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C00" w:rsidRDefault="00D65C00" w:rsidP="00D65C00">
      <w:pPr>
        <w:pStyle w:val="2"/>
        <w:tabs>
          <w:tab w:val="clear" w:pos="567"/>
          <w:tab w:val="left" w:pos="0"/>
        </w:tabs>
        <w:ind w:left="0" w:firstLine="0"/>
        <w:rPr>
          <w:rFonts w:eastAsia="SimSun"/>
          <w:i/>
          <w:iCs/>
          <w:color w:val="5B9BD5"/>
          <w:lang w:val="el-GR"/>
        </w:rPr>
      </w:pPr>
      <w:bookmarkStart w:id="0" w:name="_Toc532984093"/>
      <w:r>
        <w:rPr>
          <w:lang w:val="el-GR"/>
        </w:rPr>
        <w:t>ΠΑΡΑΡΤΗΜΑ Ι – Αναλυτική Περιγραφή Φυσικού και Οικονομικού Αντικειμένου της Σύμβασης</w:t>
      </w:r>
      <w:bookmarkEnd w:id="0"/>
    </w:p>
    <w:p w:rsidR="00D65C00" w:rsidRDefault="00D65C00" w:rsidP="00D65C00">
      <w:pPr>
        <w:pStyle w:val="normalwithoutspacing"/>
        <w:rPr>
          <w:rFonts w:eastAsia="SimSun"/>
          <w:i/>
          <w:iCs/>
          <w:color w:val="5B9BD5"/>
          <w:szCs w:val="22"/>
        </w:rPr>
      </w:pPr>
    </w:p>
    <w:p w:rsidR="00D65C00" w:rsidRDefault="00D65C00" w:rsidP="00D65C00">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D65C00" w:rsidRDefault="00D65C00" w:rsidP="00D65C00">
      <w:pPr>
        <w:autoSpaceDE w:val="0"/>
        <w:spacing w:after="60"/>
        <w:rPr>
          <w:rFonts w:eastAsia="SimSun"/>
        </w:rPr>
      </w:pPr>
      <w:r>
        <w:rPr>
          <w:rFonts w:eastAsia="SimSun"/>
        </w:rPr>
        <w:t xml:space="preserve">ΠΕΡΙΒΑΛΛΟΝ ΤΗΣ ΣΥΜΒΑΣΗΣ </w:t>
      </w:r>
    </w:p>
    <w:p w:rsidR="00D65C00" w:rsidRPr="00957981" w:rsidRDefault="00D65C00" w:rsidP="00D65C00">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D65C00" w:rsidRDefault="00D65C00" w:rsidP="00D65C00">
      <w:pPr>
        <w:autoSpaceDE w:val="0"/>
        <w:spacing w:after="60"/>
        <w:rPr>
          <w:rFonts w:eastAsia="SimSun"/>
        </w:rPr>
      </w:pPr>
      <w:r>
        <w:rPr>
          <w:rFonts w:eastAsia="SimSun"/>
        </w:rPr>
        <w:t>Οργανωτική δομή της Α.Α.</w:t>
      </w:r>
    </w:p>
    <w:p w:rsidR="00D65C00" w:rsidRPr="00957981" w:rsidRDefault="00D65C00" w:rsidP="00D65C00">
      <w:pPr>
        <w:autoSpaceDE w:val="0"/>
        <w:spacing w:after="60"/>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D65C00" w:rsidRPr="00957981" w:rsidRDefault="00D65C00" w:rsidP="00D65C00">
      <w:pPr>
        <w:autoSpaceDE w:val="0"/>
        <w:spacing w:after="60"/>
      </w:pPr>
      <w:r w:rsidRPr="00957981">
        <w:t>Γ.Ν. Αγίου Νικολάου</w:t>
      </w:r>
    </w:p>
    <w:p w:rsidR="00D65C00" w:rsidRPr="00957981" w:rsidRDefault="00D65C00" w:rsidP="00D65C00">
      <w:pPr>
        <w:autoSpaceDE w:val="0"/>
        <w:spacing w:after="60"/>
      </w:pPr>
      <w:r w:rsidRPr="00957981">
        <w:t>Γ.Ν. – Κ.Υ. Ιεράπετρας</w:t>
      </w:r>
    </w:p>
    <w:p w:rsidR="00D65C00" w:rsidRPr="00957981" w:rsidRDefault="00D65C00" w:rsidP="00D65C00">
      <w:pPr>
        <w:autoSpaceDE w:val="0"/>
        <w:spacing w:after="60"/>
      </w:pPr>
      <w:r w:rsidRPr="00957981">
        <w:t>Γ.Ν. – Κ.Υ. Σητείας.</w:t>
      </w:r>
    </w:p>
    <w:p w:rsidR="00D65C00" w:rsidRDefault="00D65C00" w:rsidP="00D65C00">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D65C00" w:rsidRPr="00984566" w:rsidRDefault="00D65C00" w:rsidP="00D65C00">
      <w:pPr>
        <w:autoSpaceDE w:val="0"/>
        <w:spacing w:after="60"/>
      </w:pPr>
      <w:r w:rsidRPr="00984566">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D65C00" w:rsidRPr="00984566" w:rsidRDefault="00D65C00" w:rsidP="00D65C00">
      <w:pPr>
        <w:autoSpaceDE w:val="0"/>
        <w:spacing w:after="60"/>
      </w:pPr>
      <w:r w:rsidRPr="00984566">
        <w:t>ΑΝΤΙΚΕΙΜΕΝΟ ΤΗΣ ΣΥΜΒΑΣΗΣ</w:t>
      </w:r>
    </w:p>
    <w:p w:rsidR="00D65C00" w:rsidRDefault="00D65C00" w:rsidP="00D65C00">
      <w:pPr>
        <w:autoSpaceDE w:val="0"/>
        <w:spacing w:after="60"/>
        <w:rPr>
          <w:rFonts w:eastAsia="SimSun"/>
          <w:i/>
          <w:iCs/>
          <w:color w:val="5B9BD5"/>
        </w:rPr>
      </w:pPr>
      <w:r>
        <w:rPr>
          <w:rFonts w:eastAsia="SimSun"/>
        </w:rPr>
        <w:t>Απαιτήσεις και Τεχνικές Προδιαγραφές</w:t>
      </w:r>
    </w:p>
    <w:p w:rsidR="00D65C00" w:rsidRPr="00391809" w:rsidRDefault="00D65C00" w:rsidP="00D65C00">
      <w:pPr>
        <w:pStyle w:val="17"/>
        <w:widowControl w:val="0"/>
        <w:tabs>
          <w:tab w:val="left" w:pos="800"/>
          <w:tab w:val="left" w:pos="2220"/>
          <w:tab w:val="left" w:pos="2740"/>
          <w:tab w:val="left" w:pos="2800"/>
          <w:tab w:val="left" w:pos="3140"/>
          <w:tab w:val="left" w:pos="3960"/>
          <w:tab w:val="left" w:pos="4040"/>
          <w:tab w:val="left" w:pos="4640"/>
          <w:tab w:val="left" w:pos="4840"/>
          <w:tab w:val="left" w:pos="5500"/>
          <w:tab w:val="left" w:pos="6920"/>
          <w:tab w:val="left" w:pos="7320"/>
          <w:tab w:val="left" w:pos="7500"/>
          <w:tab w:val="left" w:pos="7660"/>
          <w:tab w:val="left" w:pos="7880"/>
          <w:tab w:val="left" w:pos="8460"/>
          <w:tab w:val="left" w:pos="8840"/>
        </w:tabs>
        <w:spacing w:line="100" w:lineRule="atLeast"/>
        <w:ind w:left="0"/>
        <w:jc w:val="both"/>
        <w:rPr>
          <w:rFonts w:cs="Arial"/>
          <w:b/>
          <w:bCs/>
          <w:spacing w:val="-1"/>
          <w:sz w:val="22"/>
        </w:rPr>
      </w:pPr>
      <w:r w:rsidRPr="00391809">
        <w:rPr>
          <w:rFonts w:cs="Arial"/>
          <w:b/>
          <w:bCs/>
          <w:spacing w:val="1"/>
          <w:position w:val="-13"/>
          <w:sz w:val="22"/>
        </w:rPr>
        <w:t>Σ</w:t>
      </w:r>
      <w:r w:rsidRPr="00391809">
        <w:rPr>
          <w:rFonts w:cs="Arial"/>
          <w:b/>
          <w:bCs/>
          <w:position w:val="-13"/>
          <w:sz w:val="22"/>
        </w:rPr>
        <w:t>υ</w:t>
      </w:r>
      <w:r w:rsidRPr="00391809">
        <w:rPr>
          <w:rFonts w:cs="Arial"/>
          <w:b/>
          <w:bCs/>
          <w:spacing w:val="-1"/>
          <w:position w:val="-13"/>
          <w:sz w:val="22"/>
        </w:rPr>
        <w:t>λλ</w:t>
      </w:r>
      <w:r w:rsidRPr="00391809">
        <w:rPr>
          <w:rFonts w:cs="Arial"/>
          <w:b/>
          <w:bCs/>
          <w:position w:val="-13"/>
          <w:sz w:val="22"/>
        </w:rPr>
        <w:t>ο</w:t>
      </w:r>
      <w:r w:rsidRPr="00391809">
        <w:rPr>
          <w:rFonts w:cs="Arial"/>
          <w:b/>
          <w:bCs/>
          <w:spacing w:val="-1"/>
          <w:position w:val="-13"/>
          <w:sz w:val="22"/>
        </w:rPr>
        <w:t>γ</w:t>
      </w:r>
      <w:r w:rsidRPr="00391809">
        <w:rPr>
          <w:rFonts w:cs="Arial"/>
          <w:b/>
          <w:bCs/>
          <w:position w:val="-13"/>
          <w:sz w:val="22"/>
        </w:rPr>
        <w:t>ή</w:t>
      </w:r>
      <w:r w:rsidRPr="00391809">
        <w:rPr>
          <w:rFonts w:cs="Arial"/>
          <w:b/>
          <w:bCs/>
          <w:spacing w:val="-1"/>
          <w:position w:val="-13"/>
          <w:sz w:val="22"/>
        </w:rPr>
        <w:t>,</w:t>
      </w:r>
      <w:r w:rsidRPr="00391809">
        <w:rPr>
          <w:rFonts w:cs="Arial"/>
          <w:b/>
          <w:bCs/>
          <w:spacing w:val="7"/>
          <w:position w:val="-13"/>
          <w:sz w:val="22"/>
        </w:rPr>
        <w:t xml:space="preserve"> </w:t>
      </w:r>
      <w:r w:rsidRPr="00391809">
        <w:rPr>
          <w:rFonts w:cs="Arial"/>
          <w:b/>
          <w:bCs/>
          <w:position w:val="-13"/>
          <w:sz w:val="22"/>
        </w:rPr>
        <w:t>μ</w:t>
      </w:r>
      <w:r w:rsidRPr="00391809">
        <w:rPr>
          <w:rFonts w:cs="Arial"/>
          <w:b/>
          <w:bCs/>
          <w:spacing w:val="-3"/>
          <w:position w:val="-13"/>
          <w:sz w:val="22"/>
        </w:rPr>
        <w:t>ε</w:t>
      </w:r>
      <w:r w:rsidRPr="00391809">
        <w:rPr>
          <w:rFonts w:cs="Arial"/>
          <w:b/>
          <w:bCs/>
          <w:position w:val="-13"/>
          <w:sz w:val="22"/>
        </w:rPr>
        <w:t>τα</w:t>
      </w:r>
      <w:r w:rsidRPr="00391809">
        <w:rPr>
          <w:rFonts w:cs="Arial"/>
          <w:b/>
          <w:bCs/>
          <w:spacing w:val="-1"/>
          <w:position w:val="-13"/>
          <w:sz w:val="22"/>
        </w:rPr>
        <w:t>φ</w:t>
      </w:r>
      <w:r w:rsidRPr="00391809">
        <w:rPr>
          <w:rFonts w:cs="Arial"/>
          <w:b/>
          <w:bCs/>
          <w:position w:val="-13"/>
          <w:sz w:val="22"/>
        </w:rPr>
        <w:t xml:space="preserve">ορά, </w:t>
      </w:r>
      <w:r w:rsidRPr="00391809">
        <w:rPr>
          <w:rFonts w:cs="Arial"/>
          <w:b/>
          <w:bCs/>
          <w:spacing w:val="8"/>
          <w:position w:val="-13"/>
          <w:sz w:val="22"/>
        </w:rPr>
        <w:t>ε</w:t>
      </w:r>
      <w:r w:rsidRPr="00391809">
        <w:rPr>
          <w:rFonts w:cs="Arial"/>
          <w:b/>
          <w:bCs/>
          <w:position w:val="-13"/>
          <w:sz w:val="22"/>
        </w:rPr>
        <w:t xml:space="preserve">πεξεργασία και τελική διάθεση </w:t>
      </w:r>
      <w:r w:rsidRPr="00391809">
        <w:rPr>
          <w:rFonts w:cs="Arial"/>
          <w:b/>
          <w:bCs/>
          <w:spacing w:val="-3"/>
          <w:position w:val="-13"/>
          <w:sz w:val="22"/>
        </w:rPr>
        <w:t>Επικινδύνων Αποβλήτων Αμιγώς Μολυσματικών (ΕΑΑΜ)</w:t>
      </w:r>
      <w:r w:rsidRPr="00391809">
        <w:rPr>
          <w:rFonts w:cs="Arial"/>
          <w:b/>
          <w:bCs/>
          <w:position w:val="-13"/>
          <w:sz w:val="22"/>
        </w:rPr>
        <w:t>,</w:t>
      </w:r>
      <w:r w:rsidRPr="00391809">
        <w:rPr>
          <w:rFonts w:cs="Arial"/>
          <w:b/>
          <w:bCs/>
          <w:spacing w:val="35"/>
          <w:position w:val="-13"/>
          <w:sz w:val="22"/>
        </w:rPr>
        <w:t xml:space="preserve"> </w:t>
      </w:r>
      <w:r w:rsidRPr="00391809">
        <w:rPr>
          <w:rFonts w:cs="Arial"/>
          <w:b/>
          <w:bCs/>
          <w:position w:val="-13"/>
          <w:sz w:val="22"/>
        </w:rPr>
        <w:t>α</w:t>
      </w:r>
      <w:r w:rsidRPr="00391809">
        <w:rPr>
          <w:rFonts w:cs="Arial"/>
          <w:b/>
          <w:bCs/>
          <w:spacing w:val="1"/>
          <w:position w:val="-13"/>
          <w:sz w:val="22"/>
        </w:rPr>
        <w:t>π</w:t>
      </w:r>
      <w:r w:rsidRPr="00391809">
        <w:rPr>
          <w:rFonts w:cs="Arial"/>
          <w:b/>
          <w:bCs/>
          <w:position w:val="-13"/>
          <w:sz w:val="22"/>
        </w:rPr>
        <w:t>ό</w:t>
      </w:r>
      <w:r w:rsidRPr="00391809">
        <w:rPr>
          <w:rFonts w:cs="Arial"/>
          <w:b/>
          <w:bCs/>
          <w:spacing w:val="31"/>
          <w:position w:val="-13"/>
          <w:sz w:val="22"/>
        </w:rPr>
        <w:t xml:space="preserve"> </w:t>
      </w:r>
      <w:r w:rsidRPr="00391809">
        <w:rPr>
          <w:rFonts w:cs="Arial"/>
          <w:b/>
          <w:bCs/>
          <w:position w:val="-13"/>
          <w:sz w:val="22"/>
        </w:rPr>
        <w:t>τους</w:t>
      </w:r>
      <w:r w:rsidRPr="00391809">
        <w:rPr>
          <w:rFonts w:cs="Arial"/>
          <w:b/>
          <w:bCs/>
          <w:spacing w:val="33"/>
          <w:position w:val="-13"/>
          <w:sz w:val="22"/>
        </w:rPr>
        <w:t xml:space="preserve"> </w:t>
      </w:r>
      <w:r w:rsidRPr="00391809">
        <w:rPr>
          <w:rFonts w:cs="Arial"/>
          <w:b/>
          <w:bCs/>
          <w:spacing w:val="-1"/>
          <w:position w:val="-13"/>
          <w:sz w:val="22"/>
        </w:rPr>
        <w:t>ψ</w:t>
      </w:r>
      <w:r w:rsidRPr="00391809">
        <w:rPr>
          <w:rFonts w:cs="Arial"/>
          <w:b/>
          <w:bCs/>
          <w:position w:val="-13"/>
          <w:sz w:val="22"/>
        </w:rPr>
        <w:t>υ</w:t>
      </w:r>
      <w:r w:rsidRPr="00391809">
        <w:rPr>
          <w:rFonts w:cs="Arial"/>
          <w:b/>
          <w:bCs/>
          <w:spacing w:val="-1"/>
          <w:position w:val="-13"/>
          <w:sz w:val="22"/>
        </w:rPr>
        <w:t>κ</w:t>
      </w:r>
      <w:r w:rsidRPr="00391809">
        <w:rPr>
          <w:rFonts w:cs="Arial"/>
          <w:b/>
          <w:bCs/>
          <w:position w:val="-13"/>
          <w:sz w:val="22"/>
        </w:rPr>
        <w:t>τ</w:t>
      </w:r>
      <w:r w:rsidRPr="00391809">
        <w:rPr>
          <w:rFonts w:cs="Arial"/>
          <w:b/>
          <w:bCs/>
          <w:spacing w:val="2"/>
          <w:position w:val="-13"/>
          <w:sz w:val="22"/>
        </w:rPr>
        <w:t>ι</w:t>
      </w:r>
      <w:r w:rsidRPr="00391809">
        <w:rPr>
          <w:rFonts w:cs="Arial"/>
          <w:b/>
          <w:bCs/>
          <w:spacing w:val="-3"/>
          <w:position w:val="-13"/>
          <w:sz w:val="22"/>
        </w:rPr>
        <w:t>κ</w:t>
      </w:r>
      <w:r w:rsidRPr="00391809">
        <w:rPr>
          <w:rFonts w:cs="Arial"/>
          <w:b/>
          <w:bCs/>
          <w:position w:val="-13"/>
          <w:sz w:val="22"/>
        </w:rPr>
        <w:t xml:space="preserve">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w:t>
      </w:r>
      <w:r w:rsidRPr="00391809">
        <w:rPr>
          <w:rFonts w:cs="Arial"/>
          <w:b/>
          <w:bCs/>
          <w:spacing w:val="1"/>
          <w:position w:val="-13"/>
          <w:sz w:val="22"/>
        </w:rPr>
        <w:t>σ</w:t>
      </w:r>
      <w:r w:rsidRPr="00391809">
        <w:rPr>
          <w:rFonts w:cs="Arial"/>
          <w:b/>
          <w:bCs/>
          <w:position w:val="-13"/>
          <w:sz w:val="22"/>
        </w:rPr>
        <w:t xml:space="preserve">τη </w:t>
      </w:r>
      <w:r w:rsidRPr="00391809">
        <w:rPr>
          <w:rFonts w:cs="Arial"/>
          <w:b/>
          <w:bCs/>
          <w:spacing w:val="1"/>
          <w:position w:val="-13"/>
          <w:sz w:val="22"/>
        </w:rPr>
        <w:t>σ</w:t>
      </w:r>
      <w:r w:rsidRPr="00391809">
        <w:rPr>
          <w:rFonts w:cs="Arial"/>
          <w:b/>
          <w:bCs/>
          <w:position w:val="-13"/>
          <w:sz w:val="22"/>
        </w:rPr>
        <w:t>τ</w:t>
      </w:r>
      <w:r w:rsidRPr="00391809">
        <w:rPr>
          <w:rFonts w:cs="Arial"/>
          <w:b/>
          <w:bCs/>
          <w:spacing w:val="-2"/>
          <w:position w:val="-13"/>
          <w:sz w:val="22"/>
        </w:rPr>
        <w:t>α</w:t>
      </w:r>
      <w:r w:rsidRPr="00391809">
        <w:rPr>
          <w:rFonts w:cs="Arial"/>
          <w:b/>
          <w:bCs/>
          <w:position w:val="-13"/>
          <w:sz w:val="22"/>
        </w:rPr>
        <w:t>θερή μο</w:t>
      </w:r>
      <w:r w:rsidRPr="00391809">
        <w:rPr>
          <w:rFonts w:cs="Arial"/>
          <w:b/>
          <w:bCs/>
          <w:spacing w:val="-3"/>
          <w:position w:val="-13"/>
          <w:sz w:val="22"/>
        </w:rPr>
        <w:t>ν</w:t>
      </w:r>
      <w:r w:rsidRPr="00391809">
        <w:rPr>
          <w:rFonts w:cs="Arial"/>
          <w:b/>
          <w:bCs/>
          <w:position w:val="-13"/>
          <w:sz w:val="22"/>
        </w:rPr>
        <w:t>ά</w:t>
      </w:r>
      <w:r w:rsidRPr="00391809">
        <w:rPr>
          <w:rFonts w:cs="Arial"/>
          <w:b/>
          <w:bCs/>
          <w:spacing w:val="-3"/>
          <w:position w:val="-13"/>
          <w:sz w:val="22"/>
        </w:rPr>
        <w:t>δ</w:t>
      </w:r>
      <w:r w:rsidRPr="00391809">
        <w:rPr>
          <w:rFonts w:cs="Arial"/>
          <w:b/>
          <w:bCs/>
          <w:position w:val="-13"/>
          <w:sz w:val="22"/>
        </w:rPr>
        <w:t>α ε</w:t>
      </w:r>
      <w:r w:rsidRPr="00391809">
        <w:rPr>
          <w:rFonts w:cs="Arial"/>
          <w:b/>
          <w:bCs/>
          <w:spacing w:val="1"/>
          <w:position w:val="-13"/>
          <w:sz w:val="22"/>
        </w:rPr>
        <w:t>π</w:t>
      </w:r>
      <w:r w:rsidRPr="00391809">
        <w:rPr>
          <w:rFonts w:cs="Arial"/>
          <w:b/>
          <w:bCs/>
          <w:position w:val="-13"/>
          <w:sz w:val="22"/>
        </w:rPr>
        <w:t>ε</w:t>
      </w:r>
      <w:r w:rsidRPr="00391809">
        <w:rPr>
          <w:rFonts w:cs="Arial"/>
          <w:b/>
          <w:bCs/>
          <w:spacing w:val="-2"/>
          <w:position w:val="-13"/>
          <w:sz w:val="22"/>
        </w:rPr>
        <w:t>ξ</w:t>
      </w:r>
      <w:r w:rsidRPr="00391809">
        <w:rPr>
          <w:rFonts w:cs="Arial"/>
          <w:b/>
          <w:bCs/>
          <w:position w:val="-13"/>
          <w:sz w:val="22"/>
        </w:rPr>
        <w:t>ερ</w:t>
      </w:r>
      <w:r w:rsidRPr="00391809">
        <w:rPr>
          <w:rFonts w:cs="Arial"/>
          <w:b/>
          <w:bCs/>
          <w:spacing w:val="-1"/>
          <w:position w:val="-13"/>
          <w:sz w:val="22"/>
        </w:rPr>
        <w:t>γ</w:t>
      </w:r>
      <w:r w:rsidRPr="00391809">
        <w:rPr>
          <w:rFonts w:cs="Arial"/>
          <w:b/>
          <w:bCs/>
          <w:position w:val="-13"/>
          <w:sz w:val="22"/>
        </w:rPr>
        <w:t>α</w:t>
      </w:r>
      <w:r w:rsidRPr="00391809">
        <w:rPr>
          <w:rFonts w:cs="Arial"/>
          <w:b/>
          <w:bCs/>
          <w:spacing w:val="-2"/>
          <w:position w:val="-13"/>
          <w:sz w:val="22"/>
        </w:rPr>
        <w:t>σ</w:t>
      </w:r>
      <w:r w:rsidRPr="00391809">
        <w:rPr>
          <w:rFonts w:cs="Arial"/>
          <w:b/>
          <w:bCs/>
          <w:position w:val="-13"/>
          <w:sz w:val="22"/>
        </w:rPr>
        <w:t>ίας</w:t>
      </w:r>
      <w:r w:rsidRPr="00391809">
        <w:rPr>
          <w:rFonts w:cs="Arial"/>
          <w:b/>
          <w:bCs/>
          <w:spacing w:val="6"/>
          <w:position w:val="-13"/>
          <w:sz w:val="22"/>
        </w:rPr>
        <w:t xml:space="preserve"> </w:t>
      </w:r>
      <w:r w:rsidRPr="00391809">
        <w:rPr>
          <w:rFonts w:cs="Arial"/>
          <w:b/>
          <w:bCs/>
          <w:spacing w:val="2"/>
          <w:position w:val="-13"/>
          <w:sz w:val="22"/>
        </w:rPr>
        <w:t>Επικινδύνων Αποβλήτων Αμιγώς Μολυσματικών (ΕΑΑΜ)</w:t>
      </w:r>
      <w:r w:rsidRPr="00391809">
        <w:rPr>
          <w:rFonts w:cs="Arial"/>
          <w:b/>
          <w:bCs/>
          <w:spacing w:val="-2"/>
          <w:position w:val="-13"/>
          <w:sz w:val="22"/>
        </w:rPr>
        <w:t xml:space="preserve"> </w:t>
      </w:r>
      <w:r w:rsidRPr="00391809">
        <w:rPr>
          <w:rFonts w:cs="Arial"/>
          <w:b/>
          <w:bCs/>
          <w:spacing w:val="-3"/>
          <w:position w:val="-13"/>
          <w:sz w:val="22"/>
        </w:rPr>
        <w:t>κ</w:t>
      </w:r>
      <w:r w:rsidRPr="00391809">
        <w:rPr>
          <w:rFonts w:cs="Arial"/>
          <w:b/>
          <w:bCs/>
          <w:spacing w:val="-2"/>
          <w:position w:val="-13"/>
          <w:sz w:val="22"/>
        </w:rPr>
        <w:t>α</w:t>
      </w:r>
      <w:r w:rsidRPr="00391809">
        <w:rPr>
          <w:rFonts w:cs="Arial"/>
          <w:b/>
          <w:bCs/>
          <w:position w:val="-13"/>
          <w:sz w:val="22"/>
        </w:rPr>
        <w:t>ι ε</w:t>
      </w:r>
      <w:r w:rsidRPr="00391809">
        <w:rPr>
          <w:rFonts w:cs="Arial"/>
          <w:b/>
          <w:bCs/>
          <w:spacing w:val="1"/>
          <w:position w:val="-13"/>
          <w:sz w:val="22"/>
        </w:rPr>
        <w:t>π</w:t>
      </w:r>
      <w:r w:rsidRPr="00391809">
        <w:rPr>
          <w:rFonts w:cs="Arial"/>
          <w:b/>
          <w:bCs/>
          <w:position w:val="-13"/>
          <w:sz w:val="22"/>
        </w:rPr>
        <w:t>ε</w:t>
      </w:r>
      <w:r w:rsidRPr="00391809">
        <w:rPr>
          <w:rFonts w:cs="Arial"/>
          <w:b/>
          <w:bCs/>
          <w:spacing w:val="-2"/>
          <w:position w:val="-13"/>
          <w:sz w:val="22"/>
        </w:rPr>
        <w:t>ξ</w:t>
      </w:r>
      <w:r w:rsidRPr="00391809">
        <w:rPr>
          <w:rFonts w:cs="Arial"/>
          <w:b/>
          <w:bCs/>
          <w:position w:val="-13"/>
          <w:sz w:val="22"/>
        </w:rPr>
        <w:t>ερ</w:t>
      </w:r>
      <w:r w:rsidRPr="00391809">
        <w:rPr>
          <w:rFonts w:cs="Arial"/>
          <w:b/>
          <w:bCs/>
          <w:spacing w:val="-1"/>
          <w:position w:val="-13"/>
          <w:sz w:val="22"/>
        </w:rPr>
        <w:t>γ</w:t>
      </w:r>
      <w:r w:rsidRPr="00391809">
        <w:rPr>
          <w:rFonts w:cs="Arial"/>
          <w:b/>
          <w:bCs/>
          <w:position w:val="-13"/>
          <w:sz w:val="22"/>
        </w:rPr>
        <w:t>α</w:t>
      </w:r>
      <w:r w:rsidRPr="00391809">
        <w:rPr>
          <w:rFonts w:cs="Arial"/>
          <w:b/>
          <w:bCs/>
          <w:spacing w:val="-2"/>
          <w:position w:val="-13"/>
          <w:sz w:val="22"/>
        </w:rPr>
        <w:t>σ</w:t>
      </w:r>
      <w:r w:rsidRPr="00391809">
        <w:rPr>
          <w:rFonts w:cs="Arial"/>
          <w:b/>
          <w:bCs/>
          <w:position w:val="-13"/>
          <w:sz w:val="22"/>
        </w:rPr>
        <w:t>ία του</w:t>
      </w:r>
      <w:r w:rsidRPr="00391809">
        <w:rPr>
          <w:rFonts w:cs="Arial"/>
          <w:b/>
          <w:bCs/>
          <w:spacing w:val="-3"/>
          <w:position w:val="-13"/>
          <w:sz w:val="22"/>
        </w:rPr>
        <w:t>ς</w:t>
      </w:r>
      <w:r w:rsidRPr="00391809">
        <w:rPr>
          <w:rFonts w:cs="Arial"/>
          <w:b/>
          <w:bCs/>
          <w:position w:val="-13"/>
          <w:sz w:val="22"/>
        </w:rPr>
        <w:t>.</w:t>
      </w:r>
    </w:p>
    <w:p w:rsidR="00D65C00" w:rsidRPr="00391809" w:rsidRDefault="00D65C00" w:rsidP="00D65C00">
      <w:pPr>
        <w:pStyle w:val="17"/>
        <w:widowControl w:val="0"/>
        <w:numPr>
          <w:ilvl w:val="0"/>
          <w:numId w:val="26"/>
        </w:numPr>
        <w:spacing w:line="100" w:lineRule="atLeast"/>
        <w:ind w:left="284"/>
        <w:jc w:val="both"/>
        <w:rPr>
          <w:rFonts w:cs="Arial"/>
          <w:spacing w:val="1"/>
          <w:sz w:val="22"/>
        </w:rPr>
      </w:pPr>
      <w:r w:rsidRPr="00391809">
        <w:rPr>
          <w:rFonts w:cs="Arial"/>
          <w:spacing w:val="1"/>
          <w:position w:val="-13"/>
          <w:sz w:val="22"/>
        </w:rPr>
        <w:t>Τα διαχωρισμένα ΕΑΑΜ, θα τοποθετούνται σε υποδοχείς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PVC.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 θα συσκευάζονται σε χαρτοκυτία, με εσωτερική πλαστική επένδυση τύπου HOSPITAL BOX (των οποίων η μεγαλύτερη διάσταση -στερεά διαγώνιος του κυτίου- δεν θα πρέπει να είναι μεγαλύτερη από 75cm) και τα οποία θα είναι συσκευασμένα σε πλαστική κόκκινη σακούλα από συνθετικό υλικό, πλην PVC. Επίσης εξωτερικά του χαρτοκυτίου θα τοποθετείται πλαστική σακούλα πλην PVC ανάλογου χρώματος, που θα περικλείει το χαρτοκυτίο. Οι σακούλες θα είναι κατασκευασμένες από πρωτογενές (παρθένο) πολυαιθυλένιο με διαστάσεις 80Χ110</w:t>
      </w:r>
      <w:r w:rsidRPr="00391809">
        <w:rPr>
          <w:rFonts w:cs="Arial"/>
          <w:spacing w:val="1"/>
          <w:position w:val="-13"/>
          <w:sz w:val="22"/>
          <w:lang w:val="en-US"/>
        </w:rPr>
        <w:t>cm</w:t>
      </w:r>
      <w:r w:rsidRPr="00391809">
        <w:rPr>
          <w:rFonts w:cs="Arial"/>
          <w:spacing w:val="1"/>
          <w:position w:val="-13"/>
          <w:sz w:val="22"/>
        </w:rPr>
        <w:t xml:space="preserve"> και πάχος 85-95 μm. Θα φέρουν σήμανση </w:t>
      </w:r>
      <w:r w:rsidRPr="00391809">
        <w:rPr>
          <w:rFonts w:cs="Arial"/>
          <w:i/>
          <w:spacing w:val="1"/>
          <w:position w:val="-13"/>
          <w:sz w:val="22"/>
        </w:rPr>
        <w:t>«ΕΠΙΚΙΝΔΥΝΑ ΑΠΟΒΛΗΤΑ ΥΓΕΙΟΝΟΜΙΚΩΝ ΜΟΝΑΔΩΝ»</w:t>
      </w:r>
      <w:r w:rsidRPr="00391809">
        <w:rPr>
          <w:rFonts w:cs="Arial"/>
          <w:spacing w:val="1"/>
          <w:position w:val="-13"/>
          <w:sz w:val="22"/>
        </w:rPr>
        <w:t xml:space="preserve"> καθώς και το σήμα του βιολογικού κινδύνου. Στο εσωτερικό των χαρτοκυτίων θα είναι </w:t>
      </w:r>
      <w:r w:rsidRPr="00391809">
        <w:rPr>
          <w:rFonts w:cs="Arial"/>
          <w:spacing w:val="1"/>
          <w:position w:val="-13"/>
          <w:sz w:val="22"/>
        </w:rPr>
        <w:lastRenderedPageBreak/>
        <w:t>συσκευασμένα τα ΕΑΑΜ σε πλαστική σακούλα από συνθετικό υλικό, πλην PVC και με ειδικό κλείστρο ασφαλείας, των οποίων το πάχος και η μηχανική αντοχή θα εγγυάται την αδιαπερατότητα και τη στεγανότητα της συσκευασίας.</w:t>
      </w:r>
    </w:p>
    <w:p w:rsidR="00D65C00" w:rsidRPr="00391809" w:rsidRDefault="00D65C00" w:rsidP="00D65C00">
      <w:pPr>
        <w:pStyle w:val="17"/>
        <w:widowControl w:val="0"/>
        <w:spacing w:after="120" w:line="100" w:lineRule="atLeast"/>
        <w:ind w:left="0"/>
        <w:jc w:val="both"/>
        <w:rPr>
          <w:rFonts w:cs="Arial"/>
          <w:sz w:val="22"/>
        </w:rPr>
      </w:pPr>
      <w:r w:rsidRPr="00391809">
        <w:rPr>
          <w:rFonts w:cs="Arial"/>
          <w:spacing w:val="1"/>
          <w:sz w:val="22"/>
        </w:rPr>
        <w:t>Για τα ΕΑΑΜ προς αποστείρωση επιτρέπεται η χρήση τροχήλατων ειδικών κάδων δευτερογενούς συσκευασίας των αποβλήτων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και οι κάδοι (δευτερογενείς περιέκτες),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ADR και θα απολυμαίνονται καταλλήλως από τον ανάδοχο μετά από κάθε χρήση λαμβάνοντας  υπόψη τα πρότυπα  ΕΛΟΤ ΕΝ  1275–99  και ΕΛΟΤ ΕΝ 1276–98. Να  κατατεθούν επίσης και τα σχετικά πιστοποιητικά ADR και ΕΛΟΤ.</w:t>
      </w:r>
    </w:p>
    <w:p w:rsidR="00D65C00" w:rsidRPr="00391809" w:rsidRDefault="00D65C00" w:rsidP="00D65C00">
      <w:pPr>
        <w:pStyle w:val="17"/>
        <w:widowControl w:val="0"/>
        <w:numPr>
          <w:ilvl w:val="0"/>
          <w:numId w:val="26"/>
        </w:numPr>
        <w:spacing w:line="100" w:lineRule="atLeast"/>
        <w:ind w:left="0" w:hanging="76"/>
        <w:jc w:val="both"/>
        <w:rPr>
          <w:rFonts w:cs="Arial"/>
          <w:sz w:val="22"/>
        </w:rPr>
      </w:pPr>
      <w:r w:rsidRPr="00391809">
        <w:rPr>
          <w:rFonts w:cs="Arial"/>
          <w:spacing w:val="1"/>
          <w:sz w:val="22"/>
        </w:rPr>
        <w:t>Σ</w:t>
      </w:r>
      <w:r w:rsidRPr="00391809">
        <w:rPr>
          <w:rFonts w:cs="Arial"/>
          <w:sz w:val="22"/>
        </w:rPr>
        <w:t>υχ</w:t>
      </w:r>
      <w:r w:rsidRPr="00391809">
        <w:rPr>
          <w:rFonts w:cs="Arial"/>
          <w:spacing w:val="-1"/>
          <w:sz w:val="22"/>
        </w:rPr>
        <w:t>ν</w:t>
      </w:r>
      <w:r w:rsidRPr="00391809">
        <w:rPr>
          <w:rFonts w:cs="Arial"/>
          <w:spacing w:val="-3"/>
          <w:sz w:val="22"/>
        </w:rPr>
        <w:t>ό</w:t>
      </w:r>
      <w:r w:rsidRPr="00391809">
        <w:rPr>
          <w:rFonts w:cs="Arial"/>
          <w:sz w:val="22"/>
        </w:rPr>
        <w:t xml:space="preserve">τητα </w:t>
      </w:r>
      <w:r w:rsidRPr="00391809">
        <w:rPr>
          <w:rFonts w:cs="Arial"/>
          <w:spacing w:val="-1"/>
          <w:sz w:val="22"/>
        </w:rPr>
        <w:t>φ</w:t>
      </w:r>
      <w:r w:rsidRPr="00391809">
        <w:rPr>
          <w:rFonts w:cs="Arial"/>
          <w:sz w:val="22"/>
        </w:rPr>
        <w:t>όρτω</w:t>
      </w:r>
      <w:r w:rsidRPr="00391809">
        <w:rPr>
          <w:rFonts w:cs="Arial"/>
          <w:spacing w:val="1"/>
          <w:sz w:val="22"/>
        </w:rPr>
        <w:t>σ</w:t>
      </w:r>
      <w:r w:rsidRPr="00391809">
        <w:rPr>
          <w:rFonts w:cs="Arial"/>
          <w:sz w:val="22"/>
        </w:rPr>
        <w:t xml:space="preserve">ης </w:t>
      </w:r>
      <w:r w:rsidRPr="00391809">
        <w:rPr>
          <w:rFonts w:cs="Arial"/>
          <w:spacing w:val="-3"/>
          <w:sz w:val="22"/>
        </w:rPr>
        <w:t>κ</w:t>
      </w:r>
      <w:r w:rsidRPr="00391809">
        <w:rPr>
          <w:rFonts w:cs="Arial"/>
          <w:sz w:val="22"/>
        </w:rPr>
        <w:t>άθε πέντε (5) ημέρες ή και συχνότερα α</w:t>
      </w:r>
      <w:r w:rsidRPr="00391809">
        <w:rPr>
          <w:rFonts w:cs="Arial"/>
          <w:spacing w:val="-1"/>
          <w:sz w:val="22"/>
        </w:rPr>
        <w:t>ν</w:t>
      </w:r>
      <w:r w:rsidRPr="00391809">
        <w:rPr>
          <w:rFonts w:cs="Arial"/>
          <w:sz w:val="22"/>
        </w:rPr>
        <w:t>ά</w:t>
      </w:r>
      <w:r w:rsidRPr="00391809">
        <w:rPr>
          <w:rFonts w:cs="Arial"/>
          <w:spacing w:val="-1"/>
          <w:sz w:val="22"/>
        </w:rPr>
        <w:t>λ</w:t>
      </w:r>
      <w:r w:rsidRPr="00391809">
        <w:rPr>
          <w:rFonts w:cs="Arial"/>
          <w:sz w:val="22"/>
        </w:rPr>
        <w:t>ο</w:t>
      </w:r>
      <w:r w:rsidRPr="00391809">
        <w:rPr>
          <w:rFonts w:cs="Arial"/>
          <w:spacing w:val="-1"/>
          <w:sz w:val="22"/>
        </w:rPr>
        <w:t>γ</w:t>
      </w:r>
      <w:r w:rsidRPr="00391809">
        <w:rPr>
          <w:rFonts w:cs="Arial"/>
          <w:sz w:val="22"/>
        </w:rPr>
        <w:t>α</w:t>
      </w:r>
      <w:r w:rsidRPr="00391809">
        <w:rPr>
          <w:rFonts w:cs="Arial"/>
          <w:spacing w:val="53"/>
          <w:sz w:val="22"/>
        </w:rPr>
        <w:t xml:space="preserve"> </w:t>
      </w:r>
      <w:r w:rsidRPr="00391809">
        <w:rPr>
          <w:rFonts w:cs="Arial"/>
          <w:sz w:val="22"/>
        </w:rPr>
        <w:t>με</w:t>
      </w:r>
      <w:r w:rsidRPr="00391809">
        <w:rPr>
          <w:rFonts w:cs="Arial"/>
          <w:spacing w:val="53"/>
          <w:sz w:val="22"/>
        </w:rPr>
        <w:t xml:space="preserve"> </w:t>
      </w:r>
      <w:r w:rsidRPr="00391809">
        <w:rPr>
          <w:rFonts w:cs="Arial"/>
          <w:sz w:val="22"/>
        </w:rPr>
        <w:t>την</w:t>
      </w:r>
      <w:r w:rsidRPr="00391809">
        <w:rPr>
          <w:rFonts w:cs="Arial"/>
          <w:spacing w:val="53"/>
          <w:sz w:val="22"/>
        </w:rPr>
        <w:t xml:space="preserve"> </w:t>
      </w:r>
      <w:r w:rsidRPr="00391809">
        <w:rPr>
          <w:rFonts w:cs="Arial"/>
          <w:sz w:val="22"/>
        </w:rPr>
        <w:t>χωρη</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ότ</w:t>
      </w:r>
      <w:r w:rsidRPr="00391809">
        <w:rPr>
          <w:rFonts w:cs="Arial"/>
          <w:spacing w:val="-3"/>
          <w:sz w:val="22"/>
        </w:rPr>
        <w:t>η</w:t>
      </w:r>
      <w:r w:rsidRPr="00391809">
        <w:rPr>
          <w:rFonts w:cs="Arial"/>
          <w:sz w:val="22"/>
        </w:rPr>
        <w:t>τα</w:t>
      </w:r>
      <w:r w:rsidRPr="00391809">
        <w:rPr>
          <w:rFonts w:cs="Arial"/>
          <w:spacing w:val="56"/>
          <w:sz w:val="22"/>
        </w:rPr>
        <w:t xml:space="preserve"> </w:t>
      </w:r>
      <w:r w:rsidRPr="00391809">
        <w:rPr>
          <w:rFonts w:cs="Arial"/>
          <w:spacing w:val="-3"/>
          <w:sz w:val="22"/>
        </w:rPr>
        <w:t>τ</w:t>
      </w:r>
      <w:r w:rsidRPr="00391809">
        <w:rPr>
          <w:rFonts w:cs="Arial"/>
          <w:sz w:val="22"/>
        </w:rPr>
        <w:t>ου</w:t>
      </w:r>
      <w:r w:rsidRPr="00391809">
        <w:rPr>
          <w:rFonts w:cs="Arial"/>
          <w:spacing w:val="56"/>
          <w:sz w:val="22"/>
        </w:rPr>
        <w:t xml:space="preserve"> </w:t>
      </w:r>
      <w:r w:rsidRPr="00391809">
        <w:rPr>
          <w:rFonts w:cs="Arial"/>
          <w:sz w:val="22"/>
        </w:rPr>
        <w:t>ψυ</w:t>
      </w:r>
      <w:r w:rsidRPr="00391809">
        <w:rPr>
          <w:rFonts w:cs="Arial"/>
          <w:spacing w:val="-3"/>
          <w:sz w:val="22"/>
        </w:rPr>
        <w:t>γε</w:t>
      </w:r>
      <w:r w:rsidRPr="00391809">
        <w:rPr>
          <w:rFonts w:cs="Arial"/>
          <w:spacing w:val="2"/>
          <w:sz w:val="22"/>
        </w:rPr>
        <w:t>ί</w:t>
      </w:r>
      <w:r w:rsidRPr="00391809">
        <w:rPr>
          <w:rFonts w:cs="Arial"/>
          <w:sz w:val="22"/>
        </w:rPr>
        <w:t>ο</w:t>
      </w:r>
      <w:r w:rsidRPr="00391809">
        <w:rPr>
          <w:rFonts w:cs="Arial"/>
          <w:spacing w:val="-2"/>
          <w:sz w:val="22"/>
        </w:rPr>
        <w:t>υ, σε θερμοκρασία ≤5</w:t>
      </w:r>
      <w:r w:rsidRPr="00391809">
        <w:rPr>
          <w:rFonts w:cs="Arial"/>
          <w:spacing w:val="-2"/>
          <w:sz w:val="22"/>
          <w:vertAlign w:val="superscript"/>
        </w:rPr>
        <w:t>ο</w:t>
      </w:r>
      <w:r w:rsidRPr="00391809">
        <w:rPr>
          <w:rFonts w:cs="Arial"/>
          <w:spacing w:val="-2"/>
          <w:sz w:val="22"/>
        </w:rPr>
        <w:t>C όταν οι ποσότητες των αποβλήτων είναι μεγαλύτερες από 500 λίτρα</w:t>
      </w:r>
      <w:r w:rsidRPr="00391809">
        <w:rPr>
          <w:rFonts w:cs="Arial"/>
          <w:sz w:val="22"/>
        </w:rPr>
        <w:t>.</w:t>
      </w:r>
      <w:r w:rsidRPr="00391809">
        <w:rPr>
          <w:rFonts w:cs="Arial"/>
          <w:spacing w:val="54"/>
          <w:sz w:val="22"/>
        </w:rPr>
        <w:t xml:space="preserve"> </w:t>
      </w:r>
      <w:r w:rsidRPr="00391809">
        <w:rPr>
          <w:rFonts w:cs="Arial"/>
          <w:sz w:val="22"/>
        </w:rPr>
        <w:t>Για ποσότητες όχι μεγαλύτερες των 500 λίτρων (ιδιαίτερα για τα Κέντρα Υγείας), η συχνότητα φόρτωσης μπορεί να είναι το ανώτερο κάθε 30 ημέρες και ανάλογα με την χωρητικότητα του ψυγείου τους, σε θερμοκρασία ≤0</w:t>
      </w:r>
      <w:r w:rsidRPr="00391809">
        <w:rPr>
          <w:rFonts w:cs="Arial"/>
          <w:sz w:val="22"/>
          <w:vertAlign w:val="superscript"/>
        </w:rPr>
        <w:t>ο</w:t>
      </w:r>
      <w:r w:rsidRPr="00391809">
        <w:rPr>
          <w:rFonts w:cs="Arial"/>
          <w:sz w:val="22"/>
        </w:rPr>
        <w:t xml:space="preserve">C. Σε έκτακτες </w:t>
      </w:r>
      <w:r w:rsidRPr="00391809">
        <w:rPr>
          <w:rFonts w:cs="Arial"/>
          <w:spacing w:val="1"/>
          <w:sz w:val="22"/>
        </w:rPr>
        <w:t>π</w:t>
      </w:r>
      <w:r w:rsidRPr="00391809">
        <w:rPr>
          <w:rFonts w:cs="Arial"/>
          <w:sz w:val="22"/>
        </w:rPr>
        <w:t>ε</w:t>
      </w:r>
      <w:r w:rsidRPr="00391809">
        <w:rPr>
          <w:rFonts w:cs="Arial"/>
          <w:spacing w:val="-3"/>
          <w:sz w:val="22"/>
        </w:rPr>
        <w:t>ρ</w:t>
      </w:r>
      <w:r w:rsidRPr="00391809">
        <w:rPr>
          <w:rFonts w:cs="Arial"/>
          <w:sz w:val="22"/>
        </w:rPr>
        <w:t>ι</w:t>
      </w:r>
      <w:r w:rsidRPr="00391809">
        <w:rPr>
          <w:rFonts w:cs="Arial"/>
          <w:spacing w:val="1"/>
          <w:sz w:val="22"/>
        </w:rPr>
        <w:t>π</w:t>
      </w:r>
      <w:r w:rsidRPr="00391809">
        <w:rPr>
          <w:rFonts w:cs="Arial"/>
          <w:sz w:val="22"/>
        </w:rPr>
        <w:t>τώ</w:t>
      </w:r>
      <w:r w:rsidRPr="00391809">
        <w:rPr>
          <w:rFonts w:cs="Arial"/>
          <w:spacing w:val="1"/>
          <w:sz w:val="22"/>
        </w:rPr>
        <w:t>σ</w:t>
      </w:r>
      <w:r w:rsidRPr="00391809">
        <w:rPr>
          <w:rFonts w:cs="Arial"/>
          <w:spacing w:val="-3"/>
          <w:sz w:val="22"/>
        </w:rPr>
        <w:t>ε</w:t>
      </w:r>
      <w:r w:rsidRPr="00391809">
        <w:rPr>
          <w:rFonts w:cs="Arial"/>
          <w:spacing w:val="2"/>
          <w:sz w:val="22"/>
        </w:rPr>
        <w:t>ι</w:t>
      </w:r>
      <w:r w:rsidRPr="00391809">
        <w:rPr>
          <w:rFonts w:cs="Arial"/>
          <w:sz w:val="22"/>
        </w:rPr>
        <w:t>ς</w:t>
      </w:r>
      <w:r w:rsidRPr="00391809">
        <w:rPr>
          <w:rFonts w:cs="Arial"/>
          <w:spacing w:val="45"/>
          <w:sz w:val="22"/>
        </w:rPr>
        <w:t xml:space="preserve"> </w:t>
      </w:r>
      <w:r w:rsidRPr="00391809">
        <w:rPr>
          <w:rFonts w:cs="Arial"/>
          <w:spacing w:val="-1"/>
          <w:sz w:val="22"/>
        </w:rPr>
        <w:t>κ</w:t>
      </w:r>
      <w:r w:rsidRPr="00391809">
        <w:rPr>
          <w:rFonts w:cs="Arial"/>
          <w:spacing w:val="-2"/>
          <w:sz w:val="22"/>
        </w:rPr>
        <w:t>α</w:t>
      </w:r>
      <w:r w:rsidRPr="00391809">
        <w:rPr>
          <w:rFonts w:cs="Arial"/>
          <w:spacing w:val="-3"/>
          <w:sz w:val="22"/>
        </w:rPr>
        <w:t>τ</w:t>
      </w:r>
      <w:r w:rsidRPr="00391809">
        <w:rPr>
          <w:rFonts w:cs="Arial"/>
          <w:sz w:val="22"/>
        </w:rPr>
        <w:t>ό</w:t>
      </w:r>
      <w:r w:rsidRPr="00391809">
        <w:rPr>
          <w:rFonts w:cs="Arial"/>
          <w:spacing w:val="-1"/>
          <w:sz w:val="22"/>
        </w:rPr>
        <w:t>π</w:t>
      </w:r>
      <w:r w:rsidRPr="00391809">
        <w:rPr>
          <w:rFonts w:cs="Arial"/>
          <w:spacing w:val="2"/>
          <w:sz w:val="22"/>
        </w:rPr>
        <w:t>ι</w:t>
      </w:r>
      <w:r w:rsidRPr="00391809">
        <w:rPr>
          <w:rFonts w:cs="Arial"/>
          <w:sz w:val="22"/>
        </w:rPr>
        <w:t>ν</w:t>
      </w:r>
      <w:r w:rsidRPr="00391809">
        <w:rPr>
          <w:rFonts w:cs="Arial"/>
          <w:spacing w:val="46"/>
          <w:sz w:val="22"/>
        </w:rPr>
        <w:t xml:space="preserve"> </w:t>
      </w:r>
      <w:r w:rsidRPr="00391809">
        <w:rPr>
          <w:rFonts w:cs="Arial"/>
          <w:spacing w:val="-2"/>
          <w:sz w:val="22"/>
        </w:rPr>
        <w:t>σ</w:t>
      </w:r>
      <w:r w:rsidRPr="00391809">
        <w:rPr>
          <w:rFonts w:cs="Arial"/>
          <w:sz w:val="22"/>
        </w:rPr>
        <w:t>υ</w:t>
      </w:r>
      <w:r w:rsidRPr="00391809">
        <w:rPr>
          <w:rFonts w:cs="Arial"/>
          <w:spacing w:val="-1"/>
          <w:sz w:val="22"/>
        </w:rPr>
        <w:t>ν</w:t>
      </w:r>
      <w:r w:rsidRPr="00391809">
        <w:rPr>
          <w:rFonts w:cs="Arial"/>
          <w:sz w:val="22"/>
        </w:rPr>
        <w:t>ε</w:t>
      </w:r>
      <w:r w:rsidRPr="00391809">
        <w:rPr>
          <w:rFonts w:cs="Arial"/>
          <w:spacing w:val="-1"/>
          <w:sz w:val="22"/>
        </w:rPr>
        <w:t>νν</w:t>
      </w:r>
      <w:r w:rsidRPr="00391809">
        <w:rPr>
          <w:rFonts w:cs="Arial"/>
          <w:sz w:val="22"/>
        </w:rPr>
        <w:t>όη</w:t>
      </w:r>
      <w:r w:rsidRPr="00391809">
        <w:rPr>
          <w:rFonts w:cs="Arial"/>
          <w:spacing w:val="-2"/>
          <w:sz w:val="22"/>
        </w:rPr>
        <w:t>σ</w:t>
      </w:r>
      <w:r w:rsidRPr="00391809">
        <w:rPr>
          <w:rFonts w:cs="Arial"/>
          <w:sz w:val="22"/>
        </w:rPr>
        <w:t>ης,</w:t>
      </w:r>
      <w:r w:rsidRPr="00391809">
        <w:rPr>
          <w:rFonts w:cs="Arial"/>
          <w:spacing w:val="45"/>
          <w:sz w:val="22"/>
        </w:rPr>
        <w:t xml:space="preserve"> </w:t>
      </w:r>
      <w:r w:rsidRPr="00391809">
        <w:rPr>
          <w:rFonts w:cs="Arial"/>
          <w:spacing w:val="1"/>
          <w:sz w:val="22"/>
        </w:rPr>
        <w:t>σ</w:t>
      </w:r>
      <w:r w:rsidRPr="00391809">
        <w:rPr>
          <w:rFonts w:cs="Arial"/>
          <w:sz w:val="22"/>
        </w:rPr>
        <w:t>ύμ</w:t>
      </w:r>
      <w:r w:rsidRPr="00391809">
        <w:rPr>
          <w:rFonts w:cs="Arial"/>
          <w:spacing w:val="-1"/>
          <w:sz w:val="22"/>
        </w:rPr>
        <w:t>φ</w:t>
      </w:r>
      <w:r w:rsidRPr="00391809">
        <w:rPr>
          <w:rFonts w:cs="Arial"/>
          <w:sz w:val="22"/>
        </w:rPr>
        <w:t>ω</w:t>
      </w:r>
      <w:r w:rsidRPr="00391809">
        <w:rPr>
          <w:rFonts w:cs="Arial"/>
          <w:spacing w:val="-1"/>
          <w:sz w:val="22"/>
        </w:rPr>
        <w:t>ν</w:t>
      </w:r>
      <w:r w:rsidRPr="00391809">
        <w:rPr>
          <w:rFonts w:cs="Arial"/>
          <w:sz w:val="22"/>
        </w:rPr>
        <w:t>α πάντα</w:t>
      </w:r>
      <w:r w:rsidRPr="00391809">
        <w:rPr>
          <w:rFonts w:cs="Arial"/>
          <w:spacing w:val="44"/>
          <w:sz w:val="22"/>
        </w:rPr>
        <w:t xml:space="preserve"> </w:t>
      </w:r>
      <w:r w:rsidRPr="00391809">
        <w:rPr>
          <w:rFonts w:cs="Arial"/>
          <w:sz w:val="22"/>
        </w:rPr>
        <w:t>με</w:t>
      </w:r>
      <w:r w:rsidRPr="00391809">
        <w:rPr>
          <w:rFonts w:cs="Arial"/>
          <w:spacing w:val="44"/>
          <w:sz w:val="22"/>
        </w:rPr>
        <w:t xml:space="preserve"> </w:t>
      </w:r>
      <w:r w:rsidRPr="00391809">
        <w:rPr>
          <w:rFonts w:cs="Arial"/>
          <w:sz w:val="22"/>
        </w:rPr>
        <w:t>την</w:t>
      </w:r>
      <w:r w:rsidRPr="00391809">
        <w:rPr>
          <w:rFonts w:cs="Arial"/>
          <w:spacing w:val="46"/>
          <w:sz w:val="22"/>
        </w:rPr>
        <w:t xml:space="preserve"> </w:t>
      </w:r>
      <w:r w:rsidRPr="00391809">
        <w:rPr>
          <w:rFonts w:cs="Arial"/>
          <w:spacing w:val="-1"/>
          <w:sz w:val="22"/>
        </w:rPr>
        <w:t>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w:t>
      </w:r>
    </w:p>
    <w:p w:rsidR="00D65C00" w:rsidRPr="00391809" w:rsidRDefault="00D65C00" w:rsidP="00D65C00">
      <w:pPr>
        <w:pStyle w:val="17"/>
        <w:widowControl w:val="0"/>
        <w:numPr>
          <w:ilvl w:val="0"/>
          <w:numId w:val="26"/>
        </w:numPr>
        <w:spacing w:after="160" w:line="100" w:lineRule="atLeast"/>
        <w:ind w:left="431" w:right="67" w:hanging="352"/>
        <w:jc w:val="both"/>
        <w:rPr>
          <w:sz w:val="22"/>
        </w:rPr>
      </w:pPr>
      <w:r w:rsidRPr="00391809">
        <w:rPr>
          <w:rFonts w:cs="Arial"/>
          <w:sz w:val="22"/>
        </w:rPr>
        <w:t>Ο</w:t>
      </w:r>
      <w:r w:rsidRPr="00391809">
        <w:rPr>
          <w:rFonts w:cs="Arial"/>
          <w:spacing w:val="26"/>
          <w:sz w:val="22"/>
        </w:rPr>
        <w:t xml:space="preserve"> </w:t>
      </w:r>
      <w:r w:rsidRPr="00391809">
        <w:rPr>
          <w:rFonts w:cs="Arial"/>
          <w:sz w:val="22"/>
        </w:rPr>
        <w:t>α</w:t>
      </w:r>
      <w:r w:rsidRPr="00391809">
        <w:rPr>
          <w:rFonts w:cs="Arial"/>
          <w:spacing w:val="-3"/>
          <w:sz w:val="22"/>
        </w:rPr>
        <w:t>ν</w:t>
      </w:r>
      <w:r w:rsidRPr="00391809">
        <w:rPr>
          <w:rFonts w:cs="Arial"/>
          <w:sz w:val="22"/>
        </w:rPr>
        <w:t>άδοχος</w:t>
      </w:r>
      <w:r w:rsidRPr="00391809">
        <w:rPr>
          <w:rFonts w:cs="Arial"/>
          <w:spacing w:val="23"/>
          <w:sz w:val="22"/>
        </w:rPr>
        <w:t xml:space="preserve"> </w:t>
      </w:r>
      <w:r w:rsidRPr="00391809">
        <w:rPr>
          <w:rFonts w:cs="Arial"/>
          <w:spacing w:val="-1"/>
          <w:sz w:val="22"/>
        </w:rPr>
        <w:t>ν</w:t>
      </w:r>
      <w:r w:rsidRPr="00391809">
        <w:rPr>
          <w:rFonts w:cs="Arial"/>
          <w:sz w:val="22"/>
        </w:rPr>
        <w:t>α</w:t>
      </w:r>
      <w:r w:rsidRPr="00391809">
        <w:rPr>
          <w:rFonts w:cs="Arial"/>
          <w:spacing w:val="27"/>
          <w:sz w:val="22"/>
        </w:rPr>
        <w:t xml:space="preserve"> </w:t>
      </w:r>
      <w:r w:rsidRPr="00391809">
        <w:rPr>
          <w:rFonts w:cs="Arial"/>
          <w:spacing w:val="-1"/>
          <w:sz w:val="22"/>
        </w:rPr>
        <w:t>κ</w:t>
      </w:r>
      <w:r w:rsidRPr="00391809">
        <w:rPr>
          <w:rFonts w:cs="Arial"/>
          <w:sz w:val="22"/>
        </w:rPr>
        <w:t>ατ</w:t>
      </w:r>
      <w:r w:rsidRPr="00391809">
        <w:rPr>
          <w:rFonts w:cs="Arial"/>
          <w:spacing w:val="-2"/>
          <w:sz w:val="22"/>
        </w:rPr>
        <w:t>α</w:t>
      </w:r>
      <w:r w:rsidRPr="00391809">
        <w:rPr>
          <w:rFonts w:cs="Arial"/>
          <w:sz w:val="22"/>
        </w:rPr>
        <w:t>θέτ</w:t>
      </w:r>
      <w:r w:rsidRPr="00391809">
        <w:rPr>
          <w:rFonts w:cs="Arial"/>
          <w:spacing w:val="-3"/>
          <w:sz w:val="22"/>
        </w:rPr>
        <w:t>ε</w:t>
      </w:r>
      <w:r w:rsidRPr="00391809">
        <w:rPr>
          <w:rFonts w:cs="Arial"/>
          <w:sz w:val="22"/>
        </w:rPr>
        <w:t>ι,</w:t>
      </w:r>
      <w:r w:rsidRPr="00391809">
        <w:rPr>
          <w:rFonts w:cs="Arial"/>
          <w:spacing w:val="26"/>
          <w:sz w:val="22"/>
        </w:rPr>
        <w:t xml:space="preserve"> </w:t>
      </w:r>
      <w:r w:rsidRPr="00391809">
        <w:rPr>
          <w:rFonts w:cs="Arial"/>
          <w:spacing w:val="1"/>
          <w:sz w:val="22"/>
        </w:rPr>
        <w:t>για την</w:t>
      </w:r>
      <w:r w:rsidRPr="00391809">
        <w:rPr>
          <w:rFonts w:cs="Arial"/>
          <w:spacing w:val="26"/>
          <w:sz w:val="22"/>
        </w:rPr>
        <w:t xml:space="preserve"> </w:t>
      </w:r>
      <w:r w:rsidRPr="00391809">
        <w:rPr>
          <w:rFonts w:cs="Arial"/>
          <w:sz w:val="22"/>
        </w:rPr>
        <w:t>ε</w:t>
      </w:r>
      <w:r w:rsidRPr="00391809">
        <w:rPr>
          <w:rFonts w:cs="Arial"/>
          <w:spacing w:val="-1"/>
          <w:sz w:val="22"/>
        </w:rPr>
        <w:t>κ</w:t>
      </w:r>
      <w:r w:rsidRPr="00391809">
        <w:rPr>
          <w:rFonts w:cs="Arial"/>
          <w:sz w:val="22"/>
        </w:rPr>
        <w:t>ά</w:t>
      </w:r>
      <w:r w:rsidRPr="00391809">
        <w:rPr>
          <w:rFonts w:cs="Arial"/>
          <w:spacing w:val="1"/>
          <w:sz w:val="22"/>
        </w:rPr>
        <w:t>σ</w:t>
      </w:r>
      <w:r w:rsidRPr="00391809">
        <w:rPr>
          <w:rFonts w:cs="Arial"/>
          <w:spacing w:val="-3"/>
          <w:sz w:val="22"/>
        </w:rPr>
        <w:t>τ</w:t>
      </w:r>
      <w:r w:rsidRPr="00391809">
        <w:rPr>
          <w:rFonts w:cs="Arial"/>
          <w:sz w:val="22"/>
        </w:rPr>
        <w:t>οτε</w:t>
      </w:r>
      <w:r w:rsidRPr="00391809">
        <w:rPr>
          <w:rFonts w:cs="Arial"/>
          <w:spacing w:val="26"/>
          <w:sz w:val="22"/>
        </w:rPr>
        <w:t xml:space="preserve"> </w:t>
      </w:r>
      <w:r w:rsidRPr="00391809">
        <w:rPr>
          <w:rFonts w:cs="Arial"/>
          <w:spacing w:val="-3"/>
          <w:sz w:val="22"/>
        </w:rPr>
        <w:t>ε</w:t>
      </w:r>
      <w:r w:rsidRPr="00391809">
        <w:rPr>
          <w:rFonts w:cs="Arial"/>
          <w:sz w:val="22"/>
        </w:rPr>
        <w:t>ξ</w:t>
      </w:r>
      <w:r w:rsidRPr="00391809">
        <w:rPr>
          <w:rFonts w:cs="Arial"/>
          <w:spacing w:val="-2"/>
          <w:sz w:val="22"/>
        </w:rPr>
        <w:t>υ</w:t>
      </w:r>
      <w:r w:rsidRPr="00391809">
        <w:rPr>
          <w:rFonts w:cs="Arial"/>
          <w:spacing w:val="-1"/>
          <w:sz w:val="22"/>
        </w:rPr>
        <w:t>π</w:t>
      </w:r>
      <w:r w:rsidRPr="00391809">
        <w:rPr>
          <w:rFonts w:cs="Arial"/>
          <w:sz w:val="22"/>
        </w:rPr>
        <w:t>ηρετού</w:t>
      </w:r>
      <w:r w:rsidRPr="00391809">
        <w:rPr>
          <w:rFonts w:cs="Arial"/>
          <w:spacing w:val="-2"/>
          <w:sz w:val="22"/>
        </w:rPr>
        <w:t>μ</w:t>
      </w:r>
      <w:r w:rsidRPr="00391809">
        <w:rPr>
          <w:rFonts w:cs="Arial"/>
          <w:sz w:val="22"/>
        </w:rPr>
        <w:t>ε</w:t>
      </w:r>
      <w:r w:rsidRPr="00391809">
        <w:rPr>
          <w:rFonts w:cs="Arial"/>
          <w:spacing w:val="-1"/>
          <w:sz w:val="22"/>
        </w:rPr>
        <w:t>ν</w:t>
      </w:r>
      <w:r w:rsidRPr="00391809">
        <w:rPr>
          <w:rFonts w:cs="Arial"/>
          <w:sz w:val="22"/>
        </w:rPr>
        <w:t>η Υ</w:t>
      </w:r>
      <w:r w:rsidRPr="00391809">
        <w:rPr>
          <w:rFonts w:cs="Arial"/>
          <w:spacing w:val="-1"/>
          <w:sz w:val="22"/>
        </w:rPr>
        <w:t>γ</w:t>
      </w:r>
      <w:r w:rsidRPr="00391809">
        <w:rPr>
          <w:rFonts w:cs="Arial"/>
          <w:sz w:val="22"/>
        </w:rPr>
        <w:t>ειο</w:t>
      </w:r>
      <w:r w:rsidRPr="00391809">
        <w:rPr>
          <w:rFonts w:cs="Arial"/>
          <w:spacing w:val="-1"/>
          <w:sz w:val="22"/>
        </w:rPr>
        <w:t>ν</w:t>
      </w:r>
      <w:r w:rsidRPr="00391809">
        <w:rPr>
          <w:rFonts w:cs="Arial"/>
          <w:sz w:val="22"/>
        </w:rPr>
        <w:t>ο</w:t>
      </w:r>
      <w:r w:rsidRPr="00391809">
        <w:rPr>
          <w:rFonts w:cs="Arial"/>
          <w:spacing w:val="-2"/>
          <w:sz w:val="22"/>
        </w:rPr>
        <w:t>μ</w:t>
      </w:r>
      <w:r w:rsidRPr="00391809">
        <w:rPr>
          <w:rFonts w:cs="Arial"/>
          <w:spacing w:val="2"/>
          <w:sz w:val="22"/>
        </w:rPr>
        <w:t>ι</w:t>
      </w:r>
      <w:r w:rsidRPr="00391809">
        <w:rPr>
          <w:rFonts w:cs="Arial"/>
          <w:spacing w:val="-1"/>
          <w:sz w:val="22"/>
        </w:rPr>
        <w:t>κ</w:t>
      </w:r>
      <w:r w:rsidRPr="00391809">
        <w:rPr>
          <w:rFonts w:cs="Arial"/>
          <w:sz w:val="22"/>
        </w:rPr>
        <w:t xml:space="preserve">ή </w:t>
      </w:r>
      <w:r w:rsidRPr="00391809">
        <w:rPr>
          <w:rFonts w:cs="Arial"/>
          <w:spacing w:val="1"/>
          <w:sz w:val="22"/>
        </w:rPr>
        <w:t>Μ</w:t>
      </w:r>
      <w:r w:rsidRPr="00391809">
        <w:rPr>
          <w:rFonts w:cs="Arial"/>
          <w:spacing w:val="-3"/>
          <w:sz w:val="22"/>
        </w:rPr>
        <w:t>ο</w:t>
      </w:r>
      <w:r w:rsidRPr="00391809">
        <w:rPr>
          <w:rFonts w:cs="Arial"/>
          <w:spacing w:val="-1"/>
          <w:sz w:val="22"/>
        </w:rPr>
        <w:t>ν</w:t>
      </w:r>
      <w:r w:rsidRPr="00391809">
        <w:rPr>
          <w:rFonts w:cs="Arial"/>
          <w:sz w:val="22"/>
        </w:rPr>
        <w:t xml:space="preserve">άδα, </w:t>
      </w:r>
      <w:r w:rsidRPr="00391809">
        <w:rPr>
          <w:rFonts w:cs="Arial"/>
          <w:spacing w:val="1"/>
          <w:sz w:val="22"/>
        </w:rPr>
        <w:t>π</w:t>
      </w:r>
      <w:r w:rsidRPr="00391809">
        <w:rPr>
          <w:rFonts w:cs="Arial"/>
          <w:spacing w:val="-3"/>
          <w:sz w:val="22"/>
        </w:rPr>
        <w:t>ρ</w:t>
      </w:r>
      <w:r w:rsidRPr="00391809">
        <w:rPr>
          <w:rFonts w:cs="Arial"/>
          <w:sz w:val="22"/>
        </w:rPr>
        <w:t>ό</w:t>
      </w:r>
      <w:r w:rsidRPr="00391809">
        <w:rPr>
          <w:rFonts w:cs="Arial"/>
          <w:spacing w:val="-1"/>
          <w:sz w:val="22"/>
        </w:rPr>
        <w:t>γ</w:t>
      </w:r>
      <w:r w:rsidRPr="00391809">
        <w:rPr>
          <w:rFonts w:cs="Arial"/>
          <w:sz w:val="22"/>
        </w:rPr>
        <w:t>ρα</w:t>
      </w:r>
      <w:r w:rsidRPr="00391809">
        <w:rPr>
          <w:rFonts w:cs="Arial"/>
          <w:spacing w:val="-2"/>
          <w:sz w:val="22"/>
        </w:rPr>
        <w:t>μμ</w:t>
      </w:r>
      <w:r w:rsidRPr="00391809">
        <w:rPr>
          <w:rFonts w:cs="Arial"/>
          <w:sz w:val="22"/>
        </w:rPr>
        <w:t>α ερ</w:t>
      </w:r>
      <w:r w:rsidRPr="00391809">
        <w:rPr>
          <w:rFonts w:cs="Arial"/>
          <w:spacing w:val="-1"/>
          <w:sz w:val="22"/>
        </w:rPr>
        <w:t>γ</w:t>
      </w:r>
      <w:r w:rsidRPr="00391809">
        <w:rPr>
          <w:rFonts w:cs="Arial"/>
          <w:sz w:val="22"/>
        </w:rPr>
        <w:t>α</w:t>
      </w:r>
      <w:r w:rsidRPr="00391809">
        <w:rPr>
          <w:rFonts w:cs="Arial"/>
          <w:spacing w:val="-2"/>
          <w:sz w:val="22"/>
        </w:rPr>
        <w:t>σ</w:t>
      </w:r>
      <w:r w:rsidRPr="00391809">
        <w:rPr>
          <w:rFonts w:cs="Arial"/>
          <w:spacing w:val="2"/>
          <w:sz w:val="22"/>
        </w:rPr>
        <w:t>ι</w:t>
      </w:r>
      <w:r w:rsidRPr="00391809">
        <w:rPr>
          <w:rFonts w:cs="Arial"/>
          <w:sz w:val="22"/>
        </w:rPr>
        <w:t xml:space="preserve">ών </w:t>
      </w:r>
      <w:r w:rsidRPr="00391809">
        <w:rPr>
          <w:rFonts w:cs="Arial"/>
          <w:spacing w:val="-2"/>
          <w:sz w:val="22"/>
        </w:rPr>
        <w:t>σ</w:t>
      </w:r>
      <w:r w:rsidRPr="00391809">
        <w:rPr>
          <w:rFonts w:cs="Arial"/>
          <w:sz w:val="22"/>
        </w:rPr>
        <w:t>υ</w:t>
      </w:r>
      <w:r w:rsidRPr="00391809">
        <w:rPr>
          <w:rFonts w:cs="Arial"/>
          <w:spacing w:val="-1"/>
          <w:sz w:val="22"/>
        </w:rPr>
        <w:t>λλ</w:t>
      </w:r>
      <w:r w:rsidRPr="00391809">
        <w:rPr>
          <w:rFonts w:cs="Arial"/>
          <w:sz w:val="22"/>
        </w:rPr>
        <w:t>ο</w:t>
      </w:r>
      <w:r w:rsidRPr="00391809">
        <w:rPr>
          <w:rFonts w:cs="Arial"/>
          <w:spacing w:val="-1"/>
          <w:sz w:val="22"/>
        </w:rPr>
        <w:t>γ</w:t>
      </w:r>
      <w:r w:rsidRPr="00391809">
        <w:rPr>
          <w:rFonts w:cs="Arial"/>
          <w:sz w:val="22"/>
        </w:rPr>
        <w:t>ή</w:t>
      </w:r>
      <w:r w:rsidRPr="00391809">
        <w:rPr>
          <w:rFonts w:cs="Arial"/>
          <w:spacing w:val="-1"/>
          <w:sz w:val="22"/>
        </w:rPr>
        <w:t>ς</w:t>
      </w:r>
      <w:r w:rsidRPr="00391809">
        <w:rPr>
          <w:rFonts w:cs="Arial"/>
          <w:sz w:val="22"/>
        </w:rPr>
        <w:t>, μετα</w:t>
      </w:r>
      <w:r w:rsidRPr="00391809">
        <w:rPr>
          <w:rFonts w:cs="Arial"/>
          <w:spacing w:val="-1"/>
          <w:sz w:val="22"/>
        </w:rPr>
        <w:t>φ</w:t>
      </w:r>
      <w:r w:rsidRPr="00391809">
        <w:rPr>
          <w:rFonts w:cs="Arial"/>
          <w:sz w:val="22"/>
        </w:rPr>
        <w:t xml:space="preserve">οράς </w:t>
      </w:r>
      <w:r w:rsidRPr="00391809">
        <w:rPr>
          <w:rFonts w:cs="Arial"/>
          <w:spacing w:val="-1"/>
          <w:sz w:val="22"/>
        </w:rPr>
        <w:t>κ</w:t>
      </w:r>
      <w:r w:rsidRPr="00391809">
        <w:rPr>
          <w:rFonts w:cs="Arial"/>
          <w:spacing w:val="-2"/>
          <w:sz w:val="22"/>
        </w:rPr>
        <w:t>α</w:t>
      </w:r>
      <w:r w:rsidRPr="00391809">
        <w:rPr>
          <w:rFonts w:cs="Arial"/>
          <w:sz w:val="22"/>
        </w:rPr>
        <w:t xml:space="preserve">ι τυχόν </w:t>
      </w:r>
      <w:r w:rsidRPr="00391809">
        <w:rPr>
          <w:rFonts w:cs="Arial"/>
          <w:w w:val="20"/>
          <w:sz w:val="22"/>
        </w:rPr>
        <w:t xml:space="preserve"> </w:t>
      </w:r>
      <w:r w:rsidRPr="00391809">
        <w:rPr>
          <w:rFonts w:cs="Arial"/>
          <w:spacing w:val="1"/>
          <w:sz w:val="22"/>
        </w:rPr>
        <w:t>π</w:t>
      </w:r>
      <w:r w:rsidRPr="00391809">
        <w:rPr>
          <w:rFonts w:cs="Arial"/>
          <w:sz w:val="22"/>
        </w:rPr>
        <w:t>ρ</w:t>
      </w:r>
      <w:r w:rsidRPr="00391809">
        <w:rPr>
          <w:rFonts w:cs="Arial"/>
          <w:spacing w:val="-3"/>
          <w:sz w:val="22"/>
        </w:rPr>
        <w:t>ο</w:t>
      </w:r>
      <w:r w:rsidRPr="00391809">
        <w:rPr>
          <w:rFonts w:cs="Arial"/>
          <w:spacing w:val="1"/>
          <w:sz w:val="22"/>
        </w:rPr>
        <w:t>σ</w:t>
      </w:r>
      <w:r w:rsidRPr="00391809">
        <w:rPr>
          <w:rFonts w:cs="Arial"/>
          <w:spacing w:val="-3"/>
          <w:sz w:val="22"/>
        </w:rPr>
        <w:t>ω</w:t>
      </w:r>
      <w:r w:rsidRPr="00391809">
        <w:rPr>
          <w:rFonts w:cs="Arial"/>
          <w:sz w:val="22"/>
        </w:rPr>
        <w:t>ρ</w:t>
      </w:r>
      <w:r w:rsidRPr="00391809">
        <w:rPr>
          <w:rFonts w:cs="Arial"/>
          <w:spacing w:val="2"/>
          <w:sz w:val="22"/>
        </w:rPr>
        <w:t>ι</w:t>
      </w:r>
      <w:r w:rsidRPr="00391809">
        <w:rPr>
          <w:rFonts w:cs="Arial"/>
          <w:spacing w:val="-1"/>
          <w:sz w:val="22"/>
        </w:rPr>
        <w:t>ν</w:t>
      </w:r>
      <w:r w:rsidRPr="00391809">
        <w:rPr>
          <w:rFonts w:cs="Arial"/>
          <w:sz w:val="22"/>
        </w:rPr>
        <w:t xml:space="preserve">ής </w:t>
      </w:r>
      <w:r w:rsidRPr="00391809">
        <w:rPr>
          <w:rFonts w:cs="Arial"/>
          <w:spacing w:val="-2"/>
          <w:sz w:val="22"/>
        </w:rPr>
        <w:t>α</w:t>
      </w:r>
      <w:r w:rsidRPr="00391809">
        <w:rPr>
          <w:rFonts w:cs="Arial"/>
          <w:spacing w:val="1"/>
          <w:sz w:val="22"/>
        </w:rPr>
        <w:t>π</w:t>
      </w:r>
      <w:r w:rsidRPr="00391809">
        <w:rPr>
          <w:rFonts w:cs="Arial"/>
          <w:sz w:val="22"/>
        </w:rPr>
        <w:t>οθή</w:t>
      </w:r>
      <w:r w:rsidRPr="00391809">
        <w:rPr>
          <w:rFonts w:cs="Arial"/>
          <w:spacing w:val="-1"/>
          <w:sz w:val="22"/>
        </w:rPr>
        <w:t>κ</w:t>
      </w:r>
      <w:r w:rsidRPr="00391809">
        <w:rPr>
          <w:rFonts w:cs="Arial"/>
          <w:spacing w:val="-3"/>
          <w:sz w:val="22"/>
        </w:rPr>
        <w:t>ε</w:t>
      </w:r>
      <w:r w:rsidRPr="00391809">
        <w:rPr>
          <w:rFonts w:cs="Arial"/>
          <w:spacing w:val="-2"/>
          <w:sz w:val="22"/>
        </w:rPr>
        <w:t>υ</w:t>
      </w:r>
      <w:r w:rsidRPr="00391809">
        <w:rPr>
          <w:rFonts w:cs="Arial"/>
          <w:spacing w:val="1"/>
          <w:sz w:val="22"/>
        </w:rPr>
        <w:t>σ</w:t>
      </w:r>
      <w:r w:rsidRPr="00391809">
        <w:rPr>
          <w:rFonts w:cs="Arial"/>
          <w:sz w:val="22"/>
        </w:rPr>
        <w:t>ης των ΕΑΑΜ</w:t>
      </w:r>
      <w:r w:rsidRPr="00391809">
        <w:rPr>
          <w:rFonts w:cs="Arial"/>
          <w:spacing w:val="-3"/>
          <w:sz w:val="22"/>
        </w:rPr>
        <w:t xml:space="preserve"> με το οποίο να τηρούνται τα μέτρα και οι όροι </w:t>
      </w:r>
      <w:r w:rsidRPr="00391809">
        <w:rPr>
          <w:rFonts w:cs="Arial"/>
          <w:sz w:val="22"/>
        </w:rPr>
        <w:t xml:space="preserve"> </w:t>
      </w:r>
      <w:r w:rsidRPr="00391809">
        <w:rPr>
          <w:rFonts w:cs="Arial"/>
          <w:spacing w:val="-3"/>
          <w:sz w:val="22"/>
        </w:rPr>
        <w:t>των παρ. 3.1.3 του κεφαλαίου 3 του παραρτήματος 1 της ΚΥΑ 146163/2012</w:t>
      </w:r>
      <w:r w:rsidRPr="00391809">
        <w:rPr>
          <w:rFonts w:cs="Arial"/>
          <w:sz w:val="22"/>
        </w:rPr>
        <w:t>.</w:t>
      </w:r>
    </w:p>
    <w:p w:rsidR="00D65C00" w:rsidRPr="00391809" w:rsidRDefault="00D65C00" w:rsidP="00D65C00">
      <w:pPr>
        <w:pStyle w:val="17"/>
        <w:widowControl w:val="0"/>
        <w:numPr>
          <w:ilvl w:val="0"/>
          <w:numId w:val="26"/>
        </w:numPr>
        <w:spacing w:after="160" w:line="100" w:lineRule="atLeast"/>
        <w:ind w:left="431" w:right="67" w:hanging="352"/>
        <w:jc w:val="both"/>
        <w:rPr>
          <w:sz w:val="22"/>
        </w:rPr>
      </w:pPr>
      <w:r w:rsidRPr="00391809">
        <w:rPr>
          <w:rFonts w:cs="Times New Roman"/>
          <w:sz w:val="22"/>
        </w:rPr>
        <w:t>Ο ανάδοχος πρέπει να διαθέτει τις σχετικές περιβαλλοντικές αδειοδοτήσεις, (οι οποίες θα πρέπει να κατατεθούν με την προσφορά του), ώστε μέχρι την παράδοση των αποβλήτων για  επεξεργασία, α) να εκτελεί προσωρινή αποθήκευση των ΕΑΑΜ εκτός των Υγειονομικών Μονάδων, β) να φροντίζει ώστε τα απόβλητα να τοποθετούνται σε δεύτερο υποδοχέα του ιδίου χρώματος με τον αρχικό υποδοχέα,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w:t>
      </w:r>
      <w:r w:rsidRPr="00391809">
        <w:rPr>
          <w:rFonts w:cs="Times New Roman"/>
          <w:sz w:val="22"/>
          <w:u w:val="single"/>
        </w:rPr>
        <w:t xml:space="preserve"> αποθήκευσης εντός της Υγειονομικής</w:t>
      </w:r>
      <w:r w:rsidRPr="00391809">
        <w:rPr>
          <w:rFonts w:cs="Times New Roman"/>
          <w:sz w:val="22"/>
        </w:rPr>
        <w:t xml:space="preserve"> </w:t>
      </w:r>
      <w:r w:rsidRPr="00391809">
        <w:rPr>
          <w:rFonts w:cs="Times New Roman"/>
          <w:sz w:val="22"/>
          <w:u w:val="single"/>
        </w:rPr>
        <w:t>Μονάδας</w:t>
      </w:r>
      <w:r w:rsidRPr="00391809">
        <w:rPr>
          <w:rFonts w:cs="Times New Roman"/>
          <w:sz w:val="22"/>
        </w:rPr>
        <w:t>.</w:t>
      </w:r>
    </w:p>
    <w:p w:rsidR="00D65C00" w:rsidRPr="00391809" w:rsidRDefault="00D65C00" w:rsidP="00D65C00">
      <w:pPr>
        <w:pStyle w:val="17"/>
        <w:widowControl w:val="0"/>
        <w:numPr>
          <w:ilvl w:val="0"/>
          <w:numId w:val="26"/>
        </w:numPr>
        <w:spacing w:after="160" w:line="100" w:lineRule="atLeast"/>
        <w:ind w:left="431" w:right="67" w:hanging="352"/>
        <w:jc w:val="both"/>
        <w:rPr>
          <w:rFonts w:cs="Times New Roman"/>
          <w:sz w:val="22"/>
        </w:rPr>
      </w:pPr>
      <w:r w:rsidRPr="00391809">
        <w:rPr>
          <w:rFonts w:cs="Times New Roman"/>
          <w:sz w:val="22"/>
        </w:rPr>
        <w:t xml:space="preserve">Η προσωρινή αποθήκευση των ΕΑΑΜ θα πρέπει να γίνεται σε ψυκτικούς θαλάμους  κατάλληλων προδιαγραφών σύμφωνα με τις διατάξεις της ΚΥΑ 146163/2012. </w:t>
      </w:r>
    </w:p>
    <w:p w:rsidR="00D65C00" w:rsidRPr="00391809" w:rsidRDefault="00D65C00" w:rsidP="00D65C00">
      <w:pPr>
        <w:pStyle w:val="17"/>
        <w:widowControl w:val="0"/>
        <w:numPr>
          <w:ilvl w:val="0"/>
          <w:numId w:val="26"/>
        </w:numPr>
        <w:spacing w:after="160" w:line="100" w:lineRule="atLeast"/>
        <w:ind w:left="431" w:hanging="352"/>
        <w:jc w:val="both"/>
        <w:rPr>
          <w:rFonts w:cs="Arial"/>
          <w:sz w:val="22"/>
        </w:rPr>
      </w:pPr>
      <w:r w:rsidRPr="00391809">
        <w:rPr>
          <w:rFonts w:cs="Arial"/>
          <w:sz w:val="22"/>
        </w:rPr>
        <w:t>Η α</w:t>
      </w:r>
      <w:r w:rsidRPr="00391809">
        <w:rPr>
          <w:rFonts w:cs="Arial"/>
          <w:spacing w:val="-1"/>
          <w:sz w:val="22"/>
        </w:rPr>
        <w:t>ν</w:t>
      </w:r>
      <w:r w:rsidRPr="00391809">
        <w:rPr>
          <w:rFonts w:cs="Arial"/>
          <w:sz w:val="22"/>
        </w:rPr>
        <w:t>άδο</w:t>
      </w:r>
      <w:r w:rsidRPr="00391809">
        <w:rPr>
          <w:rFonts w:cs="Arial"/>
          <w:spacing w:val="-3"/>
          <w:sz w:val="22"/>
        </w:rPr>
        <w:t>χ</w:t>
      </w:r>
      <w:r w:rsidRPr="00391809">
        <w:rPr>
          <w:rFonts w:cs="Arial"/>
          <w:sz w:val="22"/>
        </w:rPr>
        <w:t>ος εταιρ</w:t>
      </w:r>
      <w:r w:rsidRPr="00391809">
        <w:rPr>
          <w:rFonts w:cs="Arial"/>
          <w:spacing w:val="-3"/>
          <w:sz w:val="22"/>
        </w:rPr>
        <w:t>ε</w:t>
      </w:r>
      <w:r w:rsidRPr="00391809">
        <w:rPr>
          <w:rFonts w:cs="Arial"/>
          <w:spacing w:val="2"/>
          <w:sz w:val="22"/>
        </w:rPr>
        <w:t>ί</w:t>
      </w:r>
      <w:r w:rsidRPr="00391809">
        <w:rPr>
          <w:rFonts w:cs="Arial"/>
          <w:sz w:val="22"/>
        </w:rPr>
        <w:t xml:space="preserve">α </w:t>
      </w:r>
      <w:r w:rsidRPr="00391809">
        <w:rPr>
          <w:rFonts w:cs="Arial"/>
          <w:spacing w:val="-1"/>
          <w:sz w:val="22"/>
        </w:rPr>
        <w:t>π</w:t>
      </w:r>
      <w:r w:rsidRPr="00391809">
        <w:rPr>
          <w:rFonts w:cs="Arial"/>
          <w:sz w:val="22"/>
        </w:rPr>
        <w:t>ρέ</w:t>
      </w:r>
      <w:r w:rsidRPr="00391809">
        <w:rPr>
          <w:rFonts w:cs="Arial"/>
          <w:spacing w:val="-1"/>
          <w:sz w:val="22"/>
        </w:rPr>
        <w:t>π</w:t>
      </w:r>
      <w:r w:rsidRPr="00391809">
        <w:rPr>
          <w:rFonts w:cs="Arial"/>
          <w:spacing w:val="-3"/>
          <w:sz w:val="22"/>
        </w:rPr>
        <w:t>ε</w:t>
      </w:r>
      <w:r w:rsidRPr="00391809">
        <w:rPr>
          <w:rFonts w:cs="Arial"/>
          <w:sz w:val="22"/>
        </w:rPr>
        <w:t xml:space="preserve">ι </w:t>
      </w:r>
      <w:r w:rsidRPr="00391809">
        <w:rPr>
          <w:rFonts w:cs="Arial"/>
          <w:spacing w:val="-1"/>
          <w:sz w:val="22"/>
        </w:rPr>
        <w:t>ν</w:t>
      </w:r>
      <w:r w:rsidRPr="00391809">
        <w:rPr>
          <w:rFonts w:cs="Arial"/>
          <w:sz w:val="22"/>
        </w:rPr>
        <w:t xml:space="preserve">α έχει </w:t>
      </w:r>
      <w:r w:rsidRPr="00391809">
        <w:rPr>
          <w:rFonts w:cs="Arial"/>
          <w:spacing w:val="2"/>
          <w:sz w:val="22"/>
        </w:rPr>
        <w:t>ι</w:t>
      </w:r>
      <w:r w:rsidRPr="00391809">
        <w:rPr>
          <w:rFonts w:cs="Arial"/>
          <w:spacing w:val="-3"/>
          <w:sz w:val="22"/>
        </w:rPr>
        <w:t>δ</w:t>
      </w:r>
      <w:r w:rsidRPr="00391809">
        <w:rPr>
          <w:rFonts w:cs="Arial"/>
          <w:sz w:val="22"/>
        </w:rPr>
        <w:t>ιό</w:t>
      </w:r>
      <w:r w:rsidRPr="00391809">
        <w:rPr>
          <w:rFonts w:cs="Arial"/>
          <w:spacing w:val="-1"/>
          <w:sz w:val="22"/>
        </w:rPr>
        <w:t>κ</w:t>
      </w:r>
      <w:r w:rsidRPr="00391809">
        <w:rPr>
          <w:rFonts w:cs="Arial"/>
          <w:spacing w:val="-3"/>
          <w:sz w:val="22"/>
        </w:rPr>
        <w:t>τ</w:t>
      </w:r>
      <w:r w:rsidRPr="00391809">
        <w:rPr>
          <w:rFonts w:cs="Arial"/>
          <w:sz w:val="22"/>
        </w:rPr>
        <w:t xml:space="preserve">ητα </w:t>
      </w:r>
      <w:r w:rsidRPr="00391809">
        <w:rPr>
          <w:rFonts w:cs="Arial"/>
          <w:spacing w:val="-1"/>
          <w:sz w:val="22"/>
        </w:rPr>
        <w:t>φ</w:t>
      </w:r>
      <w:r w:rsidRPr="00391809">
        <w:rPr>
          <w:rFonts w:cs="Arial"/>
          <w:sz w:val="22"/>
        </w:rPr>
        <w:t>ορτη</w:t>
      </w:r>
      <w:r w:rsidRPr="00391809">
        <w:rPr>
          <w:rFonts w:cs="Arial"/>
          <w:spacing w:val="-1"/>
          <w:sz w:val="22"/>
        </w:rPr>
        <w:t>γ</w:t>
      </w:r>
      <w:r w:rsidRPr="00391809">
        <w:rPr>
          <w:rFonts w:cs="Arial"/>
          <w:sz w:val="22"/>
        </w:rPr>
        <w:t>ά ε</w:t>
      </w:r>
      <w:r w:rsidRPr="00391809">
        <w:rPr>
          <w:rFonts w:cs="Arial"/>
          <w:spacing w:val="-1"/>
          <w:sz w:val="22"/>
        </w:rPr>
        <w:t>γκ</w:t>
      </w:r>
      <w:r w:rsidRPr="00391809">
        <w:rPr>
          <w:rFonts w:cs="Arial"/>
          <w:sz w:val="22"/>
        </w:rPr>
        <w:t>ε</w:t>
      </w:r>
      <w:r w:rsidRPr="00391809">
        <w:rPr>
          <w:rFonts w:cs="Arial"/>
          <w:spacing w:val="-1"/>
          <w:sz w:val="22"/>
        </w:rPr>
        <w:t>κ</w:t>
      </w:r>
      <w:r w:rsidRPr="00391809">
        <w:rPr>
          <w:rFonts w:cs="Arial"/>
          <w:sz w:val="22"/>
        </w:rPr>
        <w:t>ριμέ</w:t>
      </w:r>
      <w:r w:rsidRPr="00391809">
        <w:rPr>
          <w:rFonts w:cs="Arial"/>
          <w:spacing w:val="-1"/>
          <w:sz w:val="22"/>
        </w:rPr>
        <w:t>ν</w:t>
      </w:r>
      <w:r w:rsidRPr="00391809">
        <w:rPr>
          <w:rFonts w:cs="Arial"/>
          <w:sz w:val="22"/>
        </w:rPr>
        <w:t xml:space="preserve">α </w:t>
      </w:r>
      <w:r w:rsidRPr="00391809">
        <w:rPr>
          <w:rFonts w:cs="Arial"/>
          <w:spacing w:val="-19"/>
          <w:sz w:val="22"/>
        </w:rPr>
        <w:t xml:space="preserve"> </w:t>
      </w:r>
      <w:r w:rsidRPr="00391809">
        <w:rPr>
          <w:rFonts w:cs="Arial"/>
          <w:spacing w:val="-3"/>
          <w:sz w:val="22"/>
        </w:rPr>
        <w:t>γ</w:t>
      </w:r>
      <w:r w:rsidRPr="00391809">
        <w:rPr>
          <w:rFonts w:cs="Arial"/>
          <w:spacing w:val="2"/>
          <w:sz w:val="22"/>
        </w:rPr>
        <w:t>ι</w:t>
      </w:r>
      <w:r w:rsidRPr="00391809">
        <w:rPr>
          <w:rFonts w:cs="Arial"/>
          <w:sz w:val="22"/>
        </w:rPr>
        <w:t>α</w:t>
      </w:r>
      <w:r w:rsidRPr="00391809">
        <w:rPr>
          <w:rFonts w:cs="Arial"/>
          <w:spacing w:val="49"/>
          <w:sz w:val="22"/>
        </w:rPr>
        <w:t xml:space="preserve"> </w:t>
      </w:r>
      <w:r w:rsidRPr="00391809">
        <w:rPr>
          <w:rFonts w:cs="Arial"/>
          <w:sz w:val="22"/>
        </w:rPr>
        <w:t>τον</w:t>
      </w:r>
      <w:r w:rsidRPr="00391809">
        <w:rPr>
          <w:rFonts w:cs="Arial"/>
          <w:spacing w:val="50"/>
          <w:sz w:val="22"/>
        </w:rPr>
        <w:t xml:space="preserve"> </w:t>
      </w:r>
      <w:r w:rsidRPr="00391809">
        <w:rPr>
          <w:rFonts w:cs="Arial"/>
          <w:spacing w:val="1"/>
          <w:sz w:val="22"/>
        </w:rPr>
        <w:t>σ</w:t>
      </w:r>
      <w:r w:rsidRPr="00391809">
        <w:rPr>
          <w:rFonts w:cs="Arial"/>
          <w:spacing w:val="-1"/>
          <w:sz w:val="22"/>
        </w:rPr>
        <w:t>κ</w:t>
      </w:r>
      <w:r w:rsidRPr="00391809">
        <w:rPr>
          <w:rFonts w:cs="Arial"/>
          <w:spacing w:val="-3"/>
          <w:sz w:val="22"/>
        </w:rPr>
        <w:t>ο</w:t>
      </w:r>
      <w:r w:rsidRPr="00391809">
        <w:rPr>
          <w:rFonts w:cs="Arial"/>
          <w:spacing w:val="1"/>
          <w:sz w:val="22"/>
        </w:rPr>
        <w:t>π</w:t>
      </w:r>
      <w:r w:rsidRPr="00391809">
        <w:rPr>
          <w:rFonts w:cs="Arial"/>
          <w:sz w:val="22"/>
        </w:rPr>
        <w:t>ό</w:t>
      </w:r>
      <w:r w:rsidRPr="00391809">
        <w:rPr>
          <w:rFonts w:cs="Arial"/>
          <w:spacing w:val="51"/>
          <w:sz w:val="22"/>
        </w:rPr>
        <w:t xml:space="preserve"> </w:t>
      </w:r>
      <w:r w:rsidRPr="00391809">
        <w:rPr>
          <w:rFonts w:cs="Arial"/>
          <w:spacing w:val="-2"/>
          <w:sz w:val="22"/>
        </w:rPr>
        <w:t>α</w:t>
      </w:r>
      <w:r w:rsidRPr="00391809">
        <w:rPr>
          <w:rFonts w:cs="Arial"/>
          <w:sz w:val="22"/>
        </w:rPr>
        <w:t>υ</w:t>
      </w:r>
      <w:r w:rsidRPr="00391809">
        <w:rPr>
          <w:rFonts w:cs="Arial"/>
          <w:spacing w:val="-3"/>
          <w:sz w:val="22"/>
        </w:rPr>
        <w:t>τ</w:t>
      </w:r>
      <w:r w:rsidRPr="00391809">
        <w:rPr>
          <w:rFonts w:cs="Arial"/>
          <w:sz w:val="22"/>
        </w:rPr>
        <w:t>ό</w:t>
      </w:r>
      <w:r w:rsidRPr="00391809">
        <w:rPr>
          <w:rFonts w:cs="Arial"/>
          <w:spacing w:val="51"/>
          <w:sz w:val="22"/>
        </w:rPr>
        <w:t xml:space="preserve"> </w:t>
      </w:r>
      <w:r w:rsidRPr="00391809">
        <w:rPr>
          <w:rFonts w:cs="Arial"/>
          <w:spacing w:val="-1"/>
          <w:sz w:val="22"/>
        </w:rPr>
        <w:t>κ</w:t>
      </w:r>
      <w:r w:rsidRPr="00391809">
        <w:rPr>
          <w:rFonts w:cs="Arial"/>
          <w:spacing w:val="-2"/>
          <w:sz w:val="22"/>
        </w:rPr>
        <w:t>α</w:t>
      </w:r>
      <w:r w:rsidRPr="00391809">
        <w:rPr>
          <w:rFonts w:cs="Arial"/>
          <w:sz w:val="22"/>
        </w:rPr>
        <w:t>ι</w:t>
      </w:r>
      <w:r w:rsidRPr="00391809">
        <w:rPr>
          <w:rFonts w:cs="Arial"/>
          <w:spacing w:val="53"/>
          <w:sz w:val="22"/>
        </w:rPr>
        <w:t xml:space="preserve"> </w:t>
      </w:r>
      <w:r w:rsidRPr="00391809">
        <w:rPr>
          <w:rFonts w:cs="Arial"/>
          <w:spacing w:val="-3"/>
          <w:sz w:val="22"/>
        </w:rPr>
        <w:t>ο</w:t>
      </w:r>
      <w:r w:rsidRPr="00391809">
        <w:rPr>
          <w:rFonts w:cs="Arial"/>
          <w:sz w:val="22"/>
        </w:rPr>
        <w:t>ι</w:t>
      </w:r>
      <w:r w:rsidRPr="00391809">
        <w:rPr>
          <w:rFonts w:cs="Arial"/>
          <w:spacing w:val="53"/>
          <w:sz w:val="22"/>
        </w:rPr>
        <w:t xml:space="preserve"> </w:t>
      </w:r>
      <w:r w:rsidRPr="00391809">
        <w:rPr>
          <w:rFonts w:cs="Arial"/>
          <w:sz w:val="22"/>
        </w:rPr>
        <w:t>οδη</w:t>
      </w:r>
      <w:r w:rsidRPr="00391809">
        <w:rPr>
          <w:rFonts w:cs="Arial"/>
          <w:spacing w:val="-1"/>
          <w:sz w:val="22"/>
        </w:rPr>
        <w:t>γ</w:t>
      </w:r>
      <w:r w:rsidRPr="00391809">
        <w:rPr>
          <w:rFonts w:cs="Arial"/>
          <w:spacing w:val="-3"/>
          <w:sz w:val="22"/>
        </w:rPr>
        <w:t>ο</w:t>
      </w:r>
      <w:r w:rsidRPr="00391809">
        <w:rPr>
          <w:rFonts w:cs="Arial"/>
          <w:sz w:val="22"/>
        </w:rPr>
        <w:t>ί</w:t>
      </w:r>
      <w:r w:rsidRPr="00391809">
        <w:rPr>
          <w:rFonts w:cs="Arial"/>
          <w:spacing w:val="51"/>
          <w:sz w:val="22"/>
        </w:rPr>
        <w:t xml:space="preserve"> </w:t>
      </w:r>
      <w:r w:rsidRPr="00391809">
        <w:rPr>
          <w:rFonts w:cs="Arial"/>
          <w:spacing w:val="-1"/>
          <w:sz w:val="22"/>
        </w:rPr>
        <w:t>ν</w:t>
      </w:r>
      <w:r w:rsidRPr="00391809">
        <w:rPr>
          <w:rFonts w:cs="Arial"/>
          <w:sz w:val="22"/>
        </w:rPr>
        <w:t>α</w:t>
      </w:r>
      <w:r w:rsidRPr="00391809">
        <w:rPr>
          <w:rFonts w:cs="Arial"/>
          <w:spacing w:val="51"/>
          <w:sz w:val="22"/>
        </w:rPr>
        <w:t xml:space="preserve"> </w:t>
      </w:r>
      <w:r w:rsidRPr="00391809">
        <w:rPr>
          <w:rFonts w:cs="Arial"/>
          <w:sz w:val="22"/>
        </w:rPr>
        <w:t>έχο</w:t>
      </w:r>
      <w:r w:rsidRPr="00391809">
        <w:rPr>
          <w:rFonts w:cs="Arial"/>
          <w:spacing w:val="-2"/>
          <w:sz w:val="22"/>
        </w:rPr>
        <w:t>υ</w:t>
      </w:r>
      <w:r w:rsidRPr="00391809">
        <w:rPr>
          <w:rFonts w:cs="Arial"/>
          <w:sz w:val="22"/>
        </w:rPr>
        <w:t xml:space="preserve">ν </w:t>
      </w:r>
      <w:r w:rsidRPr="00391809">
        <w:rPr>
          <w:rFonts w:cs="Arial"/>
          <w:spacing w:val="-1"/>
          <w:sz w:val="22"/>
        </w:rPr>
        <w:t>π</w:t>
      </w:r>
      <w:r w:rsidRPr="00391809">
        <w:rPr>
          <w:rFonts w:cs="Arial"/>
          <w:spacing w:val="2"/>
          <w:sz w:val="22"/>
        </w:rPr>
        <w:t>ι</w:t>
      </w:r>
      <w:r w:rsidRPr="00391809">
        <w:rPr>
          <w:rFonts w:cs="Arial"/>
          <w:spacing w:val="1"/>
          <w:sz w:val="22"/>
        </w:rPr>
        <w:t>σ</w:t>
      </w:r>
      <w:r w:rsidRPr="00391809">
        <w:rPr>
          <w:rFonts w:cs="Arial"/>
          <w:sz w:val="22"/>
        </w:rPr>
        <w:t>τ</w:t>
      </w:r>
      <w:r w:rsidRPr="00391809">
        <w:rPr>
          <w:rFonts w:cs="Arial"/>
          <w:spacing w:val="-3"/>
          <w:sz w:val="22"/>
        </w:rPr>
        <w:t>ο</w:t>
      </w:r>
      <w:r w:rsidRPr="00391809">
        <w:rPr>
          <w:rFonts w:cs="Arial"/>
          <w:spacing w:val="1"/>
          <w:sz w:val="22"/>
        </w:rPr>
        <w:t>π</w:t>
      </w:r>
      <w:r w:rsidRPr="00391809">
        <w:rPr>
          <w:rFonts w:cs="Arial"/>
          <w:spacing w:val="-3"/>
          <w:sz w:val="22"/>
        </w:rPr>
        <w:t>ο</w:t>
      </w:r>
      <w:r w:rsidRPr="00391809">
        <w:rPr>
          <w:rFonts w:cs="Arial"/>
          <w:spacing w:val="2"/>
          <w:sz w:val="22"/>
        </w:rPr>
        <w:t>ι</w:t>
      </w:r>
      <w:r w:rsidRPr="00391809">
        <w:rPr>
          <w:rFonts w:cs="Arial"/>
          <w:sz w:val="22"/>
        </w:rPr>
        <w:t>η</w:t>
      </w:r>
      <w:r w:rsidRPr="00391809">
        <w:rPr>
          <w:rFonts w:cs="Arial"/>
          <w:spacing w:val="-3"/>
          <w:sz w:val="22"/>
        </w:rPr>
        <w:t>τ</w:t>
      </w:r>
      <w:r w:rsidRPr="00391809">
        <w:rPr>
          <w:rFonts w:cs="Arial"/>
          <w:spacing w:val="2"/>
          <w:sz w:val="22"/>
        </w:rPr>
        <w:t>ι</w:t>
      </w:r>
      <w:r w:rsidRPr="00391809">
        <w:rPr>
          <w:rFonts w:cs="Arial"/>
          <w:spacing w:val="-3"/>
          <w:sz w:val="22"/>
        </w:rPr>
        <w:t>κ</w:t>
      </w:r>
      <w:r w:rsidRPr="00391809">
        <w:rPr>
          <w:rFonts w:cs="Arial"/>
          <w:sz w:val="22"/>
        </w:rPr>
        <w:t>ό</w:t>
      </w:r>
      <w:r w:rsidRPr="00391809">
        <w:rPr>
          <w:rFonts w:cs="Arial"/>
          <w:spacing w:val="15"/>
          <w:sz w:val="22"/>
        </w:rPr>
        <w:t xml:space="preserve"> </w:t>
      </w:r>
      <w:r w:rsidRPr="00391809">
        <w:rPr>
          <w:rFonts w:cs="Arial"/>
          <w:spacing w:val="-3"/>
          <w:sz w:val="22"/>
        </w:rPr>
        <w:t>ε</w:t>
      </w:r>
      <w:r w:rsidRPr="00391809">
        <w:rPr>
          <w:rFonts w:cs="Arial"/>
          <w:spacing w:val="-1"/>
          <w:sz w:val="22"/>
        </w:rPr>
        <w:t>π</w:t>
      </w:r>
      <w:r w:rsidRPr="00391809">
        <w:rPr>
          <w:rFonts w:cs="Arial"/>
          <w:sz w:val="22"/>
        </w:rPr>
        <w:t>α</w:t>
      </w:r>
      <w:r w:rsidRPr="00391809">
        <w:rPr>
          <w:rFonts w:cs="Arial"/>
          <w:spacing w:val="-1"/>
          <w:sz w:val="22"/>
        </w:rPr>
        <w:t>γγ</w:t>
      </w:r>
      <w:r w:rsidRPr="00391809">
        <w:rPr>
          <w:rFonts w:cs="Arial"/>
          <w:sz w:val="22"/>
        </w:rPr>
        <w:t>ε</w:t>
      </w:r>
      <w:r w:rsidRPr="00391809">
        <w:rPr>
          <w:rFonts w:cs="Arial"/>
          <w:spacing w:val="-1"/>
          <w:sz w:val="22"/>
        </w:rPr>
        <w:t>λ</w:t>
      </w:r>
      <w:r w:rsidRPr="00391809">
        <w:rPr>
          <w:rFonts w:cs="Arial"/>
          <w:sz w:val="22"/>
        </w:rPr>
        <w:t>μα</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ής</w:t>
      </w:r>
      <w:r w:rsidRPr="00391809">
        <w:rPr>
          <w:rFonts w:cs="Arial"/>
          <w:spacing w:val="13"/>
          <w:sz w:val="22"/>
        </w:rPr>
        <w:t xml:space="preserve"> </w:t>
      </w:r>
      <w:r w:rsidRPr="00391809">
        <w:rPr>
          <w:rFonts w:cs="Arial"/>
          <w:spacing w:val="-3"/>
          <w:sz w:val="22"/>
        </w:rPr>
        <w:t>κ</w:t>
      </w:r>
      <w:r w:rsidRPr="00391809">
        <w:rPr>
          <w:rFonts w:cs="Arial"/>
          <w:spacing w:val="-2"/>
          <w:sz w:val="22"/>
        </w:rPr>
        <w:t>α</w:t>
      </w:r>
      <w:r w:rsidRPr="00391809">
        <w:rPr>
          <w:rFonts w:cs="Arial"/>
          <w:sz w:val="22"/>
        </w:rPr>
        <w:t>τάρ</w:t>
      </w:r>
      <w:r w:rsidRPr="00391809">
        <w:rPr>
          <w:rFonts w:cs="Arial"/>
          <w:spacing w:val="-3"/>
          <w:sz w:val="22"/>
        </w:rPr>
        <w:t>τ</w:t>
      </w:r>
      <w:r w:rsidRPr="00391809">
        <w:rPr>
          <w:rFonts w:cs="Arial"/>
          <w:spacing w:val="2"/>
          <w:sz w:val="22"/>
        </w:rPr>
        <w:t>ι</w:t>
      </w:r>
      <w:r w:rsidRPr="00391809">
        <w:rPr>
          <w:rFonts w:cs="Arial"/>
          <w:spacing w:val="1"/>
          <w:sz w:val="22"/>
        </w:rPr>
        <w:t>σ</w:t>
      </w:r>
      <w:r w:rsidRPr="00391809">
        <w:rPr>
          <w:rFonts w:cs="Arial"/>
          <w:sz w:val="22"/>
        </w:rPr>
        <w:t>ης</w:t>
      </w:r>
      <w:r w:rsidRPr="00391809">
        <w:rPr>
          <w:rFonts w:cs="Arial"/>
          <w:spacing w:val="13"/>
          <w:sz w:val="22"/>
        </w:rPr>
        <w:t xml:space="preserve"> </w:t>
      </w:r>
      <w:r w:rsidRPr="00391809">
        <w:rPr>
          <w:rFonts w:cs="Arial"/>
          <w:spacing w:val="-3"/>
          <w:sz w:val="22"/>
        </w:rPr>
        <w:t>γ</w:t>
      </w:r>
      <w:r w:rsidRPr="00391809">
        <w:rPr>
          <w:rFonts w:cs="Arial"/>
          <w:spacing w:val="2"/>
          <w:sz w:val="22"/>
        </w:rPr>
        <w:t>ι</w:t>
      </w:r>
      <w:r w:rsidRPr="00391809">
        <w:rPr>
          <w:rFonts w:cs="Arial"/>
          <w:sz w:val="22"/>
        </w:rPr>
        <w:t>α</w:t>
      </w:r>
      <w:r w:rsidRPr="00391809">
        <w:rPr>
          <w:rFonts w:cs="Arial"/>
          <w:spacing w:val="12"/>
          <w:sz w:val="22"/>
        </w:rPr>
        <w:t xml:space="preserve"> </w:t>
      </w:r>
      <w:r w:rsidRPr="00391809">
        <w:rPr>
          <w:rFonts w:cs="Arial"/>
          <w:sz w:val="22"/>
        </w:rPr>
        <w:t>την</w:t>
      </w:r>
      <w:r w:rsidRPr="00391809">
        <w:rPr>
          <w:rFonts w:cs="Arial"/>
          <w:spacing w:val="12"/>
          <w:sz w:val="22"/>
        </w:rPr>
        <w:t xml:space="preserve"> </w:t>
      </w:r>
      <w:r w:rsidRPr="00391809">
        <w:rPr>
          <w:rFonts w:cs="Arial"/>
          <w:sz w:val="22"/>
        </w:rPr>
        <w:t>μετα</w:t>
      </w:r>
      <w:r w:rsidRPr="00391809">
        <w:rPr>
          <w:rFonts w:cs="Arial"/>
          <w:spacing w:val="-1"/>
          <w:sz w:val="22"/>
        </w:rPr>
        <w:t>φ</w:t>
      </w:r>
      <w:r w:rsidRPr="00391809">
        <w:rPr>
          <w:rFonts w:cs="Arial"/>
          <w:sz w:val="22"/>
        </w:rPr>
        <w:t>ορά των ε</w:t>
      </w:r>
      <w:r w:rsidRPr="00391809">
        <w:rPr>
          <w:rFonts w:cs="Arial"/>
          <w:spacing w:val="-1"/>
          <w:sz w:val="22"/>
        </w:rPr>
        <w:t>π</w:t>
      </w:r>
      <w:r w:rsidRPr="00391809">
        <w:rPr>
          <w:rFonts w:cs="Arial"/>
          <w:spacing w:val="2"/>
          <w:sz w:val="22"/>
        </w:rPr>
        <w:t>ι</w:t>
      </w:r>
      <w:r w:rsidRPr="00391809">
        <w:rPr>
          <w:rFonts w:cs="Arial"/>
          <w:spacing w:val="-3"/>
          <w:sz w:val="22"/>
        </w:rPr>
        <w:t>κ</w:t>
      </w:r>
      <w:r w:rsidRPr="00391809">
        <w:rPr>
          <w:rFonts w:cs="Arial"/>
          <w:spacing w:val="2"/>
          <w:sz w:val="22"/>
        </w:rPr>
        <w:t>ί</w:t>
      </w:r>
      <w:r w:rsidRPr="00391809">
        <w:rPr>
          <w:rFonts w:cs="Arial"/>
          <w:spacing w:val="-1"/>
          <w:sz w:val="22"/>
        </w:rPr>
        <w:t>ν</w:t>
      </w:r>
      <w:r w:rsidRPr="00391809">
        <w:rPr>
          <w:rFonts w:cs="Arial"/>
          <w:sz w:val="22"/>
        </w:rPr>
        <w:t>δ</w:t>
      </w:r>
      <w:r w:rsidRPr="00391809">
        <w:rPr>
          <w:rFonts w:cs="Arial"/>
          <w:spacing w:val="-2"/>
          <w:sz w:val="22"/>
        </w:rPr>
        <w:t>υ</w:t>
      </w:r>
      <w:r w:rsidRPr="00391809">
        <w:rPr>
          <w:rFonts w:cs="Arial"/>
          <w:spacing w:val="-1"/>
          <w:sz w:val="22"/>
        </w:rPr>
        <w:t>ν</w:t>
      </w:r>
      <w:r w:rsidRPr="00391809">
        <w:rPr>
          <w:rFonts w:cs="Arial"/>
          <w:sz w:val="22"/>
        </w:rPr>
        <w:t>ων εμ</w:t>
      </w:r>
      <w:r w:rsidRPr="00391809">
        <w:rPr>
          <w:rFonts w:cs="Arial"/>
          <w:spacing w:val="1"/>
          <w:sz w:val="22"/>
        </w:rPr>
        <w:t>π</w:t>
      </w:r>
      <w:r w:rsidRPr="00391809">
        <w:rPr>
          <w:rFonts w:cs="Arial"/>
          <w:sz w:val="22"/>
        </w:rPr>
        <w:t>ορ</w:t>
      </w:r>
      <w:r w:rsidRPr="00391809">
        <w:rPr>
          <w:rFonts w:cs="Arial"/>
          <w:spacing w:val="-3"/>
          <w:sz w:val="22"/>
        </w:rPr>
        <w:t>ε</w:t>
      </w:r>
      <w:r w:rsidRPr="00391809">
        <w:rPr>
          <w:rFonts w:cs="Arial"/>
          <w:spacing w:val="-2"/>
          <w:sz w:val="22"/>
        </w:rPr>
        <w:t>υ</w:t>
      </w:r>
      <w:r w:rsidRPr="00391809">
        <w:rPr>
          <w:rFonts w:cs="Arial"/>
          <w:sz w:val="22"/>
        </w:rPr>
        <w:t>μάτων (</w:t>
      </w:r>
      <w:r w:rsidRPr="00391809">
        <w:rPr>
          <w:rFonts w:cs="Arial"/>
          <w:spacing w:val="1"/>
          <w:sz w:val="22"/>
        </w:rPr>
        <w:t>ΕΑΥΜ</w:t>
      </w:r>
      <w:r w:rsidRPr="00391809">
        <w:rPr>
          <w:rFonts w:cs="Arial"/>
          <w:sz w:val="22"/>
        </w:rPr>
        <w:t xml:space="preserve">) </w:t>
      </w:r>
      <w:r w:rsidRPr="00391809">
        <w:rPr>
          <w:rFonts w:cs="Arial"/>
          <w:spacing w:val="-3"/>
          <w:sz w:val="22"/>
        </w:rPr>
        <w:t>κ</w:t>
      </w:r>
      <w:r w:rsidRPr="00391809">
        <w:rPr>
          <w:rFonts w:cs="Arial"/>
          <w:sz w:val="22"/>
        </w:rPr>
        <w:t>ατά A</w:t>
      </w:r>
      <w:r w:rsidRPr="00391809">
        <w:rPr>
          <w:rFonts w:cs="Arial"/>
          <w:spacing w:val="-1"/>
          <w:sz w:val="22"/>
        </w:rPr>
        <w:t>D</w:t>
      </w:r>
      <w:r w:rsidRPr="00391809">
        <w:rPr>
          <w:rFonts w:cs="Arial"/>
          <w:spacing w:val="-3"/>
          <w:sz w:val="22"/>
        </w:rPr>
        <w:t>R</w:t>
      </w:r>
      <w:r w:rsidRPr="00391809">
        <w:rPr>
          <w:rFonts w:cs="Arial"/>
          <w:sz w:val="22"/>
        </w:rPr>
        <w:t xml:space="preserve">. </w:t>
      </w:r>
      <w:r w:rsidRPr="00391809">
        <w:rPr>
          <w:rFonts w:cs="Arial"/>
          <w:spacing w:val="-2"/>
          <w:sz w:val="22"/>
        </w:rPr>
        <w:t>Π</w:t>
      </w:r>
      <w:r w:rsidRPr="00391809">
        <w:rPr>
          <w:rFonts w:cs="Arial"/>
          <w:sz w:val="22"/>
        </w:rPr>
        <w:t>αρ</w:t>
      </w:r>
      <w:r w:rsidRPr="00391809">
        <w:rPr>
          <w:rFonts w:cs="Arial"/>
          <w:spacing w:val="-2"/>
          <w:sz w:val="22"/>
        </w:rPr>
        <w:t>ά</w:t>
      </w:r>
      <w:r w:rsidRPr="00391809">
        <w:rPr>
          <w:rFonts w:cs="Arial"/>
          <w:spacing w:val="-1"/>
          <w:sz w:val="22"/>
        </w:rPr>
        <w:t>λλ</w:t>
      </w:r>
      <w:r w:rsidRPr="00391809">
        <w:rPr>
          <w:rFonts w:cs="Arial"/>
          <w:sz w:val="22"/>
        </w:rPr>
        <w:t>η</w:t>
      </w:r>
      <w:r w:rsidRPr="00391809">
        <w:rPr>
          <w:rFonts w:cs="Arial"/>
          <w:spacing w:val="-1"/>
          <w:sz w:val="22"/>
        </w:rPr>
        <w:t>λ</w:t>
      </w:r>
      <w:r w:rsidRPr="00391809">
        <w:rPr>
          <w:rFonts w:cs="Arial"/>
          <w:sz w:val="22"/>
        </w:rPr>
        <w:t xml:space="preserve">α </w:t>
      </w:r>
      <w:r w:rsidRPr="00391809">
        <w:rPr>
          <w:rFonts w:cs="Arial"/>
          <w:spacing w:val="-1"/>
          <w:sz w:val="22"/>
        </w:rPr>
        <w:t>ν</w:t>
      </w:r>
      <w:r w:rsidRPr="00391809">
        <w:rPr>
          <w:rFonts w:cs="Arial"/>
          <w:sz w:val="22"/>
        </w:rPr>
        <w:t xml:space="preserve">α </w:t>
      </w:r>
      <w:r w:rsidRPr="00391809">
        <w:rPr>
          <w:rFonts w:cs="Arial"/>
          <w:spacing w:val="-1"/>
          <w:sz w:val="22"/>
        </w:rPr>
        <w:t>κ</w:t>
      </w:r>
      <w:r w:rsidRPr="00391809">
        <w:rPr>
          <w:rFonts w:cs="Arial"/>
          <w:sz w:val="22"/>
        </w:rPr>
        <w:t>α</w:t>
      </w:r>
      <w:r w:rsidRPr="00391809">
        <w:rPr>
          <w:rFonts w:cs="Arial"/>
          <w:spacing w:val="-3"/>
          <w:sz w:val="22"/>
        </w:rPr>
        <w:t>τ</w:t>
      </w:r>
      <w:r w:rsidRPr="00391809">
        <w:rPr>
          <w:rFonts w:cs="Arial"/>
          <w:sz w:val="22"/>
        </w:rPr>
        <w:t>α</w:t>
      </w:r>
      <w:r w:rsidRPr="00391809">
        <w:rPr>
          <w:rFonts w:cs="Arial"/>
          <w:spacing w:val="-3"/>
          <w:sz w:val="22"/>
        </w:rPr>
        <w:t>τ</w:t>
      </w:r>
      <w:r w:rsidRPr="00391809">
        <w:rPr>
          <w:rFonts w:cs="Arial"/>
          <w:spacing w:val="2"/>
          <w:sz w:val="22"/>
        </w:rPr>
        <w:t>ί</w:t>
      </w:r>
      <w:r w:rsidRPr="00391809">
        <w:rPr>
          <w:rFonts w:cs="Arial"/>
          <w:sz w:val="22"/>
        </w:rPr>
        <w:t>θε</w:t>
      </w:r>
      <w:r w:rsidRPr="00391809">
        <w:rPr>
          <w:rFonts w:cs="Arial"/>
          <w:spacing w:val="-3"/>
          <w:sz w:val="22"/>
        </w:rPr>
        <w:t>τ</w:t>
      </w:r>
      <w:r w:rsidRPr="00391809">
        <w:rPr>
          <w:rFonts w:cs="Arial"/>
          <w:spacing w:val="-2"/>
          <w:sz w:val="22"/>
        </w:rPr>
        <w:t>α</w:t>
      </w:r>
      <w:r w:rsidRPr="00391809">
        <w:rPr>
          <w:rFonts w:cs="Arial"/>
          <w:sz w:val="22"/>
        </w:rPr>
        <w:t xml:space="preserve">ι </w:t>
      </w:r>
      <w:r w:rsidRPr="00391809">
        <w:rPr>
          <w:rFonts w:cs="Arial"/>
          <w:spacing w:val="-1"/>
          <w:sz w:val="22"/>
        </w:rPr>
        <w:t>κ</w:t>
      </w:r>
      <w:r w:rsidRPr="00391809">
        <w:rPr>
          <w:rFonts w:cs="Arial"/>
          <w:spacing w:val="-2"/>
          <w:sz w:val="22"/>
        </w:rPr>
        <w:t>α</w:t>
      </w:r>
      <w:r w:rsidRPr="00391809">
        <w:rPr>
          <w:rFonts w:cs="Arial"/>
          <w:sz w:val="22"/>
        </w:rPr>
        <w:t>ι έ</w:t>
      </w:r>
      <w:r w:rsidRPr="00391809">
        <w:rPr>
          <w:rFonts w:cs="Arial"/>
          <w:spacing w:val="-1"/>
          <w:sz w:val="22"/>
        </w:rPr>
        <w:t>κ</w:t>
      </w:r>
      <w:r w:rsidRPr="00391809">
        <w:rPr>
          <w:rFonts w:cs="Arial"/>
          <w:sz w:val="22"/>
        </w:rPr>
        <w:t>θε</w:t>
      </w:r>
      <w:r w:rsidRPr="00391809">
        <w:rPr>
          <w:rFonts w:cs="Arial"/>
          <w:spacing w:val="1"/>
          <w:sz w:val="22"/>
        </w:rPr>
        <w:t>σ</w:t>
      </w:r>
      <w:r w:rsidRPr="00391809">
        <w:rPr>
          <w:rFonts w:cs="Arial"/>
          <w:sz w:val="22"/>
        </w:rPr>
        <w:t>η ε</w:t>
      </w:r>
      <w:r w:rsidRPr="00391809">
        <w:rPr>
          <w:rFonts w:cs="Arial"/>
          <w:spacing w:val="-1"/>
          <w:sz w:val="22"/>
        </w:rPr>
        <w:t>λ</w:t>
      </w:r>
      <w:r w:rsidRPr="00391809">
        <w:rPr>
          <w:rFonts w:cs="Arial"/>
          <w:sz w:val="22"/>
        </w:rPr>
        <w:t>έ</w:t>
      </w:r>
      <w:r w:rsidRPr="00391809">
        <w:rPr>
          <w:rFonts w:cs="Arial"/>
          <w:spacing w:val="-3"/>
          <w:sz w:val="22"/>
        </w:rPr>
        <w:t>γ</w:t>
      </w:r>
      <w:r w:rsidRPr="00391809">
        <w:rPr>
          <w:rFonts w:cs="Arial"/>
          <w:sz w:val="22"/>
        </w:rPr>
        <w:t>χου</w:t>
      </w:r>
      <w:r w:rsidRPr="00391809">
        <w:rPr>
          <w:rFonts w:cs="Arial"/>
          <w:spacing w:val="-2"/>
          <w:sz w:val="22"/>
        </w:rPr>
        <w:t xml:space="preserve"> </w:t>
      </w:r>
      <w:r w:rsidRPr="00391809">
        <w:rPr>
          <w:rFonts w:cs="Arial"/>
          <w:spacing w:val="-1"/>
          <w:sz w:val="22"/>
        </w:rPr>
        <w:t>κ</w:t>
      </w:r>
      <w:r w:rsidRPr="00391809">
        <w:rPr>
          <w:rFonts w:cs="Arial"/>
          <w:sz w:val="22"/>
        </w:rPr>
        <w:t>ατά A</w:t>
      </w:r>
      <w:r w:rsidRPr="00391809">
        <w:rPr>
          <w:rFonts w:cs="Arial"/>
          <w:spacing w:val="-3"/>
          <w:sz w:val="22"/>
        </w:rPr>
        <w:t>T</w:t>
      </w:r>
      <w:r w:rsidRPr="00391809">
        <w:rPr>
          <w:rFonts w:cs="Arial"/>
          <w:spacing w:val="1"/>
          <w:sz w:val="22"/>
        </w:rPr>
        <w:t>P</w:t>
      </w:r>
      <w:r w:rsidRPr="00391809">
        <w:rPr>
          <w:rFonts w:cs="Arial"/>
          <w:sz w:val="22"/>
        </w:rPr>
        <w:t>.</w:t>
      </w:r>
    </w:p>
    <w:p w:rsidR="00D65C00" w:rsidRPr="00391809" w:rsidRDefault="00D65C00" w:rsidP="00D65C00">
      <w:pPr>
        <w:pStyle w:val="17"/>
        <w:widowControl w:val="0"/>
        <w:numPr>
          <w:ilvl w:val="0"/>
          <w:numId w:val="26"/>
        </w:numPr>
        <w:spacing w:after="160" w:line="100" w:lineRule="atLeast"/>
        <w:ind w:left="431" w:hanging="352"/>
        <w:jc w:val="both"/>
        <w:rPr>
          <w:rFonts w:cs="Arial"/>
          <w:sz w:val="22"/>
        </w:rPr>
      </w:pPr>
      <w:r w:rsidRPr="00391809">
        <w:rPr>
          <w:rFonts w:cs="Arial"/>
          <w:sz w:val="22"/>
        </w:rPr>
        <w:t xml:space="preserve">Το </w:t>
      </w:r>
      <w:r w:rsidRPr="00391809">
        <w:rPr>
          <w:rFonts w:cs="Arial"/>
          <w:spacing w:val="1"/>
          <w:sz w:val="22"/>
        </w:rPr>
        <w:t>Ν</w:t>
      </w:r>
      <w:r w:rsidRPr="00391809">
        <w:rPr>
          <w:rFonts w:cs="Arial"/>
          <w:spacing w:val="-3"/>
          <w:sz w:val="22"/>
        </w:rPr>
        <w:t>ο</w:t>
      </w:r>
      <w:r w:rsidRPr="00391809">
        <w:rPr>
          <w:rFonts w:cs="Arial"/>
          <w:spacing w:val="1"/>
          <w:sz w:val="22"/>
        </w:rPr>
        <w:t>σ</w:t>
      </w:r>
      <w:r w:rsidRPr="00391809">
        <w:rPr>
          <w:rFonts w:cs="Arial"/>
          <w:sz w:val="22"/>
        </w:rPr>
        <w:t>ο</w:t>
      </w:r>
      <w:r w:rsidRPr="00391809">
        <w:rPr>
          <w:rFonts w:cs="Arial"/>
          <w:spacing w:val="-1"/>
          <w:sz w:val="22"/>
        </w:rPr>
        <w:t>κ</w:t>
      </w:r>
      <w:r w:rsidRPr="00391809">
        <w:rPr>
          <w:rFonts w:cs="Arial"/>
          <w:spacing w:val="-3"/>
          <w:sz w:val="22"/>
        </w:rPr>
        <w:t>ο</w:t>
      </w:r>
      <w:r w:rsidRPr="00391809">
        <w:rPr>
          <w:rFonts w:cs="Arial"/>
          <w:sz w:val="22"/>
        </w:rPr>
        <w:t>μ</w:t>
      </w:r>
      <w:r w:rsidRPr="00391809">
        <w:rPr>
          <w:rFonts w:cs="Arial"/>
          <w:spacing w:val="-3"/>
          <w:sz w:val="22"/>
        </w:rPr>
        <w:t>ε</w:t>
      </w:r>
      <w:r w:rsidRPr="00391809">
        <w:rPr>
          <w:rFonts w:cs="Arial"/>
          <w:spacing w:val="2"/>
          <w:sz w:val="22"/>
        </w:rPr>
        <w:t>ί</w:t>
      </w:r>
      <w:r w:rsidRPr="00391809">
        <w:rPr>
          <w:rFonts w:cs="Arial"/>
          <w:sz w:val="22"/>
        </w:rPr>
        <w:t xml:space="preserve">ο δεν </w:t>
      </w:r>
      <w:r w:rsidRPr="00391809">
        <w:rPr>
          <w:rFonts w:cs="Arial"/>
          <w:spacing w:val="-1"/>
          <w:sz w:val="22"/>
        </w:rPr>
        <w:t>φ</w:t>
      </w:r>
      <w:r w:rsidRPr="00391809">
        <w:rPr>
          <w:rFonts w:cs="Arial"/>
          <w:sz w:val="22"/>
        </w:rPr>
        <w:t>έρ</w:t>
      </w:r>
      <w:r w:rsidRPr="00391809">
        <w:rPr>
          <w:rFonts w:cs="Arial"/>
          <w:spacing w:val="-3"/>
          <w:sz w:val="22"/>
        </w:rPr>
        <w:t>ε</w:t>
      </w:r>
      <w:r w:rsidRPr="00391809">
        <w:rPr>
          <w:rFonts w:cs="Arial"/>
          <w:sz w:val="22"/>
        </w:rPr>
        <w:t xml:space="preserve">ι </w:t>
      </w:r>
      <w:r w:rsidRPr="00391809">
        <w:rPr>
          <w:rFonts w:cs="Arial"/>
          <w:spacing w:val="-1"/>
          <w:sz w:val="22"/>
        </w:rPr>
        <w:t>κ</w:t>
      </w:r>
      <w:r w:rsidRPr="00391809">
        <w:rPr>
          <w:rFonts w:cs="Arial"/>
          <w:sz w:val="22"/>
        </w:rPr>
        <w:t>αμία ευ</w:t>
      </w:r>
      <w:r w:rsidRPr="00391809">
        <w:rPr>
          <w:rFonts w:cs="Arial"/>
          <w:spacing w:val="-3"/>
          <w:sz w:val="22"/>
        </w:rPr>
        <w:t>θ</w:t>
      </w:r>
      <w:r w:rsidRPr="00391809">
        <w:rPr>
          <w:rFonts w:cs="Arial"/>
          <w:sz w:val="22"/>
        </w:rPr>
        <w:t>ύ</w:t>
      </w:r>
      <w:r w:rsidRPr="00391809">
        <w:rPr>
          <w:rFonts w:cs="Arial"/>
          <w:spacing w:val="-1"/>
          <w:sz w:val="22"/>
        </w:rPr>
        <w:t>ν</w:t>
      </w:r>
      <w:r w:rsidRPr="00391809">
        <w:rPr>
          <w:rFonts w:cs="Arial"/>
          <w:sz w:val="22"/>
        </w:rPr>
        <w:t xml:space="preserve">η </w:t>
      </w:r>
      <w:r w:rsidRPr="00391809">
        <w:rPr>
          <w:rFonts w:cs="Arial"/>
          <w:spacing w:val="-1"/>
          <w:sz w:val="22"/>
        </w:rPr>
        <w:t>γ</w:t>
      </w:r>
      <w:r w:rsidRPr="00391809">
        <w:rPr>
          <w:rFonts w:cs="Arial"/>
          <w:spacing w:val="2"/>
          <w:sz w:val="22"/>
        </w:rPr>
        <w:t>ι</w:t>
      </w:r>
      <w:r w:rsidRPr="00391809">
        <w:rPr>
          <w:rFonts w:cs="Arial"/>
          <w:sz w:val="22"/>
        </w:rPr>
        <w:t>α τ</w:t>
      </w:r>
      <w:r w:rsidRPr="00391809">
        <w:rPr>
          <w:rFonts w:cs="Arial"/>
          <w:spacing w:val="-2"/>
          <w:sz w:val="22"/>
        </w:rPr>
        <w:t>υ</w:t>
      </w:r>
      <w:r w:rsidRPr="00391809">
        <w:rPr>
          <w:rFonts w:cs="Arial"/>
          <w:sz w:val="22"/>
        </w:rPr>
        <w:t xml:space="preserve">χόν </w:t>
      </w:r>
      <w:r w:rsidRPr="00391809">
        <w:rPr>
          <w:rFonts w:cs="Arial"/>
          <w:spacing w:val="1"/>
          <w:sz w:val="22"/>
        </w:rPr>
        <w:t>π</w:t>
      </w:r>
      <w:r w:rsidRPr="00391809">
        <w:rPr>
          <w:rFonts w:cs="Arial"/>
          <w:sz w:val="22"/>
        </w:rPr>
        <w:t>αρα</w:t>
      </w:r>
      <w:r w:rsidRPr="00391809">
        <w:rPr>
          <w:rFonts w:cs="Arial"/>
          <w:spacing w:val="-1"/>
          <w:sz w:val="22"/>
        </w:rPr>
        <w:t>λ</w:t>
      </w:r>
      <w:r w:rsidRPr="00391809">
        <w:rPr>
          <w:rFonts w:cs="Arial"/>
          <w:spacing w:val="-3"/>
          <w:sz w:val="22"/>
        </w:rPr>
        <w:t>ε</w:t>
      </w:r>
      <w:r w:rsidRPr="00391809">
        <w:rPr>
          <w:rFonts w:cs="Arial"/>
          <w:sz w:val="22"/>
        </w:rPr>
        <w:t>ίψ</w:t>
      </w:r>
      <w:r w:rsidRPr="00391809">
        <w:rPr>
          <w:rFonts w:cs="Arial"/>
          <w:spacing w:val="-3"/>
          <w:sz w:val="22"/>
        </w:rPr>
        <w:t>ε</w:t>
      </w:r>
      <w:r w:rsidRPr="00391809">
        <w:rPr>
          <w:rFonts w:cs="Arial"/>
          <w:spacing w:val="2"/>
          <w:sz w:val="22"/>
        </w:rPr>
        <w:t>ι</w:t>
      </w:r>
      <w:r w:rsidRPr="00391809">
        <w:rPr>
          <w:rFonts w:cs="Arial"/>
          <w:sz w:val="22"/>
        </w:rPr>
        <w:t>ς</w:t>
      </w:r>
      <w:r w:rsidRPr="00391809">
        <w:rPr>
          <w:rFonts w:cs="Arial"/>
          <w:spacing w:val="45"/>
          <w:sz w:val="22"/>
        </w:rPr>
        <w:t xml:space="preserve"> </w:t>
      </w:r>
      <w:r w:rsidRPr="00391809">
        <w:rPr>
          <w:rFonts w:cs="Arial"/>
          <w:sz w:val="22"/>
        </w:rPr>
        <w:t>του</w:t>
      </w:r>
      <w:r w:rsidRPr="00391809">
        <w:rPr>
          <w:rFonts w:cs="Arial"/>
          <w:spacing w:val="44"/>
          <w:sz w:val="22"/>
        </w:rPr>
        <w:t xml:space="preserve"> </w:t>
      </w:r>
      <w:r w:rsidRPr="00391809">
        <w:rPr>
          <w:rFonts w:cs="Arial"/>
          <w:sz w:val="22"/>
        </w:rPr>
        <w:t>ερ</w:t>
      </w:r>
      <w:r w:rsidRPr="00391809">
        <w:rPr>
          <w:rFonts w:cs="Arial"/>
          <w:spacing w:val="-1"/>
          <w:sz w:val="22"/>
        </w:rPr>
        <w:t>γ</w:t>
      </w:r>
      <w:r w:rsidRPr="00391809">
        <w:rPr>
          <w:rFonts w:cs="Arial"/>
          <w:sz w:val="22"/>
        </w:rPr>
        <w:t>ο</w:t>
      </w:r>
      <w:r w:rsidRPr="00391809">
        <w:rPr>
          <w:rFonts w:cs="Arial"/>
          <w:spacing w:val="-1"/>
          <w:sz w:val="22"/>
        </w:rPr>
        <w:t>λ</w:t>
      </w:r>
      <w:r w:rsidRPr="00391809">
        <w:rPr>
          <w:rFonts w:cs="Arial"/>
          <w:sz w:val="22"/>
        </w:rPr>
        <w:t>ά</w:t>
      </w:r>
      <w:r w:rsidRPr="00391809">
        <w:rPr>
          <w:rFonts w:cs="Arial"/>
          <w:spacing w:val="1"/>
          <w:sz w:val="22"/>
        </w:rPr>
        <w:t>β</w:t>
      </w:r>
      <w:r w:rsidRPr="00391809">
        <w:rPr>
          <w:rFonts w:cs="Arial"/>
          <w:sz w:val="22"/>
        </w:rPr>
        <w:t>ου</w:t>
      </w:r>
      <w:r w:rsidRPr="00391809">
        <w:rPr>
          <w:rFonts w:cs="Arial"/>
          <w:spacing w:val="46"/>
          <w:sz w:val="22"/>
        </w:rPr>
        <w:t xml:space="preserve"> </w:t>
      </w:r>
      <w:r w:rsidRPr="00391809">
        <w:rPr>
          <w:rFonts w:cs="Arial"/>
          <w:sz w:val="22"/>
        </w:rPr>
        <w:t>ο</w:t>
      </w:r>
      <w:r w:rsidRPr="00391809">
        <w:rPr>
          <w:rFonts w:cs="Arial"/>
          <w:spacing w:val="46"/>
          <w:sz w:val="22"/>
        </w:rPr>
        <w:t xml:space="preserve"> </w:t>
      </w:r>
      <w:r w:rsidRPr="00391809">
        <w:rPr>
          <w:rFonts w:cs="Arial"/>
          <w:spacing w:val="-3"/>
          <w:sz w:val="22"/>
        </w:rPr>
        <w:t>ο</w:t>
      </w:r>
      <w:r w:rsidRPr="00391809">
        <w:rPr>
          <w:rFonts w:cs="Arial"/>
          <w:spacing w:val="1"/>
          <w:sz w:val="22"/>
        </w:rPr>
        <w:t>π</w:t>
      </w:r>
      <w:r w:rsidRPr="00391809">
        <w:rPr>
          <w:rFonts w:cs="Arial"/>
          <w:spacing w:val="-3"/>
          <w:sz w:val="22"/>
        </w:rPr>
        <w:t>ο</w:t>
      </w:r>
      <w:r w:rsidRPr="00391809">
        <w:rPr>
          <w:rFonts w:cs="Arial"/>
          <w:spacing w:val="2"/>
          <w:sz w:val="22"/>
        </w:rPr>
        <w:t>ί</w:t>
      </w:r>
      <w:r w:rsidRPr="00391809">
        <w:rPr>
          <w:rFonts w:cs="Arial"/>
          <w:sz w:val="22"/>
        </w:rPr>
        <w:t>ος</w:t>
      </w:r>
      <w:r w:rsidRPr="00391809">
        <w:rPr>
          <w:rFonts w:cs="Arial"/>
          <w:spacing w:val="45"/>
          <w:sz w:val="22"/>
        </w:rPr>
        <w:t xml:space="preserve"> </w:t>
      </w:r>
      <w:r w:rsidRPr="00391809">
        <w:rPr>
          <w:rFonts w:cs="Arial"/>
          <w:sz w:val="22"/>
        </w:rPr>
        <w:t>α</w:t>
      </w:r>
      <w:r w:rsidRPr="00391809">
        <w:rPr>
          <w:rFonts w:cs="Arial"/>
          <w:spacing w:val="-1"/>
          <w:sz w:val="22"/>
        </w:rPr>
        <w:t>ν</w:t>
      </w:r>
      <w:r w:rsidRPr="00391809">
        <w:rPr>
          <w:rFonts w:cs="Arial"/>
          <w:sz w:val="22"/>
        </w:rPr>
        <w:t>α</w:t>
      </w:r>
      <w:r w:rsidRPr="00391809">
        <w:rPr>
          <w:rFonts w:cs="Arial"/>
          <w:spacing w:val="-1"/>
          <w:sz w:val="22"/>
        </w:rPr>
        <w:t>λ</w:t>
      </w:r>
      <w:r w:rsidRPr="00391809">
        <w:rPr>
          <w:rFonts w:cs="Arial"/>
          <w:spacing w:val="-2"/>
          <w:sz w:val="22"/>
        </w:rPr>
        <w:t>α</w:t>
      </w:r>
      <w:r w:rsidRPr="00391809">
        <w:rPr>
          <w:rFonts w:cs="Arial"/>
          <w:sz w:val="22"/>
        </w:rPr>
        <w:t>μ</w:t>
      </w:r>
      <w:r w:rsidRPr="00391809">
        <w:rPr>
          <w:rFonts w:cs="Arial"/>
          <w:spacing w:val="-1"/>
          <w:sz w:val="22"/>
        </w:rPr>
        <w:t>β</w:t>
      </w:r>
      <w:r w:rsidRPr="00391809">
        <w:rPr>
          <w:rFonts w:cs="Arial"/>
          <w:sz w:val="22"/>
        </w:rPr>
        <w:t>ά</w:t>
      </w:r>
      <w:r w:rsidRPr="00391809">
        <w:rPr>
          <w:rFonts w:cs="Arial"/>
          <w:spacing w:val="-1"/>
          <w:sz w:val="22"/>
        </w:rPr>
        <w:t>ν</w:t>
      </w:r>
      <w:r w:rsidRPr="00391809">
        <w:rPr>
          <w:rFonts w:cs="Arial"/>
          <w:sz w:val="22"/>
        </w:rPr>
        <w:t>ει</w:t>
      </w:r>
      <w:r w:rsidRPr="00391809">
        <w:rPr>
          <w:rFonts w:cs="Arial"/>
          <w:spacing w:val="48"/>
          <w:sz w:val="22"/>
        </w:rPr>
        <w:t xml:space="preserve"> </w:t>
      </w:r>
      <w:r w:rsidRPr="00391809">
        <w:rPr>
          <w:rFonts w:cs="Arial"/>
          <w:spacing w:val="1"/>
          <w:sz w:val="22"/>
        </w:rPr>
        <w:t>π</w:t>
      </w:r>
      <w:r w:rsidRPr="00391809">
        <w:rPr>
          <w:rFonts w:cs="Arial"/>
          <w:spacing w:val="-3"/>
          <w:sz w:val="22"/>
        </w:rPr>
        <w:t>λ</w:t>
      </w:r>
      <w:r w:rsidRPr="00391809">
        <w:rPr>
          <w:rFonts w:cs="Arial"/>
          <w:sz w:val="22"/>
        </w:rPr>
        <w:t xml:space="preserve">ήρως την </w:t>
      </w:r>
      <w:r w:rsidRPr="00391809">
        <w:rPr>
          <w:rFonts w:cs="Arial"/>
          <w:spacing w:val="-44"/>
          <w:sz w:val="22"/>
        </w:rPr>
        <w:t xml:space="preserve"> </w:t>
      </w:r>
      <w:r w:rsidRPr="00391809">
        <w:rPr>
          <w:rFonts w:cs="Arial"/>
          <w:sz w:val="22"/>
        </w:rPr>
        <w:t>α</w:t>
      </w:r>
      <w:r w:rsidRPr="00391809">
        <w:rPr>
          <w:rFonts w:cs="Arial"/>
          <w:spacing w:val="1"/>
          <w:sz w:val="22"/>
        </w:rPr>
        <w:t>σ</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 xml:space="preserve">ή </w:t>
      </w:r>
      <w:r w:rsidRPr="00391809">
        <w:rPr>
          <w:rFonts w:cs="Arial"/>
          <w:spacing w:val="-43"/>
          <w:sz w:val="22"/>
        </w:rPr>
        <w:t xml:space="preserve"> </w:t>
      </w:r>
      <w:r w:rsidRPr="00391809">
        <w:rPr>
          <w:rFonts w:cs="Arial"/>
          <w:spacing w:val="-3"/>
          <w:sz w:val="22"/>
        </w:rPr>
        <w:t>ε</w:t>
      </w:r>
      <w:r w:rsidRPr="00391809">
        <w:rPr>
          <w:rFonts w:cs="Arial"/>
          <w:sz w:val="22"/>
        </w:rPr>
        <w:t>υθ</w:t>
      </w:r>
      <w:r w:rsidRPr="00391809">
        <w:rPr>
          <w:rFonts w:cs="Arial"/>
          <w:spacing w:val="-2"/>
          <w:sz w:val="22"/>
        </w:rPr>
        <w:t>ύ</w:t>
      </w:r>
      <w:r w:rsidRPr="00391809">
        <w:rPr>
          <w:rFonts w:cs="Arial"/>
          <w:spacing w:val="-1"/>
          <w:sz w:val="22"/>
        </w:rPr>
        <w:t>ν</w:t>
      </w:r>
      <w:r w:rsidRPr="00391809">
        <w:rPr>
          <w:rFonts w:cs="Arial"/>
          <w:sz w:val="22"/>
        </w:rPr>
        <w:t>η</w:t>
      </w:r>
      <w:r w:rsidRPr="00391809">
        <w:rPr>
          <w:rFonts w:cs="Arial"/>
          <w:spacing w:val="27"/>
          <w:sz w:val="22"/>
        </w:rPr>
        <w:t xml:space="preserve"> </w:t>
      </w:r>
      <w:r w:rsidRPr="00391809">
        <w:rPr>
          <w:rFonts w:cs="Arial"/>
          <w:sz w:val="22"/>
        </w:rPr>
        <w:t>του</w:t>
      </w:r>
      <w:r w:rsidRPr="00391809">
        <w:rPr>
          <w:rFonts w:cs="Arial"/>
          <w:spacing w:val="27"/>
          <w:sz w:val="22"/>
        </w:rPr>
        <w:t xml:space="preserve"> </w:t>
      </w:r>
      <w:r w:rsidRPr="00391809">
        <w:rPr>
          <w:rFonts w:cs="Arial"/>
          <w:sz w:val="22"/>
        </w:rPr>
        <w:t>έργο</w:t>
      </w:r>
      <w:r w:rsidRPr="00391809">
        <w:rPr>
          <w:rFonts w:cs="Arial"/>
          <w:spacing w:val="-2"/>
          <w:sz w:val="22"/>
        </w:rPr>
        <w:t xml:space="preserve">υ και καταθέτει </w:t>
      </w:r>
      <w:r w:rsidRPr="00391809">
        <w:rPr>
          <w:rFonts w:cs="Arial"/>
          <w:sz w:val="22"/>
        </w:rPr>
        <w:t>α</w:t>
      </w:r>
      <w:r w:rsidRPr="00391809">
        <w:rPr>
          <w:rFonts w:cs="Arial"/>
          <w:spacing w:val="1"/>
          <w:sz w:val="22"/>
        </w:rPr>
        <w:t>σ</w:t>
      </w:r>
      <w:r w:rsidRPr="00391809">
        <w:rPr>
          <w:rFonts w:cs="Arial"/>
          <w:spacing w:val="-1"/>
          <w:sz w:val="22"/>
        </w:rPr>
        <w:t>φ</w:t>
      </w:r>
      <w:r w:rsidRPr="00391809">
        <w:rPr>
          <w:rFonts w:cs="Arial"/>
          <w:sz w:val="22"/>
        </w:rPr>
        <w:t>ά</w:t>
      </w:r>
      <w:r w:rsidRPr="00391809">
        <w:rPr>
          <w:rFonts w:cs="Arial"/>
          <w:spacing w:val="-1"/>
          <w:sz w:val="22"/>
        </w:rPr>
        <w:t>λ</w:t>
      </w:r>
      <w:r w:rsidRPr="00391809">
        <w:rPr>
          <w:rFonts w:cs="Arial"/>
          <w:spacing w:val="-3"/>
          <w:sz w:val="22"/>
        </w:rPr>
        <w:t>ε</w:t>
      </w:r>
      <w:r w:rsidRPr="00391809">
        <w:rPr>
          <w:rFonts w:cs="Arial"/>
          <w:sz w:val="22"/>
        </w:rPr>
        <w:t>ια α</w:t>
      </w:r>
      <w:r w:rsidRPr="00391809">
        <w:rPr>
          <w:rFonts w:cs="Arial"/>
          <w:spacing w:val="1"/>
          <w:sz w:val="22"/>
        </w:rPr>
        <w:t>σ</w:t>
      </w:r>
      <w:r w:rsidRPr="00391809">
        <w:rPr>
          <w:rFonts w:cs="Arial"/>
          <w:spacing w:val="-3"/>
          <w:sz w:val="22"/>
        </w:rPr>
        <w:t>τ</w:t>
      </w:r>
      <w:r w:rsidRPr="00391809">
        <w:rPr>
          <w:rFonts w:cs="Arial"/>
          <w:spacing w:val="2"/>
          <w:sz w:val="22"/>
        </w:rPr>
        <w:t>ι</w:t>
      </w:r>
      <w:r w:rsidRPr="00391809">
        <w:rPr>
          <w:rFonts w:cs="Arial"/>
          <w:spacing w:val="-1"/>
          <w:sz w:val="22"/>
        </w:rPr>
        <w:t>κ</w:t>
      </w:r>
      <w:r w:rsidRPr="00391809">
        <w:rPr>
          <w:rFonts w:cs="Arial"/>
          <w:sz w:val="22"/>
        </w:rPr>
        <w:t>ής</w:t>
      </w:r>
      <w:r w:rsidRPr="00391809">
        <w:rPr>
          <w:rFonts w:cs="Arial"/>
          <w:spacing w:val="43"/>
          <w:sz w:val="22"/>
        </w:rPr>
        <w:t xml:space="preserve"> </w:t>
      </w:r>
      <w:r w:rsidRPr="00391809">
        <w:rPr>
          <w:rFonts w:cs="Arial"/>
          <w:spacing w:val="-3"/>
          <w:sz w:val="22"/>
        </w:rPr>
        <w:t>ε</w:t>
      </w:r>
      <w:r w:rsidRPr="00391809">
        <w:rPr>
          <w:rFonts w:cs="Arial"/>
          <w:sz w:val="22"/>
        </w:rPr>
        <w:t>υθύ</w:t>
      </w:r>
      <w:r w:rsidRPr="00391809">
        <w:rPr>
          <w:rFonts w:cs="Arial"/>
          <w:spacing w:val="-1"/>
          <w:sz w:val="22"/>
        </w:rPr>
        <w:t>ν</w:t>
      </w:r>
      <w:r w:rsidRPr="00391809">
        <w:rPr>
          <w:rFonts w:cs="Arial"/>
          <w:sz w:val="22"/>
        </w:rPr>
        <w:t>ης</w:t>
      </w:r>
      <w:r w:rsidRPr="00391809">
        <w:rPr>
          <w:rFonts w:cs="Arial"/>
          <w:spacing w:val="41"/>
          <w:sz w:val="22"/>
        </w:rPr>
        <w:t xml:space="preserve"> </w:t>
      </w:r>
      <w:r w:rsidRPr="00391809">
        <w:rPr>
          <w:rFonts w:cs="Arial"/>
          <w:spacing w:val="1"/>
          <w:sz w:val="22"/>
        </w:rPr>
        <w:t>π</w:t>
      </w:r>
      <w:r w:rsidRPr="00391809">
        <w:rPr>
          <w:rFonts w:cs="Arial"/>
          <w:sz w:val="22"/>
        </w:rPr>
        <w:t xml:space="preserve">ρος </w:t>
      </w:r>
      <w:r w:rsidRPr="00391809">
        <w:rPr>
          <w:rFonts w:cs="Arial"/>
          <w:spacing w:val="-30"/>
          <w:sz w:val="22"/>
        </w:rPr>
        <w:t xml:space="preserve"> </w:t>
      </w:r>
      <w:r w:rsidRPr="00391809">
        <w:rPr>
          <w:rFonts w:cs="Arial"/>
          <w:sz w:val="22"/>
        </w:rPr>
        <w:t>τ</w:t>
      </w:r>
      <w:r w:rsidRPr="00391809">
        <w:rPr>
          <w:rFonts w:cs="Arial"/>
          <w:spacing w:val="-3"/>
          <w:sz w:val="22"/>
        </w:rPr>
        <w:t>ρ</w:t>
      </w:r>
      <w:r w:rsidRPr="00391809">
        <w:rPr>
          <w:rFonts w:cs="Arial"/>
          <w:spacing w:val="2"/>
          <w:sz w:val="22"/>
        </w:rPr>
        <w:t>ί</w:t>
      </w:r>
      <w:r w:rsidRPr="00391809">
        <w:rPr>
          <w:rFonts w:cs="Arial"/>
          <w:sz w:val="22"/>
        </w:rPr>
        <w:t>τους</w:t>
      </w:r>
      <w:r w:rsidRPr="00391809">
        <w:rPr>
          <w:rFonts w:cs="Arial"/>
          <w:spacing w:val="43"/>
          <w:sz w:val="22"/>
        </w:rPr>
        <w:t xml:space="preserve"> </w:t>
      </w:r>
      <w:r w:rsidRPr="00391809">
        <w:rPr>
          <w:rFonts w:cs="Arial"/>
          <w:spacing w:val="-3"/>
          <w:sz w:val="22"/>
        </w:rPr>
        <w:t>κ</w:t>
      </w:r>
      <w:r w:rsidRPr="00391809">
        <w:rPr>
          <w:rFonts w:cs="Arial"/>
          <w:sz w:val="22"/>
        </w:rPr>
        <w:t>αι</w:t>
      </w:r>
      <w:r w:rsidRPr="00391809">
        <w:rPr>
          <w:rFonts w:cs="Arial"/>
          <w:spacing w:val="44"/>
          <w:sz w:val="22"/>
        </w:rPr>
        <w:t xml:space="preserve"> </w:t>
      </w:r>
      <w:r w:rsidRPr="00391809">
        <w:rPr>
          <w:rFonts w:cs="Arial"/>
          <w:sz w:val="22"/>
        </w:rPr>
        <w:t>το</w:t>
      </w:r>
      <w:r w:rsidRPr="00391809">
        <w:rPr>
          <w:rFonts w:cs="Arial"/>
          <w:spacing w:val="41"/>
          <w:sz w:val="22"/>
        </w:rPr>
        <w:t xml:space="preserve"> </w:t>
      </w:r>
      <w:r w:rsidRPr="00391809">
        <w:rPr>
          <w:rFonts w:cs="Arial"/>
          <w:spacing w:val="1"/>
          <w:sz w:val="22"/>
        </w:rPr>
        <w:t>π</w:t>
      </w:r>
      <w:r w:rsidRPr="00391809">
        <w:rPr>
          <w:rFonts w:cs="Arial"/>
          <w:sz w:val="22"/>
        </w:rPr>
        <w:t>ε</w:t>
      </w:r>
      <w:r w:rsidRPr="00391809">
        <w:rPr>
          <w:rFonts w:cs="Arial"/>
          <w:spacing w:val="-3"/>
          <w:sz w:val="22"/>
        </w:rPr>
        <w:t>ρ</w:t>
      </w:r>
      <w:r w:rsidRPr="00391809">
        <w:rPr>
          <w:rFonts w:cs="Arial"/>
          <w:sz w:val="22"/>
        </w:rPr>
        <w:t>ι</w:t>
      </w:r>
      <w:r w:rsidRPr="00391809">
        <w:rPr>
          <w:rFonts w:cs="Arial"/>
          <w:spacing w:val="1"/>
          <w:sz w:val="22"/>
        </w:rPr>
        <w:t>β</w:t>
      </w:r>
      <w:r w:rsidRPr="00391809">
        <w:rPr>
          <w:rFonts w:cs="Arial"/>
          <w:sz w:val="22"/>
        </w:rPr>
        <w:t>ά</w:t>
      </w:r>
      <w:r w:rsidRPr="00391809">
        <w:rPr>
          <w:rFonts w:cs="Arial"/>
          <w:spacing w:val="-1"/>
          <w:sz w:val="22"/>
        </w:rPr>
        <w:t>λλ</w:t>
      </w:r>
      <w:r w:rsidRPr="00391809">
        <w:rPr>
          <w:rFonts w:cs="Arial"/>
          <w:spacing w:val="-3"/>
          <w:sz w:val="22"/>
        </w:rPr>
        <w:t>ο</w:t>
      </w:r>
      <w:r w:rsidRPr="00391809">
        <w:rPr>
          <w:rFonts w:cs="Arial"/>
          <w:sz w:val="22"/>
        </w:rPr>
        <w:t>ν</w:t>
      </w:r>
      <w:r w:rsidRPr="00391809">
        <w:rPr>
          <w:rFonts w:cs="Arial"/>
          <w:spacing w:val="44"/>
          <w:sz w:val="22"/>
        </w:rPr>
        <w:t xml:space="preserve"> </w:t>
      </w:r>
      <w:r w:rsidRPr="00391809">
        <w:rPr>
          <w:rFonts w:cs="Arial"/>
          <w:spacing w:val="-1"/>
          <w:sz w:val="22"/>
        </w:rPr>
        <w:t>γ</w:t>
      </w:r>
      <w:r w:rsidRPr="00391809">
        <w:rPr>
          <w:rFonts w:cs="Arial"/>
          <w:sz w:val="22"/>
        </w:rPr>
        <w:t>ια</w:t>
      </w:r>
      <w:r w:rsidRPr="00391809">
        <w:rPr>
          <w:rFonts w:cs="Arial"/>
          <w:spacing w:val="44"/>
          <w:sz w:val="22"/>
        </w:rPr>
        <w:t xml:space="preserve"> </w:t>
      </w:r>
      <w:r w:rsidRPr="00391809">
        <w:rPr>
          <w:rFonts w:cs="Arial"/>
          <w:sz w:val="22"/>
        </w:rPr>
        <w:t>τ</w:t>
      </w:r>
      <w:r w:rsidRPr="00391809">
        <w:rPr>
          <w:rFonts w:cs="Arial"/>
          <w:spacing w:val="-3"/>
          <w:sz w:val="22"/>
        </w:rPr>
        <w:t>η</w:t>
      </w:r>
      <w:r w:rsidRPr="00391809">
        <w:rPr>
          <w:rFonts w:cs="Arial"/>
          <w:sz w:val="22"/>
        </w:rPr>
        <w:t xml:space="preserve">ν </w:t>
      </w:r>
      <w:r w:rsidRPr="00391809">
        <w:rPr>
          <w:rFonts w:cs="Arial"/>
          <w:spacing w:val="1"/>
          <w:sz w:val="22"/>
        </w:rPr>
        <w:t>σ</w:t>
      </w:r>
      <w:r w:rsidRPr="00391809">
        <w:rPr>
          <w:rFonts w:cs="Arial"/>
          <w:sz w:val="22"/>
        </w:rPr>
        <w:t>ταθερή</w:t>
      </w:r>
      <w:r w:rsidRPr="00391809">
        <w:rPr>
          <w:rFonts w:cs="Arial"/>
          <w:spacing w:val="-3"/>
          <w:sz w:val="22"/>
        </w:rPr>
        <w:t xml:space="preserve"> </w:t>
      </w:r>
      <w:r w:rsidRPr="00391809">
        <w:rPr>
          <w:rFonts w:cs="Arial"/>
          <w:sz w:val="22"/>
        </w:rPr>
        <w:t>μο</w:t>
      </w:r>
      <w:r w:rsidRPr="00391809">
        <w:rPr>
          <w:rFonts w:cs="Arial"/>
          <w:spacing w:val="-1"/>
          <w:sz w:val="22"/>
        </w:rPr>
        <w:t>ν</w:t>
      </w:r>
      <w:r w:rsidRPr="00391809">
        <w:rPr>
          <w:rFonts w:cs="Arial"/>
          <w:sz w:val="22"/>
        </w:rPr>
        <w:t>ά</w:t>
      </w:r>
      <w:r w:rsidRPr="00391809">
        <w:rPr>
          <w:rFonts w:cs="Arial"/>
          <w:spacing w:val="-3"/>
          <w:sz w:val="22"/>
        </w:rPr>
        <w:t>δ</w:t>
      </w:r>
      <w:r w:rsidRPr="00391809">
        <w:rPr>
          <w:rFonts w:cs="Arial"/>
          <w:sz w:val="22"/>
        </w:rPr>
        <w:t>α</w:t>
      </w:r>
      <w:r w:rsidRPr="00391809">
        <w:rPr>
          <w:rFonts w:cs="Arial"/>
          <w:spacing w:val="-2"/>
          <w:sz w:val="22"/>
        </w:rPr>
        <w:t xml:space="preserve"> </w:t>
      </w:r>
      <w:r w:rsidRPr="00391809">
        <w:rPr>
          <w:rFonts w:cs="Arial"/>
          <w:sz w:val="22"/>
        </w:rPr>
        <w:t>ε</w:t>
      </w:r>
      <w:r w:rsidRPr="00391809">
        <w:rPr>
          <w:rFonts w:cs="Arial"/>
          <w:spacing w:val="1"/>
          <w:sz w:val="22"/>
        </w:rPr>
        <w:t>π</w:t>
      </w:r>
      <w:r w:rsidRPr="00391809">
        <w:rPr>
          <w:rFonts w:cs="Arial"/>
          <w:sz w:val="22"/>
        </w:rPr>
        <w:t>ε</w:t>
      </w:r>
      <w:r w:rsidRPr="00391809">
        <w:rPr>
          <w:rFonts w:cs="Arial"/>
          <w:spacing w:val="-2"/>
          <w:sz w:val="22"/>
        </w:rPr>
        <w:t>ξ</w:t>
      </w:r>
      <w:r w:rsidRPr="00391809">
        <w:rPr>
          <w:rFonts w:cs="Arial"/>
          <w:sz w:val="22"/>
        </w:rPr>
        <w:t>ερ</w:t>
      </w:r>
      <w:r w:rsidRPr="00391809">
        <w:rPr>
          <w:rFonts w:cs="Arial"/>
          <w:spacing w:val="-1"/>
          <w:sz w:val="22"/>
        </w:rPr>
        <w:t>γ</w:t>
      </w:r>
      <w:r w:rsidRPr="00391809">
        <w:rPr>
          <w:rFonts w:cs="Arial"/>
          <w:sz w:val="22"/>
        </w:rPr>
        <w:t>α</w:t>
      </w:r>
      <w:r w:rsidRPr="00391809">
        <w:rPr>
          <w:rFonts w:cs="Arial"/>
          <w:spacing w:val="-2"/>
          <w:sz w:val="22"/>
        </w:rPr>
        <w:t>σ</w:t>
      </w:r>
      <w:r w:rsidRPr="00391809">
        <w:rPr>
          <w:rFonts w:cs="Arial"/>
          <w:sz w:val="22"/>
        </w:rPr>
        <w:t>ία</w:t>
      </w:r>
      <w:r w:rsidRPr="00391809">
        <w:rPr>
          <w:rFonts w:cs="Arial"/>
          <w:spacing w:val="-1"/>
          <w:sz w:val="22"/>
        </w:rPr>
        <w:t>ς</w:t>
      </w:r>
      <w:r w:rsidRPr="00391809">
        <w:rPr>
          <w:rFonts w:cs="Arial"/>
          <w:sz w:val="22"/>
        </w:rPr>
        <w:t>.</w:t>
      </w:r>
    </w:p>
    <w:p w:rsidR="00D65C00" w:rsidRPr="00391809" w:rsidRDefault="00D65C00" w:rsidP="00D65C00">
      <w:pPr>
        <w:pStyle w:val="17"/>
        <w:widowControl w:val="0"/>
        <w:numPr>
          <w:ilvl w:val="0"/>
          <w:numId w:val="26"/>
        </w:numPr>
        <w:spacing w:after="160" w:line="100" w:lineRule="atLeast"/>
        <w:ind w:left="431" w:hanging="352"/>
        <w:jc w:val="both"/>
        <w:rPr>
          <w:rFonts w:cs="Arial"/>
          <w:spacing w:val="-3"/>
          <w:sz w:val="22"/>
        </w:rPr>
      </w:pPr>
      <w:r w:rsidRPr="00391809">
        <w:rPr>
          <w:rFonts w:cs="Arial"/>
          <w:sz w:val="22"/>
        </w:rPr>
        <w:t>Η</w:t>
      </w:r>
      <w:r w:rsidRPr="00391809">
        <w:rPr>
          <w:rFonts w:cs="Arial"/>
          <w:spacing w:val="12"/>
          <w:sz w:val="22"/>
        </w:rPr>
        <w:t xml:space="preserve"> </w:t>
      </w:r>
      <w:r w:rsidRPr="00391809">
        <w:rPr>
          <w:rFonts w:cs="Arial"/>
          <w:sz w:val="22"/>
        </w:rPr>
        <w:t>τ</w:t>
      </w:r>
      <w:r w:rsidRPr="00391809">
        <w:rPr>
          <w:rFonts w:cs="Arial"/>
          <w:spacing w:val="2"/>
          <w:sz w:val="22"/>
        </w:rPr>
        <w:t>ι</w:t>
      </w:r>
      <w:r w:rsidRPr="00391809">
        <w:rPr>
          <w:rFonts w:cs="Arial"/>
          <w:sz w:val="22"/>
        </w:rPr>
        <w:t>μο</w:t>
      </w:r>
      <w:r w:rsidRPr="00391809">
        <w:rPr>
          <w:rFonts w:cs="Arial"/>
          <w:spacing w:val="-1"/>
          <w:sz w:val="22"/>
        </w:rPr>
        <w:t>λ</w:t>
      </w:r>
      <w:r w:rsidRPr="00391809">
        <w:rPr>
          <w:rFonts w:cs="Arial"/>
          <w:sz w:val="22"/>
        </w:rPr>
        <w:t>ό</w:t>
      </w:r>
      <w:r w:rsidRPr="00391809">
        <w:rPr>
          <w:rFonts w:cs="Arial"/>
          <w:spacing w:val="-1"/>
          <w:sz w:val="22"/>
        </w:rPr>
        <w:t>γ</w:t>
      </w:r>
      <w:r w:rsidRPr="00391809">
        <w:rPr>
          <w:rFonts w:cs="Arial"/>
          <w:spacing w:val="-3"/>
          <w:sz w:val="22"/>
        </w:rPr>
        <w:t>η</w:t>
      </w:r>
      <w:r w:rsidRPr="00391809">
        <w:rPr>
          <w:rFonts w:cs="Arial"/>
          <w:spacing w:val="1"/>
          <w:sz w:val="22"/>
        </w:rPr>
        <w:t>σ</w:t>
      </w:r>
      <w:r w:rsidRPr="00391809">
        <w:rPr>
          <w:rFonts w:cs="Arial"/>
          <w:sz w:val="22"/>
        </w:rPr>
        <w:t>η</w:t>
      </w:r>
      <w:r w:rsidRPr="00391809">
        <w:rPr>
          <w:rFonts w:cs="Arial"/>
          <w:spacing w:val="12"/>
          <w:sz w:val="22"/>
        </w:rPr>
        <w:t xml:space="preserve"> </w:t>
      </w:r>
      <w:r w:rsidRPr="00391809">
        <w:rPr>
          <w:rFonts w:cs="Arial"/>
          <w:sz w:val="22"/>
        </w:rPr>
        <w:t>θα</w:t>
      </w:r>
      <w:r w:rsidRPr="00391809">
        <w:rPr>
          <w:rFonts w:cs="Arial"/>
          <w:spacing w:val="12"/>
          <w:sz w:val="22"/>
        </w:rPr>
        <w:t xml:space="preserve"> </w:t>
      </w:r>
      <w:r w:rsidRPr="00391809">
        <w:rPr>
          <w:rFonts w:cs="Arial"/>
          <w:spacing w:val="-1"/>
          <w:sz w:val="22"/>
        </w:rPr>
        <w:t>γ</w:t>
      </w:r>
      <w:r w:rsidRPr="00391809">
        <w:rPr>
          <w:rFonts w:cs="Arial"/>
          <w:spacing w:val="2"/>
          <w:sz w:val="22"/>
        </w:rPr>
        <w:t>ί</w:t>
      </w:r>
      <w:r w:rsidRPr="00391809">
        <w:rPr>
          <w:rFonts w:cs="Arial"/>
          <w:spacing w:val="-3"/>
          <w:sz w:val="22"/>
        </w:rPr>
        <w:t>ν</w:t>
      </w:r>
      <w:r w:rsidRPr="00391809">
        <w:rPr>
          <w:rFonts w:cs="Arial"/>
          <w:sz w:val="22"/>
        </w:rPr>
        <w:t>ετ</w:t>
      </w:r>
      <w:r w:rsidRPr="00391809">
        <w:rPr>
          <w:rFonts w:cs="Arial"/>
          <w:spacing w:val="-2"/>
          <w:sz w:val="22"/>
        </w:rPr>
        <w:t>α</w:t>
      </w:r>
      <w:r w:rsidRPr="00391809">
        <w:rPr>
          <w:rFonts w:cs="Arial"/>
          <w:sz w:val="22"/>
        </w:rPr>
        <w:t>ι</w:t>
      </w:r>
      <w:r w:rsidRPr="00391809">
        <w:rPr>
          <w:rFonts w:cs="Arial"/>
          <w:spacing w:val="14"/>
          <w:sz w:val="22"/>
        </w:rPr>
        <w:t xml:space="preserve"> </w:t>
      </w:r>
      <w:r w:rsidRPr="00391809">
        <w:rPr>
          <w:rFonts w:cs="Arial"/>
          <w:spacing w:val="1"/>
          <w:sz w:val="22"/>
        </w:rPr>
        <w:t>σ</w:t>
      </w:r>
      <w:r w:rsidRPr="00391809">
        <w:rPr>
          <w:rFonts w:cs="Arial"/>
          <w:sz w:val="22"/>
        </w:rPr>
        <w:t>το</w:t>
      </w:r>
      <w:r w:rsidRPr="00391809">
        <w:rPr>
          <w:rFonts w:cs="Arial"/>
          <w:spacing w:val="56"/>
          <w:sz w:val="22"/>
        </w:rPr>
        <w:t xml:space="preserve"> </w:t>
      </w:r>
      <w:r w:rsidRPr="00391809">
        <w:rPr>
          <w:rFonts w:cs="Arial"/>
          <w:sz w:val="22"/>
        </w:rPr>
        <w:t>τέ</w:t>
      </w:r>
      <w:r w:rsidRPr="00391809">
        <w:rPr>
          <w:rFonts w:cs="Arial"/>
          <w:spacing w:val="-1"/>
          <w:sz w:val="22"/>
        </w:rPr>
        <w:t>λ</w:t>
      </w:r>
      <w:r w:rsidRPr="00391809">
        <w:rPr>
          <w:rFonts w:cs="Arial"/>
          <w:sz w:val="22"/>
        </w:rPr>
        <w:t>ος</w:t>
      </w:r>
      <w:r w:rsidRPr="00391809">
        <w:rPr>
          <w:rFonts w:cs="Arial"/>
          <w:spacing w:val="55"/>
          <w:sz w:val="22"/>
        </w:rPr>
        <w:t xml:space="preserve"> </w:t>
      </w:r>
      <w:r w:rsidRPr="00391809">
        <w:rPr>
          <w:rFonts w:cs="Arial"/>
          <w:spacing w:val="-3"/>
          <w:sz w:val="22"/>
        </w:rPr>
        <w:t>κ</w:t>
      </w:r>
      <w:r w:rsidRPr="00391809">
        <w:rPr>
          <w:rFonts w:cs="Arial"/>
          <w:spacing w:val="-2"/>
          <w:sz w:val="22"/>
        </w:rPr>
        <w:t>ά</w:t>
      </w:r>
      <w:r w:rsidRPr="00391809">
        <w:rPr>
          <w:rFonts w:cs="Arial"/>
          <w:sz w:val="22"/>
        </w:rPr>
        <w:t xml:space="preserve">θε </w:t>
      </w:r>
      <w:r w:rsidRPr="00391809">
        <w:rPr>
          <w:rFonts w:cs="Arial"/>
          <w:spacing w:val="-14"/>
          <w:sz w:val="22"/>
        </w:rPr>
        <w:t xml:space="preserve"> </w:t>
      </w:r>
      <w:r w:rsidRPr="00391809">
        <w:rPr>
          <w:rFonts w:cs="Arial"/>
          <w:sz w:val="22"/>
        </w:rPr>
        <w:t>μή</w:t>
      </w:r>
      <w:r w:rsidRPr="00391809">
        <w:rPr>
          <w:rFonts w:cs="Arial"/>
          <w:spacing w:val="-1"/>
          <w:sz w:val="22"/>
        </w:rPr>
        <w:t>ν</w:t>
      </w:r>
      <w:r w:rsidRPr="00391809">
        <w:rPr>
          <w:rFonts w:cs="Arial"/>
          <w:sz w:val="22"/>
        </w:rPr>
        <w:t>α</w:t>
      </w:r>
      <w:r w:rsidRPr="00391809">
        <w:rPr>
          <w:rFonts w:cs="Arial"/>
          <w:spacing w:val="54"/>
          <w:sz w:val="22"/>
        </w:rPr>
        <w:t xml:space="preserve"> </w:t>
      </w:r>
      <w:r w:rsidRPr="00391809">
        <w:rPr>
          <w:rFonts w:cs="Arial"/>
          <w:sz w:val="22"/>
        </w:rPr>
        <w:t>α</w:t>
      </w:r>
      <w:r w:rsidRPr="00391809">
        <w:rPr>
          <w:rFonts w:cs="Arial"/>
          <w:spacing w:val="-1"/>
          <w:sz w:val="22"/>
        </w:rPr>
        <w:t>ν</w:t>
      </w:r>
      <w:r w:rsidRPr="00391809">
        <w:rPr>
          <w:rFonts w:cs="Arial"/>
          <w:sz w:val="22"/>
        </w:rPr>
        <w:t>εξά</w:t>
      </w:r>
      <w:r w:rsidRPr="00391809">
        <w:rPr>
          <w:rFonts w:cs="Arial"/>
          <w:spacing w:val="-3"/>
          <w:sz w:val="22"/>
        </w:rPr>
        <w:t>ρ</w:t>
      </w:r>
      <w:r w:rsidRPr="00391809">
        <w:rPr>
          <w:rFonts w:cs="Arial"/>
          <w:sz w:val="22"/>
        </w:rPr>
        <w:t>τητα</w:t>
      </w:r>
      <w:r w:rsidRPr="00391809">
        <w:rPr>
          <w:rFonts w:cs="Arial"/>
          <w:spacing w:val="56"/>
          <w:sz w:val="22"/>
        </w:rPr>
        <w:t xml:space="preserve"> </w:t>
      </w:r>
      <w:r w:rsidRPr="00391809">
        <w:rPr>
          <w:rFonts w:cs="Arial"/>
          <w:spacing w:val="-2"/>
          <w:sz w:val="22"/>
        </w:rPr>
        <w:t>α</w:t>
      </w:r>
      <w:r w:rsidRPr="00391809">
        <w:rPr>
          <w:rFonts w:cs="Arial"/>
          <w:spacing w:val="1"/>
          <w:sz w:val="22"/>
        </w:rPr>
        <w:t>π</w:t>
      </w:r>
      <w:r w:rsidRPr="00391809">
        <w:rPr>
          <w:rFonts w:cs="Arial"/>
          <w:sz w:val="22"/>
        </w:rPr>
        <w:t>ό</w:t>
      </w:r>
      <w:r w:rsidRPr="00391809">
        <w:rPr>
          <w:rFonts w:cs="Arial"/>
          <w:spacing w:val="56"/>
          <w:sz w:val="22"/>
        </w:rPr>
        <w:t xml:space="preserve"> </w:t>
      </w:r>
      <w:r w:rsidRPr="00391809">
        <w:rPr>
          <w:rFonts w:cs="Arial"/>
          <w:sz w:val="22"/>
        </w:rPr>
        <w:t>την</w:t>
      </w:r>
      <w:r w:rsidRPr="00391809">
        <w:rPr>
          <w:rFonts w:cs="Arial"/>
          <w:spacing w:val="55"/>
          <w:sz w:val="22"/>
        </w:rPr>
        <w:t xml:space="preserve"> </w:t>
      </w:r>
      <w:r w:rsidRPr="00391809">
        <w:rPr>
          <w:rFonts w:cs="Arial"/>
          <w:spacing w:val="-3"/>
          <w:sz w:val="22"/>
        </w:rPr>
        <w:t>η</w:t>
      </w:r>
      <w:r w:rsidRPr="00391809">
        <w:rPr>
          <w:rFonts w:cs="Arial"/>
          <w:sz w:val="22"/>
        </w:rPr>
        <w:t>μερομη</w:t>
      </w:r>
      <w:r w:rsidRPr="00391809">
        <w:rPr>
          <w:rFonts w:cs="Arial"/>
          <w:spacing w:val="-3"/>
          <w:sz w:val="22"/>
        </w:rPr>
        <w:t>ν</w:t>
      </w:r>
      <w:r w:rsidRPr="00391809">
        <w:rPr>
          <w:rFonts w:cs="Arial"/>
          <w:sz w:val="22"/>
        </w:rPr>
        <w:t xml:space="preserve">ία </w:t>
      </w:r>
      <w:r w:rsidRPr="00391809">
        <w:rPr>
          <w:rFonts w:cs="Arial"/>
          <w:spacing w:val="1"/>
          <w:position w:val="-13"/>
          <w:sz w:val="22"/>
        </w:rPr>
        <w:t>π</w:t>
      </w:r>
      <w:r w:rsidRPr="00391809">
        <w:rPr>
          <w:rFonts w:cs="Arial"/>
          <w:position w:val="-13"/>
          <w:sz w:val="22"/>
        </w:rPr>
        <w:t>ρα</w:t>
      </w:r>
      <w:r w:rsidRPr="00391809">
        <w:rPr>
          <w:rFonts w:cs="Arial"/>
          <w:spacing w:val="-1"/>
          <w:position w:val="-13"/>
          <w:sz w:val="22"/>
        </w:rPr>
        <w:t>γ</w:t>
      </w:r>
      <w:r w:rsidRPr="00391809">
        <w:rPr>
          <w:rFonts w:cs="Arial"/>
          <w:spacing w:val="-2"/>
          <w:position w:val="-13"/>
          <w:sz w:val="22"/>
        </w:rPr>
        <w:t>μ</w:t>
      </w:r>
      <w:r w:rsidRPr="00391809">
        <w:rPr>
          <w:rFonts w:cs="Arial"/>
          <w:position w:val="-13"/>
          <w:sz w:val="22"/>
        </w:rPr>
        <w:t>ατ</w:t>
      </w:r>
      <w:r w:rsidRPr="00391809">
        <w:rPr>
          <w:rFonts w:cs="Arial"/>
          <w:spacing w:val="-3"/>
          <w:position w:val="-13"/>
          <w:sz w:val="22"/>
        </w:rPr>
        <w:t>ο</w:t>
      </w:r>
      <w:r w:rsidRPr="00391809">
        <w:rPr>
          <w:rFonts w:cs="Arial"/>
          <w:spacing w:val="1"/>
          <w:position w:val="-13"/>
          <w:sz w:val="22"/>
        </w:rPr>
        <w:t>π</w:t>
      </w:r>
      <w:r w:rsidRPr="00391809">
        <w:rPr>
          <w:rFonts w:cs="Arial"/>
          <w:spacing w:val="-3"/>
          <w:position w:val="-13"/>
          <w:sz w:val="22"/>
        </w:rPr>
        <w:t>ο</w:t>
      </w:r>
      <w:r w:rsidRPr="00391809">
        <w:rPr>
          <w:rFonts w:cs="Arial"/>
          <w:spacing w:val="2"/>
          <w:position w:val="-13"/>
          <w:sz w:val="22"/>
        </w:rPr>
        <w:t>ί</w:t>
      </w:r>
      <w:r w:rsidRPr="00391809">
        <w:rPr>
          <w:rFonts w:cs="Arial"/>
          <w:position w:val="-13"/>
          <w:sz w:val="22"/>
        </w:rPr>
        <w:t>η</w:t>
      </w:r>
      <w:r w:rsidRPr="00391809">
        <w:rPr>
          <w:rFonts w:cs="Arial"/>
          <w:spacing w:val="-2"/>
          <w:position w:val="-13"/>
          <w:sz w:val="22"/>
        </w:rPr>
        <w:t>σ</w:t>
      </w:r>
      <w:r w:rsidRPr="00391809">
        <w:rPr>
          <w:rFonts w:cs="Arial"/>
          <w:position w:val="-13"/>
          <w:sz w:val="22"/>
        </w:rPr>
        <w:t>ης</w:t>
      </w:r>
      <w:r w:rsidRPr="00391809">
        <w:rPr>
          <w:rFonts w:cs="Arial"/>
          <w:spacing w:val="-1"/>
          <w:position w:val="-13"/>
          <w:sz w:val="22"/>
        </w:rPr>
        <w:t xml:space="preserve"> των δρομολογίων εντός του ιδίου μήνα, κ</w:t>
      </w:r>
      <w:r w:rsidRPr="00391809">
        <w:rPr>
          <w:rFonts w:cs="Arial"/>
          <w:position w:val="-13"/>
          <w:sz w:val="22"/>
        </w:rPr>
        <w:t>ατό</w:t>
      </w:r>
      <w:r w:rsidRPr="00391809">
        <w:rPr>
          <w:rFonts w:cs="Arial"/>
          <w:spacing w:val="-1"/>
          <w:position w:val="-13"/>
          <w:sz w:val="22"/>
        </w:rPr>
        <w:t>π</w:t>
      </w:r>
      <w:r w:rsidRPr="00391809">
        <w:rPr>
          <w:rFonts w:cs="Arial"/>
          <w:spacing w:val="2"/>
          <w:position w:val="-13"/>
          <w:sz w:val="22"/>
        </w:rPr>
        <w:t>ι</w:t>
      </w:r>
      <w:r w:rsidRPr="00391809">
        <w:rPr>
          <w:rFonts w:cs="Arial"/>
          <w:position w:val="-13"/>
          <w:sz w:val="22"/>
        </w:rPr>
        <w:t>ν</w:t>
      </w:r>
      <w:r w:rsidRPr="00391809">
        <w:rPr>
          <w:rFonts w:cs="Arial"/>
          <w:spacing w:val="-3"/>
          <w:position w:val="-13"/>
          <w:sz w:val="22"/>
        </w:rPr>
        <w:t xml:space="preserve"> </w:t>
      </w:r>
      <w:r w:rsidRPr="00391809">
        <w:rPr>
          <w:rFonts w:cs="Arial"/>
          <w:spacing w:val="1"/>
          <w:position w:val="-13"/>
          <w:sz w:val="22"/>
        </w:rPr>
        <w:t>συ</w:t>
      </w:r>
      <w:r w:rsidRPr="00391809">
        <w:rPr>
          <w:rFonts w:cs="Arial"/>
          <w:spacing w:val="-1"/>
          <w:position w:val="-13"/>
          <w:sz w:val="22"/>
        </w:rPr>
        <w:t>ν</w:t>
      </w:r>
      <w:r w:rsidRPr="00391809">
        <w:rPr>
          <w:rFonts w:cs="Arial"/>
          <w:position w:val="-13"/>
          <w:sz w:val="22"/>
        </w:rPr>
        <w:t>ε</w:t>
      </w:r>
      <w:r w:rsidRPr="00391809">
        <w:rPr>
          <w:rFonts w:cs="Arial"/>
          <w:spacing w:val="-1"/>
          <w:position w:val="-13"/>
          <w:sz w:val="22"/>
        </w:rPr>
        <w:t>νν</w:t>
      </w:r>
      <w:r w:rsidRPr="00391809">
        <w:rPr>
          <w:rFonts w:cs="Arial"/>
          <w:spacing w:val="-3"/>
          <w:position w:val="-13"/>
          <w:sz w:val="22"/>
        </w:rPr>
        <w:t>ό</w:t>
      </w:r>
      <w:r w:rsidRPr="00391809">
        <w:rPr>
          <w:rFonts w:cs="Arial"/>
          <w:position w:val="-13"/>
          <w:sz w:val="22"/>
        </w:rPr>
        <w:t>η</w:t>
      </w:r>
      <w:r w:rsidRPr="00391809">
        <w:rPr>
          <w:rFonts w:cs="Arial"/>
          <w:spacing w:val="1"/>
          <w:position w:val="-13"/>
          <w:sz w:val="22"/>
        </w:rPr>
        <w:t>σ</w:t>
      </w:r>
      <w:r w:rsidRPr="00391809">
        <w:rPr>
          <w:rFonts w:cs="Arial"/>
          <w:position w:val="-13"/>
          <w:sz w:val="22"/>
        </w:rPr>
        <w:t>η</w:t>
      </w:r>
      <w:r w:rsidRPr="00391809">
        <w:rPr>
          <w:rFonts w:cs="Arial"/>
          <w:spacing w:val="-1"/>
          <w:position w:val="-13"/>
          <w:sz w:val="22"/>
        </w:rPr>
        <w:t>ς</w:t>
      </w:r>
      <w:r w:rsidRPr="00391809">
        <w:rPr>
          <w:rFonts w:cs="Arial"/>
          <w:position w:val="-13"/>
          <w:sz w:val="22"/>
        </w:rPr>
        <w:t>.</w:t>
      </w:r>
    </w:p>
    <w:p w:rsidR="00D65C00" w:rsidRPr="00391809" w:rsidRDefault="00D65C00" w:rsidP="00D65C00">
      <w:pPr>
        <w:pStyle w:val="17"/>
        <w:widowControl w:val="0"/>
        <w:numPr>
          <w:ilvl w:val="0"/>
          <w:numId w:val="26"/>
        </w:numPr>
        <w:spacing w:after="160" w:line="100" w:lineRule="atLeast"/>
        <w:ind w:left="431" w:hanging="352"/>
        <w:jc w:val="both"/>
        <w:rPr>
          <w:rFonts w:cs="Arial"/>
          <w:spacing w:val="-1"/>
          <w:sz w:val="22"/>
        </w:rPr>
      </w:pPr>
      <w:r w:rsidRPr="00391809">
        <w:rPr>
          <w:rFonts w:cs="Arial"/>
          <w:spacing w:val="-3"/>
          <w:sz w:val="22"/>
        </w:rPr>
        <w:lastRenderedPageBreak/>
        <w:t>Τ</w:t>
      </w:r>
      <w:r w:rsidRPr="00391809">
        <w:rPr>
          <w:rFonts w:cs="Arial"/>
          <w:sz w:val="22"/>
        </w:rPr>
        <w:t>α</w:t>
      </w:r>
      <w:r w:rsidRPr="00391809">
        <w:rPr>
          <w:rFonts w:cs="Arial"/>
          <w:spacing w:val="12"/>
          <w:sz w:val="22"/>
        </w:rPr>
        <w:t xml:space="preserve"> </w:t>
      </w:r>
      <w:r w:rsidRPr="00391809">
        <w:rPr>
          <w:rFonts w:cs="Arial"/>
          <w:spacing w:val="-3"/>
          <w:sz w:val="22"/>
        </w:rPr>
        <w:t>έ</w:t>
      </w:r>
      <w:r w:rsidRPr="00391809">
        <w:rPr>
          <w:rFonts w:cs="Arial"/>
          <w:sz w:val="22"/>
        </w:rPr>
        <w:t>ξοδα</w:t>
      </w:r>
      <w:r w:rsidRPr="00391809">
        <w:rPr>
          <w:rFonts w:cs="Arial"/>
          <w:spacing w:val="10"/>
          <w:sz w:val="22"/>
        </w:rPr>
        <w:t xml:space="preserve"> </w:t>
      </w:r>
      <w:r w:rsidRPr="00391809">
        <w:rPr>
          <w:rFonts w:cs="Arial"/>
          <w:spacing w:val="-1"/>
          <w:sz w:val="22"/>
        </w:rPr>
        <w:t>ζ</w:t>
      </w:r>
      <w:r w:rsidRPr="00391809">
        <w:rPr>
          <w:rFonts w:cs="Arial"/>
          <w:sz w:val="22"/>
        </w:rPr>
        <w:t>ύ</w:t>
      </w:r>
      <w:r w:rsidRPr="00391809">
        <w:rPr>
          <w:rFonts w:cs="Arial"/>
          <w:spacing w:val="-3"/>
          <w:sz w:val="22"/>
        </w:rPr>
        <w:t>γ</w:t>
      </w:r>
      <w:r w:rsidRPr="00391809">
        <w:rPr>
          <w:rFonts w:cs="Arial"/>
          <w:sz w:val="22"/>
        </w:rPr>
        <w:t>ι</w:t>
      </w:r>
      <w:r w:rsidRPr="00391809">
        <w:rPr>
          <w:rFonts w:cs="Arial"/>
          <w:spacing w:val="1"/>
          <w:sz w:val="22"/>
        </w:rPr>
        <w:t>σ</w:t>
      </w:r>
      <w:r w:rsidRPr="00391809">
        <w:rPr>
          <w:rFonts w:cs="Arial"/>
          <w:sz w:val="22"/>
        </w:rPr>
        <w:t>ης</w:t>
      </w:r>
      <w:r w:rsidRPr="00391809">
        <w:rPr>
          <w:rFonts w:cs="Arial"/>
          <w:spacing w:val="11"/>
          <w:sz w:val="22"/>
        </w:rPr>
        <w:t xml:space="preserve"> </w:t>
      </w:r>
      <w:r w:rsidRPr="00391809">
        <w:rPr>
          <w:rFonts w:cs="Arial"/>
          <w:spacing w:val="1"/>
          <w:sz w:val="22"/>
        </w:rPr>
        <w:t>σ</w:t>
      </w:r>
      <w:r w:rsidRPr="00391809">
        <w:rPr>
          <w:rFonts w:cs="Arial"/>
          <w:spacing w:val="-3"/>
          <w:sz w:val="22"/>
        </w:rPr>
        <w:t>τ</w:t>
      </w:r>
      <w:r w:rsidRPr="00391809">
        <w:rPr>
          <w:rFonts w:cs="Arial"/>
          <w:sz w:val="22"/>
        </w:rPr>
        <w:t>ην</w:t>
      </w:r>
      <w:r w:rsidRPr="00391809">
        <w:rPr>
          <w:rFonts w:cs="Arial"/>
          <w:spacing w:val="12"/>
          <w:sz w:val="22"/>
        </w:rPr>
        <w:t xml:space="preserve"> </w:t>
      </w:r>
      <w:r w:rsidRPr="00391809">
        <w:rPr>
          <w:rFonts w:cs="Arial"/>
          <w:sz w:val="22"/>
        </w:rPr>
        <w:t>έδ</w:t>
      </w:r>
      <w:r w:rsidRPr="00391809">
        <w:rPr>
          <w:rFonts w:cs="Arial"/>
          <w:spacing w:val="-3"/>
          <w:sz w:val="22"/>
        </w:rPr>
        <w:t>ρ</w:t>
      </w:r>
      <w:r w:rsidRPr="00391809">
        <w:rPr>
          <w:rFonts w:cs="Arial"/>
          <w:sz w:val="22"/>
        </w:rPr>
        <w:t>α</w:t>
      </w:r>
      <w:r w:rsidRPr="00391809">
        <w:rPr>
          <w:rFonts w:cs="Arial"/>
          <w:spacing w:val="12"/>
          <w:sz w:val="22"/>
        </w:rPr>
        <w:t xml:space="preserve"> </w:t>
      </w:r>
      <w:r w:rsidRPr="00391809">
        <w:rPr>
          <w:rFonts w:cs="Arial"/>
          <w:sz w:val="22"/>
        </w:rPr>
        <w:t>τ</w:t>
      </w:r>
      <w:r w:rsidRPr="00391809">
        <w:rPr>
          <w:rFonts w:cs="Arial"/>
          <w:spacing w:val="-3"/>
          <w:sz w:val="22"/>
        </w:rPr>
        <w:t>ο</w:t>
      </w:r>
      <w:r w:rsidRPr="00391809">
        <w:rPr>
          <w:rFonts w:cs="Arial"/>
          <w:sz w:val="22"/>
        </w:rPr>
        <w:t>υ</w:t>
      </w:r>
      <w:r w:rsidRPr="00391809">
        <w:rPr>
          <w:rFonts w:cs="Arial"/>
          <w:spacing w:val="10"/>
          <w:sz w:val="22"/>
        </w:rPr>
        <w:t xml:space="preserve"> </w:t>
      </w:r>
      <w:r w:rsidRPr="00391809">
        <w:rPr>
          <w:rFonts w:cs="Arial"/>
          <w:spacing w:val="1"/>
          <w:sz w:val="22"/>
        </w:rPr>
        <w:t>Ν</w:t>
      </w:r>
      <w:r w:rsidRPr="00391809">
        <w:rPr>
          <w:rFonts w:cs="Arial"/>
          <w:sz w:val="22"/>
        </w:rPr>
        <w:t>ο</w:t>
      </w:r>
      <w:r w:rsidRPr="00391809">
        <w:rPr>
          <w:rFonts w:cs="Arial"/>
          <w:spacing w:val="1"/>
          <w:sz w:val="22"/>
        </w:rPr>
        <w:t>σ</w:t>
      </w:r>
      <w:r w:rsidRPr="00391809">
        <w:rPr>
          <w:rFonts w:cs="Arial"/>
          <w:sz w:val="22"/>
        </w:rPr>
        <w:t>ο</w:t>
      </w:r>
      <w:r w:rsidRPr="00391809">
        <w:rPr>
          <w:rFonts w:cs="Arial"/>
          <w:spacing w:val="-1"/>
          <w:sz w:val="22"/>
        </w:rPr>
        <w:t>κ</w:t>
      </w:r>
      <w:r w:rsidRPr="00391809">
        <w:rPr>
          <w:rFonts w:cs="Arial"/>
          <w:spacing w:val="-3"/>
          <w:sz w:val="22"/>
        </w:rPr>
        <w:t>ο</w:t>
      </w:r>
      <w:r w:rsidRPr="00391809">
        <w:rPr>
          <w:rFonts w:cs="Arial"/>
          <w:sz w:val="22"/>
        </w:rPr>
        <w:t>μ</w:t>
      </w:r>
      <w:r w:rsidRPr="00391809">
        <w:rPr>
          <w:rFonts w:cs="Arial"/>
          <w:spacing w:val="-3"/>
          <w:sz w:val="22"/>
        </w:rPr>
        <w:t>ε</w:t>
      </w:r>
      <w:r w:rsidRPr="00391809">
        <w:rPr>
          <w:rFonts w:cs="Arial"/>
          <w:spacing w:val="2"/>
          <w:sz w:val="22"/>
        </w:rPr>
        <w:t>ί</w:t>
      </w:r>
      <w:r w:rsidRPr="00391809">
        <w:rPr>
          <w:rFonts w:cs="Arial"/>
          <w:spacing w:val="-3"/>
          <w:sz w:val="22"/>
        </w:rPr>
        <w:t>ο</w:t>
      </w:r>
      <w:r w:rsidRPr="00391809">
        <w:rPr>
          <w:rFonts w:cs="Arial"/>
          <w:sz w:val="22"/>
        </w:rPr>
        <w:t>υ</w:t>
      </w:r>
      <w:r w:rsidRPr="00391809">
        <w:rPr>
          <w:rFonts w:cs="Arial"/>
          <w:spacing w:val="10"/>
          <w:sz w:val="22"/>
        </w:rPr>
        <w:t xml:space="preserve"> </w:t>
      </w:r>
      <w:r w:rsidRPr="00391809">
        <w:rPr>
          <w:rFonts w:cs="Arial"/>
          <w:spacing w:val="-1"/>
          <w:sz w:val="22"/>
        </w:rPr>
        <w:t>β</w:t>
      </w:r>
      <w:r w:rsidRPr="00391809">
        <w:rPr>
          <w:rFonts w:cs="Arial"/>
          <w:sz w:val="22"/>
        </w:rPr>
        <w:t>αρύ</w:t>
      </w:r>
      <w:r w:rsidRPr="00391809">
        <w:rPr>
          <w:rFonts w:cs="Arial"/>
          <w:spacing w:val="-1"/>
          <w:sz w:val="22"/>
        </w:rPr>
        <w:t>ν</w:t>
      </w:r>
      <w:r w:rsidRPr="00391809">
        <w:rPr>
          <w:rFonts w:cs="Arial"/>
          <w:sz w:val="22"/>
        </w:rPr>
        <w:t>ουν</w:t>
      </w:r>
      <w:r w:rsidRPr="00391809">
        <w:rPr>
          <w:rFonts w:cs="Arial"/>
          <w:spacing w:val="9"/>
          <w:sz w:val="22"/>
        </w:rPr>
        <w:t xml:space="preserve"> </w:t>
      </w:r>
      <w:r w:rsidRPr="00391809">
        <w:rPr>
          <w:rFonts w:cs="Arial"/>
          <w:sz w:val="22"/>
        </w:rPr>
        <w:t>τον α</w:t>
      </w:r>
      <w:r w:rsidRPr="00391809">
        <w:rPr>
          <w:rFonts w:cs="Arial"/>
          <w:spacing w:val="-1"/>
          <w:sz w:val="22"/>
        </w:rPr>
        <w:t>ν</w:t>
      </w:r>
      <w:r w:rsidRPr="00391809">
        <w:rPr>
          <w:rFonts w:cs="Arial"/>
          <w:sz w:val="22"/>
        </w:rPr>
        <w:t>άδοχ</w:t>
      </w:r>
      <w:r w:rsidRPr="00391809">
        <w:rPr>
          <w:rFonts w:cs="Arial"/>
          <w:spacing w:val="-3"/>
          <w:sz w:val="22"/>
        </w:rPr>
        <w:t>ο</w:t>
      </w:r>
      <w:r w:rsidRPr="00391809">
        <w:rPr>
          <w:rFonts w:cs="Arial"/>
          <w:sz w:val="22"/>
        </w:rPr>
        <w:t>.</w:t>
      </w:r>
      <w:r w:rsidRPr="00391809">
        <w:rPr>
          <w:rFonts w:cs="Arial"/>
          <w:sz w:val="22"/>
        </w:rPr>
        <w:tab/>
        <w:t>Ο α</w:t>
      </w:r>
      <w:r w:rsidRPr="00391809">
        <w:rPr>
          <w:rFonts w:cs="Arial"/>
          <w:spacing w:val="-1"/>
          <w:sz w:val="22"/>
        </w:rPr>
        <w:t>ν</w:t>
      </w:r>
      <w:r w:rsidRPr="00391809">
        <w:rPr>
          <w:rFonts w:cs="Arial"/>
          <w:sz w:val="22"/>
        </w:rPr>
        <w:t>άδοχος</w:t>
      </w:r>
      <w:r w:rsidRPr="00391809">
        <w:rPr>
          <w:rFonts w:cs="Arial"/>
          <w:spacing w:val="43"/>
          <w:sz w:val="22"/>
        </w:rPr>
        <w:t xml:space="preserve"> </w:t>
      </w:r>
      <w:r w:rsidRPr="00391809">
        <w:rPr>
          <w:rFonts w:cs="Arial"/>
          <w:spacing w:val="-1"/>
          <w:sz w:val="22"/>
        </w:rPr>
        <w:t>ν</w:t>
      </w:r>
      <w:r w:rsidRPr="00391809">
        <w:rPr>
          <w:rFonts w:cs="Arial"/>
          <w:sz w:val="22"/>
        </w:rPr>
        <w:t>α</w:t>
      </w:r>
      <w:r w:rsidRPr="00391809">
        <w:rPr>
          <w:rFonts w:cs="Arial"/>
          <w:spacing w:val="42"/>
          <w:sz w:val="22"/>
        </w:rPr>
        <w:t xml:space="preserve"> </w:t>
      </w:r>
      <w:r w:rsidRPr="00391809">
        <w:rPr>
          <w:rFonts w:cs="Arial"/>
          <w:spacing w:val="1"/>
          <w:sz w:val="22"/>
        </w:rPr>
        <w:t>ζ</w:t>
      </w:r>
      <w:r w:rsidRPr="00391809">
        <w:rPr>
          <w:rFonts w:cs="Arial"/>
          <w:sz w:val="22"/>
        </w:rPr>
        <w:t>υ</w:t>
      </w:r>
      <w:r w:rsidRPr="00391809">
        <w:rPr>
          <w:rFonts w:cs="Arial"/>
          <w:spacing w:val="-3"/>
          <w:sz w:val="22"/>
        </w:rPr>
        <w:t>γ</w:t>
      </w:r>
      <w:r w:rsidRPr="00391809">
        <w:rPr>
          <w:rFonts w:cs="Arial"/>
          <w:sz w:val="22"/>
        </w:rPr>
        <w:t>ί</w:t>
      </w:r>
      <w:r w:rsidRPr="00391809">
        <w:rPr>
          <w:rFonts w:cs="Arial"/>
          <w:spacing w:val="-1"/>
          <w:sz w:val="22"/>
        </w:rPr>
        <w:t>ζ</w:t>
      </w:r>
      <w:r w:rsidRPr="00391809">
        <w:rPr>
          <w:rFonts w:cs="Arial"/>
          <w:sz w:val="22"/>
        </w:rPr>
        <w:t>ει</w:t>
      </w:r>
      <w:r w:rsidRPr="00391809">
        <w:rPr>
          <w:rFonts w:cs="Arial"/>
          <w:spacing w:val="46"/>
          <w:sz w:val="22"/>
        </w:rPr>
        <w:t xml:space="preserve"> </w:t>
      </w:r>
      <w:r w:rsidRPr="00391809">
        <w:rPr>
          <w:rFonts w:cs="Arial"/>
          <w:spacing w:val="-1"/>
          <w:sz w:val="22"/>
        </w:rPr>
        <w:t>κ</w:t>
      </w:r>
      <w:r w:rsidRPr="00391809">
        <w:rPr>
          <w:rFonts w:cs="Arial"/>
          <w:spacing w:val="-2"/>
          <w:sz w:val="22"/>
        </w:rPr>
        <w:t>α</w:t>
      </w:r>
      <w:r w:rsidRPr="00391809">
        <w:rPr>
          <w:rFonts w:cs="Arial"/>
          <w:sz w:val="22"/>
        </w:rPr>
        <w:t>ι</w:t>
      </w:r>
      <w:r w:rsidRPr="00391809">
        <w:rPr>
          <w:rFonts w:cs="Arial"/>
          <w:spacing w:val="46"/>
          <w:sz w:val="22"/>
        </w:rPr>
        <w:t xml:space="preserve"> </w:t>
      </w:r>
      <w:r w:rsidRPr="00391809">
        <w:rPr>
          <w:rFonts w:cs="Arial"/>
          <w:spacing w:val="-3"/>
          <w:sz w:val="22"/>
        </w:rPr>
        <w:t>ν</w:t>
      </w:r>
      <w:r w:rsidRPr="00391809">
        <w:rPr>
          <w:rFonts w:cs="Arial"/>
          <w:sz w:val="22"/>
        </w:rPr>
        <w:t>α</w:t>
      </w:r>
      <w:r w:rsidRPr="00391809">
        <w:rPr>
          <w:rFonts w:cs="Arial"/>
          <w:spacing w:val="44"/>
          <w:sz w:val="22"/>
        </w:rPr>
        <w:t xml:space="preserve"> </w:t>
      </w:r>
      <w:r w:rsidRPr="00391809">
        <w:rPr>
          <w:rFonts w:cs="Arial"/>
          <w:spacing w:val="-1"/>
          <w:sz w:val="22"/>
        </w:rPr>
        <w:t>κ</w:t>
      </w:r>
      <w:r w:rsidRPr="00391809">
        <w:rPr>
          <w:rFonts w:cs="Arial"/>
          <w:sz w:val="22"/>
        </w:rPr>
        <w:t>ατα</w:t>
      </w:r>
      <w:r w:rsidRPr="00391809">
        <w:rPr>
          <w:rFonts w:cs="Arial"/>
          <w:spacing w:val="-3"/>
          <w:sz w:val="22"/>
        </w:rPr>
        <w:t>γ</w:t>
      </w:r>
      <w:r w:rsidRPr="00391809">
        <w:rPr>
          <w:rFonts w:cs="Arial"/>
          <w:sz w:val="22"/>
        </w:rPr>
        <w:t>ρά</w:t>
      </w:r>
      <w:r w:rsidRPr="00391809">
        <w:rPr>
          <w:rFonts w:cs="Arial"/>
          <w:spacing w:val="-1"/>
          <w:sz w:val="22"/>
        </w:rPr>
        <w:t>φ</w:t>
      </w:r>
      <w:r w:rsidRPr="00391809">
        <w:rPr>
          <w:rFonts w:cs="Arial"/>
          <w:sz w:val="22"/>
        </w:rPr>
        <w:t>ει</w:t>
      </w:r>
      <w:r w:rsidRPr="00391809">
        <w:rPr>
          <w:rFonts w:cs="Arial"/>
          <w:spacing w:val="44"/>
          <w:sz w:val="22"/>
        </w:rPr>
        <w:t xml:space="preserve"> </w:t>
      </w:r>
      <w:r w:rsidRPr="00391809">
        <w:rPr>
          <w:rFonts w:cs="Arial"/>
          <w:sz w:val="22"/>
        </w:rPr>
        <w:t xml:space="preserve">την </w:t>
      </w:r>
      <w:r w:rsidRPr="00391809">
        <w:rPr>
          <w:rFonts w:cs="Arial"/>
          <w:spacing w:val="1"/>
          <w:sz w:val="22"/>
        </w:rPr>
        <w:t>π</w:t>
      </w:r>
      <w:r w:rsidRPr="00391809">
        <w:rPr>
          <w:rFonts w:cs="Arial"/>
          <w:sz w:val="22"/>
        </w:rPr>
        <w:t>ο</w:t>
      </w:r>
      <w:r w:rsidRPr="00391809">
        <w:rPr>
          <w:rFonts w:cs="Arial"/>
          <w:spacing w:val="1"/>
          <w:sz w:val="22"/>
        </w:rPr>
        <w:t>σ</w:t>
      </w:r>
      <w:r w:rsidRPr="00391809">
        <w:rPr>
          <w:rFonts w:cs="Arial"/>
          <w:spacing w:val="-3"/>
          <w:sz w:val="22"/>
        </w:rPr>
        <w:t>ό</w:t>
      </w:r>
      <w:r w:rsidRPr="00391809">
        <w:rPr>
          <w:rFonts w:cs="Arial"/>
          <w:sz w:val="22"/>
        </w:rPr>
        <w:t xml:space="preserve">τητα των ΕΑΑΜ, </w:t>
      </w:r>
      <w:r w:rsidRPr="00391809">
        <w:rPr>
          <w:rFonts w:cs="Arial"/>
          <w:spacing w:val="-1"/>
          <w:sz w:val="22"/>
        </w:rPr>
        <w:t>π</w:t>
      </w:r>
      <w:r w:rsidRPr="00391809">
        <w:rPr>
          <w:rFonts w:cs="Arial"/>
          <w:sz w:val="22"/>
        </w:rPr>
        <w:t>αρου</w:t>
      </w:r>
      <w:r w:rsidRPr="00391809">
        <w:rPr>
          <w:rFonts w:cs="Arial"/>
          <w:spacing w:val="-2"/>
          <w:sz w:val="22"/>
        </w:rPr>
        <w:t>σ</w:t>
      </w:r>
      <w:r w:rsidRPr="00391809">
        <w:rPr>
          <w:rFonts w:cs="Arial"/>
          <w:sz w:val="22"/>
        </w:rPr>
        <w:t>ία Ε</w:t>
      </w:r>
      <w:r w:rsidRPr="00391809">
        <w:rPr>
          <w:rFonts w:cs="Arial"/>
          <w:spacing w:val="-1"/>
          <w:sz w:val="22"/>
        </w:rPr>
        <w:t>π</w:t>
      </w:r>
      <w:r w:rsidRPr="00391809">
        <w:rPr>
          <w:rFonts w:cs="Arial"/>
          <w:spacing w:val="2"/>
          <w:sz w:val="22"/>
        </w:rPr>
        <w:t>ι</w:t>
      </w:r>
      <w:r w:rsidRPr="00391809">
        <w:rPr>
          <w:rFonts w:cs="Arial"/>
          <w:sz w:val="22"/>
        </w:rPr>
        <w:t>τρ</w:t>
      </w:r>
      <w:r w:rsidRPr="00391809">
        <w:rPr>
          <w:rFonts w:cs="Arial"/>
          <w:spacing w:val="-3"/>
          <w:sz w:val="22"/>
        </w:rPr>
        <w:t>ο</w:t>
      </w:r>
      <w:r w:rsidRPr="00391809">
        <w:rPr>
          <w:rFonts w:cs="Arial"/>
          <w:spacing w:val="1"/>
          <w:sz w:val="22"/>
        </w:rPr>
        <w:t>π</w:t>
      </w:r>
      <w:r w:rsidRPr="00391809">
        <w:rPr>
          <w:rFonts w:cs="Arial"/>
          <w:sz w:val="22"/>
        </w:rPr>
        <w:t>ής της Υ</w:t>
      </w:r>
      <w:r w:rsidRPr="00391809">
        <w:rPr>
          <w:rFonts w:cs="Arial"/>
          <w:spacing w:val="-1"/>
          <w:sz w:val="22"/>
        </w:rPr>
        <w:t>γ</w:t>
      </w:r>
      <w:r w:rsidRPr="00391809">
        <w:rPr>
          <w:rFonts w:cs="Arial"/>
          <w:sz w:val="22"/>
        </w:rPr>
        <w:t>ειο</w:t>
      </w:r>
      <w:r w:rsidRPr="00391809">
        <w:rPr>
          <w:rFonts w:cs="Arial"/>
          <w:spacing w:val="-1"/>
          <w:sz w:val="22"/>
        </w:rPr>
        <w:t>ν</w:t>
      </w:r>
      <w:r w:rsidRPr="00391809">
        <w:rPr>
          <w:rFonts w:cs="Arial"/>
          <w:sz w:val="22"/>
        </w:rPr>
        <w:t>ο</w:t>
      </w:r>
      <w:r w:rsidRPr="00391809">
        <w:rPr>
          <w:rFonts w:cs="Arial"/>
          <w:spacing w:val="-2"/>
          <w:sz w:val="22"/>
        </w:rPr>
        <w:t>μ</w:t>
      </w:r>
      <w:r w:rsidRPr="00391809">
        <w:rPr>
          <w:rFonts w:cs="Arial"/>
          <w:spacing w:val="2"/>
          <w:sz w:val="22"/>
        </w:rPr>
        <w:t>ι</w:t>
      </w:r>
      <w:r w:rsidRPr="00391809">
        <w:rPr>
          <w:rFonts w:cs="Arial"/>
          <w:spacing w:val="-1"/>
          <w:sz w:val="22"/>
        </w:rPr>
        <w:t>κ</w:t>
      </w:r>
      <w:r w:rsidRPr="00391809">
        <w:rPr>
          <w:rFonts w:cs="Arial"/>
          <w:sz w:val="22"/>
        </w:rPr>
        <w:t>ής</w:t>
      </w:r>
      <w:r w:rsidRPr="00391809">
        <w:rPr>
          <w:rFonts w:cs="Arial"/>
          <w:spacing w:val="20"/>
          <w:sz w:val="22"/>
        </w:rPr>
        <w:t xml:space="preserve"> </w:t>
      </w:r>
      <w:r w:rsidRPr="00391809">
        <w:rPr>
          <w:rFonts w:cs="Arial"/>
          <w:spacing w:val="1"/>
          <w:sz w:val="22"/>
        </w:rPr>
        <w:t>Μ</w:t>
      </w:r>
      <w:r w:rsidRPr="00391809">
        <w:rPr>
          <w:rFonts w:cs="Arial"/>
          <w:spacing w:val="-3"/>
          <w:sz w:val="22"/>
        </w:rPr>
        <w:t>ο</w:t>
      </w:r>
      <w:r w:rsidRPr="00391809">
        <w:rPr>
          <w:rFonts w:cs="Arial"/>
          <w:spacing w:val="-1"/>
          <w:sz w:val="22"/>
        </w:rPr>
        <w:t>ν</w:t>
      </w:r>
      <w:r w:rsidRPr="00391809">
        <w:rPr>
          <w:rFonts w:cs="Arial"/>
          <w:sz w:val="22"/>
        </w:rPr>
        <w:t>άδα</w:t>
      </w:r>
      <w:r w:rsidRPr="00391809">
        <w:rPr>
          <w:rFonts w:cs="Arial"/>
          <w:spacing w:val="-1"/>
          <w:sz w:val="22"/>
        </w:rPr>
        <w:t>ς</w:t>
      </w:r>
      <w:r w:rsidRPr="00391809">
        <w:rPr>
          <w:rFonts w:cs="Arial"/>
          <w:sz w:val="22"/>
        </w:rPr>
        <w:t>.</w:t>
      </w:r>
      <w:r w:rsidRPr="00391809">
        <w:rPr>
          <w:rFonts w:cs="Arial"/>
          <w:spacing w:val="23"/>
          <w:sz w:val="22"/>
        </w:rPr>
        <w:t xml:space="preserve"> </w:t>
      </w:r>
      <w:r w:rsidRPr="00391809">
        <w:rPr>
          <w:rFonts w:cs="Arial"/>
          <w:sz w:val="22"/>
        </w:rPr>
        <w:t>Ε</w:t>
      </w:r>
      <w:r w:rsidRPr="00391809">
        <w:rPr>
          <w:rFonts w:cs="Arial"/>
          <w:spacing w:val="-1"/>
          <w:sz w:val="22"/>
        </w:rPr>
        <w:t>π</w:t>
      </w:r>
      <w:r w:rsidRPr="00391809">
        <w:rPr>
          <w:rFonts w:cs="Arial"/>
          <w:sz w:val="22"/>
        </w:rPr>
        <w:t>ι</w:t>
      </w:r>
      <w:r w:rsidRPr="00391809">
        <w:rPr>
          <w:rFonts w:cs="Arial"/>
          <w:spacing w:val="1"/>
          <w:sz w:val="22"/>
        </w:rPr>
        <w:t>π</w:t>
      </w:r>
      <w:r w:rsidRPr="00391809">
        <w:rPr>
          <w:rFonts w:cs="Arial"/>
          <w:spacing w:val="-1"/>
          <w:sz w:val="22"/>
        </w:rPr>
        <w:t>λ</w:t>
      </w:r>
      <w:r w:rsidRPr="00391809">
        <w:rPr>
          <w:rFonts w:cs="Arial"/>
          <w:sz w:val="22"/>
        </w:rPr>
        <w:t>έον</w:t>
      </w:r>
      <w:r w:rsidRPr="00391809">
        <w:rPr>
          <w:rFonts w:cs="Arial"/>
          <w:spacing w:val="19"/>
          <w:sz w:val="22"/>
        </w:rPr>
        <w:t xml:space="preserve"> </w:t>
      </w:r>
      <w:r w:rsidRPr="00391809">
        <w:rPr>
          <w:rFonts w:cs="Arial"/>
          <w:spacing w:val="-1"/>
          <w:sz w:val="22"/>
        </w:rPr>
        <w:t>ν</w:t>
      </w:r>
      <w:r w:rsidRPr="00391809">
        <w:rPr>
          <w:rFonts w:cs="Arial"/>
          <w:sz w:val="22"/>
        </w:rPr>
        <w:t>α</w:t>
      </w:r>
      <w:r w:rsidRPr="00391809">
        <w:rPr>
          <w:rFonts w:cs="Arial"/>
          <w:spacing w:val="22"/>
          <w:sz w:val="22"/>
        </w:rPr>
        <w:t xml:space="preserve"> </w:t>
      </w:r>
      <w:r w:rsidRPr="00391809">
        <w:rPr>
          <w:rFonts w:cs="Arial"/>
          <w:sz w:val="22"/>
        </w:rPr>
        <w:t>α</w:t>
      </w:r>
      <w:r w:rsidRPr="00391809">
        <w:rPr>
          <w:rFonts w:cs="Arial"/>
          <w:spacing w:val="1"/>
          <w:sz w:val="22"/>
        </w:rPr>
        <w:t>π</w:t>
      </w:r>
      <w:r w:rsidRPr="00391809">
        <w:rPr>
          <w:rFonts w:cs="Arial"/>
          <w:sz w:val="22"/>
        </w:rPr>
        <w:t>οδ</w:t>
      </w:r>
      <w:r w:rsidRPr="00391809">
        <w:rPr>
          <w:rFonts w:cs="Arial"/>
          <w:spacing w:val="-3"/>
          <w:sz w:val="22"/>
        </w:rPr>
        <w:t>ε</w:t>
      </w:r>
      <w:r w:rsidRPr="00391809">
        <w:rPr>
          <w:rFonts w:cs="Arial"/>
          <w:spacing w:val="2"/>
          <w:sz w:val="22"/>
        </w:rPr>
        <w:t>ι</w:t>
      </w:r>
      <w:r w:rsidRPr="00391809">
        <w:rPr>
          <w:rFonts w:cs="Arial"/>
          <w:spacing w:val="-1"/>
          <w:sz w:val="22"/>
        </w:rPr>
        <w:t>κν</w:t>
      </w:r>
      <w:r w:rsidRPr="00391809">
        <w:rPr>
          <w:rFonts w:cs="Arial"/>
          <w:spacing w:val="-2"/>
          <w:sz w:val="22"/>
        </w:rPr>
        <w:t>ύ</w:t>
      </w:r>
      <w:r w:rsidRPr="00391809">
        <w:rPr>
          <w:rFonts w:cs="Arial"/>
          <w:spacing w:val="-3"/>
          <w:sz w:val="22"/>
        </w:rPr>
        <w:t>ε</w:t>
      </w:r>
      <w:r w:rsidRPr="00391809">
        <w:rPr>
          <w:rFonts w:cs="Arial"/>
          <w:sz w:val="22"/>
        </w:rPr>
        <w:t>ι</w:t>
      </w:r>
      <w:r w:rsidRPr="00391809">
        <w:rPr>
          <w:rFonts w:cs="Arial"/>
          <w:spacing w:val="24"/>
          <w:sz w:val="22"/>
        </w:rPr>
        <w:t xml:space="preserve"> </w:t>
      </w:r>
      <w:r w:rsidRPr="00391809">
        <w:rPr>
          <w:rFonts w:cs="Arial"/>
          <w:sz w:val="22"/>
        </w:rPr>
        <w:t>τον</w:t>
      </w:r>
      <w:r w:rsidRPr="00391809">
        <w:rPr>
          <w:rFonts w:cs="Arial"/>
          <w:spacing w:val="21"/>
          <w:sz w:val="22"/>
        </w:rPr>
        <w:t xml:space="preserve"> </w:t>
      </w:r>
      <w:r w:rsidRPr="00391809">
        <w:rPr>
          <w:rFonts w:cs="Arial"/>
          <w:sz w:val="22"/>
        </w:rPr>
        <w:t>ετή</w:t>
      </w:r>
      <w:r w:rsidRPr="00391809">
        <w:rPr>
          <w:rFonts w:cs="Arial"/>
          <w:spacing w:val="-2"/>
          <w:sz w:val="22"/>
        </w:rPr>
        <w:t>σ</w:t>
      </w:r>
      <w:r w:rsidRPr="00391809">
        <w:rPr>
          <w:rFonts w:cs="Arial"/>
          <w:spacing w:val="2"/>
          <w:sz w:val="22"/>
        </w:rPr>
        <w:t>ι</w:t>
      </w:r>
      <w:r w:rsidRPr="00391809">
        <w:rPr>
          <w:rFonts w:cs="Arial"/>
          <w:sz w:val="22"/>
        </w:rPr>
        <w:t>ο έ</w:t>
      </w:r>
      <w:r w:rsidRPr="00391809">
        <w:rPr>
          <w:rFonts w:cs="Arial"/>
          <w:spacing w:val="-1"/>
          <w:sz w:val="22"/>
        </w:rPr>
        <w:t>λ</w:t>
      </w:r>
      <w:r w:rsidRPr="00391809">
        <w:rPr>
          <w:rFonts w:cs="Arial"/>
          <w:sz w:val="22"/>
        </w:rPr>
        <w:t>ε</w:t>
      </w:r>
      <w:r w:rsidRPr="00391809">
        <w:rPr>
          <w:rFonts w:cs="Arial"/>
          <w:spacing w:val="-1"/>
          <w:sz w:val="22"/>
        </w:rPr>
        <w:t>γ</w:t>
      </w:r>
      <w:r w:rsidRPr="00391809">
        <w:rPr>
          <w:rFonts w:cs="Arial"/>
          <w:sz w:val="22"/>
        </w:rPr>
        <w:t xml:space="preserve">χο των </w:t>
      </w:r>
      <w:r w:rsidRPr="00391809">
        <w:rPr>
          <w:rFonts w:cs="Arial"/>
          <w:spacing w:val="-3"/>
          <w:sz w:val="22"/>
        </w:rPr>
        <w:t>θ</w:t>
      </w:r>
      <w:r w:rsidRPr="00391809">
        <w:rPr>
          <w:rFonts w:cs="Arial"/>
          <w:sz w:val="22"/>
        </w:rPr>
        <w:t>ερμομέ</w:t>
      </w:r>
      <w:r w:rsidRPr="00391809">
        <w:rPr>
          <w:rFonts w:cs="Arial"/>
          <w:spacing w:val="-3"/>
          <w:sz w:val="22"/>
        </w:rPr>
        <w:t>τ</w:t>
      </w:r>
      <w:r w:rsidRPr="00391809">
        <w:rPr>
          <w:rFonts w:cs="Arial"/>
          <w:sz w:val="22"/>
        </w:rPr>
        <w:t>ρω</w:t>
      </w:r>
      <w:r w:rsidRPr="00391809">
        <w:rPr>
          <w:rFonts w:cs="Arial"/>
          <w:spacing w:val="-1"/>
          <w:sz w:val="22"/>
        </w:rPr>
        <w:t>ν</w:t>
      </w:r>
      <w:r w:rsidRPr="00391809">
        <w:rPr>
          <w:rFonts w:cs="Arial"/>
          <w:sz w:val="22"/>
        </w:rPr>
        <w:t xml:space="preserve">, </w:t>
      </w:r>
      <w:r w:rsidRPr="00391809">
        <w:rPr>
          <w:rFonts w:cs="Arial"/>
          <w:spacing w:val="-2"/>
          <w:sz w:val="22"/>
        </w:rPr>
        <w:t>μ</w:t>
      </w:r>
      <w:r w:rsidRPr="00391809">
        <w:rPr>
          <w:rFonts w:cs="Arial"/>
          <w:sz w:val="22"/>
        </w:rPr>
        <w:t>α</w:t>
      </w:r>
      <w:r w:rsidRPr="00391809">
        <w:rPr>
          <w:rFonts w:cs="Arial"/>
          <w:spacing w:val="-1"/>
          <w:sz w:val="22"/>
        </w:rPr>
        <w:t>ν</w:t>
      </w:r>
      <w:r w:rsidRPr="00391809">
        <w:rPr>
          <w:rFonts w:cs="Arial"/>
          <w:sz w:val="22"/>
        </w:rPr>
        <w:t xml:space="preserve">ομέτρων </w:t>
      </w:r>
      <w:r w:rsidRPr="00391809">
        <w:rPr>
          <w:rFonts w:cs="Arial"/>
          <w:spacing w:val="-1"/>
          <w:sz w:val="22"/>
        </w:rPr>
        <w:t>κ</w:t>
      </w:r>
      <w:r w:rsidRPr="00391809">
        <w:rPr>
          <w:rFonts w:cs="Arial"/>
          <w:spacing w:val="-2"/>
          <w:sz w:val="22"/>
        </w:rPr>
        <w:t>α</w:t>
      </w:r>
      <w:r w:rsidRPr="00391809">
        <w:rPr>
          <w:rFonts w:cs="Arial"/>
          <w:sz w:val="22"/>
        </w:rPr>
        <w:t xml:space="preserve">ι </w:t>
      </w:r>
      <w:r w:rsidRPr="00391809">
        <w:rPr>
          <w:rFonts w:cs="Arial"/>
          <w:spacing w:val="-1"/>
          <w:sz w:val="22"/>
        </w:rPr>
        <w:t>λ</w:t>
      </w:r>
      <w:r w:rsidRPr="00391809">
        <w:rPr>
          <w:rFonts w:cs="Arial"/>
          <w:sz w:val="22"/>
        </w:rPr>
        <w:t>οι</w:t>
      </w:r>
      <w:r w:rsidRPr="00391809">
        <w:rPr>
          <w:rFonts w:cs="Arial"/>
          <w:spacing w:val="1"/>
          <w:sz w:val="22"/>
        </w:rPr>
        <w:t>π</w:t>
      </w:r>
      <w:r w:rsidRPr="00391809">
        <w:rPr>
          <w:rFonts w:cs="Arial"/>
          <w:spacing w:val="-3"/>
          <w:sz w:val="22"/>
        </w:rPr>
        <w:t>ο</w:t>
      </w:r>
      <w:r w:rsidRPr="00391809">
        <w:rPr>
          <w:rFonts w:cs="Arial"/>
          <w:sz w:val="22"/>
        </w:rPr>
        <w:t xml:space="preserve">ύ </w:t>
      </w:r>
      <w:r w:rsidRPr="00391809">
        <w:rPr>
          <w:rFonts w:cs="Arial"/>
          <w:spacing w:val="-1"/>
          <w:sz w:val="22"/>
        </w:rPr>
        <w:t>κ</w:t>
      </w:r>
      <w:r w:rsidRPr="00391809">
        <w:rPr>
          <w:rFonts w:cs="Arial"/>
          <w:sz w:val="22"/>
        </w:rPr>
        <w:t>ατα</w:t>
      </w:r>
      <w:r w:rsidRPr="00391809">
        <w:rPr>
          <w:rFonts w:cs="Arial"/>
          <w:spacing w:val="-1"/>
          <w:sz w:val="22"/>
        </w:rPr>
        <w:t>γ</w:t>
      </w:r>
      <w:r w:rsidRPr="00391809">
        <w:rPr>
          <w:rFonts w:cs="Arial"/>
          <w:sz w:val="22"/>
        </w:rPr>
        <w:t>ρα</w:t>
      </w:r>
      <w:r w:rsidRPr="00391809">
        <w:rPr>
          <w:rFonts w:cs="Arial"/>
          <w:spacing w:val="-3"/>
          <w:sz w:val="22"/>
        </w:rPr>
        <w:t>φ</w:t>
      </w:r>
      <w:r w:rsidRPr="00391809">
        <w:rPr>
          <w:rFonts w:cs="Arial"/>
          <w:spacing w:val="2"/>
          <w:sz w:val="22"/>
        </w:rPr>
        <w:t>ι</w:t>
      </w:r>
      <w:r w:rsidRPr="00391809">
        <w:rPr>
          <w:rFonts w:cs="Arial"/>
          <w:spacing w:val="-1"/>
          <w:sz w:val="22"/>
        </w:rPr>
        <w:t>κ</w:t>
      </w:r>
      <w:r w:rsidRPr="00391809">
        <w:rPr>
          <w:rFonts w:cs="Arial"/>
          <w:sz w:val="22"/>
        </w:rPr>
        <w:t xml:space="preserve">ού </w:t>
      </w:r>
      <w:r w:rsidRPr="00391809">
        <w:rPr>
          <w:rFonts w:cs="Arial"/>
          <w:spacing w:val="-3"/>
          <w:sz w:val="22"/>
        </w:rPr>
        <w:t>ε</w:t>
      </w:r>
      <w:r w:rsidRPr="00391809">
        <w:rPr>
          <w:rFonts w:cs="Arial"/>
          <w:spacing w:val="-2"/>
          <w:sz w:val="22"/>
        </w:rPr>
        <w:t>ξ</w:t>
      </w:r>
      <w:r w:rsidRPr="00391809">
        <w:rPr>
          <w:rFonts w:cs="Arial"/>
          <w:sz w:val="22"/>
        </w:rPr>
        <w:t>ο</w:t>
      </w:r>
      <w:r w:rsidRPr="00391809">
        <w:rPr>
          <w:rFonts w:cs="Arial"/>
          <w:spacing w:val="1"/>
          <w:sz w:val="22"/>
        </w:rPr>
        <w:t>π</w:t>
      </w:r>
      <w:r w:rsidRPr="00391809">
        <w:rPr>
          <w:rFonts w:cs="Arial"/>
          <w:spacing w:val="-3"/>
          <w:sz w:val="22"/>
        </w:rPr>
        <w:t>λ</w:t>
      </w:r>
      <w:r w:rsidRPr="00391809">
        <w:rPr>
          <w:rFonts w:cs="Arial"/>
          <w:spacing w:val="2"/>
          <w:sz w:val="22"/>
        </w:rPr>
        <w:t>ι</w:t>
      </w:r>
      <w:r w:rsidRPr="00391809">
        <w:rPr>
          <w:rFonts w:cs="Arial"/>
          <w:spacing w:val="-2"/>
          <w:sz w:val="22"/>
        </w:rPr>
        <w:t>σ</w:t>
      </w:r>
      <w:r w:rsidRPr="00391809">
        <w:rPr>
          <w:rFonts w:cs="Arial"/>
          <w:sz w:val="22"/>
        </w:rPr>
        <w:t>μού τ</w:t>
      </w:r>
      <w:r w:rsidRPr="00391809">
        <w:rPr>
          <w:rFonts w:cs="Arial"/>
          <w:spacing w:val="-3"/>
          <w:sz w:val="22"/>
        </w:rPr>
        <w:t>ο</w:t>
      </w:r>
      <w:r w:rsidRPr="00391809">
        <w:rPr>
          <w:rFonts w:cs="Arial"/>
          <w:sz w:val="22"/>
        </w:rPr>
        <w:t>υ.</w:t>
      </w:r>
    </w:p>
    <w:p w:rsidR="00D65C00" w:rsidRPr="00391809" w:rsidRDefault="00D65C00" w:rsidP="00D65C00">
      <w:pPr>
        <w:pStyle w:val="17"/>
        <w:widowControl w:val="0"/>
        <w:numPr>
          <w:ilvl w:val="0"/>
          <w:numId w:val="26"/>
        </w:numPr>
        <w:spacing w:after="160" w:line="100" w:lineRule="atLeast"/>
        <w:ind w:left="431" w:hanging="352"/>
        <w:jc w:val="both"/>
        <w:rPr>
          <w:sz w:val="22"/>
        </w:rPr>
      </w:pPr>
      <w:r w:rsidRPr="00391809">
        <w:rPr>
          <w:rFonts w:cs="Arial"/>
          <w:spacing w:val="-1"/>
          <w:sz w:val="22"/>
        </w:rPr>
        <w:t>Σ</w:t>
      </w:r>
      <w:r w:rsidRPr="00391809">
        <w:rPr>
          <w:rFonts w:cs="Arial"/>
          <w:sz w:val="22"/>
        </w:rPr>
        <w:t>ύμ</w:t>
      </w:r>
      <w:r w:rsidRPr="00391809">
        <w:rPr>
          <w:rFonts w:cs="Arial"/>
          <w:spacing w:val="-1"/>
          <w:sz w:val="22"/>
        </w:rPr>
        <w:t>φ</w:t>
      </w:r>
      <w:r w:rsidRPr="00391809">
        <w:rPr>
          <w:rFonts w:cs="Arial"/>
          <w:sz w:val="22"/>
        </w:rPr>
        <w:t>ω</w:t>
      </w:r>
      <w:r w:rsidRPr="00391809">
        <w:rPr>
          <w:rFonts w:cs="Arial"/>
          <w:spacing w:val="-1"/>
          <w:sz w:val="22"/>
        </w:rPr>
        <w:t>ν</w:t>
      </w:r>
      <w:r w:rsidRPr="00391809">
        <w:rPr>
          <w:rFonts w:cs="Arial"/>
          <w:sz w:val="22"/>
        </w:rPr>
        <w:t>α</w:t>
      </w:r>
      <w:r w:rsidRPr="00391809">
        <w:rPr>
          <w:rFonts w:cs="Arial"/>
          <w:spacing w:val="3"/>
          <w:sz w:val="22"/>
        </w:rPr>
        <w:t xml:space="preserve"> </w:t>
      </w:r>
      <w:r w:rsidRPr="00391809">
        <w:rPr>
          <w:rFonts w:cs="Arial"/>
          <w:sz w:val="22"/>
        </w:rPr>
        <w:t>με</w:t>
      </w:r>
      <w:r w:rsidRPr="00391809">
        <w:rPr>
          <w:rFonts w:cs="Arial"/>
          <w:spacing w:val="3"/>
          <w:sz w:val="22"/>
        </w:rPr>
        <w:t xml:space="preserve"> </w:t>
      </w:r>
      <w:r w:rsidRPr="00391809">
        <w:rPr>
          <w:rFonts w:cs="Arial"/>
          <w:sz w:val="22"/>
        </w:rPr>
        <w:t>τα</w:t>
      </w:r>
      <w:r w:rsidRPr="00391809">
        <w:rPr>
          <w:rFonts w:cs="Arial"/>
          <w:spacing w:val="5"/>
          <w:sz w:val="22"/>
        </w:rPr>
        <w:t xml:space="preserve"> </w:t>
      </w:r>
      <w:r w:rsidRPr="00391809">
        <w:rPr>
          <w:rFonts w:cs="Arial"/>
          <w:spacing w:val="1"/>
          <w:sz w:val="22"/>
        </w:rPr>
        <w:t>π</w:t>
      </w:r>
      <w:r w:rsidRPr="00391809">
        <w:rPr>
          <w:rFonts w:cs="Arial"/>
          <w:spacing w:val="-3"/>
          <w:sz w:val="22"/>
        </w:rPr>
        <w:t>ρ</w:t>
      </w:r>
      <w:r w:rsidRPr="00391809">
        <w:rPr>
          <w:rFonts w:cs="Arial"/>
          <w:sz w:val="22"/>
        </w:rPr>
        <w:t>ο</w:t>
      </w:r>
      <w:r w:rsidRPr="00391809">
        <w:rPr>
          <w:rFonts w:cs="Arial"/>
          <w:spacing w:val="1"/>
          <w:sz w:val="22"/>
        </w:rPr>
        <w:t>β</w:t>
      </w:r>
      <w:r w:rsidRPr="00391809">
        <w:rPr>
          <w:rFonts w:cs="Arial"/>
          <w:spacing w:val="-1"/>
          <w:sz w:val="22"/>
        </w:rPr>
        <w:t>λ</w:t>
      </w:r>
      <w:r w:rsidRPr="00391809">
        <w:rPr>
          <w:rFonts w:cs="Arial"/>
          <w:spacing w:val="-3"/>
          <w:sz w:val="22"/>
        </w:rPr>
        <w:t>ε</w:t>
      </w:r>
      <w:r w:rsidRPr="00391809">
        <w:rPr>
          <w:rFonts w:cs="Arial"/>
          <w:spacing w:val="1"/>
          <w:sz w:val="22"/>
        </w:rPr>
        <w:t>π</w:t>
      </w:r>
      <w:r w:rsidRPr="00391809">
        <w:rPr>
          <w:rFonts w:cs="Arial"/>
          <w:spacing w:val="-3"/>
          <w:sz w:val="22"/>
        </w:rPr>
        <w:t>ό</w:t>
      </w:r>
      <w:r w:rsidRPr="00391809">
        <w:rPr>
          <w:rFonts w:cs="Arial"/>
          <w:sz w:val="22"/>
        </w:rPr>
        <w:t>με</w:t>
      </w:r>
      <w:r w:rsidRPr="00391809">
        <w:rPr>
          <w:rFonts w:cs="Arial"/>
          <w:spacing w:val="-1"/>
          <w:sz w:val="22"/>
        </w:rPr>
        <w:t>ν</w:t>
      </w:r>
      <w:r w:rsidRPr="00391809">
        <w:rPr>
          <w:rFonts w:cs="Arial"/>
          <w:sz w:val="22"/>
        </w:rPr>
        <w:t>α</w:t>
      </w:r>
      <w:r w:rsidRPr="00391809">
        <w:rPr>
          <w:rFonts w:cs="Arial"/>
          <w:spacing w:val="3"/>
          <w:sz w:val="22"/>
        </w:rPr>
        <w:t xml:space="preserve"> </w:t>
      </w:r>
      <w:r w:rsidRPr="00391809">
        <w:rPr>
          <w:rFonts w:cs="Arial"/>
          <w:spacing w:val="1"/>
          <w:sz w:val="22"/>
        </w:rPr>
        <w:t>σ</w:t>
      </w:r>
      <w:r w:rsidRPr="00391809">
        <w:rPr>
          <w:rFonts w:cs="Arial"/>
          <w:sz w:val="22"/>
        </w:rPr>
        <w:t>την</w:t>
      </w:r>
      <w:r w:rsidRPr="00391809">
        <w:rPr>
          <w:rFonts w:cs="Arial"/>
          <w:spacing w:val="4"/>
          <w:sz w:val="22"/>
        </w:rPr>
        <w:t xml:space="preserve"> </w:t>
      </w:r>
      <w:r w:rsidRPr="00391809">
        <w:rPr>
          <w:rFonts w:cs="Arial"/>
          <w:spacing w:val="-2"/>
          <w:sz w:val="22"/>
        </w:rPr>
        <w:t>ΚΥΑ 146163/2012</w:t>
      </w:r>
      <w:r w:rsidRPr="00391809">
        <w:rPr>
          <w:rFonts w:cs="Arial"/>
          <w:spacing w:val="4"/>
          <w:sz w:val="22"/>
        </w:rPr>
        <w:t xml:space="preserve"> </w:t>
      </w:r>
      <w:r w:rsidRPr="00391809">
        <w:rPr>
          <w:rFonts w:cs="Arial"/>
          <w:sz w:val="22"/>
        </w:rPr>
        <w:t>τα</w:t>
      </w:r>
      <w:r w:rsidRPr="00391809">
        <w:rPr>
          <w:rFonts w:cs="Arial"/>
          <w:spacing w:val="5"/>
          <w:sz w:val="22"/>
        </w:rPr>
        <w:t xml:space="preserve"> </w:t>
      </w:r>
      <w:r w:rsidRPr="00391809">
        <w:rPr>
          <w:rFonts w:cs="Arial"/>
          <w:sz w:val="22"/>
        </w:rPr>
        <w:t xml:space="preserve">ΕΑΑΜ </w:t>
      </w:r>
      <w:r w:rsidRPr="00391809">
        <w:rPr>
          <w:rFonts w:cs="Arial"/>
          <w:w w:val="122"/>
          <w:sz w:val="22"/>
        </w:rPr>
        <w:t xml:space="preserve"> </w:t>
      </w:r>
      <w:r w:rsidRPr="00391809">
        <w:rPr>
          <w:rFonts w:cs="Arial"/>
          <w:spacing w:val="1"/>
          <w:sz w:val="22"/>
        </w:rPr>
        <w:t>π</w:t>
      </w:r>
      <w:r w:rsidRPr="00391809">
        <w:rPr>
          <w:rFonts w:cs="Arial"/>
          <w:sz w:val="22"/>
        </w:rPr>
        <w:t xml:space="preserve">ου </w:t>
      </w:r>
      <w:r w:rsidRPr="00391809">
        <w:rPr>
          <w:rFonts w:cs="Arial"/>
          <w:spacing w:val="-2"/>
          <w:sz w:val="22"/>
        </w:rPr>
        <w:t>μ</w:t>
      </w:r>
      <w:r w:rsidRPr="00391809">
        <w:rPr>
          <w:rFonts w:cs="Arial"/>
          <w:sz w:val="22"/>
        </w:rPr>
        <w:t>ετα</w:t>
      </w:r>
      <w:r w:rsidRPr="00391809">
        <w:rPr>
          <w:rFonts w:cs="Arial"/>
          <w:spacing w:val="-1"/>
          <w:sz w:val="22"/>
        </w:rPr>
        <w:t>φ</w:t>
      </w:r>
      <w:r w:rsidRPr="00391809">
        <w:rPr>
          <w:rFonts w:cs="Arial"/>
          <w:spacing w:val="-3"/>
          <w:sz w:val="22"/>
        </w:rPr>
        <w:t>έ</w:t>
      </w:r>
      <w:r w:rsidRPr="00391809">
        <w:rPr>
          <w:rFonts w:cs="Arial"/>
          <w:sz w:val="22"/>
        </w:rPr>
        <w:t>ρο</w:t>
      </w:r>
      <w:r w:rsidRPr="00391809">
        <w:rPr>
          <w:rFonts w:cs="Arial"/>
          <w:spacing w:val="-1"/>
          <w:sz w:val="22"/>
        </w:rPr>
        <w:t>ν</w:t>
      </w:r>
      <w:r w:rsidRPr="00391809">
        <w:rPr>
          <w:rFonts w:cs="Arial"/>
          <w:sz w:val="22"/>
        </w:rPr>
        <w:t>τ</w:t>
      </w:r>
      <w:r w:rsidRPr="00391809">
        <w:rPr>
          <w:rFonts w:cs="Arial"/>
          <w:spacing w:val="-2"/>
          <w:sz w:val="22"/>
        </w:rPr>
        <w:t>α</w:t>
      </w:r>
      <w:r w:rsidRPr="00391809">
        <w:rPr>
          <w:rFonts w:cs="Arial"/>
          <w:sz w:val="22"/>
        </w:rPr>
        <w:t xml:space="preserve">ι </w:t>
      </w:r>
      <w:r w:rsidRPr="00391809">
        <w:rPr>
          <w:rFonts w:cs="Arial"/>
          <w:w w:val="81"/>
          <w:sz w:val="22"/>
        </w:rPr>
        <w:t xml:space="preserve"> </w:t>
      </w:r>
      <w:r w:rsidRPr="00391809">
        <w:rPr>
          <w:rFonts w:cs="Arial"/>
          <w:spacing w:val="-1"/>
          <w:sz w:val="22"/>
        </w:rPr>
        <w:t>κ</w:t>
      </w:r>
      <w:r w:rsidRPr="00391809">
        <w:rPr>
          <w:rFonts w:cs="Arial"/>
          <w:sz w:val="22"/>
        </w:rPr>
        <w:t xml:space="preserve">αι </w:t>
      </w:r>
      <w:r w:rsidRPr="00391809">
        <w:rPr>
          <w:rFonts w:cs="Arial"/>
          <w:spacing w:val="-3"/>
          <w:sz w:val="22"/>
        </w:rPr>
        <w:t>ε</w:t>
      </w:r>
      <w:r w:rsidRPr="00391809">
        <w:rPr>
          <w:rFonts w:cs="Arial"/>
          <w:spacing w:val="1"/>
          <w:sz w:val="22"/>
        </w:rPr>
        <w:t>π</w:t>
      </w:r>
      <w:r w:rsidRPr="00391809">
        <w:rPr>
          <w:rFonts w:cs="Arial"/>
          <w:sz w:val="22"/>
        </w:rPr>
        <w:t>ε</w:t>
      </w:r>
      <w:r w:rsidRPr="00391809">
        <w:rPr>
          <w:rFonts w:cs="Arial"/>
          <w:spacing w:val="-2"/>
          <w:sz w:val="22"/>
        </w:rPr>
        <w:t>ξ</w:t>
      </w:r>
      <w:r w:rsidRPr="00391809">
        <w:rPr>
          <w:rFonts w:cs="Arial"/>
          <w:sz w:val="22"/>
        </w:rPr>
        <w:t>ερ</w:t>
      </w:r>
      <w:r w:rsidRPr="00391809">
        <w:rPr>
          <w:rFonts w:cs="Arial"/>
          <w:spacing w:val="-1"/>
          <w:sz w:val="22"/>
        </w:rPr>
        <w:t>γ</w:t>
      </w:r>
      <w:r w:rsidRPr="00391809">
        <w:rPr>
          <w:rFonts w:cs="Arial"/>
          <w:sz w:val="22"/>
        </w:rPr>
        <w:t>ά</w:t>
      </w:r>
      <w:r w:rsidRPr="00391809">
        <w:rPr>
          <w:rFonts w:cs="Arial"/>
          <w:spacing w:val="1"/>
          <w:sz w:val="22"/>
        </w:rPr>
        <w:t>ζ</w:t>
      </w:r>
      <w:r w:rsidRPr="00391809">
        <w:rPr>
          <w:rFonts w:cs="Arial"/>
          <w:sz w:val="22"/>
        </w:rPr>
        <w:t>ο</w:t>
      </w:r>
      <w:r w:rsidRPr="00391809">
        <w:rPr>
          <w:rFonts w:cs="Arial"/>
          <w:spacing w:val="-1"/>
          <w:sz w:val="22"/>
        </w:rPr>
        <w:t>ν</w:t>
      </w:r>
      <w:r w:rsidRPr="00391809">
        <w:rPr>
          <w:rFonts w:cs="Arial"/>
          <w:spacing w:val="-3"/>
          <w:sz w:val="22"/>
        </w:rPr>
        <w:t>τ</w:t>
      </w:r>
      <w:r w:rsidRPr="00391809">
        <w:rPr>
          <w:rFonts w:cs="Arial"/>
          <w:spacing w:val="-2"/>
          <w:sz w:val="22"/>
        </w:rPr>
        <w:t>α</w:t>
      </w:r>
      <w:r w:rsidRPr="00391809">
        <w:rPr>
          <w:rFonts w:cs="Arial"/>
          <w:sz w:val="22"/>
        </w:rPr>
        <w:t xml:space="preserve">ι  </w:t>
      </w:r>
      <w:r w:rsidRPr="00391809">
        <w:rPr>
          <w:rFonts w:cs="Arial"/>
          <w:sz w:val="22"/>
          <w:u w:val="single"/>
        </w:rPr>
        <w:t>ε</w:t>
      </w:r>
      <w:r w:rsidRPr="00391809">
        <w:rPr>
          <w:rFonts w:cs="Arial"/>
          <w:spacing w:val="-1"/>
          <w:sz w:val="22"/>
          <w:u w:val="single"/>
        </w:rPr>
        <w:t>κ</w:t>
      </w:r>
      <w:r w:rsidRPr="00391809">
        <w:rPr>
          <w:rFonts w:cs="Arial"/>
          <w:sz w:val="22"/>
          <w:u w:val="single"/>
        </w:rPr>
        <w:t>τ</w:t>
      </w:r>
      <w:r w:rsidRPr="00391809">
        <w:rPr>
          <w:rFonts w:cs="Arial"/>
          <w:spacing w:val="-3"/>
          <w:sz w:val="22"/>
          <w:u w:val="single"/>
        </w:rPr>
        <w:t>ό</w:t>
      </w:r>
      <w:r w:rsidRPr="00391809">
        <w:rPr>
          <w:rFonts w:cs="Arial"/>
          <w:sz w:val="22"/>
          <w:u w:val="single"/>
        </w:rPr>
        <w:t>ς</w:t>
      </w:r>
      <w:r w:rsidRPr="00391809">
        <w:rPr>
          <w:rFonts w:cs="Arial"/>
          <w:spacing w:val="68"/>
          <w:sz w:val="22"/>
          <w:u w:val="single"/>
        </w:rPr>
        <w:t xml:space="preserve"> </w:t>
      </w:r>
      <w:r w:rsidRPr="00391809">
        <w:rPr>
          <w:rFonts w:cs="Arial"/>
          <w:sz w:val="22"/>
          <w:u w:val="single"/>
        </w:rPr>
        <w:t>Υ</w:t>
      </w:r>
      <w:r w:rsidRPr="00391809">
        <w:rPr>
          <w:rFonts w:cs="Arial"/>
          <w:spacing w:val="1"/>
          <w:sz w:val="22"/>
          <w:u w:val="single"/>
        </w:rPr>
        <w:t>Μ</w:t>
      </w:r>
      <w:r w:rsidRPr="00391809">
        <w:rPr>
          <w:rFonts w:cs="Arial"/>
          <w:sz w:val="22"/>
        </w:rPr>
        <w:t xml:space="preserve">, θα </w:t>
      </w:r>
      <w:r w:rsidRPr="00391809">
        <w:rPr>
          <w:rFonts w:cs="Arial"/>
          <w:spacing w:val="1"/>
          <w:sz w:val="22"/>
        </w:rPr>
        <w:t>π</w:t>
      </w:r>
      <w:r w:rsidRPr="00391809">
        <w:rPr>
          <w:rFonts w:cs="Arial"/>
          <w:sz w:val="22"/>
        </w:rPr>
        <w:t>ρ</w:t>
      </w:r>
      <w:r w:rsidRPr="00391809">
        <w:rPr>
          <w:rFonts w:cs="Arial"/>
          <w:spacing w:val="-3"/>
          <w:sz w:val="22"/>
        </w:rPr>
        <w:t>έ</w:t>
      </w:r>
      <w:r w:rsidRPr="00391809">
        <w:rPr>
          <w:rFonts w:cs="Arial"/>
          <w:spacing w:val="1"/>
          <w:sz w:val="22"/>
        </w:rPr>
        <w:t>π</w:t>
      </w:r>
      <w:r w:rsidRPr="00391809">
        <w:rPr>
          <w:rFonts w:cs="Arial"/>
          <w:spacing w:val="-3"/>
          <w:sz w:val="22"/>
        </w:rPr>
        <w:t>ε</w:t>
      </w:r>
      <w:r w:rsidRPr="00391809">
        <w:rPr>
          <w:rFonts w:cs="Arial"/>
          <w:sz w:val="22"/>
        </w:rPr>
        <w:t>ι</w:t>
      </w:r>
      <w:r w:rsidRPr="00391809">
        <w:rPr>
          <w:rFonts w:cs="Arial"/>
          <w:spacing w:val="19"/>
          <w:sz w:val="22"/>
        </w:rPr>
        <w:t xml:space="preserve"> </w:t>
      </w:r>
      <w:r w:rsidRPr="00391809">
        <w:rPr>
          <w:rFonts w:cs="Arial"/>
          <w:spacing w:val="-1"/>
          <w:sz w:val="22"/>
        </w:rPr>
        <w:t>ν</w:t>
      </w:r>
      <w:r w:rsidRPr="00391809">
        <w:rPr>
          <w:rFonts w:cs="Arial"/>
          <w:sz w:val="22"/>
        </w:rPr>
        <w:t>α</w:t>
      </w:r>
      <w:r w:rsidRPr="00391809">
        <w:rPr>
          <w:rFonts w:cs="Arial"/>
          <w:spacing w:val="15"/>
          <w:sz w:val="22"/>
        </w:rPr>
        <w:t xml:space="preserve"> </w:t>
      </w:r>
      <w:r w:rsidRPr="00391809">
        <w:rPr>
          <w:rFonts w:cs="Arial"/>
          <w:spacing w:val="-2"/>
          <w:sz w:val="22"/>
        </w:rPr>
        <w:t>σ</w:t>
      </w:r>
      <w:r w:rsidRPr="00391809">
        <w:rPr>
          <w:rFonts w:cs="Arial"/>
          <w:sz w:val="22"/>
        </w:rPr>
        <w:t>υ</w:t>
      </w:r>
      <w:r w:rsidRPr="00391809">
        <w:rPr>
          <w:rFonts w:cs="Arial"/>
          <w:spacing w:val="-1"/>
          <w:sz w:val="22"/>
        </w:rPr>
        <w:t>ν</w:t>
      </w:r>
      <w:r w:rsidRPr="00391809">
        <w:rPr>
          <w:rFonts w:cs="Arial"/>
          <w:sz w:val="22"/>
        </w:rPr>
        <w:t>ο</w:t>
      </w:r>
      <w:r w:rsidRPr="00391809">
        <w:rPr>
          <w:rFonts w:cs="Arial"/>
          <w:spacing w:val="-3"/>
          <w:sz w:val="22"/>
        </w:rPr>
        <w:t>δ</w:t>
      </w:r>
      <w:r w:rsidRPr="00391809">
        <w:rPr>
          <w:rFonts w:cs="Arial"/>
          <w:sz w:val="22"/>
        </w:rPr>
        <w:t>εύο</w:t>
      </w:r>
      <w:r w:rsidRPr="00391809">
        <w:rPr>
          <w:rFonts w:cs="Arial"/>
          <w:spacing w:val="-1"/>
          <w:sz w:val="22"/>
        </w:rPr>
        <w:t>ν</w:t>
      </w:r>
      <w:r w:rsidRPr="00391809">
        <w:rPr>
          <w:rFonts w:cs="Arial"/>
          <w:sz w:val="22"/>
        </w:rPr>
        <w:t>τ</w:t>
      </w:r>
      <w:r w:rsidRPr="00391809">
        <w:rPr>
          <w:rFonts w:cs="Arial"/>
          <w:spacing w:val="-2"/>
          <w:sz w:val="22"/>
        </w:rPr>
        <w:t>α</w:t>
      </w:r>
      <w:r w:rsidRPr="00391809">
        <w:rPr>
          <w:rFonts w:cs="Arial"/>
          <w:sz w:val="22"/>
        </w:rPr>
        <w:t>ι</w:t>
      </w:r>
      <w:r w:rsidRPr="00391809">
        <w:rPr>
          <w:rFonts w:cs="Arial"/>
          <w:spacing w:val="17"/>
          <w:sz w:val="22"/>
        </w:rPr>
        <w:t xml:space="preserve"> </w:t>
      </w:r>
      <w:r w:rsidRPr="00391809">
        <w:rPr>
          <w:rFonts w:cs="Arial"/>
          <w:sz w:val="22"/>
        </w:rPr>
        <w:t>από έγγραφο έντυπο αναγνώρισης. Το έντυπο έγγραφο αναγνώρισης περιέχει τουλάχιστον τις πληροφορίες που αναφέρονται στη παρ. 6.2 του Κεφαλαίου 6 του παραρτήματος της ΚΥΑ 146163/2012.</w:t>
      </w:r>
    </w:p>
    <w:p w:rsidR="00D65C00" w:rsidRPr="00391809" w:rsidRDefault="00D65C00" w:rsidP="00D65C00">
      <w:pPr>
        <w:pStyle w:val="17"/>
        <w:widowControl w:val="0"/>
        <w:numPr>
          <w:ilvl w:val="0"/>
          <w:numId w:val="26"/>
        </w:numPr>
        <w:spacing w:after="160" w:line="100" w:lineRule="atLeast"/>
        <w:ind w:left="431" w:hanging="352"/>
        <w:jc w:val="both"/>
        <w:rPr>
          <w:rFonts w:cs="Times New Roman"/>
          <w:sz w:val="22"/>
        </w:rPr>
      </w:pPr>
      <w:r w:rsidRPr="00391809">
        <w:rPr>
          <w:rFonts w:cs="Times New Roman"/>
          <w:sz w:val="22"/>
        </w:rPr>
        <w:t>Ο ανάδοχος κατά την παραλαβή των επικινδύνων αποβλήτων από την υγειονομική μονάδα θα διεξάγει έλεγχο με κατάλληλη συσκευή ανίχνευσης για  ραδιενεργά υλικά. Ελέγχεται ο κάθε περιέκτης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Επίσης να εφαρμόζονται τα  οριζόμενα από  την  ΕΕΑΕ και για κάθε εγκατάσταση επεξεργασίας ΕΑΑΜ.</w:t>
      </w:r>
    </w:p>
    <w:p w:rsidR="00D65C00" w:rsidRPr="00391809" w:rsidRDefault="00D65C00" w:rsidP="00D65C00">
      <w:pPr>
        <w:pStyle w:val="17"/>
        <w:widowControl w:val="0"/>
        <w:numPr>
          <w:ilvl w:val="0"/>
          <w:numId w:val="26"/>
        </w:numPr>
        <w:spacing w:after="120" w:line="100" w:lineRule="atLeast"/>
        <w:ind w:left="431" w:hanging="352"/>
        <w:jc w:val="both"/>
        <w:rPr>
          <w:rFonts w:cs="Times New Roman"/>
          <w:sz w:val="22"/>
        </w:rPr>
      </w:pPr>
      <w:r w:rsidRPr="00391809">
        <w:rPr>
          <w:rFonts w:cs="Times New Roman"/>
          <w:sz w:val="22"/>
        </w:rPr>
        <w:t>Ο ανάδοχος έχει υποχρέωση να διαθέσει κατάλληλους ψυκτικούς θαλάμους για την αποθήκευση των ΕΑΥΜ σύμφωνα με την κείμενη νομοθεσία για την κάλυψη των αναγκών της Μονάδας Τεχνητού Νεφρού η οποία στεγάζεται στο Θεραπευτήριο Χρόνιων Παθήσεων Λασιθίου.</w:t>
      </w:r>
    </w:p>
    <w:p w:rsidR="00D65C00" w:rsidRPr="00391809" w:rsidRDefault="00D65C00" w:rsidP="00D65C00">
      <w:pPr>
        <w:spacing w:line="100" w:lineRule="atLeast"/>
        <w:rPr>
          <w:rFonts w:cs="Arial"/>
        </w:rPr>
      </w:pPr>
    </w:p>
    <w:p w:rsidR="00D65C00" w:rsidRPr="00391809" w:rsidRDefault="00D65C00" w:rsidP="00D65C00">
      <w:pPr>
        <w:spacing w:line="100" w:lineRule="atLeast"/>
        <w:rPr>
          <w:rFonts w:cs="Arial"/>
          <w:spacing w:val="-1"/>
        </w:rPr>
      </w:pPr>
      <w:r w:rsidRPr="00391809">
        <w:rPr>
          <w:rFonts w:cs="Arial"/>
          <w:b/>
          <w:u w:val="single"/>
        </w:rPr>
        <w:t>ΕΛΑΧΙΣΤΕΣ ΤΕΧΝΙΚΕΣ ΚΑΙ ΠΕΡΙΒΑΛΛΟΝΤΙΚΕΣ ΑΠΑΙΤΗΣΕΙΣ    ΣΤΑΘΕΡΩΝ ΕΓΚΑΤΑΣΤΑΣΕΩΝ ΑΠΟΣΤΕΙΡΩΣΗΣ</w:t>
      </w:r>
    </w:p>
    <w:p w:rsidR="00D65C00" w:rsidRPr="00391809" w:rsidRDefault="00D65C00" w:rsidP="00D65C00">
      <w:pPr>
        <w:pStyle w:val="aff5"/>
        <w:rPr>
          <w:rFonts w:ascii="Calibri" w:hAnsi="Calibri"/>
          <w:sz w:val="22"/>
          <w:szCs w:val="22"/>
        </w:rPr>
      </w:pPr>
    </w:p>
    <w:p w:rsidR="00D65C00" w:rsidRPr="00391809" w:rsidRDefault="00D65C00" w:rsidP="00D65C00">
      <w:pPr>
        <w:pStyle w:val="aff5"/>
        <w:jc w:val="both"/>
        <w:rPr>
          <w:rFonts w:ascii="Calibri" w:hAnsi="Calibri"/>
          <w:sz w:val="22"/>
          <w:szCs w:val="22"/>
        </w:rPr>
      </w:pPr>
      <w:r w:rsidRPr="00391809">
        <w:rPr>
          <w:rFonts w:ascii="Calibri" w:hAnsi="Calibri"/>
          <w:sz w:val="22"/>
          <w:szCs w:val="22"/>
        </w:rPr>
        <w:t>1. Η μονάδα επεξεργασίας να διαθέτει τα απαραίτητα πιστοποιητικά και άδειες καταλληλότητας και  ασφαλούς λειτουργίας, σύμφωνα με την κείμενη νομοθεσία. Για την εφαρμογή της μεθόδου απαραίτητες προϋποθέσεις για τον φορέα διαχείρισης θεωρούνται όσα αναφέρονται στο παράρτημα 1 της ΚΥΑ 146163/3-5-2012. ΦΕΚ 1537/8-5-2012.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D65C00" w:rsidRPr="00391809" w:rsidRDefault="00D65C00" w:rsidP="00D65C00">
      <w:pPr>
        <w:tabs>
          <w:tab w:val="left" w:pos="1220"/>
          <w:tab w:val="left" w:pos="2680"/>
          <w:tab w:val="left" w:pos="3240"/>
          <w:tab w:val="left" w:pos="4780"/>
          <w:tab w:val="left" w:pos="5460"/>
          <w:tab w:val="left" w:pos="5680"/>
          <w:tab w:val="left" w:pos="6440"/>
          <w:tab w:val="left" w:pos="7100"/>
          <w:tab w:val="left" w:pos="8660"/>
        </w:tabs>
        <w:spacing w:line="100" w:lineRule="atLeast"/>
        <w:rPr>
          <w:rFonts w:cs="Arial"/>
          <w:spacing w:val="-1"/>
        </w:rPr>
      </w:pPr>
      <w:r w:rsidRPr="00391809">
        <w:rPr>
          <w:rFonts w:cs="Arial"/>
          <w:spacing w:val="-1"/>
        </w:rPr>
        <w:t>2</w:t>
      </w:r>
      <w:r w:rsidRPr="00391809">
        <w:rPr>
          <w:rFonts w:cs="Arial"/>
        </w:rPr>
        <w:t>.</w:t>
      </w:r>
      <w:r w:rsidRPr="00391809">
        <w:rPr>
          <w:rFonts w:cs="Arial"/>
          <w:spacing w:val="-18"/>
        </w:rPr>
        <w:t xml:space="preserve"> </w:t>
      </w:r>
      <w:r w:rsidRPr="00391809">
        <w:rPr>
          <w:rFonts w:cs="Arial"/>
        </w:rPr>
        <w:t xml:space="preserve">Οι </w:t>
      </w:r>
      <w:r w:rsidRPr="00391809">
        <w:rPr>
          <w:rFonts w:cs="Arial"/>
          <w:spacing w:val="-3"/>
        </w:rPr>
        <w:t>δ</w:t>
      </w:r>
      <w:r w:rsidRPr="00391809">
        <w:rPr>
          <w:rFonts w:cs="Arial"/>
        </w:rPr>
        <w:t>ια</w:t>
      </w:r>
      <w:r w:rsidRPr="00391809">
        <w:rPr>
          <w:rFonts w:cs="Arial"/>
          <w:spacing w:val="-3"/>
        </w:rPr>
        <w:t>δ</w:t>
      </w:r>
      <w:r w:rsidRPr="00391809">
        <w:rPr>
          <w:rFonts w:cs="Arial"/>
          <w:spacing w:val="2"/>
        </w:rPr>
        <w:t>ι</w:t>
      </w:r>
      <w:r w:rsidRPr="00391809">
        <w:rPr>
          <w:rFonts w:cs="Arial"/>
          <w:spacing w:val="-1"/>
        </w:rPr>
        <w:t>κ</w:t>
      </w:r>
      <w:r w:rsidRPr="00391809">
        <w:rPr>
          <w:rFonts w:cs="Arial"/>
        </w:rPr>
        <w:t>α</w:t>
      </w:r>
      <w:r w:rsidRPr="00391809">
        <w:rPr>
          <w:rFonts w:cs="Arial"/>
          <w:spacing w:val="-2"/>
        </w:rPr>
        <w:t>σ</w:t>
      </w:r>
      <w:r w:rsidRPr="00391809">
        <w:rPr>
          <w:rFonts w:cs="Arial"/>
        </w:rPr>
        <w:t>ίες α</w:t>
      </w:r>
      <w:r w:rsidRPr="00391809">
        <w:rPr>
          <w:rFonts w:cs="Arial"/>
          <w:spacing w:val="1"/>
        </w:rPr>
        <w:t>π</w:t>
      </w:r>
      <w:r w:rsidRPr="00391809">
        <w:rPr>
          <w:rFonts w:cs="Arial"/>
          <w:spacing w:val="-3"/>
        </w:rPr>
        <w:t>ο</w:t>
      </w:r>
      <w:r w:rsidRPr="00391809">
        <w:rPr>
          <w:rFonts w:cs="Arial"/>
          <w:spacing w:val="1"/>
        </w:rPr>
        <w:t>σ</w:t>
      </w:r>
      <w:r w:rsidRPr="00391809">
        <w:rPr>
          <w:rFonts w:cs="Arial"/>
        </w:rPr>
        <w:t>τ</w:t>
      </w:r>
      <w:r w:rsidRPr="00391809">
        <w:rPr>
          <w:rFonts w:cs="Arial"/>
          <w:spacing w:val="-3"/>
        </w:rPr>
        <w:t>ε</w:t>
      </w:r>
      <w:r w:rsidRPr="00391809">
        <w:rPr>
          <w:rFonts w:cs="Arial"/>
          <w:spacing w:val="2"/>
        </w:rPr>
        <w:t>ί</w:t>
      </w:r>
      <w:r w:rsidRPr="00391809">
        <w:rPr>
          <w:rFonts w:cs="Arial"/>
        </w:rPr>
        <w:t>ρ</w:t>
      </w:r>
      <w:r w:rsidRPr="00391809">
        <w:rPr>
          <w:rFonts w:cs="Arial"/>
          <w:spacing w:val="-3"/>
        </w:rPr>
        <w:t>ω</w:t>
      </w:r>
      <w:r w:rsidRPr="00391809">
        <w:rPr>
          <w:rFonts w:cs="Arial"/>
          <w:spacing w:val="1"/>
        </w:rPr>
        <w:t>σ</w:t>
      </w:r>
      <w:r w:rsidRPr="00391809">
        <w:rPr>
          <w:rFonts w:cs="Arial"/>
        </w:rPr>
        <w:t xml:space="preserve">ης </w:t>
      </w:r>
      <w:r w:rsidRPr="00391809">
        <w:rPr>
          <w:rFonts w:cs="Arial"/>
          <w:spacing w:val="-1"/>
        </w:rPr>
        <w:t>ν</w:t>
      </w:r>
      <w:r w:rsidRPr="00391809">
        <w:rPr>
          <w:rFonts w:cs="Arial"/>
        </w:rPr>
        <w:t>α α</w:t>
      </w:r>
      <w:r w:rsidRPr="00391809">
        <w:rPr>
          <w:rFonts w:cs="Arial"/>
          <w:spacing w:val="-1"/>
        </w:rPr>
        <w:t>κ</w:t>
      </w:r>
      <w:r w:rsidRPr="00391809">
        <w:rPr>
          <w:rFonts w:cs="Arial"/>
        </w:rPr>
        <w:t>ο</w:t>
      </w:r>
      <w:r w:rsidRPr="00391809">
        <w:rPr>
          <w:rFonts w:cs="Arial"/>
          <w:spacing w:val="-1"/>
        </w:rPr>
        <w:t>λ</w:t>
      </w:r>
      <w:r w:rsidRPr="00391809">
        <w:rPr>
          <w:rFonts w:cs="Arial"/>
          <w:spacing w:val="-3"/>
        </w:rPr>
        <w:t>ο</w:t>
      </w:r>
      <w:r w:rsidRPr="00391809">
        <w:rPr>
          <w:rFonts w:cs="Arial"/>
          <w:spacing w:val="-2"/>
        </w:rPr>
        <w:t>υ</w:t>
      </w:r>
      <w:r w:rsidRPr="00391809">
        <w:rPr>
          <w:rFonts w:cs="Arial"/>
        </w:rPr>
        <w:t xml:space="preserve">θούν τα </w:t>
      </w:r>
      <w:r w:rsidRPr="00391809">
        <w:rPr>
          <w:rFonts w:cs="Arial"/>
          <w:spacing w:val="1"/>
        </w:rPr>
        <w:t>π</w:t>
      </w:r>
      <w:r w:rsidRPr="00391809">
        <w:rPr>
          <w:rFonts w:cs="Arial"/>
        </w:rPr>
        <w:t>ρ</w:t>
      </w:r>
      <w:r w:rsidRPr="00391809">
        <w:rPr>
          <w:rFonts w:cs="Arial"/>
          <w:spacing w:val="-3"/>
        </w:rPr>
        <w:t>ο</w:t>
      </w:r>
      <w:r w:rsidRPr="00391809">
        <w:rPr>
          <w:rFonts w:cs="Arial"/>
          <w:spacing w:val="1"/>
        </w:rPr>
        <w:t>β</w:t>
      </w:r>
      <w:r w:rsidRPr="00391809">
        <w:rPr>
          <w:rFonts w:cs="Arial"/>
          <w:spacing w:val="-1"/>
        </w:rPr>
        <w:t>λ</w:t>
      </w:r>
      <w:r w:rsidRPr="00391809">
        <w:rPr>
          <w:rFonts w:cs="Arial"/>
        </w:rPr>
        <w:t>ε</w:t>
      </w:r>
      <w:r w:rsidRPr="00391809">
        <w:rPr>
          <w:rFonts w:cs="Arial"/>
          <w:spacing w:val="-1"/>
        </w:rPr>
        <w:t>π</w:t>
      </w:r>
      <w:r w:rsidRPr="00391809">
        <w:rPr>
          <w:rFonts w:cs="Arial"/>
        </w:rPr>
        <w:t>όμε</w:t>
      </w:r>
      <w:r w:rsidRPr="00391809">
        <w:rPr>
          <w:rFonts w:cs="Arial"/>
          <w:spacing w:val="-1"/>
        </w:rPr>
        <w:t>ν</w:t>
      </w:r>
      <w:r w:rsidRPr="00391809">
        <w:rPr>
          <w:rFonts w:cs="Arial"/>
        </w:rPr>
        <w:t xml:space="preserve">α </w:t>
      </w:r>
      <w:r w:rsidRPr="00391809">
        <w:rPr>
          <w:rFonts w:cs="Arial"/>
          <w:spacing w:val="-2"/>
        </w:rPr>
        <w:t>σ</w:t>
      </w:r>
      <w:r w:rsidRPr="00391809">
        <w:rPr>
          <w:rFonts w:cs="Arial"/>
        </w:rPr>
        <w:t xml:space="preserve">το </w:t>
      </w:r>
      <w:r w:rsidRPr="00391809">
        <w:rPr>
          <w:rFonts w:cs="Arial"/>
          <w:spacing w:val="1"/>
        </w:rPr>
        <w:t>π</w:t>
      </w:r>
      <w:r w:rsidRPr="00391809">
        <w:rPr>
          <w:rFonts w:cs="Arial"/>
        </w:rPr>
        <w:t>ρότ</w:t>
      </w:r>
      <w:r w:rsidRPr="00391809">
        <w:rPr>
          <w:rFonts w:cs="Arial"/>
          <w:spacing w:val="-2"/>
        </w:rPr>
        <w:t>υ</w:t>
      </w:r>
      <w:r w:rsidRPr="00391809">
        <w:rPr>
          <w:rFonts w:cs="Arial"/>
          <w:spacing w:val="1"/>
        </w:rPr>
        <w:t>π</w:t>
      </w:r>
      <w:r w:rsidRPr="00391809">
        <w:rPr>
          <w:rFonts w:cs="Arial"/>
        </w:rPr>
        <w:t>ο του Ε</w:t>
      </w:r>
      <w:r w:rsidRPr="00391809">
        <w:rPr>
          <w:rFonts w:cs="Arial"/>
          <w:spacing w:val="-1"/>
        </w:rPr>
        <w:t>Λ</w:t>
      </w:r>
      <w:r w:rsidRPr="00391809">
        <w:rPr>
          <w:rFonts w:cs="Arial"/>
        </w:rPr>
        <w:t xml:space="preserve">ΟΤ αρ. </w:t>
      </w:r>
      <w:r w:rsidRPr="00391809">
        <w:rPr>
          <w:rFonts w:cs="Arial"/>
          <w:spacing w:val="-1"/>
        </w:rPr>
        <w:t>12740</w:t>
      </w:r>
      <w:r w:rsidRPr="00391809">
        <w:rPr>
          <w:rFonts w:cs="Arial"/>
        </w:rPr>
        <w:t>/</w:t>
      </w:r>
      <w:r w:rsidRPr="00391809">
        <w:rPr>
          <w:rFonts w:cs="Arial"/>
          <w:spacing w:val="-1"/>
        </w:rPr>
        <w:t>0</w:t>
      </w:r>
      <w:r w:rsidRPr="00391809">
        <w:rPr>
          <w:rFonts w:cs="Arial"/>
        </w:rPr>
        <w:t>0 (ο α</w:t>
      </w:r>
      <w:r w:rsidRPr="00391809">
        <w:rPr>
          <w:rFonts w:cs="Arial"/>
          <w:spacing w:val="-1"/>
        </w:rPr>
        <w:t>ν</w:t>
      </w:r>
      <w:r w:rsidRPr="00391809">
        <w:rPr>
          <w:rFonts w:cs="Arial"/>
        </w:rPr>
        <w:t>άδοχος</w:t>
      </w:r>
      <w:r w:rsidRPr="00391809">
        <w:rPr>
          <w:rFonts w:cs="Arial"/>
          <w:spacing w:val="-1"/>
        </w:rPr>
        <w:t xml:space="preserve"> ν</w:t>
      </w:r>
      <w:r w:rsidRPr="00391809">
        <w:rPr>
          <w:rFonts w:cs="Arial"/>
        </w:rPr>
        <w:t xml:space="preserve">α </w:t>
      </w:r>
      <w:r w:rsidRPr="00391809">
        <w:rPr>
          <w:rFonts w:cs="Arial"/>
          <w:spacing w:val="-3"/>
        </w:rPr>
        <w:t>δ</w:t>
      </w:r>
      <w:r w:rsidRPr="00391809">
        <w:rPr>
          <w:rFonts w:cs="Arial"/>
        </w:rPr>
        <w:t>ι</w:t>
      </w:r>
      <w:r w:rsidRPr="00391809">
        <w:rPr>
          <w:rFonts w:cs="Arial"/>
          <w:spacing w:val="-2"/>
        </w:rPr>
        <w:t>α</w:t>
      </w:r>
      <w:r w:rsidRPr="00391809">
        <w:rPr>
          <w:rFonts w:cs="Arial"/>
        </w:rPr>
        <w:t>θέτ</w:t>
      </w:r>
      <w:r w:rsidRPr="00391809">
        <w:rPr>
          <w:rFonts w:cs="Arial"/>
          <w:spacing w:val="-3"/>
        </w:rPr>
        <w:t>ε</w:t>
      </w:r>
      <w:r w:rsidRPr="00391809">
        <w:rPr>
          <w:rFonts w:cs="Arial"/>
        </w:rPr>
        <w:t>ι</w:t>
      </w:r>
      <w:r w:rsidRPr="00391809">
        <w:rPr>
          <w:rFonts w:cs="Arial"/>
          <w:spacing w:val="2"/>
        </w:rPr>
        <w:t xml:space="preserve"> </w:t>
      </w:r>
      <w:r w:rsidRPr="00391809">
        <w:rPr>
          <w:rFonts w:cs="Arial"/>
          <w:spacing w:val="-1"/>
        </w:rPr>
        <w:t>π</w:t>
      </w:r>
      <w:r w:rsidRPr="00391809">
        <w:rPr>
          <w:rFonts w:cs="Arial"/>
        </w:rPr>
        <w:t>ι</w:t>
      </w:r>
      <w:r w:rsidRPr="00391809">
        <w:rPr>
          <w:rFonts w:cs="Arial"/>
          <w:spacing w:val="1"/>
        </w:rPr>
        <w:t>σ</w:t>
      </w:r>
      <w:r w:rsidRPr="00391809">
        <w:rPr>
          <w:rFonts w:cs="Arial"/>
        </w:rPr>
        <w:t>τ</w:t>
      </w:r>
      <w:r w:rsidRPr="00391809">
        <w:rPr>
          <w:rFonts w:cs="Arial"/>
          <w:spacing w:val="-3"/>
        </w:rPr>
        <w:t>ο</w:t>
      </w:r>
      <w:r w:rsidRPr="00391809">
        <w:rPr>
          <w:rFonts w:cs="Arial"/>
          <w:spacing w:val="1"/>
        </w:rPr>
        <w:t>π</w:t>
      </w:r>
      <w:r w:rsidRPr="00391809">
        <w:rPr>
          <w:rFonts w:cs="Arial"/>
          <w:spacing w:val="-3"/>
        </w:rPr>
        <w:t>ο</w:t>
      </w:r>
      <w:r w:rsidRPr="00391809">
        <w:rPr>
          <w:rFonts w:cs="Arial"/>
          <w:spacing w:val="2"/>
        </w:rPr>
        <w:t>ι</w:t>
      </w:r>
      <w:r w:rsidRPr="00391809">
        <w:rPr>
          <w:rFonts w:cs="Arial"/>
        </w:rPr>
        <w:t>η</w:t>
      </w:r>
      <w:r w:rsidRPr="00391809">
        <w:rPr>
          <w:rFonts w:cs="Arial"/>
          <w:spacing w:val="-3"/>
        </w:rPr>
        <w:t>τ</w:t>
      </w:r>
      <w:r w:rsidRPr="00391809">
        <w:rPr>
          <w:rFonts w:cs="Arial"/>
        </w:rPr>
        <w:t>ι</w:t>
      </w:r>
      <w:r w:rsidRPr="00391809">
        <w:rPr>
          <w:rFonts w:cs="Arial"/>
          <w:spacing w:val="-1"/>
        </w:rPr>
        <w:t>κ</w:t>
      </w:r>
      <w:r w:rsidRPr="00391809">
        <w:rPr>
          <w:rFonts w:cs="Arial"/>
        </w:rPr>
        <w:t>ό του Ε</w:t>
      </w:r>
      <w:r w:rsidRPr="00391809">
        <w:rPr>
          <w:rFonts w:cs="Arial"/>
          <w:spacing w:val="-1"/>
        </w:rPr>
        <w:t>Λ</w:t>
      </w:r>
      <w:r w:rsidRPr="00391809">
        <w:rPr>
          <w:rFonts w:cs="Arial"/>
        </w:rPr>
        <w:t>ΟΤ</w:t>
      </w:r>
      <w:r w:rsidRPr="00391809">
        <w:rPr>
          <w:rFonts w:cs="Arial"/>
          <w:spacing w:val="-3"/>
        </w:rPr>
        <w:t>)</w:t>
      </w:r>
      <w:r w:rsidRPr="00391809">
        <w:rPr>
          <w:rFonts w:cs="Arial"/>
        </w:rPr>
        <w:t>.</w:t>
      </w:r>
    </w:p>
    <w:p w:rsidR="00D65C00" w:rsidRPr="00391809" w:rsidRDefault="00D65C00" w:rsidP="00D65C00">
      <w:pPr>
        <w:spacing w:line="100" w:lineRule="atLeast"/>
        <w:rPr>
          <w:rFonts w:cs="Arial"/>
          <w:spacing w:val="-1"/>
        </w:rPr>
      </w:pPr>
      <w:r w:rsidRPr="00391809">
        <w:rPr>
          <w:rFonts w:cs="Arial"/>
          <w:spacing w:val="-1"/>
        </w:rPr>
        <w:t>3</w:t>
      </w:r>
      <w:r w:rsidRPr="00391809">
        <w:rPr>
          <w:rFonts w:cs="Arial"/>
        </w:rPr>
        <w:t>.</w:t>
      </w:r>
      <w:r w:rsidRPr="00391809">
        <w:rPr>
          <w:rFonts w:cs="Arial"/>
          <w:spacing w:val="-18"/>
        </w:rPr>
        <w:t xml:space="preserve"> </w:t>
      </w:r>
      <w:r w:rsidRPr="00391809">
        <w:rPr>
          <w:rFonts w:cs="Arial"/>
        </w:rPr>
        <w:t>Ο</w:t>
      </w:r>
      <w:r w:rsidRPr="00391809">
        <w:rPr>
          <w:rFonts w:cs="Arial"/>
          <w:spacing w:val="22"/>
        </w:rPr>
        <w:t xml:space="preserve"> </w:t>
      </w:r>
      <w:r w:rsidRPr="00391809">
        <w:rPr>
          <w:rFonts w:cs="Arial"/>
        </w:rPr>
        <w:t>α</w:t>
      </w:r>
      <w:r w:rsidRPr="00391809">
        <w:rPr>
          <w:rFonts w:cs="Arial"/>
          <w:spacing w:val="-1"/>
        </w:rPr>
        <w:t>ν</w:t>
      </w:r>
      <w:r w:rsidRPr="00391809">
        <w:rPr>
          <w:rFonts w:cs="Arial"/>
        </w:rPr>
        <w:t>άδο</w:t>
      </w:r>
      <w:r w:rsidRPr="00391809">
        <w:rPr>
          <w:rFonts w:cs="Arial"/>
          <w:spacing w:val="-3"/>
        </w:rPr>
        <w:t>χ</w:t>
      </w:r>
      <w:r w:rsidRPr="00391809">
        <w:rPr>
          <w:rFonts w:cs="Arial"/>
        </w:rPr>
        <w:t>ος</w:t>
      </w:r>
      <w:r w:rsidRPr="00391809">
        <w:rPr>
          <w:rFonts w:cs="Arial"/>
          <w:spacing w:val="21"/>
        </w:rPr>
        <w:t xml:space="preserve"> </w:t>
      </w:r>
      <w:r w:rsidRPr="00391809">
        <w:rPr>
          <w:rFonts w:cs="Arial"/>
          <w:spacing w:val="-1"/>
        </w:rPr>
        <w:t>θα πρέπει να πραγματοποιεί επαρκή τεμαχισμό ΠΡΙΝ την αποστείρωση και στον ίδιο χώρο όπου θα γίνει αυτή, ώστε τα ΕΑΑΜ να μην είναι αναγνωρίσιμα γεγονός που συμβάλλει στην αποτελεσματικότητα της αποστείρωσης, αλλά και στη μείωση του όγκου τους.</w:t>
      </w:r>
    </w:p>
    <w:p w:rsidR="00D65C00" w:rsidRPr="00391809" w:rsidRDefault="00D65C00" w:rsidP="00D65C00">
      <w:pPr>
        <w:tabs>
          <w:tab w:val="left" w:pos="960"/>
          <w:tab w:val="left" w:pos="1840"/>
          <w:tab w:val="left" w:pos="2820"/>
          <w:tab w:val="left" w:pos="3040"/>
          <w:tab w:val="left" w:pos="3660"/>
          <w:tab w:val="left" w:pos="4760"/>
          <w:tab w:val="left" w:pos="5520"/>
          <w:tab w:val="left" w:pos="5920"/>
          <w:tab w:val="left" w:pos="6160"/>
          <w:tab w:val="left" w:pos="7400"/>
          <w:tab w:val="left" w:pos="7800"/>
          <w:tab w:val="left" w:pos="8020"/>
          <w:tab w:val="left" w:pos="8320"/>
        </w:tabs>
        <w:spacing w:line="100" w:lineRule="atLeast"/>
        <w:rPr>
          <w:rFonts w:cs="Arial"/>
          <w:spacing w:val="-1"/>
        </w:rPr>
      </w:pPr>
      <w:r w:rsidRPr="00391809">
        <w:rPr>
          <w:rFonts w:cs="Arial"/>
          <w:spacing w:val="-1"/>
        </w:rPr>
        <w:t>4</w:t>
      </w:r>
      <w:r w:rsidRPr="00391809">
        <w:rPr>
          <w:rFonts w:cs="Arial"/>
        </w:rPr>
        <w:t>.</w:t>
      </w:r>
      <w:r w:rsidRPr="00391809">
        <w:rPr>
          <w:rFonts w:cs="Arial"/>
          <w:spacing w:val="-18"/>
        </w:rPr>
        <w:t xml:space="preserve"> </w:t>
      </w:r>
      <w:r w:rsidRPr="00391809">
        <w:rPr>
          <w:rFonts w:cs="Arial"/>
        </w:rPr>
        <w:t>Η κατερ</w:t>
      </w:r>
      <w:r w:rsidRPr="00391809">
        <w:rPr>
          <w:rFonts w:cs="Arial"/>
          <w:spacing w:val="-1"/>
        </w:rPr>
        <w:t>γ</w:t>
      </w:r>
      <w:r w:rsidRPr="00391809">
        <w:rPr>
          <w:rFonts w:cs="Arial"/>
        </w:rPr>
        <w:t>α</w:t>
      </w:r>
      <w:r w:rsidRPr="00391809">
        <w:rPr>
          <w:rFonts w:cs="Arial"/>
          <w:spacing w:val="-2"/>
        </w:rPr>
        <w:t>σ</w:t>
      </w:r>
      <w:r w:rsidRPr="00391809">
        <w:rPr>
          <w:rFonts w:cs="Arial"/>
          <w:spacing w:val="2"/>
        </w:rPr>
        <w:t>ί</w:t>
      </w:r>
      <w:r w:rsidRPr="00391809">
        <w:rPr>
          <w:rFonts w:cs="Arial"/>
        </w:rPr>
        <w:t>α των α</w:t>
      </w:r>
      <w:r w:rsidRPr="00391809">
        <w:rPr>
          <w:rFonts w:cs="Arial"/>
          <w:spacing w:val="1"/>
        </w:rPr>
        <w:t>π</w:t>
      </w:r>
      <w:r w:rsidRPr="00391809">
        <w:rPr>
          <w:rFonts w:cs="Arial"/>
        </w:rPr>
        <w:t>ο</w:t>
      </w:r>
      <w:r w:rsidRPr="00391809">
        <w:rPr>
          <w:rFonts w:cs="Arial"/>
          <w:spacing w:val="1"/>
        </w:rPr>
        <w:t>β</w:t>
      </w:r>
      <w:r w:rsidRPr="00391809">
        <w:rPr>
          <w:rFonts w:cs="Arial"/>
          <w:spacing w:val="-3"/>
        </w:rPr>
        <w:t>λ</w:t>
      </w:r>
      <w:r w:rsidRPr="00391809">
        <w:rPr>
          <w:rFonts w:cs="Arial"/>
        </w:rPr>
        <w:t xml:space="preserve">ήτων </w:t>
      </w:r>
      <w:r w:rsidRPr="00391809">
        <w:rPr>
          <w:rFonts w:cs="Arial"/>
          <w:spacing w:val="-1"/>
        </w:rPr>
        <w:t>ν</w:t>
      </w:r>
      <w:r w:rsidRPr="00391809">
        <w:rPr>
          <w:rFonts w:cs="Arial"/>
        </w:rPr>
        <w:t xml:space="preserve">α </w:t>
      </w:r>
      <w:r w:rsidRPr="00391809">
        <w:rPr>
          <w:rFonts w:cs="Arial"/>
          <w:spacing w:val="-1"/>
        </w:rPr>
        <w:t>γ</w:t>
      </w:r>
      <w:r w:rsidRPr="00391809">
        <w:rPr>
          <w:rFonts w:cs="Arial"/>
          <w:spacing w:val="2"/>
        </w:rPr>
        <w:t>ί</w:t>
      </w:r>
      <w:r w:rsidRPr="00391809">
        <w:rPr>
          <w:rFonts w:cs="Arial"/>
          <w:spacing w:val="-1"/>
        </w:rPr>
        <w:t>ν</w:t>
      </w:r>
      <w:r w:rsidRPr="00391809">
        <w:rPr>
          <w:rFonts w:cs="Arial"/>
        </w:rPr>
        <w:t>ετ</w:t>
      </w:r>
      <w:r w:rsidRPr="00391809">
        <w:rPr>
          <w:rFonts w:cs="Arial"/>
          <w:spacing w:val="-2"/>
        </w:rPr>
        <w:t>α</w:t>
      </w:r>
      <w:r w:rsidRPr="00391809">
        <w:rPr>
          <w:rFonts w:cs="Arial"/>
        </w:rPr>
        <w:t xml:space="preserve">ι </w:t>
      </w:r>
      <w:r w:rsidRPr="00391809">
        <w:rPr>
          <w:rFonts w:cs="Arial"/>
          <w:spacing w:val="-2"/>
        </w:rPr>
        <w:t>σ</w:t>
      </w:r>
      <w:r w:rsidRPr="00391809">
        <w:rPr>
          <w:rFonts w:cs="Arial"/>
        </w:rPr>
        <w:t>ε τέτο</w:t>
      </w:r>
      <w:r w:rsidRPr="00391809">
        <w:rPr>
          <w:rFonts w:cs="Arial"/>
          <w:spacing w:val="2"/>
        </w:rPr>
        <w:t>ι</w:t>
      </w:r>
      <w:r w:rsidRPr="00391809">
        <w:rPr>
          <w:rFonts w:cs="Arial"/>
        </w:rPr>
        <w:t xml:space="preserve">ες </w:t>
      </w:r>
      <w:r w:rsidRPr="00391809">
        <w:rPr>
          <w:rFonts w:cs="Arial"/>
          <w:spacing w:val="1"/>
        </w:rPr>
        <w:t>σ</w:t>
      </w:r>
      <w:r w:rsidRPr="00391809">
        <w:rPr>
          <w:rFonts w:cs="Arial"/>
        </w:rPr>
        <w:t>υ</w:t>
      </w:r>
      <w:r w:rsidRPr="00391809">
        <w:rPr>
          <w:rFonts w:cs="Arial"/>
          <w:spacing w:val="-1"/>
        </w:rPr>
        <w:t>ν</w:t>
      </w:r>
      <w:r w:rsidRPr="00391809">
        <w:rPr>
          <w:rFonts w:cs="Arial"/>
        </w:rPr>
        <w:t>θή</w:t>
      </w:r>
      <w:r w:rsidRPr="00391809">
        <w:rPr>
          <w:rFonts w:cs="Arial"/>
          <w:spacing w:val="-1"/>
        </w:rPr>
        <w:t>κ</w:t>
      </w:r>
      <w:r w:rsidRPr="00391809">
        <w:rPr>
          <w:rFonts w:cs="Arial"/>
        </w:rPr>
        <w:t>ες</w:t>
      </w:r>
      <w:r w:rsidRPr="00391809">
        <w:rPr>
          <w:rFonts w:cs="Arial"/>
          <w:spacing w:val="45"/>
        </w:rPr>
        <w:t xml:space="preserve"> </w:t>
      </w:r>
      <w:r w:rsidRPr="00391809">
        <w:rPr>
          <w:rFonts w:cs="Arial"/>
          <w:spacing w:val="-3"/>
        </w:rPr>
        <w:t>θ</w:t>
      </w:r>
      <w:r w:rsidRPr="00391809">
        <w:rPr>
          <w:rFonts w:cs="Arial"/>
        </w:rPr>
        <w:t>ερμ</w:t>
      </w:r>
      <w:r w:rsidRPr="00391809">
        <w:rPr>
          <w:rFonts w:cs="Arial"/>
          <w:spacing w:val="-3"/>
        </w:rPr>
        <w:t>ο</w:t>
      </w:r>
      <w:r w:rsidRPr="00391809">
        <w:rPr>
          <w:rFonts w:cs="Arial"/>
          <w:spacing w:val="-1"/>
        </w:rPr>
        <w:t>κ</w:t>
      </w:r>
      <w:r w:rsidRPr="00391809">
        <w:rPr>
          <w:rFonts w:cs="Arial"/>
        </w:rPr>
        <w:t>ρα</w:t>
      </w:r>
      <w:r w:rsidRPr="00391809">
        <w:rPr>
          <w:rFonts w:cs="Arial"/>
          <w:spacing w:val="-2"/>
        </w:rPr>
        <w:t>σ</w:t>
      </w:r>
      <w:r w:rsidRPr="00391809">
        <w:rPr>
          <w:rFonts w:cs="Arial"/>
          <w:spacing w:val="2"/>
        </w:rPr>
        <w:t>ί</w:t>
      </w:r>
      <w:r w:rsidRPr="00391809">
        <w:rPr>
          <w:rFonts w:cs="Arial"/>
        </w:rPr>
        <w:t>ας</w:t>
      </w:r>
      <w:r w:rsidRPr="00391809">
        <w:rPr>
          <w:rFonts w:cs="Arial"/>
          <w:spacing w:val="45"/>
        </w:rPr>
        <w:t xml:space="preserve"> </w:t>
      </w:r>
      <w:r w:rsidRPr="00391809">
        <w:rPr>
          <w:rFonts w:cs="Arial"/>
          <w:spacing w:val="-1"/>
        </w:rPr>
        <w:t>κ</w:t>
      </w:r>
      <w:r w:rsidRPr="00391809">
        <w:rPr>
          <w:rFonts w:cs="Arial"/>
          <w:spacing w:val="-2"/>
        </w:rPr>
        <w:t>α</w:t>
      </w:r>
      <w:r w:rsidRPr="00391809">
        <w:rPr>
          <w:rFonts w:cs="Arial"/>
        </w:rPr>
        <w:t>ι</w:t>
      </w:r>
      <w:r w:rsidRPr="00391809">
        <w:rPr>
          <w:rFonts w:cs="Arial"/>
          <w:spacing w:val="46"/>
        </w:rPr>
        <w:t xml:space="preserve"> </w:t>
      </w:r>
      <w:r w:rsidRPr="00391809">
        <w:rPr>
          <w:rFonts w:cs="Arial"/>
          <w:spacing w:val="-1"/>
        </w:rPr>
        <w:t>π</w:t>
      </w:r>
      <w:r w:rsidRPr="00391809">
        <w:rPr>
          <w:rFonts w:cs="Arial"/>
          <w:spacing w:val="2"/>
        </w:rPr>
        <w:t>ί</w:t>
      </w:r>
      <w:r w:rsidRPr="00391809">
        <w:rPr>
          <w:rFonts w:cs="Arial"/>
          <w:spacing w:val="-3"/>
        </w:rPr>
        <w:t>ε</w:t>
      </w:r>
      <w:r w:rsidRPr="00391809">
        <w:rPr>
          <w:rFonts w:cs="Arial"/>
          <w:spacing w:val="-2"/>
        </w:rPr>
        <w:t>σ</w:t>
      </w:r>
      <w:r w:rsidRPr="00391809">
        <w:rPr>
          <w:rFonts w:cs="Arial"/>
        </w:rPr>
        <w:t>ης</w:t>
      </w:r>
      <w:r w:rsidRPr="00391809">
        <w:rPr>
          <w:rFonts w:cs="Arial"/>
          <w:spacing w:val="45"/>
        </w:rPr>
        <w:t xml:space="preserve"> </w:t>
      </w:r>
      <w:r w:rsidRPr="00391809">
        <w:rPr>
          <w:rFonts w:cs="Arial"/>
          <w:spacing w:val="-1"/>
        </w:rPr>
        <w:t>κ</w:t>
      </w:r>
      <w:r w:rsidRPr="00391809">
        <w:rPr>
          <w:rFonts w:cs="Arial"/>
        </w:rPr>
        <w:t>αι</w:t>
      </w:r>
      <w:r w:rsidRPr="00391809">
        <w:rPr>
          <w:rFonts w:cs="Arial"/>
          <w:spacing w:val="46"/>
        </w:rPr>
        <w:t xml:space="preserve"> </w:t>
      </w:r>
      <w:r w:rsidRPr="00391809">
        <w:rPr>
          <w:rFonts w:cs="Arial"/>
          <w:spacing w:val="-3"/>
        </w:rPr>
        <w:t>γ</w:t>
      </w:r>
      <w:r w:rsidRPr="00391809">
        <w:rPr>
          <w:rFonts w:cs="Arial"/>
          <w:spacing w:val="2"/>
        </w:rPr>
        <w:t>ι</w:t>
      </w:r>
      <w:r w:rsidRPr="00391809">
        <w:rPr>
          <w:rFonts w:cs="Arial"/>
        </w:rPr>
        <w:t>α</w:t>
      </w:r>
      <w:r w:rsidRPr="00391809">
        <w:rPr>
          <w:rFonts w:cs="Arial"/>
          <w:spacing w:val="46"/>
        </w:rPr>
        <w:t xml:space="preserve"> </w:t>
      </w:r>
      <w:r w:rsidRPr="00391809">
        <w:rPr>
          <w:rFonts w:cs="Arial"/>
        </w:rPr>
        <w:t>τ</w:t>
      </w:r>
      <w:r w:rsidRPr="00391809">
        <w:rPr>
          <w:rFonts w:cs="Arial"/>
          <w:spacing w:val="-3"/>
        </w:rPr>
        <w:t>έ</w:t>
      </w:r>
      <w:r w:rsidRPr="00391809">
        <w:rPr>
          <w:rFonts w:cs="Arial"/>
        </w:rPr>
        <w:t>τ</w:t>
      </w:r>
      <w:r w:rsidRPr="00391809">
        <w:rPr>
          <w:rFonts w:cs="Arial"/>
          <w:spacing w:val="-3"/>
        </w:rPr>
        <w:t>ο</w:t>
      </w:r>
      <w:r w:rsidRPr="00391809">
        <w:rPr>
          <w:rFonts w:cs="Arial"/>
        </w:rPr>
        <w:t>ιο</w:t>
      </w:r>
      <w:r w:rsidRPr="00391809">
        <w:rPr>
          <w:rFonts w:cs="Arial"/>
          <w:spacing w:val="46"/>
        </w:rPr>
        <w:t xml:space="preserve"> </w:t>
      </w:r>
      <w:r w:rsidRPr="00391809">
        <w:rPr>
          <w:rFonts w:cs="Arial"/>
        </w:rPr>
        <w:t>χρο</w:t>
      </w:r>
      <w:r w:rsidRPr="00391809">
        <w:rPr>
          <w:rFonts w:cs="Arial"/>
          <w:spacing w:val="-3"/>
        </w:rPr>
        <w:t>ν</w:t>
      </w:r>
      <w:r w:rsidRPr="00391809">
        <w:rPr>
          <w:rFonts w:cs="Arial"/>
          <w:spacing w:val="2"/>
        </w:rPr>
        <w:t>ι</w:t>
      </w:r>
      <w:r w:rsidRPr="00391809">
        <w:rPr>
          <w:rFonts w:cs="Arial"/>
          <w:spacing w:val="-1"/>
        </w:rPr>
        <w:t>κ</w:t>
      </w:r>
      <w:r w:rsidRPr="00391809">
        <w:rPr>
          <w:rFonts w:cs="Arial"/>
        </w:rPr>
        <w:t>ό δ</w:t>
      </w:r>
      <w:r w:rsidRPr="00391809">
        <w:rPr>
          <w:rFonts w:cs="Arial"/>
          <w:spacing w:val="2"/>
        </w:rPr>
        <w:t>ι</w:t>
      </w:r>
      <w:r w:rsidRPr="00391809">
        <w:rPr>
          <w:rFonts w:cs="Arial"/>
          <w:spacing w:val="-2"/>
        </w:rPr>
        <w:t>ά</w:t>
      </w:r>
      <w:r w:rsidRPr="00391809">
        <w:rPr>
          <w:rFonts w:cs="Arial"/>
          <w:spacing w:val="1"/>
        </w:rPr>
        <w:t>σ</w:t>
      </w:r>
      <w:r w:rsidRPr="00391809">
        <w:rPr>
          <w:rFonts w:cs="Arial"/>
        </w:rPr>
        <w:t>τη</w:t>
      </w:r>
      <w:r w:rsidRPr="00391809">
        <w:rPr>
          <w:rFonts w:cs="Arial"/>
          <w:spacing w:val="-2"/>
        </w:rPr>
        <w:t>μ</w:t>
      </w:r>
      <w:r w:rsidRPr="00391809">
        <w:rPr>
          <w:rFonts w:cs="Arial"/>
        </w:rPr>
        <w:t>α</w:t>
      </w:r>
      <w:r w:rsidRPr="00391809">
        <w:rPr>
          <w:rFonts w:cs="Arial"/>
          <w:spacing w:val="41"/>
        </w:rPr>
        <w:t xml:space="preserve"> </w:t>
      </w:r>
      <w:r w:rsidRPr="00391809">
        <w:rPr>
          <w:rFonts w:cs="Arial"/>
        </w:rPr>
        <w:t>ώ</w:t>
      </w:r>
      <w:r w:rsidRPr="00391809">
        <w:rPr>
          <w:rFonts w:cs="Arial"/>
          <w:spacing w:val="1"/>
        </w:rPr>
        <w:t>σ</w:t>
      </w:r>
      <w:r w:rsidRPr="00391809">
        <w:rPr>
          <w:rFonts w:cs="Arial"/>
          <w:spacing w:val="-2"/>
        </w:rPr>
        <w:t>τ</w:t>
      </w:r>
      <w:r w:rsidRPr="00391809">
        <w:rPr>
          <w:rFonts w:cs="Arial"/>
        </w:rPr>
        <w:t>ε</w:t>
      </w:r>
      <w:r w:rsidRPr="00391809">
        <w:rPr>
          <w:rFonts w:cs="Arial"/>
          <w:spacing w:val="41"/>
        </w:rPr>
        <w:t xml:space="preserve"> </w:t>
      </w:r>
      <w:r w:rsidRPr="00391809">
        <w:rPr>
          <w:rFonts w:cs="Arial"/>
          <w:spacing w:val="-1"/>
        </w:rPr>
        <w:t>ν</w:t>
      </w:r>
      <w:r w:rsidRPr="00391809">
        <w:rPr>
          <w:rFonts w:cs="Arial"/>
        </w:rPr>
        <w:t>α</w:t>
      </w:r>
      <w:r w:rsidRPr="00391809">
        <w:rPr>
          <w:rFonts w:cs="Arial"/>
          <w:spacing w:val="41"/>
        </w:rPr>
        <w:t xml:space="preserve"> </w:t>
      </w:r>
      <w:r w:rsidRPr="00391809">
        <w:rPr>
          <w:rFonts w:cs="Arial"/>
        </w:rPr>
        <w:t>εξα</w:t>
      </w:r>
      <w:r w:rsidRPr="00391809">
        <w:rPr>
          <w:rFonts w:cs="Arial"/>
          <w:spacing w:val="1"/>
        </w:rPr>
        <w:t>σ</w:t>
      </w:r>
      <w:r w:rsidRPr="00391809">
        <w:rPr>
          <w:rFonts w:cs="Arial"/>
          <w:spacing w:val="-3"/>
        </w:rPr>
        <w:t>φ</w:t>
      </w:r>
      <w:r w:rsidRPr="00391809">
        <w:rPr>
          <w:rFonts w:cs="Arial"/>
        </w:rPr>
        <w:t>α</w:t>
      </w:r>
      <w:r w:rsidRPr="00391809">
        <w:rPr>
          <w:rFonts w:cs="Arial"/>
          <w:spacing w:val="-3"/>
        </w:rPr>
        <w:t>λ</w:t>
      </w:r>
      <w:r w:rsidRPr="00391809">
        <w:rPr>
          <w:rFonts w:cs="Arial"/>
          <w:spacing w:val="2"/>
        </w:rPr>
        <w:t>ί</w:t>
      </w:r>
      <w:r w:rsidRPr="00391809">
        <w:rPr>
          <w:rFonts w:cs="Arial"/>
          <w:spacing w:val="1"/>
        </w:rPr>
        <w:t>ζ</w:t>
      </w:r>
      <w:r w:rsidRPr="00391809">
        <w:rPr>
          <w:rFonts w:cs="Arial"/>
        </w:rPr>
        <w:t>ε</w:t>
      </w:r>
      <w:r w:rsidRPr="00391809">
        <w:rPr>
          <w:rFonts w:cs="Arial"/>
          <w:spacing w:val="-3"/>
        </w:rPr>
        <w:t>τ</w:t>
      </w:r>
      <w:r w:rsidRPr="00391809">
        <w:rPr>
          <w:rFonts w:cs="Arial"/>
          <w:spacing w:val="-2"/>
        </w:rPr>
        <w:t>α</w:t>
      </w:r>
      <w:r w:rsidRPr="00391809">
        <w:rPr>
          <w:rFonts w:cs="Arial"/>
        </w:rPr>
        <w:t>ι</w:t>
      </w:r>
      <w:r w:rsidRPr="00391809">
        <w:rPr>
          <w:rFonts w:cs="Arial"/>
          <w:spacing w:val="41"/>
        </w:rPr>
        <w:t xml:space="preserve"> </w:t>
      </w:r>
      <w:r w:rsidRPr="00391809">
        <w:rPr>
          <w:rFonts w:cs="Arial"/>
        </w:rPr>
        <w:t>η</w:t>
      </w:r>
      <w:r w:rsidRPr="00391809">
        <w:rPr>
          <w:rFonts w:cs="Arial"/>
          <w:spacing w:val="41"/>
        </w:rPr>
        <w:t xml:space="preserve"> </w:t>
      </w:r>
      <w:r w:rsidRPr="00391809">
        <w:rPr>
          <w:rFonts w:cs="Arial"/>
        </w:rPr>
        <w:t>α</w:t>
      </w:r>
      <w:r w:rsidRPr="00391809">
        <w:rPr>
          <w:rFonts w:cs="Arial"/>
          <w:spacing w:val="1"/>
        </w:rPr>
        <w:t>π</w:t>
      </w:r>
      <w:r w:rsidRPr="00391809">
        <w:rPr>
          <w:rFonts w:cs="Arial"/>
        </w:rPr>
        <w:t>ο</w:t>
      </w:r>
      <w:r w:rsidRPr="00391809">
        <w:rPr>
          <w:rFonts w:cs="Arial"/>
          <w:spacing w:val="-3"/>
        </w:rPr>
        <w:t>τ</w:t>
      </w:r>
      <w:r w:rsidRPr="00391809">
        <w:rPr>
          <w:rFonts w:cs="Arial"/>
        </w:rPr>
        <w:t>ε</w:t>
      </w:r>
      <w:r w:rsidRPr="00391809">
        <w:rPr>
          <w:rFonts w:cs="Arial"/>
          <w:spacing w:val="-1"/>
        </w:rPr>
        <w:t>λ</w:t>
      </w:r>
      <w:r w:rsidRPr="00391809">
        <w:rPr>
          <w:rFonts w:cs="Arial"/>
        </w:rPr>
        <w:t>ε</w:t>
      </w:r>
      <w:r w:rsidRPr="00391809">
        <w:rPr>
          <w:rFonts w:cs="Arial"/>
          <w:spacing w:val="1"/>
        </w:rPr>
        <w:t>σ</w:t>
      </w:r>
      <w:r w:rsidRPr="00391809">
        <w:rPr>
          <w:rFonts w:cs="Arial"/>
          <w:spacing w:val="-2"/>
        </w:rPr>
        <w:t>μ</w:t>
      </w:r>
      <w:r w:rsidRPr="00391809">
        <w:rPr>
          <w:rFonts w:cs="Arial"/>
        </w:rPr>
        <w:t>α</w:t>
      </w:r>
      <w:r w:rsidRPr="00391809">
        <w:rPr>
          <w:rFonts w:cs="Arial"/>
          <w:spacing w:val="-3"/>
        </w:rPr>
        <w:t>τ</w:t>
      </w:r>
      <w:r w:rsidRPr="00391809">
        <w:rPr>
          <w:rFonts w:cs="Arial"/>
          <w:spacing w:val="2"/>
        </w:rPr>
        <w:t>ι</w:t>
      </w:r>
      <w:r w:rsidRPr="00391809">
        <w:rPr>
          <w:rFonts w:cs="Arial"/>
          <w:spacing w:val="-3"/>
        </w:rPr>
        <w:t>κ</w:t>
      </w:r>
      <w:r w:rsidRPr="00391809">
        <w:rPr>
          <w:rFonts w:cs="Arial"/>
        </w:rPr>
        <w:t>ότητα</w:t>
      </w:r>
      <w:r w:rsidRPr="00391809">
        <w:rPr>
          <w:rFonts w:cs="Arial"/>
          <w:spacing w:val="41"/>
        </w:rPr>
        <w:t xml:space="preserve"> </w:t>
      </w:r>
      <w:r w:rsidRPr="00391809">
        <w:rPr>
          <w:rFonts w:cs="Arial"/>
        </w:rPr>
        <w:t>της μεθόδ</w:t>
      </w:r>
      <w:r w:rsidRPr="00391809">
        <w:rPr>
          <w:rFonts w:cs="Arial"/>
          <w:spacing w:val="-3"/>
        </w:rPr>
        <w:t>ο</w:t>
      </w:r>
      <w:r w:rsidRPr="00391809">
        <w:rPr>
          <w:rFonts w:cs="Arial"/>
        </w:rPr>
        <w:t>υ (τε</w:t>
      </w:r>
      <w:r w:rsidRPr="00391809">
        <w:rPr>
          <w:rFonts w:cs="Arial"/>
          <w:spacing w:val="-3"/>
        </w:rPr>
        <w:t>λ</w:t>
      </w:r>
      <w:r w:rsidRPr="00391809">
        <w:rPr>
          <w:rFonts w:cs="Arial"/>
          <w:spacing w:val="2"/>
        </w:rPr>
        <w:t>ι</w:t>
      </w:r>
      <w:r w:rsidRPr="00391809">
        <w:rPr>
          <w:rFonts w:cs="Arial"/>
          <w:spacing w:val="-1"/>
        </w:rPr>
        <w:t>κ</w:t>
      </w:r>
      <w:r w:rsidRPr="00391809">
        <w:rPr>
          <w:rFonts w:cs="Arial"/>
        </w:rPr>
        <w:t xml:space="preserve">ό </w:t>
      </w:r>
      <w:r w:rsidRPr="00391809">
        <w:rPr>
          <w:rFonts w:cs="Arial"/>
          <w:spacing w:val="-2"/>
        </w:rPr>
        <w:t>μ</w:t>
      </w:r>
      <w:r w:rsidRPr="00391809">
        <w:rPr>
          <w:rFonts w:cs="Arial"/>
          <w:spacing w:val="2"/>
        </w:rPr>
        <w:t>ι</w:t>
      </w:r>
      <w:r w:rsidRPr="00391809">
        <w:rPr>
          <w:rFonts w:cs="Arial"/>
          <w:spacing w:val="-1"/>
        </w:rPr>
        <w:t>κ</w:t>
      </w:r>
      <w:r w:rsidRPr="00391809">
        <w:rPr>
          <w:rFonts w:cs="Arial"/>
        </w:rPr>
        <w:t>ρ</w:t>
      </w:r>
      <w:r w:rsidRPr="00391809">
        <w:rPr>
          <w:rFonts w:cs="Arial"/>
          <w:spacing w:val="-3"/>
        </w:rPr>
        <w:t>ο</w:t>
      </w:r>
      <w:r w:rsidRPr="00391809">
        <w:rPr>
          <w:rFonts w:cs="Arial"/>
          <w:spacing w:val="-1"/>
        </w:rPr>
        <w:t>β</w:t>
      </w:r>
      <w:r w:rsidRPr="00391809">
        <w:rPr>
          <w:rFonts w:cs="Arial"/>
          <w:spacing w:val="2"/>
        </w:rPr>
        <w:t>ι</w:t>
      </w:r>
      <w:r w:rsidRPr="00391809">
        <w:rPr>
          <w:rFonts w:cs="Arial"/>
        </w:rPr>
        <w:t>α</w:t>
      </w:r>
      <w:r w:rsidRPr="00391809">
        <w:rPr>
          <w:rFonts w:cs="Arial"/>
          <w:spacing w:val="-1"/>
        </w:rPr>
        <w:t>κ</w:t>
      </w:r>
      <w:r w:rsidRPr="00391809">
        <w:rPr>
          <w:rFonts w:cs="Arial"/>
        </w:rPr>
        <w:t xml:space="preserve">ό </w:t>
      </w:r>
      <w:r w:rsidRPr="00391809">
        <w:rPr>
          <w:rFonts w:cs="Arial"/>
          <w:spacing w:val="-1"/>
        </w:rPr>
        <w:t>φ</w:t>
      </w:r>
      <w:r w:rsidRPr="00391809">
        <w:rPr>
          <w:rFonts w:cs="Arial"/>
          <w:spacing w:val="-3"/>
        </w:rPr>
        <w:t>ο</w:t>
      </w:r>
      <w:r w:rsidRPr="00391809">
        <w:rPr>
          <w:rFonts w:cs="Arial"/>
        </w:rPr>
        <w:t>ρτ</w:t>
      </w:r>
      <w:r w:rsidRPr="00391809">
        <w:rPr>
          <w:rFonts w:cs="Arial"/>
          <w:spacing w:val="2"/>
        </w:rPr>
        <w:t>ί</w:t>
      </w:r>
      <w:r w:rsidRPr="00391809">
        <w:rPr>
          <w:rFonts w:cs="Arial"/>
        </w:rPr>
        <w:t xml:space="preserve">ο </w:t>
      </w:r>
      <w:r w:rsidRPr="00391809">
        <w:rPr>
          <w:rFonts w:cs="Arial"/>
          <w:spacing w:val="-1"/>
        </w:rPr>
        <w:t>π</w:t>
      </w:r>
      <w:r w:rsidRPr="00391809">
        <w:rPr>
          <w:rFonts w:cs="Arial"/>
        </w:rPr>
        <w:t>αρεμ</w:t>
      </w:r>
      <w:r w:rsidRPr="00391809">
        <w:rPr>
          <w:rFonts w:cs="Arial"/>
          <w:spacing w:val="-1"/>
        </w:rPr>
        <w:t>φ</w:t>
      </w:r>
      <w:r w:rsidRPr="00391809">
        <w:rPr>
          <w:rFonts w:cs="Arial"/>
        </w:rPr>
        <w:t>ε</w:t>
      </w:r>
      <w:r w:rsidRPr="00391809">
        <w:rPr>
          <w:rFonts w:cs="Arial"/>
          <w:spacing w:val="-3"/>
        </w:rPr>
        <w:t>ρ</w:t>
      </w:r>
      <w:r w:rsidRPr="00391809">
        <w:rPr>
          <w:rFonts w:cs="Arial"/>
        </w:rPr>
        <w:t>ές με αυ</w:t>
      </w:r>
      <w:r w:rsidRPr="00391809">
        <w:rPr>
          <w:rFonts w:cs="Arial"/>
          <w:spacing w:val="-3"/>
        </w:rPr>
        <w:t>τό</w:t>
      </w:r>
      <w:r w:rsidRPr="00391809">
        <w:rPr>
          <w:rFonts w:cs="Arial"/>
        </w:rPr>
        <w:t xml:space="preserve"> των ο</w:t>
      </w:r>
      <w:r w:rsidRPr="00391809">
        <w:rPr>
          <w:rFonts w:cs="Arial"/>
          <w:spacing w:val="2"/>
        </w:rPr>
        <w:t>ι</w:t>
      </w:r>
      <w:r w:rsidRPr="00391809">
        <w:rPr>
          <w:rFonts w:cs="Arial"/>
          <w:spacing w:val="-3"/>
        </w:rPr>
        <w:t>κ</w:t>
      </w:r>
      <w:r w:rsidRPr="00391809">
        <w:rPr>
          <w:rFonts w:cs="Arial"/>
        </w:rPr>
        <w:t>ια</w:t>
      </w:r>
      <w:r w:rsidRPr="00391809">
        <w:rPr>
          <w:rFonts w:cs="Arial"/>
          <w:spacing w:val="-1"/>
        </w:rPr>
        <w:t>κ</w:t>
      </w:r>
      <w:r w:rsidRPr="00391809">
        <w:rPr>
          <w:rFonts w:cs="Arial"/>
        </w:rPr>
        <w:t>ών α</w:t>
      </w:r>
      <w:r w:rsidRPr="00391809">
        <w:rPr>
          <w:rFonts w:cs="Arial"/>
          <w:spacing w:val="-1"/>
        </w:rPr>
        <w:t>π</w:t>
      </w:r>
      <w:r w:rsidRPr="00391809">
        <w:rPr>
          <w:rFonts w:cs="Arial"/>
        </w:rPr>
        <w:t>ο</w:t>
      </w:r>
      <w:r w:rsidRPr="00391809">
        <w:rPr>
          <w:rFonts w:cs="Arial"/>
          <w:spacing w:val="1"/>
        </w:rPr>
        <w:t>β</w:t>
      </w:r>
      <w:r w:rsidRPr="00391809">
        <w:rPr>
          <w:rFonts w:cs="Arial"/>
          <w:spacing w:val="-1"/>
        </w:rPr>
        <w:t>λ</w:t>
      </w:r>
      <w:r w:rsidRPr="00391809">
        <w:rPr>
          <w:rFonts w:cs="Arial"/>
        </w:rPr>
        <w:t>ήτω</w:t>
      </w:r>
      <w:r w:rsidRPr="00391809">
        <w:rPr>
          <w:rFonts w:cs="Arial"/>
          <w:spacing w:val="-1"/>
        </w:rPr>
        <w:t>ν</w:t>
      </w:r>
      <w:r w:rsidRPr="00391809">
        <w:rPr>
          <w:rFonts w:cs="Arial"/>
          <w:spacing w:val="-3"/>
        </w:rPr>
        <w:t>)</w:t>
      </w:r>
      <w:r w:rsidRPr="00391809">
        <w:rPr>
          <w:rFonts w:cs="Arial"/>
        </w:rPr>
        <w:t>.</w:t>
      </w:r>
    </w:p>
    <w:p w:rsidR="00D65C00" w:rsidRPr="00391809" w:rsidRDefault="00D65C00" w:rsidP="00D65C00">
      <w:pPr>
        <w:tabs>
          <w:tab w:val="left" w:pos="1120"/>
          <w:tab w:val="left" w:pos="2100"/>
          <w:tab w:val="left" w:pos="2500"/>
          <w:tab w:val="left" w:pos="3120"/>
          <w:tab w:val="left" w:pos="3400"/>
          <w:tab w:val="left" w:pos="3700"/>
          <w:tab w:val="left" w:pos="3960"/>
          <w:tab w:val="left" w:pos="4140"/>
          <w:tab w:val="left" w:pos="4440"/>
          <w:tab w:val="left" w:pos="5080"/>
          <w:tab w:val="left" w:pos="5640"/>
          <w:tab w:val="left" w:pos="6340"/>
          <w:tab w:val="left" w:pos="6760"/>
          <w:tab w:val="left" w:pos="7480"/>
          <w:tab w:val="left" w:pos="7620"/>
          <w:tab w:val="left" w:pos="8640"/>
        </w:tabs>
        <w:spacing w:line="100" w:lineRule="atLeast"/>
        <w:rPr>
          <w:rFonts w:cs="Arial"/>
          <w:spacing w:val="-1"/>
        </w:rPr>
      </w:pPr>
      <w:r w:rsidRPr="00391809">
        <w:rPr>
          <w:rFonts w:cs="Arial"/>
          <w:spacing w:val="-1"/>
        </w:rPr>
        <w:t>5</w:t>
      </w:r>
      <w:r w:rsidRPr="00391809">
        <w:rPr>
          <w:rFonts w:cs="Arial"/>
        </w:rPr>
        <w:t>.</w:t>
      </w:r>
      <w:r w:rsidRPr="00391809">
        <w:rPr>
          <w:rFonts w:cs="Arial"/>
          <w:spacing w:val="52"/>
        </w:rPr>
        <w:t xml:space="preserve"> </w:t>
      </w:r>
      <w:r w:rsidRPr="00391809">
        <w:rPr>
          <w:rFonts w:cs="Arial"/>
        </w:rPr>
        <w:t>Τα ό</w:t>
      </w:r>
      <w:r w:rsidRPr="00391809">
        <w:rPr>
          <w:rFonts w:cs="Arial"/>
          <w:spacing w:val="1"/>
        </w:rPr>
        <w:t>π</w:t>
      </w:r>
      <w:r w:rsidRPr="00391809">
        <w:rPr>
          <w:rFonts w:cs="Arial"/>
          <w:spacing w:val="-3"/>
        </w:rPr>
        <w:t>ο</w:t>
      </w:r>
      <w:r w:rsidRPr="00391809">
        <w:rPr>
          <w:rFonts w:cs="Arial"/>
        </w:rPr>
        <w:t>ια ε</w:t>
      </w:r>
      <w:r w:rsidRPr="00391809">
        <w:rPr>
          <w:rFonts w:cs="Arial"/>
          <w:spacing w:val="-3"/>
        </w:rPr>
        <w:t>κ</w:t>
      </w:r>
      <w:r w:rsidRPr="00391809">
        <w:rPr>
          <w:rFonts w:cs="Arial"/>
          <w:spacing w:val="1"/>
        </w:rPr>
        <w:t>π</w:t>
      </w:r>
      <w:r w:rsidRPr="00391809">
        <w:rPr>
          <w:rFonts w:cs="Arial"/>
        </w:rPr>
        <w:t>ε</w:t>
      </w:r>
      <w:r w:rsidRPr="00391809">
        <w:rPr>
          <w:rFonts w:cs="Arial"/>
          <w:spacing w:val="-2"/>
        </w:rPr>
        <w:t>μ</w:t>
      </w:r>
      <w:r w:rsidRPr="00391809">
        <w:rPr>
          <w:rFonts w:cs="Arial"/>
          <w:spacing w:val="1"/>
        </w:rPr>
        <w:t>π</w:t>
      </w:r>
      <w:r w:rsidRPr="00391809">
        <w:rPr>
          <w:rFonts w:cs="Arial"/>
        </w:rPr>
        <w:t>όμε</w:t>
      </w:r>
      <w:r w:rsidRPr="00391809">
        <w:rPr>
          <w:rFonts w:cs="Arial"/>
          <w:spacing w:val="-3"/>
        </w:rPr>
        <w:t>ν</w:t>
      </w:r>
      <w:r w:rsidRPr="00391809">
        <w:rPr>
          <w:rFonts w:cs="Arial"/>
        </w:rPr>
        <w:t>α αέ</w:t>
      </w:r>
      <w:r w:rsidRPr="00391809">
        <w:rPr>
          <w:rFonts w:cs="Arial"/>
          <w:spacing w:val="-3"/>
        </w:rPr>
        <w:t>ρ</w:t>
      </w:r>
      <w:r w:rsidRPr="00391809">
        <w:rPr>
          <w:rFonts w:cs="Arial"/>
        </w:rPr>
        <w:t xml:space="preserve">ια </w:t>
      </w:r>
      <w:r w:rsidRPr="00391809">
        <w:rPr>
          <w:rFonts w:cs="Arial"/>
          <w:spacing w:val="-3"/>
        </w:rPr>
        <w:t>κ</w:t>
      </w:r>
      <w:r w:rsidRPr="00391809">
        <w:rPr>
          <w:rFonts w:cs="Arial"/>
        </w:rPr>
        <w:t xml:space="preserve">αι </w:t>
      </w:r>
      <w:r w:rsidRPr="00391809">
        <w:rPr>
          <w:rFonts w:cs="Arial"/>
          <w:spacing w:val="1"/>
        </w:rPr>
        <w:t>π</w:t>
      </w:r>
      <w:r w:rsidRPr="00391809">
        <w:rPr>
          <w:rFonts w:cs="Arial"/>
        </w:rPr>
        <w:t>α</w:t>
      </w:r>
      <w:r w:rsidRPr="00391809">
        <w:rPr>
          <w:rFonts w:cs="Arial"/>
          <w:spacing w:val="-3"/>
        </w:rPr>
        <w:t>ρ</w:t>
      </w:r>
      <w:r w:rsidRPr="00391809">
        <w:rPr>
          <w:rFonts w:cs="Arial"/>
        </w:rPr>
        <w:t>α</w:t>
      </w:r>
      <w:r w:rsidRPr="00391809">
        <w:rPr>
          <w:rFonts w:cs="Arial"/>
          <w:spacing w:val="-1"/>
        </w:rPr>
        <w:t>γ</w:t>
      </w:r>
      <w:r w:rsidRPr="00391809">
        <w:rPr>
          <w:rFonts w:cs="Arial"/>
        </w:rPr>
        <w:t>όμε</w:t>
      </w:r>
      <w:r w:rsidRPr="00391809">
        <w:rPr>
          <w:rFonts w:cs="Arial"/>
          <w:spacing w:val="-3"/>
        </w:rPr>
        <w:t>ν</w:t>
      </w:r>
      <w:r w:rsidRPr="00391809">
        <w:rPr>
          <w:rFonts w:cs="Arial"/>
        </w:rPr>
        <w:t>α υ</w:t>
      </w:r>
      <w:r w:rsidRPr="00391809">
        <w:rPr>
          <w:rFonts w:cs="Arial"/>
          <w:spacing w:val="-1"/>
        </w:rPr>
        <w:t>γ</w:t>
      </w:r>
      <w:r w:rsidRPr="00391809">
        <w:rPr>
          <w:rFonts w:cs="Arial"/>
        </w:rPr>
        <w:t xml:space="preserve">ρά, αν </w:t>
      </w:r>
      <w:r w:rsidRPr="00391809">
        <w:rPr>
          <w:rFonts w:cs="Arial"/>
          <w:spacing w:val="1"/>
        </w:rPr>
        <w:t>π</w:t>
      </w:r>
      <w:r w:rsidRPr="00391809">
        <w:rPr>
          <w:rFonts w:cs="Arial"/>
        </w:rPr>
        <w:t>ρο</w:t>
      </w:r>
      <w:r w:rsidRPr="00391809">
        <w:rPr>
          <w:rFonts w:cs="Arial"/>
          <w:spacing w:val="-1"/>
        </w:rPr>
        <w:t>κ</w:t>
      </w:r>
      <w:r w:rsidRPr="00391809">
        <w:rPr>
          <w:rFonts w:cs="Arial"/>
          <w:spacing w:val="-2"/>
        </w:rPr>
        <w:t>ύ</w:t>
      </w:r>
      <w:r w:rsidRPr="00391809">
        <w:rPr>
          <w:rFonts w:cs="Arial"/>
          <w:spacing w:val="1"/>
        </w:rPr>
        <w:t>π</w:t>
      </w:r>
      <w:r w:rsidRPr="00391809">
        <w:rPr>
          <w:rFonts w:cs="Arial"/>
        </w:rPr>
        <w:t>του</w:t>
      </w:r>
      <w:r w:rsidRPr="00391809">
        <w:rPr>
          <w:rFonts w:cs="Arial"/>
          <w:spacing w:val="-3"/>
        </w:rPr>
        <w:t>ν</w:t>
      </w:r>
      <w:r w:rsidRPr="00391809">
        <w:rPr>
          <w:rFonts w:cs="Arial"/>
        </w:rPr>
        <w:t xml:space="preserve">, </w:t>
      </w:r>
      <w:r w:rsidRPr="00391809">
        <w:rPr>
          <w:rFonts w:cs="Arial"/>
          <w:spacing w:val="-1"/>
        </w:rPr>
        <w:t>κ</w:t>
      </w:r>
      <w:r w:rsidRPr="00391809">
        <w:rPr>
          <w:rFonts w:cs="Arial"/>
          <w:spacing w:val="-2"/>
        </w:rPr>
        <w:t>α</w:t>
      </w:r>
      <w:r w:rsidRPr="00391809">
        <w:rPr>
          <w:rFonts w:cs="Arial"/>
        </w:rPr>
        <w:t xml:space="preserve">τά τη </w:t>
      </w:r>
      <w:r w:rsidRPr="00391809">
        <w:rPr>
          <w:rFonts w:cs="Arial"/>
          <w:spacing w:val="-3"/>
        </w:rPr>
        <w:t>δ</w:t>
      </w:r>
      <w:r w:rsidRPr="00391809">
        <w:rPr>
          <w:rFonts w:cs="Arial"/>
          <w:spacing w:val="2"/>
        </w:rPr>
        <w:t>ι</w:t>
      </w:r>
      <w:r w:rsidRPr="00391809">
        <w:rPr>
          <w:rFonts w:cs="Arial"/>
          <w:spacing w:val="-2"/>
        </w:rPr>
        <w:t>α</w:t>
      </w:r>
      <w:r w:rsidRPr="00391809">
        <w:rPr>
          <w:rFonts w:cs="Arial"/>
          <w:spacing w:val="-3"/>
        </w:rPr>
        <w:t>δ</w:t>
      </w:r>
      <w:r w:rsidRPr="00391809">
        <w:rPr>
          <w:rFonts w:cs="Arial"/>
          <w:spacing w:val="2"/>
        </w:rPr>
        <w:t>ι</w:t>
      </w:r>
      <w:r w:rsidRPr="00391809">
        <w:rPr>
          <w:rFonts w:cs="Arial"/>
          <w:spacing w:val="-1"/>
        </w:rPr>
        <w:t>κ</w:t>
      </w:r>
      <w:r w:rsidRPr="00391809">
        <w:rPr>
          <w:rFonts w:cs="Arial"/>
        </w:rPr>
        <w:t>α</w:t>
      </w:r>
      <w:r w:rsidRPr="00391809">
        <w:rPr>
          <w:rFonts w:cs="Arial"/>
          <w:spacing w:val="-2"/>
        </w:rPr>
        <w:t>σ</w:t>
      </w:r>
      <w:r w:rsidRPr="00391809">
        <w:rPr>
          <w:rFonts w:cs="Arial"/>
        </w:rPr>
        <w:t xml:space="preserve">ία της </w:t>
      </w:r>
      <w:r w:rsidRPr="00391809">
        <w:rPr>
          <w:rFonts w:cs="Arial"/>
          <w:spacing w:val="-2"/>
        </w:rPr>
        <w:t>α</w:t>
      </w:r>
      <w:r w:rsidRPr="00391809">
        <w:rPr>
          <w:rFonts w:cs="Arial"/>
          <w:spacing w:val="1"/>
        </w:rPr>
        <w:t>π</w:t>
      </w:r>
      <w:r w:rsidRPr="00391809">
        <w:rPr>
          <w:rFonts w:cs="Arial"/>
        </w:rPr>
        <w:t>ο</w:t>
      </w:r>
      <w:r w:rsidRPr="00391809">
        <w:rPr>
          <w:rFonts w:cs="Arial"/>
          <w:spacing w:val="1"/>
        </w:rPr>
        <w:t>σ</w:t>
      </w:r>
      <w:r w:rsidRPr="00391809">
        <w:rPr>
          <w:rFonts w:cs="Arial"/>
          <w:spacing w:val="-3"/>
        </w:rPr>
        <w:t>τε</w:t>
      </w:r>
      <w:r w:rsidRPr="00391809">
        <w:rPr>
          <w:rFonts w:cs="Arial"/>
          <w:spacing w:val="2"/>
        </w:rPr>
        <w:t>ί</w:t>
      </w:r>
      <w:r w:rsidRPr="00391809">
        <w:rPr>
          <w:rFonts w:cs="Arial"/>
          <w:spacing w:val="-3"/>
        </w:rPr>
        <w:t>ρ</w:t>
      </w:r>
      <w:r w:rsidRPr="00391809">
        <w:rPr>
          <w:rFonts w:cs="Arial"/>
        </w:rPr>
        <w:t>ω</w:t>
      </w:r>
      <w:r w:rsidRPr="00391809">
        <w:rPr>
          <w:rFonts w:cs="Arial"/>
          <w:spacing w:val="1"/>
        </w:rPr>
        <w:t>σ</w:t>
      </w:r>
      <w:r w:rsidRPr="00391809">
        <w:rPr>
          <w:rFonts w:cs="Arial"/>
        </w:rPr>
        <w:t>η</w:t>
      </w:r>
      <w:r w:rsidRPr="00391809">
        <w:rPr>
          <w:rFonts w:cs="Arial"/>
          <w:spacing w:val="-1"/>
        </w:rPr>
        <w:t>ς</w:t>
      </w:r>
      <w:r w:rsidRPr="00391809">
        <w:rPr>
          <w:rFonts w:cs="Arial"/>
        </w:rPr>
        <w:t xml:space="preserve">, </w:t>
      </w:r>
      <w:r w:rsidRPr="00391809">
        <w:rPr>
          <w:rFonts w:cs="Arial"/>
          <w:spacing w:val="-3"/>
        </w:rPr>
        <w:t>ν</w:t>
      </w:r>
      <w:r w:rsidRPr="00391809">
        <w:rPr>
          <w:rFonts w:cs="Arial"/>
        </w:rPr>
        <w:t>α α</w:t>
      </w:r>
      <w:r w:rsidRPr="00391809">
        <w:rPr>
          <w:rFonts w:cs="Arial"/>
          <w:spacing w:val="1"/>
        </w:rPr>
        <w:t>π</w:t>
      </w:r>
      <w:r w:rsidRPr="00391809">
        <w:rPr>
          <w:rFonts w:cs="Arial"/>
          <w:spacing w:val="-3"/>
        </w:rPr>
        <w:t>ο</w:t>
      </w:r>
      <w:r w:rsidRPr="00391809">
        <w:rPr>
          <w:rFonts w:cs="Arial"/>
        </w:rPr>
        <w:t>μα</w:t>
      </w:r>
      <w:r w:rsidRPr="00391809">
        <w:rPr>
          <w:rFonts w:cs="Arial"/>
          <w:spacing w:val="-1"/>
        </w:rPr>
        <w:t>κ</w:t>
      </w:r>
      <w:r w:rsidRPr="00391809">
        <w:rPr>
          <w:rFonts w:cs="Arial"/>
        </w:rPr>
        <w:t>ρύ</w:t>
      </w:r>
      <w:r w:rsidRPr="00391809">
        <w:rPr>
          <w:rFonts w:cs="Arial"/>
          <w:spacing w:val="-1"/>
        </w:rPr>
        <w:t>ν</w:t>
      </w:r>
      <w:r w:rsidRPr="00391809">
        <w:rPr>
          <w:rFonts w:cs="Arial"/>
        </w:rPr>
        <w:t>ο</w:t>
      </w:r>
      <w:r w:rsidRPr="00391809">
        <w:rPr>
          <w:rFonts w:cs="Arial"/>
          <w:spacing w:val="-1"/>
        </w:rPr>
        <w:t>ν</w:t>
      </w:r>
      <w:r w:rsidRPr="00391809">
        <w:rPr>
          <w:rFonts w:cs="Arial"/>
          <w:spacing w:val="-3"/>
        </w:rPr>
        <w:t>τ</w:t>
      </w:r>
      <w:r w:rsidRPr="00391809">
        <w:rPr>
          <w:rFonts w:cs="Arial"/>
          <w:spacing w:val="-2"/>
        </w:rPr>
        <w:t>α</w:t>
      </w:r>
      <w:r w:rsidRPr="00391809">
        <w:rPr>
          <w:rFonts w:cs="Arial"/>
        </w:rPr>
        <w:t xml:space="preserve">ι ή  </w:t>
      </w:r>
      <w:r w:rsidRPr="00391809">
        <w:rPr>
          <w:rFonts w:cs="Arial"/>
          <w:spacing w:val="-1"/>
        </w:rPr>
        <w:t>ν</w:t>
      </w:r>
      <w:r w:rsidRPr="00391809">
        <w:rPr>
          <w:rFonts w:cs="Arial"/>
        </w:rPr>
        <w:t>α υ</w:t>
      </w:r>
      <w:r w:rsidRPr="00391809">
        <w:rPr>
          <w:rFonts w:cs="Arial"/>
          <w:spacing w:val="1"/>
        </w:rPr>
        <w:t>π</w:t>
      </w:r>
      <w:r w:rsidRPr="00391809">
        <w:rPr>
          <w:rFonts w:cs="Arial"/>
          <w:spacing w:val="-3"/>
        </w:rPr>
        <w:t>ο</w:t>
      </w:r>
      <w:r w:rsidRPr="00391809">
        <w:rPr>
          <w:rFonts w:cs="Arial"/>
          <w:spacing w:val="-1"/>
        </w:rPr>
        <w:t>β</w:t>
      </w:r>
      <w:r w:rsidRPr="00391809">
        <w:rPr>
          <w:rFonts w:cs="Arial"/>
        </w:rPr>
        <w:t>ά</w:t>
      </w:r>
      <w:r w:rsidRPr="00391809">
        <w:rPr>
          <w:rFonts w:cs="Arial"/>
          <w:spacing w:val="-1"/>
        </w:rPr>
        <w:t>λλ</w:t>
      </w:r>
      <w:r w:rsidRPr="00391809">
        <w:rPr>
          <w:rFonts w:cs="Arial"/>
        </w:rPr>
        <w:t>ο</w:t>
      </w:r>
      <w:r w:rsidRPr="00391809">
        <w:rPr>
          <w:rFonts w:cs="Arial"/>
          <w:spacing w:val="-1"/>
        </w:rPr>
        <w:t>ν</w:t>
      </w:r>
      <w:r w:rsidRPr="00391809">
        <w:rPr>
          <w:rFonts w:cs="Arial"/>
        </w:rPr>
        <w:t>τ</w:t>
      </w:r>
      <w:r w:rsidRPr="00391809">
        <w:rPr>
          <w:rFonts w:cs="Arial"/>
          <w:spacing w:val="-2"/>
        </w:rPr>
        <w:t>α</w:t>
      </w:r>
      <w:r w:rsidRPr="00391809">
        <w:rPr>
          <w:rFonts w:cs="Arial"/>
        </w:rPr>
        <w:t xml:space="preserve">ι </w:t>
      </w:r>
      <w:r w:rsidRPr="00391809">
        <w:rPr>
          <w:rFonts w:cs="Arial"/>
          <w:spacing w:val="1"/>
        </w:rPr>
        <w:t>σ</w:t>
      </w:r>
      <w:r w:rsidRPr="00391809">
        <w:rPr>
          <w:rFonts w:cs="Arial"/>
        </w:rPr>
        <w:t xml:space="preserve">ε </w:t>
      </w:r>
      <w:r w:rsidRPr="00391809">
        <w:rPr>
          <w:rFonts w:cs="Arial"/>
          <w:spacing w:val="-1"/>
        </w:rPr>
        <w:t>κ</w:t>
      </w:r>
      <w:r w:rsidRPr="00391809">
        <w:rPr>
          <w:rFonts w:cs="Arial"/>
        </w:rPr>
        <w:t>ατά</w:t>
      </w:r>
      <w:r w:rsidRPr="00391809">
        <w:rPr>
          <w:rFonts w:cs="Arial"/>
          <w:spacing w:val="-1"/>
        </w:rPr>
        <w:t>λλ</w:t>
      </w:r>
      <w:r w:rsidRPr="00391809">
        <w:rPr>
          <w:rFonts w:cs="Arial"/>
        </w:rPr>
        <w:t>η</w:t>
      </w:r>
      <w:r w:rsidRPr="00391809">
        <w:rPr>
          <w:rFonts w:cs="Arial"/>
          <w:spacing w:val="-1"/>
        </w:rPr>
        <w:t>λη</w:t>
      </w:r>
      <w:r w:rsidRPr="00391809">
        <w:rPr>
          <w:rFonts w:cs="Arial"/>
        </w:rPr>
        <w:t xml:space="preserve"> ε</w:t>
      </w:r>
      <w:r w:rsidRPr="00391809">
        <w:rPr>
          <w:rFonts w:cs="Arial"/>
          <w:spacing w:val="1"/>
        </w:rPr>
        <w:t>π</w:t>
      </w:r>
      <w:r w:rsidRPr="00391809">
        <w:rPr>
          <w:rFonts w:cs="Arial"/>
        </w:rPr>
        <w:t>ε</w:t>
      </w:r>
      <w:r w:rsidRPr="00391809">
        <w:rPr>
          <w:rFonts w:cs="Arial"/>
          <w:spacing w:val="-2"/>
        </w:rPr>
        <w:t>ξ</w:t>
      </w:r>
      <w:r w:rsidRPr="00391809">
        <w:rPr>
          <w:rFonts w:cs="Arial"/>
        </w:rPr>
        <w:t>ερ</w:t>
      </w:r>
      <w:r w:rsidRPr="00391809">
        <w:rPr>
          <w:rFonts w:cs="Arial"/>
          <w:spacing w:val="-1"/>
        </w:rPr>
        <w:t>γ</w:t>
      </w:r>
      <w:r w:rsidRPr="00391809">
        <w:rPr>
          <w:rFonts w:cs="Arial"/>
        </w:rPr>
        <w:t>α</w:t>
      </w:r>
      <w:r w:rsidRPr="00391809">
        <w:rPr>
          <w:rFonts w:cs="Arial"/>
          <w:spacing w:val="-2"/>
        </w:rPr>
        <w:t>σ</w:t>
      </w:r>
      <w:r w:rsidRPr="00391809">
        <w:rPr>
          <w:rFonts w:cs="Arial"/>
        </w:rPr>
        <w:t>ία,</w:t>
      </w:r>
      <w:r w:rsidRPr="00391809">
        <w:rPr>
          <w:rFonts w:cs="Arial"/>
          <w:spacing w:val="37"/>
        </w:rPr>
        <w:t xml:space="preserve"> </w:t>
      </w:r>
      <w:r w:rsidRPr="00391809">
        <w:rPr>
          <w:rFonts w:cs="Arial"/>
          <w:spacing w:val="-3"/>
        </w:rPr>
        <w:t>ώ</w:t>
      </w:r>
      <w:r w:rsidRPr="00391809">
        <w:rPr>
          <w:rFonts w:cs="Arial"/>
          <w:spacing w:val="-2"/>
        </w:rPr>
        <w:t>σ</w:t>
      </w:r>
      <w:r w:rsidRPr="00391809">
        <w:rPr>
          <w:rFonts w:cs="Arial"/>
        </w:rPr>
        <w:t>τε</w:t>
      </w:r>
      <w:r w:rsidRPr="00391809">
        <w:rPr>
          <w:rFonts w:cs="Arial"/>
          <w:spacing w:val="36"/>
        </w:rPr>
        <w:t xml:space="preserve"> </w:t>
      </w:r>
      <w:r w:rsidRPr="00391809">
        <w:rPr>
          <w:rFonts w:cs="Arial"/>
          <w:spacing w:val="-1"/>
        </w:rPr>
        <w:t>ν</w:t>
      </w:r>
      <w:r w:rsidRPr="00391809">
        <w:rPr>
          <w:rFonts w:cs="Arial"/>
        </w:rPr>
        <w:t>α</w:t>
      </w:r>
      <w:r w:rsidRPr="00391809">
        <w:rPr>
          <w:rFonts w:cs="Arial"/>
          <w:spacing w:val="37"/>
        </w:rPr>
        <w:t xml:space="preserve"> </w:t>
      </w:r>
      <w:r w:rsidRPr="00391809">
        <w:rPr>
          <w:rFonts w:cs="Arial"/>
          <w:spacing w:val="-1"/>
        </w:rPr>
        <w:t>κ</w:t>
      </w:r>
      <w:r w:rsidRPr="00391809">
        <w:rPr>
          <w:rFonts w:cs="Arial"/>
        </w:rPr>
        <w:t>α</w:t>
      </w:r>
      <w:r w:rsidRPr="00391809">
        <w:rPr>
          <w:rFonts w:cs="Arial"/>
          <w:spacing w:val="-3"/>
        </w:rPr>
        <w:t>θ</w:t>
      </w:r>
      <w:r w:rsidRPr="00391809">
        <w:rPr>
          <w:rFonts w:cs="Arial"/>
          <w:spacing w:val="2"/>
        </w:rPr>
        <w:t>ί</w:t>
      </w:r>
      <w:r w:rsidRPr="00391809">
        <w:rPr>
          <w:rFonts w:cs="Arial"/>
          <w:spacing w:val="-2"/>
        </w:rPr>
        <w:t>σ</w:t>
      </w:r>
      <w:r w:rsidRPr="00391809">
        <w:rPr>
          <w:rFonts w:cs="Arial"/>
        </w:rPr>
        <w:t>τα</w:t>
      </w:r>
      <w:r w:rsidRPr="00391809">
        <w:rPr>
          <w:rFonts w:cs="Arial"/>
          <w:spacing w:val="-1"/>
        </w:rPr>
        <w:t>ν</w:t>
      </w:r>
      <w:r w:rsidRPr="00391809">
        <w:rPr>
          <w:rFonts w:cs="Arial"/>
        </w:rPr>
        <w:t>τ</w:t>
      </w:r>
      <w:r w:rsidRPr="00391809">
        <w:rPr>
          <w:rFonts w:cs="Arial"/>
          <w:spacing w:val="-2"/>
        </w:rPr>
        <w:t>α</w:t>
      </w:r>
      <w:r w:rsidRPr="00391809">
        <w:rPr>
          <w:rFonts w:cs="Arial"/>
        </w:rPr>
        <w:t>ι</w:t>
      </w:r>
      <w:r w:rsidRPr="00391809">
        <w:rPr>
          <w:rFonts w:cs="Arial"/>
          <w:spacing w:val="38"/>
        </w:rPr>
        <w:t xml:space="preserve"> </w:t>
      </w:r>
      <w:r w:rsidRPr="00391809">
        <w:rPr>
          <w:rFonts w:cs="Arial"/>
        </w:rPr>
        <w:t>α</w:t>
      </w:r>
      <w:r w:rsidRPr="00391809">
        <w:rPr>
          <w:rFonts w:cs="Arial"/>
          <w:spacing w:val="-3"/>
        </w:rPr>
        <w:t>κ</w:t>
      </w:r>
      <w:r w:rsidRPr="00391809">
        <w:rPr>
          <w:rFonts w:cs="Arial"/>
          <w:spacing w:val="2"/>
        </w:rPr>
        <w:t>ί</w:t>
      </w:r>
      <w:r w:rsidRPr="00391809">
        <w:rPr>
          <w:rFonts w:cs="Arial"/>
          <w:spacing w:val="-1"/>
        </w:rPr>
        <w:t>ν</w:t>
      </w:r>
      <w:r w:rsidRPr="00391809">
        <w:rPr>
          <w:rFonts w:cs="Arial"/>
          <w:spacing w:val="-3"/>
        </w:rPr>
        <w:t>δ</w:t>
      </w:r>
      <w:r w:rsidRPr="00391809">
        <w:rPr>
          <w:rFonts w:cs="Arial"/>
        </w:rPr>
        <w:t>υ</w:t>
      </w:r>
      <w:r w:rsidRPr="00391809">
        <w:rPr>
          <w:rFonts w:cs="Arial"/>
          <w:spacing w:val="-1"/>
        </w:rPr>
        <w:t>ν</w:t>
      </w:r>
      <w:r w:rsidRPr="00391809">
        <w:rPr>
          <w:rFonts w:cs="Arial"/>
        </w:rPr>
        <w:t>α</w:t>
      </w:r>
      <w:r w:rsidRPr="00391809">
        <w:rPr>
          <w:rFonts w:cs="Arial"/>
          <w:spacing w:val="37"/>
        </w:rPr>
        <w:t xml:space="preserve"> </w:t>
      </w:r>
      <w:r w:rsidRPr="00391809">
        <w:rPr>
          <w:rFonts w:cs="Arial"/>
          <w:spacing w:val="-3"/>
        </w:rPr>
        <w:t>γ</w:t>
      </w:r>
      <w:r w:rsidRPr="00391809">
        <w:rPr>
          <w:rFonts w:cs="Arial"/>
          <w:spacing w:val="2"/>
        </w:rPr>
        <w:t>ι</w:t>
      </w:r>
      <w:r w:rsidRPr="00391809">
        <w:rPr>
          <w:rFonts w:cs="Arial"/>
        </w:rPr>
        <w:t>α</w:t>
      </w:r>
      <w:r w:rsidRPr="00391809">
        <w:rPr>
          <w:rFonts w:cs="Arial"/>
          <w:spacing w:val="37"/>
        </w:rPr>
        <w:t xml:space="preserve"> </w:t>
      </w:r>
      <w:r w:rsidRPr="00391809">
        <w:rPr>
          <w:rFonts w:cs="Arial"/>
          <w:spacing w:val="-3"/>
        </w:rPr>
        <w:t>τ</w:t>
      </w:r>
      <w:r w:rsidRPr="00391809">
        <w:rPr>
          <w:rFonts w:cs="Arial"/>
        </w:rPr>
        <w:t>η</w:t>
      </w:r>
      <w:r w:rsidRPr="00391809">
        <w:rPr>
          <w:rFonts w:cs="Arial"/>
          <w:spacing w:val="36"/>
        </w:rPr>
        <w:t xml:space="preserve"> </w:t>
      </w:r>
      <w:r w:rsidRPr="00391809">
        <w:rPr>
          <w:rFonts w:cs="Arial"/>
        </w:rPr>
        <w:t>δημό</w:t>
      </w:r>
      <w:r w:rsidRPr="00391809">
        <w:rPr>
          <w:rFonts w:cs="Arial"/>
          <w:spacing w:val="-2"/>
        </w:rPr>
        <w:t>σ</w:t>
      </w:r>
      <w:r w:rsidRPr="00391809">
        <w:rPr>
          <w:rFonts w:cs="Arial"/>
        </w:rPr>
        <w:t>ια υ</w:t>
      </w:r>
      <w:r w:rsidRPr="00391809">
        <w:rPr>
          <w:rFonts w:cs="Arial"/>
          <w:spacing w:val="-1"/>
        </w:rPr>
        <w:t>γ</w:t>
      </w:r>
      <w:r w:rsidRPr="00391809">
        <w:rPr>
          <w:rFonts w:cs="Arial"/>
        </w:rPr>
        <w:t xml:space="preserve">εία </w:t>
      </w:r>
      <w:r w:rsidRPr="00391809">
        <w:rPr>
          <w:rFonts w:cs="Arial"/>
          <w:spacing w:val="-1"/>
        </w:rPr>
        <w:t>κ</w:t>
      </w:r>
      <w:r w:rsidRPr="00391809">
        <w:rPr>
          <w:rFonts w:cs="Arial"/>
          <w:spacing w:val="-2"/>
        </w:rPr>
        <w:t>α</w:t>
      </w:r>
      <w:r w:rsidRPr="00391809">
        <w:rPr>
          <w:rFonts w:cs="Arial"/>
        </w:rPr>
        <w:t>ι</w:t>
      </w:r>
      <w:r w:rsidRPr="00391809">
        <w:rPr>
          <w:rFonts w:cs="Arial"/>
          <w:spacing w:val="2"/>
        </w:rPr>
        <w:t xml:space="preserve"> </w:t>
      </w:r>
      <w:r w:rsidRPr="00391809">
        <w:rPr>
          <w:rFonts w:cs="Arial"/>
        </w:rPr>
        <w:t>το</w:t>
      </w:r>
      <w:r w:rsidRPr="00391809">
        <w:rPr>
          <w:rFonts w:cs="Arial"/>
          <w:spacing w:val="-2"/>
        </w:rPr>
        <w:t xml:space="preserve"> </w:t>
      </w:r>
      <w:r w:rsidRPr="00391809">
        <w:rPr>
          <w:rFonts w:cs="Arial"/>
          <w:spacing w:val="1"/>
        </w:rPr>
        <w:t>π</w:t>
      </w:r>
      <w:r w:rsidRPr="00391809">
        <w:rPr>
          <w:rFonts w:cs="Arial"/>
        </w:rPr>
        <w:t>ε</w:t>
      </w:r>
      <w:r w:rsidRPr="00391809">
        <w:rPr>
          <w:rFonts w:cs="Arial"/>
          <w:spacing w:val="-3"/>
        </w:rPr>
        <w:t>ρ</w:t>
      </w:r>
      <w:r w:rsidRPr="00391809">
        <w:rPr>
          <w:rFonts w:cs="Arial"/>
        </w:rPr>
        <w:t>ι</w:t>
      </w:r>
      <w:r w:rsidRPr="00391809">
        <w:rPr>
          <w:rFonts w:cs="Arial"/>
          <w:spacing w:val="1"/>
        </w:rPr>
        <w:t>β</w:t>
      </w:r>
      <w:r w:rsidRPr="00391809">
        <w:rPr>
          <w:rFonts w:cs="Arial"/>
        </w:rPr>
        <w:t>ά</w:t>
      </w:r>
      <w:r w:rsidRPr="00391809">
        <w:rPr>
          <w:rFonts w:cs="Arial"/>
          <w:spacing w:val="-1"/>
        </w:rPr>
        <w:t>λλ</w:t>
      </w:r>
      <w:r w:rsidRPr="00391809">
        <w:rPr>
          <w:rFonts w:cs="Arial"/>
        </w:rPr>
        <w:t>ο</w:t>
      </w:r>
      <w:r w:rsidRPr="00391809">
        <w:rPr>
          <w:rFonts w:cs="Arial"/>
          <w:spacing w:val="-3"/>
        </w:rPr>
        <w:t>ν</w:t>
      </w:r>
      <w:r w:rsidRPr="00391809">
        <w:rPr>
          <w:rFonts w:cs="Arial"/>
        </w:rPr>
        <w:t>.</w:t>
      </w:r>
    </w:p>
    <w:p w:rsidR="00D65C00" w:rsidRPr="00391809" w:rsidRDefault="00D65C00" w:rsidP="00D65C00">
      <w:pPr>
        <w:spacing w:line="100" w:lineRule="atLeast"/>
        <w:rPr>
          <w:rFonts w:cs="Arial"/>
          <w:spacing w:val="-1"/>
        </w:rPr>
      </w:pPr>
      <w:r w:rsidRPr="00391809">
        <w:rPr>
          <w:rFonts w:cs="Arial"/>
          <w:spacing w:val="-1"/>
        </w:rPr>
        <w:lastRenderedPageBreak/>
        <w:t>6</w:t>
      </w:r>
      <w:r w:rsidRPr="00391809">
        <w:rPr>
          <w:rFonts w:cs="Arial"/>
        </w:rPr>
        <w:t>.</w:t>
      </w:r>
      <w:r w:rsidRPr="00391809">
        <w:rPr>
          <w:rFonts w:cs="Arial"/>
          <w:spacing w:val="-18"/>
        </w:rPr>
        <w:t xml:space="preserve"> </w:t>
      </w:r>
      <w:r w:rsidRPr="00391809">
        <w:rPr>
          <w:rFonts w:cs="Arial"/>
          <w:spacing w:val="1"/>
        </w:rPr>
        <w:t>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ISO 11138.01</w:t>
      </w:r>
      <w:r w:rsidRPr="00391809">
        <w:rPr>
          <w:rFonts w:cs="Arial"/>
        </w:rPr>
        <w:t>.</w:t>
      </w:r>
    </w:p>
    <w:p w:rsidR="00D65C00" w:rsidRPr="00391809" w:rsidRDefault="00D65C00" w:rsidP="00D65C00">
      <w:pPr>
        <w:tabs>
          <w:tab w:val="left" w:pos="2100"/>
          <w:tab w:val="left" w:pos="2860"/>
          <w:tab w:val="left" w:pos="4340"/>
          <w:tab w:val="left" w:pos="5400"/>
          <w:tab w:val="left" w:pos="6280"/>
          <w:tab w:val="left" w:pos="8300"/>
        </w:tabs>
        <w:spacing w:line="100" w:lineRule="atLeast"/>
        <w:rPr>
          <w:rFonts w:cs="Arial"/>
          <w:spacing w:val="-1"/>
        </w:rPr>
      </w:pPr>
      <w:r w:rsidRPr="00391809">
        <w:rPr>
          <w:rFonts w:cs="Arial"/>
          <w:spacing w:val="-1"/>
        </w:rPr>
        <w:t>7</w:t>
      </w:r>
      <w:r w:rsidRPr="00391809">
        <w:rPr>
          <w:rFonts w:cs="Arial"/>
        </w:rPr>
        <w:t>.</w:t>
      </w:r>
      <w:r w:rsidRPr="00391809">
        <w:rPr>
          <w:rFonts w:cs="Arial"/>
          <w:spacing w:val="-18"/>
        </w:rPr>
        <w:t xml:space="preserve"> </w:t>
      </w:r>
      <w:r w:rsidRPr="00391809">
        <w:rPr>
          <w:rFonts w:cs="Arial"/>
        </w:rPr>
        <w:t>Η</w:t>
      </w:r>
      <w:r w:rsidRPr="00391809">
        <w:rPr>
          <w:rFonts w:cs="Arial"/>
          <w:spacing w:val="17"/>
        </w:rPr>
        <w:t xml:space="preserve"> </w:t>
      </w:r>
      <w:r w:rsidRPr="00391809">
        <w:rPr>
          <w:rFonts w:cs="Arial"/>
        </w:rPr>
        <w:t>μο</w:t>
      </w:r>
      <w:r w:rsidRPr="00391809">
        <w:rPr>
          <w:rFonts w:cs="Arial"/>
          <w:spacing w:val="-1"/>
        </w:rPr>
        <w:t>ν</w:t>
      </w:r>
      <w:r w:rsidRPr="00391809">
        <w:rPr>
          <w:rFonts w:cs="Arial"/>
        </w:rPr>
        <w:t>ά</w:t>
      </w:r>
      <w:r w:rsidRPr="00391809">
        <w:rPr>
          <w:rFonts w:cs="Arial"/>
          <w:spacing w:val="-3"/>
        </w:rPr>
        <w:t>δ</w:t>
      </w:r>
      <w:r w:rsidRPr="00391809">
        <w:rPr>
          <w:rFonts w:cs="Arial"/>
        </w:rPr>
        <w:t>α</w:t>
      </w:r>
      <w:r w:rsidRPr="00391809">
        <w:rPr>
          <w:rFonts w:cs="Arial"/>
          <w:spacing w:val="17"/>
        </w:rPr>
        <w:t xml:space="preserve"> </w:t>
      </w:r>
      <w:r w:rsidRPr="00391809">
        <w:rPr>
          <w:rFonts w:cs="Arial"/>
          <w:spacing w:val="-3"/>
        </w:rPr>
        <w:t>ε</w:t>
      </w:r>
      <w:r w:rsidRPr="00391809">
        <w:rPr>
          <w:rFonts w:cs="Arial"/>
          <w:spacing w:val="1"/>
        </w:rPr>
        <w:t>π</w:t>
      </w:r>
      <w:r w:rsidRPr="00391809">
        <w:rPr>
          <w:rFonts w:cs="Arial"/>
        </w:rPr>
        <w:t>εξε</w:t>
      </w:r>
      <w:r w:rsidRPr="00391809">
        <w:rPr>
          <w:rFonts w:cs="Arial"/>
          <w:spacing w:val="-3"/>
        </w:rPr>
        <w:t>ρ</w:t>
      </w:r>
      <w:r w:rsidRPr="00391809">
        <w:rPr>
          <w:rFonts w:cs="Arial"/>
          <w:spacing w:val="-1"/>
        </w:rPr>
        <w:t>γ</w:t>
      </w:r>
      <w:r w:rsidRPr="00391809">
        <w:rPr>
          <w:rFonts w:cs="Arial"/>
        </w:rPr>
        <w:t>α</w:t>
      </w:r>
      <w:r w:rsidRPr="00391809">
        <w:rPr>
          <w:rFonts w:cs="Arial"/>
          <w:spacing w:val="-2"/>
        </w:rPr>
        <w:t>σ</w:t>
      </w:r>
      <w:r w:rsidRPr="00391809">
        <w:rPr>
          <w:rFonts w:cs="Arial"/>
          <w:spacing w:val="2"/>
        </w:rPr>
        <w:t>ί</w:t>
      </w:r>
      <w:r w:rsidRPr="00391809">
        <w:rPr>
          <w:rFonts w:cs="Arial"/>
        </w:rPr>
        <w:t>ας</w:t>
      </w:r>
      <w:r w:rsidRPr="00391809">
        <w:rPr>
          <w:rFonts w:cs="Arial"/>
          <w:spacing w:val="16"/>
        </w:rPr>
        <w:t xml:space="preserve"> </w:t>
      </w:r>
      <w:r w:rsidRPr="00391809">
        <w:rPr>
          <w:rFonts w:cs="Arial"/>
          <w:spacing w:val="-1"/>
        </w:rPr>
        <w:t>ν</w:t>
      </w:r>
      <w:r w:rsidRPr="00391809">
        <w:rPr>
          <w:rFonts w:cs="Arial"/>
        </w:rPr>
        <w:t>α</w:t>
      </w:r>
      <w:r w:rsidRPr="00391809">
        <w:rPr>
          <w:rFonts w:cs="Arial"/>
          <w:spacing w:val="17"/>
        </w:rPr>
        <w:t xml:space="preserve"> </w:t>
      </w:r>
      <w:r w:rsidRPr="00391809">
        <w:rPr>
          <w:rFonts w:cs="Arial"/>
          <w:spacing w:val="-3"/>
        </w:rPr>
        <w:t>δ</w:t>
      </w:r>
      <w:r w:rsidRPr="00391809">
        <w:rPr>
          <w:rFonts w:cs="Arial"/>
        </w:rPr>
        <w:t>ιαθέ</w:t>
      </w:r>
      <w:r w:rsidRPr="00391809">
        <w:rPr>
          <w:rFonts w:cs="Arial"/>
          <w:spacing w:val="-3"/>
        </w:rPr>
        <w:t>τ</w:t>
      </w:r>
      <w:r w:rsidRPr="00391809">
        <w:rPr>
          <w:rFonts w:cs="Arial"/>
        </w:rPr>
        <w:t>ει</w:t>
      </w:r>
      <w:r w:rsidRPr="00391809">
        <w:rPr>
          <w:rFonts w:cs="Arial"/>
          <w:spacing w:val="19"/>
        </w:rPr>
        <w:t xml:space="preserve"> </w:t>
      </w:r>
      <w:r w:rsidRPr="00391809">
        <w:rPr>
          <w:rFonts w:cs="Arial"/>
          <w:spacing w:val="-3"/>
        </w:rPr>
        <w:t>κ</w:t>
      </w:r>
      <w:r w:rsidRPr="00391809">
        <w:rPr>
          <w:rFonts w:cs="Arial"/>
        </w:rPr>
        <w:t>ατα</w:t>
      </w:r>
      <w:r w:rsidRPr="00391809">
        <w:rPr>
          <w:rFonts w:cs="Arial"/>
          <w:spacing w:val="-1"/>
        </w:rPr>
        <w:t>γ</w:t>
      </w:r>
      <w:r w:rsidRPr="00391809">
        <w:rPr>
          <w:rFonts w:cs="Arial"/>
        </w:rPr>
        <w:t>ρα</w:t>
      </w:r>
      <w:r w:rsidRPr="00391809">
        <w:rPr>
          <w:rFonts w:cs="Arial"/>
          <w:spacing w:val="-3"/>
        </w:rPr>
        <w:t>φ</w:t>
      </w:r>
      <w:r w:rsidRPr="00391809">
        <w:rPr>
          <w:rFonts w:cs="Arial"/>
          <w:spacing w:val="2"/>
        </w:rPr>
        <w:t>ι</w:t>
      </w:r>
      <w:r w:rsidRPr="00391809">
        <w:rPr>
          <w:rFonts w:cs="Arial"/>
          <w:spacing w:val="-1"/>
        </w:rPr>
        <w:t>κ</w:t>
      </w:r>
      <w:r w:rsidRPr="00391809">
        <w:rPr>
          <w:rFonts w:cs="Arial"/>
        </w:rPr>
        <w:t>ά</w:t>
      </w:r>
      <w:r w:rsidRPr="00391809">
        <w:rPr>
          <w:rFonts w:cs="Arial"/>
          <w:spacing w:val="15"/>
        </w:rPr>
        <w:t xml:space="preserve"> </w:t>
      </w:r>
      <w:r w:rsidRPr="00391809">
        <w:rPr>
          <w:rFonts w:cs="Arial"/>
          <w:spacing w:val="-2"/>
        </w:rPr>
        <w:t>σ</w:t>
      </w:r>
      <w:r w:rsidRPr="00391809">
        <w:rPr>
          <w:rFonts w:cs="Arial"/>
        </w:rPr>
        <w:t>υ</w:t>
      </w:r>
      <w:r w:rsidRPr="00391809">
        <w:rPr>
          <w:rFonts w:cs="Arial"/>
          <w:spacing w:val="1"/>
        </w:rPr>
        <w:t>σ</w:t>
      </w:r>
      <w:r w:rsidRPr="00391809">
        <w:rPr>
          <w:rFonts w:cs="Arial"/>
        </w:rPr>
        <w:t>τή</w:t>
      </w:r>
      <w:r w:rsidRPr="00391809">
        <w:rPr>
          <w:rFonts w:cs="Arial"/>
          <w:spacing w:val="-2"/>
        </w:rPr>
        <w:t>μ</w:t>
      </w:r>
      <w:r w:rsidRPr="00391809">
        <w:rPr>
          <w:rFonts w:cs="Arial"/>
        </w:rPr>
        <w:t>α</w:t>
      </w:r>
      <w:r w:rsidRPr="00391809">
        <w:rPr>
          <w:rFonts w:cs="Arial"/>
          <w:spacing w:val="-3"/>
        </w:rPr>
        <w:t>τ</w:t>
      </w:r>
      <w:r w:rsidRPr="00391809">
        <w:rPr>
          <w:rFonts w:cs="Arial"/>
        </w:rPr>
        <w:t>α μέτρη</w:t>
      </w:r>
      <w:r w:rsidRPr="00391809">
        <w:rPr>
          <w:rFonts w:cs="Arial"/>
          <w:spacing w:val="-2"/>
        </w:rPr>
        <w:t>σ</w:t>
      </w:r>
      <w:r w:rsidRPr="00391809">
        <w:rPr>
          <w:rFonts w:cs="Arial"/>
        </w:rPr>
        <w:t xml:space="preserve">ης </w:t>
      </w:r>
      <w:r w:rsidRPr="00391809">
        <w:rPr>
          <w:rFonts w:cs="Arial"/>
          <w:spacing w:val="-1"/>
        </w:rPr>
        <w:t>κ</w:t>
      </w:r>
      <w:r w:rsidRPr="00391809">
        <w:rPr>
          <w:rFonts w:cs="Arial"/>
        </w:rPr>
        <w:t>αι ε</w:t>
      </w:r>
      <w:r w:rsidRPr="00391809">
        <w:rPr>
          <w:rFonts w:cs="Arial"/>
          <w:spacing w:val="-1"/>
        </w:rPr>
        <w:t>λ</w:t>
      </w:r>
      <w:r w:rsidRPr="00391809">
        <w:rPr>
          <w:rFonts w:cs="Arial"/>
        </w:rPr>
        <w:t>έ</w:t>
      </w:r>
      <w:r w:rsidRPr="00391809">
        <w:rPr>
          <w:rFonts w:cs="Arial"/>
          <w:spacing w:val="-1"/>
        </w:rPr>
        <w:t>γ</w:t>
      </w:r>
      <w:r w:rsidRPr="00391809">
        <w:rPr>
          <w:rFonts w:cs="Arial"/>
        </w:rPr>
        <w:t>χου ό</w:t>
      </w:r>
      <w:r w:rsidRPr="00391809">
        <w:rPr>
          <w:rFonts w:cs="Arial"/>
          <w:spacing w:val="-1"/>
        </w:rPr>
        <w:t>λ</w:t>
      </w:r>
      <w:r w:rsidRPr="00391809">
        <w:rPr>
          <w:rFonts w:cs="Arial"/>
        </w:rPr>
        <w:t xml:space="preserve">ων των </w:t>
      </w:r>
      <w:r w:rsidRPr="00391809">
        <w:rPr>
          <w:rFonts w:cs="Arial"/>
          <w:spacing w:val="-1"/>
        </w:rPr>
        <w:t>λ</w:t>
      </w:r>
      <w:r w:rsidRPr="00391809">
        <w:rPr>
          <w:rFonts w:cs="Arial"/>
        </w:rPr>
        <w:t>ε</w:t>
      </w:r>
      <w:r w:rsidRPr="00391809">
        <w:rPr>
          <w:rFonts w:cs="Arial"/>
          <w:spacing w:val="2"/>
        </w:rPr>
        <w:t>ι</w:t>
      </w:r>
      <w:r w:rsidRPr="00391809">
        <w:rPr>
          <w:rFonts w:cs="Arial"/>
        </w:rPr>
        <w:t>τουρ</w:t>
      </w:r>
      <w:r w:rsidRPr="00391809">
        <w:rPr>
          <w:rFonts w:cs="Arial"/>
          <w:spacing w:val="-3"/>
        </w:rPr>
        <w:t>γ</w:t>
      </w:r>
      <w:r w:rsidRPr="00391809">
        <w:rPr>
          <w:rFonts w:cs="Arial"/>
          <w:spacing w:val="2"/>
        </w:rPr>
        <w:t>ι</w:t>
      </w:r>
      <w:r w:rsidRPr="00391809">
        <w:rPr>
          <w:rFonts w:cs="Arial"/>
        </w:rPr>
        <w:t>ών (</w:t>
      </w:r>
      <w:r w:rsidRPr="00391809">
        <w:rPr>
          <w:rFonts w:cs="Arial"/>
          <w:spacing w:val="-1"/>
        </w:rPr>
        <w:t>π</w:t>
      </w:r>
      <w:r w:rsidRPr="00391809">
        <w:rPr>
          <w:rFonts w:cs="Arial"/>
          <w:spacing w:val="1"/>
        </w:rPr>
        <w:t>.</w:t>
      </w:r>
      <w:r w:rsidRPr="00391809">
        <w:rPr>
          <w:rFonts w:cs="Arial"/>
          <w:spacing w:val="-3"/>
        </w:rPr>
        <w:t>χ</w:t>
      </w:r>
      <w:r w:rsidRPr="00391809">
        <w:rPr>
          <w:rFonts w:cs="Arial"/>
        </w:rPr>
        <w:t>. θερμό</w:t>
      </w:r>
      <w:r w:rsidRPr="00391809">
        <w:rPr>
          <w:rFonts w:cs="Arial"/>
          <w:spacing w:val="-2"/>
        </w:rPr>
        <w:t>μ</w:t>
      </w:r>
      <w:r w:rsidRPr="00391809">
        <w:rPr>
          <w:rFonts w:cs="Arial"/>
        </w:rPr>
        <w:t>ετρ</w:t>
      </w:r>
      <w:r w:rsidRPr="00391809">
        <w:rPr>
          <w:rFonts w:cs="Arial"/>
          <w:spacing w:val="-2"/>
        </w:rPr>
        <w:t>α</w:t>
      </w:r>
      <w:r w:rsidRPr="00391809">
        <w:rPr>
          <w:rFonts w:cs="Arial"/>
        </w:rPr>
        <w:t xml:space="preserve">, </w:t>
      </w:r>
      <w:r w:rsidRPr="00391809">
        <w:rPr>
          <w:rFonts w:cs="Arial"/>
          <w:spacing w:val="-25"/>
        </w:rPr>
        <w:t xml:space="preserve"> </w:t>
      </w:r>
      <w:r w:rsidRPr="00391809">
        <w:rPr>
          <w:rFonts w:cs="Arial"/>
        </w:rPr>
        <w:t>μα</w:t>
      </w:r>
      <w:r w:rsidRPr="00391809">
        <w:rPr>
          <w:rFonts w:cs="Arial"/>
          <w:spacing w:val="-3"/>
        </w:rPr>
        <w:t>ν</w:t>
      </w:r>
      <w:r w:rsidRPr="00391809">
        <w:rPr>
          <w:rFonts w:cs="Arial"/>
        </w:rPr>
        <w:t>όμετρα</w:t>
      </w:r>
      <w:r w:rsidRPr="00391809">
        <w:rPr>
          <w:rFonts w:cs="Arial"/>
          <w:spacing w:val="44"/>
        </w:rPr>
        <w:t xml:space="preserve"> </w:t>
      </w:r>
      <w:r w:rsidRPr="00391809">
        <w:rPr>
          <w:rFonts w:cs="Arial"/>
          <w:spacing w:val="-1"/>
        </w:rPr>
        <w:t>κ</w:t>
      </w:r>
      <w:r w:rsidRPr="00391809">
        <w:rPr>
          <w:rFonts w:cs="Arial"/>
          <w:spacing w:val="-2"/>
        </w:rPr>
        <w:t>.</w:t>
      </w:r>
      <w:r w:rsidRPr="00391809">
        <w:rPr>
          <w:rFonts w:cs="Arial"/>
        </w:rPr>
        <w:t>α</w:t>
      </w:r>
      <w:r w:rsidRPr="00391809">
        <w:rPr>
          <w:rFonts w:cs="Arial"/>
          <w:spacing w:val="1"/>
        </w:rPr>
        <w:t>.</w:t>
      </w:r>
      <w:r w:rsidRPr="00391809">
        <w:rPr>
          <w:rFonts w:cs="Arial"/>
          <w:spacing w:val="-3"/>
        </w:rPr>
        <w:t>)</w:t>
      </w:r>
      <w:r w:rsidRPr="00391809">
        <w:rPr>
          <w:rFonts w:cs="Arial"/>
        </w:rPr>
        <w:t>,</w:t>
      </w:r>
      <w:r w:rsidRPr="00391809">
        <w:rPr>
          <w:rFonts w:cs="Arial"/>
          <w:spacing w:val="45"/>
        </w:rPr>
        <w:t xml:space="preserve"> </w:t>
      </w:r>
      <w:r w:rsidRPr="00391809">
        <w:rPr>
          <w:rFonts w:cs="Arial"/>
          <w:spacing w:val="-1"/>
        </w:rPr>
        <w:t>γ</w:t>
      </w:r>
      <w:r w:rsidRPr="00391809">
        <w:rPr>
          <w:rFonts w:cs="Arial"/>
        </w:rPr>
        <w:t>ια</w:t>
      </w:r>
      <w:r w:rsidRPr="00391809">
        <w:rPr>
          <w:rFonts w:cs="Arial"/>
          <w:spacing w:val="44"/>
        </w:rPr>
        <w:t xml:space="preserve"> </w:t>
      </w:r>
      <w:r w:rsidRPr="00391809">
        <w:rPr>
          <w:rFonts w:cs="Arial"/>
        </w:rPr>
        <w:t>την</w:t>
      </w:r>
      <w:r w:rsidRPr="00391809">
        <w:rPr>
          <w:rFonts w:cs="Arial"/>
          <w:spacing w:val="43"/>
        </w:rPr>
        <w:t xml:space="preserve"> </w:t>
      </w:r>
      <w:r w:rsidRPr="00391809">
        <w:rPr>
          <w:rFonts w:cs="Arial"/>
          <w:spacing w:val="1"/>
          <w:u w:val="single"/>
        </w:rPr>
        <w:t>σ</w:t>
      </w:r>
      <w:r w:rsidRPr="00391809">
        <w:rPr>
          <w:rFonts w:cs="Arial"/>
          <w:u w:val="single"/>
        </w:rPr>
        <w:t>υ</w:t>
      </w:r>
      <w:r w:rsidRPr="00391809">
        <w:rPr>
          <w:rFonts w:cs="Arial"/>
          <w:spacing w:val="-1"/>
          <w:u w:val="single"/>
        </w:rPr>
        <w:t>ν</w:t>
      </w:r>
      <w:r w:rsidRPr="00391809">
        <w:rPr>
          <w:rFonts w:cs="Arial"/>
          <w:u w:val="single"/>
        </w:rPr>
        <w:t>εχή</w:t>
      </w:r>
      <w:r w:rsidRPr="00391809">
        <w:rPr>
          <w:rFonts w:cs="Arial"/>
          <w:spacing w:val="41"/>
        </w:rPr>
        <w:t xml:space="preserve"> </w:t>
      </w:r>
      <w:r w:rsidRPr="00391809">
        <w:rPr>
          <w:rFonts w:cs="Arial"/>
          <w:spacing w:val="-1"/>
        </w:rPr>
        <w:t>κ</w:t>
      </w:r>
      <w:r w:rsidRPr="00391809">
        <w:rPr>
          <w:rFonts w:cs="Arial"/>
        </w:rPr>
        <w:t>ατα</w:t>
      </w:r>
      <w:r w:rsidRPr="00391809">
        <w:rPr>
          <w:rFonts w:cs="Arial"/>
          <w:spacing w:val="-1"/>
        </w:rPr>
        <w:t>γ</w:t>
      </w:r>
      <w:r w:rsidRPr="00391809">
        <w:rPr>
          <w:rFonts w:cs="Arial"/>
        </w:rPr>
        <w:t>ρα</w:t>
      </w:r>
      <w:r w:rsidRPr="00391809">
        <w:rPr>
          <w:rFonts w:cs="Arial"/>
          <w:spacing w:val="-1"/>
        </w:rPr>
        <w:t>φ</w:t>
      </w:r>
      <w:r w:rsidRPr="00391809">
        <w:rPr>
          <w:rFonts w:cs="Arial"/>
        </w:rPr>
        <w:t>ή της</w:t>
      </w:r>
      <w:r w:rsidRPr="00391809">
        <w:rPr>
          <w:rFonts w:cs="Arial"/>
          <w:spacing w:val="26"/>
        </w:rPr>
        <w:t xml:space="preserve"> </w:t>
      </w:r>
      <w:r w:rsidRPr="00391809">
        <w:rPr>
          <w:rFonts w:cs="Arial"/>
        </w:rPr>
        <w:t>θερμο</w:t>
      </w:r>
      <w:r w:rsidRPr="00391809">
        <w:rPr>
          <w:rFonts w:cs="Arial"/>
          <w:spacing w:val="-1"/>
        </w:rPr>
        <w:t>κ</w:t>
      </w:r>
      <w:r w:rsidRPr="00391809">
        <w:rPr>
          <w:rFonts w:cs="Arial"/>
        </w:rPr>
        <w:t>ρα</w:t>
      </w:r>
      <w:r w:rsidRPr="00391809">
        <w:rPr>
          <w:rFonts w:cs="Arial"/>
          <w:spacing w:val="-2"/>
        </w:rPr>
        <w:t>σ</w:t>
      </w:r>
      <w:r w:rsidRPr="00391809">
        <w:rPr>
          <w:rFonts w:cs="Arial"/>
        </w:rPr>
        <w:t>ί</w:t>
      </w:r>
      <w:r w:rsidRPr="00391809">
        <w:rPr>
          <w:rFonts w:cs="Arial"/>
          <w:spacing w:val="-2"/>
        </w:rPr>
        <w:t>α</w:t>
      </w:r>
      <w:r w:rsidRPr="00391809">
        <w:rPr>
          <w:rFonts w:cs="Arial"/>
          <w:spacing w:val="-1"/>
        </w:rPr>
        <w:t>ς</w:t>
      </w:r>
      <w:r w:rsidRPr="00391809">
        <w:rPr>
          <w:rFonts w:cs="Arial"/>
        </w:rPr>
        <w:t>,</w:t>
      </w:r>
      <w:r w:rsidRPr="00391809">
        <w:rPr>
          <w:rFonts w:cs="Arial"/>
          <w:spacing w:val="28"/>
        </w:rPr>
        <w:t xml:space="preserve"> </w:t>
      </w:r>
      <w:r w:rsidRPr="00391809">
        <w:rPr>
          <w:rFonts w:cs="Arial"/>
        </w:rPr>
        <w:t>της</w:t>
      </w:r>
      <w:r w:rsidRPr="00391809">
        <w:rPr>
          <w:rFonts w:cs="Arial"/>
          <w:spacing w:val="26"/>
        </w:rPr>
        <w:t xml:space="preserve"> </w:t>
      </w:r>
      <w:r w:rsidRPr="00391809">
        <w:rPr>
          <w:rFonts w:cs="Arial"/>
          <w:spacing w:val="1"/>
        </w:rPr>
        <w:t>π</w:t>
      </w:r>
      <w:r w:rsidRPr="00391809">
        <w:rPr>
          <w:rFonts w:cs="Arial"/>
          <w:spacing w:val="2"/>
        </w:rPr>
        <w:t>ί</w:t>
      </w:r>
      <w:r w:rsidRPr="00391809">
        <w:rPr>
          <w:rFonts w:cs="Arial"/>
          <w:spacing w:val="-3"/>
        </w:rPr>
        <w:t>ε</w:t>
      </w:r>
      <w:r w:rsidRPr="00391809">
        <w:rPr>
          <w:rFonts w:cs="Arial"/>
          <w:spacing w:val="1"/>
        </w:rPr>
        <w:t>σ</w:t>
      </w:r>
      <w:r w:rsidRPr="00391809">
        <w:rPr>
          <w:rFonts w:cs="Arial"/>
        </w:rPr>
        <w:t>η</w:t>
      </w:r>
      <w:r w:rsidRPr="00391809">
        <w:rPr>
          <w:rFonts w:cs="Arial"/>
          <w:spacing w:val="-1"/>
        </w:rPr>
        <w:t>ς</w:t>
      </w:r>
      <w:r w:rsidRPr="00391809">
        <w:rPr>
          <w:rFonts w:cs="Arial"/>
        </w:rPr>
        <w:t>,</w:t>
      </w:r>
      <w:r w:rsidRPr="00391809">
        <w:rPr>
          <w:rFonts w:cs="Arial"/>
          <w:spacing w:val="28"/>
        </w:rPr>
        <w:t xml:space="preserve"> </w:t>
      </w:r>
      <w:r w:rsidRPr="00391809">
        <w:rPr>
          <w:rFonts w:cs="Arial"/>
          <w:spacing w:val="-3"/>
        </w:rPr>
        <w:t>τ</w:t>
      </w:r>
      <w:r w:rsidRPr="00391809">
        <w:rPr>
          <w:rFonts w:cs="Arial"/>
        </w:rPr>
        <w:t xml:space="preserve">ου </w:t>
      </w:r>
      <w:r w:rsidRPr="00391809">
        <w:rPr>
          <w:rFonts w:cs="Arial"/>
          <w:spacing w:val="-43"/>
        </w:rPr>
        <w:t xml:space="preserve"> </w:t>
      </w:r>
      <w:r w:rsidRPr="00391809">
        <w:rPr>
          <w:rFonts w:cs="Arial"/>
        </w:rPr>
        <w:t>χρό</w:t>
      </w:r>
      <w:r w:rsidRPr="00391809">
        <w:rPr>
          <w:rFonts w:cs="Arial"/>
          <w:spacing w:val="-1"/>
        </w:rPr>
        <w:t>ν</w:t>
      </w:r>
      <w:r w:rsidRPr="00391809">
        <w:rPr>
          <w:rFonts w:cs="Arial"/>
        </w:rPr>
        <w:t>ου</w:t>
      </w:r>
      <w:r w:rsidRPr="00391809">
        <w:rPr>
          <w:rFonts w:cs="Arial"/>
          <w:spacing w:val="27"/>
        </w:rPr>
        <w:t xml:space="preserve"> </w:t>
      </w:r>
      <w:r w:rsidRPr="00391809">
        <w:rPr>
          <w:rFonts w:cs="Arial"/>
          <w:spacing w:val="-1"/>
        </w:rPr>
        <w:t>κ</w:t>
      </w:r>
      <w:r w:rsidRPr="00391809">
        <w:rPr>
          <w:rFonts w:cs="Arial"/>
          <w:spacing w:val="-2"/>
        </w:rPr>
        <w:t>α</w:t>
      </w:r>
      <w:r w:rsidRPr="00391809">
        <w:rPr>
          <w:rFonts w:cs="Arial"/>
        </w:rPr>
        <w:t>ι</w:t>
      </w:r>
      <w:r w:rsidRPr="00391809">
        <w:rPr>
          <w:rFonts w:cs="Arial"/>
          <w:spacing w:val="29"/>
        </w:rPr>
        <w:t xml:space="preserve"> </w:t>
      </w:r>
      <w:r w:rsidRPr="00391809">
        <w:rPr>
          <w:rFonts w:cs="Arial"/>
          <w:spacing w:val="-3"/>
        </w:rPr>
        <w:t>γ</w:t>
      </w:r>
      <w:r w:rsidRPr="00391809">
        <w:rPr>
          <w:rFonts w:cs="Arial"/>
        </w:rPr>
        <w:t>ε</w:t>
      </w:r>
      <w:r w:rsidRPr="00391809">
        <w:rPr>
          <w:rFonts w:cs="Arial"/>
          <w:spacing w:val="-1"/>
        </w:rPr>
        <w:t>ν</w:t>
      </w:r>
      <w:r w:rsidRPr="00391809">
        <w:rPr>
          <w:rFonts w:cs="Arial"/>
          <w:spacing w:val="2"/>
        </w:rPr>
        <w:t>ι</w:t>
      </w:r>
      <w:r w:rsidRPr="00391809">
        <w:rPr>
          <w:rFonts w:cs="Arial"/>
          <w:spacing w:val="-1"/>
        </w:rPr>
        <w:t>κ</w:t>
      </w:r>
      <w:r w:rsidRPr="00391809">
        <w:rPr>
          <w:rFonts w:cs="Arial"/>
        </w:rPr>
        <w:t>ά</w:t>
      </w:r>
      <w:r w:rsidRPr="00391809">
        <w:rPr>
          <w:rFonts w:cs="Arial"/>
          <w:spacing w:val="27"/>
        </w:rPr>
        <w:t xml:space="preserve"> </w:t>
      </w:r>
      <w:r w:rsidRPr="00391809">
        <w:rPr>
          <w:rFonts w:cs="Arial"/>
        </w:rPr>
        <w:t xml:space="preserve">των </w:t>
      </w:r>
      <w:r w:rsidRPr="00391809">
        <w:rPr>
          <w:rFonts w:cs="Arial"/>
          <w:spacing w:val="1"/>
        </w:rPr>
        <w:t>π</w:t>
      </w:r>
      <w:r w:rsidRPr="00391809">
        <w:rPr>
          <w:rFonts w:cs="Arial"/>
        </w:rPr>
        <w:t>αρ</w:t>
      </w:r>
      <w:r w:rsidRPr="00391809">
        <w:rPr>
          <w:rFonts w:cs="Arial"/>
          <w:spacing w:val="-2"/>
        </w:rPr>
        <w:t>α</w:t>
      </w:r>
      <w:r w:rsidRPr="00391809">
        <w:rPr>
          <w:rFonts w:cs="Arial"/>
        </w:rPr>
        <w:t>μέτρων της</w:t>
      </w:r>
      <w:r w:rsidRPr="00391809">
        <w:rPr>
          <w:rFonts w:cs="Arial"/>
          <w:spacing w:val="-3"/>
        </w:rPr>
        <w:t xml:space="preserve"> </w:t>
      </w:r>
      <w:r w:rsidRPr="00391809">
        <w:rPr>
          <w:rFonts w:cs="Arial"/>
        </w:rPr>
        <w:t>δ</w:t>
      </w:r>
      <w:r w:rsidRPr="00391809">
        <w:rPr>
          <w:rFonts w:cs="Arial"/>
          <w:spacing w:val="2"/>
        </w:rPr>
        <w:t>ι</w:t>
      </w:r>
      <w:r w:rsidRPr="00391809">
        <w:rPr>
          <w:rFonts w:cs="Arial"/>
        </w:rPr>
        <w:t>α</w:t>
      </w:r>
      <w:r w:rsidRPr="00391809">
        <w:rPr>
          <w:rFonts w:cs="Arial"/>
          <w:spacing w:val="-3"/>
        </w:rPr>
        <w:t>δ</w:t>
      </w:r>
      <w:r w:rsidRPr="00391809">
        <w:rPr>
          <w:rFonts w:cs="Arial"/>
          <w:spacing w:val="2"/>
        </w:rPr>
        <w:t>ι</w:t>
      </w:r>
      <w:r w:rsidRPr="00391809">
        <w:rPr>
          <w:rFonts w:cs="Arial"/>
          <w:spacing w:val="-3"/>
        </w:rPr>
        <w:t>κ</w:t>
      </w:r>
      <w:r w:rsidRPr="00391809">
        <w:rPr>
          <w:rFonts w:cs="Arial"/>
        </w:rPr>
        <w:t>α</w:t>
      </w:r>
      <w:r w:rsidRPr="00391809">
        <w:rPr>
          <w:rFonts w:cs="Arial"/>
          <w:spacing w:val="-2"/>
        </w:rPr>
        <w:t>σ</w:t>
      </w:r>
      <w:r w:rsidRPr="00391809">
        <w:rPr>
          <w:rFonts w:cs="Arial"/>
          <w:spacing w:val="2"/>
        </w:rPr>
        <w:t>ί</w:t>
      </w:r>
      <w:r w:rsidRPr="00391809">
        <w:rPr>
          <w:rFonts w:cs="Arial"/>
        </w:rPr>
        <w:t>ας</w:t>
      </w:r>
      <w:r w:rsidRPr="00391809">
        <w:rPr>
          <w:rFonts w:cs="Arial"/>
          <w:spacing w:val="-1"/>
        </w:rPr>
        <w:t xml:space="preserve"> </w:t>
      </w:r>
      <w:r w:rsidRPr="00391809">
        <w:rPr>
          <w:rFonts w:cs="Arial"/>
        </w:rPr>
        <w:t>της</w:t>
      </w:r>
      <w:r w:rsidRPr="00391809">
        <w:rPr>
          <w:rFonts w:cs="Arial"/>
          <w:spacing w:val="-1"/>
        </w:rPr>
        <w:t xml:space="preserve"> </w:t>
      </w:r>
      <w:r w:rsidRPr="00391809">
        <w:rPr>
          <w:rFonts w:cs="Arial"/>
          <w:spacing w:val="-2"/>
        </w:rPr>
        <w:t>α</w:t>
      </w:r>
      <w:r w:rsidRPr="00391809">
        <w:rPr>
          <w:rFonts w:cs="Arial"/>
          <w:spacing w:val="1"/>
        </w:rPr>
        <w:t>π</w:t>
      </w:r>
      <w:r w:rsidRPr="00391809">
        <w:rPr>
          <w:rFonts w:cs="Arial"/>
        </w:rPr>
        <w:t>ο</w:t>
      </w:r>
      <w:r w:rsidRPr="00391809">
        <w:rPr>
          <w:rFonts w:cs="Arial"/>
          <w:spacing w:val="1"/>
        </w:rPr>
        <w:t>σ</w:t>
      </w:r>
      <w:r w:rsidRPr="00391809">
        <w:rPr>
          <w:rFonts w:cs="Arial"/>
          <w:spacing w:val="-3"/>
        </w:rPr>
        <w:t>τε</w:t>
      </w:r>
      <w:r w:rsidRPr="00391809">
        <w:rPr>
          <w:rFonts w:cs="Arial"/>
          <w:spacing w:val="2"/>
        </w:rPr>
        <w:t>ί</w:t>
      </w:r>
      <w:r w:rsidRPr="00391809">
        <w:rPr>
          <w:rFonts w:cs="Arial"/>
        </w:rPr>
        <w:t>ρω</w:t>
      </w:r>
      <w:r w:rsidRPr="00391809">
        <w:rPr>
          <w:rFonts w:cs="Arial"/>
          <w:spacing w:val="1"/>
        </w:rPr>
        <w:t>σ</w:t>
      </w:r>
      <w:r w:rsidRPr="00391809">
        <w:rPr>
          <w:rFonts w:cs="Arial"/>
        </w:rPr>
        <w:t>η</w:t>
      </w:r>
      <w:r w:rsidRPr="00391809">
        <w:rPr>
          <w:rFonts w:cs="Arial"/>
          <w:spacing w:val="-3"/>
        </w:rPr>
        <w:t>ς</w:t>
      </w:r>
      <w:r w:rsidRPr="00391809">
        <w:rPr>
          <w:rFonts w:cs="Arial"/>
        </w:rPr>
        <w:t>.</w:t>
      </w:r>
    </w:p>
    <w:p w:rsidR="00D65C00" w:rsidRPr="00391809" w:rsidRDefault="00D65C00" w:rsidP="00D65C00">
      <w:pPr>
        <w:spacing w:line="100" w:lineRule="atLeast"/>
        <w:rPr>
          <w:rFonts w:cs="Arial"/>
          <w:spacing w:val="-1"/>
        </w:rPr>
      </w:pPr>
      <w:r w:rsidRPr="00391809">
        <w:rPr>
          <w:rFonts w:cs="Arial"/>
          <w:spacing w:val="-1"/>
        </w:rPr>
        <w:t>8</w:t>
      </w:r>
      <w:r w:rsidRPr="00391809">
        <w:rPr>
          <w:rFonts w:cs="Arial"/>
        </w:rPr>
        <w:t xml:space="preserve">. Οι </w:t>
      </w:r>
      <w:r w:rsidRPr="00391809">
        <w:rPr>
          <w:rFonts w:cs="Arial"/>
          <w:spacing w:val="1"/>
        </w:rPr>
        <w:t>σ</w:t>
      </w:r>
      <w:r w:rsidRPr="00391809">
        <w:rPr>
          <w:rFonts w:cs="Arial"/>
          <w:spacing w:val="-3"/>
        </w:rPr>
        <w:t>τ</w:t>
      </w:r>
      <w:r w:rsidRPr="00391809">
        <w:rPr>
          <w:rFonts w:cs="Arial"/>
        </w:rPr>
        <w:t>αθερές ε</w:t>
      </w:r>
      <w:r w:rsidRPr="00391809">
        <w:rPr>
          <w:rFonts w:cs="Arial"/>
          <w:spacing w:val="-1"/>
        </w:rPr>
        <w:t>γκ</w:t>
      </w:r>
      <w:r w:rsidRPr="00391809">
        <w:rPr>
          <w:rFonts w:cs="Arial"/>
        </w:rPr>
        <w:t>ατα</w:t>
      </w:r>
      <w:r w:rsidRPr="00391809">
        <w:rPr>
          <w:rFonts w:cs="Arial"/>
          <w:spacing w:val="1"/>
        </w:rPr>
        <w:t>σ</w:t>
      </w:r>
      <w:r w:rsidRPr="00391809">
        <w:rPr>
          <w:rFonts w:cs="Arial"/>
        </w:rPr>
        <w:t>τ</w:t>
      </w:r>
      <w:r w:rsidRPr="00391809">
        <w:rPr>
          <w:rFonts w:cs="Arial"/>
          <w:spacing w:val="-2"/>
        </w:rPr>
        <w:t>ά</w:t>
      </w:r>
      <w:r w:rsidRPr="00391809">
        <w:rPr>
          <w:rFonts w:cs="Arial"/>
          <w:spacing w:val="1"/>
        </w:rPr>
        <w:t>σ</w:t>
      </w:r>
      <w:r w:rsidRPr="00391809">
        <w:rPr>
          <w:rFonts w:cs="Arial"/>
          <w:spacing w:val="-3"/>
        </w:rPr>
        <w:t>ε</w:t>
      </w:r>
      <w:r w:rsidRPr="00391809">
        <w:rPr>
          <w:rFonts w:cs="Arial"/>
          <w:spacing w:val="2"/>
        </w:rPr>
        <w:t>ι</w:t>
      </w:r>
      <w:r w:rsidRPr="00391809">
        <w:rPr>
          <w:rFonts w:cs="Arial"/>
        </w:rPr>
        <w:t>ς α</w:t>
      </w:r>
      <w:r w:rsidRPr="00391809">
        <w:rPr>
          <w:rFonts w:cs="Arial"/>
          <w:spacing w:val="1"/>
        </w:rPr>
        <w:t>π</w:t>
      </w:r>
      <w:r w:rsidRPr="00391809">
        <w:rPr>
          <w:rFonts w:cs="Arial"/>
        </w:rPr>
        <w:t>ο</w:t>
      </w:r>
      <w:r w:rsidRPr="00391809">
        <w:rPr>
          <w:rFonts w:cs="Arial"/>
          <w:spacing w:val="1"/>
        </w:rPr>
        <w:t>σ</w:t>
      </w:r>
      <w:r w:rsidRPr="00391809">
        <w:rPr>
          <w:rFonts w:cs="Arial"/>
          <w:spacing w:val="-3"/>
        </w:rPr>
        <w:t>τε</w:t>
      </w:r>
      <w:r w:rsidRPr="00391809">
        <w:rPr>
          <w:rFonts w:cs="Arial"/>
          <w:spacing w:val="2"/>
        </w:rPr>
        <w:t>ί</w:t>
      </w:r>
      <w:r w:rsidRPr="00391809">
        <w:rPr>
          <w:rFonts w:cs="Arial"/>
        </w:rPr>
        <w:t>ρω</w:t>
      </w:r>
      <w:r w:rsidRPr="00391809">
        <w:rPr>
          <w:rFonts w:cs="Arial"/>
          <w:spacing w:val="1"/>
        </w:rPr>
        <w:t>σ</w:t>
      </w:r>
      <w:r w:rsidRPr="00391809">
        <w:rPr>
          <w:rFonts w:cs="Arial"/>
        </w:rPr>
        <w:t xml:space="preserve">ης </w:t>
      </w:r>
      <w:r w:rsidRPr="00391809">
        <w:rPr>
          <w:rFonts w:cs="Arial"/>
          <w:spacing w:val="-1"/>
        </w:rPr>
        <w:t>ν</w:t>
      </w:r>
      <w:r w:rsidRPr="00391809">
        <w:rPr>
          <w:rFonts w:cs="Arial"/>
        </w:rPr>
        <w:t>α δ</w:t>
      </w:r>
      <w:r w:rsidRPr="00391809">
        <w:rPr>
          <w:rFonts w:cs="Arial"/>
          <w:spacing w:val="2"/>
        </w:rPr>
        <w:t>ι</w:t>
      </w:r>
      <w:r w:rsidRPr="00391809">
        <w:rPr>
          <w:rFonts w:cs="Arial"/>
        </w:rPr>
        <w:t>αθέ</w:t>
      </w:r>
      <w:r w:rsidRPr="00391809">
        <w:rPr>
          <w:rFonts w:cs="Arial"/>
          <w:spacing w:val="-3"/>
        </w:rPr>
        <w:t>τ</w:t>
      </w:r>
      <w:r w:rsidRPr="00391809">
        <w:rPr>
          <w:rFonts w:cs="Arial"/>
        </w:rPr>
        <w:t>ουν ε</w:t>
      </w:r>
      <w:r w:rsidRPr="00391809">
        <w:rPr>
          <w:rFonts w:cs="Arial"/>
          <w:spacing w:val="2"/>
        </w:rPr>
        <w:t>ι</w:t>
      </w:r>
      <w:r w:rsidRPr="00391809">
        <w:rPr>
          <w:rFonts w:cs="Arial"/>
          <w:spacing w:val="-3"/>
        </w:rPr>
        <w:t>δ</w:t>
      </w:r>
      <w:r w:rsidRPr="00391809">
        <w:rPr>
          <w:rFonts w:cs="Arial"/>
          <w:spacing w:val="2"/>
        </w:rPr>
        <w:t>ι</w:t>
      </w:r>
      <w:r w:rsidRPr="00391809">
        <w:rPr>
          <w:rFonts w:cs="Arial"/>
          <w:spacing w:val="-1"/>
        </w:rPr>
        <w:t>κ</w:t>
      </w:r>
      <w:r w:rsidRPr="00391809">
        <w:rPr>
          <w:rFonts w:cs="Arial"/>
        </w:rPr>
        <w:t>ές ε</w:t>
      </w:r>
      <w:r w:rsidRPr="00391809">
        <w:rPr>
          <w:rFonts w:cs="Arial"/>
          <w:spacing w:val="-1"/>
        </w:rPr>
        <w:t>γ</w:t>
      </w:r>
      <w:r w:rsidRPr="00391809">
        <w:rPr>
          <w:rFonts w:cs="Arial"/>
          <w:spacing w:val="-3"/>
        </w:rPr>
        <w:t>κ</w:t>
      </w:r>
      <w:r w:rsidRPr="00391809">
        <w:rPr>
          <w:rFonts w:cs="Arial"/>
        </w:rPr>
        <w:t>ατα</w:t>
      </w:r>
      <w:r w:rsidRPr="00391809">
        <w:rPr>
          <w:rFonts w:cs="Arial"/>
          <w:spacing w:val="-2"/>
        </w:rPr>
        <w:t>σ</w:t>
      </w:r>
      <w:r w:rsidRPr="00391809">
        <w:rPr>
          <w:rFonts w:cs="Arial"/>
          <w:spacing w:val="-3"/>
        </w:rPr>
        <w:t>τ</w:t>
      </w:r>
      <w:r w:rsidRPr="00391809">
        <w:rPr>
          <w:rFonts w:cs="Arial"/>
        </w:rPr>
        <w:t>ά</w:t>
      </w:r>
      <w:r w:rsidRPr="00391809">
        <w:rPr>
          <w:rFonts w:cs="Arial"/>
          <w:spacing w:val="1"/>
        </w:rPr>
        <w:t>σ</w:t>
      </w:r>
      <w:r w:rsidRPr="00391809">
        <w:rPr>
          <w:rFonts w:cs="Arial"/>
          <w:spacing w:val="-3"/>
        </w:rPr>
        <w:t>ε</w:t>
      </w:r>
      <w:r w:rsidRPr="00391809">
        <w:rPr>
          <w:rFonts w:cs="Arial"/>
          <w:spacing w:val="2"/>
        </w:rPr>
        <w:t>ι</w:t>
      </w:r>
      <w:r w:rsidRPr="00391809">
        <w:rPr>
          <w:rFonts w:cs="Arial"/>
        </w:rPr>
        <w:t xml:space="preserve">ς </w:t>
      </w:r>
      <w:r w:rsidRPr="00391809">
        <w:rPr>
          <w:rFonts w:cs="Arial"/>
          <w:spacing w:val="-3"/>
        </w:rPr>
        <w:t>γ</w:t>
      </w:r>
      <w:r w:rsidRPr="00391809">
        <w:rPr>
          <w:rFonts w:cs="Arial"/>
          <w:spacing w:val="2"/>
        </w:rPr>
        <w:t>ι</w:t>
      </w:r>
      <w:r w:rsidRPr="00391809">
        <w:rPr>
          <w:rFonts w:cs="Arial"/>
        </w:rPr>
        <w:t xml:space="preserve">α </w:t>
      </w:r>
      <w:r w:rsidRPr="00391809">
        <w:rPr>
          <w:rFonts w:cs="Arial"/>
          <w:spacing w:val="-2"/>
        </w:rPr>
        <w:t>α</w:t>
      </w:r>
      <w:r w:rsidRPr="00391809">
        <w:rPr>
          <w:rFonts w:cs="Arial"/>
        </w:rPr>
        <w:t>υτή τη χρή</w:t>
      </w:r>
      <w:r w:rsidRPr="00391809">
        <w:rPr>
          <w:rFonts w:cs="Arial"/>
          <w:spacing w:val="1"/>
        </w:rPr>
        <w:t>σ</w:t>
      </w:r>
      <w:r w:rsidRPr="00391809">
        <w:rPr>
          <w:rFonts w:cs="Arial"/>
        </w:rPr>
        <w:t xml:space="preserve">η </w:t>
      </w:r>
      <w:r w:rsidRPr="00391809">
        <w:rPr>
          <w:rFonts w:cs="Arial"/>
          <w:spacing w:val="-3"/>
        </w:rPr>
        <w:t>ο</w:t>
      </w:r>
      <w:r w:rsidRPr="00391809">
        <w:rPr>
          <w:rFonts w:cs="Arial"/>
        </w:rPr>
        <w:t>ι ο</w:t>
      </w:r>
      <w:r w:rsidRPr="00391809">
        <w:rPr>
          <w:rFonts w:cs="Arial"/>
          <w:spacing w:val="1"/>
        </w:rPr>
        <w:t>π</w:t>
      </w:r>
      <w:r w:rsidRPr="00391809">
        <w:rPr>
          <w:rFonts w:cs="Arial"/>
          <w:spacing w:val="-3"/>
        </w:rPr>
        <w:t>ο</w:t>
      </w:r>
      <w:r w:rsidRPr="00391809">
        <w:rPr>
          <w:rFonts w:cs="Arial"/>
          <w:spacing w:val="2"/>
        </w:rPr>
        <w:t>ί</w:t>
      </w:r>
      <w:r w:rsidRPr="00391809">
        <w:rPr>
          <w:rFonts w:cs="Arial"/>
        </w:rPr>
        <w:t xml:space="preserve">ες </w:t>
      </w:r>
      <w:r w:rsidRPr="00391809">
        <w:rPr>
          <w:rFonts w:cs="Arial"/>
          <w:spacing w:val="-3"/>
        </w:rPr>
        <w:t>θ</w:t>
      </w:r>
      <w:r w:rsidRPr="00391809">
        <w:rPr>
          <w:rFonts w:cs="Arial"/>
        </w:rPr>
        <w:t xml:space="preserve">α </w:t>
      </w:r>
      <w:r w:rsidRPr="00391809">
        <w:rPr>
          <w:rFonts w:cs="Arial"/>
          <w:spacing w:val="1"/>
        </w:rPr>
        <w:t>β</w:t>
      </w:r>
      <w:r w:rsidRPr="00391809">
        <w:rPr>
          <w:rFonts w:cs="Arial"/>
          <w:spacing w:val="-3"/>
        </w:rPr>
        <w:t>ρ</w:t>
      </w:r>
      <w:r w:rsidRPr="00391809">
        <w:rPr>
          <w:rFonts w:cs="Arial"/>
          <w:spacing w:val="2"/>
        </w:rPr>
        <w:t>ί</w:t>
      </w:r>
      <w:r w:rsidRPr="00391809">
        <w:rPr>
          <w:rFonts w:cs="Arial"/>
          <w:spacing w:val="1"/>
        </w:rPr>
        <w:t>σ</w:t>
      </w:r>
      <w:r w:rsidRPr="00391809">
        <w:rPr>
          <w:rFonts w:cs="Arial"/>
          <w:spacing w:val="-1"/>
        </w:rPr>
        <w:t>κ</w:t>
      </w:r>
      <w:r w:rsidRPr="00391809">
        <w:rPr>
          <w:rFonts w:cs="Arial"/>
        </w:rPr>
        <w:t>ο</w:t>
      </w:r>
      <w:r w:rsidRPr="00391809">
        <w:rPr>
          <w:rFonts w:cs="Arial"/>
          <w:spacing w:val="-1"/>
        </w:rPr>
        <w:t>ν</w:t>
      </w:r>
      <w:r w:rsidRPr="00391809">
        <w:rPr>
          <w:rFonts w:cs="Arial"/>
          <w:spacing w:val="-3"/>
        </w:rPr>
        <w:t>τ</w:t>
      </w:r>
      <w:r w:rsidRPr="00391809">
        <w:rPr>
          <w:rFonts w:cs="Arial"/>
          <w:spacing w:val="-2"/>
        </w:rPr>
        <w:t>α</w:t>
      </w:r>
      <w:r w:rsidRPr="00391809">
        <w:rPr>
          <w:rFonts w:cs="Arial"/>
        </w:rPr>
        <w:t>ι ε</w:t>
      </w:r>
      <w:r w:rsidRPr="00391809">
        <w:rPr>
          <w:rFonts w:cs="Arial"/>
          <w:spacing w:val="-1"/>
        </w:rPr>
        <w:t>ν</w:t>
      </w:r>
      <w:r w:rsidRPr="00391809">
        <w:rPr>
          <w:rFonts w:cs="Arial"/>
        </w:rPr>
        <w:t>τ</w:t>
      </w:r>
      <w:r w:rsidRPr="00391809">
        <w:rPr>
          <w:rFonts w:cs="Arial"/>
          <w:spacing w:val="-3"/>
        </w:rPr>
        <w:t>ό</w:t>
      </w:r>
      <w:r w:rsidRPr="00391809">
        <w:rPr>
          <w:rFonts w:cs="Arial"/>
        </w:rPr>
        <w:t xml:space="preserve">ς </w:t>
      </w:r>
      <w:r w:rsidRPr="00391809">
        <w:rPr>
          <w:rFonts w:cs="Arial"/>
          <w:spacing w:val="-1"/>
        </w:rPr>
        <w:t>κ</w:t>
      </w:r>
      <w:r w:rsidRPr="00391809">
        <w:rPr>
          <w:rFonts w:cs="Arial"/>
        </w:rPr>
        <w:t>ατά</w:t>
      </w:r>
      <w:r w:rsidRPr="00391809">
        <w:rPr>
          <w:rFonts w:cs="Arial"/>
          <w:spacing w:val="-1"/>
        </w:rPr>
        <w:t>λλ</w:t>
      </w:r>
      <w:r w:rsidRPr="00391809">
        <w:rPr>
          <w:rFonts w:cs="Arial"/>
        </w:rPr>
        <w:t>η</w:t>
      </w:r>
      <w:r w:rsidRPr="00391809">
        <w:rPr>
          <w:rFonts w:cs="Arial"/>
          <w:spacing w:val="-1"/>
        </w:rPr>
        <w:t>λ</w:t>
      </w:r>
      <w:r w:rsidRPr="00391809">
        <w:rPr>
          <w:rFonts w:cs="Arial"/>
        </w:rPr>
        <w:t>α δ</w:t>
      </w:r>
      <w:r w:rsidRPr="00391809">
        <w:rPr>
          <w:rFonts w:cs="Arial"/>
          <w:spacing w:val="2"/>
        </w:rPr>
        <w:t>ι</w:t>
      </w:r>
      <w:r w:rsidRPr="00391809">
        <w:rPr>
          <w:rFonts w:cs="Arial"/>
          <w:spacing w:val="-2"/>
        </w:rPr>
        <w:t>α</w:t>
      </w:r>
      <w:r w:rsidRPr="00391809">
        <w:rPr>
          <w:rFonts w:cs="Arial"/>
        </w:rPr>
        <w:t>μορ</w:t>
      </w:r>
      <w:r w:rsidRPr="00391809">
        <w:rPr>
          <w:rFonts w:cs="Arial"/>
          <w:spacing w:val="-1"/>
        </w:rPr>
        <w:t>φ</w:t>
      </w:r>
      <w:r w:rsidRPr="00391809">
        <w:rPr>
          <w:rFonts w:cs="Arial"/>
        </w:rPr>
        <w:t>ωμέ</w:t>
      </w:r>
      <w:r w:rsidRPr="00391809">
        <w:rPr>
          <w:rFonts w:cs="Arial"/>
          <w:spacing w:val="-3"/>
        </w:rPr>
        <w:t>ν</w:t>
      </w:r>
      <w:r w:rsidRPr="00391809">
        <w:rPr>
          <w:rFonts w:cs="Arial"/>
        </w:rPr>
        <w:t xml:space="preserve">ου </w:t>
      </w:r>
      <w:r w:rsidRPr="00391809">
        <w:rPr>
          <w:rFonts w:cs="Arial"/>
          <w:spacing w:val="-1"/>
        </w:rPr>
        <w:t>κ</w:t>
      </w:r>
      <w:r w:rsidRPr="00391809">
        <w:rPr>
          <w:rFonts w:cs="Arial"/>
        </w:rPr>
        <w:t>τ</w:t>
      </w:r>
      <w:r w:rsidRPr="00391809">
        <w:rPr>
          <w:rFonts w:cs="Arial"/>
          <w:spacing w:val="2"/>
        </w:rPr>
        <w:t>ι</w:t>
      </w:r>
      <w:r w:rsidRPr="00391809">
        <w:rPr>
          <w:rFonts w:cs="Arial"/>
          <w:spacing w:val="-3"/>
        </w:rPr>
        <w:t>ρ</w:t>
      </w:r>
      <w:r w:rsidRPr="00391809">
        <w:rPr>
          <w:rFonts w:cs="Arial"/>
          <w:spacing w:val="2"/>
        </w:rPr>
        <w:t>ι</w:t>
      </w:r>
      <w:r w:rsidRPr="00391809">
        <w:rPr>
          <w:rFonts w:cs="Arial"/>
        </w:rPr>
        <w:t>α</w:t>
      </w:r>
      <w:r w:rsidRPr="00391809">
        <w:rPr>
          <w:rFonts w:cs="Arial"/>
          <w:spacing w:val="-3"/>
        </w:rPr>
        <w:t>κ</w:t>
      </w:r>
      <w:r w:rsidRPr="00391809">
        <w:rPr>
          <w:rFonts w:cs="Arial"/>
        </w:rPr>
        <w:t>ού χώρου.</w:t>
      </w:r>
    </w:p>
    <w:p w:rsidR="00D65C00" w:rsidRPr="00391809" w:rsidRDefault="00D65C00" w:rsidP="00D65C00">
      <w:pPr>
        <w:spacing w:line="100" w:lineRule="atLeast"/>
        <w:rPr>
          <w:rFonts w:cs="Arial"/>
          <w:spacing w:val="-1"/>
        </w:rPr>
      </w:pPr>
      <w:r w:rsidRPr="00391809">
        <w:rPr>
          <w:rFonts w:cs="Arial"/>
          <w:spacing w:val="-1"/>
        </w:rPr>
        <w:t>9</w:t>
      </w:r>
      <w:r w:rsidRPr="00391809">
        <w:rPr>
          <w:rFonts w:cs="Arial"/>
          <w:spacing w:val="1"/>
        </w:rPr>
        <w:t>. Ν</w:t>
      </w:r>
      <w:r w:rsidRPr="00391809">
        <w:rPr>
          <w:rFonts w:cs="Arial"/>
        </w:rPr>
        <w:t xml:space="preserve">α </w:t>
      </w:r>
      <w:r w:rsidRPr="00391809">
        <w:rPr>
          <w:rFonts w:cs="Arial"/>
          <w:spacing w:val="-3"/>
        </w:rPr>
        <w:t>γ</w:t>
      </w:r>
      <w:r w:rsidRPr="00391809">
        <w:rPr>
          <w:rFonts w:cs="Arial"/>
          <w:spacing w:val="2"/>
        </w:rPr>
        <w:t>ί</w:t>
      </w:r>
      <w:r w:rsidRPr="00391809">
        <w:rPr>
          <w:rFonts w:cs="Arial"/>
          <w:spacing w:val="-1"/>
        </w:rPr>
        <w:t>ν</w:t>
      </w:r>
      <w:r w:rsidRPr="00391809">
        <w:rPr>
          <w:rFonts w:cs="Arial"/>
        </w:rPr>
        <w:t>ετ</w:t>
      </w:r>
      <w:r w:rsidRPr="00391809">
        <w:rPr>
          <w:rFonts w:cs="Arial"/>
          <w:spacing w:val="-2"/>
        </w:rPr>
        <w:t>α</w:t>
      </w:r>
      <w:r w:rsidRPr="00391809">
        <w:rPr>
          <w:rFonts w:cs="Arial"/>
        </w:rPr>
        <w:t>ι α</w:t>
      </w:r>
      <w:r w:rsidRPr="00391809">
        <w:rPr>
          <w:rFonts w:cs="Arial"/>
          <w:spacing w:val="1"/>
        </w:rPr>
        <w:t>π</w:t>
      </w:r>
      <w:r w:rsidRPr="00391809">
        <w:rPr>
          <w:rFonts w:cs="Arial"/>
        </w:rPr>
        <w:t>ο</w:t>
      </w:r>
      <w:r w:rsidRPr="00391809">
        <w:rPr>
          <w:rFonts w:cs="Arial"/>
          <w:spacing w:val="-1"/>
        </w:rPr>
        <w:t>λ</w:t>
      </w:r>
      <w:r w:rsidRPr="00391809">
        <w:rPr>
          <w:rFonts w:cs="Arial"/>
        </w:rPr>
        <w:t>ύ</w:t>
      </w:r>
      <w:r w:rsidRPr="00391809">
        <w:rPr>
          <w:rFonts w:cs="Arial"/>
          <w:spacing w:val="-2"/>
        </w:rPr>
        <w:t>μ</w:t>
      </w:r>
      <w:r w:rsidRPr="00391809">
        <w:rPr>
          <w:rFonts w:cs="Arial"/>
        </w:rPr>
        <w:t>α</w:t>
      </w:r>
      <w:r w:rsidRPr="00391809">
        <w:rPr>
          <w:rFonts w:cs="Arial"/>
          <w:spacing w:val="-1"/>
        </w:rPr>
        <w:t>ν</w:t>
      </w:r>
      <w:r w:rsidRPr="00391809">
        <w:rPr>
          <w:rFonts w:cs="Arial"/>
          <w:spacing w:val="1"/>
        </w:rPr>
        <w:t>σ</w:t>
      </w:r>
      <w:r w:rsidRPr="00391809">
        <w:rPr>
          <w:rFonts w:cs="Arial"/>
        </w:rPr>
        <w:t>η των μέ</w:t>
      </w:r>
      <w:r w:rsidRPr="00391809">
        <w:rPr>
          <w:rFonts w:cs="Arial"/>
          <w:spacing w:val="1"/>
        </w:rPr>
        <w:t>σ</w:t>
      </w:r>
      <w:r w:rsidRPr="00391809">
        <w:rPr>
          <w:rFonts w:cs="Arial"/>
        </w:rPr>
        <w:t>ων με τα ο</w:t>
      </w:r>
      <w:r w:rsidRPr="00391809">
        <w:rPr>
          <w:rFonts w:cs="Arial"/>
          <w:spacing w:val="1"/>
        </w:rPr>
        <w:t>π</w:t>
      </w:r>
      <w:r w:rsidRPr="00391809">
        <w:rPr>
          <w:rFonts w:cs="Arial"/>
          <w:spacing w:val="-3"/>
        </w:rPr>
        <w:t>ο</w:t>
      </w:r>
      <w:r w:rsidRPr="00391809">
        <w:rPr>
          <w:rFonts w:cs="Arial"/>
        </w:rPr>
        <w:t>ία μετα</w:t>
      </w:r>
      <w:r w:rsidRPr="00391809">
        <w:rPr>
          <w:rFonts w:cs="Arial"/>
          <w:spacing w:val="-1"/>
        </w:rPr>
        <w:t>φ</w:t>
      </w:r>
      <w:r w:rsidRPr="00391809">
        <w:rPr>
          <w:rFonts w:cs="Arial"/>
        </w:rPr>
        <w:t>έρο</w:t>
      </w:r>
      <w:r w:rsidRPr="00391809">
        <w:rPr>
          <w:rFonts w:cs="Arial"/>
          <w:spacing w:val="-1"/>
        </w:rPr>
        <w:t>ν</w:t>
      </w:r>
      <w:r w:rsidRPr="00391809">
        <w:rPr>
          <w:rFonts w:cs="Arial"/>
          <w:spacing w:val="-3"/>
        </w:rPr>
        <w:t>τ</w:t>
      </w:r>
      <w:r w:rsidRPr="00391809">
        <w:rPr>
          <w:rFonts w:cs="Arial"/>
          <w:spacing w:val="-2"/>
        </w:rPr>
        <w:t>α</w:t>
      </w:r>
      <w:r w:rsidRPr="00391809">
        <w:rPr>
          <w:rFonts w:cs="Arial"/>
        </w:rPr>
        <w:t>ι</w:t>
      </w:r>
      <w:r w:rsidRPr="00391809">
        <w:rPr>
          <w:rFonts w:cs="Arial"/>
          <w:spacing w:val="45"/>
        </w:rPr>
        <w:t xml:space="preserve"> </w:t>
      </w:r>
      <w:r w:rsidRPr="00391809">
        <w:rPr>
          <w:rFonts w:cs="Arial"/>
        </w:rPr>
        <w:t>τα</w:t>
      </w:r>
      <w:r w:rsidRPr="00391809">
        <w:rPr>
          <w:rFonts w:cs="Arial"/>
          <w:spacing w:val="41"/>
        </w:rPr>
        <w:t xml:space="preserve"> </w:t>
      </w:r>
      <w:r w:rsidRPr="00391809">
        <w:rPr>
          <w:rFonts w:cs="Arial"/>
        </w:rPr>
        <w:t>α</w:t>
      </w:r>
      <w:r w:rsidRPr="00391809">
        <w:rPr>
          <w:rFonts w:cs="Arial"/>
          <w:spacing w:val="1"/>
        </w:rPr>
        <w:t>π</w:t>
      </w:r>
      <w:r w:rsidRPr="00391809">
        <w:rPr>
          <w:rFonts w:cs="Arial"/>
          <w:spacing w:val="-3"/>
        </w:rPr>
        <w:t>ό</w:t>
      </w:r>
      <w:r w:rsidRPr="00391809">
        <w:rPr>
          <w:rFonts w:cs="Arial"/>
          <w:spacing w:val="1"/>
        </w:rPr>
        <w:t>β</w:t>
      </w:r>
      <w:r w:rsidRPr="00391809">
        <w:rPr>
          <w:rFonts w:cs="Arial"/>
          <w:spacing w:val="-1"/>
        </w:rPr>
        <w:t>λ</w:t>
      </w:r>
      <w:r w:rsidRPr="00391809">
        <w:rPr>
          <w:rFonts w:cs="Arial"/>
        </w:rPr>
        <w:t>ητα</w:t>
      </w:r>
      <w:r w:rsidRPr="00391809">
        <w:rPr>
          <w:rFonts w:cs="Arial"/>
          <w:spacing w:val="41"/>
        </w:rPr>
        <w:t xml:space="preserve"> </w:t>
      </w:r>
      <w:r w:rsidRPr="00391809">
        <w:rPr>
          <w:rFonts w:cs="Arial"/>
          <w:spacing w:val="-1"/>
        </w:rPr>
        <w:t>κ</w:t>
      </w:r>
      <w:r w:rsidRPr="00391809">
        <w:rPr>
          <w:rFonts w:cs="Arial"/>
          <w:spacing w:val="-2"/>
        </w:rPr>
        <w:t>α</w:t>
      </w:r>
      <w:r w:rsidRPr="00391809">
        <w:rPr>
          <w:rFonts w:cs="Arial"/>
        </w:rPr>
        <w:t>ι</w:t>
      </w:r>
      <w:r w:rsidRPr="00391809">
        <w:rPr>
          <w:rFonts w:cs="Arial"/>
          <w:spacing w:val="45"/>
        </w:rPr>
        <w:t xml:space="preserve"> </w:t>
      </w:r>
      <w:r w:rsidRPr="00391809">
        <w:rPr>
          <w:rFonts w:cs="Arial"/>
          <w:spacing w:val="-3"/>
        </w:rPr>
        <w:t>τ</w:t>
      </w:r>
      <w:r w:rsidRPr="00391809">
        <w:rPr>
          <w:rFonts w:cs="Arial"/>
        </w:rPr>
        <w:t>ων</w:t>
      </w:r>
      <w:r w:rsidRPr="00391809">
        <w:rPr>
          <w:rFonts w:cs="Arial"/>
          <w:spacing w:val="43"/>
        </w:rPr>
        <w:t xml:space="preserve"> </w:t>
      </w:r>
      <w:r w:rsidRPr="00391809">
        <w:rPr>
          <w:rFonts w:cs="Arial"/>
        </w:rPr>
        <w:t>α</w:t>
      </w:r>
      <w:r w:rsidRPr="00391809">
        <w:rPr>
          <w:rFonts w:cs="Arial"/>
          <w:spacing w:val="1"/>
        </w:rPr>
        <w:t>π</w:t>
      </w:r>
      <w:r w:rsidRPr="00391809">
        <w:rPr>
          <w:rFonts w:cs="Arial"/>
        </w:rPr>
        <w:t>ο</w:t>
      </w:r>
      <w:r w:rsidRPr="00391809">
        <w:rPr>
          <w:rFonts w:cs="Arial"/>
          <w:spacing w:val="-3"/>
        </w:rPr>
        <w:t>θ</w:t>
      </w:r>
      <w:r w:rsidRPr="00391809">
        <w:rPr>
          <w:rFonts w:cs="Arial"/>
        </w:rPr>
        <w:t>η</w:t>
      </w:r>
      <w:r w:rsidRPr="00391809">
        <w:rPr>
          <w:rFonts w:cs="Arial"/>
          <w:spacing w:val="-1"/>
        </w:rPr>
        <w:t>κ</w:t>
      </w:r>
      <w:r w:rsidRPr="00391809">
        <w:rPr>
          <w:rFonts w:cs="Arial"/>
        </w:rPr>
        <w:t>ευ</w:t>
      </w:r>
      <w:r w:rsidRPr="00391809">
        <w:rPr>
          <w:rFonts w:cs="Arial"/>
          <w:spacing w:val="-3"/>
        </w:rPr>
        <w:t>τ</w:t>
      </w:r>
      <w:r w:rsidRPr="00391809">
        <w:rPr>
          <w:rFonts w:cs="Arial"/>
          <w:spacing w:val="2"/>
        </w:rPr>
        <w:t>ι</w:t>
      </w:r>
      <w:r w:rsidRPr="00391809">
        <w:rPr>
          <w:rFonts w:cs="Arial"/>
          <w:spacing w:val="-3"/>
        </w:rPr>
        <w:t>κ</w:t>
      </w:r>
      <w:r w:rsidRPr="00391809">
        <w:rPr>
          <w:rFonts w:cs="Arial"/>
        </w:rPr>
        <w:t>ών</w:t>
      </w:r>
      <w:r w:rsidRPr="00391809">
        <w:rPr>
          <w:rFonts w:cs="Arial"/>
          <w:spacing w:val="43"/>
        </w:rPr>
        <w:t xml:space="preserve"> </w:t>
      </w:r>
      <w:r w:rsidRPr="00391809">
        <w:rPr>
          <w:rFonts w:cs="Arial"/>
        </w:rPr>
        <w:t>χώρων αυτώ</w:t>
      </w:r>
      <w:r w:rsidRPr="00391809">
        <w:rPr>
          <w:rFonts w:cs="Arial"/>
          <w:spacing w:val="-1"/>
        </w:rPr>
        <w:t>ν</w:t>
      </w:r>
      <w:r w:rsidRPr="00391809">
        <w:rPr>
          <w:rFonts w:cs="Arial"/>
        </w:rPr>
        <w:t>,</w:t>
      </w:r>
      <w:r w:rsidRPr="00391809">
        <w:rPr>
          <w:rFonts w:cs="Arial"/>
          <w:spacing w:val="25"/>
        </w:rPr>
        <w:t xml:space="preserve"> </w:t>
      </w:r>
      <w:r w:rsidRPr="00391809">
        <w:rPr>
          <w:rFonts w:cs="Arial"/>
          <w:spacing w:val="-1"/>
        </w:rPr>
        <w:t>λ</w:t>
      </w:r>
      <w:r w:rsidRPr="00391809">
        <w:rPr>
          <w:rFonts w:cs="Arial"/>
        </w:rPr>
        <w:t>α</w:t>
      </w:r>
      <w:r w:rsidRPr="00391809">
        <w:rPr>
          <w:rFonts w:cs="Arial"/>
          <w:spacing w:val="-2"/>
        </w:rPr>
        <w:t>μ</w:t>
      </w:r>
      <w:r w:rsidRPr="00391809">
        <w:rPr>
          <w:rFonts w:cs="Arial"/>
          <w:spacing w:val="1"/>
        </w:rPr>
        <w:t>β</w:t>
      </w:r>
      <w:r w:rsidRPr="00391809">
        <w:rPr>
          <w:rFonts w:cs="Arial"/>
        </w:rPr>
        <w:t>ά</w:t>
      </w:r>
      <w:r w:rsidRPr="00391809">
        <w:rPr>
          <w:rFonts w:cs="Arial"/>
          <w:spacing w:val="-1"/>
        </w:rPr>
        <w:t>ν</w:t>
      </w:r>
      <w:r w:rsidRPr="00391809">
        <w:rPr>
          <w:rFonts w:cs="Arial"/>
          <w:spacing w:val="-3"/>
        </w:rPr>
        <w:t>ο</w:t>
      </w:r>
      <w:r w:rsidRPr="00391809">
        <w:rPr>
          <w:rFonts w:cs="Arial"/>
          <w:spacing w:val="-1"/>
        </w:rPr>
        <w:t>ν</w:t>
      </w:r>
      <w:r w:rsidRPr="00391809">
        <w:rPr>
          <w:rFonts w:cs="Arial"/>
        </w:rPr>
        <w:t>τας</w:t>
      </w:r>
      <w:r w:rsidRPr="00391809">
        <w:rPr>
          <w:rFonts w:cs="Arial"/>
          <w:spacing w:val="25"/>
        </w:rPr>
        <w:t xml:space="preserve"> </w:t>
      </w:r>
      <w:r w:rsidRPr="00391809">
        <w:rPr>
          <w:rFonts w:cs="Arial"/>
        </w:rPr>
        <w:t>υ</w:t>
      </w:r>
      <w:r w:rsidRPr="00391809">
        <w:rPr>
          <w:rFonts w:cs="Arial"/>
          <w:spacing w:val="1"/>
        </w:rPr>
        <w:t>π</w:t>
      </w:r>
      <w:r w:rsidRPr="00391809">
        <w:rPr>
          <w:rFonts w:cs="Arial"/>
          <w:spacing w:val="-3"/>
        </w:rPr>
        <w:t>ό</w:t>
      </w:r>
      <w:r w:rsidRPr="00391809">
        <w:rPr>
          <w:rFonts w:cs="Arial"/>
          <w:spacing w:val="-1"/>
        </w:rPr>
        <w:t>ψ</w:t>
      </w:r>
      <w:r w:rsidRPr="00391809">
        <w:rPr>
          <w:rFonts w:cs="Arial"/>
        </w:rPr>
        <w:t>η</w:t>
      </w:r>
      <w:r w:rsidRPr="00391809">
        <w:rPr>
          <w:rFonts w:cs="Arial"/>
          <w:spacing w:val="26"/>
        </w:rPr>
        <w:t xml:space="preserve"> </w:t>
      </w:r>
      <w:r w:rsidRPr="00391809">
        <w:rPr>
          <w:rFonts w:cs="Arial"/>
        </w:rPr>
        <w:t>τα</w:t>
      </w:r>
      <w:r w:rsidRPr="00391809">
        <w:rPr>
          <w:rFonts w:cs="Arial"/>
          <w:spacing w:val="24"/>
        </w:rPr>
        <w:t xml:space="preserve"> </w:t>
      </w:r>
      <w:r w:rsidRPr="00391809">
        <w:rPr>
          <w:rFonts w:cs="Arial"/>
          <w:spacing w:val="-1"/>
        </w:rPr>
        <w:t>π</w:t>
      </w:r>
      <w:r w:rsidRPr="00391809">
        <w:rPr>
          <w:rFonts w:cs="Arial"/>
        </w:rPr>
        <w:t>ρότυ</w:t>
      </w:r>
      <w:r w:rsidRPr="00391809">
        <w:rPr>
          <w:rFonts w:cs="Arial"/>
          <w:spacing w:val="-1"/>
        </w:rPr>
        <w:t>π</w:t>
      </w:r>
      <w:r w:rsidRPr="00391809">
        <w:rPr>
          <w:rFonts w:cs="Arial"/>
        </w:rPr>
        <w:t>α</w:t>
      </w:r>
      <w:r w:rsidRPr="00391809">
        <w:rPr>
          <w:rFonts w:cs="Arial"/>
          <w:spacing w:val="27"/>
        </w:rPr>
        <w:t xml:space="preserve"> </w:t>
      </w:r>
      <w:r w:rsidRPr="00391809">
        <w:rPr>
          <w:rFonts w:cs="Arial"/>
        </w:rPr>
        <w:t>Ε</w:t>
      </w:r>
      <w:r w:rsidRPr="00391809">
        <w:rPr>
          <w:rFonts w:cs="Arial"/>
          <w:spacing w:val="-1"/>
        </w:rPr>
        <w:t>Λ</w:t>
      </w:r>
      <w:r w:rsidRPr="00391809">
        <w:rPr>
          <w:rFonts w:cs="Arial"/>
        </w:rPr>
        <w:t>ΟΤ</w:t>
      </w:r>
      <w:r w:rsidRPr="00391809">
        <w:rPr>
          <w:rFonts w:cs="Arial"/>
          <w:spacing w:val="24"/>
        </w:rPr>
        <w:t xml:space="preserve"> </w:t>
      </w:r>
      <w:r w:rsidRPr="00391809">
        <w:rPr>
          <w:rFonts w:cs="Arial"/>
        </w:rPr>
        <w:t>ΕΝ</w:t>
      </w:r>
      <w:r w:rsidRPr="00391809">
        <w:rPr>
          <w:rFonts w:cs="Arial"/>
          <w:spacing w:val="25"/>
        </w:rPr>
        <w:t xml:space="preserve"> </w:t>
      </w:r>
      <w:r w:rsidRPr="00391809">
        <w:rPr>
          <w:rFonts w:cs="Arial"/>
          <w:spacing w:val="-1"/>
        </w:rPr>
        <w:t>127</w:t>
      </w:r>
      <w:r w:rsidRPr="00391809">
        <w:rPr>
          <w:rFonts w:cs="Arial"/>
          <w:spacing w:val="1"/>
        </w:rPr>
        <w:t>5</w:t>
      </w:r>
      <w:r w:rsidRPr="00391809">
        <w:rPr>
          <w:rFonts w:cs="Arial"/>
        </w:rPr>
        <w:t>-</w:t>
      </w:r>
      <w:r w:rsidRPr="00391809">
        <w:rPr>
          <w:rFonts w:cs="Arial"/>
          <w:spacing w:val="-1"/>
        </w:rPr>
        <w:t>9</w:t>
      </w:r>
      <w:r w:rsidRPr="00391809">
        <w:rPr>
          <w:rFonts w:cs="Arial"/>
        </w:rPr>
        <w:t xml:space="preserve">9 </w:t>
      </w:r>
      <w:r w:rsidRPr="00391809">
        <w:rPr>
          <w:rFonts w:cs="Arial"/>
          <w:spacing w:val="-1"/>
        </w:rPr>
        <w:t>κ</w:t>
      </w:r>
      <w:r w:rsidRPr="00391809">
        <w:rPr>
          <w:rFonts w:cs="Arial"/>
        </w:rPr>
        <w:t>αι</w:t>
      </w:r>
      <w:r w:rsidRPr="00391809">
        <w:rPr>
          <w:rFonts w:cs="Arial"/>
          <w:spacing w:val="2"/>
        </w:rPr>
        <w:t xml:space="preserve"> </w:t>
      </w:r>
      <w:r w:rsidRPr="00391809">
        <w:rPr>
          <w:rFonts w:cs="Arial"/>
        </w:rPr>
        <w:t>Ε</w:t>
      </w:r>
      <w:r w:rsidRPr="00391809">
        <w:rPr>
          <w:rFonts w:cs="Arial"/>
          <w:spacing w:val="-3"/>
        </w:rPr>
        <w:t>Λ</w:t>
      </w:r>
      <w:r w:rsidRPr="00391809">
        <w:rPr>
          <w:rFonts w:cs="Arial"/>
        </w:rPr>
        <w:t xml:space="preserve">ΟΤ ΕΝ </w:t>
      </w:r>
      <w:r w:rsidRPr="00391809">
        <w:rPr>
          <w:rFonts w:cs="Arial"/>
          <w:spacing w:val="-1"/>
        </w:rPr>
        <w:t>127</w:t>
      </w:r>
      <w:r w:rsidRPr="00391809">
        <w:rPr>
          <w:rFonts w:cs="Arial"/>
        </w:rPr>
        <w:t>6-</w:t>
      </w:r>
      <w:r w:rsidRPr="00391809">
        <w:rPr>
          <w:rFonts w:cs="Arial"/>
          <w:spacing w:val="-1"/>
        </w:rPr>
        <w:t>98</w:t>
      </w:r>
      <w:r w:rsidRPr="00391809">
        <w:rPr>
          <w:rFonts w:cs="Arial"/>
        </w:rPr>
        <w:t>.</w:t>
      </w:r>
    </w:p>
    <w:p w:rsidR="00D65C00" w:rsidRPr="00391809" w:rsidRDefault="00D65C00" w:rsidP="00D65C00">
      <w:pPr>
        <w:spacing w:line="100" w:lineRule="atLeast"/>
        <w:rPr>
          <w:rFonts w:cs="Arial"/>
          <w:spacing w:val="-1"/>
        </w:rPr>
      </w:pPr>
      <w:r w:rsidRPr="00391809">
        <w:rPr>
          <w:rFonts w:cs="Arial"/>
          <w:spacing w:val="-1"/>
        </w:rPr>
        <w:t>10</w:t>
      </w:r>
      <w:r w:rsidRPr="00391809">
        <w:rPr>
          <w:rFonts w:cs="Arial"/>
          <w:spacing w:val="1"/>
        </w:rPr>
        <w:t xml:space="preserve">. </w:t>
      </w:r>
      <w:r w:rsidRPr="00391809">
        <w:rPr>
          <w:rFonts w:cs="Arial"/>
        </w:rPr>
        <w:t>Ο</w:t>
      </w:r>
      <w:r w:rsidRPr="00391809">
        <w:rPr>
          <w:rFonts w:cs="Arial"/>
          <w:spacing w:val="24"/>
        </w:rPr>
        <w:t xml:space="preserve"> </w:t>
      </w:r>
      <w:r w:rsidRPr="00391809">
        <w:rPr>
          <w:rFonts w:cs="Arial"/>
          <w:spacing w:val="-1"/>
        </w:rPr>
        <w:t>φ</w:t>
      </w:r>
      <w:r w:rsidRPr="00391809">
        <w:rPr>
          <w:rFonts w:cs="Arial"/>
        </w:rPr>
        <w:t>ορέας</w:t>
      </w:r>
      <w:r w:rsidRPr="00391809">
        <w:rPr>
          <w:rFonts w:cs="Arial"/>
          <w:spacing w:val="23"/>
        </w:rPr>
        <w:t xml:space="preserve"> </w:t>
      </w:r>
      <w:r w:rsidRPr="00391809">
        <w:rPr>
          <w:rFonts w:cs="Arial"/>
          <w:spacing w:val="-1"/>
        </w:rPr>
        <w:t>λ</w:t>
      </w:r>
      <w:r w:rsidRPr="00391809">
        <w:rPr>
          <w:rFonts w:cs="Arial"/>
          <w:spacing w:val="-3"/>
        </w:rPr>
        <w:t>ε</w:t>
      </w:r>
      <w:r w:rsidRPr="00391809">
        <w:rPr>
          <w:rFonts w:cs="Arial"/>
          <w:spacing w:val="2"/>
        </w:rPr>
        <w:t>ι</w:t>
      </w:r>
      <w:r w:rsidRPr="00391809">
        <w:rPr>
          <w:rFonts w:cs="Arial"/>
        </w:rPr>
        <w:t>τ</w:t>
      </w:r>
      <w:r w:rsidRPr="00391809">
        <w:rPr>
          <w:rFonts w:cs="Arial"/>
          <w:spacing w:val="-3"/>
        </w:rPr>
        <w:t>ο</w:t>
      </w:r>
      <w:r w:rsidRPr="00391809">
        <w:rPr>
          <w:rFonts w:cs="Arial"/>
        </w:rPr>
        <w:t>υρ</w:t>
      </w:r>
      <w:r w:rsidRPr="00391809">
        <w:rPr>
          <w:rFonts w:cs="Arial"/>
          <w:spacing w:val="-3"/>
        </w:rPr>
        <w:t>γ</w:t>
      </w:r>
      <w:r w:rsidRPr="00391809">
        <w:rPr>
          <w:rFonts w:cs="Arial"/>
          <w:spacing w:val="2"/>
        </w:rPr>
        <w:t>ί</w:t>
      </w:r>
      <w:r w:rsidRPr="00391809">
        <w:rPr>
          <w:rFonts w:cs="Arial"/>
        </w:rPr>
        <w:t>ας</w:t>
      </w:r>
      <w:r w:rsidRPr="00391809">
        <w:rPr>
          <w:rFonts w:cs="Arial"/>
          <w:spacing w:val="23"/>
        </w:rPr>
        <w:t xml:space="preserve"> </w:t>
      </w:r>
      <w:r w:rsidRPr="00391809">
        <w:rPr>
          <w:rFonts w:cs="Arial"/>
        </w:rPr>
        <w:t>της</w:t>
      </w:r>
      <w:r w:rsidRPr="00391809">
        <w:rPr>
          <w:rFonts w:cs="Arial"/>
          <w:spacing w:val="23"/>
        </w:rPr>
        <w:t xml:space="preserve"> </w:t>
      </w:r>
      <w:r w:rsidRPr="00391809">
        <w:rPr>
          <w:rFonts w:cs="Arial"/>
        </w:rPr>
        <w:t>ε</w:t>
      </w:r>
      <w:r w:rsidRPr="00391809">
        <w:rPr>
          <w:rFonts w:cs="Arial"/>
          <w:spacing w:val="-3"/>
        </w:rPr>
        <w:t>γ</w:t>
      </w:r>
      <w:r w:rsidRPr="00391809">
        <w:rPr>
          <w:rFonts w:cs="Arial"/>
          <w:spacing w:val="-1"/>
        </w:rPr>
        <w:t>κ</w:t>
      </w:r>
      <w:r w:rsidRPr="00391809">
        <w:rPr>
          <w:rFonts w:cs="Arial"/>
        </w:rPr>
        <w:t>ατά</w:t>
      </w:r>
      <w:r w:rsidRPr="00391809">
        <w:rPr>
          <w:rFonts w:cs="Arial"/>
          <w:spacing w:val="1"/>
        </w:rPr>
        <w:t>σ</w:t>
      </w:r>
      <w:r w:rsidRPr="00391809">
        <w:rPr>
          <w:rFonts w:cs="Arial"/>
          <w:spacing w:val="-3"/>
        </w:rPr>
        <w:t>τ</w:t>
      </w:r>
      <w:r w:rsidRPr="00391809">
        <w:rPr>
          <w:rFonts w:cs="Arial"/>
        </w:rPr>
        <w:t>α</w:t>
      </w:r>
      <w:r w:rsidRPr="00391809">
        <w:rPr>
          <w:rFonts w:cs="Arial"/>
          <w:spacing w:val="1"/>
        </w:rPr>
        <w:t>σ</w:t>
      </w:r>
      <w:r w:rsidRPr="00391809">
        <w:rPr>
          <w:rFonts w:cs="Arial"/>
        </w:rPr>
        <w:t>ης</w:t>
      </w:r>
      <w:r w:rsidRPr="00391809">
        <w:rPr>
          <w:rFonts w:cs="Arial"/>
          <w:spacing w:val="23"/>
        </w:rPr>
        <w:t xml:space="preserve"> </w:t>
      </w:r>
      <w:r w:rsidRPr="00391809">
        <w:rPr>
          <w:rFonts w:cs="Arial"/>
          <w:spacing w:val="-2"/>
        </w:rPr>
        <w:t>α</w:t>
      </w:r>
      <w:r w:rsidRPr="00391809">
        <w:rPr>
          <w:rFonts w:cs="Arial"/>
          <w:spacing w:val="1"/>
        </w:rPr>
        <w:t>π</w:t>
      </w:r>
      <w:r w:rsidRPr="00391809">
        <w:rPr>
          <w:rFonts w:cs="Arial"/>
          <w:spacing w:val="-3"/>
        </w:rPr>
        <w:t>ο</w:t>
      </w:r>
      <w:r w:rsidRPr="00391809">
        <w:rPr>
          <w:rFonts w:cs="Arial"/>
          <w:spacing w:val="1"/>
        </w:rPr>
        <w:t>σ</w:t>
      </w:r>
      <w:r w:rsidRPr="00391809">
        <w:rPr>
          <w:rFonts w:cs="Arial"/>
        </w:rPr>
        <w:t>τ</w:t>
      </w:r>
      <w:r w:rsidRPr="00391809">
        <w:rPr>
          <w:rFonts w:cs="Arial"/>
          <w:spacing w:val="-3"/>
        </w:rPr>
        <w:t>ε</w:t>
      </w:r>
      <w:r w:rsidRPr="00391809">
        <w:rPr>
          <w:rFonts w:cs="Arial"/>
          <w:spacing w:val="2"/>
        </w:rPr>
        <w:t>ί</w:t>
      </w:r>
      <w:r w:rsidRPr="00391809">
        <w:rPr>
          <w:rFonts w:cs="Arial"/>
        </w:rPr>
        <w:t>ρω</w:t>
      </w:r>
      <w:r w:rsidRPr="00391809">
        <w:rPr>
          <w:rFonts w:cs="Arial"/>
          <w:spacing w:val="-2"/>
        </w:rPr>
        <w:t>σ</w:t>
      </w:r>
      <w:r w:rsidRPr="00391809">
        <w:rPr>
          <w:rFonts w:cs="Arial"/>
        </w:rPr>
        <w:t>ης</w:t>
      </w:r>
      <w:r w:rsidRPr="00391809">
        <w:rPr>
          <w:rFonts w:cs="Arial"/>
          <w:spacing w:val="26"/>
        </w:rPr>
        <w:t xml:space="preserve"> </w:t>
      </w:r>
      <w:r w:rsidRPr="00391809">
        <w:rPr>
          <w:rFonts w:cs="Arial"/>
        </w:rPr>
        <w:t xml:space="preserve">θα </w:t>
      </w:r>
      <w:r w:rsidRPr="00391809">
        <w:rPr>
          <w:rFonts w:cs="Arial"/>
          <w:spacing w:val="1"/>
        </w:rPr>
        <w:t>π</w:t>
      </w:r>
      <w:r w:rsidRPr="00391809">
        <w:rPr>
          <w:rFonts w:cs="Arial"/>
        </w:rPr>
        <w:t>ρ</w:t>
      </w:r>
      <w:r w:rsidRPr="00391809">
        <w:rPr>
          <w:rFonts w:cs="Arial"/>
          <w:spacing w:val="-3"/>
        </w:rPr>
        <w:t>έ</w:t>
      </w:r>
      <w:r w:rsidRPr="00391809">
        <w:rPr>
          <w:rFonts w:cs="Arial"/>
          <w:spacing w:val="1"/>
        </w:rPr>
        <w:t>π</w:t>
      </w:r>
      <w:r w:rsidRPr="00391809">
        <w:rPr>
          <w:rFonts w:cs="Arial"/>
          <w:spacing w:val="-3"/>
        </w:rPr>
        <w:t>ε</w:t>
      </w:r>
      <w:r w:rsidRPr="00391809">
        <w:rPr>
          <w:rFonts w:cs="Arial"/>
        </w:rPr>
        <w:t>ι</w:t>
      </w:r>
      <w:r w:rsidRPr="00391809">
        <w:rPr>
          <w:rFonts w:cs="Arial"/>
          <w:spacing w:val="22"/>
        </w:rPr>
        <w:t xml:space="preserve"> </w:t>
      </w:r>
      <w:r w:rsidRPr="00391809">
        <w:rPr>
          <w:rFonts w:cs="Arial"/>
          <w:spacing w:val="-1"/>
        </w:rPr>
        <w:t>ν</w:t>
      </w:r>
      <w:r w:rsidRPr="00391809">
        <w:rPr>
          <w:rFonts w:cs="Arial"/>
        </w:rPr>
        <w:t>α</w:t>
      </w:r>
      <w:r w:rsidRPr="00391809">
        <w:rPr>
          <w:rFonts w:cs="Arial"/>
          <w:spacing w:val="48"/>
        </w:rPr>
        <w:t xml:space="preserve"> </w:t>
      </w:r>
      <w:r w:rsidRPr="00391809">
        <w:rPr>
          <w:rFonts w:cs="Arial"/>
        </w:rPr>
        <w:t>ε</w:t>
      </w:r>
      <w:r w:rsidRPr="00391809">
        <w:rPr>
          <w:rFonts w:cs="Arial"/>
          <w:spacing w:val="-1"/>
        </w:rPr>
        <w:t>φ</w:t>
      </w:r>
      <w:r w:rsidRPr="00391809">
        <w:rPr>
          <w:rFonts w:cs="Arial"/>
        </w:rPr>
        <w:t>α</w:t>
      </w:r>
      <w:r w:rsidRPr="00391809">
        <w:rPr>
          <w:rFonts w:cs="Arial"/>
          <w:spacing w:val="-3"/>
        </w:rPr>
        <w:t>ρ</w:t>
      </w:r>
      <w:r w:rsidRPr="00391809">
        <w:rPr>
          <w:rFonts w:cs="Arial"/>
          <w:spacing w:val="-2"/>
        </w:rPr>
        <w:t>μ</w:t>
      </w:r>
      <w:r w:rsidRPr="00391809">
        <w:rPr>
          <w:rFonts w:cs="Arial"/>
        </w:rPr>
        <w:t>ό</w:t>
      </w:r>
      <w:r w:rsidRPr="00391809">
        <w:rPr>
          <w:rFonts w:cs="Arial"/>
          <w:spacing w:val="1"/>
        </w:rPr>
        <w:t>ζ</w:t>
      </w:r>
      <w:r w:rsidRPr="00391809">
        <w:rPr>
          <w:rFonts w:cs="Arial"/>
          <w:spacing w:val="-3"/>
        </w:rPr>
        <w:t>ε</w:t>
      </w:r>
      <w:r w:rsidRPr="00391809">
        <w:rPr>
          <w:rFonts w:cs="Arial"/>
        </w:rPr>
        <w:t xml:space="preserve">ι </w:t>
      </w:r>
      <w:r w:rsidRPr="00391809">
        <w:rPr>
          <w:rFonts w:cs="Arial"/>
          <w:spacing w:val="-48"/>
        </w:rPr>
        <w:t xml:space="preserve"> </w:t>
      </w:r>
      <w:r w:rsidRPr="00391809">
        <w:rPr>
          <w:rFonts w:cs="Arial"/>
          <w:spacing w:val="-2"/>
        </w:rPr>
        <w:t>σ</w:t>
      </w:r>
      <w:r w:rsidRPr="00391809">
        <w:rPr>
          <w:rFonts w:cs="Arial"/>
        </w:rPr>
        <w:t>υ</w:t>
      </w:r>
      <w:r w:rsidRPr="00391809">
        <w:rPr>
          <w:rFonts w:cs="Arial"/>
          <w:spacing w:val="-1"/>
        </w:rPr>
        <w:t>γκ</w:t>
      </w:r>
      <w:r w:rsidRPr="00391809">
        <w:rPr>
          <w:rFonts w:cs="Arial"/>
        </w:rPr>
        <w:t>ε</w:t>
      </w:r>
      <w:r w:rsidRPr="00391809">
        <w:rPr>
          <w:rFonts w:cs="Arial"/>
          <w:spacing w:val="-1"/>
        </w:rPr>
        <w:t>κ</w:t>
      </w:r>
      <w:r w:rsidRPr="00391809">
        <w:rPr>
          <w:rFonts w:cs="Arial"/>
          <w:spacing w:val="-3"/>
        </w:rPr>
        <w:t>ρ</w:t>
      </w:r>
      <w:r w:rsidRPr="00391809">
        <w:rPr>
          <w:rFonts w:cs="Arial"/>
          <w:spacing w:val="2"/>
        </w:rPr>
        <w:t>ι</w:t>
      </w:r>
      <w:r w:rsidRPr="00391809">
        <w:rPr>
          <w:rFonts w:cs="Arial"/>
        </w:rPr>
        <w:t>μέ</w:t>
      </w:r>
      <w:r w:rsidRPr="00391809">
        <w:rPr>
          <w:rFonts w:cs="Arial"/>
          <w:spacing w:val="-3"/>
        </w:rPr>
        <w:t>ν</w:t>
      </w:r>
      <w:r w:rsidRPr="00391809">
        <w:rPr>
          <w:rFonts w:cs="Arial"/>
        </w:rPr>
        <w:t>ο</w:t>
      </w:r>
      <w:r w:rsidRPr="00391809">
        <w:rPr>
          <w:rFonts w:cs="Arial"/>
          <w:spacing w:val="48"/>
        </w:rPr>
        <w:t xml:space="preserve"> </w:t>
      </w:r>
      <w:r w:rsidRPr="00391809">
        <w:rPr>
          <w:rFonts w:cs="Arial"/>
        </w:rPr>
        <w:t>δ</w:t>
      </w:r>
      <w:r w:rsidRPr="00391809">
        <w:rPr>
          <w:rFonts w:cs="Arial"/>
          <w:spacing w:val="2"/>
        </w:rPr>
        <w:t>ι</w:t>
      </w:r>
      <w:r w:rsidRPr="00391809">
        <w:rPr>
          <w:rFonts w:cs="Arial"/>
        </w:rPr>
        <w:t>ά</w:t>
      </w:r>
      <w:r w:rsidRPr="00391809">
        <w:rPr>
          <w:rFonts w:cs="Arial"/>
          <w:spacing w:val="-1"/>
        </w:rPr>
        <w:t>γ</w:t>
      </w:r>
      <w:r w:rsidRPr="00391809">
        <w:rPr>
          <w:rFonts w:cs="Arial"/>
          <w:spacing w:val="-3"/>
        </w:rPr>
        <w:t>ρ</w:t>
      </w:r>
      <w:r w:rsidRPr="00391809">
        <w:rPr>
          <w:rFonts w:cs="Arial"/>
        </w:rPr>
        <w:t>α</w:t>
      </w:r>
      <w:r w:rsidRPr="00391809">
        <w:rPr>
          <w:rFonts w:cs="Arial"/>
          <w:spacing w:val="-2"/>
        </w:rPr>
        <w:t>μ</w:t>
      </w:r>
      <w:r w:rsidRPr="00391809">
        <w:rPr>
          <w:rFonts w:cs="Arial"/>
        </w:rPr>
        <w:t>μα</w:t>
      </w:r>
      <w:r w:rsidRPr="00391809">
        <w:rPr>
          <w:rFonts w:cs="Arial"/>
          <w:spacing w:val="48"/>
        </w:rPr>
        <w:t xml:space="preserve"> </w:t>
      </w:r>
      <w:r w:rsidRPr="00391809">
        <w:rPr>
          <w:rFonts w:cs="Arial"/>
          <w:spacing w:val="-1"/>
        </w:rPr>
        <w:t>λ</w:t>
      </w:r>
      <w:r w:rsidRPr="00391809">
        <w:rPr>
          <w:rFonts w:cs="Arial"/>
          <w:spacing w:val="-3"/>
        </w:rPr>
        <w:t>ε</w:t>
      </w:r>
      <w:r w:rsidRPr="00391809">
        <w:rPr>
          <w:rFonts w:cs="Arial"/>
        </w:rPr>
        <w:t>ιτουρ</w:t>
      </w:r>
      <w:r w:rsidRPr="00391809">
        <w:rPr>
          <w:rFonts w:cs="Arial"/>
          <w:spacing w:val="-3"/>
        </w:rPr>
        <w:t>γ</w:t>
      </w:r>
      <w:r w:rsidRPr="00391809">
        <w:rPr>
          <w:rFonts w:cs="Arial"/>
          <w:spacing w:val="2"/>
        </w:rPr>
        <w:t>ί</w:t>
      </w:r>
      <w:r w:rsidRPr="00391809">
        <w:rPr>
          <w:rFonts w:cs="Arial"/>
        </w:rPr>
        <w:t>α</w:t>
      </w:r>
      <w:r w:rsidRPr="00391809">
        <w:rPr>
          <w:rFonts w:cs="Arial"/>
          <w:spacing w:val="-1"/>
        </w:rPr>
        <w:t>ς</w:t>
      </w:r>
      <w:r w:rsidRPr="00391809">
        <w:rPr>
          <w:rFonts w:cs="Arial"/>
        </w:rPr>
        <w:t>, το ο</w:t>
      </w:r>
      <w:r w:rsidRPr="00391809">
        <w:rPr>
          <w:rFonts w:cs="Arial"/>
          <w:spacing w:val="-1"/>
        </w:rPr>
        <w:t>π</w:t>
      </w:r>
      <w:r w:rsidRPr="00391809">
        <w:rPr>
          <w:rFonts w:cs="Arial"/>
          <w:spacing w:val="-3"/>
        </w:rPr>
        <w:t>ο</w:t>
      </w:r>
      <w:r w:rsidRPr="00391809">
        <w:rPr>
          <w:rFonts w:cs="Arial"/>
          <w:spacing w:val="2"/>
        </w:rPr>
        <w:t>ί</w:t>
      </w:r>
      <w:r w:rsidRPr="00391809">
        <w:rPr>
          <w:rFonts w:cs="Arial"/>
        </w:rPr>
        <w:t>ο θα α</w:t>
      </w:r>
      <w:r w:rsidRPr="00391809">
        <w:rPr>
          <w:rFonts w:cs="Arial"/>
          <w:spacing w:val="-1"/>
        </w:rPr>
        <w:t>ν</w:t>
      </w:r>
      <w:r w:rsidRPr="00391809">
        <w:rPr>
          <w:rFonts w:cs="Arial"/>
        </w:rPr>
        <w:t>α</w:t>
      </w:r>
      <w:r w:rsidRPr="00391809">
        <w:rPr>
          <w:rFonts w:cs="Arial"/>
          <w:spacing w:val="-1"/>
        </w:rPr>
        <w:t>φ</w:t>
      </w:r>
      <w:r w:rsidRPr="00391809">
        <w:rPr>
          <w:rFonts w:cs="Arial"/>
        </w:rPr>
        <w:t>έρ</w:t>
      </w:r>
      <w:r w:rsidRPr="00391809">
        <w:rPr>
          <w:rFonts w:cs="Arial"/>
          <w:spacing w:val="-3"/>
        </w:rPr>
        <w:t>ε</w:t>
      </w:r>
      <w:r w:rsidRPr="00391809">
        <w:rPr>
          <w:rFonts w:cs="Arial"/>
        </w:rPr>
        <w:t xml:space="preserve">ι </w:t>
      </w:r>
      <w:r w:rsidRPr="00391809">
        <w:rPr>
          <w:rFonts w:cs="Arial"/>
          <w:spacing w:val="-3"/>
        </w:rPr>
        <w:t>θε</w:t>
      </w:r>
      <w:r w:rsidRPr="00391809">
        <w:rPr>
          <w:rFonts w:cs="Arial"/>
        </w:rPr>
        <w:t>ρμο</w:t>
      </w:r>
      <w:r w:rsidRPr="00391809">
        <w:rPr>
          <w:rFonts w:cs="Arial"/>
          <w:spacing w:val="-1"/>
        </w:rPr>
        <w:t>κ</w:t>
      </w:r>
      <w:r w:rsidRPr="00391809">
        <w:rPr>
          <w:rFonts w:cs="Arial"/>
        </w:rPr>
        <w:t>ρα</w:t>
      </w:r>
      <w:r w:rsidRPr="00391809">
        <w:rPr>
          <w:rFonts w:cs="Arial"/>
          <w:spacing w:val="-2"/>
        </w:rPr>
        <w:t>σ</w:t>
      </w:r>
      <w:r w:rsidRPr="00391809">
        <w:rPr>
          <w:rFonts w:cs="Arial"/>
        </w:rPr>
        <w:t xml:space="preserve">ία, </w:t>
      </w:r>
      <w:r w:rsidRPr="00391809">
        <w:rPr>
          <w:rFonts w:cs="Arial"/>
          <w:spacing w:val="-1"/>
        </w:rPr>
        <w:t>π</w:t>
      </w:r>
      <w:r w:rsidRPr="00391809">
        <w:rPr>
          <w:rFonts w:cs="Arial"/>
          <w:spacing w:val="2"/>
        </w:rPr>
        <w:t>ί</w:t>
      </w:r>
      <w:r w:rsidRPr="00391809">
        <w:rPr>
          <w:rFonts w:cs="Arial"/>
          <w:spacing w:val="-3"/>
        </w:rPr>
        <w:t>ε</w:t>
      </w:r>
      <w:r w:rsidRPr="00391809">
        <w:rPr>
          <w:rFonts w:cs="Arial"/>
          <w:spacing w:val="1"/>
        </w:rPr>
        <w:t>σ</w:t>
      </w:r>
      <w:r w:rsidRPr="00391809">
        <w:rPr>
          <w:rFonts w:cs="Arial"/>
        </w:rPr>
        <w:t xml:space="preserve">η, </w:t>
      </w:r>
      <w:r w:rsidRPr="00391809">
        <w:rPr>
          <w:rFonts w:cs="Arial"/>
          <w:spacing w:val="-3"/>
        </w:rPr>
        <w:t>τ</w:t>
      </w:r>
      <w:r w:rsidRPr="00391809">
        <w:rPr>
          <w:rFonts w:cs="Arial"/>
        </w:rPr>
        <w:t>ύ</w:t>
      </w:r>
      <w:r w:rsidRPr="00391809">
        <w:rPr>
          <w:rFonts w:cs="Arial"/>
          <w:spacing w:val="-1"/>
        </w:rPr>
        <w:t>π</w:t>
      </w:r>
      <w:r w:rsidRPr="00391809">
        <w:rPr>
          <w:rFonts w:cs="Arial"/>
        </w:rPr>
        <w:t xml:space="preserve">ο </w:t>
      </w:r>
      <w:r w:rsidRPr="00391809">
        <w:rPr>
          <w:rFonts w:cs="Arial"/>
          <w:spacing w:val="1"/>
        </w:rPr>
        <w:t>σ</w:t>
      </w:r>
      <w:r w:rsidRPr="00391809">
        <w:rPr>
          <w:rFonts w:cs="Arial"/>
        </w:rPr>
        <w:t>υ</w:t>
      </w:r>
      <w:r w:rsidRPr="00391809">
        <w:rPr>
          <w:rFonts w:cs="Arial"/>
          <w:spacing w:val="1"/>
        </w:rPr>
        <w:t>σ</w:t>
      </w:r>
      <w:r w:rsidRPr="00391809">
        <w:rPr>
          <w:rFonts w:cs="Arial"/>
          <w:spacing w:val="-1"/>
        </w:rPr>
        <w:t>κ</w:t>
      </w:r>
      <w:r w:rsidRPr="00391809">
        <w:rPr>
          <w:rFonts w:cs="Arial"/>
          <w:spacing w:val="-3"/>
        </w:rPr>
        <w:t>ε</w:t>
      </w:r>
      <w:r w:rsidRPr="00391809">
        <w:rPr>
          <w:rFonts w:cs="Arial"/>
        </w:rPr>
        <w:t>υα</w:t>
      </w:r>
      <w:r w:rsidRPr="00391809">
        <w:rPr>
          <w:rFonts w:cs="Arial"/>
          <w:spacing w:val="-2"/>
        </w:rPr>
        <w:t>σ</w:t>
      </w:r>
      <w:r w:rsidRPr="00391809">
        <w:rPr>
          <w:rFonts w:cs="Arial"/>
        </w:rPr>
        <w:t>ία</w:t>
      </w:r>
      <w:r w:rsidRPr="00391809">
        <w:rPr>
          <w:rFonts w:cs="Arial"/>
          <w:spacing w:val="-1"/>
        </w:rPr>
        <w:t>ς</w:t>
      </w:r>
      <w:r w:rsidRPr="00391809">
        <w:rPr>
          <w:rFonts w:cs="Arial"/>
        </w:rPr>
        <w:t>, χρό</w:t>
      </w:r>
      <w:r w:rsidRPr="00391809">
        <w:rPr>
          <w:rFonts w:cs="Arial"/>
          <w:spacing w:val="-1"/>
        </w:rPr>
        <w:t>ν</w:t>
      </w:r>
      <w:r w:rsidRPr="00391809">
        <w:rPr>
          <w:rFonts w:cs="Arial"/>
        </w:rPr>
        <w:t xml:space="preserve">ος </w:t>
      </w:r>
      <w:r w:rsidRPr="00391809">
        <w:rPr>
          <w:rFonts w:cs="Arial"/>
          <w:spacing w:val="1"/>
        </w:rPr>
        <w:t>π</w:t>
      </w:r>
      <w:r w:rsidRPr="00391809">
        <w:rPr>
          <w:rFonts w:cs="Arial"/>
        </w:rPr>
        <w:t>αρ</w:t>
      </w:r>
      <w:r w:rsidRPr="00391809">
        <w:rPr>
          <w:rFonts w:cs="Arial"/>
          <w:spacing w:val="-2"/>
        </w:rPr>
        <w:t>αμ</w:t>
      </w:r>
      <w:r w:rsidRPr="00391809">
        <w:rPr>
          <w:rFonts w:cs="Arial"/>
        </w:rPr>
        <w:t>ο</w:t>
      </w:r>
      <w:r w:rsidRPr="00391809">
        <w:rPr>
          <w:rFonts w:cs="Arial"/>
          <w:spacing w:val="-1"/>
        </w:rPr>
        <w:t>ν</w:t>
      </w:r>
      <w:r w:rsidRPr="00391809">
        <w:rPr>
          <w:rFonts w:cs="Arial"/>
        </w:rPr>
        <w:t xml:space="preserve">ής </w:t>
      </w:r>
      <w:r w:rsidRPr="00391809">
        <w:rPr>
          <w:rFonts w:cs="Arial"/>
          <w:spacing w:val="1"/>
        </w:rPr>
        <w:t>σ</w:t>
      </w:r>
      <w:r w:rsidRPr="00391809">
        <w:rPr>
          <w:rFonts w:cs="Arial"/>
        </w:rPr>
        <w:t xml:space="preserve">τη </w:t>
      </w:r>
      <w:r w:rsidRPr="00391809">
        <w:rPr>
          <w:rFonts w:cs="Arial"/>
          <w:w w:val="142"/>
        </w:rPr>
        <w:t xml:space="preserve"> </w:t>
      </w:r>
      <w:r w:rsidRPr="00391809">
        <w:rPr>
          <w:rFonts w:cs="Arial"/>
        </w:rPr>
        <w:t>θ</w:t>
      </w:r>
      <w:r w:rsidRPr="00391809">
        <w:rPr>
          <w:rFonts w:cs="Arial"/>
          <w:spacing w:val="-3"/>
        </w:rPr>
        <w:t>ε</w:t>
      </w:r>
      <w:r w:rsidRPr="00391809">
        <w:rPr>
          <w:rFonts w:cs="Arial"/>
        </w:rPr>
        <w:t>ρμο</w:t>
      </w:r>
      <w:r w:rsidRPr="00391809">
        <w:rPr>
          <w:rFonts w:cs="Arial"/>
          <w:spacing w:val="-1"/>
        </w:rPr>
        <w:t>κ</w:t>
      </w:r>
      <w:r w:rsidRPr="00391809">
        <w:rPr>
          <w:rFonts w:cs="Arial"/>
        </w:rPr>
        <w:t>ρα</w:t>
      </w:r>
      <w:r w:rsidRPr="00391809">
        <w:rPr>
          <w:rFonts w:cs="Arial"/>
          <w:spacing w:val="-2"/>
        </w:rPr>
        <w:t>σ</w:t>
      </w:r>
      <w:r w:rsidRPr="00391809">
        <w:rPr>
          <w:rFonts w:cs="Arial"/>
        </w:rPr>
        <w:t>ία α</w:t>
      </w:r>
      <w:r w:rsidRPr="00391809">
        <w:rPr>
          <w:rFonts w:cs="Arial"/>
          <w:spacing w:val="1"/>
        </w:rPr>
        <w:t>π</w:t>
      </w:r>
      <w:r w:rsidRPr="00391809">
        <w:rPr>
          <w:rFonts w:cs="Arial"/>
          <w:spacing w:val="-3"/>
        </w:rPr>
        <w:t>ο</w:t>
      </w:r>
      <w:r w:rsidRPr="00391809">
        <w:rPr>
          <w:rFonts w:cs="Arial"/>
          <w:spacing w:val="1"/>
        </w:rPr>
        <w:t>σ</w:t>
      </w:r>
      <w:r w:rsidRPr="00391809">
        <w:rPr>
          <w:rFonts w:cs="Arial"/>
        </w:rPr>
        <w:t>τ</w:t>
      </w:r>
      <w:r w:rsidRPr="00391809">
        <w:rPr>
          <w:rFonts w:cs="Arial"/>
          <w:spacing w:val="-3"/>
        </w:rPr>
        <w:t>ε</w:t>
      </w:r>
      <w:r w:rsidRPr="00391809">
        <w:rPr>
          <w:rFonts w:cs="Arial"/>
          <w:spacing w:val="2"/>
        </w:rPr>
        <w:t>ί</w:t>
      </w:r>
      <w:r w:rsidRPr="00391809">
        <w:rPr>
          <w:rFonts w:cs="Arial"/>
        </w:rPr>
        <w:t>ρω</w:t>
      </w:r>
      <w:r w:rsidRPr="00391809">
        <w:rPr>
          <w:rFonts w:cs="Arial"/>
          <w:spacing w:val="-2"/>
        </w:rPr>
        <w:t>σ</w:t>
      </w:r>
      <w:r w:rsidRPr="00391809">
        <w:rPr>
          <w:rFonts w:cs="Arial"/>
        </w:rPr>
        <w:t>η</w:t>
      </w:r>
      <w:r w:rsidRPr="00391809">
        <w:rPr>
          <w:rFonts w:cs="Arial"/>
          <w:spacing w:val="-1"/>
        </w:rPr>
        <w:t>ς</w:t>
      </w:r>
      <w:r w:rsidRPr="00391809">
        <w:rPr>
          <w:rFonts w:cs="Arial"/>
        </w:rPr>
        <w:t>,</w:t>
      </w:r>
      <w:r w:rsidRPr="00391809">
        <w:rPr>
          <w:rFonts w:cs="Arial"/>
          <w:spacing w:val="20"/>
        </w:rPr>
        <w:t xml:space="preserve"> </w:t>
      </w:r>
      <w:r w:rsidRPr="00391809">
        <w:rPr>
          <w:rFonts w:cs="Arial"/>
          <w:spacing w:val="-2"/>
        </w:rPr>
        <w:t>α</w:t>
      </w:r>
      <w:r w:rsidRPr="00391809">
        <w:rPr>
          <w:rFonts w:cs="Arial"/>
          <w:spacing w:val="1"/>
        </w:rPr>
        <w:t>π</w:t>
      </w:r>
      <w:r w:rsidRPr="00391809">
        <w:rPr>
          <w:rFonts w:cs="Arial"/>
        </w:rPr>
        <w:t>οδε</w:t>
      </w:r>
      <w:r w:rsidRPr="00391809">
        <w:rPr>
          <w:rFonts w:cs="Arial"/>
          <w:spacing w:val="-1"/>
        </w:rPr>
        <w:t>κ</w:t>
      </w:r>
      <w:r w:rsidRPr="00391809">
        <w:rPr>
          <w:rFonts w:cs="Arial"/>
        </w:rPr>
        <w:t>τή</w:t>
      </w:r>
      <w:r w:rsidRPr="00391809">
        <w:rPr>
          <w:rFonts w:cs="Arial"/>
          <w:spacing w:val="19"/>
        </w:rPr>
        <w:t xml:space="preserve"> </w:t>
      </w:r>
      <w:r w:rsidRPr="00391809">
        <w:rPr>
          <w:rFonts w:cs="Arial"/>
          <w:spacing w:val="1"/>
        </w:rPr>
        <w:t>π</w:t>
      </w:r>
      <w:r w:rsidRPr="00391809">
        <w:rPr>
          <w:rFonts w:cs="Arial"/>
          <w:spacing w:val="-3"/>
        </w:rPr>
        <w:t>ερ</w:t>
      </w:r>
      <w:r w:rsidRPr="00391809">
        <w:rPr>
          <w:rFonts w:cs="Arial"/>
          <w:spacing w:val="2"/>
        </w:rPr>
        <w:t>ι</w:t>
      </w:r>
      <w:r w:rsidRPr="00391809">
        <w:rPr>
          <w:rFonts w:cs="Arial"/>
        </w:rPr>
        <w:t>ε</w:t>
      </w:r>
      <w:r w:rsidRPr="00391809">
        <w:rPr>
          <w:rFonts w:cs="Arial"/>
          <w:spacing w:val="-1"/>
        </w:rPr>
        <w:t>κ</w:t>
      </w:r>
      <w:r w:rsidRPr="00391809">
        <w:rPr>
          <w:rFonts w:cs="Arial"/>
          <w:spacing w:val="-3"/>
        </w:rPr>
        <w:t>τ</w:t>
      </w:r>
      <w:r w:rsidRPr="00391809">
        <w:rPr>
          <w:rFonts w:cs="Arial"/>
        </w:rPr>
        <w:t>ι</w:t>
      </w:r>
      <w:r w:rsidRPr="00391809">
        <w:rPr>
          <w:rFonts w:cs="Arial"/>
          <w:spacing w:val="-1"/>
        </w:rPr>
        <w:t>κ</w:t>
      </w:r>
      <w:r w:rsidRPr="00391809">
        <w:rPr>
          <w:rFonts w:cs="Arial"/>
        </w:rPr>
        <w:t>ότητα</w:t>
      </w:r>
      <w:r w:rsidRPr="00391809">
        <w:rPr>
          <w:rFonts w:cs="Arial"/>
          <w:spacing w:val="22"/>
        </w:rPr>
        <w:t xml:space="preserve"> </w:t>
      </w:r>
      <w:r w:rsidRPr="00391809">
        <w:rPr>
          <w:rFonts w:cs="Arial"/>
        </w:rPr>
        <w:t>των</w:t>
      </w:r>
      <w:r w:rsidRPr="00391809">
        <w:rPr>
          <w:rFonts w:cs="Arial"/>
          <w:spacing w:val="19"/>
        </w:rPr>
        <w:t xml:space="preserve"> </w:t>
      </w:r>
      <w:r w:rsidRPr="00391809">
        <w:rPr>
          <w:rFonts w:cs="Arial"/>
          <w:spacing w:val="-2"/>
        </w:rPr>
        <w:t>α</w:t>
      </w:r>
      <w:r w:rsidRPr="00391809">
        <w:rPr>
          <w:rFonts w:cs="Arial"/>
          <w:spacing w:val="1"/>
        </w:rPr>
        <w:t>π</w:t>
      </w:r>
      <w:r w:rsidRPr="00391809">
        <w:rPr>
          <w:rFonts w:cs="Arial"/>
        </w:rPr>
        <w:t>ο</w:t>
      </w:r>
      <w:r w:rsidRPr="00391809">
        <w:rPr>
          <w:rFonts w:cs="Arial"/>
          <w:spacing w:val="-1"/>
        </w:rPr>
        <w:t>βλ</w:t>
      </w:r>
      <w:r w:rsidRPr="00391809">
        <w:rPr>
          <w:rFonts w:cs="Arial"/>
        </w:rPr>
        <w:t>ήτων</w:t>
      </w:r>
      <w:r w:rsidRPr="00391809">
        <w:rPr>
          <w:rFonts w:cs="Arial"/>
          <w:spacing w:val="21"/>
        </w:rPr>
        <w:t xml:space="preserve"> </w:t>
      </w:r>
      <w:r w:rsidRPr="00391809">
        <w:rPr>
          <w:rFonts w:cs="Arial"/>
          <w:spacing w:val="1"/>
        </w:rPr>
        <w:t>σ</w:t>
      </w:r>
      <w:r w:rsidRPr="00391809">
        <w:rPr>
          <w:rFonts w:cs="Arial"/>
        </w:rPr>
        <w:t>ε υ</w:t>
      </w:r>
      <w:r w:rsidRPr="00391809">
        <w:rPr>
          <w:rFonts w:cs="Arial"/>
          <w:spacing w:val="-1"/>
        </w:rPr>
        <w:t>γ</w:t>
      </w:r>
      <w:r w:rsidRPr="00391809">
        <w:rPr>
          <w:rFonts w:cs="Arial"/>
        </w:rPr>
        <w:t>ρα</w:t>
      </w:r>
      <w:r w:rsidRPr="00391809">
        <w:rPr>
          <w:rFonts w:cs="Arial"/>
          <w:spacing w:val="-2"/>
        </w:rPr>
        <w:t>σ</w:t>
      </w:r>
      <w:r w:rsidRPr="00391809">
        <w:rPr>
          <w:rFonts w:cs="Arial"/>
          <w:spacing w:val="2"/>
        </w:rPr>
        <w:t>ί</w:t>
      </w:r>
      <w:r w:rsidRPr="00391809">
        <w:rPr>
          <w:rFonts w:cs="Arial"/>
          <w:spacing w:val="-2"/>
        </w:rPr>
        <w:t>α</w:t>
      </w:r>
      <w:r w:rsidRPr="00391809">
        <w:rPr>
          <w:rFonts w:cs="Arial"/>
        </w:rPr>
        <w:t>,</w:t>
      </w:r>
      <w:r w:rsidRPr="00391809">
        <w:rPr>
          <w:rFonts w:cs="Arial"/>
          <w:spacing w:val="11"/>
        </w:rPr>
        <w:t xml:space="preserve"> </w:t>
      </w:r>
      <w:r w:rsidRPr="00391809">
        <w:rPr>
          <w:rFonts w:cs="Arial"/>
          <w:spacing w:val="-2"/>
        </w:rPr>
        <w:t>μ</w:t>
      </w:r>
      <w:r w:rsidRPr="00391809">
        <w:rPr>
          <w:rFonts w:cs="Arial"/>
        </w:rPr>
        <w:t>έ</w:t>
      </w:r>
      <w:r w:rsidRPr="00391809">
        <w:rPr>
          <w:rFonts w:cs="Arial"/>
          <w:spacing w:val="-3"/>
        </w:rPr>
        <w:t>γ</w:t>
      </w:r>
      <w:r w:rsidRPr="00391809">
        <w:rPr>
          <w:rFonts w:cs="Arial"/>
          <w:spacing w:val="2"/>
        </w:rPr>
        <w:t>ι</w:t>
      </w:r>
      <w:r w:rsidRPr="00391809">
        <w:rPr>
          <w:rFonts w:cs="Arial"/>
          <w:spacing w:val="1"/>
        </w:rPr>
        <w:t>σ</w:t>
      </w:r>
      <w:r w:rsidRPr="00391809">
        <w:rPr>
          <w:rFonts w:cs="Arial"/>
        </w:rPr>
        <w:t>το</w:t>
      </w:r>
      <w:r w:rsidRPr="00391809">
        <w:rPr>
          <w:rFonts w:cs="Arial"/>
          <w:spacing w:val="7"/>
        </w:rPr>
        <w:t xml:space="preserve"> </w:t>
      </w:r>
      <w:r w:rsidRPr="00391809">
        <w:rPr>
          <w:rFonts w:cs="Arial"/>
          <w:spacing w:val="-1"/>
        </w:rPr>
        <w:t>φ</w:t>
      </w:r>
      <w:r w:rsidRPr="00391809">
        <w:rPr>
          <w:rFonts w:cs="Arial"/>
        </w:rPr>
        <w:t>ορτ</w:t>
      </w:r>
      <w:r w:rsidRPr="00391809">
        <w:rPr>
          <w:rFonts w:cs="Arial"/>
          <w:spacing w:val="2"/>
        </w:rPr>
        <w:t>ί</w:t>
      </w:r>
      <w:r w:rsidRPr="00391809">
        <w:rPr>
          <w:rFonts w:cs="Arial"/>
        </w:rPr>
        <w:t>ο</w:t>
      </w:r>
      <w:r w:rsidRPr="00391809">
        <w:rPr>
          <w:rFonts w:cs="Arial"/>
          <w:spacing w:val="7"/>
        </w:rPr>
        <w:t xml:space="preserve"> </w:t>
      </w:r>
      <w:r w:rsidRPr="00391809">
        <w:rPr>
          <w:rFonts w:cs="Arial"/>
          <w:spacing w:val="1"/>
        </w:rPr>
        <w:t>π</w:t>
      </w:r>
      <w:r w:rsidRPr="00391809">
        <w:rPr>
          <w:rFonts w:cs="Arial"/>
          <w:spacing w:val="-3"/>
        </w:rPr>
        <w:t>ο</w:t>
      </w:r>
      <w:r w:rsidRPr="00391809">
        <w:rPr>
          <w:rFonts w:cs="Arial"/>
        </w:rPr>
        <w:t>υ</w:t>
      </w:r>
      <w:r w:rsidRPr="00391809">
        <w:rPr>
          <w:rFonts w:cs="Arial"/>
          <w:spacing w:val="10"/>
        </w:rPr>
        <w:t xml:space="preserve"> </w:t>
      </w:r>
      <w:r w:rsidRPr="00391809">
        <w:rPr>
          <w:rFonts w:cs="Arial"/>
          <w:spacing w:val="-2"/>
        </w:rPr>
        <w:t>μ</w:t>
      </w:r>
      <w:r w:rsidRPr="00391809">
        <w:rPr>
          <w:rFonts w:cs="Arial"/>
          <w:spacing w:val="1"/>
        </w:rPr>
        <w:t>π</w:t>
      </w:r>
      <w:r w:rsidRPr="00391809">
        <w:rPr>
          <w:rFonts w:cs="Arial"/>
          <w:spacing w:val="-3"/>
        </w:rPr>
        <w:t>ο</w:t>
      </w:r>
      <w:r w:rsidRPr="00391809">
        <w:rPr>
          <w:rFonts w:cs="Arial"/>
        </w:rPr>
        <w:t>ρεί</w:t>
      </w:r>
      <w:r w:rsidRPr="00391809">
        <w:rPr>
          <w:rFonts w:cs="Arial"/>
          <w:spacing w:val="10"/>
        </w:rPr>
        <w:t xml:space="preserve"> </w:t>
      </w:r>
      <w:r w:rsidRPr="00391809">
        <w:rPr>
          <w:rFonts w:cs="Arial"/>
        </w:rPr>
        <w:t>α</w:t>
      </w:r>
      <w:r w:rsidRPr="00391809">
        <w:rPr>
          <w:rFonts w:cs="Arial"/>
          <w:spacing w:val="-1"/>
        </w:rPr>
        <w:t>ν</w:t>
      </w:r>
      <w:r w:rsidRPr="00391809">
        <w:rPr>
          <w:rFonts w:cs="Arial"/>
        </w:rPr>
        <w:t>ά</w:t>
      </w:r>
      <w:r w:rsidRPr="00391809">
        <w:rPr>
          <w:rFonts w:cs="Arial"/>
          <w:spacing w:val="10"/>
        </w:rPr>
        <w:t xml:space="preserve"> </w:t>
      </w:r>
      <w:r w:rsidRPr="00391809">
        <w:rPr>
          <w:rFonts w:cs="Arial"/>
          <w:spacing w:val="-1"/>
        </w:rPr>
        <w:t>κ</w:t>
      </w:r>
      <w:r w:rsidRPr="00391809">
        <w:rPr>
          <w:rFonts w:cs="Arial"/>
        </w:rPr>
        <w:t>ύ</w:t>
      </w:r>
      <w:r w:rsidRPr="00391809">
        <w:rPr>
          <w:rFonts w:cs="Arial"/>
          <w:spacing w:val="-1"/>
        </w:rPr>
        <w:t>κλ</w:t>
      </w:r>
      <w:r w:rsidRPr="00391809">
        <w:rPr>
          <w:rFonts w:cs="Arial"/>
        </w:rPr>
        <w:t>ο</w:t>
      </w:r>
      <w:r w:rsidRPr="00391809">
        <w:rPr>
          <w:rFonts w:cs="Arial"/>
          <w:spacing w:val="7"/>
        </w:rPr>
        <w:t xml:space="preserve"> </w:t>
      </w:r>
      <w:r w:rsidRPr="00391809">
        <w:rPr>
          <w:rFonts w:cs="Arial"/>
        </w:rPr>
        <w:t>ε</w:t>
      </w:r>
      <w:r w:rsidRPr="00391809">
        <w:rPr>
          <w:rFonts w:cs="Arial"/>
          <w:spacing w:val="-3"/>
        </w:rPr>
        <w:t>ρ</w:t>
      </w:r>
      <w:r w:rsidRPr="00391809">
        <w:rPr>
          <w:rFonts w:cs="Arial"/>
          <w:spacing w:val="-1"/>
        </w:rPr>
        <w:t>γ</w:t>
      </w:r>
      <w:r w:rsidRPr="00391809">
        <w:rPr>
          <w:rFonts w:cs="Arial"/>
          <w:spacing w:val="1"/>
        </w:rPr>
        <w:t>α</w:t>
      </w:r>
      <w:r w:rsidRPr="00391809">
        <w:rPr>
          <w:rFonts w:cs="Arial"/>
          <w:spacing w:val="-2"/>
        </w:rPr>
        <w:t>σ</w:t>
      </w:r>
      <w:r w:rsidRPr="00391809">
        <w:rPr>
          <w:rFonts w:cs="Arial"/>
          <w:spacing w:val="2"/>
        </w:rPr>
        <w:t>ί</w:t>
      </w:r>
      <w:r w:rsidRPr="00391809">
        <w:rPr>
          <w:rFonts w:cs="Arial"/>
        </w:rPr>
        <w:t>ας</w:t>
      </w:r>
      <w:r w:rsidRPr="00391809">
        <w:rPr>
          <w:rFonts w:cs="Arial"/>
          <w:spacing w:val="9"/>
        </w:rPr>
        <w:t xml:space="preserve"> </w:t>
      </w:r>
      <w:r w:rsidRPr="00391809">
        <w:rPr>
          <w:rFonts w:cs="Arial"/>
          <w:spacing w:val="-1"/>
        </w:rPr>
        <w:t>ν</w:t>
      </w:r>
      <w:r w:rsidRPr="00391809">
        <w:rPr>
          <w:rFonts w:cs="Arial"/>
        </w:rPr>
        <w:t>α δεχτ</w:t>
      </w:r>
      <w:r w:rsidRPr="00391809">
        <w:rPr>
          <w:rFonts w:cs="Arial"/>
          <w:spacing w:val="-3"/>
        </w:rPr>
        <w:t>ε</w:t>
      </w:r>
      <w:r w:rsidRPr="00391809">
        <w:rPr>
          <w:rFonts w:cs="Arial"/>
        </w:rPr>
        <w:t>ί</w:t>
      </w:r>
      <w:r w:rsidRPr="00391809">
        <w:rPr>
          <w:rFonts w:cs="Arial"/>
          <w:spacing w:val="2"/>
        </w:rPr>
        <w:t xml:space="preserve"> </w:t>
      </w:r>
      <w:r w:rsidRPr="00391809">
        <w:rPr>
          <w:rFonts w:cs="Arial"/>
        </w:rPr>
        <w:t xml:space="preserve">ο </w:t>
      </w:r>
      <w:r w:rsidRPr="00391809">
        <w:rPr>
          <w:rFonts w:cs="Arial"/>
          <w:spacing w:val="-2"/>
        </w:rPr>
        <w:t>σ</w:t>
      </w:r>
      <w:r w:rsidRPr="00391809">
        <w:rPr>
          <w:rFonts w:cs="Arial"/>
        </w:rPr>
        <w:t>υ</w:t>
      </w:r>
      <w:r w:rsidRPr="00391809">
        <w:rPr>
          <w:rFonts w:cs="Arial"/>
          <w:spacing w:val="-1"/>
        </w:rPr>
        <w:t>γκ</w:t>
      </w:r>
      <w:r w:rsidRPr="00391809">
        <w:rPr>
          <w:rFonts w:cs="Arial"/>
        </w:rPr>
        <w:t>ε</w:t>
      </w:r>
      <w:r w:rsidRPr="00391809">
        <w:rPr>
          <w:rFonts w:cs="Arial"/>
          <w:spacing w:val="-1"/>
        </w:rPr>
        <w:t>κ</w:t>
      </w:r>
      <w:r w:rsidRPr="00391809">
        <w:rPr>
          <w:rFonts w:cs="Arial"/>
          <w:spacing w:val="-3"/>
        </w:rPr>
        <w:t>ρ</w:t>
      </w:r>
      <w:r w:rsidRPr="00391809">
        <w:rPr>
          <w:rFonts w:cs="Arial"/>
        </w:rPr>
        <w:t>ιμέ</w:t>
      </w:r>
      <w:r w:rsidRPr="00391809">
        <w:rPr>
          <w:rFonts w:cs="Arial"/>
          <w:spacing w:val="-1"/>
        </w:rPr>
        <w:t>ν</w:t>
      </w:r>
      <w:r w:rsidRPr="00391809">
        <w:rPr>
          <w:rFonts w:cs="Arial"/>
        </w:rPr>
        <w:t>ος</w:t>
      </w:r>
      <w:r w:rsidRPr="00391809">
        <w:rPr>
          <w:rFonts w:cs="Arial"/>
          <w:spacing w:val="-1"/>
        </w:rPr>
        <w:t xml:space="preserve"> </w:t>
      </w:r>
      <w:r w:rsidRPr="00391809">
        <w:rPr>
          <w:rFonts w:cs="Arial"/>
        </w:rPr>
        <w:t>εξ</w:t>
      </w:r>
      <w:r w:rsidRPr="00391809">
        <w:rPr>
          <w:rFonts w:cs="Arial"/>
          <w:spacing w:val="-3"/>
        </w:rPr>
        <w:t>ο</w:t>
      </w:r>
      <w:r w:rsidRPr="00391809">
        <w:rPr>
          <w:rFonts w:cs="Arial"/>
          <w:spacing w:val="1"/>
        </w:rPr>
        <w:t>π</w:t>
      </w:r>
      <w:r w:rsidRPr="00391809">
        <w:rPr>
          <w:rFonts w:cs="Arial"/>
          <w:spacing w:val="-3"/>
        </w:rPr>
        <w:t>λ</w:t>
      </w:r>
      <w:r w:rsidRPr="00391809">
        <w:rPr>
          <w:rFonts w:cs="Arial"/>
          <w:spacing w:val="2"/>
        </w:rPr>
        <w:t>ι</w:t>
      </w:r>
      <w:r w:rsidRPr="00391809">
        <w:rPr>
          <w:rFonts w:cs="Arial"/>
          <w:spacing w:val="-2"/>
        </w:rPr>
        <w:t>σ</w:t>
      </w:r>
      <w:r w:rsidRPr="00391809">
        <w:rPr>
          <w:rFonts w:cs="Arial"/>
        </w:rPr>
        <w:t>μό</w:t>
      </w:r>
      <w:r w:rsidRPr="00391809">
        <w:rPr>
          <w:rFonts w:cs="Arial"/>
          <w:spacing w:val="-1"/>
        </w:rPr>
        <w:t>ς</w:t>
      </w:r>
      <w:r w:rsidRPr="00391809">
        <w:rPr>
          <w:rFonts w:cs="Arial"/>
        </w:rPr>
        <w:t>.</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11. Ο φορέας λειτουργίας της εγκατάστασης αποστείρωσης θα πρέπει να εφαρμόζει  έλεγχο και ημερήσια καταγραφή σε κάθε κύκλο εργασίας του είδους και της  ποσότητας των αποβλήτων προς επεξεργασία, των διαγραμμάτων θερμοκρασίας, της πίεσης και χρόνου παραμονής τους στη μέγιστη θερμοκρασία επεξεργασίας.</w:t>
      </w:r>
    </w:p>
    <w:p w:rsidR="00D65C00" w:rsidRPr="00391809" w:rsidRDefault="00D65C00" w:rsidP="00D65C00">
      <w:pPr>
        <w:spacing w:line="100" w:lineRule="atLeast"/>
        <w:rPr>
          <w:rFonts w:cs="Arial"/>
          <w:spacing w:val="-1"/>
        </w:rPr>
      </w:pPr>
      <w:r w:rsidRPr="00391809">
        <w:rPr>
          <w:rFonts w:cs="Arial"/>
          <w:spacing w:val="-1"/>
        </w:rPr>
        <w:t>12</w:t>
      </w:r>
      <w:r w:rsidRPr="00391809">
        <w:rPr>
          <w:rFonts w:cs="Arial"/>
        </w:rPr>
        <w:t>.</w:t>
      </w:r>
      <w:r w:rsidRPr="00391809">
        <w:rPr>
          <w:rFonts w:cs="Arial"/>
          <w:spacing w:val="47"/>
        </w:rPr>
        <w:t xml:space="preserve"> </w:t>
      </w:r>
      <w:r w:rsidRPr="00391809">
        <w:rPr>
          <w:rFonts w:cs="Arial"/>
        </w:rPr>
        <w:t>Ο</w:t>
      </w:r>
      <w:r w:rsidRPr="00391809">
        <w:rPr>
          <w:rFonts w:cs="Arial"/>
          <w:spacing w:val="45"/>
        </w:rPr>
        <w:t xml:space="preserve"> </w:t>
      </w:r>
      <w:r w:rsidRPr="00391809">
        <w:rPr>
          <w:rFonts w:cs="Arial"/>
          <w:spacing w:val="-1"/>
        </w:rPr>
        <w:t>φ</w:t>
      </w:r>
      <w:r w:rsidRPr="00391809">
        <w:rPr>
          <w:rFonts w:cs="Arial"/>
        </w:rPr>
        <w:t>ορέας</w:t>
      </w:r>
      <w:r w:rsidRPr="00391809">
        <w:rPr>
          <w:rFonts w:cs="Arial"/>
          <w:spacing w:val="45"/>
        </w:rPr>
        <w:t xml:space="preserve"> </w:t>
      </w:r>
      <w:r w:rsidRPr="00391809">
        <w:rPr>
          <w:rFonts w:cs="Arial"/>
          <w:spacing w:val="-1"/>
        </w:rPr>
        <w:t>λ</w:t>
      </w:r>
      <w:r w:rsidRPr="00391809">
        <w:rPr>
          <w:rFonts w:cs="Arial"/>
          <w:spacing w:val="-3"/>
        </w:rPr>
        <w:t>ε</w:t>
      </w:r>
      <w:r w:rsidRPr="00391809">
        <w:rPr>
          <w:rFonts w:cs="Arial"/>
          <w:spacing w:val="2"/>
        </w:rPr>
        <w:t>ι</w:t>
      </w:r>
      <w:r w:rsidRPr="00391809">
        <w:rPr>
          <w:rFonts w:cs="Arial"/>
        </w:rPr>
        <w:t>τ</w:t>
      </w:r>
      <w:r w:rsidRPr="00391809">
        <w:rPr>
          <w:rFonts w:cs="Arial"/>
          <w:spacing w:val="-3"/>
        </w:rPr>
        <w:t>ο</w:t>
      </w:r>
      <w:r w:rsidRPr="00391809">
        <w:rPr>
          <w:rFonts w:cs="Arial"/>
        </w:rPr>
        <w:t>υρ</w:t>
      </w:r>
      <w:r w:rsidRPr="00391809">
        <w:rPr>
          <w:rFonts w:cs="Arial"/>
          <w:spacing w:val="-3"/>
        </w:rPr>
        <w:t>γ</w:t>
      </w:r>
      <w:r w:rsidRPr="00391809">
        <w:rPr>
          <w:rFonts w:cs="Arial"/>
          <w:spacing w:val="2"/>
        </w:rPr>
        <w:t>ί</w:t>
      </w:r>
      <w:r w:rsidRPr="00391809">
        <w:rPr>
          <w:rFonts w:cs="Arial"/>
        </w:rPr>
        <w:t>ας</w:t>
      </w:r>
      <w:r w:rsidRPr="00391809">
        <w:rPr>
          <w:rFonts w:cs="Arial"/>
          <w:spacing w:val="45"/>
        </w:rPr>
        <w:t xml:space="preserve"> </w:t>
      </w:r>
      <w:r w:rsidRPr="00391809">
        <w:rPr>
          <w:rFonts w:cs="Arial"/>
        </w:rPr>
        <w:t>της</w:t>
      </w:r>
      <w:r w:rsidRPr="00391809">
        <w:rPr>
          <w:rFonts w:cs="Arial"/>
          <w:spacing w:val="45"/>
        </w:rPr>
        <w:t xml:space="preserve"> </w:t>
      </w:r>
      <w:r w:rsidRPr="00391809">
        <w:rPr>
          <w:rFonts w:cs="Arial"/>
        </w:rPr>
        <w:t>ε</w:t>
      </w:r>
      <w:r w:rsidRPr="00391809">
        <w:rPr>
          <w:rFonts w:cs="Arial"/>
          <w:spacing w:val="-3"/>
        </w:rPr>
        <w:t>γ</w:t>
      </w:r>
      <w:r w:rsidRPr="00391809">
        <w:rPr>
          <w:rFonts w:cs="Arial"/>
          <w:spacing w:val="-1"/>
        </w:rPr>
        <w:t>κ</w:t>
      </w:r>
      <w:r w:rsidRPr="00391809">
        <w:rPr>
          <w:rFonts w:cs="Arial"/>
        </w:rPr>
        <w:t>ατά</w:t>
      </w:r>
      <w:r w:rsidRPr="00391809">
        <w:rPr>
          <w:rFonts w:cs="Arial"/>
          <w:spacing w:val="1"/>
        </w:rPr>
        <w:t>σ</w:t>
      </w:r>
      <w:r w:rsidRPr="00391809">
        <w:rPr>
          <w:rFonts w:cs="Arial"/>
          <w:spacing w:val="-3"/>
        </w:rPr>
        <w:t>τ</w:t>
      </w:r>
      <w:r w:rsidRPr="00391809">
        <w:rPr>
          <w:rFonts w:cs="Arial"/>
        </w:rPr>
        <w:t>α</w:t>
      </w:r>
      <w:r w:rsidRPr="00391809">
        <w:rPr>
          <w:rFonts w:cs="Arial"/>
          <w:spacing w:val="1"/>
        </w:rPr>
        <w:t>σ</w:t>
      </w:r>
      <w:r w:rsidRPr="00391809">
        <w:rPr>
          <w:rFonts w:cs="Arial"/>
        </w:rPr>
        <w:t>ης</w:t>
      </w:r>
      <w:r w:rsidRPr="00391809">
        <w:rPr>
          <w:rFonts w:cs="Arial"/>
          <w:spacing w:val="45"/>
        </w:rPr>
        <w:t xml:space="preserve"> </w:t>
      </w:r>
      <w:r w:rsidRPr="00391809">
        <w:rPr>
          <w:rFonts w:cs="Arial"/>
          <w:spacing w:val="-2"/>
        </w:rPr>
        <w:t>α</w:t>
      </w:r>
      <w:r w:rsidRPr="00391809">
        <w:rPr>
          <w:rFonts w:cs="Arial"/>
          <w:spacing w:val="1"/>
        </w:rPr>
        <w:t>π</w:t>
      </w:r>
      <w:r w:rsidRPr="00391809">
        <w:rPr>
          <w:rFonts w:cs="Arial"/>
          <w:spacing w:val="-3"/>
        </w:rPr>
        <w:t>ο</w:t>
      </w:r>
      <w:r w:rsidRPr="00391809">
        <w:rPr>
          <w:rFonts w:cs="Arial"/>
          <w:spacing w:val="1"/>
        </w:rPr>
        <w:t>σ</w:t>
      </w:r>
      <w:r w:rsidRPr="00391809">
        <w:rPr>
          <w:rFonts w:cs="Arial"/>
        </w:rPr>
        <w:t>τ</w:t>
      </w:r>
      <w:r w:rsidRPr="00391809">
        <w:rPr>
          <w:rFonts w:cs="Arial"/>
          <w:spacing w:val="-3"/>
        </w:rPr>
        <w:t>ε</w:t>
      </w:r>
      <w:r w:rsidRPr="00391809">
        <w:rPr>
          <w:rFonts w:cs="Arial"/>
          <w:spacing w:val="2"/>
        </w:rPr>
        <w:t>ί</w:t>
      </w:r>
      <w:r w:rsidRPr="00391809">
        <w:rPr>
          <w:rFonts w:cs="Arial"/>
        </w:rPr>
        <w:t>ρω</w:t>
      </w:r>
      <w:r w:rsidRPr="00391809">
        <w:rPr>
          <w:rFonts w:cs="Arial"/>
          <w:spacing w:val="-2"/>
        </w:rPr>
        <w:t>σ</w:t>
      </w:r>
      <w:r w:rsidRPr="00391809">
        <w:rPr>
          <w:rFonts w:cs="Arial"/>
        </w:rPr>
        <w:t>ης</w:t>
      </w:r>
      <w:r w:rsidRPr="00391809">
        <w:rPr>
          <w:rFonts w:cs="Arial"/>
          <w:spacing w:val="45"/>
        </w:rPr>
        <w:t xml:space="preserve"> </w:t>
      </w:r>
      <w:r w:rsidRPr="00391809">
        <w:rPr>
          <w:rFonts w:cs="Arial"/>
          <w:spacing w:val="-3"/>
        </w:rPr>
        <w:t>θ</w:t>
      </w:r>
      <w:r w:rsidRPr="00391809">
        <w:rPr>
          <w:rFonts w:cs="Arial"/>
        </w:rPr>
        <w:t xml:space="preserve">α </w:t>
      </w:r>
      <w:r w:rsidRPr="00391809">
        <w:rPr>
          <w:rFonts w:cs="Arial"/>
          <w:spacing w:val="1"/>
        </w:rPr>
        <w:t>π</w:t>
      </w:r>
      <w:r w:rsidRPr="00391809">
        <w:rPr>
          <w:rFonts w:cs="Arial"/>
        </w:rPr>
        <w:t>ρ</w:t>
      </w:r>
      <w:r w:rsidRPr="00391809">
        <w:rPr>
          <w:rFonts w:cs="Arial"/>
          <w:spacing w:val="-3"/>
        </w:rPr>
        <w:t>έ</w:t>
      </w:r>
      <w:r w:rsidRPr="00391809">
        <w:rPr>
          <w:rFonts w:cs="Arial"/>
          <w:spacing w:val="1"/>
        </w:rPr>
        <w:t>π</w:t>
      </w:r>
      <w:r w:rsidRPr="00391809">
        <w:rPr>
          <w:rFonts w:cs="Arial"/>
          <w:spacing w:val="-3"/>
        </w:rPr>
        <w:t>ε</w:t>
      </w:r>
      <w:r w:rsidRPr="00391809">
        <w:rPr>
          <w:rFonts w:cs="Arial"/>
        </w:rPr>
        <w:t>ι</w:t>
      </w:r>
      <w:r w:rsidRPr="00391809">
        <w:rPr>
          <w:rFonts w:cs="Arial"/>
          <w:spacing w:val="22"/>
        </w:rPr>
        <w:t xml:space="preserve"> </w:t>
      </w:r>
      <w:r w:rsidRPr="00391809">
        <w:rPr>
          <w:rFonts w:cs="Arial"/>
          <w:spacing w:val="-1"/>
        </w:rPr>
        <w:t>ν</w:t>
      </w:r>
      <w:r w:rsidRPr="00391809">
        <w:rPr>
          <w:rFonts w:cs="Arial"/>
        </w:rPr>
        <w:t>α</w:t>
      </w:r>
      <w:r w:rsidRPr="00391809">
        <w:rPr>
          <w:rFonts w:cs="Arial"/>
          <w:spacing w:val="48"/>
        </w:rPr>
        <w:t xml:space="preserve"> </w:t>
      </w:r>
      <w:r w:rsidRPr="00391809">
        <w:rPr>
          <w:rFonts w:cs="Arial"/>
          <w:spacing w:val="1"/>
        </w:rPr>
        <w:t>π</w:t>
      </w:r>
      <w:r w:rsidRPr="00391809">
        <w:rPr>
          <w:rFonts w:cs="Arial"/>
          <w:spacing w:val="-3"/>
        </w:rPr>
        <w:t>ρ</w:t>
      </w:r>
      <w:r w:rsidRPr="00391809">
        <w:rPr>
          <w:rFonts w:cs="Arial"/>
        </w:rPr>
        <w:t>α</w:t>
      </w:r>
      <w:r w:rsidRPr="00391809">
        <w:rPr>
          <w:rFonts w:cs="Arial"/>
          <w:spacing w:val="-1"/>
        </w:rPr>
        <w:t>γ</w:t>
      </w:r>
      <w:r w:rsidRPr="00391809">
        <w:rPr>
          <w:rFonts w:cs="Arial"/>
          <w:spacing w:val="-2"/>
        </w:rPr>
        <w:t>μ</w:t>
      </w:r>
      <w:r w:rsidRPr="00391809">
        <w:rPr>
          <w:rFonts w:cs="Arial"/>
        </w:rPr>
        <w:t>ατο</w:t>
      </w:r>
      <w:r w:rsidRPr="00391809">
        <w:rPr>
          <w:rFonts w:cs="Arial"/>
          <w:spacing w:val="1"/>
        </w:rPr>
        <w:t>π</w:t>
      </w:r>
      <w:r w:rsidRPr="00391809">
        <w:rPr>
          <w:rFonts w:cs="Arial"/>
          <w:spacing w:val="-3"/>
        </w:rPr>
        <w:t>ο</w:t>
      </w:r>
      <w:r w:rsidRPr="00391809">
        <w:rPr>
          <w:rFonts w:cs="Arial"/>
        </w:rPr>
        <w:t>ι</w:t>
      </w:r>
      <w:r w:rsidRPr="00391809">
        <w:rPr>
          <w:rFonts w:cs="Arial"/>
          <w:spacing w:val="-3"/>
        </w:rPr>
        <w:t>ε</w:t>
      </w:r>
      <w:r w:rsidRPr="00391809">
        <w:rPr>
          <w:rFonts w:cs="Arial"/>
        </w:rPr>
        <w:t xml:space="preserve">ί </w:t>
      </w:r>
      <w:r w:rsidRPr="00391809">
        <w:rPr>
          <w:rFonts w:cs="Arial"/>
          <w:spacing w:val="-48"/>
        </w:rPr>
        <w:t xml:space="preserve"> </w:t>
      </w:r>
      <w:r w:rsidRPr="00391809">
        <w:rPr>
          <w:rFonts w:cs="Arial"/>
        </w:rPr>
        <w:t>ετή</w:t>
      </w:r>
      <w:r w:rsidRPr="00391809">
        <w:rPr>
          <w:rFonts w:cs="Arial"/>
          <w:spacing w:val="-2"/>
        </w:rPr>
        <w:t>σ</w:t>
      </w:r>
      <w:r w:rsidRPr="00391809">
        <w:rPr>
          <w:rFonts w:cs="Arial"/>
          <w:spacing w:val="2"/>
        </w:rPr>
        <w:t>ι</w:t>
      </w:r>
      <w:r w:rsidRPr="00391809">
        <w:rPr>
          <w:rFonts w:cs="Arial"/>
        </w:rPr>
        <w:t>ο</w:t>
      </w:r>
      <w:r w:rsidRPr="00391809">
        <w:rPr>
          <w:rFonts w:cs="Arial"/>
          <w:spacing w:val="48"/>
        </w:rPr>
        <w:t xml:space="preserve"> </w:t>
      </w:r>
      <w:r w:rsidRPr="00391809">
        <w:rPr>
          <w:rFonts w:cs="Arial"/>
          <w:spacing w:val="-3"/>
        </w:rPr>
        <w:t>έ</w:t>
      </w:r>
      <w:r w:rsidRPr="00391809">
        <w:rPr>
          <w:rFonts w:cs="Arial"/>
          <w:spacing w:val="-1"/>
        </w:rPr>
        <w:t>λ</w:t>
      </w:r>
      <w:r w:rsidRPr="00391809">
        <w:rPr>
          <w:rFonts w:cs="Arial"/>
        </w:rPr>
        <w:t>ε</w:t>
      </w:r>
      <w:r w:rsidRPr="00391809">
        <w:rPr>
          <w:rFonts w:cs="Arial"/>
          <w:spacing w:val="-1"/>
        </w:rPr>
        <w:t>γ</w:t>
      </w:r>
      <w:r w:rsidRPr="00391809">
        <w:rPr>
          <w:rFonts w:cs="Arial"/>
        </w:rPr>
        <w:t>χο</w:t>
      </w:r>
      <w:r w:rsidRPr="00391809">
        <w:rPr>
          <w:rFonts w:cs="Arial"/>
          <w:spacing w:val="48"/>
        </w:rPr>
        <w:t xml:space="preserve"> </w:t>
      </w:r>
      <w:r w:rsidRPr="00391809">
        <w:rPr>
          <w:rFonts w:cs="Arial"/>
        </w:rPr>
        <w:t>των</w:t>
      </w:r>
      <w:r w:rsidRPr="00391809">
        <w:rPr>
          <w:rFonts w:cs="Arial"/>
          <w:spacing w:val="47"/>
        </w:rPr>
        <w:t xml:space="preserve"> </w:t>
      </w:r>
      <w:r w:rsidRPr="00391809">
        <w:rPr>
          <w:rFonts w:cs="Arial"/>
        </w:rPr>
        <w:t>θερ</w:t>
      </w:r>
      <w:r w:rsidRPr="00391809">
        <w:rPr>
          <w:rFonts w:cs="Arial"/>
          <w:spacing w:val="-2"/>
        </w:rPr>
        <w:t>μ</w:t>
      </w:r>
      <w:r w:rsidRPr="00391809">
        <w:rPr>
          <w:rFonts w:cs="Arial"/>
        </w:rPr>
        <w:t>ομέτρω</w:t>
      </w:r>
      <w:r w:rsidRPr="00391809">
        <w:rPr>
          <w:rFonts w:cs="Arial"/>
          <w:spacing w:val="-3"/>
        </w:rPr>
        <w:t>ν</w:t>
      </w:r>
      <w:r w:rsidRPr="00391809">
        <w:rPr>
          <w:rFonts w:cs="Arial"/>
        </w:rPr>
        <w:t>, μα</w:t>
      </w:r>
      <w:r w:rsidRPr="00391809">
        <w:rPr>
          <w:rFonts w:cs="Arial"/>
          <w:spacing w:val="-1"/>
        </w:rPr>
        <w:t>ν</w:t>
      </w:r>
      <w:r w:rsidRPr="00391809">
        <w:rPr>
          <w:rFonts w:cs="Arial"/>
        </w:rPr>
        <w:t>ομέ</w:t>
      </w:r>
      <w:r w:rsidRPr="00391809">
        <w:rPr>
          <w:rFonts w:cs="Arial"/>
          <w:spacing w:val="-3"/>
        </w:rPr>
        <w:t>τ</w:t>
      </w:r>
      <w:r w:rsidRPr="00391809">
        <w:rPr>
          <w:rFonts w:cs="Arial"/>
        </w:rPr>
        <w:t xml:space="preserve">ρων </w:t>
      </w:r>
      <w:r w:rsidRPr="00391809">
        <w:rPr>
          <w:rFonts w:cs="Arial"/>
          <w:spacing w:val="-1"/>
        </w:rPr>
        <w:t>κ</w:t>
      </w:r>
      <w:r w:rsidRPr="00391809">
        <w:rPr>
          <w:rFonts w:cs="Arial"/>
          <w:spacing w:val="-2"/>
        </w:rPr>
        <w:t>α</w:t>
      </w:r>
      <w:r w:rsidRPr="00391809">
        <w:rPr>
          <w:rFonts w:cs="Arial"/>
        </w:rPr>
        <w:t xml:space="preserve">ι </w:t>
      </w:r>
      <w:r w:rsidRPr="00391809">
        <w:rPr>
          <w:rFonts w:cs="Arial"/>
          <w:spacing w:val="-1"/>
        </w:rPr>
        <w:t>λ</w:t>
      </w:r>
      <w:r w:rsidRPr="00391809">
        <w:rPr>
          <w:rFonts w:cs="Arial"/>
        </w:rPr>
        <w:t>οι</w:t>
      </w:r>
      <w:r w:rsidRPr="00391809">
        <w:rPr>
          <w:rFonts w:cs="Arial"/>
          <w:spacing w:val="1"/>
        </w:rPr>
        <w:t>π</w:t>
      </w:r>
      <w:r w:rsidRPr="00391809">
        <w:rPr>
          <w:rFonts w:cs="Arial"/>
        </w:rPr>
        <w:t xml:space="preserve">ού </w:t>
      </w:r>
      <w:r w:rsidRPr="00391809">
        <w:rPr>
          <w:rFonts w:cs="Arial"/>
          <w:spacing w:val="-3"/>
        </w:rPr>
        <w:t>κ</w:t>
      </w:r>
      <w:r w:rsidRPr="00391809">
        <w:rPr>
          <w:rFonts w:cs="Arial"/>
        </w:rPr>
        <w:t>ατα</w:t>
      </w:r>
      <w:r w:rsidRPr="00391809">
        <w:rPr>
          <w:rFonts w:cs="Arial"/>
          <w:spacing w:val="-1"/>
        </w:rPr>
        <w:t>γ</w:t>
      </w:r>
      <w:r w:rsidRPr="00391809">
        <w:rPr>
          <w:rFonts w:cs="Arial"/>
        </w:rPr>
        <w:t>ρα</w:t>
      </w:r>
      <w:r w:rsidRPr="00391809">
        <w:rPr>
          <w:rFonts w:cs="Arial"/>
          <w:spacing w:val="-3"/>
        </w:rPr>
        <w:t>φ</w:t>
      </w:r>
      <w:r w:rsidRPr="00391809">
        <w:rPr>
          <w:rFonts w:cs="Arial"/>
          <w:spacing w:val="2"/>
        </w:rPr>
        <w:t>ι</w:t>
      </w:r>
      <w:r w:rsidRPr="00391809">
        <w:rPr>
          <w:rFonts w:cs="Arial"/>
          <w:spacing w:val="-1"/>
        </w:rPr>
        <w:t>κ</w:t>
      </w:r>
      <w:r w:rsidRPr="00391809">
        <w:rPr>
          <w:rFonts w:cs="Arial"/>
        </w:rPr>
        <w:t>ού</w:t>
      </w:r>
      <w:r w:rsidRPr="00391809">
        <w:rPr>
          <w:rFonts w:cs="Arial"/>
          <w:spacing w:val="-2"/>
        </w:rPr>
        <w:t xml:space="preserve"> </w:t>
      </w:r>
      <w:r w:rsidRPr="00391809">
        <w:rPr>
          <w:rFonts w:cs="Arial"/>
        </w:rPr>
        <w:t>εξ</w:t>
      </w:r>
      <w:r w:rsidRPr="00391809">
        <w:rPr>
          <w:rFonts w:cs="Arial"/>
          <w:spacing w:val="-3"/>
        </w:rPr>
        <w:t>ο</w:t>
      </w:r>
      <w:r w:rsidRPr="00391809">
        <w:rPr>
          <w:rFonts w:cs="Arial"/>
          <w:spacing w:val="1"/>
        </w:rPr>
        <w:t>π</w:t>
      </w:r>
      <w:r w:rsidRPr="00391809">
        <w:rPr>
          <w:rFonts w:cs="Arial"/>
          <w:spacing w:val="-3"/>
        </w:rPr>
        <w:t>λ</w:t>
      </w:r>
      <w:r w:rsidRPr="00391809">
        <w:rPr>
          <w:rFonts w:cs="Arial"/>
          <w:spacing w:val="2"/>
        </w:rPr>
        <w:t>ι</w:t>
      </w:r>
      <w:r w:rsidRPr="00391809">
        <w:rPr>
          <w:rFonts w:cs="Arial"/>
          <w:spacing w:val="-2"/>
        </w:rPr>
        <w:t>σ</w:t>
      </w:r>
      <w:r w:rsidRPr="00391809">
        <w:rPr>
          <w:rFonts w:cs="Arial"/>
        </w:rPr>
        <w:t>μο</w:t>
      </w:r>
      <w:r w:rsidRPr="00391809">
        <w:rPr>
          <w:rFonts w:cs="Arial"/>
          <w:spacing w:val="-2"/>
        </w:rPr>
        <w:t>ύ</w:t>
      </w:r>
      <w:r w:rsidRPr="00391809">
        <w:rPr>
          <w:rFonts w:cs="Arial"/>
        </w:rPr>
        <w:t>.</w:t>
      </w:r>
    </w:p>
    <w:p w:rsidR="00D65C00" w:rsidRPr="00391809" w:rsidRDefault="00D65C00" w:rsidP="00D65C00">
      <w:pPr>
        <w:spacing w:line="100" w:lineRule="atLeast"/>
        <w:rPr>
          <w:rFonts w:cs="Arial"/>
          <w:spacing w:val="-1"/>
        </w:rPr>
      </w:pPr>
      <w:r w:rsidRPr="00391809">
        <w:rPr>
          <w:rFonts w:cs="Arial"/>
          <w:spacing w:val="-1"/>
        </w:rPr>
        <w:t>13</w:t>
      </w:r>
      <w:r w:rsidRPr="00391809">
        <w:rPr>
          <w:rFonts w:cs="Arial"/>
        </w:rPr>
        <w:t xml:space="preserve">. Ο </w:t>
      </w:r>
      <w:r w:rsidRPr="00391809">
        <w:rPr>
          <w:rFonts w:cs="Arial"/>
          <w:spacing w:val="-1"/>
        </w:rPr>
        <w:t>φ</w:t>
      </w:r>
      <w:r w:rsidRPr="00391809">
        <w:rPr>
          <w:rFonts w:cs="Arial"/>
          <w:spacing w:val="1"/>
        </w:rPr>
        <w:t>ο</w:t>
      </w:r>
      <w:r w:rsidRPr="00391809">
        <w:rPr>
          <w:rFonts w:cs="Arial"/>
        </w:rPr>
        <w:t>ρέας</w:t>
      </w:r>
      <w:r w:rsidRPr="00391809">
        <w:rPr>
          <w:rFonts w:cs="Arial"/>
          <w:spacing w:val="-1"/>
        </w:rPr>
        <w:t xml:space="preserve"> λ</w:t>
      </w:r>
      <w:r w:rsidRPr="00391809">
        <w:rPr>
          <w:rFonts w:cs="Arial"/>
          <w:spacing w:val="-3"/>
        </w:rPr>
        <w:t>ε</w:t>
      </w:r>
      <w:r w:rsidRPr="00391809">
        <w:rPr>
          <w:rFonts w:cs="Arial"/>
        </w:rPr>
        <w:t>ιτουρ</w:t>
      </w:r>
      <w:r w:rsidRPr="00391809">
        <w:rPr>
          <w:rFonts w:cs="Arial"/>
          <w:spacing w:val="-3"/>
        </w:rPr>
        <w:t>γ</w:t>
      </w:r>
      <w:r w:rsidRPr="00391809">
        <w:rPr>
          <w:rFonts w:cs="Arial"/>
          <w:spacing w:val="2"/>
        </w:rPr>
        <w:t>ί</w:t>
      </w:r>
      <w:r w:rsidRPr="00391809">
        <w:rPr>
          <w:rFonts w:cs="Arial"/>
        </w:rPr>
        <w:t>ας</w:t>
      </w:r>
      <w:r w:rsidRPr="00391809">
        <w:rPr>
          <w:rFonts w:cs="Arial"/>
          <w:spacing w:val="-1"/>
        </w:rPr>
        <w:t xml:space="preserve"> </w:t>
      </w:r>
      <w:r w:rsidRPr="00391809">
        <w:rPr>
          <w:rFonts w:cs="Arial"/>
        </w:rPr>
        <w:t>της</w:t>
      </w:r>
      <w:r w:rsidRPr="00391809">
        <w:rPr>
          <w:rFonts w:cs="Arial"/>
          <w:spacing w:val="-1"/>
        </w:rPr>
        <w:t xml:space="preserve"> </w:t>
      </w:r>
      <w:r w:rsidRPr="00391809">
        <w:rPr>
          <w:rFonts w:cs="Arial"/>
        </w:rPr>
        <w:t>ε</w:t>
      </w:r>
      <w:r w:rsidRPr="00391809">
        <w:rPr>
          <w:rFonts w:cs="Arial"/>
          <w:spacing w:val="-1"/>
        </w:rPr>
        <w:t>γ</w:t>
      </w:r>
      <w:r w:rsidRPr="00391809">
        <w:rPr>
          <w:rFonts w:cs="Arial"/>
          <w:spacing w:val="-3"/>
        </w:rPr>
        <w:t>κ</w:t>
      </w:r>
      <w:r w:rsidRPr="00391809">
        <w:rPr>
          <w:rFonts w:cs="Arial"/>
        </w:rPr>
        <w:t>ατά</w:t>
      </w:r>
      <w:r w:rsidRPr="00391809">
        <w:rPr>
          <w:rFonts w:cs="Arial"/>
          <w:spacing w:val="1"/>
        </w:rPr>
        <w:t>σ</w:t>
      </w:r>
      <w:r w:rsidRPr="00391809">
        <w:rPr>
          <w:rFonts w:cs="Arial"/>
          <w:spacing w:val="-3"/>
        </w:rPr>
        <w:t>τ</w:t>
      </w:r>
      <w:r w:rsidRPr="00391809">
        <w:rPr>
          <w:rFonts w:cs="Arial"/>
        </w:rPr>
        <w:t>α</w:t>
      </w:r>
      <w:r w:rsidRPr="00391809">
        <w:rPr>
          <w:rFonts w:cs="Arial"/>
          <w:spacing w:val="1"/>
        </w:rPr>
        <w:t>σ</w:t>
      </w:r>
      <w:r w:rsidRPr="00391809">
        <w:rPr>
          <w:rFonts w:cs="Arial"/>
        </w:rPr>
        <w:t>ης</w:t>
      </w:r>
      <w:r w:rsidRPr="00391809">
        <w:rPr>
          <w:rFonts w:cs="Arial"/>
          <w:spacing w:val="-1"/>
        </w:rPr>
        <w:t xml:space="preserve"> </w:t>
      </w:r>
      <w:r w:rsidRPr="00391809">
        <w:rPr>
          <w:rFonts w:cs="Arial"/>
          <w:spacing w:val="-2"/>
        </w:rPr>
        <w:t>α</w:t>
      </w:r>
      <w:r w:rsidRPr="00391809">
        <w:rPr>
          <w:rFonts w:cs="Arial"/>
          <w:spacing w:val="1"/>
        </w:rPr>
        <w:t>π</w:t>
      </w:r>
      <w:r w:rsidRPr="00391809">
        <w:rPr>
          <w:rFonts w:cs="Arial"/>
          <w:spacing w:val="-3"/>
        </w:rPr>
        <w:t>ο</w:t>
      </w:r>
      <w:r w:rsidRPr="00391809">
        <w:rPr>
          <w:rFonts w:cs="Arial"/>
          <w:spacing w:val="1"/>
        </w:rPr>
        <w:t>σ</w:t>
      </w:r>
      <w:r w:rsidRPr="00391809">
        <w:rPr>
          <w:rFonts w:cs="Arial"/>
          <w:spacing w:val="-3"/>
        </w:rPr>
        <w:t>τ</w:t>
      </w:r>
      <w:r w:rsidRPr="00391809">
        <w:rPr>
          <w:rFonts w:cs="Arial"/>
        </w:rPr>
        <w:t>ε</w:t>
      </w:r>
      <w:r w:rsidRPr="00391809">
        <w:rPr>
          <w:rFonts w:cs="Arial"/>
          <w:spacing w:val="2"/>
        </w:rPr>
        <w:t>ί</w:t>
      </w:r>
      <w:r w:rsidRPr="00391809">
        <w:rPr>
          <w:rFonts w:cs="Arial"/>
        </w:rPr>
        <w:t>ρ</w:t>
      </w:r>
      <w:r w:rsidRPr="00391809">
        <w:rPr>
          <w:rFonts w:cs="Arial"/>
          <w:spacing w:val="-3"/>
        </w:rPr>
        <w:t>ω</w:t>
      </w:r>
      <w:r w:rsidRPr="00391809">
        <w:rPr>
          <w:rFonts w:cs="Arial"/>
          <w:spacing w:val="1"/>
        </w:rPr>
        <w:t>σ</w:t>
      </w:r>
      <w:r w:rsidRPr="00391809">
        <w:rPr>
          <w:rFonts w:cs="Arial"/>
        </w:rPr>
        <w:t>ης</w:t>
      </w:r>
      <w:r w:rsidRPr="00391809">
        <w:rPr>
          <w:rFonts w:cs="Arial"/>
          <w:spacing w:val="-1"/>
        </w:rPr>
        <w:t xml:space="preserve"> </w:t>
      </w:r>
      <w:r w:rsidRPr="00391809">
        <w:rPr>
          <w:rFonts w:cs="Arial"/>
        </w:rPr>
        <w:t xml:space="preserve">θα </w:t>
      </w:r>
      <w:r w:rsidRPr="00391809">
        <w:rPr>
          <w:rFonts w:cs="Arial"/>
          <w:spacing w:val="1"/>
        </w:rPr>
        <w:t>π</w:t>
      </w:r>
      <w:r w:rsidRPr="00391809">
        <w:rPr>
          <w:rFonts w:cs="Arial"/>
        </w:rPr>
        <w:t>ρ</w:t>
      </w:r>
      <w:r w:rsidRPr="00391809">
        <w:rPr>
          <w:rFonts w:cs="Arial"/>
          <w:spacing w:val="-3"/>
        </w:rPr>
        <w:t>έ</w:t>
      </w:r>
      <w:r w:rsidRPr="00391809">
        <w:rPr>
          <w:rFonts w:cs="Arial"/>
          <w:spacing w:val="1"/>
        </w:rPr>
        <w:t>π</w:t>
      </w:r>
      <w:r w:rsidRPr="00391809">
        <w:rPr>
          <w:rFonts w:cs="Arial"/>
          <w:spacing w:val="-3"/>
        </w:rPr>
        <w:t>ε</w:t>
      </w:r>
      <w:r w:rsidRPr="00391809">
        <w:rPr>
          <w:rFonts w:cs="Arial"/>
        </w:rPr>
        <w:t>ι</w:t>
      </w:r>
      <w:r w:rsidRPr="00391809">
        <w:rPr>
          <w:rFonts w:cs="Arial"/>
          <w:spacing w:val="2"/>
        </w:rPr>
        <w:t xml:space="preserve"> </w:t>
      </w:r>
      <w:r w:rsidRPr="00391809">
        <w:rPr>
          <w:rFonts w:cs="Arial"/>
          <w:spacing w:val="-1"/>
        </w:rPr>
        <w:t>ν</w:t>
      </w:r>
      <w:r w:rsidRPr="00391809">
        <w:rPr>
          <w:rFonts w:cs="Arial"/>
        </w:rPr>
        <w:t>α ε</w:t>
      </w:r>
      <w:r w:rsidRPr="00391809">
        <w:rPr>
          <w:rFonts w:cs="Arial"/>
          <w:spacing w:val="-1"/>
        </w:rPr>
        <w:t>φ</w:t>
      </w:r>
      <w:r w:rsidRPr="00391809">
        <w:rPr>
          <w:rFonts w:cs="Arial"/>
        </w:rPr>
        <w:t>α</w:t>
      </w:r>
      <w:r w:rsidRPr="00391809">
        <w:rPr>
          <w:rFonts w:cs="Arial"/>
          <w:spacing w:val="-3"/>
        </w:rPr>
        <w:t>ρ</w:t>
      </w:r>
      <w:r w:rsidRPr="00391809">
        <w:rPr>
          <w:rFonts w:cs="Arial"/>
          <w:spacing w:val="-2"/>
        </w:rPr>
        <w:t>μ</w:t>
      </w:r>
      <w:r w:rsidRPr="00391809">
        <w:rPr>
          <w:rFonts w:cs="Arial"/>
        </w:rPr>
        <w:t>ό</w:t>
      </w:r>
      <w:r w:rsidRPr="00391809">
        <w:rPr>
          <w:rFonts w:cs="Arial"/>
          <w:spacing w:val="1"/>
        </w:rPr>
        <w:t>ζ</w:t>
      </w:r>
      <w:r w:rsidRPr="00391809">
        <w:rPr>
          <w:rFonts w:cs="Arial"/>
          <w:spacing w:val="-3"/>
        </w:rPr>
        <w:t>ε</w:t>
      </w:r>
      <w:r w:rsidRPr="00391809">
        <w:rPr>
          <w:rFonts w:cs="Arial"/>
        </w:rPr>
        <w:t>ι</w:t>
      </w:r>
      <w:r w:rsidRPr="00391809">
        <w:rPr>
          <w:rFonts w:cs="Arial"/>
          <w:spacing w:val="2"/>
        </w:rPr>
        <w:t xml:space="preserve"> </w:t>
      </w:r>
      <w:r w:rsidRPr="00391809">
        <w:rPr>
          <w:rFonts w:cs="Arial"/>
        </w:rPr>
        <w:t>το</w:t>
      </w:r>
      <w:r w:rsidRPr="00391809">
        <w:rPr>
          <w:rFonts w:cs="Arial"/>
          <w:spacing w:val="-2"/>
        </w:rPr>
        <w:t xml:space="preserve"> </w:t>
      </w:r>
      <w:r w:rsidRPr="00391809">
        <w:rPr>
          <w:rFonts w:cs="Arial"/>
          <w:spacing w:val="1"/>
        </w:rPr>
        <w:t>π</w:t>
      </w:r>
      <w:r w:rsidRPr="00391809">
        <w:rPr>
          <w:rFonts w:cs="Arial"/>
        </w:rPr>
        <w:t>ρό</w:t>
      </w:r>
      <w:r w:rsidRPr="00391809">
        <w:rPr>
          <w:rFonts w:cs="Arial"/>
          <w:spacing w:val="-3"/>
        </w:rPr>
        <w:t>τ</w:t>
      </w:r>
      <w:r w:rsidRPr="00391809">
        <w:rPr>
          <w:rFonts w:cs="Arial"/>
        </w:rPr>
        <w:t>υ</w:t>
      </w:r>
      <w:r w:rsidRPr="00391809">
        <w:rPr>
          <w:rFonts w:cs="Arial"/>
          <w:spacing w:val="1"/>
        </w:rPr>
        <w:t>π</w:t>
      </w:r>
      <w:r w:rsidRPr="00391809">
        <w:rPr>
          <w:rFonts w:cs="Arial"/>
        </w:rPr>
        <w:t>ο</w:t>
      </w:r>
      <w:r w:rsidRPr="00391809">
        <w:rPr>
          <w:rFonts w:cs="Arial"/>
          <w:spacing w:val="-2"/>
        </w:rPr>
        <w:t xml:space="preserve"> </w:t>
      </w:r>
      <w:r w:rsidRPr="00391809">
        <w:rPr>
          <w:rFonts w:cs="Arial"/>
        </w:rPr>
        <w:t>Ε</w:t>
      </w:r>
      <w:r w:rsidRPr="00391809">
        <w:rPr>
          <w:rFonts w:cs="Arial"/>
          <w:spacing w:val="-1"/>
        </w:rPr>
        <w:t>Λ</w:t>
      </w:r>
      <w:r w:rsidRPr="00391809">
        <w:rPr>
          <w:rFonts w:cs="Arial"/>
        </w:rPr>
        <w:t>ΟΤ ΕΝ</w:t>
      </w:r>
      <w:r w:rsidRPr="00391809">
        <w:rPr>
          <w:rFonts w:cs="Arial"/>
          <w:spacing w:val="1"/>
        </w:rPr>
        <w:t xml:space="preserve"> </w:t>
      </w:r>
      <w:r w:rsidRPr="00391809">
        <w:rPr>
          <w:rFonts w:cs="Arial"/>
          <w:spacing w:val="-1"/>
        </w:rPr>
        <w:t>1234</w:t>
      </w:r>
      <w:r w:rsidRPr="00391809">
        <w:rPr>
          <w:rFonts w:cs="Arial"/>
          <w:spacing w:val="1"/>
        </w:rPr>
        <w:t>7</w:t>
      </w:r>
      <w:r w:rsidRPr="00391809">
        <w:rPr>
          <w:rFonts w:cs="Arial"/>
          <w:spacing w:val="-3"/>
        </w:rPr>
        <w:t>-</w:t>
      </w:r>
      <w:r w:rsidRPr="00391809">
        <w:rPr>
          <w:rFonts w:cs="Arial"/>
          <w:spacing w:val="-1"/>
        </w:rPr>
        <w:t>9</w:t>
      </w:r>
      <w:r w:rsidRPr="00391809">
        <w:rPr>
          <w:rFonts w:cs="Arial"/>
        </w:rPr>
        <w:t>7 (</w:t>
      </w:r>
      <w:r w:rsidRPr="00391809">
        <w:rPr>
          <w:rFonts w:cs="Arial"/>
          <w:spacing w:val="-1"/>
        </w:rPr>
        <w:t>κ</w:t>
      </w:r>
      <w:r w:rsidRPr="00391809">
        <w:rPr>
          <w:rFonts w:cs="Arial"/>
        </w:rPr>
        <w:t>ατη</w:t>
      </w:r>
      <w:r w:rsidRPr="00391809">
        <w:rPr>
          <w:rFonts w:cs="Arial"/>
          <w:spacing w:val="-1"/>
        </w:rPr>
        <w:t>γ</w:t>
      </w:r>
      <w:r w:rsidRPr="00391809">
        <w:rPr>
          <w:rFonts w:cs="Arial"/>
        </w:rPr>
        <w:t>ο</w:t>
      </w:r>
      <w:r w:rsidRPr="00391809">
        <w:rPr>
          <w:rFonts w:cs="Arial"/>
          <w:spacing w:val="-3"/>
        </w:rPr>
        <w:t>ρ</w:t>
      </w:r>
      <w:r w:rsidRPr="00391809">
        <w:rPr>
          <w:rFonts w:cs="Arial"/>
          <w:spacing w:val="2"/>
        </w:rPr>
        <w:t>ι</w:t>
      </w:r>
      <w:r w:rsidRPr="00391809">
        <w:rPr>
          <w:rFonts w:cs="Arial"/>
          <w:spacing w:val="-3"/>
        </w:rPr>
        <w:t>ο</w:t>
      </w:r>
      <w:r w:rsidRPr="00391809">
        <w:rPr>
          <w:rFonts w:cs="Arial"/>
          <w:spacing w:val="1"/>
        </w:rPr>
        <w:t>π</w:t>
      </w:r>
      <w:r w:rsidRPr="00391809">
        <w:rPr>
          <w:rFonts w:cs="Arial"/>
          <w:spacing w:val="-3"/>
        </w:rPr>
        <w:t>ο</w:t>
      </w:r>
      <w:r w:rsidRPr="00391809">
        <w:rPr>
          <w:rFonts w:cs="Arial"/>
          <w:spacing w:val="2"/>
        </w:rPr>
        <w:t>ί</w:t>
      </w:r>
      <w:r w:rsidRPr="00391809">
        <w:rPr>
          <w:rFonts w:cs="Arial"/>
        </w:rPr>
        <w:t>η</w:t>
      </w:r>
      <w:r w:rsidRPr="00391809">
        <w:rPr>
          <w:rFonts w:cs="Arial"/>
          <w:spacing w:val="-2"/>
        </w:rPr>
        <w:t>σ</w:t>
      </w:r>
      <w:r w:rsidRPr="00391809">
        <w:rPr>
          <w:rFonts w:cs="Arial"/>
        </w:rPr>
        <w:t>η,</w:t>
      </w:r>
      <w:r w:rsidRPr="00391809">
        <w:rPr>
          <w:rFonts w:cs="Arial"/>
          <w:spacing w:val="-1"/>
        </w:rPr>
        <w:t xml:space="preserve"> </w:t>
      </w:r>
      <w:r w:rsidRPr="00391809">
        <w:rPr>
          <w:rFonts w:cs="Arial"/>
          <w:spacing w:val="2"/>
        </w:rPr>
        <w:t>ι</w:t>
      </w:r>
      <w:r w:rsidRPr="00391809">
        <w:rPr>
          <w:rFonts w:cs="Arial"/>
          <w:spacing w:val="-1"/>
        </w:rPr>
        <w:t>κ</w:t>
      </w:r>
      <w:r w:rsidRPr="00391809">
        <w:rPr>
          <w:rFonts w:cs="Arial"/>
        </w:rPr>
        <w:t>α</w:t>
      </w:r>
      <w:r w:rsidRPr="00391809">
        <w:rPr>
          <w:rFonts w:cs="Arial"/>
          <w:spacing w:val="-1"/>
        </w:rPr>
        <w:t>ν</w:t>
      </w:r>
      <w:r w:rsidRPr="00391809">
        <w:rPr>
          <w:rFonts w:cs="Arial"/>
        </w:rPr>
        <w:t>ότη</w:t>
      </w:r>
      <w:r w:rsidRPr="00391809">
        <w:rPr>
          <w:rFonts w:cs="Arial"/>
          <w:spacing w:val="-3"/>
        </w:rPr>
        <w:t>τ</w:t>
      </w:r>
      <w:r w:rsidRPr="00391809">
        <w:rPr>
          <w:rFonts w:cs="Arial"/>
        </w:rPr>
        <w:t xml:space="preserve">α </w:t>
      </w:r>
      <w:r w:rsidRPr="00391809">
        <w:rPr>
          <w:rFonts w:cs="Arial"/>
          <w:spacing w:val="-1"/>
        </w:rPr>
        <w:t>κ</w:t>
      </w:r>
      <w:r w:rsidRPr="00391809">
        <w:rPr>
          <w:rFonts w:cs="Arial"/>
        </w:rPr>
        <w:t>α</w:t>
      </w:r>
      <w:r w:rsidRPr="00391809">
        <w:rPr>
          <w:rFonts w:cs="Arial"/>
          <w:spacing w:val="-3"/>
        </w:rPr>
        <w:t>θ</w:t>
      </w:r>
      <w:r w:rsidRPr="00391809">
        <w:rPr>
          <w:rFonts w:cs="Arial"/>
        </w:rPr>
        <w:t>αρι</w:t>
      </w:r>
      <w:r w:rsidRPr="00391809">
        <w:rPr>
          <w:rFonts w:cs="Arial"/>
          <w:spacing w:val="1"/>
        </w:rPr>
        <w:t>σ</w:t>
      </w:r>
      <w:r w:rsidRPr="00391809">
        <w:rPr>
          <w:rFonts w:cs="Arial"/>
        </w:rPr>
        <w:t>μ</w:t>
      </w:r>
      <w:r w:rsidRPr="00391809">
        <w:rPr>
          <w:rFonts w:cs="Arial"/>
          <w:spacing w:val="-3"/>
        </w:rPr>
        <w:t>ο</w:t>
      </w:r>
      <w:r w:rsidRPr="00391809">
        <w:rPr>
          <w:rFonts w:cs="Arial"/>
        </w:rPr>
        <w:t>ύ,</w:t>
      </w:r>
      <w:r w:rsidRPr="00391809">
        <w:rPr>
          <w:rFonts w:cs="Arial"/>
          <w:spacing w:val="-1"/>
        </w:rPr>
        <w:t xml:space="preserve"> </w:t>
      </w:r>
      <w:r w:rsidRPr="00391809">
        <w:rPr>
          <w:rFonts w:cs="Arial"/>
          <w:spacing w:val="2"/>
        </w:rPr>
        <w:t>ι</w:t>
      </w:r>
      <w:r w:rsidRPr="00391809">
        <w:rPr>
          <w:rFonts w:cs="Arial"/>
          <w:spacing w:val="-1"/>
        </w:rPr>
        <w:t>κ</w:t>
      </w:r>
      <w:r w:rsidRPr="00391809">
        <w:rPr>
          <w:rFonts w:cs="Arial"/>
        </w:rPr>
        <w:t>α</w:t>
      </w:r>
      <w:r w:rsidRPr="00391809">
        <w:rPr>
          <w:rFonts w:cs="Arial"/>
          <w:spacing w:val="-3"/>
        </w:rPr>
        <w:t>ν</w:t>
      </w:r>
      <w:r w:rsidRPr="00391809">
        <w:rPr>
          <w:rFonts w:cs="Arial"/>
        </w:rPr>
        <w:t>ότ</w:t>
      </w:r>
      <w:r w:rsidRPr="00391809">
        <w:rPr>
          <w:rFonts w:cs="Arial"/>
          <w:spacing w:val="-3"/>
        </w:rPr>
        <w:t>η</w:t>
      </w:r>
      <w:r w:rsidRPr="00391809">
        <w:rPr>
          <w:rFonts w:cs="Arial"/>
        </w:rPr>
        <w:t>τα α</w:t>
      </w:r>
      <w:r w:rsidRPr="00391809">
        <w:rPr>
          <w:rFonts w:cs="Arial"/>
          <w:spacing w:val="1"/>
        </w:rPr>
        <w:t>π</w:t>
      </w:r>
      <w:r w:rsidRPr="00391809">
        <w:rPr>
          <w:rFonts w:cs="Arial"/>
          <w:spacing w:val="-3"/>
        </w:rPr>
        <w:t>ο</w:t>
      </w:r>
      <w:r w:rsidRPr="00391809">
        <w:rPr>
          <w:rFonts w:cs="Arial"/>
          <w:spacing w:val="1"/>
        </w:rPr>
        <w:t>σ</w:t>
      </w:r>
      <w:r w:rsidRPr="00391809">
        <w:rPr>
          <w:rFonts w:cs="Arial"/>
        </w:rPr>
        <w:t>τ</w:t>
      </w:r>
      <w:r w:rsidRPr="00391809">
        <w:rPr>
          <w:rFonts w:cs="Arial"/>
          <w:spacing w:val="-3"/>
        </w:rPr>
        <w:t>ε</w:t>
      </w:r>
      <w:r w:rsidRPr="00391809">
        <w:rPr>
          <w:rFonts w:cs="Arial"/>
          <w:spacing w:val="2"/>
        </w:rPr>
        <w:t>ί</w:t>
      </w:r>
      <w:r w:rsidRPr="00391809">
        <w:rPr>
          <w:rFonts w:cs="Arial"/>
        </w:rPr>
        <w:t>ρω</w:t>
      </w:r>
      <w:r w:rsidRPr="00391809">
        <w:rPr>
          <w:rFonts w:cs="Arial"/>
          <w:spacing w:val="-2"/>
        </w:rPr>
        <w:t>σ</w:t>
      </w:r>
      <w:r w:rsidRPr="00391809">
        <w:rPr>
          <w:rFonts w:cs="Arial"/>
        </w:rPr>
        <w:t>η</w:t>
      </w:r>
      <w:r w:rsidRPr="00391809">
        <w:rPr>
          <w:rFonts w:cs="Arial"/>
          <w:spacing w:val="-1"/>
        </w:rPr>
        <w:t>ς</w:t>
      </w:r>
      <w:r w:rsidRPr="00391809">
        <w:rPr>
          <w:rFonts w:cs="Arial"/>
        </w:rPr>
        <w:t xml:space="preserve">, </w:t>
      </w:r>
      <w:r w:rsidRPr="00391809">
        <w:rPr>
          <w:rFonts w:cs="Arial"/>
          <w:spacing w:val="-2"/>
        </w:rPr>
        <w:t>σ</w:t>
      </w:r>
      <w:r w:rsidRPr="00391809">
        <w:rPr>
          <w:rFonts w:cs="Arial"/>
        </w:rPr>
        <w:t>τε</w:t>
      </w:r>
      <w:r w:rsidRPr="00391809">
        <w:rPr>
          <w:rFonts w:cs="Arial"/>
          <w:spacing w:val="-1"/>
        </w:rPr>
        <w:t>γ</w:t>
      </w:r>
      <w:r w:rsidRPr="00391809">
        <w:rPr>
          <w:rFonts w:cs="Arial"/>
        </w:rPr>
        <w:t>α</w:t>
      </w:r>
      <w:r w:rsidRPr="00391809">
        <w:rPr>
          <w:rFonts w:cs="Arial"/>
          <w:spacing w:val="-1"/>
        </w:rPr>
        <w:t>ν</w:t>
      </w:r>
      <w:r w:rsidRPr="00391809">
        <w:rPr>
          <w:rFonts w:cs="Arial"/>
        </w:rPr>
        <w:t xml:space="preserve">ότητα </w:t>
      </w:r>
      <w:r w:rsidRPr="00391809">
        <w:rPr>
          <w:rFonts w:cs="Arial"/>
          <w:spacing w:val="-3"/>
        </w:rPr>
        <w:t>δ</w:t>
      </w:r>
      <w:r w:rsidRPr="00391809">
        <w:rPr>
          <w:rFonts w:cs="Arial"/>
        </w:rPr>
        <w:t>ια</w:t>
      </w:r>
      <w:r w:rsidRPr="00391809">
        <w:rPr>
          <w:rFonts w:cs="Arial"/>
          <w:spacing w:val="-3"/>
        </w:rPr>
        <w:t>ρ</w:t>
      </w:r>
      <w:r w:rsidRPr="00391809">
        <w:rPr>
          <w:rFonts w:cs="Arial"/>
        </w:rPr>
        <w:t>ροώ</w:t>
      </w:r>
      <w:r w:rsidRPr="00391809">
        <w:rPr>
          <w:rFonts w:cs="Arial"/>
          <w:spacing w:val="-1"/>
        </w:rPr>
        <w:t>ν</w:t>
      </w:r>
      <w:r w:rsidRPr="00391809">
        <w:rPr>
          <w:rFonts w:cs="Arial"/>
        </w:rPr>
        <w:t>).</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 xml:space="preserve">14. Ο ανάδοχος να συνεργάζεται με τον υπεύθυνο της Υγειονομικής Μονάδας για τη συμπλήρωση του συνοδευτικού Εντύπου Αναγνώρισης των ΕΑΑΜ, σύμφωνα με την Παραγρ. 6.2, Κεφάλαιο 6 του Παραρτήματος της ΚΥΑ 146163/2012), του οποίου και κρατάει αρχείο μαζί με τα στοιχεία λειτουργίας της εγκατάστασης του, τις αναλύσεις και μετρήσεις των διενεργούμενων ελέγχων, της επεξεργασίας και της αξιολόγησής τους, για τουλάχιστον 10 έτη. </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15. Η αποτελεσματικότητα της εγκατάστασης και της διαδικασίας αποστείρωσης κατά τη διάρκεια της τακτικής διαχείρισης, θα πρέπει να επαληθεύονται</w:t>
      </w:r>
      <w:r w:rsidRPr="00391809">
        <w:rPr>
          <w:rFonts w:ascii="Calibri" w:hAnsi="Calibri"/>
          <w:sz w:val="22"/>
          <w:szCs w:val="22"/>
        </w:rPr>
        <w:tab/>
        <w:t>με δειγματοληψίες και έλεγχο. Το πρότυπο ελέγχου που θα ακολουθείται είναι το ΕΛΟΤ ΕΝ ISO 11138.01. Αν η αποστείρωση δεν είναι αποτελεσματική ο ανάδοχος θα πρέπει να επαναλάβει τη διαδικασία έως ότου επιτευχθεί η αποτελεσματική επεξεργασία των αποβλήτων. Οι προαναφερόμενοι  έλεγχοι θα πρέπει να διενεργούνται υπό την εποπτεία του υγειονομικού υπευθύνου της Υ.Μ. και σε περίπτωση που πρόκειται για εγκαταστάσεις εκτός της ΥΜ,</w:t>
      </w:r>
      <w:r w:rsidRPr="00391809">
        <w:rPr>
          <w:rFonts w:ascii="Calibri" w:hAnsi="Calibri"/>
          <w:sz w:val="22"/>
          <w:szCs w:val="22"/>
        </w:rPr>
        <w:tab/>
        <w:t xml:space="preserve"> υπό την εποπτεία του τεχνικού υπευθύνου. Στη δεύτερη περίπτωση θα πρέπει να στέλνουν στην ΥΜ ανά τακτά χρονικά διαστήματα αντίγραφα των καταγραφών όλων των μετρήσεων των φορτίων που επεξεργάστηκαν και προέρχονται από τη συγκεκριμένη ΥΜ. Η Υ.Μ μπορεί να διεξάγει απροειδοποίητους ελέγχους επί τόπου στην εγκατάσταση  επεξεργασίας  των αποβλήτων της, προκειμένου να διαπιστώσει την ορθή τήρηση της διαχείρισης των ΕΑΑΜ.</w:t>
      </w:r>
    </w:p>
    <w:p w:rsidR="00D65C00" w:rsidRPr="00391809" w:rsidRDefault="00D65C00" w:rsidP="00D65C00">
      <w:pPr>
        <w:tabs>
          <w:tab w:val="left" w:pos="1300"/>
          <w:tab w:val="left" w:pos="1860"/>
          <w:tab w:val="left" w:pos="2420"/>
          <w:tab w:val="left" w:pos="2800"/>
          <w:tab w:val="left" w:pos="3040"/>
          <w:tab w:val="left" w:pos="3680"/>
          <w:tab w:val="left" w:pos="4020"/>
          <w:tab w:val="left" w:pos="4340"/>
          <w:tab w:val="left" w:pos="4580"/>
          <w:tab w:val="left" w:pos="4740"/>
          <w:tab w:val="left" w:pos="5020"/>
          <w:tab w:val="left" w:pos="5340"/>
          <w:tab w:val="left" w:pos="6020"/>
          <w:tab w:val="left" w:pos="6580"/>
          <w:tab w:val="left" w:pos="6920"/>
          <w:tab w:val="left" w:pos="7220"/>
          <w:tab w:val="left" w:pos="7680"/>
          <w:tab w:val="left" w:pos="7820"/>
          <w:tab w:val="left" w:pos="8580"/>
          <w:tab w:val="left" w:pos="8720"/>
        </w:tabs>
        <w:spacing w:line="100" w:lineRule="atLeast"/>
        <w:rPr>
          <w:rFonts w:cs="Arial"/>
          <w:spacing w:val="-1"/>
        </w:rPr>
      </w:pPr>
      <w:r w:rsidRPr="00391809">
        <w:rPr>
          <w:rFonts w:cs="Arial"/>
          <w:spacing w:val="-1"/>
        </w:rPr>
        <w:lastRenderedPageBreak/>
        <w:t>16</w:t>
      </w:r>
      <w:r w:rsidRPr="00391809">
        <w:rPr>
          <w:rFonts w:cs="Arial"/>
        </w:rPr>
        <w:t>.</w:t>
      </w:r>
      <w:r w:rsidRPr="00391809">
        <w:rPr>
          <w:rFonts w:cs="Arial"/>
          <w:spacing w:val="8"/>
        </w:rPr>
        <w:t xml:space="preserve"> </w:t>
      </w:r>
      <w:r w:rsidRPr="00391809">
        <w:rPr>
          <w:rFonts w:cs="Arial"/>
        </w:rPr>
        <w:t>Ο α</w:t>
      </w:r>
      <w:r w:rsidRPr="00391809">
        <w:rPr>
          <w:rFonts w:cs="Arial"/>
          <w:spacing w:val="-1"/>
        </w:rPr>
        <w:t>ν</w:t>
      </w:r>
      <w:r w:rsidRPr="00391809">
        <w:rPr>
          <w:rFonts w:cs="Arial"/>
        </w:rPr>
        <w:t>άδοχος ο</w:t>
      </w:r>
      <w:r w:rsidRPr="00391809">
        <w:rPr>
          <w:rFonts w:cs="Arial"/>
          <w:spacing w:val="-1"/>
        </w:rPr>
        <w:t>φ</w:t>
      </w:r>
      <w:r w:rsidRPr="00391809">
        <w:rPr>
          <w:rFonts w:cs="Arial"/>
        </w:rPr>
        <w:t>ε</w:t>
      </w:r>
      <w:r w:rsidRPr="00391809">
        <w:rPr>
          <w:rFonts w:cs="Arial"/>
          <w:spacing w:val="2"/>
        </w:rPr>
        <w:t>ί</w:t>
      </w:r>
      <w:r w:rsidRPr="00391809">
        <w:rPr>
          <w:rFonts w:cs="Arial"/>
          <w:spacing w:val="-1"/>
        </w:rPr>
        <w:t>λ</w:t>
      </w:r>
      <w:r w:rsidRPr="00391809">
        <w:rPr>
          <w:rFonts w:cs="Arial"/>
          <w:spacing w:val="-3"/>
        </w:rPr>
        <w:t>ε</w:t>
      </w:r>
      <w:r w:rsidRPr="00391809">
        <w:rPr>
          <w:rFonts w:cs="Arial"/>
        </w:rPr>
        <w:t xml:space="preserve">ι </w:t>
      </w:r>
      <w:r w:rsidRPr="00391809">
        <w:rPr>
          <w:rFonts w:cs="Arial"/>
          <w:spacing w:val="-3"/>
        </w:rPr>
        <w:t>ν</w:t>
      </w:r>
      <w:r w:rsidRPr="00391809">
        <w:rPr>
          <w:rFonts w:cs="Arial"/>
        </w:rPr>
        <w:t>α τ</w:t>
      </w:r>
      <w:r w:rsidRPr="00391809">
        <w:rPr>
          <w:rFonts w:cs="Arial"/>
          <w:spacing w:val="-3"/>
        </w:rPr>
        <w:t>η</w:t>
      </w:r>
      <w:r w:rsidRPr="00391809">
        <w:rPr>
          <w:rFonts w:cs="Arial"/>
        </w:rPr>
        <w:t xml:space="preserve">ρεί </w:t>
      </w:r>
      <w:r w:rsidRPr="00391809">
        <w:rPr>
          <w:rFonts w:cs="Arial"/>
          <w:spacing w:val="-1"/>
        </w:rPr>
        <w:t>β</w:t>
      </w:r>
      <w:r w:rsidRPr="00391809">
        <w:rPr>
          <w:rFonts w:cs="Arial"/>
        </w:rPr>
        <w:t>ι</w:t>
      </w:r>
      <w:r w:rsidRPr="00391809">
        <w:rPr>
          <w:rFonts w:cs="Arial"/>
          <w:spacing w:val="1"/>
        </w:rPr>
        <w:t>β</w:t>
      </w:r>
      <w:r w:rsidRPr="00391809">
        <w:rPr>
          <w:rFonts w:cs="Arial"/>
          <w:spacing w:val="-3"/>
        </w:rPr>
        <w:t>λ</w:t>
      </w:r>
      <w:r w:rsidRPr="00391809">
        <w:rPr>
          <w:rFonts w:cs="Arial"/>
          <w:spacing w:val="2"/>
        </w:rPr>
        <w:t>ί</w:t>
      </w:r>
      <w:r w:rsidRPr="00391809">
        <w:rPr>
          <w:rFonts w:cs="Arial"/>
        </w:rPr>
        <w:t>α</w:t>
      </w:r>
      <w:r w:rsidRPr="00391809">
        <w:rPr>
          <w:rFonts w:cs="Arial"/>
        </w:rPr>
        <w:tab/>
      </w:r>
      <w:r w:rsidRPr="00391809">
        <w:rPr>
          <w:rFonts w:cs="Arial"/>
          <w:w w:val="81"/>
        </w:rPr>
        <w:t xml:space="preserve"> </w:t>
      </w:r>
      <w:r w:rsidRPr="00391809">
        <w:rPr>
          <w:rFonts w:cs="Arial"/>
          <w:spacing w:val="-1"/>
        </w:rPr>
        <w:t>κ</w:t>
      </w:r>
      <w:r w:rsidRPr="00391809">
        <w:rPr>
          <w:rFonts w:cs="Arial"/>
          <w:spacing w:val="-2"/>
        </w:rPr>
        <w:t>α</w:t>
      </w:r>
      <w:r w:rsidRPr="00391809">
        <w:rPr>
          <w:rFonts w:cs="Arial"/>
        </w:rPr>
        <w:t>θημε</w:t>
      </w:r>
      <w:r w:rsidRPr="00391809">
        <w:rPr>
          <w:rFonts w:cs="Arial"/>
          <w:spacing w:val="-3"/>
        </w:rPr>
        <w:t>ρ</w:t>
      </w:r>
      <w:r w:rsidRPr="00391809">
        <w:rPr>
          <w:rFonts w:cs="Arial"/>
          <w:spacing w:val="2"/>
        </w:rPr>
        <w:t>ι</w:t>
      </w:r>
      <w:r w:rsidRPr="00391809">
        <w:rPr>
          <w:rFonts w:cs="Arial"/>
          <w:spacing w:val="-1"/>
        </w:rPr>
        <w:t>ν</w:t>
      </w:r>
      <w:r w:rsidRPr="00391809">
        <w:rPr>
          <w:rFonts w:cs="Arial"/>
          <w:spacing w:val="-3"/>
        </w:rPr>
        <w:t>ή</w:t>
      </w:r>
      <w:r w:rsidRPr="00391809">
        <w:rPr>
          <w:rFonts w:cs="Arial"/>
        </w:rPr>
        <w:t xml:space="preserve">ς </w:t>
      </w:r>
      <w:r w:rsidRPr="00391809">
        <w:rPr>
          <w:rFonts w:cs="Arial"/>
          <w:spacing w:val="-1"/>
        </w:rPr>
        <w:t>λ</w:t>
      </w:r>
      <w:r w:rsidRPr="00391809">
        <w:rPr>
          <w:rFonts w:cs="Arial"/>
        </w:rPr>
        <w:t>ε</w:t>
      </w:r>
      <w:r w:rsidRPr="00391809">
        <w:rPr>
          <w:rFonts w:cs="Arial"/>
          <w:spacing w:val="2"/>
        </w:rPr>
        <w:t>ι</w:t>
      </w:r>
      <w:r w:rsidRPr="00391809">
        <w:rPr>
          <w:rFonts w:cs="Arial"/>
        </w:rPr>
        <w:t>τ</w:t>
      </w:r>
      <w:r w:rsidRPr="00391809">
        <w:rPr>
          <w:rFonts w:cs="Arial"/>
          <w:spacing w:val="-3"/>
        </w:rPr>
        <w:t>ο</w:t>
      </w:r>
      <w:r w:rsidRPr="00391809">
        <w:rPr>
          <w:rFonts w:cs="Arial"/>
        </w:rPr>
        <w:t>υρ</w:t>
      </w:r>
      <w:r w:rsidRPr="00391809">
        <w:rPr>
          <w:rFonts w:cs="Arial"/>
          <w:spacing w:val="-3"/>
        </w:rPr>
        <w:t>γ</w:t>
      </w:r>
      <w:r w:rsidRPr="00391809">
        <w:rPr>
          <w:rFonts w:cs="Arial"/>
          <w:spacing w:val="2"/>
        </w:rPr>
        <w:t>ί</w:t>
      </w:r>
      <w:r w:rsidRPr="00391809">
        <w:rPr>
          <w:rFonts w:cs="Arial"/>
        </w:rPr>
        <w:t xml:space="preserve">ας </w:t>
      </w:r>
      <w:r w:rsidRPr="00391809">
        <w:rPr>
          <w:rFonts w:cs="Arial"/>
          <w:spacing w:val="-1"/>
        </w:rPr>
        <w:t>κ</w:t>
      </w:r>
      <w:r w:rsidRPr="00391809">
        <w:rPr>
          <w:rFonts w:cs="Arial"/>
          <w:spacing w:val="-2"/>
        </w:rPr>
        <w:t xml:space="preserve">αι </w:t>
      </w:r>
      <w:r w:rsidRPr="00391809">
        <w:rPr>
          <w:rFonts w:cs="Arial"/>
        </w:rPr>
        <w:t>ε</w:t>
      </w:r>
      <w:r w:rsidRPr="00391809">
        <w:rPr>
          <w:rFonts w:cs="Arial"/>
          <w:spacing w:val="-1"/>
        </w:rPr>
        <w:t>λ</w:t>
      </w:r>
      <w:r w:rsidRPr="00391809">
        <w:rPr>
          <w:rFonts w:cs="Arial"/>
        </w:rPr>
        <w:t>έ</w:t>
      </w:r>
      <w:r w:rsidRPr="00391809">
        <w:rPr>
          <w:rFonts w:cs="Arial"/>
          <w:spacing w:val="-1"/>
        </w:rPr>
        <w:t>γ</w:t>
      </w:r>
      <w:r w:rsidRPr="00391809">
        <w:rPr>
          <w:rFonts w:cs="Arial"/>
        </w:rPr>
        <w:t xml:space="preserve">χου </w:t>
      </w:r>
      <w:r w:rsidRPr="00391809">
        <w:rPr>
          <w:rFonts w:cs="Arial"/>
          <w:spacing w:val="-3"/>
        </w:rPr>
        <w:t>της</w:t>
      </w:r>
      <w:r w:rsidRPr="00391809">
        <w:rPr>
          <w:rFonts w:cs="Arial"/>
        </w:rPr>
        <w:t xml:space="preserve"> ε</w:t>
      </w:r>
      <w:r w:rsidRPr="00391809">
        <w:rPr>
          <w:rFonts w:cs="Arial"/>
          <w:spacing w:val="-3"/>
        </w:rPr>
        <w:t>γ</w:t>
      </w:r>
      <w:r w:rsidRPr="00391809">
        <w:rPr>
          <w:rFonts w:cs="Arial"/>
          <w:spacing w:val="-1"/>
        </w:rPr>
        <w:t>κ</w:t>
      </w:r>
      <w:r w:rsidRPr="00391809">
        <w:rPr>
          <w:rFonts w:cs="Arial"/>
        </w:rPr>
        <w:t>ατά</w:t>
      </w:r>
      <w:r w:rsidRPr="00391809">
        <w:rPr>
          <w:rFonts w:cs="Arial"/>
          <w:spacing w:val="1"/>
        </w:rPr>
        <w:t>σ</w:t>
      </w:r>
      <w:r w:rsidRPr="00391809">
        <w:rPr>
          <w:rFonts w:cs="Arial"/>
          <w:spacing w:val="-3"/>
        </w:rPr>
        <w:t>τ</w:t>
      </w:r>
      <w:r w:rsidRPr="00391809">
        <w:rPr>
          <w:rFonts w:cs="Arial"/>
        </w:rPr>
        <w:t>α</w:t>
      </w:r>
      <w:r w:rsidRPr="00391809">
        <w:rPr>
          <w:rFonts w:cs="Arial"/>
          <w:spacing w:val="1"/>
        </w:rPr>
        <w:t>σ</w:t>
      </w:r>
      <w:r w:rsidRPr="00391809">
        <w:rPr>
          <w:rFonts w:cs="Arial"/>
        </w:rPr>
        <w:t>η</w:t>
      </w:r>
      <w:r w:rsidRPr="00391809">
        <w:rPr>
          <w:rFonts w:cs="Arial"/>
          <w:spacing w:val="-1"/>
        </w:rPr>
        <w:t>ς</w:t>
      </w:r>
      <w:r w:rsidRPr="00391809">
        <w:rPr>
          <w:rFonts w:cs="Arial"/>
        </w:rPr>
        <w:t xml:space="preserve">, με </w:t>
      </w:r>
      <w:r w:rsidRPr="00391809">
        <w:rPr>
          <w:rFonts w:cs="Arial"/>
          <w:spacing w:val="1"/>
        </w:rPr>
        <w:t>β</w:t>
      </w:r>
      <w:r w:rsidRPr="00391809">
        <w:rPr>
          <w:rFonts w:cs="Arial"/>
          <w:spacing w:val="-2"/>
        </w:rPr>
        <w:t>ά</w:t>
      </w:r>
      <w:r w:rsidRPr="00391809">
        <w:rPr>
          <w:rFonts w:cs="Arial"/>
          <w:spacing w:val="1"/>
        </w:rPr>
        <w:t>σ</w:t>
      </w:r>
      <w:r w:rsidRPr="00391809">
        <w:rPr>
          <w:rFonts w:cs="Arial"/>
        </w:rPr>
        <w:t xml:space="preserve">η </w:t>
      </w:r>
      <w:r w:rsidRPr="00391809">
        <w:rPr>
          <w:rFonts w:cs="Arial"/>
          <w:spacing w:val="-3"/>
        </w:rPr>
        <w:t>τ</w:t>
      </w:r>
      <w:r w:rsidRPr="00391809">
        <w:rPr>
          <w:rFonts w:cs="Arial"/>
        </w:rPr>
        <w:t>α ο</w:t>
      </w:r>
      <w:r w:rsidRPr="00391809">
        <w:rPr>
          <w:rFonts w:cs="Arial"/>
          <w:spacing w:val="1"/>
        </w:rPr>
        <w:t>π</w:t>
      </w:r>
      <w:r w:rsidRPr="00391809">
        <w:rPr>
          <w:rFonts w:cs="Arial"/>
          <w:spacing w:val="-3"/>
        </w:rPr>
        <w:t>ο</w:t>
      </w:r>
      <w:r w:rsidRPr="00391809">
        <w:rPr>
          <w:rFonts w:cs="Arial"/>
          <w:spacing w:val="2"/>
        </w:rPr>
        <w:t>ί</w:t>
      </w:r>
      <w:r w:rsidRPr="00391809">
        <w:rPr>
          <w:rFonts w:cs="Arial"/>
        </w:rPr>
        <w:t xml:space="preserve">α </w:t>
      </w:r>
      <w:r w:rsidRPr="00391809">
        <w:rPr>
          <w:rFonts w:cs="Arial"/>
          <w:spacing w:val="-1"/>
        </w:rPr>
        <w:t>κ</w:t>
      </w:r>
      <w:r w:rsidRPr="00391809">
        <w:rPr>
          <w:rFonts w:cs="Arial"/>
        </w:rPr>
        <w:t>ατα</w:t>
      </w:r>
      <w:r w:rsidRPr="00391809">
        <w:rPr>
          <w:rFonts w:cs="Arial"/>
          <w:spacing w:val="-3"/>
        </w:rPr>
        <w:t>ρτ</w:t>
      </w:r>
      <w:r w:rsidRPr="00391809">
        <w:rPr>
          <w:rFonts w:cs="Arial"/>
          <w:spacing w:val="2"/>
        </w:rPr>
        <w:t>ί</w:t>
      </w:r>
      <w:r w:rsidRPr="00391809">
        <w:rPr>
          <w:rFonts w:cs="Arial"/>
          <w:spacing w:val="-1"/>
        </w:rPr>
        <w:t>ζ</w:t>
      </w:r>
      <w:r w:rsidRPr="00391809">
        <w:rPr>
          <w:rFonts w:cs="Arial"/>
        </w:rPr>
        <w:t>ουν ετ</w:t>
      </w:r>
      <w:r w:rsidRPr="00391809">
        <w:rPr>
          <w:rFonts w:cs="Arial"/>
          <w:spacing w:val="-3"/>
        </w:rPr>
        <w:t>ή</w:t>
      </w:r>
      <w:r w:rsidRPr="00391809">
        <w:rPr>
          <w:rFonts w:cs="Arial"/>
          <w:spacing w:val="-2"/>
        </w:rPr>
        <w:t>σ</w:t>
      </w:r>
      <w:r w:rsidRPr="00391809">
        <w:rPr>
          <w:rFonts w:cs="Arial"/>
          <w:spacing w:val="2"/>
        </w:rPr>
        <w:t>ι</w:t>
      </w:r>
      <w:r w:rsidRPr="00391809">
        <w:rPr>
          <w:rFonts w:cs="Arial"/>
        </w:rPr>
        <w:t>α έ</w:t>
      </w:r>
      <w:r w:rsidRPr="00391809">
        <w:rPr>
          <w:rFonts w:cs="Arial"/>
          <w:spacing w:val="-1"/>
        </w:rPr>
        <w:t>κ</w:t>
      </w:r>
      <w:r w:rsidRPr="00391809">
        <w:rPr>
          <w:rFonts w:cs="Arial"/>
        </w:rPr>
        <w:t>θε</w:t>
      </w:r>
      <w:r w:rsidRPr="00391809">
        <w:rPr>
          <w:rFonts w:cs="Arial"/>
          <w:spacing w:val="1"/>
        </w:rPr>
        <w:t>σ</w:t>
      </w:r>
      <w:r w:rsidRPr="00391809">
        <w:rPr>
          <w:rFonts w:cs="Arial"/>
          <w:spacing w:val="-3"/>
        </w:rPr>
        <w:t>η</w:t>
      </w:r>
      <w:r w:rsidRPr="00391809">
        <w:rPr>
          <w:rFonts w:cs="Arial"/>
        </w:rPr>
        <w:t xml:space="preserve">. </w:t>
      </w:r>
      <w:r w:rsidRPr="00391809">
        <w:rPr>
          <w:rFonts w:cs="Arial"/>
          <w:spacing w:val="-3"/>
        </w:rPr>
        <w:t>Ο</w:t>
      </w:r>
      <w:r w:rsidRPr="00391809">
        <w:rPr>
          <w:rFonts w:cs="Arial"/>
        </w:rPr>
        <w:t>ι  μετρή</w:t>
      </w:r>
      <w:r w:rsidRPr="00391809">
        <w:rPr>
          <w:rFonts w:cs="Arial"/>
          <w:spacing w:val="-2"/>
        </w:rPr>
        <w:t>σ</w:t>
      </w:r>
      <w:r w:rsidRPr="00391809">
        <w:rPr>
          <w:rFonts w:cs="Arial"/>
          <w:spacing w:val="-3"/>
        </w:rPr>
        <w:t>ε</w:t>
      </w:r>
      <w:r w:rsidRPr="00391809">
        <w:rPr>
          <w:rFonts w:cs="Arial"/>
          <w:spacing w:val="2"/>
        </w:rPr>
        <w:t>ι</w:t>
      </w:r>
      <w:r w:rsidRPr="00391809">
        <w:rPr>
          <w:rFonts w:cs="Arial"/>
        </w:rPr>
        <w:t xml:space="preserve">ς </w:t>
      </w:r>
      <w:r w:rsidRPr="00391809">
        <w:rPr>
          <w:rFonts w:cs="Arial"/>
          <w:spacing w:val="-1"/>
        </w:rPr>
        <w:t>κ</w:t>
      </w:r>
      <w:r w:rsidRPr="00391809">
        <w:rPr>
          <w:rFonts w:cs="Arial"/>
        </w:rPr>
        <w:t>ατα</w:t>
      </w:r>
      <w:r w:rsidRPr="00391809">
        <w:rPr>
          <w:rFonts w:cs="Arial"/>
          <w:spacing w:val="-1"/>
        </w:rPr>
        <w:t>γ</w:t>
      </w:r>
      <w:r w:rsidRPr="00391809">
        <w:rPr>
          <w:rFonts w:cs="Arial"/>
        </w:rPr>
        <w:t>ρά</w:t>
      </w:r>
      <w:r w:rsidRPr="00391809">
        <w:rPr>
          <w:rFonts w:cs="Arial"/>
          <w:spacing w:val="-1"/>
        </w:rPr>
        <w:t>φ</w:t>
      </w:r>
      <w:r w:rsidRPr="00391809">
        <w:rPr>
          <w:rFonts w:cs="Arial"/>
        </w:rPr>
        <w:t>ο</w:t>
      </w:r>
      <w:r w:rsidRPr="00391809">
        <w:rPr>
          <w:rFonts w:cs="Arial"/>
          <w:spacing w:val="-1"/>
        </w:rPr>
        <w:t>ν</w:t>
      </w:r>
      <w:r w:rsidRPr="00391809">
        <w:rPr>
          <w:rFonts w:cs="Arial"/>
        </w:rPr>
        <w:t>τ</w:t>
      </w:r>
      <w:r w:rsidRPr="00391809">
        <w:rPr>
          <w:rFonts w:cs="Arial"/>
          <w:spacing w:val="-2"/>
        </w:rPr>
        <w:t>α</w:t>
      </w:r>
      <w:r w:rsidRPr="00391809">
        <w:rPr>
          <w:rFonts w:cs="Arial"/>
        </w:rPr>
        <w:t xml:space="preserve">ι </w:t>
      </w:r>
      <w:r w:rsidRPr="00391809">
        <w:rPr>
          <w:rFonts w:cs="Arial"/>
          <w:spacing w:val="1"/>
        </w:rPr>
        <w:t>σ</w:t>
      </w:r>
      <w:r w:rsidRPr="00391809">
        <w:rPr>
          <w:rFonts w:cs="Arial"/>
        </w:rPr>
        <w:t xml:space="preserve">το </w:t>
      </w:r>
      <w:r w:rsidRPr="00391809">
        <w:rPr>
          <w:rFonts w:cs="Arial"/>
          <w:spacing w:val="-1"/>
        </w:rPr>
        <w:t>β</w:t>
      </w:r>
      <w:r w:rsidRPr="00391809">
        <w:rPr>
          <w:rFonts w:cs="Arial"/>
        </w:rPr>
        <w:t>ι</w:t>
      </w:r>
      <w:r w:rsidRPr="00391809">
        <w:rPr>
          <w:rFonts w:cs="Arial"/>
          <w:spacing w:val="1"/>
        </w:rPr>
        <w:t>β</w:t>
      </w:r>
      <w:r w:rsidRPr="00391809">
        <w:rPr>
          <w:rFonts w:cs="Arial"/>
          <w:spacing w:val="-3"/>
        </w:rPr>
        <w:t>λ</w:t>
      </w:r>
      <w:r w:rsidRPr="00391809">
        <w:rPr>
          <w:rFonts w:cs="Arial"/>
          <w:spacing w:val="2"/>
        </w:rPr>
        <w:t>ί</w:t>
      </w:r>
      <w:r w:rsidRPr="00391809">
        <w:rPr>
          <w:rFonts w:cs="Arial"/>
        </w:rPr>
        <w:t xml:space="preserve">ο </w:t>
      </w:r>
      <w:r w:rsidRPr="00391809">
        <w:rPr>
          <w:rFonts w:cs="Arial"/>
          <w:spacing w:val="-1"/>
        </w:rPr>
        <w:t>λ</w:t>
      </w:r>
      <w:r w:rsidRPr="00391809">
        <w:rPr>
          <w:rFonts w:cs="Arial"/>
          <w:spacing w:val="-3"/>
        </w:rPr>
        <w:t>ε</w:t>
      </w:r>
      <w:r w:rsidRPr="00391809">
        <w:rPr>
          <w:rFonts w:cs="Arial"/>
          <w:spacing w:val="2"/>
        </w:rPr>
        <w:t>ι</w:t>
      </w:r>
      <w:r w:rsidRPr="00391809">
        <w:rPr>
          <w:rFonts w:cs="Arial"/>
          <w:spacing w:val="-3"/>
        </w:rPr>
        <w:t>τ</w:t>
      </w:r>
      <w:r w:rsidRPr="00391809">
        <w:rPr>
          <w:rFonts w:cs="Arial"/>
        </w:rPr>
        <w:t>ουρ</w:t>
      </w:r>
      <w:r w:rsidRPr="00391809">
        <w:rPr>
          <w:rFonts w:cs="Arial"/>
          <w:spacing w:val="-3"/>
        </w:rPr>
        <w:t>γ</w:t>
      </w:r>
      <w:r w:rsidRPr="00391809">
        <w:rPr>
          <w:rFonts w:cs="Arial"/>
          <w:spacing w:val="3"/>
        </w:rPr>
        <w:t>ί</w:t>
      </w:r>
      <w:r w:rsidRPr="00391809">
        <w:rPr>
          <w:rFonts w:cs="Arial"/>
        </w:rPr>
        <w:t xml:space="preserve">ας </w:t>
      </w:r>
      <w:r w:rsidRPr="00391809">
        <w:rPr>
          <w:rFonts w:cs="Arial"/>
          <w:spacing w:val="-1"/>
        </w:rPr>
        <w:t>κ</w:t>
      </w:r>
      <w:r w:rsidRPr="00391809">
        <w:rPr>
          <w:rFonts w:cs="Arial"/>
        </w:rPr>
        <w:t>αι ε</w:t>
      </w:r>
      <w:r w:rsidRPr="00391809">
        <w:rPr>
          <w:rFonts w:cs="Arial"/>
          <w:spacing w:val="-1"/>
        </w:rPr>
        <w:t>λ</w:t>
      </w:r>
      <w:r w:rsidRPr="00391809">
        <w:rPr>
          <w:rFonts w:cs="Arial"/>
          <w:spacing w:val="-3"/>
        </w:rPr>
        <w:t>έ</w:t>
      </w:r>
      <w:r w:rsidRPr="00391809">
        <w:rPr>
          <w:rFonts w:cs="Arial"/>
          <w:spacing w:val="-1"/>
        </w:rPr>
        <w:t>γ</w:t>
      </w:r>
      <w:r w:rsidRPr="00391809">
        <w:rPr>
          <w:rFonts w:cs="Arial"/>
        </w:rPr>
        <w:t>χου της ε</w:t>
      </w:r>
      <w:r w:rsidRPr="00391809">
        <w:rPr>
          <w:rFonts w:cs="Arial"/>
          <w:spacing w:val="-1"/>
        </w:rPr>
        <w:t>γκ</w:t>
      </w:r>
      <w:r w:rsidRPr="00391809">
        <w:rPr>
          <w:rFonts w:cs="Arial"/>
        </w:rPr>
        <w:t>ατά</w:t>
      </w:r>
      <w:r w:rsidRPr="00391809">
        <w:rPr>
          <w:rFonts w:cs="Arial"/>
          <w:spacing w:val="1"/>
        </w:rPr>
        <w:t>σ</w:t>
      </w:r>
      <w:r w:rsidRPr="00391809">
        <w:rPr>
          <w:rFonts w:cs="Arial"/>
          <w:spacing w:val="-3"/>
        </w:rPr>
        <w:t>τ</w:t>
      </w:r>
      <w:r w:rsidRPr="00391809">
        <w:rPr>
          <w:rFonts w:cs="Arial"/>
        </w:rPr>
        <w:t>α</w:t>
      </w:r>
      <w:r w:rsidRPr="00391809">
        <w:rPr>
          <w:rFonts w:cs="Arial"/>
          <w:spacing w:val="1"/>
        </w:rPr>
        <w:t>σ</w:t>
      </w:r>
      <w:r w:rsidRPr="00391809">
        <w:rPr>
          <w:rFonts w:cs="Arial"/>
        </w:rPr>
        <w:t xml:space="preserve">ης </w:t>
      </w:r>
      <w:r w:rsidRPr="00391809">
        <w:rPr>
          <w:rFonts w:cs="Arial"/>
          <w:spacing w:val="-3"/>
        </w:rPr>
        <w:t>θ</w:t>
      </w:r>
      <w:r w:rsidRPr="00391809">
        <w:rPr>
          <w:rFonts w:cs="Arial"/>
        </w:rPr>
        <w:t>εωρημέ</w:t>
      </w:r>
      <w:r w:rsidRPr="00391809">
        <w:rPr>
          <w:rFonts w:cs="Arial"/>
          <w:spacing w:val="-1"/>
        </w:rPr>
        <w:t>ν</w:t>
      </w:r>
      <w:r w:rsidRPr="00391809">
        <w:rPr>
          <w:rFonts w:cs="Arial"/>
        </w:rPr>
        <w:t>ο α</w:t>
      </w:r>
      <w:r w:rsidRPr="00391809">
        <w:rPr>
          <w:rFonts w:cs="Arial"/>
          <w:spacing w:val="-1"/>
        </w:rPr>
        <w:t>π</w:t>
      </w:r>
      <w:r w:rsidRPr="00391809">
        <w:rPr>
          <w:rFonts w:cs="Arial"/>
        </w:rPr>
        <w:t>ό της αρμό</w:t>
      </w:r>
      <w:r w:rsidRPr="00391809">
        <w:rPr>
          <w:rFonts w:cs="Arial"/>
          <w:spacing w:val="-3"/>
        </w:rPr>
        <w:t>δ</w:t>
      </w:r>
      <w:r w:rsidRPr="00391809">
        <w:rPr>
          <w:rFonts w:cs="Arial"/>
        </w:rPr>
        <w:t>ια  Υ</w:t>
      </w:r>
      <w:r w:rsidRPr="00391809">
        <w:rPr>
          <w:rFonts w:cs="Arial"/>
          <w:spacing w:val="1"/>
        </w:rPr>
        <w:t>π</w:t>
      </w:r>
      <w:r w:rsidRPr="00391809">
        <w:rPr>
          <w:rFonts w:cs="Arial"/>
        </w:rPr>
        <w:t>ηρ</w:t>
      </w:r>
      <w:r w:rsidRPr="00391809">
        <w:rPr>
          <w:rFonts w:cs="Arial"/>
          <w:spacing w:val="-3"/>
        </w:rPr>
        <w:t>ε</w:t>
      </w:r>
      <w:r w:rsidRPr="00391809">
        <w:rPr>
          <w:rFonts w:cs="Arial"/>
          <w:spacing w:val="-2"/>
        </w:rPr>
        <w:t>σ</w:t>
      </w:r>
      <w:r w:rsidRPr="00391809">
        <w:rPr>
          <w:rFonts w:cs="Arial"/>
          <w:spacing w:val="2"/>
        </w:rPr>
        <w:t>ί</w:t>
      </w:r>
      <w:r w:rsidRPr="00391809">
        <w:rPr>
          <w:rFonts w:cs="Arial"/>
        </w:rPr>
        <w:t xml:space="preserve">α </w:t>
      </w:r>
      <w:r w:rsidRPr="00391809">
        <w:rPr>
          <w:rFonts w:cs="Arial"/>
          <w:spacing w:val="-2"/>
        </w:rPr>
        <w:t>Π</w:t>
      </w:r>
      <w:r w:rsidRPr="00391809">
        <w:rPr>
          <w:rFonts w:cs="Arial"/>
        </w:rPr>
        <w:t>ε</w:t>
      </w:r>
      <w:r w:rsidRPr="00391809">
        <w:rPr>
          <w:rFonts w:cs="Arial"/>
          <w:spacing w:val="-3"/>
        </w:rPr>
        <w:t>ρ</w:t>
      </w:r>
      <w:r w:rsidRPr="00391809">
        <w:rPr>
          <w:rFonts w:cs="Arial"/>
          <w:spacing w:val="2"/>
        </w:rPr>
        <w:t>ι</w:t>
      </w:r>
      <w:r w:rsidRPr="00391809">
        <w:rPr>
          <w:rFonts w:cs="Arial"/>
          <w:spacing w:val="-1"/>
        </w:rPr>
        <w:t>β</w:t>
      </w:r>
      <w:r w:rsidRPr="00391809">
        <w:rPr>
          <w:rFonts w:cs="Arial"/>
          <w:spacing w:val="-2"/>
        </w:rPr>
        <w:t>ά</w:t>
      </w:r>
      <w:r w:rsidRPr="00391809">
        <w:rPr>
          <w:rFonts w:cs="Arial"/>
          <w:spacing w:val="-1"/>
        </w:rPr>
        <w:t>λλ</w:t>
      </w:r>
      <w:r w:rsidRPr="00391809">
        <w:rPr>
          <w:rFonts w:cs="Arial"/>
        </w:rPr>
        <w:t>ο</w:t>
      </w:r>
      <w:r w:rsidRPr="00391809">
        <w:rPr>
          <w:rFonts w:cs="Arial"/>
          <w:spacing w:val="-1"/>
        </w:rPr>
        <w:t>ν</w:t>
      </w:r>
      <w:r w:rsidRPr="00391809">
        <w:rPr>
          <w:rFonts w:cs="Arial"/>
        </w:rPr>
        <w:t>το</w:t>
      </w:r>
      <w:r w:rsidRPr="00391809">
        <w:rPr>
          <w:rFonts w:cs="Arial"/>
          <w:spacing w:val="-1"/>
        </w:rPr>
        <w:t>ς της οικείας Περιφέρειας</w:t>
      </w:r>
      <w:r w:rsidRPr="00391809">
        <w:rPr>
          <w:rFonts w:cs="Arial"/>
        </w:rPr>
        <w:t>.</w:t>
      </w:r>
    </w:p>
    <w:p w:rsidR="00D65C00" w:rsidRPr="00391809" w:rsidRDefault="00D65C00" w:rsidP="00D65C00">
      <w:pPr>
        <w:tabs>
          <w:tab w:val="left" w:pos="1180"/>
          <w:tab w:val="left" w:pos="1640"/>
          <w:tab w:val="left" w:pos="2780"/>
          <w:tab w:val="left" w:pos="3200"/>
          <w:tab w:val="left" w:pos="4520"/>
          <w:tab w:val="left" w:pos="4900"/>
          <w:tab w:val="left" w:pos="5180"/>
          <w:tab w:val="left" w:pos="5620"/>
          <w:tab w:val="left" w:pos="7640"/>
          <w:tab w:val="left" w:pos="8380"/>
        </w:tabs>
        <w:spacing w:line="100" w:lineRule="atLeast"/>
        <w:rPr>
          <w:rFonts w:cs="Arial"/>
          <w:spacing w:val="-1"/>
        </w:rPr>
      </w:pPr>
      <w:r w:rsidRPr="00391809">
        <w:rPr>
          <w:rFonts w:cs="Arial"/>
          <w:spacing w:val="-1"/>
        </w:rPr>
        <w:t>17</w:t>
      </w:r>
      <w:r w:rsidRPr="00391809">
        <w:rPr>
          <w:rFonts w:cs="Arial"/>
        </w:rPr>
        <w:t>.</w:t>
      </w:r>
      <w:r w:rsidRPr="00391809">
        <w:rPr>
          <w:rFonts w:cs="Arial"/>
          <w:spacing w:val="8"/>
        </w:rPr>
        <w:t xml:space="preserve"> </w:t>
      </w:r>
      <w:r w:rsidRPr="00391809">
        <w:rPr>
          <w:rFonts w:cs="Arial"/>
        </w:rPr>
        <w:t>Ο α</w:t>
      </w:r>
      <w:r w:rsidRPr="00391809">
        <w:rPr>
          <w:rFonts w:cs="Arial"/>
          <w:spacing w:val="-1"/>
        </w:rPr>
        <w:t>ν</w:t>
      </w:r>
      <w:r w:rsidRPr="00391809">
        <w:rPr>
          <w:rFonts w:cs="Arial"/>
        </w:rPr>
        <w:t xml:space="preserve">άδοχος </w:t>
      </w:r>
      <w:r w:rsidRPr="00391809">
        <w:rPr>
          <w:rFonts w:cs="Arial"/>
          <w:spacing w:val="-3"/>
        </w:rPr>
        <w:t>ν</w:t>
      </w:r>
      <w:r w:rsidRPr="00391809">
        <w:rPr>
          <w:rFonts w:cs="Arial"/>
        </w:rPr>
        <w:t xml:space="preserve">α </w:t>
      </w:r>
      <w:r w:rsidRPr="00391809">
        <w:rPr>
          <w:rFonts w:cs="Arial"/>
          <w:spacing w:val="1"/>
        </w:rPr>
        <w:t>ζ</w:t>
      </w:r>
      <w:r w:rsidRPr="00391809">
        <w:rPr>
          <w:rFonts w:cs="Arial"/>
        </w:rPr>
        <w:t>υ</w:t>
      </w:r>
      <w:r w:rsidRPr="00391809">
        <w:rPr>
          <w:rFonts w:cs="Arial"/>
          <w:spacing w:val="-3"/>
        </w:rPr>
        <w:t>γ</w:t>
      </w:r>
      <w:r w:rsidRPr="00391809">
        <w:rPr>
          <w:rFonts w:cs="Arial"/>
        </w:rPr>
        <w:t>ί</w:t>
      </w:r>
      <w:r w:rsidRPr="00391809">
        <w:rPr>
          <w:rFonts w:cs="Arial"/>
          <w:spacing w:val="1"/>
        </w:rPr>
        <w:t>ζ</w:t>
      </w:r>
      <w:r w:rsidRPr="00391809">
        <w:rPr>
          <w:rFonts w:cs="Arial"/>
          <w:spacing w:val="-3"/>
        </w:rPr>
        <w:t>ε</w:t>
      </w:r>
      <w:r w:rsidRPr="00391809">
        <w:rPr>
          <w:rFonts w:cs="Arial"/>
        </w:rPr>
        <w:t xml:space="preserve">ι </w:t>
      </w:r>
      <w:r w:rsidRPr="00391809">
        <w:rPr>
          <w:rFonts w:cs="Arial"/>
          <w:spacing w:val="-1"/>
        </w:rPr>
        <w:t>κ</w:t>
      </w:r>
      <w:r w:rsidRPr="00391809">
        <w:rPr>
          <w:rFonts w:cs="Arial"/>
          <w:spacing w:val="-2"/>
        </w:rPr>
        <w:t>α</w:t>
      </w:r>
      <w:r w:rsidRPr="00391809">
        <w:rPr>
          <w:rFonts w:cs="Arial"/>
        </w:rPr>
        <w:t xml:space="preserve">ι </w:t>
      </w:r>
      <w:r w:rsidRPr="00391809">
        <w:rPr>
          <w:rFonts w:cs="Arial"/>
          <w:spacing w:val="-1"/>
        </w:rPr>
        <w:t>ν</w:t>
      </w:r>
      <w:r w:rsidRPr="00391809">
        <w:rPr>
          <w:rFonts w:cs="Arial"/>
        </w:rPr>
        <w:t xml:space="preserve">α </w:t>
      </w:r>
      <w:r w:rsidRPr="00391809">
        <w:rPr>
          <w:rFonts w:cs="Arial"/>
          <w:spacing w:val="-1"/>
        </w:rPr>
        <w:t>κ</w:t>
      </w:r>
      <w:r w:rsidRPr="00391809">
        <w:rPr>
          <w:rFonts w:cs="Arial"/>
        </w:rPr>
        <w:t>ατα</w:t>
      </w:r>
      <w:r w:rsidRPr="00391809">
        <w:rPr>
          <w:rFonts w:cs="Arial"/>
          <w:spacing w:val="-1"/>
        </w:rPr>
        <w:t>γ</w:t>
      </w:r>
      <w:r w:rsidRPr="00391809">
        <w:rPr>
          <w:rFonts w:cs="Arial"/>
        </w:rPr>
        <w:t>ρά</w:t>
      </w:r>
      <w:r w:rsidRPr="00391809">
        <w:rPr>
          <w:rFonts w:cs="Arial"/>
          <w:spacing w:val="-1"/>
        </w:rPr>
        <w:t>φ</w:t>
      </w:r>
      <w:r w:rsidRPr="00391809">
        <w:rPr>
          <w:rFonts w:cs="Arial"/>
          <w:spacing w:val="-3"/>
        </w:rPr>
        <w:t>ε</w:t>
      </w:r>
      <w:r w:rsidRPr="00391809">
        <w:rPr>
          <w:rFonts w:cs="Arial"/>
        </w:rPr>
        <w:t xml:space="preserve">ι </w:t>
      </w:r>
      <w:r w:rsidRPr="00391809">
        <w:rPr>
          <w:rFonts w:cs="Arial"/>
          <w:spacing w:val="-3"/>
        </w:rPr>
        <w:t>τ</w:t>
      </w:r>
      <w:r w:rsidRPr="00391809">
        <w:rPr>
          <w:rFonts w:cs="Arial"/>
        </w:rPr>
        <w:t xml:space="preserve">ην </w:t>
      </w:r>
      <w:r w:rsidRPr="00391809">
        <w:rPr>
          <w:rFonts w:cs="Arial"/>
          <w:spacing w:val="1"/>
        </w:rPr>
        <w:t>π</w:t>
      </w:r>
      <w:r w:rsidRPr="00391809">
        <w:rPr>
          <w:rFonts w:cs="Arial"/>
        </w:rPr>
        <w:t>ρος α</w:t>
      </w:r>
      <w:r w:rsidRPr="00391809">
        <w:rPr>
          <w:rFonts w:cs="Arial"/>
          <w:spacing w:val="1"/>
        </w:rPr>
        <w:t>π</w:t>
      </w:r>
      <w:r w:rsidRPr="00391809">
        <w:rPr>
          <w:rFonts w:cs="Arial"/>
          <w:spacing w:val="-3"/>
        </w:rPr>
        <w:t>ο</w:t>
      </w:r>
      <w:r w:rsidRPr="00391809">
        <w:rPr>
          <w:rFonts w:cs="Arial"/>
          <w:spacing w:val="1"/>
        </w:rPr>
        <w:t>σ</w:t>
      </w:r>
      <w:r w:rsidRPr="00391809">
        <w:rPr>
          <w:rFonts w:cs="Arial"/>
        </w:rPr>
        <w:t>τ</w:t>
      </w:r>
      <w:r w:rsidRPr="00391809">
        <w:rPr>
          <w:rFonts w:cs="Arial"/>
          <w:spacing w:val="-3"/>
        </w:rPr>
        <w:t>ε</w:t>
      </w:r>
      <w:r w:rsidRPr="00391809">
        <w:rPr>
          <w:rFonts w:cs="Arial"/>
          <w:spacing w:val="2"/>
        </w:rPr>
        <w:t>ί</w:t>
      </w:r>
      <w:r w:rsidRPr="00391809">
        <w:rPr>
          <w:rFonts w:cs="Arial"/>
        </w:rPr>
        <w:t>ρω</w:t>
      </w:r>
      <w:r w:rsidRPr="00391809">
        <w:rPr>
          <w:rFonts w:cs="Arial"/>
          <w:spacing w:val="-2"/>
        </w:rPr>
        <w:t>σ</w:t>
      </w:r>
      <w:r w:rsidRPr="00391809">
        <w:rPr>
          <w:rFonts w:cs="Arial"/>
        </w:rPr>
        <w:t>η</w:t>
      </w:r>
      <w:r w:rsidRPr="00391809">
        <w:rPr>
          <w:rFonts w:cs="Arial"/>
          <w:spacing w:val="60"/>
        </w:rPr>
        <w:t xml:space="preserve"> </w:t>
      </w:r>
      <w:r w:rsidRPr="00391809">
        <w:rPr>
          <w:rFonts w:cs="Arial"/>
          <w:spacing w:val="-1"/>
        </w:rPr>
        <w:t>π</w:t>
      </w:r>
      <w:r w:rsidRPr="00391809">
        <w:rPr>
          <w:rFonts w:cs="Arial"/>
          <w:spacing w:val="-3"/>
        </w:rPr>
        <w:t>ο</w:t>
      </w:r>
      <w:r w:rsidRPr="00391809">
        <w:rPr>
          <w:rFonts w:cs="Arial"/>
          <w:spacing w:val="1"/>
        </w:rPr>
        <w:t>σ</w:t>
      </w:r>
      <w:r w:rsidRPr="00391809">
        <w:rPr>
          <w:rFonts w:cs="Arial"/>
        </w:rPr>
        <w:t>ότητα</w:t>
      </w:r>
      <w:r w:rsidRPr="00391809">
        <w:rPr>
          <w:rFonts w:cs="Arial"/>
          <w:spacing w:val="58"/>
        </w:rPr>
        <w:t xml:space="preserve"> </w:t>
      </w:r>
      <w:r w:rsidRPr="00391809">
        <w:rPr>
          <w:rFonts w:cs="Arial"/>
        </w:rPr>
        <w:t xml:space="preserve">ΕΑΑΜ </w:t>
      </w:r>
      <w:r w:rsidRPr="00391809">
        <w:rPr>
          <w:rFonts w:cs="Arial"/>
          <w:spacing w:val="1"/>
        </w:rPr>
        <w:t>π</w:t>
      </w:r>
      <w:r w:rsidRPr="00391809">
        <w:rPr>
          <w:rFonts w:cs="Arial"/>
        </w:rPr>
        <w:t>α</w:t>
      </w:r>
      <w:r w:rsidRPr="00391809">
        <w:rPr>
          <w:rFonts w:cs="Arial"/>
          <w:spacing w:val="-3"/>
        </w:rPr>
        <w:t>ρ</w:t>
      </w:r>
      <w:r w:rsidRPr="00391809">
        <w:rPr>
          <w:rFonts w:cs="Arial"/>
        </w:rPr>
        <w:t>ου</w:t>
      </w:r>
      <w:r w:rsidRPr="00391809">
        <w:rPr>
          <w:rFonts w:cs="Arial"/>
          <w:spacing w:val="-2"/>
        </w:rPr>
        <w:t>σ</w:t>
      </w:r>
      <w:r w:rsidRPr="00391809">
        <w:rPr>
          <w:rFonts w:cs="Arial"/>
        </w:rPr>
        <w:t>ία Ε</w:t>
      </w:r>
      <w:r w:rsidRPr="00391809">
        <w:rPr>
          <w:rFonts w:cs="Arial"/>
          <w:spacing w:val="-1"/>
        </w:rPr>
        <w:t>π</w:t>
      </w:r>
      <w:r w:rsidRPr="00391809">
        <w:rPr>
          <w:rFonts w:cs="Arial"/>
          <w:spacing w:val="2"/>
        </w:rPr>
        <w:t>ι</w:t>
      </w:r>
      <w:r w:rsidRPr="00391809">
        <w:rPr>
          <w:rFonts w:cs="Arial"/>
        </w:rPr>
        <w:t>τρ</w:t>
      </w:r>
      <w:r w:rsidRPr="00391809">
        <w:rPr>
          <w:rFonts w:cs="Arial"/>
          <w:spacing w:val="-3"/>
        </w:rPr>
        <w:t>ο</w:t>
      </w:r>
      <w:r w:rsidRPr="00391809">
        <w:rPr>
          <w:rFonts w:cs="Arial"/>
          <w:spacing w:val="1"/>
        </w:rPr>
        <w:t>π</w:t>
      </w:r>
      <w:r w:rsidRPr="00391809">
        <w:rPr>
          <w:rFonts w:cs="Arial"/>
        </w:rPr>
        <w:t>ής της Υ</w:t>
      </w:r>
      <w:r w:rsidRPr="00391809">
        <w:rPr>
          <w:rFonts w:cs="Arial"/>
          <w:spacing w:val="-1"/>
        </w:rPr>
        <w:t>γ</w:t>
      </w:r>
      <w:r w:rsidRPr="00391809">
        <w:rPr>
          <w:rFonts w:cs="Arial"/>
        </w:rPr>
        <w:t>ειο</w:t>
      </w:r>
      <w:r w:rsidRPr="00391809">
        <w:rPr>
          <w:rFonts w:cs="Arial"/>
          <w:spacing w:val="-1"/>
        </w:rPr>
        <w:t>ν</w:t>
      </w:r>
      <w:r w:rsidRPr="00391809">
        <w:rPr>
          <w:rFonts w:cs="Arial"/>
        </w:rPr>
        <w:t>ο</w:t>
      </w:r>
      <w:r w:rsidRPr="00391809">
        <w:rPr>
          <w:rFonts w:cs="Arial"/>
          <w:spacing w:val="-2"/>
        </w:rPr>
        <w:t>μ</w:t>
      </w:r>
      <w:r w:rsidRPr="00391809">
        <w:rPr>
          <w:rFonts w:cs="Arial"/>
          <w:spacing w:val="2"/>
        </w:rPr>
        <w:t>ι</w:t>
      </w:r>
      <w:r w:rsidRPr="00391809">
        <w:rPr>
          <w:rFonts w:cs="Arial"/>
          <w:spacing w:val="-1"/>
        </w:rPr>
        <w:t>κ</w:t>
      </w:r>
      <w:r w:rsidRPr="00391809">
        <w:rPr>
          <w:rFonts w:cs="Arial"/>
        </w:rPr>
        <w:t xml:space="preserve">ής </w:t>
      </w:r>
      <w:r w:rsidRPr="00391809">
        <w:rPr>
          <w:rFonts w:cs="Arial"/>
          <w:spacing w:val="1"/>
        </w:rPr>
        <w:t>Μ</w:t>
      </w:r>
      <w:r w:rsidRPr="00391809">
        <w:rPr>
          <w:rFonts w:cs="Arial"/>
        </w:rPr>
        <w:t>ο</w:t>
      </w:r>
      <w:r w:rsidRPr="00391809">
        <w:rPr>
          <w:rFonts w:cs="Arial"/>
          <w:spacing w:val="-1"/>
        </w:rPr>
        <w:t>ν</w:t>
      </w:r>
      <w:r w:rsidRPr="00391809">
        <w:rPr>
          <w:rFonts w:cs="Arial"/>
        </w:rPr>
        <w:t>άδα</w:t>
      </w:r>
      <w:r w:rsidRPr="00391809">
        <w:rPr>
          <w:rFonts w:cs="Arial"/>
          <w:spacing w:val="-2"/>
        </w:rPr>
        <w:t>ς</w:t>
      </w:r>
      <w:r w:rsidRPr="00391809">
        <w:rPr>
          <w:rFonts w:cs="Arial"/>
        </w:rPr>
        <w:t xml:space="preserve">. Επιπλέον να αποδεικνύει τον ετήσιο έλεγχο των θερμομέτρων, </w:t>
      </w:r>
      <w:r w:rsidRPr="00391809">
        <w:rPr>
          <w:rFonts w:cs="Arial"/>
          <w:spacing w:val="-1"/>
        </w:rPr>
        <w:t>μανομέτρων και λοιπού καταγραφικού εξοπλισμού του.</w:t>
      </w:r>
    </w:p>
    <w:p w:rsidR="00D65C00" w:rsidRPr="00391809" w:rsidRDefault="00D65C00" w:rsidP="00D65C00">
      <w:pPr>
        <w:tabs>
          <w:tab w:val="left" w:pos="1180"/>
          <w:tab w:val="left" w:pos="1660"/>
          <w:tab w:val="left" w:pos="2780"/>
          <w:tab w:val="left" w:pos="3200"/>
          <w:tab w:val="left" w:pos="4520"/>
          <w:tab w:val="left" w:pos="4900"/>
          <w:tab w:val="left" w:pos="5180"/>
          <w:tab w:val="left" w:pos="5600"/>
          <w:tab w:val="left" w:pos="7620"/>
          <w:tab w:val="left" w:pos="8380"/>
        </w:tabs>
        <w:spacing w:line="100" w:lineRule="atLeast"/>
        <w:rPr>
          <w:rFonts w:cs="Arial"/>
          <w:spacing w:val="-1"/>
        </w:rPr>
      </w:pPr>
      <w:r w:rsidRPr="00391809">
        <w:rPr>
          <w:rFonts w:cs="Arial"/>
          <w:spacing w:val="-1"/>
        </w:rPr>
        <w:t>18. Στη εγκατάσταση θα πρέπει να υπάρχει πρόβλεψη προσωρινής αποθήκευσης  των ΕΑΑΜ μέχρι τρείς (3) ημέρες σε θερμοκρασία ≤5 οC σε κατάλληλα ψυγεία,  είτε  λόγω λειτουργικών αναγκών, είτε λόγο βλάβης της μονάδας αποτέφρωσης ή  αποστείρωσης είτε λόγω αναγκαίων έργων συντήρησης.</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19. Τα αποστειρωμένα ΕΑΑΜ  να τοποθετούνται από το προσωπικό του αναδόχου, σε ανθεκτικούς υποδοχείς κίτρινου χρώματος, που προμηθεύεται ο ίδιος, στους οποίους αναγράφεται ο τίτλος «Αποστειρωμένα ΕΑΑΜ», η ονομασία του φυσικού ή νομικού προσώπου επεξεργασίας, η ονομασία της Υγειονομικής Μονάδας και η ημερομηνία αποστείρωσης (αρθρ. 4.3.3, Παράρτ. 1  της ΚΥΑ 146163/2012.</w:t>
      </w:r>
    </w:p>
    <w:p w:rsidR="00D65C00" w:rsidRPr="00391809" w:rsidRDefault="00D65C00" w:rsidP="00D65C00">
      <w:pPr>
        <w:tabs>
          <w:tab w:val="left" w:pos="1240"/>
          <w:tab w:val="left" w:pos="1600"/>
          <w:tab w:val="left" w:pos="1940"/>
          <w:tab w:val="left" w:pos="2520"/>
          <w:tab w:val="left" w:pos="2740"/>
          <w:tab w:val="left" w:pos="2820"/>
          <w:tab w:val="left" w:pos="3000"/>
          <w:tab w:val="left" w:pos="3200"/>
          <w:tab w:val="left" w:pos="3560"/>
          <w:tab w:val="left" w:pos="3940"/>
          <w:tab w:val="left" w:pos="4020"/>
          <w:tab w:val="left" w:pos="4620"/>
          <w:tab w:val="left" w:pos="4940"/>
          <w:tab w:val="left" w:pos="5100"/>
          <w:tab w:val="left" w:pos="5340"/>
          <w:tab w:val="left" w:pos="5440"/>
          <w:tab w:val="left" w:pos="5620"/>
          <w:tab w:val="left" w:pos="5820"/>
          <w:tab w:val="left" w:pos="6240"/>
          <w:tab w:val="left" w:pos="6540"/>
          <w:tab w:val="left" w:pos="6700"/>
          <w:tab w:val="left" w:pos="6880"/>
          <w:tab w:val="left" w:pos="7100"/>
          <w:tab w:val="left" w:pos="7320"/>
          <w:tab w:val="left" w:pos="7420"/>
          <w:tab w:val="left" w:pos="7780"/>
          <w:tab w:val="left" w:pos="8000"/>
          <w:tab w:val="left" w:pos="8520"/>
          <w:tab w:val="left" w:pos="8800"/>
        </w:tabs>
        <w:spacing w:line="100" w:lineRule="atLeast"/>
        <w:rPr>
          <w:rFonts w:cs="Arial"/>
          <w:spacing w:val="-1"/>
        </w:rPr>
      </w:pPr>
      <w:r w:rsidRPr="00391809">
        <w:rPr>
          <w:rFonts w:cs="Arial"/>
          <w:spacing w:val="-1"/>
        </w:rPr>
        <w:t>20</w:t>
      </w:r>
      <w:r w:rsidRPr="00391809">
        <w:rPr>
          <w:rFonts w:cs="Arial"/>
        </w:rPr>
        <w:t>.</w:t>
      </w:r>
      <w:r w:rsidRPr="00391809">
        <w:rPr>
          <w:rFonts w:cs="Arial"/>
          <w:spacing w:val="8"/>
        </w:rPr>
        <w:t xml:space="preserve"> </w:t>
      </w:r>
      <w:r w:rsidRPr="00391809">
        <w:rPr>
          <w:rFonts w:cs="Arial"/>
        </w:rPr>
        <w:t>Ο</w:t>
      </w:r>
      <w:r w:rsidRPr="00391809">
        <w:rPr>
          <w:rFonts w:cs="Arial"/>
          <w:spacing w:val="32"/>
        </w:rPr>
        <w:t xml:space="preserve"> </w:t>
      </w:r>
      <w:r w:rsidRPr="00391809">
        <w:rPr>
          <w:rFonts w:cs="Arial"/>
        </w:rPr>
        <w:t>α</w:t>
      </w:r>
      <w:r w:rsidRPr="00391809">
        <w:rPr>
          <w:rFonts w:cs="Arial"/>
          <w:spacing w:val="-1"/>
        </w:rPr>
        <w:t>ν</w:t>
      </w:r>
      <w:r w:rsidRPr="00391809">
        <w:rPr>
          <w:rFonts w:cs="Arial"/>
        </w:rPr>
        <w:t>άδοχος</w:t>
      </w:r>
      <w:r w:rsidRPr="00391809">
        <w:rPr>
          <w:rFonts w:cs="Arial"/>
          <w:spacing w:val="31"/>
        </w:rPr>
        <w:t xml:space="preserve"> </w:t>
      </w:r>
      <w:r w:rsidRPr="00391809">
        <w:rPr>
          <w:rFonts w:cs="Arial"/>
          <w:spacing w:val="-1"/>
        </w:rPr>
        <w:t>ν</w:t>
      </w:r>
      <w:r w:rsidRPr="00391809">
        <w:rPr>
          <w:rFonts w:cs="Arial"/>
        </w:rPr>
        <w:t>α</w:t>
      </w:r>
      <w:r w:rsidRPr="00391809">
        <w:rPr>
          <w:rFonts w:cs="Arial"/>
          <w:spacing w:val="30"/>
        </w:rPr>
        <w:t xml:space="preserve"> </w:t>
      </w:r>
      <w:r w:rsidRPr="00391809">
        <w:rPr>
          <w:rFonts w:cs="Arial"/>
        </w:rPr>
        <w:t>δ</w:t>
      </w:r>
      <w:r w:rsidRPr="00391809">
        <w:rPr>
          <w:rFonts w:cs="Arial"/>
          <w:spacing w:val="2"/>
        </w:rPr>
        <w:t>ι</w:t>
      </w:r>
      <w:r w:rsidRPr="00391809">
        <w:rPr>
          <w:rFonts w:cs="Arial"/>
        </w:rPr>
        <w:t>αθ</w:t>
      </w:r>
      <w:r w:rsidRPr="00391809">
        <w:rPr>
          <w:rFonts w:cs="Arial"/>
          <w:spacing w:val="-3"/>
        </w:rPr>
        <w:t>έ</w:t>
      </w:r>
      <w:r w:rsidRPr="00391809">
        <w:rPr>
          <w:rFonts w:cs="Arial"/>
        </w:rPr>
        <w:t>τ</w:t>
      </w:r>
      <w:r w:rsidRPr="00391809">
        <w:rPr>
          <w:rFonts w:cs="Arial"/>
          <w:spacing w:val="-3"/>
        </w:rPr>
        <w:t>ε</w:t>
      </w:r>
      <w:r w:rsidRPr="00391809">
        <w:rPr>
          <w:rFonts w:cs="Arial"/>
        </w:rPr>
        <w:t>ι</w:t>
      </w:r>
      <w:r w:rsidRPr="00391809">
        <w:rPr>
          <w:rFonts w:cs="Arial"/>
          <w:spacing w:val="34"/>
        </w:rPr>
        <w:t xml:space="preserve"> </w:t>
      </w:r>
      <w:r w:rsidRPr="00391809">
        <w:rPr>
          <w:rFonts w:cs="Arial"/>
          <w:spacing w:val="-1"/>
        </w:rPr>
        <w:t>γ</w:t>
      </w:r>
      <w:r w:rsidRPr="00391809">
        <w:rPr>
          <w:rFonts w:cs="Arial"/>
        </w:rPr>
        <w:t>ια</w:t>
      </w:r>
      <w:r w:rsidRPr="00391809">
        <w:rPr>
          <w:rFonts w:cs="Arial"/>
          <w:spacing w:val="32"/>
        </w:rPr>
        <w:t xml:space="preserve"> </w:t>
      </w:r>
      <w:r w:rsidRPr="00391809">
        <w:rPr>
          <w:rFonts w:cs="Arial"/>
        </w:rPr>
        <w:t>τη</w:t>
      </w:r>
      <w:r w:rsidRPr="00391809">
        <w:rPr>
          <w:rFonts w:cs="Arial"/>
          <w:spacing w:val="29"/>
        </w:rPr>
        <w:t xml:space="preserve"> </w:t>
      </w:r>
      <w:r w:rsidRPr="00391809">
        <w:rPr>
          <w:rFonts w:cs="Arial"/>
          <w:spacing w:val="1"/>
        </w:rPr>
        <w:t>σ</w:t>
      </w:r>
      <w:r w:rsidRPr="00391809">
        <w:rPr>
          <w:rFonts w:cs="Arial"/>
        </w:rPr>
        <w:t>υ</w:t>
      </w:r>
      <w:r w:rsidRPr="00391809">
        <w:rPr>
          <w:rFonts w:cs="Arial"/>
          <w:spacing w:val="-1"/>
        </w:rPr>
        <w:t>λλ</w:t>
      </w:r>
      <w:r w:rsidRPr="00391809">
        <w:rPr>
          <w:rFonts w:cs="Arial"/>
        </w:rPr>
        <w:t>ο</w:t>
      </w:r>
      <w:r w:rsidRPr="00391809">
        <w:rPr>
          <w:rFonts w:cs="Arial"/>
          <w:spacing w:val="-1"/>
        </w:rPr>
        <w:t>γ</w:t>
      </w:r>
      <w:r w:rsidRPr="00391809">
        <w:rPr>
          <w:rFonts w:cs="Arial"/>
        </w:rPr>
        <w:t>ή-με</w:t>
      </w:r>
      <w:r w:rsidRPr="00391809">
        <w:rPr>
          <w:rFonts w:cs="Arial"/>
          <w:spacing w:val="-3"/>
        </w:rPr>
        <w:t>τ</w:t>
      </w:r>
      <w:r w:rsidRPr="00391809">
        <w:rPr>
          <w:rFonts w:cs="Arial"/>
        </w:rPr>
        <w:t>α</w:t>
      </w:r>
      <w:r w:rsidRPr="00391809">
        <w:rPr>
          <w:rFonts w:cs="Arial"/>
          <w:spacing w:val="-3"/>
        </w:rPr>
        <w:t>φ</w:t>
      </w:r>
      <w:r w:rsidRPr="00391809">
        <w:rPr>
          <w:rFonts w:cs="Arial"/>
        </w:rPr>
        <w:t xml:space="preserve">ορά-τυχόν </w:t>
      </w:r>
      <w:r w:rsidRPr="00391809">
        <w:rPr>
          <w:rFonts w:cs="Arial"/>
          <w:spacing w:val="1"/>
        </w:rPr>
        <w:t>π</w:t>
      </w:r>
      <w:r w:rsidRPr="00391809">
        <w:rPr>
          <w:rFonts w:cs="Arial"/>
        </w:rPr>
        <w:t>ρο</w:t>
      </w:r>
      <w:r w:rsidRPr="00391809">
        <w:rPr>
          <w:rFonts w:cs="Arial"/>
          <w:spacing w:val="1"/>
        </w:rPr>
        <w:t>σ</w:t>
      </w:r>
      <w:r w:rsidRPr="00391809">
        <w:rPr>
          <w:rFonts w:cs="Arial"/>
          <w:spacing w:val="-3"/>
        </w:rPr>
        <w:t>ωρ</w:t>
      </w:r>
      <w:r w:rsidRPr="00391809">
        <w:rPr>
          <w:rFonts w:cs="Arial"/>
          <w:spacing w:val="2"/>
        </w:rPr>
        <w:t>ι</w:t>
      </w:r>
      <w:r w:rsidRPr="00391809">
        <w:rPr>
          <w:rFonts w:cs="Arial"/>
          <w:spacing w:val="-1"/>
        </w:rPr>
        <w:t>ν</w:t>
      </w:r>
      <w:r w:rsidRPr="00391809">
        <w:rPr>
          <w:rFonts w:cs="Arial"/>
        </w:rPr>
        <w:t>ή α</w:t>
      </w:r>
      <w:r w:rsidRPr="00391809">
        <w:rPr>
          <w:rFonts w:cs="Arial"/>
          <w:spacing w:val="-1"/>
        </w:rPr>
        <w:t>π</w:t>
      </w:r>
      <w:r w:rsidRPr="00391809">
        <w:rPr>
          <w:rFonts w:cs="Arial"/>
        </w:rPr>
        <w:t>οθή</w:t>
      </w:r>
      <w:r w:rsidRPr="00391809">
        <w:rPr>
          <w:rFonts w:cs="Arial"/>
          <w:spacing w:val="-1"/>
        </w:rPr>
        <w:t>κ</w:t>
      </w:r>
      <w:r w:rsidRPr="00391809">
        <w:rPr>
          <w:rFonts w:cs="Arial"/>
        </w:rPr>
        <w:t>ευ</w:t>
      </w:r>
      <w:r w:rsidRPr="00391809">
        <w:rPr>
          <w:rFonts w:cs="Arial"/>
          <w:spacing w:val="-2"/>
        </w:rPr>
        <w:t>σ</w:t>
      </w:r>
      <w:r w:rsidRPr="00391809">
        <w:rPr>
          <w:rFonts w:cs="Arial"/>
        </w:rPr>
        <w:t>η των Επικινδύνων Αποβλήτων Αμιγώς Μολυσματικών (ΕΑΑΜ),</w:t>
      </w:r>
      <w:r w:rsidRPr="00391809">
        <w:rPr>
          <w:rFonts w:cs="Arial"/>
          <w:spacing w:val="45"/>
        </w:rPr>
        <w:t xml:space="preserve"> </w:t>
      </w:r>
      <w:r w:rsidRPr="00391809">
        <w:rPr>
          <w:rFonts w:cs="Arial"/>
          <w:spacing w:val="1"/>
          <w:u w:val="single"/>
        </w:rPr>
        <w:t>π</w:t>
      </w:r>
      <w:r w:rsidRPr="00391809">
        <w:rPr>
          <w:rFonts w:cs="Arial"/>
          <w:u w:val="single"/>
        </w:rPr>
        <w:t>ου</w:t>
      </w:r>
      <w:r w:rsidRPr="00391809">
        <w:rPr>
          <w:rFonts w:cs="Arial"/>
          <w:spacing w:val="-57"/>
          <w:w w:val="233"/>
          <w:u w:val="single"/>
        </w:rPr>
        <w:t xml:space="preserve"> </w:t>
      </w:r>
      <w:r w:rsidRPr="00391809">
        <w:rPr>
          <w:rFonts w:cs="Arial"/>
          <w:spacing w:val="-1"/>
          <w:u w:val="single"/>
        </w:rPr>
        <w:t>π</w:t>
      </w:r>
      <w:r w:rsidRPr="00391809">
        <w:rPr>
          <w:rFonts w:cs="Arial"/>
          <w:u w:val="single"/>
        </w:rPr>
        <w:t>ροο</w:t>
      </w:r>
      <w:r w:rsidRPr="00391809">
        <w:rPr>
          <w:rFonts w:cs="Arial"/>
          <w:spacing w:val="-3"/>
          <w:u w:val="single"/>
        </w:rPr>
        <w:t>ρ</w:t>
      </w:r>
      <w:r w:rsidRPr="00391809">
        <w:rPr>
          <w:rFonts w:cs="Arial"/>
          <w:u w:val="single"/>
        </w:rPr>
        <w:t>ί</w:t>
      </w:r>
      <w:r w:rsidRPr="00391809">
        <w:rPr>
          <w:rFonts w:cs="Arial"/>
          <w:spacing w:val="1"/>
          <w:u w:val="single"/>
        </w:rPr>
        <w:t>ζ</w:t>
      </w:r>
      <w:r w:rsidRPr="00391809">
        <w:rPr>
          <w:rFonts w:cs="Arial"/>
          <w:u w:val="single"/>
        </w:rPr>
        <w:t>ο</w:t>
      </w:r>
      <w:r w:rsidRPr="00391809">
        <w:rPr>
          <w:rFonts w:cs="Arial"/>
          <w:spacing w:val="-1"/>
          <w:u w:val="single"/>
        </w:rPr>
        <w:t>ν</w:t>
      </w:r>
      <w:r w:rsidRPr="00391809">
        <w:rPr>
          <w:rFonts w:cs="Arial"/>
          <w:spacing w:val="-3"/>
          <w:u w:val="single"/>
        </w:rPr>
        <w:t>τ</w:t>
      </w:r>
      <w:r w:rsidRPr="00391809">
        <w:rPr>
          <w:rFonts w:cs="Arial"/>
          <w:u w:val="single"/>
        </w:rPr>
        <w:t>αι</w:t>
      </w:r>
      <w:r w:rsidRPr="00391809">
        <w:rPr>
          <w:rFonts w:cs="Arial"/>
          <w:spacing w:val="38"/>
          <w:u w:val="single"/>
        </w:rPr>
        <w:t xml:space="preserve"> </w:t>
      </w:r>
      <w:r w:rsidRPr="00391809">
        <w:rPr>
          <w:rFonts w:cs="Arial"/>
          <w:spacing w:val="-3"/>
          <w:u w:val="single"/>
        </w:rPr>
        <w:t>γ</w:t>
      </w:r>
      <w:r w:rsidRPr="00391809">
        <w:rPr>
          <w:rFonts w:cs="Arial"/>
          <w:spacing w:val="2"/>
          <w:u w:val="single"/>
        </w:rPr>
        <w:t>ι</w:t>
      </w:r>
      <w:r w:rsidRPr="00391809">
        <w:rPr>
          <w:rFonts w:cs="Arial"/>
          <w:u w:val="single"/>
        </w:rPr>
        <w:t>α</w:t>
      </w:r>
      <w:r w:rsidRPr="00391809">
        <w:rPr>
          <w:rFonts w:cs="Arial"/>
          <w:spacing w:val="36"/>
          <w:u w:val="single"/>
        </w:rPr>
        <w:t xml:space="preserve"> </w:t>
      </w:r>
      <w:r w:rsidRPr="00391809">
        <w:rPr>
          <w:rFonts w:cs="Arial"/>
          <w:u w:val="single"/>
        </w:rPr>
        <w:t>ή</w:t>
      </w:r>
      <w:r w:rsidRPr="00391809">
        <w:rPr>
          <w:rFonts w:cs="Arial"/>
        </w:rPr>
        <w:t xml:space="preserve"> </w:t>
      </w:r>
      <w:r w:rsidRPr="00391809">
        <w:rPr>
          <w:rFonts w:cs="Arial"/>
          <w:u w:val="single"/>
        </w:rPr>
        <w:t xml:space="preserve">έχουν </w:t>
      </w:r>
      <w:r w:rsidRPr="00391809">
        <w:rPr>
          <w:rFonts w:cs="Arial"/>
          <w:spacing w:val="-2"/>
          <w:u w:val="single"/>
        </w:rPr>
        <w:t>υ</w:t>
      </w:r>
      <w:r w:rsidRPr="00391809">
        <w:rPr>
          <w:rFonts w:cs="Arial"/>
          <w:spacing w:val="1"/>
          <w:u w:val="single"/>
        </w:rPr>
        <w:t>π</w:t>
      </w:r>
      <w:r w:rsidRPr="00391809">
        <w:rPr>
          <w:rFonts w:cs="Arial"/>
          <w:spacing w:val="-3"/>
          <w:u w:val="single"/>
        </w:rPr>
        <w:t>ο</w:t>
      </w:r>
      <w:r w:rsidRPr="00391809">
        <w:rPr>
          <w:rFonts w:cs="Arial"/>
          <w:spacing w:val="1"/>
          <w:u w:val="single"/>
        </w:rPr>
        <w:t>σ</w:t>
      </w:r>
      <w:r w:rsidRPr="00391809">
        <w:rPr>
          <w:rFonts w:cs="Arial"/>
          <w:u w:val="single"/>
        </w:rPr>
        <w:t>τ</w:t>
      </w:r>
      <w:r w:rsidRPr="00391809">
        <w:rPr>
          <w:rFonts w:cs="Arial"/>
          <w:spacing w:val="-3"/>
          <w:u w:val="single"/>
        </w:rPr>
        <w:t>ε</w:t>
      </w:r>
      <w:r w:rsidRPr="00391809">
        <w:rPr>
          <w:rFonts w:cs="Arial"/>
          <w:u w:val="single"/>
        </w:rPr>
        <w:t>ί α</w:t>
      </w:r>
      <w:r w:rsidRPr="00391809">
        <w:rPr>
          <w:rFonts w:cs="Arial"/>
          <w:spacing w:val="1"/>
          <w:u w:val="single"/>
        </w:rPr>
        <w:t>π</w:t>
      </w:r>
      <w:r w:rsidRPr="00391809">
        <w:rPr>
          <w:rFonts w:cs="Arial"/>
          <w:spacing w:val="-3"/>
          <w:u w:val="single"/>
        </w:rPr>
        <w:t>ο</w:t>
      </w:r>
      <w:r w:rsidRPr="00391809">
        <w:rPr>
          <w:rFonts w:cs="Arial"/>
          <w:spacing w:val="1"/>
          <w:u w:val="single"/>
        </w:rPr>
        <w:t>σ</w:t>
      </w:r>
      <w:r w:rsidRPr="00391809">
        <w:rPr>
          <w:rFonts w:cs="Arial"/>
          <w:u w:val="single"/>
        </w:rPr>
        <w:t>τ</w:t>
      </w:r>
      <w:r w:rsidRPr="00391809">
        <w:rPr>
          <w:rFonts w:cs="Arial"/>
          <w:spacing w:val="-3"/>
          <w:u w:val="single"/>
        </w:rPr>
        <w:t>ε</w:t>
      </w:r>
      <w:r w:rsidRPr="00391809">
        <w:rPr>
          <w:rFonts w:cs="Arial"/>
          <w:spacing w:val="2"/>
          <w:u w:val="single"/>
        </w:rPr>
        <w:t>ί</w:t>
      </w:r>
      <w:r w:rsidRPr="00391809">
        <w:rPr>
          <w:rFonts w:cs="Arial"/>
          <w:u w:val="single"/>
        </w:rPr>
        <w:t>ρ</w:t>
      </w:r>
      <w:r w:rsidRPr="00391809">
        <w:rPr>
          <w:rFonts w:cs="Arial"/>
          <w:spacing w:val="-3"/>
          <w:u w:val="single"/>
        </w:rPr>
        <w:t>ω</w:t>
      </w:r>
      <w:r w:rsidRPr="00391809">
        <w:rPr>
          <w:rFonts w:cs="Arial"/>
          <w:spacing w:val="1"/>
          <w:u w:val="single"/>
        </w:rPr>
        <w:t>σ</w:t>
      </w:r>
      <w:r w:rsidRPr="00391809">
        <w:rPr>
          <w:rFonts w:cs="Arial"/>
          <w:spacing w:val="-3"/>
          <w:u w:val="single"/>
        </w:rPr>
        <w:t>η</w:t>
      </w:r>
      <w:r w:rsidRPr="00391809">
        <w:rPr>
          <w:rFonts w:cs="Arial"/>
        </w:rPr>
        <w:t>, άδ</w:t>
      </w:r>
      <w:r w:rsidRPr="00391809">
        <w:rPr>
          <w:rFonts w:cs="Arial"/>
          <w:spacing w:val="-3"/>
        </w:rPr>
        <w:t>ε</w:t>
      </w:r>
      <w:r w:rsidRPr="00391809">
        <w:rPr>
          <w:rFonts w:cs="Arial"/>
          <w:spacing w:val="2"/>
        </w:rPr>
        <w:t>ι</w:t>
      </w:r>
      <w:r w:rsidRPr="00391809">
        <w:rPr>
          <w:rFonts w:cs="Arial"/>
        </w:rPr>
        <w:t>α α</w:t>
      </w:r>
      <w:r w:rsidRPr="00391809">
        <w:rPr>
          <w:rFonts w:cs="Arial"/>
          <w:spacing w:val="1"/>
        </w:rPr>
        <w:t>π</w:t>
      </w:r>
      <w:r w:rsidRPr="00391809">
        <w:rPr>
          <w:rFonts w:cs="Arial"/>
        </w:rPr>
        <w:t xml:space="preserve">ό </w:t>
      </w:r>
      <w:r w:rsidRPr="00391809">
        <w:rPr>
          <w:rFonts w:cs="Arial"/>
        </w:rPr>
        <w:tab/>
        <w:t xml:space="preserve">το </w:t>
      </w:r>
      <w:r w:rsidRPr="00391809">
        <w:rPr>
          <w:rFonts w:cs="Arial"/>
          <w:w w:val="101"/>
        </w:rPr>
        <w:t xml:space="preserve"> </w:t>
      </w:r>
      <w:r w:rsidRPr="00391809">
        <w:rPr>
          <w:rFonts w:cs="Arial"/>
          <w:spacing w:val="-1"/>
        </w:rPr>
        <w:t>Γ</w:t>
      </w:r>
      <w:r w:rsidRPr="00391809">
        <w:rPr>
          <w:rFonts w:cs="Arial"/>
        </w:rPr>
        <w:t>ε</w:t>
      </w:r>
      <w:r w:rsidRPr="00391809">
        <w:rPr>
          <w:rFonts w:cs="Arial"/>
          <w:spacing w:val="-3"/>
        </w:rPr>
        <w:t>ν</w:t>
      </w:r>
      <w:r w:rsidRPr="00391809">
        <w:rPr>
          <w:rFonts w:cs="Arial"/>
          <w:spacing w:val="2"/>
        </w:rPr>
        <w:t>ι</w:t>
      </w:r>
      <w:r w:rsidRPr="00391809">
        <w:rPr>
          <w:rFonts w:cs="Arial"/>
          <w:spacing w:val="-1"/>
        </w:rPr>
        <w:t>κ</w:t>
      </w:r>
      <w:r w:rsidRPr="00391809">
        <w:rPr>
          <w:rFonts w:cs="Arial"/>
        </w:rPr>
        <w:t xml:space="preserve">ό </w:t>
      </w:r>
      <w:r w:rsidRPr="00391809">
        <w:rPr>
          <w:rFonts w:cs="Arial"/>
          <w:spacing w:val="-1"/>
        </w:rPr>
        <w:t>Γ</w:t>
      </w:r>
      <w:r w:rsidRPr="00391809">
        <w:rPr>
          <w:rFonts w:cs="Arial"/>
        </w:rPr>
        <w:t>ραμμα</w:t>
      </w:r>
      <w:r w:rsidRPr="00391809">
        <w:rPr>
          <w:rFonts w:cs="Arial"/>
          <w:spacing w:val="-3"/>
        </w:rPr>
        <w:t>τ</w:t>
      </w:r>
      <w:r w:rsidRPr="00391809">
        <w:rPr>
          <w:rFonts w:cs="Arial"/>
        </w:rPr>
        <w:t>έα</w:t>
      </w:r>
      <w:r w:rsidRPr="00391809">
        <w:rPr>
          <w:rFonts w:cs="Arial"/>
          <w:spacing w:val="49"/>
        </w:rPr>
        <w:t xml:space="preserve"> </w:t>
      </w:r>
      <w:r w:rsidRPr="00391809">
        <w:rPr>
          <w:rFonts w:cs="Arial"/>
        </w:rPr>
        <w:t>της</w:t>
      </w:r>
      <w:r w:rsidRPr="00391809">
        <w:rPr>
          <w:rFonts w:cs="Arial"/>
          <w:spacing w:val="48"/>
        </w:rPr>
        <w:t xml:space="preserve"> </w:t>
      </w:r>
      <w:r w:rsidRPr="00391809">
        <w:rPr>
          <w:rFonts w:cs="Arial"/>
        </w:rPr>
        <w:t>ο</w:t>
      </w:r>
      <w:r w:rsidRPr="00391809">
        <w:rPr>
          <w:rFonts w:cs="Arial"/>
          <w:spacing w:val="2"/>
        </w:rPr>
        <w:t>ι</w:t>
      </w:r>
      <w:r w:rsidRPr="00391809">
        <w:rPr>
          <w:rFonts w:cs="Arial"/>
          <w:spacing w:val="-1"/>
        </w:rPr>
        <w:t>κ</w:t>
      </w:r>
      <w:r w:rsidRPr="00391809">
        <w:rPr>
          <w:rFonts w:cs="Arial"/>
          <w:spacing w:val="-3"/>
        </w:rPr>
        <w:t>ε</w:t>
      </w:r>
      <w:r w:rsidRPr="00391809">
        <w:rPr>
          <w:rFonts w:cs="Arial"/>
        </w:rPr>
        <w:t>ίας</w:t>
      </w:r>
      <w:r w:rsidRPr="00391809">
        <w:rPr>
          <w:rFonts w:cs="Arial"/>
          <w:spacing w:val="48"/>
        </w:rPr>
        <w:t xml:space="preserve"> </w:t>
      </w:r>
      <w:r w:rsidRPr="00391809">
        <w:rPr>
          <w:rFonts w:cs="Arial"/>
        </w:rPr>
        <w:t>Πε</w:t>
      </w:r>
      <w:r w:rsidRPr="00391809">
        <w:rPr>
          <w:rFonts w:cs="Arial"/>
          <w:spacing w:val="-3"/>
        </w:rPr>
        <w:t>ρ</w:t>
      </w:r>
      <w:r w:rsidRPr="00391809">
        <w:rPr>
          <w:rFonts w:cs="Arial"/>
          <w:spacing w:val="2"/>
        </w:rPr>
        <w:t>ι</w:t>
      </w:r>
      <w:r w:rsidRPr="00391809">
        <w:rPr>
          <w:rFonts w:cs="Arial"/>
          <w:spacing w:val="-1"/>
        </w:rPr>
        <w:t>φ</w:t>
      </w:r>
      <w:r w:rsidRPr="00391809">
        <w:rPr>
          <w:rFonts w:cs="Arial"/>
        </w:rPr>
        <w:t>έρ</w:t>
      </w:r>
      <w:r w:rsidRPr="00391809">
        <w:rPr>
          <w:rFonts w:cs="Arial"/>
          <w:spacing w:val="-2"/>
        </w:rPr>
        <w:t>ε</w:t>
      </w:r>
      <w:r w:rsidRPr="00391809">
        <w:rPr>
          <w:rFonts w:cs="Arial"/>
          <w:spacing w:val="2"/>
        </w:rPr>
        <w:t>ι</w:t>
      </w:r>
      <w:r w:rsidRPr="00391809">
        <w:rPr>
          <w:rFonts w:cs="Arial"/>
        </w:rPr>
        <w:t>ας</w:t>
      </w:r>
      <w:r w:rsidRPr="00391809">
        <w:rPr>
          <w:rFonts w:cs="Arial"/>
          <w:spacing w:val="48"/>
        </w:rPr>
        <w:t xml:space="preserve"> </w:t>
      </w:r>
      <w:r w:rsidRPr="00391809">
        <w:rPr>
          <w:rFonts w:cs="Arial"/>
          <w:spacing w:val="-2"/>
        </w:rPr>
        <w:t>ύ</w:t>
      </w:r>
      <w:r w:rsidRPr="00391809">
        <w:rPr>
          <w:rFonts w:cs="Arial"/>
          <w:spacing w:val="1"/>
        </w:rPr>
        <w:t>σ</w:t>
      </w:r>
      <w:r w:rsidRPr="00391809">
        <w:rPr>
          <w:rFonts w:cs="Arial"/>
        </w:rPr>
        <w:t>τερα</w:t>
      </w:r>
      <w:r w:rsidRPr="00391809">
        <w:rPr>
          <w:rFonts w:cs="Arial"/>
          <w:spacing w:val="49"/>
        </w:rPr>
        <w:t xml:space="preserve"> </w:t>
      </w:r>
      <w:r w:rsidRPr="00391809">
        <w:rPr>
          <w:rFonts w:cs="Arial"/>
          <w:spacing w:val="-2"/>
        </w:rPr>
        <w:t>α</w:t>
      </w:r>
      <w:r w:rsidRPr="00391809">
        <w:rPr>
          <w:rFonts w:cs="Arial"/>
          <w:spacing w:val="1"/>
        </w:rPr>
        <w:t>π</w:t>
      </w:r>
      <w:r w:rsidRPr="00391809">
        <w:rPr>
          <w:rFonts w:cs="Arial"/>
        </w:rPr>
        <w:t>ό</w:t>
      </w:r>
      <w:r w:rsidRPr="00391809">
        <w:rPr>
          <w:rFonts w:cs="Arial"/>
          <w:spacing w:val="46"/>
        </w:rPr>
        <w:t xml:space="preserve"> </w:t>
      </w:r>
      <w:r w:rsidRPr="00391809">
        <w:rPr>
          <w:rFonts w:cs="Arial"/>
        </w:rPr>
        <w:t>ει</w:t>
      </w:r>
      <w:r w:rsidRPr="00391809">
        <w:rPr>
          <w:rFonts w:cs="Arial"/>
          <w:spacing w:val="1"/>
        </w:rPr>
        <w:t>σ</w:t>
      </w:r>
      <w:r w:rsidRPr="00391809">
        <w:rPr>
          <w:rFonts w:cs="Arial"/>
        </w:rPr>
        <w:t>ή</w:t>
      </w:r>
      <w:r w:rsidRPr="00391809">
        <w:rPr>
          <w:rFonts w:cs="Arial"/>
          <w:spacing w:val="-1"/>
        </w:rPr>
        <w:t>γ</w:t>
      </w:r>
      <w:r w:rsidRPr="00391809">
        <w:rPr>
          <w:rFonts w:cs="Arial"/>
        </w:rPr>
        <w:t>η</w:t>
      </w:r>
      <w:r w:rsidRPr="00391809">
        <w:rPr>
          <w:rFonts w:cs="Arial"/>
          <w:spacing w:val="-2"/>
        </w:rPr>
        <w:t>σ</w:t>
      </w:r>
      <w:r w:rsidRPr="00391809">
        <w:rPr>
          <w:rFonts w:cs="Arial"/>
        </w:rPr>
        <w:t>η της αρμό</w:t>
      </w:r>
      <w:r w:rsidRPr="00391809">
        <w:rPr>
          <w:rFonts w:cs="Arial"/>
          <w:spacing w:val="-3"/>
        </w:rPr>
        <w:t>δ</w:t>
      </w:r>
      <w:r w:rsidRPr="00391809">
        <w:rPr>
          <w:rFonts w:cs="Arial"/>
        </w:rPr>
        <w:t xml:space="preserve">ιας </w:t>
      </w:r>
      <w:r w:rsidRPr="00391809">
        <w:rPr>
          <w:rFonts w:cs="Arial"/>
          <w:spacing w:val="-3"/>
        </w:rPr>
        <w:t>Δ</w:t>
      </w:r>
      <w:r w:rsidRPr="00391809">
        <w:rPr>
          <w:rFonts w:cs="Arial"/>
        </w:rPr>
        <w:t>/</w:t>
      </w:r>
      <w:r w:rsidRPr="00391809">
        <w:rPr>
          <w:rFonts w:cs="Arial"/>
          <w:spacing w:val="-1"/>
        </w:rPr>
        <w:t>ν</w:t>
      </w:r>
      <w:r w:rsidRPr="00391809">
        <w:rPr>
          <w:rFonts w:cs="Arial"/>
          <w:spacing w:val="1"/>
        </w:rPr>
        <w:t>σ</w:t>
      </w:r>
      <w:r w:rsidRPr="00391809">
        <w:rPr>
          <w:rFonts w:cs="Arial"/>
        </w:rPr>
        <w:t>ης Π</w:t>
      </w:r>
      <w:r w:rsidRPr="00391809">
        <w:rPr>
          <w:rFonts w:cs="Arial"/>
          <w:spacing w:val="-2"/>
        </w:rPr>
        <w:t>Ε</w:t>
      </w:r>
      <w:r w:rsidRPr="00391809">
        <w:rPr>
          <w:rFonts w:cs="Arial"/>
          <w:spacing w:val="1"/>
        </w:rPr>
        <w:t>.</w:t>
      </w:r>
      <w:r w:rsidRPr="00391809">
        <w:rPr>
          <w:rFonts w:cs="Arial"/>
        </w:rPr>
        <w:t>Χ</w:t>
      </w:r>
      <w:r w:rsidRPr="00391809">
        <w:rPr>
          <w:rFonts w:cs="Arial"/>
          <w:spacing w:val="-2"/>
        </w:rPr>
        <w:t>Ω</w:t>
      </w:r>
      <w:r w:rsidRPr="00391809">
        <w:rPr>
          <w:rFonts w:cs="Arial"/>
        </w:rPr>
        <w:t xml:space="preserve">. </w:t>
      </w:r>
      <w:r w:rsidRPr="00391809">
        <w:rPr>
          <w:rFonts w:cs="Arial"/>
          <w:spacing w:val="-3"/>
        </w:rPr>
        <w:t>κ</w:t>
      </w:r>
      <w:r w:rsidRPr="00391809">
        <w:rPr>
          <w:rFonts w:cs="Arial"/>
        </w:rPr>
        <w:t xml:space="preserve">αι </w:t>
      </w:r>
      <w:r w:rsidRPr="00391809">
        <w:rPr>
          <w:rFonts w:cs="Arial"/>
          <w:spacing w:val="1"/>
        </w:rPr>
        <w:t>σ</w:t>
      </w:r>
      <w:r w:rsidRPr="00391809">
        <w:rPr>
          <w:rFonts w:cs="Arial"/>
          <w:spacing w:val="-2"/>
        </w:rPr>
        <w:t>ύ</w:t>
      </w:r>
      <w:r w:rsidRPr="00391809">
        <w:rPr>
          <w:rFonts w:cs="Arial"/>
        </w:rPr>
        <w:t>μ</w:t>
      </w:r>
      <w:r w:rsidRPr="00391809">
        <w:rPr>
          <w:rFonts w:cs="Arial"/>
          <w:spacing w:val="-1"/>
        </w:rPr>
        <w:t>φ</w:t>
      </w:r>
      <w:r w:rsidRPr="00391809">
        <w:rPr>
          <w:rFonts w:cs="Arial"/>
        </w:rPr>
        <w:t>ω</w:t>
      </w:r>
      <w:r w:rsidRPr="00391809">
        <w:rPr>
          <w:rFonts w:cs="Arial"/>
          <w:spacing w:val="-1"/>
        </w:rPr>
        <w:t>ν</w:t>
      </w:r>
      <w:r w:rsidRPr="00391809">
        <w:rPr>
          <w:rFonts w:cs="Arial"/>
        </w:rPr>
        <w:t xml:space="preserve">η </w:t>
      </w:r>
      <w:r w:rsidRPr="00391809">
        <w:rPr>
          <w:rFonts w:cs="Arial"/>
          <w:spacing w:val="-1"/>
        </w:rPr>
        <w:t>γ</w:t>
      </w:r>
      <w:r w:rsidRPr="00391809">
        <w:rPr>
          <w:rFonts w:cs="Arial"/>
          <w:spacing w:val="-3"/>
        </w:rPr>
        <w:t>ν</w:t>
      </w:r>
      <w:r w:rsidRPr="00391809">
        <w:rPr>
          <w:rFonts w:cs="Arial"/>
        </w:rPr>
        <w:t>ώμη τ</w:t>
      </w:r>
      <w:r w:rsidRPr="00391809">
        <w:rPr>
          <w:rFonts w:cs="Arial"/>
          <w:spacing w:val="-3"/>
        </w:rPr>
        <w:t>η</w:t>
      </w:r>
      <w:r w:rsidRPr="00391809">
        <w:rPr>
          <w:rFonts w:cs="Arial"/>
        </w:rPr>
        <w:t xml:space="preserve">ς </w:t>
      </w:r>
      <w:r w:rsidRPr="00391809">
        <w:rPr>
          <w:rFonts w:cs="Arial"/>
          <w:spacing w:val="-1"/>
        </w:rPr>
        <w:t>Δ</w:t>
      </w:r>
      <w:r w:rsidRPr="00391809">
        <w:rPr>
          <w:rFonts w:cs="Arial"/>
        </w:rPr>
        <w:t>/</w:t>
      </w:r>
      <w:r w:rsidRPr="00391809">
        <w:rPr>
          <w:rFonts w:cs="Arial"/>
          <w:spacing w:val="-1"/>
        </w:rPr>
        <w:t>ν</w:t>
      </w:r>
      <w:r w:rsidRPr="00391809">
        <w:rPr>
          <w:rFonts w:cs="Arial"/>
          <w:spacing w:val="1"/>
        </w:rPr>
        <w:t>σ</w:t>
      </w:r>
      <w:r w:rsidRPr="00391809">
        <w:rPr>
          <w:rFonts w:cs="Arial"/>
        </w:rPr>
        <w:t>ης</w:t>
      </w:r>
      <w:r w:rsidRPr="00391809">
        <w:rPr>
          <w:rFonts w:cs="Arial"/>
          <w:spacing w:val="11"/>
        </w:rPr>
        <w:t xml:space="preserve"> </w:t>
      </w:r>
      <w:r w:rsidRPr="00391809">
        <w:rPr>
          <w:rFonts w:cs="Arial"/>
        </w:rPr>
        <w:t>Υ</w:t>
      </w:r>
      <w:r w:rsidRPr="00391809">
        <w:rPr>
          <w:rFonts w:cs="Arial"/>
          <w:spacing w:val="-1"/>
        </w:rPr>
        <w:t>γ</w:t>
      </w:r>
      <w:r w:rsidRPr="00391809">
        <w:rPr>
          <w:rFonts w:cs="Arial"/>
          <w:spacing w:val="-3"/>
        </w:rPr>
        <w:t>ε</w:t>
      </w:r>
      <w:r w:rsidRPr="00391809">
        <w:rPr>
          <w:rFonts w:cs="Arial"/>
          <w:spacing w:val="2"/>
        </w:rPr>
        <w:t>ί</w:t>
      </w:r>
      <w:r w:rsidRPr="00391809">
        <w:rPr>
          <w:rFonts w:cs="Arial"/>
        </w:rPr>
        <w:t>ας</w:t>
      </w:r>
      <w:r w:rsidRPr="00391809">
        <w:rPr>
          <w:rFonts w:cs="Arial"/>
          <w:spacing w:val="11"/>
        </w:rPr>
        <w:t xml:space="preserve"> </w:t>
      </w:r>
      <w:r w:rsidRPr="00391809">
        <w:rPr>
          <w:rFonts w:cs="Arial"/>
        </w:rPr>
        <w:t>τ</w:t>
      </w:r>
      <w:r w:rsidRPr="00391809">
        <w:rPr>
          <w:rFonts w:cs="Arial"/>
          <w:spacing w:val="-3"/>
        </w:rPr>
        <w:t>η</w:t>
      </w:r>
      <w:r w:rsidRPr="00391809">
        <w:rPr>
          <w:rFonts w:cs="Arial"/>
        </w:rPr>
        <w:t>ς</w:t>
      </w:r>
      <w:r w:rsidRPr="00391809">
        <w:rPr>
          <w:rFonts w:cs="Arial"/>
          <w:spacing w:val="11"/>
        </w:rPr>
        <w:t xml:space="preserve"> </w:t>
      </w:r>
      <w:r w:rsidRPr="00391809">
        <w:rPr>
          <w:rFonts w:cs="Arial"/>
        </w:rPr>
        <w:t>ο</w:t>
      </w:r>
      <w:r w:rsidRPr="00391809">
        <w:rPr>
          <w:rFonts w:cs="Arial"/>
          <w:spacing w:val="2"/>
        </w:rPr>
        <w:t>ι</w:t>
      </w:r>
      <w:r w:rsidRPr="00391809">
        <w:rPr>
          <w:rFonts w:cs="Arial"/>
          <w:spacing w:val="-1"/>
        </w:rPr>
        <w:t>κ</w:t>
      </w:r>
      <w:r w:rsidRPr="00391809">
        <w:rPr>
          <w:rFonts w:cs="Arial"/>
          <w:spacing w:val="-3"/>
        </w:rPr>
        <w:t>ε</w:t>
      </w:r>
      <w:r w:rsidRPr="00391809">
        <w:rPr>
          <w:rFonts w:cs="Arial"/>
        </w:rPr>
        <w:t>ίας</w:t>
      </w:r>
      <w:r w:rsidRPr="00391809">
        <w:rPr>
          <w:rFonts w:cs="Arial"/>
          <w:spacing w:val="11"/>
        </w:rPr>
        <w:t xml:space="preserve"> </w:t>
      </w:r>
      <w:r w:rsidRPr="00391809">
        <w:rPr>
          <w:rFonts w:cs="Arial"/>
        </w:rPr>
        <w:t>Πε</w:t>
      </w:r>
      <w:r w:rsidRPr="00391809">
        <w:rPr>
          <w:rFonts w:cs="Arial"/>
          <w:spacing w:val="-3"/>
        </w:rPr>
        <w:t>ρ</w:t>
      </w:r>
      <w:r w:rsidRPr="00391809">
        <w:rPr>
          <w:rFonts w:cs="Arial"/>
          <w:spacing w:val="2"/>
        </w:rPr>
        <w:t>ι</w:t>
      </w:r>
      <w:r w:rsidRPr="00391809">
        <w:rPr>
          <w:rFonts w:cs="Arial"/>
          <w:spacing w:val="-1"/>
        </w:rPr>
        <w:t>φ</w:t>
      </w:r>
      <w:r w:rsidRPr="00391809">
        <w:rPr>
          <w:rFonts w:cs="Arial"/>
          <w:spacing w:val="-3"/>
        </w:rPr>
        <w:t>έ</w:t>
      </w:r>
      <w:r w:rsidRPr="00391809">
        <w:rPr>
          <w:rFonts w:cs="Arial"/>
        </w:rPr>
        <w:t>ρεια</w:t>
      </w:r>
      <w:r w:rsidRPr="00391809">
        <w:rPr>
          <w:rFonts w:cs="Arial"/>
          <w:spacing w:val="-1"/>
        </w:rPr>
        <w:t>ς</w:t>
      </w:r>
      <w:r w:rsidRPr="00391809">
        <w:rPr>
          <w:rFonts w:cs="Arial"/>
        </w:rPr>
        <w:t>,</w:t>
      </w:r>
      <w:r w:rsidRPr="00391809">
        <w:rPr>
          <w:rFonts w:cs="Arial"/>
          <w:spacing w:val="13"/>
        </w:rPr>
        <w:t xml:space="preserve"> </w:t>
      </w:r>
      <w:r w:rsidRPr="00391809">
        <w:rPr>
          <w:rFonts w:cs="Arial"/>
        </w:rPr>
        <w:t>ε</w:t>
      </w:r>
      <w:r w:rsidRPr="00391809">
        <w:rPr>
          <w:rFonts w:cs="Arial"/>
          <w:spacing w:val="-1"/>
        </w:rPr>
        <w:t>φ</w:t>
      </w:r>
      <w:r w:rsidRPr="00391809">
        <w:rPr>
          <w:rFonts w:cs="Arial"/>
          <w:spacing w:val="-3"/>
        </w:rPr>
        <w:t>ό</w:t>
      </w:r>
      <w:r w:rsidRPr="00391809">
        <w:rPr>
          <w:rFonts w:cs="Arial"/>
          <w:spacing w:val="1"/>
        </w:rPr>
        <w:t>σ</w:t>
      </w:r>
      <w:r w:rsidRPr="00391809">
        <w:rPr>
          <w:rFonts w:cs="Arial"/>
        </w:rPr>
        <w:t>ον</w:t>
      </w:r>
      <w:r w:rsidRPr="00391809">
        <w:rPr>
          <w:rFonts w:cs="Arial"/>
          <w:spacing w:val="12"/>
        </w:rPr>
        <w:t xml:space="preserve"> </w:t>
      </w:r>
      <w:r w:rsidRPr="00391809">
        <w:rPr>
          <w:rFonts w:cs="Arial"/>
        </w:rPr>
        <w:t>η</w:t>
      </w:r>
      <w:r w:rsidRPr="00391809">
        <w:rPr>
          <w:rFonts w:cs="Arial"/>
          <w:spacing w:val="7"/>
        </w:rPr>
        <w:t xml:space="preserve"> </w:t>
      </w:r>
      <w:r w:rsidRPr="00391809">
        <w:rPr>
          <w:rFonts w:cs="Arial"/>
        </w:rPr>
        <w:t>μετα</w:t>
      </w:r>
      <w:r w:rsidRPr="00391809">
        <w:rPr>
          <w:rFonts w:cs="Arial"/>
          <w:spacing w:val="-1"/>
        </w:rPr>
        <w:t>φ</w:t>
      </w:r>
      <w:r w:rsidRPr="00391809">
        <w:rPr>
          <w:rFonts w:cs="Arial"/>
        </w:rPr>
        <w:t>ο</w:t>
      </w:r>
      <w:r w:rsidRPr="00391809">
        <w:rPr>
          <w:rFonts w:cs="Arial"/>
          <w:spacing w:val="-3"/>
        </w:rPr>
        <w:t>ρ</w:t>
      </w:r>
      <w:r w:rsidRPr="00391809">
        <w:rPr>
          <w:rFonts w:cs="Arial"/>
        </w:rPr>
        <w:t xml:space="preserve">ά </w:t>
      </w:r>
      <w:r w:rsidRPr="00391809">
        <w:rPr>
          <w:rFonts w:cs="Arial"/>
          <w:spacing w:val="-1"/>
        </w:rPr>
        <w:t>γ</w:t>
      </w:r>
      <w:r w:rsidRPr="00391809">
        <w:rPr>
          <w:rFonts w:cs="Arial"/>
          <w:spacing w:val="2"/>
        </w:rPr>
        <w:t>ί</w:t>
      </w:r>
      <w:r w:rsidRPr="00391809">
        <w:rPr>
          <w:rFonts w:cs="Arial"/>
          <w:spacing w:val="-1"/>
        </w:rPr>
        <w:t>ν</w:t>
      </w:r>
      <w:r w:rsidRPr="00391809">
        <w:rPr>
          <w:rFonts w:cs="Arial"/>
        </w:rPr>
        <w:t>ετ</w:t>
      </w:r>
      <w:r w:rsidRPr="00391809">
        <w:rPr>
          <w:rFonts w:cs="Arial"/>
          <w:spacing w:val="-2"/>
        </w:rPr>
        <w:t>α</w:t>
      </w:r>
      <w:r w:rsidRPr="00391809">
        <w:rPr>
          <w:rFonts w:cs="Arial"/>
        </w:rPr>
        <w:t>ι ε</w:t>
      </w:r>
      <w:r w:rsidRPr="00391809">
        <w:rPr>
          <w:rFonts w:cs="Arial"/>
          <w:spacing w:val="-1"/>
        </w:rPr>
        <w:t>ν</w:t>
      </w:r>
      <w:r w:rsidRPr="00391809">
        <w:rPr>
          <w:rFonts w:cs="Arial"/>
          <w:spacing w:val="-3"/>
        </w:rPr>
        <w:t>τ</w:t>
      </w:r>
      <w:r w:rsidRPr="00391809">
        <w:rPr>
          <w:rFonts w:cs="Arial"/>
        </w:rPr>
        <w:t>ός της Περ</w:t>
      </w:r>
      <w:r w:rsidRPr="00391809">
        <w:rPr>
          <w:rFonts w:cs="Arial"/>
          <w:spacing w:val="2"/>
        </w:rPr>
        <w:t>ι</w:t>
      </w:r>
      <w:r w:rsidRPr="00391809">
        <w:rPr>
          <w:rFonts w:cs="Arial"/>
          <w:spacing w:val="-1"/>
        </w:rPr>
        <w:t>φ</w:t>
      </w:r>
      <w:r w:rsidRPr="00391809">
        <w:rPr>
          <w:rFonts w:cs="Arial"/>
        </w:rPr>
        <w:t>έρ</w:t>
      </w:r>
      <w:r w:rsidRPr="00391809">
        <w:rPr>
          <w:rFonts w:cs="Arial"/>
          <w:spacing w:val="-3"/>
        </w:rPr>
        <w:t>ε</w:t>
      </w:r>
      <w:r w:rsidRPr="00391809">
        <w:rPr>
          <w:rFonts w:cs="Arial"/>
        </w:rPr>
        <w:t>ια</w:t>
      </w:r>
      <w:r w:rsidRPr="00391809">
        <w:rPr>
          <w:rFonts w:cs="Arial"/>
          <w:spacing w:val="-1"/>
        </w:rPr>
        <w:t>ς</w:t>
      </w:r>
      <w:r w:rsidRPr="00391809">
        <w:rPr>
          <w:rFonts w:cs="Arial"/>
        </w:rPr>
        <w:t xml:space="preserve">. </w:t>
      </w:r>
      <w:r w:rsidRPr="00391809">
        <w:rPr>
          <w:rFonts w:cs="Arial"/>
          <w:spacing w:val="1"/>
        </w:rPr>
        <w:t>Σ</w:t>
      </w:r>
      <w:r w:rsidRPr="00391809">
        <w:rPr>
          <w:rFonts w:cs="Arial"/>
        </w:rPr>
        <w:t xml:space="preserve">ε </w:t>
      </w:r>
      <w:r w:rsidRPr="00391809">
        <w:rPr>
          <w:rFonts w:cs="Arial"/>
          <w:spacing w:val="1"/>
        </w:rPr>
        <w:t>π</w:t>
      </w:r>
      <w:r w:rsidRPr="00391809">
        <w:rPr>
          <w:rFonts w:cs="Arial"/>
        </w:rPr>
        <w:t>ε</w:t>
      </w:r>
      <w:r w:rsidRPr="00391809">
        <w:rPr>
          <w:rFonts w:cs="Arial"/>
          <w:spacing w:val="-3"/>
        </w:rPr>
        <w:t>ρ</w:t>
      </w:r>
      <w:r w:rsidRPr="00391809">
        <w:rPr>
          <w:rFonts w:cs="Arial"/>
        </w:rPr>
        <w:t>ί</w:t>
      </w:r>
      <w:r w:rsidRPr="00391809">
        <w:rPr>
          <w:rFonts w:cs="Arial"/>
          <w:spacing w:val="1"/>
        </w:rPr>
        <w:t>π</w:t>
      </w:r>
      <w:r w:rsidRPr="00391809">
        <w:rPr>
          <w:rFonts w:cs="Arial"/>
        </w:rPr>
        <w:t>τω</w:t>
      </w:r>
      <w:r w:rsidRPr="00391809">
        <w:rPr>
          <w:rFonts w:cs="Arial"/>
          <w:spacing w:val="-2"/>
        </w:rPr>
        <w:t>σ</w:t>
      </w:r>
      <w:r w:rsidRPr="00391809">
        <w:rPr>
          <w:rFonts w:cs="Arial"/>
        </w:rPr>
        <w:t xml:space="preserve">η </w:t>
      </w:r>
      <w:r w:rsidRPr="00391809">
        <w:rPr>
          <w:rFonts w:cs="Arial"/>
          <w:spacing w:val="1"/>
        </w:rPr>
        <w:t>π</w:t>
      </w:r>
      <w:r w:rsidRPr="00391809">
        <w:rPr>
          <w:rFonts w:cs="Arial"/>
        </w:rPr>
        <w:t>ου η μετα</w:t>
      </w:r>
      <w:r w:rsidRPr="00391809">
        <w:rPr>
          <w:rFonts w:cs="Arial"/>
          <w:spacing w:val="-1"/>
        </w:rPr>
        <w:t>φ</w:t>
      </w:r>
      <w:r w:rsidRPr="00391809">
        <w:rPr>
          <w:rFonts w:cs="Arial"/>
        </w:rPr>
        <w:t>ορά</w:t>
      </w:r>
      <w:r w:rsidRPr="00391809">
        <w:rPr>
          <w:rFonts w:cs="Arial"/>
          <w:spacing w:val="25"/>
        </w:rPr>
        <w:t xml:space="preserve"> </w:t>
      </w:r>
      <w:r w:rsidRPr="00391809">
        <w:rPr>
          <w:rFonts w:cs="Arial"/>
          <w:spacing w:val="-3"/>
        </w:rPr>
        <w:t>γ</w:t>
      </w:r>
      <w:r w:rsidRPr="00391809">
        <w:rPr>
          <w:rFonts w:cs="Arial"/>
          <w:spacing w:val="2"/>
        </w:rPr>
        <w:t>ί</w:t>
      </w:r>
      <w:r w:rsidRPr="00391809">
        <w:rPr>
          <w:rFonts w:cs="Arial"/>
          <w:spacing w:val="-1"/>
        </w:rPr>
        <w:t>ν</w:t>
      </w:r>
      <w:r w:rsidRPr="00391809">
        <w:rPr>
          <w:rFonts w:cs="Arial"/>
        </w:rPr>
        <w:t>ε</w:t>
      </w:r>
      <w:r w:rsidRPr="00391809">
        <w:rPr>
          <w:rFonts w:cs="Arial"/>
          <w:spacing w:val="-3"/>
        </w:rPr>
        <w:t>τ</w:t>
      </w:r>
      <w:r w:rsidRPr="00391809">
        <w:rPr>
          <w:rFonts w:cs="Arial"/>
          <w:spacing w:val="-2"/>
        </w:rPr>
        <w:t>α</w:t>
      </w:r>
      <w:r w:rsidRPr="00391809">
        <w:rPr>
          <w:rFonts w:cs="Arial"/>
        </w:rPr>
        <w:t>ι</w:t>
      </w:r>
      <w:r w:rsidRPr="00391809">
        <w:rPr>
          <w:rFonts w:cs="Arial"/>
          <w:spacing w:val="27"/>
        </w:rPr>
        <w:t xml:space="preserve"> </w:t>
      </w:r>
      <w:r w:rsidRPr="00391809">
        <w:rPr>
          <w:rFonts w:cs="Arial"/>
          <w:spacing w:val="-2"/>
        </w:rPr>
        <w:t>σ</w:t>
      </w:r>
      <w:r w:rsidRPr="00391809">
        <w:rPr>
          <w:rFonts w:cs="Arial"/>
        </w:rPr>
        <w:t>ε</w:t>
      </w:r>
      <w:r w:rsidRPr="00391809">
        <w:rPr>
          <w:rFonts w:cs="Arial"/>
          <w:spacing w:val="25"/>
        </w:rPr>
        <w:t xml:space="preserve"> </w:t>
      </w:r>
      <w:r w:rsidRPr="00391809">
        <w:rPr>
          <w:rFonts w:cs="Arial"/>
          <w:spacing w:val="1"/>
        </w:rPr>
        <w:t>π</w:t>
      </w:r>
      <w:r w:rsidRPr="00391809">
        <w:rPr>
          <w:rFonts w:cs="Arial"/>
        </w:rPr>
        <w:t>ε</w:t>
      </w:r>
      <w:r w:rsidRPr="00391809">
        <w:rPr>
          <w:rFonts w:cs="Arial"/>
          <w:spacing w:val="-3"/>
        </w:rPr>
        <w:t>ρ</w:t>
      </w:r>
      <w:r w:rsidRPr="00391809">
        <w:rPr>
          <w:rFonts w:cs="Arial"/>
        </w:rPr>
        <w:t>ι</w:t>
      </w:r>
      <w:r w:rsidRPr="00391809">
        <w:rPr>
          <w:rFonts w:cs="Arial"/>
          <w:spacing w:val="1"/>
        </w:rPr>
        <w:t>σσ</w:t>
      </w:r>
      <w:r w:rsidRPr="00391809">
        <w:rPr>
          <w:rFonts w:cs="Arial"/>
          <w:spacing w:val="-3"/>
        </w:rPr>
        <w:t>ό</w:t>
      </w:r>
      <w:r w:rsidRPr="00391809">
        <w:rPr>
          <w:rFonts w:cs="Arial"/>
        </w:rPr>
        <w:t>τερ</w:t>
      </w:r>
      <w:r w:rsidRPr="00391809">
        <w:rPr>
          <w:rFonts w:cs="Arial"/>
          <w:spacing w:val="-3"/>
        </w:rPr>
        <w:t>ε</w:t>
      </w:r>
      <w:r w:rsidRPr="00391809">
        <w:rPr>
          <w:rFonts w:cs="Arial"/>
        </w:rPr>
        <w:t>ς</w:t>
      </w:r>
      <w:r w:rsidRPr="00391809">
        <w:rPr>
          <w:rFonts w:cs="Arial"/>
          <w:spacing w:val="23"/>
        </w:rPr>
        <w:t xml:space="preserve"> </w:t>
      </w:r>
      <w:r w:rsidRPr="00391809">
        <w:rPr>
          <w:rFonts w:cs="Arial"/>
        </w:rPr>
        <w:t>α</w:t>
      </w:r>
      <w:r w:rsidRPr="00391809">
        <w:rPr>
          <w:rFonts w:cs="Arial"/>
          <w:spacing w:val="1"/>
        </w:rPr>
        <w:t>π</w:t>
      </w:r>
      <w:r w:rsidRPr="00391809">
        <w:rPr>
          <w:rFonts w:cs="Arial"/>
        </w:rPr>
        <w:t>ό</w:t>
      </w:r>
      <w:r w:rsidRPr="00391809">
        <w:rPr>
          <w:rFonts w:cs="Arial"/>
          <w:spacing w:val="25"/>
        </w:rPr>
        <w:t xml:space="preserve"> </w:t>
      </w:r>
      <w:r w:rsidRPr="00391809">
        <w:rPr>
          <w:rFonts w:cs="Arial"/>
          <w:spacing w:val="-2"/>
        </w:rPr>
        <w:t>μ</w:t>
      </w:r>
      <w:r w:rsidRPr="00391809">
        <w:rPr>
          <w:rFonts w:cs="Arial"/>
          <w:spacing w:val="2"/>
        </w:rPr>
        <w:t>ι</w:t>
      </w:r>
      <w:r w:rsidRPr="00391809">
        <w:rPr>
          <w:rFonts w:cs="Arial"/>
        </w:rPr>
        <w:t>α</w:t>
      </w:r>
      <w:r w:rsidRPr="00391809">
        <w:rPr>
          <w:rFonts w:cs="Arial"/>
          <w:spacing w:val="23"/>
        </w:rPr>
        <w:t xml:space="preserve"> </w:t>
      </w:r>
      <w:r w:rsidRPr="00391809">
        <w:rPr>
          <w:rFonts w:cs="Arial"/>
        </w:rPr>
        <w:t>Πε</w:t>
      </w:r>
      <w:r w:rsidRPr="00391809">
        <w:rPr>
          <w:rFonts w:cs="Arial"/>
          <w:spacing w:val="-3"/>
        </w:rPr>
        <w:t>ρ</w:t>
      </w:r>
      <w:r w:rsidRPr="00391809">
        <w:rPr>
          <w:rFonts w:cs="Arial"/>
          <w:spacing w:val="2"/>
        </w:rPr>
        <w:t>ι</w:t>
      </w:r>
      <w:r w:rsidRPr="00391809">
        <w:rPr>
          <w:rFonts w:cs="Arial"/>
          <w:spacing w:val="-3"/>
        </w:rPr>
        <w:t>φ</w:t>
      </w:r>
      <w:r w:rsidRPr="00391809">
        <w:rPr>
          <w:rFonts w:cs="Arial"/>
        </w:rPr>
        <w:t>έρειε</w:t>
      </w:r>
      <w:r w:rsidRPr="00391809">
        <w:rPr>
          <w:rFonts w:cs="Arial"/>
          <w:spacing w:val="-1"/>
        </w:rPr>
        <w:t>ς</w:t>
      </w:r>
      <w:r w:rsidRPr="00391809">
        <w:rPr>
          <w:rFonts w:cs="Arial"/>
        </w:rPr>
        <w:t xml:space="preserve">, </w:t>
      </w:r>
      <w:r w:rsidRPr="00391809">
        <w:rPr>
          <w:rFonts w:cs="Arial"/>
          <w:spacing w:val="-44"/>
        </w:rPr>
        <w:t xml:space="preserve"> </w:t>
      </w:r>
      <w:r w:rsidRPr="00391809">
        <w:rPr>
          <w:rFonts w:cs="Arial"/>
        </w:rPr>
        <w:t>η άδ</w:t>
      </w:r>
      <w:r w:rsidRPr="00391809">
        <w:rPr>
          <w:rFonts w:cs="Arial"/>
          <w:spacing w:val="-3"/>
        </w:rPr>
        <w:t>ε</w:t>
      </w:r>
      <w:r w:rsidRPr="00391809">
        <w:rPr>
          <w:rFonts w:cs="Arial"/>
          <w:spacing w:val="2"/>
        </w:rPr>
        <w:t>ι</w:t>
      </w:r>
      <w:r w:rsidRPr="00391809">
        <w:rPr>
          <w:rFonts w:cs="Arial"/>
        </w:rPr>
        <w:t>α χορη</w:t>
      </w:r>
      <w:r w:rsidRPr="00391809">
        <w:rPr>
          <w:rFonts w:cs="Arial"/>
          <w:spacing w:val="-1"/>
        </w:rPr>
        <w:t>γ</w:t>
      </w:r>
      <w:r w:rsidRPr="00391809">
        <w:rPr>
          <w:rFonts w:cs="Arial"/>
          <w:spacing w:val="-3"/>
        </w:rPr>
        <w:t>ε</w:t>
      </w:r>
      <w:r w:rsidRPr="00391809">
        <w:rPr>
          <w:rFonts w:cs="Arial"/>
        </w:rPr>
        <w:t>ίτ</w:t>
      </w:r>
      <w:r w:rsidRPr="00391809">
        <w:rPr>
          <w:rFonts w:cs="Arial"/>
          <w:spacing w:val="-2"/>
        </w:rPr>
        <w:t>α</w:t>
      </w:r>
      <w:r w:rsidRPr="00391809">
        <w:rPr>
          <w:rFonts w:cs="Arial"/>
        </w:rPr>
        <w:t xml:space="preserve">ι με </w:t>
      </w:r>
      <w:r w:rsidRPr="00391809">
        <w:rPr>
          <w:rFonts w:cs="Arial"/>
          <w:spacing w:val="-3"/>
        </w:rPr>
        <w:t>Κο</w:t>
      </w:r>
      <w:r w:rsidRPr="00391809">
        <w:rPr>
          <w:rFonts w:cs="Arial"/>
          <w:spacing w:val="2"/>
        </w:rPr>
        <w:t>ι</w:t>
      </w:r>
      <w:r w:rsidRPr="00391809">
        <w:rPr>
          <w:rFonts w:cs="Arial"/>
          <w:spacing w:val="-1"/>
        </w:rPr>
        <w:t>ν</w:t>
      </w:r>
      <w:r w:rsidRPr="00391809">
        <w:rPr>
          <w:rFonts w:cs="Arial"/>
        </w:rPr>
        <w:t xml:space="preserve">ή </w:t>
      </w:r>
      <w:r w:rsidRPr="00391809">
        <w:rPr>
          <w:rFonts w:cs="Arial"/>
          <w:spacing w:val="-3"/>
        </w:rPr>
        <w:t>Α</w:t>
      </w:r>
      <w:r w:rsidRPr="00391809">
        <w:rPr>
          <w:rFonts w:cs="Arial"/>
          <w:spacing w:val="1"/>
        </w:rPr>
        <w:t>π</w:t>
      </w:r>
      <w:r w:rsidRPr="00391809">
        <w:rPr>
          <w:rFonts w:cs="Arial"/>
        </w:rPr>
        <w:t>ό</w:t>
      </w:r>
      <w:r w:rsidRPr="00391809">
        <w:rPr>
          <w:rFonts w:cs="Arial"/>
          <w:spacing w:val="-1"/>
        </w:rPr>
        <w:t>φ</w:t>
      </w:r>
      <w:r w:rsidRPr="00391809">
        <w:rPr>
          <w:rFonts w:cs="Arial"/>
        </w:rPr>
        <w:t>α</w:t>
      </w:r>
      <w:r w:rsidRPr="00391809">
        <w:rPr>
          <w:rFonts w:cs="Arial"/>
          <w:spacing w:val="-2"/>
        </w:rPr>
        <w:t>σ</w:t>
      </w:r>
      <w:r w:rsidRPr="00391809">
        <w:rPr>
          <w:rFonts w:cs="Arial"/>
        </w:rPr>
        <w:t>η των</w:t>
      </w:r>
      <w:r w:rsidRPr="00391809">
        <w:rPr>
          <w:rFonts w:cs="Arial"/>
          <w:w w:val="122"/>
        </w:rPr>
        <w:t xml:space="preserve"> </w:t>
      </w:r>
      <w:r w:rsidRPr="00391809">
        <w:rPr>
          <w:rFonts w:cs="Arial"/>
          <w:spacing w:val="-2"/>
        </w:rPr>
        <w:t>Υ</w:t>
      </w:r>
      <w:r w:rsidRPr="00391809">
        <w:rPr>
          <w:rFonts w:cs="Arial"/>
          <w:spacing w:val="1"/>
        </w:rPr>
        <w:t>π</w:t>
      </w:r>
      <w:r w:rsidRPr="00391809">
        <w:rPr>
          <w:rFonts w:cs="Arial"/>
        </w:rPr>
        <w:t>ουρ</w:t>
      </w:r>
      <w:r w:rsidRPr="00391809">
        <w:rPr>
          <w:rFonts w:cs="Arial"/>
          <w:spacing w:val="-1"/>
        </w:rPr>
        <w:t>γ</w:t>
      </w:r>
      <w:r w:rsidRPr="00391809">
        <w:rPr>
          <w:rFonts w:cs="Arial"/>
        </w:rPr>
        <w:t>ών Πε</w:t>
      </w:r>
      <w:r w:rsidRPr="00391809">
        <w:rPr>
          <w:rFonts w:cs="Arial"/>
          <w:spacing w:val="-3"/>
        </w:rPr>
        <w:t>ρ</w:t>
      </w:r>
      <w:r w:rsidRPr="00391809">
        <w:rPr>
          <w:rFonts w:cs="Arial"/>
          <w:spacing w:val="2"/>
        </w:rPr>
        <w:t>ι</w:t>
      </w:r>
      <w:r w:rsidRPr="00391809">
        <w:rPr>
          <w:rFonts w:cs="Arial"/>
          <w:spacing w:val="-1"/>
        </w:rPr>
        <w:t>β</w:t>
      </w:r>
      <w:r w:rsidRPr="00391809">
        <w:rPr>
          <w:rFonts w:cs="Arial"/>
        </w:rPr>
        <w:t>ά</w:t>
      </w:r>
      <w:r w:rsidRPr="00391809">
        <w:rPr>
          <w:rFonts w:cs="Arial"/>
          <w:spacing w:val="-1"/>
        </w:rPr>
        <w:t>λλ</w:t>
      </w:r>
      <w:r w:rsidRPr="00391809">
        <w:rPr>
          <w:rFonts w:cs="Arial"/>
        </w:rPr>
        <w:t>ο</w:t>
      </w:r>
      <w:r w:rsidRPr="00391809">
        <w:rPr>
          <w:rFonts w:cs="Arial"/>
          <w:spacing w:val="-1"/>
        </w:rPr>
        <w:t>ν</w:t>
      </w:r>
      <w:r w:rsidRPr="00391809">
        <w:rPr>
          <w:rFonts w:cs="Arial"/>
        </w:rPr>
        <w:t>το</w:t>
      </w:r>
      <w:r w:rsidRPr="00391809">
        <w:rPr>
          <w:rFonts w:cs="Arial"/>
          <w:spacing w:val="-1"/>
        </w:rPr>
        <w:t>ς</w:t>
      </w:r>
      <w:r w:rsidRPr="00391809">
        <w:rPr>
          <w:rFonts w:cs="Arial"/>
        </w:rPr>
        <w:t>, Ε</w:t>
      </w:r>
      <w:r w:rsidRPr="00391809">
        <w:rPr>
          <w:rFonts w:cs="Arial"/>
          <w:spacing w:val="-1"/>
        </w:rPr>
        <w:t>ν</w:t>
      </w:r>
      <w:r w:rsidRPr="00391809">
        <w:rPr>
          <w:rFonts w:cs="Arial"/>
        </w:rPr>
        <w:t>έρ</w:t>
      </w:r>
      <w:r w:rsidRPr="00391809">
        <w:rPr>
          <w:rFonts w:cs="Arial"/>
          <w:spacing w:val="-1"/>
        </w:rPr>
        <w:t>γ</w:t>
      </w:r>
      <w:r w:rsidRPr="00391809">
        <w:rPr>
          <w:rFonts w:cs="Arial"/>
          <w:spacing w:val="-3"/>
        </w:rPr>
        <w:t>ε</w:t>
      </w:r>
      <w:r w:rsidRPr="00391809">
        <w:rPr>
          <w:rFonts w:cs="Arial"/>
          <w:spacing w:val="2"/>
        </w:rPr>
        <w:t>ι</w:t>
      </w:r>
      <w:r w:rsidRPr="00391809">
        <w:rPr>
          <w:rFonts w:cs="Arial"/>
        </w:rPr>
        <w:t xml:space="preserve">ας </w:t>
      </w:r>
      <w:r w:rsidRPr="00391809">
        <w:rPr>
          <w:rFonts w:cs="Arial"/>
          <w:spacing w:val="-1"/>
        </w:rPr>
        <w:t>κ</w:t>
      </w:r>
      <w:r w:rsidRPr="00391809">
        <w:rPr>
          <w:rFonts w:cs="Arial"/>
          <w:spacing w:val="-2"/>
        </w:rPr>
        <w:t>α</w:t>
      </w:r>
      <w:r w:rsidRPr="00391809">
        <w:rPr>
          <w:rFonts w:cs="Arial"/>
        </w:rPr>
        <w:t>ι Κ</w:t>
      </w:r>
      <w:r w:rsidRPr="00391809">
        <w:rPr>
          <w:rFonts w:cs="Arial"/>
          <w:spacing w:val="-1"/>
        </w:rPr>
        <w:t>λ</w:t>
      </w:r>
      <w:r w:rsidRPr="00391809">
        <w:rPr>
          <w:rFonts w:cs="Arial"/>
          <w:spacing w:val="2"/>
        </w:rPr>
        <w:t>ι</w:t>
      </w:r>
      <w:r w:rsidRPr="00391809">
        <w:rPr>
          <w:rFonts w:cs="Arial"/>
          <w:spacing w:val="-2"/>
        </w:rPr>
        <w:t>μ</w:t>
      </w:r>
      <w:r w:rsidRPr="00391809">
        <w:rPr>
          <w:rFonts w:cs="Arial"/>
        </w:rPr>
        <w:t>α</w:t>
      </w:r>
      <w:r w:rsidRPr="00391809">
        <w:rPr>
          <w:rFonts w:cs="Arial"/>
          <w:spacing w:val="-3"/>
        </w:rPr>
        <w:t>τ</w:t>
      </w:r>
      <w:r w:rsidRPr="00391809">
        <w:rPr>
          <w:rFonts w:cs="Arial"/>
          <w:spacing w:val="2"/>
        </w:rPr>
        <w:t>ι</w:t>
      </w:r>
      <w:r w:rsidRPr="00391809">
        <w:rPr>
          <w:rFonts w:cs="Arial"/>
          <w:spacing w:val="-1"/>
        </w:rPr>
        <w:t>κ</w:t>
      </w:r>
      <w:r w:rsidRPr="00391809">
        <w:rPr>
          <w:rFonts w:cs="Arial"/>
        </w:rPr>
        <w:t>ής Α</w:t>
      </w:r>
      <w:r w:rsidRPr="00391809">
        <w:rPr>
          <w:rFonts w:cs="Arial"/>
          <w:spacing w:val="-1"/>
        </w:rPr>
        <w:t>λ</w:t>
      </w:r>
      <w:r w:rsidRPr="00391809">
        <w:rPr>
          <w:rFonts w:cs="Arial"/>
          <w:spacing w:val="-3"/>
        </w:rPr>
        <w:t>λ</w:t>
      </w:r>
      <w:r w:rsidRPr="00391809">
        <w:rPr>
          <w:rFonts w:cs="Arial"/>
        </w:rPr>
        <w:t>α</w:t>
      </w:r>
      <w:r w:rsidRPr="00391809">
        <w:rPr>
          <w:rFonts w:cs="Arial"/>
          <w:spacing w:val="-1"/>
        </w:rPr>
        <w:t>γ</w:t>
      </w:r>
      <w:r w:rsidRPr="00391809">
        <w:rPr>
          <w:rFonts w:cs="Arial"/>
        </w:rPr>
        <w:t xml:space="preserve">ής </w:t>
      </w:r>
      <w:r w:rsidRPr="00391809">
        <w:rPr>
          <w:rFonts w:cs="Arial"/>
          <w:spacing w:val="-3"/>
        </w:rPr>
        <w:t>κ</w:t>
      </w:r>
      <w:r w:rsidRPr="00391809">
        <w:rPr>
          <w:rFonts w:cs="Arial"/>
          <w:spacing w:val="-2"/>
        </w:rPr>
        <w:t>α</w:t>
      </w:r>
      <w:r w:rsidRPr="00391809">
        <w:rPr>
          <w:rFonts w:cs="Arial"/>
        </w:rPr>
        <w:t>ι Υ</w:t>
      </w:r>
      <w:r w:rsidRPr="00391809">
        <w:rPr>
          <w:rFonts w:cs="Arial"/>
          <w:spacing w:val="-1"/>
        </w:rPr>
        <w:t>γ</w:t>
      </w:r>
      <w:r w:rsidRPr="00391809">
        <w:rPr>
          <w:rFonts w:cs="Arial"/>
        </w:rPr>
        <w:t xml:space="preserve">είας </w:t>
      </w:r>
      <w:r w:rsidRPr="00391809">
        <w:rPr>
          <w:rFonts w:cs="Arial"/>
          <w:spacing w:val="-1"/>
        </w:rPr>
        <w:t>κ</w:t>
      </w:r>
      <w:r w:rsidRPr="00391809">
        <w:rPr>
          <w:rFonts w:cs="Arial"/>
        </w:rPr>
        <w:t>αι Κο</w:t>
      </w:r>
      <w:r w:rsidRPr="00391809">
        <w:rPr>
          <w:rFonts w:cs="Arial"/>
          <w:spacing w:val="2"/>
        </w:rPr>
        <w:t>ι</w:t>
      </w:r>
      <w:r w:rsidRPr="00391809">
        <w:rPr>
          <w:rFonts w:cs="Arial"/>
          <w:spacing w:val="-1"/>
        </w:rPr>
        <w:t>ν</w:t>
      </w:r>
      <w:r w:rsidRPr="00391809">
        <w:rPr>
          <w:rFonts w:cs="Arial"/>
        </w:rPr>
        <w:t>ω</w:t>
      </w:r>
      <w:r w:rsidRPr="00391809">
        <w:rPr>
          <w:rFonts w:cs="Arial"/>
          <w:spacing w:val="-3"/>
        </w:rPr>
        <w:t>ν</w:t>
      </w:r>
      <w:r w:rsidRPr="00391809">
        <w:rPr>
          <w:rFonts w:cs="Arial"/>
          <w:spacing w:val="2"/>
        </w:rPr>
        <w:t>ι</w:t>
      </w:r>
      <w:r w:rsidRPr="00391809">
        <w:rPr>
          <w:rFonts w:cs="Arial"/>
          <w:spacing w:val="-1"/>
        </w:rPr>
        <w:t>κ</w:t>
      </w:r>
      <w:r w:rsidRPr="00391809">
        <w:rPr>
          <w:rFonts w:cs="Arial"/>
        </w:rPr>
        <w:t>ής Α</w:t>
      </w:r>
      <w:r w:rsidRPr="00391809">
        <w:rPr>
          <w:rFonts w:cs="Arial"/>
          <w:spacing w:val="-3"/>
        </w:rPr>
        <w:t>λ</w:t>
      </w:r>
      <w:r w:rsidRPr="00391809">
        <w:rPr>
          <w:rFonts w:cs="Arial"/>
          <w:spacing w:val="-1"/>
        </w:rPr>
        <w:t>λ</w:t>
      </w:r>
      <w:r w:rsidRPr="00391809">
        <w:rPr>
          <w:rFonts w:cs="Arial"/>
        </w:rPr>
        <w:t>η</w:t>
      </w:r>
      <w:r w:rsidRPr="00391809">
        <w:rPr>
          <w:rFonts w:cs="Arial"/>
          <w:spacing w:val="-1"/>
        </w:rPr>
        <w:t>λ</w:t>
      </w:r>
      <w:r w:rsidRPr="00391809">
        <w:rPr>
          <w:rFonts w:cs="Arial"/>
        </w:rPr>
        <w:t>ε</w:t>
      </w:r>
      <w:r w:rsidRPr="00391809">
        <w:rPr>
          <w:rFonts w:cs="Arial"/>
          <w:spacing w:val="-1"/>
        </w:rPr>
        <w:t>γγ</w:t>
      </w:r>
      <w:r w:rsidRPr="00391809">
        <w:rPr>
          <w:rFonts w:cs="Arial"/>
        </w:rPr>
        <w:t>ύη</w:t>
      </w:r>
      <w:r w:rsidRPr="00391809">
        <w:rPr>
          <w:rFonts w:cs="Arial"/>
          <w:spacing w:val="-1"/>
        </w:rPr>
        <w:t>ς</w:t>
      </w:r>
      <w:r w:rsidRPr="00391809">
        <w:rPr>
          <w:rFonts w:cs="Arial"/>
        </w:rPr>
        <w:t>.</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21.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w:t>
      </w:r>
    </w:p>
    <w:p w:rsidR="00D65C00" w:rsidRPr="00391809" w:rsidRDefault="00D65C00" w:rsidP="00D65C00">
      <w:pPr>
        <w:spacing w:line="100" w:lineRule="atLeast"/>
        <w:rPr>
          <w:rFonts w:cs="Arial"/>
        </w:rPr>
      </w:pPr>
    </w:p>
    <w:p w:rsidR="00D65C00" w:rsidRPr="00391809" w:rsidRDefault="00D65C00" w:rsidP="00D65C00">
      <w:pPr>
        <w:pStyle w:val="aff5"/>
        <w:jc w:val="both"/>
        <w:rPr>
          <w:rFonts w:ascii="Calibri" w:hAnsi="Calibri"/>
          <w:b/>
          <w:sz w:val="22"/>
          <w:szCs w:val="22"/>
          <w:u w:val="single"/>
        </w:rPr>
      </w:pPr>
      <w:r w:rsidRPr="00391809">
        <w:rPr>
          <w:rFonts w:ascii="Calibri" w:hAnsi="Calibri"/>
          <w:b/>
          <w:sz w:val="22"/>
          <w:szCs w:val="22"/>
          <w:u w:val="single"/>
        </w:rPr>
        <w:t>ΕΛΑΧΙΣΤΕΣ ΤΕΧΝΙΚΕΣ ΚΑΙ ΠΕΡΙΒΑΛΛΟΝΤΙΚΕΣ ΑΠΑΙΤΗΣΕΙΣ ΕΓΚΑΤΑΣΤΑΣΕΩΝ ΑΠΟΤΕΦΡΩΣΗΣ</w:t>
      </w:r>
    </w:p>
    <w:p w:rsidR="00D65C00" w:rsidRPr="00391809" w:rsidRDefault="00D65C00" w:rsidP="00D65C00">
      <w:pPr>
        <w:tabs>
          <w:tab w:val="left" w:pos="720"/>
          <w:tab w:val="left" w:pos="1260"/>
          <w:tab w:val="left" w:pos="2640"/>
          <w:tab w:val="left" w:pos="2820"/>
          <w:tab w:val="left" w:pos="3480"/>
          <w:tab w:val="left" w:pos="3800"/>
          <w:tab w:val="left" w:pos="4600"/>
          <w:tab w:val="left" w:pos="4800"/>
          <w:tab w:val="left" w:pos="5480"/>
          <w:tab w:val="left" w:pos="6120"/>
          <w:tab w:val="left" w:pos="6880"/>
          <w:tab w:val="left" w:pos="7080"/>
          <w:tab w:val="left" w:pos="7580"/>
          <w:tab w:val="left" w:pos="7740"/>
          <w:tab w:val="left" w:pos="8040"/>
          <w:tab w:val="left" w:pos="8680"/>
        </w:tabs>
        <w:spacing w:line="100" w:lineRule="atLeast"/>
        <w:rPr>
          <w:rFonts w:cs="Arial"/>
          <w:spacing w:val="-1"/>
        </w:rPr>
      </w:pPr>
      <w:r w:rsidRPr="00391809">
        <w:rPr>
          <w:rFonts w:cs="Arial"/>
          <w:spacing w:val="-1"/>
        </w:rPr>
        <w:t>1</w:t>
      </w:r>
      <w:r w:rsidRPr="00391809">
        <w:rPr>
          <w:rFonts w:cs="Arial"/>
        </w:rPr>
        <w:t>.   Η μο</w:t>
      </w:r>
      <w:r w:rsidRPr="00391809">
        <w:rPr>
          <w:rFonts w:cs="Arial"/>
          <w:spacing w:val="-3"/>
        </w:rPr>
        <w:t>ν</w:t>
      </w:r>
      <w:r w:rsidRPr="00391809">
        <w:rPr>
          <w:rFonts w:cs="Arial"/>
        </w:rPr>
        <w:t>άδα ε</w:t>
      </w:r>
      <w:r w:rsidRPr="00391809">
        <w:rPr>
          <w:rFonts w:cs="Arial"/>
          <w:spacing w:val="1"/>
        </w:rPr>
        <w:t>π</w:t>
      </w:r>
      <w:r w:rsidRPr="00391809">
        <w:rPr>
          <w:rFonts w:cs="Arial"/>
        </w:rPr>
        <w:t>ε</w:t>
      </w:r>
      <w:r w:rsidRPr="00391809">
        <w:rPr>
          <w:rFonts w:cs="Arial"/>
          <w:spacing w:val="-2"/>
        </w:rPr>
        <w:t>ξ</w:t>
      </w:r>
      <w:r w:rsidRPr="00391809">
        <w:rPr>
          <w:rFonts w:cs="Arial"/>
        </w:rPr>
        <w:t>ερ</w:t>
      </w:r>
      <w:r w:rsidRPr="00391809">
        <w:rPr>
          <w:rFonts w:cs="Arial"/>
          <w:spacing w:val="-1"/>
        </w:rPr>
        <w:t>γ</w:t>
      </w:r>
      <w:r w:rsidRPr="00391809">
        <w:rPr>
          <w:rFonts w:cs="Arial"/>
        </w:rPr>
        <w:t>α</w:t>
      </w:r>
      <w:r w:rsidRPr="00391809">
        <w:rPr>
          <w:rFonts w:cs="Arial"/>
          <w:spacing w:val="-2"/>
        </w:rPr>
        <w:t>σ</w:t>
      </w:r>
      <w:r w:rsidRPr="00391809">
        <w:rPr>
          <w:rFonts w:cs="Arial"/>
        </w:rPr>
        <w:t xml:space="preserve">ίας </w:t>
      </w:r>
      <w:r w:rsidRPr="00391809">
        <w:rPr>
          <w:rFonts w:cs="Arial"/>
          <w:spacing w:val="-1"/>
        </w:rPr>
        <w:t>ν</w:t>
      </w:r>
      <w:r w:rsidRPr="00391809">
        <w:rPr>
          <w:rFonts w:cs="Arial"/>
        </w:rPr>
        <w:t>α διαθέτ</w:t>
      </w:r>
      <w:r w:rsidRPr="00391809">
        <w:rPr>
          <w:rFonts w:cs="Arial"/>
          <w:spacing w:val="-3"/>
        </w:rPr>
        <w:t>ε</w:t>
      </w:r>
      <w:r w:rsidRPr="00391809">
        <w:rPr>
          <w:rFonts w:cs="Arial"/>
        </w:rPr>
        <w:t xml:space="preserve">ι </w:t>
      </w:r>
      <w:r w:rsidRPr="00391809">
        <w:rPr>
          <w:rFonts w:cs="Arial"/>
          <w:w w:val="40"/>
        </w:rPr>
        <w:t xml:space="preserve"> </w:t>
      </w:r>
      <w:r w:rsidRPr="00391809">
        <w:rPr>
          <w:rFonts w:cs="Arial"/>
        </w:rPr>
        <w:t>τα α</w:t>
      </w:r>
      <w:r w:rsidRPr="00391809">
        <w:rPr>
          <w:rFonts w:cs="Arial"/>
          <w:spacing w:val="-1"/>
        </w:rPr>
        <w:t>π</w:t>
      </w:r>
      <w:r w:rsidRPr="00391809">
        <w:rPr>
          <w:rFonts w:cs="Arial"/>
        </w:rPr>
        <w:t>αρ</w:t>
      </w:r>
      <w:r w:rsidRPr="00391809">
        <w:rPr>
          <w:rFonts w:cs="Arial"/>
          <w:spacing w:val="-2"/>
        </w:rPr>
        <w:t>α</w:t>
      </w:r>
      <w:r w:rsidRPr="00391809">
        <w:rPr>
          <w:rFonts w:cs="Arial"/>
          <w:spacing w:val="2"/>
        </w:rPr>
        <w:t>ί</w:t>
      </w:r>
      <w:r w:rsidRPr="00391809">
        <w:rPr>
          <w:rFonts w:cs="Arial"/>
        </w:rPr>
        <w:t>τ</w:t>
      </w:r>
      <w:r w:rsidRPr="00391809">
        <w:rPr>
          <w:rFonts w:cs="Arial"/>
          <w:spacing w:val="-3"/>
        </w:rPr>
        <w:t>ητ</w:t>
      </w:r>
      <w:r w:rsidRPr="00391809">
        <w:rPr>
          <w:rFonts w:cs="Arial"/>
        </w:rPr>
        <w:t xml:space="preserve">α </w:t>
      </w:r>
      <w:r w:rsidRPr="00391809">
        <w:rPr>
          <w:rFonts w:cs="Arial"/>
          <w:spacing w:val="-1"/>
        </w:rPr>
        <w:t>π</w:t>
      </w:r>
      <w:r w:rsidRPr="00391809">
        <w:rPr>
          <w:rFonts w:cs="Arial"/>
          <w:spacing w:val="2"/>
        </w:rPr>
        <w:t>ι</w:t>
      </w:r>
      <w:r w:rsidRPr="00391809">
        <w:rPr>
          <w:rFonts w:cs="Arial"/>
          <w:spacing w:val="1"/>
        </w:rPr>
        <w:t>σ</w:t>
      </w:r>
      <w:r w:rsidRPr="00391809">
        <w:rPr>
          <w:rFonts w:cs="Arial"/>
        </w:rPr>
        <w:t>τ</w:t>
      </w:r>
      <w:r w:rsidRPr="00391809">
        <w:rPr>
          <w:rFonts w:cs="Arial"/>
          <w:spacing w:val="-3"/>
        </w:rPr>
        <w:t>ο</w:t>
      </w:r>
      <w:r w:rsidRPr="00391809">
        <w:rPr>
          <w:rFonts w:cs="Arial"/>
          <w:spacing w:val="1"/>
        </w:rPr>
        <w:t>π</w:t>
      </w:r>
      <w:r w:rsidRPr="00391809">
        <w:rPr>
          <w:rFonts w:cs="Arial"/>
          <w:spacing w:val="-3"/>
        </w:rPr>
        <w:t>ο</w:t>
      </w:r>
      <w:r w:rsidRPr="00391809">
        <w:rPr>
          <w:rFonts w:cs="Arial"/>
          <w:spacing w:val="2"/>
        </w:rPr>
        <w:t>ι</w:t>
      </w:r>
      <w:r w:rsidRPr="00391809">
        <w:rPr>
          <w:rFonts w:cs="Arial"/>
        </w:rPr>
        <w:t>η</w:t>
      </w:r>
      <w:r w:rsidRPr="00391809">
        <w:rPr>
          <w:rFonts w:cs="Arial"/>
          <w:spacing w:val="-3"/>
        </w:rPr>
        <w:t>τ</w:t>
      </w:r>
      <w:r w:rsidRPr="00391809">
        <w:rPr>
          <w:rFonts w:cs="Arial"/>
          <w:spacing w:val="2"/>
        </w:rPr>
        <w:t>ι</w:t>
      </w:r>
      <w:r w:rsidRPr="00391809">
        <w:rPr>
          <w:rFonts w:cs="Arial"/>
          <w:spacing w:val="-3"/>
        </w:rPr>
        <w:t>κ</w:t>
      </w:r>
      <w:r w:rsidRPr="00391809">
        <w:rPr>
          <w:rFonts w:cs="Arial"/>
        </w:rPr>
        <w:t xml:space="preserve">ά </w:t>
      </w:r>
      <w:r w:rsidRPr="00391809">
        <w:rPr>
          <w:rFonts w:cs="Arial"/>
          <w:spacing w:val="-3"/>
        </w:rPr>
        <w:t>κ</w:t>
      </w:r>
      <w:r w:rsidRPr="00391809">
        <w:rPr>
          <w:rFonts w:cs="Arial"/>
        </w:rPr>
        <w:t>αι άδ</w:t>
      </w:r>
      <w:r w:rsidRPr="00391809">
        <w:rPr>
          <w:rFonts w:cs="Arial"/>
          <w:spacing w:val="-3"/>
        </w:rPr>
        <w:t>ε</w:t>
      </w:r>
      <w:r w:rsidRPr="00391809">
        <w:rPr>
          <w:rFonts w:cs="Arial"/>
          <w:spacing w:val="2"/>
        </w:rPr>
        <w:t>ι</w:t>
      </w:r>
      <w:r w:rsidRPr="00391809">
        <w:rPr>
          <w:rFonts w:cs="Arial"/>
        </w:rPr>
        <w:t xml:space="preserve">ες </w:t>
      </w:r>
      <w:r w:rsidRPr="00391809">
        <w:rPr>
          <w:rFonts w:cs="Arial"/>
          <w:spacing w:val="-3"/>
        </w:rPr>
        <w:t>κ</w:t>
      </w:r>
      <w:r w:rsidRPr="00391809">
        <w:rPr>
          <w:rFonts w:cs="Arial"/>
        </w:rPr>
        <w:t>ατα</w:t>
      </w:r>
      <w:r w:rsidRPr="00391809">
        <w:rPr>
          <w:rFonts w:cs="Arial"/>
          <w:spacing w:val="-3"/>
        </w:rPr>
        <w:t>λ</w:t>
      </w:r>
      <w:r w:rsidRPr="00391809">
        <w:rPr>
          <w:rFonts w:cs="Arial"/>
          <w:spacing w:val="-1"/>
        </w:rPr>
        <w:t>λ</w:t>
      </w:r>
      <w:r w:rsidRPr="00391809">
        <w:rPr>
          <w:rFonts w:cs="Arial"/>
        </w:rPr>
        <w:t>η</w:t>
      </w:r>
      <w:r w:rsidRPr="00391809">
        <w:rPr>
          <w:rFonts w:cs="Arial"/>
          <w:spacing w:val="-1"/>
        </w:rPr>
        <w:t>λ</w:t>
      </w:r>
      <w:r w:rsidRPr="00391809">
        <w:rPr>
          <w:rFonts w:cs="Arial"/>
        </w:rPr>
        <w:t xml:space="preserve">ότητας </w:t>
      </w:r>
      <w:r w:rsidRPr="00391809">
        <w:rPr>
          <w:rFonts w:cs="Arial"/>
          <w:spacing w:val="-1"/>
        </w:rPr>
        <w:t>κ</w:t>
      </w:r>
      <w:r w:rsidRPr="00391809">
        <w:rPr>
          <w:rFonts w:cs="Arial"/>
          <w:spacing w:val="-2"/>
        </w:rPr>
        <w:t>α</w:t>
      </w:r>
      <w:r w:rsidRPr="00391809">
        <w:rPr>
          <w:rFonts w:cs="Arial"/>
        </w:rPr>
        <w:t xml:space="preserve">ι </w:t>
      </w:r>
      <w:r w:rsidRPr="00391809">
        <w:rPr>
          <w:rFonts w:cs="Arial"/>
          <w:spacing w:val="1"/>
        </w:rPr>
        <w:t>ασ</w:t>
      </w:r>
      <w:r w:rsidRPr="00391809">
        <w:rPr>
          <w:rFonts w:cs="Arial"/>
          <w:spacing w:val="-1"/>
        </w:rPr>
        <w:t>φ</w:t>
      </w:r>
      <w:r w:rsidRPr="00391809">
        <w:rPr>
          <w:rFonts w:cs="Arial"/>
        </w:rPr>
        <w:t>α</w:t>
      </w:r>
      <w:r w:rsidRPr="00391809">
        <w:rPr>
          <w:rFonts w:cs="Arial"/>
          <w:spacing w:val="-1"/>
        </w:rPr>
        <w:t>λ</w:t>
      </w:r>
      <w:r w:rsidRPr="00391809">
        <w:rPr>
          <w:rFonts w:cs="Arial"/>
        </w:rPr>
        <w:t xml:space="preserve">ούς </w:t>
      </w:r>
      <w:r w:rsidRPr="00391809">
        <w:rPr>
          <w:rFonts w:cs="Arial"/>
          <w:spacing w:val="-1"/>
        </w:rPr>
        <w:t>λ</w:t>
      </w:r>
      <w:r w:rsidRPr="00391809">
        <w:rPr>
          <w:rFonts w:cs="Arial"/>
        </w:rPr>
        <w:t>ε</w:t>
      </w:r>
      <w:r w:rsidRPr="00391809">
        <w:rPr>
          <w:rFonts w:cs="Arial"/>
          <w:spacing w:val="2"/>
        </w:rPr>
        <w:t>ι</w:t>
      </w:r>
      <w:r w:rsidRPr="00391809">
        <w:rPr>
          <w:rFonts w:cs="Arial"/>
        </w:rPr>
        <w:t>τ</w:t>
      </w:r>
      <w:r w:rsidRPr="00391809">
        <w:rPr>
          <w:rFonts w:cs="Arial"/>
          <w:spacing w:val="-3"/>
        </w:rPr>
        <w:t>ο</w:t>
      </w:r>
      <w:r w:rsidRPr="00391809">
        <w:rPr>
          <w:rFonts w:cs="Arial"/>
        </w:rPr>
        <w:t>υρ</w:t>
      </w:r>
      <w:r w:rsidRPr="00391809">
        <w:rPr>
          <w:rFonts w:cs="Arial"/>
          <w:spacing w:val="-3"/>
        </w:rPr>
        <w:t>γ</w:t>
      </w:r>
      <w:r w:rsidRPr="00391809">
        <w:rPr>
          <w:rFonts w:cs="Arial"/>
          <w:spacing w:val="2"/>
        </w:rPr>
        <w:t>ί</w:t>
      </w:r>
      <w:r w:rsidRPr="00391809">
        <w:rPr>
          <w:rFonts w:cs="Arial"/>
        </w:rPr>
        <w:t>α</w:t>
      </w:r>
      <w:r w:rsidRPr="00391809">
        <w:rPr>
          <w:rFonts w:cs="Arial"/>
          <w:spacing w:val="-1"/>
        </w:rPr>
        <w:t>ς</w:t>
      </w:r>
      <w:r w:rsidRPr="00391809">
        <w:rPr>
          <w:rFonts w:cs="Arial"/>
        </w:rPr>
        <w:t>, (</w:t>
      </w:r>
      <w:r w:rsidRPr="00391809">
        <w:rPr>
          <w:rFonts w:cs="Arial"/>
          <w:spacing w:val="-3"/>
        </w:rPr>
        <w:t>σύμφωνα με την ΚΥΑ 146163/2012)</w:t>
      </w:r>
      <w:r w:rsidRPr="00391809">
        <w:rPr>
          <w:rFonts w:cs="Arial"/>
          <w:spacing w:val="2"/>
        </w:rPr>
        <w:t xml:space="preserve"> </w:t>
      </w:r>
      <w:r w:rsidRPr="00391809">
        <w:rPr>
          <w:rFonts w:cs="Arial"/>
        </w:rPr>
        <w:t>α</w:t>
      </w:r>
      <w:r w:rsidRPr="00391809">
        <w:rPr>
          <w:rFonts w:cs="Arial"/>
          <w:spacing w:val="-1"/>
        </w:rPr>
        <w:t>π</w:t>
      </w:r>
      <w:r w:rsidRPr="00391809">
        <w:rPr>
          <w:rFonts w:cs="Arial"/>
        </w:rPr>
        <w:t>ό</w:t>
      </w:r>
      <w:r w:rsidRPr="00391809">
        <w:rPr>
          <w:rFonts w:cs="Arial"/>
          <w:spacing w:val="3"/>
        </w:rPr>
        <w:t xml:space="preserve"> </w:t>
      </w:r>
      <w:r w:rsidRPr="00391809">
        <w:rPr>
          <w:rFonts w:cs="Arial"/>
        </w:rPr>
        <w:t xml:space="preserve">το </w:t>
      </w:r>
      <w:r w:rsidRPr="00391809">
        <w:rPr>
          <w:rFonts w:cs="Arial"/>
          <w:spacing w:val="-1"/>
        </w:rPr>
        <w:t>Γ</w:t>
      </w:r>
      <w:r w:rsidRPr="00391809">
        <w:rPr>
          <w:rFonts w:cs="Arial"/>
        </w:rPr>
        <w:t>ε</w:t>
      </w:r>
      <w:r w:rsidRPr="00391809">
        <w:rPr>
          <w:rFonts w:cs="Arial"/>
          <w:spacing w:val="-3"/>
        </w:rPr>
        <w:t>ν</w:t>
      </w:r>
      <w:r w:rsidRPr="00391809">
        <w:rPr>
          <w:rFonts w:cs="Arial"/>
          <w:spacing w:val="2"/>
        </w:rPr>
        <w:t>ι</w:t>
      </w:r>
      <w:r w:rsidRPr="00391809">
        <w:rPr>
          <w:rFonts w:cs="Arial"/>
          <w:spacing w:val="-1"/>
        </w:rPr>
        <w:t>κ</w:t>
      </w:r>
      <w:r w:rsidRPr="00391809">
        <w:rPr>
          <w:rFonts w:cs="Arial"/>
        </w:rPr>
        <w:t xml:space="preserve">ό </w:t>
      </w:r>
      <w:r w:rsidRPr="00391809">
        <w:rPr>
          <w:rFonts w:cs="Arial"/>
          <w:spacing w:val="-1"/>
        </w:rPr>
        <w:t>Γ</w:t>
      </w:r>
      <w:r w:rsidRPr="00391809">
        <w:rPr>
          <w:rFonts w:cs="Arial"/>
        </w:rPr>
        <w:t>ραμμ</w:t>
      </w:r>
      <w:r w:rsidRPr="00391809">
        <w:rPr>
          <w:rFonts w:cs="Arial"/>
          <w:spacing w:val="-2"/>
        </w:rPr>
        <w:t>α</w:t>
      </w:r>
      <w:r w:rsidRPr="00391809">
        <w:rPr>
          <w:rFonts w:cs="Arial"/>
        </w:rPr>
        <w:t>τέα της</w:t>
      </w:r>
      <w:r w:rsidRPr="00391809">
        <w:rPr>
          <w:rFonts w:cs="Arial"/>
          <w:spacing w:val="1"/>
        </w:rPr>
        <w:t xml:space="preserve"> </w:t>
      </w:r>
      <w:r w:rsidRPr="00391809">
        <w:rPr>
          <w:rFonts w:cs="Arial"/>
          <w:spacing w:val="-2"/>
        </w:rPr>
        <w:t>Π</w:t>
      </w:r>
      <w:r w:rsidRPr="00391809">
        <w:rPr>
          <w:rFonts w:cs="Arial"/>
          <w:spacing w:val="-3"/>
        </w:rPr>
        <w:t>ε</w:t>
      </w:r>
      <w:r w:rsidRPr="00391809">
        <w:rPr>
          <w:rFonts w:cs="Arial"/>
        </w:rPr>
        <w:t>ρ</w:t>
      </w:r>
      <w:r w:rsidRPr="00391809">
        <w:rPr>
          <w:rFonts w:cs="Arial"/>
          <w:spacing w:val="2"/>
        </w:rPr>
        <w:t>ι</w:t>
      </w:r>
      <w:r w:rsidRPr="00391809">
        <w:rPr>
          <w:rFonts w:cs="Arial"/>
          <w:spacing w:val="-1"/>
        </w:rPr>
        <w:t>φ</w:t>
      </w:r>
      <w:r w:rsidRPr="00391809">
        <w:rPr>
          <w:rFonts w:cs="Arial"/>
        </w:rPr>
        <w:t>έρ</w:t>
      </w:r>
      <w:r w:rsidRPr="00391809">
        <w:rPr>
          <w:rFonts w:cs="Arial"/>
          <w:spacing w:val="-3"/>
        </w:rPr>
        <w:t>ε</w:t>
      </w:r>
      <w:r w:rsidRPr="00391809">
        <w:rPr>
          <w:rFonts w:cs="Arial"/>
        </w:rPr>
        <w:t>ιας (</w:t>
      </w:r>
      <w:r w:rsidRPr="00391809">
        <w:rPr>
          <w:rFonts w:cs="Arial"/>
          <w:spacing w:val="1"/>
        </w:rPr>
        <w:t>π.</w:t>
      </w:r>
      <w:r w:rsidRPr="00391809">
        <w:rPr>
          <w:rFonts w:cs="Arial"/>
          <w:spacing w:val="-3"/>
        </w:rPr>
        <w:t>χ</w:t>
      </w:r>
      <w:r w:rsidRPr="00391809">
        <w:rPr>
          <w:rFonts w:cs="Arial"/>
        </w:rPr>
        <w:t>. έ</w:t>
      </w:r>
      <w:r w:rsidRPr="00391809">
        <w:rPr>
          <w:rFonts w:cs="Arial"/>
          <w:spacing w:val="-1"/>
        </w:rPr>
        <w:t>γκ</w:t>
      </w:r>
      <w:r w:rsidRPr="00391809">
        <w:rPr>
          <w:rFonts w:cs="Arial"/>
          <w:spacing w:val="-3"/>
        </w:rPr>
        <w:t>ρ</w:t>
      </w:r>
      <w:r w:rsidRPr="00391809">
        <w:rPr>
          <w:rFonts w:cs="Arial"/>
          <w:spacing w:val="2"/>
        </w:rPr>
        <w:t>ι</w:t>
      </w:r>
      <w:r w:rsidRPr="00391809">
        <w:rPr>
          <w:rFonts w:cs="Arial"/>
          <w:spacing w:val="-2"/>
        </w:rPr>
        <w:t>σ</w:t>
      </w:r>
      <w:r w:rsidRPr="00391809">
        <w:rPr>
          <w:rFonts w:cs="Arial"/>
        </w:rPr>
        <w:t xml:space="preserve">η </w:t>
      </w:r>
      <w:r w:rsidRPr="00391809">
        <w:rPr>
          <w:rFonts w:cs="Arial"/>
          <w:spacing w:val="-1"/>
        </w:rPr>
        <w:t>π</w:t>
      </w:r>
      <w:r w:rsidRPr="00391809">
        <w:rPr>
          <w:rFonts w:cs="Arial"/>
        </w:rPr>
        <w:t>ερι</w:t>
      </w:r>
      <w:r w:rsidRPr="00391809">
        <w:rPr>
          <w:rFonts w:cs="Arial"/>
          <w:spacing w:val="1"/>
        </w:rPr>
        <w:t>β</w:t>
      </w:r>
      <w:r w:rsidRPr="00391809">
        <w:rPr>
          <w:rFonts w:cs="Arial"/>
        </w:rPr>
        <w:t>α</w:t>
      </w:r>
      <w:r w:rsidRPr="00391809">
        <w:rPr>
          <w:rFonts w:cs="Arial"/>
          <w:spacing w:val="-1"/>
        </w:rPr>
        <w:t>λλ</w:t>
      </w:r>
      <w:r w:rsidRPr="00391809">
        <w:rPr>
          <w:rFonts w:cs="Arial"/>
        </w:rPr>
        <w:t>ο</w:t>
      </w:r>
      <w:r w:rsidRPr="00391809">
        <w:rPr>
          <w:rFonts w:cs="Arial"/>
          <w:spacing w:val="-1"/>
        </w:rPr>
        <w:t>ν</w:t>
      </w:r>
      <w:r w:rsidRPr="00391809">
        <w:rPr>
          <w:rFonts w:cs="Arial"/>
          <w:spacing w:val="-3"/>
        </w:rPr>
        <w:t>τ</w:t>
      </w:r>
      <w:r w:rsidRPr="00391809">
        <w:rPr>
          <w:rFonts w:cs="Arial"/>
          <w:spacing w:val="2"/>
        </w:rPr>
        <w:t>ι</w:t>
      </w:r>
      <w:r w:rsidRPr="00391809">
        <w:rPr>
          <w:rFonts w:cs="Arial"/>
          <w:spacing w:val="-1"/>
        </w:rPr>
        <w:t>κ</w:t>
      </w:r>
      <w:r w:rsidRPr="00391809">
        <w:rPr>
          <w:rFonts w:cs="Arial"/>
        </w:rPr>
        <w:t>ών όρω</w:t>
      </w:r>
      <w:r w:rsidRPr="00391809">
        <w:rPr>
          <w:rFonts w:cs="Arial"/>
          <w:spacing w:val="-1"/>
        </w:rPr>
        <w:t>ν</w:t>
      </w:r>
      <w:r w:rsidRPr="00391809">
        <w:rPr>
          <w:rFonts w:cs="Arial"/>
        </w:rPr>
        <w:t xml:space="preserve">) </w:t>
      </w:r>
      <w:r w:rsidRPr="00391809">
        <w:rPr>
          <w:rFonts w:cs="Arial"/>
          <w:spacing w:val="-1"/>
        </w:rPr>
        <w:t>κ</w:t>
      </w:r>
      <w:r w:rsidRPr="00391809">
        <w:rPr>
          <w:rFonts w:cs="Arial"/>
        </w:rPr>
        <w:t xml:space="preserve">αι </w:t>
      </w:r>
      <w:r w:rsidRPr="00391809">
        <w:rPr>
          <w:rFonts w:cs="Arial"/>
          <w:spacing w:val="-3"/>
        </w:rPr>
        <w:t>τις</w:t>
      </w:r>
      <w:r w:rsidRPr="00391809">
        <w:rPr>
          <w:rFonts w:cs="Arial"/>
        </w:rPr>
        <w:t xml:space="preserve"> αρμό</w:t>
      </w:r>
      <w:r w:rsidRPr="00391809">
        <w:rPr>
          <w:rFonts w:cs="Arial"/>
          <w:spacing w:val="-3"/>
        </w:rPr>
        <w:t>δ</w:t>
      </w:r>
      <w:r w:rsidRPr="00391809">
        <w:rPr>
          <w:rFonts w:cs="Arial"/>
          <w:spacing w:val="2"/>
        </w:rPr>
        <w:t>ι</w:t>
      </w:r>
      <w:r w:rsidRPr="00391809">
        <w:rPr>
          <w:rFonts w:cs="Arial"/>
        </w:rPr>
        <w:t>ες υ</w:t>
      </w:r>
      <w:r w:rsidRPr="00391809">
        <w:rPr>
          <w:rFonts w:cs="Arial"/>
          <w:spacing w:val="1"/>
        </w:rPr>
        <w:t>π</w:t>
      </w:r>
      <w:r w:rsidRPr="00391809">
        <w:rPr>
          <w:rFonts w:cs="Arial"/>
        </w:rPr>
        <w:t>ηρ</w:t>
      </w:r>
      <w:r w:rsidRPr="00391809">
        <w:rPr>
          <w:rFonts w:cs="Arial"/>
          <w:spacing w:val="-3"/>
        </w:rPr>
        <w:t>ε</w:t>
      </w:r>
      <w:r w:rsidRPr="00391809">
        <w:rPr>
          <w:rFonts w:cs="Arial"/>
          <w:spacing w:val="-2"/>
        </w:rPr>
        <w:t>σ</w:t>
      </w:r>
      <w:r w:rsidRPr="00391809">
        <w:rPr>
          <w:rFonts w:cs="Arial"/>
          <w:spacing w:val="2"/>
        </w:rPr>
        <w:t>ί</w:t>
      </w:r>
      <w:r w:rsidRPr="00391809">
        <w:rPr>
          <w:rFonts w:cs="Arial"/>
        </w:rPr>
        <w:t>ες</w:t>
      </w:r>
      <w:r w:rsidRPr="00391809">
        <w:rPr>
          <w:rFonts w:cs="Arial"/>
          <w:spacing w:val="60"/>
        </w:rPr>
        <w:t xml:space="preserve"> </w:t>
      </w:r>
      <w:r w:rsidRPr="00391809">
        <w:rPr>
          <w:rFonts w:cs="Arial"/>
        </w:rPr>
        <w:t xml:space="preserve">της </w:t>
      </w:r>
      <w:r w:rsidRPr="00391809">
        <w:rPr>
          <w:rFonts w:cs="Arial"/>
          <w:spacing w:val="-12"/>
        </w:rPr>
        <w:t xml:space="preserve"> </w:t>
      </w:r>
      <w:r w:rsidRPr="00391809">
        <w:rPr>
          <w:rFonts w:cs="Arial"/>
          <w:spacing w:val="-2"/>
        </w:rPr>
        <w:t>Π</w:t>
      </w:r>
      <w:r w:rsidRPr="00391809">
        <w:rPr>
          <w:rFonts w:cs="Arial"/>
        </w:rPr>
        <w:t>ερ</w:t>
      </w:r>
      <w:r w:rsidRPr="00391809">
        <w:rPr>
          <w:rFonts w:cs="Arial"/>
          <w:spacing w:val="2"/>
        </w:rPr>
        <w:t>ι</w:t>
      </w:r>
      <w:r w:rsidRPr="00391809">
        <w:rPr>
          <w:rFonts w:cs="Arial"/>
          <w:spacing w:val="-1"/>
        </w:rPr>
        <w:t>φ</w:t>
      </w:r>
      <w:r w:rsidRPr="00391809">
        <w:rPr>
          <w:rFonts w:cs="Arial"/>
        </w:rPr>
        <w:t>έ</w:t>
      </w:r>
      <w:r w:rsidRPr="00391809">
        <w:rPr>
          <w:rFonts w:cs="Arial"/>
          <w:spacing w:val="-3"/>
        </w:rPr>
        <w:t>ρ</w:t>
      </w:r>
      <w:r w:rsidRPr="00391809">
        <w:rPr>
          <w:rFonts w:cs="Arial"/>
        </w:rPr>
        <w:t xml:space="preserve">ειας </w:t>
      </w:r>
      <w:r w:rsidRPr="00391809">
        <w:rPr>
          <w:rFonts w:cs="Arial"/>
          <w:spacing w:val="-11"/>
        </w:rPr>
        <w:t xml:space="preserve"> </w:t>
      </w:r>
      <w:r w:rsidRPr="00391809">
        <w:rPr>
          <w:rFonts w:cs="Arial"/>
          <w:spacing w:val="1"/>
        </w:rPr>
        <w:t>σ</w:t>
      </w:r>
      <w:r w:rsidRPr="00391809">
        <w:rPr>
          <w:rFonts w:cs="Arial"/>
          <w:spacing w:val="-3"/>
        </w:rPr>
        <w:t>τ</w:t>
      </w:r>
      <w:r w:rsidRPr="00391809">
        <w:rPr>
          <w:rFonts w:cs="Arial"/>
        </w:rPr>
        <w:t>ην</w:t>
      </w:r>
      <w:r w:rsidRPr="00391809">
        <w:rPr>
          <w:rFonts w:cs="Arial"/>
          <w:spacing w:val="58"/>
        </w:rPr>
        <w:t xml:space="preserve"> </w:t>
      </w:r>
      <w:r w:rsidRPr="00391809">
        <w:rPr>
          <w:rFonts w:cs="Arial"/>
        </w:rPr>
        <w:t>ο</w:t>
      </w:r>
      <w:r w:rsidRPr="00391809">
        <w:rPr>
          <w:rFonts w:cs="Arial"/>
          <w:spacing w:val="1"/>
        </w:rPr>
        <w:t>π</w:t>
      </w:r>
      <w:r w:rsidRPr="00391809">
        <w:rPr>
          <w:rFonts w:cs="Arial"/>
          <w:spacing w:val="-3"/>
        </w:rPr>
        <w:t>ο</w:t>
      </w:r>
      <w:r w:rsidRPr="00391809">
        <w:rPr>
          <w:rFonts w:cs="Arial"/>
        </w:rPr>
        <w:t>ία</w:t>
      </w:r>
      <w:r w:rsidRPr="00391809">
        <w:rPr>
          <w:rFonts w:cs="Arial"/>
          <w:spacing w:val="61"/>
        </w:rPr>
        <w:t xml:space="preserve"> </w:t>
      </w:r>
      <w:r w:rsidRPr="00391809">
        <w:rPr>
          <w:rFonts w:cs="Arial"/>
        </w:rPr>
        <w:t>δ</w:t>
      </w:r>
      <w:r w:rsidRPr="00391809">
        <w:rPr>
          <w:rFonts w:cs="Arial"/>
          <w:spacing w:val="-3"/>
        </w:rPr>
        <w:t>ρ</w:t>
      </w:r>
      <w:r w:rsidRPr="00391809">
        <w:rPr>
          <w:rFonts w:cs="Arial"/>
        </w:rPr>
        <w:t>α</w:t>
      </w:r>
      <w:r w:rsidRPr="00391809">
        <w:rPr>
          <w:rFonts w:cs="Arial"/>
          <w:spacing w:val="1"/>
        </w:rPr>
        <w:t>σ</w:t>
      </w:r>
      <w:r w:rsidRPr="00391809">
        <w:rPr>
          <w:rFonts w:cs="Arial"/>
        </w:rPr>
        <w:t>τη</w:t>
      </w:r>
      <w:r w:rsidRPr="00391809">
        <w:rPr>
          <w:rFonts w:cs="Arial"/>
          <w:spacing w:val="-3"/>
        </w:rPr>
        <w:t>ρ</w:t>
      </w:r>
      <w:r w:rsidRPr="00391809">
        <w:rPr>
          <w:rFonts w:cs="Arial"/>
        </w:rPr>
        <w:t>ιο</w:t>
      </w:r>
      <w:r w:rsidRPr="00391809">
        <w:rPr>
          <w:rFonts w:cs="Arial"/>
          <w:spacing w:val="1"/>
        </w:rPr>
        <w:t>π</w:t>
      </w:r>
      <w:r w:rsidRPr="00391809">
        <w:rPr>
          <w:rFonts w:cs="Arial"/>
          <w:spacing w:val="-3"/>
        </w:rPr>
        <w:t>ο</w:t>
      </w:r>
      <w:r w:rsidRPr="00391809">
        <w:rPr>
          <w:rFonts w:cs="Arial"/>
          <w:spacing w:val="2"/>
        </w:rPr>
        <w:t>ι</w:t>
      </w:r>
      <w:r w:rsidRPr="00391809">
        <w:rPr>
          <w:rFonts w:cs="Arial"/>
          <w:spacing w:val="-3"/>
        </w:rPr>
        <w:t>ε</w:t>
      </w:r>
      <w:r w:rsidRPr="00391809">
        <w:rPr>
          <w:rFonts w:cs="Arial"/>
          <w:spacing w:val="2"/>
        </w:rPr>
        <w:t>ί</w:t>
      </w:r>
      <w:r w:rsidRPr="00391809">
        <w:rPr>
          <w:rFonts w:cs="Arial"/>
          <w:spacing w:val="-3"/>
        </w:rPr>
        <w:t>τ</w:t>
      </w:r>
      <w:r w:rsidRPr="00391809">
        <w:rPr>
          <w:rFonts w:cs="Arial"/>
          <w:spacing w:val="-2"/>
        </w:rPr>
        <w:t>α</w:t>
      </w:r>
      <w:r w:rsidRPr="00391809">
        <w:rPr>
          <w:rFonts w:cs="Arial"/>
          <w:spacing w:val="2"/>
        </w:rPr>
        <w:t>ι</w:t>
      </w:r>
      <w:r w:rsidRPr="00391809">
        <w:rPr>
          <w:rFonts w:cs="Arial"/>
        </w:rPr>
        <w:t xml:space="preserve">. Το </w:t>
      </w:r>
      <w:r w:rsidRPr="00391809">
        <w:rPr>
          <w:rFonts w:cs="Arial"/>
          <w:spacing w:val="1"/>
        </w:rPr>
        <w:t>π</w:t>
      </w:r>
      <w:r w:rsidRPr="00391809">
        <w:rPr>
          <w:rFonts w:cs="Arial"/>
        </w:rPr>
        <w:t>ρ</w:t>
      </w:r>
      <w:r w:rsidRPr="00391809">
        <w:rPr>
          <w:rFonts w:cs="Arial"/>
          <w:spacing w:val="-3"/>
        </w:rPr>
        <w:t>ο</w:t>
      </w:r>
      <w:r w:rsidRPr="00391809">
        <w:rPr>
          <w:rFonts w:cs="Arial"/>
          <w:spacing w:val="1"/>
        </w:rPr>
        <w:t>σ</w:t>
      </w:r>
      <w:r w:rsidRPr="00391809">
        <w:rPr>
          <w:rFonts w:cs="Arial"/>
          <w:spacing w:val="-3"/>
        </w:rPr>
        <w:t>ω</w:t>
      </w:r>
      <w:r w:rsidRPr="00391809">
        <w:rPr>
          <w:rFonts w:cs="Arial"/>
          <w:spacing w:val="-1"/>
        </w:rPr>
        <w:t>π</w:t>
      </w:r>
      <w:r w:rsidRPr="00391809">
        <w:rPr>
          <w:rFonts w:cs="Arial"/>
          <w:spacing w:val="2"/>
        </w:rPr>
        <w:t>ι</w:t>
      </w:r>
      <w:r w:rsidRPr="00391809">
        <w:rPr>
          <w:rFonts w:cs="Arial"/>
          <w:spacing w:val="-1"/>
        </w:rPr>
        <w:t>κ</w:t>
      </w:r>
      <w:r w:rsidRPr="00391809">
        <w:rPr>
          <w:rFonts w:cs="Arial"/>
        </w:rPr>
        <w:t xml:space="preserve">ό </w:t>
      </w:r>
      <w:r w:rsidRPr="00391809">
        <w:rPr>
          <w:rFonts w:cs="Arial"/>
          <w:w w:val="81"/>
        </w:rPr>
        <w:t xml:space="preserve"> </w:t>
      </w:r>
      <w:r w:rsidRPr="00391809">
        <w:rPr>
          <w:rFonts w:cs="Arial"/>
          <w:spacing w:val="-3"/>
        </w:rPr>
        <w:t>τ</w:t>
      </w:r>
      <w:r w:rsidRPr="00391809">
        <w:rPr>
          <w:rFonts w:cs="Arial"/>
        </w:rPr>
        <w:t>ου α</w:t>
      </w:r>
      <w:r w:rsidRPr="00391809">
        <w:rPr>
          <w:rFonts w:cs="Arial"/>
          <w:spacing w:val="-1"/>
        </w:rPr>
        <w:t>ν</w:t>
      </w:r>
      <w:r w:rsidRPr="00391809">
        <w:rPr>
          <w:rFonts w:cs="Arial"/>
        </w:rPr>
        <w:t>α</w:t>
      </w:r>
      <w:r w:rsidRPr="00391809">
        <w:rPr>
          <w:rFonts w:cs="Arial"/>
          <w:spacing w:val="-3"/>
        </w:rPr>
        <w:t>δ</w:t>
      </w:r>
      <w:r w:rsidRPr="00391809">
        <w:rPr>
          <w:rFonts w:cs="Arial"/>
        </w:rPr>
        <w:t xml:space="preserve">όχου </w:t>
      </w:r>
      <w:r w:rsidRPr="00391809">
        <w:rPr>
          <w:rFonts w:cs="Arial"/>
          <w:spacing w:val="-1"/>
        </w:rPr>
        <w:t>π</w:t>
      </w:r>
      <w:r w:rsidRPr="00391809">
        <w:rPr>
          <w:rFonts w:cs="Arial"/>
        </w:rPr>
        <w:t xml:space="preserve">ου </w:t>
      </w:r>
      <w:r w:rsidRPr="00391809">
        <w:rPr>
          <w:rFonts w:cs="Arial"/>
          <w:spacing w:val="-1"/>
        </w:rPr>
        <w:t>λ</w:t>
      </w:r>
      <w:r w:rsidRPr="00391809">
        <w:rPr>
          <w:rFonts w:cs="Arial"/>
          <w:spacing w:val="-3"/>
        </w:rPr>
        <w:t>ε</w:t>
      </w:r>
      <w:r w:rsidRPr="00391809">
        <w:rPr>
          <w:rFonts w:cs="Arial"/>
          <w:spacing w:val="3"/>
        </w:rPr>
        <w:t>ι</w:t>
      </w:r>
      <w:r w:rsidRPr="00391809">
        <w:rPr>
          <w:rFonts w:cs="Arial"/>
        </w:rPr>
        <w:t>τ</w:t>
      </w:r>
      <w:r w:rsidRPr="00391809">
        <w:rPr>
          <w:rFonts w:cs="Arial"/>
          <w:spacing w:val="-3"/>
        </w:rPr>
        <w:t>ο</w:t>
      </w:r>
      <w:r w:rsidRPr="00391809">
        <w:rPr>
          <w:rFonts w:cs="Arial"/>
        </w:rPr>
        <w:t>υρ</w:t>
      </w:r>
      <w:r w:rsidRPr="00391809">
        <w:rPr>
          <w:rFonts w:cs="Arial"/>
          <w:spacing w:val="-1"/>
        </w:rPr>
        <w:t>γ</w:t>
      </w:r>
      <w:r w:rsidRPr="00391809">
        <w:rPr>
          <w:rFonts w:cs="Arial"/>
          <w:spacing w:val="-3"/>
        </w:rPr>
        <w:t>ε</w:t>
      </w:r>
      <w:r w:rsidRPr="00391809">
        <w:rPr>
          <w:rFonts w:cs="Arial"/>
        </w:rPr>
        <w:t xml:space="preserve">ί </w:t>
      </w:r>
      <w:r w:rsidRPr="00391809">
        <w:rPr>
          <w:rFonts w:cs="Arial"/>
          <w:spacing w:val="-3"/>
        </w:rPr>
        <w:t>τ</w:t>
      </w:r>
      <w:r w:rsidRPr="00391809">
        <w:rPr>
          <w:rFonts w:cs="Arial"/>
        </w:rPr>
        <w:t>η μο</w:t>
      </w:r>
      <w:r w:rsidRPr="00391809">
        <w:rPr>
          <w:rFonts w:cs="Arial"/>
          <w:spacing w:val="-1"/>
        </w:rPr>
        <w:t>ν</w:t>
      </w:r>
      <w:r w:rsidRPr="00391809">
        <w:rPr>
          <w:rFonts w:cs="Arial"/>
        </w:rPr>
        <w:t>ά</w:t>
      </w:r>
      <w:r w:rsidRPr="00391809">
        <w:rPr>
          <w:rFonts w:cs="Arial"/>
          <w:spacing w:val="-3"/>
        </w:rPr>
        <w:t>δ</w:t>
      </w:r>
      <w:r w:rsidRPr="00391809">
        <w:rPr>
          <w:rFonts w:cs="Arial"/>
        </w:rPr>
        <w:t>α ε</w:t>
      </w:r>
      <w:r w:rsidRPr="00391809">
        <w:rPr>
          <w:rFonts w:cs="Arial"/>
          <w:spacing w:val="1"/>
        </w:rPr>
        <w:t>π</w:t>
      </w:r>
      <w:r w:rsidRPr="00391809">
        <w:rPr>
          <w:rFonts w:cs="Arial"/>
        </w:rPr>
        <w:t>ε</w:t>
      </w:r>
      <w:r w:rsidRPr="00391809">
        <w:rPr>
          <w:rFonts w:cs="Arial"/>
          <w:spacing w:val="-2"/>
        </w:rPr>
        <w:t>ξ</w:t>
      </w:r>
      <w:r w:rsidRPr="00391809">
        <w:rPr>
          <w:rFonts w:cs="Arial"/>
        </w:rPr>
        <w:t>ερ</w:t>
      </w:r>
      <w:r w:rsidRPr="00391809">
        <w:rPr>
          <w:rFonts w:cs="Arial"/>
          <w:spacing w:val="-1"/>
        </w:rPr>
        <w:t>γ</w:t>
      </w:r>
      <w:r w:rsidRPr="00391809">
        <w:rPr>
          <w:rFonts w:cs="Arial"/>
        </w:rPr>
        <w:t>α</w:t>
      </w:r>
      <w:r w:rsidRPr="00391809">
        <w:rPr>
          <w:rFonts w:cs="Arial"/>
          <w:spacing w:val="-2"/>
        </w:rPr>
        <w:t>σ</w:t>
      </w:r>
      <w:r w:rsidRPr="00391809">
        <w:rPr>
          <w:rFonts w:cs="Arial"/>
        </w:rPr>
        <w:t xml:space="preserve">ίας </w:t>
      </w:r>
      <w:r w:rsidRPr="00391809">
        <w:rPr>
          <w:rFonts w:cs="Arial"/>
          <w:spacing w:val="-3"/>
        </w:rPr>
        <w:t>ν</w:t>
      </w:r>
      <w:r w:rsidRPr="00391809">
        <w:rPr>
          <w:rFonts w:cs="Arial"/>
        </w:rPr>
        <w:t xml:space="preserve">α </w:t>
      </w:r>
      <w:r w:rsidRPr="00391809">
        <w:rPr>
          <w:rFonts w:cs="Arial"/>
          <w:spacing w:val="-3"/>
        </w:rPr>
        <w:t>ε</w:t>
      </w:r>
      <w:r w:rsidRPr="00391809">
        <w:rPr>
          <w:rFonts w:cs="Arial"/>
          <w:spacing w:val="2"/>
        </w:rPr>
        <w:t>ί</w:t>
      </w:r>
      <w:r w:rsidRPr="00391809">
        <w:rPr>
          <w:rFonts w:cs="Arial"/>
          <w:spacing w:val="-1"/>
        </w:rPr>
        <w:t>ν</w:t>
      </w:r>
      <w:r w:rsidRPr="00391809">
        <w:rPr>
          <w:rFonts w:cs="Arial"/>
          <w:spacing w:val="-2"/>
        </w:rPr>
        <w:t>α</w:t>
      </w:r>
      <w:r w:rsidRPr="00391809">
        <w:rPr>
          <w:rFonts w:cs="Arial"/>
        </w:rPr>
        <w:t xml:space="preserve">ι </w:t>
      </w:r>
      <w:r w:rsidRPr="00391809">
        <w:rPr>
          <w:rFonts w:cs="Arial"/>
          <w:spacing w:val="-1"/>
        </w:rPr>
        <w:t>κ</w:t>
      </w:r>
      <w:r w:rsidRPr="00391809">
        <w:rPr>
          <w:rFonts w:cs="Arial"/>
        </w:rPr>
        <w:t>ατά</w:t>
      </w:r>
      <w:r w:rsidRPr="00391809">
        <w:rPr>
          <w:rFonts w:cs="Arial"/>
          <w:spacing w:val="-3"/>
        </w:rPr>
        <w:t>λ</w:t>
      </w:r>
      <w:r w:rsidRPr="00391809">
        <w:rPr>
          <w:rFonts w:cs="Arial"/>
          <w:spacing w:val="-1"/>
        </w:rPr>
        <w:t>λ</w:t>
      </w:r>
      <w:r w:rsidRPr="00391809">
        <w:rPr>
          <w:rFonts w:cs="Arial"/>
        </w:rPr>
        <w:t>η</w:t>
      </w:r>
      <w:r w:rsidRPr="00391809">
        <w:rPr>
          <w:rFonts w:cs="Arial"/>
          <w:spacing w:val="-1"/>
        </w:rPr>
        <w:t>λ</w:t>
      </w:r>
      <w:r w:rsidRPr="00391809">
        <w:rPr>
          <w:rFonts w:cs="Arial"/>
        </w:rPr>
        <w:t>α ε</w:t>
      </w:r>
      <w:r w:rsidRPr="00391809">
        <w:rPr>
          <w:rFonts w:cs="Arial"/>
          <w:spacing w:val="-3"/>
        </w:rPr>
        <w:t>κ</w:t>
      </w:r>
      <w:r w:rsidRPr="00391809">
        <w:rPr>
          <w:rFonts w:cs="Arial"/>
          <w:spacing w:val="1"/>
        </w:rPr>
        <w:t>π</w:t>
      </w:r>
      <w:r w:rsidRPr="00391809">
        <w:rPr>
          <w:rFonts w:cs="Arial"/>
          <w:spacing w:val="-2"/>
        </w:rPr>
        <w:t>α</w:t>
      </w:r>
      <w:r w:rsidRPr="00391809">
        <w:rPr>
          <w:rFonts w:cs="Arial"/>
          <w:spacing w:val="2"/>
        </w:rPr>
        <w:t>ι</w:t>
      </w:r>
      <w:r w:rsidRPr="00391809">
        <w:rPr>
          <w:rFonts w:cs="Arial"/>
        </w:rPr>
        <w:t>δε</w:t>
      </w:r>
      <w:r w:rsidRPr="00391809">
        <w:rPr>
          <w:rFonts w:cs="Arial"/>
          <w:spacing w:val="-2"/>
        </w:rPr>
        <w:t>υ</w:t>
      </w:r>
      <w:r w:rsidRPr="00391809">
        <w:rPr>
          <w:rFonts w:cs="Arial"/>
        </w:rPr>
        <w:t>μέ</w:t>
      </w:r>
      <w:r w:rsidRPr="00391809">
        <w:rPr>
          <w:rFonts w:cs="Arial"/>
          <w:spacing w:val="-1"/>
        </w:rPr>
        <w:t>ν</w:t>
      </w:r>
      <w:r w:rsidRPr="00391809">
        <w:rPr>
          <w:rFonts w:cs="Arial"/>
        </w:rPr>
        <w:t>ο</w:t>
      </w:r>
      <w:r w:rsidRPr="00391809">
        <w:rPr>
          <w:rFonts w:cs="Arial"/>
          <w:w w:val="122"/>
        </w:rPr>
        <w:t xml:space="preserve"> </w:t>
      </w:r>
      <w:r w:rsidRPr="00391809">
        <w:rPr>
          <w:rFonts w:cs="Arial"/>
          <w:spacing w:val="-3"/>
        </w:rPr>
        <w:t>κ</w:t>
      </w:r>
      <w:r w:rsidRPr="00391809">
        <w:rPr>
          <w:rFonts w:cs="Arial"/>
          <w:spacing w:val="-2"/>
        </w:rPr>
        <w:t>α</w:t>
      </w:r>
      <w:r w:rsidRPr="00391809">
        <w:rPr>
          <w:rFonts w:cs="Arial"/>
        </w:rPr>
        <w:t>ι εξ</w:t>
      </w:r>
      <w:r w:rsidRPr="00391809">
        <w:rPr>
          <w:rFonts w:cs="Arial"/>
          <w:spacing w:val="-3"/>
        </w:rPr>
        <w:t>ε</w:t>
      </w:r>
      <w:r w:rsidRPr="00391809">
        <w:rPr>
          <w:rFonts w:cs="Arial"/>
          <w:spacing w:val="2"/>
        </w:rPr>
        <w:t>ι</w:t>
      </w:r>
      <w:r w:rsidRPr="00391809">
        <w:rPr>
          <w:rFonts w:cs="Arial"/>
          <w:spacing w:val="-3"/>
        </w:rPr>
        <w:t>δ</w:t>
      </w:r>
      <w:r w:rsidRPr="00391809">
        <w:rPr>
          <w:rFonts w:cs="Arial"/>
          <w:spacing w:val="2"/>
        </w:rPr>
        <w:t>ι</w:t>
      </w:r>
      <w:r w:rsidRPr="00391809">
        <w:rPr>
          <w:rFonts w:cs="Arial"/>
          <w:spacing w:val="-1"/>
        </w:rPr>
        <w:t>κ</w:t>
      </w:r>
      <w:r w:rsidRPr="00391809">
        <w:rPr>
          <w:rFonts w:cs="Arial"/>
        </w:rPr>
        <w:t>ε</w:t>
      </w:r>
      <w:r w:rsidRPr="00391809">
        <w:rPr>
          <w:rFonts w:cs="Arial"/>
          <w:spacing w:val="-2"/>
        </w:rPr>
        <w:t>υ</w:t>
      </w:r>
      <w:r w:rsidRPr="00391809">
        <w:rPr>
          <w:rFonts w:cs="Arial"/>
        </w:rPr>
        <w:t>μέ</w:t>
      </w:r>
      <w:r w:rsidRPr="00391809">
        <w:rPr>
          <w:rFonts w:cs="Arial"/>
          <w:spacing w:val="-1"/>
        </w:rPr>
        <w:t>ν</w:t>
      </w:r>
      <w:r w:rsidRPr="00391809">
        <w:rPr>
          <w:rFonts w:cs="Arial"/>
        </w:rPr>
        <w:t xml:space="preserve">ο </w:t>
      </w:r>
      <w:r w:rsidRPr="00391809">
        <w:rPr>
          <w:rFonts w:cs="Arial"/>
          <w:spacing w:val="3"/>
        </w:rPr>
        <w:t xml:space="preserve"> </w:t>
      </w:r>
      <w:r w:rsidRPr="00391809">
        <w:rPr>
          <w:rFonts w:cs="Arial"/>
          <w:spacing w:val="-1"/>
        </w:rPr>
        <w:t>κ</w:t>
      </w:r>
      <w:r w:rsidRPr="00391809">
        <w:rPr>
          <w:rFonts w:cs="Arial"/>
          <w:spacing w:val="-2"/>
        </w:rPr>
        <w:t>α</w:t>
      </w:r>
      <w:r w:rsidRPr="00391809">
        <w:rPr>
          <w:rFonts w:cs="Arial"/>
        </w:rPr>
        <w:t xml:space="preserve">ι </w:t>
      </w:r>
      <w:r w:rsidRPr="00391809">
        <w:rPr>
          <w:rFonts w:cs="Arial"/>
          <w:spacing w:val="-3"/>
        </w:rPr>
        <w:t>ν</w:t>
      </w:r>
      <w:r w:rsidRPr="00391809">
        <w:rPr>
          <w:rFonts w:cs="Arial"/>
        </w:rPr>
        <w:t xml:space="preserve">α </w:t>
      </w:r>
      <w:r w:rsidRPr="00391809">
        <w:rPr>
          <w:rFonts w:cs="Arial"/>
          <w:spacing w:val="3"/>
        </w:rPr>
        <w:t xml:space="preserve"> </w:t>
      </w:r>
      <w:r w:rsidRPr="00391809">
        <w:rPr>
          <w:rFonts w:cs="Arial"/>
          <w:spacing w:val="-3"/>
        </w:rPr>
        <w:t>δ</w:t>
      </w:r>
      <w:r w:rsidRPr="00391809">
        <w:rPr>
          <w:rFonts w:cs="Arial"/>
          <w:spacing w:val="2"/>
        </w:rPr>
        <w:t>ι</w:t>
      </w:r>
      <w:r w:rsidRPr="00391809">
        <w:rPr>
          <w:rFonts w:cs="Arial"/>
        </w:rPr>
        <w:t>α</w:t>
      </w:r>
      <w:r w:rsidRPr="00391809">
        <w:rPr>
          <w:rFonts w:cs="Arial"/>
          <w:spacing w:val="-3"/>
        </w:rPr>
        <w:t>θ</w:t>
      </w:r>
      <w:r w:rsidRPr="00391809">
        <w:rPr>
          <w:rFonts w:cs="Arial"/>
        </w:rPr>
        <w:t>έτ</w:t>
      </w:r>
      <w:r w:rsidRPr="00391809">
        <w:rPr>
          <w:rFonts w:cs="Arial"/>
          <w:spacing w:val="-3"/>
        </w:rPr>
        <w:t>ε</w:t>
      </w:r>
      <w:r w:rsidRPr="00391809">
        <w:rPr>
          <w:rFonts w:cs="Arial"/>
        </w:rPr>
        <w:t xml:space="preserve">ι </w:t>
      </w:r>
      <w:r w:rsidRPr="00391809">
        <w:rPr>
          <w:rFonts w:cs="Arial"/>
          <w:spacing w:val="-3"/>
        </w:rPr>
        <w:t>τ</w:t>
      </w:r>
      <w:r w:rsidRPr="00391809">
        <w:rPr>
          <w:rFonts w:cs="Arial"/>
        </w:rPr>
        <w:t xml:space="preserve">ις </w:t>
      </w:r>
      <w:r w:rsidRPr="00391809">
        <w:rPr>
          <w:rFonts w:cs="Arial"/>
          <w:spacing w:val="1"/>
        </w:rPr>
        <w:t xml:space="preserve"> </w:t>
      </w:r>
      <w:r w:rsidRPr="00391809">
        <w:rPr>
          <w:rFonts w:cs="Arial"/>
        </w:rPr>
        <w:t>α</w:t>
      </w:r>
      <w:r w:rsidRPr="00391809">
        <w:rPr>
          <w:rFonts w:cs="Arial"/>
          <w:spacing w:val="1"/>
        </w:rPr>
        <w:t>π</w:t>
      </w:r>
      <w:r w:rsidRPr="00391809">
        <w:rPr>
          <w:rFonts w:cs="Arial"/>
        </w:rPr>
        <w:t>α</w:t>
      </w:r>
      <w:r w:rsidRPr="00391809">
        <w:rPr>
          <w:rFonts w:cs="Arial"/>
          <w:spacing w:val="-3"/>
        </w:rPr>
        <w:t>ρ</w:t>
      </w:r>
      <w:r w:rsidRPr="00391809">
        <w:rPr>
          <w:rFonts w:cs="Arial"/>
          <w:spacing w:val="-2"/>
        </w:rPr>
        <w:t>α</w:t>
      </w:r>
      <w:r w:rsidRPr="00391809">
        <w:rPr>
          <w:rFonts w:cs="Arial"/>
          <w:spacing w:val="2"/>
        </w:rPr>
        <w:t>ί</w:t>
      </w:r>
      <w:r w:rsidRPr="00391809">
        <w:rPr>
          <w:rFonts w:cs="Arial"/>
        </w:rPr>
        <w:t>τητες</w:t>
      </w:r>
      <w:r w:rsidRPr="00391809">
        <w:rPr>
          <w:rFonts w:cs="Arial"/>
          <w:spacing w:val="70"/>
        </w:rPr>
        <w:t xml:space="preserve"> </w:t>
      </w:r>
      <w:r w:rsidRPr="00391809">
        <w:rPr>
          <w:rFonts w:cs="Arial"/>
          <w:spacing w:val="-2"/>
        </w:rPr>
        <w:t>ά</w:t>
      </w:r>
      <w:r w:rsidRPr="00391809">
        <w:rPr>
          <w:rFonts w:cs="Arial"/>
        </w:rPr>
        <w:t>δε</w:t>
      </w:r>
      <w:r w:rsidRPr="00391809">
        <w:rPr>
          <w:rFonts w:cs="Arial"/>
          <w:spacing w:val="2"/>
        </w:rPr>
        <w:t>ι</w:t>
      </w:r>
      <w:r w:rsidRPr="00391809">
        <w:rPr>
          <w:rFonts w:cs="Arial"/>
        </w:rPr>
        <w:t xml:space="preserve">ες </w:t>
      </w:r>
      <w:r w:rsidRPr="00391809">
        <w:rPr>
          <w:rFonts w:cs="Arial"/>
          <w:spacing w:val="1"/>
        </w:rPr>
        <w:t xml:space="preserve"> </w:t>
      </w:r>
      <w:r w:rsidRPr="00391809">
        <w:rPr>
          <w:rFonts w:cs="Arial"/>
          <w:spacing w:val="-3"/>
        </w:rPr>
        <w:t>κ</w:t>
      </w:r>
      <w:r w:rsidRPr="00391809">
        <w:rPr>
          <w:rFonts w:cs="Arial"/>
          <w:spacing w:val="-2"/>
        </w:rPr>
        <w:t>α</w:t>
      </w:r>
      <w:r w:rsidRPr="00391809">
        <w:rPr>
          <w:rFonts w:cs="Arial"/>
        </w:rPr>
        <w:t xml:space="preserve">ι </w:t>
      </w:r>
      <w:r w:rsidRPr="00391809">
        <w:rPr>
          <w:rFonts w:cs="Arial"/>
          <w:spacing w:val="-1"/>
        </w:rPr>
        <w:t>π</w:t>
      </w:r>
      <w:r w:rsidRPr="00391809">
        <w:rPr>
          <w:rFonts w:cs="Arial"/>
          <w:spacing w:val="2"/>
        </w:rPr>
        <w:t>ι</w:t>
      </w:r>
      <w:r w:rsidRPr="00391809">
        <w:rPr>
          <w:rFonts w:cs="Arial"/>
          <w:spacing w:val="1"/>
        </w:rPr>
        <w:t>σ</w:t>
      </w:r>
      <w:r w:rsidRPr="00391809">
        <w:rPr>
          <w:rFonts w:cs="Arial"/>
        </w:rPr>
        <w:t>τ</w:t>
      </w:r>
      <w:r w:rsidRPr="00391809">
        <w:rPr>
          <w:rFonts w:cs="Arial"/>
          <w:spacing w:val="-3"/>
        </w:rPr>
        <w:t>ο</w:t>
      </w:r>
      <w:r w:rsidRPr="00391809">
        <w:rPr>
          <w:rFonts w:cs="Arial"/>
          <w:spacing w:val="1"/>
        </w:rPr>
        <w:t>π</w:t>
      </w:r>
      <w:r w:rsidRPr="00391809">
        <w:rPr>
          <w:rFonts w:cs="Arial"/>
          <w:spacing w:val="-3"/>
        </w:rPr>
        <w:t>ο</w:t>
      </w:r>
      <w:r w:rsidRPr="00391809">
        <w:rPr>
          <w:rFonts w:cs="Arial"/>
          <w:spacing w:val="2"/>
        </w:rPr>
        <w:t>ι</w:t>
      </w:r>
      <w:r w:rsidRPr="00391809">
        <w:rPr>
          <w:rFonts w:cs="Arial"/>
        </w:rPr>
        <w:t>η</w:t>
      </w:r>
      <w:r w:rsidRPr="00391809">
        <w:rPr>
          <w:rFonts w:cs="Arial"/>
          <w:spacing w:val="-3"/>
        </w:rPr>
        <w:t>τ</w:t>
      </w:r>
      <w:r w:rsidRPr="00391809">
        <w:rPr>
          <w:rFonts w:cs="Arial"/>
          <w:spacing w:val="2"/>
        </w:rPr>
        <w:t>ι</w:t>
      </w:r>
      <w:r w:rsidRPr="00391809">
        <w:rPr>
          <w:rFonts w:cs="Arial"/>
          <w:spacing w:val="-3"/>
        </w:rPr>
        <w:t>κ</w:t>
      </w:r>
      <w:r w:rsidRPr="00391809">
        <w:rPr>
          <w:rFonts w:cs="Arial"/>
        </w:rPr>
        <w:t xml:space="preserve">ά </w:t>
      </w:r>
      <w:r w:rsidRPr="00391809">
        <w:rPr>
          <w:rFonts w:cs="Arial"/>
          <w:spacing w:val="-1"/>
        </w:rPr>
        <w:t>π</w:t>
      </w:r>
      <w:r w:rsidRPr="00391809">
        <w:rPr>
          <w:rFonts w:cs="Arial"/>
        </w:rPr>
        <w:t>ου χορη</w:t>
      </w:r>
      <w:r w:rsidRPr="00391809">
        <w:rPr>
          <w:rFonts w:cs="Arial"/>
          <w:spacing w:val="-3"/>
        </w:rPr>
        <w:t>γε</w:t>
      </w:r>
      <w:r w:rsidRPr="00391809">
        <w:rPr>
          <w:rFonts w:cs="Arial"/>
        </w:rPr>
        <w:t>ί το ε</w:t>
      </w:r>
      <w:r w:rsidRPr="00391809">
        <w:rPr>
          <w:rFonts w:cs="Arial"/>
          <w:spacing w:val="-1"/>
        </w:rPr>
        <w:t>λλ</w:t>
      </w:r>
      <w:r w:rsidRPr="00391809">
        <w:rPr>
          <w:rFonts w:cs="Arial"/>
        </w:rPr>
        <w:t>η</w:t>
      </w:r>
      <w:r w:rsidRPr="00391809">
        <w:rPr>
          <w:rFonts w:cs="Arial"/>
          <w:spacing w:val="-3"/>
        </w:rPr>
        <w:t>ν</w:t>
      </w:r>
      <w:r w:rsidRPr="00391809">
        <w:rPr>
          <w:rFonts w:cs="Arial"/>
          <w:spacing w:val="2"/>
        </w:rPr>
        <w:t>ι</w:t>
      </w:r>
      <w:r w:rsidRPr="00391809">
        <w:rPr>
          <w:rFonts w:cs="Arial"/>
          <w:spacing w:val="-1"/>
        </w:rPr>
        <w:t>κ</w:t>
      </w:r>
      <w:r w:rsidRPr="00391809">
        <w:rPr>
          <w:rFonts w:cs="Arial"/>
        </w:rPr>
        <w:t xml:space="preserve">ό </w:t>
      </w:r>
      <w:r w:rsidRPr="00391809">
        <w:rPr>
          <w:rFonts w:cs="Arial"/>
          <w:spacing w:val="-1"/>
        </w:rPr>
        <w:t>κ</w:t>
      </w:r>
      <w:r w:rsidRPr="00391809">
        <w:rPr>
          <w:rFonts w:cs="Arial"/>
        </w:rPr>
        <w:t>ρ</w:t>
      </w:r>
      <w:r w:rsidRPr="00391809">
        <w:rPr>
          <w:rFonts w:cs="Arial"/>
          <w:spacing w:val="-2"/>
        </w:rPr>
        <w:t>ά</w:t>
      </w:r>
      <w:r w:rsidRPr="00391809">
        <w:rPr>
          <w:rFonts w:cs="Arial"/>
        </w:rPr>
        <w:t xml:space="preserve">τος </w:t>
      </w:r>
      <w:r w:rsidRPr="00391809">
        <w:rPr>
          <w:rFonts w:cs="Arial"/>
          <w:spacing w:val="1"/>
        </w:rPr>
        <w:t>σ</w:t>
      </w:r>
      <w:r w:rsidRPr="00391809">
        <w:rPr>
          <w:rFonts w:cs="Arial"/>
          <w:spacing w:val="-3"/>
        </w:rPr>
        <w:t>τ</w:t>
      </w:r>
      <w:r w:rsidRPr="00391809">
        <w:rPr>
          <w:rFonts w:cs="Arial"/>
          <w:spacing w:val="2"/>
        </w:rPr>
        <w:t>ι</w:t>
      </w:r>
      <w:r w:rsidRPr="00391809">
        <w:rPr>
          <w:rFonts w:cs="Arial"/>
        </w:rPr>
        <w:t xml:space="preserve">ς </w:t>
      </w:r>
      <w:r w:rsidRPr="00391809">
        <w:rPr>
          <w:rFonts w:cs="Arial"/>
          <w:spacing w:val="1"/>
        </w:rPr>
        <w:t>π</w:t>
      </w:r>
      <w:r w:rsidRPr="00391809">
        <w:rPr>
          <w:rFonts w:cs="Arial"/>
        </w:rPr>
        <w:t>ε</w:t>
      </w:r>
      <w:r w:rsidRPr="00391809">
        <w:rPr>
          <w:rFonts w:cs="Arial"/>
          <w:spacing w:val="-3"/>
        </w:rPr>
        <w:t>ρ</w:t>
      </w:r>
      <w:r w:rsidRPr="00391809">
        <w:rPr>
          <w:rFonts w:cs="Arial"/>
        </w:rPr>
        <w:t>ι</w:t>
      </w:r>
      <w:r w:rsidRPr="00391809">
        <w:rPr>
          <w:rFonts w:cs="Arial"/>
          <w:spacing w:val="1"/>
        </w:rPr>
        <w:t>π</w:t>
      </w:r>
      <w:r w:rsidRPr="00391809">
        <w:rPr>
          <w:rFonts w:cs="Arial"/>
        </w:rPr>
        <w:t>τώ</w:t>
      </w:r>
      <w:r w:rsidRPr="00391809">
        <w:rPr>
          <w:rFonts w:cs="Arial"/>
          <w:spacing w:val="1"/>
        </w:rPr>
        <w:t>σ</w:t>
      </w:r>
      <w:r w:rsidRPr="00391809">
        <w:rPr>
          <w:rFonts w:cs="Arial"/>
          <w:spacing w:val="-3"/>
        </w:rPr>
        <w:t>ε</w:t>
      </w:r>
      <w:r w:rsidRPr="00391809">
        <w:rPr>
          <w:rFonts w:cs="Arial"/>
          <w:spacing w:val="2"/>
        </w:rPr>
        <w:t>ι</w:t>
      </w:r>
      <w:r w:rsidRPr="00391809">
        <w:rPr>
          <w:rFonts w:cs="Arial"/>
        </w:rPr>
        <w:t>ς</w:t>
      </w:r>
      <w:r w:rsidRPr="00391809">
        <w:rPr>
          <w:rFonts w:cs="Arial"/>
          <w:spacing w:val="-1"/>
        </w:rPr>
        <w:t xml:space="preserve"> </w:t>
      </w:r>
      <w:r w:rsidRPr="00391809">
        <w:rPr>
          <w:rFonts w:cs="Arial"/>
          <w:spacing w:val="-2"/>
        </w:rPr>
        <w:t>α</w:t>
      </w:r>
      <w:r w:rsidRPr="00391809">
        <w:rPr>
          <w:rFonts w:cs="Arial"/>
        </w:rPr>
        <w:t>υτ</w:t>
      </w:r>
      <w:r w:rsidRPr="00391809">
        <w:rPr>
          <w:rFonts w:cs="Arial"/>
          <w:spacing w:val="-3"/>
        </w:rPr>
        <w:t>έ</w:t>
      </w:r>
      <w:r w:rsidRPr="00391809">
        <w:rPr>
          <w:rFonts w:cs="Arial"/>
          <w:spacing w:val="-1"/>
        </w:rPr>
        <w:t>ς</w:t>
      </w:r>
      <w:r w:rsidRPr="00391809">
        <w:rPr>
          <w:rFonts w:cs="Arial"/>
        </w:rPr>
        <w:t>.</w:t>
      </w:r>
    </w:p>
    <w:p w:rsidR="00D65C00" w:rsidRPr="00391809" w:rsidRDefault="00D65C00" w:rsidP="00D65C00">
      <w:pPr>
        <w:tabs>
          <w:tab w:val="left" w:pos="1120"/>
          <w:tab w:val="left" w:pos="2140"/>
          <w:tab w:val="left" w:pos="2240"/>
          <w:tab w:val="left" w:pos="2700"/>
          <w:tab w:val="left" w:pos="2800"/>
          <w:tab w:val="left" w:pos="3740"/>
          <w:tab w:val="left" w:pos="3980"/>
          <w:tab w:val="left" w:pos="4280"/>
          <w:tab w:val="left" w:pos="4720"/>
          <w:tab w:val="left" w:pos="4880"/>
          <w:tab w:val="left" w:pos="5120"/>
          <w:tab w:val="left" w:pos="5880"/>
          <w:tab w:val="left" w:pos="6500"/>
          <w:tab w:val="left" w:pos="6600"/>
          <w:tab w:val="left" w:pos="7160"/>
          <w:tab w:val="left" w:pos="7280"/>
          <w:tab w:val="left" w:pos="7660"/>
          <w:tab w:val="left" w:pos="7860"/>
          <w:tab w:val="left" w:pos="8200"/>
          <w:tab w:val="left" w:pos="8600"/>
        </w:tabs>
        <w:spacing w:line="100" w:lineRule="atLeast"/>
        <w:rPr>
          <w:rFonts w:cs="Arial"/>
          <w:spacing w:val="-1"/>
        </w:rPr>
      </w:pPr>
      <w:r w:rsidRPr="00391809">
        <w:rPr>
          <w:rFonts w:cs="Arial"/>
          <w:spacing w:val="-1"/>
        </w:rPr>
        <w:t>2</w:t>
      </w:r>
      <w:r w:rsidRPr="00391809">
        <w:rPr>
          <w:rFonts w:cs="Arial"/>
        </w:rPr>
        <w:t>.</w:t>
      </w:r>
      <w:r w:rsidRPr="00391809">
        <w:rPr>
          <w:rFonts w:cs="Arial"/>
          <w:spacing w:val="27"/>
        </w:rPr>
        <w:t xml:space="preserve"> </w:t>
      </w:r>
      <w:r w:rsidRPr="00391809">
        <w:rPr>
          <w:rFonts w:cs="Arial"/>
        </w:rPr>
        <w:t>Κατά</w:t>
      </w:r>
      <w:r w:rsidRPr="00391809">
        <w:rPr>
          <w:rFonts w:cs="Arial"/>
          <w:spacing w:val="27"/>
        </w:rPr>
        <w:t xml:space="preserve"> </w:t>
      </w:r>
      <w:r w:rsidRPr="00391809">
        <w:rPr>
          <w:rFonts w:cs="Arial"/>
        </w:rPr>
        <w:t>την</w:t>
      </w:r>
      <w:r w:rsidRPr="00391809">
        <w:rPr>
          <w:rFonts w:cs="Arial"/>
          <w:spacing w:val="26"/>
        </w:rPr>
        <w:t xml:space="preserve"> </w:t>
      </w:r>
      <w:r w:rsidRPr="00391809">
        <w:rPr>
          <w:rFonts w:cs="Arial"/>
        </w:rPr>
        <w:t>ε</w:t>
      </w:r>
      <w:r w:rsidRPr="00391809">
        <w:rPr>
          <w:rFonts w:cs="Arial"/>
          <w:spacing w:val="-1"/>
        </w:rPr>
        <w:t>φ</w:t>
      </w:r>
      <w:r w:rsidRPr="00391809">
        <w:rPr>
          <w:rFonts w:cs="Arial"/>
        </w:rPr>
        <w:t>αρμο</w:t>
      </w:r>
      <w:r w:rsidRPr="00391809">
        <w:rPr>
          <w:rFonts w:cs="Arial"/>
          <w:spacing w:val="-1"/>
        </w:rPr>
        <w:t>γ</w:t>
      </w:r>
      <w:r w:rsidRPr="00391809">
        <w:rPr>
          <w:rFonts w:cs="Arial"/>
        </w:rPr>
        <w:t>ή</w:t>
      </w:r>
      <w:r w:rsidRPr="00391809">
        <w:rPr>
          <w:rFonts w:cs="Arial"/>
          <w:spacing w:val="26"/>
        </w:rPr>
        <w:t xml:space="preserve"> </w:t>
      </w:r>
      <w:r w:rsidRPr="00391809">
        <w:rPr>
          <w:rFonts w:cs="Arial"/>
        </w:rPr>
        <w:t>της</w:t>
      </w:r>
      <w:r w:rsidRPr="00391809">
        <w:rPr>
          <w:rFonts w:cs="Arial"/>
          <w:spacing w:val="25"/>
        </w:rPr>
        <w:t xml:space="preserve"> </w:t>
      </w:r>
      <w:r w:rsidRPr="00391809">
        <w:rPr>
          <w:rFonts w:cs="Arial"/>
        </w:rPr>
        <w:t>μεθό</w:t>
      </w:r>
      <w:r w:rsidRPr="00391809">
        <w:rPr>
          <w:rFonts w:cs="Arial"/>
          <w:spacing w:val="-3"/>
        </w:rPr>
        <w:t>δ</w:t>
      </w:r>
      <w:r w:rsidRPr="00391809">
        <w:rPr>
          <w:rFonts w:cs="Arial"/>
        </w:rPr>
        <w:t>ου</w:t>
      </w:r>
      <w:r w:rsidRPr="00391809">
        <w:rPr>
          <w:rFonts w:cs="Arial"/>
          <w:spacing w:val="27"/>
        </w:rPr>
        <w:t xml:space="preserve"> </w:t>
      </w:r>
      <w:r w:rsidRPr="00391809">
        <w:rPr>
          <w:rFonts w:cs="Arial"/>
        </w:rPr>
        <w:t>α</w:t>
      </w:r>
      <w:r w:rsidRPr="00391809">
        <w:rPr>
          <w:rFonts w:cs="Arial"/>
          <w:spacing w:val="1"/>
        </w:rPr>
        <w:t>π</w:t>
      </w:r>
      <w:r w:rsidRPr="00391809">
        <w:rPr>
          <w:rFonts w:cs="Arial"/>
        </w:rPr>
        <w:t>οτέ</w:t>
      </w:r>
      <w:r w:rsidRPr="00391809">
        <w:rPr>
          <w:rFonts w:cs="Arial"/>
          <w:spacing w:val="-1"/>
        </w:rPr>
        <w:t>φ</w:t>
      </w:r>
      <w:r w:rsidRPr="00391809">
        <w:rPr>
          <w:rFonts w:cs="Arial"/>
        </w:rPr>
        <w:t>ρ</w:t>
      </w:r>
      <w:r w:rsidRPr="00391809">
        <w:rPr>
          <w:rFonts w:cs="Arial"/>
          <w:spacing w:val="-3"/>
        </w:rPr>
        <w:t>ω</w:t>
      </w:r>
      <w:r w:rsidRPr="00391809">
        <w:rPr>
          <w:rFonts w:cs="Arial"/>
          <w:spacing w:val="1"/>
        </w:rPr>
        <w:t>σ</w:t>
      </w:r>
      <w:r w:rsidRPr="00391809">
        <w:rPr>
          <w:rFonts w:cs="Arial"/>
        </w:rPr>
        <w:t>η</w:t>
      </w:r>
      <w:r w:rsidRPr="00391809">
        <w:rPr>
          <w:rFonts w:cs="Arial"/>
          <w:spacing w:val="-3"/>
        </w:rPr>
        <w:t>ς</w:t>
      </w:r>
      <w:r w:rsidRPr="00391809">
        <w:rPr>
          <w:rFonts w:cs="Arial"/>
        </w:rPr>
        <w:t>,</w:t>
      </w:r>
      <w:r w:rsidRPr="00391809">
        <w:rPr>
          <w:rFonts w:cs="Arial"/>
          <w:spacing w:val="27"/>
        </w:rPr>
        <w:t xml:space="preserve"> </w:t>
      </w:r>
      <w:r w:rsidRPr="00391809">
        <w:rPr>
          <w:rFonts w:cs="Arial"/>
        </w:rPr>
        <w:t>ο</w:t>
      </w:r>
      <w:r w:rsidRPr="00391809">
        <w:rPr>
          <w:rFonts w:cs="Arial"/>
          <w:spacing w:val="26"/>
        </w:rPr>
        <w:t xml:space="preserve"> </w:t>
      </w:r>
      <w:r w:rsidRPr="00391809">
        <w:rPr>
          <w:rFonts w:cs="Arial"/>
        </w:rPr>
        <w:t>α</w:t>
      </w:r>
      <w:r w:rsidRPr="00391809">
        <w:rPr>
          <w:rFonts w:cs="Arial"/>
          <w:spacing w:val="-1"/>
        </w:rPr>
        <w:t>ν</w:t>
      </w:r>
      <w:r w:rsidRPr="00391809">
        <w:rPr>
          <w:rFonts w:cs="Arial"/>
        </w:rPr>
        <w:t xml:space="preserve">άδοχος θα </w:t>
      </w:r>
      <w:r w:rsidRPr="00391809">
        <w:rPr>
          <w:rFonts w:cs="Arial"/>
          <w:spacing w:val="1"/>
        </w:rPr>
        <w:t>π</w:t>
      </w:r>
      <w:r w:rsidRPr="00391809">
        <w:rPr>
          <w:rFonts w:cs="Arial"/>
        </w:rPr>
        <w:t>ρ</w:t>
      </w:r>
      <w:r w:rsidRPr="00391809">
        <w:rPr>
          <w:rFonts w:cs="Arial"/>
          <w:spacing w:val="-3"/>
        </w:rPr>
        <w:t>έ</w:t>
      </w:r>
      <w:r w:rsidRPr="00391809">
        <w:rPr>
          <w:rFonts w:cs="Arial"/>
          <w:spacing w:val="1"/>
        </w:rPr>
        <w:t>π</w:t>
      </w:r>
      <w:r w:rsidRPr="00391809">
        <w:rPr>
          <w:rFonts w:cs="Arial"/>
          <w:spacing w:val="-3"/>
        </w:rPr>
        <w:t>ε</w:t>
      </w:r>
      <w:r w:rsidRPr="00391809">
        <w:rPr>
          <w:rFonts w:cs="Arial"/>
        </w:rPr>
        <w:t xml:space="preserve">ι </w:t>
      </w:r>
      <w:r w:rsidRPr="00391809">
        <w:rPr>
          <w:rFonts w:cs="Arial"/>
          <w:spacing w:val="-1"/>
        </w:rPr>
        <w:t>ν</w:t>
      </w:r>
      <w:r w:rsidRPr="00391809">
        <w:rPr>
          <w:rFonts w:cs="Arial"/>
        </w:rPr>
        <w:t xml:space="preserve">α τηρεί τα </w:t>
      </w:r>
      <w:r w:rsidRPr="00391809">
        <w:rPr>
          <w:rFonts w:cs="Arial"/>
          <w:spacing w:val="1"/>
        </w:rPr>
        <w:t>π</w:t>
      </w:r>
      <w:r w:rsidRPr="00391809">
        <w:rPr>
          <w:rFonts w:cs="Arial"/>
        </w:rPr>
        <w:t>ρ</w:t>
      </w:r>
      <w:r w:rsidRPr="00391809">
        <w:rPr>
          <w:rFonts w:cs="Arial"/>
          <w:spacing w:val="-3"/>
        </w:rPr>
        <w:t>ο</w:t>
      </w:r>
      <w:r w:rsidRPr="00391809">
        <w:rPr>
          <w:rFonts w:cs="Arial"/>
          <w:spacing w:val="1"/>
        </w:rPr>
        <w:t>β</w:t>
      </w:r>
      <w:r w:rsidRPr="00391809">
        <w:rPr>
          <w:rFonts w:cs="Arial"/>
          <w:spacing w:val="-1"/>
        </w:rPr>
        <w:t>λ</w:t>
      </w:r>
      <w:r w:rsidRPr="00391809">
        <w:rPr>
          <w:rFonts w:cs="Arial"/>
          <w:spacing w:val="-3"/>
        </w:rPr>
        <w:t>ε</w:t>
      </w:r>
      <w:r w:rsidRPr="00391809">
        <w:rPr>
          <w:rFonts w:cs="Arial"/>
          <w:spacing w:val="1"/>
        </w:rPr>
        <w:t>π</w:t>
      </w:r>
      <w:r w:rsidRPr="00391809">
        <w:rPr>
          <w:rFonts w:cs="Arial"/>
        </w:rPr>
        <w:t>όμε</w:t>
      </w:r>
      <w:r w:rsidRPr="00391809">
        <w:rPr>
          <w:rFonts w:cs="Arial"/>
          <w:spacing w:val="-3"/>
        </w:rPr>
        <w:t>ν</w:t>
      </w:r>
      <w:r w:rsidRPr="00391809">
        <w:rPr>
          <w:rFonts w:cs="Arial"/>
        </w:rPr>
        <w:t>α μέτρ</w:t>
      </w:r>
      <w:r w:rsidRPr="00391809">
        <w:rPr>
          <w:rFonts w:cs="Arial"/>
          <w:spacing w:val="-2"/>
        </w:rPr>
        <w:t>α</w:t>
      </w:r>
      <w:r w:rsidRPr="00391809">
        <w:rPr>
          <w:rFonts w:cs="Arial"/>
        </w:rPr>
        <w:t>, όρους</w:t>
      </w:r>
      <w:r w:rsidRPr="00391809">
        <w:rPr>
          <w:rFonts w:cs="Arial"/>
          <w:w w:val="122"/>
        </w:rPr>
        <w:t xml:space="preserve"> </w:t>
      </w:r>
      <w:r w:rsidRPr="00391809">
        <w:rPr>
          <w:rFonts w:cs="Arial"/>
          <w:spacing w:val="-3"/>
        </w:rPr>
        <w:t>κ</w:t>
      </w:r>
      <w:r w:rsidRPr="00391809">
        <w:rPr>
          <w:rFonts w:cs="Arial"/>
          <w:spacing w:val="-2"/>
        </w:rPr>
        <w:t>α</w:t>
      </w:r>
      <w:r w:rsidRPr="00391809">
        <w:rPr>
          <w:rFonts w:cs="Arial"/>
        </w:rPr>
        <w:t xml:space="preserve">ι </w:t>
      </w:r>
      <w:r w:rsidRPr="00391809">
        <w:rPr>
          <w:rFonts w:cs="Arial"/>
          <w:spacing w:val="1"/>
        </w:rPr>
        <w:t>π</w:t>
      </w:r>
      <w:r w:rsidRPr="00391809">
        <w:rPr>
          <w:rFonts w:cs="Arial"/>
        </w:rPr>
        <w:t>ε</w:t>
      </w:r>
      <w:r w:rsidRPr="00391809">
        <w:rPr>
          <w:rFonts w:cs="Arial"/>
          <w:spacing w:val="-3"/>
        </w:rPr>
        <w:t>ρ</w:t>
      </w:r>
      <w:r w:rsidRPr="00391809">
        <w:rPr>
          <w:rFonts w:cs="Arial"/>
          <w:spacing w:val="2"/>
        </w:rPr>
        <w:t>ι</w:t>
      </w:r>
      <w:r w:rsidRPr="00391809">
        <w:rPr>
          <w:rFonts w:cs="Arial"/>
        </w:rPr>
        <w:t>ο</w:t>
      </w:r>
      <w:r w:rsidRPr="00391809">
        <w:rPr>
          <w:rFonts w:cs="Arial"/>
          <w:spacing w:val="-3"/>
        </w:rPr>
        <w:t>ρ</w:t>
      </w:r>
      <w:r w:rsidRPr="00391809">
        <w:rPr>
          <w:rFonts w:cs="Arial"/>
        </w:rPr>
        <w:t>ι</w:t>
      </w:r>
      <w:r w:rsidRPr="00391809">
        <w:rPr>
          <w:rFonts w:cs="Arial"/>
          <w:spacing w:val="1"/>
        </w:rPr>
        <w:t>σ</w:t>
      </w:r>
      <w:r w:rsidRPr="00391809">
        <w:rPr>
          <w:rFonts w:cs="Arial"/>
        </w:rPr>
        <w:t>μού</w:t>
      </w:r>
      <w:r w:rsidRPr="00391809">
        <w:rPr>
          <w:rFonts w:cs="Arial"/>
          <w:spacing w:val="-3"/>
        </w:rPr>
        <w:t>ς</w:t>
      </w:r>
      <w:r w:rsidRPr="00391809">
        <w:rPr>
          <w:rFonts w:cs="Arial"/>
        </w:rPr>
        <w:t xml:space="preserve">, </w:t>
      </w:r>
      <w:r w:rsidRPr="00391809">
        <w:rPr>
          <w:rFonts w:cs="Arial"/>
          <w:spacing w:val="-3"/>
        </w:rPr>
        <w:t>ο</w:t>
      </w:r>
      <w:r w:rsidRPr="00391809">
        <w:rPr>
          <w:rFonts w:cs="Arial"/>
        </w:rPr>
        <w:t>ρ</w:t>
      </w:r>
      <w:r w:rsidRPr="00391809">
        <w:rPr>
          <w:rFonts w:cs="Arial"/>
          <w:spacing w:val="2"/>
        </w:rPr>
        <w:t>ι</w:t>
      </w:r>
      <w:r w:rsidRPr="00391809">
        <w:rPr>
          <w:rFonts w:cs="Arial"/>
        </w:rPr>
        <w:t>α</w:t>
      </w:r>
      <w:r w:rsidRPr="00391809">
        <w:rPr>
          <w:rFonts w:cs="Arial"/>
          <w:spacing w:val="-1"/>
        </w:rPr>
        <w:t>κ</w:t>
      </w:r>
      <w:r w:rsidRPr="00391809">
        <w:rPr>
          <w:rFonts w:cs="Arial"/>
        </w:rPr>
        <w:t>ές τιμές ε</w:t>
      </w:r>
      <w:r w:rsidRPr="00391809">
        <w:rPr>
          <w:rFonts w:cs="Arial"/>
          <w:spacing w:val="-3"/>
        </w:rPr>
        <w:t>κ</w:t>
      </w:r>
      <w:r w:rsidRPr="00391809">
        <w:rPr>
          <w:rFonts w:cs="Arial"/>
          <w:spacing w:val="1"/>
        </w:rPr>
        <w:t>π</w:t>
      </w:r>
      <w:r w:rsidRPr="00391809">
        <w:rPr>
          <w:rFonts w:cs="Arial"/>
        </w:rPr>
        <w:t>ο</w:t>
      </w:r>
      <w:r w:rsidRPr="00391809">
        <w:rPr>
          <w:rFonts w:cs="Arial"/>
          <w:spacing w:val="-2"/>
        </w:rPr>
        <w:t>μ</w:t>
      </w:r>
      <w:r w:rsidRPr="00391809">
        <w:rPr>
          <w:rFonts w:cs="Arial"/>
          <w:spacing w:val="1"/>
        </w:rPr>
        <w:t>π</w:t>
      </w:r>
      <w:r w:rsidRPr="00391809">
        <w:rPr>
          <w:rFonts w:cs="Arial"/>
        </w:rPr>
        <w:t xml:space="preserve">ών </w:t>
      </w:r>
      <w:r w:rsidRPr="00391809">
        <w:rPr>
          <w:rFonts w:cs="Arial"/>
          <w:spacing w:val="-3"/>
        </w:rPr>
        <w:t>γ</w:t>
      </w:r>
      <w:r w:rsidRPr="00391809">
        <w:rPr>
          <w:rFonts w:cs="Arial"/>
          <w:spacing w:val="2"/>
        </w:rPr>
        <w:t>ι</w:t>
      </w:r>
      <w:r w:rsidRPr="00391809">
        <w:rPr>
          <w:rFonts w:cs="Arial"/>
        </w:rPr>
        <w:t xml:space="preserve">α </w:t>
      </w:r>
      <w:r w:rsidRPr="00391809">
        <w:rPr>
          <w:rFonts w:cs="Arial"/>
          <w:spacing w:val="-3"/>
        </w:rPr>
        <w:t>τ</w:t>
      </w:r>
      <w:r w:rsidRPr="00391809">
        <w:rPr>
          <w:rFonts w:cs="Arial"/>
        </w:rPr>
        <w:t xml:space="preserve">ην </w:t>
      </w:r>
      <w:r w:rsidRPr="00391809">
        <w:rPr>
          <w:rFonts w:cs="Arial"/>
          <w:spacing w:val="1"/>
        </w:rPr>
        <w:t>π</w:t>
      </w:r>
      <w:r w:rsidRPr="00391809">
        <w:rPr>
          <w:rFonts w:cs="Arial"/>
        </w:rPr>
        <w:t>ρό</w:t>
      </w:r>
      <w:r w:rsidRPr="00391809">
        <w:rPr>
          <w:rFonts w:cs="Arial"/>
          <w:spacing w:val="-1"/>
        </w:rPr>
        <w:t>λ</w:t>
      </w:r>
      <w:r w:rsidRPr="00391809">
        <w:rPr>
          <w:rFonts w:cs="Arial"/>
        </w:rPr>
        <w:t>η</w:t>
      </w:r>
      <w:r w:rsidRPr="00391809">
        <w:rPr>
          <w:rFonts w:cs="Arial"/>
          <w:spacing w:val="-3"/>
        </w:rPr>
        <w:t>ψ</w:t>
      </w:r>
      <w:r w:rsidRPr="00391809">
        <w:rPr>
          <w:rFonts w:cs="Arial"/>
        </w:rPr>
        <w:t>η ρύ</w:t>
      </w:r>
      <w:r w:rsidRPr="00391809">
        <w:rPr>
          <w:rFonts w:cs="Arial"/>
          <w:spacing w:val="1"/>
        </w:rPr>
        <w:t>π</w:t>
      </w:r>
      <w:r w:rsidRPr="00391809">
        <w:rPr>
          <w:rFonts w:cs="Arial"/>
        </w:rPr>
        <w:t>α</w:t>
      </w:r>
      <w:r w:rsidRPr="00391809">
        <w:rPr>
          <w:rFonts w:cs="Arial"/>
          <w:spacing w:val="-3"/>
        </w:rPr>
        <w:t>ν</w:t>
      </w:r>
      <w:r w:rsidRPr="00391809">
        <w:rPr>
          <w:rFonts w:cs="Arial"/>
          <w:spacing w:val="1"/>
        </w:rPr>
        <w:t>σ</w:t>
      </w:r>
      <w:r w:rsidRPr="00391809">
        <w:rPr>
          <w:rFonts w:cs="Arial"/>
        </w:rPr>
        <w:t>ης τ</w:t>
      </w:r>
      <w:r w:rsidRPr="00391809">
        <w:rPr>
          <w:rFonts w:cs="Arial"/>
          <w:spacing w:val="-3"/>
        </w:rPr>
        <w:t>ο</w:t>
      </w:r>
      <w:r w:rsidRPr="00391809">
        <w:rPr>
          <w:rFonts w:cs="Arial"/>
        </w:rPr>
        <w:t xml:space="preserve">υ </w:t>
      </w:r>
      <w:r w:rsidRPr="00391809">
        <w:rPr>
          <w:rFonts w:cs="Arial"/>
          <w:spacing w:val="1"/>
        </w:rPr>
        <w:t>π</w:t>
      </w:r>
      <w:r w:rsidRPr="00391809">
        <w:rPr>
          <w:rFonts w:cs="Arial"/>
        </w:rPr>
        <w:t>ε</w:t>
      </w:r>
      <w:r w:rsidRPr="00391809">
        <w:rPr>
          <w:rFonts w:cs="Arial"/>
          <w:spacing w:val="-3"/>
        </w:rPr>
        <w:t>ρ</w:t>
      </w:r>
      <w:r w:rsidRPr="00391809">
        <w:rPr>
          <w:rFonts w:cs="Arial"/>
        </w:rPr>
        <w:t>ι</w:t>
      </w:r>
      <w:r w:rsidRPr="00391809">
        <w:rPr>
          <w:rFonts w:cs="Arial"/>
          <w:spacing w:val="1"/>
        </w:rPr>
        <w:t>β</w:t>
      </w:r>
      <w:r w:rsidRPr="00391809">
        <w:rPr>
          <w:rFonts w:cs="Arial"/>
        </w:rPr>
        <w:t>ά</w:t>
      </w:r>
      <w:r w:rsidRPr="00391809">
        <w:rPr>
          <w:rFonts w:cs="Arial"/>
          <w:spacing w:val="-1"/>
        </w:rPr>
        <w:t>λλ</w:t>
      </w:r>
      <w:r w:rsidRPr="00391809">
        <w:rPr>
          <w:rFonts w:cs="Arial"/>
        </w:rPr>
        <w:t>ο</w:t>
      </w:r>
      <w:r w:rsidRPr="00391809">
        <w:rPr>
          <w:rFonts w:cs="Arial"/>
          <w:spacing w:val="-1"/>
        </w:rPr>
        <w:t>ν</w:t>
      </w:r>
      <w:r w:rsidRPr="00391809">
        <w:rPr>
          <w:rFonts w:cs="Arial"/>
        </w:rPr>
        <w:t xml:space="preserve">τος </w:t>
      </w:r>
      <w:r w:rsidRPr="00391809">
        <w:rPr>
          <w:rFonts w:cs="Arial"/>
          <w:spacing w:val="-2"/>
        </w:rPr>
        <w:t>α</w:t>
      </w:r>
      <w:r w:rsidRPr="00391809">
        <w:rPr>
          <w:rFonts w:cs="Arial"/>
          <w:spacing w:val="1"/>
        </w:rPr>
        <w:t>π</w:t>
      </w:r>
      <w:r w:rsidRPr="00391809">
        <w:rPr>
          <w:rFonts w:cs="Arial"/>
        </w:rPr>
        <w:t xml:space="preserve">ό </w:t>
      </w:r>
      <w:r w:rsidRPr="00391809">
        <w:rPr>
          <w:rFonts w:cs="Arial"/>
          <w:spacing w:val="-3"/>
        </w:rPr>
        <w:t>τ</w:t>
      </w:r>
      <w:r w:rsidRPr="00391809">
        <w:rPr>
          <w:rFonts w:cs="Arial"/>
        </w:rPr>
        <w:t xml:space="preserve">ην </w:t>
      </w:r>
      <w:r w:rsidRPr="00391809">
        <w:rPr>
          <w:rFonts w:cs="Arial"/>
          <w:spacing w:val="-2"/>
        </w:rPr>
        <w:t>α</w:t>
      </w:r>
      <w:r w:rsidRPr="00391809">
        <w:rPr>
          <w:rFonts w:cs="Arial"/>
          <w:spacing w:val="1"/>
        </w:rPr>
        <w:t>π</w:t>
      </w:r>
      <w:r w:rsidRPr="00391809">
        <w:rPr>
          <w:rFonts w:cs="Arial"/>
        </w:rPr>
        <w:t>οτέ</w:t>
      </w:r>
      <w:r w:rsidRPr="00391809">
        <w:rPr>
          <w:rFonts w:cs="Arial"/>
          <w:spacing w:val="-3"/>
        </w:rPr>
        <w:t>φ</w:t>
      </w:r>
      <w:r w:rsidRPr="00391809">
        <w:rPr>
          <w:rFonts w:cs="Arial"/>
        </w:rPr>
        <w:t>ρω</w:t>
      </w:r>
      <w:r w:rsidRPr="00391809">
        <w:rPr>
          <w:rFonts w:cs="Arial"/>
          <w:spacing w:val="1"/>
        </w:rPr>
        <w:t>σ</w:t>
      </w:r>
      <w:r w:rsidRPr="00391809">
        <w:rPr>
          <w:rFonts w:cs="Arial"/>
        </w:rPr>
        <w:t>η τ</w:t>
      </w:r>
      <w:r w:rsidRPr="00391809">
        <w:rPr>
          <w:rFonts w:cs="Arial"/>
          <w:spacing w:val="-3"/>
        </w:rPr>
        <w:t>ω</w:t>
      </w:r>
      <w:r w:rsidRPr="00391809">
        <w:rPr>
          <w:rFonts w:cs="Arial"/>
        </w:rPr>
        <w:t>ν ε</w:t>
      </w:r>
      <w:r w:rsidRPr="00391809">
        <w:rPr>
          <w:rFonts w:cs="Arial"/>
          <w:spacing w:val="-1"/>
        </w:rPr>
        <w:t>π</w:t>
      </w:r>
      <w:r w:rsidRPr="00391809">
        <w:rPr>
          <w:rFonts w:cs="Arial"/>
          <w:spacing w:val="2"/>
        </w:rPr>
        <w:t>ι</w:t>
      </w:r>
      <w:r w:rsidRPr="00391809">
        <w:rPr>
          <w:rFonts w:cs="Arial"/>
          <w:spacing w:val="-3"/>
        </w:rPr>
        <w:t>κ</w:t>
      </w:r>
      <w:r w:rsidRPr="00391809">
        <w:rPr>
          <w:rFonts w:cs="Arial"/>
          <w:spacing w:val="2"/>
        </w:rPr>
        <w:t>ί</w:t>
      </w:r>
      <w:r w:rsidRPr="00391809">
        <w:rPr>
          <w:rFonts w:cs="Arial"/>
          <w:spacing w:val="-1"/>
        </w:rPr>
        <w:t>ν</w:t>
      </w:r>
      <w:r w:rsidRPr="00391809">
        <w:rPr>
          <w:rFonts w:cs="Arial"/>
        </w:rPr>
        <w:t>δυ</w:t>
      </w:r>
      <w:r w:rsidRPr="00391809">
        <w:rPr>
          <w:rFonts w:cs="Arial"/>
          <w:spacing w:val="-1"/>
        </w:rPr>
        <w:t>ν</w:t>
      </w:r>
      <w:r w:rsidRPr="00391809">
        <w:rPr>
          <w:rFonts w:cs="Arial"/>
        </w:rPr>
        <w:t xml:space="preserve">ων </w:t>
      </w:r>
      <w:r w:rsidRPr="00391809">
        <w:rPr>
          <w:rFonts w:cs="Arial"/>
          <w:spacing w:val="-1"/>
        </w:rPr>
        <w:t>αποβλήτων σύμφωνα με την οδηγία 2000/76/ΕΚ της Ε.Ε. για «την αποτέφρωση των αποβλήτων» ή την Ελληνική Νομοθεσία εφόσον αυτή είναι αυστηρότερη.</w:t>
      </w:r>
    </w:p>
    <w:p w:rsidR="00D65C00" w:rsidRPr="00391809" w:rsidRDefault="00D65C00" w:rsidP="00D65C00">
      <w:pPr>
        <w:tabs>
          <w:tab w:val="left" w:pos="7980"/>
        </w:tabs>
        <w:spacing w:line="100" w:lineRule="atLeast"/>
        <w:rPr>
          <w:rFonts w:cs="Arial"/>
          <w:spacing w:val="-1"/>
        </w:rPr>
      </w:pPr>
      <w:r w:rsidRPr="00391809">
        <w:rPr>
          <w:rFonts w:cs="Arial"/>
          <w:spacing w:val="-1"/>
        </w:rPr>
        <w:t xml:space="preserve">3. Η μονάδα αποτέφρωσης να λειτουργεί κατά τέτοιο τρόπο ώστε  η θερμοκρασία  των  αερίων  που  εκλύονται κατά τη διεργασία να αυξάνεται, με ελεγχόμενο και ομοιογενή τρόπο και ακόμη και υπό τις δυσμενέστερες συνθήκες στους 850οC, μετρούμενη στο εσωτερικό τοίχωμα ή σε άλλο αντιπροσωπευτικό σημείο του θαλάμου καύσης όπως ορίζεται στην άδεια λειτουργίας της εγκατάστασης για δύο τουλάχιστον δευτερόλεπτα. Εάν  </w:t>
      </w:r>
      <w:r w:rsidRPr="00391809">
        <w:rPr>
          <w:rFonts w:cs="Arial"/>
          <w:spacing w:val="-1"/>
        </w:rPr>
        <w:lastRenderedPageBreak/>
        <w:t>αποτεφρώνονται  ΕΑΑΜ που περιέχουν πάνω από 1% αλογονούχων οργανικών ενώσεων, εκφρασμένων σε χλώριο, η θερμοκρασία πρέπει να αυξάνεται στους 1100οC, επί δύο δευτερόλεπτα τουλάχιστον.</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4. Η μονάδα  αποτέφρωσης να είναι εφοδιασμένη με  ένα τουλάχιστον εφεδρικό καυστήρα, που πρέπει να τίθεται αυτόματα σε λειτουργία μόλις η θερμοκρασία των καυσαερίων πέσει κάτω από τους 850οC ή τους 1100οC κατά περίπτωση. Οι  θερμοκρασίες αυτές θα πρέπει να τηρούνται καθ’ όλη τη διάρκεια των φάσεων καύσης και για όσο χρόνο υπάρχουν ακόμη στο θάλαμο καύσης ΕΑΑΜ μη αποτεφρωμένα.</w:t>
      </w:r>
    </w:p>
    <w:p w:rsidR="00D65C00" w:rsidRPr="00391809" w:rsidRDefault="00D65C00" w:rsidP="00D65C00">
      <w:pPr>
        <w:tabs>
          <w:tab w:val="left" w:pos="600"/>
          <w:tab w:val="left" w:pos="960"/>
          <w:tab w:val="left" w:pos="1160"/>
          <w:tab w:val="left" w:pos="1600"/>
          <w:tab w:val="left" w:pos="2500"/>
          <w:tab w:val="left" w:pos="3060"/>
          <w:tab w:val="left" w:pos="3220"/>
          <w:tab w:val="left" w:pos="3640"/>
          <w:tab w:val="left" w:pos="4000"/>
          <w:tab w:val="left" w:pos="4420"/>
          <w:tab w:val="left" w:pos="5100"/>
          <w:tab w:val="left" w:pos="5280"/>
          <w:tab w:val="left" w:pos="5960"/>
          <w:tab w:val="left" w:pos="6480"/>
          <w:tab w:val="left" w:pos="6600"/>
          <w:tab w:val="left" w:pos="7160"/>
          <w:tab w:val="left" w:pos="7360"/>
          <w:tab w:val="left" w:pos="7540"/>
          <w:tab w:val="left" w:pos="8100"/>
          <w:tab w:val="left" w:pos="8480"/>
          <w:tab w:val="left" w:pos="8960"/>
        </w:tabs>
        <w:spacing w:line="100" w:lineRule="atLeast"/>
        <w:rPr>
          <w:rFonts w:cs="Arial"/>
        </w:rPr>
      </w:pPr>
      <w:r w:rsidRPr="00391809">
        <w:rPr>
          <w:rFonts w:cs="Arial"/>
          <w:spacing w:val="-1"/>
        </w:rPr>
        <w:t>5</w:t>
      </w:r>
      <w:r w:rsidRPr="00391809">
        <w:rPr>
          <w:rFonts w:cs="Arial"/>
        </w:rPr>
        <w:t xml:space="preserve">. Το </w:t>
      </w:r>
      <w:r w:rsidRPr="00391809">
        <w:rPr>
          <w:rFonts w:cs="Arial"/>
          <w:spacing w:val="1"/>
        </w:rPr>
        <w:t>σ</w:t>
      </w:r>
      <w:r w:rsidRPr="00391809">
        <w:rPr>
          <w:rFonts w:cs="Arial"/>
        </w:rPr>
        <w:t>ύ</w:t>
      </w:r>
      <w:r w:rsidRPr="00391809">
        <w:rPr>
          <w:rFonts w:cs="Arial"/>
          <w:spacing w:val="-2"/>
        </w:rPr>
        <w:t>σ</w:t>
      </w:r>
      <w:r w:rsidRPr="00391809">
        <w:rPr>
          <w:rFonts w:cs="Arial"/>
        </w:rPr>
        <w:t>τημα</w:t>
      </w:r>
      <w:r w:rsidRPr="00391809">
        <w:rPr>
          <w:rFonts w:cs="Arial"/>
        </w:rPr>
        <w:tab/>
        <w:t xml:space="preserve"> τρο</w:t>
      </w:r>
      <w:r w:rsidRPr="00391809">
        <w:rPr>
          <w:rFonts w:cs="Arial"/>
          <w:spacing w:val="-1"/>
        </w:rPr>
        <w:t>φ</w:t>
      </w:r>
      <w:r w:rsidRPr="00391809">
        <w:rPr>
          <w:rFonts w:cs="Arial"/>
        </w:rPr>
        <w:t>οδο</w:t>
      </w:r>
      <w:r w:rsidRPr="00391809">
        <w:rPr>
          <w:rFonts w:cs="Arial"/>
          <w:spacing w:val="-2"/>
        </w:rPr>
        <w:t>σ</w:t>
      </w:r>
      <w:r w:rsidRPr="00391809">
        <w:rPr>
          <w:rFonts w:cs="Arial"/>
          <w:spacing w:val="2"/>
        </w:rPr>
        <w:t>ί</w:t>
      </w:r>
      <w:r w:rsidRPr="00391809">
        <w:rPr>
          <w:rFonts w:cs="Arial"/>
        </w:rPr>
        <w:t xml:space="preserve">ας </w:t>
      </w:r>
      <w:r w:rsidRPr="00391809">
        <w:rPr>
          <w:rFonts w:cs="Arial"/>
          <w:spacing w:val="-1"/>
        </w:rPr>
        <w:t>ν</w:t>
      </w:r>
      <w:r w:rsidRPr="00391809">
        <w:rPr>
          <w:rFonts w:cs="Arial"/>
        </w:rPr>
        <w:t>α ε</w:t>
      </w:r>
      <w:r w:rsidRPr="00391809">
        <w:rPr>
          <w:rFonts w:cs="Arial"/>
          <w:spacing w:val="2"/>
        </w:rPr>
        <w:t>ί</w:t>
      </w:r>
      <w:r w:rsidRPr="00391809">
        <w:rPr>
          <w:rFonts w:cs="Arial"/>
          <w:spacing w:val="-1"/>
        </w:rPr>
        <w:t>ν</w:t>
      </w:r>
      <w:r w:rsidRPr="00391809">
        <w:rPr>
          <w:rFonts w:cs="Arial"/>
          <w:spacing w:val="-2"/>
        </w:rPr>
        <w:t>α</w:t>
      </w:r>
      <w:r w:rsidRPr="00391809">
        <w:rPr>
          <w:rFonts w:cs="Arial"/>
        </w:rPr>
        <w:t xml:space="preserve">ι </w:t>
      </w:r>
      <w:r w:rsidRPr="00391809">
        <w:rPr>
          <w:rFonts w:cs="Arial"/>
          <w:spacing w:val="-1"/>
        </w:rPr>
        <w:t>κ</w:t>
      </w:r>
      <w:r w:rsidRPr="00391809">
        <w:rPr>
          <w:rFonts w:cs="Arial"/>
        </w:rPr>
        <w:t>α</w:t>
      </w:r>
      <w:r w:rsidRPr="00391809">
        <w:rPr>
          <w:rFonts w:cs="Arial"/>
          <w:spacing w:val="-3"/>
        </w:rPr>
        <w:t>τ</w:t>
      </w:r>
      <w:r w:rsidRPr="00391809">
        <w:rPr>
          <w:rFonts w:cs="Arial"/>
        </w:rPr>
        <w:t>α</w:t>
      </w:r>
      <w:r w:rsidRPr="00391809">
        <w:rPr>
          <w:rFonts w:cs="Arial"/>
          <w:spacing w:val="1"/>
        </w:rPr>
        <w:t>σ</w:t>
      </w:r>
      <w:r w:rsidRPr="00391809">
        <w:rPr>
          <w:rFonts w:cs="Arial"/>
          <w:spacing w:val="-1"/>
        </w:rPr>
        <w:t>κ</w:t>
      </w:r>
      <w:r w:rsidRPr="00391809">
        <w:rPr>
          <w:rFonts w:cs="Arial"/>
          <w:spacing w:val="-3"/>
        </w:rPr>
        <w:t>ε</w:t>
      </w:r>
      <w:r w:rsidRPr="00391809">
        <w:rPr>
          <w:rFonts w:cs="Arial"/>
          <w:spacing w:val="-2"/>
        </w:rPr>
        <w:t>υ</w:t>
      </w:r>
      <w:r w:rsidRPr="00391809">
        <w:rPr>
          <w:rFonts w:cs="Arial"/>
        </w:rPr>
        <w:t>α</w:t>
      </w:r>
      <w:r w:rsidRPr="00391809">
        <w:rPr>
          <w:rFonts w:cs="Arial"/>
          <w:spacing w:val="1"/>
        </w:rPr>
        <w:t>σ</w:t>
      </w:r>
      <w:r w:rsidRPr="00391809">
        <w:rPr>
          <w:rFonts w:cs="Arial"/>
        </w:rPr>
        <w:t>μέ</w:t>
      </w:r>
      <w:r w:rsidRPr="00391809">
        <w:rPr>
          <w:rFonts w:cs="Arial"/>
          <w:spacing w:val="-1"/>
        </w:rPr>
        <w:t>ν</w:t>
      </w:r>
      <w:r w:rsidRPr="00391809">
        <w:rPr>
          <w:rFonts w:cs="Arial"/>
        </w:rPr>
        <w:t xml:space="preserve">ο </w:t>
      </w:r>
      <w:r w:rsidRPr="00391809">
        <w:rPr>
          <w:rFonts w:cs="Arial"/>
          <w:spacing w:val="-1"/>
        </w:rPr>
        <w:t>κ</w:t>
      </w:r>
      <w:r w:rsidRPr="00391809">
        <w:rPr>
          <w:rFonts w:cs="Arial"/>
          <w:spacing w:val="-2"/>
        </w:rPr>
        <w:t>α</w:t>
      </w:r>
      <w:r w:rsidRPr="00391809">
        <w:rPr>
          <w:rFonts w:cs="Arial"/>
        </w:rPr>
        <w:t>τά τρό</w:t>
      </w:r>
      <w:r w:rsidRPr="00391809">
        <w:rPr>
          <w:rFonts w:cs="Arial"/>
          <w:spacing w:val="1"/>
        </w:rPr>
        <w:t>π</w:t>
      </w:r>
      <w:r w:rsidRPr="00391809">
        <w:rPr>
          <w:rFonts w:cs="Arial"/>
        </w:rPr>
        <w:t>ο ώ</w:t>
      </w:r>
      <w:r w:rsidRPr="00391809">
        <w:rPr>
          <w:rFonts w:cs="Arial"/>
          <w:spacing w:val="1"/>
        </w:rPr>
        <w:t>σ</w:t>
      </w:r>
      <w:r w:rsidRPr="00391809">
        <w:rPr>
          <w:rFonts w:cs="Arial"/>
          <w:spacing w:val="-3"/>
        </w:rPr>
        <w:t>τ</w:t>
      </w:r>
      <w:r w:rsidRPr="00391809">
        <w:rPr>
          <w:rFonts w:cs="Arial"/>
        </w:rPr>
        <w:t xml:space="preserve">ε </w:t>
      </w:r>
      <w:r w:rsidRPr="00391809">
        <w:rPr>
          <w:rFonts w:cs="Arial"/>
          <w:spacing w:val="-1"/>
        </w:rPr>
        <w:t>ν</w:t>
      </w:r>
      <w:r w:rsidRPr="00391809">
        <w:rPr>
          <w:rFonts w:cs="Arial"/>
        </w:rPr>
        <w:t>α α</w:t>
      </w:r>
      <w:r w:rsidRPr="00391809">
        <w:rPr>
          <w:rFonts w:cs="Arial"/>
          <w:spacing w:val="1"/>
        </w:rPr>
        <w:t>π</w:t>
      </w:r>
      <w:r w:rsidRPr="00391809">
        <w:rPr>
          <w:rFonts w:cs="Arial"/>
        </w:rPr>
        <w:t>ο</w:t>
      </w:r>
      <w:r w:rsidRPr="00391809">
        <w:rPr>
          <w:rFonts w:cs="Arial"/>
          <w:spacing w:val="-1"/>
        </w:rPr>
        <w:t>λ</w:t>
      </w:r>
      <w:r w:rsidRPr="00391809">
        <w:rPr>
          <w:rFonts w:cs="Arial"/>
        </w:rPr>
        <w:t>υ</w:t>
      </w:r>
      <w:r w:rsidRPr="00391809">
        <w:rPr>
          <w:rFonts w:cs="Arial"/>
          <w:spacing w:val="-2"/>
        </w:rPr>
        <w:t>μα</w:t>
      </w:r>
      <w:r w:rsidRPr="00391809">
        <w:rPr>
          <w:rFonts w:cs="Arial"/>
          <w:spacing w:val="2"/>
        </w:rPr>
        <w:t>ί</w:t>
      </w:r>
      <w:r w:rsidRPr="00391809">
        <w:rPr>
          <w:rFonts w:cs="Arial"/>
          <w:spacing w:val="-1"/>
        </w:rPr>
        <w:t>ν</w:t>
      </w:r>
      <w:r w:rsidRPr="00391809">
        <w:rPr>
          <w:rFonts w:cs="Arial"/>
        </w:rPr>
        <w:t>ετ</w:t>
      </w:r>
      <w:r w:rsidRPr="00391809">
        <w:rPr>
          <w:rFonts w:cs="Arial"/>
          <w:spacing w:val="-2"/>
        </w:rPr>
        <w:t>α</w:t>
      </w:r>
      <w:r w:rsidRPr="00391809">
        <w:rPr>
          <w:rFonts w:cs="Arial"/>
        </w:rPr>
        <w:t>ι εύ</w:t>
      </w:r>
      <w:r w:rsidRPr="00391809">
        <w:rPr>
          <w:rFonts w:cs="Arial"/>
          <w:spacing w:val="-1"/>
        </w:rPr>
        <w:t>κ</w:t>
      </w:r>
      <w:r w:rsidRPr="00391809">
        <w:rPr>
          <w:rFonts w:cs="Arial"/>
        </w:rPr>
        <w:t>ο</w:t>
      </w:r>
      <w:r w:rsidRPr="00391809">
        <w:rPr>
          <w:rFonts w:cs="Arial"/>
          <w:spacing w:val="-1"/>
        </w:rPr>
        <w:t>λ</w:t>
      </w:r>
      <w:r w:rsidRPr="00391809">
        <w:rPr>
          <w:rFonts w:cs="Arial"/>
        </w:rPr>
        <w:t xml:space="preserve">α, </w:t>
      </w:r>
      <w:r w:rsidRPr="00391809">
        <w:rPr>
          <w:rFonts w:cs="Arial"/>
          <w:spacing w:val="-1"/>
        </w:rPr>
        <w:t>ν</w:t>
      </w:r>
      <w:r w:rsidRPr="00391809">
        <w:rPr>
          <w:rFonts w:cs="Arial"/>
        </w:rPr>
        <w:t>α ε</w:t>
      </w:r>
      <w:r w:rsidRPr="00391809">
        <w:rPr>
          <w:rFonts w:cs="Arial"/>
          <w:spacing w:val="-2"/>
        </w:rPr>
        <w:t>μ</w:t>
      </w:r>
      <w:r w:rsidRPr="00391809">
        <w:rPr>
          <w:rFonts w:cs="Arial"/>
          <w:spacing w:val="-1"/>
        </w:rPr>
        <w:t>π</w:t>
      </w:r>
      <w:r w:rsidRPr="00391809">
        <w:rPr>
          <w:rFonts w:cs="Arial"/>
        </w:rPr>
        <w:t>οδί</w:t>
      </w:r>
      <w:r w:rsidRPr="00391809">
        <w:rPr>
          <w:rFonts w:cs="Arial"/>
          <w:spacing w:val="1"/>
        </w:rPr>
        <w:t>ζ</w:t>
      </w:r>
      <w:r w:rsidRPr="00391809">
        <w:rPr>
          <w:rFonts w:cs="Arial"/>
        </w:rPr>
        <w:t>ετ</w:t>
      </w:r>
      <w:r w:rsidRPr="00391809">
        <w:rPr>
          <w:rFonts w:cs="Arial"/>
          <w:spacing w:val="-2"/>
        </w:rPr>
        <w:t>α</w:t>
      </w:r>
      <w:r w:rsidRPr="00391809">
        <w:rPr>
          <w:rFonts w:cs="Arial"/>
        </w:rPr>
        <w:t>ι η χύδην</w:t>
      </w:r>
      <w:r w:rsidRPr="00391809">
        <w:rPr>
          <w:rFonts w:cs="Arial"/>
          <w:spacing w:val="40"/>
        </w:rPr>
        <w:t xml:space="preserve"> </w:t>
      </w:r>
      <w:r w:rsidRPr="00391809">
        <w:rPr>
          <w:rFonts w:cs="Arial"/>
        </w:rPr>
        <w:t>τρο</w:t>
      </w:r>
      <w:r w:rsidRPr="00391809">
        <w:rPr>
          <w:rFonts w:cs="Arial"/>
          <w:spacing w:val="-1"/>
        </w:rPr>
        <w:t>φ</w:t>
      </w:r>
      <w:r w:rsidRPr="00391809">
        <w:rPr>
          <w:rFonts w:cs="Arial"/>
        </w:rPr>
        <w:t>οδ</w:t>
      </w:r>
      <w:r w:rsidRPr="00391809">
        <w:rPr>
          <w:rFonts w:cs="Arial"/>
          <w:spacing w:val="-3"/>
        </w:rPr>
        <w:t>ο</w:t>
      </w:r>
      <w:r w:rsidRPr="00391809">
        <w:rPr>
          <w:rFonts w:cs="Arial"/>
          <w:spacing w:val="-2"/>
        </w:rPr>
        <w:t>σ</w:t>
      </w:r>
      <w:r w:rsidRPr="00391809">
        <w:rPr>
          <w:rFonts w:cs="Arial"/>
          <w:spacing w:val="2"/>
        </w:rPr>
        <w:t>ί</w:t>
      </w:r>
      <w:r w:rsidRPr="00391809">
        <w:rPr>
          <w:rFonts w:cs="Arial"/>
        </w:rPr>
        <w:t>α</w:t>
      </w:r>
      <w:r w:rsidRPr="00391809">
        <w:rPr>
          <w:rFonts w:cs="Arial"/>
          <w:spacing w:val="39"/>
        </w:rPr>
        <w:t xml:space="preserve"> </w:t>
      </w:r>
      <w:r w:rsidRPr="00391809">
        <w:rPr>
          <w:rFonts w:cs="Arial"/>
        </w:rPr>
        <w:t>της</w:t>
      </w:r>
      <w:r w:rsidRPr="00391809">
        <w:rPr>
          <w:rFonts w:cs="Arial"/>
          <w:spacing w:val="40"/>
        </w:rPr>
        <w:t xml:space="preserve"> </w:t>
      </w:r>
      <w:r w:rsidRPr="00391809">
        <w:rPr>
          <w:rFonts w:cs="Arial"/>
        </w:rPr>
        <w:t>ε</w:t>
      </w:r>
      <w:r w:rsidRPr="00391809">
        <w:rPr>
          <w:rFonts w:cs="Arial"/>
          <w:spacing w:val="-1"/>
        </w:rPr>
        <w:t>γκ</w:t>
      </w:r>
      <w:r w:rsidRPr="00391809">
        <w:rPr>
          <w:rFonts w:cs="Arial"/>
        </w:rPr>
        <w:t>ατ</w:t>
      </w:r>
      <w:r w:rsidRPr="00391809">
        <w:rPr>
          <w:rFonts w:cs="Arial"/>
          <w:spacing w:val="-2"/>
        </w:rPr>
        <w:t>ά</w:t>
      </w:r>
      <w:r w:rsidRPr="00391809">
        <w:rPr>
          <w:rFonts w:cs="Arial"/>
          <w:spacing w:val="1"/>
        </w:rPr>
        <w:t>σ</w:t>
      </w:r>
      <w:r w:rsidRPr="00391809">
        <w:rPr>
          <w:rFonts w:cs="Arial"/>
        </w:rPr>
        <w:t>τ</w:t>
      </w:r>
      <w:r w:rsidRPr="00391809">
        <w:rPr>
          <w:rFonts w:cs="Arial"/>
          <w:spacing w:val="-2"/>
        </w:rPr>
        <w:t>α</w:t>
      </w:r>
      <w:r w:rsidRPr="00391809">
        <w:rPr>
          <w:rFonts w:cs="Arial"/>
          <w:spacing w:val="1"/>
        </w:rPr>
        <w:t>σ</w:t>
      </w:r>
      <w:r w:rsidRPr="00391809">
        <w:rPr>
          <w:rFonts w:cs="Arial"/>
        </w:rPr>
        <w:t>ης</w:t>
      </w:r>
      <w:r w:rsidRPr="00391809">
        <w:rPr>
          <w:rFonts w:cs="Arial"/>
          <w:spacing w:val="40"/>
        </w:rPr>
        <w:t xml:space="preserve"> </w:t>
      </w:r>
      <w:r w:rsidRPr="00391809">
        <w:rPr>
          <w:rFonts w:cs="Arial"/>
          <w:spacing w:val="-1"/>
        </w:rPr>
        <w:t>κ</w:t>
      </w:r>
      <w:r w:rsidRPr="00391809">
        <w:rPr>
          <w:rFonts w:cs="Arial"/>
          <w:spacing w:val="-2"/>
        </w:rPr>
        <w:t>α</w:t>
      </w:r>
      <w:r w:rsidRPr="00391809">
        <w:rPr>
          <w:rFonts w:cs="Arial"/>
        </w:rPr>
        <w:t>ι</w:t>
      </w:r>
      <w:r w:rsidRPr="00391809">
        <w:rPr>
          <w:rFonts w:cs="Arial"/>
          <w:spacing w:val="43"/>
        </w:rPr>
        <w:t xml:space="preserve"> </w:t>
      </w:r>
      <w:r w:rsidRPr="00391809">
        <w:rPr>
          <w:rFonts w:cs="Arial"/>
          <w:spacing w:val="-1"/>
        </w:rPr>
        <w:t>ν</w:t>
      </w:r>
      <w:r w:rsidRPr="00391809">
        <w:rPr>
          <w:rFonts w:cs="Arial"/>
        </w:rPr>
        <w:t>α</w:t>
      </w:r>
      <w:r w:rsidRPr="00391809">
        <w:rPr>
          <w:rFonts w:cs="Arial"/>
          <w:spacing w:val="39"/>
        </w:rPr>
        <w:t xml:space="preserve"> </w:t>
      </w:r>
      <w:r w:rsidRPr="00391809">
        <w:rPr>
          <w:rFonts w:cs="Arial"/>
          <w:spacing w:val="1"/>
        </w:rPr>
        <w:t>π</w:t>
      </w:r>
      <w:r w:rsidRPr="00391809">
        <w:rPr>
          <w:rFonts w:cs="Arial"/>
        </w:rPr>
        <w:t>αρ</w:t>
      </w:r>
      <w:r w:rsidRPr="00391809">
        <w:rPr>
          <w:rFonts w:cs="Arial"/>
          <w:spacing w:val="-3"/>
        </w:rPr>
        <w:t>ε</w:t>
      </w:r>
      <w:r w:rsidRPr="00391809">
        <w:rPr>
          <w:rFonts w:cs="Arial"/>
        </w:rPr>
        <w:t>μ</w:t>
      </w:r>
      <w:r w:rsidRPr="00391809">
        <w:rPr>
          <w:rFonts w:cs="Arial"/>
          <w:spacing w:val="1"/>
        </w:rPr>
        <w:t>π</w:t>
      </w:r>
      <w:r w:rsidRPr="00391809">
        <w:rPr>
          <w:rFonts w:cs="Arial"/>
        </w:rPr>
        <w:t>ο</w:t>
      </w:r>
      <w:r w:rsidRPr="00391809">
        <w:rPr>
          <w:rFonts w:cs="Arial"/>
          <w:spacing w:val="-3"/>
        </w:rPr>
        <w:t>δ</w:t>
      </w:r>
      <w:r w:rsidRPr="00391809">
        <w:rPr>
          <w:rFonts w:cs="Arial"/>
        </w:rPr>
        <w:t>ί</w:t>
      </w:r>
      <w:r w:rsidRPr="00391809">
        <w:rPr>
          <w:rFonts w:cs="Arial"/>
          <w:spacing w:val="1"/>
        </w:rPr>
        <w:t>ζ</w:t>
      </w:r>
      <w:r w:rsidRPr="00391809">
        <w:rPr>
          <w:rFonts w:cs="Arial"/>
          <w:spacing w:val="-3"/>
        </w:rPr>
        <w:t>ετ</w:t>
      </w:r>
      <w:r w:rsidRPr="00391809">
        <w:rPr>
          <w:rFonts w:cs="Arial"/>
          <w:spacing w:val="-2"/>
        </w:rPr>
        <w:t>α</w:t>
      </w:r>
      <w:r w:rsidRPr="00391809">
        <w:rPr>
          <w:rFonts w:cs="Arial"/>
        </w:rPr>
        <w:t xml:space="preserve">ι η </w:t>
      </w:r>
      <w:r w:rsidRPr="00391809">
        <w:rPr>
          <w:rFonts w:cs="Arial"/>
          <w:spacing w:val="1"/>
        </w:rPr>
        <w:t>π</w:t>
      </w:r>
      <w:r w:rsidRPr="00391809">
        <w:rPr>
          <w:rFonts w:cs="Arial"/>
        </w:rPr>
        <w:t>αρα</w:t>
      </w:r>
      <w:r w:rsidRPr="00391809">
        <w:rPr>
          <w:rFonts w:cs="Arial"/>
          <w:spacing w:val="-2"/>
        </w:rPr>
        <w:t>μ</w:t>
      </w:r>
      <w:r w:rsidRPr="00391809">
        <w:rPr>
          <w:rFonts w:cs="Arial"/>
        </w:rPr>
        <w:t>όρ</w:t>
      </w:r>
      <w:r w:rsidRPr="00391809">
        <w:rPr>
          <w:rFonts w:cs="Arial"/>
          <w:spacing w:val="-1"/>
        </w:rPr>
        <w:t>φ</w:t>
      </w:r>
      <w:r w:rsidRPr="00391809">
        <w:rPr>
          <w:rFonts w:cs="Arial"/>
        </w:rPr>
        <w:t>ω</w:t>
      </w:r>
      <w:r w:rsidRPr="00391809">
        <w:rPr>
          <w:rFonts w:cs="Arial"/>
          <w:spacing w:val="1"/>
        </w:rPr>
        <w:t>σ</w:t>
      </w:r>
      <w:r w:rsidRPr="00391809">
        <w:rPr>
          <w:rFonts w:cs="Arial"/>
        </w:rPr>
        <w:t>η των δοχε</w:t>
      </w:r>
      <w:r w:rsidRPr="00391809">
        <w:rPr>
          <w:rFonts w:cs="Arial"/>
          <w:spacing w:val="2"/>
        </w:rPr>
        <w:t>ί</w:t>
      </w:r>
      <w:r w:rsidRPr="00391809">
        <w:rPr>
          <w:rFonts w:cs="Arial"/>
        </w:rPr>
        <w:t>ων</w:t>
      </w:r>
      <w:r w:rsidRPr="00391809">
        <w:rPr>
          <w:rFonts w:cs="Arial"/>
          <w:w w:val="81"/>
        </w:rPr>
        <w:t xml:space="preserve"> </w:t>
      </w:r>
      <w:r w:rsidRPr="00391809">
        <w:rPr>
          <w:rFonts w:cs="Arial"/>
        </w:rPr>
        <w:t>α</w:t>
      </w:r>
      <w:r w:rsidRPr="00391809">
        <w:rPr>
          <w:rFonts w:cs="Arial"/>
          <w:spacing w:val="1"/>
        </w:rPr>
        <w:t>π</w:t>
      </w:r>
      <w:r w:rsidRPr="00391809">
        <w:rPr>
          <w:rFonts w:cs="Arial"/>
          <w:spacing w:val="-3"/>
        </w:rPr>
        <w:t>ο</w:t>
      </w:r>
      <w:r w:rsidRPr="00391809">
        <w:rPr>
          <w:rFonts w:cs="Arial"/>
          <w:spacing w:val="1"/>
        </w:rPr>
        <w:t>β</w:t>
      </w:r>
      <w:r w:rsidRPr="00391809">
        <w:rPr>
          <w:rFonts w:cs="Arial"/>
          <w:spacing w:val="-1"/>
        </w:rPr>
        <w:t>λ</w:t>
      </w:r>
      <w:r w:rsidRPr="00391809">
        <w:rPr>
          <w:rFonts w:cs="Arial"/>
        </w:rPr>
        <w:t>ήτων – ό</w:t>
      </w:r>
      <w:r w:rsidRPr="00391809">
        <w:rPr>
          <w:rFonts w:cs="Arial"/>
          <w:spacing w:val="1"/>
        </w:rPr>
        <w:t>π</w:t>
      </w:r>
      <w:r w:rsidRPr="00391809">
        <w:rPr>
          <w:rFonts w:cs="Arial"/>
        </w:rPr>
        <w:t>ου α</w:t>
      </w:r>
      <w:r w:rsidRPr="00391809">
        <w:rPr>
          <w:rFonts w:cs="Arial"/>
          <w:spacing w:val="-2"/>
        </w:rPr>
        <w:t>υ</w:t>
      </w:r>
      <w:r w:rsidRPr="00391809">
        <w:rPr>
          <w:rFonts w:cs="Arial"/>
          <w:spacing w:val="-3"/>
        </w:rPr>
        <w:t>τ</w:t>
      </w:r>
      <w:r w:rsidRPr="00391809">
        <w:rPr>
          <w:rFonts w:cs="Arial"/>
        </w:rPr>
        <w:t>ά χρη</w:t>
      </w:r>
      <w:r w:rsidRPr="00391809">
        <w:rPr>
          <w:rFonts w:cs="Arial"/>
          <w:spacing w:val="-2"/>
        </w:rPr>
        <w:t>σ</w:t>
      </w:r>
      <w:r w:rsidRPr="00391809">
        <w:rPr>
          <w:rFonts w:cs="Arial"/>
          <w:spacing w:val="2"/>
        </w:rPr>
        <w:t>ι</w:t>
      </w:r>
      <w:r w:rsidRPr="00391809">
        <w:rPr>
          <w:rFonts w:cs="Arial"/>
        </w:rPr>
        <w:t>μ</w:t>
      </w:r>
      <w:r w:rsidRPr="00391809">
        <w:rPr>
          <w:rFonts w:cs="Arial"/>
          <w:spacing w:val="-3"/>
        </w:rPr>
        <w:t>ο</w:t>
      </w:r>
      <w:r w:rsidRPr="00391809">
        <w:rPr>
          <w:rFonts w:cs="Arial"/>
          <w:spacing w:val="1"/>
        </w:rPr>
        <w:t>π</w:t>
      </w:r>
      <w:r w:rsidRPr="00391809">
        <w:rPr>
          <w:rFonts w:cs="Arial"/>
          <w:spacing w:val="-3"/>
        </w:rPr>
        <w:t>ο</w:t>
      </w:r>
      <w:r w:rsidRPr="00391809">
        <w:rPr>
          <w:rFonts w:cs="Arial"/>
          <w:spacing w:val="2"/>
        </w:rPr>
        <w:t>ι</w:t>
      </w:r>
      <w:r w:rsidRPr="00391809">
        <w:rPr>
          <w:rFonts w:cs="Arial"/>
          <w:spacing w:val="-3"/>
        </w:rPr>
        <w:t>ο</w:t>
      </w:r>
      <w:r w:rsidRPr="00391809">
        <w:rPr>
          <w:rFonts w:cs="Arial"/>
        </w:rPr>
        <w:t>ύ</w:t>
      </w:r>
      <w:r w:rsidRPr="00391809">
        <w:rPr>
          <w:rFonts w:cs="Arial"/>
          <w:spacing w:val="-1"/>
        </w:rPr>
        <w:t>ν</w:t>
      </w:r>
      <w:r w:rsidRPr="00391809">
        <w:rPr>
          <w:rFonts w:cs="Arial"/>
        </w:rPr>
        <w:t>τ</w:t>
      </w:r>
      <w:r w:rsidRPr="00391809">
        <w:rPr>
          <w:rFonts w:cs="Arial"/>
          <w:spacing w:val="-2"/>
        </w:rPr>
        <w:t>α</w:t>
      </w:r>
      <w:r w:rsidRPr="00391809">
        <w:rPr>
          <w:rFonts w:cs="Arial"/>
        </w:rPr>
        <w:t xml:space="preserve">ι – </w:t>
      </w:r>
      <w:r w:rsidRPr="00391809">
        <w:rPr>
          <w:rFonts w:cs="Arial"/>
          <w:spacing w:val="1"/>
        </w:rPr>
        <w:t>π</w:t>
      </w:r>
      <w:r w:rsidRPr="00391809">
        <w:rPr>
          <w:rFonts w:cs="Arial"/>
        </w:rPr>
        <w:t xml:space="preserve">ρο της </w:t>
      </w:r>
      <w:r w:rsidRPr="00391809">
        <w:rPr>
          <w:rFonts w:cs="Arial"/>
          <w:w w:val="40"/>
        </w:rPr>
        <w:t xml:space="preserve"> </w:t>
      </w:r>
      <w:r w:rsidRPr="00391809">
        <w:rPr>
          <w:rFonts w:cs="Arial"/>
          <w:spacing w:val="-3"/>
        </w:rPr>
        <w:t>ε</w:t>
      </w:r>
      <w:r w:rsidRPr="00391809">
        <w:rPr>
          <w:rFonts w:cs="Arial"/>
        </w:rPr>
        <w:t>ι</w:t>
      </w:r>
      <w:r w:rsidRPr="00391809">
        <w:rPr>
          <w:rFonts w:cs="Arial"/>
          <w:spacing w:val="1"/>
        </w:rPr>
        <w:t>σ</w:t>
      </w:r>
      <w:r w:rsidRPr="00391809">
        <w:rPr>
          <w:rFonts w:cs="Arial"/>
        </w:rPr>
        <w:t xml:space="preserve">όδου τους </w:t>
      </w:r>
      <w:r w:rsidRPr="00391809">
        <w:rPr>
          <w:rFonts w:cs="Arial"/>
          <w:spacing w:val="-2"/>
        </w:rPr>
        <w:t>σ</w:t>
      </w:r>
      <w:r w:rsidRPr="00391809">
        <w:rPr>
          <w:rFonts w:cs="Arial"/>
          <w:spacing w:val="-3"/>
        </w:rPr>
        <w:t>τ</w:t>
      </w:r>
      <w:r w:rsidRPr="00391809">
        <w:rPr>
          <w:rFonts w:cs="Arial"/>
        </w:rPr>
        <w:t>ο θά</w:t>
      </w:r>
      <w:r w:rsidRPr="00391809">
        <w:rPr>
          <w:rFonts w:cs="Arial"/>
          <w:spacing w:val="-1"/>
        </w:rPr>
        <w:t>λ</w:t>
      </w:r>
      <w:r w:rsidRPr="00391809">
        <w:rPr>
          <w:rFonts w:cs="Arial"/>
        </w:rPr>
        <w:t>α</w:t>
      </w:r>
      <w:r w:rsidRPr="00391809">
        <w:rPr>
          <w:rFonts w:cs="Arial"/>
          <w:spacing w:val="-2"/>
        </w:rPr>
        <w:t>μ</w:t>
      </w:r>
      <w:r w:rsidRPr="00391809">
        <w:rPr>
          <w:rFonts w:cs="Arial"/>
        </w:rPr>
        <w:t xml:space="preserve">ο </w:t>
      </w:r>
      <w:r w:rsidRPr="00391809">
        <w:rPr>
          <w:rFonts w:cs="Arial"/>
          <w:spacing w:val="-1"/>
        </w:rPr>
        <w:t>κ</w:t>
      </w:r>
      <w:r w:rsidRPr="00391809">
        <w:rPr>
          <w:rFonts w:cs="Arial"/>
        </w:rPr>
        <w:t>αύ</w:t>
      </w:r>
      <w:r w:rsidRPr="00391809">
        <w:rPr>
          <w:rFonts w:cs="Arial"/>
          <w:spacing w:val="1"/>
        </w:rPr>
        <w:t>σ</w:t>
      </w:r>
      <w:r w:rsidRPr="00391809">
        <w:rPr>
          <w:rFonts w:cs="Arial"/>
        </w:rPr>
        <w:t>η</w:t>
      </w:r>
      <w:r w:rsidRPr="00391809">
        <w:rPr>
          <w:rFonts w:cs="Arial"/>
          <w:spacing w:val="-3"/>
        </w:rPr>
        <w:t>ς</w:t>
      </w:r>
      <w:r w:rsidRPr="00391809">
        <w:rPr>
          <w:rFonts w:cs="Arial"/>
        </w:rPr>
        <w:t>.</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6. Οι θάλαμοι  καύσης πρέπει να διαθέτουν επαρκή χωρητικότητα για τροφοδοτική δόση ίση τουλάχιστον με το 1/10 της ωριαίας δυναμικότητας της εγκατάστασης.</w:t>
      </w:r>
    </w:p>
    <w:p w:rsidR="00D65C00" w:rsidRPr="00391809" w:rsidRDefault="00D65C00" w:rsidP="00D65C00">
      <w:pPr>
        <w:tabs>
          <w:tab w:val="left" w:pos="660"/>
          <w:tab w:val="left" w:pos="1140"/>
          <w:tab w:val="left" w:pos="2460"/>
          <w:tab w:val="left" w:pos="4660"/>
          <w:tab w:val="left" w:pos="5820"/>
          <w:tab w:val="left" w:pos="6440"/>
          <w:tab w:val="left" w:pos="7340"/>
        </w:tabs>
        <w:spacing w:line="100" w:lineRule="atLeast"/>
        <w:rPr>
          <w:rFonts w:cs="Arial"/>
          <w:spacing w:val="-1"/>
        </w:rPr>
      </w:pPr>
      <w:r w:rsidRPr="00391809">
        <w:rPr>
          <w:rFonts w:cs="Arial"/>
          <w:spacing w:val="-1"/>
        </w:rPr>
        <w:t>7</w:t>
      </w:r>
      <w:r w:rsidRPr="00391809">
        <w:rPr>
          <w:rFonts w:cs="Arial"/>
        </w:rPr>
        <w:t>. Η μο</w:t>
      </w:r>
      <w:r w:rsidRPr="00391809">
        <w:rPr>
          <w:rFonts w:cs="Arial"/>
          <w:spacing w:val="-3"/>
        </w:rPr>
        <w:t>ν</w:t>
      </w:r>
      <w:r w:rsidRPr="00391809">
        <w:rPr>
          <w:rFonts w:cs="Arial"/>
        </w:rPr>
        <w:t>άδα α</w:t>
      </w:r>
      <w:r w:rsidRPr="00391809">
        <w:rPr>
          <w:rFonts w:cs="Arial"/>
          <w:spacing w:val="1"/>
        </w:rPr>
        <w:t>π</w:t>
      </w:r>
      <w:r w:rsidRPr="00391809">
        <w:rPr>
          <w:rFonts w:cs="Arial"/>
        </w:rPr>
        <w:t>οτέ</w:t>
      </w:r>
      <w:r w:rsidRPr="00391809">
        <w:rPr>
          <w:rFonts w:cs="Arial"/>
          <w:spacing w:val="-1"/>
        </w:rPr>
        <w:t>φ</w:t>
      </w:r>
      <w:r w:rsidRPr="00391809">
        <w:rPr>
          <w:rFonts w:cs="Arial"/>
        </w:rPr>
        <w:t>ρ</w:t>
      </w:r>
      <w:r w:rsidRPr="00391809">
        <w:rPr>
          <w:rFonts w:cs="Arial"/>
          <w:spacing w:val="-3"/>
        </w:rPr>
        <w:t>ω</w:t>
      </w:r>
      <w:r w:rsidRPr="00391809">
        <w:rPr>
          <w:rFonts w:cs="Arial"/>
          <w:spacing w:val="1"/>
        </w:rPr>
        <w:t>σ</w:t>
      </w:r>
      <w:r w:rsidRPr="00391809">
        <w:rPr>
          <w:rFonts w:cs="Arial"/>
        </w:rPr>
        <w:t xml:space="preserve">ης  </w:t>
      </w:r>
      <w:r w:rsidRPr="00391809">
        <w:rPr>
          <w:rFonts w:cs="Arial"/>
          <w:spacing w:val="-1"/>
        </w:rPr>
        <w:t>π</w:t>
      </w:r>
      <w:r w:rsidRPr="00391809">
        <w:rPr>
          <w:rFonts w:cs="Arial"/>
        </w:rPr>
        <w:t>ρέ</w:t>
      </w:r>
      <w:r w:rsidRPr="00391809">
        <w:rPr>
          <w:rFonts w:cs="Arial"/>
          <w:spacing w:val="1"/>
        </w:rPr>
        <w:t>π</w:t>
      </w:r>
      <w:r w:rsidRPr="00391809">
        <w:rPr>
          <w:rFonts w:cs="Arial"/>
          <w:spacing w:val="-3"/>
        </w:rPr>
        <w:t>ε</w:t>
      </w:r>
      <w:r w:rsidRPr="00391809">
        <w:rPr>
          <w:rFonts w:cs="Arial"/>
        </w:rPr>
        <w:t xml:space="preserve">ι </w:t>
      </w:r>
      <w:r w:rsidRPr="00391809">
        <w:rPr>
          <w:rFonts w:cs="Arial"/>
          <w:spacing w:val="-1"/>
        </w:rPr>
        <w:t>ν</w:t>
      </w:r>
      <w:r w:rsidRPr="00391809">
        <w:rPr>
          <w:rFonts w:cs="Arial"/>
        </w:rPr>
        <w:t xml:space="preserve">α </w:t>
      </w:r>
      <w:r w:rsidRPr="00391809">
        <w:rPr>
          <w:rFonts w:cs="Arial"/>
          <w:spacing w:val="-3"/>
        </w:rPr>
        <w:t>ε</w:t>
      </w:r>
      <w:r w:rsidRPr="00391809">
        <w:rPr>
          <w:rFonts w:cs="Arial"/>
          <w:spacing w:val="2"/>
        </w:rPr>
        <w:t>ί</w:t>
      </w:r>
      <w:r w:rsidRPr="00391809">
        <w:rPr>
          <w:rFonts w:cs="Arial"/>
          <w:spacing w:val="-1"/>
        </w:rPr>
        <w:t>ν</w:t>
      </w:r>
      <w:r w:rsidRPr="00391809">
        <w:rPr>
          <w:rFonts w:cs="Arial"/>
          <w:spacing w:val="-2"/>
        </w:rPr>
        <w:t>α</w:t>
      </w:r>
      <w:r w:rsidRPr="00391809">
        <w:rPr>
          <w:rFonts w:cs="Arial"/>
        </w:rPr>
        <w:t>ι υ</w:t>
      </w:r>
      <w:r w:rsidRPr="00391809">
        <w:rPr>
          <w:rFonts w:cs="Arial"/>
          <w:spacing w:val="1"/>
        </w:rPr>
        <w:t>π</w:t>
      </w:r>
      <w:r w:rsidRPr="00391809">
        <w:rPr>
          <w:rFonts w:cs="Arial"/>
        </w:rPr>
        <w:t>ο</w:t>
      </w:r>
      <w:r w:rsidRPr="00391809">
        <w:rPr>
          <w:rFonts w:cs="Arial"/>
          <w:spacing w:val="-3"/>
        </w:rPr>
        <w:t>χ</w:t>
      </w:r>
      <w:r w:rsidRPr="00391809">
        <w:rPr>
          <w:rFonts w:cs="Arial"/>
        </w:rPr>
        <w:t>ρεω</w:t>
      </w:r>
      <w:r w:rsidRPr="00391809">
        <w:rPr>
          <w:rFonts w:cs="Arial"/>
          <w:spacing w:val="-3"/>
        </w:rPr>
        <w:t>τ</w:t>
      </w:r>
      <w:r w:rsidRPr="00391809">
        <w:rPr>
          <w:rFonts w:cs="Arial"/>
          <w:spacing w:val="2"/>
        </w:rPr>
        <w:t>ι</w:t>
      </w:r>
      <w:r w:rsidRPr="00391809">
        <w:rPr>
          <w:rFonts w:cs="Arial"/>
          <w:spacing w:val="-1"/>
        </w:rPr>
        <w:t>κ</w:t>
      </w:r>
      <w:r w:rsidRPr="00391809">
        <w:rPr>
          <w:rFonts w:cs="Arial"/>
        </w:rPr>
        <w:t xml:space="preserve">ά </w:t>
      </w:r>
      <w:r w:rsidRPr="00391809">
        <w:rPr>
          <w:rFonts w:cs="Arial"/>
          <w:spacing w:val="1"/>
        </w:rPr>
        <w:t>σ</w:t>
      </w:r>
      <w:r w:rsidRPr="00391809">
        <w:rPr>
          <w:rFonts w:cs="Arial"/>
        </w:rPr>
        <w:t>ταθερ</w:t>
      </w:r>
      <w:r w:rsidRPr="00391809">
        <w:rPr>
          <w:rFonts w:cs="Arial"/>
          <w:spacing w:val="-3"/>
        </w:rPr>
        <w:t>ή</w:t>
      </w:r>
      <w:r w:rsidRPr="00391809">
        <w:rPr>
          <w:rFonts w:cs="Arial"/>
        </w:rPr>
        <w:t>.</w:t>
      </w:r>
    </w:p>
    <w:p w:rsidR="00D65C00" w:rsidRPr="00391809" w:rsidRDefault="00D65C00" w:rsidP="00D65C00">
      <w:pPr>
        <w:tabs>
          <w:tab w:val="left" w:pos="1600"/>
          <w:tab w:val="left" w:pos="4660"/>
          <w:tab w:val="left" w:pos="6500"/>
          <w:tab w:val="left" w:pos="7700"/>
        </w:tabs>
        <w:spacing w:line="100" w:lineRule="atLeast"/>
        <w:rPr>
          <w:rFonts w:cs="Arial"/>
          <w:spacing w:val="-1"/>
        </w:rPr>
      </w:pPr>
      <w:r w:rsidRPr="00391809">
        <w:rPr>
          <w:rFonts w:cs="Arial"/>
          <w:spacing w:val="-1"/>
        </w:rPr>
        <w:t>8</w:t>
      </w:r>
      <w:r w:rsidRPr="00391809">
        <w:rPr>
          <w:rFonts w:cs="Arial"/>
        </w:rPr>
        <w:t>.</w:t>
      </w:r>
      <w:r w:rsidRPr="00391809">
        <w:rPr>
          <w:rFonts w:cs="Arial"/>
          <w:spacing w:val="20"/>
        </w:rPr>
        <w:t xml:space="preserve"> </w:t>
      </w:r>
      <w:r w:rsidRPr="00391809">
        <w:rPr>
          <w:rFonts w:cs="Arial"/>
        </w:rPr>
        <w:t>Ο</w:t>
      </w:r>
      <w:r w:rsidRPr="00391809">
        <w:rPr>
          <w:rFonts w:cs="Arial"/>
          <w:spacing w:val="19"/>
        </w:rPr>
        <w:t xml:space="preserve"> </w:t>
      </w:r>
      <w:r w:rsidRPr="00391809">
        <w:rPr>
          <w:rFonts w:cs="Arial"/>
          <w:spacing w:val="-1"/>
        </w:rPr>
        <w:t>φ</w:t>
      </w:r>
      <w:r w:rsidRPr="00391809">
        <w:rPr>
          <w:rFonts w:cs="Arial"/>
          <w:spacing w:val="-3"/>
        </w:rPr>
        <w:t>ο</w:t>
      </w:r>
      <w:r w:rsidRPr="00391809">
        <w:rPr>
          <w:rFonts w:cs="Arial"/>
        </w:rPr>
        <w:t>ρέας</w:t>
      </w:r>
      <w:r w:rsidRPr="00391809">
        <w:rPr>
          <w:rFonts w:cs="Arial"/>
          <w:spacing w:val="18"/>
        </w:rPr>
        <w:t xml:space="preserve"> </w:t>
      </w:r>
      <w:r w:rsidRPr="00391809">
        <w:rPr>
          <w:rFonts w:cs="Arial"/>
          <w:spacing w:val="-1"/>
        </w:rPr>
        <w:t>λ</w:t>
      </w:r>
      <w:r w:rsidRPr="00391809">
        <w:rPr>
          <w:rFonts w:cs="Arial"/>
          <w:spacing w:val="-3"/>
        </w:rPr>
        <w:t>ε</w:t>
      </w:r>
      <w:r w:rsidRPr="00391809">
        <w:rPr>
          <w:rFonts w:cs="Arial"/>
        </w:rPr>
        <w:t>ι</w:t>
      </w:r>
      <w:r w:rsidRPr="00391809">
        <w:rPr>
          <w:rFonts w:cs="Arial"/>
          <w:spacing w:val="-3"/>
        </w:rPr>
        <w:t>τ</w:t>
      </w:r>
      <w:r w:rsidRPr="00391809">
        <w:rPr>
          <w:rFonts w:cs="Arial"/>
        </w:rPr>
        <w:t>ουρ</w:t>
      </w:r>
      <w:r w:rsidRPr="00391809">
        <w:rPr>
          <w:rFonts w:cs="Arial"/>
          <w:spacing w:val="-3"/>
        </w:rPr>
        <w:t>γ</w:t>
      </w:r>
      <w:r w:rsidRPr="00391809">
        <w:rPr>
          <w:rFonts w:cs="Arial"/>
          <w:spacing w:val="2"/>
        </w:rPr>
        <w:t>ί</w:t>
      </w:r>
      <w:r w:rsidRPr="00391809">
        <w:rPr>
          <w:rFonts w:cs="Arial"/>
        </w:rPr>
        <w:t>ας</w:t>
      </w:r>
      <w:r w:rsidRPr="00391809">
        <w:rPr>
          <w:rFonts w:cs="Arial"/>
          <w:spacing w:val="18"/>
        </w:rPr>
        <w:t xml:space="preserve"> </w:t>
      </w:r>
      <w:r w:rsidRPr="00391809">
        <w:rPr>
          <w:rFonts w:cs="Arial"/>
        </w:rPr>
        <w:t>της</w:t>
      </w:r>
      <w:r w:rsidRPr="00391809">
        <w:rPr>
          <w:rFonts w:cs="Arial"/>
          <w:spacing w:val="16"/>
        </w:rPr>
        <w:t xml:space="preserve"> </w:t>
      </w:r>
      <w:r w:rsidRPr="00391809">
        <w:rPr>
          <w:rFonts w:cs="Arial"/>
        </w:rPr>
        <w:t>ε</w:t>
      </w:r>
      <w:r w:rsidRPr="00391809">
        <w:rPr>
          <w:rFonts w:cs="Arial"/>
          <w:spacing w:val="-1"/>
        </w:rPr>
        <w:t>γκ</w:t>
      </w:r>
      <w:r w:rsidRPr="00391809">
        <w:rPr>
          <w:rFonts w:cs="Arial"/>
          <w:spacing w:val="-2"/>
        </w:rPr>
        <w:t>α</w:t>
      </w:r>
      <w:r w:rsidRPr="00391809">
        <w:rPr>
          <w:rFonts w:cs="Arial"/>
        </w:rPr>
        <w:t>τά</w:t>
      </w:r>
      <w:r w:rsidRPr="00391809">
        <w:rPr>
          <w:rFonts w:cs="Arial"/>
          <w:spacing w:val="1"/>
        </w:rPr>
        <w:t>σ</w:t>
      </w:r>
      <w:r w:rsidRPr="00391809">
        <w:rPr>
          <w:rFonts w:cs="Arial"/>
        </w:rPr>
        <w:t>τ</w:t>
      </w:r>
      <w:r w:rsidRPr="00391809">
        <w:rPr>
          <w:rFonts w:cs="Arial"/>
          <w:spacing w:val="-2"/>
        </w:rPr>
        <w:t>α</w:t>
      </w:r>
      <w:r w:rsidRPr="00391809">
        <w:rPr>
          <w:rFonts w:cs="Arial"/>
          <w:spacing w:val="1"/>
        </w:rPr>
        <w:t>σ</w:t>
      </w:r>
      <w:r w:rsidRPr="00391809">
        <w:rPr>
          <w:rFonts w:cs="Arial"/>
        </w:rPr>
        <w:t>ης</w:t>
      </w:r>
      <w:r w:rsidRPr="00391809">
        <w:rPr>
          <w:rFonts w:cs="Arial"/>
          <w:spacing w:val="19"/>
        </w:rPr>
        <w:t xml:space="preserve"> </w:t>
      </w:r>
      <w:r w:rsidRPr="00391809">
        <w:rPr>
          <w:rFonts w:cs="Arial"/>
          <w:spacing w:val="-3"/>
        </w:rPr>
        <w:t>ε</w:t>
      </w:r>
      <w:r w:rsidRPr="00391809">
        <w:rPr>
          <w:rFonts w:cs="Arial"/>
          <w:spacing w:val="2"/>
        </w:rPr>
        <w:t>ί</w:t>
      </w:r>
      <w:r w:rsidRPr="00391809">
        <w:rPr>
          <w:rFonts w:cs="Arial"/>
          <w:spacing w:val="-3"/>
        </w:rPr>
        <w:t>ν</w:t>
      </w:r>
      <w:r w:rsidRPr="00391809">
        <w:rPr>
          <w:rFonts w:cs="Arial"/>
          <w:spacing w:val="-2"/>
        </w:rPr>
        <w:t>α</w:t>
      </w:r>
      <w:r w:rsidRPr="00391809">
        <w:rPr>
          <w:rFonts w:cs="Arial"/>
        </w:rPr>
        <w:t>ι</w:t>
      </w:r>
      <w:r w:rsidRPr="00391809">
        <w:rPr>
          <w:rFonts w:cs="Arial"/>
          <w:spacing w:val="22"/>
        </w:rPr>
        <w:t xml:space="preserve"> </w:t>
      </w:r>
      <w:r w:rsidRPr="00391809">
        <w:rPr>
          <w:rFonts w:cs="Arial"/>
          <w:spacing w:val="-2"/>
        </w:rPr>
        <w:t>υ</w:t>
      </w:r>
      <w:r w:rsidRPr="00391809">
        <w:rPr>
          <w:rFonts w:cs="Arial"/>
          <w:spacing w:val="1"/>
        </w:rPr>
        <w:t>π</w:t>
      </w:r>
      <w:r w:rsidRPr="00391809">
        <w:rPr>
          <w:rFonts w:cs="Arial"/>
        </w:rPr>
        <w:t>οχρε</w:t>
      </w:r>
      <w:r w:rsidRPr="00391809">
        <w:rPr>
          <w:rFonts w:cs="Arial"/>
          <w:spacing w:val="-3"/>
        </w:rPr>
        <w:t>ω</w:t>
      </w:r>
      <w:r w:rsidRPr="00391809">
        <w:rPr>
          <w:rFonts w:cs="Arial"/>
        </w:rPr>
        <w:t>μέ</w:t>
      </w:r>
      <w:r w:rsidRPr="00391809">
        <w:rPr>
          <w:rFonts w:cs="Arial"/>
          <w:spacing w:val="-1"/>
        </w:rPr>
        <w:t>ν</w:t>
      </w:r>
      <w:r w:rsidRPr="00391809">
        <w:rPr>
          <w:rFonts w:cs="Arial"/>
        </w:rPr>
        <w:t xml:space="preserve">ος </w:t>
      </w:r>
      <w:r w:rsidRPr="00391809">
        <w:rPr>
          <w:rFonts w:cs="Arial"/>
          <w:spacing w:val="-1"/>
        </w:rPr>
        <w:t>ν</w:t>
      </w:r>
      <w:r w:rsidRPr="00391809">
        <w:rPr>
          <w:rFonts w:cs="Arial"/>
        </w:rPr>
        <w:t>α</w:t>
      </w:r>
      <w:r w:rsidRPr="00391809">
        <w:rPr>
          <w:rFonts w:cs="Arial"/>
          <w:spacing w:val="34"/>
        </w:rPr>
        <w:t xml:space="preserve"> </w:t>
      </w:r>
      <w:r w:rsidRPr="00391809">
        <w:rPr>
          <w:rFonts w:cs="Arial"/>
        </w:rPr>
        <w:t>ε</w:t>
      </w:r>
      <w:r w:rsidRPr="00391809">
        <w:rPr>
          <w:rFonts w:cs="Arial"/>
          <w:spacing w:val="-1"/>
        </w:rPr>
        <w:t>φ</w:t>
      </w:r>
      <w:r w:rsidRPr="00391809">
        <w:rPr>
          <w:rFonts w:cs="Arial"/>
        </w:rPr>
        <w:t>αρμό</w:t>
      </w:r>
      <w:r w:rsidRPr="00391809">
        <w:rPr>
          <w:rFonts w:cs="Arial"/>
          <w:spacing w:val="-1"/>
        </w:rPr>
        <w:t>ζ</w:t>
      </w:r>
      <w:r w:rsidRPr="00391809">
        <w:rPr>
          <w:rFonts w:cs="Arial"/>
          <w:spacing w:val="-3"/>
        </w:rPr>
        <w:t>ε</w:t>
      </w:r>
      <w:r w:rsidRPr="00391809">
        <w:rPr>
          <w:rFonts w:cs="Arial"/>
        </w:rPr>
        <w:t>ι</w:t>
      </w:r>
      <w:r w:rsidRPr="00391809">
        <w:rPr>
          <w:rFonts w:cs="Arial"/>
          <w:spacing w:val="36"/>
        </w:rPr>
        <w:t xml:space="preserve"> </w:t>
      </w:r>
      <w:r w:rsidRPr="00391809">
        <w:rPr>
          <w:rFonts w:cs="Arial"/>
          <w:spacing w:val="1"/>
        </w:rPr>
        <w:t>σ</w:t>
      </w:r>
      <w:r w:rsidRPr="00391809">
        <w:rPr>
          <w:rFonts w:cs="Arial"/>
          <w:spacing w:val="-2"/>
        </w:rPr>
        <w:t>υ</w:t>
      </w:r>
      <w:r w:rsidRPr="00391809">
        <w:rPr>
          <w:rFonts w:cs="Arial"/>
          <w:spacing w:val="-1"/>
        </w:rPr>
        <w:t>γκ</w:t>
      </w:r>
      <w:r w:rsidRPr="00391809">
        <w:rPr>
          <w:rFonts w:cs="Arial"/>
        </w:rPr>
        <w:t>ε</w:t>
      </w:r>
      <w:r w:rsidRPr="00391809">
        <w:rPr>
          <w:rFonts w:cs="Arial"/>
          <w:spacing w:val="-1"/>
        </w:rPr>
        <w:t>κ</w:t>
      </w:r>
      <w:r w:rsidRPr="00391809">
        <w:rPr>
          <w:rFonts w:cs="Arial"/>
        </w:rPr>
        <w:t>ρ</w:t>
      </w:r>
      <w:r w:rsidRPr="00391809">
        <w:rPr>
          <w:rFonts w:cs="Arial"/>
          <w:spacing w:val="2"/>
        </w:rPr>
        <w:t>ι</w:t>
      </w:r>
      <w:r w:rsidRPr="00391809">
        <w:rPr>
          <w:rFonts w:cs="Arial"/>
          <w:spacing w:val="-2"/>
        </w:rPr>
        <w:t>μ</w:t>
      </w:r>
      <w:r w:rsidRPr="00391809">
        <w:rPr>
          <w:rFonts w:cs="Arial"/>
        </w:rPr>
        <w:t>έ</w:t>
      </w:r>
      <w:r w:rsidRPr="00391809">
        <w:rPr>
          <w:rFonts w:cs="Arial"/>
          <w:spacing w:val="-1"/>
        </w:rPr>
        <w:t>ν</w:t>
      </w:r>
      <w:r w:rsidRPr="00391809">
        <w:rPr>
          <w:rFonts w:cs="Arial"/>
        </w:rPr>
        <w:t>ο</w:t>
      </w:r>
      <w:r w:rsidRPr="00391809">
        <w:rPr>
          <w:rFonts w:cs="Arial"/>
          <w:spacing w:val="34"/>
        </w:rPr>
        <w:t xml:space="preserve"> </w:t>
      </w:r>
      <w:r w:rsidRPr="00391809">
        <w:rPr>
          <w:rFonts w:cs="Arial"/>
        </w:rPr>
        <w:t>διά</w:t>
      </w:r>
      <w:r w:rsidRPr="00391809">
        <w:rPr>
          <w:rFonts w:cs="Arial"/>
          <w:spacing w:val="-1"/>
        </w:rPr>
        <w:t>γ</w:t>
      </w:r>
      <w:r w:rsidRPr="00391809">
        <w:rPr>
          <w:rFonts w:cs="Arial"/>
          <w:spacing w:val="-3"/>
        </w:rPr>
        <w:t>ρ</w:t>
      </w:r>
      <w:r w:rsidRPr="00391809">
        <w:rPr>
          <w:rFonts w:cs="Arial"/>
        </w:rPr>
        <w:t>αμμα</w:t>
      </w:r>
      <w:r w:rsidRPr="00391809">
        <w:rPr>
          <w:rFonts w:cs="Arial"/>
          <w:spacing w:val="34"/>
        </w:rPr>
        <w:t xml:space="preserve"> </w:t>
      </w:r>
      <w:r w:rsidRPr="00391809">
        <w:rPr>
          <w:rFonts w:cs="Arial"/>
          <w:spacing w:val="-1"/>
        </w:rPr>
        <w:t>λ</w:t>
      </w:r>
      <w:r w:rsidRPr="00391809">
        <w:rPr>
          <w:rFonts w:cs="Arial"/>
          <w:spacing w:val="-3"/>
        </w:rPr>
        <w:t>ε</w:t>
      </w:r>
      <w:r w:rsidRPr="00391809">
        <w:rPr>
          <w:rFonts w:cs="Arial"/>
          <w:spacing w:val="2"/>
        </w:rPr>
        <w:t>ι</w:t>
      </w:r>
      <w:r w:rsidRPr="00391809">
        <w:rPr>
          <w:rFonts w:cs="Arial"/>
        </w:rPr>
        <w:t>τ</w:t>
      </w:r>
      <w:r w:rsidRPr="00391809">
        <w:rPr>
          <w:rFonts w:cs="Arial"/>
          <w:spacing w:val="-3"/>
        </w:rPr>
        <w:t>ο</w:t>
      </w:r>
      <w:r w:rsidRPr="00391809">
        <w:rPr>
          <w:rFonts w:cs="Arial"/>
        </w:rPr>
        <w:t>υρ</w:t>
      </w:r>
      <w:r w:rsidRPr="00391809">
        <w:rPr>
          <w:rFonts w:cs="Arial"/>
          <w:spacing w:val="-3"/>
        </w:rPr>
        <w:t>γ</w:t>
      </w:r>
      <w:r w:rsidRPr="00391809">
        <w:rPr>
          <w:rFonts w:cs="Arial"/>
          <w:spacing w:val="2"/>
        </w:rPr>
        <w:t>ί</w:t>
      </w:r>
      <w:r w:rsidRPr="00391809">
        <w:rPr>
          <w:rFonts w:cs="Arial"/>
        </w:rPr>
        <w:t>ας</w:t>
      </w:r>
      <w:r w:rsidRPr="00391809">
        <w:rPr>
          <w:rFonts w:cs="Arial"/>
          <w:spacing w:val="30"/>
        </w:rPr>
        <w:t xml:space="preserve"> </w:t>
      </w:r>
      <w:r w:rsidRPr="00391809">
        <w:rPr>
          <w:rFonts w:cs="Arial"/>
        </w:rPr>
        <w:t>το</w:t>
      </w:r>
      <w:r w:rsidRPr="00391809">
        <w:rPr>
          <w:rFonts w:cs="Arial"/>
          <w:spacing w:val="34"/>
        </w:rPr>
        <w:t xml:space="preserve"> </w:t>
      </w:r>
      <w:r w:rsidRPr="00391809">
        <w:rPr>
          <w:rFonts w:cs="Arial"/>
        </w:rPr>
        <w:t>ο</w:t>
      </w:r>
      <w:r w:rsidRPr="00391809">
        <w:rPr>
          <w:rFonts w:cs="Arial"/>
          <w:spacing w:val="1"/>
        </w:rPr>
        <w:t>π</w:t>
      </w:r>
      <w:r w:rsidRPr="00391809">
        <w:rPr>
          <w:rFonts w:cs="Arial"/>
        </w:rPr>
        <w:t>οίο θα</w:t>
      </w:r>
      <w:r w:rsidRPr="00391809">
        <w:rPr>
          <w:rFonts w:cs="Arial"/>
          <w:spacing w:val="30"/>
        </w:rPr>
        <w:t xml:space="preserve"> </w:t>
      </w:r>
      <w:r w:rsidRPr="00391809">
        <w:rPr>
          <w:rFonts w:cs="Arial"/>
        </w:rPr>
        <w:t>α</w:t>
      </w:r>
      <w:r w:rsidRPr="00391809">
        <w:rPr>
          <w:rFonts w:cs="Arial"/>
          <w:spacing w:val="-1"/>
        </w:rPr>
        <w:t>ν</w:t>
      </w:r>
      <w:r w:rsidRPr="00391809">
        <w:rPr>
          <w:rFonts w:cs="Arial"/>
        </w:rPr>
        <w:t>α</w:t>
      </w:r>
      <w:r w:rsidRPr="00391809">
        <w:rPr>
          <w:rFonts w:cs="Arial"/>
          <w:spacing w:val="-1"/>
        </w:rPr>
        <w:t>φ</w:t>
      </w:r>
      <w:r w:rsidRPr="00391809">
        <w:rPr>
          <w:rFonts w:cs="Arial"/>
        </w:rPr>
        <w:t>έρ</w:t>
      </w:r>
      <w:r w:rsidRPr="00391809">
        <w:rPr>
          <w:rFonts w:cs="Arial"/>
          <w:spacing w:val="-3"/>
        </w:rPr>
        <w:t>ε</w:t>
      </w:r>
      <w:r w:rsidRPr="00391809">
        <w:rPr>
          <w:rFonts w:cs="Arial"/>
        </w:rPr>
        <w:t>ι</w:t>
      </w:r>
      <w:r w:rsidRPr="00391809">
        <w:rPr>
          <w:rFonts w:cs="Arial"/>
          <w:spacing w:val="32"/>
        </w:rPr>
        <w:t xml:space="preserve"> </w:t>
      </w:r>
      <w:r w:rsidRPr="00391809">
        <w:rPr>
          <w:rFonts w:cs="Arial"/>
        </w:rPr>
        <w:t>θε</w:t>
      </w:r>
      <w:r w:rsidRPr="00391809">
        <w:rPr>
          <w:rFonts w:cs="Arial"/>
          <w:spacing w:val="-3"/>
        </w:rPr>
        <w:t>ρ</w:t>
      </w:r>
      <w:r w:rsidRPr="00391809">
        <w:rPr>
          <w:rFonts w:cs="Arial"/>
        </w:rPr>
        <w:t>μο</w:t>
      </w:r>
      <w:r w:rsidRPr="00391809">
        <w:rPr>
          <w:rFonts w:cs="Arial"/>
          <w:spacing w:val="-1"/>
        </w:rPr>
        <w:t>κ</w:t>
      </w:r>
      <w:r w:rsidRPr="00391809">
        <w:rPr>
          <w:rFonts w:cs="Arial"/>
        </w:rPr>
        <w:t>ρα</w:t>
      </w:r>
      <w:r w:rsidRPr="00391809">
        <w:rPr>
          <w:rFonts w:cs="Arial"/>
          <w:spacing w:val="-2"/>
        </w:rPr>
        <w:t>σ</w:t>
      </w:r>
      <w:r w:rsidRPr="00391809">
        <w:rPr>
          <w:rFonts w:cs="Arial"/>
        </w:rPr>
        <w:t xml:space="preserve">ία </w:t>
      </w:r>
      <w:r w:rsidRPr="00391809">
        <w:rPr>
          <w:rFonts w:cs="Arial"/>
          <w:spacing w:val="-40"/>
        </w:rPr>
        <w:t xml:space="preserve"> </w:t>
      </w:r>
      <w:r w:rsidRPr="00391809">
        <w:rPr>
          <w:rFonts w:cs="Arial"/>
        </w:rPr>
        <w:t>α</w:t>
      </w:r>
      <w:r w:rsidRPr="00391809">
        <w:rPr>
          <w:rFonts w:cs="Arial"/>
          <w:spacing w:val="1"/>
        </w:rPr>
        <w:t>π</w:t>
      </w:r>
      <w:r w:rsidRPr="00391809">
        <w:rPr>
          <w:rFonts w:cs="Arial"/>
          <w:spacing w:val="-3"/>
        </w:rPr>
        <w:t>ο</w:t>
      </w:r>
      <w:r w:rsidRPr="00391809">
        <w:rPr>
          <w:rFonts w:cs="Arial"/>
        </w:rPr>
        <w:t>τ</w:t>
      </w:r>
      <w:r w:rsidRPr="00391809">
        <w:rPr>
          <w:rFonts w:cs="Arial"/>
          <w:spacing w:val="-3"/>
        </w:rPr>
        <w:t>έ</w:t>
      </w:r>
      <w:r w:rsidRPr="00391809">
        <w:rPr>
          <w:rFonts w:cs="Arial"/>
          <w:spacing w:val="-1"/>
        </w:rPr>
        <w:t>φ</w:t>
      </w:r>
      <w:r w:rsidRPr="00391809">
        <w:rPr>
          <w:rFonts w:cs="Arial"/>
        </w:rPr>
        <w:t>ρω</w:t>
      </w:r>
      <w:r w:rsidRPr="00391809">
        <w:rPr>
          <w:rFonts w:cs="Arial"/>
          <w:spacing w:val="1"/>
        </w:rPr>
        <w:t>σ</w:t>
      </w:r>
      <w:r w:rsidRPr="00391809">
        <w:rPr>
          <w:rFonts w:cs="Arial"/>
        </w:rPr>
        <w:t>η</w:t>
      </w:r>
      <w:r w:rsidRPr="00391809">
        <w:rPr>
          <w:rFonts w:cs="Arial"/>
          <w:spacing w:val="-1"/>
        </w:rPr>
        <w:t>ς</w:t>
      </w:r>
      <w:r w:rsidRPr="00391809">
        <w:rPr>
          <w:rFonts w:cs="Arial"/>
        </w:rPr>
        <w:t>,</w:t>
      </w:r>
      <w:r w:rsidRPr="00391809">
        <w:rPr>
          <w:rFonts w:cs="Arial"/>
          <w:spacing w:val="30"/>
        </w:rPr>
        <w:t xml:space="preserve"> </w:t>
      </w:r>
      <w:r w:rsidRPr="00391809">
        <w:rPr>
          <w:rFonts w:cs="Arial"/>
        </w:rPr>
        <w:t>χρό</w:t>
      </w:r>
      <w:r w:rsidRPr="00391809">
        <w:rPr>
          <w:rFonts w:cs="Arial"/>
          <w:spacing w:val="-1"/>
        </w:rPr>
        <w:t>ν</w:t>
      </w:r>
      <w:r w:rsidRPr="00391809">
        <w:rPr>
          <w:rFonts w:cs="Arial"/>
        </w:rPr>
        <w:t>ο</w:t>
      </w:r>
      <w:r w:rsidRPr="00391809">
        <w:rPr>
          <w:rFonts w:cs="Arial"/>
          <w:spacing w:val="27"/>
        </w:rPr>
        <w:t xml:space="preserve"> </w:t>
      </w:r>
      <w:r w:rsidRPr="00391809">
        <w:rPr>
          <w:rFonts w:cs="Arial"/>
          <w:spacing w:val="1"/>
        </w:rPr>
        <w:t>π</w:t>
      </w:r>
      <w:r w:rsidRPr="00391809">
        <w:rPr>
          <w:rFonts w:cs="Arial"/>
        </w:rPr>
        <w:t>αρ</w:t>
      </w:r>
      <w:r w:rsidRPr="00391809">
        <w:rPr>
          <w:rFonts w:cs="Arial"/>
          <w:spacing w:val="-2"/>
        </w:rPr>
        <w:t>α</w:t>
      </w:r>
      <w:r w:rsidRPr="00391809">
        <w:rPr>
          <w:rFonts w:cs="Arial"/>
        </w:rPr>
        <w:t>μο</w:t>
      </w:r>
      <w:r w:rsidRPr="00391809">
        <w:rPr>
          <w:rFonts w:cs="Arial"/>
          <w:spacing w:val="-1"/>
        </w:rPr>
        <w:t>ν</w:t>
      </w:r>
      <w:r w:rsidRPr="00391809">
        <w:rPr>
          <w:rFonts w:cs="Arial"/>
        </w:rPr>
        <w:t>ής των δη</w:t>
      </w:r>
      <w:r w:rsidRPr="00391809">
        <w:rPr>
          <w:rFonts w:cs="Arial"/>
          <w:spacing w:val="-2"/>
        </w:rPr>
        <w:t>μ</w:t>
      </w:r>
      <w:r w:rsidRPr="00391809">
        <w:rPr>
          <w:rFonts w:cs="Arial"/>
          <w:spacing w:val="2"/>
        </w:rPr>
        <w:t>ι</w:t>
      </w:r>
      <w:r w:rsidRPr="00391809">
        <w:rPr>
          <w:rFonts w:cs="Arial"/>
          <w:spacing w:val="-3"/>
        </w:rPr>
        <w:t>ο</w:t>
      </w:r>
      <w:r w:rsidRPr="00391809">
        <w:rPr>
          <w:rFonts w:cs="Arial"/>
        </w:rPr>
        <w:t>υρ</w:t>
      </w:r>
      <w:r w:rsidRPr="00391809">
        <w:rPr>
          <w:rFonts w:cs="Arial"/>
          <w:spacing w:val="-3"/>
        </w:rPr>
        <w:t>γ</w:t>
      </w:r>
      <w:r w:rsidRPr="00391809">
        <w:rPr>
          <w:rFonts w:cs="Arial"/>
        </w:rPr>
        <w:t>ουμέ</w:t>
      </w:r>
      <w:r w:rsidRPr="00391809">
        <w:rPr>
          <w:rFonts w:cs="Arial"/>
          <w:spacing w:val="-1"/>
        </w:rPr>
        <w:t>ν</w:t>
      </w:r>
      <w:r w:rsidRPr="00391809">
        <w:rPr>
          <w:rFonts w:cs="Arial"/>
        </w:rPr>
        <w:t>ων α</w:t>
      </w:r>
      <w:r w:rsidRPr="00391809">
        <w:rPr>
          <w:rFonts w:cs="Arial"/>
          <w:spacing w:val="-1"/>
        </w:rPr>
        <w:t>π</w:t>
      </w:r>
      <w:r w:rsidRPr="00391809">
        <w:rPr>
          <w:rFonts w:cs="Arial"/>
        </w:rPr>
        <w:t>α</w:t>
      </w:r>
      <w:r w:rsidRPr="00391809">
        <w:rPr>
          <w:rFonts w:cs="Arial"/>
          <w:spacing w:val="-3"/>
        </w:rPr>
        <w:t>ε</w:t>
      </w:r>
      <w:r w:rsidRPr="00391809">
        <w:rPr>
          <w:rFonts w:cs="Arial"/>
        </w:rPr>
        <w:t>ρ</w:t>
      </w:r>
      <w:r w:rsidRPr="00391809">
        <w:rPr>
          <w:rFonts w:cs="Arial"/>
          <w:spacing w:val="2"/>
        </w:rPr>
        <w:t>ί</w:t>
      </w:r>
      <w:r w:rsidRPr="00391809">
        <w:rPr>
          <w:rFonts w:cs="Arial"/>
        </w:rPr>
        <w:t xml:space="preserve">ων </w:t>
      </w:r>
      <w:r w:rsidRPr="00391809">
        <w:rPr>
          <w:rFonts w:cs="Arial"/>
          <w:spacing w:val="1"/>
        </w:rPr>
        <w:t>σ</w:t>
      </w:r>
      <w:r w:rsidRPr="00391809">
        <w:rPr>
          <w:rFonts w:cs="Arial"/>
        </w:rPr>
        <w:t xml:space="preserve">την </w:t>
      </w:r>
      <w:r w:rsidRPr="00391809">
        <w:rPr>
          <w:rFonts w:cs="Arial"/>
          <w:spacing w:val="1"/>
        </w:rPr>
        <w:t>π</w:t>
      </w:r>
      <w:r w:rsidRPr="00391809">
        <w:rPr>
          <w:rFonts w:cs="Arial"/>
        </w:rPr>
        <w:t>αρ</w:t>
      </w:r>
      <w:r w:rsidRPr="00391809">
        <w:rPr>
          <w:rFonts w:cs="Arial"/>
          <w:spacing w:val="-2"/>
        </w:rPr>
        <w:t>α</w:t>
      </w:r>
      <w:r w:rsidRPr="00391809">
        <w:rPr>
          <w:rFonts w:cs="Arial"/>
          <w:spacing w:val="1"/>
        </w:rPr>
        <w:t>π</w:t>
      </w:r>
      <w:r w:rsidRPr="00391809">
        <w:rPr>
          <w:rFonts w:cs="Arial"/>
        </w:rPr>
        <w:t>ά</w:t>
      </w:r>
      <w:r w:rsidRPr="00391809">
        <w:rPr>
          <w:rFonts w:cs="Arial"/>
          <w:spacing w:val="-3"/>
        </w:rPr>
        <w:t>ν</w:t>
      </w:r>
      <w:r w:rsidRPr="00391809">
        <w:rPr>
          <w:rFonts w:cs="Arial"/>
        </w:rPr>
        <w:t>ω θερμο</w:t>
      </w:r>
      <w:r w:rsidRPr="00391809">
        <w:rPr>
          <w:rFonts w:cs="Arial"/>
          <w:spacing w:val="-1"/>
        </w:rPr>
        <w:t>κ</w:t>
      </w:r>
      <w:r w:rsidRPr="00391809">
        <w:rPr>
          <w:rFonts w:cs="Arial"/>
        </w:rPr>
        <w:t>ρ</w:t>
      </w:r>
      <w:r w:rsidRPr="00391809">
        <w:rPr>
          <w:rFonts w:cs="Arial"/>
          <w:spacing w:val="-2"/>
        </w:rPr>
        <w:t>ασ</w:t>
      </w:r>
      <w:r w:rsidRPr="00391809">
        <w:rPr>
          <w:rFonts w:cs="Arial"/>
          <w:spacing w:val="2"/>
        </w:rPr>
        <w:t>ί</w:t>
      </w:r>
      <w:r w:rsidRPr="00391809">
        <w:rPr>
          <w:rFonts w:cs="Arial"/>
        </w:rPr>
        <w:t>α</w:t>
      </w:r>
      <w:r w:rsidRPr="00391809">
        <w:rPr>
          <w:rFonts w:cs="Arial"/>
          <w:spacing w:val="10"/>
        </w:rPr>
        <w:t xml:space="preserve"> </w:t>
      </w:r>
      <w:r w:rsidRPr="00391809">
        <w:rPr>
          <w:rFonts w:cs="Arial"/>
          <w:spacing w:val="-2"/>
        </w:rPr>
        <w:t>α</w:t>
      </w:r>
      <w:r w:rsidRPr="00391809">
        <w:rPr>
          <w:rFonts w:cs="Arial"/>
          <w:spacing w:val="1"/>
        </w:rPr>
        <w:t>π</w:t>
      </w:r>
      <w:r w:rsidRPr="00391809">
        <w:rPr>
          <w:rFonts w:cs="Arial"/>
          <w:spacing w:val="-3"/>
        </w:rPr>
        <w:t>ο</w:t>
      </w:r>
      <w:r w:rsidRPr="00391809">
        <w:rPr>
          <w:rFonts w:cs="Arial"/>
        </w:rPr>
        <w:t>τέ</w:t>
      </w:r>
      <w:r w:rsidRPr="00391809">
        <w:rPr>
          <w:rFonts w:cs="Arial"/>
          <w:spacing w:val="-1"/>
        </w:rPr>
        <w:t>φ</w:t>
      </w:r>
      <w:r w:rsidRPr="00391809">
        <w:rPr>
          <w:rFonts w:cs="Arial"/>
        </w:rPr>
        <w:t>ρω</w:t>
      </w:r>
      <w:r w:rsidRPr="00391809">
        <w:rPr>
          <w:rFonts w:cs="Arial"/>
          <w:spacing w:val="1"/>
        </w:rPr>
        <w:t>σ</w:t>
      </w:r>
      <w:r w:rsidRPr="00391809">
        <w:rPr>
          <w:rFonts w:cs="Arial"/>
        </w:rPr>
        <w:t>η</w:t>
      </w:r>
      <w:r w:rsidRPr="00391809">
        <w:rPr>
          <w:rFonts w:cs="Arial"/>
          <w:spacing w:val="-1"/>
        </w:rPr>
        <w:t>ς</w:t>
      </w:r>
      <w:r w:rsidRPr="00391809">
        <w:rPr>
          <w:rFonts w:cs="Arial"/>
        </w:rPr>
        <w:t>,</w:t>
      </w:r>
      <w:r w:rsidRPr="00391809">
        <w:rPr>
          <w:rFonts w:cs="Arial"/>
          <w:spacing w:val="11"/>
        </w:rPr>
        <w:t xml:space="preserve"> </w:t>
      </w:r>
      <w:r w:rsidRPr="00391809">
        <w:rPr>
          <w:rFonts w:cs="Arial"/>
          <w:spacing w:val="-2"/>
        </w:rPr>
        <w:t>α</w:t>
      </w:r>
      <w:r w:rsidRPr="00391809">
        <w:rPr>
          <w:rFonts w:cs="Arial"/>
          <w:spacing w:val="1"/>
        </w:rPr>
        <w:t>π</w:t>
      </w:r>
      <w:r w:rsidRPr="00391809">
        <w:rPr>
          <w:rFonts w:cs="Arial"/>
        </w:rPr>
        <w:t>οδ</w:t>
      </w:r>
      <w:r w:rsidRPr="00391809">
        <w:rPr>
          <w:rFonts w:cs="Arial"/>
          <w:spacing w:val="-3"/>
        </w:rPr>
        <w:t>ε</w:t>
      </w:r>
      <w:r w:rsidRPr="00391809">
        <w:rPr>
          <w:rFonts w:cs="Arial"/>
          <w:spacing w:val="-1"/>
        </w:rPr>
        <w:t>κ</w:t>
      </w:r>
      <w:r w:rsidRPr="00391809">
        <w:rPr>
          <w:rFonts w:cs="Arial"/>
        </w:rPr>
        <w:t>τή</w:t>
      </w:r>
      <w:r w:rsidRPr="00391809">
        <w:rPr>
          <w:rFonts w:cs="Arial"/>
          <w:spacing w:val="10"/>
        </w:rPr>
        <w:t xml:space="preserve"> </w:t>
      </w:r>
      <w:r w:rsidRPr="00391809">
        <w:rPr>
          <w:rFonts w:cs="Arial"/>
          <w:spacing w:val="1"/>
        </w:rPr>
        <w:t>σ</w:t>
      </w:r>
      <w:r w:rsidRPr="00391809">
        <w:rPr>
          <w:rFonts w:cs="Arial"/>
        </w:rPr>
        <w:t>υ</w:t>
      </w:r>
      <w:r w:rsidRPr="00391809">
        <w:rPr>
          <w:rFonts w:cs="Arial"/>
          <w:spacing w:val="1"/>
        </w:rPr>
        <w:t>σ</w:t>
      </w:r>
      <w:r w:rsidRPr="00391809">
        <w:rPr>
          <w:rFonts w:cs="Arial"/>
          <w:spacing w:val="-1"/>
        </w:rPr>
        <w:t>κ</w:t>
      </w:r>
      <w:r w:rsidRPr="00391809">
        <w:rPr>
          <w:rFonts w:cs="Arial"/>
          <w:spacing w:val="-3"/>
        </w:rPr>
        <w:t>ε</w:t>
      </w:r>
      <w:r w:rsidRPr="00391809">
        <w:rPr>
          <w:rFonts w:cs="Arial"/>
        </w:rPr>
        <w:t>υα</w:t>
      </w:r>
      <w:r w:rsidRPr="00391809">
        <w:rPr>
          <w:rFonts w:cs="Arial"/>
          <w:spacing w:val="-2"/>
        </w:rPr>
        <w:t>σ</w:t>
      </w:r>
      <w:r w:rsidRPr="00391809">
        <w:rPr>
          <w:rFonts w:cs="Arial"/>
        </w:rPr>
        <w:t>ία,</w:t>
      </w:r>
      <w:r w:rsidRPr="00391809">
        <w:rPr>
          <w:rFonts w:cs="Arial"/>
          <w:spacing w:val="8"/>
        </w:rPr>
        <w:t xml:space="preserve"> </w:t>
      </w:r>
      <w:r w:rsidRPr="00391809">
        <w:rPr>
          <w:rFonts w:cs="Arial"/>
        </w:rPr>
        <w:t>α</w:t>
      </w:r>
      <w:r w:rsidRPr="00391809">
        <w:rPr>
          <w:rFonts w:cs="Arial"/>
          <w:spacing w:val="1"/>
        </w:rPr>
        <w:t>π</w:t>
      </w:r>
      <w:r w:rsidRPr="00391809">
        <w:rPr>
          <w:rFonts w:cs="Arial"/>
        </w:rPr>
        <w:t>οδε</w:t>
      </w:r>
      <w:r w:rsidRPr="00391809">
        <w:rPr>
          <w:rFonts w:cs="Arial"/>
          <w:spacing w:val="-3"/>
        </w:rPr>
        <w:t>κτ</w:t>
      </w:r>
      <w:r w:rsidRPr="00391809">
        <w:rPr>
          <w:rFonts w:cs="Arial"/>
        </w:rPr>
        <w:t xml:space="preserve">ή </w:t>
      </w:r>
      <w:r w:rsidRPr="00391809">
        <w:rPr>
          <w:rFonts w:cs="Arial"/>
          <w:spacing w:val="1"/>
        </w:rPr>
        <w:t>π</w:t>
      </w:r>
      <w:r w:rsidRPr="00391809">
        <w:rPr>
          <w:rFonts w:cs="Arial"/>
        </w:rPr>
        <w:t>ε</w:t>
      </w:r>
      <w:r w:rsidRPr="00391809">
        <w:rPr>
          <w:rFonts w:cs="Arial"/>
          <w:spacing w:val="-3"/>
        </w:rPr>
        <w:t>ρ</w:t>
      </w:r>
      <w:r w:rsidRPr="00391809">
        <w:rPr>
          <w:rFonts w:cs="Arial"/>
          <w:spacing w:val="2"/>
        </w:rPr>
        <w:t>ι</w:t>
      </w:r>
      <w:r w:rsidRPr="00391809">
        <w:rPr>
          <w:rFonts w:cs="Arial"/>
        </w:rPr>
        <w:t>ε</w:t>
      </w:r>
      <w:r w:rsidRPr="00391809">
        <w:rPr>
          <w:rFonts w:cs="Arial"/>
          <w:spacing w:val="-1"/>
        </w:rPr>
        <w:t>κ</w:t>
      </w:r>
      <w:r w:rsidRPr="00391809">
        <w:rPr>
          <w:rFonts w:cs="Arial"/>
          <w:spacing w:val="-3"/>
        </w:rPr>
        <w:t>τ</w:t>
      </w:r>
      <w:r w:rsidRPr="00391809">
        <w:rPr>
          <w:rFonts w:cs="Arial"/>
          <w:spacing w:val="2"/>
        </w:rPr>
        <w:t>ι</w:t>
      </w:r>
      <w:r w:rsidRPr="00391809">
        <w:rPr>
          <w:rFonts w:cs="Arial"/>
          <w:spacing w:val="-1"/>
        </w:rPr>
        <w:t>κ</w:t>
      </w:r>
      <w:r w:rsidRPr="00391809">
        <w:rPr>
          <w:rFonts w:cs="Arial"/>
        </w:rPr>
        <w:t>ό</w:t>
      </w:r>
      <w:r w:rsidRPr="00391809">
        <w:rPr>
          <w:rFonts w:cs="Arial"/>
          <w:spacing w:val="-3"/>
        </w:rPr>
        <w:t>τ</w:t>
      </w:r>
      <w:r w:rsidRPr="00391809">
        <w:rPr>
          <w:rFonts w:cs="Arial"/>
        </w:rPr>
        <w:t>ητα</w:t>
      </w:r>
      <w:r w:rsidRPr="00391809">
        <w:rPr>
          <w:rFonts w:cs="Arial"/>
          <w:spacing w:val="23"/>
        </w:rPr>
        <w:t xml:space="preserve"> </w:t>
      </w:r>
      <w:r w:rsidRPr="00391809">
        <w:rPr>
          <w:rFonts w:cs="Arial"/>
          <w:spacing w:val="-3"/>
        </w:rPr>
        <w:t>τ</w:t>
      </w:r>
      <w:r w:rsidRPr="00391809">
        <w:rPr>
          <w:rFonts w:cs="Arial"/>
        </w:rPr>
        <w:t xml:space="preserve">ων </w:t>
      </w:r>
      <w:r w:rsidRPr="00391809">
        <w:rPr>
          <w:rFonts w:cs="Arial"/>
          <w:spacing w:val="-48"/>
        </w:rPr>
        <w:t xml:space="preserve"> </w:t>
      </w:r>
      <w:r w:rsidRPr="00391809">
        <w:rPr>
          <w:rFonts w:cs="Arial"/>
        </w:rPr>
        <w:t>α</w:t>
      </w:r>
      <w:r w:rsidRPr="00391809">
        <w:rPr>
          <w:rFonts w:cs="Arial"/>
          <w:spacing w:val="1"/>
        </w:rPr>
        <w:t>π</w:t>
      </w:r>
      <w:r w:rsidRPr="00391809">
        <w:rPr>
          <w:rFonts w:cs="Arial"/>
          <w:spacing w:val="-3"/>
        </w:rPr>
        <w:t>ο</w:t>
      </w:r>
      <w:r w:rsidRPr="00391809">
        <w:rPr>
          <w:rFonts w:cs="Arial"/>
          <w:spacing w:val="1"/>
        </w:rPr>
        <w:t>β</w:t>
      </w:r>
      <w:r w:rsidRPr="00391809">
        <w:rPr>
          <w:rFonts w:cs="Arial"/>
          <w:spacing w:val="-1"/>
        </w:rPr>
        <w:t>λ</w:t>
      </w:r>
      <w:r w:rsidRPr="00391809">
        <w:rPr>
          <w:rFonts w:cs="Arial"/>
        </w:rPr>
        <w:t>ήτων</w:t>
      </w:r>
      <w:r w:rsidRPr="00391809">
        <w:rPr>
          <w:rFonts w:cs="Arial"/>
          <w:spacing w:val="47"/>
        </w:rPr>
        <w:t xml:space="preserve"> </w:t>
      </w:r>
      <w:r w:rsidRPr="00391809">
        <w:rPr>
          <w:rFonts w:cs="Arial"/>
          <w:spacing w:val="-2"/>
        </w:rPr>
        <w:t>σ</w:t>
      </w:r>
      <w:r w:rsidRPr="00391809">
        <w:rPr>
          <w:rFonts w:cs="Arial"/>
        </w:rPr>
        <w:t>ε</w:t>
      </w:r>
      <w:r w:rsidRPr="00391809">
        <w:rPr>
          <w:rFonts w:cs="Arial"/>
          <w:spacing w:val="22"/>
        </w:rPr>
        <w:t xml:space="preserve"> </w:t>
      </w:r>
      <w:r w:rsidRPr="00391809">
        <w:rPr>
          <w:rFonts w:cs="Arial"/>
        </w:rPr>
        <w:t>υ</w:t>
      </w:r>
      <w:r w:rsidRPr="00391809">
        <w:rPr>
          <w:rFonts w:cs="Arial"/>
          <w:spacing w:val="-1"/>
        </w:rPr>
        <w:t>γ</w:t>
      </w:r>
      <w:r w:rsidRPr="00391809">
        <w:rPr>
          <w:rFonts w:cs="Arial"/>
        </w:rPr>
        <w:t>ρα</w:t>
      </w:r>
      <w:r w:rsidRPr="00391809">
        <w:rPr>
          <w:rFonts w:cs="Arial"/>
          <w:spacing w:val="-2"/>
        </w:rPr>
        <w:t>σ</w:t>
      </w:r>
      <w:r w:rsidRPr="00391809">
        <w:rPr>
          <w:rFonts w:cs="Arial"/>
        </w:rPr>
        <w:t>ία,</w:t>
      </w:r>
      <w:r w:rsidRPr="00391809">
        <w:rPr>
          <w:rFonts w:cs="Arial"/>
          <w:spacing w:val="49"/>
        </w:rPr>
        <w:t xml:space="preserve"> </w:t>
      </w:r>
      <w:r w:rsidRPr="00391809">
        <w:rPr>
          <w:rFonts w:cs="Arial"/>
        </w:rPr>
        <w:t>μέ</w:t>
      </w:r>
      <w:r w:rsidRPr="00391809">
        <w:rPr>
          <w:rFonts w:cs="Arial"/>
          <w:spacing w:val="-3"/>
        </w:rPr>
        <w:t>γ</w:t>
      </w:r>
      <w:r w:rsidRPr="00391809">
        <w:rPr>
          <w:rFonts w:cs="Arial"/>
          <w:spacing w:val="2"/>
        </w:rPr>
        <w:t>ι</w:t>
      </w:r>
      <w:r w:rsidRPr="00391809">
        <w:rPr>
          <w:rFonts w:cs="Arial"/>
          <w:spacing w:val="-2"/>
        </w:rPr>
        <w:t>σ</w:t>
      </w:r>
      <w:r w:rsidRPr="00391809">
        <w:rPr>
          <w:rFonts w:cs="Arial"/>
        </w:rPr>
        <w:t>το</w:t>
      </w:r>
      <w:r w:rsidRPr="00391809">
        <w:rPr>
          <w:rFonts w:cs="Arial"/>
          <w:spacing w:val="22"/>
        </w:rPr>
        <w:t xml:space="preserve"> </w:t>
      </w:r>
      <w:r w:rsidRPr="00391809">
        <w:rPr>
          <w:rFonts w:cs="Arial"/>
          <w:spacing w:val="-1"/>
        </w:rPr>
        <w:t>φ</w:t>
      </w:r>
      <w:r w:rsidRPr="00391809">
        <w:rPr>
          <w:rFonts w:cs="Arial"/>
        </w:rPr>
        <w:t>ορ</w:t>
      </w:r>
      <w:r w:rsidRPr="00391809">
        <w:rPr>
          <w:rFonts w:cs="Arial"/>
          <w:spacing w:val="-3"/>
        </w:rPr>
        <w:t>τ</w:t>
      </w:r>
      <w:r w:rsidRPr="00391809">
        <w:rPr>
          <w:rFonts w:cs="Arial"/>
        </w:rPr>
        <w:t xml:space="preserve">ίο </w:t>
      </w:r>
      <w:r w:rsidRPr="00391809">
        <w:rPr>
          <w:rFonts w:cs="Arial"/>
          <w:spacing w:val="1"/>
        </w:rPr>
        <w:t>π</w:t>
      </w:r>
      <w:r w:rsidRPr="00391809">
        <w:rPr>
          <w:rFonts w:cs="Arial"/>
        </w:rPr>
        <w:t>ου</w:t>
      </w:r>
      <w:r w:rsidRPr="00391809">
        <w:rPr>
          <w:rFonts w:cs="Arial"/>
          <w:spacing w:val="29"/>
        </w:rPr>
        <w:t xml:space="preserve"> </w:t>
      </w:r>
      <w:r w:rsidRPr="00391809">
        <w:rPr>
          <w:rFonts w:cs="Arial"/>
        </w:rPr>
        <w:t>μ</w:t>
      </w:r>
      <w:r w:rsidRPr="00391809">
        <w:rPr>
          <w:rFonts w:cs="Arial"/>
          <w:spacing w:val="-1"/>
        </w:rPr>
        <w:t>π</w:t>
      </w:r>
      <w:r w:rsidRPr="00391809">
        <w:rPr>
          <w:rFonts w:cs="Arial"/>
        </w:rPr>
        <w:t>ορ</w:t>
      </w:r>
      <w:r w:rsidRPr="00391809">
        <w:rPr>
          <w:rFonts w:cs="Arial"/>
          <w:spacing w:val="-3"/>
        </w:rPr>
        <w:t>ε</w:t>
      </w:r>
      <w:r w:rsidRPr="00391809">
        <w:rPr>
          <w:rFonts w:cs="Arial"/>
        </w:rPr>
        <w:t>ί</w:t>
      </w:r>
      <w:r w:rsidRPr="00391809">
        <w:rPr>
          <w:rFonts w:cs="Arial"/>
          <w:spacing w:val="31"/>
        </w:rPr>
        <w:t xml:space="preserve"> </w:t>
      </w:r>
      <w:r w:rsidRPr="00391809">
        <w:rPr>
          <w:rFonts w:cs="Arial"/>
        </w:rPr>
        <w:t>α</w:t>
      </w:r>
      <w:r w:rsidRPr="00391809">
        <w:rPr>
          <w:rFonts w:cs="Arial"/>
          <w:spacing w:val="-1"/>
        </w:rPr>
        <w:t>ν</w:t>
      </w:r>
      <w:r w:rsidRPr="00391809">
        <w:rPr>
          <w:rFonts w:cs="Arial"/>
        </w:rPr>
        <w:t>ά</w:t>
      </w:r>
      <w:r w:rsidRPr="00391809">
        <w:rPr>
          <w:rFonts w:cs="Arial"/>
          <w:spacing w:val="29"/>
        </w:rPr>
        <w:t xml:space="preserve"> </w:t>
      </w:r>
      <w:r w:rsidRPr="00391809">
        <w:rPr>
          <w:rFonts w:cs="Arial"/>
          <w:spacing w:val="-1"/>
        </w:rPr>
        <w:t>κ</w:t>
      </w:r>
      <w:r w:rsidRPr="00391809">
        <w:rPr>
          <w:rFonts w:cs="Arial"/>
        </w:rPr>
        <w:t>ύ</w:t>
      </w:r>
      <w:r w:rsidRPr="00391809">
        <w:rPr>
          <w:rFonts w:cs="Arial"/>
          <w:spacing w:val="-1"/>
        </w:rPr>
        <w:t>κλ</w:t>
      </w:r>
      <w:r w:rsidRPr="00391809">
        <w:rPr>
          <w:rFonts w:cs="Arial"/>
        </w:rPr>
        <w:t>ο</w:t>
      </w:r>
      <w:r w:rsidRPr="00391809">
        <w:rPr>
          <w:rFonts w:cs="Arial"/>
          <w:spacing w:val="31"/>
        </w:rPr>
        <w:t xml:space="preserve"> </w:t>
      </w:r>
      <w:r w:rsidRPr="00391809">
        <w:rPr>
          <w:rFonts w:cs="Arial"/>
        </w:rPr>
        <w:t>ερ</w:t>
      </w:r>
      <w:r w:rsidRPr="00391809">
        <w:rPr>
          <w:rFonts w:cs="Arial"/>
          <w:spacing w:val="-1"/>
        </w:rPr>
        <w:t>γ</w:t>
      </w:r>
      <w:r w:rsidRPr="00391809">
        <w:rPr>
          <w:rFonts w:cs="Arial"/>
          <w:spacing w:val="-2"/>
        </w:rPr>
        <w:t>ασ</w:t>
      </w:r>
      <w:r w:rsidRPr="00391809">
        <w:rPr>
          <w:rFonts w:cs="Arial"/>
          <w:spacing w:val="2"/>
        </w:rPr>
        <w:t>ί</w:t>
      </w:r>
      <w:r w:rsidRPr="00391809">
        <w:rPr>
          <w:rFonts w:cs="Arial"/>
        </w:rPr>
        <w:t>ας</w:t>
      </w:r>
      <w:r w:rsidRPr="00391809">
        <w:rPr>
          <w:rFonts w:cs="Arial"/>
          <w:spacing w:val="28"/>
        </w:rPr>
        <w:t xml:space="preserve"> </w:t>
      </w:r>
      <w:r w:rsidRPr="00391809">
        <w:rPr>
          <w:rFonts w:cs="Arial"/>
          <w:spacing w:val="-1"/>
        </w:rPr>
        <w:t>ν</w:t>
      </w:r>
      <w:r w:rsidRPr="00391809">
        <w:rPr>
          <w:rFonts w:cs="Arial"/>
        </w:rPr>
        <w:t>α</w:t>
      </w:r>
      <w:r w:rsidRPr="00391809">
        <w:rPr>
          <w:rFonts w:cs="Arial"/>
          <w:spacing w:val="32"/>
        </w:rPr>
        <w:t xml:space="preserve"> </w:t>
      </w:r>
      <w:r w:rsidRPr="00391809">
        <w:rPr>
          <w:rFonts w:cs="Arial"/>
        </w:rPr>
        <w:t>δεχτ</w:t>
      </w:r>
      <w:r w:rsidRPr="00391809">
        <w:rPr>
          <w:rFonts w:cs="Arial"/>
          <w:spacing w:val="-3"/>
        </w:rPr>
        <w:t>ε</w:t>
      </w:r>
      <w:r w:rsidRPr="00391809">
        <w:rPr>
          <w:rFonts w:cs="Arial"/>
        </w:rPr>
        <w:t>ί</w:t>
      </w:r>
      <w:r w:rsidRPr="00391809">
        <w:rPr>
          <w:rFonts w:cs="Arial"/>
          <w:spacing w:val="31"/>
        </w:rPr>
        <w:t xml:space="preserve"> </w:t>
      </w:r>
      <w:r w:rsidRPr="00391809">
        <w:rPr>
          <w:rFonts w:cs="Arial"/>
          <w:spacing w:val="1"/>
        </w:rPr>
        <w:t>π</w:t>
      </w:r>
      <w:r w:rsidRPr="00391809">
        <w:rPr>
          <w:rFonts w:cs="Arial"/>
        </w:rPr>
        <w:t>ρος</w:t>
      </w:r>
      <w:r w:rsidRPr="00391809">
        <w:rPr>
          <w:rFonts w:cs="Arial"/>
          <w:spacing w:val="28"/>
        </w:rPr>
        <w:t xml:space="preserve"> </w:t>
      </w:r>
      <w:r w:rsidRPr="00391809">
        <w:rPr>
          <w:rFonts w:cs="Arial"/>
          <w:spacing w:val="-3"/>
        </w:rPr>
        <w:t>ε</w:t>
      </w:r>
      <w:r w:rsidRPr="00391809">
        <w:rPr>
          <w:rFonts w:cs="Arial"/>
          <w:spacing w:val="1"/>
        </w:rPr>
        <w:t>π</w:t>
      </w:r>
      <w:r w:rsidRPr="00391809">
        <w:rPr>
          <w:rFonts w:cs="Arial"/>
        </w:rPr>
        <w:t>εξερ</w:t>
      </w:r>
      <w:r w:rsidRPr="00391809">
        <w:rPr>
          <w:rFonts w:cs="Arial"/>
          <w:spacing w:val="-3"/>
        </w:rPr>
        <w:t>γ</w:t>
      </w:r>
      <w:r w:rsidRPr="00391809">
        <w:rPr>
          <w:rFonts w:cs="Arial"/>
        </w:rPr>
        <w:t>α</w:t>
      </w:r>
      <w:r w:rsidRPr="00391809">
        <w:rPr>
          <w:rFonts w:cs="Arial"/>
          <w:spacing w:val="-2"/>
        </w:rPr>
        <w:t>σ</w:t>
      </w:r>
      <w:r w:rsidRPr="00391809">
        <w:rPr>
          <w:rFonts w:cs="Arial"/>
        </w:rPr>
        <w:t xml:space="preserve">ία ο </w:t>
      </w:r>
      <w:r w:rsidRPr="00391809">
        <w:rPr>
          <w:rFonts w:cs="Arial"/>
          <w:spacing w:val="1"/>
        </w:rPr>
        <w:t>σ</w:t>
      </w:r>
      <w:r w:rsidRPr="00391809">
        <w:rPr>
          <w:rFonts w:cs="Arial"/>
        </w:rPr>
        <w:t>υ</w:t>
      </w:r>
      <w:r w:rsidRPr="00391809">
        <w:rPr>
          <w:rFonts w:cs="Arial"/>
          <w:spacing w:val="-1"/>
        </w:rPr>
        <w:t>γκ</w:t>
      </w:r>
      <w:r w:rsidRPr="00391809">
        <w:rPr>
          <w:rFonts w:cs="Arial"/>
        </w:rPr>
        <w:t>ε</w:t>
      </w:r>
      <w:r w:rsidRPr="00391809">
        <w:rPr>
          <w:rFonts w:cs="Arial"/>
          <w:spacing w:val="-1"/>
        </w:rPr>
        <w:t>κ</w:t>
      </w:r>
      <w:r w:rsidRPr="00391809">
        <w:rPr>
          <w:rFonts w:cs="Arial"/>
          <w:spacing w:val="-3"/>
        </w:rPr>
        <w:t>ρ</w:t>
      </w:r>
      <w:r w:rsidRPr="00391809">
        <w:rPr>
          <w:rFonts w:cs="Arial"/>
          <w:spacing w:val="2"/>
        </w:rPr>
        <w:t>ι</w:t>
      </w:r>
      <w:r w:rsidRPr="00391809">
        <w:rPr>
          <w:rFonts w:cs="Arial"/>
          <w:spacing w:val="-2"/>
        </w:rPr>
        <w:t>μ</w:t>
      </w:r>
      <w:r w:rsidRPr="00391809">
        <w:rPr>
          <w:rFonts w:cs="Arial"/>
        </w:rPr>
        <w:t>έ</w:t>
      </w:r>
      <w:r w:rsidRPr="00391809">
        <w:rPr>
          <w:rFonts w:cs="Arial"/>
          <w:spacing w:val="-1"/>
        </w:rPr>
        <w:t>ν</w:t>
      </w:r>
      <w:r w:rsidRPr="00391809">
        <w:rPr>
          <w:rFonts w:cs="Arial"/>
        </w:rPr>
        <w:t>ος</w:t>
      </w:r>
      <w:r w:rsidRPr="00391809">
        <w:rPr>
          <w:rFonts w:cs="Arial"/>
          <w:spacing w:val="-1"/>
        </w:rPr>
        <w:t xml:space="preserve"> </w:t>
      </w:r>
      <w:r w:rsidRPr="00391809">
        <w:rPr>
          <w:rFonts w:cs="Arial"/>
        </w:rPr>
        <w:t>εξο</w:t>
      </w:r>
      <w:r w:rsidRPr="00391809">
        <w:rPr>
          <w:rFonts w:cs="Arial"/>
          <w:spacing w:val="1"/>
        </w:rPr>
        <w:t>π</w:t>
      </w:r>
      <w:r w:rsidRPr="00391809">
        <w:rPr>
          <w:rFonts w:cs="Arial"/>
          <w:spacing w:val="-3"/>
        </w:rPr>
        <w:t>λ</w:t>
      </w:r>
      <w:r w:rsidRPr="00391809">
        <w:rPr>
          <w:rFonts w:cs="Arial"/>
        </w:rPr>
        <w:t>ι</w:t>
      </w:r>
      <w:r w:rsidRPr="00391809">
        <w:rPr>
          <w:rFonts w:cs="Arial"/>
          <w:spacing w:val="1"/>
        </w:rPr>
        <w:t>σ</w:t>
      </w:r>
      <w:r w:rsidRPr="00391809">
        <w:rPr>
          <w:rFonts w:cs="Arial"/>
        </w:rPr>
        <w:t>μό</w:t>
      </w:r>
      <w:r w:rsidRPr="00391809">
        <w:rPr>
          <w:rFonts w:cs="Arial"/>
          <w:spacing w:val="-3"/>
        </w:rPr>
        <w:t>ς</w:t>
      </w:r>
      <w:r w:rsidRPr="00391809">
        <w:rPr>
          <w:rFonts w:cs="Arial"/>
        </w:rPr>
        <w:t>.</w:t>
      </w:r>
    </w:p>
    <w:p w:rsidR="00D65C00" w:rsidRPr="00391809" w:rsidRDefault="00D65C00" w:rsidP="00D65C00">
      <w:pPr>
        <w:tabs>
          <w:tab w:val="left" w:pos="1280"/>
          <w:tab w:val="left" w:pos="2780"/>
          <w:tab w:val="left" w:pos="3100"/>
          <w:tab w:val="left" w:pos="3620"/>
          <w:tab w:val="left" w:pos="4460"/>
          <w:tab w:val="left" w:pos="5260"/>
          <w:tab w:val="left" w:pos="6040"/>
          <w:tab w:val="left" w:pos="6700"/>
          <w:tab w:val="left" w:pos="7400"/>
          <w:tab w:val="left" w:pos="8680"/>
        </w:tabs>
        <w:spacing w:line="100" w:lineRule="atLeast"/>
        <w:rPr>
          <w:rFonts w:cs="Arial"/>
          <w:spacing w:val="-1"/>
        </w:rPr>
      </w:pPr>
      <w:r w:rsidRPr="00391809">
        <w:rPr>
          <w:rFonts w:cs="Arial"/>
          <w:spacing w:val="-1"/>
        </w:rPr>
        <w:t>9</w:t>
      </w:r>
      <w:r w:rsidRPr="00391809">
        <w:rPr>
          <w:rFonts w:cs="Arial"/>
        </w:rPr>
        <w:t>.</w:t>
      </w:r>
      <w:r w:rsidRPr="00391809">
        <w:rPr>
          <w:rFonts w:cs="Arial"/>
          <w:spacing w:val="20"/>
        </w:rPr>
        <w:t xml:space="preserve"> </w:t>
      </w:r>
      <w:r w:rsidRPr="00391809">
        <w:rPr>
          <w:rFonts w:cs="Arial"/>
        </w:rPr>
        <w:t>Ο</w:t>
      </w:r>
      <w:r w:rsidRPr="00391809">
        <w:rPr>
          <w:rFonts w:cs="Arial"/>
          <w:spacing w:val="19"/>
        </w:rPr>
        <w:t xml:space="preserve"> </w:t>
      </w:r>
      <w:r w:rsidRPr="00391809">
        <w:rPr>
          <w:rFonts w:cs="Arial"/>
          <w:spacing w:val="-1"/>
        </w:rPr>
        <w:t>φ</w:t>
      </w:r>
      <w:r w:rsidRPr="00391809">
        <w:rPr>
          <w:rFonts w:cs="Arial"/>
          <w:spacing w:val="-3"/>
        </w:rPr>
        <w:t>ο</w:t>
      </w:r>
      <w:r w:rsidRPr="00391809">
        <w:rPr>
          <w:rFonts w:cs="Arial"/>
        </w:rPr>
        <w:t>ρέας</w:t>
      </w:r>
      <w:r w:rsidRPr="00391809">
        <w:rPr>
          <w:rFonts w:cs="Arial"/>
          <w:spacing w:val="18"/>
        </w:rPr>
        <w:t xml:space="preserve"> </w:t>
      </w:r>
      <w:r w:rsidRPr="00391809">
        <w:rPr>
          <w:rFonts w:cs="Arial"/>
          <w:spacing w:val="-1"/>
        </w:rPr>
        <w:t>λ</w:t>
      </w:r>
      <w:r w:rsidRPr="00391809">
        <w:rPr>
          <w:rFonts w:cs="Arial"/>
          <w:spacing w:val="-3"/>
        </w:rPr>
        <w:t>ε</w:t>
      </w:r>
      <w:r w:rsidRPr="00391809">
        <w:rPr>
          <w:rFonts w:cs="Arial"/>
        </w:rPr>
        <w:t>ι</w:t>
      </w:r>
      <w:r w:rsidRPr="00391809">
        <w:rPr>
          <w:rFonts w:cs="Arial"/>
          <w:spacing w:val="-3"/>
        </w:rPr>
        <w:t>τ</w:t>
      </w:r>
      <w:r w:rsidRPr="00391809">
        <w:rPr>
          <w:rFonts w:cs="Arial"/>
        </w:rPr>
        <w:t>ουρ</w:t>
      </w:r>
      <w:r w:rsidRPr="00391809">
        <w:rPr>
          <w:rFonts w:cs="Arial"/>
          <w:spacing w:val="-3"/>
        </w:rPr>
        <w:t>γ</w:t>
      </w:r>
      <w:r w:rsidRPr="00391809">
        <w:rPr>
          <w:rFonts w:cs="Arial"/>
          <w:spacing w:val="2"/>
        </w:rPr>
        <w:t>ί</w:t>
      </w:r>
      <w:r w:rsidRPr="00391809">
        <w:rPr>
          <w:rFonts w:cs="Arial"/>
        </w:rPr>
        <w:t>ας</w:t>
      </w:r>
      <w:r w:rsidRPr="00391809">
        <w:rPr>
          <w:rFonts w:cs="Arial"/>
          <w:spacing w:val="18"/>
        </w:rPr>
        <w:t xml:space="preserve"> </w:t>
      </w:r>
      <w:r w:rsidRPr="00391809">
        <w:rPr>
          <w:rFonts w:cs="Arial"/>
        </w:rPr>
        <w:t>της</w:t>
      </w:r>
      <w:r w:rsidRPr="00391809">
        <w:rPr>
          <w:rFonts w:cs="Arial"/>
          <w:spacing w:val="16"/>
        </w:rPr>
        <w:t xml:space="preserve"> </w:t>
      </w:r>
      <w:r w:rsidRPr="00391809">
        <w:rPr>
          <w:rFonts w:cs="Arial"/>
        </w:rPr>
        <w:t>ε</w:t>
      </w:r>
      <w:r w:rsidRPr="00391809">
        <w:rPr>
          <w:rFonts w:cs="Arial"/>
          <w:spacing w:val="-1"/>
        </w:rPr>
        <w:t>γκ</w:t>
      </w:r>
      <w:r w:rsidRPr="00391809">
        <w:rPr>
          <w:rFonts w:cs="Arial"/>
          <w:spacing w:val="-2"/>
        </w:rPr>
        <w:t>α</w:t>
      </w:r>
      <w:r w:rsidRPr="00391809">
        <w:rPr>
          <w:rFonts w:cs="Arial"/>
        </w:rPr>
        <w:t>τά</w:t>
      </w:r>
      <w:r w:rsidRPr="00391809">
        <w:rPr>
          <w:rFonts w:cs="Arial"/>
          <w:spacing w:val="1"/>
        </w:rPr>
        <w:t>σ</w:t>
      </w:r>
      <w:r w:rsidRPr="00391809">
        <w:rPr>
          <w:rFonts w:cs="Arial"/>
        </w:rPr>
        <w:t>τ</w:t>
      </w:r>
      <w:r w:rsidRPr="00391809">
        <w:rPr>
          <w:rFonts w:cs="Arial"/>
          <w:spacing w:val="-2"/>
        </w:rPr>
        <w:t>α</w:t>
      </w:r>
      <w:r w:rsidRPr="00391809">
        <w:rPr>
          <w:rFonts w:cs="Arial"/>
          <w:spacing w:val="1"/>
        </w:rPr>
        <w:t>σ</w:t>
      </w:r>
      <w:r w:rsidRPr="00391809">
        <w:rPr>
          <w:rFonts w:cs="Arial"/>
        </w:rPr>
        <w:t>ης</w:t>
      </w:r>
      <w:r w:rsidRPr="00391809">
        <w:rPr>
          <w:rFonts w:cs="Arial"/>
          <w:spacing w:val="18"/>
        </w:rPr>
        <w:t xml:space="preserve"> </w:t>
      </w:r>
      <w:r w:rsidRPr="00391809">
        <w:rPr>
          <w:rFonts w:cs="Arial"/>
          <w:spacing w:val="-3"/>
        </w:rPr>
        <w:t>ε</w:t>
      </w:r>
      <w:r w:rsidRPr="00391809">
        <w:rPr>
          <w:rFonts w:cs="Arial"/>
          <w:spacing w:val="2"/>
        </w:rPr>
        <w:t>ί</w:t>
      </w:r>
      <w:r w:rsidRPr="00391809">
        <w:rPr>
          <w:rFonts w:cs="Arial"/>
          <w:spacing w:val="-3"/>
        </w:rPr>
        <w:t>ν</w:t>
      </w:r>
      <w:r w:rsidRPr="00391809">
        <w:rPr>
          <w:rFonts w:cs="Arial"/>
          <w:spacing w:val="-2"/>
        </w:rPr>
        <w:t>α</w:t>
      </w:r>
      <w:r w:rsidRPr="00391809">
        <w:rPr>
          <w:rFonts w:cs="Arial"/>
        </w:rPr>
        <w:t>ι</w:t>
      </w:r>
      <w:r w:rsidRPr="00391809">
        <w:rPr>
          <w:rFonts w:cs="Arial"/>
          <w:spacing w:val="22"/>
        </w:rPr>
        <w:t xml:space="preserve"> </w:t>
      </w:r>
      <w:r w:rsidRPr="00391809">
        <w:rPr>
          <w:rFonts w:cs="Arial"/>
          <w:spacing w:val="-2"/>
        </w:rPr>
        <w:t>υ</w:t>
      </w:r>
      <w:r w:rsidRPr="00391809">
        <w:rPr>
          <w:rFonts w:cs="Arial"/>
          <w:spacing w:val="1"/>
        </w:rPr>
        <w:t>π</w:t>
      </w:r>
      <w:r w:rsidRPr="00391809">
        <w:rPr>
          <w:rFonts w:cs="Arial"/>
        </w:rPr>
        <w:t>οχρε</w:t>
      </w:r>
      <w:r w:rsidRPr="00391809">
        <w:rPr>
          <w:rFonts w:cs="Arial"/>
          <w:spacing w:val="-3"/>
        </w:rPr>
        <w:t>ω</w:t>
      </w:r>
      <w:r w:rsidRPr="00391809">
        <w:rPr>
          <w:rFonts w:cs="Arial"/>
        </w:rPr>
        <w:t>μέ</w:t>
      </w:r>
      <w:r w:rsidRPr="00391809">
        <w:rPr>
          <w:rFonts w:cs="Arial"/>
          <w:spacing w:val="-1"/>
        </w:rPr>
        <w:t>ν</w:t>
      </w:r>
      <w:r w:rsidRPr="00391809">
        <w:rPr>
          <w:rFonts w:cs="Arial"/>
        </w:rPr>
        <w:t xml:space="preserve">ος </w:t>
      </w:r>
      <w:r w:rsidRPr="00391809">
        <w:rPr>
          <w:rFonts w:cs="Arial"/>
          <w:spacing w:val="-1"/>
        </w:rPr>
        <w:t>ν</w:t>
      </w:r>
      <w:r w:rsidRPr="00391809">
        <w:rPr>
          <w:rFonts w:cs="Arial"/>
        </w:rPr>
        <w:t>α ε</w:t>
      </w:r>
      <w:r w:rsidRPr="00391809">
        <w:rPr>
          <w:rFonts w:cs="Arial"/>
          <w:spacing w:val="-1"/>
        </w:rPr>
        <w:t>φ</w:t>
      </w:r>
      <w:r w:rsidRPr="00391809">
        <w:rPr>
          <w:rFonts w:cs="Arial"/>
        </w:rPr>
        <w:t>αρμ</w:t>
      </w:r>
      <w:r w:rsidRPr="00391809">
        <w:rPr>
          <w:rFonts w:cs="Arial"/>
          <w:spacing w:val="-3"/>
        </w:rPr>
        <w:t>ό</w:t>
      </w:r>
      <w:r w:rsidRPr="00391809">
        <w:rPr>
          <w:rFonts w:cs="Arial"/>
          <w:spacing w:val="1"/>
        </w:rPr>
        <w:t>ζ</w:t>
      </w:r>
      <w:r w:rsidRPr="00391809">
        <w:rPr>
          <w:rFonts w:cs="Arial"/>
          <w:spacing w:val="-3"/>
        </w:rPr>
        <w:t>ε</w:t>
      </w:r>
      <w:r w:rsidRPr="00391809">
        <w:rPr>
          <w:rFonts w:cs="Arial"/>
        </w:rPr>
        <w:t>ι έ</w:t>
      </w:r>
      <w:r w:rsidRPr="00391809">
        <w:rPr>
          <w:rFonts w:cs="Arial"/>
          <w:spacing w:val="-1"/>
        </w:rPr>
        <w:t>λ</w:t>
      </w:r>
      <w:r w:rsidRPr="00391809">
        <w:rPr>
          <w:rFonts w:cs="Arial"/>
        </w:rPr>
        <w:t>ε</w:t>
      </w:r>
      <w:r w:rsidRPr="00391809">
        <w:rPr>
          <w:rFonts w:cs="Arial"/>
          <w:spacing w:val="-1"/>
        </w:rPr>
        <w:t>γ</w:t>
      </w:r>
      <w:r w:rsidRPr="00391809">
        <w:rPr>
          <w:rFonts w:cs="Arial"/>
        </w:rPr>
        <w:t xml:space="preserve">χο </w:t>
      </w:r>
      <w:r w:rsidRPr="00391809">
        <w:rPr>
          <w:rFonts w:cs="Arial"/>
          <w:spacing w:val="-1"/>
        </w:rPr>
        <w:t>κ</w:t>
      </w:r>
      <w:r w:rsidRPr="00391809">
        <w:rPr>
          <w:rFonts w:cs="Arial"/>
          <w:spacing w:val="-2"/>
        </w:rPr>
        <w:t>α</w:t>
      </w:r>
      <w:r w:rsidRPr="00391809">
        <w:rPr>
          <w:rFonts w:cs="Arial"/>
        </w:rPr>
        <w:t xml:space="preserve">ι </w:t>
      </w:r>
      <w:r w:rsidRPr="00391809">
        <w:rPr>
          <w:rFonts w:cs="Arial"/>
          <w:spacing w:val="1"/>
        </w:rPr>
        <w:t>σ</w:t>
      </w:r>
      <w:r w:rsidRPr="00391809">
        <w:rPr>
          <w:rFonts w:cs="Arial"/>
        </w:rPr>
        <w:t>υ</w:t>
      </w:r>
      <w:r w:rsidRPr="00391809">
        <w:rPr>
          <w:rFonts w:cs="Arial"/>
          <w:spacing w:val="-1"/>
        </w:rPr>
        <w:t>ν</w:t>
      </w:r>
      <w:r w:rsidRPr="00391809">
        <w:rPr>
          <w:rFonts w:cs="Arial"/>
        </w:rPr>
        <w:t xml:space="preserve">εχή </w:t>
      </w:r>
      <w:r w:rsidRPr="00391809">
        <w:rPr>
          <w:rFonts w:cs="Arial"/>
          <w:spacing w:val="-1"/>
        </w:rPr>
        <w:t>κ</w:t>
      </w:r>
      <w:r w:rsidRPr="00391809">
        <w:rPr>
          <w:rFonts w:cs="Arial"/>
        </w:rPr>
        <w:t>α</w:t>
      </w:r>
      <w:r w:rsidRPr="00391809">
        <w:rPr>
          <w:rFonts w:cs="Arial"/>
          <w:spacing w:val="-3"/>
        </w:rPr>
        <w:t>τ</w:t>
      </w:r>
      <w:r w:rsidRPr="00391809">
        <w:rPr>
          <w:rFonts w:cs="Arial"/>
        </w:rPr>
        <w:t>α</w:t>
      </w:r>
      <w:r w:rsidRPr="00391809">
        <w:rPr>
          <w:rFonts w:cs="Arial"/>
          <w:spacing w:val="-1"/>
        </w:rPr>
        <w:t>γ</w:t>
      </w:r>
      <w:r w:rsidRPr="00391809">
        <w:rPr>
          <w:rFonts w:cs="Arial"/>
        </w:rPr>
        <w:t>ρα</w:t>
      </w:r>
      <w:r w:rsidRPr="00391809">
        <w:rPr>
          <w:rFonts w:cs="Arial"/>
          <w:spacing w:val="-1"/>
        </w:rPr>
        <w:t>φ</w:t>
      </w:r>
      <w:r w:rsidRPr="00391809">
        <w:rPr>
          <w:rFonts w:cs="Arial"/>
        </w:rPr>
        <w:t>ή της θερμο</w:t>
      </w:r>
      <w:r w:rsidRPr="00391809">
        <w:rPr>
          <w:rFonts w:cs="Arial"/>
          <w:spacing w:val="-1"/>
        </w:rPr>
        <w:t>κ</w:t>
      </w:r>
      <w:r w:rsidRPr="00391809">
        <w:rPr>
          <w:rFonts w:cs="Arial"/>
        </w:rPr>
        <w:t>ρ</w:t>
      </w:r>
      <w:r w:rsidRPr="00391809">
        <w:rPr>
          <w:rFonts w:cs="Arial"/>
          <w:spacing w:val="-2"/>
        </w:rPr>
        <w:t>ασ</w:t>
      </w:r>
      <w:r w:rsidRPr="00391809">
        <w:rPr>
          <w:rFonts w:cs="Arial"/>
          <w:spacing w:val="2"/>
        </w:rPr>
        <w:t>ί</w:t>
      </w:r>
      <w:r w:rsidRPr="00391809">
        <w:rPr>
          <w:rFonts w:cs="Arial"/>
        </w:rPr>
        <w:t xml:space="preserve">ας </w:t>
      </w:r>
      <w:r w:rsidRPr="00391809">
        <w:rPr>
          <w:rFonts w:cs="Arial"/>
          <w:spacing w:val="-3"/>
        </w:rPr>
        <w:t>τ</w:t>
      </w:r>
      <w:r w:rsidRPr="00391809">
        <w:rPr>
          <w:rFonts w:cs="Arial"/>
        </w:rPr>
        <w:t>ων α</w:t>
      </w:r>
      <w:r w:rsidRPr="00391809">
        <w:rPr>
          <w:rFonts w:cs="Arial"/>
          <w:spacing w:val="1"/>
        </w:rPr>
        <w:t>π</w:t>
      </w:r>
      <w:r w:rsidRPr="00391809">
        <w:rPr>
          <w:rFonts w:cs="Arial"/>
        </w:rPr>
        <w:t>αε</w:t>
      </w:r>
      <w:r w:rsidRPr="00391809">
        <w:rPr>
          <w:rFonts w:cs="Arial"/>
          <w:spacing w:val="-3"/>
        </w:rPr>
        <w:t>ρ</w:t>
      </w:r>
      <w:r w:rsidRPr="00391809">
        <w:rPr>
          <w:rFonts w:cs="Arial"/>
        </w:rPr>
        <w:t xml:space="preserve">ίων </w:t>
      </w:r>
      <w:r w:rsidRPr="00391809">
        <w:rPr>
          <w:rFonts w:cs="Arial"/>
          <w:spacing w:val="1"/>
        </w:rPr>
        <w:t>σ</w:t>
      </w:r>
      <w:r w:rsidRPr="00391809">
        <w:rPr>
          <w:rFonts w:cs="Arial"/>
        </w:rPr>
        <w:t>το θά</w:t>
      </w:r>
      <w:r w:rsidRPr="00391809">
        <w:rPr>
          <w:rFonts w:cs="Arial"/>
          <w:spacing w:val="-1"/>
        </w:rPr>
        <w:t>λ</w:t>
      </w:r>
      <w:r w:rsidRPr="00391809">
        <w:rPr>
          <w:rFonts w:cs="Arial"/>
          <w:spacing w:val="-2"/>
        </w:rPr>
        <w:t>α</w:t>
      </w:r>
      <w:r w:rsidRPr="00391809">
        <w:rPr>
          <w:rFonts w:cs="Arial"/>
        </w:rPr>
        <w:t xml:space="preserve">μο </w:t>
      </w:r>
      <w:r w:rsidRPr="00391809">
        <w:rPr>
          <w:rFonts w:cs="Arial"/>
          <w:spacing w:val="-3"/>
        </w:rPr>
        <w:t>κ</w:t>
      </w:r>
      <w:r w:rsidRPr="00391809">
        <w:rPr>
          <w:rFonts w:cs="Arial"/>
        </w:rPr>
        <w:t>αύ</w:t>
      </w:r>
      <w:r w:rsidRPr="00391809">
        <w:rPr>
          <w:rFonts w:cs="Arial"/>
          <w:spacing w:val="1"/>
        </w:rPr>
        <w:t>σ</w:t>
      </w:r>
      <w:r w:rsidRPr="00391809">
        <w:rPr>
          <w:rFonts w:cs="Arial"/>
        </w:rPr>
        <w:t xml:space="preserve">ης </w:t>
      </w:r>
      <w:r w:rsidRPr="00391809">
        <w:rPr>
          <w:rFonts w:cs="Arial"/>
          <w:spacing w:val="-3"/>
        </w:rPr>
        <w:t>κ</w:t>
      </w:r>
      <w:r w:rsidRPr="00391809">
        <w:rPr>
          <w:rFonts w:cs="Arial"/>
          <w:spacing w:val="-2"/>
        </w:rPr>
        <w:t>α</w:t>
      </w:r>
      <w:r w:rsidRPr="00391809">
        <w:rPr>
          <w:rFonts w:cs="Arial"/>
        </w:rPr>
        <w:t>ι μετά</w:t>
      </w:r>
      <w:r w:rsidRPr="00391809">
        <w:rPr>
          <w:rFonts w:cs="Arial"/>
          <w:spacing w:val="-1"/>
        </w:rPr>
        <w:t>κ</w:t>
      </w:r>
      <w:r w:rsidRPr="00391809">
        <w:rPr>
          <w:rFonts w:cs="Arial"/>
          <w:spacing w:val="-2"/>
        </w:rPr>
        <w:t>α</w:t>
      </w:r>
      <w:r w:rsidRPr="00391809">
        <w:rPr>
          <w:rFonts w:cs="Arial"/>
        </w:rPr>
        <w:t>υ</w:t>
      </w:r>
      <w:r w:rsidRPr="00391809">
        <w:rPr>
          <w:rFonts w:cs="Arial"/>
          <w:spacing w:val="1"/>
        </w:rPr>
        <w:t>σ</w:t>
      </w:r>
      <w:r w:rsidRPr="00391809">
        <w:rPr>
          <w:rFonts w:cs="Arial"/>
        </w:rPr>
        <w:t>ης</w:t>
      </w:r>
      <w:r w:rsidRPr="00391809">
        <w:rPr>
          <w:rFonts w:cs="Arial"/>
          <w:spacing w:val="-1"/>
        </w:rPr>
        <w:t xml:space="preserve"> </w:t>
      </w:r>
      <w:r w:rsidRPr="00391809">
        <w:rPr>
          <w:rFonts w:cs="Arial"/>
        </w:rPr>
        <w:t>τ</w:t>
      </w:r>
      <w:r w:rsidRPr="00391809">
        <w:rPr>
          <w:rFonts w:cs="Arial"/>
          <w:spacing w:val="-3"/>
        </w:rPr>
        <w:t>ο</w:t>
      </w:r>
      <w:r w:rsidRPr="00391809">
        <w:rPr>
          <w:rFonts w:cs="Arial"/>
        </w:rPr>
        <w:t>υ</w:t>
      </w:r>
      <w:r w:rsidRPr="00391809">
        <w:rPr>
          <w:rFonts w:cs="Arial"/>
          <w:spacing w:val="-2"/>
        </w:rPr>
        <w:t xml:space="preserve"> </w:t>
      </w:r>
      <w:r w:rsidRPr="00391809">
        <w:rPr>
          <w:rFonts w:cs="Arial"/>
        </w:rPr>
        <w:t>α</w:t>
      </w:r>
      <w:r w:rsidRPr="00391809">
        <w:rPr>
          <w:rFonts w:cs="Arial"/>
          <w:spacing w:val="1"/>
        </w:rPr>
        <w:t>π</w:t>
      </w:r>
      <w:r w:rsidRPr="00391809">
        <w:rPr>
          <w:rFonts w:cs="Arial"/>
        </w:rPr>
        <w:t>οτε</w:t>
      </w:r>
      <w:r w:rsidRPr="00391809">
        <w:rPr>
          <w:rFonts w:cs="Arial"/>
          <w:spacing w:val="-1"/>
        </w:rPr>
        <w:t>φ</w:t>
      </w:r>
      <w:r w:rsidRPr="00391809">
        <w:rPr>
          <w:rFonts w:cs="Arial"/>
        </w:rPr>
        <w:t>ρ</w:t>
      </w:r>
      <w:r w:rsidRPr="00391809">
        <w:rPr>
          <w:rFonts w:cs="Arial"/>
          <w:spacing w:val="-3"/>
        </w:rPr>
        <w:t>ω</w:t>
      </w:r>
      <w:r w:rsidRPr="00391809">
        <w:rPr>
          <w:rFonts w:cs="Arial"/>
        </w:rPr>
        <w:t>τήρ</w:t>
      </w:r>
      <w:r w:rsidRPr="00391809">
        <w:rPr>
          <w:rFonts w:cs="Arial"/>
          <w:spacing w:val="-2"/>
        </w:rPr>
        <w:t>α</w:t>
      </w:r>
      <w:r w:rsidRPr="00391809">
        <w:rPr>
          <w:rFonts w:cs="Arial"/>
        </w:rPr>
        <w:t>.</w:t>
      </w:r>
    </w:p>
    <w:p w:rsidR="00D65C00" w:rsidRPr="00391809" w:rsidRDefault="00D65C00" w:rsidP="00D65C00">
      <w:pPr>
        <w:spacing w:line="100" w:lineRule="atLeast"/>
        <w:rPr>
          <w:rFonts w:cs="Arial"/>
          <w:spacing w:val="-1"/>
        </w:rPr>
      </w:pPr>
      <w:r w:rsidRPr="00391809">
        <w:rPr>
          <w:rFonts w:cs="Arial"/>
          <w:spacing w:val="-1"/>
        </w:rPr>
        <w:t>10</w:t>
      </w:r>
      <w:r w:rsidRPr="00391809">
        <w:rPr>
          <w:rFonts w:cs="Arial"/>
        </w:rPr>
        <w:t xml:space="preserve">. Ο </w:t>
      </w:r>
      <w:r w:rsidRPr="00391809">
        <w:rPr>
          <w:rFonts w:cs="Arial"/>
          <w:spacing w:val="-1"/>
        </w:rPr>
        <w:t>φ</w:t>
      </w:r>
      <w:r w:rsidRPr="00391809">
        <w:rPr>
          <w:rFonts w:cs="Arial"/>
        </w:rPr>
        <w:t>ορέ</w:t>
      </w:r>
      <w:r w:rsidRPr="00391809">
        <w:rPr>
          <w:rFonts w:cs="Arial"/>
          <w:spacing w:val="-2"/>
        </w:rPr>
        <w:t>α</w:t>
      </w:r>
      <w:r w:rsidRPr="00391809">
        <w:rPr>
          <w:rFonts w:cs="Arial"/>
        </w:rPr>
        <w:t xml:space="preserve">ς </w:t>
      </w:r>
      <w:r w:rsidRPr="00391809">
        <w:rPr>
          <w:rFonts w:cs="Arial"/>
          <w:spacing w:val="-1"/>
        </w:rPr>
        <w:t>λ</w:t>
      </w:r>
      <w:r w:rsidRPr="00391809">
        <w:rPr>
          <w:rFonts w:cs="Arial"/>
        </w:rPr>
        <w:t>ε</w:t>
      </w:r>
      <w:r w:rsidRPr="00391809">
        <w:rPr>
          <w:rFonts w:cs="Arial"/>
          <w:spacing w:val="2"/>
        </w:rPr>
        <w:t>ι</w:t>
      </w:r>
      <w:r w:rsidRPr="00391809">
        <w:rPr>
          <w:rFonts w:cs="Arial"/>
        </w:rPr>
        <w:t>τ</w:t>
      </w:r>
      <w:r w:rsidRPr="00391809">
        <w:rPr>
          <w:rFonts w:cs="Arial"/>
          <w:spacing w:val="-3"/>
        </w:rPr>
        <w:t>ο</w:t>
      </w:r>
      <w:r w:rsidRPr="00391809">
        <w:rPr>
          <w:rFonts w:cs="Arial"/>
        </w:rPr>
        <w:t>υρ</w:t>
      </w:r>
      <w:r w:rsidRPr="00391809">
        <w:rPr>
          <w:rFonts w:cs="Arial"/>
          <w:spacing w:val="-3"/>
        </w:rPr>
        <w:t>γ</w:t>
      </w:r>
      <w:r w:rsidRPr="00391809">
        <w:rPr>
          <w:rFonts w:cs="Arial"/>
          <w:spacing w:val="2"/>
        </w:rPr>
        <w:t>ί</w:t>
      </w:r>
      <w:r w:rsidRPr="00391809">
        <w:rPr>
          <w:rFonts w:cs="Arial"/>
        </w:rPr>
        <w:t>ας της ε</w:t>
      </w:r>
      <w:r w:rsidRPr="00391809">
        <w:rPr>
          <w:rFonts w:cs="Arial"/>
          <w:spacing w:val="-1"/>
        </w:rPr>
        <w:t>γκ</w:t>
      </w:r>
      <w:r w:rsidRPr="00391809">
        <w:rPr>
          <w:rFonts w:cs="Arial"/>
        </w:rPr>
        <w:t>ατ</w:t>
      </w:r>
      <w:r w:rsidRPr="00391809">
        <w:rPr>
          <w:rFonts w:cs="Arial"/>
          <w:spacing w:val="-2"/>
        </w:rPr>
        <w:t>ά</w:t>
      </w:r>
      <w:r w:rsidRPr="00391809">
        <w:rPr>
          <w:rFonts w:cs="Arial"/>
          <w:spacing w:val="1"/>
        </w:rPr>
        <w:t>σ</w:t>
      </w:r>
      <w:r w:rsidRPr="00391809">
        <w:rPr>
          <w:rFonts w:cs="Arial"/>
        </w:rPr>
        <w:t>τα</w:t>
      </w:r>
      <w:r w:rsidRPr="00391809">
        <w:rPr>
          <w:rFonts w:cs="Arial"/>
          <w:spacing w:val="1"/>
        </w:rPr>
        <w:t>σ</w:t>
      </w:r>
      <w:r w:rsidRPr="00391809">
        <w:rPr>
          <w:rFonts w:cs="Arial"/>
        </w:rPr>
        <w:t xml:space="preserve">ης </w:t>
      </w:r>
      <w:r w:rsidRPr="00391809">
        <w:rPr>
          <w:rFonts w:cs="Arial"/>
          <w:spacing w:val="-3"/>
        </w:rPr>
        <w:t>ε</w:t>
      </w:r>
      <w:r w:rsidRPr="00391809">
        <w:rPr>
          <w:rFonts w:cs="Arial"/>
          <w:spacing w:val="2"/>
        </w:rPr>
        <w:t>ί</w:t>
      </w:r>
      <w:r w:rsidRPr="00391809">
        <w:rPr>
          <w:rFonts w:cs="Arial"/>
          <w:spacing w:val="-3"/>
        </w:rPr>
        <w:t>ν</w:t>
      </w:r>
      <w:r w:rsidRPr="00391809">
        <w:rPr>
          <w:rFonts w:cs="Arial"/>
          <w:spacing w:val="-2"/>
        </w:rPr>
        <w:t>α</w:t>
      </w:r>
      <w:r w:rsidRPr="00391809">
        <w:rPr>
          <w:rFonts w:cs="Arial"/>
        </w:rPr>
        <w:t>ι υ</w:t>
      </w:r>
      <w:r w:rsidRPr="00391809">
        <w:rPr>
          <w:rFonts w:cs="Arial"/>
          <w:spacing w:val="1"/>
        </w:rPr>
        <w:t>π</w:t>
      </w:r>
      <w:r w:rsidRPr="00391809">
        <w:rPr>
          <w:rFonts w:cs="Arial"/>
        </w:rPr>
        <w:t>οχ</w:t>
      </w:r>
      <w:r w:rsidRPr="00391809">
        <w:rPr>
          <w:rFonts w:cs="Arial"/>
          <w:spacing w:val="-3"/>
        </w:rPr>
        <w:t>ρ</w:t>
      </w:r>
      <w:r w:rsidRPr="00391809">
        <w:rPr>
          <w:rFonts w:cs="Arial"/>
        </w:rPr>
        <w:t>εωμέ</w:t>
      </w:r>
      <w:r w:rsidRPr="00391809">
        <w:rPr>
          <w:rFonts w:cs="Arial"/>
          <w:spacing w:val="-1"/>
        </w:rPr>
        <w:t>ν</w:t>
      </w:r>
      <w:r w:rsidRPr="00391809">
        <w:rPr>
          <w:rFonts w:cs="Arial"/>
        </w:rPr>
        <w:t xml:space="preserve">ος </w:t>
      </w:r>
      <w:r w:rsidRPr="00391809">
        <w:rPr>
          <w:rFonts w:cs="Arial"/>
          <w:spacing w:val="-1"/>
        </w:rPr>
        <w:t>ν</w:t>
      </w:r>
      <w:r w:rsidRPr="00391809">
        <w:rPr>
          <w:rFonts w:cs="Arial"/>
        </w:rPr>
        <w:t>α ε</w:t>
      </w:r>
      <w:r w:rsidRPr="00391809">
        <w:rPr>
          <w:rFonts w:cs="Arial"/>
          <w:spacing w:val="-1"/>
        </w:rPr>
        <w:t>φ</w:t>
      </w:r>
      <w:r w:rsidRPr="00391809">
        <w:rPr>
          <w:rFonts w:cs="Arial"/>
        </w:rPr>
        <w:t>αρ</w:t>
      </w:r>
      <w:r w:rsidRPr="00391809">
        <w:rPr>
          <w:rFonts w:cs="Arial"/>
          <w:spacing w:val="-2"/>
        </w:rPr>
        <w:t>μ</w:t>
      </w:r>
      <w:r w:rsidRPr="00391809">
        <w:rPr>
          <w:rFonts w:cs="Arial"/>
        </w:rPr>
        <w:t>ό</w:t>
      </w:r>
      <w:r w:rsidRPr="00391809">
        <w:rPr>
          <w:rFonts w:cs="Arial"/>
          <w:spacing w:val="1"/>
        </w:rPr>
        <w:t>ζ</w:t>
      </w:r>
      <w:r w:rsidRPr="00391809">
        <w:rPr>
          <w:rFonts w:cs="Arial"/>
          <w:spacing w:val="-3"/>
        </w:rPr>
        <w:t>ε</w:t>
      </w:r>
      <w:r w:rsidRPr="00391809">
        <w:rPr>
          <w:rFonts w:cs="Arial"/>
        </w:rPr>
        <w:t>ι ημερή</w:t>
      </w:r>
      <w:r w:rsidRPr="00391809">
        <w:rPr>
          <w:rFonts w:cs="Arial"/>
          <w:spacing w:val="-2"/>
        </w:rPr>
        <w:t>σ</w:t>
      </w:r>
      <w:r w:rsidRPr="00391809">
        <w:rPr>
          <w:rFonts w:cs="Arial"/>
        </w:rPr>
        <w:t xml:space="preserve">ια </w:t>
      </w:r>
      <w:r w:rsidRPr="00391809">
        <w:rPr>
          <w:rFonts w:cs="Arial"/>
          <w:spacing w:val="-1"/>
        </w:rPr>
        <w:t>κ</w:t>
      </w:r>
      <w:r w:rsidRPr="00391809">
        <w:rPr>
          <w:rFonts w:cs="Arial"/>
          <w:spacing w:val="-2"/>
        </w:rPr>
        <w:t>α</w:t>
      </w:r>
      <w:r w:rsidRPr="00391809">
        <w:rPr>
          <w:rFonts w:cs="Arial"/>
        </w:rPr>
        <w:t>τα</w:t>
      </w:r>
      <w:r w:rsidRPr="00391809">
        <w:rPr>
          <w:rFonts w:cs="Arial"/>
          <w:spacing w:val="-3"/>
        </w:rPr>
        <w:t>γ</w:t>
      </w:r>
      <w:r w:rsidRPr="00391809">
        <w:rPr>
          <w:rFonts w:cs="Arial"/>
        </w:rPr>
        <w:t>ρα</w:t>
      </w:r>
      <w:r w:rsidRPr="00391809">
        <w:rPr>
          <w:rFonts w:cs="Arial"/>
          <w:spacing w:val="-1"/>
        </w:rPr>
        <w:t>φ</w:t>
      </w:r>
      <w:r w:rsidRPr="00391809">
        <w:rPr>
          <w:rFonts w:cs="Arial"/>
        </w:rPr>
        <w:t>ή των α</w:t>
      </w:r>
      <w:r w:rsidRPr="00391809">
        <w:rPr>
          <w:rFonts w:cs="Arial"/>
          <w:spacing w:val="1"/>
        </w:rPr>
        <w:t>π</w:t>
      </w:r>
      <w:r w:rsidRPr="00391809">
        <w:rPr>
          <w:rFonts w:cs="Arial"/>
          <w:spacing w:val="-3"/>
        </w:rPr>
        <w:t>ο</w:t>
      </w:r>
      <w:r w:rsidRPr="00391809">
        <w:rPr>
          <w:rFonts w:cs="Arial"/>
          <w:spacing w:val="1"/>
        </w:rPr>
        <w:t>β</w:t>
      </w:r>
      <w:r w:rsidRPr="00391809">
        <w:rPr>
          <w:rFonts w:cs="Arial"/>
          <w:spacing w:val="-1"/>
        </w:rPr>
        <w:t>λ</w:t>
      </w:r>
      <w:r w:rsidRPr="00391809">
        <w:rPr>
          <w:rFonts w:cs="Arial"/>
        </w:rPr>
        <w:t>ήτων</w:t>
      </w:r>
      <w:r w:rsidRPr="00391809">
        <w:rPr>
          <w:rFonts w:cs="Arial"/>
          <w:spacing w:val="-3"/>
        </w:rPr>
        <w:t xml:space="preserve"> </w:t>
      </w:r>
      <w:r w:rsidRPr="00391809">
        <w:rPr>
          <w:rFonts w:cs="Arial"/>
          <w:spacing w:val="1"/>
        </w:rPr>
        <w:t>π</w:t>
      </w:r>
      <w:r w:rsidRPr="00391809">
        <w:rPr>
          <w:rFonts w:cs="Arial"/>
        </w:rPr>
        <w:t>ου</w:t>
      </w:r>
      <w:r w:rsidRPr="00391809">
        <w:rPr>
          <w:rFonts w:cs="Arial"/>
          <w:spacing w:val="-2"/>
        </w:rPr>
        <w:t xml:space="preserve"> </w:t>
      </w:r>
      <w:r w:rsidRPr="00391809">
        <w:rPr>
          <w:rFonts w:cs="Arial"/>
        </w:rPr>
        <w:t>α</w:t>
      </w:r>
      <w:r w:rsidRPr="00391809">
        <w:rPr>
          <w:rFonts w:cs="Arial"/>
          <w:spacing w:val="1"/>
        </w:rPr>
        <w:t>π</w:t>
      </w:r>
      <w:r w:rsidRPr="00391809">
        <w:rPr>
          <w:rFonts w:cs="Arial"/>
        </w:rPr>
        <w:t>οτε</w:t>
      </w:r>
      <w:r w:rsidRPr="00391809">
        <w:rPr>
          <w:rFonts w:cs="Arial"/>
          <w:spacing w:val="-1"/>
        </w:rPr>
        <w:t>φ</w:t>
      </w:r>
      <w:r w:rsidRPr="00391809">
        <w:rPr>
          <w:rFonts w:cs="Arial"/>
        </w:rPr>
        <w:t>ρ</w:t>
      </w:r>
      <w:r w:rsidRPr="00391809">
        <w:rPr>
          <w:rFonts w:cs="Arial"/>
          <w:spacing w:val="-3"/>
        </w:rPr>
        <w:t>ώ</w:t>
      </w:r>
      <w:r w:rsidRPr="00391809">
        <w:rPr>
          <w:rFonts w:cs="Arial"/>
        </w:rPr>
        <w:t>θη</w:t>
      </w:r>
      <w:r w:rsidRPr="00391809">
        <w:rPr>
          <w:rFonts w:cs="Arial"/>
          <w:spacing w:val="-1"/>
        </w:rPr>
        <w:t>κ</w:t>
      </w:r>
      <w:r w:rsidRPr="00391809">
        <w:rPr>
          <w:rFonts w:cs="Arial"/>
        </w:rPr>
        <w:t>α</w:t>
      </w:r>
      <w:r w:rsidRPr="00391809">
        <w:rPr>
          <w:rFonts w:cs="Arial"/>
          <w:spacing w:val="-3"/>
        </w:rPr>
        <w:t>ν</w:t>
      </w:r>
      <w:r w:rsidRPr="00391809">
        <w:rPr>
          <w:rFonts w:cs="Arial"/>
        </w:rPr>
        <w:t>.</w:t>
      </w:r>
    </w:p>
    <w:p w:rsidR="00D65C00" w:rsidRPr="00391809" w:rsidRDefault="00D65C00" w:rsidP="00D65C00">
      <w:pPr>
        <w:tabs>
          <w:tab w:val="left" w:pos="1020"/>
          <w:tab w:val="left" w:pos="1680"/>
          <w:tab w:val="left" w:pos="2900"/>
          <w:tab w:val="left" w:pos="3160"/>
          <w:tab w:val="left" w:pos="3660"/>
          <w:tab w:val="left" w:pos="5020"/>
          <w:tab w:val="left" w:pos="5200"/>
          <w:tab w:val="left" w:pos="5840"/>
          <w:tab w:val="left" w:pos="6040"/>
          <w:tab w:val="left" w:pos="7160"/>
          <w:tab w:val="left" w:pos="7280"/>
          <w:tab w:val="left" w:pos="8500"/>
          <w:tab w:val="left" w:pos="8620"/>
        </w:tabs>
        <w:spacing w:line="100" w:lineRule="atLeast"/>
        <w:rPr>
          <w:rFonts w:cs="Arial"/>
          <w:spacing w:val="-1"/>
          <w:position w:val="-13"/>
        </w:rPr>
      </w:pPr>
      <w:r w:rsidRPr="00391809">
        <w:rPr>
          <w:rFonts w:cs="Arial"/>
          <w:spacing w:val="-1"/>
        </w:rPr>
        <w:t>11</w:t>
      </w:r>
      <w:r w:rsidRPr="00391809">
        <w:rPr>
          <w:rFonts w:cs="Arial"/>
        </w:rPr>
        <w:t xml:space="preserve">.Ο </w:t>
      </w:r>
      <w:r w:rsidRPr="00391809">
        <w:rPr>
          <w:rFonts w:cs="Arial"/>
          <w:spacing w:val="-1"/>
        </w:rPr>
        <w:t>φ</w:t>
      </w:r>
      <w:r w:rsidRPr="00391809">
        <w:rPr>
          <w:rFonts w:cs="Arial"/>
        </w:rPr>
        <w:t>ορέ</w:t>
      </w:r>
      <w:r w:rsidRPr="00391809">
        <w:rPr>
          <w:rFonts w:cs="Arial"/>
          <w:spacing w:val="-2"/>
        </w:rPr>
        <w:t>α</w:t>
      </w:r>
      <w:r w:rsidRPr="00391809">
        <w:rPr>
          <w:rFonts w:cs="Arial"/>
        </w:rPr>
        <w:t xml:space="preserve">ς </w:t>
      </w:r>
      <w:r w:rsidRPr="00391809">
        <w:rPr>
          <w:rFonts w:cs="Arial"/>
          <w:spacing w:val="-1"/>
        </w:rPr>
        <w:t>λ</w:t>
      </w:r>
      <w:r w:rsidRPr="00391809">
        <w:rPr>
          <w:rFonts w:cs="Arial"/>
        </w:rPr>
        <w:t>ε</w:t>
      </w:r>
      <w:r w:rsidRPr="00391809">
        <w:rPr>
          <w:rFonts w:cs="Arial"/>
          <w:spacing w:val="2"/>
        </w:rPr>
        <w:t>ι</w:t>
      </w:r>
      <w:r w:rsidRPr="00391809">
        <w:rPr>
          <w:rFonts w:cs="Arial"/>
        </w:rPr>
        <w:t>τ</w:t>
      </w:r>
      <w:r w:rsidRPr="00391809">
        <w:rPr>
          <w:rFonts w:cs="Arial"/>
          <w:spacing w:val="-3"/>
        </w:rPr>
        <w:t>ο</w:t>
      </w:r>
      <w:r w:rsidRPr="00391809">
        <w:rPr>
          <w:rFonts w:cs="Arial"/>
        </w:rPr>
        <w:t>υρ</w:t>
      </w:r>
      <w:r w:rsidRPr="00391809">
        <w:rPr>
          <w:rFonts w:cs="Arial"/>
          <w:spacing w:val="-3"/>
        </w:rPr>
        <w:t>γ</w:t>
      </w:r>
      <w:r w:rsidRPr="00391809">
        <w:rPr>
          <w:rFonts w:cs="Arial"/>
          <w:spacing w:val="2"/>
        </w:rPr>
        <w:t>ί</w:t>
      </w:r>
      <w:r w:rsidRPr="00391809">
        <w:rPr>
          <w:rFonts w:cs="Arial"/>
        </w:rPr>
        <w:t xml:space="preserve">ας της </w:t>
      </w:r>
      <w:r w:rsidRPr="00391809">
        <w:rPr>
          <w:rFonts w:cs="Arial"/>
          <w:w w:val="61"/>
        </w:rPr>
        <w:t xml:space="preserve"> </w:t>
      </w:r>
      <w:r w:rsidRPr="00391809">
        <w:rPr>
          <w:rFonts w:cs="Arial"/>
        </w:rPr>
        <w:t>ε</w:t>
      </w:r>
      <w:r w:rsidRPr="00391809">
        <w:rPr>
          <w:rFonts w:cs="Arial"/>
          <w:spacing w:val="-1"/>
        </w:rPr>
        <w:t>γκ</w:t>
      </w:r>
      <w:r w:rsidRPr="00391809">
        <w:rPr>
          <w:rFonts w:cs="Arial"/>
        </w:rPr>
        <w:t>ατ</w:t>
      </w:r>
      <w:r w:rsidRPr="00391809">
        <w:rPr>
          <w:rFonts w:cs="Arial"/>
          <w:spacing w:val="-2"/>
        </w:rPr>
        <w:t>ά</w:t>
      </w:r>
      <w:r w:rsidRPr="00391809">
        <w:rPr>
          <w:rFonts w:cs="Arial"/>
          <w:spacing w:val="1"/>
        </w:rPr>
        <w:t>σ</w:t>
      </w:r>
      <w:r w:rsidRPr="00391809">
        <w:rPr>
          <w:rFonts w:cs="Arial"/>
        </w:rPr>
        <w:t>τα</w:t>
      </w:r>
      <w:r w:rsidRPr="00391809">
        <w:rPr>
          <w:rFonts w:cs="Arial"/>
          <w:spacing w:val="1"/>
        </w:rPr>
        <w:t>σ</w:t>
      </w:r>
      <w:r w:rsidRPr="00391809">
        <w:rPr>
          <w:rFonts w:cs="Arial"/>
        </w:rPr>
        <w:t xml:space="preserve">ης </w:t>
      </w:r>
      <w:r w:rsidRPr="00391809">
        <w:rPr>
          <w:rFonts w:cs="Arial"/>
          <w:spacing w:val="-3"/>
        </w:rPr>
        <w:t>ε</w:t>
      </w:r>
      <w:r w:rsidRPr="00391809">
        <w:rPr>
          <w:rFonts w:cs="Arial"/>
          <w:spacing w:val="2"/>
        </w:rPr>
        <w:t>ί</w:t>
      </w:r>
      <w:r w:rsidRPr="00391809">
        <w:rPr>
          <w:rFonts w:cs="Arial"/>
          <w:spacing w:val="-3"/>
        </w:rPr>
        <w:t>ν</w:t>
      </w:r>
      <w:r w:rsidRPr="00391809">
        <w:rPr>
          <w:rFonts w:cs="Arial"/>
          <w:spacing w:val="-2"/>
        </w:rPr>
        <w:t>α</w:t>
      </w:r>
      <w:r w:rsidRPr="00391809">
        <w:rPr>
          <w:rFonts w:cs="Arial"/>
        </w:rPr>
        <w:t>ι υ</w:t>
      </w:r>
      <w:r w:rsidRPr="00391809">
        <w:rPr>
          <w:rFonts w:cs="Arial"/>
          <w:spacing w:val="1"/>
        </w:rPr>
        <w:t>π</w:t>
      </w:r>
      <w:r w:rsidRPr="00391809">
        <w:rPr>
          <w:rFonts w:cs="Arial"/>
        </w:rPr>
        <w:t>οχ</w:t>
      </w:r>
      <w:r w:rsidRPr="00391809">
        <w:rPr>
          <w:rFonts w:cs="Arial"/>
          <w:spacing w:val="-3"/>
        </w:rPr>
        <w:t>ρ</w:t>
      </w:r>
      <w:r w:rsidRPr="00391809">
        <w:rPr>
          <w:rFonts w:cs="Arial"/>
        </w:rPr>
        <w:t>εωμέ</w:t>
      </w:r>
      <w:r w:rsidRPr="00391809">
        <w:rPr>
          <w:rFonts w:cs="Arial"/>
          <w:spacing w:val="-1"/>
        </w:rPr>
        <w:t>ν</w:t>
      </w:r>
      <w:r w:rsidRPr="00391809">
        <w:rPr>
          <w:rFonts w:cs="Arial"/>
        </w:rPr>
        <w:t xml:space="preserve">ος </w:t>
      </w:r>
      <w:r w:rsidRPr="00391809">
        <w:rPr>
          <w:rFonts w:cs="Arial"/>
          <w:spacing w:val="-1"/>
        </w:rPr>
        <w:t>ν</w:t>
      </w:r>
      <w:r w:rsidRPr="00391809">
        <w:rPr>
          <w:rFonts w:cs="Arial"/>
        </w:rPr>
        <w:t xml:space="preserve">α </w:t>
      </w:r>
      <w:r w:rsidRPr="00391809">
        <w:rPr>
          <w:rFonts w:cs="Arial"/>
          <w:spacing w:val="1"/>
        </w:rPr>
        <w:t>π</w:t>
      </w:r>
      <w:r w:rsidRPr="00391809">
        <w:rPr>
          <w:rFonts w:cs="Arial"/>
          <w:spacing w:val="-3"/>
        </w:rPr>
        <w:t>ρ</w:t>
      </w:r>
      <w:r w:rsidRPr="00391809">
        <w:rPr>
          <w:rFonts w:cs="Arial"/>
        </w:rPr>
        <w:t>α</w:t>
      </w:r>
      <w:r w:rsidRPr="00391809">
        <w:rPr>
          <w:rFonts w:cs="Arial"/>
          <w:spacing w:val="-1"/>
        </w:rPr>
        <w:t>γ</w:t>
      </w:r>
      <w:r w:rsidRPr="00391809">
        <w:rPr>
          <w:rFonts w:cs="Arial"/>
        </w:rPr>
        <w:t>μα</w:t>
      </w:r>
      <w:r w:rsidRPr="00391809">
        <w:rPr>
          <w:rFonts w:cs="Arial"/>
          <w:spacing w:val="-3"/>
        </w:rPr>
        <w:t>τ</w:t>
      </w:r>
      <w:r w:rsidRPr="00391809">
        <w:rPr>
          <w:rFonts w:cs="Arial"/>
        </w:rPr>
        <w:t>ο</w:t>
      </w:r>
      <w:r w:rsidRPr="00391809">
        <w:rPr>
          <w:rFonts w:cs="Arial"/>
          <w:spacing w:val="1"/>
        </w:rPr>
        <w:t>π</w:t>
      </w:r>
      <w:r w:rsidRPr="00391809">
        <w:rPr>
          <w:rFonts w:cs="Arial"/>
          <w:spacing w:val="-3"/>
        </w:rPr>
        <w:t>ο</w:t>
      </w:r>
      <w:r w:rsidRPr="00391809">
        <w:rPr>
          <w:rFonts w:cs="Arial"/>
          <w:spacing w:val="2"/>
        </w:rPr>
        <w:t>ι</w:t>
      </w:r>
      <w:r w:rsidRPr="00391809">
        <w:rPr>
          <w:rFonts w:cs="Arial"/>
          <w:spacing w:val="-3"/>
        </w:rPr>
        <w:t>ε</w:t>
      </w:r>
      <w:r w:rsidRPr="00391809">
        <w:rPr>
          <w:rFonts w:cs="Arial"/>
        </w:rPr>
        <w:t>ί ετή</w:t>
      </w:r>
      <w:r w:rsidRPr="00391809">
        <w:rPr>
          <w:rFonts w:cs="Arial"/>
          <w:spacing w:val="-2"/>
        </w:rPr>
        <w:t>σ</w:t>
      </w:r>
      <w:r w:rsidRPr="00391809">
        <w:rPr>
          <w:rFonts w:cs="Arial"/>
        </w:rPr>
        <w:t>ιο έ</w:t>
      </w:r>
      <w:r w:rsidRPr="00391809">
        <w:rPr>
          <w:rFonts w:cs="Arial"/>
          <w:spacing w:val="-1"/>
        </w:rPr>
        <w:t>λ</w:t>
      </w:r>
      <w:r w:rsidRPr="00391809">
        <w:rPr>
          <w:rFonts w:cs="Arial"/>
          <w:spacing w:val="-3"/>
        </w:rPr>
        <w:t>ε</w:t>
      </w:r>
      <w:r w:rsidRPr="00391809">
        <w:rPr>
          <w:rFonts w:cs="Arial"/>
          <w:spacing w:val="-1"/>
        </w:rPr>
        <w:t>γ</w:t>
      </w:r>
      <w:r w:rsidRPr="00391809">
        <w:rPr>
          <w:rFonts w:cs="Arial"/>
        </w:rPr>
        <w:t>χο τ</w:t>
      </w:r>
      <w:r w:rsidRPr="00391809">
        <w:rPr>
          <w:rFonts w:cs="Arial"/>
          <w:spacing w:val="-3"/>
        </w:rPr>
        <w:t>ω</w:t>
      </w:r>
      <w:r w:rsidRPr="00391809">
        <w:rPr>
          <w:rFonts w:cs="Arial"/>
        </w:rPr>
        <w:t>ν θερμο</w:t>
      </w:r>
      <w:r w:rsidRPr="00391809">
        <w:rPr>
          <w:rFonts w:cs="Arial"/>
          <w:spacing w:val="-2"/>
        </w:rPr>
        <w:t>μ</w:t>
      </w:r>
      <w:r w:rsidRPr="00391809">
        <w:rPr>
          <w:rFonts w:cs="Arial"/>
        </w:rPr>
        <w:t>έτρω</w:t>
      </w:r>
      <w:r w:rsidRPr="00391809">
        <w:rPr>
          <w:rFonts w:cs="Arial"/>
          <w:spacing w:val="-1"/>
        </w:rPr>
        <w:t>ν</w:t>
      </w:r>
      <w:r w:rsidRPr="00391809">
        <w:rPr>
          <w:rFonts w:cs="Arial"/>
        </w:rPr>
        <w:t>, μα</w:t>
      </w:r>
      <w:r w:rsidRPr="00391809">
        <w:rPr>
          <w:rFonts w:cs="Arial"/>
          <w:spacing w:val="-1"/>
        </w:rPr>
        <w:t>ν</w:t>
      </w:r>
      <w:r w:rsidRPr="00391809">
        <w:rPr>
          <w:rFonts w:cs="Arial"/>
        </w:rPr>
        <w:t>ομέ</w:t>
      </w:r>
      <w:r w:rsidRPr="00391809">
        <w:rPr>
          <w:rFonts w:cs="Arial"/>
          <w:spacing w:val="-3"/>
        </w:rPr>
        <w:t>τ</w:t>
      </w:r>
      <w:r w:rsidRPr="00391809">
        <w:rPr>
          <w:rFonts w:cs="Arial"/>
        </w:rPr>
        <w:t xml:space="preserve">ρων  </w:t>
      </w:r>
      <w:r w:rsidRPr="00391809">
        <w:rPr>
          <w:rFonts w:cs="Arial"/>
          <w:spacing w:val="-1"/>
        </w:rPr>
        <w:t>κ</w:t>
      </w:r>
      <w:r w:rsidRPr="00391809">
        <w:rPr>
          <w:rFonts w:cs="Arial"/>
          <w:spacing w:val="-2"/>
        </w:rPr>
        <w:t>α</w:t>
      </w:r>
      <w:r w:rsidRPr="00391809">
        <w:rPr>
          <w:rFonts w:cs="Arial"/>
        </w:rPr>
        <w:t xml:space="preserve">ι </w:t>
      </w:r>
      <w:r w:rsidRPr="00391809">
        <w:rPr>
          <w:rFonts w:cs="Arial"/>
          <w:spacing w:val="-1"/>
        </w:rPr>
        <w:t>λ</w:t>
      </w:r>
      <w:r w:rsidRPr="00391809">
        <w:rPr>
          <w:rFonts w:cs="Arial"/>
          <w:spacing w:val="-3"/>
        </w:rPr>
        <w:t>ο</w:t>
      </w:r>
      <w:r w:rsidRPr="00391809">
        <w:rPr>
          <w:rFonts w:cs="Arial"/>
        </w:rPr>
        <w:t>ι</w:t>
      </w:r>
      <w:r w:rsidRPr="00391809">
        <w:rPr>
          <w:rFonts w:cs="Arial"/>
          <w:spacing w:val="1"/>
        </w:rPr>
        <w:t>π</w:t>
      </w:r>
      <w:r w:rsidRPr="00391809">
        <w:rPr>
          <w:rFonts w:cs="Arial"/>
        </w:rPr>
        <w:t xml:space="preserve">ού </w:t>
      </w:r>
      <w:r w:rsidRPr="00391809">
        <w:rPr>
          <w:rFonts w:cs="Arial"/>
          <w:spacing w:val="-1"/>
        </w:rPr>
        <w:t>κ</w:t>
      </w:r>
      <w:r w:rsidRPr="00391809">
        <w:rPr>
          <w:rFonts w:cs="Arial"/>
        </w:rPr>
        <w:t>α</w:t>
      </w:r>
      <w:r w:rsidRPr="00391809">
        <w:rPr>
          <w:rFonts w:cs="Arial"/>
          <w:spacing w:val="-3"/>
        </w:rPr>
        <w:t>τ</w:t>
      </w:r>
      <w:r w:rsidRPr="00391809">
        <w:rPr>
          <w:rFonts w:cs="Arial"/>
          <w:spacing w:val="-2"/>
        </w:rPr>
        <w:t>α</w:t>
      </w:r>
      <w:r w:rsidRPr="00391809">
        <w:rPr>
          <w:rFonts w:cs="Arial"/>
          <w:spacing w:val="-1"/>
        </w:rPr>
        <w:t>γ</w:t>
      </w:r>
      <w:r w:rsidRPr="00391809">
        <w:rPr>
          <w:rFonts w:cs="Arial"/>
        </w:rPr>
        <w:t>ρα</w:t>
      </w:r>
      <w:r w:rsidRPr="00391809">
        <w:rPr>
          <w:rFonts w:cs="Arial"/>
          <w:spacing w:val="-1"/>
        </w:rPr>
        <w:t>φ</w:t>
      </w:r>
      <w:r w:rsidRPr="00391809">
        <w:rPr>
          <w:rFonts w:cs="Arial"/>
          <w:spacing w:val="2"/>
        </w:rPr>
        <w:t>ι</w:t>
      </w:r>
      <w:r w:rsidRPr="00391809">
        <w:rPr>
          <w:rFonts w:cs="Arial"/>
          <w:spacing w:val="-1"/>
        </w:rPr>
        <w:t>κ</w:t>
      </w:r>
      <w:r w:rsidRPr="00391809">
        <w:rPr>
          <w:rFonts w:cs="Arial"/>
          <w:spacing w:val="-3"/>
        </w:rPr>
        <w:t>ο</w:t>
      </w:r>
      <w:r w:rsidRPr="00391809">
        <w:rPr>
          <w:rFonts w:cs="Arial"/>
        </w:rPr>
        <w:t>ύ εξο</w:t>
      </w:r>
      <w:r w:rsidRPr="00391809">
        <w:rPr>
          <w:rFonts w:cs="Arial"/>
          <w:spacing w:val="1"/>
        </w:rPr>
        <w:t>π</w:t>
      </w:r>
      <w:r w:rsidRPr="00391809">
        <w:rPr>
          <w:rFonts w:cs="Arial"/>
          <w:spacing w:val="-3"/>
        </w:rPr>
        <w:t>λ</w:t>
      </w:r>
      <w:r w:rsidRPr="00391809">
        <w:rPr>
          <w:rFonts w:cs="Arial"/>
        </w:rPr>
        <w:t>ι</w:t>
      </w:r>
      <w:r w:rsidRPr="00391809">
        <w:rPr>
          <w:rFonts w:cs="Arial"/>
          <w:spacing w:val="1"/>
        </w:rPr>
        <w:t>σ</w:t>
      </w:r>
      <w:r w:rsidRPr="00391809">
        <w:rPr>
          <w:rFonts w:cs="Arial"/>
        </w:rPr>
        <w:t>μ</w:t>
      </w:r>
      <w:r w:rsidRPr="00391809">
        <w:rPr>
          <w:rFonts w:cs="Arial"/>
          <w:spacing w:val="-3"/>
        </w:rPr>
        <w:t>ο</w:t>
      </w:r>
      <w:r w:rsidRPr="00391809">
        <w:rPr>
          <w:rFonts w:cs="Arial"/>
        </w:rPr>
        <w:t>ύ.</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12. Ο φορέας λειτουργίας της εγκατάστασης είναι υποχρεωμένος να διαθέτει σχέδιο αντιμετώπισης εκτάκτων αναγκών.</w:t>
      </w:r>
    </w:p>
    <w:p w:rsidR="00D65C00" w:rsidRPr="00391809" w:rsidRDefault="00D65C00" w:rsidP="00D65C00">
      <w:pPr>
        <w:tabs>
          <w:tab w:val="left" w:pos="880"/>
          <w:tab w:val="left" w:pos="1540"/>
          <w:tab w:val="left" w:pos="1700"/>
          <w:tab w:val="left" w:pos="2720"/>
          <w:tab w:val="left" w:pos="2900"/>
          <w:tab w:val="left" w:pos="3680"/>
          <w:tab w:val="left" w:pos="3800"/>
          <w:tab w:val="left" w:pos="4460"/>
          <w:tab w:val="left" w:pos="5120"/>
          <w:tab w:val="left" w:pos="5200"/>
          <w:tab w:val="left" w:pos="5680"/>
          <w:tab w:val="left" w:pos="6160"/>
          <w:tab w:val="left" w:pos="6320"/>
          <w:tab w:val="left" w:pos="7360"/>
          <w:tab w:val="left" w:pos="7560"/>
          <w:tab w:val="left" w:pos="7720"/>
          <w:tab w:val="left" w:pos="8420"/>
          <w:tab w:val="left" w:pos="8840"/>
        </w:tabs>
        <w:spacing w:line="100" w:lineRule="atLeast"/>
        <w:rPr>
          <w:rFonts w:cs="Arial"/>
          <w:spacing w:val="-1"/>
        </w:rPr>
      </w:pPr>
      <w:r w:rsidRPr="00391809">
        <w:rPr>
          <w:rFonts w:cs="Arial"/>
          <w:spacing w:val="-1"/>
        </w:rPr>
        <w:t>13. Στη εγκατάσταση θα πρέπει να υπάρχει πρόβλεψη προσωρινής αποθήκευσης</w:t>
      </w:r>
      <w:r w:rsidRPr="00391809">
        <w:rPr>
          <w:rFonts w:cs="Arial"/>
          <w:spacing w:val="-1"/>
        </w:rPr>
        <w:tab/>
        <w:t xml:space="preserve"> των προς αποτέφρωση αποβλήτων, για τουλάχιστον 3 μέρες σε θερμοκρασίας ≤5οC σε κατάλληλα ψυγεία, είτε λόγω λειτουργικών αναγκών, είτε λόγο βλάβης της μονάδας αποτέφρωσης, είτε λόγω αναγκαίων έργων συντήρησης.</w:t>
      </w:r>
    </w:p>
    <w:p w:rsidR="00D65C00" w:rsidRPr="00391809" w:rsidRDefault="00D65C00" w:rsidP="00D65C00">
      <w:pPr>
        <w:tabs>
          <w:tab w:val="left" w:pos="900"/>
          <w:tab w:val="left" w:pos="1460"/>
          <w:tab w:val="left" w:pos="3140"/>
          <w:tab w:val="left" w:pos="4480"/>
          <w:tab w:val="left" w:pos="5160"/>
          <w:tab w:val="left" w:pos="6200"/>
          <w:tab w:val="left" w:pos="7380"/>
        </w:tabs>
        <w:spacing w:line="100" w:lineRule="atLeast"/>
        <w:rPr>
          <w:rFonts w:cs="Arial"/>
          <w:spacing w:val="-1"/>
        </w:rPr>
      </w:pPr>
      <w:r w:rsidRPr="00391809">
        <w:rPr>
          <w:rFonts w:cs="Arial"/>
          <w:spacing w:val="-1"/>
        </w:rPr>
        <w:t>14. Ο ανάδοχος οφείλει να τηρεί βιβλία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Περιφέρειας.</w:t>
      </w:r>
    </w:p>
    <w:p w:rsidR="00D65C00" w:rsidRPr="00391809" w:rsidRDefault="00D65C00" w:rsidP="00D65C00">
      <w:pPr>
        <w:pStyle w:val="aff5"/>
        <w:jc w:val="both"/>
        <w:rPr>
          <w:rFonts w:ascii="Calibri" w:hAnsi="Calibri"/>
          <w:sz w:val="22"/>
          <w:szCs w:val="22"/>
        </w:rPr>
      </w:pPr>
      <w:r w:rsidRPr="00391809">
        <w:rPr>
          <w:rFonts w:ascii="Calibri" w:hAnsi="Calibri"/>
          <w:sz w:val="22"/>
          <w:szCs w:val="22"/>
        </w:rPr>
        <w:t>15. Τα  λεπτομερή στοιχεία</w:t>
      </w:r>
      <w:r w:rsidRPr="00391809">
        <w:rPr>
          <w:rFonts w:ascii="Calibri" w:hAnsi="Calibri"/>
          <w:sz w:val="22"/>
          <w:szCs w:val="22"/>
        </w:rPr>
        <w:tab/>
        <w:t xml:space="preserve"> λειτουργίας της εγκατάστασης, συμπεριλαμβανομένων και όλων των στοιχείων των αναλύσεων και μετρήσεων των  διενεργουμένων ελέγχων, της επεξεργασίας τους και της αξιολόγησής τους, καθώς και τα συνοδευτικά των  φορτίων έγγραφα,  φυλάσσονται τουλάχιστον για 10 έτη  στα γραφεία του χώρου εγκατάστασης. Αντίγραφο του συνοδευτικού Εντύπου Αναγνώρισης παραδίδει ο ανάδοχος στην εγκατάσταση επεξεργασίας των ΕΑΑΜ καθώς και στο φορέα υποδοχής για τελική</w:t>
      </w:r>
      <w:r w:rsidRPr="00391809">
        <w:rPr>
          <w:rFonts w:ascii="Calibri" w:hAnsi="Calibri"/>
          <w:sz w:val="22"/>
          <w:szCs w:val="22"/>
        </w:rPr>
        <w:tab/>
        <w:t xml:space="preserve"> διάθεση των υπολειμμάτων καύσης των Επεξεργασμένων ΕΑΑΜ με αποτέφρωση (ΧΥΤΑ ή </w:t>
      </w:r>
      <w:r w:rsidRPr="00391809">
        <w:rPr>
          <w:rFonts w:ascii="Calibri" w:hAnsi="Calibri"/>
          <w:sz w:val="22"/>
          <w:szCs w:val="22"/>
        </w:rPr>
        <w:lastRenderedPageBreak/>
        <w:t>ΧΥΤΕΑ).</w:t>
      </w:r>
    </w:p>
    <w:p w:rsidR="00D65C00" w:rsidRPr="00391809" w:rsidRDefault="00D65C00" w:rsidP="00D65C00">
      <w:pPr>
        <w:pStyle w:val="aff5"/>
        <w:jc w:val="both"/>
        <w:rPr>
          <w:rFonts w:ascii="Calibri" w:hAnsi="Calibri"/>
          <w:sz w:val="22"/>
          <w:szCs w:val="22"/>
        </w:rPr>
      </w:pPr>
    </w:p>
    <w:p w:rsidR="00D65C00" w:rsidRPr="00391809" w:rsidRDefault="00D65C00" w:rsidP="00D65C00">
      <w:pPr>
        <w:tabs>
          <w:tab w:val="left" w:pos="2240"/>
          <w:tab w:val="left" w:pos="2500"/>
          <w:tab w:val="left" w:pos="2860"/>
          <w:tab w:val="left" w:pos="3400"/>
          <w:tab w:val="left" w:pos="4040"/>
          <w:tab w:val="left" w:pos="5000"/>
          <w:tab w:val="left" w:pos="6100"/>
          <w:tab w:val="left" w:pos="6300"/>
          <w:tab w:val="left" w:pos="6620"/>
          <w:tab w:val="left" w:pos="6900"/>
          <w:tab w:val="left" w:pos="8100"/>
          <w:tab w:val="left" w:pos="8480"/>
          <w:tab w:val="left" w:pos="8720"/>
        </w:tabs>
        <w:spacing w:line="100" w:lineRule="atLeast"/>
        <w:rPr>
          <w:rFonts w:cs="Arial"/>
          <w:b/>
          <w:spacing w:val="1"/>
        </w:rPr>
      </w:pPr>
      <w:r w:rsidRPr="00391809">
        <w:rPr>
          <w:rFonts w:cs="Arial"/>
        </w:rPr>
        <w:t>Α</w:t>
      </w:r>
      <w:r w:rsidRPr="00391809">
        <w:rPr>
          <w:rFonts w:cs="Arial"/>
          <w:spacing w:val="-1"/>
        </w:rPr>
        <w:t>ν</w:t>
      </w:r>
      <w:r w:rsidRPr="00391809">
        <w:rPr>
          <w:rFonts w:cs="Arial"/>
        </w:rPr>
        <w:t>τ</w:t>
      </w:r>
      <w:r w:rsidRPr="00391809">
        <w:rPr>
          <w:rFonts w:cs="Arial"/>
          <w:spacing w:val="2"/>
        </w:rPr>
        <w:t>ί</w:t>
      </w:r>
      <w:r w:rsidRPr="00391809">
        <w:rPr>
          <w:rFonts w:cs="Arial"/>
          <w:spacing w:val="-1"/>
        </w:rPr>
        <w:t>γ</w:t>
      </w:r>
      <w:r w:rsidRPr="00391809">
        <w:rPr>
          <w:rFonts w:cs="Arial"/>
          <w:spacing w:val="-3"/>
        </w:rPr>
        <w:t>ρ</w:t>
      </w:r>
      <w:r w:rsidRPr="00391809">
        <w:rPr>
          <w:rFonts w:cs="Arial"/>
        </w:rPr>
        <w:t>α</w:t>
      </w:r>
      <w:r w:rsidRPr="00391809">
        <w:rPr>
          <w:rFonts w:cs="Arial"/>
          <w:spacing w:val="-1"/>
        </w:rPr>
        <w:t>φ</w:t>
      </w:r>
      <w:r w:rsidRPr="00391809">
        <w:rPr>
          <w:rFonts w:cs="Arial"/>
        </w:rPr>
        <w:t>ο</w:t>
      </w:r>
      <w:r w:rsidRPr="00391809">
        <w:rPr>
          <w:rFonts w:cs="Arial"/>
          <w:spacing w:val="5"/>
        </w:rPr>
        <w:t xml:space="preserve"> </w:t>
      </w:r>
      <w:r w:rsidRPr="00391809">
        <w:rPr>
          <w:rFonts w:cs="Arial"/>
        </w:rPr>
        <w:t>του</w:t>
      </w:r>
      <w:r w:rsidRPr="00391809">
        <w:rPr>
          <w:rFonts w:cs="Arial"/>
          <w:spacing w:val="5"/>
        </w:rPr>
        <w:t xml:space="preserve"> </w:t>
      </w:r>
      <w:r w:rsidRPr="00391809">
        <w:rPr>
          <w:rFonts w:cs="Arial"/>
          <w:spacing w:val="-2"/>
        </w:rPr>
        <w:t>Ε</w:t>
      </w:r>
      <w:r w:rsidRPr="00391809">
        <w:rPr>
          <w:rFonts w:cs="Arial"/>
          <w:spacing w:val="-1"/>
        </w:rPr>
        <w:t>ν</w:t>
      </w:r>
      <w:r w:rsidRPr="00391809">
        <w:rPr>
          <w:rFonts w:cs="Arial"/>
        </w:rPr>
        <w:t>τύ</w:t>
      </w:r>
      <w:r w:rsidRPr="00391809">
        <w:rPr>
          <w:rFonts w:cs="Arial"/>
          <w:spacing w:val="1"/>
        </w:rPr>
        <w:t>π</w:t>
      </w:r>
      <w:r w:rsidRPr="00391809">
        <w:rPr>
          <w:rFonts w:cs="Arial"/>
          <w:spacing w:val="-3"/>
        </w:rPr>
        <w:t>ο</w:t>
      </w:r>
      <w:r w:rsidRPr="00391809">
        <w:rPr>
          <w:rFonts w:cs="Arial"/>
        </w:rPr>
        <w:t>υ</w:t>
      </w:r>
      <w:r w:rsidRPr="00391809">
        <w:rPr>
          <w:rFonts w:cs="Arial"/>
          <w:spacing w:val="5"/>
        </w:rPr>
        <w:t xml:space="preserve"> </w:t>
      </w:r>
      <w:r w:rsidRPr="00391809">
        <w:rPr>
          <w:rFonts w:cs="Arial"/>
          <w:spacing w:val="-1"/>
        </w:rPr>
        <w:t>π</w:t>
      </w:r>
      <w:r w:rsidRPr="00391809">
        <w:rPr>
          <w:rFonts w:cs="Arial"/>
        </w:rPr>
        <w:t>αρα</w:t>
      </w:r>
      <w:r w:rsidRPr="00391809">
        <w:rPr>
          <w:rFonts w:cs="Arial"/>
          <w:spacing w:val="-3"/>
        </w:rPr>
        <w:t>δ</w:t>
      </w:r>
      <w:r w:rsidRPr="00391809">
        <w:rPr>
          <w:rFonts w:cs="Arial"/>
          <w:spacing w:val="2"/>
        </w:rPr>
        <w:t>ί</w:t>
      </w:r>
      <w:r w:rsidRPr="00391809">
        <w:rPr>
          <w:rFonts w:cs="Arial"/>
        </w:rPr>
        <w:t>δ</w:t>
      </w:r>
      <w:r w:rsidRPr="00391809">
        <w:rPr>
          <w:rFonts w:cs="Arial"/>
          <w:spacing w:val="-3"/>
        </w:rPr>
        <w:t>ε</w:t>
      </w:r>
      <w:r w:rsidRPr="00391809">
        <w:rPr>
          <w:rFonts w:cs="Arial"/>
        </w:rPr>
        <w:t>ι</w:t>
      </w:r>
      <w:r w:rsidRPr="00391809">
        <w:rPr>
          <w:rFonts w:cs="Arial"/>
          <w:spacing w:val="4"/>
        </w:rPr>
        <w:t xml:space="preserve"> </w:t>
      </w:r>
      <w:r w:rsidRPr="00391809">
        <w:rPr>
          <w:rFonts w:cs="Arial"/>
        </w:rPr>
        <w:t>ο</w:t>
      </w:r>
      <w:r w:rsidRPr="00391809">
        <w:rPr>
          <w:rFonts w:cs="Arial"/>
          <w:spacing w:val="5"/>
        </w:rPr>
        <w:t xml:space="preserve"> </w:t>
      </w:r>
      <w:r w:rsidRPr="00391809">
        <w:rPr>
          <w:rFonts w:cs="Arial"/>
        </w:rPr>
        <w:t>α</w:t>
      </w:r>
      <w:r w:rsidRPr="00391809">
        <w:rPr>
          <w:rFonts w:cs="Arial"/>
          <w:spacing w:val="-1"/>
        </w:rPr>
        <w:t>ν</w:t>
      </w:r>
      <w:r w:rsidRPr="00391809">
        <w:rPr>
          <w:rFonts w:cs="Arial"/>
        </w:rPr>
        <w:t>άδοχος</w:t>
      </w:r>
      <w:r w:rsidRPr="00391809">
        <w:rPr>
          <w:rFonts w:cs="Arial"/>
          <w:spacing w:val="4"/>
        </w:rPr>
        <w:t xml:space="preserve"> </w:t>
      </w:r>
      <w:r w:rsidRPr="00391809">
        <w:rPr>
          <w:rFonts w:cs="Arial"/>
          <w:spacing w:val="-1"/>
        </w:rPr>
        <w:t>κ</w:t>
      </w:r>
      <w:r w:rsidRPr="00391809">
        <w:rPr>
          <w:rFonts w:cs="Arial"/>
          <w:spacing w:val="-2"/>
        </w:rPr>
        <w:t>α</w:t>
      </w:r>
      <w:r w:rsidRPr="00391809">
        <w:rPr>
          <w:rFonts w:cs="Arial"/>
        </w:rPr>
        <w:t>ι</w:t>
      </w:r>
      <w:r w:rsidRPr="00391809">
        <w:rPr>
          <w:rFonts w:cs="Arial"/>
          <w:spacing w:val="5"/>
        </w:rPr>
        <w:t xml:space="preserve"> </w:t>
      </w:r>
      <w:r w:rsidRPr="00391809">
        <w:rPr>
          <w:rFonts w:cs="Arial"/>
          <w:spacing w:val="1"/>
        </w:rPr>
        <w:t>σ</w:t>
      </w:r>
      <w:r w:rsidRPr="00391809">
        <w:rPr>
          <w:rFonts w:cs="Arial"/>
        </w:rPr>
        <w:t>το</w:t>
      </w:r>
      <w:r w:rsidRPr="00391809">
        <w:rPr>
          <w:rFonts w:cs="Arial"/>
          <w:spacing w:val="5"/>
        </w:rPr>
        <w:t xml:space="preserve"> </w:t>
      </w:r>
      <w:r w:rsidRPr="00391809">
        <w:rPr>
          <w:rFonts w:cs="Arial"/>
          <w:spacing w:val="-1"/>
        </w:rPr>
        <w:t>φ</w:t>
      </w:r>
      <w:r w:rsidRPr="00391809">
        <w:rPr>
          <w:rFonts w:cs="Arial"/>
        </w:rPr>
        <w:t>ο</w:t>
      </w:r>
      <w:r w:rsidRPr="00391809">
        <w:rPr>
          <w:rFonts w:cs="Arial"/>
          <w:spacing w:val="-3"/>
        </w:rPr>
        <w:t>ρέ</w:t>
      </w:r>
      <w:r w:rsidRPr="00391809">
        <w:rPr>
          <w:rFonts w:cs="Arial"/>
        </w:rPr>
        <w:t>α ε</w:t>
      </w:r>
      <w:r w:rsidRPr="00391809">
        <w:rPr>
          <w:rFonts w:cs="Arial"/>
          <w:spacing w:val="1"/>
        </w:rPr>
        <w:t>π</w:t>
      </w:r>
      <w:r w:rsidRPr="00391809">
        <w:rPr>
          <w:rFonts w:cs="Arial"/>
        </w:rPr>
        <w:t>ε</w:t>
      </w:r>
      <w:r w:rsidRPr="00391809">
        <w:rPr>
          <w:rFonts w:cs="Arial"/>
          <w:spacing w:val="-2"/>
        </w:rPr>
        <w:t>ξ</w:t>
      </w:r>
      <w:r w:rsidRPr="00391809">
        <w:rPr>
          <w:rFonts w:cs="Arial"/>
        </w:rPr>
        <w:t>ερ</w:t>
      </w:r>
      <w:r w:rsidRPr="00391809">
        <w:rPr>
          <w:rFonts w:cs="Arial"/>
          <w:spacing w:val="-1"/>
        </w:rPr>
        <w:t>γ</w:t>
      </w:r>
      <w:r w:rsidRPr="00391809">
        <w:rPr>
          <w:rFonts w:cs="Arial"/>
        </w:rPr>
        <w:t>α</w:t>
      </w:r>
      <w:r w:rsidRPr="00391809">
        <w:rPr>
          <w:rFonts w:cs="Arial"/>
          <w:spacing w:val="-2"/>
        </w:rPr>
        <w:t>σ</w:t>
      </w:r>
      <w:r w:rsidRPr="00391809">
        <w:rPr>
          <w:rFonts w:cs="Arial"/>
        </w:rPr>
        <w:t>ίας ό</w:t>
      </w:r>
      <w:r w:rsidRPr="00391809">
        <w:rPr>
          <w:rFonts w:cs="Arial"/>
          <w:spacing w:val="1"/>
        </w:rPr>
        <w:t>π</w:t>
      </w:r>
      <w:r w:rsidRPr="00391809">
        <w:rPr>
          <w:rFonts w:cs="Arial"/>
        </w:rPr>
        <w:t>ου οδη</w:t>
      </w:r>
      <w:r w:rsidRPr="00391809">
        <w:rPr>
          <w:rFonts w:cs="Arial"/>
          <w:spacing w:val="-3"/>
        </w:rPr>
        <w:t>γ</w:t>
      </w:r>
      <w:r w:rsidRPr="00391809">
        <w:rPr>
          <w:rFonts w:cs="Arial"/>
        </w:rPr>
        <w:t>ού</w:t>
      </w:r>
      <w:r w:rsidRPr="00391809">
        <w:rPr>
          <w:rFonts w:cs="Arial"/>
          <w:spacing w:val="-3"/>
        </w:rPr>
        <w:t>ν</w:t>
      </w:r>
      <w:r w:rsidRPr="00391809">
        <w:rPr>
          <w:rFonts w:cs="Arial"/>
        </w:rPr>
        <w:t xml:space="preserve">ται τα </w:t>
      </w:r>
      <w:r w:rsidRPr="00391809">
        <w:rPr>
          <w:rFonts w:cs="Arial"/>
          <w:spacing w:val="-2"/>
        </w:rPr>
        <w:t>α</w:t>
      </w:r>
      <w:r w:rsidRPr="00391809">
        <w:rPr>
          <w:rFonts w:cs="Arial"/>
          <w:spacing w:val="1"/>
        </w:rPr>
        <w:t>π</w:t>
      </w:r>
      <w:r w:rsidRPr="00391809">
        <w:rPr>
          <w:rFonts w:cs="Arial"/>
          <w:spacing w:val="-3"/>
        </w:rPr>
        <w:t>ό</w:t>
      </w:r>
      <w:r w:rsidRPr="00391809">
        <w:rPr>
          <w:rFonts w:cs="Arial"/>
          <w:spacing w:val="-1"/>
        </w:rPr>
        <w:t>βλ</w:t>
      </w:r>
      <w:r w:rsidRPr="00391809">
        <w:rPr>
          <w:rFonts w:cs="Arial"/>
        </w:rPr>
        <w:t xml:space="preserve">ητα </w:t>
      </w:r>
      <w:r w:rsidRPr="00391809">
        <w:rPr>
          <w:rFonts w:cs="Arial"/>
          <w:spacing w:val="-1"/>
        </w:rPr>
        <w:t>γ</w:t>
      </w:r>
      <w:r w:rsidRPr="00391809">
        <w:rPr>
          <w:rFonts w:cs="Arial"/>
        </w:rPr>
        <w:t>ια α</w:t>
      </w:r>
      <w:r w:rsidRPr="00391809">
        <w:rPr>
          <w:rFonts w:cs="Arial"/>
          <w:spacing w:val="1"/>
        </w:rPr>
        <w:t>π</w:t>
      </w:r>
      <w:r w:rsidRPr="00391809">
        <w:rPr>
          <w:rFonts w:cs="Arial"/>
        </w:rPr>
        <w:t>οτέ</w:t>
      </w:r>
      <w:r w:rsidRPr="00391809">
        <w:rPr>
          <w:rFonts w:cs="Arial"/>
          <w:spacing w:val="-1"/>
        </w:rPr>
        <w:t>φ</w:t>
      </w:r>
      <w:r w:rsidRPr="00391809">
        <w:rPr>
          <w:rFonts w:cs="Arial"/>
        </w:rPr>
        <w:t>ρ</w:t>
      </w:r>
      <w:r w:rsidRPr="00391809">
        <w:rPr>
          <w:rFonts w:cs="Arial"/>
          <w:spacing w:val="-3"/>
        </w:rPr>
        <w:t>ω</w:t>
      </w:r>
      <w:r w:rsidRPr="00391809">
        <w:rPr>
          <w:rFonts w:cs="Arial"/>
          <w:spacing w:val="1"/>
        </w:rPr>
        <w:t>σ</w:t>
      </w:r>
      <w:r w:rsidRPr="00391809">
        <w:rPr>
          <w:rFonts w:cs="Arial"/>
          <w:spacing w:val="-3"/>
        </w:rPr>
        <w:t>η</w:t>
      </w:r>
      <w:r w:rsidRPr="00391809">
        <w:rPr>
          <w:rFonts w:cs="Arial"/>
        </w:rPr>
        <w:t>,</w:t>
      </w:r>
      <w:r w:rsidRPr="00391809">
        <w:rPr>
          <w:rFonts w:cs="Arial"/>
          <w:spacing w:val="32"/>
        </w:rPr>
        <w:t xml:space="preserve"> </w:t>
      </w:r>
      <w:r w:rsidRPr="00391809">
        <w:rPr>
          <w:rFonts w:cs="Arial"/>
        </w:rPr>
        <w:t>έ</w:t>
      </w:r>
      <w:r w:rsidRPr="00391809">
        <w:rPr>
          <w:rFonts w:cs="Arial"/>
          <w:spacing w:val="-3"/>
        </w:rPr>
        <w:t>τ</w:t>
      </w:r>
      <w:r w:rsidRPr="00391809">
        <w:rPr>
          <w:rFonts w:cs="Arial"/>
          <w:spacing w:val="1"/>
        </w:rPr>
        <w:t>σ</w:t>
      </w:r>
      <w:r w:rsidRPr="00391809">
        <w:rPr>
          <w:rFonts w:cs="Arial"/>
        </w:rPr>
        <w:t>ι</w:t>
      </w:r>
      <w:r w:rsidRPr="00391809">
        <w:rPr>
          <w:rFonts w:cs="Arial"/>
          <w:spacing w:val="31"/>
        </w:rPr>
        <w:t xml:space="preserve"> </w:t>
      </w:r>
      <w:r w:rsidRPr="00391809">
        <w:rPr>
          <w:rFonts w:cs="Arial"/>
        </w:rPr>
        <w:t>ώ</w:t>
      </w:r>
      <w:r w:rsidRPr="00391809">
        <w:rPr>
          <w:rFonts w:cs="Arial"/>
          <w:spacing w:val="1"/>
        </w:rPr>
        <w:t>σ</w:t>
      </w:r>
      <w:r w:rsidRPr="00391809">
        <w:rPr>
          <w:rFonts w:cs="Arial"/>
          <w:spacing w:val="-3"/>
        </w:rPr>
        <w:t>τ</w:t>
      </w:r>
      <w:r w:rsidRPr="00391809">
        <w:rPr>
          <w:rFonts w:cs="Arial"/>
        </w:rPr>
        <w:t>ε</w:t>
      </w:r>
      <w:r w:rsidRPr="00391809">
        <w:rPr>
          <w:rFonts w:cs="Arial"/>
          <w:spacing w:val="31"/>
        </w:rPr>
        <w:t xml:space="preserve"> </w:t>
      </w:r>
      <w:r w:rsidRPr="00391809">
        <w:rPr>
          <w:rFonts w:cs="Arial"/>
          <w:spacing w:val="-1"/>
        </w:rPr>
        <w:t>ν</w:t>
      </w:r>
      <w:r w:rsidRPr="00391809">
        <w:rPr>
          <w:rFonts w:cs="Arial"/>
        </w:rPr>
        <w:t>α</w:t>
      </w:r>
      <w:r w:rsidRPr="00391809">
        <w:rPr>
          <w:rFonts w:cs="Arial"/>
          <w:spacing w:val="29"/>
        </w:rPr>
        <w:t xml:space="preserve"> </w:t>
      </w:r>
      <w:r w:rsidRPr="00391809">
        <w:rPr>
          <w:rFonts w:cs="Arial"/>
          <w:spacing w:val="-2"/>
        </w:rPr>
        <w:t>μ</w:t>
      </w:r>
      <w:r w:rsidRPr="00391809">
        <w:rPr>
          <w:rFonts w:cs="Arial"/>
          <w:spacing w:val="1"/>
        </w:rPr>
        <w:t>π</w:t>
      </w:r>
      <w:r w:rsidRPr="00391809">
        <w:rPr>
          <w:rFonts w:cs="Arial"/>
        </w:rPr>
        <w:t>ο</w:t>
      </w:r>
      <w:r w:rsidRPr="00391809">
        <w:rPr>
          <w:rFonts w:cs="Arial"/>
          <w:spacing w:val="-3"/>
        </w:rPr>
        <w:t>ρ</w:t>
      </w:r>
      <w:r w:rsidRPr="00391809">
        <w:rPr>
          <w:rFonts w:cs="Arial"/>
        </w:rPr>
        <w:t>εί</w:t>
      </w:r>
      <w:r w:rsidRPr="00391809">
        <w:rPr>
          <w:rFonts w:cs="Arial"/>
          <w:spacing w:val="31"/>
        </w:rPr>
        <w:t xml:space="preserve"> </w:t>
      </w:r>
      <w:r w:rsidRPr="00391809">
        <w:rPr>
          <w:rFonts w:cs="Arial"/>
          <w:spacing w:val="-1"/>
        </w:rPr>
        <w:t>ν</w:t>
      </w:r>
      <w:r w:rsidRPr="00391809">
        <w:rPr>
          <w:rFonts w:cs="Arial"/>
        </w:rPr>
        <w:t>α</w:t>
      </w:r>
      <w:r w:rsidRPr="00391809">
        <w:rPr>
          <w:rFonts w:cs="Arial"/>
          <w:spacing w:val="29"/>
        </w:rPr>
        <w:t xml:space="preserve"> </w:t>
      </w:r>
      <w:r w:rsidRPr="00391809">
        <w:rPr>
          <w:rFonts w:cs="Arial"/>
          <w:spacing w:val="1"/>
        </w:rPr>
        <w:t>ζ</w:t>
      </w:r>
      <w:r w:rsidRPr="00391809">
        <w:rPr>
          <w:rFonts w:cs="Arial"/>
        </w:rPr>
        <w:t>ητη</w:t>
      </w:r>
      <w:r w:rsidRPr="00391809">
        <w:rPr>
          <w:rFonts w:cs="Arial"/>
          <w:spacing w:val="-3"/>
        </w:rPr>
        <w:t>θε</w:t>
      </w:r>
      <w:r w:rsidRPr="00391809">
        <w:rPr>
          <w:rFonts w:cs="Arial"/>
        </w:rPr>
        <w:t>ί</w:t>
      </w:r>
      <w:r w:rsidRPr="00391809">
        <w:rPr>
          <w:rFonts w:cs="Arial"/>
          <w:spacing w:val="33"/>
        </w:rPr>
        <w:t xml:space="preserve"> </w:t>
      </w:r>
      <w:r w:rsidRPr="00391809">
        <w:rPr>
          <w:rFonts w:cs="Arial"/>
          <w:spacing w:val="-2"/>
        </w:rPr>
        <w:t>α</w:t>
      </w:r>
      <w:r w:rsidRPr="00391809">
        <w:rPr>
          <w:rFonts w:cs="Arial"/>
          <w:spacing w:val="-1"/>
        </w:rPr>
        <w:t>π</w:t>
      </w:r>
      <w:r w:rsidRPr="00391809">
        <w:rPr>
          <w:rFonts w:cs="Arial"/>
        </w:rPr>
        <w:t>ό</w:t>
      </w:r>
      <w:r w:rsidRPr="00391809">
        <w:rPr>
          <w:rFonts w:cs="Arial"/>
          <w:spacing w:val="31"/>
        </w:rPr>
        <w:t xml:space="preserve"> </w:t>
      </w:r>
      <w:r w:rsidRPr="00391809">
        <w:rPr>
          <w:rFonts w:cs="Arial"/>
        </w:rPr>
        <w:t>την</w:t>
      </w:r>
      <w:r w:rsidRPr="00391809">
        <w:rPr>
          <w:rFonts w:cs="Arial"/>
          <w:spacing w:val="31"/>
        </w:rPr>
        <w:t xml:space="preserve"> </w:t>
      </w:r>
      <w:r w:rsidRPr="00391809">
        <w:rPr>
          <w:rFonts w:cs="Arial"/>
          <w:spacing w:val="-2"/>
        </w:rPr>
        <w:t>Υ</w:t>
      </w:r>
      <w:r w:rsidRPr="00391809">
        <w:rPr>
          <w:rFonts w:cs="Arial"/>
          <w:spacing w:val="-1"/>
        </w:rPr>
        <w:t>.Μ.</w:t>
      </w:r>
      <w:r w:rsidRPr="00391809">
        <w:rPr>
          <w:rFonts w:cs="Arial"/>
        </w:rPr>
        <w:t xml:space="preserve">, </w:t>
      </w:r>
      <w:r w:rsidRPr="00391809">
        <w:rPr>
          <w:rFonts w:cs="Arial"/>
          <w:spacing w:val="1"/>
        </w:rPr>
        <w:t>β</w:t>
      </w:r>
      <w:r w:rsidRPr="00391809">
        <w:rPr>
          <w:rFonts w:cs="Arial"/>
        </w:rPr>
        <w:t>ε</w:t>
      </w:r>
      <w:r w:rsidRPr="00391809">
        <w:rPr>
          <w:rFonts w:cs="Arial"/>
          <w:spacing w:val="-1"/>
        </w:rPr>
        <w:t>β</w:t>
      </w:r>
      <w:r w:rsidRPr="00391809">
        <w:rPr>
          <w:rFonts w:cs="Arial"/>
          <w:spacing w:val="-2"/>
        </w:rPr>
        <w:t>α</w:t>
      </w:r>
      <w:r w:rsidRPr="00391809">
        <w:rPr>
          <w:rFonts w:cs="Arial"/>
          <w:spacing w:val="2"/>
        </w:rPr>
        <w:t>ί</w:t>
      </w:r>
      <w:r w:rsidRPr="00391809">
        <w:rPr>
          <w:rFonts w:cs="Arial"/>
        </w:rPr>
        <w:t>ω</w:t>
      </w:r>
      <w:r w:rsidRPr="00391809">
        <w:rPr>
          <w:rFonts w:cs="Arial"/>
          <w:spacing w:val="1"/>
        </w:rPr>
        <w:t>σ</w:t>
      </w:r>
      <w:r w:rsidRPr="00391809">
        <w:rPr>
          <w:rFonts w:cs="Arial"/>
        </w:rPr>
        <w:t xml:space="preserve">η </w:t>
      </w:r>
      <w:r w:rsidRPr="00391809">
        <w:rPr>
          <w:rFonts w:cs="Arial"/>
          <w:spacing w:val="1"/>
        </w:rPr>
        <w:t>π</w:t>
      </w:r>
      <w:r w:rsidRPr="00391809">
        <w:rPr>
          <w:rFonts w:cs="Arial"/>
        </w:rPr>
        <w:t>αρ</w:t>
      </w:r>
      <w:r w:rsidRPr="00391809">
        <w:rPr>
          <w:rFonts w:cs="Arial"/>
          <w:spacing w:val="-2"/>
        </w:rPr>
        <w:t>α</w:t>
      </w:r>
      <w:r w:rsidRPr="00391809">
        <w:rPr>
          <w:rFonts w:cs="Arial"/>
          <w:spacing w:val="-1"/>
        </w:rPr>
        <w:t>λ</w:t>
      </w:r>
      <w:r w:rsidRPr="00391809">
        <w:rPr>
          <w:rFonts w:cs="Arial"/>
        </w:rPr>
        <w:t>α</w:t>
      </w:r>
      <w:r w:rsidRPr="00391809">
        <w:rPr>
          <w:rFonts w:cs="Arial"/>
          <w:spacing w:val="1"/>
        </w:rPr>
        <w:t>β</w:t>
      </w:r>
      <w:r w:rsidRPr="00391809">
        <w:rPr>
          <w:rFonts w:cs="Arial"/>
        </w:rPr>
        <w:t xml:space="preserve">ής </w:t>
      </w:r>
      <w:r w:rsidRPr="00391809">
        <w:rPr>
          <w:rFonts w:cs="Arial"/>
          <w:spacing w:val="-3"/>
        </w:rPr>
        <w:t>της</w:t>
      </w:r>
      <w:r w:rsidRPr="00391809">
        <w:rPr>
          <w:rFonts w:cs="Arial"/>
        </w:rPr>
        <w:t xml:space="preserve"> ε</w:t>
      </w:r>
      <w:r w:rsidRPr="00391809">
        <w:rPr>
          <w:rFonts w:cs="Arial"/>
          <w:spacing w:val="-3"/>
        </w:rPr>
        <w:t>κ</w:t>
      </w:r>
      <w:r w:rsidRPr="00391809">
        <w:rPr>
          <w:rFonts w:cs="Arial"/>
        </w:rPr>
        <w:t>ά</w:t>
      </w:r>
      <w:r w:rsidRPr="00391809">
        <w:rPr>
          <w:rFonts w:cs="Arial"/>
          <w:spacing w:val="1"/>
        </w:rPr>
        <w:t>σ</w:t>
      </w:r>
      <w:r w:rsidRPr="00391809">
        <w:rPr>
          <w:rFonts w:cs="Arial"/>
        </w:rPr>
        <w:t xml:space="preserve">τοτε </w:t>
      </w:r>
      <w:r w:rsidRPr="00391809">
        <w:rPr>
          <w:rFonts w:cs="Arial"/>
          <w:spacing w:val="-1"/>
        </w:rPr>
        <w:t>π</w:t>
      </w:r>
      <w:r w:rsidRPr="00391809">
        <w:rPr>
          <w:rFonts w:cs="Arial"/>
        </w:rPr>
        <w:t>ο</w:t>
      </w:r>
      <w:r w:rsidRPr="00391809">
        <w:rPr>
          <w:rFonts w:cs="Arial"/>
          <w:spacing w:val="1"/>
        </w:rPr>
        <w:t>σ</w:t>
      </w:r>
      <w:r w:rsidRPr="00391809">
        <w:rPr>
          <w:rFonts w:cs="Arial"/>
        </w:rPr>
        <w:t>ό</w:t>
      </w:r>
      <w:r w:rsidRPr="00391809">
        <w:rPr>
          <w:rFonts w:cs="Arial"/>
          <w:spacing w:val="-3"/>
        </w:rPr>
        <w:t>τη</w:t>
      </w:r>
      <w:r w:rsidRPr="00391809">
        <w:rPr>
          <w:rFonts w:cs="Arial"/>
        </w:rPr>
        <w:t xml:space="preserve">τας </w:t>
      </w:r>
      <w:r w:rsidRPr="00391809">
        <w:rPr>
          <w:rFonts w:cs="Arial"/>
          <w:spacing w:val="1"/>
        </w:rPr>
        <w:t>π</w:t>
      </w:r>
      <w:r w:rsidRPr="00391809">
        <w:rPr>
          <w:rFonts w:cs="Arial"/>
          <w:spacing w:val="-3"/>
        </w:rPr>
        <w:t>ρ</w:t>
      </w:r>
      <w:r w:rsidRPr="00391809">
        <w:rPr>
          <w:rFonts w:cs="Arial"/>
        </w:rPr>
        <w:t>ος ε</w:t>
      </w:r>
      <w:r w:rsidRPr="00391809">
        <w:rPr>
          <w:rFonts w:cs="Arial"/>
          <w:spacing w:val="1"/>
        </w:rPr>
        <w:t>π</w:t>
      </w:r>
      <w:r w:rsidRPr="00391809">
        <w:rPr>
          <w:rFonts w:cs="Arial"/>
        </w:rPr>
        <w:t>ε</w:t>
      </w:r>
      <w:r w:rsidRPr="00391809">
        <w:rPr>
          <w:rFonts w:cs="Arial"/>
          <w:spacing w:val="-2"/>
        </w:rPr>
        <w:t>ξ</w:t>
      </w:r>
      <w:r w:rsidRPr="00391809">
        <w:rPr>
          <w:rFonts w:cs="Arial"/>
        </w:rPr>
        <w:t>ερ</w:t>
      </w:r>
      <w:r w:rsidRPr="00391809">
        <w:rPr>
          <w:rFonts w:cs="Arial"/>
          <w:spacing w:val="-1"/>
        </w:rPr>
        <w:t>γ</w:t>
      </w:r>
      <w:r w:rsidRPr="00391809">
        <w:rPr>
          <w:rFonts w:cs="Arial"/>
        </w:rPr>
        <w:t>α</w:t>
      </w:r>
      <w:r w:rsidRPr="00391809">
        <w:rPr>
          <w:rFonts w:cs="Arial"/>
          <w:spacing w:val="-2"/>
        </w:rPr>
        <w:t>σ</w:t>
      </w:r>
      <w:r w:rsidRPr="00391809">
        <w:rPr>
          <w:rFonts w:cs="Arial"/>
        </w:rPr>
        <w:t xml:space="preserve">ία </w:t>
      </w:r>
      <w:r w:rsidRPr="00391809">
        <w:rPr>
          <w:rFonts w:cs="Arial"/>
          <w:spacing w:val="-2"/>
        </w:rPr>
        <w:t>μ</w:t>
      </w:r>
      <w:r w:rsidRPr="00391809">
        <w:rPr>
          <w:rFonts w:cs="Arial"/>
        </w:rPr>
        <w:t>ε</w:t>
      </w:r>
      <w:r w:rsidRPr="00391809">
        <w:rPr>
          <w:rFonts w:cs="Arial"/>
          <w:spacing w:val="-3"/>
        </w:rPr>
        <w:t>τ</w:t>
      </w:r>
      <w:r w:rsidRPr="00391809">
        <w:rPr>
          <w:rFonts w:cs="Arial"/>
        </w:rPr>
        <w:t xml:space="preserve">ά την </w:t>
      </w:r>
      <w:r w:rsidRPr="00391809">
        <w:rPr>
          <w:rFonts w:cs="Arial"/>
          <w:w w:val="122"/>
        </w:rPr>
        <w:t xml:space="preserve"> </w:t>
      </w:r>
      <w:r w:rsidRPr="00391809">
        <w:rPr>
          <w:rFonts w:cs="Arial"/>
        </w:rPr>
        <w:t>α</w:t>
      </w:r>
      <w:r w:rsidRPr="00391809">
        <w:rPr>
          <w:rFonts w:cs="Arial"/>
          <w:spacing w:val="-1"/>
        </w:rPr>
        <w:t>π</w:t>
      </w:r>
      <w:r w:rsidRPr="00391809">
        <w:rPr>
          <w:rFonts w:cs="Arial"/>
        </w:rPr>
        <w:t>οτέ</w:t>
      </w:r>
      <w:r w:rsidRPr="00391809">
        <w:rPr>
          <w:rFonts w:cs="Arial"/>
          <w:spacing w:val="-1"/>
        </w:rPr>
        <w:t>φ</w:t>
      </w:r>
      <w:r w:rsidRPr="00391809">
        <w:rPr>
          <w:rFonts w:cs="Arial"/>
          <w:spacing w:val="-3"/>
        </w:rPr>
        <w:t>ρ</w:t>
      </w:r>
      <w:r w:rsidRPr="00391809">
        <w:rPr>
          <w:rFonts w:cs="Arial"/>
        </w:rPr>
        <w:t>ω</w:t>
      </w:r>
      <w:r w:rsidRPr="00391809">
        <w:rPr>
          <w:rFonts w:cs="Arial"/>
          <w:spacing w:val="1"/>
        </w:rPr>
        <w:t>σ</w:t>
      </w:r>
      <w:r w:rsidRPr="00391809">
        <w:rPr>
          <w:rFonts w:cs="Arial"/>
        </w:rPr>
        <w:t xml:space="preserve">η, ως </w:t>
      </w:r>
      <w:r w:rsidRPr="00391809">
        <w:rPr>
          <w:rFonts w:cs="Arial"/>
          <w:spacing w:val="-3"/>
        </w:rPr>
        <w:t>επίσης</w:t>
      </w:r>
      <w:r w:rsidRPr="00391809">
        <w:rPr>
          <w:rFonts w:cs="Arial"/>
        </w:rPr>
        <w:t xml:space="preserve"> σχε</w:t>
      </w:r>
      <w:r w:rsidRPr="00391809">
        <w:rPr>
          <w:rFonts w:cs="Arial"/>
          <w:spacing w:val="-3"/>
        </w:rPr>
        <w:t>τ</w:t>
      </w:r>
      <w:r w:rsidRPr="00391809">
        <w:rPr>
          <w:rFonts w:cs="Arial"/>
          <w:spacing w:val="2"/>
        </w:rPr>
        <w:t>ι</w:t>
      </w:r>
      <w:r w:rsidRPr="00391809">
        <w:rPr>
          <w:rFonts w:cs="Arial"/>
          <w:spacing w:val="-3"/>
        </w:rPr>
        <w:t>κ</w:t>
      </w:r>
      <w:r w:rsidRPr="00391809">
        <w:rPr>
          <w:rFonts w:cs="Arial"/>
        </w:rPr>
        <w:t>ό έ</w:t>
      </w:r>
      <w:r w:rsidRPr="00391809">
        <w:rPr>
          <w:rFonts w:cs="Arial"/>
          <w:spacing w:val="-1"/>
        </w:rPr>
        <w:t>ν</w:t>
      </w:r>
      <w:r w:rsidRPr="00391809">
        <w:rPr>
          <w:rFonts w:cs="Arial"/>
        </w:rPr>
        <w:t>τυ</w:t>
      </w:r>
      <w:r w:rsidRPr="00391809">
        <w:rPr>
          <w:rFonts w:cs="Arial"/>
          <w:spacing w:val="1"/>
        </w:rPr>
        <w:t>π</w:t>
      </w:r>
      <w:r w:rsidRPr="00391809">
        <w:rPr>
          <w:rFonts w:cs="Arial"/>
        </w:rPr>
        <w:t>ο</w:t>
      </w:r>
      <w:r w:rsidRPr="00391809">
        <w:rPr>
          <w:rFonts w:cs="Arial"/>
          <w:spacing w:val="44"/>
        </w:rPr>
        <w:t xml:space="preserve"> </w:t>
      </w:r>
      <w:r w:rsidRPr="00391809">
        <w:rPr>
          <w:rFonts w:cs="Arial"/>
          <w:spacing w:val="-3"/>
        </w:rPr>
        <w:t>τ</w:t>
      </w:r>
      <w:r w:rsidRPr="00391809">
        <w:rPr>
          <w:rFonts w:cs="Arial"/>
        </w:rPr>
        <w:t>ου</w:t>
      </w:r>
      <w:r w:rsidRPr="00391809">
        <w:rPr>
          <w:rFonts w:cs="Arial"/>
          <w:spacing w:val="44"/>
        </w:rPr>
        <w:t xml:space="preserve"> </w:t>
      </w:r>
      <w:r w:rsidRPr="00391809">
        <w:rPr>
          <w:rFonts w:cs="Arial"/>
        </w:rPr>
        <w:t>τε</w:t>
      </w:r>
      <w:r w:rsidRPr="00391809">
        <w:rPr>
          <w:rFonts w:cs="Arial"/>
          <w:spacing w:val="-3"/>
        </w:rPr>
        <w:t>λ</w:t>
      </w:r>
      <w:r w:rsidRPr="00391809">
        <w:rPr>
          <w:rFonts w:cs="Arial"/>
        </w:rPr>
        <w:t>ι</w:t>
      </w:r>
      <w:r w:rsidRPr="00391809">
        <w:rPr>
          <w:rFonts w:cs="Arial"/>
          <w:spacing w:val="-1"/>
        </w:rPr>
        <w:t>κ</w:t>
      </w:r>
      <w:r w:rsidRPr="00391809">
        <w:rPr>
          <w:rFonts w:cs="Arial"/>
        </w:rPr>
        <w:t>ού</w:t>
      </w:r>
      <w:r w:rsidRPr="00391809">
        <w:rPr>
          <w:rFonts w:cs="Arial"/>
          <w:spacing w:val="44"/>
        </w:rPr>
        <w:t xml:space="preserve"> </w:t>
      </w:r>
      <w:r w:rsidRPr="00391809">
        <w:rPr>
          <w:rFonts w:cs="Arial"/>
          <w:spacing w:val="1"/>
        </w:rPr>
        <w:t>π</w:t>
      </w:r>
      <w:r w:rsidRPr="00391809">
        <w:rPr>
          <w:rFonts w:cs="Arial"/>
        </w:rPr>
        <w:t>ρ</w:t>
      </w:r>
      <w:r w:rsidRPr="00391809">
        <w:rPr>
          <w:rFonts w:cs="Arial"/>
          <w:spacing w:val="-3"/>
        </w:rPr>
        <w:t>ο</w:t>
      </w:r>
      <w:r w:rsidRPr="00391809">
        <w:rPr>
          <w:rFonts w:cs="Arial"/>
          <w:spacing w:val="2"/>
        </w:rPr>
        <w:t>ϊ</w:t>
      </w:r>
      <w:r w:rsidRPr="00391809">
        <w:rPr>
          <w:rFonts w:cs="Arial"/>
        </w:rPr>
        <w:t>ό</w:t>
      </w:r>
      <w:r w:rsidRPr="00391809">
        <w:rPr>
          <w:rFonts w:cs="Arial"/>
          <w:spacing w:val="-3"/>
        </w:rPr>
        <w:t>ν</w:t>
      </w:r>
      <w:r w:rsidRPr="00391809">
        <w:rPr>
          <w:rFonts w:cs="Arial"/>
        </w:rPr>
        <w:t>τος</w:t>
      </w:r>
      <w:r w:rsidRPr="00391809">
        <w:rPr>
          <w:rFonts w:cs="Arial"/>
          <w:spacing w:val="43"/>
        </w:rPr>
        <w:t xml:space="preserve"> </w:t>
      </w:r>
      <w:r w:rsidRPr="00391809">
        <w:rPr>
          <w:rFonts w:cs="Arial"/>
        </w:rPr>
        <w:t>(</w:t>
      </w:r>
      <w:r w:rsidRPr="00391809">
        <w:rPr>
          <w:rFonts w:cs="Arial"/>
          <w:spacing w:val="1"/>
        </w:rPr>
        <w:t>β</w:t>
      </w:r>
      <w:r w:rsidRPr="00391809">
        <w:rPr>
          <w:rFonts w:cs="Arial"/>
        </w:rPr>
        <w:t>ε</w:t>
      </w:r>
      <w:r w:rsidRPr="00391809">
        <w:rPr>
          <w:rFonts w:cs="Arial"/>
          <w:spacing w:val="-1"/>
        </w:rPr>
        <w:t>β</w:t>
      </w:r>
      <w:r w:rsidRPr="00391809">
        <w:rPr>
          <w:rFonts w:cs="Arial"/>
          <w:spacing w:val="-2"/>
        </w:rPr>
        <w:t>α</w:t>
      </w:r>
      <w:r w:rsidRPr="00391809">
        <w:rPr>
          <w:rFonts w:cs="Arial"/>
          <w:spacing w:val="2"/>
        </w:rPr>
        <w:t>ί</w:t>
      </w:r>
      <w:r w:rsidRPr="00391809">
        <w:rPr>
          <w:rFonts w:cs="Arial"/>
        </w:rPr>
        <w:t>ω</w:t>
      </w:r>
      <w:r w:rsidRPr="00391809">
        <w:rPr>
          <w:rFonts w:cs="Arial"/>
          <w:spacing w:val="1"/>
        </w:rPr>
        <w:t>σ</w:t>
      </w:r>
      <w:r w:rsidRPr="00391809">
        <w:rPr>
          <w:rFonts w:cs="Arial"/>
        </w:rPr>
        <w:t xml:space="preserve">η </w:t>
      </w:r>
      <w:r w:rsidRPr="00391809">
        <w:rPr>
          <w:rFonts w:cs="Arial"/>
          <w:spacing w:val="-29"/>
        </w:rPr>
        <w:t xml:space="preserve"> </w:t>
      </w:r>
      <w:r w:rsidRPr="00391809">
        <w:rPr>
          <w:rFonts w:cs="Arial"/>
        </w:rPr>
        <w:t>τε</w:t>
      </w:r>
      <w:r w:rsidRPr="00391809">
        <w:rPr>
          <w:rFonts w:cs="Arial"/>
          <w:spacing w:val="-3"/>
        </w:rPr>
        <w:t>λ</w:t>
      </w:r>
      <w:r w:rsidRPr="00391809">
        <w:rPr>
          <w:rFonts w:cs="Arial"/>
          <w:spacing w:val="2"/>
        </w:rPr>
        <w:t>ι</w:t>
      </w:r>
      <w:r w:rsidRPr="00391809">
        <w:rPr>
          <w:rFonts w:cs="Arial"/>
          <w:spacing w:val="-1"/>
        </w:rPr>
        <w:t>κ</w:t>
      </w:r>
      <w:r w:rsidRPr="00391809">
        <w:rPr>
          <w:rFonts w:cs="Arial"/>
          <w:spacing w:val="-3"/>
        </w:rPr>
        <w:t>ή</w:t>
      </w:r>
      <w:r w:rsidRPr="00391809">
        <w:rPr>
          <w:rFonts w:cs="Arial"/>
        </w:rPr>
        <w:t>ς</w:t>
      </w:r>
      <w:r w:rsidRPr="00391809">
        <w:rPr>
          <w:rFonts w:cs="Arial"/>
          <w:spacing w:val="43"/>
        </w:rPr>
        <w:t xml:space="preserve"> </w:t>
      </w:r>
      <w:r w:rsidRPr="00391809">
        <w:rPr>
          <w:rFonts w:cs="Arial"/>
        </w:rPr>
        <w:t>δ</w:t>
      </w:r>
      <w:r w:rsidRPr="00391809">
        <w:rPr>
          <w:rFonts w:cs="Arial"/>
          <w:spacing w:val="2"/>
        </w:rPr>
        <w:t>ι</w:t>
      </w:r>
      <w:r w:rsidRPr="00391809">
        <w:rPr>
          <w:rFonts w:cs="Arial"/>
        </w:rPr>
        <w:t>άθ</w:t>
      </w:r>
      <w:r w:rsidRPr="00391809">
        <w:rPr>
          <w:rFonts w:cs="Arial"/>
          <w:spacing w:val="-3"/>
        </w:rPr>
        <w:t>ε</w:t>
      </w:r>
      <w:r w:rsidRPr="00391809">
        <w:rPr>
          <w:rFonts w:cs="Arial"/>
          <w:spacing w:val="1"/>
        </w:rPr>
        <w:t>σ</w:t>
      </w:r>
      <w:r w:rsidRPr="00391809">
        <w:rPr>
          <w:rFonts w:cs="Arial"/>
          <w:spacing w:val="-3"/>
        </w:rPr>
        <w:t>η</w:t>
      </w:r>
      <w:r w:rsidRPr="00391809">
        <w:rPr>
          <w:rFonts w:cs="Arial"/>
        </w:rPr>
        <w:t>ς υ</w:t>
      </w:r>
      <w:r w:rsidRPr="00391809">
        <w:rPr>
          <w:rFonts w:cs="Arial"/>
          <w:spacing w:val="1"/>
        </w:rPr>
        <w:t>π</w:t>
      </w:r>
      <w:r w:rsidRPr="00391809">
        <w:rPr>
          <w:rFonts w:cs="Arial"/>
        </w:rPr>
        <w:t>ο</w:t>
      </w:r>
      <w:r w:rsidRPr="00391809">
        <w:rPr>
          <w:rFonts w:cs="Arial"/>
          <w:spacing w:val="-1"/>
        </w:rPr>
        <w:t>λ</w:t>
      </w:r>
      <w:r w:rsidRPr="00391809">
        <w:rPr>
          <w:rFonts w:cs="Arial"/>
          <w:spacing w:val="-3"/>
        </w:rPr>
        <w:t>ε</w:t>
      </w:r>
      <w:r w:rsidRPr="00391809">
        <w:rPr>
          <w:rFonts w:cs="Arial"/>
        </w:rPr>
        <w:t>ιμμά</w:t>
      </w:r>
      <w:r w:rsidRPr="00391809">
        <w:rPr>
          <w:rFonts w:cs="Arial"/>
          <w:spacing w:val="-3"/>
        </w:rPr>
        <w:t>τ</w:t>
      </w:r>
      <w:r w:rsidRPr="00391809">
        <w:rPr>
          <w:rFonts w:cs="Arial"/>
        </w:rPr>
        <w:t xml:space="preserve">ων </w:t>
      </w:r>
      <w:r w:rsidRPr="00391809">
        <w:rPr>
          <w:rFonts w:cs="Arial"/>
          <w:spacing w:val="-1"/>
        </w:rPr>
        <w:t>κ</w:t>
      </w:r>
      <w:r w:rsidRPr="00391809">
        <w:rPr>
          <w:rFonts w:cs="Arial"/>
          <w:spacing w:val="-2"/>
        </w:rPr>
        <w:t>α</w:t>
      </w:r>
      <w:r w:rsidRPr="00391809">
        <w:rPr>
          <w:rFonts w:cs="Arial"/>
        </w:rPr>
        <w:t>ύ</w:t>
      </w:r>
      <w:r w:rsidRPr="00391809">
        <w:rPr>
          <w:rFonts w:cs="Arial"/>
          <w:spacing w:val="1"/>
        </w:rPr>
        <w:t>σ</w:t>
      </w:r>
      <w:r w:rsidRPr="00391809">
        <w:rPr>
          <w:rFonts w:cs="Arial"/>
        </w:rPr>
        <w:t>ης - ΚΥΑ 146163/2012)).</w:t>
      </w:r>
    </w:p>
    <w:p w:rsidR="00D65C00" w:rsidRPr="00391809" w:rsidRDefault="00D65C00" w:rsidP="00D65C00">
      <w:pPr>
        <w:pStyle w:val="aff5"/>
        <w:jc w:val="both"/>
        <w:rPr>
          <w:rFonts w:ascii="Calibri" w:hAnsi="Calibri"/>
          <w:b/>
          <w:sz w:val="22"/>
          <w:szCs w:val="22"/>
        </w:rPr>
      </w:pPr>
      <w:r w:rsidRPr="00391809">
        <w:rPr>
          <w:rFonts w:ascii="Calibri" w:hAnsi="Calibri"/>
          <w:b/>
          <w:sz w:val="22"/>
          <w:szCs w:val="22"/>
        </w:rPr>
        <w:t>Συλλογή, μεταφορά, επεξεργασία και τελική διάθεση μικτών επικίνδυνων αποβλήτων (ΜΕΑ) και άλλων επικινδύνων αποβλήτων (ΑΕΑ), από τους ψυκτικούς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στην σταθερή μονάδα επεξεργασίας ΜΕΑ και ΑΕΑ για επεξεργασία.</w:t>
      </w:r>
    </w:p>
    <w:p w:rsidR="00D65C00" w:rsidRPr="00391809" w:rsidRDefault="00D65C00" w:rsidP="00D65C00">
      <w:pPr>
        <w:spacing w:line="100" w:lineRule="atLeast"/>
        <w:rPr>
          <w:rFonts w:cs="Arial"/>
          <w:b/>
          <w:position w:val="-13"/>
        </w:rPr>
      </w:pPr>
      <w:r w:rsidRPr="00391809">
        <w:rPr>
          <w:rFonts w:cs="Arial"/>
          <w:b/>
          <w:position w:val="-13"/>
        </w:rPr>
        <w:t>Σημείωση: Αφορά μόνο τα ΑΕΑ που δύνανται να οδηγηθούν προς αποτέφρωση σύμφωνα με την κείμενη νομοθεσία.</w:t>
      </w: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 Η συλλογή των ΜΕΑ και ΑΕΑ θα γίνεται από το προσωπικό της εκάστοτε Υγειονομικής Μονάδας, σε ειδικούς υποδοχείς σύμφωνα με την κείμενη νομοθεσία. Τα διαχωρισμένα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τοποθετούνται σε υποδοχείς κατάλληλου χρώματος, ανάλογα με την επεξεργασία που πρόκειται να ακολουθήσει. Τα προς αποτέφρωση ΜΕΑ τοποθετούνται σε συσκευασία </w:t>
      </w:r>
      <w:r w:rsidRPr="00391809">
        <w:rPr>
          <w:rFonts w:ascii="Calibri" w:hAnsi="Calibri" w:cs="Times New Roman"/>
          <w:color w:val="00000A"/>
          <w:sz w:val="22"/>
          <w:szCs w:val="22"/>
          <w:u w:val="single"/>
        </w:rPr>
        <w:t xml:space="preserve">κόκκινου χρώματος </w:t>
      </w:r>
      <w:r w:rsidRPr="00391809">
        <w:rPr>
          <w:rFonts w:ascii="Calibri" w:hAnsi="Calibri" w:cs="Times New Roman"/>
          <w:color w:val="00000A"/>
          <w:sz w:val="22"/>
          <w:szCs w:val="22"/>
        </w:rPr>
        <w:t>(</w:t>
      </w:r>
      <w:r w:rsidRPr="00391809">
        <w:rPr>
          <w:rFonts w:ascii="Calibri" w:hAnsi="Calibri" w:cs="Times New Roman"/>
          <w:sz w:val="22"/>
          <w:szCs w:val="22"/>
        </w:rPr>
        <w:t xml:space="preserve"> σύμφωνα με την ΚΥΑ 146163/2012)</w:t>
      </w:r>
      <w:r w:rsidRPr="00391809">
        <w:rPr>
          <w:rFonts w:ascii="Calibri" w:hAnsi="Calibri" w:cs="Times New Roman"/>
          <w:color w:val="00000A"/>
          <w:sz w:val="22"/>
          <w:szCs w:val="22"/>
        </w:rPr>
        <w:t xml:space="preserve"> ). Τα προς αποτέφρωση ΑΕΑ θα τοποθετούνται σε πιστοποιημένους κατά ADR υποδοχείς (περιέκτες) ανάλογα με τα χαρακτηριστικά των εν λόγω αποβλήτων σύμφωνα με την κείμενη νομοθεσία.</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 Ο ανάδοχος συλλογής-μεταφοράς να παραδίδει τα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για αποτέφρωση σε εγκεκριμένη, σύμφωνα με την ισχύουσα εθνική και κοινοτική νομοθεσία, εγκατάσταση επεξεργασίας (να υπάρχει σύμβαση σε ισχύ).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3. Ο ανάδοχος να παραδίδει τα απόβλητα για αποτέφρωση σε εγκεκριμένη, σύμφωνα με την ισχύουσα εθνική και κοινοτική νομοθεσία, εγκατάσταση επεξεργασίας (να υπάρχει σύμβαση σε ισχύ).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4. Η συλλογή των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τα οποία πρέπει να είναι συσκευασμένα σύμφωνα με τα προβλεπόμενα από την </w:t>
      </w:r>
      <w:r w:rsidRPr="00391809">
        <w:rPr>
          <w:rFonts w:ascii="Calibri" w:hAnsi="Calibri" w:cs="Times New Roman"/>
          <w:sz w:val="22"/>
          <w:szCs w:val="22"/>
        </w:rPr>
        <w:t>ΚΥΑ 146163/2012)</w:t>
      </w:r>
      <w:r w:rsidRPr="00391809">
        <w:rPr>
          <w:rFonts w:ascii="Calibri" w:hAnsi="Calibri" w:cs="Times New Roman"/>
          <w:color w:val="00000A"/>
          <w:sz w:val="22"/>
          <w:szCs w:val="22"/>
        </w:rPr>
        <w:t xml:space="preserve">, από τους χώρους προσωρινής αποθήκευσης των Υγειονομικών Μονάδων  της Αναθέτουσας Αρχής και η τοποθέτησή τους στο όχημα μεταφοράς να γίνεται από το προσωπικό του αναδόχου.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5. Η μεταφορά των προς επεξεργασία, μικτών επικίνδυνων αποβλήτων (ΜΕΑ) και άλλων επικινδύνων αποβλήτων (ΑΕΑ), όπως αυτά προσδιορίζονται στο Παράρτημα 1, της ΚΥΑ 146163/2012 (ΦΕΚ 1537/8-5-2012/Β), να γίνεται από κατάλληλο όχημα ή οχήματα, αδειοδοτημένου για αυτό το σκοπό, φορέα.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6. Το όχημα μεταφοράς του αναδόχου, κατ΄ ελάχιστον, να είναι ειδικό, τελείως κλειστό, στεγανό, να έχει δυνατότητα ψύξης σε θερμοκρασίες μικρότερες ή ίσες με 8</w:t>
      </w:r>
      <w:r w:rsidRPr="00391809">
        <w:rPr>
          <w:rFonts w:ascii="Calibri" w:hAnsi="Calibri" w:cs="Times New Roman"/>
          <w:color w:val="00000A"/>
          <w:sz w:val="22"/>
          <w:szCs w:val="22"/>
          <w:vertAlign w:val="superscript"/>
        </w:rPr>
        <w:t>ο</w:t>
      </w:r>
      <w:r w:rsidRPr="00391809">
        <w:rPr>
          <w:rFonts w:ascii="Calibri" w:hAnsi="Calibri" w:cs="Times New Roman"/>
          <w:color w:val="00000A"/>
          <w:sz w:val="22"/>
          <w:szCs w:val="22"/>
        </w:rPr>
        <w:t xml:space="preserve"> C, να μη φέρει μηχανισμό συμπίεσης, να επιτρέπει την ασφαλή μεταφορά, να μπορεί να πλένεται και να απολυμαίνεται εύκολα και να διαθέτει διευκολύνσεις για την ατομική προστασία του οδηγού και των χειριστών (άρθρο σύμφωνα με την ΚΥΑ 146163/2012)). Στο όχημα μεταφοράς καλό είναι να αναγράφεται ο τίτλος «Επικίνδυνα απόβλητα υγειονομικών μονάδων».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17"/>
        <w:widowControl w:val="0"/>
        <w:spacing w:line="100" w:lineRule="atLeast"/>
        <w:ind w:left="0"/>
        <w:rPr>
          <w:rFonts w:cs="Times New Roman"/>
          <w:color w:val="00000A"/>
          <w:sz w:val="22"/>
        </w:rPr>
      </w:pPr>
      <w:r w:rsidRPr="00391809">
        <w:rPr>
          <w:rFonts w:cs="Times New Roman"/>
          <w:sz w:val="22"/>
        </w:rPr>
        <w:t xml:space="preserve">7. Ο ανάδοχος να πραγματοποιεί την αποκομιδή και μεταφορά, με τη συχνότητα που θα του </w:t>
      </w:r>
      <w:r w:rsidRPr="00391809">
        <w:rPr>
          <w:rFonts w:cs="Times New Roman"/>
          <w:sz w:val="22"/>
        </w:rPr>
        <w:lastRenderedPageBreak/>
        <w:t>καθορίσει η κάθε Υγειονομική Μονάδα, με βάση την παραγόμενη από αυτήν ποσότητα ΜΕΑ και ΑΕΑ, με ελάχιστη συχνότητα επεξεργασίας 1 φορά κάθε 5 ημέρες. Εξαιρούνται οι περιπτώσεις κατά τις οποίες η παραγόμενη ποσότητα δεν ξεπερνάει τα 500 λίτρα, οπότε η Υγειονομική Μονάδα έχει το δικαίωμα να την αποθηκεύσει σε θερμοκρασία κάτω από 0</w:t>
      </w:r>
      <w:r w:rsidRPr="00391809">
        <w:rPr>
          <w:rFonts w:cs="Times New Roman"/>
          <w:sz w:val="22"/>
          <w:vertAlign w:val="superscript"/>
        </w:rPr>
        <w:t>ο</w:t>
      </w:r>
      <w:r w:rsidRPr="00391809">
        <w:rPr>
          <w:rFonts w:cs="Times New Roman"/>
          <w:sz w:val="22"/>
        </w:rPr>
        <w:t xml:space="preserve"> C για χρονικό διάστημα έως 30 ημέρες.</w:t>
      </w:r>
      <w:r w:rsidRPr="00391809">
        <w:rPr>
          <w:rFonts w:cs="Times New Roman"/>
          <w:color w:val="000000"/>
          <w:sz w:val="22"/>
        </w:rPr>
        <w:t xml:space="preserve"> </w:t>
      </w:r>
      <w:r w:rsidRPr="00391809">
        <w:rPr>
          <w:rFonts w:cs="Times New Roman"/>
          <w:color w:val="000000"/>
          <w:spacing w:val="-1"/>
          <w:sz w:val="22"/>
        </w:rPr>
        <w:t>Επειδή, λόγω της γεωγραφικής μας θέσης (νησί), ενδέχεται να χρησιμοποιηθούν πλωτά μέσα για τη μεταφορά των ΜΕΑ και ΑΕΑ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διασφάλιση της συχνότητας μεταφοράς</w:t>
      </w:r>
      <w:r w:rsidRPr="00391809">
        <w:rPr>
          <w:rFonts w:cs="Times New Roman"/>
          <w:spacing w:val="-1"/>
          <w:sz w:val="22"/>
        </w:rPr>
        <w:t xml:space="preserve"> τους.</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8.Οι μέρες μεταφοράς δε θα περιλαμβάνουν Σάββατα, Κυριακές και επίσημες αργίες του ελληνικού κράτους. Η αποκομιδή θα γίνεται παρουσία του υπεύθυνου της Υ.Μ για τα ΜΕΑ και ΑΕΑ σε συγκεκριμένες ώρες που θα ορίσει ο ίδιος.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9. Το όχημα μεταφοράς να τοποθετείται σε συγκεκριμένο, ειδικά καθορισμένο από την Υγειονομική Μονάδα, χώρο, προκειμένου να συλλέξει τα απόβλητα.</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10. Ο ανάδοχος να ζυγίζει και να καταγράφει την προς αποτέφρωση ποσότητα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της Υγειονομικής Μονάδας, παρουσία Επιτροπής που θα ορίσει η Υγειονομική Μονάδα και προσωπικό του αναδόχου.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11. Ο ανάδοχος να καταθέτει, για την εκάστοτε εξυπηρετούμενη Υγειονομική </w:t>
      </w:r>
      <w:r w:rsidRPr="00391809">
        <w:rPr>
          <w:rFonts w:ascii="Calibri" w:hAnsi="Calibri" w:cs="Times New Roman"/>
          <w:color w:val="00000A"/>
          <w:spacing w:val="1"/>
          <w:sz w:val="22"/>
          <w:szCs w:val="22"/>
        </w:rPr>
        <w:t>Μ</w:t>
      </w:r>
      <w:r w:rsidRPr="00391809">
        <w:rPr>
          <w:rFonts w:ascii="Calibri" w:hAnsi="Calibri" w:cs="Times New Roman"/>
          <w:color w:val="00000A"/>
          <w:spacing w:val="-3"/>
          <w:sz w:val="22"/>
          <w:szCs w:val="22"/>
        </w:rPr>
        <w:t>ο</w:t>
      </w:r>
      <w:r w:rsidRPr="00391809">
        <w:rPr>
          <w:rFonts w:ascii="Calibri" w:hAnsi="Calibri" w:cs="Times New Roman"/>
          <w:color w:val="00000A"/>
          <w:spacing w:val="-1"/>
          <w:sz w:val="22"/>
          <w:szCs w:val="22"/>
        </w:rPr>
        <w:t>ν</w:t>
      </w:r>
      <w:r w:rsidRPr="00391809">
        <w:rPr>
          <w:rFonts w:ascii="Calibri" w:hAnsi="Calibri" w:cs="Times New Roman"/>
          <w:color w:val="00000A"/>
          <w:sz w:val="22"/>
          <w:szCs w:val="22"/>
        </w:rPr>
        <w:t xml:space="preserve">άδα, </w:t>
      </w:r>
      <w:r w:rsidRPr="00391809">
        <w:rPr>
          <w:rFonts w:ascii="Calibri" w:hAnsi="Calibri" w:cs="Times New Roman"/>
          <w:color w:val="00000A"/>
          <w:spacing w:val="1"/>
          <w:sz w:val="22"/>
          <w:szCs w:val="22"/>
        </w:rPr>
        <w:t>π</w:t>
      </w:r>
      <w:r w:rsidRPr="00391809">
        <w:rPr>
          <w:rFonts w:ascii="Calibri" w:hAnsi="Calibri" w:cs="Times New Roman"/>
          <w:color w:val="00000A"/>
          <w:spacing w:val="-3"/>
          <w:sz w:val="22"/>
          <w:szCs w:val="22"/>
        </w:rPr>
        <w:t>ρ</w:t>
      </w:r>
      <w:r w:rsidRPr="00391809">
        <w:rPr>
          <w:rFonts w:ascii="Calibri" w:hAnsi="Calibri" w:cs="Times New Roman"/>
          <w:color w:val="00000A"/>
          <w:sz w:val="22"/>
          <w:szCs w:val="22"/>
        </w:rPr>
        <w:t>ό</w:t>
      </w:r>
      <w:r w:rsidRPr="00391809">
        <w:rPr>
          <w:rFonts w:ascii="Calibri" w:hAnsi="Calibri" w:cs="Times New Roman"/>
          <w:color w:val="00000A"/>
          <w:spacing w:val="-1"/>
          <w:sz w:val="22"/>
          <w:szCs w:val="22"/>
        </w:rPr>
        <w:t>γ</w:t>
      </w:r>
      <w:r w:rsidRPr="00391809">
        <w:rPr>
          <w:rFonts w:ascii="Calibri" w:hAnsi="Calibri" w:cs="Times New Roman"/>
          <w:color w:val="00000A"/>
          <w:sz w:val="22"/>
          <w:szCs w:val="22"/>
        </w:rPr>
        <w:t>ρα</w:t>
      </w:r>
      <w:r w:rsidRPr="00391809">
        <w:rPr>
          <w:rFonts w:ascii="Calibri" w:hAnsi="Calibri" w:cs="Times New Roman"/>
          <w:color w:val="00000A"/>
          <w:spacing w:val="-2"/>
          <w:sz w:val="22"/>
          <w:szCs w:val="22"/>
        </w:rPr>
        <w:t>μμ</w:t>
      </w:r>
      <w:r w:rsidRPr="00391809">
        <w:rPr>
          <w:rFonts w:ascii="Calibri" w:hAnsi="Calibri" w:cs="Times New Roman"/>
          <w:color w:val="00000A"/>
          <w:sz w:val="22"/>
          <w:szCs w:val="22"/>
        </w:rPr>
        <w:t>α ερ</w:t>
      </w:r>
      <w:r w:rsidRPr="00391809">
        <w:rPr>
          <w:rFonts w:ascii="Calibri" w:hAnsi="Calibri" w:cs="Times New Roman"/>
          <w:color w:val="00000A"/>
          <w:spacing w:val="-1"/>
          <w:sz w:val="22"/>
          <w:szCs w:val="22"/>
        </w:rPr>
        <w:t>γ</w:t>
      </w:r>
      <w:r w:rsidRPr="00391809">
        <w:rPr>
          <w:rFonts w:ascii="Calibri" w:hAnsi="Calibri" w:cs="Times New Roman"/>
          <w:color w:val="00000A"/>
          <w:sz w:val="22"/>
          <w:szCs w:val="22"/>
        </w:rPr>
        <w:t>α</w:t>
      </w:r>
      <w:r w:rsidRPr="00391809">
        <w:rPr>
          <w:rFonts w:ascii="Calibri" w:hAnsi="Calibri" w:cs="Times New Roman"/>
          <w:color w:val="00000A"/>
          <w:spacing w:val="-2"/>
          <w:sz w:val="22"/>
          <w:szCs w:val="22"/>
        </w:rPr>
        <w:t>σ</w:t>
      </w:r>
      <w:r w:rsidRPr="00391809">
        <w:rPr>
          <w:rFonts w:ascii="Calibri" w:hAnsi="Calibri" w:cs="Times New Roman"/>
          <w:color w:val="00000A"/>
          <w:spacing w:val="2"/>
          <w:sz w:val="22"/>
          <w:szCs w:val="22"/>
        </w:rPr>
        <w:t>ι</w:t>
      </w:r>
      <w:r w:rsidRPr="00391809">
        <w:rPr>
          <w:rFonts w:ascii="Calibri" w:hAnsi="Calibri" w:cs="Times New Roman"/>
          <w:color w:val="00000A"/>
          <w:sz w:val="22"/>
          <w:szCs w:val="22"/>
        </w:rPr>
        <w:t xml:space="preserve">ών </w:t>
      </w:r>
      <w:r w:rsidRPr="00391809">
        <w:rPr>
          <w:rFonts w:ascii="Calibri" w:hAnsi="Calibri" w:cs="Times New Roman"/>
          <w:color w:val="00000A"/>
          <w:spacing w:val="-2"/>
          <w:sz w:val="22"/>
          <w:szCs w:val="22"/>
        </w:rPr>
        <w:t>σ</w:t>
      </w:r>
      <w:r w:rsidRPr="00391809">
        <w:rPr>
          <w:rFonts w:ascii="Calibri" w:hAnsi="Calibri" w:cs="Times New Roman"/>
          <w:color w:val="00000A"/>
          <w:sz w:val="22"/>
          <w:szCs w:val="22"/>
        </w:rPr>
        <w:t>υ</w:t>
      </w:r>
      <w:r w:rsidRPr="00391809">
        <w:rPr>
          <w:rFonts w:ascii="Calibri" w:hAnsi="Calibri" w:cs="Times New Roman"/>
          <w:color w:val="00000A"/>
          <w:spacing w:val="-1"/>
          <w:sz w:val="22"/>
          <w:szCs w:val="22"/>
        </w:rPr>
        <w:t>λλ</w:t>
      </w:r>
      <w:r w:rsidRPr="00391809">
        <w:rPr>
          <w:rFonts w:ascii="Calibri" w:hAnsi="Calibri" w:cs="Times New Roman"/>
          <w:color w:val="00000A"/>
          <w:sz w:val="22"/>
          <w:szCs w:val="22"/>
        </w:rPr>
        <w:t>ο</w:t>
      </w:r>
      <w:r w:rsidRPr="00391809">
        <w:rPr>
          <w:rFonts w:ascii="Calibri" w:hAnsi="Calibri" w:cs="Times New Roman"/>
          <w:color w:val="00000A"/>
          <w:spacing w:val="-1"/>
          <w:sz w:val="22"/>
          <w:szCs w:val="22"/>
        </w:rPr>
        <w:t>γ</w:t>
      </w:r>
      <w:r w:rsidRPr="00391809">
        <w:rPr>
          <w:rFonts w:ascii="Calibri" w:hAnsi="Calibri" w:cs="Times New Roman"/>
          <w:color w:val="00000A"/>
          <w:sz w:val="22"/>
          <w:szCs w:val="22"/>
        </w:rPr>
        <w:t>ή</w:t>
      </w:r>
      <w:r w:rsidRPr="00391809">
        <w:rPr>
          <w:rFonts w:ascii="Calibri" w:hAnsi="Calibri" w:cs="Times New Roman"/>
          <w:color w:val="00000A"/>
          <w:spacing w:val="-1"/>
          <w:sz w:val="22"/>
          <w:szCs w:val="22"/>
        </w:rPr>
        <w:t>ς</w:t>
      </w:r>
      <w:r w:rsidRPr="00391809">
        <w:rPr>
          <w:rFonts w:ascii="Calibri" w:hAnsi="Calibri" w:cs="Times New Roman"/>
          <w:color w:val="00000A"/>
          <w:sz w:val="22"/>
          <w:szCs w:val="22"/>
        </w:rPr>
        <w:t>, μετα</w:t>
      </w:r>
      <w:r w:rsidRPr="00391809">
        <w:rPr>
          <w:rFonts w:ascii="Calibri" w:hAnsi="Calibri" w:cs="Times New Roman"/>
          <w:color w:val="00000A"/>
          <w:spacing w:val="-1"/>
          <w:sz w:val="22"/>
          <w:szCs w:val="22"/>
        </w:rPr>
        <w:t>φ</w:t>
      </w:r>
      <w:r w:rsidRPr="00391809">
        <w:rPr>
          <w:rFonts w:ascii="Calibri" w:hAnsi="Calibri" w:cs="Times New Roman"/>
          <w:color w:val="00000A"/>
          <w:sz w:val="22"/>
          <w:szCs w:val="22"/>
        </w:rPr>
        <w:t xml:space="preserve">οράς </w:t>
      </w:r>
      <w:r w:rsidRPr="00391809">
        <w:rPr>
          <w:rFonts w:ascii="Calibri" w:hAnsi="Calibri" w:cs="Times New Roman"/>
          <w:color w:val="00000A"/>
          <w:spacing w:val="-1"/>
          <w:sz w:val="22"/>
          <w:szCs w:val="22"/>
        </w:rPr>
        <w:t>κ</w:t>
      </w:r>
      <w:r w:rsidRPr="00391809">
        <w:rPr>
          <w:rFonts w:ascii="Calibri" w:hAnsi="Calibri" w:cs="Times New Roman"/>
          <w:color w:val="00000A"/>
          <w:spacing w:val="-2"/>
          <w:sz w:val="22"/>
          <w:szCs w:val="22"/>
        </w:rPr>
        <w:t>α</w:t>
      </w:r>
      <w:r w:rsidRPr="00391809">
        <w:rPr>
          <w:rFonts w:ascii="Calibri" w:hAnsi="Calibri" w:cs="Times New Roman"/>
          <w:color w:val="00000A"/>
          <w:sz w:val="22"/>
          <w:szCs w:val="22"/>
        </w:rPr>
        <w:t xml:space="preserve">ι τυχόν </w:t>
      </w:r>
      <w:r w:rsidRPr="00391809">
        <w:rPr>
          <w:rFonts w:ascii="Calibri" w:hAnsi="Calibri" w:cs="Times New Roman"/>
          <w:color w:val="00000A"/>
          <w:w w:val="20"/>
          <w:sz w:val="22"/>
          <w:szCs w:val="22"/>
        </w:rPr>
        <w:t xml:space="preserve"> </w:t>
      </w:r>
      <w:r w:rsidRPr="00391809">
        <w:rPr>
          <w:rFonts w:ascii="Calibri" w:hAnsi="Calibri" w:cs="Times New Roman"/>
          <w:color w:val="00000A"/>
          <w:spacing w:val="1"/>
          <w:sz w:val="22"/>
          <w:szCs w:val="22"/>
        </w:rPr>
        <w:t>π</w:t>
      </w:r>
      <w:r w:rsidRPr="00391809">
        <w:rPr>
          <w:rFonts w:ascii="Calibri" w:hAnsi="Calibri" w:cs="Times New Roman"/>
          <w:color w:val="00000A"/>
          <w:sz w:val="22"/>
          <w:szCs w:val="22"/>
        </w:rPr>
        <w:t>ρ</w:t>
      </w:r>
      <w:r w:rsidRPr="00391809">
        <w:rPr>
          <w:rFonts w:ascii="Calibri" w:hAnsi="Calibri" w:cs="Times New Roman"/>
          <w:color w:val="00000A"/>
          <w:spacing w:val="-3"/>
          <w:sz w:val="22"/>
          <w:szCs w:val="22"/>
        </w:rPr>
        <w:t>ο</w:t>
      </w:r>
      <w:r w:rsidRPr="00391809">
        <w:rPr>
          <w:rFonts w:ascii="Calibri" w:hAnsi="Calibri" w:cs="Times New Roman"/>
          <w:color w:val="00000A"/>
          <w:spacing w:val="1"/>
          <w:sz w:val="22"/>
          <w:szCs w:val="22"/>
        </w:rPr>
        <w:t>σ</w:t>
      </w:r>
      <w:r w:rsidRPr="00391809">
        <w:rPr>
          <w:rFonts w:ascii="Calibri" w:hAnsi="Calibri" w:cs="Times New Roman"/>
          <w:color w:val="00000A"/>
          <w:spacing w:val="-3"/>
          <w:sz w:val="22"/>
          <w:szCs w:val="22"/>
        </w:rPr>
        <w:t>ω</w:t>
      </w:r>
      <w:r w:rsidRPr="00391809">
        <w:rPr>
          <w:rFonts w:ascii="Calibri" w:hAnsi="Calibri" w:cs="Times New Roman"/>
          <w:color w:val="00000A"/>
          <w:sz w:val="22"/>
          <w:szCs w:val="22"/>
        </w:rPr>
        <w:t>ρ</w:t>
      </w:r>
      <w:r w:rsidRPr="00391809">
        <w:rPr>
          <w:rFonts w:ascii="Calibri" w:hAnsi="Calibri" w:cs="Times New Roman"/>
          <w:color w:val="00000A"/>
          <w:spacing w:val="2"/>
          <w:sz w:val="22"/>
          <w:szCs w:val="22"/>
        </w:rPr>
        <w:t>ι</w:t>
      </w:r>
      <w:r w:rsidRPr="00391809">
        <w:rPr>
          <w:rFonts w:ascii="Calibri" w:hAnsi="Calibri" w:cs="Times New Roman"/>
          <w:color w:val="00000A"/>
          <w:spacing w:val="-1"/>
          <w:sz w:val="22"/>
          <w:szCs w:val="22"/>
        </w:rPr>
        <w:t>ν</w:t>
      </w:r>
      <w:r w:rsidRPr="00391809">
        <w:rPr>
          <w:rFonts w:ascii="Calibri" w:hAnsi="Calibri" w:cs="Times New Roman"/>
          <w:color w:val="00000A"/>
          <w:sz w:val="22"/>
          <w:szCs w:val="22"/>
        </w:rPr>
        <w:t xml:space="preserve">ής </w:t>
      </w:r>
      <w:r w:rsidRPr="00391809">
        <w:rPr>
          <w:rFonts w:ascii="Calibri" w:hAnsi="Calibri" w:cs="Times New Roman"/>
          <w:color w:val="00000A"/>
          <w:spacing w:val="-2"/>
          <w:sz w:val="22"/>
          <w:szCs w:val="22"/>
        </w:rPr>
        <w:t>α</w:t>
      </w:r>
      <w:r w:rsidRPr="00391809">
        <w:rPr>
          <w:rFonts w:ascii="Calibri" w:hAnsi="Calibri" w:cs="Times New Roman"/>
          <w:color w:val="00000A"/>
          <w:spacing w:val="1"/>
          <w:sz w:val="22"/>
          <w:szCs w:val="22"/>
        </w:rPr>
        <w:t>π</w:t>
      </w:r>
      <w:r w:rsidRPr="00391809">
        <w:rPr>
          <w:rFonts w:ascii="Calibri" w:hAnsi="Calibri" w:cs="Times New Roman"/>
          <w:color w:val="00000A"/>
          <w:sz w:val="22"/>
          <w:szCs w:val="22"/>
        </w:rPr>
        <w:t>οθή</w:t>
      </w:r>
      <w:r w:rsidRPr="00391809">
        <w:rPr>
          <w:rFonts w:ascii="Calibri" w:hAnsi="Calibri" w:cs="Times New Roman"/>
          <w:color w:val="00000A"/>
          <w:spacing w:val="-1"/>
          <w:sz w:val="22"/>
          <w:szCs w:val="22"/>
        </w:rPr>
        <w:t>κ</w:t>
      </w:r>
      <w:r w:rsidRPr="00391809">
        <w:rPr>
          <w:rFonts w:ascii="Calibri" w:hAnsi="Calibri" w:cs="Times New Roman"/>
          <w:color w:val="00000A"/>
          <w:spacing w:val="-3"/>
          <w:sz w:val="22"/>
          <w:szCs w:val="22"/>
        </w:rPr>
        <w:t>ε</w:t>
      </w:r>
      <w:r w:rsidRPr="00391809">
        <w:rPr>
          <w:rFonts w:ascii="Calibri" w:hAnsi="Calibri" w:cs="Times New Roman"/>
          <w:color w:val="00000A"/>
          <w:spacing w:val="-2"/>
          <w:sz w:val="22"/>
          <w:szCs w:val="22"/>
        </w:rPr>
        <w:t>υ</w:t>
      </w:r>
      <w:r w:rsidRPr="00391809">
        <w:rPr>
          <w:rFonts w:ascii="Calibri" w:hAnsi="Calibri" w:cs="Times New Roman"/>
          <w:color w:val="00000A"/>
          <w:spacing w:val="1"/>
          <w:sz w:val="22"/>
          <w:szCs w:val="22"/>
        </w:rPr>
        <w:t>σ</w:t>
      </w:r>
      <w:r w:rsidRPr="00391809">
        <w:rPr>
          <w:rFonts w:ascii="Calibri" w:hAnsi="Calibri" w:cs="Times New Roman"/>
          <w:color w:val="00000A"/>
          <w:sz w:val="22"/>
          <w:szCs w:val="22"/>
        </w:rPr>
        <w:t>ης των α</w:t>
      </w:r>
      <w:r w:rsidRPr="00391809">
        <w:rPr>
          <w:rFonts w:ascii="Calibri" w:hAnsi="Calibri" w:cs="Times New Roman"/>
          <w:color w:val="00000A"/>
          <w:spacing w:val="1"/>
          <w:sz w:val="22"/>
          <w:szCs w:val="22"/>
        </w:rPr>
        <w:t>π</w:t>
      </w:r>
      <w:r w:rsidRPr="00391809">
        <w:rPr>
          <w:rFonts w:ascii="Calibri" w:hAnsi="Calibri" w:cs="Times New Roman"/>
          <w:color w:val="00000A"/>
          <w:spacing w:val="-3"/>
          <w:sz w:val="22"/>
          <w:szCs w:val="22"/>
        </w:rPr>
        <w:t>ο</w:t>
      </w:r>
      <w:r w:rsidRPr="00391809">
        <w:rPr>
          <w:rFonts w:ascii="Calibri" w:hAnsi="Calibri" w:cs="Times New Roman"/>
          <w:color w:val="00000A"/>
          <w:spacing w:val="1"/>
          <w:sz w:val="22"/>
          <w:szCs w:val="22"/>
        </w:rPr>
        <w:t>β</w:t>
      </w:r>
      <w:r w:rsidRPr="00391809">
        <w:rPr>
          <w:rFonts w:ascii="Calibri" w:hAnsi="Calibri" w:cs="Times New Roman"/>
          <w:color w:val="00000A"/>
          <w:spacing w:val="-1"/>
          <w:sz w:val="22"/>
          <w:szCs w:val="22"/>
        </w:rPr>
        <w:t>λ</w:t>
      </w:r>
      <w:r w:rsidRPr="00391809">
        <w:rPr>
          <w:rFonts w:ascii="Calibri" w:hAnsi="Calibri" w:cs="Times New Roman"/>
          <w:color w:val="00000A"/>
          <w:sz w:val="22"/>
          <w:szCs w:val="22"/>
        </w:rPr>
        <w:t xml:space="preserve">ήτων </w:t>
      </w:r>
      <w:r w:rsidRPr="00391809">
        <w:rPr>
          <w:rFonts w:ascii="Calibri" w:hAnsi="Calibri" w:cs="Times New Roman"/>
          <w:color w:val="00000A"/>
          <w:w w:val="40"/>
          <w:sz w:val="22"/>
          <w:szCs w:val="22"/>
        </w:rPr>
        <w:t xml:space="preserve"> </w:t>
      </w:r>
      <w:r w:rsidRPr="00391809">
        <w:rPr>
          <w:rFonts w:ascii="Calibri" w:hAnsi="Calibri" w:cs="Times New Roman"/>
          <w:sz w:val="22"/>
          <w:szCs w:val="22"/>
        </w:rPr>
        <w:t xml:space="preserve">ΜΕΑ και ΑΕΑ </w:t>
      </w:r>
      <w:r w:rsidRPr="00391809">
        <w:rPr>
          <w:rFonts w:ascii="Calibri" w:hAnsi="Calibri" w:cs="Times New Roman"/>
          <w:color w:val="00000A"/>
          <w:spacing w:val="-3"/>
          <w:sz w:val="22"/>
          <w:szCs w:val="22"/>
        </w:rPr>
        <w:t xml:space="preserve">με το οποίο να τηρούνται τα μέτρα και οι όροι </w:t>
      </w:r>
      <w:r w:rsidRPr="00391809">
        <w:rPr>
          <w:rFonts w:ascii="Calibri" w:hAnsi="Calibri" w:cs="Times New Roman"/>
          <w:sz w:val="22"/>
          <w:szCs w:val="22"/>
        </w:rPr>
        <w:t>της ΚΥΑ 146163/2012)</w:t>
      </w:r>
      <w:r w:rsidRPr="00391809">
        <w:rPr>
          <w:rFonts w:ascii="Calibri" w:hAnsi="Calibri" w:cs="Times New Roman"/>
          <w:color w:val="00000A"/>
          <w:sz w:val="22"/>
          <w:szCs w:val="22"/>
        </w:rPr>
        <w:t xml:space="preserve">.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12. Ο ανάδοχος να συνεργάζεται με τον υπεύθυνο της Υγειονομικής Μονάδας για τη συμπλήρωση του συνοδευτικού Εντύπου Έγγραφο Αναγνώρισης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 σύμφωνα με την παρ. 6.2 του Κεφαλαίου 6 του παραρτήματος της ΚΥΑ 146163/2012, του οποίου και κρατάει αρχείο. Το ως άνω Έντυπο συνοδεύει τα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 κατά τη συλλογή και μεταφορά τους εκτός της Υγειονομικής Μονάδας. Αντίγραφο του Εντύπου αποδίδει ο ανάδοχος και στο φορέα όπου οδηγούνται τα απόβλητα για αποτέφρωση.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13. Ο ανάδοχος να διαθέτει τις σχετικές περιβαλλοντικές αδειοδοτήσεις (οι οποίες θα πρέπει να κατατεθούν με τη προσφορά του) ώστε μέχρι την παράδοση των αποβλήτων για αποτέφρωση: α) να εκτελεί προσωρινή αποθήκευση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 εκτός των Υγειονομικών Μονάδων, β) να φροντίζει ώστε τα απόβλητα να τοποθετούνται σε δεύτερο υποδοχέα του ιδίου χρώματος με τον αρχικό υποδοχέα (</w:t>
      </w:r>
      <w:r w:rsidRPr="00391809">
        <w:rPr>
          <w:rFonts w:ascii="Calibri" w:hAnsi="Calibri" w:cs="Times New Roman"/>
          <w:color w:val="00000A"/>
          <w:sz w:val="22"/>
          <w:szCs w:val="22"/>
          <w:u w:val="single"/>
        </w:rPr>
        <w:t>κόκκινο</w:t>
      </w:r>
      <w:r w:rsidRPr="00391809">
        <w:rPr>
          <w:rFonts w:ascii="Calibri" w:hAnsi="Calibri" w:cs="Times New Roman"/>
          <w:color w:val="00000A"/>
          <w:sz w:val="22"/>
          <w:szCs w:val="22"/>
        </w:rPr>
        <w:t xml:space="preserve">), πλήρους στεγανότητας, για να αποτρέπονται τυχόν διαφυγές υγρών και γ) </w:t>
      </w:r>
      <w:r w:rsidRPr="00391809">
        <w:rPr>
          <w:rFonts w:ascii="Calibri" w:hAnsi="Calibri" w:cs="Times New Roman"/>
          <w:color w:val="00000A"/>
          <w:sz w:val="22"/>
          <w:szCs w:val="22"/>
          <w:u w:val="single"/>
        </w:rPr>
        <w:t>να υπολογίζει στο μέγιστο χρόνο  της προσωρινής αποθήκευσης αθροιστικά και το χρόνο προσωρινής αποθήκευσης εντός της Υγειονομικής Μονάδας</w:t>
      </w:r>
      <w:r w:rsidRPr="00391809">
        <w:rPr>
          <w:rFonts w:ascii="Calibri" w:hAnsi="Calibri" w:cs="Times New Roman"/>
          <w:color w:val="00000A"/>
          <w:sz w:val="22"/>
          <w:szCs w:val="22"/>
        </w:rPr>
        <w:t xml:space="preserve">.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14. Ο ανάδοχος να διαθέτει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Δ/νσης Υπουργείου Περιβάλλοντος, Ενέργειας και Κλιματικής Αλλαγής και σύμφωνη γνώμη της Δ/νσης Υγείας της Περιφέρειας, εφόσον η μεταφορά γίνεται εντός της Περιφέρειας.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lastRenderedPageBreak/>
        <w:t>15. Το Νοσοκομείο οφείλει να έχει ψυκτικό θάλαμο κατάλληλων προδιαγραφών σύμφωνα με τις διατάξεις της ΚΥΑ 146163/2012.</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16. 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για την σταθερή μονάδα επεξεργασίας.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17. Η τιμολόγηση θα γίνεται στο τέλος κάθε  μήνα ανεξάρτητα από την ημερομηνία πραγματοποίησης των δρομολογίων εντός του ιδίου μήνα, κατόπιν συνεννόησης.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18. Τα έξοδα ζύγισης στην έδρα του Νοσοκομείου βαρύνουν τον ανάδοχο. Επίσης να ισχύουν τα δεδομένα ζύγισης που ισχύουν και για τα ΜΕΑ και ΑΕΑ δηλ. επιτροπή Υ.Μ. κατά την ζύγιση, έλεγχο εγγράφων, υπερφόρτωση, κλπ.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19. Ο ανάδοχος κατά την παραλαβή των ΜΕΑ και ΑΕΑ από την υγειονομική μονάδα θα διεξάγει έλεγχο με κατάλληλη συσκευή ανίχνευσης για ραδιενεργά υλικά. Ελέγχεται το κάθε χαρτοκιβώτιο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20. 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w:t>
      </w:r>
      <w:r w:rsidRPr="00391809">
        <w:rPr>
          <w:rFonts w:ascii="Calibri" w:hAnsi="Calibri" w:cs="Times New Roman"/>
          <w:color w:val="00000A"/>
          <w:sz w:val="22"/>
          <w:szCs w:val="22"/>
          <w:vertAlign w:val="superscript"/>
        </w:rPr>
        <w:t xml:space="preserve">ο </w:t>
      </w:r>
      <w:r w:rsidRPr="00391809">
        <w:rPr>
          <w:rFonts w:ascii="Calibri" w:hAnsi="Calibri" w:cs="Times New Roman"/>
          <w:color w:val="00000A"/>
          <w:sz w:val="22"/>
          <w:szCs w:val="22"/>
        </w:rPr>
        <w:t>C.</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21. Ο ανάδοχος να είναι πιστοποιημένος κατά ADR για τις οδικές μεταφορές επικίνδυνων εμπορευμάτων (ΦΕΚ 113/Α΄/4-6-1999, Παράρτημα Α΄, Μέρος 2, Κεφ. 2.2.6.2, Κλάση 6.2, Μέρος 4, Κεφ. 4.1 όπως ισχύουν σήμερα). Τα οχήματα φόρτωσης αποβλήτων πρέπει να ικανοποιούν τις απαιτήσεις της συμφωνίας ADR και τις διατάξεις της ΚΥΑ 146163/2012).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22. Πιστοποιητικά ATP όπου θα πιστοποιείται η ικανότητα ψύξης των ψυκτικών μηχανημάτων των φορτηγών ψυγείων (αριθμ. Α1/οικ/27683/2320, ΦΕΚ 948/22-5-2008).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23.Το προσωπικό του αναδόχου, που απασχολείται στη μεταφορά των ΜΕΑ και ΑΕΑ, να είναι κατάλληλα εκπαιδευμένο και εξειδικευμένο και να διαθέτει τα πιστοποιητικά (κατά ADR) που χορηγεί το ελληνικό κράτος στις περιπτώσεις αυτές.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24.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25. Ο ανάδοχος πρέπει για την μεταφορά των Επικίνδυνων  Αποβλήτων  Υγειονομικών Μονάδων (ΕΑΥΜ) να είναι πιστοποιημένο κατά ISO 9001:2008 και 14001:2004.</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26. Ασφαλιστήριο Συμβόλαιο του νόμιμου κατόχου της άδειας μεταφοράς ΜΕΑ και ΑΕΑ  με ασφαλιστική εταιρεία για ασφάλιση της αστικής ευθύνης και κάλυψη ζημιών προς τρίτους και το περιβάλλον, σύμφωνα με την ΚΥΑ 146163/2012).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position w:val="-13"/>
          <w:sz w:val="22"/>
          <w:szCs w:val="22"/>
        </w:rPr>
      </w:pPr>
      <w:r w:rsidRPr="00391809">
        <w:rPr>
          <w:rFonts w:ascii="Calibri" w:hAnsi="Calibri" w:cs="Times New Roman"/>
          <w:color w:val="00000A"/>
          <w:sz w:val="22"/>
          <w:szCs w:val="22"/>
        </w:rPr>
        <w:t xml:space="preserve">27.Εν γένει η μεταφορά των </w:t>
      </w:r>
      <w:r w:rsidRPr="00391809">
        <w:rPr>
          <w:rFonts w:ascii="Calibri" w:hAnsi="Calibri" w:cs="Times New Roman"/>
          <w:sz w:val="22"/>
          <w:szCs w:val="22"/>
        </w:rPr>
        <w:t xml:space="preserve">ΜΕΑ και ΑΕΑ </w:t>
      </w:r>
      <w:r w:rsidRPr="00391809">
        <w:rPr>
          <w:rFonts w:ascii="Calibri" w:hAnsi="Calibri" w:cs="Times New Roman"/>
          <w:color w:val="00000A"/>
          <w:sz w:val="22"/>
          <w:szCs w:val="22"/>
        </w:rPr>
        <w:t xml:space="preserve">να πληροί τις απαιτήσεις που περιγράφονται στην ΚΥΑ 146163/2012). </w:t>
      </w:r>
    </w:p>
    <w:p w:rsidR="00D65C00" w:rsidRPr="00391809" w:rsidRDefault="00D65C00" w:rsidP="00D65C00">
      <w:pPr>
        <w:pStyle w:val="Default"/>
        <w:jc w:val="center"/>
        <w:rPr>
          <w:rFonts w:ascii="Calibri" w:hAnsi="Calibri" w:cs="Times New Roman"/>
          <w:b/>
          <w:bCs/>
          <w:color w:val="00000A"/>
          <w:sz w:val="22"/>
          <w:szCs w:val="22"/>
        </w:rPr>
      </w:pPr>
    </w:p>
    <w:p w:rsidR="00D65C00" w:rsidRPr="00391809" w:rsidRDefault="00D65C00" w:rsidP="00D65C00">
      <w:pPr>
        <w:pStyle w:val="Default"/>
        <w:jc w:val="center"/>
        <w:rPr>
          <w:rFonts w:ascii="Calibri" w:hAnsi="Calibri" w:cs="Times New Roman"/>
          <w:color w:val="00000A"/>
          <w:sz w:val="22"/>
          <w:szCs w:val="22"/>
        </w:rPr>
      </w:pPr>
      <w:r w:rsidRPr="00391809">
        <w:rPr>
          <w:rFonts w:ascii="Calibri" w:hAnsi="Calibri" w:cs="Times New Roman"/>
          <w:b/>
          <w:bCs/>
          <w:color w:val="00000A"/>
          <w:sz w:val="22"/>
          <w:szCs w:val="22"/>
        </w:rPr>
        <w:lastRenderedPageBreak/>
        <w:t>ΕΙΔΙΚΕΣ ΠΡΟΫΠΟΘΕΣΕΙΣ ΓΙΑ ΤΗΝ ΕΠΙΛΟΓΗ ΤΗΣ ΑΠΟΤΕΦΡΩΣΗΣ ΩΣ ΜΕΘΟΔΟΥ ΕΠΕΞΕΡΓΑΣΙΑΣ ΓΙΑ ΤΑ ΜΕΑ ΚΑΙ ΑΕΑ</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1. Η οριζόμενη από την ΚΥΑ μέθοδος επεξεργασίας των ΜΕΑ και ΑΕΑ είναι η μέθοδος της αποτέφρωσης. (σύμφωνα με την ΚΥΑ 146163/2012 τα ΜΕΑ και ΑΕΑ μπορούν να επεξεργαστούν μόνο με την μέθοδο αποτέφρωσης).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2. Το Έντυπο Αναγνώρισης των </w:t>
      </w:r>
      <w:r w:rsidRPr="00391809">
        <w:rPr>
          <w:rFonts w:ascii="Calibri" w:hAnsi="Calibri" w:cs="Times New Roman"/>
          <w:sz w:val="22"/>
          <w:szCs w:val="22"/>
        </w:rPr>
        <w:t>ΜΕΑ και ΑΕΑ</w:t>
      </w:r>
      <w:r w:rsidRPr="00391809">
        <w:rPr>
          <w:rFonts w:ascii="Calibri" w:hAnsi="Calibri" w:cs="Times New Roman"/>
          <w:color w:val="00000A"/>
          <w:sz w:val="22"/>
          <w:szCs w:val="22"/>
        </w:rPr>
        <w:t xml:space="preserve">, σύμφωνα με την παρ. 6.2 του Κεφαλαίου 6 του παραρτήματος της ΚΥΑ 146163/2012, συνοδεύει τα ΜΕΑ και ΑΕΑ και αποδίδεται </w:t>
      </w:r>
      <w:r w:rsidRPr="00391809">
        <w:rPr>
          <w:rFonts w:ascii="Calibri" w:hAnsi="Calibri" w:cs="Times New Roman"/>
          <w:color w:val="00000A"/>
          <w:sz w:val="22"/>
          <w:szCs w:val="22"/>
          <w:u w:val="single"/>
        </w:rPr>
        <w:t xml:space="preserve">υποχρεωτικά </w:t>
      </w:r>
      <w:r w:rsidRPr="00391809">
        <w:rPr>
          <w:rFonts w:ascii="Calibri" w:hAnsi="Calibri" w:cs="Times New Roman"/>
          <w:color w:val="00000A"/>
          <w:sz w:val="22"/>
          <w:szCs w:val="22"/>
        </w:rPr>
        <w:t xml:space="preserve">από τον ανάδοχο συλλογής-μεταφοράς, στο φορέα όπου οδηγούνται τα απόβλητα για αποτέφρωση.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3. Το Νοσοκομείο δεν φέρει καμία ευθύνη για τυχόν παραλείψεις του εργολάβου ο οποίος αναλαμβάνει πλήρως την αστική ευθύνη του έργου. Καταθέτει επίσης ασφάλεια αστικής ευθύνης για την σταθερή μονάδα επεξεργασίας.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4. Βεβαίωση αποδοχής για επεξεργασία των αποβλήτων, από τους αποδέκτες των προς επεξεργασία ΜΕΑ και ΑΕΑ.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jc w:val="both"/>
        <w:rPr>
          <w:rFonts w:ascii="Calibri" w:hAnsi="Calibri" w:cs="Times New Roman"/>
          <w:color w:val="00000A"/>
          <w:sz w:val="22"/>
          <w:szCs w:val="22"/>
        </w:rPr>
      </w:pPr>
      <w:r w:rsidRPr="00391809">
        <w:rPr>
          <w:rFonts w:ascii="Calibri" w:hAnsi="Calibri" w:cs="Times New Roman"/>
          <w:color w:val="00000A"/>
          <w:sz w:val="22"/>
          <w:szCs w:val="22"/>
        </w:rPr>
        <w:t xml:space="preserve">5. Στην τεχνική προσφορά να κατατεθεί με ποινή αποκλεισμού, φύλλο συμμόρφωσης </w:t>
      </w:r>
      <w:r>
        <w:rPr>
          <w:rFonts w:ascii="Calibri" w:hAnsi="Calibri" w:cs="Times New Roman"/>
          <w:color w:val="00000A"/>
          <w:sz w:val="22"/>
          <w:szCs w:val="22"/>
        </w:rPr>
        <w:t xml:space="preserve">(μέσω της κατάλληλης ηλεκτρονικής φόρμας του ΕΣΗΔΗΣ) </w:t>
      </w:r>
      <w:r w:rsidRPr="00391809">
        <w:rPr>
          <w:rFonts w:ascii="Calibri" w:hAnsi="Calibri" w:cs="Times New Roman"/>
          <w:color w:val="00000A"/>
          <w:sz w:val="22"/>
          <w:szCs w:val="22"/>
        </w:rPr>
        <w:t xml:space="preserve">προς τις τεχνικές προδιαγραφές, με πλήρη απάντηση παράγραφο προς παράγραφο. Συγκεκριμένα για την επεξεργασία των ΜΕΑ και ΑΕΑ ο ανάδοχος πρέπει να προσκομίσει τα παρακάτω: </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 xml:space="preserve">Άδεια λειτουργίας και τυχόν τροποποιήσεις αυτής της μονάδας επεξεργασίας (ΚΥΑ 146163/2012). </w:t>
      </w:r>
    </w:p>
    <w:p w:rsidR="00D65C00" w:rsidRPr="00391809" w:rsidRDefault="00D65C00" w:rsidP="00D65C00">
      <w:pPr>
        <w:pStyle w:val="Default"/>
        <w:tabs>
          <w:tab w:val="left" w:pos="852"/>
        </w:tabs>
        <w:ind w:left="426" w:hanging="426"/>
        <w:jc w:val="both"/>
        <w:rPr>
          <w:rFonts w:ascii="Calibri" w:hAnsi="Calibri" w:cs="Times New Roman"/>
          <w:color w:val="00000A"/>
          <w:sz w:val="22"/>
          <w:szCs w:val="22"/>
        </w:rPr>
      </w:pPr>
    </w:p>
    <w:p w:rsidR="00D65C00" w:rsidRPr="00391809" w:rsidRDefault="00D65C00" w:rsidP="00D65C00">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 xml:space="preserve">Έγκριση περιβαλλοντικών όρων και τυχόν τροποποιήσεις αυτής, της μονάδας επεξεργασίας (ΚΥΑ 146163/2012). </w:t>
      </w:r>
    </w:p>
    <w:p w:rsidR="00D65C00" w:rsidRPr="00391809" w:rsidRDefault="00D65C00" w:rsidP="00D65C00">
      <w:pPr>
        <w:pStyle w:val="Default"/>
        <w:tabs>
          <w:tab w:val="left" w:pos="852"/>
        </w:tabs>
        <w:ind w:left="426" w:hanging="426"/>
        <w:jc w:val="both"/>
        <w:rPr>
          <w:rFonts w:ascii="Calibri" w:hAnsi="Calibri" w:cs="Times New Roman"/>
          <w:color w:val="00000A"/>
          <w:sz w:val="22"/>
          <w:szCs w:val="22"/>
        </w:rPr>
      </w:pPr>
    </w:p>
    <w:p w:rsidR="00D65C00" w:rsidRPr="00391809" w:rsidRDefault="00D65C00" w:rsidP="00D65C00">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Ασφάλεια αστικής ευθύνης για την εγκατάσταση επεξεργασίας ΜΕΑ και ΑΕΑ</w:t>
      </w:r>
    </w:p>
    <w:p w:rsidR="00D65C00" w:rsidRPr="00391809" w:rsidRDefault="00D65C00" w:rsidP="00D65C00">
      <w:pPr>
        <w:pStyle w:val="Default"/>
        <w:jc w:val="both"/>
        <w:rPr>
          <w:rFonts w:ascii="Calibri" w:hAnsi="Calibri" w:cs="Times New Roman"/>
          <w:color w:val="00000A"/>
          <w:sz w:val="22"/>
          <w:szCs w:val="22"/>
        </w:rPr>
      </w:pPr>
    </w:p>
    <w:p w:rsidR="00D65C00" w:rsidRPr="00391809" w:rsidRDefault="00D65C00" w:rsidP="00D65C00">
      <w:pPr>
        <w:pStyle w:val="Default"/>
        <w:widowControl/>
        <w:numPr>
          <w:ilvl w:val="0"/>
          <w:numId w:val="1"/>
        </w:numPr>
        <w:tabs>
          <w:tab w:val="left" w:pos="426"/>
        </w:tabs>
        <w:ind w:left="720" w:hanging="360"/>
        <w:jc w:val="both"/>
        <w:rPr>
          <w:rFonts w:ascii="Calibri" w:hAnsi="Calibri" w:cs="Times New Roman"/>
          <w:color w:val="00000A"/>
          <w:sz w:val="22"/>
          <w:szCs w:val="22"/>
        </w:rPr>
      </w:pPr>
      <w:r w:rsidRPr="00391809">
        <w:rPr>
          <w:rFonts w:ascii="Calibri" w:hAnsi="Calibri" w:cs="Times New Roman"/>
          <w:color w:val="00000A"/>
          <w:sz w:val="22"/>
          <w:szCs w:val="22"/>
        </w:rPr>
        <w:t xml:space="preserve">Οι μονάδες επεξεργασίας θα πρέπει να διαθέτουν εφεδρικό μηχανολογικό εξοπλισμό για την επεξεργασία ΜΕΑ και ΑΕΑ, προκειμένου να μη παρεμποδίζεται η απρόσκοπτη λειτουργία της διαχείρισης, σε περίπτωση βλάβης του βασικού εξοπλισμού. </w:t>
      </w:r>
    </w:p>
    <w:p w:rsidR="00D65C00" w:rsidRPr="00391809" w:rsidRDefault="00D65C00" w:rsidP="00D65C00">
      <w:pPr>
        <w:pStyle w:val="Default"/>
        <w:tabs>
          <w:tab w:val="left" w:pos="1146"/>
        </w:tabs>
        <w:ind w:left="720"/>
        <w:jc w:val="both"/>
        <w:rPr>
          <w:rFonts w:ascii="Calibri" w:hAnsi="Calibri" w:cs="Times New Roman"/>
          <w:color w:val="00000A"/>
          <w:sz w:val="22"/>
          <w:szCs w:val="22"/>
        </w:rPr>
      </w:pPr>
    </w:p>
    <w:p w:rsidR="00D65C00" w:rsidRPr="00391809" w:rsidRDefault="00D65C00" w:rsidP="00D65C00">
      <w:pPr>
        <w:pStyle w:val="Default"/>
        <w:widowControl/>
        <w:numPr>
          <w:ilvl w:val="0"/>
          <w:numId w:val="1"/>
        </w:numPr>
        <w:tabs>
          <w:tab w:val="left" w:pos="426"/>
        </w:tabs>
        <w:ind w:left="720" w:hanging="360"/>
        <w:jc w:val="both"/>
        <w:rPr>
          <w:rFonts w:ascii="Calibri" w:hAnsi="Calibri" w:cs="Times New Roman"/>
          <w:sz w:val="22"/>
          <w:szCs w:val="22"/>
        </w:rPr>
      </w:pPr>
      <w:r w:rsidRPr="00391809">
        <w:rPr>
          <w:rFonts w:ascii="Calibri" w:hAnsi="Calibri" w:cs="Times New Roman"/>
          <w:color w:val="00000A"/>
          <w:sz w:val="22"/>
          <w:szCs w:val="22"/>
        </w:rPr>
        <w:t xml:space="preserve">Ο ανάδοχος πρέπει να είναι πιστοποιημένος κατά ISO 9001:2008. </w:t>
      </w:r>
    </w:p>
    <w:p w:rsidR="00D65C00" w:rsidRPr="00391809" w:rsidRDefault="00D65C00" w:rsidP="00D65C00">
      <w:pPr>
        <w:numPr>
          <w:ilvl w:val="0"/>
          <w:numId w:val="1"/>
        </w:numPr>
        <w:autoSpaceDE w:val="0"/>
        <w:spacing w:after="60" w:line="240" w:lineRule="auto"/>
        <w:jc w:val="both"/>
        <w:rPr>
          <w:rFonts w:eastAsia="SimSun"/>
        </w:rPr>
      </w:pPr>
    </w:p>
    <w:p w:rsidR="00D65C00" w:rsidRPr="00391809" w:rsidRDefault="00D65C00" w:rsidP="00D65C00">
      <w:pPr>
        <w:autoSpaceDE w:val="0"/>
        <w:spacing w:after="60"/>
        <w:rPr>
          <w:rFonts w:eastAsia="SimSun"/>
        </w:rPr>
      </w:pPr>
      <w:r w:rsidRPr="00391809">
        <w:rPr>
          <w:rFonts w:eastAsia="SimSun"/>
        </w:rPr>
        <w:t>Παρατάσεις : Η σύμβαση δύναται να παραταθεί μονομερώς από την Αναθέτουσα Αρχή έως έξι (6) μήνες για την απορρόφηση του φυσικού και οικονομικού της αντικειμένου.</w:t>
      </w:r>
    </w:p>
    <w:p w:rsidR="00D65C00" w:rsidRDefault="00D65C00" w:rsidP="00D65C00">
      <w:pPr>
        <w:pStyle w:val="normalwithoutspacing"/>
        <w:rPr>
          <w:rFonts w:eastAsia="SimSun"/>
          <w:i/>
          <w:iCs/>
          <w:color w:val="5B9BD5"/>
          <w:szCs w:val="22"/>
        </w:rPr>
      </w:pPr>
    </w:p>
    <w:p w:rsidR="00D65C00" w:rsidRDefault="00D65C00" w:rsidP="00D65C00">
      <w:pPr>
        <w:pStyle w:val="normalwithoutspacing"/>
        <w:rPr>
          <w:rFonts w:eastAsia="SimSun"/>
          <w:szCs w:val="22"/>
        </w:rPr>
      </w:pPr>
      <w:r>
        <w:rPr>
          <w:rFonts w:ascii="Arial" w:hAnsi="Arial" w:cs="Arial"/>
          <w:b/>
          <w:color w:val="002060"/>
          <w:szCs w:val="22"/>
        </w:rPr>
        <w:t>ΜΕΡΟΣ Β - ΟΙΚΟΝΟΜΙΚΟ ΑΝΤΙΚΕΙΜΕΝΟ ΤΗΣ ΣΥΜΒΑΣΗΣ</w:t>
      </w:r>
    </w:p>
    <w:p w:rsidR="00D65C00" w:rsidRPr="007B4E0D" w:rsidRDefault="00D65C00" w:rsidP="00D65C00">
      <w:pPr>
        <w:rPr>
          <w:rFonts w:cs="Times New Roman"/>
          <w:color w:val="000000"/>
          <w:lang w:eastAsia="el-GR"/>
        </w:rPr>
      </w:pPr>
      <w:r w:rsidRPr="000110F2">
        <w:t>Φορέας χρηματοδότηση</w:t>
      </w:r>
      <w:r>
        <w:t>ς της παρούσας σύμβασης είναι τα Νοσοκομεία του Γ.Ν. Λασιθίου – Γ.Ν.-Κ.Υ. Νεαπόλεως «Διαλυνάκειο»</w:t>
      </w:r>
      <w:r w:rsidRPr="000110F2">
        <w:t>, για τ</w:t>
      </w:r>
      <w:r>
        <w:t>α</w:t>
      </w:r>
      <w:r w:rsidRPr="000110F2">
        <w:t xml:space="preserve"> οποί</w:t>
      </w:r>
      <w:r>
        <w:t>α</w:t>
      </w:r>
      <w:r w:rsidRPr="000110F2">
        <w:t xml:space="preserve"> διενεργείται η διαδικασία σύναψης της σύμβασης. Η δαπάνη για την εν σύμβαση βαρύνει την με Κ.Α. : </w:t>
      </w:r>
      <w:r>
        <w:t>0846</w:t>
      </w:r>
      <w:r w:rsidRPr="000110F2">
        <w:t xml:space="preserve"> σχετική πίστωση του προϋπολογισμού του οικονομικού έτους </w:t>
      </w:r>
      <w:r>
        <w:t xml:space="preserve">2018/2019 των Φορέων </w:t>
      </w:r>
      <w:r w:rsidRPr="00A77DC4">
        <w:t>(πρ/σμός κληροδοτήματος για το Γ.Ν.-Κ.Υ. Νεάπολης «Διαλυνάκειο»).</w:t>
      </w:r>
      <w:r>
        <w:rPr>
          <w:rFonts w:eastAsia="SimSun"/>
        </w:rPr>
        <w:t xml:space="preserve">Εκτιμώμενη αξία σύμβασης σε ευρώ, χωρίς ΦΠΑ  :  </w:t>
      </w:r>
      <w:r w:rsidRPr="00992830">
        <w:rPr>
          <w:rFonts w:cs="Times New Roman"/>
          <w:color w:val="000000"/>
          <w:lang w:eastAsia="el-GR"/>
        </w:rPr>
        <w:t>178.976,40</w:t>
      </w:r>
      <w:r>
        <w:rPr>
          <w:rFonts w:cs="Times New Roman"/>
          <w:color w:val="000000"/>
          <w:lang w:eastAsia="el-GR"/>
        </w:rPr>
        <w:t xml:space="preserve"> </w:t>
      </w:r>
      <w:r w:rsidRPr="00EB6A33">
        <w:rPr>
          <w:rFonts w:eastAsia="SimSun"/>
        </w:rPr>
        <w:t>ευρώ.</w:t>
      </w:r>
    </w:p>
    <w:p w:rsidR="00D65C00" w:rsidRDefault="00D65C00" w:rsidP="00D65C00">
      <w:pPr>
        <w:autoSpaceDE w:val="0"/>
        <w:spacing w:after="60"/>
        <w:rPr>
          <w:rFonts w:eastAsia="SimSun"/>
        </w:rPr>
      </w:pPr>
      <w:r>
        <w:rPr>
          <w:rFonts w:eastAsia="SimSun"/>
        </w:rPr>
        <w:lastRenderedPageBreak/>
        <w:t>Ανάλυση και Τεκμηρίωση προϋπολογισμού/Συνολική και ανά μονάδα</w:t>
      </w:r>
      <w:r>
        <w:rPr>
          <w:rFonts w:eastAsia="SimSun"/>
          <w:i/>
          <w:iCs/>
          <w:color w:val="5B9BD5"/>
        </w:rPr>
        <w:t xml:space="preserve">  </w:t>
      </w:r>
    </w:p>
    <w:p w:rsidR="00D65C00" w:rsidRDefault="00D65C00" w:rsidP="00D65C00">
      <w:pPr>
        <w:autoSpaceDE w:val="0"/>
        <w:spacing w:after="60"/>
        <w:rPr>
          <w:rFonts w:eastAsia="SimSun"/>
        </w:rPr>
      </w:pPr>
    </w:p>
    <w:tbl>
      <w:tblPr>
        <w:tblW w:w="10083" w:type="dxa"/>
        <w:tblInd w:w="95" w:type="dxa"/>
        <w:tblLook w:val="04A0"/>
      </w:tblPr>
      <w:tblGrid>
        <w:gridCol w:w="2707"/>
        <w:gridCol w:w="850"/>
        <w:gridCol w:w="1394"/>
        <w:gridCol w:w="1306"/>
        <w:gridCol w:w="1316"/>
        <w:gridCol w:w="1194"/>
        <w:gridCol w:w="1316"/>
      </w:tblGrid>
      <w:tr w:rsidR="00D65C00" w:rsidRPr="00995180" w:rsidTr="00481E68">
        <w:trPr>
          <w:trHeight w:val="113"/>
        </w:trPr>
        <w:tc>
          <w:tcPr>
            <w:tcW w:w="2707" w:type="dxa"/>
            <w:tcBorders>
              <w:top w:val="single" w:sz="4" w:space="0" w:color="auto"/>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Α</w:t>
            </w:r>
          </w:p>
        </w:tc>
        <w:tc>
          <w:tcPr>
            <w:tcW w:w="850" w:type="dxa"/>
            <w:tcBorders>
              <w:top w:val="single" w:sz="4" w:space="0" w:color="auto"/>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M.M.</w:t>
            </w:r>
          </w:p>
        </w:tc>
        <w:tc>
          <w:tcPr>
            <w:tcW w:w="1394" w:type="dxa"/>
            <w:tcBorders>
              <w:top w:val="single" w:sz="4" w:space="0" w:color="auto"/>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 ΠΟΣΟΤΗΤΑ</w:t>
            </w:r>
          </w:p>
        </w:tc>
        <w:tc>
          <w:tcPr>
            <w:tcW w:w="1306" w:type="dxa"/>
            <w:tcBorders>
              <w:top w:val="single" w:sz="4" w:space="0" w:color="auto"/>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 ΤΙΜΗ ΜΟΝΑΔΟΣ</w:t>
            </w:r>
          </w:p>
        </w:tc>
        <w:tc>
          <w:tcPr>
            <w:tcW w:w="1316" w:type="dxa"/>
            <w:tcBorders>
              <w:top w:val="single" w:sz="4" w:space="0" w:color="auto"/>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ΚΑΘΑΡΗ ΑΞΙΑ</w:t>
            </w:r>
          </w:p>
        </w:tc>
        <w:tc>
          <w:tcPr>
            <w:tcW w:w="1194" w:type="dxa"/>
            <w:tcBorders>
              <w:top w:val="single" w:sz="4" w:space="0" w:color="auto"/>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Φ.Π.Α.</w:t>
            </w:r>
          </w:p>
        </w:tc>
        <w:tc>
          <w:tcPr>
            <w:tcW w:w="1316" w:type="dxa"/>
            <w:tcBorders>
              <w:top w:val="single" w:sz="4" w:space="0" w:color="auto"/>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ΤΕΛΙΚΗ ΑΞΙΑ</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Αποκομιδή, μεταφορά διάθεση και επεξεργασία ΕΑΑΜ για την Οργανική Μονάδα Έδρας – Άγιος Νικόλαος</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42000</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2,45</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102.900,00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24.696,00</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127.596,00</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xml:space="preserve"> Αποκομιδή, μεταφορά διάθεση και επεξεργασία ΜΕΑ και ΑΕΑ για την Οργανική Μονάδα Έδρας – Άγιος Νικόλαος</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9000</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3</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27.000,00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6.480,00</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33.480,00</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ΜΕΡΙΚΟ ΣΥΝΟΛΟ (Α)</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129.900,00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31.176,00</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161.076,00</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Β</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Αποκομιδή, μεταφορά διάθεση και επεξεργασία ΕΑΑΜ για την Αποκεντρωμένη Οργανική Μονάδα Ιεράπετρας</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9000</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2,65</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23.850,00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5.724,00</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29.574,00</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xml:space="preserve"> Αποκομιδή, μεταφορά διάθεση και επεξεργασία ΜΕΑ και ΑΕΑ για την Αποκεντρωμένη Οργανική Μονάδα Ιεράπετρας</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500</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3,2</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1.600,00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384,00</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1.984,00</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ΜΕΡΙΚΟ ΣΥΝΟΛΟ (Β)</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25.450,00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6.108,00</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31.558,00</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Γ</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Αποκομιδή, μεταφορά διάθεση και επεξεργασία ΕΑΑΜ για την Αποκεντρωμένη Οργανική Μονάδα Σητείας</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4685</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2,8</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13.118,00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3.148,32</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16.266,32</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xml:space="preserve"> Αποκομιδή, μεταφορά διάθεση και επεξεργασία ΜΕΑ και ΑΕΑ για την Αποκεντρωμένη Οργανική Μονάδα Σητείας</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261</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3,2</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835,20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200,45</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1.035,65</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ΜΕΡΙΚΟ ΣΥΝΟΛΟ (Γ)</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13.953,20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3.348,77</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17.301,97</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Δ</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Αποκομιδή, μεταφορά διάθεση και επεξεργασία ΕΑΑΜ για το ΓΝ-ΚΥ Νεαπόλεως «Διαλυνάκειο»</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3780</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2,5</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9.450,00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2.268,00</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11.718,00</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xml:space="preserve"> Αποκομιδή, μεταφορά διάθεση και επεξεργασία </w:t>
            </w:r>
            <w:r w:rsidRPr="00995180">
              <w:rPr>
                <w:rFonts w:cs="Times New Roman"/>
                <w:color w:val="000000"/>
                <w:sz w:val="20"/>
                <w:szCs w:val="20"/>
                <w:lang w:eastAsia="el-GR"/>
              </w:rPr>
              <w:lastRenderedPageBreak/>
              <w:t>ΜΕΑ και ΑΕΑ για το ΓΝ-ΚΥ Νεαπόλεως «Διαλυνάκειο»</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lastRenderedPageBreak/>
              <w:t>ΚΙΛΟ</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72</w:t>
            </w:r>
          </w:p>
        </w:tc>
        <w:tc>
          <w:tcPr>
            <w:tcW w:w="1306"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jc w:val="right"/>
              <w:rPr>
                <w:rFonts w:cs="Times New Roman"/>
                <w:color w:val="000000"/>
                <w:sz w:val="20"/>
                <w:szCs w:val="20"/>
                <w:lang w:eastAsia="el-GR"/>
              </w:rPr>
            </w:pPr>
            <w:r w:rsidRPr="00995180">
              <w:rPr>
                <w:rFonts w:cs="Times New Roman"/>
                <w:color w:val="000000"/>
                <w:sz w:val="20"/>
                <w:szCs w:val="20"/>
                <w:lang w:eastAsia="el-GR"/>
              </w:rPr>
              <w:t>3,1</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223,20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53,57</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276,77</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lastRenderedPageBreak/>
              <w:t> </w:t>
            </w:r>
          </w:p>
        </w:tc>
        <w:tc>
          <w:tcPr>
            <w:tcW w:w="850"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ΜΕΡΙΚΟ ΣΥΝΟΛΟ (Δ)</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9.673,20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2.321,57</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11.994,77</w:t>
            </w:r>
          </w:p>
        </w:tc>
      </w:tr>
      <w:tr w:rsidR="00D65C00" w:rsidRPr="00995180" w:rsidTr="00481E68">
        <w:trPr>
          <w:trHeight w:val="113"/>
        </w:trPr>
        <w:tc>
          <w:tcPr>
            <w:tcW w:w="2707" w:type="dxa"/>
            <w:tcBorders>
              <w:top w:val="nil"/>
              <w:left w:val="single" w:sz="4" w:space="0" w:color="auto"/>
              <w:bottom w:val="single" w:sz="4" w:space="0" w:color="auto"/>
              <w:right w:val="single" w:sz="4" w:space="0" w:color="auto"/>
            </w:tcBorders>
            <w:shd w:val="clear" w:color="auto" w:fill="auto"/>
            <w:noWrap/>
            <w:vAlign w:val="bottom"/>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94" w:type="dxa"/>
            <w:tcBorders>
              <w:top w:val="nil"/>
              <w:left w:val="nil"/>
              <w:bottom w:val="single" w:sz="4" w:space="0" w:color="auto"/>
              <w:right w:val="single" w:sz="4" w:space="0" w:color="auto"/>
            </w:tcBorders>
            <w:shd w:val="clear" w:color="auto" w:fill="auto"/>
            <w:noWrap/>
            <w:vAlign w:val="bottom"/>
            <w:hideMark/>
          </w:tcPr>
          <w:p w:rsidR="00D65C00" w:rsidRPr="00995180" w:rsidRDefault="00D65C00" w:rsidP="00481E68">
            <w:pPr>
              <w:spacing w:after="0"/>
              <w:rPr>
                <w:rFonts w:cs="Times New Roman"/>
                <w:color w:val="000000"/>
                <w:sz w:val="20"/>
                <w:szCs w:val="20"/>
                <w:lang w:eastAsia="el-GR"/>
              </w:rPr>
            </w:pPr>
            <w:r w:rsidRPr="00995180">
              <w:rPr>
                <w:rFonts w:cs="Times New Roman"/>
                <w:color w:val="000000"/>
                <w:sz w:val="20"/>
                <w:szCs w:val="20"/>
                <w:lang w:eastAsia="el-GR"/>
              </w:rPr>
              <w:t> </w:t>
            </w:r>
          </w:p>
        </w:tc>
        <w:tc>
          <w:tcPr>
            <w:tcW w:w="130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ΤΕΛΙΚΟ ΣΥΝΟΛΟ (Α+Β+Γ+Δ)</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178.976,40</w:t>
            </w:r>
          </w:p>
        </w:tc>
        <w:tc>
          <w:tcPr>
            <w:tcW w:w="1194"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42.954,34</w:t>
            </w:r>
          </w:p>
        </w:tc>
        <w:tc>
          <w:tcPr>
            <w:tcW w:w="1316" w:type="dxa"/>
            <w:tcBorders>
              <w:top w:val="nil"/>
              <w:left w:val="nil"/>
              <w:bottom w:val="single" w:sz="4" w:space="0" w:color="auto"/>
              <w:right w:val="single" w:sz="4" w:space="0" w:color="auto"/>
            </w:tcBorders>
            <w:shd w:val="clear" w:color="auto" w:fill="auto"/>
            <w:hideMark/>
          </w:tcPr>
          <w:p w:rsidR="00D65C00" w:rsidRPr="00995180" w:rsidRDefault="00D65C00" w:rsidP="00481E68">
            <w:pPr>
              <w:spacing w:after="0"/>
              <w:rPr>
                <w:rFonts w:cs="Times New Roman"/>
                <w:b/>
                <w:bCs/>
                <w:color w:val="000000"/>
                <w:sz w:val="20"/>
                <w:szCs w:val="20"/>
                <w:lang w:eastAsia="el-GR"/>
              </w:rPr>
            </w:pPr>
            <w:r w:rsidRPr="00995180">
              <w:rPr>
                <w:rFonts w:cs="Times New Roman"/>
                <w:b/>
                <w:bCs/>
                <w:color w:val="000000"/>
                <w:sz w:val="20"/>
                <w:szCs w:val="20"/>
                <w:lang w:eastAsia="el-GR"/>
              </w:rPr>
              <w:t>221.930,74</w:t>
            </w:r>
          </w:p>
        </w:tc>
      </w:tr>
    </w:tbl>
    <w:p w:rsidR="00D65C00" w:rsidRDefault="00D65C00" w:rsidP="00D65C00">
      <w:pPr>
        <w:autoSpaceDE w:val="0"/>
        <w:spacing w:after="60"/>
        <w:rPr>
          <w:rFonts w:eastAsia="SimSun"/>
        </w:rPr>
      </w:pPr>
    </w:p>
    <w:p w:rsidR="00D65C00" w:rsidRDefault="00D65C00" w:rsidP="00D65C00">
      <w:pPr>
        <w:autoSpaceDE w:val="0"/>
        <w:spacing w:after="60"/>
        <w:rPr>
          <w:rFonts w:eastAsia="SimSun"/>
        </w:rPr>
      </w:pPr>
    </w:p>
    <w:p w:rsidR="00D65C00" w:rsidRPr="00876405" w:rsidRDefault="00D65C00" w:rsidP="00D65C00">
      <w:pPr>
        <w:rPr>
          <w:rFonts w:cs="Arial"/>
        </w:rPr>
      </w:pPr>
      <w:r w:rsidRPr="00876405">
        <w:t>Στην τιμή αν</w:t>
      </w:r>
      <w:r>
        <w:t>ά</w:t>
      </w:r>
      <w:r w:rsidRPr="00876405">
        <w:t xml:space="preserve"> κιλό συμπεριλαμβάνονται και οι κατάλληλες πιστοποιημένες δευτεροταγείς συσκευασίες κατά </w:t>
      </w:r>
      <w:r>
        <w:rPr>
          <w:lang w:val="en-US"/>
        </w:rPr>
        <w:t>UN</w:t>
      </w:r>
      <w:r w:rsidRPr="00876405">
        <w:t xml:space="preserve"> (πχ χαρτοκυτία τύπου </w:t>
      </w:r>
      <w:r>
        <w:rPr>
          <w:lang w:val="en-US"/>
        </w:rPr>
        <w:t>Hospital</w:t>
      </w:r>
      <w:r w:rsidRPr="00876405">
        <w:t xml:space="preserve"> </w:t>
      </w:r>
      <w:r>
        <w:rPr>
          <w:lang w:val="en-US"/>
        </w:rPr>
        <w:t>Box</w:t>
      </w:r>
      <w:r w:rsidRPr="00876405">
        <w:t xml:space="preserve"> ή/και κάδοι) που θα απαιτηθούν για να τοποθετηθούν, μεταφερθούν και να επεξεργαστούν τα ΕΑΑΜ</w:t>
      </w:r>
      <w:r>
        <w:t>, καθώς και τα ΜΕΑ και ΑΕΑ.</w:t>
      </w:r>
    </w:p>
    <w:p w:rsidR="00D65C00" w:rsidRPr="00704A65" w:rsidRDefault="00D65C00" w:rsidP="00D65C00">
      <w:pPr>
        <w:rPr>
          <w:rFonts w:cs="Arial"/>
        </w:rPr>
      </w:pPr>
      <w:r w:rsidRPr="00704A65">
        <w:rPr>
          <w:rFonts w:cs="Arial"/>
        </w:rPr>
        <w:t xml:space="preserve">Επισημαίνεται ότι, οι ποσότητες που αναφέρονται στον παρακάτω πίνακα </w:t>
      </w:r>
      <w:r w:rsidRPr="00704A65">
        <w:rPr>
          <w:rFonts w:cs="Arial"/>
          <w:u w:val="single"/>
        </w:rPr>
        <w:t>είναι ενδεικτικές και όχι δεσμευτικές</w:t>
      </w:r>
      <w:r w:rsidRPr="00704A65">
        <w:rPr>
          <w:rFonts w:cs="Arial"/>
        </w:rPr>
        <w:t xml:space="preserve"> για τις συμβάσεις που θα προκύψουν από την παρούσα διαγωνιστική διαδικασία, και εξυπηρετούν την αξιολόγηση των οικονομικών προσφορών των συμμετεχόντων. Η ποσότητες των ΕΑΑΜ και ΜΕΑ/ΑΕΑ που θα συμπεριλαμβάνονται στις συμβάσεις θα προκύψουν από τις τρέχουσες ανάγκες των ενδιαφερόμενων Νοσοκομείων, αρκεί στο σύνολο τους ανά φορέα να μην ξεπερνούν την επιμέρους προϋπολογισθείσα δαπάνη του.</w:t>
      </w:r>
    </w:p>
    <w:p w:rsidR="009B716D" w:rsidRDefault="009B716D"/>
    <w:sectPr w:rsidR="009B716D" w:rsidSect="009B716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3"/>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9"/>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00000B"/>
    <w:multiLevelType w:val="singleLevel"/>
    <w:tmpl w:val="0000000B"/>
    <w:name w:val="WW8Num10"/>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nsid w:val="0000000C"/>
    <w:multiLevelType w:val="singleLevel"/>
    <w:tmpl w:val="0000000C"/>
    <w:name w:val="WW8Num12"/>
    <w:lvl w:ilvl="0">
      <w:start w:val="1"/>
      <w:numFmt w:val="decimal"/>
      <w:lvlText w:val="%1."/>
      <w:lvlJc w:val="left"/>
      <w:pPr>
        <w:tabs>
          <w:tab w:val="num" w:pos="360"/>
        </w:tabs>
        <w:ind w:left="360" w:hanging="360"/>
      </w:pPr>
      <w:rPr>
        <w:rFonts w:ascii="Times New Roman" w:eastAsia="Times New Roman" w:hAnsi="Times New Roman" w:cs="Times New Roman"/>
        <w:b/>
        <w:sz w:val="22"/>
        <w:szCs w:val="22"/>
      </w:rPr>
    </w:lvl>
  </w:abstractNum>
  <w:abstractNum w:abstractNumId="12">
    <w:nsid w:val="0000000D"/>
    <w:multiLevelType w:val="multilevel"/>
    <w:tmpl w:val="0000000D"/>
    <w:name w:val="WW8Num13"/>
    <w:lvl w:ilvl="0">
      <w:start w:val="8"/>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080"/>
        </w:tabs>
        <w:ind w:left="1080" w:hanging="108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440"/>
        </w:tabs>
        <w:ind w:left="1440" w:hanging="1440"/>
      </w:pPr>
      <w:rPr>
        <w:color w:val="auto"/>
      </w:rPr>
    </w:lvl>
  </w:abstractNum>
  <w:abstractNum w:abstractNumId="13">
    <w:nsid w:val="0000000E"/>
    <w:multiLevelType w:val="singleLevel"/>
    <w:tmpl w:val="0000000E"/>
    <w:name w:val="WW8Num14"/>
    <w:lvl w:ilvl="0">
      <w:numFmt w:val="bullet"/>
      <w:lvlText w:val="•"/>
      <w:lvlJc w:val="left"/>
      <w:pPr>
        <w:tabs>
          <w:tab w:val="num" w:pos="0"/>
        </w:tabs>
        <w:ind w:left="0" w:firstLine="0"/>
      </w:pPr>
      <w:rPr>
        <w:rFonts w:ascii="Arial" w:hAnsi="Arial" w:cs="Times New Roman"/>
      </w:rPr>
    </w:lvl>
  </w:abstractNum>
  <w:abstractNum w:abstractNumId="14">
    <w:nsid w:val="0000000F"/>
    <w:multiLevelType w:val="singleLevel"/>
    <w:tmpl w:val="0000000F"/>
    <w:name w:val="WW8Num15"/>
    <w:lvl w:ilvl="0">
      <w:numFmt w:val="bullet"/>
      <w:lvlText w:val="•"/>
      <w:lvlJc w:val="left"/>
      <w:pPr>
        <w:tabs>
          <w:tab w:val="num" w:pos="0"/>
        </w:tabs>
        <w:ind w:left="0" w:firstLine="0"/>
      </w:pPr>
      <w:rPr>
        <w:rFonts w:ascii="Arial" w:hAnsi="Arial"/>
      </w:rPr>
    </w:lvl>
  </w:abstractNum>
  <w:abstractNum w:abstractNumId="15">
    <w:nsid w:val="00000010"/>
    <w:multiLevelType w:val="singleLevel"/>
    <w:tmpl w:val="00000010"/>
    <w:name w:val="WW8Num16"/>
    <w:lvl w:ilvl="0">
      <w:numFmt w:val="bullet"/>
      <w:lvlText w:val="•"/>
      <w:lvlJc w:val="left"/>
      <w:pPr>
        <w:tabs>
          <w:tab w:val="num" w:pos="0"/>
        </w:tabs>
        <w:ind w:left="0" w:firstLine="0"/>
      </w:pPr>
      <w:rPr>
        <w:rFonts w:ascii="Arial" w:hAnsi="Arial"/>
      </w:rPr>
    </w:lvl>
  </w:abstractNum>
  <w:abstractNum w:abstractNumId="16">
    <w:nsid w:val="00000011"/>
    <w:multiLevelType w:val="singleLevel"/>
    <w:tmpl w:val="00000011"/>
    <w:name w:val="WW8Num17"/>
    <w:lvl w:ilvl="0">
      <w:numFmt w:val="bullet"/>
      <w:lvlText w:val="-"/>
      <w:lvlJc w:val="left"/>
      <w:pPr>
        <w:tabs>
          <w:tab w:val="num" w:pos="0"/>
        </w:tabs>
        <w:ind w:left="0" w:firstLine="0"/>
      </w:pPr>
      <w:rPr>
        <w:rFonts w:ascii="Arial" w:hAnsi="Arial" w:cs="Tahoma"/>
        <w:color w:val="auto"/>
        <w:sz w:val="22"/>
      </w:rPr>
    </w:lvl>
  </w:abstractNum>
  <w:abstractNum w:abstractNumId="17">
    <w:nsid w:val="00000012"/>
    <w:multiLevelType w:val="singleLevel"/>
    <w:tmpl w:val="00000012"/>
    <w:name w:val="WW8Num18"/>
    <w:lvl w:ilvl="0">
      <w:numFmt w:val="bullet"/>
      <w:lvlText w:val="-"/>
      <w:lvlJc w:val="left"/>
      <w:pPr>
        <w:tabs>
          <w:tab w:val="num" w:pos="0"/>
        </w:tabs>
        <w:ind w:left="0" w:firstLine="0"/>
      </w:pPr>
      <w:rPr>
        <w:rFonts w:ascii="Arial" w:hAnsi="Arial"/>
      </w:rPr>
    </w:lvl>
  </w:abstractNum>
  <w:abstractNum w:abstractNumId="18">
    <w:nsid w:val="00000013"/>
    <w:multiLevelType w:val="singleLevel"/>
    <w:tmpl w:val="00000013"/>
    <w:name w:val="WW8Num19"/>
    <w:lvl w:ilvl="0">
      <w:numFmt w:val="bullet"/>
      <w:lvlText w:val="-"/>
      <w:lvlJc w:val="left"/>
      <w:pPr>
        <w:tabs>
          <w:tab w:val="num" w:pos="0"/>
        </w:tabs>
        <w:ind w:left="0" w:firstLine="0"/>
      </w:pPr>
      <w:rPr>
        <w:rFonts w:ascii="Arial" w:hAnsi="Arial" w:cs="Times New Roman"/>
        <w:b/>
        <w:sz w:val="22"/>
        <w:szCs w:val="22"/>
      </w:rPr>
    </w:lvl>
  </w:abstractNum>
  <w:abstractNum w:abstractNumId="19">
    <w:nsid w:val="00000014"/>
    <w:multiLevelType w:val="multilevel"/>
    <w:tmpl w:val="00000014"/>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0">
    <w:nsid w:val="06AD5E37"/>
    <w:multiLevelType w:val="hybridMultilevel"/>
    <w:tmpl w:val="8E20099A"/>
    <w:lvl w:ilvl="0" w:tplc="5CFCA95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24975DE0"/>
    <w:multiLevelType w:val="hybridMultilevel"/>
    <w:tmpl w:val="5F5E2B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E9D4109"/>
    <w:multiLevelType w:val="hybridMultilevel"/>
    <w:tmpl w:val="90743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7A781494"/>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5"/>
  </w:num>
  <w:num w:numId="14">
    <w:abstractNumId w:val="19"/>
  </w:num>
  <w:num w:numId="15">
    <w:abstractNumId w:val="31"/>
  </w:num>
  <w:num w:numId="16">
    <w:abstractNumId w:val="22"/>
  </w:num>
  <w:num w:numId="17">
    <w:abstractNumId w:val="24"/>
  </w:num>
  <w:num w:numId="18">
    <w:abstractNumId w:val="11"/>
  </w:num>
  <w:num w:numId="19">
    <w:abstractNumId w:val="12"/>
  </w:num>
  <w:num w:numId="20">
    <w:abstractNumId w:val="13"/>
  </w:num>
  <w:num w:numId="21">
    <w:abstractNumId w:val="14"/>
  </w:num>
  <w:num w:numId="22">
    <w:abstractNumId w:val="15"/>
  </w:num>
  <w:num w:numId="23">
    <w:abstractNumId w:val="16"/>
  </w:num>
  <w:num w:numId="24">
    <w:abstractNumId w:val="17"/>
  </w:num>
  <w:num w:numId="25">
    <w:abstractNumId w:val="18"/>
  </w:num>
  <w:num w:numId="26">
    <w:abstractNumId w:val="20"/>
  </w:num>
  <w:num w:numId="27">
    <w:abstractNumId w:val="30"/>
  </w:num>
  <w:num w:numId="28">
    <w:abstractNumId w:val="27"/>
  </w:num>
  <w:num w:numId="29">
    <w:abstractNumId w:val="28"/>
  </w:num>
  <w:num w:numId="30">
    <w:abstractNumId w:val="26"/>
  </w:num>
  <w:num w:numId="31">
    <w:abstractNumId w:val="29"/>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D65C00"/>
    <w:rsid w:val="00005390"/>
    <w:rsid w:val="000404D5"/>
    <w:rsid w:val="0004662D"/>
    <w:rsid w:val="00122965"/>
    <w:rsid w:val="00150ED9"/>
    <w:rsid w:val="00162D3D"/>
    <w:rsid w:val="001D7C93"/>
    <w:rsid w:val="001F131C"/>
    <w:rsid w:val="002053B3"/>
    <w:rsid w:val="00266E84"/>
    <w:rsid w:val="003A37B6"/>
    <w:rsid w:val="003F3DF9"/>
    <w:rsid w:val="00510882"/>
    <w:rsid w:val="00582D36"/>
    <w:rsid w:val="005F5F9F"/>
    <w:rsid w:val="00651E09"/>
    <w:rsid w:val="00684147"/>
    <w:rsid w:val="007B0F22"/>
    <w:rsid w:val="00853D23"/>
    <w:rsid w:val="008772CA"/>
    <w:rsid w:val="009B716D"/>
    <w:rsid w:val="00A307E4"/>
    <w:rsid w:val="00A322EB"/>
    <w:rsid w:val="00C01D51"/>
    <w:rsid w:val="00C63D20"/>
    <w:rsid w:val="00C90671"/>
    <w:rsid w:val="00CD613A"/>
    <w:rsid w:val="00CE7766"/>
    <w:rsid w:val="00CF7C24"/>
    <w:rsid w:val="00D47835"/>
    <w:rsid w:val="00D65C00"/>
    <w:rsid w:val="00EA73D4"/>
    <w:rsid w:val="00EB41E4"/>
    <w:rsid w:val="00F0555B"/>
    <w:rsid w:val="00F53D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qFormat/>
    <w:rsid w:val="00D65C00"/>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D65C0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D65C00"/>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D65C00"/>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D65C00"/>
    <w:pPr>
      <w:numPr>
        <w:ilvl w:val="4"/>
        <w:numId w:val="2"/>
      </w:numPr>
      <w:suppressAutoHyphens/>
      <w:spacing w:before="200" w:line="280" w:lineRule="exact"/>
      <w:jc w:val="both"/>
      <w:outlineLvl w:val="4"/>
    </w:pPr>
    <w:rPr>
      <w:rFonts w:ascii="Lucida Sans" w:eastAsia="Times New Roman" w:hAnsi="Lucida Sans" w:cs="Lucida Sans"/>
      <w:b/>
      <w:szCs w:val="20"/>
      <w:lang w:val="en-US" w:eastAsia="zh-CN"/>
    </w:rPr>
  </w:style>
  <w:style w:type="paragraph" w:styleId="6">
    <w:name w:val="heading 6"/>
    <w:basedOn w:val="a"/>
    <w:next w:val="a"/>
    <w:link w:val="6Char"/>
    <w:qFormat/>
    <w:rsid w:val="00D65C00"/>
    <w:pPr>
      <w:keepNext/>
      <w:widowControl w:val="0"/>
      <w:tabs>
        <w:tab w:val="num" w:pos="0"/>
      </w:tabs>
      <w:suppressAutoHyphens/>
      <w:autoSpaceDE w:val="0"/>
      <w:spacing w:after="0" w:line="360" w:lineRule="atLeast"/>
      <w:ind w:left="480"/>
      <w:jc w:val="center"/>
      <w:textAlignment w:val="baseline"/>
      <w:outlineLvl w:val="5"/>
    </w:pPr>
    <w:rPr>
      <w:rFonts w:ascii="Times New Roman" w:eastAsia="Times New Roman" w:hAnsi="Times New Roman" w:cs="Times New Roman"/>
      <w:b/>
      <w:bCs/>
      <w:sz w:val="20"/>
      <w:szCs w:val="20"/>
      <w:lang w:eastAsia="ar-SA"/>
    </w:rPr>
  </w:style>
  <w:style w:type="paragraph" w:styleId="7">
    <w:name w:val="heading 7"/>
    <w:basedOn w:val="a"/>
    <w:next w:val="a"/>
    <w:link w:val="7Char"/>
    <w:qFormat/>
    <w:rsid w:val="00D65C00"/>
    <w:pPr>
      <w:keepNext/>
      <w:widowControl w:val="0"/>
      <w:tabs>
        <w:tab w:val="num" w:pos="0"/>
        <w:tab w:val="left" w:pos="360"/>
      </w:tabs>
      <w:suppressAutoHyphens/>
      <w:spacing w:after="0" w:line="360" w:lineRule="atLeast"/>
      <w:ind w:left="360" w:hanging="360"/>
      <w:jc w:val="both"/>
      <w:textAlignment w:val="baseline"/>
      <w:outlineLvl w:val="6"/>
    </w:pPr>
    <w:rPr>
      <w:rFonts w:ascii="Tahoma" w:eastAsia="Times New Roman" w:hAnsi="Tahoma" w:cs="Tahoma"/>
      <w:b/>
      <w:sz w:val="20"/>
      <w:szCs w:val="20"/>
      <w:lang w:eastAsia="ar-SA"/>
    </w:rPr>
  </w:style>
  <w:style w:type="paragraph" w:styleId="8">
    <w:name w:val="heading 8"/>
    <w:basedOn w:val="a"/>
    <w:next w:val="a"/>
    <w:link w:val="8Char"/>
    <w:qFormat/>
    <w:rsid w:val="00D65C00"/>
    <w:pPr>
      <w:keepNext/>
      <w:widowControl w:val="0"/>
      <w:tabs>
        <w:tab w:val="num" w:pos="0"/>
      </w:tabs>
      <w:suppressAutoHyphens/>
      <w:autoSpaceDE w:val="0"/>
      <w:spacing w:after="0" w:line="360" w:lineRule="atLeast"/>
      <w:ind w:left="3600" w:firstLine="720"/>
      <w:jc w:val="both"/>
      <w:textAlignment w:val="baseline"/>
      <w:outlineLvl w:val="7"/>
    </w:pPr>
    <w:rPr>
      <w:rFonts w:ascii="Times New Roman" w:eastAsia="Times New Roman" w:hAnsi="Times New Roman" w:cs="Times New Roman"/>
      <w:b/>
      <w:bCs/>
      <w:sz w:val="20"/>
      <w:szCs w:val="20"/>
      <w:lang w:eastAsia="ar-SA"/>
    </w:rPr>
  </w:style>
  <w:style w:type="paragraph" w:styleId="9">
    <w:name w:val="heading 9"/>
    <w:basedOn w:val="a"/>
    <w:next w:val="a"/>
    <w:link w:val="9Char"/>
    <w:qFormat/>
    <w:rsid w:val="00D65C00"/>
    <w:pPr>
      <w:keepNext/>
      <w:widowControl w:val="0"/>
      <w:tabs>
        <w:tab w:val="num" w:pos="0"/>
      </w:tabs>
      <w:suppressAutoHyphens/>
      <w:spacing w:after="0" w:line="360" w:lineRule="atLeast"/>
      <w:ind w:left="720"/>
      <w:jc w:val="both"/>
      <w:textAlignment w:val="baseline"/>
      <w:outlineLvl w:val="8"/>
    </w:pPr>
    <w:rPr>
      <w:rFonts w:ascii="Tahoma" w:eastAsia="Times New Roman" w:hAnsi="Tahoma" w:cs="Tahoma"/>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65C0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D65C00"/>
    <w:rPr>
      <w:rFonts w:ascii="Arial" w:eastAsia="Times New Roman" w:hAnsi="Arial" w:cs="Arial"/>
      <w:b/>
      <w:color w:val="002060"/>
      <w:sz w:val="24"/>
      <w:lang w:val="en-GB" w:eastAsia="zh-CN"/>
    </w:rPr>
  </w:style>
  <w:style w:type="character" w:customStyle="1" w:styleId="3Char">
    <w:name w:val="Επικεφαλίδα 3 Char"/>
    <w:basedOn w:val="a0"/>
    <w:link w:val="3"/>
    <w:rsid w:val="00D65C00"/>
    <w:rPr>
      <w:rFonts w:ascii="Arial" w:eastAsia="Times New Roman" w:hAnsi="Arial" w:cs="Times New Roman"/>
      <w:b/>
      <w:bCs/>
      <w:szCs w:val="26"/>
      <w:lang w:val="en-GB" w:eastAsia="zh-CN"/>
    </w:rPr>
  </w:style>
  <w:style w:type="character" w:customStyle="1" w:styleId="4Char">
    <w:name w:val="Επικεφαλίδα 4 Char"/>
    <w:basedOn w:val="a0"/>
    <w:link w:val="4"/>
    <w:rsid w:val="00D65C00"/>
    <w:rPr>
      <w:rFonts w:ascii="Arial" w:eastAsia="Times New Roman" w:hAnsi="Arial" w:cs="Times New Roman"/>
      <w:b/>
      <w:bCs/>
      <w:szCs w:val="28"/>
      <w:lang w:val="en-GB" w:eastAsia="zh-CN"/>
    </w:rPr>
  </w:style>
  <w:style w:type="character" w:customStyle="1" w:styleId="5Char">
    <w:name w:val="Επικεφαλίδα 5 Char"/>
    <w:basedOn w:val="a0"/>
    <w:link w:val="5"/>
    <w:rsid w:val="00D65C00"/>
    <w:rPr>
      <w:rFonts w:ascii="Lucida Sans" w:eastAsia="Times New Roman" w:hAnsi="Lucida Sans" w:cs="Lucida Sans"/>
      <w:b/>
      <w:szCs w:val="20"/>
      <w:lang w:val="en-US" w:eastAsia="zh-CN"/>
    </w:rPr>
  </w:style>
  <w:style w:type="character" w:customStyle="1" w:styleId="6Char">
    <w:name w:val="Επικεφαλίδα 6 Char"/>
    <w:basedOn w:val="a0"/>
    <w:link w:val="6"/>
    <w:rsid w:val="00D65C00"/>
    <w:rPr>
      <w:rFonts w:ascii="Times New Roman" w:eastAsia="Times New Roman" w:hAnsi="Times New Roman" w:cs="Times New Roman"/>
      <w:b/>
      <w:bCs/>
      <w:sz w:val="20"/>
      <w:szCs w:val="20"/>
      <w:lang w:eastAsia="ar-SA"/>
    </w:rPr>
  </w:style>
  <w:style w:type="character" w:customStyle="1" w:styleId="7Char">
    <w:name w:val="Επικεφαλίδα 7 Char"/>
    <w:basedOn w:val="a0"/>
    <w:link w:val="7"/>
    <w:rsid w:val="00D65C00"/>
    <w:rPr>
      <w:rFonts w:ascii="Tahoma" w:eastAsia="Times New Roman" w:hAnsi="Tahoma" w:cs="Tahoma"/>
      <w:b/>
      <w:sz w:val="20"/>
      <w:szCs w:val="20"/>
      <w:lang w:eastAsia="ar-SA"/>
    </w:rPr>
  </w:style>
  <w:style w:type="character" w:customStyle="1" w:styleId="8Char">
    <w:name w:val="Επικεφαλίδα 8 Char"/>
    <w:basedOn w:val="a0"/>
    <w:link w:val="8"/>
    <w:rsid w:val="00D65C00"/>
    <w:rPr>
      <w:rFonts w:ascii="Times New Roman" w:eastAsia="Times New Roman" w:hAnsi="Times New Roman" w:cs="Times New Roman"/>
      <w:b/>
      <w:bCs/>
      <w:sz w:val="20"/>
      <w:szCs w:val="20"/>
      <w:lang w:eastAsia="ar-SA"/>
    </w:rPr>
  </w:style>
  <w:style w:type="character" w:customStyle="1" w:styleId="9Char">
    <w:name w:val="Επικεφαλίδα 9 Char"/>
    <w:basedOn w:val="a0"/>
    <w:link w:val="9"/>
    <w:rsid w:val="00D65C00"/>
    <w:rPr>
      <w:rFonts w:ascii="Tahoma" w:eastAsia="Times New Roman" w:hAnsi="Tahoma" w:cs="Tahoma"/>
      <w:b/>
      <w:sz w:val="20"/>
      <w:szCs w:val="20"/>
      <w:lang w:eastAsia="ar-SA"/>
    </w:rPr>
  </w:style>
  <w:style w:type="character" w:customStyle="1" w:styleId="WW8Num1z0">
    <w:name w:val="WW8Num1z0"/>
    <w:rsid w:val="00D65C00"/>
  </w:style>
  <w:style w:type="character" w:customStyle="1" w:styleId="WW8Num1z1">
    <w:name w:val="WW8Num1z1"/>
    <w:rsid w:val="00D65C00"/>
  </w:style>
  <w:style w:type="character" w:customStyle="1" w:styleId="WW8Num1z2">
    <w:name w:val="WW8Num1z2"/>
    <w:rsid w:val="00D65C00"/>
  </w:style>
  <w:style w:type="character" w:customStyle="1" w:styleId="WW8Num1z3">
    <w:name w:val="WW8Num1z3"/>
    <w:rsid w:val="00D65C00"/>
  </w:style>
  <w:style w:type="character" w:customStyle="1" w:styleId="WW8Num1z4">
    <w:name w:val="WW8Num1z4"/>
    <w:rsid w:val="00D65C00"/>
    <w:rPr>
      <w:rFonts w:ascii="Arial" w:hAnsi="Arial" w:cs="Times New Roman"/>
      <w:b w:val="0"/>
      <w:i w:val="0"/>
      <w:sz w:val="20"/>
      <w:szCs w:val="20"/>
    </w:rPr>
  </w:style>
  <w:style w:type="character" w:customStyle="1" w:styleId="WW8Num1z5">
    <w:name w:val="WW8Num1z5"/>
    <w:rsid w:val="00D65C00"/>
  </w:style>
  <w:style w:type="character" w:customStyle="1" w:styleId="WW8Num1z6">
    <w:name w:val="WW8Num1z6"/>
    <w:rsid w:val="00D65C00"/>
  </w:style>
  <w:style w:type="character" w:customStyle="1" w:styleId="WW8Num1z7">
    <w:name w:val="WW8Num1z7"/>
    <w:rsid w:val="00D65C00"/>
  </w:style>
  <w:style w:type="character" w:customStyle="1" w:styleId="WW8Num1z8">
    <w:name w:val="WW8Num1z8"/>
    <w:rsid w:val="00D65C00"/>
  </w:style>
  <w:style w:type="character" w:customStyle="1" w:styleId="WW8Num2z0">
    <w:name w:val="WW8Num2z0"/>
    <w:rsid w:val="00D65C00"/>
    <w:rPr>
      <w:rFonts w:ascii="Symbol" w:hAnsi="Symbol" w:cs="Symbol"/>
      <w:lang w:val="el-GR"/>
    </w:rPr>
  </w:style>
  <w:style w:type="character" w:customStyle="1" w:styleId="WW8Num3z0">
    <w:name w:val="WW8Num3z0"/>
    <w:rsid w:val="00D65C00"/>
    <w:rPr>
      <w:lang w:val="el-GR"/>
    </w:rPr>
  </w:style>
  <w:style w:type="character" w:customStyle="1" w:styleId="WW8Num4z0">
    <w:name w:val="WW8Num4z0"/>
    <w:rsid w:val="00D65C00"/>
    <w:rPr>
      <w:rFonts w:ascii="Webdings" w:hAnsi="Webdings" w:cs="Webdings"/>
      <w:color w:val="333399"/>
      <w:sz w:val="16"/>
    </w:rPr>
  </w:style>
  <w:style w:type="character" w:customStyle="1" w:styleId="WW8Num5z0">
    <w:name w:val="WW8Num5z0"/>
    <w:rsid w:val="00D65C00"/>
    <w:rPr>
      <w:rFonts w:ascii="Symbol" w:hAnsi="Symbol" w:cs="Symbol"/>
      <w:strike/>
      <w:color w:val="0070C0"/>
      <w:kern w:val="1"/>
      <w:position w:val="0"/>
      <w:sz w:val="24"/>
      <w:vertAlign w:val="baseline"/>
      <w:lang w:val="el-GR"/>
    </w:rPr>
  </w:style>
  <w:style w:type="character" w:customStyle="1" w:styleId="WW8Num6z0">
    <w:name w:val="WW8Num6z0"/>
    <w:rsid w:val="00D65C00"/>
    <w:rPr>
      <w:rFonts w:ascii="Symbol" w:hAnsi="Symbol" w:cs="Symbol"/>
      <w:shd w:val="clear" w:color="auto" w:fill="C0C0C0"/>
      <w:lang w:val="el-GR"/>
    </w:rPr>
  </w:style>
  <w:style w:type="character" w:customStyle="1" w:styleId="WW8Num7z0">
    <w:name w:val="WW8Num7z0"/>
    <w:rsid w:val="00D65C00"/>
    <w:rPr>
      <w:b/>
      <w:bCs/>
      <w:szCs w:val="22"/>
      <w:lang w:val="el-GR"/>
    </w:rPr>
  </w:style>
  <w:style w:type="character" w:customStyle="1" w:styleId="WW8Num7z1">
    <w:name w:val="WW8Num7z1"/>
    <w:rsid w:val="00D65C00"/>
  </w:style>
  <w:style w:type="character" w:customStyle="1" w:styleId="WW8Num7z2">
    <w:name w:val="WW8Num7z2"/>
    <w:rsid w:val="00D65C00"/>
  </w:style>
  <w:style w:type="character" w:customStyle="1" w:styleId="WW8Num7z3">
    <w:name w:val="WW8Num7z3"/>
    <w:rsid w:val="00D65C00"/>
  </w:style>
  <w:style w:type="character" w:customStyle="1" w:styleId="WW8Num7z4">
    <w:name w:val="WW8Num7z4"/>
    <w:rsid w:val="00D65C00"/>
  </w:style>
  <w:style w:type="character" w:customStyle="1" w:styleId="WW8Num7z5">
    <w:name w:val="WW8Num7z5"/>
    <w:rsid w:val="00D65C00"/>
  </w:style>
  <w:style w:type="character" w:customStyle="1" w:styleId="WW8Num7z6">
    <w:name w:val="WW8Num7z6"/>
    <w:rsid w:val="00D65C00"/>
  </w:style>
  <w:style w:type="character" w:customStyle="1" w:styleId="WW8Num7z7">
    <w:name w:val="WW8Num7z7"/>
    <w:rsid w:val="00D65C00"/>
  </w:style>
  <w:style w:type="character" w:customStyle="1" w:styleId="WW8Num7z8">
    <w:name w:val="WW8Num7z8"/>
    <w:rsid w:val="00D65C00"/>
  </w:style>
  <w:style w:type="character" w:customStyle="1" w:styleId="WW8Num8z0">
    <w:name w:val="WW8Num8z0"/>
    <w:rsid w:val="00D65C00"/>
    <w:rPr>
      <w:b/>
      <w:bCs/>
      <w:szCs w:val="22"/>
      <w:lang w:val="el-GR"/>
    </w:rPr>
  </w:style>
  <w:style w:type="character" w:customStyle="1" w:styleId="WW8Num8z1">
    <w:name w:val="WW8Num8z1"/>
    <w:rsid w:val="00D65C00"/>
    <w:rPr>
      <w:rFonts w:eastAsia="Calibri"/>
      <w:lang w:val="el-GR"/>
    </w:rPr>
  </w:style>
  <w:style w:type="character" w:customStyle="1" w:styleId="WW8Num8z2">
    <w:name w:val="WW8Num8z2"/>
    <w:rsid w:val="00D65C00"/>
  </w:style>
  <w:style w:type="character" w:customStyle="1" w:styleId="WW8Num8z3">
    <w:name w:val="WW8Num8z3"/>
    <w:rsid w:val="00D65C00"/>
  </w:style>
  <w:style w:type="character" w:customStyle="1" w:styleId="WW8Num8z4">
    <w:name w:val="WW8Num8z4"/>
    <w:rsid w:val="00D65C00"/>
  </w:style>
  <w:style w:type="character" w:customStyle="1" w:styleId="WW8Num8z5">
    <w:name w:val="WW8Num8z5"/>
    <w:rsid w:val="00D65C00"/>
  </w:style>
  <w:style w:type="character" w:customStyle="1" w:styleId="WW8Num8z6">
    <w:name w:val="WW8Num8z6"/>
    <w:rsid w:val="00D65C00"/>
  </w:style>
  <w:style w:type="character" w:customStyle="1" w:styleId="WW8Num8z7">
    <w:name w:val="WW8Num8z7"/>
    <w:rsid w:val="00D65C00"/>
  </w:style>
  <w:style w:type="character" w:customStyle="1" w:styleId="WW8Num8z8">
    <w:name w:val="WW8Num8z8"/>
    <w:rsid w:val="00D65C00"/>
  </w:style>
  <w:style w:type="character" w:customStyle="1" w:styleId="WW8Num9z0">
    <w:name w:val="WW8Num9z0"/>
    <w:rsid w:val="00D65C00"/>
    <w:rPr>
      <w:rFonts w:ascii="Symbol" w:hAnsi="Symbol" w:cs="OpenSymbol"/>
      <w:color w:val="5B9BD5"/>
    </w:rPr>
  </w:style>
  <w:style w:type="character" w:customStyle="1" w:styleId="WW8Num10z0">
    <w:name w:val="WW8Num10z0"/>
    <w:rsid w:val="00D65C00"/>
    <w:rPr>
      <w:rFonts w:ascii="Angsana New" w:hAnsi="Angsana New" w:cs="Angsana New" w:hint="default"/>
      <w:color w:val="000000"/>
      <w:kern w:val="1"/>
      <w:szCs w:val="22"/>
      <w:shd w:val="clear" w:color="auto" w:fill="FFFFFF"/>
      <w:lang w:val="el-GR"/>
    </w:rPr>
  </w:style>
  <w:style w:type="character" w:customStyle="1" w:styleId="WW8Num2z1">
    <w:name w:val="WW8Num2z1"/>
    <w:rsid w:val="00D65C00"/>
  </w:style>
  <w:style w:type="character" w:customStyle="1" w:styleId="WW8Num2z2">
    <w:name w:val="WW8Num2z2"/>
    <w:rsid w:val="00D65C00"/>
  </w:style>
  <w:style w:type="character" w:customStyle="1" w:styleId="WW8Num2z3">
    <w:name w:val="WW8Num2z3"/>
    <w:rsid w:val="00D65C00"/>
  </w:style>
  <w:style w:type="character" w:customStyle="1" w:styleId="WW8Num2z4">
    <w:name w:val="WW8Num2z4"/>
    <w:rsid w:val="00D65C00"/>
    <w:rPr>
      <w:rFonts w:ascii="Arial" w:hAnsi="Arial" w:cs="Times New Roman"/>
      <w:b w:val="0"/>
      <w:i w:val="0"/>
      <w:sz w:val="20"/>
      <w:szCs w:val="20"/>
    </w:rPr>
  </w:style>
  <w:style w:type="character" w:customStyle="1" w:styleId="WW8Num2z5">
    <w:name w:val="WW8Num2z5"/>
    <w:rsid w:val="00D65C00"/>
  </w:style>
  <w:style w:type="character" w:customStyle="1" w:styleId="WW8Num2z6">
    <w:name w:val="WW8Num2z6"/>
    <w:rsid w:val="00D65C00"/>
  </w:style>
  <w:style w:type="character" w:customStyle="1" w:styleId="WW8Num2z7">
    <w:name w:val="WW8Num2z7"/>
    <w:rsid w:val="00D65C00"/>
  </w:style>
  <w:style w:type="character" w:customStyle="1" w:styleId="WW8Num2z8">
    <w:name w:val="WW8Num2z8"/>
    <w:rsid w:val="00D65C00"/>
  </w:style>
  <w:style w:type="character" w:customStyle="1" w:styleId="WW8Num9z1">
    <w:name w:val="WW8Num9z1"/>
    <w:rsid w:val="00D65C00"/>
    <w:rPr>
      <w:rFonts w:eastAsia="Calibri"/>
      <w:lang w:val="el-GR"/>
    </w:rPr>
  </w:style>
  <w:style w:type="character" w:customStyle="1" w:styleId="WW8Num9z2">
    <w:name w:val="WW8Num9z2"/>
    <w:rsid w:val="00D65C00"/>
  </w:style>
  <w:style w:type="character" w:customStyle="1" w:styleId="WW8Num9z3">
    <w:name w:val="WW8Num9z3"/>
    <w:rsid w:val="00D65C00"/>
  </w:style>
  <w:style w:type="character" w:customStyle="1" w:styleId="WW8Num9z4">
    <w:name w:val="WW8Num9z4"/>
    <w:rsid w:val="00D65C00"/>
  </w:style>
  <w:style w:type="character" w:customStyle="1" w:styleId="WW8Num9z5">
    <w:name w:val="WW8Num9z5"/>
    <w:rsid w:val="00D65C00"/>
  </w:style>
  <w:style w:type="character" w:customStyle="1" w:styleId="WW8Num9z6">
    <w:name w:val="WW8Num9z6"/>
    <w:rsid w:val="00D65C00"/>
  </w:style>
  <w:style w:type="character" w:customStyle="1" w:styleId="WW8Num9z7">
    <w:name w:val="WW8Num9z7"/>
    <w:rsid w:val="00D65C00"/>
  </w:style>
  <w:style w:type="character" w:customStyle="1" w:styleId="WW8Num9z8">
    <w:name w:val="WW8Num9z8"/>
    <w:rsid w:val="00D65C00"/>
  </w:style>
  <w:style w:type="character" w:customStyle="1" w:styleId="WW8Num11z0">
    <w:name w:val="WW8Num11z0"/>
    <w:rsid w:val="00D65C00"/>
    <w:rPr>
      <w:rFonts w:ascii="Angsana New" w:hAnsi="Angsana New" w:cs="Angsana New" w:hint="default"/>
      <w:color w:val="000000"/>
      <w:kern w:val="1"/>
      <w:szCs w:val="22"/>
      <w:shd w:val="clear" w:color="auto" w:fill="FFFFFF"/>
      <w:lang w:val="el-GR"/>
    </w:rPr>
  </w:style>
  <w:style w:type="character" w:customStyle="1" w:styleId="WW8Num10z1">
    <w:name w:val="WW8Num10z1"/>
    <w:rsid w:val="00D65C00"/>
    <w:rPr>
      <w:rFonts w:ascii="Courier New" w:hAnsi="Courier New" w:cs="Courier New" w:hint="default"/>
    </w:rPr>
  </w:style>
  <w:style w:type="character" w:customStyle="1" w:styleId="WW8Num10z3">
    <w:name w:val="WW8Num10z3"/>
    <w:rsid w:val="00D65C00"/>
    <w:rPr>
      <w:rFonts w:ascii="Symbol" w:hAnsi="Symbol" w:cs="Symbol" w:hint="default"/>
    </w:rPr>
  </w:style>
  <w:style w:type="character" w:customStyle="1" w:styleId="WW8Num11z1">
    <w:name w:val="WW8Num11z1"/>
    <w:rsid w:val="00D65C00"/>
    <w:rPr>
      <w:rFonts w:ascii="Courier New" w:hAnsi="Courier New" w:cs="Courier New" w:hint="default"/>
    </w:rPr>
  </w:style>
  <w:style w:type="character" w:customStyle="1" w:styleId="WW8Num11z3">
    <w:name w:val="WW8Num11z3"/>
    <w:rsid w:val="00D65C00"/>
    <w:rPr>
      <w:rFonts w:ascii="Symbol" w:hAnsi="Symbol" w:cs="Symbol" w:hint="default"/>
    </w:rPr>
  </w:style>
  <w:style w:type="character" w:customStyle="1" w:styleId="WW8Num12z0">
    <w:name w:val="WW8Num12z0"/>
    <w:rsid w:val="00D65C00"/>
    <w:rPr>
      <w:rFonts w:ascii="Angsana New" w:hAnsi="Angsana New" w:cs="Angsana New" w:hint="default"/>
      <w:color w:val="000000"/>
      <w:kern w:val="1"/>
      <w:szCs w:val="22"/>
      <w:shd w:val="clear" w:color="auto" w:fill="FFFFFF"/>
      <w:lang w:val="el-GR"/>
    </w:rPr>
  </w:style>
  <w:style w:type="character" w:customStyle="1" w:styleId="WW8Num12z1">
    <w:name w:val="WW8Num12z1"/>
    <w:rsid w:val="00D65C00"/>
    <w:rPr>
      <w:rFonts w:ascii="Courier New" w:hAnsi="Courier New" w:cs="Courier New" w:hint="default"/>
    </w:rPr>
  </w:style>
  <w:style w:type="character" w:customStyle="1" w:styleId="WW8Num12z2">
    <w:name w:val="WW8Num12z2"/>
    <w:rsid w:val="00D65C00"/>
    <w:rPr>
      <w:rFonts w:ascii="Wingdings" w:hAnsi="Wingdings" w:cs="Wingdings" w:hint="default"/>
    </w:rPr>
  </w:style>
  <w:style w:type="character" w:customStyle="1" w:styleId="WW8Num12z3">
    <w:name w:val="WW8Num12z3"/>
    <w:rsid w:val="00D65C00"/>
    <w:rPr>
      <w:rFonts w:ascii="Symbol" w:hAnsi="Symbol" w:cs="Symbol" w:hint="default"/>
    </w:rPr>
  </w:style>
  <w:style w:type="character" w:customStyle="1" w:styleId="DefaultParagraphFont">
    <w:name w:val="Default Paragraph Font"/>
    <w:rsid w:val="00D65C00"/>
  </w:style>
  <w:style w:type="character" w:customStyle="1" w:styleId="30">
    <w:name w:val="Προεπιλεγμένη γραμματοσειρά3"/>
    <w:rsid w:val="00D65C00"/>
  </w:style>
  <w:style w:type="character" w:customStyle="1" w:styleId="WW-DefaultParagraphFont">
    <w:name w:val="WW-Default Paragraph Font"/>
    <w:rsid w:val="00D65C00"/>
  </w:style>
  <w:style w:type="character" w:customStyle="1" w:styleId="WW8Num10z2">
    <w:name w:val="WW8Num10z2"/>
    <w:rsid w:val="00D65C00"/>
  </w:style>
  <w:style w:type="character" w:customStyle="1" w:styleId="WW8Num10z4">
    <w:name w:val="WW8Num10z4"/>
    <w:rsid w:val="00D65C00"/>
  </w:style>
  <w:style w:type="character" w:customStyle="1" w:styleId="WW8Num10z5">
    <w:name w:val="WW8Num10z5"/>
    <w:rsid w:val="00D65C00"/>
  </w:style>
  <w:style w:type="character" w:customStyle="1" w:styleId="WW8Num10z6">
    <w:name w:val="WW8Num10z6"/>
    <w:rsid w:val="00D65C00"/>
  </w:style>
  <w:style w:type="character" w:customStyle="1" w:styleId="WW8Num10z7">
    <w:name w:val="WW8Num10z7"/>
    <w:rsid w:val="00D65C00"/>
  </w:style>
  <w:style w:type="character" w:customStyle="1" w:styleId="WW8Num10z8">
    <w:name w:val="WW8Num10z8"/>
    <w:rsid w:val="00D65C00"/>
  </w:style>
  <w:style w:type="character" w:customStyle="1" w:styleId="DefaultParagraphFont2">
    <w:name w:val="Default Paragraph Font2"/>
    <w:rsid w:val="00D65C00"/>
  </w:style>
  <w:style w:type="character" w:customStyle="1" w:styleId="WW8Num11z2">
    <w:name w:val="WW8Num11z2"/>
    <w:rsid w:val="00D65C00"/>
  </w:style>
  <w:style w:type="character" w:customStyle="1" w:styleId="WW8Num11z4">
    <w:name w:val="WW8Num11z4"/>
    <w:rsid w:val="00D65C00"/>
  </w:style>
  <w:style w:type="character" w:customStyle="1" w:styleId="WW8Num11z5">
    <w:name w:val="WW8Num11z5"/>
    <w:rsid w:val="00D65C00"/>
  </w:style>
  <w:style w:type="character" w:customStyle="1" w:styleId="WW8Num11z6">
    <w:name w:val="WW8Num11z6"/>
    <w:rsid w:val="00D65C00"/>
  </w:style>
  <w:style w:type="character" w:customStyle="1" w:styleId="WW8Num11z7">
    <w:name w:val="WW8Num11z7"/>
    <w:rsid w:val="00D65C00"/>
  </w:style>
  <w:style w:type="character" w:customStyle="1" w:styleId="WW8Num11z8">
    <w:name w:val="WW8Num11z8"/>
    <w:rsid w:val="00D65C00"/>
  </w:style>
  <w:style w:type="character" w:customStyle="1" w:styleId="WW8Num12z4">
    <w:name w:val="WW8Num12z4"/>
    <w:rsid w:val="00D65C00"/>
  </w:style>
  <w:style w:type="character" w:customStyle="1" w:styleId="WW8Num12z5">
    <w:name w:val="WW8Num12z5"/>
    <w:rsid w:val="00D65C00"/>
  </w:style>
  <w:style w:type="character" w:customStyle="1" w:styleId="WW8Num12z6">
    <w:name w:val="WW8Num12z6"/>
    <w:rsid w:val="00D65C00"/>
  </w:style>
  <w:style w:type="character" w:customStyle="1" w:styleId="WW8Num12z7">
    <w:name w:val="WW8Num12z7"/>
    <w:rsid w:val="00D65C00"/>
  </w:style>
  <w:style w:type="character" w:customStyle="1" w:styleId="WW8Num12z8">
    <w:name w:val="WW8Num12z8"/>
    <w:rsid w:val="00D65C00"/>
  </w:style>
  <w:style w:type="character" w:customStyle="1" w:styleId="WW8Num13z0">
    <w:name w:val="WW8Num13z0"/>
    <w:rsid w:val="00D65C00"/>
    <w:rPr>
      <w:rFonts w:ascii="Symbol" w:hAnsi="Symbol" w:cs="OpenSymbol"/>
    </w:rPr>
  </w:style>
  <w:style w:type="character" w:customStyle="1" w:styleId="WW-DefaultParagraphFont1">
    <w:name w:val="WW-Default Paragraph Font1"/>
    <w:rsid w:val="00D65C00"/>
  </w:style>
  <w:style w:type="character" w:customStyle="1" w:styleId="WW8Num13z1">
    <w:name w:val="WW8Num13z1"/>
    <w:rsid w:val="00D65C00"/>
    <w:rPr>
      <w:rFonts w:eastAsia="Calibri"/>
      <w:lang w:val="el-GR"/>
    </w:rPr>
  </w:style>
  <w:style w:type="character" w:customStyle="1" w:styleId="WW8Num13z2">
    <w:name w:val="WW8Num13z2"/>
    <w:rsid w:val="00D65C00"/>
  </w:style>
  <w:style w:type="character" w:customStyle="1" w:styleId="WW8Num13z3">
    <w:name w:val="WW8Num13z3"/>
    <w:rsid w:val="00D65C00"/>
  </w:style>
  <w:style w:type="character" w:customStyle="1" w:styleId="WW8Num13z4">
    <w:name w:val="WW8Num13z4"/>
    <w:rsid w:val="00D65C00"/>
  </w:style>
  <w:style w:type="character" w:customStyle="1" w:styleId="WW8Num13z5">
    <w:name w:val="WW8Num13z5"/>
    <w:rsid w:val="00D65C00"/>
  </w:style>
  <w:style w:type="character" w:customStyle="1" w:styleId="WW8Num13z6">
    <w:name w:val="WW8Num13z6"/>
    <w:rsid w:val="00D65C00"/>
  </w:style>
  <w:style w:type="character" w:customStyle="1" w:styleId="WW8Num13z7">
    <w:name w:val="WW8Num13z7"/>
    <w:rsid w:val="00D65C00"/>
  </w:style>
  <w:style w:type="character" w:customStyle="1" w:styleId="WW8Num13z8">
    <w:name w:val="WW8Num13z8"/>
    <w:rsid w:val="00D65C00"/>
  </w:style>
  <w:style w:type="character" w:customStyle="1" w:styleId="WW8Num14z0">
    <w:name w:val="WW8Num14z0"/>
    <w:rsid w:val="00D65C00"/>
    <w:rPr>
      <w:rFonts w:ascii="Symbol" w:hAnsi="Symbol" w:cs="OpenSymbol"/>
    </w:rPr>
  </w:style>
  <w:style w:type="character" w:customStyle="1" w:styleId="WW8Num14z1">
    <w:name w:val="WW8Num14z1"/>
    <w:rsid w:val="00D65C00"/>
  </w:style>
  <w:style w:type="character" w:customStyle="1" w:styleId="WW8Num14z2">
    <w:name w:val="WW8Num14z2"/>
    <w:rsid w:val="00D65C00"/>
  </w:style>
  <w:style w:type="character" w:customStyle="1" w:styleId="WW8Num14z3">
    <w:name w:val="WW8Num14z3"/>
    <w:rsid w:val="00D65C00"/>
  </w:style>
  <w:style w:type="character" w:customStyle="1" w:styleId="WW8Num14z4">
    <w:name w:val="WW8Num14z4"/>
    <w:rsid w:val="00D65C00"/>
  </w:style>
  <w:style w:type="character" w:customStyle="1" w:styleId="WW8Num14z5">
    <w:name w:val="WW8Num14z5"/>
    <w:rsid w:val="00D65C00"/>
  </w:style>
  <w:style w:type="character" w:customStyle="1" w:styleId="WW8Num14z6">
    <w:name w:val="WW8Num14z6"/>
    <w:rsid w:val="00D65C00"/>
  </w:style>
  <w:style w:type="character" w:customStyle="1" w:styleId="WW8Num14z7">
    <w:name w:val="WW8Num14z7"/>
    <w:rsid w:val="00D65C00"/>
  </w:style>
  <w:style w:type="character" w:customStyle="1" w:styleId="WW8Num14z8">
    <w:name w:val="WW8Num14z8"/>
    <w:rsid w:val="00D65C00"/>
  </w:style>
  <w:style w:type="character" w:customStyle="1" w:styleId="WW8Num15z0">
    <w:name w:val="WW8Num15z0"/>
    <w:rsid w:val="00D65C00"/>
  </w:style>
  <w:style w:type="character" w:customStyle="1" w:styleId="WW8Num15z1">
    <w:name w:val="WW8Num15z1"/>
    <w:rsid w:val="00D65C00"/>
  </w:style>
  <w:style w:type="character" w:customStyle="1" w:styleId="WW8Num15z2">
    <w:name w:val="WW8Num15z2"/>
    <w:rsid w:val="00D65C00"/>
  </w:style>
  <w:style w:type="character" w:customStyle="1" w:styleId="WW8Num15z3">
    <w:name w:val="WW8Num15z3"/>
    <w:rsid w:val="00D65C00"/>
  </w:style>
  <w:style w:type="character" w:customStyle="1" w:styleId="WW8Num15z4">
    <w:name w:val="WW8Num15z4"/>
    <w:rsid w:val="00D65C00"/>
  </w:style>
  <w:style w:type="character" w:customStyle="1" w:styleId="WW8Num15z5">
    <w:name w:val="WW8Num15z5"/>
    <w:rsid w:val="00D65C00"/>
  </w:style>
  <w:style w:type="character" w:customStyle="1" w:styleId="WW8Num15z6">
    <w:name w:val="WW8Num15z6"/>
    <w:rsid w:val="00D65C00"/>
  </w:style>
  <w:style w:type="character" w:customStyle="1" w:styleId="WW8Num15z7">
    <w:name w:val="WW8Num15z7"/>
    <w:rsid w:val="00D65C00"/>
  </w:style>
  <w:style w:type="character" w:customStyle="1" w:styleId="WW8Num15z8">
    <w:name w:val="WW8Num15z8"/>
    <w:rsid w:val="00D65C00"/>
  </w:style>
  <w:style w:type="character" w:customStyle="1" w:styleId="WW8Num16z0">
    <w:name w:val="WW8Num16z0"/>
    <w:rsid w:val="00D65C00"/>
  </w:style>
  <w:style w:type="character" w:customStyle="1" w:styleId="WW8Num16z1">
    <w:name w:val="WW8Num16z1"/>
    <w:rsid w:val="00D65C00"/>
  </w:style>
  <w:style w:type="character" w:customStyle="1" w:styleId="WW8Num16z2">
    <w:name w:val="WW8Num16z2"/>
    <w:rsid w:val="00D65C00"/>
  </w:style>
  <w:style w:type="character" w:customStyle="1" w:styleId="WW8Num16z3">
    <w:name w:val="WW8Num16z3"/>
    <w:rsid w:val="00D65C00"/>
  </w:style>
  <w:style w:type="character" w:customStyle="1" w:styleId="WW8Num16z4">
    <w:name w:val="WW8Num16z4"/>
    <w:rsid w:val="00D65C00"/>
  </w:style>
  <w:style w:type="character" w:customStyle="1" w:styleId="WW8Num16z5">
    <w:name w:val="WW8Num16z5"/>
    <w:rsid w:val="00D65C00"/>
  </w:style>
  <w:style w:type="character" w:customStyle="1" w:styleId="WW8Num16z6">
    <w:name w:val="WW8Num16z6"/>
    <w:rsid w:val="00D65C00"/>
  </w:style>
  <w:style w:type="character" w:customStyle="1" w:styleId="WW8Num16z7">
    <w:name w:val="WW8Num16z7"/>
    <w:rsid w:val="00D65C00"/>
  </w:style>
  <w:style w:type="character" w:customStyle="1" w:styleId="WW8Num16z8">
    <w:name w:val="WW8Num16z8"/>
    <w:rsid w:val="00D65C00"/>
  </w:style>
  <w:style w:type="character" w:customStyle="1" w:styleId="WW-DefaultParagraphFont11">
    <w:name w:val="WW-Default Paragraph Font11"/>
    <w:rsid w:val="00D65C00"/>
  </w:style>
  <w:style w:type="character" w:customStyle="1" w:styleId="WW-DefaultParagraphFont111">
    <w:name w:val="WW-Default Paragraph Font111"/>
    <w:rsid w:val="00D65C00"/>
  </w:style>
  <w:style w:type="character" w:customStyle="1" w:styleId="WW-DefaultParagraphFont1111">
    <w:name w:val="WW-Default Paragraph Font1111"/>
    <w:rsid w:val="00D65C00"/>
  </w:style>
  <w:style w:type="character" w:customStyle="1" w:styleId="WW-DefaultParagraphFont11111">
    <w:name w:val="WW-Default Paragraph Font11111"/>
    <w:rsid w:val="00D65C00"/>
  </w:style>
  <w:style w:type="character" w:customStyle="1" w:styleId="WW-DefaultParagraphFont111111">
    <w:name w:val="WW-Default Paragraph Font111111"/>
    <w:rsid w:val="00D65C00"/>
  </w:style>
  <w:style w:type="character" w:customStyle="1" w:styleId="WW8Num17z0">
    <w:name w:val="WW8Num17z0"/>
    <w:rsid w:val="00D65C00"/>
  </w:style>
  <w:style w:type="character" w:customStyle="1" w:styleId="WW8Num17z1">
    <w:name w:val="WW8Num17z1"/>
    <w:rsid w:val="00D65C00"/>
  </w:style>
  <w:style w:type="character" w:customStyle="1" w:styleId="WW8Num17z2">
    <w:name w:val="WW8Num17z2"/>
    <w:rsid w:val="00D65C00"/>
  </w:style>
  <w:style w:type="character" w:customStyle="1" w:styleId="WW8Num17z3">
    <w:name w:val="WW8Num17z3"/>
    <w:rsid w:val="00D65C00"/>
  </w:style>
  <w:style w:type="character" w:customStyle="1" w:styleId="WW8Num17z4">
    <w:name w:val="WW8Num17z4"/>
    <w:rsid w:val="00D65C00"/>
  </w:style>
  <w:style w:type="character" w:customStyle="1" w:styleId="WW8Num17z5">
    <w:name w:val="WW8Num17z5"/>
    <w:rsid w:val="00D65C00"/>
  </w:style>
  <w:style w:type="character" w:customStyle="1" w:styleId="WW8Num17z6">
    <w:name w:val="WW8Num17z6"/>
    <w:rsid w:val="00D65C00"/>
  </w:style>
  <w:style w:type="character" w:customStyle="1" w:styleId="WW8Num17z7">
    <w:name w:val="WW8Num17z7"/>
    <w:rsid w:val="00D65C00"/>
  </w:style>
  <w:style w:type="character" w:customStyle="1" w:styleId="WW8Num17z8">
    <w:name w:val="WW8Num17z8"/>
    <w:rsid w:val="00D65C00"/>
  </w:style>
  <w:style w:type="character" w:customStyle="1" w:styleId="WW8Num18z0">
    <w:name w:val="WW8Num18z0"/>
    <w:rsid w:val="00D65C00"/>
  </w:style>
  <w:style w:type="character" w:customStyle="1" w:styleId="WW8Num18z1">
    <w:name w:val="WW8Num18z1"/>
    <w:rsid w:val="00D65C00"/>
  </w:style>
  <w:style w:type="character" w:customStyle="1" w:styleId="WW8Num18z2">
    <w:name w:val="WW8Num18z2"/>
    <w:rsid w:val="00D65C00"/>
  </w:style>
  <w:style w:type="character" w:customStyle="1" w:styleId="WW8Num18z3">
    <w:name w:val="WW8Num18z3"/>
    <w:rsid w:val="00D65C00"/>
  </w:style>
  <w:style w:type="character" w:customStyle="1" w:styleId="WW8Num18z4">
    <w:name w:val="WW8Num18z4"/>
    <w:rsid w:val="00D65C00"/>
  </w:style>
  <w:style w:type="character" w:customStyle="1" w:styleId="WW8Num18z5">
    <w:name w:val="WW8Num18z5"/>
    <w:rsid w:val="00D65C00"/>
  </w:style>
  <w:style w:type="character" w:customStyle="1" w:styleId="WW8Num18z6">
    <w:name w:val="WW8Num18z6"/>
    <w:rsid w:val="00D65C00"/>
  </w:style>
  <w:style w:type="character" w:customStyle="1" w:styleId="WW8Num18z7">
    <w:name w:val="WW8Num18z7"/>
    <w:rsid w:val="00D65C00"/>
  </w:style>
  <w:style w:type="character" w:customStyle="1" w:styleId="WW8Num18z8">
    <w:name w:val="WW8Num18z8"/>
    <w:rsid w:val="00D65C00"/>
  </w:style>
  <w:style w:type="character" w:customStyle="1" w:styleId="WW8Num3z1">
    <w:name w:val="WW8Num3z1"/>
    <w:rsid w:val="00D65C00"/>
  </w:style>
  <w:style w:type="character" w:customStyle="1" w:styleId="WW8Num3z2">
    <w:name w:val="WW8Num3z2"/>
    <w:rsid w:val="00D65C00"/>
  </w:style>
  <w:style w:type="character" w:customStyle="1" w:styleId="WW8Num3z3">
    <w:name w:val="WW8Num3z3"/>
    <w:rsid w:val="00D65C00"/>
  </w:style>
  <w:style w:type="character" w:customStyle="1" w:styleId="WW8Num3z4">
    <w:name w:val="WW8Num3z4"/>
    <w:rsid w:val="00D65C00"/>
    <w:rPr>
      <w:rFonts w:ascii="Arial" w:hAnsi="Arial" w:cs="Times New Roman"/>
      <w:b w:val="0"/>
      <w:i w:val="0"/>
      <w:sz w:val="20"/>
      <w:szCs w:val="20"/>
    </w:rPr>
  </w:style>
  <w:style w:type="character" w:customStyle="1" w:styleId="WW8Num3z5">
    <w:name w:val="WW8Num3z5"/>
    <w:rsid w:val="00D65C00"/>
  </w:style>
  <w:style w:type="character" w:customStyle="1" w:styleId="WW8Num3z6">
    <w:name w:val="WW8Num3z6"/>
    <w:rsid w:val="00D65C00"/>
  </w:style>
  <w:style w:type="character" w:customStyle="1" w:styleId="WW8Num3z7">
    <w:name w:val="WW8Num3z7"/>
    <w:rsid w:val="00D65C00"/>
  </w:style>
  <w:style w:type="character" w:customStyle="1" w:styleId="WW8Num3z8">
    <w:name w:val="WW8Num3z8"/>
    <w:rsid w:val="00D65C00"/>
  </w:style>
  <w:style w:type="character" w:customStyle="1" w:styleId="WW-DefaultParagraphFont1111111">
    <w:name w:val="WW-Default Paragraph Font1111111"/>
    <w:rsid w:val="00D65C00"/>
  </w:style>
  <w:style w:type="character" w:customStyle="1" w:styleId="WW-DefaultParagraphFont11111111">
    <w:name w:val="WW-Default Paragraph Font11111111"/>
    <w:rsid w:val="00D65C00"/>
  </w:style>
  <w:style w:type="character" w:customStyle="1" w:styleId="WW-DefaultParagraphFont111111111">
    <w:name w:val="WW-Default Paragraph Font111111111"/>
    <w:rsid w:val="00D65C00"/>
  </w:style>
  <w:style w:type="character" w:customStyle="1" w:styleId="WW-DefaultParagraphFont1111111111">
    <w:name w:val="WW-Default Paragraph Font1111111111"/>
    <w:rsid w:val="00D65C00"/>
  </w:style>
  <w:style w:type="character" w:customStyle="1" w:styleId="20">
    <w:name w:val="Προεπιλεγμένη γραμματοσειρά2"/>
    <w:rsid w:val="00D65C00"/>
  </w:style>
  <w:style w:type="character" w:customStyle="1" w:styleId="WW8Num19z0">
    <w:name w:val="WW8Num19z0"/>
    <w:rsid w:val="00D65C00"/>
    <w:rPr>
      <w:rFonts w:ascii="Calibri" w:hAnsi="Calibri" w:cs="Calibri"/>
    </w:rPr>
  </w:style>
  <w:style w:type="character" w:customStyle="1" w:styleId="WW8Num19z1">
    <w:name w:val="WW8Num19z1"/>
    <w:rsid w:val="00D65C00"/>
  </w:style>
  <w:style w:type="character" w:customStyle="1" w:styleId="WW8Num20z0">
    <w:name w:val="WW8Num20z0"/>
    <w:rsid w:val="00D65C00"/>
    <w:rPr>
      <w:rFonts w:ascii="Calibri" w:eastAsia="Calibri" w:hAnsi="Calibri" w:cs="Times New Roman"/>
    </w:rPr>
  </w:style>
  <w:style w:type="character" w:customStyle="1" w:styleId="WW8Num20z1">
    <w:name w:val="WW8Num20z1"/>
    <w:rsid w:val="00D65C00"/>
    <w:rPr>
      <w:rFonts w:ascii="Courier New" w:hAnsi="Courier New" w:cs="Courier New"/>
    </w:rPr>
  </w:style>
  <w:style w:type="character" w:customStyle="1" w:styleId="WW8Num20z2">
    <w:name w:val="WW8Num20z2"/>
    <w:rsid w:val="00D65C00"/>
    <w:rPr>
      <w:rFonts w:ascii="Wingdings" w:hAnsi="Wingdings" w:cs="Wingdings"/>
    </w:rPr>
  </w:style>
  <w:style w:type="character" w:customStyle="1" w:styleId="WW8Num20z3">
    <w:name w:val="WW8Num20z3"/>
    <w:rsid w:val="00D65C00"/>
    <w:rPr>
      <w:rFonts w:ascii="Symbol" w:hAnsi="Symbol" w:cs="Symbol"/>
    </w:rPr>
  </w:style>
  <w:style w:type="character" w:customStyle="1" w:styleId="WW-DefaultParagraphFont11111111111">
    <w:name w:val="WW-Default Paragraph Font11111111111"/>
    <w:rsid w:val="00D65C00"/>
  </w:style>
  <w:style w:type="character" w:customStyle="1" w:styleId="WW8Num19z2">
    <w:name w:val="WW8Num19z2"/>
    <w:rsid w:val="00D65C00"/>
  </w:style>
  <w:style w:type="character" w:customStyle="1" w:styleId="WW8Num19z3">
    <w:name w:val="WW8Num19z3"/>
    <w:rsid w:val="00D65C00"/>
  </w:style>
  <w:style w:type="character" w:customStyle="1" w:styleId="WW8Num19z4">
    <w:name w:val="WW8Num19z4"/>
    <w:rsid w:val="00D65C00"/>
  </w:style>
  <w:style w:type="character" w:customStyle="1" w:styleId="WW8Num19z5">
    <w:name w:val="WW8Num19z5"/>
    <w:rsid w:val="00D65C00"/>
  </w:style>
  <w:style w:type="character" w:customStyle="1" w:styleId="WW8Num19z6">
    <w:name w:val="WW8Num19z6"/>
    <w:rsid w:val="00D65C00"/>
  </w:style>
  <w:style w:type="character" w:customStyle="1" w:styleId="WW8Num19z7">
    <w:name w:val="WW8Num19z7"/>
    <w:rsid w:val="00D65C00"/>
  </w:style>
  <w:style w:type="character" w:customStyle="1" w:styleId="WW8Num19z8">
    <w:name w:val="WW8Num19z8"/>
    <w:rsid w:val="00D65C00"/>
  </w:style>
  <w:style w:type="character" w:customStyle="1" w:styleId="WW8Num20z4">
    <w:name w:val="WW8Num20z4"/>
    <w:rsid w:val="00D65C00"/>
  </w:style>
  <w:style w:type="character" w:customStyle="1" w:styleId="WW8Num20z5">
    <w:name w:val="WW8Num20z5"/>
    <w:rsid w:val="00D65C00"/>
  </w:style>
  <w:style w:type="character" w:customStyle="1" w:styleId="WW8Num20z6">
    <w:name w:val="WW8Num20z6"/>
    <w:rsid w:val="00D65C00"/>
  </w:style>
  <w:style w:type="character" w:customStyle="1" w:styleId="WW8Num20z7">
    <w:name w:val="WW8Num20z7"/>
    <w:rsid w:val="00D65C00"/>
  </w:style>
  <w:style w:type="character" w:customStyle="1" w:styleId="WW8Num20z8">
    <w:name w:val="WW8Num20z8"/>
    <w:rsid w:val="00D65C00"/>
  </w:style>
  <w:style w:type="character" w:customStyle="1" w:styleId="WW-DefaultParagraphFont111111111111">
    <w:name w:val="WW-Default Paragraph Font111111111111"/>
    <w:rsid w:val="00D65C00"/>
  </w:style>
  <w:style w:type="character" w:customStyle="1" w:styleId="WW-DefaultParagraphFont1111111111111">
    <w:name w:val="WW-Default Paragraph Font1111111111111"/>
    <w:rsid w:val="00D65C00"/>
  </w:style>
  <w:style w:type="character" w:customStyle="1" w:styleId="WW8Num21z0">
    <w:name w:val="WW8Num21z0"/>
    <w:rsid w:val="00D65C00"/>
    <w:rPr>
      <w:rFonts w:ascii="Calibri" w:eastAsia="Times New Roman" w:hAnsi="Calibri" w:cs="Calibri"/>
    </w:rPr>
  </w:style>
  <w:style w:type="character" w:customStyle="1" w:styleId="WW8Num21z1">
    <w:name w:val="WW8Num21z1"/>
    <w:rsid w:val="00D65C00"/>
    <w:rPr>
      <w:rFonts w:ascii="Courier New" w:hAnsi="Courier New" w:cs="Courier New"/>
    </w:rPr>
  </w:style>
  <w:style w:type="character" w:customStyle="1" w:styleId="WW8Num21z2">
    <w:name w:val="WW8Num21z2"/>
    <w:rsid w:val="00D65C00"/>
    <w:rPr>
      <w:rFonts w:ascii="Wingdings" w:hAnsi="Wingdings" w:cs="Wingdings"/>
    </w:rPr>
  </w:style>
  <w:style w:type="character" w:customStyle="1" w:styleId="WW8Num21z3">
    <w:name w:val="WW8Num21z3"/>
    <w:rsid w:val="00D65C00"/>
    <w:rPr>
      <w:rFonts w:ascii="Symbol" w:hAnsi="Symbol" w:cs="Symbol"/>
    </w:rPr>
  </w:style>
  <w:style w:type="character" w:customStyle="1" w:styleId="WW8Num22z0">
    <w:name w:val="WW8Num22z0"/>
    <w:rsid w:val="00D65C00"/>
    <w:rPr>
      <w:rFonts w:ascii="Symbol" w:hAnsi="Symbol" w:cs="Symbol"/>
    </w:rPr>
  </w:style>
  <w:style w:type="character" w:customStyle="1" w:styleId="WW8Num22z1">
    <w:name w:val="WW8Num22z1"/>
    <w:rsid w:val="00D65C00"/>
    <w:rPr>
      <w:rFonts w:ascii="Courier New" w:hAnsi="Courier New" w:cs="Courier New"/>
    </w:rPr>
  </w:style>
  <w:style w:type="character" w:customStyle="1" w:styleId="WW8Num22z2">
    <w:name w:val="WW8Num22z2"/>
    <w:rsid w:val="00D65C00"/>
    <w:rPr>
      <w:rFonts w:ascii="Wingdings" w:hAnsi="Wingdings" w:cs="Wingdings"/>
    </w:rPr>
  </w:style>
  <w:style w:type="character" w:customStyle="1" w:styleId="WW8Num23z0">
    <w:name w:val="WW8Num23z0"/>
    <w:rsid w:val="00D65C00"/>
    <w:rPr>
      <w:rFonts w:ascii="Calibri" w:eastAsia="Times New Roman" w:hAnsi="Calibri" w:cs="Calibri"/>
    </w:rPr>
  </w:style>
  <w:style w:type="character" w:customStyle="1" w:styleId="WW8Num23z1">
    <w:name w:val="WW8Num23z1"/>
    <w:rsid w:val="00D65C00"/>
    <w:rPr>
      <w:rFonts w:ascii="Courier New" w:hAnsi="Courier New" w:cs="Courier New"/>
    </w:rPr>
  </w:style>
  <w:style w:type="character" w:customStyle="1" w:styleId="WW8Num23z2">
    <w:name w:val="WW8Num23z2"/>
    <w:rsid w:val="00D65C00"/>
    <w:rPr>
      <w:rFonts w:ascii="Wingdings" w:hAnsi="Wingdings" w:cs="Wingdings"/>
    </w:rPr>
  </w:style>
  <w:style w:type="character" w:customStyle="1" w:styleId="WW8Num23z3">
    <w:name w:val="WW8Num23z3"/>
    <w:rsid w:val="00D65C00"/>
    <w:rPr>
      <w:rFonts w:ascii="Symbol" w:hAnsi="Symbol" w:cs="Symbol"/>
    </w:rPr>
  </w:style>
  <w:style w:type="character" w:customStyle="1" w:styleId="WW8Num24z0">
    <w:name w:val="WW8Num24z0"/>
    <w:rsid w:val="00D65C00"/>
    <w:rPr>
      <w:rFonts w:ascii="Symbol" w:hAnsi="Symbol" w:cs="Symbol"/>
      <w:strike/>
      <w:color w:val="0070C0"/>
      <w:position w:val="0"/>
      <w:sz w:val="24"/>
      <w:vertAlign w:val="baseline"/>
      <w:lang w:val="el-GR"/>
    </w:rPr>
  </w:style>
  <w:style w:type="character" w:customStyle="1" w:styleId="WW8Num24z1">
    <w:name w:val="WW8Num24z1"/>
    <w:rsid w:val="00D65C00"/>
    <w:rPr>
      <w:rFonts w:ascii="Courier New" w:hAnsi="Courier New" w:cs="Courier New"/>
    </w:rPr>
  </w:style>
  <w:style w:type="character" w:customStyle="1" w:styleId="WW8Num24z2">
    <w:name w:val="WW8Num24z2"/>
    <w:rsid w:val="00D65C00"/>
    <w:rPr>
      <w:rFonts w:ascii="Wingdings" w:hAnsi="Wingdings" w:cs="Wingdings"/>
    </w:rPr>
  </w:style>
  <w:style w:type="character" w:customStyle="1" w:styleId="WW8Num25z0">
    <w:name w:val="WW8Num25z0"/>
    <w:rsid w:val="00D65C00"/>
    <w:rPr>
      <w:rFonts w:ascii="Symbol" w:hAnsi="Symbol" w:cs="Symbol"/>
    </w:rPr>
  </w:style>
  <w:style w:type="character" w:customStyle="1" w:styleId="WW8Num25z1">
    <w:name w:val="WW8Num25z1"/>
    <w:rsid w:val="00D65C00"/>
    <w:rPr>
      <w:rFonts w:ascii="Courier New" w:hAnsi="Courier New" w:cs="Courier New"/>
    </w:rPr>
  </w:style>
  <w:style w:type="character" w:customStyle="1" w:styleId="WW8Num25z2">
    <w:name w:val="WW8Num25z2"/>
    <w:rsid w:val="00D65C00"/>
    <w:rPr>
      <w:rFonts w:ascii="Wingdings" w:hAnsi="Wingdings" w:cs="Wingdings"/>
    </w:rPr>
  </w:style>
  <w:style w:type="character" w:customStyle="1" w:styleId="WW8Num26z0">
    <w:name w:val="WW8Num26z0"/>
    <w:rsid w:val="00D65C00"/>
    <w:rPr>
      <w:rFonts w:ascii="Symbol" w:hAnsi="Symbol" w:cs="Symbol"/>
    </w:rPr>
  </w:style>
  <w:style w:type="character" w:customStyle="1" w:styleId="WW8Num26z1">
    <w:name w:val="WW8Num26z1"/>
    <w:rsid w:val="00D65C00"/>
    <w:rPr>
      <w:rFonts w:ascii="Courier New" w:hAnsi="Courier New" w:cs="Courier New"/>
    </w:rPr>
  </w:style>
  <w:style w:type="character" w:customStyle="1" w:styleId="WW8Num26z2">
    <w:name w:val="WW8Num26z2"/>
    <w:rsid w:val="00D65C00"/>
    <w:rPr>
      <w:rFonts w:ascii="Wingdings" w:hAnsi="Wingdings" w:cs="Wingdings"/>
    </w:rPr>
  </w:style>
  <w:style w:type="character" w:customStyle="1" w:styleId="WW8Num27z0">
    <w:name w:val="WW8Num27z0"/>
    <w:rsid w:val="00D65C00"/>
    <w:rPr>
      <w:rFonts w:ascii="Calibri" w:eastAsia="Times New Roman" w:hAnsi="Calibri" w:cs="Calibri"/>
    </w:rPr>
  </w:style>
  <w:style w:type="character" w:customStyle="1" w:styleId="WW8Num27z1">
    <w:name w:val="WW8Num27z1"/>
    <w:rsid w:val="00D65C00"/>
    <w:rPr>
      <w:rFonts w:ascii="Courier New" w:hAnsi="Courier New" w:cs="Courier New"/>
    </w:rPr>
  </w:style>
  <w:style w:type="character" w:customStyle="1" w:styleId="WW8Num27z2">
    <w:name w:val="WW8Num27z2"/>
    <w:rsid w:val="00D65C00"/>
    <w:rPr>
      <w:rFonts w:ascii="Wingdings" w:hAnsi="Wingdings" w:cs="Wingdings"/>
    </w:rPr>
  </w:style>
  <w:style w:type="character" w:customStyle="1" w:styleId="WW8Num27z3">
    <w:name w:val="WW8Num27z3"/>
    <w:rsid w:val="00D65C00"/>
    <w:rPr>
      <w:rFonts w:ascii="Symbol" w:hAnsi="Symbol" w:cs="Symbol"/>
    </w:rPr>
  </w:style>
  <w:style w:type="character" w:customStyle="1" w:styleId="WW8Num28z0">
    <w:name w:val="WW8Num28z0"/>
    <w:rsid w:val="00D65C00"/>
    <w:rPr>
      <w:rFonts w:ascii="Symbol" w:hAnsi="Symbol" w:cs="Symbol"/>
    </w:rPr>
  </w:style>
  <w:style w:type="character" w:customStyle="1" w:styleId="WW8Num28z1">
    <w:name w:val="WW8Num28z1"/>
    <w:rsid w:val="00D65C00"/>
    <w:rPr>
      <w:rFonts w:ascii="Courier New" w:hAnsi="Courier New" w:cs="Courier New"/>
    </w:rPr>
  </w:style>
  <w:style w:type="character" w:customStyle="1" w:styleId="WW8Num28z2">
    <w:name w:val="WW8Num28z2"/>
    <w:rsid w:val="00D65C00"/>
    <w:rPr>
      <w:rFonts w:ascii="Wingdings" w:hAnsi="Wingdings" w:cs="Wingdings"/>
    </w:rPr>
  </w:style>
  <w:style w:type="character" w:customStyle="1" w:styleId="WW8Num29z0">
    <w:name w:val="WW8Num29z0"/>
    <w:rsid w:val="00D65C00"/>
    <w:rPr>
      <w:rFonts w:ascii="Calibri" w:eastAsia="Times New Roman" w:hAnsi="Calibri" w:cs="Calibri"/>
    </w:rPr>
  </w:style>
  <w:style w:type="character" w:customStyle="1" w:styleId="WW8Num29z1">
    <w:name w:val="WW8Num29z1"/>
    <w:rsid w:val="00D65C00"/>
    <w:rPr>
      <w:rFonts w:ascii="Courier New" w:hAnsi="Courier New" w:cs="Courier New"/>
    </w:rPr>
  </w:style>
  <w:style w:type="character" w:customStyle="1" w:styleId="WW8Num29z2">
    <w:name w:val="WW8Num29z2"/>
    <w:rsid w:val="00D65C00"/>
    <w:rPr>
      <w:rFonts w:ascii="Wingdings" w:hAnsi="Wingdings" w:cs="Wingdings"/>
    </w:rPr>
  </w:style>
  <w:style w:type="character" w:customStyle="1" w:styleId="WW8Num29z3">
    <w:name w:val="WW8Num29z3"/>
    <w:rsid w:val="00D65C00"/>
    <w:rPr>
      <w:rFonts w:ascii="Symbol" w:hAnsi="Symbol" w:cs="Symbol"/>
    </w:rPr>
  </w:style>
  <w:style w:type="character" w:customStyle="1" w:styleId="WW8Num30z0">
    <w:name w:val="WW8Num30z0"/>
    <w:rsid w:val="00D65C00"/>
    <w:rPr>
      <w:rFonts w:ascii="Symbol" w:hAnsi="Symbol" w:cs="Symbol"/>
      <w:shd w:val="clear" w:color="auto" w:fill="FFFF00"/>
    </w:rPr>
  </w:style>
  <w:style w:type="character" w:customStyle="1" w:styleId="WW8Num30z1">
    <w:name w:val="WW8Num30z1"/>
    <w:rsid w:val="00D65C00"/>
    <w:rPr>
      <w:rFonts w:ascii="Courier New" w:hAnsi="Courier New" w:cs="Courier New"/>
    </w:rPr>
  </w:style>
  <w:style w:type="character" w:customStyle="1" w:styleId="WW8Num30z2">
    <w:name w:val="WW8Num30z2"/>
    <w:rsid w:val="00D65C00"/>
    <w:rPr>
      <w:rFonts w:ascii="Wingdings" w:hAnsi="Wingdings" w:cs="Wingdings"/>
    </w:rPr>
  </w:style>
  <w:style w:type="character" w:customStyle="1" w:styleId="WW8Num31z0">
    <w:name w:val="WW8Num31z0"/>
    <w:rsid w:val="00D65C00"/>
    <w:rPr>
      <w:rFonts w:cs="Times New Roman"/>
    </w:rPr>
  </w:style>
  <w:style w:type="character" w:customStyle="1" w:styleId="WW8Num32z0">
    <w:name w:val="WW8Num32z0"/>
    <w:rsid w:val="00D65C00"/>
  </w:style>
  <w:style w:type="character" w:customStyle="1" w:styleId="WW8Num32z1">
    <w:name w:val="WW8Num32z1"/>
    <w:rsid w:val="00D65C00"/>
  </w:style>
  <w:style w:type="character" w:customStyle="1" w:styleId="WW8Num32z2">
    <w:name w:val="WW8Num32z2"/>
    <w:rsid w:val="00D65C00"/>
  </w:style>
  <w:style w:type="character" w:customStyle="1" w:styleId="WW8Num32z3">
    <w:name w:val="WW8Num32z3"/>
    <w:rsid w:val="00D65C00"/>
  </w:style>
  <w:style w:type="character" w:customStyle="1" w:styleId="WW8Num32z4">
    <w:name w:val="WW8Num32z4"/>
    <w:rsid w:val="00D65C00"/>
  </w:style>
  <w:style w:type="character" w:customStyle="1" w:styleId="WW8Num32z5">
    <w:name w:val="WW8Num32z5"/>
    <w:rsid w:val="00D65C00"/>
  </w:style>
  <w:style w:type="character" w:customStyle="1" w:styleId="WW8Num32z6">
    <w:name w:val="WW8Num32z6"/>
    <w:rsid w:val="00D65C00"/>
  </w:style>
  <w:style w:type="character" w:customStyle="1" w:styleId="WW8Num32z7">
    <w:name w:val="WW8Num32z7"/>
    <w:rsid w:val="00D65C00"/>
  </w:style>
  <w:style w:type="character" w:customStyle="1" w:styleId="WW8Num32z8">
    <w:name w:val="WW8Num32z8"/>
    <w:rsid w:val="00D65C00"/>
  </w:style>
  <w:style w:type="character" w:customStyle="1" w:styleId="WW8Num33z0">
    <w:name w:val="WW8Num33z0"/>
    <w:rsid w:val="00D65C00"/>
    <w:rPr>
      <w:rFonts w:ascii="Symbol" w:eastAsia="Calibri" w:hAnsi="Symbol" w:cs="Symbol"/>
    </w:rPr>
  </w:style>
  <w:style w:type="character" w:customStyle="1" w:styleId="WW8Num33z1">
    <w:name w:val="WW8Num33z1"/>
    <w:rsid w:val="00D65C00"/>
    <w:rPr>
      <w:rFonts w:ascii="Courier New" w:hAnsi="Courier New" w:cs="Courier New"/>
    </w:rPr>
  </w:style>
  <w:style w:type="character" w:customStyle="1" w:styleId="WW8Num33z2">
    <w:name w:val="WW8Num33z2"/>
    <w:rsid w:val="00D65C00"/>
    <w:rPr>
      <w:rFonts w:ascii="Wingdings" w:hAnsi="Wingdings" w:cs="Wingdings"/>
    </w:rPr>
  </w:style>
  <w:style w:type="character" w:customStyle="1" w:styleId="WW8Num34z0">
    <w:name w:val="WW8Num34z0"/>
    <w:rsid w:val="00D65C00"/>
    <w:rPr>
      <w:rFonts w:ascii="Symbol" w:hAnsi="Symbol" w:cs="Symbol"/>
    </w:rPr>
  </w:style>
  <w:style w:type="character" w:customStyle="1" w:styleId="WW8Num34z1">
    <w:name w:val="WW8Num34z1"/>
    <w:rsid w:val="00D65C00"/>
    <w:rPr>
      <w:rFonts w:ascii="Courier New" w:hAnsi="Courier New" w:cs="Courier New"/>
    </w:rPr>
  </w:style>
  <w:style w:type="character" w:customStyle="1" w:styleId="WW8Num34z2">
    <w:name w:val="WW8Num34z2"/>
    <w:rsid w:val="00D65C00"/>
    <w:rPr>
      <w:rFonts w:ascii="Wingdings" w:hAnsi="Wingdings" w:cs="Wingdings"/>
    </w:rPr>
  </w:style>
  <w:style w:type="character" w:customStyle="1" w:styleId="WW8Num35z0">
    <w:name w:val="WW8Num35z0"/>
    <w:rsid w:val="00D65C00"/>
    <w:rPr>
      <w:rFonts w:ascii="Calibri" w:eastAsia="Times New Roman" w:hAnsi="Calibri" w:cs="Calibri"/>
    </w:rPr>
  </w:style>
  <w:style w:type="character" w:customStyle="1" w:styleId="WW8Num35z1">
    <w:name w:val="WW8Num35z1"/>
    <w:rsid w:val="00D65C00"/>
    <w:rPr>
      <w:rFonts w:ascii="Courier New" w:hAnsi="Courier New" w:cs="Courier New"/>
    </w:rPr>
  </w:style>
  <w:style w:type="character" w:customStyle="1" w:styleId="WW8Num35z2">
    <w:name w:val="WW8Num35z2"/>
    <w:rsid w:val="00D65C00"/>
    <w:rPr>
      <w:rFonts w:ascii="Wingdings" w:hAnsi="Wingdings" w:cs="Wingdings"/>
    </w:rPr>
  </w:style>
  <w:style w:type="character" w:customStyle="1" w:styleId="WW8Num35z3">
    <w:name w:val="WW8Num35z3"/>
    <w:rsid w:val="00D65C00"/>
    <w:rPr>
      <w:rFonts w:ascii="Symbol" w:hAnsi="Symbol" w:cs="Symbol"/>
    </w:rPr>
  </w:style>
  <w:style w:type="character" w:customStyle="1" w:styleId="WW8Num36z0">
    <w:name w:val="WW8Num36z0"/>
    <w:rsid w:val="00D65C00"/>
    <w:rPr>
      <w:lang w:val="el-GR"/>
    </w:rPr>
  </w:style>
  <w:style w:type="character" w:customStyle="1" w:styleId="WW8Num36z1">
    <w:name w:val="WW8Num36z1"/>
    <w:rsid w:val="00D65C00"/>
  </w:style>
  <w:style w:type="character" w:customStyle="1" w:styleId="WW8Num36z2">
    <w:name w:val="WW8Num36z2"/>
    <w:rsid w:val="00D65C00"/>
  </w:style>
  <w:style w:type="character" w:customStyle="1" w:styleId="WW8Num36z3">
    <w:name w:val="WW8Num36z3"/>
    <w:rsid w:val="00D65C00"/>
  </w:style>
  <w:style w:type="character" w:customStyle="1" w:styleId="WW8Num36z4">
    <w:name w:val="WW8Num36z4"/>
    <w:rsid w:val="00D65C00"/>
  </w:style>
  <w:style w:type="character" w:customStyle="1" w:styleId="WW8Num36z5">
    <w:name w:val="WW8Num36z5"/>
    <w:rsid w:val="00D65C00"/>
  </w:style>
  <w:style w:type="character" w:customStyle="1" w:styleId="WW8Num36z6">
    <w:name w:val="WW8Num36z6"/>
    <w:rsid w:val="00D65C00"/>
  </w:style>
  <w:style w:type="character" w:customStyle="1" w:styleId="WW8Num36z7">
    <w:name w:val="WW8Num36z7"/>
    <w:rsid w:val="00D65C00"/>
  </w:style>
  <w:style w:type="character" w:customStyle="1" w:styleId="WW8Num36z8">
    <w:name w:val="WW8Num36z8"/>
    <w:rsid w:val="00D65C00"/>
  </w:style>
  <w:style w:type="character" w:customStyle="1" w:styleId="WW8Num37z0">
    <w:name w:val="WW8Num37z0"/>
    <w:rsid w:val="00D65C00"/>
    <w:rPr>
      <w:rFonts w:ascii="Calibri" w:eastAsia="Times New Roman" w:hAnsi="Calibri" w:cs="Calibri"/>
    </w:rPr>
  </w:style>
  <w:style w:type="character" w:customStyle="1" w:styleId="WW8Num37z1">
    <w:name w:val="WW8Num37z1"/>
    <w:rsid w:val="00D65C00"/>
    <w:rPr>
      <w:rFonts w:ascii="Courier New" w:hAnsi="Courier New" w:cs="Courier New"/>
    </w:rPr>
  </w:style>
  <w:style w:type="character" w:customStyle="1" w:styleId="WW8Num37z2">
    <w:name w:val="WW8Num37z2"/>
    <w:rsid w:val="00D65C00"/>
    <w:rPr>
      <w:rFonts w:ascii="Wingdings" w:hAnsi="Wingdings" w:cs="Wingdings"/>
    </w:rPr>
  </w:style>
  <w:style w:type="character" w:customStyle="1" w:styleId="WW8Num37z3">
    <w:name w:val="WW8Num37z3"/>
    <w:rsid w:val="00D65C00"/>
    <w:rPr>
      <w:rFonts w:ascii="Symbol" w:hAnsi="Symbol" w:cs="Symbol"/>
    </w:rPr>
  </w:style>
  <w:style w:type="character" w:customStyle="1" w:styleId="WW8Num38z0">
    <w:name w:val="WW8Num38z0"/>
    <w:rsid w:val="00D65C00"/>
  </w:style>
  <w:style w:type="character" w:customStyle="1" w:styleId="WW8Num38z1">
    <w:name w:val="WW8Num38z1"/>
    <w:rsid w:val="00D65C00"/>
  </w:style>
  <w:style w:type="character" w:customStyle="1" w:styleId="WW8Num38z2">
    <w:name w:val="WW8Num38z2"/>
    <w:rsid w:val="00D65C00"/>
  </w:style>
  <w:style w:type="character" w:customStyle="1" w:styleId="WW8Num38z3">
    <w:name w:val="WW8Num38z3"/>
    <w:rsid w:val="00D65C00"/>
  </w:style>
  <w:style w:type="character" w:customStyle="1" w:styleId="WW8Num38z4">
    <w:name w:val="WW8Num38z4"/>
    <w:rsid w:val="00D65C00"/>
  </w:style>
  <w:style w:type="character" w:customStyle="1" w:styleId="WW8Num38z5">
    <w:name w:val="WW8Num38z5"/>
    <w:rsid w:val="00D65C00"/>
  </w:style>
  <w:style w:type="character" w:customStyle="1" w:styleId="WW8Num38z6">
    <w:name w:val="WW8Num38z6"/>
    <w:rsid w:val="00D65C00"/>
  </w:style>
  <w:style w:type="character" w:customStyle="1" w:styleId="WW8Num38z7">
    <w:name w:val="WW8Num38z7"/>
    <w:rsid w:val="00D65C00"/>
  </w:style>
  <w:style w:type="character" w:customStyle="1" w:styleId="WW8Num38z8">
    <w:name w:val="WW8Num38z8"/>
    <w:rsid w:val="00D65C00"/>
  </w:style>
  <w:style w:type="character" w:customStyle="1" w:styleId="WW-DefaultParagraphFont11111111111111">
    <w:name w:val="WW-Default Paragraph Font11111111111111"/>
    <w:rsid w:val="00D65C00"/>
  </w:style>
  <w:style w:type="character" w:customStyle="1" w:styleId="WW8Num4z1">
    <w:name w:val="WW8Num4z1"/>
    <w:rsid w:val="00D65C00"/>
    <w:rPr>
      <w:rFonts w:cs="Times New Roman"/>
    </w:rPr>
  </w:style>
  <w:style w:type="character" w:customStyle="1" w:styleId="WW8Num5z1">
    <w:name w:val="WW8Num5z1"/>
    <w:rsid w:val="00D65C00"/>
    <w:rPr>
      <w:rFonts w:cs="Times New Roman"/>
    </w:rPr>
  </w:style>
  <w:style w:type="character" w:customStyle="1" w:styleId="WW8Num6z1">
    <w:name w:val="WW8Num6z1"/>
    <w:rsid w:val="00D65C0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D65C00"/>
  </w:style>
  <w:style w:type="character" w:customStyle="1" w:styleId="WW8Num29z5">
    <w:name w:val="WW8Num29z5"/>
    <w:rsid w:val="00D65C00"/>
  </w:style>
  <w:style w:type="character" w:customStyle="1" w:styleId="WW8Num29z6">
    <w:name w:val="WW8Num29z6"/>
    <w:rsid w:val="00D65C00"/>
  </w:style>
  <w:style w:type="character" w:customStyle="1" w:styleId="WW8Num29z7">
    <w:name w:val="WW8Num29z7"/>
    <w:rsid w:val="00D65C00"/>
  </w:style>
  <w:style w:type="character" w:customStyle="1" w:styleId="WW8Num29z8">
    <w:name w:val="WW8Num29z8"/>
    <w:rsid w:val="00D65C00"/>
  </w:style>
  <w:style w:type="character" w:customStyle="1" w:styleId="WW8Num30z3">
    <w:name w:val="WW8Num30z3"/>
    <w:rsid w:val="00D65C00"/>
    <w:rPr>
      <w:rFonts w:ascii="Symbol" w:hAnsi="Symbol" w:cs="Symbol"/>
    </w:rPr>
  </w:style>
  <w:style w:type="character" w:customStyle="1" w:styleId="WW8Num31z1">
    <w:name w:val="WW8Num31z1"/>
    <w:rsid w:val="00D65C00"/>
  </w:style>
  <w:style w:type="character" w:customStyle="1" w:styleId="WW8Num31z2">
    <w:name w:val="WW8Num31z2"/>
    <w:rsid w:val="00D65C00"/>
  </w:style>
  <w:style w:type="character" w:customStyle="1" w:styleId="WW8Num31z3">
    <w:name w:val="WW8Num31z3"/>
    <w:rsid w:val="00D65C00"/>
  </w:style>
  <w:style w:type="character" w:customStyle="1" w:styleId="WW8Num31z4">
    <w:name w:val="WW8Num31z4"/>
    <w:rsid w:val="00D65C00"/>
  </w:style>
  <w:style w:type="character" w:customStyle="1" w:styleId="WW8Num31z5">
    <w:name w:val="WW8Num31z5"/>
    <w:rsid w:val="00D65C00"/>
  </w:style>
  <w:style w:type="character" w:customStyle="1" w:styleId="WW8Num31z6">
    <w:name w:val="WW8Num31z6"/>
    <w:rsid w:val="00D65C00"/>
  </w:style>
  <w:style w:type="character" w:customStyle="1" w:styleId="WW8Num31z7">
    <w:name w:val="WW8Num31z7"/>
    <w:rsid w:val="00D65C00"/>
  </w:style>
  <w:style w:type="character" w:customStyle="1" w:styleId="WW8Num31z8">
    <w:name w:val="WW8Num31z8"/>
    <w:rsid w:val="00D65C00"/>
  </w:style>
  <w:style w:type="character" w:customStyle="1" w:styleId="WW8Num39z0">
    <w:name w:val="WW8Num39z0"/>
    <w:rsid w:val="00D65C00"/>
    <w:rPr>
      <w:rFonts w:ascii="Calibri" w:eastAsia="Times New Roman" w:hAnsi="Calibri" w:cs="Calibri"/>
    </w:rPr>
  </w:style>
  <w:style w:type="character" w:customStyle="1" w:styleId="WW8Num39z1">
    <w:name w:val="WW8Num39z1"/>
    <w:rsid w:val="00D65C00"/>
    <w:rPr>
      <w:rFonts w:ascii="Courier New" w:hAnsi="Courier New" w:cs="Courier New"/>
    </w:rPr>
  </w:style>
  <w:style w:type="character" w:customStyle="1" w:styleId="WW8Num39z2">
    <w:name w:val="WW8Num39z2"/>
    <w:rsid w:val="00D65C00"/>
    <w:rPr>
      <w:rFonts w:ascii="Wingdings" w:hAnsi="Wingdings" w:cs="Wingdings"/>
    </w:rPr>
  </w:style>
  <w:style w:type="character" w:customStyle="1" w:styleId="WW8Num39z3">
    <w:name w:val="WW8Num39z3"/>
    <w:rsid w:val="00D65C00"/>
    <w:rPr>
      <w:rFonts w:ascii="Symbol" w:hAnsi="Symbol" w:cs="Symbol"/>
    </w:rPr>
  </w:style>
  <w:style w:type="character" w:customStyle="1" w:styleId="WW8Num40z0">
    <w:name w:val="WW8Num40z0"/>
    <w:rsid w:val="00D65C00"/>
    <w:rPr>
      <w:rFonts w:ascii="Symbol" w:hAnsi="Symbol" w:cs="Symbol"/>
    </w:rPr>
  </w:style>
  <w:style w:type="character" w:customStyle="1" w:styleId="WW8Num40z1">
    <w:name w:val="WW8Num40z1"/>
    <w:rsid w:val="00D65C00"/>
    <w:rPr>
      <w:rFonts w:ascii="Courier New" w:hAnsi="Courier New" w:cs="Courier New"/>
    </w:rPr>
  </w:style>
  <w:style w:type="character" w:customStyle="1" w:styleId="WW8Num40z2">
    <w:name w:val="WW8Num40z2"/>
    <w:rsid w:val="00D65C00"/>
    <w:rPr>
      <w:rFonts w:ascii="Wingdings" w:hAnsi="Wingdings" w:cs="Wingdings"/>
    </w:rPr>
  </w:style>
  <w:style w:type="character" w:customStyle="1" w:styleId="WW8Num41z0">
    <w:name w:val="WW8Num41z0"/>
    <w:rsid w:val="00D65C00"/>
    <w:rPr>
      <w:rFonts w:ascii="Arial" w:hAnsi="Arial" w:cs="Times New Roman"/>
      <w:b/>
      <w:i w:val="0"/>
      <w:sz w:val="20"/>
      <w:szCs w:val="20"/>
    </w:rPr>
  </w:style>
  <w:style w:type="character" w:customStyle="1" w:styleId="WW8Num41z1">
    <w:name w:val="WW8Num41z1"/>
    <w:rsid w:val="00D65C00"/>
    <w:rPr>
      <w:rFonts w:cs="Times New Roman"/>
    </w:rPr>
  </w:style>
  <w:style w:type="character" w:customStyle="1" w:styleId="WW8Num41z2">
    <w:name w:val="WW8Num41z2"/>
    <w:rsid w:val="00D65C00"/>
    <w:rPr>
      <w:rFonts w:ascii="Arial" w:hAnsi="Arial" w:cs="Times New Roman"/>
      <w:b w:val="0"/>
      <w:i w:val="0"/>
    </w:rPr>
  </w:style>
  <w:style w:type="character" w:customStyle="1" w:styleId="WW8Num41z3">
    <w:name w:val="WW8Num41z3"/>
    <w:rsid w:val="00D65C00"/>
    <w:rPr>
      <w:rFonts w:ascii="Arial" w:hAnsi="Arial" w:cs="Times New Roman"/>
      <w:b w:val="0"/>
      <w:i w:val="0"/>
      <w:sz w:val="20"/>
      <w:szCs w:val="20"/>
    </w:rPr>
  </w:style>
  <w:style w:type="character" w:customStyle="1" w:styleId="DefaultParagraphFont1">
    <w:name w:val="Default Paragraph Font1"/>
    <w:rsid w:val="00D65C00"/>
  </w:style>
  <w:style w:type="character" w:customStyle="1" w:styleId="Heading1Char">
    <w:name w:val="Heading 1 Char"/>
    <w:rsid w:val="00D65C00"/>
    <w:rPr>
      <w:rFonts w:ascii="Arial" w:hAnsi="Arial" w:cs="Arial"/>
      <w:b/>
      <w:bCs/>
      <w:color w:val="333399"/>
      <w:sz w:val="28"/>
      <w:szCs w:val="32"/>
      <w:lang w:val="en-US"/>
    </w:rPr>
  </w:style>
  <w:style w:type="character" w:customStyle="1" w:styleId="Heading2Char">
    <w:name w:val="Heading 2 Char"/>
    <w:rsid w:val="00D65C00"/>
    <w:rPr>
      <w:rFonts w:ascii="Arial" w:hAnsi="Arial" w:cs="Arial"/>
      <w:b/>
      <w:color w:val="002060"/>
      <w:sz w:val="24"/>
      <w:szCs w:val="22"/>
      <w:lang w:val="en-GB"/>
    </w:rPr>
  </w:style>
  <w:style w:type="character" w:customStyle="1" w:styleId="Heading5Char">
    <w:name w:val="Heading 5 Char"/>
    <w:rsid w:val="00D65C00"/>
    <w:rPr>
      <w:rFonts w:ascii="Calibri" w:eastAsia="Times New Roman" w:hAnsi="Calibri" w:cs="Times New Roman"/>
      <w:b/>
      <w:bCs/>
      <w:i/>
      <w:iCs/>
      <w:sz w:val="26"/>
      <w:szCs w:val="26"/>
      <w:lang w:val="en-GB"/>
    </w:rPr>
  </w:style>
  <w:style w:type="character" w:customStyle="1" w:styleId="DateChar">
    <w:name w:val="Date Char"/>
    <w:rsid w:val="00D65C00"/>
    <w:rPr>
      <w:sz w:val="24"/>
      <w:szCs w:val="24"/>
      <w:lang w:val="en-GB"/>
    </w:rPr>
  </w:style>
  <w:style w:type="character" w:customStyle="1" w:styleId="FooterChar">
    <w:name w:val="Footer Char"/>
    <w:rsid w:val="00D65C00"/>
    <w:rPr>
      <w:rFonts w:eastAsia="MS Mincho" w:cs="Times New Roman"/>
      <w:sz w:val="24"/>
      <w:szCs w:val="24"/>
      <w:lang w:val="en-US" w:eastAsia="ja-JP"/>
    </w:rPr>
  </w:style>
  <w:style w:type="character" w:customStyle="1" w:styleId="CommentReference">
    <w:name w:val="Comment Reference"/>
    <w:rsid w:val="00D65C00"/>
    <w:rPr>
      <w:sz w:val="16"/>
    </w:rPr>
  </w:style>
  <w:style w:type="character" w:styleId="-">
    <w:name w:val="Hyperlink"/>
    <w:uiPriority w:val="99"/>
    <w:rsid w:val="00D65C00"/>
    <w:rPr>
      <w:color w:val="0000FF"/>
      <w:u w:val="single"/>
    </w:rPr>
  </w:style>
  <w:style w:type="character" w:customStyle="1" w:styleId="HeaderChar">
    <w:name w:val="Header Char"/>
    <w:rsid w:val="00D65C00"/>
    <w:rPr>
      <w:rFonts w:cs="Times New Roman"/>
      <w:sz w:val="24"/>
      <w:szCs w:val="24"/>
      <w:lang w:val="en-GB"/>
    </w:rPr>
  </w:style>
  <w:style w:type="character" w:styleId="a3">
    <w:name w:val="page number"/>
    <w:rsid w:val="00D65C00"/>
    <w:rPr>
      <w:rFonts w:cs="Times New Roman"/>
    </w:rPr>
  </w:style>
  <w:style w:type="character" w:customStyle="1" w:styleId="BalloonTextChar">
    <w:name w:val="Balloon Text Char"/>
    <w:rsid w:val="00D65C00"/>
    <w:rPr>
      <w:rFonts w:ascii="Tahoma" w:hAnsi="Tahoma" w:cs="Tahoma"/>
      <w:sz w:val="16"/>
      <w:szCs w:val="16"/>
      <w:lang w:val="en-GB"/>
    </w:rPr>
  </w:style>
  <w:style w:type="character" w:customStyle="1" w:styleId="CommentTextChar">
    <w:name w:val="Comment Text Char"/>
    <w:rsid w:val="00D65C00"/>
    <w:rPr>
      <w:rFonts w:cs="Times New Roman"/>
      <w:lang w:val="en-GB"/>
    </w:rPr>
  </w:style>
  <w:style w:type="character" w:customStyle="1" w:styleId="CommentSubjectChar">
    <w:name w:val="Comment Subject Char"/>
    <w:rsid w:val="00D65C00"/>
    <w:rPr>
      <w:rFonts w:cs="Times New Roman"/>
      <w:b/>
      <w:bCs/>
      <w:lang w:val="en-GB"/>
    </w:rPr>
  </w:style>
  <w:style w:type="character" w:customStyle="1" w:styleId="BodyTextChar">
    <w:name w:val="Body Text Char"/>
    <w:rsid w:val="00D65C00"/>
    <w:rPr>
      <w:rFonts w:cs="Times New Roman"/>
      <w:sz w:val="24"/>
      <w:szCs w:val="24"/>
      <w:lang w:val="en-GB"/>
    </w:rPr>
  </w:style>
  <w:style w:type="character" w:customStyle="1" w:styleId="PlaceholderText">
    <w:name w:val="Placeholder Text"/>
    <w:rsid w:val="00D65C00"/>
    <w:rPr>
      <w:rFonts w:cs="Times New Roman"/>
      <w:color w:val="808080"/>
    </w:rPr>
  </w:style>
  <w:style w:type="character" w:customStyle="1" w:styleId="a4">
    <w:name w:val="Χαρακτήρες υποσημείωσης"/>
    <w:rsid w:val="00D65C00"/>
    <w:rPr>
      <w:rFonts w:cs="Times New Roman"/>
      <w:vertAlign w:val="superscript"/>
    </w:rPr>
  </w:style>
  <w:style w:type="character" w:customStyle="1" w:styleId="FootnoteTextChar">
    <w:name w:val="Footnote Text Char"/>
    <w:rsid w:val="00D65C00"/>
    <w:rPr>
      <w:rFonts w:ascii="Calibri" w:hAnsi="Calibri" w:cs="Times New Roman"/>
      <w:lang/>
    </w:rPr>
  </w:style>
  <w:style w:type="character" w:customStyle="1" w:styleId="Heading3Char">
    <w:name w:val="Heading 3 Char"/>
    <w:rsid w:val="00D65C00"/>
    <w:rPr>
      <w:rFonts w:ascii="Arial" w:hAnsi="Arial" w:cs="Arial"/>
      <w:b/>
      <w:bCs/>
      <w:sz w:val="22"/>
      <w:szCs w:val="26"/>
      <w:lang w:val="en-GB"/>
    </w:rPr>
  </w:style>
  <w:style w:type="character" w:customStyle="1" w:styleId="Heading4Char">
    <w:name w:val="Heading 4 Char"/>
    <w:rsid w:val="00D65C00"/>
    <w:rPr>
      <w:rFonts w:ascii="Arial" w:eastAsia="Times New Roman" w:hAnsi="Arial" w:cs="Times New Roman"/>
      <w:b/>
      <w:bCs/>
      <w:sz w:val="22"/>
      <w:szCs w:val="28"/>
      <w:lang w:val="en-GB"/>
    </w:rPr>
  </w:style>
  <w:style w:type="character" w:customStyle="1" w:styleId="DocTitleChar">
    <w:name w:val="Doc Title Char"/>
    <w:basedOn w:val="Heading1Char"/>
    <w:rsid w:val="00D65C00"/>
  </w:style>
  <w:style w:type="character" w:customStyle="1" w:styleId="Style1Char">
    <w:name w:val="Style1 Char"/>
    <w:rsid w:val="00D65C00"/>
    <w:rPr>
      <w:rFonts w:ascii="Calibri" w:hAnsi="Calibri" w:cs="Calibri"/>
      <w:b/>
      <w:bCs/>
      <w:color w:val="333399"/>
      <w:sz w:val="40"/>
      <w:szCs w:val="40"/>
      <w:lang w:val="en-US"/>
    </w:rPr>
  </w:style>
  <w:style w:type="character" w:customStyle="1" w:styleId="ContentsChar">
    <w:name w:val="Contents Char"/>
    <w:rsid w:val="00D65C00"/>
    <w:rPr>
      <w:rFonts w:ascii="Calibri" w:hAnsi="Calibri" w:cs="Calibri"/>
      <w:b/>
      <w:bCs/>
      <w:color w:val="333399"/>
      <w:sz w:val="28"/>
      <w:szCs w:val="32"/>
      <w:lang w:val="en-US"/>
    </w:rPr>
  </w:style>
  <w:style w:type="character" w:customStyle="1" w:styleId="EndnoteTextChar">
    <w:name w:val="Endnote Text Char"/>
    <w:rsid w:val="00D65C00"/>
    <w:rPr>
      <w:rFonts w:ascii="Calibri" w:hAnsi="Calibri" w:cs="Calibri"/>
      <w:lang w:val="en-GB"/>
    </w:rPr>
  </w:style>
  <w:style w:type="character" w:customStyle="1" w:styleId="a5">
    <w:name w:val="Χαρακτήρες σημείωσης τέλους"/>
    <w:rsid w:val="00D65C00"/>
    <w:rPr>
      <w:vertAlign w:val="superscript"/>
    </w:rPr>
  </w:style>
  <w:style w:type="character" w:customStyle="1" w:styleId="FootnoteReference2">
    <w:name w:val="Footnote Reference2"/>
    <w:rsid w:val="00D65C00"/>
    <w:rPr>
      <w:vertAlign w:val="superscript"/>
    </w:rPr>
  </w:style>
  <w:style w:type="character" w:customStyle="1" w:styleId="EndnoteReference1">
    <w:name w:val="Endnote Reference1"/>
    <w:rsid w:val="00D65C00"/>
    <w:rPr>
      <w:vertAlign w:val="superscript"/>
    </w:rPr>
  </w:style>
  <w:style w:type="character" w:customStyle="1" w:styleId="a6">
    <w:name w:val="Κουκκίδες"/>
    <w:rsid w:val="00D65C00"/>
    <w:rPr>
      <w:rFonts w:ascii="OpenSymbol" w:eastAsia="OpenSymbol" w:hAnsi="OpenSymbol" w:cs="OpenSymbol"/>
    </w:rPr>
  </w:style>
  <w:style w:type="character" w:styleId="a7">
    <w:name w:val="Strong"/>
    <w:qFormat/>
    <w:rsid w:val="00D65C00"/>
    <w:rPr>
      <w:b/>
      <w:bCs/>
    </w:rPr>
  </w:style>
  <w:style w:type="character" w:customStyle="1" w:styleId="10">
    <w:name w:val="Προεπιλεγμένη γραμματοσειρά1"/>
    <w:rsid w:val="00D65C00"/>
  </w:style>
  <w:style w:type="character" w:customStyle="1" w:styleId="a8">
    <w:name w:val="Σύμβολο υποσημείωσης"/>
    <w:rsid w:val="00D65C00"/>
    <w:rPr>
      <w:vertAlign w:val="superscript"/>
    </w:rPr>
  </w:style>
  <w:style w:type="character" w:styleId="a9">
    <w:name w:val="Emphasis"/>
    <w:qFormat/>
    <w:rsid w:val="00D65C00"/>
    <w:rPr>
      <w:i/>
      <w:iCs/>
    </w:rPr>
  </w:style>
  <w:style w:type="character" w:customStyle="1" w:styleId="aa">
    <w:name w:val="Χαρακτήρες αρίθμησης"/>
    <w:rsid w:val="00D65C00"/>
  </w:style>
  <w:style w:type="character" w:customStyle="1" w:styleId="normalwithoutspacingChar">
    <w:name w:val="normal_without_spacing Char"/>
    <w:rsid w:val="00D65C00"/>
    <w:rPr>
      <w:rFonts w:ascii="Calibri" w:hAnsi="Calibri" w:cs="Calibri"/>
      <w:sz w:val="22"/>
      <w:szCs w:val="24"/>
    </w:rPr>
  </w:style>
  <w:style w:type="character" w:customStyle="1" w:styleId="FootnoteTextChar1">
    <w:name w:val="Footnote Text Char1"/>
    <w:rsid w:val="00D65C00"/>
    <w:rPr>
      <w:rFonts w:ascii="Calibri" w:hAnsi="Calibri" w:cs="Calibri"/>
      <w:lang w:val="en-IE" w:eastAsia="zh-CN"/>
    </w:rPr>
  </w:style>
  <w:style w:type="character" w:customStyle="1" w:styleId="foothangingChar">
    <w:name w:val="foot_hanging Char"/>
    <w:rsid w:val="00D65C00"/>
    <w:rPr>
      <w:rFonts w:ascii="Calibri" w:hAnsi="Calibri" w:cs="Calibri"/>
      <w:sz w:val="18"/>
      <w:szCs w:val="18"/>
      <w:lang w:val="en-IE" w:eastAsia="zh-CN"/>
    </w:rPr>
  </w:style>
  <w:style w:type="character" w:customStyle="1" w:styleId="HTMLPreformattedChar">
    <w:name w:val="HTML Preformatted Char"/>
    <w:rsid w:val="00D65C00"/>
    <w:rPr>
      <w:rFonts w:ascii="Courier New" w:hAnsi="Courier New" w:cs="Courier New"/>
    </w:rPr>
  </w:style>
  <w:style w:type="character" w:customStyle="1" w:styleId="apple-converted-space">
    <w:name w:val="apple-converted-space"/>
    <w:basedOn w:val="WW-DefaultParagraphFont11111111111111"/>
    <w:rsid w:val="00D65C00"/>
  </w:style>
  <w:style w:type="character" w:customStyle="1" w:styleId="BodyTextIndent3Char">
    <w:name w:val="Body Text Indent 3 Char"/>
    <w:rsid w:val="00D65C00"/>
    <w:rPr>
      <w:rFonts w:ascii="Calibri" w:hAnsi="Calibri" w:cs="Calibri"/>
      <w:sz w:val="16"/>
      <w:szCs w:val="16"/>
      <w:lang w:val="en-GB"/>
    </w:rPr>
  </w:style>
  <w:style w:type="character" w:customStyle="1" w:styleId="WW-FootnoteReference">
    <w:name w:val="WW-Footnote Reference"/>
    <w:rsid w:val="00D65C00"/>
    <w:rPr>
      <w:vertAlign w:val="superscript"/>
    </w:rPr>
  </w:style>
  <w:style w:type="character" w:customStyle="1" w:styleId="WW-EndnoteReference">
    <w:name w:val="WW-Endnote Reference"/>
    <w:rsid w:val="00D65C00"/>
    <w:rPr>
      <w:vertAlign w:val="superscript"/>
    </w:rPr>
  </w:style>
  <w:style w:type="character" w:customStyle="1" w:styleId="FootnoteReference1">
    <w:name w:val="Footnote Reference1"/>
    <w:rsid w:val="00D65C00"/>
    <w:rPr>
      <w:vertAlign w:val="superscript"/>
    </w:rPr>
  </w:style>
  <w:style w:type="character" w:customStyle="1" w:styleId="FootnoteTextChar2">
    <w:name w:val="Footnote Text Char2"/>
    <w:rsid w:val="00D65C00"/>
    <w:rPr>
      <w:rFonts w:ascii="Calibri" w:hAnsi="Calibri" w:cs="Calibri"/>
      <w:sz w:val="18"/>
      <w:lang w:val="en-IE" w:eastAsia="zh-CN"/>
    </w:rPr>
  </w:style>
  <w:style w:type="character" w:customStyle="1" w:styleId="foothangingChar1">
    <w:name w:val="foot_hanging Char1"/>
    <w:rsid w:val="00D65C00"/>
    <w:rPr>
      <w:rFonts w:ascii="Calibri" w:hAnsi="Calibri" w:cs="Calibri"/>
      <w:sz w:val="18"/>
      <w:szCs w:val="18"/>
      <w:lang w:val="en-IE" w:eastAsia="zh-CN"/>
    </w:rPr>
  </w:style>
  <w:style w:type="character" w:customStyle="1" w:styleId="footersChar">
    <w:name w:val="footers Char"/>
    <w:basedOn w:val="foothangingChar1"/>
    <w:rsid w:val="00D65C00"/>
  </w:style>
  <w:style w:type="character" w:customStyle="1" w:styleId="CommentTextChar1">
    <w:name w:val="Comment Text Char1"/>
    <w:rsid w:val="00D65C00"/>
    <w:rPr>
      <w:rFonts w:ascii="Calibri" w:hAnsi="Calibri" w:cs="Calibri"/>
      <w:lang w:val="en-GB" w:eastAsia="zh-CN"/>
    </w:rPr>
  </w:style>
  <w:style w:type="character" w:customStyle="1" w:styleId="HTMLPreformattedChar1">
    <w:name w:val="HTML Preformatted Char1"/>
    <w:rsid w:val="00D65C00"/>
    <w:rPr>
      <w:rFonts w:ascii="Courier New" w:hAnsi="Courier New" w:cs="Courier New"/>
      <w:lang w:eastAsia="zh-CN"/>
    </w:rPr>
  </w:style>
  <w:style w:type="character" w:customStyle="1" w:styleId="BodyText3Char">
    <w:name w:val="Body Text 3 Char"/>
    <w:rsid w:val="00D65C00"/>
    <w:rPr>
      <w:rFonts w:ascii="Calibri" w:hAnsi="Calibri" w:cs="Calibri"/>
      <w:sz w:val="16"/>
      <w:szCs w:val="16"/>
      <w:lang w:val="en-GB" w:eastAsia="zh-CN"/>
    </w:rPr>
  </w:style>
  <w:style w:type="character" w:customStyle="1" w:styleId="WW-FootnoteReference1">
    <w:name w:val="WW-Footnote Reference1"/>
    <w:rsid w:val="00D65C00"/>
    <w:rPr>
      <w:vertAlign w:val="superscript"/>
    </w:rPr>
  </w:style>
  <w:style w:type="character" w:customStyle="1" w:styleId="WW-EndnoteReference1">
    <w:name w:val="WW-Endnote Reference1"/>
    <w:rsid w:val="00D65C00"/>
    <w:rPr>
      <w:vertAlign w:val="superscript"/>
    </w:rPr>
  </w:style>
  <w:style w:type="character" w:customStyle="1" w:styleId="WW-FootnoteReference2">
    <w:name w:val="WW-Footnote Reference2"/>
    <w:rsid w:val="00D65C00"/>
    <w:rPr>
      <w:vertAlign w:val="superscript"/>
    </w:rPr>
  </w:style>
  <w:style w:type="character" w:customStyle="1" w:styleId="WW-EndnoteReference2">
    <w:name w:val="WW-Endnote Reference2"/>
    <w:rsid w:val="00D65C00"/>
    <w:rPr>
      <w:vertAlign w:val="superscript"/>
    </w:rPr>
  </w:style>
  <w:style w:type="character" w:customStyle="1" w:styleId="FootnoteTextChar3">
    <w:name w:val="Footnote Text Char3"/>
    <w:rsid w:val="00D65C00"/>
    <w:rPr>
      <w:rFonts w:ascii="Calibri" w:hAnsi="Calibri" w:cs="Calibri"/>
      <w:sz w:val="18"/>
      <w:lang w:val="en-IE" w:eastAsia="zh-CN"/>
    </w:rPr>
  </w:style>
  <w:style w:type="character" w:customStyle="1" w:styleId="foothangingChar2">
    <w:name w:val="foot_hanging Char2"/>
    <w:rsid w:val="00D65C00"/>
    <w:rPr>
      <w:rFonts w:ascii="Calibri" w:hAnsi="Calibri" w:cs="Calibri"/>
      <w:sz w:val="18"/>
      <w:szCs w:val="18"/>
      <w:lang w:val="en-IE" w:eastAsia="zh-CN"/>
    </w:rPr>
  </w:style>
  <w:style w:type="character" w:customStyle="1" w:styleId="footersChar1">
    <w:name w:val="footers Char1"/>
    <w:basedOn w:val="foothangingChar2"/>
    <w:rsid w:val="00D65C00"/>
  </w:style>
  <w:style w:type="character" w:customStyle="1" w:styleId="foootChar">
    <w:name w:val="fooot Char"/>
    <w:basedOn w:val="footersChar1"/>
    <w:rsid w:val="00D65C00"/>
  </w:style>
  <w:style w:type="character" w:customStyle="1" w:styleId="11">
    <w:name w:val="Παραπομπή υποσημείωσης1"/>
    <w:rsid w:val="00D65C00"/>
    <w:rPr>
      <w:vertAlign w:val="superscript"/>
    </w:rPr>
  </w:style>
  <w:style w:type="character" w:customStyle="1" w:styleId="12">
    <w:name w:val="Παραπομπή σημείωσης τέλους1"/>
    <w:rsid w:val="00D65C00"/>
    <w:rPr>
      <w:vertAlign w:val="superscript"/>
    </w:rPr>
  </w:style>
  <w:style w:type="character" w:customStyle="1" w:styleId="Char">
    <w:name w:val="Κείμενο πλαισίου Char"/>
    <w:rsid w:val="00D65C00"/>
    <w:rPr>
      <w:rFonts w:ascii="Tahoma" w:hAnsi="Tahoma" w:cs="Tahoma"/>
      <w:sz w:val="16"/>
      <w:szCs w:val="16"/>
      <w:lang w:val="en-GB"/>
    </w:rPr>
  </w:style>
  <w:style w:type="character" w:customStyle="1" w:styleId="13">
    <w:name w:val="Παραπομπή σχολίου1"/>
    <w:rsid w:val="00D65C00"/>
    <w:rPr>
      <w:sz w:val="16"/>
      <w:szCs w:val="16"/>
    </w:rPr>
  </w:style>
  <w:style w:type="character" w:customStyle="1" w:styleId="Char0">
    <w:name w:val="Κείμενο σχολίου Char"/>
    <w:rsid w:val="00D65C00"/>
    <w:rPr>
      <w:rFonts w:ascii="Calibri" w:hAnsi="Calibri" w:cs="Calibri"/>
      <w:lang w:val="en-GB"/>
    </w:rPr>
  </w:style>
  <w:style w:type="character" w:customStyle="1" w:styleId="Char1">
    <w:name w:val="Θέμα σχολίου Char"/>
    <w:rsid w:val="00D65C00"/>
    <w:rPr>
      <w:rFonts w:ascii="Calibri" w:hAnsi="Calibri" w:cs="Calibri"/>
      <w:b/>
      <w:bCs/>
      <w:lang w:val="en-GB"/>
    </w:rPr>
  </w:style>
  <w:style w:type="character" w:customStyle="1" w:styleId="-HTMLChar">
    <w:name w:val="Προ-διαμορφωμένο HTML Char"/>
    <w:rsid w:val="00D65C00"/>
    <w:rPr>
      <w:rFonts w:ascii="Courier New" w:eastAsia="Times New Roman" w:hAnsi="Courier New" w:cs="Courier New"/>
    </w:rPr>
  </w:style>
  <w:style w:type="character" w:customStyle="1" w:styleId="WW-FootnoteReference3">
    <w:name w:val="WW-Footnote Reference3"/>
    <w:rsid w:val="00D65C00"/>
    <w:rPr>
      <w:vertAlign w:val="superscript"/>
    </w:rPr>
  </w:style>
  <w:style w:type="character" w:customStyle="1" w:styleId="WW-EndnoteReference3">
    <w:name w:val="WW-Endnote Reference3"/>
    <w:rsid w:val="00D65C00"/>
    <w:rPr>
      <w:vertAlign w:val="superscript"/>
    </w:rPr>
  </w:style>
  <w:style w:type="character" w:customStyle="1" w:styleId="WW-FootnoteReference4">
    <w:name w:val="WW-Footnote Reference4"/>
    <w:rsid w:val="00D65C00"/>
    <w:rPr>
      <w:vertAlign w:val="superscript"/>
    </w:rPr>
  </w:style>
  <w:style w:type="character" w:customStyle="1" w:styleId="WW-EndnoteReference4">
    <w:name w:val="WW-Endnote Reference4"/>
    <w:rsid w:val="00D65C00"/>
    <w:rPr>
      <w:vertAlign w:val="superscript"/>
    </w:rPr>
  </w:style>
  <w:style w:type="character" w:customStyle="1" w:styleId="WW-FootnoteReference5">
    <w:name w:val="WW-Footnote Reference5"/>
    <w:rsid w:val="00D65C00"/>
    <w:rPr>
      <w:vertAlign w:val="superscript"/>
    </w:rPr>
  </w:style>
  <w:style w:type="character" w:customStyle="1" w:styleId="WW-EndnoteReference5">
    <w:name w:val="WW-Endnote Reference5"/>
    <w:rsid w:val="00D65C00"/>
    <w:rPr>
      <w:vertAlign w:val="superscript"/>
    </w:rPr>
  </w:style>
  <w:style w:type="character" w:customStyle="1" w:styleId="WW-FootnoteReference6">
    <w:name w:val="WW-Footnote Reference6"/>
    <w:rsid w:val="00D65C00"/>
    <w:rPr>
      <w:vertAlign w:val="superscript"/>
    </w:rPr>
  </w:style>
  <w:style w:type="character" w:styleId="-0">
    <w:name w:val="FollowedHyperlink"/>
    <w:rsid w:val="00D65C00"/>
    <w:rPr>
      <w:color w:val="800000"/>
      <w:u w:val="single"/>
      <w:lang/>
    </w:rPr>
  </w:style>
  <w:style w:type="character" w:customStyle="1" w:styleId="WW-EndnoteReference6">
    <w:name w:val="WW-Endnote Reference6"/>
    <w:rsid w:val="00D65C00"/>
    <w:rPr>
      <w:vertAlign w:val="superscript"/>
    </w:rPr>
  </w:style>
  <w:style w:type="character" w:customStyle="1" w:styleId="WW-FootnoteReference7">
    <w:name w:val="WW-Footnote Reference7"/>
    <w:rsid w:val="00D65C00"/>
    <w:rPr>
      <w:vertAlign w:val="superscript"/>
    </w:rPr>
  </w:style>
  <w:style w:type="character" w:customStyle="1" w:styleId="WW-EndnoteReference7">
    <w:name w:val="WW-Endnote Reference7"/>
    <w:rsid w:val="00D65C00"/>
    <w:rPr>
      <w:vertAlign w:val="superscript"/>
    </w:rPr>
  </w:style>
  <w:style w:type="character" w:customStyle="1" w:styleId="WW-FootnoteReference8">
    <w:name w:val="WW-Footnote Reference8"/>
    <w:rsid w:val="00D65C00"/>
    <w:rPr>
      <w:vertAlign w:val="superscript"/>
    </w:rPr>
  </w:style>
  <w:style w:type="character" w:customStyle="1" w:styleId="WW-EndnoteReference8">
    <w:name w:val="WW-Endnote Reference8"/>
    <w:rsid w:val="00D65C00"/>
    <w:rPr>
      <w:vertAlign w:val="superscript"/>
    </w:rPr>
  </w:style>
  <w:style w:type="character" w:customStyle="1" w:styleId="WW-FootnoteReference9">
    <w:name w:val="WW-Footnote Reference9"/>
    <w:rsid w:val="00D65C00"/>
    <w:rPr>
      <w:vertAlign w:val="superscript"/>
    </w:rPr>
  </w:style>
  <w:style w:type="character" w:customStyle="1" w:styleId="WW-EndnoteReference9">
    <w:name w:val="WW-Endnote Reference9"/>
    <w:rsid w:val="00D65C00"/>
    <w:rPr>
      <w:vertAlign w:val="superscript"/>
    </w:rPr>
  </w:style>
  <w:style w:type="character" w:customStyle="1" w:styleId="WW-FootnoteReference10">
    <w:name w:val="WW-Footnote Reference10"/>
    <w:rsid w:val="00D65C00"/>
    <w:rPr>
      <w:vertAlign w:val="superscript"/>
    </w:rPr>
  </w:style>
  <w:style w:type="character" w:customStyle="1" w:styleId="WW-EndnoteReference10">
    <w:name w:val="WW-Endnote Reference10"/>
    <w:rsid w:val="00D65C00"/>
    <w:rPr>
      <w:vertAlign w:val="superscript"/>
    </w:rPr>
  </w:style>
  <w:style w:type="character" w:customStyle="1" w:styleId="WW-FootnoteReference11">
    <w:name w:val="WW-Footnote Reference11"/>
    <w:rsid w:val="00D65C00"/>
    <w:rPr>
      <w:vertAlign w:val="superscript"/>
    </w:rPr>
  </w:style>
  <w:style w:type="character" w:customStyle="1" w:styleId="WW-EndnoteReference11">
    <w:name w:val="WW-Endnote Reference11"/>
    <w:rsid w:val="00D65C00"/>
    <w:rPr>
      <w:vertAlign w:val="superscript"/>
    </w:rPr>
  </w:style>
  <w:style w:type="character" w:customStyle="1" w:styleId="WW-FootnoteReference12">
    <w:name w:val="WW-Footnote Reference12"/>
    <w:rsid w:val="00D65C00"/>
    <w:rPr>
      <w:vertAlign w:val="superscript"/>
    </w:rPr>
  </w:style>
  <w:style w:type="character" w:customStyle="1" w:styleId="WW-EndnoteReference12">
    <w:name w:val="WW-Endnote Reference12"/>
    <w:rsid w:val="00D65C00"/>
    <w:rPr>
      <w:vertAlign w:val="superscript"/>
    </w:rPr>
  </w:style>
  <w:style w:type="character" w:customStyle="1" w:styleId="WW-FootnoteReference13">
    <w:name w:val="WW-Footnote Reference13"/>
    <w:rsid w:val="00D65C00"/>
    <w:rPr>
      <w:vertAlign w:val="superscript"/>
    </w:rPr>
  </w:style>
  <w:style w:type="character" w:customStyle="1" w:styleId="WW-EndnoteReference13">
    <w:name w:val="WW-Endnote Reference13"/>
    <w:rsid w:val="00D65C00"/>
    <w:rPr>
      <w:vertAlign w:val="superscript"/>
    </w:rPr>
  </w:style>
  <w:style w:type="character" w:customStyle="1" w:styleId="FootnoteReference">
    <w:name w:val="Footnote Reference"/>
    <w:rsid w:val="00D65C00"/>
    <w:rPr>
      <w:vertAlign w:val="superscript"/>
    </w:rPr>
  </w:style>
  <w:style w:type="character" w:customStyle="1" w:styleId="EndnoteReference">
    <w:name w:val="Endnote Reference"/>
    <w:rsid w:val="00D65C00"/>
    <w:rPr>
      <w:vertAlign w:val="superscript"/>
    </w:rPr>
  </w:style>
  <w:style w:type="character" w:customStyle="1" w:styleId="21">
    <w:name w:val="Παραπομπή υποσημείωσης2"/>
    <w:rsid w:val="00D65C00"/>
    <w:rPr>
      <w:vertAlign w:val="superscript"/>
    </w:rPr>
  </w:style>
  <w:style w:type="character" w:customStyle="1" w:styleId="22">
    <w:name w:val="Παραπομπή σημείωσης τέλους2"/>
    <w:rsid w:val="00D65C00"/>
    <w:rPr>
      <w:vertAlign w:val="superscript"/>
    </w:rPr>
  </w:style>
  <w:style w:type="character" w:customStyle="1" w:styleId="WW-FootnoteReference14">
    <w:name w:val="WW-Footnote Reference14"/>
    <w:rsid w:val="00D65C00"/>
    <w:rPr>
      <w:vertAlign w:val="superscript"/>
    </w:rPr>
  </w:style>
  <w:style w:type="character" w:customStyle="1" w:styleId="WW-EndnoteReference14">
    <w:name w:val="WW-Endnote Reference14"/>
    <w:rsid w:val="00D65C00"/>
    <w:rPr>
      <w:vertAlign w:val="superscript"/>
    </w:rPr>
  </w:style>
  <w:style w:type="character" w:styleId="ab">
    <w:name w:val="footnote reference"/>
    <w:rsid w:val="00D65C00"/>
    <w:rPr>
      <w:vertAlign w:val="superscript"/>
    </w:rPr>
  </w:style>
  <w:style w:type="character" w:styleId="ac">
    <w:name w:val="endnote reference"/>
    <w:rsid w:val="00D65C00"/>
    <w:rPr>
      <w:vertAlign w:val="superscript"/>
    </w:rPr>
  </w:style>
  <w:style w:type="paragraph" w:customStyle="1" w:styleId="ad">
    <w:name w:val="Επικεφαλίδα"/>
    <w:basedOn w:val="a"/>
    <w:next w:val="ae"/>
    <w:rsid w:val="00D65C00"/>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e">
    <w:name w:val="Body Text"/>
    <w:basedOn w:val="a"/>
    <w:link w:val="Char10"/>
    <w:rsid w:val="00D65C00"/>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e"/>
    <w:rsid w:val="00D65C00"/>
  </w:style>
  <w:style w:type="paragraph" w:styleId="af">
    <w:name w:val="List"/>
    <w:basedOn w:val="ae"/>
    <w:rsid w:val="00D65C00"/>
    <w:rPr>
      <w:rFonts w:cs="Mangal"/>
    </w:rPr>
  </w:style>
  <w:style w:type="paragraph" w:styleId="af0">
    <w:name w:val="caption"/>
    <w:basedOn w:val="a"/>
    <w:qFormat/>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1">
    <w:name w:val="Ευρετήριο"/>
    <w:basedOn w:val="a"/>
    <w:rsid w:val="00D65C00"/>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Caption">
    <w:name w:val="Caption"/>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4">
    <w:name w:val="Λεζάντα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D65C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D65C00"/>
    <w:pPr>
      <w:numPr>
        <w:numId w:val="5"/>
      </w:numPr>
      <w:suppressAutoHyphens/>
      <w:spacing w:after="100" w:line="240" w:lineRule="auto"/>
      <w:jc w:val="both"/>
    </w:pPr>
    <w:rPr>
      <w:rFonts w:ascii="Calibri" w:eastAsia="MS Mincho" w:hAnsi="Calibri" w:cs="Calibri"/>
      <w:szCs w:val="24"/>
      <w:lang w:val="en-US" w:eastAsia="ja-JP"/>
    </w:rPr>
  </w:style>
  <w:style w:type="paragraph" w:customStyle="1" w:styleId="Date">
    <w:name w:val="Date"/>
    <w:basedOn w:val="a"/>
    <w:next w:val="a"/>
    <w:rsid w:val="00D65C0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D65C00"/>
  </w:style>
  <w:style w:type="paragraph" w:customStyle="1" w:styleId="inserttext">
    <w:name w:val="insert text"/>
    <w:basedOn w:val="a"/>
    <w:rsid w:val="00D65C00"/>
    <w:pPr>
      <w:suppressAutoHyphens/>
      <w:spacing w:after="100" w:line="240" w:lineRule="auto"/>
      <w:ind w:left="794"/>
      <w:jc w:val="both"/>
    </w:pPr>
    <w:rPr>
      <w:rFonts w:ascii="Calibri" w:eastAsia="MS Mincho" w:hAnsi="Calibri" w:cs="Calibri"/>
      <w:szCs w:val="24"/>
      <w:lang w:val="en-US" w:eastAsia="ja-JP"/>
    </w:rPr>
  </w:style>
  <w:style w:type="paragraph" w:styleId="af2">
    <w:name w:val="footer"/>
    <w:basedOn w:val="a"/>
    <w:link w:val="Char11"/>
    <w:rsid w:val="00D65C00"/>
    <w:pPr>
      <w:suppressAutoHyphens/>
      <w:spacing w:after="100" w:line="240" w:lineRule="auto"/>
      <w:jc w:val="both"/>
    </w:pPr>
    <w:rPr>
      <w:rFonts w:ascii="Calibri" w:eastAsia="MS Mincho" w:hAnsi="Calibri" w:cs="Calibri"/>
      <w:szCs w:val="24"/>
      <w:lang w:val="en-US" w:eastAsia="ja-JP"/>
    </w:rPr>
  </w:style>
  <w:style w:type="character" w:customStyle="1" w:styleId="Char3">
    <w:name w:val="Υποσέλιδο Char"/>
    <w:basedOn w:val="a0"/>
    <w:link w:val="af2"/>
    <w:rsid w:val="00D65C00"/>
  </w:style>
  <w:style w:type="paragraph" w:styleId="af3">
    <w:name w:val="header"/>
    <w:basedOn w:val="a"/>
    <w:link w:val="Char12"/>
    <w:rsid w:val="00D65C00"/>
    <w:pPr>
      <w:suppressAutoHyphens/>
      <w:spacing w:after="120" w:line="240" w:lineRule="auto"/>
      <w:jc w:val="both"/>
    </w:pPr>
    <w:rPr>
      <w:rFonts w:ascii="Calibri" w:eastAsia="Times New Roman" w:hAnsi="Calibri" w:cs="Calibri"/>
      <w:szCs w:val="24"/>
      <w:lang w:val="en-GB" w:eastAsia="zh-CN"/>
    </w:rPr>
  </w:style>
  <w:style w:type="character" w:customStyle="1" w:styleId="Char4">
    <w:name w:val="Κεφαλίδα Char"/>
    <w:basedOn w:val="a0"/>
    <w:link w:val="af3"/>
    <w:rsid w:val="00D65C00"/>
  </w:style>
  <w:style w:type="paragraph" w:customStyle="1" w:styleId="BalloonText">
    <w:name w:val="Balloon Text"/>
    <w:basedOn w:val="a"/>
    <w:rsid w:val="00D65C00"/>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
    <w:rsid w:val="00D65C00"/>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D65C00"/>
    <w:rPr>
      <w:b/>
      <w:bCs/>
    </w:rPr>
  </w:style>
  <w:style w:type="paragraph" w:customStyle="1" w:styleId="Revision">
    <w:name w:val="Revision"/>
    <w:rsid w:val="00D65C0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D65C00"/>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ListParagraph">
    <w:name w:val="List Paragraph"/>
    <w:basedOn w:val="a"/>
    <w:rsid w:val="00D65C00"/>
    <w:pPr>
      <w:suppressAutoHyphens/>
      <w:spacing w:line="240" w:lineRule="auto"/>
      <w:ind w:left="720"/>
      <w:contextualSpacing/>
      <w:jc w:val="both"/>
    </w:pPr>
    <w:rPr>
      <w:rFonts w:ascii="Calibri" w:eastAsia="Times New Roman" w:hAnsi="Calibri" w:cs="Calibri"/>
      <w:szCs w:val="24"/>
      <w:lang w:val="en-GB" w:eastAsia="zh-CN"/>
    </w:rPr>
  </w:style>
  <w:style w:type="paragraph" w:styleId="af4">
    <w:name w:val="footnote text"/>
    <w:basedOn w:val="a"/>
    <w:link w:val="Char5"/>
    <w:rsid w:val="00D65C00"/>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5">
    <w:name w:val="Κείμενο υποσημείωσης Char"/>
    <w:basedOn w:val="a0"/>
    <w:link w:val="af4"/>
    <w:rsid w:val="00D65C00"/>
    <w:rPr>
      <w:rFonts w:ascii="Calibri" w:eastAsia="Times New Roman" w:hAnsi="Calibri" w:cs="Calibri"/>
      <w:sz w:val="18"/>
      <w:szCs w:val="20"/>
      <w:lang w:val="en-IE" w:eastAsia="zh-CN"/>
    </w:rPr>
  </w:style>
  <w:style w:type="paragraph" w:styleId="15">
    <w:name w:val="toc 1"/>
    <w:basedOn w:val="a"/>
    <w:next w:val="a"/>
    <w:rsid w:val="00D65C00"/>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D65C00"/>
    <w:pPr>
      <w:suppressAutoHyphens/>
      <w:spacing w:after="0" w:line="240" w:lineRule="auto"/>
      <w:ind w:left="220"/>
    </w:pPr>
    <w:rPr>
      <w:rFonts w:ascii="Calibri" w:eastAsia="Times New Roman" w:hAnsi="Calibri" w:cs="Calibri"/>
      <w:smallCaps/>
      <w:sz w:val="20"/>
      <w:szCs w:val="20"/>
      <w:lang w:val="en-GB" w:eastAsia="zh-CN"/>
    </w:rPr>
  </w:style>
  <w:style w:type="paragraph" w:styleId="31">
    <w:name w:val="toc 3"/>
    <w:basedOn w:val="a"/>
    <w:next w:val="a"/>
    <w:uiPriority w:val="39"/>
    <w:rsid w:val="00D65C00"/>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
    <w:next w:val="a"/>
    <w:uiPriority w:val="39"/>
    <w:rsid w:val="00D65C00"/>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D65C00"/>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
    <w:next w:val="a"/>
    <w:rsid w:val="00D65C00"/>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rsid w:val="00D65C00"/>
    <w:pPr>
      <w:suppressAutoHyphens/>
      <w:spacing w:after="0" w:line="240" w:lineRule="auto"/>
      <w:ind w:left="1320"/>
    </w:pPr>
    <w:rPr>
      <w:rFonts w:ascii="Calibri" w:eastAsia="Times New Roman" w:hAnsi="Calibri" w:cs="Calibri"/>
      <w:sz w:val="18"/>
      <w:szCs w:val="18"/>
      <w:lang w:val="en-GB" w:eastAsia="zh-CN"/>
    </w:rPr>
  </w:style>
  <w:style w:type="paragraph" w:styleId="80">
    <w:name w:val="toc 8"/>
    <w:basedOn w:val="a"/>
    <w:next w:val="a"/>
    <w:rsid w:val="00D65C00"/>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
    <w:next w:val="a"/>
    <w:rsid w:val="00D65C00"/>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D65C0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65C00"/>
    <w:rPr>
      <w:rFonts w:ascii="Calibri" w:hAnsi="Calibri" w:cs="Calibri"/>
      <w:lang w:val="el-GR"/>
    </w:rPr>
  </w:style>
  <w:style w:type="paragraph" w:styleId="af5">
    <w:name w:val="endnote text"/>
    <w:basedOn w:val="a"/>
    <w:link w:val="Char6"/>
    <w:uiPriority w:val="99"/>
    <w:rsid w:val="00D65C00"/>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6">
    <w:name w:val="Κείμενο σημείωσης τέλους Char"/>
    <w:basedOn w:val="a0"/>
    <w:link w:val="af5"/>
    <w:uiPriority w:val="99"/>
    <w:rsid w:val="00D65C00"/>
    <w:rPr>
      <w:rFonts w:ascii="Calibri" w:eastAsia="Times New Roman" w:hAnsi="Calibri" w:cs="Times New Roman"/>
      <w:sz w:val="20"/>
      <w:szCs w:val="20"/>
      <w:lang w:val="en-GB" w:eastAsia="zh-CN"/>
    </w:rPr>
  </w:style>
  <w:style w:type="paragraph" w:customStyle="1" w:styleId="Default">
    <w:name w:val="Default"/>
    <w:rsid w:val="00D65C0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D65C00"/>
    <w:pPr>
      <w:suppressAutoHyphens/>
      <w:spacing w:after="120" w:line="240" w:lineRule="auto"/>
      <w:jc w:val="both"/>
    </w:pPr>
    <w:rPr>
      <w:rFonts w:ascii="Calibri" w:eastAsia="Times New Roman" w:hAnsi="Calibri" w:cs="Calibri"/>
      <w:szCs w:val="24"/>
      <w:lang w:val="en-GB" w:eastAsia="zh-CN"/>
    </w:rPr>
  </w:style>
  <w:style w:type="paragraph" w:styleId="af7">
    <w:name w:val="Body Text Indent"/>
    <w:basedOn w:val="a"/>
    <w:link w:val="Char13"/>
    <w:rsid w:val="00D65C00"/>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7">
    <w:name w:val="Σώμα κείμενου με εσοχή Char"/>
    <w:basedOn w:val="a0"/>
    <w:link w:val="af7"/>
    <w:rsid w:val="00D65C00"/>
  </w:style>
  <w:style w:type="paragraph" w:customStyle="1" w:styleId="normalwithoutspacing">
    <w:name w:val="normal_without_spacing"/>
    <w:basedOn w:val="a"/>
    <w:rsid w:val="00D65C00"/>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4"/>
    <w:rsid w:val="00D65C00"/>
    <w:pPr>
      <w:ind w:left="426" w:hanging="426"/>
    </w:pPr>
    <w:rPr>
      <w:szCs w:val="18"/>
    </w:rPr>
  </w:style>
  <w:style w:type="paragraph" w:customStyle="1" w:styleId="HTMLPreformatted">
    <w:name w:val="HTML Preformatted"/>
    <w:basedOn w:val="a"/>
    <w:rsid w:val="00D65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D65C00"/>
    <w:pPr>
      <w:suppressAutoHyphens/>
      <w:spacing w:after="0"/>
    </w:pPr>
    <w:rPr>
      <w:rFonts w:ascii="Arial" w:eastAsia="Arial" w:hAnsi="Arial" w:cs="Arial"/>
      <w:color w:val="000000"/>
      <w:lang w:eastAsia="zh-CN"/>
    </w:rPr>
  </w:style>
  <w:style w:type="paragraph" w:customStyle="1" w:styleId="BodyTextIndent3">
    <w:name w:val="Body Text Indent 3"/>
    <w:basedOn w:val="a"/>
    <w:rsid w:val="00D65C00"/>
    <w:pPr>
      <w:spacing w:after="120" w:line="312" w:lineRule="auto"/>
      <w:ind w:left="283"/>
      <w:jc w:val="both"/>
    </w:pPr>
    <w:rPr>
      <w:rFonts w:ascii="Calibri" w:eastAsia="Times New Roman" w:hAnsi="Calibri" w:cs="Times New Roman"/>
      <w:sz w:val="16"/>
      <w:szCs w:val="16"/>
      <w:lang w:val="en-GB" w:eastAsia="zh-CN"/>
    </w:rPr>
  </w:style>
  <w:style w:type="paragraph" w:customStyle="1" w:styleId="NoSpacing">
    <w:name w:val="No Spacing"/>
    <w:rsid w:val="00D65C00"/>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D65C00"/>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9">
    <w:name w:val="Επικεφαλίδα πίνακα"/>
    <w:basedOn w:val="af8"/>
    <w:rsid w:val="00D65C00"/>
    <w:pPr>
      <w:jc w:val="center"/>
    </w:pPr>
    <w:rPr>
      <w:b/>
      <w:bCs/>
    </w:rPr>
  </w:style>
  <w:style w:type="paragraph" w:customStyle="1" w:styleId="footers">
    <w:name w:val="footers"/>
    <w:basedOn w:val="foothanging"/>
    <w:rsid w:val="00D65C00"/>
  </w:style>
  <w:style w:type="paragraph" w:customStyle="1" w:styleId="Standard">
    <w:name w:val="Standard"/>
    <w:rsid w:val="00D65C0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D65C00"/>
    <w:pPr>
      <w:spacing w:after="120"/>
    </w:pPr>
  </w:style>
  <w:style w:type="paragraph" w:customStyle="1" w:styleId="Footnote">
    <w:name w:val="Footnote"/>
    <w:basedOn w:val="Standard"/>
    <w:rsid w:val="00D65C00"/>
    <w:pPr>
      <w:suppressLineNumbers/>
      <w:ind w:left="283" w:hanging="283"/>
    </w:pPr>
    <w:rPr>
      <w:sz w:val="20"/>
      <w:szCs w:val="20"/>
    </w:rPr>
  </w:style>
  <w:style w:type="paragraph" w:customStyle="1" w:styleId="BodyText3">
    <w:name w:val="Body Text 3"/>
    <w:basedOn w:val="a"/>
    <w:rsid w:val="00D65C00"/>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D65C00"/>
  </w:style>
  <w:style w:type="paragraph" w:styleId="afa">
    <w:name w:val="Balloon Text"/>
    <w:basedOn w:val="a"/>
    <w:link w:val="Char14"/>
    <w:rsid w:val="00D65C00"/>
    <w:pPr>
      <w:suppressAutoHyphens/>
      <w:spacing w:after="0" w:line="240" w:lineRule="auto"/>
      <w:jc w:val="both"/>
    </w:pPr>
    <w:rPr>
      <w:rFonts w:ascii="Tahoma" w:eastAsia="Times New Roman" w:hAnsi="Tahoma" w:cs="Tahoma"/>
      <w:sz w:val="16"/>
      <w:szCs w:val="16"/>
      <w:lang w:val="en-GB" w:eastAsia="zh-CN"/>
    </w:rPr>
  </w:style>
  <w:style w:type="character" w:customStyle="1" w:styleId="Char14">
    <w:name w:val="Κείμενο πλαισίου Char1"/>
    <w:basedOn w:val="a0"/>
    <w:link w:val="afa"/>
    <w:rsid w:val="00D65C00"/>
    <w:rPr>
      <w:rFonts w:ascii="Tahoma" w:eastAsia="Times New Roman" w:hAnsi="Tahoma" w:cs="Tahoma"/>
      <w:sz w:val="16"/>
      <w:szCs w:val="16"/>
      <w:lang w:val="en-GB" w:eastAsia="zh-CN"/>
    </w:rPr>
  </w:style>
  <w:style w:type="paragraph" w:customStyle="1" w:styleId="16">
    <w:name w:val="Κείμενο σχολίου1"/>
    <w:basedOn w:val="a"/>
    <w:rsid w:val="00D65C00"/>
    <w:pPr>
      <w:suppressAutoHyphens/>
      <w:spacing w:after="120" w:line="240" w:lineRule="auto"/>
      <w:jc w:val="both"/>
    </w:pPr>
    <w:rPr>
      <w:rFonts w:ascii="Calibri" w:eastAsia="Times New Roman" w:hAnsi="Calibri" w:cs="Calibri"/>
      <w:sz w:val="20"/>
      <w:szCs w:val="20"/>
      <w:lang w:val="en-GB" w:eastAsia="zh-CN"/>
    </w:rPr>
  </w:style>
  <w:style w:type="paragraph" w:styleId="afb">
    <w:name w:val="annotation text"/>
    <w:basedOn w:val="a"/>
    <w:link w:val="Char15"/>
    <w:uiPriority w:val="99"/>
    <w:semiHidden/>
    <w:unhideWhenUsed/>
    <w:rsid w:val="00D65C00"/>
    <w:pPr>
      <w:spacing w:line="240" w:lineRule="auto"/>
    </w:pPr>
    <w:rPr>
      <w:sz w:val="20"/>
      <w:szCs w:val="20"/>
    </w:rPr>
  </w:style>
  <w:style w:type="character" w:customStyle="1" w:styleId="Char15">
    <w:name w:val="Κείμενο σχολίου Char1"/>
    <w:basedOn w:val="a0"/>
    <w:link w:val="afb"/>
    <w:uiPriority w:val="99"/>
    <w:semiHidden/>
    <w:rsid w:val="00D65C00"/>
    <w:rPr>
      <w:sz w:val="20"/>
      <w:szCs w:val="20"/>
    </w:rPr>
  </w:style>
  <w:style w:type="paragraph" w:styleId="afc">
    <w:name w:val="annotation subject"/>
    <w:basedOn w:val="16"/>
    <w:next w:val="16"/>
    <w:link w:val="Char16"/>
    <w:rsid w:val="00D65C00"/>
    <w:rPr>
      <w:b/>
      <w:bCs/>
    </w:rPr>
  </w:style>
  <w:style w:type="character" w:customStyle="1" w:styleId="Char16">
    <w:name w:val="Θέμα σχολίου Char1"/>
    <w:basedOn w:val="Char15"/>
    <w:link w:val="afc"/>
    <w:rsid w:val="00D65C00"/>
    <w:rPr>
      <w:rFonts w:ascii="Calibri" w:eastAsia="Times New Roman" w:hAnsi="Calibri" w:cs="Calibri"/>
      <w:b/>
      <w:bCs/>
      <w:lang w:val="en-GB" w:eastAsia="zh-CN"/>
    </w:rPr>
  </w:style>
  <w:style w:type="paragraph" w:styleId="-HTML">
    <w:name w:val="HTML Preformatted"/>
    <w:basedOn w:val="a"/>
    <w:link w:val="-HTMLChar1"/>
    <w:rsid w:val="00D65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rsid w:val="00D65C00"/>
    <w:rPr>
      <w:rFonts w:ascii="Courier New" w:eastAsia="Times New Roman" w:hAnsi="Courier New" w:cs="Courier New"/>
      <w:sz w:val="20"/>
      <w:szCs w:val="20"/>
      <w:lang w:val="en-US" w:eastAsia="zh-CN"/>
    </w:rPr>
  </w:style>
  <w:style w:type="paragraph" w:styleId="afd">
    <w:name w:val="Revision"/>
    <w:rsid w:val="00D65C00"/>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
    <w:rsid w:val="00D65C00"/>
    <w:pPr>
      <w:numPr>
        <w:numId w:val="3"/>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1"/>
    <w:rsid w:val="00D65C00"/>
    <w:pPr>
      <w:tabs>
        <w:tab w:val="right" w:leader="dot" w:pos="7091"/>
      </w:tabs>
      <w:ind w:left="2547"/>
    </w:pPr>
  </w:style>
  <w:style w:type="character" w:customStyle="1" w:styleId="25">
    <w:name w:val="Σώμα κειμένου (2)_"/>
    <w:basedOn w:val="a0"/>
    <w:link w:val="26"/>
    <w:rsid w:val="00D65C00"/>
    <w:rPr>
      <w:rFonts w:ascii="Calibri" w:eastAsia="Calibri" w:hAnsi="Calibri" w:cs="Calibri"/>
      <w:sz w:val="23"/>
      <w:szCs w:val="23"/>
      <w:shd w:val="clear" w:color="auto" w:fill="FFFFFF"/>
    </w:rPr>
  </w:style>
  <w:style w:type="paragraph" w:customStyle="1" w:styleId="26">
    <w:name w:val="Σώμα κειμένου (2)"/>
    <w:basedOn w:val="a"/>
    <w:link w:val="25"/>
    <w:rsid w:val="00D65C00"/>
    <w:pPr>
      <w:shd w:val="clear" w:color="auto" w:fill="FFFFFF"/>
      <w:spacing w:after="0" w:line="293" w:lineRule="exact"/>
      <w:jc w:val="center"/>
    </w:pPr>
    <w:rPr>
      <w:rFonts w:ascii="Calibri" w:eastAsia="Calibri" w:hAnsi="Calibri" w:cs="Calibri"/>
      <w:sz w:val="23"/>
      <w:szCs w:val="23"/>
    </w:rPr>
  </w:style>
  <w:style w:type="character" w:customStyle="1" w:styleId="afe">
    <w:name w:val="Σώμα κειμένου_"/>
    <w:basedOn w:val="a0"/>
    <w:link w:val="49"/>
    <w:rsid w:val="00D65C00"/>
    <w:rPr>
      <w:rFonts w:ascii="Calibri" w:eastAsia="Calibri" w:hAnsi="Calibri" w:cs="Calibri"/>
      <w:shd w:val="clear" w:color="auto" w:fill="FFFFFF"/>
    </w:rPr>
  </w:style>
  <w:style w:type="paragraph" w:customStyle="1" w:styleId="49">
    <w:name w:val="Σώμα κειμένου49"/>
    <w:basedOn w:val="a"/>
    <w:link w:val="afe"/>
    <w:rsid w:val="00D65C00"/>
    <w:pPr>
      <w:shd w:val="clear" w:color="auto" w:fill="FFFFFF"/>
      <w:spacing w:after="0" w:line="240" w:lineRule="exact"/>
      <w:ind w:hanging="440"/>
      <w:jc w:val="center"/>
    </w:pPr>
    <w:rPr>
      <w:rFonts w:ascii="Calibri" w:eastAsia="Calibri" w:hAnsi="Calibri" w:cs="Calibri"/>
    </w:rPr>
  </w:style>
  <w:style w:type="character" w:customStyle="1" w:styleId="61">
    <w:name w:val="Σώμα κειμένου (6)_"/>
    <w:basedOn w:val="a0"/>
    <w:link w:val="62"/>
    <w:rsid w:val="00D65C00"/>
    <w:rPr>
      <w:rFonts w:ascii="Calibri" w:eastAsia="Calibri" w:hAnsi="Calibri" w:cs="Calibri"/>
      <w:shd w:val="clear" w:color="auto" w:fill="FFFFFF"/>
    </w:rPr>
  </w:style>
  <w:style w:type="paragraph" w:customStyle="1" w:styleId="62">
    <w:name w:val="Σώμα κειμένου (6)"/>
    <w:basedOn w:val="a"/>
    <w:link w:val="61"/>
    <w:rsid w:val="00D65C00"/>
    <w:pPr>
      <w:shd w:val="clear" w:color="auto" w:fill="FFFFFF"/>
      <w:spacing w:after="60" w:line="0" w:lineRule="atLeast"/>
      <w:ind w:hanging="280"/>
    </w:pPr>
    <w:rPr>
      <w:rFonts w:ascii="Calibri" w:eastAsia="Calibri" w:hAnsi="Calibri" w:cs="Calibri"/>
    </w:rPr>
  </w:style>
  <w:style w:type="character" w:customStyle="1" w:styleId="63">
    <w:name w:val="Σώμα κειμένου (6) + Χωρίς πλάγια γραφή"/>
    <w:basedOn w:val="61"/>
    <w:rsid w:val="00D65C00"/>
    <w:rPr>
      <w:b w:val="0"/>
      <w:bCs w:val="0"/>
      <w:i/>
      <w:iCs/>
      <w:smallCaps w:val="0"/>
      <w:strike w:val="0"/>
      <w:spacing w:val="0"/>
      <w:sz w:val="20"/>
      <w:szCs w:val="20"/>
    </w:rPr>
  </w:style>
  <w:style w:type="character" w:customStyle="1" w:styleId="Char12">
    <w:name w:val="Κεφαλίδα Char1"/>
    <w:basedOn w:val="a0"/>
    <w:link w:val="af3"/>
    <w:rsid w:val="00D65C00"/>
    <w:rPr>
      <w:rFonts w:ascii="Calibri" w:eastAsia="Times New Roman" w:hAnsi="Calibri" w:cs="Calibri"/>
      <w:szCs w:val="24"/>
      <w:lang w:val="en-GB" w:eastAsia="zh-CN"/>
    </w:rPr>
  </w:style>
  <w:style w:type="character" w:customStyle="1" w:styleId="WW8Num4z3">
    <w:name w:val="WW8Num4z3"/>
    <w:rsid w:val="00D65C00"/>
    <w:rPr>
      <w:rFonts w:cs="Times New Roman"/>
      <w:b/>
      <w:sz w:val="22"/>
      <w:szCs w:val="22"/>
    </w:rPr>
  </w:style>
  <w:style w:type="character" w:customStyle="1" w:styleId="Absatz-Standardschriftart">
    <w:name w:val="Absatz-Standardschriftart"/>
    <w:rsid w:val="00D65C00"/>
  </w:style>
  <w:style w:type="character" w:customStyle="1" w:styleId="WW8Num6z2">
    <w:name w:val="WW8Num6z2"/>
    <w:rsid w:val="00D65C00"/>
    <w:rPr>
      <w:rFonts w:ascii="Wingdings" w:hAnsi="Wingdings"/>
    </w:rPr>
  </w:style>
  <w:style w:type="character" w:customStyle="1" w:styleId="WW8Num6z3">
    <w:name w:val="WW8Num6z3"/>
    <w:rsid w:val="00D65C00"/>
    <w:rPr>
      <w:rFonts w:ascii="Symbol" w:hAnsi="Symbol"/>
    </w:rPr>
  </w:style>
  <w:style w:type="character" w:customStyle="1" w:styleId="WW8Num28z3">
    <w:name w:val="WW8Num28z3"/>
    <w:rsid w:val="00D65C00"/>
    <w:rPr>
      <w:rFonts w:cs="Times New Roman"/>
      <w:b/>
      <w:u w:val="single"/>
    </w:rPr>
  </w:style>
  <w:style w:type="character" w:customStyle="1" w:styleId="WW8NumSt7z0">
    <w:name w:val="WW8NumSt7z0"/>
    <w:rsid w:val="00D65C00"/>
    <w:rPr>
      <w:rFonts w:ascii="Arial" w:hAnsi="Arial"/>
    </w:rPr>
  </w:style>
  <w:style w:type="character" w:customStyle="1" w:styleId="WW8NumSt20z0">
    <w:name w:val="WW8NumSt20z0"/>
    <w:rsid w:val="00D65C00"/>
    <w:rPr>
      <w:rFonts w:ascii="Arial" w:hAnsi="Arial"/>
    </w:rPr>
  </w:style>
  <w:style w:type="character" w:customStyle="1" w:styleId="WW8NumSt21z0">
    <w:name w:val="WW8NumSt21z0"/>
    <w:rsid w:val="00D65C00"/>
    <w:rPr>
      <w:rFonts w:ascii="Arial" w:hAnsi="Arial"/>
    </w:rPr>
  </w:style>
  <w:style w:type="character" w:customStyle="1" w:styleId="WW8NumSt22z0">
    <w:name w:val="WW8NumSt22z0"/>
    <w:rsid w:val="00D65C00"/>
    <w:rPr>
      <w:rFonts w:ascii="Arial" w:hAnsi="Arial"/>
    </w:rPr>
  </w:style>
  <w:style w:type="character" w:customStyle="1" w:styleId="WW8NumSt23z0">
    <w:name w:val="WW8NumSt23z0"/>
    <w:rsid w:val="00D65C00"/>
    <w:rPr>
      <w:rFonts w:ascii="Arial" w:hAnsi="Arial"/>
    </w:rPr>
  </w:style>
  <w:style w:type="character" w:customStyle="1" w:styleId="WW8NumSt32z0">
    <w:name w:val="WW8NumSt32z0"/>
    <w:rsid w:val="00D65C00"/>
    <w:rPr>
      <w:rFonts w:ascii="Arial" w:hAnsi="Arial"/>
    </w:rPr>
  </w:style>
  <w:style w:type="character" w:customStyle="1" w:styleId="WW8NumSt33z0">
    <w:name w:val="WW8NumSt33z0"/>
    <w:rsid w:val="00D65C00"/>
    <w:rPr>
      <w:rFonts w:ascii="Arial" w:hAnsi="Arial"/>
    </w:rPr>
  </w:style>
  <w:style w:type="character" w:customStyle="1" w:styleId="FontStyle89">
    <w:name w:val="Font Style89"/>
    <w:basedOn w:val="10"/>
    <w:rsid w:val="00D65C00"/>
    <w:rPr>
      <w:rFonts w:ascii="Arial Narrow" w:hAnsi="Arial Narrow" w:cs="Arial Narrow"/>
      <w:sz w:val="24"/>
      <w:szCs w:val="24"/>
    </w:rPr>
  </w:style>
  <w:style w:type="character" w:customStyle="1" w:styleId="FontStyle87">
    <w:name w:val="Font Style87"/>
    <w:basedOn w:val="10"/>
    <w:rsid w:val="00D65C00"/>
    <w:rPr>
      <w:rFonts w:ascii="Arial Narrow" w:hAnsi="Arial Narrow" w:cs="Arial Narrow"/>
      <w:b/>
      <w:bCs/>
      <w:sz w:val="24"/>
      <w:szCs w:val="24"/>
    </w:rPr>
  </w:style>
  <w:style w:type="character" w:customStyle="1" w:styleId="FontStyle88">
    <w:name w:val="Font Style88"/>
    <w:basedOn w:val="10"/>
    <w:rsid w:val="00D65C00"/>
    <w:rPr>
      <w:rFonts w:ascii="Arial Narrow" w:hAnsi="Arial Narrow" w:cs="Arial Narrow"/>
      <w:b/>
      <w:bCs/>
      <w:sz w:val="26"/>
      <w:szCs w:val="26"/>
    </w:rPr>
  </w:style>
  <w:style w:type="character" w:customStyle="1" w:styleId="FontStyle90">
    <w:name w:val="Font Style90"/>
    <w:basedOn w:val="10"/>
    <w:rsid w:val="00D65C00"/>
    <w:rPr>
      <w:rFonts w:ascii="Arial" w:hAnsi="Arial" w:cs="Arial"/>
      <w:b/>
      <w:bCs/>
      <w:sz w:val="26"/>
      <w:szCs w:val="26"/>
    </w:rPr>
  </w:style>
  <w:style w:type="character" w:customStyle="1" w:styleId="FontStyle78">
    <w:name w:val="Font Style78"/>
    <w:basedOn w:val="10"/>
    <w:rsid w:val="00D65C00"/>
    <w:rPr>
      <w:rFonts w:ascii="Arial Narrow" w:hAnsi="Arial Narrow" w:cs="Arial Narrow"/>
      <w:sz w:val="20"/>
      <w:szCs w:val="20"/>
    </w:rPr>
  </w:style>
  <w:style w:type="character" w:customStyle="1" w:styleId="FontStyle79">
    <w:name w:val="Font Style79"/>
    <w:basedOn w:val="10"/>
    <w:rsid w:val="00D65C00"/>
    <w:rPr>
      <w:rFonts w:ascii="Arial Narrow" w:hAnsi="Arial Narrow" w:cs="Arial Narrow"/>
      <w:b/>
      <w:bCs/>
      <w:i/>
      <w:iCs/>
      <w:sz w:val="20"/>
      <w:szCs w:val="20"/>
    </w:rPr>
  </w:style>
  <w:style w:type="character" w:customStyle="1" w:styleId="FontStyle81">
    <w:name w:val="Font Style81"/>
    <w:basedOn w:val="10"/>
    <w:rsid w:val="00D65C00"/>
    <w:rPr>
      <w:rFonts w:ascii="Arial Narrow" w:hAnsi="Arial Narrow" w:cs="Arial Narrow"/>
      <w:b/>
      <w:bCs/>
      <w:sz w:val="22"/>
      <w:szCs w:val="22"/>
    </w:rPr>
  </w:style>
  <w:style w:type="character" w:customStyle="1" w:styleId="FontStyle83">
    <w:name w:val="Font Style83"/>
    <w:basedOn w:val="10"/>
    <w:rsid w:val="00D65C00"/>
    <w:rPr>
      <w:rFonts w:ascii="Arial" w:hAnsi="Arial" w:cs="Arial"/>
      <w:b/>
      <w:bCs/>
      <w:sz w:val="20"/>
      <w:szCs w:val="20"/>
    </w:rPr>
  </w:style>
  <w:style w:type="character" w:customStyle="1" w:styleId="2Char0">
    <w:name w:val="Σώμα κείμενου με εσοχή 2 Char"/>
    <w:basedOn w:val="10"/>
    <w:rsid w:val="00D65C00"/>
    <w:rPr>
      <w:rFonts w:ascii="Tahoma" w:hAnsi="Tahoma" w:cs="Tahoma"/>
      <w:bCs/>
      <w:lang w:val="el-GR" w:eastAsia="ar-SA" w:bidi="ar-SA"/>
    </w:rPr>
  </w:style>
  <w:style w:type="character" w:customStyle="1" w:styleId="2Char1">
    <w:name w:val="Σώμα κείμενου 2 Char"/>
    <w:basedOn w:val="10"/>
    <w:rsid w:val="00D65C00"/>
    <w:rPr>
      <w:rFonts w:ascii="Tahoma" w:hAnsi="Tahoma" w:cs="Tahoma"/>
      <w:b/>
      <w:lang w:val="el-GR" w:eastAsia="ar-SA" w:bidi="ar-SA"/>
    </w:rPr>
  </w:style>
  <w:style w:type="character" w:customStyle="1" w:styleId="3Char0">
    <w:name w:val="Σώμα κείμενου με εσοχή 3 Char"/>
    <w:basedOn w:val="10"/>
    <w:rsid w:val="00D65C00"/>
    <w:rPr>
      <w:b/>
      <w:bCs/>
      <w:lang w:val="el-GR" w:eastAsia="ar-SA" w:bidi="ar-SA"/>
    </w:rPr>
  </w:style>
  <w:style w:type="character" w:customStyle="1" w:styleId="Char8">
    <w:name w:val="Υπότιτλος Char"/>
    <w:basedOn w:val="10"/>
    <w:rsid w:val="00D65C00"/>
    <w:rPr>
      <w:rFonts w:ascii="Tahoma" w:hAnsi="Tahoma" w:cs="Tahoma"/>
      <w:b/>
      <w:bCs/>
      <w:sz w:val="22"/>
      <w:szCs w:val="24"/>
      <w:u w:val="single"/>
      <w:lang w:val="el-GR" w:eastAsia="ar-SA" w:bidi="ar-SA"/>
    </w:rPr>
  </w:style>
  <w:style w:type="character" w:customStyle="1" w:styleId="3Char1">
    <w:name w:val="Σώμα κείμενου 3 Char"/>
    <w:basedOn w:val="10"/>
    <w:rsid w:val="00D65C00"/>
    <w:rPr>
      <w:b/>
      <w:sz w:val="16"/>
      <w:szCs w:val="16"/>
      <w:lang w:val="el-GR" w:eastAsia="ar-SA" w:bidi="ar-SA"/>
    </w:rPr>
  </w:style>
  <w:style w:type="character" w:customStyle="1" w:styleId="Char9">
    <w:name w:val="Τίτλος Char"/>
    <w:basedOn w:val="10"/>
    <w:rsid w:val="00D65C00"/>
    <w:rPr>
      <w:b/>
      <w:sz w:val="28"/>
      <w:u w:val="single"/>
      <w:lang w:val="el-GR" w:eastAsia="ar-SA" w:bidi="ar-SA"/>
    </w:rPr>
  </w:style>
  <w:style w:type="character" w:customStyle="1" w:styleId="AaoeeuChar">
    <w:name w:val="Aaoeeu Char"/>
    <w:basedOn w:val="10"/>
    <w:rsid w:val="00D65C00"/>
    <w:rPr>
      <w:rFonts w:ascii="Arial" w:hAnsi="Arial"/>
      <w:sz w:val="24"/>
      <w:lang w:val="el-GR" w:eastAsia="ar-SA" w:bidi="ar-SA"/>
    </w:rPr>
  </w:style>
  <w:style w:type="character" w:customStyle="1" w:styleId="FontStyle80">
    <w:name w:val="Font Style80"/>
    <w:basedOn w:val="10"/>
    <w:rsid w:val="00D65C00"/>
    <w:rPr>
      <w:rFonts w:ascii="Arial Narrow" w:hAnsi="Arial Narrow" w:cs="Arial Narrow"/>
      <w:sz w:val="22"/>
      <w:szCs w:val="22"/>
    </w:rPr>
  </w:style>
  <w:style w:type="character" w:customStyle="1" w:styleId="Char10">
    <w:name w:val="Σώμα κειμένου Char1"/>
    <w:basedOn w:val="a0"/>
    <w:link w:val="ae"/>
    <w:rsid w:val="00D65C00"/>
    <w:rPr>
      <w:rFonts w:ascii="Calibri" w:eastAsia="Times New Roman" w:hAnsi="Calibri" w:cs="Calibri"/>
      <w:szCs w:val="24"/>
      <w:lang w:val="en-GB" w:eastAsia="zh-CN"/>
    </w:rPr>
  </w:style>
  <w:style w:type="paragraph" w:customStyle="1" w:styleId="Style3">
    <w:name w:val="Style3"/>
    <w:basedOn w:val="a"/>
    <w:rsid w:val="00D65C00"/>
    <w:pPr>
      <w:widowControl w:val="0"/>
      <w:suppressAutoHyphens/>
      <w:autoSpaceDE w:val="0"/>
      <w:spacing w:after="0" w:line="274" w:lineRule="exact"/>
    </w:pPr>
    <w:rPr>
      <w:rFonts w:ascii="Arial Narrow" w:eastAsia="Times New Roman" w:hAnsi="Arial Narrow" w:cs="Times New Roman"/>
      <w:sz w:val="24"/>
      <w:szCs w:val="24"/>
      <w:lang w:eastAsia="ar-SA"/>
    </w:rPr>
  </w:style>
  <w:style w:type="paragraph" w:customStyle="1" w:styleId="Style5">
    <w:name w:val="Style5"/>
    <w:basedOn w:val="a"/>
    <w:rsid w:val="00D65C00"/>
    <w:pPr>
      <w:widowControl w:val="0"/>
      <w:suppressAutoHyphens/>
      <w:autoSpaceDE w:val="0"/>
      <w:spacing w:after="0" w:line="240" w:lineRule="auto"/>
    </w:pPr>
    <w:rPr>
      <w:rFonts w:ascii="Arial Narrow" w:eastAsia="Times New Roman" w:hAnsi="Arial Narrow" w:cs="Times New Roman"/>
      <w:sz w:val="24"/>
      <w:szCs w:val="24"/>
      <w:lang w:eastAsia="ar-SA"/>
    </w:rPr>
  </w:style>
  <w:style w:type="character" w:customStyle="1" w:styleId="Char11">
    <w:name w:val="Υποσέλιδο Char1"/>
    <w:basedOn w:val="a0"/>
    <w:link w:val="af2"/>
    <w:rsid w:val="00D65C00"/>
    <w:rPr>
      <w:rFonts w:ascii="Calibri" w:eastAsia="MS Mincho" w:hAnsi="Calibri" w:cs="Calibri"/>
      <w:szCs w:val="24"/>
      <w:lang w:val="en-US" w:eastAsia="ja-JP"/>
    </w:rPr>
  </w:style>
  <w:style w:type="paragraph" w:customStyle="1" w:styleId="Style9">
    <w:name w:val="Style9"/>
    <w:basedOn w:val="a"/>
    <w:rsid w:val="00D65C00"/>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11">
    <w:name w:val="Style11"/>
    <w:basedOn w:val="a"/>
    <w:rsid w:val="00D65C00"/>
    <w:pPr>
      <w:widowControl w:val="0"/>
      <w:suppressAutoHyphens/>
      <w:autoSpaceDE w:val="0"/>
      <w:spacing w:after="0" w:line="254" w:lineRule="exact"/>
    </w:pPr>
    <w:rPr>
      <w:rFonts w:ascii="Arial Narrow" w:eastAsia="Times New Roman" w:hAnsi="Arial Narrow" w:cs="Times New Roman"/>
      <w:sz w:val="24"/>
      <w:szCs w:val="24"/>
      <w:lang w:eastAsia="ar-SA"/>
    </w:rPr>
  </w:style>
  <w:style w:type="paragraph" w:customStyle="1" w:styleId="Style12">
    <w:name w:val="Style12"/>
    <w:basedOn w:val="a"/>
    <w:rsid w:val="00D65C00"/>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36">
    <w:name w:val="Style36"/>
    <w:basedOn w:val="a"/>
    <w:rsid w:val="00D65C00"/>
    <w:pPr>
      <w:widowControl w:val="0"/>
      <w:suppressAutoHyphens/>
      <w:autoSpaceDE w:val="0"/>
      <w:spacing w:after="0" w:line="269" w:lineRule="exact"/>
      <w:jc w:val="both"/>
    </w:pPr>
    <w:rPr>
      <w:rFonts w:ascii="Arial Narrow" w:eastAsia="Times New Roman" w:hAnsi="Arial Narrow" w:cs="Times New Roman"/>
      <w:sz w:val="24"/>
      <w:szCs w:val="24"/>
      <w:lang w:eastAsia="ar-SA"/>
    </w:rPr>
  </w:style>
  <w:style w:type="paragraph" w:customStyle="1" w:styleId="Style4">
    <w:name w:val="Style4"/>
    <w:basedOn w:val="a"/>
    <w:rsid w:val="00D65C00"/>
    <w:pPr>
      <w:widowControl w:val="0"/>
      <w:suppressAutoHyphens/>
      <w:autoSpaceDE w:val="0"/>
      <w:spacing w:after="0" w:line="274" w:lineRule="exact"/>
    </w:pPr>
    <w:rPr>
      <w:rFonts w:ascii="Arial Narrow" w:eastAsia="Times New Roman" w:hAnsi="Arial Narrow" w:cs="Times New Roman"/>
      <w:sz w:val="24"/>
      <w:szCs w:val="24"/>
      <w:lang w:eastAsia="ar-SA"/>
    </w:rPr>
  </w:style>
  <w:style w:type="paragraph" w:customStyle="1" w:styleId="Style48">
    <w:name w:val="Style48"/>
    <w:basedOn w:val="a"/>
    <w:rsid w:val="00D65C00"/>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64">
    <w:name w:val="Style64"/>
    <w:basedOn w:val="a"/>
    <w:rsid w:val="00D65C00"/>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14">
    <w:name w:val="Style14"/>
    <w:basedOn w:val="a"/>
    <w:rsid w:val="00D65C00"/>
    <w:pPr>
      <w:widowControl w:val="0"/>
      <w:suppressAutoHyphens/>
      <w:autoSpaceDE w:val="0"/>
      <w:spacing w:after="0" w:line="250" w:lineRule="exact"/>
      <w:ind w:hanging="715"/>
    </w:pPr>
    <w:rPr>
      <w:rFonts w:ascii="Arial Narrow" w:eastAsia="Times New Roman" w:hAnsi="Arial Narrow" w:cs="Times New Roman"/>
      <w:sz w:val="24"/>
      <w:szCs w:val="24"/>
      <w:lang w:eastAsia="ar-SA"/>
    </w:rPr>
  </w:style>
  <w:style w:type="paragraph" w:customStyle="1" w:styleId="Style30">
    <w:name w:val="Style30"/>
    <w:basedOn w:val="a"/>
    <w:rsid w:val="00D65C00"/>
    <w:pPr>
      <w:widowControl w:val="0"/>
      <w:suppressAutoHyphens/>
      <w:autoSpaceDE w:val="0"/>
      <w:spacing w:after="0" w:line="230" w:lineRule="exact"/>
      <w:jc w:val="both"/>
    </w:pPr>
    <w:rPr>
      <w:rFonts w:ascii="Arial Narrow" w:eastAsia="Times New Roman" w:hAnsi="Arial Narrow" w:cs="Times New Roman"/>
      <w:sz w:val="24"/>
      <w:szCs w:val="24"/>
      <w:lang w:eastAsia="ar-SA"/>
    </w:rPr>
  </w:style>
  <w:style w:type="paragraph" w:customStyle="1" w:styleId="Style32">
    <w:name w:val="Style32"/>
    <w:basedOn w:val="a"/>
    <w:rsid w:val="00D65C00"/>
    <w:pPr>
      <w:widowControl w:val="0"/>
      <w:suppressAutoHyphens/>
      <w:autoSpaceDE w:val="0"/>
      <w:spacing w:after="0" w:line="240" w:lineRule="auto"/>
      <w:jc w:val="both"/>
    </w:pPr>
    <w:rPr>
      <w:rFonts w:ascii="Arial Narrow" w:eastAsia="Times New Roman" w:hAnsi="Arial Narrow" w:cs="Times New Roman"/>
      <w:sz w:val="24"/>
      <w:szCs w:val="24"/>
      <w:lang w:eastAsia="ar-SA"/>
    </w:rPr>
  </w:style>
  <w:style w:type="paragraph" w:customStyle="1" w:styleId="Style55">
    <w:name w:val="Style55"/>
    <w:basedOn w:val="a"/>
    <w:rsid w:val="00D65C00"/>
    <w:pPr>
      <w:widowControl w:val="0"/>
      <w:suppressAutoHyphens/>
      <w:autoSpaceDE w:val="0"/>
      <w:spacing w:after="0" w:line="252" w:lineRule="exact"/>
      <w:jc w:val="both"/>
    </w:pPr>
    <w:rPr>
      <w:rFonts w:ascii="Arial Narrow" w:eastAsia="Times New Roman" w:hAnsi="Arial Narrow" w:cs="Times New Roman"/>
      <w:sz w:val="24"/>
      <w:szCs w:val="24"/>
      <w:lang w:eastAsia="ar-SA"/>
    </w:rPr>
  </w:style>
  <w:style w:type="paragraph" w:customStyle="1" w:styleId="210">
    <w:name w:val="Σώμα κείμενου με εσοχή 21"/>
    <w:basedOn w:val="a"/>
    <w:rsid w:val="00D65C00"/>
    <w:pPr>
      <w:widowControl w:val="0"/>
      <w:tabs>
        <w:tab w:val="left" w:pos="570"/>
      </w:tabs>
      <w:suppressAutoHyphens/>
      <w:spacing w:after="0" w:line="360" w:lineRule="atLeast"/>
      <w:ind w:left="570" w:hanging="570"/>
      <w:jc w:val="both"/>
      <w:textAlignment w:val="baseline"/>
    </w:pPr>
    <w:rPr>
      <w:rFonts w:ascii="Tahoma" w:eastAsia="Times New Roman" w:hAnsi="Tahoma" w:cs="Tahoma"/>
      <w:bCs/>
      <w:sz w:val="20"/>
      <w:szCs w:val="20"/>
      <w:lang w:eastAsia="ar-SA"/>
    </w:rPr>
  </w:style>
  <w:style w:type="paragraph" w:customStyle="1" w:styleId="211">
    <w:name w:val="Σώμα κείμενου 21"/>
    <w:basedOn w:val="a"/>
    <w:rsid w:val="00D65C00"/>
    <w:pPr>
      <w:widowControl w:val="0"/>
      <w:suppressAutoHyphens/>
      <w:spacing w:after="0" w:line="360" w:lineRule="atLeast"/>
      <w:jc w:val="both"/>
      <w:textAlignment w:val="baseline"/>
    </w:pPr>
    <w:rPr>
      <w:rFonts w:ascii="Tahoma" w:eastAsia="Times New Roman" w:hAnsi="Tahoma" w:cs="Tahoma"/>
      <w:b/>
      <w:sz w:val="20"/>
      <w:szCs w:val="20"/>
      <w:lang w:eastAsia="ar-SA"/>
    </w:rPr>
  </w:style>
  <w:style w:type="character" w:customStyle="1" w:styleId="Char13">
    <w:name w:val="Σώμα κείμενου με εσοχή Char1"/>
    <w:basedOn w:val="a0"/>
    <w:link w:val="af7"/>
    <w:rsid w:val="00D65C00"/>
    <w:rPr>
      <w:rFonts w:ascii="Arial" w:eastAsia="Times New Roman" w:hAnsi="Arial" w:cs="Arial"/>
      <w:szCs w:val="24"/>
      <w:lang w:val="en-GB" w:eastAsia="zh-CN"/>
    </w:rPr>
  </w:style>
  <w:style w:type="paragraph" w:customStyle="1" w:styleId="310">
    <w:name w:val="Σώμα κείμενου με εσοχή 31"/>
    <w:basedOn w:val="a"/>
    <w:rsid w:val="00D65C00"/>
    <w:pPr>
      <w:widowControl w:val="0"/>
      <w:suppressAutoHyphens/>
      <w:autoSpaceDE w:val="0"/>
      <w:spacing w:after="0" w:line="360" w:lineRule="atLeast"/>
      <w:ind w:left="360"/>
      <w:jc w:val="both"/>
      <w:textAlignment w:val="baseline"/>
    </w:pPr>
    <w:rPr>
      <w:rFonts w:ascii="Times New Roman" w:eastAsia="Times New Roman" w:hAnsi="Times New Roman" w:cs="Times New Roman"/>
      <w:b/>
      <w:bCs/>
      <w:sz w:val="20"/>
      <w:szCs w:val="20"/>
      <w:lang w:eastAsia="ar-SA"/>
    </w:rPr>
  </w:style>
  <w:style w:type="paragraph" w:styleId="aff">
    <w:name w:val="Subtitle"/>
    <w:basedOn w:val="a"/>
    <w:next w:val="ae"/>
    <w:link w:val="Char17"/>
    <w:qFormat/>
    <w:rsid w:val="00D65C00"/>
    <w:pPr>
      <w:widowControl w:val="0"/>
      <w:suppressAutoHyphens/>
      <w:spacing w:after="0" w:line="360" w:lineRule="atLeast"/>
      <w:jc w:val="center"/>
      <w:textAlignment w:val="baseline"/>
    </w:pPr>
    <w:rPr>
      <w:rFonts w:ascii="Tahoma" w:eastAsia="Times New Roman" w:hAnsi="Tahoma" w:cs="Tahoma"/>
      <w:b/>
      <w:bCs/>
      <w:szCs w:val="24"/>
      <w:u w:val="single"/>
      <w:lang w:eastAsia="ar-SA"/>
    </w:rPr>
  </w:style>
  <w:style w:type="character" w:customStyle="1" w:styleId="Char17">
    <w:name w:val="Υπότιτλος Char1"/>
    <w:basedOn w:val="a0"/>
    <w:link w:val="aff"/>
    <w:rsid w:val="00D65C00"/>
    <w:rPr>
      <w:rFonts w:ascii="Tahoma" w:eastAsia="Times New Roman" w:hAnsi="Tahoma" w:cs="Tahoma"/>
      <w:b/>
      <w:bCs/>
      <w:szCs w:val="24"/>
      <w:u w:val="single"/>
      <w:lang w:eastAsia="ar-SA"/>
    </w:rPr>
  </w:style>
  <w:style w:type="paragraph" w:customStyle="1" w:styleId="H-TextFormat">
    <w:name w:val="H-TextFormat"/>
    <w:rsid w:val="00D65C00"/>
    <w:pPr>
      <w:suppressAutoHyphens/>
      <w:spacing w:after="0" w:line="240" w:lineRule="auto"/>
    </w:pPr>
    <w:rPr>
      <w:rFonts w:ascii="Arial" w:eastAsia="Arial" w:hAnsi="Arial" w:cs="Times New Roman"/>
      <w:szCs w:val="20"/>
      <w:lang w:val="en-GB" w:eastAsia="ar-SA"/>
    </w:rPr>
  </w:style>
  <w:style w:type="paragraph" w:customStyle="1" w:styleId="311">
    <w:name w:val="Σώμα κείμενου 31"/>
    <w:basedOn w:val="a"/>
    <w:rsid w:val="00D65C00"/>
    <w:pPr>
      <w:widowControl w:val="0"/>
      <w:suppressAutoHyphens/>
      <w:spacing w:after="120" w:line="360" w:lineRule="atLeast"/>
      <w:jc w:val="both"/>
      <w:textAlignment w:val="baseline"/>
    </w:pPr>
    <w:rPr>
      <w:rFonts w:ascii="Times New Roman" w:eastAsia="Times New Roman" w:hAnsi="Times New Roman" w:cs="Times New Roman"/>
      <w:b/>
      <w:sz w:val="16"/>
      <w:szCs w:val="16"/>
      <w:lang w:eastAsia="ar-SA"/>
    </w:rPr>
  </w:style>
  <w:style w:type="paragraph" w:styleId="aff0">
    <w:name w:val="Title"/>
    <w:basedOn w:val="a"/>
    <w:next w:val="aff"/>
    <w:link w:val="Char18"/>
    <w:qFormat/>
    <w:rsid w:val="00D65C00"/>
    <w:pPr>
      <w:suppressAutoHyphens/>
      <w:spacing w:after="0" w:line="240" w:lineRule="auto"/>
      <w:jc w:val="center"/>
    </w:pPr>
    <w:rPr>
      <w:rFonts w:ascii="Times New Roman" w:eastAsia="Times New Roman" w:hAnsi="Times New Roman" w:cs="Times New Roman"/>
      <w:b/>
      <w:sz w:val="28"/>
      <w:szCs w:val="20"/>
      <w:u w:val="single"/>
      <w:lang w:eastAsia="ar-SA"/>
    </w:rPr>
  </w:style>
  <w:style w:type="character" w:customStyle="1" w:styleId="Char18">
    <w:name w:val="Τίτλος Char1"/>
    <w:basedOn w:val="a0"/>
    <w:link w:val="aff0"/>
    <w:rsid w:val="00D65C00"/>
    <w:rPr>
      <w:rFonts w:ascii="Times New Roman" w:eastAsia="Times New Roman" w:hAnsi="Times New Roman" w:cs="Times New Roman"/>
      <w:b/>
      <w:sz w:val="28"/>
      <w:szCs w:val="20"/>
      <w:u w:val="single"/>
      <w:lang w:eastAsia="ar-SA"/>
    </w:rPr>
  </w:style>
  <w:style w:type="paragraph" w:customStyle="1" w:styleId="Aaoeeu">
    <w:name w:val="Aaoeeu"/>
    <w:rsid w:val="00D65C00"/>
    <w:pPr>
      <w:widowControl w:val="0"/>
      <w:suppressAutoHyphens/>
      <w:overflowPunct w:val="0"/>
      <w:autoSpaceDE w:val="0"/>
      <w:spacing w:after="0" w:line="240" w:lineRule="auto"/>
      <w:jc w:val="both"/>
      <w:textAlignment w:val="baseline"/>
    </w:pPr>
    <w:rPr>
      <w:rFonts w:ascii="Arial" w:eastAsia="Arial" w:hAnsi="Arial" w:cs="Times New Roman"/>
      <w:sz w:val="24"/>
      <w:szCs w:val="20"/>
      <w:lang w:eastAsia="ar-SA"/>
    </w:rPr>
  </w:style>
  <w:style w:type="paragraph" w:customStyle="1" w:styleId="Style15">
    <w:name w:val="Style15"/>
    <w:basedOn w:val="a"/>
    <w:rsid w:val="00D65C00"/>
    <w:pPr>
      <w:widowControl w:val="0"/>
      <w:suppressAutoHyphens/>
      <w:autoSpaceDE w:val="0"/>
      <w:spacing w:after="0" w:line="265" w:lineRule="exact"/>
      <w:jc w:val="both"/>
    </w:pPr>
    <w:rPr>
      <w:rFonts w:ascii="Arial Narrow" w:eastAsia="Times New Roman" w:hAnsi="Arial Narrow" w:cs="Times New Roman"/>
      <w:sz w:val="24"/>
      <w:szCs w:val="24"/>
      <w:lang w:eastAsia="ar-SA"/>
    </w:rPr>
  </w:style>
  <w:style w:type="paragraph" w:styleId="aff1">
    <w:name w:val="List Paragraph"/>
    <w:basedOn w:val="a"/>
    <w:uiPriority w:val="34"/>
    <w:qFormat/>
    <w:rsid w:val="00D65C0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aff2">
    <w:name w:val="Δ_Σ_ΣΩΜΑ"/>
    <w:basedOn w:val="a"/>
    <w:rsid w:val="00D65C00"/>
    <w:pPr>
      <w:widowControl w:val="0"/>
      <w:suppressAutoHyphens/>
      <w:autoSpaceDE w:val="0"/>
      <w:spacing w:before="60" w:after="0"/>
      <w:ind w:firstLine="425"/>
      <w:jc w:val="both"/>
    </w:pPr>
    <w:rPr>
      <w:rFonts w:ascii="Calibri" w:eastAsia="Times New Roman" w:hAnsi="Calibri" w:cs="Arial"/>
      <w:lang w:eastAsia="ar-SA"/>
    </w:rPr>
  </w:style>
  <w:style w:type="paragraph" w:customStyle="1" w:styleId="aff3">
    <w:name w:val="Περιεχόμενα πλαισίου"/>
    <w:basedOn w:val="ae"/>
    <w:rsid w:val="00D65C00"/>
    <w:pPr>
      <w:widowControl w:val="0"/>
      <w:autoSpaceDE w:val="0"/>
      <w:spacing w:after="120"/>
      <w:jc w:val="left"/>
    </w:pPr>
    <w:rPr>
      <w:rFonts w:ascii="Arial Narrow" w:hAnsi="Arial Narrow" w:cs="Times New Roman"/>
      <w:sz w:val="24"/>
      <w:lang w:val="el-GR" w:eastAsia="ar-SA"/>
    </w:rPr>
  </w:style>
  <w:style w:type="paragraph" w:customStyle="1" w:styleId="CharChar">
    <w:name w:val="Δ_Σ_ΣΩΜΑ Char Char"/>
    <w:basedOn w:val="a"/>
    <w:rsid w:val="00D65C00"/>
    <w:pPr>
      <w:suppressAutoHyphens/>
      <w:spacing w:before="60" w:after="0" w:line="240" w:lineRule="auto"/>
    </w:pPr>
    <w:rPr>
      <w:rFonts w:ascii="Calibri" w:eastAsia="Times New Roman" w:hAnsi="Calibri" w:cs="Arial"/>
      <w:b/>
      <w:w w:val="102"/>
      <w:sz w:val="24"/>
      <w:lang w:eastAsia="ar-SA"/>
    </w:rPr>
  </w:style>
  <w:style w:type="character" w:styleId="aff4">
    <w:name w:val="annotation reference"/>
    <w:basedOn w:val="a0"/>
    <w:uiPriority w:val="99"/>
    <w:semiHidden/>
    <w:unhideWhenUsed/>
    <w:rsid w:val="00D65C00"/>
    <w:rPr>
      <w:sz w:val="16"/>
      <w:szCs w:val="16"/>
    </w:rPr>
  </w:style>
  <w:style w:type="paragraph" w:styleId="Web">
    <w:name w:val="Normal (Web)"/>
    <w:basedOn w:val="a"/>
    <w:uiPriority w:val="99"/>
    <w:semiHidden/>
    <w:unhideWhenUsed/>
    <w:rsid w:val="00D65C00"/>
    <w:pPr>
      <w:spacing w:before="100" w:beforeAutospacing="1" w:after="119" w:line="240" w:lineRule="auto"/>
    </w:pPr>
    <w:rPr>
      <w:rFonts w:ascii="Times New Roman" w:eastAsia="Times New Roman" w:hAnsi="Times New Roman" w:cs="Times New Roman"/>
      <w:sz w:val="24"/>
      <w:szCs w:val="24"/>
      <w:lang w:eastAsia="el-GR"/>
    </w:rPr>
  </w:style>
  <w:style w:type="character" w:customStyle="1" w:styleId="ListLabel11">
    <w:name w:val="ListLabel 11"/>
    <w:rsid w:val="00D65C00"/>
    <w:rPr>
      <w:rFonts w:eastAsia="Times New Roman" w:cs="Verdana"/>
    </w:rPr>
  </w:style>
  <w:style w:type="character" w:customStyle="1" w:styleId="ListLabel5">
    <w:name w:val="ListLabel 5"/>
    <w:rsid w:val="00D65C00"/>
    <w:rPr>
      <w:rFonts w:cs="Courier New"/>
    </w:rPr>
  </w:style>
  <w:style w:type="character" w:customStyle="1" w:styleId="ListLabel10">
    <w:name w:val="ListLabel 10"/>
    <w:rsid w:val="00D65C00"/>
    <w:rPr>
      <w:b/>
      <w:bCs/>
      <w:color w:val="00000A"/>
    </w:rPr>
  </w:style>
  <w:style w:type="paragraph" w:customStyle="1" w:styleId="17">
    <w:name w:val="Παράγραφος λίστας1"/>
    <w:basedOn w:val="a"/>
    <w:rsid w:val="00D65C00"/>
    <w:pPr>
      <w:suppressAutoHyphens/>
      <w:ind w:left="720"/>
    </w:pPr>
    <w:rPr>
      <w:rFonts w:ascii="Calibri" w:eastAsia="Calibri" w:hAnsi="Calibri" w:cs="Mangal"/>
      <w:kern w:val="1"/>
      <w:sz w:val="24"/>
      <w:lang w:eastAsia="hi-IN" w:bidi="hi-IN"/>
    </w:rPr>
  </w:style>
  <w:style w:type="paragraph" w:styleId="aff5">
    <w:name w:val="No Spacing"/>
    <w:uiPriority w:val="1"/>
    <w:qFormat/>
    <w:rsid w:val="00D65C00"/>
    <w:pPr>
      <w:widowControl w:val="0"/>
      <w:suppressAutoHyphens/>
      <w:spacing w:after="0" w:line="240" w:lineRule="auto"/>
    </w:pPr>
    <w:rPr>
      <w:rFonts w:ascii="Times New Roman" w:eastAsia="SimSun" w:hAnsi="Times New Roman" w:cs="Mangal"/>
      <w:kern w:val="1"/>
      <w:sz w:val="24"/>
      <w:szCs w:val="21"/>
      <w:lang w:eastAsia="hi-IN" w:bidi="hi-IN"/>
    </w:rPr>
  </w:style>
  <w:style w:type="table" w:styleId="aff6">
    <w:name w:val="Table Grid"/>
    <w:basedOn w:val="a1"/>
    <w:uiPriority w:val="59"/>
    <w:rsid w:val="00D65C00"/>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eltaViewInsertion">
    <w:name w:val="DeltaView Insertion"/>
    <w:rsid w:val="00D65C00"/>
    <w:rPr>
      <w:b/>
      <w:i/>
      <w:spacing w:val="0"/>
      <w:lang w:val="el-GR"/>
    </w:rPr>
  </w:style>
  <w:style w:type="character" w:customStyle="1" w:styleId="NormalBoldChar">
    <w:name w:val="NormalBold Char"/>
    <w:rsid w:val="00D65C00"/>
    <w:rPr>
      <w:rFonts w:ascii="Times New Roman" w:eastAsia="Times New Roman" w:hAnsi="Times New Roman" w:cs="Times New Roman"/>
      <w:b/>
      <w:sz w:val="24"/>
      <w:lang w:val="el-GR"/>
    </w:rPr>
  </w:style>
  <w:style w:type="paragraph" w:customStyle="1" w:styleId="ChapterTitle">
    <w:name w:val="ChapterTitle"/>
    <w:basedOn w:val="a"/>
    <w:next w:val="a"/>
    <w:rsid w:val="00D65C00"/>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D65C00"/>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WW-">
    <w:name w:val="WW-Χαρακτήρες υποσημείωσης"/>
    <w:rsid w:val="00D65C00"/>
  </w:style>
  <w:style w:type="paragraph" w:customStyle="1" w:styleId="aff7">
    <w:name w:val="ΣτυλΔημοσιότητας"/>
    <w:basedOn w:val="1"/>
    <w:rsid w:val="00D65C00"/>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paragraph" w:styleId="27">
    <w:name w:val="Body Text 2"/>
    <w:basedOn w:val="a"/>
    <w:link w:val="2Char10"/>
    <w:uiPriority w:val="99"/>
    <w:semiHidden/>
    <w:unhideWhenUsed/>
    <w:rsid w:val="00D65C00"/>
    <w:pPr>
      <w:suppressAutoHyphens/>
      <w:spacing w:after="120" w:line="480" w:lineRule="auto"/>
      <w:jc w:val="both"/>
    </w:pPr>
    <w:rPr>
      <w:rFonts w:ascii="Calibri" w:eastAsia="Times New Roman" w:hAnsi="Calibri" w:cs="Calibri"/>
      <w:szCs w:val="24"/>
      <w:lang w:val="en-GB" w:eastAsia="zh-CN"/>
    </w:rPr>
  </w:style>
  <w:style w:type="character" w:customStyle="1" w:styleId="2Char10">
    <w:name w:val="Σώμα κείμενου 2 Char1"/>
    <w:basedOn w:val="a0"/>
    <w:link w:val="27"/>
    <w:uiPriority w:val="99"/>
    <w:semiHidden/>
    <w:rsid w:val="00D65C00"/>
    <w:rPr>
      <w:rFonts w:ascii="Calibri" w:eastAsia="Times New Roman" w:hAnsi="Calibri" w:cs="Calibri"/>
      <w:szCs w:val="24"/>
      <w:lang w:val="en-GB" w:eastAsia="zh-CN"/>
    </w:rPr>
  </w:style>
  <w:style w:type="character" w:customStyle="1" w:styleId="101">
    <w:name w:val="Σώμα κειμένου (10)_"/>
    <w:basedOn w:val="a0"/>
    <w:link w:val="102"/>
    <w:rsid w:val="00D65C00"/>
    <w:rPr>
      <w:rFonts w:ascii="Calibri" w:eastAsia="Calibri" w:hAnsi="Calibri" w:cs="Calibri"/>
      <w:sz w:val="21"/>
      <w:szCs w:val="21"/>
      <w:shd w:val="clear" w:color="auto" w:fill="FFFFFF"/>
    </w:rPr>
  </w:style>
  <w:style w:type="character" w:customStyle="1" w:styleId="1010">
    <w:name w:val="Σώμα κειμένου (10) + 10 στ.;Χωρίς έντονη γραφή;Πλάγια γραφή"/>
    <w:basedOn w:val="101"/>
    <w:rsid w:val="00D65C00"/>
    <w:rPr>
      <w:b/>
      <w:bCs/>
      <w:i/>
      <w:iCs/>
      <w:sz w:val="20"/>
      <w:szCs w:val="20"/>
    </w:rPr>
  </w:style>
  <w:style w:type="paragraph" w:customStyle="1" w:styleId="102">
    <w:name w:val="Σώμα κειμένου (10)"/>
    <w:basedOn w:val="a"/>
    <w:link w:val="101"/>
    <w:rsid w:val="00D65C00"/>
    <w:pPr>
      <w:shd w:val="clear" w:color="auto" w:fill="FFFFFF"/>
      <w:spacing w:after="0" w:line="0" w:lineRule="atLeast"/>
      <w:ind w:hanging="660"/>
    </w:pPr>
    <w:rPr>
      <w:rFonts w:ascii="Calibri" w:eastAsia="Calibri" w:hAnsi="Calibri" w:cs="Calibri"/>
      <w:sz w:val="21"/>
      <w:szCs w:val="21"/>
    </w:rPr>
  </w:style>
  <w:style w:type="character" w:customStyle="1" w:styleId="WW-FootnoteReference17">
    <w:name w:val="WW-Footnote Reference17"/>
    <w:rsid w:val="00D65C00"/>
    <w:rPr>
      <w:vertAlign w:val="superscript"/>
    </w:rPr>
  </w:style>
  <w:style w:type="character" w:customStyle="1" w:styleId="32">
    <w:name w:val="Παραπομπή υποσημείωσης3"/>
    <w:rsid w:val="00D65C00"/>
    <w:rPr>
      <w:vertAlign w:val="superscript"/>
    </w:rPr>
  </w:style>
  <w:style w:type="character" w:customStyle="1" w:styleId="WW-EndnoteReference17">
    <w:name w:val="WW-Endnote Reference17"/>
    <w:rsid w:val="00D65C00"/>
    <w:rPr>
      <w:vertAlign w:val="superscript"/>
    </w:rPr>
  </w:style>
  <w:style w:type="character" w:customStyle="1" w:styleId="WW-FootnoteReference19">
    <w:name w:val="WW-Footnote Reference19"/>
    <w:rsid w:val="00D65C00"/>
    <w:rPr>
      <w:vertAlign w:val="superscript"/>
    </w:rPr>
  </w:style>
  <w:style w:type="character" w:customStyle="1" w:styleId="WW-FootnoteReference16">
    <w:name w:val="WW-Footnote Reference16"/>
    <w:rsid w:val="00D65C00"/>
    <w:rPr>
      <w:vertAlign w:val="superscript"/>
    </w:rPr>
  </w:style>
  <w:style w:type="paragraph" w:customStyle="1" w:styleId="ecxmsonormal">
    <w:name w:val="ecxmsonormal"/>
    <w:basedOn w:val="a"/>
    <w:rsid w:val="00D65C00"/>
    <w:pPr>
      <w:spacing w:after="324"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5059</Words>
  <Characters>27324</Characters>
  <Application>Microsoft Office Word</Application>
  <DocSecurity>0</DocSecurity>
  <Lines>227</Lines>
  <Paragraphs>64</Paragraphs>
  <ScaleCrop>false</ScaleCrop>
  <Company>Hewlett-Packard Company</Company>
  <LinksUpToDate>false</LinksUpToDate>
  <CharactersWithSpaces>32319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2018-12-19T13:33:00Z</dcterms:created>
  <dcterms:modified xsi:type="dcterms:W3CDTF">2018-12-19T13:33:00Z</dcterms:modified>
</cp:coreProperties>
</file>