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F9B" w:rsidRPr="000C4284" w:rsidRDefault="002F1F9B" w:rsidP="002F1F9B">
      <w:pPr>
        <w:pStyle w:val="1"/>
        <w:spacing w:before="57" w:after="57"/>
        <w:rPr>
          <w:lang w:val="el-GR"/>
        </w:rPr>
      </w:pPr>
      <w:r>
        <w:rPr>
          <w:rFonts w:ascii="Calibri" w:hAnsi="Calibri" w:cs="Calibri"/>
          <w:lang w:val="el-GR"/>
        </w:rPr>
        <w:t>ΠΑΡΑΡΤΗΜΑΤΑ</w:t>
      </w:r>
    </w:p>
    <w:p w:rsidR="002F1F9B" w:rsidRDefault="002F1F9B" w:rsidP="002F1F9B">
      <w:pPr>
        <w:pStyle w:val="2"/>
        <w:tabs>
          <w:tab w:val="clear" w:pos="567"/>
          <w:tab w:val="left" w:pos="0"/>
        </w:tabs>
        <w:spacing w:before="57" w:after="57"/>
        <w:ind w:left="0" w:firstLine="0"/>
        <w:rPr>
          <w:lang w:val="el-GR"/>
        </w:rPr>
      </w:pPr>
    </w:p>
    <w:p w:rsidR="002F1F9B" w:rsidRPr="000C4284" w:rsidRDefault="002F1F9B" w:rsidP="002F1F9B">
      <w:pPr>
        <w:pStyle w:val="2"/>
        <w:tabs>
          <w:tab w:val="clear" w:pos="567"/>
          <w:tab w:val="left" w:pos="0"/>
        </w:tabs>
        <w:spacing w:before="57" w:after="57"/>
        <w:ind w:left="0" w:firstLine="0"/>
        <w:rPr>
          <w:lang w:val="el-GR"/>
        </w:rPr>
      </w:pPr>
      <w:bookmarkStart w:id="0" w:name="_Toc17788706"/>
      <w:r>
        <w:rPr>
          <w:lang w:val="el-GR"/>
        </w:rPr>
        <w:t>ΠΑΡΑΡΤΗΜΑ Ι – Αναλυτική Περιγραφή Φυσικού και Οικονομικού Αντικειμένου της Σύμβασης (προσαρμοσμένο από την Αναθέτουσα Αρχή)</w:t>
      </w:r>
      <w:bookmarkEnd w:id="0"/>
    </w:p>
    <w:p w:rsidR="002F1F9B" w:rsidRDefault="002F1F9B" w:rsidP="002F1F9B">
      <w:pPr>
        <w:pStyle w:val="normalwithoutspacing"/>
        <w:spacing w:before="57" w:after="57"/>
        <w:rPr>
          <w:rFonts w:eastAsia="SimSun"/>
          <w:i/>
          <w:iCs/>
          <w:color w:val="5B9BD5"/>
          <w:szCs w:val="22"/>
        </w:rPr>
      </w:pPr>
    </w:p>
    <w:p w:rsidR="002F1F9B" w:rsidRDefault="002F1F9B" w:rsidP="002F1F9B">
      <w:pPr>
        <w:pStyle w:val="normalwithoutspacing"/>
        <w:spacing w:before="57" w:after="57"/>
      </w:pPr>
      <w:r>
        <w:rPr>
          <w:rFonts w:ascii="Arial" w:hAnsi="Arial" w:cs="Arial"/>
          <w:b/>
          <w:color w:val="002060"/>
          <w:szCs w:val="22"/>
        </w:rPr>
        <w:t>ΜΕΡΟΣ Α - ΠΕΡΙΓΡΑΦΗ ΦΥΣΙΚΟΥ ΑΝΤΙΚΕΙΜΕΝΟΥ ΤΗΣ ΣΥΜΒΑΣΗΣ</w:t>
      </w:r>
    </w:p>
    <w:p w:rsidR="002F1F9B" w:rsidRPr="000C4284" w:rsidRDefault="002F1F9B" w:rsidP="002F1F9B">
      <w:pPr>
        <w:autoSpaceDE w:val="0"/>
        <w:spacing w:before="57" w:after="57"/>
      </w:pPr>
      <w:r>
        <w:rPr>
          <w:rFonts w:eastAsia="SimSun"/>
        </w:rPr>
        <w:t xml:space="preserve">ΠΕΡΙΒΑΛΛΟΝ ΤΗΣ ΣΥΜΒΑΣΗΣ </w:t>
      </w:r>
    </w:p>
    <w:p w:rsidR="002F1F9B" w:rsidRPr="00957981" w:rsidRDefault="002F1F9B" w:rsidP="002F1F9B">
      <w:pPr>
        <w:autoSpaceDE w:val="0"/>
        <w:spacing w:after="60"/>
        <w:rPr>
          <w:rFonts w:eastAsia="SimSun"/>
        </w:rPr>
      </w:pPr>
      <w:r w:rsidRPr="00957981">
        <w:t xml:space="preserve">Η Αναθέτουσα Αρχή είναι </w:t>
      </w:r>
      <w:r>
        <w:t xml:space="preserve">η Οργανική Μονάδα του Γενικού </w:t>
      </w:r>
      <w:r w:rsidRPr="00957981">
        <w:t>Νοσοκομείο</w:t>
      </w:r>
      <w:r>
        <w:t>υ Λασιθίου</w:t>
      </w:r>
      <w:r w:rsidRPr="00957981">
        <w:t>, αποτελεί μη κεντρική αναθέτουσα αρχή, και ανήκει στον Δημόσιο Τομέα.</w:t>
      </w:r>
      <w:r>
        <w:t xml:space="preserve"> Κύρια Δραστηριότητά της είναι η Υγεία.</w:t>
      </w:r>
    </w:p>
    <w:p w:rsidR="002F1F9B" w:rsidRDefault="002F1F9B" w:rsidP="002F1F9B">
      <w:pPr>
        <w:autoSpaceDE w:val="0"/>
        <w:spacing w:after="60"/>
        <w:rPr>
          <w:rFonts w:eastAsia="SimSun"/>
        </w:rPr>
      </w:pPr>
      <w:r>
        <w:rPr>
          <w:rFonts w:eastAsia="SimSun"/>
        </w:rPr>
        <w:t>Οργανωτική δομή της Α.Α.</w:t>
      </w:r>
    </w:p>
    <w:p w:rsidR="002F1F9B" w:rsidRPr="00957981" w:rsidRDefault="002F1F9B" w:rsidP="002F1F9B">
      <w:pPr>
        <w:autoSpaceDE w:val="0"/>
        <w:spacing w:after="60"/>
      </w:pPr>
      <w:r w:rsidRPr="00957981">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2F1F9B" w:rsidRPr="00957981" w:rsidRDefault="002F1F9B" w:rsidP="002F1F9B">
      <w:pPr>
        <w:autoSpaceDE w:val="0"/>
        <w:spacing w:after="60"/>
      </w:pPr>
      <w:r w:rsidRPr="00957981">
        <w:t>Γ.Ν. Αγίου Νικολάου</w:t>
      </w:r>
    </w:p>
    <w:p w:rsidR="002F1F9B" w:rsidRPr="00957981" w:rsidRDefault="002F1F9B" w:rsidP="002F1F9B">
      <w:pPr>
        <w:autoSpaceDE w:val="0"/>
        <w:spacing w:after="60"/>
      </w:pPr>
      <w:r w:rsidRPr="00957981">
        <w:t>Γ.Ν. – Κ.Υ. Ιεράπετρας</w:t>
      </w:r>
    </w:p>
    <w:p w:rsidR="002F1F9B" w:rsidRPr="00957981" w:rsidRDefault="002F1F9B" w:rsidP="002F1F9B">
      <w:pPr>
        <w:autoSpaceDE w:val="0"/>
        <w:spacing w:after="60"/>
      </w:pPr>
      <w:r w:rsidRPr="00957981">
        <w:t>Γ.Ν. – Κ.Υ. Σητείας.</w:t>
      </w:r>
    </w:p>
    <w:p w:rsidR="002F1F9B" w:rsidRDefault="002F1F9B" w:rsidP="002F1F9B">
      <w:pPr>
        <w:autoSpaceDE w:val="0"/>
        <w:spacing w:after="60"/>
      </w:pPr>
      <w:r w:rsidRPr="00957981">
        <w:t>Το εν λόγω Ν.Π.Δ.Δ. φέρει την επωνυμία «Γ.Ν. Λασιθίου» και έδρα του ορίζεται η μεγαλύτερη σε κλίνες νοσοκομειακή μονάδα</w:t>
      </w:r>
      <w:r>
        <w:t>.</w:t>
      </w:r>
    </w:p>
    <w:p w:rsidR="002F1F9B" w:rsidRPr="00984566" w:rsidRDefault="002F1F9B" w:rsidP="002F1F9B">
      <w:pPr>
        <w:autoSpaceDE w:val="0"/>
        <w:spacing w:after="60"/>
      </w:pPr>
      <w:r w:rsidRPr="00984566">
        <w:t xml:space="preserve">Το ως άνω «Γ.Ν. Λασιθίου» και το «Γ.Ν.- Κ.Υ. Νεαπόλεως «Διαλυνάκειο» (με έδρα την Νεάπολη Λασιθίου), το οποίο αποτελεί ενιαίο και αυτοτελές </w:t>
      </w:r>
      <w:r>
        <w:t>Ν.Π.Δ.Δ.,</w:t>
      </w:r>
      <w:r w:rsidRPr="00984566">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softHyphen/>
        <w:t>μείο.</w:t>
      </w:r>
    </w:p>
    <w:p w:rsidR="002F1F9B" w:rsidRDefault="002F1F9B" w:rsidP="002F1F9B">
      <w:pPr>
        <w:autoSpaceDE w:val="0"/>
        <w:spacing w:before="57" w:after="57"/>
        <w:rPr>
          <w:rFonts w:eastAsia="SimSun"/>
        </w:rPr>
      </w:pPr>
    </w:p>
    <w:p w:rsidR="002F1F9B" w:rsidRPr="000C4284" w:rsidRDefault="002F1F9B" w:rsidP="002F1F9B">
      <w:pPr>
        <w:autoSpaceDE w:val="0"/>
        <w:spacing w:before="57" w:after="57"/>
      </w:pPr>
      <w:r>
        <w:rPr>
          <w:rFonts w:eastAsia="SimSun"/>
        </w:rPr>
        <w:t>ΑΝΤΙΚΕΙΜΕΝΟ ΤΗΣ ΣΥΜΒΑΣΗΣ</w:t>
      </w:r>
    </w:p>
    <w:p w:rsidR="002F1F9B" w:rsidRPr="000C4284" w:rsidRDefault="002F1F9B" w:rsidP="002F1F9B">
      <w:pPr>
        <w:autoSpaceDE w:val="0"/>
        <w:spacing w:before="57" w:after="57"/>
      </w:pPr>
      <w:r>
        <w:rPr>
          <w:rFonts w:eastAsia="SimSun"/>
        </w:rPr>
        <w:t>Απαιτήσεις και Τεχνικές Προδιαγραφές ανά τμήμα αντικειμένου</w:t>
      </w:r>
    </w:p>
    <w:p w:rsidR="002F1F9B" w:rsidRPr="0090403A" w:rsidRDefault="002F1F9B" w:rsidP="002F1F9B">
      <w:pPr>
        <w:rPr>
          <w:rFonts w:cstheme="minorHAnsi"/>
        </w:rPr>
      </w:pPr>
      <w:r w:rsidRPr="0090403A">
        <w:rPr>
          <w:rFonts w:cstheme="minorHAnsi"/>
        </w:rPr>
        <w:t xml:space="preserve">Οι κάτωθι τεχνικές προδιαγραφές αφορούν την προμήθεια καυσίμων, δηλαδή πετρελαίου κίνησης, αμόλυβδης βενζίνης και πετρελαίου θέρμανσης για τις ανάγκες των υπηρεσιών του </w:t>
      </w:r>
      <w:r w:rsidRPr="0090403A">
        <w:rPr>
          <w:rFonts w:cstheme="minorHAnsi"/>
          <w:u w:val="single"/>
        </w:rPr>
        <w:t>Γ.Ν. Λασιθίου-Γ.Ν.-Κ.Υ. Νεαπόλεως «Διαλυνάκειο»</w:t>
      </w:r>
      <w:r w:rsidRPr="0090403A">
        <w:rPr>
          <w:rFonts w:cstheme="minorHAnsi"/>
        </w:rPr>
        <w:t>. 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p w:rsidR="002F1F9B" w:rsidRPr="0090403A" w:rsidRDefault="002F1F9B" w:rsidP="002F1F9B">
      <w:pPr>
        <w:rPr>
          <w:rFonts w:cstheme="minorHAnsi"/>
        </w:rPr>
      </w:pPr>
      <w:r w:rsidRPr="0090403A">
        <w:rPr>
          <w:rFonts w:cstheme="minorHAnsi"/>
        </w:rPr>
        <w:t xml:space="preserve"> Επίσης : </w:t>
      </w:r>
    </w:p>
    <w:p w:rsidR="002F1F9B" w:rsidRPr="0090403A" w:rsidRDefault="002F1F9B" w:rsidP="002F1F9B">
      <w:pPr>
        <w:ind w:left="720"/>
        <w:rPr>
          <w:rFonts w:cstheme="minorHAnsi"/>
        </w:rPr>
      </w:pPr>
      <w:r w:rsidRPr="0090403A">
        <w:rPr>
          <w:rFonts w:cstheme="minorHAnsi"/>
        </w:rPr>
        <w:lastRenderedPageBreak/>
        <w:t xml:space="preserve">1)Το πετρέλαιο κίνησης </w:t>
      </w:r>
      <w:r w:rsidRPr="00C93CA0">
        <w:rPr>
          <w:rFonts w:cstheme="minorHAnsi"/>
        </w:rPr>
        <w:t>DIESEL</w:t>
      </w:r>
      <w:r w:rsidRPr="0090403A">
        <w:rPr>
          <w:rFonts w:cstheme="minorHAnsi"/>
        </w:rPr>
        <w:t xml:space="preserve"> πρέπει να είναι απαλλαγμένο από άλλες προσμίξεις από νερό και φυσικά σε καμία περίπτωση δεν πρέπει να υπάρχει ανάμιξη με πετρέλαιο θέρμανσης. </w:t>
      </w:r>
    </w:p>
    <w:p w:rsidR="002F1F9B" w:rsidRPr="0090403A" w:rsidRDefault="002F1F9B" w:rsidP="002F1F9B">
      <w:pPr>
        <w:ind w:left="720"/>
        <w:rPr>
          <w:rFonts w:cstheme="minorHAnsi"/>
        </w:rPr>
      </w:pPr>
      <w:r w:rsidRPr="0090403A">
        <w:rPr>
          <w:rFonts w:cstheme="minorHAnsi"/>
        </w:rPr>
        <w:t xml:space="preserve">2)Η αμόλυβδη βενζίνη θα είναι σύμφωνα με τις κρατικές προδιαγραφές (ΕΛ.Δ.Α.) </w:t>
      </w:r>
    </w:p>
    <w:p w:rsidR="002F1F9B" w:rsidRPr="0090403A" w:rsidRDefault="002F1F9B" w:rsidP="002F1F9B">
      <w:pPr>
        <w:rPr>
          <w:rFonts w:cstheme="minorHAnsi"/>
        </w:rPr>
      </w:pPr>
      <w:r w:rsidRPr="0090403A">
        <w:rPr>
          <w:rFonts w:cstheme="minorHAnsi"/>
        </w:rPr>
        <w:t xml:space="preserve">Σε καμία περίπτωση δεν επιτρέπεται ανάμειξη με βενζίνη </w:t>
      </w:r>
      <w:r w:rsidRPr="00C93CA0">
        <w:rPr>
          <w:rFonts w:cstheme="minorHAnsi"/>
        </w:rPr>
        <w:t>super</w:t>
      </w:r>
      <w:r w:rsidRPr="0090403A">
        <w:rPr>
          <w:rFonts w:cstheme="minorHAnsi"/>
        </w:rPr>
        <w:t xml:space="preserve"> ή νερό ή πετρέλαιο. </w:t>
      </w:r>
    </w:p>
    <w:p w:rsidR="002F1F9B" w:rsidRPr="0090403A" w:rsidRDefault="002F1F9B" w:rsidP="002F1F9B">
      <w:pPr>
        <w:rPr>
          <w:rFonts w:cstheme="minorHAnsi"/>
        </w:rPr>
      </w:pPr>
      <w:r w:rsidRPr="0090403A">
        <w:rPr>
          <w:rFonts w:cstheme="minorHAnsi"/>
        </w:rPr>
        <w:t xml:space="preserve">Το </w:t>
      </w:r>
      <w:r w:rsidRPr="0090403A">
        <w:rPr>
          <w:rFonts w:cstheme="minorHAnsi"/>
          <w:u w:val="single"/>
        </w:rPr>
        <w:t>Γ.Ν. Λασιθίου-Γ.Ν.-Κ.Υ. Νεαπόλεως «Διαλυνάκειο»</w:t>
      </w:r>
      <w:r w:rsidRPr="0090403A">
        <w:rPr>
          <w:rFonts w:cstheme="minorHAnsi"/>
        </w:rPr>
        <w:t xml:space="preserve"> 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p w:rsidR="002F1F9B" w:rsidRPr="0090403A" w:rsidRDefault="002F1F9B" w:rsidP="002F1F9B">
      <w:pPr>
        <w:pStyle w:val="afc"/>
        <w:numPr>
          <w:ilvl w:val="0"/>
          <w:numId w:val="15"/>
        </w:numPr>
        <w:suppressAutoHyphens w:val="0"/>
        <w:spacing w:line="276" w:lineRule="auto"/>
        <w:rPr>
          <w:rFonts w:cstheme="minorHAnsi"/>
          <w:b/>
          <w:lang w:val="el-GR"/>
        </w:rPr>
      </w:pPr>
      <w:r w:rsidRPr="0090403A">
        <w:rPr>
          <w:rFonts w:cstheme="minorHAnsi"/>
          <w:b/>
          <w:lang w:val="el-GR"/>
        </w:rPr>
        <w:t>Σε ότι αφορά στη βενζίνη θα πρέπει να ληφθούν υπόψη :</w:t>
      </w:r>
    </w:p>
    <w:p w:rsidR="002F1F9B" w:rsidRPr="0090403A" w:rsidRDefault="002F1F9B" w:rsidP="002F1F9B">
      <w:pPr>
        <w:ind w:left="30"/>
        <w:rPr>
          <w:rFonts w:cstheme="minorHAnsi"/>
        </w:rPr>
      </w:pPr>
      <w:r w:rsidRPr="0090403A">
        <w:rPr>
          <w:rFonts w:cstheme="minorHAnsi"/>
        </w:rPr>
        <w:t xml:space="preserve">1.Η Κ.Υ.Α. 93/1987 (ΦΕΚ 40 Β’/2-2-87) : Προδιαγραφές Βενζίνης χωρίς μόλυβδο. </w:t>
      </w:r>
    </w:p>
    <w:p w:rsidR="002F1F9B" w:rsidRPr="0090403A" w:rsidRDefault="002F1F9B" w:rsidP="002F1F9B">
      <w:pPr>
        <w:ind w:left="30"/>
        <w:rPr>
          <w:rFonts w:cstheme="minorHAnsi"/>
        </w:rPr>
      </w:pPr>
      <w:r w:rsidRPr="0090403A">
        <w:rPr>
          <w:rFonts w:cstheme="minorHAnsi"/>
        </w:rPr>
        <w:t xml:space="preserve">2.Η Κ.Υ.Α. 1150/1993 (ΦΕΚ 127 Β’/24-2-1994) : Προδιαγραφές και μέθοδοι ελέγχου αμόλυβδης. </w:t>
      </w:r>
    </w:p>
    <w:p w:rsidR="002F1F9B" w:rsidRPr="0090403A" w:rsidRDefault="002F1F9B" w:rsidP="002F1F9B">
      <w:pPr>
        <w:ind w:left="30"/>
        <w:rPr>
          <w:rFonts w:cstheme="minorHAnsi"/>
        </w:rPr>
      </w:pPr>
      <w:r w:rsidRPr="0090403A">
        <w:rPr>
          <w:rFonts w:cstheme="minorHAnsi"/>
        </w:rPr>
        <w:t xml:space="preserve">3.Η Κ.Υ.Α. 2/2000 (ΦΕΚ 426 Β’/31-3-2000) : Εναρμόνιση της Ελληνικής Νομοθεσίας προς την οδηγία 98/70/ΕΚ. </w:t>
      </w:r>
    </w:p>
    <w:p w:rsidR="002F1F9B" w:rsidRPr="0090403A" w:rsidRDefault="002F1F9B" w:rsidP="002F1F9B">
      <w:pPr>
        <w:ind w:left="30"/>
        <w:rPr>
          <w:rFonts w:cstheme="minorHAnsi"/>
        </w:rPr>
      </w:pPr>
      <w:r w:rsidRPr="0090403A">
        <w:rPr>
          <w:rFonts w:cstheme="minorHAnsi"/>
        </w:rPr>
        <w:t xml:space="preserve">4.Η Κ.Υ.Α. 291/2003 (ΦΕΚ 332 Β’/11-2-2004) : Εναρμόνιση της Ελληνικής Νομοθεσίας προς την οδηγία 98/70/ΕΚ. </w:t>
      </w:r>
    </w:p>
    <w:p w:rsidR="002F1F9B" w:rsidRPr="0090403A" w:rsidRDefault="002F1F9B" w:rsidP="002F1F9B">
      <w:pPr>
        <w:ind w:left="30"/>
        <w:rPr>
          <w:rFonts w:cstheme="minorHAnsi"/>
        </w:rPr>
      </w:pPr>
      <w:r w:rsidRPr="0090403A">
        <w:rPr>
          <w:rFonts w:cstheme="minorHAnsi"/>
        </w:rPr>
        <w:t xml:space="preserve">5.Η Κ.Υ.Α. 354/2000 (ΦΕΚ 410 Β’/11- 4-2001) : Αμόλυβδη βενζίνη, προδιαγραφές και μέθοδοι ελέγχου. </w:t>
      </w:r>
    </w:p>
    <w:p w:rsidR="002F1F9B" w:rsidRPr="0090403A" w:rsidRDefault="002F1F9B" w:rsidP="002F1F9B">
      <w:pPr>
        <w:ind w:left="30"/>
        <w:rPr>
          <w:rFonts w:cstheme="minorHAnsi"/>
        </w:rPr>
      </w:pPr>
      <w:r w:rsidRPr="0090403A">
        <w:rPr>
          <w:rFonts w:cstheme="minorHAnsi"/>
        </w:rPr>
        <w:t xml:space="preserve">6.Η Κ.Υ.Α. 356/2000 (ΦΕΚ 410 Β’/11-4-2001) : Τροποποίηση της 985/96 απόφασης Α.Χ.Σ. «Προδιαγραφές και μέθοδοι ελέγχου αμόλυβδης βενζίνης 98 </w:t>
      </w:r>
      <w:r w:rsidRPr="00630136">
        <w:rPr>
          <w:rFonts w:cstheme="minorHAnsi"/>
        </w:rPr>
        <w:t>RON</w:t>
      </w:r>
      <w:r w:rsidRPr="0090403A">
        <w:rPr>
          <w:rFonts w:cstheme="minorHAnsi"/>
        </w:rPr>
        <w:t xml:space="preserve">». </w:t>
      </w:r>
    </w:p>
    <w:p w:rsidR="002F1F9B" w:rsidRPr="0090403A" w:rsidRDefault="002F1F9B" w:rsidP="002F1F9B">
      <w:pPr>
        <w:ind w:left="30"/>
        <w:rPr>
          <w:rFonts w:cstheme="minorHAnsi"/>
        </w:rPr>
      </w:pPr>
      <w:r w:rsidRPr="0090403A">
        <w:rPr>
          <w:rFonts w:cstheme="minorHAnsi"/>
        </w:rPr>
        <w:t xml:space="preserve">7.Η Κ.Υ.Α. 412/92/1992 (ΦΕΚ 403 Β’/19-6-1992) : Ιχνηθέτηση αμόλυβδης βενζίνης. </w:t>
      </w:r>
    </w:p>
    <w:p w:rsidR="002F1F9B" w:rsidRPr="0090403A" w:rsidRDefault="002F1F9B" w:rsidP="002F1F9B">
      <w:pPr>
        <w:ind w:left="30"/>
        <w:rPr>
          <w:rFonts w:cstheme="minorHAnsi"/>
        </w:rPr>
      </w:pPr>
      <w:r w:rsidRPr="0090403A">
        <w:rPr>
          <w:rFonts w:cstheme="minorHAnsi"/>
        </w:rPr>
        <w:t xml:space="preserve">8.Η Κ.Υ.Α. 510/2004 (ΦΕΚ 872 Β’/4-6-2007) : Υ.Α. 51020042007 - Καύσιμα αυτοκινήτων, αμόλυβδη βενζίνη, απαιτήσεις και μέθοδοι δοκιμών. </w:t>
      </w:r>
    </w:p>
    <w:p w:rsidR="002F1F9B" w:rsidRPr="0090403A" w:rsidRDefault="002F1F9B" w:rsidP="002F1F9B">
      <w:pPr>
        <w:pStyle w:val="afc"/>
        <w:numPr>
          <w:ilvl w:val="0"/>
          <w:numId w:val="15"/>
        </w:numPr>
        <w:suppressAutoHyphens w:val="0"/>
        <w:spacing w:line="276" w:lineRule="auto"/>
        <w:rPr>
          <w:rFonts w:cstheme="minorHAnsi"/>
          <w:b/>
          <w:lang w:val="el-GR"/>
        </w:rPr>
      </w:pPr>
      <w:r w:rsidRPr="0090403A">
        <w:rPr>
          <w:rFonts w:cstheme="minorHAnsi"/>
          <w:b/>
          <w:lang w:val="el-GR"/>
        </w:rPr>
        <w:t>Σε ότι αφορά στο πετρέλαιο θα πρέπει να ληφθούν υπόψη :</w:t>
      </w:r>
    </w:p>
    <w:p w:rsidR="002F1F9B" w:rsidRPr="0090403A" w:rsidRDefault="002F1F9B" w:rsidP="002F1F9B">
      <w:pPr>
        <w:ind w:left="30"/>
        <w:rPr>
          <w:rFonts w:cstheme="minorHAnsi"/>
        </w:rPr>
      </w:pPr>
      <w:r w:rsidRPr="0090403A">
        <w:rPr>
          <w:rFonts w:cstheme="minorHAnsi"/>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2F1F9B" w:rsidRPr="0090403A" w:rsidRDefault="002F1F9B" w:rsidP="002F1F9B">
      <w:pPr>
        <w:ind w:left="30"/>
        <w:rPr>
          <w:rFonts w:cstheme="minorHAnsi"/>
        </w:rPr>
      </w:pPr>
      <w:r w:rsidRPr="0090403A">
        <w:rPr>
          <w:rFonts w:cstheme="minorHAnsi"/>
        </w:rPr>
        <w:t xml:space="preserve">2.Η Κ.Υ.Α. 105/1996 (ΦΕΚ 570 Β’/16-7-1996) : Διαδικασίες χρωματισμού και ιχνηθέτησης πετρελαίου θέρμανσης. </w:t>
      </w:r>
    </w:p>
    <w:p w:rsidR="002F1F9B" w:rsidRPr="0090403A" w:rsidRDefault="002F1F9B" w:rsidP="002F1F9B">
      <w:pPr>
        <w:ind w:left="30"/>
        <w:rPr>
          <w:rFonts w:cstheme="minorHAnsi"/>
        </w:rPr>
      </w:pPr>
      <w:r w:rsidRPr="0090403A">
        <w:rPr>
          <w:rFonts w:cstheme="minorHAnsi"/>
        </w:rPr>
        <w:t xml:space="preserve">3.Η Κ.Υ.Α. 1166/1993 (ΦΕΚ 336 Β’/5-5-1994) : Προδιαγραφές &amp; μέθοδοι ελέγχου πετρελαίου κίνησης. </w:t>
      </w:r>
    </w:p>
    <w:p w:rsidR="002F1F9B" w:rsidRPr="0090403A" w:rsidRDefault="002F1F9B" w:rsidP="002F1F9B">
      <w:pPr>
        <w:ind w:left="30"/>
        <w:rPr>
          <w:rFonts w:cstheme="minorHAnsi"/>
        </w:rPr>
      </w:pPr>
      <w:r w:rsidRPr="0090403A">
        <w:rPr>
          <w:rFonts w:cstheme="minorHAnsi"/>
        </w:rPr>
        <w:t xml:space="preserve">4.Η Κ.Υ.Α. 181053/960/1984 (ΦΕΚ 204 Β’/3-4-1984) : Τεχνικές προδιαγραφές ανιχνευτών διαχωριστικής επιφάνειας πετρελαίου / νερού. </w:t>
      </w:r>
    </w:p>
    <w:p w:rsidR="002F1F9B" w:rsidRPr="0090403A" w:rsidRDefault="002F1F9B" w:rsidP="002F1F9B">
      <w:pPr>
        <w:ind w:left="30"/>
        <w:rPr>
          <w:rFonts w:cstheme="minorHAnsi"/>
        </w:rPr>
      </w:pPr>
      <w:r w:rsidRPr="0090403A">
        <w:rPr>
          <w:rFonts w:cstheme="minorHAnsi"/>
        </w:rPr>
        <w:lastRenderedPageBreak/>
        <w:t xml:space="preserve">5.Η Κ.Υ.Α. 28432/2447/1992 (ΦΕΚ 536 Β’/26-8-1992) : Μέτρα για τον περιορισμό της εκπομπής αερίων και σωματιδίων. </w:t>
      </w:r>
    </w:p>
    <w:p w:rsidR="002F1F9B" w:rsidRPr="0090403A" w:rsidRDefault="002F1F9B" w:rsidP="002F1F9B">
      <w:pPr>
        <w:ind w:left="30"/>
        <w:rPr>
          <w:rFonts w:cstheme="minorHAnsi"/>
        </w:rPr>
      </w:pPr>
      <w:r w:rsidRPr="0090403A">
        <w:rPr>
          <w:rFonts w:cstheme="minorHAnsi"/>
        </w:rPr>
        <w:t xml:space="preserve">6.Η Κ.Υ.Α. 355/2000 (ΦΕΚ 410 Β’/11-4-2001) : Πετρέλαιο κίνησης, προδιαγραφές και μέθοδοι ελέγχου </w:t>
      </w:r>
    </w:p>
    <w:p w:rsidR="002F1F9B" w:rsidRPr="0090403A" w:rsidRDefault="002F1F9B" w:rsidP="002F1F9B">
      <w:pPr>
        <w:ind w:left="30"/>
        <w:rPr>
          <w:rFonts w:cstheme="minorHAnsi"/>
        </w:rPr>
      </w:pPr>
      <w:r w:rsidRPr="0090403A">
        <w:rPr>
          <w:rFonts w:cstheme="minorHAnsi"/>
        </w:rPr>
        <w:t>7.Η Κ.Υ.Α. 467/2002 (ΦΕΚ 1531 Β’/16-10-2003) : Προδιαγραφές και μέθοδοι ελέγχου του πετρελαίου θέρμανσης.</w:t>
      </w:r>
    </w:p>
    <w:p w:rsidR="002F1F9B" w:rsidRPr="0090403A" w:rsidRDefault="002F1F9B" w:rsidP="002F1F9B">
      <w:r w:rsidRPr="0090403A">
        <w:t xml:space="preserve">8.Η Κ.Υ.Α. 468/2002 (ΦΕΚ 1273 Β’/5-9-2003) : Διαδικασίες χρωματισμού και ιχνηθέτησης πετρελαίου θέρμανσης. </w:t>
      </w:r>
    </w:p>
    <w:p w:rsidR="002F1F9B" w:rsidRPr="0090403A" w:rsidRDefault="002F1F9B" w:rsidP="002F1F9B">
      <w:r w:rsidRPr="0090403A">
        <w:t xml:space="preserve">9.Η Κ.Υ.Α. 470/1993 (ΦΕΚ 496 Β’/7-7-1993) : Προδιαγραφές πετρελαίου θερμάνσεως. </w:t>
      </w:r>
    </w:p>
    <w:p w:rsidR="002F1F9B" w:rsidRPr="0090403A" w:rsidRDefault="002F1F9B" w:rsidP="002F1F9B">
      <w:r w:rsidRPr="0090403A">
        <w:t xml:space="preserve">10.Η Κ.Υ.Α. 81160/8611/1991 (ΦΕΚ 574 Β’/25-7-1991) : Μέτρα για τον περιορισμό των εκπομπών αερίων και σωματιδίων. </w:t>
      </w:r>
    </w:p>
    <w:p w:rsidR="002F1F9B" w:rsidRPr="0090403A" w:rsidRDefault="002F1F9B" w:rsidP="002F1F9B">
      <w:r w:rsidRPr="0090403A">
        <w:t xml:space="preserve">11.Η Κ.Υ.Α. 18611/1393/1996 (ΦΕΚ 465 Β’/18-6-1996) : Συμμόρφωση προς τις διατάξεις της οδηγίας 96/1/ΕΟΚ. </w:t>
      </w:r>
    </w:p>
    <w:p w:rsidR="002F1F9B" w:rsidRPr="0090403A" w:rsidRDefault="002F1F9B" w:rsidP="002F1F9B">
      <w:r w:rsidRPr="0090403A">
        <w:t>Για όλα τα είδη καυσίμων θα ισχύουν και τα κάτωθι :</w:t>
      </w:r>
    </w:p>
    <w:p w:rsidR="002F1F9B" w:rsidRPr="0090403A" w:rsidRDefault="002F1F9B" w:rsidP="002F1F9B">
      <w:r w:rsidRPr="0090403A">
        <w:t xml:space="preserve">1.Η Κ.Υ.Α. 11082/1989 (ΦΕΚ 44 Β’/23-1-1989) : Έλεγχος της ποιότητας των υγρών καυσίμων για την προστασία του περιβάλλοντος. </w:t>
      </w:r>
    </w:p>
    <w:p w:rsidR="002F1F9B" w:rsidRPr="0090403A" w:rsidRDefault="002F1F9B" w:rsidP="002F1F9B">
      <w:r w:rsidRPr="0090403A">
        <w:t xml:space="preserve">2.Η Κ.Υ.Α. 351/2003 (ΦΕΚ 1383 Β’/9-9-2004) : Τροποποίηση της Α.Χ.Σ. 340/2000 απόφασης </w:t>
      </w:r>
    </w:p>
    <w:p w:rsidR="002F1F9B" w:rsidRPr="0090403A" w:rsidRDefault="002F1F9B" w:rsidP="002F1F9B">
      <w:r w:rsidRPr="0090403A">
        <w:t xml:space="preserve">Παρακάτω παρουσιάζονται πιο αναλυτικά οι τεχνικές προδιαγραφές για τα προσφερόμενα είδη: </w:t>
      </w:r>
    </w:p>
    <w:p w:rsidR="002F1F9B" w:rsidRPr="0090403A" w:rsidRDefault="002F1F9B" w:rsidP="002F1F9B">
      <w:pPr>
        <w:spacing w:line="360" w:lineRule="auto"/>
        <w:ind w:left="284"/>
        <w:jc w:val="center"/>
      </w:pPr>
      <w:r w:rsidRPr="0090403A">
        <w:rPr>
          <w:b/>
          <w:bCs/>
        </w:rPr>
        <w:t>Προδιαγραφές – Φυσικοχημικά Χαρακτηριστικά</w:t>
      </w:r>
    </w:p>
    <w:p w:rsidR="002F1F9B" w:rsidRPr="0090403A" w:rsidRDefault="002F1F9B" w:rsidP="002F1F9B">
      <w:pPr>
        <w:spacing w:line="360" w:lineRule="auto"/>
        <w:ind w:left="284"/>
        <w:jc w:val="center"/>
      </w:pPr>
      <w:r w:rsidRPr="0090403A">
        <w:rPr>
          <w:b/>
          <w:bCs/>
        </w:rPr>
        <w:t xml:space="preserve">Πετρελαίου </w:t>
      </w:r>
      <w:r w:rsidRPr="0090403A">
        <w:rPr>
          <w:b/>
          <w:bCs/>
          <w:u w:val="single"/>
        </w:rPr>
        <w:t>Κίνησης</w:t>
      </w:r>
      <w:r w:rsidRPr="0090403A">
        <w:rPr>
          <w:b/>
          <w:bCs/>
        </w:rPr>
        <w:t xml:space="preserve"> (</w:t>
      </w:r>
      <w:r w:rsidRPr="00CB66C1">
        <w:rPr>
          <w:b/>
          <w:bCs/>
        </w:rPr>
        <w:t>Diesel</w:t>
      </w:r>
      <w:r w:rsidRPr="0090403A">
        <w:rPr>
          <w:b/>
          <w:bCs/>
        </w:rPr>
        <w:t>)</w:t>
      </w:r>
    </w:p>
    <w:p w:rsidR="002F1F9B" w:rsidRPr="0090403A" w:rsidRDefault="002F1F9B" w:rsidP="002F1F9B">
      <w:pPr>
        <w:spacing w:line="360" w:lineRule="auto"/>
      </w:pPr>
      <w:r w:rsidRPr="0090403A">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r w:rsidRPr="008F6C65">
        <w:t>Diesel</w:t>
      </w:r>
      <w:r w:rsidRPr="0090403A">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90403A">
        <w:rPr>
          <w:b/>
        </w:rPr>
        <w:t>Ανωτάτου Χημικού Συμβουλίου 355/2000 «Πετρέλαιο κίνησης, προδιαγραφές και μέθοδοι ελέγχου»</w:t>
      </w:r>
      <w:r w:rsidRPr="0090403A">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p w:rsidR="002F1F9B" w:rsidRPr="0090403A" w:rsidRDefault="002F1F9B" w:rsidP="002F1F9B">
      <w:pPr>
        <w:spacing w:line="360" w:lineRule="auto"/>
      </w:pPr>
      <w:r w:rsidRPr="0090403A">
        <w:t xml:space="preserve">Το πετρέλαιο κίνησης θα έχει το φυσικό του χρώμα χωρίς την προσθήκη χρωστικών ουσιών ή ιχνηθέτου. </w:t>
      </w:r>
    </w:p>
    <w:p w:rsidR="002F1F9B" w:rsidRPr="0090403A" w:rsidRDefault="002F1F9B" w:rsidP="002F1F9B">
      <w:pPr>
        <w:spacing w:line="360" w:lineRule="auto"/>
      </w:pPr>
      <w:r w:rsidRPr="0090403A">
        <w:lastRenderedPageBreak/>
        <w:t>Για τον καθορισμό των προδιαγραφών – Φυσικοχημικών χαρακτηριστικών του Πετρελαίου Κίνησης (</w:t>
      </w:r>
      <w:r w:rsidRPr="00CB66C1">
        <w:t>Diesel</w:t>
      </w:r>
      <w:r w:rsidRPr="0090403A">
        <w:t xml:space="preserve">), λήφθηκαν υπόψη οι εξής αποφάσεις του </w:t>
      </w:r>
      <w:r w:rsidRPr="0090403A">
        <w:rPr>
          <w:b/>
          <w:bCs/>
        </w:rPr>
        <w:t>Α</w:t>
      </w:r>
      <w:r w:rsidRPr="0090403A">
        <w:t xml:space="preserve">νωτάτου </w:t>
      </w:r>
      <w:r w:rsidRPr="0090403A">
        <w:rPr>
          <w:b/>
          <w:bCs/>
        </w:rPr>
        <w:t>Χ</w:t>
      </w:r>
      <w:r w:rsidRPr="0090403A">
        <w:t xml:space="preserve">ημικού </w:t>
      </w:r>
      <w:r w:rsidRPr="0090403A">
        <w:rPr>
          <w:b/>
          <w:bCs/>
        </w:rPr>
        <w:t>Σ</w:t>
      </w:r>
      <w:r w:rsidRPr="0090403A">
        <w:t xml:space="preserve">υμβουλίου: Α.Χ.Σ. 514/2004/06 (Φ.Ε.Κ. 1490/Β/9.10.2006), Α.Χ.Σ. 284/2006 (ΦΕΚ 1736/Β/2007), Α.Χ.Σ. 92/2009, Α.Χ.Σ. 460/2009/10 (Φ.Ε.Κ. 67/Β/2010), Α.Χ.Σ. 316/2010/12 (Φ.Ε.Κ. 501/Β/29.2.2012), Α.Χ.Σ. 120/2012/12 (Φ.Ε.Κ. 1507/Β/4.5.2012). </w:t>
      </w:r>
    </w:p>
    <w:p w:rsidR="002F1F9B" w:rsidRPr="0090403A" w:rsidRDefault="002F1F9B" w:rsidP="002F1F9B">
      <w:pPr>
        <w:spacing w:line="360" w:lineRule="auto"/>
      </w:pPr>
      <w:r w:rsidRPr="0090403A">
        <w:t>Τα ζητούμενα Φυσικοχημικά Χαρακτηριστικά (Απαιτήσεις και Μέθοδοι Δοκιμών) παρουσιάζονται στον παρακάτω πίνακα:</w:t>
      </w:r>
    </w:p>
    <w:p w:rsidR="002F1F9B" w:rsidRPr="004C1054" w:rsidRDefault="002F1F9B" w:rsidP="002F1F9B">
      <w:pPr>
        <w:rPr>
          <w:b/>
          <w:u w:val="single"/>
        </w:rPr>
      </w:pPr>
      <w:r w:rsidRPr="004C1054">
        <w:rPr>
          <w:b/>
          <w:u w:val="single"/>
        </w:rPr>
        <w:t>Πίνακας 1</w:t>
      </w:r>
    </w:p>
    <w:tbl>
      <w:tblPr>
        <w:tblStyle w:val="aff6"/>
        <w:tblW w:w="0" w:type="auto"/>
        <w:tblLook w:val="04A0"/>
      </w:tblPr>
      <w:tblGrid>
        <w:gridCol w:w="2233"/>
        <w:gridCol w:w="1235"/>
        <w:gridCol w:w="1381"/>
        <w:gridCol w:w="1304"/>
        <w:gridCol w:w="1904"/>
      </w:tblGrid>
      <w:tr w:rsidR="002F1F9B" w:rsidTr="007F7289">
        <w:tc>
          <w:tcPr>
            <w:tcW w:w="2376" w:type="dxa"/>
          </w:tcPr>
          <w:p w:rsidR="002F1F9B" w:rsidRDefault="002F1F9B" w:rsidP="007F7289">
            <w:r w:rsidRPr="00630136">
              <w:t>Παράμετρος</w:t>
            </w:r>
          </w:p>
        </w:tc>
        <w:tc>
          <w:tcPr>
            <w:tcW w:w="1276" w:type="dxa"/>
          </w:tcPr>
          <w:p w:rsidR="002F1F9B" w:rsidRDefault="002F1F9B" w:rsidP="007F7289">
            <w:r w:rsidRPr="00630136">
              <w:t>Μονάδες</w:t>
            </w:r>
          </w:p>
        </w:tc>
        <w:tc>
          <w:tcPr>
            <w:tcW w:w="2835" w:type="dxa"/>
            <w:gridSpan w:val="2"/>
          </w:tcPr>
          <w:p w:rsidR="002F1F9B" w:rsidRDefault="002F1F9B" w:rsidP="007F7289">
            <w:pPr>
              <w:jc w:val="center"/>
            </w:pPr>
            <w:r w:rsidRPr="00630136">
              <w:t>Όρια</w:t>
            </w:r>
          </w:p>
        </w:tc>
        <w:tc>
          <w:tcPr>
            <w:tcW w:w="2035" w:type="dxa"/>
          </w:tcPr>
          <w:p w:rsidR="002F1F9B" w:rsidRDefault="002F1F9B" w:rsidP="007F7289">
            <w:pPr>
              <w:jc w:val="center"/>
            </w:pPr>
            <w:r w:rsidRPr="00630136">
              <w:t>Μέθοδοι Ελέγχου</w:t>
            </w:r>
          </w:p>
        </w:tc>
      </w:tr>
      <w:tr w:rsidR="002F1F9B" w:rsidTr="007F7289">
        <w:tc>
          <w:tcPr>
            <w:tcW w:w="2376" w:type="dxa"/>
          </w:tcPr>
          <w:p w:rsidR="002F1F9B" w:rsidRDefault="002F1F9B" w:rsidP="007F7289"/>
        </w:tc>
        <w:tc>
          <w:tcPr>
            <w:tcW w:w="1276" w:type="dxa"/>
          </w:tcPr>
          <w:p w:rsidR="002F1F9B" w:rsidRDefault="002F1F9B" w:rsidP="007F7289"/>
        </w:tc>
        <w:tc>
          <w:tcPr>
            <w:tcW w:w="1460" w:type="dxa"/>
          </w:tcPr>
          <w:p w:rsidR="002F1F9B" w:rsidRDefault="002F1F9B" w:rsidP="007F7289">
            <w:r w:rsidRPr="00630136">
              <w:t>Ελάχιστο</w:t>
            </w:r>
          </w:p>
        </w:tc>
        <w:tc>
          <w:tcPr>
            <w:tcW w:w="1375" w:type="dxa"/>
          </w:tcPr>
          <w:p w:rsidR="002F1F9B" w:rsidRDefault="002F1F9B" w:rsidP="007F7289">
            <w:r w:rsidRPr="00630136">
              <w:t>Μέγιστο</w:t>
            </w:r>
          </w:p>
        </w:tc>
        <w:tc>
          <w:tcPr>
            <w:tcW w:w="2035" w:type="dxa"/>
          </w:tcPr>
          <w:p w:rsidR="002F1F9B" w:rsidRDefault="002F1F9B" w:rsidP="007F7289"/>
        </w:tc>
      </w:tr>
      <w:tr w:rsidR="002F1F9B" w:rsidTr="007F7289">
        <w:tc>
          <w:tcPr>
            <w:tcW w:w="2376" w:type="dxa"/>
          </w:tcPr>
          <w:p w:rsidR="002F1F9B" w:rsidRDefault="002F1F9B" w:rsidP="007F7289">
            <w:r w:rsidRPr="00630136">
              <w:t xml:space="preserve">Δείκτης κετανίου  </w:t>
            </w:r>
          </w:p>
        </w:tc>
        <w:tc>
          <w:tcPr>
            <w:tcW w:w="1276" w:type="dxa"/>
          </w:tcPr>
          <w:p w:rsidR="002F1F9B" w:rsidRDefault="002F1F9B" w:rsidP="007F7289"/>
        </w:tc>
        <w:tc>
          <w:tcPr>
            <w:tcW w:w="1460" w:type="dxa"/>
          </w:tcPr>
          <w:p w:rsidR="002F1F9B" w:rsidRDefault="002F1F9B" w:rsidP="007F7289">
            <w:r w:rsidRPr="00630136">
              <w:t xml:space="preserve">46,0  </w:t>
            </w:r>
          </w:p>
        </w:tc>
        <w:tc>
          <w:tcPr>
            <w:tcW w:w="1375" w:type="dxa"/>
          </w:tcPr>
          <w:p w:rsidR="002F1F9B" w:rsidRDefault="002F1F9B" w:rsidP="007F7289"/>
        </w:tc>
        <w:tc>
          <w:tcPr>
            <w:tcW w:w="2035" w:type="dxa"/>
          </w:tcPr>
          <w:p w:rsidR="002F1F9B" w:rsidRDefault="002F1F9B" w:rsidP="007F7289">
            <w:r w:rsidRPr="00630136">
              <w:t>EN ISO 4264</w:t>
            </w:r>
          </w:p>
        </w:tc>
      </w:tr>
      <w:tr w:rsidR="002F1F9B" w:rsidTr="007F7289">
        <w:tc>
          <w:tcPr>
            <w:tcW w:w="2376" w:type="dxa"/>
          </w:tcPr>
          <w:p w:rsidR="002F1F9B" w:rsidRDefault="002F1F9B" w:rsidP="007F7289">
            <w:r w:rsidRPr="00A90ECD">
              <w:t>Πυκνότητα (15</w:t>
            </w:r>
            <w:r w:rsidRPr="00355F9E">
              <w:rPr>
                <w:vertAlign w:val="superscript"/>
              </w:rPr>
              <w:t>ο</w:t>
            </w:r>
            <w:r w:rsidRPr="00A90ECD">
              <w:t>C)</w:t>
            </w:r>
          </w:p>
        </w:tc>
        <w:tc>
          <w:tcPr>
            <w:tcW w:w="1276" w:type="dxa"/>
          </w:tcPr>
          <w:p w:rsidR="002F1F9B" w:rsidRDefault="002F1F9B" w:rsidP="007F7289">
            <w:r w:rsidRPr="00A90ECD">
              <w:t>Kg/m3</w:t>
            </w:r>
          </w:p>
        </w:tc>
        <w:tc>
          <w:tcPr>
            <w:tcW w:w="1460" w:type="dxa"/>
          </w:tcPr>
          <w:p w:rsidR="002F1F9B" w:rsidRDefault="002F1F9B" w:rsidP="007F7289">
            <w:r w:rsidRPr="00A90ECD">
              <w:t>820</w:t>
            </w:r>
          </w:p>
        </w:tc>
        <w:tc>
          <w:tcPr>
            <w:tcW w:w="1375" w:type="dxa"/>
          </w:tcPr>
          <w:p w:rsidR="002F1F9B" w:rsidRDefault="002F1F9B" w:rsidP="007F7289">
            <w:r w:rsidRPr="00A90ECD">
              <w:t>845</w:t>
            </w:r>
          </w:p>
        </w:tc>
        <w:tc>
          <w:tcPr>
            <w:tcW w:w="2035" w:type="dxa"/>
          </w:tcPr>
          <w:p w:rsidR="002F1F9B" w:rsidRDefault="002F1F9B" w:rsidP="007F7289">
            <w:r>
              <w:t xml:space="preserve">EN ISO 3675 </w:t>
            </w:r>
          </w:p>
          <w:p w:rsidR="002F1F9B" w:rsidRDefault="002F1F9B" w:rsidP="007F7289">
            <w:r>
              <w:t>EN ISO 12185/1996</w:t>
            </w:r>
          </w:p>
        </w:tc>
      </w:tr>
      <w:tr w:rsidR="002F1F9B" w:rsidTr="007F7289">
        <w:tc>
          <w:tcPr>
            <w:tcW w:w="2376" w:type="dxa"/>
          </w:tcPr>
          <w:p w:rsidR="002F1F9B" w:rsidRDefault="002F1F9B" w:rsidP="007F7289">
            <w:r w:rsidRPr="00A90ECD">
              <w:t>Σημείο ανάφλεξης</w:t>
            </w:r>
          </w:p>
        </w:tc>
        <w:tc>
          <w:tcPr>
            <w:tcW w:w="1276" w:type="dxa"/>
          </w:tcPr>
          <w:p w:rsidR="002F1F9B" w:rsidRDefault="002F1F9B" w:rsidP="007F7289">
            <w:r w:rsidRPr="00355F9E">
              <w:rPr>
                <w:vertAlign w:val="superscript"/>
              </w:rPr>
              <w:t>O</w:t>
            </w:r>
            <w:r w:rsidRPr="00A90ECD">
              <w:t>C</w:t>
            </w:r>
          </w:p>
        </w:tc>
        <w:tc>
          <w:tcPr>
            <w:tcW w:w="1460" w:type="dxa"/>
          </w:tcPr>
          <w:p w:rsidR="002F1F9B" w:rsidRDefault="002F1F9B" w:rsidP="007F7289">
            <w:r>
              <w:t>55</w:t>
            </w:r>
          </w:p>
        </w:tc>
        <w:tc>
          <w:tcPr>
            <w:tcW w:w="1375" w:type="dxa"/>
          </w:tcPr>
          <w:p w:rsidR="002F1F9B" w:rsidRDefault="002F1F9B" w:rsidP="007F7289"/>
        </w:tc>
        <w:tc>
          <w:tcPr>
            <w:tcW w:w="2035" w:type="dxa"/>
          </w:tcPr>
          <w:p w:rsidR="002F1F9B" w:rsidRDefault="002F1F9B" w:rsidP="007F7289">
            <w:r w:rsidRPr="00A90ECD">
              <w:t>EN ISO 22719</w:t>
            </w:r>
          </w:p>
        </w:tc>
      </w:tr>
      <w:tr w:rsidR="002F1F9B" w:rsidTr="007F7289">
        <w:tc>
          <w:tcPr>
            <w:tcW w:w="2376" w:type="dxa"/>
          </w:tcPr>
          <w:p w:rsidR="002F1F9B" w:rsidRPr="0090403A" w:rsidRDefault="002F1F9B" w:rsidP="007F7289">
            <w:r w:rsidRPr="0090403A">
              <w:t>Ανθρακούχο υπόλειμμα (επί 10% υπολείμματος απόσταξης)</w:t>
            </w:r>
          </w:p>
        </w:tc>
        <w:tc>
          <w:tcPr>
            <w:tcW w:w="1276" w:type="dxa"/>
          </w:tcPr>
          <w:p w:rsidR="002F1F9B" w:rsidRDefault="002F1F9B" w:rsidP="007F7289">
            <w:r w:rsidRPr="00A90ECD">
              <w:t>%m/m</w:t>
            </w:r>
          </w:p>
        </w:tc>
        <w:tc>
          <w:tcPr>
            <w:tcW w:w="1460" w:type="dxa"/>
          </w:tcPr>
          <w:p w:rsidR="002F1F9B" w:rsidRDefault="002F1F9B" w:rsidP="007F7289">
            <w:r>
              <w:t>-</w:t>
            </w:r>
          </w:p>
        </w:tc>
        <w:tc>
          <w:tcPr>
            <w:tcW w:w="1375" w:type="dxa"/>
          </w:tcPr>
          <w:p w:rsidR="002F1F9B" w:rsidRDefault="002F1F9B" w:rsidP="007F7289">
            <w:r>
              <w:t>0,30(α)</w:t>
            </w:r>
          </w:p>
        </w:tc>
        <w:tc>
          <w:tcPr>
            <w:tcW w:w="2035" w:type="dxa"/>
          </w:tcPr>
          <w:p w:rsidR="002F1F9B" w:rsidRDefault="002F1F9B" w:rsidP="007F7289">
            <w:r w:rsidRPr="00A90ECD">
              <w:t>EN ISO 10370</w:t>
            </w:r>
          </w:p>
        </w:tc>
      </w:tr>
      <w:tr w:rsidR="002F1F9B" w:rsidTr="007F7289">
        <w:tc>
          <w:tcPr>
            <w:tcW w:w="2376" w:type="dxa"/>
          </w:tcPr>
          <w:p w:rsidR="002F1F9B" w:rsidRDefault="002F1F9B" w:rsidP="007F7289">
            <w:r w:rsidRPr="00355F9E">
              <w:t>Τέφρα</w:t>
            </w:r>
          </w:p>
        </w:tc>
        <w:tc>
          <w:tcPr>
            <w:tcW w:w="1276" w:type="dxa"/>
          </w:tcPr>
          <w:p w:rsidR="002F1F9B" w:rsidRDefault="002F1F9B" w:rsidP="007F7289">
            <w:r w:rsidRPr="00355F9E">
              <w:t>%m/m</w:t>
            </w:r>
          </w:p>
        </w:tc>
        <w:tc>
          <w:tcPr>
            <w:tcW w:w="1460" w:type="dxa"/>
          </w:tcPr>
          <w:p w:rsidR="002F1F9B" w:rsidRDefault="002F1F9B" w:rsidP="007F7289">
            <w:pPr>
              <w:jc w:val="center"/>
            </w:pPr>
            <w:r>
              <w:t>-</w:t>
            </w:r>
          </w:p>
        </w:tc>
        <w:tc>
          <w:tcPr>
            <w:tcW w:w="1375" w:type="dxa"/>
          </w:tcPr>
          <w:p w:rsidR="002F1F9B" w:rsidRDefault="002F1F9B" w:rsidP="007F7289">
            <w:r>
              <w:t>0,01</w:t>
            </w:r>
          </w:p>
        </w:tc>
        <w:tc>
          <w:tcPr>
            <w:tcW w:w="2035" w:type="dxa"/>
          </w:tcPr>
          <w:p w:rsidR="002F1F9B" w:rsidRDefault="002F1F9B" w:rsidP="007F7289">
            <w:r w:rsidRPr="00355F9E">
              <w:t>EN ISO 6245</w:t>
            </w:r>
          </w:p>
        </w:tc>
      </w:tr>
      <w:tr w:rsidR="002F1F9B" w:rsidTr="007F7289">
        <w:tc>
          <w:tcPr>
            <w:tcW w:w="2376" w:type="dxa"/>
          </w:tcPr>
          <w:p w:rsidR="002F1F9B" w:rsidRDefault="002F1F9B" w:rsidP="007F7289">
            <w:r w:rsidRPr="00355F9E">
              <w:t>Νερό</w:t>
            </w:r>
          </w:p>
        </w:tc>
        <w:tc>
          <w:tcPr>
            <w:tcW w:w="1276" w:type="dxa"/>
          </w:tcPr>
          <w:p w:rsidR="002F1F9B" w:rsidRDefault="002F1F9B" w:rsidP="007F7289">
            <w:r w:rsidRPr="00355F9E">
              <w:t>mg/Kg</w:t>
            </w:r>
          </w:p>
        </w:tc>
        <w:tc>
          <w:tcPr>
            <w:tcW w:w="1460" w:type="dxa"/>
          </w:tcPr>
          <w:p w:rsidR="002F1F9B" w:rsidRDefault="002F1F9B" w:rsidP="007F7289">
            <w:r>
              <w:t>-</w:t>
            </w:r>
          </w:p>
        </w:tc>
        <w:tc>
          <w:tcPr>
            <w:tcW w:w="1375" w:type="dxa"/>
          </w:tcPr>
          <w:p w:rsidR="002F1F9B" w:rsidRDefault="002F1F9B" w:rsidP="007F7289">
            <w:r>
              <w:t>24</w:t>
            </w:r>
          </w:p>
        </w:tc>
        <w:tc>
          <w:tcPr>
            <w:tcW w:w="2035" w:type="dxa"/>
          </w:tcPr>
          <w:p w:rsidR="002F1F9B" w:rsidRDefault="002F1F9B" w:rsidP="007F7289">
            <w:r w:rsidRPr="00355F9E">
              <w:t>EN ISO 12937/1996</w:t>
            </w:r>
          </w:p>
        </w:tc>
      </w:tr>
      <w:tr w:rsidR="002F1F9B" w:rsidTr="007F7289">
        <w:tc>
          <w:tcPr>
            <w:tcW w:w="2376" w:type="dxa"/>
          </w:tcPr>
          <w:p w:rsidR="002F1F9B" w:rsidRPr="00355F9E" w:rsidRDefault="002F1F9B" w:rsidP="007F7289">
            <w:r w:rsidRPr="00355F9E">
              <w:t xml:space="preserve">Διάβρωση χάλκινου ελάσματος </w:t>
            </w:r>
          </w:p>
          <w:p w:rsidR="002F1F9B" w:rsidRDefault="002F1F9B" w:rsidP="007F7289">
            <w:pPr>
              <w:ind w:firstLine="720"/>
            </w:pPr>
          </w:p>
        </w:tc>
        <w:tc>
          <w:tcPr>
            <w:tcW w:w="1276" w:type="dxa"/>
          </w:tcPr>
          <w:p w:rsidR="002F1F9B" w:rsidRDefault="002F1F9B" w:rsidP="007F7289"/>
        </w:tc>
        <w:tc>
          <w:tcPr>
            <w:tcW w:w="1460" w:type="dxa"/>
          </w:tcPr>
          <w:p w:rsidR="002F1F9B" w:rsidRDefault="002F1F9B" w:rsidP="007F7289"/>
          <w:p w:rsidR="002F1F9B" w:rsidRPr="00AC5293" w:rsidRDefault="002F1F9B" w:rsidP="007F7289">
            <w:pPr>
              <w:jc w:val="center"/>
            </w:pPr>
            <w:r w:rsidRPr="00AC5293">
              <w:t>Κλάση 1</w:t>
            </w:r>
          </w:p>
        </w:tc>
        <w:tc>
          <w:tcPr>
            <w:tcW w:w="1375" w:type="dxa"/>
          </w:tcPr>
          <w:p w:rsidR="002F1F9B" w:rsidRDefault="002F1F9B" w:rsidP="007F7289"/>
        </w:tc>
        <w:tc>
          <w:tcPr>
            <w:tcW w:w="2035" w:type="dxa"/>
          </w:tcPr>
          <w:p w:rsidR="002F1F9B" w:rsidRDefault="002F1F9B" w:rsidP="007F7289">
            <w:r w:rsidRPr="00AC5293">
              <w:t>EN ISO 2160</w:t>
            </w:r>
          </w:p>
        </w:tc>
      </w:tr>
      <w:tr w:rsidR="002F1F9B" w:rsidTr="007F7289">
        <w:tc>
          <w:tcPr>
            <w:tcW w:w="2376" w:type="dxa"/>
          </w:tcPr>
          <w:p w:rsidR="002F1F9B" w:rsidRDefault="002F1F9B" w:rsidP="007F7289">
            <w:r w:rsidRPr="00355F9E">
              <w:t>Αντοχή στην οξείδωση</w:t>
            </w:r>
          </w:p>
        </w:tc>
        <w:tc>
          <w:tcPr>
            <w:tcW w:w="1276" w:type="dxa"/>
          </w:tcPr>
          <w:p w:rsidR="002F1F9B" w:rsidRDefault="002F1F9B" w:rsidP="007F7289">
            <w:r w:rsidRPr="00AC5293">
              <w:t>g/m3</w:t>
            </w:r>
          </w:p>
        </w:tc>
        <w:tc>
          <w:tcPr>
            <w:tcW w:w="1460" w:type="dxa"/>
          </w:tcPr>
          <w:p w:rsidR="002F1F9B" w:rsidRDefault="002F1F9B" w:rsidP="007F7289"/>
        </w:tc>
        <w:tc>
          <w:tcPr>
            <w:tcW w:w="1375" w:type="dxa"/>
          </w:tcPr>
          <w:p w:rsidR="002F1F9B" w:rsidRPr="00AC5293" w:rsidRDefault="002F1F9B" w:rsidP="007F7289">
            <w:pPr>
              <w:rPr>
                <w:lang w:val="en-US"/>
              </w:rPr>
            </w:pPr>
            <w:r>
              <w:rPr>
                <w:lang w:val="en-US"/>
              </w:rPr>
              <w:t>25</w:t>
            </w:r>
          </w:p>
        </w:tc>
        <w:tc>
          <w:tcPr>
            <w:tcW w:w="2035" w:type="dxa"/>
          </w:tcPr>
          <w:p w:rsidR="002F1F9B" w:rsidRDefault="002F1F9B" w:rsidP="007F7289">
            <w:r w:rsidRPr="00AC5293">
              <w:t>EN ISO 12205</w:t>
            </w:r>
          </w:p>
        </w:tc>
      </w:tr>
      <w:tr w:rsidR="002F1F9B" w:rsidTr="007F7289">
        <w:tc>
          <w:tcPr>
            <w:tcW w:w="2376" w:type="dxa"/>
          </w:tcPr>
          <w:p w:rsidR="002F1F9B" w:rsidRDefault="002F1F9B" w:rsidP="007F7289">
            <w:r w:rsidRPr="00355F9E">
              <w:t>Αιωρούμενα σωματίδια</w:t>
            </w:r>
          </w:p>
        </w:tc>
        <w:tc>
          <w:tcPr>
            <w:tcW w:w="1276" w:type="dxa"/>
          </w:tcPr>
          <w:p w:rsidR="002F1F9B" w:rsidRDefault="002F1F9B" w:rsidP="007F7289">
            <w:r w:rsidRPr="00355F9E">
              <w:t>mg/Kg</w:t>
            </w:r>
          </w:p>
        </w:tc>
        <w:tc>
          <w:tcPr>
            <w:tcW w:w="1460" w:type="dxa"/>
          </w:tcPr>
          <w:p w:rsidR="002F1F9B" w:rsidRDefault="002F1F9B" w:rsidP="007F7289"/>
        </w:tc>
        <w:tc>
          <w:tcPr>
            <w:tcW w:w="1375" w:type="dxa"/>
          </w:tcPr>
          <w:p w:rsidR="002F1F9B" w:rsidRPr="00AC5293" w:rsidRDefault="002F1F9B" w:rsidP="007F7289">
            <w:pPr>
              <w:rPr>
                <w:lang w:val="en-US"/>
              </w:rPr>
            </w:pPr>
            <w:r>
              <w:rPr>
                <w:lang w:val="en-US"/>
              </w:rPr>
              <w:t>24</w:t>
            </w:r>
          </w:p>
        </w:tc>
        <w:tc>
          <w:tcPr>
            <w:tcW w:w="2035" w:type="dxa"/>
          </w:tcPr>
          <w:p w:rsidR="002F1F9B" w:rsidRDefault="002F1F9B" w:rsidP="007F7289">
            <w:r w:rsidRPr="00AC5293">
              <w:t>EN ISO 12662</w:t>
            </w:r>
          </w:p>
        </w:tc>
      </w:tr>
      <w:tr w:rsidR="002F1F9B" w:rsidTr="007F7289">
        <w:tc>
          <w:tcPr>
            <w:tcW w:w="2376" w:type="dxa"/>
          </w:tcPr>
          <w:p w:rsidR="002F1F9B" w:rsidRPr="0090403A" w:rsidRDefault="002F1F9B" w:rsidP="007F7289">
            <w:r w:rsidRPr="0090403A">
              <w:t>Λιπαντικότητα. Διορθωμένη διάμετρος φθοράς σφαιριδίου (</w:t>
            </w:r>
            <w:r w:rsidRPr="00355F9E">
              <w:t>wsd</w:t>
            </w:r>
            <w:r w:rsidRPr="0090403A">
              <w:t>1.4) στους 60 °</w:t>
            </w:r>
            <w:r w:rsidRPr="00355F9E">
              <w:t>C</w:t>
            </w:r>
            <w:r w:rsidRPr="0090403A">
              <w:t xml:space="preserve"> </w:t>
            </w:r>
          </w:p>
          <w:p w:rsidR="002F1F9B" w:rsidRPr="0090403A" w:rsidRDefault="002F1F9B" w:rsidP="007F7289">
            <w:pPr>
              <w:ind w:firstLine="720"/>
            </w:pPr>
          </w:p>
        </w:tc>
        <w:tc>
          <w:tcPr>
            <w:tcW w:w="1276" w:type="dxa"/>
          </w:tcPr>
          <w:p w:rsidR="002F1F9B" w:rsidRDefault="002F1F9B" w:rsidP="007F7289">
            <w:r w:rsidRPr="00AC5293">
              <w:t>μm</w:t>
            </w:r>
          </w:p>
        </w:tc>
        <w:tc>
          <w:tcPr>
            <w:tcW w:w="1460" w:type="dxa"/>
          </w:tcPr>
          <w:p w:rsidR="002F1F9B" w:rsidRDefault="002F1F9B" w:rsidP="007F7289"/>
        </w:tc>
        <w:tc>
          <w:tcPr>
            <w:tcW w:w="1375" w:type="dxa"/>
          </w:tcPr>
          <w:p w:rsidR="002F1F9B" w:rsidRDefault="002F1F9B" w:rsidP="007F7289">
            <w:pPr>
              <w:rPr>
                <w:lang w:val="en-US"/>
              </w:rPr>
            </w:pPr>
            <w:r>
              <w:rPr>
                <w:lang w:val="en-US"/>
              </w:rPr>
              <w:t>460</w:t>
            </w:r>
          </w:p>
          <w:p w:rsidR="002F1F9B" w:rsidRPr="00AC5293" w:rsidRDefault="002F1F9B" w:rsidP="007F7289">
            <w:pPr>
              <w:rPr>
                <w:lang w:val="en-US"/>
              </w:rPr>
            </w:pPr>
          </w:p>
        </w:tc>
        <w:tc>
          <w:tcPr>
            <w:tcW w:w="2035" w:type="dxa"/>
          </w:tcPr>
          <w:p w:rsidR="002F1F9B" w:rsidRDefault="002F1F9B" w:rsidP="007F7289">
            <w:r w:rsidRPr="00AC5293">
              <w:t>EN ISO 12156-1</w:t>
            </w:r>
          </w:p>
        </w:tc>
      </w:tr>
      <w:tr w:rsidR="002F1F9B" w:rsidTr="007F7289">
        <w:tc>
          <w:tcPr>
            <w:tcW w:w="2376" w:type="dxa"/>
          </w:tcPr>
          <w:p w:rsidR="002F1F9B" w:rsidRDefault="002F1F9B" w:rsidP="007F7289">
            <w:r w:rsidRPr="00355F9E">
              <w:t xml:space="preserve">Ιξώδες στους 40 </w:t>
            </w:r>
            <w:r w:rsidRPr="00355F9E">
              <w:rPr>
                <w:vertAlign w:val="superscript"/>
              </w:rPr>
              <w:t>o</w:t>
            </w:r>
            <w:r w:rsidRPr="00355F9E">
              <w:t>C</w:t>
            </w:r>
          </w:p>
        </w:tc>
        <w:tc>
          <w:tcPr>
            <w:tcW w:w="1276" w:type="dxa"/>
          </w:tcPr>
          <w:p w:rsidR="002F1F9B" w:rsidRDefault="002F1F9B" w:rsidP="007F7289">
            <w:r w:rsidRPr="00AC5293">
              <w:t>mm</w:t>
            </w:r>
            <w:r w:rsidRPr="00AC5293">
              <w:rPr>
                <w:vertAlign w:val="superscript"/>
              </w:rPr>
              <w:t>2</w:t>
            </w:r>
            <w:r w:rsidRPr="00AC5293">
              <w:t>/s</w:t>
            </w:r>
          </w:p>
        </w:tc>
        <w:tc>
          <w:tcPr>
            <w:tcW w:w="1460" w:type="dxa"/>
          </w:tcPr>
          <w:p w:rsidR="002F1F9B" w:rsidRPr="00AC5293" w:rsidRDefault="002F1F9B" w:rsidP="007F7289">
            <w:pPr>
              <w:rPr>
                <w:lang w:val="en-US"/>
              </w:rPr>
            </w:pPr>
            <w:r>
              <w:rPr>
                <w:lang w:val="en-US"/>
              </w:rPr>
              <w:t>2,00</w:t>
            </w:r>
          </w:p>
        </w:tc>
        <w:tc>
          <w:tcPr>
            <w:tcW w:w="1375" w:type="dxa"/>
          </w:tcPr>
          <w:p w:rsidR="002F1F9B" w:rsidRPr="00AC5293" w:rsidRDefault="002F1F9B" w:rsidP="007F7289">
            <w:pPr>
              <w:rPr>
                <w:lang w:val="en-US"/>
              </w:rPr>
            </w:pPr>
            <w:r>
              <w:rPr>
                <w:lang w:val="en-US"/>
              </w:rPr>
              <w:t>4,50</w:t>
            </w:r>
          </w:p>
        </w:tc>
        <w:tc>
          <w:tcPr>
            <w:tcW w:w="2035" w:type="dxa"/>
          </w:tcPr>
          <w:p w:rsidR="002F1F9B" w:rsidRDefault="002F1F9B" w:rsidP="007F7289">
            <w:r w:rsidRPr="00AC5293">
              <w:t>EN ISO 3104</w:t>
            </w:r>
          </w:p>
        </w:tc>
      </w:tr>
      <w:tr w:rsidR="002F1F9B" w:rsidTr="007F7289">
        <w:tc>
          <w:tcPr>
            <w:tcW w:w="2376" w:type="dxa"/>
          </w:tcPr>
          <w:p w:rsidR="002F1F9B" w:rsidRDefault="002F1F9B" w:rsidP="007F7289">
            <w:r w:rsidRPr="00355F9E">
              <w:t>Απόσταξη:  Απόσταγμα στους 250</w:t>
            </w:r>
            <w:r w:rsidRPr="00355F9E">
              <w:rPr>
                <w:vertAlign w:val="superscript"/>
              </w:rPr>
              <w:t>O</w:t>
            </w:r>
            <w:r w:rsidRPr="00355F9E">
              <w:t>C</w:t>
            </w:r>
          </w:p>
        </w:tc>
        <w:tc>
          <w:tcPr>
            <w:tcW w:w="1276" w:type="dxa"/>
          </w:tcPr>
          <w:p w:rsidR="002F1F9B" w:rsidRDefault="002F1F9B" w:rsidP="007F7289">
            <w:r w:rsidRPr="00AC5293">
              <w:t>%(v/v)</w:t>
            </w:r>
          </w:p>
        </w:tc>
        <w:tc>
          <w:tcPr>
            <w:tcW w:w="1460" w:type="dxa"/>
          </w:tcPr>
          <w:p w:rsidR="002F1F9B" w:rsidRPr="00AC5293" w:rsidRDefault="002F1F9B" w:rsidP="007F7289">
            <w:pPr>
              <w:rPr>
                <w:lang w:val="en-US"/>
              </w:rPr>
            </w:pPr>
            <w:r>
              <w:rPr>
                <w:lang w:val="en-US"/>
              </w:rPr>
              <w:t>-</w:t>
            </w:r>
          </w:p>
        </w:tc>
        <w:tc>
          <w:tcPr>
            <w:tcW w:w="1375" w:type="dxa"/>
          </w:tcPr>
          <w:p w:rsidR="002F1F9B" w:rsidRPr="00AC5293" w:rsidRDefault="002F1F9B" w:rsidP="007F7289">
            <w:pPr>
              <w:rPr>
                <w:lang w:val="en-US"/>
              </w:rPr>
            </w:pPr>
            <w:r>
              <w:rPr>
                <w:lang w:val="en-US"/>
              </w:rPr>
              <w:t>65</w:t>
            </w:r>
          </w:p>
        </w:tc>
        <w:tc>
          <w:tcPr>
            <w:tcW w:w="2035" w:type="dxa"/>
          </w:tcPr>
          <w:p w:rsidR="002F1F9B" w:rsidRDefault="002F1F9B" w:rsidP="007F7289">
            <w:r w:rsidRPr="00C67894">
              <w:t xml:space="preserve">EN ISO 3405/1998 </w:t>
            </w:r>
          </w:p>
        </w:tc>
      </w:tr>
      <w:tr w:rsidR="002F1F9B" w:rsidTr="007F7289">
        <w:tc>
          <w:tcPr>
            <w:tcW w:w="2376" w:type="dxa"/>
          </w:tcPr>
          <w:p w:rsidR="002F1F9B" w:rsidRDefault="002F1F9B" w:rsidP="007F7289">
            <w:r w:rsidRPr="00355F9E">
              <w:t>Απόσταγμα στους 350</w:t>
            </w:r>
            <w:r w:rsidRPr="00355F9E">
              <w:rPr>
                <w:vertAlign w:val="superscript"/>
              </w:rPr>
              <w:t>O</w:t>
            </w:r>
            <w:r w:rsidRPr="00355F9E">
              <w:t xml:space="preserve">C  </w:t>
            </w:r>
          </w:p>
        </w:tc>
        <w:tc>
          <w:tcPr>
            <w:tcW w:w="1276" w:type="dxa"/>
          </w:tcPr>
          <w:p w:rsidR="002F1F9B" w:rsidRDefault="002F1F9B" w:rsidP="007F7289">
            <w:r w:rsidRPr="00AC5293">
              <w:t>%(v/v)</w:t>
            </w:r>
          </w:p>
        </w:tc>
        <w:tc>
          <w:tcPr>
            <w:tcW w:w="1460" w:type="dxa"/>
          </w:tcPr>
          <w:p w:rsidR="002F1F9B" w:rsidRPr="00AC5293" w:rsidRDefault="002F1F9B" w:rsidP="007F7289">
            <w:pPr>
              <w:rPr>
                <w:lang w:val="en-US"/>
              </w:rPr>
            </w:pPr>
            <w:r>
              <w:rPr>
                <w:lang w:val="en-US"/>
              </w:rPr>
              <w:t>85</w:t>
            </w:r>
          </w:p>
        </w:tc>
        <w:tc>
          <w:tcPr>
            <w:tcW w:w="1375" w:type="dxa"/>
          </w:tcPr>
          <w:p w:rsidR="002F1F9B" w:rsidRDefault="002F1F9B" w:rsidP="007F7289"/>
        </w:tc>
        <w:tc>
          <w:tcPr>
            <w:tcW w:w="2035" w:type="dxa"/>
          </w:tcPr>
          <w:p w:rsidR="002F1F9B" w:rsidRDefault="002F1F9B" w:rsidP="007F7289">
            <w:r w:rsidRPr="00C67894">
              <w:t xml:space="preserve">EN ISO 3405/1998 </w:t>
            </w:r>
          </w:p>
        </w:tc>
      </w:tr>
      <w:tr w:rsidR="002F1F9B" w:rsidTr="007F7289">
        <w:tc>
          <w:tcPr>
            <w:tcW w:w="2376" w:type="dxa"/>
          </w:tcPr>
          <w:p w:rsidR="002F1F9B" w:rsidRDefault="002F1F9B" w:rsidP="007F7289">
            <w:r w:rsidRPr="00355F9E">
              <w:t>Απόσταγμα 95% (v/v)</w:t>
            </w:r>
          </w:p>
        </w:tc>
        <w:tc>
          <w:tcPr>
            <w:tcW w:w="1276" w:type="dxa"/>
          </w:tcPr>
          <w:p w:rsidR="002F1F9B" w:rsidRDefault="002F1F9B" w:rsidP="007F7289"/>
        </w:tc>
        <w:tc>
          <w:tcPr>
            <w:tcW w:w="1460" w:type="dxa"/>
          </w:tcPr>
          <w:p w:rsidR="002F1F9B" w:rsidRDefault="002F1F9B" w:rsidP="007F7289"/>
        </w:tc>
        <w:tc>
          <w:tcPr>
            <w:tcW w:w="1375" w:type="dxa"/>
          </w:tcPr>
          <w:p w:rsidR="002F1F9B" w:rsidRPr="00AC5293" w:rsidRDefault="002F1F9B" w:rsidP="007F7289">
            <w:pPr>
              <w:rPr>
                <w:lang w:val="en-US"/>
              </w:rPr>
            </w:pPr>
            <w:r>
              <w:rPr>
                <w:lang w:val="en-US"/>
              </w:rPr>
              <w:t>360</w:t>
            </w:r>
          </w:p>
        </w:tc>
        <w:tc>
          <w:tcPr>
            <w:tcW w:w="2035" w:type="dxa"/>
          </w:tcPr>
          <w:p w:rsidR="002F1F9B" w:rsidRPr="00AC5293" w:rsidRDefault="002F1F9B" w:rsidP="007F7289">
            <w:pPr>
              <w:rPr>
                <w:lang w:val="en-US"/>
              </w:rPr>
            </w:pPr>
            <w:r w:rsidRPr="00C67894">
              <w:t xml:space="preserve">EN ISO 3405/1998 </w:t>
            </w:r>
            <w:r>
              <w:rPr>
                <w:lang w:val="en-US"/>
              </w:rPr>
              <w:t xml:space="preserve"> (</w:t>
            </w:r>
            <w:r>
              <w:t>γ</w:t>
            </w:r>
            <w:r>
              <w:rPr>
                <w:lang w:val="en-US"/>
              </w:rPr>
              <w:t>)</w:t>
            </w:r>
          </w:p>
        </w:tc>
      </w:tr>
    </w:tbl>
    <w:p w:rsidR="002F1F9B" w:rsidRDefault="002F1F9B" w:rsidP="002F1F9B"/>
    <w:p w:rsidR="002F1F9B" w:rsidRPr="0090403A" w:rsidRDefault="002F1F9B" w:rsidP="002F1F9B">
      <w:pPr>
        <w:spacing w:line="360" w:lineRule="auto"/>
      </w:pPr>
      <w:r w:rsidRPr="0090403A">
        <w:t xml:space="preserve">1) Το όριο του ανθρακούχου υπολείμματος του Πίνακα 1 (0,3 % </w:t>
      </w:r>
      <w:r w:rsidRPr="00AD44E6">
        <w:t>m</w:t>
      </w:r>
      <w:r w:rsidRPr="0090403A">
        <w:t>/</w:t>
      </w:r>
      <w:r w:rsidRPr="00AD44E6">
        <w:t>m</w:t>
      </w:r>
      <w:r w:rsidRPr="0090403A">
        <w:t xml:space="preserve"> μεγ.) ισχύει για πετρέλαιο στο οποίο δεν έχει γίνει προσθήκη βελτιωτικού καύσεως. Στις περιπτώσεις </w:t>
      </w:r>
      <w:r w:rsidRPr="0090403A">
        <w:lastRenderedPageBreak/>
        <w:t xml:space="preserve">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w:t>
      </w:r>
      <w:r w:rsidRPr="00AD44E6">
        <w:t>EN</w:t>
      </w:r>
      <w:r w:rsidRPr="0090403A">
        <w:t xml:space="preserve"> </w:t>
      </w:r>
      <w:r w:rsidRPr="00AD44E6">
        <w:t>ISO</w:t>
      </w:r>
      <w:r w:rsidRPr="0090403A">
        <w:t xml:space="preserve">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w:t>
      </w:r>
      <w:r w:rsidRPr="00AD44E6">
        <w:t>m</w:t>
      </w:r>
      <w:r w:rsidRPr="0090403A">
        <w:t>/</w:t>
      </w:r>
      <w:r w:rsidRPr="00AD44E6">
        <w:t>m</w:t>
      </w:r>
      <w:r w:rsidRPr="0090403A">
        <w:t xml:space="preserve"> μεγ. ανθρακούχου υπολείμματος προ της προσθήκης βελτιωτικών.</w:t>
      </w:r>
    </w:p>
    <w:p w:rsidR="002F1F9B" w:rsidRPr="0090403A" w:rsidRDefault="002F1F9B" w:rsidP="002F1F9B">
      <w:pPr>
        <w:spacing w:line="360" w:lineRule="auto"/>
      </w:pPr>
      <w:r w:rsidRPr="0090403A">
        <w:t>2) Για τον υπολογισμό του δείκτη κετανίου είναι απαραίτητα και τα αποστάγματα 10%, 50% και 90% (</w:t>
      </w:r>
      <w:r w:rsidRPr="00AD44E6">
        <w:t>v</w:t>
      </w:r>
      <w:r w:rsidRPr="0090403A">
        <w:t>/</w:t>
      </w:r>
      <w:r w:rsidRPr="00AD44E6">
        <w:t>v</w:t>
      </w:r>
      <w:r w:rsidRPr="0090403A">
        <w:t>).</w:t>
      </w:r>
    </w:p>
    <w:p w:rsidR="002F1F9B" w:rsidRPr="0090403A" w:rsidRDefault="002F1F9B" w:rsidP="002F1F9B">
      <w:pPr>
        <w:spacing w:line="360" w:lineRule="auto"/>
      </w:pPr>
      <w:r w:rsidRPr="0090403A">
        <w:t>3) Απόφαση Ανωτάτου Χημικού Συμβουλίου 2/2000 (Οδ. 98/70/Ε.Κ. Παράρτημα ΙΙ).</w:t>
      </w:r>
    </w:p>
    <w:p w:rsidR="002F1F9B" w:rsidRPr="00AD44E6" w:rsidRDefault="002F1F9B" w:rsidP="002F1F9B">
      <w:pPr>
        <w:spacing w:line="360" w:lineRule="auto"/>
        <w:rPr>
          <w:b/>
          <w:u w:val="single"/>
        </w:rPr>
      </w:pPr>
      <w:r w:rsidRPr="00AD44E6">
        <w:rPr>
          <w:b/>
          <w:u w:val="single"/>
        </w:rPr>
        <w:t>ΠΙΝΑΚΑΣ 1Β</w:t>
      </w:r>
    </w:p>
    <w:tbl>
      <w:tblPr>
        <w:tblStyle w:val="aff6"/>
        <w:tblW w:w="9137" w:type="dxa"/>
        <w:tblLayout w:type="fixed"/>
        <w:tblLook w:val="0000"/>
      </w:tblPr>
      <w:tblGrid>
        <w:gridCol w:w="2660"/>
        <w:gridCol w:w="1276"/>
        <w:gridCol w:w="1541"/>
        <w:gridCol w:w="1824"/>
        <w:gridCol w:w="1836"/>
      </w:tblGrid>
      <w:tr w:rsidR="002F1F9B" w:rsidTr="007F7289">
        <w:trPr>
          <w:trHeight w:val="631"/>
        </w:trPr>
        <w:tc>
          <w:tcPr>
            <w:tcW w:w="2660" w:type="dxa"/>
          </w:tcPr>
          <w:p w:rsidR="002F1F9B" w:rsidRPr="00523C1D" w:rsidRDefault="002F1F9B" w:rsidP="007F7289">
            <w:pPr>
              <w:pStyle w:val="Default"/>
              <w:rPr>
                <w:rFonts w:asciiTheme="minorHAnsi" w:hAnsiTheme="minorHAnsi"/>
                <w:sz w:val="22"/>
                <w:szCs w:val="22"/>
              </w:rPr>
            </w:pPr>
            <w:r w:rsidRPr="00523C1D">
              <w:rPr>
                <w:rFonts w:asciiTheme="minorHAnsi" w:hAnsiTheme="minorHAnsi"/>
                <w:sz w:val="22"/>
                <w:szCs w:val="22"/>
              </w:rPr>
              <w:t xml:space="preserve">Παράμετρος </w:t>
            </w:r>
          </w:p>
        </w:tc>
        <w:tc>
          <w:tcPr>
            <w:tcW w:w="1276" w:type="dxa"/>
          </w:tcPr>
          <w:p w:rsidR="002F1F9B" w:rsidRPr="00523C1D" w:rsidRDefault="002F1F9B" w:rsidP="007F7289">
            <w:pPr>
              <w:pStyle w:val="Default"/>
              <w:jc w:val="center"/>
              <w:rPr>
                <w:rFonts w:asciiTheme="minorHAnsi" w:hAnsiTheme="minorHAnsi"/>
                <w:sz w:val="22"/>
                <w:szCs w:val="22"/>
              </w:rPr>
            </w:pPr>
            <w:r w:rsidRPr="00523C1D">
              <w:rPr>
                <w:rFonts w:asciiTheme="minorHAnsi" w:hAnsiTheme="minorHAnsi"/>
                <w:sz w:val="22"/>
                <w:szCs w:val="22"/>
              </w:rPr>
              <w:t xml:space="preserve">Μονάδες </w:t>
            </w:r>
          </w:p>
        </w:tc>
        <w:tc>
          <w:tcPr>
            <w:tcW w:w="3365" w:type="dxa"/>
            <w:gridSpan w:val="2"/>
          </w:tcPr>
          <w:p w:rsidR="002F1F9B" w:rsidRPr="00523C1D" w:rsidRDefault="002F1F9B" w:rsidP="007F7289">
            <w:pPr>
              <w:pStyle w:val="Default"/>
              <w:jc w:val="center"/>
              <w:rPr>
                <w:rFonts w:asciiTheme="minorHAnsi" w:hAnsiTheme="minorHAnsi"/>
                <w:sz w:val="22"/>
                <w:szCs w:val="22"/>
              </w:rPr>
            </w:pPr>
            <w:r w:rsidRPr="00523C1D">
              <w:rPr>
                <w:rFonts w:asciiTheme="minorHAnsi" w:hAnsiTheme="minorHAnsi"/>
                <w:sz w:val="22"/>
                <w:szCs w:val="22"/>
              </w:rPr>
              <w:t xml:space="preserve">Όρια </w:t>
            </w:r>
          </w:p>
        </w:tc>
        <w:tc>
          <w:tcPr>
            <w:tcW w:w="1836" w:type="dxa"/>
          </w:tcPr>
          <w:p w:rsidR="002F1F9B" w:rsidRPr="00523C1D" w:rsidRDefault="002F1F9B" w:rsidP="007F7289">
            <w:pPr>
              <w:pStyle w:val="Default"/>
              <w:jc w:val="center"/>
              <w:rPr>
                <w:rFonts w:asciiTheme="minorHAnsi" w:hAnsiTheme="minorHAnsi"/>
                <w:sz w:val="22"/>
                <w:szCs w:val="22"/>
              </w:rPr>
            </w:pPr>
            <w:r w:rsidRPr="00523C1D">
              <w:rPr>
                <w:rFonts w:asciiTheme="minorHAnsi" w:hAnsiTheme="minorHAnsi"/>
                <w:sz w:val="22"/>
                <w:szCs w:val="22"/>
              </w:rPr>
              <w:t xml:space="preserve">Μέθοδοι Ελέγχου </w:t>
            </w:r>
          </w:p>
        </w:tc>
      </w:tr>
      <w:tr w:rsidR="002F1F9B" w:rsidTr="007F7289">
        <w:trPr>
          <w:trHeight w:val="626"/>
        </w:trPr>
        <w:tc>
          <w:tcPr>
            <w:tcW w:w="2660" w:type="dxa"/>
          </w:tcPr>
          <w:p w:rsidR="002F1F9B" w:rsidRPr="00523C1D" w:rsidRDefault="002F1F9B" w:rsidP="007F7289">
            <w:pPr>
              <w:pStyle w:val="Default"/>
              <w:rPr>
                <w:rFonts w:asciiTheme="minorHAnsi" w:hAnsiTheme="minorHAnsi" w:cstheme="minorBidi"/>
                <w:color w:val="auto"/>
                <w:sz w:val="22"/>
                <w:szCs w:val="22"/>
              </w:rPr>
            </w:pPr>
          </w:p>
        </w:tc>
        <w:tc>
          <w:tcPr>
            <w:tcW w:w="1276" w:type="dxa"/>
          </w:tcPr>
          <w:p w:rsidR="002F1F9B" w:rsidRPr="00523C1D" w:rsidRDefault="002F1F9B" w:rsidP="007F7289">
            <w:pPr>
              <w:pStyle w:val="Default"/>
              <w:jc w:val="center"/>
              <w:rPr>
                <w:rFonts w:asciiTheme="minorHAnsi" w:hAnsiTheme="minorHAnsi" w:cstheme="minorBidi"/>
                <w:color w:val="auto"/>
                <w:sz w:val="22"/>
                <w:szCs w:val="22"/>
              </w:rPr>
            </w:pPr>
          </w:p>
        </w:tc>
        <w:tc>
          <w:tcPr>
            <w:tcW w:w="1541" w:type="dxa"/>
          </w:tcPr>
          <w:p w:rsidR="002F1F9B" w:rsidRPr="00523C1D" w:rsidRDefault="002F1F9B" w:rsidP="007F7289">
            <w:r w:rsidRPr="00523C1D">
              <w:rPr>
                <w:rFonts w:cs="TT15Ct00"/>
              </w:rPr>
              <w:t xml:space="preserve">Κατηγορία Α </w:t>
            </w:r>
          </w:p>
        </w:tc>
        <w:tc>
          <w:tcPr>
            <w:tcW w:w="1824" w:type="dxa"/>
          </w:tcPr>
          <w:p w:rsidR="002F1F9B" w:rsidRPr="00523C1D" w:rsidRDefault="002F1F9B" w:rsidP="007F7289">
            <w:r w:rsidRPr="00523C1D">
              <w:rPr>
                <w:rFonts w:cs="TT15Ct00"/>
              </w:rPr>
              <w:t>Κατηγορία Β</w:t>
            </w:r>
          </w:p>
        </w:tc>
        <w:tc>
          <w:tcPr>
            <w:tcW w:w="1836" w:type="dxa"/>
          </w:tcPr>
          <w:p w:rsidR="002F1F9B" w:rsidRPr="00523C1D" w:rsidRDefault="002F1F9B" w:rsidP="007F7289">
            <w:pPr>
              <w:pStyle w:val="Default"/>
              <w:jc w:val="center"/>
              <w:rPr>
                <w:rFonts w:asciiTheme="minorHAnsi" w:hAnsiTheme="minorHAnsi" w:cstheme="minorBidi"/>
                <w:color w:val="auto"/>
                <w:sz w:val="22"/>
                <w:szCs w:val="22"/>
              </w:rPr>
            </w:pPr>
          </w:p>
        </w:tc>
      </w:tr>
      <w:tr w:rsidR="002F1F9B" w:rsidTr="007F7289">
        <w:trPr>
          <w:trHeight w:val="626"/>
        </w:trPr>
        <w:tc>
          <w:tcPr>
            <w:tcW w:w="2660" w:type="dxa"/>
          </w:tcPr>
          <w:p w:rsidR="002F1F9B" w:rsidRPr="00523C1D" w:rsidRDefault="002F1F9B" w:rsidP="007F7289">
            <w:pPr>
              <w:autoSpaceDE w:val="0"/>
              <w:autoSpaceDN w:val="0"/>
              <w:adjustRightInd w:val="0"/>
              <w:rPr>
                <w:rFonts w:cs="TT15Ct00"/>
              </w:rPr>
            </w:pPr>
            <w:r w:rsidRPr="00523C1D">
              <w:rPr>
                <w:rFonts w:cs="TT15Ct00"/>
              </w:rPr>
              <w:t>Θερμοκρασία</w:t>
            </w:r>
          </w:p>
          <w:p w:rsidR="002F1F9B" w:rsidRPr="00523C1D" w:rsidRDefault="002F1F9B" w:rsidP="007F7289">
            <w:pPr>
              <w:autoSpaceDE w:val="0"/>
              <w:autoSpaceDN w:val="0"/>
              <w:adjustRightInd w:val="0"/>
              <w:rPr>
                <w:rFonts w:cs="TT15Ct00"/>
              </w:rPr>
            </w:pPr>
            <w:r w:rsidRPr="00523C1D">
              <w:rPr>
                <w:rFonts w:cs="TT15Ct00"/>
              </w:rPr>
              <w:t>Απόφραξης ψυχρού</w:t>
            </w:r>
          </w:p>
          <w:p w:rsidR="002F1F9B" w:rsidRPr="00523C1D" w:rsidRDefault="002F1F9B" w:rsidP="007F7289">
            <w:pPr>
              <w:autoSpaceDE w:val="0"/>
              <w:autoSpaceDN w:val="0"/>
              <w:adjustRightInd w:val="0"/>
              <w:rPr>
                <w:rFonts w:cs="TT15Ct00"/>
              </w:rPr>
            </w:pPr>
            <w:r w:rsidRPr="00523C1D">
              <w:rPr>
                <w:rFonts w:cs="TT15Ct00"/>
              </w:rPr>
              <w:t>φίλτρου,C.F.P.P.(Cold Filter Plugging Point)</w:t>
            </w:r>
          </w:p>
        </w:tc>
        <w:tc>
          <w:tcPr>
            <w:tcW w:w="1276" w:type="dxa"/>
          </w:tcPr>
          <w:p w:rsidR="002F1F9B" w:rsidRPr="00523C1D" w:rsidRDefault="002F1F9B" w:rsidP="007F7289">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2F1F9B" w:rsidRPr="00523C1D" w:rsidRDefault="002F1F9B" w:rsidP="007F7289"/>
          <w:p w:rsidR="002F1F9B" w:rsidRPr="00523C1D" w:rsidRDefault="002F1F9B" w:rsidP="007F7289">
            <w:pPr>
              <w:jc w:val="center"/>
            </w:pPr>
          </w:p>
        </w:tc>
        <w:tc>
          <w:tcPr>
            <w:tcW w:w="1541" w:type="dxa"/>
          </w:tcPr>
          <w:p w:rsidR="002F1F9B" w:rsidRPr="00523C1D" w:rsidRDefault="002F1F9B" w:rsidP="007F7289">
            <w:pPr>
              <w:pStyle w:val="Default"/>
              <w:jc w:val="center"/>
              <w:rPr>
                <w:rFonts w:asciiTheme="minorHAnsi" w:hAnsiTheme="minorHAnsi" w:cs="TT15Ct00"/>
                <w:sz w:val="22"/>
                <w:szCs w:val="22"/>
              </w:rPr>
            </w:pPr>
          </w:p>
        </w:tc>
        <w:tc>
          <w:tcPr>
            <w:tcW w:w="1824" w:type="dxa"/>
          </w:tcPr>
          <w:p w:rsidR="002F1F9B" w:rsidRPr="00523C1D" w:rsidRDefault="002F1F9B" w:rsidP="007F7289">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rPr>
              <w:t>-5</w:t>
            </w:r>
          </w:p>
          <w:p w:rsidR="002F1F9B" w:rsidRPr="00523C1D" w:rsidRDefault="002F1F9B" w:rsidP="007F7289"/>
          <w:p w:rsidR="002F1F9B" w:rsidRPr="00523C1D" w:rsidRDefault="002F1F9B" w:rsidP="007F7289"/>
          <w:p w:rsidR="002F1F9B" w:rsidRPr="00523C1D" w:rsidRDefault="002F1F9B" w:rsidP="007F7289">
            <w:pPr>
              <w:jc w:val="center"/>
            </w:pPr>
          </w:p>
        </w:tc>
        <w:tc>
          <w:tcPr>
            <w:tcW w:w="1836" w:type="dxa"/>
          </w:tcPr>
          <w:p w:rsidR="002F1F9B" w:rsidRPr="00523C1D" w:rsidRDefault="002F1F9B" w:rsidP="007F7289">
            <w:pPr>
              <w:pStyle w:val="Default"/>
              <w:jc w:val="center"/>
              <w:rPr>
                <w:rFonts w:asciiTheme="minorHAnsi" w:hAnsiTheme="minorHAnsi" w:cs="TT15Ct00"/>
                <w:sz w:val="22"/>
                <w:szCs w:val="22"/>
              </w:rPr>
            </w:pPr>
            <w:r w:rsidRPr="00523C1D">
              <w:rPr>
                <w:rFonts w:asciiTheme="minorHAnsi" w:hAnsiTheme="minorHAnsi" w:cs="TT15Ct00"/>
                <w:sz w:val="22"/>
                <w:szCs w:val="22"/>
              </w:rPr>
              <w:t>EN 116</w:t>
            </w:r>
          </w:p>
        </w:tc>
      </w:tr>
      <w:tr w:rsidR="002F1F9B" w:rsidRPr="002F1F9B" w:rsidTr="007F7289">
        <w:trPr>
          <w:trHeight w:val="1068"/>
        </w:trPr>
        <w:tc>
          <w:tcPr>
            <w:tcW w:w="2660" w:type="dxa"/>
          </w:tcPr>
          <w:p w:rsidR="002F1F9B" w:rsidRPr="00523C1D" w:rsidRDefault="002F1F9B" w:rsidP="007F7289">
            <w:pPr>
              <w:pStyle w:val="Default"/>
              <w:rPr>
                <w:rFonts w:asciiTheme="minorHAnsi" w:hAnsiTheme="minorHAnsi" w:cs="TT15Ct00"/>
                <w:sz w:val="22"/>
                <w:szCs w:val="22"/>
              </w:rPr>
            </w:pPr>
            <w:r w:rsidRPr="00523C1D">
              <w:rPr>
                <w:rFonts w:asciiTheme="minorHAnsi" w:hAnsiTheme="minorHAnsi" w:cs="TT15Ct00"/>
                <w:sz w:val="22"/>
                <w:szCs w:val="22"/>
              </w:rPr>
              <w:t>Σημείο ροής</w:t>
            </w:r>
          </w:p>
        </w:tc>
        <w:tc>
          <w:tcPr>
            <w:tcW w:w="1276" w:type="dxa"/>
          </w:tcPr>
          <w:p w:rsidR="002F1F9B" w:rsidRPr="00523C1D" w:rsidRDefault="002F1F9B" w:rsidP="007F7289">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2F1F9B" w:rsidRPr="00523C1D" w:rsidRDefault="002F1F9B" w:rsidP="007F7289">
            <w:pPr>
              <w:pStyle w:val="Default"/>
              <w:rPr>
                <w:rFonts w:asciiTheme="minorHAnsi" w:hAnsiTheme="minorHAnsi" w:cs="TT15Ct00"/>
                <w:sz w:val="22"/>
                <w:szCs w:val="22"/>
              </w:rPr>
            </w:pPr>
          </w:p>
        </w:tc>
        <w:tc>
          <w:tcPr>
            <w:tcW w:w="1541" w:type="dxa"/>
          </w:tcPr>
          <w:p w:rsidR="002F1F9B" w:rsidRPr="00523C1D" w:rsidRDefault="002F1F9B" w:rsidP="007F7289">
            <w:pPr>
              <w:pStyle w:val="Default"/>
              <w:jc w:val="center"/>
              <w:rPr>
                <w:rFonts w:asciiTheme="minorHAnsi" w:hAnsiTheme="minorHAnsi" w:cs="TT15Ct00"/>
                <w:sz w:val="22"/>
                <w:szCs w:val="22"/>
              </w:rPr>
            </w:pPr>
            <w:r w:rsidRPr="00523C1D">
              <w:rPr>
                <w:rFonts w:asciiTheme="minorHAnsi" w:hAnsiTheme="minorHAnsi" w:cs="TT15Ct00"/>
                <w:sz w:val="22"/>
                <w:szCs w:val="22"/>
              </w:rPr>
              <w:t>0</w:t>
            </w:r>
          </w:p>
        </w:tc>
        <w:tc>
          <w:tcPr>
            <w:tcW w:w="1824" w:type="dxa"/>
          </w:tcPr>
          <w:p w:rsidR="002F1F9B" w:rsidRPr="00523C1D" w:rsidRDefault="002F1F9B" w:rsidP="007F7289">
            <w:pPr>
              <w:pStyle w:val="Default"/>
              <w:jc w:val="center"/>
              <w:rPr>
                <w:rFonts w:asciiTheme="minorHAnsi" w:hAnsiTheme="minorHAnsi" w:cs="TT15Ct00"/>
                <w:sz w:val="22"/>
                <w:szCs w:val="22"/>
              </w:rPr>
            </w:pPr>
            <w:r w:rsidRPr="00523C1D">
              <w:rPr>
                <w:rFonts w:asciiTheme="minorHAnsi" w:hAnsiTheme="minorHAnsi" w:cs="TT15Ct00"/>
                <w:sz w:val="22"/>
                <w:szCs w:val="22"/>
              </w:rPr>
              <w:t>-9</w:t>
            </w:r>
          </w:p>
        </w:tc>
        <w:tc>
          <w:tcPr>
            <w:tcW w:w="1836" w:type="dxa"/>
          </w:tcPr>
          <w:p w:rsidR="002F1F9B" w:rsidRPr="00523C1D" w:rsidRDefault="002F1F9B" w:rsidP="007F7289">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D97</w:t>
            </w:r>
          </w:p>
          <w:p w:rsidR="002F1F9B" w:rsidRPr="00523C1D" w:rsidRDefault="002F1F9B" w:rsidP="007F7289">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D5950</w:t>
            </w:r>
          </w:p>
          <w:p w:rsidR="002F1F9B" w:rsidRPr="00523C1D" w:rsidRDefault="002F1F9B" w:rsidP="007F7289">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ISO 3016</w:t>
            </w:r>
          </w:p>
          <w:p w:rsidR="002F1F9B" w:rsidRPr="00523C1D" w:rsidRDefault="002F1F9B" w:rsidP="007F7289">
            <w:pPr>
              <w:rPr>
                <w:lang w:val="en-US"/>
              </w:rPr>
            </w:pPr>
          </w:p>
        </w:tc>
      </w:tr>
    </w:tbl>
    <w:p w:rsidR="002F1F9B" w:rsidRPr="00AD44E6" w:rsidRDefault="002F1F9B" w:rsidP="002F1F9B">
      <w:pPr>
        <w:rPr>
          <w:lang w:val="en-US"/>
        </w:rPr>
      </w:pPr>
    </w:p>
    <w:p w:rsidR="002F1F9B" w:rsidRPr="0090403A" w:rsidRDefault="002F1F9B" w:rsidP="002F1F9B">
      <w:pPr>
        <w:spacing w:line="360" w:lineRule="auto"/>
        <w:ind w:left="284"/>
        <w:jc w:val="center"/>
      </w:pPr>
      <w:r w:rsidRPr="0090403A">
        <w:rPr>
          <w:b/>
          <w:bCs/>
        </w:rPr>
        <w:t>Προδιαγραφές – Φυσικοχημικά Χαρακτηριστικά</w:t>
      </w:r>
    </w:p>
    <w:p w:rsidR="002F1F9B" w:rsidRPr="0090403A" w:rsidRDefault="002F1F9B" w:rsidP="002F1F9B">
      <w:pPr>
        <w:spacing w:line="360" w:lineRule="auto"/>
        <w:ind w:left="284"/>
        <w:jc w:val="center"/>
      </w:pPr>
      <w:r w:rsidRPr="0090403A">
        <w:rPr>
          <w:b/>
          <w:bCs/>
        </w:rPr>
        <w:t xml:space="preserve">Πετρελαίου </w:t>
      </w:r>
      <w:r w:rsidRPr="0090403A">
        <w:rPr>
          <w:b/>
          <w:bCs/>
          <w:u w:val="single"/>
        </w:rPr>
        <w:t>Θέρμανσης</w:t>
      </w:r>
      <w:r w:rsidRPr="0090403A">
        <w:rPr>
          <w:b/>
          <w:bCs/>
        </w:rPr>
        <w:t xml:space="preserve"> (</w:t>
      </w:r>
      <w:r w:rsidRPr="00CB66C1">
        <w:rPr>
          <w:b/>
          <w:bCs/>
        </w:rPr>
        <w:t>Diesel</w:t>
      </w:r>
      <w:r w:rsidRPr="0090403A">
        <w:rPr>
          <w:b/>
          <w:bCs/>
        </w:rPr>
        <w:t>)</w:t>
      </w:r>
    </w:p>
    <w:p w:rsidR="002F1F9B" w:rsidRPr="0090403A" w:rsidRDefault="002F1F9B" w:rsidP="002F1F9B">
      <w:pPr>
        <w:autoSpaceDE w:val="0"/>
        <w:autoSpaceDN w:val="0"/>
        <w:adjustRightInd w:val="0"/>
        <w:spacing w:line="360" w:lineRule="auto"/>
        <w:rPr>
          <w:rFonts w:cs="TT15Ct00"/>
        </w:rPr>
      </w:pPr>
      <w:r w:rsidRPr="0090403A">
        <w:rPr>
          <w:rFonts w:cs="TT15Ct00"/>
        </w:rPr>
        <w:t>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p w:rsidR="002F1F9B" w:rsidRPr="0090403A" w:rsidRDefault="002F1F9B" w:rsidP="002F1F9B">
      <w:pPr>
        <w:autoSpaceDE w:val="0"/>
        <w:autoSpaceDN w:val="0"/>
        <w:adjustRightInd w:val="0"/>
        <w:spacing w:line="360" w:lineRule="auto"/>
        <w:rPr>
          <w:rFonts w:cs="TT15Ct00"/>
        </w:rPr>
      </w:pPr>
      <w:r w:rsidRPr="0090403A">
        <w:rPr>
          <w:rFonts w:cs="TT15Ct00"/>
        </w:rPr>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r w:rsidRPr="00FB0126">
        <w:rPr>
          <w:rFonts w:cs="TT15Ct00"/>
        </w:rPr>
        <w:t>solvent</w:t>
      </w:r>
      <w:r w:rsidRPr="0090403A">
        <w:rPr>
          <w:rFonts w:cs="TT15Ct00"/>
        </w:rPr>
        <w:t xml:space="preserve"> </w:t>
      </w:r>
      <w:r w:rsidRPr="00FB0126">
        <w:rPr>
          <w:rFonts w:cs="TT15Ct00"/>
        </w:rPr>
        <w:t>yellow</w:t>
      </w:r>
      <w:r w:rsidRPr="0090403A">
        <w:rPr>
          <w:rFonts w:cs="TT15Ct00"/>
        </w:rPr>
        <w:t xml:space="preserve"> 124, </w:t>
      </w:r>
      <w:r w:rsidRPr="0090403A">
        <w:rPr>
          <w:rFonts w:cs="TT15Ct00"/>
        </w:rPr>
        <w:lastRenderedPageBreak/>
        <w:t>όπως περιγράφεται στην 468/2002 απόφαση του Ανωτάτου Χημικού Συμβουλίου, σε ποσοστό 6 χιλιοστόγραμμα ανά λίτρο πετρελαίου.</w:t>
      </w:r>
    </w:p>
    <w:p w:rsidR="002F1F9B" w:rsidRPr="0090403A" w:rsidRDefault="002F1F9B" w:rsidP="002F1F9B">
      <w:pPr>
        <w:autoSpaceDE w:val="0"/>
        <w:autoSpaceDN w:val="0"/>
        <w:adjustRightInd w:val="0"/>
        <w:spacing w:line="360" w:lineRule="auto"/>
        <w:rPr>
          <w:rFonts w:cs="TT15Ct00"/>
        </w:rPr>
      </w:pPr>
      <w:r w:rsidRPr="0090403A">
        <w:rPr>
          <w:rFonts w:cs="TT15Ct00"/>
        </w:rPr>
        <w:t xml:space="preserve">Ο χρωματισμός και η ιχνηθέτηση του πετρελαίου θέρμανσης γίνεται σύμφωνα με την προαναφερόμενη απόφαση. Η ένταση του χρωματισμού κυμαίνεται από </w:t>
      </w:r>
      <w:r w:rsidRPr="00FB0126">
        <w:rPr>
          <w:rFonts w:cs="TT15Ct00"/>
        </w:rPr>
        <w:t>ASTM</w:t>
      </w:r>
      <w:r w:rsidRPr="0090403A">
        <w:rPr>
          <w:rFonts w:cs="TT15Ct00"/>
        </w:rPr>
        <w:t xml:space="preserve"> </w:t>
      </w:r>
      <w:r w:rsidRPr="00FB0126">
        <w:rPr>
          <w:rFonts w:cs="TT15Ct00"/>
        </w:rPr>
        <w:t>No</w:t>
      </w:r>
      <w:r w:rsidRPr="0090403A">
        <w:rPr>
          <w:rFonts w:cs="TT15Ct00"/>
        </w:rPr>
        <w:t xml:space="preserve"> 3 έως </w:t>
      </w:r>
      <w:r w:rsidRPr="00FB0126">
        <w:rPr>
          <w:rFonts w:cs="TT15Ct00"/>
        </w:rPr>
        <w:t>ASTM</w:t>
      </w:r>
      <w:r w:rsidRPr="0090403A">
        <w:rPr>
          <w:rFonts w:cs="TT15Ct00"/>
        </w:rPr>
        <w:t xml:space="preserve"> </w:t>
      </w:r>
      <w:r w:rsidRPr="00FB0126">
        <w:rPr>
          <w:rFonts w:cs="TT15Ct00"/>
        </w:rPr>
        <w:t>No</w:t>
      </w:r>
      <w:r w:rsidRPr="0090403A">
        <w:rPr>
          <w:rFonts w:cs="TT15Ct00"/>
        </w:rPr>
        <w:t xml:space="preserve"> 5. Οι προβλεπόμενες προδιαγραφές και μέθοδοι ελέγχου του πετρελαίου θέρμανσης, πάντα σύμφωνα με την απόφαση 467/2002 παρουσιάζονται στους παρακάτω πίνακες :</w:t>
      </w:r>
    </w:p>
    <w:p w:rsidR="002F1F9B" w:rsidRPr="00AD44E6" w:rsidRDefault="002F1F9B" w:rsidP="002F1F9B">
      <w:pPr>
        <w:autoSpaceDE w:val="0"/>
        <w:autoSpaceDN w:val="0"/>
        <w:adjustRightInd w:val="0"/>
        <w:spacing w:line="360" w:lineRule="auto"/>
        <w:rPr>
          <w:rFonts w:cs="TT15Ct00"/>
          <w:b/>
          <w:u w:val="single"/>
        </w:rPr>
      </w:pPr>
      <w:r w:rsidRPr="00AD44E6">
        <w:rPr>
          <w:rFonts w:cs="TT15Ct00"/>
          <w:b/>
          <w:u w:val="single"/>
        </w:rPr>
        <w:t>ΠΙΝΑΚΑΣ  2</w:t>
      </w:r>
    </w:p>
    <w:tbl>
      <w:tblPr>
        <w:tblStyle w:val="aff6"/>
        <w:tblW w:w="8308" w:type="dxa"/>
        <w:tblLayout w:type="fixed"/>
        <w:tblLook w:val="0000"/>
      </w:tblPr>
      <w:tblGrid>
        <w:gridCol w:w="2660"/>
        <w:gridCol w:w="1134"/>
        <w:gridCol w:w="1116"/>
        <w:gridCol w:w="1181"/>
        <w:gridCol w:w="2217"/>
      </w:tblGrid>
      <w:tr w:rsidR="002F1F9B" w:rsidRPr="00CC68F1" w:rsidTr="007F7289">
        <w:trPr>
          <w:trHeight w:val="629"/>
        </w:trPr>
        <w:tc>
          <w:tcPr>
            <w:tcW w:w="2660" w:type="dxa"/>
          </w:tcPr>
          <w:p w:rsidR="002F1F9B" w:rsidRPr="00CC68F1" w:rsidRDefault="002F1F9B" w:rsidP="007F7289">
            <w:pPr>
              <w:pStyle w:val="Default"/>
              <w:rPr>
                <w:rFonts w:asciiTheme="minorHAnsi" w:hAnsiTheme="minorHAnsi"/>
                <w:sz w:val="22"/>
                <w:szCs w:val="22"/>
              </w:rPr>
            </w:pPr>
            <w:r w:rsidRPr="00CC68F1">
              <w:rPr>
                <w:rFonts w:asciiTheme="minorHAnsi" w:hAnsiTheme="minorHAnsi"/>
                <w:sz w:val="22"/>
                <w:szCs w:val="22"/>
              </w:rPr>
              <w:t xml:space="preserve">Παράμετρος </w:t>
            </w:r>
          </w:p>
        </w:tc>
        <w:tc>
          <w:tcPr>
            <w:tcW w:w="1134" w:type="dxa"/>
          </w:tcPr>
          <w:p w:rsidR="002F1F9B" w:rsidRPr="00CC68F1" w:rsidRDefault="002F1F9B" w:rsidP="007F7289">
            <w:pPr>
              <w:pStyle w:val="Default"/>
              <w:jc w:val="center"/>
              <w:rPr>
                <w:rFonts w:asciiTheme="minorHAnsi" w:hAnsiTheme="minorHAnsi"/>
                <w:sz w:val="22"/>
                <w:szCs w:val="22"/>
              </w:rPr>
            </w:pPr>
            <w:r w:rsidRPr="00CC68F1">
              <w:rPr>
                <w:rFonts w:asciiTheme="minorHAnsi" w:hAnsiTheme="minorHAnsi"/>
                <w:sz w:val="22"/>
                <w:szCs w:val="22"/>
              </w:rPr>
              <w:t xml:space="preserve">Μονάδες </w:t>
            </w:r>
          </w:p>
        </w:tc>
        <w:tc>
          <w:tcPr>
            <w:tcW w:w="2297" w:type="dxa"/>
            <w:gridSpan w:val="2"/>
          </w:tcPr>
          <w:p w:rsidR="002F1F9B" w:rsidRPr="00CC68F1" w:rsidRDefault="002F1F9B" w:rsidP="007F7289">
            <w:pPr>
              <w:pStyle w:val="Default"/>
              <w:jc w:val="center"/>
              <w:rPr>
                <w:rFonts w:asciiTheme="minorHAnsi" w:hAnsiTheme="minorHAnsi"/>
                <w:sz w:val="22"/>
                <w:szCs w:val="22"/>
              </w:rPr>
            </w:pPr>
            <w:r w:rsidRPr="00CC68F1">
              <w:rPr>
                <w:rFonts w:asciiTheme="minorHAnsi" w:hAnsiTheme="minorHAnsi"/>
                <w:sz w:val="22"/>
                <w:szCs w:val="22"/>
              </w:rPr>
              <w:t xml:space="preserve">Όρια </w:t>
            </w:r>
          </w:p>
        </w:tc>
        <w:tc>
          <w:tcPr>
            <w:tcW w:w="2217" w:type="dxa"/>
          </w:tcPr>
          <w:p w:rsidR="002F1F9B" w:rsidRPr="00CC68F1" w:rsidRDefault="002F1F9B" w:rsidP="007F7289">
            <w:pPr>
              <w:pStyle w:val="Default"/>
              <w:jc w:val="center"/>
              <w:rPr>
                <w:rFonts w:asciiTheme="minorHAnsi" w:hAnsiTheme="minorHAnsi"/>
                <w:sz w:val="22"/>
                <w:szCs w:val="22"/>
              </w:rPr>
            </w:pPr>
            <w:r w:rsidRPr="00CC68F1">
              <w:rPr>
                <w:rFonts w:asciiTheme="minorHAnsi" w:hAnsiTheme="minorHAnsi"/>
                <w:sz w:val="22"/>
                <w:szCs w:val="22"/>
              </w:rPr>
              <w:t xml:space="preserve">Μέθοδοι Ελέγχου </w:t>
            </w:r>
          </w:p>
        </w:tc>
      </w:tr>
      <w:tr w:rsidR="002F1F9B" w:rsidRPr="00CC68F1" w:rsidTr="007F7289">
        <w:trPr>
          <w:trHeight w:val="419"/>
        </w:trPr>
        <w:tc>
          <w:tcPr>
            <w:tcW w:w="2660" w:type="dxa"/>
          </w:tcPr>
          <w:p w:rsidR="002F1F9B" w:rsidRPr="00CC68F1" w:rsidRDefault="002F1F9B" w:rsidP="007F7289">
            <w:pPr>
              <w:pStyle w:val="Default"/>
              <w:rPr>
                <w:rFonts w:asciiTheme="minorHAnsi" w:hAnsiTheme="minorHAnsi" w:cstheme="minorBidi"/>
                <w:color w:val="auto"/>
                <w:sz w:val="22"/>
                <w:szCs w:val="22"/>
              </w:rPr>
            </w:pPr>
          </w:p>
        </w:tc>
        <w:tc>
          <w:tcPr>
            <w:tcW w:w="1134" w:type="dxa"/>
          </w:tcPr>
          <w:p w:rsidR="002F1F9B" w:rsidRPr="00CC68F1" w:rsidRDefault="002F1F9B" w:rsidP="007F7289">
            <w:pPr>
              <w:pStyle w:val="Default"/>
              <w:jc w:val="center"/>
              <w:rPr>
                <w:rFonts w:asciiTheme="minorHAnsi" w:hAnsiTheme="minorHAnsi" w:cstheme="minorBidi"/>
                <w:color w:val="auto"/>
                <w:sz w:val="22"/>
                <w:szCs w:val="22"/>
              </w:rPr>
            </w:pPr>
          </w:p>
        </w:tc>
        <w:tc>
          <w:tcPr>
            <w:tcW w:w="1116"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Ελάχιστο </w:t>
            </w:r>
          </w:p>
        </w:tc>
        <w:tc>
          <w:tcPr>
            <w:tcW w:w="1181"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Μέγιστο </w:t>
            </w:r>
          </w:p>
        </w:tc>
        <w:tc>
          <w:tcPr>
            <w:tcW w:w="2217" w:type="dxa"/>
          </w:tcPr>
          <w:p w:rsidR="002F1F9B" w:rsidRPr="00CC68F1" w:rsidRDefault="002F1F9B" w:rsidP="007F7289">
            <w:pPr>
              <w:pStyle w:val="Default"/>
              <w:jc w:val="center"/>
              <w:rPr>
                <w:rFonts w:asciiTheme="minorHAnsi" w:hAnsiTheme="minorHAnsi" w:cstheme="minorBidi"/>
                <w:color w:val="auto"/>
                <w:sz w:val="22"/>
                <w:szCs w:val="22"/>
              </w:rPr>
            </w:pPr>
          </w:p>
        </w:tc>
      </w:tr>
      <w:tr w:rsidR="002F1F9B" w:rsidRPr="00CC68F1" w:rsidTr="007F7289">
        <w:trPr>
          <w:trHeight w:val="624"/>
        </w:trPr>
        <w:tc>
          <w:tcPr>
            <w:tcW w:w="2660" w:type="dxa"/>
          </w:tcPr>
          <w:p w:rsidR="002F1F9B" w:rsidRPr="00CC68F1" w:rsidRDefault="002F1F9B" w:rsidP="007F7289">
            <w:pPr>
              <w:pStyle w:val="Default"/>
              <w:rPr>
                <w:rFonts w:asciiTheme="minorHAnsi" w:hAnsiTheme="minorHAnsi" w:cs="TT15Ct00"/>
                <w:sz w:val="22"/>
                <w:szCs w:val="22"/>
              </w:rPr>
            </w:pPr>
            <w:r w:rsidRPr="00CC68F1">
              <w:rPr>
                <w:rFonts w:asciiTheme="minorHAnsi" w:hAnsiTheme="minorHAnsi" w:cs="TT15Ct00"/>
                <w:sz w:val="22"/>
                <w:szCs w:val="22"/>
              </w:rPr>
              <w:t xml:space="preserve">Δείκτης κετανίου </w:t>
            </w:r>
          </w:p>
        </w:tc>
        <w:tc>
          <w:tcPr>
            <w:tcW w:w="1134" w:type="dxa"/>
          </w:tcPr>
          <w:p w:rsidR="002F1F9B" w:rsidRPr="00CC68F1" w:rsidRDefault="002F1F9B" w:rsidP="007F7289">
            <w:pPr>
              <w:pStyle w:val="Default"/>
              <w:jc w:val="center"/>
              <w:rPr>
                <w:rFonts w:asciiTheme="minorHAnsi" w:hAnsiTheme="minorHAnsi" w:cstheme="minorBidi"/>
                <w:color w:val="auto"/>
                <w:sz w:val="22"/>
                <w:szCs w:val="22"/>
              </w:rPr>
            </w:pPr>
          </w:p>
        </w:tc>
        <w:tc>
          <w:tcPr>
            <w:tcW w:w="1116"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40,0 </w:t>
            </w:r>
          </w:p>
        </w:tc>
        <w:tc>
          <w:tcPr>
            <w:tcW w:w="1181" w:type="dxa"/>
          </w:tcPr>
          <w:p w:rsidR="002F1F9B" w:rsidRPr="00CC68F1" w:rsidRDefault="002F1F9B" w:rsidP="007F7289">
            <w:pPr>
              <w:pStyle w:val="Default"/>
              <w:jc w:val="center"/>
              <w:rPr>
                <w:rFonts w:asciiTheme="minorHAnsi" w:hAnsiTheme="minorHAnsi" w:cstheme="minorBidi"/>
                <w:color w:val="auto"/>
                <w:sz w:val="22"/>
                <w:szCs w:val="22"/>
              </w:rPr>
            </w:pP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4264 </w:t>
            </w:r>
          </w:p>
        </w:tc>
      </w:tr>
      <w:tr w:rsidR="002F1F9B" w:rsidRPr="00CC68F1" w:rsidTr="007F7289">
        <w:trPr>
          <w:trHeight w:val="380"/>
        </w:trPr>
        <w:tc>
          <w:tcPr>
            <w:tcW w:w="2660" w:type="dxa"/>
          </w:tcPr>
          <w:p w:rsidR="002F1F9B" w:rsidRPr="00CC68F1" w:rsidRDefault="002F1F9B" w:rsidP="007F7289">
            <w:pPr>
              <w:pStyle w:val="Default"/>
              <w:rPr>
                <w:rFonts w:asciiTheme="minorHAnsi" w:hAnsiTheme="minorHAnsi" w:cs="TT15Ct00"/>
                <w:sz w:val="22"/>
                <w:szCs w:val="22"/>
              </w:rPr>
            </w:pPr>
            <w:r w:rsidRPr="00CC68F1">
              <w:rPr>
                <w:rFonts w:asciiTheme="minorHAnsi" w:hAnsiTheme="minorHAnsi" w:cs="TT15Ct00"/>
                <w:sz w:val="22"/>
                <w:szCs w:val="22"/>
              </w:rPr>
              <w:t xml:space="preserve">Πυκνότητα (15OC) </w:t>
            </w:r>
          </w:p>
        </w:tc>
        <w:tc>
          <w:tcPr>
            <w:tcW w:w="1134"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Kg/m3 </w:t>
            </w:r>
          </w:p>
        </w:tc>
        <w:tc>
          <w:tcPr>
            <w:tcW w:w="2297" w:type="dxa"/>
            <w:gridSpan w:val="2"/>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Να αναφέρεται </w:t>
            </w: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3675  EN ISO 12185/1996 </w:t>
            </w:r>
          </w:p>
        </w:tc>
      </w:tr>
      <w:tr w:rsidR="002F1F9B" w:rsidRPr="00CC68F1" w:rsidTr="007F7289">
        <w:trPr>
          <w:trHeight w:val="586"/>
        </w:trPr>
        <w:tc>
          <w:tcPr>
            <w:tcW w:w="2660" w:type="dxa"/>
          </w:tcPr>
          <w:p w:rsidR="002F1F9B" w:rsidRPr="00CC68F1" w:rsidRDefault="002F1F9B" w:rsidP="007F7289">
            <w:pPr>
              <w:pStyle w:val="Default"/>
              <w:rPr>
                <w:rFonts w:asciiTheme="minorHAnsi" w:hAnsiTheme="minorHAnsi" w:cs="TT15Ct00"/>
                <w:sz w:val="22"/>
                <w:szCs w:val="22"/>
              </w:rPr>
            </w:pPr>
            <w:r w:rsidRPr="00CC68F1">
              <w:rPr>
                <w:rFonts w:asciiTheme="minorHAnsi" w:hAnsiTheme="minorHAnsi" w:cs="TT15Ct00"/>
                <w:sz w:val="22"/>
                <w:szCs w:val="22"/>
              </w:rPr>
              <w:t xml:space="preserve">Σημείο ανάφλεξης </w:t>
            </w:r>
          </w:p>
        </w:tc>
        <w:tc>
          <w:tcPr>
            <w:tcW w:w="1134"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vertAlign w:val="superscript"/>
              </w:rPr>
              <w:t>O</w:t>
            </w:r>
            <w:r w:rsidRPr="00CC68F1">
              <w:rPr>
                <w:rFonts w:asciiTheme="minorHAnsi" w:hAnsiTheme="minorHAnsi" w:cs="TT15Ct00"/>
                <w:sz w:val="22"/>
                <w:szCs w:val="22"/>
              </w:rPr>
              <w:t xml:space="preserve">C </w:t>
            </w:r>
          </w:p>
        </w:tc>
        <w:tc>
          <w:tcPr>
            <w:tcW w:w="1116"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55 </w:t>
            </w:r>
          </w:p>
        </w:tc>
        <w:tc>
          <w:tcPr>
            <w:tcW w:w="1181"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 EN ISO 22719</w:t>
            </w:r>
          </w:p>
        </w:tc>
      </w:tr>
      <w:tr w:rsidR="002F1F9B" w:rsidRPr="00CC68F1" w:rsidTr="007F7289">
        <w:trPr>
          <w:trHeight w:val="624"/>
        </w:trPr>
        <w:tc>
          <w:tcPr>
            <w:tcW w:w="2660" w:type="dxa"/>
          </w:tcPr>
          <w:p w:rsidR="002F1F9B" w:rsidRPr="00CC68F1" w:rsidRDefault="002F1F9B" w:rsidP="007F7289">
            <w:pPr>
              <w:pStyle w:val="Default"/>
              <w:rPr>
                <w:rFonts w:asciiTheme="minorHAnsi" w:hAnsiTheme="minorHAnsi" w:cs="TT15Ct00"/>
                <w:sz w:val="22"/>
                <w:szCs w:val="22"/>
              </w:rPr>
            </w:pPr>
            <w:r w:rsidRPr="00CC68F1">
              <w:rPr>
                <w:rFonts w:asciiTheme="minorHAnsi" w:hAnsiTheme="minorHAnsi" w:cs="TT15Ct00"/>
                <w:sz w:val="22"/>
                <w:szCs w:val="22"/>
              </w:rPr>
              <w:t xml:space="preserve">Ανθρακούχο υπόλειμμα (επί 10% υπολείμματος απόσταξης) </w:t>
            </w:r>
          </w:p>
        </w:tc>
        <w:tc>
          <w:tcPr>
            <w:tcW w:w="1134"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%m/m </w:t>
            </w:r>
          </w:p>
        </w:tc>
        <w:tc>
          <w:tcPr>
            <w:tcW w:w="1116"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0,30 (α) </w:t>
            </w: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10370 </w:t>
            </w:r>
          </w:p>
        </w:tc>
      </w:tr>
      <w:tr w:rsidR="002F1F9B" w:rsidRPr="00CC68F1" w:rsidTr="007F7289">
        <w:trPr>
          <w:trHeight w:val="557"/>
        </w:trPr>
        <w:tc>
          <w:tcPr>
            <w:tcW w:w="2660" w:type="dxa"/>
          </w:tcPr>
          <w:p w:rsidR="002F1F9B" w:rsidRPr="00CC68F1" w:rsidRDefault="002F1F9B" w:rsidP="007F7289">
            <w:pPr>
              <w:pStyle w:val="Default"/>
              <w:rPr>
                <w:rFonts w:asciiTheme="minorHAnsi" w:hAnsiTheme="minorHAnsi" w:cs="TT15Ct00"/>
                <w:sz w:val="22"/>
                <w:szCs w:val="22"/>
              </w:rPr>
            </w:pPr>
            <w:r w:rsidRPr="00CC68F1">
              <w:rPr>
                <w:rFonts w:asciiTheme="minorHAnsi" w:hAnsiTheme="minorHAnsi" w:cs="TT15Ct00"/>
                <w:sz w:val="22"/>
                <w:szCs w:val="22"/>
              </w:rPr>
              <w:t xml:space="preserve">Τέφρα </w:t>
            </w:r>
          </w:p>
        </w:tc>
        <w:tc>
          <w:tcPr>
            <w:tcW w:w="1134"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%m/m </w:t>
            </w:r>
          </w:p>
        </w:tc>
        <w:tc>
          <w:tcPr>
            <w:tcW w:w="1116"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0,02 </w:t>
            </w: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EN ISO 6245 </w:t>
            </w:r>
          </w:p>
        </w:tc>
      </w:tr>
      <w:tr w:rsidR="002F1F9B" w:rsidRPr="00CC68F1" w:rsidTr="007F7289">
        <w:trPr>
          <w:trHeight w:val="558"/>
        </w:trPr>
        <w:tc>
          <w:tcPr>
            <w:tcW w:w="2660" w:type="dxa"/>
          </w:tcPr>
          <w:p w:rsidR="002F1F9B" w:rsidRPr="00CC68F1" w:rsidRDefault="002F1F9B" w:rsidP="007F7289">
            <w:pPr>
              <w:pStyle w:val="Default"/>
              <w:rPr>
                <w:rFonts w:asciiTheme="minorHAnsi" w:hAnsiTheme="minorHAnsi" w:cs="TT15Ct00"/>
                <w:sz w:val="22"/>
                <w:szCs w:val="22"/>
              </w:rPr>
            </w:pPr>
            <w:r w:rsidRPr="00CC68F1">
              <w:rPr>
                <w:rFonts w:asciiTheme="minorHAnsi" w:hAnsiTheme="minorHAnsi" w:cs="TT15Ct00"/>
                <w:sz w:val="22"/>
                <w:szCs w:val="22"/>
              </w:rPr>
              <w:t xml:space="preserve">Νερό και απόστημα </w:t>
            </w:r>
          </w:p>
        </w:tc>
        <w:tc>
          <w:tcPr>
            <w:tcW w:w="1134"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%(v/v) </w:t>
            </w:r>
          </w:p>
        </w:tc>
        <w:tc>
          <w:tcPr>
            <w:tcW w:w="1116"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w:t>
            </w:r>
          </w:p>
        </w:tc>
        <w:tc>
          <w:tcPr>
            <w:tcW w:w="1181"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0,10 </w:t>
            </w: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ASTM D1796 </w:t>
            </w:r>
          </w:p>
        </w:tc>
      </w:tr>
      <w:tr w:rsidR="002F1F9B" w:rsidRPr="00CC68F1" w:rsidTr="007F7289">
        <w:trPr>
          <w:trHeight w:val="621"/>
        </w:trPr>
        <w:tc>
          <w:tcPr>
            <w:tcW w:w="2660" w:type="dxa"/>
          </w:tcPr>
          <w:p w:rsidR="002F1F9B" w:rsidRPr="00CC68F1" w:rsidRDefault="002F1F9B" w:rsidP="007F7289">
            <w:pPr>
              <w:pStyle w:val="Default"/>
              <w:rPr>
                <w:rFonts w:asciiTheme="minorHAnsi" w:hAnsiTheme="minorHAnsi" w:cs="TT15Ct00"/>
                <w:sz w:val="22"/>
                <w:szCs w:val="22"/>
              </w:rPr>
            </w:pPr>
            <w:r w:rsidRPr="00CC68F1">
              <w:rPr>
                <w:rFonts w:asciiTheme="minorHAnsi" w:hAnsiTheme="minorHAnsi" w:cs="TT15Ct00"/>
                <w:sz w:val="22"/>
                <w:szCs w:val="22"/>
              </w:rPr>
              <w:t xml:space="preserve">Διάβρωση χάλκινου ελάσματος (3 ώρες) </w:t>
            </w:r>
          </w:p>
        </w:tc>
        <w:tc>
          <w:tcPr>
            <w:tcW w:w="1134" w:type="dxa"/>
          </w:tcPr>
          <w:p w:rsidR="002F1F9B" w:rsidRPr="00CC68F1" w:rsidRDefault="002F1F9B" w:rsidP="007F7289">
            <w:pPr>
              <w:pStyle w:val="Default"/>
              <w:jc w:val="center"/>
              <w:rPr>
                <w:rFonts w:asciiTheme="minorHAnsi" w:hAnsiTheme="minorHAnsi" w:cstheme="minorBidi"/>
                <w:color w:val="auto"/>
                <w:sz w:val="22"/>
                <w:szCs w:val="22"/>
              </w:rPr>
            </w:pPr>
          </w:p>
        </w:tc>
        <w:tc>
          <w:tcPr>
            <w:tcW w:w="2297" w:type="dxa"/>
            <w:gridSpan w:val="2"/>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 xml:space="preserve">Κλάση 3 </w:t>
            </w: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EN ISO 2160</w:t>
            </w:r>
          </w:p>
        </w:tc>
      </w:tr>
      <w:tr w:rsidR="002F1F9B" w:rsidRPr="002F1F9B" w:rsidTr="007F7289">
        <w:trPr>
          <w:trHeight w:val="631"/>
        </w:trPr>
        <w:tc>
          <w:tcPr>
            <w:tcW w:w="2660" w:type="dxa"/>
          </w:tcPr>
          <w:p w:rsidR="002F1F9B" w:rsidRPr="00CC68F1" w:rsidRDefault="002F1F9B" w:rsidP="007F7289">
            <w:pPr>
              <w:autoSpaceDE w:val="0"/>
              <w:autoSpaceDN w:val="0"/>
              <w:adjustRightInd w:val="0"/>
              <w:rPr>
                <w:rFonts w:cs="TT15Ct00"/>
              </w:rPr>
            </w:pPr>
            <w:r w:rsidRPr="00CC68F1">
              <w:rPr>
                <w:rFonts w:cs="TT15Ct00"/>
              </w:rPr>
              <w:t>Περιεκτικότητα σε</w:t>
            </w:r>
            <w:r>
              <w:rPr>
                <w:rFonts w:cs="TT15Ct00"/>
              </w:rPr>
              <w:t xml:space="preserve"> </w:t>
            </w:r>
            <w:r w:rsidRPr="00CC68F1">
              <w:rPr>
                <w:rFonts w:cs="TT15Ct00"/>
              </w:rPr>
              <w:t>θείο</w:t>
            </w:r>
          </w:p>
        </w:tc>
        <w:tc>
          <w:tcPr>
            <w:tcW w:w="1134" w:type="dxa"/>
          </w:tcPr>
          <w:p w:rsidR="002F1F9B" w:rsidRPr="00CC68F1" w:rsidRDefault="002F1F9B" w:rsidP="007F7289">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%m/m</w:t>
            </w:r>
          </w:p>
        </w:tc>
        <w:tc>
          <w:tcPr>
            <w:tcW w:w="1116" w:type="dxa"/>
          </w:tcPr>
          <w:p w:rsidR="002F1F9B" w:rsidRPr="00CC68F1" w:rsidRDefault="002F1F9B" w:rsidP="007F7289">
            <w:pPr>
              <w:pStyle w:val="Default"/>
              <w:jc w:val="center"/>
              <w:rPr>
                <w:rFonts w:asciiTheme="minorHAnsi" w:hAnsiTheme="minorHAnsi" w:cs="TT15Ct00"/>
                <w:sz w:val="22"/>
                <w:szCs w:val="22"/>
              </w:rPr>
            </w:pPr>
          </w:p>
        </w:tc>
        <w:tc>
          <w:tcPr>
            <w:tcW w:w="1181"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0,20</w:t>
            </w:r>
          </w:p>
        </w:tc>
        <w:tc>
          <w:tcPr>
            <w:tcW w:w="2217" w:type="dxa"/>
          </w:tcPr>
          <w:p w:rsidR="002F1F9B" w:rsidRPr="00CC68F1" w:rsidRDefault="002F1F9B" w:rsidP="007F7289">
            <w:pPr>
              <w:autoSpaceDE w:val="0"/>
              <w:autoSpaceDN w:val="0"/>
              <w:adjustRightInd w:val="0"/>
              <w:rPr>
                <w:rFonts w:cs="TT15Ct00"/>
                <w:lang w:val="en-US"/>
              </w:rPr>
            </w:pPr>
            <w:r w:rsidRPr="00CC68F1">
              <w:rPr>
                <w:rFonts w:cs="TT15Ct00"/>
                <w:lang w:val="en-US"/>
              </w:rPr>
              <w:t>EN ISO 14596</w:t>
            </w:r>
          </w:p>
          <w:p w:rsidR="002F1F9B" w:rsidRPr="00CC68F1" w:rsidRDefault="002F1F9B" w:rsidP="007F7289">
            <w:pPr>
              <w:autoSpaceDE w:val="0"/>
              <w:autoSpaceDN w:val="0"/>
              <w:adjustRightInd w:val="0"/>
              <w:rPr>
                <w:rFonts w:cs="TT15Ct00"/>
                <w:lang w:val="en-US"/>
              </w:rPr>
            </w:pPr>
            <w:r w:rsidRPr="00CC68F1">
              <w:rPr>
                <w:rFonts w:cs="TT15Ct00"/>
                <w:lang w:val="en-US"/>
              </w:rPr>
              <w:t>EN ISO 8754</w:t>
            </w:r>
          </w:p>
          <w:p w:rsidR="002F1F9B" w:rsidRPr="00CC68F1" w:rsidRDefault="002F1F9B" w:rsidP="007F7289">
            <w:pPr>
              <w:pStyle w:val="Default"/>
              <w:rPr>
                <w:rFonts w:asciiTheme="minorHAnsi" w:hAnsiTheme="minorHAnsi" w:cs="TT15Ct00"/>
                <w:sz w:val="22"/>
                <w:szCs w:val="22"/>
                <w:lang w:val="en-US"/>
              </w:rPr>
            </w:pPr>
            <w:r w:rsidRPr="00CC68F1">
              <w:rPr>
                <w:rFonts w:asciiTheme="minorHAnsi" w:hAnsiTheme="minorHAnsi" w:cs="TT15Ct00"/>
                <w:sz w:val="22"/>
                <w:szCs w:val="22"/>
                <w:lang w:val="en-US"/>
              </w:rPr>
              <w:t>EN 24260</w:t>
            </w:r>
          </w:p>
        </w:tc>
      </w:tr>
      <w:tr w:rsidR="002F1F9B" w:rsidRPr="00CC68F1" w:rsidTr="007F7289">
        <w:trPr>
          <w:trHeight w:val="529"/>
        </w:trPr>
        <w:tc>
          <w:tcPr>
            <w:tcW w:w="2660" w:type="dxa"/>
          </w:tcPr>
          <w:p w:rsidR="002F1F9B" w:rsidRPr="00CC68F1" w:rsidRDefault="002F1F9B" w:rsidP="007F7289">
            <w:pPr>
              <w:pStyle w:val="Default"/>
              <w:rPr>
                <w:rFonts w:asciiTheme="minorHAnsi" w:hAnsiTheme="minorHAnsi" w:cs="TT15Ct00"/>
                <w:sz w:val="22"/>
                <w:szCs w:val="22"/>
              </w:rPr>
            </w:pPr>
            <w:r w:rsidRPr="00CC68F1">
              <w:rPr>
                <w:rFonts w:asciiTheme="minorHAnsi" w:hAnsiTheme="minorHAnsi" w:cs="TT15Ct00"/>
                <w:sz w:val="22"/>
                <w:szCs w:val="22"/>
              </w:rPr>
              <w:t xml:space="preserve">Ιξώδες στους 40 </w:t>
            </w:r>
            <w:r w:rsidRPr="00CC68F1">
              <w:rPr>
                <w:rFonts w:asciiTheme="minorHAnsi" w:hAnsiTheme="minorHAnsi" w:cs="TT15Ct00"/>
                <w:sz w:val="22"/>
                <w:szCs w:val="22"/>
                <w:vertAlign w:val="superscript"/>
              </w:rPr>
              <w:t>o</w:t>
            </w:r>
            <w:r w:rsidRPr="00CC68F1">
              <w:rPr>
                <w:rFonts w:asciiTheme="minorHAnsi" w:hAnsiTheme="minorHAnsi" w:cs="TT15Ct00"/>
                <w:sz w:val="22"/>
                <w:szCs w:val="22"/>
              </w:rPr>
              <w:t>C</w:t>
            </w:r>
          </w:p>
        </w:tc>
        <w:tc>
          <w:tcPr>
            <w:tcW w:w="1134" w:type="dxa"/>
          </w:tcPr>
          <w:p w:rsidR="002F1F9B" w:rsidRPr="00CC68F1" w:rsidRDefault="002F1F9B" w:rsidP="007F7289">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mm2/s</w:t>
            </w:r>
          </w:p>
        </w:tc>
        <w:tc>
          <w:tcPr>
            <w:tcW w:w="1116" w:type="dxa"/>
          </w:tcPr>
          <w:p w:rsidR="002F1F9B" w:rsidRPr="00CC68F1" w:rsidRDefault="002F1F9B" w:rsidP="007F7289">
            <w:pPr>
              <w:pStyle w:val="Default"/>
              <w:jc w:val="center"/>
              <w:rPr>
                <w:rFonts w:asciiTheme="minorHAnsi" w:hAnsiTheme="minorHAnsi" w:cs="TT15Ct00"/>
                <w:sz w:val="22"/>
                <w:szCs w:val="22"/>
              </w:rPr>
            </w:pPr>
          </w:p>
        </w:tc>
        <w:tc>
          <w:tcPr>
            <w:tcW w:w="1181"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6,00</w:t>
            </w: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EN ISO 3104</w:t>
            </w:r>
          </w:p>
        </w:tc>
      </w:tr>
      <w:tr w:rsidR="002F1F9B" w:rsidRPr="00CC68F1" w:rsidTr="007F7289">
        <w:trPr>
          <w:trHeight w:val="564"/>
        </w:trPr>
        <w:tc>
          <w:tcPr>
            <w:tcW w:w="2660" w:type="dxa"/>
          </w:tcPr>
          <w:p w:rsidR="002F1F9B" w:rsidRPr="00CC68F1" w:rsidRDefault="002F1F9B" w:rsidP="007F7289">
            <w:pPr>
              <w:autoSpaceDE w:val="0"/>
              <w:autoSpaceDN w:val="0"/>
              <w:adjustRightInd w:val="0"/>
              <w:rPr>
                <w:rFonts w:cs="TT15Ct00"/>
              </w:rPr>
            </w:pPr>
            <w:r w:rsidRPr="00CC68F1">
              <w:rPr>
                <w:rFonts w:cs="TT15Ct00"/>
              </w:rPr>
              <w:t xml:space="preserve">Απόσταγμα </w:t>
            </w:r>
            <w:r>
              <w:rPr>
                <w:rFonts w:cs="TT15Ct00"/>
              </w:rPr>
              <w:t xml:space="preserve">στους </w:t>
            </w:r>
            <w:r w:rsidRPr="00CC68F1">
              <w:rPr>
                <w:rFonts w:cs="TT15Ct00"/>
              </w:rPr>
              <w:t>350</w:t>
            </w:r>
            <w:r w:rsidRPr="00CC68F1">
              <w:rPr>
                <w:rFonts w:cs="TT15Ct00"/>
                <w:vertAlign w:val="superscript"/>
              </w:rPr>
              <w:t>O</w:t>
            </w:r>
            <w:r w:rsidRPr="00CC68F1">
              <w:rPr>
                <w:rFonts w:cs="TT15Ct00"/>
              </w:rPr>
              <w:t>C</w:t>
            </w:r>
          </w:p>
        </w:tc>
        <w:tc>
          <w:tcPr>
            <w:tcW w:w="1134" w:type="dxa"/>
          </w:tcPr>
          <w:p w:rsidR="002F1F9B" w:rsidRPr="00CC68F1" w:rsidRDefault="002F1F9B" w:rsidP="007F7289">
            <w:pPr>
              <w:pStyle w:val="Default"/>
              <w:jc w:val="center"/>
              <w:rPr>
                <w:rFonts w:asciiTheme="minorHAnsi" w:hAnsiTheme="minorHAnsi" w:cstheme="minorBidi"/>
                <w:color w:val="auto"/>
                <w:sz w:val="22"/>
                <w:szCs w:val="22"/>
              </w:rPr>
            </w:pPr>
            <w:r w:rsidRPr="00CC68F1">
              <w:rPr>
                <w:rFonts w:asciiTheme="minorHAnsi" w:hAnsiTheme="minorHAnsi" w:cs="TT15Ct00"/>
                <w:sz w:val="22"/>
                <w:szCs w:val="22"/>
              </w:rPr>
              <w:t>%(v/v)</w:t>
            </w:r>
          </w:p>
        </w:tc>
        <w:tc>
          <w:tcPr>
            <w:tcW w:w="1116"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85</w:t>
            </w:r>
          </w:p>
        </w:tc>
        <w:tc>
          <w:tcPr>
            <w:tcW w:w="1181" w:type="dxa"/>
          </w:tcPr>
          <w:p w:rsidR="002F1F9B" w:rsidRPr="00CC68F1" w:rsidRDefault="002F1F9B" w:rsidP="007F7289">
            <w:pPr>
              <w:pStyle w:val="Default"/>
              <w:jc w:val="center"/>
              <w:rPr>
                <w:rFonts w:asciiTheme="minorHAnsi" w:hAnsiTheme="minorHAnsi" w:cs="TT15Ct00"/>
                <w:sz w:val="22"/>
                <w:szCs w:val="22"/>
              </w:rPr>
            </w:pPr>
          </w:p>
        </w:tc>
        <w:tc>
          <w:tcPr>
            <w:tcW w:w="2217" w:type="dxa"/>
          </w:tcPr>
          <w:p w:rsidR="002F1F9B" w:rsidRPr="00CC68F1" w:rsidRDefault="002F1F9B" w:rsidP="007F7289">
            <w:pPr>
              <w:pStyle w:val="Default"/>
              <w:jc w:val="center"/>
              <w:rPr>
                <w:rFonts w:asciiTheme="minorHAnsi" w:hAnsiTheme="minorHAnsi" w:cs="TT15Ct00"/>
                <w:sz w:val="22"/>
                <w:szCs w:val="22"/>
              </w:rPr>
            </w:pPr>
            <w:r w:rsidRPr="00CC68F1">
              <w:rPr>
                <w:rFonts w:asciiTheme="minorHAnsi" w:hAnsiTheme="minorHAnsi" w:cs="TT15Ct00"/>
                <w:sz w:val="22"/>
                <w:szCs w:val="22"/>
              </w:rPr>
              <w:t>EN ISO 3405/1998</w:t>
            </w:r>
          </w:p>
        </w:tc>
      </w:tr>
    </w:tbl>
    <w:p w:rsidR="002F1F9B" w:rsidRDefault="002F1F9B" w:rsidP="002F1F9B">
      <w:pPr>
        <w:autoSpaceDE w:val="0"/>
        <w:autoSpaceDN w:val="0"/>
        <w:adjustRightInd w:val="0"/>
        <w:spacing w:line="360" w:lineRule="auto"/>
      </w:pPr>
    </w:p>
    <w:p w:rsidR="002F1F9B" w:rsidRPr="00AD44E6" w:rsidRDefault="002F1F9B" w:rsidP="002F1F9B">
      <w:pPr>
        <w:autoSpaceDE w:val="0"/>
        <w:autoSpaceDN w:val="0"/>
        <w:adjustRightInd w:val="0"/>
        <w:spacing w:line="360" w:lineRule="auto"/>
        <w:rPr>
          <w:rFonts w:cs="TT15Ct00"/>
          <w:b/>
          <w:u w:val="single"/>
        </w:rPr>
      </w:pPr>
      <w:r w:rsidRPr="00AD44E6">
        <w:rPr>
          <w:rFonts w:cs="TT15Ct00"/>
          <w:b/>
          <w:u w:val="single"/>
        </w:rPr>
        <w:t>ΠΙΝΑΚΑΣ  3</w:t>
      </w:r>
    </w:p>
    <w:tbl>
      <w:tblPr>
        <w:tblStyle w:val="aff6"/>
        <w:tblW w:w="8807" w:type="dxa"/>
        <w:tblLayout w:type="fixed"/>
        <w:tblLook w:val="0000"/>
      </w:tblPr>
      <w:tblGrid>
        <w:gridCol w:w="2564"/>
        <w:gridCol w:w="1230"/>
        <w:gridCol w:w="1485"/>
        <w:gridCol w:w="1758"/>
        <w:gridCol w:w="1770"/>
      </w:tblGrid>
      <w:tr w:rsidR="002F1F9B" w:rsidTr="007F7289">
        <w:trPr>
          <w:trHeight w:val="656"/>
        </w:trPr>
        <w:tc>
          <w:tcPr>
            <w:tcW w:w="2564" w:type="dxa"/>
          </w:tcPr>
          <w:p w:rsidR="002F1F9B" w:rsidRPr="00523C1D" w:rsidRDefault="002F1F9B" w:rsidP="007F7289">
            <w:pPr>
              <w:pStyle w:val="Default"/>
              <w:rPr>
                <w:rFonts w:asciiTheme="minorHAnsi" w:hAnsiTheme="minorHAnsi"/>
                <w:sz w:val="22"/>
                <w:szCs w:val="22"/>
              </w:rPr>
            </w:pPr>
            <w:r w:rsidRPr="00523C1D">
              <w:rPr>
                <w:rFonts w:asciiTheme="minorHAnsi" w:hAnsiTheme="minorHAnsi"/>
                <w:sz w:val="22"/>
                <w:szCs w:val="22"/>
              </w:rPr>
              <w:t xml:space="preserve">Παράμετρος </w:t>
            </w:r>
          </w:p>
        </w:tc>
        <w:tc>
          <w:tcPr>
            <w:tcW w:w="1230" w:type="dxa"/>
          </w:tcPr>
          <w:p w:rsidR="002F1F9B" w:rsidRPr="00523C1D" w:rsidRDefault="002F1F9B" w:rsidP="007F7289">
            <w:pPr>
              <w:pStyle w:val="Default"/>
              <w:jc w:val="center"/>
              <w:rPr>
                <w:rFonts w:asciiTheme="minorHAnsi" w:hAnsiTheme="minorHAnsi"/>
                <w:sz w:val="22"/>
                <w:szCs w:val="22"/>
              </w:rPr>
            </w:pPr>
            <w:r w:rsidRPr="00523C1D">
              <w:rPr>
                <w:rFonts w:asciiTheme="minorHAnsi" w:hAnsiTheme="minorHAnsi"/>
                <w:sz w:val="22"/>
                <w:szCs w:val="22"/>
              </w:rPr>
              <w:t xml:space="preserve">Μονάδες </w:t>
            </w:r>
          </w:p>
        </w:tc>
        <w:tc>
          <w:tcPr>
            <w:tcW w:w="3243" w:type="dxa"/>
            <w:gridSpan w:val="2"/>
          </w:tcPr>
          <w:p w:rsidR="002F1F9B" w:rsidRPr="00523C1D" w:rsidRDefault="002F1F9B" w:rsidP="007F7289">
            <w:pPr>
              <w:pStyle w:val="Default"/>
              <w:jc w:val="center"/>
              <w:rPr>
                <w:rFonts w:asciiTheme="minorHAnsi" w:hAnsiTheme="minorHAnsi"/>
                <w:sz w:val="22"/>
                <w:szCs w:val="22"/>
              </w:rPr>
            </w:pPr>
            <w:r w:rsidRPr="00523C1D">
              <w:rPr>
                <w:rFonts w:asciiTheme="minorHAnsi" w:hAnsiTheme="minorHAnsi"/>
                <w:sz w:val="22"/>
                <w:szCs w:val="22"/>
              </w:rPr>
              <w:t xml:space="preserve">Όρια </w:t>
            </w:r>
          </w:p>
        </w:tc>
        <w:tc>
          <w:tcPr>
            <w:tcW w:w="1770" w:type="dxa"/>
          </w:tcPr>
          <w:p w:rsidR="002F1F9B" w:rsidRPr="00523C1D" w:rsidRDefault="002F1F9B" w:rsidP="007F7289">
            <w:pPr>
              <w:pStyle w:val="Default"/>
              <w:jc w:val="center"/>
              <w:rPr>
                <w:rFonts w:asciiTheme="minorHAnsi" w:hAnsiTheme="minorHAnsi"/>
                <w:sz w:val="22"/>
                <w:szCs w:val="22"/>
              </w:rPr>
            </w:pPr>
            <w:r w:rsidRPr="00523C1D">
              <w:rPr>
                <w:rFonts w:asciiTheme="minorHAnsi" w:hAnsiTheme="minorHAnsi"/>
                <w:sz w:val="22"/>
                <w:szCs w:val="22"/>
              </w:rPr>
              <w:t xml:space="preserve">Μέθοδοι Ελέγχου </w:t>
            </w:r>
          </w:p>
        </w:tc>
      </w:tr>
      <w:tr w:rsidR="002F1F9B" w:rsidTr="007F7289">
        <w:trPr>
          <w:trHeight w:val="650"/>
        </w:trPr>
        <w:tc>
          <w:tcPr>
            <w:tcW w:w="2564" w:type="dxa"/>
          </w:tcPr>
          <w:p w:rsidR="002F1F9B" w:rsidRPr="00523C1D" w:rsidRDefault="002F1F9B" w:rsidP="007F7289">
            <w:pPr>
              <w:pStyle w:val="Default"/>
              <w:rPr>
                <w:rFonts w:asciiTheme="minorHAnsi" w:hAnsiTheme="minorHAnsi" w:cstheme="minorBidi"/>
                <w:color w:val="auto"/>
                <w:sz w:val="22"/>
                <w:szCs w:val="22"/>
              </w:rPr>
            </w:pPr>
          </w:p>
        </w:tc>
        <w:tc>
          <w:tcPr>
            <w:tcW w:w="1230" w:type="dxa"/>
          </w:tcPr>
          <w:p w:rsidR="002F1F9B" w:rsidRPr="00523C1D" w:rsidRDefault="002F1F9B" w:rsidP="007F7289">
            <w:pPr>
              <w:pStyle w:val="Default"/>
              <w:jc w:val="center"/>
              <w:rPr>
                <w:rFonts w:asciiTheme="minorHAnsi" w:hAnsiTheme="minorHAnsi" w:cstheme="minorBidi"/>
                <w:color w:val="auto"/>
                <w:sz w:val="22"/>
                <w:szCs w:val="22"/>
              </w:rPr>
            </w:pPr>
          </w:p>
        </w:tc>
        <w:tc>
          <w:tcPr>
            <w:tcW w:w="1485" w:type="dxa"/>
          </w:tcPr>
          <w:p w:rsidR="002F1F9B" w:rsidRPr="00523C1D" w:rsidRDefault="002F1F9B" w:rsidP="007F7289">
            <w:r w:rsidRPr="00523C1D">
              <w:rPr>
                <w:rFonts w:cs="TT15Ct00"/>
              </w:rPr>
              <w:t xml:space="preserve">Κατηγορία Α </w:t>
            </w:r>
          </w:p>
        </w:tc>
        <w:tc>
          <w:tcPr>
            <w:tcW w:w="1758" w:type="dxa"/>
          </w:tcPr>
          <w:p w:rsidR="002F1F9B" w:rsidRPr="00523C1D" w:rsidRDefault="002F1F9B" w:rsidP="007F7289">
            <w:r w:rsidRPr="00523C1D">
              <w:rPr>
                <w:rFonts w:cs="TT15Ct00"/>
              </w:rPr>
              <w:t>Κατηγορία Β</w:t>
            </w:r>
          </w:p>
        </w:tc>
        <w:tc>
          <w:tcPr>
            <w:tcW w:w="1770" w:type="dxa"/>
          </w:tcPr>
          <w:p w:rsidR="002F1F9B" w:rsidRPr="00523C1D" w:rsidRDefault="002F1F9B" w:rsidP="007F7289">
            <w:pPr>
              <w:pStyle w:val="Default"/>
              <w:jc w:val="center"/>
              <w:rPr>
                <w:rFonts w:asciiTheme="minorHAnsi" w:hAnsiTheme="minorHAnsi" w:cstheme="minorBidi"/>
                <w:color w:val="auto"/>
                <w:sz w:val="22"/>
                <w:szCs w:val="22"/>
              </w:rPr>
            </w:pPr>
          </w:p>
        </w:tc>
      </w:tr>
      <w:tr w:rsidR="002F1F9B" w:rsidTr="007F7289">
        <w:trPr>
          <w:trHeight w:val="650"/>
        </w:trPr>
        <w:tc>
          <w:tcPr>
            <w:tcW w:w="2564" w:type="dxa"/>
          </w:tcPr>
          <w:p w:rsidR="002F1F9B" w:rsidRPr="00523C1D" w:rsidRDefault="002F1F9B" w:rsidP="007F7289">
            <w:pPr>
              <w:autoSpaceDE w:val="0"/>
              <w:autoSpaceDN w:val="0"/>
              <w:adjustRightInd w:val="0"/>
              <w:rPr>
                <w:rFonts w:cs="TT15Ct00"/>
              </w:rPr>
            </w:pPr>
            <w:r w:rsidRPr="00523C1D">
              <w:rPr>
                <w:rFonts w:cs="TT15Ct00"/>
              </w:rPr>
              <w:t>Θερμοκρασία</w:t>
            </w:r>
          </w:p>
          <w:p w:rsidR="002F1F9B" w:rsidRPr="00523C1D" w:rsidRDefault="002F1F9B" w:rsidP="007F7289">
            <w:pPr>
              <w:autoSpaceDE w:val="0"/>
              <w:autoSpaceDN w:val="0"/>
              <w:adjustRightInd w:val="0"/>
              <w:rPr>
                <w:rFonts w:cs="TT15Ct00"/>
              </w:rPr>
            </w:pPr>
            <w:r w:rsidRPr="00523C1D">
              <w:rPr>
                <w:rFonts w:cs="TT15Ct00"/>
              </w:rPr>
              <w:t>Απόφραξης ψυχρού</w:t>
            </w:r>
          </w:p>
          <w:p w:rsidR="002F1F9B" w:rsidRPr="00523C1D" w:rsidRDefault="002F1F9B" w:rsidP="007F7289">
            <w:pPr>
              <w:autoSpaceDE w:val="0"/>
              <w:autoSpaceDN w:val="0"/>
              <w:adjustRightInd w:val="0"/>
              <w:rPr>
                <w:rFonts w:cs="TT15Ct00"/>
              </w:rPr>
            </w:pPr>
            <w:r w:rsidRPr="00523C1D">
              <w:rPr>
                <w:rFonts w:cs="TT15Ct00"/>
              </w:rPr>
              <w:t>φίλτρου,C.F.P.P.(Cold Filter Plugging Point)</w:t>
            </w:r>
          </w:p>
        </w:tc>
        <w:tc>
          <w:tcPr>
            <w:tcW w:w="1230" w:type="dxa"/>
          </w:tcPr>
          <w:p w:rsidR="002F1F9B" w:rsidRPr="00523C1D" w:rsidRDefault="002F1F9B" w:rsidP="007F7289">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2F1F9B" w:rsidRPr="00523C1D" w:rsidRDefault="002F1F9B" w:rsidP="007F7289"/>
          <w:p w:rsidR="002F1F9B" w:rsidRPr="00523C1D" w:rsidRDefault="002F1F9B" w:rsidP="007F7289">
            <w:pPr>
              <w:jc w:val="center"/>
            </w:pPr>
          </w:p>
        </w:tc>
        <w:tc>
          <w:tcPr>
            <w:tcW w:w="1485" w:type="dxa"/>
          </w:tcPr>
          <w:p w:rsidR="002F1F9B" w:rsidRPr="00523C1D" w:rsidRDefault="002F1F9B" w:rsidP="007F7289">
            <w:pPr>
              <w:pStyle w:val="Default"/>
              <w:jc w:val="center"/>
              <w:rPr>
                <w:rFonts w:asciiTheme="minorHAnsi" w:hAnsiTheme="minorHAnsi" w:cs="TT15Ct00"/>
                <w:sz w:val="22"/>
                <w:szCs w:val="22"/>
              </w:rPr>
            </w:pPr>
          </w:p>
        </w:tc>
        <w:tc>
          <w:tcPr>
            <w:tcW w:w="1758" w:type="dxa"/>
          </w:tcPr>
          <w:p w:rsidR="002F1F9B" w:rsidRPr="00523C1D" w:rsidRDefault="002F1F9B" w:rsidP="007F7289">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rPr>
              <w:t>-5</w:t>
            </w:r>
          </w:p>
          <w:p w:rsidR="002F1F9B" w:rsidRPr="00523C1D" w:rsidRDefault="002F1F9B" w:rsidP="007F7289"/>
          <w:p w:rsidR="002F1F9B" w:rsidRPr="00523C1D" w:rsidRDefault="002F1F9B" w:rsidP="007F7289"/>
          <w:p w:rsidR="002F1F9B" w:rsidRPr="00523C1D" w:rsidRDefault="002F1F9B" w:rsidP="007F7289">
            <w:pPr>
              <w:jc w:val="center"/>
            </w:pPr>
          </w:p>
        </w:tc>
        <w:tc>
          <w:tcPr>
            <w:tcW w:w="1770" w:type="dxa"/>
          </w:tcPr>
          <w:p w:rsidR="002F1F9B" w:rsidRPr="00523C1D" w:rsidRDefault="002F1F9B" w:rsidP="007F7289">
            <w:pPr>
              <w:pStyle w:val="Default"/>
              <w:jc w:val="center"/>
              <w:rPr>
                <w:rFonts w:asciiTheme="minorHAnsi" w:hAnsiTheme="minorHAnsi" w:cs="TT15Ct00"/>
                <w:sz w:val="22"/>
                <w:szCs w:val="22"/>
              </w:rPr>
            </w:pPr>
            <w:r w:rsidRPr="00523C1D">
              <w:rPr>
                <w:rFonts w:asciiTheme="minorHAnsi" w:hAnsiTheme="minorHAnsi" w:cs="TT15Ct00"/>
                <w:sz w:val="22"/>
                <w:szCs w:val="22"/>
              </w:rPr>
              <w:t>EN 116</w:t>
            </w:r>
          </w:p>
        </w:tc>
      </w:tr>
      <w:tr w:rsidR="002F1F9B" w:rsidRPr="002F1F9B" w:rsidTr="007F7289">
        <w:trPr>
          <w:trHeight w:val="1110"/>
        </w:trPr>
        <w:tc>
          <w:tcPr>
            <w:tcW w:w="2564" w:type="dxa"/>
          </w:tcPr>
          <w:p w:rsidR="002F1F9B" w:rsidRPr="00523C1D" w:rsidRDefault="002F1F9B" w:rsidP="007F7289">
            <w:pPr>
              <w:pStyle w:val="Default"/>
              <w:rPr>
                <w:rFonts w:asciiTheme="minorHAnsi" w:hAnsiTheme="minorHAnsi" w:cs="TT15Ct00"/>
                <w:sz w:val="22"/>
                <w:szCs w:val="22"/>
              </w:rPr>
            </w:pPr>
            <w:r w:rsidRPr="00523C1D">
              <w:rPr>
                <w:rFonts w:asciiTheme="minorHAnsi" w:hAnsiTheme="minorHAnsi" w:cs="TT15Ct00"/>
                <w:sz w:val="22"/>
                <w:szCs w:val="22"/>
              </w:rPr>
              <w:lastRenderedPageBreak/>
              <w:t>Σημείο ροής</w:t>
            </w:r>
          </w:p>
        </w:tc>
        <w:tc>
          <w:tcPr>
            <w:tcW w:w="1230" w:type="dxa"/>
          </w:tcPr>
          <w:p w:rsidR="002F1F9B" w:rsidRPr="00523C1D" w:rsidRDefault="002F1F9B" w:rsidP="007F7289">
            <w:pPr>
              <w:pStyle w:val="Default"/>
              <w:jc w:val="center"/>
              <w:rPr>
                <w:rFonts w:asciiTheme="minorHAnsi" w:hAnsiTheme="minorHAnsi" w:cstheme="minorBidi"/>
                <w:color w:val="auto"/>
                <w:sz w:val="22"/>
                <w:szCs w:val="22"/>
              </w:rPr>
            </w:pPr>
            <w:r w:rsidRPr="00523C1D">
              <w:rPr>
                <w:rFonts w:asciiTheme="minorHAnsi" w:hAnsiTheme="minorHAnsi" w:cs="TT15Ct00"/>
                <w:sz w:val="22"/>
                <w:szCs w:val="22"/>
                <w:vertAlign w:val="superscript"/>
              </w:rPr>
              <w:t>O</w:t>
            </w:r>
            <w:r w:rsidRPr="00523C1D">
              <w:rPr>
                <w:rFonts w:asciiTheme="minorHAnsi" w:hAnsiTheme="minorHAnsi" w:cs="TT15Ct00"/>
                <w:sz w:val="22"/>
                <w:szCs w:val="22"/>
              </w:rPr>
              <w:t>C</w:t>
            </w:r>
          </w:p>
          <w:p w:rsidR="002F1F9B" w:rsidRPr="00523C1D" w:rsidRDefault="002F1F9B" w:rsidP="007F7289">
            <w:pPr>
              <w:pStyle w:val="Default"/>
              <w:rPr>
                <w:rFonts w:asciiTheme="minorHAnsi" w:hAnsiTheme="minorHAnsi" w:cs="TT15Ct00"/>
                <w:sz w:val="22"/>
                <w:szCs w:val="22"/>
              </w:rPr>
            </w:pPr>
          </w:p>
        </w:tc>
        <w:tc>
          <w:tcPr>
            <w:tcW w:w="1485" w:type="dxa"/>
          </w:tcPr>
          <w:p w:rsidR="002F1F9B" w:rsidRPr="00523C1D" w:rsidRDefault="002F1F9B" w:rsidP="007F7289">
            <w:pPr>
              <w:pStyle w:val="Default"/>
              <w:jc w:val="center"/>
              <w:rPr>
                <w:rFonts w:asciiTheme="minorHAnsi" w:hAnsiTheme="minorHAnsi" w:cs="TT15Ct00"/>
                <w:sz w:val="22"/>
                <w:szCs w:val="22"/>
              </w:rPr>
            </w:pPr>
            <w:r w:rsidRPr="00523C1D">
              <w:rPr>
                <w:rFonts w:asciiTheme="minorHAnsi" w:hAnsiTheme="minorHAnsi" w:cs="TT15Ct00"/>
                <w:sz w:val="22"/>
                <w:szCs w:val="22"/>
              </w:rPr>
              <w:t>0</w:t>
            </w:r>
          </w:p>
        </w:tc>
        <w:tc>
          <w:tcPr>
            <w:tcW w:w="1758" w:type="dxa"/>
          </w:tcPr>
          <w:p w:rsidR="002F1F9B" w:rsidRPr="00523C1D" w:rsidRDefault="002F1F9B" w:rsidP="007F7289">
            <w:pPr>
              <w:pStyle w:val="Default"/>
              <w:jc w:val="center"/>
              <w:rPr>
                <w:rFonts w:asciiTheme="minorHAnsi" w:hAnsiTheme="minorHAnsi" w:cs="TT15Ct00"/>
                <w:sz w:val="22"/>
                <w:szCs w:val="22"/>
              </w:rPr>
            </w:pPr>
            <w:r w:rsidRPr="00523C1D">
              <w:rPr>
                <w:rFonts w:asciiTheme="minorHAnsi" w:hAnsiTheme="minorHAnsi" w:cs="TT15Ct00"/>
                <w:sz w:val="22"/>
                <w:szCs w:val="22"/>
              </w:rPr>
              <w:t>-9</w:t>
            </w:r>
          </w:p>
        </w:tc>
        <w:tc>
          <w:tcPr>
            <w:tcW w:w="1770" w:type="dxa"/>
          </w:tcPr>
          <w:p w:rsidR="002F1F9B" w:rsidRPr="00523C1D" w:rsidRDefault="002F1F9B" w:rsidP="007F7289">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D97</w:t>
            </w:r>
          </w:p>
          <w:p w:rsidR="002F1F9B" w:rsidRPr="00523C1D" w:rsidRDefault="002F1F9B" w:rsidP="007F7289">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ASTM D5950</w:t>
            </w:r>
          </w:p>
          <w:p w:rsidR="002F1F9B" w:rsidRPr="00523C1D" w:rsidRDefault="002F1F9B" w:rsidP="007F7289">
            <w:pPr>
              <w:pStyle w:val="Default"/>
              <w:jc w:val="center"/>
              <w:rPr>
                <w:rFonts w:asciiTheme="minorHAnsi" w:hAnsiTheme="minorHAnsi" w:cs="TT15Ct00"/>
                <w:sz w:val="22"/>
                <w:szCs w:val="22"/>
                <w:lang w:val="en-US"/>
              </w:rPr>
            </w:pPr>
            <w:r w:rsidRPr="00523C1D">
              <w:rPr>
                <w:rFonts w:asciiTheme="minorHAnsi" w:hAnsiTheme="minorHAnsi" w:cs="TT15Ct00"/>
                <w:sz w:val="22"/>
                <w:szCs w:val="22"/>
                <w:lang w:val="en-US"/>
              </w:rPr>
              <w:t>ISO 3016</w:t>
            </w:r>
          </w:p>
          <w:p w:rsidR="002F1F9B" w:rsidRPr="00523C1D" w:rsidRDefault="002F1F9B" w:rsidP="007F7289">
            <w:pPr>
              <w:rPr>
                <w:lang w:val="en-US"/>
              </w:rPr>
            </w:pPr>
          </w:p>
        </w:tc>
      </w:tr>
    </w:tbl>
    <w:p w:rsidR="002F1F9B" w:rsidRPr="00AD44E6" w:rsidRDefault="002F1F9B" w:rsidP="002F1F9B">
      <w:pPr>
        <w:spacing w:line="360" w:lineRule="auto"/>
        <w:ind w:left="284"/>
        <w:rPr>
          <w:lang w:val="en-US"/>
        </w:rPr>
      </w:pPr>
    </w:p>
    <w:p w:rsidR="002F1F9B" w:rsidRPr="0090403A" w:rsidRDefault="002F1F9B" w:rsidP="002F1F9B">
      <w:pPr>
        <w:spacing w:line="360" w:lineRule="auto"/>
        <w:ind w:left="284"/>
      </w:pPr>
      <w:r w:rsidRPr="0090403A">
        <w:t>Όπου :</w:t>
      </w:r>
    </w:p>
    <w:p w:rsidR="002F1F9B" w:rsidRPr="0090403A" w:rsidRDefault="002F1F9B" w:rsidP="002F1F9B">
      <w:pPr>
        <w:spacing w:line="360" w:lineRule="auto"/>
        <w:ind w:left="284"/>
      </w:pPr>
      <w:r w:rsidRPr="0090403A">
        <w:t>Κατηγορία Α (Θερινή περίοδος) : Από 1 / 4 έως 30 / 9 κάθε έτους.</w:t>
      </w:r>
    </w:p>
    <w:p w:rsidR="002F1F9B" w:rsidRPr="0090403A" w:rsidRDefault="002F1F9B" w:rsidP="002F1F9B">
      <w:pPr>
        <w:spacing w:line="360" w:lineRule="auto"/>
        <w:ind w:left="284"/>
      </w:pPr>
      <w:r w:rsidRPr="0090403A">
        <w:t>Κατηγορία Β (Χειμερινή περίοδος) : Από 1 / 10 έως 31 / 3 κάθε έτους.</w:t>
      </w:r>
    </w:p>
    <w:p w:rsidR="002F1F9B" w:rsidRPr="0090403A" w:rsidRDefault="002F1F9B" w:rsidP="002F1F9B">
      <w:r w:rsidRPr="0090403A">
        <w:t xml:space="preserve">Η δειγματοληψία του πετρελαίου θέρμανσης γίνεται σύμφωνα με τις απαιτήσεις της 13/85 απόφασης του Ανωτάτου Χημικού Συμβουλίου (ΦΕΚ 314/Β/1985) ή των προτύπων </w:t>
      </w:r>
      <w:r w:rsidRPr="00785E5C">
        <w:t>EN</w:t>
      </w:r>
      <w:r w:rsidRPr="0090403A">
        <w:t xml:space="preserve"> </w:t>
      </w:r>
      <w:r w:rsidRPr="00785E5C">
        <w:t>ISO</w:t>
      </w:r>
      <w:r w:rsidRPr="0090403A">
        <w:t xml:space="preserve"> 3170 ή </w:t>
      </w:r>
      <w:r w:rsidRPr="00785E5C">
        <w:t>EN</w:t>
      </w:r>
      <w:r w:rsidRPr="0090403A">
        <w:t xml:space="preserve"> </w:t>
      </w:r>
      <w:r w:rsidRPr="00785E5C">
        <w:t>ISO</w:t>
      </w:r>
      <w:r w:rsidRPr="0090403A">
        <w:t xml:space="preserve"> 3171 και τα δείγματα εξετάζονται σύμφωνα με τη διαδικασία των ευαλλοίωτων ειδών, όπως προβλέπεται στην Κοινή Υπουργική Απόφαση 548/1998 (ΦΕΚ 127/Β/18.2.1999).</w:t>
      </w:r>
    </w:p>
    <w:p w:rsidR="002F1F9B" w:rsidRPr="0090403A" w:rsidRDefault="002F1F9B" w:rsidP="002F1F9B">
      <w:pPr>
        <w:autoSpaceDE w:val="0"/>
        <w:autoSpaceDN w:val="0"/>
        <w:adjustRightInd w:val="0"/>
        <w:jc w:val="center"/>
        <w:rPr>
          <w:b/>
          <w:bCs/>
        </w:rPr>
      </w:pPr>
      <w:r w:rsidRPr="0090403A">
        <w:rPr>
          <w:b/>
          <w:bCs/>
        </w:rPr>
        <w:t xml:space="preserve">Προδιαγραφές – Φυσικοχημικά Χαρακτηριστικά </w:t>
      </w:r>
    </w:p>
    <w:p w:rsidR="002F1F9B" w:rsidRPr="0090403A" w:rsidRDefault="002F1F9B" w:rsidP="002F1F9B">
      <w:pPr>
        <w:autoSpaceDE w:val="0"/>
        <w:autoSpaceDN w:val="0"/>
        <w:adjustRightInd w:val="0"/>
        <w:jc w:val="center"/>
      </w:pPr>
      <w:r w:rsidRPr="0090403A">
        <w:rPr>
          <w:b/>
          <w:bCs/>
        </w:rPr>
        <w:t>Αμόλυβδης Βενζίνης (</w:t>
      </w:r>
      <w:r w:rsidRPr="00181AFC">
        <w:rPr>
          <w:b/>
          <w:bCs/>
        </w:rPr>
        <w:t>Unleaded</w:t>
      </w:r>
      <w:r w:rsidRPr="0090403A">
        <w:rPr>
          <w:b/>
          <w:bCs/>
        </w:rPr>
        <w:t xml:space="preserve"> 95)</w:t>
      </w:r>
    </w:p>
    <w:p w:rsidR="002F1F9B" w:rsidRPr="0090403A" w:rsidRDefault="002F1F9B" w:rsidP="002F1F9B">
      <w:pPr>
        <w:autoSpaceDE w:val="0"/>
        <w:autoSpaceDN w:val="0"/>
        <w:adjustRightInd w:val="0"/>
        <w:spacing w:line="360" w:lineRule="auto"/>
      </w:pPr>
      <w:r w:rsidRPr="0090403A">
        <w:t>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ιχνηθετείται με κινιζαρίνη σε ποσοστό 3 χιλιοστόγραμμα ανά λίτρο. Η ποιοτική ανίχνευση και ο ποσοτικός προσδιορισμός της κινιζαρίνης θα γίνονται όπως περιγράφεται στην μέθοδο ΙΡ 298/92.</w:t>
      </w:r>
    </w:p>
    <w:p w:rsidR="002F1F9B" w:rsidRPr="0090403A" w:rsidRDefault="002F1F9B" w:rsidP="002F1F9B">
      <w:pPr>
        <w:autoSpaceDE w:val="0"/>
        <w:autoSpaceDN w:val="0"/>
        <w:adjustRightInd w:val="0"/>
        <w:spacing w:line="360" w:lineRule="auto"/>
      </w:pPr>
      <w:r w:rsidRPr="0090403A">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rsidR="002F1F9B" w:rsidRPr="0090403A" w:rsidRDefault="002F1F9B" w:rsidP="002F1F9B">
      <w:pPr>
        <w:autoSpaceDE w:val="0"/>
        <w:autoSpaceDN w:val="0"/>
        <w:adjustRightInd w:val="0"/>
        <w:spacing w:line="360" w:lineRule="auto"/>
      </w:pPr>
      <w:r w:rsidRPr="0090403A">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p w:rsidR="002F1F9B" w:rsidRPr="0090403A" w:rsidRDefault="002F1F9B" w:rsidP="002F1F9B">
      <w:pPr>
        <w:autoSpaceDE w:val="0"/>
        <w:autoSpaceDN w:val="0"/>
        <w:adjustRightInd w:val="0"/>
        <w:spacing w:line="360" w:lineRule="auto"/>
      </w:pPr>
      <w:r w:rsidRPr="0090403A">
        <w:t xml:space="preserve">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w:t>
      </w:r>
      <w:r w:rsidRPr="0090403A">
        <w:lastRenderedPageBreak/>
        <w:t>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p w:rsidR="002F1F9B" w:rsidRPr="0090403A" w:rsidRDefault="002F1F9B" w:rsidP="002F1F9B">
      <w:pPr>
        <w:autoSpaceDE w:val="0"/>
        <w:autoSpaceDN w:val="0"/>
        <w:adjustRightInd w:val="0"/>
        <w:spacing w:line="360" w:lineRule="auto"/>
      </w:pPr>
      <w:r w:rsidRPr="0090403A">
        <w:t>Για την προστασία του συστήματος των καταλυτών των αυτοκινήτων απαγορεύεται η προσθήκη στην αμόλυβδη βενζίνη ενώσεων του φωσφόρου.</w:t>
      </w:r>
    </w:p>
    <w:p w:rsidR="002F1F9B" w:rsidRPr="0090403A" w:rsidRDefault="002F1F9B" w:rsidP="002F1F9B">
      <w:pPr>
        <w:autoSpaceDE w:val="0"/>
        <w:autoSpaceDN w:val="0"/>
        <w:adjustRightInd w:val="0"/>
        <w:spacing w:line="360" w:lineRule="auto"/>
      </w:pPr>
      <w:r w:rsidRPr="0090403A">
        <w:t xml:space="preserve">Για τον περιορισμό της οξύτητας της αμόλυβδης βενζίνης, η οξύτητα της χρησιμοποιούμενης αιθανόλης Δε θα πρέπει να ξεπερνά τα 0,007% </w:t>
      </w:r>
      <w:r w:rsidRPr="003509EF">
        <w:t>m</w:t>
      </w:r>
      <w:r w:rsidRPr="0090403A">
        <w:t>/</w:t>
      </w:r>
      <w:r w:rsidRPr="003509EF">
        <w:t>m</w:t>
      </w:r>
      <w:r w:rsidRPr="0090403A">
        <w:t xml:space="preserve">, όταν ελέγχεται σύμφωνα με τη μέθοδο </w:t>
      </w:r>
      <w:r w:rsidRPr="003509EF">
        <w:t>ASTM</w:t>
      </w:r>
    </w:p>
    <w:p w:rsidR="002F1F9B" w:rsidRPr="0090403A" w:rsidRDefault="002F1F9B" w:rsidP="002F1F9B">
      <w:pPr>
        <w:autoSpaceDE w:val="0"/>
        <w:autoSpaceDN w:val="0"/>
        <w:adjustRightInd w:val="0"/>
        <w:spacing w:line="360" w:lineRule="auto"/>
      </w:pPr>
      <w:r w:rsidRPr="0090403A">
        <w:t>Για τον καθορισμό των προδιαγραφών – Φυσικοχημικών χαρακτηριστικών της Αμόλυβδης Βενζίνης (</w:t>
      </w:r>
      <w:r w:rsidRPr="00181AFC">
        <w:t>Unleaded</w:t>
      </w:r>
      <w:r w:rsidRPr="0090403A">
        <w:t xml:space="preserve"> 95), λήφθηκαν υπόψη τα εξής: ΦΕΚ 410/11-04-2001, ΑΧΣ 510/2004 (Φ.Ε.Κ. 872/Β/2007) &amp; ΑΧΣ 291/2003 (Φ.Ε.Κ. 332/Β/2004). </w:t>
      </w:r>
    </w:p>
    <w:p w:rsidR="002F1F9B" w:rsidRPr="0090403A" w:rsidRDefault="002F1F9B" w:rsidP="002F1F9B">
      <w:pPr>
        <w:autoSpaceDE w:val="0"/>
        <w:autoSpaceDN w:val="0"/>
        <w:adjustRightInd w:val="0"/>
        <w:spacing w:line="360" w:lineRule="auto"/>
      </w:pPr>
      <w:r w:rsidRPr="0090403A">
        <w:t xml:space="preserve">Τα ζητούμενα Φυσικοχημικά Χαρακτηριστικά (Όρια παραμέτρων και Μέθοδοι ελέγχου, Κλάση </w:t>
      </w:r>
      <w:r w:rsidRPr="00181AFC">
        <w:t>A</w:t>
      </w:r>
      <w:r w:rsidRPr="0090403A">
        <w:t xml:space="preserve"> 1/5 - 30/9, Κλάση </w:t>
      </w:r>
      <w:r w:rsidRPr="00181AFC">
        <w:t>C</w:t>
      </w:r>
      <w:r w:rsidRPr="0090403A">
        <w:t xml:space="preserve">: 1/11 - 31/3, Κλάση </w:t>
      </w:r>
      <w:r w:rsidRPr="00181AFC">
        <w:t>C</w:t>
      </w:r>
      <w:r w:rsidRPr="0090403A">
        <w:t>1: 1/4-30/4 &amp; 1/10-31/10):), παρουσιάζονται στον παρακάτω πίνακα:</w:t>
      </w:r>
    </w:p>
    <w:tbl>
      <w:tblPr>
        <w:tblStyle w:val="aff6"/>
        <w:tblW w:w="0" w:type="auto"/>
        <w:tblInd w:w="284" w:type="dxa"/>
        <w:tblLayout w:type="fixed"/>
        <w:tblLook w:val="04A0"/>
      </w:tblPr>
      <w:tblGrid>
        <w:gridCol w:w="2943"/>
        <w:gridCol w:w="1134"/>
        <w:gridCol w:w="1701"/>
        <w:gridCol w:w="2410"/>
      </w:tblGrid>
      <w:tr w:rsidR="002F1F9B" w:rsidTr="007F7289">
        <w:trPr>
          <w:trHeight w:val="416"/>
        </w:trPr>
        <w:tc>
          <w:tcPr>
            <w:tcW w:w="2943" w:type="dxa"/>
            <w:vMerge w:val="restart"/>
            <w:vAlign w:val="center"/>
          </w:tcPr>
          <w:p w:rsidR="002F1F9B" w:rsidRPr="00BC3F97" w:rsidRDefault="002F1F9B" w:rsidP="007F7289">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1263"/>
            </w:tblGrid>
            <w:tr w:rsidR="002F1F9B" w:rsidRPr="00BC3F97" w:rsidTr="007F7289">
              <w:trPr>
                <w:trHeight w:val="240"/>
              </w:trPr>
              <w:tc>
                <w:tcPr>
                  <w:tcW w:w="1263" w:type="dxa"/>
                </w:tcPr>
                <w:p w:rsidR="002F1F9B" w:rsidRPr="00BC3F97" w:rsidRDefault="002F1F9B" w:rsidP="007F7289">
                  <w:pPr>
                    <w:pStyle w:val="Default"/>
                    <w:jc w:val="center"/>
                    <w:rPr>
                      <w:rFonts w:asciiTheme="minorHAnsi" w:hAnsiTheme="minorHAnsi"/>
                      <w:sz w:val="20"/>
                      <w:szCs w:val="20"/>
                    </w:rPr>
                  </w:pPr>
                  <w:r w:rsidRPr="00BC3F97">
                    <w:rPr>
                      <w:rFonts w:asciiTheme="minorHAnsi" w:hAnsiTheme="minorHAnsi"/>
                      <w:b/>
                      <w:bCs/>
                      <w:sz w:val="20"/>
                      <w:szCs w:val="20"/>
                    </w:rPr>
                    <w:t xml:space="preserve">ΙΔΙΟΤΗΤΕΣ </w:t>
                  </w:r>
                </w:p>
                <w:p w:rsidR="002F1F9B" w:rsidRPr="00BC3F97" w:rsidRDefault="002F1F9B" w:rsidP="007F7289">
                  <w:pPr>
                    <w:pStyle w:val="Default"/>
                    <w:jc w:val="center"/>
                    <w:rPr>
                      <w:rFonts w:asciiTheme="minorHAnsi" w:hAnsiTheme="minorHAnsi"/>
                      <w:sz w:val="20"/>
                      <w:szCs w:val="20"/>
                    </w:rPr>
                  </w:pPr>
                </w:p>
              </w:tc>
            </w:tr>
          </w:tbl>
          <w:p w:rsidR="002F1F9B" w:rsidRPr="00BC3F97" w:rsidRDefault="002F1F9B" w:rsidP="007F7289">
            <w:pPr>
              <w:jc w:val="center"/>
              <w:rPr>
                <w:sz w:val="20"/>
                <w:szCs w:val="20"/>
              </w:rPr>
            </w:pPr>
          </w:p>
        </w:tc>
        <w:tc>
          <w:tcPr>
            <w:tcW w:w="2835" w:type="dxa"/>
            <w:gridSpan w:val="2"/>
            <w:vAlign w:val="center"/>
          </w:tcPr>
          <w:p w:rsidR="002F1F9B" w:rsidRPr="00BC3F97" w:rsidRDefault="002F1F9B" w:rsidP="007F7289">
            <w:pPr>
              <w:pStyle w:val="Default"/>
              <w:jc w:val="center"/>
              <w:rPr>
                <w:rFonts w:asciiTheme="minorHAnsi" w:hAnsiTheme="minorHAnsi"/>
                <w:sz w:val="20"/>
                <w:szCs w:val="20"/>
              </w:rPr>
            </w:pPr>
          </w:p>
          <w:p w:rsidR="002F1F9B" w:rsidRPr="00BC3F97" w:rsidRDefault="002F1F9B" w:rsidP="007F7289">
            <w:pPr>
              <w:jc w:val="center"/>
              <w:rPr>
                <w:sz w:val="20"/>
                <w:szCs w:val="20"/>
              </w:rPr>
            </w:pPr>
            <w:r w:rsidRPr="00A82584">
              <w:rPr>
                <w:rFonts w:cs="Tahoma"/>
                <w:b/>
                <w:bCs/>
                <w:color w:val="000000"/>
                <w:sz w:val="20"/>
                <w:szCs w:val="20"/>
              </w:rPr>
              <w:t>ΜΕΘΟΔΟΙ ΕΛΕΓΧΟΥ</w:t>
            </w:r>
          </w:p>
        </w:tc>
        <w:tc>
          <w:tcPr>
            <w:tcW w:w="2410" w:type="dxa"/>
            <w:vMerge w:val="restart"/>
            <w:vAlign w:val="center"/>
          </w:tcPr>
          <w:p w:rsidR="002F1F9B" w:rsidRPr="00BC3F97" w:rsidRDefault="002F1F9B" w:rsidP="007F7289">
            <w:pPr>
              <w:pStyle w:val="Default"/>
              <w:jc w:val="center"/>
              <w:rPr>
                <w:rFonts w:asciiTheme="minorHAnsi" w:hAnsiTheme="minorHAnsi"/>
                <w:sz w:val="20"/>
                <w:szCs w:val="20"/>
              </w:rPr>
            </w:pPr>
          </w:p>
          <w:p w:rsidR="002F1F9B" w:rsidRPr="00BC3F97" w:rsidRDefault="002F1F9B" w:rsidP="007F7289">
            <w:pPr>
              <w:jc w:val="center"/>
              <w:rPr>
                <w:b/>
                <w:sz w:val="20"/>
                <w:szCs w:val="20"/>
              </w:rPr>
            </w:pPr>
            <w:r w:rsidRPr="00BC3F97">
              <w:rPr>
                <w:b/>
                <w:sz w:val="20"/>
                <w:szCs w:val="20"/>
              </w:rPr>
              <w:t>ΟΡΙΑ</w:t>
            </w:r>
          </w:p>
        </w:tc>
      </w:tr>
      <w:tr w:rsidR="002F1F9B" w:rsidTr="007F7289">
        <w:trPr>
          <w:trHeight w:val="296"/>
        </w:trPr>
        <w:tc>
          <w:tcPr>
            <w:tcW w:w="2943" w:type="dxa"/>
            <w:vMerge/>
          </w:tcPr>
          <w:p w:rsidR="002F1F9B" w:rsidRPr="00BC3F97" w:rsidRDefault="002F1F9B" w:rsidP="007F7289">
            <w:pPr>
              <w:rPr>
                <w:sz w:val="20"/>
                <w:szCs w:val="20"/>
              </w:rPr>
            </w:pPr>
          </w:p>
        </w:tc>
        <w:tc>
          <w:tcPr>
            <w:tcW w:w="1134" w:type="dxa"/>
            <w:vAlign w:val="center"/>
          </w:tcPr>
          <w:p w:rsidR="002F1F9B" w:rsidRPr="00BC3F97" w:rsidRDefault="002F1F9B" w:rsidP="007F7289">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972"/>
            </w:tblGrid>
            <w:tr w:rsidR="002F1F9B" w:rsidRPr="00BC3F97" w:rsidTr="007F7289">
              <w:trPr>
                <w:trHeight w:val="240"/>
              </w:trPr>
              <w:tc>
                <w:tcPr>
                  <w:tcW w:w="972" w:type="dxa"/>
                </w:tcPr>
                <w:p w:rsidR="002F1F9B" w:rsidRPr="00BC3F97" w:rsidRDefault="002F1F9B" w:rsidP="007F7289">
                  <w:pPr>
                    <w:pStyle w:val="Default"/>
                    <w:jc w:val="center"/>
                    <w:rPr>
                      <w:rFonts w:asciiTheme="minorHAnsi" w:hAnsiTheme="minorHAnsi"/>
                      <w:sz w:val="20"/>
                      <w:szCs w:val="20"/>
                    </w:rPr>
                  </w:pPr>
                  <w:r w:rsidRPr="00BC3F97">
                    <w:rPr>
                      <w:rFonts w:asciiTheme="minorHAnsi" w:hAnsiTheme="minorHAnsi"/>
                      <w:b/>
                      <w:bCs/>
                      <w:sz w:val="20"/>
                      <w:szCs w:val="20"/>
                    </w:rPr>
                    <w:t xml:space="preserve">ASTM/IP </w:t>
                  </w:r>
                </w:p>
                <w:p w:rsidR="002F1F9B" w:rsidRPr="00BC3F97" w:rsidRDefault="002F1F9B" w:rsidP="007F7289">
                  <w:pPr>
                    <w:pStyle w:val="Default"/>
                    <w:jc w:val="center"/>
                    <w:rPr>
                      <w:rFonts w:asciiTheme="minorHAnsi" w:hAnsiTheme="minorHAnsi"/>
                      <w:sz w:val="20"/>
                      <w:szCs w:val="20"/>
                    </w:rPr>
                  </w:pPr>
                </w:p>
              </w:tc>
            </w:tr>
          </w:tbl>
          <w:p w:rsidR="002F1F9B" w:rsidRPr="00BC3F97" w:rsidRDefault="002F1F9B" w:rsidP="007F7289">
            <w:pPr>
              <w:jc w:val="center"/>
              <w:rPr>
                <w:sz w:val="20"/>
                <w:szCs w:val="20"/>
              </w:rPr>
            </w:pPr>
          </w:p>
        </w:tc>
        <w:tc>
          <w:tcPr>
            <w:tcW w:w="1701" w:type="dxa"/>
            <w:vAlign w:val="center"/>
          </w:tcPr>
          <w:p w:rsidR="002F1F9B" w:rsidRPr="00BC3F97" w:rsidRDefault="002F1F9B" w:rsidP="007F7289">
            <w:pPr>
              <w:pStyle w:val="Default"/>
              <w:jc w:val="center"/>
              <w:rPr>
                <w:rFonts w:asciiTheme="minorHAnsi" w:hAnsiTheme="minorHAnsi"/>
                <w:sz w:val="20"/>
                <w:szCs w:val="20"/>
              </w:rPr>
            </w:pPr>
          </w:p>
          <w:tbl>
            <w:tblPr>
              <w:tblW w:w="0" w:type="auto"/>
              <w:tblBorders>
                <w:top w:val="nil"/>
                <w:left w:val="nil"/>
                <w:bottom w:val="nil"/>
                <w:right w:val="nil"/>
              </w:tblBorders>
              <w:tblLayout w:type="fixed"/>
              <w:tblLook w:val="0000"/>
            </w:tblPr>
            <w:tblGrid>
              <w:gridCol w:w="928"/>
            </w:tblGrid>
            <w:tr w:rsidR="002F1F9B" w:rsidRPr="00BC3F97" w:rsidTr="007F7289">
              <w:trPr>
                <w:trHeight w:val="240"/>
              </w:trPr>
              <w:tc>
                <w:tcPr>
                  <w:tcW w:w="928" w:type="dxa"/>
                </w:tcPr>
                <w:p w:rsidR="002F1F9B" w:rsidRPr="00BC3F97" w:rsidRDefault="002F1F9B" w:rsidP="007F7289">
                  <w:pPr>
                    <w:pStyle w:val="Default"/>
                    <w:jc w:val="center"/>
                    <w:rPr>
                      <w:rFonts w:asciiTheme="minorHAnsi" w:hAnsiTheme="minorHAnsi"/>
                      <w:sz w:val="20"/>
                      <w:szCs w:val="20"/>
                    </w:rPr>
                  </w:pPr>
                  <w:r w:rsidRPr="00BC3F97">
                    <w:rPr>
                      <w:rFonts w:asciiTheme="minorHAnsi" w:hAnsiTheme="minorHAnsi"/>
                      <w:b/>
                      <w:bCs/>
                      <w:sz w:val="20"/>
                      <w:szCs w:val="20"/>
                    </w:rPr>
                    <w:t xml:space="preserve">ISO/EN </w:t>
                  </w:r>
                </w:p>
                <w:p w:rsidR="002F1F9B" w:rsidRPr="00BC3F97" w:rsidRDefault="002F1F9B" w:rsidP="007F7289">
                  <w:pPr>
                    <w:pStyle w:val="Default"/>
                    <w:jc w:val="center"/>
                    <w:rPr>
                      <w:rFonts w:asciiTheme="minorHAnsi" w:hAnsiTheme="minorHAnsi"/>
                      <w:sz w:val="20"/>
                      <w:szCs w:val="20"/>
                    </w:rPr>
                  </w:pPr>
                </w:p>
              </w:tc>
            </w:tr>
          </w:tbl>
          <w:p w:rsidR="002F1F9B" w:rsidRPr="00BC3F97" w:rsidRDefault="002F1F9B" w:rsidP="007F7289">
            <w:pPr>
              <w:jc w:val="center"/>
              <w:rPr>
                <w:sz w:val="20"/>
                <w:szCs w:val="20"/>
              </w:rPr>
            </w:pPr>
          </w:p>
        </w:tc>
        <w:tc>
          <w:tcPr>
            <w:tcW w:w="2410" w:type="dxa"/>
            <w:vMerge/>
          </w:tcPr>
          <w:p w:rsidR="002F1F9B" w:rsidRPr="00BC3F97" w:rsidRDefault="002F1F9B" w:rsidP="007F7289">
            <w:pPr>
              <w:rPr>
                <w:sz w:val="20"/>
                <w:szCs w:val="20"/>
              </w:rPr>
            </w:pP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ΠΥΚΝΟΤΗΤΑ </w:t>
            </w:r>
            <w:r w:rsidRPr="00A82584">
              <w:rPr>
                <w:rFonts w:cs="Tahoma"/>
                <w:color w:val="000000"/>
                <w:sz w:val="20"/>
                <w:szCs w:val="20"/>
              </w:rPr>
              <w:t xml:space="preserve">15 0C, kg/m3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 xml:space="preserve">D-1298, </w:t>
            </w:r>
            <w:r w:rsidRPr="00BC3F97">
              <w:rPr>
                <w:rFonts w:cs="Tahoma"/>
                <w:color w:val="000000"/>
                <w:sz w:val="20"/>
                <w:szCs w:val="20"/>
              </w:rPr>
              <w:t xml:space="preserve">  </w:t>
            </w:r>
            <w:r w:rsidRPr="00A82584">
              <w:rPr>
                <w:rFonts w:cs="Tahoma"/>
                <w:color w:val="000000"/>
                <w:sz w:val="20"/>
                <w:szCs w:val="20"/>
              </w:rPr>
              <w:t>D-4052</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ΕΝ ISO 3675</w:t>
            </w:r>
          </w:p>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ISO 12185</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720-775</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ΑΠΟΣΤΑΞΗ </w:t>
            </w:r>
            <w:r w:rsidRPr="00A82584">
              <w:rPr>
                <w:rFonts w:cs="Tahoma"/>
                <w:color w:val="000000"/>
                <w:sz w:val="20"/>
                <w:szCs w:val="20"/>
              </w:rPr>
              <w:t xml:space="preserve">70 </w:t>
            </w:r>
            <w:r w:rsidRPr="00A82584">
              <w:rPr>
                <w:rFonts w:cs="Tahoma"/>
                <w:color w:val="000000"/>
                <w:sz w:val="20"/>
                <w:szCs w:val="20"/>
                <w:vertAlign w:val="superscript"/>
              </w:rPr>
              <w:t>0</w:t>
            </w:r>
            <w:r w:rsidRPr="00A82584">
              <w:rPr>
                <w:rFonts w:cs="Tahoma"/>
                <w:color w:val="000000"/>
                <w:sz w:val="20"/>
                <w:szCs w:val="20"/>
              </w:rPr>
              <w:t xml:space="preserve">C, %v/v </w:t>
            </w:r>
          </w:p>
        </w:tc>
        <w:tc>
          <w:tcPr>
            <w:tcW w:w="1134" w:type="dxa"/>
            <w:vMerge w:val="restart"/>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D-86</w:t>
            </w:r>
          </w:p>
        </w:tc>
        <w:tc>
          <w:tcPr>
            <w:tcW w:w="1701" w:type="dxa"/>
            <w:vMerge w:val="restart"/>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prEN ISO 3405:1998</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A20-48, C22-50, C122-50</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ΑΠΟΣΤΑΞΗ </w:t>
            </w:r>
            <w:r w:rsidRPr="00A82584">
              <w:rPr>
                <w:rFonts w:cs="Tahoma"/>
                <w:color w:val="000000"/>
                <w:sz w:val="20"/>
                <w:szCs w:val="20"/>
              </w:rPr>
              <w:t xml:space="preserve">100 </w:t>
            </w:r>
            <w:r w:rsidRPr="00A82584">
              <w:rPr>
                <w:rFonts w:cs="Tahoma"/>
                <w:color w:val="000000"/>
                <w:sz w:val="20"/>
                <w:szCs w:val="20"/>
                <w:vertAlign w:val="superscript"/>
              </w:rPr>
              <w:t>0</w:t>
            </w:r>
            <w:r w:rsidRPr="00A82584">
              <w:rPr>
                <w:rFonts w:cs="Tahoma"/>
                <w:color w:val="000000"/>
                <w:sz w:val="20"/>
                <w:szCs w:val="20"/>
              </w:rPr>
              <w:t xml:space="preserve">C, % v/v </w:t>
            </w:r>
          </w:p>
        </w:tc>
        <w:tc>
          <w:tcPr>
            <w:tcW w:w="1134" w:type="dxa"/>
            <w:vMerge/>
            <w:vAlign w:val="center"/>
          </w:tcPr>
          <w:p w:rsidR="002F1F9B" w:rsidRPr="00BC3F97" w:rsidRDefault="002F1F9B" w:rsidP="007F7289">
            <w:pPr>
              <w:jc w:val="center"/>
              <w:rPr>
                <w:sz w:val="20"/>
                <w:szCs w:val="20"/>
              </w:rPr>
            </w:pPr>
          </w:p>
        </w:tc>
        <w:tc>
          <w:tcPr>
            <w:tcW w:w="1701" w:type="dxa"/>
            <w:vMerge/>
            <w:vAlign w:val="center"/>
          </w:tcPr>
          <w:p w:rsidR="002F1F9B" w:rsidRPr="00BC3F97" w:rsidRDefault="002F1F9B" w:rsidP="007F7289">
            <w:pPr>
              <w:jc w:val="center"/>
              <w:rPr>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A46-71, C46-71, C146-71</w:t>
            </w:r>
          </w:p>
        </w:tc>
      </w:tr>
      <w:tr w:rsidR="002F1F9B" w:rsidTr="007F7289">
        <w:tc>
          <w:tcPr>
            <w:tcW w:w="2943" w:type="dxa"/>
          </w:tcPr>
          <w:p w:rsidR="002F1F9B" w:rsidRPr="0090403A" w:rsidRDefault="002F1F9B" w:rsidP="007F7289">
            <w:pPr>
              <w:autoSpaceDE w:val="0"/>
              <w:autoSpaceDN w:val="0"/>
              <w:adjustRightInd w:val="0"/>
              <w:rPr>
                <w:rFonts w:cs="Tahoma"/>
                <w:color w:val="000000"/>
                <w:sz w:val="20"/>
                <w:szCs w:val="20"/>
              </w:rPr>
            </w:pPr>
            <w:r w:rsidRPr="0090403A">
              <w:rPr>
                <w:rFonts w:cs="Tahoma"/>
                <w:b/>
                <w:bCs/>
                <w:color w:val="000000"/>
                <w:sz w:val="20"/>
                <w:szCs w:val="20"/>
              </w:rPr>
              <w:t xml:space="preserve">ΑΠΟΣΤΑΞΗ </w:t>
            </w:r>
            <w:r w:rsidRPr="0090403A">
              <w:rPr>
                <w:rFonts w:cs="Tahoma"/>
                <w:color w:val="000000"/>
                <w:sz w:val="20"/>
                <w:szCs w:val="20"/>
              </w:rPr>
              <w:t xml:space="preserve">150 </w:t>
            </w:r>
            <w:r w:rsidRPr="0090403A">
              <w:rPr>
                <w:rFonts w:cs="Tahoma"/>
                <w:color w:val="000000"/>
                <w:sz w:val="20"/>
                <w:szCs w:val="20"/>
                <w:vertAlign w:val="superscript"/>
              </w:rPr>
              <w:t>0</w:t>
            </w:r>
            <w:r w:rsidRPr="00A82584">
              <w:rPr>
                <w:rFonts w:cs="Tahoma"/>
                <w:color w:val="000000"/>
                <w:sz w:val="20"/>
                <w:szCs w:val="20"/>
              </w:rPr>
              <w:t>C</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min</w:t>
            </w:r>
            <w:r w:rsidRPr="0090403A">
              <w:rPr>
                <w:rFonts w:cs="Tahoma"/>
                <w:color w:val="000000"/>
                <w:sz w:val="20"/>
                <w:szCs w:val="20"/>
              </w:rPr>
              <w:t xml:space="preserve">. </w:t>
            </w:r>
          </w:p>
        </w:tc>
        <w:tc>
          <w:tcPr>
            <w:tcW w:w="1134"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75</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ΤΕΛΟΣ ΑΠΟΣΤΑΞΗΣ, </w:t>
            </w:r>
            <w:r w:rsidRPr="00A82584">
              <w:rPr>
                <w:rFonts w:cs="Tahoma"/>
                <w:b/>
                <w:bCs/>
                <w:color w:val="000000"/>
                <w:sz w:val="20"/>
                <w:szCs w:val="20"/>
                <w:vertAlign w:val="superscript"/>
              </w:rPr>
              <w:t>0</w:t>
            </w:r>
            <w:r w:rsidRPr="00A82584">
              <w:rPr>
                <w:rFonts w:cs="Tahoma"/>
                <w:b/>
                <w:bCs/>
                <w:color w:val="000000"/>
                <w:sz w:val="20"/>
                <w:szCs w:val="20"/>
              </w:rPr>
              <w:t xml:space="preserve">C </w:t>
            </w:r>
            <w:r w:rsidRPr="00A82584">
              <w:rPr>
                <w:rFonts w:cs="Tahoma"/>
                <w:color w:val="000000"/>
                <w:sz w:val="20"/>
                <w:szCs w:val="20"/>
              </w:rPr>
              <w:t xml:space="preserve">max </w:t>
            </w:r>
          </w:p>
        </w:tc>
        <w:tc>
          <w:tcPr>
            <w:tcW w:w="1134"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210</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ΥΠΟΛΕΙΜΜΑ, </w:t>
            </w:r>
            <w:r w:rsidRPr="00A82584">
              <w:rPr>
                <w:rFonts w:cs="Tahoma"/>
                <w:color w:val="000000"/>
                <w:sz w:val="20"/>
                <w:szCs w:val="20"/>
              </w:rPr>
              <w:t xml:space="preserve">max. %v/v </w:t>
            </w:r>
          </w:p>
        </w:tc>
        <w:tc>
          <w:tcPr>
            <w:tcW w:w="1134"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2</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ΧΡΩΜΑ </w:t>
            </w:r>
          </w:p>
        </w:tc>
        <w:tc>
          <w:tcPr>
            <w:tcW w:w="1134" w:type="dxa"/>
            <w:vAlign w:val="center"/>
          </w:tcPr>
          <w:p w:rsidR="002F1F9B" w:rsidRPr="00BC3F97" w:rsidRDefault="002F1F9B" w:rsidP="007F7289">
            <w:pPr>
              <w:pStyle w:val="Default"/>
              <w:jc w:val="center"/>
              <w:rPr>
                <w:rFonts w:asciiTheme="minorHAnsi" w:hAnsiTheme="minorHAnsi" w:cs="Tahoma"/>
                <w:sz w:val="20"/>
                <w:szCs w:val="20"/>
              </w:rPr>
            </w:pPr>
            <w:r w:rsidRPr="00A82584">
              <w:rPr>
                <w:rFonts w:asciiTheme="minorHAnsi" w:hAnsiTheme="minorHAnsi" w:cs="Tahoma"/>
                <w:sz w:val="20"/>
                <w:szCs w:val="20"/>
              </w:rPr>
              <w:t>Visual</w:t>
            </w:r>
          </w:p>
        </w:tc>
        <w:tc>
          <w:tcPr>
            <w:tcW w:w="1701" w:type="dxa"/>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BC3F97" w:rsidRDefault="002F1F9B" w:rsidP="007F7289">
            <w:pPr>
              <w:pStyle w:val="Default"/>
              <w:jc w:val="center"/>
              <w:rPr>
                <w:rFonts w:asciiTheme="minorHAnsi" w:hAnsiTheme="minorHAnsi" w:cs="Tahoma"/>
                <w:sz w:val="20"/>
                <w:szCs w:val="20"/>
                <w:lang w:val="en-US"/>
              </w:rPr>
            </w:pPr>
            <w:r w:rsidRPr="00BC3F97">
              <w:rPr>
                <w:rFonts w:asciiTheme="minorHAnsi" w:hAnsiTheme="minorHAnsi" w:cs="Tahoma"/>
                <w:sz w:val="20"/>
                <w:szCs w:val="20"/>
              </w:rPr>
              <w:t>ΑΧΥΡΟΚΙΤΡΙΝΟ</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ΑΡΙΘΜΟΣ ΟΚΤΑΝΙΟΥ </w:t>
            </w:r>
            <w:r w:rsidRPr="00A82584">
              <w:rPr>
                <w:rFonts w:cs="Tahoma"/>
                <w:color w:val="000000"/>
                <w:sz w:val="20"/>
                <w:szCs w:val="20"/>
              </w:rPr>
              <w:t xml:space="preserve">RON, min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 xml:space="preserve">D-2699, </w:t>
            </w:r>
            <w:r w:rsidRPr="00BC3F97">
              <w:rPr>
                <w:rFonts w:cs="Tahoma"/>
                <w:color w:val="000000"/>
                <w:sz w:val="20"/>
                <w:szCs w:val="20"/>
              </w:rPr>
              <w:t xml:space="preserve">  </w:t>
            </w:r>
            <w:r w:rsidRPr="00A82584">
              <w:rPr>
                <w:rFonts w:cs="Tahoma"/>
                <w:color w:val="000000"/>
                <w:sz w:val="20"/>
                <w:szCs w:val="20"/>
              </w:rPr>
              <w:t>D-2700</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25164:1993</w:t>
            </w:r>
          </w:p>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25163:1993</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95</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ΜΟΛΥΒΔΟΣ</w:t>
            </w:r>
            <w:r w:rsidRPr="00A82584">
              <w:rPr>
                <w:rFonts w:cs="Tahoma"/>
                <w:color w:val="000000"/>
                <w:sz w:val="20"/>
                <w:szCs w:val="20"/>
              </w:rPr>
              <w:t xml:space="preserve">, mg/l max.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D-3341</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237:1996</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5</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ΤΑΣΗ ΑΤΜΩΝ, </w:t>
            </w:r>
            <w:r w:rsidRPr="00A82584">
              <w:rPr>
                <w:rFonts w:cs="Tahoma"/>
                <w:color w:val="000000"/>
                <w:sz w:val="20"/>
                <w:szCs w:val="20"/>
              </w:rPr>
              <w:t xml:space="preserve">KPa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D-323</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ΕΝ12/1993</w:t>
            </w:r>
          </w:p>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prEN 13016 1:1997(β)</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A45-60, C50-80, C1 50-80</w:t>
            </w:r>
          </w:p>
        </w:tc>
      </w:tr>
      <w:tr w:rsidR="002F1F9B" w:rsidRPr="00665395"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ΘΕΙΟ</w:t>
            </w:r>
            <w:r w:rsidRPr="00A82584">
              <w:rPr>
                <w:rFonts w:cs="Tahoma"/>
                <w:color w:val="000000"/>
                <w:sz w:val="20"/>
                <w:szCs w:val="20"/>
              </w:rPr>
              <w:t xml:space="preserve">, mg/kg max.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D-4294</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ISO 14596:1998</w:t>
            </w:r>
          </w:p>
          <w:p w:rsidR="002F1F9B" w:rsidRPr="00A82584" w:rsidRDefault="002F1F9B" w:rsidP="007F7289">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ISO 8754:1995</w:t>
            </w:r>
          </w:p>
          <w:p w:rsidR="002F1F9B" w:rsidRPr="00A82584" w:rsidRDefault="002F1F9B" w:rsidP="007F7289">
            <w:pPr>
              <w:autoSpaceDE w:val="0"/>
              <w:autoSpaceDN w:val="0"/>
              <w:adjustRightInd w:val="0"/>
              <w:jc w:val="center"/>
              <w:rPr>
                <w:rFonts w:cs="Tahoma"/>
                <w:color w:val="000000"/>
                <w:sz w:val="20"/>
                <w:szCs w:val="20"/>
                <w:lang w:val="en-US"/>
              </w:rPr>
            </w:pPr>
            <w:r w:rsidRPr="00A82584">
              <w:rPr>
                <w:rFonts w:cs="Tahoma"/>
                <w:color w:val="000000"/>
                <w:sz w:val="20"/>
                <w:szCs w:val="20"/>
                <w:lang w:val="en-US"/>
              </w:rPr>
              <w:t>EN 24260:1994</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10</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ΒΕΝΖΟΛΙΟ</w:t>
            </w:r>
            <w:r w:rsidRPr="00A82584">
              <w:rPr>
                <w:rFonts w:cs="Tahoma"/>
                <w:color w:val="000000"/>
                <w:sz w:val="20"/>
                <w:szCs w:val="20"/>
              </w:rPr>
              <w:t xml:space="preserve">, % v/v max.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D-5443</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12177:1998</w:t>
            </w:r>
          </w:p>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238:1996</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1</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ΑΡΩΜΑΤΙΚΑ </w:t>
            </w:r>
            <w:r w:rsidRPr="00A82584">
              <w:rPr>
                <w:rFonts w:cs="Tahoma"/>
                <w:color w:val="000000"/>
                <w:sz w:val="20"/>
                <w:szCs w:val="20"/>
              </w:rPr>
              <w:t xml:space="preserve">, % v/v max.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D-1319</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12177:1998</w:t>
            </w:r>
          </w:p>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238:1996</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35</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ΟΛΕΦΙΝΕΣ </w:t>
            </w:r>
            <w:r w:rsidRPr="00A82584">
              <w:rPr>
                <w:rFonts w:cs="Tahoma"/>
                <w:color w:val="000000"/>
                <w:sz w:val="20"/>
                <w:szCs w:val="20"/>
              </w:rPr>
              <w:t xml:space="preserve">, % v/v max.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p>
        </w:tc>
        <w:tc>
          <w:tcPr>
            <w:tcW w:w="1701" w:type="dxa"/>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BC3F97" w:rsidRDefault="002F1F9B" w:rsidP="007F7289">
            <w:pPr>
              <w:pStyle w:val="Default"/>
              <w:jc w:val="center"/>
              <w:rPr>
                <w:rFonts w:asciiTheme="minorHAnsi" w:hAnsiTheme="minorHAnsi" w:cs="Tahoma"/>
                <w:sz w:val="20"/>
                <w:szCs w:val="20"/>
                <w:lang w:val="en-US"/>
              </w:rPr>
            </w:pPr>
            <w:r w:rsidRPr="00BC3F97">
              <w:rPr>
                <w:rFonts w:asciiTheme="minorHAnsi" w:hAnsiTheme="minorHAnsi" w:cs="Tahoma"/>
                <w:sz w:val="20"/>
                <w:szCs w:val="20"/>
                <w:lang w:val="en-US"/>
              </w:rPr>
              <w:t>18</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ΑΝΤΟΧΗ ΣΤΗΝ ΟΞΕΙΔΩΣΗ, </w:t>
            </w:r>
            <w:r w:rsidRPr="00A82584">
              <w:rPr>
                <w:rFonts w:cs="Tahoma"/>
                <w:color w:val="000000"/>
                <w:sz w:val="20"/>
                <w:szCs w:val="20"/>
              </w:rPr>
              <w:t xml:space="preserve">min.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D-525</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ΕΝ ISO 7536</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360</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ΚΟΜΜΙΩΔΗ, </w:t>
            </w:r>
            <w:r w:rsidRPr="00A82584">
              <w:rPr>
                <w:rFonts w:cs="Tahoma"/>
                <w:color w:val="000000"/>
                <w:sz w:val="20"/>
                <w:szCs w:val="20"/>
              </w:rPr>
              <w:t xml:space="preserve">mg/100ml max.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D-381</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ISO 6246</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5</w:t>
            </w:r>
          </w:p>
        </w:tc>
      </w:tr>
      <w:tr w:rsidR="002F1F9B" w:rsidTr="007F7289">
        <w:tc>
          <w:tcPr>
            <w:tcW w:w="2943" w:type="dxa"/>
          </w:tcPr>
          <w:p w:rsidR="002F1F9B" w:rsidRPr="0090403A" w:rsidRDefault="002F1F9B" w:rsidP="007F7289">
            <w:pPr>
              <w:autoSpaceDE w:val="0"/>
              <w:autoSpaceDN w:val="0"/>
              <w:adjustRightInd w:val="0"/>
              <w:rPr>
                <w:rFonts w:cs="Tahoma"/>
                <w:color w:val="000000"/>
                <w:sz w:val="20"/>
                <w:szCs w:val="20"/>
              </w:rPr>
            </w:pPr>
            <w:r w:rsidRPr="0090403A">
              <w:rPr>
                <w:rFonts w:cs="Tahoma"/>
                <w:b/>
                <w:bCs/>
                <w:color w:val="000000"/>
                <w:sz w:val="20"/>
                <w:szCs w:val="20"/>
              </w:rPr>
              <w:t xml:space="preserve">ΔΙΑΒΡΩΣΗ ΧΑΛΚΟΥ </w:t>
            </w:r>
            <w:r w:rsidRPr="00A82584">
              <w:rPr>
                <w:rFonts w:cs="Tahoma"/>
                <w:color w:val="000000"/>
                <w:sz w:val="20"/>
                <w:szCs w:val="20"/>
              </w:rPr>
              <w:t>max</w:t>
            </w:r>
            <w:r w:rsidRPr="0090403A">
              <w:rPr>
                <w:rFonts w:cs="Tahoma"/>
                <w:color w:val="000000"/>
                <w:sz w:val="20"/>
                <w:szCs w:val="20"/>
              </w:rPr>
              <w:t xml:space="preserve"> (3</w:t>
            </w:r>
            <w:r w:rsidRPr="00A82584">
              <w:rPr>
                <w:rFonts w:cs="Tahoma"/>
                <w:color w:val="000000"/>
                <w:sz w:val="20"/>
                <w:szCs w:val="20"/>
              </w:rPr>
              <w:t>h</w:t>
            </w:r>
            <w:r w:rsidRPr="0090403A">
              <w:rPr>
                <w:rFonts w:cs="Tahoma"/>
                <w:color w:val="000000"/>
                <w:sz w:val="20"/>
                <w:szCs w:val="20"/>
              </w:rPr>
              <w:t xml:space="preserve"> στους 50</w:t>
            </w:r>
            <w:r w:rsidRPr="0090403A">
              <w:rPr>
                <w:rFonts w:cs="Tahoma"/>
                <w:color w:val="000000"/>
                <w:sz w:val="20"/>
                <w:szCs w:val="20"/>
                <w:vertAlign w:val="superscript"/>
              </w:rPr>
              <w:t>0</w:t>
            </w:r>
            <w:r w:rsidRPr="00A82584">
              <w:rPr>
                <w:rFonts w:cs="Tahoma"/>
                <w:color w:val="000000"/>
                <w:sz w:val="20"/>
                <w:szCs w:val="20"/>
              </w:rPr>
              <w:t>C</w:t>
            </w:r>
            <w:r w:rsidRPr="0090403A">
              <w:rPr>
                <w:rFonts w:cs="Tahoma"/>
                <w:color w:val="000000"/>
                <w:sz w:val="20"/>
                <w:szCs w:val="20"/>
              </w:rPr>
              <w:t xml:space="preserve">) </w:t>
            </w:r>
          </w:p>
        </w:tc>
        <w:tc>
          <w:tcPr>
            <w:tcW w:w="1134"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D-130</w:t>
            </w: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ISO 2160</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ΚΛΑΣΗ 1</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ΔΕΙΚΤΗΣ ΑΤΜΟΦΡΑΞΗΣ 10</w:t>
            </w:r>
            <w:r w:rsidRPr="00A82584">
              <w:rPr>
                <w:rFonts w:cs="Tahoma"/>
                <w:color w:val="000000"/>
                <w:sz w:val="20"/>
                <w:szCs w:val="20"/>
              </w:rPr>
              <w:t xml:space="preserve">VP+7E70max. </w:t>
            </w:r>
          </w:p>
        </w:tc>
        <w:tc>
          <w:tcPr>
            <w:tcW w:w="1134" w:type="dxa"/>
            <w:vAlign w:val="center"/>
          </w:tcPr>
          <w:p w:rsidR="002F1F9B" w:rsidRPr="00BC3F97" w:rsidRDefault="002F1F9B" w:rsidP="007F7289">
            <w:pPr>
              <w:pStyle w:val="Default"/>
              <w:jc w:val="center"/>
              <w:rPr>
                <w:rFonts w:asciiTheme="minorHAnsi" w:hAnsiTheme="minorHAnsi" w:cs="Tahoma"/>
                <w:sz w:val="20"/>
                <w:szCs w:val="20"/>
              </w:rPr>
            </w:pPr>
          </w:p>
        </w:tc>
        <w:tc>
          <w:tcPr>
            <w:tcW w:w="1701" w:type="dxa"/>
            <w:vAlign w:val="center"/>
          </w:tcPr>
          <w:p w:rsidR="002F1F9B" w:rsidRPr="00BC3F97" w:rsidRDefault="002F1F9B" w:rsidP="007F7289">
            <w:pPr>
              <w:pStyle w:val="Default"/>
              <w:jc w:val="center"/>
              <w:rPr>
                <w:rFonts w:asciiTheme="minorHAnsi" w:hAnsiTheme="minorHAnsi" w:cs="Tahoma"/>
                <w:sz w:val="20"/>
                <w:szCs w:val="20"/>
              </w:rPr>
            </w:pPr>
            <w:r w:rsidRPr="00A82584">
              <w:rPr>
                <w:rFonts w:asciiTheme="minorHAnsi" w:hAnsiTheme="minorHAnsi" w:cs="Tahoma"/>
                <w:sz w:val="20"/>
                <w:szCs w:val="20"/>
              </w:rPr>
              <w:t>ISO 3405, EN 12</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1050 ΚΛΑΣΗ C1</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lastRenderedPageBreak/>
              <w:t xml:space="preserve">ΚΙΝΙΖΑΡΙΝΗ, </w:t>
            </w:r>
            <w:r w:rsidRPr="00A82584">
              <w:rPr>
                <w:rFonts w:cs="Tahoma"/>
                <w:color w:val="000000"/>
                <w:sz w:val="20"/>
                <w:szCs w:val="20"/>
              </w:rPr>
              <w:t xml:space="preserve">mg/l </w:t>
            </w:r>
          </w:p>
        </w:tc>
        <w:tc>
          <w:tcPr>
            <w:tcW w:w="1134" w:type="dxa"/>
            <w:vAlign w:val="center"/>
          </w:tcPr>
          <w:p w:rsidR="002F1F9B" w:rsidRPr="00BC3F97" w:rsidRDefault="002F1F9B" w:rsidP="007F7289">
            <w:pPr>
              <w:pStyle w:val="Default"/>
              <w:jc w:val="center"/>
              <w:rPr>
                <w:rFonts w:asciiTheme="minorHAnsi" w:hAnsiTheme="minorHAnsi" w:cs="Tahoma"/>
                <w:sz w:val="20"/>
                <w:szCs w:val="20"/>
              </w:rPr>
            </w:pPr>
            <w:r w:rsidRPr="00A82584">
              <w:rPr>
                <w:rFonts w:asciiTheme="minorHAnsi" w:hAnsiTheme="minorHAnsi" w:cs="Tahoma"/>
                <w:sz w:val="20"/>
                <w:szCs w:val="20"/>
              </w:rPr>
              <w:t>ΙΡ-298/92</w:t>
            </w:r>
          </w:p>
        </w:tc>
        <w:tc>
          <w:tcPr>
            <w:tcW w:w="1701" w:type="dxa"/>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3</w:t>
            </w:r>
          </w:p>
        </w:tc>
      </w:tr>
      <w:tr w:rsidR="002F1F9B" w:rsidTr="007F7289">
        <w:tc>
          <w:tcPr>
            <w:tcW w:w="2943" w:type="dxa"/>
          </w:tcPr>
          <w:p w:rsidR="002F1F9B" w:rsidRPr="0090403A" w:rsidRDefault="002F1F9B" w:rsidP="007F7289">
            <w:pPr>
              <w:autoSpaceDE w:val="0"/>
              <w:autoSpaceDN w:val="0"/>
              <w:adjustRightInd w:val="0"/>
              <w:rPr>
                <w:rFonts w:cs="Tahoma"/>
                <w:color w:val="000000"/>
                <w:sz w:val="20"/>
                <w:szCs w:val="20"/>
              </w:rPr>
            </w:pPr>
            <w:r w:rsidRPr="0090403A">
              <w:rPr>
                <w:rFonts w:cs="Tahoma"/>
                <w:b/>
                <w:bCs/>
                <w:color w:val="000000"/>
                <w:sz w:val="20"/>
                <w:szCs w:val="20"/>
              </w:rPr>
              <w:t>ΠΕΡΙΕΚΤΙΚ. ΟΞΥΓΟΝΟΥ</w:t>
            </w:r>
            <w:r w:rsidRPr="0090403A">
              <w:rPr>
                <w:rFonts w:cs="Tahoma"/>
                <w:color w:val="000000"/>
                <w:sz w:val="20"/>
                <w:szCs w:val="20"/>
              </w:rPr>
              <w:t>, %</w:t>
            </w:r>
            <w:r w:rsidRPr="00A82584">
              <w:rPr>
                <w:rFonts w:cs="Tahoma"/>
                <w:color w:val="000000"/>
                <w:sz w:val="20"/>
                <w:szCs w:val="20"/>
              </w:rPr>
              <w:t>m</w:t>
            </w:r>
            <w:r w:rsidRPr="0090403A">
              <w:rPr>
                <w:rFonts w:cs="Tahoma"/>
                <w:color w:val="000000"/>
                <w:sz w:val="20"/>
                <w:szCs w:val="20"/>
              </w:rPr>
              <w:t>/</w:t>
            </w:r>
            <w:r w:rsidRPr="00A82584">
              <w:rPr>
                <w:rFonts w:cs="Tahoma"/>
                <w:color w:val="000000"/>
                <w:sz w:val="20"/>
                <w:szCs w:val="20"/>
              </w:rPr>
              <w:t>m</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Align w:val="center"/>
          </w:tcPr>
          <w:p w:rsidR="002F1F9B" w:rsidRPr="00BC3F97" w:rsidRDefault="002F1F9B" w:rsidP="007F7289">
            <w:pPr>
              <w:pStyle w:val="Default"/>
              <w:jc w:val="center"/>
              <w:rPr>
                <w:rFonts w:asciiTheme="minorHAnsi" w:hAnsiTheme="minorHAnsi" w:cs="Tahoma"/>
                <w:sz w:val="20"/>
                <w:szCs w:val="20"/>
              </w:rPr>
            </w:pPr>
          </w:p>
        </w:tc>
        <w:tc>
          <w:tcPr>
            <w:tcW w:w="1701"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1601:1997</w:t>
            </w:r>
          </w:p>
          <w:p w:rsidR="002F1F9B" w:rsidRPr="00BC3F97" w:rsidRDefault="002F1F9B" w:rsidP="007F7289">
            <w:pPr>
              <w:pStyle w:val="Default"/>
              <w:jc w:val="center"/>
              <w:rPr>
                <w:rFonts w:asciiTheme="minorHAnsi" w:hAnsiTheme="minorHAnsi" w:cs="Tahoma"/>
                <w:sz w:val="20"/>
                <w:szCs w:val="20"/>
              </w:rPr>
            </w:pPr>
            <w:r w:rsidRPr="00A82584">
              <w:rPr>
                <w:rFonts w:asciiTheme="minorHAnsi" w:hAnsiTheme="minorHAnsi" w:cs="Tahoma"/>
                <w:sz w:val="20"/>
                <w:szCs w:val="20"/>
              </w:rPr>
              <w:t>PrEN 13132:1998</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2,7</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ΜΕΘΑΝΟΛΗ</w:t>
            </w:r>
            <w:r w:rsidRPr="00A82584">
              <w:rPr>
                <w:rFonts w:cs="Tahoma"/>
                <w:color w:val="000000"/>
                <w:sz w:val="20"/>
                <w:szCs w:val="20"/>
              </w:rPr>
              <w:t xml:space="preserve">, % v/v max. </w:t>
            </w:r>
          </w:p>
        </w:tc>
        <w:tc>
          <w:tcPr>
            <w:tcW w:w="1134" w:type="dxa"/>
            <w:vMerge w:val="restart"/>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restart"/>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EN 1601:1997</w:t>
            </w:r>
          </w:p>
          <w:p w:rsidR="002F1F9B" w:rsidRPr="00BC3F97" w:rsidRDefault="002F1F9B" w:rsidP="007F7289">
            <w:pPr>
              <w:pStyle w:val="Default"/>
              <w:jc w:val="center"/>
              <w:rPr>
                <w:rFonts w:asciiTheme="minorHAnsi" w:hAnsiTheme="minorHAnsi" w:cs="Tahoma"/>
                <w:sz w:val="20"/>
                <w:szCs w:val="20"/>
              </w:rPr>
            </w:pPr>
            <w:r w:rsidRPr="00A82584">
              <w:rPr>
                <w:rFonts w:asciiTheme="minorHAnsi" w:hAnsiTheme="minorHAnsi" w:cs="Tahoma"/>
                <w:sz w:val="20"/>
                <w:szCs w:val="20"/>
              </w:rPr>
              <w:t>prEN 13132:1998</w:t>
            </w: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3</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ΑΙΘΑΝΟΛΗ </w:t>
            </w:r>
            <w:r w:rsidRPr="00A82584">
              <w:rPr>
                <w:rFonts w:cs="Tahoma"/>
                <w:color w:val="000000"/>
                <w:sz w:val="20"/>
                <w:szCs w:val="20"/>
              </w:rPr>
              <w:t xml:space="preserve">, % v/v max. </w:t>
            </w:r>
          </w:p>
        </w:tc>
        <w:tc>
          <w:tcPr>
            <w:tcW w:w="1134"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5</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ΙΣΟΠΡΟΠΥΛΙΚΗ ΑΛΚΟΟΛΗ</w:t>
            </w:r>
            <w:r w:rsidRPr="00A82584">
              <w:rPr>
                <w:rFonts w:cs="Tahoma"/>
                <w:color w:val="000000"/>
                <w:sz w:val="20"/>
                <w:szCs w:val="20"/>
              </w:rPr>
              <w:t xml:space="preserve">, % v/v max. </w:t>
            </w:r>
          </w:p>
        </w:tc>
        <w:tc>
          <w:tcPr>
            <w:tcW w:w="1134" w:type="dxa"/>
            <w:vMerge/>
            <w:vAlign w:val="center"/>
          </w:tcPr>
          <w:p w:rsidR="002F1F9B" w:rsidRPr="002F1F9B" w:rsidRDefault="002F1F9B" w:rsidP="007F7289">
            <w:pPr>
              <w:pStyle w:val="Default"/>
              <w:jc w:val="center"/>
              <w:rPr>
                <w:rFonts w:asciiTheme="minorHAnsi" w:hAnsiTheme="minorHAnsi" w:cs="Tahoma"/>
                <w:sz w:val="20"/>
                <w:szCs w:val="20"/>
              </w:rPr>
            </w:pPr>
          </w:p>
        </w:tc>
        <w:tc>
          <w:tcPr>
            <w:tcW w:w="1701" w:type="dxa"/>
            <w:vMerge/>
            <w:vAlign w:val="center"/>
          </w:tcPr>
          <w:p w:rsidR="002F1F9B" w:rsidRPr="002F1F9B"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10</w:t>
            </w:r>
          </w:p>
        </w:tc>
      </w:tr>
      <w:tr w:rsidR="002F1F9B" w:rsidTr="007F7289">
        <w:tc>
          <w:tcPr>
            <w:tcW w:w="2943" w:type="dxa"/>
          </w:tcPr>
          <w:p w:rsidR="002F1F9B" w:rsidRPr="0090403A" w:rsidRDefault="002F1F9B" w:rsidP="007F7289">
            <w:pPr>
              <w:autoSpaceDE w:val="0"/>
              <w:autoSpaceDN w:val="0"/>
              <w:adjustRightInd w:val="0"/>
              <w:rPr>
                <w:rFonts w:cs="Tahoma"/>
                <w:color w:val="000000"/>
                <w:sz w:val="20"/>
                <w:szCs w:val="20"/>
              </w:rPr>
            </w:pPr>
            <w:r w:rsidRPr="0090403A">
              <w:rPr>
                <w:rFonts w:cs="Tahoma"/>
                <w:b/>
                <w:bCs/>
                <w:color w:val="000000"/>
                <w:sz w:val="20"/>
                <w:szCs w:val="20"/>
              </w:rPr>
              <w:t>ΤΡΙΤΟΤ. ΒΟΥΤΙΛΙΚΗ ΑΛΚΟΟΛΗ</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7</w:t>
            </w:r>
          </w:p>
        </w:tc>
      </w:tr>
      <w:tr w:rsidR="002F1F9B" w:rsidTr="007F7289">
        <w:tc>
          <w:tcPr>
            <w:tcW w:w="2943" w:type="dxa"/>
          </w:tcPr>
          <w:p w:rsidR="002F1F9B" w:rsidRPr="0090403A" w:rsidRDefault="002F1F9B" w:rsidP="007F7289">
            <w:pPr>
              <w:autoSpaceDE w:val="0"/>
              <w:autoSpaceDN w:val="0"/>
              <w:adjustRightInd w:val="0"/>
              <w:rPr>
                <w:rFonts w:cs="Tahoma"/>
                <w:color w:val="000000"/>
                <w:sz w:val="20"/>
                <w:szCs w:val="20"/>
              </w:rPr>
            </w:pPr>
            <w:r w:rsidRPr="0090403A">
              <w:rPr>
                <w:rFonts w:cs="Tahoma"/>
                <w:b/>
                <w:bCs/>
                <w:color w:val="000000"/>
                <w:sz w:val="20"/>
                <w:szCs w:val="20"/>
              </w:rPr>
              <w:t>ΙΣΟΒΟΥΤΙΛΙΚΗ ΑΛΚΟΟΛΗ</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10</w:t>
            </w:r>
          </w:p>
        </w:tc>
      </w:tr>
      <w:tr w:rsidR="002F1F9B" w:rsidTr="007F7289">
        <w:tc>
          <w:tcPr>
            <w:tcW w:w="2943" w:type="dxa"/>
          </w:tcPr>
          <w:p w:rsidR="002F1F9B" w:rsidRPr="0090403A" w:rsidRDefault="002F1F9B" w:rsidP="007F7289">
            <w:pPr>
              <w:autoSpaceDE w:val="0"/>
              <w:autoSpaceDN w:val="0"/>
              <w:adjustRightInd w:val="0"/>
              <w:rPr>
                <w:rFonts w:cs="Tahoma"/>
                <w:color w:val="000000"/>
                <w:sz w:val="20"/>
                <w:szCs w:val="20"/>
              </w:rPr>
            </w:pPr>
            <w:r w:rsidRPr="0090403A">
              <w:rPr>
                <w:rFonts w:cs="Tahoma"/>
                <w:b/>
                <w:bCs/>
                <w:color w:val="000000"/>
                <w:sz w:val="20"/>
                <w:szCs w:val="20"/>
              </w:rPr>
              <w:t xml:space="preserve">ΑΙΘΕΡΕΣ </w:t>
            </w:r>
            <w:r w:rsidRPr="0090403A">
              <w:rPr>
                <w:rFonts w:cs="Tahoma"/>
                <w:color w:val="000000"/>
                <w:sz w:val="20"/>
                <w:szCs w:val="20"/>
              </w:rPr>
              <w:t>(</w:t>
            </w:r>
            <w:r w:rsidRPr="00A82584">
              <w:rPr>
                <w:rFonts w:cs="Tahoma"/>
                <w:color w:val="000000"/>
                <w:sz w:val="20"/>
                <w:szCs w:val="20"/>
              </w:rPr>
              <w:t></w:t>
            </w:r>
            <w:r w:rsidRPr="0090403A">
              <w:rPr>
                <w:rFonts w:cs="Tahoma"/>
                <w:color w:val="000000"/>
                <w:sz w:val="20"/>
                <w:szCs w:val="20"/>
              </w:rPr>
              <w:t xml:space="preserve"> 5 άτομα </w:t>
            </w:r>
            <w:r w:rsidRPr="00A82584">
              <w:rPr>
                <w:rFonts w:cs="Tahoma"/>
                <w:color w:val="000000"/>
                <w:sz w:val="20"/>
                <w:szCs w:val="20"/>
              </w:rPr>
              <w:t>C</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15</w:t>
            </w:r>
          </w:p>
        </w:tc>
      </w:tr>
      <w:tr w:rsidR="002F1F9B" w:rsidTr="007F7289">
        <w:tc>
          <w:tcPr>
            <w:tcW w:w="2943" w:type="dxa"/>
          </w:tcPr>
          <w:p w:rsidR="002F1F9B" w:rsidRPr="0090403A" w:rsidRDefault="002F1F9B" w:rsidP="007F7289">
            <w:pPr>
              <w:autoSpaceDE w:val="0"/>
              <w:autoSpaceDN w:val="0"/>
              <w:adjustRightInd w:val="0"/>
              <w:rPr>
                <w:rFonts w:cs="Tahoma"/>
                <w:color w:val="000000"/>
                <w:sz w:val="20"/>
                <w:szCs w:val="20"/>
              </w:rPr>
            </w:pPr>
            <w:r w:rsidRPr="0090403A">
              <w:rPr>
                <w:rFonts w:cs="Tahoma"/>
                <w:b/>
                <w:bCs/>
                <w:color w:val="000000"/>
                <w:sz w:val="20"/>
                <w:szCs w:val="20"/>
              </w:rPr>
              <w:t>ΑΛΛΕΣ ΟΞΥΓΟΝΟΥΧΕΣ</w:t>
            </w:r>
            <w:r w:rsidRPr="0090403A">
              <w:rPr>
                <w:rFonts w:cs="Tahoma"/>
                <w:color w:val="000000"/>
                <w:sz w:val="20"/>
                <w:szCs w:val="20"/>
              </w:rPr>
              <w:t xml:space="preserve">, % </w:t>
            </w:r>
            <w:r w:rsidRPr="00A82584">
              <w:rPr>
                <w:rFonts w:cs="Tahoma"/>
                <w:color w:val="000000"/>
                <w:sz w:val="20"/>
                <w:szCs w:val="20"/>
              </w:rPr>
              <w:t>v</w:t>
            </w:r>
            <w:r w:rsidRPr="0090403A">
              <w:rPr>
                <w:rFonts w:cs="Tahoma"/>
                <w:color w:val="000000"/>
                <w:sz w:val="20"/>
                <w:szCs w:val="20"/>
              </w:rPr>
              <w:t>/</w:t>
            </w:r>
            <w:r w:rsidRPr="00A82584">
              <w:rPr>
                <w:rFonts w:cs="Tahoma"/>
                <w:color w:val="000000"/>
                <w:sz w:val="20"/>
                <w:szCs w:val="20"/>
              </w:rPr>
              <w:t>v</w:t>
            </w:r>
            <w:r w:rsidRPr="0090403A">
              <w:rPr>
                <w:rFonts w:cs="Tahoma"/>
                <w:color w:val="000000"/>
                <w:sz w:val="20"/>
                <w:szCs w:val="20"/>
              </w:rPr>
              <w:t xml:space="preserve"> </w:t>
            </w:r>
            <w:r w:rsidRPr="00A82584">
              <w:rPr>
                <w:rFonts w:cs="Tahoma"/>
                <w:color w:val="000000"/>
                <w:sz w:val="20"/>
                <w:szCs w:val="20"/>
              </w:rPr>
              <w:t>max</w:t>
            </w:r>
            <w:r w:rsidRPr="0090403A">
              <w:rPr>
                <w:rFonts w:cs="Tahoma"/>
                <w:color w:val="000000"/>
                <w:sz w:val="20"/>
                <w:szCs w:val="20"/>
              </w:rPr>
              <w:t xml:space="preserve">. </w:t>
            </w:r>
          </w:p>
        </w:tc>
        <w:tc>
          <w:tcPr>
            <w:tcW w:w="1134"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1701" w:type="dxa"/>
            <w:vMerge/>
            <w:vAlign w:val="center"/>
          </w:tcPr>
          <w:p w:rsidR="002F1F9B" w:rsidRPr="00BC3F97" w:rsidRDefault="002F1F9B" w:rsidP="007F7289">
            <w:pPr>
              <w:pStyle w:val="Default"/>
              <w:jc w:val="center"/>
              <w:rPr>
                <w:rFonts w:asciiTheme="minorHAnsi" w:hAnsiTheme="minorHAnsi" w:cs="Tahoma"/>
                <w:sz w:val="20"/>
                <w:szCs w:val="20"/>
              </w:rPr>
            </w:pPr>
          </w:p>
        </w:tc>
        <w:tc>
          <w:tcPr>
            <w:tcW w:w="2410" w:type="dxa"/>
            <w:vAlign w:val="center"/>
          </w:tcPr>
          <w:p w:rsidR="002F1F9B" w:rsidRPr="00A82584" w:rsidRDefault="002F1F9B" w:rsidP="007F7289">
            <w:pPr>
              <w:autoSpaceDE w:val="0"/>
              <w:autoSpaceDN w:val="0"/>
              <w:adjustRightInd w:val="0"/>
              <w:jc w:val="center"/>
              <w:rPr>
                <w:rFonts w:cs="Tahoma"/>
                <w:color w:val="000000"/>
                <w:sz w:val="20"/>
                <w:szCs w:val="20"/>
              </w:rPr>
            </w:pPr>
            <w:r w:rsidRPr="00A82584">
              <w:rPr>
                <w:rFonts w:cs="Tahoma"/>
                <w:color w:val="000000"/>
                <w:sz w:val="20"/>
                <w:szCs w:val="20"/>
              </w:rPr>
              <w:t>10</w:t>
            </w:r>
          </w:p>
        </w:tc>
      </w:tr>
      <w:tr w:rsidR="002F1F9B" w:rsidTr="007F7289">
        <w:tc>
          <w:tcPr>
            <w:tcW w:w="2943" w:type="dxa"/>
          </w:tcPr>
          <w:p w:rsidR="002F1F9B" w:rsidRPr="00A82584" w:rsidRDefault="002F1F9B" w:rsidP="007F7289">
            <w:pPr>
              <w:autoSpaceDE w:val="0"/>
              <w:autoSpaceDN w:val="0"/>
              <w:adjustRightInd w:val="0"/>
              <w:rPr>
                <w:rFonts w:cs="Tahoma"/>
                <w:color w:val="000000"/>
                <w:sz w:val="20"/>
                <w:szCs w:val="20"/>
              </w:rPr>
            </w:pPr>
            <w:r w:rsidRPr="00A82584">
              <w:rPr>
                <w:rFonts w:cs="Tahoma"/>
                <w:b/>
                <w:bCs/>
                <w:color w:val="000000"/>
                <w:sz w:val="20"/>
                <w:szCs w:val="20"/>
              </w:rPr>
              <w:t xml:space="preserve">ΚΑΛΙΟ </w:t>
            </w:r>
          </w:p>
        </w:tc>
        <w:tc>
          <w:tcPr>
            <w:tcW w:w="1134" w:type="dxa"/>
            <w:vAlign w:val="center"/>
          </w:tcPr>
          <w:p w:rsidR="002F1F9B" w:rsidRPr="00BC3F97" w:rsidRDefault="002F1F9B" w:rsidP="007F7289">
            <w:pPr>
              <w:pStyle w:val="Default"/>
              <w:jc w:val="center"/>
              <w:rPr>
                <w:rFonts w:asciiTheme="minorHAnsi" w:hAnsiTheme="minorHAnsi" w:cs="Tahoma"/>
                <w:sz w:val="20"/>
                <w:szCs w:val="20"/>
              </w:rPr>
            </w:pPr>
          </w:p>
        </w:tc>
        <w:tc>
          <w:tcPr>
            <w:tcW w:w="1701" w:type="dxa"/>
            <w:vAlign w:val="center"/>
          </w:tcPr>
          <w:p w:rsidR="002F1F9B" w:rsidRPr="00BC3F97" w:rsidRDefault="002F1F9B" w:rsidP="007F7289">
            <w:pPr>
              <w:pStyle w:val="Default"/>
              <w:jc w:val="center"/>
              <w:rPr>
                <w:rFonts w:asciiTheme="minorHAnsi" w:hAnsiTheme="minorHAnsi" w:cs="Tahoma"/>
                <w:sz w:val="20"/>
                <w:szCs w:val="20"/>
              </w:rPr>
            </w:pPr>
            <w:r w:rsidRPr="00A82584">
              <w:rPr>
                <w:rFonts w:asciiTheme="minorHAnsi" w:hAnsiTheme="minorHAnsi" w:cs="Tahoma"/>
                <w:sz w:val="20"/>
                <w:szCs w:val="20"/>
              </w:rPr>
              <w:t>NFMO7-065, IP456/00</w:t>
            </w:r>
          </w:p>
        </w:tc>
        <w:tc>
          <w:tcPr>
            <w:tcW w:w="2410" w:type="dxa"/>
            <w:vAlign w:val="center"/>
          </w:tcPr>
          <w:p w:rsidR="002F1F9B" w:rsidRPr="00BC3F97" w:rsidRDefault="002F1F9B" w:rsidP="007F7289">
            <w:pPr>
              <w:pStyle w:val="Default"/>
              <w:jc w:val="center"/>
              <w:rPr>
                <w:rFonts w:asciiTheme="minorHAnsi" w:hAnsiTheme="minorHAnsi" w:cs="Tahoma"/>
                <w:sz w:val="20"/>
                <w:szCs w:val="20"/>
                <w:lang w:val="en-US"/>
              </w:rPr>
            </w:pPr>
            <w:r w:rsidRPr="00BC3F97">
              <w:rPr>
                <w:rFonts w:asciiTheme="minorHAnsi" w:hAnsiTheme="minorHAnsi" w:cs="Tahoma"/>
                <w:sz w:val="20"/>
                <w:szCs w:val="20"/>
                <w:lang w:val="en-US"/>
              </w:rPr>
              <w:t>0</w:t>
            </w:r>
          </w:p>
        </w:tc>
      </w:tr>
    </w:tbl>
    <w:p w:rsidR="002F1F9B" w:rsidRDefault="002F1F9B" w:rsidP="002F1F9B">
      <w:pPr>
        <w:autoSpaceDE w:val="0"/>
        <w:autoSpaceDN w:val="0"/>
        <w:adjustRightInd w:val="0"/>
        <w:spacing w:line="360" w:lineRule="auto"/>
        <w:rPr>
          <w:lang w:val="en-US"/>
        </w:rPr>
      </w:pPr>
    </w:p>
    <w:p w:rsidR="002F1F9B" w:rsidRPr="0090403A" w:rsidRDefault="002F1F9B" w:rsidP="002F1F9B">
      <w:pPr>
        <w:autoSpaceDE w:val="0"/>
        <w:autoSpaceDN w:val="0"/>
        <w:adjustRightInd w:val="0"/>
        <w:spacing w:line="360" w:lineRule="auto"/>
      </w:pPr>
      <w:r w:rsidRPr="0090403A">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p w:rsidR="002F1F9B" w:rsidRPr="0090403A" w:rsidRDefault="002F1F9B" w:rsidP="002F1F9B">
      <w:pPr>
        <w:autoSpaceDE w:val="0"/>
        <w:autoSpaceDN w:val="0"/>
        <w:adjustRightInd w:val="0"/>
        <w:spacing w:line="360" w:lineRule="auto"/>
      </w:pPr>
      <w:r w:rsidRPr="0090403A">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p w:rsidR="002F1F9B" w:rsidRPr="0090403A" w:rsidRDefault="002F1F9B" w:rsidP="002F1F9B">
      <w:pPr>
        <w:autoSpaceDE w:val="0"/>
        <w:autoSpaceDN w:val="0"/>
        <w:adjustRightInd w:val="0"/>
        <w:spacing w:line="360" w:lineRule="auto"/>
      </w:pPr>
      <w:r w:rsidRPr="0090403A">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r w:rsidRPr="00204668">
        <w:t>Fax</w:t>
      </w:r>
      <w:r w:rsidRPr="0090403A">
        <w:t xml:space="preserve">). </w:t>
      </w:r>
    </w:p>
    <w:p w:rsidR="002F1F9B" w:rsidRPr="0090403A" w:rsidRDefault="002F1F9B" w:rsidP="002F1F9B">
      <w:pPr>
        <w:autoSpaceDE w:val="0"/>
        <w:autoSpaceDN w:val="0"/>
        <w:adjustRightInd w:val="0"/>
        <w:spacing w:line="360" w:lineRule="auto"/>
      </w:pPr>
      <w:r w:rsidRPr="0090403A">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p w:rsidR="002F1F9B" w:rsidRPr="0090403A" w:rsidRDefault="002F1F9B" w:rsidP="002F1F9B">
      <w:pPr>
        <w:autoSpaceDE w:val="0"/>
        <w:autoSpaceDN w:val="0"/>
        <w:adjustRightInd w:val="0"/>
        <w:spacing w:line="360" w:lineRule="auto"/>
      </w:pPr>
      <w:r w:rsidRPr="0090403A">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2F1F9B" w:rsidRPr="0090403A" w:rsidRDefault="002F1F9B" w:rsidP="002F1F9B">
      <w:pPr>
        <w:autoSpaceDE w:val="0"/>
        <w:autoSpaceDN w:val="0"/>
        <w:adjustRightInd w:val="0"/>
        <w:spacing w:line="360" w:lineRule="auto"/>
      </w:pPr>
      <w:r w:rsidRPr="0090403A">
        <w:t xml:space="preserve">Αντικείμενο της επιτροπής θα είναι : </w:t>
      </w:r>
    </w:p>
    <w:p w:rsidR="002F1F9B" w:rsidRPr="0090403A" w:rsidRDefault="002F1F9B" w:rsidP="002F1F9B">
      <w:pPr>
        <w:autoSpaceDE w:val="0"/>
        <w:autoSpaceDN w:val="0"/>
        <w:adjustRightInd w:val="0"/>
        <w:spacing w:line="360" w:lineRule="auto"/>
      </w:pPr>
      <w:r w:rsidRPr="0090403A">
        <w:rPr>
          <w:b/>
          <w:bCs/>
        </w:rPr>
        <w:t xml:space="preserve">1. </w:t>
      </w:r>
      <w:r w:rsidRPr="00204668">
        <w:t>O</w:t>
      </w:r>
      <w:r w:rsidRPr="0090403A">
        <w:t xml:space="preserve"> έλεγχος της έγκαιρης και σωστής ποσοτικά εκτέλεσης της παραγγελίας από τον προμηθευτή. </w:t>
      </w:r>
    </w:p>
    <w:p w:rsidR="002F1F9B" w:rsidRPr="0090403A" w:rsidRDefault="002F1F9B" w:rsidP="002F1F9B">
      <w:pPr>
        <w:autoSpaceDE w:val="0"/>
        <w:autoSpaceDN w:val="0"/>
        <w:adjustRightInd w:val="0"/>
        <w:spacing w:line="360" w:lineRule="auto"/>
      </w:pPr>
      <w:r w:rsidRPr="0090403A">
        <w:rPr>
          <w:b/>
          <w:bCs/>
        </w:rPr>
        <w:t xml:space="preserve">2. </w:t>
      </w:r>
      <w:r w:rsidRPr="0090403A">
        <w:t xml:space="preserve">Έλεγχος μακροσκοπικών χαρακτηριστικών του είδους , όπως χρώματος κ.λ.π. </w:t>
      </w:r>
    </w:p>
    <w:p w:rsidR="002F1F9B" w:rsidRPr="0090403A" w:rsidRDefault="002F1F9B" w:rsidP="002F1F9B">
      <w:pPr>
        <w:autoSpaceDE w:val="0"/>
        <w:autoSpaceDN w:val="0"/>
        <w:adjustRightInd w:val="0"/>
        <w:spacing w:line="360" w:lineRule="auto"/>
      </w:pPr>
      <w:r w:rsidRPr="0090403A">
        <w:rPr>
          <w:b/>
          <w:bCs/>
        </w:rPr>
        <w:t xml:space="preserve">3. </w:t>
      </w:r>
      <w:r w:rsidRPr="0090403A">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Σε περίπτωση άρνησης θα γίνεται σχετική παρατήρηση στο πρωτόκολλο. </w:t>
      </w:r>
    </w:p>
    <w:p w:rsidR="002F1F9B" w:rsidRPr="0090403A" w:rsidRDefault="002F1F9B" w:rsidP="002F1F9B">
      <w:pPr>
        <w:autoSpaceDE w:val="0"/>
        <w:autoSpaceDN w:val="0"/>
        <w:adjustRightInd w:val="0"/>
        <w:spacing w:line="360" w:lineRule="auto"/>
      </w:pPr>
      <w:r w:rsidRPr="0090403A">
        <w:rPr>
          <w:b/>
          <w:bCs/>
        </w:rPr>
        <w:lastRenderedPageBreak/>
        <w:t xml:space="preserve">Ποιοτικοί έλεγχοι – Δειγματοληψία </w:t>
      </w:r>
    </w:p>
    <w:p w:rsidR="002F1F9B" w:rsidRPr="0090403A" w:rsidRDefault="002F1F9B" w:rsidP="002F1F9B">
      <w:pPr>
        <w:autoSpaceDE w:val="0"/>
        <w:autoSpaceDN w:val="0"/>
        <w:adjustRightInd w:val="0"/>
        <w:spacing w:line="360" w:lineRule="auto"/>
      </w:pPr>
      <w:r w:rsidRPr="0090403A">
        <w:rPr>
          <w:b/>
          <w:bCs/>
        </w:rPr>
        <w:t xml:space="preserve">1. Ο έλεγχος διακρίνεται σε : </w:t>
      </w:r>
    </w:p>
    <w:p w:rsidR="002F1F9B" w:rsidRPr="0090403A" w:rsidRDefault="002F1F9B" w:rsidP="002F1F9B">
      <w:pPr>
        <w:autoSpaceDE w:val="0"/>
        <w:autoSpaceDN w:val="0"/>
        <w:adjustRightInd w:val="0"/>
        <w:spacing w:line="360" w:lineRule="auto"/>
      </w:pPr>
      <w:r w:rsidRPr="0090403A">
        <w:t xml:space="preserve">1.1. Ποιοτικό και </w:t>
      </w:r>
    </w:p>
    <w:p w:rsidR="002F1F9B" w:rsidRPr="0090403A" w:rsidRDefault="002F1F9B" w:rsidP="002F1F9B">
      <w:pPr>
        <w:autoSpaceDE w:val="0"/>
        <w:autoSpaceDN w:val="0"/>
        <w:adjustRightInd w:val="0"/>
        <w:spacing w:line="360" w:lineRule="auto"/>
      </w:pPr>
      <w:r w:rsidRPr="0090403A">
        <w:t xml:space="preserve">1.2. Ποσοτικό </w:t>
      </w:r>
    </w:p>
    <w:p w:rsidR="002F1F9B" w:rsidRPr="0090403A" w:rsidRDefault="002F1F9B" w:rsidP="002F1F9B">
      <w:pPr>
        <w:autoSpaceDE w:val="0"/>
        <w:autoSpaceDN w:val="0"/>
        <w:adjustRightInd w:val="0"/>
        <w:spacing w:line="360" w:lineRule="auto"/>
      </w:pPr>
      <w:r w:rsidRPr="0090403A">
        <w:rPr>
          <w:b/>
          <w:bCs/>
        </w:rPr>
        <w:t xml:space="preserve">2. </w:t>
      </w:r>
      <w:r w:rsidRPr="0090403A">
        <w:t xml:space="preserve">Ο ποιοτικός έλεγχος συνίσταται : </w:t>
      </w:r>
    </w:p>
    <w:p w:rsidR="002F1F9B" w:rsidRPr="0090403A" w:rsidRDefault="002F1F9B" w:rsidP="002F1F9B">
      <w:pPr>
        <w:autoSpaceDE w:val="0"/>
        <w:autoSpaceDN w:val="0"/>
        <w:adjustRightInd w:val="0"/>
        <w:spacing w:line="360" w:lineRule="auto"/>
      </w:pPr>
      <w:r w:rsidRPr="0090403A">
        <w:rPr>
          <w:b/>
          <w:bCs/>
        </w:rPr>
        <w:t xml:space="preserve">2.1 </w:t>
      </w:r>
      <w:r w:rsidRPr="0090403A">
        <w:t xml:space="preserve">Στην παρατήρηση του χαρακτηριστικού χρώματος για το κάθε είδος καυσίμου ( π.χ πετρέλαιο θέρμανσης κόκκινο, πετρέλαιο κίνησης σε φυσικό χρώμα κιτρινωπό). </w:t>
      </w:r>
    </w:p>
    <w:p w:rsidR="002F1F9B" w:rsidRPr="0090403A" w:rsidRDefault="002F1F9B" w:rsidP="002F1F9B">
      <w:pPr>
        <w:autoSpaceDE w:val="0"/>
        <w:autoSpaceDN w:val="0"/>
        <w:adjustRightInd w:val="0"/>
        <w:spacing w:line="360" w:lineRule="auto"/>
      </w:pPr>
      <w:r w:rsidRPr="0090403A">
        <w:rPr>
          <w:b/>
          <w:bCs/>
        </w:rPr>
        <w:t xml:space="preserve">2.2 </w:t>
      </w:r>
      <w:r w:rsidRPr="0090403A">
        <w:t xml:space="preserve">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Δ/νση Εμπορίου της Περιφέρειας Κρήτης. Η δειγματοληψία γίνεται παρουσία του Βυτιοφορέα. Ο Βυτιοφορέας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εκφόρτωσης μετά την διέλευση των είκοσι πρώτων λίτρων. </w:t>
      </w:r>
    </w:p>
    <w:p w:rsidR="002F1F9B" w:rsidRPr="0090403A" w:rsidRDefault="002F1F9B" w:rsidP="002F1F9B">
      <w:pPr>
        <w:autoSpaceDE w:val="0"/>
        <w:autoSpaceDN w:val="0"/>
        <w:adjustRightInd w:val="0"/>
        <w:spacing w:line="360" w:lineRule="auto"/>
      </w:pPr>
      <w:r w:rsidRPr="0090403A">
        <w:rPr>
          <w:b/>
          <w:bCs/>
        </w:rPr>
        <w:t xml:space="preserve">3. </w:t>
      </w:r>
      <w:r w:rsidRPr="0090403A">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προμέτρηση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ογκομέτρηση της τελευταίας μετά την παράδοση ,λαμβάνεται πάντα υπόψη η ένδειξη της ογκομετρηθείσας δεξαμενής.( άρθρο 291 της 07/2009 Αγορανομικής διάταξης). </w:t>
      </w:r>
    </w:p>
    <w:p w:rsidR="002F1F9B" w:rsidRPr="0090403A" w:rsidRDefault="002F1F9B" w:rsidP="002F1F9B">
      <w:pPr>
        <w:autoSpaceDE w:val="0"/>
        <w:autoSpaceDN w:val="0"/>
        <w:adjustRightInd w:val="0"/>
        <w:spacing w:line="360" w:lineRule="auto"/>
      </w:pPr>
      <w:r w:rsidRPr="0090403A">
        <w:rPr>
          <w:b/>
          <w:bCs/>
        </w:rPr>
        <w:t xml:space="preserve">4. </w:t>
      </w:r>
      <w:r w:rsidRPr="0090403A">
        <w:t xml:space="preserve">Σε περίπτωση μη κανονικού δείγματος η παραπομπή στον Εισαγγελέα θα γίνεται από τη δειγματίζουσα υπηρεσία. </w:t>
      </w:r>
    </w:p>
    <w:p w:rsidR="002F1F9B" w:rsidRPr="0090403A" w:rsidRDefault="002F1F9B" w:rsidP="002F1F9B">
      <w:pPr>
        <w:autoSpaceDE w:val="0"/>
        <w:autoSpaceDN w:val="0"/>
        <w:adjustRightInd w:val="0"/>
        <w:spacing w:line="360" w:lineRule="auto"/>
      </w:pPr>
      <w:r w:rsidRPr="0090403A">
        <w:rPr>
          <w:b/>
          <w:bCs/>
        </w:rPr>
        <w:t xml:space="preserve">5. </w:t>
      </w:r>
      <w:r w:rsidRPr="0090403A">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p w:rsidR="002F1F9B" w:rsidRPr="00873B53" w:rsidRDefault="002F1F9B" w:rsidP="002F1F9B">
      <w:pPr>
        <w:autoSpaceDE w:val="0"/>
        <w:autoSpaceDN w:val="0"/>
        <w:adjustRightInd w:val="0"/>
        <w:spacing w:line="360" w:lineRule="auto"/>
      </w:pPr>
      <w:r w:rsidRPr="00873B53">
        <w:lastRenderedPageBreak/>
        <w:t>Παρατάσεις : Η σύμβαση δύναται να παραταθεί μονομερώς από την Αναθέτουσα Αρχή έως δώδεκα (12) μήνες για την απορρόφηση του φυσικού και οικονομικού της αντικειμένου.</w:t>
      </w:r>
    </w:p>
    <w:tbl>
      <w:tblPr>
        <w:tblW w:w="4946" w:type="pct"/>
        <w:tblLayout w:type="fixed"/>
        <w:tblLook w:val="04A0"/>
      </w:tblPr>
      <w:tblGrid>
        <w:gridCol w:w="1248"/>
        <w:gridCol w:w="1046"/>
        <w:gridCol w:w="693"/>
        <w:gridCol w:w="695"/>
        <w:gridCol w:w="1042"/>
        <w:gridCol w:w="1042"/>
        <w:gridCol w:w="1275"/>
        <w:gridCol w:w="929"/>
      </w:tblGrid>
      <w:tr w:rsidR="002F1F9B" w:rsidRPr="00AC775D" w:rsidTr="007F7289">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left"/>
              <w:rPr>
                <w:rFonts w:cs="Times New Roman"/>
                <w:color w:val="000000"/>
                <w:sz w:val="20"/>
                <w:szCs w:val="20"/>
                <w:lang w:eastAsia="el-GR"/>
              </w:rPr>
            </w:pPr>
            <w:r w:rsidRPr="00AC775D">
              <w:rPr>
                <w:rFonts w:cs="Times New Roman"/>
                <w:color w:val="000000"/>
                <w:sz w:val="20"/>
                <w:szCs w:val="20"/>
                <w:lang w:eastAsia="el-GR"/>
              </w:rPr>
              <w:t> </w:t>
            </w:r>
          </w:p>
          <w:p w:rsidR="002F1F9B" w:rsidRPr="00AC775D" w:rsidRDefault="002F1F9B" w:rsidP="007F7289">
            <w:pPr>
              <w:jc w:val="center"/>
              <w:rPr>
                <w:rFonts w:cs="Times New Roman"/>
                <w:b/>
                <w:bCs/>
                <w:color w:val="000000"/>
                <w:sz w:val="20"/>
                <w:szCs w:val="20"/>
                <w:lang w:eastAsia="el-GR"/>
              </w:rPr>
            </w:pPr>
            <w:r w:rsidRPr="00AC775D">
              <w:rPr>
                <w:rFonts w:cs="Times New Roman"/>
                <w:b/>
                <w:bCs/>
                <w:color w:val="000000"/>
                <w:sz w:val="20"/>
                <w:szCs w:val="20"/>
                <w:lang w:eastAsia="el-GR"/>
              </w:rPr>
              <w:t>ΠΟΣΟΤΗΤΕΣ ΕΙΔΩΝ ΣΕ ΛΙΤΡΑ</w:t>
            </w:r>
          </w:p>
          <w:p w:rsidR="002F1F9B" w:rsidRPr="00AC775D" w:rsidRDefault="002F1F9B" w:rsidP="007F7289">
            <w:pPr>
              <w:jc w:val="left"/>
              <w:rPr>
                <w:rFonts w:cs="Times New Roman"/>
                <w:color w:val="000000"/>
                <w:sz w:val="20"/>
                <w:szCs w:val="20"/>
                <w:lang w:eastAsia="el-GR"/>
              </w:rPr>
            </w:pPr>
            <w:r w:rsidRPr="00AC775D">
              <w:rPr>
                <w:rFonts w:cs="Times New Roman"/>
                <w:color w:val="000000"/>
                <w:sz w:val="20"/>
                <w:szCs w:val="20"/>
                <w:lang w:eastAsia="el-GR"/>
              </w:rPr>
              <w:t> </w:t>
            </w:r>
          </w:p>
        </w:tc>
      </w:tr>
      <w:tr w:rsidR="002F1F9B" w:rsidRPr="00ED4E71" w:rsidTr="007F7289">
        <w:trPr>
          <w:trHeight w:val="900"/>
        </w:trPr>
        <w:tc>
          <w:tcPr>
            <w:tcW w:w="782"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ΕΙΔΟΣ</w:t>
            </w:r>
          </w:p>
        </w:tc>
        <w:tc>
          <w:tcPr>
            <w:tcW w:w="656" w:type="pct"/>
            <w:tcBorders>
              <w:top w:val="nil"/>
              <w:left w:val="nil"/>
              <w:bottom w:val="single" w:sz="4" w:space="0" w:color="auto"/>
              <w:right w:val="single" w:sz="4" w:space="0" w:color="auto"/>
            </w:tcBorders>
            <w:shd w:val="clear" w:color="auto" w:fill="auto"/>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ΟΡΓ. ΜΟΝ. ΕΔΡΑΣ</w:t>
            </w:r>
            <w:r>
              <w:rPr>
                <w:rFonts w:cs="Times New Roman"/>
                <w:b/>
                <w:bCs/>
                <w:color w:val="000000"/>
                <w:sz w:val="20"/>
                <w:szCs w:val="20"/>
                <w:lang w:eastAsia="el-GR"/>
              </w:rPr>
              <w:t>- ΑΓ. ΝΙΚΟΛΑΟΣ</w:t>
            </w:r>
          </w:p>
        </w:tc>
        <w:tc>
          <w:tcPr>
            <w:tcW w:w="435" w:type="pct"/>
            <w:tcBorders>
              <w:top w:val="nil"/>
              <w:left w:val="nil"/>
              <w:bottom w:val="single" w:sz="4" w:space="0" w:color="auto"/>
              <w:right w:val="single" w:sz="4" w:space="0" w:color="auto"/>
            </w:tcBorders>
            <w:shd w:val="clear" w:color="auto" w:fill="auto"/>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ΨΥΧΑΡΓΩΣ</w:t>
            </w:r>
          </w:p>
        </w:tc>
        <w:tc>
          <w:tcPr>
            <w:tcW w:w="436" w:type="pct"/>
            <w:tcBorders>
              <w:top w:val="nil"/>
              <w:left w:val="nil"/>
              <w:bottom w:val="single" w:sz="4" w:space="0" w:color="auto"/>
              <w:right w:val="single" w:sz="4" w:space="0" w:color="auto"/>
            </w:tcBorders>
            <w:shd w:val="clear" w:color="auto" w:fill="auto"/>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Κ.Ψ.Υ.</w:t>
            </w:r>
          </w:p>
        </w:tc>
        <w:tc>
          <w:tcPr>
            <w:tcW w:w="654" w:type="pct"/>
            <w:tcBorders>
              <w:top w:val="nil"/>
              <w:left w:val="single" w:sz="4" w:space="0" w:color="auto"/>
              <w:bottom w:val="single" w:sz="4" w:space="0" w:color="auto"/>
              <w:right w:val="single" w:sz="4" w:space="0" w:color="auto"/>
            </w:tcBorders>
            <w:shd w:val="clear" w:color="auto" w:fill="auto"/>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ΑΠΟΚ. ΟΡΓ. ΜΟΝΑΔΑ ΙΕΡΑΠΕΤΡΑΣ</w:t>
            </w:r>
          </w:p>
        </w:tc>
        <w:tc>
          <w:tcPr>
            <w:tcW w:w="654" w:type="pct"/>
            <w:tcBorders>
              <w:top w:val="nil"/>
              <w:left w:val="nil"/>
              <w:bottom w:val="single" w:sz="4" w:space="0" w:color="auto"/>
              <w:right w:val="single" w:sz="4" w:space="0" w:color="auto"/>
            </w:tcBorders>
            <w:shd w:val="clear" w:color="auto" w:fill="auto"/>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ΑΠΟΚ. ΟΡΓ. ΜΟΝΑΔΑ ΣΗΤΕΙΑΣ</w:t>
            </w:r>
          </w:p>
        </w:tc>
        <w:tc>
          <w:tcPr>
            <w:tcW w:w="800" w:type="pct"/>
            <w:tcBorders>
              <w:top w:val="nil"/>
              <w:left w:val="nil"/>
              <w:bottom w:val="single" w:sz="4" w:space="0" w:color="auto"/>
              <w:right w:val="single" w:sz="4" w:space="0" w:color="auto"/>
            </w:tcBorders>
            <w:shd w:val="clear" w:color="auto" w:fill="auto"/>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Γ.Ν.-Κ.Υ. ΝΕΑΠΟΛΕΩΣ "ΔΙΑΛΥΝΑΚΕΙΟ</w:t>
            </w:r>
          </w:p>
        </w:tc>
        <w:tc>
          <w:tcPr>
            <w:tcW w:w="583"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ΣΥΝΟΛΟ</w:t>
            </w:r>
          </w:p>
        </w:tc>
      </w:tr>
      <w:tr w:rsidR="002F1F9B" w:rsidRPr="00AC775D" w:rsidTr="007F7289">
        <w:trPr>
          <w:trHeight w:val="300"/>
        </w:trPr>
        <w:tc>
          <w:tcPr>
            <w:tcW w:w="782"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ΠΕΤΡΕΛΑΙΟ ΚΙΝΗΣΗΣ</w:t>
            </w:r>
          </w:p>
        </w:tc>
        <w:tc>
          <w:tcPr>
            <w:tcW w:w="656"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165.000</w:t>
            </w:r>
          </w:p>
        </w:tc>
        <w:tc>
          <w:tcPr>
            <w:tcW w:w="435"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 0</w:t>
            </w:r>
          </w:p>
        </w:tc>
        <w:tc>
          <w:tcPr>
            <w:tcW w:w="436"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 0</w:t>
            </w:r>
          </w:p>
        </w:tc>
        <w:tc>
          <w:tcPr>
            <w:tcW w:w="654"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13.450</w:t>
            </w:r>
          </w:p>
        </w:tc>
        <w:tc>
          <w:tcPr>
            <w:tcW w:w="654"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1.200</w:t>
            </w:r>
          </w:p>
        </w:tc>
        <w:tc>
          <w:tcPr>
            <w:tcW w:w="800"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4.000</w:t>
            </w:r>
          </w:p>
        </w:tc>
        <w:tc>
          <w:tcPr>
            <w:tcW w:w="583"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b/>
                <w:bCs/>
                <w:color w:val="000000"/>
                <w:sz w:val="20"/>
                <w:szCs w:val="20"/>
                <w:lang w:eastAsia="el-GR"/>
              </w:rPr>
            </w:pPr>
            <w:r w:rsidRPr="00AC775D">
              <w:rPr>
                <w:rFonts w:cs="Times New Roman"/>
                <w:b/>
                <w:bCs/>
                <w:color w:val="000000"/>
                <w:sz w:val="20"/>
                <w:szCs w:val="20"/>
                <w:lang w:eastAsia="el-GR"/>
              </w:rPr>
              <w:t>183.650</w:t>
            </w:r>
          </w:p>
        </w:tc>
      </w:tr>
      <w:tr w:rsidR="002F1F9B" w:rsidRPr="00AC775D" w:rsidTr="007F7289">
        <w:trPr>
          <w:trHeight w:val="300"/>
        </w:trPr>
        <w:tc>
          <w:tcPr>
            <w:tcW w:w="782"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ΠΕΤΡΕΛΑΙΟ ΘΕΡΜΑΝΣΗΣ</w:t>
            </w:r>
          </w:p>
        </w:tc>
        <w:tc>
          <w:tcPr>
            <w:tcW w:w="656"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 2.0000</w:t>
            </w:r>
          </w:p>
        </w:tc>
        <w:tc>
          <w:tcPr>
            <w:tcW w:w="435"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3.500</w:t>
            </w:r>
          </w:p>
        </w:tc>
        <w:tc>
          <w:tcPr>
            <w:tcW w:w="436"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 0</w:t>
            </w:r>
          </w:p>
        </w:tc>
        <w:tc>
          <w:tcPr>
            <w:tcW w:w="654"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22.500</w:t>
            </w:r>
          </w:p>
        </w:tc>
        <w:tc>
          <w:tcPr>
            <w:tcW w:w="654"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14.000</w:t>
            </w:r>
          </w:p>
        </w:tc>
        <w:tc>
          <w:tcPr>
            <w:tcW w:w="800"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12.500</w:t>
            </w:r>
          </w:p>
        </w:tc>
        <w:tc>
          <w:tcPr>
            <w:tcW w:w="583"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b/>
                <w:bCs/>
                <w:color w:val="000000"/>
                <w:sz w:val="20"/>
                <w:szCs w:val="20"/>
                <w:lang w:eastAsia="el-GR"/>
              </w:rPr>
            </w:pPr>
            <w:r w:rsidRPr="00AC775D">
              <w:rPr>
                <w:rFonts w:cs="Times New Roman"/>
                <w:b/>
                <w:bCs/>
                <w:color w:val="000000"/>
                <w:sz w:val="20"/>
                <w:szCs w:val="20"/>
                <w:lang w:eastAsia="el-GR"/>
              </w:rPr>
              <w:t>54.500</w:t>
            </w:r>
          </w:p>
        </w:tc>
      </w:tr>
      <w:tr w:rsidR="002F1F9B" w:rsidRPr="00AC775D" w:rsidTr="007F7289">
        <w:trPr>
          <w:trHeight w:val="300"/>
        </w:trPr>
        <w:tc>
          <w:tcPr>
            <w:tcW w:w="782"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ΒΕΝΖΙΝΗ ΑΜΟΛΥΒΔΗ</w:t>
            </w:r>
          </w:p>
        </w:tc>
        <w:tc>
          <w:tcPr>
            <w:tcW w:w="656"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 500</w:t>
            </w:r>
          </w:p>
        </w:tc>
        <w:tc>
          <w:tcPr>
            <w:tcW w:w="435"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 0</w:t>
            </w:r>
          </w:p>
        </w:tc>
        <w:tc>
          <w:tcPr>
            <w:tcW w:w="436"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500</w:t>
            </w:r>
          </w:p>
        </w:tc>
        <w:tc>
          <w:tcPr>
            <w:tcW w:w="654"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0</w:t>
            </w:r>
          </w:p>
        </w:tc>
        <w:tc>
          <w:tcPr>
            <w:tcW w:w="654"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0</w:t>
            </w:r>
          </w:p>
        </w:tc>
        <w:tc>
          <w:tcPr>
            <w:tcW w:w="800"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sidRPr="00AC775D">
              <w:rPr>
                <w:rFonts w:cs="Times New Roman"/>
                <w:color w:val="000000"/>
                <w:sz w:val="20"/>
                <w:szCs w:val="20"/>
                <w:lang w:eastAsia="el-GR"/>
              </w:rPr>
              <w:t>250</w:t>
            </w:r>
          </w:p>
        </w:tc>
        <w:tc>
          <w:tcPr>
            <w:tcW w:w="583"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b/>
                <w:bCs/>
                <w:color w:val="000000"/>
                <w:sz w:val="20"/>
                <w:szCs w:val="20"/>
                <w:lang w:eastAsia="el-GR"/>
              </w:rPr>
            </w:pPr>
            <w:r w:rsidRPr="00AC775D">
              <w:rPr>
                <w:rFonts w:cs="Times New Roman"/>
                <w:b/>
                <w:bCs/>
                <w:color w:val="000000"/>
                <w:sz w:val="20"/>
                <w:szCs w:val="20"/>
                <w:lang w:eastAsia="el-GR"/>
              </w:rPr>
              <w:t>1.250</w:t>
            </w:r>
          </w:p>
        </w:tc>
      </w:tr>
      <w:tr w:rsidR="002F1F9B" w:rsidRPr="00AC775D" w:rsidTr="007F7289">
        <w:trPr>
          <w:trHeight w:val="300"/>
        </w:trPr>
        <w:tc>
          <w:tcPr>
            <w:tcW w:w="782"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left"/>
              <w:rPr>
                <w:rFonts w:cs="Times New Roman"/>
                <w:b/>
                <w:bCs/>
                <w:color w:val="000000"/>
                <w:sz w:val="20"/>
                <w:szCs w:val="20"/>
                <w:lang w:eastAsia="el-GR"/>
              </w:rPr>
            </w:pPr>
            <w:r w:rsidRPr="00AC775D">
              <w:rPr>
                <w:rFonts w:cs="Times New Roman"/>
                <w:b/>
                <w:bCs/>
                <w:color w:val="000000"/>
                <w:sz w:val="20"/>
                <w:szCs w:val="20"/>
                <w:lang w:eastAsia="el-GR"/>
              </w:rPr>
              <w:t>ΣΥΝΟΛΟ</w:t>
            </w:r>
          </w:p>
        </w:tc>
        <w:tc>
          <w:tcPr>
            <w:tcW w:w="656"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Pr>
                <w:rFonts w:cs="Times New Roman"/>
                <w:color w:val="000000"/>
                <w:sz w:val="20"/>
                <w:szCs w:val="20"/>
                <w:lang w:eastAsia="el-GR"/>
              </w:rPr>
              <w:t>167.500</w:t>
            </w:r>
          </w:p>
        </w:tc>
        <w:tc>
          <w:tcPr>
            <w:tcW w:w="435"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Pr>
                <w:rFonts w:cs="Times New Roman"/>
                <w:color w:val="000000"/>
                <w:sz w:val="20"/>
                <w:szCs w:val="20"/>
                <w:lang w:eastAsia="el-GR"/>
              </w:rPr>
              <w:t>3.500</w:t>
            </w:r>
          </w:p>
        </w:tc>
        <w:tc>
          <w:tcPr>
            <w:tcW w:w="436"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Pr>
                <w:rFonts w:cs="Times New Roman"/>
                <w:color w:val="000000"/>
                <w:sz w:val="20"/>
                <w:szCs w:val="20"/>
                <w:lang w:eastAsia="el-GR"/>
              </w:rPr>
              <w:t>500</w:t>
            </w:r>
          </w:p>
        </w:tc>
        <w:tc>
          <w:tcPr>
            <w:tcW w:w="654" w:type="pct"/>
            <w:tcBorders>
              <w:top w:val="nil"/>
              <w:left w:val="single" w:sz="4" w:space="0" w:color="auto"/>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Pr>
                <w:rFonts w:cs="Times New Roman"/>
                <w:color w:val="000000"/>
                <w:sz w:val="20"/>
                <w:szCs w:val="20"/>
                <w:lang w:eastAsia="el-GR"/>
              </w:rPr>
              <w:t>35.950</w:t>
            </w:r>
          </w:p>
        </w:tc>
        <w:tc>
          <w:tcPr>
            <w:tcW w:w="654"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Pr>
                <w:rFonts w:cs="Times New Roman"/>
                <w:color w:val="000000"/>
                <w:sz w:val="20"/>
                <w:szCs w:val="20"/>
                <w:lang w:eastAsia="el-GR"/>
              </w:rPr>
              <w:t>15.200</w:t>
            </w:r>
          </w:p>
        </w:tc>
        <w:tc>
          <w:tcPr>
            <w:tcW w:w="800"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color w:val="000000"/>
                <w:sz w:val="20"/>
                <w:szCs w:val="20"/>
                <w:lang w:eastAsia="el-GR"/>
              </w:rPr>
            </w:pPr>
            <w:r>
              <w:rPr>
                <w:rFonts w:cs="Times New Roman"/>
                <w:color w:val="000000"/>
                <w:sz w:val="20"/>
                <w:szCs w:val="20"/>
                <w:lang w:eastAsia="el-GR"/>
              </w:rPr>
              <w:t>16.750</w:t>
            </w:r>
          </w:p>
        </w:tc>
        <w:tc>
          <w:tcPr>
            <w:tcW w:w="583" w:type="pct"/>
            <w:tcBorders>
              <w:top w:val="nil"/>
              <w:left w:val="nil"/>
              <w:bottom w:val="single" w:sz="4" w:space="0" w:color="auto"/>
              <w:right w:val="single" w:sz="4" w:space="0" w:color="auto"/>
            </w:tcBorders>
            <w:shd w:val="clear" w:color="auto" w:fill="auto"/>
            <w:noWrap/>
            <w:vAlign w:val="bottom"/>
            <w:hideMark/>
          </w:tcPr>
          <w:p w:rsidR="002F1F9B" w:rsidRPr="00AC775D" w:rsidRDefault="002F1F9B" w:rsidP="007F7289">
            <w:pPr>
              <w:jc w:val="right"/>
              <w:rPr>
                <w:rFonts w:cs="Times New Roman"/>
                <w:b/>
                <w:bCs/>
                <w:color w:val="000000"/>
                <w:sz w:val="20"/>
                <w:szCs w:val="20"/>
                <w:lang w:eastAsia="el-GR"/>
              </w:rPr>
            </w:pPr>
            <w:r>
              <w:rPr>
                <w:rFonts w:cs="Times New Roman"/>
                <w:b/>
                <w:bCs/>
                <w:color w:val="000000"/>
                <w:sz w:val="20"/>
                <w:szCs w:val="20"/>
                <w:lang w:eastAsia="el-GR"/>
              </w:rPr>
              <w:t>239.400</w:t>
            </w:r>
          </w:p>
        </w:tc>
      </w:tr>
    </w:tbl>
    <w:p w:rsidR="002F1F9B" w:rsidRDefault="002F1F9B" w:rsidP="002F1F9B">
      <w:pPr>
        <w:pStyle w:val="normalwithoutspacing"/>
        <w:spacing w:before="57" w:after="57"/>
        <w:rPr>
          <w:rFonts w:eastAsia="SimSun"/>
          <w:i/>
          <w:iCs/>
          <w:color w:val="5B9BD5"/>
          <w:szCs w:val="22"/>
        </w:rPr>
      </w:pPr>
    </w:p>
    <w:p w:rsidR="002F1F9B" w:rsidRDefault="002F1F9B" w:rsidP="002F1F9B">
      <w:pPr>
        <w:pStyle w:val="normalwithoutspacing"/>
        <w:spacing w:before="57" w:after="57"/>
        <w:rPr>
          <w:rFonts w:eastAsia="SimSun"/>
          <w:i/>
          <w:iCs/>
          <w:color w:val="5B9BD5"/>
          <w:szCs w:val="22"/>
        </w:rPr>
      </w:pPr>
    </w:p>
    <w:p w:rsidR="002F1F9B" w:rsidRDefault="002F1F9B" w:rsidP="002F1F9B">
      <w:pPr>
        <w:pStyle w:val="normalwithoutspacing"/>
        <w:spacing w:before="57" w:after="57"/>
      </w:pPr>
      <w:r>
        <w:rPr>
          <w:rFonts w:ascii="Arial" w:hAnsi="Arial" w:cs="Arial"/>
          <w:b/>
          <w:color w:val="002060"/>
          <w:szCs w:val="22"/>
        </w:rPr>
        <w:t>ΜΕΡΟΣ Β- ΟΙΚΟΝΟΜΙΚΟ ΑΝΤΙΚΕΙΜΕΝΟ ΤΗΣ ΣΥΜΒΑΣΗΣ</w:t>
      </w:r>
    </w:p>
    <w:p w:rsidR="002F1F9B" w:rsidRDefault="002F1F9B" w:rsidP="002F1F9B">
      <w:r w:rsidRPr="000110F2">
        <w:t>Φορέας χρηματοδότηση</w:t>
      </w:r>
      <w:r>
        <w:t>ς της παρούσας σύμβασης είναι τα Νοσοκομεία του Γ.Ν. Λασιθίου – Γ.Ν.-Κ.Υ. Νεαπόλεως «Διαλυνάκειο»</w:t>
      </w:r>
      <w:r w:rsidRPr="000110F2">
        <w:t>, για τ</w:t>
      </w:r>
      <w:r>
        <w:t>α</w:t>
      </w:r>
      <w:r w:rsidRPr="000110F2">
        <w:t xml:space="preserve"> οποί</w:t>
      </w:r>
      <w:r>
        <w:t>α</w:t>
      </w:r>
      <w:r w:rsidRPr="000110F2">
        <w:t xml:space="preserve"> διενεργείται η διαδικασία σύναψης της σύμβασης. Η δαπάνη για την εν σύμβαση βαρύνει </w:t>
      </w:r>
      <w:r>
        <w:t>την με Κ.Α.: 1611</w:t>
      </w:r>
      <w:r w:rsidRPr="00A24A0C">
        <w:t xml:space="preserve"> σχετικ</w:t>
      </w:r>
      <w:r>
        <w:t>ή</w:t>
      </w:r>
      <w:r w:rsidRPr="00A24A0C">
        <w:t xml:space="preserve"> π</w:t>
      </w:r>
      <w:r>
        <w:t>ίστωση</w:t>
      </w:r>
      <w:r w:rsidRPr="00A24A0C">
        <w:t xml:space="preserve"> τ</w:t>
      </w:r>
      <w:r>
        <w:t>ου</w:t>
      </w:r>
      <w:r w:rsidRPr="00A24A0C">
        <w:t xml:space="preserve"> προϋπολογισμ</w:t>
      </w:r>
      <w:r>
        <w:t>ού</w:t>
      </w:r>
      <w:r w:rsidRPr="00A24A0C">
        <w:t xml:space="preserve"> τ</w:t>
      </w:r>
      <w:r>
        <w:t>ων</w:t>
      </w:r>
      <w:r w:rsidRPr="00A24A0C">
        <w:t xml:space="preserve"> οικονομικ</w:t>
      </w:r>
      <w:r>
        <w:t>ών</w:t>
      </w:r>
      <w:r w:rsidRPr="00A24A0C">
        <w:t xml:space="preserve"> </w:t>
      </w:r>
      <w:r>
        <w:t>ετών</w:t>
      </w:r>
      <w:r w:rsidRPr="00A24A0C">
        <w:t xml:space="preserve"> 201</w:t>
      </w:r>
      <w:r>
        <w:t>9 &amp; 2020</w:t>
      </w:r>
      <w:r w:rsidRPr="00A24A0C">
        <w:t xml:space="preserve"> των Φορέων.</w:t>
      </w:r>
      <w:r>
        <w:t xml:space="preserve"> </w:t>
      </w:r>
      <w:r>
        <w:rPr>
          <w:rFonts w:eastAsia="SimSun"/>
        </w:rPr>
        <w:t xml:space="preserve">Εκτιμώμενη αξία σύμβασης σε ευρώ, χωρίς </w:t>
      </w:r>
      <w:r w:rsidRPr="00C213C1">
        <w:t xml:space="preserve">ΦΠΑ  </w:t>
      </w:r>
      <w:r>
        <w:t>268</w:t>
      </w:r>
      <w:r w:rsidRPr="00A45C0A">
        <w:t>.</w:t>
      </w:r>
      <w:r>
        <w:t>021</w:t>
      </w:r>
      <w:r w:rsidRPr="00A45C0A">
        <w:t>,</w:t>
      </w:r>
      <w:r>
        <w:t>01</w:t>
      </w:r>
      <w:r>
        <w:rPr>
          <w:rFonts w:cs="Times New Roman"/>
          <w:color w:val="000000"/>
          <w:lang w:eastAsia="el-GR"/>
        </w:rPr>
        <w:t xml:space="preserve"> </w:t>
      </w:r>
      <w:r w:rsidRPr="008D1AEA">
        <w:rPr>
          <w:rFonts w:cs="Times New Roman"/>
          <w:color w:val="000000"/>
          <w:lang w:eastAsia="el-GR"/>
        </w:rPr>
        <w:t>ευρώ.</w:t>
      </w:r>
      <w:r>
        <w:rPr>
          <w:rFonts w:cs="Times New Roman"/>
          <w:color w:val="000000"/>
          <w:lang w:eastAsia="el-GR"/>
        </w:rPr>
        <w:t xml:space="preserve"> </w:t>
      </w:r>
      <w:r>
        <w:t xml:space="preserve">Η παρούσα σύμβαση υποδιαιρείται στα κάτωθι </w:t>
      </w:r>
      <w:r w:rsidRPr="00B22D9E">
        <w:t xml:space="preserve">τμήματα ανά είδος και ανά </w:t>
      </w:r>
      <w:r>
        <w:t>Τμήμα</w:t>
      </w:r>
      <w:r w:rsidRPr="00B22D9E">
        <w:t>:</w:t>
      </w:r>
    </w:p>
    <w:p w:rsidR="002F1F9B" w:rsidRDefault="002F1F9B" w:rsidP="002F1F9B"/>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1"/>
        <w:gridCol w:w="1043"/>
        <w:gridCol w:w="1045"/>
        <w:gridCol w:w="1041"/>
        <w:gridCol w:w="1043"/>
        <w:gridCol w:w="1045"/>
        <w:gridCol w:w="1043"/>
        <w:gridCol w:w="927"/>
      </w:tblGrid>
      <w:tr w:rsidR="002F1F9B" w:rsidRPr="00493AC3" w:rsidTr="007F7289">
        <w:trPr>
          <w:trHeight w:val="300"/>
        </w:trPr>
        <w:tc>
          <w:tcPr>
            <w:tcW w:w="5000" w:type="pct"/>
            <w:gridSpan w:val="8"/>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ΕΠΙΜΕΡΟΥΣ ΠΡΟΫΠΟΛΟΓΙΣΜΟΙ ΧΩΡΙΣ Φ.Π.Α.</w:t>
            </w:r>
          </w:p>
        </w:tc>
      </w:tr>
      <w:tr w:rsidR="002F1F9B" w:rsidRPr="009D325C" w:rsidTr="007F7289">
        <w:trPr>
          <w:trHeight w:val="300"/>
        </w:trPr>
        <w:tc>
          <w:tcPr>
            <w:tcW w:w="680" w:type="pct"/>
            <w:shd w:val="clear" w:color="auto" w:fill="auto"/>
            <w:noWrap/>
            <w:vAlign w:val="bottom"/>
            <w:hideMark/>
          </w:tcPr>
          <w:p w:rsidR="002F1F9B" w:rsidRPr="009D325C" w:rsidRDefault="002F1F9B" w:rsidP="007F7289">
            <w:pPr>
              <w:jc w:val="left"/>
              <w:rPr>
                <w:rFonts w:cs="Times New Roman"/>
                <w:color w:val="000000"/>
                <w:sz w:val="20"/>
                <w:szCs w:val="20"/>
                <w:lang w:eastAsia="el-GR"/>
              </w:rPr>
            </w:pPr>
            <w:r w:rsidRPr="009D325C">
              <w:rPr>
                <w:rFonts w:cs="Times New Roman"/>
                <w:color w:val="000000"/>
                <w:sz w:val="20"/>
                <w:szCs w:val="20"/>
                <w:lang w:eastAsia="el-GR"/>
              </w:rPr>
              <w:t> </w:t>
            </w:r>
          </w:p>
        </w:tc>
        <w:tc>
          <w:tcPr>
            <w:tcW w:w="62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1 </w:t>
            </w:r>
          </w:p>
        </w:tc>
        <w:tc>
          <w:tcPr>
            <w:tcW w:w="628"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2 </w:t>
            </w:r>
          </w:p>
        </w:tc>
        <w:tc>
          <w:tcPr>
            <w:tcW w:w="626"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3 </w:t>
            </w:r>
          </w:p>
        </w:tc>
        <w:tc>
          <w:tcPr>
            <w:tcW w:w="62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4 </w:t>
            </w:r>
          </w:p>
        </w:tc>
        <w:tc>
          <w:tcPr>
            <w:tcW w:w="628"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5 </w:t>
            </w:r>
          </w:p>
        </w:tc>
        <w:tc>
          <w:tcPr>
            <w:tcW w:w="62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6 </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w:t>
            </w:r>
          </w:p>
        </w:tc>
      </w:tr>
      <w:tr w:rsidR="002F1F9B" w:rsidRPr="009D325C" w:rsidTr="007F7289">
        <w:trPr>
          <w:trHeight w:val="1800"/>
        </w:trPr>
        <w:tc>
          <w:tcPr>
            <w:tcW w:w="680" w:type="pct"/>
            <w:shd w:val="clear" w:color="auto" w:fill="auto"/>
            <w:vAlign w:val="center"/>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lastRenderedPageBreak/>
              <w:t>ΤΜΗΜΑ / ΕΙΔΗ</w:t>
            </w:r>
          </w:p>
        </w:tc>
        <w:tc>
          <w:tcPr>
            <w:tcW w:w="627"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ΑΜ/ΔΗ ΒΕΝ/ΝΗ Ο.Μ. ΕΔΡΑΣ-ΚΨΥ</w:t>
            </w:r>
          </w:p>
        </w:tc>
        <w:tc>
          <w:tcPr>
            <w:tcW w:w="628"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ΠΕΤΡΕΛΑΙΟ Ο.Μ. ΕΔΡΑΣ-Ξενώνα "Αγάπη" Ψυχαργώς </w:t>
            </w:r>
          </w:p>
        </w:tc>
        <w:tc>
          <w:tcPr>
            <w:tcW w:w="626"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ΠΕΤΡΕΛΑΙΟ Α.Ο.Μ. ΙΕΡΑΠΕΤΡΑΣ</w:t>
            </w:r>
          </w:p>
        </w:tc>
        <w:tc>
          <w:tcPr>
            <w:tcW w:w="627"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ΠΕΤΡΕΛΑΙΟ Α.Ο.Μ. ΣΗΤΕΙΑΣ</w:t>
            </w:r>
          </w:p>
        </w:tc>
        <w:tc>
          <w:tcPr>
            <w:tcW w:w="628"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ΑΜ/ΔΗ ΒΕΝ/ΝΗ Γ.Ν.-Κ.Υ. ΝΕΑΠΟΛΗΣ "Διαλυνάκειο" </w:t>
            </w:r>
          </w:p>
        </w:tc>
        <w:tc>
          <w:tcPr>
            <w:tcW w:w="627"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ΠΕΤΡΕΛΑΙΟ Γ.Ν.-Κ.Υ. ΝΕΑΠΟΛΗΣ "Διαλυνάκειο" </w:t>
            </w:r>
          </w:p>
        </w:tc>
        <w:tc>
          <w:tcPr>
            <w:tcW w:w="557"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ΣΥΝΟΛΟ ΑΝΑ ΕΙΔΟΣ</w:t>
            </w:r>
          </w:p>
        </w:tc>
      </w:tr>
      <w:tr w:rsidR="002F1F9B" w:rsidRPr="009D325C" w:rsidTr="007F7289">
        <w:trPr>
          <w:trHeight w:val="300"/>
        </w:trPr>
        <w:tc>
          <w:tcPr>
            <w:tcW w:w="680" w:type="pct"/>
            <w:shd w:val="clear" w:color="auto" w:fill="auto"/>
            <w:noWrap/>
            <w:vAlign w:val="bottom"/>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t>ΠΕΤΡΕΛΑΙΟ ΚΙΝΗΣΗΣ</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 </w:t>
            </w:r>
            <w:r>
              <w:rPr>
                <w:rFonts w:cs="Times New Roman"/>
                <w:color w:val="000000"/>
                <w:sz w:val="20"/>
                <w:szCs w:val="20"/>
                <w:lang w:eastAsia="el-GR"/>
              </w:rPr>
              <w:t>-</w:t>
            </w:r>
          </w:p>
        </w:tc>
        <w:tc>
          <w:tcPr>
            <w:tcW w:w="62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193.611,00</w:t>
            </w:r>
          </w:p>
        </w:tc>
        <w:tc>
          <w:tcPr>
            <w:tcW w:w="626"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15.782,23</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1.408,08</w:t>
            </w:r>
          </w:p>
        </w:tc>
        <w:tc>
          <w:tcPr>
            <w:tcW w:w="62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Pr>
                <w:rFonts w:cs="Times New Roman"/>
                <w:color w:val="000000"/>
                <w:sz w:val="20"/>
                <w:szCs w:val="20"/>
                <w:lang w:eastAsia="el-GR"/>
              </w:rPr>
              <w:t>-</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4.693,60</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215.494,91</w:t>
            </w:r>
          </w:p>
        </w:tc>
      </w:tr>
      <w:tr w:rsidR="002F1F9B" w:rsidRPr="009D325C" w:rsidTr="007F7289">
        <w:trPr>
          <w:trHeight w:val="300"/>
        </w:trPr>
        <w:tc>
          <w:tcPr>
            <w:tcW w:w="680" w:type="pct"/>
            <w:shd w:val="clear" w:color="auto" w:fill="auto"/>
            <w:noWrap/>
            <w:vAlign w:val="bottom"/>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t>ΠΕΤΡΕΛΑΙΟ ΘΕΡΜΑΝΣΗΣ</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 </w:t>
            </w:r>
            <w:r>
              <w:rPr>
                <w:rFonts w:cs="Times New Roman"/>
                <w:color w:val="000000"/>
                <w:sz w:val="20"/>
                <w:szCs w:val="20"/>
                <w:lang w:eastAsia="el-GR"/>
              </w:rPr>
              <w:t>-</w:t>
            </w:r>
          </w:p>
        </w:tc>
        <w:tc>
          <w:tcPr>
            <w:tcW w:w="62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5.127,65</w:t>
            </w:r>
          </w:p>
        </w:tc>
        <w:tc>
          <w:tcPr>
            <w:tcW w:w="626"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20.976,75</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13.052,20</w:t>
            </w:r>
          </w:p>
        </w:tc>
        <w:tc>
          <w:tcPr>
            <w:tcW w:w="62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Pr>
                <w:rFonts w:cs="Times New Roman"/>
                <w:color w:val="000000"/>
                <w:sz w:val="20"/>
                <w:szCs w:val="20"/>
                <w:lang w:eastAsia="el-GR"/>
              </w:rPr>
              <w:t>-</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11.653,75</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50.810,35</w:t>
            </w:r>
          </w:p>
        </w:tc>
      </w:tr>
      <w:tr w:rsidR="002F1F9B" w:rsidRPr="009D325C" w:rsidTr="007F7289">
        <w:trPr>
          <w:trHeight w:val="300"/>
        </w:trPr>
        <w:tc>
          <w:tcPr>
            <w:tcW w:w="680" w:type="pct"/>
            <w:shd w:val="clear" w:color="auto" w:fill="auto"/>
            <w:noWrap/>
            <w:vAlign w:val="bottom"/>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t>ΒΕΝΖΙΝΗ ΑΜΟΛΥΒΔΗ</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1.372,60</w:t>
            </w:r>
          </w:p>
        </w:tc>
        <w:tc>
          <w:tcPr>
            <w:tcW w:w="62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Pr>
                <w:rFonts w:cs="Times New Roman"/>
                <w:color w:val="000000"/>
                <w:sz w:val="20"/>
                <w:szCs w:val="20"/>
                <w:lang w:eastAsia="el-GR"/>
              </w:rPr>
              <w:t>-</w:t>
            </w:r>
          </w:p>
        </w:tc>
        <w:tc>
          <w:tcPr>
            <w:tcW w:w="626"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Pr>
                <w:rFonts w:cs="Times New Roman"/>
                <w:color w:val="000000"/>
                <w:sz w:val="20"/>
                <w:szCs w:val="20"/>
                <w:lang w:eastAsia="el-GR"/>
              </w:rPr>
              <w:t>-</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Pr>
                <w:rFonts w:cs="Times New Roman"/>
                <w:color w:val="000000"/>
                <w:sz w:val="20"/>
                <w:szCs w:val="20"/>
                <w:lang w:eastAsia="el-GR"/>
              </w:rPr>
              <w:t>-</w:t>
            </w:r>
          </w:p>
        </w:tc>
        <w:tc>
          <w:tcPr>
            <w:tcW w:w="62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343,15</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Pr>
                <w:rFonts w:cs="Times New Roman"/>
                <w:color w:val="000000"/>
                <w:sz w:val="20"/>
                <w:szCs w:val="20"/>
                <w:lang w:eastAsia="el-GR"/>
              </w:rPr>
              <w:t>-</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1.715,75</w:t>
            </w:r>
          </w:p>
        </w:tc>
      </w:tr>
      <w:tr w:rsidR="002F1F9B" w:rsidRPr="009D325C" w:rsidTr="007F7289">
        <w:trPr>
          <w:trHeight w:val="300"/>
        </w:trPr>
        <w:tc>
          <w:tcPr>
            <w:tcW w:w="680" w:type="pct"/>
            <w:shd w:val="clear" w:color="auto" w:fill="auto"/>
            <w:noWrap/>
            <w:vAlign w:val="bottom"/>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t>ΣΥΝΟΛΟ ΑΝΑ ΤΜΗΜΑ</w:t>
            </w:r>
          </w:p>
        </w:tc>
        <w:tc>
          <w:tcPr>
            <w:tcW w:w="62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1.372,60</w:t>
            </w:r>
          </w:p>
        </w:tc>
        <w:tc>
          <w:tcPr>
            <w:tcW w:w="628"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198.738,65</w:t>
            </w:r>
          </w:p>
        </w:tc>
        <w:tc>
          <w:tcPr>
            <w:tcW w:w="626"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36.758,98</w:t>
            </w:r>
          </w:p>
        </w:tc>
        <w:tc>
          <w:tcPr>
            <w:tcW w:w="62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14.460,28</w:t>
            </w:r>
          </w:p>
        </w:tc>
        <w:tc>
          <w:tcPr>
            <w:tcW w:w="628"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343,15</w:t>
            </w:r>
          </w:p>
        </w:tc>
        <w:tc>
          <w:tcPr>
            <w:tcW w:w="62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16.347,35</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268.021,01</w:t>
            </w:r>
          </w:p>
        </w:tc>
      </w:tr>
    </w:tbl>
    <w:p w:rsidR="002F1F9B" w:rsidRDefault="002F1F9B" w:rsidP="002F1F9B"/>
    <w:p w:rsidR="002F1F9B" w:rsidRDefault="002F1F9B" w:rsidP="002F1F9B"/>
    <w:p w:rsidR="002F1F9B" w:rsidRDefault="002F1F9B" w:rsidP="002F1F9B"/>
    <w:p w:rsidR="002F1F9B" w:rsidRDefault="002F1F9B" w:rsidP="002F1F9B"/>
    <w:tbl>
      <w:tblPr>
        <w:tblW w:w="51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8"/>
        <w:gridCol w:w="1043"/>
        <w:gridCol w:w="1023"/>
        <w:gridCol w:w="1063"/>
        <w:gridCol w:w="928"/>
        <w:gridCol w:w="848"/>
        <w:gridCol w:w="1238"/>
        <w:gridCol w:w="927"/>
      </w:tblGrid>
      <w:tr w:rsidR="002F1F9B" w:rsidRPr="00493AC3" w:rsidTr="007F7289">
        <w:trPr>
          <w:trHeight w:val="300"/>
        </w:trPr>
        <w:tc>
          <w:tcPr>
            <w:tcW w:w="5000" w:type="pct"/>
            <w:gridSpan w:val="8"/>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ΕΠΙΜΕΡΟΥΣ ΠΡΟΫΠΟΛΟΓΙΣΜΟΙ ΣΥΜΠΕΡΙΛΑΜΒΑΝΟΜΕΝΟΥ Φ.Π.Α. 24%</w:t>
            </w:r>
          </w:p>
        </w:tc>
      </w:tr>
      <w:tr w:rsidR="002F1F9B" w:rsidRPr="009D325C" w:rsidTr="007F7289">
        <w:trPr>
          <w:trHeight w:val="300"/>
        </w:trPr>
        <w:tc>
          <w:tcPr>
            <w:tcW w:w="750" w:type="pct"/>
            <w:shd w:val="clear" w:color="auto" w:fill="auto"/>
            <w:noWrap/>
            <w:vAlign w:val="bottom"/>
            <w:hideMark/>
          </w:tcPr>
          <w:p w:rsidR="002F1F9B" w:rsidRPr="009D325C" w:rsidRDefault="002F1F9B" w:rsidP="007F7289">
            <w:pPr>
              <w:jc w:val="left"/>
              <w:rPr>
                <w:rFonts w:cs="Times New Roman"/>
                <w:color w:val="000000"/>
                <w:sz w:val="20"/>
                <w:szCs w:val="20"/>
                <w:lang w:eastAsia="el-GR"/>
              </w:rPr>
            </w:pPr>
            <w:r w:rsidRPr="009D325C">
              <w:rPr>
                <w:rFonts w:cs="Times New Roman"/>
                <w:color w:val="000000"/>
                <w:sz w:val="20"/>
                <w:szCs w:val="20"/>
                <w:lang w:eastAsia="el-GR"/>
              </w:rPr>
              <w:t> </w:t>
            </w:r>
          </w:p>
        </w:tc>
        <w:tc>
          <w:tcPr>
            <w:tcW w:w="62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1 </w:t>
            </w:r>
          </w:p>
        </w:tc>
        <w:tc>
          <w:tcPr>
            <w:tcW w:w="615"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2 </w:t>
            </w:r>
          </w:p>
        </w:tc>
        <w:tc>
          <w:tcPr>
            <w:tcW w:w="639"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3 </w:t>
            </w:r>
          </w:p>
        </w:tc>
        <w:tc>
          <w:tcPr>
            <w:tcW w:w="558"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4 </w:t>
            </w:r>
          </w:p>
        </w:tc>
        <w:tc>
          <w:tcPr>
            <w:tcW w:w="510"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5 </w:t>
            </w:r>
          </w:p>
        </w:tc>
        <w:tc>
          <w:tcPr>
            <w:tcW w:w="744"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ΤΜΗΜΑ 6 </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w:t>
            </w:r>
          </w:p>
        </w:tc>
      </w:tr>
      <w:tr w:rsidR="002F1F9B" w:rsidRPr="009D325C" w:rsidTr="007F7289">
        <w:trPr>
          <w:trHeight w:val="1500"/>
        </w:trPr>
        <w:tc>
          <w:tcPr>
            <w:tcW w:w="750" w:type="pct"/>
            <w:shd w:val="clear" w:color="auto" w:fill="auto"/>
            <w:vAlign w:val="center"/>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t>ΤΜΗΜΑ / ΕΙΔΗ</w:t>
            </w:r>
          </w:p>
        </w:tc>
        <w:tc>
          <w:tcPr>
            <w:tcW w:w="627"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ΑΜ/ΔΗ ΒΕΝ/ΝΗ Ο.Μ. ΕΔΡΑΣ-ΚΨΥ</w:t>
            </w:r>
          </w:p>
        </w:tc>
        <w:tc>
          <w:tcPr>
            <w:tcW w:w="615"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 xml:space="preserve">ΠΕΤΡΕΛΑΙΟ Ο.Μ. ΕΔΡΑΣ-Ξενώνα "Αγάπη" Ψυχαργώς </w:t>
            </w:r>
          </w:p>
        </w:tc>
        <w:tc>
          <w:tcPr>
            <w:tcW w:w="639"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ΠΕΤΡΕΛΑΙΟ Α.Ο.Μ. ΙΕΡΑΠΕΤΡΑΣ</w:t>
            </w:r>
          </w:p>
        </w:tc>
        <w:tc>
          <w:tcPr>
            <w:tcW w:w="558"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ΠΕΤΡΕΛΑΙΟ Α.Ο.Μ. ΣΗΤΕΙΑΣ</w:t>
            </w:r>
          </w:p>
        </w:tc>
        <w:tc>
          <w:tcPr>
            <w:tcW w:w="510"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ΑΜ/ΔΗ ΒΕΝ/ΝΗ Γ.Ν.-Κ.Υ. ΝΕΑΠΟΛΗΣ "Διαλυνάκειο</w:t>
            </w:r>
            <w:r w:rsidRPr="009D325C">
              <w:rPr>
                <w:rFonts w:cs="Times New Roman"/>
                <w:b/>
                <w:bCs/>
                <w:color w:val="000000"/>
                <w:sz w:val="20"/>
                <w:szCs w:val="20"/>
                <w:lang w:eastAsia="el-GR"/>
              </w:rPr>
              <w:lastRenderedPageBreak/>
              <w:t xml:space="preserve">" </w:t>
            </w:r>
          </w:p>
        </w:tc>
        <w:tc>
          <w:tcPr>
            <w:tcW w:w="744"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lastRenderedPageBreak/>
              <w:t xml:space="preserve">ΠΕΤΡΕΛΑΙΟ Γ.Ν.-Κ.Υ. ΝΕΑΠΟΛΗΣ "Διαλυνάκειο" </w:t>
            </w:r>
          </w:p>
        </w:tc>
        <w:tc>
          <w:tcPr>
            <w:tcW w:w="557" w:type="pct"/>
            <w:shd w:val="clear" w:color="auto" w:fill="auto"/>
            <w:vAlign w:val="center"/>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ΣΥΝΟΛΟ ΑΝΑ ΕΙΔΟΣ</w:t>
            </w:r>
          </w:p>
        </w:tc>
      </w:tr>
      <w:tr w:rsidR="002F1F9B" w:rsidRPr="009D325C" w:rsidTr="007F7289">
        <w:trPr>
          <w:trHeight w:val="300"/>
        </w:trPr>
        <w:tc>
          <w:tcPr>
            <w:tcW w:w="750" w:type="pct"/>
            <w:shd w:val="clear" w:color="auto" w:fill="auto"/>
            <w:noWrap/>
            <w:vAlign w:val="bottom"/>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lastRenderedPageBreak/>
              <w:t>ΠΕΤΡΕΛΑΙΟ ΚΙΝΗΣΗΣ</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 </w:t>
            </w:r>
            <w:r>
              <w:rPr>
                <w:rFonts w:cs="Times New Roman"/>
                <w:color w:val="000000"/>
                <w:sz w:val="20"/>
                <w:szCs w:val="20"/>
                <w:lang w:eastAsia="el-GR"/>
              </w:rPr>
              <w:t>-</w:t>
            </w:r>
          </w:p>
        </w:tc>
        <w:tc>
          <w:tcPr>
            <w:tcW w:w="615" w:type="pct"/>
            <w:shd w:val="clear" w:color="auto" w:fill="auto"/>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240.077,64</w:t>
            </w:r>
          </w:p>
        </w:tc>
        <w:tc>
          <w:tcPr>
            <w:tcW w:w="639"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19.569,97</w:t>
            </w:r>
          </w:p>
        </w:tc>
        <w:tc>
          <w:tcPr>
            <w:tcW w:w="55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1.746,02</w:t>
            </w:r>
          </w:p>
        </w:tc>
        <w:tc>
          <w:tcPr>
            <w:tcW w:w="510"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 </w:t>
            </w:r>
            <w:r>
              <w:rPr>
                <w:rFonts w:cs="Times New Roman"/>
                <w:color w:val="000000"/>
                <w:sz w:val="20"/>
                <w:szCs w:val="20"/>
                <w:lang w:eastAsia="el-GR"/>
              </w:rPr>
              <w:t>-</w:t>
            </w:r>
          </w:p>
        </w:tc>
        <w:tc>
          <w:tcPr>
            <w:tcW w:w="744"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5.820,06</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267.213,69</w:t>
            </w:r>
          </w:p>
        </w:tc>
      </w:tr>
      <w:tr w:rsidR="002F1F9B" w:rsidRPr="009D325C" w:rsidTr="007F7289">
        <w:trPr>
          <w:trHeight w:val="300"/>
        </w:trPr>
        <w:tc>
          <w:tcPr>
            <w:tcW w:w="750" w:type="pct"/>
            <w:shd w:val="clear" w:color="auto" w:fill="auto"/>
            <w:noWrap/>
            <w:vAlign w:val="bottom"/>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t>ΠΕΤΡΕΛΑΙΟ ΘΕΡΜΑΝΣΗΣ</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 </w:t>
            </w:r>
            <w:r>
              <w:rPr>
                <w:rFonts w:cs="Times New Roman"/>
                <w:color w:val="000000"/>
                <w:sz w:val="20"/>
                <w:szCs w:val="20"/>
                <w:lang w:eastAsia="el-GR"/>
              </w:rPr>
              <w:t>-</w:t>
            </w:r>
          </w:p>
        </w:tc>
        <w:tc>
          <w:tcPr>
            <w:tcW w:w="615" w:type="pct"/>
            <w:shd w:val="clear" w:color="auto" w:fill="auto"/>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6.358,28</w:t>
            </w:r>
          </w:p>
        </w:tc>
        <w:tc>
          <w:tcPr>
            <w:tcW w:w="639"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26.011,17</w:t>
            </w:r>
          </w:p>
        </w:tc>
        <w:tc>
          <w:tcPr>
            <w:tcW w:w="55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16.184,73</w:t>
            </w:r>
          </w:p>
        </w:tc>
        <w:tc>
          <w:tcPr>
            <w:tcW w:w="510"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 </w:t>
            </w:r>
            <w:r>
              <w:rPr>
                <w:rFonts w:cs="Times New Roman"/>
                <w:color w:val="000000"/>
                <w:sz w:val="20"/>
                <w:szCs w:val="20"/>
                <w:lang w:eastAsia="el-GR"/>
              </w:rPr>
              <w:t>-</w:t>
            </w:r>
          </w:p>
        </w:tc>
        <w:tc>
          <w:tcPr>
            <w:tcW w:w="744"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14.450,65</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63.004,83</w:t>
            </w:r>
          </w:p>
        </w:tc>
      </w:tr>
      <w:tr w:rsidR="002F1F9B" w:rsidRPr="009D325C" w:rsidTr="007F7289">
        <w:trPr>
          <w:trHeight w:val="300"/>
        </w:trPr>
        <w:tc>
          <w:tcPr>
            <w:tcW w:w="750" w:type="pct"/>
            <w:shd w:val="clear" w:color="auto" w:fill="auto"/>
            <w:noWrap/>
            <w:vAlign w:val="bottom"/>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t>ΒΕΝΖΙΝΗ ΑΜΟΛΥΒΔΗ</w:t>
            </w:r>
          </w:p>
        </w:tc>
        <w:tc>
          <w:tcPr>
            <w:tcW w:w="627"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1.702,02</w:t>
            </w:r>
          </w:p>
        </w:tc>
        <w:tc>
          <w:tcPr>
            <w:tcW w:w="615"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 </w:t>
            </w:r>
            <w:r>
              <w:rPr>
                <w:rFonts w:cs="Times New Roman"/>
                <w:color w:val="000000"/>
                <w:sz w:val="20"/>
                <w:szCs w:val="20"/>
                <w:lang w:eastAsia="el-GR"/>
              </w:rPr>
              <w:t>-</w:t>
            </w:r>
          </w:p>
        </w:tc>
        <w:tc>
          <w:tcPr>
            <w:tcW w:w="639"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Pr>
                <w:rFonts w:cs="Times New Roman"/>
                <w:color w:val="000000"/>
                <w:sz w:val="20"/>
                <w:szCs w:val="20"/>
                <w:lang w:eastAsia="el-GR"/>
              </w:rPr>
              <w:t>-</w:t>
            </w:r>
            <w:r w:rsidRPr="009D325C">
              <w:rPr>
                <w:rFonts w:cs="Times New Roman"/>
                <w:color w:val="000000"/>
                <w:sz w:val="20"/>
                <w:szCs w:val="20"/>
                <w:lang w:eastAsia="el-GR"/>
              </w:rPr>
              <w:t> </w:t>
            </w:r>
          </w:p>
        </w:tc>
        <w:tc>
          <w:tcPr>
            <w:tcW w:w="558"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 </w:t>
            </w:r>
            <w:r>
              <w:rPr>
                <w:rFonts w:cs="Times New Roman"/>
                <w:color w:val="000000"/>
                <w:sz w:val="20"/>
                <w:szCs w:val="20"/>
                <w:lang w:eastAsia="el-GR"/>
              </w:rPr>
              <w:t>-</w:t>
            </w:r>
          </w:p>
        </w:tc>
        <w:tc>
          <w:tcPr>
            <w:tcW w:w="510" w:type="pct"/>
            <w:shd w:val="clear" w:color="000000" w:fill="FFFFFF"/>
            <w:vAlign w:val="bottom"/>
            <w:hideMark/>
          </w:tcPr>
          <w:p w:rsidR="002F1F9B" w:rsidRPr="009D325C" w:rsidRDefault="002F1F9B" w:rsidP="007F7289">
            <w:pPr>
              <w:jc w:val="center"/>
              <w:rPr>
                <w:rFonts w:cs="Times New Roman"/>
                <w:color w:val="000000"/>
                <w:sz w:val="20"/>
                <w:szCs w:val="20"/>
                <w:lang w:eastAsia="el-GR"/>
              </w:rPr>
            </w:pPr>
            <w:r w:rsidRPr="009D325C">
              <w:rPr>
                <w:rFonts w:cs="Times New Roman"/>
                <w:color w:val="000000"/>
                <w:sz w:val="20"/>
                <w:szCs w:val="20"/>
                <w:lang w:eastAsia="el-GR"/>
              </w:rPr>
              <w:t>425,51</w:t>
            </w:r>
          </w:p>
        </w:tc>
        <w:tc>
          <w:tcPr>
            <w:tcW w:w="744" w:type="pct"/>
            <w:shd w:val="clear" w:color="auto" w:fill="auto"/>
            <w:noWrap/>
            <w:vAlign w:val="bottom"/>
            <w:hideMark/>
          </w:tcPr>
          <w:p w:rsidR="002F1F9B" w:rsidRPr="009D325C" w:rsidRDefault="002F1F9B" w:rsidP="007F7289">
            <w:pPr>
              <w:jc w:val="center"/>
              <w:rPr>
                <w:rFonts w:cs="Times New Roman"/>
                <w:color w:val="000000"/>
                <w:sz w:val="20"/>
                <w:szCs w:val="20"/>
                <w:lang w:eastAsia="el-GR"/>
              </w:rPr>
            </w:pPr>
            <w:r>
              <w:rPr>
                <w:rFonts w:cs="Times New Roman"/>
                <w:color w:val="000000"/>
                <w:sz w:val="20"/>
                <w:szCs w:val="20"/>
                <w:lang w:eastAsia="el-GR"/>
              </w:rPr>
              <w:t>-</w:t>
            </w:r>
            <w:r w:rsidRPr="009D325C">
              <w:rPr>
                <w:rFonts w:cs="Times New Roman"/>
                <w:color w:val="000000"/>
                <w:sz w:val="20"/>
                <w:szCs w:val="20"/>
                <w:lang w:eastAsia="el-GR"/>
              </w:rPr>
              <w:t> </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2.127,53</w:t>
            </w:r>
          </w:p>
        </w:tc>
      </w:tr>
      <w:tr w:rsidR="002F1F9B" w:rsidRPr="009D325C" w:rsidTr="007F7289">
        <w:trPr>
          <w:trHeight w:val="300"/>
        </w:trPr>
        <w:tc>
          <w:tcPr>
            <w:tcW w:w="750" w:type="pct"/>
            <w:shd w:val="clear" w:color="auto" w:fill="auto"/>
            <w:noWrap/>
            <w:vAlign w:val="bottom"/>
            <w:hideMark/>
          </w:tcPr>
          <w:p w:rsidR="002F1F9B" w:rsidRPr="009D325C" w:rsidRDefault="002F1F9B" w:rsidP="007F7289">
            <w:pPr>
              <w:jc w:val="left"/>
              <w:rPr>
                <w:rFonts w:cs="Times New Roman"/>
                <w:b/>
                <w:bCs/>
                <w:color w:val="000000"/>
                <w:sz w:val="20"/>
                <w:szCs w:val="20"/>
                <w:lang w:eastAsia="el-GR"/>
              </w:rPr>
            </w:pPr>
            <w:r w:rsidRPr="009D325C">
              <w:rPr>
                <w:rFonts w:cs="Times New Roman"/>
                <w:b/>
                <w:bCs/>
                <w:color w:val="000000"/>
                <w:sz w:val="20"/>
                <w:szCs w:val="20"/>
                <w:lang w:eastAsia="el-GR"/>
              </w:rPr>
              <w:t>ΣΥΝΟΛΟ ΑΝΑ ΤΜΗΜΑ</w:t>
            </w:r>
          </w:p>
        </w:tc>
        <w:tc>
          <w:tcPr>
            <w:tcW w:w="62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1.702,02</w:t>
            </w:r>
          </w:p>
        </w:tc>
        <w:tc>
          <w:tcPr>
            <w:tcW w:w="615"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246.435,92</w:t>
            </w:r>
          </w:p>
        </w:tc>
        <w:tc>
          <w:tcPr>
            <w:tcW w:w="639"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45.581,14</w:t>
            </w:r>
          </w:p>
        </w:tc>
        <w:tc>
          <w:tcPr>
            <w:tcW w:w="558"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17.930,75</w:t>
            </w:r>
          </w:p>
        </w:tc>
        <w:tc>
          <w:tcPr>
            <w:tcW w:w="510"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425,51</w:t>
            </w:r>
          </w:p>
        </w:tc>
        <w:tc>
          <w:tcPr>
            <w:tcW w:w="744"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20.270,71</w:t>
            </w:r>
          </w:p>
        </w:tc>
        <w:tc>
          <w:tcPr>
            <w:tcW w:w="557" w:type="pct"/>
            <w:shd w:val="clear" w:color="auto" w:fill="auto"/>
            <w:noWrap/>
            <w:vAlign w:val="bottom"/>
            <w:hideMark/>
          </w:tcPr>
          <w:p w:rsidR="002F1F9B" w:rsidRPr="009D325C" w:rsidRDefault="002F1F9B" w:rsidP="007F7289">
            <w:pPr>
              <w:jc w:val="center"/>
              <w:rPr>
                <w:rFonts w:cs="Times New Roman"/>
                <w:b/>
                <w:bCs/>
                <w:color w:val="000000"/>
                <w:sz w:val="20"/>
                <w:szCs w:val="20"/>
                <w:lang w:eastAsia="el-GR"/>
              </w:rPr>
            </w:pPr>
            <w:r w:rsidRPr="009D325C">
              <w:rPr>
                <w:rFonts w:cs="Times New Roman"/>
                <w:b/>
                <w:bCs/>
                <w:color w:val="000000"/>
                <w:sz w:val="20"/>
                <w:szCs w:val="20"/>
                <w:lang w:eastAsia="el-GR"/>
              </w:rPr>
              <w:t>332.346,05</w:t>
            </w:r>
          </w:p>
        </w:tc>
      </w:tr>
    </w:tbl>
    <w:p w:rsidR="002F1F9B" w:rsidRPr="000C4284" w:rsidRDefault="002F1F9B" w:rsidP="002F1F9B"/>
    <w:p w:rsidR="002F1F9B" w:rsidRPr="000C4284" w:rsidRDefault="002F1F9B" w:rsidP="002F1F9B">
      <w:pPr>
        <w:autoSpaceDE w:val="0"/>
        <w:spacing w:before="57" w:after="57"/>
      </w:pPr>
    </w:p>
    <w:p w:rsidR="002F1F9B" w:rsidRPr="000C4284" w:rsidRDefault="002F1F9B" w:rsidP="002F1F9B">
      <w:pPr>
        <w:pStyle w:val="2"/>
        <w:tabs>
          <w:tab w:val="clear" w:pos="567"/>
          <w:tab w:val="left" w:pos="0"/>
        </w:tabs>
        <w:spacing w:before="57" w:after="57"/>
        <w:ind w:left="0" w:firstLine="0"/>
        <w:rPr>
          <w:lang w:val="el-GR"/>
        </w:rPr>
      </w:pPr>
      <w:bookmarkStart w:id="1" w:name="_Toc17788708"/>
      <w:r>
        <w:rPr>
          <w:lang w:val="el-GR"/>
        </w:rPr>
        <w:t>ΠΑΡΑΡΤΗΜΑ ΙΙ – ΕΕΕΣ –ΤΕΥΔ (Προσαρμοσμένο από την Αναθέτουσα Αρχή)</w:t>
      </w:r>
      <w:bookmarkEnd w:id="1"/>
    </w:p>
    <w:p w:rsidR="002F1F9B" w:rsidRDefault="002F1F9B" w:rsidP="002F1F9B">
      <w:pPr>
        <w:pStyle w:val="normalwithoutspacing"/>
      </w:pPr>
      <w:r>
        <w:rPr>
          <w:i/>
          <w:color w:val="5B9BD5"/>
          <w:szCs w:val="22"/>
        </w:rPr>
        <w:t>Για συμβάσεις άνω των ορίων:</w:t>
      </w:r>
      <w:r w:rsidRPr="00556060">
        <w:t xml:space="preserve"> </w:t>
      </w:r>
    </w:p>
    <w:p w:rsidR="002F1F9B" w:rsidRPr="00A4048A" w:rsidRDefault="002F1F9B" w:rsidP="002F1F9B">
      <w:pPr>
        <w:spacing w:before="100" w:beforeAutospacing="1" w:after="240"/>
        <w:ind w:firstLine="360"/>
      </w:pPr>
      <w:r w:rsidRPr="00A4048A">
        <w:rPr>
          <w:rFonts w:cs="Tahoma"/>
          <w:bCs/>
          <w:color w:val="333333"/>
        </w:rPr>
        <w:t xml:space="preserve">Για την εφαρμογή των διατάξεων του άρθρου 79 του ν. 4412/2016, σε διαγωνιστικές διαδικασίες με αξία </w:t>
      </w:r>
      <w:r w:rsidRPr="00A4048A">
        <w:rPr>
          <w:rFonts w:cs="Tahoma"/>
          <w:b/>
          <w:bCs/>
          <w:color w:val="333333"/>
        </w:rPr>
        <w:t>άνω των εκάστοτε ορίων της ΕΕ</w:t>
      </w:r>
      <w:r w:rsidRPr="00A4048A">
        <w:rPr>
          <w:rFonts w:cs="Tahoma"/>
          <w:bCs/>
          <w:color w:val="333333"/>
        </w:rPr>
        <w:t>, οι οποίες και διεξάγονται μέσω του Εθνικού Συστήματος Ηλεκτρονικών Δημοσίων Συμβάσεων</w:t>
      </w:r>
      <w:r>
        <w:rPr>
          <w:rFonts w:cs="Tahoma"/>
          <w:bCs/>
          <w:color w:val="333333"/>
        </w:rPr>
        <w:t xml:space="preserve"> </w:t>
      </w:r>
      <w:r w:rsidRPr="00A4048A">
        <w:rPr>
          <w:rFonts w:cs="Tahoma"/>
          <w:bCs/>
          <w:color w:val="333333"/>
        </w:rPr>
        <w:t>(ΕΣΗΔΗΣ)</w:t>
      </w:r>
      <w:r w:rsidRPr="00A4048A">
        <w:rPr>
          <w:rFonts w:cs="Tahoma"/>
          <w:color w:val="333333"/>
        </w:rPr>
        <w:t xml:space="preserve">, και ειδικότερα κατά τα οριζόμενα στην υπ’ αριθ. 56902/215 ΥΑ - ΦΕΚ1924/Β/02.06.2017 και στην υπ’ αριθ. 117384 ΚΥΑ ΦΕΚ 3821/Β/31.10.2017 που αφορούν στην λειτουργία του ΕΣΗΔΗΣ, </w:t>
      </w:r>
      <w:r w:rsidRPr="00A4048A">
        <w:rPr>
          <w:rFonts w:cs="Tahoma"/>
          <w:b/>
          <w:color w:val="333333"/>
        </w:rPr>
        <w:t xml:space="preserve">προτείνεται οι αναθέτουσες αρχές/αναθέτοντες φορείς και οι οικονομικοί φορείς να εφαρμόζουν την ακόλουθη διαδικασία δημιουργίας και υποβολής ΕΕΕΣ με τη χρήση ηλεκτρονικής υπηρεσίας διαχείρισης </w:t>
      </w:r>
      <w:r>
        <w:rPr>
          <w:rFonts w:cs="Tahoma"/>
          <w:b/>
          <w:color w:val="333333"/>
          <w:lang w:val="en-US"/>
        </w:rPr>
        <w:t>e</w:t>
      </w:r>
      <w:r w:rsidRPr="00A4048A">
        <w:rPr>
          <w:rFonts w:cs="Tahoma"/>
          <w:b/>
          <w:color w:val="333333"/>
        </w:rPr>
        <w:t>ΕΕΕΣ</w:t>
      </w:r>
      <w:r w:rsidRPr="00A4048A">
        <w:rPr>
          <w:rFonts w:cs="Tahoma"/>
          <w:color w:val="333333"/>
        </w:rPr>
        <w:t>:</w:t>
      </w:r>
    </w:p>
    <w:p w:rsidR="002F1F9B" w:rsidRPr="00A4048A" w:rsidRDefault="002F1F9B" w:rsidP="002F1F9B">
      <w:pPr>
        <w:pStyle w:val="afc"/>
        <w:spacing w:after="240"/>
        <w:ind w:left="1080" w:hanging="720"/>
        <w:rPr>
          <w:lang w:val="el-GR"/>
        </w:rPr>
      </w:pPr>
      <w:r w:rsidRPr="00A4048A">
        <w:rPr>
          <w:rFonts w:cs="Candara"/>
          <w:b/>
          <w:color w:val="333333"/>
          <w:lang w:val="el-GR"/>
        </w:rPr>
        <w:t>1.</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Οι αναθέτουσες αρχές/αναθέτοντες φορείς συντάσσουν με χρήση μίας ηλεκτρονικής υπηρεσίας </w:t>
      </w:r>
      <w:r>
        <w:rPr>
          <w:rFonts w:cs="Tahoma"/>
          <w:b/>
          <w:bCs/>
          <w:color w:val="333333"/>
        </w:rPr>
        <w:t>e</w:t>
      </w:r>
      <w:r w:rsidRPr="00A4048A">
        <w:rPr>
          <w:rFonts w:cs="Tahoma"/>
          <w:b/>
          <w:bCs/>
          <w:color w:val="333333"/>
          <w:lang w:val="el-GR"/>
        </w:rPr>
        <w:t>ΕΕΕΣ,</w:t>
      </w:r>
      <w:r>
        <w:rPr>
          <w:rFonts w:cs="Tahoma"/>
          <w:b/>
          <w:color w:val="333333"/>
        </w:rPr>
        <w:t> </w:t>
      </w:r>
      <w:r w:rsidRPr="00A4048A">
        <w:rPr>
          <w:rFonts w:cs="Tahoma"/>
          <w:b/>
          <w:color w:val="333333"/>
          <w:lang w:val="el-GR"/>
        </w:rPr>
        <w:t xml:space="preserve"> εκείνο το πρότυπο ΕΕΕΣ που επιθυμούν για τον εκάστοτε διαγωνισμό τους, </w:t>
      </w:r>
      <w:r w:rsidRPr="00A4048A">
        <w:rPr>
          <w:rFonts w:cs="Tahoma"/>
          <w:color w:val="333333"/>
          <w:lang w:val="el-GR"/>
        </w:rPr>
        <w:t xml:space="preserve">και το παράγουν σε μορφή αρχείων τύπου </w:t>
      </w:r>
      <w:r>
        <w:rPr>
          <w:rFonts w:cs="Tahoma"/>
          <w:color w:val="333333"/>
        </w:rPr>
        <w:t>XML</w:t>
      </w:r>
      <w:r w:rsidRPr="00A4048A">
        <w:rPr>
          <w:rFonts w:cs="Tahoma"/>
          <w:color w:val="333333"/>
          <w:lang w:val="el-GR"/>
        </w:rPr>
        <w:t xml:space="preserve"> και </w:t>
      </w:r>
      <w:r>
        <w:rPr>
          <w:rFonts w:cs="Tahoma"/>
          <w:color w:val="333333"/>
        </w:rPr>
        <w:t>PDF</w:t>
      </w:r>
      <w:r w:rsidRPr="00A4048A">
        <w:rPr>
          <w:rFonts w:cs="Tahoma"/>
          <w:color w:val="333333"/>
          <w:lang w:val="el-GR"/>
        </w:rPr>
        <w:t xml:space="preserve">, τα οποία και αποθηκεύουν, αρχικά, τοπικά στον ηλεκτρονικό υπολογιστή τους. </w:t>
      </w:r>
    </w:p>
    <w:p w:rsidR="002F1F9B" w:rsidRPr="00A4048A" w:rsidRDefault="002F1F9B" w:rsidP="002F1F9B">
      <w:pPr>
        <w:pStyle w:val="afc"/>
        <w:spacing w:after="240"/>
        <w:ind w:left="1080"/>
        <w:rPr>
          <w:lang w:val="el-GR"/>
        </w:rPr>
      </w:pPr>
      <w:r>
        <w:rPr>
          <w:rFonts w:cs="Tahoma"/>
          <w:color w:val="333333"/>
        </w:rPr>
        <w:t> </w:t>
      </w:r>
    </w:p>
    <w:p w:rsidR="002F1F9B" w:rsidRPr="00A4048A" w:rsidRDefault="002F1F9B" w:rsidP="002F1F9B">
      <w:pPr>
        <w:pStyle w:val="afc"/>
        <w:spacing w:after="240"/>
        <w:ind w:left="1080" w:hanging="720"/>
        <w:rPr>
          <w:lang w:val="el-GR"/>
        </w:rPr>
      </w:pPr>
      <w:r w:rsidRPr="00A4048A">
        <w:rPr>
          <w:rFonts w:cs="Candara"/>
          <w:b/>
          <w:color w:val="333333"/>
          <w:lang w:val="el-GR"/>
        </w:rPr>
        <w:t>2.</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Οι αναθέτουσες αρχές/αναθέτοντες φορείς,</w:t>
      </w:r>
      <w:r>
        <w:rPr>
          <w:rFonts w:cs="Tahoma"/>
          <w:b/>
          <w:bCs/>
          <w:color w:val="333333"/>
        </w:rPr>
        <w:t> </w:t>
      </w:r>
      <w:r w:rsidRPr="00A4048A">
        <w:rPr>
          <w:rFonts w:cs="Tahoma"/>
          <w:b/>
          <w:color w:val="333333"/>
          <w:lang w:val="el-GR"/>
        </w:rPr>
        <w:t>αναρτούν στο χώρο του διαγωνισμού της δημόσιας σύμβασης στο ΕΣΗΔΗΣ τα παραχθέντα αρχεία</w:t>
      </w:r>
      <w:r w:rsidRPr="00A4048A">
        <w:rPr>
          <w:rFonts w:cs="Tahoma"/>
          <w:color w:val="333333"/>
          <w:lang w:val="el-GR"/>
        </w:rPr>
        <w:t xml:space="preserve"> ως εξής:</w:t>
      </w:r>
    </w:p>
    <w:p w:rsidR="002F1F9B" w:rsidRPr="00A4048A" w:rsidRDefault="002F1F9B" w:rsidP="002F1F9B">
      <w:pPr>
        <w:pStyle w:val="afc"/>
        <w:spacing w:after="240"/>
        <w:ind w:left="1440" w:hanging="360"/>
        <w:rPr>
          <w:lang w:val="el-GR"/>
        </w:rPr>
      </w:pPr>
      <w:r w:rsidRPr="00A4048A">
        <w:rPr>
          <w:rFonts w:cs="Candara"/>
          <w:color w:val="333333"/>
          <w:lang w:val="el-GR"/>
        </w:rPr>
        <w:lastRenderedPageBreak/>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περιεχόμενο του αρχείου τύπου </w:t>
      </w:r>
      <w:r>
        <w:rPr>
          <w:rFonts w:cs="Tahoma"/>
          <w:color w:val="333333"/>
        </w:rPr>
        <w:t>PDF</w:t>
      </w:r>
      <w:r w:rsidRPr="00A4048A">
        <w:rPr>
          <w:rFonts w:cs="Tahoma"/>
          <w:color w:val="333333"/>
          <w:lang w:val="el-GR"/>
        </w:rPr>
        <w:t xml:space="preserve"> είτε ενσωματώνεται στο, ψηφιακά υπογεγραμμένο, κείμενο της διακήρυξης, είτε αναρτάται το αρχείο τύπου </w:t>
      </w:r>
      <w:r>
        <w:rPr>
          <w:rFonts w:cs="Tahoma"/>
          <w:color w:val="333333"/>
        </w:rPr>
        <w:t>PDF</w:t>
      </w:r>
      <w:r w:rsidRPr="00A4048A">
        <w:rPr>
          <w:rFonts w:cs="Tahoma"/>
          <w:color w:val="333333"/>
          <w:lang w:val="el-GR"/>
        </w:rPr>
        <w:t>, ψηφιακά υπογεγραμμένο, ξεχωριστά ως αναπόσπαστο μέρος της διακήρυξης και</w:t>
      </w:r>
    </w:p>
    <w:p w:rsidR="002F1F9B" w:rsidRPr="00A4048A" w:rsidRDefault="002F1F9B" w:rsidP="002F1F9B">
      <w:pPr>
        <w:pStyle w:val="afc"/>
        <w:spacing w:after="240"/>
        <w:ind w:left="1440" w:hanging="360"/>
        <w:rPr>
          <w:lang w:val="el-GR"/>
        </w:rPr>
      </w:pPr>
      <w:r w:rsidRPr="00A4048A">
        <w:rPr>
          <w:rFonts w:cs="Candara"/>
          <w:color w:val="333333"/>
          <w:lang w:val="el-GR"/>
        </w:rPr>
        <w:t>-</w:t>
      </w:r>
      <w:r>
        <w:rPr>
          <w:rFonts w:ascii=";Times New Roman" w:hAnsi=";Times New Roman" w:cs="Candara"/>
          <w:color w:val="333333"/>
          <w:sz w:val="14"/>
          <w:szCs w:val="14"/>
        </w:rPr>
        <w:t>         </w:t>
      </w:r>
      <w:r w:rsidRPr="00A4048A">
        <w:rPr>
          <w:rFonts w:ascii=";Times New Roman" w:hAnsi=";Times New Roman" w:cs="Candara"/>
          <w:color w:val="333333"/>
          <w:sz w:val="14"/>
          <w:szCs w:val="14"/>
          <w:lang w:val="el-GR"/>
        </w:rPr>
        <w:t xml:space="preserve"> </w:t>
      </w:r>
      <w:r w:rsidRPr="00A4048A">
        <w:rPr>
          <w:rFonts w:cs="Tahoma"/>
          <w:color w:val="333333"/>
          <w:lang w:val="el-GR"/>
        </w:rPr>
        <w:t xml:space="preserve">το αρχείο τύπου </w:t>
      </w:r>
      <w:r>
        <w:rPr>
          <w:rFonts w:cs="Tahoma"/>
          <w:color w:val="333333"/>
        </w:rPr>
        <w:t>XML</w:t>
      </w:r>
      <w:r w:rsidRPr="00A4048A">
        <w:rPr>
          <w:rFonts w:cs="Tahoma"/>
          <w:color w:val="333333"/>
          <w:lang w:val="el-GR"/>
        </w:rPr>
        <w:t xml:space="preserve"> αναρτάται επικουρικά για την διευκόλυνση των οικονομικών φορέων προκειμένου να το χρησιμοποιήσουν για τη δημιουργία μέσω μίας  υπηρεσίας </w:t>
      </w:r>
      <w:r>
        <w:rPr>
          <w:rFonts w:cs="Tahoma"/>
          <w:color w:val="333333"/>
        </w:rPr>
        <w:t>e</w:t>
      </w:r>
      <w:r w:rsidRPr="00A4048A">
        <w:rPr>
          <w:rFonts w:cs="Tahoma"/>
          <w:color w:val="333333"/>
          <w:lang w:val="el-GR"/>
        </w:rPr>
        <w:t>ΕΕΕΣ της σχετικής απάντησης τους.</w:t>
      </w:r>
    </w:p>
    <w:p w:rsidR="002F1F9B" w:rsidRPr="00A4048A" w:rsidRDefault="002F1F9B" w:rsidP="002F1F9B">
      <w:pPr>
        <w:pStyle w:val="afc"/>
        <w:spacing w:after="240"/>
        <w:ind w:left="1440"/>
        <w:rPr>
          <w:lang w:val="el-GR"/>
        </w:rPr>
      </w:pPr>
      <w:r>
        <w:rPr>
          <w:rFonts w:cs="Tahoma"/>
          <w:color w:val="333333"/>
        </w:rPr>
        <w:t> </w:t>
      </w:r>
    </w:p>
    <w:p w:rsidR="002F1F9B" w:rsidRPr="00A4048A" w:rsidRDefault="002F1F9B" w:rsidP="002F1F9B">
      <w:pPr>
        <w:pStyle w:val="afc"/>
        <w:spacing w:after="240"/>
        <w:ind w:left="1080" w:hanging="720"/>
        <w:rPr>
          <w:lang w:val="el-GR"/>
        </w:rPr>
      </w:pPr>
      <w:r w:rsidRPr="00A4048A">
        <w:rPr>
          <w:rFonts w:cs="Candara"/>
          <w:b/>
          <w:color w:val="333333"/>
          <w:lang w:val="el-GR"/>
        </w:rPr>
        <w:t>3.</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color w:val="333333"/>
          <w:lang w:val="el-GR"/>
        </w:rPr>
        <w:t>Οι οικονομικοί φορείς οφείλουν να υποβάλουν με την προσφορά τους συμπληρωμένο το πρότυπο ΕΕΕΣ όπως αυτό έχει οριστεί</w:t>
      </w:r>
      <w:r w:rsidRPr="00A4048A">
        <w:rPr>
          <w:rFonts w:cs="Tahoma"/>
          <w:color w:val="333333"/>
          <w:lang w:val="el-GR"/>
        </w:rPr>
        <w:t xml:space="preserve"> από τις αναθέτουσες αρχές/τους αναθέτοντες φορείς στη διακήρυξη (ήτοι </w:t>
      </w:r>
      <w:r w:rsidRPr="00A4048A">
        <w:rPr>
          <w:rFonts w:cs="Tahoma"/>
          <w:b/>
          <w:color w:val="333333"/>
          <w:lang w:val="el-GR"/>
        </w:rPr>
        <w:t xml:space="preserve">είτε στο κείμενο αυτής είτε στο ξεχωριστό αρχείο τύπου </w:t>
      </w:r>
      <w:r>
        <w:rPr>
          <w:rFonts w:cs="Tahoma"/>
          <w:b/>
          <w:color w:val="333333"/>
        </w:rPr>
        <w:t>PDF</w:t>
      </w:r>
      <w:r w:rsidRPr="00A4048A">
        <w:rPr>
          <w:rFonts w:cs="Tahoma"/>
          <w:b/>
          <w:color w:val="333333"/>
          <w:lang w:val="el-GR"/>
        </w:rPr>
        <w:t xml:space="preserve"> που αποτελεί αναπόσπαστο μέρος αυτής</w:t>
      </w:r>
      <w:r w:rsidRPr="00A4048A">
        <w:rPr>
          <w:rFonts w:cs="Tahoma"/>
          <w:color w:val="333333"/>
          <w:lang w:val="el-GR"/>
        </w:rPr>
        <w:t xml:space="preserve">) σε μορφή αρχείου τύπου </w:t>
      </w:r>
      <w:r>
        <w:rPr>
          <w:rFonts w:cs="Tahoma"/>
          <w:color w:val="333333"/>
          <w:lang w:val="en-US"/>
        </w:rPr>
        <w:t>PDF</w:t>
      </w:r>
      <w:r w:rsidRPr="00A4048A">
        <w:rPr>
          <w:rFonts w:cs="Tahoma"/>
          <w:color w:val="333333"/>
          <w:lang w:val="el-GR"/>
        </w:rPr>
        <w:t xml:space="preserve"> ψηφιακά υπογεγραμμένο κατά τα οριζόμενα στο σχετικό θεσμικό πλαίσιο και στη διακήρυξη.</w:t>
      </w:r>
    </w:p>
    <w:p w:rsidR="002F1F9B" w:rsidRPr="00A4048A" w:rsidRDefault="002F1F9B" w:rsidP="002F1F9B">
      <w:pPr>
        <w:pStyle w:val="afc"/>
        <w:spacing w:after="240"/>
        <w:ind w:left="1080"/>
        <w:rPr>
          <w:lang w:val="el-GR"/>
        </w:rPr>
      </w:pPr>
      <w:r>
        <w:rPr>
          <w:rFonts w:cs="Tahoma"/>
          <w:color w:val="333333"/>
        </w:rPr>
        <w:t> </w:t>
      </w:r>
    </w:p>
    <w:p w:rsidR="002F1F9B" w:rsidRDefault="002F1F9B" w:rsidP="002F1F9B">
      <w:pPr>
        <w:pStyle w:val="afc"/>
        <w:spacing w:after="240"/>
        <w:ind w:left="1080" w:hanging="720"/>
        <w:rPr>
          <w:rFonts w:cs="Tahoma"/>
          <w:color w:val="333333"/>
          <w:lang w:val="el-GR"/>
        </w:rPr>
      </w:pPr>
      <w:r w:rsidRPr="00A4048A">
        <w:rPr>
          <w:rFonts w:cs="Candara"/>
          <w:b/>
          <w:color w:val="333333"/>
          <w:lang w:val="el-GR"/>
        </w:rPr>
        <w:t>4.</w:t>
      </w:r>
      <w:r>
        <w:rPr>
          <w:rFonts w:ascii=";Times New Roman" w:hAnsi=";Times New Roman" w:cs="Candara"/>
          <w:b/>
          <w:color w:val="333333"/>
          <w:sz w:val="14"/>
          <w:szCs w:val="14"/>
        </w:rPr>
        <w:t>                 </w:t>
      </w:r>
      <w:r w:rsidRPr="00A4048A">
        <w:rPr>
          <w:rFonts w:ascii=";Times New Roman" w:hAnsi=";Times New Roman" w:cs="Candara"/>
          <w:b/>
          <w:color w:val="333333"/>
          <w:sz w:val="14"/>
          <w:szCs w:val="14"/>
          <w:lang w:val="el-GR"/>
        </w:rPr>
        <w:t xml:space="preserve"> </w:t>
      </w:r>
      <w:r w:rsidRPr="00A4048A">
        <w:rPr>
          <w:rFonts w:cs="Tahoma"/>
          <w:b/>
          <w:bCs/>
          <w:color w:val="333333"/>
          <w:lang w:val="el-GR"/>
        </w:rPr>
        <w:t xml:space="preserve">Για την σύνταξη ή/και συμπλήρωση από τους οικονομικούς φορείς του απαιτούμενου ΕΕΕΣ, </w:t>
      </w:r>
      <w:r w:rsidRPr="00A4048A">
        <w:rPr>
          <w:rFonts w:cs="Tahoma"/>
          <w:bCs/>
          <w:color w:val="333333"/>
          <w:lang w:val="el-GR"/>
        </w:rPr>
        <w:t xml:space="preserve">προτείνεται να χρησιμοποιήσουν το αναρτημένο από τις αναθέτουσες αρχές επικουρικό αρχείο τύπου </w:t>
      </w:r>
      <w:r>
        <w:rPr>
          <w:rFonts w:cs="Tahoma"/>
          <w:bCs/>
          <w:color w:val="333333"/>
        </w:rPr>
        <w:t>XML</w:t>
      </w:r>
      <w:r w:rsidRPr="00A4048A">
        <w:rPr>
          <w:rFonts w:cs="Tahoma"/>
          <w:bCs/>
          <w:color w:val="333333"/>
          <w:lang w:val="el-GR"/>
        </w:rPr>
        <w:t>. Στη συνέχεια μέσω μίας</w:t>
      </w:r>
      <w:r>
        <w:rPr>
          <w:rFonts w:cs="Tahoma"/>
          <w:bCs/>
          <w:color w:val="333333"/>
        </w:rPr>
        <w:t> </w:t>
      </w:r>
      <w:r w:rsidRPr="00A4048A">
        <w:rPr>
          <w:rFonts w:cs="Tahoma"/>
          <w:bCs/>
          <w:color w:val="333333"/>
          <w:lang w:val="el-GR"/>
        </w:rPr>
        <w:t xml:space="preserve"> ηλεκτρονικής υπηρεσίας </w:t>
      </w:r>
      <w:r>
        <w:rPr>
          <w:rFonts w:cs="Tahoma"/>
          <w:bCs/>
          <w:color w:val="333333"/>
          <w:lang w:val="en-US"/>
        </w:rPr>
        <w:t>e</w:t>
      </w:r>
      <w:r w:rsidRPr="00A4048A">
        <w:rPr>
          <w:rFonts w:cs="Tahoma"/>
          <w:bCs/>
          <w:color w:val="333333"/>
          <w:lang w:val="el-GR"/>
        </w:rPr>
        <w:t xml:space="preserve">ΕΕΕΣ παράγουν την απάντηση τους σε αρχείο τύπου </w:t>
      </w:r>
      <w:r>
        <w:rPr>
          <w:rFonts w:cs="Tahoma"/>
          <w:bCs/>
          <w:color w:val="333333"/>
        </w:rPr>
        <w:t>PDF</w:t>
      </w:r>
      <w:r w:rsidRPr="00A4048A">
        <w:rPr>
          <w:rFonts w:cs="Tahoma"/>
          <w:bCs/>
          <w:color w:val="333333"/>
          <w:lang w:val="el-GR"/>
        </w:rPr>
        <w:t>,</w:t>
      </w:r>
      <w:r>
        <w:rPr>
          <w:rFonts w:cs="Tahoma"/>
          <w:color w:val="333333"/>
        </w:rPr>
        <w:t> </w:t>
      </w:r>
      <w:r w:rsidRPr="00A4048A">
        <w:rPr>
          <w:rFonts w:cs="Tahoma"/>
          <w:color w:val="333333"/>
          <w:lang w:val="el-GR"/>
        </w:rPr>
        <w:t xml:space="preserve">το οποίο και αποθηκεύουν,  αρχικά, τοπικά στον ηλεκτρονικό υπολογιστή τους. </w:t>
      </w:r>
      <w:r w:rsidRPr="00A4048A">
        <w:rPr>
          <w:rFonts w:cs="Tahoma"/>
          <w:bCs/>
          <w:color w:val="333333"/>
          <w:lang w:val="el-GR"/>
        </w:rPr>
        <w:t xml:space="preserve">Σε κάθε περίπτωση και ανεξαρτήτως της ύπαρξης επικουρικού αρχείου τύπου </w:t>
      </w:r>
      <w:r>
        <w:rPr>
          <w:rFonts w:cs="Tahoma"/>
          <w:bCs/>
          <w:color w:val="333333"/>
          <w:lang w:val="en-US"/>
        </w:rPr>
        <w:t>XML</w:t>
      </w:r>
      <w:r w:rsidRPr="00A4048A">
        <w:rPr>
          <w:rFonts w:cs="Tahoma"/>
          <w:bCs/>
          <w:color w:val="333333"/>
          <w:lang w:val="el-GR"/>
        </w:rPr>
        <w:t xml:space="preserve"> στα συνημμένα του ηλεκτρονικού διαγωνισμού στο ΕΣΗΔΗΣ, οι οικονομικοί φορείς μπορούν να προσφεύγουν απ’ ευθείας σε μία υπηρεσία </w:t>
      </w:r>
      <w:r>
        <w:rPr>
          <w:rFonts w:cs="Tahoma"/>
          <w:bCs/>
          <w:color w:val="333333"/>
          <w:lang w:val="en-US"/>
        </w:rPr>
        <w:t>e</w:t>
      </w:r>
      <w:r w:rsidRPr="00A4048A">
        <w:rPr>
          <w:rFonts w:cs="Tahoma"/>
          <w:bCs/>
          <w:color w:val="333333"/>
          <w:lang w:val="el-GR"/>
        </w:rPr>
        <w:t xml:space="preserve">ΕΕΕΣ και να δημιουργούν το </w:t>
      </w:r>
      <w:r>
        <w:rPr>
          <w:rFonts w:cs="Tahoma"/>
          <w:bCs/>
          <w:color w:val="333333"/>
        </w:rPr>
        <w:t>E</w:t>
      </w:r>
      <w:r w:rsidRPr="00A4048A">
        <w:rPr>
          <w:rFonts w:cs="Tahoma"/>
          <w:bCs/>
          <w:color w:val="333333"/>
          <w:lang w:val="el-GR"/>
        </w:rPr>
        <w:t>ΕΕΣ από την αρχή:</w:t>
      </w:r>
      <w:r w:rsidRPr="00A4048A">
        <w:rPr>
          <w:rFonts w:cs="Tahoma"/>
          <w:color w:val="333333"/>
          <w:lang w:val="el-GR"/>
        </w:rPr>
        <w:t xml:space="preserve"> να συμπληρώνουν με ευθύνη τους όλα τα δεδομένα που αφορούν τον εκάστοτε διαγωνισμό και αναφέρονται στην διακήρυξη, να συμπληρώνουν τις σχετικές απαντήσεις και να παράγουν αρχείο τύπου </w:t>
      </w:r>
      <w:r>
        <w:rPr>
          <w:rFonts w:cs="Tahoma"/>
          <w:color w:val="333333"/>
          <w:lang w:val="en-US"/>
        </w:rPr>
        <w:t>PDF</w:t>
      </w:r>
      <w:r w:rsidRPr="00A4048A">
        <w:rPr>
          <w:rFonts w:cs="Tahoma"/>
          <w:color w:val="333333"/>
          <w:lang w:val="el-GR"/>
        </w:rPr>
        <w:t xml:space="preserve"> προκειμένου να το υπογράψουν ψηφιακά και να το επισυνάψουν στα συνημμένα της ηλεκτρονικής προσφορά τους στο ΕΣΗΔΗΣ.</w:t>
      </w:r>
    </w:p>
    <w:p w:rsidR="002F1F9B" w:rsidRDefault="002F1F9B" w:rsidP="002F1F9B">
      <w:pPr>
        <w:pStyle w:val="afc"/>
        <w:spacing w:after="240"/>
        <w:ind w:left="1080" w:hanging="720"/>
        <w:rPr>
          <w:lang w:val="el-GR"/>
        </w:rPr>
      </w:pPr>
    </w:p>
    <w:p w:rsidR="002F1F9B" w:rsidRPr="00A4048A" w:rsidRDefault="002F1F9B" w:rsidP="002F1F9B">
      <w:pPr>
        <w:pStyle w:val="afc"/>
        <w:spacing w:after="240"/>
        <w:ind w:left="1080" w:hanging="720"/>
        <w:rPr>
          <w:lang w:val="el-GR"/>
        </w:rPr>
      </w:pPr>
    </w:p>
    <w:p w:rsidR="002F1F9B" w:rsidRPr="000C4284" w:rsidRDefault="002F1F9B" w:rsidP="002F1F9B">
      <w:pPr>
        <w:pStyle w:val="2"/>
        <w:tabs>
          <w:tab w:val="clear" w:pos="567"/>
          <w:tab w:val="left" w:pos="0"/>
        </w:tabs>
        <w:spacing w:before="57" w:after="57"/>
        <w:ind w:left="0" w:firstLine="0"/>
        <w:rPr>
          <w:lang w:val="el-GR"/>
        </w:rPr>
      </w:pPr>
      <w:bookmarkStart w:id="2" w:name="_Toc11067879"/>
      <w:r>
        <w:rPr>
          <w:lang w:val="el-GR"/>
        </w:rPr>
        <w:t>ΠΑΡΑΡΤΗΜΑ ΙΙΙ – Υπόδειγμα Πίνακα Συμμόρφωσης</w:t>
      </w:r>
      <w:bookmarkEnd w:id="2"/>
    </w:p>
    <w:p w:rsidR="002F1F9B" w:rsidRPr="00252DD1" w:rsidRDefault="002F1F9B" w:rsidP="002F1F9B">
      <w:pPr>
        <w:spacing w:line="360" w:lineRule="auto"/>
        <w:rPr>
          <w:bCs/>
        </w:rPr>
      </w:pPr>
    </w:p>
    <w:tbl>
      <w:tblPr>
        <w:tblW w:w="9513" w:type="dxa"/>
        <w:tblLook w:val="00A0"/>
      </w:tblPr>
      <w:tblGrid>
        <w:gridCol w:w="640"/>
        <w:gridCol w:w="4890"/>
        <w:gridCol w:w="1192"/>
        <w:gridCol w:w="1278"/>
        <w:gridCol w:w="1513"/>
      </w:tblGrid>
      <w:tr w:rsidR="002F1F9B" w:rsidRPr="00BB697B" w:rsidTr="007F7289">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F1F9B" w:rsidRPr="00252DD1" w:rsidRDefault="002F1F9B" w:rsidP="007F7289">
            <w:pPr>
              <w:spacing w:line="360" w:lineRule="auto"/>
              <w:jc w:val="center"/>
              <w:rPr>
                <w:b/>
                <w:bCs/>
              </w:rPr>
            </w:pPr>
          </w:p>
          <w:p w:rsidR="002F1F9B" w:rsidRPr="00252DD1" w:rsidRDefault="002F1F9B" w:rsidP="007F7289">
            <w:pPr>
              <w:spacing w:line="360" w:lineRule="auto"/>
              <w:jc w:val="center"/>
              <w:rPr>
                <w:b/>
                <w:bCs/>
              </w:rPr>
            </w:pPr>
          </w:p>
          <w:p w:rsidR="002F1F9B" w:rsidRPr="00252DD1" w:rsidRDefault="002F1F9B" w:rsidP="007F7289">
            <w:pPr>
              <w:spacing w:line="360" w:lineRule="auto"/>
              <w:jc w:val="center"/>
              <w:rPr>
                <w:b/>
                <w:bCs/>
              </w:rPr>
            </w:pPr>
          </w:p>
          <w:p w:rsidR="002F1F9B" w:rsidRPr="00BB697B" w:rsidRDefault="002F1F9B" w:rsidP="007F7289">
            <w:pPr>
              <w:spacing w:line="360" w:lineRule="auto"/>
              <w:jc w:val="center"/>
              <w:rPr>
                <w:b/>
                <w:bCs/>
              </w:rPr>
            </w:pPr>
            <w:r w:rsidRPr="00BB697B">
              <w:rPr>
                <w:bCs/>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2F1F9B" w:rsidRPr="00BB697B" w:rsidRDefault="002F1F9B" w:rsidP="007F7289">
            <w:pPr>
              <w:spacing w:line="360" w:lineRule="auto"/>
              <w:jc w:val="center"/>
              <w:rPr>
                <w:b/>
                <w:bCs/>
              </w:rPr>
            </w:pPr>
            <w:r w:rsidRPr="00BB697B">
              <w:rPr>
                <w:bCs/>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F1F9B" w:rsidRPr="00BB697B" w:rsidRDefault="002F1F9B" w:rsidP="007F7289">
            <w:pPr>
              <w:spacing w:line="360" w:lineRule="auto"/>
              <w:jc w:val="center"/>
              <w:rPr>
                <w:b/>
                <w:bCs/>
              </w:rPr>
            </w:pPr>
            <w:r w:rsidRPr="00BB697B">
              <w:rPr>
                <w:bCs/>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F1F9B" w:rsidRPr="00BB697B" w:rsidRDefault="002F1F9B" w:rsidP="007F7289">
            <w:pPr>
              <w:spacing w:line="360" w:lineRule="auto"/>
              <w:jc w:val="center"/>
              <w:rPr>
                <w:b/>
                <w:bCs/>
              </w:rPr>
            </w:pPr>
            <w:r w:rsidRPr="00BB697B">
              <w:rPr>
                <w:bCs/>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2F1F9B" w:rsidRPr="00BB697B" w:rsidRDefault="002F1F9B" w:rsidP="007F7289">
            <w:pPr>
              <w:spacing w:line="360" w:lineRule="auto"/>
              <w:jc w:val="center"/>
              <w:rPr>
                <w:b/>
                <w:bCs/>
              </w:rPr>
            </w:pPr>
            <w:r w:rsidRPr="00BB697B">
              <w:rPr>
                <w:bCs/>
              </w:rPr>
              <w:t>ΠΑΡΑΠΟΜΠΗ</w:t>
            </w:r>
          </w:p>
        </w:tc>
      </w:tr>
      <w:tr w:rsidR="002F1F9B" w:rsidRPr="00BB697B" w:rsidTr="007F728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F1F9B" w:rsidRPr="00BB697B" w:rsidRDefault="002F1F9B" w:rsidP="007F7289">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2F1F9B" w:rsidRPr="00BB697B" w:rsidRDefault="002F1F9B" w:rsidP="007F7289">
            <w:pPr>
              <w:spacing w:line="360" w:lineRule="auto"/>
              <w:jc w:val="center"/>
              <w:rPr>
                <w:b/>
                <w:bCs/>
              </w:rPr>
            </w:pPr>
            <w:r w:rsidRPr="00BB697B">
              <w:rPr>
                <w:bCs/>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2F1F9B" w:rsidRPr="00BB697B" w:rsidRDefault="002F1F9B" w:rsidP="007F7289">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1F9B" w:rsidRPr="00BB697B" w:rsidRDefault="002F1F9B" w:rsidP="007F7289">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1F9B" w:rsidRPr="00BB697B" w:rsidRDefault="002F1F9B" w:rsidP="007F7289">
            <w:pPr>
              <w:spacing w:line="360" w:lineRule="auto"/>
              <w:rPr>
                <w:b/>
                <w:bCs/>
              </w:rPr>
            </w:pPr>
          </w:p>
        </w:tc>
      </w:tr>
      <w:tr w:rsidR="002F1F9B" w:rsidRPr="00BB697B" w:rsidTr="007F7289">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2F1F9B" w:rsidRPr="00BB697B" w:rsidRDefault="002F1F9B" w:rsidP="007F7289">
            <w:pPr>
              <w:spacing w:line="360" w:lineRule="auto"/>
              <w:rPr>
                <w:b/>
                <w:bCs/>
              </w:rPr>
            </w:pPr>
          </w:p>
        </w:tc>
        <w:tc>
          <w:tcPr>
            <w:tcW w:w="4988" w:type="dxa"/>
            <w:tcBorders>
              <w:top w:val="nil"/>
              <w:left w:val="nil"/>
              <w:bottom w:val="single" w:sz="4" w:space="0" w:color="auto"/>
              <w:right w:val="single" w:sz="4" w:space="0" w:color="auto"/>
            </w:tcBorders>
            <w:shd w:val="clear" w:color="auto" w:fill="D7E4BC"/>
            <w:vAlign w:val="bottom"/>
          </w:tcPr>
          <w:p w:rsidR="002F1F9B" w:rsidRPr="00BB697B" w:rsidRDefault="002F1F9B" w:rsidP="007F7289">
            <w:pPr>
              <w:spacing w:line="360" w:lineRule="auto"/>
              <w:jc w:val="center"/>
              <w:rPr>
                <w:b/>
                <w:bCs/>
              </w:rPr>
            </w:pPr>
            <w:r w:rsidRPr="00BB697B">
              <w:rPr>
                <w:bCs/>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2F1F9B" w:rsidRPr="00BB697B" w:rsidRDefault="002F1F9B" w:rsidP="007F7289">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1F9B" w:rsidRPr="00BB697B" w:rsidRDefault="002F1F9B" w:rsidP="007F7289">
            <w:pPr>
              <w:spacing w:line="360" w:lineRule="auto"/>
              <w:rPr>
                <w:b/>
                <w:bCs/>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2F1F9B" w:rsidRPr="00BB697B" w:rsidRDefault="002F1F9B" w:rsidP="007F7289">
            <w:pPr>
              <w:spacing w:line="360" w:lineRule="auto"/>
              <w:rPr>
                <w:b/>
                <w:bCs/>
              </w:rPr>
            </w:pPr>
          </w:p>
        </w:tc>
      </w:tr>
      <w:tr w:rsidR="002F1F9B" w:rsidRPr="00A03A36" w:rsidTr="007F7289">
        <w:trPr>
          <w:trHeight w:val="657"/>
        </w:trPr>
        <w:tc>
          <w:tcPr>
            <w:tcW w:w="640" w:type="dxa"/>
            <w:tcBorders>
              <w:top w:val="nil"/>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t>1</w:t>
            </w:r>
          </w:p>
        </w:tc>
        <w:tc>
          <w:tcPr>
            <w:tcW w:w="4988" w:type="dxa"/>
            <w:tcBorders>
              <w:top w:val="nil"/>
              <w:left w:val="nil"/>
              <w:bottom w:val="single" w:sz="4" w:space="0" w:color="auto"/>
              <w:right w:val="single" w:sz="4" w:space="0" w:color="auto"/>
            </w:tcBorders>
          </w:tcPr>
          <w:p w:rsidR="002F1F9B" w:rsidRPr="00A03A36" w:rsidRDefault="002F1F9B" w:rsidP="007F7289">
            <w:pPr>
              <w:rPr>
                <w:rFonts w:cstheme="minorHAnsi"/>
              </w:rPr>
            </w:pPr>
            <w:r w:rsidRPr="00A03A36">
              <w:rPr>
                <w:rFonts w:cstheme="minorHAnsi"/>
              </w:rPr>
              <w:t>Τα υπό προμήθεια υγρά καύσιμα θέρμανσης και κίνησης πρέπει να είναι ποιότητας όμοιας με εκείνη που παράγουν τα κρατικά διυλιστήρια και να πληρούν όλες τις προδιαγραφές που τίθενται από την κείμενη νομοθεσία.</w:t>
            </w:r>
          </w:p>
        </w:tc>
        <w:tc>
          <w:tcPr>
            <w:tcW w:w="1183" w:type="dxa"/>
            <w:tcBorders>
              <w:top w:val="nil"/>
              <w:left w:val="nil"/>
              <w:bottom w:val="single" w:sz="4" w:space="0" w:color="auto"/>
              <w:right w:val="single" w:sz="4" w:space="0" w:color="auto"/>
            </w:tcBorders>
            <w:noWrap/>
            <w:vAlign w:val="center"/>
          </w:tcPr>
          <w:p w:rsidR="002F1F9B" w:rsidRPr="00A03A36" w:rsidRDefault="002F1F9B" w:rsidP="007F7289">
            <w:pPr>
              <w:spacing w:line="360" w:lineRule="auto"/>
              <w:jc w:val="center"/>
            </w:pPr>
            <w:r>
              <w:t>ΝΑΙ</w:t>
            </w:r>
          </w:p>
        </w:tc>
        <w:tc>
          <w:tcPr>
            <w:tcW w:w="1235" w:type="dxa"/>
            <w:tcBorders>
              <w:top w:val="nil"/>
              <w:left w:val="nil"/>
              <w:bottom w:val="single" w:sz="4" w:space="0" w:color="auto"/>
              <w:right w:val="single" w:sz="4" w:space="0" w:color="auto"/>
            </w:tcBorders>
            <w:noWrap/>
            <w:vAlign w:val="bottom"/>
          </w:tcPr>
          <w:p w:rsidR="002F1F9B" w:rsidRPr="00A03A36"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A03A36" w:rsidRDefault="002F1F9B" w:rsidP="007F7289">
            <w:pPr>
              <w:spacing w:line="360" w:lineRule="auto"/>
            </w:pPr>
          </w:p>
        </w:tc>
      </w:tr>
      <w:tr w:rsidR="002F1F9B" w:rsidRPr="00BB697B" w:rsidTr="007F7289">
        <w:trPr>
          <w:trHeight w:val="657"/>
        </w:trPr>
        <w:tc>
          <w:tcPr>
            <w:tcW w:w="640" w:type="dxa"/>
            <w:tcBorders>
              <w:top w:val="nil"/>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lastRenderedPageBreak/>
              <w:t>2</w:t>
            </w:r>
          </w:p>
        </w:tc>
        <w:tc>
          <w:tcPr>
            <w:tcW w:w="4988" w:type="dxa"/>
            <w:tcBorders>
              <w:top w:val="nil"/>
              <w:left w:val="nil"/>
              <w:bottom w:val="single" w:sz="4" w:space="0" w:color="auto"/>
              <w:right w:val="single" w:sz="4" w:space="0" w:color="auto"/>
            </w:tcBorders>
          </w:tcPr>
          <w:p w:rsidR="002F1F9B" w:rsidRPr="00A03A36" w:rsidRDefault="002F1F9B" w:rsidP="007F7289">
            <w:pPr>
              <w:spacing w:line="360" w:lineRule="auto"/>
              <w:rPr>
                <w:rFonts w:cstheme="minorHAnsi"/>
              </w:rPr>
            </w:pPr>
            <w:r w:rsidRPr="00A03A36">
              <w:rPr>
                <w:rFonts w:cstheme="minorHAnsi"/>
              </w:rPr>
              <w:t xml:space="preserve">Το πετρέλαιο κίνησης </w:t>
            </w:r>
            <w:r w:rsidRPr="00C93CA0">
              <w:rPr>
                <w:rFonts w:cstheme="minorHAnsi"/>
              </w:rPr>
              <w:t>DIESEL</w:t>
            </w:r>
            <w:r w:rsidRPr="00A03A36">
              <w:rPr>
                <w:rFonts w:cstheme="minorHAnsi"/>
              </w:rPr>
              <w:t xml:space="preserve"> πρέπει να είναι απαλλαγμένο από άλλες προσμίξεις από νερό και φυσικά σε καμία περίπτωση δεν πρέπει να υπάρχει ανάμιξη με πετρέλαιο θέρμανσης. </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r w:rsidRPr="00BB697B">
              <w:t> </w:t>
            </w:r>
          </w:p>
        </w:tc>
      </w:tr>
      <w:tr w:rsidR="002F1F9B" w:rsidRPr="00BB697B" w:rsidTr="007F7289">
        <w:trPr>
          <w:trHeight w:val="657"/>
        </w:trPr>
        <w:tc>
          <w:tcPr>
            <w:tcW w:w="640" w:type="dxa"/>
            <w:tcBorders>
              <w:top w:val="nil"/>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t>3</w:t>
            </w:r>
          </w:p>
        </w:tc>
        <w:tc>
          <w:tcPr>
            <w:tcW w:w="4988" w:type="dxa"/>
            <w:tcBorders>
              <w:top w:val="nil"/>
              <w:left w:val="nil"/>
              <w:bottom w:val="single" w:sz="4" w:space="0" w:color="auto"/>
              <w:right w:val="single" w:sz="4" w:space="0" w:color="auto"/>
            </w:tcBorders>
          </w:tcPr>
          <w:p w:rsidR="002F1F9B" w:rsidRPr="00A03A36" w:rsidRDefault="002F1F9B" w:rsidP="007F7289">
            <w:pPr>
              <w:spacing w:line="360" w:lineRule="auto"/>
              <w:rPr>
                <w:rFonts w:cstheme="minorHAnsi"/>
              </w:rPr>
            </w:pPr>
            <w:r w:rsidRPr="00A03A36">
              <w:rPr>
                <w:rFonts w:cstheme="minorHAnsi"/>
              </w:rPr>
              <w:t xml:space="preserve">Η αμόλυβδη βενζίνη θα είναι σύμφωνα με τις κρατικές προδιαγραφές (ΕΛ.Δ.Α.) </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r w:rsidRPr="00BB697B">
              <w:t> </w:t>
            </w:r>
          </w:p>
        </w:tc>
      </w:tr>
      <w:tr w:rsidR="002F1F9B" w:rsidRPr="00A03A36" w:rsidTr="007F7289">
        <w:trPr>
          <w:trHeight w:val="657"/>
        </w:trPr>
        <w:tc>
          <w:tcPr>
            <w:tcW w:w="640" w:type="dxa"/>
            <w:tcBorders>
              <w:top w:val="nil"/>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t>4</w:t>
            </w:r>
          </w:p>
        </w:tc>
        <w:tc>
          <w:tcPr>
            <w:tcW w:w="4988" w:type="dxa"/>
            <w:tcBorders>
              <w:top w:val="nil"/>
              <w:left w:val="nil"/>
              <w:bottom w:val="single" w:sz="4" w:space="0" w:color="auto"/>
              <w:right w:val="single" w:sz="4" w:space="0" w:color="auto"/>
            </w:tcBorders>
          </w:tcPr>
          <w:p w:rsidR="002F1F9B" w:rsidRPr="00A03A36" w:rsidRDefault="002F1F9B" w:rsidP="007F7289">
            <w:pPr>
              <w:rPr>
                <w:rFonts w:cstheme="minorHAnsi"/>
              </w:rPr>
            </w:pPr>
            <w:r w:rsidRPr="00A03A36">
              <w:rPr>
                <w:rFonts w:cstheme="minorHAnsi"/>
              </w:rPr>
              <w:t xml:space="preserve">Σε καμία περίπτωση δεν επιτρέπεται ανάμειξη με βενζίνη </w:t>
            </w:r>
            <w:r w:rsidRPr="00C93CA0">
              <w:rPr>
                <w:rFonts w:cstheme="minorHAnsi"/>
              </w:rPr>
              <w:t>super</w:t>
            </w:r>
            <w:r w:rsidRPr="00A03A36">
              <w:rPr>
                <w:rFonts w:cstheme="minorHAnsi"/>
              </w:rPr>
              <w:t xml:space="preserve"> ή νερό ή πετρέλαιο. </w:t>
            </w:r>
          </w:p>
          <w:p w:rsidR="002F1F9B" w:rsidRPr="00A03A36" w:rsidRDefault="002F1F9B" w:rsidP="007F7289">
            <w:pPr>
              <w:rPr>
                <w:rFonts w:cstheme="minorHAnsi"/>
              </w:rPr>
            </w:pPr>
            <w:r w:rsidRPr="00A03A36">
              <w:rPr>
                <w:rFonts w:cstheme="minorHAnsi"/>
              </w:rPr>
              <w:t>Το Γ.Ν. Λασιθίου</w:t>
            </w:r>
            <w:r>
              <w:rPr>
                <w:rFonts w:cstheme="minorHAnsi"/>
              </w:rPr>
              <w:t xml:space="preserve"> </w:t>
            </w:r>
            <w:r w:rsidRPr="00A03A36">
              <w:rPr>
                <w:rFonts w:cstheme="minorHAnsi"/>
              </w:rPr>
              <w:t>-</w:t>
            </w:r>
            <w:r>
              <w:rPr>
                <w:rFonts w:cstheme="minorHAnsi"/>
              </w:rPr>
              <w:t xml:space="preserve"> </w:t>
            </w:r>
            <w:r w:rsidRPr="00A03A36">
              <w:rPr>
                <w:rFonts w:cstheme="minorHAnsi"/>
              </w:rPr>
              <w:t xml:space="preserve">Γ.Ν.-Κ.Υ. Νεαπόλεως «Διαλυνάκειο» </w:t>
            </w:r>
            <w:r>
              <w:rPr>
                <w:rFonts w:cstheme="minorHAnsi"/>
              </w:rPr>
              <w:t xml:space="preserve"> </w:t>
            </w:r>
            <w:r w:rsidRPr="00A03A36">
              <w:rPr>
                <w:rFonts w:cstheme="minorHAnsi"/>
              </w:rPr>
              <w:t>διατηρεί το δικαίωμα να αποστέλλει δείγματα από τα καύσιμα ώστε να ελέγχεται τόσο η ποιότητα όσο και το αν πληρούν τις απαιτούμενες προδιαγραφές στο Γενικό Χημείο του Κράτους.</w:t>
            </w:r>
          </w:p>
        </w:tc>
        <w:tc>
          <w:tcPr>
            <w:tcW w:w="1183" w:type="dxa"/>
            <w:tcBorders>
              <w:top w:val="nil"/>
              <w:left w:val="nil"/>
              <w:bottom w:val="single" w:sz="4" w:space="0" w:color="auto"/>
              <w:right w:val="single" w:sz="4" w:space="0" w:color="auto"/>
            </w:tcBorders>
            <w:noWrap/>
            <w:vAlign w:val="center"/>
          </w:tcPr>
          <w:p w:rsidR="002F1F9B" w:rsidRPr="00A03A36" w:rsidRDefault="002F1F9B" w:rsidP="007F7289">
            <w:pPr>
              <w:spacing w:line="360" w:lineRule="auto"/>
              <w:jc w:val="center"/>
            </w:pPr>
            <w:r w:rsidRPr="00A03A36">
              <w:t>ΝΑΙ</w:t>
            </w:r>
          </w:p>
        </w:tc>
        <w:tc>
          <w:tcPr>
            <w:tcW w:w="1235" w:type="dxa"/>
            <w:tcBorders>
              <w:top w:val="nil"/>
              <w:left w:val="nil"/>
              <w:bottom w:val="single" w:sz="4" w:space="0" w:color="auto"/>
              <w:right w:val="single" w:sz="4" w:space="0" w:color="auto"/>
            </w:tcBorders>
            <w:noWrap/>
            <w:vAlign w:val="bottom"/>
          </w:tcPr>
          <w:p w:rsidR="002F1F9B" w:rsidRPr="00A03A36"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A03A36" w:rsidRDefault="002F1F9B" w:rsidP="007F7289">
            <w:pPr>
              <w:spacing w:line="360" w:lineRule="auto"/>
            </w:pPr>
            <w:r w:rsidRPr="00BB697B">
              <w:t> </w:t>
            </w:r>
          </w:p>
        </w:tc>
      </w:tr>
      <w:tr w:rsidR="002F1F9B" w:rsidRPr="00A03A36" w:rsidTr="007F7289">
        <w:trPr>
          <w:trHeight w:val="657"/>
        </w:trPr>
        <w:tc>
          <w:tcPr>
            <w:tcW w:w="640" w:type="dxa"/>
            <w:tcBorders>
              <w:top w:val="nil"/>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t>5</w:t>
            </w:r>
          </w:p>
        </w:tc>
        <w:tc>
          <w:tcPr>
            <w:tcW w:w="4988" w:type="dxa"/>
            <w:tcBorders>
              <w:top w:val="nil"/>
              <w:left w:val="nil"/>
              <w:bottom w:val="single" w:sz="4" w:space="0" w:color="auto"/>
              <w:right w:val="single" w:sz="4" w:space="0" w:color="auto"/>
            </w:tcBorders>
          </w:tcPr>
          <w:p w:rsidR="002F1F9B" w:rsidRPr="00A03A36" w:rsidRDefault="002F1F9B" w:rsidP="007F7289">
            <w:pPr>
              <w:pStyle w:val="afc"/>
              <w:numPr>
                <w:ilvl w:val="0"/>
                <w:numId w:val="15"/>
              </w:numPr>
              <w:suppressAutoHyphens w:val="0"/>
              <w:spacing w:line="276" w:lineRule="auto"/>
              <w:rPr>
                <w:rFonts w:cstheme="minorHAnsi"/>
                <w:b/>
                <w:lang w:val="el-GR"/>
              </w:rPr>
            </w:pPr>
            <w:r w:rsidRPr="00A03A36">
              <w:rPr>
                <w:rFonts w:cstheme="minorHAnsi"/>
                <w:b/>
                <w:lang w:val="el-GR"/>
              </w:rPr>
              <w:t>Σε ότι αφορά στη βενζίνη θα πρέπει να ληφθούν υπόψη :</w:t>
            </w:r>
          </w:p>
          <w:p w:rsidR="002F1F9B" w:rsidRPr="00A03A36" w:rsidRDefault="002F1F9B" w:rsidP="007F7289">
            <w:pPr>
              <w:ind w:left="30"/>
              <w:rPr>
                <w:rFonts w:cstheme="minorHAnsi"/>
              </w:rPr>
            </w:pPr>
            <w:r w:rsidRPr="00A03A36">
              <w:rPr>
                <w:rFonts w:cstheme="minorHAnsi"/>
              </w:rPr>
              <w:t xml:space="preserve">1.Η Κ.Υ.Α. 93/1987 (ΦΕΚ 40 Β’/2-2-87) : Προδιαγραφές Βενζίνης χωρίς μόλυβδο. </w:t>
            </w:r>
          </w:p>
          <w:p w:rsidR="002F1F9B" w:rsidRPr="00A03A36" w:rsidRDefault="002F1F9B" w:rsidP="007F7289">
            <w:pPr>
              <w:ind w:left="30"/>
              <w:rPr>
                <w:rFonts w:cstheme="minorHAnsi"/>
              </w:rPr>
            </w:pPr>
            <w:r w:rsidRPr="00A03A36">
              <w:rPr>
                <w:rFonts w:cstheme="minorHAnsi"/>
              </w:rPr>
              <w:t xml:space="preserve">2.Η Κ.Υ.Α. 1150/1993 (ΦΕΚ 127 Β’/24-2-1994) : Προδιαγραφές και μέθοδοι ελέγχου αμόλυβδης. </w:t>
            </w:r>
          </w:p>
          <w:p w:rsidR="002F1F9B" w:rsidRPr="00A03A36" w:rsidRDefault="002F1F9B" w:rsidP="007F7289">
            <w:pPr>
              <w:ind w:left="30"/>
              <w:rPr>
                <w:rFonts w:cstheme="minorHAnsi"/>
              </w:rPr>
            </w:pPr>
            <w:r w:rsidRPr="00A03A36">
              <w:rPr>
                <w:rFonts w:cstheme="minorHAnsi"/>
              </w:rPr>
              <w:t xml:space="preserve">3.Η Κ.Υ.Α. 2/2000 (ΦΕΚ 426 Β’/31-3-2000) : Εναρμόνιση της Ελληνικής Νομοθεσίας προς την οδηγία 98/70/ΕΚ. </w:t>
            </w:r>
          </w:p>
          <w:p w:rsidR="002F1F9B" w:rsidRPr="00A03A36" w:rsidRDefault="002F1F9B" w:rsidP="007F7289">
            <w:pPr>
              <w:ind w:left="30"/>
              <w:rPr>
                <w:rFonts w:cstheme="minorHAnsi"/>
              </w:rPr>
            </w:pPr>
            <w:r w:rsidRPr="00A03A36">
              <w:rPr>
                <w:rFonts w:cstheme="minorHAnsi"/>
              </w:rPr>
              <w:t xml:space="preserve">4.Η Κ.Υ.Α. 291/2003 (ΦΕΚ 332 Β’/11-2-2004) : Εναρμόνιση της Ελληνικής Νομοθεσίας προς την οδηγία 98/70/ΕΚ. </w:t>
            </w:r>
          </w:p>
          <w:p w:rsidR="002F1F9B" w:rsidRPr="00A03A36" w:rsidRDefault="002F1F9B" w:rsidP="007F7289">
            <w:pPr>
              <w:ind w:left="30"/>
              <w:rPr>
                <w:rFonts w:cstheme="minorHAnsi"/>
              </w:rPr>
            </w:pPr>
            <w:r w:rsidRPr="00A03A36">
              <w:rPr>
                <w:rFonts w:cstheme="minorHAnsi"/>
              </w:rPr>
              <w:t xml:space="preserve">5.Η Κ.Υ.Α. 354/2000 (ΦΕΚ 410 Β’/11- 4-2001) : Αμόλυβδη βενζίνη, προδιαγραφές και μέθοδοι ελέγχου. </w:t>
            </w:r>
          </w:p>
          <w:p w:rsidR="002F1F9B" w:rsidRPr="00A03A36" w:rsidRDefault="002F1F9B" w:rsidP="007F7289">
            <w:pPr>
              <w:ind w:left="30"/>
              <w:rPr>
                <w:rFonts w:cstheme="minorHAnsi"/>
              </w:rPr>
            </w:pPr>
            <w:r w:rsidRPr="00A03A36">
              <w:rPr>
                <w:rFonts w:cstheme="minorHAnsi"/>
              </w:rPr>
              <w:t xml:space="preserve">6.Η Κ.Υ.Α. 356/2000 (ΦΕΚ 410 Β’/11-4-2001) : Τροποποίηση της 985/96 απόφασης Α.Χ.Σ. «Προδιαγραφές και μέθοδοι ελέγχου αμόλυβδης βενζίνης 98 </w:t>
            </w:r>
            <w:r w:rsidRPr="00630136">
              <w:rPr>
                <w:rFonts w:cstheme="minorHAnsi"/>
              </w:rPr>
              <w:t>RON</w:t>
            </w:r>
            <w:r w:rsidRPr="00A03A36">
              <w:rPr>
                <w:rFonts w:cstheme="minorHAnsi"/>
              </w:rPr>
              <w:t xml:space="preserve">». </w:t>
            </w:r>
          </w:p>
          <w:p w:rsidR="002F1F9B" w:rsidRPr="00A03A36" w:rsidRDefault="002F1F9B" w:rsidP="007F7289">
            <w:pPr>
              <w:ind w:left="30"/>
              <w:rPr>
                <w:rFonts w:cstheme="minorHAnsi"/>
              </w:rPr>
            </w:pPr>
            <w:r w:rsidRPr="00A03A36">
              <w:rPr>
                <w:rFonts w:cstheme="minorHAnsi"/>
              </w:rPr>
              <w:t xml:space="preserve">7.Η Κ.Υ.Α. 412/92/1992 (ΦΕΚ 403 Β’/19-6-1992) : Ιχνηθέτηση αμόλυβδης βενζίνης. </w:t>
            </w:r>
          </w:p>
          <w:p w:rsidR="002F1F9B" w:rsidRPr="00A03A36" w:rsidRDefault="002F1F9B" w:rsidP="007F7289">
            <w:pPr>
              <w:ind w:left="30"/>
              <w:rPr>
                <w:rFonts w:cstheme="minorHAnsi"/>
              </w:rPr>
            </w:pPr>
            <w:r w:rsidRPr="00A03A36">
              <w:rPr>
                <w:rFonts w:cstheme="minorHAnsi"/>
              </w:rPr>
              <w:t xml:space="preserve">8.Η Κ.Υ.Α. 510/2004 (ΦΕΚ 872 Β’/4-6-2007) : Υ.Α. </w:t>
            </w:r>
            <w:r w:rsidRPr="00A03A36">
              <w:rPr>
                <w:rFonts w:cstheme="minorHAnsi"/>
              </w:rPr>
              <w:lastRenderedPageBreak/>
              <w:t xml:space="preserve">51020042007 - Καύσιμα αυτοκινήτων, αμόλυβδη βενζίνη, απαιτήσεις και μέθοδοι δοκιμών. </w:t>
            </w:r>
          </w:p>
        </w:tc>
        <w:tc>
          <w:tcPr>
            <w:tcW w:w="1183" w:type="dxa"/>
            <w:tcBorders>
              <w:top w:val="nil"/>
              <w:left w:val="nil"/>
              <w:bottom w:val="single" w:sz="4" w:space="0" w:color="auto"/>
              <w:right w:val="single" w:sz="4" w:space="0" w:color="auto"/>
            </w:tcBorders>
            <w:noWrap/>
            <w:vAlign w:val="center"/>
          </w:tcPr>
          <w:p w:rsidR="002F1F9B" w:rsidRPr="00A03A36" w:rsidRDefault="002F1F9B" w:rsidP="007F7289">
            <w:pPr>
              <w:spacing w:line="360" w:lineRule="auto"/>
              <w:jc w:val="center"/>
            </w:pPr>
            <w:r w:rsidRPr="00A03A36">
              <w:lastRenderedPageBreak/>
              <w:t>ΝΑΙ</w:t>
            </w:r>
          </w:p>
        </w:tc>
        <w:tc>
          <w:tcPr>
            <w:tcW w:w="1235" w:type="dxa"/>
            <w:tcBorders>
              <w:top w:val="nil"/>
              <w:left w:val="nil"/>
              <w:bottom w:val="single" w:sz="4" w:space="0" w:color="auto"/>
              <w:right w:val="single" w:sz="4" w:space="0" w:color="auto"/>
            </w:tcBorders>
            <w:noWrap/>
            <w:vAlign w:val="bottom"/>
          </w:tcPr>
          <w:p w:rsidR="002F1F9B" w:rsidRPr="00A03A36"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A03A36" w:rsidRDefault="002F1F9B" w:rsidP="007F7289">
            <w:pPr>
              <w:spacing w:line="360" w:lineRule="auto"/>
            </w:pPr>
            <w:r w:rsidRPr="00BB697B">
              <w:t> </w:t>
            </w:r>
          </w:p>
        </w:tc>
      </w:tr>
      <w:tr w:rsidR="002F1F9B" w:rsidRPr="00BB697B" w:rsidTr="007F7289">
        <w:trPr>
          <w:trHeight w:val="657"/>
        </w:trPr>
        <w:tc>
          <w:tcPr>
            <w:tcW w:w="640" w:type="dxa"/>
            <w:tcBorders>
              <w:top w:val="nil"/>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lastRenderedPageBreak/>
              <w:t>6</w:t>
            </w:r>
          </w:p>
        </w:tc>
        <w:tc>
          <w:tcPr>
            <w:tcW w:w="4988" w:type="dxa"/>
            <w:tcBorders>
              <w:top w:val="nil"/>
              <w:left w:val="nil"/>
              <w:bottom w:val="single" w:sz="4" w:space="0" w:color="auto"/>
              <w:right w:val="single" w:sz="4" w:space="0" w:color="auto"/>
            </w:tcBorders>
          </w:tcPr>
          <w:p w:rsidR="002F1F9B" w:rsidRPr="00A03A36" w:rsidRDefault="002F1F9B" w:rsidP="007F7289">
            <w:pPr>
              <w:pStyle w:val="afc"/>
              <w:numPr>
                <w:ilvl w:val="0"/>
                <w:numId w:val="15"/>
              </w:numPr>
              <w:suppressAutoHyphens w:val="0"/>
              <w:spacing w:line="276" w:lineRule="auto"/>
              <w:rPr>
                <w:rFonts w:cstheme="minorHAnsi"/>
                <w:b/>
                <w:lang w:val="el-GR"/>
              </w:rPr>
            </w:pPr>
            <w:r w:rsidRPr="00A03A36">
              <w:rPr>
                <w:rFonts w:cstheme="minorHAnsi"/>
                <w:b/>
                <w:lang w:val="el-GR"/>
              </w:rPr>
              <w:t>Σε ότι αφορά στο πετρέλαιο θα πρέπει να ληφθούν υπόψη :</w:t>
            </w:r>
          </w:p>
          <w:p w:rsidR="002F1F9B" w:rsidRPr="00A03A36" w:rsidRDefault="002F1F9B" w:rsidP="007F7289">
            <w:pPr>
              <w:ind w:left="30"/>
              <w:rPr>
                <w:rFonts w:cstheme="minorHAnsi"/>
              </w:rPr>
            </w:pPr>
            <w:r w:rsidRPr="00A03A36">
              <w:rPr>
                <w:rFonts w:cstheme="minorHAnsi"/>
              </w:rPr>
              <w:t xml:space="preserve">1.Η Κ.Υ.Α. 10086/169/1978 (ΦΕΚ 180/Β/1-3-1978) : Περί συμπληρώσεως της υπ' αριθ. 49073/14-10-75 κοινής αποφάσεως των Υπουργών Συντονισμού και Προγραμματισμού, Δημοσίας Τάξεως και Βιομηχανίας «περί συγκροτήσεως Συνεργείων Ελέγχου καυστήρων πετρελαίου Κεντρικών Θερμάνσεων κτιρίων». </w:t>
            </w:r>
          </w:p>
          <w:p w:rsidR="002F1F9B" w:rsidRPr="00A03A36" w:rsidRDefault="002F1F9B" w:rsidP="007F7289">
            <w:pPr>
              <w:ind w:left="30"/>
              <w:rPr>
                <w:rFonts w:cstheme="minorHAnsi"/>
              </w:rPr>
            </w:pPr>
            <w:r w:rsidRPr="00A03A36">
              <w:rPr>
                <w:rFonts w:cstheme="minorHAnsi"/>
              </w:rPr>
              <w:t xml:space="preserve">2.Η Κ.Υ.Α. 105/1996 (ΦΕΚ 570 Β’/16-7-1996) : Διαδικασίες χρωματισμού και ιχνηθέτησης πετρελαίου θέρμανσης. </w:t>
            </w:r>
          </w:p>
          <w:p w:rsidR="002F1F9B" w:rsidRPr="00A03A36" w:rsidRDefault="002F1F9B" w:rsidP="007F7289">
            <w:pPr>
              <w:ind w:left="30"/>
              <w:rPr>
                <w:rFonts w:cstheme="minorHAnsi"/>
              </w:rPr>
            </w:pPr>
            <w:r w:rsidRPr="00A03A36">
              <w:rPr>
                <w:rFonts w:cstheme="minorHAnsi"/>
              </w:rPr>
              <w:t xml:space="preserve">3.Η Κ.Υ.Α. 1166/1993 (ΦΕΚ 336 Β’/5-5-1994) : Προδιαγραφές &amp; μέθοδοι ελέγχου πετρελαίου κίνησης. </w:t>
            </w:r>
          </w:p>
          <w:p w:rsidR="002F1F9B" w:rsidRPr="00A03A36" w:rsidRDefault="002F1F9B" w:rsidP="007F7289">
            <w:pPr>
              <w:ind w:left="30"/>
              <w:rPr>
                <w:rFonts w:cstheme="minorHAnsi"/>
              </w:rPr>
            </w:pPr>
            <w:r w:rsidRPr="00A03A36">
              <w:rPr>
                <w:rFonts w:cstheme="minorHAnsi"/>
              </w:rPr>
              <w:t xml:space="preserve">4.Η Κ.Υ.Α. 181053/960/1984 (ΦΕΚ 204 Β’/3-4-1984) : Τεχνικές προδιαγραφές ανιχνευτών διαχωριστικής επιφάνειας πετρελαίου / νερού. </w:t>
            </w:r>
          </w:p>
          <w:p w:rsidR="002F1F9B" w:rsidRPr="00A03A36" w:rsidRDefault="002F1F9B" w:rsidP="007F7289">
            <w:pPr>
              <w:ind w:left="30"/>
              <w:rPr>
                <w:rFonts w:cstheme="minorHAnsi"/>
              </w:rPr>
            </w:pPr>
            <w:r w:rsidRPr="00A03A36">
              <w:rPr>
                <w:rFonts w:cstheme="minorHAnsi"/>
              </w:rPr>
              <w:t xml:space="preserve">5.Η Κ.Υ.Α. 28432/2447/1992 (ΦΕΚ 536 Β’/26-8-1992) : Μέτρα για τον περιορισμό της εκπομπής αερίων και σωματιδίων. </w:t>
            </w:r>
          </w:p>
          <w:p w:rsidR="002F1F9B" w:rsidRPr="00A03A36" w:rsidRDefault="002F1F9B" w:rsidP="007F7289">
            <w:pPr>
              <w:ind w:left="30"/>
              <w:rPr>
                <w:rFonts w:cstheme="minorHAnsi"/>
              </w:rPr>
            </w:pPr>
            <w:r w:rsidRPr="00A03A36">
              <w:rPr>
                <w:rFonts w:cstheme="minorHAnsi"/>
              </w:rPr>
              <w:t xml:space="preserve">6.Η Κ.Υ.Α. 355/2000 (ΦΕΚ 410 Β’/11-4-2001) : Πετρέλαιο κίνησης, προδιαγραφές και μέθοδοι ελέγχου </w:t>
            </w:r>
          </w:p>
          <w:p w:rsidR="002F1F9B" w:rsidRPr="00A03A36" w:rsidRDefault="002F1F9B" w:rsidP="007F7289">
            <w:pPr>
              <w:ind w:left="30"/>
              <w:rPr>
                <w:rFonts w:cstheme="minorHAnsi"/>
              </w:rPr>
            </w:pPr>
            <w:r w:rsidRPr="00A03A36">
              <w:rPr>
                <w:rFonts w:cstheme="minorHAnsi"/>
              </w:rPr>
              <w:t>7.Η Κ.Υ.Α. 467/2002 (ΦΕΚ 1531 Β’/16-10-2003) : Προδιαγραφές και μέθοδοι ελέγχου του πετρελαίου θέρμανσης.</w:t>
            </w:r>
          </w:p>
          <w:p w:rsidR="002F1F9B" w:rsidRPr="00A03A36" w:rsidRDefault="002F1F9B" w:rsidP="007F7289">
            <w:r w:rsidRPr="00A03A36">
              <w:t xml:space="preserve">8.Η Κ.Υ.Α. 468/2002 (ΦΕΚ 1273 Β’/5-9-2003) : Διαδικασίες χρωματισμού και ιχνηθέτησης πετρελαίου θέρμανσης. </w:t>
            </w:r>
          </w:p>
          <w:p w:rsidR="002F1F9B" w:rsidRPr="00A03A36" w:rsidRDefault="002F1F9B" w:rsidP="007F7289">
            <w:r w:rsidRPr="00A03A36">
              <w:t xml:space="preserve">9.Η Κ.Υ.Α. 470/1993 (ΦΕΚ 496 Β’/7-7-1993) : Προδιαγραφές πετρελαίου θερμάνσεως. </w:t>
            </w:r>
          </w:p>
          <w:p w:rsidR="002F1F9B" w:rsidRPr="00A03A36" w:rsidRDefault="002F1F9B" w:rsidP="007F7289">
            <w:r w:rsidRPr="00A03A36">
              <w:t xml:space="preserve">10.Η Κ.Υ.Α. 81160/8611/1991 (ΦΕΚ 574 Β’/25-7-1991) : Μέτρα για τον περιορισμό των εκπομπών </w:t>
            </w:r>
            <w:r w:rsidRPr="00A03A36">
              <w:lastRenderedPageBreak/>
              <w:t xml:space="preserve">αερίων και σωματιδίων. </w:t>
            </w:r>
          </w:p>
          <w:p w:rsidR="002F1F9B" w:rsidRPr="00A03A36" w:rsidRDefault="002F1F9B" w:rsidP="007F7289">
            <w:r w:rsidRPr="00A03A36">
              <w:t xml:space="preserve">11.Η Κ.Υ.Α. 18611/1393/1996 (ΦΕΚ 465 Β’/18-6-1996) : Συμμόρφωση προς τις διατάξεις της οδηγίας 96/1/ΕΟΚ. </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r w:rsidRPr="00BB697B">
              <w:t> </w:t>
            </w:r>
          </w:p>
        </w:tc>
      </w:tr>
      <w:tr w:rsidR="002F1F9B" w:rsidRPr="00BB697B" w:rsidTr="007F7289">
        <w:trPr>
          <w:trHeight w:val="657"/>
        </w:trPr>
        <w:tc>
          <w:tcPr>
            <w:tcW w:w="640" w:type="dxa"/>
            <w:tcBorders>
              <w:top w:val="nil"/>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lastRenderedPageBreak/>
              <w:t>7</w:t>
            </w:r>
          </w:p>
        </w:tc>
        <w:tc>
          <w:tcPr>
            <w:tcW w:w="4988" w:type="dxa"/>
            <w:tcBorders>
              <w:top w:val="nil"/>
              <w:left w:val="nil"/>
              <w:bottom w:val="single" w:sz="4" w:space="0" w:color="auto"/>
              <w:right w:val="single" w:sz="4" w:space="0" w:color="auto"/>
            </w:tcBorders>
          </w:tcPr>
          <w:p w:rsidR="002F1F9B" w:rsidRPr="00A03A36" w:rsidRDefault="002F1F9B" w:rsidP="007F7289">
            <w:r w:rsidRPr="00A03A36">
              <w:t>Για όλα τα είδη καυσίμων θα ισχύουν και τα κάτωθι:</w:t>
            </w:r>
          </w:p>
          <w:p w:rsidR="002F1F9B" w:rsidRPr="00A03A36" w:rsidRDefault="002F1F9B" w:rsidP="007F7289">
            <w:r w:rsidRPr="00A03A36">
              <w:t xml:space="preserve">1.Η Κ.Υ.Α. 11082/1989 (ΦΕΚ 44 Β’/23-1-1989) : Έλεγχος της ποιότητας των υγρών καυσίμων για την προστασία του περιβάλλοντος. </w:t>
            </w:r>
          </w:p>
          <w:p w:rsidR="002F1F9B" w:rsidRPr="00A03A36" w:rsidRDefault="002F1F9B" w:rsidP="007F7289">
            <w:r w:rsidRPr="00A03A36">
              <w:t xml:space="preserve">2.Η Κ.Υ.Α. 351/2003 (ΦΕΚ 1383 Β’/9-9-2004) : Τροποποίηση της Α.Χ.Σ. 340/2000 απόφασης </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r w:rsidRPr="00BB697B">
              <w:t> </w:t>
            </w:r>
          </w:p>
        </w:tc>
      </w:tr>
      <w:tr w:rsidR="002F1F9B" w:rsidRPr="00BB697B" w:rsidTr="007F7289">
        <w:trPr>
          <w:trHeight w:val="657"/>
        </w:trPr>
        <w:tc>
          <w:tcPr>
            <w:tcW w:w="640" w:type="dxa"/>
            <w:tcBorders>
              <w:top w:val="nil"/>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t>8</w:t>
            </w:r>
          </w:p>
        </w:tc>
        <w:tc>
          <w:tcPr>
            <w:tcW w:w="4988" w:type="dxa"/>
            <w:tcBorders>
              <w:top w:val="nil"/>
              <w:left w:val="nil"/>
              <w:bottom w:val="single" w:sz="4" w:space="0" w:color="auto"/>
              <w:right w:val="single" w:sz="4" w:space="0" w:color="auto"/>
            </w:tcBorders>
          </w:tcPr>
          <w:p w:rsidR="002F1F9B" w:rsidRPr="00FB5455" w:rsidRDefault="002F1F9B" w:rsidP="007F7289">
            <w:pPr>
              <w:spacing w:line="360" w:lineRule="auto"/>
              <w:ind w:left="284"/>
              <w:jc w:val="center"/>
            </w:pPr>
            <w:r w:rsidRPr="00FB5455">
              <w:rPr>
                <w:b/>
                <w:bCs/>
              </w:rPr>
              <w:t>Προδιαγραφές – Φυσικοχημικά Χαρακτηριστικά</w:t>
            </w:r>
          </w:p>
          <w:p w:rsidR="002F1F9B" w:rsidRPr="00FB5455" w:rsidRDefault="002F1F9B" w:rsidP="007F7289">
            <w:pPr>
              <w:spacing w:line="360" w:lineRule="auto"/>
              <w:ind w:left="284"/>
              <w:jc w:val="center"/>
            </w:pPr>
            <w:r w:rsidRPr="00FB5455">
              <w:rPr>
                <w:b/>
                <w:bCs/>
              </w:rPr>
              <w:t xml:space="preserve">Πετρελαίου </w:t>
            </w:r>
            <w:r w:rsidRPr="00FB5455">
              <w:rPr>
                <w:b/>
                <w:bCs/>
                <w:u w:val="single"/>
              </w:rPr>
              <w:t>Κίνησης</w:t>
            </w:r>
            <w:r w:rsidRPr="00FB5455">
              <w:rPr>
                <w:b/>
                <w:bCs/>
              </w:rPr>
              <w:t xml:space="preserve"> (</w:t>
            </w:r>
            <w:r w:rsidRPr="00CB66C1">
              <w:rPr>
                <w:b/>
                <w:bCs/>
              </w:rPr>
              <w:t>Diesel</w:t>
            </w:r>
            <w:r w:rsidRPr="00FB5455">
              <w:rPr>
                <w:b/>
                <w:bCs/>
              </w:rPr>
              <w:t>)</w:t>
            </w:r>
          </w:p>
          <w:p w:rsidR="002F1F9B" w:rsidRPr="00FB5455" w:rsidRDefault="002F1F9B" w:rsidP="007F7289">
            <w:pPr>
              <w:spacing w:line="360" w:lineRule="auto"/>
            </w:pPr>
            <w:r w:rsidRPr="00FB5455">
              <w:t xml:space="preserve">Οι παρούσες προδιαγραφές καλύπτουν τις ελάχιστες απαιτήσεις τις οποίες πρέπει να πληροί το πετρέλαιο κίνησης, το οποίο προορίζεται να χρησιμοποιηθεί στους διάφορους τύπους κινητήρων </w:t>
            </w:r>
            <w:r w:rsidRPr="008F6C65">
              <w:t>Diesel</w:t>
            </w:r>
            <w:r w:rsidRPr="00FB5455">
              <w:t xml:space="preserve">. Ειδικότερα, το πετρέλαιο κίνησης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w:t>
            </w:r>
            <w:r w:rsidRPr="00FB5455">
              <w:rPr>
                <w:b/>
              </w:rPr>
              <w:t>Ανωτάτου Χημικού Συμβουλίου 355/2000 «Πετρέλαιο κίνησης, προδιαγραφές και μέθοδοι ελέγχου»</w:t>
            </w:r>
            <w:r w:rsidRPr="00FB5455">
              <w:t xml:space="preserve">.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 Γενικότερα, οι ιδιότητες του πετρελαίου κίνησης θα είναι αυτές που προβλέπονται από την κείμενη νομοθεσία και περιγράφονται στην παραπάνω απόφαση. </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BB697B" w:rsidRDefault="002F1F9B" w:rsidP="007F7289">
            <w:pPr>
              <w:spacing w:line="360" w:lineRule="auto"/>
            </w:pPr>
            <w:r w:rsidRPr="00BB697B">
              <w:t> </w:t>
            </w: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r>
              <w:t>9</w:t>
            </w:r>
          </w:p>
        </w:tc>
        <w:tc>
          <w:tcPr>
            <w:tcW w:w="4988" w:type="dxa"/>
            <w:tcBorders>
              <w:top w:val="nil"/>
              <w:left w:val="nil"/>
              <w:bottom w:val="single" w:sz="4" w:space="0" w:color="auto"/>
              <w:right w:val="single" w:sz="4" w:space="0" w:color="auto"/>
            </w:tcBorders>
          </w:tcPr>
          <w:p w:rsidR="002F1F9B" w:rsidRPr="00FB5455" w:rsidRDefault="002F1F9B" w:rsidP="007F7289">
            <w:pPr>
              <w:spacing w:line="360" w:lineRule="auto"/>
            </w:pPr>
            <w:r w:rsidRPr="00FB5455">
              <w:t xml:space="preserve">Το πετρέλαιο κίνησης θα έχει το φυσικό του χρώμα χωρίς την προσθήκη χρωστικών ουσιών ή ιχνηθέτου. </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r>
              <w:lastRenderedPageBreak/>
              <w:t>10</w:t>
            </w:r>
          </w:p>
        </w:tc>
        <w:tc>
          <w:tcPr>
            <w:tcW w:w="4988" w:type="dxa"/>
            <w:tcBorders>
              <w:top w:val="nil"/>
              <w:left w:val="nil"/>
              <w:bottom w:val="single" w:sz="4" w:space="0" w:color="auto"/>
              <w:right w:val="single" w:sz="4" w:space="0" w:color="auto"/>
            </w:tcBorders>
          </w:tcPr>
          <w:p w:rsidR="002F1F9B" w:rsidRPr="00FB5455" w:rsidRDefault="002F1F9B" w:rsidP="007F7289">
            <w:pPr>
              <w:spacing w:line="360" w:lineRule="auto"/>
            </w:pPr>
            <w:r w:rsidRPr="00FB5455">
              <w:t>Για τον καθορισμό των προδιαγραφών – Φυσικοχημικών χαρακτηριστικών του Πετρελαίου Κίνησης (</w:t>
            </w:r>
            <w:r w:rsidRPr="00CB66C1">
              <w:t>Diesel</w:t>
            </w:r>
            <w:r w:rsidRPr="00FB5455">
              <w:t xml:space="preserve">), λήφθηκαν υπόψη οι εξής αποφάσεις του </w:t>
            </w:r>
            <w:r w:rsidRPr="00FB5455">
              <w:rPr>
                <w:b/>
                <w:bCs/>
              </w:rPr>
              <w:t>Α</w:t>
            </w:r>
            <w:r w:rsidRPr="00FB5455">
              <w:t xml:space="preserve">νωτάτου </w:t>
            </w:r>
            <w:r w:rsidRPr="00FB5455">
              <w:rPr>
                <w:b/>
                <w:bCs/>
              </w:rPr>
              <w:t>Χ</w:t>
            </w:r>
            <w:r w:rsidRPr="00FB5455">
              <w:t xml:space="preserve">ημικού </w:t>
            </w:r>
            <w:r w:rsidRPr="00FB5455">
              <w:rPr>
                <w:b/>
                <w:bCs/>
              </w:rPr>
              <w:t>Σ</w:t>
            </w:r>
            <w:r w:rsidRPr="00FB5455">
              <w:t xml:space="preserve">υμβουλίου: Α.Χ.Σ. 514/2004/06 (Φ.Ε.Κ. 1490/Β/9.10.2006), Α.Χ.Σ. 284/2006 (ΦΕΚ 1736/Β/2007), Α.Χ.Σ. 92/2009, Α.Χ.Σ. 460/2009/10 (Φ.Ε.Κ. 67/Β/2010), Α.Χ.Σ. 316/2010/12 (Φ.Ε.Κ. 501/Β/29.2.2012), Α.Χ.Σ. 120/2012/12 (Φ.Ε.Κ. 1507/Β/4.5.2012). </w:t>
            </w:r>
          </w:p>
          <w:p w:rsidR="002F1F9B" w:rsidRPr="00FB5455" w:rsidRDefault="002F1F9B" w:rsidP="007F7289">
            <w:pPr>
              <w:spacing w:line="360" w:lineRule="auto"/>
            </w:pPr>
            <w:r w:rsidRPr="00FB5455">
              <w:t xml:space="preserve">Τα ζητούμενα Φυσικοχημικά Χαρακτηριστικά (Απαιτήσεις και Μέθοδοι Δοκιμών) παρουσιάζονται στον </w:t>
            </w:r>
            <w:r>
              <w:t>Π</w:t>
            </w:r>
            <w:r w:rsidRPr="00FB5455">
              <w:t>ίνακα</w:t>
            </w:r>
            <w:r>
              <w:t xml:space="preserve"> 1.</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p>
        </w:tc>
        <w:tc>
          <w:tcPr>
            <w:tcW w:w="4988" w:type="dxa"/>
            <w:tcBorders>
              <w:top w:val="nil"/>
              <w:left w:val="nil"/>
              <w:bottom w:val="single" w:sz="4" w:space="0" w:color="auto"/>
              <w:right w:val="single" w:sz="4" w:space="0" w:color="auto"/>
            </w:tcBorders>
          </w:tcPr>
          <w:p w:rsidR="002F1F9B" w:rsidRPr="00FB5455" w:rsidRDefault="002F1F9B" w:rsidP="007F7289">
            <w:pPr>
              <w:spacing w:line="360" w:lineRule="auto"/>
            </w:pPr>
            <w:r w:rsidRPr="00FB5455">
              <w:t xml:space="preserve">1) Το όριο του ανθρακούχου υπολείμματος του Πίνακα 1 (0,3 % </w:t>
            </w:r>
            <w:r w:rsidRPr="00AD44E6">
              <w:t>m</w:t>
            </w:r>
            <w:r w:rsidRPr="00FB5455">
              <w:t>/</w:t>
            </w:r>
            <w:r w:rsidRPr="00AD44E6">
              <w:t>m</w:t>
            </w:r>
            <w:r w:rsidRPr="00FB5455">
              <w:t xml:space="preserve"> μεγ.) ισχύει για πετρέλαιο στο οποίο δεν έχει γίνει προσθήκη βελτιωτικού καύσεως. Στις περιπτώσεις που το ευρισκόμενο ποσοστό του ανθρακούχου υπολείμματος είναι μεγαλύτερο από το ανωτέρω όριο, θα πρέπει να γίνεται ανίχνευση παρουσίας νιτρικών παραγώγων με τη βοήθεια της μεθόδου </w:t>
            </w:r>
            <w:r w:rsidRPr="00AD44E6">
              <w:t>EN</w:t>
            </w:r>
            <w:r w:rsidRPr="00FB5455">
              <w:t xml:space="preserve"> </w:t>
            </w:r>
            <w:r w:rsidRPr="00AD44E6">
              <w:t>ISO</w:t>
            </w:r>
            <w:r w:rsidRPr="00FB5455">
              <w:t xml:space="preserve"> 13759. Όταν διαπιστώνεται η παρουσία βελτιωτικού καύσεως, τότε δε θα λαμβάνεται υπόψη το όριο αυτό. Πάντως η χρήση προσθέτων δεν απαλλάσσει τα διυλιστήρια από την απαίτηση του 0,30% </w:t>
            </w:r>
            <w:r w:rsidRPr="00AD44E6">
              <w:t>m</w:t>
            </w:r>
            <w:r w:rsidRPr="00FB5455">
              <w:t>/</w:t>
            </w:r>
            <w:r w:rsidRPr="00AD44E6">
              <w:t>m</w:t>
            </w:r>
            <w:r w:rsidRPr="00FB5455">
              <w:t xml:space="preserve"> μεγ. ανθρακούχου υπολείμματος προ της προσθήκης βελτιωτικών.</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p>
        </w:tc>
        <w:tc>
          <w:tcPr>
            <w:tcW w:w="4988" w:type="dxa"/>
            <w:tcBorders>
              <w:top w:val="nil"/>
              <w:left w:val="nil"/>
              <w:bottom w:val="single" w:sz="4" w:space="0" w:color="auto"/>
              <w:right w:val="single" w:sz="4" w:space="0" w:color="auto"/>
            </w:tcBorders>
          </w:tcPr>
          <w:p w:rsidR="002F1F9B" w:rsidRPr="00FB5455" w:rsidRDefault="002F1F9B" w:rsidP="007F7289">
            <w:pPr>
              <w:spacing w:line="360" w:lineRule="auto"/>
            </w:pPr>
            <w:r w:rsidRPr="00FB5455">
              <w:t>2) Για τον υπολογισμό του δείκτη κετανίου είναι απαραίτητα και τα αποστάγματα 10%, 50% και 90% (</w:t>
            </w:r>
            <w:r w:rsidRPr="00AD44E6">
              <w:t>v</w:t>
            </w:r>
            <w:r w:rsidRPr="00FB5455">
              <w:t>/</w:t>
            </w:r>
            <w:r w:rsidRPr="00AD44E6">
              <w:t>v</w:t>
            </w:r>
            <w:r w:rsidRPr="00FB5455">
              <w:t>).</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p>
        </w:tc>
        <w:tc>
          <w:tcPr>
            <w:tcW w:w="4988" w:type="dxa"/>
            <w:tcBorders>
              <w:top w:val="nil"/>
              <w:left w:val="nil"/>
              <w:bottom w:val="single" w:sz="4" w:space="0" w:color="auto"/>
              <w:right w:val="single" w:sz="4" w:space="0" w:color="auto"/>
            </w:tcBorders>
          </w:tcPr>
          <w:p w:rsidR="002F1F9B" w:rsidRPr="00FB5455" w:rsidRDefault="002F1F9B" w:rsidP="007F7289">
            <w:pPr>
              <w:spacing w:line="360" w:lineRule="auto"/>
            </w:pPr>
            <w:r w:rsidRPr="00FB5455">
              <w:t>3) Απόφαση Ανωτάτου Χημικού Συμβουλίου 2/2000 (Οδ. 98/70/Ε.Κ. Παράρτημα ΙΙ)</w:t>
            </w:r>
            <w:r>
              <w:t xml:space="preserve"> και ο Πίνακας 1Β.</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r>
              <w:t>11</w:t>
            </w:r>
          </w:p>
        </w:tc>
        <w:tc>
          <w:tcPr>
            <w:tcW w:w="4988" w:type="dxa"/>
            <w:tcBorders>
              <w:top w:val="nil"/>
              <w:left w:val="nil"/>
              <w:bottom w:val="single" w:sz="4" w:space="0" w:color="auto"/>
              <w:right w:val="single" w:sz="4" w:space="0" w:color="auto"/>
            </w:tcBorders>
          </w:tcPr>
          <w:p w:rsidR="002F1F9B" w:rsidRPr="00FB5455" w:rsidRDefault="002F1F9B" w:rsidP="007F7289">
            <w:pPr>
              <w:spacing w:line="360" w:lineRule="auto"/>
              <w:ind w:left="284"/>
              <w:jc w:val="center"/>
            </w:pPr>
            <w:r w:rsidRPr="00FB5455">
              <w:rPr>
                <w:b/>
                <w:bCs/>
              </w:rPr>
              <w:t>Προδιαγραφές – Φυσικοχημικά Χαρακτηριστικά</w:t>
            </w:r>
          </w:p>
          <w:p w:rsidR="002F1F9B" w:rsidRPr="00FB5455" w:rsidRDefault="002F1F9B" w:rsidP="007F7289">
            <w:pPr>
              <w:spacing w:line="360" w:lineRule="auto"/>
              <w:ind w:left="284"/>
              <w:jc w:val="center"/>
            </w:pPr>
            <w:r w:rsidRPr="00FB5455">
              <w:rPr>
                <w:b/>
                <w:bCs/>
              </w:rPr>
              <w:lastRenderedPageBreak/>
              <w:t xml:space="preserve">Πετρελαίου </w:t>
            </w:r>
            <w:r w:rsidRPr="00FB5455">
              <w:rPr>
                <w:b/>
                <w:bCs/>
                <w:u w:val="single"/>
              </w:rPr>
              <w:t>Θέρμανσης</w:t>
            </w:r>
            <w:r w:rsidRPr="00FB5455">
              <w:rPr>
                <w:b/>
                <w:bCs/>
              </w:rPr>
              <w:t xml:space="preserve"> (</w:t>
            </w:r>
            <w:r w:rsidRPr="00CB66C1">
              <w:rPr>
                <w:b/>
                <w:bCs/>
              </w:rPr>
              <w:t>Diesel</w:t>
            </w:r>
            <w:r w:rsidRPr="00FB5455">
              <w:rPr>
                <w:b/>
                <w:bCs/>
              </w:rPr>
              <w:t>)</w:t>
            </w:r>
          </w:p>
          <w:p w:rsidR="002F1F9B" w:rsidRPr="00FB5455" w:rsidRDefault="002F1F9B" w:rsidP="007F7289">
            <w:pPr>
              <w:autoSpaceDE w:val="0"/>
              <w:autoSpaceDN w:val="0"/>
              <w:adjustRightInd w:val="0"/>
              <w:spacing w:line="360" w:lineRule="auto"/>
              <w:rPr>
                <w:rFonts w:cs="TT15Ct00"/>
              </w:rPr>
            </w:pPr>
            <w:r w:rsidRPr="00FB5455">
              <w:rPr>
                <w:rFonts w:cs="TT15Ct00"/>
              </w:rPr>
              <w:t>Οι παρούσες προδιαγραφές καλύπτουν τις ελάχιστες απαιτήσεις τις οποίες πρέπει να πληροί το πετρέλαιο θέρμανσης, το οποίο προορίζεται να χρησιμοποιηθεί σε καυστήρες εγκαταστάσεων θέρμανσης σχεδιασμένους να λειτουργούν με αποστάγματα πετρελαίου. Ειδικότερα, το πετρέλαιο θέρμανσης θα είναι μίγμα υδρογονανθράκων καθαρό, διαυγές και δε θα περιέχει νερό ή άλλες ξένες ύλες σε ποσοστά μεγαλύτερα από τα προβλεπόμενα από την απόφαση του Ανωτάτου Χημικού Συμβουλίου 467/2002 «Προδιαγραφές και μέθοδοι ελέγχου του πετρελαίου θερμάνσεως». Οι εν λόγω υδρογονάνθρακες θα είναι αποστάγματα πετρελαίου ή προϊόντα πυρόλυσης ή και μίγματα αυτών σε τέτοιες αναλογίες, ώστε να πληρούνται όλοι οι όροι της παραπάνω απόφασης.</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r>
              <w:lastRenderedPageBreak/>
              <w:t>12</w:t>
            </w:r>
          </w:p>
        </w:tc>
        <w:tc>
          <w:tcPr>
            <w:tcW w:w="4988" w:type="dxa"/>
            <w:tcBorders>
              <w:top w:val="nil"/>
              <w:left w:val="nil"/>
              <w:bottom w:val="single" w:sz="4" w:space="0" w:color="auto"/>
              <w:right w:val="single" w:sz="4" w:space="0" w:color="auto"/>
            </w:tcBorders>
          </w:tcPr>
          <w:p w:rsidR="002F1F9B" w:rsidRPr="00FB5455" w:rsidRDefault="002F1F9B" w:rsidP="007F7289">
            <w:pPr>
              <w:autoSpaceDE w:val="0"/>
              <w:autoSpaceDN w:val="0"/>
              <w:adjustRightInd w:val="0"/>
              <w:spacing w:line="360" w:lineRule="auto"/>
              <w:rPr>
                <w:rFonts w:cs="TT15Ct00"/>
              </w:rPr>
            </w:pPr>
            <w:r w:rsidRPr="00FB5455">
              <w:rPr>
                <w:rFonts w:cs="TT15Ct00"/>
              </w:rPr>
              <w:t xml:space="preserve">Γενικότερα, οι ιδιότητες του πετρελαίου θέρμανσης θα είναι αυτές που προβλέπονται από την κείμενη νομοθεσία και περιγράφονται στην παραπάνω απόφαση. Το πετρέλαιο θέρμανσης έχει χρώμα κόκκινο και περιέχει ιχνηθέτη </w:t>
            </w:r>
            <w:r w:rsidRPr="00FB0126">
              <w:rPr>
                <w:rFonts w:cs="TT15Ct00"/>
              </w:rPr>
              <w:t>solvent</w:t>
            </w:r>
            <w:r w:rsidRPr="00FB5455">
              <w:rPr>
                <w:rFonts w:cs="TT15Ct00"/>
              </w:rPr>
              <w:t xml:space="preserve"> </w:t>
            </w:r>
            <w:r w:rsidRPr="00FB0126">
              <w:rPr>
                <w:rFonts w:cs="TT15Ct00"/>
              </w:rPr>
              <w:t>yellow</w:t>
            </w:r>
            <w:r w:rsidRPr="00FB5455">
              <w:rPr>
                <w:rFonts w:cs="TT15Ct00"/>
              </w:rPr>
              <w:t xml:space="preserve"> 124, όπως περιγράφεται στην 468/2002 απόφαση του Ανωτάτου Χημικού Συμβουλίου, σε ποσοστό 6 χιλιοστόγραμμα ανά λίτρο πετρελαίου.</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r>
              <w:t>13</w:t>
            </w:r>
          </w:p>
        </w:tc>
        <w:tc>
          <w:tcPr>
            <w:tcW w:w="4988" w:type="dxa"/>
            <w:tcBorders>
              <w:top w:val="nil"/>
              <w:left w:val="nil"/>
              <w:bottom w:val="single" w:sz="4" w:space="0" w:color="auto"/>
              <w:right w:val="single" w:sz="4" w:space="0" w:color="auto"/>
            </w:tcBorders>
          </w:tcPr>
          <w:p w:rsidR="002F1F9B" w:rsidRPr="00FB5455" w:rsidRDefault="002F1F9B" w:rsidP="007F7289">
            <w:pPr>
              <w:autoSpaceDE w:val="0"/>
              <w:autoSpaceDN w:val="0"/>
              <w:adjustRightInd w:val="0"/>
              <w:spacing w:line="360" w:lineRule="auto"/>
              <w:rPr>
                <w:rFonts w:cs="TT15Ct00"/>
              </w:rPr>
            </w:pPr>
            <w:r w:rsidRPr="00FB5455">
              <w:rPr>
                <w:rFonts w:cs="TT15Ct00"/>
              </w:rPr>
              <w:t xml:space="preserve">Ο χρωματισμός και η ιχνηθέτηση του πετρελαίου θέρμανσης γίνεται σύμφωνα με την προαναφερόμενη απόφαση. Η ένταση του χρωματισμού κυμαίνεται από </w:t>
            </w:r>
            <w:r w:rsidRPr="00FB0126">
              <w:rPr>
                <w:rFonts w:cs="TT15Ct00"/>
              </w:rPr>
              <w:t>ASTM</w:t>
            </w:r>
            <w:r w:rsidRPr="00FB5455">
              <w:rPr>
                <w:rFonts w:cs="TT15Ct00"/>
              </w:rPr>
              <w:t xml:space="preserve"> </w:t>
            </w:r>
            <w:r w:rsidRPr="00FB0126">
              <w:rPr>
                <w:rFonts w:cs="TT15Ct00"/>
              </w:rPr>
              <w:t>No</w:t>
            </w:r>
            <w:r w:rsidRPr="00FB5455">
              <w:rPr>
                <w:rFonts w:cs="TT15Ct00"/>
              </w:rPr>
              <w:t xml:space="preserve"> 3 έως </w:t>
            </w:r>
            <w:r w:rsidRPr="00FB0126">
              <w:rPr>
                <w:rFonts w:cs="TT15Ct00"/>
              </w:rPr>
              <w:t>ASTM</w:t>
            </w:r>
            <w:r w:rsidRPr="00FB5455">
              <w:rPr>
                <w:rFonts w:cs="TT15Ct00"/>
              </w:rPr>
              <w:t xml:space="preserve"> </w:t>
            </w:r>
            <w:r w:rsidRPr="00FB0126">
              <w:rPr>
                <w:rFonts w:cs="TT15Ct00"/>
              </w:rPr>
              <w:t>No</w:t>
            </w:r>
            <w:r w:rsidRPr="00FB5455">
              <w:rPr>
                <w:rFonts w:cs="TT15Ct00"/>
              </w:rPr>
              <w:t xml:space="preserve"> 5. Οι προβλεπόμενες προδιαγραφές και μέθοδοι ελέγχου του πετρελαίου θέρμανσης, πάντα σύμφωνα με την απόφαση 467/2002 παρουσι</w:t>
            </w:r>
            <w:r>
              <w:rPr>
                <w:rFonts w:cs="TT15Ct00"/>
              </w:rPr>
              <w:t xml:space="preserve">άζονται στους παρακάτω πίνακες 2 &amp; 3 </w:t>
            </w:r>
            <w:r>
              <w:rPr>
                <w:rFonts w:cs="TT15Ct00"/>
              </w:rPr>
              <w:lastRenderedPageBreak/>
              <w:t xml:space="preserve">όπου: </w:t>
            </w:r>
          </w:p>
          <w:p w:rsidR="002F1F9B" w:rsidRPr="00FB5455" w:rsidRDefault="002F1F9B" w:rsidP="007F7289">
            <w:pPr>
              <w:spacing w:line="360" w:lineRule="auto"/>
              <w:ind w:left="284"/>
            </w:pPr>
            <w:r w:rsidRPr="00FB5455">
              <w:t>Κατηγορία Α (Θερινή περίοδος) : Από 1 / 4 έως 30 / 9 κάθε έτους.</w:t>
            </w:r>
          </w:p>
          <w:p w:rsidR="002F1F9B" w:rsidRPr="00FB5455" w:rsidRDefault="002F1F9B" w:rsidP="007F7289">
            <w:pPr>
              <w:spacing w:line="360" w:lineRule="auto"/>
              <w:ind w:left="284"/>
            </w:pPr>
            <w:r w:rsidRPr="00FB5455">
              <w:t>Κατηγορία Β (Χειμερινή περίοδος) : Από 1 / 10 έως 31 / 3 κάθε έτους.</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lastRenderedPageBreak/>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r>
              <w:lastRenderedPageBreak/>
              <w:t>14</w:t>
            </w:r>
          </w:p>
        </w:tc>
        <w:tc>
          <w:tcPr>
            <w:tcW w:w="4988" w:type="dxa"/>
            <w:tcBorders>
              <w:top w:val="nil"/>
              <w:left w:val="nil"/>
              <w:bottom w:val="single" w:sz="4" w:space="0" w:color="auto"/>
              <w:right w:val="single" w:sz="4" w:space="0" w:color="auto"/>
            </w:tcBorders>
          </w:tcPr>
          <w:p w:rsidR="002F1F9B" w:rsidRPr="00FB5455" w:rsidRDefault="002F1F9B" w:rsidP="007F7289">
            <w:r w:rsidRPr="00FB5455">
              <w:t xml:space="preserve">Η δειγματοληψία του πετρελαίου θέρμανσης γίνεται σύμφωνα με τις απαιτήσεις της 13/85 απόφασης του Ανωτάτου Χημικού Συμβουλίου (ΦΕΚ 314/Β/1985) ή των προτύπων </w:t>
            </w:r>
            <w:r w:rsidRPr="00785E5C">
              <w:t>EN</w:t>
            </w:r>
            <w:r w:rsidRPr="00FB5455">
              <w:t xml:space="preserve"> </w:t>
            </w:r>
            <w:r w:rsidRPr="00785E5C">
              <w:t>ISO</w:t>
            </w:r>
            <w:r w:rsidRPr="00FB5455">
              <w:t xml:space="preserve"> 3170 ή </w:t>
            </w:r>
            <w:r w:rsidRPr="00785E5C">
              <w:t>EN</w:t>
            </w:r>
            <w:r w:rsidRPr="00FB5455">
              <w:t xml:space="preserve"> </w:t>
            </w:r>
            <w:r w:rsidRPr="00785E5C">
              <w:t>ISO</w:t>
            </w:r>
            <w:r w:rsidRPr="00FB5455">
              <w:t xml:space="preserve"> 3171 και τα δείγματα εξετάζονται σύμφωνα με τη διαδικασία των ευαλλοίωτων ειδών, όπως προβλέπεται στην Κοινή Υπουργική Απόφαση 548/1998 (ΦΕΚ 127/Β/18.2.1999).</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15</w:t>
            </w:r>
          </w:p>
        </w:tc>
        <w:tc>
          <w:tcPr>
            <w:tcW w:w="4988" w:type="dxa"/>
            <w:tcBorders>
              <w:top w:val="single" w:sz="4" w:space="0" w:color="auto"/>
              <w:left w:val="single" w:sz="4" w:space="0" w:color="auto"/>
              <w:bottom w:val="single" w:sz="4" w:space="0" w:color="auto"/>
              <w:right w:val="single" w:sz="4" w:space="0" w:color="auto"/>
            </w:tcBorders>
          </w:tcPr>
          <w:p w:rsidR="002F1F9B" w:rsidRPr="00FB5455" w:rsidRDefault="002F1F9B" w:rsidP="007F7289">
            <w:pPr>
              <w:autoSpaceDE w:val="0"/>
              <w:autoSpaceDN w:val="0"/>
              <w:adjustRightInd w:val="0"/>
              <w:jc w:val="center"/>
              <w:rPr>
                <w:b/>
                <w:bCs/>
              </w:rPr>
            </w:pPr>
            <w:r w:rsidRPr="00FB5455">
              <w:rPr>
                <w:b/>
                <w:bCs/>
              </w:rPr>
              <w:t xml:space="preserve">Προδιαγραφές – Φυσικοχημικά Χαρακτηριστικά </w:t>
            </w:r>
          </w:p>
          <w:p w:rsidR="002F1F9B" w:rsidRPr="00FB5455" w:rsidRDefault="002F1F9B" w:rsidP="007F7289">
            <w:pPr>
              <w:autoSpaceDE w:val="0"/>
              <w:autoSpaceDN w:val="0"/>
              <w:adjustRightInd w:val="0"/>
              <w:jc w:val="center"/>
            </w:pPr>
            <w:r w:rsidRPr="00FB5455">
              <w:rPr>
                <w:b/>
                <w:bCs/>
              </w:rPr>
              <w:t>Αμόλυβδης Βενζίνης (</w:t>
            </w:r>
            <w:r w:rsidRPr="00181AFC">
              <w:rPr>
                <w:b/>
                <w:bCs/>
              </w:rPr>
              <w:t>Unleaded</w:t>
            </w:r>
            <w:r w:rsidRPr="00FB5455">
              <w:rPr>
                <w:b/>
                <w:bCs/>
              </w:rPr>
              <w:t xml:space="preserve"> 95)</w:t>
            </w:r>
          </w:p>
          <w:p w:rsidR="002F1F9B" w:rsidRPr="00FB5455" w:rsidRDefault="002F1F9B" w:rsidP="007F7289">
            <w:pPr>
              <w:autoSpaceDE w:val="0"/>
              <w:autoSpaceDN w:val="0"/>
              <w:adjustRightInd w:val="0"/>
              <w:spacing w:line="360" w:lineRule="auto"/>
            </w:pPr>
            <w:r w:rsidRPr="00FB5455">
              <w:t>Οι παρούσες προδιαγραφές καλύπτουν τις ελάχιστες απαιτήσεις τις οποίες πρέπει να πληροί η αμόλυβδη βενζίνη, η οποία προορίζεται να χρησιμοποιηθεί στους διάφορους τύπους βενζινοκινητήρων που έχουν σχεδιαστεί να λειτουργούν με αμόλυβδη βενζίνη. Η αμόλυβδη βενζίνη θα έχει το φυσικό της χρώμα χωρίς την προσθήκη οποιασδήποτε χρωστικής ουσίας. Για την εύκολη ανίχνευση της παρουσίας της σε άλλα είδη βενζινών αυτοκινήτων η αμόλυβδη βενζίνη θα ιχνηθετείται με κινιζαρίνη σε ποσοστό 3 χιλιοστόγραμμα ανά λίτρο. Η ποιοτική ανίχνευση και ο ποσοτικός προσδιορισμός της κινιζαρίνης θα γίνονται όπως περιγράφεται στην μέθοδο ΙΡ 298/92.</w:t>
            </w:r>
          </w:p>
        </w:tc>
        <w:tc>
          <w:tcPr>
            <w:tcW w:w="1183" w:type="dxa"/>
            <w:tcBorders>
              <w:top w:val="single" w:sz="4" w:space="0" w:color="auto"/>
              <w:left w:val="single" w:sz="4" w:space="0" w:color="auto"/>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single" w:sz="4" w:space="0" w:color="auto"/>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single" w:sz="4" w:space="0" w:color="auto"/>
              <w:left w:val="single" w:sz="4" w:space="0" w:color="auto"/>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16</w:t>
            </w:r>
          </w:p>
        </w:tc>
        <w:tc>
          <w:tcPr>
            <w:tcW w:w="4988" w:type="dxa"/>
            <w:tcBorders>
              <w:top w:val="single" w:sz="4" w:space="0" w:color="auto"/>
              <w:left w:val="nil"/>
              <w:bottom w:val="single" w:sz="4" w:space="0" w:color="auto"/>
              <w:right w:val="single" w:sz="4" w:space="0" w:color="auto"/>
            </w:tcBorders>
          </w:tcPr>
          <w:p w:rsidR="002F1F9B" w:rsidRPr="00FB5455" w:rsidRDefault="002F1F9B" w:rsidP="007F7289">
            <w:pPr>
              <w:autoSpaceDE w:val="0"/>
              <w:autoSpaceDN w:val="0"/>
              <w:adjustRightInd w:val="0"/>
              <w:spacing w:line="360" w:lineRule="auto"/>
            </w:pPr>
            <w:r w:rsidRPr="00FB5455">
              <w:t>Για τη βελτίωση των χαρακτηριστικών ποιότητας της αμόλυβδης βενζίνης επιτρέπεται η χρήση προσθέτων. Τα πρόσθετα αυτά πρέπει να μην έχουν επιβλαβείς επιπτώσεις στο περιβάλλον και στους κινητήρες.</w:t>
            </w:r>
          </w:p>
          <w:p w:rsidR="002F1F9B" w:rsidRPr="00FB5455" w:rsidRDefault="002F1F9B" w:rsidP="007F7289">
            <w:pPr>
              <w:autoSpaceDE w:val="0"/>
              <w:autoSpaceDN w:val="0"/>
              <w:adjustRightInd w:val="0"/>
              <w:spacing w:line="360" w:lineRule="auto"/>
            </w:pPr>
            <w:r w:rsidRPr="00FB5455">
              <w:lastRenderedPageBreak/>
              <w:t>Η προσθήκη θα γίνεται με ευθύνη των εταιρειών εμπορίας πετρελαιοειδών, όσον αφορά την αποτελεσματικότητά τους για το σκοπό για τον οποίο προορίζονται.</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r>
              <w:lastRenderedPageBreak/>
              <w:t>17</w:t>
            </w:r>
          </w:p>
        </w:tc>
        <w:tc>
          <w:tcPr>
            <w:tcW w:w="4988" w:type="dxa"/>
            <w:tcBorders>
              <w:top w:val="nil"/>
              <w:left w:val="nil"/>
              <w:bottom w:val="single" w:sz="4" w:space="0" w:color="auto"/>
              <w:right w:val="single" w:sz="4" w:space="0" w:color="auto"/>
            </w:tcBorders>
          </w:tcPr>
          <w:p w:rsidR="002F1F9B" w:rsidRPr="00FB5455" w:rsidRDefault="002F1F9B" w:rsidP="007F7289">
            <w:pPr>
              <w:autoSpaceDE w:val="0"/>
              <w:autoSpaceDN w:val="0"/>
              <w:adjustRightInd w:val="0"/>
              <w:spacing w:line="360" w:lineRule="auto"/>
            </w:pPr>
            <w:r w:rsidRPr="00FB5455">
              <w:t>Οι εταιρείες προς ενημέρωση, αλλά και για τη δυνατότητα ελέγχου της παρουσίας του προσθέτου στη βενζίνη, υποβάλλουν στη Διεύθυνση Πετροχημικών του Γενικού Χημείου του Κράτους λεπτομερή στοιχεία του προσθέτου, όπως τα φυσικοχημικά του χαρακτηριστικά, τη χημική του σύνθεση, το ποσοστό με το οποίο προστίθεται στο καύσιμο, μέθοδο ελέγχου, τις βελτιώσεις τις οποίες επιφέρει, τα αποτελέσματα εργαστηριακών και μηχανικών δοκιμών, πιστοποιητικό μηχανικών δοκιμών, τα δεδομένα ασφαλείας, δήλωση της εταιρείας αν το πρόσθετο χρησιμοποιείται σε χώρες της Ε. Ε. ή καταγωγής ΕΖΕΣ που είναι συμβαλλόμενα μέρη στη συμφωνία ΕΟΧ. Η τήρηση των στοιχείων του προσθέτου θα γίνεται κατά τρόπο εμπιστευτικό.</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nil"/>
              <w:left w:val="single" w:sz="4" w:space="0" w:color="auto"/>
              <w:bottom w:val="single" w:sz="4" w:space="0" w:color="auto"/>
              <w:right w:val="single" w:sz="4" w:space="0" w:color="auto"/>
            </w:tcBorders>
            <w:noWrap/>
          </w:tcPr>
          <w:p w:rsidR="002F1F9B" w:rsidRDefault="002F1F9B" w:rsidP="007F7289">
            <w:pPr>
              <w:spacing w:line="360" w:lineRule="auto"/>
              <w:jc w:val="center"/>
            </w:pPr>
            <w:r>
              <w:t>18</w:t>
            </w:r>
          </w:p>
        </w:tc>
        <w:tc>
          <w:tcPr>
            <w:tcW w:w="4988" w:type="dxa"/>
            <w:tcBorders>
              <w:top w:val="nil"/>
              <w:left w:val="nil"/>
              <w:bottom w:val="single" w:sz="4" w:space="0" w:color="auto"/>
              <w:right w:val="single" w:sz="4" w:space="0" w:color="auto"/>
            </w:tcBorders>
          </w:tcPr>
          <w:p w:rsidR="002F1F9B" w:rsidRPr="00FB5455" w:rsidRDefault="002F1F9B" w:rsidP="007F7289">
            <w:pPr>
              <w:autoSpaceDE w:val="0"/>
              <w:autoSpaceDN w:val="0"/>
              <w:adjustRightInd w:val="0"/>
              <w:spacing w:line="360" w:lineRule="auto"/>
            </w:pPr>
            <w:r>
              <w:rPr>
                <w:rFonts w:cstheme="minorHAnsi"/>
              </w:rPr>
              <w:tab/>
            </w:r>
            <w:r w:rsidRPr="00FB5455">
              <w:t>Για την προστασία του συστήματος των καταλυτών των αυτοκινήτων απαγορεύεται η προσθήκη στην αμόλυβδη βενζίνη ενώσεων του φωσφόρου.</w:t>
            </w:r>
          </w:p>
          <w:p w:rsidR="002F1F9B" w:rsidRPr="00FB5455" w:rsidRDefault="002F1F9B" w:rsidP="007F7289">
            <w:pPr>
              <w:autoSpaceDE w:val="0"/>
              <w:autoSpaceDN w:val="0"/>
              <w:adjustRightInd w:val="0"/>
              <w:spacing w:line="360" w:lineRule="auto"/>
            </w:pPr>
            <w:r w:rsidRPr="00FB5455">
              <w:t xml:space="preserve">Για τον περιορισμό της οξύτητας της αμόλυβδης βενζίνης, η οξύτητα της χρησιμοποιούμενης αιθανόλης Δε θα πρέπει να ξεπερνά τα 0,007% </w:t>
            </w:r>
            <w:r w:rsidRPr="003509EF">
              <w:t>m</w:t>
            </w:r>
            <w:r w:rsidRPr="00FB5455">
              <w:t>/</w:t>
            </w:r>
            <w:r w:rsidRPr="003509EF">
              <w:t>m</w:t>
            </w:r>
            <w:r w:rsidRPr="00FB5455">
              <w:t xml:space="preserve">, όταν ελέγχεται σύμφωνα με τη μέθοδο </w:t>
            </w:r>
            <w:r w:rsidRPr="003509EF">
              <w:t>ASTM</w:t>
            </w:r>
            <w:r>
              <w:t>.</w:t>
            </w:r>
          </w:p>
        </w:tc>
        <w:tc>
          <w:tcPr>
            <w:tcW w:w="1183" w:type="dxa"/>
            <w:tcBorders>
              <w:top w:val="nil"/>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nil"/>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19</w:t>
            </w:r>
          </w:p>
        </w:tc>
        <w:tc>
          <w:tcPr>
            <w:tcW w:w="4988" w:type="dxa"/>
            <w:tcBorders>
              <w:top w:val="single" w:sz="4" w:space="0" w:color="auto"/>
              <w:left w:val="nil"/>
              <w:bottom w:val="single" w:sz="4" w:space="0" w:color="auto"/>
              <w:right w:val="single" w:sz="4" w:space="0" w:color="auto"/>
            </w:tcBorders>
          </w:tcPr>
          <w:p w:rsidR="002F1F9B" w:rsidRPr="00FB5455" w:rsidRDefault="002F1F9B" w:rsidP="007F7289">
            <w:pPr>
              <w:autoSpaceDE w:val="0"/>
              <w:autoSpaceDN w:val="0"/>
              <w:adjustRightInd w:val="0"/>
              <w:spacing w:line="360" w:lineRule="auto"/>
            </w:pPr>
            <w:r w:rsidRPr="00FB5455">
              <w:t>Για τον καθορισμό των προδιαγραφών – Φυσικοχημικών χαρακτηριστικών της Αμόλυβδης Βενζίνης (</w:t>
            </w:r>
            <w:r w:rsidRPr="00181AFC">
              <w:t>Unleaded</w:t>
            </w:r>
            <w:r w:rsidRPr="00FB5455">
              <w:t xml:space="preserve"> 95), λήφθηκαν υπόψη τα εξής: ΦΕΚ 410/11-04-2001, ΑΧΣ 510/2004 (Φ.Ε.Κ. 872/Β/2007) &amp; ΑΧΣ 291/2003 (Φ.Ε.Κ. 332/Β/2004). </w:t>
            </w:r>
          </w:p>
          <w:p w:rsidR="002F1F9B" w:rsidRPr="00A03A36" w:rsidRDefault="002F1F9B" w:rsidP="007F7289">
            <w:pPr>
              <w:autoSpaceDE w:val="0"/>
              <w:autoSpaceDN w:val="0"/>
              <w:adjustRightInd w:val="0"/>
              <w:spacing w:line="360" w:lineRule="auto"/>
              <w:rPr>
                <w:rFonts w:cstheme="minorHAnsi"/>
              </w:rPr>
            </w:pPr>
            <w:r w:rsidRPr="00FB5455">
              <w:lastRenderedPageBreak/>
              <w:t xml:space="preserve">Τα ζητούμενα Φυσικοχημικά Χαρακτηριστικά (Όρια παραμέτρων και Μέθοδοι ελέγχου, Κλάση </w:t>
            </w:r>
            <w:r w:rsidRPr="00181AFC">
              <w:t>A</w:t>
            </w:r>
            <w:r w:rsidRPr="00FB5455">
              <w:t xml:space="preserve"> 1/5 - 30/9, Κλάση </w:t>
            </w:r>
            <w:r w:rsidRPr="00181AFC">
              <w:t>C</w:t>
            </w:r>
            <w:r w:rsidRPr="00FB5455">
              <w:t xml:space="preserve">: 1/11 - 31/3, Κλάση </w:t>
            </w:r>
            <w:r w:rsidRPr="00181AFC">
              <w:t>C</w:t>
            </w:r>
            <w:r w:rsidRPr="00FB5455">
              <w:t xml:space="preserve">1: 1/4-30/4 &amp; 1/10-31/10):), παρουσιάζονται στον </w:t>
            </w:r>
            <w:r>
              <w:t>συνημμένο πίνακα.</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lastRenderedPageBreak/>
              <w:t>20</w:t>
            </w:r>
          </w:p>
        </w:tc>
        <w:tc>
          <w:tcPr>
            <w:tcW w:w="4988" w:type="dxa"/>
            <w:tcBorders>
              <w:top w:val="single" w:sz="4" w:space="0" w:color="auto"/>
              <w:left w:val="nil"/>
              <w:bottom w:val="single" w:sz="4" w:space="0" w:color="auto"/>
              <w:right w:val="single" w:sz="4" w:space="0" w:color="auto"/>
            </w:tcBorders>
          </w:tcPr>
          <w:p w:rsidR="002F1F9B" w:rsidRPr="00FB5455" w:rsidRDefault="002F1F9B" w:rsidP="007F7289">
            <w:pPr>
              <w:autoSpaceDE w:val="0"/>
              <w:autoSpaceDN w:val="0"/>
              <w:adjustRightInd w:val="0"/>
              <w:spacing w:line="360" w:lineRule="auto"/>
            </w:pPr>
            <w:r w:rsidRPr="00FB5455">
              <w:t>Το πετρέλαιο κίνησης και θέρμανσης θα παραδίδεται στις δεξαμενές των υγειονομικών μονάδων με δαπάνη και ευθύνη του προμηθευτή, τακτικά και ανελλιπώς ύστερα από αίτηση της υπηρεσίας.</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21</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sidRPr="00586DEC">
              <w:t>Η Αμόλυβδη Βενζίνη θα παραδίδεται στα οχήματα της κάθε Υγειονομικής μονάδας από Πρατήριο Υγρών Καυσίμων σε περιμετρική απόσταση ακτίνας 15 χιλιομέτρων από την κάθε Υγειονομική μονάδα.</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FB5455"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22</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sidRPr="00586DEC">
              <w:t>Ο προμηθευτής υποχρεούται να παραδώσει τις απαιτούμενες ποσότητες εντός δύο – τριών ημερών (εργάσιμες ημέρες και ώρες), κατόπιν έγγραφης ειδοποίησης ή τηλεομοιοτυπίας (</w:t>
            </w:r>
            <w:r w:rsidRPr="00204668">
              <w:t>Fax</w:t>
            </w:r>
            <w:r w:rsidRPr="00586DEC">
              <w:t xml:space="preserve">). </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1F9B" w:rsidRPr="00FB5455" w:rsidRDefault="002F1F9B" w:rsidP="007F7289">
            <w:pPr>
              <w:spacing w:line="360" w:lineRule="auto"/>
            </w:pPr>
          </w:p>
        </w:tc>
      </w:tr>
      <w:tr w:rsidR="002F1F9B" w:rsidRPr="00BB697B"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Pr="00A03A36" w:rsidRDefault="002F1F9B" w:rsidP="007F7289">
            <w:pPr>
              <w:spacing w:line="360" w:lineRule="auto"/>
              <w:jc w:val="center"/>
            </w:pPr>
            <w:r>
              <w:t>23</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sidRPr="00586DEC">
              <w:t xml:space="preserve">Ο προμηθευτής υποχρεούται να εκτελεί τους όρους της σύμβασης εξυπηρετώντας την υπηρεσία μας και σε περίπτωση που από υπαιτιότητά του δημιουργηθεί οποιαδήποτε ανωμαλία θα εφαρμόζονται οι διατάξεις του Ν. 2286/95 και του Π. Δ. 173/90 και θα επιβάλλονται οι προβλεπόμενες κυρώσεις. </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1F9B" w:rsidRPr="00BB697B" w:rsidRDefault="002F1F9B" w:rsidP="007F7289">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1F9B" w:rsidRPr="00BB697B" w:rsidRDefault="002F1F9B" w:rsidP="007F7289">
            <w:pPr>
              <w:spacing w:line="360" w:lineRule="auto"/>
            </w:pPr>
            <w:r w:rsidRPr="00BB697B">
              <w:t> </w:t>
            </w:r>
          </w:p>
        </w:tc>
      </w:tr>
      <w:tr w:rsidR="002F1F9B" w:rsidRPr="00BB697B"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24</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Pr>
                <w:rFonts w:cstheme="minorHAnsi"/>
              </w:rPr>
              <w:tab/>
            </w:r>
            <w:r w:rsidRPr="00586DEC">
              <w:t>Η ποιοτική και ποσοτική παραλαβή των καυσίμων θα γίνεται από τριμελή επιτροπή, η οποία ορίζεται από τον Διοικητή της κάθε Υγειονομικής Μονάδας.</w:t>
            </w:r>
          </w:p>
          <w:p w:rsidR="002F1F9B" w:rsidRPr="00586DEC" w:rsidRDefault="002F1F9B" w:rsidP="007F7289">
            <w:pPr>
              <w:autoSpaceDE w:val="0"/>
              <w:autoSpaceDN w:val="0"/>
              <w:adjustRightInd w:val="0"/>
              <w:spacing w:line="360" w:lineRule="auto"/>
            </w:pPr>
            <w:r w:rsidRPr="00586DEC">
              <w:t xml:space="preserve">Αντικείμενο της επιτροπής θα είναι : </w:t>
            </w:r>
          </w:p>
          <w:p w:rsidR="002F1F9B" w:rsidRPr="00586DEC" w:rsidRDefault="002F1F9B" w:rsidP="007F7289">
            <w:pPr>
              <w:autoSpaceDE w:val="0"/>
              <w:autoSpaceDN w:val="0"/>
              <w:adjustRightInd w:val="0"/>
              <w:spacing w:line="360" w:lineRule="auto"/>
            </w:pPr>
            <w:r w:rsidRPr="00586DEC">
              <w:rPr>
                <w:b/>
                <w:bCs/>
              </w:rPr>
              <w:t xml:space="preserve">1. </w:t>
            </w:r>
            <w:r w:rsidRPr="00204668">
              <w:t>O</w:t>
            </w:r>
            <w:r w:rsidRPr="00586DEC">
              <w:t xml:space="preserve"> έλεγχος της έγκαιρης και σωστής ποσοτικά εκτέλεσης της παραγγελίας από τον προμηθευτή. </w:t>
            </w:r>
          </w:p>
          <w:p w:rsidR="002F1F9B" w:rsidRPr="00586DEC" w:rsidRDefault="002F1F9B" w:rsidP="007F7289">
            <w:pPr>
              <w:autoSpaceDE w:val="0"/>
              <w:autoSpaceDN w:val="0"/>
              <w:adjustRightInd w:val="0"/>
              <w:spacing w:line="360" w:lineRule="auto"/>
            </w:pPr>
            <w:r w:rsidRPr="00586DEC">
              <w:rPr>
                <w:b/>
                <w:bCs/>
              </w:rPr>
              <w:t xml:space="preserve">2. </w:t>
            </w:r>
            <w:r w:rsidRPr="00586DEC">
              <w:t xml:space="preserve">Έλεγχος μακροσκοπικών χαρακτηριστικών του </w:t>
            </w:r>
            <w:r w:rsidRPr="00586DEC">
              <w:lastRenderedPageBreak/>
              <w:t xml:space="preserve">είδους , όπως χρώματος κ.λ.π. </w:t>
            </w:r>
          </w:p>
          <w:p w:rsidR="002F1F9B" w:rsidRPr="00586DEC" w:rsidRDefault="002F1F9B" w:rsidP="007F7289">
            <w:pPr>
              <w:autoSpaceDE w:val="0"/>
              <w:autoSpaceDN w:val="0"/>
              <w:adjustRightInd w:val="0"/>
              <w:spacing w:line="360" w:lineRule="auto"/>
            </w:pPr>
            <w:r w:rsidRPr="00586DEC">
              <w:rPr>
                <w:b/>
                <w:bCs/>
              </w:rPr>
              <w:t xml:space="preserve">3. </w:t>
            </w:r>
            <w:r w:rsidRPr="00586DEC">
              <w:t xml:space="preserve">Η παραλαβή θα γίνεται με σύνταξη αντίστοιχου εντύπου παραλαβής, όπου θα αναφέρεται αναλυτικά το είδος, η ποσότητα και κάθε άλλο διακριτικό γνώρισμα του χορηγούμενου καυσίμου και θα υπογράφεται από τον προμηθευτή και την επιτροπή. </w:t>
            </w:r>
            <w:r w:rsidRPr="00204668">
              <w:t xml:space="preserve">Σε περίπτωση άρνησης θα γίνεται σχετική παρατήρηση στο πρωτόκολλο. </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2F1F9B" w:rsidRPr="00BB697B" w:rsidRDefault="002F1F9B" w:rsidP="007F7289">
            <w:pPr>
              <w:spacing w:line="360" w:lineRule="auto"/>
            </w:pPr>
          </w:p>
        </w:tc>
        <w:tc>
          <w:tcPr>
            <w:tcW w:w="1467" w:type="dxa"/>
            <w:tcBorders>
              <w:top w:val="single" w:sz="4" w:space="0" w:color="auto"/>
              <w:left w:val="nil"/>
              <w:bottom w:val="single" w:sz="4" w:space="0" w:color="auto"/>
              <w:right w:val="single" w:sz="4" w:space="0" w:color="auto"/>
            </w:tcBorders>
            <w:noWrap/>
            <w:vAlign w:val="bottom"/>
          </w:tcPr>
          <w:p w:rsidR="002F1F9B" w:rsidRPr="00BB697B" w:rsidRDefault="002F1F9B" w:rsidP="007F7289">
            <w:pPr>
              <w:spacing w:line="360" w:lineRule="auto"/>
            </w:pPr>
          </w:p>
        </w:tc>
      </w:tr>
      <w:tr w:rsidR="002F1F9B" w:rsidRPr="00586DEC"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lastRenderedPageBreak/>
              <w:t>25</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sidRPr="00586DEC">
              <w:rPr>
                <w:b/>
                <w:bCs/>
              </w:rPr>
              <w:t xml:space="preserve">Ποιοτικοί έλεγχοι – Δειγματοληψία </w:t>
            </w:r>
          </w:p>
          <w:p w:rsidR="002F1F9B" w:rsidRPr="00586DEC" w:rsidRDefault="002F1F9B" w:rsidP="007F7289">
            <w:pPr>
              <w:autoSpaceDE w:val="0"/>
              <w:autoSpaceDN w:val="0"/>
              <w:adjustRightInd w:val="0"/>
              <w:spacing w:line="360" w:lineRule="auto"/>
            </w:pPr>
            <w:r w:rsidRPr="00586DEC">
              <w:rPr>
                <w:b/>
                <w:bCs/>
              </w:rPr>
              <w:t xml:space="preserve">1. Ο έλεγχος διακρίνεται σε : </w:t>
            </w:r>
          </w:p>
          <w:p w:rsidR="002F1F9B" w:rsidRPr="00586DEC" w:rsidRDefault="002F1F9B" w:rsidP="007F7289">
            <w:pPr>
              <w:autoSpaceDE w:val="0"/>
              <w:autoSpaceDN w:val="0"/>
              <w:adjustRightInd w:val="0"/>
              <w:spacing w:line="360" w:lineRule="auto"/>
            </w:pPr>
            <w:r w:rsidRPr="00586DEC">
              <w:t xml:space="preserve">1.1. Ποιοτικό και </w:t>
            </w:r>
          </w:p>
          <w:p w:rsidR="002F1F9B" w:rsidRPr="00586DEC" w:rsidRDefault="002F1F9B" w:rsidP="007F7289">
            <w:pPr>
              <w:autoSpaceDE w:val="0"/>
              <w:autoSpaceDN w:val="0"/>
              <w:adjustRightInd w:val="0"/>
              <w:spacing w:line="360" w:lineRule="auto"/>
            </w:pPr>
            <w:r w:rsidRPr="00586DEC">
              <w:t xml:space="preserve">1.2. Ποσοτικό </w:t>
            </w:r>
          </w:p>
          <w:p w:rsidR="002F1F9B" w:rsidRPr="00586DEC" w:rsidRDefault="002F1F9B" w:rsidP="007F7289">
            <w:pPr>
              <w:autoSpaceDE w:val="0"/>
              <w:autoSpaceDN w:val="0"/>
              <w:adjustRightInd w:val="0"/>
              <w:spacing w:line="360" w:lineRule="auto"/>
            </w:pPr>
            <w:r w:rsidRPr="00586DEC">
              <w:rPr>
                <w:b/>
                <w:bCs/>
              </w:rPr>
              <w:t xml:space="preserve">2. </w:t>
            </w:r>
            <w:r w:rsidRPr="00586DEC">
              <w:t xml:space="preserve">Ο ποιοτικός έλεγχος συνίσταται : </w:t>
            </w:r>
          </w:p>
          <w:p w:rsidR="002F1F9B" w:rsidRPr="00586DEC" w:rsidRDefault="002F1F9B" w:rsidP="007F7289">
            <w:pPr>
              <w:autoSpaceDE w:val="0"/>
              <w:autoSpaceDN w:val="0"/>
              <w:adjustRightInd w:val="0"/>
              <w:spacing w:line="360" w:lineRule="auto"/>
            </w:pPr>
            <w:r w:rsidRPr="00586DEC">
              <w:rPr>
                <w:b/>
                <w:bCs/>
              </w:rPr>
              <w:t xml:space="preserve">2.1 </w:t>
            </w:r>
            <w:r w:rsidRPr="00586DEC">
              <w:t xml:space="preserve">Στην παρατήρηση του χαρακτηριστικού χρώματος για το κάθε είδος καυσίμου ( π.χ πετρέλαιο θέρμανσης κόκκινο, πετρέλαιο κίνησης σε φυσικό χρώμα κιτρινωπό). </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r>
      <w:tr w:rsidR="002F1F9B" w:rsidRPr="00586DEC"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26</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sidRPr="00586DEC">
              <w:rPr>
                <w:b/>
                <w:bCs/>
              </w:rPr>
              <w:t xml:space="preserve">2.2 </w:t>
            </w:r>
            <w:r w:rsidRPr="00586DEC">
              <w:t xml:space="preserve">Στη λήψη δειγμάτων και την αποστολή τους για εργαστηριακό έλεγχο στην αρμόδια χημική υπηρεσία. Η δειγματοληψία διενεργείται , σύμφωνα με τις ισχύουσες διατάξεις κατά την ώρα της εκφόρτωσης όταν κριθεί σκόπιμο ή οπωσδήποτε σε κάθε περίπτωση αμφιβολίας για την ποιότητα. Σε περίπτωση διενέργειας εργαστηριακού ελέγχου, η επιτροπή παραλαβής λαμβάνει απ ευθείας τα δείγματα και τα αποστέλλουν στην αρμόδια χημική υπηρεσία ή καλεί την αρμόδια Δ/νση Εμπορίου της Περιφέρειας Κρήτης. Η δειγματοληψία γίνεται παρουσία του Βυτιοφορέα. Ο Βυτιοφορέας κατά την ώρα της εκφόρτωσης αφού του ζητηθεί υποχρεούται να παραδίδει στην επιτροπή παραλαβής δείγμα του καυσίμου ποσότητας ενός λίτρου , το οποίο θα λαμβάνεται, από τον σωλήνα </w:t>
            </w:r>
            <w:r w:rsidRPr="00586DEC">
              <w:lastRenderedPageBreak/>
              <w:t xml:space="preserve">εκφόρτωσης μετά την διέλευση των είκοσι πρώτων λίτρων. </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lastRenderedPageBreak/>
              <w:t>ΝΑΙ</w:t>
            </w:r>
          </w:p>
        </w:tc>
        <w:tc>
          <w:tcPr>
            <w:tcW w:w="1235"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r>
      <w:tr w:rsidR="002F1F9B" w:rsidRPr="00586DEC"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lastRenderedPageBreak/>
              <w:t>27</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Pr>
                <w:rFonts w:cstheme="minorHAnsi"/>
              </w:rPr>
              <w:tab/>
            </w:r>
            <w:r w:rsidRPr="00586DEC">
              <w:rPr>
                <w:b/>
                <w:bCs/>
              </w:rPr>
              <w:t xml:space="preserve">3. </w:t>
            </w:r>
            <w:r w:rsidRPr="00586DEC">
              <w:t xml:space="preserve">Τέλος για τον ποσοτικό έλεγχο παραλαβής των καυσίμων θα πρέπει πέρα από την καταγραφή της ένδειξης του μετρητού του βυτιοφόρου να έχει υπολογιστεί η χωρητικότητα των δεξαμενών που αποθηκεύεται το καύσιμο και με ειδικές βαθμολογημένες βέργες να μετράται το ύψος του καυσίμου πριν και μετά την παράδοση ( προμέτρηση – επιμέτρηση δεξαμενής). Τα ύψη αυτά θα σημειώνονται στο Δελτίο πώλησης, όπως προβλέπεται στο άρθρο 282 της 07/2009 Αγορανομικής διάταξης για την διανομή πετρελαίου θέρμανσης και κίνησης. Εφόσον διαπιστωθεί διαφορά μεταξύ της ένδειξης του μετρητή του βυτιοφόρου και της ένδειξης της δεξαμενής του καταναλωτή, κατά την ογκομέτρηση της τελευταίας μετά την παράδοση ,λαμβάνεται πάντα υπόψη η ένδειξη της ογκομετρηθείσας δεξαμενής.( άρθρο 291 της 07/2009 Αγορανομικής διάταξης). </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r>
      <w:tr w:rsidR="002F1F9B" w:rsidRPr="00586DEC"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28</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sidRPr="00586DEC">
              <w:rPr>
                <w:b/>
                <w:bCs/>
              </w:rPr>
              <w:t xml:space="preserve">4. </w:t>
            </w:r>
            <w:r w:rsidRPr="00586DEC">
              <w:t xml:space="preserve">Σε περίπτωση μη κανονικού δείγματος η παραπομπή στον Εισαγγελέα θα γίνεται από τη δειγματίζουσα υπηρεσία. </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r>
      <w:tr w:rsidR="002F1F9B" w:rsidRPr="00586DEC" w:rsidTr="007F7289">
        <w:trPr>
          <w:trHeight w:val="657"/>
        </w:trPr>
        <w:tc>
          <w:tcPr>
            <w:tcW w:w="640" w:type="dxa"/>
            <w:tcBorders>
              <w:top w:val="single" w:sz="4" w:space="0" w:color="auto"/>
              <w:left w:val="single" w:sz="4" w:space="0" w:color="auto"/>
              <w:bottom w:val="single" w:sz="4" w:space="0" w:color="auto"/>
              <w:right w:val="single" w:sz="4" w:space="0" w:color="auto"/>
            </w:tcBorders>
            <w:noWrap/>
          </w:tcPr>
          <w:p w:rsidR="002F1F9B" w:rsidRDefault="002F1F9B" w:rsidP="007F7289">
            <w:pPr>
              <w:spacing w:line="360" w:lineRule="auto"/>
              <w:jc w:val="center"/>
            </w:pPr>
            <w:r>
              <w:t>29</w:t>
            </w:r>
          </w:p>
        </w:tc>
        <w:tc>
          <w:tcPr>
            <w:tcW w:w="4988" w:type="dxa"/>
            <w:tcBorders>
              <w:top w:val="single" w:sz="4" w:space="0" w:color="auto"/>
              <w:left w:val="nil"/>
              <w:bottom w:val="single" w:sz="4" w:space="0" w:color="auto"/>
              <w:right w:val="single" w:sz="4" w:space="0" w:color="auto"/>
            </w:tcBorders>
          </w:tcPr>
          <w:p w:rsidR="002F1F9B" w:rsidRPr="00586DEC" w:rsidRDefault="002F1F9B" w:rsidP="007F7289">
            <w:pPr>
              <w:autoSpaceDE w:val="0"/>
              <w:autoSpaceDN w:val="0"/>
              <w:adjustRightInd w:val="0"/>
              <w:spacing w:line="360" w:lineRule="auto"/>
            </w:pPr>
            <w:r w:rsidRPr="00586DEC">
              <w:rPr>
                <w:b/>
                <w:bCs/>
              </w:rPr>
              <w:t xml:space="preserve">5. </w:t>
            </w:r>
            <w:r w:rsidRPr="00586DEC">
              <w:t xml:space="preserve">Εάν κατά τον έλεγχο των δειγμάτων διαπιστωθεί ότι το δείγμα είναι κανονικό ή μη κανονικό – νοθευμένο, τότε η δαπάνη του ελέγχου βαρύνει τον προμηθευτή. </w:t>
            </w:r>
          </w:p>
        </w:tc>
        <w:tc>
          <w:tcPr>
            <w:tcW w:w="1183" w:type="dxa"/>
            <w:tcBorders>
              <w:top w:val="single" w:sz="4" w:space="0" w:color="auto"/>
              <w:left w:val="nil"/>
              <w:bottom w:val="single" w:sz="4" w:space="0" w:color="auto"/>
              <w:right w:val="single" w:sz="4" w:space="0" w:color="auto"/>
            </w:tcBorders>
            <w:noWrap/>
            <w:vAlign w:val="center"/>
          </w:tcPr>
          <w:p w:rsidR="002F1F9B" w:rsidRPr="00BB697B" w:rsidRDefault="002F1F9B" w:rsidP="007F7289">
            <w:pPr>
              <w:spacing w:line="360" w:lineRule="auto"/>
              <w:jc w:val="center"/>
            </w:pPr>
            <w:r w:rsidRPr="00BB697B">
              <w:t>ΝΑΙ</w:t>
            </w:r>
          </w:p>
        </w:tc>
        <w:tc>
          <w:tcPr>
            <w:tcW w:w="1235"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c>
          <w:tcPr>
            <w:tcW w:w="1467" w:type="dxa"/>
            <w:tcBorders>
              <w:top w:val="single" w:sz="4" w:space="0" w:color="auto"/>
              <w:left w:val="nil"/>
              <w:bottom w:val="single" w:sz="4" w:space="0" w:color="auto"/>
              <w:right w:val="single" w:sz="4" w:space="0" w:color="auto"/>
            </w:tcBorders>
            <w:noWrap/>
            <w:vAlign w:val="bottom"/>
          </w:tcPr>
          <w:p w:rsidR="002F1F9B" w:rsidRPr="00586DEC" w:rsidRDefault="002F1F9B" w:rsidP="007F7289">
            <w:pPr>
              <w:spacing w:line="360" w:lineRule="auto"/>
              <w:jc w:val="center"/>
            </w:pPr>
          </w:p>
        </w:tc>
      </w:tr>
    </w:tbl>
    <w:p w:rsidR="002F1F9B" w:rsidRDefault="002F1F9B" w:rsidP="002F1F9B">
      <w:pPr>
        <w:spacing w:line="360" w:lineRule="auto"/>
        <w:ind w:right="368"/>
        <w:rPr>
          <w:bCs/>
        </w:rPr>
      </w:pPr>
    </w:p>
    <w:p w:rsidR="002F1F9B" w:rsidRPr="00BB697B" w:rsidRDefault="002F1F9B" w:rsidP="002F1F9B">
      <w:pPr>
        <w:spacing w:line="360" w:lineRule="auto"/>
        <w:ind w:right="368"/>
        <w:rPr>
          <w:bCs/>
        </w:rPr>
      </w:pPr>
      <w:r w:rsidRPr="00BB697B">
        <w:rPr>
          <w:bCs/>
        </w:rPr>
        <w:t>ΤΕΧΝΙΚΕΣ ΠΡΟΔΙΑΓΡΑΦΕΣ – ΠΙΝΑΚΑΣ ΣΥΜΜΟΡΦΩΣΗΣ</w:t>
      </w:r>
    </w:p>
    <w:p w:rsidR="002F1F9B" w:rsidRPr="00BB697B" w:rsidRDefault="002F1F9B" w:rsidP="002F1F9B">
      <w:pPr>
        <w:spacing w:line="360" w:lineRule="auto"/>
        <w:ind w:right="368"/>
        <w:rPr>
          <w:bCs/>
        </w:rPr>
      </w:pPr>
      <w:r w:rsidRPr="00BB697B">
        <w:rPr>
          <w:bCs/>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2F1F9B" w:rsidRPr="00BB697B" w:rsidRDefault="002F1F9B" w:rsidP="002F1F9B">
      <w:pPr>
        <w:spacing w:line="360" w:lineRule="auto"/>
        <w:ind w:right="368"/>
        <w:rPr>
          <w:b/>
        </w:rPr>
      </w:pPr>
      <w:r w:rsidRPr="00BB697B">
        <w:lastRenderedPageBreak/>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F1F9B" w:rsidRPr="00BB697B" w:rsidRDefault="002F1F9B" w:rsidP="002F1F9B">
      <w:pPr>
        <w:spacing w:line="360" w:lineRule="auto"/>
        <w:ind w:right="368"/>
        <w:rPr>
          <w:b/>
        </w:rPr>
      </w:pPr>
      <w:r w:rsidRPr="00BB697B">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2F1F9B" w:rsidRPr="00BB697B" w:rsidRDefault="002F1F9B" w:rsidP="002F1F9B">
      <w:pPr>
        <w:spacing w:line="360" w:lineRule="auto"/>
        <w:ind w:right="368"/>
        <w:rPr>
          <w:b/>
        </w:rPr>
      </w:pPr>
      <w:r w:rsidRPr="00BB697B">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F1F9B" w:rsidRPr="00BB697B" w:rsidRDefault="002F1F9B" w:rsidP="002F1F9B">
      <w:pPr>
        <w:spacing w:line="360" w:lineRule="auto"/>
        <w:ind w:right="368"/>
        <w:rPr>
          <w:b/>
        </w:rPr>
      </w:pPr>
      <w:r w:rsidRPr="00BB697B">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F1F9B" w:rsidRPr="00BB697B" w:rsidRDefault="002F1F9B" w:rsidP="002F1F9B">
      <w:pPr>
        <w:spacing w:line="360" w:lineRule="auto"/>
        <w:ind w:right="368"/>
        <w:rPr>
          <w:b/>
        </w:rPr>
      </w:pPr>
      <w:r w:rsidRPr="00BB697B">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2F1F9B" w:rsidRPr="00BB697B" w:rsidRDefault="002F1F9B" w:rsidP="002F1F9B">
      <w:pPr>
        <w:spacing w:line="360" w:lineRule="auto"/>
        <w:ind w:right="368"/>
        <w:rPr>
          <w:b/>
        </w:rPr>
      </w:pPr>
      <w:r w:rsidRPr="00BB697B">
        <w:t>Τονίζεται ότι είναι υποχρεωτική η απάντηση σε όλα τα σημεία των ΠΙΝΑΚΩΝ ΣΥΜΜΟΡΦΩΣΗΣ και η παροχή όλων των πληροφοριών που ζητούνται.</w:t>
      </w:r>
    </w:p>
    <w:p w:rsidR="002F1F9B" w:rsidRPr="00BB697B" w:rsidRDefault="002F1F9B" w:rsidP="002F1F9B">
      <w:pPr>
        <w:spacing w:line="360" w:lineRule="auto"/>
        <w:ind w:right="368"/>
        <w:rPr>
          <w:b/>
        </w:rPr>
      </w:pPr>
      <w:r w:rsidRPr="00BB697B">
        <w:t>Η αρμόδια Επιτροπή θα αξιολογήσει τα παρεχόμενα από τους υποψήφιους Αναδόχους στοιχεία κατά την αξιολόγηση των Τεχνικών Προσφορών.</w:t>
      </w:r>
    </w:p>
    <w:p w:rsidR="002F1F9B" w:rsidRPr="00BB697B" w:rsidRDefault="002F1F9B" w:rsidP="002F1F9B">
      <w:pPr>
        <w:spacing w:line="360" w:lineRule="auto"/>
        <w:ind w:right="368"/>
      </w:pPr>
      <w:r w:rsidRPr="00BB697B">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F1F9B" w:rsidRDefault="002F1F9B" w:rsidP="002F1F9B">
      <w:pPr>
        <w:pStyle w:val="normalwithoutspacing"/>
        <w:rPr>
          <w:i/>
          <w:color w:val="5B9BD5"/>
          <w:szCs w:val="22"/>
        </w:rPr>
      </w:pPr>
      <w:r>
        <w:br w:type="page"/>
      </w:r>
    </w:p>
    <w:p w:rsidR="002F1F9B" w:rsidRPr="00914958" w:rsidRDefault="002F1F9B" w:rsidP="002F1F9B">
      <w:pPr>
        <w:pStyle w:val="2"/>
        <w:tabs>
          <w:tab w:val="clear" w:pos="567"/>
          <w:tab w:val="left" w:pos="0"/>
        </w:tabs>
        <w:spacing w:before="57" w:after="57"/>
        <w:ind w:left="0" w:firstLine="0"/>
        <w:rPr>
          <w:lang w:val="el-GR"/>
        </w:rPr>
      </w:pPr>
      <w:bookmarkStart w:id="3" w:name="_Toc17788709"/>
      <w:r>
        <w:rPr>
          <w:lang w:val="el-GR"/>
        </w:rPr>
        <w:lastRenderedPageBreak/>
        <w:t xml:space="preserve">ΠΑΡΑΡΤΗΜΑ ΙV – </w:t>
      </w:r>
      <w:bookmarkEnd w:id="3"/>
      <w:r>
        <w:rPr>
          <w:lang w:val="el-GR"/>
        </w:rPr>
        <w:t>Υπόδειγμα Οικονομικής Προσφοράς</w:t>
      </w:r>
    </w:p>
    <w:tbl>
      <w:tblPr>
        <w:tblW w:w="10173" w:type="dxa"/>
        <w:tblLayout w:type="fixed"/>
        <w:tblLook w:val="0000"/>
      </w:tblPr>
      <w:tblGrid>
        <w:gridCol w:w="4689"/>
        <w:gridCol w:w="5484"/>
      </w:tblGrid>
      <w:tr w:rsidR="002F1F9B" w:rsidTr="007F7289">
        <w:trPr>
          <w:trHeight w:val="138"/>
        </w:trPr>
        <w:tc>
          <w:tcPr>
            <w:tcW w:w="4689" w:type="dxa"/>
            <w:shd w:val="clear" w:color="auto" w:fill="auto"/>
            <w:vAlign w:val="bottom"/>
          </w:tcPr>
          <w:p w:rsidR="002F1F9B" w:rsidRDefault="002F1F9B" w:rsidP="007F7289">
            <w:pPr>
              <w:snapToGrid w:val="0"/>
              <w:rPr>
                <w:b/>
                <w:bCs/>
                <w:u w:val="single"/>
              </w:rPr>
            </w:pPr>
            <w:r>
              <w:t xml:space="preserve"> </w:t>
            </w:r>
          </w:p>
        </w:tc>
        <w:tc>
          <w:tcPr>
            <w:tcW w:w="5484" w:type="dxa"/>
            <w:shd w:val="clear" w:color="auto" w:fill="auto"/>
          </w:tcPr>
          <w:p w:rsidR="002F1F9B" w:rsidRDefault="002F1F9B" w:rsidP="007F7289">
            <w:pPr>
              <w:pStyle w:val="Default"/>
              <w:snapToGrid w:val="0"/>
              <w:rPr>
                <w:sz w:val="20"/>
                <w:szCs w:val="20"/>
              </w:rPr>
            </w:pPr>
          </w:p>
        </w:tc>
      </w:tr>
    </w:tbl>
    <w:p w:rsidR="002F1F9B" w:rsidRPr="00827EE9" w:rsidRDefault="002F1F9B" w:rsidP="002F1F9B">
      <w:pPr>
        <w:spacing w:line="360" w:lineRule="auto"/>
        <w:jc w:val="center"/>
        <w:rPr>
          <w:b/>
          <w:bCs/>
          <w:szCs w:val="28"/>
        </w:rPr>
      </w:pPr>
      <w:r w:rsidRPr="00827EE9">
        <w:rPr>
          <w:b/>
          <w:bCs/>
          <w:szCs w:val="28"/>
        </w:rPr>
        <w:t xml:space="preserve">ΟΙΚΟΝΟΜΙΚΗ ΠΡΟΣΦΟΡΑ </w:t>
      </w:r>
    </w:p>
    <w:p w:rsidR="002F1F9B" w:rsidRPr="00827EE9" w:rsidRDefault="002F1F9B" w:rsidP="002F1F9B">
      <w:pPr>
        <w:spacing w:line="360" w:lineRule="auto"/>
        <w:jc w:val="center"/>
        <w:rPr>
          <w:b/>
          <w:bCs/>
          <w:szCs w:val="28"/>
        </w:rPr>
      </w:pPr>
      <w:r w:rsidRPr="00827EE9">
        <w:rPr>
          <w:b/>
          <w:bCs/>
          <w:szCs w:val="28"/>
        </w:rPr>
        <w:t>……………………………………………………………….</w:t>
      </w:r>
    </w:p>
    <w:p w:rsidR="002F1F9B" w:rsidRDefault="002F1F9B" w:rsidP="002F1F9B">
      <w:pPr>
        <w:pStyle w:val="220"/>
        <w:spacing w:line="480" w:lineRule="auto"/>
        <w:rPr>
          <w:sz w:val="24"/>
        </w:rPr>
      </w:pPr>
      <w:r>
        <w:rPr>
          <w:sz w:val="24"/>
        </w:rPr>
        <w:t>Της επιχείρησης ……………………………………………, με έδρα ………………................, οδός …………………....................., αριθμός ……, τηλέφωνο …………………., fax …………………....</w:t>
      </w:r>
    </w:p>
    <w:tbl>
      <w:tblPr>
        <w:tblW w:w="5000" w:type="pct"/>
        <w:tblLayout w:type="fixed"/>
        <w:tblLook w:val="0000"/>
      </w:tblPr>
      <w:tblGrid>
        <w:gridCol w:w="418"/>
        <w:gridCol w:w="1515"/>
        <w:gridCol w:w="1748"/>
        <w:gridCol w:w="1043"/>
        <w:gridCol w:w="1275"/>
        <w:gridCol w:w="2058"/>
      </w:tblGrid>
      <w:tr w:rsidR="002F1F9B" w:rsidRPr="00E84898" w:rsidTr="007F7289">
        <w:trPr>
          <w:trHeight w:val="328"/>
        </w:trPr>
        <w:tc>
          <w:tcPr>
            <w:tcW w:w="260" w:type="pct"/>
            <w:vMerge w:val="restar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Α/Α</w:t>
            </w:r>
          </w:p>
        </w:tc>
        <w:tc>
          <w:tcPr>
            <w:tcW w:w="940" w:type="pct"/>
            <w:vMerge w:val="restart"/>
            <w:tcBorders>
              <w:top w:val="single" w:sz="4" w:space="0" w:color="000000"/>
              <w:left w:val="single" w:sz="4" w:space="0" w:color="000000"/>
              <w:right w:val="single" w:sz="4" w:space="0" w:color="000000"/>
            </w:tcBorders>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ΤΜΗΜΑ</w:t>
            </w:r>
          </w:p>
        </w:tc>
        <w:tc>
          <w:tcPr>
            <w:tcW w:w="1085" w:type="pct"/>
            <w:vMerge w:val="restar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ΕΙΔΟΣ</w:t>
            </w:r>
          </w:p>
        </w:tc>
        <w:tc>
          <w:tcPr>
            <w:tcW w:w="647" w:type="pct"/>
            <w:vMerge w:val="restar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Τιμή Προσφοράς</w:t>
            </w:r>
          </w:p>
          <w:p w:rsidR="002F1F9B" w:rsidRPr="00E84898" w:rsidRDefault="002F1F9B" w:rsidP="007F7289">
            <w:pPr>
              <w:pStyle w:val="Default"/>
              <w:spacing w:line="360" w:lineRule="auto"/>
              <w:jc w:val="center"/>
              <w:rPr>
                <w:rFonts w:ascii="Times New Roman" w:hAnsi="Times New Roman"/>
                <w:b/>
                <w:bCs/>
                <w:sz w:val="16"/>
                <w:szCs w:val="16"/>
              </w:rPr>
            </w:pPr>
            <w:r w:rsidRPr="00E84898">
              <w:rPr>
                <w:rFonts w:ascii="Times New Roman" w:hAnsi="Times New Roman"/>
                <w:b/>
                <w:bCs/>
                <w:sz w:val="16"/>
                <w:szCs w:val="16"/>
              </w:rPr>
              <w:t xml:space="preserve">(στο σύστημα)         </w:t>
            </w:r>
          </w:p>
        </w:tc>
        <w:tc>
          <w:tcPr>
            <w:tcW w:w="206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(*)ΠΡΟΣΦΕΡΟΜΕΝΟ ΠΟΣΟΣΤΟ ΕΚΠΤΩΣΗΣ  %</w:t>
            </w:r>
          </w:p>
        </w:tc>
      </w:tr>
      <w:tr w:rsidR="002F1F9B" w:rsidRPr="00E84898" w:rsidTr="007F7289">
        <w:trPr>
          <w:trHeight w:val="328"/>
        </w:trPr>
        <w:tc>
          <w:tcPr>
            <w:tcW w:w="260" w:type="pct"/>
            <w:vMerge/>
            <w:tcBorders>
              <w:top w:val="single" w:sz="4" w:space="0" w:color="000000"/>
              <w:left w:val="single" w:sz="4" w:space="0" w:color="000000"/>
              <w:bottom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bottom w:val="single" w:sz="4" w:space="0" w:color="auto"/>
              <w:right w:val="single" w:sz="4" w:space="0" w:color="000000"/>
            </w:tcBorders>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1085" w:type="pct"/>
            <w:vMerge/>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647" w:type="pct"/>
            <w:vMerge/>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ΑΡΙΘΜΗΤΙΚΩΣ</w:t>
            </w: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r w:rsidRPr="00E84898">
              <w:rPr>
                <w:rFonts w:ascii="Times New Roman" w:hAnsi="Times New Roman"/>
                <w:sz w:val="16"/>
                <w:szCs w:val="16"/>
              </w:rPr>
              <w:t>ΟΛΟΓΡΑΦΩΣ</w:t>
            </w:r>
          </w:p>
        </w:tc>
      </w:tr>
      <w:tr w:rsidR="002F1F9B" w:rsidRPr="00952878" w:rsidTr="007F7289">
        <w:trPr>
          <w:trHeight w:val="328"/>
        </w:trPr>
        <w:tc>
          <w:tcPr>
            <w:tcW w:w="260" w:type="pct"/>
            <w:vMerge w:val="restart"/>
            <w:tcBorders>
              <w:top w:val="single" w:sz="4" w:space="0" w:color="auto"/>
              <w:left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sidRPr="00E84898">
              <w:rPr>
                <w:rFonts w:ascii="Times New Roman" w:hAnsi="Times New Roman"/>
                <w:b/>
                <w:bCs/>
                <w:sz w:val="16"/>
                <w:szCs w:val="16"/>
              </w:rPr>
              <w:t>1</w:t>
            </w:r>
          </w:p>
        </w:tc>
        <w:tc>
          <w:tcPr>
            <w:tcW w:w="940" w:type="pct"/>
            <w:vMerge w:val="restart"/>
            <w:tcBorders>
              <w:top w:val="single" w:sz="4" w:space="0" w:color="auto"/>
              <w:left w:val="single" w:sz="4" w:space="0" w:color="auto"/>
              <w:right w:val="single" w:sz="4" w:space="0" w:color="auto"/>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r w:rsidRPr="00952878">
              <w:rPr>
                <w:rFonts w:ascii="Times New Roman" w:hAnsi="Times New Roman"/>
                <w:b/>
                <w:sz w:val="16"/>
                <w:szCs w:val="16"/>
                <w:u w:val="single"/>
              </w:rPr>
              <w:t>ΟΡΓΑΝΙΚΗ ΜΟΝΑΔΑ ΕΔΡΑΣ-ΑΓΙΟΣ ΝΙΚΟΛΑΟΣ</w:t>
            </w:r>
            <w:r>
              <w:rPr>
                <w:rFonts w:ascii="Times New Roman" w:hAnsi="Times New Roman"/>
                <w:b/>
                <w:sz w:val="16"/>
                <w:szCs w:val="16"/>
                <w:u w:val="single"/>
              </w:rPr>
              <w:t>-ΚΨΥ</w:t>
            </w:r>
          </w:p>
        </w:tc>
        <w:tc>
          <w:tcPr>
            <w:tcW w:w="1085" w:type="pct"/>
            <w:tcBorders>
              <w:top w:val="single" w:sz="4" w:space="0" w:color="000000"/>
              <w:left w:val="single" w:sz="4" w:space="0" w:color="auto"/>
              <w:bottom w:val="single" w:sz="4" w:space="0" w:color="000000"/>
            </w:tcBorders>
            <w:shd w:val="clear" w:color="auto" w:fill="auto"/>
            <w:vAlign w:val="center"/>
          </w:tcPr>
          <w:p w:rsidR="002F1F9B" w:rsidRPr="00CF63E9" w:rsidRDefault="002F1F9B" w:rsidP="007F7289">
            <w:pPr>
              <w:pStyle w:val="Default"/>
              <w:numPr>
                <w:ilvl w:val="1"/>
                <w:numId w:val="13"/>
              </w:numPr>
              <w:snapToGrid w:val="0"/>
              <w:spacing w:line="360" w:lineRule="auto"/>
              <w:ind w:left="376" w:hanging="376"/>
              <w:rPr>
                <w:rFonts w:ascii="Times New Roman" w:hAnsi="Times New Roman"/>
                <w:b/>
                <w:sz w:val="16"/>
                <w:szCs w:val="16"/>
              </w:rPr>
            </w:pPr>
            <w:r w:rsidRPr="00CF63E9">
              <w:rPr>
                <w:rFonts w:ascii="Times New Roman" w:hAnsi="Times New Roman"/>
                <w:b/>
                <w:sz w:val="16"/>
                <w:szCs w:val="16"/>
              </w:rPr>
              <w:t xml:space="preserve">Βενζίνη αμόλυβδη </w:t>
            </w:r>
          </w:p>
        </w:tc>
        <w:tc>
          <w:tcPr>
            <w:tcW w:w="647"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952878" w:rsidTr="007F7289">
        <w:trPr>
          <w:trHeight w:val="328"/>
        </w:trPr>
        <w:tc>
          <w:tcPr>
            <w:tcW w:w="260" w:type="pct"/>
            <w:vMerge/>
            <w:tcBorders>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auto"/>
              <w:bottom w:val="single" w:sz="4" w:space="0" w:color="auto"/>
              <w:right w:val="single" w:sz="4" w:space="0" w:color="auto"/>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p>
        </w:tc>
        <w:tc>
          <w:tcPr>
            <w:tcW w:w="1085" w:type="pct"/>
            <w:tcBorders>
              <w:top w:val="single" w:sz="4" w:space="0" w:color="000000"/>
              <w:left w:val="single" w:sz="4" w:space="0" w:color="auto"/>
              <w:bottom w:val="single" w:sz="4" w:space="0" w:color="000000"/>
            </w:tcBorders>
            <w:shd w:val="clear" w:color="auto" w:fill="auto"/>
            <w:vAlign w:val="center"/>
          </w:tcPr>
          <w:p w:rsidR="002F1F9B" w:rsidRPr="00CF63E9" w:rsidRDefault="002F1F9B" w:rsidP="007F7289">
            <w:pPr>
              <w:pStyle w:val="Default"/>
              <w:snapToGrid w:val="0"/>
              <w:spacing w:line="360" w:lineRule="auto"/>
              <w:jc w:val="center"/>
              <w:rPr>
                <w:rFonts w:ascii="Times New Roman" w:hAnsi="Times New Roman"/>
                <w:b/>
                <w:sz w:val="16"/>
                <w:szCs w:val="16"/>
              </w:rPr>
            </w:pPr>
            <w:r w:rsidRPr="0095047D">
              <w:rPr>
                <w:rFonts w:ascii="Times New Roman" w:hAnsi="Times New Roman"/>
                <w:b/>
                <w:sz w:val="16"/>
                <w:szCs w:val="16"/>
                <w:u w:val="single"/>
              </w:rPr>
              <w:t>ΣΥΝΟΛΟ</w:t>
            </w:r>
          </w:p>
        </w:tc>
        <w:tc>
          <w:tcPr>
            <w:tcW w:w="647"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952878" w:rsidTr="007F7289">
        <w:trPr>
          <w:trHeight w:val="328"/>
        </w:trPr>
        <w:tc>
          <w:tcPr>
            <w:tcW w:w="2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2</w:t>
            </w:r>
          </w:p>
        </w:tc>
        <w:tc>
          <w:tcPr>
            <w:tcW w:w="940" w:type="pct"/>
            <w:vMerge w:val="restart"/>
            <w:tcBorders>
              <w:top w:val="single" w:sz="4" w:space="0" w:color="auto"/>
              <w:left w:val="single" w:sz="4" w:space="0" w:color="auto"/>
              <w:bottom w:val="single" w:sz="4" w:space="0" w:color="auto"/>
              <w:right w:val="single" w:sz="4" w:space="0" w:color="auto"/>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r w:rsidRPr="00952878">
              <w:rPr>
                <w:rFonts w:ascii="Times New Roman" w:hAnsi="Times New Roman"/>
                <w:b/>
                <w:sz w:val="16"/>
                <w:szCs w:val="16"/>
                <w:u w:val="single"/>
              </w:rPr>
              <w:t>ΟΡΓΑΝΙΚΗ ΜΟΝΑΔΑ ΕΔΡΑΣ-ΑΓΙΟΣ ΝΙΚΟΛΑΟΣ</w:t>
            </w:r>
            <w:r>
              <w:rPr>
                <w:rFonts w:ascii="Times New Roman" w:hAnsi="Times New Roman"/>
                <w:b/>
                <w:sz w:val="16"/>
                <w:szCs w:val="16"/>
                <w:u w:val="single"/>
              </w:rPr>
              <w:t xml:space="preserve"> -ΞΕΝΩΝΑ «ΑΓΑΠΗ» ΨΥΧΑΡΓΩΣ</w:t>
            </w:r>
          </w:p>
        </w:tc>
        <w:tc>
          <w:tcPr>
            <w:tcW w:w="1085" w:type="pct"/>
            <w:tcBorders>
              <w:top w:val="single" w:sz="4" w:space="0" w:color="000000"/>
              <w:left w:val="single" w:sz="4" w:space="0" w:color="auto"/>
              <w:bottom w:val="single" w:sz="4" w:space="0" w:color="000000"/>
            </w:tcBorders>
            <w:shd w:val="clear" w:color="auto" w:fill="auto"/>
            <w:vAlign w:val="center"/>
          </w:tcPr>
          <w:p w:rsidR="002F1F9B" w:rsidRPr="00CF63E9" w:rsidRDefault="002F1F9B" w:rsidP="007F7289">
            <w:pPr>
              <w:pStyle w:val="Default"/>
              <w:numPr>
                <w:ilvl w:val="1"/>
                <w:numId w:val="18"/>
              </w:numPr>
              <w:snapToGrid w:val="0"/>
              <w:spacing w:line="360" w:lineRule="auto"/>
              <w:ind w:left="326" w:hanging="284"/>
              <w:rPr>
                <w:rFonts w:ascii="Times New Roman" w:hAnsi="Times New Roman"/>
                <w:b/>
                <w:sz w:val="16"/>
                <w:szCs w:val="16"/>
              </w:rPr>
            </w:pPr>
            <w:r>
              <w:rPr>
                <w:rFonts w:ascii="Times New Roman" w:hAnsi="Times New Roman"/>
                <w:b/>
                <w:sz w:val="16"/>
                <w:szCs w:val="16"/>
              </w:rPr>
              <w:t xml:space="preserve"> </w:t>
            </w:r>
            <w:r w:rsidRPr="00CF63E9">
              <w:rPr>
                <w:rFonts w:ascii="Times New Roman" w:hAnsi="Times New Roman"/>
                <w:b/>
                <w:sz w:val="16"/>
                <w:szCs w:val="16"/>
              </w:rPr>
              <w:t xml:space="preserve">Πετρέλαιο </w:t>
            </w:r>
            <w:r>
              <w:rPr>
                <w:rFonts w:ascii="Times New Roman" w:hAnsi="Times New Roman"/>
                <w:b/>
                <w:sz w:val="16"/>
                <w:szCs w:val="16"/>
              </w:rPr>
              <w:t>Κίνησης</w:t>
            </w:r>
            <w:r w:rsidRPr="00CF63E9">
              <w:rPr>
                <w:rFonts w:ascii="Times New Roman" w:hAnsi="Times New Roman"/>
                <w:b/>
                <w:sz w:val="16"/>
                <w:szCs w:val="16"/>
              </w:rPr>
              <w:t xml:space="preserve"> </w:t>
            </w:r>
          </w:p>
        </w:tc>
        <w:tc>
          <w:tcPr>
            <w:tcW w:w="647"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952878" w:rsidTr="007F7289">
        <w:trPr>
          <w:trHeight w:val="328"/>
        </w:trPr>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top w:val="single" w:sz="4" w:space="0" w:color="auto"/>
              <w:left w:val="single" w:sz="4" w:space="0" w:color="auto"/>
              <w:bottom w:val="single" w:sz="4" w:space="0" w:color="auto"/>
              <w:right w:val="single" w:sz="4" w:space="0" w:color="auto"/>
            </w:tcBorders>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auto"/>
              <w:bottom w:val="single" w:sz="4" w:space="0" w:color="000000"/>
            </w:tcBorders>
            <w:shd w:val="clear" w:color="auto" w:fill="auto"/>
            <w:vAlign w:val="center"/>
          </w:tcPr>
          <w:p w:rsidR="002F1F9B" w:rsidRPr="00CF63E9" w:rsidRDefault="002F1F9B" w:rsidP="007F7289">
            <w:pPr>
              <w:pStyle w:val="Default"/>
              <w:numPr>
                <w:ilvl w:val="1"/>
                <w:numId w:val="18"/>
              </w:numPr>
              <w:snapToGrid w:val="0"/>
              <w:spacing w:line="360" w:lineRule="auto"/>
              <w:ind w:left="376" w:hanging="376"/>
              <w:rPr>
                <w:rFonts w:ascii="Times New Roman" w:hAnsi="Times New Roman"/>
                <w:b/>
                <w:sz w:val="16"/>
                <w:szCs w:val="16"/>
              </w:rPr>
            </w:pPr>
            <w:r w:rsidRPr="00CF63E9">
              <w:rPr>
                <w:rFonts w:ascii="Times New Roman" w:hAnsi="Times New Roman"/>
                <w:b/>
                <w:sz w:val="16"/>
                <w:szCs w:val="16"/>
              </w:rPr>
              <w:t xml:space="preserve">Πετρέλαιο Θέρμανσης </w:t>
            </w:r>
          </w:p>
        </w:tc>
        <w:tc>
          <w:tcPr>
            <w:tcW w:w="647"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952878" w:rsidTr="007F7289">
        <w:trPr>
          <w:trHeight w:val="328"/>
        </w:trPr>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top w:val="single" w:sz="4" w:space="0" w:color="auto"/>
              <w:left w:val="single" w:sz="4" w:space="0" w:color="auto"/>
              <w:bottom w:val="single" w:sz="4" w:space="0" w:color="auto"/>
              <w:right w:val="single" w:sz="4" w:space="0" w:color="auto"/>
            </w:tcBorders>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auto"/>
              <w:bottom w:val="single" w:sz="4" w:space="0" w:color="000000"/>
            </w:tcBorders>
            <w:shd w:val="clear" w:color="auto" w:fill="auto"/>
            <w:vAlign w:val="center"/>
          </w:tcPr>
          <w:p w:rsidR="002F1F9B" w:rsidRPr="0095047D" w:rsidRDefault="002F1F9B" w:rsidP="007F7289">
            <w:pPr>
              <w:pStyle w:val="Default"/>
              <w:snapToGrid w:val="0"/>
              <w:spacing w:line="360" w:lineRule="auto"/>
              <w:jc w:val="center"/>
              <w:rPr>
                <w:rFonts w:ascii="Times New Roman" w:hAnsi="Times New Roman"/>
                <w:b/>
                <w:sz w:val="16"/>
                <w:szCs w:val="16"/>
                <w:u w:val="single"/>
              </w:rPr>
            </w:pPr>
            <w:r w:rsidRPr="0095047D">
              <w:rPr>
                <w:rFonts w:ascii="Times New Roman" w:hAnsi="Times New Roman"/>
                <w:b/>
                <w:sz w:val="16"/>
                <w:szCs w:val="16"/>
                <w:u w:val="single"/>
              </w:rPr>
              <w:t>ΣΥΝΟΛΟ</w:t>
            </w:r>
          </w:p>
        </w:tc>
        <w:tc>
          <w:tcPr>
            <w:tcW w:w="647"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E84898" w:rsidTr="007F7289">
        <w:trPr>
          <w:trHeight w:val="328"/>
        </w:trPr>
        <w:tc>
          <w:tcPr>
            <w:tcW w:w="260" w:type="pct"/>
            <w:vMerge w:val="restart"/>
            <w:tcBorders>
              <w:top w:val="single" w:sz="4" w:space="0" w:color="000000"/>
              <w:left w:val="single" w:sz="4" w:space="0" w:color="000000"/>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3</w:t>
            </w:r>
          </w:p>
        </w:tc>
        <w:tc>
          <w:tcPr>
            <w:tcW w:w="940" w:type="pct"/>
            <w:vMerge w:val="restart"/>
            <w:tcBorders>
              <w:top w:val="single" w:sz="4" w:space="0" w:color="000000"/>
              <w:left w:val="single" w:sz="4" w:space="0" w:color="000000"/>
              <w:right w:val="single" w:sz="4" w:space="0" w:color="000000"/>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r w:rsidRPr="00952878">
              <w:rPr>
                <w:rFonts w:ascii="Times New Roman" w:hAnsi="Times New Roman"/>
                <w:b/>
                <w:sz w:val="16"/>
                <w:szCs w:val="16"/>
                <w:u w:val="single"/>
              </w:rPr>
              <w:t xml:space="preserve">ΑΠΟΚΕΝΤΡΩΜΕΝΗ ΟΡΓΑΝΙΚΗ ΜΟΝΑΔΑ </w:t>
            </w:r>
            <w:r>
              <w:rPr>
                <w:rFonts w:ascii="Times New Roman" w:hAnsi="Times New Roman"/>
                <w:b/>
                <w:sz w:val="16"/>
                <w:szCs w:val="16"/>
                <w:u w:val="single"/>
              </w:rPr>
              <w:t>ΙΕΡΑΠΕΤΡΑΣ</w:t>
            </w:r>
          </w:p>
        </w:tc>
        <w:tc>
          <w:tcPr>
            <w:tcW w:w="1085" w:type="pct"/>
            <w:tcBorders>
              <w:top w:val="single" w:sz="4" w:space="0" w:color="000000"/>
              <w:left w:val="single" w:sz="4" w:space="0" w:color="000000"/>
              <w:bottom w:val="single" w:sz="4" w:space="0" w:color="000000"/>
            </w:tcBorders>
            <w:shd w:val="clear" w:color="auto" w:fill="auto"/>
            <w:vAlign w:val="center"/>
          </w:tcPr>
          <w:p w:rsidR="002F1F9B" w:rsidRPr="00CF63E9" w:rsidRDefault="002F1F9B" w:rsidP="007F7289">
            <w:pPr>
              <w:pStyle w:val="Default"/>
              <w:snapToGrid w:val="0"/>
              <w:spacing w:line="360" w:lineRule="auto"/>
              <w:rPr>
                <w:rFonts w:ascii="Times New Roman" w:hAnsi="Times New Roman"/>
                <w:b/>
                <w:sz w:val="16"/>
                <w:szCs w:val="16"/>
              </w:rPr>
            </w:pPr>
            <w:r>
              <w:rPr>
                <w:rFonts w:ascii="Times New Roman" w:hAnsi="Times New Roman"/>
                <w:b/>
                <w:sz w:val="16"/>
                <w:szCs w:val="16"/>
              </w:rPr>
              <w:t>3.1.  Πετρέλαιο Κίνησης</w:t>
            </w:r>
          </w:p>
        </w:tc>
        <w:tc>
          <w:tcPr>
            <w:tcW w:w="647"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E84898" w:rsidTr="007F7289">
        <w:trPr>
          <w:trHeight w:val="328"/>
        </w:trPr>
        <w:tc>
          <w:tcPr>
            <w:tcW w:w="260" w:type="pct"/>
            <w:vMerge/>
            <w:tcBorders>
              <w:left w:val="single" w:sz="4" w:space="0" w:color="000000"/>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right w:val="single" w:sz="4" w:space="0" w:color="000000"/>
            </w:tcBorders>
          </w:tcPr>
          <w:p w:rsidR="002F1F9B" w:rsidRDefault="002F1F9B" w:rsidP="007F7289">
            <w:pPr>
              <w:pStyle w:val="Default"/>
              <w:snapToGrid w:val="0"/>
              <w:spacing w:line="360" w:lineRule="auto"/>
              <w:jc w:val="center"/>
              <w:rPr>
                <w:rFonts w:ascii="Times New Roman" w:hAnsi="Times New Roman"/>
                <w:sz w:val="16"/>
                <w:szCs w:val="16"/>
              </w:rPr>
            </w:pPr>
          </w:p>
        </w:tc>
        <w:tc>
          <w:tcPr>
            <w:tcW w:w="1085" w:type="pct"/>
            <w:tcBorders>
              <w:top w:val="single" w:sz="4" w:space="0" w:color="000000"/>
              <w:left w:val="single" w:sz="4" w:space="0" w:color="000000"/>
              <w:bottom w:val="single" w:sz="4" w:space="0" w:color="auto"/>
            </w:tcBorders>
            <w:shd w:val="clear" w:color="auto" w:fill="auto"/>
            <w:vAlign w:val="center"/>
          </w:tcPr>
          <w:p w:rsidR="002F1F9B" w:rsidRPr="00CF63E9" w:rsidRDefault="002F1F9B" w:rsidP="007F7289">
            <w:pPr>
              <w:pStyle w:val="Default"/>
              <w:snapToGrid w:val="0"/>
              <w:spacing w:line="360" w:lineRule="auto"/>
              <w:rPr>
                <w:rFonts w:ascii="Times New Roman" w:hAnsi="Times New Roman"/>
                <w:b/>
                <w:sz w:val="16"/>
                <w:szCs w:val="16"/>
              </w:rPr>
            </w:pPr>
            <w:r>
              <w:rPr>
                <w:rFonts w:ascii="Times New Roman" w:hAnsi="Times New Roman"/>
                <w:b/>
                <w:sz w:val="16"/>
                <w:szCs w:val="16"/>
              </w:rPr>
              <w:t>3.2.  Πετρέλαιο Θέρμανσης</w:t>
            </w:r>
          </w:p>
        </w:tc>
        <w:tc>
          <w:tcPr>
            <w:tcW w:w="647" w:type="pct"/>
            <w:tcBorders>
              <w:top w:val="single" w:sz="4" w:space="0" w:color="000000"/>
              <w:left w:val="single" w:sz="4" w:space="0" w:color="000000"/>
              <w:bottom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791" w:type="pct"/>
            <w:tcBorders>
              <w:top w:val="single" w:sz="4" w:space="0" w:color="000000"/>
              <w:left w:val="single" w:sz="4" w:space="0" w:color="000000"/>
              <w:bottom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auto"/>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E84898" w:rsidTr="007F7289">
        <w:trPr>
          <w:trHeight w:val="328"/>
        </w:trPr>
        <w:tc>
          <w:tcPr>
            <w:tcW w:w="260" w:type="pct"/>
            <w:vMerge/>
            <w:tcBorders>
              <w:left w:val="single" w:sz="4" w:space="0" w:color="000000"/>
              <w:bottom w:val="single" w:sz="4" w:space="0" w:color="auto"/>
              <w:right w:val="single" w:sz="4" w:space="0" w:color="000000"/>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bottom w:val="single" w:sz="4" w:space="0" w:color="auto"/>
              <w:right w:val="single" w:sz="4" w:space="0" w:color="auto"/>
            </w:tcBorders>
          </w:tcPr>
          <w:p w:rsidR="002F1F9B" w:rsidRDefault="002F1F9B" w:rsidP="007F7289">
            <w:pPr>
              <w:pStyle w:val="Default"/>
              <w:snapToGrid w:val="0"/>
              <w:spacing w:line="360" w:lineRule="auto"/>
              <w:jc w:val="center"/>
              <w:rPr>
                <w:rFonts w:ascii="Times New Roman" w:hAnsi="Times New Roman"/>
                <w:sz w:val="16"/>
                <w:szCs w:val="16"/>
              </w:rPr>
            </w:pPr>
          </w:p>
        </w:tc>
        <w:tc>
          <w:tcPr>
            <w:tcW w:w="1085"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Pr="0095047D" w:rsidRDefault="002F1F9B" w:rsidP="007F7289">
            <w:pPr>
              <w:pStyle w:val="Default"/>
              <w:snapToGrid w:val="0"/>
              <w:spacing w:line="360" w:lineRule="auto"/>
              <w:jc w:val="center"/>
              <w:rPr>
                <w:rFonts w:ascii="Times New Roman" w:hAnsi="Times New Roman"/>
                <w:b/>
                <w:sz w:val="16"/>
                <w:szCs w:val="16"/>
                <w:u w:val="single"/>
              </w:rPr>
            </w:pPr>
            <w:r w:rsidRPr="0095047D">
              <w:rPr>
                <w:rFonts w:ascii="Times New Roman" w:hAnsi="Times New Roman"/>
                <w:b/>
                <w:sz w:val="16"/>
                <w:szCs w:val="16"/>
                <w:u w:val="single"/>
              </w:rPr>
              <w:t>ΣΥΝΟΛΟ</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DB3336" w:rsidTr="007F7289">
        <w:trPr>
          <w:trHeight w:val="345"/>
        </w:trPr>
        <w:tc>
          <w:tcPr>
            <w:tcW w:w="260" w:type="pct"/>
            <w:vMerge w:val="restart"/>
            <w:tcBorders>
              <w:top w:val="single" w:sz="4" w:space="0" w:color="auto"/>
              <w:left w:val="single" w:sz="4" w:space="0" w:color="000000"/>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4</w:t>
            </w:r>
          </w:p>
        </w:tc>
        <w:tc>
          <w:tcPr>
            <w:tcW w:w="940" w:type="pct"/>
            <w:vMerge w:val="restart"/>
            <w:tcBorders>
              <w:top w:val="single" w:sz="4" w:space="0" w:color="auto"/>
              <w:left w:val="single" w:sz="4" w:space="0" w:color="000000"/>
              <w:right w:val="single" w:sz="4" w:space="0" w:color="000000"/>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r w:rsidRPr="00952878">
              <w:rPr>
                <w:rFonts w:ascii="Times New Roman" w:hAnsi="Times New Roman"/>
                <w:b/>
                <w:sz w:val="16"/>
                <w:szCs w:val="16"/>
                <w:u w:val="single"/>
              </w:rPr>
              <w:t xml:space="preserve">ΑΠΟΚΕΝΤΡΩΜΕΝΗ ΟΡΓΑΝΙΚΗ ΜΟΝΑΔΑ </w:t>
            </w:r>
            <w:r>
              <w:rPr>
                <w:rFonts w:ascii="Times New Roman" w:hAnsi="Times New Roman"/>
                <w:b/>
                <w:sz w:val="16"/>
                <w:szCs w:val="16"/>
                <w:u w:val="single"/>
              </w:rPr>
              <w:t>ΣΗΤΕΙΑΣ</w:t>
            </w:r>
          </w:p>
        </w:tc>
        <w:tc>
          <w:tcPr>
            <w:tcW w:w="1085" w:type="pct"/>
            <w:tcBorders>
              <w:top w:val="single" w:sz="4" w:space="0" w:color="auto"/>
              <w:left w:val="single" w:sz="4" w:space="0" w:color="000000"/>
              <w:bottom w:val="single" w:sz="4" w:space="0" w:color="000000"/>
            </w:tcBorders>
            <w:shd w:val="clear" w:color="auto" w:fill="auto"/>
            <w:vAlign w:val="center"/>
          </w:tcPr>
          <w:p w:rsidR="002F1F9B" w:rsidRPr="00CF63E9" w:rsidRDefault="002F1F9B" w:rsidP="007F7289">
            <w:pPr>
              <w:pStyle w:val="Default"/>
              <w:numPr>
                <w:ilvl w:val="1"/>
                <w:numId w:val="19"/>
              </w:numPr>
              <w:snapToGrid w:val="0"/>
              <w:spacing w:line="360" w:lineRule="auto"/>
              <w:ind w:left="329"/>
              <w:rPr>
                <w:rFonts w:ascii="Times New Roman" w:hAnsi="Times New Roman"/>
                <w:b/>
                <w:sz w:val="16"/>
                <w:szCs w:val="16"/>
              </w:rPr>
            </w:pPr>
            <w:r w:rsidRPr="00CF63E9">
              <w:rPr>
                <w:rFonts w:ascii="Times New Roman" w:hAnsi="Times New Roman"/>
                <w:b/>
                <w:sz w:val="16"/>
                <w:szCs w:val="16"/>
              </w:rPr>
              <w:t xml:space="preserve">Πετρέλαιο </w:t>
            </w:r>
            <w:r>
              <w:rPr>
                <w:rFonts w:ascii="Times New Roman" w:hAnsi="Times New Roman"/>
                <w:b/>
                <w:sz w:val="16"/>
                <w:szCs w:val="16"/>
              </w:rPr>
              <w:t>Κίνησης</w:t>
            </w:r>
            <w:r w:rsidRPr="00CF63E9">
              <w:rPr>
                <w:rFonts w:ascii="Times New Roman" w:hAnsi="Times New Roman"/>
                <w:b/>
                <w:sz w:val="16"/>
                <w:szCs w:val="16"/>
              </w:rPr>
              <w:t xml:space="preserve"> </w:t>
            </w:r>
          </w:p>
        </w:tc>
        <w:tc>
          <w:tcPr>
            <w:tcW w:w="647" w:type="pct"/>
            <w:vMerge w:val="restart"/>
            <w:tcBorders>
              <w:top w:val="single" w:sz="4" w:space="0" w:color="auto"/>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p w:rsidR="002F1F9B" w:rsidRPr="00E84898" w:rsidRDefault="002F1F9B" w:rsidP="007F7289">
            <w:pPr>
              <w:pStyle w:val="Default"/>
              <w:snapToGrid w:val="0"/>
              <w:spacing w:line="360" w:lineRule="auto"/>
              <w:jc w:val="center"/>
              <w:rPr>
                <w:rFonts w:ascii="Times New Roman" w:hAnsi="Times New Roman"/>
                <w:sz w:val="16"/>
                <w:szCs w:val="16"/>
              </w:rPr>
            </w:pPr>
          </w:p>
        </w:tc>
        <w:tc>
          <w:tcPr>
            <w:tcW w:w="791" w:type="pct"/>
            <w:vMerge w:val="restart"/>
            <w:tcBorders>
              <w:top w:val="single" w:sz="4" w:space="0" w:color="auto"/>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DB3336" w:rsidTr="007F7289">
        <w:trPr>
          <w:trHeight w:val="345"/>
        </w:trPr>
        <w:tc>
          <w:tcPr>
            <w:tcW w:w="260" w:type="pct"/>
            <w:vMerge/>
            <w:tcBorders>
              <w:top w:val="single" w:sz="4" w:space="0" w:color="auto"/>
              <w:left w:val="single" w:sz="4" w:space="0" w:color="000000"/>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top w:val="single" w:sz="4" w:space="0" w:color="auto"/>
              <w:left w:val="single" w:sz="4" w:space="0" w:color="000000"/>
              <w:right w:val="single" w:sz="4" w:space="0" w:color="000000"/>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p>
        </w:tc>
        <w:tc>
          <w:tcPr>
            <w:tcW w:w="1085" w:type="pct"/>
            <w:tcBorders>
              <w:top w:val="single" w:sz="4" w:space="0" w:color="auto"/>
              <w:left w:val="single" w:sz="4" w:space="0" w:color="000000"/>
              <w:bottom w:val="single" w:sz="4" w:space="0" w:color="000000"/>
            </w:tcBorders>
            <w:shd w:val="clear" w:color="auto" w:fill="auto"/>
            <w:vAlign w:val="center"/>
          </w:tcPr>
          <w:p w:rsidR="002F1F9B" w:rsidRPr="00CF63E9" w:rsidRDefault="002F1F9B" w:rsidP="007F7289">
            <w:pPr>
              <w:pStyle w:val="Default"/>
              <w:numPr>
                <w:ilvl w:val="1"/>
                <w:numId w:val="19"/>
              </w:numPr>
              <w:snapToGrid w:val="0"/>
              <w:spacing w:line="360" w:lineRule="auto"/>
              <w:ind w:left="329"/>
              <w:rPr>
                <w:rFonts w:ascii="Times New Roman" w:hAnsi="Times New Roman"/>
                <w:b/>
                <w:sz w:val="16"/>
                <w:szCs w:val="16"/>
              </w:rPr>
            </w:pPr>
            <w:r>
              <w:rPr>
                <w:rFonts w:ascii="Times New Roman" w:hAnsi="Times New Roman"/>
                <w:b/>
                <w:sz w:val="16"/>
                <w:szCs w:val="16"/>
              </w:rPr>
              <w:t>Πετρέλαιο Θέρμανσης</w:t>
            </w:r>
          </w:p>
        </w:tc>
        <w:tc>
          <w:tcPr>
            <w:tcW w:w="647" w:type="pct"/>
            <w:vMerge/>
            <w:tcBorders>
              <w:top w:val="single" w:sz="4" w:space="0" w:color="auto"/>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791" w:type="pct"/>
            <w:vMerge/>
            <w:tcBorders>
              <w:top w:val="single" w:sz="4" w:space="0" w:color="auto"/>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vMerge/>
            <w:tcBorders>
              <w:top w:val="single" w:sz="4" w:space="0" w:color="auto"/>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DB3336" w:rsidTr="007F7289">
        <w:trPr>
          <w:trHeight w:val="344"/>
        </w:trPr>
        <w:tc>
          <w:tcPr>
            <w:tcW w:w="260" w:type="pct"/>
            <w:vMerge/>
            <w:tcBorders>
              <w:left w:val="single" w:sz="4" w:space="0" w:color="000000"/>
              <w:bottom w:val="single" w:sz="4" w:space="0" w:color="auto"/>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000000"/>
              <w:bottom w:val="single" w:sz="4" w:space="0" w:color="auto"/>
              <w:right w:val="single" w:sz="4" w:space="0" w:color="000000"/>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p>
        </w:tc>
        <w:tc>
          <w:tcPr>
            <w:tcW w:w="1085" w:type="pct"/>
            <w:tcBorders>
              <w:top w:val="single" w:sz="4" w:space="0" w:color="000000"/>
              <w:left w:val="single" w:sz="4" w:space="0" w:color="000000"/>
              <w:bottom w:val="single" w:sz="4" w:space="0" w:color="000000"/>
            </w:tcBorders>
            <w:shd w:val="clear" w:color="auto" w:fill="auto"/>
            <w:vAlign w:val="center"/>
          </w:tcPr>
          <w:p w:rsidR="002F1F9B" w:rsidRPr="00CF63E9" w:rsidRDefault="002F1F9B" w:rsidP="007F7289">
            <w:pPr>
              <w:pStyle w:val="Default"/>
              <w:snapToGrid w:val="0"/>
              <w:spacing w:line="360" w:lineRule="auto"/>
              <w:jc w:val="center"/>
              <w:rPr>
                <w:rFonts w:ascii="Times New Roman" w:hAnsi="Times New Roman"/>
                <w:b/>
                <w:sz w:val="16"/>
                <w:szCs w:val="16"/>
              </w:rPr>
            </w:pPr>
            <w:r w:rsidRPr="0095047D">
              <w:rPr>
                <w:rFonts w:ascii="Times New Roman" w:hAnsi="Times New Roman"/>
                <w:b/>
                <w:sz w:val="16"/>
                <w:szCs w:val="16"/>
                <w:u w:val="single"/>
              </w:rPr>
              <w:t>ΣΥΝΟΛΟ</w:t>
            </w:r>
          </w:p>
        </w:tc>
        <w:tc>
          <w:tcPr>
            <w:tcW w:w="647" w:type="pct"/>
            <w:vMerge/>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791" w:type="pct"/>
            <w:vMerge/>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7967B6" w:rsidTr="007F7289">
        <w:trPr>
          <w:trHeight w:val="328"/>
        </w:trPr>
        <w:tc>
          <w:tcPr>
            <w:tcW w:w="260" w:type="pct"/>
            <w:vMerge w:val="restart"/>
            <w:tcBorders>
              <w:top w:val="single" w:sz="4" w:space="0" w:color="auto"/>
              <w:left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5</w:t>
            </w:r>
          </w:p>
        </w:tc>
        <w:tc>
          <w:tcPr>
            <w:tcW w:w="940" w:type="pct"/>
            <w:vMerge w:val="restart"/>
            <w:tcBorders>
              <w:top w:val="single" w:sz="4" w:space="0" w:color="auto"/>
              <w:left w:val="single" w:sz="4" w:space="0" w:color="auto"/>
              <w:right w:val="single" w:sz="4" w:space="0" w:color="auto"/>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r>
              <w:rPr>
                <w:rFonts w:ascii="Times New Roman" w:hAnsi="Times New Roman"/>
                <w:b/>
                <w:sz w:val="16"/>
                <w:szCs w:val="16"/>
                <w:u w:val="single"/>
              </w:rPr>
              <w:t>Γ.Ν.-Κ.Υ. ΝΕΑΠΟΛΗΣ «ΔΙΑΛΥΝΑΚΕΙΟ»</w:t>
            </w:r>
          </w:p>
        </w:tc>
        <w:tc>
          <w:tcPr>
            <w:tcW w:w="1085" w:type="pct"/>
            <w:tcBorders>
              <w:top w:val="single" w:sz="4" w:space="0" w:color="000000"/>
              <w:left w:val="single" w:sz="4" w:space="0" w:color="auto"/>
              <w:bottom w:val="single" w:sz="4" w:space="0" w:color="000000"/>
            </w:tcBorders>
            <w:shd w:val="clear" w:color="auto" w:fill="auto"/>
            <w:vAlign w:val="center"/>
          </w:tcPr>
          <w:p w:rsidR="002F1F9B" w:rsidRPr="0095047D" w:rsidRDefault="002F1F9B" w:rsidP="007F7289">
            <w:pPr>
              <w:pStyle w:val="Default"/>
              <w:snapToGrid w:val="0"/>
              <w:spacing w:line="360" w:lineRule="auto"/>
              <w:jc w:val="center"/>
              <w:rPr>
                <w:rFonts w:ascii="Times New Roman" w:hAnsi="Times New Roman"/>
                <w:b/>
                <w:sz w:val="16"/>
                <w:szCs w:val="16"/>
                <w:u w:val="single"/>
              </w:rPr>
            </w:pPr>
            <w:r>
              <w:rPr>
                <w:rFonts w:ascii="Times New Roman" w:hAnsi="Times New Roman"/>
                <w:b/>
                <w:sz w:val="16"/>
                <w:szCs w:val="16"/>
              </w:rPr>
              <w:t xml:space="preserve">5.1. </w:t>
            </w:r>
            <w:r w:rsidRPr="00CF63E9">
              <w:rPr>
                <w:rFonts w:ascii="Times New Roman" w:hAnsi="Times New Roman"/>
                <w:b/>
                <w:sz w:val="16"/>
                <w:szCs w:val="16"/>
              </w:rPr>
              <w:t>Βενζίνη αμόλυβδη</w:t>
            </w:r>
          </w:p>
        </w:tc>
        <w:tc>
          <w:tcPr>
            <w:tcW w:w="647"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7967B6" w:rsidTr="007F7289">
        <w:trPr>
          <w:trHeight w:val="328"/>
        </w:trPr>
        <w:tc>
          <w:tcPr>
            <w:tcW w:w="260" w:type="pct"/>
            <w:vMerge/>
            <w:tcBorders>
              <w:left w:val="single" w:sz="4" w:space="0" w:color="auto"/>
              <w:bottom w:val="single" w:sz="4" w:space="0" w:color="auto"/>
              <w:right w:val="single" w:sz="4" w:space="0" w:color="auto"/>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left w:val="single" w:sz="4" w:space="0" w:color="auto"/>
              <w:bottom w:val="single" w:sz="4" w:space="0" w:color="auto"/>
              <w:right w:val="single" w:sz="4" w:space="0" w:color="auto"/>
            </w:tcBorders>
            <w:vAlign w:val="center"/>
          </w:tcPr>
          <w:p w:rsidR="002F1F9B" w:rsidRDefault="002F1F9B" w:rsidP="007F7289">
            <w:pPr>
              <w:pStyle w:val="Default"/>
              <w:snapToGrid w:val="0"/>
              <w:spacing w:line="360" w:lineRule="auto"/>
              <w:jc w:val="center"/>
              <w:rPr>
                <w:rFonts w:ascii="Times New Roman" w:hAnsi="Times New Roman"/>
                <w:b/>
                <w:sz w:val="16"/>
                <w:szCs w:val="16"/>
                <w:u w:val="single"/>
              </w:rPr>
            </w:pPr>
          </w:p>
        </w:tc>
        <w:tc>
          <w:tcPr>
            <w:tcW w:w="1085" w:type="pct"/>
            <w:tcBorders>
              <w:top w:val="single" w:sz="4" w:space="0" w:color="000000"/>
              <w:left w:val="single" w:sz="4" w:space="0" w:color="auto"/>
              <w:bottom w:val="single" w:sz="4" w:space="0" w:color="000000"/>
            </w:tcBorders>
            <w:shd w:val="clear" w:color="auto" w:fill="auto"/>
            <w:vAlign w:val="center"/>
          </w:tcPr>
          <w:p w:rsidR="002F1F9B" w:rsidRDefault="002F1F9B" w:rsidP="007F7289">
            <w:pPr>
              <w:pStyle w:val="Default"/>
              <w:snapToGrid w:val="0"/>
              <w:spacing w:line="360" w:lineRule="auto"/>
              <w:jc w:val="center"/>
              <w:rPr>
                <w:rFonts w:ascii="Times New Roman" w:hAnsi="Times New Roman"/>
                <w:b/>
                <w:sz w:val="16"/>
                <w:szCs w:val="16"/>
              </w:rPr>
            </w:pPr>
            <w:r w:rsidRPr="0095047D">
              <w:rPr>
                <w:rFonts w:ascii="Times New Roman" w:hAnsi="Times New Roman"/>
                <w:b/>
                <w:sz w:val="16"/>
                <w:szCs w:val="16"/>
                <w:u w:val="single"/>
              </w:rPr>
              <w:t>ΣΥΝΟΛΟ</w:t>
            </w:r>
          </w:p>
        </w:tc>
        <w:tc>
          <w:tcPr>
            <w:tcW w:w="647"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tcBorders>
              <w:top w:val="single" w:sz="4" w:space="0" w:color="000000"/>
              <w:left w:val="single" w:sz="4" w:space="0" w:color="000000"/>
              <w:bottom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FE4F15" w:rsidTr="007F7289">
        <w:trPr>
          <w:trHeight w:val="231"/>
        </w:trPr>
        <w:tc>
          <w:tcPr>
            <w:tcW w:w="26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r>
              <w:rPr>
                <w:rFonts w:ascii="Times New Roman" w:hAnsi="Times New Roman"/>
                <w:b/>
                <w:bCs/>
                <w:sz w:val="16"/>
                <w:szCs w:val="16"/>
              </w:rPr>
              <w:t>6</w:t>
            </w:r>
          </w:p>
        </w:tc>
        <w:tc>
          <w:tcPr>
            <w:tcW w:w="940" w:type="pct"/>
            <w:vMerge w:val="restart"/>
            <w:tcBorders>
              <w:top w:val="single" w:sz="4" w:space="0" w:color="auto"/>
              <w:left w:val="single" w:sz="4" w:space="0" w:color="auto"/>
              <w:bottom w:val="single" w:sz="4" w:space="0" w:color="auto"/>
              <w:right w:val="single" w:sz="4" w:space="0" w:color="auto"/>
            </w:tcBorders>
            <w:vAlign w:val="center"/>
          </w:tcPr>
          <w:p w:rsidR="002F1F9B" w:rsidRPr="00952878" w:rsidRDefault="002F1F9B" w:rsidP="007F7289">
            <w:pPr>
              <w:pStyle w:val="Default"/>
              <w:snapToGrid w:val="0"/>
              <w:spacing w:line="360" w:lineRule="auto"/>
              <w:jc w:val="center"/>
              <w:rPr>
                <w:rFonts w:ascii="Times New Roman" w:hAnsi="Times New Roman"/>
                <w:b/>
                <w:sz w:val="16"/>
                <w:szCs w:val="16"/>
                <w:u w:val="single"/>
              </w:rPr>
            </w:pPr>
            <w:r>
              <w:rPr>
                <w:rFonts w:ascii="Times New Roman" w:hAnsi="Times New Roman"/>
                <w:b/>
                <w:sz w:val="16"/>
                <w:szCs w:val="16"/>
                <w:u w:val="single"/>
              </w:rPr>
              <w:t>Γ.Ν.-Κ.Υ. ΝΕΑΠΟΛΗΣ «ΔΙΑΛΥΝΑΚΕΙΟ»</w:t>
            </w:r>
          </w:p>
        </w:tc>
        <w:tc>
          <w:tcPr>
            <w:tcW w:w="1085" w:type="pct"/>
            <w:tcBorders>
              <w:top w:val="single" w:sz="4" w:space="0" w:color="000000"/>
              <w:left w:val="single" w:sz="4" w:space="0" w:color="auto"/>
              <w:bottom w:val="single" w:sz="4" w:space="0" w:color="000000"/>
            </w:tcBorders>
            <w:shd w:val="clear" w:color="auto" w:fill="auto"/>
            <w:vAlign w:val="center"/>
          </w:tcPr>
          <w:p w:rsidR="002F1F9B" w:rsidRPr="00CF63E9" w:rsidRDefault="002F1F9B" w:rsidP="007F7289">
            <w:pPr>
              <w:pStyle w:val="Default"/>
              <w:numPr>
                <w:ilvl w:val="1"/>
                <w:numId w:val="20"/>
              </w:numPr>
              <w:snapToGrid w:val="0"/>
              <w:spacing w:line="360" w:lineRule="auto"/>
              <w:ind w:left="329"/>
              <w:rPr>
                <w:rFonts w:ascii="Times New Roman" w:hAnsi="Times New Roman"/>
                <w:b/>
                <w:sz w:val="16"/>
                <w:szCs w:val="16"/>
              </w:rPr>
            </w:pPr>
            <w:r w:rsidRPr="00CF63E9">
              <w:rPr>
                <w:rFonts w:ascii="Times New Roman" w:hAnsi="Times New Roman"/>
                <w:b/>
                <w:sz w:val="16"/>
                <w:szCs w:val="16"/>
              </w:rPr>
              <w:t xml:space="preserve">Πετρέλαιο </w:t>
            </w:r>
            <w:r>
              <w:rPr>
                <w:rFonts w:ascii="Times New Roman" w:hAnsi="Times New Roman"/>
                <w:b/>
                <w:sz w:val="16"/>
                <w:szCs w:val="16"/>
              </w:rPr>
              <w:t>Κίνησης</w:t>
            </w:r>
            <w:r w:rsidRPr="00CF63E9">
              <w:rPr>
                <w:rFonts w:ascii="Times New Roman" w:hAnsi="Times New Roman"/>
                <w:b/>
                <w:sz w:val="16"/>
                <w:szCs w:val="16"/>
              </w:rPr>
              <w:t xml:space="preserve"> </w:t>
            </w:r>
          </w:p>
        </w:tc>
        <w:tc>
          <w:tcPr>
            <w:tcW w:w="647" w:type="pct"/>
            <w:vMerge w:val="restart"/>
            <w:tcBorders>
              <w:top w:val="single" w:sz="4" w:space="0" w:color="000000"/>
              <w:lef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vMerge w:val="restart"/>
            <w:tcBorders>
              <w:top w:val="single" w:sz="4" w:space="0" w:color="000000"/>
              <w:lef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vMerge w:val="restart"/>
            <w:tcBorders>
              <w:top w:val="single" w:sz="4" w:space="0" w:color="000000"/>
              <w:left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FE4F15" w:rsidTr="007F7289">
        <w:trPr>
          <w:trHeight w:val="229"/>
        </w:trPr>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top w:val="single" w:sz="4" w:space="0" w:color="auto"/>
              <w:left w:val="single" w:sz="4" w:space="0" w:color="auto"/>
              <w:bottom w:val="single" w:sz="4" w:space="0" w:color="auto"/>
              <w:right w:val="single" w:sz="4" w:space="0" w:color="auto"/>
            </w:tcBorders>
            <w:vAlign w:val="center"/>
          </w:tcPr>
          <w:p w:rsidR="002F1F9B" w:rsidRDefault="002F1F9B" w:rsidP="007F7289">
            <w:pPr>
              <w:pStyle w:val="Default"/>
              <w:snapToGrid w:val="0"/>
              <w:spacing w:line="360" w:lineRule="auto"/>
              <w:jc w:val="center"/>
              <w:rPr>
                <w:rFonts w:ascii="Times New Roman" w:hAnsi="Times New Roman"/>
                <w:b/>
                <w:sz w:val="16"/>
                <w:szCs w:val="16"/>
                <w:u w:val="single"/>
              </w:rPr>
            </w:pPr>
          </w:p>
        </w:tc>
        <w:tc>
          <w:tcPr>
            <w:tcW w:w="1085" w:type="pct"/>
            <w:tcBorders>
              <w:top w:val="single" w:sz="4" w:space="0" w:color="000000"/>
              <w:left w:val="single" w:sz="4" w:space="0" w:color="auto"/>
              <w:bottom w:val="single" w:sz="4" w:space="0" w:color="000000"/>
            </w:tcBorders>
            <w:shd w:val="clear" w:color="auto" w:fill="auto"/>
            <w:vAlign w:val="center"/>
          </w:tcPr>
          <w:p w:rsidR="002F1F9B" w:rsidRPr="00CF63E9" w:rsidRDefault="002F1F9B" w:rsidP="007F7289">
            <w:pPr>
              <w:pStyle w:val="Default"/>
              <w:numPr>
                <w:ilvl w:val="1"/>
                <w:numId w:val="20"/>
              </w:numPr>
              <w:snapToGrid w:val="0"/>
              <w:spacing w:line="360" w:lineRule="auto"/>
              <w:ind w:left="329"/>
              <w:rPr>
                <w:rFonts w:ascii="Times New Roman" w:hAnsi="Times New Roman"/>
                <w:b/>
                <w:sz w:val="16"/>
                <w:szCs w:val="16"/>
              </w:rPr>
            </w:pPr>
            <w:r>
              <w:rPr>
                <w:rFonts w:ascii="Times New Roman" w:hAnsi="Times New Roman"/>
                <w:b/>
                <w:sz w:val="16"/>
                <w:szCs w:val="16"/>
              </w:rPr>
              <w:t>Πετρέλαιο Θέρμανσης</w:t>
            </w:r>
          </w:p>
        </w:tc>
        <w:tc>
          <w:tcPr>
            <w:tcW w:w="647" w:type="pct"/>
            <w:vMerge/>
            <w:tcBorders>
              <w:lef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vMerge/>
            <w:tcBorders>
              <w:lef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vMerge/>
            <w:tcBorders>
              <w:left w:val="single" w:sz="4" w:space="0" w:color="000000"/>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FE4F15" w:rsidTr="007F7289">
        <w:trPr>
          <w:trHeight w:val="229"/>
        </w:trPr>
        <w:tc>
          <w:tcPr>
            <w:tcW w:w="260" w:type="pct"/>
            <w:vMerge/>
            <w:tcBorders>
              <w:top w:val="single" w:sz="4" w:space="0" w:color="auto"/>
              <w:left w:val="single" w:sz="4" w:space="0" w:color="auto"/>
              <w:bottom w:val="single" w:sz="4" w:space="0" w:color="auto"/>
              <w:right w:val="single" w:sz="4" w:space="0" w:color="auto"/>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p>
        </w:tc>
        <w:tc>
          <w:tcPr>
            <w:tcW w:w="940" w:type="pct"/>
            <w:vMerge/>
            <w:tcBorders>
              <w:top w:val="single" w:sz="4" w:space="0" w:color="auto"/>
              <w:left w:val="single" w:sz="4" w:space="0" w:color="auto"/>
              <w:bottom w:val="single" w:sz="4" w:space="0" w:color="auto"/>
              <w:right w:val="single" w:sz="4" w:space="0" w:color="auto"/>
            </w:tcBorders>
            <w:vAlign w:val="center"/>
          </w:tcPr>
          <w:p w:rsidR="002F1F9B" w:rsidRDefault="002F1F9B" w:rsidP="007F7289">
            <w:pPr>
              <w:pStyle w:val="Default"/>
              <w:snapToGrid w:val="0"/>
              <w:spacing w:line="360" w:lineRule="auto"/>
              <w:jc w:val="center"/>
              <w:rPr>
                <w:rFonts w:ascii="Times New Roman" w:hAnsi="Times New Roman"/>
                <w:b/>
                <w:sz w:val="16"/>
                <w:szCs w:val="16"/>
                <w:u w:val="single"/>
              </w:rPr>
            </w:pPr>
          </w:p>
        </w:tc>
        <w:tc>
          <w:tcPr>
            <w:tcW w:w="1085" w:type="pct"/>
            <w:tcBorders>
              <w:top w:val="single" w:sz="4" w:space="0" w:color="000000"/>
              <w:left w:val="single" w:sz="4" w:space="0" w:color="auto"/>
              <w:bottom w:val="single" w:sz="4" w:space="0" w:color="auto"/>
            </w:tcBorders>
            <w:shd w:val="clear" w:color="auto" w:fill="auto"/>
            <w:vAlign w:val="center"/>
          </w:tcPr>
          <w:p w:rsidR="002F1F9B" w:rsidRPr="00CF63E9" w:rsidRDefault="002F1F9B" w:rsidP="007F7289">
            <w:pPr>
              <w:pStyle w:val="Default"/>
              <w:snapToGrid w:val="0"/>
              <w:spacing w:line="360" w:lineRule="auto"/>
              <w:jc w:val="center"/>
              <w:rPr>
                <w:rFonts w:ascii="Times New Roman" w:hAnsi="Times New Roman"/>
                <w:b/>
                <w:sz w:val="16"/>
                <w:szCs w:val="16"/>
              </w:rPr>
            </w:pPr>
            <w:r w:rsidRPr="0095047D">
              <w:rPr>
                <w:rFonts w:ascii="Times New Roman" w:hAnsi="Times New Roman"/>
                <w:b/>
                <w:sz w:val="16"/>
                <w:szCs w:val="16"/>
                <w:u w:val="single"/>
              </w:rPr>
              <w:t>ΣΥΝΟΛΟ</w:t>
            </w:r>
          </w:p>
        </w:tc>
        <w:tc>
          <w:tcPr>
            <w:tcW w:w="647" w:type="pct"/>
            <w:vMerge/>
            <w:tcBorders>
              <w:left w:val="single" w:sz="4" w:space="0" w:color="000000"/>
              <w:bottom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b/>
                <w:bCs/>
                <w:sz w:val="16"/>
                <w:szCs w:val="16"/>
              </w:rPr>
            </w:pPr>
          </w:p>
        </w:tc>
        <w:tc>
          <w:tcPr>
            <w:tcW w:w="791" w:type="pct"/>
            <w:vMerge/>
            <w:tcBorders>
              <w:left w:val="single" w:sz="4" w:space="0" w:color="000000"/>
              <w:bottom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vMerge/>
            <w:tcBorders>
              <w:left w:val="single" w:sz="4" w:space="0" w:color="000000"/>
              <w:bottom w:val="single" w:sz="4" w:space="0" w:color="auto"/>
              <w:right w:val="single" w:sz="4" w:space="0" w:color="000000"/>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r w:rsidR="002F1F9B" w:rsidRPr="00FE4F15" w:rsidTr="007F7289">
        <w:trPr>
          <w:trHeight w:val="328"/>
        </w:trPr>
        <w:tc>
          <w:tcPr>
            <w:tcW w:w="260"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Default="002F1F9B" w:rsidP="007F7289">
            <w:pPr>
              <w:pStyle w:val="Default"/>
              <w:snapToGrid w:val="0"/>
              <w:spacing w:line="360" w:lineRule="auto"/>
              <w:jc w:val="center"/>
              <w:rPr>
                <w:rFonts w:ascii="Times New Roman" w:hAnsi="Times New Roman"/>
                <w:b/>
                <w:bCs/>
                <w:sz w:val="16"/>
                <w:szCs w:val="16"/>
              </w:rPr>
            </w:pPr>
          </w:p>
        </w:tc>
        <w:tc>
          <w:tcPr>
            <w:tcW w:w="940" w:type="pct"/>
            <w:tcBorders>
              <w:top w:val="single" w:sz="4" w:space="0" w:color="auto"/>
              <w:left w:val="single" w:sz="4" w:space="0" w:color="auto"/>
              <w:bottom w:val="single" w:sz="4" w:space="0" w:color="auto"/>
              <w:right w:val="single" w:sz="4" w:space="0" w:color="auto"/>
            </w:tcBorders>
            <w:vAlign w:val="center"/>
          </w:tcPr>
          <w:p w:rsidR="002F1F9B" w:rsidRDefault="002F1F9B" w:rsidP="007F7289">
            <w:pPr>
              <w:pStyle w:val="Default"/>
              <w:snapToGrid w:val="0"/>
              <w:spacing w:line="360" w:lineRule="auto"/>
              <w:jc w:val="center"/>
              <w:rPr>
                <w:rFonts w:ascii="Times New Roman" w:hAnsi="Times New Roman"/>
                <w:b/>
                <w:sz w:val="16"/>
                <w:szCs w:val="16"/>
                <w:u w:val="single"/>
              </w:rPr>
            </w:pPr>
          </w:p>
        </w:tc>
        <w:tc>
          <w:tcPr>
            <w:tcW w:w="1085"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Pr="0095047D" w:rsidRDefault="002F1F9B" w:rsidP="007F7289">
            <w:pPr>
              <w:pStyle w:val="Default"/>
              <w:snapToGrid w:val="0"/>
              <w:spacing w:line="360" w:lineRule="auto"/>
              <w:jc w:val="center"/>
              <w:rPr>
                <w:rFonts w:ascii="Times New Roman" w:hAnsi="Times New Roman"/>
                <w:b/>
                <w:sz w:val="16"/>
                <w:szCs w:val="16"/>
                <w:u w:val="single"/>
              </w:rPr>
            </w:pPr>
            <w:r>
              <w:rPr>
                <w:rFonts w:ascii="Times New Roman" w:hAnsi="Times New Roman"/>
                <w:b/>
                <w:sz w:val="16"/>
                <w:szCs w:val="16"/>
                <w:u w:val="single"/>
              </w:rPr>
              <w:t>ΓΕΝΙΚΟ ΣΥΝΟΛΟ</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791"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c>
          <w:tcPr>
            <w:tcW w:w="1277" w:type="pct"/>
            <w:tcBorders>
              <w:top w:val="single" w:sz="4" w:space="0" w:color="auto"/>
              <w:left w:val="single" w:sz="4" w:space="0" w:color="auto"/>
              <w:bottom w:val="single" w:sz="4" w:space="0" w:color="auto"/>
              <w:right w:val="single" w:sz="4" w:space="0" w:color="auto"/>
            </w:tcBorders>
            <w:shd w:val="clear" w:color="auto" w:fill="auto"/>
            <w:vAlign w:val="center"/>
          </w:tcPr>
          <w:p w:rsidR="002F1F9B" w:rsidRPr="00E84898" w:rsidRDefault="002F1F9B" w:rsidP="007F7289">
            <w:pPr>
              <w:pStyle w:val="Default"/>
              <w:snapToGrid w:val="0"/>
              <w:spacing w:line="360" w:lineRule="auto"/>
              <w:jc w:val="center"/>
              <w:rPr>
                <w:rFonts w:ascii="Times New Roman" w:hAnsi="Times New Roman"/>
                <w:sz w:val="16"/>
                <w:szCs w:val="16"/>
              </w:rPr>
            </w:pPr>
          </w:p>
        </w:tc>
      </w:tr>
    </w:tbl>
    <w:p w:rsidR="002F1F9B" w:rsidRPr="00E84898" w:rsidRDefault="002F1F9B" w:rsidP="002F1F9B">
      <w:pPr>
        <w:pStyle w:val="af2"/>
        <w:spacing w:line="360" w:lineRule="auto"/>
        <w:jc w:val="center"/>
        <w:rPr>
          <w:rFonts w:ascii="Times New Roman" w:hAnsi="Times New Roman" w:cs="Times New Roman"/>
          <w:szCs w:val="23"/>
          <w:lang w:val="el-GR"/>
        </w:rPr>
      </w:pPr>
      <w:r w:rsidRPr="00E84898">
        <w:rPr>
          <w:rFonts w:ascii="Times New Roman" w:hAnsi="Times New Roman" w:cs="Times New Roman"/>
          <w:szCs w:val="23"/>
          <w:lang w:val="el-GR"/>
        </w:rPr>
        <w:t>……………………………………………</w:t>
      </w:r>
    </w:p>
    <w:p w:rsidR="002F1F9B" w:rsidRDefault="002F1F9B" w:rsidP="002F1F9B">
      <w:pPr>
        <w:pStyle w:val="Default"/>
        <w:spacing w:line="360" w:lineRule="auto"/>
        <w:jc w:val="center"/>
        <w:rPr>
          <w:rFonts w:ascii="Times New Roman" w:hAnsi="Times New Roman"/>
          <w:szCs w:val="20"/>
        </w:rPr>
      </w:pPr>
      <w:r>
        <w:rPr>
          <w:rFonts w:ascii="Times New Roman" w:hAnsi="Times New Roman"/>
          <w:szCs w:val="20"/>
        </w:rPr>
        <w:lastRenderedPageBreak/>
        <w:t>(Τόπος και ημερομηνία)</w:t>
      </w:r>
    </w:p>
    <w:p w:rsidR="002F1F9B" w:rsidRPr="00E84898" w:rsidRDefault="002F1F9B" w:rsidP="002F1F9B">
      <w:pPr>
        <w:spacing w:line="360" w:lineRule="auto"/>
        <w:jc w:val="center"/>
        <w:rPr>
          <w:b/>
          <w:bCs/>
          <w:szCs w:val="28"/>
        </w:rPr>
      </w:pPr>
      <w:r w:rsidRPr="00E84898">
        <w:rPr>
          <w:b/>
          <w:bCs/>
          <w:szCs w:val="28"/>
        </w:rPr>
        <w:t>Ο ΠΡΟΣΦΕΡΩΝ</w:t>
      </w:r>
    </w:p>
    <w:p w:rsidR="002F1F9B" w:rsidRPr="00827EE9" w:rsidRDefault="002F1F9B" w:rsidP="002F1F9B">
      <w:pPr>
        <w:spacing w:line="360" w:lineRule="auto"/>
        <w:jc w:val="center"/>
        <w:rPr>
          <w:szCs w:val="20"/>
        </w:rPr>
      </w:pPr>
      <w:r w:rsidRPr="00827EE9">
        <w:rPr>
          <w:szCs w:val="20"/>
        </w:rPr>
        <w:t>(Ονοματεπώνυμο υπογραφόντων και σφραγίδα προμηθευτή)</w:t>
      </w:r>
    </w:p>
    <w:p w:rsidR="002F1F9B" w:rsidRPr="00827EE9" w:rsidRDefault="002F1F9B" w:rsidP="002F1F9B">
      <w:pPr>
        <w:pStyle w:val="Default"/>
        <w:jc w:val="both"/>
        <w:rPr>
          <w:rFonts w:ascii="Times New Roman" w:hAnsi="Times New Roman"/>
          <w:b/>
          <w:bCs/>
          <w:sz w:val="22"/>
          <w:szCs w:val="22"/>
        </w:rPr>
      </w:pPr>
      <w:r w:rsidRPr="00827EE9">
        <w:rPr>
          <w:rFonts w:ascii="Times New Roman" w:hAnsi="Times New Roman"/>
          <w:b/>
          <w:bCs/>
          <w:sz w:val="22"/>
          <w:szCs w:val="22"/>
        </w:rPr>
        <w:t xml:space="preserve">* Σημειώνεται ότι το προσφερόμενο ποσοστό έκπτωσης ΘΑ ΙΣΧΥΕΙ επί της </w:t>
      </w:r>
      <w:r w:rsidRPr="00873B53">
        <w:rPr>
          <w:rFonts w:ascii="Times New Roman" w:hAnsi="Times New Roman"/>
          <w:b/>
          <w:bCs/>
          <w:sz w:val="22"/>
          <w:szCs w:val="22"/>
        </w:rPr>
        <w:t>νόμιμα διαμορφούμενης μέσης τιμής λιανικής πώλησης στον Νομό Λασιθίου εκάστου είδους του Παρατηρητηρίου Τιμών υγρών καυσίμων του Υπουργείου Οικονομίας και Ανάπτυξης κατά την ημέρα παράδοσης αυτών.</w:t>
      </w:r>
      <w:r w:rsidRPr="00827EE9">
        <w:rPr>
          <w:rFonts w:ascii="Times New Roman" w:hAnsi="Times New Roman"/>
          <w:b/>
          <w:bCs/>
          <w:sz w:val="22"/>
          <w:szCs w:val="22"/>
        </w:rPr>
        <w:t xml:space="preserve"> </w:t>
      </w:r>
    </w:p>
    <w:p w:rsidR="002F1F9B" w:rsidRPr="00B17A01" w:rsidRDefault="002F1F9B" w:rsidP="002F1F9B">
      <w:pPr>
        <w:spacing w:before="57" w:after="57"/>
      </w:pPr>
    </w:p>
    <w:p w:rsidR="002F1F9B" w:rsidRPr="00B17A01" w:rsidRDefault="002F1F9B" w:rsidP="002F1F9B">
      <w:pPr>
        <w:pStyle w:val="2"/>
        <w:tabs>
          <w:tab w:val="clear" w:pos="567"/>
          <w:tab w:val="left" w:pos="0"/>
        </w:tabs>
        <w:spacing w:before="57" w:after="57"/>
        <w:ind w:left="0" w:firstLine="0"/>
        <w:rPr>
          <w:lang w:val="el-GR"/>
        </w:rPr>
      </w:pPr>
      <w:r>
        <w:rPr>
          <w:lang w:val="el-GR"/>
        </w:rPr>
        <w:br w:type="page"/>
      </w:r>
      <w:bookmarkStart w:id="4" w:name="_Toc11067881"/>
      <w:r>
        <w:rPr>
          <w:lang w:val="el-GR"/>
        </w:rPr>
        <w:lastRenderedPageBreak/>
        <w:t>ΠΑΡΑΡΤΗΜΑ V – Υποδείγματα Εγγυητικών Επιστολών</w:t>
      </w:r>
      <w:bookmarkEnd w:id="4"/>
    </w:p>
    <w:p w:rsidR="002F1F9B" w:rsidRDefault="002F1F9B" w:rsidP="002F1F9B">
      <w:pPr>
        <w:spacing w:before="57" w:after="57"/>
      </w:pPr>
    </w:p>
    <w:p w:rsidR="002F1F9B" w:rsidRPr="00767B9F" w:rsidRDefault="002F1F9B" w:rsidP="002F1F9B">
      <w:pPr>
        <w:ind w:left="-360"/>
        <w:jc w:val="center"/>
        <w:rPr>
          <w:b/>
        </w:rPr>
      </w:pPr>
      <w:r w:rsidRPr="00767B9F">
        <w:rPr>
          <w:b/>
        </w:rPr>
        <w:t xml:space="preserve">ΥΠΟΔΕΙΓΜΑ </w:t>
      </w:r>
      <w:r>
        <w:rPr>
          <w:b/>
        </w:rPr>
        <w:t>ΕΓΓΥΗΤΙΚΗΣ ΕΠΙΣΤΟΛΗΣ ΣΥΜΜΕΤΟΧΗΣ</w:t>
      </w:r>
    </w:p>
    <w:p w:rsidR="002F1F9B" w:rsidRDefault="002F1F9B" w:rsidP="002F1F9B">
      <w:pPr>
        <w:widowControl w:val="0"/>
        <w:tabs>
          <w:tab w:val="left" w:pos="358"/>
        </w:tabs>
        <w:spacing w:line="360" w:lineRule="auto"/>
        <w:rPr>
          <w:bCs/>
        </w:rPr>
      </w:pPr>
      <w:r>
        <w:rPr>
          <w:bCs/>
          <w:color w:val="000000"/>
        </w:rPr>
        <w:t xml:space="preserve">Εκδότης (Πλήρης επωνυμία Πιστωτικού Ιδρύματος ……………………………. / </w:t>
      </w:r>
      <w:r w:rsidRPr="00BC3CA9">
        <w:rPr>
          <w:color w:val="000000"/>
        </w:rPr>
        <w:t>ΕΝΙΑΙΟ ΤΑΜΕΙΟ ΑΝΕΞΑΡΤΗΤΑ ΑΠΑΣΧΟΛΟΥΜΕΝΩΝ - ΤΟΜΕΑΣ ΣΥΝΤΑΞΗΣ ΜΗΧΑΝΙΚΩΝ ΚΑΙ ΕΡΓΟΛΗΠΤΩΝ ΔΗΜΟΣΙΩΝ ΕΡΓΩΝ</w:t>
      </w:r>
      <w:r>
        <w:rPr>
          <w:bCs/>
          <w:color w:val="000000"/>
        </w:rPr>
        <w:t xml:space="preserve"> (Ε.Τ.Α.Α.-Τ.Σ.Μ.Ε.Δ.Ε.)</w:t>
      </w:r>
    </w:p>
    <w:p w:rsidR="002F1F9B" w:rsidRDefault="002F1F9B" w:rsidP="002F1F9B">
      <w:pPr>
        <w:widowControl w:val="0"/>
        <w:spacing w:line="360" w:lineRule="auto"/>
        <w:rPr>
          <w:bCs/>
        </w:rPr>
      </w:pPr>
      <w:r>
        <w:rPr>
          <w:bCs/>
        </w:rPr>
        <w:t>Ημερομηνία έκδοσης: ……………………………..</w:t>
      </w:r>
    </w:p>
    <w:p w:rsidR="002F1F9B" w:rsidRDefault="002F1F9B" w:rsidP="002F1F9B">
      <w:pPr>
        <w:widowControl w:val="0"/>
        <w:spacing w:line="360" w:lineRule="auto"/>
        <w:rPr>
          <w:bCs/>
        </w:rPr>
      </w:pPr>
      <w:r>
        <w:rPr>
          <w:bCs/>
        </w:rPr>
        <w:t>Προς: (Πλήρης επωνυμία Αναθέτουσας Αρχής/Αναθέτοντος Φορέα</w:t>
      </w:r>
      <w:r>
        <w:rPr>
          <w:rStyle w:val="a6"/>
          <w:rFonts w:eastAsia="MS Mincho"/>
          <w:bCs/>
        </w:rPr>
        <w:footnoteReference w:id="2"/>
      </w:r>
      <w:r>
        <w:rPr>
          <w:bCs/>
        </w:rPr>
        <w:t>).............................</w:t>
      </w:r>
    </w:p>
    <w:p w:rsidR="002F1F9B" w:rsidRPr="00BC3CA9" w:rsidRDefault="002F1F9B" w:rsidP="002F1F9B">
      <w:pPr>
        <w:widowControl w:val="0"/>
        <w:spacing w:line="360" w:lineRule="auto"/>
      </w:pPr>
      <w:r>
        <w:rPr>
          <w:bCs/>
        </w:rPr>
        <w:t>(Διεύθυνση Αναθέτουσας Αρχής/Αναθέτοντος Φορέα</w:t>
      </w:r>
      <w:r>
        <w:rPr>
          <w:rStyle w:val="a6"/>
          <w:rFonts w:eastAsia="MS Mincho"/>
          <w:bCs/>
        </w:rPr>
        <w:footnoteReference w:id="3"/>
      </w:r>
      <w:r>
        <w:rPr>
          <w:bCs/>
        </w:rPr>
        <w:t>)</w:t>
      </w:r>
      <w:r>
        <w:rPr>
          <w:bCs/>
          <w:color w:val="00000A"/>
        </w:rPr>
        <w:t xml:space="preserve"> .........................................</w:t>
      </w:r>
    </w:p>
    <w:p w:rsidR="002F1F9B" w:rsidRPr="00BC3CA9" w:rsidRDefault="002F1F9B" w:rsidP="002F1F9B">
      <w:pPr>
        <w:widowControl w:val="0"/>
        <w:spacing w:line="360" w:lineRule="auto"/>
      </w:pPr>
      <w:r>
        <w:rPr>
          <w:bCs/>
        </w:rPr>
        <w:t>Εγγύηση μας υπ’ αριθμ. ……………….. ποσού ………………….……. ευρώ</w:t>
      </w:r>
      <w:r>
        <w:rPr>
          <w:rStyle w:val="a6"/>
          <w:rFonts w:eastAsia="MS Mincho"/>
          <w:bCs/>
        </w:rPr>
        <w:footnoteReference w:id="4"/>
      </w:r>
      <w:r>
        <w:rPr>
          <w:bCs/>
        </w:rPr>
        <w:t>.</w:t>
      </w:r>
    </w:p>
    <w:p w:rsidR="002F1F9B" w:rsidRDefault="002F1F9B" w:rsidP="002F1F9B">
      <w:pPr>
        <w:widowControl w:val="0"/>
        <w:spacing w:line="360" w:lineRule="auto"/>
        <w:rPr>
          <w:bCs/>
        </w:rPr>
      </w:pPr>
      <w:r>
        <w:rPr>
          <w:bCs/>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2F1F9B" w:rsidRPr="00BC3CA9" w:rsidRDefault="002F1F9B" w:rsidP="002F1F9B">
      <w:pPr>
        <w:widowControl w:val="0"/>
        <w:spacing w:line="360" w:lineRule="auto"/>
        <w:rPr>
          <w:bCs/>
        </w:rPr>
      </w:pPr>
      <w:r>
        <w:rPr>
          <w:bCs/>
        </w:rPr>
        <w:t>μέχρι του ποσού των ευρώ  …………………………</w:t>
      </w:r>
      <w:r>
        <w:rPr>
          <w:rStyle w:val="a6"/>
          <w:rFonts w:eastAsia="MS Mincho"/>
          <w:bCs/>
        </w:rPr>
        <w:footnoteReference w:id="5"/>
      </w:r>
      <w:r>
        <w:rPr>
          <w:bCs/>
        </w:rPr>
        <w:t xml:space="preserve"> υπέρ του </w:t>
      </w:r>
    </w:p>
    <w:p w:rsidR="002F1F9B" w:rsidRPr="00BC3CA9" w:rsidRDefault="002F1F9B" w:rsidP="002F1F9B">
      <w:pPr>
        <w:widowControl w:val="0"/>
        <w:spacing w:line="360" w:lineRule="auto"/>
        <w:rPr>
          <w:bCs/>
        </w:rPr>
      </w:pPr>
      <w:r w:rsidRPr="00BC3CA9">
        <w:rPr>
          <w:bCs/>
        </w:rPr>
        <w:t>(</w:t>
      </w:r>
      <w:r>
        <w:rPr>
          <w:bCs/>
          <w:lang w:val="en-US"/>
        </w:rPr>
        <w:t>i</w:t>
      </w:r>
      <w:r w:rsidRPr="00BC3CA9">
        <w:rPr>
          <w:bCs/>
        </w:rPr>
        <w:t xml:space="preserve">) </w:t>
      </w:r>
      <w:r>
        <w:rPr>
          <w:bCs/>
        </w:rPr>
        <w:t>[σε περίπτωση</w:t>
      </w:r>
      <w:r w:rsidRPr="00BC3CA9">
        <w:rPr>
          <w:bCs/>
        </w:rPr>
        <w:t xml:space="preserve"> </w:t>
      </w:r>
      <w:r>
        <w:rPr>
          <w:bCs/>
        </w:rPr>
        <w:t xml:space="preserve">φυσικού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2F1F9B" w:rsidRPr="00BC3CA9" w:rsidRDefault="002F1F9B" w:rsidP="002F1F9B">
      <w:pPr>
        <w:widowControl w:val="0"/>
        <w:spacing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2F1F9B" w:rsidRDefault="002F1F9B" w:rsidP="002F1F9B">
      <w:pPr>
        <w:widowControl w:val="0"/>
        <w:spacing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2F1F9B" w:rsidRDefault="002F1F9B" w:rsidP="002F1F9B">
      <w:pPr>
        <w:widowControl w:val="0"/>
        <w:spacing w:line="360" w:lineRule="auto"/>
        <w:rPr>
          <w:bCs/>
        </w:rPr>
      </w:pPr>
      <w:r>
        <w:rPr>
          <w:bCs/>
        </w:rPr>
        <w:t>α) (</w:t>
      </w:r>
      <w:r>
        <w:t>πλήρη επωνυμία) ........................, ΑΦΜ: ...................... (διεύθυνση)</w:t>
      </w:r>
      <w:r>
        <w:rPr>
          <w:bCs/>
        </w:rPr>
        <w:t xml:space="preserve"> .......................…………………………………..</w:t>
      </w:r>
    </w:p>
    <w:p w:rsidR="002F1F9B" w:rsidRDefault="002F1F9B" w:rsidP="002F1F9B">
      <w:pPr>
        <w:widowControl w:val="0"/>
        <w:spacing w:line="360" w:lineRule="auto"/>
        <w:rPr>
          <w:bCs/>
        </w:rPr>
      </w:pPr>
      <w:r>
        <w:rPr>
          <w:bCs/>
        </w:rPr>
        <w:t>β) (</w:t>
      </w:r>
      <w:r>
        <w:t>πλήρη επωνυμία) ........................, ΑΦΜ: ...................... (διεύθυνση)</w:t>
      </w:r>
      <w:r>
        <w:rPr>
          <w:bCs/>
        </w:rPr>
        <w:t xml:space="preserve"> .......................…………………………………..</w:t>
      </w:r>
    </w:p>
    <w:p w:rsidR="002F1F9B" w:rsidRDefault="002F1F9B" w:rsidP="002F1F9B">
      <w:pPr>
        <w:widowControl w:val="0"/>
        <w:spacing w:line="360" w:lineRule="auto"/>
        <w:rPr>
          <w:bCs/>
        </w:rPr>
      </w:pPr>
      <w:r>
        <w:rPr>
          <w:bCs/>
        </w:rPr>
        <w:t>γ) (</w:t>
      </w:r>
      <w:r>
        <w:t>πλήρη επωνυμία) ........................, ΑΦΜ: ...................... (διεύθυνση)</w:t>
      </w:r>
      <w:r>
        <w:rPr>
          <w:bCs/>
        </w:rPr>
        <w:t xml:space="preserve"> .......................…………………………………..</w:t>
      </w:r>
      <w:r>
        <w:rPr>
          <w:rStyle w:val="a6"/>
          <w:rFonts w:eastAsia="MS Mincho"/>
          <w:bCs/>
        </w:rPr>
        <w:footnoteReference w:id="6"/>
      </w:r>
      <w:r>
        <w:rPr>
          <w:rStyle w:val="a6"/>
          <w:rFonts w:eastAsia="MS Mincho"/>
          <w:bCs/>
        </w:rPr>
        <w:t xml:space="preserve"> </w:t>
      </w:r>
    </w:p>
    <w:p w:rsidR="002F1F9B" w:rsidRDefault="002F1F9B" w:rsidP="002F1F9B">
      <w:pPr>
        <w:widowControl w:val="0"/>
        <w:spacing w:line="360" w:lineRule="auto"/>
        <w:rPr>
          <w:bCs/>
        </w:rPr>
      </w:pPr>
      <w:r>
        <w:rPr>
          <w:bCs/>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2F1F9B" w:rsidRDefault="002F1F9B" w:rsidP="002F1F9B">
      <w:pPr>
        <w:widowControl w:val="0"/>
        <w:spacing w:line="360" w:lineRule="auto"/>
        <w:rPr>
          <w:bCs/>
        </w:rPr>
      </w:pPr>
      <w:r>
        <w:rPr>
          <w:bCs/>
        </w:rPr>
        <w:lastRenderedPageBreak/>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rPr>
        <w:footnoteReference w:id="7"/>
      </w:r>
      <w:r>
        <w:rPr>
          <w:bCs/>
        </w:rPr>
        <w:t xml:space="preserve"> της/του (Αναθέτουσας Αρχής / Αναθέτοντος φορέα), για την ανάδειξη αναδόχου για την ανάθεση της σύμβασης: “</w:t>
      </w:r>
      <w:r>
        <w:t>(τίτλος σύμβασης)</w:t>
      </w:r>
      <w:r>
        <w:rPr>
          <w:bCs/>
        </w:rPr>
        <w:t>”/ για το/α τμήμα/τα ...............</w:t>
      </w:r>
      <w:r>
        <w:rPr>
          <w:rStyle w:val="a6"/>
          <w:rFonts w:eastAsia="MS Mincho"/>
          <w:bCs/>
        </w:rPr>
        <w:footnoteReference w:id="8"/>
      </w:r>
      <w:r>
        <w:rPr>
          <w:rStyle w:val="a6"/>
          <w:rFonts w:eastAsia="MS Mincho"/>
          <w:bCs/>
        </w:rPr>
        <w:t xml:space="preserve"> </w:t>
      </w:r>
    </w:p>
    <w:p w:rsidR="002F1F9B" w:rsidRDefault="002F1F9B" w:rsidP="002F1F9B">
      <w:pPr>
        <w:widowControl w:val="0"/>
        <w:spacing w:line="360" w:lineRule="auto"/>
        <w:rPr>
          <w:bCs/>
        </w:rPr>
      </w:pPr>
      <w:r>
        <w:rPr>
          <w:bCs/>
        </w:rPr>
        <w:t>Η παρούσα εγγύηση καλύπτει μόνο τις από τη συμμετοχή στην ανωτέρω απορρέουσες υποχρεώσεις του/της (</w:t>
      </w:r>
      <w:r>
        <w:rPr>
          <w:bCs/>
          <w:i/>
          <w:iCs/>
        </w:rPr>
        <w:t>υπέρ ου η εγγύηση</w:t>
      </w:r>
      <w:r>
        <w:rPr>
          <w:bCs/>
        </w:rPr>
        <w:t>) καθ’ όλο τον χρόνο ισχύος της.</w:t>
      </w:r>
    </w:p>
    <w:p w:rsidR="002F1F9B" w:rsidRDefault="002F1F9B" w:rsidP="002F1F9B">
      <w:pPr>
        <w:widowControl w:val="0"/>
        <w:spacing w:line="360" w:lineRule="auto"/>
        <w:rPr>
          <w:bCs/>
        </w:rPr>
      </w:pPr>
      <w:r>
        <w:rPr>
          <w:bCs/>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rPr>
        <w:footnoteReference w:id="9"/>
      </w:r>
      <w:r>
        <w:rPr>
          <w:bCs/>
        </w:rPr>
        <w:t xml:space="preserve"> από την απλή έγγραφη ειδοποίησή σας.</w:t>
      </w:r>
    </w:p>
    <w:p w:rsidR="002F1F9B" w:rsidRDefault="002F1F9B" w:rsidP="002F1F9B">
      <w:pPr>
        <w:widowControl w:val="0"/>
        <w:spacing w:line="360" w:lineRule="auto"/>
        <w:rPr>
          <w:rFonts w:eastAsia="Calibri"/>
          <w:bCs/>
        </w:rPr>
      </w:pPr>
      <w:r>
        <w:rPr>
          <w:bCs/>
        </w:rPr>
        <w:t>Η</w:t>
      </w:r>
      <w:r>
        <w:rPr>
          <w:rFonts w:eastAsia="Calibri"/>
          <w:bCs/>
        </w:rPr>
        <w:t xml:space="preserve"> </w:t>
      </w:r>
      <w:r>
        <w:rPr>
          <w:bCs/>
        </w:rPr>
        <w:t>παρούσα</w:t>
      </w:r>
      <w:r>
        <w:rPr>
          <w:rFonts w:eastAsia="Calibri"/>
          <w:bCs/>
        </w:rPr>
        <w:t xml:space="preserve"> </w:t>
      </w:r>
      <w:r>
        <w:rPr>
          <w:bCs/>
        </w:rPr>
        <w:t>ισχύει</w:t>
      </w:r>
      <w:r>
        <w:rPr>
          <w:rFonts w:eastAsia="Calibri"/>
          <w:bCs/>
        </w:rPr>
        <w:t xml:space="preserve"> </w:t>
      </w:r>
      <w:r>
        <w:rPr>
          <w:bCs/>
        </w:rPr>
        <w:t>μέχρι</w:t>
      </w:r>
      <w:r>
        <w:rPr>
          <w:rFonts w:eastAsia="Calibri"/>
          <w:bCs/>
        </w:rPr>
        <w:t xml:space="preserve"> </w:t>
      </w:r>
      <w:r>
        <w:rPr>
          <w:bCs/>
        </w:rPr>
        <w:t>και</w:t>
      </w:r>
      <w:r>
        <w:rPr>
          <w:rFonts w:eastAsia="Calibri"/>
          <w:bCs/>
        </w:rPr>
        <w:t xml:space="preserve"> </w:t>
      </w:r>
      <w:r>
        <w:rPr>
          <w:bCs/>
        </w:rPr>
        <w:t>την</w:t>
      </w:r>
      <w:r>
        <w:rPr>
          <w:rFonts w:eastAsia="Calibri"/>
          <w:bCs/>
        </w:rPr>
        <w:t xml:space="preserve"> …………………………………………………</w:t>
      </w:r>
      <w:r>
        <w:rPr>
          <w:bCs/>
        </w:rPr>
        <w:t>..</w:t>
      </w:r>
      <w:r>
        <w:rPr>
          <w:rFonts w:eastAsia="Calibri"/>
          <w:bCs/>
        </w:rPr>
        <w:t xml:space="preserve"> </w:t>
      </w:r>
      <w:r>
        <w:rPr>
          <w:rStyle w:val="WW-"/>
          <w:rFonts w:eastAsia="Calibri"/>
          <w:bCs/>
        </w:rPr>
        <w:footnoteReference w:id="10"/>
      </w:r>
      <w:r>
        <w:rPr>
          <w:rStyle w:val="WW-"/>
          <w:rFonts w:eastAsia="Calibri"/>
          <w:bCs/>
        </w:rPr>
        <w:t xml:space="preserve">. </w:t>
      </w:r>
    </w:p>
    <w:p w:rsidR="002F1F9B" w:rsidRDefault="002F1F9B" w:rsidP="002F1F9B">
      <w:pPr>
        <w:widowControl w:val="0"/>
        <w:spacing w:line="360" w:lineRule="auto"/>
        <w:rPr>
          <w:bCs/>
        </w:rPr>
      </w:pPr>
      <w:r>
        <w:rPr>
          <w:rFonts w:eastAsia="Calibri"/>
          <w:bCs/>
        </w:rPr>
        <w:t>ή</w:t>
      </w:r>
    </w:p>
    <w:p w:rsidR="002F1F9B" w:rsidRDefault="002F1F9B" w:rsidP="002F1F9B">
      <w:pPr>
        <w:widowControl w:val="0"/>
        <w:spacing w:line="360" w:lineRule="auto"/>
        <w:rPr>
          <w:bCs/>
        </w:rPr>
      </w:pPr>
      <w:r>
        <w:rPr>
          <w:bCs/>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F1F9B" w:rsidRDefault="002F1F9B" w:rsidP="002F1F9B">
      <w:pPr>
        <w:widowControl w:val="0"/>
        <w:spacing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2F1F9B" w:rsidRPr="00BC3CA9" w:rsidRDefault="002F1F9B" w:rsidP="002F1F9B">
      <w:pPr>
        <w:widowControl w:val="0"/>
        <w:tabs>
          <w:tab w:val="left" w:pos="54"/>
          <w:tab w:val="left" w:pos="193"/>
        </w:tabs>
        <w:spacing w:line="360" w:lineRule="auto"/>
      </w:pPr>
      <w:r>
        <w:rPr>
          <w:bCs/>
        </w:rPr>
        <w:t>Αποδεχόμαστε</w:t>
      </w:r>
      <w:r>
        <w:rPr>
          <w:rFonts w:eastAsia="Calibri"/>
          <w:bCs/>
        </w:rPr>
        <w:t xml:space="preserve"> </w:t>
      </w:r>
      <w:r>
        <w:rPr>
          <w:bCs/>
        </w:rPr>
        <w:t>να</w:t>
      </w:r>
      <w:r>
        <w:rPr>
          <w:rFonts w:eastAsia="Calibri"/>
          <w:bCs/>
        </w:rPr>
        <w:t xml:space="preserve"> παρατείνομε </w:t>
      </w:r>
      <w:r>
        <w:rPr>
          <w:bCs/>
        </w:rPr>
        <w:t>την</w:t>
      </w:r>
      <w:r>
        <w:rPr>
          <w:rFonts w:eastAsia="Calibri"/>
          <w:bCs/>
        </w:rPr>
        <w:t xml:space="preserve"> </w:t>
      </w:r>
      <w:r>
        <w:rPr>
          <w:bCs/>
        </w:rPr>
        <w:t>ισχύ</w:t>
      </w:r>
      <w:r>
        <w:rPr>
          <w:rFonts w:eastAsia="Calibri"/>
          <w:bCs/>
        </w:rPr>
        <w:t xml:space="preserve"> </w:t>
      </w:r>
      <w:r>
        <w:rPr>
          <w:bCs/>
        </w:rPr>
        <w:t>της</w:t>
      </w:r>
      <w:r>
        <w:rPr>
          <w:rFonts w:eastAsia="Calibri"/>
          <w:bCs/>
        </w:rPr>
        <w:t xml:space="preserve"> </w:t>
      </w:r>
      <w:r>
        <w:rPr>
          <w:bCs/>
        </w:rPr>
        <w:t>εγγύησης</w:t>
      </w:r>
      <w:r>
        <w:rPr>
          <w:rFonts w:eastAsia="Calibri"/>
          <w:bCs/>
        </w:rPr>
        <w:t xml:space="preserve"> </w:t>
      </w:r>
      <w:r>
        <w:rPr>
          <w:bCs/>
        </w:rPr>
        <w:t>ύστερα</w:t>
      </w:r>
      <w:r>
        <w:rPr>
          <w:rFonts w:eastAsia="Calibri"/>
          <w:bCs/>
        </w:rPr>
        <w:t xml:space="preserve"> </w:t>
      </w:r>
      <w:r>
        <w:rPr>
          <w:bCs/>
        </w:rPr>
        <w:t>από</w:t>
      </w:r>
      <w:r>
        <w:rPr>
          <w:rFonts w:eastAsia="Calibri"/>
          <w:bCs/>
        </w:rPr>
        <w:t xml:space="preserve"> </w:t>
      </w:r>
      <w:r>
        <w:rPr>
          <w:bCs/>
        </w:rPr>
        <w:t xml:space="preserve">έγγραφο της Υπηρεσίας </w:t>
      </w:r>
      <w:r>
        <w:rPr>
          <w:rFonts w:eastAsia="Calibri"/>
          <w:bCs/>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rPr>
        <w:t>με</w:t>
      </w:r>
      <w:r>
        <w:rPr>
          <w:rFonts w:eastAsia="Calibri"/>
          <w:bCs/>
        </w:rPr>
        <w:t xml:space="preserve"> </w:t>
      </w:r>
      <w:r>
        <w:rPr>
          <w:bCs/>
        </w:rPr>
        <w:t>την</w:t>
      </w:r>
      <w:r>
        <w:rPr>
          <w:rFonts w:eastAsia="Calibri"/>
          <w:bCs/>
        </w:rPr>
        <w:t xml:space="preserve"> </w:t>
      </w:r>
      <w:r>
        <w:rPr>
          <w:bCs/>
        </w:rPr>
        <w:t>προϋπόθεση</w:t>
      </w:r>
      <w:r>
        <w:rPr>
          <w:rFonts w:eastAsia="Calibri"/>
          <w:bCs/>
        </w:rPr>
        <w:t xml:space="preserve"> </w:t>
      </w:r>
      <w:r>
        <w:rPr>
          <w:bCs/>
        </w:rPr>
        <w:t>ότι</w:t>
      </w:r>
      <w:r>
        <w:rPr>
          <w:rFonts w:eastAsia="Calibri"/>
          <w:bCs/>
        </w:rPr>
        <w:t xml:space="preserve"> </w:t>
      </w:r>
      <w:r>
        <w:rPr>
          <w:bCs/>
        </w:rPr>
        <w:t>το</w:t>
      </w:r>
      <w:r>
        <w:rPr>
          <w:rFonts w:eastAsia="Calibri"/>
          <w:bCs/>
        </w:rPr>
        <w:t xml:space="preserve"> </w:t>
      </w:r>
      <w:r>
        <w:rPr>
          <w:bCs/>
        </w:rPr>
        <w:t>σχετικό</w:t>
      </w:r>
      <w:r>
        <w:rPr>
          <w:rFonts w:eastAsia="Calibri"/>
          <w:bCs/>
        </w:rPr>
        <w:t xml:space="preserve"> </w:t>
      </w:r>
      <w:r>
        <w:rPr>
          <w:bCs/>
        </w:rPr>
        <w:t>αίτημά</w:t>
      </w:r>
      <w:r>
        <w:rPr>
          <w:rFonts w:eastAsia="Calibri"/>
          <w:bCs/>
        </w:rPr>
        <w:t xml:space="preserve"> </w:t>
      </w:r>
      <w:r>
        <w:rPr>
          <w:bCs/>
        </w:rPr>
        <w:t>σας</w:t>
      </w:r>
      <w:r>
        <w:rPr>
          <w:rFonts w:eastAsia="Calibri"/>
          <w:bCs/>
        </w:rPr>
        <w:t xml:space="preserve"> </w:t>
      </w:r>
      <w:r>
        <w:rPr>
          <w:bCs/>
        </w:rPr>
        <w:t>θα</w:t>
      </w:r>
      <w:r>
        <w:rPr>
          <w:rFonts w:eastAsia="Calibri"/>
          <w:bCs/>
        </w:rPr>
        <w:t xml:space="preserve"> </w:t>
      </w:r>
      <w:r>
        <w:rPr>
          <w:bCs/>
        </w:rPr>
        <w:t>μας</w:t>
      </w:r>
      <w:r>
        <w:rPr>
          <w:rFonts w:eastAsia="Calibri"/>
          <w:bCs/>
        </w:rPr>
        <w:t xml:space="preserve"> </w:t>
      </w:r>
      <w:r>
        <w:rPr>
          <w:bCs/>
        </w:rPr>
        <w:t>υποβληθεί</w:t>
      </w:r>
      <w:r>
        <w:rPr>
          <w:rFonts w:eastAsia="Calibri"/>
          <w:bCs/>
        </w:rPr>
        <w:t xml:space="preserve"> </w:t>
      </w:r>
      <w:r>
        <w:rPr>
          <w:bCs/>
        </w:rPr>
        <w:t>πριν</w:t>
      </w:r>
      <w:r>
        <w:rPr>
          <w:rFonts w:eastAsia="Calibri"/>
          <w:bCs/>
        </w:rPr>
        <w:t xml:space="preserve"> </w:t>
      </w:r>
      <w:r>
        <w:rPr>
          <w:bCs/>
        </w:rPr>
        <w:t>από</w:t>
      </w:r>
      <w:r>
        <w:rPr>
          <w:rFonts w:eastAsia="Calibri"/>
          <w:bCs/>
        </w:rPr>
        <w:t xml:space="preserve"> </w:t>
      </w:r>
      <w:r>
        <w:rPr>
          <w:bCs/>
        </w:rPr>
        <w:t>την</w:t>
      </w:r>
      <w:r>
        <w:rPr>
          <w:rFonts w:eastAsia="Calibri"/>
          <w:bCs/>
        </w:rPr>
        <w:t xml:space="preserve"> </w:t>
      </w:r>
      <w:r>
        <w:rPr>
          <w:bCs/>
        </w:rPr>
        <w:t>ημερομηνία</w:t>
      </w:r>
      <w:r>
        <w:rPr>
          <w:rFonts w:eastAsia="Calibri"/>
          <w:bCs/>
        </w:rPr>
        <w:t xml:space="preserve"> </w:t>
      </w:r>
      <w:r>
        <w:rPr>
          <w:bCs/>
        </w:rPr>
        <w:t>λήξης</w:t>
      </w:r>
      <w:r>
        <w:rPr>
          <w:rFonts w:eastAsia="Calibri"/>
          <w:bCs/>
        </w:rPr>
        <w:t xml:space="preserve"> </w:t>
      </w:r>
      <w:r>
        <w:rPr>
          <w:bCs/>
        </w:rPr>
        <w:t>της</w:t>
      </w:r>
      <w:r>
        <w:rPr>
          <w:rStyle w:val="a6"/>
          <w:rFonts w:eastAsia="MS Mincho"/>
          <w:bCs/>
        </w:rPr>
        <w:footnoteReference w:id="11"/>
      </w:r>
      <w:r>
        <w:rPr>
          <w:bCs/>
        </w:rPr>
        <w:t>.</w:t>
      </w:r>
      <w:r>
        <w:rPr>
          <w:rFonts w:eastAsia="Calibri"/>
          <w:bCs/>
        </w:rPr>
        <w:t xml:space="preserve"> </w:t>
      </w:r>
    </w:p>
    <w:p w:rsidR="002F1F9B" w:rsidRPr="00BC3CA9" w:rsidRDefault="002F1F9B" w:rsidP="002F1F9B">
      <w:pPr>
        <w:widowControl w:val="0"/>
        <w:tabs>
          <w:tab w:val="left" w:pos="54"/>
          <w:tab w:val="left" w:pos="193"/>
        </w:tabs>
        <w:spacing w:line="360" w:lineRule="auto"/>
      </w:pPr>
    </w:p>
    <w:p w:rsidR="002F1F9B" w:rsidRDefault="002F1F9B" w:rsidP="002F1F9B">
      <w:pPr>
        <w:widowControl w:val="0"/>
        <w:tabs>
          <w:tab w:val="left" w:pos="54"/>
          <w:tab w:val="left" w:pos="193"/>
        </w:tabs>
        <w:spacing w:line="360" w:lineRule="auto"/>
        <w:rPr>
          <w:bCs/>
        </w:rPr>
      </w:pPr>
      <w:r>
        <w:rPr>
          <w:bCs/>
        </w:rPr>
        <w:t xml:space="preserve">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w:t>
      </w:r>
      <w:r>
        <w:rPr>
          <w:bCs/>
        </w:rPr>
        <w:lastRenderedPageBreak/>
        <w:t>που έχουμε το δικαίωμα να εκδίδουμε</w:t>
      </w:r>
      <w:r>
        <w:rPr>
          <w:rStyle w:val="a6"/>
          <w:rFonts w:eastAsia="MS Mincho"/>
          <w:bCs/>
        </w:rPr>
        <w:footnoteReference w:id="12"/>
      </w:r>
      <w:r>
        <w:rPr>
          <w:bCs/>
        </w:rPr>
        <w:t>.</w:t>
      </w:r>
    </w:p>
    <w:p w:rsidR="002F1F9B" w:rsidRDefault="002F1F9B" w:rsidP="002F1F9B">
      <w:pPr>
        <w:widowControl w:val="0"/>
        <w:tabs>
          <w:tab w:val="left" w:pos="54"/>
          <w:tab w:val="left" w:pos="193"/>
        </w:tabs>
        <w:spacing w:line="360" w:lineRule="auto"/>
        <w:rPr>
          <w:bCs/>
        </w:rPr>
      </w:pPr>
    </w:p>
    <w:p w:rsidR="002F1F9B" w:rsidRDefault="002F1F9B" w:rsidP="002F1F9B">
      <w:pPr>
        <w:widowControl w:val="0"/>
        <w:spacing w:line="360" w:lineRule="auto"/>
        <w:ind w:left="4994" w:firstLine="454"/>
        <w:rPr>
          <w:b/>
          <w:bCs/>
        </w:rPr>
      </w:pPr>
      <w:r>
        <w:rPr>
          <w:bCs/>
        </w:rPr>
        <w:t>(Εξουσιοδοτημένη Υπογραφή)</w:t>
      </w:r>
    </w:p>
    <w:p w:rsidR="002F1F9B" w:rsidRPr="00767B9F" w:rsidRDefault="002F1F9B" w:rsidP="002F1F9B">
      <w:pPr>
        <w:ind w:left="-360"/>
        <w:jc w:val="center"/>
        <w:rPr>
          <w:bCs/>
          <w:shd w:val="clear" w:color="auto" w:fill="FFFF00"/>
        </w:rPr>
      </w:pPr>
      <w:r w:rsidRPr="00767B9F">
        <w:br w:type="page"/>
      </w:r>
      <w:r>
        <w:rPr>
          <w:b/>
        </w:rPr>
        <w:lastRenderedPageBreak/>
        <w:t>ΥΠΟΔΕΙΓΜΑ ΕΓΓΥΗΤΙΚΗΣ ΕΠΙΣΤΟΛΗΣ ΚΑΛΗΣ ΕΚΤΕΛΕΣΗΣ</w:t>
      </w:r>
    </w:p>
    <w:p w:rsidR="002F1F9B" w:rsidRDefault="002F1F9B" w:rsidP="002F1F9B">
      <w:pPr>
        <w:spacing w:line="360" w:lineRule="auto"/>
        <w:jc w:val="center"/>
        <w:rPr>
          <w:bCs/>
          <w:shd w:val="clear" w:color="auto" w:fill="FFFF00"/>
        </w:rPr>
      </w:pPr>
    </w:p>
    <w:p w:rsidR="002F1F9B" w:rsidRDefault="002F1F9B" w:rsidP="002F1F9B">
      <w:pPr>
        <w:widowControl w:val="0"/>
        <w:spacing w:line="360" w:lineRule="auto"/>
        <w:rPr>
          <w:bCs/>
        </w:rPr>
      </w:pPr>
      <w:r>
        <w:rPr>
          <w:bCs/>
        </w:rPr>
        <w:t xml:space="preserve">Εκδότης (Πλήρης επωνυμία Πιστωτικού Ιδρύματος ……………………………. / </w:t>
      </w:r>
      <w:r>
        <w:rPr>
          <w:bCs/>
          <w:color w:val="000000"/>
        </w:rPr>
        <w:t>ΕΝΙΑΙΟ ΤΑΜΕΙΟ ΑΝΕΞΑΡΤΗΤΑ ΑΠΑΣΧΟΛΟΥΜΕΝΩΝ - ΤΟΜΕΑΣ ΣΥΝΤΑΞΗΣ ΜΗΧΑΝΙΚΩΝ ΚΑΙ ΕΡΓΟΛΗΠΤΩΝ ΔΗΜΟΣΙΩΝ ΕΡΓΩΝ (Ε.Τ.Α.Α.-Τ.Σ.Μ.Ε.Δ.Ε.)</w:t>
      </w:r>
      <w:r>
        <w:rPr>
          <w:bCs/>
        </w:rPr>
        <w:t xml:space="preserve"> </w:t>
      </w:r>
    </w:p>
    <w:p w:rsidR="002F1F9B" w:rsidRDefault="002F1F9B" w:rsidP="002F1F9B">
      <w:pPr>
        <w:widowControl w:val="0"/>
        <w:spacing w:line="360" w:lineRule="auto"/>
        <w:rPr>
          <w:bCs/>
        </w:rPr>
      </w:pPr>
      <w:r>
        <w:rPr>
          <w:bCs/>
        </w:rPr>
        <w:t>Ημερομηνία έκδοσης    ……………………………..</w:t>
      </w:r>
    </w:p>
    <w:p w:rsidR="002F1F9B" w:rsidRDefault="002F1F9B" w:rsidP="002F1F9B">
      <w:pPr>
        <w:widowControl w:val="0"/>
        <w:spacing w:line="360" w:lineRule="auto"/>
        <w:rPr>
          <w:bCs/>
        </w:rPr>
      </w:pPr>
      <w:r>
        <w:rPr>
          <w:bCs/>
        </w:rPr>
        <w:t>Προς: (Πλήρης επωνυμία Αναθέτουσας Αρχής/Αναθέτοντος Φορέα</w:t>
      </w:r>
      <w:r>
        <w:rPr>
          <w:rStyle w:val="a6"/>
          <w:rFonts w:eastAsia="MS Mincho"/>
          <w:bCs/>
        </w:rPr>
        <w:footnoteReference w:customMarkFollows="1" w:id="13"/>
        <w:t>1</w:t>
      </w:r>
      <w:r>
        <w:rPr>
          <w:bCs/>
        </w:rPr>
        <w:t>).................................</w:t>
      </w:r>
    </w:p>
    <w:p w:rsidR="002F1F9B" w:rsidRDefault="002F1F9B" w:rsidP="002F1F9B">
      <w:pPr>
        <w:widowControl w:val="0"/>
        <w:spacing w:line="360" w:lineRule="auto"/>
        <w:rPr>
          <w:bCs/>
        </w:rPr>
      </w:pPr>
      <w:r>
        <w:rPr>
          <w:bCs/>
        </w:rPr>
        <w:t>(Διεύθυνση Αναθέτουσας Αρχής/Αναθέτοντος Φορέα)</w:t>
      </w:r>
      <w:r>
        <w:rPr>
          <w:rStyle w:val="a6"/>
          <w:rFonts w:eastAsia="MS Mincho"/>
          <w:bCs/>
        </w:rPr>
        <w:footnoteReference w:customMarkFollows="1" w:id="14"/>
        <w:t>2</w:t>
      </w:r>
      <w:r>
        <w:rPr>
          <w:bCs/>
          <w:color w:val="00000A"/>
        </w:rPr>
        <w:t>................................</w:t>
      </w:r>
    </w:p>
    <w:p w:rsidR="002F1F9B" w:rsidRDefault="002F1F9B" w:rsidP="002F1F9B">
      <w:pPr>
        <w:rPr>
          <w:bCs/>
        </w:rPr>
      </w:pPr>
    </w:p>
    <w:p w:rsidR="002F1F9B" w:rsidRDefault="002F1F9B" w:rsidP="002F1F9B">
      <w:pPr>
        <w:rPr>
          <w:bCs/>
        </w:rPr>
      </w:pPr>
      <w:r>
        <w:rPr>
          <w:bCs/>
        </w:rPr>
        <w:t>Εγγύηση μας υπ’ αριθμ. ……………….. ποσού ………………….……. ευρώ</w:t>
      </w:r>
      <w:r>
        <w:rPr>
          <w:rStyle w:val="a6"/>
          <w:rFonts w:eastAsia="MS Mincho"/>
          <w:bCs/>
        </w:rPr>
        <w:footnoteReference w:customMarkFollows="1" w:id="15"/>
        <w:t>3</w:t>
      </w:r>
      <w:r>
        <w:rPr>
          <w:bCs/>
        </w:rPr>
        <w:t>.</w:t>
      </w:r>
    </w:p>
    <w:p w:rsidR="002F1F9B" w:rsidRDefault="002F1F9B" w:rsidP="002F1F9B">
      <w:pPr>
        <w:widowControl w:val="0"/>
        <w:spacing w:line="360" w:lineRule="auto"/>
        <w:rPr>
          <w:bCs/>
        </w:rPr>
      </w:pPr>
    </w:p>
    <w:p w:rsidR="002F1F9B" w:rsidRDefault="002F1F9B" w:rsidP="002F1F9B">
      <w:pPr>
        <w:widowControl w:val="0"/>
        <w:spacing w:line="360" w:lineRule="auto"/>
        <w:rPr>
          <w:bCs/>
        </w:rPr>
      </w:pPr>
      <w:r>
        <w:rPr>
          <w:bCs/>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rPr>
        <w:footnoteReference w:customMarkFollows="1" w:id="16"/>
        <w:t>4</w:t>
      </w:r>
    </w:p>
    <w:p w:rsidR="002F1F9B" w:rsidRPr="00BC3CA9" w:rsidRDefault="002F1F9B" w:rsidP="002F1F9B">
      <w:pPr>
        <w:widowControl w:val="0"/>
        <w:spacing w:line="360" w:lineRule="auto"/>
        <w:rPr>
          <w:bCs/>
        </w:rPr>
      </w:pPr>
      <w:r>
        <w:rPr>
          <w:bCs/>
        </w:rPr>
        <w:t xml:space="preserve">υπέρ του: </w:t>
      </w:r>
    </w:p>
    <w:p w:rsidR="002F1F9B" w:rsidRPr="00BC3CA9" w:rsidRDefault="002F1F9B" w:rsidP="002F1F9B">
      <w:pPr>
        <w:widowControl w:val="0"/>
        <w:spacing w:line="360" w:lineRule="auto"/>
        <w:rPr>
          <w:bCs/>
        </w:rPr>
      </w:pPr>
      <w:r w:rsidRPr="00BC3CA9">
        <w:rPr>
          <w:bCs/>
        </w:rPr>
        <w:t>(</w:t>
      </w:r>
      <w:r>
        <w:rPr>
          <w:bCs/>
          <w:lang w:val="en-US"/>
        </w:rPr>
        <w:t>i</w:t>
      </w:r>
      <w:r w:rsidRPr="00BC3CA9">
        <w:rPr>
          <w:bCs/>
        </w:rPr>
        <w:t xml:space="preserve">) </w:t>
      </w:r>
      <w:r>
        <w:rPr>
          <w:bCs/>
        </w:rPr>
        <w:t>[σε περίπτωση</w:t>
      </w:r>
      <w:r w:rsidRPr="00BC3CA9">
        <w:rPr>
          <w:bCs/>
        </w:rPr>
        <w:t xml:space="preserve"> </w:t>
      </w:r>
      <w:r>
        <w:rPr>
          <w:bCs/>
        </w:rPr>
        <w:t xml:space="preserve">φυσικού προσώπου]: </w:t>
      </w:r>
      <w:r>
        <w:rPr>
          <w:rFonts w:eastAsia="Calibri"/>
          <w:bCs/>
        </w:rPr>
        <w:t xml:space="preserve">(ονοματεπώνυμο, πατρώνυμο) ..............................,  ΑΦΜ: ................ </w:t>
      </w:r>
      <w:r>
        <w:rPr>
          <w:rFonts w:eastAsia="Calibri"/>
        </w:rPr>
        <w:t>(διεύθυνση)</w:t>
      </w:r>
      <w:r>
        <w:rPr>
          <w:rFonts w:eastAsia="Calibri"/>
          <w:bCs/>
        </w:rPr>
        <w:t xml:space="preserve"> .......................…………………………………..</w:t>
      </w:r>
      <w:r>
        <w:rPr>
          <w:bCs/>
        </w:rPr>
        <w:t>, ή</w:t>
      </w:r>
    </w:p>
    <w:p w:rsidR="002F1F9B" w:rsidRPr="00BC3CA9" w:rsidRDefault="002F1F9B" w:rsidP="002F1F9B">
      <w:pPr>
        <w:widowControl w:val="0"/>
        <w:spacing w:line="360" w:lineRule="auto"/>
        <w:rPr>
          <w:bCs/>
        </w:rPr>
      </w:pPr>
      <w:r w:rsidRPr="00BC3CA9">
        <w:rPr>
          <w:bCs/>
        </w:rPr>
        <w:t>(</w:t>
      </w:r>
      <w:r>
        <w:rPr>
          <w:bCs/>
          <w:lang w:val="en-US"/>
        </w:rPr>
        <w:t>ii</w:t>
      </w:r>
      <w:r w:rsidRPr="00BC3CA9">
        <w:rPr>
          <w:bCs/>
        </w:rPr>
        <w:t xml:space="preserve">) </w:t>
      </w:r>
      <w:r>
        <w:rPr>
          <w:bCs/>
        </w:rPr>
        <w:t>[σε περίπτωση νομικού προσώπου]: (</w:t>
      </w:r>
      <w:r>
        <w:t>πλήρη επωνυμία) ........................, ΑΦΜ: ...................... (διεύθυνση)</w:t>
      </w:r>
      <w:r>
        <w:rPr>
          <w:bCs/>
        </w:rPr>
        <w:t xml:space="preserve"> .......................………………………………….. ή</w:t>
      </w:r>
    </w:p>
    <w:p w:rsidR="002F1F9B" w:rsidRDefault="002F1F9B" w:rsidP="002F1F9B">
      <w:pPr>
        <w:widowControl w:val="0"/>
        <w:spacing w:line="360" w:lineRule="auto"/>
        <w:rPr>
          <w:bCs/>
        </w:rPr>
      </w:pPr>
      <w:r w:rsidRPr="00BC3CA9">
        <w:rPr>
          <w:bCs/>
        </w:rPr>
        <w:t>(</w:t>
      </w:r>
      <w:r>
        <w:rPr>
          <w:bCs/>
          <w:lang w:val="en-US"/>
        </w:rPr>
        <w:t>iii</w:t>
      </w:r>
      <w:r w:rsidRPr="00BC3CA9">
        <w:rPr>
          <w:bCs/>
        </w:rPr>
        <w:t xml:space="preserve">) </w:t>
      </w:r>
      <w:r>
        <w:rPr>
          <w:bCs/>
        </w:rPr>
        <w:t>[σε περίπτωση ένωσης ή κοινοπραξίας:] των φυσικών / νομικών προσώπων</w:t>
      </w:r>
    </w:p>
    <w:p w:rsidR="002F1F9B" w:rsidRDefault="002F1F9B" w:rsidP="002F1F9B">
      <w:pPr>
        <w:widowControl w:val="0"/>
        <w:spacing w:line="360" w:lineRule="auto"/>
        <w:rPr>
          <w:bCs/>
        </w:rPr>
      </w:pPr>
      <w:r>
        <w:rPr>
          <w:bCs/>
        </w:rPr>
        <w:t>α) (</w:t>
      </w:r>
      <w:r>
        <w:t>πλήρη επωνυμία) ........................, ΑΦΜ: ...................... (διεύθυνση)</w:t>
      </w:r>
      <w:r>
        <w:rPr>
          <w:bCs/>
        </w:rPr>
        <w:t xml:space="preserve"> ...................</w:t>
      </w:r>
    </w:p>
    <w:p w:rsidR="002F1F9B" w:rsidRDefault="002F1F9B" w:rsidP="002F1F9B">
      <w:pPr>
        <w:widowControl w:val="0"/>
        <w:spacing w:line="360" w:lineRule="auto"/>
        <w:rPr>
          <w:bCs/>
        </w:rPr>
      </w:pPr>
      <w:r>
        <w:rPr>
          <w:bCs/>
        </w:rPr>
        <w:t>β) (</w:t>
      </w:r>
      <w:r>
        <w:t>πλήρη επωνυμία) ........................, ΑΦΜ: ...................... (διεύθυνση)</w:t>
      </w:r>
      <w:r>
        <w:rPr>
          <w:bCs/>
        </w:rPr>
        <w:t xml:space="preserve"> ...................</w:t>
      </w:r>
    </w:p>
    <w:p w:rsidR="002F1F9B" w:rsidRDefault="002F1F9B" w:rsidP="002F1F9B">
      <w:pPr>
        <w:widowControl w:val="0"/>
        <w:spacing w:line="360" w:lineRule="auto"/>
        <w:rPr>
          <w:bCs/>
        </w:rPr>
      </w:pPr>
      <w:r>
        <w:rPr>
          <w:bCs/>
        </w:rPr>
        <w:t>γ) (</w:t>
      </w:r>
      <w:r>
        <w:t>πλήρη επωνυμία) ........................, ΑΦΜ: ...................... (διεύθυνση)</w:t>
      </w:r>
      <w:r>
        <w:rPr>
          <w:bCs/>
        </w:rPr>
        <w:t xml:space="preserve"> .................. (συμπληρώνεται με όλα τα μέλη της ένωσης / κοινοπραξίας)</w:t>
      </w:r>
    </w:p>
    <w:p w:rsidR="002F1F9B" w:rsidRDefault="002F1F9B" w:rsidP="002F1F9B">
      <w:pPr>
        <w:widowControl w:val="0"/>
        <w:spacing w:line="360" w:lineRule="auto"/>
        <w:rPr>
          <w:bCs/>
        </w:rPr>
      </w:pPr>
      <w:r>
        <w:rPr>
          <w:bC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2F1F9B" w:rsidRDefault="002F1F9B" w:rsidP="002F1F9B">
      <w:pPr>
        <w:widowControl w:val="0"/>
        <w:spacing w:line="360" w:lineRule="auto"/>
        <w:rPr>
          <w:bCs/>
        </w:rPr>
      </w:pPr>
      <w:r>
        <w:rPr>
          <w:bCs/>
        </w:rPr>
        <w:t>για την καλή εκτέλεση του/ων τμήματος/των ..</w:t>
      </w:r>
      <w:r>
        <w:rPr>
          <w:rStyle w:val="a6"/>
          <w:rFonts w:eastAsia="MS Mincho"/>
          <w:bCs/>
        </w:rPr>
        <w:footnoteReference w:customMarkFollows="1" w:id="17"/>
        <w:t>5</w:t>
      </w:r>
      <w:r>
        <w:rPr>
          <w:bCs/>
        </w:rPr>
        <w:t>/ της υπ αριθ ..... σύμβασης “</w:t>
      </w:r>
      <w:r>
        <w:rPr>
          <w:b/>
          <w:bCs/>
          <w:i/>
          <w:iCs/>
        </w:rPr>
        <w:t xml:space="preserve">(τίτλος </w:t>
      </w:r>
      <w:r>
        <w:rPr>
          <w:b/>
          <w:bCs/>
          <w:i/>
          <w:iCs/>
        </w:rPr>
        <w:lastRenderedPageBreak/>
        <w:t>σύμβασης)</w:t>
      </w:r>
      <w:r>
        <w:rPr>
          <w:bCs/>
        </w:rPr>
        <w:t xml:space="preserve">”, σύμφωνα με την (αριθμό/ημερομηνία) ........................ Διακήρυξη / Πρόσκληση / Πρόσκληση Εκδήλωσης Ενδιαφέροντος </w:t>
      </w:r>
      <w:r w:rsidRPr="00BC3CA9">
        <w:rPr>
          <w:rStyle w:val="a6"/>
          <w:rFonts w:eastAsia="MS Mincho"/>
        </w:rPr>
        <w:footnoteReference w:customMarkFollows="1" w:id="18"/>
        <w:t xml:space="preserve">6 </w:t>
      </w:r>
      <w:r>
        <w:rPr>
          <w:bCs/>
        </w:rPr>
        <w:t>........................... της/του (Αναθέτουσας Αρχής/Αναθέτοντος φορέα).</w:t>
      </w:r>
    </w:p>
    <w:p w:rsidR="002F1F9B" w:rsidRDefault="002F1F9B" w:rsidP="002F1F9B">
      <w:pPr>
        <w:widowControl w:val="0"/>
        <w:spacing w:line="360" w:lineRule="auto"/>
        <w:rPr>
          <w:bCs/>
        </w:rPr>
      </w:pPr>
      <w:r>
        <w:rPr>
          <w:bC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rPr>
        <w:t xml:space="preserve">….    </w:t>
      </w:r>
      <w:r>
        <w:rPr>
          <w:bCs/>
        </w:rPr>
        <w:t>ημέρες</w:t>
      </w:r>
      <w:r>
        <w:rPr>
          <w:rStyle w:val="a6"/>
          <w:rFonts w:eastAsia="MS Mincho"/>
          <w:bCs/>
        </w:rPr>
        <w:footnoteReference w:customMarkFollows="1" w:id="19"/>
        <w:t xml:space="preserve">7 </w:t>
      </w:r>
      <w:r>
        <w:rPr>
          <w:bCs/>
        </w:rPr>
        <w:t>από την απλή έγγραφη ειδοποίησή σας.</w:t>
      </w:r>
    </w:p>
    <w:p w:rsidR="002F1F9B" w:rsidRDefault="002F1F9B" w:rsidP="002F1F9B">
      <w:pPr>
        <w:widowControl w:val="0"/>
        <w:spacing w:line="360" w:lineRule="auto"/>
        <w:rPr>
          <w:bCs/>
        </w:rPr>
      </w:pPr>
      <w:r>
        <w:rPr>
          <w:bCs/>
        </w:rPr>
        <w:t>Η παρούσα ισχύει μέχρι και την ............... (αν προβλέπεται ορισμένος χρόνος στα έγγραφα της σύμβασης</w:t>
      </w:r>
      <w:r>
        <w:rPr>
          <w:rStyle w:val="a6"/>
          <w:rFonts w:eastAsia="MS Mincho"/>
          <w:bCs/>
        </w:rPr>
        <w:footnoteReference w:customMarkFollows="1" w:id="20"/>
        <w:t>8</w:t>
      </w:r>
      <w:r>
        <w:rPr>
          <w:bCs/>
        </w:rPr>
        <w:t>)</w:t>
      </w:r>
    </w:p>
    <w:p w:rsidR="002F1F9B" w:rsidRDefault="002F1F9B" w:rsidP="002F1F9B">
      <w:pPr>
        <w:widowControl w:val="0"/>
        <w:spacing w:line="360" w:lineRule="auto"/>
        <w:rPr>
          <w:bCs/>
        </w:rPr>
      </w:pPr>
      <w:r>
        <w:rPr>
          <w:bCs/>
        </w:rPr>
        <w:t xml:space="preserve">ή </w:t>
      </w:r>
    </w:p>
    <w:p w:rsidR="002F1F9B" w:rsidRDefault="002F1F9B" w:rsidP="002F1F9B">
      <w:pPr>
        <w:widowControl w:val="0"/>
        <w:spacing w:line="360" w:lineRule="auto"/>
        <w:rPr>
          <w:bCs/>
        </w:rPr>
      </w:pPr>
      <w:r>
        <w:rPr>
          <w:bCs/>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F1F9B" w:rsidRDefault="002F1F9B" w:rsidP="002F1F9B">
      <w:pPr>
        <w:widowControl w:val="0"/>
        <w:spacing w:line="360" w:lineRule="auto"/>
        <w:rPr>
          <w:bCs/>
        </w:rPr>
      </w:pPr>
      <w:r>
        <w:rPr>
          <w:bCs/>
        </w:rPr>
        <w:t>Σε περίπτωση κατάπτωσης της εγγύησης, το ποσό της κατάπτωσης υπόκειται στο εκάστοτε ισχύον πάγιο τέλος χαρτοσήμου.</w:t>
      </w:r>
    </w:p>
    <w:p w:rsidR="002F1F9B" w:rsidRDefault="002F1F9B" w:rsidP="002F1F9B">
      <w:pPr>
        <w:widowControl w:val="0"/>
        <w:spacing w:line="360" w:lineRule="auto"/>
        <w:rPr>
          <w:bCs/>
          <w:i/>
          <w:iCs/>
        </w:rPr>
      </w:pPr>
      <w:r>
        <w:rPr>
          <w:bCs/>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rPr>
        <w:footnoteReference w:customMarkFollows="1" w:id="21"/>
        <w:t>9</w:t>
      </w:r>
      <w:r>
        <w:rPr>
          <w:bCs/>
        </w:rPr>
        <w:t>.</w:t>
      </w:r>
    </w:p>
    <w:p w:rsidR="002F1F9B" w:rsidRDefault="002F1F9B" w:rsidP="002F1F9B">
      <w:pPr>
        <w:widowControl w:val="0"/>
        <w:spacing w:line="360" w:lineRule="auto"/>
        <w:rPr>
          <w:bCs/>
          <w:i/>
          <w:iCs/>
        </w:rPr>
      </w:pPr>
    </w:p>
    <w:p w:rsidR="002F1F9B" w:rsidRDefault="002F1F9B" w:rsidP="002F1F9B">
      <w:pPr>
        <w:widowControl w:val="0"/>
        <w:spacing w:line="360" w:lineRule="auto"/>
        <w:ind w:left="2880" w:firstLine="720"/>
        <w:rPr>
          <w:b/>
          <w:bCs/>
        </w:rPr>
      </w:pPr>
      <w:r>
        <w:rPr>
          <w:bCs/>
        </w:rPr>
        <w:t>(Εξουσιοδοτημένη Υπογραφή)</w:t>
      </w:r>
    </w:p>
    <w:p w:rsidR="002F1F9B" w:rsidRDefault="002F1F9B" w:rsidP="002F1F9B">
      <w:pPr>
        <w:ind w:left="-360"/>
        <w:jc w:val="center"/>
      </w:pPr>
      <w:r>
        <w:br w:type="page"/>
      </w:r>
    </w:p>
    <w:p w:rsidR="002F1F9B" w:rsidRDefault="002F1F9B" w:rsidP="002F1F9B">
      <w:pPr>
        <w:pStyle w:val="2"/>
        <w:tabs>
          <w:tab w:val="clear" w:pos="567"/>
          <w:tab w:val="left" w:pos="0"/>
        </w:tabs>
        <w:ind w:left="0" w:firstLine="0"/>
        <w:rPr>
          <w:lang w:val="el-GR"/>
        </w:rPr>
      </w:pPr>
      <w:bookmarkStart w:id="5" w:name="_Toc506978150"/>
      <w:bookmarkStart w:id="6" w:name="_Toc11067882"/>
      <w:r>
        <w:rPr>
          <w:lang w:val="el-GR"/>
        </w:rPr>
        <w:lastRenderedPageBreak/>
        <w:t xml:space="preserve">ΠΑΡΑΡΤΗΜΑ </w:t>
      </w:r>
      <w:r>
        <w:rPr>
          <w:lang w:val="en-US"/>
        </w:rPr>
        <w:t>VI</w:t>
      </w:r>
      <w:r>
        <w:rPr>
          <w:lang w:val="el-GR"/>
        </w:rPr>
        <w:t xml:space="preserve"> – Σχέδιο Σύμβασης</w:t>
      </w:r>
      <w:bookmarkEnd w:id="5"/>
      <w:bookmarkEnd w:id="6"/>
    </w:p>
    <w:p w:rsidR="002F1F9B" w:rsidRDefault="002F1F9B" w:rsidP="002F1F9B"/>
    <w:p w:rsidR="002F1F9B" w:rsidRPr="00BC3CA9" w:rsidRDefault="002F1F9B" w:rsidP="002F1F9B">
      <w:pPr>
        <w:spacing w:line="360" w:lineRule="auto"/>
        <w:jc w:val="center"/>
        <w:outlineLvl w:val="0"/>
        <w:rPr>
          <w:b/>
          <w:spacing w:val="-1"/>
          <w:w w:val="102"/>
          <w:u w:val="single"/>
        </w:rPr>
      </w:pPr>
      <w:r>
        <w:rPr>
          <w:noProof/>
          <w:lang w:eastAsia="el-GR"/>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7"/>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2F1F9B" w:rsidRPr="00BC3CA9" w:rsidRDefault="002F1F9B" w:rsidP="002F1F9B">
      <w:pPr>
        <w:spacing w:line="360" w:lineRule="auto"/>
        <w:ind w:left="2880" w:firstLine="720"/>
        <w:rPr>
          <w:b/>
          <w:bCs/>
        </w:rPr>
      </w:pPr>
      <w:r>
        <w:rPr>
          <w:bCs/>
        </w:rPr>
        <w:t xml:space="preserve">        </w:t>
      </w:r>
      <w:r w:rsidRPr="00BC3CA9">
        <w:rPr>
          <w:bCs/>
        </w:rPr>
        <w:t>ΕΛΛΗΝΙΚΗ ΔΗΜΟΚΡΑΤΙΑ</w:t>
      </w:r>
    </w:p>
    <w:p w:rsidR="002F1F9B" w:rsidRPr="00BC3CA9" w:rsidRDefault="002F1F9B" w:rsidP="002F1F9B">
      <w:pPr>
        <w:spacing w:line="360" w:lineRule="auto"/>
        <w:ind w:left="3600" w:firstLine="720"/>
        <w:rPr>
          <w:b/>
          <w:bCs/>
        </w:rPr>
      </w:pPr>
      <w:r w:rsidRPr="00BC3CA9">
        <w:rPr>
          <w:bCs/>
        </w:rPr>
        <w:t>ΥΠΟΥΡΓΕΙΟ ΥΓΕΙΑΣ</w:t>
      </w:r>
    </w:p>
    <w:p w:rsidR="002F1F9B" w:rsidRPr="00BC3CA9" w:rsidRDefault="002F1F9B" w:rsidP="002F1F9B">
      <w:pPr>
        <w:spacing w:line="360" w:lineRule="auto"/>
        <w:jc w:val="center"/>
        <w:rPr>
          <w:b/>
          <w:bCs/>
        </w:rPr>
      </w:pPr>
      <w:r>
        <w:rPr>
          <w:bCs/>
        </w:rPr>
        <w:t xml:space="preserve">      </w:t>
      </w:r>
      <w:r w:rsidRPr="00BC3CA9">
        <w:rPr>
          <w:bCs/>
        </w:rPr>
        <w:t>7</w:t>
      </w:r>
      <w:r w:rsidRPr="00BC3CA9">
        <w:rPr>
          <w:bCs/>
          <w:vertAlign w:val="superscript"/>
        </w:rPr>
        <w:t>Η</w:t>
      </w:r>
      <w:r w:rsidRPr="00BC3CA9">
        <w:rPr>
          <w:bCs/>
        </w:rPr>
        <w:t xml:space="preserve"> ΥΓΕΙΟΝΟΜΙΚΗ ΠΕΡΙΦΕΡΕΙΑ ΚΡΗΤΗΣ</w:t>
      </w:r>
    </w:p>
    <w:p w:rsidR="002F1F9B" w:rsidRPr="00BC3CA9" w:rsidRDefault="002F1F9B" w:rsidP="002F1F9B">
      <w:pPr>
        <w:spacing w:line="360" w:lineRule="auto"/>
        <w:jc w:val="center"/>
        <w:rPr>
          <w:bCs/>
        </w:rPr>
      </w:pPr>
      <w:r>
        <w:rPr>
          <w:bCs/>
        </w:rPr>
        <w:t xml:space="preserve">      </w:t>
      </w:r>
      <w:r w:rsidRPr="00BC3CA9">
        <w:rPr>
          <w:bCs/>
        </w:rPr>
        <w:t>Γ.Ν. ΛΑΣΙΘΙΟΥ – Γ.Ν.-Κ.Υ. ΝΕΑΠΟΛΕΩΣ «ΔΙΑΛΥΝΑΚΕΙΟ»</w:t>
      </w:r>
    </w:p>
    <w:p w:rsidR="002F1F9B" w:rsidRPr="00D37C0B" w:rsidRDefault="002F1F9B" w:rsidP="002F1F9B">
      <w:pPr>
        <w:spacing w:line="360" w:lineRule="auto"/>
        <w:jc w:val="center"/>
        <w:rPr>
          <w:b/>
          <w:bCs/>
        </w:rPr>
      </w:pPr>
      <w:r>
        <w:rPr>
          <w:bCs/>
        </w:rPr>
        <w:t xml:space="preserve">     </w:t>
      </w:r>
      <w:r w:rsidRPr="00BC3CA9">
        <w:rPr>
          <w:bCs/>
        </w:rPr>
        <w:t xml:space="preserve">ΟΡΓΑΝΙΚΗ ΜΟΝΑΔΑ ΤΗΣ ΕΔΡΑΣ  ΑΓ. </w:t>
      </w:r>
      <w:r w:rsidRPr="00D37C0B">
        <w:rPr>
          <w:bCs/>
        </w:rPr>
        <w:t>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2F1F9B" w:rsidRPr="00E47194" w:rsidTr="007F7289">
        <w:trPr>
          <w:trHeight w:val="459"/>
        </w:trPr>
        <w:tc>
          <w:tcPr>
            <w:tcW w:w="3240" w:type="dxa"/>
            <w:vAlign w:val="center"/>
          </w:tcPr>
          <w:p w:rsidR="002F1F9B" w:rsidRPr="00E47194" w:rsidRDefault="002F1F9B" w:rsidP="007F7289">
            <w:pPr>
              <w:tabs>
                <w:tab w:val="center" w:pos="2838"/>
              </w:tabs>
              <w:spacing w:before="15" w:line="360" w:lineRule="auto"/>
              <w:rPr>
                <w:bCs/>
              </w:rPr>
            </w:pPr>
            <w:r w:rsidRPr="00E47194">
              <w:rPr>
                <w:bCs/>
              </w:rPr>
              <w:t xml:space="preserve">ΑΡΙΘΜΟΣ ΠΡΩΤΟΚ.       </w:t>
            </w:r>
          </w:p>
        </w:tc>
        <w:tc>
          <w:tcPr>
            <w:tcW w:w="5940" w:type="dxa"/>
          </w:tcPr>
          <w:p w:rsidR="002F1F9B" w:rsidRPr="00E47194" w:rsidRDefault="002F1F9B" w:rsidP="007F7289">
            <w:pPr>
              <w:tabs>
                <w:tab w:val="center" w:pos="2838"/>
              </w:tabs>
              <w:spacing w:before="15" w:line="360" w:lineRule="auto"/>
              <w:rPr>
                <w:b/>
                <w:bCs/>
              </w:rPr>
            </w:pPr>
          </w:p>
        </w:tc>
      </w:tr>
      <w:tr w:rsidR="002F1F9B" w:rsidRPr="00493AC3" w:rsidTr="007F7289">
        <w:trPr>
          <w:trHeight w:val="429"/>
        </w:trPr>
        <w:tc>
          <w:tcPr>
            <w:tcW w:w="3240" w:type="dxa"/>
            <w:vAlign w:val="center"/>
          </w:tcPr>
          <w:p w:rsidR="002F1F9B" w:rsidRPr="00BC3CA9" w:rsidRDefault="002F1F9B" w:rsidP="007F7289">
            <w:pPr>
              <w:spacing w:line="360" w:lineRule="auto"/>
              <w:rPr>
                <w:bCs/>
              </w:rPr>
            </w:pPr>
            <w:r w:rsidRPr="00BC3CA9">
              <w:rPr>
                <w:bCs/>
              </w:rPr>
              <w:t>ΣΥΝΟΛΙΚΗ ΤΙΜΗ</w:t>
            </w:r>
          </w:p>
          <w:p w:rsidR="002F1F9B" w:rsidRPr="00BC3CA9" w:rsidRDefault="002F1F9B" w:rsidP="007F7289">
            <w:pPr>
              <w:tabs>
                <w:tab w:val="center" w:pos="2838"/>
              </w:tabs>
              <w:spacing w:before="15" w:line="360" w:lineRule="auto"/>
              <w:rPr>
                <w:bCs/>
              </w:rPr>
            </w:pPr>
            <w:r w:rsidRPr="00BC3CA9">
              <w:rPr>
                <w:bCs/>
              </w:rPr>
              <w:t xml:space="preserve">(ΠΛΕΟΝ Φ.Π.Α.)                 </w:t>
            </w:r>
          </w:p>
        </w:tc>
        <w:tc>
          <w:tcPr>
            <w:tcW w:w="5940" w:type="dxa"/>
          </w:tcPr>
          <w:p w:rsidR="002F1F9B" w:rsidRPr="00BC3CA9" w:rsidRDefault="002F1F9B" w:rsidP="007F7289">
            <w:pPr>
              <w:spacing w:line="360" w:lineRule="auto"/>
              <w:rPr>
                <w:b/>
                <w:bCs/>
              </w:rPr>
            </w:pPr>
            <w:r w:rsidRPr="00BC3CA9">
              <w:rPr>
                <w:bCs/>
              </w:rPr>
              <w:t xml:space="preserve"> </w:t>
            </w:r>
          </w:p>
          <w:p w:rsidR="002F1F9B" w:rsidRPr="00BC3CA9" w:rsidRDefault="002F1F9B" w:rsidP="007F7289">
            <w:pPr>
              <w:tabs>
                <w:tab w:val="center" w:pos="2838"/>
              </w:tabs>
              <w:spacing w:before="15" w:line="360" w:lineRule="auto"/>
              <w:rPr>
                <w:b/>
                <w:bCs/>
              </w:rPr>
            </w:pPr>
          </w:p>
        </w:tc>
      </w:tr>
      <w:tr w:rsidR="002F1F9B" w:rsidRPr="00E47194" w:rsidTr="007F7289">
        <w:trPr>
          <w:trHeight w:val="546"/>
        </w:trPr>
        <w:tc>
          <w:tcPr>
            <w:tcW w:w="3240" w:type="dxa"/>
            <w:vAlign w:val="center"/>
          </w:tcPr>
          <w:p w:rsidR="002F1F9B" w:rsidRPr="00E47194" w:rsidRDefault="002F1F9B" w:rsidP="007F7289">
            <w:pPr>
              <w:tabs>
                <w:tab w:val="center" w:pos="2838"/>
              </w:tabs>
              <w:spacing w:before="15" w:line="360" w:lineRule="auto"/>
              <w:rPr>
                <w:bCs/>
              </w:rPr>
            </w:pPr>
            <w:r w:rsidRPr="00E47194">
              <w:rPr>
                <w:bCs/>
              </w:rPr>
              <w:t xml:space="preserve">ΠΡΟΜΗΘΕΥΤΗΣ              </w:t>
            </w:r>
          </w:p>
        </w:tc>
        <w:tc>
          <w:tcPr>
            <w:tcW w:w="5940" w:type="dxa"/>
          </w:tcPr>
          <w:p w:rsidR="002F1F9B" w:rsidRPr="00E47194" w:rsidRDefault="002F1F9B" w:rsidP="007F7289">
            <w:pPr>
              <w:tabs>
                <w:tab w:val="center" w:pos="2838"/>
              </w:tabs>
              <w:spacing w:before="15" w:line="360" w:lineRule="auto"/>
              <w:ind w:left="57"/>
              <w:rPr>
                <w:b/>
                <w:bCs/>
              </w:rPr>
            </w:pPr>
          </w:p>
        </w:tc>
      </w:tr>
      <w:tr w:rsidR="002F1F9B" w:rsidRPr="00493AC3" w:rsidTr="007F7289">
        <w:trPr>
          <w:trHeight w:val="503"/>
        </w:trPr>
        <w:tc>
          <w:tcPr>
            <w:tcW w:w="3240" w:type="dxa"/>
            <w:vAlign w:val="center"/>
          </w:tcPr>
          <w:p w:rsidR="002F1F9B" w:rsidRPr="00BC3CA9" w:rsidRDefault="002F1F9B" w:rsidP="007F7289">
            <w:pPr>
              <w:tabs>
                <w:tab w:val="center" w:pos="2838"/>
              </w:tabs>
              <w:spacing w:before="15" w:line="360" w:lineRule="auto"/>
              <w:rPr>
                <w:bCs/>
              </w:rPr>
            </w:pPr>
            <w:r w:rsidRPr="00BC3CA9">
              <w:rPr>
                <w:bCs/>
              </w:rPr>
              <w:t xml:space="preserve">ΣΥΝΤΟΜΗ ΠΕΡΙΓΡΑΦΗ ΤΟΥ ΑΝΤΙΚΕΙΜΕΝΟΥ ΤΗΣ ΣΥΜΒΑΣΗΣ </w:t>
            </w:r>
          </w:p>
        </w:tc>
        <w:tc>
          <w:tcPr>
            <w:tcW w:w="5940" w:type="dxa"/>
          </w:tcPr>
          <w:p w:rsidR="002F1F9B" w:rsidRPr="00BC3CA9" w:rsidRDefault="002F1F9B" w:rsidP="007F7289">
            <w:pPr>
              <w:tabs>
                <w:tab w:val="center" w:pos="2838"/>
              </w:tabs>
              <w:spacing w:before="15" w:line="360" w:lineRule="auto"/>
              <w:rPr>
                <w:b/>
                <w:bCs/>
              </w:rPr>
            </w:pPr>
          </w:p>
        </w:tc>
      </w:tr>
      <w:tr w:rsidR="002F1F9B" w:rsidRPr="00E47194" w:rsidTr="007F7289">
        <w:trPr>
          <w:trHeight w:val="664"/>
        </w:trPr>
        <w:tc>
          <w:tcPr>
            <w:tcW w:w="3240" w:type="dxa"/>
            <w:vAlign w:val="center"/>
          </w:tcPr>
          <w:p w:rsidR="002F1F9B" w:rsidRPr="00E47194" w:rsidRDefault="002F1F9B" w:rsidP="007F7289">
            <w:pPr>
              <w:spacing w:line="360" w:lineRule="auto"/>
              <w:rPr>
                <w:bCs/>
                <w:lang w:val="en-US"/>
              </w:rPr>
            </w:pPr>
            <w:r w:rsidRPr="00E47194">
              <w:rPr>
                <w:bCs/>
              </w:rPr>
              <w:t xml:space="preserve">ΠΕΡΙΓΡΑΦΗ ΚΑΙ ΚΩΔΙΚΟΣ </w:t>
            </w:r>
            <w:r w:rsidRPr="00E47194">
              <w:rPr>
                <w:bCs/>
                <w:lang w:val="en-US"/>
              </w:rPr>
              <w:t>CPV</w:t>
            </w:r>
          </w:p>
        </w:tc>
        <w:tc>
          <w:tcPr>
            <w:tcW w:w="5940" w:type="dxa"/>
          </w:tcPr>
          <w:p w:rsidR="002F1F9B" w:rsidRPr="00E47194" w:rsidRDefault="002F1F9B" w:rsidP="007F7289">
            <w:pPr>
              <w:spacing w:line="360" w:lineRule="auto"/>
              <w:rPr>
                <w:bCs/>
              </w:rPr>
            </w:pPr>
          </w:p>
        </w:tc>
      </w:tr>
      <w:tr w:rsidR="002F1F9B" w:rsidRPr="00E47194" w:rsidTr="007F7289">
        <w:trPr>
          <w:trHeight w:val="664"/>
        </w:trPr>
        <w:tc>
          <w:tcPr>
            <w:tcW w:w="3240" w:type="dxa"/>
            <w:vAlign w:val="center"/>
          </w:tcPr>
          <w:p w:rsidR="002F1F9B" w:rsidRPr="00E47194" w:rsidRDefault="002F1F9B" w:rsidP="007F7289">
            <w:pPr>
              <w:spacing w:line="360" w:lineRule="auto"/>
              <w:rPr>
                <w:bCs/>
              </w:rPr>
            </w:pPr>
            <w:r w:rsidRPr="00E47194">
              <w:rPr>
                <w:bCs/>
              </w:rPr>
              <w:t>ΕΝΔΙΑΦΕΡΟΜΕΝΗ</w:t>
            </w:r>
          </w:p>
          <w:p w:rsidR="002F1F9B" w:rsidRPr="00E47194" w:rsidRDefault="002F1F9B" w:rsidP="007F7289">
            <w:pPr>
              <w:spacing w:line="360" w:lineRule="auto"/>
              <w:rPr>
                <w:bCs/>
              </w:rPr>
            </w:pPr>
            <w:r w:rsidRPr="00E47194">
              <w:rPr>
                <w:bCs/>
              </w:rPr>
              <w:t xml:space="preserve">ΥΠΗΡΕΣΙΑ              </w:t>
            </w:r>
          </w:p>
          <w:p w:rsidR="002F1F9B" w:rsidRPr="00E47194" w:rsidRDefault="002F1F9B" w:rsidP="007F7289">
            <w:pPr>
              <w:tabs>
                <w:tab w:val="center" w:pos="2838"/>
              </w:tabs>
              <w:spacing w:before="15" w:line="360" w:lineRule="auto"/>
              <w:rPr>
                <w:bCs/>
              </w:rPr>
            </w:pPr>
          </w:p>
        </w:tc>
        <w:tc>
          <w:tcPr>
            <w:tcW w:w="5940" w:type="dxa"/>
          </w:tcPr>
          <w:p w:rsidR="002F1F9B" w:rsidRPr="00BC3CA9" w:rsidRDefault="002F1F9B" w:rsidP="007F7289">
            <w:pPr>
              <w:spacing w:line="360" w:lineRule="auto"/>
              <w:rPr>
                <w:bCs/>
              </w:rPr>
            </w:pPr>
            <w:r w:rsidRPr="00BC3CA9">
              <w:rPr>
                <w:bCs/>
              </w:rPr>
              <w:t>Γ.Ν. ΛΑΣΙΘΙΟΥ – Γ.Ν.-Κ.Υ. ΝΕΑΠΟΛΕΩΣ «ΔΙΑΛΥΝΑΚΕΙΟ»</w:t>
            </w:r>
          </w:p>
          <w:p w:rsidR="002F1F9B" w:rsidRPr="00BC3CA9" w:rsidRDefault="002F1F9B" w:rsidP="007F7289">
            <w:pPr>
              <w:spacing w:line="360" w:lineRule="auto"/>
              <w:rPr>
                <w:bCs/>
              </w:rPr>
            </w:pPr>
            <w:r w:rsidRPr="00BC3CA9">
              <w:rPr>
                <w:bCs/>
              </w:rPr>
              <w:t>ΟΡΓΑΝΙΚΗ ΜΟΝΑΔΑ ΤΗΣ ΕΔΡΑΣ -  ΑΓ. ΝΙΚΟΛΑΟΣ (Κωδικός Ν</w:t>
            </w:r>
            <w:r w:rsidRPr="00E47194">
              <w:rPr>
                <w:bCs/>
              </w:rPr>
              <w:t>UTS</w:t>
            </w:r>
            <w:r w:rsidRPr="00BC3CA9">
              <w:rPr>
                <w:bCs/>
              </w:rPr>
              <w:t xml:space="preserve">: </w:t>
            </w:r>
            <w:r w:rsidRPr="00E47194">
              <w:rPr>
                <w:bCs/>
                <w:lang w:val="en-US"/>
              </w:rPr>
              <w:t>GR</w:t>
            </w:r>
            <w:r w:rsidRPr="00BC3CA9">
              <w:rPr>
                <w:bCs/>
              </w:rPr>
              <w:t>432)</w:t>
            </w:r>
          </w:p>
          <w:p w:rsidR="002F1F9B" w:rsidRPr="00E47194" w:rsidRDefault="002F1F9B" w:rsidP="007F7289">
            <w:pPr>
              <w:spacing w:line="360" w:lineRule="auto"/>
              <w:rPr>
                <w:b/>
              </w:rPr>
            </w:pPr>
            <w:r w:rsidRPr="00BC3CA9">
              <w:rPr>
                <w:bCs/>
              </w:rPr>
              <w:t xml:space="preserve">ΑΠΟΚΕΝΤΡΩΜΕΝΗΣ ΟΡΓΑΝΙΚΗ ΜΟΝΑΔΑ …………… </w:t>
            </w:r>
            <w:r w:rsidRPr="00E47194">
              <w:rPr>
                <w:bCs/>
              </w:rPr>
              <w:t>ΚΛΠ</w:t>
            </w:r>
          </w:p>
        </w:tc>
      </w:tr>
    </w:tbl>
    <w:p w:rsidR="002F1F9B" w:rsidRDefault="002F1F9B" w:rsidP="002F1F9B">
      <w:pPr>
        <w:spacing w:line="360" w:lineRule="auto"/>
      </w:pPr>
      <w:r w:rsidRPr="00BC3CA9">
        <w:tab/>
      </w:r>
    </w:p>
    <w:p w:rsidR="002F1F9B" w:rsidRPr="00BC3CA9" w:rsidRDefault="002F1F9B" w:rsidP="002F1F9B">
      <w:pPr>
        <w:spacing w:line="360" w:lineRule="auto"/>
        <w:rPr>
          <w:b/>
        </w:rPr>
      </w:pPr>
      <w:r w:rsidRPr="00BC3CA9">
        <w:t>Στον Άγιο Νικόλαο Λασιθίου σήμερα  την  …………. του μηνός ……………………………………….</w:t>
      </w:r>
      <w:r>
        <w:t>2019</w:t>
      </w:r>
      <w:r w:rsidRPr="00BC3CA9">
        <w:t>, οι υπογράφοντες το παρόν, από το ένα μέρος, το Ν.Π.Π.Δ. που εδρεύει στον Άγιο Νικόλαο Κρήτης, με την επωνυμία «</w:t>
      </w:r>
      <w:r w:rsidRPr="00BC3CA9">
        <w:rPr>
          <w:bCs/>
        </w:rPr>
        <w:t>Γ.Ν. ΛΑΣΙΘΙΟΥ – Γ.Ν.-Κ.Υ. ΝΕΑΠΟΛΕΩΣ «ΔΙΑΛΥΝΑΚΕΙΟ» ΟΡΓΑΝΙΚΗ ΜΟΝΑΔΑ ΤΗΣ ΕΔΡΑΣ -  ΑΓ. ΝΙΚΟΛΑΟΣ»,</w:t>
      </w:r>
      <w:r w:rsidRPr="00BC3CA9">
        <w:t xml:space="preserve"> Κνωσσού 2-4, Άγιος Νικόλαος, Τ.Κ.72100, τηλ. 28413-43000, </w:t>
      </w:r>
      <w:r w:rsidRPr="00E47194">
        <w:rPr>
          <w:lang w:val="en-US"/>
        </w:rPr>
        <w:t>fax</w:t>
      </w:r>
      <w:r w:rsidRPr="00BC3CA9">
        <w:t xml:space="preserve"> 28410-83328, Ε-</w:t>
      </w:r>
      <w:r w:rsidRPr="00E47194">
        <w:rPr>
          <w:lang w:val="en-US"/>
        </w:rPr>
        <w:t>mail</w:t>
      </w:r>
      <w:r w:rsidRPr="00BC3CA9">
        <w:t>:</w:t>
      </w:r>
      <w:r w:rsidRPr="00E47194">
        <w:rPr>
          <w:lang w:val="en-US"/>
        </w:rPr>
        <w:t>gkoxara</w:t>
      </w:r>
      <w:r w:rsidRPr="00BC3CA9">
        <w:t>@</w:t>
      </w:r>
      <w:r w:rsidRPr="00E47194">
        <w:rPr>
          <w:lang w:val="en-US"/>
        </w:rPr>
        <w:t>agnhosp</w:t>
      </w:r>
      <w:r w:rsidRPr="00BC3CA9">
        <w:t>.</w:t>
      </w:r>
      <w:r w:rsidRPr="00E47194">
        <w:rPr>
          <w:lang w:val="en-US"/>
        </w:rPr>
        <w:t>gr</w:t>
      </w:r>
      <w:r w:rsidRPr="00BC3CA9">
        <w:t>, Α.Φ.Μ 999070198, Δ.Ο.Υ ΑΓΙΟΥ ΝΙΚΟΛΑΟΥ και εκπροσωπείται νόμιμα από την Διοικήτρια ………………………………………….και από το άλλο μέρος η  Εταιρεία ……………………………………………………………………………..</w:t>
      </w:r>
      <w:r>
        <w:t xml:space="preserve"> </w:t>
      </w:r>
      <w:r w:rsidRPr="00BC3CA9">
        <w:t xml:space="preserve">δ/νση ………………………τηλ……………………… φαξ ………………………….., ΑΦΜ ……………………………, ΔΟΥ  …………………… , που εκπροσωπείται νόμιμα από τον  …………………………………………………  πρόεδρο του Δ.Σ. αυτής βάσει του ……………………………………………. και του πρακτικού του Δ.Σ……………………………, ο οποίος νομίμως παρίσταται με το δικαίωμα κατάρτισης  και υπογραφής του παρόντος, </w:t>
      </w:r>
      <w:r w:rsidRPr="00BC3CA9">
        <w:lastRenderedPageBreak/>
        <w:t>δήλωσαν, συνομολόγησαν και συναποδέχθηκαν  την δια του παρόντος, καταρτιζόμενη μεταξύ αυτών σύμβαση,  για  την  προμήθεια …………………….. (</w:t>
      </w:r>
      <w:r w:rsidRPr="00E47194">
        <w:rPr>
          <w:lang w:val="en-US"/>
        </w:rPr>
        <w:t>CPV</w:t>
      </w:r>
      <w:r w:rsidRPr="00BC3CA9">
        <w:t xml:space="preserve"> …………….), που  κατακυρώθηκε με την απόφαση </w:t>
      </w:r>
      <w:r w:rsidRPr="00BC3CA9">
        <w:rPr>
          <w:bCs/>
        </w:rPr>
        <w:t xml:space="preserve">   ………………………………….</w:t>
      </w:r>
      <w:r w:rsidRPr="00BC3CA9">
        <w:t xml:space="preserve"> του Δ.Σ. των διασυνδεόμενων Γ.Ν. Λασιθίου &amp; Γ.Ν.-Κ.Υ. Νεαπόλεως «Διαλυνάκειο»</w:t>
      </w:r>
      <w:r w:rsidRPr="00BC3CA9">
        <w:rPr>
          <w:bCs/>
        </w:rPr>
        <w:t>.</w:t>
      </w:r>
      <w:r w:rsidRPr="00BC3CA9">
        <w:t xml:space="preserve"> </w:t>
      </w:r>
    </w:p>
    <w:p w:rsidR="002F1F9B" w:rsidRPr="00BC3CA9" w:rsidRDefault="002F1F9B" w:rsidP="002F1F9B">
      <w:pPr>
        <w:tabs>
          <w:tab w:val="left" w:pos="350"/>
        </w:tabs>
        <w:spacing w:before="45" w:line="360" w:lineRule="auto"/>
        <w:rPr>
          <w:b/>
        </w:rPr>
      </w:pPr>
      <w:r w:rsidRPr="00BC3CA9">
        <w:t>Η κατακύρωση έγινε σύμφωνα με τα αποτελέσματα του με αρ. ……../201</w:t>
      </w:r>
      <w:r>
        <w:t>8</w:t>
      </w:r>
      <w:r w:rsidRPr="00BC3CA9">
        <w:t xml:space="preserve"> Διακήρυξης </w:t>
      </w:r>
      <w:r>
        <w:t xml:space="preserve">Επαναληπτικού </w:t>
      </w:r>
      <w:r w:rsidRPr="00BC3CA9">
        <w:t xml:space="preserve">Δημόσιου </w:t>
      </w:r>
      <w:r>
        <w:t>Ανοικτού Άνω του Ορίου Διαγωνισμού</w:t>
      </w:r>
      <w:r w:rsidRPr="00BC3CA9">
        <w:t xml:space="preserve"> που διενεργήθηκε από την</w:t>
      </w:r>
      <w:r w:rsidRPr="00BC3CA9">
        <w:rPr>
          <w:bCs/>
        </w:rPr>
        <w:t xml:space="preserve"> Οργανική Μονάδα Έδρας (Άγιος Νικόλαος) του Γ.Ν. Λασιθίου-.Γ.Ν-Κ.Υ. Νεαπόλεως «Διαλυνάκειο».</w:t>
      </w:r>
    </w:p>
    <w:p w:rsidR="002F1F9B" w:rsidRPr="00623A11" w:rsidRDefault="002F1F9B" w:rsidP="002F1F9B">
      <w:pPr>
        <w:spacing w:line="360" w:lineRule="auto"/>
      </w:pPr>
      <w:r w:rsidRPr="00BC3CA9">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BC3CA9">
        <w:rPr>
          <w:bCs/>
        </w:rPr>
        <w:t xml:space="preserve">Ανάδοχος» </w:t>
      </w:r>
      <w:r w:rsidRPr="00BC3CA9">
        <w:t>ο</w:t>
      </w:r>
      <w:r w:rsidRPr="00BC3CA9">
        <w:rPr>
          <w:bCs/>
        </w:rPr>
        <w:t xml:space="preserve">  </w:t>
      </w:r>
      <w:r w:rsidRPr="00BC3CA9">
        <w:t xml:space="preserve">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w:t>
      </w:r>
      <w:r w:rsidRPr="00623A11">
        <w:t>Η ανάθεση και εκτέλεση της σύμβασης διέπεται από:</w:t>
      </w:r>
    </w:p>
    <w:p w:rsidR="002F1F9B" w:rsidRPr="003C676B" w:rsidRDefault="002F1F9B" w:rsidP="002F1F9B">
      <w:pPr>
        <w:numPr>
          <w:ilvl w:val="0"/>
          <w:numId w:val="9"/>
        </w:numPr>
        <w:suppressAutoHyphens/>
        <w:spacing w:after="120" w:line="240" w:lineRule="auto"/>
        <w:ind w:left="284" w:right="0" w:hanging="284"/>
        <w:rPr>
          <w:iCs/>
        </w:rPr>
      </w:pPr>
      <w:r w:rsidRPr="003C676B">
        <w:rPr>
          <w:i/>
          <w:iCs/>
        </w:rPr>
        <w:t>Τον ν. 4472/2017 (ΦΕΚ 74 Α/19-05-2017 – Διορθ.Σφαλμ. Στο ΦΕΚ-75 Α/23-5-17) «Συνταξιοδοτικές διατάξεις Δημοσίου και τροποποίηση διατάξεων του ν. 4387/2016, μέτρα εφαρμογής των δημοσιονομικών στόχων και μεταρρυθμίσεων, μέτρα κοινωνικής στήριξης και εργασιακές ρυθμίσεις, Μεσοπρόθεσμο Πλαίσιο Δημοσιονομικής Στρατηγικής 2018-2021 και λοιπές διατάξεις» αρ. 21-35.</w:t>
      </w:r>
    </w:p>
    <w:p w:rsidR="002F1F9B" w:rsidRPr="000C4284" w:rsidRDefault="002F1F9B" w:rsidP="002F1F9B">
      <w:pPr>
        <w:numPr>
          <w:ilvl w:val="0"/>
          <w:numId w:val="9"/>
        </w:numPr>
        <w:suppressAutoHyphens/>
        <w:spacing w:after="120" w:line="240" w:lineRule="auto"/>
        <w:ind w:left="284" w:right="0" w:hanging="284"/>
      </w:pPr>
      <w:r>
        <w:t>του ν. 4412/2016 (Α' 147) “</w:t>
      </w:r>
      <w:r>
        <w:rPr>
          <w:i/>
        </w:rPr>
        <w:t>Δημόσιες Συμβάσεις Έργων, Προμηθειών και Υπηρεσιών (προσαρμογή στις Οδηγίες 2014/24/ ΕΕ και 2014/25/ΕΕ)»</w:t>
      </w:r>
    </w:p>
    <w:p w:rsidR="002F1F9B" w:rsidRPr="000C4284" w:rsidRDefault="002F1F9B" w:rsidP="002F1F9B">
      <w:pPr>
        <w:numPr>
          <w:ilvl w:val="0"/>
          <w:numId w:val="9"/>
        </w:numPr>
        <w:suppressAutoHyphens/>
        <w:spacing w:after="120" w:line="240" w:lineRule="auto"/>
        <w:ind w:left="284" w:right="0" w:hanging="284"/>
      </w:pPr>
      <w:r>
        <w:t>του ν. 4270/2014 (Α' 143) «</w:t>
      </w:r>
      <w:r>
        <w:rPr>
          <w:i/>
        </w:rPr>
        <w:t>Αρχές δημοσιονομικής διαχείρισης και εποπτείας (ενσωμάτωση της Οδηγίας 2011/85/ΕΕ) – δημόσιο λογιστικό και άλλες διατάξεις</w:t>
      </w:r>
      <w:r>
        <w:t>»</w:t>
      </w:r>
      <w:r>
        <w:rPr>
          <w:b/>
        </w:rPr>
        <w:t>,</w:t>
      </w:r>
    </w:p>
    <w:p w:rsidR="002F1F9B" w:rsidRPr="000C4284" w:rsidRDefault="002F1F9B" w:rsidP="002F1F9B">
      <w:pPr>
        <w:numPr>
          <w:ilvl w:val="0"/>
          <w:numId w:val="9"/>
        </w:numPr>
        <w:suppressAutoHyphens/>
        <w:spacing w:after="120" w:line="240" w:lineRule="auto"/>
        <w:ind w:left="284" w:right="0" w:hanging="284"/>
      </w:pPr>
      <w:r>
        <w:t>του ν. 4250/2014 (Α' 74) «</w:t>
      </w:r>
      <w:r>
        <w:rPr>
          <w:i/>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t xml:space="preserve">» και ειδικότερα τις διατάξεις του άρθρου 1, </w:t>
      </w:r>
      <w:r>
        <w:rPr>
          <w:b/>
          <w:bCs/>
        </w:rPr>
        <w:t xml:space="preserve"> </w:t>
      </w:r>
    </w:p>
    <w:p w:rsidR="002F1F9B" w:rsidRPr="000C4284" w:rsidRDefault="002F1F9B" w:rsidP="002F1F9B">
      <w:pPr>
        <w:numPr>
          <w:ilvl w:val="0"/>
          <w:numId w:val="9"/>
        </w:numPr>
        <w:suppressAutoHyphens/>
        <w:spacing w:after="120" w:line="240" w:lineRule="auto"/>
        <w:ind w:left="284" w:right="0" w:hanging="284"/>
      </w:pPr>
      <w:r>
        <w:t>της παρ. Ζ του Ν. 4152/2013 (Α' 107) «</w:t>
      </w:r>
      <w:r>
        <w:rPr>
          <w:i/>
        </w:rPr>
        <w:t>Προσαρμογή της ελληνικής νομοθεσίας στην Οδηγία 2011/7 της 16.2.2011 για την καταπολέμηση των καθυστερήσεων πληρωμών στις εμπορικές συναλλαγές</w:t>
      </w:r>
      <w:r>
        <w:t xml:space="preserve">», </w:t>
      </w:r>
    </w:p>
    <w:p w:rsidR="002F1F9B" w:rsidRPr="000C4284" w:rsidRDefault="002F1F9B" w:rsidP="002F1F9B">
      <w:pPr>
        <w:numPr>
          <w:ilvl w:val="0"/>
          <w:numId w:val="9"/>
        </w:numPr>
        <w:suppressAutoHyphens/>
        <w:spacing w:after="120" w:line="240" w:lineRule="auto"/>
        <w:ind w:left="284" w:right="0" w:hanging="284"/>
      </w:pPr>
      <w:r>
        <w:t>του ν. 4129/2013 (Α’ 52) «</w:t>
      </w:r>
      <w:r>
        <w:rPr>
          <w:i/>
        </w:rPr>
        <w:t>Κύρωση του Κώδικα Νόμων για το Ελεγκτικό Συνέδριο</w:t>
      </w:r>
      <w:r>
        <w:t>»</w:t>
      </w:r>
    </w:p>
    <w:p w:rsidR="002F1F9B" w:rsidRDefault="002F1F9B" w:rsidP="002F1F9B">
      <w:pPr>
        <w:numPr>
          <w:ilvl w:val="0"/>
          <w:numId w:val="9"/>
        </w:numPr>
        <w:suppressAutoHyphens/>
        <w:spacing w:after="120" w:line="240" w:lineRule="auto"/>
        <w:ind w:left="284" w:right="0" w:hanging="284"/>
      </w:pPr>
      <w:r>
        <w:lastRenderedPageBreak/>
        <w:t>του άρθρου 26 του ν.4024/2011 (Α 226) «</w:t>
      </w:r>
      <w:r>
        <w:rPr>
          <w:i/>
          <w:iCs/>
        </w:rPr>
        <w:t>Συγκρότηση συλλογικών οργάνων της διοίκησης και ορισμός των μελών τους με κλήρωση</w:t>
      </w:r>
      <w:r>
        <w:t>»,</w:t>
      </w:r>
      <w:r>
        <w:rPr>
          <w:rStyle w:val="FootnoteReference2"/>
        </w:rPr>
        <w:footnoteReference w:id="22"/>
      </w:r>
    </w:p>
    <w:p w:rsidR="002F1F9B" w:rsidRPr="000C4284" w:rsidRDefault="002F1F9B" w:rsidP="002F1F9B">
      <w:pPr>
        <w:numPr>
          <w:ilvl w:val="0"/>
          <w:numId w:val="9"/>
        </w:numPr>
        <w:suppressAutoHyphens/>
        <w:spacing w:after="120" w:line="240" w:lineRule="auto"/>
        <w:ind w:left="284" w:right="0" w:hanging="284"/>
      </w:pPr>
      <w:r>
        <w:t>του ν. 4013/2011 (Α’ 204) «</w:t>
      </w:r>
      <w:r>
        <w:rPr>
          <w:i/>
        </w:rPr>
        <w:t>Σύσταση ενιαίας Ανεξάρτητης Αρχής Δημοσίων Συμβάσεων και Κεντρικού Ηλεκτρονικού Μητρώου Δημοσίων Συμβάσεων…</w:t>
      </w:r>
      <w:r>
        <w:t xml:space="preserve">», </w:t>
      </w:r>
    </w:p>
    <w:p w:rsidR="002F1F9B" w:rsidRPr="000C4284" w:rsidRDefault="002F1F9B" w:rsidP="002F1F9B">
      <w:pPr>
        <w:numPr>
          <w:ilvl w:val="0"/>
          <w:numId w:val="9"/>
        </w:numPr>
        <w:suppressAutoHyphens/>
        <w:spacing w:after="120" w:line="240" w:lineRule="auto"/>
        <w:ind w:left="284" w:right="0" w:hanging="284"/>
      </w:pPr>
      <w:r>
        <w:t>του ν. 3861/2010 (Α’ 112) «</w:t>
      </w:r>
      <w:r>
        <w:rPr>
          <w:i/>
          <w:iCs/>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t>,</w:t>
      </w:r>
    </w:p>
    <w:p w:rsidR="002F1F9B" w:rsidRPr="0054129C" w:rsidRDefault="002F1F9B" w:rsidP="002F1F9B">
      <w:pPr>
        <w:numPr>
          <w:ilvl w:val="0"/>
          <w:numId w:val="9"/>
        </w:numPr>
        <w:suppressAutoHyphens/>
        <w:spacing w:after="120" w:line="240" w:lineRule="auto"/>
        <w:ind w:left="284" w:right="0" w:hanging="284"/>
      </w:pPr>
      <w:r w:rsidRPr="0054129C">
        <w:t>του άρθρου 4 του π.δ. 118/07 (Α΄150)</w:t>
      </w:r>
      <w:r w:rsidRPr="0054129C">
        <w:rPr>
          <w:rStyle w:val="WW-FootnoteReference7"/>
        </w:rPr>
        <w:footnoteReference w:id="23"/>
      </w:r>
      <w:r w:rsidRPr="0054129C">
        <w:t xml:space="preserve"> </w:t>
      </w:r>
    </w:p>
    <w:p w:rsidR="002F1F9B" w:rsidRPr="009002E3" w:rsidRDefault="002F1F9B" w:rsidP="002F1F9B">
      <w:pPr>
        <w:numPr>
          <w:ilvl w:val="0"/>
          <w:numId w:val="9"/>
        </w:numPr>
        <w:suppressAutoHyphens/>
        <w:spacing w:after="120" w:line="240" w:lineRule="auto"/>
        <w:ind w:left="284" w:right="0" w:hanging="284"/>
      </w:pPr>
      <w:r w:rsidRPr="009002E3">
        <w:t>του ν. 3548/2007 (Α’ 68) «</w:t>
      </w:r>
      <w:r w:rsidRPr="009002E3">
        <w:rPr>
          <w:i/>
        </w:rPr>
        <w:t>Καταχώριση δημοσιεύσεων των φορέων του Δημοσίου στο νομαρχιακό και τοπικό Τύπο και άλλες διατάξεις</w:t>
      </w:r>
      <w:r w:rsidRPr="009002E3">
        <w:t xml:space="preserve">»,  </w:t>
      </w:r>
    </w:p>
    <w:p w:rsidR="002F1F9B" w:rsidRPr="000C4284" w:rsidRDefault="002F1F9B" w:rsidP="002F1F9B">
      <w:pPr>
        <w:numPr>
          <w:ilvl w:val="0"/>
          <w:numId w:val="9"/>
        </w:numPr>
        <w:suppressAutoHyphens/>
        <w:spacing w:after="120" w:line="240" w:lineRule="auto"/>
        <w:ind w:left="284" w:right="0" w:hanging="284"/>
      </w:pPr>
      <w:r>
        <w:t xml:space="preserve"> του ν. 2859/2000 (Α’ 248) «</w:t>
      </w:r>
      <w:r>
        <w:rPr>
          <w:i/>
        </w:rPr>
        <w:t>Κύρωση Κώδικα Φόρου Προστιθέμενης Αξίας</w:t>
      </w:r>
      <w:r>
        <w:t xml:space="preserve">», </w:t>
      </w:r>
    </w:p>
    <w:p w:rsidR="002F1F9B" w:rsidRPr="00863EC9" w:rsidRDefault="002F1F9B" w:rsidP="002F1F9B">
      <w:pPr>
        <w:numPr>
          <w:ilvl w:val="0"/>
          <w:numId w:val="9"/>
        </w:numPr>
        <w:suppressAutoHyphens/>
        <w:spacing w:after="120" w:line="240" w:lineRule="auto"/>
        <w:ind w:left="284" w:right="0" w:hanging="284"/>
        <w:rPr>
          <w:i/>
          <w:iCs/>
        </w:rPr>
      </w:pPr>
      <w:r w:rsidRPr="00863EC9">
        <w:rPr>
          <w:i/>
          <w:iCs/>
        </w:rPr>
        <w:t>Τον Ν. 3580/2007 (Α 134) «Προμήθειες Φορέων εποπτευομένων από το Υπουργείο Υγείας και Κοινωνικής Αλληλεγγύης και άλλες διατάξεις.»</w:t>
      </w:r>
    </w:p>
    <w:p w:rsidR="002F1F9B" w:rsidRPr="00863EC9" w:rsidRDefault="002F1F9B" w:rsidP="002F1F9B">
      <w:pPr>
        <w:numPr>
          <w:ilvl w:val="0"/>
          <w:numId w:val="9"/>
        </w:numPr>
        <w:suppressAutoHyphens/>
        <w:spacing w:after="120" w:line="240" w:lineRule="auto"/>
        <w:ind w:left="284" w:right="0" w:hanging="284"/>
      </w:pPr>
      <w:r w:rsidRPr="00863EC9">
        <w:rPr>
          <w:i/>
          <w:iCs/>
        </w:rPr>
        <w:t>Ν.3329/2005 (Α΄81) «Εθνικό Σύστημα Υγείας και Κοινωνικής Αλληλεγγύης και λοιπές διατάξεις»</w:t>
      </w:r>
    </w:p>
    <w:p w:rsidR="002F1F9B" w:rsidRPr="000C4284" w:rsidRDefault="002F1F9B" w:rsidP="002F1F9B">
      <w:pPr>
        <w:numPr>
          <w:ilvl w:val="0"/>
          <w:numId w:val="9"/>
        </w:numPr>
        <w:suppressAutoHyphens/>
        <w:spacing w:after="120" w:line="240" w:lineRule="auto"/>
        <w:ind w:left="284" w:right="0" w:hanging="284"/>
      </w:pPr>
      <w:r>
        <w:t>του ν.2690/1999 (Α' 45) “</w:t>
      </w:r>
      <w:r>
        <w:rPr>
          <w:i/>
        </w:rPr>
        <w:t>Κύρωση του Κώδικα Διοικητικής Διαδικασίας και άλλες διατάξεις</w:t>
      </w:r>
      <w:r>
        <w:t>”  και ιδίως των άρθρων 7 και 13 έως 15,</w:t>
      </w:r>
    </w:p>
    <w:p w:rsidR="002F1F9B" w:rsidRPr="000C4284" w:rsidRDefault="002F1F9B" w:rsidP="002F1F9B">
      <w:pPr>
        <w:numPr>
          <w:ilvl w:val="0"/>
          <w:numId w:val="9"/>
        </w:numPr>
        <w:suppressAutoHyphens/>
        <w:spacing w:after="120" w:line="240" w:lineRule="auto"/>
        <w:ind w:left="284" w:right="0" w:hanging="284"/>
      </w:pPr>
      <w:r>
        <w:t>του ν. 2121/1993 (Α' 25) “</w:t>
      </w:r>
      <w:r>
        <w:rPr>
          <w:rStyle w:val="a9"/>
          <w:i/>
          <w:iCs/>
          <w:color w:val="000000"/>
        </w:rPr>
        <w:t>Πνευματική Ιδιοκτησία, Συγγενικά Δικαιώματα και Πολιτιστικά Θέματα</w:t>
      </w:r>
      <w:r>
        <w:rPr>
          <w:rStyle w:val="a9"/>
          <w:color w:val="000000"/>
        </w:rPr>
        <w:t xml:space="preserve">”, </w:t>
      </w:r>
    </w:p>
    <w:p w:rsidR="002F1F9B" w:rsidRPr="00863EC9" w:rsidRDefault="002F1F9B" w:rsidP="002F1F9B">
      <w:pPr>
        <w:numPr>
          <w:ilvl w:val="0"/>
          <w:numId w:val="9"/>
        </w:numPr>
        <w:suppressAutoHyphens/>
        <w:spacing w:after="120" w:line="240" w:lineRule="auto"/>
        <w:ind w:left="284" w:right="0" w:hanging="284"/>
        <w:rPr>
          <w:i/>
          <w:iCs/>
        </w:rPr>
      </w:pPr>
      <w:r w:rsidRPr="00863EC9">
        <w:rPr>
          <w:i/>
          <w:iCs/>
        </w:rPr>
        <w:t>Τον Ν.2955/01 (Α΄256) «Προμήθειες Νοσοκομείων και λοιπών μονάδων υγείας των Πε.Σ.Υ. και άλλες διατάξεις»</w:t>
      </w:r>
    </w:p>
    <w:p w:rsidR="002F1F9B" w:rsidRPr="000C4284" w:rsidRDefault="002F1F9B" w:rsidP="002F1F9B">
      <w:pPr>
        <w:numPr>
          <w:ilvl w:val="0"/>
          <w:numId w:val="9"/>
        </w:numPr>
        <w:suppressAutoHyphens/>
        <w:spacing w:after="120" w:line="240" w:lineRule="auto"/>
        <w:ind w:left="284" w:right="0" w:hanging="284"/>
      </w:pPr>
      <w:r>
        <w:t>του π.δ 28/2015 (Α' 34) “</w:t>
      </w:r>
      <w:r>
        <w:rPr>
          <w:i/>
        </w:rPr>
        <w:t>Κωδικοποίηση διατάξεων για την πρόσβαση σε δημόσια έγγραφα και στοιχεία</w:t>
      </w:r>
      <w:r>
        <w:t xml:space="preserve">”, </w:t>
      </w:r>
    </w:p>
    <w:p w:rsidR="002F1F9B" w:rsidRPr="000C4284" w:rsidRDefault="002F1F9B" w:rsidP="002F1F9B">
      <w:pPr>
        <w:numPr>
          <w:ilvl w:val="0"/>
          <w:numId w:val="9"/>
        </w:numPr>
        <w:suppressAutoHyphens/>
        <w:spacing w:after="120" w:line="240" w:lineRule="auto"/>
        <w:ind w:left="284" w:right="0" w:hanging="284"/>
      </w:pPr>
      <w:r>
        <w:rPr>
          <w:bCs/>
          <w:iCs/>
        </w:rPr>
        <w:t>του π.δ. 80/2016 (Α΄145) “Ανάληψη υποχρεώσεων από τους Διατάκτες”</w:t>
      </w:r>
    </w:p>
    <w:p w:rsidR="002F1F9B" w:rsidRPr="000C4284" w:rsidRDefault="002F1F9B" w:rsidP="002F1F9B">
      <w:pPr>
        <w:numPr>
          <w:ilvl w:val="0"/>
          <w:numId w:val="9"/>
        </w:numPr>
        <w:suppressAutoHyphens/>
        <w:spacing w:after="120" w:line="240" w:lineRule="auto"/>
        <w:ind w:left="284" w:right="0" w:hanging="284"/>
      </w:pPr>
      <w:r>
        <w:t>της με αρ. 57654 (Β’ 1781/23.5.2017) Απόφασης του Υπουργού Οικονομίας και Ανάπτυξης «</w:t>
      </w:r>
      <w:r>
        <w:rPr>
          <w:i/>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t>»</w:t>
      </w:r>
    </w:p>
    <w:p w:rsidR="002F1F9B" w:rsidRPr="000C4284" w:rsidRDefault="002F1F9B" w:rsidP="002F1F9B">
      <w:pPr>
        <w:numPr>
          <w:ilvl w:val="0"/>
          <w:numId w:val="9"/>
        </w:numPr>
        <w:suppressAutoHyphens/>
        <w:spacing w:after="120" w:line="240" w:lineRule="auto"/>
        <w:ind w:left="284" w:right="0" w:hanging="284"/>
      </w:pPr>
      <w:r>
        <w:t>της με αρ. 56902/215 (Β' 1924/2.6.2017) Απόφασης του Υπουργού Οικονομίας και Ανάπτυξης «</w:t>
      </w:r>
      <w:r>
        <w:rPr>
          <w:i/>
        </w:rPr>
        <w:t>Τεχνικές λεπτομέρειες και διαδικασίες λειτουργίας του Εθνικού Συστήματος Ηλεκτρονικών Δημοσίων Συμβάσεων (Ε.Σ.Η.ΔΗ.Σ.)»</w:t>
      </w:r>
      <w:r>
        <w:t xml:space="preserve">, </w:t>
      </w:r>
    </w:p>
    <w:p w:rsidR="002F1F9B" w:rsidRPr="002E616A" w:rsidRDefault="002F1F9B" w:rsidP="002F1F9B">
      <w:pPr>
        <w:numPr>
          <w:ilvl w:val="0"/>
          <w:numId w:val="9"/>
        </w:numPr>
        <w:suppressAutoHyphens/>
        <w:spacing w:after="120" w:line="240" w:lineRule="auto"/>
        <w:ind w:left="284" w:right="0" w:hanging="284"/>
      </w:pPr>
      <w:r w:rsidRPr="002E616A">
        <w:t>Το Π.Δ. 39/2017 (ΦΕΚ 64 Α/4-5-2017) «Κανονισμός εξέτασης προδικαστικών προσφυγών ενώπιον της Αρχής Εξέτασης Προδικαστικών Προσφυγών».</w:t>
      </w:r>
    </w:p>
    <w:p w:rsidR="002F1F9B" w:rsidRPr="00863EC9" w:rsidRDefault="002F1F9B" w:rsidP="002F1F9B">
      <w:pPr>
        <w:numPr>
          <w:ilvl w:val="0"/>
          <w:numId w:val="9"/>
        </w:numPr>
        <w:suppressAutoHyphens/>
        <w:spacing w:after="120" w:line="240" w:lineRule="auto"/>
        <w:ind w:left="284" w:right="0" w:hanging="284"/>
      </w:pPr>
      <w:r w:rsidRPr="00863EC9">
        <w:rPr>
          <w:i/>
          <w:iCs/>
        </w:rPr>
        <w:t>το υπ' αριθ. πρωτ. 853/27-03-2018 έγγραφο της Ε.Κ.Α.Π.Υ.</w:t>
      </w:r>
    </w:p>
    <w:p w:rsidR="002F1F9B" w:rsidRDefault="002F1F9B" w:rsidP="002F1F9B">
      <w:pPr>
        <w:numPr>
          <w:ilvl w:val="0"/>
          <w:numId w:val="9"/>
        </w:numPr>
        <w:suppressAutoHyphens/>
        <w:spacing w:after="120" w:line="240" w:lineRule="auto"/>
        <w:ind w:left="284" w:right="0" w:hanging="284"/>
      </w:pPr>
      <w:r w:rsidRPr="00F0208A">
        <w:t xml:space="preserve">Την </w:t>
      </w:r>
      <w:r w:rsidRPr="00121372">
        <w:t>υπ’ αρ. 347/29-05-2019 απόφαση</w:t>
      </w:r>
      <w:r w:rsidRPr="00F0208A">
        <w:t xml:space="preserve"> του Δ.Σ. περί έγκρισης σκοπιμότητας, διενέργειας και έγκρισης των τεχνικ</w:t>
      </w:r>
      <w:r>
        <w:t>ών προδιαγραφών του αρχικού διαγωνισμού με ΕΣΗΔΗΣ α/α 75215.</w:t>
      </w:r>
    </w:p>
    <w:p w:rsidR="002F1F9B" w:rsidRPr="00F0208A" w:rsidRDefault="002F1F9B" w:rsidP="002F1F9B">
      <w:pPr>
        <w:numPr>
          <w:ilvl w:val="0"/>
          <w:numId w:val="9"/>
        </w:numPr>
        <w:suppressAutoHyphens/>
        <w:spacing w:after="120" w:line="240" w:lineRule="auto"/>
        <w:ind w:left="284" w:right="0" w:hanging="284"/>
      </w:pPr>
      <w:r w:rsidRPr="00F0208A">
        <w:lastRenderedPageBreak/>
        <w:t xml:space="preserve">Την </w:t>
      </w:r>
      <w:r w:rsidRPr="00121372">
        <w:t xml:space="preserve">υπ’ αρ. </w:t>
      </w:r>
      <w:r>
        <w:t>517</w:t>
      </w:r>
      <w:r w:rsidRPr="00121372">
        <w:t>/</w:t>
      </w:r>
      <w:r>
        <w:t>31</w:t>
      </w:r>
      <w:r w:rsidRPr="00121372">
        <w:t>-0</w:t>
      </w:r>
      <w:r>
        <w:t>7</w:t>
      </w:r>
      <w:r w:rsidRPr="00121372">
        <w:t>-2019 απόφαση</w:t>
      </w:r>
      <w:r w:rsidRPr="00F0208A">
        <w:t xml:space="preserve"> του Δ.Σ. περί </w:t>
      </w:r>
      <w:r>
        <w:t xml:space="preserve">ματαίωσης της ανωτέρω αρχικής διαδικασίας σύναψης σύμβασης και την </w:t>
      </w:r>
      <w:r w:rsidRPr="00F0208A">
        <w:t>έγκριση</w:t>
      </w:r>
      <w:r>
        <w:t xml:space="preserve"> επανάληψής της με τροποποίηση των όρων της διακήρυξης.</w:t>
      </w:r>
    </w:p>
    <w:p w:rsidR="002F1F9B" w:rsidRPr="00183181" w:rsidRDefault="002F1F9B" w:rsidP="002F1F9B">
      <w:pPr>
        <w:numPr>
          <w:ilvl w:val="0"/>
          <w:numId w:val="9"/>
        </w:numPr>
        <w:suppressAutoHyphens/>
        <w:spacing w:after="120" w:line="240" w:lineRule="auto"/>
        <w:ind w:left="284" w:right="0" w:hanging="284"/>
      </w:pPr>
      <w:r w:rsidRPr="009D21CE">
        <w:t xml:space="preserve">Τις αποφάσεις δέσμευσης πίστωσης των Νοσοκομείου με ΑΔΑ: </w:t>
      </w:r>
      <w:r>
        <w:t xml:space="preserve"> …………………………………………………………………………………………………..………….</w:t>
      </w:r>
      <w:r w:rsidRPr="009D21CE">
        <w:t>(Ο.Μ. ΕΔΡΑΣ</w:t>
      </w:r>
      <w:r>
        <w:t>-Κ.Ψ.Υ.-ΨΥΧΑΡΓΩΣ</w:t>
      </w:r>
      <w:r w:rsidRPr="009D21CE">
        <w:t xml:space="preserve">), </w:t>
      </w:r>
      <w:r>
        <w:t>………………………………………</w:t>
      </w:r>
      <w:r w:rsidRPr="009D21CE">
        <w:t xml:space="preserve"> (Α.Ο.Μ. ΙΕΡΑΠΕΤΡΑΣ), </w:t>
      </w:r>
      <w:r>
        <w:t>…………………………………….</w:t>
      </w:r>
      <w:r w:rsidRPr="009D21CE">
        <w:t xml:space="preserve"> (Α.Ο.Μ. ΣΗΤΕΙΑΣ)</w:t>
      </w:r>
      <w:r w:rsidRPr="004C205C">
        <w:t xml:space="preserve">, </w:t>
      </w:r>
      <w:r>
        <w:t>………………………………………………</w:t>
      </w:r>
      <w:r w:rsidRPr="009D21CE">
        <w:t xml:space="preserve"> (Γ.Ν.-Κ.Υ. ΝΕΑΠΟΛΗΣ «ΔΙΑΛΥΝΑΚΕΙΟ».</w:t>
      </w:r>
      <w:r>
        <w:t xml:space="preserve"> </w:t>
      </w:r>
    </w:p>
    <w:p w:rsidR="002F1F9B" w:rsidRPr="0092391A" w:rsidRDefault="002F1F9B" w:rsidP="002F1F9B">
      <w:r>
        <w:t>Της υπ’ αρ. ……………… απόφασης κατακύρωσης.</w:t>
      </w:r>
    </w:p>
    <w:p w:rsidR="002F1F9B" w:rsidRDefault="002F1F9B" w:rsidP="002F1F9B">
      <w:pPr>
        <w:rPr>
          <w:i/>
          <w:iCs/>
          <w:color w:val="5B9BD5"/>
        </w:rPr>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2F1F9B" w:rsidRDefault="002F1F9B" w:rsidP="002F1F9B">
      <w:pPr>
        <w:rPr>
          <w:i/>
          <w:iCs/>
          <w:color w:val="5B9BD5"/>
        </w:rPr>
      </w:pPr>
    </w:p>
    <w:p w:rsidR="002F1F9B" w:rsidRPr="00E47194" w:rsidRDefault="002F1F9B" w:rsidP="002F1F9B">
      <w:pPr>
        <w:pStyle w:val="49"/>
        <w:shd w:val="clear" w:color="auto" w:fill="auto"/>
        <w:spacing w:line="264" w:lineRule="exact"/>
        <w:ind w:left="320" w:right="40" w:firstLine="0"/>
        <w:jc w:val="both"/>
        <w:rPr>
          <w:sz w:val="22"/>
          <w:szCs w:val="22"/>
          <w:u w:val="single"/>
        </w:rPr>
      </w:pPr>
      <w:r w:rsidRPr="00E47194">
        <w:rPr>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2F1F9B" w:rsidRPr="00E47194" w:rsidRDefault="002F1F9B" w:rsidP="002F1F9B">
      <w:pPr>
        <w:pStyle w:val="49"/>
        <w:numPr>
          <w:ilvl w:val="1"/>
          <w:numId w:val="16"/>
        </w:numPr>
        <w:shd w:val="clear" w:color="auto" w:fill="auto"/>
        <w:tabs>
          <w:tab w:val="left" w:pos="531"/>
        </w:tabs>
        <w:spacing w:line="264" w:lineRule="exact"/>
        <w:ind w:left="320" w:firstLine="0"/>
        <w:jc w:val="both"/>
        <w:rPr>
          <w:sz w:val="22"/>
          <w:szCs w:val="22"/>
          <w:u w:val="single"/>
        </w:rPr>
      </w:pPr>
      <w:r w:rsidRPr="00E47194">
        <w:rPr>
          <w:sz w:val="22"/>
          <w:szCs w:val="22"/>
          <w:u w:val="single"/>
        </w:rPr>
        <w:t>Το συμφωνητικό.</w:t>
      </w:r>
    </w:p>
    <w:p w:rsidR="002F1F9B" w:rsidRPr="00E47194" w:rsidRDefault="002F1F9B" w:rsidP="002F1F9B">
      <w:pPr>
        <w:pStyle w:val="49"/>
        <w:numPr>
          <w:ilvl w:val="1"/>
          <w:numId w:val="16"/>
        </w:numPr>
        <w:shd w:val="clear" w:color="auto" w:fill="auto"/>
        <w:tabs>
          <w:tab w:val="left" w:pos="546"/>
        </w:tabs>
        <w:spacing w:line="264" w:lineRule="exact"/>
        <w:ind w:left="320" w:firstLine="0"/>
        <w:jc w:val="both"/>
        <w:rPr>
          <w:sz w:val="22"/>
          <w:szCs w:val="22"/>
          <w:u w:val="single"/>
        </w:rPr>
      </w:pPr>
      <w:r w:rsidRPr="00E47194">
        <w:rPr>
          <w:sz w:val="22"/>
          <w:szCs w:val="22"/>
          <w:u w:val="single"/>
        </w:rPr>
        <w:t>Η Διακήρυξη με τα παραρτήματά της</w:t>
      </w:r>
    </w:p>
    <w:p w:rsidR="002F1F9B" w:rsidRPr="00E47194" w:rsidRDefault="002F1F9B" w:rsidP="002F1F9B">
      <w:pPr>
        <w:pStyle w:val="49"/>
        <w:numPr>
          <w:ilvl w:val="1"/>
          <w:numId w:val="16"/>
        </w:numPr>
        <w:shd w:val="clear" w:color="auto" w:fill="auto"/>
        <w:tabs>
          <w:tab w:val="left" w:pos="550"/>
        </w:tabs>
        <w:spacing w:line="264" w:lineRule="exact"/>
        <w:ind w:left="320" w:right="40" w:firstLine="0"/>
        <w:jc w:val="both"/>
        <w:rPr>
          <w:sz w:val="22"/>
          <w:szCs w:val="22"/>
          <w:u w:val="single"/>
        </w:rPr>
      </w:pPr>
      <w:r w:rsidRPr="00E47194">
        <w:rPr>
          <w:sz w:val="22"/>
          <w:szCs w:val="22"/>
          <w:u w:val="single"/>
        </w:rPr>
        <w:t>Τυχόν συμπληρωματικές πληροφορίες και διευκρινίσεις που θα παρασχεθούν από την αναθέτουσα αρχή</w:t>
      </w:r>
    </w:p>
    <w:p w:rsidR="002F1F9B" w:rsidRPr="00E47194" w:rsidRDefault="002F1F9B" w:rsidP="002F1F9B">
      <w:pPr>
        <w:pStyle w:val="49"/>
        <w:numPr>
          <w:ilvl w:val="1"/>
          <w:numId w:val="16"/>
        </w:numPr>
        <w:shd w:val="clear" w:color="auto" w:fill="auto"/>
        <w:tabs>
          <w:tab w:val="left" w:pos="603"/>
        </w:tabs>
        <w:spacing w:line="264" w:lineRule="exact"/>
        <w:ind w:left="320" w:firstLine="0"/>
        <w:jc w:val="both"/>
        <w:rPr>
          <w:sz w:val="22"/>
          <w:szCs w:val="22"/>
          <w:u w:val="single"/>
        </w:rPr>
      </w:pPr>
      <w:r w:rsidRPr="00E47194">
        <w:rPr>
          <w:sz w:val="22"/>
          <w:szCs w:val="22"/>
          <w:u w:val="single"/>
        </w:rPr>
        <w:t>Η τεχνική και οικονομική προσφορά του αναδόχου</w:t>
      </w:r>
    </w:p>
    <w:p w:rsidR="002F1F9B" w:rsidRPr="00BC3CA9" w:rsidRDefault="002F1F9B" w:rsidP="002F1F9B">
      <w:pPr>
        <w:tabs>
          <w:tab w:val="num" w:pos="1260"/>
        </w:tabs>
        <w:spacing w:line="360" w:lineRule="auto"/>
        <w:rPr>
          <w:bCs/>
        </w:rPr>
      </w:pPr>
    </w:p>
    <w:p w:rsidR="002F1F9B" w:rsidRPr="00BC3CA9" w:rsidRDefault="002F1F9B" w:rsidP="002F1F9B">
      <w:pPr>
        <w:tabs>
          <w:tab w:val="left" w:pos="345"/>
        </w:tabs>
        <w:spacing w:line="360" w:lineRule="auto"/>
        <w:jc w:val="center"/>
        <w:outlineLvl w:val="0"/>
        <w:rPr>
          <w:bCs/>
        </w:rPr>
      </w:pPr>
      <w:r w:rsidRPr="00BC3CA9">
        <w:rPr>
          <w:bCs/>
        </w:rPr>
        <w:t>ΑΡΘΡΟ 1</w:t>
      </w:r>
    </w:p>
    <w:p w:rsidR="002F1F9B" w:rsidRPr="00BC3CA9" w:rsidRDefault="002F1F9B" w:rsidP="002F1F9B">
      <w:pPr>
        <w:spacing w:line="360" w:lineRule="auto"/>
        <w:jc w:val="center"/>
        <w:rPr>
          <w:rFonts w:eastAsia="TimesNewRoman"/>
        </w:rPr>
      </w:pPr>
      <w:r w:rsidRPr="00BC3CA9">
        <w:rPr>
          <w:bCs/>
        </w:rPr>
        <w:t xml:space="preserve"> ΚΑΤΑΣΤΑΣΗ ΕΙΔΩΝ – ΧΑΡΑΚΤΗΡΙΣΤΙΚΑ – ΤΙΜΕΣ</w:t>
      </w:r>
    </w:p>
    <w:p w:rsidR="002F1F9B" w:rsidRPr="00BC3CA9" w:rsidRDefault="002F1F9B" w:rsidP="002F1F9B">
      <w:pPr>
        <w:spacing w:line="360" w:lineRule="auto"/>
        <w:rPr>
          <w:rFonts w:eastAsia="TimesNewRoman"/>
          <w:b/>
        </w:rPr>
      </w:pPr>
      <w:r w:rsidRPr="00BC3CA9">
        <w:rPr>
          <w:rFonts w:eastAsia="TimesNewRoman"/>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2F1F9B" w:rsidRPr="00BC3CA9" w:rsidRDefault="002F1F9B" w:rsidP="002F1F9B">
      <w:pPr>
        <w:spacing w:line="360" w:lineRule="auto"/>
        <w:rPr>
          <w:rFonts w:eastAsia="TimesNewRoman"/>
          <w:b/>
        </w:rPr>
      </w:pPr>
      <w:r w:rsidRPr="00BC3CA9">
        <w:rPr>
          <w:rFonts w:eastAsia="TimesNewRoman"/>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2F1F9B" w:rsidRPr="00BC3CA9" w:rsidRDefault="002F1F9B" w:rsidP="002F1F9B">
      <w:pPr>
        <w:tabs>
          <w:tab w:val="left" w:pos="345"/>
        </w:tabs>
        <w:spacing w:line="360" w:lineRule="auto"/>
        <w:rPr>
          <w:color w:val="FF0000"/>
        </w:rPr>
      </w:pPr>
      <w:r w:rsidRPr="00BC3CA9">
        <w:t>Οι κρατήσεις που αναλογούν περιλαμβάνονται στις ανωτέρω τιμές.</w:t>
      </w:r>
    </w:p>
    <w:p w:rsidR="002F1F9B" w:rsidRPr="00BC3CA9" w:rsidRDefault="002F1F9B" w:rsidP="002F1F9B">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2</w:t>
      </w:r>
    </w:p>
    <w:p w:rsidR="002F1F9B" w:rsidRPr="00BC3CA9" w:rsidRDefault="002F1F9B" w:rsidP="002F1F9B">
      <w:pPr>
        <w:tabs>
          <w:tab w:val="left" w:pos="142"/>
          <w:tab w:val="left" w:pos="2410"/>
        </w:tabs>
        <w:spacing w:line="360" w:lineRule="auto"/>
        <w:jc w:val="center"/>
        <w:rPr>
          <w:b/>
          <w:bCs/>
        </w:rPr>
      </w:pPr>
      <w:r w:rsidRPr="00BC3CA9">
        <w:rPr>
          <w:bCs/>
        </w:rPr>
        <w:t>ΤΟΠΟΣ  ΚΑΙ  ΧΡΟΝΟΣ  ΠΑΡΑΔΟΣΗΣ ΠΑΡΑΛΑΒΗΣ</w:t>
      </w:r>
    </w:p>
    <w:p w:rsidR="002F1F9B" w:rsidRPr="00BC3CA9" w:rsidRDefault="002F1F9B" w:rsidP="002F1F9B">
      <w:pPr>
        <w:spacing w:line="360" w:lineRule="auto"/>
        <w:rPr>
          <w:rFonts w:eastAsia="TimesNewRoman"/>
        </w:rPr>
      </w:pPr>
      <w:r w:rsidRPr="00BC3CA9">
        <w:rPr>
          <w:rFonts w:eastAsia="TimesNewRoman"/>
        </w:rPr>
        <w:lastRenderedPageBreak/>
        <w:t xml:space="preserve">2.1 Τα υλικά θα παραδίδονται από τον </w:t>
      </w:r>
      <w:r w:rsidRPr="007E13D8">
        <w:rPr>
          <w:rFonts w:eastAsia="TimesNewRoman"/>
        </w:rPr>
        <w:t>προμηθευτή, εντός δύο-τριών (2-3) εργασίμων ημερών</w:t>
      </w:r>
      <w:r w:rsidRPr="00BC3CA9">
        <w:rPr>
          <w:rFonts w:eastAsia="TimesNewRoman"/>
        </w:rPr>
        <w:t xml:space="preserve"> από την λήψη της παραγγελίας. Η παράδοση θα γίνεται εργάσιμες ημέρες από 8:00 – 13:00.</w:t>
      </w:r>
    </w:p>
    <w:p w:rsidR="002F1F9B" w:rsidRPr="00BC3CA9" w:rsidRDefault="002F1F9B" w:rsidP="002F1F9B">
      <w:pPr>
        <w:spacing w:line="360" w:lineRule="auto"/>
        <w:rPr>
          <w:rFonts w:eastAsia="TimesNewRoman"/>
        </w:rPr>
      </w:pPr>
      <w:r w:rsidRPr="00BC3CA9">
        <w:rPr>
          <w:rFonts w:eastAsia="TimesNewRoman"/>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2F1F9B" w:rsidRPr="00BC3CA9" w:rsidRDefault="002F1F9B" w:rsidP="002F1F9B">
      <w:pPr>
        <w:spacing w:line="360" w:lineRule="auto"/>
        <w:rPr>
          <w:rFonts w:eastAsia="TimesNewRoman"/>
        </w:rPr>
      </w:pPr>
      <w:r w:rsidRPr="00BC3CA9">
        <w:rPr>
          <w:rFonts w:eastAsia="TimesNewRoman"/>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2F1F9B" w:rsidRPr="00BC3CA9" w:rsidRDefault="002F1F9B" w:rsidP="002F1F9B">
      <w:pPr>
        <w:spacing w:line="360" w:lineRule="auto"/>
        <w:rPr>
          <w:rFonts w:eastAsia="TimesNewRoman"/>
        </w:rPr>
      </w:pPr>
      <w:r w:rsidRPr="00BC3CA9">
        <w:rPr>
          <w:rFonts w:eastAsia="TimesNewRoman"/>
        </w:rPr>
        <w:t xml:space="preserve">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w:t>
      </w:r>
      <w:r w:rsidRPr="007E13D8">
        <w:rPr>
          <w:rFonts w:eastAsia="TimesNewRoman"/>
        </w:rPr>
        <w:t>τουλάχιστον πέντε (5) εργάσιμες ημέρες</w:t>
      </w:r>
      <w:r w:rsidRPr="00BC3CA9">
        <w:rPr>
          <w:rFonts w:eastAsia="TimesNewRoman"/>
        </w:rPr>
        <w:t xml:space="preserve"> νωρίτερα.</w:t>
      </w:r>
    </w:p>
    <w:p w:rsidR="002F1F9B" w:rsidRPr="00BC3CA9" w:rsidRDefault="002F1F9B" w:rsidP="002F1F9B">
      <w:pPr>
        <w:spacing w:line="360" w:lineRule="auto"/>
        <w:rPr>
          <w:rFonts w:eastAsia="TimesNewRoman"/>
        </w:rPr>
      </w:pPr>
      <w:r w:rsidRPr="00BC3CA9">
        <w:rPr>
          <w:rFonts w:eastAsia="TimesNewRoman"/>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F1F9B" w:rsidRPr="00BC3CA9" w:rsidRDefault="002F1F9B" w:rsidP="002F1F9B">
      <w:pPr>
        <w:spacing w:line="360" w:lineRule="auto"/>
        <w:rPr>
          <w:rFonts w:eastAsia="TimesNewRoman"/>
        </w:rPr>
      </w:pPr>
      <w:r w:rsidRPr="00BC3CA9">
        <w:rPr>
          <w:rFonts w:eastAsia="TimesNewRoman"/>
        </w:rPr>
        <w:t>2.2 Τα υλικά παραλαμβάνονται τμηματικά, ανάλογα με τις παραγγελίες των ενδιαφερόμενων νοσοκομείων με την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2F1F9B" w:rsidRPr="00BC3CA9" w:rsidRDefault="002F1F9B" w:rsidP="002F1F9B">
      <w:pPr>
        <w:spacing w:line="360" w:lineRule="auto"/>
        <w:rPr>
          <w:rFonts w:eastAsia="TimesNewRoman"/>
        </w:rPr>
      </w:pPr>
      <w:r w:rsidRPr="00BC3CA9">
        <w:rPr>
          <w:rFonts w:eastAsia="TimesNewRoman"/>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w:t>
      </w:r>
      <w:r w:rsidRPr="00BC3CA9">
        <w:rPr>
          <w:rFonts w:eastAsia="TimesNewRoman"/>
        </w:rPr>
        <w:lastRenderedPageBreak/>
        <w:t>γνωμοδοτεί. Κατά τα λοιπά εφαρμόζονται οι διατάξεις των άρθρων 206, 208 και 209 του Ν.4412/2016.</w:t>
      </w:r>
    </w:p>
    <w:p w:rsidR="002F1F9B" w:rsidRPr="00BC3CA9" w:rsidRDefault="002F1F9B" w:rsidP="002F1F9B">
      <w:pPr>
        <w:spacing w:line="360" w:lineRule="auto"/>
        <w:rPr>
          <w:rFonts w:eastAsia="TimesNewRoman"/>
        </w:rPr>
      </w:pPr>
      <w:r w:rsidRPr="00BC3CA9">
        <w:rPr>
          <w:rFonts w:eastAsia="TimesNewRoman"/>
        </w:rPr>
        <w:t>2.3 Η σύμβαση θεωρείται ότι εκτελέστηκε όταν συντρέχουν οι εξής προϋποθέσεις:</w:t>
      </w:r>
    </w:p>
    <w:p w:rsidR="002F1F9B" w:rsidRPr="00BC3CA9" w:rsidRDefault="002F1F9B" w:rsidP="002F1F9B">
      <w:pPr>
        <w:spacing w:line="360" w:lineRule="auto"/>
        <w:rPr>
          <w:rFonts w:eastAsia="TimesNewRoman"/>
        </w:rPr>
      </w:pPr>
      <w:r w:rsidRPr="00BC3CA9">
        <w:rPr>
          <w:rFonts w:eastAsia="TimesNewRoman"/>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2F1F9B" w:rsidRPr="00BC3CA9" w:rsidRDefault="002F1F9B" w:rsidP="002F1F9B">
      <w:pPr>
        <w:spacing w:line="360" w:lineRule="auto"/>
        <w:rPr>
          <w:rFonts w:eastAsia="TimesNewRoman"/>
        </w:rPr>
      </w:pPr>
      <w:r w:rsidRPr="00BC3CA9">
        <w:rPr>
          <w:rFonts w:eastAsia="TimesNewRoman"/>
        </w:rPr>
        <w:t>β) Έγινε η αποπληρωμή του συμβατικού τιμήματος, αφού προηγουμένως επιβλήθηκαν κυρώσεις ή εκπτώσεις και</w:t>
      </w:r>
    </w:p>
    <w:p w:rsidR="002F1F9B" w:rsidRPr="00BC3CA9" w:rsidRDefault="002F1F9B" w:rsidP="002F1F9B">
      <w:pPr>
        <w:spacing w:line="360" w:lineRule="auto"/>
        <w:rPr>
          <w:rFonts w:eastAsia="TimesNewRoman"/>
        </w:rPr>
      </w:pPr>
      <w:r w:rsidRPr="00BC3CA9">
        <w:rPr>
          <w:rFonts w:eastAsia="TimesNewRoman"/>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2F1F9B" w:rsidRPr="00BC3CA9" w:rsidRDefault="002F1F9B" w:rsidP="002F1F9B">
      <w:pPr>
        <w:spacing w:line="360" w:lineRule="auto"/>
        <w:rPr>
          <w:rFonts w:eastAsia="TimesNewRoman"/>
        </w:rPr>
      </w:pPr>
      <w:r w:rsidRPr="00BC3CA9">
        <w:rPr>
          <w:rFonts w:eastAsia="TimesNewRoman"/>
        </w:rPr>
        <w:t>2.4 Ο τόπος εκτέλεσης της σύμβασης είναι οι αποθήκες των Νοσοκομείων:</w:t>
      </w:r>
    </w:p>
    <w:p w:rsidR="002F1F9B" w:rsidRPr="00A62D3D" w:rsidRDefault="002F1F9B" w:rsidP="002F1F9B">
      <w:pPr>
        <w:pStyle w:val="afc"/>
        <w:numPr>
          <w:ilvl w:val="0"/>
          <w:numId w:val="17"/>
        </w:numPr>
        <w:suppressAutoHyphens w:val="0"/>
        <w:spacing w:after="0" w:line="360" w:lineRule="auto"/>
        <w:rPr>
          <w:rFonts w:eastAsia="TimesNewRoman"/>
          <w:szCs w:val="22"/>
          <w:lang w:val="el-GR"/>
        </w:rPr>
      </w:pPr>
      <w:r w:rsidRPr="00A62D3D">
        <w:rPr>
          <w:rFonts w:eastAsia="TimesNewRoman"/>
          <w:szCs w:val="22"/>
          <w:lang w:val="el-GR"/>
        </w:rPr>
        <w:t>Οργανική Μονάδα Έδρας του Γ.Ν. Λασιθίου – Γ.Ν.-Κ.Υ. Νεαπόλεως «Διαλυνάκειο»- Κνωσού 2-4, Άγιος Νικόλαος, Τ.Κ. 72100</w:t>
      </w:r>
    </w:p>
    <w:p w:rsidR="002F1F9B" w:rsidRPr="00A62D3D" w:rsidRDefault="002F1F9B" w:rsidP="002F1F9B">
      <w:pPr>
        <w:pStyle w:val="afc"/>
        <w:numPr>
          <w:ilvl w:val="0"/>
          <w:numId w:val="17"/>
        </w:numPr>
        <w:suppressAutoHyphens w:val="0"/>
        <w:spacing w:after="0" w:line="360" w:lineRule="auto"/>
        <w:rPr>
          <w:rFonts w:eastAsia="TimesNewRoman"/>
          <w:szCs w:val="22"/>
          <w:lang w:val="el-GR"/>
        </w:rPr>
      </w:pPr>
      <w:r w:rsidRPr="00A62D3D">
        <w:rPr>
          <w:rFonts w:eastAsia="TimesNewRoman"/>
          <w:szCs w:val="22"/>
          <w:lang w:val="el-GR"/>
        </w:rPr>
        <w:t xml:space="preserve">Αποκεντρωμένη Οργανική Μονάδα Σητείας του Γ.Ν. Λασιθίου – Γ.Ν.-Κ.Υ. Νεαπόλεως «Διαλυνάκειο»- Καπετάν Γιάννη Παπαδάκη 3 Ξεροκαμάρες, Σητεία Τ.Κ. 723 00 </w:t>
      </w:r>
    </w:p>
    <w:p w:rsidR="002F1F9B" w:rsidRPr="00A62D3D" w:rsidRDefault="002F1F9B" w:rsidP="002F1F9B">
      <w:pPr>
        <w:pStyle w:val="afc"/>
        <w:numPr>
          <w:ilvl w:val="0"/>
          <w:numId w:val="17"/>
        </w:numPr>
        <w:suppressAutoHyphens w:val="0"/>
        <w:spacing w:after="0" w:line="360" w:lineRule="auto"/>
        <w:rPr>
          <w:rFonts w:eastAsia="TimesNewRoman"/>
          <w:szCs w:val="22"/>
          <w:lang w:val="el-GR"/>
        </w:rPr>
      </w:pPr>
      <w:r w:rsidRPr="00A62D3D">
        <w:rPr>
          <w:rFonts w:eastAsia="TimesNewRoman"/>
          <w:szCs w:val="22"/>
          <w:lang w:val="el-GR"/>
        </w:rPr>
        <w:t>Αποκεντρωμένη Οργανική Μονάδα Ιεράπετρας του Γ.Ν. Λασιθίου – Γ.Ν.-Κ.Υ. Νεαπόλεως «Διαλυνάκειο»- Καλημεράκη 6, Ιεράπετρα, Τ.Κ. 72200</w:t>
      </w:r>
    </w:p>
    <w:p w:rsidR="002F1F9B" w:rsidRPr="00A62D3D" w:rsidRDefault="002F1F9B" w:rsidP="002F1F9B">
      <w:pPr>
        <w:pStyle w:val="afc"/>
        <w:numPr>
          <w:ilvl w:val="0"/>
          <w:numId w:val="17"/>
        </w:numPr>
        <w:suppressAutoHyphens w:val="0"/>
        <w:spacing w:after="0" w:line="360" w:lineRule="auto"/>
        <w:rPr>
          <w:rFonts w:eastAsia="TimesNewRoman"/>
          <w:szCs w:val="22"/>
          <w:lang w:val="el-GR"/>
        </w:rPr>
      </w:pPr>
      <w:r w:rsidRPr="00A62D3D">
        <w:rPr>
          <w:rFonts w:eastAsia="TimesNewRoman"/>
          <w:szCs w:val="22"/>
          <w:lang w:val="el-GR"/>
        </w:rPr>
        <w:t>Γ.Ν.-Κ.Υ. Νεαπόλεως «Διαλυνάκειο», Γ. Διαλυνά 2, Νεάπολη Τ.Κ. 72400</w:t>
      </w:r>
    </w:p>
    <w:p w:rsidR="002F1F9B" w:rsidRPr="00BC3CA9" w:rsidRDefault="002F1F9B" w:rsidP="002F1F9B">
      <w:pPr>
        <w:spacing w:line="360" w:lineRule="auto"/>
        <w:ind w:left="3600" w:firstLine="720"/>
        <w:outlineLvl w:val="0"/>
        <w:rPr>
          <w:bCs/>
        </w:rPr>
      </w:pPr>
      <w:r w:rsidRPr="00BC3CA9">
        <w:rPr>
          <w:bCs/>
        </w:rPr>
        <w:t>ΑΡΘΡΟ 3</w:t>
      </w:r>
    </w:p>
    <w:p w:rsidR="002F1F9B" w:rsidRPr="00BC3CA9" w:rsidRDefault="002F1F9B" w:rsidP="002F1F9B">
      <w:pPr>
        <w:spacing w:line="360" w:lineRule="auto"/>
        <w:jc w:val="center"/>
        <w:rPr>
          <w:bCs/>
        </w:rPr>
      </w:pPr>
      <w:r w:rsidRPr="00BC3CA9">
        <w:rPr>
          <w:bCs/>
        </w:rPr>
        <w:t>ΧΡΟΝΟΣ ΙΣΧΥΟΣ ΣΥΜΒΑΣΗΣ – ΤΡΟΠΟΠΟΙΗΣΗ – ΚΑΤΑΓΓΕΛΙΑ ΣΥΜΒΑΣΗΣ</w:t>
      </w:r>
    </w:p>
    <w:p w:rsidR="002F1F9B" w:rsidRPr="00BC3CA9" w:rsidRDefault="002F1F9B" w:rsidP="002F1F9B">
      <w:pPr>
        <w:spacing w:line="360" w:lineRule="auto"/>
        <w:rPr>
          <w:bCs/>
        </w:rPr>
      </w:pPr>
      <w:r w:rsidRPr="00BC3CA9">
        <w:rPr>
          <w:bCs/>
        </w:rPr>
        <w:t>3.1 Η παρούσα Σύμβαση θα έχει διάρκεια ενός έτους, ήτοι από …………………………….</w:t>
      </w:r>
    </w:p>
    <w:p w:rsidR="002F1F9B" w:rsidRPr="00BC3CA9" w:rsidRDefault="002F1F9B" w:rsidP="002F1F9B">
      <w:pPr>
        <w:spacing w:line="360" w:lineRule="auto"/>
        <w:rPr>
          <w:bCs/>
        </w:rPr>
      </w:pPr>
      <w:r w:rsidRPr="00BC3CA9">
        <w:rPr>
          <w:bCs/>
        </w:rPr>
        <w:t xml:space="preserve">Δύναται να δοθεί </w:t>
      </w:r>
      <w:r w:rsidRPr="007E13D8">
        <w:rPr>
          <w:bCs/>
        </w:rPr>
        <w:t>παράταση έως δώδεκα (12) μήνες με μονομερές</w:t>
      </w:r>
      <w:r w:rsidRPr="00BC3CA9">
        <w:rPr>
          <w:bCs/>
        </w:rPr>
        <w:t xml:space="preserve"> δικαίωμα του Νοσοκομείου ως προς την απορρόφηση του φυσικού και οικονομικού αντικειμένου της σύμβασης.</w:t>
      </w:r>
    </w:p>
    <w:p w:rsidR="002F1F9B" w:rsidRPr="00BC3CA9" w:rsidRDefault="002F1F9B" w:rsidP="002F1F9B">
      <w:pPr>
        <w:spacing w:line="360" w:lineRule="auto"/>
        <w:rPr>
          <w:b/>
        </w:rPr>
      </w:pPr>
      <w:r w:rsidRPr="00BC3CA9">
        <w:rPr>
          <w:bCs/>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F1F9B" w:rsidRPr="00BC3CA9" w:rsidRDefault="002F1F9B" w:rsidP="002F1F9B">
      <w:pPr>
        <w:spacing w:line="360" w:lineRule="auto"/>
        <w:rPr>
          <w:bCs/>
        </w:rPr>
      </w:pPr>
      <w:r w:rsidRPr="00BC3CA9">
        <w:rPr>
          <w:bCs/>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2F1F9B" w:rsidRPr="00BC3CA9" w:rsidRDefault="002F1F9B" w:rsidP="002F1F9B">
      <w:pPr>
        <w:spacing w:line="360" w:lineRule="auto"/>
        <w:rPr>
          <w:bCs/>
        </w:rPr>
      </w:pPr>
      <w:r w:rsidRPr="00BC3CA9">
        <w:rPr>
          <w:bCs/>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F1F9B" w:rsidRPr="00BC3CA9" w:rsidRDefault="002F1F9B" w:rsidP="002F1F9B">
      <w:pPr>
        <w:spacing w:line="360" w:lineRule="auto"/>
        <w:rPr>
          <w:bCs/>
        </w:rPr>
      </w:pPr>
      <w:r w:rsidRPr="00BC3CA9">
        <w:rPr>
          <w:bCs/>
        </w:rPr>
        <w:lastRenderedPageBreak/>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F1F9B" w:rsidRPr="00BC3CA9" w:rsidRDefault="002F1F9B" w:rsidP="002F1F9B">
      <w:pPr>
        <w:spacing w:line="360" w:lineRule="auto"/>
        <w:rPr>
          <w:bCs/>
        </w:rPr>
      </w:pPr>
      <w:r w:rsidRPr="00BC3CA9">
        <w:rPr>
          <w:bCs/>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2F1F9B" w:rsidRPr="00E47194" w:rsidRDefault="002F1F9B" w:rsidP="002F1F9B">
      <w:pPr>
        <w:pStyle w:val="102"/>
        <w:shd w:val="clear" w:color="auto" w:fill="auto"/>
        <w:spacing w:line="210" w:lineRule="exact"/>
        <w:ind w:left="320" w:firstLine="0"/>
        <w:rPr>
          <w:sz w:val="22"/>
          <w:szCs w:val="22"/>
        </w:rPr>
      </w:pPr>
    </w:p>
    <w:p w:rsidR="002F1F9B" w:rsidRPr="00A62D3D" w:rsidRDefault="002F1F9B" w:rsidP="002F1F9B">
      <w:pPr>
        <w:pStyle w:val="102"/>
        <w:shd w:val="clear" w:color="auto" w:fill="auto"/>
        <w:spacing w:line="360" w:lineRule="auto"/>
        <w:ind w:left="320" w:firstLine="0"/>
        <w:jc w:val="center"/>
        <w:rPr>
          <w:sz w:val="22"/>
          <w:szCs w:val="22"/>
        </w:rPr>
      </w:pPr>
      <w:r w:rsidRPr="00A62D3D">
        <w:rPr>
          <w:sz w:val="22"/>
          <w:szCs w:val="22"/>
        </w:rPr>
        <w:t>ΑΡΘΡΟ 4</w:t>
      </w:r>
    </w:p>
    <w:p w:rsidR="002F1F9B" w:rsidRPr="00A62D3D" w:rsidRDefault="002F1F9B" w:rsidP="002F1F9B">
      <w:pPr>
        <w:pStyle w:val="102"/>
        <w:shd w:val="clear" w:color="auto" w:fill="auto"/>
        <w:spacing w:line="360" w:lineRule="auto"/>
        <w:ind w:left="320" w:firstLine="0"/>
        <w:jc w:val="center"/>
        <w:rPr>
          <w:rStyle w:val="1010"/>
          <w:sz w:val="22"/>
          <w:szCs w:val="22"/>
        </w:rPr>
      </w:pPr>
      <w:r w:rsidRPr="00A62D3D">
        <w:rPr>
          <w:sz w:val="22"/>
          <w:szCs w:val="22"/>
        </w:rPr>
        <w:t>ΠΑΡΑΛΑΒΗ ΥΛΙΚΩΝ</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α) Με μακροσκοπική εξέταση.</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β) Με χημική ή μηχανική εξέταση (εργαστηριακή εξέταση).</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γ) Με πρακτική δοκιμασία.</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Το κόστος της διενέργειας των ελέγχων βαρύνει τον ανάδοχο.</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Το αποτέλεσμα  της κατ΄ έφεση εξέτασης είναι υποχρεωτικό και τελεσίδικο και για τα δύο μέρη.</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Ο ανάδοχος δεν μπορεί να ζητήσει παραπομπή σε δευτεροβάθμια επιτροπή παραλαβής μετά τα αποτελέσματα της κατ΄ έφεση εξέτασης.</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lastRenderedPageBreak/>
        <w:t>4.2. Η παραλαβή των υλικών και η έκδοση των σχετικών πρωτοκόλλων παραλαβής πραγματοποιείται μέσα ένα μήνα από την παράδοσή τους στις αποθήκες του Νοσοκομείου.</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2F1F9B" w:rsidRPr="00E47194" w:rsidRDefault="002F1F9B" w:rsidP="002F1F9B">
      <w:pPr>
        <w:pStyle w:val="49"/>
        <w:shd w:val="clear" w:color="auto" w:fill="auto"/>
        <w:spacing w:line="269" w:lineRule="exact"/>
        <w:ind w:left="320" w:right="40" w:firstLine="0"/>
        <w:jc w:val="both"/>
        <w:rPr>
          <w:sz w:val="22"/>
          <w:szCs w:val="22"/>
        </w:rPr>
      </w:pPr>
    </w:p>
    <w:p w:rsidR="002F1F9B" w:rsidRPr="00A62D3D" w:rsidRDefault="002F1F9B" w:rsidP="002F1F9B">
      <w:pPr>
        <w:pStyle w:val="102"/>
        <w:shd w:val="clear" w:color="auto" w:fill="auto"/>
        <w:spacing w:line="360" w:lineRule="auto"/>
        <w:ind w:left="320" w:firstLine="0"/>
        <w:jc w:val="center"/>
        <w:rPr>
          <w:sz w:val="22"/>
          <w:szCs w:val="22"/>
        </w:rPr>
      </w:pPr>
      <w:r w:rsidRPr="00A62D3D">
        <w:rPr>
          <w:sz w:val="22"/>
          <w:szCs w:val="22"/>
        </w:rPr>
        <w:t>ΑΡΘΡΟ 5</w:t>
      </w:r>
    </w:p>
    <w:p w:rsidR="002F1F9B" w:rsidRPr="00A62D3D" w:rsidRDefault="002F1F9B" w:rsidP="002F1F9B">
      <w:pPr>
        <w:pStyle w:val="102"/>
        <w:shd w:val="clear" w:color="auto" w:fill="auto"/>
        <w:spacing w:line="360" w:lineRule="auto"/>
        <w:ind w:left="320" w:firstLine="0"/>
        <w:jc w:val="center"/>
        <w:rPr>
          <w:rStyle w:val="1010"/>
          <w:i w:val="0"/>
          <w:iCs w:val="0"/>
          <w:sz w:val="22"/>
          <w:szCs w:val="22"/>
        </w:rPr>
      </w:pPr>
      <w:r w:rsidRPr="00A62D3D">
        <w:rPr>
          <w:sz w:val="22"/>
          <w:szCs w:val="22"/>
        </w:rPr>
        <w:t>ΑΠΟΡΡΙΨΗ ΣΥΜΒΑΤΙΚΩΝ ΥΛΙΚΩΝ – ΑΝΤΙΚΑΤΑΣΤΑΣΗ</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b/>
          <w:sz w:val="22"/>
          <w:szCs w:val="22"/>
        </w:rPr>
        <w:t>5.1.</w:t>
      </w:r>
      <w:r w:rsidRPr="00E47194">
        <w:rPr>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b/>
          <w:sz w:val="22"/>
          <w:szCs w:val="22"/>
        </w:rPr>
        <w:t>5.2.</w:t>
      </w:r>
      <w:r w:rsidRPr="00E47194">
        <w:rPr>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2F1F9B" w:rsidRDefault="002F1F9B" w:rsidP="002F1F9B">
      <w:pPr>
        <w:pStyle w:val="49"/>
        <w:shd w:val="clear" w:color="auto" w:fill="auto"/>
        <w:spacing w:line="269" w:lineRule="exact"/>
        <w:ind w:left="320" w:right="40" w:firstLine="0"/>
        <w:jc w:val="both"/>
        <w:rPr>
          <w:sz w:val="22"/>
          <w:szCs w:val="22"/>
        </w:rPr>
      </w:pPr>
      <w:r w:rsidRPr="00E47194">
        <w:rPr>
          <w:b/>
          <w:sz w:val="22"/>
          <w:szCs w:val="22"/>
        </w:rPr>
        <w:t>5.3.</w:t>
      </w:r>
      <w:r w:rsidRPr="00E47194">
        <w:rPr>
          <w:sz w:val="22"/>
          <w:szCs w:val="22"/>
        </w:rPr>
        <w:t xml:space="preserve"> Η επιστροφή των υλικών που απορρίφθηκαν γίνεται σύμφωνα με τα προβλεπόμενα στις παρ. 2 και 3  του άρθρου 213 του ν. 4412/2016.</w:t>
      </w:r>
    </w:p>
    <w:p w:rsidR="002F1F9B" w:rsidRPr="00BC3CA9" w:rsidRDefault="002F1F9B" w:rsidP="002F1F9B">
      <w:pPr>
        <w:pStyle w:val="49"/>
        <w:shd w:val="clear" w:color="auto" w:fill="auto"/>
        <w:spacing w:line="269" w:lineRule="exact"/>
        <w:ind w:left="320" w:right="40" w:firstLine="0"/>
        <w:jc w:val="both"/>
        <w:rPr>
          <w:bCs/>
          <w:szCs w:val="22"/>
        </w:rPr>
      </w:pPr>
    </w:p>
    <w:p w:rsidR="002F1F9B" w:rsidRPr="00BC3CA9" w:rsidRDefault="002F1F9B" w:rsidP="002F1F9B">
      <w:pPr>
        <w:spacing w:line="360" w:lineRule="auto"/>
        <w:jc w:val="center"/>
        <w:outlineLvl w:val="0"/>
        <w:rPr>
          <w:bCs/>
        </w:rPr>
      </w:pPr>
      <w:r w:rsidRPr="00BC3CA9">
        <w:rPr>
          <w:bCs/>
        </w:rPr>
        <w:t>ΑΡΘΡΟ 6</w:t>
      </w:r>
    </w:p>
    <w:p w:rsidR="002F1F9B" w:rsidRPr="00BC3CA9" w:rsidRDefault="002F1F9B" w:rsidP="002F1F9B">
      <w:pPr>
        <w:tabs>
          <w:tab w:val="left" w:pos="360"/>
        </w:tabs>
        <w:spacing w:line="360" w:lineRule="auto"/>
        <w:jc w:val="center"/>
        <w:rPr>
          <w:bCs/>
        </w:rPr>
      </w:pPr>
      <w:r w:rsidRPr="00BC3CA9">
        <w:rPr>
          <w:bCs/>
        </w:rPr>
        <w:t>ΤΡΟΠΟΣ ΠΛΗΡΩΜΗΣ-ΚΡΑΤΗΣΕΙΣ- ΔΙΚΑΙΟΛΟΓΗΤΙΚΑ-ΠΛΗΡΩΜΗ</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6.1 Το έργο χρηματοδοτείται από Πιστώσεις του Προϋπολογισμού των ενδιαφερόμενων Νοσοκομείων (</w:t>
      </w:r>
      <w:r w:rsidRPr="00623A11">
        <w:rPr>
          <w:sz w:val="22"/>
          <w:szCs w:val="22"/>
        </w:rPr>
        <w:t>από τον ΚΑΕ 1611</w:t>
      </w:r>
      <w:r w:rsidRPr="00E47194">
        <w:rPr>
          <w:sz w:val="22"/>
          <w:szCs w:val="22"/>
        </w:rPr>
        <w:t xml:space="preserve"> του προϋπολογισμού τους).</w:t>
      </w:r>
    </w:p>
    <w:p w:rsidR="002F1F9B" w:rsidRPr="00E47194" w:rsidRDefault="002F1F9B" w:rsidP="002F1F9B">
      <w:pPr>
        <w:pStyle w:val="49"/>
        <w:shd w:val="clear" w:color="auto" w:fill="auto"/>
        <w:spacing w:line="264" w:lineRule="exact"/>
        <w:ind w:left="320" w:right="40" w:firstLine="0"/>
        <w:jc w:val="both"/>
        <w:rPr>
          <w:sz w:val="22"/>
          <w:szCs w:val="22"/>
        </w:rPr>
      </w:pPr>
      <w:r w:rsidRPr="00E47194">
        <w:rPr>
          <w:sz w:val="22"/>
          <w:szCs w:val="22"/>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2F1F9B" w:rsidRPr="00E47194" w:rsidRDefault="002F1F9B" w:rsidP="002F1F9B">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2F1F9B" w:rsidRPr="00E47194" w:rsidRDefault="002F1F9B" w:rsidP="002F1F9B">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2F1F9B" w:rsidRPr="00E47194" w:rsidRDefault="002F1F9B" w:rsidP="002F1F9B">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2F1F9B" w:rsidRPr="00E47194" w:rsidRDefault="002F1F9B" w:rsidP="002F1F9B">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2F1F9B" w:rsidRPr="00E47194" w:rsidRDefault="002F1F9B" w:rsidP="002F1F9B">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2F1F9B" w:rsidRPr="00E47194" w:rsidRDefault="002F1F9B" w:rsidP="002F1F9B">
      <w:pPr>
        <w:pStyle w:val="49"/>
        <w:shd w:val="clear" w:color="auto" w:fill="auto"/>
        <w:spacing w:line="264" w:lineRule="exact"/>
        <w:ind w:left="320" w:firstLine="0"/>
        <w:jc w:val="both"/>
        <w:rPr>
          <w:sz w:val="22"/>
          <w:szCs w:val="22"/>
        </w:rPr>
      </w:pPr>
      <w:r w:rsidRPr="00E47194">
        <w:rPr>
          <w:sz w:val="22"/>
          <w:szCs w:val="22"/>
        </w:rPr>
        <w:t>6.3 Η αμοιβή του αναδόχου υπόκειται στις ακόλουθες κρατήσεις :</w:t>
      </w:r>
    </w:p>
    <w:p w:rsidR="002F1F9B" w:rsidRPr="006273F0" w:rsidRDefault="002F1F9B" w:rsidP="002F1F9B">
      <w:pPr>
        <w:pStyle w:val="49"/>
        <w:shd w:val="clear" w:color="auto" w:fill="auto"/>
        <w:spacing w:line="264" w:lineRule="exact"/>
        <w:ind w:left="320" w:firstLine="0"/>
        <w:jc w:val="both"/>
        <w:rPr>
          <w:sz w:val="22"/>
          <w:szCs w:val="22"/>
        </w:rPr>
      </w:pPr>
      <w:r w:rsidRPr="006273F0">
        <w:rPr>
          <w:sz w:val="22"/>
          <w:szCs w:val="22"/>
        </w:rPr>
        <w:t>α) Κράτηση 0,0</w:t>
      </w:r>
      <w:r>
        <w:rPr>
          <w:sz w:val="22"/>
          <w:szCs w:val="22"/>
        </w:rPr>
        <w:t>7</w:t>
      </w:r>
      <w:r w:rsidRPr="006273F0">
        <w:rPr>
          <w:sz w:val="22"/>
          <w:szCs w:val="22"/>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 Η κράτηση αυτή, υπάγεται σε χαρτόσημο 3% και ΟΓΑ χαρτοσήμου που υπολογίζεται με ποσοστό 20% επί του χαρτοσήμου.</w:t>
      </w:r>
    </w:p>
    <w:p w:rsidR="002F1F9B" w:rsidRPr="006273F0" w:rsidRDefault="002F1F9B" w:rsidP="002F1F9B">
      <w:pPr>
        <w:pStyle w:val="49"/>
        <w:shd w:val="clear" w:color="auto" w:fill="auto"/>
        <w:spacing w:line="264" w:lineRule="exact"/>
        <w:ind w:left="320" w:firstLine="0"/>
        <w:jc w:val="both"/>
        <w:rPr>
          <w:sz w:val="22"/>
          <w:szCs w:val="22"/>
        </w:rPr>
      </w:pPr>
      <w:r w:rsidRPr="006273F0">
        <w:rPr>
          <w:sz w:val="22"/>
          <w:szCs w:val="22"/>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6273F0">
        <w:rPr>
          <w:sz w:val="22"/>
          <w:szCs w:val="22"/>
        </w:rPr>
        <w:footnoteReference w:id="24"/>
      </w:r>
    </w:p>
    <w:p w:rsidR="002F1F9B" w:rsidRPr="006273F0" w:rsidRDefault="002F1F9B" w:rsidP="002F1F9B">
      <w:pPr>
        <w:pStyle w:val="49"/>
        <w:shd w:val="clear" w:color="auto" w:fill="auto"/>
        <w:spacing w:line="264" w:lineRule="exact"/>
        <w:ind w:left="320" w:firstLine="0"/>
        <w:jc w:val="both"/>
        <w:rPr>
          <w:sz w:val="22"/>
          <w:szCs w:val="22"/>
        </w:rPr>
      </w:pPr>
      <w:r w:rsidRPr="006273F0">
        <w:rPr>
          <w:sz w:val="22"/>
          <w:szCs w:val="22"/>
        </w:rPr>
        <w:t>γ) 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2F1F9B" w:rsidRPr="006273F0" w:rsidRDefault="002F1F9B" w:rsidP="002F1F9B">
      <w:pPr>
        <w:pStyle w:val="49"/>
        <w:shd w:val="clear" w:color="auto" w:fill="auto"/>
        <w:spacing w:line="264" w:lineRule="exact"/>
        <w:ind w:left="320" w:firstLine="0"/>
        <w:jc w:val="both"/>
        <w:rPr>
          <w:sz w:val="22"/>
          <w:szCs w:val="22"/>
        </w:rPr>
      </w:pPr>
      <w:r w:rsidRPr="006273F0">
        <w:rPr>
          <w:sz w:val="22"/>
          <w:szCs w:val="22"/>
        </w:rPr>
        <w:t xml:space="preserve">δ) κράτηση ύψους 0,06% του αρ. 350 παρ. 3 του Ν. 4412/2016  (κράτηση υπέρ Α.Ε.Π.Π.), η οποία εφαρμόζεται για συμβάσεις οι οποίες συνάπτονται μετά την έναρξη ισχύος της κοινής υπουργικής απόφασης του πέμπτου εδαφίου της ίδιας παραγράφου. </w:t>
      </w:r>
    </w:p>
    <w:p w:rsidR="002F1F9B" w:rsidRPr="006273F0" w:rsidRDefault="002F1F9B" w:rsidP="002F1F9B">
      <w:pPr>
        <w:pStyle w:val="49"/>
        <w:shd w:val="clear" w:color="auto" w:fill="auto"/>
        <w:spacing w:line="264" w:lineRule="exact"/>
        <w:ind w:left="320" w:firstLine="0"/>
        <w:jc w:val="both"/>
        <w:rPr>
          <w:sz w:val="22"/>
          <w:szCs w:val="22"/>
        </w:rPr>
      </w:pPr>
      <w:r w:rsidRPr="006273F0">
        <w:rPr>
          <w:sz w:val="22"/>
          <w:szCs w:val="22"/>
        </w:rPr>
        <w:t>Με κάθε πληρωμή θα γίνεται η προβλεπόμενη από την κείμενη νομοθεσία παρακράτηση φόρου εισοδήματος αξίας 1% επί του καθαρού ποσού.</w:t>
      </w:r>
    </w:p>
    <w:p w:rsidR="002F1F9B" w:rsidRDefault="002F1F9B" w:rsidP="002F1F9B">
      <w:pPr>
        <w:pStyle w:val="49"/>
        <w:shd w:val="clear" w:color="auto" w:fill="auto"/>
        <w:spacing w:line="264" w:lineRule="exact"/>
        <w:ind w:left="320" w:firstLine="0"/>
        <w:jc w:val="both"/>
        <w:rPr>
          <w:sz w:val="22"/>
          <w:szCs w:val="22"/>
        </w:rPr>
      </w:pPr>
      <w:r w:rsidRPr="00E47194">
        <w:rPr>
          <w:sz w:val="22"/>
          <w:szCs w:val="22"/>
        </w:rPr>
        <w:t>Ο Φ.Π.Α. βαρύνει την Αναθέτουσα Αρχή.</w:t>
      </w:r>
    </w:p>
    <w:p w:rsidR="002F1F9B" w:rsidRPr="00BC3CA9" w:rsidRDefault="002F1F9B" w:rsidP="002F1F9B">
      <w:pPr>
        <w:pStyle w:val="49"/>
        <w:shd w:val="clear" w:color="auto" w:fill="auto"/>
        <w:spacing w:line="264" w:lineRule="exact"/>
        <w:ind w:left="320" w:firstLine="0"/>
        <w:jc w:val="both"/>
        <w:rPr>
          <w:bCs/>
          <w:szCs w:val="22"/>
        </w:rPr>
      </w:pPr>
    </w:p>
    <w:p w:rsidR="002F1F9B" w:rsidRPr="00BC3CA9" w:rsidRDefault="002F1F9B" w:rsidP="002F1F9B">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7</w:t>
      </w:r>
    </w:p>
    <w:p w:rsidR="002F1F9B" w:rsidRPr="00BC3CA9" w:rsidRDefault="002F1F9B" w:rsidP="002F1F9B">
      <w:pPr>
        <w:tabs>
          <w:tab w:val="left" w:pos="4650"/>
          <w:tab w:val="left" w:pos="5535"/>
          <w:tab w:val="right" w:pos="7685"/>
          <w:tab w:val="left" w:pos="7775"/>
          <w:tab w:val="right" w:pos="8263"/>
          <w:tab w:val="right" w:pos="8916"/>
        </w:tabs>
        <w:spacing w:line="360" w:lineRule="auto"/>
        <w:jc w:val="center"/>
        <w:rPr>
          <w:b/>
        </w:rPr>
      </w:pPr>
      <w:r w:rsidRPr="00BC3CA9">
        <w:rPr>
          <w:bCs/>
        </w:rPr>
        <w:t>ΤΕΧΝΙΚΕΣ ΠΡΟΔΙΑΓΡΑΦΕΣ</w:t>
      </w:r>
    </w:p>
    <w:p w:rsidR="002F1F9B" w:rsidRPr="00BC3CA9" w:rsidRDefault="002F1F9B" w:rsidP="002F1F9B">
      <w:pPr>
        <w:tabs>
          <w:tab w:val="left" w:pos="4650"/>
          <w:tab w:val="left" w:pos="5535"/>
          <w:tab w:val="right" w:pos="7685"/>
          <w:tab w:val="left" w:pos="7775"/>
          <w:tab w:val="right" w:pos="8263"/>
          <w:tab w:val="right" w:pos="8916"/>
        </w:tabs>
        <w:spacing w:line="360" w:lineRule="auto"/>
        <w:rPr>
          <w:b/>
        </w:rPr>
      </w:pPr>
      <w:r w:rsidRPr="00BC3CA9">
        <w:t>Ο ανάδοχος υποχρεούται να υλοποιήσει την προμήθεια των ειδών, σύμφωνα με τους όρους και τις Τεχνικές Προδιαγραφές της με αρ. ………./ 201</w:t>
      </w:r>
      <w:r>
        <w:t>9</w:t>
      </w:r>
      <w:r w:rsidRPr="00BC3CA9">
        <w:t xml:space="preserve"> Διακήρυξης και την προσφορά του αναδόχου τα οποία αποτελούν αναπόσπαστο τμήμα της παρούσης Σύμβασης. </w:t>
      </w:r>
    </w:p>
    <w:p w:rsidR="002F1F9B" w:rsidRPr="00BC3CA9" w:rsidRDefault="002F1F9B" w:rsidP="002F1F9B">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t>ΑΡΘΡΟ 8</w:t>
      </w:r>
    </w:p>
    <w:p w:rsidR="002F1F9B" w:rsidRPr="00BC3CA9" w:rsidRDefault="002F1F9B" w:rsidP="002F1F9B">
      <w:pPr>
        <w:tabs>
          <w:tab w:val="left" w:pos="1302"/>
        </w:tabs>
        <w:spacing w:line="360" w:lineRule="auto"/>
        <w:jc w:val="center"/>
        <w:rPr>
          <w:bCs/>
        </w:rPr>
      </w:pPr>
      <w:r w:rsidRPr="00BC3CA9">
        <w:rPr>
          <w:bCs/>
        </w:rPr>
        <w:t>ΚΥΡΩΣΕΙΣ ΣΕ ΒΑΡΟΣ ΤΟΥ ΠΡΟΜΗΘΕΥΤΗ</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sz w:val="22"/>
          <w:szCs w:val="22"/>
        </w:rPr>
        <w:t xml:space="preserve">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w:t>
      </w:r>
      <w:r w:rsidRPr="00E47194">
        <w:rPr>
          <w:sz w:val="22"/>
          <w:szCs w:val="22"/>
        </w:rPr>
        <w:lastRenderedPageBreak/>
        <w:t>ή στον χρόνο παράτασης που του δόθηκε σύμφωνα με όσα προβλέπονται στο άρθρο 206 του Ν. 4412/2016.</w:t>
      </w:r>
    </w:p>
    <w:p w:rsidR="002F1F9B" w:rsidRPr="00E47194" w:rsidRDefault="002F1F9B" w:rsidP="002F1F9B">
      <w:pPr>
        <w:pStyle w:val="49"/>
        <w:shd w:val="clear" w:color="auto" w:fill="auto"/>
        <w:spacing w:after="60" w:line="269" w:lineRule="exact"/>
        <w:ind w:left="320" w:right="40" w:firstLine="0"/>
        <w:jc w:val="both"/>
        <w:rPr>
          <w:sz w:val="22"/>
          <w:szCs w:val="22"/>
        </w:rPr>
      </w:pPr>
      <w:r w:rsidRPr="00E47194">
        <w:rPr>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F1F9B" w:rsidRPr="00E47194" w:rsidRDefault="002F1F9B" w:rsidP="002F1F9B">
      <w:pPr>
        <w:pStyle w:val="49"/>
        <w:shd w:val="clear" w:color="auto" w:fill="auto"/>
        <w:spacing w:after="60" w:line="269" w:lineRule="exact"/>
        <w:ind w:left="320" w:right="40" w:firstLine="0"/>
        <w:jc w:val="both"/>
        <w:rPr>
          <w:sz w:val="22"/>
          <w:szCs w:val="22"/>
        </w:rPr>
      </w:pPr>
      <w:r w:rsidRPr="00E47194">
        <w:rPr>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2F1F9B" w:rsidRPr="00E47194" w:rsidRDefault="002F1F9B" w:rsidP="002F1F9B">
      <w:pPr>
        <w:pStyle w:val="49"/>
        <w:shd w:val="clear" w:color="auto" w:fill="auto"/>
        <w:spacing w:after="60" w:line="269" w:lineRule="exact"/>
        <w:ind w:left="320" w:right="40" w:firstLine="0"/>
        <w:jc w:val="both"/>
        <w:rPr>
          <w:sz w:val="22"/>
          <w:szCs w:val="22"/>
        </w:rPr>
      </w:pPr>
      <w:r w:rsidRPr="00E47194">
        <w:rPr>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b/>
          <w:sz w:val="22"/>
          <w:szCs w:val="22"/>
        </w:rPr>
        <w:t>8.2</w:t>
      </w:r>
      <w:r w:rsidRPr="00E47194">
        <w:rPr>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2F1F9B" w:rsidRPr="00E47194" w:rsidRDefault="002F1F9B" w:rsidP="002F1F9B">
      <w:pPr>
        <w:pStyle w:val="49"/>
        <w:shd w:val="clear" w:color="auto" w:fill="auto"/>
        <w:spacing w:line="269" w:lineRule="exact"/>
        <w:ind w:left="320" w:right="40" w:firstLine="0"/>
        <w:jc w:val="both"/>
        <w:rPr>
          <w:sz w:val="22"/>
          <w:szCs w:val="22"/>
        </w:rPr>
      </w:pPr>
      <w:r w:rsidRPr="00E47194">
        <w:rPr>
          <w:b/>
          <w:sz w:val="22"/>
          <w:szCs w:val="22"/>
        </w:rPr>
        <w:t>8.3</w:t>
      </w:r>
      <w:r w:rsidRPr="00E47194">
        <w:rPr>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2F1F9B" w:rsidRPr="00E47194" w:rsidRDefault="002F1F9B" w:rsidP="002F1F9B">
      <w:pPr>
        <w:pStyle w:val="49"/>
        <w:shd w:val="clear" w:color="auto" w:fill="auto"/>
        <w:tabs>
          <w:tab w:val="left" w:pos="810"/>
        </w:tabs>
        <w:spacing w:after="115" w:line="269" w:lineRule="exact"/>
        <w:ind w:left="320" w:right="40" w:firstLine="0"/>
        <w:jc w:val="both"/>
        <w:rPr>
          <w:sz w:val="22"/>
          <w:szCs w:val="22"/>
        </w:rPr>
      </w:pPr>
      <w:r w:rsidRPr="00E47194">
        <w:rPr>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2F1F9B" w:rsidRPr="00E47194" w:rsidRDefault="002F1F9B" w:rsidP="002F1F9B">
      <w:pPr>
        <w:pStyle w:val="49"/>
        <w:shd w:val="clear" w:color="auto" w:fill="auto"/>
        <w:tabs>
          <w:tab w:val="left" w:pos="810"/>
        </w:tabs>
        <w:spacing w:after="115" w:line="269" w:lineRule="exact"/>
        <w:ind w:left="320" w:right="40" w:firstLine="0"/>
        <w:jc w:val="both"/>
        <w:rPr>
          <w:sz w:val="22"/>
          <w:szCs w:val="22"/>
        </w:rPr>
      </w:pPr>
      <w:r w:rsidRPr="00E47194">
        <w:rPr>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2F1F9B" w:rsidRPr="00E47194" w:rsidRDefault="002F1F9B" w:rsidP="002F1F9B">
      <w:pPr>
        <w:pStyle w:val="49"/>
        <w:shd w:val="clear" w:color="auto" w:fill="auto"/>
        <w:tabs>
          <w:tab w:val="left" w:pos="810"/>
        </w:tabs>
        <w:spacing w:after="115" w:line="269" w:lineRule="exact"/>
        <w:ind w:left="320" w:right="40" w:firstLine="0"/>
        <w:jc w:val="both"/>
        <w:rPr>
          <w:sz w:val="22"/>
          <w:szCs w:val="22"/>
        </w:rPr>
      </w:pPr>
      <w:r w:rsidRPr="00E47194">
        <w:rPr>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2F1F9B" w:rsidRPr="00E47194" w:rsidRDefault="002F1F9B" w:rsidP="002F1F9B">
      <w:pPr>
        <w:pStyle w:val="49"/>
        <w:shd w:val="clear" w:color="auto" w:fill="auto"/>
        <w:tabs>
          <w:tab w:val="left" w:pos="810"/>
        </w:tabs>
        <w:spacing w:after="115" w:line="269" w:lineRule="exact"/>
        <w:ind w:left="320" w:right="40" w:firstLine="0"/>
        <w:jc w:val="both"/>
        <w:rPr>
          <w:sz w:val="22"/>
          <w:szCs w:val="22"/>
        </w:rPr>
      </w:pPr>
      <w:r w:rsidRPr="00E47194">
        <w:rPr>
          <w:sz w:val="22"/>
          <w:szCs w:val="22"/>
        </w:rPr>
        <w:t>Σε περίπτωση ένωσης οικονομικών φορέων, το πρόστιμο επιβάλλεται αναλόγως σε όλα τα μέλη της ένωσης.</w:t>
      </w:r>
    </w:p>
    <w:p w:rsidR="002F1F9B" w:rsidRPr="00E47194" w:rsidRDefault="002F1F9B" w:rsidP="002F1F9B">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b/>
          <w:sz w:val="22"/>
          <w:szCs w:val="22"/>
        </w:rPr>
        <w:t>8.4</w:t>
      </w:r>
      <w:r w:rsidRPr="00E47194">
        <w:rPr>
          <w:sz w:val="22"/>
          <w:szCs w:val="22"/>
        </w:rPr>
        <w:t xml:space="preserve"> </w:t>
      </w:r>
      <w:r w:rsidRPr="00E47194">
        <w:rPr>
          <w:rFonts w:asciiTheme="minorHAnsi" w:hAnsiTheme="minorHAnsi"/>
          <w:sz w:val="22"/>
          <w:szCs w:val="22"/>
        </w:rPr>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2F1F9B" w:rsidRPr="00E47194" w:rsidRDefault="002F1F9B" w:rsidP="002F1F9B">
      <w:pPr>
        <w:pStyle w:val="49"/>
        <w:shd w:val="clear" w:color="auto" w:fill="auto"/>
        <w:tabs>
          <w:tab w:val="left" w:pos="810"/>
        </w:tabs>
        <w:spacing w:after="115" w:line="269" w:lineRule="exact"/>
        <w:ind w:left="320" w:right="40" w:firstLine="0"/>
        <w:jc w:val="both"/>
        <w:rPr>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2F1F9B" w:rsidRPr="00BC3CA9" w:rsidRDefault="002F1F9B" w:rsidP="002F1F9B">
      <w:pPr>
        <w:tabs>
          <w:tab w:val="left" w:pos="4650"/>
          <w:tab w:val="left" w:pos="5535"/>
          <w:tab w:val="right" w:pos="7685"/>
          <w:tab w:val="left" w:pos="7775"/>
          <w:tab w:val="right" w:pos="8263"/>
          <w:tab w:val="right" w:pos="8916"/>
        </w:tabs>
        <w:spacing w:line="360" w:lineRule="auto"/>
        <w:jc w:val="center"/>
        <w:outlineLvl w:val="0"/>
        <w:rPr>
          <w:bCs/>
        </w:rPr>
      </w:pPr>
      <w:r w:rsidRPr="00BC3CA9">
        <w:rPr>
          <w:bCs/>
        </w:rPr>
        <w:lastRenderedPageBreak/>
        <w:t>ΑΡΘΡΟ  9</w:t>
      </w:r>
    </w:p>
    <w:p w:rsidR="002F1F9B" w:rsidRPr="00BC3CA9" w:rsidRDefault="002F1F9B" w:rsidP="002F1F9B">
      <w:pPr>
        <w:tabs>
          <w:tab w:val="left" w:pos="1302"/>
        </w:tabs>
        <w:spacing w:line="360" w:lineRule="auto"/>
        <w:jc w:val="center"/>
        <w:rPr>
          <w:bCs/>
        </w:rPr>
      </w:pPr>
      <w:r w:rsidRPr="00BC3CA9">
        <w:rPr>
          <w:bCs/>
        </w:rPr>
        <w:t>ΕΓΓΥΗΤΙΚΗ ΕΠΙΣΤΟΛΗ ΚΑΛΗΣ ΕΚΤΕΛΕΣΗΣ</w:t>
      </w:r>
    </w:p>
    <w:p w:rsidR="002F1F9B" w:rsidRPr="00BC3CA9" w:rsidRDefault="002F1F9B" w:rsidP="002F1F9B">
      <w:pPr>
        <w:tabs>
          <w:tab w:val="left" w:pos="1302"/>
        </w:tabs>
        <w:spacing w:line="360" w:lineRule="auto"/>
        <w:rPr>
          <w:bCs/>
        </w:rPr>
      </w:pPr>
      <w:r w:rsidRPr="00BC3CA9">
        <w:t xml:space="preserve">Για την καλή εκτέλεση των ορών της σύμβασης ο ανάδοχος κατέθεσε την εγγυητική επιστολή καλής εκτέλεσης </w:t>
      </w:r>
      <w:r w:rsidRPr="00BC3CA9">
        <w:rPr>
          <w:bCs/>
        </w:rPr>
        <w:t>ίση με το 5% της συμβατικής αξίας χωρίς ΦΠΑ της τράπεζας ………………….. Ευρώ # …………………..# αριθ. εγγυητικής επιστολής …………………….. ισχύος μέχρι …………………….. .</w:t>
      </w:r>
    </w:p>
    <w:p w:rsidR="002F1F9B" w:rsidRPr="00BC3CA9" w:rsidRDefault="002F1F9B" w:rsidP="002F1F9B">
      <w:pPr>
        <w:tabs>
          <w:tab w:val="left" w:pos="1302"/>
        </w:tabs>
        <w:spacing w:line="360" w:lineRule="auto"/>
        <w:jc w:val="center"/>
        <w:outlineLvl w:val="0"/>
        <w:rPr>
          <w:bCs/>
        </w:rPr>
      </w:pPr>
      <w:r w:rsidRPr="00BC3CA9">
        <w:rPr>
          <w:bCs/>
        </w:rPr>
        <w:t>ΑΡΘ</w:t>
      </w:r>
      <w:r>
        <w:rPr>
          <w:bCs/>
        </w:rPr>
        <w:t>ΡΟ 10</w:t>
      </w:r>
    </w:p>
    <w:p w:rsidR="002F1F9B" w:rsidRPr="00BC3CA9" w:rsidRDefault="002F1F9B" w:rsidP="002F1F9B">
      <w:pPr>
        <w:tabs>
          <w:tab w:val="left" w:pos="1302"/>
        </w:tabs>
        <w:spacing w:line="360" w:lineRule="auto"/>
        <w:jc w:val="center"/>
        <w:rPr>
          <w:bCs/>
        </w:rPr>
      </w:pPr>
      <w:r w:rsidRPr="00BC3CA9">
        <w:rPr>
          <w:bCs/>
        </w:rPr>
        <w:t>ΛΟΙΠΟΙ ΟΡΟΙ</w:t>
      </w:r>
    </w:p>
    <w:p w:rsidR="002F1F9B" w:rsidRPr="00D23EAA" w:rsidRDefault="002F1F9B" w:rsidP="002F1F9B">
      <w:pPr>
        <w:pStyle w:val="29"/>
        <w:tabs>
          <w:tab w:val="left" w:pos="1302"/>
          <w:tab w:val="left" w:pos="9000"/>
        </w:tabs>
        <w:spacing w:line="240" w:lineRule="auto"/>
        <w:rPr>
          <w:rFonts w:asciiTheme="minorHAnsi" w:hAnsiTheme="minorHAnsi" w:cs="Times New Roman"/>
          <w:b/>
          <w:szCs w:val="22"/>
          <w:lang w:val="el-GR"/>
        </w:rPr>
      </w:pPr>
      <w:r w:rsidRPr="00D23EAA">
        <w:rPr>
          <w:rFonts w:asciiTheme="minorHAnsi" w:hAnsiTheme="minorHAnsi" w:cs="Times New Roman"/>
          <w:szCs w:val="22"/>
          <w:lang w:val="el-GR"/>
        </w:rPr>
        <w:t xml:space="preserve">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w:t>
      </w:r>
      <w:r w:rsidRPr="00E47194">
        <w:rPr>
          <w:rFonts w:asciiTheme="minorHAnsi" w:hAnsiTheme="minorHAnsi" w:cs="Times New Roman"/>
          <w:szCs w:val="22"/>
        </w:rPr>
        <w:t>X</w:t>
      </w:r>
      <w:r w:rsidRPr="00D23EAA">
        <w:rPr>
          <w:rFonts w:asciiTheme="minorHAnsi" w:hAnsiTheme="minorHAnsi" w:cs="Times New Roman"/>
          <w:szCs w:val="22"/>
          <w:lang w:val="el-GR"/>
        </w:rPr>
        <w:t xml:space="preserve"> του Προσαρτήματος Α' του Ν. 4412/2016.</w:t>
      </w:r>
    </w:p>
    <w:p w:rsidR="002F1F9B" w:rsidRPr="00D23EAA" w:rsidRDefault="002F1F9B" w:rsidP="002F1F9B">
      <w:pPr>
        <w:pStyle w:val="29"/>
        <w:tabs>
          <w:tab w:val="left" w:pos="1302"/>
          <w:tab w:val="left" w:pos="9000"/>
        </w:tabs>
        <w:spacing w:line="240" w:lineRule="auto"/>
        <w:rPr>
          <w:rFonts w:asciiTheme="minorHAnsi" w:hAnsiTheme="minorHAnsi" w:cs="Times New Roman"/>
          <w:b/>
          <w:szCs w:val="22"/>
          <w:lang w:val="el-GR"/>
        </w:rPr>
      </w:pPr>
      <w:r w:rsidRPr="00D23EAA">
        <w:rPr>
          <w:rFonts w:asciiTheme="minorHAnsi" w:hAnsiTheme="minorHAnsi" w:cs="Times New Roman"/>
          <w:szCs w:val="22"/>
          <w:lang w:val="el-GR"/>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 Ο αριθμός του Εθνικού Μητρώο Παραγωγών (ΕΜΠΑ) του υπόχρεου παραγωγού είναι …………………. </w:t>
      </w:r>
    </w:p>
    <w:p w:rsidR="002F1F9B" w:rsidRPr="00A62D3D" w:rsidRDefault="002F1F9B" w:rsidP="002F1F9B">
      <w:pPr>
        <w:pStyle w:val="29"/>
        <w:tabs>
          <w:tab w:val="left" w:pos="1302"/>
          <w:tab w:val="left" w:pos="9000"/>
        </w:tabs>
        <w:spacing w:line="360" w:lineRule="auto"/>
        <w:rPr>
          <w:rFonts w:cs="Times New Roman"/>
          <w:szCs w:val="22"/>
          <w:lang w:val="el-GR"/>
        </w:rPr>
      </w:pPr>
      <w:r w:rsidRPr="00A62D3D">
        <w:rPr>
          <w:rFonts w:cs="Times New Roman"/>
          <w:szCs w:val="22"/>
          <w:lang w:val="el-GR"/>
        </w:rPr>
        <w:t>Για όλα τα λοιπά θέματα, αναφορικά με την ανάθεση η οποία πραγματοποιείται με την σύμβαση αυτή, ισχύουν οι όροι της με αρ. ………../201</w:t>
      </w:r>
      <w:r>
        <w:rPr>
          <w:rFonts w:cs="Times New Roman"/>
          <w:szCs w:val="22"/>
          <w:lang w:val="el-GR"/>
        </w:rPr>
        <w:t>9</w:t>
      </w:r>
      <w:r w:rsidRPr="00A62D3D">
        <w:rPr>
          <w:rFonts w:cs="Times New Roman"/>
          <w:szCs w:val="22"/>
          <w:lang w:val="el-GR"/>
        </w:rPr>
        <w:t xml:space="preserve"> Διακήρυξης Δημόσιου Ανοικτού Άνω του Ορίου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2F1F9B" w:rsidRPr="00BC3CA9" w:rsidRDefault="002F1F9B" w:rsidP="002F1F9B">
      <w:pPr>
        <w:tabs>
          <w:tab w:val="left" w:pos="350"/>
        </w:tabs>
        <w:spacing w:line="360" w:lineRule="auto"/>
        <w:rPr>
          <w:b/>
        </w:rPr>
      </w:pPr>
      <w:r w:rsidRPr="00BC3CA9">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2F1F9B" w:rsidRPr="00BC3CA9" w:rsidRDefault="002F1F9B" w:rsidP="002F1F9B">
      <w:pPr>
        <w:tabs>
          <w:tab w:val="left" w:pos="350"/>
        </w:tabs>
        <w:spacing w:line="360" w:lineRule="auto"/>
        <w:rPr>
          <w:b/>
        </w:rPr>
      </w:pPr>
      <w:r w:rsidRPr="00BC3CA9">
        <w:t xml:space="preserve">Για οποιαδήποτε διαφορά ανακύψει από την παρούσα σύμβαση αρμόδια είναι τα δικαστήρια </w:t>
      </w:r>
      <w:r>
        <w:t>Λασιθίου</w:t>
      </w:r>
      <w:r w:rsidRPr="00BC3CA9">
        <w:t>.</w:t>
      </w:r>
    </w:p>
    <w:p w:rsidR="002F1F9B" w:rsidRPr="00BC3CA9" w:rsidRDefault="002F1F9B" w:rsidP="002F1F9B">
      <w:pPr>
        <w:tabs>
          <w:tab w:val="left" w:pos="1302"/>
          <w:tab w:val="left" w:pos="9000"/>
        </w:tabs>
        <w:spacing w:line="360" w:lineRule="auto"/>
        <w:rPr>
          <w:b/>
        </w:rPr>
      </w:pPr>
      <w:r w:rsidRPr="00BC3CA9">
        <w:t>Ύστερα από αυτά συντάχθηκε η σύμβαση η οποία αφού διαβάστηκε και βεβαιώθηκε ,υπογράφεται νόμιμα από τους συμβαλλόμενους σε ……………… πρωτότυπα.</w:t>
      </w:r>
    </w:p>
    <w:p w:rsidR="002F1F9B" w:rsidRPr="00BC3CA9" w:rsidRDefault="002F1F9B" w:rsidP="002F1F9B">
      <w:pPr>
        <w:tabs>
          <w:tab w:val="left" w:pos="350"/>
        </w:tabs>
        <w:spacing w:before="45" w:line="360" w:lineRule="auto"/>
        <w:rPr>
          <w:b/>
          <w:bCs/>
        </w:rPr>
      </w:pPr>
      <w:r w:rsidRPr="00BC3CA9">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2F1F9B" w:rsidRPr="00BC3CA9" w:rsidRDefault="002F1F9B" w:rsidP="002F1F9B">
      <w:pPr>
        <w:tabs>
          <w:tab w:val="left" w:pos="350"/>
        </w:tabs>
        <w:spacing w:line="360" w:lineRule="auto"/>
        <w:jc w:val="center"/>
        <w:rPr>
          <w:bCs/>
        </w:rPr>
      </w:pPr>
    </w:p>
    <w:p w:rsidR="002F1F9B" w:rsidRPr="00BC3CA9" w:rsidRDefault="002F1F9B" w:rsidP="002F1F9B">
      <w:pPr>
        <w:tabs>
          <w:tab w:val="left" w:pos="350"/>
        </w:tabs>
        <w:spacing w:line="360" w:lineRule="auto"/>
        <w:jc w:val="center"/>
        <w:outlineLvl w:val="0"/>
        <w:rPr>
          <w:bCs/>
        </w:rPr>
      </w:pPr>
      <w:r w:rsidRPr="00BC3CA9">
        <w:rPr>
          <w:bCs/>
        </w:rPr>
        <w:lastRenderedPageBreak/>
        <w:t>ΟΙ ΣΥΜΒΑΛΛΟΜΕΝΟΙ</w:t>
      </w:r>
    </w:p>
    <w:p w:rsidR="002F1F9B" w:rsidRPr="00BC3CA9" w:rsidRDefault="002F1F9B" w:rsidP="002F1F9B">
      <w:pPr>
        <w:tabs>
          <w:tab w:val="left" w:pos="566"/>
          <w:tab w:val="left" w:pos="5328"/>
        </w:tabs>
        <w:spacing w:line="360" w:lineRule="auto"/>
        <w:rPr>
          <w:b/>
          <w:bCs/>
        </w:rPr>
      </w:pPr>
      <w:r w:rsidRPr="00BC3CA9">
        <w:rPr>
          <w:bCs/>
        </w:rPr>
        <w:t>ΓΙΑ ΤΗΝ ΑΝΑΘΕΤΟΥΣΑ ΑΡΧΗ</w:t>
      </w:r>
      <w:r w:rsidRPr="00BC3CA9">
        <w:rPr>
          <w:bCs/>
        </w:rPr>
        <w:tab/>
      </w:r>
      <w:r w:rsidRPr="00BC3CA9">
        <w:rPr>
          <w:bCs/>
        </w:rPr>
        <w:tab/>
      </w:r>
      <w:r w:rsidRPr="00BC3CA9">
        <w:rPr>
          <w:bCs/>
        </w:rPr>
        <w:tab/>
        <w:t>ΓΙΑ ΤΟΝ ΑΝΑΔΟΧΟ</w:t>
      </w:r>
    </w:p>
    <w:p w:rsidR="002F1F9B" w:rsidRPr="00BC3CA9" w:rsidRDefault="002F1F9B" w:rsidP="002F1F9B">
      <w:pPr>
        <w:tabs>
          <w:tab w:val="left" w:pos="350"/>
        </w:tabs>
        <w:spacing w:before="45" w:line="360" w:lineRule="auto"/>
        <w:rPr>
          <w:spacing w:val="8"/>
        </w:rPr>
      </w:pPr>
    </w:p>
    <w:p w:rsidR="002F1F9B" w:rsidRPr="00BC3CA9" w:rsidRDefault="002F1F9B" w:rsidP="002F1F9B">
      <w:pPr>
        <w:tabs>
          <w:tab w:val="left" w:pos="350"/>
        </w:tabs>
        <w:spacing w:before="45" w:line="360" w:lineRule="auto"/>
        <w:rPr>
          <w:spacing w:val="8"/>
        </w:rPr>
      </w:pPr>
    </w:p>
    <w:p w:rsidR="002F1F9B" w:rsidRPr="00E47194" w:rsidRDefault="002F1F9B" w:rsidP="002F1F9B">
      <w:pPr>
        <w:tabs>
          <w:tab w:val="left" w:pos="350"/>
        </w:tabs>
        <w:spacing w:before="45" w:line="360" w:lineRule="auto"/>
        <w:rPr>
          <w:spacing w:val="8"/>
        </w:rPr>
      </w:pPr>
      <w:r w:rsidRPr="00E47194">
        <w:rPr>
          <w:spacing w:val="8"/>
        </w:rPr>
        <w:t>Η ΔΙΟΙΚΗΤΡΙΑ</w:t>
      </w:r>
    </w:p>
    <w:p w:rsidR="002F1F9B" w:rsidRDefault="002F1F9B" w:rsidP="002F1F9B">
      <w:pPr>
        <w:tabs>
          <w:tab w:val="left" w:pos="350"/>
        </w:tabs>
        <w:spacing w:before="45" w:line="360" w:lineRule="auto"/>
        <w:rPr>
          <w:spacing w:val="8"/>
        </w:rPr>
      </w:pPr>
      <w:r w:rsidRPr="00E47194">
        <w:rPr>
          <w:spacing w:val="8"/>
        </w:rPr>
        <w:t>ΜΑΡΙΑ ΣΠΙΝΘΟΥΡΗ</w:t>
      </w:r>
    </w:p>
    <w:p w:rsidR="002F1F9B" w:rsidRPr="00483AC6" w:rsidRDefault="002F1F9B" w:rsidP="002F1F9B">
      <w:pPr>
        <w:pStyle w:val="49"/>
        <w:shd w:val="clear" w:color="auto" w:fill="auto"/>
        <w:tabs>
          <w:tab w:val="left" w:pos="0"/>
          <w:tab w:val="left" w:pos="591"/>
        </w:tabs>
        <w:spacing w:line="274" w:lineRule="exact"/>
        <w:ind w:right="20" w:firstLine="0"/>
        <w:jc w:val="both"/>
      </w:pPr>
    </w:p>
    <w:p w:rsidR="009B716D" w:rsidRDefault="009B716D"/>
    <w:sectPr w:rsidR="009B716D" w:rsidSect="00383CD9">
      <w:pgSz w:w="11906" w:h="16838"/>
      <w:pgMar w:top="1440" w:right="1797" w:bottom="1440" w:left="226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159" w:rsidRPr="00BC10DF" w:rsidRDefault="00612159" w:rsidP="002F1F9B">
      <w:pPr>
        <w:pStyle w:val="WW8Num1z6"/>
        <w:spacing w:line="240" w:lineRule="auto"/>
        <w:rPr>
          <w:rFonts w:ascii="Calibri" w:eastAsia="Times New Roman" w:hAnsi="Calibri" w:cs="Calibri"/>
          <w:lang w:val="en-GB"/>
        </w:rPr>
      </w:pPr>
      <w:r>
        <w:separator/>
      </w:r>
    </w:p>
  </w:endnote>
  <w:endnote w:type="continuationSeparator" w:id="1">
    <w:p w:rsidR="00612159" w:rsidRPr="00BC10DF" w:rsidRDefault="00612159" w:rsidP="002F1F9B">
      <w:pPr>
        <w:pStyle w:val="WW8Num1z6"/>
        <w:spacing w:line="240" w:lineRule="auto"/>
        <w:rPr>
          <w:rFonts w:ascii="Calibri" w:eastAsia="Times New Roman" w:hAnsi="Calibri" w:cs="Calibri"/>
          <w:lang w:val="en-GB"/>
        </w:rPr>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20002A87" w:usb1="00000000" w:usb2="00000000" w:usb3="00000000" w:csb0="000001FF" w:csb1="00000000"/>
  </w:font>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A1"/>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TT15Ct00">
    <w:altName w:val="Arial"/>
    <w:panose1 w:val="00000000000000000000"/>
    <w:charset w:val="00"/>
    <w:family w:val="swiss"/>
    <w:notTrueType/>
    <w:pitch w:val="default"/>
    <w:sig w:usb0="00000083" w:usb1="00000000" w:usb2="00000000" w:usb3="00000000" w:csb0="00000009" w:csb1="00000000"/>
  </w:font>
  <w:font w:name="Candara">
    <w:panose1 w:val="020E0502030303020204"/>
    <w:charset w:val="A1"/>
    <w:family w:val="swiss"/>
    <w:pitch w:val="variable"/>
    <w:sig w:usb0="A00002EF" w:usb1="4000A44B" w:usb2="00000000" w:usb3="00000000" w:csb0="000001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159" w:rsidRPr="00BC10DF" w:rsidRDefault="00612159" w:rsidP="002F1F9B">
      <w:pPr>
        <w:pStyle w:val="WW8Num1z6"/>
        <w:spacing w:line="240" w:lineRule="auto"/>
        <w:rPr>
          <w:rFonts w:ascii="Calibri" w:eastAsia="Times New Roman" w:hAnsi="Calibri" w:cs="Calibri"/>
          <w:lang w:val="en-GB"/>
        </w:rPr>
      </w:pPr>
      <w:r>
        <w:separator/>
      </w:r>
    </w:p>
  </w:footnote>
  <w:footnote w:type="continuationSeparator" w:id="1">
    <w:p w:rsidR="00612159" w:rsidRPr="00BC10DF" w:rsidRDefault="00612159" w:rsidP="002F1F9B">
      <w:pPr>
        <w:pStyle w:val="WW8Num1z6"/>
        <w:spacing w:line="240" w:lineRule="auto"/>
        <w:rPr>
          <w:rFonts w:ascii="Calibri" w:eastAsia="Times New Roman" w:hAnsi="Calibri" w:cs="Calibri"/>
          <w:lang w:val="en-GB"/>
        </w:rPr>
      </w:pPr>
      <w:r>
        <w:continuationSeparator/>
      </w:r>
    </w:p>
  </w:footnote>
  <w:footnote w:id="2">
    <w:p w:rsidR="002F1F9B" w:rsidRPr="00BC3CA9" w:rsidRDefault="002F1F9B" w:rsidP="002F1F9B">
      <w:pPr>
        <w:spacing w:line="0" w:lineRule="atLeast"/>
        <w:jc w:val="left"/>
      </w:pPr>
      <w:r>
        <w:rPr>
          <w:rStyle w:val="a6"/>
          <w:rFonts w:eastAsia="MS Mincho"/>
        </w:rPr>
        <w:footnoteRef/>
      </w:r>
      <w:r w:rsidRPr="00BC3CA9">
        <w:rPr>
          <w:color w:val="000000"/>
          <w:kern w:val="1"/>
          <w:sz w:val="20"/>
        </w:rPr>
        <w:tab/>
        <w:t xml:space="preserve"> Όπως ορίζεται στα έγγραφα της σύμβασης.</w:t>
      </w:r>
    </w:p>
  </w:footnote>
  <w:footnote w:id="3">
    <w:p w:rsidR="002F1F9B" w:rsidRPr="00BC3CA9" w:rsidRDefault="002F1F9B" w:rsidP="002F1F9B">
      <w:pPr>
        <w:spacing w:line="0" w:lineRule="atLeast"/>
        <w:jc w:val="left"/>
      </w:pPr>
      <w:r>
        <w:rPr>
          <w:rStyle w:val="a6"/>
          <w:rFonts w:eastAsia="MS Mincho"/>
        </w:rPr>
        <w:footnoteRef/>
      </w:r>
      <w:r w:rsidRPr="00BC3CA9">
        <w:rPr>
          <w:color w:val="000000"/>
          <w:kern w:val="1"/>
          <w:sz w:val="20"/>
        </w:rPr>
        <w:tab/>
        <w:t xml:space="preserve"> Όπως ορίζεται στα έγγραφα της σύμβασης.</w:t>
      </w:r>
    </w:p>
  </w:footnote>
  <w:footnote w:id="4">
    <w:p w:rsidR="002F1F9B" w:rsidRPr="00BC3CA9" w:rsidRDefault="002F1F9B" w:rsidP="002F1F9B">
      <w:pPr>
        <w:spacing w:line="276" w:lineRule="auto"/>
      </w:pPr>
      <w:r>
        <w:rPr>
          <w:rStyle w:val="a6"/>
          <w:rFonts w:eastAsia="MS Mincho"/>
        </w:rPr>
        <w:footnoteRef/>
      </w:r>
      <w:r w:rsidRPr="00BC3CA9">
        <w:rPr>
          <w:color w:val="000000"/>
          <w:kern w:val="1"/>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5">
    <w:p w:rsidR="002F1F9B" w:rsidRPr="00BC3CA9" w:rsidRDefault="002F1F9B" w:rsidP="002F1F9B">
      <w:pPr>
        <w:spacing w:line="276" w:lineRule="auto"/>
      </w:pPr>
      <w:r>
        <w:rPr>
          <w:rStyle w:val="a6"/>
          <w:rFonts w:eastAsia="MS Mincho"/>
        </w:rPr>
        <w:footnoteRef/>
      </w:r>
      <w:r w:rsidRPr="00BC3CA9">
        <w:rPr>
          <w:color w:val="000000"/>
          <w:kern w:val="1"/>
          <w:sz w:val="20"/>
        </w:rPr>
        <w:tab/>
        <w:t xml:space="preserve">  ο.π. υποσ. 3.</w:t>
      </w:r>
    </w:p>
  </w:footnote>
  <w:footnote w:id="6">
    <w:p w:rsidR="002F1F9B" w:rsidRPr="00BC3CA9" w:rsidRDefault="002F1F9B" w:rsidP="002F1F9B">
      <w:pPr>
        <w:pStyle w:val="afd"/>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7">
    <w:p w:rsidR="002F1F9B" w:rsidRPr="00BC3CA9" w:rsidRDefault="002F1F9B" w:rsidP="002F1F9B">
      <w:pPr>
        <w:spacing w:line="0" w:lineRule="atLeast"/>
      </w:pPr>
      <w:r>
        <w:rPr>
          <w:rStyle w:val="a6"/>
          <w:rFonts w:eastAsia="MS Mincho"/>
        </w:rPr>
        <w:footnoteRef/>
      </w:r>
      <w:r w:rsidRPr="00BC3CA9">
        <w:rPr>
          <w:color w:val="000000"/>
          <w:kern w:val="1"/>
          <w:sz w:val="20"/>
        </w:rPr>
        <w:tab/>
        <w:t xml:space="preserve"> Συνοπτική περιγραφή των προς προμήθεια αγαθών /  υπηρεσιών, κλπ σύμφωνα με το άρθρο 25 του πδ 118/2007. </w:t>
      </w:r>
    </w:p>
  </w:footnote>
  <w:footnote w:id="8">
    <w:p w:rsidR="002F1F9B" w:rsidRPr="00BC3CA9" w:rsidRDefault="002F1F9B" w:rsidP="002F1F9B">
      <w:pPr>
        <w:spacing w:line="0" w:lineRule="atLeast"/>
      </w:pPr>
      <w:r>
        <w:rPr>
          <w:rStyle w:val="a6"/>
          <w:rFonts w:eastAsia="MS Mincho"/>
        </w:rPr>
        <w:footnoteRef/>
      </w:r>
      <w:r w:rsidRPr="00BC3CA9">
        <w:rPr>
          <w:color w:val="000000"/>
          <w:kern w:val="1"/>
          <w:sz w:val="20"/>
        </w:rPr>
        <w:tab/>
        <w:t xml:space="preserve">Εφόσον η εγγυητική επιστολή αφορά σε προσφορά τμήματος/τμημάτων της </w:t>
      </w:r>
      <w:r>
        <w:rPr>
          <w:bCs/>
          <w:color w:val="000000"/>
          <w:kern w:val="1"/>
          <w:sz w:val="20"/>
          <w:szCs w:val="20"/>
        </w:rPr>
        <w:t>Διακήρυξης/Πρόσκλησης/Πρόσκλησης Εκδήλωσης</w:t>
      </w:r>
      <w:r>
        <w:rPr>
          <w:bCs/>
          <w:color w:val="000000"/>
          <w:kern w:val="1"/>
        </w:rPr>
        <w:t xml:space="preserve"> </w:t>
      </w:r>
      <w:r>
        <w:rPr>
          <w:bCs/>
          <w:color w:val="000000"/>
          <w:kern w:val="1"/>
          <w:sz w:val="20"/>
          <w:szCs w:val="20"/>
        </w:rPr>
        <w:t>Ενδιαφέροντος,</w:t>
      </w:r>
      <w:r w:rsidRPr="00BC3CA9">
        <w:rPr>
          <w:color w:val="000000"/>
          <w:kern w:val="1"/>
          <w:sz w:val="20"/>
        </w:rPr>
        <w:t xml:space="preserve"> σύμφωνα με τα οριζόμενα στα έγγραφα της σύμβασης, συμπληρώνεται ο αύξων αριθμός του/ων τμήματος/</w:t>
      </w:r>
      <w:r>
        <w:rPr>
          <w:color w:val="000000"/>
          <w:kern w:val="1"/>
          <w:sz w:val="20"/>
        </w:rPr>
        <w:t>τμημάτων για το/α οποίο/α υποβάλλεται προσφορά.</w:t>
      </w:r>
      <w:r w:rsidRPr="00BC3CA9">
        <w:rPr>
          <w:color w:val="000000"/>
          <w:kern w:val="1"/>
          <w:sz w:val="20"/>
        </w:rPr>
        <w:t xml:space="preserve"> </w:t>
      </w:r>
    </w:p>
  </w:footnote>
  <w:footnote w:id="9">
    <w:p w:rsidR="002F1F9B" w:rsidRPr="00BC3CA9" w:rsidRDefault="002F1F9B" w:rsidP="002F1F9B">
      <w:pPr>
        <w:spacing w:line="0" w:lineRule="atLeast"/>
      </w:pPr>
      <w:r>
        <w:rPr>
          <w:rStyle w:val="a6"/>
          <w:rFonts w:eastAsia="MS Mincho"/>
        </w:rPr>
        <w:footnoteRef/>
      </w:r>
      <w:r w:rsidRPr="00BC3CA9">
        <w:rPr>
          <w:color w:val="000000"/>
          <w:kern w:val="1"/>
          <w:sz w:val="20"/>
        </w:rPr>
        <w:tab/>
        <w:t xml:space="preserve"> Να οριστεί ο χρόνος σύμφωνα με τις κείμενες διατάξεις.</w:t>
      </w:r>
    </w:p>
  </w:footnote>
  <w:footnote w:id="10">
    <w:p w:rsidR="002F1F9B" w:rsidRPr="00BC3CA9" w:rsidRDefault="002F1F9B" w:rsidP="002F1F9B">
      <w:pPr>
        <w:pStyle w:val="afd"/>
        <w:widowControl w:val="0"/>
        <w:suppressLineNumbers/>
        <w:ind w:left="0" w:firstLine="0"/>
        <w:rPr>
          <w:lang w:val="el-GR"/>
        </w:rPr>
      </w:pPr>
      <w:r>
        <w:rPr>
          <w:rStyle w:val="a6"/>
          <w:rFonts w:eastAsia="MS Mincho"/>
        </w:rPr>
        <w:footnoteRef/>
      </w:r>
      <w:r>
        <w:rPr>
          <w:sz w:val="20"/>
          <w:u w:val="single"/>
          <w:lang w:val="el-GR"/>
        </w:rPr>
        <w:t xml:space="preserve"> </w:t>
      </w:r>
      <w:r w:rsidRPr="00BC3CA9">
        <w:rPr>
          <w:sz w:val="20"/>
          <w:u w:val="single"/>
          <w:lang w:val="el-GR"/>
        </w:rPr>
        <w:t>ΣΗΜΕΙΩΣΗ</w:t>
      </w:r>
      <w:r w:rsidRPr="00BC3CA9">
        <w:rPr>
          <w:rFonts w:eastAsia="Calibri"/>
          <w:sz w:val="20"/>
          <w:u w:val="single"/>
          <w:lang w:val="el-GR"/>
        </w:rPr>
        <w:t xml:space="preserve"> </w:t>
      </w:r>
      <w:r w:rsidRPr="00BC3CA9">
        <w:rPr>
          <w:sz w:val="20"/>
          <w:u w:val="single"/>
          <w:lang w:val="el-GR"/>
        </w:rPr>
        <w:t>ΓΙΑ</w:t>
      </w:r>
      <w:r w:rsidRPr="00BC3CA9">
        <w:rPr>
          <w:rFonts w:eastAsia="Calibri"/>
          <w:sz w:val="20"/>
          <w:u w:val="single"/>
          <w:lang w:val="el-GR"/>
        </w:rPr>
        <w:t xml:space="preserve"> </w:t>
      </w:r>
      <w:r w:rsidRPr="00BC3CA9">
        <w:rPr>
          <w:sz w:val="20"/>
          <w:u w:val="single"/>
          <w:lang w:val="el-GR"/>
        </w:rPr>
        <w:t>ΤΗΝ</w:t>
      </w:r>
      <w:r w:rsidRPr="00BC3CA9">
        <w:rPr>
          <w:rFonts w:eastAsia="Calibri"/>
          <w:sz w:val="20"/>
          <w:u w:val="single"/>
          <w:lang w:val="el-GR"/>
        </w:rPr>
        <w:t xml:space="preserve"> </w:t>
      </w:r>
      <w:r w:rsidRPr="00BC3CA9">
        <w:rPr>
          <w:sz w:val="20"/>
          <w:u w:val="single"/>
          <w:lang w:val="el-GR"/>
        </w:rPr>
        <w:t>ΤΡΑΠΕΖΑ</w:t>
      </w:r>
      <w:r w:rsidRPr="00BC3CA9">
        <w:rPr>
          <w:sz w:val="20"/>
          <w:lang w:val="el-GR"/>
        </w:rPr>
        <w:t>:</w:t>
      </w:r>
      <w:r w:rsidRPr="00BC3CA9">
        <w:rPr>
          <w:rFonts w:eastAsia="Calibri"/>
          <w:sz w:val="20"/>
          <w:lang w:val="el-GR"/>
        </w:rPr>
        <w:t xml:space="preserve"> </w:t>
      </w:r>
      <w:r w:rsidRPr="00BC3CA9">
        <w:rPr>
          <w:sz w:val="20"/>
          <w:lang w:val="el-GR"/>
        </w:rPr>
        <w:t>Ο</w:t>
      </w:r>
      <w:r w:rsidRPr="00BC3CA9">
        <w:rPr>
          <w:rFonts w:eastAsia="Calibri"/>
          <w:sz w:val="20"/>
          <w:lang w:val="el-GR"/>
        </w:rPr>
        <w:t xml:space="preserve"> </w:t>
      </w:r>
      <w:r w:rsidRPr="00BC3CA9">
        <w:rPr>
          <w:sz w:val="20"/>
          <w:lang w:val="el-GR"/>
        </w:rPr>
        <w:t>χρόνος</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πρέπει</w:t>
      </w:r>
      <w:r w:rsidRPr="00BC3CA9">
        <w:rPr>
          <w:rFonts w:eastAsia="Calibri"/>
          <w:sz w:val="20"/>
          <w:lang w:val="el-GR"/>
        </w:rPr>
        <w:t xml:space="preserve"> </w:t>
      </w:r>
      <w:r w:rsidRPr="00BC3CA9">
        <w:rPr>
          <w:sz w:val="20"/>
          <w:lang w:val="el-GR"/>
        </w:rPr>
        <w:t>να</w:t>
      </w:r>
      <w:r w:rsidRPr="00BC3CA9">
        <w:rPr>
          <w:rFonts w:eastAsia="Calibri"/>
          <w:sz w:val="20"/>
          <w:lang w:val="el-GR"/>
        </w:rPr>
        <w:t xml:space="preserve"> </w:t>
      </w:r>
      <w:r w:rsidRPr="00BC3CA9">
        <w:rPr>
          <w:sz w:val="20"/>
          <w:lang w:val="el-GR"/>
        </w:rPr>
        <w:t>είναι</w:t>
      </w:r>
      <w:r w:rsidRPr="00BC3CA9">
        <w:rPr>
          <w:rFonts w:eastAsia="Calibri"/>
          <w:sz w:val="20"/>
          <w:lang w:val="el-GR"/>
        </w:rPr>
        <w:t xml:space="preserve"> </w:t>
      </w:r>
      <w:r w:rsidRPr="00BC3CA9">
        <w:rPr>
          <w:sz w:val="20"/>
          <w:lang w:val="el-GR"/>
        </w:rPr>
        <w:t xml:space="preserve">μεγαλύτερος </w:t>
      </w:r>
      <w:r>
        <w:rPr>
          <w:sz w:val="20"/>
          <w:lang w:val="el-GR"/>
        </w:rPr>
        <w:t>τουλάχιστον</w:t>
      </w:r>
      <w:r w:rsidRPr="00BC3CA9">
        <w:rPr>
          <w:rFonts w:eastAsia="Calibri"/>
          <w:sz w:val="20"/>
          <w:lang w:val="el-GR"/>
        </w:rPr>
        <w:t xml:space="preserve"> </w:t>
      </w:r>
      <w:r w:rsidRPr="00BC3CA9">
        <w:rPr>
          <w:sz w:val="20"/>
          <w:lang w:val="el-GR"/>
        </w:rPr>
        <w:t>κατά</w:t>
      </w:r>
      <w:r w:rsidRPr="00BC3CA9">
        <w:rPr>
          <w:rFonts w:eastAsia="Calibri"/>
          <w:sz w:val="20"/>
          <w:lang w:val="el-GR"/>
        </w:rPr>
        <w:t xml:space="preserve"> </w:t>
      </w:r>
      <w:r>
        <w:rPr>
          <w:rFonts w:eastAsia="Calibri"/>
          <w:sz w:val="20"/>
          <w:lang w:val="el-GR"/>
        </w:rPr>
        <w:t xml:space="preserve">τριάντα </w:t>
      </w:r>
      <w:r w:rsidRPr="00BC3CA9">
        <w:rPr>
          <w:sz w:val="20"/>
          <w:lang w:val="el-GR"/>
        </w:rPr>
        <w:t>(</w:t>
      </w:r>
      <w:r>
        <w:rPr>
          <w:sz w:val="20"/>
          <w:lang w:val="el-GR"/>
        </w:rPr>
        <w:t>30</w:t>
      </w:r>
      <w:r w:rsidRPr="00BC3CA9">
        <w:rPr>
          <w:sz w:val="20"/>
          <w:lang w:val="el-GR"/>
        </w:rPr>
        <w:t>)</w:t>
      </w:r>
      <w:r w:rsidRPr="00BC3CA9">
        <w:rPr>
          <w:rFonts w:eastAsia="Calibri"/>
          <w:sz w:val="20"/>
          <w:lang w:val="el-GR"/>
        </w:rPr>
        <w:t xml:space="preserve"> </w:t>
      </w:r>
      <w:r>
        <w:rPr>
          <w:rFonts w:eastAsia="Calibri"/>
          <w:sz w:val="20"/>
          <w:lang w:val="el-GR"/>
        </w:rPr>
        <w:t xml:space="preserve">ημέρες </w:t>
      </w:r>
      <w:r w:rsidRPr="00BC3CA9">
        <w:rPr>
          <w:sz w:val="20"/>
          <w:lang w:val="el-GR"/>
        </w:rPr>
        <w:t>του</w:t>
      </w:r>
      <w:r w:rsidRPr="00BC3CA9">
        <w:rPr>
          <w:rFonts w:eastAsia="Calibri"/>
          <w:sz w:val="20"/>
          <w:lang w:val="el-GR"/>
        </w:rPr>
        <w:t xml:space="preserve"> </w:t>
      </w:r>
      <w:r w:rsidRPr="00BC3CA9">
        <w:rPr>
          <w:sz w:val="20"/>
          <w:lang w:val="el-GR"/>
        </w:rPr>
        <w:t>χρόνου</w:t>
      </w:r>
      <w:r w:rsidRPr="00BC3CA9">
        <w:rPr>
          <w:rFonts w:eastAsia="Calibri"/>
          <w:sz w:val="20"/>
          <w:lang w:val="el-GR"/>
        </w:rPr>
        <w:t xml:space="preserve"> </w:t>
      </w:r>
      <w:r w:rsidRPr="00BC3CA9">
        <w:rPr>
          <w:sz w:val="20"/>
          <w:lang w:val="el-GR"/>
        </w:rPr>
        <w:t>ισχύος</w:t>
      </w:r>
      <w:r w:rsidRPr="00BC3CA9">
        <w:rPr>
          <w:rFonts w:eastAsia="Calibri"/>
          <w:sz w:val="20"/>
          <w:lang w:val="el-GR"/>
        </w:rPr>
        <w:t xml:space="preserve"> </w:t>
      </w:r>
      <w:r w:rsidRPr="00BC3CA9">
        <w:rPr>
          <w:sz w:val="20"/>
          <w:lang w:val="el-GR"/>
        </w:rPr>
        <w:t>της</w:t>
      </w:r>
      <w:r w:rsidRPr="00BC3CA9">
        <w:rPr>
          <w:rFonts w:eastAsia="Calibri"/>
          <w:sz w:val="20"/>
          <w:lang w:val="el-GR"/>
        </w:rPr>
        <w:t xml:space="preserve"> </w:t>
      </w:r>
      <w:r w:rsidRPr="00BC3CA9">
        <w:rPr>
          <w:sz w:val="20"/>
          <w:lang w:val="el-GR"/>
        </w:rPr>
        <w:t xml:space="preserve">προσφοράς, </w:t>
      </w:r>
      <w:r>
        <w:rPr>
          <w:sz w:val="20"/>
          <w:lang w:val="el-GR"/>
        </w:rPr>
        <w:t>όπως αυτός ορίζεται στα έγγραφα της σύμβασης (άρθρο 157 παρ. 1 περ. α, εδαφ. β' του ν. 4281/2014)</w:t>
      </w:r>
      <w:r w:rsidRPr="00BC3CA9">
        <w:rPr>
          <w:sz w:val="20"/>
          <w:lang w:val="el-GR"/>
        </w:rPr>
        <w:t>.</w:t>
      </w:r>
      <w:r w:rsidRPr="00BC3CA9">
        <w:rPr>
          <w:rFonts w:eastAsia="Calibri"/>
          <w:sz w:val="22"/>
          <w:szCs w:val="22"/>
          <w:lang w:val="el-GR"/>
        </w:rPr>
        <w:t xml:space="preserve"> </w:t>
      </w:r>
    </w:p>
  </w:footnote>
  <w:footnote w:id="11">
    <w:p w:rsidR="002F1F9B" w:rsidRPr="00BC3CA9" w:rsidRDefault="002F1F9B" w:rsidP="002F1F9B">
      <w:pPr>
        <w:pStyle w:val="afd"/>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2">
    <w:p w:rsidR="002F1F9B" w:rsidRPr="00BC3CA9" w:rsidRDefault="002F1F9B" w:rsidP="002F1F9B">
      <w:pPr>
        <w:pStyle w:val="afd"/>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3">
    <w:p w:rsidR="002F1F9B" w:rsidRPr="00BC3CA9" w:rsidRDefault="002F1F9B" w:rsidP="002F1F9B">
      <w:pPr>
        <w:spacing w:line="0" w:lineRule="atLeast"/>
        <w:jc w:val="left"/>
      </w:pPr>
      <w:r w:rsidRPr="00BC3CA9">
        <w:rPr>
          <w:rStyle w:val="a6"/>
          <w:rFonts w:eastAsia="MS Mincho"/>
        </w:rPr>
        <w:t>1</w:t>
      </w:r>
      <w:r w:rsidRPr="00BC3CA9">
        <w:rPr>
          <w:color w:val="000000"/>
          <w:kern w:val="1"/>
          <w:sz w:val="20"/>
        </w:rPr>
        <w:tab/>
        <w:t xml:space="preserve"> Όπως ορίζεται στα έγγραφα της σύμβασης.</w:t>
      </w:r>
    </w:p>
  </w:footnote>
  <w:footnote w:id="14">
    <w:p w:rsidR="002F1F9B" w:rsidRPr="00BC3CA9" w:rsidRDefault="002F1F9B" w:rsidP="002F1F9B">
      <w:pPr>
        <w:spacing w:line="0" w:lineRule="atLeast"/>
        <w:jc w:val="left"/>
      </w:pPr>
      <w:r w:rsidRPr="00BC3CA9">
        <w:rPr>
          <w:rStyle w:val="a6"/>
          <w:rFonts w:eastAsia="MS Mincho"/>
        </w:rPr>
        <w:t>2</w:t>
      </w:r>
      <w:r w:rsidRPr="00BC3CA9">
        <w:rPr>
          <w:color w:val="000000"/>
          <w:kern w:val="1"/>
          <w:sz w:val="20"/>
        </w:rPr>
        <w:tab/>
        <w:t xml:space="preserve"> Όπως ορίζεται στα έγγραφα της σύμβασης.</w:t>
      </w:r>
    </w:p>
  </w:footnote>
  <w:footnote w:id="15">
    <w:p w:rsidR="002F1F9B" w:rsidRPr="00BC3CA9" w:rsidRDefault="002F1F9B" w:rsidP="002F1F9B">
      <w:pPr>
        <w:spacing w:line="276" w:lineRule="auto"/>
      </w:pPr>
      <w:r w:rsidRPr="00BC3CA9">
        <w:rPr>
          <w:rStyle w:val="a6"/>
          <w:rFonts w:eastAsia="MS Mincho"/>
        </w:rPr>
        <w:t>3</w:t>
      </w:r>
      <w:r w:rsidRPr="00BC3CA9">
        <w:rPr>
          <w:color w:val="000000"/>
          <w:kern w:val="1"/>
          <w:sz w:val="20"/>
        </w:rPr>
        <w:tab/>
        <w:t xml:space="preserve"> </w:t>
      </w:r>
      <w:r>
        <w:rPr>
          <w:color w:val="000000"/>
          <w:kern w:val="1"/>
          <w:sz w:val="20"/>
        </w:rPr>
        <w:t>Ο</w:t>
      </w:r>
      <w:r w:rsidRPr="00BC3CA9">
        <w:rPr>
          <w:color w:val="000000"/>
          <w:kern w:val="1"/>
          <w:sz w:val="20"/>
        </w:rPr>
        <w:t>λογράφως και σε παρένθεση αριθμητικώς. Στο ποσό δεν υπολογίζεται ο ΦΠΑ.</w:t>
      </w:r>
    </w:p>
  </w:footnote>
  <w:footnote w:id="16">
    <w:p w:rsidR="002F1F9B" w:rsidRPr="00BC3CA9" w:rsidRDefault="002F1F9B" w:rsidP="002F1F9B">
      <w:pPr>
        <w:spacing w:line="0" w:lineRule="atLeast"/>
        <w:jc w:val="left"/>
      </w:pPr>
      <w:r w:rsidRPr="00BC3CA9">
        <w:rPr>
          <w:rStyle w:val="a6"/>
          <w:rFonts w:eastAsia="MS Mincho"/>
        </w:rPr>
        <w:t>4</w:t>
      </w:r>
      <w:r>
        <w:rPr>
          <w:color w:val="000000"/>
          <w:kern w:val="1"/>
          <w:sz w:val="20"/>
        </w:rPr>
        <w:tab/>
        <w:t xml:space="preserve"> Όπως υποσημείωση 3</w:t>
      </w:r>
      <w:r w:rsidRPr="00BC3CA9">
        <w:rPr>
          <w:color w:val="000000"/>
          <w:kern w:val="1"/>
          <w:sz w:val="20"/>
        </w:rPr>
        <w:t>.</w:t>
      </w:r>
    </w:p>
  </w:footnote>
  <w:footnote w:id="17">
    <w:p w:rsidR="002F1F9B" w:rsidRPr="00BC3CA9" w:rsidRDefault="002F1F9B" w:rsidP="002F1F9B">
      <w:pPr>
        <w:spacing w:after="200"/>
      </w:pPr>
      <w:r w:rsidRPr="00BC3CA9">
        <w:rPr>
          <w:rStyle w:val="a6"/>
          <w:rFonts w:eastAsia="MS Mincho"/>
        </w:rPr>
        <w:t>5</w:t>
      </w:r>
      <w:r w:rsidRPr="00BC3CA9">
        <w:rPr>
          <w:rStyle w:val="WW-"/>
          <w:rFonts w:eastAsia="Calibri"/>
        </w:rPr>
        <w:tab/>
        <w:t xml:space="preserve"> </w:t>
      </w:r>
      <w:r w:rsidRPr="00BC3CA9">
        <w:rPr>
          <w:color w:val="000000"/>
          <w:kern w:val="1"/>
          <w:sz w:val="20"/>
        </w:rPr>
        <w:t>Εφόσον αφορά ανάθεση σε τμήματα συμπληρώνεται ο α/α του/ων τμήματος/των για τα οποία υπογράφεται η σχετική σύμβαση.</w:t>
      </w:r>
    </w:p>
  </w:footnote>
  <w:footnote w:id="18">
    <w:p w:rsidR="002F1F9B" w:rsidRPr="00BC3CA9" w:rsidRDefault="002F1F9B" w:rsidP="002F1F9B">
      <w:pPr>
        <w:spacing w:line="0" w:lineRule="atLeast"/>
      </w:pPr>
      <w:r w:rsidRPr="00BC3CA9">
        <w:rPr>
          <w:rStyle w:val="a6"/>
          <w:rFonts w:eastAsia="MS Mincho"/>
        </w:rPr>
        <w:t>6</w:t>
      </w:r>
      <w:r w:rsidRPr="00BC3CA9">
        <w:rPr>
          <w:color w:val="000000"/>
          <w:kern w:val="1"/>
          <w:sz w:val="20"/>
        </w:rPr>
        <w:tab/>
        <w:t xml:space="preserve"> Συνοπτική περιγραφή των προς προμήθεια αγαθών / υπηρεσιών, σύμφωνα με το άρθρο 25 του πδ 118/2007.</w:t>
      </w:r>
    </w:p>
  </w:footnote>
  <w:footnote w:id="19">
    <w:p w:rsidR="002F1F9B" w:rsidRPr="00BC3CA9" w:rsidRDefault="002F1F9B" w:rsidP="002F1F9B">
      <w:pPr>
        <w:spacing w:line="0" w:lineRule="atLeast"/>
      </w:pPr>
      <w:r w:rsidRPr="00BC3CA9">
        <w:rPr>
          <w:rStyle w:val="a6"/>
          <w:rFonts w:eastAsia="MS Mincho"/>
        </w:rPr>
        <w:t>7</w:t>
      </w:r>
      <w:r w:rsidRPr="00BC3CA9">
        <w:rPr>
          <w:color w:val="000000"/>
          <w:kern w:val="1"/>
          <w:sz w:val="20"/>
        </w:rPr>
        <w:tab/>
        <w:t xml:space="preserve"> Να οριστεί ο χρόνος σύμφωνα με τις κείμενες διατάξεις. </w:t>
      </w:r>
    </w:p>
  </w:footnote>
  <w:footnote w:id="20">
    <w:p w:rsidR="002F1F9B" w:rsidRPr="00BC3CA9" w:rsidRDefault="002F1F9B" w:rsidP="002F1F9B">
      <w:pPr>
        <w:pStyle w:val="afd"/>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1">
    <w:p w:rsidR="002F1F9B" w:rsidRPr="00BC3CA9" w:rsidRDefault="002F1F9B" w:rsidP="002F1F9B">
      <w:pPr>
        <w:pStyle w:val="afd"/>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2">
    <w:p w:rsidR="002F1F9B" w:rsidRPr="00105314" w:rsidRDefault="002F1F9B" w:rsidP="002F1F9B">
      <w:pPr>
        <w:pStyle w:val="afd"/>
        <w:rPr>
          <w:lang w:val="el-GR"/>
        </w:rPr>
      </w:pPr>
      <w:r>
        <w:rPr>
          <w:rStyle w:val="a6"/>
        </w:rPr>
        <w:footnoteRef/>
      </w:r>
      <w:r>
        <w:rPr>
          <w:lang w:val="el-GR"/>
        </w:rPr>
        <w:tab/>
        <w:t>Μόνο εφόσον επιλεγεί η διενέργεια κλήρωσης  για τη συγκρότηση συλλογικών οργάνων</w:t>
      </w:r>
    </w:p>
  </w:footnote>
  <w:footnote w:id="23">
    <w:p w:rsidR="002F1F9B" w:rsidRPr="00105314" w:rsidRDefault="002F1F9B" w:rsidP="002F1F9B">
      <w:pPr>
        <w:pStyle w:val="afd"/>
        <w:rPr>
          <w:lang w:val="el-GR"/>
        </w:rPr>
      </w:pPr>
      <w:r>
        <w:rPr>
          <w:rStyle w:val="a6"/>
        </w:rPr>
        <w:footnoteRef/>
      </w:r>
      <w:r>
        <w:rPr>
          <w:lang w:val="el-GR"/>
        </w:rPr>
        <w:tab/>
        <w:t>Ειδικά η υποχρέωση δημοσίευσης προκήρυξης σε δύο ημερήσιες οικονομικές εφημερίδες ευρείας κυκλοφορίας, που προβλέπεται στο άρθρο 4 του ως άνω προεδρικού διατάγματος καταργείται με την επιφύλαξη της παραγράφου 10 του άρθρου 379. Ειδικά η υποχρέωση δημοσίευσης προκήρυξης σε τοπική εφημερίδα, που προβλέπεται στο ίδιο άρθρο, όταν ο διαγωνισμός προκηρύσσεται από περιφερειακή υπηρεσία, καταργείται με την επιφύλαξη της παρ. 12 του άρθρου 379.</w:t>
      </w:r>
    </w:p>
  </w:footnote>
  <w:footnote w:id="24">
    <w:p w:rsidR="002F1F9B" w:rsidRPr="000E1AC3" w:rsidRDefault="002F1F9B" w:rsidP="002F1F9B">
      <w:pPr>
        <w:pStyle w:val="afd"/>
        <w:rPr>
          <w:lang w:val="el-GR"/>
        </w:rPr>
      </w:pPr>
      <w:r>
        <w:rPr>
          <w:rStyle w:val="a6"/>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1BD6165"/>
    <w:multiLevelType w:val="multilevel"/>
    <w:tmpl w:val="3442223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1">
    <w:nsid w:val="2322068B"/>
    <w:multiLevelType w:val="multilevel"/>
    <w:tmpl w:val="6EC848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2">
    <w:nsid w:val="25893124"/>
    <w:multiLevelType w:val="hybridMultilevel"/>
    <w:tmpl w:val="574A4656"/>
    <w:lvl w:ilvl="0" w:tplc="04080001">
      <w:start w:val="1"/>
      <w:numFmt w:val="bullet"/>
      <w:lvlText w:val=""/>
      <w:lvlJc w:val="left"/>
      <w:pPr>
        <w:ind w:left="750" w:hanging="360"/>
      </w:pPr>
      <w:rPr>
        <w:rFonts w:ascii="Symbol" w:hAnsi="Symbol" w:hint="default"/>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13">
    <w:nsid w:val="28730578"/>
    <w:multiLevelType w:val="multilevel"/>
    <w:tmpl w:val="1E22549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4">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550559BE"/>
    <w:multiLevelType w:val="multilevel"/>
    <w:tmpl w:val="18D871C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6">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77A7243"/>
    <w:multiLevelType w:val="multilevel"/>
    <w:tmpl w:val="82EC30CE"/>
    <w:lvl w:ilvl="0">
      <w:start w:val="1"/>
      <w:numFmt w:val="decimal"/>
      <w:lvlText w:val="%1."/>
      <w:lvlJc w:val="left"/>
      <w:rPr>
        <w:rFonts w:ascii="Century Schoolbook" w:eastAsia="Century Schoolbook" w:hAnsi="Century Schoolbook" w:cs="Century Schoolbook"/>
        <w:b w:val="0"/>
        <w:bCs w:val="0"/>
        <w:i/>
        <w:iCs/>
        <w:smallCaps w:val="0"/>
        <w:strike w:val="0"/>
        <w:color w:val="000000"/>
        <w:spacing w:val="0"/>
        <w:w w:val="100"/>
        <w:position w:val="0"/>
        <w:sz w:val="21"/>
        <w:szCs w:val="21"/>
        <w:u w:val="none"/>
      </w:rPr>
    </w:lvl>
    <w:lvl w:ilvl="1">
      <w:start w:val="1"/>
      <w:numFmt w:val="decimal"/>
      <w:lvlText w:val="%2."/>
      <w:lvlJc w:val="left"/>
      <w:rPr>
        <w:rFonts w:ascii="Century Schoolbook" w:eastAsia="Century Schoolbook" w:hAnsi="Century Schoolbook" w:cs="Century Schoolbook"/>
        <w:b w:val="0"/>
        <w:bCs w:val="0"/>
        <w:i/>
        <w:iCs/>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DE33AF7"/>
    <w:multiLevelType w:val="hybridMultilevel"/>
    <w:tmpl w:val="CE9CBDC4"/>
    <w:lvl w:ilvl="0" w:tplc="04080001">
      <w:start w:val="1"/>
      <w:numFmt w:val="bullet"/>
      <w:lvlText w:val=""/>
      <w:lvlJc w:val="left"/>
      <w:pPr>
        <w:ind w:left="945" w:hanging="360"/>
      </w:pPr>
      <w:rPr>
        <w:rFonts w:ascii="Symbol" w:hAnsi="Symbol" w:hint="default"/>
      </w:rPr>
    </w:lvl>
    <w:lvl w:ilvl="1" w:tplc="04080003" w:tentative="1">
      <w:start w:val="1"/>
      <w:numFmt w:val="bullet"/>
      <w:lvlText w:val="o"/>
      <w:lvlJc w:val="left"/>
      <w:pPr>
        <w:ind w:left="1665" w:hanging="360"/>
      </w:pPr>
      <w:rPr>
        <w:rFonts w:ascii="Courier New" w:hAnsi="Courier New" w:cs="Courier New" w:hint="default"/>
      </w:rPr>
    </w:lvl>
    <w:lvl w:ilvl="2" w:tplc="04080005" w:tentative="1">
      <w:start w:val="1"/>
      <w:numFmt w:val="bullet"/>
      <w:lvlText w:val=""/>
      <w:lvlJc w:val="left"/>
      <w:pPr>
        <w:ind w:left="2385" w:hanging="360"/>
      </w:pPr>
      <w:rPr>
        <w:rFonts w:ascii="Wingdings" w:hAnsi="Wingdings" w:hint="default"/>
      </w:rPr>
    </w:lvl>
    <w:lvl w:ilvl="3" w:tplc="04080001" w:tentative="1">
      <w:start w:val="1"/>
      <w:numFmt w:val="bullet"/>
      <w:lvlText w:val=""/>
      <w:lvlJc w:val="left"/>
      <w:pPr>
        <w:ind w:left="3105" w:hanging="360"/>
      </w:pPr>
      <w:rPr>
        <w:rFonts w:ascii="Symbol" w:hAnsi="Symbol" w:hint="default"/>
      </w:rPr>
    </w:lvl>
    <w:lvl w:ilvl="4" w:tplc="04080003" w:tentative="1">
      <w:start w:val="1"/>
      <w:numFmt w:val="bullet"/>
      <w:lvlText w:val="o"/>
      <w:lvlJc w:val="left"/>
      <w:pPr>
        <w:ind w:left="3825" w:hanging="360"/>
      </w:pPr>
      <w:rPr>
        <w:rFonts w:ascii="Courier New" w:hAnsi="Courier New" w:cs="Courier New" w:hint="default"/>
      </w:rPr>
    </w:lvl>
    <w:lvl w:ilvl="5" w:tplc="04080005" w:tentative="1">
      <w:start w:val="1"/>
      <w:numFmt w:val="bullet"/>
      <w:lvlText w:val=""/>
      <w:lvlJc w:val="left"/>
      <w:pPr>
        <w:ind w:left="4545" w:hanging="360"/>
      </w:pPr>
      <w:rPr>
        <w:rFonts w:ascii="Wingdings" w:hAnsi="Wingdings" w:hint="default"/>
      </w:rPr>
    </w:lvl>
    <w:lvl w:ilvl="6" w:tplc="04080001" w:tentative="1">
      <w:start w:val="1"/>
      <w:numFmt w:val="bullet"/>
      <w:lvlText w:val=""/>
      <w:lvlJc w:val="left"/>
      <w:pPr>
        <w:ind w:left="5265" w:hanging="360"/>
      </w:pPr>
      <w:rPr>
        <w:rFonts w:ascii="Symbol" w:hAnsi="Symbol" w:hint="default"/>
      </w:rPr>
    </w:lvl>
    <w:lvl w:ilvl="7" w:tplc="04080003" w:tentative="1">
      <w:start w:val="1"/>
      <w:numFmt w:val="bullet"/>
      <w:lvlText w:val="o"/>
      <w:lvlJc w:val="left"/>
      <w:pPr>
        <w:ind w:left="5985" w:hanging="360"/>
      </w:pPr>
      <w:rPr>
        <w:rFonts w:ascii="Courier New" w:hAnsi="Courier New" w:cs="Courier New" w:hint="default"/>
      </w:rPr>
    </w:lvl>
    <w:lvl w:ilvl="8" w:tplc="04080005" w:tentative="1">
      <w:start w:val="1"/>
      <w:numFmt w:val="bullet"/>
      <w:lvlText w:val=""/>
      <w:lvlJc w:val="left"/>
      <w:pPr>
        <w:ind w:left="670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7"/>
  </w:num>
  <w:num w:numId="13">
    <w:abstractNumId w:val="11"/>
  </w:num>
  <w:num w:numId="14">
    <w:abstractNumId w:val="19"/>
  </w:num>
  <w:num w:numId="15">
    <w:abstractNumId w:val="12"/>
  </w:num>
  <w:num w:numId="16">
    <w:abstractNumId w:val="18"/>
  </w:num>
  <w:num w:numId="17">
    <w:abstractNumId w:val="16"/>
  </w:num>
  <w:num w:numId="18">
    <w:abstractNumId w:val="15"/>
  </w:num>
  <w:num w:numId="19">
    <w:abstractNumId w:val="10"/>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2F1F9B"/>
    <w:rsid w:val="00005390"/>
    <w:rsid w:val="00020EBA"/>
    <w:rsid w:val="000404D5"/>
    <w:rsid w:val="0004662D"/>
    <w:rsid w:val="00122965"/>
    <w:rsid w:val="00150ED9"/>
    <w:rsid w:val="00162D3D"/>
    <w:rsid w:val="001D7C93"/>
    <w:rsid w:val="001F131C"/>
    <w:rsid w:val="002053B3"/>
    <w:rsid w:val="00245A5E"/>
    <w:rsid w:val="00266E84"/>
    <w:rsid w:val="00291665"/>
    <w:rsid w:val="00293BB8"/>
    <w:rsid w:val="002F1F9B"/>
    <w:rsid w:val="00303DEB"/>
    <w:rsid w:val="00383CD9"/>
    <w:rsid w:val="003A37B6"/>
    <w:rsid w:val="003F3DF9"/>
    <w:rsid w:val="00430B44"/>
    <w:rsid w:val="004A62B2"/>
    <w:rsid w:val="004B6F46"/>
    <w:rsid w:val="00510882"/>
    <w:rsid w:val="00582D36"/>
    <w:rsid w:val="005C4868"/>
    <w:rsid w:val="005F5F9F"/>
    <w:rsid w:val="00612159"/>
    <w:rsid w:val="00616B53"/>
    <w:rsid w:val="00644E58"/>
    <w:rsid w:val="00651E09"/>
    <w:rsid w:val="00684147"/>
    <w:rsid w:val="006969E2"/>
    <w:rsid w:val="006D0BF2"/>
    <w:rsid w:val="0071536C"/>
    <w:rsid w:val="007B0F22"/>
    <w:rsid w:val="00853D23"/>
    <w:rsid w:val="008772CA"/>
    <w:rsid w:val="008803C6"/>
    <w:rsid w:val="00941BC8"/>
    <w:rsid w:val="009559AF"/>
    <w:rsid w:val="00990562"/>
    <w:rsid w:val="009B716D"/>
    <w:rsid w:val="009C0634"/>
    <w:rsid w:val="009D00BE"/>
    <w:rsid w:val="00A201FE"/>
    <w:rsid w:val="00A205CC"/>
    <w:rsid w:val="00A307E4"/>
    <w:rsid w:val="00A322EB"/>
    <w:rsid w:val="00A40D73"/>
    <w:rsid w:val="00A9484D"/>
    <w:rsid w:val="00AB33B5"/>
    <w:rsid w:val="00AF59A8"/>
    <w:rsid w:val="00AF77A3"/>
    <w:rsid w:val="00B24531"/>
    <w:rsid w:val="00B861DC"/>
    <w:rsid w:val="00BA028C"/>
    <w:rsid w:val="00BA3CF0"/>
    <w:rsid w:val="00BF6207"/>
    <w:rsid w:val="00BF65F5"/>
    <w:rsid w:val="00C01D51"/>
    <w:rsid w:val="00C0218A"/>
    <w:rsid w:val="00C609EC"/>
    <w:rsid w:val="00C63D20"/>
    <w:rsid w:val="00C90671"/>
    <w:rsid w:val="00CC77B4"/>
    <w:rsid w:val="00CD613A"/>
    <w:rsid w:val="00CE7766"/>
    <w:rsid w:val="00CF7C24"/>
    <w:rsid w:val="00D47835"/>
    <w:rsid w:val="00DA0C04"/>
    <w:rsid w:val="00DF1CF1"/>
    <w:rsid w:val="00E20FCF"/>
    <w:rsid w:val="00E560E5"/>
    <w:rsid w:val="00E86921"/>
    <w:rsid w:val="00EA73D4"/>
    <w:rsid w:val="00EB41E4"/>
    <w:rsid w:val="00EB74D0"/>
    <w:rsid w:val="00EF464F"/>
    <w:rsid w:val="00F0555B"/>
    <w:rsid w:val="00F321D3"/>
    <w:rsid w:val="00F53D56"/>
    <w:rsid w:val="00F80E39"/>
    <w:rsid w:val="00F87A14"/>
    <w:rsid w:val="00F9457E"/>
    <w:rsid w:val="00FC2312"/>
    <w:rsid w:val="00FE322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line="379" w:lineRule="exact"/>
        <w:ind w:left="23" w:right="2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qFormat/>
    <w:rsid w:val="002F1F9B"/>
    <w:pPr>
      <w:keepNext/>
      <w:pageBreakBefore/>
      <w:pBdr>
        <w:top w:val="none" w:sz="0" w:space="0" w:color="000000"/>
        <w:left w:val="none" w:sz="0" w:space="0" w:color="000000"/>
        <w:bottom w:val="single" w:sz="18" w:space="1" w:color="000080"/>
        <w:right w:val="none" w:sz="0" w:space="0" w:color="000000"/>
      </w:pBdr>
      <w:suppressAutoHyphens/>
      <w:spacing w:before="320" w:after="160" w:line="240" w:lineRule="auto"/>
      <w:ind w:left="0" w:right="0"/>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2F1F9B"/>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2F1F9B"/>
    <w:pPr>
      <w:keepNext/>
      <w:suppressAutoHyphens/>
      <w:spacing w:before="240" w:after="60" w:line="240" w:lineRule="auto"/>
      <w:ind w:left="567" w:right="0" w:hanging="567"/>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2F1F9B"/>
    <w:pPr>
      <w:keepNext/>
      <w:suppressAutoHyphens/>
      <w:spacing w:before="240" w:after="60" w:line="240" w:lineRule="auto"/>
      <w:ind w:left="0" w:right="0"/>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2F1F9B"/>
    <w:pPr>
      <w:tabs>
        <w:tab w:val="num" w:pos="3050"/>
      </w:tabs>
      <w:suppressAutoHyphens/>
      <w:spacing w:before="200" w:after="200" w:line="280" w:lineRule="exact"/>
      <w:ind w:left="3050" w:right="0" w:hanging="850"/>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F1F9B"/>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2F1F9B"/>
    <w:rPr>
      <w:rFonts w:ascii="Arial" w:eastAsia="Times New Roman" w:hAnsi="Arial" w:cs="Arial"/>
      <w:b/>
      <w:color w:val="002060"/>
      <w:sz w:val="24"/>
      <w:lang w:val="en-GB" w:eastAsia="zh-CN"/>
    </w:rPr>
  </w:style>
  <w:style w:type="character" w:customStyle="1" w:styleId="3Char">
    <w:name w:val="Επικεφαλίδα 3 Char"/>
    <w:basedOn w:val="a0"/>
    <w:link w:val="3"/>
    <w:rsid w:val="002F1F9B"/>
    <w:rPr>
      <w:rFonts w:ascii="Arial" w:eastAsia="Times New Roman" w:hAnsi="Arial" w:cs="Times New Roman"/>
      <w:b/>
      <w:bCs/>
      <w:szCs w:val="26"/>
      <w:lang w:val="en-GB" w:eastAsia="zh-CN"/>
    </w:rPr>
  </w:style>
  <w:style w:type="character" w:customStyle="1" w:styleId="4Char">
    <w:name w:val="Επικεφαλίδα 4 Char"/>
    <w:basedOn w:val="a0"/>
    <w:link w:val="4"/>
    <w:rsid w:val="002F1F9B"/>
    <w:rPr>
      <w:rFonts w:ascii="Arial" w:eastAsia="Times New Roman" w:hAnsi="Arial" w:cs="Times New Roman"/>
      <w:b/>
      <w:bCs/>
      <w:szCs w:val="28"/>
      <w:lang w:val="en-GB" w:eastAsia="zh-CN"/>
    </w:rPr>
  </w:style>
  <w:style w:type="character" w:customStyle="1" w:styleId="5Char">
    <w:name w:val="Επικεφαλίδα 5 Char"/>
    <w:basedOn w:val="a0"/>
    <w:link w:val="5"/>
    <w:rsid w:val="002F1F9B"/>
    <w:rPr>
      <w:rFonts w:ascii="Lucida Sans" w:eastAsia="Times New Roman" w:hAnsi="Lucida Sans" w:cs="Lucida Sans"/>
      <w:b/>
      <w:szCs w:val="20"/>
      <w:lang w:val="en-US" w:eastAsia="zh-CN"/>
    </w:rPr>
  </w:style>
  <w:style w:type="character" w:customStyle="1" w:styleId="WW8Num1z0">
    <w:name w:val="WW8Num1z0"/>
    <w:rsid w:val="002F1F9B"/>
  </w:style>
  <w:style w:type="character" w:customStyle="1" w:styleId="WW8Num1z1">
    <w:name w:val="WW8Num1z1"/>
    <w:rsid w:val="002F1F9B"/>
  </w:style>
  <w:style w:type="character" w:customStyle="1" w:styleId="WW8Num1z2">
    <w:name w:val="WW8Num1z2"/>
    <w:rsid w:val="002F1F9B"/>
  </w:style>
  <w:style w:type="character" w:customStyle="1" w:styleId="WW8Num1z3">
    <w:name w:val="WW8Num1z3"/>
    <w:rsid w:val="002F1F9B"/>
  </w:style>
  <w:style w:type="character" w:customStyle="1" w:styleId="WW8Num1z4">
    <w:name w:val="WW8Num1z4"/>
    <w:rsid w:val="002F1F9B"/>
    <w:rPr>
      <w:rFonts w:ascii="Arial" w:hAnsi="Arial" w:cs="Times New Roman"/>
      <w:b w:val="0"/>
      <w:i w:val="0"/>
      <w:sz w:val="20"/>
      <w:szCs w:val="20"/>
    </w:rPr>
  </w:style>
  <w:style w:type="character" w:customStyle="1" w:styleId="WW8Num1z5">
    <w:name w:val="WW8Num1z5"/>
    <w:rsid w:val="002F1F9B"/>
  </w:style>
  <w:style w:type="character" w:customStyle="1" w:styleId="WW8Num1z6">
    <w:name w:val="WW8Num1z6"/>
    <w:rsid w:val="002F1F9B"/>
  </w:style>
  <w:style w:type="character" w:customStyle="1" w:styleId="WW8Num1z7">
    <w:name w:val="WW8Num1z7"/>
    <w:rsid w:val="002F1F9B"/>
  </w:style>
  <w:style w:type="character" w:customStyle="1" w:styleId="WW8Num1z8">
    <w:name w:val="WW8Num1z8"/>
    <w:rsid w:val="002F1F9B"/>
  </w:style>
  <w:style w:type="character" w:customStyle="1" w:styleId="WW8Num2z0">
    <w:name w:val="WW8Num2z0"/>
    <w:rsid w:val="002F1F9B"/>
    <w:rPr>
      <w:rFonts w:ascii="Symbol" w:hAnsi="Symbol" w:cs="Symbol"/>
      <w:lang w:val="el-GR"/>
    </w:rPr>
  </w:style>
  <w:style w:type="character" w:customStyle="1" w:styleId="WW8Num3z0">
    <w:name w:val="WW8Num3z0"/>
    <w:rsid w:val="002F1F9B"/>
    <w:rPr>
      <w:lang w:val="el-GR"/>
    </w:rPr>
  </w:style>
  <w:style w:type="character" w:customStyle="1" w:styleId="WW8Num4z0">
    <w:name w:val="WW8Num4z0"/>
    <w:rsid w:val="002F1F9B"/>
    <w:rPr>
      <w:rFonts w:ascii="Webdings" w:hAnsi="Webdings" w:cs="Webdings"/>
      <w:color w:val="333399"/>
      <w:sz w:val="16"/>
    </w:rPr>
  </w:style>
  <w:style w:type="character" w:customStyle="1" w:styleId="WW8Num5z0">
    <w:name w:val="WW8Num5z0"/>
    <w:rsid w:val="002F1F9B"/>
    <w:rPr>
      <w:highlight w:val="yellow"/>
      <w:lang w:val="el-GR"/>
    </w:rPr>
  </w:style>
  <w:style w:type="character" w:customStyle="1" w:styleId="WW8Num6z0">
    <w:name w:val="WW8Num6z0"/>
    <w:rsid w:val="002F1F9B"/>
    <w:rPr>
      <w:b/>
      <w:bCs/>
      <w:szCs w:val="22"/>
      <w:lang w:val="el-GR"/>
    </w:rPr>
  </w:style>
  <w:style w:type="character" w:customStyle="1" w:styleId="WW8Num6z1">
    <w:name w:val="WW8Num6z1"/>
    <w:rsid w:val="002F1F9B"/>
  </w:style>
  <w:style w:type="character" w:customStyle="1" w:styleId="WW8Num6z2">
    <w:name w:val="WW8Num6z2"/>
    <w:rsid w:val="002F1F9B"/>
  </w:style>
  <w:style w:type="character" w:customStyle="1" w:styleId="WW8Num6z3">
    <w:name w:val="WW8Num6z3"/>
    <w:rsid w:val="002F1F9B"/>
  </w:style>
  <w:style w:type="character" w:customStyle="1" w:styleId="WW8Num6z4">
    <w:name w:val="WW8Num6z4"/>
    <w:rsid w:val="002F1F9B"/>
  </w:style>
  <w:style w:type="character" w:customStyle="1" w:styleId="WW8Num6z5">
    <w:name w:val="WW8Num6z5"/>
    <w:rsid w:val="002F1F9B"/>
  </w:style>
  <w:style w:type="character" w:customStyle="1" w:styleId="WW8Num6z6">
    <w:name w:val="WW8Num6z6"/>
    <w:rsid w:val="002F1F9B"/>
  </w:style>
  <w:style w:type="character" w:customStyle="1" w:styleId="WW8Num6z7">
    <w:name w:val="WW8Num6z7"/>
    <w:rsid w:val="002F1F9B"/>
  </w:style>
  <w:style w:type="character" w:customStyle="1" w:styleId="WW8Num6z8">
    <w:name w:val="WW8Num6z8"/>
    <w:rsid w:val="002F1F9B"/>
  </w:style>
  <w:style w:type="character" w:customStyle="1" w:styleId="WW8Num7z0">
    <w:name w:val="WW8Num7z0"/>
    <w:rsid w:val="002F1F9B"/>
    <w:rPr>
      <w:b/>
      <w:bCs/>
      <w:szCs w:val="22"/>
      <w:lang w:val="el-GR"/>
    </w:rPr>
  </w:style>
  <w:style w:type="character" w:customStyle="1" w:styleId="WW8Num7z1">
    <w:name w:val="WW8Num7z1"/>
    <w:rsid w:val="002F1F9B"/>
    <w:rPr>
      <w:rFonts w:eastAsia="Calibri"/>
      <w:lang w:val="el-GR"/>
    </w:rPr>
  </w:style>
  <w:style w:type="character" w:customStyle="1" w:styleId="WW8Num7z2">
    <w:name w:val="WW8Num7z2"/>
    <w:rsid w:val="002F1F9B"/>
  </w:style>
  <w:style w:type="character" w:customStyle="1" w:styleId="WW8Num7z3">
    <w:name w:val="WW8Num7z3"/>
    <w:rsid w:val="002F1F9B"/>
  </w:style>
  <w:style w:type="character" w:customStyle="1" w:styleId="WW8Num7z4">
    <w:name w:val="WW8Num7z4"/>
    <w:rsid w:val="002F1F9B"/>
  </w:style>
  <w:style w:type="character" w:customStyle="1" w:styleId="WW8Num7z5">
    <w:name w:val="WW8Num7z5"/>
    <w:rsid w:val="002F1F9B"/>
  </w:style>
  <w:style w:type="character" w:customStyle="1" w:styleId="WW8Num7z6">
    <w:name w:val="WW8Num7z6"/>
    <w:rsid w:val="002F1F9B"/>
  </w:style>
  <w:style w:type="character" w:customStyle="1" w:styleId="WW8Num7z7">
    <w:name w:val="WW8Num7z7"/>
    <w:rsid w:val="002F1F9B"/>
  </w:style>
  <w:style w:type="character" w:customStyle="1" w:styleId="WW8Num7z8">
    <w:name w:val="WW8Num7z8"/>
    <w:rsid w:val="002F1F9B"/>
  </w:style>
  <w:style w:type="character" w:customStyle="1" w:styleId="WW8Num8z0">
    <w:name w:val="WW8Num8z0"/>
    <w:rsid w:val="002F1F9B"/>
    <w:rPr>
      <w:rFonts w:ascii="Symbol" w:hAnsi="Symbol" w:cs="OpenSymbol"/>
      <w:color w:val="5B9BD5"/>
    </w:rPr>
  </w:style>
  <w:style w:type="character" w:customStyle="1" w:styleId="WW8Num9z0">
    <w:name w:val="WW8Num9z0"/>
    <w:rsid w:val="002F1F9B"/>
    <w:rPr>
      <w:rFonts w:ascii="Angsana New" w:hAnsi="Angsana New" w:cs="Angsana New"/>
      <w:color w:val="000000"/>
      <w:kern w:val="1"/>
      <w:szCs w:val="22"/>
      <w:shd w:val="clear" w:color="auto" w:fill="FFFFFF"/>
      <w:lang w:val="el-GR"/>
    </w:rPr>
  </w:style>
  <w:style w:type="character" w:customStyle="1" w:styleId="WW8Num10z0">
    <w:name w:val="WW8Num10z0"/>
    <w:rsid w:val="002F1F9B"/>
    <w:rPr>
      <w:rFonts w:ascii="Symbol" w:hAnsi="Symbol" w:cs="Symbol"/>
      <w:kern w:val="1"/>
      <w:shd w:val="clear" w:color="auto" w:fill="C0C0C0"/>
      <w:lang w:val="el-GR"/>
    </w:rPr>
  </w:style>
  <w:style w:type="character" w:customStyle="1" w:styleId="WW8Num10z1">
    <w:name w:val="WW8Num10z1"/>
    <w:rsid w:val="002F1F9B"/>
  </w:style>
  <w:style w:type="character" w:customStyle="1" w:styleId="WW8Num10z2">
    <w:name w:val="WW8Num10z2"/>
    <w:rsid w:val="002F1F9B"/>
  </w:style>
  <w:style w:type="character" w:customStyle="1" w:styleId="WW8Num10z3">
    <w:name w:val="WW8Num10z3"/>
    <w:rsid w:val="002F1F9B"/>
  </w:style>
  <w:style w:type="character" w:customStyle="1" w:styleId="WW8Num10z4">
    <w:name w:val="WW8Num10z4"/>
    <w:rsid w:val="002F1F9B"/>
  </w:style>
  <w:style w:type="character" w:customStyle="1" w:styleId="WW8Num10z5">
    <w:name w:val="WW8Num10z5"/>
    <w:rsid w:val="002F1F9B"/>
  </w:style>
  <w:style w:type="character" w:customStyle="1" w:styleId="WW8Num10z6">
    <w:name w:val="WW8Num10z6"/>
    <w:rsid w:val="002F1F9B"/>
  </w:style>
  <w:style w:type="character" w:customStyle="1" w:styleId="WW8Num10z7">
    <w:name w:val="WW8Num10z7"/>
    <w:rsid w:val="002F1F9B"/>
  </w:style>
  <w:style w:type="character" w:customStyle="1" w:styleId="WW8Num10z8">
    <w:name w:val="WW8Num10z8"/>
    <w:rsid w:val="002F1F9B"/>
  </w:style>
  <w:style w:type="character" w:customStyle="1" w:styleId="WW8Num11z0">
    <w:name w:val="WW8Num11z0"/>
    <w:rsid w:val="002F1F9B"/>
    <w:rPr>
      <w:rFonts w:ascii="Symbol" w:hAnsi="Symbol" w:cs="Symbol" w:hint="default"/>
      <w:lang w:val="el-GR"/>
    </w:rPr>
  </w:style>
  <w:style w:type="character" w:customStyle="1" w:styleId="WW8Num11z1">
    <w:name w:val="WW8Num11z1"/>
    <w:rsid w:val="002F1F9B"/>
    <w:rPr>
      <w:rFonts w:ascii="Courier New" w:hAnsi="Courier New" w:cs="Courier New" w:hint="default"/>
    </w:rPr>
  </w:style>
  <w:style w:type="character" w:customStyle="1" w:styleId="WW8Num11z2">
    <w:name w:val="WW8Num11z2"/>
    <w:rsid w:val="002F1F9B"/>
    <w:rPr>
      <w:rFonts w:ascii="Wingdings" w:hAnsi="Wingdings" w:cs="Wingdings" w:hint="default"/>
    </w:rPr>
  </w:style>
  <w:style w:type="character" w:customStyle="1" w:styleId="WW-DefaultParagraphFont">
    <w:name w:val="WW-Default Paragraph Font"/>
    <w:rsid w:val="002F1F9B"/>
  </w:style>
  <w:style w:type="character" w:customStyle="1" w:styleId="WW8Num8z1">
    <w:name w:val="WW8Num8z1"/>
    <w:rsid w:val="002F1F9B"/>
    <w:rPr>
      <w:rFonts w:eastAsia="Calibri"/>
      <w:lang w:val="el-GR"/>
    </w:rPr>
  </w:style>
  <w:style w:type="character" w:customStyle="1" w:styleId="WW8Num8z2">
    <w:name w:val="WW8Num8z2"/>
    <w:rsid w:val="002F1F9B"/>
  </w:style>
  <w:style w:type="character" w:customStyle="1" w:styleId="WW8Num8z3">
    <w:name w:val="WW8Num8z3"/>
    <w:rsid w:val="002F1F9B"/>
  </w:style>
  <w:style w:type="character" w:customStyle="1" w:styleId="WW8Num8z4">
    <w:name w:val="WW8Num8z4"/>
    <w:rsid w:val="002F1F9B"/>
  </w:style>
  <w:style w:type="character" w:customStyle="1" w:styleId="WW8Num8z5">
    <w:name w:val="WW8Num8z5"/>
    <w:rsid w:val="002F1F9B"/>
  </w:style>
  <w:style w:type="character" w:customStyle="1" w:styleId="WW8Num8z6">
    <w:name w:val="WW8Num8z6"/>
    <w:rsid w:val="002F1F9B"/>
  </w:style>
  <w:style w:type="character" w:customStyle="1" w:styleId="WW8Num8z7">
    <w:name w:val="WW8Num8z7"/>
    <w:rsid w:val="002F1F9B"/>
  </w:style>
  <w:style w:type="character" w:customStyle="1" w:styleId="WW8Num8z8">
    <w:name w:val="WW8Num8z8"/>
    <w:rsid w:val="002F1F9B"/>
  </w:style>
  <w:style w:type="character" w:customStyle="1" w:styleId="WW8Num11z3">
    <w:name w:val="WW8Num11z3"/>
    <w:rsid w:val="002F1F9B"/>
  </w:style>
  <w:style w:type="character" w:customStyle="1" w:styleId="WW8Num11z4">
    <w:name w:val="WW8Num11z4"/>
    <w:rsid w:val="002F1F9B"/>
  </w:style>
  <w:style w:type="character" w:customStyle="1" w:styleId="WW8Num11z5">
    <w:name w:val="WW8Num11z5"/>
    <w:rsid w:val="002F1F9B"/>
  </w:style>
  <w:style w:type="character" w:customStyle="1" w:styleId="WW8Num11z6">
    <w:name w:val="WW8Num11z6"/>
    <w:rsid w:val="002F1F9B"/>
  </w:style>
  <w:style w:type="character" w:customStyle="1" w:styleId="WW8Num11z7">
    <w:name w:val="WW8Num11z7"/>
    <w:rsid w:val="002F1F9B"/>
  </w:style>
  <w:style w:type="character" w:customStyle="1" w:styleId="WW8Num11z8">
    <w:name w:val="WW8Num11z8"/>
    <w:rsid w:val="002F1F9B"/>
  </w:style>
  <w:style w:type="character" w:customStyle="1" w:styleId="WW-DefaultParagraphFont1">
    <w:name w:val="WW-Default Paragraph Font1"/>
    <w:rsid w:val="002F1F9B"/>
  </w:style>
  <w:style w:type="character" w:customStyle="1" w:styleId="40">
    <w:name w:val="Προεπιλεγμένη γραμματοσειρά4"/>
    <w:rsid w:val="002F1F9B"/>
  </w:style>
  <w:style w:type="character" w:customStyle="1" w:styleId="WW8Num2z1">
    <w:name w:val="WW8Num2z1"/>
    <w:rsid w:val="002F1F9B"/>
  </w:style>
  <w:style w:type="character" w:customStyle="1" w:styleId="WW8Num2z2">
    <w:name w:val="WW8Num2z2"/>
    <w:rsid w:val="002F1F9B"/>
  </w:style>
  <w:style w:type="character" w:customStyle="1" w:styleId="WW8Num2z3">
    <w:name w:val="WW8Num2z3"/>
    <w:rsid w:val="002F1F9B"/>
  </w:style>
  <w:style w:type="character" w:customStyle="1" w:styleId="WW8Num2z4">
    <w:name w:val="WW8Num2z4"/>
    <w:rsid w:val="002F1F9B"/>
    <w:rPr>
      <w:rFonts w:ascii="Arial" w:hAnsi="Arial" w:cs="Times New Roman"/>
      <w:b w:val="0"/>
      <w:i w:val="0"/>
      <w:sz w:val="20"/>
      <w:szCs w:val="20"/>
    </w:rPr>
  </w:style>
  <w:style w:type="character" w:customStyle="1" w:styleId="WW8Num2z5">
    <w:name w:val="WW8Num2z5"/>
    <w:rsid w:val="002F1F9B"/>
  </w:style>
  <w:style w:type="character" w:customStyle="1" w:styleId="WW8Num2z6">
    <w:name w:val="WW8Num2z6"/>
    <w:rsid w:val="002F1F9B"/>
  </w:style>
  <w:style w:type="character" w:customStyle="1" w:styleId="WW8Num2z7">
    <w:name w:val="WW8Num2z7"/>
    <w:rsid w:val="002F1F9B"/>
  </w:style>
  <w:style w:type="character" w:customStyle="1" w:styleId="WW8Num2z8">
    <w:name w:val="WW8Num2z8"/>
    <w:rsid w:val="002F1F9B"/>
  </w:style>
  <w:style w:type="character" w:customStyle="1" w:styleId="WW8Num9z1">
    <w:name w:val="WW8Num9z1"/>
    <w:rsid w:val="002F1F9B"/>
    <w:rPr>
      <w:rFonts w:eastAsia="Calibri"/>
      <w:lang w:val="el-GR"/>
    </w:rPr>
  </w:style>
  <w:style w:type="character" w:customStyle="1" w:styleId="WW8Num9z2">
    <w:name w:val="WW8Num9z2"/>
    <w:rsid w:val="002F1F9B"/>
  </w:style>
  <w:style w:type="character" w:customStyle="1" w:styleId="WW8Num9z3">
    <w:name w:val="WW8Num9z3"/>
    <w:rsid w:val="002F1F9B"/>
  </w:style>
  <w:style w:type="character" w:customStyle="1" w:styleId="WW8Num9z4">
    <w:name w:val="WW8Num9z4"/>
    <w:rsid w:val="002F1F9B"/>
  </w:style>
  <w:style w:type="character" w:customStyle="1" w:styleId="WW8Num9z5">
    <w:name w:val="WW8Num9z5"/>
    <w:rsid w:val="002F1F9B"/>
  </w:style>
  <w:style w:type="character" w:customStyle="1" w:styleId="WW8Num9z6">
    <w:name w:val="WW8Num9z6"/>
    <w:rsid w:val="002F1F9B"/>
  </w:style>
  <w:style w:type="character" w:customStyle="1" w:styleId="WW8Num9z7">
    <w:name w:val="WW8Num9z7"/>
    <w:rsid w:val="002F1F9B"/>
  </w:style>
  <w:style w:type="character" w:customStyle="1" w:styleId="WW8Num9z8">
    <w:name w:val="WW8Num9z8"/>
    <w:rsid w:val="002F1F9B"/>
  </w:style>
  <w:style w:type="character" w:customStyle="1" w:styleId="WW-DefaultParagraphFont11">
    <w:name w:val="WW-Default Paragraph Font11"/>
    <w:rsid w:val="002F1F9B"/>
  </w:style>
  <w:style w:type="character" w:customStyle="1" w:styleId="WW8Num12z0">
    <w:name w:val="WW8Num12z0"/>
    <w:rsid w:val="002F1F9B"/>
    <w:rPr>
      <w:rFonts w:ascii="Symbol" w:hAnsi="Symbol" w:cs="Symbol"/>
    </w:rPr>
  </w:style>
  <w:style w:type="character" w:customStyle="1" w:styleId="WW8Num12z1">
    <w:name w:val="WW8Num12z1"/>
    <w:rsid w:val="002F1F9B"/>
    <w:rPr>
      <w:rFonts w:ascii="Courier New" w:hAnsi="Courier New" w:cs="Courier New"/>
    </w:rPr>
  </w:style>
  <w:style w:type="character" w:customStyle="1" w:styleId="WW8Num12z2">
    <w:name w:val="WW8Num12z2"/>
    <w:rsid w:val="002F1F9B"/>
    <w:rPr>
      <w:rFonts w:ascii="Wingdings" w:hAnsi="Wingdings" w:cs="Wingdings"/>
    </w:rPr>
  </w:style>
  <w:style w:type="character" w:customStyle="1" w:styleId="WW-DefaultParagraphFont111">
    <w:name w:val="WW-Default Paragraph Font111"/>
    <w:rsid w:val="002F1F9B"/>
  </w:style>
  <w:style w:type="character" w:customStyle="1" w:styleId="WW-DefaultParagraphFont1111">
    <w:name w:val="WW-Default Paragraph Font1111"/>
    <w:rsid w:val="002F1F9B"/>
  </w:style>
  <w:style w:type="character" w:customStyle="1" w:styleId="WW-DefaultParagraphFont11111">
    <w:name w:val="WW-Default Paragraph Font11111"/>
    <w:rsid w:val="002F1F9B"/>
  </w:style>
  <w:style w:type="character" w:customStyle="1" w:styleId="30">
    <w:name w:val="Προεπιλεγμένη γραμματοσειρά3"/>
    <w:rsid w:val="002F1F9B"/>
  </w:style>
  <w:style w:type="character" w:customStyle="1" w:styleId="WW-DefaultParagraphFont111111">
    <w:name w:val="WW-Default Paragraph Font111111"/>
    <w:rsid w:val="002F1F9B"/>
  </w:style>
  <w:style w:type="character" w:customStyle="1" w:styleId="DefaultParagraphFont2">
    <w:name w:val="Default Paragraph Font2"/>
    <w:rsid w:val="002F1F9B"/>
  </w:style>
  <w:style w:type="character" w:customStyle="1" w:styleId="WW8Num12z3">
    <w:name w:val="WW8Num12z3"/>
    <w:rsid w:val="002F1F9B"/>
  </w:style>
  <w:style w:type="character" w:customStyle="1" w:styleId="WW8Num12z4">
    <w:name w:val="WW8Num12z4"/>
    <w:rsid w:val="002F1F9B"/>
  </w:style>
  <w:style w:type="character" w:customStyle="1" w:styleId="WW8Num12z5">
    <w:name w:val="WW8Num12z5"/>
    <w:rsid w:val="002F1F9B"/>
  </w:style>
  <w:style w:type="character" w:customStyle="1" w:styleId="WW8Num12z6">
    <w:name w:val="WW8Num12z6"/>
    <w:rsid w:val="002F1F9B"/>
  </w:style>
  <w:style w:type="character" w:customStyle="1" w:styleId="WW8Num12z7">
    <w:name w:val="WW8Num12z7"/>
    <w:rsid w:val="002F1F9B"/>
  </w:style>
  <w:style w:type="character" w:customStyle="1" w:styleId="WW8Num12z8">
    <w:name w:val="WW8Num12z8"/>
    <w:rsid w:val="002F1F9B"/>
  </w:style>
  <w:style w:type="character" w:customStyle="1" w:styleId="WW8Num13z0">
    <w:name w:val="WW8Num13z0"/>
    <w:rsid w:val="002F1F9B"/>
    <w:rPr>
      <w:rFonts w:ascii="Symbol" w:hAnsi="Symbol" w:cs="OpenSymbol"/>
    </w:rPr>
  </w:style>
  <w:style w:type="character" w:customStyle="1" w:styleId="WW-DefaultParagraphFont1111111">
    <w:name w:val="WW-Default Paragraph Font1111111"/>
    <w:rsid w:val="002F1F9B"/>
  </w:style>
  <w:style w:type="character" w:customStyle="1" w:styleId="WW8Num13z1">
    <w:name w:val="WW8Num13z1"/>
    <w:rsid w:val="002F1F9B"/>
    <w:rPr>
      <w:rFonts w:eastAsia="Calibri"/>
      <w:lang w:val="el-GR"/>
    </w:rPr>
  </w:style>
  <w:style w:type="character" w:customStyle="1" w:styleId="WW8Num13z2">
    <w:name w:val="WW8Num13z2"/>
    <w:rsid w:val="002F1F9B"/>
  </w:style>
  <w:style w:type="character" w:customStyle="1" w:styleId="WW8Num13z3">
    <w:name w:val="WW8Num13z3"/>
    <w:rsid w:val="002F1F9B"/>
  </w:style>
  <w:style w:type="character" w:customStyle="1" w:styleId="WW8Num13z4">
    <w:name w:val="WW8Num13z4"/>
    <w:rsid w:val="002F1F9B"/>
  </w:style>
  <w:style w:type="character" w:customStyle="1" w:styleId="WW8Num13z5">
    <w:name w:val="WW8Num13z5"/>
    <w:rsid w:val="002F1F9B"/>
  </w:style>
  <w:style w:type="character" w:customStyle="1" w:styleId="WW8Num13z6">
    <w:name w:val="WW8Num13z6"/>
    <w:rsid w:val="002F1F9B"/>
  </w:style>
  <w:style w:type="character" w:customStyle="1" w:styleId="WW8Num13z7">
    <w:name w:val="WW8Num13z7"/>
    <w:rsid w:val="002F1F9B"/>
  </w:style>
  <w:style w:type="character" w:customStyle="1" w:styleId="WW8Num13z8">
    <w:name w:val="WW8Num13z8"/>
    <w:rsid w:val="002F1F9B"/>
  </w:style>
  <w:style w:type="character" w:customStyle="1" w:styleId="WW8Num14z0">
    <w:name w:val="WW8Num14z0"/>
    <w:rsid w:val="002F1F9B"/>
    <w:rPr>
      <w:rFonts w:ascii="Symbol" w:hAnsi="Symbol" w:cs="OpenSymbol"/>
    </w:rPr>
  </w:style>
  <w:style w:type="character" w:customStyle="1" w:styleId="WW8Num14z1">
    <w:name w:val="WW8Num14z1"/>
    <w:rsid w:val="002F1F9B"/>
  </w:style>
  <w:style w:type="character" w:customStyle="1" w:styleId="WW8Num14z2">
    <w:name w:val="WW8Num14z2"/>
    <w:rsid w:val="002F1F9B"/>
  </w:style>
  <w:style w:type="character" w:customStyle="1" w:styleId="WW8Num14z3">
    <w:name w:val="WW8Num14z3"/>
    <w:rsid w:val="002F1F9B"/>
  </w:style>
  <w:style w:type="character" w:customStyle="1" w:styleId="WW8Num14z4">
    <w:name w:val="WW8Num14z4"/>
    <w:rsid w:val="002F1F9B"/>
  </w:style>
  <w:style w:type="character" w:customStyle="1" w:styleId="WW8Num14z5">
    <w:name w:val="WW8Num14z5"/>
    <w:rsid w:val="002F1F9B"/>
  </w:style>
  <w:style w:type="character" w:customStyle="1" w:styleId="WW8Num14z6">
    <w:name w:val="WW8Num14z6"/>
    <w:rsid w:val="002F1F9B"/>
  </w:style>
  <w:style w:type="character" w:customStyle="1" w:styleId="WW8Num14z7">
    <w:name w:val="WW8Num14z7"/>
    <w:rsid w:val="002F1F9B"/>
  </w:style>
  <w:style w:type="character" w:customStyle="1" w:styleId="WW8Num14z8">
    <w:name w:val="WW8Num14z8"/>
    <w:rsid w:val="002F1F9B"/>
  </w:style>
  <w:style w:type="character" w:customStyle="1" w:styleId="WW8Num15z0">
    <w:name w:val="WW8Num15z0"/>
    <w:rsid w:val="002F1F9B"/>
  </w:style>
  <w:style w:type="character" w:customStyle="1" w:styleId="WW8Num15z1">
    <w:name w:val="WW8Num15z1"/>
    <w:rsid w:val="002F1F9B"/>
  </w:style>
  <w:style w:type="character" w:customStyle="1" w:styleId="WW8Num15z2">
    <w:name w:val="WW8Num15z2"/>
    <w:rsid w:val="002F1F9B"/>
  </w:style>
  <w:style w:type="character" w:customStyle="1" w:styleId="WW8Num15z3">
    <w:name w:val="WW8Num15z3"/>
    <w:rsid w:val="002F1F9B"/>
  </w:style>
  <w:style w:type="character" w:customStyle="1" w:styleId="WW8Num15z4">
    <w:name w:val="WW8Num15z4"/>
    <w:rsid w:val="002F1F9B"/>
  </w:style>
  <w:style w:type="character" w:customStyle="1" w:styleId="WW8Num15z5">
    <w:name w:val="WW8Num15z5"/>
    <w:rsid w:val="002F1F9B"/>
  </w:style>
  <w:style w:type="character" w:customStyle="1" w:styleId="WW8Num15z6">
    <w:name w:val="WW8Num15z6"/>
    <w:rsid w:val="002F1F9B"/>
  </w:style>
  <w:style w:type="character" w:customStyle="1" w:styleId="WW8Num15z7">
    <w:name w:val="WW8Num15z7"/>
    <w:rsid w:val="002F1F9B"/>
  </w:style>
  <w:style w:type="character" w:customStyle="1" w:styleId="WW8Num15z8">
    <w:name w:val="WW8Num15z8"/>
    <w:rsid w:val="002F1F9B"/>
  </w:style>
  <w:style w:type="character" w:customStyle="1" w:styleId="WW8Num16z0">
    <w:name w:val="WW8Num16z0"/>
    <w:rsid w:val="002F1F9B"/>
  </w:style>
  <w:style w:type="character" w:customStyle="1" w:styleId="WW8Num16z1">
    <w:name w:val="WW8Num16z1"/>
    <w:rsid w:val="002F1F9B"/>
  </w:style>
  <w:style w:type="character" w:customStyle="1" w:styleId="WW8Num16z2">
    <w:name w:val="WW8Num16z2"/>
    <w:rsid w:val="002F1F9B"/>
  </w:style>
  <w:style w:type="character" w:customStyle="1" w:styleId="WW8Num16z3">
    <w:name w:val="WW8Num16z3"/>
    <w:rsid w:val="002F1F9B"/>
  </w:style>
  <w:style w:type="character" w:customStyle="1" w:styleId="WW8Num16z4">
    <w:name w:val="WW8Num16z4"/>
    <w:rsid w:val="002F1F9B"/>
  </w:style>
  <w:style w:type="character" w:customStyle="1" w:styleId="WW8Num16z5">
    <w:name w:val="WW8Num16z5"/>
    <w:rsid w:val="002F1F9B"/>
  </w:style>
  <w:style w:type="character" w:customStyle="1" w:styleId="WW8Num16z6">
    <w:name w:val="WW8Num16z6"/>
    <w:rsid w:val="002F1F9B"/>
  </w:style>
  <w:style w:type="character" w:customStyle="1" w:styleId="WW8Num16z7">
    <w:name w:val="WW8Num16z7"/>
    <w:rsid w:val="002F1F9B"/>
  </w:style>
  <w:style w:type="character" w:customStyle="1" w:styleId="WW8Num16z8">
    <w:name w:val="WW8Num16z8"/>
    <w:rsid w:val="002F1F9B"/>
  </w:style>
  <w:style w:type="character" w:customStyle="1" w:styleId="WW-DefaultParagraphFont11111111">
    <w:name w:val="WW-Default Paragraph Font11111111"/>
    <w:rsid w:val="002F1F9B"/>
  </w:style>
  <w:style w:type="character" w:customStyle="1" w:styleId="WW-DefaultParagraphFont111111111">
    <w:name w:val="WW-Default Paragraph Font111111111"/>
    <w:rsid w:val="002F1F9B"/>
  </w:style>
  <w:style w:type="character" w:customStyle="1" w:styleId="WW-DefaultParagraphFont1111111111">
    <w:name w:val="WW-Default Paragraph Font1111111111"/>
    <w:rsid w:val="002F1F9B"/>
  </w:style>
  <w:style w:type="character" w:customStyle="1" w:styleId="WW-DefaultParagraphFont11111111111">
    <w:name w:val="WW-Default Paragraph Font11111111111"/>
    <w:rsid w:val="002F1F9B"/>
  </w:style>
  <w:style w:type="character" w:customStyle="1" w:styleId="WW-DefaultParagraphFont111111111111">
    <w:name w:val="WW-Default Paragraph Font111111111111"/>
    <w:rsid w:val="002F1F9B"/>
  </w:style>
  <w:style w:type="character" w:customStyle="1" w:styleId="WW8Num17z0">
    <w:name w:val="WW8Num17z0"/>
    <w:rsid w:val="002F1F9B"/>
  </w:style>
  <w:style w:type="character" w:customStyle="1" w:styleId="WW8Num17z1">
    <w:name w:val="WW8Num17z1"/>
    <w:rsid w:val="002F1F9B"/>
  </w:style>
  <w:style w:type="character" w:customStyle="1" w:styleId="WW8Num17z2">
    <w:name w:val="WW8Num17z2"/>
    <w:rsid w:val="002F1F9B"/>
  </w:style>
  <w:style w:type="character" w:customStyle="1" w:styleId="WW8Num17z3">
    <w:name w:val="WW8Num17z3"/>
    <w:rsid w:val="002F1F9B"/>
  </w:style>
  <w:style w:type="character" w:customStyle="1" w:styleId="WW8Num17z4">
    <w:name w:val="WW8Num17z4"/>
    <w:rsid w:val="002F1F9B"/>
  </w:style>
  <w:style w:type="character" w:customStyle="1" w:styleId="WW8Num17z5">
    <w:name w:val="WW8Num17z5"/>
    <w:rsid w:val="002F1F9B"/>
  </w:style>
  <w:style w:type="character" w:customStyle="1" w:styleId="WW8Num17z6">
    <w:name w:val="WW8Num17z6"/>
    <w:rsid w:val="002F1F9B"/>
  </w:style>
  <w:style w:type="character" w:customStyle="1" w:styleId="WW8Num17z7">
    <w:name w:val="WW8Num17z7"/>
    <w:rsid w:val="002F1F9B"/>
  </w:style>
  <w:style w:type="character" w:customStyle="1" w:styleId="WW8Num17z8">
    <w:name w:val="WW8Num17z8"/>
    <w:rsid w:val="002F1F9B"/>
  </w:style>
  <w:style w:type="character" w:customStyle="1" w:styleId="WW8Num18z0">
    <w:name w:val="WW8Num18z0"/>
    <w:rsid w:val="002F1F9B"/>
  </w:style>
  <w:style w:type="character" w:customStyle="1" w:styleId="WW8Num18z1">
    <w:name w:val="WW8Num18z1"/>
    <w:rsid w:val="002F1F9B"/>
  </w:style>
  <w:style w:type="character" w:customStyle="1" w:styleId="WW8Num18z2">
    <w:name w:val="WW8Num18z2"/>
    <w:rsid w:val="002F1F9B"/>
  </w:style>
  <w:style w:type="character" w:customStyle="1" w:styleId="WW8Num18z3">
    <w:name w:val="WW8Num18z3"/>
    <w:rsid w:val="002F1F9B"/>
  </w:style>
  <w:style w:type="character" w:customStyle="1" w:styleId="WW8Num18z4">
    <w:name w:val="WW8Num18z4"/>
    <w:rsid w:val="002F1F9B"/>
  </w:style>
  <w:style w:type="character" w:customStyle="1" w:styleId="WW8Num18z5">
    <w:name w:val="WW8Num18z5"/>
    <w:rsid w:val="002F1F9B"/>
  </w:style>
  <w:style w:type="character" w:customStyle="1" w:styleId="WW8Num18z6">
    <w:name w:val="WW8Num18z6"/>
    <w:rsid w:val="002F1F9B"/>
  </w:style>
  <w:style w:type="character" w:customStyle="1" w:styleId="WW8Num18z7">
    <w:name w:val="WW8Num18z7"/>
    <w:rsid w:val="002F1F9B"/>
  </w:style>
  <w:style w:type="character" w:customStyle="1" w:styleId="WW8Num18z8">
    <w:name w:val="WW8Num18z8"/>
    <w:rsid w:val="002F1F9B"/>
  </w:style>
  <w:style w:type="character" w:customStyle="1" w:styleId="WW8Num3z1">
    <w:name w:val="WW8Num3z1"/>
    <w:rsid w:val="002F1F9B"/>
  </w:style>
  <w:style w:type="character" w:customStyle="1" w:styleId="WW8Num3z2">
    <w:name w:val="WW8Num3z2"/>
    <w:rsid w:val="002F1F9B"/>
  </w:style>
  <w:style w:type="character" w:customStyle="1" w:styleId="WW8Num3z3">
    <w:name w:val="WW8Num3z3"/>
    <w:rsid w:val="002F1F9B"/>
  </w:style>
  <w:style w:type="character" w:customStyle="1" w:styleId="WW8Num3z4">
    <w:name w:val="WW8Num3z4"/>
    <w:rsid w:val="002F1F9B"/>
    <w:rPr>
      <w:rFonts w:ascii="Arial" w:hAnsi="Arial" w:cs="Times New Roman"/>
      <w:b w:val="0"/>
      <w:i w:val="0"/>
      <w:sz w:val="20"/>
      <w:szCs w:val="20"/>
    </w:rPr>
  </w:style>
  <w:style w:type="character" w:customStyle="1" w:styleId="WW8Num3z5">
    <w:name w:val="WW8Num3z5"/>
    <w:rsid w:val="002F1F9B"/>
  </w:style>
  <w:style w:type="character" w:customStyle="1" w:styleId="WW8Num3z6">
    <w:name w:val="WW8Num3z6"/>
    <w:rsid w:val="002F1F9B"/>
  </w:style>
  <w:style w:type="character" w:customStyle="1" w:styleId="WW8Num3z7">
    <w:name w:val="WW8Num3z7"/>
    <w:rsid w:val="002F1F9B"/>
  </w:style>
  <w:style w:type="character" w:customStyle="1" w:styleId="WW8Num3z8">
    <w:name w:val="WW8Num3z8"/>
    <w:rsid w:val="002F1F9B"/>
  </w:style>
  <w:style w:type="character" w:customStyle="1" w:styleId="WW-DefaultParagraphFont1111111111111">
    <w:name w:val="WW-Default Paragraph Font1111111111111"/>
    <w:rsid w:val="002F1F9B"/>
  </w:style>
  <w:style w:type="character" w:customStyle="1" w:styleId="WW-DefaultParagraphFont11111111111111">
    <w:name w:val="WW-Default Paragraph Font11111111111111"/>
    <w:rsid w:val="002F1F9B"/>
  </w:style>
  <w:style w:type="character" w:customStyle="1" w:styleId="WW-DefaultParagraphFont111111111111111">
    <w:name w:val="WW-Default Paragraph Font111111111111111"/>
    <w:rsid w:val="002F1F9B"/>
  </w:style>
  <w:style w:type="character" w:customStyle="1" w:styleId="WW-DefaultParagraphFont1111111111111111">
    <w:name w:val="WW-Default Paragraph Font1111111111111111"/>
    <w:rsid w:val="002F1F9B"/>
  </w:style>
  <w:style w:type="character" w:customStyle="1" w:styleId="20">
    <w:name w:val="Προεπιλεγμένη γραμματοσειρά2"/>
    <w:rsid w:val="002F1F9B"/>
  </w:style>
  <w:style w:type="character" w:customStyle="1" w:styleId="WW8Num19z0">
    <w:name w:val="WW8Num19z0"/>
    <w:rsid w:val="002F1F9B"/>
    <w:rPr>
      <w:rFonts w:ascii="Calibri" w:hAnsi="Calibri" w:cs="Calibri"/>
    </w:rPr>
  </w:style>
  <w:style w:type="character" w:customStyle="1" w:styleId="WW8Num19z1">
    <w:name w:val="WW8Num19z1"/>
    <w:rsid w:val="002F1F9B"/>
  </w:style>
  <w:style w:type="character" w:customStyle="1" w:styleId="WW8Num20z0">
    <w:name w:val="WW8Num20z0"/>
    <w:rsid w:val="002F1F9B"/>
    <w:rPr>
      <w:rFonts w:ascii="Calibri" w:eastAsia="Calibri" w:hAnsi="Calibri" w:cs="Times New Roman"/>
    </w:rPr>
  </w:style>
  <w:style w:type="character" w:customStyle="1" w:styleId="WW8Num20z1">
    <w:name w:val="WW8Num20z1"/>
    <w:rsid w:val="002F1F9B"/>
    <w:rPr>
      <w:rFonts w:ascii="Courier New" w:hAnsi="Courier New" w:cs="Courier New"/>
    </w:rPr>
  </w:style>
  <w:style w:type="character" w:customStyle="1" w:styleId="WW8Num20z2">
    <w:name w:val="WW8Num20z2"/>
    <w:rsid w:val="002F1F9B"/>
    <w:rPr>
      <w:rFonts w:ascii="Wingdings" w:hAnsi="Wingdings" w:cs="Wingdings"/>
    </w:rPr>
  </w:style>
  <w:style w:type="character" w:customStyle="1" w:styleId="WW8Num20z3">
    <w:name w:val="WW8Num20z3"/>
    <w:rsid w:val="002F1F9B"/>
    <w:rPr>
      <w:rFonts w:ascii="Symbol" w:hAnsi="Symbol" w:cs="Symbol"/>
    </w:rPr>
  </w:style>
  <w:style w:type="character" w:customStyle="1" w:styleId="WW-DefaultParagraphFont11111111111111111">
    <w:name w:val="WW-Default Paragraph Font11111111111111111"/>
    <w:rsid w:val="002F1F9B"/>
  </w:style>
  <w:style w:type="character" w:customStyle="1" w:styleId="WW8Num19z2">
    <w:name w:val="WW8Num19z2"/>
    <w:rsid w:val="002F1F9B"/>
  </w:style>
  <w:style w:type="character" w:customStyle="1" w:styleId="WW8Num19z3">
    <w:name w:val="WW8Num19z3"/>
    <w:rsid w:val="002F1F9B"/>
  </w:style>
  <w:style w:type="character" w:customStyle="1" w:styleId="WW8Num19z4">
    <w:name w:val="WW8Num19z4"/>
    <w:rsid w:val="002F1F9B"/>
  </w:style>
  <w:style w:type="character" w:customStyle="1" w:styleId="WW8Num19z5">
    <w:name w:val="WW8Num19z5"/>
    <w:rsid w:val="002F1F9B"/>
  </w:style>
  <w:style w:type="character" w:customStyle="1" w:styleId="WW8Num19z6">
    <w:name w:val="WW8Num19z6"/>
    <w:rsid w:val="002F1F9B"/>
  </w:style>
  <w:style w:type="character" w:customStyle="1" w:styleId="WW8Num19z7">
    <w:name w:val="WW8Num19z7"/>
    <w:rsid w:val="002F1F9B"/>
  </w:style>
  <w:style w:type="character" w:customStyle="1" w:styleId="WW8Num19z8">
    <w:name w:val="WW8Num19z8"/>
    <w:rsid w:val="002F1F9B"/>
  </w:style>
  <w:style w:type="character" w:customStyle="1" w:styleId="WW8Num20z4">
    <w:name w:val="WW8Num20z4"/>
    <w:rsid w:val="002F1F9B"/>
  </w:style>
  <w:style w:type="character" w:customStyle="1" w:styleId="WW8Num20z5">
    <w:name w:val="WW8Num20z5"/>
    <w:rsid w:val="002F1F9B"/>
  </w:style>
  <w:style w:type="character" w:customStyle="1" w:styleId="WW8Num20z6">
    <w:name w:val="WW8Num20z6"/>
    <w:rsid w:val="002F1F9B"/>
  </w:style>
  <w:style w:type="character" w:customStyle="1" w:styleId="WW8Num20z7">
    <w:name w:val="WW8Num20z7"/>
    <w:rsid w:val="002F1F9B"/>
  </w:style>
  <w:style w:type="character" w:customStyle="1" w:styleId="WW8Num20z8">
    <w:name w:val="WW8Num20z8"/>
    <w:rsid w:val="002F1F9B"/>
  </w:style>
  <w:style w:type="character" w:customStyle="1" w:styleId="WW-DefaultParagraphFont111111111111111111">
    <w:name w:val="WW-Default Paragraph Font111111111111111111"/>
    <w:rsid w:val="002F1F9B"/>
  </w:style>
  <w:style w:type="character" w:customStyle="1" w:styleId="WW-DefaultParagraphFont1111111111111111111">
    <w:name w:val="WW-Default Paragraph Font1111111111111111111"/>
    <w:rsid w:val="002F1F9B"/>
  </w:style>
  <w:style w:type="character" w:customStyle="1" w:styleId="WW8Num21z0">
    <w:name w:val="WW8Num21z0"/>
    <w:rsid w:val="002F1F9B"/>
    <w:rPr>
      <w:rFonts w:ascii="Calibri" w:eastAsia="Times New Roman" w:hAnsi="Calibri" w:cs="Calibri"/>
    </w:rPr>
  </w:style>
  <w:style w:type="character" w:customStyle="1" w:styleId="WW8Num21z1">
    <w:name w:val="WW8Num21z1"/>
    <w:rsid w:val="002F1F9B"/>
    <w:rPr>
      <w:rFonts w:ascii="Courier New" w:hAnsi="Courier New" w:cs="Courier New"/>
    </w:rPr>
  </w:style>
  <w:style w:type="character" w:customStyle="1" w:styleId="WW8Num21z2">
    <w:name w:val="WW8Num21z2"/>
    <w:rsid w:val="002F1F9B"/>
    <w:rPr>
      <w:rFonts w:ascii="Wingdings" w:hAnsi="Wingdings" w:cs="Wingdings"/>
    </w:rPr>
  </w:style>
  <w:style w:type="character" w:customStyle="1" w:styleId="WW8Num21z3">
    <w:name w:val="WW8Num21z3"/>
    <w:rsid w:val="002F1F9B"/>
    <w:rPr>
      <w:rFonts w:ascii="Symbol" w:hAnsi="Symbol" w:cs="Symbol"/>
    </w:rPr>
  </w:style>
  <w:style w:type="character" w:customStyle="1" w:styleId="WW8Num22z0">
    <w:name w:val="WW8Num22z0"/>
    <w:rsid w:val="002F1F9B"/>
    <w:rPr>
      <w:rFonts w:ascii="Symbol" w:hAnsi="Symbol" w:cs="Symbol"/>
    </w:rPr>
  </w:style>
  <w:style w:type="character" w:customStyle="1" w:styleId="WW8Num22z1">
    <w:name w:val="WW8Num22z1"/>
    <w:rsid w:val="002F1F9B"/>
    <w:rPr>
      <w:rFonts w:ascii="Courier New" w:hAnsi="Courier New" w:cs="Courier New"/>
    </w:rPr>
  </w:style>
  <w:style w:type="character" w:customStyle="1" w:styleId="WW8Num22z2">
    <w:name w:val="WW8Num22z2"/>
    <w:rsid w:val="002F1F9B"/>
    <w:rPr>
      <w:rFonts w:ascii="Wingdings" w:hAnsi="Wingdings" w:cs="Wingdings"/>
    </w:rPr>
  </w:style>
  <w:style w:type="character" w:customStyle="1" w:styleId="WW8Num23z0">
    <w:name w:val="WW8Num23z0"/>
    <w:rsid w:val="002F1F9B"/>
    <w:rPr>
      <w:rFonts w:ascii="Calibri" w:eastAsia="Times New Roman" w:hAnsi="Calibri" w:cs="Calibri"/>
    </w:rPr>
  </w:style>
  <w:style w:type="character" w:customStyle="1" w:styleId="WW8Num23z1">
    <w:name w:val="WW8Num23z1"/>
    <w:rsid w:val="002F1F9B"/>
    <w:rPr>
      <w:rFonts w:ascii="Courier New" w:hAnsi="Courier New" w:cs="Courier New"/>
    </w:rPr>
  </w:style>
  <w:style w:type="character" w:customStyle="1" w:styleId="WW8Num23z2">
    <w:name w:val="WW8Num23z2"/>
    <w:rsid w:val="002F1F9B"/>
    <w:rPr>
      <w:rFonts w:ascii="Wingdings" w:hAnsi="Wingdings" w:cs="Wingdings"/>
    </w:rPr>
  </w:style>
  <w:style w:type="character" w:customStyle="1" w:styleId="WW8Num23z3">
    <w:name w:val="WW8Num23z3"/>
    <w:rsid w:val="002F1F9B"/>
    <w:rPr>
      <w:rFonts w:ascii="Symbol" w:hAnsi="Symbol" w:cs="Symbol"/>
    </w:rPr>
  </w:style>
  <w:style w:type="character" w:customStyle="1" w:styleId="WW8Num24z0">
    <w:name w:val="WW8Num24z0"/>
    <w:rsid w:val="002F1F9B"/>
    <w:rPr>
      <w:rFonts w:ascii="Symbol" w:hAnsi="Symbol" w:cs="Symbol"/>
      <w:strike/>
      <w:color w:val="0070C0"/>
      <w:position w:val="0"/>
      <w:sz w:val="24"/>
      <w:vertAlign w:val="baseline"/>
      <w:lang w:val="el-GR"/>
    </w:rPr>
  </w:style>
  <w:style w:type="character" w:customStyle="1" w:styleId="WW8Num24z1">
    <w:name w:val="WW8Num24z1"/>
    <w:rsid w:val="002F1F9B"/>
    <w:rPr>
      <w:rFonts w:ascii="Courier New" w:hAnsi="Courier New" w:cs="Courier New"/>
    </w:rPr>
  </w:style>
  <w:style w:type="character" w:customStyle="1" w:styleId="WW8Num24z2">
    <w:name w:val="WW8Num24z2"/>
    <w:rsid w:val="002F1F9B"/>
    <w:rPr>
      <w:rFonts w:ascii="Wingdings" w:hAnsi="Wingdings" w:cs="Wingdings"/>
    </w:rPr>
  </w:style>
  <w:style w:type="character" w:customStyle="1" w:styleId="WW8Num25z0">
    <w:name w:val="WW8Num25z0"/>
    <w:rsid w:val="002F1F9B"/>
    <w:rPr>
      <w:rFonts w:ascii="Symbol" w:hAnsi="Symbol" w:cs="Symbol"/>
    </w:rPr>
  </w:style>
  <w:style w:type="character" w:customStyle="1" w:styleId="WW8Num25z1">
    <w:name w:val="WW8Num25z1"/>
    <w:rsid w:val="002F1F9B"/>
    <w:rPr>
      <w:rFonts w:ascii="Courier New" w:hAnsi="Courier New" w:cs="Courier New"/>
    </w:rPr>
  </w:style>
  <w:style w:type="character" w:customStyle="1" w:styleId="WW8Num25z2">
    <w:name w:val="WW8Num25z2"/>
    <w:rsid w:val="002F1F9B"/>
    <w:rPr>
      <w:rFonts w:ascii="Wingdings" w:hAnsi="Wingdings" w:cs="Wingdings"/>
    </w:rPr>
  </w:style>
  <w:style w:type="character" w:customStyle="1" w:styleId="WW8Num26z0">
    <w:name w:val="WW8Num26z0"/>
    <w:rsid w:val="002F1F9B"/>
    <w:rPr>
      <w:rFonts w:ascii="Symbol" w:hAnsi="Symbol" w:cs="Symbol"/>
    </w:rPr>
  </w:style>
  <w:style w:type="character" w:customStyle="1" w:styleId="WW8Num26z1">
    <w:name w:val="WW8Num26z1"/>
    <w:rsid w:val="002F1F9B"/>
    <w:rPr>
      <w:rFonts w:ascii="Courier New" w:hAnsi="Courier New" w:cs="Courier New"/>
    </w:rPr>
  </w:style>
  <w:style w:type="character" w:customStyle="1" w:styleId="WW8Num26z2">
    <w:name w:val="WW8Num26z2"/>
    <w:rsid w:val="002F1F9B"/>
    <w:rPr>
      <w:rFonts w:ascii="Wingdings" w:hAnsi="Wingdings" w:cs="Wingdings"/>
    </w:rPr>
  </w:style>
  <w:style w:type="character" w:customStyle="1" w:styleId="WW8Num27z0">
    <w:name w:val="WW8Num27z0"/>
    <w:rsid w:val="002F1F9B"/>
    <w:rPr>
      <w:rFonts w:ascii="Calibri" w:eastAsia="Times New Roman" w:hAnsi="Calibri" w:cs="Calibri"/>
    </w:rPr>
  </w:style>
  <w:style w:type="character" w:customStyle="1" w:styleId="WW8Num27z1">
    <w:name w:val="WW8Num27z1"/>
    <w:rsid w:val="002F1F9B"/>
    <w:rPr>
      <w:rFonts w:ascii="Courier New" w:hAnsi="Courier New" w:cs="Courier New"/>
    </w:rPr>
  </w:style>
  <w:style w:type="character" w:customStyle="1" w:styleId="WW8Num27z2">
    <w:name w:val="WW8Num27z2"/>
    <w:rsid w:val="002F1F9B"/>
    <w:rPr>
      <w:rFonts w:ascii="Wingdings" w:hAnsi="Wingdings" w:cs="Wingdings"/>
    </w:rPr>
  </w:style>
  <w:style w:type="character" w:customStyle="1" w:styleId="WW8Num27z3">
    <w:name w:val="WW8Num27z3"/>
    <w:rsid w:val="002F1F9B"/>
    <w:rPr>
      <w:rFonts w:ascii="Symbol" w:hAnsi="Symbol" w:cs="Symbol"/>
    </w:rPr>
  </w:style>
  <w:style w:type="character" w:customStyle="1" w:styleId="WW8Num28z0">
    <w:name w:val="WW8Num28z0"/>
    <w:rsid w:val="002F1F9B"/>
    <w:rPr>
      <w:rFonts w:ascii="Symbol" w:hAnsi="Symbol" w:cs="Symbol"/>
    </w:rPr>
  </w:style>
  <w:style w:type="character" w:customStyle="1" w:styleId="WW8Num28z1">
    <w:name w:val="WW8Num28z1"/>
    <w:rsid w:val="002F1F9B"/>
    <w:rPr>
      <w:rFonts w:ascii="Courier New" w:hAnsi="Courier New" w:cs="Courier New"/>
    </w:rPr>
  </w:style>
  <w:style w:type="character" w:customStyle="1" w:styleId="WW8Num28z2">
    <w:name w:val="WW8Num28z2"/>
    <w:rsid w:val="002F1F9B"/>
    <w:rPr>
      <w:rFonts w:ascii="Wingdings" w:hAnsi="Wingdings" w:cs="Wingdings"/>
    </w:rPr>
  </w:style>
  <w:style w:type="character" w:customStyle="1" w:styleId="WW8Num29z0">
    <w:name w:val="WW8Num29z0"/>
    <w:rsid w:val="002F1F9B"/>
    <w:rPr>
      <w:rFonts w:ascii="Calibri" w:eastAsia="Times New Roman" w:hAnsi="Calibri" w:cs="Calibri"/>
    </w:rPr>
  </w:style>
  <w:style w:type="character" w:customStyle="1" w:styleId="WW8Num29z1">
    <w:name w:val="WW8Num29z1"/>
    <w:rsid w:val="002F1F9B"/>
    <w:rPr>
      <w:rFonts w:ascii="Courier New" w:hAnsi="Courier New" w:cs="Courier New"/>
    </w:rPr>
  </w:style>
  <w:style w:type="character" w:customStyle="1" w:styleId="WW8Num29z2">
    <w:name w:val="WW8Num29z2"/>
    <w:rsid w:val="002F1F9B"/>
    <w:rPr>
      <w:rFonts w:ascii="Wingdings" w:hAnsi="Wingdings" w:cs="Wingdings"/>
    </w:rPr>
  </w:style>
  <w:style w:type="character" w:customStyle="1" w:styleId="WW8Num29z3">
    <w:name w:val="WW8Num29z3"/>
    <w:rsid w:val="002F1F9B"/>
    <w:rPr>
      <w:rFonts w:ascii="Symbol" w:hAnsi="Symbol" w:cs="Symbol"/>
    </w:rPr>
  </w:style>
  <w:style w:type="character" w:customStyle="1" w:styleId="WW8Num30z0">
    <w:name w:val="WW8Num30z0"/>
    <w:rsid w:val="002F1F9B"/>
    <w:rPr>
      <w:rFonts w:ascii="Symbol" w:hAnsi="Symbol" w:cs="Symbol"/>
      <w:shd w:val="clear" w:color="auto" w:fill="FFFF00"/>
    </w:rPr>
  </w:style>
  <w:style w:type="character" w:customStyle="1" w:styleId="WW8Num30z1">
    <w:name w:val="WW8Num30z1"/>
    <w:rsid w:val="002F1F9B"/>
    <w:rPr>
      <w:rFonts w:ascii="Courier New" w:hAnsi="Courier New" w:cs="Courier New"/>
    </w:rPr>
  </w:style>
  <w:style w:type="character" w:customStyle="1" w:styleId="WW8Num30z2">
    <w:name w:val="WW8Num30z2"/>
    <w:rsid w:val="002F1F9B"/>
    <w:rPr>
      <w:rFonts w:ascii="Wingdings" w:hAnsi="Wingdings" w:cs="Wingdings"/>
    </w:rPr>
  </w:style>
  <w:style w:type="character" w:customStyle="1" w:styleId="WW8Num31z0">
    <w:name w:val="WW8Num31z0"/>
    <w:rsid w:val="002F1F9B"/>
    <w:rPr>
      <w:rFonts w:cs="Times New Roman"/>
    </w:rPr>
  </w:style>
  <w:style w:type="character" w:customStyle="1" w:styleId="WW8Num32z0">
    <w:name w:val="WW8Num32z0"/>
    <w:rsid w:val="002F1F9B"/>
  </w:style>
  <w:style w:type="character" w:customStyle="1" w:styleId="WW8Num32z1">
    <w:name w:val="WW8Num32z1"/>
    <w:rsid w:val="002F1F9B"/>
  </w:style>
  <w:style w:type="character" w:customStyle="1" w:styleId="WW8Num32z2">
    <w:name w:val="WW8Num32z2"/>
    <w:rsid w:val="002F1F9B"/>
  </w:style>
  <w:style w:type="character" w:customStyle="1" w:styleId="WW8Num32z3">
    <w:name w:val="WW8Num32z3"/>
    <w:rsid w:val="002F1F9B"/>
  </w:style>
  <w:style w:type="character" w:customStyle="1" w:styleId="WW8Num32z4">
    <w:name w:val="WW8Num32z4"/>
    <w:rsid w:val="002F1F9B"/>
  </w:style>
  <w:style w:type="character" w:customStyle="1" w:styleId="WW8Num32z5">
    <w:name w:val="WW8Num32z5"/>
    <w:rsid w:val="002F1F9B"/>
  </w:style>
  <w:style w:type="character" w:customStyle="1" w:styleId="WW8Num32z6">
    <w:name w:val="WW8Num32z6"/>
    <w:rsid w:val="002F1F9B"/>
  </w:style>
  <w:style w:type="character" w:customStyle="1" w:styleId="WW8Num32z7">
    <w:name w:val="WW8Num32z7"/>
    <w:rsid w:val="002F1F9B"/>
  </w:style>
  <w:style w:type="character" w:customStyle="1" w:styleId="WW8Num32z8">
    <w:name w:val="WW8Num32z8"/>
    <w:rsid w:val="002F1F9B"/>
  </w:style>
  <w:style w:type="character" w:customStyle="1" w:styleId="WW8Num33z0">
    <w:name w:val="WW8Num33z0"/>
    <w:rsid w:val="002F1F9B"/>
    <w:rPr>
      <w:rFonts w:ascii="Symbol" w:eastAsia="Calibri" w:hAnsi="Symbol" w:cs="Symbol"/>
    </w:rPr>
  </w:style>
  <w:style w:type="character" w:customStyle="1" w:styleId="WW8Num33z1">
    <w:name w:val="WW8Num33z1"/>
    <w:rsid w:val="002F1F9B"/>
    <w:rPr>
      <w:rFonts w:ascii="Courier New" w:hAnsi="Courier New" w:cs="Courier New"/>
    </w:rPr>
  </w:style>
  <w:style w:type="character" w:customStyle="1" w:styleId="WW8Num33z2">
    <w:name w:val="WW8Num33z2"/>
    <w:rsid w:val="002F1F9B"/>
    <w:rPr>
      <w:rFonts w:ascii="Wingdings" w:hAnsi="Wingdings" w:cs="Wingdings"/>
    </w:rPr>
  </w:style>
  <w:style w:type="character" w:customStyle="1" w:styleId="WW8Num34z0">
    <w:name w:val="WW8Num34z0"/>
    <w:rsid w:val="002F1F9B"/>
    <w:rPr>
      <w:rFonts w:ascii="Symbol" w:hAnsi="Symbol" w:cs="Symbol"/>
    </w:rPr>
  </w:style>
  <w:style w:type="character" w:customStyle="1" w:styleId="WW8Num34z1">
    <w:name w:val="WW8Num34z1"/>
    <w:rsid w:val="002F1F9B"/>
    <w:rPr>
      <w:rFonts w:ascii="Courier New" w:hAnsi="Courier New" w:cs="Courier New"/>
    </w:rPr>
  </w:style>
  <w:style w:type="character" w:customStyle="1" w:styleId="WW8Num34z2">
    <w:name w:val="WW8Num34z2"/>
    <w:rsid w:val="002F1F9B"/>
    <w:rPr>
      <w:rFonts w:ascii="Wingdings" w:hAnsi="Wingdings" w:cs="Wingdings"/>
    </w:rPr>
  </w:style>
  <w:style w:type="character" w:customStyle="1" w:styleId="WW8Num35z0">
    <w:name w:val="WW8Num35z0"/>
    <w:rsid w:val="002F1F9B"/>
    <w:rPr>
      <w:rFonts w:ascii="Calibri" w:eastAsia="Times New Roman" w:hAnsi="Calibri" w:cs="Calibri"/>
    </w:rPr>
  </w:style>
  <w:style w:type="character" w:customStyle="1" w:styleId="WW8Num35z1">
    <w:name w:val="WW8Num35z1"/>
    <w:rsid w:val="002F1F9B"/>
    <w:rPr>
      <w:rFonts w:ascii="Courier New" w:hAnsi="Courier New" w:cs="Courier New"/>
    </w:rPr>
  </w:style>
  <w:style w:type="character" w:customStyle="1" w:styleId="WW8Num35z2">
    <w:name w:val="WW8Num35z2"/>
    <w:rsid w:val="002F1F9B"/>
    <w:rPr>
      <w:rFonts w:ascii="Wingdings" w:hAnsi="Wingdings" w:cs="Wingdings"/>
    </w:rPr>
  </w:style>
  <w:style w:type="character" w:customStyle="1" w:styleId="WW8Num35z3">
    <w:name w:val="WW8Num35z3"/>
    <w:rsid w:val="002F1F9B"/>
    <w:rPr>
      <w:rFonts w:ascii="Symbol" w:hAnsi="Symbol" w:cs="Symbol"/>
    </w:rPr>
  </w:style>
  <w:style w:type="character" w:customStyle="1" w:styleId="WW8Num36z0">
    <w:name w:val="WW8Num36z0"/>
    <w:rsid w:val="002F1F9B"/>
    <w:rPr>
      <w:lang w:val="el-GR"/>
    </w:rPr>
  </w:style>
  <w:style w:type="character" w:customStyle="1" w:styleId="WW8Num36z1">
    <w:name w:val="WW8Num36z1"/>
    <w:rsid w:val="002F1F9B"/>
  </w:style>
  <w:style w:type="character" w:customStyle="1" w:styleId="WW8Num36z2">
    <w:name w:val="WW8Num36z2"/>
    <w:rsid w:val="002F1F9B"/>
  </w:style>
  <w:style w:type="character" w:customStyle="1" w:styleId="WW8Num36z3">
    <w:name w:val="WW8Num36z3"/>
    <w:rsid w:val="002F1F9B"/>
  </w:style>
  <w:style w:type="character" w:customStyle="1" w:styleId="WW8Num36z4">
    <w:name w:val="WW8Num36z4"/>
    <w:rsid w:val="002F1F9B"/>
  </w:style>
  <w:style w:type="character" w:customStyle="1" w:styleId="WW8Num36z5">
    <w:name w:val="WW8Num36z5"/>
    <w:rsid w:val="002F1F9B"/>
  </w:style>
  <w:style w:type="character" w:customStyle="1" w:styleId="WW8Num36z6">
    <w:name w:val="WW8Num36z6"/>
    <w:rsid w:val="002F1F9B"/>
  </w:style>
  <w:style w:type="character" w:customStyle="1" w:styleId="WW8Num36z7">
    <w:name w:val="WW8Num36z7"/>
    <w:rsid w:val="002F1F9B"/>
  </w:style>
  <w:style w:type="character" w:customStyle="1" w:styleId="WW8Num36z8">
    <w:name w:val="WW8Num36z8"/>
    <w:rsid w:val="002F1F9B"/>
  </w:style>
  <w:style w:type="character" w:customStyle="1" w:styleId="WW8Num37z0">
    <w:name w:val="WW8Num37z0"/>
    <w:rsid w:val="002F1F9B"/>
    <w:rPr>
      <w:rFonts w:ascii="Calibri" w:eastAsia="Times New Roman" w:hAnsi="Calibri" w:cs="Calibri"/>
    </w:rPr>
  </w:style>
  <w:style w:type="character" w:customStyle="1" w:styleId="WW8Num37z1">
    <w:name w:val="WW8Num37z1"/>
    <w:rsid w:val="002F1F9B"/>
    <w:rPr>
      <w:rFonts w:ascii="Courier New" w:hAnsi="Courier New" w:cs="Courier New"/>
    </w:rPr>
  </w:style>
  <w:style w:type="character" w:customStyle="1" w:styleId="WW8Num37z2">
    <w:name w:val="WW8Num37z2"/>
    <w:rsid w:val="002F1F9B"/>
    <w:rPr>
      <w:rFonts w:ascii="Wingdings" w:hAnsi="Wingdings" w:cs="Wingdings"/>
    </w:rPr>
  </w:style>
  <w:style w:type="character" w:customStyle="1" w:styleId="WW8Num37z3">
    <w:name w:val="WW8Num37z3"/>
    <w:rsid w:val="002F1F9B"/>
    <w:rPr>
      <w:rFonts w:ascii="Symbol" w:hAnsi="Symbol" w:cs="Symbol"/>
    </w:rPr>
  </w:style>
  <w:style w:type="character" w:customStyle="1" w:styleId="WW8Num38z0">
    <w:name w:val="WW8Num38z0"/>
    <w:rsid w:val="002F1F9B"/>
  </w:style>
  <w:style w:type="character" w:customStyle="1" w:styleId="WW8Num38z1">
    <w:name w:val="WW8Num38z1"/>
    <w:rsid w:val="002F1F9B"/>
  </w:style>
  <w:style w:type="character" w:customStyle="1" w:styleId="WW8Num38z2">
    <w:name w:val="WW8Num38z2"/>
    <w:rsid w:val="002F1F9B"/>
  </w:style>
  <w:style w:type="character" w:customStyle="1" w:styleId="WW8Num38z3">
    <w:name w:val="WW8Num38z3"/>
    <w:rsid w:val="002F1F9B"/>
  </w:style>
  <w:style w:type="character" w:customStyle="1" w:styleId="WW8Num38z4">
    <w:name w:val="WW8Num38z4"/>
    <w:rsid w:val="002F1F9B"/>
  </w:style>
  <w:style w:type="character" w:customStyle="1" w:styleId="WW8Num38z5">
    <w:name w:val="WW8Num38z5"/>
    <w:rsid w:val="002F1F9B"/>
  </w:style>
  <w:style w:type="character" w:customStyle="1" w:styleId="WW8Num38z6">
    <w:name w:val="WW8Num38z6"/>
    <w:rsid w:val="002F1F9B"/>
  </w:style>
  <w:style w:type="character" w:customStyle="1" w:styleId="WW8Num38z7">
    <w:name w:val="WW8Num38z7"/>
    <w:rsid w:val="002F1F9B"/>
  </w:style>
  <w:style w:type="character" w:customStyle="1" w:styleId="WW8Num38z8">
    <w:name w:val="WW8Num38z8"/>
    <w:rsid w:val="002F1F9B"/>
  </w:style>
  <w:style w:type="character" w:customStyle="1" w:styleId="WW-DefaultParagraphFont11111111111111111111">
    <w:name w:val="WW-Default Paragraph Font11111111111111111111"/>
    <w:rsid w:val="002F1F9B"/>
  </w:style>
  <w:style w:type="character" w:customStyle="1" w:styleId="WW8Num4z1">
    <w:name w:val="WW8Num4z1"/>
    <w:rsid w:val="002F1F9B"/>
    <w:rPr>
      <w:rFonts w:cs="Times New Roman"/>
    </w:rPr>
  </w:style>
  <w:style w:type="character" w:customStyle="1" w:styleId="WW8Num5z1">
    <w:name w:val="WW8Num5z1"/>
    <w:rsid w:val="002F1F9B"/>
    <w:rPr>
      <w:rFonts w:cs="Times New Roman"/>
    </w:rPr>
  </w:style>
  <w:style w:type="character" w:customStyle="1" w:styleId="WW8Num29z4">
    <w:name w:val="WW8Num29z4"/>
    <w:rsid w:val="002F1F9B"/>
  </w:style>
  <w:style w:type="character" w:customStyle="1" w:styleId="WW8Num29z5">
    <w:name w:val="WW8Num29z5"/>
    <w:rsid w:val="002F1F9B"/>
  </w:style>
  <w:style w:type="character" w:customStyle="1" w:styleId="WW8Num29z6">
    <w:name w:val="WW8Num29z6"/>
    <w:rsid w:val="002F1F9B"/>
  </w:style>
  <w:style w:type="character" w:customStyle="1" w:styleId="WW8Num29z7">
    <w:name w:val="WW8Num29z7"/>
    <w:rsid w:val="002F1F9B"/>
  </w:style>
  <w:style w:type="character" w:customStyle="1" w:styleId="WW8Num29z8">
    <w:name w:val="WW8Num29z8"/>
    <w:rsid w:val="002F1F9B"/>
  </w:style>
  <w:style w:type="character" w:customStyle="1" w:styleId="WW8Num30z3">
    <w:name w:val="WW8Num30z3"/>
    <w:rsid w:val="002F1F9B"/>
    <w:rPr>
      <w:rFonts w:ascii="Symbol" w:hAnsi="Symbol" w:cs="Symbol"/>
    </w:rPr>
  </w:style>
  <w:style w:type="character" w:customStyle="1" w:styleId="WW8Num31z1">
    <w:name w:val="WW8Num31z1"/>
    <w:rsid w:val="002F1F9B"/>
  </w:style>
  <w:style w:type="character" w:customStyle="1" w:styleId="WW8Num31z2">
    <w:name w:val="WW8Num31z2"/>
    <w:rsid w:val="002F1F9B"/>
  </w:style>
  <w:style w:type="character" w:customStyle="1" w:styleId="WW8Num31z3">
    <w:name w:val="WW8Num31z3"/>
    <w:rsid w:val="002F1F9B"/>
  </w:style>
  <w:style w:type="character" w:customStyle="1" w:styleId="WW8Num31z4">
    <w:name w:val="WW8Num31z4"/>
    <w:rsid w:val="002F1F9B"/>
  </w:style>
  <w:style w:type="character" w:customStyle="1" w:styleId="WW8Num31z5">
    <w:name w:val="WW8Num31z5"/>
    <w:rsid w:val="002F1F9B"/>
  </w:style>
  <w:style w:type="character" w:customStyle="1" w:styleId="WW8Num31z6">
    <w:name w:val="WW8Num31z6"/>
    <w:rsid w:val="002F1F9B"/>
  </w:style>
  <w:style w:type="character" w:customStyle="1" w:styleId="WW8Num31z7">
    <w:name w:val="WW8Num31z7"/>
    <w:rsid w:val="002F1F9B"/>
  </w:style>
  <w:style w:type="character" w:customStyle="1" w:styleId="WW8Num31z8">
    <w:name w:val="WW8Num31z8"/>
    <w:rsid w:val="002F1F9B"/>
  </w:style>
  <w:style w:type="character" w:customStyle="1" w:styleId="WW8Num39z0">
    <w:name w:val="WW8Num39z0"/>
    <w:rsid w:val="002F1F9B"/>
    <w:rPr>
      <w:rFonts w:ascii="Calibri" w:eastAsia="Times New Roman" w:hAnsi="Calibri" w:cs="Calibri"/>
    </w:rPr>
  </w:style>
  <w:style w:type="character" w:customStyle="1" w:styleId="WW8Num39z1">
    <w:name w:val="WW8Num39z1"/>
    <w:rsid w:val="002F1F9B"/>
    <w:rPr>
      <w:rFonts w:ascii="Courier New" w:hAnsi="Courier New" w:cs="Courier New"/>
    </w:rPr>
  </w:style>
  <w:style w:type="character" w:customStyle="1" w:styleId="WW8Num39z2">
    <w:name w:val="WW8Num39z2"/>
    <w:rsid w:val="002F1F9B"/>
    <w:rPr>
      <w:rFonts w:ascii="Wingdings" w:hAnsi="Wingdings" w:cs="Wingdings"/>
    </w:rPr>
  </w:style>
  <w:style w:type="character" w:customStyle="1" w:styleId="WW8Num39z3">
    <w:name w:val="WW8Num39z3"/>
    <w:rsid w:val="002F1F9B"/>
    <w:rPr>
      <w:rFonts w:ascii="Symbol" w:hAnsi="Symbol" w:cs="Symbol"/>
    </w:rPr>
  </w:style>
  <w:style w:type="character" w:customStyle="1" w:styleId="WW8Num40z0">
    <w:name w:val="WW8Num40z0"/>
    <w:rsid w:val="002F1F9B"/>
    <w:rPr>
      <w:rFonts w:ascii="Symbol" w:hAnsi="Symbol" w:cs="Symbol"/>
    </w:rPr>
  </w:style>
  <w:style w:type="character" w:customStyle="1" w:styleId="WW8Num40z1">
    <w:name w:val="WW8Num40z1"/>
    <w:rsid w:val="002F1F9B"/>
    <w:rPr>
      <w:rFonts w:ascii="Courier New" w:hAnsi="Courier New" w:cs="Courier New"/>
    </w:rPr>
  </w:style>
  <w:style w:type="character" w:customStyle="1" w:styleId="WW8Num40z2">
    <w:name w:val="WW8Num40z2"/>
    <w:rsid w:val="002F1F9B"/>
    <w:rPr>
      <w:rFonts w:ascii="Wingdings" w:hAnsi="Wingdings" w:cs="Wingdings"/>
    </w:rPr>
  </w:style>
  <w:style w:type="character" w:customStyle="1" w:styleId="WW8Num41z0">
    <w:name w:val="WW8Num41z0"/>
    <w:rsid w:val="002F1F9B"/>
    <w:rPr>
      <w:rFonts w:ascii="Arial" w:hAnsi="Arial" w:cs="Times New Roman"/>
      <w:b/>
      <w:i w:val="0"/>
      <w:sz w:val="20"/>
      <w:szCs w:val="20"/>
    </w:rPr>
  </w:style>
  <w:style w:type="character" w:customStyle="1" w:styleId="WW8Num41z1">
    <w:name w:val="WW8Num41z1"/>
    <w:rsid w:val="002F1F9B"/>
    <w:rPr>
      <w:rFonts w:cs="Times New Roman"/>
    </w:rPr>
  </w:style>
  <w:style w:type="character" w:customStyle="1" w:styleId="WW8Num41z2">
    <w:name w:val="WW8Num41z2"/>
    <w:rsid w:val="002F1F9B"/>
    <w:rPr>
      <w:rFonts w:ascii="Arial" w:hAnsi="Arial" w:cs="Times New Roman"/>
      <w:b w:val="0"/>
      <w:i w:val="0"/>
    </w:rPr>
  </w:style>
  <w:style w:type="character" w:customStyle="1" w:styleId="WW8Num41z3">
    <w:name w:val="WW8Num41z3"/>
    <w:rsid w:val="002F1F9B"/>
    <w:rPr>
      <w:rFonts w:ascii="Arial" w:hAnsi="Arial" w:cs="Times New Roman"/>
      <w:b w:val="0"/>
      <w:i w:val="0"/>
      <w:sz w:val="20"/>
      <w:szCs w:val="20"/>
    </w:rPr>
  </w:style>
  <w:style w:type="character" w:customStyle="1" w:styleId="DefaultParagraphFont1">
    <w:name w:val="Default Paragraph Font1"/>
    <w:rsid w:val="002F1F9B"/>
  </w:style>
  <w:style w:type="character" w:customStyle="1" w:styleId="Heading1Char">
    <w:name w:val="Heading 1 Char"/>
    <w:rsid w:val="002F1F9B"/>
    <w:rPr>
      <w:rFonts w:ascii="Arial" w:hAnsi="Arial" w:cs="Arial"/>
      <w:b/>
      <w:bCs/>
      <w:color w:val="333399"/>
      <w:sz w:val="28"/>
      <w:szCs w:val="32"/>
      <w:lang w:val="en-US"/>
    </w:rPr>
  </w:style>
  <w:style w:type="character" w:customStyle="1" w:styleId="Heading2Char">
    <w:name w:val="Heading 2 Char"/>
    <w:rsid w:val="002F1F9B"/>
    <w:rPr>
      <w:rFonts w:ascii="Arial" w:hAnsi="Arial" w:cs="Arial"/>
      <w:b/>
      <w:color w:val="002060"/>
      <w:sz w:val="24"/>
      <w:szCs w:val="22"/>
      <w:lang w:val="en-GB"/>
    </w:rPr>
  </w:style>
  <w:style w:type="character" w:customStyle="1" w:styleId="Heading5Char">
    <w:name w:val="Heading 5 Char"/>
    <w:rsid w:val="002F1F9B"/>
    <w:rPr>
      <w:rFonts w:ascii="Calibri" w:eastAsia="Times New Roman" w:hAnsi="Calibri" w:cs="Times New Roman"/>
      <w:b/>
      <w:bCs/>
      <w:i/>
      <w:iCs/>
      <w:sz w:val="26"/>
      <w:szCs w:val="26"/>
      <w:lang w:val="en-GB"/>
    </w:rPr>
  </w:style>
  <w:style w:type="character" w:customStyle="1" w:styleId="DateChar">
    <w:name w:val="Date Char"/>
    <w:rsid w:val="002F1F9B"/>
    <w:rPr>
      <w:sz w:val="24"/>
      <w:szCs w:val="24"/>
      <w:lang w:val="en-GB"/>
    </w:rPr>
  </w:style>
  <w:style w:type="character" w:customStyle="1" w:styleId="FooterChar">
    <w:name w:val="Footer Char"/>
    <w:rsid w:val="002F1F9B"/>
    <w:rPr>
      <w:rFonts w:eastAsia="MS Mincho" w:cs="Times New Roman"/>
      <w:sz w:val="24"/>
      <w:szCs w:val="24"/>
      <w:lang w:val="en-US" w:eastAsia="ja-JP"/>
    </w:rPr>
  </w:style>
  <w:style w:type="character" w:styleId="a3">
    <w:name w:val="annotation reference"/>
    <w:rsid w:val="002F1F9B"/>
    <w:rPr>
      <w:sz w:val="16"/>
    </w:rPr>
  </w:style>
  <w:style w:type="character" w:styleId="-">
    <w:name w:val="Hyperlink"/>
    <w:uiPriority w:val="99"/>
    <w:rsid w:val="002F1F9B"/>
    <w:rPr>
      <w:color w:val="0000FF"/>
      <w:u w:val="single"/>
    </w:rPr>
  </w:style>
  <w:style w:type="character" w:customStyle="1" w:styleId="HeaderChar">
    <w:name w:val="Header Char"/>
    <w:rsid w:val="002F1F9B"/>
    <w:rPr>
      <w:rFonts w:cs="Times New Roman"/>
      <w:sz w:val="24"/>
      <w:szCs w:val="24"/>
      <w:lang w:val="en-GB"/>
    </w:rPr>
  </w:style>
  <w:style w:type="character" w:styleId="a4">
    <w:name w:val="page number"/>
    <w:rsid w:val="002F1F9B"/>
    <w:rPr>
      <w:rFonts w:cs="Times New Roman"/>
    </w:rPr>
  </w:style>
  <w:style w:type="character" w:customStyle="1" w:styleId="BalloonTextChar">
    <w:name w:val="Balloon Text Char"/>
    <w:rsid w:val="002F1F9B"/>
    <w:rPr>
      <w:rFonts w:ascii="Tahoma" w:hAnsi="Tahoma" w:cs="Tahoma"/>
      <w:sz w:val="16"/>
      <w:szCs w:val="16"/>
      <w:lang w:val="en-GB"/>
    </w:rPr>
  </w:style>
  <w:style w:type="character" w:customStyle="1" w:styleId="CommentTextChar">
    <w:name w:val="Comment Text Char"/>
    <w:rsid w:val="002F1F9B"/>
    <w:rPr>
      <w:rFonts w:cs="Times New Roman"/>
      <w:lang w:val="en-GB"/>
    </w:rPr>
  </w:style>
  <w:style w:type="character" w:customStyle="1" w:styleId="CommentSubjectChar">
    <w:name w:val="Comment Subject Char"/>
    <w:rsid w:val="002F1F9B"/>
    <w:rPr>
      <w:rFonts w:cs="Times New Roman"/>
      <w:b/>
      <w:bCs/>
      <w:lang w:val="en-GB"/>
    </w:rPr>
  </w:style>
  <w:style w:type="character" w:customStyle="1" w:styleId="BodyTextChar">
    <w:name w:val="Body Text Char"/>
    <w:rsid w:val="002F1F9B"/>
    <w:rPr>
      <w:rFonts w:cs="Times New Roman"/>
      <w:sz w:val="24"/>
      <w:szCs w:val="24"/>
      <w:lang w:val="en-GB"/>
    </w:rPr>
  </w:style>
  <w:style w:type="character" w:styleId="a5">
    <w:name w:val="Placeholder Text"/>
    <w:rsid w:val="002F1F9B"/>
    <w:rPr>
      <w:rFonts w:cs="Times New Roman"/>
      <w:color w:val="808080"/>
    </w:rPr>
  </w:style>
  <w:style w:type="character" w:customStyle="1" w:styleId="a6">
    <w:name w:val="Χαρακτήρες υποσημείωσης"/>
    <w:rsid w:val="002F1F9B"/>
    <w:rPr>
      <w:rFonts w:cs="Times New Roman"/>
      <w:vertAlign w:val="superscript"/>
    </w:rPr>
  </w:style>
  <w:style w:type="character" w:customStyle="1" w:styleId="FootnoteTextChar">
    <w:name w:val="Footnote Text Char"/>
    <w:rsid w:val="002F1F9B"/>
    <w:rPr>
      <w:rFonts w:ascii="Calibri" w:hAnsi="Calibri" w:cs="Times New Roman"/>
    </w:rPr>
  </w:style>
  <w:style w:type="character" w:customStyle="1" w:styleId="Heading3Char">
    <w:name w:val="Heading 3 Char"/>
    <w:rsid w:val="002F1F9B"/>
    <w:rPr>
      <w:rFonts w:ascii="Arial" w:hAnsi="Arial" w:cs="Arial"/>
      <w:b/>
      <w:bCs/>
      <w:sz w:val="22"/>
      <w:szCs w:val="26"/>
      <w:lang w:val="en-GB"/>
    </w:rPr>
  </w:style>
  <w:style w:type="character" w:customStyle="1" w:styleId="Heading4Char">
    <w:name w:val="Heading 4 Char"/>
    <w:rsid w:val="002F1F9B"/>
    <w:rPr>
      <w:rFonts w:ascii="Arial" w:eastAsia="Times New Roman" w:hAnsi="Arial" w:cs="Times New Roman"/>
      <w:b/>
      <w:bCs/>
      <w:sz w:val="22"/>
      <w:szCs w:val="28"/>
      <w:lang w:val="en-GB"/>
    </w:rPr>
  </w:style>
  <w:style w:type="character" w:customStyle="1" w:styleId="DocTitleChar">
    <w:name w:val="Doc Title Char"/>
    <w:basedOn w:val="Heading1Char"/>
    <w:rsid w:val="002F1F9B"/>
  </w:style>
  <w:style w:type="character" w:customStyle="1" w:styleId="Style1Char">
    <w:name w:val="Style1 Char"/>
    <w:rsid w:val="002F1F9B"/>
    <w:rPr>
      <w:rFonts w:ascii="Calibri" w:hAnsi="Calibri" w:cs="Calibri"/>
      <w:b/>
      <w:bCs/>
      <w:color w:val="333399"/>
      <w:sz w:val="40"/>
      <w:szCs w:val="40"/>
      <w:lang w:val="en-US"/>
    </w:rPr>
  </w:style>
  <w:style w:type="character" w:customStyle="1" w:styleId="ContentsChar">
    <w:name w:val="Contents Char"/>
    <w:rsid w:val="002F1F9B"/>
    <w:rPr>
      <w:rFonts w:ascii="Calibri" w:hAnsi="Calibri" w:cs="Calibri"/>
      <w:b/>
      <w:bCs/>
      <w:color w:val="333399"/>
      <w:sz w:val="28"/>
      <w:szCs w:val="32"/>
      <w:lang w:val="en-US"/>
    </w:rPr>
  </w:style>
  <w:style w:type="character" w:customStyle="1" w:styleId="EndnoteTextChar">
    <w:name w:val="Endnote Text Char"/>
    <w:rsid w:val="002F1F9B"/>
    <w:rPr>
      <w:rFonts w:ascii="Calibri" w:hAnsi="Calibri" w:cs="Calibri"/>
      <w:lang w:val="en-GB"/>
    </w:rPr>
  </w:style>
  <w:style w:type="character" w:customStyle="1" w:styleId="a7">
    <w:name w:val="Χαρακτήρες σημείωσης τέλους"/>
    <w:rsid w:val="002F1F9B"/>
    <w:rPr>
      <w:vertAlign w:val="superscript"/>
    </w:rPr>
  </w:style>
  <w:style w:type="character" w:customStyle="1" w:styleId="FootnoteReference2">
    <w:name w:val="Footnote Reference2"/>
    <w:rsid w:val="002F1F9B"/>
    <w:rPr>
      <w:vertAlign w:val="superscript"/>
    </w:rPr>
  </w:style>
  <w:style w:type="character" w:customStyle="1" w:styleId="EndnoteReference1">
    <w:name w:val="Endnote Reference1"/>
    <w:rsid w:val="002F1F9B"/>
    <w:rPr>
      <w:vertAlign w:val="superscript"/>
    </w:rPr>
  </w:style>
  <w:style w:type="character" w:customStyle="1" w:styleId="a8">
    <w:name w:val="Κουκκίδες"/>
    <w:rsid w:val="002F1F9B"/>
    <w:rPr>
      <w:rFonts w:ascii="OpenSymbol" w:eastAsia="OpenSymbol" w:hAnsi="OpenSymbol" w:cs="OpenSymbol"/>
    </w:rPr>
  </w:style>
  <w:style w:type="character" w:styleId="a9">
    <w:name w:val="Strong"/>
    <w:qFormat/>
    <w:rsid w:val="002F1F9B"/>
    <w:rPr>
      <w:b/>
      <w:bCs/>
    </w:rPr>
  </w:style>
  <w:style w:type="character" w:customStyle="1" w:styleId="10">
    <w:name w:val="Προεπιλεγμένη γραμματοσειρά1"/>
    <w:rsid w:val="002F1F9B"/>
  </w:style>
  <w:style w:type="character" w:customStyle="1" w:styleId="aa">
    <w:name w:val="Σύμβολο υποσημείωσης"/>
    <w:rsid w:val="002F1F9B"/>
    <w:rPr>
      <w:vertAlign w:val="superscript"/>
    </w:rPr>
  </w:style>
  <w:style w:type="character" w:styleId="ab">
    <w:name w:val="Emphasis"/>
    <w:qFormat/>
    <w:rsid w:val="002F1F9B"/>
    <w:rPr>
      <w:i/>
      <w:iCs/>
    </w:rPr>
  </w:style>
  <w:style w:type="character" w:customStyle="1" w:styleId="ac">
    <w:name w:val="Χαρακτήρες αρίθμησης"/>
    <w:rsid w:val="002F1F9B"/>
  </w:style>
  <w:style w:type="character" w:customStyle="1" w:styleId="normalwithoutspacingChar">
    <w:name w:val="normal_without_spacing Char"/>
    <w:rsid w:val="002F1F9B"/>
    <w:rPr>
      <w:rFonts w:ascii="Calibri" w:hAnsi="Calibri" w:cs="Calibri"/>
      <w:sz w:val="22"/>
      <w:szCs w:val="24"/>
    </w:rPr>
  </w:style>
  <w:style w:type="character" w:customStyle="1" w:styleId="FootnoteTextChar1">
    <w:name w:val="Footnote Text Char1"/>
    <w:rsid w:val="002F1F9B"/>
    <w:rPr>
      <w:rFonts w:ascii="Calibri" w:hAnsi="Calibri" w:cs="Calibri"/>
      <w:lang w:val="en-IE" w:eastAsia="zh-CN"/>
    </w:rPr>
  </w:style>
  <w:style w:type="character" w:customStyle="1" w:styleId="foothangingChar">
    <w:name w:val="foot_hanging Char"/>
    <w:rsid w:val="002F1F9B"/>
    <w:rPr>
      <w:rFonts w:ascii="Calibri" w:hAnsi="Calibri" w:cs="Calibri"/>
      <w:sz w:val="18"/>
      <w:szCs w:val="18"/>
      <w:lang w:val="en-IE" w:eastAsia="zh-CN"/>
    </w:rPr>
  </w:style>
  <w:style w:type="character" w:customStyle="1" w:styleId="HTMLPreformattedChar">
    <w:name w:val="HTML Preformatted Char"/>
    <w:rsid w:val="002F1F9B"/>
    <w:rPr>
      <w:rFonts w:ascii="Courier New" w:hAnsi="Courier New" w:cs="Courier New"/>
    </w:rPr>
  </w:style>
  <w:style w:type="character" w:customStyle="1" w:styleId="apple-converted-space">
    <w:name w:val="apple-converted-space"/>
    <w:basedOn w:val="WW-DefaultParagraphFont11111111111111111111"/>
    <w:rsid w:val="002F1F9B"/>
  </w:style>
  <w:style w:type="character" w:customStyle="1" w:styleId="BodyTextIndent3Char">
    <w:name w:val="Body Text Indent 3 Char"/>
    <w:rsid w:val="002F1F9B"/>
    <w:rPr>
      <w:rFonts w:ascii="Calibri" w:hAnsi="Calibri" w:cs="Calibri"/>
      <w:sz w:val="16"/>
      <w:szCs w:val="16"/>
      <w:lang w:val="en-GB"/>
    </w:rPr>
  </w:style>
  <w:style w:type="character" w:customStyle="1" w:styleId="WW-FootnoteReference">
    <w:name w:val="WW-Footnote Reference"/>
    <w:rsid w:val="002F1F9B"/>
    <w:rPr>
      <w:vertAlign w:val="superscript"/>
    </w:rPr>
  </w:style>
  <w:style w:type="character" w:customStyle="1" w:styleId="WW-EndnoteReference">
    <w:name w:val="WW-Endnote Reference"/>
    <w:rsid w:val="002F1F9B"/>
    <w:rPr>
      <w:vertAlign w:val="superscript"/>
    </w:rPr>
  </w:style>
  <w:style w:type="character" w:customStyle="1" w:styleId="FootnoteReference1">
    <w:name w:val="Footnote Reference1"/>
    <w:rsid w:val="002F1F9B"/>
    <w:rPr>
      <w:vertAlign w:val="superscript"/>
    </w:rPr>
  </w:style>
  <w:style w:type="character" w:customStyle="1" w:styleId="FootnoteTextChar2">
    <w:name w:val="Footnote Text Char2"/>
    <w:rsid w:val="002F1F9B"/>
    <w:rPr>
      <w:rFonts w:ascii="Calibri" w:hAnsi="Calibri" w:cs="Calibri"/>
      <w:sz w:val="18"/>
      <w:lang w:val="en-IE" w:eastAsia="zh-CN"/>
    </w:rPr>
  </w:style>
  <w:style w:type="character" w:customStyle="1" w:styleId="foothangingChar1">
    <w:name w:val="foot_hanging Char1"/>
    <w:rsid w:val="002F1F9B"/>
    <w:rPr>
      <w:rFonts w:ascii="Calibri" w:hAnsi="Calibri" w:cs="Calibri"/>
      <w:sz w:val="18"/>
      <w:szCs w:val="18"/>
      <w:lang w:val="en-IE" w:eastAsia="zh-CN"/>
    </w:rPr>
  </w:style>
  <w:style w:type="character" w:customStyle="1" w:styleId="footersChar">
    <w:name w:val="footers Char"/>
    <w:basedOn w:val="foothangingChar1"/>
    <w:rsid w:val="002F1F9B"/>
  </w:style>
  <w:style w:type="character" w:customStyle="1" w:styleId="CommentTextChar1">
    <w:name w:val="Comment Text Char1"/>
    <w:rsid w:val="002F1F9B"/>
    <w:rPr>
      <w:rFonts w:ascii="Calibri" w:hAnsi="Calibri" w:cs="Calibri"/>
      <w:lang w:val="en-GB" w:eastAsia="zh-CN"/>
    </w:rPr>
  </w:style>
  <w:style w:type="character" w:customStyle="1" w:styleId="HTMLPreformattedChar1">
    <w:name w:val="HTML Preformatted Char1"/>
    <w:rsid w:val="002F1F9B"/>
    <w:rPr>
      <w:rFonts w:ascii="Courier New" w:hAnsi="Courier New" w:cs="Courier New"/>
      <w:lang w:eastAsia="zh-CN"/>
    </w:rPr>
  </w:style>
  <w:style w:type="character" w:customStyle="1" w:styleId="BodyText3Char">
    <w:name w:val="Body Text 3 Char"/>
    <w:rsid w:val="002F1F9B"/>
    <w:rPr>
      <w:rFonts w:ascii="Calibri" w:hAnsi="Calibri" w:cs="Calibri"/>
      <w:sz w:val="16"/>
      <w:szCs w:val="16"/>
      <w:lang w:val="en-GB" w:eastAsia="zh-CN"/>
    </w:rPr>
  </w:style>
  <w:style w:type="character" w:customStyle="1" w:styleId="WW-FootnoteReference1">
    <w:name w:val="WW-Footnote Reference1"/>
    <w:rsid w:val="002F1F9B"/>
    <w:rPr>
      <w:vertAlign w:val="superscript"/>
    </w:rPr>
  </w:style>
  <w:style w:type="character" w:customStyle="1" w:styleId="WW-EndnoteReference1">
    <w:name w:val="WW-Endnote Reference1"/>
    <w:rsid w:val="002F1F9B"/>
    <w:rPr>
      <w:vertAlign w:val="superscript"/>
    </w:rPr>
  </w:style>
  <w:style w:type="character" w:customStyle="1" w:styleId="WW-FootnoteReference2">
    <w:name w:val="WW-Footnote Reference2"/>
    <w:rsid w:val="002F1F9B"/>
    <w:rPr>
      <w:vertAlign w:val="superscript"/>
    </w:rPr>
  </w:style>
  <w:style w:type="character" w:customStyle="1" w:styleId="WW-EndnoteReference2">
    <w:name w:val="WW-Endnote Reference2"/>
    <w:rsid w:val="002F1F9B"/>
    <w:rPr>
      <w:vertAlign w:val="superscript"/>
    </w:rPr>
  </w:style>
  <w:style w:type="character" w:customStyle="1" w:styleId="FootnoteTextChar3">
    <w:name w:val="Footnote Text Char3"/>
    <w:rsid w:val="002F1F9B"/>
    <w:rPr>
      <w:rFonts w:ascii="Calibri" w:hAnsi="Calibri" w:cs="Calibri"/>
      <w:sz w:val="18"/>
      <w:lang w:val="en-IE" w:eastAsia="zh-CN"/>
    </w:rPr>
  </w:style>
  <w:style w:type="character" w:customStyle="1" w:styleId="foothangingChar2">
    <w:name w:val="foot_hanging Char2"/>
    <w:rsid w:val="002F1F9B"/>
    <w:rPr>
      <w:rFonts w:ascii="Calibri" w:hAnsi="Calibri" w:cs="Calibri"/>
      <w:sz w:val="18"/>
      <w:szCs w:val="18"/>
      <w:lang w:val="en-IE" w:eastAsia="zh-CN"/>
    </w:rPr>
  </w:style>
  <w:style w:type="character" w:customStyle="1" w:styleId="footersChar1">
    <w:name w:val="footers Char1"/>
    <w:basedOn w:val="foothangingChar2"/>
    <w:rsid w:val="002F1F9B"/>
  </w:style>
  <w:style w:type="character" w:customStyle="1" w:styleId="foootChar">
    <w:name w:val="fooot Char"/>
    <w:basedOn w:val="footersChar1"/>
    <w:rsid w:val="002F1F9B"/>
  </w:style>
  <w:style w:type="character" w:customStyle="1" w:styleId="11">
    <w:name w:val="Παραπομπή υποσημείωσης1"/>
    <w:rsid w:val="002F1F9B"/>
    <w:rPr>
      <w:vertAlign w:val="superscript"/>
    </w:rPr>
  </w:style>
  <w:style w:type="character" w:customStyle="1" w:styleId="12">
    <w:name w:val="Παραπομπή σημείωσης τέλους1"/>
    <w:rsid w:val="002F1F9B"/>
    <w:rPr>
      <w:vertAlign w:val="superscript"/>
    </w:rPr>
  </w:style>
  <w:style w:type="character" w:customStyle="1" w:styleId="Char">
    <w:name w:val="Κείμενο πλαισίου Char"/>
    <w:rsid w:val="002F1F9B"/>
    <w:rPr>
      <w:rFonts w:ascii="Tahoma" w:hAnsi="Tahoma" w:cs="Tahoma"/>
      <w:sz w:val="16"/>
      <w:szCs w:val="16"/>
      <w:lang w:val="en-GB"/>
    </w:rPr>
  </w:style>
  <w:style w:type="character" w:customStyle="1" w:styleId="13">
    <w:name w:val="Παραπομπή σχολίου1"/>
    <w:rsid w:val="002F1F9B"/>
    <w:rPr>
      <w:sz w:val="16"/>
      <w:szCs w:val="16"/>
    </w:rPr>
  </w:style>
  <w:style w:type="character" w:customStyle="1" w:styleId="Char0">
    <w:name w:val="Κείμενο σχολίου Char"/>
    <w:rsid w:val="002F1F9B"/>
    <w:rPr>
      <w:rFonts w:ascii="Calibri" w:hAnsi="Calibri" w:cs="Calibri"/>
      <w:lang w:val="en-GB"/>
    </w:rPr>
  </w:style>
  <w:style w:type="character" w:customStyle="1" w:styleId="Char1">
    <w:name w:val="Θέμα σχολίου Char"/>
    <w:rsid w:val="002F1F9B"/>
    <w:rPr>
      <w:rFonts w:ascii="Calibri" w:hAnsi="Calibri" w:cs="Calibri"/>
      <w:b/>
      <w:bCs/>
      <w:lang w:val="en-GB"/>
    </w:rPr>
  </w:style>
  <w:style w:type="character" w:customStyle="1" w:styleId="-HTMLChar">
    <w:name w:val="Προ-διαμορφωμένο HTML Char"/>
    <w:uiPriority w:val="99"/>
    <w:rsid w:val="002F1F9B"/>
    <w:rPr>
      <w:rFonts w:ascii="Courier New" w:eastAsia="Times New Roman" w:hAnsi="Courier New" w:cs="Courier New"/>
    </w:rPr>
  </w:style>
  <w:style w:type="character" w:customStyle="1" w:styleId="WW-FootnoteReference3">
    <w:name w:val="WW-Footnote Reference3"/>
    <w:rsid w:val="002F1F9B"/>
    <w:rPr>
      <w:vertAlign w:val="superscript"/>
    </w:rPr>
  </w:style>
  <w:style w:type="character" w:customStyle="1" w:styleId="WW-EndnoteReference3">
    <w:name w:val="WW-Endnote Reference3"/>
    <w:rsid w:val="002F1F9B"/>
    <w:rPr>
      <w:vertAlign w:val="superscript"/>
    </w:rPr>
  </w:style>
  <w:style w:type="character" w:customStyle="1" w:styleId="WW-FootnoteReference4">
    <w:name w:val="WW-Footnote Reference4"/>
    <w:rsid w:val="002F1F9B"/>
    <w:rPr>
      <w:vertAlign w:val="superscript"/>
    </w:rPr>
  </w:style>
  <w:style w:type="character" w:customStyle="1" w:styleId="WW-EndnoteReference4">
    <w:name w:val="WW-Endnote Reference4"/>
    <w:rsid w:val="002F1F9B"/>
    <w:rPr>
      <w:vertAlign w:val="superscript"/>
    </w:rPr>
  </w:style>
  <w:style w:type="character" w:customStyle="1" w:styleId="WW-FootnoteReference5">
    <w:name w:val="WW-Footnote Reference5"/>
    <w:rsid w:val="002F1F9B"/>
    <w:rPr>
      <w:vertAlign w:val="superscript"/>
    </w:rPr>
  </w:style>
  <w:style w:type="character" w:customStyle="1" w:styleId="WW-EndnoteReference5">
    <w:name w:val="WW-Endnote Reference5"/>
    <w:rsid w:val="002F1F9B"/>
    <w:rPr>
      <w:vertAlign w:val="superscript"/>
    </w:rPr>
  </w:style>
  <w:style w:type="character" w:customStyle="1" w:styleId="WW-FootnoteReference6">
    <w:name w:val="WW-Footnote Reference6"/>
    <w:rsid w:val="002F1F9B"/>
    <w:rPr>
      <w:vertAlign w:val="superscript"/>
    </w:rPr>
  </w:style>
  <w:style w:type="character" w:styleId="-0">
    <w:name w:val="FollowedHyperlink"/>
    <w:rsid w:val="002F1F9B"/>
    <w:rPr>
      <w:color w:val="800000"/>
      <w:u w:val="single"/>
    </w:rPr>
  </w:style>
  <w:style w:type="character" w:customStyle="1" w:styleId="WW-EndnoteReference6">
    <w:name w:val="WW-Endnote Reference6"/>
    <w:rsid w:val="002F1F9B"/>
    <w:rPr>
      <w:vertAlign w:val="superscript"/>
    </w:rPr>
  </w:style>
  <w:style w:type="character" w:customStyle="1" w:styleId="WW-FootnoteReference7">
    <w:name w:val="WW-Footnote Reference7"/>
    <w:rsid w:val="002F1F9B"/>
    <w:rPr>
      <w:vertAlign w:val="superscript"/>
    </w:rPr>
  </w:style>
  <w:style w:type="character" w:customStyle="1" w:styleId="WW-EndnoteReference7">
    <w:name w:val="WW-Endnote Reference7"/>
    <w:rsid w:val="002F1F9B"/>
    <w:rPr>
      <w:vertAlign w:val="superscript"/>
    </w:rPr>
  </w:style>
  <w:style w:type="character" w:customStyle="1" w:styleId="WW-FootnoteReference8">
    <w:name w:val="WW-Footnote Reference8"/>
    <w:rsid w:val="002F1F9B"/>
    <w:rPr>
      <w:vertAlign w:val="superscript"/>
    </w:rPr>
  </w:style>
  <w:style w:type="character" w:customStyle="1" w:styleId="WW-EndnoteReference8">
    <w:name w:val="WW-Endnote Reference8"/>
    <w:rsid w:val="002F1F9B"/>
    <w:rPr>
      <w:vertAlign w:val="superscript"/>
    </w:rPr>
  </w:style>
  <w:style w:type="character" w:customStyle="1" w:styleId="WW-FootnoteReference9">
    <w:name w:val="WW-Footnote Reference9"/>
    <w:rsid w:val="002F1F9B"/>
    <w:rPr>
      <w:vertAlign w:val="superscript"/>
    </w:rPr>
  </w:style>
  <w:style w:type="character" w:customStyle="1" w:styleId="WW-EndnoteReference9">
    <w:name w:val="WW-Endnote Reference9"/>
    <w:rsid w:val="002F1F9B"/>
    <w:rPr>
      <w:vertAlign w:val="superscript"/>
    </w:rPr>
  </w:style>
  <w:style w:type="character" w:customStyle="1" w:styleId="WW-FootnoteReference10">
    <w:name w:val="WW-Footnote Reference10"/>
    <w:rsid w:val="002F1F9B"/>
    <w:rPr>
      <w:vertAlign w:val="superscript"/>
    </w:rPr>
  </w:style>
  <w:style w:type="character" w:customStyle="1" w:styleId="WW-EndnoteReference10">
    <w:name w:val="WW-Endnote Reference10"/>
    <w:rsid w:val="002F1F9B"/>
    <w:rPr>
      <w:vertAlign w:val="superscript"/>
    </w:rPr>
  </w:style>
  <w:style w:type="character" w:customStyle="1" w:styleId="WW-FootnoteReference11">
    <w:name w:val="WW-Footnote Reference11"/>
    <w:rsid w:val="002F1F9B"/>
    <w:rPr>
      <w:vertAlign w:val="superscript"/>
    </w:rPr>
  </w:style>
  <w:style w:type="character" w:customStyle="1" w:styleId="WW-EndnoteReference11">
    <w:name w:val="WW-Endnote Reference11"/>
    <w:rsid w:val="002F1F9B"/>
    <w:rPr>
      <w:vertAlign w:val="superscript"/>
    </w:rPr>
  </w:style>
  <w:style w:type="character" w:customStyle="1" w:styleId="WW-FootnoteReference12">
    <w:name w:val="WW-Footnote Reference12"/>
    <w:rsid w:val="002F1F9B"/>
    <w:rPr>
      <w:vertAlign w:val="superscript"/>
    </w:rPr>
  </w:style>
  <w:style w:type="character" w:customStyle="1" w:styleId="WW-EndnoteReference12">
    <w:name w:val="WW-Endnote Reference12"/>
    <w:rsid w:val="002F1F9B"/>
    <w:rPr>
      <w:vertAlign w:val="superscript"/>
    </w:rPr>
  </w:style>
  <w:style w:type="character" w:customStyle="1" w:styleId="WW-FootnoteReference13">
    <w:name w:val="WW-Footnote Reference13"/>
    <w:rsid w:val="002F1F9B"/>
    <w:rPr>
      <w:vertAlign w:val="superscript"/>
    </w:rPr>
  </w:style>
  <w:style w:type="character" w:customStyle="1" w:styleId="WW-EndnoteReference13">
    <w:name w:val="WW-Endnote Reference13"/>
    <w:rsid w:val="002F1F9B"/>
    <w:rPr>
      <w:vertAlign w:val="superscript"/>
    </w:rPr>
  </w:style>
  <w:style w:type="character" w:styleId="ad">
    <w:name w:val="footnote reference"/>
    <w:rsid w:val="002F1F9B"/>
    <w:rPr>
      <w:vertAlign w:val="superscript"/>
    </w:rPr>
  </w:style>
  <w:style w:type="character" w:styleId="ae">
    <w:name w:val="endnote reference"/>
    <w:rsid w:val="002F1F9B"/>
    <w:rPr>
      <w:vertAlign w:val="superscript"/>
    </w:rPr>
  </w:style>
  <w:style w:type="character" w:customStyle="1" w:styleId="21">
    <w:name w:val="Παραπομπή υποσημείωσης2"/>
    <w:rsid w:val="002F1F9B"/>
    <w:rPr>
      <w:vertAlign w:val="superscript"/>
    </w:rPr>
  </w:style>
  <w:style w:type="character" w:customStyle="1" w:styleId="22">
    <w:name w:val="Παραπομπή σημείωσης τέλους2"/>
    <w:rsid w:val="002F1F9B"/>
    <w:rPr>
      <w:vertAlign w:val="superscript"/>
    </w:rPr>
  </w:style>
  <w:style w:type="character" w:customStyle="1" w:styleId="WW-FootnoteReference14">
    <w:name w:val="WW-Footnote Reference14"/>
    <w:rsid w:val="002F1F9B"/>
    <w:rPr>
      <w:vertAlign w:val="superscript"/>
    </w:rPr>
  </w:style>
  <w:style w:type="character" w:customStyle="1" w:styleId="WW-EndnoteReference14">
    <w:name w:val="WW-Endnote Reference14"/>
    <w:rsid w:val="002F1F9B"/>
    <w:rPr>
      <w:vertAlign w:val="superscript"/>
    </w:rPr>
  </w:style>
  <w:style w:type="character" w:customStyle="1" w:styleId="WW-FootnoteReference15">
    <w:name w:val="WW-Footnote Reference15"/>
    <w:rsid w:val="002F1F9B"/>
    <w:rPr>
      <w:vertAlign w:val="superscript"/>
    </w:rPr>
  </w:style>
  <w:style w:type="character" w:customStyle="1" w:styleId="WW-EndnoteReference15">
    <w:name w:val="WW-Endnote Reference15"/>
    <w:rsid w:val="002F1F9B"/>
    <w:rPr>
      <w:vertAlign w:val="superscript"/>
    </w:rPr>
  </w:style>
  <w:style w:type="character" w:customStyle="1" w:styleId="WW-FootnoteReference16">
    <w:name w:val="WW-Footnote Reference16"/>
    <w:rsid w:val="002F1F9B"/>
    <w:rPr>
      <w:vertAlign w:val="superscript"/>
    </w:rPr>
  </w:style>
  <w:style w:type="character" w:customStyle="1" w:styleId="WW-EndnoteReference16">
    <w:name w:val="WW-Endnote Reference16"/>
    <w:rsid w:val="002F1F9B"/>
    <w:rPr>
      <w:vertAlign w:val="superscript"/>
    </w:rPr>
  </w:style>
  <w:style w:type="character" w:customStyle="1" w:styleId="WW-FootnoteReference17">
    <w:name w:val="WW-Footnote Reference17"/>
    <w:rsid w:val="002F1F9B"/>
    <w:rPr>
      <w:vertAlign w:val="superscript"/>
    </w:rPr>
  </w:style>
  <w:style w:type="character" w:customStyle="1" w:styleId="WW-EndnoteReference17">
    <w:name w:val="WW-Endnote Reference17"/>
    <w:rsid w:val="002F1F9B"/>
    <w:rPr>
      <w:vertAlign w:val="superscript"/>
    </w:rPr>
  </w:style>
  <w:style w:type="character" w:customStyle="1" w:styleId="31">
    <w:name w:val="Παραπομπή υποσημείωσης3"/>
    <w:rsid w:val="002F1F9B"/>
    <w:rPr>
      <w:vertAlign w:val="superscript"/>
    </w:rPr>
  </w:style>
  <w:style w:type="character" w:customStyle="1" w:styleId="32">
    <w:name w:val="Παραπομπή σημείωσης τέλους3"/>
    <w:rsid w:val="002F1F9B"/>
    <w:rPr>
      <w:vertAlign w:val="superscript"/>
    </w:rPr>
  </w:style>
  <w:style w:type="character" w:customStyle="1" w:styleId="WW-FootnoteReference18">
    <w:name w:val="WW-Footnote Reference18"/>
    <w:rsid w:val="002F1F9B"/>
    <w:rPr>
      <w:vertAlign w:val="superscript"/>
    </w:rPr>
  </w:style>
  <w:style w:type="character" w:customStyle="1" w:styleId="WW-EndnoteReference18">
    <w:name w:val="WW-Endnote Reference18"/>
    <w:rsid w:val="002F1F9B"/>
    <w:rPr>
      <w:vertAlign w:val="superscript"/>
    </w:rPr>
  </w:style>
  <w:style w:type="character" w:customStyle="1" w:styleId="WW-FootnoteReference19">
    <w:name w:val="WW-Footnote Reference19"/>
    <w:rsid w:val="002F1F9B"/>
    <w:rPr>
      <w:vertAlign w:val="superscript"/>
    </w:rPr>
  </w:style>
  <w:style w:type="character" w:customStyle="1" w:styleId="WW-EndnoteReference19">
    <w:name w:val="WW-Endnote Reference19"/>
    <w:rsid w:val="002F1F9B"/>
    <w:rPr>
      <w:vertAlign w:val="superscript"/>
    </w:rPr>
  </w:style>
  <w:style w:type="character" w:customStyle="1" w:styleId="WW-FootnoteReference20">
    <w:name w:val="WW-Footnote Reference20"/>
    <w:rsid w:val="002F1F9B"/>
    <w:rPr>
      <w:vertAlign w:val="superscript"/>
    </w:rPr>
  </w:style>
  <w:style w:type="character" w:customStyle="1" w:styleId="WW-EndnoteReference20">
    <w:name w:val="WW-Endnote Reference20"/>
    <w:rsid w:val="002F1F9B"/>
    <w:rPr>
      <w:vertAlign w:val="superscript"/>
    </w:rPr>
  </w:style>
  <w:style w:type="character" w:customStyle="1" w:styleId="af">
    <w:name w:val="Σύνδεση ευρετηρίου"/>
    <w:rsid w:val="002F1F9B"/>
  </w:style>
  <w:style w:type="paragraph" w:customStyle="1" w:styleId="af0">
    <w:name w:val="Επικεφαλίδα"/>
    <w:basedOn w:val="a"/>
    <w:next w:val="af1"/>
    <w:rsid w:val="002F1F9B"/>
    <w:pPr>
      <w:keepNext/>
      <w:suppressAutoHyphens/>
      <w:spacing w:before="240" w:after="120" w:line="240" w:lineRule="auto"/>
      <w:ind w:left="0" w:right="0"/>
    </w:pPr>
    <w:rPr>
      <w:rFonts w:ascii="Liberation Sans" w:eastAsia="Microsoft YaHei" w:hAnsi="Liberation Sans" w:cs="Mangal"/>
      <w:sz w:val="28"/>
      <w:szCs w:val="28"/>
      <w:lang w:val="en-GB" w:eastAsia="zh-CN"/>
    </w:rPr>
  </w:style>
  <w:style w:type="paragraph" w:styleId="af1">
    <w:name w:val="Body Text"/>
    <w:basedOn w:val="a"/>
    <w:link w:val="Char2"/>
    <w:rsid w:val="002F1F9B"/>
    <w:pPr>
      <w:suppressAutoHyphens/>
      <w:spacing w:after="240" w:line="240" w:lineRule="auto"/>
      <w:ind w:left="0" w:right="0"/>
    </w:pPr>
    <w:rPr>
      <w:rFonts w:ascii="Calibri" w:eastAsia="Times New Roman" w:hAnsi="Calibri" w:cs="Calibri"/>
      <w:szCs w:val="24"/>
      <w:lang w:val="en-GB" w:eastAsia="zh-CN"/>
    </w:rPr>
  </w:style>
  <w:style w:type="character" w:customStyle="1" w:styleId="Char2">
    <w:name w:val="Σώμα κειμένου Char"/>
    <w:basedOn w:val="a0"/>
    <w:link w:val="af1"/>
    <w:rsid w:val="002F1F9B"/>
    <w:rPr>
      <w:rFonts w:ascii="Calibri" w:eastAsia="Times New Roman" w:hAnsi="Calibri" w:cs="Calibri"/>
      <w:szCs w:val="24"/>
      <w:lang w:val="en-GB" w:eastAsia="zh-CN"/>
    </w:rPr>
  </w:style>
  <w:style w:type="paragraph" w:styleId="af2">
    <w:name w:val="List"/>
    <w:basedOn w:val="af1"/>
    <w:rsid w:val="002F1F9B"/>
    <w:rPr>
      <w:rFonts w:cs="Mangal"/>
    </w:rPr>
  </w:style>
  <w:style w:type="paragraph" w:styleId="af3">
    <w:name w:val="caption"/>
    <w:basedOn w:val="a"/>
    <w:qFormat/>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af4">
    <w:name w:val="Ευρετήριο"/>
    <w:basedOn w:val="a"/>
    <w:rsid w:val="002F1F9B"/>
    <w:pPr>
      <w:suppressLineNumbers/>
      <w:suppressAutoHyphens/>
      <w:spacing w:after="120" w:line="240" w:lineRule="auto"/>
      <w:ind w:left="0" w:right="0"/>
    </w:pPr>
    <w:rPr>
      <w:rFonts w:ascii="Calibri" w:eastAsia="Times New Roman" w:hAnsi="Calibri" w:cs="Mangal"/>
      <w:szCs w:val="24"/>
      <w:lang w:val="en-GB" w:eastAsia="zh-CN"/>
    </w:rPr>
  </w:style>
  <w:style w:type="paragraph" w:customStyle="1" w:styleId="WW-Caption">
    <w:name w:val="WW-Caption"/>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
    <w:name w:val="WW-Caption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33">
    <w:name w:val="Λεζάντα3"/>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
    <w:name w:val="WW-Caption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
    <w:name w:val="WW-Caption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
    <w:name w:val="WW-Caption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
    <w:name w:val="WW-Caption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23">
    <w:name w:val="Λεζάντα2"/>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Caption1">
    <w:name w:val="Caption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
    <w:name w:val="WW-Caption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
    <w:name w:val="WW-Caption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
    <w:name w:val="WW-Caption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
    <w:name w:val="WW-Caption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
    <w:name w:val="WW-Caption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
    <w:name w:val="WW-Caption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14">
    <w:name w:val="Λεζάντα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2F1F9B"/>
    <w:pPr>
      <w:suppressLineNumbers/>
      <w:suppressAutoHyphens/>
      <w:spacing w:before="120" w:after="120" w:line="240" w:lineRule="auto"/>
      <w:ind w:left="0" w:right="0"/>
    </w:pPr>
    <w:rPr>
      <w:rFonts w:ascii="Calibri" w:eastAsia="Times New Roman" w:hAnsi="Calibri" w:cs="Mangal"/>
      <w:i/>
      <w:iCs/>
      <w:sz w:val="24"/>
      <w:szCs w:val="24"/>
      <w:lang w:val="en-GB" w:eastAsia="zh-CN"/>
    </w:rPr>
  </w:style>
  <w:style w:type="paragraph" w:customStyle="1" w:styleId="Bullet">
    <w:name w:val="Bullet"/>
    <w:basedOn w:val="a"/>
    <w:rsid w:val="002F1F9B"/>
    <w:pPr>
      <w:tabs>
        <w:tab w:val="num" w:pos="397"/>
      </w:tabs>
      <w:suppressAutoHyphens/>
      <w:spacing w:after="100" w:line="240" w:lineRule="auto"/>
      <w:ind w:left="397" w:right="0" w:hanging="397"/>
    </w:pPr>
    <w:rPr>
      <w:rFonts w:ascii="Calibri" w:eastAsia="MS Mincho" w:hAnsi="Calibri" w:cs="Calibri"/>
      <w:szCs w:val="24"/>
      <w:lang w:val="en-US" w:eastAsia="ja-JP"/>
    </w:rPr>
  </w:style>
  <w:style w:type="paragraph" w:styleId="af5">
    <w:name w:val="Date"/>
    <w:basedOn w:val="a"/>
    <w:next w:val="a"/>
    <w:link w:val="Char3"/>
    <w:rsid w:val="002F1F9B"/>
    <w:pPr>
      <w:suppressAutoHyphens/>
      <w:spacing w:after="100" w:line="240" w:lineRule="auto"/>
      <w:ind w:left="0" w:right="0"/>
    </w:pPr>
    <w:rPr>
      <w:rFonts w:ascii="Calibri" w:eastAsia="MS Mincho" w:hAnsi="Calibri" w:cs="Calibri"/>
      <w:szCs w:val="24"/>
      <w:lang w:val="en-US" w:eastAsia="ja-JP"/>
    </w:rPr>
  </w:style>
  <w:style w:type="character" w:customStyle="1" w:styleId="Char3">
    <w:name w:val="Ημερομηνία Char"/>
    <w:basedOn w:val="a0"/>
    <w:link w:val="af5"/>
    <w:rsid w:val="002F1F9B"/>
    <w:rPr>
      <w:rFonts w:ascii="Calibri" w:eastAsia="MS Mincho" w:hAnsi="Calibri" w:cs="Calibri"/>
      <w:szCs w:val="24"/>
      <w:lang w:val="en-US" w:eastAsia="ja-JP"/>
    </w:rPr>
  </w:style>
  <w:style w:type="paragraph" w:customStyle="1" w:styleId="DocTitle">
    <w:name w:val="Doc Title"/>
    <w:basedOn w:val="1"/>
    <w:rsid w:val="002F1F9B"/>
  </w:style>
  <w:style w:type="paragraph" w:customStyle="1" w:styleId="inserttext">
    <w:name w:val="insert text"/>
    <w:basedOn w:val="a"/>
    <w:rsid w:val="002F1F9B"/>
    <w:pPr>
      <w:suppressAutoHyphens/>
      <w:spacing w:after="100" w:line="240" w:lineRule="auto"/>
      <w:ind w:left="794" w:right="0"/>
    </w:pPr>
    <w:rPr>
      <w:rFonts w:ascii="Calibri" w:eastAsia="MS Mincho" w:hAnsi="Calibri" w:cs="Calibri"/>
      <w:szCs w:val="24"/>
      <w:lang w:val="en-US" w:eastAsia="ja-JP"/>
    </w:rPr>
  </w:style>
  <w:style w:type="paragraph" w:styleId="af6">
    <w:name w:val="footer"/>
    <w:basedOn w:val="a"/>
    <w:link w:val="Char4"/>
    <w:rsid w:val="002F1F9B"/>
    <w:pPr>
      <w:suppressAutoHyphens/>
      <w:spacing w:after="100" w:line="240" w:lineRule="auto"/>
      <w:ind w:left="0" w:right="0"/>
    </w:pPr>
    <w:rPr>
      <w:rFonts w:ascii="Calibri" w:eastAsia="MS Mincho" w:hAnsi="Calibri" w:cs="Calibri"/>
      <w:szCs w:val="24"/>
      <w:lang w:val="en-US" w:eastAsia="ja-JP"/>
    </w:rPr>
  </w:style>
  <w:style w:type="character" w:customStyle="1" w:styleId="Char4">
    <w:name w:val="Υποσέλιδο Char"/>
    <w:basedOn w:val="a0"/>
    <w:link w:val="af6"/>
    <w:rsid w:val="002F1F9B"/>
    <w:rPr>
      <w:rFonts w:ascii="Calibri" w:eastAsia="MS Mincho" w:hAnsi="Calibri" w:cs="Calibri"/>
      <w:szCs w:val="24"/>
      <w:lang w:val="en-US" w:eastAsia="ja-JP"/>
    </w:rPr>
  </w:style>
  <w:style w:type="paragraph" w:styleId="af7">
    <w:name w:val="header"/>
    <w:basedOn w:val="a"/>
    <w:link w:val="Char5"/>
    <w:rsid w:val="002F1F9B"/>
    <w:pPr>
      <w:suppressAutoHyphens/>
      <w:spacing w:after="120" w:line="240" w:lineRule="auto"/>
      <w:ind w:left="0" w:right="0"/>
    </w:pPr>
    <w:rPr>
      <w:rFonts w:ascii="Calibri" w:eastAsia="Times New Roman" w:hAnsi="Calibri" w:cs="Calibri"/>
      <w:szCs w:val="24"/>
      <w:lang w:val="en-GB" w:eastAsia="zh-CN"/>
    </w:rPr>
  </w:style>
  <w:style w:type="character" w:customStyle="1" w:styleId="Char5">
    <w:name w:val="Κεφαλίδα Char"/>
    <w:basedOn w:val="a0"/>
    <w:link w:val="af7"/>
    <w:rsid w:val="002F1F9B"/>
    <w:rPr>
      <w:rFonts w:ascii="Calibri" w:eastAsia="Times New Roman" w:hAnsi="Calibri" w:cs="Calibri"/>
      <w:szCs w:val="24"/>
      <w:lang w:val="en-GB" w:eastAsia="zh-CN"/>
    </w:rPr>
  </w:style>
  <w:style w:type="paragraph" w:styleId="af8">
    <w:name w:val="Balloon Text"/>
    <w:basedOn w:val="a"/>
    <w:link w:val="Char10"/>
    <w:rsid w:val="002F1F9B"/>
    <w:pPr>
      <w:suppressAutoHyphens/>
      <w:spacing w:after="120" w:line="240" w:lineRule="auto"/>
      <w:ind w:left="0" w:right="0"/>
    </w:pPr>
    <w:rPr>
      <w:rFonts w:ascii="Tahoma" w:eastAsia="Times New Roman" w:hAnsi="Tahoma" w:cs="Tahoma"/>
      <w:sz w:val="16"/>
      <w:szCs w:val="16"/>
      <w:lang w:val="en-GB" w:eastAsia="zh-CN"/>
    </w:rPr>
  </w:style>
  <w:style w:type="character" w:customStyle="1" w:styleId="Char10">
    <w:name w:val="Κείμενο πλαισίου Char1"/>
    <w:basedOn w:val="a0"/>
    <w:link w:val="af8"/>
    <w:rsid w:val="002F1F9B"/>
    <w:rPr>
      <w:rFonts w:ascii="Tahoma" w:eastAsia="Times New Roman" w:hAnsi="Tahoma" w:cs="Tahoma"/>
      <w:sz w:val="16"/>
      <w:szCs w:val="16"/>
      <w:lang w:val="en-GB" w:eastAsia="zh-CN"/>
    </w:rPr>
  </w:style>
  <w:style w:type="paragraph" w:styleId="af9">
    <w:name w:val="annotation text"/>
    <w:basedOn w:val="a"/>
    <w:link w:val="Char11"/>
    <w:rsid w:val="002F1F9B"/>
    <w:pPr>
      <w:suppressAutoHyphens/>
      <w:spacing w:after="120" w:line="240" w:lineRule="auto"/>
      <w:ind w:left="0" w:right="0"/>
    </w:pPr>
    <w:rPr>
      <w:rFonts w:ascii="Calibri" w:eastAsia="Times New Roman" w:hAnsi="Calibri" w:cs="Calibri"/>
      <w:sz w:val="20"/>
      <w:szCs w:val="20"/>
      <w:lang w:val="en-GB" w:eastAsia="zh-CN"/>
    </w:rPr>
  </w:style>
  <w:style w:type="character" w:customStyle="1" w:styleId="Char11">
    <w:name w:val="Κείμενο σχολίου Char1"/>
    <w:basedOn w:val="a0"/>
    <w:link w:val="af9"/>
    <w:rsid w:val="002F1F9B"/>
    <w:rPr>
      <w:rFonts w:ascii="Calibri" w:eastAsia="Times New Roman" w:hAnsi="Calibri" w:cs="Calibri"/>
      <w:sz w:val="20"/>
      <w:szCs w:val="20"/>
      <w:lang w:val="en-GB" w:eastAsia="zh-CN"/>
    </w:rPr>
  </w:style>
  <w:style w:type="paragraph" w:styleId="afa">
    <w:name w:val="annotation subject"/>
    <w:basedOn w:val="af9"/>
    <w:next w:val="af9"/>
    <w:link w:val="Char12"/>
    <w:rsid w:val="002F1F9B"/>
    <w:rPr>
      <w:b/>
      <w:bCs/>
    </w:rPr>
  </w:style>
  <w:style w:type="character" w:customStyle="1" w:styleId="Char12">
    <w:name w:val="Θέμα σχολίου Char1"/>
    <w:basedOn w:val="Char11"/>
    <w:link w:val="afa"/>
    <w:rsid w:val="002F1F9B"/>
    <w:rPr>
      <w:b/>
      <w:bCs/>
    </w:rPr>
  </w:style>
  <w:style w:type="paragraph" w:styleId="afb">
    <w:name w:val="Revision"/>
    <w:rsid w:val="002F1F9B"/>
    <w:pPr>
      <w:suppressAutoHyphens/>
      <w:spacing w:line="240" w:lineRule="auto"/>
      <w:ind w:left="0" w:right="0"/>
      <w:jc w:val="left"/>
    </w:pPr>
    <w:rPr>
      <w:rFonts w:ascii="Times New Roman" w:eastAsia="Times New Roman" w:hAnsi="Times New Roman" w:cs="Times New Roman"/>
      <w:sz w:val="24"/>
      <w:szCs w:val="24"/>
      <w:lang w:val="en-GB" w:eastAsia="zh-CN"/>
    </w:rPr>
  </w:style>
  <w:style w:type="paragraph" w:customStyle="1" w:styleId="western">
    <w:name w:val="western"/>
    <w:basedOn w:val="a"/>
    <w:rsid w:val="002F1F9B"/>
    <w:pPr>
      <w:suppressAutoHyphens/>
      <w:spacing w:before="280" w:after="200" w:line="240" w:lineRule="auto"/>
      <w:ind w:left="0" w:right="0"/>
    </w:pPr>
    <w:rPr>
      <w:rFonts w:ascii="Arial Unicode MS" w:eastAsia="Arial Unicode MS" w:hAnsi="Arial Unicode MS" w:cs="Arial Unicode MS"/>
      <w:szCs w:val="24"/>
      <w:lang w:val="en-GB" w:eastAsia="zh-CN"/>
    </w:rPr>
  </w:style>
  <w:style w:type="paragraph" w:styleId="afc">
    <w:name w:val="List Paragraph"/>
    <w:basedOn w:val="a"/>
    <w:uiPriority w:val="34"/>
    <w:qFormat/>
    <w:rsid w:val="002F1F9B"/>
    <w:pPr>
      <w:suppressAutoHyphens/>
      <w:spacing w:after="200" w:line="240" w:lineRule="auto"/>
      <w:ind w:left="720" w:right="0"/>
      <w:contextualSpacing/>
    </w:pPr>
    <w:rPr>
      <w:rFonts w:ascii="Calibri" w:eastAsia="Times New Roman" w:hAnsi="Calibri" w:cs="Calibri"/>
      <w:szCs w:val="24"/>
      <w:lang w:val="en-GB" w:eastAsia="zh-CN"/>
    </w:rPr>
  </w:style>
  <w:style w:type="paragraph" w:styleId="afd">
    <w:name w:val="footnote text"/>
    <w:basedOn w:val="a"/>
    <w:link w:val="Char6"/>
    <w:rsid w:val="002F1F9B"/>
    <w:pPr>
      <w:suppressAutoHyphens/>
      <w:spacing w:line="240" w:lineRule="auto"/>
      <w:ind w:left="425" w:right="0" w:hanging="425"/>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d"/>
    <w:rsid w:val="002F1F9B"/>
    <w:rPr>
      <w:rFonts w:ascii="Calibri" w:eastAsia="Times New Roman" w:hAnsi="Calibri" w:cs="Calibri"/>
      <w:sz w:val="18"/>
      <w:szCs w:val="20"/>
      <w:lang w:val="en-IE" w:eastAsia="zh-CN"/>
    </w:rPr>
  </w:style>
  <w:style w:type="paragraph" w:styleId="15">
    <w:name w:val="toc 1"/>
    <w:basedOn w:val="a"/>
    <w:next w:val="a"/>
    <w:uiPriority w:val="39"/>
    <w:rsid w:val="002F1F9B"/>
    <w:pPr>
      <w:suppressAutoHyphens/>
      <w:spacing w:before="120" w:after="120" w:line="240" w:lineRule="auto"/>
      <w:ind w:left="0" w:right="0"/>
      <w:jc w:val="left"/>
    </w:pPr>
    <w:rPr>
      <w:rFonts w:ascii="Calibri" w:eastAsia="Times New Roman" w:hAnsi="Calibri" w:cs="Calibri"/>
      <w:b/>
      <w:bCs/>
      <w:caps/>
      <w:sz w:val="20"/>
      <w:szCs w:val="20"/>
      <w:lang w:val="en-GB" w:eastAsia="zh-CN"/>
    </w:rPr>
  </w:style>
  <w:style w:type="paragraph" w:styleId="24">
    <w:name w:val="toc 2"/>
    <w:basedOn w:val="a"/>
    <w:next w:val="a"/>
    <w:uiPriority w:val="39"/>
    <w:rsid w:val="002F1F9B"/>
    <w:pPr>
      <w:suppressAutoHyphens/>
      <w:spacing w:line="240" w:lineRule="auto"/>
      <w:ind w:left="220" w:right="0"/>
      <w:jc w:val="left"/>
    </w:pPr>
    <w:rPr>
      <w:rFonts w:ascii="Calibri" w:eastAsia="Times New Roman" w:hAnsi="Calibri" w:cs="Calibri"/>
      <w:smallCaps/>
      <w:sz w:val="20"/>
      <w:szCs w:val="20"/>
      <w:lang w:val="en-GB" w:eastAsia="zh-CN"/>
    </w:rPr>
  </w:style>
  <w:style w:type="paragraph" w:styleId="34">
    <w:name w:val="toc 3"/>
    <w:basedOn w:val="a"/>
    <w:next w:val="a"/>
    <w:uiPriority w:val="39"/>
    <w:rsid w:val="002F1F9B"/>
    <w:pPr>
      <w:suppressAutoHyphens/>
      <w:spacing w:line="240" w:lineRule="auto"/>
      <w:ind w:left="440" w:right="0"/>
      <w:jc w:val="left"/>
    </w:pPr>
    <w:rPr>
      <w:rFonts w:ascii="Calibri" w:eastAsia="Times New Roman" w:hAnsi="Calibri" w:cs="Calibri"/>
      <w:i/>
      <w:iCs/>
      <w:sz w:val="20"/>
      <w:szCs w:val="20"/>
      <w:lang w:val="en-GB" w:eastAsia="zh-CN"/>
    </w:rPr>
  </w:style>
  <w:style w:type="paragraph" w:styleId="41">
    <w:name w:val="toc 4"/>
    <w:basedOn w:val="a"/>
    <w:next w:val="a"/>
    <w:uiPriority w:val="39"/>
    <w:rsid w:val="002F1F9B"/>
    <w:pPr>
      <w:suppressAutoHyphens/>
      <w:spacing w:line="240" w:lineRule="auto"/>
      <w:ind w:left="660" w:right="0"/>
      <w:jc w:val="left"/>
    </w:pPr>
    <w:rPr>
      <w:rFonts w:ascii="Calibri" w:eastAsia="Times New Roman" w:hAnsi="Calibri" w:cs="Calibri"/>
      <w:sz w:val="18"/>
      <w:szCs w:val="18"/>
      <w:lang w:val="en-GB" w:eastAsia="zh-CN"/>
    </w:rPr>
  </w:style>
  <w:style w:type="paragraph" w:styleId="50">
    <w:name w:val="toc 5"/>
    <w:basedOn w:val="a"/>
    <w:next w:val="a"/>
    <w:rsid w:val="002F1F9B"/>
    <w:pPr>
      <w:suppressAutoHyphens/>
      <w:spacing w:line="240" w:lineRule="auto"/>
      <w:ind w:left="880" w:right="0"/>
      <w:jc w:val="left"/>
    </w:pPr>
    <w:rPr>
      <w:rFonts w:ascii="Calibri" w:eastAsia="Times New Roman" w:hAnsi="Calibri" w:cs="Calibri"/>
      <w:sz w:val="18"/>
      <w:szCs w:val="18"/>
      <w:lang w:val="en-GB" w:eastAsia="zh-CN"/>
    </w:rPr>
  </w:style>
  <w:style w:type="paragraph" w:styleId="6">
    <w:name w:val="toc 6"/>
    <w:basedOn w:val="a"/>
    <w:next w:val="a"/>
    <w:rsid w:val="002F1F9B"/>
    <w:pPr>
      <w:suppressAutoHyphens/>
      <w:spacing w:line="240" w:lineRule="auto"/>
      <w:ind w:left="1100" w:right="0"/>
      <w:jc w:val="left"/>
    </w:pPr>
    <w:rPr>
      <w:rFonts w:ascii="Calibri" w:eastAsia="Times New Roman" w:hAnsi="Calibri" w:cs="Calibri"/>
      <w:sz w:val="18"/>
      <w:szCs w:val="18"/>
      <w:lang w:val="en-GB" w:eastAsia="zh-CN"/>
    </w:rPr>
  </w:style>
  <w:style w:type="paragraph" w:styleId="7">
    <w:name w:val="toc 7"/>
    <w:basedOn w:val="a"/>
    <w:next w:val="a"/>
    <w:rsid w:val="002F1F9B"/>
    <w:pPr>
      <w:suppressAutoHyphens/>
      <w:spacing w:line="240" w:lineRule="auto"/>
      <w:ind w:left="1320" w:right="0"/>
      <w:jc w:val="left"/>
    </w:pPr>
    <w:rPr>
      <w:rFonts w:ascii="Calibri" w:eastAsia="Times New Roman" w:hAnsi="Calibri" w:cs="Calibri"/>
      <w:sz w:val="18"/>
      <w:szCs w:val="18"/>
      <w:lang w:val="en-GB" w:eastAsia="zh-CN"/>
    </w:rPr>
  </w:style>
  <w:style w:type="paragraph" w:styleId="8">
    <w:name w:val="toc 8"/>
    <w:basedOn w:val="a"/>
    <w:next w:val="a"/>
    <w:rsid w:val="002F1F9B"/>
    <w:pPr>
      <w:suppressAutoHyphens/>
      <w:spacing w:line="240" w:lineRule="auto"/>
      <w:ind w:left="1540" w:right="0"/>
      <w:jc w:val="left"/>
    </w:pPr>
    <w:rPr>
      <w:rFonts w:ascii="Calibri" w:eastAsia="Times New Roman" w:hAnsi="Calibri" w:cs="Calibri"/>
      <w:sz w:val="18"/>
      <w:szCs w:val="18"/>
      <w:lang w:val="en-GB" w:eastAsia="zh-CN"/>
    </w:rPr>
  </w:style>
  <w:style w:type="paragraph" w:styleId="9">
    <w:name w:val="toc 9"/>
    <w:basedOn w:val="a"/>
    <w:next w:val="a"/>
    <w:rsid w:val="002F1F9B"/>
    <w:pPr>
      <w:suppressAutoHyphens/>
      <w:spacing w:line="240" w:lineRule="auto"/>
      <w:ind w:left="1760" w:right="0"/>
      <w:jc w:val="left"/>
    </w:pPr>
    <w:rPr>
      <w:rFonts w:ascii="Calibri" w:eastAsia="Times New Roman" w:hAnsi="Calibri" w:cs="Calibri"/>
      <w:sz w:val="18"/>
      <w:szCs w:val="18"/>
      <w:lang w:val="en-GB" w:eastAsia="zh-CN"/>
    </w:rPr>
  </w:style>
  <w:style w:type="paragraph" w:customStyle="1" w:styleId="Style1">
    <w:name w:val="Style1"/>
    <w:basedOn w:val="DocTitle"/>
    <w:rsid w:val="002F1F9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F1F9B"/>
    <w:rPr>
      <w:rFonts w:ascii="Calibri" w:hAnsi="Calibri" w:cs="Calibri"/>
      <w:lang w:val="el-GR"/>
    </w:rPr>
  </w:style>
  <w:style w:type="paragraph" w:styleId="afe">
    <w:name w:val="endnote text"/>
    <w:basedOn w:val="a"/>
    <w:link w:val="Char7"/>
    <w:rsid w:val="002F1F9B"/>
    <w:pPr>
      <w:suppressAutoHyphens/>
      <w:spacing w:after="120" w:line="240" w:lineRule="auto"/>
      <w:ind w:left="0" w:right="0"/>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e"/>
    <w:rsid w:val="002F1F9B"/>
    <w:rPr>
      <w:rFonts w:ascii="Calibri" w:eastAsia="Times New Roman" w:hAnsi="Calibri" w:cs="Calibri"/>
      <w:sz w:val="20"/>
      <w:szCs w:val="20"/>
      <w:lang w:val="en-GB" w:eastAsia="zh-CN"/>
    </w:rPr>
  </w:style>
  <w:style w:type="paragraph" w:customStyle="1" w:styleId="Default">
    <w:name w:val="Default"/>
    <w:rsid w:val="002F1F9B"/>
    <w:pPr>
      <w:widowControl w:val="0"/>
      <w:suppressAutoHyphens/>
      <w:spacing w:line="240" w:lineRule="auto"/>
      <w:ind w:left="0" w:right="0"/>
      <w:jc w:val="left"/>
    </w:pPr>
    <w:rPr>
      <w:rFonts w:ascii="Cambria" w:eastAsia="SimSun" w:hAnsi="Cambria" w:cs="Mangal"/>
      <w:color w:val="000000"/>
      <w:sz w:val="24"/>
      <w:szCs w:val="24"/>
      <w:lang w:eastAsia="zh-CN" w:bidi="hi-IN"/>
    </w:rPr>
  </w:style>
  <w:style w:type="paragraph" w:customStyle="1" w:styleId="aff">
    <w:name w:val="Προμορφοποιημένο κείμενο"/>
    <w:basedOn w:val="a"/>
    <w:rsid w:val="002F1F9B"/>
    <w:pPr>
      <w:suppressAutoHyphens/>
      <w:spacing w:after="120" w:line="240" w:lineRule="auto"/>
      <w:ind w:left="0" w:right="0"/>
    </w:pPr>
    <w:rPr>
      <w:rFonts w:ascii="Calibri" w:eastAsia="Times New Roman" w:hAnsi="Calibri" w:cs="Calibri"/>
      <w:szCs w:val="24"/>
      <w:lang w:val="en-GB" w:eastAsia="zh-CN"/>
    </w:rPr>
  </w:style>
  <w:style w:type="paragraph" w:styleId="aff0">
    <w:name w:val="Body Text Indent"/>
    <w:basedOn w:val="a"/>
    <w:link w:val="Char8"/>
    <w:rsid w:val="002F1F9B"/>
    <w:pPr>
      <w:suppressAutoHyphens/>
      <w:spacing w:after="120" w:line="240" w:lineRule="auto"/>
      <w:ind w:left="0" w:right="0" w:firstLine="1134"/>
    </w:pPr>
    <w:rPr>
      <w:rFonts w:ascii="Arial" w:eastAsia="Times New Roman" w:hAnsi="Arial" w:cs="Arial"/>
      <w:szCs w:val="24"/>
      <w:lang w:val="en-GB" w:eastAsia="zh-CN"/>
    </w:rPr>
  </w:style>
  <w:style w:type="character" w:customStyle="1" w:styleId="Char8">
    <w:name w:val="Σώμα κείμενου με εσοχή Char"/>
    <w:basedOn w:val="a0"/>
    <w:link w:val="aff0"/>
    <w:rsid w:val="002F1F9B"/>
    <w:rPr>
      <w:rFonts w:ascii="Arial" w:eastAsia="Times New Roman" w:hAnsi="Arial" w:cs="Arial"/>
      <w:szCs w:val="24"/>
      <w:lang w:val="en-GB" w:eastAsia="zh-CN"/>
    </w:rPr>
  </w:style>
  <w:style w:type="paragraph" w:customStyle="1" w:styleId="normalwithoutspacing">
    <w:name w:val="normal_without_spacing"/>
    <w:basedOn w:val="a"/>
    <w:rsid w:val="002F1F9B"/>
    <w:pPr>
      <w:suppressAutoHyphens/>
      <w:spacing w:after="60" w:line="240" w:lineRule="auto"/>
      <w:ind w:left="0" w:right="0"/>
    </w:pPr>
    <w:rPr>
      <w:rFonts w:ascii="Calibri" w:eastAsia="Times New Roman" w:hAnsi="Calibri" w:cs="Calibri"/>
      <w:szCs w:val="24"/>
      <w:lang w:eastAsia="zh-CN"/>
    </w:rPr>
  </w:style>
  <w:style w:type="paragraph" w:customStyle="1" w:styleId="foothanging">
    <w:name w:val="foot_hanging"/>
    <w:basedOn w:val="afd"/>
    <w:rsid w:val="002F1F9B"/>
    <w:pPr>
      <w:ind w:left="426" w:hanging="426"/>
    </w:pPr>
    <w:rPr>
      <w:szCs w:val="18"/>
    </w:rPr>
  </w:style>
  <w:style w:type="paragraph" w:styleId="-HTML">
    <w:name w:val="HTML Preformatted"/>
    <w:basedOn w:val="a"/>
    <w:link w:val="-HTMLChar1"/>
    <w:uiPriority w:val="99"/>
    <w:rsid w:val="002F1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2F1F9B"/>
    <w:rPr>
      <w:rFonts w:ascii="Courier New" w:eastAsia="Times New Roman" w:hAnsi="Courier New" w:cs="Courier New"/>
      <w:sz w:val="20"/>
      <w:szCs w:val="20"/>
      <w:lang w:eastAsia="zh-CN"/>
    </w:rPr>
  </w:style>
  <w:style w:type="paragraph" w:customStyle="1" w:styleId="LO-normal">
    <w:name w:val="LO-normal"/>
    <w:rsid w:val="002F1F9B"/>
    <w:pPr>
      <w:suppressAutoHyphens/>
      <w:spacing w:line="276" w:lineRule="auto"/>
      <w:ind w:left="0" w:right="0"/>
      <w:jc w:val="left"/>
    </w:pPr>
    <w:rPr>
      <w:rFonts w:ascii="Arial" w:eastAsia="Arial" w:hAnsi="Arial" w:cs="Arial"/>
      <w:color w:val="000000"/>
      <w:lang w:eastAsia="zh-CN"/>
    </w:rPr>
  </w:style>
  <w:style w:type="paragraph" w:styleId="35">
    <w:name w:val="Body Text Indent 3"/>
    <w:basedOn w:val="a"/>
    <w:link w:val="3Char0"/>
    <w:rsid w:val="002F1F9B"/>
    <w:pPr>
      <w:spacing w:after="120" w:line="312" w:lineRule="auto"/>
      <w:ind w:left="283" w:right="0"/>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2F1F9B"/>
    <w:rPr>
      <w:rFonts w:ascii="Calibri" w:eastAsia="Times New Roman" w:hAnsi="Calibri" w:cs="Times New Roman"/>
      <w:sz w:val="16"/>
      <w:szCs w:val="16"/>
      <w:lang w:val="en-GB" w:eastAsia="zh-CN"/>
    </w:rPr>
  </w:style>
  <w:style w:type="paragraph" w:styleId="aff1">
    <w:name w:val="No Spacing"/>
    <w:qFormat/>
    <w:rsid w:val="002F1F9B"/>
    <w:pPr>
      <w:suppressAutoHyphens/>
      <w:spacing w:line="240" w:lineRule="auto"/>
      <w:ind w:left="0" w:right="0"/>
    </w:pPr>
    <w:rPr>
      <w:rFonts w:ascii="Calibri" w:eastAsia="Times New Roman" w:hAnsi="Calibri" w:cs="Calibri"/>
      <w:szCs w:val="24"/>
      <w:lang w:val="en-GB" w:eastAsia="zh-CN"/>
    </w:rPr>
  </w:style>
  <w:style w:type="paragraph" w:customStyle="1" w:styleId="aff2">
    <w:name w:val="Περιεχόμενα πίνακα"/>
    <w:basedOn w:val="a"/>
    <w:rsid w:val="002F1F9B"/>
    <w:pPr>
      <w:suppressLineNumbers/>
      <w:suppressAutoHyphens/>
      <w:spacing w:after="120" w:line="240" w:lineRule="auto"/>
      <w:ind w:left="0" w:right="0"/>
    </w:pPr>
    <w:rPr>
      <w:rFonts w:ascii="Calibri" w:eastAsia="Times New Roman" w:hAnsi="Calibri" w:cs="Calibri"/>
      <w:szCs w:val="24"/>
      <w:lang w:val="en-GB" w:eastAsia="zh-CN"/>
    </w:rPr>
  </w:style>
  <w:style w:type="paragraph" w:customStyle="1" w:styleId="aff3">
    <w:name w:val="Επικεφαλίδα πίνακα"/>
    <w:basedOn w:val="aff2"/>
    <w:rsid w:val="002F1F9B"/>
    <w:pPr>
      <w:jc w:val="center"/>
    </w:pPr>
    <w:rPr>
      <w:b/>
      <w:bCs/>
    </w:rPr>
  </w:style>
  <w:style w:type="paragraph" w:customStyle="1" w:styleId="footers">
    <w:name w:val="footers"/>
    <w:basedOn w:val="foothanging"/>
    <w:rsid w:val="002F1F9B"/>
  </w:style>
  <w:style w:type="paragraph" w:customStyle="1" w:styleId="Standard">
    <w:name w:val="Standard"/>
    <w:rsid w:val="002F1F9B"/>
    <w:pPr>
      <w:widowControl w:val="0"/>
      <w:suppressAutoHyphens/>
      <w:spacing w:line="240" w:lineRule="auto"/>
      <w:ind w:left="0" w:right="0"/>
      <w:jc w:val="left"/>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2F1F9B"/>
    <w:pPr>
      <w:spacing w:after="120"/>
    </w:pPr>
  </w:style>
  <w:style w:type="paragraph" w:customStyle="1" w:styleId="Footnote">
    <w:name w:val="Footnote"/>
    <w:basedOn w:val="Standard"/>
    <w:rsid w:val="002F1F9B"/>
    <w:pPr>
      <w:suppressLineNumbers/>
      <w:ind w:left="283" w:hanging="283"/>
    </w:pPr>
    <w:rPr>
      <w:sz w:val="20"/>
      <w:szCs w:val="20"/>
    </w:rPr>
  </w:style>
  <w:style w:type="paragraph" w:styleId="36">
    <w:name w:val="Body Text 3"/>
    <w:basedOn w:val="a"/>
    <w:link w:val="3Char1"/>
    <w:rsid w:val="002F1F9B"/>
    <w:pPr>
      <w:suppressAutoHyphens/>
      <w:spacing w:after="120" w:line="240" w:lineRule="auto"/>
      <w:ind w:left="0" w:right="0"/>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2F1F9B"/>
    <w:rPr>
      <w:rFonts w:ascii="Calibri" w:eastAsia="Times New Roman" w:hAnsi="Calibri" w:cs="Calibri"/>
      <w:sz w:val="16"/>
      <w:szCs w:val="16"/>
      <w:lang w:val="en-GB" w:eastAsia="zh-CN"/>
    </w:rPr>
  </w:style>
  <w:style w:type="paragraph" w:customStyle="1" w:styleId="fooot">
    <w:name w:val="fooot"/>
    <w:basedOn w:val="footers"/>
    <w:rsid w:val="002F1F9B"/>
  </w:style>
  <w:style w:type="paragraph" w:customStyle="1" w:styleId="16">
    <w:name w:val="Κείμενο πλαισίου1"/>
    <w:basedOn w:val="a"/>
    <w:rsid w:val="002F1F9B"/>
    <w:pPr>
      <w:suppressAutoHyphens/>
      <w:spacing w:line="240" w:lineRule="auto"/>
      <w:ind w:left="0" w:right="0"/>
    </w:pPr>
    <w:rPr>
      <w:rFonts w:ascii="Tahoma" w:eastAsia="Times New Roman" w:hAnsi="Tahoma" w:cs="Tahoma"/>
      <w:sz w:val="16"/>
      <w:szCs w:val="16"/>
      <w:lang w:val="en-GB" w:eastAsia="zh-CN"/>
    </w:rPr>
  </w:style>
  <w:style w:type="paragraph" w:customStyle="1" w:styleId="17">
    <w:name w:val="Κείμενο σχολίου1"/>
    <w:basedOn w:val="a"/>
    <w:rsid w:val="002F1F9B"/>
    <w:pPr>
      <w:suppressAutoHyphens/>
      <w:spacing w:after="120" w:line="240" w:lineRule="auto"/>
      <w:ind w:left="0" w:right="0"/>
    </w:pPr>
    <w:rPr>
      <w:rFonts w:ascii="Calibri" w:eastAsia="Times New Roman" w:hAnsi="Calibri" w:cs="Calibri"/>
      <w:sz w:val="20"/>
      <w:szCs w:val="20"/>
      <w:lang w:val="en-GB" w:eastAsia="zh-CN"/>
    </w:rPr>
  </w:style>
  <w:style w:type="paragraph" w:customStyle="1" w:styleId="18">
    <w:name w:val="Θέμα σχολίου1"/>
    <w:basedOn w:val="17"/>
    <w:next w:val="17"/>
    <w:rsid w:val="002F1F9B"/>
    <w:rPr>
      <w:b/>
      <w:bCs/>
    </w:rPr>
  </w:style>
  <w:style w:type="paragraph" w:customStyle="1" w:styleId="-HTML1">
    <w:name w:val="Προ-διαμορφωμένο HTML1"/>
    <w:basedOn w:val="a"/>
    <w:rsid w:val="002F1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jc w:val="left"/>
    </w:pPr>
    <w:rPr>
      <w:rFonts w:ascii="Courier New" w:eastAsia="Times New Roman" w:hAnsi="Courier New" w:cs="Courier New"/>
      <w:sz w:val="20"/>
      <w:szCs w:val="20"/>
      <w:lang w:val="en-US" w:eastAsia="zh-CN"/>
    </w:rPr>
  </w:style>
  <w:style w:type="paragraph" w:customStyle="1" w:styleId="19">
    <w:name w:val="Αναθεώρηση1"/>
    <w:rsid w:val="002F1F9B"/>
    <w:pPr>
      <w:suppressAutoHyphens/>
      <w:spacing w:line="240" w:lineRule="auto"/>
      <w:ind w:left="0" w:right="0"/>
      <w:jc w:val="left"/>
    </w:pPr>
    <w:rPr>
      <w:rFonts w:ascii="Calibri" w:eastAsia="Times New Roman" w:hAnsi="Calibri" w:cs="Calibri"/>
      <w:szCs w:val="24"/>
      <w:lang w:val="en-GB" w:eastAsia="zh-CN"/>
    </w:rPr>
  </w:style>
  <w:style w:type="paragraph" w:styleId="25">
    <w:name w:val="List Bullet 2"/>
    <w:basedOn w:val="a"/>
    <w:rsid w:val="002F1F9B"/>
    <w:pPr>
      <w:tabs>
        <w:tab w:val="num" w:pos="643"/>
      </w:tabs>
      <w:spacing w:line="360" w:lineRule="auto"/>
      <w:ind w:left="643" w:right="0" w:hanging="360"/>
    </w:pPr>
    <w:rPr>
      <w:rFonts w:ascii="Trebuchet MS" w:eastAsia="Times New Roman" w:hAnsi="Trebuchet MS" w:cs="Times New Roman"/>
      <w:szCs w:val="20"/>
      <w:lang w:val="en-US" w:eastAsia="zh-CN"/>
    </w:rPr>
  </w:style>
  <w:style w:type="paragraph" w:customStyle="1" w:styleId="100">
    <w:name w:val="Περιεχόμενα 10"/>
    <w:basedOn w:val="af4"/>
    <w:rsid w:val="002F1F9B"/>
    <w:pPr>
      <w:tabs>
        <w:tab w:val="right" w:leader="dot" w:pos="7091"/>
      </w:tabs>
      <w:ind w:left="2547"/>
    </w:pPr>
  </w:style>
  <w:style w:type="paragraph" w:customStyle="1" w:styleId="aff4">
    <w:name w:val="Οριζόντια γραμμή"/>
    <w:basedOn w:val="a"/>
    <w:next w:val="af1"/>
    <w:rsid w:val="002F1F9B"/>
    <w:pPr>
      <w:suppressLineNumbers/>
      <w:pBdr>
        <w:top w:val="none" w:sz="0" w:space="0" w:color="000000"/>
        <w:left w:val="none" w:sz="0" w:space="0" w:color="000000"/>
        <w:bottom w:val="none" w:sz="0" w:space="0" w:color="000000"/>
        <w:right w:val="none" w:sz="0" w:space="0" w:color="000000"/>
      </w:pBdr>
      <w:suppressAutoHyphens/>
      <w:spacing w:after="283" w:line="240" w:lineRule="auto"/>
      <w:ind w:left="0" w:right="0"/>
    </w:pPr>
    <w:rPr>
      <w:rFonts w:ascii="Calibri" w:eastAsia="Times New Roman" w:hAnsi="Calibri" w:cs="Calibri"/>
      <w:sz w:val="12"/>
      <w:szCs w:val="12"/>
      <w:lang w:val="en-GB" w:eastAsia="zh-CN"/>
    </w:rPr>
  </w:style>
  <w:style w:type="paragraph" w:customStyle="1" w:styleId="210">
    <w:name w:val="Σώμα κείμενου 21"/>
    <w:basedOn w:val="a"/>
    <w:rsid w:val="002F1F9B"/>
    <w:pPr>
      <w:suppressAutoHyphens/>
      <w:overflowPunct w:val="0"/>
      <w:autoSpaceDE w:val="0"/>
      <w:spacing w:line="240" w:lineRule="auto"/>
      <w:ind w:left="0" w:right="0"/>
      <w:textAlignment w:val="baseline"/>
    </w:pPr>
    <w:rPr>
      <w:rFonts w:ascii="Arial" w:eastAsia="Times New Roman" w:hAnsi="Arial" w:cs="Arial"/>
      <w:szCs w:val="20"/>
      <w:lang w:eastAsia="zh-CN"/>
    </w:rPr>
  </w:style>
  <w:style w:type="paragraph" w:customStyle="1" w:styleId="para-1">
    <w:name w:val="para-1"/>
    <w:basedOn w:val="a"/>
    <w:rsid w:val="002F1F9B"/>
    <w:pPr>
      <w:tabs>
        <w:tab w:val="left" w:pos="1021"/>
        <w:tab w:val="left" w:pos="1588"/>
        <w:tab w:val="left" w:pos="2155"/>
        <w:tab w:val="left" w:pos="2722"/>
        <w:tab w:val="left" w:pos="3289"/>
      </w:tabs>
      <w:suppressAutoHyphens/>
      <w:spacing w:line="240" w:lineRule="auto"/>
      <w:ind w:left="1021" w:right="0" w:hanging="1021"/>
    </w:pPr>
    <w:rPr>
      <w:rFonts w:ascii="Arial" w:eastAsia="Times New Roman" w:hAnsi="Arial" w:cs="Arial"/>
      <w:spacing w:val="5"/>
      <w:szCs w:val="20"/>
      <w:lang w:eastAsia="zh-CN"/>
    </w:rPr>
  </w:style>
  <w:style w:type="character" w:customStyle="1" w:styleId="26">
    <w:name w:val="Σώμα κειμένου (2)_"/>
    <w:basedOn w:val="a0"/>
    <w:link w:val="27"/>
    <w:rsid w:val="002F1F9B"/>
    <w:rPr>
      <w:rFonts w:ascii="Calibri" w:eastAsia="Calibri" w:hAnsi="Calibri" w:cs="Calibri"/>
      <w:sz w:val="23"/>
      <w:szCs w:val="23"/>
      <w:shd w:val="clear" w:color="auto" w:fill="FFFFFF"/>
    </w:rPr>
  </w:style>
  <w:style w:type="paragraph" w:customStyle="1" w:styleId="27">
    <w:name w:val="Σώμα κειμένου (2)"/>
    <w:basedOn w:val="a"/>
    <w:link w:val="26"/>
    <w:rsid w:val="002F1F9B"/>
    <w:pPr>
      <w:shd w:val="clear" w:color="auto" w:fill="FFFFFF"/>
      <w:spacing w:line="293" w:lineRule="exact"/>
      <w:ind w:left="0" w:right="0"/>
      <w:jc w:val="center"/>
    </w:pPr>
    <w:rPr>
      <w:rFonts w:ascii="Calibri" w:eastAsia="Calibri" w:hAnsi="Calibri" w:cs="Calibri"/>
      <w:sz w:val="23"/>
      <w:szCs w:val="23"/>
    </w:rPr>
  </w:style>
  <w:style w:type="character" w:customStyle="1" w:styleId="aff5">
    <w:name w:val="Σώμα κειμένου_"/>
    <w:basedOn w:val="a0"/>
    <w:link w:val="28"/>
    <w:rsid w:val="002F1F9B"/>
    <w:rPr>
      <w:rFonts w:ascii="Century Schoolbook" w:eastAsia="Century Schoolbook" w:hAnsi="Century Schoolbook" w:cs="Century Schoolbook"/>
      <w:sz w:val="21"/>
      <w:szCs w:val="21"/>
      <w:shd w:val="clear" w:color="auto" w:fill="FFFFFF"/>
    </w:rPr>
  </w:style>
  <w:style w:type="paragraph" w:customStyle="1" w:styleId="28">
    <w:name w:val="Σώμα κειμένου2"/>
    <w:basedOn w:val="a"/>
    <w:link w:val="aff5"/>
    <w:rsid w:val="002F1F9B"/>
    <w:pPr>
      <w:shd w:val="clear" w:color="auto" w:fill="FFFFFF"/>
      <w:spacing w:before="360" w:after="60" w:line="264" w:lineRule="exact"/>
      <w:ind w:left="0" w:right="0" w:hanging="360"/>
    </w:pPr>
    <w:rPr>
      <w:rFonts w:ascii="Century Schoolbook" w:eastAsia="Century Schoolbook" w:hAnsi="Century Schoolbook" w:cs="Century Schoolbook"/>
      <w:sz w:val="21"/>
      <w:szCs w:val="21"/>
    </w:rPr>
  </w:style>
  <w:style w:type="table" w:styleId="aff6">
    <w:name w:val="Table Grid"/>
    <w:basedOn w:val="a1"/>
    <w:uiPriority w:val="59"/>
    <w:rsid w:val="002F1F9B"/>
    <w:pPr>
      <w:spacing w:line="240" w:lineRule="auto"/>
      <w:ind w:left="0" w:right="0"/>
      <w:jc w:val="lef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49">
    <w:name w:val="Σώμα κειμένου49"/>
    <w:basedOn w:val="a"/>
    <w:rsid w:val="002F1F9B"/>
    <w:pPr>
      <w:shd w:val="clear" w:color="auto" w:fill="FFFFFF"/>
      <w:spacing w:line="240" w:lineRule="exact"/>
      <w:ind w:left="0" w:right="0" w:hanging="440"/>
      <w:jc w:val="center"/>
    </w:pPr>
    <w:rPr>
      <w:rFonts w:ascii="Calibri" w:eastAsia="Calibri" w:hAnsi="Calibri" w:cs="Calibri"/>
      <w:sz w:val="20"/>
      <w:szCs w:val="20"/>
      <w:lang w:eastAsia="el-GR"/>
    </w:rPr>
  </w:style>
  <w:style w:type="character" w:customStyle="1" w:styleId="WW-">
    <w:name w:val="WW-Χαρακτήρες υποσημείωσης"/>
    <w:rsid w:val="002F1F9B"/>
  </w:style>
  <w:style w:type="paragraph" w:customStyle="1" w:styleId="220">
    <w:name w:val="Σώμα κείμενου 22"/>
    <w:basedOn w:val="a"/>
    <w:rsid w:val="002F1F9B"/>
    <w:pPr>
      <w:suppressAutoHyphens/>
      <w:spacing w:line="240" w:lineRule="auto"/>
      <w:ind w:left="0" w:right="0"/>
    </w:pPr>
    <w:rPr>
      <w:rFonts w:ascii="Times New Roman" w:eastAsia="Times New Roman" w:hAnsi="Times New Roman" w:cs="Times New Roman"/>
      <w:lang w:eastAsia="ar-SA"/>
    </w:rPr>
  </w:style>
  <w:style w:type="character" w:customStyle="1" w:styleId="101">
    <w:name w:val="Σώμα κειμένου (10)_"/>
    <w:basedOn w:val="a0"/>
    <w:link w:val="102"/>
    <w:rsid w:val="002F1F9B"/>
    <w:rPr>
      <w:rFonts w:ascii="Calibri" w:eastAsia="Calibri" w:hAnsi="Calibri" w:cs="Calibri"/>
      <w:sz w:val="21"/>
      <w:szCs w:val="21"/>
      <w:shd w:val="clear" w:color="auto" w:fill="FFFFFF"/>
    </w:rPr>
  </w:style>
  <w:style w:type="paragraph" w:customStyle="1" w:styleId="102">
    <w:name w:val="Σώμα κειμένου (10)"/>
    <w:basedOn w:val="a"/>
    <w:link w:val="101"/>
    <w:rsid w:val="002F1F9B"/>
    <w:pPr>
      <w:shd w:val="clear" w:color="auto" w:fill="FFFFFF"/>
      <w:spacing w:line="0" w:lineRule="atLeast"/>
      <w:ind w:left="0" w:right="0" w:hanging="660"/>
      <w:jc w:val="left"/>
    </w:pPr>
    <w:rPr>
      <w:rFonts w:ascii="Calibri" w:eastAsia="Calibri" w:hAnsi="Calibri" w:cs="Calibri"/>
      <w:sz w:val="21"/>
      <w:szCs w:val="21"/>
    </w:rPr>
  </w:style>
  <w:style w:type="paragraph" w:styleId="29">
    <w:name w:val="Body Text 2"/>
    <w:basedOn w:val="a"/>
    <w:link w:val="2Char0"/>
    <w:uiPriority w:val="99"/>
    <w:semiHidden/>
    <w:unhideWhenUsed/>
    <w:rsid w:val="002F1F9B"/>
    <w:pPr>
      <w:suppressAutoHyphens/>
      <w:spacing w:after="120" w:line="480" w:lineRule="auto"/>
      <w:ind w:left="0" w:right="0"/>
    </w:pPr>
    <w:rPr>
      <w:rFonts w:ascii="Calibri" w:eastAsia="Times New Roman" w:hAnsi="Calibri" w:cs="Calibri"/>
      <w:szCs w:val="24"/>
      <w:lang w:val="en-GB" w:eastAsia="zh-CN"/>
    </w:rPr>
  </w:style>
  <w:style w:type="character" w:customStyle="1" w:styleId="2Char0">
    <w:name w:val="Σώμα κείμενου 2 Char"/>
    <w:basedOn w:val="a0"/>
    <w:link w:val="29"/>
    <w:uiPriority w:val="99"/>
    <w:semiHidden/>
    <w:rsid w:val="002F1F9B"/>
    <w:rPr>
      <w:rFonts w:ascii="Calibri" w:eastAsia="Times New Roman" w:hAnsi="Calibri" w:cs="Calibri"/>
      <w:szCs w:val="24"/>
      <w:lang w:val="en-GB" w:eastAsia="zh-CN"/>
    </w:rPr>
  </w:style>
  <w:style w:type="character" w:customStyle="1" w:styleId="1010">
    <w:name w:val="Σώμα κειμένου (10) + 10 στ.;Χωρίς έντονη γραφή;Πλάγια γραφή"/>
    <w:basedOn w:val="101"/>
    <w:rsid w:val="002F1F9B"/>
    <w:rPr>
      <w:b/>
      <w:bCs/>
      <w:i/>
      <w:i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45</Pages>
  <Words>11576</Words>
  <Characters>62515</Characters>
  <Application>Microsoft Office Word</Application>
  <DocSecurity>0</DocSecurity>
  <Lines>520</Lines>
  <Paragraphs>147</Paragraphs>
  <ScaleCrop>false</ScaleCrop>
  <Company>Hewlett-Packard Company</Company>
  <LinksUpToDate>false</LinksUpToDate>
  <CharactersWithSpaces>73944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2019-08-30T06:50:00Z</dcterms:created>
  <dcterms:modified xsi:type="dcterms:W3CDTF">2019-08-30T06:51:00Z</dcterms:modified>
</cp:coreProperties>
</file>