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C6A" w:rsidRDefault="00675C6A" w:rsidP="00675C6A">
      <w:pPr>
        <w:pStyle w:val="2"/>
        <w:tabs>
          <w:tab w:val="clear" w:pos="567"/>
          <w:tab w:val="left" w:pos="0"/>
        </w:tabs>
        <w:ind w:left="0" w:firstLine="0"/>
        <w:rPr>
          <w:rFonts w:eastAsia="SimSun"/>
          <w:i/>
          <w:iCs/>
          <w:color w:val="5B9BD5"/>
          <w:lang w:val="el-GR"/>
        </w:rPr>
      </w:pPr>
      <w:bookmarkStart w:id="0" w:name="_Toc535319722"/>
      <w:bookmarkStart w:id="1" w:name="_Toc32832388"/>
      <w:r>
        <w:rPr>
          <w:lang w:val="el-GR"/>
        </w:rPr>
        <w:t>ΠΑΡΑΡΤΗΜΑ Ι – Αναλυτική Περιγραφή Φυσικού και Οικονομικού Αντικειμένου της Σύμβασης</w:t>
      </w:r>
      <w:bookmarkEnd w:id="0"/>
      <w:bookmarkEnd w:id="1"/>
    </w:p>
    <w:p w:rsidR="00675C6A" w:rsidRDefault="00675C6A" w:rsidP="00675C6A">
      <w:pPr>
        <w:pStyle w:val="normalwithoutspacing"/>
        <w:rPr>
          <w:rFonts w:eastAsia="SimSun"/>
          <w:i/>
          <w:iCs/>
          <w:color w:val="5B9BD5"/>
          <w:szCs w:val="22"/>
        </w:rPr>
      </w:pPr>
    </w:p>
    <w:p w:rsidR="00675C6A" w:rsidRDefault="00675C6A" w:rsidP="00675C6A">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675C6A" w:rsidRDefault="00675C6A" w:rsidP="00675C6A">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675C6A" w:rsidRPr="00957981" w:rsidRDefault="00675C6A" w:rsidP="00675C6A">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675C6A" w:rsidRDefault="00675C6A" w:rsidP="00675C6A">
      <w:pPr>
        <w:suppressAutoHyphens w:val="0"/>
        <w:autoSpaceDE w:val="0"/>
        <w:spacing w:after="60"/>
        <w:rPr>
          <w:rFonts w:eastAsia="SimSun"/>
          <w:szCs w:val="22"/>
          <w:lang w:val="el-GR"/>
        </w:rPr>
      </w:pPr>
      <w:r>
        <w:rPr>
          <w:rFonts w:eastAsia="SimSun"/>
          <w:szCs w:val="22"/>
          <w:lang w:val="el-GR"/>
        </w:rPr>
        <w:t>Οργανωτική δομή της Α.Α.</w:t>
      </w:r>
    </w:p>
    <w:p w:rsidR="00675C6A" w:rsidRPr="00957981" w:rsidRDefault="00675C6A" w:rsidP="00675C6A">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675C6A" w:rsidRPr="00957981" w:rsidRDefault="00675C6A" w:rsidP="00675C6A">
      <w:pPr>
        <w:suppressAutoHyphens w:val="0"/>
        <w:autoSpaceDE w:val="0"/>
        <w:spacing w:after="60"/>
        <w:rPr>
          <w:lang w:val="el-GR"/>
        </w:rPr>
      </w:pPr>
      <w:r w:rsidRPr="00957981">
        <w:rPr>
          <w:lang w:val="el-GR"/>
        </w:rPr>
        <w:t>Γ.Ν. Αγίου Νικολάου</w:t>
      </w:r>
    </w:p>
    <w:p w:rsidR="00675C6A" w:rsidRPr="00957981" w:rsidRDefault="00675C6A" w:rsidP="00675C6A">
      <w:pPr>
        <w:suppressAutoHyphens w:val="0"/>
        <w:autoSpaceDE w:val="0"/>
        <w:spacing w:after="60"/>
        <w:rPr>
          <w:lang w:val="el-GR"/>
        </w:rPr>
      </w:pPr>
      <w:r w:rsidRPr="00957981">
        <w:rPr>
          <w:lang w:val="el-GR"/>
        </w:rPr>
        <w:t>Γ.Ν. – Κ.Υ. Ιεράπετρας</w:t>
      </w:r>
    </w:p>
    <w:p w:rsidR="00675C6A" w:rsidRPr="00957981" w:rsidRDefault="00675C6A" w:rsidP="00675C6A">
      <w:pPr>
        <w:suppressAutoHyphens w:val="0"/>
        <w:autoSpaceDE w:val="0"/>
        <w:spacing w:after="60"/>
        <w:rPr>
          <w:lang w:val="el-GR"/>
        </w:rPr>
      </w:pPr>
      <w:r w:rsidRPr="00957981">
        <w:rPr>
          <w:lang w:val="el-GR"/>
        </w:rPr>
        <w:t>Γ.Ν. – Κ.Υ. Σητείας.</w:t>
      </w:r>
    </w:p>
    <w:p w:rsidR="00675C6A" w:rsidRDefault="00675C6A" w:rsidP="00675C6A">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675C6A" w:rsidRPr="00984566" w:rsidRDefault="00675C6A" w:rsidP="00675C6A">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675C6A" w:rsidRPr="00984566" w:rsidRDefault="00675C6A" w:rsidP="00675C6A">
      <w:pPr>
        <w:suppressAutoHyphens w:val="0"/>
        <w:autoSpaceDE w:val="0"/>
        <w:spacing w:after="60"/>
        <w:rPr>
          <w:lang w:val="el-GR"/>
        </w:rPr>
      </w:pPr>
      <w:r w:rsidRPr="00984566">
        <w:rPr>
          <w:lang w:val="el-GR"/>
        </w:rPr>
        <w:t>ΑΝΤΙΚΕΙΜΕΝΟ ΤΗΣ ΣΥΜΒΑΣΗΣ</w:t>
      </w:r>
    </w:p>
    <w:p w:rsidR="00675C6A" w:rsidRPr="009470EB" w:rsidRDefault="00675C6A" w:rsidP="00675C6A">
      <w:pPr>
        <w:pStyle w:val="normalwithoutspacing"/>
        <w:ind w:right="27"/>
        <w:jc w:val="center"/>
        <w:rPr>
          <w:rFonts w:cs="Arial"/>
          <w:b/>
          <w:szCs w:val="22"/>
        </w:rPr>
      </w:pPr>
      <w:r w:rsidRPr="009470EB">
        <w:rPr>
          <w:rFonts w:cs="Arial"/>
          <w:b/>
          <w:szCs w:val="22"/>
        </w:rPr>
        <w:t>Απαιτήσεις και Τεχνικές Προδιαγραφές:</w:t>
      </w:r>
    </w:p>
    <w:p w:rsidR="00675C6A" w:rsidRPr="009470EB" w:rsidRDefault="00675C6A" w:rsidP="00675C6A">
      <w:pPr>
        <w:ind w:right="27"/>
        <w:rPr>
          <w:rFonts w:cs="Arial"/>
          <w:szCs w:val="22"/>
          <w:lang w:val="el-GR"/>
        </w:rPr>
      </w:pPr>
      <w:r w:rsidRPr="009470EB">
        <w:rPr>
          <w:rFonts w:cs="Arial"/>
          <w:b/>
          <w:szCs w:val="22"/>
          <w:u w:val="single"/>
          <w:lang w:val="el-GR"/>
        </w:rPr>
        <w:t>ΕΙΣΑΓΩΓΗ</w:t>
      </w:r>
    </w:p>
    <w:p w:rsidR="00675C6A" w:rsidRPr="009470EB" w:rsidRDefault="00675C6A" w:rsidP="00675C6A">
      <w:pPr>
        <w:ind w:right="27"/>
        <w:rPr>
          <w:rFonts w:cs="Arial"/>
          <w:szCs w:val="22"/>
          <w:lang w:val="el-GR"/>
        </w:rPr>
      </w:pPr>
      <w:r w:rsidRPr="009470EB">
        <w:rPr>
          <w:rFonts w:cs="Arial"/>
          <w:szCs w:val="22"/>
          <w:lang w:val="el-GR"/>
        </w:rPr>
        <w:t xml:space="preserve">Η μεταφορά βιολογικού υλικού μεταξύ των Μονάδων Υγείας, συμπεριλαμβανομένων των Υπηρεσιών Αιμοδοσίας, συνοψίζεται στην διακίνηση ασκών αίματος και παραγώγων αυτού για μετάγγιση καθώς και στη διακίνηση βιολογικών δειγμάτων και βιολογικών προϊόντων για διαγνωστικούς, θεραπευτικούς και ερευνητικούς σκοπούς (πίνακας Ι). </w:t>
      </w:r>
    </w:p>
    <w:p w:rsidR="00675C6A" w:rsidRPr="009470EB" w:rsidRDefault="00675C6A" w:rsidP="00675C6A">
      <w:pPr>
        <w:ind w:right="27"/>
        <w:rPr>
          <w:rFonts w:cs="Arial"/>
          <w:szCs w:val="22"/>
          <w:lang w:val="el-GR"/>
        </w:rPr>
      </w:pPr>
      <w:r w:rsidRPr="009470EB">
        <w:rPr>
          <w:rFonts w:cs="Arial"/>
          <w:szCs w:val="22"/>
          <w:lang w:val="el-GR"/>
        </w:rPr>
        <w:t xml:space="preserve">Οι υποψήφιοι ανάδοχοι έχουν απαράβατη υποχρέωση να αντιληφθούν την σπουδαιότητα  της μεταφοράς των παραπάνω υλικών, για: </w:t>
      </w:r>
    </w:p>
    <w:p w:rsidR="00675C6A" w:rsidRPr="009470EB" w:rsidRDefault="00675C6A" w:rsidP="00675C6A">
      <w:pPr>
        <w:pStyle w:val="20"/>
        <w:numPr>
          <w:ilvl w:val="0"/>
          <w:numId w:val="1"/>
        </w:numPr>
        <w:spacing w:line="240" w:lineRule="auto"/>
        <w:ind w:left="720" w:right="27" w:hanging="360"/>
        <w:jc w:val="both"/>
        <w:rPr>
          <w:rFonts w:cs="Arial"/>
          <w:lang w:val="el-GR"/>
        </w:rPr>
      </w:pPr>
      <w:r w:rsidRPr="009470EB">
        <w:rPr>
          <w:rFonts w:cs="Arial"/>
          <w:lang w:val="el-GR"/>
        </w:rPr>
        <w:t xml:space="preserve">Την εξασφάλιση της ακεραιότητας και της σωστής συντήρησης του μεταφερόμενου βιολογικού υλικού, </w:t>
      </w:r>
    </w:p>
    <w:p w:rsidR="00675C6A" w:rsidRPr="009470EB" w:rsidRDefault="00675C6A" w:rsidP="00675C6A">
      <w:pPr>
        <w:pStyle w:val="20"/>
        <w:numPr>
          <w:ilvl w:val="0"/>
          <w:numId w:val="1"/>
        </w:numPr>
        <w:spacing w:line="240" w:lineRule="auto"/>
        <w:ind w:left="720" w:right="27" w:hanging="360"/>
        <w:jc w:val="both"/>
        <w:rPr>
          <w:rFonts w:cs="Arial"/>
          <w:lang w:val="el-GR"/>
        </w:rPr>
      </w:pPr>
      <w:r w:rsidRPr="009470EB">
        <w:rPr>
          <w:rFonts w:cs="Arial"/>
          <w:lang w:val="el-GR"/>
        </w:rPr>
        <w:t xml:space="preserve">Την δημιουργία συγκεκριμένης διαδικασίας μεταφοράς ανάλογα με το είδος του βιολογικού υλικού και τους αντίστοιχους χρονικούς περιορισμούς και </w:t>
      </w:r>
    </w:p>
    <w:p w:rsidR="00675C6A" w:rsidRPr="009470EB" w:rsidRDefault="00675C6A" w:rsidP="00675C6A">
      <w:pPr>
        <w:pStyle w:val="20"/>
        <w:numPr>
          <w:ilvl w:val="0"/>
          <w:numId w:val="1"/>
        </w:numPr>
        <w:spacing w:line="240" w:lineRule="auto"/>
        <w:ind w:left="720" w:right="27" w:hanging="360"/>
        <w:jc w:val="both"/>
        <w:rPr>
          <w:rFonts w:cs="Arial"/>
          <w:lang w:val="el-GR"/>
        </w:rPr>
      </w:pPr>
      <w:r w:rsidRPr="009470EB">
        <w:rPr>
          <w:rFonts w:cs="Arial"/>
          <w:lang w:val="el-GR"/>
        </w:rPr>
        <w:t>Τον σεβασμό της Υγιεινής και Ασφάλειας για την διαφύλαξη της Δημόσιας Υγείας και του Περιβάλλοντος, αφού τα υλικά που διακινούνται είναι τόσο μολυσματικά όσο και δυνητικά μολυσματικά (διαγνωστικά).</w:t>
      </w:r>
    </w:p>
    <w:p w:rsidR="00675C6A" w:rsidRPr="009470EB" w:rsidRDefault="00675C6A" w:rsidP="00675C6A">
      <w:pPr>
        <w:pStyle w:val="20"/>
        <w:spacing w:line="240" w:lineRule="auto"/>
        <w:ind w:left="360" w:right="27"/>
        <w:jc w:val="both"/>
        <w:rPr>
          <w:rFonts w:cs="Arial"/>
          <w:lang w:val="el-GR"/>
        </w:rPr>
      </w:pPr>
      <w:r w:rsidRPr="009470EB">
        <w:rPr>
          <w:rFonts w:cs="Arial"/>
          <w:lang w:val="el-GR"/>
        </w:rPr>
        <w:t>Η θέσπιση κανόνων και ειδικών προδιαγραφών για την ασφαλή μεταφορά βιολογικού υλικού, διέπεται από τους κανόνες ορθής πρακτικής (</w:t>
      </w:r>
      <w:r w:rsidRPr="009470EB">
        <w:rPr>
          <w:rFonts w:cs="Arial"/>
        </w:rPr>
        <w:t>GMOs</w:t>
      </w:r>
      <w:r w:rsidRPr="009470EB">
        <w:rPr>
          <w:rFonts w:cs="Arial"/>
          <w:lang w:val="el-GR"/>
        </w:rPr>
        <w:t>), την αναφερόμενη ως ψυκτική αλυσίδα (</w:t>
      </w:r>
      <w:r w:rsidRPr="009470EB">
        <w:rPr>
          <w:rFonts w:cs="Arial"/>
        </w:rPr>
        <w:t>Cold</w:t>
      </w:r>
      <w:r w:rsidRPr="009470EB">
        <w:rPr>
          <w:rFonts w:cs="Arial"/>
          <w:lang w:val="el-GR"/>
        </w:rPr>
        <w:t xml:space="preserve"> </w:t>
      </w:r>
      <w:r w:rsidRPr="009470EB">
        <w:rPr>
          <w:rFonts w:cs="Arial"/>
        </w:rPr>
        <w:t>Chain</w:t>
      </w:r>
      <w:r w:rsidRPr="009470EB">
        <w:rPr>
          <w:rFonts w:cs="Arial"/>
          <w:lang w:val="el-GR"/>
        </w:rPr>
        <w:t>) του Παγκόσμιου Οργανισμού Υγείας (</w:t>
      </w:r>
      <w:r w:rsidRPr="009470EB">
        <w:rPr>
          <w:rFonts w:cs="Arial"/>
        </w:rPr>
        <w:t>W</w:t>
      </w:r>
      <w:r w:rsidRPr="009470EB">
        <w:rPr>
          <w:rFonts w:cs="Arial"/>
          <w:lang w:val="el-GR"/>
        </w:rPr>
        <w:t>.</w:t>
      </w:r>
      <w:r w:rsidRPr="009470EB">
        <w:rPr>
          <w:rFonts w:cs="Arial"/>
        </w:rPr>
        <w:t>H</w:t>
      </w:r>
      <w:r w:rsidRPr="009470EB">
        <w:rPr>
          <w:rFonts w:cs="Arial"/>
          <w:lang w:val="el-GR"/>
        </w:rPr>
        <w:t>.</w:t>
      </w:r>
      <w:r w:rsidRPr="009470EB">
        <w:rPr>
          <w:rFonts w:cs="Arial"/>
        </w:rPr>
        <w:t>O</w:t>
      </w:r>
      <w:r w:rsidRPr="009470EB">
        <w:rPr>
          <w:rFonts w:cs="Arial"/>
          <w:lang w:val="el-GR"/>
        </w:rPr>
        <w:t>.) και άλλων Διεθνών Οργανισμών (</w:t>
      </w:r>
      <w:r w:rsidRPr="009470EB">
        <w:rPr>
          <w:rFonts w:cs="Arial"/>
        </w:rPr>
        <w:t>DGR</w:t>
      </w:r>
      <w:r w:rsidRPr="009470EB">
        <w:rPr>
          <w:rFonts w:cs="Arial"/>
          <w:lang w:val="el-GR"/>
        </w:rPr>
        <w:t xml:space="preserve">, </w:t>
      </w:r>
      <w:r w:rsidRPr="009470EB">
        <w:rPr>
          <w:rFonts w:cs="Arial"/>
        </w:rPr>
        <w:t>ADR</w:t>
      </w:r>
      <w:r w:rsidRPr="009470EB">
        <w:rPr>
          <w:rFonts w:cs="Arial"/>
          <w:lang w:val="el-GR"/>
        </w:rPr>
        <w:t xml:space="preserve"> /οδική μεταφορά, ΙΑΤΑ/ αεροπορική μεταφορά, </w:t>
      </w:r>
      <w:r w:rsidRPr="009470EB">
        <w:rPr>
          <w:rFonts w:cs="Arial"/>
        </w:rPr>
        <w:t>Code</w:t>
      </w:r>
      <w:r w:rsidRPr="009470EB">
        <w:rPr>
          <w:rFonts w:cs="Arial"/>
          <w:lang w:val="el-GR"/>
        </w:rPr>
        <w:t xml:space="preserve"> </w:t>
      </w:r>
      <w:r w:rsidRPr="009470EB">
        <w:rPr>
          <w:rFonts w:cs="Arial"/>
        </w:rPr>
        <w:t>IMDG</w:t>
      </w:r>
      <w:r w:rsidRPr="009470EB">
        <w:rPr>
          <w:rFonts w:cs="Arial"/>
          <w:lang w:val="el-GR"/>
        </w:rPr>
        <w:t xml:space="preserve">/ θαλάσσια μεταφορά). </w:t>
      </w:r>
    </w:p>
    <w:p w:rsidR="00675C6A" w:rsidRPr="009470EB" w:rsidRDefault="00675C6A" w:rsidP="00675C6A">
      <w:pPr>
        <w:pStyle w:val="20"/>
        <w:spacing w:line="240" w:lineRule="auto"/>
        <w:ind w:left="360" w:right="27"/>
        <w:jc w:val="both"/>
        <w:rPr>
          <w:rFonts w:cs="Arial"/>
          <w:lang w:val="el-GR"/>
        </w:rPr>
      </w:pPr>
    </w:p>
    <w:p w:rsidR="00675C6A" w:rsidRPr="009470EB" w:rsidRDefault="00675C6A" w:rsidP="00675C6A">
      <w:pPr>
        <w:pStyle w:val="20"/>
        <w:spacing w:line="240" w:lineRule="auto"/>
        <w:ind w:left="360" w:right="27"/>
        <w:jc w:val="both"/>
        <w:rPr>
          <w:rFonts w:cs="Arial"/>
          <w:lang w:val="el-GR"/>
        </w:rPr>
      </w:pPr>
      <w:r w:rsidRPr="009470EB">
        <w:rPr>
          <w:rFonts w:cs="Arial"/>
          <w:lang w:val="el-GR"/>
        </w:rPr>
        <w:t>ΠΙΝΑΚΑΣ Ι. ΕΙΔΗ ΒΙΟΛΟΓΙΚΩΝ ΥΛΙΚΩΝ</w:t>
      </w:r>
    </w:p>
    <w:tbl>
      <w:tblPr>
        <w:tblW w:w="5000" w:type="pct"/>
        <w:tblLook w:val="0000"/>
      </w:tblPr>
      <w:tblGrid>
        <w:gridCol w:w="10564"/>
      </w:tblGrid>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ΒΙΟΛΟΓΙΚΑ ΥΛΙΚΑ</w:t>
            </w:r>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Ολικό</w:t>
            </w:r>
            <w:proofErr w:type="spellEnd"/>
            <w:r w:rsidRPr="009470EB">
              <w:rPr>
                <w:rFonts w:cs="Arial"/>
                <w:szCs w:val="22"/>
              </w:rPr>
              <w:t xml:space="preserve"> </w:t>
            </w:r>
            <w:proofErr w:type="spellStart"/>
            <w:r w:rsidRPr="009470EB">
              <w:rPr>
                <w:rFonts w:cs="Arial"/>
                <w:szCs w:val="22"/>
              </w:rPr>
              <w:t>αίμα</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Ερυθροκύτταρα</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Αιμοπετάλια</w:t>
            </w:r>
            <w:proofErr w:type="spellEnd"/>
            <w:r w:rsidRPr="009470EB">
              <w:rPr>
                <w:rFonts w:cs="Arial"/>
                <w:szCs w:val="22"/>
              </w:rPr>
              <w:t xml:space="preserve"> – </w:t>
            </w:r>
            <w:proofErr w:type="spellStart"/>
            <w:r w:rsidRPr="009470EB">
              <w:rPr>
                <w:rFonts w:cs="Arial"/>
                <w:szCs w:val="22"/>
              </w:rPr>
              <w:t>Κοκκιοκύτταρα</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Πλάσμα</w:t>
            </w:r>
            <w:proofErr w:type="spellEnd"/>
            <w:r w:rsidRPr="009470EB">
              <w:rPr>
                <w:rFonts w:cs="Arial"/>
                <w:szCs w:val="22"/>
              </w:rPr>
              <w:t xml:space="preserve"> </w:t>
            </w:r>
            <w:proofErr w:type="spellStart"/>
            <w:r w:rsidRPr="009470EB">
              <w:rPr>
                <w:rFonts w:cs="Arial"/>
                <w:szCs w:val="22"/>
              </w:rPr>
              <w:t>πρόσφατα</w:t>
            </w:r>
            <w:proofErr w:type="spellEnd"/>
            <w:r w:rsidRPr="009470EB">
              <w:rPr>
                <w:rFonts w:cs="Arial"/>
                <w:szCs w:val="22"/>
              </w:rPr>
              <w:t xml:space="preserve"> </w:t>
            </w:r>
            <w:proofErr w:type="spellStart"/>
            <w:r w:rsidRPr="009470EB">
              <w:rPr>
                <w:rFonts w:cs="Arial"/>
                <w:szCs w:val="22"/>
              </w:rPr>
              <w:t>κατεψυγμένο</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πλάσματος</w:t>
            </w:r>
            <w:proofErr w:type="spellEnd"/>
            <w:r w:rsidRPr="009470EB">
              <w:rPr>
                <w:rFonts w:cs="Arial"/>
                <w:szCs w:val="22"/>
              </w:rPr>
              <w:t xml:space="preserve"> / </w:t>
            </w:r>
            <w:proofErr w:type="spellStart"/>
            <w:r w:rsidRPr="009470EB">
              <w:rPr>
                <w:rFonts w:cs="Arial"/>
                <w:szCs w:val="22"/>
              </w:rPr>
              <w:t>ορού</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lastRenderedPageBreak/>
              <w:t>Μυελός</w:t>
            </w:r>
            <w:proofErr w:type="spellEnd"/>
            <w:r w:rsidRPr="009470EB">
              <w:rPr>
                <w:rFonts w:cs="Arial"/>
                <w:szCs w:val="22"/>
              </w:rPr>
              <w:t xml:space="preserve"> </w:t>
            </w:r>
            <w:proofErr w:type="spellStart"/>
            <w:r w:rsidRPr="009470EB">
              <w:rPr>
                <w:rFonts w:cs="Arial"/>
                <w:szCs w:val="22"/>
              </w:rPr>
              <w:t>των</w:t>
            </w:r>
            <w:proofErr w:type="spellEnd"/>
            <w:r w:rsidRPr="009470EB">
              <w:rPr>
                <w:rFonts w:cs="Arial"/>
                <w:szCs w:val="22"/>
              </w:rPr>
              <w:t xml:space="preserve"> </w:t>
            </w:r>
            <w:proofErr w:type="spellStart"/>
            <w:r w:rsidRPr="009470EB">
              <w:rPr>
                <w:rFonts w:cs="Arial"/>
                <w:szCs w:val="22"/>
              </w:rPr>
              <w:t>οστών</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Προγονικά</w:t>
            </w:r>
            <w:proofErr w:type="spellEnd"/>
            <w:r w:rsidRPr="009470EB">
              <w:rPr>
                <w:rFonts w:cs="Arial"/>
                <w:szCs w:val="22"/>
              </w:rPr>
              <w:t xml:space="preserve"> </w:t>
            </w:r>
            <w:proofErr w:type="spellStart"/>
            <w:r w:rsidRPr="009470EB">
              <w:rPr>
                <w:rFonts w:cs="Arial"/>
                <w:szCs w:val="22"/>
              </w:rPr>
              <w:t>αιμοποιητικά</w:t>
            </w:r>
            <w:proofErr w:type="spellEnd"/>
            <w:r w:rsidRPr="009470EB">
              <w:rPr>
                <w:rFonts w:cs="Arial"/>
                <w:szCs w:val="22"/>
              </w:rPr>
              <w:t xml:space="preserve"> </w:t>
            </w:r>
            <w:proofErr w:type="spellStart"/>
            <w:r w:rsidRPr="009470EB">
              <w:rPr>
                <w:rFonts w:cs="Arial"/>
                <w:szCs w:val="22"/>
              </w:rPr>
              <w:t>κύτταρα</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ομφαλοπλακουντιακού</w:t>
            </w:r>
            <w:proofErr w:type="spellEnd"/>
            <w:r w:rsidRPr="009470EB">
              <w:rPr>
                <w:rFonts w:cs="Arial"/>
                <w:szCs w:val="22"/>
              </w:rPr>
              <w:t xml:space="preserve"> </w:t>
            </w:r>
            <w:proofErr w:type="spellStart"/>
            <w:r w:rsidRPr="009470EB">
              <w:rPr>
                <w:rFonts w:cs="Arial"/>
                <w:szCs w:val="22"/>
              </w:rPr>
              <w:t>αίματος</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Καλλιέργειες</w:t>
            </w:r>
            <w:proofErr w:type="spellEnd"/>
            <w:r w:rsidRPr="009470EB">
              <w:rPr>
                <w:rFonts w:cs="Arial"/>
                <w:szCs w:val="22"/>
              </w:rPr>
              <w:t xml:space="preserve"> </w:t>
            </w:r>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Βιοψίες</w:t>
            </w:r>
            <w:proofErr w:type="spellEnd"/>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Φαρυγγικό</w:t>
            </w:r>
            <w:proofErr w:type="spellEnd"/>
            <w:r w:rsidRPr="009470EB">
              <w:rPr>
                <w:rFonts w:cs="Arial"/>
                <w:szCs w:val="22"/>
              </w:rPr>
              <w:t xml:space="preserve"> </w:t>
            </w:r>
            <w:proofErr w:type="spellStart"/>
            <w:r w:rsidRPr="009470EB">
              <w:rPr>
                <w:rFonts w:cs="Arial"/>
                <w:szCs w:val="22"/>
              </w:rPr>
              <w:t>επίχρισμα</w:t>
            </w:r>
            <w:proofErr w:type="spellEnd"/>
            <w:r w:rsidRPr="009470EB">
              <w:rPr>
                <w:rFonts w:cs="Arial"/>
                <w:szCs w:val="22"/>
              </w:rPr>
              <w:t xml:space="preserve"> </w:t>
            </w:r>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lang w:val="el-GR"/>
              </w:rPr>
            </w:pPr>
            <w:r w:rsidRPr="009470EB">
              <w:rPr>
                <w:rFonts w:cs="Arial"/>
                <w:szCs w:val="22"/>
                <w:lang w:val="el-GR"/>
              </w:rPr>
              <w:t xml:space="preserve">Ε.Ν.Υ., πτύελα, ούρα και άλλα βιολογικά υγρά </w:t>
            </w:r>
          </w:p>
        </w:tc>
      </w:tr>
      <w:tr w:rsidR="00675C6A" w:rsidRPr="009470EB" w:rsidTr="00912839">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Νουκλεϊκά</w:t>
            </w:r>
            <w:proofErr w:type="spellEnd"/>
            <w:r w:rsidRPr="009470EB">
              <w:rPr>
                <w:rFonts w:cs="Arial"/>
                <w:szCs w:val="22"/>
              </w:rPr>
              <w:t xml:space="preserve"> </w:t>
            </w:r>
            <w:proofErr w:type="spellStart"/>
            <w:r w:rsidRPr="009470EB">
              <w:rPr>
                <w:rFonts w:cs="Arial"/>
                <w:szCs w:val="22"/>
              </w:rPr>
              <w:t>οξέα</w:t>
            </w:r>
            <w:proofErr w:type="spellEnd"/>
            <w:r w:rsidRPr="009470EB">
              <w:rPr>
                <w:rFonts w:cs="Arial"/>
                <w:szCs w:val="22"/>
              </w:rPr>
              <w:t xml:space="preserve"> (DNA, RNA)</w:t>
            </w:r>
          </w:p>
        </w:tc>
      </w:tr>
    </w:tbl>
    <w:p w:rsidR="00675C6A" w:rsidRPr="009470EB" w:rsidRDefault="00675C6A" w:rsidP="00675C6A">
      <w:pPr>
        <w:ind w:right="27"/>
        <w:rPr>
          <w:rFonts w:cs="Arial"/>
          <w:szCs w:val="22"/>
        </w:rPr>
      </w:pPr>
    </w:p>
    <w:p w:rsidR="00675C6A" w:rsidRPr="009470EB" w:rsidRDefault="00675C6A" w:rsidP="00675C6A">
      <w:pPr>
        <w:ind w:right="27"/>
        <w:rPr>
          <w:rFonts w:cs="Arial"/>
          <w:szCs w:val="22"/>
        </w:rPr>
      </w:pPr>
      <w:proofErr w:type="spellStart"/>
      <w:r w:rsidRPr="009470EB">
        <w:rPr>
          <w:rFonts w:cs="Arial"/>
          <w:b/>
          <w:szCs w:val="22"/>
          <w:u w:val="single"/>
        </w:rPr>
        <w:t>Περιγραφή</w:t>
      </w:r>
      <w:proofErr w:type="spellEnd"/>
      <w:r w:rsidRPr="009470EB">
        <w:rPr>
          <w:rFonts w:cs="Arial"/>
          <w:b/>
          <w:szCs w:val="22"/>
          <w:u w:val="single"/>
        </w:rPr>
        <w:t xml:space="preserve"> </w:t>
      </w:r>
      <w:proofErr w:type="spellStart"/>
      <w:r w:rsidRPr="009470EB">
        <w:rPr>
          <w:rFonts w:cs="Arial"/>
          <w:b/>
          <w:szCs w:val="22"/>
          <w:u w:val="single"/>
        </w:rPr>
        <w:t>έργου</w:t>
      </w:r>
      <w:proofErr w:type="spellEnd"/>
      <w:r w:rsidRPr="009470EB">
        <w:rPr>
          <w:rFonts w:cs="Arial"/>
          <w:szCs w:val="22"/>
        </w:rPr>
        <w:t xml:space="preserve">: </w:t>
      </w:r>
    </w:p>
    <w:p w:rsidR="00675C6A" w:rsidRPr="009470EB" w:rsidRDefault="00675C6A" w:rsidP="00675C6A">
      <w:pPr>
        <w:ind w:right="27" w:firstLine="720"/>
        <w:rPr>
          <w:rFonts w:cs="Arial"/>
          <w:szCs w:val="22"/>
          <w:lang w:val="el-GR"/>
        </w:rPr>
      </w:pPr>
      <w:r w:rsidRPr="009470EB">
        <w:rPr>
          <w:rFonts w:cs="Arial"/>
          <w:szCs w:val="22"/>
          <w:lang w:val="el-GR"/>
        </w:rPr>
        <w:t>1. Ασφαλής μεταφορά τόσο των ασκών αίματος και παραγώγων αυτού για μετάγγιση όσο και την διακίνηση των βιολογικών δειγμάτων και βιολογικών προϊόντων για διαγνωστικούς, θεραπευτικούς και ερευνητικούς σκοπούς, από και προς  τις σχετικές υπηρεσίες των φορέων παροχής υπηρεσιών υγείας του νομού Λασιθίου όπως αναφέρονται, Γενικό Νοσοκομείο Αγίου Νικολάου, Γενικό Νοσοκομείο-Κέντρο Υγείας Ιεράπετρας, Γενικό Νοσοκομείο-Κέντρο Υγείας Σητείας, Νοσοκομείο Νεάπολης καθώς από και προς τις μονάδες Υγείας του Ηρακλείου (</w:t>
      </w:r>
      <w:proofErr w:type="spellStart"/>
      <w:r w:rsidRPr="009470EB">
        <w:rPr>
          <w:rFonts w:cs="Arial"/>
          <w:szCs w:val="22"/>
          <w:lang w:val="el-GR"/>
        </w:rPr>
        <w:t>Βενιζέλειο</w:t>
      </w:r>
      <w:proofErr w:type="spellEnd"/>
      <w:r w:rsidRPr="009470EB">
        <w:rPr>
          <w:rFonts w:cs="Arial"/>
          <w:szCs w:val="22"/>
          <w:lang w:val="el-GR"/>
        </w:rPr>
        <w:t xml:space="preserve"> Γενικό Νοσοκομείο Ηρακλείου, ΠΑΓΝΗ) αλλά και προς τις Υγειονομικές μονάδες Αττικής. </w:t>
      </w:r>
    </w:p>
    <w:p w:rsidR="00675C6A" w:rsidRPr="009470EB" w:rsidRDefault="00675C6A" w:rsidP="00675C6A">
      <w:pPr>
        <w:ind w:right="27" w:firstLine="720"/>
        <w:rPr>
          <w:rFonts w:cs="Arial"/>
          <w:szCs w:val="22"/>
          <w:lang w:val="el-GR"/>
        </w:rPr>
      </w:pPr>
      <w:r w:rsidRPr="009470EB">
        <w:rPr>
          <w:rFonts w:cs="Arial"/>
          <w:szCs w:val="22"/>
          <w:lang w:val="el-GR"/>
        </w:rPr>
        <w:t>2. Την διακίνηση όλων των προαναφερόμενων (αίμα , παράγωγα αυτού , βιολογικά υλικά) από τα διασυνδεόμενα νοσηλευτικά ιδρύματα (Ιεράπετρας Σητείας &amp; Νεάπολης) στο Κεντρικό Νοσοκομείο του Νομού (Γενικό Νοσοκομείο Αγίου Νικολάου).</w:t>
      </w:r>
    </w:p>
    <w:p w:rsidR="00675C6A" w:rsidRPr="009470EB" w:rsidRDefault="00675C6A" w:rsidP="00675C6A">
      <w:pPr>
        <w:ind w:right="27" w:firstLine="720"/>
        <w:rPr>
          <w:rFonts w:cs="Arial"/>
          <w:szCs w:val="22"/>
          <w:lang w:val="el-GR"/>
        </w:rPr>
      </w:pPr>
      <w:r w:rsidRPr="009470EB">
        <w:rPr>
          <w:rFonts w:cs="Arial"/>
          <w:szCs w:val="22"/>
          <w:lang w:val="el-GR"/>
        </w:rPr>
        <w:t>3. Ειδικά τη μεταφορά από την Αιμοδοσία του Γενικού Νοσοκομείου Αγίου Νικολάου  μονάδων αίματος και παραγώγων αίματος &amp; δειγμάτων προς τις Υγειονομικές Μονάδες Αττικής και το ΕΚΕΑ.</w:t>
      </w:r>
    </w:p>
    <w:p w:rsidR="00675C6A" w:rsidRPr="009470EB" w:rsidRDefault="00675C6A" w:rsidP="00675C6A">
      <w:pPr>
        <w:ind w:right="27"/>
        <w:rPr>
          <w:rFonts w:cs="Arial"/>
          <w:b/>
          <w:szCs w:val="22"/>
          <w:u w:val="single"/>
          <w:lang w:val="el-GR"/>
        </w:rPr>
      </w:pPr>
      <w:r w:rsidRPr="009470EB">
        <w:rPr>
          <w:rFonts w:cs="Arial"/>
          <w:b/>
          <w:szCs w:val="22"/>
          <w:u w:val="single"/>
          <w:lang w:val="el-GR"/>
        </w:rPr>
        <w:t xml:space="preserve">Προϋποθέσεις ανάθεσης: </w:t>
      </w:r>
    </w:p>
    <w:p w:rsidR="00675C6A" w:rsidRPr="009470EB" w:rsidRDefault="00675C6A" w:rsidP="00675C6A">
      <w:pPr>
        <w:ind w:right="27"/>
        <w:rPr>
          <w:rFonts w:cs="Arial"/>
          <w:szCs w:val="22"/>
          <w:lang w:val="el-GR"/>
        </w:rPr>
      </w:pPr>
      <w:r w:rsidRPr="009470EB">
        <w:rPr>
          <w:rFonts w:cs="Arial"/>
          <w:szCs w:val="22"/>
          <w:lang w:val="el-GR"/>
        </w:rPr>
        <w:t xml:space="preserve">Η ανάδοχος μεταφορική εταιρεία προκειμένου να αναλάβει την μεταφορά των παραπάνω υλικών θα πρέπει: </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γίνεται σύμφωνα με την ισχύουσα νομοθεσία (Π.Ο.Υ. “</w:t>
      </w:r>
      <w:r w:rsidRPr="009470EB">
        <w:rPr>
          <w:rFonts w:cs="Arial"/>
          <w:szCs w:val="22"/>
          <w:lang w:val="en-US"/>
        </w:rPr>
        <w:t>Blood</w:t>
      </w:r>
      <w:r w:rsidRPr="009470EB">
        <w:rPr>
          <w:rFonts w:cs="Arial"/>
          <w:szCs w:val="22"/>
          <w:lang w:val="el-GR"/>
        </w:rPr>
        <w:t xml:space="preserve"> </w:t>
      </w:r>
      <w:r w:rsidRPr="009470EB">
        <w:rPr>
          <w:rFonts w:cs="Arial"/>
          <w:szCs w:val="22"/>
          <w:lang w:val="en-US"/>
        </w:rPr>
        <w:t>Cold</w:t>
      </w:r>
      <w:r w:rsidRPr="009470EB">
        <w:rPr>
          <w:rFonts w:cs="Arial"/>
          <w:szCs w:val="22"/>
          <w:lang w:val="el-GR"/>
        </w:rPr>
        <w:t xml:space="preserve"> </w:t>
      </w:r>
      <w:r w:rsidRPr="009470EB">
        <w:rPr>
          <w:rFonts w:cs="Arial"/>
          <w:szCs w:val="22"/>
          <w:lang w:val="en-US"/>
        </w:rPr>
        <w:t>Chain</w:t>
      </w:r>
      <w:r w:rsidRPr="009470EB">
        <w:rPr>
          <w:rFonts w:cs="Arial"/>
          <w:szCs w:val="22"/>
          <w:lang w:val="el-GR"/>
        </w:rPr>
        <w:t xml:space="preserve">”, </w:t>
      </w:r>
      <w:r w:rsidRPr="009470EB">
        <w:rPr>
          <w:rFonts w:cs="Arial"/>
          <w:szCs w:val="22"/>
          <w:lang w:val="en-US"/>
        </w:rPr>
        <w:t>ADR</w:t>
      </w:r>
      <w:r w:rsidRPr="009470EB">
        <w:rPr>
          <w:rFonts w:cs="Arial"/>
          <w:szCs w:val="22"/>
          <w:lang w:val="el-GR"/>
        </w:rPr>
        <w:t xml:space="preserve"> 1999 με τις ανά διετία αναθεωρήσεις του, 94/55/ΕΚ με τις αναθεωρήσεις του, 2002/58/ΕΚ, 2004/33/ΕΚ, ΦΕΚ 509/2000, ΦΕΚ 1350/2000, ΦΕΚ 781Β/2000, Ν3534/2007, Α3/31882/2540/31-05-07 του Υπουργείου Μεταφορών και Επικοινωνιών, Γενικής Διεύθυνσης Μεταφορών, Τμήματος Οδικών Μεταφορών) και με απόλυτη συνέπεια και αξιοπιστία στην τήρηση όλων των απαιτούμενων συνθηκών μεταφοράς.</w:t>
      </w:r>
    </w:p>
    <w:p w:rsidR="00675C6A" w:rsidRPr="009470EB" w:rsidRDefault="00675C6A" w:rsidP="00675C6A">
      <w:pPr>
        <w:numPr>
          <w:ilvl w:val="0"/>
          <w:numId w:val="7"/>
        </w:numPr>
        <w:tabs>
          <w:tab w:val="clear" w:pos="720"/>
          <w:tab w:val="num" w:pos="1080"/>
        </w:tabs>
        <w:spacing w:after="0"/>
        <w:ind w:left="1080" w:right="27"/>
        <w:rPr>
          <w:rFonts w:cs="Arial"/>
          <w:szCs w:val="22"/>
        </w:rPr>
      </w:pPr>
      <w:r w:rsidRPr="009470EB">
        <w:rPr>
          <w:rFonts w:cs="Arial"/>
          <w:szCs w:val="22"/>
          <w:lang w:val="el-GR"/>
        </w:rPr>
        <w:t xml:space="preserve">Τα οχήματα να υπόκεινται στον Ν 3534/07, οι σχετικές διατάξεις του οποίου να αναφέρονται στη σύμβαση. </w:t>
      </w:r>
      <w:r w:rsidRPr="009470EB">
        <w:rPr>
          <w:rFonts w:cs="Arial"/>
          <w:szCs w:val="22"/>
        </w:rPr>
        <w:t xml:space="preserve">( </w:t>
      </w:r>
      <w:proofErr w:type="spellStart"/>
      <w:r w:rsidRPr="009470EB">
        <w:rPr>
          <w:rFonts w:cs="Arial"/>
          <w:szCs w:val="22"/>
        </w:rPr>
        <w:t>Να</w:t>
      </w:r>
      <w:proofErr w:type="spellEnd"/>
      <w:r w:rsidRPr="009470EB">
        <w:rPr>
          <w:rFonts w:cs="Arial"/>
          <w:szCs w:val="22"/>
        </w:rPr>
        <w:t xml:space="preserve"> </w:t>
      </w:r>
      <w:proofErr w:type="spellStart"/>
      <w:r w:rsidRPr="009470EB">
        <w:rPr>
          <w:rFonts w:cs="Arial"/>
          <w:szCs w:val="22"/>
        </w:rPr>
        <w:t>κατατεθεί</w:t>
      </w:r>
      <w:proofErr w:type="spellEnd"/>
      <w:r w:rsidRPr="009470EB">
        <w:rPr>
          <w:rFonts w:cs="Arial"/>
          <w:szCs w:val="22"/>
        </w:rPr>
        <w:t xml:space="preserve"> </w:t>
      </w:r>
      <w:proofErr w:type="spellStart"/>
      <w:r w:rsidRPr="009470EB">
        <w:rPr>
          <w:rFonts w:cs="Arial"/>
          <w:szCs w:val="22"/>
        </w:rPr>
        <w:t>λίστα</w:t>
      </w:r>
      <w:proofErr w:type="spellEnd"/>
      <w:r w:rsidRPr="009470EB">
        <w:rPr>
          <w:rFonts w:cs="Arial"/>
          <w:szCs w:val="22"/>
        </w:rPr>
        <w:t xml:space="preserve"> </w:t>
      </w:r>
      <w:proofErr w:type="spellStart"/>
      <w:r w:rsidRPr="009470EB">
        <w:rPr>
          <w:rFonts w:cs="Arial"/>
          <w:szCs w:val="22"/>
        </w:rPr>
        <w:t>οχημάτων</w:t>
      </w:r>
      <w:proofErr w:type="spellEnd"/>
      <w:r w:rsidRPr="009470EB">
        <w:rPr>
          <w:rFonts w:cs="Arial"/>
          <w:szCs w:val="22"/>
        </w:rPr>
        <w:t>)</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αποδεδειγμένη εμπειρία στη μεταφορά βιολογικού υλικού, εξειδικευμένο προσωπικό και πιστοποιημένο εξοπλισμό (να παρουσιάσει πελατολόγιο). </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δυνατό συντομότερος ώστε να μη θέτει σε κίνδυνο την ασφάλεια και τη ζωή του ασθενούς. </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τηρούνται οι κανόνες Υγιεινής και Ασφάλειας του προσωπικού του οχήματος και του εξοπλισμού. </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συνοδεύεται από συγκεκριμένα έγγραφα μεταφοράς</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και να επιδείξει την πιστοποίηση κατά </w:t>
      </w:r>
      <w:r w:rsidRPr="009470EB">
        <w:rPr>
          <w:rFonts w:cs="Arial"/>
          <w:szCs w:val="22"/>
          <w:lang w:val="en-US"/>
        </w:rPr>
        <w:t>ISO</w:t>
      </w:r>
      <w:r w:rsidRPr="009470EB">
        <w:rPr>
          <w:rFonts w:cs="Arial"/>
          <w:szCs w:val="22"/>
          <w:lang w:val="el-GR"/>
        </w:rPr>
        <w:t xml:space="preserve"> για τις εν λόγω μεταφορές.</w:t>
      </w:r>
    </w:p>
    <w:p w:rsidR="00675C6A" w:rsidRPr="009470EB" w:rsidRDefault="00675C6A" w:rsidP="00675C6A">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Να πραγματοποιεί τη μεταφορά με βάση τις ειδικές απαιτήσεις &amp; προδιαγραφές κάθε κατηγορίας βιολογικού υλικού όπως τον πίνακα:</w:t>
      </w:r>
    </w:p>
    <w:p w:rsidR="00675C6A" w:rsidRPr="009470EB" w:rsidRDefault="00675C6A" w:rsidP="00675C6A">
      <w:pPr>
        <w:ind w:right="27"/>
        <w:rPr>
          <w:rFonts w:cs="Arial"/>
          <w:szCs w:val="22"/>
          <w:lang w:val="el-GR"/>
        </w:rPr>
      </w:pPr>
    </w:p>
    <w:p w:rsidR="00675C6A" w:rsidRPr="009470EB" w:rsidRDefault="00675C6A" w:rsidP="00675C6A">
      <w:pPr>
        <w:ind w:right="27"/>
        <w:rPr>
          <w:rFonts w:cs="Arial"/>
          <w:szCs w:val="22"/>
        </w:rPr>
      </w:pPr>
      <w:r w:rsidRPr="009470EB">
        <w:rPr>
          <w:rFonts w:cs="Arial"/>
          <w:szCs w:val="22"/>
          <w:u w:val="single"/>
        </w:rPr>
        <w:t>ΚΑΤΗΓΟΡΙΕΣ ΒΙΟΛΟΓΙΚΟΥ ΥΛΙΚΟΥ (</w:t>
      </w:r>
      <w:r w:rsidRPr="009470EB">
        <w:rPr>
          <w:rFonts w:cs="Arial"/>
          <w:szCs w:val="22"/>
          <w:u w:val="single"/>
          <w:lang w:val="en-US"/>
        </w:rPr>
        <w:t>ADR 2007)</w:t>
      </w:r>
      <w:r w:rsidRPr="009470EB">
        <w:rPr>
          <w:rFonts w:cs="Arial"/>
          <w:szCs w:val="22"/>
          <w:u w:val="single"/>
        </w:rPr>
        <w:t>:</w:t>
      </w:r>
    </w:p>
    <w:tbl>
      <w:tblPr>
        <w:tblW w:w="0" w:type="auto"/>
        <w:tblInd w:w="-5" w:type="dxa"/>
        <w:tblLayout w:type="fixed"/>
        <w:tblLook w:val="0000"/>
      </w:tblPr>
      <w:tblGrid>
        <w:gridCol w:w="2088"/>
        <w:gridCol w:w="6444"/>
      </w:tblGrid>
      <w:tr w:rsidR="00675C6A" w:rsidRPr="009470EB" w:rsidTr="00912839">
        <w:tc>
          <w:tcPr>
            <w:tcW w:w="2088" w:type="dxa"/>
            <w:tcBorders>
              <w:top w:val="single" w:sz="4" w:space="0" w:color="000000"/>
              <w:left w:val="single" w:sz="4" w:space="0" w:color="000000"/>
              <w:bottom w:val="single" w:sz="4" w:space="0" w:color="000000"/>
            </w:tcBorders>
            <w:shd w:val="clear" w:color="auto" w:fill="auto"/>
            <w:vAlign w:val="center"/>
          </w:tcPr>
          <w:p w:rsidR="00675C6A" w:rsidRPr="009470EB" w:rsidRDefault="00675C6A" w:rsidP="00912839">
            <w:pPr>
              <w:ind w:right="27"/>
              <w:jc w:val="center"/>
              <w:rPr>
                <w:rFonts w:cs="Arial"/>
                <w:szCs w:val="22"/>
              </w:rPr>
            </w:pPr>
            <w:r w:rsidRPr="009470EB">
              <w:rPr>
                <w:rFonts w:cs="Arial"/>
                <w:szCs w:val="22"/>
              </w:rPr>
              <w:t>ΚΑΤΗΓΟΡΙΑ</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jc w:val="center"/>
              <w:rPr>
                <w:rFonts w:cs="Arial"/>
                <w:szCs w:val="22"/>
              </w:rPr>
            </w:pPr>
            <w:r w:rsidRPr="009470EB">
              <w:rPr>
                <w:rFonts w:cs="Arial"/>
                <w:szCs w:val="22"/>
              </w:rPr>
              <w:t>ΠΕΡΙΓΡΑΦΗ</w:t>
            </w:r>
          </w:p>
        </w:tc>
      </w:tr>
      <w:tr w:rsidR="00675C6A" w:rsidRPr="009470EB" w:rsidTr="00912839">
        <w:tc>
          <w:tcPr>
            <w:tcW w:w="2088" w:type="dxa"/>
            <w:tcBorders>
              <w:top w:val="single" w:sz="4" w:space="0" w:color="000000"/>
              <w:left w:val="single" w:sz="4" w:space="0" w:color="000000"/>
              <w:bottom w:val="single" w:sz="4" w:space="0" w:color="000000"/>
            </w:tcBorders>
            <w:shd w:val="clear" w:color="auto" w:fill="auto"/>
            <w:vAlign w:val="center"/>
          </w:tcPr>
          <w:p w:rsidR="00675C6A" w:rsidRPr="009470EB" w:rsidRDefault="00675C6A" w:rsidP="00912839">
            <w:pPr>
              <w:ind w:right="27"/>
              <w:jc w:val="center"/>
              <w:rPr>
                <w:rFonts w:cs="Arial"/>
                <w:szCs w:val="22"/>
              </w:rPr>
            </w:pPr>
            <w:r w:rsidRPr="009470EB">
              <w:rPr>
                <w:rFonts w:cs="Arial"/>
                <w:szCs w:val="22"/>
              </w:rPr>
              <w:t>Α.</w:t>
            </w:r>
            <w:r w:rsidRPr="009470EB">
              <w:rPr>
                <w:rFonts w:cs="Arial"/>
                <w:szCs w:val="22"/>
                <w:lang w:val="en-US"/>
              </w:rPr>
              <w:t xml:space="preserve"> </w:t>
            </w:r>
            <w:r w:rsidRPr="009470EB">
              <w:rPr>
                <w:rFonts w:cs="Arial"/>
                <w:szCs w:val="22"/>
              </w:rPr>
              <w:t>ΜΗ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lang w:val="el-GR"/>
              </w:rPr>
              <w:t xml:space="preserve">Υλικό που έχει ελεγχθεί με όλες τις γνωστές διαθέσιμες δοκιμασίες και δεν περιέχει παθογόνους παράγοντες.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Μονάδες</w:t>
            </w:r>
            <w:proofErr w:type="spellEnd"/>
            <w:r w:rsidRPr="009470EB">
              <w:rPr>
                <w:rFonts w:cs="Arial"/>
                <w:szCs w:val="22"/>
              </w:rPr>
              <w:t xml:space="preserve"> </w:t>
            </w:r>
            <w:proofErr w:type="spellStart"/>
            <w:r w:rsidRPr="009470EB">
              <w:rPr>
                <w:rFonts w:cs="Arial"/>
                <w:szCs w:val="22"/>
              </w:rPr>
              <w:t>ερυθρών</w:t>
            </w:r>
            <w:proofErr w:type="spellEnd"/>
            <w:r w:rsidRPr="009470EB">
              <w:rPr>
                <w:rFonts w:cs="Arial"/>
                <w:szCs w:val="22"/>
              </w:rPr>
              <w:t xml:space="preserve"> </w:t>
            </w:r>
            <w:proofErr w:type="spellStart"/>
            <w:r w:rsidRPr="009470EB">
              <w:rPr>
                <w:rFonts w:cs="Arial"/>
                <w:szCs w:val="22"/>
              </w:rPr>
              <w:t>προς</w:t>
            </w:r>
            <w:proofErr w:type="spellEnd"/>
            <w:r w:rsidRPr="009470EB">
              <w:rPr>
                <w:rFonts w:cs="Arial"/>
                <w:szCs w:val="22"/>
              </w:rPr>
              <w:t xml:space="preserve"> </w:t>
            </w:r>
            <w:proofErr w:type="spellStart"/>
            <w:r w:rsidRPr="009470EB">
              <w:rPr>
                <w:rFonts w:cs="Arial"/>
                <w:szCs w:val="22"/>
              </w:rPr>
              <w:t>μετάγγιση</w:t>
            </w:r>
            <w:proofErr w:type="spellEnd"/>
            <w:r w:rsidRPr="009470EB">
              <w:rPr>
                <w:rFonts w:cs="Arial"/>
                <w:szCs w:val="22"/>
              </w:rPr>
              <w:t>.</w:t>
            </w:r>
          </w:p>
        </w:tc>
      </w:tr>
      <w:tr w:rsidR="00675C6A" w:rsidRPr="009470EB" w:rsidTr="00912839">
        <w:tc>
          <w:tcPr>
            <w:tcW w:w="2088" w:type="dxa"/>
            <w:tcBorders>
              <w:top w:val="single" w:sz="4" w:space="0" w:color="000000"/>
              <w:left w:val="single" w:sz="4" w:space="0" w:color="000000"/>
              <w:bottom w:val="single" w:sz="4" w:space="0" w:color="000000"/>
            </w:tcBorders>
            <w:shd w:val="clear" w:color="auto" w:fill="auto"/>
            <w:vAlign w:val="center"/>
          </w:tcPr>
          <w:p w:rsidR="00675C6A" w:rsidRPr="009470EB" w:rsidRDefault="00675C6A" w:rsidP="00912839">
            <w:pPr>
              <w:ind w:right="27"/>
              <w:jc w:val="center"/>
              <w:rPr>
                <w:rFonts w:cs="Arial"/>
                <w:szCs w:val="22"/>
              </w:rPr>
            </w:pPr>
            <w:r w:rsidRPr="009470EB">
              <w:rPr>
                <w:rFonts w:cs="Arial"/>
                <w:szCs w:val="22"/>
              </w:rPr>
              <w:lastRenderedPageBreak/>
              <w:t>Β. ΔΥΝΗΤΙΚΑ ΜΟΛΥΣΜΑΤΙΚΟ (ΔΙΑΓΝΩΣΤΙΚΟ)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lang w:val="el-GR"/>
              </w:rPr>
              <w:t xml:space="preserve">Υλικού που δεν έχει ελεγχθεί με όλες τις γνωστές διαθέσιμες δοκιμασίες ότι περιέχει παθογόνους παράγοντες.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Δείγμα</w:t>
            </w:r>
            <w:proofErr w:type="spellEnd"/>
            <w:r w:rsidRPr="009470EB">
              <w:rPr>
                <w:rFonts w:cs="Arial"/>
                <w:szCs w:val="22"/>
              </w:rPr>
              <w:t xml:space="preserve"> </w:t>
            </w:r>
            <w:proofErr w:type="spellStart"/>
            <w:r w:rsidRPr="009470EB">
              <w:rPr>
                <w:rFonts w:cs="Arial"/>
                <w:szCs w:val="22"/>
              </w:rPr>
              <w:t>αίματος</w:t>
            </w:r>
            <w:proofErr w:type="spellEnd"/>
            <w:r w:rsidRPr="009470EB">
              <w:rPr>
                <w:rFonts w:cs="Arial"/>
                <w:szCs w:val="22"/>
              </w:rPr>
              <w:t xml:space="preserve"> </w:t>
            </w:r>
            <w:proofErr w:type="spellStart"/>
            <w:r w:rsidRPr="009470EB">
              <w:rPr>
                <w:rFonts w:cs="Arial"/>
                <w:szCs w:val="22"/>
              </w:rPr>
              <w:t>για</w:t>
            </w:r>
            <w:proofErr w:type="spellEnd"/>
            <w:r w:rsidRPr="009470EB">
              <w:rPr>
                <w:rFonts w:cs="Arial"/>
                <w:szCs w:val="22"/>
              </w:rPr>
              <w:t xml:space="preserve"> </w:t>
            </w:r>
            <w:proofErr w:type="spellStart"/>
            <w:r w:rsidRPr="009470EB">
              <w:rPr>
                <w:rFonts w:cs="Arial"/>
                <w:szCs w:val="22"/>
              </w:rPr>
              <w:t>διαγνωστικό</w:t>
            </w:r>
            <w:proofErr w:type="spellEnd"/>
            <w:r w:rsidRPr="009470EB">
              <w:rPr>
                <w:rFonts w:cs="Arial"/>
                <w:szCs w:val="22"/>
              </w:rPr>
              <w:t xml:space="preserve"> </w:t>
            </w:r>
            <w:proofErr w:type="spellStart"/>
            <w:r w:rsidRPr="009470EB">
              <w:rPr>
                <w:rFonts w:cs="Arial"/>
                <w:szCs w:val="22"/>
              </w:rPr>
              <w:t>έλεγχο</w:t>
            </w:r>
            <w:proofErr w:type="spellEnd"/>
            <w:r w:rsidRPr="009470EB">
              <w:rPr>
                <w:rFonts w:cs="Arial"/>
                <w:szCs w:val="22"/>
              </w:rPr>
              <w:t>.</w:t>
            </w:r>
          </w:p>
        </w:tc>
      </w:tr>
      <w:tr w:rsidR="00675C6A" w:rsidRPr="009470EB" w:rsidTr="00912839">
        <w:trPr>
          <w:trHeight w:val="1642"/>
        </w:trPr>
        <w:tc>
          <w:tcPr>
            <w:tcW w:w="2088" w:type="dxa"/>
            <w:tcBorders>
              <w:top w:val="single" w:sz="4" w:space="0" w:color="000000"/>
              <w:left w:val="single" w:sz="4" w:space="0" w:color="000000"/>
              <w:bottom w:val="single" w:sz="4" w:space="0" w:color="000000"/>
            </w:tcBorders>
            <w:shd w:val="clear" w:color="auto" w:fill="auto"/>
            <w:vAlign w:val="center"/>
          </w:tcPr>
          <w:p w:rsidR="00675C6A" w:rsidRPr="009470EB" w:rsidRDefault="00675C6A" w:rsidP="00912839">
            <w:pPr>
              <w:ind w:right="27"/>
              <w:jc w:val="center"/>
              <w:rPr>
                <w:rFonts w:cs="Arial"/>
                <w:szCs w:val="22"/>
              </w:rPr>
            </w:pPr>
            <w:r w:rsidRPr="009470EB">
              <w:rPr>
                <w:rFonts w:cs="Arial"/>
                <w:szCs w:val="22"/>
              </w:rPr>
              <w:t>Γ.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lang w:val="el-GR"/>
              </w:rPr>
              <w:t xml:space="preserve">Υλικό που έχει ελεγχθεί με όλες τις γνωστές δοκιμασίες ότι περιέχει παθογόνους παράγοντες που μπορούν να προκαλέσουν – μετά από έκθεση σε αυτούς – μόνιμη ανικανότητα, απειλή κατά της ζωής ή θανατηφόρα ασθένεια σε κατά άλλα υγιείς ανθρώπους. </w:t>
            </w:r>
            <w:proofErr w:type="spellStart"/>
            <w:r w:rsidRPr="009470EB">
              <w:rPr>
                <w:rFonts w:cs="Arial"/>
                <w:szCs w:val="22"/>
              </w:rPr>
              <w:t>Π.χ</w:t>
            </w:r>
            <w:proofErr w:type="spellEnd"/>
            <w:r w:rsidRPr="009470EB">
              <w:rPr>
                <w:rFonts w:cs="Arial"/>
                <w:szCs w:val="22"/>
              </w:rPr>
              <w:t xml:space="preserve">. </w:t>
            </w:r>
            <w:proofErr w:type="spellStart"/>
            <w:r w:rsidRPr="009470EB">
              <w:rPr>
                <w:rFonts w:cs="Arial"/>
                <w:szCs w:val="22"/>
              </w:rPr>
              <w:t>Ορός</w:t>
            </w:r>
            <w:proofErr w:type="spellEnd"/>
            <w:r w:rsidRPr="009470EB">
              <w:rPr>
                <w:rFonts w:cs="Arial"/>
                <w:szCs w:val="22"/>
              </w:rPr>
              <w:t xml:space="preserve"> </w:t>
            </w:r>
            <w:proofErr w:type="spellStart"/>
            <w:r w:rsidRPr="009470EB">
              <w:rPr>
                <w:rFonts w:cs="Arial"/>
                <w:szCs w:val="22"/>
              </w:rPr>
              <w:t>φορέα</w:t>
            </w:r>
            <w:proofErr w:type="spellEnd"/>
            <w:r w:rsidRPr="009470EB">
              <w:rPr>
                <w:rFonts w:cs="Arial"/>
                <w:szCs w:val="22"/>
              </w:rPr>
              <w:t xml:space="preserve"> </w:t>
            </w:r>
            <w:r w:rsidRPr="009470EB">
              <w:rPr>
                <w:rFonts w:cs="Arial"/>
                <w:szCs w:val="22"/>
                <w:lang w:val="en-US"/>
              </w:rPr>
              <w:t>HIV</w:t>
            </w:r>
            <w:r w:rsidRPr="009470EB">
              <w:rPr>
                <w:rFonts w:cs="Arial"/>
                <w:szCs w:val="22"/>
              </w:rPr>
              <w:t>.</w:t>
            </w:r>
          </w:p>
        </w:tc>
      </w:tr>
    </w:tbl>
    <w:p w:rsidR="00675C6A" w:rsidRPr="009470EB" w:rsidRDefault="00675C6A" w:rsidP="00675C6A">
      <w:pPr>
        <w:ind w:right="27"/>
        <w:rPr>
          <w:rFonts w:cs="Arial"/>
          <w:szCs w:val="22"/>
          <w:u w:val="single"/>
        </w:rPr>
      </w:pPr>
    </w:p>
    <w:p w:rsidR="00675C6A" w:rsidRPr="009470EB" w:rsidRDefault="00675C6A" w:rsidP="00675C6A">
      <w:pPr>
        <w:ind w:right="27"/>
        <w:rPr>
          <w:rFonts w:cs="Arial"/>
          <w:szCs w:val="22"/>
          <w:lang w:val="el-GR"/>
        </w:rPr>
      </w:pPr>
      <w:r w:rsidRPr="009470EB">
        <w:rPr>
          <w:rFonts w:cs="Arial"/>
          <w:szCs w:val="22"/>
          <w:u w:val="single"/>
          <w:lang w:val="el-GR"/>
        </w:rPr>
        <w:t xml:space="preserve"> Σημείωση</w:t>
      </w:r>
      <w:r w:rsidRPr="009470EB">
        <w:rPr>
          <w:rFonts w:cs="Arial"/>
          <w:szCs w:val="22"/>
          <w:lang w:val="el-GR"/>
        </w:rPr>
        <w:t>: για την καταχώρηση ενός βιολογικού υλικού στις ανωτέρω κατηγορίες απαιτείται ένα στοιχείο επαγγελματικής κρίσης. Η κρίση θα πρέπει να βασίζεται σε γνωστά ιατρικά ιστορικά συμπτώματα, ενδημικές τοπικές συνθήκες και μεμονωμένες συνθήκες της πηγής προέλευσης του υλικού.</w:t>
      </w:r>
    </w:p>
    <w:p w:rsidR="00675C6A" w:rsidRPr="009470EB" w:rsidRDefault="00675C6A" w:rsidP="00675C6A">
      <w:pPr>
        <w:numPr>
          <w:ilvl w:val="0"/>
          <w:numId w:val="4"/>
        </w:numPr>
        <w:tabs>
          <w:tab w:val="clear" w:pos="397"/>
          <w:tab w:val="num" w:pos="720"/>
        </w:tabs>
        <w:spacing w:after="0"/>
        <w:ind w:left="720" w:right="27" w:hanging="360"/>
        <w:rPr>
          <w:rFonts w:cs="Arial"/>
          <w:szCs w:val="22"/>
        </w:rPr>
      </w:pPr>
      <w:r w:rsidRPr="009470EB">
        <w:rPr>
          <w:rFonts w:cs="Arial"/>
          <w:szCs w:val="22"/>
          <w:lang w:val="el-GR"/>
        </w:rPr>
        <w:t xml:space="preserve">Να ασφαλίζει τα είδη που μεταφέρει για οποιαδήποτε φθορά ή αλλοίωση και να φέρει αποκλειστικά την ευθύνη για κάθε ζημιά που τυχόν υποστεί το βιολογικό υλικό κατά τη μεταφορά του. Το κόστος της αποζημίωσης να προκύπτει μετά από υπολογισμό του ελάχιστου κόστους του ασκού, το οποίο κυμαίνεται ανάλογα με την επεξεργασία του κατεστραμμένου αίματος ή παραγώγου. </w:t>
      </w:r>
      <w:r w:rsidRPr="009470EB">
        <w:rPr>
          <w:rFonts w:cs="Arial"/>
          <w:szCs w:val="22"/>
        </w:rPr>
        <w:t>(</w:t>
      </w:r>
      <w:proofErr w:type="spellStart"/>
      <w:r w:rsidRPr="009470EB">
        <w:rPr>
          <w:rFonts w:cs="Arial"/>
          <w:szCs w:val="22"/>
        </w:rPr>
        <w:t>Να</w:t>
      </w:r>
      <w:proofErr w:type="spellEnd"/>
      <w:r w:rsidRPr="009470EB">
        <w:rPr>
          <w:rFonts w:cs="Arial"/>
          <w:szCs w:val="22"/>
        </w:rPr>
        <w:t xml:space="preserve"> </w:t>
      </w:r>
      <w:proofErr w:type="spellStart"/>
      <w:r w:rsidRPr="009470EB">
        <w:rPr>
          <w:rFonts w:cs="Arial"/>
          <w:szCs w:val="22"/>
        </w:rPr>
        <w:t>κατατεθεί</w:t>
      </w:r>
      <w:proofErr w:type="spellEnd"/>
      <w:r w:rsidRPr="009470EB">
        <w:rPr>
          <w:rFonts w:cs="Arial"/>
          <w:szCs w:val="22"/>
        </w:rPr>
        <w:t xml:space="preserve"> </w:t>
      </w:r>
      <w:proofErr w:type="spellStart"/>
      <w:r w:rsidRPr="009470EB">
        <w:rPr>
          <w:rFonts w:cs="Arial"/>
          <w:szCs w:val="22"/>
        </w:rPr>
        <w:t>το</w:t>
      </w:r>
      <w:proofErr w:type="spellEnd"/>
      <w:r w:rsidRPr="009470EB">
        <w:rPr>
          <w:rFonts w:cs="Arial"/>
          <w:szCs w:val="22"/>
        </w:rPr>
        <w:t xml:space="preserve"> </w:t>
      </w:r>
      <w:proofErr w:type="spellStart"/>
      <w:r w:rsidRPr="009470EB">
        <w:rPr>
          <w:rFonts w:cs="Arial"/>
          <w:szCs w:val="22"/>
        </w:rPr>
        <w:t>ασφαλιστήριο</w:t>
      </w:r>
      <w:proofErr w:type="spellEnd"/>
      <w:r w:rsidRPr="009470EB">
        <w:rPr>
          <w:rFonts w:cs="Arial"/>
          <w:szCs w:val="22"/>
        </w:rPr>
        <w:t xml:space="preserve"> </w:t>
      </w:r>
      <w:proofErr w:type="spellStart"/>
      <w:r w:rsidRPr="009470EB">
        <w:rPr>
          <w:rFonts w:cs="Arial"/>
          <w:szCs w:val="22"/>
        </w:rPr>
        <w:t>συμβόλαιο</w:t>
      </w:r>
      <w:proofErr w:type="spellEnd"/>
      <w:r w:rsidRPr="009470EB">
        <w:rPr>
          <w:rFonts w:cs="Arial"/>
          <w:szCs w:val="22"/>
        </w:rPr>
        <w:t>)</w:t>
      </w:r>
    </w:p>
    <w:p w:rsidR="00675C6A" w:rsidRPr="009470EB" w:rsidRDefault="00675C6A" w:rsidP="00675C6A">
      <w:pPr>
        <w:ind w:right="27"/>
        <w:rPr>
          <w:rFonts w:cs="Arial"/>
          <w:b/>
          <w:szCs w:val="22"/>
          <w:u w:val="single"/>
        </w:rPr>
      </w:pPr>
    </w:p>
    <w:p w:rsidR="00675C6A" w:rsidRPr="009470EB" w:rsidRDefault="00675C6A" w:rsidP="00675C6A">
      <w:pPr>
        <w:ind w:right="27"/>
        <w:rPr>
          <w:rFonts w:cs="Arial"/>
          <w:b/>
          <w:szCs w:val="22"/>
          <w:u w:val="single"/>
        </w:rPr>
      </w:pPr>
      <w:proofErr w:type="spellStart"/>
      <w:r w:rsidRPr="009470EB">
        <w:rPr>
          <w:rFonts w:cs="Arial"/>
          <w:b/>
          <w:szCs w:val="22"/>
          <w:u w:val="single"/>
        </w:rPr>
        <w:t>Ειδικές</w:t>
      </w:r>
      <w:proofErr w:type="spellEnd"/>
      <w:r w:rsidRPr="009470EB">
        <w:rPr>
          <w:rFonts w:cs="Arial"/>
          <w:b/>
          <w:szCs w:val="22"/>
          <w:u w:val="single"/>
        </w:rPr>
        <w:t xml:space="preserve"> </w:t>
      </w:r>
      <w:proofErr w:type="spellStart"/>
      <w:r w:rsidRPr="009470EB">
        <w:rPr>
          <w:rFonts w:cs="Arial"/>
          <w:b/>
          <w:szCs w:val="22"/>
          <w:u w:val="single"/>
        </w:rPr>
        <w:t>προδιαγραφές</w:t>
      </w:r>
      <w:proofErr w:type="spellEnd"/>
      <w:r w:rsidRPr="009470EB">
        <w:rPr>
          <w:rFonts w:cs="Arial"/>
          <w:b/>
          <w:szCs w:val="22"/>
          <w:u w:val="single"/>
        </w:rPr>
        <w:t>:</w:t>
      </w:r>
    </w:p>
    <w:p w:rsidR="00675C6A" w:rsidRPr="009470EB" w:rsidRDefault="00675C6A" w:rsidP="00675C6A">
      <w:pPr>
        <w:ind w:right="27"/>
        <w:rPr>
          <w:rFonts w:cs="Arial"/>
          <w:szCs w:val="22"/>
          <w:lang w:val="el-GR"/>
        </w:rPr>
      </w:pPr>
      <w:r w:rsidRPr="009470EB">
        <w:rPr>
          <w:rFonts w:cs="Arial"/>
          <w:szCs w:val="22"/>
          <w:lang w:val="el-GR"/>
        </w:rPr>
        <w:t xml:space="preserve">Το έργο του αναδόχου είναι η ασφαλής μεταφορά αίματος, πλάσματος και λοιπών βιολογικών υλικών με βάση προκαθορισμένου προγράμματος που θα εκδίδεται από τις υπηρεσίες που εμπλέκονται και κατόπιν συνεννοήσεως του αναδόχου με τις αρμόδιες υπηρεσίες σχετικά με τους χρόνους και τα σημεία παραλαβής και παράδοσης. </w:t>
      </w:r>
    </w:p>
    <w:p w:rsidR="00675C6A" w:rsidRPr="009470EB" w:rsidRDefault="00675C6A" w:rsidP="00675C6A">
      <w:pPr>
        <w:ind w:right="27"/>
        <w:rPr>
          <w:rFonts w:cs="Arial"/>
          <w:szCs w:val="22"/>
          <w:lang w:val="el-GR"/>
        </w:rPr>
      </w:pPr>
      <w:r w:rsidRPr="009470EB">
        <w:rPr>
          <w:rFonts w:cs="Arial"/>
          <w:szCs w:val="22"/>
          <w:lang w:val="el-GR"/>
        </w:rPr>
        <w:t>Για αυτό το λόγο, ο ανάδοχος θα πρέπει να διαθέτει επαρκή εξοπλισμό (οχήματα, προσωπικό κλπ) για την εξυπηρέτηση των αναγκών όλων των μονάδων του νομού.</w:t>
      </w:r>
    </w:p>
    <w:p w:rsidR="00675C6A" w:rsidRPr="009470EB" w:rsidRDefault="00675C6A" w:rsidP="00675C6A">
      <w:pPr>
        <w:ind w:right="27"/>
        <w:rPr>
          <w:rFonts w:cs="Arial"/>
          <w:szCs w:val="22"/>
          <w:lang w:val="el-GR"/>
        </w:rPr>
      </w:pPr>
      <w:r w:rsidRPr="009470EB">
        <w:rPr>
          <w:rFonts w:cs="Arial"/>
          <w:szCs w:val="22"/>
          <w:lang w:val="el-GR"/>
        </w:rPr>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675C6A" w:rsidRPr="009470EB" w:rsidRDefault="00675C6A" w:rsidP="00675C6A">
      <w:pPr>
        <w:ind w:right="27"/>
        <w:rPr>
          <w:rFonts w:cs="Arial"/>
          <w:szCs w:val="22"/>
          <w:lang w:val="el-GR"/>
        </w:rPr>
      </w:pPr>
      <w:r w:rsidRPr="009470EB">
        <w:rPr>
          <w:rFonts w:cs="Arial"/>
          <w:szCs w:val="22"/>
          <w:lang w:val="el-GR"/>
        </w:rPr>
        <w:t xml:space="preserve">Ο χαρακτηρισμός του επείγοντος θα καθορίζεται από τον εκάστοτε θεράποντα ή εφημερεύοντα γιατρό της υγειονομικής μονάδας που πραγματοποιεί την κλήση προς την εταιρεία μεταφοράς και που είναι υπεύθυνος για την έκβαση του περιστατικού. </w:t>
      </w:r>
    </w:p>
    <w:p w:rsidR="00675C6A" w:rsidRPr="009470EB" w:rsidRDefault="00675C6A" w:rsidP="00675C6A">
      <w:pPr>
        <w:ind w:right="27"/>
        <w:rPr>
          <w:rFonts w:cs="Arial"/>
          <w:b/>
          <w:szCs w:val="22"/>
          <w:u w:val="single"/>
          <w:lang w:val="el-GR"/>
        </w:rPr>
      </w:pPr>
      <w:r w:rsidRPr="009470EB">
        <w:rPr>
          <w:rFonts w:cs="Arial"/>
          <w:b/>
          <w:szCs w:val="22"/>
          <w:u w:val="single"/>
          <w:lang w:val="el-GR"/>
        </w:rPr>
        <w:t xml:space="preserve">Οχήματα μεταφοράς. </w:t>
      </w:r>
    </w:p>
    <w:p w:rsidR="00675C6A" w:rsidRPr="009470EB" w:rsidRDefault="00675C6A" w:rsidP="00675C6A">
      <w:pPr>
        <w:ind w:right="27"/>
        <w:rPr>
          <w:rFonts w:cs="Arial"/>
          <w:szCs w:val="22"/>
          <w:lang w:val="el-GR"/>
        </w:rPr>
      </w:pPr>
      <w:r w:rsidRPr="009470EB">
        <w:rPr>
          <w:rFonts w:cs="Arial"/>
          <w:szCs w:val="22"/>
          <w:lang w:val="el-GR"/>
        </w:rPr>
        <w:t xml:space="preserve">Τα οχήματα μεταφοράς θα υπόκεινται στον Νόμο 3534/07 και θα χρησιμοποιούντα αποκλειστικά για τη μεταφορά βιολογικού υλικού. </w:t>
      </w:r>
    </w:p>
    <w:p w:rsidR="00675C6A" w:rsidRPr="009470EB" w:rsidRDefault="00675C6A" w:rsidP="00675C6A">
      <w:pPr>
        <w:ind w:right="27"/>
        <w:rPr>
          <w:rFonts w:cs="Arial"/>
          <w:szCs w:val="22"/>
          <w:lang w:val="el-GR"/>
        </w:rPr>
      </w:pPr>
      <w:r w:rsidRPr="009470EB">
        <w:rPr>
          <w:rFonts w:cs="Arial"/>
          <w:szCs w:val="22"/>
          <w:lang w:val="el-GR"/>
        </w:rPr>
        <w:t xml:space="preserve">Το όχημα να είναι κλιματιζόμενο, η δε καθαριότητα / απολύμανση να γίνεται σε τακτά χρονικά διαστήματα και με βάση τις οδηγίες για τη διαχείριση βιολογικού υλικού. </w:t>
      </w:r>
    </w:p>
    <w:p w:rsidR="00675C6A" w:rsidRPr="009470EB" w:rsidRDefault="00675C6A" w:rsidP="00675C6A">
      <w:pPr>
        <w:ind w:right="27"/>
        <w:rPr>
          <w:rFonts w:cs="Arial"/>
          <w:szCs w:val="22"/>
          <w:lang w:val="el-GR"/>
        </w:rPr>
      </w:pPr>
      <w:r w:rsidRPr="009470EB">
        <w:rPr>
          <w:rFonts w:cs="Arial"/>
          <w:szCs w:val="22"/>
          <w:lang w:val="el-GR"/>
        </w:rPr>
        <w:t xml:space="preserve">Σε περίπτωση οποιαδήποτε διαρροής βιολογικού υλικού το όχημα πρέπει να καθαριστεί και να απολυμανθεί άμεσα πριν από την επόμενη χρήση. </w:t>
      </w:r>
    </w:p>
    <w:p w:rsidR="00675C6A" w:rsidRPr="009470EB" w:rsidRDefault="00675C6A" w:rsidP="00675C6A">
      <w:pPr>
        <w:ind w:right="27"/>
        <w:rPr>
          <w:rFonts w:cs="Arial"/>
          <w:szCs w:val="22"/>
        </w:rPr>
      </w:pPr>
      <w:proofErr w:type="spellStart"/>
      <w:r w:rsidRPr="009470EB">
        <w:rPr>
          <w:rFonts w:cs="Arial"/>
          <w:szCs w:val="22"/>
        </w:rPr>
        <w:t>Εντός</w:t>
      </w:r>
      <w:proofErr w:type="spellEnd"/>
      <w:r w:rsidRPr="009470EB">
        <w:rPr>
          <w:rFonts w:cs="Arial"/>
          <w:szCs w:val="22"/>
        </w:rPr>
        <w:t xml:space="preserve"> </w:t>
      </w:r>
      <w:proofErr w:type="spellStart"/>
      <w:r w:rsidRPr="009470EB">
        <w:rPr>
          <w:rFonts w:cs="Arial"/>
          <w:szCs w:val="22"/>
        </w:rPr>
        <w:t>του</w:t>
      </w:r>
      <w:proofErr w:type="spellEnd"/>
      <w:r w:rsidRPr="009470EB">
        <w:rPr>
          <w:rFonts w:cs="Arial"/>
          <w:szCs w:val="22"/>
        </w:rPr>
        <w:t xml:space="preserve"> </w:t>
      </w:r>
      <w:proofErr w:type="spellStart"/>
      <w:r w:rsidRPr="009470EB">
        <w:rPr>
          <w:rFonts w:cs="Arial"/>
          <w:szCs w:val="22"/>
        </w:rPr>
        <w:t>οχήματος</w:t>
      </w:r>
      <w:proofErr w:type="spellEnd"/>
      <w:r w:rsidRPr="009470EB">
        <w:rPr>
          <w:rFonts w:cs="Arial"/>
          <w:szCs w:val="22"/>
        </w:rPr>
        <w:t xml:space="preserve"> </w:t>
      </w:r>
      <w:proofErr w:type="spellStart"/>
      <w:r w:rsidRPr="009470EB">
        <w:rPr>
          <w:rFonts w:cs="Arial"/>
          <w:b/>
          <w:szCs w:val="22"/>
        </w:rPr>
        <w:t>απαγορεύεται</w:t>
      </w:r>
      <w:proofErr w:type="spellEnd"/>
      <w:r w:rsidRPr="009470EB">
        <w:rPr>
          <w:rFonts w:cs="Arial"/>
          <w:b/>
          <w:szCs w:val="22"/>
        </w:rPr>
        <w:t>:</w:t>
      </w:r>
    </w:p>
    <w:p w:rsidR="00675C6A" w:rsidRPr="009470EB" w:rsidRDefault="00675C6A" w:rsidP="00675C6A">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μικτή φόρτωση με άλλα είδη</w:t>
      </w:r>
    </w:p>
    <w:p w:rsidR="00675C6A" w:rsidRPr="009470EB" w:rsidRDefault="00675C6A" w:rsidP="00675C6A">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είσοδος και παραμονή στο όχημα άλλων ατόμων πλην του οδηγού</w:t>
      </w:r>
    </w:p>
    <w:p w:rsidR="00675C6A" w:rsidRPr="009470EB" w:rsidRDefault="00675C6A" w:rsidP="00675C6A">
      <w:pPr>
        <w:numPr>
          <w:ilvl w:val="0"/>
          <w:numId w:val="4"/>
        </w:numPr>
        <w:tabs>
          <w:tab w:val="clear" w:pos="397"/>
          <w:tab w:val="num" w:pos="720"/>
        </w:tabs>
        <w:spacing w:after="0"/>
        <w:ind w:left="720" w:right="27" w:hanging="360"/>
        <w:rPr>
          <w:rFonts w:cs="Arial"/>
          <w:szCs w:val="22"/>
        </w:rPr>
      </w:pPr>
      <w:proofErr w:type="spellStart"/>
      <w:r w:rsidRPr="009470EB">
        <w:rPr>
          <w:rFonts w:cs="Arial"/>
          <w:szCs w:val="22"/>
        </w:rPr>
        <w:t>Το</w:t>
      </w:r>
      <w:proofErr w:type="spellEnd"/>
      <w:r w:rsidRPr="009470EB">
        <w:rPr>
          <w:rFonts w:cs="Arial"/>
          <w:szCs w:val="22"/>
        </w:rPr>
        <w:t xml:space="preserve"> </w:t>
      </w:r>
      <w:proofErr w:type="spellStart"/>
      <w:r w:rsidRPr="009470EB">
        <w:rPr>
          <w:rFonts w:cs="Arial"/>
          <w:szCs w:val="22"/>
        </w:rPr>
        <w:t>παρκάρισμα</w:t>
      </w:r>
      <w:proofErr w:type="spellEnd"/>
      <w:r w:rsidRPr="009470EB">
        <w:rPr>
          <w:rFonts w:cs="Arial"/>
          <w:szCs w:val="22"/>
        </w:rPr>
        <w:t xml:space="preserve"> </w:t>
      </w:r>
      <w:proofErr w:type="spellStart"/>
      <w:r w:rsidRPr="009470EB">
        <w:rPr>
          <w:rFonts w:cs="Arial"/>
          <w:szCs w:val="22"/>
        </w:rPr>
        <w:t>σε</w:t>
      </w:r>
      <w:proofErr w:type="spellEnd"/>
      <w:r w:rsidRPr="009470EB">
        <w:rPr>
          <w:rFonts w:cs="Arial"/>
          <w:szCs w:val="22"/>
        </w:rPr>
        <w:t xml:space="preserve"> </w:t>
      </w:r>
      <w:proofErr w:type="spellStart"/>
      <w:r w:rsidRPr="009470EB">
        <w:rPr>
          <w:rFonts w:cs="Arial"/>
          <w:szCs w:val="22"/>
        </w:rPr>
        <w:t>αφύλαχτα</w:t>
      </w:r>
      <w:proofErr w:type="spellEnd"/>
      <w:r w:rsidRPr="009470EB">
        <w:rPr>
          <w:rFonts w:cs="Arial"/>
          <w:szCs w:val="22"/>
        </w:rPr>
        <w:t xml:space="preserve"> </w:t>
      </w:r>
      <w:proofErr w:type="spellStart"/>
      <w:r w:rsidRPr="009470EB">
        <w:rPr>
          <w:rFonts w:cs="Arial"/>
          <w:szCs w:val="22"/>
        </w:rPr>
        <w:t>σημεία</w:t>
      </w:r>
      <w:proofErr w:type="spellEnd"/>
    </w:p>
    <w:p w:rsidR="00675C6A" w:rsidRPr="009470EB" w:rsidRDefault="00675C6A" w:rsidP="00675C6A">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χρήση συσκευών με φλόγα.</w:t>
      </w:r>
    </w:p>
    <w:p w:rsidR="00675C6A" w:rsidRPr="009470EB" w:rsidRDefault="00675C6A" w:rsidP="00675C6A">
      <w:pPr>
        <w:ind w:left="360" w:right="27"/>
        <w:rPr>
          <w:rFonts w:cs="Arial"/>
          <w:szCs w:val="22"/>
          <w:lang w:val="el-GR"/>
        </w:rPr>
      </w:pPr>
    </w:p>
    <w:p w:rsidR="00675C6A" w:rsidRPr="009470EB" w:rsidRDefault="00675C6A" w:rsidP="00675C6A">
      <w:pPr>
        <w:autoSpaceDE w:val="0"/>
        <w:autoSpaceDN w:val="0"/>
        <w:adjustRightInd w:val="0"/>
        <w:ind w:right="27"/>
        <w:rPr>
          <w:rFonts w:cs="Segoe UI"/>
          <w:szCs w:val="22"/>
          <w:lang w:val="el-GR"/>
        </w:rPr>
      </w:pPr>
      <w:r w:rsidRPr="009470EB">
        <w:rPr>
          <w:rFonts w:cs="Arial"/>
          <w:szCs w:val="22"/>
          <w:lang w:val="el-GR"/>
        </w:rPr>
        <w:t xml:space="preserve">Να υπάρχει ευχέρεια της επιτροπής να ζητήσει </w:t>
      </w:r>
      <w:r w:rsidRPr="009470EB">
        <w:rPr>
          <w:rFonts w:cs="Arial"/>
          <w:b/>
          <w:szCs w:val="22"/>
          <w:lang w:val="el-GR"/>
        </w:rPr>
        <w:t>επιτόπιο έλεγχο των οχημάτων</w:t>
      </w:r>
      <w:r w:rsidRPr="009470EB">
        <w:rPr>
          <w:rFonts w:cs="Arial"/>
          <w:szCs w:val="22"/>
          <w:lang w:val="el-GR"/>
        </w:rPr>
        <w:t xml:space="preserve"> που έχει δηλώσει ότι θα χρησιμοποιήσει ο υποψήφιος ανάδοχος στην φάση της τεχνικής αξιολόγησης για τα οχήματα που βρίσκονται στην </w:t>
      </w:r>
      <w:r w:rsidRPr="009470EB">
        <w:rPr>
          <w:rFonts w:cs="Arial"/>
          <w:szCs w:val="22"/>
          <w:lang w:val="el-GR"/>
        </w:rPr>
        <w:lastRenderedPageBreak/>
        <w:t xml:space="preserve">Κρήτη </w:t>
      </w:r>
      <w:r w:rsidRPr="009470EB">
        <w:rPr>
          <w:rFonts w:cs="Segoe UI"/>
          <w:b/>
          <w:szCs w:val="22"/>
          <w:lang w:val="el-GR"/>
        </w:rPr>
        <w:t>και άδειες κυκλοφορίας με αντικείμενο μεταφορά βιολογικών υλικών</w:t>
      </w:r>
      <w:r w:rsidRPr="009470EB">
        <w:rPr>
          <w:rFonts w:cs="Segoe UI"/>
          <w:szCs w:val="22"/>
          <w:lang w:val="el-GR"/>
        </w:rPr>
        <w:t xml:space="preserve"> </w:t>
      </w:r>
      <w:r w:rsidRPr="009470EB">
        <w:rPr>
          <w:rFonts w:cs="Arial"/>
          <w:szCs w:val="22"/>
          <w:lang w:val="el-GR"/>
        </w:rPr>
        <w:t>εάν αυτά δεν βρίσκονται στην Κρήτη.</w:t>
      </w:r>
    </w:p>
    <w:p w:rsidR="00675C6A" w:rsidRPr="009470EB" w:rsidRDefault="00675C6A" w:rsidP="00675C6A">
      <w:pPr>
        <w:ind w:right="27"/>
        <w:rPr>
          <w:rFonts w:cs="Arial"/>
          <w:b/>
          <w:szCs w:val="22"/>
          <w:u w:val="single"/>
          <w:lang w:val="el-GR"/>
        </w:rPr>
      </w:pPr>
      <w:r w:rsidRPr="009470EB">
        <w:rPr>
          <w:rFonts w:cs="Arial"/>
          <w:b/>
          <w:szCs w:val="22"/>
          <w:u w:val="single"/>
          <w:lang w:val="el-GR"/>
        </w:rPr>
        <w:t xml:space="preserve">Εξοπλισμός οχήματος. </w:t>
      </w:r>
    </w:p>
    <w:p w:rsidR="00675C6A" w:rsidRPr="009470EB" w:rsidRDefault="00675C6A" w:rsidP="00675C6A">
      <w:pPr>
        <w:ind w:right="27"/>
        <w:rPr>
          <w:rFonts w:cs="Arial"/>
          <w:szCs w:val="22"/>
          <w:lang w:val="el-GR"/>
        </w:rPr>
      </w:pPr>
      <w:r w:rsidRPr="009470EB">
        <w:rPr>
          <w:rFonts w:cs="Arial"/>
          <w:szCs w:val="22"/>
          <w:lang w:val="el-GR"/>
        </w:rPr>
        <w:t xml:space="preserve">Ο εξοπλισμός του οχήματος πρέπει να είναι τοποθετημένος με τέτοιο τρόπο που δεν θα επηρεάζει την ακεραιότητα και την ασφάλεια του οδηγού, του μεταφερόμενου υλικού και δεν θα παρεμποδίζει την τακτική απολύμανση και καθαριότητά του. </w:t>
      </w:r>
    </w:p>
    <w:p w:rsidR="00675C6A" w:rsidRPr="009470EB" w:rsidRDefault="00675C6A" w:rsidP="00675C6A">
      <w:pPr>
        <w:ind w:right="27"/>
        <w:rPr>
          <w:rFonts w:cs="Arial"/>
          <w:b/>
          <w:szCs w:val="22"/>
          <w:u w:val="single"/>
          <w:lang w:val="el-GR"/>
        </w:rPr>
      </w:pPr>
      <w:r w:rsidRPr="009470EB">
        <w:rPr>
          <w:rFonts w:cs="Arial"/>
          <w:b/>
          <w:szCs w:val="22"/>
          <w:u w:val="single"/>
          <w:lang w:val="el-GR"/>
        </w:rPr>
        <w:t>Θάλαμοι συντήρησης βιολογικών υλικών.</w:t>
      </w:r>
    </w:p>
    <w:p w:rsidR="00675C6A" w:rsidRPr="009470EB" w:rsidRDefault="00675C6A" w:rsidP="00675C6A">
      <w:pPr>
        <w:ind w:right="27"/>
        <w:rPr>
          <w:rFonts w:cs="Arial"/>
          <w:szCs w:val="22"/>
          <w:lang w:val="el-GR"/>
        </w:rPr>
      </w:pPr>
      <w:r w:rsidRPr="009470EB">
        <w:rPr>
          <w:rFonts w:cs="Arial"/>
          <w:szCs w:val="22"/>
          <w:lang w:val="el-GR"/>
        </w:rPr>
        <w:t xml:space="preserve">Ο θάλαμος συντήρησης πρέπει να επιτυγχάνει τα ενδεδειγμένα επίπεδα θερμοκρασίας για κάθε είδος βιολογικού υλικού, όπως στον παρακάτω πίνακα: </w:t>
      </w:r>
    </w:p>
    <w:tbl>
      <w:tblPr>
        <w:tblW w:w="0" w:type="auto"/>
        <w:tblInd w:w="-5" w:type="dxa"/>
        <w:tblLayout w:type="fixed"/>
        <w:tblLook w:val="0000"/>
      </w:tblPr>
      <w:tblGrid>
        <w:gridCol w:w="4968"/>
        <w:gridCol w:w="3564"/>
      </w:tblGrid>
      <w:tr w:rsidR="00675C6A" w:rsidRPr="009470EB" w:rsidTr="00912839">
        <w:trPr>
          <w:trHeight w:val="334"/>
        </w:trPr>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jc w:val="center"/>
              <w:rPr>
                <w:rFonts w:cs="Arial"/>
                <w:szCs w:val="22"/>
              </w:rPr>
            </w:pPr>
            <w:proofErr w:type="spellStart"/>
            <w:r w:rsidRPr="009470EB">
              <w:rPr>
                <w:rFonts w:cs="Arial"/>
                <w:szCs w:val="22"/>
              </w:rPr>
              <w:t>Βιολογικά</w:t>
            </w:r>
            <w:proofErr w:type="spellEnd"/>
            <w:r w:rsidRPr="009470EB">
              <w:rPr>
                <w:rFonts w:cs="Arial"/>
                <w:szCs w:val="22"/>
              </w:rPr>
              <w:t xml:space="preserve"> </w:t>
            </w:r>
            <w:proofErr w:type="spellStart"/>
            <w:r w:rsidRPr="009470EB">
              <w:rPr>
                <w:rFonts w:cs="Arial"/>
                <w:szCs w:val="22"/>
              </w:rPr>
              <w:t>Υλικά</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jc w:val="center"/>
              <w:rPr>
                <w:rFonts w:cs="Arial"/>
                <w:szCs w:val="22"/>
              </w:rPr>
            </w:pPr>
            <w:proofErr w:type="spellStart"/>
            <w:r w:rsidRPr="009470EB">
              <w:rPr>
                <w:rFonts w:cs="Arial"/>
                <w:szCs w:val="22"/>
              </w:rPr>
              <w:t>Θερμοκρασία</w:t>
            </w:r>
            <w:proofErr w:type="spellEnd"/>
          </w:p>
        </w:tc>
      </w:tr>
      <w:tr w:rsidR="00675C6A" w:rsidRPr="009470EB" w:rsidTr="00912839">
        <w:trPr>
          <w:trHeight w:val="426"/>
        </w:trPr>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Ολικό</w:t>
            </w:r>
            <w:proofErr w:type="spellEnd"/>
            <w:r w:rsidRPr="009470EB">
              <w:rPr>
                <w:rFonts w:cs="Arial"/>
                <w:szCs w:val="22"/>
              </w:rPr>
              <w:t xml:space="preserve"> </w:t>
            </w:r>
            <w:proofErr w:type="spellStart"/>
            <w:r w:rsidRPr="009470EB">
              <w:rPr>
                <w:rFonts w:cs="Arial"/>
                <w:szCs w:val="22"/>
              </w:rPr>
              <w:t>αίμα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lang w:val="en-US"/>
              </w:rPr>
            </w:pPr>
            <w:proofErr w:type="spellStart"/>
            <w:r w:rsidRPr="009470EB">
              <w:rPr>
                <w:rFonts w:cs="Arial"/>
                <w:szCs w:val="22"/>
              </w:rPr>
              <w:t>Ερυθροκύτταρα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lang w:val="en-US"/>
              </w:rPr>
              <w:t>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Αιμοπετάλια</w:t>
            </w:r>
            <w:proofErr w:type="spellEnd"/>
            <w:r w:rsidRPr="009470EB">
              <w:rPr>
                <w:rFonts w:cs="Arial"/>
                <w:szCs w:val="22"/>
              </w:rPr>
              <w:t xml:space="preserve"> – </w:t>
            </w:r>
            <w:proofErr w:type="spellStart"/>
            <w:r w:rsidRPr="009470EB">
              <w:rPr>
                <w:rFonts w:cs="Arial"/>
                <w:szCs w:val="22"/>
              </w:rPr>
              <w:t>Κοκκιοκύτταρα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20 -24</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Πλάσμα</w:t>
            </w:r>
            <w:proofErr w:type="spellEnd"/>
            <w:r w:rsidRPr="009470EB">
              <w:rPr>
                <w:rFonts w:cs="Arial"/>
                <w:szCs w:val="22"/>
              </w:rPr>
              <w:t xml:space="preserve"> </w:t>
            </w:r>
            <w:proofErr w:type="spellStart"/>
            <w:r w:rsidRPr="009470EB">
              <w:rPr>
                <w:rFonts w:cs="Arial"/>
                <w:szCs w:val="22"/>
              </w:rPr>
              <w:t>πρόσφατα</w:t>
            </w:r>
            <w:proofErr w:type="spellEnd"/>
            <w:r w:rsidRPr="009470EB">
              <w:rPr>
                <w:rFonts w:cs="Arial"/>
                <w:szCs w:val="22"/>
              </w:rPr>
              <w:t xml:space="preserve"> </w:t>
            </w:r>
            <w:proofErr w:type="spellStart"/>
            <w:r w:rsidRPr="009470EB">
              <w:rPr>
                <w:rFonts w:cs="Arial"/>
                <w:szCs w:val="22"/>
              </w:rPr>
              <w:t>κατεψυγμένο</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 xml:space="preserve">-20 </w:t>
            </w:r>
            <w:proofErr w:type="spellStart"/>
            <w:r w:rsidRPr="009470EB">
              <w:rPr>
                <w:rFonts w:cs="Arial"/>
                <w:szCs w:val="22"/>
              </w:rPr>
              <w:t>έως</w:t>
            </w:r>
            <w:proofErr w:type="spellEnd"/>
            <w:r w:rsidRPr="009470EB">
              <w:rPr>
                <w:rFonts w:cs="Arial"/>
                <w:szCs w:val="22"/>
              </w:rPr>
              <w:t xml:space="preserve"> -35</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πλάσματος</w:t>
            </w:r>
            <w:proofErr w:type="spellEnd"/>
            <w:r w:rsidRPr="009470EB">
              <w:rPr>
                <w:rFonts w:cs="Arial"/>
                <w:szCs w:val="22"/>
              </w:rPr>
              <w:t xml:space="preserve"> / </w:t>
            </w:r>
            <w:proofErr w:type="spellStart"/>
            <w:r w:rsidRPr="009470EB">
              <w:rPr>
                <w:rFonts w:cs="Arial"/>
                <w:szCs w:val="22"/>
              </w:rPr>
              <w:t>ορού</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2-6</w:t>
            </w:r>
            <w:r w:rsidRPr="009470EB">
              <w:rPr>
                <w:rFonts w:cs="Arial"/>
                <w:szCs w:val="22"/>
                <w:vertAlign w:val="superscript"/>
              </w:rPr>
              <w:t>ο</w:t>
            </w:r>
            <w:r w:rsidRPr="009470EB">
              <w:rPr>
                <w:rFonts w:cs="Arial"/>
                <w:szCs w:val="22"/>
                <w:lang w:val="en-US"/>
              </w:rPr>
              <w:t xml:space="preserve"> C </w:t>
            </w:r>
            <w:r w:rsidRPr="009470EB">
              <w:rPr>
                <w:rFonts w:cs="Arial"/>
                <w:szCs w:val="22"/>
              </w:rPr>
              <w:t xml:space="preserve">/ -20 </w:t>
            </w:r>
            <w:proofErr w:type="spellStart"/>
            <w:r w:rsidRPr="009470EB">
              <w:rPr>
                <w:rFonts w:cs="Arial"/>
                <w:szCs w:val="22"/>
              </w:rPr>
              <w:t>έως</w:t>
            </w:r>
            <w:proofErr w:type="spellEnd"/>
            <w:r w:rsidRPr="009470EB">
              <w:rPr>
                <w:rFonts w:cs="Arial"/>
                <w:szCs w:val="22"/>
              </w:rPr>
              <w:t xml:space="preserve"> -35</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 -70</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Μυελός</w:t>
            </w:r>
            <w:proofErr w:type="spellEnd"/>
            <w:r w:rsidRPr="009470EB">
              <w:rPr>
                <w:rFonts w:cs="Arial"/>
                <w:szCs w:val="22"/>
              </w:rPr>
              <w:t xml:space="preserve"> </w:t>
            </w:r>
            <w:proofErr w:type="spellStart"/>
            <w:r w:rsidRPr="009470EB">
              <w:rPr>
                <w:rFonts w:cs="Arial"/>
                <w:szCs w:val="22"/>
              </w:rPr>
              <w:t>των</w:t>
            </w:r>
            <w:proofErr w:type="spellEnd"/>
            <w:r w:rsidRPr="009470EB">
              <w:rPr>
                <w:rFonts w:cs="Arial"/>
                <w:szCs w:val="22"/>
              </w:rPr>
              <w:t xml:space="preserve"> </w:t>
            </w:r>
            <w:proofErr w:type="spellStart"/>
            <w:r w:rsidRPr="009470EB">
              <w:rPr>
                <w:rFonts w:cs="Arial"/>
                <w:szCs w:val="22"/>
              </w:rPr>
              <w:t>οστών</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Προγονικά</w:t>
            </w:r>
            <w:proofErr w:type="spellEnd"/>
            <w:r w:rsidRPr="009470EB">
              <w:rPr>
                <w:rFonts w:cs="Arial"/>
                <w:szCs w:val="22"/>
              </w:rPr>
              <w:t xml:space="preserve"> </w:t>
            </w:r>
            <w:proofErr w:type="spellStart"/>
            <w:r w:rsidRPr="009470EB">
              <w:rPr>
                <w:rFonts w:cs="Arial"/>
                <w:szCs w:val="22"/>
              </w:rPr>
              <w:t>αιμοποιητικά</w:t>
            </w:r>
            <w:proofErr w:type="spellEnd"/>
            <w:r w:rsidRPr="009470EB">
              <w:rPr>
                <w:rFonts w:cs="Arial"/>
                <w:szCs w:val="22"/>
              </w:rPr>
              <w:t xml:space="preserve"> </w:t>
            </w:r>
            <w:proofErr w:type="spellStart"/>
            <w:r w:rsidRPr="009470EB">
              <w:rPr>
                <w:rFonts w:cs="Arial"/>
                <w:szCs w:val="22"/>
              </w:rPr>
              <w:t>κύτταρα</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Δείγματα</w:t>
            </w:r>
            <w:proofErr w:type="spellEnd"/>
            <w:r w:rsidRPr="009470EB">
              <w:rPr>
                <w:rFonts w:cs="Arial"/>
                <w:szCs w:val="22"/>
              </w:rPr>
              <w:t xml:space="preserve"> </w:t>
            </w:r>
            <w:proofErr w:type="spellStart"/>
            <w:r w:rsidRPr="009470EB">
              <w:rPr>
                <w:rFonts w:cs="Arial"/>
                <w:szCs w:val="22"/>
              </w:rPr>
              <w:t>ομφαλοπλακουντιακού</w:t>
            </w:r>
            <w:proofErr w:type="spellEnd"/>
            <w:r w:rsidRPr="009470EB">
              <w:rPr>
                <w:rFonts w:cs="Arial"/>
                <w:szCs w:val="22"/>
              </w:rPr>
              <w:t xml:space="preserve"> </w:t>
            </w:r>
            <w:proofErr w:type="spellStart"/>
            <w:r w:rsidRPr="009470EB">
              <w:rPr>
                <w:rFonts w:cs="Arial"/>
                <w:szCs w:val="22"/>
              </w:rPr>
              <w:t>αίματος</w:t>
            </w:r>
            <w:proofErr w:type="spellEnd"/>
            <w:r w:rsidRPr="009470EB">
              <w:rPr>
                <w:rFonts w:cs="Arial"/>
                <w:szCs w:val="22"/>
              </w:rPr>
              <w:t xml:space="preserve">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Καλλιέργειες</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Βιοψίες</w:t>
            </w:r>
            <w:proofErr w:type="spellEnd"/>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Φαρυγγικό</w:t>
            </w:r>
            <w:proofErr w:type="spellEnd"/>
            <w:r w:rsidRPr="009470EB">
              <w:rPr>
                <w:rFonts w:cs="Arial"/>
                <w:szCs w:val="22"/>
              </w:rPr>
              <w:t xml:space="preserve"> </w:t>
            </w:r>
            <w:proofErr w:type="spellStart"/>
            <w:r w:rsidRPr="009470EB">
              <w:rPr>
                <w:rFonts w:cs="Arial"/>
                <w:szCs w:val="22"/>
              </w:rPr>
              <w:t>επίχρισμα</w:t>
            </w:r>
            <w:proofErr w:type="spellEnd"/>
            <w:r w:rsidRPr="009470EB">
              <w:rPr>
                <w:rFonts w:cs="Arial"/>
                <w:szCs w:val="22"/>
              </w:rPr>
              <w:t>.</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lang w:val="el-GR"/>
              </w:rPr>
            </w:pPr>
            <w:r w:rsidRPr="009470EB">
              <w:rPr>
                <w:rFonts w:cs="Arial"/>
                <w:szCs w:val="22"/>
                <w:lang w:val="el-GR"/>
              </w:rPr>
              <w:t xml:space="preserve">Ε.Ν.Υ., πτύελα, ούρα και άλλα βιολογικά υγρά.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2-8</w:t>
            </w:r>
            <w:r w:rsidRPr="009470EB">
              <w:rPr>
                <w:rFonts w:cs="Arial"/>
                <w:szCs w:val="22"/>
                <w:vertAlign w:val="superscript"/>
              </w:rPr>
              <w:t>ο</w:t>
            </w:r>
            <w:r w:rsidRPr="009470EB">
              <w:rPr>
                <w:rFonts w:cs="Arial"/>
                <w:szCs w:val="22"/>
              </w:rPr>
              <w:t xml:space="preserve"> </w:t>
            </w:r>
            <w:r w:rsidRPr="009470EB">
              <w:rPr>
                <w:rFonts w:cs="Arial"/>
                <w:szCs w:val="22"/>
                <w:lang w:val="en-US"/>
              </w:rPr>
              <w:t>C</w:t>
            </w:r>
            <w:r w:rsidRPr="009470EB">
              <w:rPr>
                <w:rFonts w:cs="Arial"/>
                <w:szCs w:val="22"/>
              </w:rPr>
              <w:t>/ 16-26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w:t>
            </w:r>
            <w:r w:rsidRPr="009470EB">
              <w:rPr>
                <w:rFonts w:cs="Arial"/>
                <w:szCs w:val="22"/>
                <w:lang w:val="en-US"/>
              </w:rPr>
              <w:t>*</w:t>
            </w:r>
          </w:p>
        </w:tc>
      </w:tr>
      <w:tr w:rsidR="00675C6A" w:rsidRPr="009470EB" w:rsidTr="00912839">
        <w:tc>
          <w:tcPr>
            <w:tcW w:w="4968" w:type="dxa"/>
            <w:tcBorders>
              <w:top w:val="single" w:sz="4" w:space="0" w:color="000000"/>
              <w:left w:val="single" w:sz="4" w:space="0" w:color="000000"/>
              <w:bottom w:val="single" w:sz="4" w:space="0" w:color="000000"/>
            </w:tcBorders>
            <w:shd w:val="clear" w:color="auto" w:fill="auto"/>
          </w:tcPr>
          <w:p w:rsidR="00675C6A" w:rsidRPr="009470EB" w:rsidRDefault="00675C6A" w:rsidP="00912839">
            <w:pPr>
              <w:ind w:right="27"/>
              <w:rPr>
                <w:rFonts w:cs="Arial"/>
                <w:szCs w:val="22"/>
              </w:rPr>
            </w:pPr>
            <w:proofErr w:type="spellStart"/>
            <w:r w:rsidRPr="009470EB">
              <w:rPr>
                <w:rFonts w:cs="Arial"/>
                <w:szCs w:val="22"/>
              </w:rPr>
              <w:t>Νουκλεϊκά</w:t>
            </w:r>
            <w:proofErr w:type="spellEnd"/>
            <w:r w:rsidRPr="009470EB">
              <w:rPr>
                <w:rFonts w:cs="Arial"/>
                <w:szCs w:val="22"/>
              </w:rPr>
              <w:t xml:space="preserve"> </w:t>
            </w:r>
            <w:proofErr w:type="spellStart"/>
            <w:r w:rsidRPr="009470EB">
              <w:rPr>
                <w:rFonts w:cs="Arial"/>
                <w:szCs w:val="22"/>
              </w:rPr>
              <w:t>οξέα</w:t>
            </w:r>
            <w:proofErr w:type="spellEnd"/>
            <w:r w:rsidRPr="009470EB">
              <w:rPr>
                <w:rFonts w:cs="Arial"/>
                <w:szCs w:val="22"/>
              </w:rPr>
              <w:t xml:space="preserve"> (</w:t>
            </w:r>
            <w:r w:rsidRPr="009470EB">
              <w:rPr>
                <w:rFonts w:cs="Arial"/>
                <w:szCs w:val="22"/>
                <w:lang w:val="en-US"/>
              </w:rPr>
              <w:t>DNA, RNA)</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675C6A" w:rsidRPr="009470EB" w:rsidRDefault="00675C6A" w:rsidP="00912839">
            <w:pPr>
              <w:ind w:right="27"/>
              <w:rPr>
                <w:rFonts w:cs="Arial"/>
                <w:szCs w:val="22"/>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bl>
    <w:p w:rsidR="00675C6A" w:rsidRPr="009470EB" w:rsidRDefault="00675C6A" w:rsidP="00675C6A">
      <w:pPr>
        <w:ind w:right="27"/>
        <w:rPr>
          <w:rFonts w:cs="Arial"/>
          <w:szCs w:val="22"/>
          <w:lang w:val="el-GR"/>
        </w:rPr>
      </w:pPr>
      <w:r w:rsidRPr="009470EB">
        <w:rPr>
          <w:rFonts w:cs="Arial"/>
          <w:szCs w:val="22"/>
          <w:lang w:val="el-GR"/>
        </w:rPr>
        <w:t xml:space="preserve">* Στις παραπάνω περιπτώσεις το επίπεδο θερμοκρασίας καθορίζεται από το είδος και το πρωτόκολλο της επιστημονικής δοκιμασίας. </w:t>
      </w:r>
    </w:p>
    <w:p w:rsidR="00675C6A" w:rsidRPr="009470EB" w:rsidRDefault="00675C6A" w:rsidP="00675C6A">
      <w:pPr>
        <w:ind w:right="27"/>
        <w:rPr>
          <w:rFonts w:cs="Arial"/>
          <w:szCs w:val="22"/>
          <w:lang w:val="el-GR"/>
        </w:rPr>
      </w:pPr>
      <w:r w:rsidRPr="009470EB">
        <w:rPr>
          <w:rFonts w:cs="Arial"/>
          <w:szCs w:val="22"/>
          <w:lang w:val="el-GR"/>
        </w:rPr>
        <w:t xml:space="preserve">και να διαθέτει την κατάλληλη μόνωση που θα επιτρέπει την διατήρηση της θερμοκρασίας για μεγάλα χρονικά διαστήματα ανεξάρτητα από τις εξωτερικές περιβαλλοντικές συνθήκες. Η ορθή λειτουργία του εξοπλισμού πρέπει να επικυρώνεται με τακτικούς ελέγχους και διαδικασίες συντήρησης. Εάν και εφόσον γίνεται χρήση ψυκτικών μέσων για την επίτευξη της θερμοκρασίας τα μέσα αυτά δεν πρέπει να έρχονται σε επαφή με το μεταφερόμενο βιολογικό υλικό. </w:t>
      </w:r>
    </w:p>
    <w:p w:rsidR="00675C6A" w:rsidRPr="009470EB" w:rsidRDefault="00675C6A" w:rsidP="00675C6A">
      <w:pPr>
        <w:ind w:right="27"/>
        <w:rPr>
          <w:rFonts w:cs="Arial"/>
          <w:szCs w:val="22"/>
          <w:lang w:val="el-GR"/>
        </w:rPr>
      </w:pPr>
      <w:r w:rsidRPr="009470EB">
        <w:rPr>
          <w:rFonts w:cs="Arial"/>
          <w:szCs w:val="22"/>
          <w:lang w:val="el-GR"/>
        </w:rPr>
        <w:t xml:space="preserve">Ο θάλαμος πρέπει να είναι πιστοποιημένος και να κατατεθούν τα  αντίστοιχα πιστοποιητικά: </w:t>
      </w:r>
    </w:p>
    <w:p w:rsidR="00675C6A" w:rsidRPr="009470EB" w:rsidRDefault="00675C6A" w:rsidP="00675C6A">
      <w:pPr>
        <w:numPr>
          <w:ilvl w:val="0"/>
          <w:numId w:val="6"/>
        </w:numPr>
        <w:spacing w:after="0"/>
        <w:ind w:right="27"/>
        <w:rPr>
          <w:rFonts w:cs="Arial"/>
          <w:szCs w:val="22"/>
          <w:lang w:val="el-GR"/>
        </w:rPr>
      </w:pPr>
      <w:r w:rsidRPr="009470EB">
        <w:rPr>
          <w:rFonts w:cs="Arial"/>
          <w:szCs w:val="22"/>
          <w:lang w:val="el-GR"/>
        </w:rPr>
        <w:t xml:space="preserve">Από την Π.Ο.Υ. για την μεταφορά και αποθήκευση </w:t>
      </w:r>
      <w:proofErr w:type="spellStart"/>
      <w:r w:rsidRPr="009470EB">
        <w:rPr>
          <w:rFonts w:cs="Arial"/>
          <w:szCs w:val="22"/>
          <w:lang w:val="el-GR"/>
        </w:rPr>
        <w:t>θερμο</w:t>
      </w:r>
      <w:proofErr w:type="spellEnd"/>
      <w:r w:rsidRPr="009470EB">
        <w:rPr>
          <w:rFonts w:cs="Arial"/>
          <w:szCs w:val="22"/>
          <w:lang w:val="el-GR"/>
        </w:rPr>
        <w:t>-ευαίσθητων βιολογικών υλικών</w:t>
      </w:r>
    </w:p>
    <w:p w:rsidR="00675C6A" w:rsidRPr="009470EB" w:rsidRDefault="00675C6A" w:rsidP="00675C6A">
      <w:pPr>
        <w:numPr>
          <w:ilvl w:val="0"/>
          <w:numId w:val="6"/>
        </w:numPr>
        <w:spacing w:after="0"/>
        <w:ind w:right="27"/>
        <w:rPr>
          <w:rFonts w:cs="Arial"/>
          <w:szCs w:val="22"/>
          <w:lang w:val="el-GR"/>
        </w:rPr>
      </w:pPr>
      <w:r w:rsidRPr="009470EB">
        <w:rPr>
          <w:rFonts w:cs="Arial"/>
          <w:szCs w:val="22"/>
          <w:lang w:val="el-GR"/>
        </w:rPr>
        <w:t xml:space="preserve">Κατά </w:t>
      </w:r>
      <w:r w:rsidRPr="009470EB">
        <w:rPr>
          <w:rFonts w:cs="Arial"/>
          <w:szCs w:val="22"/>
          <w:lang w:val="en-US"/>
        </w:rPr>
        <w:t>ADR</w:t>
      </w:r>
      <w:r w:rsidRPr="009470EB">
        <w:rPr>
          <w:rFonts w:cs="Arial"/>
          <w:szCs w:val="22"/>
          <w:lang w:val="el-GR"/>
        </w:rPr>
        <w:t xml:space="preserve"> για την μεταφορά μολυσματικών και δυνητικά μολυσματικών βιολογικών υλικών. </w:t>
      </w:r>
    </w:p>
    <w:p w:rsidR="00675C6A" w:rsidRPr="009470EB" w:rsidRDefault="00675C6A" w:rsidP="00675C6A">
      <w:pPr>
        <w:ind w:right="27"/>
        <w:rPr>
          <w:rFonts w:cs="Arial"/>
          <w:szCs w:val="22"/>
          <w:lang w:val="el-GR"/>
        </w:rPr>
      </w:pPr>
    </w:p>
    <w:p w:rsidR="00675C6A" w:rsidRPr="009470EB" w:rsidRDefault="00675C6A" w:rsidP="00675C6A">
      <w:pPr>
        <w:ind w:right="27"/>
        <w:rPr>
          <w:rFonts w:cs="Arial"/>
          <w:szCs w:val="22"/>
          <w:lang w:val="el-GR"/>
        </w:rPr>
      </w:pPr>
      <w:r w:rsidRPr="009470EB">
        <w:rPr>
          <w:rFonts w:cs="Arial"/>
          <w:szCs w:val="22"/>
          <w:lang w:val="el-GR"/>
        </w:rPr>
        <w:t xml:space="preserve">Για τη μεταφορά του βιολογικού υλικού από και προς το όχημα, προκειμένου η ψυκτική αλυσίδα να παραμείνει σταθερή, πρέπει να γίνεται χρήση μόνο ειδικών φορητών μέσων κατάλληλων για τη μεταφορά βιολογικού υλικού με χαρακτηριστικά (σταθερότητα, μόνωση) ανάλογα του θαλάμου συντήρησης </w:t>
      </w:r>
    </w:p>
    <w:p w:rsidR="00675C6A" w:rsidRPr="009470EB" w:rsidRDefault="00675C6A" w:rsidP="00675C6A">
      <w:pPr>
        <w:ind w:right="27"/>
        <w:rPr>
          <w:rFonts w:cs="Arial"/>
          <w:b/>
          <w:szCs w:val="22"/>
          <w:u w:val="single"/>
          <w:lang w:val="el-GR"/>
        </w:rPr>
      </w:pPr>
      <w:r w:rsidRPr="009470EB">
        <w:rPr>
          <w:rFonts w:cs="Arial"/>
          <w:b/>
          <w:szCs w:val="22"/>
          <w:u w:val="single"/>
          <w:lang w:val="el-GR"/>
        </w:rPr>
        <w:t>Παρακολούθηση θερμοκρασίας.</w:t>
      </w:r>
    </w:p>
    <w:p w:rsidR="00675C6A" w:rsidRPr="009470EB" w:rsidRDefault="00675C6A" w:rsidP="00675C6A">
      <w:pPr>
        <w:ind w:right="27"/>
        <w:rPr>
          <w:rFonts w:cs="Arial"/>
          <w:szCs w:val="22"/>
          <w:lang w:val="el-GR"/>
        </w:rPr>
      </w:pPr>
      <w:r w:rsidRPr="009470EB">
        <w:rPr>
          <w:rFonts w:cs="Arial"/>
          <w:szCs w:val="22"/>
          <w:lang w:val="el-GR"/>
        </w:rPr>
        <w:t xml:space="preserve">Οι συνθήκες θερμοκρασίας πρέπει να παρακολουθούνται με πιστοποιημένες συσκευές καταγραφής των δεδομένων της θερμοκρασίας σε πραγματικό χρόνο. ((Να κατατεθεί αντίστοιχο πιστοποιητικό). </w:t>
      </w:r>
    </w:p>
    <w:p w:rsidR="00675C6A" w:rsidRPr="009470EB" w:rsidRDefault="00675C6A" w:rsidP="00675C6A">
      <w:pPr>
        <w:ind w:right="27"/>
        <w:rPr>
          <w:rFonts w:cs="Arial"/>
          <w:b/>
          <w:szCs w:val="22"/>
          <w:lang w:val="el-GR"/>
        </w:rPr>
      </w:pPr>
      <w:r w:rsidRPr="009470EB">
        <w:rPr>
          <w:rFonts w:cs="Arial"/>
          <w:szCs w:val="22"/>
          <w:lang w:val="el-GR"/>
        </w:rPr>
        <w:t xml:space="preserve">Το καταγραφικό πρέπει να είναι τοποθετημένο σε σημείο </w:t>
      </w:r>
      <w:proofErr w:type="spellStart"/>
      <w:r w:rsidRPr="009470EB">
        <w:rPr>
          <w:rFonts w:cs="Arial"/>
          <w:szCs w:val="22"/>
          <w:lang w:val="el-GR"/>
        </w:rPr>
        <w:t>προσβάσιμο</w:t>
      </w:r>
      <w:proofErr w:type="spellEnd"/>
      <w:r w:rsidRPr="009470EB">
        <w:rPr>
          <w:rFonts w:cs="Arial"/>
          <w:szCs w:val="22"/>
          <w:lang w:val="el-GR"/>
        </w:rPr>
        <w:t xml:space="preserve"> για συνεχή παρακολούθηση από τον οδηγό του οχήματος, με οθόνη ψηφιακών ενδείξεων, συναγερμό και δυνατότητα 24ωρης συνεχούς καταγραφής </w:t>
      </w:r>
      <w:r w:rsidRPr="009470EB">
        <w:rPr>
          <w:rFonts w:cs="Arial"/>
          <w:szCs w:val="22"/>
          <w:lang w:val="el-GR"/>
        </w:rPr>
        <w:lastRenderedPageBreak/>
        <w:t>και επιτόπιας εκτύπωσης. Θα πρέπει δε να υπάρχει η δυνατότητα ταυτόχρονης καταγραφής τεσσάρων (4) διαφορετικών θερμοκρασιών (πχ. 2 έως 8º</w:t>
      </w:r>
      <w:r w:rsidRPr="009470EB">
        <w:rPr>
          <w:rFonts w:cs="Arial"/>
          <w:szCs w:val="22"/>
          <w:lang w:val="en-US"/>
        </w:rPr>
        <w:t>C</w:t>
      </w:r>
      <w:r w:rsidRPr="009470EB">
        <w:rPr>
          <w:rFonts w:cs="Arial"/>
          <w:szCs w:val="22"/>
          <w:lang w:val="el-GR"/>
        </w:rPr>
        <w:t>, 20 έως 24º</w:t>
      </w:r>
      <w:r w:rsidRPr="009470EB">
        <w:rPr>
          <w:rFonts w:cs="Arial"/>
          <w:szCs w:val="22"/>
          <w:lang w:val="en-US"/>
        </w:rPr>
        <w:t>C</w:t>
      </w:r>
      <w:r w:rsidRPr="009470EB">
        <w:rPr>
          <w:rFonts w:cs="Arial"/>
          <w:szCs w:val="22"/>
          <w:lang w:val="el-GR"/>
        </w:rPr>
        <w:t>, -20 έως -35º</w:t>
      </w:r>
      <w:r w:rsidRPr="009470EB">
        <w:rPr>
          <w:rFonts w:cs="Arial"/>
          <w:szCs w:val="22"/>
          <w:lang w:val="en-US"/>
        </w:rPr>
        <w:t>C</w:t>
      </w:r>
      <w:r w:rsidRPr="009470EB">
        <w:rPr>
          <w:rFonts w:cs="Arial"/>
          <w:szCs w:val="22"/>
          <w:lang w:val="el-GR"/>
        </w:rPr>
        <w:t>, +37º</w:t>
      </w:r>
      <w:r w:rsidRPr="009470EB">
        <w:rPr>
          <w:rFonts w:cs="Arial"/>
          <w:szCs w:val="22"/>
          <w:lang w:val="en-US"/>
        </w:rPr>
        <w:t>C</w:t>
      </w:r>
      <w:r w:rsidRPr="009470EB">
        <w:rPr>
          <w:rFonts w:cs="Arial"/>
          <w:szCs w:val="22"/>
          <w:lang w:val="el-GR"/>
        </w:rPr>
        <w:t>ή/και -70º</w:t>
      </w:r>
      <w:r w:rsidRPr="009470EB">
        <w:rPr>
          <w:rFonts w:cs="Arial"/>
          <w:szCs w:val="22"/>
          <w:lang w:val="en-US"/>
        </w:rPr>
        <w:t>C</w:t>
      </w:r>
      <w:r w:rsidRPr="009470EB">
        <w:rPr>
          <w:rFonts w:cs="Arial"/>
          <w:szCs w:val="22"/>
          <w:lang w:val="el-GR"/>
        </w:rPr>
        <w:t>)</w:t>
      </w:r>
    </w:p>
    <w:p w:rsidR="00675C6A" w:rsidRPr="009470EB" w:rsidRDefault="00675C6A" w:rsidP="00675C6A">
      <w:pPr>
        <w:ind w:right="27"/>
        <w:rPr>
          <w:rFonts w:cs="Arial"/>
          <w:szCs w:val="22"/>
          <w:lang w:val="el-GR"/>
        </w:rPr>
      </w:pPr>
      <w:r w:rsidRPr="009470EB">
        <w:rPr>
          <w:rFonts w:cs="Arial"/>
          <w:b/>
          <w:szCs w:val="22"/>
          <w:lang w:val="el-GR"/>
        </w:rPr>
        <w:t>Τα δεδομένα της θερμοκρασίας πρέπει να είναι διαθέσιμα στην υπηρεσία άμεσα και αναδρομικά όποτε αυτά ζητηθούν για αξιολόγηση.</w:t>
      </w:r>
    </w:p>
    <w:p w:rsidR="00675C6A" w:rsidRPr="009470EB" w:rsidRDefault="00675C6A" w:rsidP="00675C6A">
      <w:pPr>
        <w:ind w:right="27"/>
        <w:rPr>
          <w:rFonts w:cs="Arial"/>
          <w:szCs w:val="22"/>
          <w:lang w:val="el-GR"/>
        </w:rPr>
      </w:pPr>
      <w:r w:rsidRPr="009470EB">
        <w:rPr>
          <w:rFonts w:cs="Arial"/>
          <w:szCs w:val="22"/>
          <w:lang w:val="el-GR"/>
        </w:rPr>
        <w:t xml:space="preserve">Σε περίπτωση που το έργο απαιτεί την ταυτόχρονη μεταφορά βιολογικού υλικού σε διαφορετικές θερμοκρασίες θα πρέπει αυτό να ζητείται από την υπηρεσία. </w:t>
      </w:r>
    </w:p>
    <w:p w:rsidR="00675C6A" w:rsidRPr="009470EB" w:rsidRDefault="00675C6A" w:rsidP="00675C6A">
      <w:pPr>
        <w:ind w:right="27"/>
        <w:rPr>
          <w:rFonts w:cs="Arial"/>
          <w:b/>
          <w:szCs w:val="22"/>
          <w:u w:val="single"/>
          <w:lang w:val="el-GR"/>
        </w:rPr>
      </w:pPr>
      <w:r w:rsidRPr="009470EB">
        <w:rPr>
          <w:rFonts w:cs="Arial"/>
          <w:b/>
          <w:szCs w:val="22"/>
          <w:u w:val="single"/>
          <w:lang w:val="el-GR"/>
        </w:rPr>
        <w:t xml:space="preserve">Ειδικός εξοπλισμός. </w:t>
      </w:r>
    </w:p>
    <w:p w:rsidR="00675C6A" w:rsidRPr="009470EB" w:rsidRDefault="00675C6A" w:rsidP="00675C6A">
      <w:pPr>
        <w:ind w:right="27"/>
        <w:rPr>
          <w:rFonts w:cs="Arial"/>
          <w:szCs w:val="22"/>
          <w:lang w:val="el-GR"/>
        </w:rPr>
      </w:pPr>
      <w:r w:rsidRPr="009470EB">
        <w:rPr>
          <w:rFonts w:cs="Arial"/>
          <w:szCs w:val="22"/>
          <w:lang w:val="el-GR"/>
        </w:rPr>
        <w:t>Για την αντιμετώπιση εκτάκτων περιστατικών (π.χ. διαρροή) το όχημα μεταφοράς πρέπει να διαθέτει:</w:t>
      </w:r>
    </w:p>
    <w:p w:rsidR="00675C6A" w:rsidRPr="009470EB" w:rsidRDefault="00675C6A" w:rsidP="00675C6A">
      <w:pPr>
        <w:numPr>
          <w:ilvl w:val="0"/>
          <w:numId w:val="2"/>
        </w:numPr>
        <w:tabs>
          <w:tab w:val="clear" w:pos="643"/>
          <w:tab w:val="num" w:pos="720"/>
        </w:tabs>
        <w:spacing w:after="0"/>
        <w:ind w:left="720" w:right="27"/>
        <w:rPr>
          <w:rFonts w:cs="Arial"/>
          <w:szCs w:val="22"/>
          <w:lang w:val="el-GR"/>
        </w:rPr>
      </w:pPr>
      <w:r w:rsidRPr="009470EB">
        <w:rPr>
          <w:rFonts w:cs="Arial"/>
          <w:szCs w:val="22"/>
          <w:lang w:val="el-GR"/>
        </w:rPr>
        <w:t>Πυροσβεστήρα 2</w:t>
      </w:r>
      <w:r w:rsidRPr="009470EB">
        <w:rPr>
          <w:rFonts w:cs="Arial"/>
          <w:szCs w:val="22"/>
          <w:lang w:val="en-US"/>
        </w:rPr>
        <w:t>kg</w:t>
      </w:r>
      <w:r w:rsidRPr="009470EB">
        <w:rPr>
          <w:rFonts w:cs="Arial"/>
          <w:szCs w:val="22"/>
          <w:lang w:val="el-GR"/>
        </w:rPr>
        <w:t xml:space="preserve"> ξηράς σκόνης, ο οποίος πρέπει να συντηρείται ετησίως και να διαθέτει ημερομηνία λήξης σε διακριτό σημείο.</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Προειδοποιητικές</w:t>
      </w:r>
      <w:proofErr w:type="spellEnd"/>
      <w:r w:rsidRPr="009470EB">
        <w:rPr>
          <w:rFonts w:cs="Arial"/>
          <w:szCs w:val="22"/>
        </w:rPr>
        <w:t xml:space="preserve"> </w:t>
      </w:r>
      <w:proofErr w:type="spellStart"/>
      <w:r w:rsidRPr="009470EB">
        <w:rPr>
          <w:rFonts w:cs="Arial"/>
          <w:szCs w:val="22"/>
        </w:rPr>
        <w:t>πινακίδες</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Γιλέκο</w:t>
      </w:r>
      <w:proofErr w:type="spellEnd"/>
      <w:r w:rsidRPr="009470EB">
        <w:rPr>
          <w:rFonts w:cs="Arial"/>
          <w:szCs w:val="22"/>
        </w:rPr>
        <w:t xml:space="preserve"> </w:t>
      </w:r>
      <w:proofErr w:type="spellStart"/>
      <w:r w:rsidRPr="009470EB">
        <w:rPr>
          <w:rFonts w:cs="Arial"/>
          <w:szCs w:val="22"/>
        </w:rPr>
        <w:t>με</w:t>
      </w:r>
      <w:proofErr w:type="spellEnd"/>
      <w:r w:rsidRPr="009470EB">
        <w:rPr>
          <w:rFonts w:cs="Arial"/>
          <w:szCs w:val="22"/>
        </w:rPr>
        <w:t xml:space="preserve"> </w:t>
      </w:r>
      <w:proofErr w:type="spellStart"/>
      <w:r w:rsidRPr="009470EB">
        <w:rPr>
          <w:rFonts w:cs="Arial"/>
          <w:szCs w:val="22"/>
        </w:rPr>
        <w:t>φωσφορίζοντα</w:t>
      </w:r>
      <w:proofErr w:type="spellEnd"/>
      <w:r w:rsidRPr="009470EB">
        <w:rPr>
          <w:rFonts w:cs="Arial"/>
          <w:szCs w:val="22"/>
        </w:rPr>
        <w:t xml:space="preserve"> </w:t>
      </w:r>
      <w:proofErr w:type="spellStart"/>
      <w:r w:rsidRPr="009470EB">
        <w:rPr>
          <w:rFonts w:cs="Arial"/>
          <w:szCs w:val="22"/>
        </w:rPr>
        <w:t>στοιχεία</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Χιονοαλυσίδες</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Κουτί</w:t>
      </w:r>
      <w:proofErr w:type="spellEnd"/>
      <w:r w:rsidRPr="009470EB">
        <w:rPr>
          <w:rFonts w:cs="Arial"/>
          <w:szCs w:val="22"/>
        </w:rPr>
        <w:t xml:space="preserve"> </w:t>
      </w:r>
      <w:proofErr w:type="spellStart"/>
      <w:r w:rsidRPr="009470EB">
        <w:rPr>
          <w:rFonts w:cs="Arial"/>
          <w:szCs w:val="22"/>
        </w:rPr>
        <w:t>πρώτων</w:t>
      </w:r>
      <w:proofErr w:type="spellEnd"/>
      <w:r w:rsidRPr="009470EB">
        <w:rPr>
          <w:rFonts w:cs="Arial"/>
          <w:szCs w:val="22"/>
        </w:rPr>
        <w:t xml:space="preserve"> </w:t>
      </w:r>
      <w:proofErr w:type="spellStart"/>
      <w:r w:rsidRPr="009470EB">
        <w:rPr>
          <w:rFonts w:cs="Arial"/>
          <w:szCs w:val="22"/>
        </w:rPr>
        <w:t>βοηθειών</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Απορροφητικό</w:t>
      </w:r>
      <w:proofErr w:type="spellEnd"/>
      <w:r w:rsidRPr="009470EB">
        <w:rPr>
          <w:rFonts w:cs="Arial"/>
          <w:szCs w:val="22"/>
        </w:rPr>
        <w:t xml:space="preserve"> </w:t>
      </w:r>
      <w:proofErr w:type="spellStart"/>
      <w:r w:rsidRPr="009470EB">
        <w:rPr>
          <w:rFonts w:cs="Arial"/>
          <w:szCs w:val="22"/>
        </w:rPr>
        <w:t>υλικό</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Νερό</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lang w:val="el-GR"/>
        </w:rPr>
      </w:pPr>
      <w:r w:rsidRPr="009470EB">
        <w:rPr>
          <w:rFonts w:cs="Arial"/>
          <w:szCs w:val="22"/>
          <w:lang w:val="el-GR"/>
        </w:rPr>
        <w:t>Απολυμαντικό με βάση το χλώριο.</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Αντισηπτικό</w:t>
      </w:r>
      <w:proofErr w:type="spellEnd"/>
      <w:r w:rsidRPr="009470EB">
        <w:rPr>
          <w:rFonts w:cs="Arial"/>
          <w:szCs w:val="22"/>
        </w:rPr>
        <w:t xml:space="preserve"> </w:t>
      </w:r>
      <w:proofErr w:type="spellStart"/>
      <w:r w:rsidRPr="009470EB">
        <w:rPr>
          <w:rFonts w:cs="Arial"/>
          <w:szCs w:val="22"/>
        </w:rPr>
        <w:t>χεριών</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Κολλύριο</w:t>
      </w:r>
      <w:proofErr w:type="spellEnd"/>
      <w:r w:rsidRPr="009470EB">
        <w:rPr>
          <w:rFonts w:cs="Arial"/>
          <w:szCs w:val="22"/>
        </w:rPr>
        <w:t xml:space="preserve"> </w:t>
      </w:r>
      <w:proofErr w:type="spellStart"/>
      <w:r w:rsidRPr="009470EB">
        <w:rPr>
          <w:rFonts w:cs="Arial"/>
          <w:szCs w:val="22"/>
        </w:rPr>
        <w:t>ματιών</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Γάντια</w:t>
      </w:r>
      <w:proofErr w:type="spellEnd"/>
      <w:r w:rsidRPr="009470EB">
        <w:rPr>
          <w:rFonts w:cs="Arial"/>
          <w:szCs w:val="22"/>
        </w:rPr>
        <w:t xml:space="preserve"> </w:t>
      </w:r>
      <w:proofErr w:type="spellStart"/>
      <w:r w:rsidRPr="009470EB">
        <w:rPr>
          <w:rFonts w:cs="Arial"/>
          <w:szCs w:val="22"/>
        </w:rPr>
        <w:t>μιας</w:t>
      </w:r>
      <w:proofErr w:type="spellEnd"/>
      <w:r w:rsidRPr="009470EB">
        <w:rPr>
          <w:rFonts w:cs="Arial"/>
          <w:szCs w:val="22"/>
        </w:rPr>
        <w:t xml:space="preserve"> </w:t>
      </w:r>
      <w:proofErr w:type="spellStart"/>
      <w:r w:rsidRPr="009470EB">
        <w:rPr>
          <w:rFonts w:cs="Arial"/>
          <w:szCs w:val="22"/>
        </w:rPr>
        <w:t>χρήσεως</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lang w:val="el-GR"/>
        </w:rPr>
      </w:pPr>
      <w:r w:rsidRPr="009470EB">
        <w:rPr>
          <w:rFonts w:cs="Arial"/>
          <w:szCs w:val="22"/>
          <w:lang w:val="el-GR"/>
        </w:rPr>
        <w:t>Γάντια για χρήση σε χαμηλές θερμοκρασίες.</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Προστατευτικά</w:t>
      </w:r>
      <w:proofErr w:type="spellEnd"/>
      <w:r w:rsidRPr="009470EB">
        <w:rPr>
          <w:rFonts w:cs="Arial"/>
          <w:szCs w:val="22"/>
        </w:rPr>
        <w:t xml:space="preserve"> </w:t>
      </w:r>
      <w:proofErr w:type="spellStart"/>
      <w:r w:rsidRPr="009470EB">
        <w:rPr>
          <w:rFonts w:cs="Arial"/>
          <w:szCs w:val="22"/>
        </w:rPr>
        <w:t>γυαλιά</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Μάσκα</w:t>
      </w:r>
      <w:proofErr w:type="spellEnd"/>
      <w:r w:rsidRPr="009470EB">
        <w:rPr>
          <w:rFonts w:cs="Arial"/>
          <w:szCs w:val="22"/>
        </w:rPr>
        <w:t xml:space="preserve"> </w:t>
      </w:r>
      <w:proofErr w:type="spellStart"/>
      <w:r w:rsidRPr="009470EB">
        <w:rPr>
          <w:rFonts w:cs="Arial"/>
          <w:szCs w:val="22"/>
        </w:rPr>
        <w:t>μιας</w:t>
      </w:r>
      <w:proofErr w:type="spellEnd"/>
      <w:r w:rsidRPr="009470EB">
        <w:rPr>
          <w:rFonts w:cs="Arial"/>
          <w:szCs w:val="22"/>
        </w:rPr>
        <w:t xml:space="preserve"> </w:t>
      </w:r>
      <w:proofErr w:type="spellStart"/>
      <w:r w:rsidRPr="009470EB">
        <w:rPr>
          <w:rFonts w:cs="Arial"/>
          <w:szCs w:val="22"/>
        </w:rPr>
        <w:t>χρήσεως</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roofErr w:type="spellStart"/>
      <w:r w:rsidRPr="009470EB">
        <w:rPr>
          <w:rFonts w:cs="Arial"/>
          <w:szCs w:val="22"/>
        </w:rPr>
        <w:t>Δοχείο</w:t>
      </w:r>
      <w:proofErr w:type="spellEnd"/>
      <w:r w:rsidRPr="009470EB">
        <w:rPr>
          <w:rFonts w:cs="Arial"/>
          <w:szCs w:val="22"/>
        </w:rPr>
        <w:t xml:space="preserve"> </w:t>
      </w:r>
      <w:proofErr w:type="spellStart"/>
      <w:r w:rsidRPr="009470EB">
        <w:rPr>
          <w:rFonts w:cs="Arial"/>
          <w:szCs w:val="22"/>
        </w:rPr>
        <w:t>κλινικών</w:t>
      </w:r>
      <w:proofErr w:type="spellEnd"/>
      <w:r w:rsidRPr="009470EB">
        <w:rPr>
          <w:rFonts w:cs="Arial"/>
          <w:szCs w:val="22"/>
        </w:rPr>
        <w:t xml:space="preserve"> </w:t>
      </w:r>
      <w:proofErr w:type="spellStart"/>
      <w:r w:rsidRPr="009470EB">
        <w:rPr>
          <w:rFonts w:cs="Arial"/>
          <w:szCs w:val="22"/>
        </w:rPr>
        <w:t>απορριμμάτων</w:t>
      </w:r>
      <w:proofErr w:type="spellEnd"/>
      <w:r w:rsidRPr="009470EB">
        <w:rPr>
          <w:rFonts w:cs="Arial"/>
          <w:szCs w:val="22"/>
        </w:rPr>
        <w:t>.</w:t>
      </w:r>
    </w:p>
    <w:p w:rsidR="00675C6A" w:rsidRPr="009470EB" w:rsidRDefault="00675C6A" w:rsidP="00675C6A">
      <w:pPr>
        <w:numPr>
          <w:ilvl w:val="0"/>
          <w:numId w:val="2"/>
        </w:numPr>
        <w:tabs>
          <w:tab w:val="clear" w:pos="643"/>
          <w:tab w:val="num" w:pos="720"/>
        </w:tabs>
        <w:spacing w:after="0"/>
        <w:ind w:left="720" w:right="27"/>
        <w:rPr>
          <w:rFonts w:cs="Arial"/>
          <w:szCs w:val="22"/>
        </w:rPr>
      </w:pPr>
    </w:p>
    <w:p w:rsidR="00675C6A" w:rsidRPr="009470EB" w:rsidRDefault="00675C6A" w:rsidP="00675C6A">
      <w:pPr>
        <w:ind w:right="27"/>
        <w:rPr>
          <w:rFonts w:cs="Arial"/>
          <w:szCs w:val="22"/>
          <w:lang w:val="el-GR"/>
        </w:rPr>
      </w:pPr>
      <w:r w:rsidRPr="009470EB">
        <w:rPr>
          <w:rFonts w:cs="Arial"/>
          <w:szCs w:val="22"/>
          <w:lang w:val="el-GR"/>
        </w:rPr>
        <w:t xml:space="preserve">Για μεγαλύτερη ασφάλεια στην διακίνηση του βιολογικού υλικού και στην άμεση αντιμετώπιση επειγόντων περιστατικών συνίσταται η χρήση συστήματος </w:t>
      </w:r>
      <w:r w:rsidRPr="009470EB">
        <w:rPr>
          <w:rFonts w:cs="Arial"/>
          <w:szCs w:val="22"/>
          <w:lang w:val="en-US"/>
        </w:rPr>
        <w:t>GPS</w:t>
      </w:r>
      <w:r w:rsidRPr="009470EB">
        <w:rPr>
          <w:rFonts w:cs="Arial"/>
          <w:szCs w:val="22"/>
          <w:lang w:val="el-GR"/>
        </w:rPr>
        <w:t xml:space="preserve"> με δυνατότητα παρακολούθησης σε πραγματικό χρόνο τόσο της γεωγραφικής θέσης όσο και της θερμοκρασίας εσωτερικά των θαλάμων </w:t>
      </w:r>
      <w:proofErr w:type="spellStart"/>
      <w:r w:rsidRPr="009470EB">
        <w:rPr>
          <w:rFonts w:cs="Arial"/>
          <w:szCs w:val="22"/>
          <w:lang w:val="el-GR"/>
        </w:rPr>
        <w:t>θερμοσυντήρησης</w:t>
      </w:r>
      <w:proofErr w:type="spellEnd"/>
      <w:r w:rsidRPr="009470EB">
        <w:rPr>
          <w:rFonts w:cs="Arial"/>
          <w:szCs w:val="22"/>
          <w:lang w:val="el-GR"/>
        </w:rPr>
        <w:t>.</w:t>
      </w:r>
    </w:p>
    <w:p w:rsidR="00675C6A" w:rsidRPr="009470EB" w:rsidRDefault="00675C6A" w:rsidP="00675C6A">
      <w:pPr>
        <w:ind w:right="27"/>
        <w:rPr>
          <w:rFonts w:cs="Arial"/>
          <w:szCs w:val="22"/>
          <w:lang w:val="el-GR"/>
        </w:rPr>
      </w:pPr>
      <w:r w:rsidRPr="009470EB">
        <w:rPr>
          <w:rFonts w:cs="Arial"/>
          <w:szCs w:val="22"/>
          <w:lang w:val="el-GR"/>
        </w:rPr>
        <w:t xml:space="preserve">(Να κατατεθεί  η σχετική εκτύπωση </w:t>
      </w:r>
      <w:r w:rsidRPr="009470EB">
        <w:rPr>
          <w:rFonts w:cs="Arial"/>
          <w:szCs w:val="22"/>
        </w:rPr>
        <w:t>GPS</w:t>
      </w:r>
      <w:r w:rsidRPr="009470EB">
        <w:rPr>
          <w:rFonts w:cs="Arial"/>
          <w:szCs w:val="22"/>
          <w:lang w:val="el-GR"/>
        </w:rPr>
        <w:t xml:space="preserve"> που θα απεικονίζει τη γεωγραφική θέση του οχήματος και τις τέσσερις θερμοκρασίες των θαλάμων </w:t>
      </w:r>
      <w:proofErr w:type="spellStart"/>
      <w:r w:rsidRPr="009470EB">
        <w:rPr>
          <w:rFonts w:cs="Arial"/>
          <w:szCs w:val="22"/>
          <w:lang w:val="el-GR"/>
        </w:rPr>
        <w:t>θερμοσυντήρησης</w:t>
      </w:r>
      <w:proofErr w:type="spellEnd"/>
      <w:r w:rsidRPr="009470EB">
        <w:rPr>
          <w:rFonts w:cs="Arial"/>
          <w:szCs w:val="22"/>
          <w:lang w:val="el-GR"/>
        </w:rPr>
        <w:t xml:space="preserve"> 2 - 8°</w:t>
      </w:r>
      <w:r w:rsidRPr="009470EB">
        <w:rPr>
          <w:rFonts w:cs="Arial"/>
          <w:szCs w:val="22"/>
        </w:rPr>
        <w:t>C</w:t>
      </w:r>
      <w:r w:rsidRPr="009470EB">
        <w:rPr>
          <w:rFonts w:cs="Arial"/>
          <w:szCs w:val="22"/>
          <w:lang w:val="el-GR"/>
        </w:rPr>
        <w:t>, 20-24°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 xml:space="preserve">) </w:t>
      </w:r>
    </w:p>
    <w:p w:rsidR="00675C6A" w:rsidRPr="009470EB" w:rsidRDefault="00675C6A" w:rsidP="00675C6A">
      <w:pPr>
        <w:ind w:right="27"/>
        <w:rPr>
          <w:rFonts w:cs="Arial"/>
          <w:szCs w:val="22"/>
          <w:lang w:val="el-GR"/>
        </w:rPr>
      </w:pPr>
      <w:r w:rsidRPr="009470EB">
        <w:rPr>
          <w:rFonts w:cs="Arial"/>
          <w:szCs w:val="22"/>
          <w:lang w:val="el-GR"/>
        </w:rPr>
        <w:t xml:space="preserve">Να υπάρχει υποχρέωση επίδειξης της σχετικής εκτύπωσης </w:t>
      </w:r>
      <w:r w:rsidRPr="009470EB">
        <w:rPr>
          <w:rFonts w:cs="Arial"/>
          <w:szCs w:val="22"/>
          <w:lang w:val="en-US"/>
        </w:rPr>
        <w:t>GPS</w:t>
      </w:r>
      <w:r w:rsidRPr="009470EB">
        <w:rPr>
          <w:rFonts w:cs="Arial"/>
          <w:szCs w:val="22"/>
          <w:lang w:val="el-GR"/>
        </w:rPr>
        <w:t xml:space="preserve"> όποτε παραστεί ανάγκη ή οπότε αυτή ζητηθεί. </w:t>
      </w:r>
    </w:p>
    <w:p w:rsidR="00675C6A" w:rsidRPr="009470EB" w:rsidRDefault="00675C6A" w:rsidP="00675C6A">
      <w:pPr>
        <w:ind w:right="27"/>
        <w:rPr>
          <w:rFonts w:cs="Arial"/>
          <w:b/>
          <w:szCs w:val="22"/>
          <w:u w:val="single"/>
          <w:lang w:val="el-GR"/>
        </w:rPr>
      </w:pPr>
      <w:r w:rsidRPr="009470EB">
        <w:rPr>
          <w:rFonts w:cs="Arial"/>
          <w:b/>
          <w:szCs w:val="22"/>
          <w:u w:val="single"/>
          <w:lang w:val="el-GR"/>
        </w:rPr>
        <w:t>Συσκευασία.</w:t>
      </w:r>
    </w:p>
    <w:p w:rsidR="00675C6A" w:rsidRPr="009470EB" w:rsidRDefault="00675C6A" w:rsidP="00675C6A">
      <w:pPr>
        <w:ind w:right="27"/>
        <w:rPr>
          <w:rFonts w:cs="Arial"/>
          <w:b/>
          <w:szCs w:val="22"/>
          <w:u w:val="single"/>
          <w:lang w:val="el-GR"/>
        </w:rPr>
      </w:pPr>
      <w:r w:rsidRPr="009470EB">
        <w:rPr>
          <w:rFonts w:cs="Arial"/>
          <w:b/>
          <w:szCs w:val="22"/>
          <w:u w:val="single"/>
          <w:lang w:val="el-GR"/>
        </w:rPr>
        <w:t>Ασκοί αίματος και παράγωγα αυτού.</w:t>
      </w:r>
    </w:p>
    <w:p w:rsidR="00675C6A" w:rsidRPr="009470EB" w:rsidRDefault="00675C6A" w:rsidP="00675C6A">
      <w:pPr>
        <w:ind w:right="27"/>
        <w:rPr>
          <w:rFonts w:cs="Arial"/>
          <w:szCs w:val="22"/>
          <w:lang w:val="el-GR"/>
        </w:rPr>
      </w:pPr>
      <w:r w:rsidRPr="009470EB">
        <w:rPr>
          <w:rFonts w:cs="Arial"/>
          <w:szCs w:val="22"/>
          <w:lang w:val="el-GR"/>
        </w:rPr>
        <w:t xml:space="preserve">Όταν απαιτείται, η συσκευασία ασκών αίματος και παραγώγων αυτού πρέπει να γίνεται με τη χρήση ειδικών πιστοποιημένων δοχείων μεταφοράς αίματος / πλάσματος / αιμοπεταλίων με ισχυρή μόνωση για τη διατήρηση σταθερής της θερμοκρασίας ανεξάρτητα από τις περιβαλλοντικές συνθήκες. Το χρησιμοποιούμενο ψυκτικό υλικό για τις μονάδες ολικού αίματος / ερυθρών / πλάσματος δεν πρέπει να έρχεται σε άμεση επαφή με τους μεταφερόμενους ασκούς. </w:t>
      </w:r>
    </w:p>
    <w:p w:rsidR="00675C6A" w:rsidRPr="009470EB" w:rsidRDefault="00675C6A" w:rsidP="00675C6A">
      <w:pPr>
        <w:ind w:right="27"/>
        <w:rPr>
          <w:rFonts w:cs="Arial"/>
          <w:szCs w:val="22"/>
          <w:u w:val="single"/>
          <w:lang w:val="el-GR"/>
        </w:rPr>
      </w:pPr>
      <w:r w:rsidRPr="009470EB">
        <w:rPr>
          <w:rFonts w:cs="Arial"/>
          <w:szCs w:val="22"/>
          <w:u w:val="single"/>
          <w:lang w:val="el-GR"/>
        </w:rPr>
        <w:t xml:space="preserve">Η χρήση φορητών ψυγείων από κοινό </w:t>
      </w:r>
      <w:proofErr w:type="spellStart"/>
      <w:r w:rsidRPr="009470EB">
        <w:rPr>
          <w:rFonts w:cs="Arial"/>
          <w:szCs w:val="22"/>
          <w:u w:val="single"/>
          <w:lang w:val="el-GR"/>
        </w:rPr>
        <w:t>φελιζόλ</w:t>
      </w:r>
      <w:proofErr w:type="spellEnd"/>
      <w:r w:rsidRPr="009470EB">
        <w:rPr>
          <w:rFonts w:cs="Arial"/>
          <w:szCs w:val="22"/>
          <w:u w:val="single"/>
          <w:lang w:val="el-GR"/>
        </w:rPr>
        <w:t xml:space="preserve"> δεν συνίσταται από τον Π.Ο.Υ. για την ασφαλή μεταφορά αίματος και παραγώγων αυτού.</w:t>
      </w:r>
    </w:p>
    <w:p w:rsidR="00675C6A" w:rsidRPr="009470EB" w:rsidRDefault="00675C6A" w:rsidP="00675C6A">
      <w:pPr>
        <w:ind w:right="27"/>
        <w:rPr>
          <w:rFonts w:cs="Arial"/>
          <w:szCs w:val="22"/>
          <w:lang w:val="el-GR"/>
        </w:rPr>
      </w:pPr>
      <w:r w:rsidRPr="009470EB">
        <w:rPr>
          <w:rFonts w:cs="Arial"/>
          <w:szCs w:val="22"/>
          <w:lang w:val="el-GR"/>
        </w:rPr>
        <w:t>Τα παρασκευάσματα αιμοπεταλίων είναι ιδιαίτερα ευαίσθητα στις συνθήκες αποθήκευσης και μεταφοράς. Κατά τη διάρκεια της μεταφοράς η θερμοκρασία των αιμοπεταλίων πρέπει να διατηρείται όσο το δυνατόν πλησιέστερα στην συνιστώμενη θερμοκρασία αποθήκευσης, που είναι +20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+ 24</w:t>
      </w:r>
      <w:r w:rsidRPr="009470EB">
        <w:rPr>
          <w:rFonts w:cs="Arial"/>
          <w:szCs w:val="22"/>
          <w:vertAlign w:val="superscript"/>
          <w:lang w:val="el-GR"/>
        </w:rPr>
        <w:t xml:space="preserve">ο </w:t>
      </w:r>
      <w:r w:rsidRPr="009470EB">
        <w:rPr>
          <w:rFonts w:cs="Arial"/>
          <w:szCs w:val="22"/>
          <w:lang w:val="en-US"/>
        </w:rPr>
        <w:t>C</w:t>
      </w:r>
      <w:r w:rsidRPr="009470EB">
        <w:rPr>
          <w:rFonts w:cs="Arial"/>
          <w:szCs w:val="22"/>
          <w:lang w:val="el-GR"/>
        </w:rPr>
        <w:t xml:space="preserve"> (μέση συνιστώμενη θερμοκρασία +22</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ο χρόνος μεταφοράς θα πρέπει να μην υπερβαίνει τις 24 ώρες. </w:t>
      </w:r>
    </w:p>
    <w:p w:rsidR="00675C6A" w:rsidRPr="009470EB" w:rsidRDefault="00675C6A" w:rsidP="00675C6A">
      <w:pPr>
        <w:ind w:right="27"/>
        <w:rPr>
          <w:rFonts w:cs="Arial"/>
          <w:szCs w:val="22"/>
          <w:lang w:val="el-GR"/>
        </w:rPr>
      </w:pPr>
      <w:r w:rsidRPr="009470EB">
        <w:rPr>
          <w:rFonts w:cs="Arial"/>
          <w:szCs w:val="22"/>
          <w:lang w:val="el-GR"/>
        </w:rPr>
        <w:t xml:space="preserve">Σχετικά με τη συσκευασία και μεταφορά των αρχέγονων αιμοποιητικών κυττάρων, θα πρέπει να ισχύουν οι γενικές συνθήκες προσαρμοσμένες στις ανάγκες του κάθε μεταφερόμενου ανθρώπινου ιστού. </w:t>
      </w:r>
    </w:p>
    <w:p w:rsidR="00675C6A" w:rsidRPr="009470EB" w:rsidRDefault="00675C6A" w:rsidP="00675C6A">
      <w:pPr>
        <w:ind w:right="27"/>
        <w:rPr>
          <w:rFonts w:cs="Arial"/>
          <w:szCs w:val="22"/>
          <w:lang w:val="el-GR"/>
        </w:rPr>
      </w:pPr>
    </w:p>
    <w:p w:rsidR="00675C6A" w:rsidRPr="009470EB" w:rsidRDefault="00675C6A" w:rsidP="00675C6A">
      <w:pPr>
        <w:ind w:right="27"/>
        <w:rPr>
          <w:rFonts w:cs="Arial"/>
          <w:b/>
          <w:szCs w:val="22"/>
          <w:u w:val="single"/>
          <w:lang w:val="el-GR"/>
        </w:rPr>
      </w:pPr>
      <w:r w:rsidRPr="009470EB">
        <w:rPr>
          <w:rFonts w:cs="Arial"/>
          <w:b/>
          <w:szCs w:val="22"/>
          <w:u w:val="single"/>
          <w:lang w:val="el-GR"/>
        </w:rPr>
        <w:t>Δείγμα.</w:t>
      </w:r>
    </w:p>
    <w:p w:rsidR="00675C6A" w:rsidRPr="009470EB" w:rsidRDefault="00675C6A" w:rsidP="00675C6A">
      <w:pPr>
        <w:ind w:right="27"/>
        <w:rPr>
          <w:rFonts w:cs="Arial"/>
          <w:b/>
          <w:szCs w:val="22"/>
          <w:u w:val="single"/>
          <w:lang w:val="el-GR"/>
        </w:rPr>
      </w:pPr>
      <w:r w:rsidRPr="009470EB">
        <w:rPr>
          <w:rFonts w:cs="Arial"/>
          <w:b/>
          <w:szCs w:val="22"/>
          <w:u w:val="single"/>
          <w:lang w:val="el-GR"/>
        </w:rPr>
        <w:lastRenderedPageBreak/>
        <w:t xml:space="preserve">α. </w:t>
      </w:r>
      <w:proofErr w:type="spellStart"/>
      <w:r w:rsidRPr="009470EB">
        <w:rPr>
          <w:rFonts w:cs="Arial"/>
          <w:b/>
          <w:szCs w:val="22"/>
          <w:u w:val="single"/>
          <w:lang w:val="el-GR"/>
        </w:rPr>
        <w:t>Πρωτοταγής</w:t>
      </w:r>
      <w:proofErr w:type="spellEnd"/>
      <w:r w:rsidRPr="009470EB">
        <w:rPr>
          <w:rFonts w:cs="Arial"/>
          <w:b/>
          <w:szCs w:val="22"/>
          <w:u w:val="single"/>
          <w:lang w:val="el-GR"/>
        </w:rPr>
        <w:t xml:space="preserve"> συσκευασία/ </w:t>
      </w:r>
      <w:proofErr w:type="spellStart"/>
      <w:r w:rsidRPr="009470EB">
        <w:rPr>
          <w:rFonts w:cs="Arial"/>
          <w:b/>
          <w:szCs w:val="22"/>
          <w:u w:val="single"/>
          <w:lang w:val="el-GR"/>
        </w:rPr>
        <w:t>περιέκτης</w:t>
      </w:r>
      <w:proofErr w:type="spellEnd"/>
      <w:r w:rsidRPr="009470EB">
        <w:rPr>
          <w:rFonts w:cs="Arial"/>
          <w:b/>
          <w:szCs w:val="22"/>
          <w:u w:val="single"/>
          <w:lang w:val="el-GR"/>
        </w:rPr>
        <w:t>.</w:t>
      </w:r>
    </w:p>
    <w:p w:rsidR="00675C6A" w:rsidRPr="009470EB" w:rsidRDefault="00675C6A" w:rsidP="00675C6A">
      <w:pPr>
        <w:ind w:right="27"/>
        <w:rPr>
          <w:rFonts w:cs="Arial"/>
          <w:szCs w:val="22"/>
          <w:u w:val="single"/>
          <w:lang w:val="el-GR"/>
        </w:rPr>
      </w:pPr>
      <w:r w:rsidRPr="009470EB">
        <w:rPr>
          <w:rFonts w:cs="Arial"/>
          <w:szCs w:val="22"/>
          <w:lang w:val="el-GR"/>
        </w:rPr>
        <w:t xml:space="preserve">α.1 Μολυσματικό υλικό: Ο </w:t>
      </w:r>
      <w:proofErr w:type="spellStart"/>
      <w:r w:rsidRPr="009470EB">
        <w:rPr>
          <w:rFonts w:cs="Arial"/>
          <w:szCs w:val="22"/>
          <w:lang w:val="el-GR"/>
        </w:rPr>
        <w:t>περιέκτης</w:t>
      </w:r>
      <w:proofErr w:type="spellEnd"/>
      <w:r w:rsidRPr="009470EB">
        <w:rPr>
          <w:rFonts w:cs="Arial"/>
          <w:szCs w:val="22"/>
          <w:lang w:val="el-GR"/>
        </w:rPr>
        <w:t xml:space="preserve"> τοποθετείται σε πιστοποιημένο σάκο μιας χρήσεως με ερμητικό και μόνιμο κλείσιμο που ανοίγει μόνο με σχίσιμο προκειμένου να χρησιμοποιηθεί το δείγμα. Ο σάκος να έχει δύο θήκες μια για το δείγμα και μια για το συνοδευτικό παραπεμπτικό.</w:t>
      </w:r>
    </w:p>
    <w:p w:rsidR="00675C6A" w:rsidRPr="009470EB" w:rsidRDefault="00675C6A" w:rsidP="00675C6A">
      <w:pPr>
        <w:ind w:right="27"/>
        <w:rPr>
          <w:rFonts w:cs="Arial"/>
          <w:szCs w:val="22"/>
          <w:u w:val="single"/>
          <w:lang w:val="el-GR"/>
        </w:rPr>
      </w:pPr>
      <w:r w:rsidRPr="009470EB">
        <w:rPr>
          <w:rFonts w:cs="Arial"/>
          <w:szCs w:val="22"/>
          <w:u w:val="single"/>
          <w:lang w:val="el-GR"/>
        </w:rPr>
        <w:t xml:space="preserve">Το παραπεμπτικό δεν πρέπει να έρχεται σε άμεση επαφή με τον </w:t>
      </w:r>
      <w:proofErr w:type="spellStart"/>
      <w:r w:rsidRPr="009470EB">
        <w:rPr>
          <w:rFonts w:cs="Arial"/>
          <w:szCs w:val="22"/>
          <w:u w:val="single"/>
          <w:lang w:val="el-GR"/>
        </w:rPr>
        <w:t>περιέκτη</w:t>
      </w:r>
      <w:proofErr w:type="spellEnd"/>
      <w:r w:rsidRPr="009470EB">
        <w:rPr>
          <w:rFonts w:cs="Arial"/>
          <w:szCs w:val="22"/>
          <w:u w:val="single"/>
          <w:lang w:val="el-GR"/>
        </w:rPr>
        <w:t xml:space="preserve">. </w:t>
      </w:r>
    </w:p>
    <w:p w:rsidR="00675C6A" w:rsidRPr="009470EB" w:rsidRDefault="00675C6A" w:rsidP="00675C6A">
      <w:pPr>
        <w:ind w:right="27"/>
        <w:rPr>
          <w:rFonts w:cs="Arial"/>
          <w:szCs w:val="22"/>
          <w:lang w:val="el-GR"/>
        </w:rPr>
      </w:pPr>
      <w:r w:rsidRPr="009470EB">
        <w:rPr>
          <w:rFonts w:cs="Arial"/>
          <w:szCs w:val="22"/>
          <w:lang w:val="el-GR"/>
        </w:rPr>
        <w:t>α.2 Δυνητικά μολυσματικό. Ως άνω.</w:t>
      </w:r>
    </w:p>
    <w:p w:rsidR="00675C6A" w:rsidRPr="009470EB" w:rsidRDefault="00675C6A" w:rsidP="00675C6A">
      <w:pPr>
        <w:ind w:right="27"/>
        <w:rPr>
          <w:rFonts w:cs="Arial"/>
          <w:szCs w:val="22"/>
          <w:lang w:val="el-GR"/>
        </w:rPr>
      </w:pPr>
      <w:r w:rsidRPr="009470EB">
        <w:rPr>
          <w:rFonts w:cs="Arial"/>
          <w:szCs w:val="22"/>
          <w:lang w:val="el-GR"/>
        </w:rPr>
        <w:t xml:space="preserve">Πολλοί </w:t>
      </w:r>
      <w:proofErr w:type="spellStart"/>
      <w:r w:rsidRPr="009470EB">
        <w:rPr>
          <w:rFonts w:cs="Arial"/>
          <w:szCs w:val="22"/>
          <w:lang w:val="el-GR"/>
        </w:rPr>
        <w:t>περιέκτες</w:t>
      </w:r>
      <w:proofErr w:type="spellEnd"/>
      <w:r w:rsidRPr="009470EB">
        <w:rPr>
          <w:rFonts w:cs="Arial"/>
          <w:szCs w:val="22"/>
          <w:lang w:val="el-GR"/>
        </w:rPr>
        <w:t xml:space="preserve"> μπορούν να τοποθετηθούν σε κοινή συσκευασία εάν και εφόσον είναι μερικώς απομονωμένοι μεταξύ τους.</w:t>
      </w:r>
    </w:p>
    <w:p w:rsidR="00675C6A" w:rsidRPr="009470EB" w:rsidRDefault="00675C6A" w:rsidP="00675C6A">
      <w:pPr>
        <w:ind w:right="27"/>
        <w:rPr>
          <w:rFonts w:cs="Arial"/>
          <w:szCs w:val="22"/>
          <w:lang w:val="el-GR"/>
        </w:rPr>
      </w:pPr>
      <w:r w:rsidRPr="009470EB">
        <w:rPr>
          <w:rFonts w:cs="Arial"/>
          <w:szCs w:val="22"/>
          <w:lang w:val="el-GR"/>
        </w:rPr>
        <w:t xml:space="preserve">α.3 Σε περίπτωση μεταφοράς υγρού δείγματος, ο </w:t>
      </w:r>
      <w:proofErr w:type="spellStart"/>
      <w:r w:rsidRPr="009470EB">
        <w:rPr>
          <w:rFonts w:cs="Arial"/>
          <w:szCs w:val="22"/>
          <w:lang w:val="el-GR"/>
        </w:rPr>
        <w:t>περιέκτης</w:t>
      </w:r>
      <w:proofErr w:type="spellEnd"/>
      <w:r w:rsidRPr="009470EB">
        <w:rPr>
          <w:rFonts w:cs="Arial"/>
          <w:szCs w:val="22"/>
          <w:lang w:val="el-GR"/>
        </w:rPr>
        <w:t xml:space="preserve"> (είτε πρόκειται για μολυσματικό υλικό είτε για δυνητικά μολυσματικό) πρέπει να τυλίγεται αρχικά με επαρκή ποσότητα απορροφητικού υλικού ικανή να απορροφήσει όλο τον όγκο του μεταφερόμενου υγρού δείγματος και να το μετατρέψει σε </w:t>
      </w:r>
      <w:proofErr w:type="spellStart"/>
      <w:r w:rsidRPr="009470EB">
        <w:rPr>
          <w:rFonts w:cs="Arial"/>
          <w:szCs w:val="22"/>
          <w:lang w:val="el-GR"/>
        </w:rPr>
        <w:t>γέλη</w:t>
      </w:r>
      <w:proofErr w:type="spellEnd"/>
      <w:r w:rsidRPr="009470EB">
        <w:rPr>
          <w:rFonts w:cs="Arial"/>
          <w:szCs w:val="22"/>
          <w:lang w:val="el-GR"/>
        </w:rPr>
        <w:t xml:space="preserve">, σε περίπτωση ρήξης του </w:t>
      </w:r>
      <w:proofErr w:type="spellStart"/>
      <w:r w:rsidRPr="009470EB">
        <w:rPr>
          <w:rFonts w:cs="Arial"/>
          <w:szCs w:val="22"/>
          <w:lang w:val="el-GR"/>
        </w:rPr>
        <w:t>περιέκτη</w:t>
      </w:r>
      <w:proofErr w:type="spellEnd"/>
      <w:r w:rsidRPr="009470EB">
        <w:rPr>
          <w:rFonts w:cs="Arial"/>
          <w:szCs w:val="22"/>
          <w:lang w:val="el-GR"/>
        </w:rPr>
        <w:t xml:space="preserve">. </w:t>
      </w:r>
    </w:p>
    <w:p w:rsidR="00675C6A" w:rsidRPr="009470EB" w:rsidRDefault="00675C6A" w:rsidP="00675C6A">
      <w:pPr>
        <w:ind w:right="27"/>
        <w:rPr>
          <w:rFonts w:cs="Arial"/>
          <w:szCs w:val="22"/>
          <w:lang w:val="el-GR"/>
        </w:rPr>
      </w:pPr>
      <w:r w:rsidRPr="009470EB">
        <w:rPr>
          <w:rFonts w:cs="Arial"/>
          <w:b/>
          <w:szCs w:val="22"/>
          <w:lang w:val="el-GR"/>
        </w:rPr>
        <w:t>β. Δευτεροταγής συσκευασία</w:t>
      </w:r>
      <w:r w:rsidRPr="009470EB">
        <w:rPr>
          <w:rFonts w:cs="Arial"/>
          <w:szCs w:val="22"/>
          <w:lang w:val="el-GR"/>
        </w:rPr>
        <w:t xml:space="preserve">. </w:t>
      </w:r>
    </w:p>
    <w:p w:rsidR="00675C6A" w:rsidRPr="009470EB" w:rsidRDefault="00675C6A" w:rsidP="00675C6A">
      <w:pPr>
        <w:ind w:right="27"/>
        <w:rPr>
          <w:rFonts w:cs="Arial"/>
          <w:szCs w:val="22"/>
          <w:lang w:val="el-GR"/>
        </w:rPr>
      </w:pPr>
      <w:r w:rsidRPr="009470EB">
        <w:rPr>
          <w:rFonts w:cs="Arial"/>
          <w:szCs w:val="22"/>
          <w:lang w:val="el-GR"/>
        </w:rPr>
        <w:t xml:space="preserve">Στη συνέχεια ο </w:t>
      </w:r>
      <w:proofErr w:type="spellStart"/>
      <w:r w:rsidRPr="009470EB">
        <w:rPr>
          <w:rFonts w:cs="Arial"/>
          <w:szCs w:val="22"/>
          <w:lang w:val="el-GR"/>
        </w:rPr>
        <w:t>περιέκτης</w:t>
      </w:r>
      <w:proofErr w:type="spellEnd"/>
      <w:r w:rsidRPr="009470EB">
        <w:rPr>
          <w:rFonts w:cs="Arial"/>
          <w:szCs w:val="22"/>
          <w:lang w:val="el-GR"/>
        </w:rPr>
        <w:t xml:space="preserve"> ή οι </w:t>
      </w:r>
      <w:proofErr w:type="spellStart"/>
      <w:r w:rsidRPr="009470EB">
        <w:rPr>
          <w:rFonts w:cs="Arial"/>
          <w:szCs w:val="22"/>
          <w:lang w:val="el-GR"/>
        </w:rPr>
        <w:t>περιέκτες</w:t>
      </w:r>
      <w:proofErr w:type="spellEnd"/>
      <w:r w:rsidRPr="009470EB">
        <w:rPr>
          <w:rFonts w:cs="Arial"/>
          <w:szCs w:val="22"/>
          <w:lang w:val="el-GR"/>
        </w:rPr>
        <w:t xml:space="preserve"> τοποθετούνται σε ειδικό πιστοποιημένο δοχείο μεταφοράς πολλαπλών χρήσεων, με ερμητικό κλείσιμο και κατάλληλη αντοχή για την προστασία της ακεραιότητας του μεταφερόμενου βιολογικού υλικού.</w:t>
      </w:r>
    </w:p>
    <w:p w:rsidR="00675C6A" w:rsidRPr="009470EB" w:rsidRDefault="00675C6A" w:rsidP="00675C6A">
      <w:pPr>
        <w:ind w:right="27"/>
        <w:rPr>
          <w:rFonts w:cs="Arial"/>
          <w:szCs w:val="22"/>
          <w:lang w:val="el-GR"/>
        </w:rPr>
      </w:pPr>
      <w:r w:rsidRPr="009470EB">
        <w:rPr>
          <w:rFonts w:cs="Arial"/>
          <w:szCs w:val="22"/>
          <w:lang w:val="el-GR"/>
        </w:rPr>
        <w:t xml:space="preserve"> Όλες οι ανωτέρω συσκευασίες πρέπει να είναι πιστοποιημένες για τη μεταφορά μολυσματικών και δυνητικά μολυσματικών ουσιών (διαγνωστικά) να έχουν αντοχή σε θερμοκρασίες – 40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55</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πίεση έως 95 </w:t>
      </w:r>
      <w:proofErr w:type="spellStart"/>
      <w:r w:rsidRPr="009470EB">
        <w:rPr>
          <w:rFonts w:cs="Arial"/>
          <w:szCs w:val="22"/>
          <w:lang w:val="en-US"/>
        </w:rPr>
        <w:t>kpa</w:t>
      </w:r>
      <w:proofErr w:type="spellEnd"/>
      <w:r w:rsidRPr="009470EB">
        <w:rPr>
          <w:rFonts w:cs="Arial"/>
          <w:szCs w:val="22"/>
          <w:lang w:val="el-GR"/>
        </w:rPr>
        <w:t xml:space="preserve"> και να φέρουν εξωτερικά σήμανση επικινδυνότητας (βιολογικά επικίνδυνο). </w:t>
      </w:r>
    </w:p>
    <w:p w:rsidR="00675C6A" w:rsidRPr="009470EB" w:rsidRDefault="00675C6A" w:rsidP="00675C6A">
      <w:pPr>
        <w:ind w:right="27"/>
        <w:rPr>
          <w:rFonts w:cs="Arial"/>
          <w:b/>
          <w:szCs w:val="22"/>
          <w:lang w:val="el-GR"/>
        </w:rPr>
      </w:pPr>
      <w:r w:rsidRPr="009470EB">
        <w:rPr>
          <w:rFonts w:cs="Arial"/>
          <w:szCs w:val="22"/>
          <w:lang w:val="el-GR"/>
        </w:rPr>
        <w:t>(</w:t>
      </w:r>
      <w:r w:rsidRPr="009470EB">
        <w:rPr>
          <w:rFonts w:cs="Arial"/>
          <w:i/>
          <w:szCs w:val="22"/>
          <w:lang w:val="el-GR"/>
        </w:rPr>
        <w:t>Να κατατεθούν τα πιστοποιητικά από ανεξάρτητη αρχή)</w:t>
      </w:r>
    </w:p>
    <w:p w:rsidR="00675C6A" w:rsidRPr="009470EB" w:rsidRDefault="00675C6A" w:rsidP="00675C6A">
      <w:pPr>
        <w:ind w:right="27"/>
        <w:rPr>
          <w:rFonts w:cs="Arial"/>
          <w:szCs w:val="22"/>
          <w:lang w:val="el-GR"/>
        </w:rPr>
      </w:pPr>
      <w:r w:rsidRPr="009470EB">
        <w:rPr>
          <w:rFonts w:cs="Arial"/>
          <w:b/>
          <w:szCs w:val="22"/>
          <w:lang w:val="el-GR"/>
        </w:rPr>
        <w:t>γ. Αεροπορική μεταφορά</w:t>
      </w:r>
    </w:p>
    <w:p w:rsidR="00675C6A" w:rsidRPr="009470EB" w:rsidRDefault="00675C6A" w:rsidP="00675C6A">
      <w:pPr>
        <w:ind w:right="27"/>
        <w:rPr>
          <w:rFonts w:cs="Arial"/>
          <w:szCs w:val="22"/>
          <w:lang w:val="el-GR"/>
        </w:rPr>
      </w:pPr>
      <w:r w:rsidRPr="009470EB">
        <w:rPr>
          <w:rFonts w:cs="Arial"/>
          <w:szCs w:val="22"/>
          <w:lang w:val="el-GR"/>
        </w:rPr>
        <w:t>Ειδικά για τις αεροπορικές μεταφορές, ο μεταφορέας πρέπει να διαθέτει όλες τις ειδικές θερμομονωτικούς συσκευασίες που απαιτούνται για τη μεταφορά των βιολογικών υλικών στις ενδεδειγμένες θερμοκρασίες καθ’ όλη τη διάρκεια της μεταφοράς. Επίσης πρέπει να έχουν ειδική σήμανση για την αποδοχή τους από τις αεροπορικές εταιρείες.</w:t>
      </w:r>
    </w:p>
    <w:p w:rsidR="00675C6A" w:rsidRPr="009470EB" w:rsidRDefault="00675C6A" w:rsidP="00675C6A">
      <w:pPr>
        <w:ind w:right="27"/>
        <w:rPr>
          <w:rFonts w:cs="Arial"/>
          <w:b/>
          <w:szCs w:val="22"/>
          <w:u w:val="single"/>
          <w:lang w:val="el-GR"/>
        </w:rPr>
      </w:pPr>
      <w:r w:rsidRPr="009470EB">
        <w:rPr>
          <w:rFonts w:cs="Arial"/>
          <w:b/>
          <w:szCs w:val="22"/>
          <w:u w:val="single"/>
          <w:lang w:val="el-GR"/>
        </w:rPr>
        <w:t>Έγγραφα μεταφοράς</w:t>
      </w:r>
    </w:p>
    <w:p w:rsidR="00675C6A" w:rsidRPr="009470EB" w:rsidRDefault="00675C6A" w:rsidP="00675C6A">
      <w:pPr>
        <w:ind w:right="27"/>
        <w:rPr>
          <w:rFonts w:cs="Arial"/>
          <w:szCs w:val="22"/>
          <w:lang w:val="el-GR"/>
        </w:rPr>
      </w:pPr>
      <w:r w:rsidRPr="009470EB">
        <w:rPr>
          <w:rFonts w:cs="Arial"/>
          <w:szCs w:val="22"/>
          <w:lang w:val="el-GR"/>
        </w:rPr>
        <w:t>Η εταιρεία μεταφοράς να εκδίδει με ευθύνη της οποιαδήποτε παραστατικά, φορτωτικές και άλλα απαραίτητα έγγραφα για τη μεταφορά.</w:t>
      </w:r>
    </w:p>
    <w:p w:rsidR="00675C6A" w:rsidRPr="009470EB" w:rsidRDefault="00675C6A" w:rsidP="00675C6A">
      <w:pPr>
        <w:ind w:right="27"/>
        <w:rPr>
          <w:rFonts w:cs="Arial"/>
          <w:szCs w:val="22"/>
          <w:lang w:val="el-GR"/>
        </w:rPr>
      </w:pPr>
      <w:r w:rsidRPr="009470EB">
        <w:rPr>
          <w:rFonts w:cs="Arial"/>
          <w:szCs w:val="22"/>
          <w:lang w:val="el-GR"/>
        </w:rPr>
        <w:t>Απαραίτητα έγγραφα για την ασφαλή διακίνηση βιολογικού υλικού.</w:t>
      </w:r>
    </w:p>
    <w:p w:rsidR="00675C6A" w:rsidRPr="009470EB" w:rsidRDefault="00675C6A" w:rsidP="00675C6A">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Ειδικό τριπλότυπο έγγραφο μεταφοράς στο οποίο να αναφέρονται τα πλήρη στοιχεία αποστολέα και παραλήπτη, είδος / ποσότητα / όγκος / θερμοκρασία του μεταφερόμενου βιολογικού υλικού. Στην περίπτωση μεταφοράς μολυσματικών και δυνητικά μολυσματικών υλικών το τριπλότυπο πρέπει να αναφέρει τη συσκευασία και την κατηγοριοποίηση του βιολογικού υλικού με βάση τη νομοθεσία περί επικινδυνότητας. </w:t>
      </w:r>
    </w:p>
    <w:p w:rsidR="00675C6A" w:rsidRPr="009470EB" w:rsidRDefault="00675C6A" w:rsidP="00675C6A">
      <w:pPr>
        <w:numPr>
          <w:ilvl w:val="0"/>
          <w:numId w:val="3"/>
        </w:numPr>
        <w:tabs>
          <w:tab w:val="clear" w:pos="0"/>
          <w:tab w:val="num" w:pos="720"/>
        </w:tabs>
        <w:spacing w:after="0"/>
        <w:ind w:right="27"/>
        <w:rPr>
          <w:rFonts w:cs="Arial"/>
          <w:szCs w:val="22"/>
        </w:rPr>
      </w:pPr>
      <w:proofErr w:type="spellStart"/>
      <w:r w:rsidRPr="009470EB">
        <w:rPr>
          <w:rFonts w:cs="Arial"/>
          <w:szCs w:val="22"/>
        </w:rPr>
        <w:t>Δελτίο</w:t>
      </w:r>
      <w:proofErr w:type="spellEnd"/>
      <w:r w:rsidRPr="009470EB">
        <w:rPr>
          <w:rFonts w:cs="Arial"/>
          <w:szCs w:val="22"/>
        </w:rPr>
        <w:t xml:space="preserve"> </w:t>
      </w:r>
      <w:proofErr w:type="spellStart"/>
      <w:r w:rsidRPr="009470EB">
        <w:rPr>
          <w:rFonts w:cs="Arial"/>
          <w:szCs w:val="22"/>
        </w:rPr>
        <w:t>ατυχήματος</w:t>
      </w:r>
      <w:proofErr w:type="spellEnd"/>
      <w:r w:rsidRPr="009470EB">
        <w:rPr>
          <w:rFonts w:cs="Arial"/>
          <w:szCs w:val="22"/>
        </w:rPr>
        <w:t>.</w:t>
      </w:r>
    </w:p>
    <w:p w:rsidR="00675C6A" w:rsidRPr="009470EB" w:rsidRDefault="00675C6A" w:rsidP="00675C6A">
      <w:pPr>
        <w:numPr>
          <w:ilvl w:val="0"/>
          <w:numId w:val="3"/>
        </w:numPr>
        <w:tabs>
          <w:tab w:val="clear" w:pos="0"/>
          <w:tab w:val="num" w:pos="720"/>
        </w:tabs>
        <w:spacing w:after="0"/>
        <w:ind w:right="27"/>
        <w:rPr>
          <w:rFonts w:cs="Arial"/>
          <w:szCs w:val="22"/>
          <w:lang w:val="el-GR"/>
        </w:rPr>
      </w:pPr>
      <w:r w:rsidRPr="009470EB">
        <w:rPr>
          <w:rFonts w:cs="Arial"/>
          <w:szCs w:val="22"/>
          <w:lang w:val="el-GR"/>
        </w:rPr>
        <w:t>Γραπτές οδηγίες φόρτωσης, μεταφοράς και εκφόρτωσης.</w:t>
      </w:r>
    </w:p>
    <w:p w:rsidR="00675C6A" w:rsidRPr="009470EB" w:rsidRDefault="00675C6A" w:rsidP="00675C6A">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Πιστοποιητικά εκπαίδευσης κατά </w:t>
      </w:r>
      <w:r w:rsidRPr="009470EB">
        <w:rPr>
          <w:rFonts w:cs="Arial"/>
          <w:szCs w:val="22"/>
          <w:lang w:val="en-US"/>
        </w:rPr>
        <w:t>ADR</w:t>
      </w:r>
      <w:r w:rsidRPr="009470EB">
        <w:rPr>
          <w:rFonts w:cs="Arial"/>
          <w:szCs w:val="22"/>
          <w:lang w:val="el-GR"/>
        </w:rPr>
        <w:t xml:space="preserve"> του οδηγού.</w:t>
      </w:r>
    </w:p>
    <w:p w:rsidR="00675C6A" w:rsidRPr="009470EB" w:rsidRDefault="00675C6A" w:rsidP="00675C6A">
      <w:pPr>
        <w:ind w:left="360" w:right="27"/>
        <w:rPr>
          <w:rFonts w:cs="Arial"/>
          <w:i/>
          <w:szCs w:val="22"/>
          <w:lang w:val="el-GR"/>
        </w:rPr>
      </w:pPr>
      <w:r w:rsidRPr="009470EB">
        <w:rPr>
          <w:rFonts w:cs="Arial"/>
          <w:i/>
          <w:szCs w:val="22"/>
          <w:lang w:val="el-GR"/>
        </w:rPr>
        <w:t>(Να κατατεθούν τα σχετικά αποδεικτικά)</w:t>
      </w:r>
    </w:p>
    <w:p w:rsidR="00675C6A" w:rsidRPr="009470EB" w:rsidRDefault="00675C6A" w:rsidP="00675C6A">
      <w:pPr>
        <w:ind w:right="27"/>
        <w:rPr>
          <w:rFonts w:cs="Arial"/>
          <w:szCs w:val="22"/>
          <w:u w:val="single"/>
          <w:lang w:val="el-GR"/>
        </w:rPr>
      </w:pPr>
      <w:r w:rsidRPr="009470EB">
        <w:rPr>
          <w:rFonts w:cs="Arial"/>
          <w:b/>
          <w:szCs w:val="22"/>
          <w:u w:val="single"/>
          <w:lang w:val="el-GR"/>
        </w:rPr>
        <w:t>Προσωπικό μεταφοράς</w:t>
      </w:r>
      <w:r w:rsidRPr="009470EB">
        <w:rPr>
          <w:rFonts w:cs="Arial"/>
          <w:szCs w:val="22"/>
          <w:u w:val="single"/>
          <w:lang w:val="el-GR"/>
        </w:rPr>
        <w:t xml:space="preserve">. </w:t>
      </w:r>
    </w:p>
    <w:p w:rsidR="00675C6A" w:rsidRPr="009470EB" w:rsidRDefault="00675C6A" w:rsidP="00675C6A">
      <w:pPr>
        <w:ind w:right="27"/>
        <w:rPr>
          <w:rFonts w:cs="Arial"/>
          <w:szCs w:val="22"/>
          <w:lang w:val="el-GR"/>
        </w:rPr>
      </w:pPr>
      <w:r w:rsidRPr="009470EB">
        <w:rPr>
          <w:rFonts w:cs="Arial"/>
          <w:szCs w:val="22"/>
          <w:lang w:val="el-GR"/>
        </w:rPr>
        <w:t xml:space="preserve">Ο ανάδοχος πρέπει να διαθέτει επαρκή προσωπικό , κατάλληλα εκπαιδευμένο για το είδος του έργου. Το υπεύθυνο προσωπικό για την μεταφορά βιολογικού υλικού να είναι έμπειρο και εξειδικευμένο στις μεταφορές βιολογικού υλικού </w:t>
      </w:r>
    </w:p>
    <w:p w:rsidR="00675C6A" w:rsidRPr="009470EB" w:rsidRDefault="00675C6A" w:rsidP="00675C6A">
      <w:pPr>
        <w:ind w:right="27"/>
        <w:rPr>
          <w:rFonts w:cs="Arial"/>
          <w:szCs w:val="22"/>
          <w:lang w:val="el-GR"/>
        </w:rPr>
      </w:pPr>
      <w:r w:rsidRPr="009470EB">
        <w:rPr>
          <w:rFonts w:cs="Arial"/>
          <w:szCs w:val="22"/>
          <w:lang w:val="el-GR"/>
        </w:rPr>
        <w:t>(Να κατατεθεί η αντίστοιχη λίστα).</w:t>
      </w:r>
    </w:p>
    <w:p w:rsidR="00675C6A" w:rsidRPr="009470EB" w:rsidRDefault="00675C6A" w:rsidP="00675C6A">
      <w:pPr>
        <w:ind w:right="27"/>
        <w:rPr>
          <w:rFonts w:cs="Arial"/>
          <w:szCs w:val="22"/>
          <w:lang w:val="el-GR"/>
        </w:rPr>
      </w:pPr>
      <w:r w:rsidRPr="009470EB">
        <w:rPr>
          <w:rFonts w:cs="Arial"/>
          <w:szCs w:val="22"/>
          <w:lang w:val="el-GR"/>
        </w:rPr>
        <w:t>Η εκπαίδευσή του πρέπει να περιλαμβάνει:</w:t>
      </w:r>
    </w:p>
    <w:p w:rsidR="00675C6A" w:rsidRPr="009470EB" w:rsidRDefault="00675C6A" w:rsidP="00675C6A">
      <w:pPr>
        <w:numPr>
          <w:ilvl w:val="0"/>
          <w:numId w:val="5"/>
        </w:numPr>
        <w:tabs>
          <w:tab w:val="clear" w:pos="0"/>
          <w:tab w:val="num" w:pos="720"/>
        </w:tabs>
        <w:spacing w:after="0"/>
        <w:ind w:right="27"/>
        <w:rPr>
          <w:rFonts w:cs="Arial"/>
          <w:szCs w:val="22"/>
          <w:lang w:val="el-GR"/>
        </w:rPr>
      </w:pPr>
      <w:r w:rsidRPr="009470EB">
        <w:rPr>
          <w:rFonts w:cs="Arial"/>
          <w:szCs w:val="22"/>
          <w:lang w:val="el-GR"/>
        </w:rPr>
        <w:t>Τη συνεχή επιμόρφωση με βάση την ισχύουσα νομοθεσία για τη μεταφορά επικίνδυνων ουσιών και τη σχετική πιστοποίησή του από το Υπουργείο Μεταφορών.</w:t>
      </w:r>
    </w:p>
    <w:p w:rsidR="00675C6A" w:rsidRPr="009470EB" w:rsidRDefault="00675C6A" w:rsidP="00675C6A">
      <w:pPr>
        <w:numPr>
          <w:ilvl w:val="0"/>
          <w:numId w:val="5"/>
        </w:numPr>
        <w:tabs>
          <w:tab w:val="clear" w:pos="0"/>
          <w:tab w:val="num" w:pos="720"/>
        </w:tabs>
        <w:spacing w:after="0"/>
        <w:ind w:right="27"/>
        <w:rPr>
          <w:rFonts w:cs="Arial"/>
          <w:szCs w:val="22"/>
          <w:lang w:val="el-GR"/>
        </w:rPr>
      </w:pPr>
      <w:r w:rsidRPr="009470EB">
        <w:rPr>
          <w:rFonts w:cs="Arial"/>
          <w:szCs w:val="22"/>
          <w:lang w:val="el-GR"/>
        </w:rPr>
        <w:lastRenderedPageBreak/>
        <w:t>Τις συνθήκες χειρισμού, μεταφοράς και θερμοκρασίας ανά είδος βιολογικού υλικού.</w:t>
      </w:r>
    </w:p>
    <w:p w:rsidR="00675C6A" w:rsidRPr="009470EB" w:rsidRDefault="00675C6A" w:rsidP="00675C6A">
      <w:pPr>
        <w:numPr>
          <w:ilvl w:val="0"/>
          <w:numId w:val="5"/>
        </w:numPr>
        <w:tabs>
          <w:tab w:val="clear" w:pos="0"/>
          <w:tab w:val="num" w:pos="720"/>
        </w:tabs>
        <w:spacing w:after="0"/>
        <w:ind w:right="27"/>
        <w:rPr>
          <w:rFonts w:cs="Arial"/>
          <w:szCs w:val="22"/>
          <w:lang w:val="el-GR"/>
        </w:rPr>
      </w:pPr>
      <w:r w:rsidRPr="009470EB">
        <w:rPr>
          <w:rFonts w:cs="Arial"/>
          <w:szCs w:val="22"/>
          <w:lang w:val="el-GR"/>
        </w:rPr>
        <w:t>Τους κανόνες Υγιεινής και Ασφάλειας που πρέπει να τηρούν.</w:t>
      </w:r>
    </w:p>
    <w:p w:rsidR="00675C6A" w:rsidRPr="009470EB" w:rsidRDefault="00675C6A" w:rsidP="00675C6A">
      <w:pPr>
        <w:numPr>
          <w:ilvl w:val="0"/>
          <w:numId w:val="5"/>
        </w:numPr>
        <w:tabs>
          <w:tab w:val="clear" w:pos="0"/>
          <w:tab w:val="num" w:pos="720"/>
        </w:tabs>
        <w:spacing w:after="0"/>
        <w:ind w:right="27"/>
        <w:rPr>
          <w:rFonts w:cs="Arial"/>
          <w:szCs w:val="22"/>
          <w:lang w:val="el-GR"/>
        </w:rPr>
      </w:pPr>
      <w:r w:rsidRPr="009470EB">
        <w:rPr>
          <w:rFonts w:cs="Arial"/>
          <w:szCs w:val="22"/>
          <w:lang w:val="el-GR"/>
        </w:rPr>
        <w:t>Τους εκτιμώμενους κινδύνους κατά τη μεταφορά κάθε κατηγορίας βιολογικού υλικού καθώς και τη διαδικασία αντιμετώπισης εκτάκτων περιστατικών που δύναται να προκύψουν από αυτούς τους κινδύνους.</w:t>
      </w:r>
    </w:p>
    <w:p w:rsidR="00675C6A" w:rsidRPr="009470EB" w:rsidRDefault="00675C6A" w:rsidP="00675C6A">
      <w:pPr>
        <w:ind w:left="720" w:right="27"/>
        <w:rPr>
          <w:rFonts w:cs="Arial"/>
          <w:szCs w:val="22"/>
          <w:lang w:val="el-GR"/>
        </w:rPr>
      </w:pPr>
    </w:p>
    <w:p w:rsidR="00675C6A" w:rsidRPr="009470EB" w:rsidRDefault="00675C6A" w:rsidP="00675C6A">
      <w:pPr>
        <w:ind w:right="27"/>
        <w:rPr>
          <w:rFonts w:cs="Arial"/>
          <w:szCs w:val="22"/>
          <w:lang w:val="el-GR"/>
        </w:rPr>
      </w:pPr>
      <w:r w:rsidRPr="009470EB">
        <w:rPr>
          <w:rFonts w:cs="Arial"/>
          <w:b/>
          <w:szCs w:val="22"/>
          <w:lang w:val="el-GR"/>
        </w:rPr>
        <w:t>Τα ανωτέρω να πιστοποιούνται επί ποινή αποκλεισμού κατά το ελάχιστο από τα κάτωθι δικαιολογητικά:</w:t>
      </w:r>
    </w:p>
    <w:p w:rsidR="00675C6A" w:rsidRPr="009470EB" w:rsidRDefault="00675C6A" w:rsidP="00675C6A">
      <w:pPr>
        <w:ind w:right="27"/>
        <w:rPr>
          <w:rFonts w:cs="Arial"/>
          <w:szCs w:val="22"/>
          <w:lang w:val="el-GR"/>
        </w:rPr>
      </w:pPr>
      <w:r w:rsidRPr="009470EB">
        <w:rPr>
          <w:rFonts w:cs="Arial"/>
          <w:szCs w:val="22"/>
          <w:lang w:val="el-GR"/>
        </w:rPr>
        <w:t xml:space="preserve">1. Πιστοποιητικό για την συμμόρφωση των θαλάμων μεταφοράς με τα πρότυπα του </w:t>
      </w:r>
      <w:r w:rsidRPr="009470EB">
        <w:rPr>
          <w:rFonts w:cs="Arial"/>
          <w:szCs w:val="22"/>
        </w:rPr>
        <w:t>WHO</w:t>
      </w:r>
      <w:r w:rsidRPr="009470EB">
        <w:rPr>
          <w:rFonts w:cs="Arial"/>
          <w:szCs w:val="22"/>
          <w:lang w:val="el-GR"/>
        </w:rPr>
        <w:t xml:space="preserve"> </w:t>
      </w:r>
    </w:p>
    <w:p w:rsidR="00675C6A" w:rsidRPr="009470EB" w:rsidRDefault="00675C6A" w:rsidP="00675C6A">
      <w:pPr>
        <w:ind w:right="27"/>
        <w:rPr>
          <w:rFonts w:cs="Arial"/>
          <w:szCs w:val="22"/>
          <w:lang w:val="el-GR"/>
        </w:rPr>
      </w:pPr>
      <w:r w:rsidRPr="009470EB">
        <w:rPr>
          <w:rFonts w:cs="Arial"/>
          <w:szCs w:val="22"/>
          <w:lang w:val="el-GR"/>
        </w:rPr>
        <w:t xml:space="preserve">2. Πιστοποιητικό για την συμμόρφωση των θαλάμων μεταφοράς από ανεξάρτητο φορέα με τον κανονισμό </w:t>
      </w:r>
      <w:r w:rsidRPr="009470EB">
        <w:rPr>
          <w:rFonts w:cs="Arial"/>
          <w:szCs w:val="22"/>
        </w:rPr>
        <w:t>ADR</w:t>
      </w:r>
    </w:p>
    <w:p w:rsidR="00675C6A" w:rsidRPr="009470EB" w:rsidRDefault="00675C6A" w:rsidP="00675C6A">
      <w:pPr>
        <w:ind w:right="27"/>
        <w:rPr>
          <w:rFonts w:cs="Arial"/>
          <w:szCs w:val="22"/>
          <w:lang w:val="el-GR"/>
        </w:rPr>
      </w:pPr>
      <w:r w:rsidRPr="009470EB">
        <w:rPr>
          <w:rFonts w:cs="Arial"/>
          <w:szCs w:val="22"/>
          <w:lang w:val="el-GR"/>
        </w:rPr>
        <w:t>3. Εκτύπωση καταγραφικού θερμοκρασίας για την ταυτόχρονη μεταφορά σε 4 διαφορετικές θερμοκρασίες (π.χ. 2 έως 8°</w:t>
      </w:r>
      <w:r w:rsidRPr="009470EB">
        <w:rPr>
          <w:rFonts w:cs="Arial"/>
          <w:szCs w:val="22"/>
        </w:rPr>
        <w:t>C</w:t>
      </w:r>
      <w:r w:rsidRPr="009470EB">
        <w:rPr>
          <w:rFonts w:cs="Arial"/>
          <w:szCs w:val="22"/>
          <w:lang w:val="el-GR"/>
        </w:rPr>
        <w:t>, 20 έως 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w:t>
      </w:r>
    </w:p>
    <w:p w:rsidR="00675C6A" w:rsidRPr="009470EB" w:rsidRDefault="00675C6A" w:rsidP="00675C6A">
      <w:pPr>
        <w:ind w:right="27"/>
        <w:rPr>
          <w:rFonts w:cs="Arial"/>
          <w:szCs w:val="22"/>
          <w:lang w:val="el-GR"/>
        </w:rPr>
      </w:pPr>
      <w:r w:rsidRPr="009470EB">
        <w:rPr>
          <w:rFonts w:cs="Arial"/>
          <w:szCs w:val="22"/>
          <w:lang w:val="el-GR"/>
        </w:rPr>
        <w:t xml:space="preserve">4. Λίστα οχημάτων που θα αναλάβουν το έργο της μεταφοράς </w:t>
      </w:r>
    </w:p>
    <w:p w:rsidR="00675C6A" w:rsidRPr="009470EB" w:rsidRDefault="00675C6A" w:rsidP="00675C6A">
      <w:pPr>
        <w:ind w:right="27"/>
        <w:rPr>
          <w:rFonts w:cs="Arial"/>
          <w:szCs w:val="22"/>
          <w:lang w:val="el-GR"/>
        </w:rPr>
      </w:pPr>
      <w:r w:rsidRPr="009470EB">
        <w:rPr>
          <w:rFonts w:cs="Arial"/>
          <w:szCs w:val="22"/>
          <w:lang w:val="el-GR"/>
        </w:rPr>
        <w:t>5. Δελτίο ατυχήματος</w:t>
      </w:r>
    </w:p>
    <w:p w:rsidR="00675C6A" w:rsidRPr="009470EB" w:rsidRDefault="00675C6A" w:rsidP="00675C6A">
      <w:pPr>
        <w:ind w:right="27"/>
        <w:rPr>
          <w:rFonts w:cs="Arial"/>
          <w:szCs w:val="22"/>
          <w:lang w:val="el-GR"/>
        </w:rPr>
      </w:pPr>
      <w:r w:rsidRPr="009470EB">
        <w:rPr>
          <w:rFonts w:cs="Arial"/>
          <w:szCs w:val="22"/>
          <w:lang w:val="el-GR"/>
        </w:rPr>
        <w:t>6. Τριπλότυπο μεταφοράς</w:t>
      </w:r>
    </w:p>
    <w:p w:rsidR="00675C6A" w:rsidRPr="009470EB" w:rsidRDefault="00675C6A" w:rsidP="00675C6A">
      <w:pPr>
        <w:ind w:right="27"/>
        <w:rPr>
          <w:rFonts w:cs="Arial"/>
          <w:szCs w:val="22"/>
          <w:lang w:val="el-GR"/>
        </w:rPr>
      </w:pPr>
      <w:r w:rsidRPr="009470EB">
        <w:rPr>
          <w:rFonts w:cs="Arial"/>
          <w:szCs w:val="22"/>
          <w:lang w:val="el-GR"/>
        </w:rPr>
        <w:t xml:space="preserve">7. Πιστοποιητικό ΕΝ </w:t>
      </w:r>
      <w:r w:rsidRPr="009470EB">
        <w:rPr>
          <w:rFonts w:cs="Arial"/>
          <w:szCs w:val="22"/>
        </w:rPr>
        <w:t>ISO</w:t>
      </w:r>
      <w:r w:rsidRPr="009470EB">
        <w:rPr>
          <w:rFonts w:cs="Arial"/>
          <w:szCs w:val="22"/>
          <w:lang w:val="el-GR"/>
        </w:rPr>
        <w:t xml:space="preserve"> 9001:2008 για την μεταφορά βιολογικών ουσιών</w:t>
      </w:r>
    </w:p>
    <w:p w:rsidR="00675C6A" w:rsidRPr="009470EB" w:rsidRDefault="00675C6A" w:rsidP="00675C6A">
      <w:pPr>
        <w:ind w:right="27"/>
        <w:rPr>
          <w:rFonts w:cs="Arial"/>
          <w:szCs w:val="22"/>
          <w:lang w:val="el-GR"/>
        </w:rPr>
      </w:pPr>
      <w:r w:rsidRPr="009470EB">
        <w:rPr>
          <w:rFonts w:cs="Arial"/>
          <w:szCs w:val="22"/>
          <w:lang w:val="el-GR"/>
        </w:rPr>
        <w:t xml:space="preserve">8. Πιστοποιητικό για την συμμόρφωση των συσκευασιών με τον κανονισμό </w:t>
      </w:r>
      <w:r w:rsidRPr="009470EB">
        <w:rPr>
          <w:rFonts w:cs="Arial"/>
          <w:szCs w:val="22"/>
        </w:rPr>
        <w:t>ADR</w:t>
      </w:r>
      <w:r w:rsidRPr="009470EB">
        <w:rPr>
          <w:rFonts w:cs="Arial"/>
          <w:szCs w:val="22"/>
          <w:lang w:val="el-GR"/>
        </w:rPr>
        <w:t xml:space="preserve"> από ανεξάρτητο φορέα</w:t>
      </w:r>
    </w:p>
    <w:p w:rsidR="00675C6A" w:rsidRPr="009470EB" w:rsidRDefault="00675C6A" w:rsidP="00675C6A">
      <w:pPr>
        <w:ind w:right="27"/>
        <w:rPr>
          <w:rFonts w:cs="Arial"/>
          <w:szCs w:val="22"/>
          <w:lang w:val="el-GR"/>
        </w:rPr>
      </w:pPr>
      <w:r w:rsidRPr="009470EB">
        <w:rPr>
          <w:rFonts w:cs="Arial"/>
          <w:szCs w:val="22"/>
          <w:lang w:val="el-GR"/>
        </w:rPr>
        <w:t xml:space="preserve">9.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των οδηγών μεταφοράς</w:t>
      </w:r>
    </w:p>
    <w:p w:rsidR="00675C6A" w:rsidRPr="009470EB" w:rsidRDefault="00675C6A" w:rsidP="00675C6A">
      <w:pPr>
        <w:ind w:right="27"/>
        <w:rPr>
          <w:rFonts w:cs="Arial"/>
          <w:szCs w:val="22"/>
          <w:lang w:val="el-GR"/>
        </w:rPr>
      </w:pPr>
      <w:r w:rsidRPr="009470EB">
        <w:rPr>
          <w:rFonts w:cs="Arial"/>
          <w:szCs w:val="22"/>
          <w:lang w:val="el-GR"/>
        </w:rPr>
        <w:t xml:space="preserve">10.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του Συμβούλου Ασφαλείας </w:t>
      </w:r>
    </w:p>
    <w:p w:rsidR="00675C6A" w:rsidRPr="009470EB" w:rsidRDefault="00675C6A" w:rsidP="00675C6A">
      <w:pPr>
        <w:ind w:right="27"/>
        <w:rPr>
          <w:rFonts w:cs="Arial"/>
          <w:szCs w:val="22"/>
          <w:lang w:val="el-GR"/>
        </w:rPr>
      </w:pPr>
      <w:r w:rsidRPr="009470EB">
        <w:rPr>
          <w:rFonts w:cs="Arial"/>
          <w:szCs w:val="22"/>
          <w:lang w:val="el-GR"/>
        </w:rPr>
        <w:t xml:space="preserve">11. Εκτύπωση του </w:t>
      </w:r>
      <w:r w:rsidRPr="009470EB">
        <w:rPr>
          <w:rFonts w:cs="Arial"/>
          <w:szCs w:val="22"/>
        </w:rPr>
        <w:t>GPS</w:t>
      </w:r>
      <w:r w:rsidRPr="009470EB">
        <w:rPr>
          <w:rFonts w:cs="Arial"/>
          <w:szCs w:val="22"/>
          <w:lang w:val="el-GR"/>
        </w:rPr>
        <w:t xml:space="preserve"> όπου θα απεικονίζονται η γεωγραφική θέση του οχήματος και οι θερμοκρασίες μεταφοράς</w:t>
      </w:r>
    </w:p>
    <w:p w:rsidR="00675C6A" w:rsidRPr="009470EB" w:rsidRDefault="00675C6A" w:rsidP="00675C6A">
      <w:pPr>
        <w:autoSpaceDE w:val="0"/>
        <w:spacing w:after="60"/>
        <w:ind w:right="27"/>
        <w:rPr>
          <w:rFonts w:cs="Arial"/>
          <w:szCs w:val="22"/>
          <w:lang w:val="el-GR"/>
        </w:rPr>
      </w:pPr>
      <w:r w:rsidRPr="009470EB">
        <w:rPr>
          <w:rFonts w:cs="Arial"/>
          <w:szCs w:val="22"/>
          <w:lang w:val="el-GR"/>
        </w:rPr>
        <w:t>12. Πελατολόγιο με αναφορά στο είδος και την διαρκείας του έργου</w:t>
      </w:r>
    </w:p>
    <w:p w:rsidR="00675C6A" w:rsidRPr="00391809" w:rsidRDefault="00675C6A" w:rsidP="00675C6A">
      <w:pPr>
        <w:numPr>
          <w:ilvl w:val="0"/>
          <w:numId w:val="1"/>
        </w:numPr>
        <w:suppressAutoHyphens w:val="0"/>
        <w:autoSpaceDE w:val="0"/>
        <w:spacing w:after="60"/>
        <w:ind w:left="432" w:hanging="432"/>
        <w:rPr>
          <w:rFonts w:eastAsia="SimSun"/>
          <w:szCs w:val="22"/>
          <w:lang w:val="el-GR"/>
        </w:rPr>
      </w:pPr>
    </w:p>
    <w:p w:rsidR="00675C6A" w:rsidRPr="00391809" w:rsidRDefault="00675C6A" w:rsidP="00675C6A">
      <w:pPr>
        <w:suppressAutoHyphens w:val="0"/>
        <w:autoSpaceDE w:val="0"/>
        <w:spacing w:after="60"/>
        <w:jc w:val="left"/>
        <w:rPr>
          <w:rFonts w:eastAsia="SimSun"/>
          <w:szCs w:val="22"/>
          <w:lang w:val="el-GR"/>
        </w:rPr>
      </w:pPr>
      <w:r w:rsidRPr="00391809">
        <w:rPr>
          <w:rFonts w:eastAsia="SimSun"/>
          <w:szCs w:val="22"/>
          <w:lang w:val="el-GR"/>
        </w:rPr>
        <w:t>Παρατάσεις : Η σύμβαση δύναται να παραταθεί μονομερώς από την Αναθέτουσα Αρχή έως έξι (6) μήνες για την απορρόφηση του φυσικού και οικονομικού της αντικειμένου.</w:t>
      </w:r>
    </w:p>
    <w:p w:rsidR="00675C6A" w:rsidRDefault="00675C6A" w:rsidP="00675C6A">
      <w:pPr>
        <w:pStyle w:val="normalwithoutspacing"/>
        <w:rPr>
          <w:rFonts w:eastAsia="SimSun"/>
          <w:i/>
          <w:iCs/>
          <w:color w:val="5B9BD5"/>
          <w:szCs w:val="22"/>
        </w:rPr>
      </w:pPr>
    </w:p>
    <w:p w:rsidR="00675C6A" w:rsidRDefault="00675C6A" w:rsidP="00675C6A">
      <w:pPr>
        <w:pStyle w:val="normalwithoutspacing"/>
        <w:rPr>
          <w:rFonts w:eastAsia="SimSun"/>
          <w:szCs w:val="22"/>
        </w:rPr>
      </w:pPr>
      <w:r>
        <w:rPr>
          <w:rFonts w:ascii="Arial" w:hAnsi="Arial" w:cs="Arial"/>
          <w:b/>
          <w:color w:val="002060"/>
          <w:szCs w:val="22"/>
        </w:rPr>
        <w:t>ΜΕΡΟΣ Β - ΟΙΚΟΝΟΜΙΚΟ ΑΝΤΙΚΕΙΜΕΝΟ ΤΗΣ ΣΥΜΒΑΣΗΣ</w:t>
      </w:r>
    </w:p>
    <w:p w:rsidR="00675C6A" w:rsidRPr="009470EB" w:rsidRDefault="00675C6A" w:rsidP="00675C6A">
      <w:pPr>
        <w:suppressAutoHyphens w:val="0"/>
        <w:autoSpaceDE w:val="0"/>
        <w:spacing w:after="60"/>
        <w:rPr>
          <w:rFonts w:eastAsia="SimSun"/>
          <w:szCs w:val="22"/>
          <w:lang w:val="el-GR"/>
        </w:rPr>
      </w:pPr>
      <w:r w:rsidRPr="009470EB">
        <w:rPr>
          <w:rFonts w:eastAsia="SimSun"/>
          <w:szCs w:val="22"/>
          <w:lang w:val="el-GR"/>
        </w:rPr>
        <w:t>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λόγω σύμβαση βαρύνει την με Κ.Α.: 0829 σχετική πίστωση του προϋπολογισμού του οικονομικού έτους 20</w:t>
      </w:r>
      <w:r>
        <w:rPr>
          <w:rFonts w:eastAsia="SimSun"/>
          <w:szCs w:val="22"/>
          <w:lang w:val="el-GR"/>
        </w:rPr>
        <w:t>20</w:t>
      </w:r>
      <w:r w:rsidRPr="009470EB">
        <w:rPr>
          <w:rFonts w:eastAsia="SimSun"/>
          <w:szCs w:val="22"/>
          <w:lang w:val="el-GR"/>
        </w:rPr>
        <w:t xml:space="preserve">  των Φορέων. Εκτιμώμενη συνολική αξία σύμβασης σε ευρώ, χωρίς ΦΠΑ</w:t>
      </w:r>
      <w:r>
        <w:rPr>
          <w:rFonts w:eastAsia="SimSun"/>
          <w:szCs w:val="22"/>
          <w:lang w:val="el-GR"/>
        </w:rPr>
        <w:t xml:space="preserve">: </w:t>
      </w:r>
      <w:r w:rsidRPr="00247004">
        <w:rPr>
          <w:lang w:val="el-GR"/>
        </w:rPr>
        <w:t>71.698,00</w:t>
      </w:r>
    </w:p>
    <w:p w:rsidR="00675C6A" w:rsidRDefault="00675C6A" w:rsidP="00675C6A">
      <w:pPr>
        <w:suppressAutoHyphens w:val="0"/>
        <w:autoSpaceDE w:val="0"/>
        <w:spacing w:after="60"/>
        <w:rPr>
          <w:rFonts w:eastAsia="SimSun"/>
          <w:szCs w:val="22"/>
          <w:lang w:val="el-GR"/>
        </w:rPr>
      </w:pPr>
      <w:r>
        <w:rPr>
          <w:rFonts w:eastAsia="SimSun"/>
          <w:szCs w:val="22"/>
          <w:lang w:val="el-GR"/>
        </w:rPr>
        <w:t>Ανάλυση και Τεκμηρίωση προϋπολογισμού/Συνολική και ανά μονάδα</w:t>
      </w:r>
      <w:r w:rsidRPr="009470EB">
        <w:rPr>
          <w:rFonts w:eastAsia="SimSun"/>
          <w:szCs w:val="22"/>
          <w:lang w:val="el-GR"/>
        </w:rPr>
        <w:t>.</w:t>
      </w:r>
    </w:p>
    <w:p w:rsidR="00675C6A" w:rsidRDefault="00675C6A" w:rsidP="00675C6A">
      <w:pPr>
        <w:suppressAutoHyphens w:val="0"/>
        <w:autoSpaceDE w:val="0"/>
        <w:spacing w:after="60"/>
        <w:rPr>
          <w:rFonts w:eastAsia="SimSun"/>
          <w:szCs w:val="22"/>
          <w:lang w:val="el-GR"/>
        </w:rPr>
        <w:sectPr w:rsidR="00675C6A" w:rsidSect="00261C6D">
          <w:footerReference w:type="default" r:id="rId5"/>
          <w:headerReference w:type="first" r:id="rId6"/>
          <w:pgSz w:w="11906" w:h="16838"/>
          <w:pgMar w:top="851" w:right="707" w:bottom="851" w:left="851" w:header="720" w:footer="709" w:gutter="0"/>
          <w:cols w:space="720"/>
          <w:titlePg/>
          <w:docGrid w:linePitch="360"/>
        </w:sectPr>
      </w:pPr>
    </w:p>
    <w:p w:rsidR="00675C6A" w:rsidRDefault="00675C6A" w:rsidP="00675C6A">
      <w:pPr>
        <w:suppressAutoHyphens w:val="0"/>
        <w:autoSpaceDE w:val="0"/>
        <w:spacing w:after="60"/>
        <w:rPr>
          <w:rFonts w:eastAsia="SimSun"/>
          <w:szCs w:val="22"/>
          <w:lang w:val="el-GR"/>
        </w:rPr>
      </w:pPr>
    </w:p>
    <w:tbl>
      <w:tblPr>
        <w:tblW w:w="5000" w:type="pct"/>
        <w:tblLook w:val="04A0"/>
      </w:tblPr>
      <w:tblGrid>
        <w:gridCol w:w="698"/>
        <w:gridCol w:w="1520"/>
        <w:gridCol w:w="2631"/>
        <w:gridCol w:w="1480"/>
        <w:gridCol w:w="1968"/>
        <w:gridCol w:w="1544"/>
        <w:gridCol w:w="1544"/>
        <w:gridCol w:w="1001"/>
        <w:gridCol w:w="1422"/>
        <w:gridCol w:w="1544"/>
      </w:tblGrid>
      <w:tr w:rsidR="00675C6A" w:rsidRPr="005E2706" w:rsidTr="00912839">
        <w:trPr>
          <w:trHeight w:val="20"/>
        </w:trPr>
        <w:tc>
          <w:tcPr>
            <w:tcW w:w="227"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Α/Α</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ΠΕΡΙΓΡΑΦΗ ΔΡΟΜΟΛΟΓΙΟΥ</w:t>
            </w:r>
          </w:p>
        </w:tc>
        <w:tc>
          <w:tcPr>
            <w:tcW w:w="641"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ΕΝΔΕΙΚΤΙΚΟΣ ΑΡΙΘΜΟΣ ΔΡΟΜΟΛΟΓΙΩΝ</w:t>
            </w:r>
          </w:p>
        </w:tc>
        <w:tc>
          <w:tcPr>
            <w:tcW w:w="503"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ΕΝΔΕΙΚΤΙΚΗ ΤΙΜΗ ΜΟΝΑΔΑΣ ΠΡΟ Φ.Π.Α.</w:t>
            </w:r>
          </w:p>
        </w:tc>
        <w:tc>
          <w:tcPr>
            <w:tcW w:w="503"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ΕΝΔΕΙΚΤΙΚΗ  ΑΞΙΑ ΠΡΟ Φ.Π.Α.</w:t>
            </w:r>
          </w:p>
        </w:tc>
        <w:tc>
          <w:tcPr>
            <w:tcW w:w="326"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Φ.Π.Α. (24%)</w:t>
            </w:r>
          </w:p>
        </w:tc>
        <w:tc>
          <w:tcPr>
            <w:tcW w:w="463"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ΑΞΙΑ ΦΠΑ</w:t>
            </w:r>
          </w:p>
        </w:tc>
        <w:tc>
          <w:tcPr>
            <w:tcW w:w="503" w:type="pct"/>
            <w:tcBorders>
              <w:top w:val="single" w:sz="8" w:space="0" w:color="auto"/>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ΕΝΔΕΙΚΤΙΚΗ ΑΞΙΑ ΜΕ Φ.Π.Α.</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1.</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ΔΡΟΜΟΛΟΓΙΑ ΟΡΓΑΝΙΚΗΣ ΜΟΝΑΔΑΣ ΕΔΡΑΣ</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noWrap/>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noWrap/>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326" w:type="pct"/>
            <w:tcBorders>
              <w:top w:val="nil"/>
              <w:left w:val="nil"/>
              <w:bottom w:val="single" w:sz="8" w:space="0" w:color="auto"/>
              <w:right w:val="single" w:sz="8" w:space="0" w:color="auto"/>
            </w:tcBorders>
            <w:shd w:val="clear" w:color="auto" w:fill="auto"/>
            <w:noWrap/>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463" w:type="pct"/>
            <w:tcBorders>
              <w:top w:val="nil"/>
              <w:left w:val="nil"/>
              <w:bottom w:val="single" w:sz="8" w:space="0" w:color="auto"/>
              <w:right w:val="single" w:sz="8" w:space="0" w:color="auto"/>
            </w:tcBorders>
            <w:shd w:val="clear" w:color="auto" w:fill="auto"/>
            <w:noWrap/>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noWrap/>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1.1</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Υ.Μ. ΗΡΑΚΛΕΙΟΥ</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ΑΓΙΟΣ ΝΙΚΟΛΑΟΣ</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65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650,00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156,00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806,00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Υ.Μ. ΗΡΑΚΛΕΙΟΥ</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ΑΓΙΟΣ ΝΙΚΟΛΑΟΣ ΚΑΤΑ ΤΙΣ ΑΡΓΙΕΣ</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85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170,00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40,80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210,80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1.3</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ΑΓΙΟΣ ΝΙΚΟΛΑΟΣ</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Υ.Μ. ΗΡΑΚΛΕΙΟΥ</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215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73</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15.695,00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3.766,80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19.461,80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1.4</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Υ.Μ. ΗΡΑΚΛΕΙΟΥ</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ΑΓΙΟΣ ΝΙΚΟΛΑΟΣ</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Υ.Μ. ΗΡΑΚΛΕΙΟΥ</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95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950,00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228,00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1.178,00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1.5</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ΑΓΙΟΣ ΝΙΚΟΛΑΟΣ</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ΥΓΕΙΟΝΟΜΙΚΕΣ ΜΟΝΑΔΕΣ ΑΤΤΙΚΗΣ/ΔΙΑΓΝΩΣΤΙΚΑ ΚΕΝΤΡΑ</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52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150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7.800,00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1.872,00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9.672,00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1.6</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ΑΙΜΟΔΟΣΙΑ ΑΓ ΝΙΚΟΛΑΟΥ</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ΕΚΕΑ (Αποστολή προϊόντων αίματος προς ΕΚΕΑ)</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140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140,00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33,60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173,60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1.7</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ΕΚΕΑ</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ΑΙΜΟΔΟΣΙΑ ΑΓ ΝΙΚΟΛΑΟΥ</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140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140,00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33,60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173,60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ΜΕΡΙΚΟ ΣΥΝΟΛΟ 1</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25.545,00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6.130,80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31.675,80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2.</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ΔΡΟΜΟΛΟΓΙΑ ΑΠΟΚΕΝΤΡΩΜΕΝΗΣ ΟΡΓΑΝΙΚΗΣ ΜΟΝΑΔΑΣ ΣΗΤΕΙΑΣ</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2.1</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ΣΗΤΕΙΑ</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10.400,00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2.496,00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12.896,00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2.2</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ΣΗΤΕΙΑ ΚΑΤΑ ΤΙΣ ΑΡΓΙΕΣ</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205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615,00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147,60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762,60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2.3</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ΣΗΤΕΙΑ</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169</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8.788,00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2.109,12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10.897,12</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ΣΗΤΕΙΑ</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ΗΡΑΚΛΕΙΟ ΚΑΤΑ ΤΙΣ ΑΡΓΙΕΣ</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210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420,00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100,80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520,80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2.5</w:t>
            </w:r>
          </w:p>
        </w:tc>
        <w:tc>
          <w:tcPr>
            <w:tcW w:w="495"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ΣΗΤΕΙΑ</w:t>
            </w:r>
          </w:p>
        </w:tc>
        <w:tc>
          <w:tcPr>
            <w:tcW w:w="857"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ΥΓΕΙΟΝΟΜΙΚΕΣ ΜΟΝΑΔΕΣ ΑΤΤΙΚΗΣ</w:t>
            </w:r>
          </w:p>
        </w:tc>
        <w:tc>
          <w:tcPr>
            <w:tcW w:w="482"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225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225,00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54,00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279,00</w:t>
            </w:r>
          </w:p>
        </w:tc>
      </w:tr>
      <w:tr w:rsidR="00675C6A" w:rsidRPr="005E2706" w:rsidTr="00912839">
        <w:trPr>
          <w:trHeight w:val="20"/>
        </w:trPr>
        <w:tc>
          <w:tcPr>
            <w:tcW w:w="3204"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ΜΕΡΙΚΟ ΣΥΝΟΛΟ 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20.448,00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4.907,52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25.355,52</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3.</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ΔΡΟΜΟΛΟΓΙΑ ΑΠΟΚΕΝΤΡΩΜΕΝΗΣ ΟΡΓΑΝΙΚΗΣ ΜΟΝΑΔΑΣ ΙΕΡΑΠΕΤΡΑΣ</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3.1</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Ιεράπετρας – Νοσοκομείο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 xml:space="preserve"> Ηρακλείου.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95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1.900,00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456</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2.356,00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3.2</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 xml:space="preserve"> Ηρακλείου – Νοσοκομείο Ιεράπετρας.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95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5.700,00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1368</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7.068,00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3.3</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 xml:space="preserve"> Ηρακλείου – Νοσοκομείο Ιεράπετρας και ταυτόχρονα Νοσοκομείο Ιεράπετρας – Νοσοκομείο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 xml:space="preserve"> </w:t>
            </w:r>
            <w:r w:rsidRPr="005E2706">
              <w:rPr>
                <w:rFonts w:cs="Times New Roman"/>
                <w:color w:val="000000"/>
                <w:sz w:val="20"/>
                <w:szCs w:val="20"/>
                <w:lang w:val="el-GR" w:eastAsia="el-GR"/>
              </w:rPr>
              <w:lastRenderedPageBreak/>
              <w:t>Ηρακλείου  ολοκληρωμένη αποστολή με επιστροφή.</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lastRenderedPageBreak/>
              <w:t>48</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150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7.200,00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1728</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8.928,00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lastRenderedPageBreak/>
              <w:t>3.4</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Ιεράπετρας  - Νοσοκομείο Αγίου Νικολάου (συνδυασμένο δρομολόγιο με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 xml:space="preserve">).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130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650,00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156</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806,00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3.5</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Αγίου Νικολάου – Νοσοκομείο Ιεράπετρας (συνδυασμένο δρομολόγιο με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130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780,00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187,2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967,20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3.6</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(συνδυασμένο δρομολόγιο με </w:t>
            </w:r>
            <w:proofErr w:type="spellStart"/>
            <w:r w:rsidRPr="005E2706">
              <w:rPr>
                <w:rFonts w:cs="Times New Roman"/>
                <w:color w:val="000000"/>
                <w:sz w:val="20"/>
                <w:szCs w:val="20"/>
                <w:lang w:val="el-GR" w:eastAsia="el-GR"/>
              </w:rPr>
              <w:t>Βενιζέλειο</w:t>
            </w:r>
            <w:proofErr w:type="spellEnd"/>
            <w:r w:rsidRPr="005E2706">
              <w:rPr>
                <w:rFonts w:cs="Times New Roman"/>
                <w:color w:val="000000"/>
                <w:sz w:val="20"/>
                <w:szCs w:val="20"/>
                <w:lang w:val="el-GR" w:eastAsia="el-GR"/>
              </w:rPr>
              <w:t>).</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155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775,00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186</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961,00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3.7</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Ιεράπετρας  - Νοσοκομείο Αγίου Νικολάου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620,00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3.8</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Αγίου Νικολάου – Νοσοκομείο Ιεράπετρας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620,00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3.9</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4</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500,00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120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620,00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jc w:val="left"/>
              <w:rPr>
                <w:rFonts w:cs="Times New Roman"/>
                <w:b/>
                <w:bCs/>
                <w:color w:val="000000"/>
                <w:sz w:val="20"/>
                <w:szCs w:val="20"/>
                <w:lang w:val="el-GR" w:eastAsia="el-GR"/>
              </w:rPr>
            </w:pPr>
            <w:r w:rsidRPr="005E2706">
              <w:rPr>
                <w:rFonts w:cs="Times New Roman"/>
                <w:b/>
                <w:bCs/>
                <w:color w:val="000000"/>
                <w:sz w:val="20"/>
                <w:szCs w:val="20"/>
                <w:lang w:val="el-GR" w:eastAsia="el-GR"/>
              </w:rPr>
              <w:t>ΜΕΡΙΚΟ ΣΥΝΟΛΟ 3</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18.505,00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4.441,20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b/>
                <w:bCs/>
                <w:color w:val="000000"/>
                <w:szCs w:val="22"/>
                <w:lang w:val="el-GR" w:eastAsia="el-GR"/>
              </w:rPr>
            </w:pPr>
            <w:r w:rsidRPr="005E2706">
              <w:rPr>
                <w:rFonts w:cs="Times New Roman"/>
                <w:b/>
                <w:bCs/>
                <w:color w:val="000000"/>
                <w:szCs w:val="22"/>
                <w:lang w:val="el-GR" w:eastAsia="el-GR"/>
              </w:rPr>
              <w:t>22.946,20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4.</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ΔΡΟΜΟΛΟΓΙΑ Γ.Ν.-Κ.Υ. ΝΕΑΠΟΛΗΣ «ΔΙΑΛΥΝΑΚΕΙΟ»</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4.1</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ΜΕΤΑΦΟΡΑ ΒΙΟΛΟΓΙΚΟΥ ΥΛΙΚΟΥ ΑΠΌ Γ.Ν.-Κ.Υ. ΝΕΑΠΟΛΗΣ "ΔΙΑΛΥΝΑΚΕΙΟ ΣΕ ΝΟΣΟΚΟΜΕΙΟ ΗΡΑΚΛΕΙΟΥ</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20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55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1.100,00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264,00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1.364,00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4.2</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ΜΕΤΑΦΟΡΑ ΒΙΟΛΟΓΙΚΟΥ ΥΛΙΚΟΥ ΑΠΌ Γ.Ν.-Κ.Υ. ΝΕΑΠΟΛΗΣ "ΔΙΑΛΥΝΑΚΕΙΟ ΣΤΟ Γ.Ν. ΑΓΙΟΥ ΝΙΚΟΛΑΟΥ</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60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65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3.900,00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936,00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4.836,00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4.3</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ΜΕΤΑΦΟΡΑ ΒΙΟΛΟΓΙΚΟΥ ΥΛΙΚΟΥ ΑΠΟ Γ.Ν. ΑΓΙΟΥ ΝΙΚΟΛΑΟΥ ΣΤΟ Γ.Ν.-Κ.Υ. ΝΕΑΠΟΛΗΣ "ΔΙΑΛΥΝΑΚΕΙΟ</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40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55</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2.200,00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 w:val="20"/>
                <w:szCs w:val="20"/>
                <w:lang w:val="el-GR" w:eastAsia="el-GR"/>
              </w:rPr>
            </w:pPr>
            <w:r w:rsidRPr="005E2706">
              <w:rPr>
                <w:rFonts w:cs="Times New Roman"/>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528,00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2.728,00</w:t>
            </w:r>
          </w:p>
        </w:tc>
      </w:tr>
      <w:tr w:rsidR="00675C6A" w:rsidRPr="005E2706" w:rsidTr="00912839">
        <w:trPr>
          <w:trHeight w:val="20"/>
        </w:trPr>
        <w:tc>
          <w:tcPr>
            <w:tcW w:w="227" w:type="pct"/>
            <w:tcBorders>
              <w:top w:val="nil"/>
              <w:left w:val="single" w:sz="8" w:space="0" w:color="auto"/>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1833" w:type="pct"/>
            <w:gridSpan w:val="3"/>
            <w:tcBorders>
              <w:top w:val="single" w:sz="8" w:space="0" w:color="auto"/>
              <w:left w:val="nil"/>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ΜΕΡΙΚΟ ΣΥΝΟΛΟ 4</w:t>
            </w:r>
          </w:p>
        </w:tc>
        <w:tc>
          <w:tcPr>
            <w:tcW w:w="641"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jc w:val="left"/>
              <w:rPr>
                <w:rFonts w:cs="Times New Roman"/>
                <w:color w:val="000000"/>
                <w:szCs w:val="22"/>
                <w:lang w:val="el-GR" w:eastAsia="el-GR"/>
              </w:rPr>
            </w:pPr>
            <w:r w:rsidRPr="005E2706">
              <w:rPr>
                <w:rFonts w:cs="Times New Roman"/>
                <w:color w:val="000000"/>
                <w:szCs w:val="22"/>
                <w:lang w:val="el-GR" w:eastAsia="el-GR"/>
              </w:rPr>
              <w:t>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7.200,00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1.728,00</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color w:val="000000"/>
                <w:szCs w:val="22"/>
                <w:lang w:val="el-GR" w:eastAsia="el-GR"/>
              </w:rPr>
            </w:pPr>
            <w:r w:rsidRPr="005E2706">
              <w:rPr>
                <w:rFonts w:cs="Times New Roman"/>
                <w:color w:val="000000"/>
                <w:szCs w:val="22"/>
                <w:lang w:val="el-GR" w:eastAsia="el-GR"/>
              </w:rPr>
              <w:t>8.928,00</w:t>
            </w:r>
          </w:p>
        </w:tc>
      </w:tr>
      <w:tr w:rsidR="00675C6A" w:rsidRPr="005E2706" w:rsidTr="00912839">
        <w:trPr>
          <w:trHeight w:val="20"/>
        </w:trPr>
        <w:tc>
          <w:tcPr>
            <w:tcW w:w="3204"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ΤΕΛΙΚΟ ΣΥΝΟΛΟ </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71.698,00</w:t>
            </w:r>
          </w:p>
        </w:tc>
        <w:tc>
          <w:tcPr>
            <w:tcW w:w="326"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 w:val="20"/>
                <w:szCs w:val="20"/>
                <w:lang w:val="el-GR" w:eastAsia="el-GR"/>
              </w:rPr>
            </w:pPr>
            <w:r w:rsidRPr="005E2706">
              <w:rPr>
                <w:rFonts w:cs="Times New Roman"/>
                <w:b/>
                <w:bCs/>
                <w:color w:val="000000"/>
                <w:sz w:val="20"/>
                <w:szCs w:val="20"/>
                <w:lang w:val="el-GR" w:eastAsia="el-GR"/>
              </w:rPr>
              <w:t>24%</w:t>
            </w:r>
          </w:p>
        </w:tc>
        <w:tc>
          <w:tcPr>
            <w:tcW w:w="46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17.207,52</w:t>
            </w:r>
          </w:p>
        </w:tc>
        <w:tc>
          <w:tcPr>
            <w:tcW w:w="503" w:type="pct"/>
            <w:tcBorders>
              <w:top w:val="nil"/>
              <w:left w:val="nil"/>
              <w:bottom w:val="single" w:sz="8" w:space="0" w:color="auto"/>
              <w:right w:val="single" w:sz="8" w:space="0" w:color="auto"/>
            </w:tcBorders>
            <w:shd w:val="clear" w:color="auto" w:fill="auto"/>
            <w:vAlign w:val="bottom"/>
            <w:hideMark/>
          </w:tcPr>
          <w:p w:rsidR="00675C6A" w:rsidRPr="005E2706" w:rsidRDefault="00675C6A" w:rsidP="00912839">
            <w:pPr>
              <w:suppressAutoHyphens w:val="0"/>
              <w:spacing w:after="0"/>
              <w:rPr>
                <w:rFonts w:cs="Times New Roman"/>
                <w:b/>
                <w:bCs/>
                <w:color w:val="000000"/>
                <w:szCs w:val="22"/>
                <w:lang w:val="el-GR" w:eastAsia="el-GR"/>
              </w:rPr>
            </w:pPr>
            <w:r w:rsidRPr="005E2706">
              <w:rPr>
                <w:rFonts w:cs="Times New Roman"/>
                <w:b/>
                <w:bCs/>
                <w:color w:val="000000"/>
                <w:szCs w:val="22"/>
                <w:lang w:val="el-GR" w:eastAsia="el-GR"/>
              </w:rPr>
              <w:t>88.905,52</w:t>
            </w:r>
          </w:p>
        </w:tc>
      </w:tr>
    </w:tbl>
    <w:p w:rsidR="00675C6A" w:rsidRDefault="00675C6A" w:rsidP="00675C6A">
      <w:pPr>
        <w:suppressAutoHyphens w:val="0"/>
        <w:autoSpaceDE w:val="0"/>
        <w:spacing w:after="60"/>
        <w:rPr>
          <w:rFonts w:eastAsia="SimSun"/>
          <w:szCs w:val="22"/>
          <w:lang w:val="el-GR"/>
        </w:rPr>
      </w:pPr>
    </w:p>
    <w:p w:rsidR="00675C6A" w:rsidRPr="006B269C" w:rsidRDefault="00675C6A" w:rsidP="00675C6A">
      <w:pPr>
        <w:tabs>
          <w:tab w:val="left" w:pos="709"/>
        </w:tabs>
        <w:spacing w:line="360" w:lineRule="auto"/>
        <w:ind w:right="28"/>
        <w:rPr>
          <w:sz w:val="20"/>
          <w:szCs w:val="20"/>
          <w:lang w:val="el-GR"/>
        </w:rPr>
      </w:pPr>
      <w:r w:rsidRPr="006B269C">
        <w:rPr>
          <w:sz w:val="20"/>
          <w:szCs w:val="20"/>
          <w:lang w:val="el-GR"/>
        </w:rPr>
        <w:t>Σε όλες τις παραπάνω τιμές δρομολογίων συμπεριλαμβάνεται το κόστος διάθεσης των απαραίτητων υλικών πρωτοταγούς και δευτεροταγούς συσκευασίας για την οδική μεταφορά των βιολογικών υλικών και παραγώγων.</w:t>
      </w:r>
    </w:p>
    <w:p w:rsidR="00675C6A" w:rsidRPr="006B269C" w:rsidRDefault="00675C6A" w:rsidP="00675C6A">
      <w:pPr>
        <w:tabs>
          <w:tab w:val="left" w:pos="709"/>
        </w:tabs>
        <w:spacing w:line="360" w:lineRule="auto"/>
        <w:ind w:right="28"/>
        <w:rPr>
          <w:rFonts w:cs="Arial"/>
          <w:sz w:val="20"/>
          <w:szCs w:val="20"/>
          <w:lang w:val="el-GR"/>
        </w:rPr>
      </w:pPr>
      <w:r w:rsidRPr="006B269C">
        <w:rPr>
          <w:sz w:val="20"/>
          <w:szCs w:val="20"/>
          <w:lang w:val="el-GR"/>
        </w:rPr>
        <w:t>Επισημαίνεται ότι, οι ποσότητες που αναφέρονται στον παρακάτω πίνακα ζητούμενων δρομολογίων είναι ενδεικτικές και όχι δεσμευτικές για τη νέα σύμβαση που θα προκύψει από την παρούσα διαγωνιστική διαδικασία, και εξυπηρετούν την αξιολόγηση των οικονομικών προσφορών των συμμετεχόντων. Ο αριθμός των δρομολογίων που θα συμπεριλαμβάνονται στην σύμβαση θα προκύψει από τις τρέχουσες ανάγκες των ενδιαφερόμενων Νοσοκομείων, αρκεί στο σύνολο τους ανά φορέα να μην ξεπερνούν την επιμέρους προϋπολογισθείσα δαπάνη.</w:t>
      </w:r>
    </w:p>
    <w:p w:rsidR="00675C6A" w:rsidRPr="006B269C" w:rsidRDefault="00675C6A" w:rsidP="00675C6A">
      <w:pPr>
        <w:tabs>
          <w:tab w:val="left" w:pos="709"/>
        </w:tabs>
        <w:spacing w:line="360" w:lineRule="auto"/>
        <w:ind w:right="28"/>
        <w:rPr>
          <w:sz w:val="20"/>
          <w:szCs w:val="20"/>
          <w:lang w:val="el-GR"/>
        </w:rPr>
      </w:pPr>
      <w:r w:rsidRPr="006B269C">
        <w:rPr>
          <w:sz w:val="20"/>
          <w:szCs w:val="20"/>
          <w:lang w:val="el-GR"/>
        </w:rPr>
        <w:t>Επίσης, η ταυτόχρονη μεταφορά παραγώγων αίματος και βιολογικών δειγμάτων από και προς δύο ή περισσότερα νοσοκομεία ή άλλες υγειονομικές μονάδες δημόσιες ή ιδιωτικές ή την Ιατρική Σχολή της πόλης του Ηρακλείου αλλά και προς δύο ή περισσότερα νοσοκομεία ή άλλες υγειονομικές μονάδες δημόσιες ή ιδιωτικές ή την Ιατρική Σχολή της πόλης των Αθηνών θα χρεώνεται ως 1 μεταφορά.</w:t>
      </w:r>
    </w:p>
    <w:p w:rsidR="00675C6A" w:rsidRPr="002F0A5C" w:rsidRDefault="00675C6A" w:rsidP="00675C6A">
      <w:pPr>
        <w:tabs>
          <w:tab w:val="left" w:pos="709"/>
        </w:tabs>
        <w:spacing w:line="360" w:lineRule="auto"/>
        <w:ind w:right="28"/>
        <w:rPr>
          <w:lang w:val="el-GR"/>
        </w:rPr>
        <w:sectPr w:rsidR="00675C6A" w:rsidRPr="002F0A5C" w:rsidSect="00261C6D">
          <w:pgSz w:w="16838" w:h="11906" w:orient="landscape"/>
          <w:pgMar w:top="851" w:right="851" w:bottom="709" w:left="851" w:header="720" w:footer="709" w:gutter="0"/>
          <w:cols w:space="720"/>
          <w:titlePg/>
          <w:docGrid w:linePitch="360"/>
        </w:sectPr>
      </w:pPr>
    </w:p>
    <w:p w:rsidR="00CC3460" w:rsidRPr="00675C6A" w:rsidRDefault="00CC3460">
      <w:pPr>
        <w:rPr>
          <w:lang w:val="el-GR"/>
        </w:rPr>
      </w:pPr>
    </w:p>
    <w:sectPr w:rsidR="00CC3460" w:rsidRPr="00675C6A"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135" w:rsidRDefault="00675C6A">
    <w:pPr>
      <w:pStyle w:val="a3"/>
      <w:spacing w:after="0"/>
      <w:jc w:val="center"/>
      <w:rPr>
        <w:sz w:val="12"/>
        <w:szCs w:val="12"/>
        <w:lang w:val="el-GR"/>
      </w:rPr>
    </w:pPr>
  </w:p>
  <w:p w:rsidR="00DC4135" w:rsidRDefault="00675C6A">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135" w:rsidRPr="00F57F0D" w:rsidRDefault="00675C6A" w:rsidP="00261C6D">
    <w:pPr>
      <w:pStyle w:val="a4"/>
      <w:jc w:val="right"/>
      <w:rPr>
        <w:lang w:val="el-GR"/>
      </w:rPr>
    </w:pPr>
    <w:r>
      <w:rPr>
        <w:lang w:val="el-GR"/>
      </w:rP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75C6A"/>
    <w:rsid w:val="000036E8"/>
    <w:rsid w:val="00013A6B"/>
    <w:rsid w:val="00015E1D"/>
    <w:rsid w:val="00016435"/>
    <w:rsid w:val="00025998"/>
    <w:rsid w:val="00033A19"/>
    <w:rsid w:val="00036A34"/>
    <w:rsid w:val="00056F3F"/>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966A5"/>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4216"/>
    <w:rsid w:val="00306C2A"/>
    <w:rsid w:val="00311046"/>
    <w:rsid w:val="00312EF5"/>
    <w:rsid w:val="00320E67"/>
    <w:rsid w:val="0033378B"/>
    <w:rsid w:val="0033639D"/>
    <w:rsid w:val="003457BC"/>
    <w:rsid w:val="00356464"/>
    <w:rsid w:val="00364A1D"/>
    <w:rsid w:val="00364D99"/>
    <w:rsid w:val="00380CC1"/>
    <w:rsid w:val="00384240"/>
    <w:rsid w:val="003866EF"/>
    <w:rsid w:val="003962AE"/>
    <w:rsid w:val="003B45CF"/>
    <w:rsid w:val="003B50A8"/>
    <w:rsid w:val="003E143A"/>
    <w:rsid w:val="00412A62"/>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86044"/>
    <w:rsid w:val="005A3CDE"/>
    <w:rsid w:val="005A65CF"/>
    <w:rsid w:val="005B0641"/>
    <w:rsid w:val="005B0E7A"/>
    <w:rsid w:val="005C348F"/>
    <w:rsid w:val="005C3F0A"/>
    <w:rsid w:val="005D1D4F"/>
    <w:rsid w:val="005D7BB8"/>
    <w:rsid w:val="005D7EB3"/>
    <w:rsid w:val="005E0609"/>
    <w:rsid w:val="005F3594"/>
    <w:rsid w:val="00617ACA"/>
    <w:rsid w:val="00623BD6"/>
    <w:rsid w:val="006252CC"/>
    <w:rsid w:val="00626C20"/>
    <w:rsid w:val="00635141"/>
    <w:rsid w:val="00641B68"/>
    <w:rsid w:val="00644A6D"/>
    <w:rsid w:val="0064749F"/>
    <w:rsid w:val="00655E99"/>
    <w:rsid w:val="00663354"/>
    <w:rsid w:val="00670C5F"/>
    <w:rsid w:val="00675C6A"/>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667A"/>
    <w:rsid w:val="007C0044"/>
    <w:rsid w:val="007C07C2"/>
    <w:rsid w:val="007C1EAD"/>
    <w:rsid w:val="007C6CB7"/>
    <w:rsid w:val="007F7F9C"/>
    <w:rsid w:val="00804E57"/>
    <w:rsid w:val="00813A07"/>
    <w:rsid w:val="00847BBF"/>
    <w:rsid w:val="00847DF5"/>
    <w:rsid w:val="008500E4"/>
    <w:rsid w:val="0087042F"/>
    <w:rsid w:val="008816B6"/>
    <w:rsid w:val="0088724E"/>
    <w:rsid w:val="008A0573"/>
    <w:rsid w:val="008B05FA"/>
    <w:rsid w:val="008B4C06"/>
    <w:rsid w:val="008B72A6"/>
    <w:rsid w:val="008C03A7"/>
    <w:rsid w:val="008D73F9"/>
    <w:rsid w:val="009009F0"/>
    <w:rsid w:val="00905BFD"/>
    <w:rsid w:val="00907853"/>
    <w:rsid w:val="00916AF9"/>
    <w:rsid w:val="00932B52"/>
    <w:rsid w:val="009359A0"/>
    <w:rsid w:val="00940C23"/>
    <w:rsid w:val="009434EB"/>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654C"/>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4105"/>
    <w:rsid w:val="00B80EBC"/>
    <w:rsid w:val="00B87FB8"/>
    <w:rsid w:val="00BA76FA"/>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33D90"/>
    <w:rsid w:val="00D358FF"/>
    <w:rsid w:val="00D52F31"/>
    <w:rsid w:val="00D57E74"/>
    <w:rsid w:val="00D7102D"/>
    <w:rsid w:val="00D84424"/>
    <w:rsid w:val="00D85CDA"/>
    <w:rsid w:val="00D86EB6"/>
    <w:rsid w:val="00D95A23"/>
    <w:rsid w:val="00DA4CFB"/>
    <w:rsid w:val="00DB092F"/>
    <w:rsid w:val="00DB3655"/>
    <w:rsid w:val="00DC2C99"/>
    <w:rsid w:val="00DE1AA8"/>
    <w:rsid w:val="00E2432B"/>
    <w:rsid w:val="00E30C77"/>
    <w:rsid w:val="00E43F03"/>
    <w:rsid w:val="00E44628"/>
    <w:rsid w:val="00E5450F"/>
    <w:rsid w:val="00E551AF"/>
    <w:rsid w:val="00E845F4"/>
    <w:rsid w:val="00E903FE"/>
    <w:rsid w:val="00E93E09"/>
    <w:rsid w:val="00E95602"/>
    <w:rsid w:val="00EB2E9B"/>
    <w:rsid w:val="00EB5D65"/>
    <w:rsid w:val="00EC3BB2"/>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C6A"/>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675C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675C6A"/>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75C6A"/>
    <w:rPr>
      <w:rFonts w:ascii="Arial" w:eastAsia="Times New Roman" w:hAnsi="Arial" w:cs="Arial"/>
      <w:b/>
      <w:color w:val="002060"/>
      <w:sz w:val="24"/>
      <w:lang w:val="en-GB" w:eastAsia="zh-CN"/>
    </w:rPr>
  </w:style>
  <w:style w:type="paragraph" w:styleId="a3">
    <w:name w:val="footer"/>
    <w:basedOn w:val="a"/>
    <w:link w:val="Char1"/>
    <w:rsid w:val="00675C6A"/>
    <w:pPr>
      <w:spacing w:after="100"/>
    </w:pPr>
    <w:rPr>
      <w:rFonts w:eastAsia="MS Mincho"/>
      <w:lang w:val="en-US" w:eastAsia="ja-JP"/>
    </w:rPr>
  </w:style>
  <w:style w:type="character" w:customStyle="1" w:styleId="Char">
    <w:name w:val="Υποσέλιδο Char"/>
    <w:basedOn w:val="a0"/>
    <w:link w:val="a3"/>
    <w:uiPriority w:val="99"/>
    <w:semiHidden/>
    <w:rsid w:val="00675C6A"/>
    <w:rPr>
      <w:rFonts w:ascii="Calibri" w:eastAsia="Times New Roman" w:hAnsi="Calibri" w:cs="Calibri"/>
      <w:szCs w:val="24"/>
      <w:lang w:val="en-GB" w:eastAsia="zh-CN"/>
    </w:rPr>
  </w:style>
  <w:style w:type="paragraph" w:styleId="a4">
    <w:name w:val="header"/>
    <w:basedOn w:val="a"/>
    <w:link w:val="Char10"/>
    <w:rsid w:val="00675C6A"/>
  </w:style>
  <w:style w:type="character" w:customStyle="1" w:styleId="Char0">
    <w:name w:val="Κεφαλίδα Char"/>
    <w:basedOn w:val="a0"/>
    <w:link w:val="a4"/>
    <w:uiPriority w:val="99"/>
    <w:semiHidden/>
    <w:rsid w:val="00675C6A"/>
    <w:rPr>
      <w:rFonts w:ascii="Calibri" w:eastAsia="Times New Roman" w:hAnsi="Calibri" w:cs="Calibri"/>
      <w:szCs w:val="24"/>
      <w:lang w:val="en-GB" w:eastAsia="zh-CN"/>
    </w:rPr>
  </w:style>
  <w:style w:type="paragraph" w:customStyle="1" w:styleId="normalwithoutspacing">
    <w:name w:val="normal_without_spacing"/>
    <w:basedOn w:val="a"/>
    <w:rsid w:val="00675C6A"/>
    <w:pPr>
      <w:spacing w:after="60"/>
    </w:pPr>
    <w:rPr>
      <w:lang w:val="el-GR"/>
    </w:rPr>
  </w:style>
  <w:style w:type="character" w:customStyle="1" w:styleId="Char10">
    <w:name w:val="Κεφαλίδα Char1"/>
    <w:basedOn w:val="a0"/>
    <w:link w:val="a4"/>
    <w:rsid w:val="00675C6A"/>
    <w:rPr>
      <w:rFonts w:ascii="Calibri" w:eastAsia="Times New Roman" w:hAnsi="Calibri" w:cs="Calibri"/>
      <w:szCs w:val="24"/>
      <w:lang w:val="en-GB" w:eastAsia="zh-CN"/>
    </w:rPr>
  </w:style>
  <w:style w:type="character" w:customStyle="1" w:styleId="Char1">
    <w:name w:val="Υποσέλιδο Char1"/>
    <w:basedOn w:val="a0"/>
    <w:link w:val="a3"/>
    <w:rsid w:val="00675C6A"/>
    <w:rPr>
      <w:rFonts w:ascii="Calibri" w:eastAsia="MS Mincho" w:hAnsi="Calibri" w:cs="Calibri"/>
      <w:szCs w:val="24"/>
      <w:lang w:val="en-US" w:eastAsia="ja-JP"/>
    </w:rPr>
  </w:style>
  <w:style w:type="paragraph" w:customStyle="1" w:styleId="20">
    <w:name w:val="Παράγραφος λίστας2"/>
    <w:basedOn w:val="a"/>
    <w:rsid w:val="00675C6A"/>
    <w:pPr>
      <w:spacing w:after="200" w:line="276" w:lineRule="auto"/>
      <w:ind w:left="720"/>
      <w:jc w:val="left"/>
    </w:pPr>
    <w:rPr>
      <w:rFonts w:eastAsia="Calibri"/>
      <w:szCs w:val="22"/>
      <w:lang w:val="en-US" w:eastAsia="ar-SA"/>
    </w:rPr>
  </w:style>
  <w:style w:type="character" w:customStyle="1" w:styleId="1Char">
    <w:name w:val="Επικεφαλίδα 1 Char"/>
    <w:basedOn w:val="a0"/>
    <w:link w:val="1"/>
    <w:uiPriority w:val="9"/>
    <w:rsid w:val="00675C6A"/>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3627</Words>
  <Characters>19590</Characters>
  <Application>Microsoft Office Word</Application>
  <DocSecurity>0</DocSecurity>
  <Lines>163</Lines>
  <Paragraphs>46</Paragraphs>
  <ScaleCrop>false</ScaleCrop>
  <Company>Hewlett-Packard Company</Company>
  <LinksUpToDate>false</LinksUpToDate>
  <CharactersWithSpaces>23171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2020-02-17T11:18:00Z</dcterms:created>
  <dcterms:modified xsi:type="dcterms:W3CDTF">2020-02-17T11:18:00Z</dcterms:modified>
</cp:coreProperties>
</file>