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35C11" w:rsidRPr="006B2C94" w:rsidRDefault="00D35C11" w:rsidP="00D35C11">
      <w:pPr>
        <w:pStyle w:val="1"/>
        <w:rPr>
          <w:lang w:val="el-GR"/>
        </w:rPr>
      </w:pPr>
      <w:bookmarkStart w:id="0" w:name="_Toc57633490"/>
      <w:r>
        <w:rPr>
          <w:rFonts w:ascii="Calibri" w:hAnsi="Calibri" w:cs="Calibri"/>
          <w:lang w:val="el-GR"/>
        </w:rPr>
        <w:t>ΠΑΡΑΡΤΗΜΑΤΑ</w:t>
      </w:r>
      <w:bookmarkEnd w:id="0"/>
    </w:p>
    <w:p w:rsidR="00D35C11" w:rsidRPr="006B2C94" w:rsidRDefault="00D35C11" w:rsidP="00D35C11">
      <w:pPr>
        <w:pStyle w:val="2"/>
        <w:tabs>
          <w:tab w:val="clear" w:pos="567"/>
          <w:tab w:val="left" w:pos="0"/>
        </w:tabs>
        <w:ind w:left="0" w:firstLine="0"/>
        <w:rPr>
          <w:lang w:val="el-GR"/>
        </w:rPr>
      </w:pPr>
      <w:bookmarkStart w:id="1" w:name="_Toc57633491"/>
      <w:r>
        <w:rPr>
          <w:rFonts w:ascii="Calibri" w:hAnsi="Calibri"/>
          <w:lang w:val="el-GR"/>
        </w:rPr>
        <w:t>ΠΑΡΑΡΤΗΜΑ Ι – Αναλυτική Περιγραφή Φυσικού και Οικονομικού Αντικειμένου της Σύμβασης</w:t>
      </w:r>
      <w:bookmarkEnd w:id="1"/>
    </w:p>
    <w:p w:rsidR="00D35C11" w:rsidRDefault="00D35C11" w:rsidP="00D35C11">
      <w:pPr>
        <w:pStyle w:val="normalwithoutspacing"/>
        <w:spacing w:before="57" w:after="57"/>
        <w:rPr>
          <w:rFonts w:eastAsia="SimSun"/>
          <w:i/>
          <w:iCs/>
          <w:color w:val="5B9BD5"/>
          <w:szCs w:val="22"/>
        </w:rPr>
      </w:pPr>
    </w:p>
    <w:p w:rsidR="00D35C11" w:rsidRDefault="00D35C11" w:rsidP="00D35C11">
      <w:pPr>
        <w:pStyle w:val="normalwithoutspacing"/>
        <w:spacing w:before="57" w:after="57"/>
      </w:pPr>
      <w:r>
        <w:rPr>
          <w:rFonts w:ascii="Arial" w:hAnsi="Arial" w:cs="Arial"/>
          <w:b/>
          <w:color w:val="002060"/>
          <w:szCs w:val="22"/>
        </w:rPr>
        <w:t>ΜΕΡΟΣ Α - ΠΕΡΙΓΡΑΦΗ ΦΥΣΙΚΟΥ ΑΝΤΙΚΕΙΜΕΝΟΥ ΤΗΣ ΣΥΜΒΑΣΗΣ</w:t>
      </w:r>
    </w:p>
    <w:p w:rsidR="00D35C11" w:rsidRPr="000C4284" w:rsidRDefault="00D35C11" w:rsidP="00D35C11">
      <w:pPr>
        <w:suppressAutoHyphens w:val="0"/>
        <w:autoSpaceDE w:val="0"/>
        <w:spacing w:before="57" w:after="57"/>
        <w:rPr>
          <w:lang w:val="el-GR"/>
        </w:rPr>
      </w:pPr>
      <w:r>
        <w:rPr>
          <w:rFonts w:eastAsia="SimSun"/>
          <w:szCs w:val="22"/>
          <w:lang w:val="el-GR"/>
        </w:rPr>
        <w:t xml:space="preserve">ΠΕΡΙΒΑΛΛΟΝ ΤΗΣ ΣΥΜΒΑΣΗΣ </w:t>
      </w:r>
    </w:p>
    <w:p w:rsidR="00D35C11" w:rsidRDefault="00D35C11" w:rsidP="00D35C11">
      <w:pPr>
        <w:suppressAutoHyphens w:val="0"/>
        <w:autoSpaceDE w:val="0"/>
        <w:autoSpaceDN w:val="0"/>
        <w:adjustRightInd w:val="0"/>
        <w:spacing w:after="0"/>
        <w:jc w:val="left"/>
        <w:rPr>
          <w:szCs w:val="22"/>
          <w:lang w:val="el-GR" w:eastAsia="el-GR"/>
        </w:rPr>
      </w:pPr>
      <w:r>
        <w:rPr>
          <w:szCs w:val="22"/>
          <w:lang w:val="el-GR" w:eastAsia="el-GR"/>
        </w:rPr>
        <w:t>Η Αναθέτουσα Αρχή είναι η Οργανική Μονάδα του Γενικού Νοσοκομείου Λασιθίου, αποτελεί μη κεντρική</w:t>
      </w:r>
    </w:p>
    <w:p w:rsidR="00D35C11" w:rsidRDefault="00D35C11" w:rsidP="00D35C11">
      <w:pPr>
        <w:suppressAutoHyphens w:val="0"/>
        <w:autoSpaceDE w:val="0"/>
        <w:autoSpaceDN w:val="0"/>
        <w:adjustRightInd w:val="0"/>
        <w:spacing w:after="0"/>
        <w:jc w:val="left"/>
        <w:rPr>
          <w:szCs w:val="22"/>
          <w:lang w:val="el-GR" w:eastAsia="el-GR"/>
        </w:rPr>
      </w:pPr>
      <w:r>
        <w:rPr>
          <w:szCs w:val="22"/>
          <w:lang w:val="el-GR" w:eastAsia="el-GR"/>
        </w:rPr>
        <w:t>αναθέτουσα αρχή, και ανήκει στον Δημόσιο Τομέα. Κύρια Δραστηριότητά της είναι η Υγεία.</w:t>
      </w:r>
    </w:p>
    <w:p w:rsidR="00D35C11" w:rsidRDefault="00D35C11" w:rsidP="00D35C11">
      <w:pPr>
        <w:suppressAutoHyphens w:val="0"/>
        <w:autoSpaceDE w:val="0"/>
        <w:autoSpaceDN w:val="0"/>
        <w:adjustRightInd w:val="0"/>
        <w:spacing w:after="0"/>
        <w:jc w:val="left"/>
        <w:rPr>
          <w:szCs w:val="22"/>
          <w:lang w:val="el-GR" w:eastAsia="el-GR"/>
        </w:rPr>
      </w:pPr>
      <w:r>
        <w:rPr>
          <w:szCs w:val="22"/>
          <w:lang w:val="el-GR" w:eastAsia="el-GR"/>
        </w:rPr>
        <w:t>Οργανωτική δομή της Α.Α.</w:t>
      </w:r>
    </w:p>
    <w:p w:rsidR="00D35C11" w:rsidRDefault="00D35C11" w:rsidP="00D35C11">
      <w:pPr>
        <w:suppressAutoHyphens w:val="0"/>
        <w:autoSpaceDE w:val="0"/>
        <w:autoSpaceDN w:val="0"/>
        <w:adjustRightInd w:val="0"/>
        <w:spacing w:after="0"/>
        <w:jc w:val="left"/>
        <w:rPr>
          <w:szCs w:val="22"/>
          <w:lang w:val="el-GR" w:eastAsia="el-GR"/>
        </w:rPr>
      </w:pPr>
      <w:r>
        <w:rPr>
          <w:szCs w:val="22"/>
          <w:lang w:val="el-GR" w:eastAsia="el-GR"/>
        </w:rPr>
        <w:t xml:space="preserve">Με βάση το αρ. 18 παρ. Β </w:t>
      </w:r>
      <w:proofErr w:type="spellStart"/>
      <w:r>
        <w:rPr>
          <w:szCs w:val="22"/>
          <w:lang w:val="el-GR" w:eastAsia="el-GR"/>
        </w:rPr>
        <w:t>περ</w:t>
      </w:r>
      <w:proofErr w:type="spellEnd"/>
      <w:r>
        <w:rPr>
          <w:szCs w:val="22"/>
          <w:lang w:val="el-GR" w:eastAsia="el-GR"/>
        </w:rPr>
        <w:t xml:space="preserve"> </w:t>
      </w:r>
      <w:proofErr w:type="spellStart"/>
      <w:r>
        <w:rPr>
          <w:szCs w:val="22"/>
          <w:lang w:val="el-GR" w:eastAsia="el-GR"/>
        </w:rPr>
        <w:t>ΣΤ΄του</w:t>
      </w:r>
      <w:proofErr w:type="spellEnd"/>
      <w:r>
        <w:rPr>
          <w:szCs w:val="22"/>
          <w:lang w:val="el-GR" w:eastAsia="el-GR"/>
        </w:rPr>
        <w:t xml:space="preserve"> ν. 4213/2013 (ΦΕΚ Α΄261) το Γενικό Νοσοκομείο Λασιθίου αποτελεί</w:t>
      </w:r>
    </w:p>
    <w:p w:rsidR="00D35C11" w:rsidRDefault="00D35C11" w:rsidP="00D35C11">
      <w:pPr>
        <w:suppressAutoHyphens w:val="0"/>
        <w:autoSpaceDE w:val="0"/>
        <w:autoSpaceDN w:val="0"/>
        <w:adjustRightInd w:val="0"/>
        <w:spacing w:after="0"/>
        <w:jc w:val="left"/>
        <w:rPr>
          <w:szCs w:val="22"/>
          <w:lang w:val="el-GR" w:eastAsia="el-GR"/>
        </w:rPr>
      </w:pPr>
      <w:r>
        <w:rPr>
          <w:szCs w:val="22"/>
          <w:lang w:val="el-GR" w:eastAsia="el-GR"/>
        </w:rPr>
        <w:t>ενιαίο και αυτοτελές Ν.Π.Δ.Δ. αποτελούμενο από τα κάτωθι αυτοτελή νοσοκομεία του ΕΣΥ:</w:t>
      </w:r>
    </w:p>
    <w:p w:rsidR="00D35C11" w:rsidRDefault="00D35C11" w:rsidP="00D35C11">
      <w:pPr>
        <w:suppressAutoHyphens w:val="0"/>
        <w:autoSpaceDE w:val="0"/>
        <w:autoSpaceDN w:val="0"/>
        <w:adjustRightInd w:val="0"/>
        <w:spacing w:after="0"/>
        <w:jc w:val="left"/>
        <w:rPr>
          <w:szCs w:val="22"/>
          <w:lang w:val="el-GR" w:eastAsia="el-GR"/>
        </w:rPr>
      </w:pPr>
      <w:r>
        <w:rPr>
          <w:szCs w:val="22"/>
          <w:lang w:val="el-GR" w:eastAsia="el-GR"/>
        </w:rPr>
        <w:t>Γ.Ν. Αγίου Νικολάου</w:t>
      </w:r>
    </w:p>
    <w:p w:rsidR="00D35C11" w:rsidRDefault="00D35C11" w:rsidP="00D35C11">
      <w:pPr>
        <w:suppressAutoHyphens w:val="0"/>
        <w:autoSpaceDE w:val="0"/>
        <w:autoSpaceDN w:val="0"/>
        <w:adjustRightInd w:val="0"/>
        <w:spacing w:after="0"/>
        <w:jc w:val="left"/>
        <w:rPr>
          <w:szCs w:val="22"/>
          <w:lang w:val="el-GR" w:eastAsia="el-GR"/>
        </w:rPr>
      </w:pPr>
      <w:r>
        <w:rPr>
          <w:szCs w:val="22"/>
          <w:lang w:val="el-GR" w:eastAsia="el-GR"/>
        </w:rPr>
        <w:t>Γ.Ν. – Κ.Υ. Ιεράπετρας</w:t>
      </w:r>
    </w:p>
    <w:p w:rsidR="00D35C11" w:rsidRDefault="00D35C11" w:rsidP="00D35C11">
      <w:pPr>
        <w:suppressAutoHyphens w:val="0"/>
        <w:autoSpaceDE w:val="0"/>
        <w:autoSpaceDN w:val="0"/>
        <w:adjustRightInd w:val="0"/>
        <w:spacing w:after="0"/>
        <w:jc w:val="left"/>
        <w:rPr>
          <w:szCs w:val="22"/>
          <w:lang w:val="el-GR" w:eastAsia="el-GR"/>
        </w:rPr>
      </w:pPr>
      <w:r>
        <w:rPr>
          <w:szCs w:val="22"/>
          <w:lang w:val="el-GR" w:eastAsia="el-GR"/>
        </w:rPr>
        <w:t>Γ.Ν. – Κ.Υ. Σητείας.</w:t>
      </w:r>
    </w:p>
    <w:p w:rsidR="00D35C11" w:rsidRDefault="00D35C11" w:rsidP="00D35C11">
      <w:pPr>
        <w:suppressAutoHyphens w:val="0"/>
        <w:autoSpaceDE w:val="0"/>
        <w:autoSpaceDN w:val="0"/>
        <w:adjustRightInd w:val="0"/>
        <w:spacing w:after="0"/>
        <w:jc w:val="left"/>
        <w:rPr>
          <w:szCs w:val="22"/>
          <w:lang w:val="el-GR" w:eastAsia="el-GR"/>
        </w:rPr>
      </w:pPr>
      <w:r>
        <w:rPr>
          <w:szCs w:val="22"/>
          <w:lang w:val="el-GR" w:eastAsia="el-GR"/>
        </w:rPr>
        <w:t>Το εν λόγω Ν.Π.Δ.Δ. φέρει την επωνυμία «</w:t>
      </w:r>
      <w:r>
        <w:rPr>
          <w:rFonts w:hint="eastAsia"/>
          <w:szCs w:val="22"/>
          <w:lang w:val="el-GR" w:eastAsia="el-GR"/>
        </w:rPr>
        <w:t>Γ</w:t>
      </w:r>
      <w:r>
        <w:rPr>
          <w:szCs w:val="22"/>
          <w:lang w:val="el-GR" w:eastAsia="el-GR"/>
        </w:rPr>
        <w:t>.</w:t>
      </w:r>
      <w:r>
        <w:rPr>
          <w:rFonts w:hint="eastAsia"/>
          <w:szCs w:val="22"/>
          <w:lang w:val="el-GR" w:eastAsia="el-GR"/>
        </w:rPr>
        <w:t>Ν</w:t>
      </w:r>
      <w:r>
        <w:rPr>
          <w:szCs w:val="22"/>
          <w:lang w:val="el-GR" w:eastAsia="el-GR"/>
        </w:rPr>
        <w:t xml:space="preserve">. </w:t>
      </w:r>
      <w:r>
        <w:rPr>
          <w:rFonts w:hint="eastAsia"/>
          <w:szCs w:val="22"/>
          <w:lang w:val="el-GR" w:eastAsia="el-GR"/>
        </w:rPr>
        <w:t>Λασιθίου</w:t>
      </w:r>
      <w:r>
        <w:rPr>
          <w:szCs w:val="22"/>
          <w:lang w:val="el-GR" w:eastAsia="el-GR"/>
        </w:rPr>
        <w:t xml:space="preserve">» </w:t>
      </w:r>
      <w:r>
        <w:rPr>
          <w:rFonts w:hint="eastAsia"/>
          <w:szCs w:val="22"/>
          <w:lang w:val="el-GR" w:eastAsia="el-GR"/>
        </w:rPr>
        <w:t>και</w:t>
      </w:r>
      <w:r>
        <w:rPr>
          <w:szCs w:val="22"/>
          <w:lang w:val="el-GR" w:eastAsia="el-GR"/>
        </w:rPr>
        <w:t xml:space="preserve"> </w:t>
      </w:r>
      <w:r>
        <w:rPr>
          <w:rFonts w:hint="eastAsia"/>
          <w:szCs w:val="22"/>
          <w:lang w:val="el-GR" w:eastAsia="el-GR"/>
        </w:rPr>
        <w:t>έδρα</w:t>
      </w:r>
      <w:r>
        <w:rPr>
          <w:szCs w:val="22"/>
          <w:lang w:val="el-GR" w:eastAsia="el-GR"/>
        </w:rPr>
        <w:t xml:space="preserve"> </w:t>
      </w:r>
      <w:r>
        <w:rPr>
          <w:rFonts w:hint="eastAsia"/>
          <w:szCs w:val="22"/>
          <w:lang w:val="el-GR" w:eastAsia="el-GR"/>
        </w:rPr>
        <w:t>του</w:t>
      </w:r>
      <w:r>
        <w:rPr>
          <w:szCs w:val="22"/>
          <w:lang w:val="el-GR" w:eastAsia="el-GR"/>
        </w:rPr>
        <w:t xml:space="preserve"> </w:t>
      </w:r>
      <w:r>
        <w:rPr>
          <w:rFonts w:hint="eastAsia"/>
          <w:szCs w:val="22"/>
          <w:lang w:val="el-GR" w:eastAsia="el-GR"/>
        </w:rPr>
        <w:t>ορίζεται</w:t>
      </w:r>
      <w:r>
        <w:rPr>
          <w:szCs w:val="22"/>
          <w:lang w:val="el-GR" w:eastAsia="el-GR"/>
        </w:rPr>
        <w:t xml:space="preserve"> </w:t>
      </w:r>
      <w:r>
        <w:rPr>
          <w:rFonts w:hint="eastAsia"/>
          <w:szCs w:val="22"/>
          <w:lang w:val="el-GR" w:eastAsia="el-GR"/>
        </w:rPr>
        <w:t>η</w:t>
      </w:r>
      <w:r>
        <w:rPr>
          <w:szCs w:val="22"/>
          <w:lang w:val="el-GR" w:eastAsia="el-GR"/>
        </w:rPr>
        <w:t xml:space="preserve"> </w:t>
      </w:r>
      <w:r>
        <w:rPr>
          <w:rFonts w:hint="eastAsia"/>
          <w:szCs w:val="22"/>
          <w:lang w:val="el-GR" w:eastAsia="el-GR"/>
        </w:rPr>
        <w:t>μεγαλύτερη</w:t>
      </w:r>
      <w:r>
        <w:rPr>
          <w:szCs w:val="22"/>
          <w:lang w:val="el-GR" w:eastAsia="el-GR"/>
        </w:rPr>
        <w:t xml:space="preserve"> </w:t>
      </w:r>
      <w:r>
        <w:rPr>
          <w:rFonts w:hint="eastAsia"/>
          <w:szCs w:val="22"/>
          <w:lang w:val="el-GR" w:eastAsia="el-GR"/>
        </w:rPr>
        <w:t>σε</w:t>
      </w:r>
      <w:r>
        <w:rPr>
          <w:szCs w:val="22"/>
          <w:lang w:val="el-GR" w:eastAsia="el-GR"/>
        </w:rPr>
        <w:t xml:space="preserve"> </w:t>
      </w:r>
      <w:r>
        <w:rPr>
          <w:rFonts w:hint="eastAsia"/>
          <w:szCs w:val="22"/>
          <w:lang w:val="el-GR" w:eastAsia="el-GR"/>
        </w:rPr>
        <w:t>κλίνες</w:t>
      </w:r>
    </w:p>
    <w:p w:rsidR="00D35C11" w:rsidRDefault="00D35C11" w:rsidP="00D35C11">
      <w:pPr>
        <w:suppressAutoHyphens w:val="0"/>
        <w:autoSpaceDE w:val="0"/>
        <w:autoSpaceDN w:val="0"/>
        <w:adjustRightInd w:val="0"/>
        <w:spacing w:after="0"/>
        <w:jc w:val="left"/>
        <w:rPr>
          <w:szCs w:val="22"/>
          <w:lang w:val="el-GR" w:eastAsia="el-GR"/>
        </w:rPr>
      </w:pPr>
      <w:r>
        <w:rPr>
          <w:rFonts w:hint="eastAsia"/>
          <w:szCs w:val="22"/>
          <w:lang w:val="el-GR" w:eastAsia="el-GR"/>
        </w:rPr>
        <w:t>νοσοκομειακή</w:t>
      </w:r>
      <w:r>
        <w:rPr>
          <w:szCs w:val="22"/>
          <w:lang w:val="el-GR" w:eastAsia="el-GR"/>
        </w:rPr>
        <w:t xml:space="preserve"> </w:t>
      </w:r>
      <w:r>
        <w:rPr>
          <w:rFonts w:hint="eastAsia"/>
          <w:szCs w:val="22"/>
          <w:lang w:val="el-GR" w:eastAsia="el-GR"/>
        </w:rPr>
        <w:t>μονάδα</w:t>
      </w:r>
      <w:r>
        <w:rPr>
          <w:szCs w:val="22"/>
          <w:lang w:val="el-GR" w:eastAsia="el-GR"/>
        </w:rPr>
        <w:t xml:space="preserve"> το Γ.Ν. Αγίου Νικολάου.</w:t>
      </w:r>
    </w:p>
    <w:p w:rsidR="00D35C11" w:rsidRDefault="00D35C11" w:rsidP="00D35C11">
      <w:pPr>
        <w:suppressAutoHyphens w:val="0"/>
        <w:autoSpaceDE w:val="0"/>
        <w:autoSpaceDN w:val="0"/>
        <w:adjustRightInd w:val="0"/>
        <w:spacing w:after="0"/>
        <w:jc w:val="left"/>
        <w:rPr>
          <w:szCs w:val="22"/>
          <w:lang w:val="el-GR" w:eastAsia="el-GR"/>
        </w:rPr>
      </w:pPr>
      <w:r>
        <w:rPr>
          <w:rFonts w:hint="eastAsia"/>
          <w:szCs w:val="22"/>
          <w:lang w:val="el-GR" w:eastAsia="el-GR"/>
        </w:rPr>
        <w:t>Το</w:t>
      </w:r>
      <w:r>
        <w:rPr>
          <w:szCs w:val="22"/>
          <w:lang w:val="el-GR" w:eastAsia="el-GR"/>
        </w:rPr>
        <w:t xml:space="preserve"> </w:t>
      </w:r>
      <w:r>
        <w:rPr>
          <w:rFonts w:hint="eastAsia"/>
          <w:szCs w:val="22"/>
          <w:lang w:val="el-GR" w:eastAsia="el-GR"/>
        </w:rPr>
        <w:t>ως</w:t>
      </w:r>
      <w:r>
        <w:rPr>
          <w:szCs w:val="22"/>
          <w:lang w:val="el-GR" w:eastAsia="el-GR"/>
        </w:rPr>
        <w:t xml:space="preserve"> </w:t>
      </w:r>
      <w:r>
        <w:rPr>
          <w:rFonts w:hint="eastAsia"/>
          <w:szCs w:val="22"/>
          <w:lang w:val="el-GR" w:eastAsia="el-GR"/>
        </w:rPr>
        <w:t>άνω</w:t>
      </w:r>
      <w:r>
        <w:rPr>
          <w:szCs w:val="22"/>
          <w:lang w:val="el-GR" w:eastAsia="el-GR"/>
        </w:rPr>
        <w:t xml:space="preserve"> «</w:t>
      </w:r>
      <w:r>
        <w:rPr>
          <w:rFonts w:hint="eastAsia"/>
          <w:szCs w:val="22"/>
          <w:lang w:val="el-GR" w:eastAsia="el-GR"/>
        </w:rPr>
        <w:t>Γ</w:t>
      </w:r>
      <w:r>
        <w:rPr>
          <w:szCs w:val="22"/>
          <w:lang w:val="el-GR" w:eastAsia="el-GR"/>
        </w:rPr>
        <w:t>.</w:t>
      </w:r>
      <w:r>
        <w:rPr>
          <w:rFonts w:hint="eastAsia"/>
          <w:szCs w:val="22"/>
          <w:lang w:val="el-GR" w:eastAsia="el-GR"/>
        </w:rPr>
        <w:t>Ν</w:t>
      </w:r>
      <w:r>
        <w:rPr>
          <w:szCs w:val="22"/>
          <w:lang w:val="el-GR" w:eastAsia="el-GR"/>
        </w:rPr>
        <w:t xml:space="preserve">. </w:t>
      </w:r>
      <w:r>
        <w:rPr>
          <w:rFonts w:hint="eastAsia"/>
          <w:szCs w:val="22"/>
          <w:lang w:val="el-GR" w:eastAsia="el-GR"/>
        </w:rPr>
        <w:t>Λασιθίου</w:t>
      </w:r>
      <w:r>
        <w:rPr>
          <w:szCs w:val="22"/>
          <w:lang w:val="el-GR" w:eastAsia="el-GR"/>
        </w:rPr>
        <w:t xml:space="preserve">» </w:t>
      </w:r>
      <w:r>
        <w:rPr>
          <w:rFonts w:hint="eastAsia"/>
          <w:szCs w:val="22"/>
          <w:lang w:val="el-GR" w:eastAsia="el-GR"/>
        </w:rPr>
        <w:t>και</w:t>
      </w:r>
      <w:r>
        <w:rPr>
          <w:szCs w:val="22"/>
          <w:lang w:val="el-GR" w:eastAsia="el-GR"/>
        </w:rPr>
        <w:t xml:space="preserve"> </w:t>
      </w:r>
      <w:r>
        <w:rPr>
          <w:rFonts w:hint="eastAsia"/>
          <w:szCs w:val="22"/>
          <w:lang w:val="el-GR" w:eastAsia="el-GR"/>
        </w:rPr>
        <w:t>το</w:t>
      </w:r>
      <w:r>
        <w:rPr>
          <w:szCs w:val="22"/>
          <w:lang w:val="el-GR" w:eastAsia="el-GR"/>
        </w:rPr>
        <w:t xml:space="preserve"> «</w:t>
      </w:r>
      <w:r>
        <w:rPr>
          <w:rFonts w:hint="eastAsia"/>
          <w:szCs w:val="22"/>
          <w:lang w:val="el-GR" w:eastAsia="el-GR"/>
        </w:rPr>
        <w:t>Γ</w:t>
      </w:r>
      <w:r>
        <w:rPr>
          <w:szCs w:val="22"/>
          <w:lang w:val="el-GR" w:eastAsia="el-GR"/>
        </w:rPr>
        <w:t>.</w:t>
      </w:r>
      <w:r>
        <w:rPr>
          <w:rFonts w:hint="eastAsia"/>
          <w:szCs w:val="22"/>
          <w:lang w:val="el-GR" w:eastAsia="el-GR"/>
        </w:rPr>
        <w:t>Ν</w:t>
      </w:r>
      <w:r>
        <w:rPr>
          <w:szCs w:val="22"/>
          <w:lang w:val="el-GR" w:eastAsia="el-GR"/>
        </w:rPr>
        <w:t xml:space="preserve">.- </w:t>
      </w:r>
      <w:r>
        <w:rPr>
          <w:rFonts w:hint="eastAsia"/>
          <w:szCs w:val="22"/>
          <w:lang w:val="el-GR" w:eastAsia="el-GR"/>
        </w:rPr>
        <w:t>Κ</w:t>
      </w:r>
      <w:r>
        <w:rPr>
          <w:szCs w:val="22"/>
          <w:lang w:val="el-GR" w:eastAsia="el-GR"/>
        </w:rPr>
        <w:t>.</w:t>
      </w:r>
      <w:r>
        <w:rPr>
          <w:rFonts w:hint="eastAsia"/>
          <w:szCs w:val="22"/>
          <w:lang w:val="el-GR" w:eastAsia="el-GR"/>
        </w:rPr>
        <w:t>Υ</w:t>
      </w:r>
      <w:r>
        <w:rPr>
          <w:szCs w:val="22"/>
          <w:lang w:val="el-GR" w:eastAsia="el-GR"/>
        </w:rPr>
        <w:t xml:space="preserve">. </w:t>
      </w:r>
      <w:proofErr w:type="spellStart"/>
      <w:r>
        <w:rPr>
          <w:rFonts w:hint="eastAsia"/>
          <w:szCs w:val="22"/>
          <w:lang w:val="el-GR" w:eastAsia="el-GR"/>
        </w:rPr>
        <w:t>Νεαπόλεως</w:t>
      </w:r>
      <w:proofErr w:type="spellEnd"/>
      <w:r>
        <w:rPr>
          <w:szCs w:val="22"/>
          <w:lang w:val="el-GR" w:eastAsia="el-GR"/>
        </w:rPr>
        <w:t xml:space="preserve"> </w:t>
      </w:r>
      <w:proofErr w:type="spellStart"/>
      <w:r>
        <w:rPr>
          <w:rFonts w:hint="eastAsia"/>
          <w:szCs w:val="22"/>
          <w:lang w:val="el-GR" w:eastAsia="el-GR"/>
        </w:rPr>
        <w:t>Διαλυνάκειο</w:t>
      </w:r>
      <w:proofErr w:type="spellEnd"/>
      <w:r>
        <w:rPr>
          <w:szCs w:val="22"/>
          <w:lang w:val="el-GR" w:eastAsia="el-GR"/>
        </w:rPr>
        <w:t>» (</w:t>
      </w:r>
      <w:r>
        <w:rPr>
          <w:rFonts w:hint="eastAsia"/>
          <w:szCs w:val="22"/>
          <w:lang w:val="el-GR" w:eastAsia="el-GR"/>
        </w:rPr>
        <w:t>με</w:t>
      </w:r>
      <w:r>
        <w:rPr>
          <w:szCs w:val="22"/>
          <w:lang w:val="el-GR" w:eastAsia="el-GR"/>
        </w:rPr>
        <w:t xml:space="preserve"> </w:t>
      </w:r>
      <w:r>
        <w:rPr>
          <w:rFonts w:hint="eastAsia"/>
          <w:szCs w:val="22"/>
          <w:lang w:val="el-GR" w:eastAsia="el-GR"/>
        </w:rPr>
        <w:t>έδρα</w:t>
      </w:r>
      <w:r>
        <w:rPr>
          <w:szCs w:val="22"/>
          <w:lang w:val="el-GR" w:eastAsia="el-GR"/>
        </w:rPr>
        <w:t xml:space="preserve"> </w:t>
      </w:r>
      <w:r>
        <w:rPr>
          <w:rFonts w:hint="eastAsia"/>
          <w:szCs w:val="22"/>
          <w:lang w:val="el-GR" w:eastAsia="el-GR"/>
        </w:rPr>
        <w:t>την</w:t>
      </w:r>
      <w:r>
        <w:rPr>
          <w:szCs w:val="22"/>
          <w:lang w:val="el-GR" w:eastAsia="el-GR"/>
        </w:rPr>
        <w:t xml:space="preserve"> </w:t>
      </w:r>
      <w:r>
        <w:rPr>
          <w:rFonts w:hint="eastAsia"/>
          <w:szCs w:val="22"/>
          <w:lang w:val="el-GR" w:eastAsia="el-GR"/>
        </w:rPr>
        <w:t>Νεάπολη</w:t>
      </w:r>
      <w:r>
        <w:rPr>
          <w:szCs w:val="22"/>
          <w:lang w:val="el-GR" w:eastAsia="el-GR"/>
        </w:rPr>
        <w:t xml:space="preserve"> </w:t>
      </w:r>
      <w:r>
        <w:rPr>
          <w:rFonts w:hint="eastAsia"/>
          <w:szCs w:val="22"/>
          <w:lang w:val="el-GR" w:eastAsia="el-GR"/>
        </w:rPr>
        <w:t>Λασιθίου</w:t>
      </w:r>
      <w:r>
        <w:rPr>
          <w:szCs w:val="22"/>
          <w:lang w:val="el-GR" w:eastAsia="el-GR"/>
        </w:rPr>
        <w:t>),</w:t>
      </w:r>
    </w:p>
    <w:p w:rsidR="00D35C11" w:rsidRDefault="00D35C11" w:rsidP="00D35C11">
      <w:pPr>
        <w:suppressAutoHyphens w:val="0"/>
        <w:autoSpaceDE w:val="0"/>
        <w:autoSpaceDN w:val="0"/>
        <w:adjustRightInd w:val="0"/>
        <w:spacing w:after="0"/>
        <w:jc w:val="left"/>
        <w:rPr>
          <w:szCs w:val="22"/>
          <w:lang w:val="el-GR" w:eastAsia="el-GR"/>
        </w:rPr>
      </w:pPr>
      <w:r>
        <w:rPr>
          <w:rFonts w:hint="eastAsia"/>
          <w:szCs w:val="22"/>
          <w:lang w:val="el-GR" w:eastAsia="el-GR"/>
        </w:rPr>
        <w:t>το</w:t>
      </w:r>
      <w:r>
        <w:rPr>
          <w:szCs w:val="22"/>
          <w:lang w:val="el-GR" w:eastAsia="el-GR"/>
        </w:rPr>
        <w:t xml:space="preserve"> </w:t>
      </w:r>
      <w:r>
        <w:rPr>
          <w:rFonts w:hint="eastAsia"/>
          <w:szCs w:val="22"/>
          <w:lang w:val="el-GR" w:eastAsia="el-GR"/>
        </w:rPr>
        <w:t>οποίο</w:t>
      </w:r>
      <w:r>
        <w:rPr>
          <w:szCs w:val="22"/>
          <w:lang w:val="el-GR" w:eastAsia="el-GR"/>
        </w:rPr>
        <w:t xml:space="preserve"> </w:t>
      </w:r>
      <w:r>
        <w:rPr>
          <w:rFonts w:hint="eastAsia"/>
          <w:szCs w:val="22"/>
          <w:lang w:val="el-GR" w:eastAsia="el-GR"/>
        </w:rPr>
        <w:t>αποτελεί</w:t>
      </w:r>
      <w:r>
        <w:rPr>
          <w:szCs w:val="22"/>
          <w:lang w:val="el-GR" w:eastAsia="el-GR"/>
        </w:rPr>
        <w:t xml:space="preserve"> </w:t>
      </w:r>
      <w:r>
        <w:rPr>
          <w:rFonts w:hint="eastAsia"/>
          <w:szCs w:val="22"/>
          <w:lang w:val="el-GR" w:eastAsia="el-GR"/>
        </w:rPr>
        <w:t>ενιαίο</w:t>
      </w:r>
      <w:r>
        <w:rPr>
          <w:szCs w:val="22"/>
          <w:lang w:val="el-GR" w:eastAsia="el-GR"/>
        </w:rPr>
        <w:t xml:space="preserve"> </w:t>
      </w:r>
      <w:r>
        <w:rPr>
          <w:rFonts w:hint="eastAsia"/>
          <w:szCs w:val="22"/>
          <w:lang w:val="el-GR" w:eastAsia="el-GR"/>
        </w:rPr>
        <w:t>και</w:t>
      </w:r>
      <w:r>
        <w:rPr>
          <w:szCs w:val="22"/>
          <w:lang w:val="el-GR" w:eastAsia="el-GR"/>
        </w:rPr>
        <w:t xml:space="preserve"> </w:t>
      </w:r>
      <w:r>
        <w:rPr>
          <w:rFonts w:hint="eastAsia"/>
          <w:szCs w:val="22"/>
          <w:lang w:val="el-GR" w:eastAsia="el-GR"/>
        </w:rPr>
        <w:t>αυτοτελές</w:t>
      </w:r>
      <w:r>
        <w:rPr>
          <w:szCs w:val="22"/>
          <w:lang w:val="el-GR" w:eastAsia="el-GR"/>
        </w:rPr>
        <w:t xml:space="preserve"> </w:t>
      </w:r>
      <w:r>
        <w:rPr>
          <w:rFonts w:hint="eastAsia"/>
          <w:szCs w:val="22"/>
          <w:lang w:val="el-GR" w:eastAsia="el-GR"/>
        </w:rPr>
        <w:t>Ν</w:t>
      </w:r>
      <w:r>
        <w:rPr>
          <w:szCs w:val="22"/>
          <w:lang w:val="el-GR" w:eastAsia="el-GR"/>
        </w:rPr>
        <w:t>.</w:t>
      </w:r>
      <w:r>
        <w:rPr>
          <w:rFonts w:hint="eastAsia"/>
          <w:szCs w:val="22"/>
          <w:lang w:val="el-GR" w:eastAsia="el-GR"/>
        </w:rPr>
        <w:t>Π</w:t>
      </w:r>
      <w:r>
        <w:rPr>
          <w:szCs w:val="22"/>
          <w:lang w:val="el-GR" w:eastAsia="el-GR"/>
        </w:rPr>
        <w:t>.</w:t>
      </w:r>
      <w:r>
        <w:rPr>
          <w:rFonts w:hint="eastAsia"/>
          <w:szCs w:val="22"/>
          <w:lang w:val="el-GR" w:eastAsia="el-GR"/>
        </w:rPr>
        <w:t>Δ</w:t>
      </w:r>
      <w:r>
        <w:rPr>
          <w:szCs w:val="22"/>
          <w:lang w:val="el-GR" w:eastAsia="el-GR"/>
        </w:rPr>
        <w:t>.</w:t>
      </w:r>
      <w:r>
        <w:rPr>
          <w:rFonts w:hint="eastAsia"/>
          <w:szCs w:val="22"/>
          <w:lang w:val="el-GR" w:eastAsia="el-GR"/>
        </w:rPr>
        <w:t>Δ</w:t>
      </w:r>
      <w:r>
        <w:rPr>
          <w:szCs w:val="22"/>
          <w:lang w:val="el-GR" w:eastAsia="el-GR"/>
        </w:rPr>
        <w:t xml:space="preserve">., </w:t>
      </w:r>
      <w:r>
        <w:rPr>
          <w:rFonts w:hint="eastAsia"/>
          <w:szCs w:val="22"/>
          <w:lang w:val="el-GR" w:eastAsia="el-GR"/>
        </w:rPr>
        <w:t>διασυνδέονται</w:t>
      </w:r>
      <w:r>
        <w:rPr>
          <w:szCs w:val="22"/>
          <w:lang w:val="el-GR" w:eastAsia="el-GR"/>
        </w:rPr>
        <w:t xml:space="preserve"> </w:t>
      </w:r>
      <w:r>
        <w:rPr>
          <w:rFonts w:hint="eastAsia"/>
          <w:szCs w:val="22"/>
          <w:lang w:val="el-GR" w:eastAsia="el-GR"/>
        </w:rPr>
        <w:t>και</w:t>
      </w:r>
      <w:r>
        <w:rPr>
          <w:szCs w:val="22"/>
          <w:lang w:val="el-GR" w:eastAsia="el-GR"/>
        </w:rPr>
        <w:t xml:space="preserve"> </w:t>
      </w:r>
      <w:r>
        <w:rPr>
          <w:rFonts w:hint="eastAsia"/>
          <w:szCs w:val="22"/>
          <w:lang w:val="el-GR" w:eastAsia="el-GR"/>
        </w:rPr>
        <w:t>λειτουργούν</w:t>
      </w:r>
      <w:r>
        <w:rPr>
          <w:szCs w:val="22"/>
          <w:lang w:val="el-GR" w:eastAsia="el-GR"/>
        </w:rPr>
        <w:t xml:space="preserve"> </w:t>
      </w:r>
      <w:r>
        <w:rPr>
          <w:rFonts w:hint="eastAsia"/>
          <w:szCs w:val="22"/>
          <w:lang w:val="el-GR" w:eastAsia="el-GR"/>
        </w:rPr>
        <w:t>εφεξής</w:t>
      </w:r>
      <w:r>
        <w:rPr>
          <w:szCs w:val="22"/>
          <w:lang w:val="el-GR" w:eastAsia="el-GR"/>
        </w:rPr>
        <w:t xml:space="preserve"> </w:t>
      </w:r>
      <w:r>
        <w:rPr>
          <w:rFonts w:hint="eastAsia"/>
          <w:szCs w:val="22"/>
          <w:lang w:val="el-GR" w:eastAsia="el-GR"/>
        </w:rPr>
        <w:t>υπό</w:t>
      </w:r>
      <w:r>
        <w:rPr>
          <w:szCs w:val="22"/>
          <w:lang w:val="el-GR" w:eastAsia="el-GR"/>
        </w:rPr>
        <w:t xml:space="preserve"> </w:t>
      </w:r>
      <w:r>
        <w:rPr>
          <w:rFonts w:hint="eastAsia"/>
          <w:szCs w:val="22"/>
          <w:lang w:val="el-GR" w:eastAsia="el-GR"/>
        </w:rPr>
        <w:t>την</w:t>
      </w:r>
      <w:r>
        <w:rPr>
          <w:szCs w:val="22"/>
          <w:lang w:val="el-GR" w:eastAsia="el-GR"/>
        </w:rPr>
        <w:t xml:space="preserve"> </w:t>
      </w:r>
      <w:r>
        <w:rPr>
          <w:rFonts w:hint="eastAsia"/>
          <w:szCs w:val="22"/>
          <w:lang w:val="el-GR" w:eastAsia="el-GR"/>
        </w:rPr>
        <w:t>εποπτεία</w:t>
      </w:r>
    </w:p>
    <w:p w:rsidR="00D35C11" w:rsidRDefault="00D35C11" w:rsidP="00D35C11">
      <w:pPr>
        <w:suppressAutoHyphens w:val="0"/>
        <w:autoSpaceDE w:val="0"/>
        <w:spacing w:before="57" w:after="57"/>
        <w:rPr>
          <w:szCs w:val="22"/>
          <w:lang w:val="el-GR" w:eastAsia="el-GR"/>
        </w:rPr>
      </w:pPr>
      <w:r>
        <w:rPr>
          <w:rFonts w:hint="eastAsia"/>
          <w:szCs w:val="22"/>
          <w:lang w:val="el-GR" w:eastAsia="el-GR"/>
        </w:rPr>
        <w:t>ενιαίου</w:t>
      </w:r>
      <w:r>
        <w:rPr>
          <w:szCs w:val="22"/>
          <w:lang w:val="el-GR" w:eastAsia="el-GR"/>
        </w:rPr>
        <w:t xml:space="preserve"> </w:t>
      </w:r>
      <w:r>
        <w:rPr>
          <w:rFonts w:hint="eastAsia"/>
          <w:szCs w:val="22"/>
          <w:lang w:val="el-GR" w:eastAsia="el-GR"/>
        </w:rPr>
        <w:t>συλλογικού</w:t>
      </w:r>
      <w:r>
        <w:rPr>
          <w:szCs w:val="22"/>
          <w:lang w:val="el-GR" w:eastAsia="el-GR"/>
        </w:rPr>
        <w:t xml:space="preserve"> </w:t>
      </w:r>
      <w:r>
        <w:rPr>
          <w:rFonts w:hint="eastAsia"/>
          <w:szCs w:val="22"/>
          <w:lang w:val="el-GR" w:eastAsia="el-GR"/>
        </w:rPr>
        <w:t>οργάνου</w:t>
      </w:r>
      <w:r>
        <w:rPr>
          <w:szCs w:val="22"/>
          <w:lang w:val="el-GR" w:eastAsia="el-GR"/>
        </w:rPr>
        <w:t xml:space="preserve"> </w:t>
      </w:r>
      <w:r>
        <w:rPr>
          <w:rFonts w:hint="eastAsia"/>
          <w:szCs w:val="22"/>
          <w:lang w:val="el-GR" w:eastAsia="el-GR"/>
        </w:rPr>
        <w:t>διοίκησης</w:t>
      </w:r>
      <w:r>
        <w:rPr>
          <w:szCs w:val="22"/>
          <w:lang w:val="el-GR" w:eastAsia="el-GR"/>
        </w:rPr>
        <w:t xml:space="preserve">, </w:t>
      </w:r>
      <w:r>
        <w:rPr>
          <w:rFonts w:hint="eastAsia"/>
          <w:szCs w:val="22"/>
          <w:lang w:val="el-GR" w:eastAsia="el-GR"/>
        </w:rPr>
        <w:t>με</w:t>
      </w:r>
      <w:r>
        <w:rPr>
          <w:szCs w:val="22"/>
          <w:lang w:val="el-GR" w:eastAsia="el-GR"/>
        </w:rPr>
        <w:t xml:space="preserve"> </w:t>
      </w:r>
      <w:r>
        <w:rPr>
          <w:rFonts w:hint="eastAsia"/>
          <w:szCs w:val="22"/>
          <w:lang w:val="el-GR" w:eastAsia="el-GR"/>
        </w:rPr>
        <w:t>έδρα</w:t>
      </w:r>
      <w:r>
        <w:rPr>
          <w:szCs w:val="22"/>
          <w:lang w:val="el-GR" w:eastAsia="el-GR"/>
        </w:rPr>
        <w:t xml:space="preserve"> </w:t>
      </w:r>
      <w:r>
        <w:rPr>
          <w:rFonts w:hint="eastAsia"/>
          <w:szCs w:val="22"/>
          <w:lang w:val="el-GR" w:eastAsia="el-GR"/>
        </w:rPr>
        <w:t>το</w:t>
      </w:r>
      <w:r>
        <w:rPr>
          <w:szCs w:val="22"/>
          <w:lang w:val="el-GR" w:eastAsia="el-GR"/>
        </w:rPr>
        <w:t xml:space="preserve"> </w:t>
      </w:r>
      <w:r>
        <w:rPr>
          <w:rFonts w:hint="eastAsia"/>
          <w:szCs w:val="22"/>
          <w:lang w:val="el-GR" w:eastAsia="el-GR"/>
        </w:rPr>
        <w:t>μεγαλύτερο</w:t>
      </w:r>
      <w:r>
        <w:rPr>
          <w:szCs w:val="22"/>
          <w:lang w:val="el-GR" w:eastAsia="el-GR"/>
        </w:rPr>
        <w:t xml:space="preserve"> </w:t>
      </w:r>
      <w:r>
        <w:rPr>
          <w:rFonts w:hint="eastAsia"/>
          <w:szCs w:val="22"/>
          <w:lang w:val="el-GR" w:eastAsia="el-GR"/>
        </w:rPr>
        <w:t>σε</w:t>
      </w:r>
      <w:r>
        <w:rPr>
          <w:szCs w:val="22"/>
          <w:lang w:val="el-GR" w:eastAsia="el-GR"/>
        </w:rPr>
        <w:t xml:space="preserve"> </w:t>
      </w:r>
      <w:r>
        <w:rPr>
          <w:rFonts w:hint="eastAsia"/>
          <w:szCs w:val="22"/>
          <w:lang w:val="el-GR" w:eastAsia="el-GR"/>
        </w:rPr>
        <w:t>κλίνες</w:t>
      </w:r>
      <w:r>
        <w:rPr>
          <w:szCs w:val="22"/>
          <w:lang w:val="el-GR" w:eastAsia="el-GR"/>
        </w:rPr>
        <w:t xml:space="preserve"> </w:t>
      </w:r>
      <w:r>
        <w:rPr>
          <w:rFonts w:hint="eastAsia"/>
          <w:szCs w:val="22"/>
          <w:lang w:val="el-GR" w:eastAsia="el-GR"/>
        </w:rPr>
        <w:t>νοσοκομείο</w:t>
      </w:r>
      <w:r>
        <w:rPr>
          <w:szCs w:val="22"/>
          <w:lang w:val="el-GR" w:eastAsia="el-GR"/>
        </w:rPr>
        <w:t>.</w:t>
      </w:r>
    </w:p>
    <w:p w:rsidR="00D35C11" w:rsidRDefault="00D35C11" w:rsidP="00D35C11">
      <w:pPr>
        <w:suppressAutoHyphens w:val="0"/>
        <w:autoSpaceDE w:val="0"/>
        <w:spacing w:before="57" w:after="57"/>
        <w:rPr>
          <w:szCs w:val="22"/>
          <w:lang w:val="el-GR" w:eastAsia="el-GR"/>
        </w:rPr>
      </w:pPr>
    </w:p>
    <w:p w:rsidR="00D35C11" w:rsidRPr="00AD2F86" w:rsidRDefault="00D35C11" w:rsidP="00D35C11">
      <w:pPr>
        <w:suppressAutoHyphens w:val="0"/>
        <w:autoSpaceDE w:val="0"/>
        <w:spacing w:before="57" w:after="57"/>
        <w:rPr>
          <w:b/>
          <w:u w:val="single"/>
          <w:lang w:val="el-GR"/>
        </w:rPr>
      </w:pPr>
      <w:r w:rsidRPr="00AD2F86">
        <w:rPr>
          <w:rFonts w:eastAsia="SimSun"/>
          <w:b/>
          <w:szCs w:val="22"/>
          <w:u w:val="single"/>
          <w:lang w:val="el-GR"/>
        </w:rPr>
        <w:t>ΑΝΤΙΚΕΙΜΕΝΟ ΤΗΣ ΣΥΜΒΑΣΗΣ</w:t>
      </w:r>
    </w:p>
    <w:p w:rsidR="00D35C11" w:rsidRDefault="00D35C11" w:rsidP="00D35C11">
      <w:pPr>
        <w:suppressAutoHyphens w:val="0"/>
        <w:autoSpaceDE w:val="0"/>
        <w:spacing w:after="60"/>
        <w:rPr>
          <w:rFonts w:eastAsia="SimSun"/>
          <w:szCs w:val="22"/>
          <w:lang w:val="el-GR"/>
        </w:rPr>
      </w:pPr>
      <w:r>
        <w:rPr>
          <w:rFonts w:eastAsia="SimSun"/>
          <w:szCs w:val="22"/>
          <w:lang w:val="el-GR"/>
        </w:rPr>
        <w:t xml:space="preserve">Απαιτήσεις και Τεχνικές Προδιαγραφές </w:t>
      </w:r>
    </w:p>
    <w:p w:rsidR="00D35C11" w:rsidRPr="00CB4236" w:rsidRDefault="00D35C11" w:rsidP="00D35C11">
      <w:pPr>
        <w:spacing w:line="360" w:lineRule="auto"/>
        <w:jc w:val="center"/>
        <w:rPr>
          <w:b/>
          <w:u w:val="single"/>
          <w:lang w:val="el-GR"/>
        </w:rPr>
      </w:pPr>
      <w:r w:rsidRPr="00CB4236">
        <w:rPr>
          <w:b/>
          <w:u w:val="single"/>
          <w:lang w:val="el-GR"/>
        </w:rPr>
        <w:t>ΤΕΧΝΙΚΕΣ ΠΡΟΔΙΑΓΡΑΦΕΣ</w:t>
      </w:r>
    </w:p>
    <w:p w:rsidR="00D35C11" w:rsidRPr="00CB4236" w:rsidRDefault="00D35C11" w:rsidP="00D35C11">
      <w:pPr>
        <w:autoSpaceDE w:val="0"/>
        <w:autoSpaceDN w:val="0"/>
        <w:adjustRightInd w:val="0"/>
        <w:spacing w:after="0"/>
        <w:rPr>
          <w:lang w:val="el-GR"/>
        </w:rPr>
      </w:pPr>
    </w:p>
    <w:p w:rsidR="00D35C11" w:rsidRPr="00CB4236" w:rsidRDefault="00D35C11" w:rsidP="00D35C11">
      <w:pPr>
        <w:autoSpaceDE w:val="0"/>
        <w:autoSpaceDN w:val="0"/>
        <w:adjustRightInd w:val="0"/>
        <w:spacing w:after="0"/>
        <w:rPr>
          <w:rFonts w:cs="Times New Roman"/>
          <w:b/>
          <w:bCs/>
          <w:lang w:val="el-GR"/>
        </w:rPr>
      </w:pPr>
      <w:r w:rsidRPr="00CB4236">
        <w:rPr>
          <w:rFonts w:cs="Times New Roman"/>
          <w:b/>
          <w:bCs/>
          <w:lang w:val="el-GR"/>
        </w:rPr>
        <w:t>ΤΕΧΝΙΚΕΣ ΠΡΟΔΙΑΓΡΑΦΕΣ ΓΙΑ ΤΗ ΠΑΡΟΧΗ ΥΠΗΡΕΣΙΩΝ ΓΕΥΜΑΤΩΝ</w:t>
      </w:r>
    </w:p>
    <w:p w:rsidR="00D35C11" w:rsidRPr="00CB4236" w:rsidRDefault="00D35C11" w:rsidP="00D35C11">
      <w:pPr>
        <w:autoSpaceDE w:val="0"/>
        <w:autoSpaceDN w:val="0"/>
        <w:adjustRightInd w:val="0"/>
        <w:spacing w:after="0"/>
        <w:rPr>
          <w:rFonts w:cs="Times New Roman"/>
          <w:b/>
          <w:bCs/>
          <w:lang w:val="el-GR"/>
        </w:rPr>
      </w:pPr>
      <w:r w:rsidRPr="00CB4236">
        <w:rPr>
          <w:rFonts w:cs="Times New Roman"/>
          <w:b/>
          <w:bCs/>
          <w:lang w:val="el-GR"/>
        </w:rPr>
        <w:t>ΣΤΟΥΣ ΑΣΘΕΝΕΙΣ Τ</w:t>
      </w:r>
      <w:r w:rsidRPr="00761ACF">
        <w:rPr>
          <w:rFonts w:cs="Times New Roman"/>
          <w:b/>
          <w:bCs/>
          <w:lang w:val="en-US"/>
        </w:rPr>
        <w:t>OY</w:t>
      </w:r>
      <w:r w:rsidRPr="00CB4236">
        <w:rPr>
          <w:rFonts w:cs="Times New Roman"/>
          <w:b/>
          <w:bCs/>
          <w:lang w:val="el-GR"/>
        </w:rPr>
        <w:t xml:space="preserve"> Γ.ΝΟΣΟΚΟΜΕΙΟΥ ΛΑΣΙΘΙΟΥ (ΟΡΓΑΝΙΚΗ ΜΟΝΑΔΑ ΕΔΡΑΣ) </w:t>
      </w:r>
    </w:p>
    <w:p w:rsidR="00D35C11" w:rsidRPr="00CB4236" w:rsidRDefault="00D35C11" w:rsidP="00D35C11">
      <w:pPr>
        <w:autoSpaceDE w:val="0"/>
        <w:autoSpaceDN w:val="0"/>
        <w:adjustRightInd w:val="0"/>
        <w:spacing w:after="0"/>
        <w:rPr>
          <w:rFonts w:cs="Times New Roman"/>
          <w:b/>
          <w:bCs/>
          <w:lang w:val="el-GR"/>
        </w:rPr>
      </w:pPr>
    </w:p>
    <w:p w:rsidR="00D35C11" w:rsidRPr="00CB4236" w:rsidRDefault="00D35C11" w:rsidP="00D35C11">
      <w:pPr>
        <w:autoSpaceDE w:val="0"/>
        <w:autoSpaceDN w:val="0"/>
        <w:adjustRightInd w:val="0"/>
        <w:spacing w:after="0"/>
        <w:rPr>
          <w:rFonts w:cs="Times New Roman"/>
          <w:b/>
          <w:bCs/>
          <w:lang w:val="el-GR"/>
        </w:rPr>
      </w:pPr>
      <w:r w:rsidRPr="00CB4236">
        <w:rPr>
          <w:rFonts w:cs="Times New Roman"/>
          <w:b/>
          <w:bCs/>
          <w:lang w:val="el-GR"/>
        </w:rPr>
        <w:t>ΓΕΝΙΚΕΣ ΑΡΧΕΣ</w:t>
      </w:r>
    </w:p>
    <w:p w:rsidR="00D35C11" w:rsidRPr="00CB4236" w:rsidRDefault="00D35C11" w:rsidP="00D35C11">
      <w:pPr>
        <w:autoSpaceDE w:val="0"/>
        <w:autoSpaceDN w:val="0"/>
        <w:adjustRightInd w:val="0"/>
        <w:spacing w:after="0"/>
        <w:rPr>
          <w:rFonts w:cs="Times New Roman"/>
          <w:lang w:val="el-GR"/>
        </w:rPr>
      </w:pPr>
      <w:r w:rsidRPr="00CB4236">
        <w:rPr>
          <w:rFonts w:cs="Times New Roman"/>
          <w:lang w:val="el-GR"/>
        </w:rPr>
        <w:t>Στους χώρους όπου διανέμονται τρόφιμα όπως είναι τα τμήματα διατροφής των Νοσοκομείων, υπάρχουν διαδικασίες  οι οποίες πρέπει να ελέγχονται για τη διασφάλιση της υγιεινής τον παρεχομένων τροφίμων βάση των απαιτήσεων της υγειονομικής Νομοθεσίας.</w:t>
      </w:r>
    </w:p>
    <w:p w:rsidR="00D35C11" w:rsidRPr="00CB4236" w:rsidRDefault="00D35C11" w:rsidP="00D35C11">
      <w:pPr>
        <w:autoSpaceDE w:val="0"/>
        <w:autoSpaceDN w:val="0"/>
        <w:adjustRightInd w:val="0"/>
        <w:spacing w:after="0"/>
        <w:rPr>
          <w:rFonts w:cs="Times New Roman"/>
          <w:lang w:val="el-GR"/>
        </w:rPr>
      </w:pPr>
      <w:r w:rsidRPr="00CB4236">
        <w:rPr>
          <w:rFonts w:cs="Times New Roman"/>
          <w:lang w:val="el-GR"/>
        </w:rPr>
        <w:t xml:space="preserve">Το προσωπικό που εργάζεται σε χώρους  διανομής τροφίμων είναι δυνατόν να επιμολύνει τα τρόφιμα και να προκαλέσει κινδύνους στους καταναλωτές τροφίμων. Όταν οι καταναλωτές αυτοί είναι ασθενείς, όπως στην περίπτωση μας έχουν μεγαλύτερο κίνδυνο να νοσήσουν από </w:t>
      </w:r>
      <w:proofErr w:type="spellStart"/>
      <w:r w:rsidRPr="00CB4236">
        <w:rPr>
          <w:rFonts w:cs="Times New Roman"/>
          <w:lang w:val="el-GR"/>
        </w:rPr>
        <w:t>τροφιμογενή</w:t>
      </w:r>
      <w:proofErr w:type="spellEnd"/>
      <w:r w:rsidRPr="00CB4236">
        <w:rPr>
          <w:rFonts w:cs="Times New Roman"/>
          <w:lang w:val="el-GR"/>
        </w:rPr>
        <w:t xml:space="preserve">  νοσήματα σε περίπτωση επιμόλυνσης των τροφίμων ή μη ασφαλούς τήρησης των ορθών πρακτικών. </w:t>
      </w:r>
    </w:p>
    <w:p w:rsidR="00D35C11" w:rsidRPr="00CB4236" w:rsidRDefault="00D35C11" w:rsidP="00D35C11">
      <w:pPr>
        <w:autoSpaceDE w:val="0"/>
        <w:autoSpaceDN w:val="0"/>
        <w:adjustRightInd w:val="0"/>
        <w:spacing w:after="0"/>
        <w:rPr>
          <w:rFonts w:cs="Times New Roman"/>
          <w:lang w:val="el-GR"/>
        </w:rPr>
      </w:pPr>
      <w:r w:rsidRPr="00CB4236">
        <w:rPr>
          <w:rFonts w:cs="Times New Roman"/>
          <w:lang w:val="el-GR"/>
        </w:rPr>
        <w:t>Επομένως στις περιπτώσεις ανάθεσης υπεργολαβίας  διανομής τροφίμων σε</w:t>
      </w:r>
    </w:p>
    <w:p w:rsidR="00D35C11" w:rsidRPr="00CB4236" w:rsidRDefault="00D35C11" w:rsidP="00D35C11">
      <w:pPr>
        <w:autoSpaceDE w:val="0"/>
        <w:autoSpaceDN w:val="0"/>
        <w:adjustRightInd w:val="0"/>
        <w:spacing w:after="0"/>
        <w:rPr>
          <w:rFonts w:cs="Times New Roman"/>
          <w:lang w:val="el-GR"/>
        </w:rPr>
      </w:pPr>
      <w:r w:rsidRPr="00CB4236">
        <w:rPr>
          <w:rFonts w:cs="Times New Roman"/>
          <w:lang w:val="el-GR"/>
        </w:rPr>
        <w:lastRenderedPageBreak/>
        <w:t>εξωτερικό ανάδοχο πρέπει να τεκμηριώνονται τα εξής σε σχέση με τις απαιτήσεις της υγειονομικής Νομοθεσίας, τις προβλέψεις των προτύπων ασφαλούς διαχείρισης τροφίμων (</w:t>
      </w:r>
      <w:r w:rsidRPr="00761ACF">
        <w:rPr>
          <w:rFonts w:cs="Times New Roman"/>
        </w:rPr>
        <w:t>HACCP</w:t>
      </w:r>
      <w:r w:rsidRPr="00CB4236">
        <w:rPr>
          <w:rFonts w:cs="Times New Roman"/>
          <w:lang w:val="el-GR"/>
        </w:rPr>
        <w:t>) και τις τεχνικές απαιτήσεις του τεχνικού διαγωνισμού επιλογής:</w:t>
      </w:r>
    </w:p>
    <w:p w:rsidR="00D35C11" w:rsidRPr="00761ACF" w:rsidRDefault="00D35C11" w:rsidP="00D35C11">
      <w:pPr>
        <w:pStyle w:val="2a"/>
        <w:shd w:val="clear" w:color="auto" w:fill="auto"/>
        <w:spacing w:before="0" w:after="0" w:line="200" w:lineRule="exact"/>
        <w:ind w:firstLine="0"/>
        <w:rPr>
          <w:rFonts w:ascii="Calibri" w:hAnsi="Calibri" w:cs="Times New Roman"/>
        </w:rPr>
      </w:pPr>
      <w:r w:rsidRPr="00761ACF">
        <w:rPr>
          <w:rFonts w:ascii="Calibri" w:hAnsi="Calibri" w:cs="Times New Roman"/>
        </w:rPr>
        <w:t>Ο ανάδοχος υποχρεούται:</w:t>
      </w:r>
    </w:p>
    <w:p w:rsidR="00D35C11" w:rsidRPr="00CB4236" w:rsidRDefault="00D35C11" w:rsidP="00D35C11">
      <w:pPr>
        <w:autoSpaceDE w:val="0"/>
        <w:autoSpaceDN w:val="0"/>
        <w:adjustRightInd w:val="0"/>
        <w:spacing w:after="0"/>
        <w:rPr>
          <w:rFonts w:cs="Times New Roman"/>
          <w:lang w:val="el-GR"/>
        </w:rPr>
      </w:pPr>
    </w:p>
    <w:p w:rsidR="00D35C11" w:rsidRPr="00761ACF" w:rsidRDefault="00D35C11" w:rsidP="00D35C11">
      <w:pPr>
        <w:pStyle w:val="2a"/>
        <w:shd w:val="clear" w:color="auto" w:fill="auto"/>
        <w:spacing w:before="0" w:after="460"/>
        <w:ind w:left="60" w:right="60" w:firstLine="0"/>
        <w:rPr>
          <w:rFonts w:ascii="Calibri" w:hAnsi="Calibri" w:cs="Times New Roman"/>
        </w:rPr>
      </w:pPr>
      <w:r w:rsidRPr="00761ACF">
        <w:rPr>
          <w:rFonts w:ascii="Calibri" w:hAnsi="Calibri" w:cs="Times New Roman"/>
        </w:rPr>
        <w:t>Οι εργαζόμενοι να είναι Έλληνες πολίτες. Για όσους έχουν αποκτήσει την ελληνική ιθαγένεια με πολιτογράφηση θα πρέπει να έχει παρέλθει ένα (1) τουλάχιστον έτος από την απόκτηση της.</w:t>
      </w:r>
      <w:r w:rsidRPr="00761ACF">
        <w:rPr>
          <w:rStyle w:val="aff4"/>
          <w:rFonts w:cs="Times New Roman"/>
        </w:rPr>
        <w:t xml:space="preserve"> Εξαίρεση:</w:t>
      </w:r>
      <w:r w:rsidRPr="00761ACF">
        <w:rPr>
          <w:rFonts w:ascii="Calibri" w:hAnsi="Calibri" w:cs="Times New Roman"/>
        </w:rPr>
        <w:t xml:space="preserve"> Δικαιούνται οι υπάλληλοι να είναι και πολίτες των Κρατών της Ευρωπαϊκής Ένωσης. Για τους πολίτες αυτούς απαιτείται η γνώση της Ελληνικής γλώσσας σε βαθμό επαρκή για την άσκηση των καθηκόντων τους, η οποία αποδεικνύεται με πιστοποιητικό ελληνομάθειας ΕΠΙΠΕΔΟΥ Ά (Ν, 2413/1996 άρθρο 10 παρ.1) που χορηγείται από το Κέντρο Ελληνικής Γλώσσας. Αλλοδαποί μπορούν να εργάζονται μόνο εφόσον έχουν τα απαραίτητα έγγραφα παραμονής και εργασίας στην Ελλάδα.</w:t>
      </w:r>
    </w:p>
    <w:p w:rsidR="00D35C11" w:rsidRPr="00761ACF" w:rsidRDefault="00D35C11" w:rsidP="00D35C11">
      <w:pPr>
        <w:pStyle w:val="2a"/>
        <w:shd w:val="clear" w:color="auto" w:fill="auto"/>
        <w:spacing w:before="0" w:after="460"/>
        <w:ind w:left="60" w:right="60" w:firstLine="0"/>
        <w:rPr>
          <w:rFonts w:ascii="Calibri" w:hAnsi="Calibri" w:cs="Times New Roman"/>
        </w:rPr>
      </w:pPr>
      <w:r w:rsidRPr="00761ACF">
        <w:rPr>
          <w:rFonts w:ascii="Calibri" w:hAnsi="Calibri" w:cs="Times New Roman"/>
        </w:rPr>
        <w:t>Να τηρεί όλους τους νόμους με την εργασία (εργατική νομοθεσία), τις αμοιβές, ωράριο εργασίας, κοινωνικές παροχές, αποζημιώσεις, φόρους, υγεία-ασφάλεια εργατών κλπ και θα ευθύνεται έναντι των Ελληνικών Αρχών για την τήρηση κάθε υποχρέωσης που προκύπτει απ' αυτές.</w:t>
      </w:r>
    </w:p>
    <w:p w:rsidR="00D35C11" w:rsidRPr="00761ACF" w:rsidRDefault="00D35C11" w:rsidP="00D35C11">
      <w:pPr>
        <w:pStyle w:val="2a"/>
        <w:shd w:val="clear" w:color="auto" w:fill="auto"/>
        <w:tabs>
          <w:tab w:val="left" w:pos="462"/>
        </w:tabs>
        <w:spacing w:before="0" w:after="0" w:line="389" w:lineRule="exact"/>
        <w:ind w:left="80" w:right="60" w:firstLine="0"/>
        <w:rPr>
          <w:rFonts w:ascii="Calibri" w:hAnsi="Calibri" w:cs="Times New Roman"/>
        </w:rPr>
      </w:pPr>
      <w:r w:rsidRPr="00761ACF">
        <w:rPr>
          <w:rFonts w:ascii="Calibri" w:hAnsi="Calibri" w:cs="Times New Roman"/>
        </w:rPr>
        <w:t>Να εκπληρώνει όλες του τις υποχρεώσεις απέναντι στο Δημόσιο, στους ασφαλιστικούς φορείς και σε κάθε τρίτο.</w:t>
      </w:r>
    </w:p>
    <w:p w:rsidR="00D35C11" w:rsidRPr="00761ACF" w:rsidRDefault="00D35C11" w:rsidP="00D35C11">
      <w:pPr>
        <w:pStyle w:val="2a"/>
        <w:shd w:val="clear" w:color="auto" w:fill="auto"/>
        <w:spacing w:before="0" w:after="195"/>
        <w:ind w:left="60" w:right="60" w:firstLine="0"/>
        <w:rPr>
          <w:rFonts w:ascii="Calibri" w:hAnsi="Calibri" w:cs="Times New Roman"/>
        </w:rPr>
      </w:pPr>
      <w:r w:rsidRPr="00761ACF">
        <w:rPr>
          <w:rFonts w:ascii="Calibri" w:hAnsi="Calibri" w:cs="Times New Roman"/>
        </w:rPr>
        <w:t xml:space="preserve"> Να χρησιμοποιηθεί προσωπικό ειδικευμένο, υγιές, Το προσωπικό θα πρέπει να είναι άριστο στο ήθος του, άψογο από πλευράς συμπεριφοράς απέναντι σε τρίτους- ασθενείς και στο προσωπικό του Νοσοκομείου. Οι εργαζόμενοι θα πρέπει να τηρούν πιστά τους κανόνες υγιεινής </w:t>
      </w:r>
      <w:r w:rsidRPr="00761ACF">
        <w:rPr>
          <w:rFonts w:ascii="Calibri" w:hAnsi="Calibri" w:cs="Times New Roman"/>
          <w:lang w:val="en-US"/>
        </w:rPr>
        <w:t>HP</w:t>
      </w:r>
      <w:r w:rsidRPr="00761ACF">
        <w:rPr>
          <w:rFonts w:ascii="Calibri" w:hAnsi="Calibri" w:cs="Times New Roman"/>
        </w:rPr>
        <w:t>), αποθηκευτικής και βιομηχανικής πρακτικής, να ενημερώνονται και να εκτελούν ορθά και πιστά τις οδηγίες περί εκτέλεσης των εργασιών τους.</w:t>
      </w:r>
    </w:p>
    <w:p w:rsidR="00D35C11" w:rsidRPr="00761ACF" w:rsidRDefault="00D35C11" w:rsidP="00D35C11">
      <w:pPr>
        <w:pStyle w:val="2a"/>
        <w:shd w:val="clear" w:color="auto" w:fill="auto"/>
        <w:tabs>
          <w:tab w:val="left" w:pos="411"/>
        </w:tabs>
        <w:spacing w:before="0" w:after="0" w:line="382" w:lineRule="exact"/>
        <w:ind w:right="60" w:firstLine="0"/>
        <w:rPr>
          <w:rFonts w:ascii="Calibri" w:hAnsi="Calibri" w:cs="Times New Roman"/>
        </w:rPr>
      </w:pPr>
      <w:r w:rsidRPr="00761ACF">
        <w:rPr>
          <w:rFonts w:ascii="Calibri" w:hAnsi="Calibri" w:cs="Times New Roman"/>
        </w:rPr>
        <w:t xml:space="preserve">Να τηρεί τις κείμενες διατάξεις με την ασφάλεια των εργαζομένων και να είναι αποκλειστικός και μόνος υπεύθυνος ποινικά και αστικά για κάθε ατύχημα που τυχόν θα προέκυπτε στο προσωπικό του Ό Ανάδοχος υποχρεούται να αποζημιώνει πλήρως το Νοσοκομείο, του υπαλλήλους του , και κάθε τρίτο άτομο για όλα τα έξοδα, απώλειες, ζημίες και δαπάνες. Ακόμη, να καλύπτει όλες τις απαιτήσεις, που πηγάζουν από ή σε σχέση με οποιαδήποτε πράξη ή παράλειψη του Αναδόχου σχετιζόμενη με την παρούσα Σύμβαση. Το ίδιο ισχύει για κάθε </w:t>
      </w:r>
      <w:r w:rsidRPr="00761ACF">
        <w:rPr>
          <w:rFonts w:ascii="Calibri" w:hAnsi="Calibri" w:cs="Times New Roman"/>
        </w:rPr>
        <w:lastRenderedPageBreak/>
        <w:t>παράβαση που πηγάζει ή απορρέει από την εκτέλεση των εργασιών που συντελέστηκαν ή προκλήθηκαν σε σχέση με:</w:t>
      </w:r>
    </w:p>
    <w:p w:rsidR="00D35C11" w:rsidRPr="00761ACF" w:rsidRDefault="00D35C11" w:rsidP="00D35C11">
      <w:pPr>
        <w:pStyle w:val="2a"/>
        <w:numPr>
          <w:ilvl w:val="2"/>
          <w:numId w:val="13"/>
        </w:numPr>
        <w:shd w:val="clear" w:color="auto" w:fill="auto"/>
        <w:tabs>
          <w:tab w:val="left" w:pos="1246"/>
        </w:tabs>
        <w:spacing w:before="0" w:after="1" w:line="200" w:lineRule="exact"/>
        <w:ind w:left="800" w:firstLine="0"/>
        <w:rPr>
          <w:rFonts w:ascii="Calibri" w:hAnsi="Calibri" w:cs="Times New Roman"/>
        </w:rPr>
      </w:pPr>
      <w:r w:rsidRPr="00761ACF">
        <w:rPr>
          <w:rFonts w:ascii="Calibri" w:hAnsi="Calibri" w:cs="Times New Roman"/>
        </w:rPr>
        <w:t>Σωματικές βλάβες (συμπεριλαμβανομένων βλαβών που απέβησαν θανατηφόρες), και/ή</w:t>
      </w:r>
    </w:p>
    <w:p w:rsidR="00D35C11" w:rsidRPr="00761ACF" w:rsidRDefault="00D35C11" w:rsidP="00D35C11">
      <w:pPr>
        <w:pStyle w:val="2a"/>
        <w:numPr>
          <w:ilvl w:val="2"/>
          <w:numId w:val="13"/>
        </w:numPr>
        <w:shd w:val="clear" w:color="auto" w:fill="auto"/>
        <w:tabs>
          <w:tab w:val="left" w:pos="1297"/>
        </w:tabs>
        <w:spacing w:before="0" w:after="0" w:line="382" w:lineRule="exact"/>
        <w:ind w:left="800" w:firstLine="0"/>
        <w:rPr>
          <w:rFonts w:ascii="Calibri" w:hAnsi="Calibri" w:cs="Times New Roman"/>
        </w:rPr>
      </w:pPr>
      <w:r w:rsidRPr="00761ACF">
        <w:rPr>
          <w:rFonts w:ascii="Calibri" w:hAnsi="Calibri" w:cs="Times New Roman"/>
        </w:rPr>
        <w:t>Οποιαδήποτε απώλεια ή ζημία της ακίνητης και κινητής περιουσία του Νοσοκομείου.</w:t>
      </w:r>
    </w:p>
    <w:p w:rsidR="00D35C11" w:rsidRPr="00761ACF" w:rsidRDefault="00D35C11" w:rsidP="00D35C11">
      <w:pPr>
        <w:pStyle w:val="2a"/>
        <w:shd w:val="clear" w:color="auto" w:fill="auto"/>
        <w:tabs>
          <w:tab w:val="left" w:pos="433"/>
        </w:tabs>
        <w:spacing w:before="0" w:after="0" w:line="382" w:lineRule="exact"/>
        <w:ind w:right="60" w:firstLine="0"/>
        <w:rPr>
          <w:rFonts w:ascii="Calibri" w:hAnsi="Calibri" w:cs="Times New Roman"/>
        </w:rPr>
      </w:pPr>
      <w:r w:rsidRPr="00761ACF">
        <w:rPr>
          <w:rFonts w:ascii="Calibri" w:hAnsi="Calibri" w:cs="Times New Roman"/>
        </w:rPr>
        <w:t>Να επιβλέπει ο ίδιος ή νόμιμος εκπρόσωπος του (ΕΠΟΠΤΗΣ) το έργο και να επικοινωνεί με τα αρμόδια όργανα του Νοσοκομείου καθ' όλο το εικοσιτετράωρο. Η παρουσία του Επόπτη αντί του Αναδόχου θα γνωστοποιείται στο Νοσοκομείο. Ο Επόπτης δεν θα συμπεριλαμβάνεται στο προσφερόμενο προσωπικό, εκτός εάν εργάζεται ο ίδιος.</w:t>
      </w:r>
    </w:p>
    <w:p w:rsidR="00D35C11" w:rsidRPr="00761ACF" w:rsidRDefault="00D35C11" w:rsidP="00D35C11">
      <w:pPr>
        <w:pStyle w:val="2a"/>
        <w:shd w:val="clear" w:color="auto" w:fill="auto"/>
        <w:tabs>
          <w:tab w:val="left" w:pos="447"/>
        </w:tabs>
        <w:spacing w:before="0" w:after="0" w:line="382" w:lineRule="exact"/>
        <w:ind w:right="60" w:firstLine="0"/>
        <w:rPr>
          <w:rFonts w:ascii="Calibri" w:hAnsi="Calibri" w:cs="Times New Roman"/>
        </w:rPr>
      </w:pPr>
      <w:r w:rsidRPr="00761ACF">
        <w:rPr>
          <w:rFonts w:ascii="Calibri" w:hAnsi="Calibri" w:cs="Times New Roman"/>
        </w:rPr>
        <w:t>Να παρέχει στο προσωπικό τις νόμιμες άδειες, αναπαύσεις και να καλύπτει τα κενά από ασθένειες ή αδικαιολόγητες απουσίες για την εκπλήρωση των αναλαμβανομένων με την παρούσα υποχρεώσεών του έναντι του Νοσοκομείου.</w:t>
      </w:r>
    </w:p>
    <w:p w:rsidR="00D35C11" w:rsidRPr="00761ACF" w:rsidRDefault="00D35C11" w:rsidP="00D35C11">
      <w:pPr>
        <w:pStyle w:val="2a"/>
        <w:shd w:val="clear" w:color="auto" w:fill="auto"/>
        <w:tabs>
          <w:tab w:val="left" w:pos="418"/>
        </w:tabs>
        <w:spacing w:before="0" w:after="0" w:line="382" w:lineRule="exact"/>
        <w:ind w:firstLine="0"/>
        <w:rPr>
          <w:rFonts w:ascii="Calibri" w:hAnsi="Calibri" w:cs="Times New Roman"/>
        </w:rPr>
      </w:pPr>
      <w:r w:rsidRPr="00761ACF">
        <w:rPr>
          <w:rFonts w:ascii="Calibri" w:hAnsi="Calibri" w:cs="Times New Roman"/>
        </w:rPr>
        <w:t>Ο ανάδοχος υποχρεούται να φροντίζει την καθαριότητα των σκευών που θα χρησιμοποιηθούν για την</w:t>
      </w:r>
    </w:p>
    <w:p w:rsidR="00D35C11" w:rsidRPr="00761ACF" w:rsidRDefault="00D35C11" w:rsidP="00D35C11">
      <w:pPr>
        <w:pStyle w:val="2a"/>
        <w:shd w:val="clear" w:color="auto" w:fill="auto"/>
        <w:spacing w:before="0" w:after="0" w:line="385" w:lineRule="exact"/>
        <w:ind w:left="380" w:right="20" w:firstLine="0"/>
        <w:rPr>
          <w:rFonts w:ascii="Calibri" w:hAnsi="Calibri" w:cs="Times New Roman"/>
        </w:rPr>
      </w:pPr>
      <w:r w:rsidRPr="00761ACF">
        <w:rPr>
          <w:rFonts w:ascii="Calibri" w:hAnsi="Calibri" w:cs="Times New Roman"/>
        </w:rPr>
        <w:t>διανομή των γευμάτων καθώς επίσης και των χώρων που θα χρησιμοποιηθούν για τον σκοπό αυτό (χώροι προετοιμασίας, διανομής συσσιτίου (</w:t>
      </w:r>
      <w:r w:rsidRPr="00761ACF">
        <w:rPr>
          <w:rFonts w:ascii="Calibri" w:hAnsi="Calibri" w:cs="Times New Roman"/>
          <w:lang w:val="en-US"/>
        </w:rPr>
        <w:t>office</w:t>
      </w:r>
      <w:r w:rsidRPr="00761ACF">
        <w:rPr>
          <w:rFonts w:ascii="Calibri" w:hAnsi="Calibri" w:cs="Times New Roman"/>
        </w:rPr>
        <w:t>) τραπεζαρία εφημερεύοντος προσωπικού, καρότσια μεταφοράς</w:t>
      </w:r>
      <w:r w:rsidRPr="00761ACF">
        <w:rPr>
          <w:rStyle w:val="70"/>
          <w:rFonts w:ascii="Calibri" w:hAnsi="Calibri" w:cs="Times New Roman"/>
        </w:rPr>
        <w:t xml:space="preserve"> Κλ</w:t>
      </w:r>
      <w:r w:rsidRPr="00761ACF">
        <w:rPr>
          <w:rFonts w:ascii="Calibri" w:hAnsi="Calibri" w:cs="Times New Roman"/>
        </w:rPr>
        <w:t>π).</w:t>
      </w:r>
    </w:p>
    <w:p w:rsidR="00D35C11" w:rsidRPr="00761ACF" w:rsidRDefault="00D35C11" w:rsidP="00D35C11">
      <w:pPr>
        <w:pStyle w:val="2a"/>
        <w:shd w:val="clear" w:color="auto" w:fill="auto"/>
        <w:tabs>
          <w:tab w:val="left" w:pos="430"/>
        </w:tabs>
        <w:spacing w:before="0" w:after="0" w:line="385" w:lineRule="exact"/>
        <w:ind w:left="380" w:right="20" w:firstLine="0"/>
        <w:rPr>
          <w:rFonts w:ascii="Calibri" w:hAnsi="Calibri" w:cs="Times New Roman"/>
        </w:rPr>
      </w:pPr>
      <w:r w:rsidRPr="00761ACF">
        <w:rPr>
          <w:rFonts w:ascii="Calibri" w:hAnsi="Calibri" w:cs="Times New Roman"/>
        </w:rPr>
        <w:t>Να τηρεί βιβλία επικοινωνίας με τους αρμόδιους του Νοσοκομείου με σκοπό την αναγραφή σ' αυτά τυχόν παραλείψεων όσο και παραπόνων.</w:t>
      </w:r>
    </w:p>
    <w:p w:rsidR="00D35C11" w:rsidRPr="00761ACF" w:rsidRDefault="00D35C11" w:rsidP="00D35C11">
      <w:pPr>
        <w:pStyle w:val="2a"/>
        <w:shd w:val="clear" w:color="auto" w:fill="auto"/>
        <w:tabs>
          <w:tab w:val="left" w:pos="358"/>
        </w:tabs>
        <w:spacing w:before="0" w:after="0" w:line="385" w:lineRule="exact"/>
        <w:ind w:left="380" w:right="20" w:firstLine="0"/>
        <w:rPr>
          <w:rFonts w:ascii="Calibri" w:hAnsi="Calibri" w:cs="Times New Roman"/>
        </w:rPr>
      </w:pPr>
      <w:r w:rsidRPr="00761ACF">
        <w:rPr>
          <w:rFonts w:ascii="Calibri" w:hAnsi="Calibri" w:cs="Times New Roman"/>
        </w:rPr>
        <w:t xml:space="preserve">Να συμμορφώνεται με τις οδηγίες του υπεύθυνου Διατροφής καθώς και την επιτροπή  </w:t>
      </w:r>
      <w:proofErr w:type="spellStart"/>
      <w:r w:rsidRPr="00761ACF">
        <w:rPr>
          <w:rFonts w:ascii="Calibri" w:hAnsi="Calibri" w:cs="Times New Roman"/>
        </w:rPr>
        <w:t>ενδο</w:t>
      </w:r>
      <w:proofErr w:type="spellEnd"/>
      <w:r w:rsidRPr="00761ACF">
        <w:rPr>
          <w:rFonts w:ascii="Calibri" w:hAnsi="Calibri" w:cs="Times New Roman"/>
        </w:rPr>
        <w:t xml:space="preserve">- νοσοκομειακών λοιμώξεων του Νοσοκομείου σε ότι αφορά την υγιεινή των τροφίμων. Οι εργαζόμενοι πρέπει υποχρεωτικά να είναι εμβολιασμένοι για Τέτανο και Ηπατίτιδα Β' και να προσκομίσουν στην Αρμόδια Υπηρεσία </w:t>
      </w:r>
      <w:proofErr w:type="spellStart"/>
      <w:r w:rsidRPr="00761ACF">
        <w:rPr>
          <w:rFonts w:ascii="Calibri" w:hAnsi="Calibri" w:cs="Times New Roman"/>
        </w:rPr>
        <w:t>ενδονοσοκομειακών</w:t>
      </w:r>
      <w:proofErr w:type="spellEnd"/>
      <w:r w:rsidRPr="00761ACF">
        <w:rPr>
          <w:rFonts w:ascii="Calibri" w:hAnsi="Calibri" w:cs="Times New Roman"/>
        </w:rPr>
        <w:t xml:space="preserve"> λοιμώξεων του Νοσοκομείου αντίγραφο της κάρτας εμβολιασμών, αλλιώς δεν θα γίνονται αποδεκτοί. Το προσωπικό που θα χρησιμοποιηθεί να διαθέτει Ατομικό Βιβλιάριο Υγείας εργαζομένου σε χώρους εστίασης θεωρημένο από την Διεύθυνση Δημόσιας Υγιεινής και να έχει παρακολουθήσει σεμινάριο για την ορθή και ασφαλή χρήση τροφίμων.</w:t>
      </w:r>
    </w:p>
    <w:p w:rsidR="00D35C11" w:rsidRPr="00761ACF" w:rsidRDefault="00D35C11" w:rsidP="00D35C11">
      <w:pPr>
        <w:pStyle w:val="2a"/>
        <w:shd w:val="clear" w:color="auto" w:fill="auto"/>
        <w:tabs>
          <w:tab w:val="left" w:pos="763"/>
        </w:tabs>
        <w:spacing w:before="0" w:after="0" w:line="385" w:lineRule="exact"/>
        <w:ind w:right="20" w:firstLine="0"/>
        <w:rPr>
          <w:rFonts w:ascii="Calibri" w:hAnsi="Calibri" w:cs="Times New Roman"/>
        </w:rPr>
      </w:pPr>
      <w:r w:rsidRPr="00761ACF">
        <w:rPr>
          <w:rFonts w:ascii="Calibri" w:hAnsi="Calibri" w:cs="Times New Roman"/>
        </w:rPr>
        <w:t>Να γνωστοποιεί εγγράφως στο απασχολούμενο προσωπικό ότι ουδεμία εξάρτηση ή εργασιακή σχέση έχει με το Νοσοκομείο.</w:t>
      </w:r>
    </w:p>
    <w:p w:rsidR="00D35C11" w:rsidRPr="00761ACF" w:rsidRDefault="00D35C11" w:rsidP="00D35C11">
      <w:pPr>
        <w:pStyle w:val="2a"/>
        <w:shd w:val="clear" w:color="auto" w:fill="auto"/>
        <w:tabs>
          <w:tab w:val="left" w:pos="727"/>
        </w:tabs>
        <w:spacing w:before="0" w:after="0" w:line="385" w:lineRule="exact"/>
        <w:ind w:right="20" w:firstLine="0"/>
        <w:rPr>
          <w:rFonts w:ascii="Calibri" w:hAnsi="Calibri" w:cs="Times New Roman"/>
        </w:rPr>
      </w:pPr>
      <w:r w:rsidRPr="00761ACF">
        <w:rPr>
          <w:rFonts w:ascii="Calibri" w:hAnsi="Calibri" w:cs="Times New Roman"/>
        </w:rPr>
        <w:t>Ο ανάδοχος φροντίζει ώστε οι υπάλληλοι του να μην φέρνουν στη δουλειά ξένα άτομα ή συγγενικά τους, τα οποία τους καθυστερούν στην εργασία τους.</w:t>
      </w:r>
    </w:p>
    <w:p w:rsidR="00D35C11" w:rsidRPr="00761ACF" w:rsidRDefault="00D35C11" w:rsidP="00D35C11">
      <w:pPr>
        <w:pStyle w:val="2a"/>
        <w:shd w:val="clear" w:color="auto" w:fill="auto"/>
        <w:tabs>
          <w:tab w:val="left" w:pos="713"/>
        </w:tabs>
        <w:spacing w:before="0" w:after="0" w:line="385" w:lineRule="exact"/>
        <w:ind w:right="20" w:firstLine="0"/>
        <w:rPr>
          <w:rFonts w:ascii="Calibri" w:hAnsi="Calibri" w:cs="Times New Roman"/>
        </w:rPr>
      </w:pPr>
      <w:r w:rsidRPr="00761ACF">
        <w:rPr>
          <w:rFonts w:ascii="Calibri" w:hAnsi="Calibri" w:cs="Times New Roman"/>
        </w:rPr>
        <w:t xml:space="preserve">Οι υπάλληλοι του αναδόχου δεν επιτρέπεται να βλέπουν έγγραφα ή φακέλους του Νοσοκομείου. Ο ανάδοχος φροντίζει ώστε οι υπάλληλοι του να μην ανακοινώνουν σε κανέναν </w:t>
      </w:r>
      <w:r w:rsidRPr="00761ACF">
        <w:rPr>
          <w:rFonts w:ascii="Calibri" w:hAnsi="Calibri" w:cs="Times New Roman"/>
        </w:rPr>
        <w:lastRenderedPageBreak/>
        <w:t xml:space="preserve">πράγματα που τους έγιναν γνωστά λόγω της εργασίας τους (ιατρικό απόρρητο </w:t>
      </w:r>
      <w:proofErr w:type="spellStart"/>
      <w:r w:rsidRPr="00761ACF">
        <w:rPr>
          <w:rFonts w:ascii="Calibri" w:hAnsi="Calibri" w:cs="Times New Roman"/>
        </w:rPr>
        <w:t>κ.λ.π</w:t>
      </w:r>
      <w:proofErr w:type="spellEnd"/>
      <w:r w:rsidRPr="00761ACF">
        <w:rPr>
          <w:rFonts w:ascii="Calibri" w:hAnsi="Calibri" w:cs="Times New Roman"/>
        </w:rPr>
        <w:t>.), Αυτή η υποχρέωση εξακολουθεί να υπάρχει ακόμη και μετά το πέρας της συμβάσεως.</w:t>
      </w:r>
    </w:p>
    <w:p w:rsidR="00D35C11" w:rsidRPr="00761ACF" w:rsidRDefault="00D35C11" w:rsidP="00D35C11">
      <w:pPr>
        <w:pStyle w:val="2a"/>
        <w:shd w:val="clear" w:color="auto" w:fill="auto"/>
        <w:tabs>
          <w:tab w:val="left" w:pos="756"/>
        </w:tabs>
        <w:spacing w:before="0" w:after="0" w:line="385" w:lineRule="exact"/>
        <w:ind w:right="20" w:firstLine="0"/>
        <w:rPr>
          <w:rFonts w:ascii="Calibri" w:hAnsi="Calibri" w:cs="Times New Roman"/>
        </w:rPr>
      </w:pPr>
      <w:r w:rsidRPr="00761ACF">
        <w:rPr>
          <w:rFonts w:ascii="Calibri" w:hAnsi="Calibri" w:cs="Times New Roman"/>
        </w:rPr>
        <w:t xml:space="preserve">Οι υπάλληλοι του αναδόχου δεν μπορούν να μιλούν με ασθενείς για την ασθένειά τους και την αγωγή που τους χορηγείται για την θεραπεία τους. Επίσης, δεν τους επιτρέπεται να κριτικάρουν τις δραστηριότητες των γιατρών και του βοηθητικού και νοσηλευτικού προσωπικού. Ακόμη δεν μπορούν να δίνουν συμβουλές για θεραπείες στους ασθενείς. Είναι απαγορευμένη η συναναστροφή με τους ασθενείς, όπως και η προμήθεια φαγητών, ποτών, τσιγάρων, φαρμάκων </w:t>
      </w:r>
      <w:proofErr w:type="spellStart"/>
      <w:r w:rsidRPr="00761ACF">
        <w:rPr>
          <w:rFonts w:ascii="Calibri" w:hAnsi="Calibri" w:cs="Times New Roman"/>
        </w:rPr>
        <w:t>κ.λ.π</w:t>
      </w:r>
      <w:proofErr w:type="spellEnd"/>
      <w:r w:rsidRPr="00761ACF">
        <w:rPr>
          <w:rFonts w:ascii="Calibri" w:hAnsi="Calibri" w:cs="Times New Roman"/>
        </w:rPr>
        <w:t>.</w:t>
      </w:r>
    </w:p>
    <w:p w:rsidR="00D35C11" w:rsidRPr="00761ACF" w:rsidRDefault="00D35C11" w:rsidP="00D35C11">
      <w:pPr>
        <w:pStyle w:val="2a"/>
        <w:widowControl w:val="0"/>
        <w:tabs>
          <w:tab w:val="left" w:pos="747"/>
        </w:tabs>
        <w:autoSpaceDE w:val="0"/>
        <w:autoSpaceDN w:val="0"/>
        <w:adjustRightInd w:val="0"/>
        <w:spacing w:before="0" w:after="139" w:line="360" w:lineRule="auto"/>
        <w:ind w:right="54" w:firstLine="0"/>
        <w:rPr>
          <w:rFonts w:ascii="Calibri" w:hAnsi="Calibri" w:cs="Times New Roman"/>
        </w:rPr>
      </w:pPr>
      <w:r w:rsidRPr="00761ACF">
        <w:rPr>
          <w:rFonts w:ascii="Calibri" w:hAnsi="Calibri" w:cs="Times New Roman"/>
        </w:rPr>
        <w:t>Ο εργοδότης (Νοσοκομείο) έχει το δικαίωμα να διενεργεί ελέγχους ο ίδιος ή κάποιος που αυτός ορίζει. Υγειονομικοί και βακτηριολογικοί έλεγχοι διενεργούνται από άτομα που ορίζει ο εργοδότης. 0 έλεγχος διενεργείται χωρίς προηγούμενη προειδοποίηση.</w:t>
      </w:r>
    </w:p>
    <w:p w:rsidR="00D35C11" w:rsidRPr="00761ACF" w:rsidRDefault="00D35C11" w:rsidP="00D35C11">
      <w:pPr>
        <w:pStyle w:val="2a"/>
        <w:widowControl w:val="0"/>
        <w:tabs>
          <w:tab w:val="left" w:pos="747"/>
        </w:tabs>
        <w:autoSpaceDE w:val="0"/>
        <w:autoSpaceDN w:val="0"/>
        <w:adjustRightInd w:val="0"/>
        <w:spacing w:before="0" w:after="139" w:line="360" w:lineRule="auto"/>
        <w:ind w:right="54" w:firstLine="0"/>
        <w:rPr>
          <w:rFonts w:ascii="Calibri" w:hAnsi="Calibri" w:cs="Times New Roman"/>
        </w:rPr>
      </w:pPr>
      <w:r w:rsidRPr="00761ACF">
        <w:rPr>
          <w:rFonts w:ascii="Calibri" w:hAnsi="Calibri" w:cs="Times New Roman"/>
        </w:rPr>
        <w:t xml:space="preserve"> Τα στοιχεία του προσωπικού και της εκπαίδευσης του πρέπει πάντα να είναι στη διάθεσή τους.</w:t>
      </w:r>
    </w:p>
    <w:p w:rsidR="00D35C11" w:rsidRPr="00761ACF" w:rsidRDefault="00D35C11" w:rsidP="00D35C11">
      <w:pPr>
        <w:pStyle w:val="2a"/>
        <w:widowControl w:val="0"/>
        <w:tabs>
          <w:tab w:val="left" w:pos="747"/>
        </w:tabs>
        <w:autoSpaceDE w:val="0"/>
        <w:autoSpaceDN w:val="0"/>
        <w:adjustRightInd w:val="0"/>
        <w:spacing w:before="0" w:after="139" w:line="360" w:lineRule="auto"/>
        <w:ind w:right="54" w:firstLine="0"/>
        <w:rPr>
          <w:rFonts w:ascii="Calibri" w:hAnsi="Calibri" w:cs="Times New Roman"/>
        </w:rPr>
      </w:pPr>
    </w:p>
    <w:p w:rsidR="00D35C11" w:rsidRPr="00761ACF" w:rsidRDefault="00D35C11" w:rsidP="00D35C11">
      <w:pPr>
        <w:pStyle w:val="2a"/>
        <w:widowControl w:val="0"/>
        <w:tabs>
          <w:tab w:val="left" w:pos="747"/>
        </w:tabs>
        <w:autoSpaceDE w:val="0"/>
        <w:autoSpaceDN w:val="0"/>
        <w:adjustRightInd w:val="0"/>
        <w:spacing w:before="0" w:after="139" w:line="360" w:lineRule="auto"/>
        <w:ind w:right="54" w:firstLine="0"/>
        <w:rPr>
          <w:rFonts w:ascii="Calibri" w:hAnsi="Calibri" w:cs="Times New Roman"/>
          <w:spacing w:val="-4"/>
        </w:rPr>
      </w:pPr>
      <w:r w:rsidRPr="00761ACF">
        <w:rPr>
          <w:rFonts w:ascii="Calibri" w:hAnsi="Calibri" w:cs="Times New Roman"/>
          <w:spacing w:val="-4"/>
        </w:rPr>
        <w:t>Ο ανάδοχος θα αντικαθιστά άμεσα τους εργαζόμενους που απουσιάζουν για οποιοδήποτε λόγο, με άλλο εκπαιδευμένο προσωπικό, ώστε το σύνολο των εργαζομένων ανά βάρδια να μην μεταβάλλεται</w:t>
      </w:r>
    </w:p>
    <w:p w:rsidR="00D35C11" w:rsidRPr="00761ACF" w:rsidRDefault="00D35C11" w:rsidP="00D35C11">
      <w:pPr>
        <w:pStyle w:val="2a"/>
        <w:widowControl w:val="0"/>
        <w:tabs>
          <w:tab w:val="left" w:pos="747"/>
        </w:tabs>
        <w:autoSpaceDE w:val="0"/>
        <w:autoSpaceDN w:val="0"/>
        <w:adjustRightInd w:val="0"/>
        <w:spacing w:before="0" w:after="139" w:line="360" w:lineRule="auto"/>
        <w:ind w:right="54" w:firstLine="0"/>
        <w:rPr>
          <w:rFonts w:ascii="Calibri" w:hAnsi="Calibri" w:cs="Times New Roman"/>
          <w:spacing w:val="-4"/>
        </w:rPr>
      </w:pPr>
      <w:r w:rsidRPr="00761ACF">
        <w:rPr>
          <w:rFonts w:ascii="Calibri" w:hAnsi="Calibri" w:cs="Times New Roman"/>
          <w:spacing w:val="-4"/>
        </w:rPr>
        <w:t>Το προσωπικό του αναδόχου θα είναι σταθερό και εκπαιδευμένο.</w:t>
      </w:r>
    </w:p>
    <w:p w:rsidR="00D35C11" w:rsidRPr="00761ACF" w:rsidRDefault="00D35C11" w:rsidP="00D35C11">
      <w:pPr>
        <w:pStyle w:val="2a"/>
        <w:widowControl w:val="0"/>
        <w:tabs>
          <w:tab w:val="left" w:pos="747"/>
        </w:tabs>
        <w:autoSpaceDE w:val="0"/>
        <w:autoSpaceDN w:val="0"/>
        <w:adjustRightInd w:val="0"/>
        <w:spacing w:before="0" w:after="139" w:line="360" w:lineRule="auto"/>
        <w:ind w:right="54" w:firstLine="0"/>
        <w:rPr>
          <w:rFonts w:ascii="Calibri" w:hAnsi="Calibri" w:cs="Times New Roman"/>
          <w:spacing w:val="-4"/>
        </w:rPr>
      </w:pPr>
      <w:r w:rsidRPr="00761ACF">
        <w:rPr>
          <w:rFonts w:ascii="Calibri" w:hAnsi="Calibri" w:cs="Times New Roman"/>
          <w:spacing w:val="-4"/>
        </w:rPr>
        <w:t>Στο τμήμα διατροφής του νοσοκομείο θα υπάρχει ονομαστικός κατάλογος των εργαζομένων του αναδόχου, και οποιαδήποτε μεταβολή στο προσωπικό θα γνωστοποιείται άμεσα στο τμήμα διατροφής.</w:t>
      </w:r>
    </w:p>
    <w:p w:rsidR="00D35C11" w:rsidRPr="00761ACF" w:rsidRDefault="00D35C11" w:rsidP="00D35C11">
      <w:pPr>
        <w:pStyle w:val="2a"/>
        <w:widowControl w:val="0"/>
        <w:tabs>
          <w:tab w:val="left" w:pos="747"/>
        </w:tabs>
        <w:autoSpaceDE w:val="0"/>
        <w:autoSpaceDN w:val="0"/>
        <w:adjustRightInd w:val="0"/>
        <w:spacing w:before="0" w:after="139" w:line="360" w:lineRule="auto"/>
        <w:ind w:right="54" w:firstLine="0"/>
        <w:rPr>
          <w:rFonts w:ascii="Calibri" w:hAnsi="Calibri" w:cs="Times New Roman"/>
          <w:spacing w:val="-4"/>
        </w:rPr>
      </w:pPr>
      <w:r w:rsidRPr="00761ACF">
        <w:rPr>
          <w:rFonts w:ascii="Calibri" w:hAnsi="Calibri" w:cs="Times New Roman"/>
          <w:spacing w:val="-4"/>
        </w:rPr>
        <w:t>Σε περίπτωση που ο ανάδοχος παραβαίνει τους παραπάνω όρους το νοσοκομείο δικαιούται, σύμφωνα με τις κείμενες διατάξεις να επιβάλει τις κυρώσεις που προβλέπονται από την σύμβαση.</w:t>
      </w:r>
      <w:bookmarkStart w:id="2" w:name="bookmark2"/>
    </w:p>
    <w:p w:rsidR="00D35C11" w:rsidRPr="00761ACF" w:rsidRDefault="00D35C11" w:rsidP="00D35C11">
      <w:pPr>
        <w:pStyle w:val="2a"/>
        <w:widowControl w:val="0"/>
        <w:tabs>
          <w:tab w:val="left" w:pos="747"/>
        </w:tabs>
        <w:autoSpaceDE w:val="0"/>
        <w:autoSpaceDN w:val="0"/>
        <w:adjustRightInd w:val="0"/>
        <w:spacing w:before="0" w:after="139" w:line="360" w:lineRule="auto"/>
        <w:ind w:right="54" w:firstLine="0"/>
        <w:rPr>
          <w:rFonts w:ascii="Calibri" w:hAnsi="Calibri" w:cs="Times New Roman"/>
          <w:b/>
        </w:rPr>
      </w:pPr>
      <w:r w:rsidRPr="00761ACF">
        <w:rPr>
          <w:rFonts w:ascii="Calibri" w:hAnsi="Calibri" w:cs="Times New Roman"/>
          <w:b/>
          <w:bCs/>
        </w:rPr>
        <w:t>Οι</w:t>
      </w:r>
      <w:r w:rsidRPr="00761ACF">
        <w:rPr>
          <w:rFonts w:ascii="Calibri" w:hAnsi="Calibri" w:cs="Times New Roman"/>
          <w:b/>
        </w:rPr>
        <w:t xml:space="preserve"> εργαζόμενοι θα πληρούν τις εξής προϋποθέσεις:</w:t>
      </w:r>
      <w:bookmarkEnd w:id="2"/>
    </w:p>
    <w:p w:rsidR="00D35C11" w:rsidRPr="00761ACF" w:rsidRDefault="00D35C11" w:rsidP="00D35C11">
      <w:pPr>
        <w:pStyle w:val="2a"/>
        <w:shd w:val="clear" w:color="auto" w:fill="auto"/>
        <w:tabs>
          <w:tab w:val="left" w:pos="720"/>
        </w:tabs>
        <w:spacing w:before="0" w:after="0" w:line="382" w:lineRule="exact"/>
        <w:ind w:right="20" w:firstLine="0"/>
        <w:rPr>
          <w:rFonts w:ascii="Calibri" w:hAnsi="Calibri" w:cs="Times New Roman"/>
        </w:rPr>
      </w:pPr>
      <w:r w:rsidRPr="00761ACF">
        <w:rPr>
          <w:rFonts w:ascii="Calibri" w:hAnsi="Calibri" w:cs="Times New Roman"/>
        </w:rPr>
        <w:t>Να είναι αρτιμελείς και υγιείς (να έχουν βιβλιάριο υγείας στο οποίο να φαίνεται ότι εξετάστηκαν το τελευταίο τρίμηνο και είναι υγιείς). Να έχουν την κατά Νόμο προβλεπόμενη άδεια εργασίας. Τα παραπάνω θα κατατεθούν στην υπηρεσία για έλεγχο με την έναρξη της σύμβασης.</w:t>
      </w:r>
    </w:p>
    <w:p w:rsidR="00D35C11" w:rsidRPr="00761ACF" w:rsidRDefault="00D35C11" w:rsidP="00D35C11">
      <w:pPr>
        <w:pStyle w:val="2a"/>
        <w:shd w:val="clear" w:color="auto" w:fill="auto"/>
        <w:tabs>
          <w:tab w:val="left" w:pos="734"/>
        </w:tabs>
        <w:spacing w:before="0" w:after="0" w:line="382" w:lineRule="exact"/>
        <w:ind w:right="20" w:firstLine="0"/>
        <w:rPr>
          <w:rFonts w:ascii="Calibri" w:hAnsi="Calibri" w:cs="Times New Roman"/>
        </w:rPr>
      </w:pPr>
      <w:r w:rsidRPr="00761ACF">
        <w:rPr>
          <w:rFonts w:ascii="Calibri" w:hAnsi="Calibri" w:cs="Times New Roman"/>
        </w:rPr>
        <w:t xml:space="preserve">Να υπάρχει επόπτης του αναδόχου (ο οποίος δεν θα συμπεριλαμβάνεται στα άτομα που ζητούνται από το Νοσοκομείο, εκτός εάν εργάζεται και ο ίδιος), ο οποίος θα συνεργάζεται με </w:t>
      </w:r>
      <w:r w:rsidRPr="00761ACF">
        <w:rPr>
          <w:rFonts w:ascii="Calibri" w:hAnsi="Calibri" w:cs="Times New Roman"/>
        </w:rPr>
        <w:lastRenderedPageBreak/>
        <w:t>το Τμήμα διατροφής του Νοσοκομείου, το αντίστοιχο τμήμα του Μαγειρείου και τα αντίστοιχα τμήματα διανομής φαγητού.</w:t>
      </w:r>
    </w:p>
    <w:p w:rsidR="00D35C11" w:rsidRPr="00761ACF" w:rsidRDefault="00D35C11" w:rsidP="00D35C11">
      <w:pPr>
        <w:pStyle w:val="2a"/>
        <w:shd w:val="clear" w:color="auto" w:fill="auto"/>
        <w:tabs>
          <w:tab w:val="left" w:pos="850"/>
        </w:tabs>
        <w:spacing w:before="0" w:after="0" w:line="389" w:lineRule="exact"/>
        <w:ind w:right="60" w:firstLine="0"/>
        <w:rPr>
          <w:rFonts w:ascii="Calibri" w:hAnsi="Calibri" w:cs="Times New Roman"/>
        </w:rPr>
      </w:pPr>
      <w:r w:rsidRPr="00761ACF">
        <w:rPr>
          <w:rFonts w:ascii="Calibri" w:hAnsi="Calibri" w:cs="Times New Roman"/>
        </w:rPr>
        <w:t>Η στολή εργασίας θα πρέπει να είναι καθαρή και να αλλάζει τακτικά (κάθε φορά που είναι βρώμικη), σύμφωνα με τους κανόνες υγιεινής, ώστε να διασφαλίζεται η προστασία της ασφάλειας των τροφίμων. Η δαπάνη για την στολή θα βαρύνει τον ανάδοχο.</w:t>
      </w:r>
    </w:p>
    <w:p w:rsidR="00D35C11" w:rsidRPr="00761ACF" w:rsidRDefault="00D35C11" w:rsidP="00D35C11">
      <w:pPr>
        <w:pStyle w:val="2a"/>
        <w:shd w:val="clear" w:color="auto" w:fill="auto"/>
        <w:tabs>
          <w:tab w:val="left" w:pos="850"/>
        </w:tabs>
        <w:spacing w:before="0" w:after="0" w:line="389" w:lineRule="exact"/>
        <w:ind w:right="60" w:firstLine="0"/>
        <w:rPr>
          <w:rFonts w:ascii="Calibri" w:hAnsi="Calibri" w:cs="Times New Roman"/>
        </w:rPr>
      </w:pPr>
      <w:r w:rsidRPr="00761ACF">
        <w:rPr>
          <w:rFonts w:ascii="Calibri" w:hAnsi="Calibri" w:cs="Times New Roman"/>
        </w:rPr>
        <w:t>Το</w:t>
      </w:r>
      <w:r w:rsidRPr="00761ACF">
        <w:rPr>
          <w:rStyle w:val="110"/>
          <w:rFonts w:ascii="Calibri" w:hAnsi="Calibri"/>
        </w:rPr>
        <w:t xml:space="preserve"> προσωπικό</w:t>
      </w:r>
      <w:r w:rsidRPr="00761ACF">
        <w:rPr>
          <w:rFonts w:ascii="Calibri" w:hAnsi="Calibri" w:cs="Times New Roman"/>
        </w:rPr>
        <w:t xml:space="preserve"> του</w:t>
      </w:r>
      <w:r w:rsidRPr="00761ACF">
        <w:rPr>
          <w:rStyle w:val="110"/>
          <w:rFonts w:ascii="Calibri" w:hAnsi="Calibri"/>
        </w:rPr>
        <w:t xml:space="preserve"> αναδόχου θα</w:t>
      </w:r>
      <w:r w:rsidRPr="00761ACF">
        <w:rPr>
          <w:rFonts w:ascii="Calibri" w:hAnsi="Calibri" w:cs="Times New Roman"/>
        </w:rPr>
        <w:t xml:space="preserve"> είναι σταθερό και κατάλληλα εκπαιδευμένο. Στο Νοσοκομείο θα υπάρχει ονομαστικός κατάλογος των εργαζομένων στο Τμήμα Διατροφής, ενώ οποιαδήποτε μεταβολή στο προσωπικό, θα γνωστοποιείται γραπτώς στο Νοσοκομείο και θα προσκομίζονται τα απαραίτητα δικαιολογητικά.</w:t>
      </w:r>
    </w:p>
    <w:p w:rsidR="00D35C11" w:rsidRPr="00761ACF" w:rsidRDefault="00D35C11" w:rsidP="00D35C11">
      <w:pPr>
        <w:pStyle w:val="2a"/>
        <w:shd w:val="clear" w:color="auto" w:fill="auto"/>
        <w:tabs>
          <w:tab w:val="left" w:pos="1009"/>
        </w:tabs>
        <w:spacing w:before="0" w:after="0" w:line="389" w:lineRule="exact"/>
        <w:ind w:right="60" w:firstLine="0"/>
        <w:rPr>
          <w:rFonts w:ascii="Calibri" w:hAnsi="Calibri" w:cs="Times New Roman"/>
        </w:rPr>
      </w:pPr>
      <w:r w:rsidRPr="00761ACF">
        <w:rPr>
          <w:rFonts w:ascii="Calibri" w:hAnsi="Calibri" w:cs="Times New Roman"/>
        </w:rPr>
        <w:t>Σε περίπτωση που ο ανάδοχος δεν συμμορφώνεται με τα παραπάνω, το Νοσοκομείο δικαιούται την επιβολή κυρώσεων, περί μη τήρησης των όρων της σύμβασης, όπως αυτές αναφέρονται στην παρούσα διάταξη.</w:t>
      </w:r>
    </w:p>
    <w:p w:rsidR="00D35C11" w:rsidRPr="00761ACF" w:rsidRDefault="00D35C11" w:rsidP="00D35C11">
      <w:pPr>
        <w:pStyle w:val="2a"/>
        <w:shd w:val="clear" w:color="auto" w:fill="auto"/>
        <w:tabs>
          <w:tab w:val="left" w:pos="836"/>
        </w:tabs>
        <w:spacing w:before="0" w:after="0" w:line="389" w:lineRule="exact"/>
        <w:ind w:right="60" w:firstLine="0"/>
        <w:rPr>
          <w:rFonts w:ascii="Calibri" w:hAnsi="Calibri" w:cs="Times New Roman"/>
        </w:rPr>
      </w:pPr>
      <w:r w:rsidRPr="00761ACF">
        <w:rPr>
          <w:rFonts w:ascii="Calibri" w:hAnsi="Calibri" w:cs="Times New Roman"/>
        </w:rPr>
        <w:t>Το Νοσοκομείο τηρεί το δικαίωμα όπως ζητήσει από τον ανάδοχο την αντικατάσταση υπαλλήλου του, σε περίπτωση που διαπιστωθεί ότι δεν ανταποκρίνεται στις απαιτήσεις του αντικειμένου που του έχει ανατεθεί</w:t>
      </w:r>
    </w:p>
    <w:p w:rsidR="00D35C11" w:rsidRPr="00761ACF" w:rsidRDefault="00D35C11" w:rsidP="00D35C11">
      <w:pPr>
        <w:pStyle w:val="2a"/>
        <w:shd w:val="clear" w:color="auto" w:fill="auto"/>
        <w:spacing w:before="0" w:after="284" w:line="389" w:lineRule="exact"/>
        <w:ind w:left="820" w:right="60" w:hanging="380"/>
        <w:rPr>
          <w:rFonts w:ascii="Calibri" w:hAnsi="Calibri" w:cs="Times New Roman"/>
        </w:rPr>
      </w:pPr>
      <w:r w:rsidRPr="00761ACF">
        <w:rPr>
          <w:rFonts w:ascii="Calibri" w:hAnsi="Calibri" w:cs="Times New Roman"/>
        </w:rPr>
        <w:t>Το υπεύθυνο τμήμα θα ελέγχει το πρόγραμμα εργασίας την ώρα προσέλευσης και αποχώρησης, την παρακολούθηση για τη σωστή εκτέλεση των καθηκόντων (υγειονομικός έλεγχος-εφαρμογή διαίτων- συμπεριφορά-συνεργασία με τα αντίστοιχα τμήματα)</w:t>
      </w:r>
    </w:p>
    <w:p w:rsidR="00D35C11" w:rsidRPr="00761ACF" w:rsidRDefault="00D35C11" w:rsidP="00D35C11">
      <w:pPr>
        <w:pStyle w:val="2a"/>
        <w:shd w:val="clear" w:color="auto" w:fill="auto"/>
        <w:spacing w:before="0" w:after="0" w:line="259" w:lineRule="exact"/>
        <w:ind w:left="60" w:right="340" w:firstLine="0"/>
        <w:rPr>
          <w:rFonts w:ascii="Calibri" w:hAnsi="Calibri" w:cs="Times New Roman"/>
        </w:rPr>
      </w:pPr>
      <w:r w:rsidRPr="00761ACF">
        <w:rPr>
          <w:rFonts w:ascii="Calibri" w:hAnsi="Calibri" w:cs="Times New Roman"/>
        </w:rPr>
        <w:t>Ο υποψήφιος ανάδοχος θα πρέπει να αποδεικνύει και να τεκμηριώνει επαρκώς, με ποινή αποκλεισμού, την τήρηση των παρακάτω ελαχίστων προϋποθέσεων συμμετοχής, υποβάλλοντας τα σχετικά δικαιολογητικά και λοιπά στοιχεία στην τεχνική του προσφορά:</w:t>
      </w:r>
    </w:p>
    <w:p w:rsidR="00D35C11" w:rsidRPr="00761ACF" w:rsidRDefault="00D35C11" w:rsidP="00D35C11">
      <w:pPr>
        <w:pStyle w:val="2a"/>
        <w:shd w:val="clear" w:color="auto" w:fill="auto"/>
        <w:tabs>
          <w:tab w:val="left" w:pos="377"/>
        </w:tabs>
        <w:spacing w:before="0" w:after="0" w:line="385" w:lineRule="exact"/>
        <w:ind w:right="60" w:firstLine="0"/>
        <w:rPr>
          <w:rFonts w:ascii="Calibri" w:hAnsi="Calibri" w:cs="Times New Roman"/>
        </w:rPr>
      </w:pPr>
      <w:r w:rsidRPr="00761ACF">
        <w:rPr>
          <w:rFonts w:ascii="Calibri" w:hAnsi="Calibri" w:cs="Times New Roman"/>
        </w:rPr>
        <w:t>Πρόσφατη κατάσταση προσωπικού της επιχείρησης στην οποία να αναγράφονται ο αριθμός των ατόμων που απασχολεί.</w:t>
      </w:r>
    </w:p>
    <w:p w:rsidR="00D35C11" w:rsidRPr="00761ACF" w:rsidRDefault="00D35C11" w:rsidP="00D35C11">
      <w:pPr>
        <w:pStyle w:val="2a"/>
        <w:shd w:val="clear" w:color="auto" w:fill="auto"/>
        <w:spacing w:before="0" w:after="0" w:line="385" w:lineRule="exact"/>
        <w:ind w:left="60" w:right="340" w:firstLine="380"/>
        <w:rPr>
          <w:rFonts w:ascii="Calibri" w:hAnsi="Calibri" w:cs="Times New Roman"/>
        </w:rPr>
      </w:pPr>
      <w:r w:rsidRPr="00CB4236">
        <w:rPr>
          <w:rFonts w:ascii="Calibri" w:hAnsi="Calibri" w:cs="Times New Roman"/>
        </w:rPr>
        <w:t>α. Πιστοποιητικό από ανεξάρτητο διαπιστευμένο φορέα για τη διαχείριση της ποιότητας σύμφωνα με</w:t>
      </w:r>
      <w:r>
        <w:rPr>
          <w:rFonts w:ascii="Calibri" w:hAnsi="Calibri" w:cs="Times New Roman"/>
        </w:rPr>
        <w:t xml:space="preserve"> </w:t>
      </w:r>
      <w:r w:rsidRPr="00761ACF">
        <w:rPr>
          <w:rFonts w:ascii="Calibri" w:hAnsi="Calibri" w:cs="Times New Roman"/>
        </w:rPr>
        <w:t xml:space="preserve">το διεθνές πρότυπο </w:t>
      </w:r>
      <w:r w:rsidRPr="00057787">
        <w:rPr>
          <w:rFonts w:ascii="Calibri" w:hAnsi="Calibri" w:cs="Times New Roman"/>
        </w:rPr>
        <w:t>ISO</w:t>
      </w:r>
      <w:r w:rsidRPr="00761ACF">
        <w:rPr>
          <w:rFonts w:ascii="Calibri" w:hAnsi="Calibri" w:cs="Times New Roman"/>
        </w:rPr>
        <w:t xml:space="preserve"> 9001.</w:t>
      </w:r>
    </w:p>
    <w:p w:rsidR="00D35C11" w:rsidRPr="00761ACF" w:rsidRDefault="00D35C11" w:rsidP="00D35C11">
      <w:pPr>
        <w:pStyle w:val="2a"/>
        <w:shd w:val="clear" w:color="auto" w:fill="auto"/>
        <w:spacing w:before="0" w:after="0" w:line="385" w:lineRule="exact"/>
        <w:ind w:left="60" w:right="340" w:firstLine="380"/>
        <w:rPr>
          <w:rFonts w:ascii="Calibri" w:hAnsi="Calibri" w:cs="Times New Roman"/>
        </w:rPr>
      </w:pPr>
      <w:r w:rsidRPr="00761ACF">
        <w:rPr>
          <w:rFonts w:ascii="Calibri" w:hAnsi="Calibri" w:cs="Times New Roman"/>
        </w:rPr>
        <w:t xml:space="preserve">β. Πιστοποιητικό από ανεξάρτητο διαπιστευμένο φορέα για την Υγιεινή και ασφάλεια σύμφωνα με το διεθνές πρότυπο </w:t>
      </w:r>
      <w:r w:rsidRPr="00761ACF">
        <w:rPr>
          <w:rFonts w:ascii="Calibri" w:hAnsi="Calibri" w:cs="Times New Roman"/>
          <w:lang w:val="en-US"/>
        </w:rPr>
        <w:t>OHSAS</w:t>
      </w:r>
      <w:r w:rsidRPr="00761ACF">
        <w:rPr>
          <w:rFonts w:ascii="Calibri" w:hAnsi="Calibri" w:cs="Times New Roman"/>
        </w:rPr>
        <w:t xml:space="preserve"> 18001.</w:t>
      </w:r>
    </w:p>
    <w:p w:rsidR="00D35C11" w:rsidRPr="00761ACF" w:rsidRDefault="00D35C11" w:rsidP="00D35C11">
      <w:pPr>
        <w:pStyle w:val="2a"/>
        <w:shd w:val="clear" w:color="auto" w:fill="auto"/>
        <w:spacing w:before="0" w:after="69" w:line="266" w:lineRule="exact"/>
        <w:ind w:left="440" w:right="340" w:firstLine="0"/>
        <w:rPr>
          <w:rFonts w:ascii="Calibri" w:hAnsi="Calibri" w:cs="Times New Roman"/>
        </w:rPr>
      </w:pPr>
      <w:r w:rsidRPr="00761ACF">
        <w:rPr>
          <w:rFonts w:ascii="Calibri" w:hAnsi="Calibri" w:cs="Times New Roman"/>
        </w:rPr>
        <w:t xml:space="preserve">γ. Πιστοποιητικό από ανεξάρτητο διαπιστευμένο φορέα για τη Διαχείριση της Ασφάλειας Τροφίμων </w:t>
      </w:r>
      <w:r w:rsidRPr="00761ACF">
        <w:rPr>
          <w:rFonts w:ascii="Calibri" w:hAnsi="Calibri" w:cs="Times New Roman"/>
          <w:lang w:val="en-US"/>
        </w:rPr>
        <w:t>ISO</w:t>
      </w:r>
      <w:r w:rsidRPr="00761ACF">
        <w:rPr>
          <w:rFonts w:ascii="Calibri" w:hAnsi="Calibri" w:cs="Times New Roman"/>
        </w:rPr>
        <w:t xml:space="preserve"> 22000.</w:t>
      </w:r>
    </w:p>
    <w:p w:rsidR="00D35C11" w:rsidRPr="00761ACF" w:rsidRDefault="00D35C11" w:rsidP="00D35C11">
      <w:pPr>
        <w:pStyle w:val="2a"/>
        <w:shd w:val="clear" w:color="auto" w:fill="auto"/>
        <w:spacing w:before="0" w:after="0" w:line="256" w:lineRule="exact"/>
        <w:ind w:left="440" w:right="340" w:firstLine="0"/>
        <w:rPr>
          <w:rFonts w:ascii="Calibri" w:hAnsi="Calibri" w:cs="Times New Roman"/>
        </w:rPr>
      </w:pPr>
      <w:r w:rsidRPr="00761ACF">
        <w:rPr>
          <w:rFonts w:ascii="Calibri" w:hAnsi="Calibri" w:cs="Times New Roman"/>
        </w:rPr>
        <w:t xml:space="preserve">δ. Πιστοποιητικό από ανεξάρτητο διαπιστευμένο φορέα Συστήματος Περιβαλλοντικής Διαχείρισης </w:t>
      </w:r>
      <w:r w:rsidRPr="00761ACF">
        <w:rPr>
          <w:rFonts w:ascii="Calibri" w:hAnsi="Calibri" w:cs="Times New Roman"/>
          <w:lang w:val="en-US"/>
        </w:rPr>
        <w:t>ISO</w:t>
      </w:r>
      <w:r w:rsidRPr="00761ACF">
        <w:rPr>
          <w:rFonts w:ascii="Calibri" w:hAnsi="Calibri" w:cs="Times New Roman"/>
        </w:rPr>
        <w:t xml:space="preserve"> 14001.</w:t>
      </w:r>
    </w:p>
    <w:p w:rsidR="00D35C11" w:rsidRPr="00761ACF" w:rsidRDefault="00D35C11" w:rsidP="00D35C11">
      <w:pPr>
        <w:pStyle w:val="2a"/>
        <w:shd w:val="clear" w:color="auto" w:fill="auto"/>
        <w:spacing w:before="0" w:after="0" w:line="403" w:lineRule="exact"/>
        <w:ind w:left="60" w:right="60" w:firstLine="380"/>
        <w:rPr>
          <w:rFonts w:ascii="Calibri" w:hAnsi="Calibri" w:cs="Times New Roman"/>
        </w:rPr>
      </w:pPr>
      <w:r w:rsidRPr="00761ACF">
        <w:rPr>
          <w:rFonts w:ascii="Calibri" w:hAnsi="Calibri" w:cs="Times New Roman"/>
        </w:rPr>
        <w:lastRenderedPageBreak/>
        <w:t>Όλα τα παραπάνω πιστοποιητικά (</w:t>
      </w:r>
      <w:proofErr w:type="spellStart"/>
      <w:r w:rsidRPr="00761ACF">
        <w:rPr>
          <w:rFonts w:ascii="Calibri" w:hAnsi="Calibri" w:cs="Times New Roman"/>
        </w:rPr>
        <w:t>α,β,γ,δ</w:t>
      </w:r>
      <w:proofErr w:type="spellEnd"/>
      <w:r w:rsidRPr="00761ACF">
        <w:rPr>
          <w:rFonts w:ascii="Calibri" w:hAnsi="Calibri" w:cs="Times New Roman"/>
        </w:rPr>
        <w:t>) πρέπει να είναι στο θεματικό πεδίο των Υπηρεσιών Εστίασης διανομής γευμάτων έκδοσης προγενέστερης του ενός έτους από την ημερομηνία προκήρυξης του διαγωνισμού.</w:t>
      </w:r>
    </w:p>
    <w:p w:rsidR="00D35C11" w:rsidRPr="00761ACF" w:rsidRDefault="00D35C11" w:rsidP="00D35C11">
      <w:pPr>
        <w:pStyle w:val="2a"/>
        <w:shd w:val="clear" w:color="auto" w:fill="auto"/>
        <w:spacing w:before="0" w:after="0" w:line="403" w:lineRule="exact"/>
        <w:ind w:right="60" w:firstLine="0"/>
        <w:rPr>
          <w:rFonts w:ascii="Calibri" w:hAnsi="Calibri" w:cs="Times New Roman"/>
        </w:rPr>
      </w:pPr>
      <w:r w:rsidRPr="00761ACF">
        <w:rPr>
          <w:rFonts w:ascii="Calibri" w:hAnsi="Calibri" w:cs="Times New Roman"/>
        </w:rPr>
        <w:t xml:space="preserve"> Θα πρέπει να προσκομιστούν αποσπάσματα συμβάσεων σχετικά με το δημοπρατούμενο έργο από φορείς του Δημοσίου» Νοσοκομεία και άλλα ΝΠΔΔ, επιχειρήσεων ευρύτερου δημόσιου τομέα και ΝΠΙΔ που συμμετέχει το Δημόσιο και ή εποπτεύονται από αυτό. που ο υποψήφιος εκτελεί σήμερα ή εκτέλεσε την τελευταία τριετία. Στο προσκομιζόμενο απόσπασμα θα πρέπει να αναφέρεται σαφώς ο φορέας ανάθεσης, το αντικείμενο, το τίμημα και η διάρκεια. Επίσης για την απόδειξη της επιτυχούς και ποιοτικής εκτέλεσης των δημοπρατούμενων εργασιών να προσκομιστούν και οι αντίστοιχες βεβαιώσεις καλής συνεργασίας ή συστατική επιστολή των Νοσοκομείων.</w:t>
      </w:r>
    </w:p>
    <w:p w:rsidR="00D35C11" w:rsidRPr="00057787" w:rsidRDefault="00D35C11" w:rsidP="00D35C11">
      <w:pPr>
        <w:pStyle w:val="2a"/>
        <w:shd w:val="clear" w:color="auto" w:fill="auto"/>
        <w:spacing w:before="0" w:after="0" w:line="403" w:lineRule="exact"/>
        <w:ind w:right="60" w:firstLine="0"/>
        <w:rPr>
          <w:rFonts w:ascii="Calibri" w:hAnsi="Calibri" w:cs="Times New Roman"/>
        </w:rPr>
      </w:pPr>
      <w:bookmarkStart w:id="3" w:name="bookmark4"/>
      <w:r w:rsidRPr="00057787">
        <w:rPr>
          <w:rFonts w:ascii="Calibri" w:hAnsi="Calibri" w:cs="Times New Roman"/>
        </w:rPr>
        <w:t xml:space="preserve"> Τραπεζικά έγγραφα από τα οποία να αποδεικνύεται η πιστοληπτική ικανότητα των συμμετεχόντων ίσου ή μεγαλυτέρου ποσού από αυτό της διακήρυξης με ΦΠΑ</w:t>
      </w:r>
      <w:bookmarkEnd w:id="3"/>
      <w:r w:rsidRPr="00057787">
        <w:rPr>
          <w:rFonts w:ascii="Calibri" w:hAnsi="Calibri" w:cs="Times New Roman"/>
        </w:rPr>
        <w:t>.</w:t>
      </w:r>
    </w:p>
    <w:p w:rsidR="00D35C11" w:rsidRPr="00CB4236" w:rsidRDefault="00D35C11" w:rsidP="00D35C11">
      <w:pPr>
        <w:keepNext/>
        <w:keepLines/>
        <w:spacing w:line="389" w:lineRule="exact"/>
        <w:ind w:left="460"/>
        <w:rPr>
          <w:rFonts w:cs="Times New Roman"/>
          <w:b/>
          <w:lang w:val="el-GR"/>
        </w:rPr>
      </w:pPr>
      <w:bookmarkStart w:id="4" w:name="bookmark5"/>
      <w:r w:rsidRPr="00CB4236">
        <w:rPr>
          <w:rFonts w:cs="Times New Roman"/>
          <w:b/>
          <w:lang w:val="el-GR"/>
        </w:rPr>
        <w:t>Καθήκοντα τραπεζοκόμων</w:t>
      </w:r>
      <w:bookmarkEnd w:id="4"/>
    </w:p>
    <w:p w:rsidR="00D35C11" w:rsidRPr="00761ACF" w:rsidRDefault="00D35C11" w:rsidP="00D35C11">
      <w:pPr>
        <w:pStyle w:val="2a"/>
        <w:shd w:val="clear" w:color="auto" w:fill="auto"/>
        <w:tabs>
          <w:tab w:val="left" w:pos="1227"/>
        </w:tabs>
        <w:spacing w:before="0" w:after="0" w:line="389" w:lineRule="exact"/>
        <w:ind w:left="360" w:right="318" w:firstLine="0"/>
        <w:rPr>
          <w:rFonts w:ascii="Calibri" w:hAnsi="Calibri" w:cs="Times New Roman"/>
        </w:rPr>
      </w:pPr>
      <w:r w:rsidRPr="00761ACF">
        <w:rPr>
          <w:rFonts w:ascii="Calibri" w:hAnsi="Calibri" w:cs="Times New Roman"/>
        </w:rPr>
        <w:t xml:space="preserve">Είναι υπεύθυνοι για την καλή λειτουργία της κουζίνας του κάθε τμήματος, την τήρηση συνθηκών υγιεινής και τη φύλαξη όλου του εξοπλισμού της κουζίνας (πιάτα, μαχαιροπίρουνα, δίσκων, σκεύη διάφορα </w:t>
      </w:r>
      <w:proofErr w:type="spellStart"/>
      <w:r w:rsidRPr="00761ACF">
        <w:rPr>
          <w:rFonts w:ascii="Calibri" w:hAnsi="Calibri" w:cs="Times New Roman"/>
        </w:rPr>
        <w:t>κΛπ</w:t>
      </w:r>
      <w:proofErr w:type="spellEnd"/>
      <w:r w:rsidRPr="00761ACF">
        <w:rPr>
          <w:rFonts w:ascii="Calibri" w:hAnsi="Calibri" w:cs="Times New Roman"/>
        </w:rPr>
        <w:t>)</w:t>
      </w:r>
    </w:p>
    <w:p w:rsidR="00D35C11" w:rsidRPr="00761ACF" w:rsidRDefault="00D35C11" w:rsidP="00D35C11">
      <w:pPr>
        <w:pStyle w:val="2a"/>
        <w:shd w:val="clear" w:color="auto" w:fill="auto"/>
        <w:tabs>
          <w:tab w:val="left" w:pos="1224"/>
        </w:tabs>
        <w:spacing w:before="0" w:after="0" w:line="382" w:lineRule="exact"/>
        <w:ind w:left="360" w:right="318" w:firstLine="0"/>
        <w:rPr>
          <w:rFonts w:ascii="Calibri" w:hAnsi="Calibri" w:cs="Times New Roman"/>
        </w:rPr>
      </w:pPr>
      <w:r w:rsidRPr="00761ACF">
        <w:rPr>
          <w:rFonts w:ascii="Calibri" w:hAnsi="Calibri" w:cs="Times New Roman"/>
        </w:rPr>
        <w:t>Είναι υπεύθυνοι για την παραλαβή και μεταφορά μαγειρεμένων τροφίμων στους ασθενείς τηρώντας όλους τους κανόνες υγιεινής και ασφάλειας τροφίμων.. θα εκτελούν την διανομή του πρωινού, του γεύματος και του δείπνου στους ασθενείς των κλινικών σύμφωνα με το διαιτολόγιο.</w:t>
      </w:r>
    </w:p>
    <w:p w:rsidR="00D35C11" w:rsidRPr="00761ACF" w:rsidRDefault="00D35C11" w:rsidP="00D35C11">
      <w:pPr>
        <w:pStyle w:val="2a"/>
        <w:shd w:val="clear" w:color="auto" w:fill="auto"/>
        <w:tabs>
          <w:tab w:val="left" w:pos="1220"/>
        </w:tabs>
        <w:spacing w:before="0" w:after="0" w:line="389" w:lineRule="exact"/>
        <w:ind w:left="360" w:right="318" w:firstLine="0"/>
        <w:rPr>
          <w:rFonts w:ascii="Calibri" w:hAnsi="Calibri" w:cs="Times New Roman"/>
        </w:rPr>
      </w:pPr>
      <w:r w:rsidRPr="00761ACF">
        <w:rPr>
          <w:rFonts w:ascii="Calibri" w:hAnsi="Calibri" w:cs="Times New Roman"/>
        </w:rPr>
        <w:t>Δεν χορηγούν τροφή σε ασθενή χωρίς γραπτή εντολή της Διαιτολόγου και ενημέρωση και καθοδήγηση από την Προϊσταμένη της κλινικής</w:t>
      </w:r>
    </w:p>
    <w:p w:rsidR="00D35C11" w:rsidRPr="00761ACF" w:rsidRDefault="00D35C11" w:rsidP="00D35C11">
      <w:pPr>
        <w:pStyle w:val="2a"/>
        <w:shd w:val="clear" w:color="auto" w:fill="auto"/>
        <w:tabs>
          <w:tab w:val="left" w:pos="1227"/>
        </w:tabs>
        <w:spacing w:before="0" w:after="0" w:line="389" w:lineRule="exact"/>
        <w:ind w:left="360" w:right="318" w:firstLine="0"/>
        <w:rPr>
          <w:rFonts w:ascii="Calibri" w:hAnsi="Calibri" w:cs="Times New Roman"/>
        </w:rPr>
      </w:pPr>
      <w:r w:rsidRPr="00761ACF">
        <w:rPr>
          <w:rFonts w:ascii="Calibri" w:hAnsi="Calibri" w:cs="Times New Roman"/>
        </w:rPr>
        <w:t>Μετά το πέρας της διανομής θα συλλέγουν και θα πλένουν τα πιάτα, μαχαιροπήρουνα, δίσκους, φλιτζάνια κλπ.</w:t>
      </w:r>
    </w:p>
    <w:p w:rsidR="00D35C11" w:rsidRPr="00761ACF" w:rsidRDefault="00D35C11" w:rsidP="00D35C11">
      <w:pPr>
        <w:pStyle w:val="2a"/>
        <w:shd w:val="clear" w:color="auto" w:fill="auto"/>
        <w:tabs>
          <w:tab w:val="left" w:pos="1227"/>
        </w:tabs>
        <w:spacing w:before="0" w:after="0" w:line="389" w:lineRule="exact"/>
        <w:ind w:left="360" w:right="318" w:firstLine="0"/>
        <w:rPr>
          <w:rFonts w:ascii="Calibri" w:hAnsi="Calibri" w:cs="Times New Roman"/>
        </w:rPr>
      </w:pPr>
      <w:r w:rsidRPr="00761ACF">
        <w:rPr>
          <w:rFonts w:ascii="Calibri" w:hAnsi="Calibri" w:cs="Times New Roman"/>
        </w:rPr>
        <w:t xml:space="preserve">Θα καθαρίζουν τις ηλεκτρικές συσκευές (ψυγεία- ηλεκτρική κουζίνα) ντουλάπια, πάγκους εργασίας και μετά θα χρησιμοποιούν ειδικό αντισηπτικό που προτείνουν οι </w:t>
      </w:r>
      <w:proofErr w:type="spellStart"/>
      <w:r w:rsidRPr="00761ACF">
        <w:rPr>
          <w:rFonts w:ascii="Calibri" w:hAnsi="Calibri" w:cs="Times New Roman"/>
        </w:rPr>
        <w:t>ενδονοσοκομειακές</w:t>
      </w:r>
      <w:proofErr w:type="spellEnd"/>
      <w:r w:rsidRPr="00761ACF">
        <w:rPr>
          <w:rFonts w:ascii="Calibri" w:hAnsi="Calibri" w:cs="Times New Roman"/>
        </w:rPr>
        <w:t xml:space="preserve"> λοιμώξεις σύμφωνα με τις οδηγίες που θα δοθούν.</w:t>
      </w:r>
    </w:p>
    <w:p w:rsidR="00D35C11" w:rsidRPr="00761ACF" w:rsidRDefault="00D35C11" w:rsidP="00D35C11">
      <w:pPr>
        <w:pStyle w:val="2a"/>
        <w:shd w:val="clear" w:color="auto" w:fill="auto"/>
        <w:tabs>
          <w:tab w:val="left" w:pos="1227"/>
        </w:tabs>
        <w:spacing w:before="0" w:after="0" w:line="389" w:lineRule="exact"/>
        <w:ind w:left="360" w:right="318" w:firstLine="0"/>
        <w:rPr>
          <w:rFonts w:ascii="Calibri" w:hAnsi="Calibri" w:cs="Times New Roman"/>
        </w:rPr>
      </w:pPr>
      <w:r w:rsidRPr="00761ACF">
        <w:rPr>
          <w:rFonts w:ascii="Calibri" w:hAnsi="Calibri" w:cs="Times New Roman"/>
        </w:rPr>
        <w:t>θα καθαρίζουν τα τροχήλατα στον ειδικό διαμορφωμένο χώρο του μαγειρείου και μετά θα χρησιμοποιούν αντισηπτικό σύμφωνα με τις οδηγίες.</w:t>
      </w:r>
    </w:p>
    <w:p w:rsidR="00D35C11" w:rsidRPr="00761ACF" w:rsidRDefault="00D35C11" w:rsidP="00D35C11">
      <w:pPr>
        <w:pStyle w:val="2a"/>
        <w:shd w:val="clear" w:color="auto" w:fill="auto"/>
        <w:tabs>
          <w:tab w:val="left" w:pos="1220"/>
        </w:tabs>
        <w:spacing w:before="0" w:after="0" w:line="389" w:lineRule="exact"/>
        <w:ind w:left="360" w:right="318" w:firstLine="0"/>
        <w:rPr>
          <w:rFonts w:ascii="Calibri" w:hAnsi="Calibri" w:cs="Times New Roman"/>
        </w:rPr>
      </w:pPr>
      <w:r w:rsidRPr="00761ACF">
        <w:rPr>
          <w:rFonts w:ascii="Calibri" w:hAnsi="Calibri" w:cs="Times New Roman"/>
        </w:rPr>
        <w:lastRenderedPageBreak/>
        <w:t>Θα δέχονται ελέγχους από την προϊσταμένη της κλινικής για την εφαρμογή των κανόνων υγιεινής και ασφάλειας τροφίμων, την τήρηση των διαίτων των ασθενών βάσει του ημερήσιου διαιτολογίου.</w:t>
      </w:r>
    </w:p>
    <w:p w:rsidR="00D35C11" w:rsidRPr="00761ACF" w:rsidRDefault="00D35C11" w:rsidP="00D35C11">
      <w:pPr>
        <w:pStyle w:val="2a"/>
        <w:shd w:val="clear" w:color="auto" w:fill="auto"/>
        <w:tabs>
          <w:tab w:val="left" w:pos="1220"/>
        </w:tabs>
        <w:spacing w:before="0" w:after="0" w:line="389" w:lineRule="exact"/>
        <w:ind w:left="360" w:right="318" w:firstLine="0"/>
        <w:rPr>
          <w:rFonts w:ascii="Calibri" w:hAnsi="Calibri" w:cs="Times New Roman"/>
        </w:rPr>
      </w:pPr>
      <w:r w:rsidRPr="00761ACF">
        <w:rPr>
          <w:rFonts w:ascii="Calibri" w:hAnsi="Calibri" w:cs="Times New Roman"/>
        </w:rPr>
        <w:t>Το προσωπικό του αναδόχου πρέπει θα πρέπει να εκπαιδευτεί ούτως ώστε να εφαρμόζει άριστα τους κανόνες ατομικής καθαριότητας και υγιεινής καθώς και τις πρακτικές που διασφαλίζουν τα τρόφιμα από επιμολύνσεις.</w:t>
      </w:r>
    </w:p>
    <w:p w:rsidR="00D35C11" w:rsidRPr="00761ACF" w:rsidRDefault="00D35C11" w:rsidP="00D35C11">
      <w:pPr>
        <w:pStyle w:val="2a"/>
        <w:shd w:val="clear" w:color="auto" w:fill="auto"/>
        <w:tabs>
          <w:tab w:val="left" w:pos="1220"/>
        </w:tabs>
        <w:spacing w:before="0" w:after="0" w:line="389" w:lineRule="exact"/>
        <w:ind w:left="360" w:right="318" w:firstLine="0"/>
        <w:rPr>
          <w:rFonts w:ascii="Calibri" w:hAnsi="Calibri" w:cs="Times New Roman"/>
        </w:rPr>
      </w:pPr>
      <w:r w:rsidRPr="00761ACF">
        <w:rPr>
          <w:rFonts w:ascii="Calibri" w:hAnsi="Calibri" w:cs="Times New Roman"/>
        </w:rPr>
        <w:t>Ο κυριότερος τρόπος μεταφοράς των μικροοργανισμών από διάφορες πηγές στα τρόφιμα γίνεται μέσω των χεριών του προσωπικού ,όταν δεν εφαρμόζεται υγιεινή των χεριών πριν την επαφή με τα τρόφιμα.</w:t>
      </w:r>
    </w:p>
    <w:p w:rsidR="00D35C11" w:rsidRPr="00761ACF" w:rsidRDefault="00D35C11" w:rsidP="00D35C11">
      <w:pPr>
        <w:pStyle w:val="2a"/>
        <w:shd w:val="clear" w:color="auto" w:fill="auto"/>
        <w:tabs>
          <w:tab w:val="left" w:pos="1220"/>
        </w:tabs>
        <w:spacing w:before="0" w:after="0" w:line="389" w:lineRule="exact"/>
        <w:ind w:left="360" w:right="318" w:firstLine="0"/>
        <w:rPr>
          <w:rFonts w:ascii="Calibri" w:hAnsi="Calibri" w:cs="Times New Roman"/>
        </w:rPr>
      </w:pPr>
      <w:r w:rsidRPr="00761ACF">
        <w:rPr>
          <w:rFonts w:ascii="Calibri" w:hAnsi="Calibri" w:cs="Times New Roman"/>
        </w:rPr>
        <w:t>Είναι επομένως κρίσιμης σημασίας να έχουν κατανοήσει οι εργαζόμενοι την σημασία της υγιεινής των χεριών πως και πότε πρέπει να γίνεται .Η υγιεινή των χεριών μπορεί να γίνει είτε με πλύσιμο με απλό σαπούνι και νερό ,είτε με πλύσιμο με νερό και αντισηπτικό ,είτε με τρίψιμο των χεριών με αλκοολούχο διάλυμα έως ότου στεγνώσουν.</w:t>
      </w:r>
    </w:p>
    <w:p w:rsidR="00D35C11" w:rsidRPr="00761ACF" w:rsidRDefault="00D35C11" w:rsidP="00D35C11">
      <w:pPr>
        <w:pStyle w:val="2a"/>
        <w:shd w:val="clear" w:color="auto" w:fill="auto"/>
        <w:tabs>
          <w:tab w:val="left" w:pos="1220"/>
        </w:tabs>
        <w:spacing w:before="0" w:after="0" w:line="389" w:lineRule="exact"/>
        <w:ind w:left="360" w:right="318" w:firstLine="0"/>
        <w:rPr>
          <w:rFonts w:ascii="Calibri" w:hAnsi="Calibri" w:cs="Times New Roman"/>
        </w:rPr>
      </w:pPr>
      <w:r w:rsidRPr="00761ACF">
        <w:rPr>
          <w:rFonts w:ascii="Calibri" w:hAnsi="Calibri" w:cs="Times New Roman"/>
        </w:rPr>
        <w:t>Το πλύσιμο των χεριών είναι απαραίτητο :</w:t>
      </w:r>
    </w:p>
    <w:p w:rsidR="00D35C11" w:rsidRPr="00761ACF" w:rsidRDefault="00D35C11" w:rsidP="00D35C11">
      <w:pPr>
        <w:pStyle w:val="2a"/>
        <w:shd w:val="clear" w:color="auto" w:fill="auto"/>
        <w:tabs>
          <w:tab w:val="left" w:pos="1220"/>
        </w:tabs>
        <w:spacing w:before="0" w:after="0" w:line="389" w:lineRule="exact"/>
        <w:ind w:left="360" w:right="318" w:firstLine="0"/>
        <w:rPr>
          <w:rFonts w:ascii="Calibri" w:hAnsi="Calibri" w:cs="Times New Roman"/>
        </w:rPr>
      </w:pPr>
      <w:r w:rsidRPr="00761ACF">
        <w:rPr>
          <w:rFonts w:ascii="Calibri" w:hAnsi="Calibri" w:cs="Times New Roman"/>
        </w:rPr>
        <w:t>Πριν την επαφή με τρόφιμα ή με σκεύη σερβιρίσματος</w:t>
      </w:r>
    </w:p>
    <w:p w:rsidR="00D35C11" w:rsidRPr="00761ACF" w:rsidRDefault="00D35C11" w:rsidP="00D35C11">
      <w:pPr>
        <w:pStyle w:val="2a"/>
        <w:shd w:val="clear" w:color="auto" w:fill="auto"/>
        <w:tabs>
          <w:tab w:val="left" w:pos="1220"/>
        </w:tabs>
        <w:spacing w:before="0" w:after="0" w:line="389" w:lineRule="exact"/>
        <w:ind w:left="360" w:right="318" w:firstLine="0"/>
        <w:rPr>
          <w:rFonts w:ascii="Calibri" w:hAnsi="Calibri" w:cs="Times New Roman"/>
        </w:rPr>
      </w:pPr>
      <w:r w:rsidRPr="00761ACF">
        <w:rPr>
          <w:rFonts w:ascii="Calibri" w:hAnsi="Calibri" w:cs="Times New Roman"/>
        </w:rPr>
        <w:t xml:space="preserve">Μετά την επαφή με ωμά τρόφιμα (κρέας ,ψάρι, αυγά ,πουλερικά) </w:t>
      </w:r>
    </w:p>
    <w:p w:rsidR="00D35C11" w:rsidRPr="00761ACF" w:rsidRDefault="00D35C11" w:rsidP="00D35C11">
      <w:pPr>
        <w:pStyle w:val="2a"/>
        <w:shd w:val="clear" w:color="auto" w:fill="auto"/>
        <w:tabs>
          <w:tab w:val="left" w:pos="1220"/>
        </w:tabs>
        <w:spacing w:before="0" w:after="0" w:line="389" w:lineRule="exact"/>
        <w:ind w:left="360" w:right="318" w:firstLine="0"/>
        <w:rPr>
          <w:rFonts w:ascii="Calibri" w:hAnsi="Calibri" w:cs="Times New Roman"/>
        </w:rPr>
      </w:pPr>
      <w:r w:rsidRPr="00761ACF">
        <w:rPr>
          <w:rFonts w:ascii="Calibri" w:hAnsi="Calibri" w:cs="Times New Roman"/>
        </w:rPr>
        <w:t>Πριν και μετά την χρήση της τουαλέτας</w:t>
      </w:r>
    </w:p>
    <w:p w:rsidR="00D35C11" w:rsidRPr="00761ACF" w:rsidRDefault="00D35C11" w:rsidP="00D35C11">
      <w:pPr>
        <w:pStyle w:val="2a"/>
        <w:shd w:val="clear" w:color="auto" w:fill="auto"/>
        <w:tabs>
          <w:tab w:val="left" w:pos="1220"/>
        </w:tabs>
        <w:spacing w:before="0" w:after="0" w:line="389" w:lineRule="exact"/>
        <w:ind w:left="360" w:right="318" w:firstLine="0"/>
        <w:rPr>
          <w:rFonts w:ascii="Calibri" w:hAnsi="Calibri" w:cs="Times New Roman"/>
        </w:rPr>
      </w:pPr>
      <w:r w:rsidRPr="00761ACF">
        <w:rPr>
          <w:rFonts w:ascii="Calibri" w:hAnsi="Calibri" w:cs="Times New Roman"/>
        </w:rPr>
        <w:t>Όταν είναι βρώμικα ή μολυσμένα μετά από εργασία που ρυπαίνει</w:t>
      </w:r>
    </w:p>
    <w:p w:rsidR="00D35C11" w:rsidRPr="00761ACF" w:rsidRDefault="00D35C11" w:rsidP="00D35C11">
      <w:pPr>
        <w:pStyle w:val="2a"/>
        <w:shd w:val="clear" w:color="auto" w:fill="auto"/>
        <w:tabs>
          <w:tab w:val="left" w:pos="1220"/>
        </w:tabs>
        <w:spacing w:before="0" w:after="0" w:line="389" w:lineRule="exact"/>
        <w:ind w:left="360" w:right="318" w:firstLine="0"/>
        <w:rPr>
          <w:rFonts w:ascii="Calibri" w:hAnsi="Calibri" w:cs="Times New Roman"/>
        </w:rPr>
      </w:pPr>
      <w:r w:rsidRPr="00761ACF">
        <w:rPr>
          <w:rFonts w:ascii="Calibri" w:hAnsi="Calibri" w:cs="Times New Roman"/>
        </w:rPr>
        <w:t>Μετά από βήχα φτέρνισμα ή φύσημα της μύτης</w:t>
      </w:r>
    </w:p>
    <w:p w:rsidR="00D35C11" w:rsidRPr="00761ACF" w:rsidRDefault="00D35C11" w:rsidP="00D35C11">
      <w:pPr>
        <w:pStyle w:val="2a"/>
        <w:shd w:val="clear" w:color="auto" w:fill="auto"/>
        <w:tabs>
          <w:tab w:val="left" w:pos="1220"/>
        </w:tabs>
        <w:spacing w:before="0" w:after="0" w:line="389" w:lineRule="exact"/>
        <w:ind w:left="360" w:right="318" w:firstLine="0"/>
        <w:rPr>
          <w:rFonts w:ascii="Calibri" w:hAnsi="Calibri" w:cs="Times New Roman"/>
        </w:rPr>
      </w:pPr>
      <w:r w:rsidRPr="00761ACF">
        <w:rPr>
          <w:rFonts w:ascii="Calibri" w:hAnsi="Calibri" w:cs="Times New Roman"/>
        </w:rPr>
        <w:t>Πριν και μετά το διάλλειμα για φαγητό</w:t>
      </w:r>
    </w:p>
    <w:p w:rsidR="00D35C11" w:rsidRPr="00761ACF" w:rsidRDefault="00D35C11" w:rsidP="00D35C11">
      <w:pPr>
        <w:pStyle w:val="2a"/>
        <w:shd w:val="clear" w:color="auto" w:fill="auto"/>
        <w:tabs>
          <w:tab w:val="left" w:pos="1220"/>
        </w:tabs>
        <w:spacing w:before="0" w:after="0" w:line="389" w:lineRule="exact"/>
        <w:ind w:left="360" w:right="318" w:firstLine="0"/>
        <w:rPr>
          <w:rFonts w:ascii="Calibri" w:hAnsi="Calibri" w:cs="Times New Roman"/>
        </w:rPr>
      </w:pPr>
      <w:r w:rsidRPr="00761ACF">
        <w:rPr>
          <w:rFonts w:ascii="Calibri" w:hAnsi="Calibri" w:cs="Times New Roman"/>
        </w:rPr>
        <w:t>Μετά την επαφή με δοχεία απορριμμάτων</w:t>
      </w:r>
    </w:p>
    <w:p w:rsidR="00D35C11" w:rsidRPr="00CB4236" w:rsidRDefault="00D35C11" w:rsidP="00D35C11">
      <w:pPr>
        <w:autoSpaceDE w:val="0"/>
        <w:autoSpaceDN w:val="0"/>
        <w:adjustRightInd w:val="0"/>
        <w:spacing w:after="0"/>
        <w:ind w:left="360"/>
        <w:rPr>
          <w:rFonts w:cs="Times New Roman"/>
          <w:lang w:val="el-GR"/>
        </w:rPr>
      </w:pPr>
      <w:r w:rsidRPr="00CB4236">
        <w:rPr>
          <w:rFonts w:cs="Times New Roman"/>
          <w:lang w:val="el-GR"/>
        </w:rPr>
        <w:t>Μετά από άγγιγμα οποιουδήποτε τμήματος της κεφαλής.</w:t>
      </w:r>
    </w:p>
    <w:p w:rsidR="00D35C11" w:rsidRPr="00761ACF" w:rsidRDefault="00D35C11" w:rsidP="00D35C11">
      <w:pPr>
        <w:pStyle w:val="2a"/>
        <w:shd w:val="clear" w:color="auto" w:fill="auto"/>
        <w:tabs>
          <w:tab w:val="left" w:pos="1220"/>
        </w:tabs>
        <w:spacing w:before="0" w:after="0" w:line="389" w:lineRule="exact"/>
        <w:ind w:left="360" w:right="318" w:firstLine="0"/>
        <w:rPr>
          <w:rFonts w:ascii="Calibri" w:hAnsi="Calibri" w:cs="Times New Roman"/>
        </w:rPr>
      </w:pPr>
      <w:r w:rsidRPr="00761ACF">
        <w:rPr>
          <w:rFonts w:ascii="Calibri" w:hAnsi="Calibri" w:cs="Times New Roman"/>
        </w:rPr>
        <w:t>Το προσωπικό δεν θα φορά κοσμήματα στα δάκτυλα, δεν θα έχει τεχνητά ή βαμμένα και μακριά νύχια.</w:t>
      </w:r>
    </w:p>
    <w:p w:rsidR="00D35C11" w:rsidRPr="00761ACF" w:rsidRDefault="00D35C11" w:rsidP="00D35C11">
      <w:pPr>
        <w:pStyle w:val="2a"/>
        <w:shd w:val="clear" w:color="auto" w:fill="auto"/>
        <w:tabs>
          <w:tab w:val="left" w:pos="1220"/>
        </w:tabs>
        <w:spacing w:before="0" w:after="0" w:line="389" w:lineRule="exact"/>
        <w:ind w:left="360" w:right="318" w:firstLine="0"/>
        <w:rPr>
          <w:rFonts w:ascii="Calibri" w:hAnsi="Calibri" w:cs="Times New Roman"/>
        </w:rPr>
      </w:pPr>
      <w:r w:rsidRPr="00761ACF">
        <w:rPr>
          <w:rFonts w:ascii="Calibri" w:hAnsi="Calibri" w:cs="Times New Roman"/>
        </w:rPr>
        <w:t>Δεν θα τρώει, δε θα  πίνει κατά τον χειρισμό των τροφίμων.</w:t>
      </w:r>
    </w:p>
    <w:p w:rsidR="00D35C11" w:rsidRPr="00761ACF" w:rsidRDefault="00D35C11" w:rsidP="00D35C11">
      <w:pPr>
        <w:pStyle w:val="2a"/>
        <w:shd w:val="clear" w:color="auto" w:fill="auto"/>
        <w:tabs>
          <w:tab w:val="left" w:pos="1220"/>
        </w:tabs>
        <w:spacing w:before="0" w:after="0" w:line="389" w:lineRule="exact"/>
        <w:ind w:left="360" w:right="318" w:firstLine="0"/>
        <w:rPr>
          <w:rFonts w:ascii="Calibri" w:hAnsi="Calibri" w:cs="Times New Roman"/>
        </w:rPr>
      </w:pPr>
      <w:r w:rsidRPr="00761ACF">
        <w:rPr>
          <w:rFonts w:ascii="Calibri" w:hAnsi="Calibri" w:cs="Times New Roman"/>
        </w:rPr>
        <w:t xml:space="preserve">Θα κάνει </w:t>
      </w:r>
      <w:proofErr w:type="spellStart"/>
      <w:r w:rsidRPr="00761ACF">
        <w:rPr>
          <w:rFonts w:ascii="Calibri" w:hAnsi="Calibri" w:cs="Times New Roman"/>
        </w:rPr>
        <w:t>ντούζ</w:t>
      </w:r>
      <w:proofErr w:type="spellEnd"/>
      <w:r w:rsidRPr="00761ACF">
        <w:rPr>
          <w:rFonts w:ascii="Calibri" w:hAnsi="Calibri" w:cs="Times New Roman"/>
        </w:rPr>
        <w:t xml:space="preserve">  μια φορά την ημέρα και θα έχει καθαρά μαλλιά, που θα είναι πιασμένα πίσω ,εάν είναι μακριά και θα καλύπτονται πλήρως με το σκούφο.</w:t>
      </w:r>
    </w:p>
    <w:p w:rsidR="00D35C11" w:rsidRPr="00761ACF" w:rsidRDefault="00D35C11" w:rsidP="00D35C11">
      <w:pPr>
        <w:pStyle w:val="2a"/>
        <w:shd w:val="clear" w:color="auto" w:fill="auto"/>
        <w:tabs>
          <w:tab w:val="left" w:pos="1220"/>
        </w:tabs>
        <w:spacing w:before="0" w:after="0" w:line="389" w:lineRule="exact"/>
        <w:ind w:left="360" w:right="318" w:firstLine="0"/>
        <w:rPr>
          <w:rFonts w:ascii="Calibri" w:hAnsi="Calibri" w:cs="Times New Roman"/>
        </w:rPr>
      </w:pPr>
      <w:r w:rsidRPr="00761ACF">
        <w:rPr>
          <w:rFonts w:ascii="Calibri" w:hAnsi="Calibri" w:cs="Times New Roman"/>
        </w:rPr>
        <w:t>Εφόσον έχει πληγή στο χέρι θα την καλύπτει με αδιάβροχο επίδεσμο έντονου χρώματος που να γίνεται άμεσα αντιληπτή η αποκόλληση του.</w:t>
      </w:r>
    </w:p>
    <w:p w:rsidR="00D35C11" w:rsidRPr="00761ACF" w:rsidRDefault="00D35C11" w:rsidP="00D35C11">
      <w:pPr>
        <w:pStyle w:val="2a"/>
        <w:shd w:val="clear" w:color="auto" w:fill="auto"/>
        <w:tabs>
          <w:tab w:val="left" w:pos="1220"/>
        </w:tabs>
        <w:spacing w:before="0" w:after="0" w:line="389" w:lineRule="exact"/>
        <w:ind w:left="360" w:right="318" w:firstLine="0"/>
        <w:rPr>
          <w:rFonts w:ascii="Calibri" w:hAnsi="Calibri" w:cs="Times New Roman"/>
        </w:rPr>
      </w:pPr>
      <w:r w:rsidRPr="00761ACF">
        <w:rPr>
          <w:rFonts w:ascii="Calibri" w:hAnsi="Calibri" w:cs="Times New Roman"/>
        </w:rPr>
        <w:t>Η στολή του θα είναι καθαρή πάντοτε.</w:t>
      </w:r>
    </w:p>
    <w:p w:rsidR="00D35C11" w:rsidRPr="00761ACF" w:rsidRDefault="00D35C11" w:rsidP="00D35C11">
      <w:pPr>
        <w:pStyle w:val="2a"/>
        <w:shd w:val="clear" w:color="auto" w:fill="auto"/>
        <w:tabs>
          <w:tab w:val="left" w:pos="1220"/>
        </w:tabs>
        <w:spacing w:before="0" w:after="0" w:line="389" w:lineRule="exact"/>
        <w:ind w:left="360" w:right="318" w:firstLine="0"/>
        <w:rPr>
          <w:rFonts w:ascii="Calibri" w:hAnsi="Calibri" w:cs="Times New Roman"/>
        </w:rPr>
      </w:pPr>
      <w:r w:rsidRPr="00761ACF">
        <w:rPr>
          <w:rFonts w:ascii="Calibri" w:hAnsi="Calibri" w:cs="Times New Roman"/>
        </w:rPr>
        <w:t>Εφόσον δεν νοιώθει καλά ή έχει πυρετό ή συμπτώματα από το γαστρεντερικό σύστημα (</w:t>
      </w:r>
      <w:proofErr w:type="spellStart"/>
      <w:r w:rsidRPr="00761ACF">
        <w:rPr>
          <w:rFonts w:ascii="Calibri" w:hAnsi="Calibri" w:cs="Times New Roman"/>
        </w:rPr>
        <w:t>εμμετό</w:t>
      </w:r>
      <w:proofErr w:type="spellEnd"/>
      <w:r w:rsidRPr="00761ACF">
        <w:rPr>
          <w:rFonts w:ascii="Calibri" w:hAnsi="Calibri" w:cs="Times New Roman"/>
        </w:rPr>
        <w:t xml:space="preserve"> ή διάρροια) θα το δηλώνει άμεσα στον υπεύθυνο της επιχείρησής μας πριν την έναρξη της εργασίας του.</w:t>
      </w:r>
    </w:p>
    <w:p w:rsidR="00D35C11" w:rsidRPr="00CB4236" w:rsidRDefault="00D35C11" w:rsidP="00D35C11">
      <w:pPr>
        <w:autoSpaceDE w:val="0"/>
        <w:autoSpaceDN w:val="0"/>
        <w:adjustRightInd w:val="0"/>
        <w:spacing w:after="0"/>
        <w:rPr>
          <w:rFonts w:cs="Times New Roman"/>
          <w:b/>
          <w:bCs/>
          <w:lang w:val="el-GR"/>
        </w:rPr>
      </w:pPr>
      <w:r w:rsidRPr="00CB4236">
        <w:rPr>
          <w:rFonts w:cs="Times New Roman"/>
          <w:b/>
          <w:bCs/>
          <w:lang w:val="el-GR"/>
        </w:rPr>
        <w:lastRenderedPageBreak/>
        <w:t>Απαιτήσεις Ατομικής Υγιεινής του Προσωπικού που θα απασχολεί ο Ανάδοχος</w:t>
      </w:r>
    </w:p>
    <w:p w:rsidR="00D35C11" w:rsidRPr="00CB4236" w:rsidRDefault="00D35C11" w:rsidP="00D35C11">
      <w:pPr>
        <w:autoSpaceDE w:val="0"/>
        <w:autoSpaceDN w:val="0"/>
        <w:adjustRightInd w:val="0"/>
        <w:spacing w:after="0"/>
        <w:rPr>
          <w:rFonts w:cs="Times New Roman"/>
          <w:lang w:val="el-GR"/>
        </w:rPr>
      </w:pPr>
      <w:r w:rsidRPr="00CB4236">
        <w:rPr>
          <w:rFonts w:cs="Times New Roman"/>
          <w:lang w:val="el-GR"/>
        </w:rPr>
        <w:t xml:space="preserve">Υψηλός βαθμός ατομικής καθαριότητας από κάθε πρόσωπο που κινείται σε χώρους με τρόφιμα και το οποίο πρέπει να φορά κατάλληλο και καθαρό ρουχισμό. </w:t>
      </w:r>
    </w:p>
    <w:p w:rsidR="00D35C11" w:rsidRPr="00CB4236" w:rsidRDefault="00D35C11" w:rsidP="00D35C11">
      <w:pPr>
        <w:autoSpaceDE w:val="0"/>
        <w:autoSpaceDN w:val="0"/>
        <w:adjustRightInd w:val="0"/>
        <w:spacing w:after="0"/>
        <w:rPr>
          <w:rFonts w:cs="Times New Roman"/>
          <w:lang w:val="el-GR"/>
        </w:rPr>
      </w:pPr>
      <w:r w:rsidRPr="00CB4236">
        <w:rPr>
          <w:rFonts w:cs="Times New Roman"/>
          <w:lang w:val="el-GR"/>
        </w:rPr>
        <w:t>Ο ανάδοχος  έχει  την ευθύνη της τήρησης από το προσωπικό όλων των κανόνων υγιεινής και των πρακτικών που διασφαλίζουν την υγιεινή του και προστατεύουν τα  διανεμόμενα τρόφιμα από ανεπιθύμητες επιμολύνσεις και ρυπάνσεις.</w:t>
      </w:r>
    </w:p>
    <w:p w:rsidR="00D35C11" w:rsidRPr="00CB4236" w:rsidRDefault="00D35C11" w:rsidP="00D35C11">
      <w:pPr>
        <w:autoSpaceDE w:val="0"/>
        <w:autoSpaceDN w:val="0"/>
        <w:adjustRightInd w:val="0"/>
        <w:spacing w:after="0"/>
        <w:rPr>
          <w:rFonts w:cs="Times New Roman"/>
          <w:lang w:val="el-GR"/>
        </w:rPr>
      </w:pPr>
      <w:r w:rsidRPr="00CB4236">
        <w:rPr>
          <w:rFonts w:cs="Times New Roman"/>
          <w:lang w:val="el-GR"/>
        </w:rPr>
        <w:t xml:space="preserve">Απαγορεύεται με οποιαδήποτε ιδιότητα η απασχόληση σε χώρους εργασίας με τρόφιμα οποιουδήποτε ατόμου εκ μέρος του αναδόχου, εάν είναι γνωστό ή υπάρχουν υπόνοιες, ότι πάσχει από νόσημα που μεταδίδεται μέσω των τροφίμων ή ατόμου που έχει προσβληθεί από δερματική μόλυνση και υφίσταται άμεσος ή έμμεσος κίνδυνος επιμόλυνσης των τροφίμων από παθογόνους μικροοργανισμούς. </w:t>
      </w:r>
    </w:p>
    <w:p w:rsidR="00D35C11" w:rsidRPr="00CB4236" w:rsidRDefault="00D35C11" w:rsidP="00D35C11">
      <w:pPr>
        <w:autoSpaceDE w:val="0"/>
        <w:autoSpaceDN w:val="0"/>
        <w:adjustRightInd w:val="0"/>
        <w:spacing w:after="0"/>
        <w:rPr>
          <w:rFonts w:cs="Times New Roman"/>
          <w:b/>
          <w:lang w:val="el-GR"/>
        </w:rPr>
      </w:pPr>
      <w:r w:rsidRPr="00CB4236">
        <w:rPr>
          <w:rFonts w:cs="Times New Roman"/>
          <w:b/>
          <w:lang w:val="el-GR"/>
        </w:rPr>
        <w:t>ΕΞΕΤΑΣΕΙΣ</w:t>
      </w:r>
    </w:p>
    <w:p w:rsidR="00D35C11" w:rsidRPr="00CB4236" w:rsidRDefault="00D35C11" w:rsidP="00D35C11">
      <w:pPr>
        <w:autoSpaceDE w:val="0"/>
        <w:autoSpaceDN w:val="0"/>
        <w:adjustRightInd w:val="0"/>
        <w:spacing w:after="0"/>
        <w:rPr>
          <w:rFonts w:cs="Times New Roman"/>
          <w:lang w:val="el-GR"/>
        </w:rPr>
      </w:pPr>
      <w:r w:rsidRPr="00CB4236">
        <w:rPr>
          <w:rFonts w:cs="Times New Roman"/>
          <w:lang w:val="el-GR"/>
        </w:rPr>
        <w:t xml:space="preserve"> Οι εξετάσεις στις οποίες πρέπει να έχει υποβληθεί το προσωπικό του αναδόχου ώστε να πληροί τις κατάλληλες προϋποθέσεις υγιεινής αναφέρονται στον Κανονισμό 852/2004 ΕΚ.</w:t>
      </w:r>
    </w:p>
    <w:p w:rsidR="00D35C11" w:rsidRPr="00CB4236" w:rsidRDefault="00D35C11" w:rsidP="00D35C11">
      <w:pPr>
        <w:autoSpaceDE w:val="0"/>
        <w:autoSpaceDN w:val="0"/>
        <w:adjustRightInd w:val="0"/>
        <w:spacing w:after="0"/>
        <w:rPr>
          <w:rFonts w:cs="Times New Roman"/>
          <w:lang w:val="el-GR"/>
        </w:rPr>
      </w:pPr>
      <w:r w:rsidRPr="00CB4236">
        <w:rPr>
          <w:rFonts w:cs="Times New Roman"/>
          <w:lang w:val="el-GR"/>
        </w:rPr>
        <w:t>Οι απαιτούμενες εξετάσεις είναι οι εξής:</w:t>
      </w:r>
    </w:p>
    <w:p w:rsidR="00D35C11" w:rsidRPr="00CB4236" w:rsidRDefault="00D35C11" w:rsidP="00D35C11">
      <w:pPr>
        <w:autoSpaceDE w:val="0"/>
        <w:autoSpaceDN w:val="0"/>
        <w:adjustRightInd w:val="0"/>
        <w:spacing w:after="0"/>
        <w:rPr>
          <w:rFonts w:cs="Times New Roman"/>
          <w:lang w:val="el-GR"/>
        </w:rPr>
      </w:pPr>
      <w:r w:rsidRPr="00CB4236">
        <w:rPr>
          <w:rFonts w:eastAsia="TimesNewRoman" w:cs="Times New Roman"/>
          <w:lang w:val="el-GR"/>
        </w:rPr>
        <w:t xml:space="preserve">• </w:t>
      </w:r>
      <w:r w:rsidRPr="00CB4236">
        <w:rPr>
          <w:rFonts w:cs="Times New Roman"/>
          <w:lang w:val="el-GR"/>
        </w:rPr>
        <w:t>Ακτινογραφία θώρακος</w:t>
      </w:r>
    </w:p>
    <w:p w:rsidR="00D35C11" w:rsidRPr="00CB4236" w:rsidRDefault="00D35C11" w:rsidP="00D35C11">
      <w:pPr>
        <w:autoSpaceDE w:val="0"/>
        <w:autoSpaceDN w:val="0"/>
        <w:adjustRightInd w:val="0"/>
        <w:spacing w:after="0"/>
        <w:rPr>
          <w:rFonts w:cs="Times New Roman"/>
          <w:lang w:val="el-GR"/>
        </w:rPr>
      </w:pPr>
      <w:r w:rsidRPr="00CB4236">
        <w:rPr>
          <w:rFonts w:eastAsia="TimesNewRoman" w:cs="Times New Roman"/>
          <w:lang w:val="el-GR"/>
        </w:rPr>
        <w:t xml:space="preserve">• </w:t>
      </w:r>
      <w:r w:rsidRPr="00CB4236">
        <w:rPr>
          <w:rFonts w:cs="Times New Roman"/>
          <w:lang w:val="el-GR"/>
        </w:rPr>
        <w:t>Γνωμάτευση Παθολόγου</w:t>
      </w:r>
    </w:p>
    <w:p w:rsidR="00D35C11" w:rsidRPr="00CB4236" w:rsidRDefault="00D35C11" w:rsidP="00D35C11">
      <w:pPr>
        <w:autoSpaceDE w:val="0"/>
        <w:autoSpaceDN w:val="0"/>
        <w:adjustRightInd w:val="0"/>
        <w:spacing w:after="0"/>
        <w:rPr>
          <w:rFonts w:cs="Times New Roman"/>
          <w:lang w:val="el-GR"/>
        </w:rPr>
      </w:pPr>
      <w:r w:rsidRPr="00CB4236">
        <w:rPr>
          <w:rFonts w:eastAsia="TimesNewRoman" w:cs="Times New Roman"/>
          <w:lang w:val="el-GR"/>
        </w:rPr>
        <w:t xml:space="preserve">• </w:t>
      </w:r>
      <w:r w:rsidRPr="00CB4236">
        <w:rPr>
          <w:rFonts w:cs="Times New Roman"/>
          <w:lang w:val="el-GR"/>
        </w:rPr>
        <w:t xml:space="preserve">Έλεγχος για ηπατίτιδα Α,Β και </w:t>
      </w:r>
      <w:r w:rsidRPr="00761ACF">
        <w:rPr>
          <w:rFonts w:cs="Times New Roman"/>
        </w:rPr>
        <w:t>C</w:t>
      </w:r>
    </w:p>
    <w:p w:rsidR="00D35C11" w:rsidRPr="00CB4236" w:rsidRDefault="00D35C11" w:rsidP="00D35C11">
      <w:pPr>
        <w:autoSpaceDE w:val="0"/>
        <w:autoSpaceDN w:val="0"/>
        <w:adjustRightInd w:val="0"/>
        <w:spacing w:after="0"/>
        <w:rPr>
          <w:rFonts w:cs="Times New Roman"/>
          <w:lang w:val="el-GR"/>
        </w:rPr>
      </w:pPr>
      <w:r w:rsidRPr="00CB4236">
        <w:rPr>
          <w:rFonts w:eastAsia="TimesNewRoman" w:cs="Times New Roman"/>
          <w:lang w:val="el-GR"/>
        </w:rPr>
        <w:t xml:space="preserve">• </w:t>
      </w:r>
      <w:proofErr w:type="spellStart"/>
      <w:r w:rsidRPr="00CB4236">
        <w:rPr>
          <w:rFonts w:cs="Times New Roman"/>
          <w:lang w:val="el-GR"/>
        </w:rPr>
        <w:t>Παρασιτολογική</w:t>
      </w:r>
      <w:proofErr w:type="spellEnd"/>
      <w:r w:rsidRPr="00CB4236">
        <w:rPr>
          <w:rFonts w:cs="Times New Roman"/>
          <w:lang w:val="el-GR"/>
        </w:rPr>
        <w:t xml:space="preserve"> εξέταση και κ/α κοπράνων</w:t>
      </w:r>
    </w:p>
    <w:p w:rsidR="00D35C11" w:rsidRPr="00CB4236" w:rsidRDefault="00D35C11" w:rsidP="00D35C11">
      <w:pPr>
        <w:autoSpaceDE w:val="0"/>
        <w:autoSpaceDN w:val="0"/>
        <w:adjustRightInd w:val="0"/>
        <w:spacing w:after="0"/>
        <w:rPr>
          <w:rFonts w:cs="Times New Roman"/>
          <w:lang w:val="el-GR"/>
        </w:rPr>
      </w:pPr>
      <w:r w:rsidRPr="00CB4236">
        <w:rPr>
          <w:rFonts w:eastAsia="TimesNewRoman" w:cs="Times New Roman"/>
          <w:lang w:val="el-GR"/>
        </w:rPr>
        <w:t xml:space="preserve">• </w:t>
      </w:r>
      <w:r w:rsidRPr="00CB4236">
        <w:rPr>
          <w:rFonts w:cs="Times New Roman"/>
          <w:lang w:val="el-GR"/>
        </w:rPr>
        <w:t>Καλλιέργεια ονύχων γιο μύκητες</w:t>
      </w:r>
    </w:p>
    <w:p w:rsidR="00D35C11" w:rsidRPr="00CB4236" w:rsidRDefault="00D35C11" w:rsidP="00D35C11">
      <w:pPr>
        <w:autoSpaceDE w:val="0"/>
        <w:autoSpaceDN w:val="0"/>
        <w:adjustRightInd w:val="0"/>
        <w:spacing w:after="0"/>
        <w:rPr>
          <w:rFonts w:cs="Times New Roman"/>
          <w:lang w:val="el-GR"/>
        </w:rPr>
      </w:pPr>
      <w:r w:rsidRPr="00CB4236">
        <w:rPr>
          <w:rFonts w:cs="Times New Roman"/>
          <w:lang w:val="el-GR"/>
        </w:rPr>
        <w:t>Το προσωπικό θα πρέπει να εμβολιαστεί έναντι της ηπατίτιδας Β και έναντι της</w:t>
      </w:r>
    </w:p>
    <w:p w:rsidR="00D35C11" w:rsidRPr="00CB4236" w:rsidRDefault="00D35C11" w:rsidP="00D35C11">
      <w:pPr>
        <w:autoSpaceDE w:val="0"/>
        <w:autoSpaceDN w:val="0"/>
        <w:adjustRightInd w:val="0"/>
        <w:spacing w:after="0"/>
        <w:rPr>
          <w:rFonts w:cs="Times New Roman"/>
          <w:lang w:val="el-GR"/>
        </w:rPr>
      </w:pPr>
      <w:r w:rsidRPr="00CB4236">
        <w:rPr>
          <w:rFonts w:cs="Times New Roman"/>
          <w:lang w:val="el-GR"/>
        </w:rPr>
        <w:t>Διφθερίτιδας/τετάνου με δαπάνες του αναδόχου.</w:t>
      </w:r>
    </w:p>
    <w:p w:rsidR="00D35C11" w:rsidRPr="00CB4236" w:rsidRDefault="00D35C11" w:rsidP="00D35C11">
      <w:pPr>
        <w:autoSpaceDE w:val="0"/>
        <w:autoSpaceDN w:val="0"/>
        <w:adjustRightInd w:val="0"/>
        <w:spacing w:after="0"/>
        <w:rPr>
          <w:rFonts w:cs="Times New Roman"/>
          <w:lang w:val="el-GR"/>
        </w:rPr>
      </w:pPr>
      <w:r w:rsidRPr="00CB4236">
        <w:rPr>
          <w:rFonts w:eastAsia="TimesNewRoman" w:cs="Times New Roman"/>
          <w:lang w:val="el-GR"/>
        </w:rPr>
        <w:t xml:space="preserve">• </w:t>
      </w:r>
      <w:r w:rsidRPr="00CB4236">
        <w:rPr>
          <w:rFonts w:cs="Times New Roman"/>
          <w:lang w:val="el-GR"/>
        </w:rPr>
        <w:t>Το προσωπικό του αναδόχου πρέπει να είναι υγιές και να διαθέτει τα απαραίτητα βιβλιάρια υγείας, στο οποίο να φαίνεται ότι εξετάστηκε  το τελευταίο τρίμηνο και δεν πάσχει από νοσήματα που μπορούν να μεταδοθούν με τα τρόφιμα. Ελλείψεις ή ασάφειες όσον αφορά αυτά τα στοιχεία αποτελούν αιτίες απόρριψης της προσφοράς.</w:t>
      </w:r>
    </w:p>
    <w:p w:rsidR="00D35C11" w:rsidRPr="00CB4236" w:rsidRDefault="00D35C11" w:rsidP="00D35C11">
      <w:pPr>
        <w:autoSpaceDE w:val="0"/>
        <w:autoSpaceDN w:val="0"/>
        <w:adjustRightInd w:val="0"/>
        <w:spacing w:after="0"/>
        <w:rPr>
          <w:rFonts w:cs="Times New Roman"/>
          <w:lang w:val="el-GR"/>
        </w:rPr>
      </w:pPr>
      <w:r w:rsidRPr="00CB4236">
        <w:rPr>
          <w:rFonts w:eastAsia="TimesNewRoman" w:cs="Times New Roman"/>
          <w:lang w:val="el-GR"/>
        </w:rPr>
        <w:t xml:space="preserve">• </w:t>
      </w:r>
      <w:r w:rsidRPr="00CB4236">
        <w:rPr>
          <w:rFonts w:cs="Times New Roman"/>
          <w:lang w:val="el-GR"/>
        </w:rPr>
        <w:t>Επισημαίνεται ότι ο ανάδοχος φέρει αποκλειστικά την ευθύνη για την πλήρη και συνεχή υγειονομική καταλληλότητα του προσωπικού του.</w:t>
      </w:r>
    </w:p>
    <w:p w:rsidR="00D35C11" w:rsidRPr="00CB4236" w:rsidRDefault="00D35C11" w:rsidP="00D35C11">
      <w:pPr>
        <w:autoSpaceDE w:val="0"/>
        <w:autoSpaceDN w:val="0"/>
        <w:adjustRightInd w:val="0"/>
        <w:spacing w:after="0"/>
        <w:rPr>
          <w:rFonts w:cs="Times New Roman"/>
          <w:lang w:val="el-GR"/>
        </w:rPr>
      </w:pPr>
      <w:r w:rsidRPr="00CB4236">
        <w:rPr>
          <w:rFonts w:eastAsia="TimesNewRoman" w:cs="Times New Roman"/>
          <w:lang w:val="el-GR"/>
        </w:rPr>
        <w:t xml:space="preserve">• </w:t>
      </w:r>
      <w:r w:rsidRPr="00CB4236">
        <w:rPr>
          <w:rFonts w:cs="Times New Roman"/>
          <w:lang w:val="el-GR"/>
        </w:rPr>
        <w:t>Δειγματοληπτικό έλεγχο της υγείας του προσωπικού του αναδόχου μπορεί να ζητήσει το νοσοκομείο οποτεδήποτε.</w:t>
      </w:r>
    </w:p>
    <w:p w:rsidR="00D35C11" w:rsidRPr="00CB4236" w:rsidRDefault="00D35C11" w:rsidP="00D35C11">
      <w:pPr>
        <w:autoSpaceDE w:val="0"/>
        <w:autoSpaceDN w:val="0"/>
        <w:adjustRightInd w:val="0"/>
        <w:spacing w:after="0"/>
        <w:rPr>
          <w:rFonts w:cs="Times New Roman"/>
          <w:lang w:val="el-GR"/>
        </w:rPr>
      </w:pPr>
      <w:r w:rsidRPr="00CB4236">
        <w:rPr>
          <w:rFonts w:eastAsia="TimesNewRoman" w:cs="Times New Roman"/>
          <w:lang w:val="el-GR"/>
        </w:rPr>
        <w:t xml:space="preserve">• </w:t>
      </w:r>
      <w:r w:rsidRPr="00CB4236">
        <w:rPr>
          <w:rFonts w:cs="Times New Roman"/>
          <w:lang w:val="el-GR"/>
        </w:rPr>
        <w:t>Ο ανάδοχος  θα πρέπει να γνωρίζει καθημερινά και πριν την έναρξη της εργασίας εάν έχει πρόβλημα υγείας το προσωπικό. Σε περίπτωση που παρουσιαστεί κάποιο μεταδιδόμενο νόσημα στο προσωπικό του αναδόχου έχει τη νομική υποχρέωση να πάρει όλα τα απαραίτητα μέτρα για την πρόληψη του κίνδυνου επιμόλυνσης των τροφίμων συμπεριλαμβανομένου του αποκλεισμού από την εργασία για όσο διάστημα κριθεί αναγκαίο και αντικατάστασή του για όσο διάστημα απουσιάζει.</w:t>
      </w:r>
    </w:p>
    <w:p w:rsidR="00D35C11" w:rsidRPr="00CB4236" w:rsidRDefault="00D35C11" w:rsidP="00D35C11">
      <w:pPr>
        <w:autoSpaceDE w:val="0"/>
        <w:autoSpaceDN w:val="0"/>
        <w:adjustRightInd w:val="0"/>
        <w:spacing w:after="0"/>
        <w:rPr>
          <w:rFonts w:cs="Times New Roman"/>
          <w:b/>
          <w:bCs/>
          <w:i/>
          <w:iCs/>
          <w:lang w:val="el-GR"/>
        </w:rPr>
      </w:pPr>
      <w:r w:rsidRPr="00CB4236">
        <w:rPr>
          <w:rFonts w:cs="Times New Roman"/>
          <w:b/>
          <w:bCs/>
          <w:i/>
          <w:iCs/>
          <w:lang w:val="el-GR"/>
        </w:rPr>
        <w:t>Γενικά μέτρα καθαριότητας προσωπικού που απασχολεί ο ανάδοχος</w:t>
      </w:r>
    </w:p>
    <w:p w:rsidR="00D35C11" w:rsidRPr="00CB4236" w:rsidRDefault="00D35C11" w:rsidP="00D35C11">
      <w:pPr>
        <w:autoSpaceDE w:val="0"/>
        <w:autoSpaceDN w:val="0"/>
        <w:adjustRightInd w:val="0"/>
        <w:spacing w:after="0"/>
        <w:rPr>
          <w:rFonts w:cs="Times New Roman"/>
          <w:lang w:val="el-GR"/>
        </w:rPr>
      </w:pPr>
      <w:r w:rsidRPr="00CB4236">
        <w:rPr>
          <w:rFonts w:cs="Times New Roman"/>
          <w:lang w:val="el-GR"/>
        </w:rPr>
        <w:t>Τα άτομα που εργάζονται στους χώρους  διανομής των τροφίμων</w:t>
      </w:r>
    </w:p>
    <w:p w:rsidR="00D35C11" w:rsidRPr="00CB4236" w:rsidRDefault="00D35C11" w:rsidP="00D35C11">
      <w:pPr>
        <w:autoSpaceDE w:val="0"/>
        <w:autoSpaceDN w:val="0"/>
        <w:adjustRightInd w:val="0"/>
        <w:spacing w:after="0"/>
        <w:rPr>
          <w:rFonts w:cs="Times New Roman"/>
          <w:lang w:val="el-GR"/>
        </w:rPr>
      </w:pPr>
      <w:r w:rsidRPr="00CB4236">
        <w:rPr>
          <w:rFonts w:cs="Times New Roman"/>
          <w:lang w:val="el-GR"/>
        </w:rPr>
        <w:t>πρέπει:</w:t>
      </w:r>
    </w:p>
    <w:p w:rsidR="00D35C11" w:rsidRPr="00CB4236" w:rsidRDefault="00D35C11" w:rsidP="00D35C11">
      <w:pPr>
        <w:autoSpaceDE w:val="0"/>
        <w:autoSpaceDN w:val="0"/>
        <w:adjustRightInd w:val="0"/>
        <w:spacing w:after="0"/>
        <w:rPr>
          <w:rFonts w:cs="Times New Roman"/>
          <w:lang w:val="el-GR"/>
        </w:rPr>
      </w:pPr>
      <w:r w:rsidRPr="00CB4236">
        <w:rPr>
          <w:rFonts w:eastAsia="TimesNewRoman" w:cs="Times New Roman"/>
          <w:lang w:val="el-GR"/>
        </w:rPr>
        <w:t xml:space="preserve">• </w:t>
      </w:r>
      <w:r w:rsidRPr="00CB4236">
        <w:rPr>
          <w:rFonts w:cs="Times New Roman"/>
          <w:lang w:val="el-GR"/>
        </w:rPr>
        <w:t>Να   φροντίζουν   την  καθαριότητα των χεριών τους.</w:t>
      </w:r>
    </w:p>
    <w:p w:rsidR="00D35C11" w:rsidRPr="00CB4236" w:rsidRDefault="00D35C11" w:rsidP="00D35C11">
      <w:pPr>
        <w:autoSpaceDE w:val="0"/>
        <w:autoSpaceDN w:val="0"/>
        <w:adjustRightInd w:val="0"/>
        <w:spacing w:after="0"/>
        <w:rPr>
          <w:rFonts w:cs="Times New Roman"/>
          <w:lang w:val="el-GR"/>
        </w:rPr>
      </w:pPr>
      <w:r w:rsidRPr="00CB4236">
        <w:rPr>
          <w:rFonts w:eastAsia="TimesNewRoman" w:cs="Times New Roman"/>
          <w:lang w:val="el-GR"/>
        </w:rPr>
        <w:t xml:space="preserve">• </w:t>
      </w:r>
      <w:r w:rsidRPr="00CB4236">
        <w:rPr>
          <w:rFonts w:cs="Times New Roman"/>
          <w:lang w:val="el-GR"/>
        </w:rPr>
        <w:t>Να   πλένουν   τα χέρια τους κάθε φορά που χρειάζεται βάση των οδηγιών του προαπαιτούμενου προγράμματος ατομικής υγιεινής.</w:t>
      </w:r>
    </w:p>
    <w:p w:rsidR="00D35C11" w:rsidRPr="00CB4236" w:rsidRDefault="00D35C11" w:rsidP="00D35C11">
      <w:pPr>
        <w:autoSpaceDE w:val="0"/>
        <w:autoSpaceDN w:val="0"/>
        <w:adjustRightInd w:val="0"/>
        <w:spacing w:after="0"/>
        <w:rPr>
          <w:rFonts w:cs="Times New Roman"/>
          <w:lang w:val="el-GR"/>
        </w:rPr>
      </w:pPr>
      <w:r w:rsidRPr="00CB4236">
        <w:rPr>
          <w:rFonts w:eastAsia="TimesNewRoman" w:cs="Times New Roman"/>
          <w:lang w:val="el-GR"/>
        </w:rPr>
        <w:t xml:space="preserve">• </w:t>
      </w:r>
      <w:r w:rsidRPr="00CB4236">
        <w:rPr>
          <w:rFonts w:cs="Times New Roman"/>
          <w:lang w:val="el-GR"/>
        </w:rPr>
        <w:t>Να μην καπνίζουν, τρώνε, πίνουν, καλλωπίζονται  κατά τη διάρκεια της εργασίας τους και κατά τη διαδικασία χειρισμού των τροφίμων αλλά σε προβλεπόμενους χώρους.</w:t>
      </w:r>
    </w:p>
    <w:p w:rsidR="00D35C11" w:rsidRPr="00CB4236" w:rsidRDefault="00D35C11" w:rsidP="00D35C11">
      <w:pPr>
        <w:autoSpaceDE w:val="0"/>
        <w:autoSpaceDN w:val="0"/>
        <w:adjustRightInd w:val="0"/>
        <w:spacing w:after="0"/>
        <w:rPr>
          <w:rFonts w:cs="Times New Roman"/>
          <w:lang w:val="el-GR"/>
        </w:rPr>
      </w:pPr>
      <w:r w:rsidRPr="00CB4236">
        <w:rPr>
          <w:rFonts w:eastAsia="TimesNewRoman" w:cs="Times New Roman"/>
          <w:lang w:val="el-GR"/>
        </w:rPr>
        <w:t xml:space="preserve">• </w:t>
      </w:r>
      <w:r w:rsidRPr="00CB4236">
        <w:rPr>
          <w:rFonts w:cs="Times New Roman"/>
          <w:lang w:val="el-GR"/>
        </w:rPr>
        <w:t>Να   καλύπτουν   τις πληγές στα χέρια τους με αδιάβροχο επίδεσμο (κατά προτίμηση εντόνου  χρώματος, ώστε να αναγνωρίζεται εύκολα αν έχει αποκολληθεί).</w:t>
      </w:r>
    </w:p>
    <w:p w:rsidR="00D35C11" w:rsidRPr="00CB4236" w:rsidRDefault="00D35C11" w:rsidP="00D35C11">
      <w:pPr>
        <w:autoSpaceDE w:val="0"/>
        <w:autoSpaceDN w:val="0"/>
        <w:adjustRightInd w:val="0"/>
        <w:spacing w:after="0"/>
        <w:rPr>
          <w:rFonts w:cs="Times New Roman"/>
          <w:lang w:val="el-GR"/>
        </w:rPr>
      </w:pPr>
      <w:r w:rsidRPr="00CB4236">
        <w:rPr>
          <w:rFonts w:eastAsia="TimesNewRoman" w:cs="Times New Roman"/>
          <w:lang w:val="el-GR"/>
        </w:rPr>
        <w:t xml:space="preserve">• </w:t>
      </w:r>
      <w:r w:rsidRPr="00CB4236">
        <w:rPr>
          <w:rFonts w:cs="Times New Roman"/>
          <w:lang w:val="el-GR"/>
        </w:rPr>
        <w:t xml:space="preserve">Να   μην    φορούν κοσμήματα και να μην έχουν ψεύτικα ή βαμμένα νύχια, γιατί αποτελούν κίνδυνο επιμόλυνσης των τροφίμων. Τα νύχια θα πρέπει να είναι κομμένα. Σκουλαρίκια σε </w:t>
      </w:r>
      <w:r w:rsidRPr="00CB4236">
        <w:rPr>
          <w:rFonts w:cs="Times New Roman"/>
          <w:lang w:val="el-GR"/>
        </w:rPr>
        <w:lastRenderedPageBreak/>
        <w:t>τρυπημένα αυτιά, βέρες δακτυλίδια και ρολόγια πρέπει να αφαιρούνται κατά τη διάρκεια της εργασίας.</w:t>
      </w:r>
    </w:p>
    <w:p w:rsidR="00D35C11" w:rsidRPr="00CB4236" w:rsidRDefault="00D35C11" w:rsidP="00D35C11">
      <w:pPr>
        <w:autoSpaceDE w:val="0"/>
        <w:autoSpaceDN w:val="0"/>
        <w:adjustRightInd w:val="0"/>
        <w:spacing w:after="0"/>
        <w:rPr>
          <w:rFonts w:cs="Times New Roman"/>
          <w:lang w:val="el-GR"/>
        </w:rPr>
      </w:pPr>
      <w:r w:rsidRPr="00CB4236">
        <w:rPr>
          <w:rFonts w:eastAsia="TimesNewRoman" w:cs="Times New Roman"/>
          <w:lang w:val="el-GR"/>
        </w:rPr>
        <w:t xml:space="preserve">• </w:t>
      </w:r>
      <w:r w:rsidRPr="00CB4236">
        <w:rPr>
          <w:rFonts w:cs="Times New Roman"/>
          <w:lang w:val="el-GR"/>
        </w:rPr>
        <w:t>Να μην μετακινούνται άσκοπα στους χώρους του Νοσοκομείου και μετά να επιστρέφουν στο χώρο εργασίας τους .</w:t>
      </w:r>
    </w:p>
    <w:p w:rsidR="00D35C11" w:rsidRPr="00CB4236" w:rsidRDefault="00D35C11" w:rsidP="00D35C11">
      <w:pPr>
        <w:autoSpaceDE w:val="0"/>
        <w:autoSpaceDN w:val="0"/>
        <w:adjustRightInd w:val="0"/>
        <w:spacing w:after="0"/>
        <w:rPr>
          <w:rFonts w:cs="Times New Roman"/>
          <w:lang w:val="el-GR"/>
        </w:rPr>
      </w:pPr>
      <w:r w:rsidRPr="00CB4236">
        <w:rPr>
          <w:rFonts w:eastAsia="TimesNewRoman" w:cs="Times New Roman"/>
          <w:lang w:val="el-GR"/>
        </w:rPr>
        <w:t xml:space="preserve">• </w:t>
      </w:r>
      <w:r w:rsidRPr="00CB4236">
        <w:rPr>
          <w:rFonts w:cs="Times New Roman"/>
          <w:lang w:val="el-GR"/>
        </w:rPr>
        <w:t>Να  έχουν καθαρά μαλλιά, δεμένα πίσω   εφόσον είναι μακριά και είναι καλυμμένο πλήρως με κάλυμμα κεφαλής (σκούφο).</w:t>
      </w:r>
    </w:p>
    <w:p w:rsidR="00D35C11" w:rsidRPr="00CB4236" w:rsidRDefault="00D35C11" w:rsidP="00D35C11">
      <w:pPr>
        <w:autoSpaceDE w:val="0"/>
        <w:autoSpaceDN w:val="0"/>
        <w:adjustRightInd w:val="0"/>
        <w:spacing w:after="0"/>
        <w:rPr>
          <w:rFonts w:cs="Times New Roman"/>
          <w:b/>
          <w:lang w:val="el-GR"/>
        </w:rPr>
      </w:pPr>
      <w:r w:rsidRPr="00CB4236">
        <w:rPr>
          <w:rFonts w:cs="Times New Roman"/>
          <w:b/>
          <w:lang w:val="el-GR"/>
        </w:rPr>
        <w:t xml:space="preserve">ΣΤΟΛΕΣ ΕΡΓΑΣΙΑΣ </w:t>
      </w:r>
    </w:p>
    <w:p w:rsidR="00D35C11" w:rsidRPr="00CB4236" w:rsidRDefault="00D35C11" w:rsidP="00D35C11">
      <w:pPr>
        <w:autoSpaceDE w:val="0"/>
        <w:autoSpaceDN w:val="0"/>
        <w:adjustRightInd w:val="0"/>
        <w:spacing w:after="0"/>
        <w:rPr>
          <w:rFonts w:cs="Times New Roman"/>
          <w:lang w:val="el-GR"/>
        </w:rPr>
      </w:pPr>
      <w:r w:rsidRPr="00CB4236">
        <w:rPr>
          <w:rFonts w:cs="Times New Roman"/>
          <w:lang w:val="el-GR"/>
        </w:rPr>
        <w:t>Η στολή εργασίας θα είναι σύμφωνη με τα σχέδια και χρώματα του Νοσοκομείου και θα αποτελείται από:</w:t>
      </w:r>
    </w:p>
    <w:p w:rsidR="00D35C11" w:rsidRPr="00CB4236" w:rsidRDefault="00D35C11" w:rsidP="00D35C11">
      <w:pPr>
        <w:autoSpaceDE w:val="0"/>
        <w:autoSpaceDN w:val="0"/>
        <w:adjustRightInd w:val="0"/>
        <w:spacing w:after="0"/>
        <w:rPr>
          <w:rFonts w:cs="Times New Roman"/>
          <w:lang w:val="el-GR"/>
        </w:rPr>
      </w:pPr>
      <w:r w:rsidRPr="00CB4236">
        <w:rPr>
          <w:rFonts w:eastAsia="TimesNewRoman" w:cs="Times New Roman"/>
          <w:lang w:val="el-GR"/>
        </w:rPr>
        <w:t xml:space="preserve">• </w:t>
      </w:r>
      <w:r w:rsidRPr="00CB4236">
        <w:rPr>
          <w:rFonts w:cs="Times New Roman"/>
          <w:lang w:val="el-GR"/>
        </w:rPr>
        <w:t>Παντελόνι χωρίς τσέπες (ανοιχτόχρωμο)</w:t>
      </w:r>
    </w:p>
    <w:p w:rsidR="00D35C11" w:rsidRPr="00CB4236" w:rsidRDefault="00D35C11" w:rsidP="00D35C11">
      <w:pPr>
        <w:autoSpaceDE w:val="0"/>
        <w:autoSpaceDN w:val="0"/>
        <w:adjustRightInd w:val="0"/>
        <w:spacing w:after="0"/>
        <w:rPr>
          <w:rFonts w:cs="Times New Roman"/>
          <w:lang w:val="el-GR"/>
        </w:rPr>
      </w:pPr>
      <w:r w:rsidRPr="00CB4236">
        <w:rPr>
          <w:rFonts w:eastAsia="TimesNewRoman" w:cs="Times New Roman"/>
          <w:lang w:val="el-GR"/>
        </w:rPr>
        <w:t xml:space="preserve">• </w:t>
      </w:r>
      <w:r w:rsidRPr="00CB4236">
        <w:rPr>
          <w:rFonts w:cs="Times New Roman"/>
          <w:lang w:val="el-GR"/>
        </w:rPr>
        <w:t>Πουκάμισο ή σακάκι με μακριά μανίκια με μανσέτα χωρίς τσέπες (ανοιχτόχρωμο)</w:t>
      </w:r>
    </w:p>
    <w:p w:rsidR="00D35C11" w:rsidRPr="00CB4236" w:rsidRDefault="00D35C11" w:rsidP="00D35C11">
      <w:pPr>
        <w:autoSpaceDE w:val="0"/>
        <w:autoSpaceDN w:val="0"/>
        <w:adjustRightInd w:val="0"/>
        <w:spacing w:after="0"/>
        <w:rPr>
          <w:rFonts w:cs="Times New Roman"/>
          <w:lang w:val="el-GR"/>
        </w:rPr>
      </w:pPr>
      <w:r w:rsidRPr="00CB4236">
        <w:rPr>
          <w:rFonts w:eastAsia="TimesNewRoman" w:cs="Times New Roman"/>
          <w:lang w:val="el-GR"/>
        </w:rPr>
        <w:t xml:space="preserve">• </w:t>
      </w:r>
      <w:r w:rsidRPr="00CB4236">
        <w:rPr>
          <w:rFonts w:cs="Times New Roman"/>
          <w:lang w:val="el-GR"/>
        </w:rPr>
        <w:t>Κάλυμμα κεφαλής (σκούφο που να καλύπτει πλήρως τα μαλλιά)</w:t>
      </w:r>
    </w:p>
    <w:p w:rsidR="00D35C11" w:rsidRPr="00CB4236" w:rsidRDefault="00D35C11" w:rsidP="00D35C11">
      <w:pPr>
        <w:autoSpaceDE w:val="0"/>
        <w:autoSpaceDN w:val="0"/>
        <w:adjustRightInd w:val="0"/>
        <w:spacing w:after="0"/>
        <w:rPr>
          <w:rFonts w:cs="Times New Roman"/>
          <w:lang w:val="el-GR"/>
        </w:rPr>
      </w:pPr>
      <w:r w:rsidRPr="00CB4236">
        <w:rPr>
          <w:rFonts w:eastAsia="TimesNewRoman" w:cs="Times New Roman"/>
          <w:lang w:val="el-GR"/>
        </w:rPr>
        <w:t xml:space="preserve">• </w:t>
      </w:r>
      <w:r w:rsidRPr="00CB4236">
        <w:rPr>
          <w:rFonts w:cs="Times New Roman"/>
          <w:lang w:val="el-GR"/>
        </w:rPr>
        <w:t xml:space="preserve">Παπούτσια ή </w:t>
      </w:r>
      <w:proofErr w:type="spellStart"/>
      <w:r w:rsidRPr="00CB4236">
        <w:rPr>
          <w:rFonts w:cs="Times New Roman"/>
          <w:lang w:val="el-GR"/>
        </w:rPr>
        <w:t>σαμπώ</w:t>
      </w:r>
      <w:proofErr w:type="spellEnd"/>
      <w:r w:rsidRPr="00CB4236">
        <w:rPr>
          <w:rFonts w:cs="Times New Roman"/>
          <w:lang w:val="el-GR"/>
        </w:rPr>
        <w:t xml:space="preserve"> χαμηλά και αθόρυβα κατά το περπάτημα</w:t>
      </w:r>
    </w:p>
    <w:p w:rsidR="00D35C11" w:rsidRPr="00CB4236" w:rsidRDefault="00D35C11" w:rsidP="00D35C11">
      <w:pPr>
        <w:autoSpaceDE w:val="0"/>
        <w:autoSpaceDN w:val="0"/>
        <w:adjustRightInd w:val="0"/>
        <w:spacing w:after="0"/>
        <w:rPr>
          <w:rFonts w:eastAsia="TimesNewRoman" w:cs="Times New Roman"/>
          <w:lang w:val="el-GR"/>
        </w:rPr>
      </w:pPr>
      <w:r w:rsidRPr="00CB4236">
        <w:rPr>
          <w:rFonts w:eastAsia="TimesNewRoman" w:cs="Times New Roman"/>
          <w:lang w:val="el-GR"/>
        </w:rPr>
        <w:t xml:space="preserve">• </w:t>
      </w:r>
      <w:r w:rsidRPr="00CB4236">
        <w:rPr>
          <w:rFonts w:cs="Times New Roman"/>
          <w:lang w:val="el-GR"/>
        </w:rPr>
        <w:t>Ποδιά με κορδόνι στο λαιμό με κούμπωμα που θα αλλάζεται καθημερινά (ανοιχτόχρωμη)</w:t>
      </w:r>
    </w:p>
    <w:p w:rsidR="00D35C11" w:rsidRPr="00CB4236" w:rsidRDefault="00D35C11" w:rsidP="00D35C11">
      <w:pPr>
        <w:autoSpaceDE w:val="0"/>
        <w:autoSpaceDN w:val="0"/>
        <w:adjustRightInd w:val="0"/>
        <w:spacing w:after="0"/>
        <w:rPr>
          <w:rFonts w:cs="Times New Roman"/>
          <w:lang w:val="el-GR"/>
        </w:rPr>
      </w:pPr>
      <w:r w:rsidRPr="00CB4236">
        <w:rPr>
          <w:rFonts w:eastAsia="TimesNewRoman" w:cs="Times New Roman"/>
          <w:lang w:val="el-GR"/>
        </w:rPr>
        <w:t xml:space="preserve"> </w:t>
      </w:r>
      <w:r w:rsidRPr="00CB4236">
        <w:rPr>
          <w:rFonts w:cs="Times New Roman"/>
          <w:lang w:val="el-GR"/>
        </w:rPr>
        <w:t>Η στολή   εργασίας Θα πρέπει να αφαιρείται όταν απομακρύνονται για διάφορους λόγους από το χώρο εργασίας τους.</w:t>
      </w:r>
    </w:p>
    <w:p w:rsidR="00D35C11" w:rsidRPr="00CB4236" w:rsidRDefault="00D35C11" w:rsidP="00D35C11">
      <w:pPr>
        <w:autoSpaceDE w:val="0"/>
        <w:autoSpaceDN w:val="0"/>
        <w:adjustRightInd w:val="0"/>
        <w:spacing w:after="0"/>
        <w:rPr>
          <w:rFonts w:cs="Times New Roman"/>
          <w:lang w:val="el-GR"/>
        </w:rPr>
      </w:pPr>
      <w:r w:rsidRPr="00CB4236">
        <w:rPr>
          <w:rFonts w:cs="Times New Roman"/>
          <w:lang w:val="el-GR"/>
        </w:rPr>
        <w:t xml:space="preserve">Η στολή θα πρέπει να είναι πάντα καθαρή και να αλλάζει τακτικά (κάθε φορά που είναι βρώμικη και τουλάχιστον 3 φορές την εβδομάδα) σύμφωνα με τους κανόνες υγιεινής, ώστε να διασφαλίζεται η προστασία της ασφάλειας των τροφίμων. </w:t>
      </w:r>
    </w:p>
    <w:p w:rsidR="00D35C11" w:rsidRPr="00CB4236" w:rsidRDefault="00D35C11" w:rsidP="00D35C11">
      <w:pPr>
        <w:autoSpaceDE w:val="0"/>
        <w:autoSpaceDN w:val="0"/>
        <w:adjustRightInd w:val="0"/>
        <w:spacing w:after="0"/>
        <w:rPr>
          <w:rFonts w:cs="Times New Roman"/>
          <w:lang w:val="el-GR"/>
        </w:rPr>
      </w:pPr>
      <w:r w:rsidRPr="00CB4236">
        <w:rPr>
          <w:rFonts w:cs="Times New Roman"/>
          <w:lang w:val="el-GR"/>
        </w:rPr>
        <w:t>Η δαπάνη για τη στολή και το κόστος καθαρισμού της, θα βαρύνει το ιδιωτικό συνεργείο.</w:t>
      </w:r>
    </w:p>
    <w:p w:rsidR="00D35C11" w:rsidRPr="00CB4236" w:rsidRDefault="00D35C11" w:rsidP="00D35C11">
      <w:pPr>
        <w:autoSpaceDE w:val="0"/>
        <w:autoSpaceDN w:val="0"/>
        <w:adjustRightInd w:val="0"/>
        <w:spacing w:after="0"/>
        <w:rPr>
          <w:rFonts w:cs="Times New Roman"/>
          <w:lang w:val="el-GR"/>
        </w:rPr>
      </w:pPr>
      <w:r w:rsidRPr="00CB4236">
        <w:rPr>
          <w:rFonts w:cs="Times New Roman"/>
          <w:lang w:val="el-GR"/>
        </w:rPr>
        <w:t xml:space="preserve">Ειδικές απαιτήσεις στη στολή (μάσκα γάντια) ή και εξ ολοκλήρου ξεχωριστή στολή σε κλινικές ή μονάδες με </w:t>
      </w:r>
      <w:proofErr w:type="spellStart"/>
      <w:r w:rsidRPr="00CB4236">
        <w:rPr>
          <w:rFonts w:cs="Times New Roman"/>
          <w:lang w:val="el-GR"/>
        </w:rPr>
        <w:t>ανοσοκατασταλμένους</w:t>
      </w:r>
      <w:proofErr w:type="spellEnd"/>
      <w:r w:rsidRPr="00CB4236">
        <w:rPr>
          <w:rFonts w:cs="Times New Roman"/>
          <w:lang w:val="el-GR"/>
        </w:rPr>
        <w:t xml:space="preserve"> ή ιδιαίτερα μολυσματικούς ασθενείς θα προσδιορίζονται από τις αντίστοιχες κλινικές ή μονάδες και θα πρέπει να εφαρμόζονται από τους εργαζόμενους.</w:t>
      </w:r>
    </w:p>
    <w:p w:rsidR="00D35C11" w:rsidRPr="00CB4236" w:rsidRDefault="00D35C11" w:rsidP="00D35C11">
      <w:pPr>
        <w:autoSpaceDE w:val="0"/>
        <w:autoSpaceDN w:val="0"/>
        <w:adjustRightInd w:val="0"/>
        <w:spacing w:after="0"/>
        <w:rPr>
          <w:rFonts w:cs="Times New Roman"/>
          <w:lang w:val="el-GR"/>
        </w:rPr>
      </w:pPr>
    </w:p>
    <w:p w:rsidR="00D35C11" w:rsidRPr="00CB4236" w:rsidRDefault="00D35C11" w:rsidP="00D35C11">
      <w:pPr>
        <w:autoSpaceDE w:val="0"/>
        <w:autoSpaceDN w:val="0"/>
        <w:adjustRightInd w:val="0"/>
        <w:spacing w:after="0"/>
        <w:rPr>
          <w:rFonts w:cs="Times New Roman"/>
          <w:lang w:val="el-GR"/>
        </w:rPr>
      </w:pPr>
      <w:r w:rsidRPr="00CB4236">
        <w:rPr>
          <w:rFonts w:eastAsia="TimesNewRoman" w:cs="Times New Roman"/>
          <w:lang w:val="el-GR"/>
        </w:rPr>
        <w:t xml:space="preserve">• </w:t>
      </w:r>
      <w:r w:rsidRPr="00CB4236">
        <w:rPr>
          <w:rFonts w:cs="Times New Roman"/>
          <w:lang w:val="el-GR"/>
        </w:rPr>
        <w:t xml:space="preserve">Το προσωπικό που  διανέμει τρόφιμα σε ασθενείς υψηλού κινδύνου, π.χ. μεταμοσχευμένους, νεογνά </w:t>
      </w:r>
      <w:proofErr w:type="spellStart"/>
      <w:r w:rsidRPr="00CB4236">
        <w:rPr>
          <w:rFonts w:cs="Times New Roman"/>
          <w:lang w:val="el-GR"/>
        </w:rPr>
        <w:t>κ.λ.π</w:t>
      </w:r>
      <w:proofErr w:type="spellEnd"/>
      <w:r w:rsidRPr="00CB4236">
        <w:rPr>
          <w:rFonts w:cs="Times New Roman"/>
          <w:lang w:val="el-GR"/>
        </w:rPr>
        <w:t xml:space="preserve">. θα πρέπει να έχει ειδική εκπαίδευση και να εφαρμόζει με απόλυτη ακρίβεια τους κανόνες προστασίας των τροφίμων από επιμόλυνση ακόμη και με κοινούς μικροοργανισμούς, αλλά επικίνδυνους </w:t>
      </w:r>
      <w:proofErr w:type="spellStart"/>
      <w:r w:rsidRPr="00CB4236">
        <w:rPr>
          <w:rFonts w:cs="Times New Roman"/>
          <w:lang w:val="el-GR"/>
        </w:rPr>
        <w:t>γι’αυτούς</w:t>
      </w:r>
      <w:proofErr w:type="spellEnd"/>
      <w:r w:rsidRPr="00CB4236">
        <w:rPr>
          <w:rFonts w:cs="Times New Roman"/>
          <w:lang w:val="el-GR"/>
        </w:rPr>
        <w:t xml:space="preserve"> τους ασθενείς.</w:t>
      </w:r>
    </w:p>
    <w:p w:rsidR="00D35C11" w:rsidRPr="00CB4236" w:rsidRDefault="00D35C11" w:rsidP="00D35C11">
      <w:pPr>
        <w:autoSpaceDE w:val="0"/>
        <w:autoSpaceDN w:val="0"/>
        <w:adjustRightInd w:val="0"/>
        <w:spacing w:after="0"/>
        <w:rPr>
          <w:rFonts w:cs="Times New Roman"/>
          <w:b/>
          <w:bCs/>
          <w:i/>
          <w:iCs/>
          <w:lang w:val="el-GR"/>
        </w:rPr>
      </w:pPr>
      <w:r w:rsidRPr="00CB4236">
        <w:rPr>
          <w:rFonts w:cs="Times New Roman"/>
          <w:b/>
          <w:bCs/>
          <w:i/>
          <w:iCs/>
          <w:lang w:val="el-GR"/>
        </w:rPr>
        <w:t>Βασικά Κριτήρια</w:t>
      </w:r>
    </w:p>
    <w:p w:rsidR="00D35C11" w:rsidRPr="00761ACF" w:rsidRDefault="00D35C11" w:rsidP="00D35C11">
      <w:pPr>
        <w:pStyle w:val="2a"/>
        <w:shd w:val="clear" w:color="auto" w:fill="auto"/>
        <w:spacing w:before="0" w:after="120" w:line="389" w:lineRule="exact"/>
        <w:ind w:right="320" w:firstLine="0"/>
        <w:rPr>
          <w:rStyle w:val="1c"/>
          <w:rFonts w:ascii="Calibri" w:hAnsi="Calibri" w:cs="Times New Roman"/>
        </w:rPr>
      </w:pPr>
      <w:r w:rsidRPr="00761ACF">
        <w:rPr>
          <w:rStyle w:val="1c"/>
          <w:rFonts w:ascii="Calibri" w:hAnsi="Calibri" w:cs="Times New Roman"/>
        </w:rPr>
        <w:t>Οι εργαζόμενοι με ειδικότητα τραπεζοκόμων</w:t>
      </w:r>
    </w:p>
    <w:p w:rsidR="00D35C11" w:rsidRPr="00761ACF" w:rsidRDefault="00D35C11" w:rsidP="00D35C11">
      <w:pPr>
        <w:pStyle w:val="2a"/>
        <w:shd w:val="clear" w:color="auto" w:fill="auto"/>
        <w:spacing w:before="0" w:after="120" w:line="389" w:lineRule="exact"/>
        <w:ind w:right="320" w:firstLine="0"/>
        <w:rPr>
          <w:rFonts w:ascii="Calibri" w:hAnsi="Calibri" w:cs="Times New Roman"/>
        </w:rPr>
      </w:pPr>
      <w:r w:rsidRPr="00761ACF">
        <w:rPr>
          <w:rFonts w:ascii="Calibri" w:hAnsi="Calibri" w:cs="Times New Roman"/>
        </w:rPr>
        <w:t xml:space="preserve"> Οι εργαζόμενοι να είναι άνω των 25 ετών να έχουν τουλάχιστον απολυτήριο</w:t>
      </w:r>
      <w:r w:rsidRPr="00761ACF">
        <w:rPr>
          <w:rStyle w:val="110"/>
          <w:rFonts w:ascii="Calibri" w:hAnsi="Calibri"/>
        </w:rPr>
        <w:t xml:space="preserve"> τίτλο Τριτάξιου </w:t>
      </w:r>
      <w:r w:rsidRPr="00761ACF">
        <w:rPr>
          <w:rFonts w:ascii="Calibri" w:hAnsi="Calibri" w:cs="Times New Roman"/>
        </w:rPr>
        <w:t>Γυμνασίου ή ισοδύναμος τίτλος κατώτερης τεχνικής Σχολής του Ν .Δ 580/1970 ή άλλος ισότιμος τίτλος</w:t>
      </w:r>
      <w:r w:rsidRPr="00761ACF">
        <w:rPr>
          <w:rStyle w:val="110"/>
          <w:rFonts w:ascii="Calibri" w:hAnsi="Calibri"/>
        </w:rPr>
        <w:t xml:space="preserve"> της </w:t>
      </w:r>
      <w:r w:rsidRPr="00761ACF">
        <w:rPr>
          <w:rFonts w:ascii="Calibri" w:hAnsi="Calibri" w:cs="Times New Roman"/>
        </w:rPr>
        <w:t>αλλοδαπής, ώστε να γνωρίζουν την ελληνική γραφή και ανάγνωση και να χρησιμοποιούν σωστά τις γραπτές οδηγίες για την ορθή εκτέλεση των εργασιών τους.</w:t>
      </w:r>
    </w:p>
    <w:p w:rsidR="00D35C11" w:rsidRPr="00761ACF" w:rsidRDefault="00D35C11" w:rsidP="00D35C11">
      <w:pPr>
        <w:pStyle w:val="2a"/>
        <w:shd w:val="clear" w:color="auto" w:fill="auto"/>
        <w:spacing w:before="0" w:after="120" w:line="389" w:lineRule="exact"/>
        <w:ind w:right="320" w:firstLine="0"/>
        <w:rPr>
          <w:rFonts w:ascii="Calibri" w:hAnsi="Calibri" w:cs="Times New Roman"/>
        </w:rPr>
      </w:pPr>
      <w:r w:rsidRPr="00761ACF">
        <w:rPr>
          <w:rFonts w:ascii="Calibri" w:hAnsi="Calibri" w:cs="Times New Roman"/>
        </w:rPr>
        <w:t xml:space="preserve"> Αλλοδαποί μπορεί να εργάζονται μόνο εφόσον έχουν τα απαραίτητα έγγραφα παραμονής και εργασίας στην Ελλάδα.</w:t>
      </w:r>
    </w:p>
    <w:p w:rsidR="00D35C11" w:rsidRPr="00CB4236" w:rsidRDefault="00D35C11" w:rsidP="00D35C11">
      <w:pPr>
        <w:autoSpaceDE w:val="0"/>
        <w:autoSpaceDN w:val="0"/>
        <w:adjustRightInd w:val="0"/>
        <w:spacing w:after="0"/>
        <w:rPr>
          <w:rFonts w:cs="Times New Roman"/>
          <w:lang w:val="el-GR"/>
        </w:rPr>
      </w:pPr>
      <w:r w:rsidRPr="00CB4236">
        <w:rPr>
          <w:rFonts w:cs="Times New Roman"/>
          <w:lang w:val="el-GR"/>
        </w:rPr>
        <w:t xml:space="preserve">Να έχουν εκπαιδευτεί από πιστοποιημένο φορέα για τις απαιτήσεις του συστήματος </w:t>
      </w:r>
      <w:r w:rsidRPr="00761ACF">
        <w:rPr>
          <w:rFonts w:cs="Times New Roman"/>
        </w:rPr>
        <w:t>HACCP</w:t>
      </w:r>
      <w:r w:rsidRPr="00CB4236">
        <w:rPr>
          <w:rFonts w:cs="Times New Roman"/>
          <w:lang w:val="el-GR"/>
        </w:rPr>
        <w:t xml:space="preserve"> και τις ορθές πρακτικές υγιεινής κατά την  διανομή των τροφίμων και να υπάρχει  σχετική τεκμηρίωση.</w:t>
      </w:r>
    </w:p>
    <w:p w:rsidR="00D35C11" w:rsidRPr="00CB4236" w:rsidRDefault="00D35C11" w:rsidP="00D35C11">
      <w:pPr>
        <w:autoSpaceDE w:val="0"/>
        <w:autoSpaceDN w:val="0"/>
        <w:adjustRightInd w:val="0"/>
        <w:spacing w:after="0"/>
        <w:rPr>
          <w:rFonts w:cs="Times New Roman"/>
          <w:lang w:val="el-GR"/>
        </w:rPr>
      </w:pPr>
      <w:r w:rsidRPr="00CB4236">
        <w:rPr>
          <w:rFonts w:cs="Times New Roman"/>
          <w:b/>
          <w:bCs/>
          <w:lang w:val="el-GR"/>
        </w:rPr>
        <w:t xml:space="preserve"> </w:t>
      </w:r>
      <w:r w:rsidRPr="00CB4236">
        <w:rPr>
          <w:rFonts w:cs="Times New Roman"/>
          <w:lang w:val="el-GR"/>
        </w:rPr>
        <w:t xml:space="preserve">Σε περίπτωση που ο ανάδοχος παραβαίνει τους παραπάνω όρους, το </w:t>
      </w:r>
      <w:proofErr w:type="spellStart"/>
      <w:r w:rsidRPr="00CB4236">
        <w:rPr>
          <w:rFonts w:cs="Times New Roman"/>
          <w:lang w:val="el-GR"/>
        </w:rPr>
        <w:t>νοσοκομείοδικαιούται</w:t>
      </w:r>
      <w:proofErr w:type="spellEnd"/>
      <w:r w:rsidRPr="00CB4236">
        <w:rPr>
          <w:rFonts w:cs="Times New Roman"/>
          <w:lang w:val="el-GR"/>
        </w:rPr>
        <w:t xml:space="preserve"> σύμφωνα με τις κείμενες διατάξεις να επιβάλλει τις κυρώσεις που προβλέπονται από τη σύμβαση.</w:t>
      </w:r>
    </w:p>
    <w:p w:rsidR="00D35C11" w:rsidRPr="00CB4236" w:rsidRDefault="00D35C11" w:rsidP="00D35C11">
      <w:pPr>
        <w:autoSpaceDE w:val="0"/>
        <w:autoSpaceDN w:val="0"/>
        <w:adjustRightInd w:val="0"/>
        <w:spacing w:after="0"/>
        <w:rPr>
          <w:rFonts w:cs="Times New Roman"/>
          <w:b/>
          <w:bCs/>
          <w:i/>
          <w:iCs/>
          <w:lang w:val="el-GR"/>
        </w:rPr>
      </w:pPr>
    </w:p>
    <w:p w:rsidR="00D35C11" w:rsidRPr="00CB4236" w:rsidRDefault="00D35C11" w:rsidP="00D35C11">
      <w:pPr>
        <w:autoSpaceDE w:val="0"/>
        <w:autoSpaceDN w:val="0"/>
        <w:adjustRightInd w:val="0"/>
        <w:spacing w:after="0"/>
        <w:rPr>
          <w:rFonts w:cs="Times New Roman"/>
          <w:b/>
          <w:bCs/>
          <w:i/>
          <w:iCs/>
          <w:lang w:val="el-GR"/>
        </w:rPr>
      </w:pPr>
      <w:r w:rsidRPr="00CB4236">
        <w:rPr>
          <w:rFonts w:cs="Times New Roman"/>
          <w:b/>
          <w:bCs/>
          <w:i/>
          <w:iCs/>
          <w:lang w:val="el-GR"/>
        </w:rPr>
        <w:lastRenderedPageBreak/>
        <w:t>Καθήκοντα Τραπεζοκόμων</w:t>
      </w:r>
    </w:p>
    <w:p w:rsidR="00D35C11" w:rsidRPr="00CB4236" w:rsidRDefault="00D35C11" w:rsidP="00D35C11">
      <w:pPr>
        <w:autoSpaceDE w:val="0"/>
        <w:autoSpaceDN w:val="0"/>
        <w:adjustRightInd w:val="0"/>
        <w:spacing w:after="0"/>
        <w:rPr>
          <w:rFonts w:cs="Times New Roman"/>
          <w:lang w:val="el-GR"/>
        </w:rPr>
      </w:pPr>
      <w:r w:rsidRPr="00CB4236">
        <w:rPr>
          <w:rFonts w:cs="Times New Roman"/>
          <w:b/>
          <w:bCs/>
          <w:lang w:val="el-GR"/>
        </w:rPr>
        <w:t xml:space="preserve">1. </w:t>
      </w:r>
      <w:r w:rsidRPr="00CB4236">
        <w:rPr>
          <w:rFonts w:cs="Times New Roman"/>
          <w:lang w:val="el-GR"/>
        </w:rPr>
        <w:t xml:space="preserve">Σερβίρισμα των κύριων και ενδιάμεσων γευμάτων (σαλάτα, συνοδευτικά τυρί και φρούτο) στους ασθενείς. Ανάλογα με τον τρόπο διανομής των τροφίμων  προκύπτουν και οι υποχρεώσεις ετοιμασίας των δίσκων σερβιρίσματος. </w:t>
      </w:r>
      <w:r w:rsidRPr="00CB4236">
        <w:rPr>
          <w:rFonts w:cs="Times New Roman"/>
          <w:i/>
          <w:iCs/>
          <w:lang w:val="el-GR"/>
        </w:rPr>
        <w:t xml:space="preserve">Σε </w:t>
      </w:r>
      <w:r w:rsidRPr="00CB4236">
        <w:rPr>
          <w:rFonts w:cs="Times New Roman"/>
          <w:lang w:val="el-GR"/>
        </w:rPr>
        <w:t>κάθε περίπτωση οι Τραπεζοκόμοι πριν από το σερβίρισμα συμβουλεύονται τον κατάλογο με τα ονόματα και τις δίαιτες των ασθενών.</w:t>
      </w:r>
    </w:p>
    <w:p w:rsidR="00D35C11" w:rsidRPr="00CB4236" w:rsidRDefault="00D35C11" w:rsidP="00D35C11">
      <w:pPr>
        <w:autoSpaceDE w:val="0"/>
        <w:autoSpaceDN w:val="0"/>
        <w:adjustRightInd w:val="0"/>
        <w:spacing w:after="0"/>
        <w:rPr>
          <w:rFonts w:cs="Times New Roman"/>
          <w:lang w:val="el-GR"/>
        </w:rPr>
      </w:pPr>
      <w:r w:rsidRPr="00CB4236">
        <w:rPr>
          <w:rFonts w:cs="Times New Roman"/>
          <w:b/>
          <w:bCs/>
          <w:lang w:val="el-GR"/>
        </w:rPr>
        <w:t xml:space="preserve">2. </w:t>
      </w:r>
      <w:r w:rsidRPr="00CB4236">
        <w:rPr>
          <w:rFonts w:cs="Times New Roman"/>
          <w:lang w:val="el-GR"/>
        </w:rPr>
        <w:t xml:space="preserve">Μεταφορά φαγητού προς Τμήματα που δικαιούνται (κλειστά τμήματα, εργαστήρια </w:t>
      </w:r>
      <w:proofErr w:type="spellStart"/>
      <w:r w:rsidRPr="00CB4236">
        <w:rPr>
          <w:rFonts w:cs="Times New Roman"/>
          <w:lang w:val="el-GR"/>
        </w:rPr>
        <w:t>καινυκτερινά</w:t>
      </w:r>
      <w:proofErr w:type="spellEnd"/>
      <w:r w:rsidRPr="00CB4236">
        <w:rPr>
          <w:rFonts w:cs="Times New Roman"/>
          <w:lang w:val="el-GR"/>
        </w:rPr>
        <w:t>).</w:t>
      </w:r>
    </w:p>
    <w:p w:rsidR="00D35C11" w:rsidRPr="00CB4236" w:rsidRDefault="00D35C11" w:rsidP="00D35C11">
      <w:pPr>
        <w:autoSpaceDE w:val="0"/>
        <w:autoSpaceDN w:val="0"/>
        <w:adjustRightInd w:val="0"/>
        <w:spacing w:after="0"/>
        <w:rPr>
          <w:rFonts w:cs="Times New Roman"/>
          <w:lang w:val="el-GR"/>
        </w:rPr>
      </w:pPr>
      <w:r w:rsidRPr="00CB4236">
        <w:rPr>
          <w:rFonts w:cs="Times New Roman"/>
          <w:b/>
          <w:bCs/>
          <w:lang w:val="el-GR"/>
        </w:rPr>
        <w:t xml:space="preserve">3. </w:t>
      </w:r>
      <w:r w:rsidRPr="00CB4236">
        <w:rPr>
          <w:rFonts w:cs="Times New Roman"/>
          <w:lang w:val="el-GR"/>
        </w:rPr>
        <w:t>Παρασκευή αλεσμένων γευμάτων σε ασθενείς με ειδικές δίαιτες.</w:t>
      </w:r>
    </w:p>
    <w:p w:rsidR="00D35C11" w:rsidRPr="00CB4236" w:rsidRDefault="00D35C11" w:rsidP="00D35C11">
      <w:pPr>
        <w:autoSpaceDE w:val="0"/>
        <w:autoSpaceDN w:val="0"/>
        <w:adjustRightInd w:val="0"/>
        <w:spacing w:after="0"/>
        <w:rPr>
          <w:rFonts w:cs="Times New Roman"/>
          <w:lang w:val="el-GR"/>
        </w:rPr>
      </w:pPr>
      <w:r w:rsidRPr="00CB4236">
        <w:rPr>
          <w:rFonts w:cs="Times New Roman"/>
          <w:b/>
          <w:bCs/>
          <w:lang w:val="el-GR"/>
        </w:rPr>
        <w:t xml:space="preserve">4. </w:t>
      </w:r>
      <w:r w:rsidRPr="00CB4236">
        <w:rPr>
          <w:rFonts w:cs="Times New Roman"/>
          <w:lang w:val="el-GR"/>
        </w:rPr>
        <w:t>Τοποθέτηση πλαστικών σκευών στα ράφια και διαχωρισμός πλαστικών πιάτων πριν το σέρβις.</w:t>
      </w:r>
    </w:p>
    <w:p w:rsidR="00D35C11" w:rsidRPr="00CB4236" w:rsidRDefault="00D35C11" w:rsidP="00D35C11">
      <w:pPr>
        <w:autoSpaceDE w:val="0"/>
        <w:autoSpaceDN w:val="0"/>
        <w:adjustRightInd w:val="0"/>
        <w:spacing w:after="0"/>
        <w:rPr>
          <w:rFonts w:cs="Times New Roman"/>
          <w:lang w:val="el-GR"/>
        </w:rPr>
      </w:pPr>
      <w:r w:rsidRPr="00CB4236">
        <w:rPr>
          <w:rFonts w:cs="Times New Roman"/>
          <w:b/>
          <w:bCs/>
          <w:lang w:val="el-GR"/>
        </w:rPr>
        <w:t xml:space="preserve">5. </w:t>
      </w:r>
      <w:r w:rsidRPr="00CB4236">
        <w:rPr>
          <w:rFonts w:cs="Times New Roman"/>
          <w:lang w:val="el-GR"/>
        </w:rPr>
        <w:t>Από τον  υπεύθυνο του Τμήματος περιγράφονται λεπτομερώς και με χρονοδιάγραμμα οι υποχρεώσεις τραπεζοκόμων.</w:t>
      </w:r>
    </w:p>
    <w:p w:rsidR="00D35C11" w:rsidRPr="00CB4236" w:rsidRDefault="00D35C11" w:rsidP="00D35C11">
      <w:pPr>
        <w:autoSpaceDE w:val="0"/>
        <w:autoSpaceDN w:val="0"/>
        <w:adjustRightInd w:val="0"/>
        <w:spacing w:after="0"/>
        <w:rPr>
          <w:rFonts w:cs="Times New Roman"/>
          <w:lang w:val="el-GR"/>
        </w:rPr>
      </w:pPr>
      <w:r w:rsidRPr="00CB4236">
        <w:rPr>
          <w:rFonts w:cs="Times New Roman"/>
          <w:b/>
          <w:bCs/>
          <w:lang w:val="el-GR"/>
        </w:rPr>
        <w:t xml:space="preserve">6. </w:t>
      </w:r>
      <w:r w:rsidRPr="00CB4236">
        <w:rPr>
          <w:rFonts w:cs="Times New Roman"/>
          <w:lang w:val="el-GR"/>
        </w:rPr>
        <w:t>Η κορδέλα διανομής φαγητού, τα ισοθερμικά τροχήλατα μεταφοράς φαγητού και ο χώρος των τραπεζοκόμων καθαρίζεται από αυτούς.</w:t>
      </w:r>
    </w:p>
    <w:p w:rsidR="00D35C11" w:rsidRPr="00CB4236" w:rsidRDefault="00D35C11" w:rsidP="00D35C11">
      <w:pPr>
        <w:autoSpaceDE w:val="0"/>
        <w:autoSpaceDN w:val="0"/>
        <w:adjustRightInd w:val="0"/>
        <w:spacing w:after="0"/>
        <w:rPr>
          <w:rFonts w:cs="Times New Roman"/>
          <w:lang w:val="el-GR"/>
        </w:rPr>
      </w:pPr>
      <w:r w:rsidRPr="00CB4236">
        <w:rPr>
          <w:rFonts w:cs="Times New Roman"/>
          <w:b/>
          <w:bCs/>
          <w:lang w:val="el-GR"/>
        </w:rPr>
        <w:t xml:space="preserve">7. </w:t>
      </w:r>
      <w:r w:rsidRPr="00CB4236">
        <w:rPr>
          <w:rFonts w:cs="Times New Roman"/>
          <w:lang w:val="el-GR"/>
        </w:rPr>
        <w:t>Ο τρόπος καθαρισμού και απολύμανσης περιγράφεται λεπτομερώς από τις υπηρεσίες του Νοσοκομείου.</w:t>
      </w:r>
    </w:p>
    <w:p w:rsidR="00D35C11" w:rsidRPr="00CB4236" w:rsidRDefault="00D35C11" w:rsidP="00D35C11">
      <w:pPr>
        <w:autoSpaceDE w:val="0"/>
        <w:autoSpaceDN w:val="0"/>
        <w:adjustRightInd w:val="0"/>
        <w:spacing w:after="0"/>
        <w:rPr>
          <w:rFonts w:cs="Times New Roman"/>
          <w:lang w:val="el-GR"/>
        </w:rPr>
      </w:pPr>
      <w:r w:rsidRPr="00CB4236">
        <w:rPr>
          <w:rFonts w:cs="Times New Roman"/>
          <w:b/>
          <w:bCs/>
          <w:lang w:val="el-GR"/>
        </w:rPr>
        <w:t xml:space="preserve">8. </w:t>
      </w:r>
      <w:r w:rsidRPr="00CB4236">
        <w:rPr>
          <w:rFonts w:cs="Times New Roman"/>
          <w:lang w:val="el-GR"/>
        </w:rPr>
        <w:t>Όταν τελειώσουν όλες οι εργασίες, η κουζίνα κλειδώνεται και το κλειδί παραδίδεται στη υπηρεσία που ορίζει το Νοσοκομείο.</w:t>
      </w:r>
    </w:p>
    <w:p w:rsidR="00D35C11" w:rsidRPr="00CB4236" w:rsidRDefault="00D35C11" w:rsidP="00D35C11">
      <w:pPr>
        <w:autoSpaceDE w:val="0"/>
        <w:autoSpaceDN w:val="0"/>
        <w:adjustRightInd w:val="0"/>
        <w:spacing w:after="0"/>
        <w:rPr>
          <w:rFonts w:cs="Times New Roman"/>
          <w:lang w:val="el-GR"/>
        </w:rPr>
      </w:pPr>
      <w:r w:rsidRPr="00CB4236">
        <w:rPr>
          <w:rFonts w:cs="Times New Roman"/>
          <w:b/>
          <w:bCs/>
          <w:lang w:val="el-GR"/>
        </w:rPr>
        <w:t xml:space="preserve">9. </w:t>
      </w:r>
      <w:r w:rsidRPr="00CB4236">
        <w:rPr>
          <w:rFonts w:cs="Times New Roman"/>
          <w:lang w:val="el-GR"/>
        </w:rPr>
        <w:t>Κρίνεται σκόπιμο να αναφερθεί εδώ η απομάκρυνση τροφίμων, έστω και μη κατάλληλων προς διάθεση, από το χώρο του Νοσοκομείου, εκτός του ότι είναι νομικώς κολάσιμη, είναι μερικές φορές και επικίνδυνη.</w:t>
      </w:r>
    </w:p>
    <w:p w:rsidR="00D35C11" w:rsidRPr="00CB4236" w:rsidRDefault="00D35C11" w:rsidP="00D35C11">
      <w:pPr>
        <w:autoSpaceDE w:val="0"/>
        <w:autoSpaceDN w:val="0"/>
        <w:adjustRightInd w:val="0"/>
        <w:spacing w:after="0"/>
        <w:rPr>
          <w:rFonts w:cs="Times New Roman"/>
          <w:lang w:val="el-GR"/>
        </w:rPr>
      </w:pPr>
      <w:r w:rsidRPr="00CB4236">
        <w:rPr>
          <w:rFonts w:cs="Times New Roman"/>
          <w:lang w:val="el-GR"/>
        </w:rPr>
        <w:t>10. Εκτελεί κάθε άλλη εργασία   με υπόδειξη του προϊσταμένου του Τμήματος.</w:t>
      </w:r>
    </w:p>
    <w:p w:rsidR="00D35C11" w:rsidRPr="00CB4236" w:rsidRDefault="00D35C11" w:rsidP="00D35C11">
      <w:pPr>
        <w:autoSpaceDE w:val="0"/>
        <w:autoSpaceDN w:val="0"/>
        <w:adjustRightInd w:val="0"/>
        <w:spacing w:after="0"/>
        <w:rPr>
          <w:rFonts w:cs="Times New Roman"/>
          <w:lang w:val="el-GR"/>
        </w:rPr>
      </w:pPr>
      <w:r w:rsidRPr="00CB4236">
        <w:rPr>
          <w:rFonts w:cs="Times New Roman"/>
          <w:bCs/>
          <w:lang w:val="el-GR"/>
        </w:rPr>
        <w:t xml:space="preserve">11. </w:t>
      </w:r>
      <w:r w:rsidRPr="00CB4236">
        <w:rPr>
          <w:rFonts w:cs="Times New Roman"/>
          <w:lang w:val="el-GR"/>
        </w:rPr>
        <w:t>Καθαρίζει κ:ιι απολυμαίνει όλες τις επιφάνειες μετά από το γενικό καθαρισμό του</w:t>
      </w:r>
    </w:p>
    <w:p w:rsidR="00D35C11" w:rsidRPr="00CB4236" w:rsidRDefault="00D35C11" w:rsidP="00D35C11">
      <w:pPr>
        <w:autoSpaceDE w:val="0"/>
        <w:autoSpaceDN w:val="0"/>
        <w:adjustRightInd w:val="0"/>
        <w:spacing w:after="0"/>
        <w:rPr>
          <w:rFonts w:cs="Times New Roman"/>
          <w:b/>
          <w:bCs/>
          <w:lang w:val="el-GR"/>
        </w:rPr>
      </w:pPr>
      <w:r w:rsidRPr="00CB4236">
        <w:rPr>
          <w:rFonts w:cs="Times New Roman"/>
          <w:b/>
          <w:bCs/>
          <w:lang w:val="el-GR"/>
        </w:rPr>
        <w:t>Προσωπικό και Ωράριο Εργασίας</w:t>
      </w:r>
    </w:p>
    <w:p w:rsidR="00D35C11" w:rsidRPr="00CB4236" w:rsidRDefault="00D35C11" w:rsidP="00D35C11">
      <w:pPr>
        <w:autoSpaceDE w:val="0"/>
        <w:autoSpaceDN w:val="0"/>
        <w:adjustRightInd w:val="0"/>
        <w:spacing w:after="0"/>
        <w:rPr>
          <w:rFonts w:cs="Times New Roman"/>
          <w:b/>
          <w:bCs/>
          <w:lang w:val="el-GR"/>
        </w:rPr>
      </w:pPr>
      <w:r w:rsidRPr="00CB4236">
        <w:rPr>
          <w:rFonts w:cs="Times New Roman"/>
          <w:b/>
          <w:bCs/>
          <w:lang w:val="el-GR"/>
        </w:rPr>
        <w:t xml:space="preserve">Για την κάλυψη των αναγκών του τμήματος </w:t>
      </w:r>
    </w:p>
    <w:p w:rsidR="00D35C11" w:rsidRPr="00CB4236" w:rsidRDefault="00D35C11" w:rsidP="00D35C11">
      <w:pPr>
        <w:autoSpaceDE w:val="0"/>
        <w:autoSpaceDN w:val="0"/>
        <w:adjustRightInd w:val="0"/>
        <w:spacing w:after="0"/>
        <w:rPr>
          <w:rFonts w:cs="Times New Roman"/>
          <w:lang w:val="el-GR"/>
        </w:rPr>
      </w:pPr>
      <w:r w:rsidRPr="00CB4236">
        <w:rPr>
          <w:rFonts w:cs="Times New Roman"/>
          <w:b/>
          <w:bCs/>
          <w:lang w:val="el-GR"/>
        </w:rPr>
        <w:t xml:space="preserve">ο ανάδοχος </w:t>
      </w:r>
      <w:r w:rsidRPr="00CB4236">
        <w:rPr>
          <w:rFonts w:cs="Times New Roman"/>
          <w:lang w:val="el-GR"/>
        </w:rPr>
        <w:t>υποχρεούται να απασχολεί το παρακάτω προσωπικό σε καθημερινή βάση:</w:t>
      </w:r>
    </w:p>
    <w:p w:rsidR="00D35C11" w:rsidRPr="00CB4236" w:rsidRDefault="00D35C11" w:rsidP="00D35C11">
      <w:pPr>
        <w:autoSpaceDE w:val="0"/>
        <w:autoSpaceDN w:val="0"/>
        <w:adjustRightInd w:val="0"/>
        <w:spacing w:after="0"/>
        <w:rPr>
          <w:rFonts w:cs="Times New Roman"/>
          <w:lang w:val="el-GR"/>
        </w:rPr>
      </w:pPr>
      <w:r w:rsidRPr="00CB4236">
        <w:rPr>
          <w:rFonts w:cs="Times New Roman"/>
          <w:b/>
          <w:bCs/>
          <w:lang w:val="el-GR"/>
        </w:rPr>
        <w:t xml:space="preserve">Τρείς  (3)  Τραπεζοκόμες </w:t>
      </w:r>
      <w:r w:rsidRPr="00CB4236">
        <w:rPr>
          <w:rFonts w:cs="Times New Roman"/>
          <w:lang w:val="el-GR"/>
        </w:rPr>
        <w:t>με 8ωρη βάρδια  Πρωινή: 07:30-15:30 Απογευματινή 13:30-21:30)  με σχέση εξαρτημένης εργασίας προκειμένου να επιτύχει την άριστη διανομή των γευμάτων στους ασθενείς του νοσοκομείου καλύπτοντας δύο βάρδιες πρωί-μεσημέρι και μεσημέρι-βράδυ  για καθημερινές ημέρες.</w:t>
      </w:r>
    </w:p>
    <w:p w:rsidR="00D35C11" w:rsidRPr="00CB4236" w:rsidRDefault="00D35C11" w:rsidP="00D35C11">
      <w:pPr>
        <w:autoSpaceDE w:val="0"/>
        <w:autoSpaceDN w:val="0"/>
        <w:adjustRightInd w:val="0"/>
        <w:spacing w:after="0"/>
        <w:rPr>
          <w:rFonts w:cs="Times New Roman"/>
          <w:lang w:val="el-GR"/>
        </w:rPr>
      </w:pPr>
      <w:r w:rsidRPr="00CB4236">
        <w:rPr>
          <w:rFonts w:cs="Times New Roman"/>
          <w:b/>
          <w:bCs/>
          <w:lang w:val="el-GR"/>
        </w:rPr>
        <w:t xml:space="preserve">Δύο (2 ) Τραπεζοκόμες  </w:t>
      </w:r>
      <w:r w:rsidRPr="00CB4236">
        <w:rPr>
          <w:rFonts w:cs="Times New Roman"/>
          <w:lang w:val="el-GR"/>
        </w:rPr>
        <w:t>με 8ωρη βάρδια  Πρωινή: 07:30-15:30 Απογευματινή 13:30-21:30) με σχέση εξαρτημένης εργασίας προκειμένου να επιτύχει την άριστη διανομή των γευμάτων στους ασθενείς του νοσοκομείου καλύπτοντας δύο βάρδιες πρωί-μεσημέρι και μεσημέρι-βράδυ  για   αργίες και  Σαββατοκύριακα.</w:t>
      </w:r>
    </w:p>
    <w:p w:rsidR="00D35C11" w:rsidRPr="00CB4236" w:rsidRDefault="00D35C11" w:rsidP="00D35C11">
      <w:pPr>
        <w:autoSpaceDE w:val="0"/>
        <w:autoSpaceDN w:val="0"/>
        <w:adjustRightInd w:val="0"/>
        <w:spacing w:after="0"/>
        <w:rPr>
          <w:rFonts w:cs="Times New Roman"/>
          <w:lang w:val="el-GR"/>
        </w:rPr>
      </w:pPr>
      <w:r w:rsidRPr="00CB4236">
        <w:rPr>
          <w:rFonts w:cs="Times New Roman"/>
          <w:lang w:val="el-GR"/>
        </w:rPr>
        <w:t>Στο Τμήμα Διατροφής του νοσοκομείου θα υπάρχει ονομαστικός κατάλογος των εργαζομένων του αναδόχου, και οποιαδήποτε μεταβολή στο προσωπικό θα γνωστοποιείται άμεσα στο τμήμα.</w:t>
      </w:r>
    </w:p>
    <w:p w:rsidR="00D35C11" w:rsidRPr="00CB4236" w:rsidRDefault="00D35C11" w:rsidP="00D35C11">
      <w:pPr>
        <w:autoSpaceDE w:val="0"/>
        <w:autoSpaceDN w:val="0"/>
        <w:adjustRightInd w:val="0"/>
        <w:spacing w:after="0"/>
        <w:rPr>
          <w:rFonts w:cs="Times New Roman"/>
          <w:lang w:val="el-GR"/>
        </w:rPr>
      </w:pPr>
      <w:r w:rsidRPr="00CB4236">
        <w:rPr>
          <w:rFonts w:cs="Times New Roman"/>
          <w:lang w:val="el-GR"/>
        </w:rPr>
        <w:t>Να απασχολούνται στο ωράριο που καθορίζεται καθημερινά και τις αργίες, ανάλογα με τις ανάγκες του Νοσοκομείου και των ειδικών Μονάδων του, ή ιδιαιτερότητες που έχει το Νοσοκομείο, την κάλυψη των αναγκών της Τραπεζαρίας του Προσωπικού   κ.λπ. έτσι όπως προβλέπεται από τη διακήρυξη.</w:t>
      </w:r>
    </w:p>
    <w:p w:rsidR="00D35C11" w:rsidRPr="00CB4236" w:rsidRDefault="00D35C11" w:rsidP="00D35C11">
      <w:pPr>
        <w:autoSpaceDE w:val="0"/>
        <w:autoSpaceDN w:val="0"/>
        <w:adjustRightInd w:val="0"/>
        <w:spacing w:after="0"/>
        <w:rPr>
          <w:rFonts w:cs="Times New Roman"/>
          <w:lang w:val="el-GR"/>
        </w:rPr>
      </w:pPr>
      <w:r w:rsidRPr="00CB4236">
        <w:rPr>
          <w:rFonts w:cs="Times New Roman"/>
          <w:lang w:val="el-GR"/>
        </w:rPr>
        <w:t>Σε περίπτωση που ο ανάδοχος παραβαίνει τους παραπάνω όρους το νοσοκομείο δικαιούται σύμφωνο με τις κείμενες διατάξεις να επιβάλει τις κυρώσεις που προβλέπονται από τη σύμβαση.</w:t>
      </w:r>
    </w:p>
    <w:p w:rsidR="00D35C11" w:rsidRPr="00CB4236" w:rsidRDefault="00D35C11" w:rsidP="00D35C11">
      <w:pPr>
        <w:spacing w:after="0"/>
        <w:rPr>
          <w:rFonts w:cs="Times New Roman"/>
          <w:lang w:val="el-GR"/>
        </w:rPr>
      </w:pPr>
      <w:r w:rsidRPr="00CB4236">
        <w:rPr>
          <w:rFonts w:cs="Times New Roman"/>
          <w:lang w:val="el-GR"/>
        </w:rPr>
        <w:br w:type="textWrapping" w:clear="all"/>
      </w:r>
    </w:p>
    <w:p w:rsidR="00D35C11" w:rsidRPr="00CB4236" w:rsidRDefault="00D35C11" w:rsidP="00D35C11">
      <w:pPr>
        <w:spacing w:before="100" w:beforeAutospacing="1" w:after="100" w:afterAutospacing="1"/>
        <w:rPr>
          <w:rFonts w:cs="Times New Roman"/>
          <w:lang w:val="el-GR"/>
        </w:rPr>
      </w:pPr>
      <w:r w:rsidRPr="00CB4236">
        <w:rPr>
          <w:rFonts w:cs="Times New Roman"/>
          <w:b/>
          <w:bCs/>
          <w:spacing w:val="-1"/>
          <w:lang w:val="el-GR"/>
        </w:rPr>
        <w:t>Πρ</w:t>
      </w:r>
      <w:r w:rsidRPr="00CB4236">
        <w:rPr>
          <w:rFonts w:cs="Times New Roman"/>
          <w:b/>
          <w:bCs/>
          <w:spacing w:val="-3"/>
          <w:lang w:val="el-GR"/>
        </w:rPr>
        <w:t>ω</w:t>
      </w:r>
      <w:r w:rsidRPr="00CB4236">
        <w:rPr>
          <w:rFonts w:cs="Times New Roman"/>
          <w:b/>
          <w:bCs/>
          <w:lang w:val="el-GR"/>
        </w:rPr>
        <w:t>ι</w:t>
      </w:r>
      <w:r w:rsidRPr="00CB4236">
        <w:rPr>
          <w:rFonts w:cs="Times New Roman"/>
          <w:b/>
          <w:bCs/>
          <w:spacing w:val="2"/>
          <w:lang w:val="el-GR"/>
        </w:rPr>
        <w:t>ν</w:t>
      </w:r>
      <w:r w:rsidRPr="00CB4236">
        <w:rPr>
          <w:rFonts w:cs="Times New Roman"/>
          <w:b/>
          <w:bCs/>
          <w:lang w:val="el-GR"/>
        </w:rPr>
        <w:t>ή</w:t>
      </w:r>
      <w:r w:rsidRPr="00CB4236">
        <w:rPr>
          <w:rFonts w:cs="Times New Roman"/>
          <w:b/>
          <w:bCs/>
          <w:spacing w:val="1"/>
          <w:lang w:val="el-GR"/>
        </w:rPr>
        <w:t xml:space="preserve"> </w:t>
      </w:r>
      <w:r w:rsidRPr="00CB4236">
        <w:rPr>
          <w:rFonts w:cs="Times New Roman"/>
          <w:b/>
          <w:bCs/>
          <w:lang w:val="el-GR"/>
        </w:rPr>
        <w:t>βά</w:t>
      </w:r>
      <w:r w:rsidRPr="00CB4236">
        <w:rPr>
          <w:rFonts w:cs="Times New Roman"/>
          <w:b/>
          <w:bCs/>
          <w:spacing w:val="-1"/>
          <w:lang w:val="el-GR"/>
        </w:rPr>
        <w:t>ρ</w:t>
      </w:r>
      <w:r w:rsidRPr="00CB4236">
        <w:rPr>
          <w:rFonts w:cs="Times New Roman"/>
          <w:b/>
          <w:bCs/>
          <w:lang w:val="el-GR"/>
        </w:rPr>
        <w:t>δια</w:t>
      </w:r>
    </w:p>
    <w:p w:rsidR="00D35C11" w:rsidRPr="00CB4236" w:rsidRDefault="00D35C11" w:rsidP="00D35C11">
      <w:pPr>
        <w:spacing w:before="100" w:beforeAutospacing="1" w:after="100" w:afterAutospacing="1"/>
        <w:rPr>
          <w:rFonts w:cs="Times New Roman"/>
          <w:lang w:val="el-GR"/>
        </w:rPr>
      </w:pPr>
      <w:r w:rsidRPr="00CB4236">
        <w:rPr>
          <w:rFonts w:cs="Times New Roman"/>
          <w:lang w:val="el-GR"/>
        </w:rPr>
        <w:lastRenderedPageBreak/>
        <w:t>-</w:t>
      </w:r>
      <w:r w:rsidRPr="00CB4236">
        <w:rPr>
          <w:rFonts w:cs="Times New Roman"/>
          <w:spacing w:val="-1"/>
          <w:lang w:val="el-GR"/>
        </w:rPr>
        <w:t>Α</w:t>
      </w:r>
      <w:r w:rsidRPr="00CB4236">
        <w:rPr>
          <w:rFonts w:cs="Times New Roman"/>
          <w:spacing w:val="1"/>
          <w:lang w:val="el-GR"/>
        </w:rPr>
        <w:t>π</w:t>
      </w:r>
      <w:r w:rsidRPr="00CB4236">
        <w:rPr>
          <w:rFonts w:cs="Times New Roman"/>
          <w:lang w:val="el-GR"/>
        </w:rPr>
        <w:t>ό</w:t>
      </w:r>
      <w:r w:rsidRPr="00CB4236">
        <w:rPr>
          <w:rFonts w:cs="Times New Roman"/>
          <w:spacing w:val="26"/>
          <w:lang w:val="el-GR"/>
        </w:rPr>
        <w:t xml:space="preserve"> </w:t>
      </w:r>
      <w:r w:rsidRPr="00CB4236">
        <w:rPr>
          <w:rFonts w:cs="Times New Roman"/>
          <w:lang w:val="el-GR"/>
        </w:rPr>
        <w:t>τις</w:t>
      </w:r>
      <w:r w:rsidRPr="00CB4236">
        <w:rPr>
          <w:rFonts w:cs="Times New Roman"/>
          <w:spacing w:val="25"/>
          <w:lang w:val="el-GR"/>
        </w:rPr>
        <w:t xml:space="preserve"> </w:t>
      </w:r>
      <w:r w:rsidRPr="00CB4236">
        <w:rPr>
          <w:rFonts w:cs="Times New Roman"/>
          <w:lang w:val="el-GR"/>
        </w:rPr>
        <w:t>8,00</w:t>
      </w:r>
      <w:r w:rsidRPr="00761ACF">
        <w:rPr>
          <w:rFonts w:cs="Times New Roman"/>
        </w:rPr>
        <w:t> </w:t>
      </w:r>
      <w:r w:rsidRPr="00CB4236">
        <w:rPr>
          <w:rFonts w:cs="Times New Roman"/>
          <w:lang w:val="el-GR"/>
        </w:rPr>
        <w:t xml:space="preserve"> </w:t>
      </w:r>
      <w:r w:rsidRPr="00761ACF">
        <w:rPr>
          <w:rFonts w:cs="Times New Roman"/>
          <w:spacing w:val="9"/>
        </w:rPr>
        <w:t> </w:t>
      </w:r>
      <w:r w:rsidRPr="00CB4236">
        <w:rPr>
          <w:rFonts w:cs="Times New Roman"/>
          <w:spacing w:val="-1"/>
          <w:lang w:val="el-GR"/>
        </w:rPr>
        <w:t>έ</w:t>
      </w:r>
      <w:r w:rsidRPr="00CB4236">
        <w:rPr>
          <w:rFonts w:cs="Times New Roman"/>
          <w:lang w:val="el-GR"/>
        </w:rPr>
        <w:t>ως</w:t>
      </w:r>
      <w:r w:rsidRPr="00CB4236">
        <w:rPr>
          <w:rFonts w:cs="Times New Roman"/>
          <w:spacing w:val="25"/>
          <w:lang w:val="el-GR"/>
        </w:rPr>
        <w:t xml:space="preserve"> </w:t>
      </w:r>
      <w:r w:rsidRPr="00CB4236">
        <w:rPr>
          <w:rFonts w:cs="Times New Roman"/>
          <w:lang w:val="el-GR"/>
        </w:rPr>
        <w:t>τις</w:t>
      </w:r>
      <w:r w:rsidRPr="00CB4236">
        <w:rPr>
          <w:rFonts w:cs="Times New Roman"/>
          <w:spacing w:val="26"/>
          <w:lang w:val="el-GR"/>
        </w:rPr>
        <w:t xml:space="preserve"> </w:t>
      </w:r>
      <w:r w:rsidRPr="00CB4236">
        <w:rPr>
          <w:rFonts w:cs="Times New Roman"/>
          <w:lang w:val="el-GR"/>
        </w:rPr>
        <w:t>8.15</w:t>
      </w:r>
      <w:r w:rsidRPr="00CB4236">
        <w:rPr>
          <w:rFonts w:cs="Times New Roman"/>
          <w:spacing w:val="24"/>
          <w:lang w:val="el-GR"/>
        </w:rPr>
        <w:t xml:space="preserve"> </w:t>
      </w:r>
      <w:r w:rsidRPr="00CB4236">
        <w:rPr>
          <w:rFonts w:cs="Times New Roman"/>
          <w:spacing w:val="-1"/>
          <w:lang w:val="el-GR"/>
        </w:rPr>
        <w:t>θ</w:t>
      </w:r>
      <w:r w:rsidRPr="00CB4236">
        <w:rPr>
          <w:rFonts w:cs="Times New Roman"/>
          <w:lang w:val="el-GR"/>
        </w:rPr>
        <w:t>α</w:t>
      </w:r>
      <w:r w:rsidRPr="00CB4236">
        <w:rPr>
          <w:rFonts w:cs="Times New Roman"/>
          <w:spacing w:val="26"/>
          <w:lang w:val="el-GR"/>
        </w:rPr>
        <w:t xml:space="preserve"> </w:t>
      </w:r>
      <w:r w:rsidRPr="00CB4236">
        <w:rPr>
          <w:rFonts w:cs="Times New Roman"/>
          <w:spacing w:val="-1"/>
          <w:lang w:val="el-GR"/>
        </w:rPr>
        <w:t>φ</w:t>
      </w:r>
      <w:r w:rsidRPr="00CB4236">
        <w:rPr>
          <w:rFonts w:cs="Times New Roman"/>
          <w:lang w:val="el-GR"/>
        </w:rPr>
        <w:t>ορτώ</w:t>
      </w:r>
      <w:r w:rsidRPr="00CB4236">
        <w:rPr>
          <w:rFonts w:cs="Times New Roman"/>
          <w:spacing w:val="-1"/>
          <w:lang w:val="el-GR"/>
        </w:rPr>
        <w:t>ν</w:t>
      </w:r>
      <w:r w:rsidRPr="00CB4236">
        <w:rPr>
          <w:rFonts w:cs="Times New Roman"/>
          <w:lang w:val="el-GR"/>
        </w:rPr>
        <w:t>ο</w:t>
      </w:r>
      <w:r w:rsidRPr="00CB4236">
        <w:rPr>
          <w:rFonts w:cs="Times New Roman"/>
          <w:spacing w:val="-1"/>
          <w:lang w:val="el-GR"/>
        </w:rPr>
        <w:t>ν</w:t>
      </w:r>
      <w:r w:rsidRPr="00CB4236">
        <w:rPr>
          <w:rFonts w:cs="Times New Roman"/>
          <w:lang w:val="el-GR"/>
        </w:rPr>
        <w:t>ται</w:t>
      </w:r>
      <w:r w:rsidRPr="00CB4236">
        <w:rPr>
          <w:rFonts w:cs="Times New Roman"/>
          <w:spacing w:val="27"/>
          <w:lang w:val="el-GR"/>
        </w:rPr>
        <w:t xml:space="preserve"> </w:t>
      </w:r>
      <w:r w:rsidRPr="00CB4236">
        <w:rPr>
          <w:rFonts w:cs="Times New Roman"/>
          <w:lang w:val="el-GR"/>
        </w:rPr>
        <w:t>στα</w:t>
      </w:r>
      <w:r w:rsidRPr="00CB4236">
        <w:rPr>
          <w:rFonts w:cs="Times New Roman"/>
          <w:spacing w:val="24"/>
          <w:lang w:val="el-GR"/>
        </w:rPr>
        <w:t xml:space="preserve"> </w:t>
      </w:r>
      <w:r w:rsidRPr="00CB4236">
        <w:rPr>
          <w:rFonts w:cs="Times New Roman"/>
          <w:lang w:val="el-GR"/>
        </w:rPr>
        <w:t>τροχήλατα,</w:t>
      </w:r>
      <w:r w:rsidRPr="00CB4236">
        <w:rPr>
          <w:rFonts w:cs="Times New Roman"/>
          <w:spacing w:val="26"/>
          <w:lang w:val="el-GR"/>
        </w:rPr>
        <w:t xml:space="preserve"> </w:t>
      </w:r>
      <w:r w:rsidRPr="00CB4236">
        <w:rPr>
          <w:rFonts w:cs="Times New Roman"/>
          <w:lang w:val="el-GR"/>
        </w:rPr>
        <w:t>τα</w:t>
      </w:r>
      <w:r w:rsidRPr="00761ACF">
        <w:rPr>
          <w:rFonts w:cs="Times New Roman"/>
        </w:rPr>
        <w:t> </w:t>
      </w:r>
      <w:r w:rsidRPr="00CB4236">
        <w:rPr>
          <w:rFonts w:cs="Times New Roman"/>
          <w:lang w:val="el-GR"/>
        </w:rPr>
        <w:t xml:space="preserve"> </w:t>
      </w:r>
      <w:r w:rsidRPr="00761ACF">
        <w:rPr>
          <w:rFonts w:cs="Times New Roman"/>
          <w:spacing w:val="10"/>
        </w:rPr>
        <w:t> </w:t>
      </w:r>
      <w:r w:rsidRPr="00CB4236">
        <w:rPr>
          <w:rFonts w:cs="Times New Roman"/>
          <w:lang w:val="el-GR"/>
        </w:rPr>
        <w:t>α</w:t>
      </w:r>
      <w:r w:rsidRPr="00CB4236">
        <w:rPr>
          <w:rFonts w:cs="Times New Roman"/>
          <w:spacing w:val="-1"/>
          <w:lang w:val="el-GR"/>
        </w:rPr>
        <w:t>π</w:t>
      </w:r>
      <w:r w:rsidRPr="00CB4236">
        <w:rPr>
          <w:rFonts w:cs="Times New Roman"/>
          <w:lang w:val="el-GR"/>
        </w:rPr>
        <w:t>αραίτητα</w:t>
      </w:r>
      <w:r w:rsidRPr="00CB4236">
        <w:rPr>
          <w:rFonts w:cs="Times New Roman"/>
          <w:spacing w:val="26"/>
          <w:lang w:val="el-GR"/>
        </w:rPr>
        <w:t xml:space="preserve"> </w:t>
      </w:r>
      <w:r w:rsidRPr="00CB4236">
        <w:rPr>
          <w:rFonts w:cs="Times New Roman"/>
          <w:lang w:val="el-GR"/>
        </w:rPr>
        <w:t>σ</w:t>
      </w:r>
      <w:r w:rsidRPr="00CB4236">
        <w:rPr>
          <w:rFonts w:cs="Times New Roman"/>
          <w:spacing w:val="-1"/>
          <w:lang w:val="el-GR"/>
        </w:rPr>
        <w:t>κεύ</w:t>
      </w:r>
      <w:r w:rsidRPr="00CB4236">
        <w:rPr>
          <w:rFonts w:cs="Times New Roman"/>
          <w:lang w:val="el-GR"/>
        </w:rPr>
        <w:t>η</w:t>
      </w:r>
      <w:r w:rsidRPr="00CB4236">
        <w:rPr>
          <w:rFonts w:cs="Times New Roman"/>
          <w:spacing w:val="26"/>
          <w:lang w:val="el-GR"/>
        </w:rPr>
        <w:t xml:space="preserve"> </w:t>
      </w:r>
      <w:r w:rsidRPr="00CB4236">
        <w:rPr>
          <w:rFonts w:cs="Times New Roman"/>
          <w:spacing w:val="-1"/>
          <w:lang w:val="el-GR"/>
        </w:rPr>
        <w:t>κ</w:t>
      </w:r>
      <w:r w:rsidRPr="00CB4236">
        <w:rPr>
          <w:rFonts w:cs="Times New Roman"/>
          <w:lang w:val="el-GR"/>
        </w:rPr>
        <w:t>α</w:t>
      </w:r>
      <w:r w:rsidRPr="00CB4236">
        <w:rPr>
          <w:rFonts w:cs="Times New Roman"/>
          <w:spacing w:val="-1"/>
          <w:lang w:val="el-GR"/>
        </w:rPr>
        <w:t>θ</w:t>
      </w:r>
      <w:r w:rsidRPr="00CB4236">
        <w:rPr>
          <w:rFonts w:cs="Times New Roman"/>
          <w:lang w:val="el-GR"/>
        </w:rPr>
        <w:t>ώς</w:t>
      </w:r>
      <w:r w:rsidRPr="00CB4236">
        <w:rPr>
          <w:rFonts w:cs="Times New Roman"/>
          <w:spacing w:val="26"/>
          <w:lang w:val="el-GR"/>
        </w:rPr>
        <w:t xml:space="preserve"> </w:t>
      </w:r>
      <w:r w:rsidRPr="00CB4236">
        <w:rPr>
          <w:rFonts w:cs="Times New Roman"/>
          <w:spacing w:val="-1"/>
          <w:lang w:val="el-GR"/>
        </w:rPr>
        <w:t>κ</w:t>
      </w:r>
      <w:r w:rsidRPr="00CB4236">
        <w:rPr>
          <w:rFonts w:cs="Times New Roman"/>
          <w:lang w:val="el-GR"/>
        </w:rPr>
        <w:t>αι</w:t>
      </w:r>
      <w:r w:rsidRPr="00CB4236">
        <w:rPr>
          <w:rFonts w:cs="Times New Roman"/>
          <w:spacing w:val="25"/>
          <w:lang w:val="el-GR"/>
        </w:rPr>
        <w:t xml:space="preserve"> </w:t>
      </w:r>
      <w:r w:rsidRPr="00CB4236">
        <w:rPr>
          <w:rFonts w:cs="Times New Roman"/>
          <w:lang w:val="el-GR"/>
        </w:rPr>
        <w:t>τα σ</w:t>
      </w:r>
      <w:r w:rsidRPr="00CB4236">
        <w:rPr>
          <w:rFonts w:cs="Times New Roman"/>
          <w:spacing w:val="-1"/>
          <w:lang w:val="el-GR"/>
        </w:rPr>
        <w:t>υ</w:t>
      </w:r>
      <w:r w:rsidRPr="00CB4236">
        <w:rPr>
          <w:rFonts w:cs="Times New Roman"/>
          <w:lang w:val="el-GR"/>
        </w:rPr>
        <w:t>σ</w:t>
      </w:r>
      <w:r w:rsidRPr="00CB4236">
        <w:rPr>
          <w:rFonts w:cs="Times New Roman"/>
          <w:spacing w:val="-1"/>
          <w:lang w:val="el-GR"/>
        </w:rPr>
        <w:t>κευ</w:t>
      </w:r>
      <w:r w:rsidRPr="00CB4236">
        <w:rPr>
          <w:rFonts w:cs="Times New Roman"/>
          <w:lang w:val="el-GR"/>
        </w:rPr>
        <w:t>ασ</w:t>
      </w:r>
      <w:r w:rsidRPr="00CB4236">
        <w:rPr>
          <w:rFonts w:cs="Times New Roman"/>
          <w:spacing w:val="-1"/>
          <w:lang w:val="el-GR"/>
        </w:rPr>
        <w:t>μέν</w:t>
      </w:r>
      <w:r w:rsidRPr="00CB4236">
        <w:rPr>
          <w:rFonts w:cs="Times New Roman"/>
          <w:lang w:val="el-GR"/>
        </w:rPr>
        <w:t xml:space="preserve">α </w:t>
      </w:r>
      <w:r w:rsidRPr="00761ACF">
        <w:rPr>
          <w:rFonts w:cs="Times New Roman"/>
          <w:spacing w:val="10"/>
        </w:rPr>
        <w:t> </w:t>
      </w:r>
      <w:r w:rsidRPr="00CB4236">
        <w:rPr>
          <w:rFonts w:cs="Times New Roman"/>
          <w:spacing w:val="-1"/>
          <w:lang w:val="el-GR"/>
        </w:rPr>
        <w:t>κ</w:t>
      </w:r>
      <w:r w:rsidRPr="00CB4236">
        <w:rPr>
          <w:rFonts w:cs="Times New Roman"/>
          <w:lang w:val="el-GR"/>
        </w:rPr>
        <w:t xml:space="preserve">αι </w:t>
      </w:r>
      <w:r w:rsidRPr="00761ACF">
        <w:rPr>
          <w:rFonts w:cs="Times New Roman"/>
          <w:spacing w:val="9"/>
        </w:rPr>
        <w:t> </w:t>
      </w:r>
      <w:r w:rsidRPr="00CB4236">
        <w:rPr>
          <w:rFonts w:cs="Times New Roman"/>
          <w:spacing w:val="-1"/>
          <w:lang w:val="el-GR"/>
        </w:rPr>
        <w:t>π</w:t>
      </w:r>
      <w:r w:rsidRPr="00CB4236">
        <w:rPr>
          <w:rFonts w:cs="Times New Roman"/>
          <w:lang w:val="el-GR"/>
        </w:rPr>
        <w:t>αρασ</w:t>
      </w:r>
      <w:r w:rsidRPr="00CB4236">
        <w:rPr>
          <w:rFonts w:cs="Times New Roman"/>
          <w:spacing w:val="-1"/>
          <w:lang w:val="el-GR"/>
        </w:rPr>
        <w:t>κευ</w:t>
      </w:r>
      <w:r w:rsidRPr="00CB4236">
        <w:rPr>
          <w:rFonts w:cs="Times New Roman"/>
          <w:lang w:val="el-GR"/>
        </w:rPr>
        <w:t>ασ</w:t>
      </w:r>
      <w:r w:rsidRPr="00CB4236">
        <w:rPr>
          <w:rFonts w:cs="Times New Roman"/>
          <w:spacing w:val="-1"/>
          <w:lang w:val="el-GR"/>
        </w:rPr>
        <w:t>μέν</w:t>
      </w:r>
      <w:r w:rsidRPr="00CB4236">
        <w:rPr>
          <w:rFonts w:cs="Times New Roman"/>
          <w:lang w:val="el-GR"/>
        </w:rPr>
        <w:t xml:space="preserve">α </w:t>
      </w:r>
      <w:r w:rsidRPr="00761ACF">
        <w:rPr>
          <w:rFonts w:cs="Times New Roman"/>
          <w:spacing w:val="10"/>
        </w:rPr>
        <w:t> </w:t>
      </w:r>
      <w:r w:rsidRPr="00CB4236">
        <w:rPr>
          <w:rFonts w:cs="Times New Roman"/>
          <w:lang w:val="el-GR"/>
        </w:rPr>
        <w:t>γ</w:t>
      </w:r>
      <w:r w:rsidRPr="00CB4236">
        <w:rPr>
          <w:rFonts w:cs="Times New Roman"/>
          <w:spacing w:val="-1"/>
          <w:lang w:val="el-GR"/>
        </w:rPr>
        <w:t>εύμ</w:t>
      </w:r>
      <w:r w:rsidRPr="00CB4236">
        <w:rPr>
          <w:rFonts w:cs="Times New Roman"/>
          <w:lang w:val="el-GR"/>
        </w:rPr>
        <w:t xml:space="preserve">ατα </w:t>
      </w:r>
      <w:r w:rsidRPr="00761ACF">
        <w:rPr>
          <w:rFonts w:cs="Times New Roman"/>
          <w:spacing w:val="10"/>
        </w:rPr>
        <w:t> </w:t>
      </w:r>
      <w:r w:rsidRPr="00CB4236">
        <w:rPr>
          <w:rFonts w:cs="Times New Roman"/>
          <w:spacing w:val="1"/>
          <w:lang w:val="el-GR"/>
        </w:rPr>
        <w:t>π</w:t>
      </w:r>
      <w:r w:rsidRPr="00CB4236">
        <w:rPr>
          <w:rFonts w:cs="Times New Roman"/>
          <w:lang w:val="el-GR"/>
        </w:rPr>
        <w:t>ρ</w:t>
      </w:r>
      <w:r w:rsidRPr="00CB4236">
        <w:rPr>
          <w:rFonts w:cs="Times New Roman"/>
          <w:spacing w:val="-2"/>
          <w:lang w:val="el-GR"/>
        </w:rPr>
        <w:t>ο</w:t>
      </w:r>
      <w:r w:rsidRPr="00CB4236">
        <w:rPr>
          <w:rFonts w:cs="Times New Roman"/>
          <w:lang w:val="el-GR"/>
        </w:rPr>
        <w:t xml:space="preserve">ς </w:t>
      </w:r>
      <w:r w:rsidRPr="00761ACF">
        <w:rPr>
          <w:rFonts w:cs="Times New Roman"/>
          <w:spacing w:val="9"/>
        </w:rPr>
        <w:t> </w:t>
      </w:r>
      <w:r w:rsidRPr="00CB4236">
        <w:rPr>
          <w:rFonts w:cs="Times New Roman"/>
          <w:lang w:val="el-GR"/>
        </w:rPr>
        <w:t xml:space="preserve">σίτιση </w:t>
      </w:r>
      <w:r w:rsidRPr="00761ACF">
        <w:rPr>
          <w:rFonts w:cs="Times New Roman"/>
          <w:spacing w:val="8"/>
        </w:rPr>
        <w:t> </w:t>
      </w:r>
      <w:r w:rsidRPr="00CB4236">
        <w:rPr>
          <w:rFonts w:cs="Times New Roman"/>
          <w:lang w:val="el-GR"/>
        </w:rPr>
        <w:t xml:space="preserve">(τσάι, </w:t>
      </w:r>
      <w:r w:rsidRPr="00761ACF">
        <w:rPr>
          <w:rFonts w:cs="Times New Roman"/>
          <w:spacing w:val="8"/>
        </w:rPr>
        <w:t> </w:t>
      </w:r>
      <w:r w:rsidRPr="00CB4236">
        <w:rPr>
          <w:rFonts w:cs="Times New Roman"/>
          <w:spacing w:val="-1"/>
          <w:lang w:val="el-GR"/>
        </w:rPr>
        <w:t>κ</w:t>
      </w:r>
      <w:r w:rsidRPr="00CB4236">
        <w:rPr>
          <w:rFonts w:cs="Times New Roman"/>
          <w:lang w:val="el-GR"/>
        </w:rPr>
        <w:t>ρ</w:t>
      </w:r>
      <w:r w:rsidRPr="00CB4236">
        <w:rPr>
          <w:rFonts w:cs="Times New Roman"/>
          <w:spacing w:val="-1"/>
          <w:lang w:val="el-GR"/>
        </w:rPr>
        <w:t>έμε</w:t>
      </w:r>
      <w:r w:rsidRPr="00CB4236">
        <w:rPr>
          <w:rFonts w:cs="Times New Roman"/>
          <w:spacing w:val="1"/>
          <w:lang w:val="el-GR"/>
        </w:rPr>
        <w:t>ς</w:t>
      </w:r>
      <w:r w:rsidRPr="00CB4236">
        <w:rPr>
          <w:rFonts w:cs="Times New Roman"/>
          <w:lang w:val="el-GR"/>
        </w:rPr>
        <w:t xml:space="preserve">, </w:t>
      </w:r>
      <w:r w:rsidRPr="00761ACF">
        <w:rPr>
          <w:rFonts w:cs="Times New Roman"/>
          <w:spacing w:val="10"/>
        </w:rPr>
        <w:t> </w:t>
      </w:r>
      <w:r w:rsidRPr="00CB4236">
        <w:rPr>
          <w:rFonts w:cs="Times New Roman"/>
          <w:lang w:val="el-GR"/>
        </w:rPr>
        <w:t xml:space="preserve">γάλα </w:t>
      </w:r>
      <w:r w:rsidRPr="00761ACF">
        <w:rPr>
          <w:rFonts w:cs="Times New Roman"/>
          <w:spacing w:val="8"/>
        </w:rPr>
        <w:t> </w:t>
      </w:r>
      <w:proofErr w:type="spellStart"/>
      <w:r w:rsidRPr="00CB4236">
        <w:rPr>
          <w:rFonts w:cs="Times New Roman"/>
          <w:spacing w:val="-1"/>
          <w:lang w:val="el-GR"/>
        </w:rPr>
        <w:t>κ</w:t>
      </w:r>
      <w:r w:rsidRPr="00CB4236">
        <w:rPr>
          <w:rFonts w:cs="Times New Roman"/>
          <w:lang w:val="el-GR"/>
        </w:rPr>
        <w:t>.λ.</w:t>
      </w:r>
      <w:r w:rsidRPr="00CB4236">
        <w:rPr>
          <w:rFonts w:cs="Times New Roman"/>
          <w:spacing w:val="1"/>
          <w:lang w:val="el-GR"/>
        </w:rPr>
        <w:t>π</w:t>
      </w:r>
      <w:proofErr w:type="spellEnd"/>
      <w:r w:rsidRPr="00CB4236">
        <w:rPr>
          <w:rFonts w:cs="Times New Roman"/>
          <w:lang w:val="el-GR"/>
        </w:rPr>
        <w:t xml:space="preserve">.) </w:t>
      </w:r>
      <w:r w:rsidRPr="00761ACF">
        <w:rPr>
          <w:rFonts w:cs="Times New Roman"/>
          <w:spacing w:val="8"/>
        </w:rPr>
        <w:t> </w:t>
      </w:r>
      <w:r w:rsidRPr="00CB4236">
        <w:rPr>
          <w:rFonts w:cs="Times New Roman"/>
          <w:spacing w:val="-1"/>
          <w:lang w:val="el-GR"/>
        </w:rPr>
        <w:t>κ</w:t>
      </w:r>
      <w:r w:rsidRPr="00CB4236">
        <w:rPr>
          <w:rFonts w:cs="Times New Roman"/>
          <w:lang w:val="el-GR"/>
        </w:rPr>
        <w:t xml:space="preserve">αι </w:t>
      </w:r>
      <w:r w:rsidRPr="00761ACF">
        <w:rPr>
          <w:rFonts w:cs="Times New Roman"/>
          <w:spacing w:val="9"/>
        </w:rPr>
        <w:t> </w:t>
      </w:r>
      <w:r w:rsidRPr="00CB4236">
        <w:rPr>
          <w:rFonts w:cs="Times New Roman"/>
          <w:spacing w:val="-1"/>
          <w:lang w:val="el-GR"/>
        </w:rPr>
        <w:t>με</w:t>
      </w:r>
      <w:r w:rsidRPr="00CB4236">
        <w:rPr>
          <w:rFonts w:cs="Times New Roman"/>
          <w:lang w:val="el-GR"/>
        </w:rPr>
        <w:t>τά α</w:t>
      </w:r>
      <w:r w:rsidRPr="00CB4236">
        <w:rPr>
          <w:rFonts w:cs="Times New Roman"/>
          <w:spacing w:val="-1"/>
          <w:lang w:val="el-GR"/>
        </w:rPr>
        <w:t>κ</w:t>
      </w:r>
      <w:r w:rsidRPr="00CB4236">
        <w:rPr>
          <w:rFonts w:cs="Times New Roman"/>
          <w:lang w:val="el-GR"/>
        </w:rPr>
        <w:t>ολο</w:t>
      </w:r>
      <w:r w:rsidRPr="00CB4236">
        <w:rPr>
          <w:rFonts w:cs="Times New Roman"/>
          <w:spacing w:val="-1"/>
          <w:lang w:val="el-GR"/>
        </w:rPr>
        <w:t>υθε</w:t>
      </w:r>
      <w:r w:rsidRPr="00CB4236">
        <w:rPr>
          <w:rFonts w:cs="Times New Roman"/>
          <w:lang w:val="el-GR"/>
        </w:rPr>
        <w:t>ί</w:t>
      </w:r>
      <w:r w:rsidRPr="00CB4236">
        <w:rPr>
          <w:rFonts w:cs="Times New Roman"/>
          <w:spacing w:val="3"/>
          <w:lang w:val="el-GR"/>
        </w:rPr>
        <w:t xml:space="preserve"> </w:t>
      </w:r>
      <w:r w:rsidRPr="00CB4236">
        <w:rPr>
          <w:rFonts w:cs="Times New Roman"/>
          <w:lang w:val="el-GR"/>
        </w:rPr>
        <w:t xml:space="preserve">η </w:t>
      </w:r>
      <w:r w:rsidRPr="00CB4236">
        <w:rPr>
          <w:rFonts w:cs="Times New Roman"/>
          <w:spacing w:val="-1"/>
          <w:lang w:val="el-GR"/>
        </w:rPr>
        <w:t>δ</w:t>
      </w:r>
      <w:r w:rsidRPr="00CB4236">
        <w:rPr>
          <w:rFonts w:cs="Times New Roman"/>
          <w:lang w:val="el-GR"/>
        </w:rPr>
        <w:t>ια</w:t>
      </w:r>
      <w:r w:rsidRPr="00CB4236">
        <w:rPr>
          <w:rFonts w:cs="Times New Roman"/>
          <w:spacing w:val="-1"/>
          <w:lang w:val="el-GR"/>
        </w:rPr>
        <w:t>ν</w:t>
      </w:r>
      <w:r w:rsidRPr="00CB4236">
        <w:rPr>
          <w:rFonts w:cs="Times New Roman"/>
          <w:lang w:val="el-GR"/>
        </w:rPr>
        <w:t>ο</w:t>
      </w:r>
      <w:r w:rsidRPr="00CB4236">
        <w:rPr>
          <w:rFonts w:cs="Times New Roman"/>
          <w:spacing w:val="-1"/>
          <w:lang w:val="el-GR"/>
        </w:rPr>
        <w:t>μ</w:t>
      </w:r>
      <w:r w:rsidRPr="00CB4236">
        <w:rPr>
          <w:rFonts w:cs="Times New Roman"/>
          <w:lang w:val="el-GR"/>
        </w:rPr>
        <w:t>ή</w:t>
      </w:r>
      <w:r w:rsidRPr="00CB4236">
        <w:rPr>
          <w:rFonts w:cs="Times New Roman"/>
          <w:spacing w:val="2"/>
          <w:lang w:val="el-GR"/>
        </w:rPr>
        <w:t xml:space="preserve"> </w:t>
      </w:r>
      <w:r w:rsidRPr="00CB4236">
        <w:rPr>
          <w:rFonts w:cs="Times New Roman"/>
          <w:lang w:val="el-GR"/>
        </w:rPr>
        <w:t>στ</w:t>
      </w:r>
      <w:r w:rsidRPr="00CB4236">
        <w:rPr>
          <w:rFonts w:cs="Times New Roman"/>
          <w:spacing w:val="-3"/>
          <w:lang w:val="el-GR"/>
        </w:rPr>
        <w:t>ι</w:t>
      </w:r>
      <w:r w:rsidRPr="00CB4236">
        <w:rPr>
          <w:rFonts w:cs="Times New Roman"/>
          <w:lang w:val="el-GR"/>
        </w:rPr>
        <w:t>ς</w:t>
      </w:r>
      <w:r w:rsidRPr="00CB4236">
        <w:rPr>
          <w:rFonts w:cs="Times New Roman"/>
          <w:spacing w:val="1"/>
          <w:lang w:val="el-GR"/>
        </w:rPr>
        <w:t xml:space="preserve"> </w:t>
      </w:r>
      <w:r w:rsidRPr="00CB4236">
        <w:rPr>
          <w:rFonts w:cs="Times New Roman"/>
          <w:spacing w:val="-1"/>
          <w:lang w:val="el-GR"/>
        </w:rPr>
        <w:t>κ</w:t>
      </w:r>
      <w:r w:rsidRPr="00CB4236">
        <w:rPr>
          <w:rFonts w:cs="Times New Roman"/>
          <w:lang w:val="el-GR"/>
        </w:rPr>
        <w:t>λι</w:t>
      </w:r>
      <w:r w:rsidRPr="00CB4236">
        <w:rPr>
          <w:rFonts w:cs="Times New Roman"/>
          <w:spacing w:val="-1"/>
          <w:lang w:val="el-GR"/>
        </w:rPr>
        <w:t>ν</w:t>
      </w:r>
      <w:r w:rsidRPr="00CB4236">
        <w:rPr>
          <w:rFonts w:cs="Times New Roman"/>
          <w:spacing w:val="1"/>
          <w:lang w:val="el-GR"/>
        </w:rPr>
        <w:t>ι</w:t>
      </w:r>
      <w:r w:rsidRPr="00CB4236">
        <w:rPr>
          <w:rFonts w:cs="Times New Roman"/>
          <w:spacing w:val="-1"/>
          <w:lang w:val="el-GR"/>
        </w:rPr>
        <w:t>κέ</w:t>
      </w:r>
      <w:r w:rsidRPr="00CB4236">
        <w:rPr>
          <w:rFonts w:cs="Times New Roman"/>
          <w:lang w:val="el-GR"/>
        </w:rPr>
        <w:t>ς</w:t>
      </w:r>
      <w:r w:rsidRPr="00CB4236">
        <w:rPr>
          <w:rFonts w:cs="Times New Roman"/>
          <w:spacing w:val="3"/>
          <w:lang w:val="el-GR"/>
        </w:rPr>
        <w:t xml:space="preserve"> .</w:t>
      </w:r>
    </w:p>
    <w:p w:rsidR="00D35C11" w:rsidRPr="00CB4236" w:rsidRDefault="00D35C11" w:rsidP="00D35C11">
      <w:pPr>
        <w:spacing w:before="100" w:beforeAutospacing="1" w:after="100" w:afterAutospacing="1"/>
        <w:rPr>
          <w:rFonts w:cs="Times New Roman"/>
          <w:lang w:val="el-GR"/>
        </w:rPr>
      </w:pPr>
      <w:r w:rsidRPr="00CB4236">
        <w:rPr>
          <w:rFonts w:cs="Times New Roman"/>
          <w:lang w:val="el-GR"/>
        </w:rPr>
        <w:t>-Μ</w:t>
      </w:r>
      <w:r w:rsidRPr="00CB4236">
        <w:rPr>
          <w:rFonts w:cs="Times New Roman"/>
          <w:spacing w:val="-1"/>
          <w:lang w:val="el-GR"/>
        </w:rPr>
        <w:t>ε</w:t>
      </w:r>
      <w:r w:rsidRPr="00CB4236">
        <w:rPr>
          <w:rFonts w:cs="Times New Roman"/>
          <w:lang w:val="el-GR"/>
        </w:rPr>
        <w:t>τά</w:t>
      </w:r>
      <w:r w:rsidRPr="00CB4236">
        <w:rPr>
          <w:rFonts w:cs="Times New Roman"/>
          <w:spacing w:val="38"/>
          <w:lang w:val="el-GR"/>
        </w:rPr>
        <w:t xml:space="preserve"> </w:t>
      </w:r>
      <w:r w:rsidRPr="00CB4236">
        <w:rPr>
          <w:rFonts w:cs="Times New Roman"/>
          <w:lang w:val="el-GR"/>
        </w:rPr>
        <w:t>την</w:t>
      </w:r>
      <w:r w:rsidRPr="00CB4236">
        <w:rPr>
          <w:rFonts w:cs="Times New Roman"/>
          <w:spacing w:val="39"/>
          <w:lang w:val="el-GR"/>
        </w:rPr>
        <w:t xml:space="preserve"> </w:t>
      </w:r>
      <w:r w:rsidRPr="00CB4236">
        <w:rPr>
          <w:rFonts w:cs="Times New Roman"/>
          <w:lang w:val="el-GR"/>
        </w:rPr>
        <w:t>ολο</w:t>
      </w:r>
      <w:r w:rsidRPr="00CB4236">
        <w:rPr>
          <w:rFonts w:cs="Times New Roman"/>
          <w:spacing w:val="-1"/>
          <w:lang w:val="el-GR"/>
        </w:rPr>
        <w:t>κ</w:t>
      </w:r>
      <w:r w:rsidRPr="00CB4236">
        <w:rPr>
          <w:rFonts w:cs="Times New Roman"/>
          <w:lang w:val="el-GR"/>
        </w:rPr>
        <w:t>λήρωση</w:t>
      </w:r>
      <w:r w:rsidRPr="00CB4236">
        <w:rPr>
          <w:rFonts w:cs="Times New Roman"/>
          <w:spacing w:val="40"/>
          <w:lang w:val="el-GR"/>
        </w:rPr>
        <w:t xml:space="preserve"> </w:t>
      </w:r>
      <w:r w:rsidRPr="00CB4236">
        <w:rPr>
          <w:rFonts w:cs="Times New Roman"/>
          <w:lang w:val="el-GR"/>
        </w:rPr>
        <w:t>τ</w:t>
      </w:r>
      <w:r w:rsidRPr="00CB4236">
        <w:rPr>
          <w:rFonts w:cs="Times New Roman"/>
          <w:spacing w:val="-1"/>
          <w:lang w:val="el-GR"/>
        </w:rPr>
        <w:t>η</w:t>
      </w:r>
      <w:r w:rsidRPr="00CB4236">
        <w:rPr>
          <w:rFonts w:cs="Times New Roman"/>
          <w:lang w:val="el-GR"/>
        </w:rPr>
        <w:t>ς</w:t>
      </w:r>
      <w:r w:rsidRPr="00CB4236">
        <w:rPr>
          <w:rFonts w:cs="Times New Roman"/>
          <w:spacing w:val="40"/>
          <w:lang w:val="el-GR"/>
        </w:rPr>
        <w:t xml:space="preserve"> </w:t>
      </w:r>
      <w:r w:rsidRPr="00CB4236">
        <w:rPr>
          <w:rFonts w:cs="Times New Roman"/>
          <w:spacing w:val="-1"/>
          <w:lang w:val="el-GR"/>
        </w:rPr>
        <w:t>δ</w:t>
      </w:r>
      <w:r w:rsidRPr="00CB4236">
        <w:rPr>
          <w:rFonts w:cs="Times New Roman"/>
          <w:lang w:val="el-GR"/>
        </w:rPr>
        <w:t>ια</w:t>
      </w:r>
      <w:r w:rsidRPr="00CB4236">
        <w:rPr>
          <w:rFonts w:cs="Times New Roman"/>
          <w:spacing w:val="-1"/>
          <w:lang w:val="el-GR"/>
        </w:rPr>
        <w:t>ν</w:t>
      </w:r>
      <w:r w:rsidRPr="00CB4236">
        <w:rPr>
          <w:rFonts w:cs="Times New Roman"/>
          <w:lang w:val="el-GR"/>
        </w:rPr>
        <w:t>ο</w:t>
      </w:r>
      <w:r w:rsidRPr="00CB4236">
        <w:rPr>
          <w:rFonts w:cs="Times New Roman"/>
          <w:spacing w:val="-1"/>
          <w:lang w:val="el-GR"/>
        </w:rPr>
        <w:t>μ</w:t>
      </w:r>
      <w:r w:rsidRPr="00CB4236">
        <w:rPr>
          <w:rFonts w:cs="Times New Roman"/>
          <w:lang w:val="el-GR"/>
        </w:rPr>
        <w:t>ής</w:t>
      </w:r>
      <w:r w:rsidRPr="00CB4236">
        <w:rPr>
          <w:rFonts w:cs="Times New Roman"/>
          <w:spacing w:val="40"/>
          <w:lang w:val="el-GR"/>
        </w:rPr>
        <w:t xml:space="preserve"> </w:t>
      </w:r>
      <w:r w:rsidRPr="00CB4236">
        <w:rPr>
          <w:rFonts w:cs="Times New Roman"/>
          <w:lang w:val="el-GR"/>
        </w:rPr>
        <w:t>του</w:t>
      </w:r>
      <w:r w:rsidRPr="00CB4236">
        <w:rPr>
          <w:rFonts w:cs="Times New Roman"/>
          <w:spacing w:val="39"/>
          <w:lang w:val="el-GR"/>
        </w:rPr>
        <w:t xml:space="preserve"> </w:t>
      </w:r>
      <w:r w:rsidRPr="00CB4236">
        <w:rPr>
          <w:rFonts w:cs="Times New Roman"/>
          <w:spacing w:val="-1"/>
          <w:lang w:val="el-GR"/>
        </w:rPr>
        <w:t>π</w:t>
      </w:r>
      <w:r w:rsidRPr="00CB4236">
        <w:rPr>
          <w:rFonts w:cs="Times New Roman"/>
          <w:lang w:val="el-GR"/>
        </w:rPr>
        <w:t>ρω</w:t>
      </w:r>
      <w:r w:rsidRPr="00CB4236">
        <w:rPr>
          <w:rFonts w:cs="Times New Roman"/>
          <w:spacing w:val="-1"/>
          <w:lang w:val="el-GR"/>
        </w:rPr>
        <w:t>ιν</w:t>
      </w:r>
      <w:r w:rsidRPr="00CB4236">
        <w:rPr>
          <w:rFonts w:cs="Times New Roman"/>
          <w:lang w:val="el-GR"/>
        </w:rPr>
        <w:t>ο</w:t>
      </w:r>
      <w:r w:rsidRPr="00CB4236">
        <w:rPr>
          <w:rFonts w:cs="Times New Roman"/>
          <w:spacing w:val="-1"/>
          <w:lang w:val="el-GR"/>
        </w:rPr>
        <w:t>ύ</w:t>
      </w:r>
      <w:r w:rsidRPr="00CB4236">
        <w:rPr>
          <w:rFonts w:cs="Times New Roman"/>
          <w:lang w:val="el-GR"/>
        </w:rPr>
        <w:t>,</w:t>
      </w:r>
      <w:r w:rsidRPr="00CB4236">
        <w:rPr>
          <w:rFonts w:cs="Times New Roman"/>
          <w:spacing w:val="41"/>
          <w:lang w:val="el-GR"/>
        </w:rPr>
        <w:t xml:space="preserve"> </w:t>
      </w:r>
      <w:r w:rsidRPr="00CB4236">
        <w:rPr>
          <w:rFonts w:cs="Times New Roman"/>
          <w:lang w:val="el-GR"/>
        </w:rPr>
        <w:t>τ</w:t>
      </w:r>
      <w:r w:rsidRPr="00CB4236">
        <w:rPr>
          <w:rFonts w:cs="Times New Roman"/>
          <w:spacing w:val="-1"/>
          <w:lang w:val="el-GR"/>
        </w:rPr>
        <w:t>υ</w:t>
      </w:r>
      <w:r w:rsidRPr="00CB4236">
        <w:rPr>
          <w:rFonts w:cs="Times New Roman"/>
          <w:lang w:val="el-GR"/>
        </w:rPr>
        <w:t>χόν</w:t>
      </w:r>
      <w:r w:rsidRPr="00CB4236">
        <w:rPr>
          <w:rFonts w:cs="Times New Roman"/>
          <w:spacing w:val="39"/>
          <w:lang w:val="el-GR"/>
        </w:rPr>
        <w:t xml:space="preserve"> </w:t>
      </w:r>
      <w:r w:rsidRPr="00CB4236">
        <w:rPr>
          <w:rFonts w:cs="Times New Roman"/>
          <w:lang w:val="el-GR"/>
        </w:rPr>
        <w:t>σ</w:t>
      </w:r>
      <w:r w:rsidRPr="00CB4236">
        <w:rPr>
          <w:rFonts w:cs="Times New Roman"/>
          <w:spacing w:val="-1"/>
          <w:lang w:val="el-GR"/>
        </w:rPr>
        <w:t>κεύ</w:t>
      </w:r>
      <w:r w:rsidRPr="00CB4236">
        <w:rPr>
          <w:rFonts w:cs="Times New Roman"/>
          <w:lang w:val="el-GR"/>
        </w:rPr>
        <w:t>η</w:t>
      </w:r>
      <w:r w:rsidRPr="00CB4236">
        <w:rPr>
          <w:rFonts w:cs="Times New Roman"/>
          <w:spacing w:val="42"/>
          <w:lang w:val="el-GR"/>
        </w:rPr>
        <w:t xml:space="preserve"> </w:t>
      </w:r>
      <w:r w:rsidRPr="00CB4236">
        <w:rPr>
          <w:rFonts w:cs="Times New Roman"/>
          <w:spacing w:val="-1"/>
          <w:lang w:val="el-GR"/>
        </w:rPr>
        <w:t>π</w:t>
      </w:r>
      <w:r w:rsidRPr="00CB4236">
        <w:rPr>
          <w:rFonts w:cs="Times New Roman"/>
          <w:lang w:val="el-GR"/>
        </w:rPr>
        <w:t>ου</w:t>
      </w:r>
      <w:r w:rsidRPr="00CB4236">
        <w:rPr>
          <w:rFonts w:cs="Times New Roman"/>
          <w:spacing w:val="39"/>
          <w:lang w:val="el-GR"/>
        </w:rPr>
        <w:t xml:space="preserve"> </w:t>
      </w:r>
      <w:r w:rsidRPr="00CB4236">
        <w:rPr>
          <w:rFonts w:cs="Times New Roman"/>
          <w:spacing w:val="-1"/>
          <w:lang w:val="el-GR"/>
        </w:rPr>
        <w:t>έ</w:t>
      </w:r>
      <w:r w:rsidRPr="00CB4236">
        <w:rPr>
          <w:rFonts w:cs="Times New Roman"/>
          <w:lang w:val="el-GR"/>
        </w:rPr>
        <w:t>χο</w:t>
      </w:r>
      <w:r w:rsidRPr="00CB4236">
        <w:rPr>
          <w:rFonts w:cs="Times New Roman"/>
          <w:spacing w:val="-1"/>
          <w:lang w:val="el-GR"/>
        </w:rPr>
        <w:t>υ</w:t>
      </w:r>
      <w:r w:rsidRPr="00CB4236">
        <w:rPr>
          <w:rFonts w:cs="Times New Roman"/>
          <w:lang w:val="el-GR"/>
        </w:rPr>
        <w:t>ν</w:t>
      </w:r>
      <w:r w:rsidRPr="00CB4236">
        <w:rPr>
          <w:rFonts w:cs="Times New Roman"/>
          <w:spacing w:val="41"/>
          <w:lang w:val="el-GR"/>
        </w:rPr>
        <w:t xml:space="preserve"> </w:t>
      </w:r>
      <w:r w:rsidRPr="00CB4236">
        <w:rPr>
          <w:rFonts w:cs="Times New Roman"/>
          <w:spacing w:val="-1"/>
          <w:lang w:val="el-GR"/>
        </w:rPr>
        <w:t>π</w:t>
      </w:r>
      <w:r w:rsidRPr="00CB4236">
        <w:rPr>
          <w:rFonts w:cs="Times New Roman"/>
          <w:lang w:val="el-GR"/>
        </w:rPr>
        <w:t>αρα</w:t>
      </w:r>
      <w:r w:rsidRPr="00CB4236">
        <w:rPr>
          <w:rFonts w:cs="Times New Roman"/>
          <w:spacing w:val="-1"/>
          <w:lang w:val="el-GR"/>
        </w:rPr>
        <w:t>με</w:t>
      </w:r>
      <w:r w:rsidRPr="00CB4236">
        <w:rPr>
          <w:rFonts w:cs="Times New Roman"/>
          <w:lang w:val="el-GR"/>
        </w:rPr>
        <w:t>ί</w:t>
      </w:r>
      <w:r w:rsidRPr="00CB4236">
        <w:rPr>
          <w:rFonts w:cs="Times New Roman"/>
          <w:spacing w:val="-1"/>
          <w:lang w:val="el-GR"/>
        </w:rPr>
        <w:t>ν</w:t>
      </w:r>
      <w:r w:rsidRPr="00CB4236">
        <w:rPr>
          <w:rFonts w:cs="Times New Roman"/>
          <w:spacing w:val="1"/>
          <w:lang w:val="el-GR"/>
        </w:rPr>
        <w:t>ε</w:t>
      </w:r>
      <w:r w:rsidRPr="00CB4236">
        <w:rPr>
          <w:rFonts w:cs="Times New Roman"/>
          <w:lang w:val="el-GR"/>
        </w:rPr>
        <w:t>ι</w:t>
      </w:r>
      <w:r w:rsidRPr="00CB4236">
        <w:rPr>
          <w:rFonts w:cs="Times New Roman"/>
          <w:spacing w:val="41"/>
          <w:lang w:val="el-GR"/>
        </w:rPr>
        <w:t xml:space="preserve"> </w:t>
      </w:r>
      <w:r w:rsidRPr="00CB4236">
        <w:rPr>
          <w:rFonts w:cs="Times New Roman"/>
          <w:spacing w:val="-2"/>
          <w:lang w:val="el-GR"/>
        </w:rPr>
        <w:t>α</w:t>
      </w:r>
      <w:r w:rsidRPr="00CB4236">
        <w:rPr>
          <w:rFonts w:cs="Times New Roman"/>
          <w:spacing w:val="1"/>
          <w:lang w:val="el-GR"/>
        </w:rPr>
        <w:t>π</w:t>
      </w:r>
      <w:r w:rsidRPr="00CB4236">
        <w:rPr>
          <w:rFonts w:cs="Times New Roman"/>
          <w:lang w:val="el-GR"/>
        </w:rPr>
        <w:t>ό</w:t>
      </w:r>
      <w:r w:rsidRPr="00CB4236">
        <w:rPr>
          <w:rFonts w:cs="Times New Roman"/>
          <w:spacing w:val="38"/>
          <w:lang w:val="el-GR"/>
        </w:rPr>
        <w:t xml:space="preserve"> </w:t>
      </w:r>
      <w:r w:rsidRPr="00CB4236">
        <w:rPr>
          <w:rFonts w:cs="Times New Roman"/>
          <w:lang w:val="el-GR"/>
        </w:rPr>
        <w:t xml:space="preserve">την </w:t>
      </w:r>
      <w:r w:rsidRPr="00CB4236">
        <w:rPr>
          <w:rFonts w:cs="Times New Roman"/>
          <w:spacing w:val="-1"/>
          <w:lang w:val="el-GR"/>
        </w:rPr>
        <w:t>π</w:t>
      </w:r>
      <w:r w:rsidRPr="00CB4236">
        <w:rPr>
          <w:rFonts w:cs="Times New Roman"/>
          <w:lang w:val="el-GR"/>
        </w:rPr>
        <w:t>ροηγο</w:t>
      </w:r>
      <w:r w:rsidRPr="00CB4236">
        <w:rPr>
          <w:rFonts w:cs="Times New Roman"/>
          <w:spacing w:val="-1"/>
          <w:lang w:val="el-GR"/>
        </w:rPr>
        <w:t>ύμεν</w:t>
      </w:r>
      <w:r w:rsidRPr="00CB4236">
        <w:rPr>
          <w:rFonts w:cs="Times New Roman"/>
          <w:lang w:val="el-GR"/>
        </w:rPr>
        <w:t>η,</w:t>
      </w:r>
      <w:r w:rsidRPr="00CB4236">
        <w:rPr>
          <w:rFonts w:cs="Times New Roman"/>
          <w:spacing w:val="2"/>
          <w:lang w:val="el-GR"/>
        </w:rPr>
        <w:t xml:space="preserve"> </w:t>
      </w:r>
      <w:r w:rsidRPr="00CB4236">
        <w:rPr>
          <w:rFonts w:cs="Times New Roman"/>
          <w:spacing w:val="-1"/>
          <w:lang w:val="el-GR"/>
        </w:rPr>
        <w:t>θ</w:t>
      </w:r>
      <w:r w:rsidRPr="00CB4236">
        <w:rPr>
          <w:rFonts w:cs="Times New Roman"/>
          <w:lang w:val="el-GR"/>
        </w:rPr>
        <w:t>α</w:t>
      </w:r>
      <w:r w:rsidRPr="00CB4236">
        <w:rPr>
          <w:rFonts w:cs="Times New Roman"/>
          <w:spacing w:val="2"/>
          <w:lang w:val="el-GR"/>
        </w:rPr>
        <w:t xml:space="preserve"> </w:t>
      </w:r>
      <w:r w:rsidRPr="00CB4236">
        <w:rPr>
          <w:rFonts w:cs="Times New Roman"/>
          <w:lang w:val="el-GR"/>
        </w:rPr>
        <w:t>σ</w:t>
      </w:r>
      <w:r w:rsidRPr="00CB4236">
        <w:rPr>
          <w:rFonts w:cs="Times New Roman"/>
          <w:spacing w:val="-1"/>
          <w:lang w:val="el-GR"/>
        </w:rPr>
        <w:t>υ</w:t>
      </w:r>
      <w:r w:rsidRPr="00CB4236">
        <w:rPr>
          <w:rFonts w:cs="Times New Roman"/>
          <w:lang w:val="el-GR"/>
        </w:rPr>
        <w:t>λλ</w:t>
      </w:r>
      <w:r w:rsidRPr="00CB4236">
        <w:rPr>
          <w:rFonts w:cs="Times New Roman"/>
          <w:spacing w:val="-1"/>
          <w:lang w:val="el-GR"/>
        </w:rPr>
        <w:t>έ</w:t>
      </w:r>
      <w:r w:rsidRPr="00CB4236">
        <w:rPr>
          <w:rFonts w:cs="Times New Roman"/>
          <w:lang w:val="el-GR"/>
        </w:rPr>
        <w:t>γο</w:t>
      </w:r>
      <w:r w:rsidRPr="00CB4236">
        <w:rPr>
          <w:rFonts w:cs="Times New Roman"/>
          <w:spacing w:val="-1"/>
          <w:lang w:val="el-GR"/>
        </w:rPr>
        <w:t>ν</w:t>
      </w:r>
      <w:r w:rsidRPr="00CB4236">
        <w:rPr>
          <w:rFonts w:cs="Times New Roman"/>
          <w:lang w:val="el-GR"/>
        </w:rPr>
        <w:t>ται</w:t>
      </w:r>
      <w:r w:rsidRPr="00CB4236">
        <w:rPr>
          <w:rFonts w:cs="Times New Roman"/>
          <w:spacing w:val="1"/>
          <w:lang w:val="el-GR"/>
        </w:rPr>
        <w:t xml:space="preserve"> </w:t>
      </w:r>
      <w:r w:rsidRPr="00CB4236">
        <w:rPr>
          <w:rFonts w:cs="Times New Roman"/>
          <w:spacing w:val="-1"/>
          <w:lang w:val="el-GR"/>
        </w:rPr>
        <w:t>κ</w:t>
      </w:r>
      <w:r w:rsidRPr="00CB4236">
        <w:rPr>
          <w:rFonts w:cs="Times New Roman"/>
          <w:lang w:val="el-GR"/>
        </w:rPr>
        <w:t>αι</w:t>
      </w:r>
      <w:r w:rsidRPr="00CB4236">
        <w:rPr>
          <w:rFonts w:cs="Times New Roman"/>
          <w:spacing w:val="1"/>
          <w:lang w:val="el-GR"/>
        </w:rPr>
        <w:t xml:space="preserve"> </w:t>
      </w:r>
      <w:r w:rsidRPr="00CB4236">
        <w:rPr>
          <w:rFonts w:cs="Times New Roman"/>
          <w:spacing w:val="-1"/>
          <w:lang w:val="el-GR"/>
        </w:rPr>
        <w:t>θ</w:t>
      </w:r>
      <w:r w:rsidRPr="00CB4236">
        <w:rPr>
          <w:rFonts w:cs="Times New Roman"/>
          <w:lang w:val="el-GR"/>
        </w:rPr>
        <w:t xml:space="preserve">α </w:t>
      </w:r>
      <w:r w:rsidRPr="00CB4236">
        <w:rPr>
          <w:rFonts w:cs="Times New Roman"/>
          <w:spacing w:val="-1"/>
          <w:lang w:val="el-GR"/>
        </w:rPr>
        <w:t>με</w:t>
      </w:r>
      <w:r w:rsidRPr="00CB4236">
        <w:rPr>
          <w:rFonts w:cs="Times New Roman"/>
          <w:lang w:val="el-GR"/>
        </w:rPr>
        <w:t>τα</w:t>
      </w:r>
      <w:r w:rsidRPr="00CB4236">
        <w:rPr>
          <w:rFonts w:cs="Times New Roman"/>
          <w:spacing w:val="-1"/>
          <w:lang w:val="el-GR"/>
        </w:rPr>
        <w:t>φέ</w:t>
      </w:r>
      <w:r w:rsidRPr="00CB4236">
        <w:rPr>
          <w:rFonts w:cs="Times New Roman"/>
          <w:lang w:val="el-GR"/>
        </w:rPr>
        <w:t>ρο</w:t>
      </w:r>
      <w:r w:rsidRPr="00CB4236">
        <w:rPr>
          <w:rFonts w:cs="Times New Roman"/>
          <w:spacing w:val="-1"/>
          <w:lang w:val="el-GR"/>
        </w:rPr>
        <w:t>ν</w:t>
      </w:r>
      <w:r w:rsidRPr="00CB4236">
        <w:rPr>
          <w:rFonts w:cs="Times New Roman"/>
          <w:lang w:val="el-GR"/>
        </w:rPr>
        <w:t>ται,</w:t>
      </w:r>
      <w:r w:rsidRPr="00CB4236">
        <w:rPr>
          <w:rFonts w:cs="Times New Roman"/>
          <w:spacing w:val="4"/>
          <w:lang w:val="el-GR"/>
        </w:rPr>
        <w:t xml:space="preserve"> </w:t>
      </w:r>
      <w:r w:rsidRPr="00CB4236">
        <w:rPr>
          <w:rFonts w:cs="Times New Roman"/>
          <w:lang w:val="el-GR"/>
        </w:rPr>
        <w:t xml:space="preserve">στην </w:t>
      </w:r>
      <w:r w:rsidRPr="00CB4236">
        <w:rPr>
          <w:rFonts w:cs="Times New Roman"/>
          <w:spacing w:val="-1"/>
          <w:lang w:val="el-GR"/>
        </w:rPr>
        <w:t>κ</w:t>
      </w:r>
      <w:r w:rsidRPr="00CB4236">
        <w:rPr>
          <w:rFonts w:cs="Times New Roman"/>
          <w:lang w:val="el-GR"/>
        </w:rPr>
        <w:t>ο</w:t>
      </w:r>
      <w:r w:rsidRPr="00CB4236">
        <w:rPr>
          <w:rFonts w:cs="Times New Roman"/>
          <w:spacing w:val="-1"/>
          <w:lang w:val="el-GR"/>
        </w:rPr>
        <w:t>υ</w:t>
      </w:r>
      <w:r w:rsidRPr="00CB4236">
        <w:rPr>
          <w:rFonts w:cs="Times New Roman"/>
          <w:lang w:val="el-GR"/>
        </w:rPr>
        <w:t>ζί</w:t>
      </w:r>
      <w:r w:rsidRPr="00CB4236">
        <w:rPr>
          <w:rFonts w:cs="Times New Roman"/>
          <w:spacing w:val="-1"/>
          <w:lang w:val="el-GR"/>
        </w:rPr>
        <w:t>ν</w:t>
      </w:r>
      <w:r w:rsidRPr="00CB4236">
        <w:rPr>
          <w:rFonts w:cs="Times New Roman"/>
          <w:lang w:val="el-GR"/>
        </w:rPr>
        <w:t>α</w:t>
      </w:r>
      <w:r w:rsidRPr="00CB4236">
        <w:rPr>
          <w:rFonts w:cs="Times New Roman"/>
          <w:spacing w:val="2"/>
          <w:lang w:val="el-GR"/>
        </w:rPr>
        <w:t xml:space="preserve"> </w:t>
      </w:r>
      <w:r w:rsidRPr="00CB4236">
        <w:rPr>
          <w:rFonts w:cs="Times New Roman"/>
          <w:lang w:val="el-GR"/>
        </w:rPr>
        <w:t>γ</w:t>
      </w:r>
      <w:r w:rsidRPr="00CB4236">
        <w:rPr>
          <w:rFonts w:cs="Times New Roman"/>
          <w:spacing w:val="-1"/>
          <w:lang w:val="el-GR"/>
        </w:rPr>
        <w:t>ι</w:t>
      </w:r>
      <w:r w:rsidRPr="00CB4236">
        <w:rPr>
          <w:rFonts w:cs="Times New Roman"/>
          <w:lang w:val="el-GR"/>
        </w:rPr>
        <w:t xml:space="preserve">α </w:t>
      </w:r>
      <w:r w:rsidRPr="00CB4236">
        <w:rPr>
          <w:rFonts w:cs="Times New Roman"/>
          <w:spacing w:val="1"/>
          <w:lang w:val="el-GR"/>
        </w:rPr>
        <w:t>π</w:t>
      </w:r>
      <w:r w:rsidRPr="00CB4236">
        <w:rPr>
          <w:rFonts w:cs="Times New Roman"/>
          <w:lang w:val="el-GR"/>
        </w:rPr>
        <w:t>λ</w:t>
      </w:r>
      <w:r w:rsidRPr="00CB4236">
        <w:rPr>
          <w:rFonts w:cs="Times New Roman"/>
          <w:spacing w:val="-1"/>
          <w:lang w:val="el-GR"/>
        </w:rPr>
        <w:t>ύ</w:t>
      </w:r>
      <w:r w:rsidRPr="00CB4236">
        <w:rPr>
          <w:rFonts w:cs="Times New Roman"/>
          <w:lang w:val="el-GR"/>
        </w:rPr>
        <w:t>σι</w:t>
      </w:r>
      <w:r w:rsidRPr="00CB4236">
        <w:rPr>
          <w:rFonts w:cs="Times New Roman"/>
          <w:spacing w:val="-1"/>
          <w:lang w:val="el-GR"/>
        </w:rPr>
        <w:t>μ</w:t>
      </w:r>
      <w:r w:rsidRPr="00CB4236">
        <w:rPr>
          <w:rFonts w:cs="Times New Roman"/>
          <w:lang w:val="el-GR"/>
        </w:rPr>
        <w:t>ο</w:t>
      </w:r>
    </w:p>
    <w:p w:rsidR="00D35C11" w:rsidRPr="00CB4236" w:rsidRDefault="00D35C11" w:rsidP="00D35C11">
      <w:pPr>
        <w:spacing w:before="100" w:beforeAutospacing="1" w:after="100" w:afterAutospacing="1"/>
        <w:rPr>
          <w:rFonts w:cs="Times New Roman"/>
          <w:lang w:val="el-GR"/>
        </w:rPr>
      </w:pPr>
      <w:r w:rsidRPr="00CB4236">
        <w:rPr>
          <w:rFonts w:cs="Times New Roman"/>
          <w:lang w:val="el-GR"/>
        </w:rPr>
        <w:t>-Στις</w:t>
      </w:r>
      <w:r w:rsidRPr="00CB4236">
        <w:rPr>
          <w:rFonts w:cs="Times New Roman"/>
          <w:spacing w:val="6"/>
          <w:lang w:val="el-GR"/>
        </w:rPr>
        <w:t xml:space="preserve"> </w:t>
      </w:r>
      <w:r w:rsidRPr="00CB4236">
        <w:rPr>
          <w:rFonts w:cs="Times New Roman"/>
          <w:lang w:val="el-GR"/>
        </w:rPr>
        <w:t>10.00</w:t>
      </w:r>
      <w:r w:rsidRPr="00CB4236">
        <w:rPr>
          <w:rFonts w:cs="Times New Roman"/>
          <w:spacing w:val="15"/>
          <w:lang w:val="el-GR"/>
        </w:rPr>
        <w:t xml:space="preserve"> </w:t>
      </w:r>
      <w:r w:rsidRPr="00CB4236">
        <w:rPr>
          <w:rFonts w:cs="Times New Roman"/>
          <w:spacing w:val="-1"/>
          <w:lang w:val="el-GR"/>
        </w:rPr>
        <w:t>θ</w:t>
      </w:r>
      <w:r w:rsidRPr="00CB4236">
        <w:rPr>
          <w:rFonts w:cs="Times New Roman"/>
          <w:lang w:val="el-GR"/>
        </w:rPr>
        <w:t>α</w:t>
      </w:r>
      <w:r w:rsidRPr="00CB4236">
        <w:rPr>
          <w:rFonts w:cs="Times New Roman"/>
          <w:spacing w:val="16"/>
          <w:lang w:val="el-GR"/>
        </w:rPr>
        <w:t xml:space="preserve"> </w:t>
      </w:r>
      <w:r w:rsidRPr="00CB4236">
        <w:rPr>
          <w:rFonts w:cs="Times New Roman"/>
          <w:lang w:val="el-GR"/>
        </w:rPr>
        <w:t>γ</w:t>
      </w:r>
      <w:r w:rsidRPr="00CB4236">
        <w:rPr>
          <w:rFonts w:cs="Times New Roman"/>
          <w:spacing w:val="-1"/>
          <w:lang w:val="el-GR"/>
        </w:rPr>
        <w:t>ίνε</w:t>
      </w:r>
      <w:r w:rsidRPr="00CB4236">
        <w:rPr>
          <w:rFonts w:cs="Times New Roman"/>
          <w:lang w:val="el-GR"/>
        </w:rPr>
        <w:t>ται</w:t>
      </w:r>
      <w:r w:rsidRPr="00CB4236">
        <w:rPr>
          <w:rFonts w:cs="Times New Roman"/>
          <w:spacing w:val="19"/>
          <w:lang w:val="el-GR"/>
        </w:rPr>
        <w:t xml:space="preserve"> </w:t>
      </w:r>
      <w:r w:rsidRPr="00CB4236">
        <w:rPr>
          <w:rFonts w:cs="Times New Roman"/>
          <w:lang w:val="el-GR"/>
        </w:rPr>
        <w:t>η</w:t>
      </w:r>
      <w:r w:rsidRPr="00CB4236">
        <w:rPr>
          <w:rFonts w:cs="Times New Roman"/>
          <w:spacing w:val="14"/>
          <w:lang w:val="el-GR"/>
        </w:rPr>
        <w:t xml:space="preserve"> </w:t>
      </w:r>
      <w:r w:rsidRPr="00CB4236">
        <w:rPr>
          <w:rFonts w:cs="Times New Roman"/>
          <w:spacing w:val="1"/>
          <w:lang w:val="el-GR"/>
        </w:rPr>
        <w:t>δ</w:t>
      </w:r>
      <w:r w:rsidRPr="00CB4236">
        <w:rPr>
          <w:rFonts w:cs="Times New Roman"/>
          <w:lang w:val="el-GR"/>
        </w:rPr>
        <w:t>ια</w:t>
      </w:r>
      <w:r w:rsidRPr="00CB4236">
        <w:rPr>
          <w:rFonts w:cs="Times New Roman"/>
          <w:spacing w:val="-1"/>
          <w:lang w:val="el-GR"/>
        </w:rPr>
        <w:t>ν</w:t>
      </w:r>
      <w:r w:rsidRPr="00CB4236">
        <w:rPr>
          <w:rFonts w:cs="Times New Roman"/>
          <w:lang w:val="el-GR"/>
        </w:rPr>
        <w:t>ο</w:t>
      </w:r>
      <w:r w:rsidRPr="00CB4236">
        <w:rPr>
          <w:rFonts w:cs="Times New Roman"/>
          <w:spacing w:val="-1"/>
          <w:lang w:val="el-GR"/>
        </w:rPr>
        <w:t>μ</w:t>
      </w:r>
      <w:r w:rsidRPr="00CB4236">
        <w:rPr>
          <w:rFonts w:cs="Times New Roman"/>
          <w:lang w:val="el-GR"/>
        </w:rPr>
        <w:t>ή</w:t>
      </w:r>
      <w:r w:rsidRPr="00CB4236">
        <w:rPr>
          <w:rFonts w:cs="Times New Roman"/>
          <w:spacing w:val="16"/>
          <w:lang w:val="el-GR"/>
        </w:rPr>
        <w:t xml:space="preserve"> </w:t>
      </w:r>
      <w:r w:rsidRPr="00CB4236">
        <w:rPr>
          <w:rFonts w:cs="Times New Roman"/>
          <w:lang w:val="el-GR"/>
        </w:rPr>
        <w:t>του</w:t>
      </w:r>
      <w:r w:rsidRPr="00CB4236">
        <w:rPr>
          <w:rFonts w:cs="Times New Roman"/>
          <w:spacing w:val="17"/>
          <w:lang w:val="el-GR"/>
        </w:rPr>
        <w:t xml:space="preserve"> </w:t>
      </w:r>
      <w:proofErr w:type="spellStart"/>
      <w:r w:rsidRPr="00CB4236">
        <w:rPr>
          <w:rFonts w:cs="Times New Roman"/>
          <w:spacing w:val="1"/>
          <w:lang w:val="el-GR"/>
        </w:rPr>
        <w:t>δ</w:t>
      </w:r>
      <w:r w:rsidRPr="00CB4236">
        <w:rPr>
          <w:rFonts w:cs="Times New Roman"/>
          <w:spacing w:val="-1"/>
          <w:lang w:val="el-GR"/>
        </w:rPr>
        <w:t>εκ</w:t>
      </w:r>
      <w:r w:rsidRPr="00CB4236">
        <w:rPr>
          <w:rFonts w:cs="Times New Roman"/>
          <w:lang w:val="el-GR"/>
        </w:rPr>
        <w:t>ατια</w:t>
      </w:r>
      <w:r w:rsidRPr="00CB4236">
        <w:rPr>
          <w:rFonts w:cs="Times New Roman"/>
          <w:spacing w:val="-1"/>
          <w:lang w:val="el-GR"/>
        </w:rPr>
        <w:t>ν</w:t>
      </w:r>
      <w:r w:rsidRPr="00CB4236">
        <w:rPr>
          <w:rFonts w:cs="Times New Roman"/>
          <w:lang w:val="el-GR"/>
        </w:rPr>
        <w:t>ού</w:t>
      </w:r>
      <w:proofErr w:type="spellEnd"/>
      <w:r w:rsidRPr="00CB4236">
        <w:rPr>
          <w:rFonts w:cs="Times New Roman"/>
          <w:spacing w:val="17"/>
          <w:lang w:val="el-GR"/>
        </w:rPr>
        <w:t xml:space="preserve"> </w:t>
      </w:r>
      <w:r w:rsidRPr="00CB4236">
        <w:rPr>
          <w:rFonts w:cs="Times New Roman"/>
          <w:lang w:val="el-GR"/>
        </w:rPr>
        <w:t>στο</w:t>
      </w:r>
      <w:r w:rsidRPr="00CB4236">
        <w:rPr>
          <w:rFonts w:cs="Times New Roman"/>
          <w:spacing w:val="15"/>
          <w:lang w:val="el-GR"/>
        </w:rPr>
        <w:t xml:space="preserve"> </w:t>
      </w:r>
      <w:r w:rsidRPr="00CB4236">
        <w:rPr>
          <w:rFonts w:cs="Times New Roman"/>
          <w:spacing w:val="1"/>
          <w:lang w:val="el-GR"/>
        </w:rPr>
        <w:t>π</w:t>
      </w:r>
      <w:r w:rsidRPr="00CB4236">
        <w:rPr>
          <w:rFonts w:cs="Times New Roman"/>
          <w:lang w:val="el-GR"/>
        </w:rPr>
        <w:t>ροσ</w:t>
      </w:r>
      <w:r w:rsidRPr="00CB4236">
        <w:rPr>
          <w:rFonts w:cs="Times New Roman"/>
          <w:spacing w:val="-2"/>
          <w:lang w:val="el-GR"/>
        </w:rPr>
        <w:t>ω</w:t>
      </w:r>
      <w:r w:rsidRPr="00CB4236">
        <w:rPr>
          <w:rFonts w:cs="Times New Roman"/>
          <w:spacing w:val="1"/>
          <w:lang w:val="el-GR"/>
        </w:rPr>
        <w:t>π</w:t>
      </w:r>
      <w:r w:rsidRPr="00CB4236">
        <w:rPr>
          <w:rFonts w:cs="Times New Roman"/>
          <w:lang w:val="el-GR"/>
        </w:rPr>
        <w:t>ι</w:t>
      </w:r>
      <w:r w:rsidRPr="00CB4236">
        <w:rPr>
          <w:rFonts w:cs="Times New Roman"/>
          <w:spacing w:val="-1"/>
          <w:lang w:val="el-GR"/>
        </w:rPr>
        <w:t>κ</w:t>
      </w:r>
      <w:r w:rsidRPr="00CB4236">
        <w:rPr>
          <w:rFonts w:cs="Times New Roman"/>
          <w:lang w:val="el-GR"/>
        </w:rPr>
        <w:t>ό</w:t>
      </w:r>
      <w:r w:rsidRPr="00CB4236">
        <w:rPr>
          <w:rFonts w:cs="Times New Roman"/>
          <w:spacing w:val="-44"/>
          <w:lang w:val="el-GR"/>
        </w:rPr>
        <w:t xml:space="preserve"> </w:t>
      </w:r>
      <w:r w:rsidRPr="00CB4236">
        <w:rPr>
          <w:rFonts w:cs="Times New Roman"/>
          <w:lang w:val="el-GR"/>
        </w:rPr>
        <w:t xml:space="preserve">: </w:t>
      </w:r>
      <w:r w:rsidRPr="00761ACF">
        <w:rPr>
          <w:rFonts w:cs="Times New Roman"/>
          <w:spacing w:val="23"/>
        </w:rPr>
        <w:t> </w:t>
      </w:r>
      <w:r w:rsidRPr="00CB4236">
        <w:rPr>
          <w:rFonts w:cs="Times New Roman"/>
          <w:lang w:val="el-GR"/>
        </w:rPr>
        <w:t>των</w:t>
      </w:r>
      <w:r w:rsidRPr="00CB4236">
        <w:rPr>
          <w:rFonts w:cs="Times New Roman"/>
          <w:spacing w:val="15"/>
          <w:lang w:val="el-GR"/>
        </w:rPr>
        <w:t xml:space="preserve"> </w:t>
      </w:r>
      <w:r w:rsidRPr="00CB4236">
        <w:rPr>
          <w:rFonts w:cs="Times New Roman"/>
          <w:lang w:val="el-GR"/>
        </w:rPr>
        <w:t>Κλι</w:t>
      </w:r>
      <w:r w:rsidRPr="00CB4236">
        <w:rPr>
          <w:rFonts w:cs="Times New Roman"/>
          <w:spacing w:val="-1"/>
          <w:lang w:val="el-GR"/>
        </w:rPr>
        <w:t>ν</w:t>
      </w:r>
      <w:r w:rsidRPr="00CB4236">
        <w:rPr>
          <w:rFonts w:cs="Times New Roman"/>
          <w:lang w:val="el-GR"/>
        </w:rPr>
        <w:t>ι</w:t>
      </w:r>
      <w:r w:rsidRPr="00CB4236">
        <w:rPr>
          <w:rFonts w:cs="Times New Roman"/>
          <w:spacing w:val="-1"/>
          <w:lang w:val="el-GR"/>
        </w:rPr>
        <w:t>κ</w:t>
      </w:r>
      <w:r w:rsidRPr="00CB4236">
        <w:rPr>
          <w:rFonts w:cs="Times New Roman"/>
          <w:lang w:val="el-GR"/>
        </w:rPr>
        <w:t>ών</w:t>
      </w:r>
      <w:r w:rsidRPr="00CB4236">
        <w:rPr>
          <w:rFonts w:cs="Times New Roman"/>
          <w:spacing w:val="17"/>
          <w:lang w:val="el-GR"/>
        </w:rPr>
        <w:t xml:space="preserve"> </w:t>
      </w:r>
      <w:r w:rsidRPr="00CB4236">
        <w:rPr>
          <w:rFonts w:cs="Times New Roman"/>
          <w:lang w:val="el-GR"/>
        </w:rPr>
        <w:t xml:space="preserve">,  της </w:t>
      </w:r>
      <w:r w:rsidRPr="00761ACF">
        <w:rPr>
          <w:rFonts w:cs="Times New Roman"/>
          <w:spacing w:val="1"/>
        </w:rPr>
        <w:t> </w:t>
      </w:r>
      <w:r w:rsidRPr="00CB4236">
        <w:rPr>
          <w:rFonts w:cs="Times New Roman"/>
          <w:lang w:val="el-GR"/>
        </w:rPr>
        <w:t>Μ</w:t>
      </w:r>
      <w:r w:rsidRPr="00CB4236">
        <w:rPr>
          <w:rFonts w:cs="Times New Roman"/>
          <w:spacing w:val="-3"/>
          <w:lang w:val="el-GR"/>
        </w:rPr>
        <w:t>Τ</w:t>
      </w:r>
      <w:r w:rsidRPr="00CB4236">
        <w:rPr>
          <w:rFonts w:cs="Times New Roman"/>
          <w:lang w:val="el-GR"/>
        </w:rPr>
        <w:t>Ν, του</w:t>
      </w:r>
      <w:r w:rsidRPr="00CB4236">
        <w:rPr>
          <w:rFonts w:cs="Times New Roman"/>
          <w:spacing w:val="1"/>
          <w:lang w:val="el-GR"/>
        </w:rPr>
        <w:t xml:space="preserve"> </w:t>
      </w:r>
      <w:r w:rsidRPr="00CB4236">
        <w:rPr>
          <w:rFonts w:cs="Times New Roman"/>
          <w:lang w:val="el-GR"/>
        </w:rPr>
        <w:t>Χ</w:t>
      </w:r>
      <w:r w:rsidRPr="00CB4236">
        <w:rPr>
          <w:rFonts w:cs="Times New Roman"/>
          <w:spacing w:val="-1"/>
          <w:lang w:val="el-GR"/>
        </w:rPr>
        <w:t>ε</w:t>
      </w:r>
      <w:r w:rsidRPr="00CB4236">
        <w:rPr>
          <w:rFonts w:cs="Times New Roman"/>
          <w:lang w:val="el-GR"/>
        </w:rPr>
        <w:t>ιρο</w:t>
      </w:r>
      <w:r w:rsidRPr="00CB4236">
        <w:rPr>
          <w:rFonts w:cs="Times New Roman"/>
          <w:spacing w:val="-1"/>
          <w:lang w:val="el-GR"/>
        </w:rPr>
        <w:t>υ</w:t>
      </w:r>
      <w:r w:rsidRPr="00CB4236">
        <w:rPr>
          <w:rFonts w:cs="Times New Roman"/>
          <w:lang w:val="el-GR"/>
        </w:rPr>
        <w:t>ργ</w:t>
      </w:r>
      <w:r w:rsidRPr="00CB4236">
        <w:rPr>
          <w:rFonts w:cs="Times New Roman"/>
          <w:spacing w:val="-1"/>
          <w:lang w:val="el-GR"/>
        </w:rPr>
        <w:t>ε</w:t>
      </w:r>
      <w:r w:rsidRPr="00CB4236">
        <w:rPr>
          <w:rFonts w:cs="Times New Roman"/>
          <w:lang w:val="el-GR"/>
        </w:rPr>
        <w:t>ίο</w:t>
      </w:r>
      <w:r w:rsidRPr="00CB4236">
        <w:rPr>
          <w:rFonts w:cs="Times New Roman"/>
          <w:spacing w:val="-1"/>
          <w:lang w:val="el-GR"/>
        </w:rPr>
        <w:t>υ</w:t>
      </w:r>
      <w:r w:rsidRPr="00CB4236">
        <w:rPr>
          <w:rFonts w:cs="Times New Roman"/>
          <w:lang w:val="el-GR"/>
        </w:rPr>
        <w:t>,</w:t>
      </w:r>
      <w:r w:rsidRPr="00CB4236">
        <w:rPr>
          <w:rFonts w:cs="Times New Roman"/>
          <w:spacing w:val="4"/>
          <w:lang w:val="el-GR"/>
        </w:rPr>
        <w:t xml:space="preserve"> </w:t>
      </w:r>
      <w:r w:rsidRPr="00CB4236">
        <w:rPr>
          <w:rFonts w:cs="Times New Roman"/>
          <w:lang w:val="el-GR"/>
        </w:rPr>
        <w:t>τ</w:t>
      </w:r>
      <w:r w:rsidRPr="00CB4236">
        <w:rPr>
          <w:rFonts w:cs="Times New Roman"/>
          <w:spacing w:val="-1"/>
          <w:lang w:val="el-GR"/>
        </w:rPr>
        <w:t>η</w:t>
      </w:r>
      <w:r w:rsidRPr="00CB4236">
        <w:rPr>
          <w:rFonts w:cs="Times New Roman"/>
          <w:lang w:val="el-GR"/>
        </w:rPr>
        <w:t>ς</w:t>
      </w:r>
      <w:r w:rsidRPr="00CB4236">
        <w:rPr>
          <w:rFonts w:cs="Times New Roman"/>
          <w:spacing w:val="1"/>
          <w:lang w:val="el-GR"/>
        </w:rPr>
        <w:t xml:space="preserve"> </w:t>
      </w:r>
      <w:r w:rsidRPr="00CB4236">
        <w:rPr>
          <w:rFonts w:cs="Times New Roman"/>
          <w:lang w:val="el-GR"/>
        </w:rPr>
        <w:t>Αι</w:t>
      </w:r>
      <w:r w:rsidRPr="00CB4236">
        <w:rPr>
          <w:rFonts w:cs="Times New Roman"/>
          <w:spacing w:val="-1"/>
          <w:lang w:val="el-GR"/>
        </w:rPr>
        <w:t>μ</w:t>
      </w:r>
      <w:r w:rsidRPr="00CB4236">
        <w:rPr>
          <w:rFonts w:cs="Times New Roman"/>
          <w:lang w:val="el-GR"/>
        </w:rPr>
        <w:t>ο</w:t>
      </w:r>
      <w:r w:rsidRPr="00CB4236">
        <w:rPr>
          <w:rFonts w:cs="Times New Roman"/>
          <w:spacing w:val="1"/>
          <w:lang w:val="el-GR"/>
        </w:rPr>
        <w:t>δ</w:t>
      </w:r>
      <w:r w:rsidRPr="00CB4236">
        <w:rPr>
          <w:rFonts w:cs="Times New Roman"/>
          <w:lang w:val="el-GR"/>
        </w:rPr>
        <w:t>οσί</w:t>
      </w:r>
      <w:r w:rsidRPr="00CB4236">
        <w:rPr>
          <w:rFonts w:cs="Times New Roman"/>
          <w:spacing w:val="-2"/>
          <w:lang w:val="el-GR"/>
        </w:rPr>
        <w:t>α</w:t>
      </w:r>
      <w:r w:rsidRPr="00CB4236">
        <w:rPr>
          <w:rFonts w:cs="Times New Roman"/>
          <w:lang w:val="el-GR"/>
        </w:rPr>
        <w:t>ς</w:t>
      </w:r>
      <w:r w:rsidRPr="00CB4236">
        <w:rPr>
          <w:rFonts w:cs="Times New Roman"/>
          <w:spacing w:val="1"/>
          <w:lang w:val="el-GR"/>
        </w:rPr>
        <w:t xml:space="preserve"> </w:t>
      </w:r>
      <w:r w:rsidRPr="00CB4236">
        <w:rPr>
          <w:rFonts w:cs="Times New Roman"/>
          <w:spacing w:val="-1"/>
          <w:lang w:val="el-GR"/>
        </w:rPr>
        <w:t>κ</w:t>
      </w:r>
      <w:r w:rsidRPr="00CB4236">
        <w:rPr>
          <w:rFonts w:cs="Times New Roman"/>
          <w:lang w:val="el-GR"/>
        </w:rPr>
        <w:t>αι</w:t>
      </w:r>
      <w:r w:rsidRPr="00CB4236">
        <w:rPr>
          <w:rFonts w:cs="Times New Roman"/>
          <w:spacing w:val="1"/>
          <w:lang w:val="el-GR"/>
        </w:rPr>
        <w:t xml:space="preserve"> </w:t>
      </w:r>
      <w:r w:rsidRPr="00CB4236">
        <w:rPr>
          <w:rFonts w:cs="Times New Roman"/>
          <w:lang w:val="el-GR"/>
        </w:rPr>
        <w:t>στο</w:t>
      </w:r>
      <w:r w:rsidRPr="00761ACF">
        <w:rPr>
          <w:rFonts w:cs="Times New Roman"/>
        </w:rPr>
        <w:t> </w:t>
      </w:r>
      <w:r w:rsidRPr="00CB4236">
        <w:rPr>
          <w:rFonts w:cs="Times New Roman"/>
          <w:lang w:val="el-GR"/>
        </w:rPr>
        <w:t xml:space="preserve"> </w:t>
      </w:r>
      <w:r w:rsidRPr="00CB4236">
        <w:rPr>
          <w:rFonts w:cs="Times New Roman"/>
          <w:spacing w:val="-1"/>
          <w:lang w:val="el-GR"/>
        </w:rPr>
        <w:t>ΤΕ</w:t>
      </w:r>
      <w:r w:rsidRPr="00CB4236">
        <w:rPr>
          <w:rFonts w:cs="Times New Roman"/>
          <w:lang w:val="el-GR"/>
        </w:rPr>
        <w:t>Π</w:t>
      </w:r>
    </w:p>
    <w:p w:rsidR="00D35C11" w:rsidRPr="00CB4236" w:rsidRDefault="00D35C11" w:rsidP="00D35C11">
      <w:pPr>
        <w:spacing w:before="100" w:beforeAutospacing="1" w:after="100" w:afterAutospacing="1"/>
        <w:rPr>
          <w:rFonts w:cs="Times New Roman"/>
          <w:lang w:val="el-GR"/>
        </w:rPr>
      </w:pPr>
      <w:r w:rsidRPr="00CB4236">
        <w:rPr>
          <w:rFonts w:cs="Times New Roman"/>
          <w:lang w:val="el-GR"/>
        </w:rPr>
        <w:t>-Μ</w:t>
      </w:r>
      <w:r w:rsidRPr="00CB4236">
        <w:rPr>
          <w:rFonts w:cs="Times New Roman"/>
          <w:spacing w:val="-1"/>
          <w:lang w:val="el-GR"/>
        </w:rPr>
        <w:t>ε</w:t>
      </w:r>
      <w:r w:rsidRPr="00CB4236">
        <w:rPr>
          <w:rFonts w:cs="Times New Roman"/>
          <w:lang w:val="el-GR"/>
        </w:rPr>
        <w:t>τά</w:t>
      </w:r>
      <w:r w:rsidRPr="00CB4236">
        <w:rPr>
          <w:rFonts w:cs="Times New Roman"/>
          <w:spacing w:val="4"/>
          <w:lang w:val="el-GR"/>
        </w:rPr>
        <w:t xml:space="preserve"> </w:t>
      </w:r>
      <w:r w:rsidRPr="00CB4236">
        <w:rPr>
          <w:rFonts w:cs="Times New Roman"/>
          <w:lang w:val="el-GR"/>
        </w:rPr>
        <w:t>την</w:t>
      </w:r>
      <w:r w:rsidRPr="00CB4236">
        <w:rPr>
          <w:rFonts w:cs="Times New Roman"/>
          <w:spacing w:val="5"/>
          <w:lang w:val="el-GR"/>
        </w:rPr>
        <w:t xml:space="preserve"> </w:t>
      </w:r>
      <w:r w:rsidRPr="00CB4236">
        <w:rPr>
          <w:rFonts w:cs="Times New Roman"/>
          <w:lang w:val="el-GR"/>
        </w:rPr>
        <w:t>ολο</w:t>
      </w:r>
      <w:r w:rsidRPr="00CB4236">
        <w:rPr>
          <w:rFonts w:cs="Times New Roman"/>
          <w:spacing w:val="-1"/>
          <w:lang w:val="el-GR"/>
        </w:rPr>
        <w:t>κ</w:t>
      </w:r>
      <w:r w:rsidRPr="00CB4236">
        <w:rPr>
          <w:rFonts w:cs="Times New Roman"/>
          <w:lang w:val="el-GR"/>
        </w:rPr>
        <w:t>λήρωση</w:t>
      </w:r>
      <w:r w:rsidRPr="00CB4236">
        <w:rPr>
          <w:rFonts w:cs="Times New Roman"/>
          <w:spacing w:val="4"/>
          <w:lang w:val="el-GR"/>
        </w:rPr>
        <w:t xml:space="preserve"> </w:t>
      </w:r>
      <w:r w:rsidRPr="00CB4236">
        <w:rPr>
          <w:rFonts w:cs="Times New Roman"/>
          <w:lang w:val="el-GR"/>
        </w:rPr>
        <w:t>τ</w:t>
      </w:r>
      <w:r w:rsidRPr="00CB4236">
        <w:rPr>
          <w:rFonts w:cs="Times New Roman"/>
          <w:spacing w:val="-1"/>
          <w:lang w:val="el-GR"/>
        </w:rPr>
        <w:t>η</w:t>
      </w:r>
      <w:r w:rsidRPr="00CB4236">
        <w:rPr>
          <w:rFonts w:cs="Times New Roman"/>
          <w:lang w:val="el-GR"/>
        </w:rPr>
        <w:t>ς</w:t>
      </w:r>
      <w:r w:rsidRPr="00CB4236">
        <w:rPr>
          <w:rFonts w:cs="Times New Roman"/>
          <w:spacing w:val="4"/>
          <w:lang w:val="el-GR"/>
        </w:rPr>
        <w:t xml:space="preserve"> </w:t>
      </w:r>
      <w:r w:rsidRPr="00CB4236">
        <w:rPr>
          <w:rFonts w:cs="Times New Roman"/>
          <w:spacing w:val="1"/>
          <w:lang w:val="el-GR"/>
        </w:rPr>
        <w:t>δ</w:t>
      </w:r>
      <w:r w:rsidRPr="00CB4236">
        <w:rPr>
          <w:rFonts w:cs="Times New Roman"/>
          <w:lang w:val="el-GR"/>
        </w:rPr>
        <w:t>ια</w:t>
      </w:r>
      <w:r w:rsidRPr="00CB4236">
        <w:rPr>
          <w:rFonts w:cs="Times New Roman"/>
          <w:spacing w:val="-1"/>
          <w:lang w:val="el-GR"/>
        </w:rPr>
        <w:t>ν</w:t>
      </w:r>
      <w:r w:rsidRPr="00CB4236">
        <w:rPr>
          <w:rFonts w:cs="Times New Roman"/>
          <w:lang w:val="el-GR"/>
        </w:rPr>
        <w:t>ο</w:t>
      </w:r>
      <w:r w:rsidRPr="00CB4236">
        <w:rPr>
          <w:rFonts w:cs="Times New Roman"/>
          <w:spacing w:val="-1"/>
          <w:lang w:val="el-GR"/>
        </w:rPr>
        <w:t>μ</w:t>
      </w:r>
      <w:r w:rsidRPr="00CB4236">
        <w:rPr>
          <w:rFonts w:cs="Times New Roman"/>
          <w:lang w:val="el-GR"/>
        </w:rPr>
        <w:t>ής</w:t>
      </w:r>
      <w:r w:rsidRPr="00CB4236">
        <w:rPr>
          <w:rFonts w:cs="Times New Roman"/>
          <w:spacing w:val="4"/>
          <w:lang w:val="el-GR"/>
        </w:rPr>
        <w:t xml:space="preserve"> </w:t>
      </w:r>
      <w:r w:rsidRPr="00CB4236">
        <w:rPr>
          <w:rFonts w:cs="Times New Roman"/>
          <w:lang w:val="el-GR"/>
        </w:rPr>
        <w:t>του</w:t>
      </w:r>
      <w:r w:rsidRPr="00CB4236">
        <w:rPr>
          <w:rFonts w:cs="Times New Roman"/>
          <w:spacing w:val="3"/>
          <w:lang w:val="el-GR"/>
        </w:rPr>
        <w:t xml:space="preserve"> </w:t>
      </w:r>
      <w:proofErr w:type="spellStart"/>
      <w:r w:rsidRPr="00CB4236">
        <w:rPr>
          <w:rFonts w:cs="Times New Roman"/>
          <w:spacing w:val="1"/>
          <w:lang w:val="el-GR"/>
        </w:rPr>
        <w:t>δ</w:t>
      </w:r>
      <w:r w:rsidRPr="00CB4236">
        <w:rPr>
          <w:rFonts w:cs="Times New Roman"/>
          <w:spacing w:val="-1"/>
          <w:lang w:val="el-GR"/>
        </w:rPr>
        <w:t>εκ</w:t>
      </w:r>
      <w:r w:rsidRPr="00CB4236">
        <w:rPr>
          <w:rFonts w:cs="Times New Roman"/>
          <w:lang w:val="el-GR"/>
        </w:rPr>
        <w:t>ατια</w:t>
      </w:r>
      <w:r w:rsidRPr="00CB4236">
        <w:rPr>
          <w:rFonts w:cs="Times New Roman"/>
          <w:spacing w:val="-1"/>
          <w:lang w:val="el-GR"/>
        </w:rPr>
        <w:t>ν</w:t>
      </w:r>
      <w:r w:rsidRPr="00CB4236">
        <w:rPr>
          <w:rFonts w:cs="Times New Roman"/>
          <w:lang w:val="el-GR"/>
        </w:rPr>
        <w:t>ο</w:t>
      </w:r>
      <w:r w:rsidRPr="00CB4236">
        <w:rPr>
          <w:rFonts w:cs="Times New Roman"/>
          <w:spacing w:val="-1"/>
          <w:lang w:val="el-GR"/>
        </w:rPr>
        <w:t>ύ</w:t>
      </w:r>
      <w:proofErr w:type="spellEnd"/>
      <w:r w:rsidRPr="00CB4236">
        <w:rPr>
          <w:rFonts w:cs="Times New Roman"/>
          <w:lang w:val="el-GR"/>
        </w:rPr>
        <w:t xml:space="preserve">, </w:t>
      </w:r>
      <w:r w:rsidRPr="00761ACF">
        <w:rPr>
          <w:rFonts w:cs="Times New Roman"/>
          <w:spacing w:val="11"/>
        </w:rPr>
        <w:t> </w:t>
      </w:r>
      <w:r w:rsidRPr="00CB4236">
        <w:rPr>
          <w:rFonts w:cs="Times New Roman"/>
          <w:spacing w:val="-1"/>
          <w:lang w:val="el-GR"/>
        </w:rPr>
        <w:t>θ</w:t>
      </w:r>
      <w:r w:rsidRPr="00CB4236">
        <w:rPr>
          <w:rFonts w:cs="Times New Roman"/>
          <w:lang w:val="el-GR"/>
        </w:rPr>
        <w:t>α</w:t>
      </w:r>
      <w:r w:rsidRPr="00CB4236">
        <w:rPr>
          <w:rFonts w:cs="Times New Roman"/>
          <w:spacing w:val="4"/>
          <w:lang w:val="el-GR"/>
        </w:rPr>
        <w:t xml:space="preserve"> </w:t>
      </w:r>
      <w:r w:rsidRPr="00CB4236">
        <w:rPr>
          <w:rFonts w:cs="Times New Roman"/>
          <w:lang w:val="el-GR"/>
        </w:rPr>
        <w:t>σ</w:t>
      </w:r>
      <w:r w:rsidRPr="00CB4236">
        <w:rPr>
          <w:rFonts w:cs="Times New Roman"/>
          <w:spacing w:val="-1"/>
          <w:lang w:val="el-GR"/>
        </w:rPr>
        <w:t>υ</w:t>
      </w:r>
      <w:r w:rsidRPr="00CB4236">
        <w:rPr>
          <w:rFonts w:cs="Times New Roman"/>
          <w:lang w:val="el-GR"/>
        </w:rPr>
        <w:t>λλ</w:t>
      </w:r>
      <w:r w:rsidRPr="00CB4236">
        <w:rPr>
          <w:rFonts w:cs="Times New Roman"/>
          <w:spacing w:val="-1"/>
          <w:lang w:val="el-GR"/>
        </w:rPr>
        <w:t>έ</w:t>
      </w:r>
      <w:r w:rsidRPr="00CB4236">
        <w:rPr>
          <w:rFonts w:cs="Times New Roman"/>
          <w:lang w:val="el-GR"/>
        </w:rPr>
        <w:t>γο</w:t>
      </w:r>
      <w:r w:rsidRPr="00CB4236">
        <w:rPr>
          <w:rFonts w:cs="Times New Roman"/>
          <w:spacing w:val="-1"/>
          <w:lang w:val="el-GR"/>
        </w:rPr>
        <w:t>ν</w:t>
      </w:r>
      <w:r w:rsidRPr="00CB4236">
        <w:rPr>
          <w:rFonts w:cs="Times New Roman"/>
          <w:lang w:val="el-GR"/>
        </w:rPr>
        <w:t>ται</w:t>
      </w:r>
      <w:r w:rsidRPr="00CB4236">
        <w:rPr>
          <w:rFonts w:cs="Times New Roman"/>
          <w:spacing w:val="5"/>
          <w:lang w:val="el-GR"/>
        </w:rPr>
        <w:t xml:space="preserve"> </w:t>
      </w:r>
      <w:r w:rsidRPr="00CB4236">
        <w:rPr>
          <w:rFonts w:cs="Times New Roman"/>
          <w:lang w:val="el-GR"/>
        </w:rPr>
        <w:t>τα</w:t>
      </w:r>
      <w:r w:rsidRPr="00CB4236">
        <w:rPr>
          <w:rFonts w:cs="Times New Roman"/>
          <w:spacing w:val="4"/>
          <w:lang w:val="el-GR"/>
        </w:rPr>
        <w:t xml:space="preserve"> </w:t>
      </w:r>
      <w:r w:rsidRPr="00CB4236">
        <w:rPr>
          <w:rFonts w:cs="Times New Roman"/>
          <w:lang w:val="el-GR"/>
        </w:rPr>
        <w:t>σ</w:t>
      </w:r>
      <w:r w:rsidRPr="00CB4236">
        <w:rPr>
          <w:rFonts w:cs="Times New Roman"/>
          <w:spacing w:val="-1"/>
          <w:lang w:val="el-GR"/>
        </w:rPr>
        <w:t>κεύ</w:t>
      </w:r>
      <w:r w:rsidRPr="00CB4236">
        <w:rPr>
          <w:rFonts w:cs="Times New Roman"/>
          <w:lang w:val="el-GR"/>
        </w:rPr>
        <w:t>η</w:t>
      </w:r>
      <w:r w:rsidRPr="00CB4236">
        <w:rPr>
          <w:rFonts w:cs="Times New Roman"/>
          <w:spacing w:val="6"/>
          <w:lang w:val="el-GR"/>
        </w:rPr>
        <w:t xml:space="preserve"> </w:t>
      </w:r>
      <w:r w:rsidRPr="00CB4236">
        <w:rPr>
          <w:rFonts w:cs="Times New Roman"/>
          <w:lang w:val="el-GR"/>
        </w:rPr>
        <w:t>του</w:t>
      </w:r>
      <w:r w:rsidRPr="00CB4236">
        <w:rPr>
          <w:rFonts w:cs="Times New Roman"/>
          <w:spacing w:val="5"/>
          <w:lang w:val="el-GR"/>
        </w:rPr>
        <w:t xml:space="preserve"> </w:t>
      </w:r>
      <w:r w:rsidRPr="00CB4236">
        <w:rPr>
          <w:rFonts w:cs="Times New Roman"/>
          <w:spacing w:val="-1"/>
          <w:lang w:val="el-GR"/>
        </w:rPr>
        <w:t>π</w:t>
      </w:r>
      <w:r w:rsidRPr="00CB4236">
        <w:rPr>
          <w:rFonts w:cs="Times New Roman"/>
          <w:lang w:val="el-GR"/>
        </w:rPr>
        <w:t>ρω</w:t>
      </w:r>
      <w:r w:rsidRPr="00CB4236">
        <w:rPr>
          <w:rFonts w:cs="Times New Roman"/>
          <w:spacing w:val="-1"/>
          <w:lang w:val="el-GR"/>
        </w:rPr>
        <w:t>ιν</w:t>
      </w:r>
      <w:r w:rsidRPr="00CB4236">
        <w:rPr>
          <w:rFonts w:cs="Times New Roman"/>
          <w:lang w:val="el-GR"/>
        </w:rPr>
        <w:t>ού</w:t>
      </w:r>
      <w:r w:rsidRPr="00CB4236">
        <w:rPr>
          <w:rFonts w:cs="Times New Roman"/>
          <w:spacing w:val="5"/>
          <w:lang w:val="el-GR"/>
        </w:rPr>
        <w:t xml:space="preserve"> </w:t>
      </w:r>
      <w:r w:rsidRPr="00CB4236">
        <w:rPr>
          <w:rFonts w:cs="Times New Roman"/>
          <w:lang w:val="el-GR"/>
        </w:rPr>
        <w:t>α</w:t>
      </w:r>
      <w:r w:rsidRPr="00CB4236">
        <w:rPr>
          <w:rFonts w:cs="Times New Roman"/>
          <w:spacing w:val="1"/>
          <w:lang w:val="el-GR"/>
        </w:rPr>
        <w:t>π</w:t>
      </w:r>
      <w:r w:rsidRPr="00CB4236">
        <w:rPr>
          <w:rFonts w:cs="Times New Roman"/>
          <w:lang w:val="el-GR"/>
        </w:rPr>
        <w:t>ό</w:t>
      </w:r>
      <w:r w:rsidRPr="00CB4236">
        <w:rPr>
          <w:rFonts w:cs="Times New Roman"/>
          <w:spacing w:val="3"/>
          <w:lang w:val="el-GR"/>
        </w:rPr>
        <w:t xml:space="preserve"> </w:t>
      </w:r>
      <w:r w:rsidRPr="00CB4236">
        <w:rPr>
          <w:rFonts w:cs="Times New Roman"/>
          <w:lang w:val="el-GR"/>
        </w:rPr>
        <w:t>τα τ</w:t>
      </w:r>
      <w:r w:rsidRPr="00CB4236">
        <w:rPr>
          <w:rFonts w:cs="Times New Roman"/>
          <w:spacing w:val="-1"/>
          <w:lang w:val="el-GR"/>
        </w:rPr>
        <w:t>μ</w:t>
      </w:r>
      <w:r w:rsidRPr="00CB4236">
        <w:rPr>
          <w:rFonts w:cs="Times New Roman"/>
          <w:lang w:val="el-GR"/>
        </w:rPr>
        <w:t>ή</w:t>
      </w:r>
      <w:r w:rsidRPr="00CB4236">
        <w:rPr>
          <w:rFonts w:cs="Times New Roman"/>
          <w:spacing w:val="-1"/>
          <w:lang w:val="el-GR"/>
        </w:rPr>
        <w:t>μ</w:t>
      </w:r>
      <w:r w:rsidRPr="00CB4236">
        <w:rPr>
          <w:rFonts w:cs="Times New Roman"/>
          <w:lang w:val="el-GR"/>
        </w:rPr>
        <w:t xml:space="preserve">ατα </w:t>
      </w:r>
      <w:r w:rsidRPr="00CB4236">
        <w:rPr>
          <w:rFonts w:cs="Times New Roman"/>
          <w:spacing w:val="-1"/>
          <w:lang w:val="el-GR"/>
        </w:rPr>
        <w:t>κ</w:t>
      </w:r>
      <w:r w:rsidRPr="00CB4236">
        <w:rPr>
          <w:rFonts w:cs="Times New Roman"/>
          <w:lang w:val="el-GR"/>
        </w:rPr>
        <w:t>αι</w:t>
      </w:r>
      <w:r w:rsidRPr="00CB4236">
        <w:rPr>
          <w:rFonts w:cs="Times New Roman"/>
          <w:spacing w:val="1"/>
          <w:lang w:val="el-GR"/>
        </w:rPr>
        <w:t xml:space="preserve"> </w:t>
      </w:r>
      <w:r w:rsidRPr="00CB4236">
        <w:rPr>
          <w:rFonts w:cs="Times New Roman"/>
          <w:spacing w:val="-1"/>
          <w:lang w:val="el-GR"/>
        </w:rPr>
        <w:t>θ</w:t>
      </w:r>
      <w:r w:rsidRPr="00CB4236">
        <w:rPr>
          <w:rFonts w:cs="Times New Roman"/>
          <w:lang w:val="el-GR"/>
        </w:rPr>
        <w:t xml:space="preserve">α </w:t>
      </w:r>
      <w:r w:rsidRPr="00CB4236">
        <w:rPr>
          <w:rFonts w:cs="Times New Roman"/>
          <w:spacing w:val="-1"/>
          <w:lang w:val="el-GR"/>
        </w:rPr>
        <w:t>με</w:t>
      </w:r>
      <w:r w:rsidRPr="00CB4236">
        <w:rPr>
          <w:rFonts w:cs="Times New Roman"/>
          <w:lang w:val="el-GR"/>
        </w:rPr>
        <w:t>τα</w:t>
      </w:r>
      <w:r w:rsidRPr="00CB4236">
        <w:rPr>
          <w:rFonts w:cs="Times New Roman"/>
          <w:spacing w:val="-1"/>
          <w:lang w:val="el-GR"/>
        </w:rPr>
        <w:t>φέ</w:t>
      </w:r>
      <w:r w:rsidRPr="00CB4236">
        <w:rPr>
          <w:rFonts w:cs="Times New Roman"/>
          <w:lang w:val="el-GR"/>
        </w:rPr>
        <w:t>ρο</w:t>
      </w:r>
      <w:r w:rsidRPr="00CB4236">
        <w:rPr>
          <w:rFonts w:cs="Times New Roman"/>
          <w:spacing w:val="1"/>
          <w:lang w:val="el-GR"/>
        </w:rPr>
        <w:t>ν</w:t>
      </w:r>
      <w:r w:rsidRPr="00CB4236">
        <w:rPr>
          <w:rFonts w:cs="Times New Roman"/>
          <w:lang w:val="el-GR"/>
        </w:rPr>
        <w:t>ται</w:t>
      </w:r>
      <w:r w:rsidRPr="00CB4236">
        <w:rPr>
          <w:rFonts w:cs="Times New Roman"/>
          <w:spacing w:val="1"/>
          <w:lang w:val="el-GR"/>
        </w:rPr>
        <w:t xml:space="preserve"> </w:t>
      </w:r>
      <w:r w:rsidRPr="00CB4236">
        <w:rPr>
          <w:rFonts w:cs="Times New Roman"/>
          <w:lang w:val="el-GR"/>
        </w:rPr>
        <w:t xml:space="preserve">στην </w:t>
      </w:r>
      <w:r w:rsidRPr="00CB4236">
        <w:rPr>
          <w:rFonts w:cs="Times New Roman"/>
          <w:spacing w:val="-1"/>
          <w:lang w:val="el-GR"/>
        </w:rPr>
        <w:t>κ</w:t>
      </w:r>
      <w:r w:rsidRPr="00CB4236">
        <w:rPr>
          <w:rFonts w:cs="Times New Roman"/>
          <w:lang w:val="el-GR"/>
        </w:rPr>
        <w:t>ο</w:t>
      </w:r>
      <w:r w:rsidRPr="00CB4236">
        <w:rPr>
          <w:rFonts w:cs="Times New Roman"/>
          <w:spacing w:val="-1"/>
          <w:lang w:val="el-GR"/>
        </w:rPr>
        <w:t>υ</w:t>
      </w:r>
      <w:r w:rsidRPr="00CB4236">
        <w:rPr>
          <w:rFonts w:cs="Times New Roman"/>
          <w:lang w:val="el-GR"/>
        </w:rPr>
        <w:t>ζί</w:t>
      </w:r>
      <w:r w:rsidRPr="00CB4236">
        <w:rPr>
          <w:rFonts w:cs="Times New Roman"/>
          <w:spacing w:val="-1"/>
          <w:lang w:val="el-GR"/>
        </w:rPr>
        <w:t>ν</w:t>
      </w:r>
      <w:r w:rsidRPr="00CB4236">
        <w:rPr>
          <w:rFonts w:cs="Times New Roman"/>
          <w:lang w:val="el-GR"/>
        </w:rPr>
        <w:t>α</w:t>
      </w:r>
      <w:r w:rsidRPr="00CB4236">
        <w:rPr>
          <w:rFonts w:cs="Times New Roman"/>
          <w:spacing w:val="2"/>
          <w:lang w:val="el-GR"/>
        </w:rPr>
        <w:t xml:space="preserve"> </w:t>
      </w:r>
      <w:r w:rsidRPr="00CB4236">
        <w:rPr>
          <w:rFonts w:cs="Times New Roman"/>
          <w:lang w:val="el-GR"/>
        </w:rPr>
        <w:t>γ</w:t>
      </w:r>
      <w:r w:rsidRPr="00CB4236">
        <w:rPr>
          <w:rFonts w:cs="Times New Roman"/>
          <w:spacing w:val="-1"/>
          <w:lang w:val="el-GR"/>
        </w:rPr>
        <w:t>ι</w:t>
      </w:r>
      <w:r w:rsidRPr="00CB4236">
        <w:rPr>
          <w:rFonts w:cs="Times New Roman"/>
          <w:lang w:val="el-GR"/>
        </w:rPr>
        <w:t xml:space="preserve">α </w:t>
      </w:r>
      <w:r w:rsidRPr="00CB4236">
        <w:rPr>
          <w:rFonts w:cs="Times New Roman"/>
          <w:spacing w:val="1"/>
          <w:lang w:val="el-GR"/>
        </w:rPr>
        <w:t>π</w:t>
      </w:r>
      <w:r w:rsidRPr="00CB4236">
        <w:rPr>
          <w:rFonts w:cs="Times New Roman"/>
          <w:lang w:val="el-GR"/>
        </w:rPr>
        <w:t>λ</w:t>
      </w:r>
      <w:r w:rsidRPr="00CB4236">
        <w:rPr>
          <w:rFonts w:cs="Times New Roman"/>
          <w:spacing w:val="-1"/>
          <w:lang w:val="el-GR"/>
        </w:rPr>
        <w:t>ύ</w:t>
      </w:r>
      <w:r w:rsidRPr="00CB4236">
        <w:rPr>
          <w:rFonts w:cs="Times New Roman"/>
          <w:lang w:val="el-GR"/>
        </w:rPr>
        <w:t>σι</w:t>
      </w:r>
      <w:r w:rsidRPr="00CB4236">
        <w:rPr>
          <w:rFonts w:cs="Times New Roman"/>
          <w:spacing w:val="-1"/>
          <w:lang w:val="el-GR"/>
        </w:rPr>
        <w:t>μ</w:t>
      </w:r>
      <w:r w:rsidRPr="00CB4236">
        <w:rPr>
          <w:rFonts w:cs="Times New Roman"/>
          <w:lang w:val="el-GR"/>
        </w:rPr>
        <w:t>ο.</w:t>
      </w:r>
    </w:p>
    <w:p w:rsidR="00D35C11" w:rsidRPr="00CB4236" w:rsidRDefault="00D35C11" w:rsidP="00D35C11">
      <w:pPr>
        <w:spacing w:before="100" w:beforeAutospacing="1" w:after="100" w:afterAutospacing="1"/>
        <w:rPr>
          <w:rFonts w:cs="Times New Roman"/>
          <w:lang w:val="el-GR"/>
        </w:rPr>
      </w:pPr>
      <w:r w:rsidRPr="00CB4236">
        <w:rPr>
          <w:rFonts w:cs="Times New Roman"/>
          <w:lang w:val="el-GR"/>
        </w:rPr>
        <w:t>-Α</w:t>
      </w:r>
      <w:r w:rsidRPr="00CB4236">
        <w:rPr>
          <w:rFonts w:cs="Times New Roman"/>
          <w:spacing w:val="1"/>
          <w:lang w:val="el-GR"/>
        </w:rPr>
        <w:t>π</w:t>
      </w:r>
      <w:r w:rsidRPr="00CB4236">
        <w:rPr>
          <w:rFonts w:cs="Times New Roman"/>
          <w:lang w:val="el-GR"/>
        </w:rPr>
        <w:t xml:space="preserve">ό 10,30 </w:t>
      </w:r>
      <w:r w:rsidRPr="00CB4236">
        <w:rPr>
          <w:rFonts w:cs="Times New Roman"/>
          <w:spacing w:val="-1"/>
          <w:lang w:val="el-GR"/>
        </w:rPr>
        <w:t>έ</w:t>
      </w:r>
      <w:r w:rsidRPr="00CB4236">
        <w:rPr>
          <w:rFonts w:cs="Times New Roman"/>
          <w:spacing w:val="-2"/>
          <w:lang w:val="el-GR"/>
        </w:rPr>
        <w:t>ω</w:t>
      </w:r>
      <w:r w:rsidRPr="00CB4236">
        <w:rPr>
          <w:rFonts w:cs="Times New Roman"/>
          <w:lang w:val="el-GR"/>
        </w:rPr>
        <w:t>ς</w:t>
      </w:r>
      <w:r w:rsidRPr="00CB4236">
        <w:rPr>
          <w:rFonts w:cs="Times New Roman"/>
          <w:spacing w:val="1"/>
          <w:lang w:val="el-GR"/>
        </w:rPr>
        <w:t xml:space="preserve"> </w:t>
      </w:r>
      <w:r w:rsidRPr="00CB4236">
        <w:rPr>
          <w:rFonts w:cs="Times New Roman"/>
          <w:lang w:val="el-GR"/>
        </w:rPr>
        <w:t xml:space="preserve">12.00 </w:t>
      </w:r>
      <w:r w:rsidRPr="00CB4236">
        <w:rPr>
          <w:rFonts w:cs="Times New Roman"/>
          <w:spacing w:val="1"/>
          <w:lang w:val="el-GR"/>
        </w:rPr>
        <w:t>π</w:t>
      </w:r>
      <w:r w:rsidRPr="00CB4236">
        <w:rPr>
          <w:rFonts w:cs="Times New Roman"/>
          <w:lang w:val="el-GR"/>
        </w:rPr>
        <w:t>λ</w:t>
      </w:r>
      <w:r w:rsidRPr="00CB4236">
        <w:rPr>
          <w:rFonts w:cs="Times New Roman"/>
          <w:spacing w:val="-1"/>
          <w:lang w:val="el-GR"/>
        </w:rPr>
        <w:t>ύ</w:t>
      </w:r>
      <w:r w:rsidRPr="00CB4236">
        <w:rPr>
          <w:rFonts w:cs="Times New Roman"/>
          <w:lang w:val="el-GR"/>
        </w:rPr>
        <w:t>σι</w:t>
      </w:r>
      <w:r w:rsidRPr="00CB4236">
        <w:rPr>
          <w:rFonts w:cs="Times New Roman"/>
          <w:spacing w:val="-1"/>
          <w:lang w:val="el-GR"/>
        </w:rPr>
        <w:t>μ</w:t>
      </w:r>
      <w:r w:rsidRPr="00CB4236">
        <w:rPr>
          <w:rFonts w:cs="Times New Roman"/>
          <w:lang w:val="el-GR"/>
        </w:rPr>
        <w:t>ο</w:t>
      </w:r>
      <w:r w:rsidRPr="00CB4236">
        <w:rPr>
          <w:rFonts w:cs="Times New Roman"/>
          <w:spacing w:val="2"/>
          <w:lang w:val="el-GR"/>
        </w:rPr>
        <w:t xml:space="preserve"> </w:t>
      </w:r>
      <w:r w:rsidRPr="00CB4236">
        <w:rPr>
          <w:rFonts w:cs="Times New Roman"/>
          <w:lang w:val="el-GR"/>
        </w:rPr>
        <w:t>των σ</w:t>
      </w:r>
      <w:r w:rsidRPr="00CB4236">
        <w:rPr>
          <w:rFonts w:cs="Times New Roman"/>
          <w:spacing w:val="-1"/>
          <w:lang w:val="el-GR"/>
        </w:rPr>
        <w:t>κευ</w:t>
      </w:r>
      <w:r w:rsidRPr="00CB4236">
        <w:rPr>
          <w:rFonts w:cs="Times New Roman"/>
          <w:lang w:val="el-GR"/>
        </w:rPr>
        <w:t>ών</w:t>
      </w:r>
      <w:r w:rsidRPr="00CB4236">
        <w:rPr>
          <w:rFonts w:cs="Times New Roman"/>
          <w:spacing w:val="3"/>
          <w:lang w:val="el-GR"/>
        </w:rPr>
        <w:t xml:space="preserve"> </w:t>
      </w:r>
      <w:r w:rsidRPr="00CB4236">
        <w:rPr>
          <w:rFonts w:cs="Times New Roman"/>
          <w:lang w:val="el-GR"/>
        </w:rPr>
        <w:t>(</w:t>
      </w:r>
      <w:r w:rsidRPr="00CB4236">
        <w:rPr>
          <w:rFonts w:cs="Times New Roman"/>
          <w:spacing w:val="-1"/>
          <w:lang w:val="el-GR"/>
        </w:rPr>
        <w:t>κ</w:t>
      </w:r>
      <w:r w:rsidRPr="00CB4236">
        <w:rPr>
          <w:rFonts w:cs="Times New Roman"/>
          <w:lang w:val="el-GR"/>
        </w:rPr>
        <w:t>ο</w:t>
      </w:r>
      <w:r w:rsidRPr="00CB4236">
        <w:rPr>
          <w:rFonts w:cs="Times New Roman"/>
          <w:spacing w:val="-1"/>
          <w:lang w:val="el-GR"/>
        </w:rPr>
        <w:t>ύ</w:t>
      </w:r>
      <w:r w:rsidRPr="00CB4236">
        <w:rPr>
          <w:rFonts w:cs="Times New Roman"/>
          <w:spacing w:val="1"/>
          <w:lang w:val="el-GR"/>
        </w:rPr>
        <w:t>π</w:t>
      </w:r>
      <w:r w:rsidRPr="00CB4236">
        <w:rPr>
          <w:rFonts w:cs="Times New Roman"/>
          <w:spacing w:val="-1"/>
          <w:lang w:val="el-GR"/>
        </w:rPr>
        <w:t>ε</w:t>
      </w:r>
      <w:r w:rsidRPr="00CB4236">
        <w:rPr>
          <w:rFonts w:cs="Times New Roman"/>
          <w:lang w:val="el-GR"/>
        </w:rPr>
        <w:t>ς</w:t>
      </w:r>
      <w:r w:rsidRPr="00CB4236">
        <w:rPr>
          <w:rFonts w:cs="Times New Roman"/>
          <w:spacing w:val="1"/>
          <w:lang w:val="el-GR"/>
        </w:rPr>
        <w:t xml:space="preserve"> </w:t>
      </w:r>
      <w:proofErr w:type="spellStart"/>
      <w:r w:rsidRPr="00CB4236">
        <w:rPr>
          <w:rFonts w:cs="Times New Roman"/>
          <w:spacing w:val="-1"/>
          <w:lang w:val="el-GR"/>
        </w:rPr>
        <w:t>κ</w:t>
      </w:r>
      <w:r w:rsidRPr="00CB4236">
        <w:rPr>
          <w:rFonts w:cs="Times New Roman"/>
          <w:lang w:val="el-GR"/>
        </w:rPr>
        <w:t>.λ.</w:t>
      </w:r>
      <w:r w:rsidRPr="00CB4236">
        <w:rPr>
          <w:rFonts w:cs="Times New Roman"/>
          <w:spacing w:val="1"/>
          <w:lang w:val="el-GR"/>
        </w:rPr>
        <w:t>π</w:t>
      </w:r>
      <w:proofErr w:type="spellEnd"/>
      <w:r w:rsidRPr="00CB4236">
        <w:rPr>
          <w:rFonts w:cs="Times New Roman"/>
          <w:lang w:val="el-GR"/>
        </w:rPr>
        <w:t>.)</w:t>
      </w:r>
    </w:p>
    <w:p w:rsidR="00D35C11" w:rsidRPr="00CB4236" w:rsidRDefault="00D35C11" w:rsidP="00D35C11">
      <w:pPr>
        <w:spacing w:before="100" w:beforeAutospacing="1" w:after="100" w:afterAutospacing="1"/>
        <w:rPr>
          <w:rFonts w:cs="Times New Roman"/>
          <w:lang w:val="el-GR"/>
        </w:rPr>
      </w:pPr>
      <w:r w:rsidRPr="00CB4236">
        <w:rPr>
          <w:rFonts w:cs="Times New Roman"/>
          <w:lang w:val="el-GR"/>
        </w:rPr>
        <w:t>-Α</w:t>
      </w:r>
      <w:r w:rsidRPr="00CB4236">
        <w:rPr>
          <w:rFonts w:cs="Times New Roman"/>
          <w:spacing w:val="1"/>
          <w:lang w:val="el-GR"/>
        </w:rPr>
        <w:t>π</w:t>
      </w:r>
      <w:r w:rsidRPr="00CB4236">
        <w:rPr>
          <w:rFonts w:cs="Times New Roman"/>
          <w:lang w:val="el-GR"/>
        </w:rPr>
        <w:t xml:space="preserve">ό 12.00 </w:t>
      </w:r>
      <w:r w:rsidRPr="00CB4236">
        <w:rPr>
          <w:rFonts w:cs="Times New Roman"/>
          <w:spacing w:val="-1"/>
          <w:lang w:val="el-GR"/>
        </w:rPr>
        <w:t>έ</w:t>
      </w:r>
      <w:r w:rsidRPr="00CB4236">
        <w:rPr>
          <w:rFonts w:cs="Times New Roman"/>
          <w:spacing w:val="-2"/>
          <w:lang w:val="el-GR"/>
        </w:rPr>
        <w:t>ω</w:t>
      </w:r>
      <w:r w:rsidRPr="00CB4236">
        <w:rPr>
          <w:rFonts w:cs="Times New Roman"/>
          <w:lang w:val="el-GR"/>
        </w:rPr>
        <w:t>ς</w:t>
      </w:r>
      <w:r w:rsidRPr="00CB4236">
        <w:rPr>
          <w:rFonts w:cs="Times New Roman"/>
          <w:spacing w:val="1"/>
          <w:lang w:val="el-GR"/>
        </w:rPr>
        <w:t xml:space="preserve"> </w:t>
      </w:r>
      <w:r w:rsidRPr="00CB4236">
        <w:rPr>
          <w:rFonts w:cs="Times New Roman"/>
          <w:lang w:val="el-GR"/>
        </w:rPr>
        <w:t xml:space="preserve">12.15 </w:t>
      </w:r>
      <w:r w:rsidRPr="00CB4236">
        <w:rPr>
          <w:rFonts w:cs="Times New Roman"/>
          <w:spacing w:val="-1"/>
          <w:lang w:val="el-GR"/>
        </w:rPr>
        <w:t>θ</w:t>
      </w:r>
      <w:r w:rsidRPr="00CB4236">
        <w:rPr>
          <w:rFonts w:cs="Times New Roman"/>
          <w:lang w:val="el-GR"/>
        </w:rPr>
        <w:t>α</w:t>
      </w:r>
      <w:r w:rsidRPr="00CB4236">
        <w:rPr>
          <w:rFonts w:cs="Times New Roman"/>
          <w:spacing w:val="2"/>
          <w:lang w:val="el-GR"/>
        </w:rPr>
        <w:t xml:space="preserve"> </w:t>
      </w:r>
      <w:r w:rsidRPr="00CB4236">
        <w:rPr>
          <w:rFonts w:cs="Times New Roman"/>
          <w:spacing w:val="-1"/>
          <w:lang w:val="el-GR"/>
        </w:rPr>
        <w:t>ξεκ</w:t>
      </w:r>
      <w:r w:rsidRPr="00CB4236">
        <w:rPr>
          <w:rFonts w:cs="Times New Roman"/>
          <w:lang w:val="el-GR"/>
        </w:rPr>
        <w:t>ι</w:t>
      </w:r>
      <w:r w:rsidRPr="00CB4236">
        <w:rPr>
          <w:rFonts w:cs="Times New Roman"/>
          <w:spacing w:val="-1"/>
          <w:lang w:val="el-GR"/>
        </w:rPr>
        <w:t>ν</w:t>
      </w:r>
      <w:r w:rsidRPr="00CB4236">
        <w:rPr>
          <w:rFonts w:cs="Times New Roman"/>
          <w:lang w:val="el-GR"/>
        </w:rPr>
        <w:t>ά</w:t>
      </w:r>
      <w:r w:rsidRPr="00CB4236">
        <w:rPr>
          <w:rFonts w:cs="Times New Roman"/>
          <w:spacing w:val="1"/>
          <w:lang w:val="el-GR"/>
        </w:rPr>
        <w:t>ε</w:t>
      </w:r>
      <w:r w:rsidRPr="00CB4236">
        <w:rPr>
          <w:rFonts w:cs="Times New Roman"/>
          <w:lang w:val="el-GR"/>
        </w:rPr>
        <w:t>ι</w:t>
      </w:r>
      <w:r w:rsidRPr="00CB4236">
        <w:rPr>
          <w:rFonts w:cs="Times New Roman"/>
          <w:spacing w:val="1"/>
          <w:lang w:val="el-GR"/>
        </w:rPr>
        <w:t xml:space="preserve"> </w:t>
      </w:r>
      <w:r w:rsidRPr="00CB4236">
        <w:rPr>
          <w:rFonts w:cs="Times New Roman"/>
          <w:lang w:val="el-GR"/>
        </w:rPr>
        <w:t xml:space="preserve">η </w:t>
      </w:r>
      <w:r w:rsidRPr="00CB4236">
        <w:rPr>
          <w:rFonts w:cs="Times New Roman"/>
          <w:spacing w:val="1"/>
          <w:lang w:val="el-GR"/>
        </w:rPr>
        <w:t>δ</w:t>
      </w:r>
      <w:r w:rsidRPr="00CB4236">
        <w:rPr>
          <w:rFonts w:cs="Times New Roman"/>
          <w:lang w:val="el-GR"/>
        </w:rPr>
        <w:t>ια</w:t>
      </w:r>
      <w:r w:rsidRPr="00CB4236">
        <w:rPr>
          <w:rFonts w:cs="Times New Roman"/>
          <w:spacing w:val="-1"/>
          <w:lang w:val="el-GR"/>
        </w:rPr>
        <w:t>ν</w:t>
      </w:r>
      <w:r w:rsidRPr="00CB4236">
        <w:rPr>
          <w:rFonts w:cs="Times New Roman"/>
          <w:lang w:val="el-GR"/>
        </w:rPr>
        <w:t>ο</w:t>
      </w:r>
      <w:r w:rsidRPr="00CB4236">
        <w:rPr>
          <w:rFonts w:cs="Times New Roman"/>
          <w:spacing w:val="-1"/>
          <w:lang w:val="el-GR"/>
        </w:rPr>
        <w:t>μ</w:t>
      </w:r>
      <w:r w:rsidRPr="00CB4236">
        <w:rPr>
          <w:rFonts w:cs="Times New Roman"/>
          <w:lang w:val="el-GR"/>
        </w:rPr>
        <w:t xml:space="preserve">ή </w:t>
      </w:r>
      <w:r w:rsidRPr="00CB4236">
        <w:rPr>
          <w:rFonts w:cs="Times New Roman"/>
          <w:spacing w:val="-1"/>
          <w:lang w:val="el-GR"/>
        </w:rPr>
        <w:t>φ</w:t>
      </w:r>
      <w:r w:rsidRPr="00CB4236">
        <w:rPr>
          <w:rFonts w:cs="Times New Roman"/>
          <w:lang w:val="el-GR"/>
        </w:rPr>
        <w:t>αγητο</w:t>
      </w:r>
      <w:r w:rsidRPr="00CB4236">
        <w:rPr>
          <w:rFonts w:cs="Times New Roman"/>
          <w:spacing w:val="-1"/>
          <w:lang w:val="el-GR"/>
        </w:rPr>
        <w:t>ύ</w:t>
      </w:r>
      <w:r w:rsidRPr="00CB4236">
        <w:rPr>
          <w:rFonts w:cs="Times New Roman"/>
          <w:lang w:val="el-GR"/>
        </w:rPr>
        <w:t xml:space="preserve">, στα </w:t>
      </w:r>
      <w:r w:rsidRPr="00CB4236">
        <w:rPr>
          <w:rFonts w:cs="Times New Roman"/>
          <w:spacing w:val="-1"/>
          <w:lang w:val="el-GR"/>
        </w:rPr>
        <w:t>Τμ</w:t>
      </w:r>
      <w:r w:rsidRPr="00CB4236">
        <w:rPr>
          <w:rFonts w:cs="Times New Roman"/>
          <w:lang w:val="el-GR"/>
        </w:rPr>
        <w:t>ή</w:t>
      </w:r>
      <w:r w:rsidRPr="00CB4236">
        <w:rPr>
          <w:rFonts w:cs="Times New Roman"/>
          <w:spacing w:val="-1"/>
          <w:lang w:val="el-GR"/>
        </w:rPr>
        <w:t>μ</w:t>
      </w:r>
      <w:r w:rsidRPr="00CB4236">
        <w:rPr>
          <w:rFonts w:cs="Times New Roman"/>
          <w:lang w:val="el-GR"/>
        </w:rPr>
        <w:t>ατα</w:t>
      </w:r>
      <w:r w:rsidRPr="00CB4236">
        <w:rPr>
          <w:rFonts w:cs="Times New Roman"/>
          <w:spacing w:val="2"/>
          <w:lang w:val="el-GR"/>
        </w:rPr>
        <w:t xml:space="preserve"> </w:t>
      </w:r>
      <w:r w:rsidRPr="00CB4236">
        <w:rPr>
          <w:rFonts w:cs="Times New Roman"/>
          <w:spacing w:val="-2"/>
          <w:lang w:val="el-GR"/>
        </w:rPr>
        <w:t>ω</w:t>
      </w:r>
      <w:r w:rsidRPr="00CB4236">
        <w:rPr>
          <w:rFonts w:cs="Times New Roman"/>
          <w:lang w:val="el-GR"/>
        </w:rPr>
        <w:t>ς</w:t>
      </w:r>
      <w:r w:rsidRPr="00CB4236">
        <w:rPr>
          <w:rFonts w:cs="Times New Roman"/>
          <w:spacing w:val="1"/>
          <w:lang w:val="el-GR"/>
        </w:rPr>
        <w:t xml:space="preserve"> </w:t>
      </w:r>
      <w:r w:rsidRPr="00CB4236">
        <w:rPr>
          <w:rFonts w:cs="Times New Roman"/>
          <w:lang w:val="el-GR"/>
        </w:rPr>
        <w:t>α</w:t>
      </w:r>
      <w:r w:rsidRPr="00CB4236">
        <w:rPr>
          <w:rFonts w:cs="Times New Roman"/>
          <w:spacing w:val="-1"/>
          <w:lang w:val="el-GR"/>
        </w:rPr>
        <w:t>ν</w:t>
      </w:r>
      <w:r w:rsidRPr="00CB4236">
        <w:rPr>
          <w:rFonts w:cs="Times New Roman"/>
          <w:lang w:val="el-GR"/>
        </w:rPr>
        <w:t>ωτ</w:t>
      </w:r>
      <w:r w:rsidRPr="00CB4236">
        <w:rPr>
          <w:rFonts w:cs="Times New Roman"/>
          <w:spacing w:val="-1"/>
          <w:lang w:val="el-GR"/>
        </w:rPr>
        <w:t>έ</w:t>
      </w:r>
      <w:r w:rsidRPr="00CB4236">
        <w:rPr>
          <w:rFonts w:cs="Times New Roman"/>
          <w:lang w:val="el-GR"/>
        </w:rPr>
        <w:t>ρω.</w:t>
      </w:r>
    </w:p>
    <w:p w:rsidR="00D35C11" w:rsidRPr="00CB4236" w:rsidRDefault="00D35C11" w:rsidP="00D35C11">
      <w:pPr>
        <w:spacing w:before="100" w:beforeAutospacing="1" w:after="100" w:afterAutospacing="1"/>
        <w:rPr>
          <w:rFonts w:cs="Times New Roman"/>
          <w:lang w:val="el-GR"/>
        </w:rPr>
      </w:pPr>
      <w:r w:rsidRPr="00CB4236">
        <w:rPr>
          <w:rFonts w:cs="Times New Roman"/>
          <w:lang w:val="el-GR"/>
        </w:rPr>
        <w:t>-Μ</w:t>
      </w:r>
      <w:r w:rsidRPr="00CB4236">
        <w:rPr>
          <w:rFonts w:cs="Times New Roman"/>
          <w:spacing w:val="-1"/>
          <w:lang w:val="el-GR"/>
        </w:rPr>
        <w:t>ε</w:t>
      </w:r>
      <w:r w:rsidRPr="00CB4236">
        <w:rPr>
          <w:rFonts w:cs="Times New Roman"/>
          <w:lang w:val="el-GR"/>
        </w:rPr>
        <w:t>τά</w:t>
      </w:r>
      <w:r w:rsidRPr="00CB4236">
        <w:rPr>
          <w:rFonts w:cs="Times New Roman"/>
          <w:spacing w:val="38"/>
          <w:lang w:val="el-GR"/>
        </w:rPr>
        <w:t xml:space="preserve"> </w:t>
      </w:r>
      <w:r w:rsidRPr="00CB4236">
        <w:rPr>
          <w:rFonts w:cs="Times New Roman"/>
          <w:lang w:val="el-GR"/>
        </w:rPr>
        <w:t>την</w:t>
      </w:r>
      <w:r w:rsidRPr="00CB4236">
        <w:rPr>
          <w:rFonts w:cs="Times New Roman"/>
          <w:spacing w:val="37"/>
          <w:lang w:val="el-GR"/>
        </w:rPr>
        <w:t xml:space="preserve"> </w:t>
      </w:r>
      <w:r w:rsidRPr="00CB4236">
        <w:rPr>
          <w:rFonts w:cs="Times New Roman"/>
          <w:spacing w:val="1"/>
          <w:lang w:val="el-GR"/>
        </w:rPr>
        <w:t>δ</w:t>
      </w:r>
      <w:r w:rsidRPr="00CB4236">
        <w:rPr>
          <w:rFonts w:cs="Times New Roman"/>
          <w:spacing w:val="-3"/>
          <w:lang w:val="el-GR"/>
        </w:rPr>
        <w:t>ι</w:t>
      </w:r>
      <w:r w:rsidRPr="00CB4236">
        <w:rPr>
          <w:rFonts w:cs="Times New Roman"/>
          <w:lang w:val="el-GR"/>
        </w:rPr>
        <w:t>α</w:t>
      </w:r>
      <w:r w:rsidRPr="00CB4236">
        <w:rPr>
          <w:rFonts w:cs="Times New Roman"/>
          <w:spacing w:val="-1"/>
          <w:lang w:val="el-GR"/>
        </w:rPr>
        <w:t>ν</w:t>
      </w:r>
      <w:r w:rsidRPr="00CB4236">
        <w:rPr>
          <w:rFonts w:cs="Times New Roman"/>
          <w:lang w:val="el-GR"/>
        </w:rPr>
        <w:t>ο</w:t>
      </w:r>
      <w:r w:rsidRPr="00CB4236">
        <w:rPr>
          <w:rFonts w:cs="Times New Roman"/>
          <w:spacing w:val="-1"/>
          <w:lang w:val="el-GR"/>
        </w:rPr>
        <w:t>μ</w:t>
      </w:r>
      <w:r w:rsidRPr="00CB4236">
        <w:rPr>
          <w:rFonts w:cs="Times New Roman"/>
          <w:lang w:val="el-GR"/>
        </w:rPr>
        <w:t>ή</w:t>
      </w:r>
      <w:r w:rsidRPr="00CB4236">
        <w:rPr>
          <w:rFonts w:cs="Times New Roman"/>
          <w:spacing w:val="38"/>
          <w:lang w:val="el-GR"/>
        </w:rPr>
        <w:t xml:space="preserve"> </w:t>
      </w:r>
      <w:r w:rsidRPr="00CB4236">
        <w:rPr>
          <w:rFonts w:cs="Times New Roman"/>
          <w:spacing w:val="-1"/>
          <w:lang w:val="el-GR"/>
        </w:rPr>
        <w:t>θ</w:t>
      </w:r>
      <w:r w:rsidRPr="00CB4236">
        <w:rPr>
          <w:rFonts w:cs="Times New Roman"/>
          <w:lang w:val="el-GR"/>
        </w:rPr>
        <w:t>α</w:t>
      </w:r>
      <w:r w:rsidRPr="00CB4236">
        <w:rPr>
          <w:rFonts w:cs="Times New Roman"/>
          <w:spacing w:val="38"/>
          <w:lang w:val="el-GR"/>
        </w:rPr>
        <w:t xml:space="preserve"> </w:t>
      </w:r>
      <w:r w:rsidRPr="00CB4236">
        <w:rPr>
          <w:rFonts w:cs="Times New Roman"/>
          <w:lang w:val="el-GR"/>
        </w:rPr>
        <w:t>α</w:t>
      </w:r>
      <w:r w:rsidRPr="00CB4236">
        <w:rPr>
          <w:rFonts w:cs="Times New Roman"/>
          <w:spacing w:val="-1"/>
          <w:lang w:val="el-GR"/>
        </w:rPr>
        <w:t>κ</w:t>
      </w:r>
      <w:r w:rsidRPr="00CB4236">
        <w:rPr>
          <w:rFonts w:cs="Times New Roman"/>
          <w:lang w:val="el-GR"/>
        </w:rPr>
        <w:t>ολο</w:t>
      </w:r>
      <w:r w:rsidRPr="00CB4236">
        <w:rPr>
          <w:rFonts w:cs="Times New Roman"/>
          <w:spacing w:val="-1"/>
          <w:lang w:val="el-GR"/>
        </w:rPr>
        <w:t>υθ</w:t>
      </w:r>
      <w:r w:rsidRPr="00CB4236">
        <w:rPr>
          <w:rFonts w:cs="Times New Roman"/>
          <w:spacing w:val="1"/>
          <w:lang w:val="el-GR"/>
        </w:rPr>
        <w:t>ε</w:t>
      </w:r>
      <w:r w:rsidRPr="00CB4236">
        <w:rPr>
          <w:rFonts w:cs="Times New Roman"/>
          <w:lang w:val="el-GR"/>
        </w:rPr>
        <w:t>ί,</w:t>
      </w:r>
      <w:r w:rsidRPr="00CB4236">
        <w:rPr>
          <w:rFonts w:cs="Times New Roman"/>
          <w:spacing w:val="39"/>
          <w:lang w:val="el-GR"/>
        </w:rPr>
        <w:t xml:space="preserve"> </w:t>
      </w:r>
      <w:r w:rsidRPr="00CB4236">
        <w:rPr>
          <w:rFonts w:cs="Times New Roman"/>
          <w:lang w:val="el-GR"/>
        </w:rPr>
        <w:t>η</w:t>
      </w:r>
      <w:r w:rsidRPr="00CB4236">
        <w:rPr>
          <w:rFonts w:cs="Times New Roman"/>
          <w:spacing w:val="36"/>
          <w:lang w:val="el-GR"/>
        </w:rPr>
        <w:t xml:space="preserve"> </w:t>
      </w:r>
      <w:r w:rsidRPr="00CB4236">
        <w:rPr>
          <w:rFonts w:cs="Times New Roman"/>
          <w:lang w:val="el-GR"/>
        </w:rPr>
        <w:t>σ</w:t>
      </w:r>
      <w:r w:rsidRPr="00CB4236">
        <w:rPr>
          <w:rFonts w:cs="Times New Roman"/>
          <w:spacing w:val="-1"/>
          <w:lang w:val="el-GR"/>
        </w:rPr>
        <w:t>υ</w:t>
      </w:r>
      <w:r w:rsidRPr="00CB4236">
        <w:rPr>
          <w:rFonts w:cs="Times New Roman"/>
          <w:lang w:val="el-GR"/>
        </w:rPr>
        <w:t>λλογή</w:t>
      </w:r>
      <w:r w:rsidRPr="00CB4236">
        <w:rPr>
          <w:rFonts w:cs="Times New Roman"/>
          <w:spacing w:val="38"/>
          <w:lang w:val="el-GR"/>
        </w:rPr>
        <w:t xml:space="preserve"> </w:t>
      </w:r>
      <w:r w:rsidRPr="00CB4236">
        <w:rPr>
          <w:rFonts w:cs="Times New Roman"/>
          <w:lang w:val="el-GR"/>
        </w:rPr>
        <w:t>των</w:t>
      </w:r>
      <w:r w:rsidRPr="00CB4236">
        <w:rPr>
          <w:rFonts w:cs="Times New Roman"/>
          <w:spacing w:val="37"/>
          <w:lang w:val="el-GR"/>
        </w:rPr>
        <w:t xml:space="preserve"> </w:t>
      </w:r>
      <w:r w:rsidRPr="00CB4236">
        <w:rPr>
          <w:rFonts w:cs="Times New Roman"/>
          <w:spacing w:val="-1"/>
          <w:lang w:val="el-GR"/>
        </w:rPr>
        <w:t>δ</w:t>
      </w:r>
      <w:r w:rsidRPr="00CB4236">
        <w:rPr>
          <w:rFonts w:cs="Times New Roman"/>
          <w:lang w:val="el-GR"/>
        </w:rPr>
        <w:t>ίσ</w:t>
      </w:r>
      <w:r w:rsidRPr="00CB4236">
        <w:rPr>
          <w:rFonts w:cs="Times New Roman"/>
          <w:spacing w:val="-1"/>
          <w:lang w:val="el-GR"/>
        </w:rPr>
        <w:t>κ</w:t>
      </w:r>
      <w:r w:rsidRPr="00CB4236">
        <w:rPr>
          <w:rFonts w:cs="Times New Roman"/>
          <w:lang w:val="el-GR"/>
        </w:rPr>
        <w:t>ων</w:t>
      </w:r>
      <w:r w:rsidRPr="00CB4236">
        <w:rPr>
          <w:rFonts w:cs="Times New Roman"/>
          <w:spacing w:val="37"/>
          <w:lang w:val="el-GR"/>
        </w:rPr>
        <w:t xml:space="preserve"> </w:t>
      </w:r>
      <w:r w:rsidRPr="00CB4236">
        <w:rPr>
          <w:rFonts w:cs="Times New Roman"/>
          <w:lang w:val="el-GR"/>
        </w:rPr>
        <w:t>(ό</w:t>
      </w:r>
      <w:r w:rsidRPr="00CB4236">
        <w:rPr>
          <w:rFonts w:cs="Times New Roman"/>
          <w:spacing w:val="1"/>
          <w:lang w:val="el-GR"/>
        </w:rPr>
        <w:t>π</w:t>
      </w:r>
      <w:r w:rsidRPr="00CB4236">
        <w:rPr>
          <w:rFonts w:cs="Times New Roman"/>
          <w:lang w:val="el-GR"/>
        </w:rPr>
        <w:t>ου</w:t>
      </w:r>
      <w:r w:rsidRPr="00CB4236">
        <w:rPr>
          <w:rFonts w:cs="Times New Roman"/>
          <w:spacing w:val="37"/>
          <w:lang w:val="el-GR"/>
        </w:rPr>
        <w:t xml:space="preserve"> </w:t>
      </w:r>
      <w:r w:rsidRPr="00CB4236">
        <w:rPr>
          <w:rFonts w:cs="Times New Roman"/>
          <w:spacing w:val="-1"/>
          <w:lang w:val="el-GR"/>
        </w:rPr>
        <w:t>θ</w:t>
      </w:r>
      <w:r w:rsidRPr="00CB4236">
        <w:rPr>
          <w:rFonts w:cs="Times New Roman"/>
          <w:lang w:val="el-GR"/>
        </w:rPr>
        <w:t>α</w:t>
      </w:r>
      <w:r w:rsidRPr="00CB4236">
        <w:rPr>
          <w:rFonts w:cs="Times New Roman"/>
          <w:spacing w:val="38"/>
          <w:lang w:val="el-GR"/>
        </w:rPr>
        <w:t xml:space="preserve"> </w:t>
      </w:r>
      <w:r w:rsidRPr="00CB4236">
        <w:rPr>
          <w:rFonts w:cs="Times New Roman"/>
          <w:spacing w:val="-1"/>
          <w:lang w:val="el-GR"/>
        </w:rPr>
        <w:t>ξεκ</w:t>
      </w:r>
      <w:r w:rsidRPr="00CB4236">
        <w:rPr>
          <w:rFonts w:cs="Times New Roman"/>
          <w:lang w:val="el-GR"/>
        </w:rPr>
        <w:t>ι</w:t>
      </w:r>
      <w:r w:rsidRPr="00CB4236">
        <w:rPr>
          <w:rFonts w:cs="Times New Roman"/>
          <w:spacing w:val="-1"/>
          <w:lang w:val="el-GR"/>
        </w:rPr>
        <w:t>ν</w:t>
      </w:r>
      <w:r w:rsidRPr="00CB4236">
        <w:rPr>
          <w:rFonts w:cs="Times New Roman"/>
          <w:lang w:val="el-GR"/>
        </w:rPr>
        <w:t>ά</w:t>
      </w:r>
      <w:r w:rsidRPr="00CB4236">
        <w:rPr>
          <w:rFonts w:cs="Times New Roman"/>
          <w:spacing w:val="1"/>
          <w:lang w:val="el-GR"/>
        </w:rPr>
        <w:t>ε</w:t>
      </w:r>
      <w:r w:rsidRPr="00CB4236">
        <w:rPr>
          <w:rFonts w:cs="Times New Roman"/>
          <w:lang w:val="el-GR"/>
        </w:rPr>
        <w:t>ι</w:t>
      </w:r>
      <w:r w:rsidRPr="00CB4236">
        <w:rPr>
          <w:rFonts w:cs="Times New Roman"/>
          <w:spacing w:val="39"/>
          <w:lang w:val="el-GR"/>
        </w:rPr>
        <w:t xml:space="preserve"> </w:t>
      </w:r>
      <w:r w:rsidRPr="00CB4236">
        <w:rPr>
          <w:rFonts w:cs="Times New Roman"/>
          <w:spacing w:val="-2"/>
          <w:lang w:val="el-GR"/>
        </w:rPr>
        <w:t>α</w:t>
      </w:r>
      <w:r w:rsidRPr="00CB4236">
        <w:rPr>
          <w:rFonts w:cs="Times New Roman"/>
          <w:spacing w:val="1"/>
          <w:lang w:val="el-GR"/>
        </w:rPr>
        <w:t>π</w:t>
      </w:r>
      <w:r w:rsidRPr="00CB4236">
        <w:rPr>
          <w:rFonts w:cs="Times New Roman"/>
          <w:lang w:val="el-GR"/>
        </w:rPr>
        <w:t>ό</w:t>
      </w:r>
      <w:r w:rsidRPr="00CB4236">
        <w:rPr>
          <w:rFonts w:cs="Times New Roman"/>
          <w:spacing w:val="36"/>
          <w:lang w:val="el-GR"/>
        </w:rPr>
        <w:t xml:space="preserve"> </w:t>
      </w:r>
      <w:r w:rsidRPr="00CB4236">
        <w:rPr>
          <w:rFonts w:cs="Times New Roman"/>
          <w:lang w:val="el-GR"/>
        </w:rPr>
        <w:t>την</w:t>
      </w:r>
      <w:r w:rsidRPr="00CB4236">
        <w:rPr>
          <w:rFonts w:cs="Times New Roman"/>
          <w:spacing w:val="37"/>
          <w:lang w:val="el-GR"/>
        </w:rPr>
        <w:t xml:space="preserve"> </w:t>
      </w:r>
      <w:r w:rsidRPr="00CB4236">
        <w:rPr>
          <w:rFonts w:cs="Times New Roman"/>
          <w:lang w:val="el-GR"/>
        </w:rPr>
        <w:t>Κλι</w:t>
      </w:r>
      <w:r w:rsidRPr="00CB4236">
        <w:rPr>
          <w:rFonts w:cs="Times New Roman"/>
          <w:spacing w:val="-1"/>
          <w:lang w:val="el-GR"/>
        </w:rPr>
        <w:t>ν</w:t>
      </w:r>
      <w:r w:rsidRPr="00CB4236">
        <w:rPr>
          <w:rFonts w:cs="Times New Roman"/>
          <w:lang w:val="el-GR"/>
        </w:rPr>
        <w:t>ι</w:t>
      </w:r>
      <w:r w:rsidRPr="00CB4236">
        <w:rPr>
          <w:rFonts w:cs="Times New Roman"/>
          <w:spacing w:val="-1"/>
          <w:lang w:val="el-GR"/>
        </w:rPr>
        <w:t>κ</w:t>
      </w:r>
      <w:r w:rsidRPr="00CB4236">
        <w:rPr>
          <w:rFonts w:cs="Times New Roman"/>
          <w:lang w:val="el-GR"/>
        </w:rPr>
        <w:t>ή</w:t>
      </w:r>
      <w:r w:rsidRPr="00CB4236">
        <w:rPr>
          <w:rFonts w:cs="Times New Roman"/>
          <w:spacing w:val="40"/>
          <w:lang w:val="el-GR"/>
        </w:rPr>
        <w:t xml:space="preserve"> </w:t>
      </w:r>
      <w:r w:rsidRPr="00CB4236">
        <w:rPr>
          <w:rFonts w:cs="Times New Roman"/>
          <w:lang w:val="el-GR"/>
        </w:rPr>
        <w:t>ή</w:t>
      </w:r>
    </w:p>
    <w:p w:rsidR="00D35C11" w:rsidRPr="00CB4236" w:rsidRDefault="00D35C11" w:rsidP="00D35C11">
      <w:pPr>
        <w:spacing w:before="100" w:beforeAutospacing="1" w:after="100" w:afterAutospacing="1"/>
        <w:rPr>
          <w:rFonts w:cs="Times New Roman"/>
          <w:lang w:val="el-GR"/>
        </w:rPr>
      </w:pPr>
      <w:r w:rsidRPr="00CB4236">
        <w:rPr>
          <w:rFonts w:cs="Times New Roman"/>
          <w:spacing w:val="-1"/>
          <w:lang w:val="el-GR"/>
        </w:rPr>
        <w:t>Τμ</w:t>
      </w:r>
      <w:r w:rsidRPr="00CB4236">
        <w:rPr>
          <w:rFonts w:cs="Times New Roman"/>
          <w:lang w:val="el-GR"/>
        </w:rPr>
        <w:t>ή</w:t>
      </w:r>
      <w:r w:rsidRPr="00CB4236">
        <w:rPr>
          <w:rFonts w:cs="Times New Roman"/>
          <w:spacing w:val="-1"/>
          <w:lang w:val="el-GR"/>
        </w:rPr>
        <w:t>μ</w:t>
      </w:r>
      <w:r w:rsidRPr="00CB4236">
        <w:rPr>
          <w:rFonts w:cs="Times New Roman"/>
          <w:lang w:val="el-GR"/>
        </w:rPr>
        <w:t xml:space="preserve">α </w:t>
      </w:r>
      <w:r w:rsidRPr="00CB4236">
        <w:rPr>
          <w:rFonts w:cs="Times New Roman"/>
          <w:spacing w:val="1"/>
          <w:lang w:val="el-GR"/>
        </w:rPr>
        <w:t>π</w:t>
      </w:r>
      <w:r w:rsidRPr="00CB4236">
        <w:rPr>
          <w:rFonts w:cs="Times New Roman"/>
          <w:lang w:val="el-GR"/>
        </w:rPr>
        <w:t>ου</w:t>
      </w:r>
      <w:r w:rsidRPr="00CB4236">
        <w:rPr>
          <w:rFonts w:cs="Times New Roman"/>
          <w:spacing w:val="-1"/>
          <w:lang w:val="el-GR"/>
        </w:rPr>
        <w:t xml:space="preserve"> </w:t>
      </w:r>
      <w:r w:rsidRPr="00CB4236">
        <w:rPr>
          <w:rFonts w:cs="Times New Roman"/>
          <w:lang w:val="el-GR"/>
        </w:rPr>
        <w:t>σ</w:t>
      </w:r>
      <w:r w:rsidRPr="00CB4236">
        <w:rPr>
          <w:rFonts w:cs="Times New Roman"/>
          <w:spacing w:val="-1"/>
          <w:lang w:val="el-GR"/>
        </w:rPr>
        <w:t>ε</w:t>
      </w:r>
      <w:r w:rsidRPr="00CB4236">
        <w:rPr>
          <w:rFonts w:cs="Times New Roman"/>
          <w:lang w:val="el-GR"/>
        </w:rPr>
        <w:t>ρβ</w:t>
      </w:r>
      <w:r w:rsidRPr="00CB4236">
        <w:rPr>
          <w:rFonts w:cs="Times New Roman"/>
          <w:spacing w:val="-1"/>
          <w:lang w:val="el-GR"/>
        </w:rPr>
        <w:t>ι</w:t>
      </w:r>
      <w:r w:rsidRPr="00CB4236">
        <w:rPr>
          <w:rFonts w:cs="Times New Roman"/>
          <w:lang w:val="el-GR"/>
        </w:rPr>
        <w:t>ρίστη</w:t>
      </w:r>
      <w:r w:rsidRPr="00CB4236">
        <w:rPr>
          <w:rFonts w:cs="Times New Roman"/>
          <w:spacing w:val="-1"/>
          <w:lang w:val="el-GR"/>
        </w:rPr>
        <w:t>κ</w:t>
      </w:r>
      <w:r w:rsidRPr="00CB4236">
        <w:rPr>
          <w:rFonts w:cs="Times New Roman"/>
          <w:lang w:val="el-GR"/>
        </w:rPr>
        <w:t>ε</w:t>
      </w:r>
      <w:r w:rsidRPr="00CB4236">
        <w:rPr>
          <w:rFonts w:cs="Times New Roman"/>
          <w:spacing w:val="1"/>
          <w:lang w:val="el-GR"/>
        </w:rPr>
        <w:t xml:space="preserve"> π</w:t>
      </w:r>
      <w:r w:rsidRPr="00CB4236">
        <w:rPr>
          <w:rFonts w:cs="Times New Roman"/>
          <w:lang w:val="el-GR"/>
        </w:rPr>
        <w:t>ρώτη)</w:t>
      </w:r>
      <w:r w:rsidRPr="00761ACF">
        <w:rPr>
          <w:rFonts w:cs="Times New Roman"/>
        </w:rPr>
        <w:t> </w:t>
      </w:r>
      <w:r w:rsidRPr="00CB4236">
        <w:rPr>
          <w:rFonts w:cs="Times New Roman"/>
          <w:lang w:val="el-GR"/>
        </w:rPr>
        <w:t xml:space="preserve"> </w:t>
      </w:r>
      <w:r w:rsidRPr="00CB4236">
        <w:rPr>
          <w:rFonts w:cs="Times New Roman"/>
          <w:spacing w:val="-1"/>
          <w:lang w:val="el-GR"/>
        </w:rPr>
        <w:t>κ</w:t>
      </w:r>
      <w:r w:rsidRPr="00CB4236">
        <w:rPr>
          <w:rFonts w:cs="Times New Roman"/>
          <w:lang w:val="el-GR"/>
        </w:rPr>
        <w:t>αι</w:t>
      </w:r>
      <w:r w:rsidRPr="00CB4236">
        <w:rPr>
          <w:rFonts w:cs="Times New Roman"/>
          <w:spacing w:val="1"/>
          <w:lang w:val="el-GR"/>
        </w:rPr>
        <w:t xml:space="preserve"> </w:t>
      </w:r>
      <w:r w:rsidRPr="00CB4236">
        <w:rPr>
          <w:rFonts w:cs="Times New Roman"/>
          <w:lang w:val="el-GR"/>
        </w:rPr>
        <w:t>η</w:t>
      </w:r>
      <w:r w:rsidRPr="00CB4236">
        <w:rPr>
          <w:rFonts w:cs="Times New Roman"/>
          <w:spacing w:val="-1"/>
          <w:lang w:val="el-GR"/>
        </w:rPr>
        <w:t xml:space="preserve"> με</w:t>
      </w:r>
      <w:r w:rsidRPr="00CB4236">
        <w:rPr>
          <w:rFonts w:cs="Times New Roman"/>
          <w:lang w:val="el-GR"/>
        </w:rPr>
        <w:t>τα</w:t>
      </w:r>
      <w:r w:rsidRPr="00CB4236">
        <w:rPr>
          <w:rFonts w:cs="Times New Roman"/>
          <w:spacing w:val="-1"/>
          <w:lang w:val="el-GR"/>
        </w:rPr>
        <w:t>φ</w:t>
      </w:r>
      <w:r w:rsidRPr="00CB4236">
        <w:rPr>
          <w:rFonts w:cs="Times New Roman"/>
          <w:lang w:val="el-GR"/>
        </w:rPr>
        <w:t>ορά</w:t>
      </w:r>
      <w:r w:rsidRPr="00CB4236">
        <w:rPr>
          <w:rFonts w:cs="Times New Roman"/>
          <w:spacing w:val="2"/>
          <w:lang w:val="el-GR"/>
        </w:rPr>
        <w:t xml:space="preserve"> </w:t>
      </w:r>
      <w:r w:rsidRPr="00CB4236">
        <w:rPr>
          <w:rFonts w:cs="Times New Roman"/>
          <w:lang w:val="el-GR"/>
        </w:rPr>
        <w:t>το</w:t>
      </w:r>
      <w:r w:rsidRPr="00CB4236">
        <w:rPr>
          <w:rFonts w:cs="Times New Roman"/>
          <w:spacing w:val="-1"/>
          <w:lang w:val="el-GR"/>
        </w:rPr>
        <w:t>υ</w:t>
      </w:r>
      <w:r w:rsidRPr="00CB4236">
        <w:rPr>
          <w:rFonts w:cs="Times New Roman"/>
          <w:lang w:val="el-GR"/>
        </w:rPr>
        <w:t>ς</w:t>
      </w:r>
      <w:r w:rsidRPr="00CB4236">
        <w:rPr>
          <w:rFonts w:cs="Times New Roman"/>
          <w:spacing w:val="1"/>
          <w:lang w:val="el-GR"/>
        </w:rPr>
        <w:t xml:space="preserve"> </w:t>
      </w:r>
      <w:r w:rsidRPr="00CB4236">
        <w:rPr>
          <w:rFonts w:cs="Times New Roman"/>
          <w:lang w:val="el-GR"/>
        </w:rPr>
        <w:t xml:space="preserve">στην </w:t>
      </w:r>
      <w:r w:rsidRPr="00CB4236">
        <w:rPr>
          <w:rFonts w:cs="Times New Roman"/>
          <w:spacing w:val="-1"/>
          <w:lang w:val="el-GR"/>
        </w:rPr>
        <w:t>κ</w:t>
      </w:r>
      <w:r w:rsidRPr="00CB4236">
        <w:rPr>
          <w:rFonts w:cs="Times New Roman"/>
          <w:lang w:val="el-GR"/>
        </w:rPr>
        <w:t>ο</w:t>
      </w:r>
      <w:r w:rsidRPr="00CB4236">
        <w:rPr>
          <w:rFonts w:cs="Times New Roman"/>
          <w:spacing w:val="-1"/>
          <w:lang w:val="el-GR"/>
        </w:rPr>
        <w:t>υ</w:t>
      </w:r>
      <w:r w:rsidRPr="00CB4236">
        <w:rPr>
          <w:rFonts w:cs="Times New Roman"/>
          <w:lang w:val="el-GR"/>
        </w:rPr>
        <w:t>ζί</w:t>
      </w:r>
      <w:r w:rsidRPr="00CB4236">
        <w:rPr>
          <w:rFonts w:cs="Times New Roman"/>
          <w:spacing w:val="-1"/>
          <w:lang w:val="el-GR"/>
        </w:rPr>
        <w:t>ν</w:t>
      </w:r>
      <w:r w:rsidRPr="00CB4236">
        <w:rPr>
          <w:rFonts w:cs="Times New Roman"/>
          <w:lang w:val="el-GR"/>
        </w:rPr>
        <w:t>α</w:t>
      </w:r>
      <w:r w:rsidRPr="00CB4236">
        <w:rPr>
          <w:rFonts w:cs="Times New Roman"/>
          <w:spacing w:val="2"/>
          <w:lang w:val="el-GR"/>
        </w:rPr>
        <w:t xml:space="preserve"> </w:t>
      </w:r>
      <w:r w:rsidRPr="00CB4236">
        <w:rPr>
          <w:rFonts w:cs="Times New Roman"/>
          <w:lang w:val="el-GR"/>
        </w:rPr>
        <w:t>γ</w:t>
      </w:r>
      <w:r w:rsidRPr="00CB4236">
        <w:rPr>
          <w:rFonts w:cs="Times New Roman"/>
          <w:spacing w:val="-1"/>
          <w:lang w:val="el-GR"/>
        </w:rPr>
        <w:t>ι</w:t>
      </w:r>
      <w:r w:rsidRPr="00CB4236">
        <w:rPr>
          <w:rFonts w:cs="Times New Roman"/>
          <w:lang w:val="el-GR"/>
        </w:rPr>
        <w:t xml:space="preserve">α </w:t>
      </w:r>
      <w:r w:rsidRPr="00CB4236">
        <w:rPr>
          <w:rFonts w:cs="Times New Roman"/>
          <w:spacing w:val="1"/>
          <w:lang w:val="el-GR"/>
        </w:rPr>
        <w:t>π</w:t>
      </w:r>
      <w:r w:rsidRPr="00CB4236">
        <w:rPr>
          <w:rFonts w:cs="Times New Roman"/>
          <w:lang w:val="el-GR"/>
        </w:rPr>
        <w:t>λ</w:t>
      </w:r>
      <w:r w:rsidRPr="00CB4236">
        <w:rPr>
          <w:rFonts w:cs="Times New Roman"/>
          <w:spacing w:val="-1"/>
          <w:lang w:val="el-GR"/>
        </w:rPr>
        <w:t>ύ</w:t>
      </w:r>
      <w:r w:rsidRPr="00CB4236">
        <w:rPr>
          <w:rFonts w:cs="Times New Roman"/>
          <w:lang w:val="el-GR"/>
        </w:rPr>
        <w:t>σι</w:t>
      </w:r>
      <w:r w:rsidRPr="00CB4236">
        <w:rPr>
          <w:rFonts w:cs="Times New Roman"/>
          <w:spacing w:val="-1"/>
          <w:lang w:val="el-GR"/>
        </w:rPr>
        <w:t>μ</w:t>
      </w:r>
      <w:r w:rsidRPr="00CB4236">
        <w:rPr>
          <w:rFonts w:cs="Times New Roman"/>
          <w:lang w:val="el-GR"/>
        </w:rPr>
        <w:t>ο.</w:t>
      </w:r>
    </w:p>
    <w:p w:rsidR="00D35C11" w:rsidRPr="00CB4236" w:rsidRDefault="00D35C11" w:rsidP="00D35C11">
      <w:pPr>
        <w:spacing w:before="100" w:beforeAutospacing="1" w:after="100" w:afterAutospacing="1"/>
        <w:rPr>
          <w:rFonts w:cs="Times New Roman"/>
          <w:lang w:val="el-GR"/>
        </w:rPr>
      </w:pPr>
      <w:r w:rsidRPr="00CB4236">
        <w:rPr>
          <w:rFonts w:cs="Times New Roman"/>
          <w:lang w:val="el-GR"/>
        </w:rPr>
        <w:t>-Μ</w:t>
      </w:r>
      <w:r w:rsidRPr="00CB4236">
        <w:rPr>
          <w:rFonts w:cs="Times New Roman"/>
          <w:spacing w:val="-1"/>
          <w:lang w:val="el-GR"/>
        </w:rPr>
        <w:t>ε</w:t>
      </w:r>
      <w:r w:rsidRPr="00CB4236">
        <w:rPr>
          <w:rFonts w:cs="Times New Roman"/>
          <w:lang w:val="el-GR"/>
        </w:rPr>
        <w:t xml:space="preserve">τά το </w:t>
      </w:r>
      <w:r w:rsidRPr="00CB4236">
        <w:rPr>
          <w:rFonts w:cs="Times New Roman"/>
          <w:spacing w:val="1"/>
          <w:lang w:val="el-GR"/>
        </w:rPr>
        <w:t>π</w:t>
      </w:r>
      <w:r w:rsidRPr="00CB4236">
        <w:rPr>
          <w:rFonts w:cs="Times New Roman"/>
          <w:spacing w:val="-1"/>
          <w:lang w:val="el-GR"/>
        </w:rPr>
        <w:t>έ</w:t>
      </w:r>
      <w:r w:rsidRPr="00CB4236">
        <w:rPr>
          <w:rFonts w:cs="Times New Roman"/>
          <w:lang w:val="el-GR"/>
        </w:rPr>
        <w:t>ρ</w:t>
      </w:r>
      <w:r w:rsidRPr="00CB4236">
        <w:rPr>
          <w:rFonts w:cs="Times New Roman"/>
          <w:spacing w:val="-2"/>
          <w:lang w:val="el-GR"/>
        </w:rPr>
        <w:t>α</w:t>
      </w:r>
      <w:r w:rsidRPr="00CB4236">
        <w:rPr>
          <w:rFonts w:cs="Times New Roman"/>
          <w:spacing w:val="1"/>
          <w:lang w:val="el-GR"/>
        </w:rPr>
        <w:t>ς</w:t>
      </w:r>
      <w:r w:rsidRPr="00CB4236">
        <w:rPr>
          <w:rFonts w:cs="Times New Roman"/>
          <w:lang w:val="el-GR"/>
        </w:rPr>
        <w:t>, της</w:t>
      </w:r>
      <w:r w:rsidRPr="00CB4236">
        <w:rPr>
          <w:rFonts w:cs="Times New Roman"/>
          <w:spacing w:val="1"/>
          <w:lang w:val="el-GR"/>
        </w:rPr>
        <w:t xml:space="preserve"> </w:t>
      </w:r>
      <w:r w:rsidRPr="00CB4236">
        <w:rPr>
          <w:rFonts w:cs="Times New Roman"/>
          <w:lang w:val="el-GR"/>
        </w:rPr>
        <w:t>σ</w:t>
      </w:r>
      <w:r w:rsidRPr="00CB4236">
        <w:rPr>
          <w:rFonts w:cs="Times New Roman"/>
          <w:spacing w:val="-1"/>
          <w:lang w:val="el-GR"/>
        </w:rPr>
        <w:t>υ</w:t>
      </w:r>
      <w:r w:rsidRPr="00CB4236">
        <w:rPr>
          <w:rFonts w:cs="Times New Roman"/>
          <w:lang w:val="el-GR"/>
        </w:rPr>
        <w:t>λλογής</w:t>
      </w:r>
      <w:r w:rsidRPr="00CB4236">
        <w:rPr>
          <w:rFonts w:cs="Times New Roman"/>
          <w:spacing w:val="1"/>
          <w:lang w:val="el-GR"/>
        </w:rPr>
        <w:t xml:space="preserve"> </w:t>
      </w:r>
      <w:r w:rsidRPr="00CB4236">
        <w:rPr>
          <w:rFonts w:cs="Times New Roman"/>
          <w:lang w:val="el-GR"/>
        </w:rPr>
        <w:t xml:space="preserve">των </w:t>
      </w:r>
      <w:r w:rsidRPr="00CB4236">
        <w:rPr>
          <w:rFonts w:cs="Times New Roman"/>
          <w:spacing w:val="1"/>
          <w:lang w:val="el-GR"/>
        </w:rPr>
        <w:t>δ</w:t>
      </w:r>
      <w:r w:rsidRPr="00CB4236">
        <w:rPr>
          <w:rFonts w:cs="Times New Roman"/>
          <w:lang w:val="el-GR"/>
        </w:rPr>
        <w:t>ίσ</w:t>
      </w:r>
      <w:r w:rsidRPr="00CB4236">
        <w:rPr>
          <w:rFonts w:cs="Times New Roman"/>
          <w:spacing w:val="-1"/>
          <w:lang w:val="el-GR"/>
        </w:rPr>
        <w:t>κ</w:t>
      </w:r>
      <w:r w:rsidRPr="00CB4236">
        <w:rPr>
          <w:rFonts w:cs="Times New Roman"/>
          <w:lang w:val="el-GR"/>
        </w:rPr>
        <w:t>ων</w:t>
      </w:r>
      <w:r w:rsidRPr="00761ACF">
        <w:rPr>
          <w:rFonts w:cs="Times New Roman"/>
        </w:rPr>
        <w:t> </w:t>
      </w:r>
      <w:r w:rsidRPr="00CB4236">
        <w:rPr>
          <w:rFonts w:cs="Times New Roman"/>
          <w:lang w:val="el-GR"/>
        </w:rPr>
        <w:t xml:space="preserve"> </w:t>
      </w:r>
      <w:r w:rsidRPr="00CB4236">
        <w:rPr>
          <w:rFonts w:cs="Times New Roman"/>
          <w:spacing w:val="-1"/>
          <w:lang w:val="el-GR"/>
        </w:rPr>
        <w:t>κ</w:t>
      </w:r>
      <w:r w:rsidRPr="00CB4236">
        <w:rPr>
          <w:rFonts w:cs="Times New Roman"/>
          <w:lang w:val="el-GR"/>
        </w:rPr>
        <w:t>αι</w:t>
      </w:r>
      <w:r w:rsidRPr="00CB4236">
        <w:rPr>
          <w:rFonts w:cs="Times New Roman"/>
          <w:spacing w:val="1"/>
          <w:lang w:val="el-GR"/>
        </w:rPr>
        <w:t xml:space="preserve"> </w:t>
      </w:r>
      <w:r w:rsidRPr="00CB4236">
        <w:rPr>
          <w:rFonts w:cs="Times New Roman"/>
          <w:spacing w:val="-1"/>
          <w:lang w:val="el-GR"/>
        </w:rPr>
        <w:t>μέ</w:t>
      </w:r>
      <w:r w:rsidRPr="00CB4236">
        <w:rPr>
          <w:rFonts w:cs="Times New Roman"/>
          <w:lang w:val="el-GR"/>
        </w:rPr>
        <w:t>χρι</w:t>
      </w:r>
      <w:r w:rsidRPr="00CB4236">
        <w:rPr>
          <w:rFonts w:cs="Times New Roman"/>
          <w:spacing w:val="1"/>
          <w:lang w:val="el-GR"/>
        </w:rPr>
        <w:t xml:space="preserve"> </w:t>
      </w:r>
      <w:r w:rsidRPr="00CB4236">
        <w:rPr>
          <w:rFonts w:cs="Times New Roman"/>
          <w:lang w:val="el-GR"/>
        </w:rPr>
        <w:t>τη λή</w:t>
      </w:r>
      <w:r w:rsidRPr="00CB4236">
        <w:rPr>
          <w:rFonts w:cs="Times New Roman"/>
          <w:spacing w:val="-1"/>
          <w:lang w:val="el-GR"/>
        </w:rPr>
        <w:t>ξ</w:t>
      </w:r>
      <w:r w:rsidRPr="00CB4236">
        <w:rPr>
          <w:rFonts w:cs="Times New Roman"/>
          <w:lang w:val="el-GR"/>
        </w:rPr>
        <w:t>η της</w:t>
      </w:r>
      <w:r w:rsidRPr="00CB4236">
        <w:rPr>
          <w:rFonts w:cs="Times New Roman"/>
          <w:spacing w:val="1"/>
          <w:lang w:val="el-GR"/>
        </w:rPr>
        <w:t xml:space="preserve"> </w:t>
      </w:r>
      <w:r w:rsidRPr="00CB4236">
        <w:rPr>
          <w:rFonts w:cs="Times New Roman"/>
          <w:spacing w:val="-1"/>
          <w:lang w:val="el-GR"/>
        </w:rPr>
        <w:t>π</w:t>
      </w:r>
      <w:r w:rsidRPr="00CB4236">
        <w:rPr>
          <w:rFonts w:cs="Times New Roman"/>
          <w:lang w:val="el-GR"/>
        </w:rPr>
        <w:t>ρω</w:t>
      </w:r>
      <w:r w:rsidRPr="00CB4236">
        <w:rPr>
          <w:rFonts w:cs="Times New Roman"/>
          <w:spacing w:val="-1"/>
          <w:lang w:val="el-GR"/>
        </w:rPr>
        <w:t>ιν</w:t>
      </w:r>
      <w:r w:rsidRPr="00CB4236">
        <w:rPr>
          <w:rFonts w:cs="Times New Roman"/>
          <w:lang w:val="el-GR"/>
        </w:rPr>
        <w:t>ής</w:t>
      </w:r>
      <w:r w:rsidRPr="00CB4236">
        <w:rPr>
          <w:rFonts w:cs="Times New Roman"/>
          <w:spacing w:val="1"/>
          <w:lang w:val="el-GR"/>
        </w:rPr>
        <w:t xml:space="preserve"> </w:t>
      </w:r>
      <w:r w:rsidRPr="00CB4236">
        <w:rPr>
          <w:rFonts w:cs="Times New Roman"/>
          <w:lang w:val="el-GR"/>
        </w:rPr>
        <w:t>βά</w:t>
      </w:r>
      <w:r w:rsidRPr="00CB4236">
        <w:rPr>
          <w:rFonts w:cs="Times New Roman"/>
          <w:spacing w:val="-2"/>
          <w:lang w:val="el-GR"/>
        </w:rPr>
        <w:t>ρ</w:t>
      </w:r>
      <w:r w:rsidRPr="00CB4236">
        <w:rPr>
          <w:rFonts w:cs="Times New Roman"/>
          <w:spacing w:val="1"/>
          <w:lang w:val="el-GR"/>
        </w:rPr>
        <w:t>δ</w:t>
      </w:r>
      <w:r w:rsidRPr="00CB4236">
        <w:rPr>
          <w:rFonts w:cs="Times New Roman"/>
          <w:lang w:val="el-GR"/>
        </w:rPr>
        <w:t>ιας</w:t>
      </w:r>
      <w:r w:rsidRPr="00CB4236">
        <w:rPr>
          <w:rFonts w:cs="Times New Roman"/>
          <w:spacing w:val="1"/>
          <w:lang w:val="el-GR"/>
        </w:rPr>
        <w:t xml:space="preserve"> </w:t>
      </w:r>
      <w:r w:rsidRPr="00CB4236">
        <w:rPr>
          <w:rFonts w:cs="Times New Roman"/>
          <w:spacing w:val="-1"/>
          <w:lang w:val="el-GR"/>
        </w:rPr>
        <w:t>θ</w:t>
      </w:r>
      <w:r w:rsidRPr="00CB4236">
        <w:rPr>
          <w:rFonts w:cs="Times New Roman"/>
          <w:lang w:val="el-GR"/>
        </w:rPr>
        <w:t xml:space="preserve">α </w:t>
      </w:r>
      <w:r w:rsidRPr="00CB4236">
        <w:rPr>
          <w:rFonts w:cs="Times New Roman"/>
          <w:spacing w:val="-1"/>
          <w:lang w:val="el-GR"/>
        </w:rPr>
        <w:t>π</w:t>
      </w:r>
      <w:r w:rsidRPr="00CB4236">
        <w:rPr>
          <w:rFonts w:cs="Times New Roman"/>
          <w:lang w:val="el-GR"/>
        </w:rPr>
        <w:t>ραγ</w:t>
      </w:r>
      <w:r w:rsidRPr="00CB4236">
        <w:rPr>
          <w:rFonts w:cs="Times New Roman"/>
          <w:spacing w:val="-1"/>
          <w:lang w:val="el-GR"/>
        </w:rPr>
        <w:t>μ</w:t>
      </w:r>
      <w:r w:rsidRPr="00CB4236">
        <w:rPr>
          <w:rFonts w:cs="Times New Roman"/>
          <w:lang w:val="el-GR"/>
        </w:rPr>
        <w:t>ατο</w:t>
      </w:r>
      <w:r w:rsidRPr="00CB4236">
        <w:rPr>
          <w:rFonts w:cs="Times New Roman"/>
          <w:spacing w:val="1"/>
          <w:lang w:val="el-GR"/>
        </w:rPr>
        <w:t>π</w:t>
      </w:r>
      <w:r w:rsidRPr="00CB4236">
        <w:rPr>
          <w:rFonts w:cs="Times New Roman"/>
          <w:lang w:val="el-GR"/>
        </w:rPr>
        <w:t>οι</w:t>
      </w:r>
      <w:r w:rsidRPr="00CB4236">
        <w:rPr>
          <w:rFonts w:cs="Times New Roman"/>
          <w:spacing w:val="-1"/>
          <w:lang w:val="el-GR"/>
        </w:rPr>
        <w:t>ε</w:t>
      </w:r>
      <w:r w:rsidRPr="00CB4236">
        <w:rPr>
          <w:rFonts w:cs="Times New Roman"/>
          <w:lang w:val="el-GR"/>
        </w:rPr>
        <w:t>ίται</w:t>
      </w:r>
      <w:r w:rsidRPr="00CB4236">
        <w:rPr>
          <w:rFonts w:cs="Times New Roman"/>
          <w:spacing w:val="1"/>
          <w:lang w:val="el-GR"/>
        </w:rPr>
        <w:t xml:space="preserve"> </w:t>
      </w:r>
      <w:r w:rsidRPr="00CB4236">
        <w:rPr>
          <w:rFonts w:cs="Times New Roman"/>
          <w:lang w:val="el-GR"/>
        </w:rPr>
        <w:t>το</w:t>
      </w:r>
      <w:r w:rsidRPr="00CB4236">
        <w:rPr>
          <w:rFonts w:cs="Times New Roman"/>
          <w:spacing w:val="2"/>
          <w:lang w:val="el-GR"/>
        </w:rPr>
        <w:t xml:space="preserve"> </w:t>
      </w:r>
      <w:r w:rsidRPr="00CB4236">
        <w:rPr>
          <w:rFonts w:cs="Times New Roman"/>
          <w:spacing w:val="-1"/>
          <w:lang w:val="el-GR"/>
        </w:rPr>
        <w:t>π</w:t>
      </w:r>
      <w:r w:rsidRPr="00CB4236">
        <w:rPr>
          <w:rFonts w:cs="Times New Roman"/>
          <w:lang w:val="el-GR"/>
        </w:rPr>
        <w:t>λ</w:t>
      </w:r>
      <w:r w:rsidRPr="00CB4236">
        <w:rPr>
          <w:rFonts w:cs="Times New Roman"/>
          <w:spacing w:val="-1"/>
          <w:lang w:val="el-GR"/>
        </w:rPr>
        <w:t>ύ</w:t>
      </w:r>
      <w:r w:rsidRPr="00CB4236">
        <w:rPr>
          <w:rFonts w:cs="Times New Roman"/>
          <w:lang w:val="el-GR"/>
        </w:rPr>
        <w:t>σι</w:t>
      </w:r>
      <w:r w:rsidRPr="00CB4236">
        <w:rPr>
          <w:rFonts w:cs="Times New Roman"/>
          <w:spacing w:val="-1"/>
          <w:lang w:val="el-GR"/>
        </w:rPr>
        <w:t>μ</w:t>
      </w:r>
      <w:r w:rsidRPr="00CB4236">
        <w:rPr>
          <w:rFonts w:cs="Times New Roman"/>
          <w:lang w:val="el-GR"/>
        </w:rPr>
        <w:t>ο</w:t>
      </w:r>
      <w:r w:rsidRPr="00CB4236">
        <w:rPr>
          <w:rFonts w:cs="Times New Roman"/>
          <w:spacing w:val="2"/>
          <w:lang w:val="el-GR"/>
        </w:rPr>
        <w:t xml:space="preserve"> </w:t>
      </w:r>
      <w:r w:rsidRPr="00CB4236">
        <w:rPr>
          <w:rFonts w:cs="Times New Roman"/>
          <w:lang w:val="el-GR"/>
        </w:rPr>
        <w:t>των</w:t>
      </w:r>
      <w:r w:rsidRPr="00CB4236">
        <w:rPr>
          <w:rFonts w:cs="Times New Roman"/>
          <w:spacing w:val="1"/>
          <w:lang w:val="el-GR"/>
        </w:rPr>
        <w:t xml:space="preserve"> </w:t>
      </w:r>
      <w:r w:rsidRPr="00CB4236">
        <w:rPr>
          <w:rFonts w:cs="Times New Roman"/>
          <w:spacing w:val="-1"/>
          <w:lang w:val="el-GR"/>
        </w:rPr>
        <w:t>δ</w:t>
      </w:r>
      <w:r w:rsidRPr="00CB4236">
        <w:rPr>
          <w:rFonts w:cs="Times New Roman"/>
          <w:lang w:val="el-GR"/>
        </w:rPr>
        <w:t>ίσ</w:t>
      </w:r>
      <w:r w:rsidRPr="00CB4236">
        <w:rPr>
          <w:rFonts w:cs="Times New Roman"/>
          <w:spacing w:val="-1"/>
          <w:lang w:val="el-GR"/>
        </w:rPr>
        <w:t>κ</w:t>
      </w:r>
      <w:r w:rsidRPr="00CB4236">
        <w:rPr>
          <w:rFonts w:cs="Times New Roman"/>
          <w:lang w:val="el-GR"/>
        </w:rPr>
        <w:t>ων</w:t>
      </w:r>
      <w:r w:rsidRPr="00CB4236">
        <w:rPr>
          <w:rFonts w:cs="Times New Roman"/>
          <w:spacing w:val="1"/>
          <w:lang w:val="el-GR"/>
        </w:rPr>
        <w:t xml:space="preserve"> </w:t>
      </w:r>
      <w:r w:rsidRPr="00CB4236">
        <w:rPr>
          <w:rFonts w:cs="Times New Roman"/>
          <w:spacing w:val="-1"/>
          <w:lang w:val="el-GR"/>
        </w:rPr>
        <w:t>κ</w:t>
      </w:r>
      <w:r w:rsidRPr="00CB4236">
        <w:rPr>
          <w:rFonts w:cs="Times New Roman"/>
          <w:lang w:val="el-GR"/>
        </w:rPr>
        <w:t xml:space="preserve">αι η </w:t>
      </w:r>
      <w:r w:rsidRPr="00CB4236">
        <w:rPr>
          <w:rFonts w:cs="Times New Roman"/>
          <w:spacing w:val="-1"/>
          <w:lang w:val="el-GR"/>
        </w:rPr>
        <w:t>φύ</w:t>
      </w:r>
      <w:r w:rsidRPr="00CB4236">
        <w:rPr>
          <w:rFonts w:cs="Times New Roman"/>
          <w:lang w:val="el-GR"/>
        </w:rPr>
        <w:t>λα</w:t>
      </w:r>
      <w:r w:rsidRPr="00CB4236">
        <w:rPr>
          <w:rFonts w:cs="Times New Roman"/>
          <w:spacing w:val="-1"/>
          <w:lang w:val="el-GR"/>
        </w:rPr>
        <w:t>ξ</w:t>
      </w:r>
      <w:r w:rsidRPr="00CB4236">
        <w:rPr>
          <w:rFonts w:cs="Times New Roman"/>
          <w:lang w:val="el-GR"/>
        </w:rPr>
        <w:t xml:space="preserve">η </w:t>
      </w:r>
      <w:r w:rsidRPr="00761ACF">
        <w:rPr>
          <w:rFonts w:cs="Times New Roman"/>
          <w:spacing w:val="2"/>
        </w:rPr>
        <w:t> </w:t>
      </w:r>
      <w:r w:rsidRPr="00CB4236">
        <w:rPr>
          <w:rFonts w:cs="Times New Roman"/>
          <w:lang w:val="el-GR"/>
        </w:rPr>
        <w:t>όλου</w:t>
      </w:r>
      <w:r w:rsidRPr="00CB4236">
        <w:rPr>
          <w:rFonts w:cs="Times New Roman"/>
          <w:spacing w:val="1"/>
          <w:lang w:val="el-GR"/>
        </w:rPr>
        <w:t xml:space="preserve"> </w:t>
      </w:r>
      <w:r w:rsidRPr="00CB4236">
        <w:rPr>
          <w:rFonts w:cs="Times New Roman"/>
          <w:lang w:val="el-GR"/>
        </w:rPr>
        <w:t>του</w:t>
      </w:r>
      <w:r w:rsidRPr="00CB4236">
        <w:rPr>
          <w:rFonts w:cs="Times New Roman"/>
          <w:spacing w:val="-1"/>
          <w:lang w:val="el-GR"/>
        </w:rPr>
        <w:t xml:space="preserve"> </w:t>
      </w:r>
      <w:r w:rsidRPr="00CB4236">
        <w:rPr>
          <w:rFonts w:cs="Times New Roman"/>
          <w:lang w:val="el-GR"/>
        </w:rPr>
        <w:t>χρησι</w:t>
      </w:r>
      <w:r w:rsidRPr="00CB4236">
        <w:rPr>
          <w:rFonts w:cs="Times New Roman"/>
          <w:spacing w:val="-1"/>
          <w:lang w:val="el-GR"/>
        </w:rPr>
        <w:t>μ</w:t>
      </w:r>
      <w:r w:rsidRPr="00CB4236">
        <w:rPr>
          <w:rFonts w:cs="Times New Roman"/>
          <w:lang w:val="el-GR"/>
        </w:rPr>
        <w:t>ο</w:t>
      </w:r>
      <w:r w:rsidRPr="00CB4236">
        <w:rPr>
          <w:rFonts w:cs="Times New Roman"/>
          <w:spacing w:val="1"/>
          <w:lang w:val="el-GR"/>
        </w:rPr>
        <w:t>π</w:t>
      </w:r>
      <w:r w:rsidRPr="00CB4236">
        <w:rPr>
          <w:rFonts w:cs="Times New Roman"/>
          <w:lang w:val="el-GR"/>
        </w:rPr>
        <w:t>οιο</w:t>
      </w:r>
      <w:r w:rsidRPr="00CB4236">
        <w:rPr>
          <w:rFonts w:cs="Times New Roman"/>
          <w:spacing w:val="-1"/>
          <w:lang w:val="el-GR"/>
        </w:rPr>
        <w:t>ύμεν</w:t>
      </w:r>
      <w:r w:rsidRPr="00CB4236">
        <w:rPr>
          <w:rFonts w:cs="Times New Roman"/>
          <w:spacing w:val="2"/>
          <w:lang w:val="el-GR"/>
        </w:rPr>
        <w:t>ο</w:t>
      </w:r>
      <w:r w:rsidRPr="00CB4236">
        <w:rPr>
          <w:rFonts w:cs="Times New Roman"/>
          <w:lang w:val="el-GR"/>
        </w:rPr>
        <w:t>υ</w:t>
      </w:r>
      <w:r w:rsidRPr="00CB4236">
        <w:rPr>
          <w:rFonts w:cs="Times New Roman"/>
          <w:spacing w:val="1"/>
          <w:lang w:val="el-GR"/>
        </w:rPr>
        <w:t xml:space="preserve"> </w:t>
      </w:r>
      <w:r w:rsidRPr="00CB4236">
        <w:rPr>
          <w:rFonts w:cs="Times New Roman"/>
          <w:spacing w:val="-1"/>
          <w:lang w:val="el-GR"/>
        </w:rPr>
        <w:t>εξ</w:t>
      </w:r>
      <w:r w:rsidRPr="00CB4236">
        <w:rPr>
          <w:rFonts w:cs="Times New Roman"/>
          <w:lang w:val="el-GR"/>
        </w:rPr>
        <w:t>ο</w:t>
      </w:r>
      <w:r w:rsidRPr="00CB4236">
        <w:rPr>
          <w:rFonts w:cs="Times New Roman"/>
          <w:spacing w:val="1"/>
          <w:lang w:val="el-GR"/>
        </w:rPr>
        <w:t>π</w:t>
      </w:r>
      <w:r w:rsidRPr="00CB4236">
        <w:rPr>
          <w:rFonts w:cs="Times New Roman"/>
          <w:lang w:val="el-GR"/>
        </w:rPr>
        <w:t>λισ</w:t>
      </w:r>
      <w:r w:rsidRPr="00CB4236">
        <w:rPr>
          <w:rFonts w:cs="Times New Roman"/>
          <w:spacing w:val="-1"/>
          <w:lang w:val="el-GR"/>
        </w:rPr>
        <w:t>μ</w:t>
      </w:r>
      <w:r w:rsidRPr="00CB4236">
        <w:rPr>
          <w:rFonts w:cs="Times New Roman"/>
          <w:lang w:val="el-GR"/>
        </w:rPr>
        <w:t>ού (</w:t>
      </w:r>
      <w:r w:rsidRPr="00CB4236">
        <w:rPr>
          <w:rFonts w:cs="Times New Roman"/>
          <w:spacing w:val="-1"/>
          <w:lang w:val="el-GR"/>
        </w:rPr>
        <w:t>ε</w:t>
      </w:r>
      <w:r w:rsidRPr="00CB4236">
        <w:rPr>
          <w:rFonts w:cs="Times New Roman"/>
          <w:lang w:val="el-GR"/>
        </w:rPr>
        <w:t>ί</w:t>
      </w:r>
      <w:r w:rsidRPr="00CB4236">
        <w:rPr>
          <w:rFonts w:cs="Times New Roman"/>
          <w:spacing w:val="1"/>
          <w:lang w:val="el-GR"/>
        </w:rPr>
        <w:t>δ</w:t>
      </w:r>
      <w:r w:rsidRPr="00CB4236">
        <w:rPr>
          <w:rFonts w:cs="Times New Roman"/>
          <w:lang w:val="el-GR"/>
        </w:rPr>
        <w:t xml:space="preserve">η </w:t>
      </w:r>
      <w:r w:rsidRPr="00CB4236">
        <w:rPr>
          <w:rFonts w:cs="Times New Roman"/>
          <w:spacing w:val="-1"/>
          <w:lang w:val="el-GR"/>
        </w:rPr>
        <w:t>ε</w:t>
      </w:r>
      <w:r w:rsidRPr="00CB4236">
        <w:rPr>
          <w:rFonts w:cs="Times New Roman"/>
          <w:lang w:val="el-GR"/>
        </w:rPr>
        <w:t>στίασ</w:t>
      </w:r>
      <w:r w:rsidRPr="00CB4236">
        <w:rPr>
          <w:rFonts w:cs="Times New Roman"/>
          <w:spacing w:val="-1"/>
          <w:lang w:val="el-GR"/>
        </w:rPr>
        <w:t>η</w:t>
      </w:r>
      <w:r w:rsidRPr="00CB4236">
        <w:rPr>
          <w:rFonts w:cs="Times New Roman"/>
          <w:lang w:val="el-GR"/>
        </w:rPr>
        <w:t>ς</w:t>
      </w:r>
      <w:r w:rsidRPr="00CB4236">
        <w:rPr>
          <w:rFonts w:cs="Times New Roman"/>
          <w:spacing w:val="1"/>
          <w:lang w:val="el-GR"/>
        </w:rPr>
        <w:t xml:space="preserve"> </w:t>
      </w:r>
      <w:r w:rsidRPr="00CB4236">
        <w:rPr>
          <w:rFonts w:cs="Times New Roman"/>
          <w:spacing w:val="-1"/>
          <w:lang w:val="el-GR"/>
        </w:rPr>
        <w:t>κ</w:t>
      </w:r>
      <w:r w:rsidRPr="00CB4236">
        <w:rPr>
          <w:rFonts w:cs="Times New Roman"/>
          <w:lang w:val="el-GR"/>
        </w:rPr>
        <w:t>αι</w:t>
      </w:r>
      <w:r w:rsidRPr="00CB4236">
        <w:rPr>
          <w:rFonts w:cs="Times New Roman"/>
          <w:spacing w:val="1"/>
          <w:lang w:val="el-GR"/>
        </w:rPr>
        <w:t xml:space="preserve"> </w:t>
      </w:r>
      <w:r w:rsidRPr="00CB4236">
        <w:rPr>
          <w:rFonts w:cs="Times New Roman"/>
          <w:lang w:val="el-GR"/>
        </w:rPr>
        <w:t xml:space="preserve">τροχήλατα) στα </w:t>
      </w:r>
      <w:r w:rsidRPr="00CB4236">
        <w:rPr>
          <w:rFonts w:cs="Times New Roman"/>
          <w:spacing w:val="-1"/>
          <w:lang w:val="el-GR"/>
        </w:rPr>
        <w:t>κ</w:t>
      </w:r>
      <w:r w:rsidRPr="00CB4236">
        <w:rPr>
          <w:rFonts w:cs="Times New Roman"/>
          <w:lang w:val="el-GR"/>
        </w:rPr>
        <w:t xml:space="preserve">ατάλληλα </w:t>
      </w:r>
      <w:r w:rsidRPr="00CB4236">
        <w:rPr>
          <w:rFonts w:cs="Times New Roman"/>
          <w:spacing w:val="-1"/>
          <w:lang w:val="el-GR"/>
        </w:rPr>
        <w:t>ε</w:t>
      </w:r>
      <w:r w:rsidRPr="00CB4236">
        <w:rPr>
          <w:rFonts w:cs="Times New Roman"/>
          <w:lang w:val="el-GR"/>
        </w:rPr>
        <w:t>ρ</w:t>
      </w:r>
      <w:r w:rsidRPr="00CB4236">
        <w:rPr>
          <w:rFonts w:cs="Times New Roman"/>
          <w:spacing w:val="-1"/>
          <w:lang w:val="el-GR"/>
        </w:rPr>
        <w:t>μ</w:t>
      </w:r>
      <w:r w:rsidRPr="00CB4236">
        <w:rPr>
          <w:rFonts w:cs="Times New Roman"/>
          <w:lang w:val="el-GR"/>
        </w:rPr>
        <w:t>άρια</w:t>
      </w:r>
      <w:r w:rsidRPr="00CB4236">
        <w:rPr>
          <w:rFonts w:cs="Times New Roman"/>
          <w:spacing w:val="2"/>
          <w:lang w:val="el-GR"/>
        </w:rPr>
        <w:t xml:space="preserve"> </w:t>
      </w:r>
      <w:r w:rsidRPr="00CB4236">
        <w:rPr>
          <w:rFonts w:cs="Times New Roman"/>
          <w:lang w:val="el-GR"/>
        </w:rPr>
        <w:t>ή</w:t>
      </w:r>
      <w:r w:rsidRPr="00CB4236">
        <w:rPr>
          <w:rFonts w:cs="Times New Roman"/>
          <w:spacing w:val="-1"/>
          <w:lang w:val="el-GR"/>
        </w:rPr>
        <w:t xml:space="preserve"> </w:t>
      </w:r>
      <w:r w:rsidRPr="00CB4236">
        <w:rPr>
          <w:rFonts w:cs="Times New Roman"/>
          <w:lang w:val="el-GR"/>
        </w:rPr>
        <w:t>χώρο</w:t>
      </w:r>
      <w:r w:rsidRPr="00CB4236">
        <w:rPr>
          <w:rFonts w:cs="Times New Roman"/>
          <w:spacing w:val="-1"/>
          <w:lang w:val="el-GR"/>
        </w:rPr>
        <w:t>υ</w:t>
      </w:r>
      <w:r w:rsidRPr="00CB4236">
        <w:rPr>
          <w:rFonts w:cs="Times New Roman"/>
          <w:spacing w:val="1"/>
          <w:lang w:val="el-GR"/>
        </w:rPr>
        <w:t>ς</w:t>
      </w:r>
      <w:r w:rsidRPr="00CB4236">
        <w:rPr>
          <w:rFonts w:cs="Times New Roman"/>
          <w:lang w:val="el-GR"/>
        </w:rPr>
        <w:t>.</w:t>
      </w:r>
    </w:p>
    <w:p w:rsidR="00D35C11" w:rsidRPr="00CB4236" w:rsidRDefault="00D35C11" w:rsidP="00D35C11">
      <w:pPr>
        <w:spacing w:before="100" w:beforeAutospacing="1" w:after="100" w:afterAutospacing="1" w:line="260" w:lineRule="atLeast"/>
        <w:rPr>
          <w:rFonts w:cs="Times New Roman"/>
          <w:lang w:val="el-GR"/>
        </w:rPr>
      </w:pPr>
      <w:r w:rsidRPr="00761ACF">
        <w:rPr>
          <w:rFonts w:cs="Times New Roman"/>
        </w:rPr>
        <w:t> </w:t>
      </w:r>
      <w:r w:rsidRPr="00CB4236">
        <w:rPr>
          <w:rFonts w:cs="Times New Roman"/>
          <w:b/>
          <w:bCs/>
          <w:spacing w:val="-1"/>
          <w:lang w:val="el-GR"/>
        </w:rPr>
        <w:t>Α</w:t>
      </w:r>
      <w:r w:rsidRPr="00CB4236">
        <w:rPr>
          <w:rFonts w:cs="Times New Roman"/>
          <w:b/>
          <w:bCs/>
          <w:lang w:val="el-GR"/>
        </w:rPr>
        <w:t>πογ</w:t>
      </w:r>
      <w:r w:rsidRPr="00CB4236">
        <w:rPr>
          <w:rFonts w:cs="Times New Roman"/>
          <w:b/>
          <w:bCs/>
          <w:spacing w:val="-1"/>
          <w:lang w:val="el-GR"/>
        </w:rPr>
        <w:t>ε</w:t>
      </w:r>
      <w:r w:rsidRPr="00CB4236">
        <w:rPr>
          <w:rFonts w:cs="Times New Roman"/>
          <w:b/>
          <w:bCs/>
          <w:lang w:val="el-GR"/>
        </w:rPr>
        <w:t>υμα</w:t>
      </w:r>
      <w:r w:rsidRPr="00CB4236">
        <w:rPr>
          <w:rFonts w:cs="Times New Roman"/>
          <w:b/>
          <w:bCs/>
          <w:spacing w:val="-1"/>
          <w:lang w:val="el-GR"/>
        </w:rPr>
        <w:t>τ</w:t>
      </w:r>
      <w:r w:rsidRPr="00CB4236">
        <w:rPr>
          <w:rFonts w:cs="Times New Roman"/>
          <w:b/>
          <w:bCs/>
          <w:lang w:val="el-GR"/>
        </w:rPr>
        <w:t>ι</w:t>
      </w:r>
      <w:r w:rsidRPr="00CB4236">
        <w:rPr>
          <w:rFonts w:cs="Times New Roman"/>
          <w:b/>
          <w:bCs/>
          <w:spacing w:val="1"/>
          <w:lang w:val="el-GR"/>
        </w:rPr>
        <w:t>ν</w:t>
      </w:r>
      <w:r w:rsidRPr="00CB4236">
        <w:rPr>
          <w:rFonts w:cs="Times New Roman"/>
          <w:b/>
          <w:bCs/>
          <w:lang w:val="el-GR"/>
        </w:rPr>
        <w:t xml:space="preserve">ή </w:t>
      </w:r>
      <w:r w:rsidRPr="00761ACF">
        <w:rPr>
          <w:rFonts w:cs="Times New Roman"/>
          <w:b/>
          <w:bCs/>
          <w:spacing w:val="1"/>
        </w:rPr>
        <w:t> </w:t>
      </w:r>
      <w:r w:rsidRPr="00CB4236">
        <w:rPr>
          <w:rFonts w:cs="Times New Roman"/>
          <w:b/>
          <w:bCs/>
          <w:lang w:val="el-GR"/>
        </w:rPr>
        <w:t>βά</w:t>
      </w:r>
      <w:r w:rsidRPr="00CB4236">
        <w:rPr>
          <w:rFonts w:cs="Times New Roman"/>
          <w:b/>
          <w:bCs/>
          <w:spacing w:val="-1"/>
          <w:lang w:val="el-GR"/>
        </w:rPr>
        <w:t>ρ</w:t>
      </w:r>
      <w:r w:rsidRPr="00CB4236">
        <w:rPr>
          <w:rFonts w:cs="Times New Roman"/>
          <w:b/>
          <w:bCs/>
          <w:lang w:val="el-GR"/>
        </w:rPr>
        <w:t>δια</w:t>
      </w:r>
    </w:p>
    <w:p w:rsidR="00D35C11" w:rsidRPr="00CB4236" w:rsidRDefault="00D35C11" w:rsidP="00D35C11">
      <w:pPr>
        <w:spacing w:before="100" w:beforeAutospacing="1" w:after="100" w:afterAutospacing="1"/>
        <w:rPr>
          <w:rFonts w:cs="Times New Roman"/>
          <w:lang w:val="el-GR"/>
        </w:rPr>
      </w:pPr>
      <w:r w:rsidRPr="00CB4236">
        <w:rPr>
          <w:rFonts w:cs="Times New Roman"/>
          <w:lang w:val="el-GR"/>
        </w:rPr>
        <w:t>Στις</w:t>
      </w:r>
      <w:r w:rsidRPr="00CB4236">
        <w:rPr>
          <w:rFonts w:cs="Times New Roman"/>
          <w:spacing w:val="-9"/>
          <w:lang w:val="el-GR"/>
        </w:rPr>
        <w:t xml:space="preserve"> </w:t>
      </w:r>
      <w:r w:rsidRPr="00CB4236">
        <w:rPr>
          <w:rFonts w:cs="Times New Roman"/>
          <w:lang w:val="el-GR"/>
        </w:rPr>
        <w:t xml:space="preserve">17.00 </w:t>
      </w:r>
      <w:r w:rsidRPr="00CB4236">
        <w:rPr>
          <w:rFonts w:cs="Times New Roman"/>
          <w:spacing w:val="-1"/>
          <w:lang w:val="el-GR"/>
        </w:rPr>
        <w:t>θ</w:t>
      </w:r>
      <w:r w:rsidRPr="00CB4236">
        <w:rPr>
          <w:rFonts w:cs="Times New Roman"/>
          <w:lang w:val="el-GR"/>
        </w:rPr>
        <w:t xml:space="preserve">α </w:t>
      </w:r>
      <w:r w:rsidRPr="00CB4236">
        <w:rPr>
          <w:rFonts w:cs="Times New Roman"/>
          <w:spacing w:val="-1"/>
          <w:lang w:val="el-GR"/>
        </w:rPr>
        <w:t>ξεκ</w:t>
      </w:r>
      <w:r w:rsidRPr="00CB4236">
        <w:rPr>
          <w:rFonts w:cs="Times New Roman"/>
          <w:lang w:val="el-GR"/>
        </w:rPr>
        <w:t>ι</w:t>
      </w:r>
      <w:r w:rsidRPr="00CB4236">
        <w:rPr>
          <w:rFonts w:cs="Times New Roman"/>
          <w:spacing w:val="-1"/>
          <w:lang w:val="el-GR"/>
        </w:rPr>
        <w:t>ν</w:t>
      </w:r>
      <w:r w:rsidRPr="00CB4236">
        <w:rPr>
          <w:rFonts w:cs="Times New Roman"/>
          <w:spacing w:val="2"/>
          <w:lang w:val="el-GR"/>
        </w:rPr>
        <w:t>ά</w:t>
      </w:r>
      <w:r w:rsidRPr="00CB4236">
        <w:rPr>
          <w:rFonts w:cs="Times New Roman"/>
          <w:spacing w:val="-1"/>
          <w:lang w:val="el-GR"/>
        </w:rPr>
        <w:t>ε</w:t>
      </w:r>
      <w:r w:rsidRPr="00CB4236">
        <w:rPr>
          <w:rFonts w:cs="Times New Roman"/>
          <w:lang w:val="el-GR"/>
        </w:rPr>
        <w:t>ι</w:t>
      </w:r>
      <w:r w:rsidRPr="00CB4236">
        <w:rPr>
          <w:rFonts w:cs="Times New Roman"/>
          <w:spacing w:val="1"/>
          <w:lang w:val="el-GR"/>
        </w:rPr>
        <w:t xml:space="preserve"> </w:t>
      </w:r>
      <w:r w:rsidRPr="00CB4236">
        <w:rPr>
          <w:rFonts w:cs="Times New Roman"/>
          <w:lang w:val="el-GR"/>
        </w:rPr>
        <w:t xml:space="preserve">η </w:t>
      </w:r>
      <w:r w:rsidRPr="00CB4236">
        <w:rPr>
          <w:rFonts w:cs="Times New Roman"/>
          <w:spacing w:val="1"/>
          <w:lang w:val="el-GR"/>
        </w:rPr>
        <w:t>δ</w:t>
      </w:r>
      <w:r w:rsidRPr="00CB4236">
        <w:rPr>
          <w:rFonts w:cs="Times New Roman"/>
          <w:lang w:val="el-GR"/>
        </w:rPr>
        <w:t>ια</w:t>
      </w:r>
      <w:r w:rsidRPr="00CB4236">
        <w:rPr>
          <w:rFonts w:cs="Times New Roman"/>
          <w:spacing w:val="-1"/>
          <w:lang w:val="el-GR"/>
        </w:rPr>
        <w:t>ν</w:t>
      </w:r>
      <w:r w:rsidRPr="00CB4236">
        <w:rPr>
          <w:rFonts w:cs="Times New Roman"/>
          <w:lang w:val="el-GR"/>
        </w:rPr>
        <w:t>ο</w:t>
      </w:r>
      <w:r w:rsidRPr="00CB4236">
        <w:rPr>
          <w:rFonts w:cs="Times New Roman"/>
          <w:spacing w:val="-1"/>
          <w:lang w:val="el-GR"/>
        </w:rPr>
        <w:t>μ</w:t>
      </w:r>
      <w:r w:rsidRPr="00CB4236">
        <w:rPr>
          <w:rFonts w:cs="Times New Roman"/>
          <w:lang w:val="el-GR"/>
        </w:rPr>
        <w:t>ή του</w:t>
      </w:r>
      <w:r w:rsidRPr="00CB4236">
        <w:rPr>
          <w:rFonts w:cs="Times New Roman"/>
          <w:spacing w:val="1"/>
          <w:lang w:val="el-GR"/>
        </w:rPr>
        <w:t xml:space="preserve"> </w:t>
      </w:r>
      <w:r w:rsidRPr="00CB4236">
        <w:rPr>
          <w:rFonts w:cs="Times New Roman"/>
          <w:lang w:val="el-GR"/>
        </w:rPr>
        <w:t>βρ</w:t>
      </w:r>
      <w:r w:rsidRPr="00CB4236">
        <w:rPr>
          <w:rFonts w:cs="Times New Roman"/>
          <w:spacing w:val="-2"/>
          <w:lang w:val="el-GR"/>
        </w:rPr>
        <w:t>α</w:t>
      </w:r>
      <w:r w:rsidRPr="00CB4236">
        <w:rPr>
          <w:rFonts w:cs="Times New Roman"/>
          <w:spacing w:val="1"/>
          <w:lang w:val="el-GR"/>
        </w:rPr>
        <w:t>δ</w:t>
      </w:r>
      <w:r w:rsidRPr="00CB4236">
        <w:rPr>
          <w:rFonts w:cs="Times New Roman"/>
          <w:lang w:val="el-GR"/>
        </w:rPr>
        <w:t>ι</w:t>
      </w:r>
      <w:r w:rsidRPr="00CB4236">
        <w:rPr>
          <w:rFonts w:cs="Times New Roman"/>
          <w:spacing w:val="-1"/>
          <w:lang w:val="el-GR"/>
        </w:rPr>
        <w:t>ν</w:t>
      </w:r>
      <w:r w:rsidRPr="00CB4236">
        <w:rPr>
          <w:rFonts w:cs="Times New Roman"/>
          <w:lang w:val="el-GR"/>
        </w:rPr>
        <w:t>ού</w:t>
      </w:r>
      <w:r w:rsidRPr="00CB4236">
        <w:rPr>
          <w:rFonts w:cs="Times New Roman"/>
          <w:spacing w:val="1"/>
          <w:lang w:val="el-GR"/>
        </w:rPr>
        <w:t xml:space="preserve"> </w:t>
      </w:r>
      <w:r w:rsidRPr="00CB4236">
        <w:rPr>
          <w:rFonts w:cs="Times New Roman"/>
          <w:lang w:val="el-GR"/>
        </w:rPr>
        <w:t>γ</w:t>
      </w:r>
      <w:r w:rsidRPr="00CB4236">
        <w:rPr>
          <w:rFonts w:cs="Times New Roman"/>
          <w:spacing w:val="-1"/>
          <w:lang w:val="el-GR"/>
        </w:rPr>
        <w:t>εύμ</w:t>
      </w:r>
      <w:r w:rsidRPr="00CB4236">
        <w:rPr>
          <w:rFonts w:cs="Times New Roman"/>
          <w:lang w:val="el-GR"/>
        </w:rPr>
        <w:t>ατος</w:t>
      </w:r>
      <w:r w:rsidRPr="00CB4236">
        <w:rPr>
          <w:rFonts w:cs="Times New Roman"/>
          <w:spacing w:val="3"/>
          <w:lang w:val="el-GR"/>
        </w:rPr>
        <w:t xml:space="preserve"> </w:t>
      </w:r>
      <w:r w:rsidRPr="00CB4236">
        <w:rPr>
          <w:rFonts w:cs="Times New Roman"/>
          <w:lang w:val="el-GR"/>
        </w:rPr>
        <w:t>στις</w:t>
      </w:r>
      <w:r w:rsidRPr="00CB4236">
        <w:rPr>
          <w:rFonts w:cs="Times New Roman"/>
          <w:spacing w:val="1"/>
          <w:lang w:val="el-GR"/>
        </w:rPr>
        <w:t xml:space="preserve"> </w:t>
      </w:r>
      <w:r w:rsidRPr="00CB4236">
        <w:rPr>
          <w:rFonts w:cs="Times New Roman"/>
          <w:spacing w:val="-1"/>
          <w:lang w:val="el-GR"/>
        </w:rPr>
        <w:t>Κ</w:t>
      </w:r>
      <w:r w:rsidRPr="00CB4236">
        <w:rPr>
          <w:rFonts w:cs="Times New Roman"/>
          <w:lang w:val="el-GR"/>
        </w:rPr>
        <w:t>λι</w:t>
      </w:r>
      <w:r w:rsidRPr="00CB4236">
        <w:rPr>
          <w:rFonts w:cs="Times New Roman"/>
          <w:spacing w:val="-1"/>
          <w:lang w:val="el-GR"/>
        </w:rPr>
        <w:t>ν</w:t>
      </w:r>
      <w:r w:rsidRPr="00CB4236">
        <w:rPr>
          <w:rFonts w:cs="Times New Roman"/>
          <w:lang w:val="el-GR"/>
        </w:rPr>
        <w:t>ι</w:t>
      </w:r>
      <w:r w:rsidRPr="00CB4236">
        <w:rPr>
          <w:rFonts w:cs="Times New Roman"/>
          <w:spacing w:val="1"/>
          <w:lang w:val="el-GR"/>
        </w:rPr>
        <w:t>κ</w:t>
      </w:r>
      <w:r w:rsidRPr="00CB4236">
        <w:rPr>
          <w:rFonts w:cs="Times New Roman"/>
          <w:spacing w:val="-1"/>
          <w:lang w:val="el-GR"/>
        </w:rPr>
        <w:t>έ</w:t>
      </w:r>
      <w:r w:rsidRPr="00CB4236">
        <w:rPr>
          <w:rFonts w:cs="Times New Roman"/>
          <w:lang w:val="el-GR"/>
        </w:rPr>
        <w:t>ς</w:t>
      </w:r>
      <w:r w:rsidRPr="00CB4236">
        <w:rPr>
          <w:rFonts w:cs="Times New Roman"/>
          <w:spacing w:val="3"/>
          <w:lang w:val="el-GR"/>
        </w:rPr>
        <w:t xml:space="preserve"> </w:t>
      </w:r>
      <w:r w:rsidRPr="00CB4236">
        <w:rPr>
          <w:rFonts w:cs="Times New Roman"/>
          <w:lang w:val="el-GR"/>
        </w:rPr>
        <w:t xml:space="preserve">– </w:t>
      </w:r>
      <w:r w:rsidRPr="00CB4236">
        <w:rPr>
          <w:rFonts w:cs="Times New Roman"/>
          <w:spacing w:val="-1"/>
          <w:lang w:val="el-GR"/>
        </w:rPr>
        <w:t>Τμ</w:t>
      </w:r>
      <w:r w:rsidRPr="00CB4236">
        <w:rPr>
          <w:rFonts w:cs="Times New Roman"/>
          <w:lang w:val="el-GR"/>
        </w:rPr>
        <w:t>ή</w:t>
      </w:r>
      <w:r w:rsidRPr="00CB4236">
        <w:rPr>
          <w:rFonts w:cs="Times New Roman"/>
          <w:spacing w:val="-1"/>
          <w:lang w:val="el-GR"/>
        </w:rPr>
        <w:t>μ</w:t>
      </w:r>
      <w:r w:rsidRPr="00CB4236">
        <w:rPr>
          <w:rFonts w:cs="Times New Roman"/>
          <w:lang w:val="el-GR"/>
        </w:rPr>
        <w:t>ατα, ως</w:t>
      </w:r>
      <w:r w:rsidRPr="00CB4236">
        <w:rPr>
          <w:rFonts w:cs="Times New Roman"/>
          <w:spacing w:val="1"/>
          <w:lang w:val="el-GR"/>
        </w:rPr>
        <w:t xml:space="preserve"> </w:t>
      </w:r>
      <w:r w:rsidRPr="00CB4236">
        <w:rPr>
          <w:rFonts w:cs="Times New Roman"/>
          <w:lang w:val="el-GR"/>
        </w:rPr>
        <w:t>α</w:t>
      </w:r>
      <w:r w:rsidRPr="00CB4236">
        <w:rPr>
          <w:rFonts w:cs="Times New Roman"/>
          <w:spacing w:val="-1"/>
          <w:lang w:val="el-GR"/>
        </w:rPr>
        <w:t>ν</w:t>
      </w:r>
      <w:r w:rsidRPr="00CB4236">
        <w:rPr>
          <w:rFonts w:cs="Times New Roman"/>
          <w:lang w:val="el-GR"/>
        </w:rPr>
        <w:t>ωτ</w:t>
      </w:r>
      <w:r w:rsidRPr="00CB4236">
        <w:rPr>
          <w:rFonts w:cs="Times New Roman"/>
          <w:spacing w:val="-1"/>
          <w:lang w:val="el-GR"/>
        </w:rPr>
        <w:t>έ</w:t>
      </w:r>
      <w:r w:rsidRPr="00CB4236">
        <w:rPr>
          <w:rFonts w:cs="Times New Roman"/>
          <w:lang w:val="el-GR"/>
        </w:rPr>
        <w:t>ρω</w:t>
      </w:r>
    </w:p>
    <w:p w:rsidR="00D35C11" w:rsidRPr="00CB4236" w:rsidRDefault="00D35C11" w:rsidP="00D35C11">
      <w:pPr>
        <w:spacing w:before="100" w:beforeAutospacing="1" w:after="100" w:afterAutospacing="1"/>
        <w:rPr>
          <w:rFonts w:cs="Times New Roman"/>
          <w:lang w:val="el-GR"/>
        </w:rPr>
      </w:pPr>
      <w:r w:rsidRPr="00CB4236">
        <w:rPr>
          <w:rFonts w:cs="Times New Roman"/>
          <w:lang w:val="el-GR"/>
        </w:rPr>
        <w:t>Στις</w:t>
      </w:r>
      <w:r w:rsidRPr="00CB4236">
        <w:rPr>
          <w:rFonts w:cs="Times New Roman"/>
          <w:spacing w:val="-9"/>
          <w:lang w:val="el-GR"/>
        </w:rPr>
        <w:t xml:space="preserve"> </w:t>
      </w:r>
      <w:r w:rsidRPr="00CB4236">
        <w:rPr>
          <w:rFonts w:cs="Times New Roman"/>
          <w:lang w:val="el-GR"/>
        </w:rPr>
        <w:t xml:space="preserve">18.00 </w:t>
      </w:r>
      <w:r w:rsidRPr="00CB4236">
        <w:rPr>
          <w:rFonts w:cs="Times New Roman"/>
          <w:spacing w:val="-1"/>
          <w:lang w:val="el-GR"/>
        </w:rPr>
        <w:t>θ</w:t>
      </w:r>
      <w:r w:rsidRPr="00CB4236">
        <w:rPr>
          <w:rFonts w:cs="Times New Roman"/>
          <w:lang w:val="el-GR"/>
        </w:rPr>
        <w:t>α γ</w:t>
      </w:r>
      <w:r w:rsidRPr="00CB4236">
        <w:rPr>
          <w:rFonts w:cs="Times New Roman"/>
          <w:spacing w:val="-1"/>
          <w:lang w:val="el-GR"/>
        </w:rPr>
        <w:t>ίνε</w:t>
      </w:r>
      <w:r w:rsidRPr="00CB4236">
        <w:rPr>
          <w:rFonts w:cs="Times New Roman"/>
          <w:lang w:val="el-GR"/>
        </w:rPr>
        <w:t>ται</w:t>
      </w:r>
      <w:r w:rsidRPr="00CB4236">
        <w:rPr>
          <w:rFonts w:cs="Times New Roman"/>
          <w:spacing w:val="1"/>
          <w:lang w:val="el-GR"/>
        </w:rPr>
        <w:t xml:space="preserve"> </w:t>
      </w:r>
      <w:r w:rsidRPr="00CB4236">
        <w:rPr>
          <w:rFonts w:cs="Times New Roman"/>
          <w:lang w:val="el-GR"/>
        </w:rPr>
        <w:t>το σ</w:t>
      </w:r>
      <w:r w:rsidRPr="00CB4236">
        <w:rPr>
          <w:rFonts w:cs="Times New Roman"/>
          <w:spacing w:val="-1"/>
          <w:lang w:val="el-GR"/>
        </w:rPr>
        <w:t>ε</w:t>
      </w:r>
      <w:r w:rsidRPr="00CB4236">
        <w:rPr>
          <w:rFonts w:cs="Times New Roman"/>
          <w:lang w:val="el-GR"/>
        </w:rPr>
        <w:t>ρβ</w:t>
      </w:r>
      <w:r w:rsidRPr="00CB4236">
        <w:rPr>
          <w:rFonts w:cs="Times New Roman"/>
          <w:spacing w:val="-1"/>
          <w:lang w:val="el-GR"/>
        </w:rPr>
        <w:t>ί</w:t>
      </w:r>
      <w:r w:rsidRPr="00CB4236">
        <w:rPr>
          <w:rFonts w:cs="Times New Roman"/>
          <w:lang w:val="el-GR"/>
        </w:rPr>
        <w:t>ρισ</w:t>
      </w:r>
      <w:r w:rsidRPr="00CB4236">
        <w:rPr>
          <w:rFonts w:cs="Times New Roman"/>
          <w:spacing w:val="-1"/>
          <w:lang w:val="el-GR"/>
        </w:rPr>
        <w:t>μ</w:t>
      </w:r>
      <w:r w:rsidRPr="00CB4236">
        <w:rPr>
          <w:rFonts w:cs="Times New Roman"/>
          <w:lang w:val="el-GR"/>
        </w:rPr>
        <w:t>α</w:t>
      </w:r>
      <w:r w:rsidRPr="00CB4236">
        <w:rPr>
          <w:rFonts w:cs="Times New Roman"/>
          <w:spacing w:val="2"/>
          <w:lang w:val="el-GR"/>
        </w:rPr>
        <w:t xml:space="preserve"> </w:t>
      </w:r>
      <w:r w:rsidRPr="00CB4236">
        <w:rPr>
          <w:rFonts w:cs="Times New Roman"/>
          <w:lang w:val="el-GR"/>
        </w:rPr>
        <w:t>των γ</w:t>
      </w:r>
      <w:r w:rsidRPr="00CB4236">
        <w:rPr>
          <w:rFonts w:cs="Times New Roman"/>
          <w:spacing w:val="-1"/>
          <w:lang w:val="el-GR"/>
        </w:rPr>
        <w:t>ευμ</w:t>
      </w:r>
      <w:r w:rsidRPr="00CB4236">
        <w:rPr>
          <w:rFonts w:cs="Times New Roman"/>
          <w:lang w:val="el-GR"/>
        </w:rPr>
        <w:t>άτων</w:t>
      </w:r>
      <w:r w:rsidRPr="00CB4236">
        <w:rPr>
          <w:rFonts w:cs="Times New Roman"/>
          <w:spacing w:val="3"/>
          <w:lang w:val="el-GR"/>
        </w:rPr>
        <w:t xml:space="preserve"> </w:t>
      </w:r>
      <w:r w:rsidRPr="00CB4236">
        <w:rPr>
          <w:rFonts w:cs="Times New Roman"/>
          <w:lang w:val="el-GR"/>
        </w:rPr>
        <w:t>των Ιατρώ</w:t>
      </w:r>
      <w:r w:rsidRPr="00CB4236">
        <w:rPr>
          <w:rFonts w:cs="Times New Roman"/>
          <w:spacing w:val="-1"/>
          <w:lang w:val="el-GR"/>
        </w:rPr>
        <w:t>ν</w:t>
      </w:r>
      <w:r w:rsidRPr="00CB4236">
        <w:rPr>
          <w:rFonts w:cs="Times New Roman"/>
          <w:lang w:val="el-GR"/>
        </w:rPr>
        <w:t>,</w:t>
      </w:r>
      <w:r w:rsidRPr="00CB4236">
        <w:rPr>
          <w:rFonts w:cs="Times New Roman"/>
          <w:spacing w:val="2"/>
          <w:lang w:val="el-GR"/>
        </w:rPr>
        <w:t xml:space="preserve"> </w:t>
      </w:r>
      <w:r w:rsidRPr="00CB4236">
        <w:rPr>
          <w:rFonts w:cs="Times New Roman"/>
          <w:spacing w:val="-1"/>
          <w:lang w:val="el-GR"/>
        </w:rPr>
        <w:t>σ</w:t>
      </w:r>
      <w:r w:rsidRPr="00CB4236">
        <w:rPr>
          <w:rFonts w:cs="Times New Roman"/>
          <w:lang w:val="el-GR"/>
        </w:rPr>
        <w:t>την τρα</w:t>
      </w:r>
      <w:r w:rsidRPr="00CB4236">
        <w:rPr>
          <w:rFonts w:cs="Times New Roman"/>
          <w:spacing w:val="1"/>
          <w:lang w:val="el-GR"/>
        </w:rPr>
        <w:t>π</w:t>
      </w:r>
      <w:r w:rsidRPr="00CB4236">
        <w:rPr>
          <w:rFonts w:cs="Times New Roman"/>
          <w:spacing w:val="-1"/>
          <w:lang w:val="el-GR"/>
        </w:rPr>
        <w:t>ε</w:t>
      </w:r>
      <w:r w:rsidRPr="00CB4236">
        <w:rPr>
          <w:rFonts w:cs="Times New Roman"/>
          <w:lang w:val="el-GR"/>
        </w:rPr>
        <w:t>ζαρία το</w:t>
      </w:r>
      <w:r w:rsidRPr="00CB4236">
        <w:rPr>
          <w:rFonts w:cs="Times New Roman"/>
          <w:spacing w:val="-1"/>
          <w:lang w:val="el-GR"/>
        </w:rPr>
        <w:t>υ</w:t>
      </w:r>
      <w:r w:rsidRPr="00CB4236">
        <w:rPr>
          <w:rFonts w:cs="Times New Roman"/>
          <w:spacing w:val="1"/>
          <w:lang w:val="el-GR"/>
        </w:rPr>
        <w:t>ς</w:t>
      </w:r>
      <w:r w:rsidRPr="00CB4236">
        <w:rPr>
          <w:rFonts w:cs="Times New Roman"/>
          <w:lang w:val="el-GR"/>
        </w:rPr>
        <w:t>.</w:t>
      </w:r>
    </w:p>
    <w:p w:rsidR="00D35C11" w:rsidRPr="00CB4236" w:rsidRDefault="00D35C11" w:rsidP="00D35C11">
      <w:pPr>
        <w:spacing w:before="100" w:beforeAutospacing="1" w:after="100" w:afterAutospacing="1"/>
        <w:rPr>
          <w:rFonts w:cs="Times New Roman"/>
          <w:lang w:val="el-GR"/>
        </w:rPr>
      </w:pPr>
      <w:r w:rsidRPr="00CB4236">
        <w:rPr>
          <w:rFonts w:cs="Times New Roman"/>
          <w:lang w:val="el-GR"/>
        </w:rPr>
        <w:t>Μ</w:t>
      </w:r>
      <w:r w:rsidRPr="00CB4236">
        <w:rPr>
          <w:rFonts w:cs="Times New Roman"/>
          <w:spacing w:val="-1"/>
          <w:lang w:val="el-GR"/>
        </w:rPr>
        <w:t>ε</w:t>
      </w:r>
      <w:r w:rsidRPr="00CB4236">
        <w:rPr>
          <w:rFonts w:cs="Times New Roman"/>
          <w:lang w:val="el-GR"/>
        </w:rPr>
        <w:t>τά</w:t>
      </w:r>
      <w:r w:rsidRPr="00CB4236">
        <w:rPr>
          <w:rFonts w:cs="Times New Roman"/>
          <w:spacing w:val="4"/>
          <w:lang w:val="el-GR"/>
        </w:rPr>
        <w:t xml:space="preserve"> </w:t>
      </w:r>
      <w:r w:rsidRPr="00CB4236">
        <w:rPr>
          <w:rFonts w:cs="Times New Roman"/>
          <w:lang w:val="el-GR"/>
        </w:rPr>
        <w:t>την</w:t>
      </w:r>
      <w:r w:rsidRPr="00CB4236">
        <w:rPr>
          <w:rFonts w:cs="Times New Roman"/>
          <w:spacing w:val="5"/>
          <w:lang w:val="el-GR"/>
        </w:rPr>
        <w:t xml:space="preserve"> </w:t>
      </w:r>
      <w:r w:rsidRPr="00CB4236">
        <w:rPr>
          <w:rFonts w:cs="Times New Roman"/>
          <w:spacing w:val="1"/>
          <w:lang w:val="el-GR"/>
        </w:rPr>
        <w:t>δ</w:t>
      </w:r>
      <w:r w:rsidRPr="00CB4236">
        <w:rPr>
          <w:rFonts w:cs="Times New Roman"/>
          <w:spacing w:val="-3"/>
          <w:lang w:val="el-GR"/>
        </w:rPr>
        <w:t>ι</w:t>
      </w:r>
      <w:r w:rsidRPr="00CB4236">
        <w:rPr>
          <w:rFonts w:cs="Times New Roman"/>
          <w:lang w:val="el-GR"/>
        </w:rPr>
        <w:t>α</w:t>
      </w:r>
      <w:r w:rsidRPr="00CB4236">
        <w:rPr>
          <w:rFonts w:cs="Times New Roman"/>
          <w:spacing w:val="-1"/>
          <w:lang w:val="el-GR"/>
        </w:rPr>
        <w:t>ν</w:t>
      </w:r>
      <w:r w:rsidRPr="00CB4236">
        <w:rPr>
          <w:rFonts w:cs="Times New Roman"/>
          <w:lang w:val="el-GR"/>
        </w:rPr>
        <w:t>ο</w:t>
      </w:r>
      <w:r w:rsidRPr="00CB4236">
        <w:rPr>
          <w:rFonts w:cs="Times New Roman"/>
          <w:spacing w:val="-1"/>
          <w:lang w:val="el-GR"/>
        </w:rPr>
        <w:t>μ</w:t>
      </w:r>
      <w:r w:rsidRPr="00CB4236">
        <w:rPr>
          <w:rFonts w:cs="Times New Roman"/>
          <w:lang w:val="el-GR"/>
        </w:rPr>
        <w:t>ή</w:t>
      </w:r>
      <w:r w:rsidRPr="00CB4236">
        <w:rPr>
          <w:rFonts w:cs="Times New Roman"/>
          <w:spacing w:val="6"/>
          <w:lang w:val="el-GR"/>
        </w:rPr>
        <w:t xml:space="preserve"> </w:t>
      </w:r>
      <w:r w:rsidRPr="00CB4236">
        <w:rPr>
          <w:rFonts w:cs="Times New Roman"/>
          <w:spacing w:val="-1"/>
          <w:lang w:val="el-GR"/>
        </w:rPr>
        <w:t>θ</w:t>
      </w:r>
      <w:r w:rsidRPr="00CB4236">
        <w:rPr>
          <w:rFonts w:cs="Times New Roman"/>
          <w:lang w:val="el-GR"/>
        </w:rPr>
        <w:t>α</w:t>
      </w:r>
      <w:r w:rsidRPr="00CB4236">
        <w:rPr>
          <w:rFonts w:cs="Times New Roman"/>
          <w:spacing w:val="4"/>
          <w:lang w:val="el-GR"/>
        </w:rPr>
        <w:t xml:space="preserve"> </w:t>
      </w:r>
      <w:r w:rsidRPr="00CB4236">
        <w:rPr>
          <w:rFonts w:cs="Times New Roman"/>
          <w:lang w:val="el-GR"/>
        </w:rPr>
        <w:t>α</w:t>
      </w:r>
      <w:r w:rsidRPr="00CB4236">
        <w:rPr>
          <w:rFonts w:cs="Times New Roman"/>
          <w:spacing w:val="-1"/>
          <w:lang w:val="el-GR"/>
        </w:rPr>
        <w:t>κ</w:t>
      </w:r>
      <w:r w:rsidRPr="00CB4236">
        <w:rPr>
          <w:rFonts w:cs="Times New Roman"/>
          <w:lang w:val="el-GR"/>
        </w:rPr>
        <w:t>ολο</w:t>
      </w:r>
      <w:r w:rsidRPr="00CB4236">
        <w:rPr>
          <w:rFonts w:cs="Times New Roman"/>
          <w:spacing w:val="-1"/>
          <w:lang w:val="el-GR"/>
        </w:rPr>
        <w:t>υθ</w:t>
      </w:r>
      <w:r w:rsidRPr="00CB4236">
        <w:rPr>
          <w:rFonts w:cs="Times New Roman"/>
          <w:spacing w:val="1"/>
          <w:lang w:val="el-GR"/>
        </w:rPr>
        <w:t>ε</w:t>
      </w:r>
      <w:r w:rsidRPr="00CB4236">
        <w:rPr>
          <w:rFonts w:cs="Times New Roman"/>
          <w:lang w:val="el-GR"/>
        </w:rPr>
        <w:t>ί,</w:t>
      </w:r>
      <w:r w:rsidRPr="00CB4236">
        <w:rPr>
          <w:rFonts w:cs="Times New Roman"/>
          <w:spacing w:val="6"/>
          <w:lang w:val="el-GR"/>
        </w:rPr>
        <w:t xml:space="preserve"> </w:t>
      </w:r>
      <w:r w:rsidRPr="00CB4236">
        <w:rPr>
          <w:rFonts w:cs="Times New Roman"/>
          <w:lang w:val="el-GR"/>
        </w:rPr>
        <w:t>η</w:t>
      </w:r>
      <w:r w:rsidRPr="00CB4236">
        <w:rPr>
          <w:rFonts w:cs="Times New Roman"/>
          <w:spacing w:val="4"/>
          <w:lang w:val="el-GR"/>
        </w:rPr>
        <w:t xml:space="preserve"> </w:t>
      </w:r>
      <w:r w:rsidRPr="00CB4236">
        <w:rPr>
          <w:rFonts w:cs="Times New Roman"/>
          <w:lang w:val="el-GR"/>
        </w:rPr>
        <w:t>σ</w:t>
      </w:r>
      <w:r w:rsidRPr="00CB4236">
        <w:rPr>
          <w:rFonts w:cs="Times New Roman"/>
          <w:spacing w:val="-1"/>
          <w:lang w:val="el-GR"/>
        </w:rPr>
        <w:t>υ</w:t>
      </w:r>
      <w:r w:rsidRPr="00CB4236">
        <w:rPr>
          <w:rFonts w:cs="Times New Roman"/>
          <w:lang w:val="el-GR"/>
        </w:rPr>
        <w:t>λλογή</w:t>
      </w:r>
      <w:r w:rsidRPr="00CB4236">
        <w:rPr>
          <w:rFonts w:cs="Times New Roman"/>
          <w:spacing w:val="4"/>
          <w:lang w:val="el-GR"/>
        </w:rPr>
        <w:t xml:space="preserve"> </w:t>
      </w:r>
      <w:r w:rsidRPr="00CB4236">
        <w:rPr>
          <w:rFonts w:cs="Times New Roman"/>
          <w:lang w:val="el-GR"/>
        </w:rPr>
        <w:t>των</w:t>
      </w:r>
      <w:r w:rsidRPr="00CB4236">
        <w:rPr>
          <w:rFonts w:cs="Times New Roman"/>
          <w:spacing w:val="5"/>
          <w:lang w:val="el-GR"/>
        </w:rPr>
        <w:t xml:space="preserve"> </w:t>
      </w:r>
      <w:r w:rsidRPr="00CB4236">
        <w:rPr>
          <w:rFonts w:cs="Times New Roman"/>
          <w:spacing w:val="-1"/>
          <w:lang w:val="el-GR"/>
        </w:rPr>
        <w:t>δ</w:t>
      </w:r>
      <w:r w:rsidRPr="00CB4236">
        <w:rPr>
          <w:rFonts w:cs="Times New Roman"/>
          <w:lang w:val="el-GR"/>
        </w:rPr>
        <w:t>ίσ</w:t>
      </w:r>
      <w:r w:rsidRPr="00CB4236">
        <w:rPr>
          <w:rFonts w:cs="Times New Roman"/>
          <w:spacing w:val="-1"/>
          <w:lang w:val="el-GR"/>
        </w:rPr>
        <w:t>κ</w:t>
      </w:r>
      <w:r w:rsidRPr="00CB4236">
        <w:rPr>
          <w:rFonts w:cs="Times New Roman"/>
          <w:lang w:val="el-GR"/>
        </w:rPr>
        <w:t>ων</w:t>
      </w:r>
      <w:r w:rsidRPr="00CB4236">
        <w:rPr>
          <w:rFonts w:cs="Times New Roman"/>
          <w:spacing w:val="5"/>
          <w:lang w:val="el-GR"/>
        </w:rPr>
        <w:t xml:space="preserve"> </w:t>
      </w:r>
      <w:r w:rsidRPr="00CB4236">
        <w:rPr>
          <w:rFonts w:cs="Times New Roman"/>
          <w:lang w:val="el-GR"/>
        </w:rPr>
        <w:t>(</w:t>
      </w:r>
      <w:r w:rsidRPr="00CB4236">
        <w:rPr>
          <w:rFonts w:cs="Times New Roman"/>
          <w:spacing w:val="-2"/>
          <w:lang w:val="el-GR"/>
        </w:rPr>
        <w:t>ό</w:t>
      </w:r>
      <w:r w:rsidRPr="00CB4236">
        <w:rPr>
          <w:rFonts w:cs="Times New Roman"/>
          <w:spacing w:val="1"/>
          <w:lang w:val="el-GR"/>
        </w:rPr>
        <w:t>π</w:t>
      </w:r>
      <w:r w:rsidRPr="00CB4236">
        <w:rPr>
          <w:rFonts w:cs="Times New Roman"/>
          <w:lang w:val="el-GR"/>
        </w:rPr>
        <w:t>ου</w:t>
      </w:r>
      <w:r w:rsidRPr="00CB4236">
        <w:rPr>
          <w:rFonts w:cs="Times New Roman"/>
          <w:spacing w:val="5"/>
          <w:lang w:val="el-GR"/>
        </w:rPr>
        <w:t xml:space="preserve"> </w:t>
      </w:r>
      <w:r w:rsidRPr="00CB4236">
        <w:rPr>
          <w:rFonts w:cs="Times New Roman"/>
          <w:spacing w:val="-1"/>
          <w:lang w:val="el-GR"/>
        </w:rPr>
        <w:t>θ</w:t>
      </w:r>
      <w:r w:rsidRPr="00CB4236">
        <w:rPr>
          <w:rFonts w:cs="Times New Roman"/>
          <w:lang w:val="el-GR"/>
        </w:rPr>
        <w:t>α</w:t>
      </w:r>
      <w:r w:rsidRPr="00CB4236">
        <w:rPr>
          <w:rFonts w:cs="Times New Roman"/>
          <w:spacing w:val="4"/>
          <w:lang w:val="el-GR"/>
        </w:rPr>
        <w:t xml:space="preserve"> </w:t>
      </w:r>
      <w:r w:rsidRPr="00CB4236">
        <w:rPr>
          <w:rFonts w:cs="Times New Roman"/>
          <w:spacing w:val="-1"/>
          <w:lang w:val="el-GR"/>
        </w:rPr>
        <w:t>ξεκ</w:t>
      </w:r>
      <w:r w:rsidRPr="00CB4236">
        <w:rPr>
          <w:rFonts w:cs="Times New Roman"/>
          <w:spacing w:val="1"/>
          <w:lang w:val="el-GR"/>
        </w:rPr>
        <w:t>ι</w:t>
      </w:r>
      <w:r w:rsidRPr="00CB4236">
        <w:rPr>
          <w:rFonts w:cs="Times New Roman"/>
          <w:spacing w:val="-1"/>
          <w:lang w:val="el-GR"/>
        </w:rPr>
        <w:t>ν</w:t>
      </w:r>
      <w:r w:rsidRPr="00CB4236">
        <w:rPr>
          <w:rFonts w:cs="Times New Roman"/>
          <w:lang w:val="el-GR"/>
        </w:rPr>
        <w:t>ά</w:t>
      </w:r>
      <w:r w:rsidRPr="00CB4236">
        <w:rPr>
          <w:rFonts w:cs="Times New Roman"/>
          <w:spacing w:val="-1"/>
          <w:lang w:val="el-GR"/>
        </w:rPr>
        <w:t>ε</w:t>
      </w:r>
      <w:r w:rsidRPr="00CB4236">
        <w:rPr>
          <w:rFonts w:cs="Times New Roman"/>
          <w:lang w:val="el-GR"/>
        </w:rPr>
        <w:t>ι</w:t>
      </w:r>
      <w:r w:rsidRPr="00CB4236">
        <w:rPr>
          <w:rFonts w:cs="Times New Roman"/>
          <w:spacing w:val="7"/>
          <w:lang w:val="el-GR"/>
        </w:rPr>
        <w:t xml:space="preserve"> </w:t>
      </w:r>
      <w:r w:rsidRPr="00CB4236">
        <w:rPr>
          <w:rFonts w:cs="Times New Roman"/>
          <w:spacing w:val="-2"/>
          <w:lang w:val="el-GR"/>
        </w:rPr>
        <w:t>α</w:t>
      </w:r>
      <w:r w:rsidRPr="00CB4236">
        <w:rPr>
          <w:rFonts w:cs="Times New Roman"/>
          <w:spacing w:val="1"/>
          <w:lang w:val="el-GR"/>
        </w:rPr>
        <w:t>π</w:t>
      </w:r>
      <w:r w:rsidRPr="00CB4236">
        <w:rPr>
          <w:rFonts w:cs="Times New Roman"/>
          <w:lang w:val="el-GR"/>
        </w:rPr>
        <w:t>ό</w:t>
      </w:r>
      <w:r w:rsidRPr="00CB4236">
        <w:rPr>
          <w:rFonts w:cs="Times New Roman"/>
          <w:spacing w:val="3"/>
          <w:lang w:val="el-GR"/>
        </w:rPr>
        <w:t xml:space="preserve"> </w:t>
      </w:r>
      <w:r w:rsidRPr="00CB4236">
        <w:rPr>
          <w:rFonts w:cs="Times New Roman"/>
          <w:lang w:val="el-GR"/>
        </w:rPr>
        <w:t>την</w:t>
      </w:r>
      <w:r w:rsidRPr="00CB4236">
        <w:rPr>
          <w:rFonts w:cs="Times New Roman"/>
          <w:spacing w:val="3"/>
          <w:lang w:val="el-GR"/>
        </w:rPr>
        <w:t xml:space="preserve"> </w:t>
      </w:r>
      <w:r w:rsidRPr="00CB4236">
        <w:rPr>
          <w:rFonts w:cs="Times New Roman"/>
          <w:lang w:val="el-GR"/>
        </w:rPr>
        <w:t>Κλι</w:t>
      </w:r>
      <w:r w:rsidRPr="00CB4236">
        <w:rPr>
          <w:rFonts w:cs="Times New Roman"/>
          <w:spacing w:val="-1"/>
          <w:lang w:val="el-GR"/>
        </w:rPr>
        <w:t>ν</w:t>
      </w:r>
      <w:r w:rsidRPr="00CB4236">
        <w:rPr>
          <w:rFonts w:cs="Times New Roman"/>
          <w:lang w:val="el-GR"/>
        </w:rPr>
        <w:t>ι</w:t>
      </w:r>
      <w:r w:rsidRPr="00CB4236">
        <w:rPr>
          <w:rFonts w:cs="Times New Roman"/>
          <w:spacing w:val="-1"/>
          <w:lang w:val="el-GR"/>
        </w:rPr>
        <w:t>κ</w:t>
      </w:r>
      <w:r w:rsidRPr="00CB4236">
        <w:rPr>
          <w:rFonts w:cs="Times New Roman"/>
          <w:lang w:val="el-GR"/>
        </w:rPr>
        <w:t>ή</w:t>
      </w:r>
      <w:r w:rsidRPr="00CB4236">
        <w:rPr>
          <w:rFonts w:cs="Times New Roman"/>
          <w:spacing w:val="6"/>
          <w:lang w:val="el-GR"/>
        </w:rPr>
        <w:t xml:space="preserve"> </w:t>
      </w:r>
      <w:r w:rsidRPr="00CB4236">
        <w:rPr>
          <w:rFonts w:cs="Times New Roman"/>
          <w:lang w:val="el-GR"/>
        </w:rPr>
        <w:t>ή</w:t>
      </w:r>
      <w:r w:rsidRPr="00CB4236">
        <w:rPr>
          <w:rFonts w:cs="Times New Roman"/>
          <w:spacing w:val="4"/>
          <w:lang w:val="el-GR"/>
        </w:rPr>
        <w:t xml:space="preserve"> </w:t>
      </w:r>
      <w:r w:rsidRPr="00CB4236">
        <w:rPr>
          <w:rFonts w:cs="Times New Roman"/>
          <w:spacing w:val="-1"/>
          <w:lang w:val="el-GR"/>
        </w:rPr>
        <w:t>Τμ</w:t>
      </w:r>
      <w:r w:rsidRPr="00CB4236">
        <w:rPr>
          <w:rFonts w:cs="Times New Roman"/>
          <w:lang w:val="el-GR"/>
        </w:rPr>
        <w:t>ή</w:t>
      </w:r>
      <w:r w:rsidRPr="00CB4236">
        <w:rPr>
          <w:rFonts w:cs="Times New Roman"/>
          <w:spacing w:val="-1"/>
          <w:lang w:val="el-GR"/>
        </w:rPr>
        <w:t>μ</w:t>
      </w:r>
      <w:r w:rsidRPr="00CB4236">
        <w:rPr>
          <w:rFonts w:cs="Times New Roman"/>
          <w:lang w:val="el-GR"/>
        </w:rPr>
        <w:t xml:space="preserve">α </w:t>
      </w:r>
      <w:r w:rsidRPr="00CB4236">
        <w:rPr>
          <w:rFonts w:cs="Times New Roman"/>
          <w:spacing w:val="-1"/>
          <w:lang w:val="el-GR"/>
        </w:rPr>
        <w:t>π</w:t>
      </w:r>
      <w:r w:rsidRPr="00CB4236">
        <w:rPr>
          <w:rFonts w:cs="Times New Roman"/>
          <w:lang w:val="el-GR"/>
        </w:rPr>
        <w:t>ου</w:t>
      </w:r>
      <w:r w:rsidRPr="00CB4236">
        <w:rPr>
          <w:rFonts w:cs="Times New Roman"/>
          <w:spacing w:val="1"/>
          <w:lang w:val="el-GR"/>
        </w:rPr>
        <w:t xml:space="preserve"> </w:t>
      </w:r>
      <w:r w:rsidRPr="00CB4236">
        <w:rPr>
          <w:rFonts w:cs="Times New Roman"/>
          <w:lang w:val="el-GR"/>
        </w:rPr>
        <w:t>σ</w:t>
      </w:r>
      <w:r w:rsidRPr="00CB4236">
        <w:rPr>
          <w:rFonts w:cs="Times New Roman"/>
          <w:spacing w:val="-1"/>
          <w:lang w:val="el-GR"/>
        </w:rPr>
        <w:t>ε</w:t>
      </w:r>
      <w:r w:rsidRPr="00CB4236">
        <w:rPr>
          <w:rFonts w:cs="Times New Roman"/>
          <w:lang w:val="el-GR"/>
        </w:rPr>
        <w:t>ρβ</w:t>
      </w:r>
      <w:r w:rsidRPr="00CB4236">
        <w:rPr>
          <w:rFonts w:cs="Times New Roman"/>
          <w:spacing w:val="-1"/>
          <w:lang w:val="el-GR"/>
        </w:rPr>
        <w:t>ι</w:t>
      </w:r>
      <w:r w:rsidRPr="00CB4236">
        <w:rPr>
          <w:rFonts w:cs="Times New Roman"/>
          <w:lang w:val="el-GR"/>
        </w:rPr>
        <w:t>ρίστη</w:t>
      </w:r>
      <w:r w:rsidRPr="00CB4236">
        <w:rPr>
          <w:rFonts w:cs="Times New Roman"/>
          <w:spacing w:val="-1"/>
          <w:lang w:val="el-GR"/>
        </w:rPr>
        <w:t>κ</w:t>
      </w:r>
      <w:r w:rsidRPr="00CB4236">
        <w:rPr>
          <w:rFonts w:cs="Times New Roman"/>
          <w:lang w:val="el-GR"/>
        </w:rPr>
        <w:t>ε</w:t>
      </w:r>
      <w:r w:rsidRPr="00CB4236">
        <w:rPr>
          <w:rFonts w:cs="Times New Roman"/>
          <w:spacing w:val="1"/>
          <w:lang w:val="el-GR"/>
        </w:rPr>
        <w:t xml:space="preserve"> </w:t>
      </w:r>
      <w:r w:rsidRPr="00CB4236">
        <w:rPr>
          <w:rFonts w:cs="Times New Roman"/>
          <w:spacing w:val="-1"/>
          <w:lang w:val="el-GR"/>
        </w:rPr>
        <w:t>π</w:t>
      </w:r>
      <w:r w:rsidRPr="00CB4236">
        <w:rPr>
          <w:rFonts w:cs="Times New Roman"/>
          <w:lang w:val="el-GR"/>
        </w:rPr>
        <w:t>ρώτη)</w:t>
      </w:r>
      <w:r w:rsidRPr="00761ACF">
        <w:rPr>
          <w:rFonts w:cs="Times New Roman"/>
        </w:rPr>
        <w:t> </w:t>
      </w:r>
      <w:r w:rsidRPr="00CB4236">
        <w:rPr>
          <w:rFonts w:cs="Times New Roman"/>
          <w:lang w:val="el-GR"/>
        </w:rPr>
        <w:t xml:space="preserve"> </w:t>
      </w:r>
      <w:r w:rsidRPr="00CB4236">
        <w:rPr>
          <w:rFonts w:cs="Times New Roman"/>
          <w:spacing w:val="-1"/>
          <w:lang w:val="el-GR"/>
        </w:rPr>
        <w:t>κ</w:t>
      </w:r>
      <w:r w:rsidRPr="00CB4236">
        <w:rPr>
          <w:rFonts w:cs="Times New Roman"/>
          <w:lang w:val="el-GR"/>
        </w:rPr>
        <w:t>αι</w:t>
      </w:r>
      <w:r w:rsidRPr="00CB4236">
        <w:rPr>
          <w:rFonts w:cs="Times New Roman"/>
          <w:spacing w:val="1"/>
          <w:lang w:val="el-GR"/>
        </w:rPr>
        <w:t xml:space="preserve"> </w:t>
      </w:r>
      <w:r w:rsidRPr="00CB4236">
        <w:rPr>
          <w:rFonts w:cs="Times New Roman"/>
          <w:lang w:val="el-GR"/>
        </w:rPr>
        <w:t xml:space="preserve">η </w:t>
      </w:r>
      <w:r w:rsidRPr="00CB4236">
        <w:rPr>
          <w:rFonts w:cs="Times New Roman"/>
          <w:spacing w:val="-1"/>
          <w:lang w:val="el-GR"/>
        </w:rPr>
        <w:t>με</w:t>
      </w:r>
      <w:r w:rsidRPr="00CB4236">
        <w:rPr>
          <w:rFonts w:cs="Times New Roman"/>
          <w:lang w:val="el-GR"/>
        </w:rPr>
        <w:t>τα</w:t>
      </w:r>
      <w:r w:rsidRPr="00CB4236">
        <w:rPr>
          <w:rFonts w:cs="Times New Roman"/>
          <w:spacing w:val="-1"/>
          <w:lang w:val="el-GR"/>
        </w:rPr>
        <w:t>φ</w:t>
      </w:r>
      <w:r w:rsidRPr="00CB4236">
        <w:rPr>
          <w:rFonts w:cs="Times New Roman"/>
          <w:lang w:val="el-GR"/>
        </w:rPr>
        <w:t>ορά</w:t>
      </w:r>
      <w:r w:rsidRPr="00CB4236">
        <w:rPr>
          <w:rFonts w:cs="Times New Roman"/>
          <w:spacing w:val="2"/>
          <w:lang w:val="el-GR"/>
        </w:rPr>
        <w:t xml:space="preserve"> </w:t>
      </w:r>
      <w:r w:rsidRPr="00CB4236">
        <w:rPr>
          <w:rFonts w:cs="Times New Roman"/>
          <w:lang w:val="el-GR"/>
        </w:rPr>
        <w:t>το</w:t>
      </w:r>
      <w:r w:rsidRPr="00CB4236">
        <w:rPr>
          <w:rFonts w:cs="Times New Roman"/>
          <w:spacing w:val="-1"/>
          <w:lang w:val="el-GR"/>
        </w:rPr>
        <w:t>υ</w:t>
      </w:r>
      <w:r w:rsidRPr="00CB4236">
        <w:rPr>
          <w:rFonts w:cs="Times New Roman"/>
          <w:lang w:val="el-GR"/>
        </w:rPr>
        <w:t>ς</w:t>
      </w:r>
      <w:r w:rsidRPr="00CB4236">
        <w:rPr>
          <w:rFonts w:cs="Times New Roman"/>
          <w:spacing w:val="1"/>
          <w:lang w:val="el-GR"/>
        </w:rPr>
        <w:t xml:space="preserve"> </w:t>
      </w:r>
      <w:r w:rsidRPr="00CB4236">
        <w:rPr>
          <w:rFonts w:cs="Times New Roman"/>
          <w:lang w:val="el-GR"/>
        </w:rPr>
        <w:t>σ</w:t>
      </w:r>
      <w:r w:rsidRPr="00CB4236">
        <w:rPr>
          <w:rFonts w:cs="Times New Roman"/>
          <w:spacing w:val="-2"/>
          <w:lang w:val="el-GR"/>
        </w:rPr>
        <w:t>τ</w:t>
      </w:r>
      <w:r w:rsidRPr="00CB4236">
        <w:rPr>
          <w:rFonts w:cs="Times New Roman"/>
          <w:lang w:val="el-GR"/>
        </w:rPr>
        <w:t>ην</w:t>
      </w:r>
      <w:r w:rsidRPr="00CB4236">
        <w:rPr>
          <w:rFonts w:cs="Times New Roman"/>
          <w:spacing w:val="1"/>
          <w:lang w:val="el-GR"/>
        </w:rPr>
        <w:t xml:space="preserve"> </w:t>
      </w:r>
      <w:r w:rsidRPr="00CB4236">
        <w:rPr>
          <w:rFonts w:cs="Times New Roman"/>
          <w:spacing w:val="-1"/>
          <w:lang w:val="el-GR"/>
        </w:rPr>
        <w:t>κ</w:t>
      </w:r>
      <w:r w:rsidRPr="00CB4236">
        <w:rPr>
          <w:rFonts w:cs="Times New Roman"/>
          <w:lang w:val="el-GR"/>
        </w:rPr>
        <w:t>ο</w:t>
      </w:r>
      <w:r w:rsidRPr="00CB4236">
        <w:rPr>
          <w:rFonts w:cs="Times New Roman"/>
          <w:spacing w:val="-1"/>
          <w:lang w:val="el-GR"/>
        </w:rPr>
        <w:t>υ</w:t>
      </w:r>
      <w:r w:rsidRPr="00CB4236">
        <w:rPr>
          <w:rFonts w:cs="Times New Roman"/>
          <w:lang w:val="el-GR"/>
        </w:rPr>
        <w:t>ζί</w:t>
      </w:r>
      <w:r w:rsidRPr="00CB4236">
        <w:rPr>
          <w:rFonts w:cs="Times New Roman"/>
          <w:spacing w:val="-1"/>
          <w:lang w:val="el-GR"/>
        </w:rPr>
        <w:t>ν</w:t>
      </w:r>
      <w:r w:rsidRPr="00CB4236">
        <w:rPr>
          <w:rFonts w:cs="Times New Roman"/>
          <w:lang w:val="el-GR"/>
        </w:rPr>
        <w:t>α</w:t>
      </w:r>
      <w:r w:rsidRPr="00CB4236">
        <w:rPr>
          <w:rFonts w:cs="Times New Roman"/>
          <w:spacing w:val="2"/>
          <w:lang w:val="el-GR"/>
        </w:rPr>
        <w:t xml:space="preserve"> </w:t>
      </w:r>
      <w:r w:rsidRPr="00CB4236">
        <w:rPr>
          <w:rFonts w:cs="Times New Roman"/>
          <w:lang w:val="el-GR"/>
        </w:rPr>
        <w:t>γ</w:t>
      </w:r>
      <w:r w:rsidRPr="00CB4236">
        <w:rPr>
          <w:rFonts w:cs="Times New Roman"/>
          <w:spacing w:val="-1"/>
          <w:lang w:val="el-GR"/>
        </w:rPr>
        <w:t>ι</w:t>
      </w:r>
      <w:r w:rsidRPr="00CB4236">
        <w:rPr>
          <w:rFonts w:cs="Times New Roman"/>
          <w:lang w:val="el-GR"/>
        </w:rPr>
        <w:t xml:space="preserve">α </w:t>
      </w:r>
      <w:r w:rsidRPr="00CB4236">
        <w:rPr>
          <w:rFonts w:cs="Times New Roman"/>
          <w:spacing w:val="-1"/>
          <w:lang w:val="el-GR"/>
        </w:rPr>
        <w:t>π</w:t>
      </w:r>
      <w:r w:rsidRPr="00CB4236">
        <w:rPr>
          <w:rFonts w:cs="Times New Roman"/>
          <w:lang w:val="el-GR"/>
        </w:rPr>
        <w:t>λ</w:t>
      </w:r>
      <w:r w:rsidRPr="00CB4236">
        <w:rPr>
          <w:rFonts w:cs="Times New Roman"/>
          <w:spacing w:val="-1"/>
          <w:lang w:val="el-GR"/>
        </w:rPr>
        <w:t>ύ</w:t>
      </w:r>
      <w:r w:rsidRPr="00CB4236">
        <w:rPr>
          <w:rFonts w:cs="Times New Roman"/>
          <w:lang w:val="el-GR"/>
        </w:rPr>
        <w:t>σι</w:t>
      </w:r>
      <w:r w:rsidRPr="00CB4236">
        <w:rPr>
          <w:rFonts w:cs="Times New Roman"/>
          <w:spacing w:val="-1"/>
          <w:lang w:val="el-GR"/>
        </w:rPr>
        <w:t>μ</w:t>
      </w:r>
      <w:r w:rsidRPr="00CB4236">
        <w:rPr>
          <w:rFonts w:cs="Times New Roman"/>
          <w:lang w:val="el-GR"/>
        </w:rPr>
        <w:t>ο.</w:t>
      </w:r>
    </w:p>
    <w:p w:rsidR="00D35C11" w:rsidRPr="00CB4236" w:rsidRDefault="00D35C11" w:rsidP="00D35C11">
      <w:pPr>
        <w:spacing w:before="100" w:beforeAutospacing="1" w:after="100" w:afterAutospacing="1"/>
        <w:rPr>
          <w:rFonts w:cs="Times New Roman"/>
          <w:lang w:val="el-GR"/>
        </w:rPr>
      </w:pPr>
      <w:r w:rsidRPr="00CB4236">
        <w:rPr>
          <w:rFonts w:cs="Times New Roman"/>
          <w:lang w:val="el-GR"/>
        </w:rPr>
        <w:t>-Μ</w:t>
      </w:r>
      <w:r w:rsidRPr="00CB4236">
        <w:rPr>
          <w:rFonts w:cs="Times New Roman"/>
          <w:spacing w:val="-1"/>
          <w:lang w:val="el-GR"/>
        </w:rPr>
        <w:t>ε</w:t>
      </w:r>
      <w:r w:rsidRPr="00CB4236">
        <w:rPr>
          <w:rFonts w:cs="Times New Roman"/>
          <w:lang w:val="el-GR"/>
        </w:rPr>
        <w:t>τά</w:t>
      </w:r>
      <w:r w:rsidRPr="00CB4236">
        <w:rPr>
          <w:rFonts w:cs="Times New Roman"/>
          <w:spacing w:val="38"/>
          <w:lang w:val="el-GR"/>
        </w:rPr>
        <w:t xml:space="preserve"> </w:t>
      </w:r>
      <w:r w:rsidRPr="00CB4236">
        <w:rPr>
          <w:rFonts w:cs="Times New Roman"/>
          <w:lang w:val="el-GR"/>
        </w:rPr>
        <w:t>το</w:t>
      </w:r>
      <w:r w:rsidRPr="00CB4236">
        <w:rPr>
          <w:rFonts w:cs="Times New Roman"/>
          <w:spacing w:val="38"/>
          <w:lang w:val="el-GR"/>
        </w:rPr>
        <w:t xml:space="preserve"> </w:t>
      </w:r>
      <w:r w:rsidRPr="00CB4236">
        <w:rPr>
          <w:rFonts w:cs="Times New Roman"/>
          <w:spacing w:val="1"/>
          <w:lang w:val="el-GR"/>
        </w:rPr>
        <w:t>π</w:t>
      </w:r>
      <w:r w:rsidRPr="00CB4236">
        <w:rPr>
          <w:rFonts w:cs="Times New Roman"/>
          <w:spacing w:val="-1"/>
          <w:lang w:val="el-GR"/>
        </w:rPr>
        <w:t>έ</w:t>
      </w:r>
      <w:r w:rsidRPr="00CB4236">
        <w:rPr>
          <w:rFonts w:cs="Times New Roman"/>
          <w:lang w:val="el-GR"/>
        </w:rPr>
        <w:t>ρ</w:t>
      </w:r>
      <w:r w:rsidRPr="00CB4236">
        <w:rPr>
          <w:rFonts w:cs="Times New Roman"/>
          <w:spacing w:val="-2"/>
          <w:lang w:val="el-GR"/>
        </w:rPr>
        <w:t>α</w:t>
      </w:r>
      <w:r w:rsidRPr="00CB4236">
        <w:rPr>
          <w:rFonts w:cs="Times New Roman"/>
          <w:spacing w:val="1"/>
          <w:lang w:val="el-GR"/>
        </w:rPr>
        <w:t>ς</w:t>
      </w:r>
      <w:r w:rsidRPr="00CB4236">
        <w:rPr>
          <w:rFonts w:cs="Times New Roman"/>
          <w:lang w:val="el-GR"/>
        </w:rPr>
        <w:t>,</w:t>
      </w:r>
      <w:r w:rsidRPr="00CB4236">
        <w:rPr>
          <w:rFonts w:cs="Times New Roman"/>
          <w:spacing w:val="38"/>
          <w:lang w:val="el-GR"/>
        </w:rPr>
        <w:t xml:space="preserve"> </w:t>
      </w:r>
      <w:r w:rsidRPr="00CB4236">
        <w:rPr>
          <w:rFonts w:cs="Times New Roman"/>
          <w:lang w:val="el-GR"/>
        </w:rPr>
        <w:t>της</w:t>
      </w:r>
      <w:r w:rsidRPr="00CB4236">
        <w:rPr>
          <w:rFonts w:cs="Times New Roman"/>
          <w:spacing w:val="38"/>
          <w:lang w:val="el-GR"/>
        </w:rPr>
        <w:t xml:space="preserve"> </w:t>
      </w:r>
      <w:r w:rsidRPr="00CB4236">
        <w:rPr>
          <w:rFonts w:cs="Times New Roman"/>
          <w:lang w:val="el-GR"/>
        </w:rPr>
        <w:t>σ</w:t>
      </w:r>
      <w:r w:rsidRPr="00CB4236">
        <w:rPr>
          <w:rFonts w:cs="Times New Roman"/>
          <w:spacing w:val="-1"/>
          <w:lang w:val="el-GR"/>
        </w:rPr>
        <w:t>υ</w:t>
      </w:r>
      <w:r w:rsidRPr="00CB4236">
        <w:rPr>
          <w:rFonts w:cs="Times New Roman"/>
          <w:lang w:val="el-GR"/>
        </w:rPr>
        <w:t>λλογής</w:t>
      </w:r>
      <w:r w:rsidRPr="00CB4236">
        <w:rPr>
          <w:rFonts w:cs="Times New Roman"/>
          <w:spacing w:val="38"/>
          <w:lang w:val="el-GR"/>
        </w:rPr>
        <w:t xml:space="preserve"> </w:t>
      </w:r>
      <w:r w:rsidRPr="00CB4236">
        <w:rPr>
          <w:rFonts w:cs="Times New Roman"/>
          <w:lang w:val="el-GR"/>
        </w:rPr>
        <w:t>των</w:t>
      </w:r>
      <w:r w:rsidRPr="00CB4236">
        <w:rPr>
          <w:rFonts w:cs="Times New Roman"/>
          <w:spacing w:val="37"/>
          <w:lang w:val="el-GR"/>
        </w:rPr>
        <w:t xml:space="preserve"> </w:t>
      </w:r>
      <w:r w:rsidRPr="00CB4236">
        <w:rPr>
          <w:rFonts w:cs="Times New Roman"/>
          <w:spacing w:val="1"/>
          <w:lang w:val="el-GR"/>
        </w:rPr>
        <w:t>δ</w:t>
      </w:r>
      <w:r w:rsidRPr="00CB4236">
        <w:rPr>
          <w:rFonts w:cs="Times New Roman"/>
          <w:lang w:val="el-GR"/>
        </w:rPr>
        <w:t>ίσ</w:t>
      </w:r>
      <w:r w:rsidRPr="00CB4236">
        <w:rPr>
          <w:rFonts w:cs="Times New Roman"/>
          <w:spacing w:val="-1"/>
          <w:lang w:val="el-GR"/>
        </w:rPr>
        <w:t>κ</w:t>
      </w:r>
      <w:r w:rsidRPr="00CB4236">
        <w:rPr>
          <w:rFonts w:cs="Times New Roman"/>
          <w:lang w:val="el-GR"/>
        </w:rPr>
        <w:t xml:space="preserve">ων </w:t>
      </w:r>
      <w:r w:rsidRPr="00CB4236">
        <w:rPr>
          <w:rFonts w:cs="Times New Roman"/>
          <w:spacing w:val="-1"/>
          <w:lang w:val="el-GR"/>
        </w:rPr>
        <w:t>κ</w:t>
      </w:r>
      <w:r w:rsidRPr="00CB4236">
        <w:rPr>
          <w:rFonts w:cs="Times New Roman"/>
          <w:lang w:val="el-GR"/>
        </w:rPr>
        <w:t>αι</w:t>
      </w:r>
      <w:r w:rsidRPr="00CB4236">
        <w:rPr>
          <w:rFonts w:cs="Times New Roman"/>
          <w:spacing w:val="39"/>
          <w:lang w:val="el-GR"/>
        </w:rPr>
        <w:t xml:space="preserve"> </w:t>
      </w:r>
      <w:r w:rsidRPr="00CB4236">
        <w:rPr>
          <w:rFonts w:cs="Times New Roman"/>
          <w:spacing w:val="-1"/>
          <w:lang w:val="el-GR"/>
        </w:rPr>
        <w:t>μέ</w:t>
      </w:r>
      <w:r w:rsidRPr="00CB4236">
        <w:rPr>
          <w:rFonts w:cs="Times New Roman"/>
          <w:lang w:val="el-GR"/>
        </w:rPr>
        <w:t>χρι</w:t>
      </w:r>
      <w:r w:rsidRPr="00CB4236">
        <w:rPr>
          <w:rFonts w:cs="Times New Roman"/>
          <w:spacing w:val="39"/>
          <w:lang w:val="el-GR"/>
        </w:rPr>
        <w:t xml:space="preserve"> </w:t>
      </w:r>
      <w:r w:rsidRPr="00CB4236">
        <w:rPr>
          <w:rFonts w:cs="Times New Roman"/>
          <w:lang w:val="el-GR"/>
        </w:rPr>
        <w:t>τη</w:t>
      </w:r>
      <w:r w:rsidRPr="00CB4236">
        <w:rPr>
          <w:rFonts w:cs="Times New Roman"/>
          <w:spacing w:val="38"/>
          <w:lang w:val="el-GR"/>
        </w:rPr>
        <w:t xml:space="preserve"> </w:t>
      </w:r>
      <w:r w:rsidRPr="00CB4236">
        <w:rPr>
          <w:rFonts w:cs="Times New Roman"/>
          <w:lang w:val="el-GR"/>
        </w:rPr>
        <w:t>λή</w:t>
      </w:r>
      <w:r w:rsidRPr="00CB4236">
        <w:rPr>
          <w:rFonts w:cs="Times New Roman"/>
          <w:spacing w:val="-1"/>
          <w:lang w:val="el-GR"/>
        </w:rPr>
        <w:t>ξ</w:t>
      </w:r>
      <w:r w:rsidRPr="00CB4236">
        <w:rPr>
          <w:rFonts w:cs="Times New Roman"/>
          <w:lang w:val="el-GR"/>
        </w:rPr>
        <w:t>η</w:t>
      </w:r>
      <w:r w:rsidRPr="00CB4236">
        <w:rPr>
          <w:rFonts w:cs="Times New Roman"/>
          <w:spacing w:val="38"/>
          <w:lang w:val="el-GR"/>
        </w:rPr>
        <w:t xml:space="preserve"> </w:t>
      </w:r>
      <w:r w:rsidRPr="00CB4236">
        <w:rPr>
          <w:rFonts w:cs="Times New Roman"/>
          <w:lang w:val="el-GR"/>
        </w:rPr>
        <w:t>της</w:t>
      </w:r>
      <w:r w:rsidRPr="00CB4236">
        <w:rPr>
          <w:rFonts w:cs="Times New Roman"/>
          <w:spacing w:val="38"/>
          <w:lang w:val="el-GR"/>
        </w:rPr>
        <w:t xml:space="preserve"> </w:t>
      </w:r>
      <w:r w:rsidRPr="00CB4236">
        <w:rPr>
          <w:rFonts w:cs="Times New Roman"/>
          <w:spacing w:val="-2"/>
          <w:lang w:val="el-GR"/>
        </w:rPr>
        <w:t>α</w:t>
      </w:r>
      <w:r w:rsidRPr="00CB4236">
        <w:rPr>
          <w:rFonts w:cs="Times New Roman"/>
          <w:spacing w:val="1"/>
          <w:lang w:val="el-GR"/>
        </w:rPr>
        <w:t>π</w:t>
      </w:r>
      <w:r w:rsidRPr="00CB4236">
        <w:rPr>
          <w:rFonts w:cs="Times New Roman"/>
          <w:lang w:val="el-GR"/>
        </w:rPr>
        <w:t>ογ</w:t>
      </w:r>
      <w:r w:rsidRPr="00CB4236">
        <w:rPr>
          <w:rFonts w:cs="Times New Roman"/>
          <w:spacing w:val="-1"/>
          <w:lang w:val="el-GR"/>
        </w:rPr>
        <w:t>ευμ</w:t>
      </w:r>
      <w:r w:rsidRPr="00CB4236">
        <w:rPr>
          <w:rFonts w:cs="Times New Roman"/>
          <w:lang w:val="el-GR"/>
        </w:rPr>
        <w:t>ατι</w:t>
      </w:r>
      <w:r w:rsidRPr="00CB4236">
        <w:rPr>
          <w:rFonts w:cs="Times New Roman"/>
          <w:spacing w:val="-1"/>
          <w:lang w:val="el-GR"/>
        </w:rPr>
        <w:t>ν</w:t>
      </w:r>
      <w:r w:rsidRPr="00CB4236">
        <w:rPr>
          <w:rFonts w:cs="Times New Roman"/>
          <w:lang w:val="el-GR"/>
        </w:rPr>
        <w:t>ής βάρ</w:t>
      </w:r>
      <w:r w:rsidRPr="00CB4236">
        <w:rPr>
          <w:rFonts w:cs="Times New Roman"/>
          <w:spacing w:val="1"/>
          <w:lang w:val="el-GR"/>
        </w:rPr>
        <w:t>δ</w:t>
      </w:r>
      <w:r w:rsidRPr="00CB4236">
        <w:rPr>
          <w:rFonts w:cs="Times New Roman"/>
          <w:lang w:val="el-GR"/>
        </w:rPr>
        <w:t>ι</w:t>
      </w:r>
      <w:r w:rsidRPr="00CB4236">
        <w:rPr>
          <w:rFonts w:cs="Times New Roman"/>
          <w:spacing w:val="-2"/>
          <w:lang w:val="el-GR"/>
        </w:rPr>
        <w:t>α</w:t>
      </w:r>
      <w:r w:rsidRPr="00CB4236">
        <w:rPr>
          <w:rFonts w:cs="Times New Roman"/>
          <w:spacing w:val="1"/>
          <w:lang w:val="el-GR"/>
        </w:rPr>
        <w:t>ς</w:t>
      </w:r>
      <w:r w:rsidRPr="00CB4236">
        <w:rPr>
          <w:rFonts w:cs="Times New Roman"/>
          <w:lang w:val="el-GR"/>
        </w:rPr>
        <w:t>,</w:t>
      </w:r>
      <w:r w:rsidRPr="00CB4236">
        <w:rPr>
          <w:rFonts w:cs="Times New Roman"/>
          <w:spacing w:val="38"/>
          <w:lang w:val="el-GR"/>
        </w:rPr>
        <w:t xml:space="preserve"> </w:t>
      </w:r>
      <w:r w:rsidRPr="00CB4236">
        <w:rPr>
          <w:rFonts w:cs="Times New Roman"/>
          <w:spacing w:val="-1"/>
          <w:lang w:val="el-GR"/>
        </w:rPr>
        <w:t>θ</w:t>
      </w:r>
      <w:r w:rsidRPr="00CB4236">
        <w:rPr>
          <w:rFonts w:cs="Times New Roman"/>
          <w:lang w:val="el-GR"/>
        </w:rPr>
        <w:t xml:space="preserve">α </w:t>
      </w:r>
      <w:r w:rsidRPr="00CB4236">
        <w:rPr>
          <w:rFonts w:cs="Times New Roman"/>
          <w:spacing w:val="-1"/>
          <w:lang w:val="el-GR"/>
        </w:rPr>
        <w:t>π</w:t>
      </w:r>
      <w:r w:rsidRPr="00CB4236">
        <w:rPr>
          <w:rFonts w:cs="Times New Roman"/>
          <w:lang w:val="el-GR"/>
        </w:rPr>
        <w:t>ραγ</w:t>
      </w:r>
      <w:r w:rsidRPr="00CB4236">
        <w:rPr>
          <w:rFonts w:cs="Times New Roman"/>
          <w:spacing w:val="-1"/>
          <w:lang w:val="el-GR"/>
        </w:rPr>
        <w:t>μ</w:t>
      </w:r>
      <w:r w:rsidRPr="00CB4236">
        <w:rPr>
          <w:rFonts w:cs="Times New Roman"/>
          <w:lang w:val="el-GR"/>
        </w:rPr>
        <w:t>ατο</w:t>
      </w:r>
      <w:r w:rsidRPr="00CB4236">
        <w:rPr>
          <w:rFonts w:cs="Times New Roman"/>
          <w:spacing w:val="1"/>
          <w:lang w:val="el-GR"/>
        </w:rPr>
        <w:t>π</w:t>
      </w:r>
      <w:r w:rsidRPr="00CB4236">
        <w:rPr>
          <w:rFonts w:cs="Times New Roman"/>
          <w:lang w:val="el-GR"/>
        </w:rPr>
        <w:t>οι</w:t>
      </w:r>
      <w:r w:rsidRPr="00CB4236">
        <w:rPr>
          <w:rFonts w:cs="Times New Roman"/>
          <w:spacing w:val="-1"/>
          <w:lang w:val="el-GR"/>
        </w:rPr>
        <w:t>ε</w:t>
      </w:r>
      <w:r w:rsidRPr="00CB4236">
        <w:rPr>
          <w:rFonts w:cs="Times New Roman"/>
          <w:lang w:val="el-GR"/>
        </w:rPr>
        <w:t>ίται</w:t>
      </w:r>
      <w:r w:rsidRPr="00CB4236">
        <w:rPr>
          <w:rFonts w:cs="Times New Roman"/>
          <w:spacing w:val="29"/>
          <w:lang w:val="el-GR"/>
        </w:rPr>
        <w:t xml:space="preserve"> </w:t>
      </w:r>
      <w:r w:rsidRPr="00CB4236">
        <w:rPr>
          <w:rFonts w:cs="Times New Roman"/>
          <w:lang w:val="el-GR"/>
        </w:rPr>
        <w:t>το</w:t>
      </w:r>
      <w:r w:rsidRPr="00CB4236">
        <w:rPr>
          <w:rFonts w:cs="Times New Roman"/>
          <w:spacing w:val="27"/>
          <w:lang w:val="el-GR"/>
        </w:rPr>
        <w:t xml:space="preserve"> </w:t>
      </w:r>
      <w:r w:rsidRPr="00CB4236">
        <w:rPr>
          <w:rFonts w:cs="Times New Roman"/>
          <w:spacing w:val="-1"/>
          <w:lang w:val="el-GR"/>
        </w:rPr>
        <w:t>π</w:t>
      </w:r>
      <w:r w:rsidRPr="00CB4236">
        <w:rPr>
          <w:rFonts w:cs="Times New Roman"/>
          <w:lang w:val="el-GR"/>
        </w:rPr>
        <w:t>λ</w:t>
      </w:r>
      <w:r w:rsidRPr="00CB4236">
        <w:rPr>
          <w:rFonts w:cs="Times New Roman"/>
          <w:spacing w:val="-1"/>
          <w:lang w:val="el-GR"/>
        </w:rPr>
        <w:t>ύ</w:t>
      </w:r>
      <w:r w:rsidRPr="00CB4236">
        <w:rPr>
          <w:rFonts w:cs="Times New Roman"/>
          <w:lang w:val="el-GR"/>
        </w:rPr>
        <w:t>σι</w:t>
      </w:r>
      <w:r w:rsidRPr="00CB4236">
        <w:rPr>
          <w:rFonts w:cs="Times New Roman"/>
          <w:spacing w:val="-1"/>
          <w:lang w:val="el-GR"/>
        </w:rPr>
        <w:t>μ</w:t>
      </w:r>
      <w:r w:rsidRPr="00CB4236">
        <w:rPr>
          <w:rFonts w:cs="Times New Roman"/>
          <w:lang w:val="el-GR"/>
        </w:rPr>
        <w:t>ο</w:t>
      </w:r>
      <w:r w:rsidRPr="00CB4236">
        <w:rPr>
          <w:rFonts w:cs="Times New Roman"/>
          <w:spacing w:val="30"/>
          <w:lang w:val="el-GR"/>
        </w:rPr>
        <w:t xml:space="preserve"> </w:t>
      </w:r>
      <w:r w:rsidRPr="00CB4236">
        <w:rPr>
          <w:rFonts w:cs="Times New Roman"/>
          <w:lang w:val="el-GR"/>
        </w:rPr>
        <w:t>των</w:t>
      </w:r>
      <w:r w:rsidRPr="00CB4236">
        <w:rPr>
          <w:rFonts w:cs="Times New Roman"/>
          <w:spacing w:val="27"/>
          <w:lang w:val="el-GR"/>
        </w:rPr>
        <w:t xml:space="preserve"> </w:t>
      </w:r>
      <w:r w:rsidRPr="00CB4236">
        <w:rPr>
          <w:rFonts w:cs="Times New Roman"/>
          <w:spacing w:val="-1"/>
          <w:lang w:val="el-GR"/>
        </w:rPr>
        <w:t>δ</w:t>
      </w:r>
      <w:r w:rsidRPr="00CB4236">
        <w:rPr>
          <w:rFonts w:cs="Times New Roman"/>
          <w:lang w:val="el-GR"/>
        </w:rPr>
        <w:t>ίσ</w:t>
      </w:r>
      <w:r w:rsidRPr="00CB4236">
        <w:rPr>
          <w:rFonts w:cs="Times New Roman"/>
          <w:spacing w:val="-1"/>
          <w:lang w:val="el-GR"/>
        </w:rPr>
        <w:t>κ</w:t>
      </w:r>
      <w:r w:rsidRPr="00CB4236">
        <w:rPr>
          <w:rFonts w:cs="Times New Roman"/>
          <w:lang w:val="el-GR"/>
        </w:rPr>
        <w:t>ων</w:t>
      </w:r>
      <w:r w:rsidRPr="00CB4236">
        <w:rPr>
          <w:rFonts w:cs="Times New Roman"/>
          <w:spacing w:val="27"/>
          <w:lang w:val="el-GR"/>
        </w:rPr>
        <w:t xml:space="preserve"> </w:t>
      </w:r>
      <w:r w:rsidRPr="00CB4236">
        <w:rPr>
          <w:rFonts w:cs="Times New Roman"/>
          <w:spacing w:val="-1"/>
          <w:lang w:val="el-GR"/>
        </w:rPr>
        <w:t>κ</w:t>
      </w:r>
      <w:r w:rsidRPr="00CB4236">
        <w:rPr>
          <w:rFonts w:cs="Times New Roman"/>
          <w:lang w:val="el-GR"/>
        </w:rPr>
        <w:t>αι</w:t>
      </w:r>
      <w:r w:rsidRPr="00CB4236">
        <w:rPr>
          <w:rFonts w:cs="Times New Roman"/>
          <w:spacing w:val="27"/>
          <w:lang w:val="el-GR"/>
        </w:rPr>
        <w:t xml:space="preserve"> </w:t>
      </w:r>
      <w:r w:rsidRPr="00CB4236">
        <w:rPr>
          <w:rFonts w:cs="Times New Roman"/>
          <w:lang w:val="el-GR"/>
        </w:rPr>
        <w:t>η</w:t>
      </w:r>
      <w:r w:rsidRPr="00CB4236">
        <w:rPr>
          <w:rFonts w:cs="Times New Roman"/>
          <w:spacing w:val="28"/>
          <w:lang w:val="el-GR"/>
        </w:rPr>
        <w:t xml:space="preserve"> </w:t>
      </w:r>
      <w:r w:rsidRPr="00CB4236">
        <w:rPr>
          <w:rFonts w:cs="Times New Roman"/>
          <w:spacing w:val="-1"/>
          <w:lang w:val="el-GR"/>
        </w:rPr>
        <w:t>φύ</w:t>
      </w:r>
      <w:r w:rsidRPr="00CB4236">
        <w:rPr>
          <w:rFonts w:cs="Times New Roman"/>
          <w:lang w:val="el-GR"/>
        </w:rPr>
        <w:t>λα</w:t>
      </w:r>
      <w:r w:rsidRPr="00CB4236">
        <w:rPr>
          <w:rFonts w:cs="Times New Roman"/>
          <w:spacing w:val="-1"/>
          <w:lang w:val="el-GR"/>
        </w:rPr>
        <w:t>ξ</w:t>
      </w:r>
      <w:r w:rsidRPr="00CB4236">
        <w:rPr>
          <w:rFonts w:cs="Times New Roman"/>
          <w:lang w:val="el-GR"/>
        </w:rPr>
        <w:t xml:space="preserve">η </w:t>
      </w:r>
      <w:r w:rsidRPr="00761ACF">
        <w:rPr>
          <w:rFonts w:cs="Times New Roman"/>
          <w:spacing w:val="46"/>
        </w:rPr>
        <w:t> </w:t>
      </w:r>
      <w:r w:rsidRPr="00CB4236">
        <w:rPr>
          <w:rFonts w:cs="Times New Roman"/>
          <w:lang w:val="el-GR"/>
        </w:rPr>
        <w:t>όλου</w:t>
      </w:r>
      <w:r w:rsidRPr="00CB4236">
        <w:rPr>
          <w:rFonts w:cs="Times New Roman"/>
          <w:spacing w:val="27"/>
          <w:lang w:val="el-GR"/>
        </w:rPr>
        <w:t xml:space="preserve"> </w:t>
      </w:r>
      <w:r w:rsidRPr="00CB4236">
        <w:rPr>
          <w:rFonts w:cs="Times New Roman"/>
          <w:lang w:val="el-GR"/>
        </w:rPr>
        <w:t>του</w:t>
      </w:r>
      <w:r w:rsidRPr="00CB4236">
        <w:rPr>
          <w:rFonts w:cs="Times New Roman"/>
          <w:spacing w:val="27"/>
          <w:lang w:val="el-GR"/>
        </w:rPr>
        <w:t xml:space="preserve"> </w:t>
      </w:r>
      <w:r w:rsidRPr="00CB4236">
        <w:rPr>
          <w:rFonts w:cs="Times New Roman"/>
          <w:lang w:val="el-GR"/>
        </w:rPr>
        <w:t>χρ</w:t>
      </w:r>
      <w:r w:rsidRPr="00CB4236">
        <w:rPr>
          <w:rFonts w:cs="Times New Roman"/>
          <w:spacing w:val="-1"/>
          <w:lang w:val="el-GR"/>
        </w:rPr>
        <w:t>η</w:t>
      </w:r>
      <w:r w:rsidRPr="00CB4236">
        <w:rPr>
          <w:rFonts w:cs="Times New Roman"/>
          <w:lang w:val="el-GR"/>
        </w:rPr>
        <w:t>σι</w:t>
      </w:r>
      <w:r w:rsidRPr="00CB4236">
        <w:rPr>
          <w:rFonts w:cs="Times New Roman"/>
          <w:spacing w:val="-1"/>
          <w:lang w:val="el-GR"/>
        </w:rPr>
        <w:t>μ</w:t>
      </w:r>
      <w:r w:rsidRPr="00CB4236">
        <w:rPr>
          <w:rFonts w:cs="Times New Roman"/>
          <w:lang w:val="el-GR"/>
        </w:rPr>
        <w:t>ο</w:t>
      </w:r>
      <w:r w:rsidRPr="00CB4236">
        <w:rPr>
          <w:rFonts w:cs="Times New Roman"/>
          <w:spacing w:val="1"/>
          <w:lang w:val="el-GR"/>
        </w:rPr>
        <w:t>π</w:t>
      </w:r>
      <w:r w:rsidRPr="00CB4236">
        <w:rPr>
          <w:rFonts w:cs="Times New Roman"/>
          <w:lang w:val="el-GR"/>
        </w:rPr>
        <w:t>οιο</w:t>
      </w:r>
      <w:r w:rsidRPr="00CB4236">
        <w:rPr>
          <w:rFonts w:cs="Times New Roman"/>
          <w:spacing w:val="-1"/>
          <w:lang w:val="el-GR"/>
        </w:rPr>
        <w:t>ύμ</w:t>
      </w:r>
      <w:r w:rsidRPr="00CB4236">
        <w:rPr>
          <w:rFonts w:cs="Times New Roman"/>
          <w:spacing w:val="1"/>
          <w:lang w:val="el-GR"/>
        </w:rPr>
        <w:t>ε</w:t>
      </w:r>
      <w:r w:rsidRPr="00CB4236">
        <w:rPr>
          <w:rFonts w:cs="Times New Roman"/>
          <w:spacing w:val="-1"/>
          <w:lang w:val="el-GR"/>
        </w:rPr>
        <w:t>ν</w:t>
      </w:r>
      <w:r w:rsidRPr="00CB4236">
        <w:rPr>
          <w:rFonts w:cs="Times New Roman"/>
          <w:lang w:val="el-GR"/>
        </w:rPr>
        <w:t>ου</w:t>
      </w:r>
      <w:r w:rsidRPr="00CB4236">
        <w:rPr>
          <w:rFonts w:cs="Times New Roman"/>
          <w:spacing w:val="29"/>
          <w:lang w:val="el-GR"/>
        </w:rPr>
        <w:t xml:space="preserve"> </w:t>
      </w:r>
      <w:r w:rsidRPr="00CB4236">
        <w:rPr>
          <w:rFonts w:cs="Times New Roman"/>
          <w:spacing w:val="-1"/>
          <w:lang w:val="el-GR"/>
        </w:rPr>
        <w:t>εξ</w:t>
      </w:r>
      <w:r w:rsidRPr="00CB4236">
        <w:rPr>
          <w:rFonts w:cs="Times New Roman"/>
          <w:lang w:val="el-GR"/>
        </w:rPr>
        <w:t>ο</w:t>
      </w:r>
      <w:r w:rsidRPr="00CB4236">
        <w:rPr>
          <w:rFonts w:cs="Times New Roman"/>
          <w:spacing w:val="1"/>
          <w:lang w:val="el-GR"/>
        </w:rPr>
        <w:t>π</w:t>
      </w:r>
      <w:r w:rsidRPr="00CB4236">
        <w:rPr>
          <w:rFonts w:cs="Times New Roman"/>
          <w:lang w:val="el-GR"/>
        </w:rPr>
        <w:t>λισ</w:t>
      </w:r>
      <w:r w:rsidRPr="00CB4236">
        <w:rPr>
          <w:rFonts w:cs="Times New Roman"/>
          <w:spacing w:val="-1"/>
          <w:lang w:val="el-GR"/>
        </w:rPr>
        <w:t>μ</w:t>
      </w:r>
      <w:r w:rsidRPr="00CB4236">
        <w:rPr>
          <w:rFonts w:cs="Times New Roman"/>
          <w:lang w:val="el-GR"/>
        </w:rPr>
        <w:t>ού (</w:t>
      </w:r>
      <w:r w:rsidRPr="00CB4236">
        <w:rPr>
          <w:rFonts w:cs="Times New Roman"/>
          <w:spacing w:val="-1"/>
          <w:lang w:val="el-GR"/>
        </w:rPr>
        <w:t>ε</w:t>
      </w:r>
      <w:r w:rsidRPr="00CB4236">
        <w:rPr>
          <w:rFonts w:cs="Times New Roman"/>
          <w:lang w:val="el-GR"/>
        </w:rPr>
        <w:t>ί</w:t>
      </w:r>
      <w:r w:rsidRPr="00CB4236">
        <w:rPr>
          <w:rFonts w:cs="Times New Roman"/>
          <w:spacing w:val="1"/>
          <w:lang w:val="el-GR"/>
        </w:rPr>
        <w:t>δ</w:t>
      </w:r>
      <w:r w:rsidRPr="00CB4236">
        <w:rPr>
          <w:rFonts w:cs="Times New Roman"/>
          <w:lang w:val="el-GR"/>
        </w:rPr>
        <w:t xml:space="preserve">η </w:t>
      </w:r>
      <w:r w:rsidRPr="00CB4236">
        <w:rPr>
          <w:rFonts w:cs="Times New Roman"/>
          <w:spacing w:val="-1"/>
          <w:lang w:val="el-GR"/>
        </w:rPr>
        <w:t>ε</w:t>
      </w:r>
      <w:r w:rsidRPr="00CB4236">
        <w:rPr>
          <w:rFonts w:cs="Times New Roman"/>
          <w:lang w:val="el-GR"/>
        </w:rPr>
        <w:t>στίασ</w:t>
      </w:r>
      <w:r w:rsidRPr="00CB4236">
        <w:rPr>
          <w:rFonts w:cs="Times New Roman"/>
          <w:spacing w:val="-1"/>
          <w:lang w:val="el-GR"/>
        </w:rPr>
        <w:t>η</w:t>
      </w:r>
      <w:r w:rsidRPr="00CB4236">
        <w:rPr>
          <w:rFonts w:cs="Times New Roman"/>
          <w:lang w:val="el-GR"/>
        </w:rPr>
        <w:t>ς</w:t>
      </w:r>
      <w:r w:rsidRPr="00CB4236">
        <w:rPr>
          <w:rFonts w:cs="Times New Roman"/>
          <w:spacing w:val="1"/>
          <w:lang w:val="el-GR"/>
        </w:rPr>
        <w:t xml:space="preserve"> </w:t>
      </w:r>
      <w:r w:rsidRPr="00CB4236">
        <w:rPr>
          <w:rFonts w:cs="Times New Roman"/>
          <w:spacing w:val="-1"/>
          <w:lang w:val="el-GR"/>
        </w:rPr>
        <w:t>κ</w:t>
      </w:r>
      <w:r w:rsidRPr="00CB4236">
        <w:rPr>
          <w:rFonts w:cs="Times New Roman"/>
          <w:lang w:val="el-GR"/>
        </w:rPr>
        <w:t>αι</w:t>
      </w:r>
      <w:r w:rsidRPr="00CB4236">
        <w:rPr>
          <w:rFonts w:cs="Times New Roman"/>
          <w:spacing w:val="1"/>
          <w:lang w:val="el-GR"/>
        </w:rPr>
        <w:t xml:space="preserve"> </w:t>
      </w:r>
      <w:r w:rsidRPr="00CB4236">
        <w:rPr>
          <w:rFonts w:cs="Times New Roman"/>
          <w:lang w:val="el-GR"/>
        </w:rPr>
        <w:t xml:space="preserve">τροχήλατα) στα </w:t>
      </w:r>
      <w:r w:rsidRPr="00CB4236">
        <w:rPr>
          <w:rFonts w:cs="Times New Roman"/>
          <w:spacing w:val="-1"/>
          <w:lang w:val="el-GR"/>
        </w:rPr>
        <w:t>κ</w:t>
      </w:r>
      <w:r w:rsidRPr="00CB4236">
        <w:rPr>
          <w:rFonts w:cs="Times New Roman"/>
          <w:lang w:val="el-GR"/>
        </w:rPr>
        <w:t xml:space="preserve">ατάλληλα </w:t>
      </w:r>
      <w:r w:rsidRPr="00CB4236">
        <w:rPr>
          <w:rFonts w:cs="Times New Roman"/>
          <w:spacing w:val="-1"/>
          <w:lang w:val="el-GR"/>
        </w:rPr>
        <w:t>ε</w:t>
      </w:r>
      <w:r w:rsidRPr="00CB4236">
        <w:rPr>
          <w:rFonts w:cs="Times New Roman"/>
          <w:lang w:val="el-GR"/>
        </w:rPr>
        <w:t>ρ</w:t>
      </w:r>
      <w:r w:rsidRPr="00CB4236">
        <w:rPr>
          <w:rFonts w:cs="Times New Roman"/>
          <w:spacing w:val="-1"/>
          <w:lang w:val="el-GR"/>
        </w:rPr>
        <w:t>μ</w:t>
      </w:r>
      <w:r w:rsidRPr="00CB4236">
        <w:rPr>
          <w:rFonts w:cs="Times New Roman"/>
          <w:lang w:val="el-GR"/>
        </w:rPr>
        <w:t>άρια</w:t>
      </w:r>
      <w:r w:rsidRPr="00CB4236">
        <w:rPr>
          <w:rFonts w:cs="Times New Roman"/>
          <w:spacing w:val="2"/>
          <w:lang w:val="el-GR"/>
        </w:rPr>
        <w:t xml:space="preserve"> </w:t>
      </w:r>
      <w:r w:rsidRPr="00CB4236">
        <w:rPr>
          <w:rFonts w:cs="Times New Roman"/>
          <w:lang w:val="el-GR"/>
        </w:rPr>
        <w:t>ή</w:t>
      </w:r>
      <w:r w:rsidRPr="00CB4236">
        <w:rPr>
          <w:rFonts w:cs="Times New Roman"/>
          <w:spacing w:val="-1"/>
          <w:lang w:val="el-GR"/>
        </w:rPr>
        <w:t xml:space="preserve"> </w:t>
      </w:r>
      <w:r w:rsidRPr="00CB4236">
        <w:rPr>
          <w:rFonts w:cs="Times New Roman"/>
          <w:lang w:val="el-GR"/>
        </w:rPr>
        <w:t>χώρο</w:t>
      </w:r>
      <w:r w:rsidRPr="00CB4236">
        <w:rPr>
          <w:rFonts w:cs="Times New Roman"/>
          <w:spacing w:val="-1"/>
          <w:lang w:val="el-GR"/>
        </w:rPr>
        <w:t>υ</w:t>
      </w:r>
      <w:r w:rsidRPr="00CB4236">
        <w:rPr>
          <w:rFonts w:cs="Times New Roman"/>
          <w:spacing w:val="1"/>
          <w:lang w:val="el-GR"/>
        </w:rPr>
        <w:t>ς</w:t>
      </w:r>
      <w:r w:rsidRPr="00CB4236">
        <w:rPr>
          <w:rFonts w:cs="Times New Roman"/>
          <w:lang w:val="el-GR"/>
        </w:rPr>
        <w:t>.</w:t>
      </w:r>
    </w:p>
    <w:p w:rsidR="00D35C11" w:rsidRPr="00CB4236" w:rsidRDefault="00D35C11" w:rsidP="00D35C11">
      <w:pPr>
        <w:autoSpaceDE w:val="0"/>
        <w:autoSpaceDN w:val="0"/>
        <w:adjustRightInd w:val="0"/>
        <w:spacing w:after="0"/>
        <w:rPr>
          <w:rFonts w:ascii="Times New Roman" w:hAnsi="Times New Roman" w:cs="Times New Roman"/>
          <w:sz w:val="28"/>
          <w:szCs w:val="28"/>
          <w:lang w:val="el-GR"/>
        </w:rPr>
      </w:pPr>
    </w:p>
    <w:p w:rsidR="00D35C11" w:rsidRPr="00CB4236" w:rsidRDefault="00D35C11" w:rsidP="00D35C11">
      <w:pPr>
        <w:rPr>
          <w:lang w:val="el-GR"/>
        </w:rPr>
      </w:pPr>
      <w:r w:rsidRPr="00CB4236">
        <w:rPr>
          <w:lang w:val="el-GR"/>
        </w:rPr>
        <w:br w:type="page"/>
      </w:r>
    </w:p>
    <w:p w:rsidR="00D35C11" w:rsidRDefault="00D35C11" w:rsidP="00D35C11">
      <w:pPr>
        <w:pStyle w:val="normalwithoutspacing"/>
      </w:pPr>
      <w:r>
        <w:rPr>
          <w:rFonts w:cs="Arial"/>
          <w:b/>
          <w:color w:val="002060"/>
          <w:szCs w:val="22"/>
        </w:rPr>
        <w:lastRenderedPageBreak/>
        <w:t>ΜΕΡΟΣ Β - ΟΙΚΟΝΟΜΙΚΟ ΑΝΤΙΚΕΙΜΕΝΟ ΤΗΣ ΣΥΜΒΑΣΗΣ</w:t>
      </w:r>
    </w:p>
    <w:p w:rsidR="00D35C11" w:rsidRPr="00057787" w:rsidRDefault="00D35C11" w:rsidP="00D35C11">
      <w:pPr>
        <w:suppressAutoHyphens w:val="0"/>
        <w:autoSpaceDE w:val="0"/>
        <w:spacing w:after="60"/>
        <w:rPr>
          <w:lang w:val="el-GR"/>
        </w:rPr>
      </w:pPr>
      <w:r w:rsidRPr="00E62227">
        <w:rPr>
          <w:lang w:val="el-GR"/>
        </w:rPr>
        <w:t xml:space="preserve">Φορέας χρηματοδότησης της παρούσας σύμβασης είναι το ενδιαφερόμενο Νοσοκομείο, για το οποίο διενεργείται η διαδικασία σύναψης της σύμβασης. Η δαπάνη για την εν λόγω σύμβαση βαρύνει τις με Κ.Α.: </w:t>
      </w:r>
      <w:r>
        <w:rPr>
          <w:lang w:val="el-GR"/>
        </w:rPr>
        <w:t xml:space="preserve">0419 </w:t>
      </w:r>
      <w:r w:rsidRPr="00E62227">
        <w:rPr>
          <w:lang w:val="el-GR"/>
        </w:rPr>
        <w:t xml:space="preserve"> σχετικές πιστώσεις του προϋπολογισμού του οικονομικού έτους</w:t>
      </w:r>
      <w:r>
        <w:rPr>
          <w:lang w:val="el-GR"/>
        </w:rPr>
        <w:t xml:space="preserve"> 2020</w:t>
      </w:r>
      <w:r w:rsidRPr="00E62227">
        <w:rPr>
          <w:lang w:val="el-GR"/>
        </w:rPr>
        <w:t xml:space="preserve"> του ενδιαφερόμενου Φορέα</w:t>
      </w:r>
      <w:r>
        <w:rPr>
          <w:lang w:val="el-GR"/>
        </w:rPr>
        <w:t>.</w:t>
      </w:r>
    </w:p>
    <w:p w:rsidR="00D35C11" w:rsidRDefault="00D35C11" w:rsidP="00D35C11">
      <w:pPr>
        <w:suppressAutoHyphens w:val="0"/>
        <w:autoSpaceDE w:val="0"/>
        <w:spacing w:after="60"/>
        <w:rPr>
          <w:lang w:val="el-GR"/>
        </w:rPr>
      </w:pPr>
      <w:r>
        <w:rPr>
          <w:lang w:val="el-GR"/>
        </w:rPr>
        <w:t>Εκτιμώμενη αξία της σύμβασης σε ευρώ:</w:t>
      </w:r>
    </w:p>
    <w:tbl>
      <w:tblPr>
        <w:tblW w:w="10400" w:type="dxa"/>
        <w:tblLook w:val="04A0"/>
      </w:tblPr>
      <w:tblGrid>
        <w:gridCol w:w="561"/>
        <w:gridCol w:w="3351"/>
        <w:gridCol w:w="1148"/>
        <w:gridCol w:w="1660"/>
        <w:gridCol w:w="1600"/>
        <w:gridCol w:w="2080"/>
      </w:tblGrid>
      <w:tr w:rsidR="00D35C11" w:rsidRPr="00E62227" w:rsidTr="00D35C11">
        <w:trPr>
          <w:trHeight w:val="900"/>
        </w:trPr>
        <w:tc>
          <w:tcPr>
            <w:tcW w:w="5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35C11" w:rsidRPr="00E62227" w:rsidRDefault="00D35C11" w:rsidP="00BE4617">
            <w:pPr>
              <w:suppressAutoHyphens w:val="0"/>
              <w:spacing w:after="0"/>
              <w:jc w:val="center"/>
              <w:rPr>
                <w:rFonts w:ascii="Arial" w:hAnsi="Arial" w:cs="Arial"/>
                <w:b/>
                <w:bCs/>
                <w:sz w:val="20"/>
                <w:szCs w:val="20"/>
                <w:lang w:val="en-US" w:eastAsia="en-US"/>
              </w:rPr>
            </w:pPr>
            <w:r w:rsidRPr="00E62227">
              <w:rPr>
                <w:rFonts w:ascii="Arial" w:hAnsi="Arial" w:cs="Arial"/>
                <w:b/>
                <w:bCs/>
                <w:sz w:val="20"/>
                <w:szCs w:val="20"/>
                <w:lang w:val="en-US" w:eastAsia="en-US"/>
              </w:rPr>
              <w:t>Α/Α</w:t>
            </w:r>
          </w:p>
        </w:tc>
        <w:tc>
          <w:tcPr>
            <w:tcW w:w="3351" w:type="dxa"/>
            <w:tcBorders>
              <w:top w:val="single" w:sz="4" w:space="0" w:color="auto"/>
              <w:left w:val="nil"/>
              <w:bottom w:val="single" w:sz="4" w:space="0" w:color="auto"/>
              <w:right w:val="single" w:sz="4" w:space="0" w:color="auto"/>
            </w:tcBorders>
            <w:shd w:val="clear" w:color="auto" w:fill="auto"/>
            <w:vAlign w:val="center"/>
            <w:hideMark/>
          </w:tcPr>
          <w:p w:rsidR="00D35C11" w:rsidRPr="00E62227" w:rsidRDefault="00D35C11" w:rsidP="00BE4617">
            <w:pPr>
              <w:suppressAutoHyphens w:val="0"/>
              <w:spacing w:after="0"/>
              <w:jc w:val="center"/>
              <w:rPr>
                <w:rFonts w:ascii="Arial" w:hAnsi="Arial" w:cs="Arial"/>
                <w:b/>
                <w:bCs/>
                <w:sz w:val="20"/>
                <w:szCs w:val="20"/>
                <w:lang w:val="en-US" w:eastAsia="en-US"/>
              </w:rPr>
            </w:pPr>
            <w:r w:rsidRPr="00E62227">
              <w:rPr>
                <w:rFonts w:ascii="Arial" w:hAnsi="Arial" w:cs="Arial"/>
                <w:b/>
                <w:bCs/>
                <w:sz w:val="20"/>
                <w:szCs w:val="20"/>
                <w:lang w:val="en-US" w:eastAsia="en-US"/>
              </w:rPr>
              <w:t>ΠΕΡΙΓΡΑΦΗ ΣΤΟΙΧΕΙΟΥ</w:t>
            </w:r>
          </w:p>
        </w:tc>
        <w:tc>
          <w:tcPr>
            <w:tcW w:w="1148" w:type="dxa"/>
            <w:tcBorders>
              <w:top w:val="single" w:sz="4" w:space="0" w:color="auto"/>
              <w:left w:val="nil"/>
              <w:bottom w:val="single" w:sz="4" w:space="0" w:color="auto"/>
              <w:right w:val="single" w:sz="4" w:space="0" w:color="auto"/>
            </w:tcBorders>
            <w:shd w:val="clear" w:color="auto" w:fill="auto"/>
            <w:vAlign w:val="center"/>
            <w:hideMark/>
          </w:tcPr>
          <w:p w:rsidR="00D35C11" w:rsidRPr="00E62227" w:rsidRDefault="00D35C11" w:rsidP="00BE4617">
            <w:pPr>
              <w:suppressAutoHyphens w:val="0"/>
              <w:spacing w:after="0"/>
              <w:jc w:val="center"/>
              <w:rPr>
                <w:rFonts w:ascii="Arial" w:hAnsi="Arial" w:cs="Arial"/>
                <w:b/>
                <w:bCs/>
                <w:sz w:val="20"/>
                <w:szCs w:val="20"/>
                <w:lang w:val="en-US" w:eastAsia="en-US"/>
              </w:rPr>
            </w:pPr>
            <w:r w:rsidRPr="00E62227">
              <w:rPr>
                <w:rFonts w:ascii="Arial" w:hAnsi="Arial" w:cs="Arial"/>
                <w:b/>
                <w:bCs/>
                <w:sz w:val="20"/>
                <w:szCs w:val="20"/>
                <w:lang w:val="en-US" w:eastAsia="en-US"/>
              </w:rPr>
              <w:t>ΑΡΙΘΜΟΣ ΑΤΟΜΩΝ</w:t>
            </w:r>
            <w:r w:rsidRPr="00E62227">
              <w:rPr>
                <w:rFonts w:ascii="Arial" w:hAnsi="Arial" w:cs="Arial"/>
                <w:b/>
                <w:bCs/>
                <w:sz w:val="16"/>
                <w:szCs w:val="16"/>
                <w:lang w:val="en-US" w:eastAsia="en-US"/>
              </w:rPr>
              <w:t xml:space="preserve"> </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D35C11" w:rsidRPr="00E62227" w:rsidRDefault="00D35C11" w:rsidP="00BE4617">
            <w:pPr>
              <w:suppressAutoHyphens w:val="0"/>
              <w:spacing w:after="0"/>
              <w:jc w:val="center"/>
              <w:rPr>
                <w:rFonts w:ascii="Arial" w:hAnsi="Arial" w:cs="Arial"/>
                <w:b/>
                <w:bCs/>
                <w:sz w:val="20"/>
                <w:szCs w:val="20"/>
                <w:lang w:val="en-US" w:eastAsia="en-US"/>
              </w:rPr>
            </w:pPr>
            <w:r w:rsidRPr="00E62227">
              <w:rPr>
                <w:rFonts w:ascii="Arial" w:hAnsi="Arial" w:cs="Arial"/>
                <w:b/>
                <w:bCs/>
                <w:sz w:val="20"/>
                <w:szCs w:val="20"/>
                <w:lang w:val="en-US" w:eastAsia="en-US"/>
              </w:rPr>
              <w:t>ΜΗΝΙΑΙΑ ΚΟΣΤΟΣ</w:t>
            </w:r>
            <w:r w:rsidRPr="00E62227">
              <w:rPr>
                <w:rFonts w:ascii="Arial" w:hAnsi="Arial" w:cs="Arial"/>
                <w:b/>
                <w:bCs/>
                <w:sz w:val="20"/>
                <w:szCs w:val="20"/>
                <w:lang w:val="en-US" w:eastAsia="en-US"/>
              </w:rPr>
              <w:br/>
              <w:t>ΚΑΤΑ ΑΤΟΜΟ</w:t>
            </w:r>
          </w:p>
        </w:tc>
        <w:tc>
          <w:tcPr>
            <w:tcW w:w="1600" w:type="dxa"/>
            <w:tcBorders>
              <w:top w:val="single" w:sz="4" w:space="0" w:color="auto"/>
              <w:left w:val="nil"/>
              <w:bottom w:val="single" w:sz="4" w:space="0" w:color="auto"/>
              <w:right w:val="single" w:sz="4" w:space="0" w:color="auto"/>
            </w:tcBorders>
            <w:shd w:val="clear" w:color="auto" w:fill="auto"/>
            <w:vAlign w:val="center"/>
            <w:hideMark/>
          </w:tcPr>
          <w:p w:rsidR="00D35C11" w:rsidRPr="00E62227" w:rsidRDefault="00D35C11" w:rsidP="00BE4617">
            <w:pPr>
              <w:suppressAutoHyphens w:val="0"/>
              <w:spacing w:after="0"/>
              <w:jc w:val="center"/>
              <w:rPr>
                <w:rFonts w:ascii="Arial" w:hAnsi="Arial" w:cs="Arial"/>
                <w:b/>
                <w:bCs/>
                <w:sz w:val="20"/>
                <w:szCs w:val="20"/>
                <w:lang w:val="en-US" w:eastAsia="en-US"/>
              </w:rPr>
            </w:pPr>
            <w:r w:rsidRPr="00E62227">
              <w:rPr>
                <w:rFonts w:ascii="Arial" w:hAnsi="Arial" w:cs="Arial"/>
                <w:b/>
                <w:bCs/>
                <w:sz w:val="20"/>
                <w:szCs w:val="20"/>
                <w:lang w:val="en-US" w:eastAsia="en-US"/>
              </w:rPr>
              <w:t>ΣΥΝΟΛΙΚΟ ΜΗΝΙΑΙΟ ΚΟΣΤΟΣ</w:t>
            </w:r>
          </w:p>
        </w:tc>
        <w:tc>
          <w:tcPr>
            <w:tcW w:w="2080" w:type="dxa"/>
            <w:tcBorders>
              <w:top w:val="single" w:sz="4" w:space="0" w:color="auto"/>
              <w:left w:val="nil"/>
              <w:bottom w:val="single" w:sz="4" w:space="0" w:color="auto"/>
              <w:right w:val="single" w:sz="4" w:space="0" w:color="auto"/>
            </w:tcBorders>
            <w:shd w:val="clear" w:color="auto" w:fill="auto"/>
            <w:vAlign w:val="center"/>
            <w:hideMark/>
          </w:tcPr>
          <w:p w:rsidR="00D35C11" w:rsidRPr="00E62227" w:rsidRDefault="00D35C11" w:rsidP="00BE4617">
            <w:pPr>
              <w:suppressAutoHyphens w:val="0"/>
              <w:spacing w:after="0"/>
              <w:jc w:val="center"/>
              <w:rPr>
                <w:rFonts w:ascii="Arial" w:hAnsi="Arial" w:cs="Arial"/>
                <w:b/>
                <w:bCs/>
                <w:sz w:val="20"/>
                <w:szCs w:val="20"/>
                <w:lang w:val="en-US" w:eastAsia="en-US"/>
              </w:rPr>
            </w:pPr>
            <w:r w:rsidRPr="00E62227">
              <w:rPr>
                <w:rFonts w:ascii="Arial" w:hAnsi="Arial" w:cs="Arial"/>
                <w:b/>
                <w:bCs/>
                <w:sz w:val="20"/>
                <w:szCs w:val="20"/>
                <w:lang w:val="en-US" w:eastAsia="en-US"/>
              </w:rPr>
              <w:t>ΣΥΝΟΛΙΚΟ ΚΟΣΤΟΣ ΓΙΑ 12 ΜΗΝΕΣ</w:t>
            </w:r>
          </w:p>
        </w:tc>
      </w:tr>
      <w:tr w:rsidR="00D35C11" w:rsidRPr="00E62227" w:rsidTr="00D35C11">
        <w:trPr>
          <w:trHeight w:val="795"/>
        </w:trPr>
        <w:tc>
          <w:tcPr>
            <w:tcW w:w="561" w:type="dxa"/>
            <w:tcBorders>
              <w:top w:val="nil"/>
              <w:left w:val="single" w:sz="4" w:space="0" w:color="auto"/>
              <w:bottom w:val="single" w:sz="4" w:space="0" w:color="auto"/>
              <w:right w:val="single" w:sz="4" w:space="0" w:color="auto"/>
            </w:tcBorders>
            <w:shd w:val="clear" w:color="auto" w:fill="auto"/>
            <w:noWrap/>
            <w:vAlign w:val="center"/>
            <w:hideMark/>
          </w:tcPr>
          <w:p w:rsidR="00D35C11" w:rsidRPr="00E62227" w:rsidRDefault="00D35C11" w:rsidP="00BE4617">
            <w:pPr>
              <w:suppressAutoHyphens w:val="0"/>
              <w:spacing w:after="0"/>
              <w:jc w:val="center"/>
              <w:rPr>
                <w:rFonts w:ascii="Arial" w:hAnsi="Arial" w:cs="Arial"/>
                <w:sz w:val="20"/>
                <w:szCs w:val="20"/>
                <w:lang w:val="en-US" w:eastAsia="en-US"/>
              </w:rPr>
            </w:pPr>
            <w:r w:rsidRPr="00E62227">
              <w:rPr>
                <w:rFonts w:ascii="Arial" w:hAnsi="Arial" w:cs="Arial"/>
                <w:sz w:val="20"/>
                <w:szCs w:val="20"/>
                <w:lang w:val="en-US" w:eastAsia="en-US"/>
              </w:rPr>
              <w:t>1</w:t>
            </w:r>
          </w:p>
        </w:tc>
        <w:tc>
          <w:tcPr>
            <w:tcW w:w="3351" w:type="dxa"/>
            <w:tcBorders>
              <w:top w:val="nil"/>
              <w:left w:val="nil"/>
              <w:bottom w:val="single" w:sz="4" w:space="0" w:color="auto"/>
              <w:right w:val="single" w:sz="4" w:space="0" w:color="auto"/>
            </w:tcBorders>
            <w:shd w:val="clear" w:color="auto" w:fill="auto"/>
            <w:vAlign w:val="center"/>
            <w:hideMark/>
          </w:tcPr>
          <w:p w:rsidR="00D35C11" w:rsidRPr="00E62227" w:rsidRDefault="00D35C11" w:rsidP="00BE4617">
            <w:pPr>
              <w:suppressAutoHyphens w:val="0"/>
              <w:spacing w:after="0"/>
              <w:jc w:val="left"/>
              <w:rPr>
                <w:rFonts w:ascii="Arial" w:hAnsi="Arial" w:cs="Arial"/>
                <w:sz w:val="20"/>
                <w:szCs w:val="20"/>
                <w:lang w:val="el-GR" w:eastAsia="en-US"/>
              </w:rPr>
            </w:pPr>
            <w:r w:rsidRPr="00E62227">
              <w:rPr>
                <w:rFonts w:ascii="Arial" w:hAnsi="Arial" w:cs="Arial"/>
                <w:sz w:val="20"/>
                <w:szCs w:val="20"/>
                <w:lang w:val="el-GR" w:eastAsia="en-US"/>
              </w:rPr>
              <w:t>Μικτές αποδοχές προσωπικού  με κανονική απασχόληση (40 ώρες /εβδομάδα)</w:t>
            </w:r>
          </w:p>
        </w:tc>
        <w:tc>
          <w:tcPr>
            <w:tcW w:w="1148" w:type="dxa"/>
            <w:tcBorders>
              <w:top w:val="nil"/>
              <w:left w:val="nil"/>
              <w:bottom w:val="single" w:sz="4" w:space="0" w:color="auto"/>
              <w:right w:val="single" w:sz="4" w:space="0" w:color="auto"/>
            </w:tcBorders>
            <w:shd w:val="clear" w:color="000000" w:fill="FFFFFF"/>
            <w:vAlign w:val="center"/>
            <w:hideMark/>
          </w:tcPr>
          <w:p w:rsidR="00D35C11" w:rsidRPr="00E62227" w:rsidRDefault="00D35C11" w:rsidP="00BE4617">
            <w:pPr>
              <w:suppressAutoHyphens w:val="0"/>
              <w:spacing w:after="0"/>
              <w:jc w:val="right"/>
              <w:rPr>
                <w:rFonts w:ascii="Arial" w:hAnsi="Arial" w:cs="Arial"/>
                <w:sz w:val="20"/>
                <w:szCs w:val="20"/>
                <w:lang w:val="en-US" w:eastAsia="en-US"/>
              </w:rPr>
            </w:pPr>
            <w:r w:rsidRPr="00E62227">
              <w:rPr>
                <w:rFonts w:ascii="Arial" w:hAnsi="Arial" w:cs="Arial"/>
                <w:sz w:val="20"/>
                <w:szCs w:val="20"/>
                <w:lang w:val="en-US" w:eastAsia="en-US"/>
              </w:rPr>
              <w:t>3,80</w:t>
            </w:r>
          </w:p>
        </w:tc>
        <w:tc>
          <w:tcPr>
            <w:tcW w:w="1660" w:type="dxa"/>
            <w:tcBorders>
              <w:top w:val="nil"/>
              <w:left w:val="nil"/>
              <w:bottom w:val="single" w:sz="4" w:space="0" w:color="auto"/>
              <w:right w:val="single" w:sz="4" w:space="0" w:color="auto"/>
            </w:tcBorders>
            <w:shd w:val="clear" w:color="auto" w:fill="auto"/>
            <w:vAlign w:val="center"/>
            <w:hideMark/>
          </w:tcPr>
          <w:p w:rsidR="00D35C11" w:rsidRPr="00E62227" w:rsidRDefault="00D35C11" w:rsidP="00BE4617">
            <w:pPr>
              <w:suppressAutoHyphens w:val="0"/>
              <w:spacing w:after="0"/>
              <w:jc w:val="right"/>
              <w:rPr>
                <w:rFonts w:ascii="Arial" w:hAnsi="Arial" w:cs="Arial"/>
                <w:sz w:val="20"/>
                <w:szCs w:val="20"/>
                <w:lang w:val="en-US" w:eastAsia="en-US"/>
              </w:rPr>
            </w:pPr>
            <w:r w:rsidRPr="00E62227">
              <w:rPr>
                <w:rFonts w:ascii="Arial" w:hAnsi="Arial" w:cs="Arial"/>
                <w:sz w:val="20"/>
                <w:szCs w:val="20"/>
                <w:lang w:val="en-US" w:eastAsia="en-US"/>
              </w:rPr>
              <w:t>755,04 €</w:t>
            </w:r>
          </w:p>
        </w:tc>
        <w:tc>
          <w:tcPr>
            <w:tcW w:w="1600" w:type="dxa"/>
            <w:tcBorders>
              <w:top w:val="nil"/>
              <w:left w:val="nil"/>
              <w:bottom w:val="single" w:sz="4" w:space="0" w:color="auto"/>
              <w:right w:val="single" w:sz="4" w:space="0" w:color="auto"/>
            </w:tcBorders>
            <w:shd w:val="clear" w:color="auto" w:fill="auto"/>
            <w:vAlign w:val="center"/>
            <w:hideMark/>
          </w:tcPr>
          <w:p w:rsidR="00D35C11" w:rsidRPr="00E62227" w:rsidRDefault="00D35C11" w:rsidP="00BE4617">
            <w:pPr>
              <w:suppressAutoHyphens w:val="0"/>
              <w:spacing w:after="0"/>
              <w:jc w:val="right"/>
              <w:rPr>
                <w:rFonts w:ascii="Arial" w:hAnsi="Arial" w:cs="Arial"/>
                <w:i/>
                <w:iCs/>
                <w:sz w:val="20"/>
                <w:szCs w:val="20"/>
                <w:lang w:val="en-US" w:eastAsia="en-US"/>
              </w:rPr>
            </w:pPr>
            <w:r w:rsidRPr="00E62227">
              <w:rPr>
                <w:rFonts w:ascii="Arial" w:hAnsi="Arial" w:cs="Arial"/>
                <w:i/>
                <w:iCs/>
                <w:sz w:val="20"/>
                <w:szCs w:val="20"/>
                <w:lang w:val="en-US" w:eastAsia="en-US"/>
              </w:rPr>
              <w:t>2.869,15 €</w:t>
            </w:r>
          </w:p>
        </w:tc>
        <w:tc>
          <w:tcPr>
            <w:tcW w:w="2080" w:type="dxa"/>
            <w:tcBorders>
              <w:top w:val="nil"/>
              <w:left w:val="nil"/>
              <w:bottom w:val="single" w:sz="4" w:space="0" w:color="auto"/>
              <w:right w:val="single" w:sz="4" w:space="0" w:color="auto"/>
            </w:tcBorders>
            <w:shd w:val="clear" w:color="auto" w:fill="auto"/>
            <w:vAlign w:val="center"/>
            <w:hideMark/>
          </w:tcPr>
          <w:p w:rsidR="00D35C11" w:rsidRPr="00E62227" w:rsidRDefault="00D35C11" w:rsidP="00BE4617">
            <w:pPr>
              <w:suppressAutoHyphens w:val="0"/>
              <w:spacing w:after="0"/>
              <w:jc w:val="right"/>
              <w:rPr>
                <w:rFonts w:ascii="Arial" w:hAnsi="Arial" w:cs="Arial"/>
                <w:color w:val="000000"/>
                <w:sz w:val="20"/>
                <w:szCs w:val="20"/>
                <w:lang w:val="en-US" w:eastAsia="en-US"/>
              </w:rPr>
            </w:pPr>
            <w:r w:rsidRPr="00E62227">
              <w:rPr>
                <w:rFonts w:ascii="Arial" w:hAnsi="Arial" w:cs="Arial"/>
                <w:color w:val="000000"/>
                <w:sz w:val="20"/>
                <w:szCs w:val="20"/>
                <w:lang w:val="en-US" w:eastAsia="en-US"/>
              </w:rPr>
              <w:t>34.429,82 €</w:t>
            </w:r>
          </w:p>
        </w:tc>
      </w:tr>
      <w:tr w:rsidR="00D35C11" w:rsidRPr="00E62227" w:rsidTr="00D35C11">
        <w:trPr>
          <w:trHeight w:val="795"/>
        </w:trPr>
        <w:tc>
          <w:tcPr>
            <w:tcW w:w="561" w:type="dxa"/>
            <w:tcBorders>
              <w:top w:val="nil"/>
              <w:left w:val="single" w:sz="4" w:space="0" w:color="auto"/>
              <w:bottom w:val="single" w:sz="4" w:space="0" w:color="auto"/>
              <w:right w:val="single" w:sz="4" w:space="0" w:color="auto"/>
            </w:tcBorders>
            <w:shd w:val="clear" w:color="auto" w:fill="auto"/>
            <w:noWrap/>
            <w:vAlign w:val="center"/>
            <w:hideMark/>
          </w:tcPr>
          <w:p w:rsidR="00D35C11" w:rsidRPr="00E62227" w:rsidRDefault="00D35C11" w:rsidP="00BE4617">
            <w:pPr>
              <w:suppressAutoHyphens w:val="0"/>
              <w:spacing w:after="0"/>
              <w:jc w:val="center"/>
              <w:rPr>
                <w:rFonts w:ascii="Arial" w:hAnsi="Arial" w:cs="Arial"/>
                <w:sz w:val="20"/>
                <w:szCs w:val="20"/>
                <w:lang w:val="en-US" w:eastAsia="en-US"/>
              </w:rPr>
            </w:pPr>
            <w:r w:rsidRPr="00E62227">
              <w:rPr>
                <w:rFonts w:ascii="Arial" w:hAnsi="Arial" w:cs="Arial"/>
                <w:sz w:val="20"/>
                <w:szCs w:val="20"/>
                <w:lang w:val="en-US" w:eastAsia="en-US"/>
              </w:rPr>
              <w:t>2</w:t>
            </w:r>
          </w:p>
        </w:tc>
        <w:tc>
          <w:tcPr>
            <w:tcW w:w="3351" w:type="dxa"/>
            <w:tcBorders>
              <w:top w:val="nil"/>
              <w:left w:val="nil"/>
              <w:bottom w:val="single" w:sz="4" w:space="0" w:color="auto"/>
              <w:right w:val="single" w:sz="4" w:space="0" w:color="auto"/>
            </w:tcBorders>
            <w:shd w:val="clear" w:color="auto" w:fill="auto"/>
            <w:vAlign w:val="center"/>
            <w:hideMark/>
          </w:tcPr>
          <w:p w:rsidR="00D35C11" w:rsidRPr="00E62227" w:rsidRDefault="00D35C11" w:rsidP="00BE4617">
            <w:pPr>
              <w:suppressAutoHyphens w:val="0"/>
              <w:spacing w:after="0"/>
              <w:jc w:val="left"/>
              <w:rPr>
                <w:rFonts w:ascii="Arial" w:hAnsi="Arial" w:cs="Arial"/>
                <w:sz w:val="20"/>
                <w:szCs w:val="20"/>
                <w:lang w:val="en-US" w:eastAsia="en-US"/>
              </w:rPr>
            </w:pPr>
            <w:proofErr w:type="spellStart"/>
            <w:r w:rsidRPr="00E62227">
              <w:rPr>
                <w:rFonts w:ascii="Arial" w:hAnsi="Arial" w:cs="Arial"/>
                <w:sz w:val="20"/>
                <w:szCs w:val="20"/>
                <w:lang w:val="en-US" w:eastAsia="en-US"/>
              </w:rPr>
              <w:t>Εισφορές</w:t>
            </w:r>
            <w:proofErr w:type="spellEnd"/>
            <w:r w:rsidRPr="00E62227">
              <w:rPr>
                <w:rFonts w:ascii="Arial" w:hAnsi="Arial" w:cs="Arial"/>
                <w:sz w:val="20"/>
                <w:szCs w:val="20"/>
                <w:lang w:val="en-US" w:eastAsia="en-US"/>
              </w:rPr>
              <w:t xml:space="preserve"> ΙΚΑ </w:t>
            </w:r>
            <w:proofErr w:type="spellStart"/>
            <w:r w:rsidRPr="00E62227">
              <w:rPr>
                <w:rFonts w:ascii="Arial" w:hAnsi="Arial" w:cs="Arial"/>
                <w:sz w:val="20"/>
                <w:szCs w:val="20"/>
                <w:lang w:val="en-US" w:eastAsia="en-US"/>
              </w:rPr>
              <w:t>εργοδότου</w:t>
            </w:r>
            <w:proofErr w:type="spellEnd"/>
          </w:p>
        </w:tc>
        <w:tc>
          <w:tcPr>
            <w:tcW w:w="1148" w:type="dxa"/>
            <w:tcBorders>
              <w:top w:val="nil"/>
              <w:left w:val="nil"/>
              <w:bottom w:val="single" w:sz="4" w:space="0" w:color="auto"/>
              <w:right w:val="single" w:sz="4" w:space="0" w:color="auto"/>
            </w:tcBorders>
            <w:shd w:val="clear" w:color="000000" w:fill="FFFFFF"/>
            <w:vAlign w:val="center"/>
            <w:hideMark/>
          </w:tcPr>
          <w:p w:rsidR="00D35C11" w:rsidRPr="00E62227" w:rsidRDefault="00D35C11" w:rsidP="00BE4617">
            <w:pPr>
              <w:suppressAutoHyphens w:val="0"/>
              <w:spacing w:after="0"/>
              <w:jc w:val="right"/>
              <w:rPr>
                <w:rFonts w:ascii="Arial" w:hAnsi="Arial" w:cs="Arial"/>
                <w:sz w:val="20"/>
                <w:szCs w:val="20"/>
                <w:lang w:val="en-US" w:eastAsia="en-US"/>
              </w:rPr>
            </w:pPr>
            <w:r w:rsidRPr="00E62227">
              <w:rPr>
                <w:rFonts w:ascii="Arial" w:hAnsi="Arial" w:cs="Arial"/>
                <w:sz w:val="20"/>
                <w:szCs w:val="20"/>
                <w:lang w:val="en-US" w:eastAsia="en-US"/>
              </w:rPr>
              <w:t>3,80</w:t>
            </w:r>
          </w:p>
        </w:tc>
        <w:tc>
          <w:tcPr>
            <w:tcW w:w="1660" w:type="dxa"/>
            <w:tcBorders>
              <w:top w:val="nil"/>
              <w:left w:val="nil"/>
              <w:bottom w:val="single" w:sz="4" w:space="0" w:color="auto"/>
              <w:right w:val="single" w:sz="4" w:space="0" w:color="auto"/>
            </w:tcBorders>
            <w:shd w:val="clear" w:color="auto" w:fill="auto"/>
            <w:noWrap/>
            <w:vAlign w:val="center"/>
            <w:hideMark/>
          </w:tcPr>
          <w:p w:rsidR="00D35C11" w:rsidRPr="00E62227" w:rsidRDefault="00D35C11" w:rsidP="00BE4617">
            <w:pPr>
              <w:suppressAutoHyphens w:val="0"/>
              <w:spacing w:after="0"/>
              <w:jc w:val="right"/>
              <w:rPr>
                <w:rFonts w:ascii="Arial" w:hAnsi="Arial" w:cs="Arial"/>
                <w:sz w:val="20"/>
                <w:szCs w:val="20"/>
                <w:lang w:val="en-US" w:eastAsia="en-US"/>
              </w:rPr>
            </w:pPr>
            <w:r w:rsidRPr="00E62227">
              <w:rPr>
                <w:rFonts w:ascii="Arial" w:hAnsi="Arial" w:cs="Arial"/>
                <w:sz w:val="20"/>
                <w:szCs w:val="20"/>
                <w:lang w:val="en-US" w:eastAsia="en-US"/>
              </w:rPr>
              <w:t>193,99 €</w:t>
            </w:r>
          </w:p>
        </w:tc>
        <w:tc>
          <w:tcPr>
            <w:tcW w:w="1600" w:type="dxa"/>
            <w:tcBorders>
              <w:top w:val="nil"/>
              <w:left w:val="nil"/>
              <w:bottom w:val="single" w:sz="4" w:space="0" w:color="auto"/>
              <w:right w:val="single" w:sz="4" w:space="0" w:color="auto"/>
            </w:tcBorders>
            <w:shd w:val="clear" w:color="auto" w:fill="auto"/>
            <w:vAlign w:val="center"/>
            <w:hideMark/>
          </w:tcPr>
          <w:p w:rsidR="00D35C11" w:rsidRPr="00E62227" w:rsidRDefault="00D35C11" w:rsidP="00BE4617">
            <w:pPr>
              <w:suppressAutoHyphens w:val="0"/>
              <w:spacing w:after="0"/>
              <w:jc w:val="right"/>
              <w:rPr>
                <w:rFonts w:ascii="Arial" w:hAnsi="Arial" w:cs="Arial"/>
                <w:i/>
                <w:iCs/>
                <w:sz w:val="20"/>
                <w:szCs w:val="20"/>
                <w:lang w:val="en-US" w:eastAsia="en-US"/>
              </w:rPr>
            </w:pPr>
            <w:r w:rsidRPr="00E62227">
              <w:rPr>
                <w:rFonts w:ascii="Arial" w:hAnsi="Arial" w:cs="Arial"/>
                <w:i/>
                <w:iCs/>
                <w:sz w:val="20"/>
                <w:szCs w:val="20"/>
                <w:lang w:val="en-US" w:eastAsia="en-US"/>
              </w:rPr>
              <w:t>737,17 €</w:t>
            </w:r>
          </w:p>
        </w:tc>
        <w:tc>
          <w:tcPr>
            <w:tcW w:w="2080" w:type="dxa"/>
            <w:tcBorders>
              <w:top w:val="nil"/>
              <w:left w:val="nil"/>
              <w:bottom w:val="single" w:sz="4" w:space="0" w:color="auto"/>
              <w:right w:val="single" w:sz="4" w:space="0" w:color="auto"/>
            </w:tcBorders>
            <w:shd w:val="clear" w:color="auto" w:fill="auto"/>
            <w:vAlign w:val="center"/>
            <w:hideMark/>
          </w:tcPr>
          <w:p w:rsidR="00D35C11" w:rsidRPr="00E62227" w:rsidRDefault="00D35C11" w:rsidP="00BE4617">
            <w:pPr>
              <w:suppressAutoHyphens w:val="0"/>
              <w:spacing w:after="0"/>
              <w:jc w:val="right"/>
              <w:rPr>
                <w:rFonts w:ascii="Arial" w:hAnsi="Arial" w:cs="Arial"/>
                <w:color w:val="000000"/>
                <w:sz w:val="20"/>
                <w:szCs w:val="20"/>
                <w:lang w:val="en-US" w:eastAsia="en-US"/>
              </w:rPr>
            </w:pPr>
            <w:r w:rsidRPr="00E62227">
              <w:rPr>
                <w:rFonts w:ascii="Arial" w:hAnsi="Arial" w:cs="Arial"/>
                <w:color w:val="000000"/>
                <w:sz w:val="20"/>
                <w:szCs w:val="20"/>
                <w:lang w:val="en-US" w:eastAsia="en-US"/>
              </w:rPr>
              <w:t>8.846,04 €</w:t>
            </w:r>
          </w:p>
        </w:tc>
      </w:tr>
      <w:tr w:rsidR="00D35C11" w:rsidRPr="00E62227" w:rsidTr="00D35C11">
        <w:trPr>
          <w:trHeight w:val="795"/>
        </w:trPr>
        <w:tc>
          <w:tcPr>
            <w:tcW w:w="561" w:type="dxa"/>
            <w:tcBorders>
              <w:top w:val="nil"/>
              <w:left w:val="single" w:sz="4" w:space="0" w:color="auto"/>
              <w:bottom w:val="single" w:sz="4" w:space="0" w:color="auto"/>
              <w:right w:val="single" w:sz="4" w:space="0" w:color="auto"/>
            </w:tcBorders>
            <w:shd w:val="clear" w:color="auto" w:fill="auto"/>
            <w:noWrap/>
            <w:vAlign w:val="center"/>
            <w:hideMark/>
          </w:tcPr>
          <w:p w:rsidR="00D35C11" w:rsidRPr="00E62227" w:rsidRDefault="00D35C11" w:rsidP="00BE4617">
            <w:pPr>
              <w:suppressAutoHyphens w:val="0"/>
              <w:spacing w:after="0"/>
              <w:jc w:val="center"/>
              <w:rPr>
                <w:rFonts w:ascii="Arial" w:hAnsi="Arial" w:cs="Arial"/>
                <w:sz w:val="20"/>
                <w:szCs w:val="20"/>
                <w:lang w:val="en-US" w:eastAsia="en-US"/>
              </w:rPr>
            </w:pPr>
            <w:r w:rsidRPr="00E62227">
              <w:rPr>
                <w:rFonts w:ascii="Arial" w:hAnsi="Arial" w:cs="Arial"/>
                <w:sz w:val="20"/>
                <w:szCs w:val="20"/>
                <w:lang w:val="en-US" w:eastAsia="en-US"/>
              </w:rPr>
              <w:t>3</w:t>
            </w:r>
          </w:p>
        </w:tc>
        <w:tc>
          <w:tcPr>
            <w:tcW w:w="3351" w:type="dxa"/>
            <w:tcBorders>
              <w:top w:val="nil"/>
              <w:left w:val="nil"/>
              <w:bottom w:val="single" w:sz="4" w:space="0" w:color="auto"/>
              <w:right w:val="single" w:sz="4" w:space="0" w:color="auto"/>
            </w:tcBorders>
            <w:shd w:val="clear" w:color="auto" w:fill="auto"/>
            <w:vAlign w:val="center"/>
            <w:hideMark/>
          </w:tcPr>
          <w:p w:rsidR="00D35C11" w:rsidRPr="00E62227" w:rsidRDefault="00D35C11" w:rsidP="00BE4617">
            <w:pPr>
              <w:suppressAutoHyphens w:val="0"/>
              <w:spacing w:after="0"/>
              <w:jc w:val="left"/>
              <w:rPr>
                <w:rFonts w:ascii="Arial" w:hAnsi="Arial" w:cs="Arial"/>
                <w:sz w:val="20"/>
                <w:szCs w:val="20"/>
                <w:lang w:val="el-GR" w:eastAsia="en-US"/>
              </w:rPr>
            </w:pPr>
            <w:r w:rsidRPr="00E62227">
              <w:rPr>
                <w:rFonts w:ascii="Arial" w:hAnsi="Arial" w:cs="Arial"/>
                <w:sz w:val="20"/>
                <w:szCs w:val="20"/>
                <w:lang w:val="el-GR" w:eastAsia="en-US"/>
              </w:rPr>
              <w:t>Κόστος επιδόματος αδείας (περιλαμβανομένων και εισφορών ΙΚΑ του εργοδότη)</w:t>
            </w:r>
          </w:p>
        </w:tc>
        <w:tc>
          <w:tcPr>
            <w:tcW w:w="1148" w:type="dxa"/>
            <w:tcBorders>
              <w:top w:val="nil"/>
              <w:left w:val="nil"/>
              <w:bottom w:val="single" w:sz="4" w:space="0" w:color="auto"/>
              <w:right w:val="single" w:sz="4" w:space="0" w:color="auto"/>
            </w:tcBorders>
            <w:shd w:val="clear" w:color="000000" w:fill="FFFFFF"/>
            <w:vAlign w:val="center"/>
            <w:hideMark/>
          </w:tcPr>
          <w:p w:rsidR="00D35C11" w:rsidRPr="00E62227" w:rsidRDefault="00D35C11" w:rsidP="00BE4617">
            <w:pPr>
              <w:suppressAutoHyphens w:val="0"/>
              <w:spacing w:after="0"/>
              <w:jc w:val="right"/>
              <w:rPr>
                <w:rFonts w:ascii="Arial" w:hAnsi="Arial" w:cs="Arial"/>
                <w:sz w:val="20"/>
                <w:szCs w:val="20"/>
                <w:lang w:val="en-US" w:eastAsia="en-US"/>
              </w:rPr>
            </w:pPr>
            <w:r w:rsidRPr="00E62227">
              <w:rPr>
                <w:rFonts w:ascii="Arial" w:hAnsi="Arial" w:cs="Arial"/>
                <w:sz w:val="20"/>
                <w:szCs w:val="20"/>
                <w:lang w:val="en-US" w:eastAsia="en-US"/>
              </w:rPr>
              <w:t>3,80</w:t>
            </w:r>
          </w:p>
        </w:tc>
        <w:tc>
          <w:tcPr>
            <w:tcW w:w="1660" w:type="dxa"/>
            <w:tcBorders>
              <w:top w:val="nil"/>
              <w:left w:val="nil"/>
              <w:bottom w:val="single" w:sz="4" w:space="0" w:color="auto"/>
              <w:right w:val="single" w:sz="4" w:space="0" w:color="auto"/>
            </w:tcBorders>
            <w:shd w:val="clear" w:color="auto" w:fill="auto"/>
            <w:noWrap/>
            <w:vAlign w:val="center"/>
            <w:hideMark/>
          </w:tcPr>
          <w:p w:rsidR="00D35C11" w:rsidRPr="00E62227" w:rsidRDefault="00D35C11" w:rsidP="00BE4617">
            <w:pPr>
              <w:suppressAutoHyphens w:val="0"/>
              <w:spacing w:after="0"/>
              <w:jc w:val="left"/>
              <w:rPr>
                <w:rFonts w:ascii="Arial" w:hAnsi="Arial" w:cs="Arial"/>
                <w:sz w:val="20"/>
                <w:szCs w:val="20"/>
                <w:lang w:val="en-US" w:eastAsia="en-US"/>
              </w:rPr>
            </w:pPr>
            <w:r>
              <w:rPr>
                <w:rFonts w:ascii="Arial" w:hAnsi="Arial" w:cs="Arial"/>
                <w:sz w:val="20"/>
                <w:szCs w:val="20"/>
                <w:lang w:val="en-US" w:eastAsia="en-US"/>
              </w:rPr>
              <w:t xml:space="preserve">              47,12</w:t>
            </w:r>
            <w:r w:rsidRPr="00E62227">
              <w:rPr>
                <w:rFonts w:ascii="Arial" w:hAnsi="Arial" w:cs="Arial"/>
                <w:sz w:val="20"/>
                <w:szCs w:val="20"/>
                <w:lang w:val="en-US" w:eastAsia="en-US"/>
              </w:rPr>
              <w:t xml:space="preserve">€ </w:t>
            </w:r>
          </w:p>
        </w:tc>
        <w:tc>
          <w:tcPr>
            <w:tcW w:w="1600" w:type="dxa"/>
            <w:tcBorders>
              <w:top w:val="nil"/>
              <w:left w:val="nil"/>
              <w:bottom w:val="single" w:sz="4" w:space="0" w:color="auto"/>
              <w:right w:val="single" w:sz="4" w:space="0" w:color="auto"/>
            </w:tcBorders>
            <w:shd w:val="clear" w:color="auto" w:fill="auto"/>
            <w:vAlign w:val="center"/>
            <w:hideMark/>
          </w:tcPr>
          <w:p w:rsidR="00D35C11" w:rsidRPr="00E62227" w:rsidRDefault="00D35C11" w:rsidP="00BE4617">
            <w:pPr>
              <w:suppressAutoHyphens w:val="0"/>
              <w:spacing w:after="0"/>
              <w:jc w:val="right"/>
              <w:rPr>
                <w:rFonts w:ascii="Arial" w:hAnsi="Arial" w:cs="Arial"/>
                <w:i/>
                <w:iCs/>
                <w:sz w:val="20"/>
                <w:szCs w:val="20"/>
                <w:lang w:val="en-US" w:eastAsia="en-US"/>
              </w:rPr>
            </w:pPr>
            <w:r w:rsidRPr="00E62227">
              <w:rPr>
                <w:rFonts w:ascii="Arial" w:hAnsi="Arial" w:cs="Arial"/>
                <w:i/>
                <w:iCs/>
                <w:sz w:val="20"/>
                <w:szCs w:val="20"/>
                <w:lang w:val="en-US" w:eastAsia="en-US"/>
              </w:rPr>
              <w:t>179,05 €</w:t>
            </w:r>
          </w:p>
        </w:tc>
        <w:tc>
          <w:tcPr>
            <w:tcW w:w="2080" w:type="dxa"/>
            <w:tcBorders>
              <w:top w:val="nil"/>
              <w:left w:val="nil"/>
              <w:bottom w:val="single" w:sz="4" w:space="0" w:color="auto"/>
              <w:right w:val="single" w:sz="4" w:space="0" w:color="auto"/>
            </w:tcBorders>
            <w:shd w:val="clear" w:color="auto" w:fill="auto"/>
            <w:vAlign w:val="center"/>
            <w:hideMark/>
          </w:tcPr>
          <w:p w:rsidR="00D35C11" w:rsidRPr="00E62227" w:rsidRDefault="00D35C11" w:rsidP="00BE4617">
            <w:pPr>
              <w:suppressAutoHyphens w:val="0"/>
              <w:spacing w:after="0"/>
              <w:jc w:val="right"/>
              <w:rPr>
                <w:rFonts w:ascii="Arial" w:hAnsi="Arial" w:cs="Arial"/>
                <w:color w:val="000000"/>
                <w:sz w:val="20"/>
                <w:szCs w:val="20"/>
                <w:lang w:val="en-US" w:eastAsia="en-US"/>
              </w:rPr>
            </w:pPr>
            <w:r w:rsidRPr="00E62227">
              <w:rPr>
                <w:rFonts w:ascii="Arial" w:hAnsi="Arial" w:cs="Arial"/>
                <w:color w:val="000000"/>
                <w:sz w:val="20"/>
                <w:szCs w:val="20"/>
                <w:lang w:val="en-US" w:eastAsia="en-US"/>
              </w:rPr>
              <w:t>2.148,58 €</w:t>
            </w:r>
          </w:p>
        </w:tc>
      </w:tr>
      <w:tr w:rsidR="00D35C11" w:rsidRPr="00E62227" w:rsidTr="00D35C11">
        <w:trPr>
          <w:trHeight w:val="795"/>
        </w:trPr>
        <w:tc>
          <w:tcPr>
            <w:tcW w:w="561" w:type="dxa"/>
            <w:tcBorders>
              <w:top w:val="nil"/>
              <w:left w:val="single" w:sz="4" w:space="0" w:color="auto"/>
              <w:bottom w:val="single" w:sz="4" w:space="0" w:color="auto"/>
              <w:right w:val="single" w:sz="4" w:space="0" w:color="auto"/>
            </w:tcBorders>
            <w:shd w:val="clear" w:color="auto" w:fill="auto"/>
            <w:noWrap/>
            <w:vAlign w:val="center"/>
            <w:hideMark/>
          </w:tcPr>
          <w:p w:rsidR="00D35C11" w:rsidRPr="00E62227" w:rsidRDefault="00D35C11" w:rsidP="00BE4617">
            <w:pPr>
              <w:suppressAutoHyphens w:val="0"/>
              <w:spacing w:after="0"/>
              <w:jc w:val="center"/>
              <w:rPr>
                <w:rFonts w:ascii="Arial" w:hAnsi="Arial" w:cs="Arial"/>
                <w:sz w:val="20"/>
                <w:szCs w:val="20"/>
                <w:lang w:val="en-US" w:eastAsia="en-US"/>
              </w:rPr>
            </w:pPr>
            <w:r w:rsidRPr="00E62227">
              <w:rPr>
                <w:rFonts w:ascii="Arial" w:hAnsi="Arial" w:cs="Arial"/>
                <w:sz w:val="20"/>
                <w:szCs w:val="20"/>
                <w:lang w:val="en-US" w:eastAsia="en-US"/>
              </w:rPr>
              <w:t>4</w:t>
            </w:r>
          </w:p>
        </w:tc>
        <w:tc>
          <w:tcPr>
            <w:tcW w:w="3351" w:type="dxa"/>
            <w:tcBorders>
              <w:top w:val="nil"/>
              <w:left w:val="nil"/>
              <w:bottom w:val="single" w:sz="4" w:space="0" w:color="auto"/>
              <w:right w:val="single" w:sz="4" w:space="0" w:color="auto"/>
            </w:tcBorders>
            <w:shd w:val="clear" w:color="auto" w:fill="auto"/>
            <w:vAlign w:val="center"/>
            <w:hideMark/>
          </w:tcPr>
          <w:p w:rsidR="00D35C11" w:rsidRPr="00E62227" w:rsidRDefault="00D35C11" w:rsidP="00BE4617">
            <w:pPr>
              <w:suppressAutoHyphens w:val="0"/>
              <w:spacing w:after="0"/>
              <w:jc w:val="left"/>
              <w:rPr>
                <w:rFonts w:ascii="Arial" w:hAnsi="Arial" w:cs="Arial"/>
                <w:sz w:val="20"/>
                <w:szCs w:val="20"/>
                <w:lang w:val="el-GR" w:eastAsia="en-US"/>
              </w:rPr>
            </w:pPr>
            <w:r w:rsidRPr="00E62227">
              <w:rPr>
                <w:rFonts w:ascii="Arial" w:hAnsi="Arial" w:cs="Arial"/>
                <w:sz w:val="20"/>
                <w:szCs w:val="20"/>
                <w:lang w:val="el-GR" w:eastAsia="en-US"/>
              </w:rPr>
              <w:t>Κόστος δώρων Πάσχα - Χριστουγέννων (περιλαμβανομένων και εισφορών ΙΚΑ του εργοδότη)</w:t>
            </w:r>
          </w:p>
        </w:tc>
        <w:tc>
          <w:tcPr>
            <w:tcW w:w="1148" w:type="dxa"/>
            <w:tcBorders>
              <w:top w:val="nil"/>
              <w:left w:val="nil"/>
              <w:bottom w:val="single" w:sz="4" w:space="0" w:color="auto"/>
              <w:right w:val="single" w:sz="4" w:space="0" w:color="auto"/>
            </w:tcBorders>
            <w:shd w:val="clear" w:color="000000" w:fill="FFFFFF"/>
            <w:vAlign w:val="center"/>
            <w:hideMark/>
          </w:tcPr>
          <w:p w:rsidR="00D35C11" w:rsidRPr="00E62227" w:rsidRDefault="00D35C11" w:rsidP="00BE4617">
            <w:pPr>
              <w:suppressAutoHyphens w:val="0"/>
              <w:spacing w:after="0"/>
              <w:jc w:val="right"/>
              <w:rPr>
                <w:rFonts w:ascii="Arial" w:hAnsi="Arial" w:cs="Arial"/>
                <w:sz w:val="20"/>
                <w:szCs w:val="20"/>
                <w:lang w:val="en-US" w:eastAsia="en-US"/>
              </w:rPr>
            </w:pPr>
            <w:r w:rsidRPr="00E62227">
              <w:rPr>
                <w:rFonts w:ascii="Arial" w:hAnsi="Arial" w:cs="Arial"/>
                <w:sz w:val="20"/>
                <w:szCs w:val="20"/>
                <w:lang w:val="en-US" w:eastAsia="en-US"/>
              </w:rPr>
              <w:t>3,80</w:t>
            </w:r>
          </w:p>
        </w:tc>
        <w:tc>
          <w:tcPr>
            <w:tcW w:w="1660" w:type="dxa"/>
            <w:tcBorders>
              <w:top w:val="nil"/>
              <w:left w:val="nil"/>
              <w:bottom w:val="single" w:sz="4" w:space="0" w:color="auto"/>
              <w:right w:val="single" w:sz="4" w:space="0" w:color="auto"/>
            </w:tcBorders>
            <w:shd w:val="clear" w:color="auto" w:fill="auto"/>
            <w:noWrap/>
            <w:vAlign w:val="center"/>
            <w:hideMark/>
          </w:tcPr>
          <w:p w:rsidR="00D35C11" w:rsidRPr="00E62227" w:rsidRDefault="00D35C11" w:rsidP="00BE4617">
            <w:pPr>
              <w:suppressAutoHyphens w:val="0"/>
              <w:spacing w:after="0"/>
              <w:jc w:val="left"/>
              <w:rPr>
                <w:rFonts w:ascii="Arial" w:hAnsi="Arial" w:cs="Arial"/>
                <w:sz w:val="20"/>
                <w:szCs w:val="20"/>
                <w:lang w:val="en-US" w:eastAsia="en-US"/>
              </w:rPr>
            </w:pPr>
            <w:r>
              <w:rPr>
                <w:rFonts w:ascii="Arial" w:hAnsi="Arial" w:cs="Arial"/>
                <w:sz w:val="20"/>
                <w:szCs w:val="20"/>
                <w:lang w:val="en-US" w:eastAsia="en-US"/>
              </w:rPr>
              <w:t xml:space="preserve">            151,01</w:t>
            </w:r>
            <w:r w:rsidRPr="00E62227">
              <w:rPr>
                <w:rFonts w:ascii="Arial" w:hAnsi="Arial" w:cs="Arial"/>
                <w:sz w:val="20"/>
                <w:szCs w:val="20"/>
                <w:lang w:val="en-US" w:eastAsia="en-US"/>
              </w:rPr>
              <w:t xml:space="preserve">€ </w:t>
            </w:r>
          </w:p>
        </w:tc>
        <w:tc>
          <w:tcPr>
            <w:tcW w:w="1600" w:type="dxa"/>
            <w:tcBorders>
              <w:top w:val="nil"/>
              <w:left w:val="nil"/>
              <w:bottom w:val="single" w:sz="4" w:space="0" w:color="auto"/>
              <w:right w:val="single" w:sz="4" w:space="0" w:color="auto"/>
            </w:tcBorders>
            <w:shd w:val="clear" w:color="auto" w:fill="auto"/>
            <w:vAlign w:val="center"/>
            <w:hideMark/>
          </w:tcPr>
          <w:p w:rsidR="00D35C11" w:rsidRPr="00E62227" w:rsidRDefault="00D35C11" w:rsidP="00BE4617">
            <w:pPr>
              <w:suppressAutoHyphens w:val="0"/>
              <w:spacing w:after="0"/>
              <w:jc w:val="right"/>
              <w:rPr>
                <w:rFonts w:ascii="Arial" w:hAnsi="Arial" w:cs="Arial"/>
                <w:i/>
                <w:iCs/>
                <w:sz w:val="20"/>
                <w:szCs w:val="20"/>
                <w:lang w:val="en-US" w:eastAsia="en-US"/>
              </w:rPr>
            </w:pPr>
            <w:r w:rsidRPr="00E62227">
              <w:rPr>
                <w:rFonts w:ascii="Arial" w:hAnsi="Arial" w:cs="Arial"/>
                <w:i/>
                <w:iCs/>
                <w:sz w:val="20"/>
                <w:szCs w:val="20"/>
                <w:lang w:val="en-US" w:eastAsia="en-US"/>
              </w:rPr>
              <w:t>573,85 €</w:t>
            </w:r>
          </w:p>
        </w:tc>
        <w:tc>
          <w:tcPr>
            <w:tcW w:w="2080" w:type="dxa"/>
            <w:tcBorders>
              <w:top w:val="nil"/>
              <w:left w:val="nil"/>
              <w:bottom w:val="single" w:sz="4" w:space="0" w:color="auto"/>
              <w:right w:val="single" w:sz="4" w:space="0" w:color="auto"/>
            </w:tcBorders>
            <w:shd w:val="clear" w:color="auto" w:fill="auto"/>
            <w:vAlign w:val="center"/>
            <w:hideMark/>
          </w:tcPr>
          <w:p w:rsidR="00D35C11" w:rsidRPr="00E62227" w:rsidRDefault="00D35C11" w:rsidP="00BE4617">
            <w:pPr>
              <w:suppressAutoHyphens w:val="0"/>
              <w:spacing w:after="0"/>
              <w:jc w:val="right"/>
              <w:rPr>
                <w:rFonts w:ascii="Arial" w:hAnsi="Arial" w:cs="Arial"/>
                <w:color w:val="000000"/>
                <w:sz w:val="20"/>
                <w:szCs w:val="20"/>
                <w:lang w:val="en-US" w:eastAsia="en-US"/>
              </w:rPr>
            </w:pPr>
            <w:r w:rsidRPr="00E62227">
              <w:rPr>
                <w:rFonts w:ascii="Arial" w:hAnsi="Arial" w:cs="Arial"/>
                <w:color w:val="000000"/>
                <w:sz w:val="20"/>
                <w:szCs w:val="20"/>
                <w:lang w:val="en-US" w:eastAsia="en-US"/>
              </w:rPr>
              <w:t>6.886,17 €</w:t>
            </w:r>
          </w:p>
        </w:tc>
      </w:tr>
      <w:tr w:rsidR="00D35C11" w:rsidRPr="00E62227" w:rsidTr="00D35C11">
        <w:trPr>
          <w:trHeight w:val="795"/>
        </w:trPr>
        <w:tc>
          <w:tcPr>
            <w:tcW w:w="561" w:type="dxa"/>
            <w:tcBorders>
              <w:top w:val="nil"/>
              <w:left w:val="single" w:sz="4" w:space="0" w:color="auto"/>
              <w:bottom w:val="single" w:sz="4" w:space="0" w:color="auto"/>
              <w:right w:val="single" w:sz="4" w:space="0" w:color="auto"/>
            </w:tcBorders>
            <w:shd w:val="clear" w:color="auto" w:fill="auto"/>
            <w:noWrap/>
            <w:vAlign w:val="center"/>
            <w:hideMark/>
          </w:tcPr>
          <w:p w:rsidR="00D35C11" w:rsidRPr="00E62227" w:rsidRDefault="00D35C11" w:rsidP="00BE4617">
            <w:pPr>
              <w:suppressAutoHyphens w:val="0"/>
              <w:spacing w:after="0"/>
              <w:jc w:val="center"/>
              <w:rPr>
                <w:rFonts w:ascii="Arial" w:hAnsi="Arial" w:cs="Arial"/>
                <w:sz w:val="20"/>
                <w:szCs w:val="20"/>
                <w:lang w:val="en-US" w:eastAsia="en-US"/>
              </w:rPr>
            </w:pPr>
            <w:r w:rsidRPr="00E62227">
              <w:rPr>
                <w:rFonts w:ascii="Arial" w:hAnsi="Arial" w:cs="Arial"/>
                <w:sz w:val="20"/>
                <w:szCs w:val="20"/>
                <w:lang w:val="en-US" w:eastAsia="en-US"/>
              </w:rPr>
              <w:t>5</w:t>
            </w:r>
          </w:p>
        </w:tc>
        <w:tc>
          <w:tcPr>
            <w:tcW w:w="3351" w:type="dxa"/>
            <w:tcBorders>
              <w:top w:val="nil"/>
              <w:left w:val="nil"/>
              <w:bottom w:val="single" w:sz="4" w:space="0" w:color="auto"/>
              <w:right w:val="single" w:sz="4" w:space="0" w:color="auto"/>
            </w:tcBorders>
            <w:shd w:val="clear" w:color="auto" w:fill="auto"/>
            <w:vAlign w:val="center"/>
            <w:hideMark/>
          </w:tcPr>
          <w:p w:rsidR="00D35C11" w:rsidRPr="00E62227" w:rsidRDefault="00D35C11" w:rsidP="00BE4617">
            <w:pPr>
              <w:suppressAutoHyphens w:val="0"/>
              <w:spacing w:after="0"/>
              <w:jc w:val="left"/>
              <w:rPr>
                <w:rFonts w:ascii="Arial" w:hAnsi="Arial" w:cs="Arial"/>
                <w:sz w:val="20"/>
                <w:szCs w:val="20"/>
                <w:lang w:val="el-GR" w:eastAsia="en-US"/>
              </w:rPr>
            </w:pPr>
            <w:r w:rsidRPr="00E62227">
              <w:rPr>
                <w:rFonts w:ascii="Arial" w:hAnsi="Arial" w:cs="Arial"/>
                <w:sz w:val="20"/>
                <w:szCs w:val="20"/>
                <w:lang w:val="el-GR" w:eastAsia="en-US"/>
              </w:rPr>
              <w:t xml:space="preserve">Επιπλέον κόστος Αργιών (περιλαμβανομένων και εισφορών ΙΚΑ του εργοδότη) </w:t>
            </w:r>
          </w:p>
        </w:tc>
        <w:tc>
          <w:tcPr>
            <w:tcW w:w="1148" w:type="dxa"/>
            <w:tcBorders>
              <w:top w:val="nil"/>
              <w:left w:val="nil"/>
              <w:bottom w:val="single" w:sz="4" w:space="0" w:color="auto"/>
              <w:right w:val="single" w:sz="4" w:space="0" w:color="auto"/>
            </w:tcBorders>
            <w:shd w:val="clear" w:color="000000" w:fill="FFFFFF"/>
            <w:vAlign w:val="center"/>
            <w:hideMark/>
          </w:tcPr>
          <w:p w:rsidR="00D35C11" w:rsidRPr="00E62227" w:rsidRDefault="00D35C11" w:rsidP="00BE4617">
            <w:pPr>
              <w:suppressAutoHyphens w:val="0"/>
              <w:spacing w:after="0"/>
              <w:jc w:val="right"/>
              <w:rPr>
                <w:rFonts w:ascii="Arial" w:hAnsi="Arial" w:cs="Arial"/>
                <w:sz w:val="20"/>
                <w:szCs w:val="20"/>
                <w:lang w:val="en-US" w:eastAsia="en-US"/>
              </w:rPr>
            </w:pPr>
            <w:r w:rsidRPr="00E62227">
              <w:rPr>
                <w:rFonts w:ascii="Arial" w:hAnsi="Arial" w:cs="Arial"/>
                <w:sz w:val="20"/>
                <w:szCs w:val="20"/>
                <w:lang w:val="en-US" w:eastAsia="en-US"/>
              </w:rPr>
              <w:t>2,00</w:t>
            </w:r>
          </w:p>
        </w:tc>
        <w:tc>
          <w:tcPr>
            <w:tcW w:w="1660" w:type="dxa"/>
            <w:tcBorders>
              <w:top w:val="nil"/>
              <w:left w:val="nil"/>
              <w:bottom w:val="single" w:sz="4" w:space="0" w:color="auto"/>
              <w:right w:val="single" w:sz="4" w:space="0" w:color="auto"/>
            </w:tcBorders>
            <w:shd w:val="clear" w:color="auto" w:fill="auto"/>
            <w:noWrap/>
            <w:vAlign w:val="center"/>
            <w:hideMark/>
          </w:tcPr>
          <w:p w:rsidR="00D35C11" w:rsidRPr="00E62227" w:rsidRDefault="00D35C11" w:rsidP="00BE4617">
            <w:pPr>
              <w:suppressAutoHyphens w:val="0"/>
              <w:spacing w:after="0"/>
              <w:jc w:val="left"/>
              <w:rPr>
                <w:rFonts w:ascii="Arial" w:hAnsi="Arial" w:cs="Arial"/>
                <w:sz w:val="20"/>
                <w:szCs w:val="20"/>
                <w:lang w:val="en-US" w:eastAsia="en-US"/>
              </w:rPr>
            </w:pPr>
            <w:r>
              <w:rPr>
                <w:rFonts w:ascii="Arial" w:hAnsi="Arial" w:cs="Arial"/>
                <w:sz w:val="20"/>
                <w:szCs w:val="20"/>
                <w:lang w:val="en-US" w:eastAsia="en-US"/>
              </w:rPr>
              <w:t xml:space="preserve">            157,65</w:t>
            </w:r>
            <w:r w:rsidRPr="00E62227">
              <w:rPr>
                <w:rFonts w:ascii="Arial" w:hAnsi="Arial" w:cs="Arial"/>
                <w:sz w:val="20"/>
                <w:szCs w:val="20"/>
                <w:lang w:val="en-US" w:eastAsia="en-US"/>
              </w:rPr>
              <w:t xml:space="preserve">€ </w:t>
            </w:r>
          </w:p>
        </w:tc>
        <w:tc>
          <w:tcPr>
            <w:tcW w:w="1600" w:type="dxa"/>
            <w:tcBorders>
              <w:top w:val="nil"/>
              <w:left w:val="nil"/>
              <w:bottom w:val="single" w:sz="4" w:space="0" w:color="auto"/>
              <w:right w:val="single" w:sz="4" w:space="0" w:color="auto"/>
            </w:tcBorders>
            <w:shd w:val="clear" w:color="auto" w:fill="auto"/>
            <w:vAlign w:val="center"/>
            <w:hideMark/>
          </w:tcPr>
          <w:p w:rsidR="00D35C11" w:rsidRPr="00E62227" w:rsidRDefault="00D35C11" w:rsidP="00BE4617">
            <w:pPr>
              <w:suppressAutoHyphens w:val="0"/>
              <w:spacing w:after="0"/>
              <w:jc w:val="right"/>
              <w:rPr>
                <w:rFonts w:ascii="Arial" w:hAnsi="Arial" w:cs="Arial"/>
                <w:i/>
                <w:iCs/>
                <w:sz w:val="20"/>
                <w:szCs w:val="20"/>
                <w:lang w:val="en-US" w:eastAsia="en-US"/>
              </w:rPr>
            </w:pPr>
            <w:r w:rsidRPr="00E62227">
              <w:rPr>
                <w:rFonts w:ascii="Arial" w:hAnsi="Arial" w:cs="Arial"/>
                <w:i/>
                <w:iCs/>
                <w:sz w:val="20"/>
                <w:szCs w:val="20"/>
                <w:lang w:val="en-US" w:eastAsia="en-US"/>
              </w:rPr>
              <w:t>315,31 €</w:t>
            </w:r>
          </w:p>
        </w:tc>
        <w:tc>
          <w:tcPr>
            <w:tcW w:w="2080" w:type="dxa"/>
            <w:tcBorders>
              <w:top w:val="nil"/>
              <w:left w:val="nil"/>
              <w:bottom w:val="single" w:sz="4" w:space="0" w:color="auto"/>
              <w:right w:val="single" w:sz="4" w:space="0" w:color="auto"/>
            </w:tcBorders>
            <w:shd w:val="clear" w:color="auto" w:fill="auto"/>
            <w:vAlign w:val="center"/>
            <w:hideMark/>
          </w:tcPr>
          <w:p w:rsidR="00D35C11" w:rsidRPr="00E62227" w:rsidRDefault="00D35C11" w:rsidP="00BE4617">
            <w:pPr>
              <w:suppressAutoHyphens w:val="0"/>
              <w:spacing w:after="0"/>
              <w:jc w:val="right"/>
              <w:rPr>
                <w:rFonts w:ascii="Arial" w:hAnsi="Arial" w:cs="Arial"/>
                <w:color w:val="000000"/>
                <w:sz w:val="20"/>
                <w:szCs w:val="20"/>
                <w:lang w:val="en-US" w:eastAsia="en-US"/>
              </w:rPr>
            </w:pPr>
            <w:r w:rsidRPr="00E62227">
              <w:rPr>
                <w:rFonts w:ascii="Arial" w:hAnsi="Arial" w:cs="Arial"/>
                <w:color w:val="000000"/>
                <w:sz w:val="20"/>
                <w:szCs w:val="20"/>
                <w:lang w:val="en-US" w:eastAsia="en-US"/>
              </w:rPr>
              <w:t>3.783,68 €</w:t>
            </w:r>
          </w:p>
        </w:tc>
      </w:tr>
      <w:tr w:rsidR="00D35C11" w:rsidRPr="00E62227" w:rsidTr="00D35C11">
        <w:trPr>
          <w:trHeight w:val="795"/>
        </w:trPr>
        <w:tc>
          <w:tcPr>
            <w:tcW w:w="561" w:type="dxa"/>
            <w:tcBorders>
              <w:top w:val="nil"/>
              <w:left w:val="single" w:sz="4" w:space="0" w:color="auto"/>
              <w:bottom w:val="single" w:sz="4" w:space="0" w:color="auto"/>
              <w:right w:val="single" w:sz="4" w:space="0" w:color="auto"/>
            </w:tcBorders>
            <w:shd w:val="clear" w:color="auto" w:fill="auto"/>
            <w:noWrap/>
            <w:vAlign w:val="center"/>
            <w:hideMark/>
          </w:tcPr>
          <w:p w:rsidR="00D35C11" w:rsidRPr="00E62227" w:rsidRDefault="00D35C11" w:rsidP="00BE4617">
            <w:pPr>
              <w:suppressAutoHyphens w:val="0"/>
              <w:spacing w:after="0"/>
              <w:jc w:val="center"/>
              <w:rPr>
                <w:rFonts w:ascii="Arial" w:hAnsi="Arial" w:cs="Arial"/>
                <w:sz w:val="20"/>
                <w:szCs w:val="20"/>
                <w:lang w:val="en-US" w:eastAsia="en-US"/>
              </w:rPr>
            </w:pPr>
            <w:r w:rsidRPr="00E62227">
              <w:rPr>
                <w:rFonts w:ascii="Arial" w:hAnsi="Arial" w:cs="Arial"/>
                <w:sz w:val="20"/>
                <w:szCs w:val="20"/>
                <w:lang w:val="en-US" w:eastAsia="en-US"/>
              </w:rPr>
              <w:t>6</w:t>
            </w:r>
          </w:p>
        </w:tc>
        <w:tc>
          <w:tcPr>
            <w:tcW w:w="3351" w:type="dxa"/>
            <w:tcBorders>
              <w:top w:val="nil"/>
              <w:left w:val="nil"/>
              <w:bottom w:val="single" w:sz="4" w:space="0" w:color="auto"/>
              <w:right w:val="single" w:sz="4" w:space="0" w:color="auto"/>
            </w:tcBorders>
            <w:shd w:val="clear" w:color="auto" w:fill="auto"/>
            <w:vAlign w:val="center"/>
            <w:hideMark/>
          </w:tcPr>
          <w:p w:rsidR="00D35C11" w:rsidRPr="00E62227" w:rsidRDefault="00D35C11" w:rsidP="00BE4617">
            <w:pPr>
              <w:suppressAutoHyphens w:val="0"/>
              <w:spacing w:after="0"/>
              <w:jc w:val="left"/>
              <w:rPr>
                <w:rFonts w:ascii="Arial" w:hAnsi="Arial" w:cs="Arial"/>
                <w:sz w:val="20"/>
                <w:szCs w:val="20"/>
                <w:lang w:val="el-GR" w:eastAsia="en-US"/>
              </w:rPr>
            </w:pPr>
            <w:r w:rsidRPr="00E62227">
              <w:rPr>
                <w:rFonts w:ascii="Arial" w:hAnsi="Arial" w:cs="Arial"/>
                <w:sz w:val="20"/>
                <w:szCs w:val="20"/>
                <w:lang w:val="el-GR" w:eastAsia="en-US"/>
              </w:rPr>
              <w:t>Κόστος αντικαταστατών εργαζομένων σε κανονική άδεια</w:t>
            </w:r>
          </w:p>
        </w:tc>
        <w:tc>
          <w:tcPr>
            <w:tcW w:w="1148" w:type="dxa"/>
            <w:tcBorders>
              <w:top w:val="nil"/>
              <w:left w:val="nil"/>
              <w:bottom w:val="single" w:sz="4" w:space="0" w:color="auto"/>
              <w:right w:val="single" w:sz="4" w:space="0" w:color="auto"/>
            </w:tcBorders>
            <w:shd w:val="clear" w:color="000000" w:fill="FFFFFF"/>
            <w:vAlign w:val="center"/>
            <w:hideMark/>
          </w:tcPr>
          <w:p w:rsidR="00D35C11" w:rsidRPr="00E62227" w:rsidRDefault="00D35C11" w:rsidP="00BE4617">
            <w:pPr>
              <w:suppressAutoHyphens w:val="0"/>
              <w:spacing w:after="0"/>
              <w:jc w:val="right"/>
              <w:rPr>
                <w:rFonts w:ascii="Arial" w:hAnsi="Arial" w:cs="Arial"/>
                <w:sz w:val="20"/>
                <w:szCs w:val="20"/>
                <w:lang w:val="en-US" w:eastAsia="en-US"/>
              </w:rPr>
            </w:pPr>
            <w:r w:rsidRPr="00E62227">
              <w:rPr>
                <w:rFonts w:ascii="Arial" w:hAnsi="Arial" w:cs="Arial"/>
                <w:sz w:val="20"/>
                <w:szCs w:val="20"/>
                <w:lang w:val="en-US" w:eastAsia="en-US"/>
              </w:rPr>
              <w:t>3,80</w:t>
            </w:r>
          </w:p>
        </w:tc>
        <w:tc>
          <w:tcPr>
            <w:tcW w:w="1660" w:type="dxa"/>
            <w:tcBorders>
              <w:top w:val="nil"/>
              <w:left w:val="nil"/>
              <w:bottom w:val="single" w:sz="4" w:space="0" w:color="auto"/>
              <w:right w:val="single" w:sz="4" w:space="0" w:color="auto"/>
            </w:tcBorders>
            <w:shd w:val="clear" w:color="auto" w:fill="auto"/>
            <w:noWrap/>
            <w:vAlign w:val="center"/>
            <w:hideMark/>
          </w:tcPr>
          <w:p w:rsidR="00D35C11" w:rsidRPr="00E62227" w:rsidRDefault="00D35C11" w:rsidP="00BE4617">
            <w:pPr>
              <w:suppressAutoHyphens w:val="0"/>
              <w:spacing w:after="0"/>
              <w:jc w:val="right"/>
              <w:rPr>
                <w:rFonts w:ascii="Arial" w:hAnsi="Arial" w:cs="Arial"/>
                <w:sz w:val="20"/>
                <w:szCs w:val="20"/>
                <w:lang w:val="en-US" w:eastAsia="en-US"/>
              </w:rPr>
            </w:pPr>
            <w:r w:rsidRPr="00E62227">
              <w:rPr>
                <w:rFonts w:ascii="Arial" w:hAnsi="Arial" w:cs="Arial"/>
                <w:sz w:val="20"/>
                <w:szCs w:val="20"/>
                <w:lang w:val="en-US" w:eastAsia="en-US"/>
              </w:rPr>
              <w:t>104,29 €</w:t>
            </w:r>
          </w:p>
        </w:tc>
        <w:tc>
          <w:tcPr>
            <w:tcW w:w="1600" w:type="dxa"/>
            <w:tcBorders>
              <w:top w:val="nil"/>
              <w:left w:val="nil"/>
              <w:bottom w:val="single" w:sz="4" w:space="0" w:color="auto"/>
              <w:right w:val="single" w:sz="4" w:space="0" w:color="auto"/>
            </w:tcBorders>
            <w:shd w:val="clear" w:color="auto" w:fill="auto"/>
            <w:vAlign w:val="center"/>
            <w:hideMark/>
          </w:tcPr>
          <w:p w:rsidR="00D35C11" w:rsidRPr="00E62227" w:rsidRDefault="00D35C11" w:rsidP="00BE4617">
            <w:pPr>
              <w:suppressAutoHyphens w:val="0"/>
              <w:spacing w:after="0"/>
              <w:jc w:val="right"/>
              <w:rPr>
                <w:rFonts w:ascii="Arial" w:hAnsi="Arial" w:cs="Arial"/>
                <w:i/>
                <w:iCs/>
                <w:sz w:val="20"/>
                <w:szCs w:val="20"/>
                <w:lang w:val="en-US" w:eastAsia="en-US"/>
              </w:rPr>
            </w:pPr>
            <w:r w:rsidRPr="00E62227">
              <w:rPr>
                <w:rFonts w:ascii="Arial" w:hAnsi="Arial" w:cs="Arial"/>
                <w:i/>
                <w:iCs/>
                <w:sz w:val="20"/>
                <w:szCs w:val="20"/>
                <w:lang w:val="en-US" w:eastAsia="en-US"/>
              </w:rPr>
              <w:t>396,29 €</w:t>
            </w:r>
          </w:p>
        </w:tc>
        <w:tc>
          <w:tcPr>
            <w:tcW w:w="2080" w:type="dxa"/>
            <w:tcBorders>
              <w:top w:val="nil"/>
              <w:left w:val="nil"/>
              <w:bottom w:val="single" w:sz="4" w:space="0" w:color="auto"/>
              <w:right w:val="single" w:sz="4" w:space="0" w:color="auto"/>
            </w:tcBorders>
            <w:shd w:val="clear" w:color="auto" w:fill="auto"/>
            <w:vAlign w:val="center"/>
            <w:hideMark/>
          </w:tcPr>
          <w:p w:rsidR="00D35C11" w:rsidRPr="00E62227" w:rsidRDefault="00D35C11" w:rsidP="00BE4617">
            <w:pPr>
              <w:suppressAutoHyphens w:val="0"/>
              <w:spacing w:after="0"/>
              <w:jc w:val="right"/>
              <w:rPr>
                <w:rFonts w:ascii="Arial" w:hAnsi="Arial" w:cs="Arial"/>
                <w:color w:val="000000"/>
                <w:sz w:val="20"/>
                <w:szCs w:val="20"/>
                <w:lang w:val="en-US" w:eastAsia="en-US"/>
              </w:rPr>
            </w:pPr>
            <w:r w:rsidRPr="00E62227">
              <w:rPr>
                <w:rFonts w:ascii="Arial" w:hAnsi="Arial" w:cs="Arial"/>
                <w:color w:val="000000"/>
                <w:sz w:val="20"/>
                <w:szCs w:val="20"/>
                <w:lang w:val="en-US" w:eastAsia="en-US"/>
              </w:rPr>
              <w:t>4.755,51 €</w:t>
            </w:r>
          </w:p>
        </w:tc>
      </w:tr>
      <w:tr w:rsidR="00D35C11" w:rsidRPr="00E62227" w:rsidTr="00D35C11">
        <w:trPr>
          <w:trHeight w:val="795"/>
        </w:trPr>
        <w:tc>
          <w:tcPr>
            <w:tcW w:w="561" w:type="dxa"/>
            <w:tcBorders>
              <w:top w:val="nil"/>
              <w:left w:val="single" w:sz="4" w:space="0" w:color="auto"/>
              <w:bottom w:val="single" w:sz="4" w:space="0" w:color="auto"/>
              <w:right w:val="single" w:sz="4" w:space="0" w:color="auto"/>
            </w:tcBorders>
            <w:shd w:val="clear" w:color="000000" w:fill="FFFFFF"/>
            <w:noWrap/>
            <w:vAlign w:val="center"/>
            <w:hideMark/>
          </w:tcPr>
          <w:p w:rsidR="00D35C11" w:rsidRPr="00E62227" w:rsidRDefault="00D35C11" w:rsidP="00BE4617">
            <w:pPr>
              <w:suppressAutoHyphens w:val="0"/>
              <w:spacing w:after="0"/>
              <w:jc w:val="center"/>
              <w:rPr>
                <w:rFonts w:ascii="Arial" w:hAnsi="Arial" w:cs="Arial"/>
                <w:sz w:val="20"/>
                <w:szCs w:val="20"/>
                <w:lang w:val="en-US" w:eastAsia="en-US"/>
              </w:rPr>
            </w:pPr>
            <w:r w:rsidRPr="00E62227">
              <w:rPr>
                <w:rFonts w:ascii="Arial" w:hAnsi="Arial" w:cs="Arial"/>
                <w:sz w:val="20"/>
                <w:szCs w:val="20"/>
                <w:lang w:val="en-US" w:eastAsia="en-US"/>
              </w:rPr>
              <w:t>7</w:t>
            </w:r>
          </w:p>
        </w:tc>
        <w:tc>
          <w:tcPr>
            <w:tcW w:w="3351" w:type="dxa"/>
            <w:tcBorders>
              <w:top w:val="nil"/>
              <w:left w:val="nil"/>
              <w:bottom w:val="single" w:sz="4" w:space="0" w:color="auto"/>
              <w:right w:val="single" w:sz="4" w:space="0" w:color="auto"/>
            </w:tcBorders>
            <w:shd w:val="clear" w:color="auto" w:fill="auto"/>
            <w:vAlign w:val="center"/>
            <w:hideMark/>
          </w:tcPr>
          <w:p w:rsidR="00D35C11" w:rsidRPr="00E62227" w:rsidRDefault="00D35C11" w:rsidP="00BE4617">
            <w:pPr>
              <w:suppressAutoHyphens w:val="0"/>
              <w:spacing w:after="0"/>
              <w:jc w:val="left"/>
              <w:rPr>
                <w:rFonts w:ascii="Arial" w:hAnsi="Arial" w:cs="Arial"/>
                <w:sz w:val="20"/>
                <w:szCs w:val="20"/>
                <w:lang w:val="el-GR" w:eastAsia="en-US"/>
              </w:rPr>
            </w:pPr>
            <w:r w:rsidRPr="00E62227">
              <w:rPr>
                <w:rFonts w:ascii="Arial" w:hAnsi="Arial" w:cs="Arial"/>
                <w:sz w:val="20"/>
                <w:szCs w:val="20"/>
                <w:lang w:val="el-GR" w:eastAsia="en-US"/>
              </w:rPr>
              <w:t>Κόστος διοικητικής υποστήριξης, εγγυητικών επιστολών, ασφάλειας &amp; υγιεινής (ΜΑΠ), λοιπά έξοδα</w:t>
            </w:r>
          </w:p>
        </w:tc>
        <w:tc>
          <w:tcPr>
            <w:tcW w:w="1148" w:type="dxa"/>
            <w:tcBorders>
              <w:top w:val="nil"/>
              <w:left w:val="nil"/>
              <w:bottom w:val="single" w:sz="4" w:space="0" w:color="auto"/>
              <w:right w:val="single" w:sz="4" w:space="0" w:color="auto"/>
            </w:tcBorders>
            <w:shd w:val="pct50" w:color="000000" w:fill="auto"/>
            <w:noWrap/>
            <w:vAlign w:val="center"/>
            <w:hideMark/>
          </w:tcPr>
          <w:p w:rsidR="00D35C11" w:rsidRPr="00E62227" w:rsidRDefault="00D35C11" w:rsidP="00BE4617">
            <w:pPr>
              <w:suppressAutoHyphens w:val="0"/>
              <w:spacing w:after="0"/>
              <w:jc w:val="center"/>
              <w:rPr>
                <w:rFonts w:ascii="Arial" w:hAnsi="Arial" w:cs="Arial"/>
                <w:sz w:val="20"/>
                <w:szCs w:val="20"/>
                <w:lang w:val="en-US" w:eastAsia="en-US"/>
              </w:rPr>
            </w:pPr>
            <w:r w:rsidRPr="00E62227">
              <w:rPr>
                <w:rFonts w:ascii="Arial" w:hAnsi="Arial" w:cs="Arial"/>
                <w:sz w:val="20"/>
                <w:szCs w:val="20"/>
                <w:lang w:val="en-US" w:eastAsia="en-US"/>
              </w:rPr>
              <w:t>__</w:t>
            </w:r>
          </w:p>
        </w:tc>
        <w:tc>
          <w:tcPr>
            <w:tcW w:w="1660" w:type="dxa"/>
            <w:tcBorders>
              <w:top w:val="nil"/>
              <w:left w:val="nil"/>
              <w:bottom w:val="single" w:sz="4" w:space="0" w:color="auto"/>
              <w:right w:val="single" w:sz="4" w:space="0" w:color="auto"/>
            </w:tcBorders>
            <w:shd w:val="pct50" w:color="000000" w:fill="auto"/>
            <w:noWrap/>
            <w:vAlign w:val="center"/>
            <w:hideMark/>
          </w:tcPr>
          <w:p w:rsidR="00D35C11" w:rsidRPr="00E62227" w:rsidRDefault="00D35C11" w:rsidP="00BE4617">
            <w:pPr>
              <w:suppressAutoHyphens w:val="0"/>
              <w:spacing w:after="0"/>
              <w:jc w:val="center"/>
              <w:rPr>
                <w:rFonts w:ascii="Arial" w:hAnsi="Arial" w:cs="Arial"/>
                <w:sz w:val="20"/>
                <w:szCs w:val="20"/>
                <w:lang w:val="en-US" w:eastAsia="en-US"/>
              </w:rPr>
            </w:pPr>
            <w:r w:rsidRPr="00E62227">
              <w:rPr>
                <w:rFonts w:ascii="Arial" w:hAnsi="Arial" w:cs="Arial"/>
                <w:sz w:val="20"/>
                <w:szCs w:val="20"/>
                <w:lang w:val="en-US" w:eastAsia="en-US"/>
              </w:rPr>
              <w:t>__</w:t>
            </w:r>
          </w:p>
        </w:tc>
        <w:tc>
          <w:tcPr>
            <w:tcW w:w="1600" w:type="dxa"/>
            <w:tcBorders>
              <w:top w:val="nil"/>
              <w:left w:val="nil"/>
              <w:bottom w:val="single" w:sz="4" w:space="0" w:color="auto"/>
              <w:right w:val="single" w:sz="4" w:space="0" w:color="auto"/>
            </w:tcBorders>
            <w:shd w:val="clear" w:color="auto" w:fill="auto"/>
            <w:noWrap/>
            <w:vAlign w:val="center"/>
            <w:hideMark/>
          </w:tcPr>
          <w:p w:rsidR="00D35C11" w:rsidRPr="00E62227" w:rsidRDefault="00D35C11" w:rsidP="00BE4617">
            <w:pPr>
              <w:suppressAutoHyphens w:val="0"/>
              <w:spacing w:after="0"/>
              <w:jc w:val="right"/>
              <w:rPr>
                <w:rFonts w:ascii="Arial" w:hAnsi="Arial" w:cs="Arial"/>
                <w:sz w:val="20"/>
                <w:szCs w:val="20"/>
                <w:lang w:val="en-US" w:eastAsia="en-US"/>
              </w:rPr>
            </w:pPr>
            <w:r w:rsidRPr="00E62227">
              <w:rPr>
                <w:rFonts w:ascii="Arial" w:hAnsi="Arial" w:cs="Arial"/>
                <w:sz w:val="20"/>
                <w:szCs w:val="20"/>
                <w:lang w:val="en-US" w:eastAsia="en-US"/>
              </w:rPr>
              <w:t>152,12 €</w:t>
            </w:r>
          </w:p>
        </w:tc>
        <w:tc>
          <w:tcPr>
            <w:tcW w:w="2080" w:type="dxa"/>
            <w:tcBorders>
              <w:top w:val="nil"/>
              <w:left w:val="nil"/>
              <w:bottom w:val="single" w:sz="4" w:space="0" w:color="auto"/>
              <w:right w:val="single" w:sz="4" w:space="0" w:color="auto"/>
            </w:tcBorders>
            <w:shd w:val="clear" w:color="auto" w:fill="auto"/>
            <w:vAlign w:val="center"/>
            <w:hideMark/>
          </w:tcPr>
          <w:p w:rsidR="00D35C11" w:rsidRPr="00E62227" w:rsidRDefault="00D35C11" w:rsidP="00BE4617">
            <w:pPr>
              <w:suppressAutoHyphens w:val="0"/>
              <w:spacing w:after="0"/>
              <w:jc w:val="right"/>
              <w:rPr>
                <w:rFonts w:ascii="Arial" w:hAnsi="Arial" w:cs="Arial"/>
                <w:color w:val="000000"/>
                <w:sz w:val="20"/>
                <w:szCs w:val="20"/>
                <w:lang w:val="en-US" w:eastAsia="en-US"/>
              </w:rPr>
            </w:pPr>
            <w:r w:rsidRPr="00E62227">
              <w:rPr>
                <w:rFonts w:ascii="Arial" w:hAnsi="Arial" w:cs="Arial"/>
                <w:color w:val="000000"/>
                <w:sz w:val="20"/>
                <w:szCs w:val="20"/>
                <w:lang w:val="en-US" w:eastAsia="en-US"/>
              </w:rPr>
              <w:t>1.825,49 €</w:t>
            </w:r>
          </w:p>
        </w:tc>
      </w:tr>
      <w:tr w:rsidR="00D35C11" w:rsidRPr="00E62227" w:rsidTr="00D35C11">
        <w:trPr>
          <w:trHeight w:val="795"/>
        </w:trPr>
        <w:tc>
          <w:tcPr>
            <w:tcW w:w="561" w:type="dxa"/>
            <w:tcBorders>
              <w:top w:val="nil"/>
              <w:left w:val="single" w:sz="4" w:space="0" w:color="auto"/>
              <w:bottom w:val="single" w:sz="4" w:space="0" w:color="auto"/>
              <w:right w:val="single" w:sz="4" w:space="0" w:color="auto"/>
            </w:tcBorders>
            <w:shd w:val="clear" w:color="auto" w:fill="auto"/>
            <w:noWrap/>
            <w:vAlign w:val="center"/>
            <w:hideMark/>
          </w:tcPr>
          <w:p w:rsidR="00D35C11" w:rsidRPr="00E62227" w:rsidRDefault="00D35C11" w:rsidP="00BE4617">
            <w:pPr>
              <w:suppressAutoHyphens w:val="0"/>
              <w:spacing w:after="0"/>
              <w:jc w:val="center"/>
              <w:rPr>
                <w:rFonts w:ascii="Arial" w:hAnsi="Arial" w:cs="Arial"/>
                <w:sz w:val="20"/>
                <w:szCs w:val="20"/>
                <w:lang w:val="en-US" w:eastAsia="en-US"/>
              </w:rPr>
            </w:pPr>
            <w:r w:rsidRPr="00E62227">
              <w:rPr>
                <w:rFonts w:ascii="Arial" w:hAnsi="Arial" w:cs="Arial"/>
                <w:sz w:val="20"/>
                <w:szCs w:val="20"/>
                <w:lang w:val="en-US" w:eastAsia="en-US"/>
              </w:rPr>
              <w:t>8</w:t>
            </w:r>
          </w:p>
        </w:tc>
        <w:tc>
          <w:tcPr>
            <w:tcW w:w="3351" w:type="dxa"/>
            <w:tcBorders>
              <w:top w:val="nil"/>
              <w:left w:val="nil"/>
              <w:bottom w:val="single" w:sz="4" w:space="0" w:color="auto"/>
              <w:right w:val="single" w:sz="4" w:space="0" w:color="auto"/>
            </w:tcBorders>
            <w:shd w:val="clear" w:color="auto" w:fill="auto"/>
            <w:vAlign w:val="center"/>
            <w:hideMark/>
          </w:tcPr>
          <w:p w:rsidR="00D35C11" w:rsidRPr="00E62227" w:rsidRDefault="00D35C11" w:rsidP="00BE4617">
            <w:pPr>
              <w:suppressAutoHyphens w:val="0"/>
              <w:spacing w:after="0"/>
              <w:jc w:val="left"/>
              <w:rPr>
                <w:rFonts w:ascii="Arial" w:hAnsi="Arial" w:cs="Arial"/>
                <w:sz w:val="20"/>
                <w:szCs w:val="20"/>
                <w:lang w:val="el-GR" w:eastAsia="en-US"/>
              </w:rPr>
            </w:pPr>
            <w:r w:rsidRPr="00E62227">
              <w:rPr>
                <w:rFonts w:ascii="Arial" w:hAnsi="Arial" w:cs="Arial"/>
                <w:sz w:val="20"/>
                <w:szCs w:val="20"/>
                <w:lang w:val="el-GR" w:eastAsia="en-US"/>
              </w:rPr>
              <w:t>Νόμιμες κρατήσεις επί της αξίας τιμολογίου</w:t>
            </w:r>
          </w:p>
        </w:tc>
        <w:tc>
          <w:tcPr>
            <w:tcW w:w="1148" w:type="dxa"/>
            <w:tcBorders>
              <w:top w:val="nil"/>
              <w:left w:val="nil"/>
              <w:bottom w:val="single" w:sz="4" w:space="0" w:color="auto"/>
              <w:right w:val="single" w:sz="4" w:space="0" w:color="auto"/>
            </w:tcBorders>
            <w:shd w:val="pct50" w:color="000000" w:fill="auto"/>
            <w:noWrap/>
            <w:vAlign w:val="center"/>
            <w:hideMark/>
          </w:tcPr>
          <w:p w:rsidR="00D35C11" w:rsidRPr="00E62227" w:rsidRDefault="00D35C11" w:rsidP="00BE4617">
            <w:pPr>
              <w:suppressAutoHyphens w:val="0"/>
              <w:spacing w:after="0"/>
              <w:jc w:val="center"/>
              <w:rPr>
                <w:rFonts w:ascii="Arial" w:hAnsi="Arial" w:cs="Arial"/>
                <w:sz w:val="20"/>
                <w:szCs w:val="20"/>
                <w:lang w:val="en-US" w:eastAsia="en-US"/>
              </w:rPr>
            </w:pPr>
            <w:r w:rsidRPr="00E62227">
              <w:rPr>
                <w:rFonts w:ascii="Arial" w:hAnsi="Arial" w:cs="Arial"/>
                <w:sz w:val="20"/>
                <w:szCs w:val="20"/>
                <w:lang w:val="en-US" w:eastAsia="en-US"/>
              </w:rPr>
              <w:t>__</w:t>
            </w:r>
          </w:p>
        </w:tc>
        <w:tc>
          <w:tcPr>
            <w:tcW w:w="1660" w:type="dxa"/>
            <w:tcBorders>
              <w:top w:val="nil"/>
              <w:left w:val="nil"/>
              <w:bottom w:val="single" w:sz="4" w:space="0" w:color="auto"/>
              <w:right w:val="single" w:sz="4" w:space="0" w:color="auto"/>
            </w:tcBorders>
            <w:shd w:val="pct50" w:color="000000" w:fill="auto"/>
            <w:noWrap/>
            <w:vAlign w:val="center"/>
            <w:hideMark/>
          </w:tcPr>
          <w:p w:rsidR="00D35C11" w:rsidRPr="00E62227" w:rsidRDefault="00D35C11" w:rsidP="00BE4617">
            <w:pPr>
              <w:suppressAutoHyphens w:val="0"/>
              <w:spacing w:after="0"/>
              <w:jc w:val="center"/>
              <w:rPr>
                <w:rFonts w:ascii="Arial" w:hAnsi="Arial" w:cs="Arial"/>
                <w:sz w:val="20"/>
                <w:szCs w:val="20"/>
                <w:lang w:val="en-US" w:eastAsia="en-US"/>
              </w:rPr>
            </w:pPr>
            <w:r w:rsidRPr="00E62227">
              <w:rPr>
                <w:rFonts w:ascii="Arial" w:hAnsi="Arial" w:cs="Arial"/>
                <w:sz w:val="20"/>
                <w:szCs w:val="20"/>
                <w:lang w:val="en-US" w:eastAsia="en-US"/>
              </w:rPr>
              <w:t>__</w:t>
            </w:r>
          </w:p>
        </w:tc>
        <w:tc>
          <w:tcPr>
            <w:tcW w:w="1600" w:type="dxa"/>
            <w:tcBorders>
              <w:top w:val="nil"/>
              <w:left w:val="nil"/>
              <w:bottom w:val="single" w:sz="4" w:space="0" w:color="auto"/>
              <w:right w:val="single" w:sz="4" w:space="0" w:color="auto"/>
            </w:tcBorders>
            <w:shd w:val="clear" w:color="auto" w:fill="auto"/>
            <w:noWrap/>
            <w:vAlign w:val="center"/>
            <w:hideMark/>
          </w:tcPr>
          <w:p w:rsidR="00D35C11" w:rsidRPr="00E62227" w:rsidRDefault="00D35C11" w:rsidP="00BE4617">
            <w:pPr>
              <w:suppressAutoHyphens w:val="0"/>
              <w:spacing w:after="0"/>
              <w:jc w:val="right"/>
              <w:rPr>
                <w:rFonts w:ascii="Arial" w:hAnsi="Arial" w:cs="Arial"/>
                <w:sz w:val="20"/>
                <w:szCs w:val="20"/>
                <w:lang w:val="en-US" w:eastAsia="en-US"/>
              </w:rPr>
            </w:pPr>
            <w:r w:rsidRPr="00E62227">
              <w:rPr>
                <w:rFonts w:ascii="Arial" w:hAnsi="Arial" w:cs="Arial"/>
                <w:sz w:val="20"/>
                <w:szCs w:val="20"/>
                <w:lang w:val="en-US" w:eastAsia="en-US"/>
              </w:rPr>
              <w:t>878,27 €</w:t>
            </w:r>
          </w:p>
        </w:tc>
        <w:tc>
          <w:tcPr>
            <w:tcW w:w="2080" w:type="dxa"/>
            <w:tcBorders>
              <w:top w:val="nil"/>
              <w:left w:val="nil"/>
              <w:bottom w:val="single" w:sz="4" w:space="0" w:color="auto"/>
              <w:right w:val="single" w:sz="4" w:space="0" w:color="auto"/>
            </w:tcBorders>
            <w:shd w:val="clear" w:color="auto" w:fill="auto"/>
            <w:vAlign w:val="center"/>
            <w:hideMark/>
          </w:tcPr>
          <w:p w:rsidR="00D35C11" w:rsidRPr="00E62227" w:rsidRDefault="00D35C11" w:rsidP="00BE4617">
            <w:pPr>
              <w:suppressAutoHyphens w:val="0"/>
              <w:spacing w:after="0"/>
              <w:jc w:val="right"/>
              <w:rPr>
                <w:rFonts w:ascii="Arial" w:hAnsi="Arial" w:cs="Arial"/>
                <w:color w:val="000000"/>
                <w:sz w:val="20"/>
                <w:szCs w:val="20"/>
                <w:lang w:val="en-US" w:eastAsia="en-US"/>
              </w:rPr>
            </w:pPr>
            <w:r w:rsidRPr="00E62227">
              <w:rPr>
                <w:rFonts w:ascii="Arial" w:hAnsi="Arial" w:cs="Arial"/>
                <w:color w:val="000000"/>
                <w:sz w:val="20"/>
                <w:szCs w:val="20"/>
                <w:lang w:val="en-US" w:eastAsia="en-US"/>
              </w:rPr>
              <w:t>10.539,19 €</w:t>
            </w:r>
          </w:p>
        </w:tc>
      </w:tr>
      <w:tr w:rsidR="00D35C11" w:rsidRPr="00E62227" w:rsidTr="00D35C11">
        <w:trPr>
          <w:trHeight w:val="795"/>
        </w:trPr>
        <w:tc>
          <w:tcPr>
            <w:tcW w:w="561" w:type="dxa"/>
            <w:tcBorders>
              <w:top w:val="nil"/>
              <w:left w:val="single" w:sz="4" w:space="0" w:color="auto"/>
              <w:bottom w:val="single" w:sz="4" w:space="0" w:color="auto"/>
              <w:right w:val="single" w:sz="4" w:space="0" w:color="auto"/>
            </w:tcBorders>
            <w:shd w:val="clear" w:color="auto" w:fill="auto"/>
            <w:noWrap/>
            <w:vAlign w:val="center"/>
            <w:hideMark/>
          </w:tcPr>
          <w:p w:rsidR="00D35C11" w:rsidRPr="00E62227" w:rsidRDefault="00D35C11" w:rsidP="00BE4617">
            <w:pPr>
              <w:suppressAutoHyphens w:val="0"/>
              <w:spacing w:after="0"/>
              <w:jc w:val="center"/>
              <w:rPr>
                <w:rFonts w:ascii="Arial" w:hAnsi="Arial" w:cs="Arial"/>
                <w:sz w:val="20"/>
                <w:szCs w:val="20"/>
                <w:lang w:val="en-US" w:eastAsia="en-US"/>
              </w:rPr>
            </w:pPr>
            <w:r w:rsidRPr="00E62227">
              <w:rPr>
                <w:rFonts w:ascii="Arial" w:hAnsi="Arial" w:cs="Arial"/>
                <w:sz w:val="20"/>
                <w:szCs w:val="20"/>
                <w:lang w:val="en-US" w:eastAsia="en-US"/>
              </w:rPr>
              <w:t>9</w:t>
            </w:r>
          </w:p>
        </w:tc>
        <w:tc>
          <w:tcPr>
            <w:tcW w:w="3351" w:type="dxa"/>
            <w:tcBorders>
              <w:top w:val="nil"/>
              <w:left w:val="nil"/>
              <w:bottom w:val="single" w:sz="4" w:space="0" w:color="auto"/>
              <w:right w:val="single" w:sz="4" w:space="0" w:color="auto"/>
            </w:tcBorders>
            <w:shd w:val="clear" w:color="auto" w:fill="auto"/>
            <w:vAlign w:val="center"/>
            <w:hideMark/>
          </w:tcPr>
          <w:p w:rsidR="00D35C11" w:rsidRPr="00E62227" w:rsidRDefault="00D35C11" w:rsidP="00BE4617">
            <w:pPr>
              <w:suppressAutoHyphens w:val="0"/>
              <w:spacing w:after="0"/>
              <w:jc w:val="left"/>
              <w:rPr>
                <w:rFonts w:ascii="Arial" w:hAnsi="Arial" w:cs="Arial"/>
                <w:sz w:val="20"/>
                <w:szCs w:val="20"/>
                <w:lang w:val="en-US" w:eastAsia="en-US"/>
              </w:rPr>
            </w:pPr>
            <w:proofErr w:type="spellStart"/>
            <w:r w:rsidRPr="00E62227">
              <w:rPr>
                <w:rFonts w:ascii="Arial" w:hAnsi="Arial" w:cs="Arial"/>
                <w:sz w:val="20"/>
                <w:szCs w:val="20"/>
                <w:lang w:val="en-US" w:eastAsia="en-US"/>
              </w:rPr>
              <w:t>Εργολαβικό</w:t>
            </w:r>
            <w:proofErr w:type="spellEnd"/>
            <w:r w:rsidRPr="00E62227">
              <w:rPr>
                <w:rFonts w:ascii="Arial" w:hAnsi="Arial" w:cs="Arial"/>
                <w:sz w:val="20"/>
                <w:szCs w:val="20"/>
                <w:lang w:val="en-US" w:eastAsia="en-US"/>
              </w:rPr>
              <w:t xml:space="preserve"> </w:t>
            </w:r>
            <w:proofErr w:type="spellStart"/>
            <w:r w:rsidRPr="00E62227">
              <w:rPr>
                <w:rFonts w:ascii="Arial" w:hAnsi="Arial" w:cs="Arial"/>
                <w:sz w:val="20"/>
                <w:szCs w:val="20"/>
                <w:lang w:val="en-US" w:eastAsia="en-US"/>
              </w:rPr>
              <w:t>κέρδος</w:t>
            </w:r>
            <w:proofErr w:type="spellEnd"/>
          </w:p>
        </w:tc>
        <w:tc>
          <w:tcPr>
            <w:tcW w:w="1148" w:type="dxa"/>
            <w:tcBorders>
              <w:top w:val="nil"/>
              <w:left w:val="nil"/>
              <w:bottom w:val="single" w:sz="4" w:space="0" w:color="auto"/>
              <w:right w:val="single" w:sz="4" w:space="0" w:color="auto"/>
            </w:tcBorders>
            <w:shd w:val="pct50" w:color="000000" w:fill="auto"/>
            <w:noWrap/>
            <w:vAlign w:val="center"/>
            <w:hideMark/>
          </w:tcPr>
          <w:p w:rsidR="00D35C11" w:rsidRPr="00E62227" w:rsidRDefault="00D35C11" w:rsidP="00BE4617">
            <w:pPr>
              <w:suppressAutoHyphens w:val="0"/>
              <w:spacing w:after="0"/>
              <w:jc w:val="center"/>
              <w:rPr>
                <w:rFonts w:ascii="Arial" w:hAnsi="Arial" w:cs="Arial"/>
                <w:sz w:val="20"/>
                <w:szCs w:val="20"/>
                <w:lang w:val="en-US" w:eastAsia="en-US"/>
              </w:rPr>
            </w:pPr>
            <w:r w:rsidRPr="00E62227">
              <w:rPr>
                <w:rFonts w:ascii="Arial" w:hAnsi="Arial" w:cs="Arial"/>
                <w:sz w:val="20"/>
                <w:szCs w:val="20"/>
                <w:lang w:val="en-US" w:eastAsia="en-US"/>
              </w:rPr>
              <w:t>__</w:t>
            </w:r>
          </w:p>
        </w:tc>
        <w:tc>
          <w:tcPr>
            <w:tcW w:w="1660" w:type="dxa"/>
            <w:tcBorders>
              <w:top w:val="nil"/>
              <w:left w:val="nil"/>
              <w:bottom w:val="single" w:sz="4" w:space="0" w:color="auto"/>
              <w:right w:val="single" w:sz="4" w:space="0" w:color="auto"/>
            </w:tcBorders>
            <w:shd w:val="pct50" w:color="000000" w:fill="auto"/>
            <w:noWrap/>
            <w:vAlign w:val="center"/>
            <w:hideMark/>
          </w:tcPr>
          <w:p w:rsidR="00D35C11" w:rsidRPr="00E62227" w:rsidRDefault="00D35C11" w:rsidP="00BE4617">
            <w:pPr>
              <w:suppressAutoHyphens w:val="0"/>
              <w:spacing w:after="0"/>
              <w:jc w:val="center"/>
              <w:rPr>
                <w:rFonts w:ascii="Arial" w:hAnsi="Arial" w:cs="Arial"/>
                <w:sz w:val="20"/>
                <w:szCs w:val="20"/>
                <w:lang w:val="en-US" w:eastAsia="en-US"/>
              </w:rPr>
            </w:pPr>
            <w:r w:rsidRPr="00E62227">
              <w:rPr>
                <w:rFonts w:ascii="Arial" w:hAnsi="Arial" w:cs="Arial"/>
                <w:sz w:val="20"/>
                <w:szCs w:val="20"/>
                <w:lang w:val="en-US" w:eastAsia="en-US"/>
              </w:rPr>
              <w:t>__</w:t>
            </w:r>
          </w:p>
        </w:tc>
        <w:tc>
          <w:tcPr>
            <w:tcW w:w="1600" w:type="dxa"/>
            <w:tcBorders>
              <w:top w:val="nil"/>
              <w:left w:val="nil"/>
              <w:bottom w:val="single" w:sz="4" w:space="0" w:color="auto"/>
              <w:right w:val="single" w:sz="4" w:space="0" w:color="auto"/>
            </w:tcBorders>
            <w:shd w:val="clear" w:color="auto" w:fill="auto"/>
            <w:noWrap/>
            <w:vAlign w:val="center"/>
            <w:hideMark/>
          </w:tcPr>
          <w:p w:rsidR="00D35C11" w:rsidRPr="00E62227" w:rsidRDefault="00D35C11" w:rsidP="00BE4617">
            <w:pPr>
              <w:suppressAutoHyphens w:val="0"/>
              <w:spacing w:after="0"/>
              <w:jc w:val="right"/>
              <w:rPr>
                <w:rFonts w:ascii="Arial" w:hAnsi="Arial" w:cs="Arial"/>
                <w:sz w:val="20"/>
                <w:szCs w:val="20"/>
                <w:lang w:val="en-US" w:eastAsia="en-US"/>
              </w:rPr>
            </w:pPr>
            <w:r w:rsidRPr="00E62227">
              <w:rPr>
                <w:rFonts w:ascii="Arial" w:hAnsi="Arial" w:cs="Arial"/>
                <w:sz w:val="20"/>
                <w:szCs w:val="20"/>
                <w:lang w:val="en-US" w:eastAsia="en-US"/>
              </w:rPr>
              <w:t>405,67 €</w:t>
            </w:r>
          </w:p>
        </w:tc>
        <w:tc>
          <w:tcPr>
            <w:tcW w:w="2080" w:type="dxa"/>
            <w:tcBorders>
              <w:top w:val="nil"/>
              <w:left w:val="nil"/>
              <w:bottom w:val="single" w:sz="4" w:space="0" w:color="auto"/>
              <w:right w:val="single" w:sz="4" w:space="0" w:color="auto"/>
            </w:tcBorders>
            <w:shd w:val="clear" w:color="auto" w:fill="auto"/>
            <w:vAlign w:val="center"/>
            <w:hideMark/>
          </w:tcPr>
          <w:p w:rsidR="00D35C11" w:rsidRPr="00E62227" w:rsidRDefault="00D35C11" w:rsidP="00BE4617">
            <w:pPr>
              <w:suppressAutoHyphens w:val="0"/>
              <w:spacing w:after="0"/>
              <w:jc w:val="right"/>
              <w:rPr>
                <w:rFonts w:ascii="Arial" w:hAnsi="Arial" w:cs="Arial"/>
                <w:color w:val="000000"/>
                <w:sz w:val="20"/>
                <w:szCs w:val="20"/>
                <w:lang w:val="en-US" w:eastAsia="en-US"/>
              </w:rPr>
            </w:pPr>
            <w:r w:rsidRPr="00E62227">
              <w:rPr>
                <w:rFonts w:ascii="Arial" w:hAnsi="Arial" w:cs="Arial"/>
                <w:color w:val="000000"/>
                <w:sz w:val="20"/>
                <w:szCs w:val="20"/>
                <w:lang w:val="en-US" w:eastAsia="en-US"/>
              </w:rPr>
              <w:t>4.867,99 €</w:t>
            </w:r>
          </w:p>
        </w:tc>
      </w:tr>
      <w:tr w:rsidR="00D35C11" w:rsidRPr="00E62227" w:rsidTr="00D35C11">
        <w:trPr>
          <w:trHeight w:val="630"/>
        </w:trPr>
        <w:tc>
          <w:tcPr>
            <w:tcW w:w="561" w:type="dxa"/>
            <w:tcBorders>
              <w:top w:val="nil"/>
              <w:left w:val="single" w:sz="4" w:space="0" w:color="auto"/>
              <w:bottom w:val="single" w:sz="4" w:space="0" w:color="auto"/>
              <w:right w:val="single" w:sz="4" w:space="0" w:color="auto"/>
            </w:tcBorders>
            <w:shd w:val="clear" w:color="auto" w:fill="auto"/>
            <w:noWrap/>
            <w:vAlign w:val="center"/>
            <w:hideMark/>
          </w:tcPr>
          <w:p w:rsidR="00D35C11" w:rsidRPr="00E62227" w:rsidRDefault="00D35C11" w:rsidP="00BE4617">
            <w:pPr>
              <w:suppressAutoHyphens w:val="0"/>
              <w:spacing w:after="0"/>
              <w:jc w:val="center"/>
              <w:rPr>
                <w:rFonts w:ascii="Arial" w:hAnsi="Arial" w:cs="Arial"/>
                <w:sz w:val="20"/>
                <w:szCs w:val="20"/>
                <w:lang w:val="en-US" w:eastAsia="en-US"/>
              </w:rPr>
            </w:pPr>
            <w:r w:rsidRPr="00E62227">
              <w:rPr>
                <w:rFonts w:ascii="Arial" w:hAnsi="Arial" w:cs="Arial"/>
                <w:sz w:val="20"/>
                <w:szCs w:val="20"/>
                <w:lang w:val="en-US" w:eastAsia="en-US"/>
              </w:rPr>
              <w:t>10</w:t>
            </w:r>
          </w:p>
        </w:tc>
        <w:tc>
          <w:tcPr>
            <w:tcW w:w="6159" w:type="dxa"/>
            <w:gridSpan w:val="3"/>
            <w:tcBorders>
              <w:top w:val="single" w:sz="4" w:space="0" w:color="auto"/>
              <w:left w:val="nil"/>
              <w:bottom w:val="single" w:sz="4" w:space="0" w:color="auto"/>
              <w:right w:val="single" w:sz="4" w:space="0" w:color="000000"/>
            </w:tcBorders>
            <w:shd w:val="clear" w:color="auto" w:fill="auto"/>
            <w:vAlign w:val="center"/>
            <w:hideMark/>
          </w:tcPr>
          <w:p w:rsidR="00D35C11" w:rsidRPr="00E62227" w:rsidRDefault="00D35C11" w:rsidP="00BE4617">
            <w:pPr>
              <w:suppressAutoHyphens w:val="0"/>
              <w:spacing w:after="0"/>
              <w:jc w:val="right"/>
              <w:rPr>
                <w:rFonts w:ascii="Arial" w:hAnsi="Arial" w:cs="Arial"/>
                <w:b/>
                <w:bCs/>
                <w:sz w:val="20"/>
                <w:szCs w:val="20"/>
                <w:lang w:val="el-GR" w:eastAsia="en-US"/>
              </w:rPr>
            </w:pPr>
            <w:r w:rsidRPr="00E62227">
              <w:rPr>
                <w:rFonts w:ascii="Arial" w:hAnsi="Arial" w:cs="Arial"/>
                <w:b/>
                <w:bCs/>
                <w:sz w:val="20"/>
                <w:szCs w:val="20"/>
                <w:lang w:val="el-GR" w:eastAsia="en-US"/>
              </w:rPr>
              <w:t>ΣΥΝΟΛ</w:t>
            </w:r>
            <w:r w:rsidRPr="00E62227">
              <w:rPr>
                <w:rFonts w:ascii="Arial" w:hAnsi="Arial" w:cs="Arial"/>
                <w:b/>
                <w:bCs/>
                <w:sz w:val="20"/>
                <w:szCs w:val="20"/>
                <w:lang w:val="en-US" w:eastAsia="en-US"/>
              </w:rPr>
              <w:t>O</w:t>
            </w:r>
            <w:r w:rsidRPr="00E62227">
              <w:rPr>
                <w:rFonts w:ascii="Arial" w:hAnsi="Arial" w:cs="Arial"/>
                <w:b/>
                <w:bCs/>
                <w:sz w:val="20"/>
                <w:szCs w:val="20"/>
                <w:lang w:val="el-GR" w:eastAsia="en-US"/>
              </w:rPr>
              <w:t xml:space="preserve"> (άνευ Φ.Π.Α.)</w:t>
            </w:r>
          </w:p>
        </w:tc>
        <w:tc>
          <w:tcPr>
            <w:tcW w:w="1600" w:type="dxa"/>
            <w:tcBorders>
              <w:top w:val="nil"/>
              <w:left w:val="nil"/>
              <w:bottom w:val="single" w:sz="4" w:space="0" w:color="auto"/>
              <w:right w:val="single" w:sz="4" w:space="0" w:color="auto"/>
            </w:tcBorders>
            <w:shd w:val="clear" w:color="000000" w:fill="FFFFFF"/>
            <w:noWrap/>
            <w:vAlign w:val="center"/>
            <w:hideMark/>
          </w:tcPr>
          <w:p w:rsidR="00D35C11" w:rsidRPr="00E62227" w:rsidRDefault="00D35C11" w:rsidP="00BE4617">
            <w:pPr>
              <w:suppressAutoHyphens w:val="0"/>
              <w:spacing w:after="0"/>
              <w:jc w:val="right"/>
              <w:rPr>
                <w:rFonts w:ascii="Arial" w:hAnsi="Arial" w:cs="Arial"/>
                <w:b/>
                <w:bCs/>
                <w:sz w:val="20"/>
                <w:szCs w:val="20"/>
                <w:lang w:val="en-US" w:eastAsia="en-US"/>
              </w:rPr>
            </w:pPr>
            <w:r w:rsidRPr="00E62227">
              <w:rPr>
                <w:rFonts w:ascii="Arial" w:hAnsi="Arial" w:cs="Arial"/>
                <w:b/>
                <w:bCs/>
                <w:sz w:val="20"/>
                <w:szCs w:val="20"/>
                <w:lang w:val="en-US" w:eastAsia="en-US"/>
              </w:rPr>
              <w:t>6.506,87 €</w:t>
            </w:r>
          </w:p>
        </w:tc>
        <w:tc>
          <w:tcPr>
            <w:tcW w:w="2080" w:type="dxa"/>
            <w:tcBorders>
              <w:top w:val="nil"/>
              <w:left w:val="nil"/>
              <w:bottom w:val="single" w:sz="4" w:space="0" w:color="auto"/>
              <w:right w:val="single" w:sz="4" w:space="0" w:color="auto"/>
            </w:tcBorders>
            <w:shd w:val="clear" w:color="auto" w:fill="auto"/>
            <w:noWrap/>
            <w:vAlign w:val="center"/>
            <w:hideMark/>
          </w:tcPr>
          <w:p w:rsidR="00D35C11" w:rsidRPr="00E62227" w:rsidRDefault="00D35C11" w:rsidP="00BE4617">
            <w:pPr>
              <w:suppressAutoHyphens w:val="0"/>
              <w:spacing w:after="0"/>
              <w:jc w:val="right"/>
              <w:rPr>
                <w:rFonts w:ascii="Arial" w:hAnsi="Arial" w:cs="Arial"/>
                <w:b/>
                <w:bCs/>
                <w:sz w:val="20"/>
                <w:szCs w:val="20"/>
                <w:lang w:val="en-US" w:eastAsia="en-US"/>
              </w:rPr>
            </w:pPr>
            <w:r w:rsidRPr="00E62227">
              <w:rPr>
                <w:rFonts w:ascii="Arial" w:hAnsi="Arial" w:cs="Arial"/>
                <w:b/>
                <w:bCs/>
                <w:sz w:val="20"/>
                <w:szCs w:val="20"/>
                <w:lang w:val="en-US" w:eastAsia="en-US"/>
              </w:rPr>
              <w:t>78.082,48 €</w:t>
            </w:r>
          </w:p>
        </w:tc>
      </w:tr>
      <w:tr w:rsidR="00D35C11" w:rsidRPr="00E62227" w:rsidTr="00D35C11">
        <w:trPr>
          <w:trHeight w:val="630"/>
        </w:trPr>
        <w:tc>
          <w:tcPr>
            <w:tcW w:w="561" w:type="dxa"/>
            <w:tcBorders>
              <w:top w:val="nil"/>
              <w:left w:val="single" w:sz="4" w:space="0" w:color="auto"/>
              <w:bottom w:val="single" w:sz="4" w:space="0" w:color="auto"/>
              <w:right w:val="single" w:sz="4" w:space="0" w:color="auto"/>
            </w:tcBorders>
            <w:shd w:val="clear" w:color="auto" w:fill="auto"/>
            <w:noWrap/>
            <w:vAlign w:val="center"/>
            <w:hideMark/>
          </w:tcPr>
          <w:p w:rsidR="00D35C11" w:rsidRPr="00E62227" w:rsidRDefault="00D35C11" w:rsidP="00BE4617">
            <w:pPr>
              <w:suppressAutoHyphens w:val="0"/>
              <w:spacing w:after="0"/>
              <w:jc w:val="center"/>
              <w:rPr>
                <w:rFonts w:ascii="Arial" w:hAnsi="Arial" w:cs="Arial"/>
                <w:sz w:val="20"/>
                <w:szCs w:val="20"/>
                <w:lang w:val="en-US" w:eastAsia="en-US"/>
              </w:rPr>
            </w:pPr>
            <w:r w:rsidRPr="00E62227">
              <w:rPr>
                <w:rFonts w:ascii="Arial" w:hAnsi="Arial" w:cs="Arial"/>
                <w:sz w:val="20"/>
                <w:szCs w:val="20"/>
                <w:lang w:val="en-US" w:eastAsia="en-US"/>
              </w:rPr>
              <w:t>11</w:t>
            </w:r>
          </w:p>
        </w:tc>
        <w:tc>
          <w:tcPr>
            <w:tcW w:w="6159" w:type="dxa"/>
            <w:gridSpan w:val="3"/>
            <w:tcBorders>
              <w:top w:val="single" w:sz="4" w:space="0" w:color="auto"/>
              <w:left w:val="nil"/>
              <w:bottom w:val="single" w:sz="4" w:space="0" w:color="auto"/>
              <w:right w:val="single" w:sz="4" w:space="0" w:color="000000"/>
            </w:tcBorders>
            <w:shd w:val="clear" w:color="auto" w:fill="auto"/>
            <w:vAlign w:val="center"/>
            <w:hideMark/>
          </w:tcPr>
          <w:p w:rsidR="00D35C11" w:rsidRPr="00E62227" w:rsidRDefault="00D35C11" w:rsidP="00BE4617">
            <w:pPr>
              <w:suppressAutoHyphens w:val="0"/>
              <w:spacing w:after="0"/>
              <w:jc w:val="right"/>
              <w:rPr>
                <w:rFonts w:ascii="Arial" w:hAnsi="Arial" w:cs="Arial"/>
                <w:b/>
                <w:bCs/>
                <w:sz w:val="20"/>
                <w:szCs w:val="20"/>
                <w:lang w:val="el-GR" w:eastAsia="en-US"/>
              </w:rPr>
            </w:pPr>
            <w:r w:rsidRPr="00E62227">
              <w:rPr>
                <w:rFonts w:ascii="Arial" w:hAnsi="Arial" w:cs="Arial"/>
                <w:b/>
                <w:bCs/>
                <w:sz w:val="20"/>
                <w:szCs w:val="20"/>
                <w:lang w:val="el-GR" w:eastAsia="en-US"/>
              </w:rPr>
              <w:t>ΣΥΝΟΛ</w:t>
            </w:r>
            <w:r w:rsidRPr="00E62227">
              <w:rPr>
                <w:rFonts w:ascii="Arial" w:hAnsi="Arial" w:cs="Arial"/>
                <w:b/>
                <w:bCs/>
                <w:sz w:val="20"/>
                <w:szCs w:val="20"/>
                <w:lang w:val="en-US" w:eastAsia="en-US"/>
              </w:rPr>
              <w:t>O</w:t>
            </w:r>
            <w:r w:rsidRPr="00E62227">
              <w:rPr>
                <w:rFonts w:ascii="Arial" w:hAnsi="Arial" w:cs="Arial"/>
                <w:b/>
                <w:bCs/>
                <w:sz w:val="20"/>
                <w:szCs w:val="20"/>
                <w:lang w:val="el-GR" w:eastAsia="en-US"/>
              </w:rPr>
              <w:t xml:space="preserve">  (με Φ.Π.Α.)</w:t>
            </w:r>
          </w:p>
        </w:tc>
        <w:tc>
          <w:tcPr>
            <w:tcW w:w="1600" w:type="dxa"/>
            <w:tcBorders>
              <w:top w:val="nil"/>
              <w:left w:val="nil"/>
              <w:bottom w:val="single" w:sz="4" w:space="0" w:color="auto"/>
              <w:right w:val="single" w:sz="4" w:space="0" w:color="auto"/>
            </w:tcBorders>
            <w:shd w:val="clear" w:color="auto" w:fill="auto"/>
            <w:noWrap/>
            <w:vAlign w:val="center"/>
            <w:hideMark/>
          </w:tcPr>
          <w:p w:rsidR="00D35C11" w:rsidRPr="00E62227" w:rsidRDefault="00D35C11" w:rsidP="00BE4617">
            <w:pPr>
              <w:suppressAutoHyphens w:val="0"/>
              <w:spacing w:after="0"/>
              <w:jc w:val="left"/>
              <w:rPr>
                <w:rFonts w:ascii="Arial" w:hAnsi="Arial" w:cs="Arial"/>
                <w:b/>
                <w:bCs/>
                <w:sz w:val="20"/>
                <w:szCs w:val="20"/>
                <w:lang w:val="en-US" w:eastAsia="en-US"/>
              </w:rPr>
            </w:pPr>
            <w:r w:rsidRPr="00E62227">
              <w:rPr>
                <w:rFonts w:ascii="Arial" w:hAnsi="Arial" w:cs="Arial"/>
                <w:b/>
                <w:bCs/>
                <w:sz w:val="20"/>
                <w:szCs w:val="20"/>
                <w:lang w:val="el-GR" w:eastAsia="en-US"/>
              </w:rPr>
              <w:t xml:space="preserve">         </w:t>
            </w:r>
            <w:r w:rsidRPr="00E62227">
              <w:rPr>
                <w:rFonts w:ascii="Arial" w:hAnsi="Arial" w:cs="Arial"/>
                <w:b/>
                <w:bCs/>
                <w:sz w:val="20"/>
                <w:szCs w:val="20"/>
                <w:lang w:val="en-US" w:eastAsia="en-US"/>
              </w:rPr>
              <w:t xml:space="preserve">8.068,52 € </w:t>
            </w:r>
          </w:p>
        </w:tc>
        <w:tc>
          <w:tcPr>
            <w:tcW w:w="2080" w:type="dxa"/>
            <w:tcBorders>
              <w:top w:val="nil"/>
              <w:left w:val="nil"/>
              <w:bottom w:val="single" w:sz="4" w:space="0" w:color="auto"/>
              <w:right w:val="single" w:sz="4" w:space="0" w:color="auto"/>
            </w:tcBorders>
            <w:shd w:val="clear" w:color="000000" w:fill="FFFFFF"/>
            <w:noWrap/>
            <w:vAlign w:val="center"/>
            <w:hideMark/>
          </w:tcPr>
          <w:p w:rsidR="00D35C11" w:rsidRPr="00E62227" w:rsidRDefault="00D35C11" w:rsidP="00BE4617">
            <w:pPr>
              <w:suppressAutoHyphens w:val="0"/>
              <w:spacing w:after="0"/>
              <w:jc w:val="right"/>
              <w:rPr>
                <w:rFonts w:ascii="Arial" w:hAnsi="Arial" w:cs="Arial"/>
                <w:b/>
                <w:bCs/>
                <w:sz w:val="20"/>
                <w:szCs w:val="20"/>
                <w:lang w:val="en-US" w:eastAsia="en-US"/>
              </w:rPr>
            </w:pPr>
            <w:r w:rsidRPr="00E62227">
              <w:rPr>
                <w:rFonts w:ascii="Arial" w:hAnsi="Arial" w:cs="Arial"/>
                <w:b/>
                <w:bCs/>
                <w:sz w:val="20"/>
                <w:szCs w:val="20"/>
                <w:lang w:val="en-US" w:eastAsia="en-US"/>
              </w:rPr>
              <w:t>96.822,27 €</w:t>
            </w:r>
          </w:p>
        </w:tc>
      </w:tr>
    </w:tbl>
    <w:p w:rsidR="00D35C11" w:rsidRDefault="00D35C11" w:rsidP="00D35C11">
      <w:pPr>
        <w:suppressAutoHyphens w:val="0"/>
        <w:autoSpaceDE w:val="0"/>
        <w:spacing w:after="60"/>
        <w:rPr>
          <w:lang w:val="el-GR"/>
        </w:rPr>
      </w:pPr>
    </w:p>
    <w:p w:rsidR="00D35C11" w:rsidRDefault="00D35C11" w:rsidP="00D35C11">
      <w:pPr>
        <w:suppressAutoHyphens w:val="0"/>
        <w:autoSpaceDE w:val="0"/>
        <w:spacing w:after="60"/>
        <w:rPr>
          <w:lang w:val="el-GR"/>
        </w:rPr>
      </w:pPr>
    </w:p>
    <w:p w:rsidR="00D35C11" w:rsidRPr="00E62227" w:rsidRDefault="00D35C11" w:rsidP="00D35C11">
      <w:pPr>
        <w:suppressAutoHyphens w:val="0"/>
        <w:autoSpaceDE w:val="0"/>
        <w:spacing w:after="60"/>
        <w:rPr>
          <w:lang w:val="el-GR"/>
        </w:rPr>
      </w:pPr>
    </w:p>
    <w:p w:rsidR="00D35C11" w:rsidRPr="006B2C94" w:rsidRDefault="00D35C11" w:rsidP="00D35C11">
      <w:pPr>
        <w:pStyle w:val="2"/>
        <w:tabs>
          <w:tab w:val="clear" w:pos="567"/>
          <w:tab w:val="left" w:pos="0"/>
        </w:tabs>
        <w:ind w:left="0" w:firstLine="0"/>
        <w:rPr>
          <w:lang w:val="el-GR"/>
        </w:rPr>
      </w:pPr>
      <w:r>
        <w:rPr>
          <w:rFonts w:ascii="Calibri" w:hAnsi="Calibri"/>
          <w:lang w:val="el-GR"/>
        </w:rPr>
        <w:br w:type="page"/>
      </w:r>
      <w:bookmarkStart w:id="5" w:name="_Toc57633492"/>
      <w:r>
        <w:rPr>
          <w:rFonts w:ascii="Calibri" w:hAnsi="Calibri"/>
          <w:lang w:val="el-GR"/>
        </w:rPr>
        <w:lastRenderedPageBreak/>
        <w:t>ΠΑΡΑΡΤΗΜΑ ΙΙ –</w:t>
      </w:r>
      <w:r>
        <w:rPr>
          <w:rFonts w:ascii="Calibri" w:hAnsi="Calibri"/>
          <w:lang w:val="en-US"/>
        </w:rPr>
        <w:t xml:space="preserve"> </w:t>
      </w:r>
      <w:r>
        <w:rPr>
          <w:rFonts w:ascii="Calibri" w:hAnsi="Calibri"/>
          <w:lang w:val="el-GR"/>
        </w:rPr>
        <w:t>ΤΕΥΔ</w:t>
      </w:r>
      <w:bookmarkEnd w:id="5"/>
      <w:r>
        <w:rPr>
          <w:rFonts w:ascii="Calibri" w:hAnsi="Calibri"/>
          <w:lang w:val="el-GR"/>
        </w:rPr>
        <w:t xml:space="preserve"> </w:t>
      </w:r>
    </w:p>
    <w:p w:rsidR="00D35C11" w:rsidRPr="00A4048A" w:rsidRDefault="00D35C11" w:rsidP="00D35C11">
      <w:pPr>
        <w:spacing w:before="100" w:beforeAutospacing="1" w:after="240"/>
        <w:ind w:firstLine="360"/>
        <w:rPr>
          <w:lang w:val="el-GR"/>
        </w:rPr>
      </w:pPr>
      <w:r w:rsidRPr="00A4048A">
        <w:rPr>
          <w:rFonts w:cs="Tahoma"/>
          <w:bCs/>
          <w:color w:val="333333"/>
          <w:lang w:val="el-GR"/>
        </w:rPr>
        <w:t xml:space="preserve">Για την εφαρμογή των διατάξεων του άρθρου 79 του ν. 4412/2016, σε διαγωνιστικές διαδικασίες με αξία </w:t>
      </w:r>
      <w:r w:rsidRPr="00A4048A">
        <w:rPr>
          <w:rFonts w:cs="Tahoma"/>
          <w:b/>
          <w:bCs/>
          <w:color w:val="333333"/>
          <w:lang w:val="el-GR"/>
        </w:rPr>
        <w:t>άνω των εκάστοτε ορίων της ΕΕ</w:t>
      </w:r>
      <w:r w:rsidRPr="00A4048A">
        <w:rPr>
          <w:rFonts w:cs="Tahoma"/>
          <w:bCs/>
          <w:color w:val="333333"/>
          <w:lang w:val="el-GR"/>
        </w:rPr>
        <w:t>, οι οποίες και διεξάγονται μέσω του Εθνικού Συστήματος Ηλεκτρονικών Δημοσίων Συμβάσεων</w:t>
      </w:r>
      <w:r>
        <w:rPr>
          <w:rFonts w:cs="Tahoma"/>
          <w:bCs/>
          <w:color w:val="333333"/>
          <w:lang w:val="el-GR"/>
        </w:rPr>
        <w:t xml:space="preserve"> </w:t>
      </w:r>
      <w:r w:rsidRPr="00A4048A">
        <w:rPr>
          <w:rFonts w:cs="Tahoma"/>
          <w:bCs/>
          <w:color w:val="333333"/>
          <w:lang w:val="el-GR"/>
        </w:rPr>
        <w:t>(ΕΣΗΔΗΣ)</w:t>
      </w:r>
      <w:r w:rsidRPr="00A4048A">
        <w:rPr>
          <w:rFonts w:cs="Tahoma"/>
          <w:color w:val="333333"/>
          <w:lang w:val="el-GR"/>
        </w:rPr>
        <w:t xml:space="preserve">, και ειδικότερα κατά τα οριζόμενα στην υπ’ αριθ. 56902/215 ΥΑ - ΦΕΚ1924/Β/02.06.2017 και στην υπ’ αριθ. 117384 ΚΥΑ ΦΕΚ 3821/Β/31.10.2017 που αφορούν στην λειτουργία του ΕΣΗΔΗΣ, </w:t>
      </w:r>
      <w:r w:rsidRPr="00A4048A">
        <w:rPr>
          <w:rFonts w:cs="Tahoma"/>
          <w:b/>
          <w:color w:val="333333"/>
          <w:lang w:val="el-GR"/>
        </w:rPr>
        <w:t xml:space="preserve">προτείνεται οι αναθέτουσες αρχές/αναθέτοντες φορείς και οι οικονομικοί φορείς να εφαρμόζουν την ακόλουθη διαδικασία δημιουργίας και υποβολής ΕΕΕΣ με τη χρήση ηλεκτρονικής υπηρεσίας διαχείρισης </w:t>
      </w:r>
      <w:r>
        <w:rPr>
          <w:rFonts w:cs="Tahoma"/>
          <w:b/>
          <w:color w:val="333333"/>
          <w:lang w:val="en-US"/>
        </w:rPr>
        <w:t>e</w:t>
      </w:r>
      <w:r w:rsidRPr="00A4048A">
        <w:rPr>
          <w:rFonts w:cs="Tahoma"/>
          <w:b/>
          <w:color w:val="333333"/>
          <w:lang w:val="el-GR"/>
        </w:rPr>
        <w:t>ΕΕΕΣ</w:t>
      </w:r>
      <w:r w:rsidRPr="00A4048A">
        <w:rPr>
          <w:rFonts w:cs="Tahoma"/>
          <w:color w:val="333333"/>
          <w:lang w:val="el-GR"/>
        </w:rPr>
        <w:t>:</w:t>
      </w:r>
    </w:p>
    <w:p w:rsidR="00D35C11" w:rsidRPr="00A4048A" w:rsidRDefault="00D35C11" w:rsidP="00D35C11">
      <w:pPr>
        <w:pStyle w:val="afb"/>
        <w:spacing w:after="240"/>
        <w:ind w:left="1080" w:hanging="720"/>
        <w:rPr>
          <w:lang w:val="el-GR"/>
        </w:rPr>
      </w:pPr>
      <w:r w:rsidRPr="00A4048A">
        <w:rPr>
          <w:rFonts w:cs="Candara"/>
          <w:b/>
          <w:color w:val="333333"/>
          <w:lang w:val="el-GR"/>
        </w:rPr>
        <w:t>1.</w:t>
      </w:r>
      <w:r>
        <w:rPr>
          <w:rFonts w:ascii=";Times New Roman" w:hAnsi=";Times New Roman" w:cs="Candara"/>
          <w:b/>
          <w:color w:val="333333"/>
          <w:sz w:val="14"/>
          <w:szCs w:val="14"/>
        </w:rPr>
        <w:t>                   </w:t>
      </w:r>
      <w:r w:rsidRPr="00A4048A">
        <w:rPr>
          <w:rFonts w:ascii=";Times New Roman" w:hAnsi=";Times New Roman" w:cs="Candara"/>
          <w:b/>
          <w:color w:val="333333"/>
          <w:sz w:val="14"/>
          <w:szCs w:val="14"/>
          <w:lang w:val="el-GR"/>
        </w:rPr>
        <w:t xml:space="preserve"> </w:t>
      </w:r>
      <w:r w:rsidRPr="00A4048A">
        <w:rPr>
          <w:rFonts w:cs="Tahoma"/>
          <w:b/>
          <w:bCs/>
          <w:color w:val="333333"/>
          <w:lang w:val="el-GR"/>
        </w:rPr>
        <w:t xml:space="preserve">Οι αναθέτουσες αρχές/αναθέτοντες φορείς συντάσσουν με χρήση μίας ηλεκτρονικής υπηρεσίας </w:t>
      </w:r>
      <w:r>
        <w:rPr>
          <w:rFonts w:cs="Tahoma"/>
          <w:b/>
          <w:bCs/>
          <w:color w:val="333333"/>
        </w:rPr>
        <w:t>e</w:t>
      </w:r>
      <w:r w:rsidRPr="00A4048A">
        <w:rPr>
          <w:rFonts w:cs="Tahoma"/>
          <w:b/>
          <w:bCs/>
          <w:color w:val="333333"/>
          <w:lang w:val="el-GR"/>
        </w:rPr>
        <w:t>ΕΕΕΣ,</w:t>
      </w:r>
      <w:r>
        <w:rPr>
          <w:rFonts w:cs="Tahoma"/>
          <w:b/>
          <w:color w:val="333333"/>
        </w:rPr>
        <w:t> </w:t>
      </w:r>
      <w:r w:rsidRPr="00A4048A">
        <w:rPr>
          <w:rFonts w:cs="Tahoma"/>
          <w:b/>
          <w:color w:val="333333"/>
          <w:lang w:val="el-GR"/>
        </w:rPr>
        <w:t xml:space="preserve"> εκείνο το πρότυπο ΕΕΕΣ που επιθυμούν για τον εκάστοτε διαγωνισμό τους, </w:t>
      </w:r>
      <w:r w:rsidRPr="00A4048A">
        <w:rPr>
          <w:rFonts w:cs="Tahoma"/>
          <w:color w:val="333333"/>
          <w:lang w:val="el-GR"/>
        </w:rPr>
        <w:t xml:space="preserve">και το παράγουν σε μορφή αρχείων τύπου </w:t>
      </w:r>
      <w:r>
        <w:rPr>
          <w:rFonts w:cs="Tahoma"/>
          <w:color w:val="333333"/>
        </w:rPr>
        <w:t>XML</w:t>
      </w:r>
      <w:r w:rsidRPr="00A4048A">
        <w:rPr>
          <w:rFonts w:cs="Tahoma"/>
          <w:color w:val="333333"/>
          <w:lang w:val="el-GR"/>
        </w:rPr>
        <w:t xml:space="preserve"> και </w:t>
      </w:r>
      <w:r>
        <w:rPr>
          <w:rFonts w:cs="Tahoma"/>
          <w:color w:val="333333"/>
        </w:rPr>
        <w:t>PDF</w:t>
      </w:r>
      <w:r w:rsidRPr="00A4048A">
        <w:rPr>
          <w:rFonts w:cs="Tahoma"/>
          <w:color w:val="333333"/>
          <w:lang w:val="el-GR"/>
        </w:rPr>
        <w:t xml:space="preserve">, τα οποία και αποθηκεύουν, αρχικά, τοπικά στον ηλεκτρονικό υπολογιστή τους. </w:t>
      </w:r>
    </w:p>
    <w:p w:rsidR="00D35C11" w:rsidRPr="00A4048A" w:rsidRDefault="00D35C11" w:rsidP="00D35C11">
      <w:pPr>
        <w:pStyle w:val="afb"/>
        <w:spacing w:after="240"/>
        <w:ind w:left="1080"/>
        <w:rPr>
          <w:lang w:val="el-GR"/>
        </w:rPr>
      </w:pPr>
      <w:r>
        <w:rPr>
          <w:rFonts w:cs="Tahoma"/>
          <w:color w:val="333333"/>
        </w:rPr>
        <w:t> </w:t>
      </w:r>
    </w:p>
    <w:p w:rsidR="00D35C11" w:rsidRPr="00A4048A" w:rsidRDefault="00D35C11" w:rsidP="00D35C11">
      <w:pPr>
        <w:pStyle w:val="afb"/>
        <w:spacing w:after="240"/>
        <w:ind w:left="1080" w:hanging="720"/>
        <w:rPr>
          <w:lang w:val="el-GR"/>
        </w:rPr>
      </w:pPr>
      <w:r w:rsidRPr="00A4048A">
        <w:rPr>
          <w:rFonts w:cs="Candara"/>
          <w:b/>
          <w:color w:val="333333"/>
          <w:lang w:val="el-GR"/>
        </w:rPr>
        <w:t>2.</w:t>
      </w:r>
      <w:r>
        <w:rPr>
          <w:rFonts w:ascii=";Times New Roman" w:hAnsi=";Times New Roman" w:cs="Candara"/>
          <w:b/>
          <w:color w:val="333333"/>
          <w:sz w:val="14"/>
          <w:szCs w:val="14"/>
        </w:rPr>
        <w:t>                 </w:t>
      </w:r>
      <w:r w:rsidRPr="00A4048A">
        <w:rPr>
          <w:rFonts w:ascii=";Times New Roman" w:hAnsi=";Times New Roman" w:cs="Candara"/>
          <w:b/>
          <w:color w:val="333333"/>
          <w:sz w:val="14"/>
          <w:szCs w:val="14"/>
          <w:lang w:val="el-GR"/>
        </w:rPr>
        <w:t xml:space="preserve"> </w:t>
      </w:r>
      <w:r w:rsidRPr="00A4048A">
        <w:rPr>
          <w:rFonts w:cs="Tahoma"/>
          <w:b/>
          <w:bCs/>
          <w:color w:val="333333"/>
          <w:lang w:val="el-GR"/>
        </w:rPr>
        <w:t>Οι αναθέτουσες αρχές/αναθέτοντες φορείς,</w:t>
      </w:r>
      <w:r>
        <w:rPr>
          <w:rFonts w:cs="Tahoma"/>
          <w:b/>
          <w:bCs/>
          <w:color w:val="333333"/>
        </w:rPr>
        <w:t> </w:t>
      </w:r>
      <w:r w:rsidRPr="00A4048A">
        <w:rPr>
          <w:rFonts w:cs="Tahoma"/>
          <w:b/>
          <w:color w:val="333333"/>
          <w:lang w:val="el-GR"/>
        </w:rPr>
        <w:t>αναρτούν στο χώρο του διαγωνισμού της δημόσιας σύμβασης στο ΕΣΗΔΗΣ τα παραχθέντα αρχεία</w:t>
      </w:r>
      <w:r w:rsidRPr="00A4048A">
        <w:rPr>
          <w:rFonts w:cs="Tahoma"/>
          <w:color w:val="333333"/>
          <w:lang w:val="el-GR"/>
        </w:rPr>
        <w:t xml:space="preserve"> ως εξής:</w:t>
      </w:r>
    </w:p>
    <w:p w:rsidR="00D35C11" w:rsidRPr="00A4048A" w:rsidRDefault="00D35C11" w:rsidP="00D35C11">
      <w:pPr>
        <w:pStyle w:val="afb"/>
        <w:spacing w:after="240"/>
        <w:ind w:left="1440" w:hanging="360"/>
        <w:rPr>
          <w:lang w:val="el-GR"/>
        </w:rPr>
      </w:pPr>
      <w:r w:rsidRPr="00A4048A">
        <w:rPr>
          <w:rFonts w:cs="Candara"/>
          <w:color w:val="333333"/>
          <w:lang w:val="el-GR"/>
        </w:rPr>
        <w:t>-</w:t>
      </w:r>
      <w:r>
        <w:rPr>
          <w:rFonts w:ascii=";Times New Roman" w:hAnsi=";Times New Roman" w:cs="Candara"/>
          <w:color w:val="333333"/>
          <w:sz w:val="14"/>
          <w:szCs w:val="14"/>
        </w:rPr>
        <w:t>         </w:t>
      </w:r>
      <w:r w:rsidRPr="00A4048A">
        <w:rPr>
          <w:rFonts w:ascii=";Times New Roman" w:hAnsi=";Times New Roman" w:cs="Candara"/>
          <w:color w:val="333333"/>
          <w:sz w:val="14"/>
          <w:szCs w:val="14"/>
          <w:lang w:val="el-GR"/>
        </w:rPr>
        <w:t xml:space="preserve"> </w:t>
      </w:r>
      <w:r w:rsidRPr="00A4048A">
        <w:rPr>
          <w:rFonts w:cs="Tahoma"/>
          <w:color w:val="333333"/>
          <w:lang w:val="el-GR"/>
        </w:rPr>
        <w:t xml:space="preserve">το περιεχόμενο του αρχείου τύπου </w:t>
      </w:r>
      <w:r>
        <w:rPr>
          <w:rFonts w:cs="Tahoma"/>
          <w:color w:val="333333"/>
        </w:rPr>
        <w:t>PDF</w:t>
      </w:r>
      <w:r w:rsidRPr="00A4048A">
        <w:rPr>
          <w:rFonts w:cs="Tahoma"/>
          <w:color w:val="333333"/>
          <w:lang w:val="el-GR"/>
        </w:rPr>
        <w:t xml:space="preserve"> είτε ενσωματώνεται στο, ψηφιακά υπογεγραμμένο, κείμενο της διακήρυξης, είτε αναρτάται το αρχείο τύπου </w:t>
      </w:r>
      <w:r>
        <w:rPr>
          <w:rFonts w:cs="Tahoma"/>
          <w:color w:val="333333"/>
        </w:rPr>
        <w:t>PDF</w:t>
      </w:r>
      <w:r w:rsidRPr="00A4048A">
        <w:rPr>
          <w:rFonts w:cs="Tahoma"/>
          <w:color w:val="333333"/>
          <w:lang w:val="el-GR"/>
        </w:rPr>
        <w:t>, ψηφιακά υπογεγραμμένο, ξεχωριστά ως αναπόσπαστο μέρος της διακήρυξης και</w:t>
      </w:r>
    </w:p>
    <w:p w:rsidR="00D35C11" w:rsidRPr="00A4048A" w:rsidRDefault="00D35C11" w:rsidP="00D35C11">
      <w:pPr>
        <w:pStyle w:val="afb"/>
        <w:spacing w:after="240"/>
        <w:ind w:left="1440" w:hanging="360"/>
        <w:rPr>
          <w:lang w:val="el-GR"/>
        </w:rPr>
      </w:pPr>
      <w:r w:rsidRPr="00A4048A">
        <w:rPr>
          <w:rFonts w:cs="Candara"/>
          <w:color w:val="333333"/>
          <w:lang w:val="el-GR"/>
        </w:rPr>
        <w:t>-</w:t>
      </w:r>
      <w:r>
        <w:rPr>
          <w:rFonts w:ascii=";Times New Roman" w:hAnsi=";Times New Roman" w:cs="Candara"/>
          <w:color w:val="333333"/>
          <w:sz w:val="14"/>
          <w:szCs w:val="14"/>
        </w:rPr>
        <w:t>         </w:t>
      </w:r>
      <w:r w:rsidRPr="00A4048A">
        <w:rPr>
          <w:rFonts w:ascii=";Times New Roman" w:hAnsi=";Times New Roman" w:cs="Candara"/>
          <w:color w:val="333333"/>
          <w:sz w:val="14"/>
          <w:szCs w:val="14"/>
          <w:lang w:val="el-GR"/>
        </w:rPr>
        <w:t xml:space="preserve"> </w:t>
      </w:r>
      <w:r w:rsidRPr="00A4048A">
        <w:rPr>
          <w:rFonts w:cs="Tahoma"/>
          <w:color w:val="333333"/>
          <w:lang w:val="el-GR"/>
        </w:rPr>
        <w:t xml:space="preserve">το αρχείο τύπου </w:t>
      </w:r>
      <w:r>
        <w:rPr>
          <w:rFonts w:cs="Tahoma"/>
          <w:color w:val="333333"/>
        </w:rPr>
        <w:t>XML</w:t>
      </w:r>
      <w:r w:rsidRPr="00A4048A">
        <w:rPr>
          <w:rFonts w:cs="Tahoma"/>
          <w:color w:val="333333"/>
          <w:lang w:val="el-GR"/>
        </w:rPr>
        <w:t xml:space="preserve"> αναρτάται επικουρικά για την διευκόλυνση των οικονομικών φορέων προκειμένου να το χρησιμοποιήσουν για τη δημιουργία μέσω μίας  υπηρεσίας </w:t>
      </w:r>
      <w:r>
        <w:rPr>
          <w:rFonts w:cs="Tahoma"/>
          <w:color w:val="333333"/>
        </w:rPr>
        <w:t>e</w:t>
      </w:r>
      <w:r w:rsidRPr="00A4048A">
        <w:rPr>
          <w:rFonts w:cs="Tahoma"/>
          <w:color w:val="333333"/>
          <w:lang w:val="el-GR"/>
        </w:rPr>
        <w:t>ΕΕΕΣ της σχετικής απάντησης τους.</w:t>
      </w:r>
    </w:p>
    <w:p w:rsidR="00D35C11" w:rsidRPr="00A4048A" w:rsidRDefault="00D35C11" w:rsidP="00D35C11">
      <w:pPr>
        <w:pStyle w:val="afb"/>
        <w:spacing w:after="240"/>
        <w:ind w:left="1440"/>
        <w:rPr>
          <w:lang w:val="el-GR"/>
        </w:rPr>
      </w:pPr>
      <w:r>
        <w:rPr>
          <w:rFonts w:cs="Tahoma"/>
          <w:color w:val="333333"/>
        </w:rPr>
        <w:t> </w:t>
      </w:r>
    </w:p>
    <w:p w:rsidR="00D35C11" w:rsidRPr="00A4048A" w:rsidRDefault="00D35C11" w:rsidP="00D35C11">
      <w:pPr>
        <w:pStyle w:val="afb"/>
        <w:spacing w:after="240"/>
        <w:ind w:left="1080" w:hanging="720"/>
        <w:rPr>
          <w:lang w:val="el-GR"/>
        </w:rPr>
      </w:pPr>
      <w:r w:rsidRPr="00A4048A">
        <w:rPr>
          <w:rFonts w:cs="Candara"/>
          <w:b/>
          <w:color w:val="333333"/>
          <w:lang w:val="el-GR"/>
        </w:rPr>
        <w:t>3.</w:t>
      </w:r>
      <w:r>
        <w:rPr>
          <w:rFonts w:ascii=";Times New Roman" w:hAnsi=";Times New Roman" w:cs="Candara"/>
          <w:b/>
          <w:color w:val="333333"/>
          <w:sz w:val="14"/>
          <w:szCs w:val="14"/>
        </w:rPr>
        <w:t>                 </w:t>
      </w:r>
      <w:r w:rsidRPr="00A4048A">
        <w:rPr>
          <w:rFonts w:ascii=";Times New Roman" w:hAnsi=";Times New Roman" w:cs="Candara"/>
          <w:b/>
          <w:color w:val="333333"/>
          <w:sz w:val="14"/>
          <w:szCs w:val="14"/>
          <w:lang w:val="el-GR"/>
        </w:rPr>
        <w:t xml:space="preserve"> </w:t>
      </w:r>
      <w:r w:rsidRPr="00A4048A">
        <w:rPr>
          <w:rFonts w:cs="Tahoma"/>
          <w:b/>
          <w:color w:val="333333"/>
          <w:lang w:val="el-GR"/>
        </w:rPr>
        <w:t>Οι οικονομικοί φορείς οφείλουν να υποβάλουν με την προσφορά τους συμπληρωμένο το πρότυπο ΕΕΕΣ όπως αυτό έχει οριστεί</w:t>
      </w:r>
      <w:r w:rsidRPr="00A4048A">
        <w:rPr>
          <w:rFonts w:cs="Tahoma"/>
          <w:color w:val="333333"/>
          <w:lang w:val="el-GR"/>
        </w:rPr>
        <w:t xml:space="preserve"> από τις αναθέτουσες αρχές/τους αναθέτοντες φορείς στη διακήρυξη (ήτοι </w:t>
      </w:r>
      <w:r w:rsidRPr="00A4048A">
        <w:rPr>
          <w:rFonts w:cs="Tahoma"/>
          <w:b/>
          <w:color w:val="333333"/>
          <w:lang w:val="el-GR"/>
        </w:rPr>
        <w:t xml:space="preserve">είτε στο κείμενο αυτής είτε στο ξεχωριστό αρχείο τύπου </w:t>
      </w:r>
      <w:r>
        <w:rPr>
          <w:rFonts w:cs="Tahoma"/>
          <w:b/>
          <w:color w:val="333333"/>
        </w:rPr>
        <w:t>PDF</w:t>
      </w:r>
      <w:r w:rsidRPr="00A4048A">
        <w:rPr>
          <w:rFonts w:cs="Tahoma"/>
          <w:b/>
          <w:color w:val="333333"/>
          <w:lang w:val="el-GR"/>
        </w:rPr>
        <w:t xml:space="preserve"> που αποτελεί αναπόσπαστο μέρος αυτής</w:t>
      </w:r>
      <w:r w:rsidRPr="00A4048A">
        <w:rPr>
          <w:rFonts w:cs="Tahoma"/>
          <w:color w:val="333333"/>
          <w:lang w:val="el-GR"/>
        </w:rPr>
        <w:t xml:space="preserve">) σε μορφή αρχείου τύπου </w:t>
      </w:r>
      <w:r>
        <w:rPr>
          <w:rFonts w:cs="Tahoma"/>
          <w:color w:val="333333"/>
          <w:lang w:val="en-US"/>
        </w:rPr>
        <w:t>PDF</w:t>
      </w:r>
      <w:r w:rsidRPr="00A4048A">
        <w:rPr>
          <w:rFonts w:cs="Tahoma"/>
          <w:color w:val="333333"/>
          <w:lang w:val="el-GR"/>
        </w:rPr>
        <w:t xml:space="preserve"> ψηφιακά υπογεγραμμένο κατά τα οριζόμενα στο σχετικό θεσμικό πλαίσιο και στη διακήρυξη.</w:t>
      </w:r>
    </w:p>
    <w:p w:rsidR="00D35C11" w:rsidRPr="00A4048A" w:rsidRDefault="00D35C11" w:rsidP="00D35C11">
      <w:pPr>
        <w:pStyle w:val="afb"/>
        <w:spacing w:after="240"/>
        <w:ind w:left="1080"/>
        <w:rPr>
          <w:lang w:val="el-GR"/>
        </w:rPr>
      </w:pPr>
      <w:r>
        <w:rPr>
          <w:rFonts w:cs="Tahoma"/>
          <w:color w:val="333333"/>
        </w:rPr>
        <w:t> </w:t>
      </w:r>
    </w:p>
    <w:p w:rsidR="00D35C11" w:rsidRPr="00A4048A" w:rsidRDefault="00D35C11" w:rsidP="00D35C11">
      <w:pPr>
        <w:pStyle w:val="afb"/>
        <w:spacing w:after="240"/>
        <w:ind w:left="1080" w:hanging="720"/>
        <w:rPr>
          <w:lang w:val="el-GR"/>
        </w:rPr>
      </w:pPr>
      <w:r w:rsidRPr="00A4048A">
        <w:rPr>
          <w:rFonts w:cs="Candara"/>
          <w:b/>
          <w:color w:val="333333"/>
          <w:lang w:val="el-GR"/>
        </w:rPr>
        <w:t>4.</w:t>
      </w:r>
      <w:r>
        <w:rPr>
          <w:rFonts w:ascii=";Times New Roman" w:hAnsi=";Times New Roman" w:cs="Candara"/>
          <w:b/>
          <w:color w:val="333333"/>
          <w:sz w:val="14"/>
          <w:szCs w:val="14"/>
        </w:rPr>
        <w:t>                 </w:t>
      </w:r>
      <w:r w:rsidRPr="00A4048A">
        <w:rPr>
          <w:rFonts w:ascii=";Times New Roman" w:hAnsi=";Times New Roman" w:cs="Candara"/>
          <w:b/>
          <w:color w:val="333333"/>
          <w:sz w:val="14"/>
          <w:szCs w:val="14"/>
          <w:lang w:val="el-GR"/>
        </w:rPr>
        <w:t xml:space="preserve"> </w:t>
      </w:r>
      <w:r w:rsidRPr="00A4048A">
        <w:rPr>
          <w:rFonts w:cs="Tahoma"/>
          <w:b/>
          <w:bCs/>
          <w:color w:val="333333"/>
          <w:lang w:val="el-GR"/>
        </w:rPr>
        <w:t xml:space="preserve">Για την σύνταξη ή/και συμπλήρωση από τους οικονομικούς φορείς του απαιτούμενου ΕΕΕΣ, </w:t>
      </w:r>
      <w:r w:rsidRPr="00A4048A">
        <w:rPr>
          <w:rFonts w:cs="Tahoma"/>
          <w:bCs/>
          <w:color w:val="333333"/>
          <w:lang w:val="el-GR"/>
        </w:rPr>
        <w:t xml:space="preserve">προτείνεται να χρησιμοποιήσουν το αναρτημένο από τις αναθέτουσες αρχές επικουρικό αρχείο τύπου </w:t>
      </w:r>
      <w:r>
        <w:rPr>
          <w:rFonts w:cs="Tahoma"/>
          <w:bCs/>
          <w:color w:val="333333"/>
        </w:rPr>
        <w:t>XML</w:t>
      </w:r>
      <w:r w:rsidRPr="00A4048A">
        <w:rPr>
          <w:rFonts w:cs="Tahoma"/>
          <w:bCs/>
          <w:color w:val="333333"/>
          <w:lang w:val="el-GR"/>
        </w:rPr>
        <w:t>. Στη συνέχεια μέσω μίας</w:t>
      </w:r>
      <w:r>
        <w:rPr>
          <w:rFonts w:cs="Tahoma"/>
          <w:bCs/>
          <w:color w:val="333333"/>
        </w:rPr>
        <w:t> </w:t>
      </w:r>
      <w:r w:rsidRPr="00A4048A">
        <w:rPr>
          <w:rFonts w:cs="Tahoma"/>
          <w:bCs/>
          <w:color w:val="333333"/>
          <w:lang w:val="el-GR"/>
        </w:rPr>
        <w:t xml:space="preserve"> ηλεκτρονικής υπηρεσίας </w:t>
      </w:r>
      <w:r>
        <w:rPr>
          <w:rFonts w:cs="Tahoma"/>
          <w:bCs/>
          <w:color w:val="333333"/>
          <w:lang w:val="en-US"/>
        </w:rPr>
        <w:t>e</w:t>
      </w:r>
      <w:r w:rsidRPr="00A4048A">
        <w:rPr>
          <w:rFonts w:cs="Tahoma"/>
          <w:bCs/>
          <w:color w:val="333333"/>
          <w:lang w:val="el-GR"/>
        </w:rPr>
        <w:t xml:space="preserve">ΕΕΕΣ παράγουν την απάντηση τους σε αρχείο τύπου </w:t>
      </w:r>
      <w:r>
        <w:rPr>
          <w:rFonts w:cs="Tahoma"/>
          <w:bCs/>
          <w:color w:val="333333"/>
        </w:rPr>
        <w:t>PDF</w:t>
      </w:r>
      <w:r w:rsidRPr="00A4048A">
        <w:rPr>
          <w:rFonts w:cs="Tahoma"/>
          <w:bCs/>
          <w:color w:val="333333"/>
          <w:lang w:val="el-GR"/>
        </w:rPr>
        <w:t>,</w:t>
      </w:r>
      <w:r>
        <w:rPr>
          <w:rFonts w:cs="Tahoma"/>
          <w:color w:val="333333"/>
        </w:rPr>
        <w:t> </w:t>
      </w:r>
      <w:r w:rsidRPr="00A4048A">
        <w:rPr>
          <w:rFonts w:cs="Tahoma"/>
          <w:color w:val="333333"/>
          <w:lang w:val="el-GR"/>
        </w:rPr>
        <w:t xml:space="preserve">το οποίο και αποθηκεύουν,  αρχικά, τοπικά στον ηλεκτρονικό υπολογιστή τους. </w:t>
      </w:r>
      <w:r w:rsidRPr="00A4048A">
        <w:rPr>
          <w:rFonts w:cs="Tahoma"/>
          <w:bCs/>
          <w:color w:val="333333"/>
          <w:lang w:val="el-GR"/>
        </w:rPr>
        <w:t xml:space="preserve">Σε κάθε περίπτωση και ανεξαρτήτως της ύπαρξης επικουρικού αρχείου τύπου </w:t>
      </w:r>
      <w:r>
        <w:rPr>
          <w:rFonts w:cs="Tahoma"/>
          <w:bCs/>
          <w:color w:val="333333"/>
          <w:lang w:val="en-US"/>
        </w:rPr>
        <w:t>XML</w:t>
      </w:r>
      <w:r w:rsidRPr="00A4048A">
        <w:rPr>
          <w:rFonts w:cs="Tahoma"/>
          <w:bCs/>
          <w:color w:val="333333"/>
          <w:lang w:val="el-GR"/>
        </w:rPr>
        <w:t xml:space="preserve"> στα συνημμένα του ηλεκτρονικού διαγωνισμού στο ΕΣΗΔΗΣ, οι οικονομικοί φορείς μπορούν να προσφεύγουν απ’ ευθείας σε μία υπηρεσία </w:t>
      </w:r>
      <w:r>
        <w:rPr>
          <w:rFonts w:cs="Tahoma"/>
          <w:bCs/>
          <w:color w:val="333333"/>
          <w:lang w:val="en-US"/>
        </w:rPr>
        <w:t>e</w:t>
      </w:r>
      <w:r w:rsidRPr="00A4048A">
        <w:rPr>
          <w:rFonts w:cs="Tahoma"/>
          <w:bCs/>
          <w:color w:val="333333"/>
          <w:lang w:val="el-GR"/>
        </w:rPr>
        <w:t xml:space="preserve">ΕΕΕΣ και να δημιουργούν το </w:t>
      </w:r>
      <w:r>
        <w:rPr>
          <w:rFonts w:cs="Tahoma"/>
          <w:bCs/>
          <w:color w:val="333333"/>
        </w:rPr>
        <w:t>E</w:t>
      </w:r>
      <w:r w:rsidRPr="00A4048A">
        <w:rPr>
          <w:rFonts w:cs="Tahoma"/>
          <w:bCs/>
          <w:color w:val="333333"/>
          <w:lang w:val="el-GR"/>
        </w:rPr>
        <w:t>ΕΕΣ από την αρχή:</w:t>
      </w:r>
      <w:r w:rsidRPr="00A4048A">
        <w:rPr>
          <w:rFonts w:cs="Tahoma"/>
          <w:color w:val="333333"/>
          <w:lang w:val="el-GR"/>
        </w:rPr>
        <w:t xml:space="preserve"> να συμπληρώνουν με ευθύνη τους όλα τα δεδομένα που αφορούν τον εκάστοτε διαγωνισμό και αναφέρονται στην διακήρυξη, να συμπληρώνουν τις σχετικές απαντήσεις και να παράγουν αρχείο </w:t>
      </w:r>
      <w:r w:rsidRPr="00A4048A">
        <w:rPr>
          <w:rFonts w:cs="Tahoma"/>
          <w:color w:val="333333"/>
          <w:lang w:val="el-GR"/>
        </w:rPr>
        <w:lastRenderedPageBreak/>
        <w:t xml:space="preserve">τύπου </w:t>
      </w:r>
      <w:r>
        <w:rPr>
          <w:rFonts w:cs="Tahoma"/>
          <w:color w:val="333333"/>
          <w:lang w:val="en-US"/>
        </w:rPr>
        <w:t>PDF</w:t>
      </w:r>
      <w:r w:rsidRPr="00A4048A">
        <w:rPr>
          <w:rFonts w:cs="Tahoma"/>
          <w:color w:val="333333"/>
          <w:lang w:val="el-GR"/>
        </w:rPr>
        <w:t xml:space="preserve"> προκειμένου να το υπογράψουν ψηφιακά και να το επισυνάψουν στα συνημμένα της ηλεκτρονικής προσφορά τους στο ΕΣΗΔΗΣ.</w:t>
      </w:r>
    </w:p>
    <w:p w:rsidR="00D35C11" w:rsidRPr="00D01280" w:rsidRDefault="00D35C11" w:rsidP="00D35C11">
      <w:pPr>
        <w:spacing w:before="100" w:beforeAutospacing="1" w:after="240"/>
        <w:rPr>
          <w:b/>
          <w:bCs/>
          <w:color w:val="333333"/>
          <w:u w:val="single"/>
          <w:lang w:val="el-GR"/>
        </w:rPr>
      </w:pPr>
      <w:r w:rsidRPr="00D01280">
        <w:rPr>
          <w:b/>
          <w:bCs/>
          <w:color w:val="333333"/>
          <w:u w:val="single"/>
          <w:lang w:val="el-GR"/>
        </w:rPr>
        <w:t xml:space="preserve">H πλατφόρμα </w:t>
      </w:r>
      <w:proofErr w:type="spellStart"/>
      <w:r w:rsidRPr="00D01280">
        <w:rPr>
          <w:b/>
          <w:bCs/>
          <w:color w:val="333333"/>
          <w:u w:val="single"/>
          <w:lang w:val="el-GR"/>
        </w:rPr>
        <w:t>Promitheus</w:t>
      </w:r>
      <w:proofErr w:type="spellEnd"/>
      <w:r w:rsidRPr="00D01280">
        <w:rPr>
          <w:b/>
          <w:bCs/>
          <w:color w:val="333333"/>
          <w:u w:val="single"/>
          <w:lang w:val="el-GR"/>
        </w:rPr>
        <w:t xml:space="preserve"> </w:t>
      </w:r>
      <w:proofErr w:type="spellStart"/>
      <w:r w:rsidRPr="00D01280">
        <w:rPr>
          <w:b/>
          <w:bCs/>
          <w:color w:val="333333"/>
          <w:u w:val="single"/>
          <w:lang w:val="el-GR"/>
        </w:rPr>
        <w:t>ESPDint</w:t>
      </w:r>
      <w:proofErr w:type="spellEnd"/>
      <w:r w:rsidRPr="00D01280">
        <w:rPr>
          <w:b/>
          <w:bCs/>
          <w:color w:val="333333"/>
          <w:u w:val="single"/>
          <w:lang w:val="el-GR"/>
        </w:rPr>
        <w:t xml:space="preserve"> του ΕΣΗΔΗΣ</w:t>
      </w:r>
      <w:r>
        <w:rPr>
          <w:b/>
          <w:bCs/>
          <w:color w:val="333333"/>
          <w:u w:val="single"/>
          <w:lang w:val="el-GR"/>
        </w:rPr>
        <w:t xml:space="preserve"> (</w:t>
      </w:r>
      <w:r w:rsidRPr="006B586B">
        <w:rPr>
          <w:b/>
          <w:bCs/>
          <w:color w:val="333333"/>
          <w:u w:val="single"/>
          <w:lang w:val="el-GR"/>
        </w:rPr>
        <w:t>https://espdint.eprocurement.gov.gr/</w:t>
      </w:r>
      <w:r>
        <w:rPr>
          <w:b/>
          <w:bCs/>
          <w:color w:val="333333"/>
          <w:u w:val="single"/>
          <w:lang w:val="el-GR"/>
        </w:rPr>
        <w:t>)</w:t>
      </w:r>
    </w:p>
    <w:p w:rsidR="00D35C11" w:rsidRPr="00D01280" w:rsidRDefault="00D35C11" w:rsidP="00D35C11">
      <w:pPr>
        <w:spacing w:before="100" w:beforeAutospacing="1" w:after="240"/>
        <w:rPr>
          <w:lang w:val="el-GR"/>
        </w:rPr>
      </w:pPr>
      <w:r w:rsidRPr="00D01280">
        <w:rPr>
          <w:bCs/>
          <w:color w:val="333333"/>
          <w:lang w:val="el-GR"/>
        </w:rPr>
        <w:t xml:space="preserve">Με συγχρηματοδότηση της ΕΕ μέσω του μηχανισμού </w:t>
      </w:r>
      <w:r>
        <w:rPr>
          <w:bCs/>
          <w:color w:val="333333"/>
        </w:rPr>
        <w:t>Connecting</w:t>
      </w:r>
      <w:r w:rsidRPr="00D01280">
        <w:rPr>
          <w:bCs/>
          <w:color w:val="333333"/>
          <w:lang w:val="el-GR"/>
        </w:rPr>
        <w:t xml:space="preserve"> </w:t>
      </w:r>
      <w:r>
        <w:rPr>
          <w:bCs/>
          <w:color w:val="333333"/>
        </w:rPr>
        <w:t>Europe</w:t>
      </w:r>
      <w:r w:rsidRPr="00D01280">
        <w:rPr>
          <w:bCs/>
          <w:color w:val="333333"/>
          <w:lang w:val="el-GR"/>
        </w:rPr>
        <w:t xml:space="preserve"> </w:t>
      </w:r>
      <w:r>
        <w:rPr>
          <w:bCs/>
          <w:color w:val="333333"/>
        </w:rPr>
        <w:t>Facility</w:t>
      </w:r>
      <w:r w:rsidRPr="00D01280">
        <w:rPr>
          <w:bCs/>
          <w:color w:val="333333"/>
          <w:lang w:val="el-GR"/>
        </w:rPr>
        <w:t xml:space="preserve"> (</w:t>
      </w:r>
      <w:r>
        <w:rPr>
          <w:bCs/>
          <w:color w:val="333333"/>
        </w:rPr>
        <w:t>CEF</w:t>
      </w:r>
      <w:r w:rsidRPr="00D01280">
        <w:rPr>
          <w:bCs/>
          <w:color w:val="333333"/>
          <w:lang w:val="el-GR"/>
        </w:rPr>
        <w:t xml:space="preserve">), αναπτύχθηκε αντίστοιχη Ελληνική εθνική πλατφόρμα ηλεκτρονικών υπηρεσιών διαχείρισης </w:t>
      </w:r>
      <w:r>
        <w:rPr>
          <w:bCs/>
          <w:color w:val="333333"/>
        </w:rPr>
        <w:t>e</w:t>
      </w:r>
      <w:r w:rsidRPr="00D01280">
        <w:rPr>
          <w:bCs/>
          <w:color w:val="333333"/>
          <w:lang w:val="el-GR"/>
        </w:rPr>
        <w:t xml:space="preserve">ΕΕΕΣ, ονόματι </w:t>
      </w:r>
      <w:proofErr w:type="spellStart"/>
      <w:r>
        <w:rPr>
          <w:bCs/>
          <w:color w:val="333333"/>
          <w:lang w:val="en-US"/>
        </w:rPr>
        <w:t>Promitheus</w:t>
      </w:r>
      <w:proofErr w:type="spellEnd"/>
      <w:r w:rsidRPr="00D01280">
        <w:rPr>
          <w:bCs/>
          <w:color w:val="333333"/>
          <w:lang w:val="el-GR"/>
        </w:rPr>
        <w:t xml:space="preserve"> </w:t>
      </w:r>
      <w:proofErr w:type="spellStart"/>
      <w:r>
        <w:rPr>
          <w:bCs/>
          <w:color w:val="333333"/>
          <w:lang w:val="en-US"/>
        </w:rPr>
        <w:t>ESPDint</w:t>
      </w:r>
      <w:proofErr w:type="spellEnd"/>
      <w:r w:rsidRPr="00D01280">
        <w:rPr>
          <w:bCs/>
          <w:color w:val="333333"/>
          <w:lang w:val="el-GR"/>
        </w:rPr>
        <w:t xml:space="preserve">. </w:t>
      </w:r>
    </w:p>
    <w:p w:rsidR="00D35C11" w:rsidRPr="00D01280" w:rsidRDefault="00D35C11" w:rsidP="00D35C11">
      <w:pPr>
        <w:spacing w:before="100" w:beforeAutospacing="1" w:after="240"/>
        <w:rPr>
          <w:lang w:val="el-GR"/>
        </w:rPr>
      </w:pPr>
      <w:r w:rsidRPr="00D01280">
        <w:rPr>
          <w:b/>
          <w:bCs/>
          <w:color w:val="333333"/>
          <w:lang w:val="el-GR"/>
        </w:rPr>
        <w:t xml:space="preserve">Συγκεκριμένα η πλατφόρμα </w:t>
      </w:r>
      <w:proofErr w:type="spellStart"/>
      <w:r>
        <w:rPr>
          <w:b/>
          <w:bCs/>
          <w:color w:val="333333"/>
          <w:lang w:val="en-US"/>
        </w:rPr>
        <w:t>Promitheus</w:t>
      </w:r>
      <w:proofErr w:type="spellEnd"/>
      <w:r w:rsidRPr="00D01280">
        <w:rPr>
          <w:b/>
          <w:bCs/>
          <w:color w:val="333333"/>
          <w:lang w:val="el-GR"/>
        </w:rPr>
        <w:t xml:space="preserve"> </w:t>
      </w:r>
      <w:proofErr w:type="spellStart"/>
      <w:r>
        <w:rPr>
          <w:b/>
          <w:bCs/>
          <w:color w:val="333333"/>
          <w:lang w:val="en-US"/>
        </w:rPr>
        <w:t>ESPDint</w:t>
      </w:r>
      <w:proofErr w:type="spellEnd"/>
      <w:r w:rsidRPr="00D01280">
        <w:rPr>
          <w:b/>
          <w:bCs/>
          <w:color w:val="333333"/>
          <w:lang w:val="el-GR"/>
        </w:rPr>
        <w:t xml:space="preserve"> παρέχει:</w:t>
      </w:r>
    </w:p>
    <w:p w:rsidR="00D35C11" w:rsidRPr="00D01280" w:rsidRDefault="00D35C11" w:rsidP="00D35C11">
      <w:pPr>
        <w:pStyle w:val="afb"/>
        <w:spacing w:after="240"/>
        <w:ind w:hanging="360"/>
        <w:rPr>
          <w:lang w:val="el-GR"/>
        </w:rPr>
      </w:pPr>
      <w:r>
        <w:rPr>
          <w:rFonts w:ascii="Symbol" w:eastAsia="Symbol" w:hAnsi="Symbol" w:cs="Symbol"/>
          <w:bCs/>
          <w:color w:val="333333"/>
        </w:rPr>
        <w:t></w:t>
      </w:r>
      <w:r>
        <w:rPr>
          <w:rFonts w:ascii=";;;;;Times New Roman" w:eastAsia="Symbol" w:hAnsi=";;;;;Times New Roman" w:cs="Symbol"/>
          <w:bCs/>
          <w:color w:val="333333"/>
          <w:sz w:val="14"/>
          <w:szCs w:val="14"/>
        </w:rPr>
        <w:t>        </w:t>
      </w:r>
      <w:r w:rsidRPr="00D01280">
        <w:rPr>
          <w:rFonts w:ascii=";;;;;Times New Roman" w:eastAsia="Symbol" w:hAnsi=";;;;;Times New Roman" w:cs="Symbol"/>
          <w:bCs/>
          <w:color w:val="333333"/>
          <w:sz w:val="14"/>
          <w:szCs w:val="14"/>
          <w:lang w:val="el-GR"/>
        </w:rPr>
        <w:t xml:space="preserve"> </w:t>
      </w:r>
      <w:r w:rsidRPr="00D01280">
        <w:rPr>
          <w:b/>
          <w:bCs/>
          <w:color w:val="333333"/>
          <w:lang w:val="el-GR"/>
        </w:rPr>
        <w:t xml:space="preserve">- ηλεκτρονικές υπηρεσίες διαχείρισης </w:t>
      </w:r>
      <w:r>
        <w:rPr>
          <w:b/>
          <w:bCs/>
          <w:color w:val="333333"/>
          <w:lang w:val="en-US"/>
        </w:rPr>
        <w:t>e</w:t>
      </w:r>
      <w:r w:rsidRPr="00D01280">
        <w:rPr>
          <w:b/>
          <w:bCs/>
          <w:color w:val="333333"/>
          <w:lang w:val="el-GR"/>
        </w:rPr>
        <w:t>ΕΕΕΣ στην Ελληνική και Αγγλική, δίνοντας τη δυνατότητα διαχείρισης και των τριών εκδοχών (</w:t>
      </w:r>
      <w:r>
        <w:rPr>
          <w:b/>
          <w:bCs/>
          <w:color w:val="333333"/>
        </w:rPr>
        <w:t>regulated</w:t>
      </w:r>
      <w:r w:rsidRPr="00D01280">
        <w:rPr>
          <w:b/>
          <w:bCs/>
          <w:color w:val="333333"/>
          <w:lang w:val="el-GR"/>
        </w:rPr>
        <w:t xml:space="preserve"> </w:t>
      </w:r>
      <w:r>
        <w:rPr>
          <w:b/>
          <w:bCs/>
          <w:color w:val="333333"/>
          <w:lang w:val="en-US"/>
        </w:rPr>
        <w:t>v</w:t>
      </w:r>
      <w:r w:rsidRPr="00D01280">
        <w:rPr>
          <w:b/>
          <w:bCs/>
          <w:color w:val="333333"/>
          <w:lang w:val="el-GR"/>
        </w:rPr>
        <w:t xml:space="preserve">.1 ή/και </w:t>
      </w:r>
      <w:r>
        <w:rPr>
          <w:b/>
          <w:bCs/>
          <w:color w:val="333333"/>
        </w:rPr>
        <w:t>regulated</w:t>
      </w:r>
      <w:r w:rsidRPr="00D01280">
        <w:rPr>
          <w:b/>
          <w:bCs/>
          <w:color w:val="333333"/>
          <w:lang w:val="el-GR"/>
        </w:rPr>
        <w:t xml:space="preserve"> </w:t>
      </w:r>
      <w:r>
        <w:rPr>
          <w:b/>
          <w:bCs/>
          <w:color w:val="333333"/>
          <w:lang w:val="en-US"/>
        </w:rPr>
        <w:t>v</w:t>
      </w:r>
      <w:r w:rsidRPr="00D01280">
        <w:rPr>
          <w:b/>
          <w:bCs/>
          <w:color w:val="333333"/>
          <w:lang w:val="el-GR"/>
        </w:rPr>
        <w:t xml:space="preserve">.2 ή/και </w:t>
      </w:r>
      <w:r>
        <w:rPr>
          <w:b/>
          <w:bCs/>
          <w:color w:val="333333"/>
        </w:rPr>
        <w:t>self</w:t>
      </w:r>
      <w:r w:rsidRPr="00D01280">
        <w:rPr>
          <w:b/>
          <w:bCs/>
          <w:color w:val="333333"/>
          <w:lang w:val="el-GR"/>
        </w:rPr>
        <w:t>-</w:t>
      </w:r>
      <w:r>
        <w:rPr>
          <w:b/>
          <w:bCs/>
          <w:color w:val="333333"/>
        </w:rPr>
        <w:t>contained</w:t>
      </w:r>
      <w:r w:rsidRPr="00D01280">
        <w:rPr>
          <w:b/>
          <w:bCs/>
          <w:color w:val="333333"/>
          <w:lang w:val="el-GR"/>
        </w:rPr>
        <w:t xml:space="preserve"> </w:t>
      </w:r>
      <w:r>
        <w:rPr>
          <w:b/>
          <w:bCs/>
          <w:color w:val="333333"/>
          <w:lang w:val="en-US"/>
        </w:rPr>
        <w:t>v</w:t>
      </w:r>
      <w:r w:rsidRPr="00D01280">
        <w:rPr>
          <w:b/>
          <w:bCs/>
          <w:color w:val="333333"/>
          <w:lang w:val="el-GR"/>
        </w:rPr>
        <w:t>.2)</w:t>
      </w:r>
    </w:p>
    <w:p w:rsidR="00D35C11" w:rsidRPr="00D01280" w:rsidRDefault="00D35C11" w:rsidP="00D35C11">
      <w:pPr>
        <w:pStyle w:val="afb"/>
        <w:ind w:hanging="360"/>
        <w:rPr>
          <w:lang w:val="el-GR"/>
        </w:rPr>
      </w:pPr>
      <w:r>
        <w:rPr>
          <w:rFonts w:ascii="Symbol" w:eastAsia="Symbol" w:hAnsi="Symbol" w:cs="Symbol"/>
          <w:bCs/>
          <w:color w:val="333333"/>
        </w:rPr>
        <w:t></w:t>
      </w:r>
      <w:r>
        <w:rPr>
          <w:rFonts w:ascii=";;;;;Times New Roman" w:eastAsia="Symbol" w:hAnsi=";;;;;Times New Roman" w:cs="Symbol"/>
          <w:bCs/>
          <w:color w:val="333333"/>
          <w:sz w:val="14"/>
          <w:szCs w:val="14"/>
        </w:rPr>
        <w:t>         </w:t>
      </w:r>
      <w:r w:rsidRPr="00D01280">
        <w:rPr>
          <w:rFonts w:ascii=";;;;;Times New Roman" w:eastAsia="Symbol" w:hAnsi=";;;;;Times New Roman" w:cs="Symbol"/>
          <w:bCs/>
          <w:color w:val="333333"/>
          <w:sz w:val="14"/>
          <w:szCs w:val="14"/>
          <w:lang w:val="el-GR"/>
        </w:rPr>
        <w:t xml:space="preserve"> - </w:t>
      </w:r>
      <w:r w:rsidRPr="00D01280">
        <w:rPr>
          <w:b/>
          <w:bCs/>
          <w:color w:val="333333"/>
          <w:lang w:val="el-GR"/>
        </w:rPr>
        <w:t xml:space="preserve">ηλεκτρονικές υπηρεσίες διαχείρισης </w:t>
      </w:r>
      <w:r>
        <w:rPr>
          <w:b/>
          <w:bCs/>
          <w:color w:val="333333"/>
        </w:rPr>
        <w:t>e</w:t>
      </w:r>
      <w:r w:rsidRPr="00D01280">
        <w:rPr>
          <w:b/>
          <w:bCs/>
          <w:color w:val="333333"/>
          <w:lang w:val="el-GR"/>
        </w:rPr>
        <w:t>ΤΕΥΔ στην Ελληνική</w:t>
      </w:r>
    </w:p>
    <w:p w:rsidR="00D35C11" w:rsidRPr="00D01280" w:rsidRDefault="00D35C11" w:rsidP="00D35C11">
      <w:pPr>
        <w:pStyle w:val="afb"/>
        <w:ind w:hanging="360"/>
        <w:rPr>
          <w:lang w:val="el-GR"/>
        </w:rPr>
      </w:pPr>
      <w:r>
        <w:rPr>
          <w:rFonts w:ascii="Symbol" w:eastAsia="Symbol" w:hAnsi="Symbol" w:cs="Symbol"/>
          <w:bCs/>
          <w:color w:val="333333"/>
        </w:rPr>
        <w:t></w:t>
      </w:r>
      <w:r>
        <w:rPr>
          <w:rFonts w:ascii=";;;;;Times New Roman" w:eastAsia="Symbol" w:hAnsi=";;;;;Times New Roman" w:cs="Symbol"/>
          <w:bCs/>
          <w:color w:val="333333"/>
          <w:sz w:val="14"/>
          <w:szCs w:val="14"/>
        </w:rPr>
        <w:t>         </w:t>
      </w:r>
      <w:r w:rsidRPr="00D01280">
        <w:rPr>
          <w:rFonts w:ascii=";;;;;Times New Roman" w:eastAsia="Symbol" w:hAnsi=";;;;;Times New Roman" w:cs="Symbol"/>
          <w:bCs/>
          <w:color w:val="333333"/>
          <w:sz w:val="14"/>
          <w:szCs w:val="14"/>
          <w:lang w:val="el-GR"/>
        </w:rPr>
        <w:t xml:space="preserve"> </w:t>
      </w:r>
      <w:r w:rsidRPr="00D01280">
        <w:rPr>
          <w:b/>
          <w:bCs/>
          <w:color w:val="333333"/>
          <w:lang w:val="el-GR"/>
        </w:rPr>
        <w:t xml:space="preserve">- </w:t>
      </w:r>
      <w:proofErr w:type="spellStart"/>
      <w:r w:rsidRPr="00D01280">
        <w:rPr>
          <w:b/>
          <w:bCs/>
          <w:color w:val="333333"/>
          <w:lang w:val="el-GR"/>
        </w:rPr>
        <w:t>διαλειτουργικότητα</w:t>
      </w:r>
      <w:proofErr w:type="spellEnd"/>
      <w:r w:rsidRPr="00D01280">
        <w:rPr>
          <w:b/>
          <w:bCs/>
          <w:color w:val="333333"/>
          <w:lang w:val="el-GR"/>
        </w:rPr>
        <w:t xml:space="preserve"> με το </w:t>
      </w:r>
      <w:proofErr w:type="spellStart"/>
      <w:r>
        <w:rPr>
          <w:b/>
          <w:bCs/>
          <w:color w:val="333333"/>
        </w:rPr>
        <w:t>eCertis</w:t>
      </w:r>
      <w:proofErr w:type="spellEnd"/>
    </w:p>
    <w:p w:rsidR="00D35C11" w:rsidRPr="00D01280" w:rsidRDefault="00D35C11" w:rsidP="00D35C11">
      <w:pPr>
        <w:spacing w:before="100" w:beforeAutospacing="1" w:after="240"/>
        <w:rPr>
          <w:lang w:val="el-GR"/>
        </w:rPr>
      </w:pPr>
      <w:r w:rsidRPr="00D01280">
        <w:rPr>
          <w:b/>
          <w:bCs/>
          <w:color w:val="333333"/>
          <w:lang w:val="el-GR"/>
        </w:rPr>
        <w:t>Η ελληνική/εθνική υλοποίηση είναι πλήρως συμβατή</w:t>
      </w:r>
      <w:r w:rsidRPr="00D01280">
        <w:rPr>
          <w:bCs/>
          <w:color w:val="333333"/>
          <w:lang w:val="el-GR"/>
        </w:rPr>
        <w:t xml:space="preserve"> σε σχέση με άλλες υλοποιήσεις ηλεκτρονικών υπηρεσιών </w:t>
      </w:r>
      <w:r>
        <w:rPr>
          <w:bCs/>
          <w:color w:val="333333"/>
          <w:lang w:val="en-US"/>
        </w:rPr>
        <w:t>e</w:t>
      </w:r>
      <w:r w:rsidRPr="00D01280">
        <w:rPr>
          <w:bCs/>
          <w:color w:val="333333"/>
          <w:lang w:val="el-GR"/>
        </w:rPr>
        <w:t>ΕΕΕΣ, όπως</w:t>
      </w:r>
    </w:p>
    <w:p w:rsidR="00D35C11" w:rsidRPr="00D01280" w:rsidRDefault="00D35C11" w:rsidP="00D35C11">
      <w:pPr>
        <w:pStyle w:val="afb"/>
        <w:spacing w:after="240"/>
        <w:ind w:hanging="360"/>
        <w:rPr>
          <w:lang w:val="el-GR"/>
        </w:rPr>
      </w:pPr>
      <w:r>
        <w:rPr>
          <w:rFonts w:ascii="Symbol" w:eastAsia="Symbol" w:hAnsi="Symbol" w:cs="Symbol"/>
          <w:bCs/>
          <w:color w:val="333333"/>
        </w:rPr>
        <w:t></w:t>
      </w:r>
      <w:r>
        <w:rPr>
          <w:rFonts w:ascii=";;;;;Times New Roman" w:eastAsia="Symbol" w:hAnsi=";;;;;Times New Roman" w:cs="Symbol"/>
          <w:bCs/>
          <w:color w:val="333333"/>
          <w:sz w:val="14"/>
          <w:szCs w:val="14"/>
        </w:rPr>
        <w:t>         </w:t>
      </w:r>
      <w:r w:rsidRPr="00D01280">
        <w:rPr>
          <w:rFonts w:ascii=";;;;;Times New Roman" w:eastAsia="Symbol" w:hAnsi=";;;;;Times New Roman" w:cs="Symbol"/>
          <w:bCs/>
          <w:color w:val="333333"/>
          <w:sz w:val="14"/>
          <w:szCs w:val="14"/>
          <w:lang w:val="el-GR"/>
        </w:rPr>
        <w:t xml:space="preserve"> </w:t>
      </w:r>
      <w:r w:rsidRPr="00D01280">
        <w:rPr>
          <w:bCs/>
          <w:color w:val="333333"/>
          <w:lang w:val="el-GR"/>
        </w:rPr>
        <w:t>- με την υπάρχουσα υλοποίηση αναφοράς (</w:t>
      </w:r>
      <w:r>
        <w:rPr>
          <w:bCs/>
          <w:color w:val="333333"/>
        </w:rPr>
        <w:t>reference</w:t>
      </w:r>
      <w:r w:rsidRPr="00D01280">
        <w:rPr>
          <w:bCs/>
          <w:color w:val="333333"/>
          <w:lang w:val="el-GR"/>
        </w:rPr>
        <w:t xml:space="preserve"> </w:t>
      </w:r>
      <w:r>
        <w:rPr>
          <w:bCs/>
          <w:color w:val="333333"/>
        </w:rPr>
        <w:t>implementation</w:t>
      </w:r>
      <w:r w:rsidRPr="00D01280">
        <w:rPr>
          <w:bCs/>
          <w:color w:val="333333"/>
          <w:lang w:val="el-GR"/>
        </w:rPr>
        <w:t xml:space="preserve">) της Ευρωπαϊκής Ένωσης, </w:t>
      </w:r>
    </w:p>
    <w:p w:rsidR="00D35C11" w:rsidRPr="00D01280" w:rsidRDefault="00D35C11" w:rsidP="00D35C11">
      <w:pPr>
        <w:pStyle w:val="afb"/>
        <w:spacing w:after="240"/>
        <w:ind w:hanging="360"/>
        <w:rPr>
          <w:lang w:val="el-GR"/>
        </w:rPr>
      </w:pPr>
      <w:r>
        <w:rPr>
          <w:rFonts w:ascii="Symbol" w:eastAsia="Symbol" w:hAnsi="Symbol" w:cs="Symbol"/>
          <w:bCs/>
          <w:color w:val="333333"/>
        </w:rPr>
        <w:t></w:t>
      </w:r>
      <w:r>
        <w:rPr>
          <w:rFonts w:ascii=";;;;;Times New Roman" w:eastAsia="Symbol" w:hAnsi=";;;;;Times New Roman" w:cs="Symbol"/>
          <w:bCs/>
          <w:color w:val="333333"/>
          <w:sz w:val="14"/>
          <w:szCs w:val="14"/>
        </w:rPr>
        <w:t>         </w:t>
      </w:r>
      <w:r w:rsidRPr="00D01280">
        <w:rPr>
          <w:rFonts w:ascii=";;;;;Times New Roman" w:eastAsia="Symbol" w:hAnsi=";;;;;Times New Roman" w:cs="Symbol"/>
          <w:bCs/>
          <w:color w:val="333333"/>
          <w:sz w:val="14"/>
          <w:szCs w:val="14"/>
          <w:lang w:val="el-GR"/>
        </w:rPr>
        <w:t xml:space="preserve"> </w:t>
      </w:r>
      <w:r w:rsidRPr="00D01280">
        <w:rPr>
          <w:bCs/>
          <w:color w:val="333333"/>
          <w:lang w:val="el-GR"/>
        </w:rPr>
        <w:t>- με τις λοιπές εθνικές υλοποιήσεις στο πλαίσιο του ίδιου έργου (</w:t>
      </w:r>
      <w:proofErr w:type="spellStart"/>
      <w:r>
        <w:rPr>
          <w:bCs/>
          <w:color w:val="333333"/>
        </w:rPr>
        <w:t>ESPDint</w:t>
      </w:r>
      <w:proofErr w:type="spellEnd"/>
      <w:r w:rsidRPr="00D01280">
        <w:rPr>
          <w:bCs/>
          <w:color w:val="333333"/>
          <w:lang w:val="el-GR"/>
        </w:rPr>
        <w:t xml:space="preserve"> </w:t>
      </w:r>
    </w:p>
    <w:p w:rsidR="00D35C11" w:rsidRDefault="00D35C11" w:rsidP="00D35C11">
      <w:pPr>
        <w:pStyle w:val="normalwithoutspacing"/>
        <w:rPr>
          <w:i/>
          <w:color w:val="5B9BD5"/>
          <w:szCs w:val="22"/>
        </w:rPr>
      </w:pPr>
      <w:r>
        <w:rPr>
          <w:rFonts w:ascii="Symbol" w:eastAsia="Symbol" w:hAnsi="Symbol" w:cs="Symbol"/>
          <w:bCs/>
          <w:color w:val="333333"/>
        </w:rPr>
        <w:t></w:t>
      </w:r>
      <w:r>
        <w:rPr>
          <w:rFonts w:ascii=";;;;;Times New Roman" w:eastAsia="Symbol" w:hAnsi=";;;;;Times New Roman" w:cs="Symbol"/>
          <w:bCs/>
          <w:color w:val="333333"/>
          <w:sz w:val="14"/>
          <w:szCs w:val="14"/>
        </w:rPr>
        <w:t>         </w:t>
      </w:r>
      <w:r w:rsidRPr="00D01280">
        <w:rPr>
          <w:rFonts w:ascii=";;;;;Times New Roman" w:eastAsia="Symbol" w:hAnsi=";;;;;Times New Roman" w:cs="Symbol"/>
          <w:bCs/>
          <w:color w:val="333333"/>
          <w:sz w:val="14"/>
          <w:szCs w:val="14"/>
        </w:rPr>
        <w:t xml:space="preserve"> </w:t>
      </w:r>
      <w:r w:rsidRPr="00D01280">
        <w:rPr>
          <w:bCs/>
          <w:color w:val="333333"/>
        </w:rPr>
        <w:t xml:space="preserve">- με άλλες υλοποιήσεις μέσω αντίστοιχων έργων σε σκανδιναβικές χώρες (έργο </w:t>
      </w:r>
      <w:proofErr w:type="spellStart"/>
      <w:r>
        <w:rPr>
          <w:bCs/>
          <w:color w:val="333333"/>
        </w:rPr>
        <w:t>Nordic</w:t>
      </w:r>
      <w:proofErr w:type="spellEnd"/>
      <w:r w:rsidRPr="00D01280">
        <w:rPr>
          <w:bCs/>
          <w:color w:val="333333"/>
        </w:rPr>
        <w:t>) και στην Ιταλία.</w:t>
      </w:r>
    </w:p>
    <w:p w:rsidR="00D35C11" w:rsidRPr="000C4284" w:rsidRDefault="00D35C11" w:rsidP="00D35C11">
      <w:pPr>
        <w:pStyle w:val="2"/>
        <w:tabs>
          <w:tab w:val="clear" w:pos="567"/>
          <w:tab w:val="left" w:pos="0"/>
        </w:tabs>
        <w:spacing w:before="57" w:after="57"/>
        <w:ind w:left="0" w:firstLine="0"/>
        <w:rPr>
          <w:lang w:val="el-GR"/>
        </w:rPr>
      </w:pPr>
      <w:r>
        <w:rPr>
          <w:lang w:val="el-GR"/>
        </w:rPr>
        <w:br w:type="page"/>
      </w:r>
      <w:bookmarkStart w:id="6" w:name="_Toc57633493"/>
      <w:r>
        <w:rPr>
          <w:lang w:val="el-GR"/>
        </w:rPr>
        <w:lastRenderedPageBreak/>
        <w:t>ΠΑΡΑΡΤΗΜΑ ΙΙΙ – Υπόδειγμα Πίνακα Συμμόρφωσης</w:t>
      </w:r>
      <w:bookmarkEnd w:id="6"/>
    </w:p>
    <w:p w:rsidR="00D35C11" w:rsidRPr="006254CE" w:rsidRDefault="00D35C11" w:rsidP="00D35C11">
      <w:pPr>
        <w:spacing w:line="360" w:lineRule="auto"/>
        <w:rPr>
          <w:bCs/>
          <w:lang w:val="el-GR"/>
        </w:rPr>
      </w:pPr>
    </w:p>
    <w:tbl>
      <w:tblPr>
        <w:tblW w:w="9513" w:type="dxa"/>
        <w:tblLook w:val="00A0"/>
      </w:tblPr>
      <w:tblGrid>
        <w:gridCol w:w="640"/>
        <w:gridCol w:w="4988"/>
        <w:gridCol w:w="1183"/>
        <w:gridCol w:w="1235"/>
        <w:gridCol w:w="1467"/>
      </w:tblGrid>
      <w:tr w:rsidR="00D35C11" w:rsidRPr="00BB697B" w:rsidTr="00BE4617">
        <w:trPr>
          <w:trHeight w:val="300"/>
        </w:trPr>
        <w:tc>
          <w:tcPr>
            <w:tcW w:w="640" w:type="dxa"/>
            <w:vMerge w:val="restart"/>
            <w:tcBorders>
              <w:top w:val="single" w:sz="4" w:space="0" w:color="auto"/>
              <w:left w:val="single" w:sz="4" w:space="0" w:color="auto"/>
              <w:bottom w:val="single" w:sz="4" w:space="0" w:color="000000"/>
              <w:right w:val="single" w:sz="4" w:space="0" w:color="auto"/>
            </w:tcBorders>
            <w:shd w:val="clear" w:color="auto" w:fill="D7E4BC"/>
            <w:noWrap/>
          </w:tcPr>
          <w:p w:rsidR="00D35C11" w:rsidRPr="006254CE" w:rsidRDefault="00D35C11" w:rsidP="00BE4617">
            <w:pPr>
              <w:spacing w:line="360" w:lineRule="auto"/>
              <w:jc w:val="center"/>
              <w:rPr>
                <w:b/>
                <w:bCs/>
                <w:lang w:val="el-GR"/>
              </w:rPr>
            </w:pPr>
          </w:p>
          <w:p w:rsidR="00D35C11" w:rsidRPr="006254CE" w:rsidRDefault="00D35C11" w:rsidP="00BE4617">
            <w:pPr>
              <w:spacing w:line="360" w:lineRule="auto"/>
              <w:jc w:val="center"/>
              <w:rPr>
                <w:b/>
                <w:bCs/>
                <w:lang w:val="el-GR"/>
              </w:rPr>
            </w:pPr>
          </w:p>
          <w:p w:rsidR="00D35C11" w:rsidRPr="006254CE" w:rsidRDefault="00D35C11" w:rsidP="00BE4617">
            <w:pPr>
              <w:spacing w:line="360" w:lineRule="auto"/>
              <w:jc w:val="center"/>
              <w:rPr>
                <w:b/>
                <w:bCs/>
                <w:lang w:val="el-GR"/>
              </w:rPr>
            </w:pPr>
          </w:p>
          <w:p w:rsidR="00D35C11" w:rsidRPr="00BB697B" w:rsidRDefault="00D35C11" w:rsidP="00BE4617">
            <w:pPr>
              <w:spacing w:line="360" w:lineRule="auto"/>
              <w:jc w:val="center"/>
              <w:rPr>
                <w:b/>
                <w:bCs/>
              </w:rPr>
            </w:pPr>
            <w:r w:rsidRPr="00BB697B">
              <w:rPr>
                <w:bCs/>
              </w:rPr>
              <w:t>α/α</w:t>
            </w:r>
          </w:p>
        </w:tc>
        <w:tc>
          <w:tcPr>
            <w:tcW w:w="4988" w:type="dxa"/>
            <w:tcBorders>
              <w:top w:val="single" w:sz="4" w:space="0" w:color="auto"/>
              <w:left w:val="nil"/>
              <w:bottom w:val="single" w:sz="4" w:space="0" w:color="auto"/>
              <w:right w:val="single" w:sz="4" w:space="0" w:color="auto"/>
            </w:tcBorders>
            <w:shd w:val="clear" w:color="auto" w:fill="D7E4BC"/>
            <w:vAlign w:val="bottom"/>
          </w:tcPr>
          <w:p w:rsidR="00D35C11" w:rsidRPr="00BB697B" w:rsidRDefault="00D35C11" w:rsidP="00BE4617">
            <w:pPr>
              <w:spacing w:line="360" w:lineRule="auto"/>
              <w:jc w:val="center"/>
              <w:rPr>
                <w:b/>
                <w:bCs/>
              </w:rPr>
            </w:pPr>
            <w:r w:rsidRPr="00BB697B">
              <w:rPr>
                <w:bCs/>
              </w:rPr>
              <w:t>ΧΑΡΑΚΤΗΡΙΣΤΙΚΑ</w:t>
            </w:r>
          </w:p>
        </w:tc>
        <w:tc>
          <w:tcPr>
            <w:tcW w:w="1183"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tcPr>
          <w:p w:rsidR="00D35C11" w:rsidRPr="00BB697B" w:rsidRDefault="00D35C11" w:rsidP="00BE4617">
            <w:pPr>
              <w:spacing w:line="360" w:lineRule="auto"/>
              <w:jc w:val="center"/>
              <w:rPr>
                <w:b/>
                <w:bCs/>
              </w:rPr>
            </w:pPr>
            <w:r w:rsidRPr="00BB697B">
              <w:rPr>
                <w:bCs/>
              </w:rPr>
              <w:t>ΑΠΑΙΤΗΣΗ</w:t>
            </w:r>
          </w:p>
        </w:tc>
        <w:tc>
          <w:tcPr>
            <w:tcW w:w="1235"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tcPr>
          <w:p w:rsidR="00D35C11" w:rsidRPr="00BB697B" w:rsidRDefault="00D35C11" w:rsidP="00BE4617">
            <w:pPr>
              <w:spacing w:line="360" w:lineRule="auto"/>
              <w:jc w:val="center"/>
              <w:rPr>
                <w:b/>
                <w:bCs/>
              </w:rPr>
            </w:pPr>
            <w:r w:rsidRPr="00BB697B">
              <w:rPr>
                <w:bCs/>
              </w:rPr>
              <w:t>ΑΠΑΝΤΗΣΗ</w:t>
            </w:r>
          </w:p>
        </w:tc>
        <w:tc>
          <w:tcPr>
            <w:tcW w:w="1467"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tcPr>
          <w:p w:rsidR="00D35C11" w:rsidRPr="00BB697B" w:rsidRDefault="00D35C11" w:rsidP="00BE4617">
            <w:pPr>
              <w:spacing w:line="360" w:lineRule="auto"/>
              <w:jc w:val="center"/>
              <w:rPr>
                <w:b/>
                <w:bCs/>
              </w:rPr>
            </w:pPr>
            <w:r w:rsidRPr="00BB697B">
              <w:rPr>
                <w:bCs/>
              </w:rPr>
              <w:t>ΠΑΡΑΠΟΜΠΗ</w:t>
            </w:r>
          </w:p>
        </w:tc>
      </w:tr>
      <w:tr w:rsidR="00D35C11" w:rsidRPr="00BB697B" w:rsidTr="00BE4617">
        <w:trPr>
          <w:trHeight w:val="300"/>
        </w:trPr>
        <w:tc>
          <w:tcPr>
            <w:tcW w:w="0" w:type="auto"/>
            <w:vMerge/>
            <w:tcBorders>
              <w:top w:val="single" w:sz="4" w:space="0" w:color="auto"/>
              <w:left w:val="single" w:sz="4" w:space="0" w:color="auto"/>
              <w:bottom w:val="single" w:sz="4" w:space="0" w:color="000000"/>
              <w:right w:val="single" w:sz="4" w:space="0" w:color="auto"/>
            </w:tcBorders>
            <w:vAlign w:val="center"/>
          </w:tcPr>
          <w:p w:rsidR="00D35C11" w:rsidRPr="00BB697B" w:rsidRDefault="00D35C11" w:rsidP="00BE4617">
            <w:pPr>
              <w:spacing w:line="360" w:lineRule="auto"/>
              <w:rPr>
                <w:b/>
                <w:bCs/>
              </w:rPr>
            </w:pPr>
          </w:p>
        </w:tc>
        <w:tc>
          <w:tcPr>
            <w:tcW w:w="4988" w:type="dxa"/>
            <w:tcBorders>
              <w:top w:val="nil"/>
              <w:left w:val="nil"/>
              <w:bottom w:val="single" w:sz="4" w:space="0" w:color="auto"/>
              <w:right w:val="single" w:sz="4" w:space="0" w:color="auto"/>
            </w:tcBorders>
            <w:shd w:val="clear" w:color="auto" w:fill="D7E4BC"/>
            <w:vAlign w:val="bottom"/>
          </w:tcPr>
          <w:p w:rsidR="00D35C11" w:rsidRPr="00BB697B" w:rsidRDefault="00D35C11" w:rsidP="00BE4617">
            <w:pPr>
              <w:spacing w:line="360" w:lineRule="auto"/>
              <w:jc w:val="center"/>
              <w:rPr>
                <w:b/>
                <w:bCs/>
              </w:rPr>
            </w:pPr>
            <w:r w:rsidRPr="00BB697B">
              <w:rPr>
                <w:bCs/>
              </w:rPr>
              <w:t>ΤΕΧΝΙΚΕΣ ΠΡΟΔΙΑΓΡΑΦΕΣ – ΑΙΤΟΥΜΕΝΕΣ ΥΠΗΡΕΣΙΕΣ</w:t>
            </w:r>
          </w:p>
        </w:tc>
        <w:tc>
          <w:tcPr>
            <w:tcW w:w="0" w:type="auto"/>
            <w:vMerge/>
            <w:tcBorders>
              <w:top w:val="single" w:sz="4" w:space="0" w:color="auto"/>
              <w:left w:val="single" w:sz="4" w:space="0" w:color="auto"/>
              <w:bottom w:val="single" w:sz="4" w:space="0" w:color="000000"/>
              <w:right w:val="single" w:sz="4" w:space="0" w:color="auto"/>
            </w:tcBorders>
            <w:vAlign w:val="center"/>
          </w:tcPr>
          <w:p w:rsidR="00D35C11" w:rsidRPr="00BB697B" w:rsidRDefault="00D35C11" w:rsidP="00BE4617">
            <w:pPr>
              <w:spacing w:line="360" w:lineRule="auto"/>
              <w:rPr>
                <w:b/>
                <w:bCs/>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D35C11" w:rsidRPr="00BB697B" w:rsidRDefault="00D35C11" w:rsidP="00BE4617">
            <w:pPr>
              <w:spacing w:line="360" w:lineRule="auto"/>
              <w:rPr>
                <w:b/>
                <w:bCs/>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D35C11" w:rsidRPr="00BB697B" w:rsidRDefault="00D35C11" w:rsidP="00BE4617">
            <w:pPr>
              <w:spacing w:line="360" w:lineRule="auto"/>
              <w:rPr>
                <w:b/>
                <w:bCs/>
              </w:rPr>
            </w:pPr>
          </w:p>
        </w:tc>
      </w:tr>
      <w:tr w:rsidR="00D35C11" w:rsidRPr="00BB697B" w:rsidTr="00BE4617">
        <w:trPr>
          <w:trHeight w:val="300"/>
        </w:trPr>
        <w:tc>
          <w:tcPr>
            <w:tcW w:w="0" w:type="auto"/>
            <w:vMerge/>
            <w:tcBorders>
              <w:top w:val="single" w:sz="4" w:space="0" w:color="auto"/>
              <w:left w:val="single" w:sz="4" w:space="0" w:color="auto"/>
              <w:bottom w:val="single" w:sz="4" w:space="0" w:color="000000"/>
              <w:right w:val="single" w:sz="4" w:space="0" w:color="auto"/>
            </w:tcBorders>
            <w:vAlign w:val="center"/>
          </w:tcPr>
          <w:p w:rsidR="00D35C11" w:rsidRPr="00BB697B" w:rsidRDefault="00D35C11" w:rsidP="00BE4617">
            <w:pPr>
              <w:spacing w:line="360" w:lineRule="auto"/>
              <w:rPr>
                <w:b/>
                <w:bCs/>
              </w:rPr>
            </w:pPr>
          </w:p>
        </w:tc>
        <w:tc>
          <w:tcPr>
            <w:tcW w:w="4988" w:type="dxa"/>
            <w:tcBorders>
              <w:top w:val="nil"/>
              <w:left w:val="nil"/>
              <w:bottom w:val="single" w:sz="4" w:space="0" w:color="auto"/>
              <w:right w:val="single" w:sz="4" w:space="0" w:color="auto"/>
            </w:tcBorders>
            <w:shd w:val="clear" w:color="auto" w:fill="D7E4BC"/>
            <w:vAlign w:val="bottom"/>
          </w:tcPr>
          <w:p w:rsidR="00D35C11" w:rsidRPr="00BB697B" w:rsidRDefault="00D35C11" w:rsidP="00BE4617">
            <w:pPr>
              <w:spacing w:line="360" w:lineRule="auto"/>
              <w:jc w:val="center"/>
              <w:rPr>
                <w:b/>
                <w:bCs/>
              </w:rPr>
            </w:pPr>
            <w:r w:rsidRPr="00BB697B">
              <w:rPr>
                <w:bCs/>
              </w:rPr>
              <w:t>ΠΡΟΔΙΑΓΡΑΦΗ</w:t>
            </w:r>
          </w:p>
        </w:tc>
        <w:tc>
          <w:tcPr>
            <w:tcW w:w="0" w:type="auto"/>
            <w:vMerge/>
            <w:tcBorders>
              <w:top w:val="single" w:sz="4" w:space="0" w:color="auto"/>
              <w:left w:val="single" w:sz="4" w:space="0" w:color="auto"/>
              <w:bottom w:val="single" w:sz="4" w:space="0" w:color="000000"/>
              <w:right w:val="single" w:sz="4" w:space="0" w:color="auto"/>
            </w:tcBorders>
            <w:vAlign w:val="center"/>
          </w:tcPr>
          <w:p w:rsidR="00D35C11" w:rsidRPr="00BB697B" w:rsidRDefault="00D35C11" w:rsidP="00BE4617">
            <w:pPr>
              <w:spacing w:line="360" w:lineRule="auto"/>
              <w:rPr>
                <w:b/>
                <w:bCs/>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D35C11" w:rsidRPr="00BB697B" w:rsidRDefault="00D35C11" w:rsidP="00BE4617">
            <w:pPr>
              <w:spacing w:line="360" w:lineRule="auto"/>
              <w:rPr>
                <w:b/>
                <w:bCs/>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D35C11" w:rsidRPr="00BB697B" w:rsidRDefault="00D35C11" w:rsidP="00BE4617">
            <w:pPr>
              <w:spacing w:line="360" w:lineRule="auto"/>
              <w:rPr>
                <w:b/>
                <w:bCs/>
              </w:rPr>
            </w:pPr>
          </w:p>
        </w:tc>
      </w:tr>
      <w:tr w:rsidR="00D35C11" w:rsidRPr="00A03A36" w:rsidTr="00BE4617">
        <w:trPr>
          <w:trHeight w:val="657"/>
        </w:trPr>
        <w:tc>
          <w:tcPr>
            <w:tcW w:w="640" w:type="dxa"/>
            <w:tcBorders>
              <w:top w:val="nil"/>
              <w:left w:val="single" w:sz="4" w:space="0" w:color="auto"/>
              <w:bottom w:val="single" w:sz="4" w:space="0" w:color="auto"/>
              <w:right w:val="single" w:sz="4" w:space="0" w:color="auto"/>
            </w:tcBorders>
            <w:noWrap/>
          </w:tcPr>
          <w:p w:rsidR="00D35C11" w:rsidRPr="00A03A36" w:rsidRDefault="00D35C11" w:rsidP="00BE4617">
            <w:pPr>
              <w:spacing w:line="360" w:lineRule="auto"/>
              <w:jc w:val="center"/>
            </w:pPr>
            <w:r>
              <w:t>1</w:t>
            </w:r>
          </w:p>
        </w:tc>
        <w:tc>
          <w:tcPr>
            <w:tcW w:w="4988" w:type="dxa"/>
            <w:tcBorders>
              <w:top w:val="nil"/>
              <w:left w:val="nil"/>
              <w:bottom w:val="single" w:sz="4" w:space="0" w:color="auto"/>
              <w:right w:val="single" w:sz="4" w:space="0" w:color="auto"/>
            </w:tcBorders>
          </w:tcPr>
          <w:p w:rsidR="00D35C11" w:rsidRPr="001E57DF" w:rsidRDefault="00D35C11" w:rsidP="00BE4617">
            <w:pPr>
              <w:rPr>
                <w:lang w:val="el-GR"/>
              </w:rPr>
            </w:pPr>
          </w:p>
        </w:tc>
        <w:tc>
          <w:tcPr>
            <w:tcW w:w="1183" w:type="dxa"/>
            <w:tcBorders>
              <w:top w:val="nil"/>
              <w:left w:val="nil"/>
              <w:bottom w:val="single" w:sz="4" w:space="0" w:color="auto"/>
              <w:right w:val="single" w:sz="4" w:space="0" w:color="auto"/>
            </w:tcBorders>
            <w:noWrap/>
            <w:vAlign w:val="center"/>
          </w:tcPr>
          <w:p w:rsidR="00D35C11" w:rsidRPr="00A03A36" w:rsidRDefault="00D35C11" w:rsidP="00BE4617">
            <w:pPr>
              <w:spacing w:line="360" w:lineRule="auto"/>
              <w:jc w:val="center"/>
            </w:pPr>
            <w:r>
              <w:t>ΝΑΙ</w:t>
            </w:r>
          </w:p>
        </w:tc>
        <w:tc>
          <w:tcPr>
            <w:tcW w:w="1235" w:type="dxa"/>
            <w:tcBorders>
              <w:top w:val="nil"/>
              <w:left w:val="nil"/>
              <w:bottom w:val="single" w:sz="4" w:space="0" w:color="auto"/>
              <w:right w:val="single" w:sz="4" w:space="0" w:color="auto"/>
            </w:tcBorders>
            <w:noWrap/>
            <w:vAlign w:val="bottom"/>
          </w:tcPr>
          <w:p w:rsidR="00D35C11" w:rsidRPr="00A03A36" w:rsidRDefault="00D35C11" w:rsidP="00BE4617">
            <w:pPr>
              <w:spacing w:line="360" w:lineRule="auto"/>
            </w:pPr>
          </w:p>
        </w:tc>
        <w:tc>
          <w:tcPr>
            <w:tcW w:w="1467" w:type="dxa"/>
            <w:tcBorders>
              <w:top w:val="nil"/>
              <w:left w:val="nil"/>
              <w:bottom w:val="single" w:sz="4" w:space="0" w:color="auto"/>
              <w:right w:val="single" w:sz="4" w:space="0" w:color="auto"/>
            </w:tcBorders>
            <w:noWrap/>
            <w:vAlign w:val="bottom"/>
          </w:tcPr>
          <w:p w:rsidR="00D35C11" w:rsidRPr="00A03A36" w:rsidRDefault="00D35C11" w:rsidP="00BE4617">
            <w:pPr>
              <w:spacing w:line="360" w:lineRule="auto"/>
            </w:pPr>
          </w:p>
        </w:tc>
      </w:tr>
    </w:tbl>
    <w:p w:rsidR="00D35C11" w:rsidRDefault="00D35C11" w:rsidP="00D35C11">
      <w:pPr>
        <w:pStyle w:val="normalwithoutspacing"/>
        <w:spacing w:before="57" w:after="57"/>
        <w:rPr>
          <w:i/>
          <w:color w:val="5B9BD5"/>
          <w:szCs w:val="22"/>
        </w:rPr>
      </w:pPr>
    </w:p>
    <w:p w:rsidR="00D35C11" w:rsidRPr="001E57DF" w:rsidRDefault="00D35C11" w:rsidP="00D35C11">
      <w:pPr>
        <w:spacing w:line="360" w:lineRule="auto"/>
        <w:ind w:right="368"/>
        <w:rPr>
          <w:bCs/>
          <w:lang w:val="el-GR"/>
        </w:rPr>
      </w:pPr>
      <w:r w:rsidRPr="001E57DF">
        <w:rPr>
          <w:bCs/>
          <w:lang w:val="el-GR"/>
        </w:rPr>
        <w:t>ΤΕΧΝΙΚΕΣ ΠΡΟΔΙΑΓΡΑΦΕΣ – ΠΙΝΑΚΑΣ ΣΥΜΜΟΡΦΩΣΗΣ</w:t>
      </w:r>
    </w:p>
    <w:p w:rsidR="00D35C11" w:rsidRPr="001E57DF" w:rsidRDefault="00D35C11" w:rsidP="00D35C11">
      <w:pPr>
        <w:spacing w:line="360" w:lineRule="auto"/>
        <w:ind w:right="368"/>
        <w:rPr>
          <w:b/>
          <w:lang w:val="el-GR"/>
        </w:rPr>
      </w:pPr>
      <w:r w:rsidRPr="001E57DF">
        <w:rPr>
          <w:lang w:val="el-GR"/>
        </w:rPr>
        <w:t>Στη Στήλη «ΠΡΟΔΙΑΓΡΑΦΗ», περιγράφονται αναλυτικά οι αντίστοιχοι τεχνικοί όροι, υποχρεώσεις ή επεξηγήσεις για τα οποία θα πρέπει να δοθούν αντίστοιχες απαντήσεις.</w:t>
      </w:r>
    </w:p>
    <w:p w:rsidR="00D35C11" w:rsidRPr="001E57DF" w:rsidRDefault="00D35C11" w:rsidP="00D35C11">
      <w:pPr>
        <w:spacing w:line="360" w:lineRule="auto"/>
        <w:ind w:right="368"/>
        <w:rPr>
          <w:b/>
          <w:lang w:val="el-GR"/>
        </w:rPr>
      </w:pPr>
      <w:r w:rsidRPr="001E57DF">
        <w:rPr>
          <w:lang w:val="el-GR"/>
        </w:rPr>
        <w:t xml:space="preserve">Αν στη στήλη «ΑΠΑΙΤΗΣΗ» έχει συμπληρωθεί η λέξη «ΝΑΙ» ή ένας αριθμός (που σημαίνει υποχρεωτικό αριθμητικό μέγεθος της προδιαγραφής και απαιτεί συμμόρφωση) τότε η αντίστοιχη προδιαγραφή είναι υποχρεωτική για τον υποψήφιο Ανάδοχο, θεωρούμενη ως απαράβατος όρος σύμφωνα με την παρούσα Διακήρυξη. Προσφορές που δεν καλύπτουν πλήρως απαράβατους όρους απορρίπτονται ως απαράδεκτες. </w:t>
      </w:r>
    </w:p>
    <w:p w:rsidR="00D35C11" w:rsidRPr="001E57DF" w:rsidRDefault="00D35C11" w:rsidP="00D35C11">
      <w:pPr>
        <w:spacing w:line="360" w:lineRule="auto"/>
        <w:ind w:right="368"/>
        <w:rPr>
          <w:b/>
          <w:lang w:val="el-GR"/>
        </w:rPr>
      </w:pPr>
      <w:r w:rsidRPr="001E57DF">
        <w:rPr>
          <w:lang w:val="el-GR"/>
        </w:rPr>
        <w:t>Στη στήλη «ΑΠΑΝΤΗΣΗ» σημειώνεται η απάντηση του Αναδόχου που έχει τη μορφή ΝΑΙ/ΟΧΙ εάν η αντίστοιχη προδιαγραφή πληρούται ή όχι από την Προσφορά ή ένα αριθμητικό μέγεθος που δηλώνει την ποσότητα του αντίστοιχου χαρακτηριστικού στην Προσφορά. Απλή κατάφαση ή επεξήγηση δεν αποτελεί απόδειξη πλήρωσης της προδιαγραφής και η αρμόδια Επιτροπή έχει την υποχρέωση ελέγχου και επιβεβαίωσης της πλήρωσης της απαίτησης (ιδιαίτερα αν αυτή αποτελεί ελάχιστη).</w:t>
      </w:r>
    </w:p>
    <w:p w:rsidR="00D35C11" w:rsidRPr="001E57DF" w:rsidRDefault="00D35C11" w:rsidP="00D35C11">
      <w:pPr>
        <w:spacing w:line="360" w:lineRule="auto"/>
        <w:ind w:right="368"/>
        <w:rPr>
          <w:b/>
          <w:lang w:val="el-GR"/>
        </w:rPr>
      </w:pPr>
      <w:r w:rsidRPr="001E57DF">
        <w:rPr>
          <w:lang w:val="el-GR"/>
        </w:rPr>
        <w:t xml:space="preserve">Στη στήλη «ΠΑΡΑΠΟΜΠΗ» θα καταγραφεί η σαφής παραπομπή σε Παράρτημα της Τεχνικής Προσφοράς το οποίο θα περιλαμβάνει αριθμημένα Τεχνικά Φυλλάδια κατασκευαστών, ή αναλυτικές τεχνικές περιγραφές των υπηρεσιών, του εξοπλισμού ή του τρόπου διασύνδεσης και λειτουργίας ή αναφορές μεθοδολογίας εγκατάστασης και υποστήριξης κλπ., που κατά την κρίση του υποψηφίου Αναδόχου τεκμηριώνουν τα στοιχεία των Πινάκων Συμμόρφωσης. Στην αρχή του Παραρτήματος καταγράφεται αναλυτικός πίνακας των περιεχόμενων του. </w:t>
      </w:r>
    </w:p>
    <w:p w:rsidR="00D35C11" w:rsidRPr="001E57DF" w:rsidRDefault="00D35C11" w:rsidP="00D35C11">
      <w:pPr>
        <w:spacing w:line="360" w:lineRule="auto"/>
        <w:ind w:right="368"/>
        <w:rPr>
          <w:b/>
          <w:lang w:val="el-GR"/>
        </w:rPr>
      </w:pPr>
      <w:r w:rsidRPr="001E57DF">
        <w:rPr>
          <w:lang w:val="el-GR"/>
        </w:rPr>
        <w:lastRenderedPageBreak/>
        <w:t xml:space="preserve">Είναι ιδιαίτερα επιθυμητή η πληρέστερη συμπλήρωση των παραπομπών, οι οποίες πρέπει να είναι κατά το δυνατόν συγκεκριμένες (π.χ. Τεχνικό Φυλλάδιο 3, Σελ. 4 Παράγραφος 4, κ.λπ.). Αντίστοιχα στο τεχνικό φυλλάδιο ή στη σχετική αναφορά, μεθοδολογικό εργαλείο, τεχνική κτλ θα υπογραμμιστεί το σημείο που τεκμηριώνει τη συμφωνία ή υπερκάλυψη και θα σημειωθεί η αντίστοιχη παράγραφος του Πίνακα Συμμόρφωσης στην οποία καταγράφεται η ζητούμενη προδιαγραφή (π.χ. </w:t>
      </w:r>
      <w:proofErr w:type="spellStart"/>
      <w:r w:rsidRPr="001E57DF">
        <w:rPr>
          <w:lang w:val="el-GR"/>
        </w:rPr>
        <w:t>Προδ</w:t>
      </w:r>
      <w:proofErr w:type="spellEnd"/>
      <w:r w:rsidRPr="001E57DF">
        <w:rPr>
          <w:lang w:val="el-GR"/>
        </w:rPr>
        <w:t>. 4.18).</w:t>
      </w:r>
    </w:p>
    <w:p w:rsidR="00D35C11" w:rsidRPr="001E57DF" w:rsidRDefault="00D35C11" w:rsidP="00D35C11">
      <w:pPr>
        <w:spacing w:line="360" w:lineRule="auto"/>
        <w:ind w:right="368"/>
        <w:rPr>
          <w:b/>
          <w:lang w:val="el-GR"/>
        </w:rPr>
      </w:pPr>
      <w:r w:rsidRPr="001E57DF">
        <w:rPr>
          <w:lang w:val="el-GR"/>
        </w:rPr>
        <w:t>Τονίζεται ότι είναι υποχρεωτική η απάντηση σε όλα τα σημεία των ΠΙΝΑΚΩΝ ΣΥΜΜΟΡΦΩΣΗΣ και η παροχή όλων των πληροφοριών που ζητούνται.</w:t>
      </w:r>
    </w:p>
    <w:p w:rsidR="00D35C11" w:rsidRPr="001E57DF" w:rsidRDefault="00D35C11" w:rsidP="00D35C11">
      <w:pPr>
        <w:spacing w:line="360" w:lineRule="auto"/>
        <w:ind w:right="368"/>
        <w:rPr>
          <w:b/>
          <w:lang w:val="el-GR"/>
        </w:rPr>
      </w:pPr>
      <w:r w:rsidRPr="001E57DF">
        <w:rPr>
          <w:lang w:val="el-GR"/>
        </w:rPr>
        <w:t>Η αρμόδια Επιτροπή θα αξιολογήσει τα παρεχόμενα από τους υποψήφιους Αναδόχους στοιχεία κατά την αξιολόγηση των Τεχνικών Προσφορών.</w:t>
      </w:r>
    </w:p>
    <w:p w:rsidR="00D35C11" w:rsidRPr="001E57DF" w:rsidRDefault="00D35C11" w:rsidP="00D35C11">
      <w:pPr>
        <w:spacing w:line="360" w:lineRule="auto"/>
        <w:ind w:right="368"/>
        <w:rPr>
          <w:lang w:val="el-GR"/>
        </w:rPr>
      </w:pPr>
      <w:r w:rsidRPr="001E57DF">
        <w:rPr>
          <w:lang w:val="el-GR"/>
        </w:rPr>
        <w:t xml:space="preserve">Σε περίπτωση που δεν έχει συμπληρωθεί η στήλη «ΑΠΑΝΤΗΣΗ», για έστω και ένα από τους όρους στον πίνακα συμμόρφωσης, τότε θεωρείται ότι δεν υπάρχει απάντηση στο σχετικό όρο. </w:t>
      </w:r>
    </w:p>
    <w:p w:rsidR="00D35C11" w:rsidRDefault="00D35C11" w:rsidP="00D35C11">
      <w:pPr>
        <w:rPr>
          <w:i/>
          <w:color w:val="5B9BD5"/>
          <w:szCs w:val="22"/>
          <w:lang w:val="el-GR"/>
        </w:rPr>
      </w:pPr>
    </w:p>
    <w:p w:rsidR="00D35C11" w:rsidRPr="004115DC" w:rsidRDefault="00D35C11" w:rsidP="00D35C11">
      <w:pPr>
        <w:pStyle w:val="2"/>
        <w:tabs>
          <w:tab w:val="clear" w:pos="567"/>
          <w:tab w:val="left" w:pos="0"/>
        </w:tabs>
        <w:spacing w:before="57" w:after="57"/>
        <w:ind w:left="0" w:firstLine="0"/>
        <w:rPr>
          <w:lang w:val="el-GR"/>
        </w:rPr>
      </w:pPr>
      <w:r>
        <w:rPr>
          <w:lang w:val="el-GR"/>
        </w:rPr>
        <w:br w:type="page"/>
      </w:r>
      <w:bookmarkStart w:id="7" w:name="_Toc57633494"/>
      <w:r w:rsidRPr="001E57DF">
        <w:rPr>
          <w:lang w:val="el-GR"/>
        </w:rPr>
        <w:lastRenderedPageBreak/>
        <w:t xml:space="preserve">ΠΑΡΑΡΤΗΜΑ </w:t>
      </w:r>
      <w:r>
        <w:rPr>
          <w:lang w:val="en-US"/>
        </w:rPr>
        <w:t>I</w:t>
      </w:r>
      <w:r>
        <w:rPr>
          <w:lang w:val="el-GR"/>
        </w:rPr>
        <w:t>V – Υπόδειγμα πίνακα οικονομικής προσφοράς</w:t>
      </w:r>
      <w:bookmarkEnd w:id="7"/>
    </w:p>
    <w:tbl>
      <w:tblPr>
        <w:tblW w:w="10400" w:type="dxa"/>
        <w:tblInd w:w="-870" w:type="dxa"/>
        <w:tblLook w:val="04A0"/>
      </w:tblPr>
      <w:tblGrid>
        <w:gridCol w:w="561"/>
        <w:gridCol w:w="3351"/>
        <w:gridCol w:w="1148"/>
        <w:gridCol w:w="1660"/>
        <w:gridCol w:w="1600"/>
        <w:gridCol w:w="2080"/>
      </w:tblGrid>
      <w:tr w:rsidR="00D35C11" w:rsidRPr="00E62227" w:rsidTr="00D35C11">
        <w:trPr>
          <w:trHeight w:val="900"/>
        </w:trPr>
        <w:tc>
          <w:tcPr>
            <w:tcW w:w="5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35C11" w:rsidRPr="00E62227" w:rsidRDefault="00D35C11" w:rsidP="00BE4617">
            <w:pPr>
              <w:suppressAutoHyphens w:val="0"/>
              <w:spacing w:after="0"/>
              <w:jc w:val="center"/>
              <w:rPr>
                <w:rFonts w:ascii="Arial" w:hAnsi="Arial" w:cs="Arial"/>
                <w:b/>
                <w:bCs/>
                <w:sz w:val="20"/>
                <w:szCs w:val="20"/>
                <w:lang w:val="en-US" w:eastAsia="en-US"/>
              </w:rPr>
            </w:pPr>
            <w:r w:rsidRPr="00E62227">
              <w:rPr>
                <w:rFonts w:ascii="Arial" w:hAnsi="Arial" w:cs="Arial"/>
                <w:b/>
                <w:bCs/>
                <w:sz w:val="20"/>
                <w:szCs w:val="20"/>
                <w:lang w:val="en-US" w:eastAsia="en-US"/>
              </w:rPr>
              <w:t>Α/Α</w:t>
            </w:r>
          </w:p>
        </w:tc>
        <w:tc>
          <w:tcPr>
            <w:tcW w:w="3351" w:type="dxa"/>
            <w:tcBorders>
              <w:top w:val="single" w:sz="4" w:space="0" w:color="auto"/>
              <w:left w:val="nil"/>
              <w:bottom w:val="single" w:sz="4" w:space="0" w:color="auto"/>
              <w:right w:val="single" w:sz="4" w:space="0" w:color="auto"/>
            </w:tcBorders>
            <w:shd w:val="clear" w:color="auto" w:fill="auto"/>
            <w:vAlign w:val="center"/>
            <w:hideMark/>
          </w:tcPr>
          <w:p w:rsidR="00D35C11" w:rsidRPr="00E62227" w:rsidRDefault="00D35C11" w:rsidP="00BE4617">
            <w:pPr>
              <w:suppressAutoHyphens w:val="0"/>
              <w:spacing w:after="0"/>
              <w:jc w:val="center"/>
              <w:rPr>
                <w:rFonts w:ascii="Arial" w:hAnsi="Arial" w:cs="Arial"/>
                <w:b/>
                <w:bCs/>
                <w:sz w:val="20"/>
                <w:szCs w:val="20"/>
                <w:lang w:val="en-US" w:eastAsia="en-US"/>
              </w:rPr>
            </w:pPr>
            <w:r w:rsidRPr="00E62227">
              <w:rPr>
                <w:rFonts w:ascii="Arial" w:hAnsi="Arial" w:cs="Arial"/>
                <w:b/>
                <w:bCs/>
                <w:sz w:val="20"/>
                <w:szCs w:val="20"/>
                <w:lang w:val="en-US" w:eastAsia="en-US"/>
              </w:rPr>
              <w:t>ΠΕΡΙΓΡΑΦΗ ΣΤΟΙΧΕΙΟΥ</w:t>
            </w:r>
          </w:p>
        </w:tc>
        <w:tc>
          <w:tcPr>
            <w:tcW w:w="1148" w:type="dxa"/>
            <w:tcBorders>
              <w:top w:val="single" w:sz="4" w:space="0" w:color="auto"/>
              <w:left w:val="nil"/>
              <w:bottom w:val="single" w:sz="4" w:space="0" w:color="auto"/>
              <w:right w:val="single" w:sz="4" w:space="0" w:color="auto"/>
            </w:tcBorders>
            <w:shd w:val="clear" w:color="auto" w:fill="auto"/>
            <w:vAlign w:val="center"/>
            <w:hideMark/>
          </w:tcPr>
          <w:p w:rsidR="00D35C11" w:rsidRPr="00E62227" w:rsidRDefault="00D35C11" w:rsidP="00BE4617">
            <w:pPr>
              <w:suppressAutoHyphens w:val="0"/>
              <w:spacing w:after="0"/>
              <w:jc w:val="center"/>
              <w:rPr>
                <w:rFonts w:ascii="Arial" w:hAnsi="Arial" w:cs="Arial"/>
                <w:b/>
                <w:bCs/>
                <w:sz w:val="20"/>
                <w:szCs w:val="20"/>
                <w:lang w:val="en-US" w:eastAsia="en-US"/>
              </w:rPr>
            </w:pPr>
            <w:r w:rsidRPr="00E62227">
              <w:rPr>
                <w:rFonts w:ascii="Arial" w:hAnsi="Arial" w:cs="Arial"/>
                <w:b/>
                <w:bCs/>
                <w:sz w:val="20"/>
                <w:szCs w:val="20"/>
                <w:lang w:val="en-US" w:eastAsia="en-US"/>
              </w:rPr>
              <w:t>ΑΡΙΘΜΟΣ ΑΤΟΜΩΝ</w:t>
            </w:r>
            <w:r w:rsidRPr="00E62227">
              <w:rPr>
                <w:rFonts w:ascii="Arial" w:hAnsi="Arial" w:cs="Arial"/>
                <w:b/>
                <w:bCs/>
                <w:sz w:val="16"/>
                <w:szCs w:val="16"/>
                <w:lang w:val="en-US" w:eastAsia="en-US"/>
              </w:rPr>
              <w:t xml:space="preserve"> </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D35C11" w:rsidRPr="00E62227" w:rsidRDefault="00D35C11" w:rsidP="00BE4617">
            <w:pPr>
              <w:suppressAutoHyphens w:val="0"/>
              <w:spacing w:after="0"/>
              <w:jc w:val="center"/>
              <w:rPr>
                <w:rFonts w:ascii="Arial" w:hAnsi="Arial" w:cs="Arial"/>
                <w:b/>
                <w:bCs/>
                <w:sz w:val="20"/>
                <w:szCs w:val="20"/>
                <w:lang w:val="en-US" w:eastAsia="en-US"/>
              </w:rPr>
            </w:pPr>
            <w:r w:rsidRPr="00E62227">
              <w:rPr>
                <w:rFonts w:ascii="Arial" w:hAnsi="Arial" w:cs="Arial"/>
                <w:b/>
                <w:bCs/>
                <w:sz w:val="20"/>
                <w:szCs w:val="20"/>
                <w:lang w:val="en-US" w:eastAsia="en-US"/>
              </w:rPr>
              <w:t>ΜΗΝΙΑΙΑ ΚΟΣΤΟΣ</w:t>
            </w:r>
            <w:r w:rsidRPr="00E62227">
              <w:rPr>
                <w:rFonts w:ascii="Arial" w:hAnsi="Arial" w:cs="Arial"/>
                <w:b/>
                <w:bCs/>
                <w:sz w:val="20"/>
                <w:szCs w:val="20"/>
                <w:lang w:val="en-US" w:eastAsia="en-US"/>
              </w:rPr>
              <w:br/>
              <w:t>ΚΑΤΑ ΑΤΟΜΟ</w:t>
            </w:r>
          </w:p>
        </w:tc>
        <w:tc>
          <w:tcPr>
            <w:tcW w:w="1600" w:type="dxa"/>
            <w:tcBorders>
              <w:top w:val="single" w:sz="4" w:space="0" w:color="auto"/>
              <w:left w:val="nil"/>
              <w:bottom w:val="single" w:sz="4" w:space="0" w:color="auto"/>
              <w:right w:val="single" w:sz="4" w:space="0" w:color="auto"/>
            </w:tcBorders>
            <w:shd w:val="clear" w:color="auto" w:fill="auto"/>
            <w:vAlign w:val="center"/>
            <w:hideMark/>
          </w:tcPr>
          <w:p w:rsidR="00D35C11" w:rsidRPr="00E62227" w:rsidRDefault="00D35C11" w:rsidP="00BE4617">
            <w:pPr>
              <w:suppressAutoHyphens w:val="0"/>
              <w:spacing w:after="0"/>
              <w:jc w:val="center"/>
              <w:rPr>
                <w:rFonts w:ascii="Arial" w:hAnsi="Arial" w:cs="Arial"/>
                <w:b/>
                <w:bCs/>
                <w:sz w:val="20"/>
                <w:szCs w:val="20"/>
                <w:lang w:val="en-US" w:eastAsia="en-US"/>
              </w:rPr>
            </w:pPr>
            <w:r w:rsidRPr="00E62227">
              <w:rPr>
                <w:rFonts w:ascii="Arial" w:hAnsi="Arial" w:cs="Arial"/>
                <w:b/>
                <w:bCs/>
                <w:sz w:val="20"/>
                <w:szCs w:val="20"/>
                <w:lang w:val="en-US" w:eastAsia="en-US"/>
              </w:rPr>
              <w:t>ΣΥΝΟΛΙΚΟ ΜΗΝΙΑΙΟ ΚΟΣΤΟΣ</w:t>
            </w:r>
          </w:p>
        </w:tc>
        <w:tc>
          <w:tcPr>
            <w:tcW w:w="2080" w:type="dxa"/>
            <w:tcBorders>
              <w:top w:val="single" w:sz="4" w:space="0" w:color="auto"/>
              <w:left w:val="nil"/>
              <w:bottom w:val="single" w:sz="4" w:space="0" w:color="auto"/>
              <w:right w:val="single" w:sz="4" w:space="0" w:color="auto"/>
            </w:tcBorders>
            <w:shd w:val="clear" w:color="auto" w:fill="auto"/>
            <w:vAlign w:val="center"/>
            <w:hideMark/>
          </w:tcPr>
          <w:p w:rsidR="00D35C11" w:rsidRPr="00E62227" w:rsidRDefault="00D35C11" w:rsidP="00BE4617">
            <w:pPr>
              <w:suppressAutoHyphens w:val="0"/>
              <w:spacing w:after="0"/>
              <w:jc w:val="center"/>
              <w:rPr>
                <w:rFonts w:ascii="Arial" w:hAnsi="Arial" w:cs="Arial"/>
                <w:b/>
                <w:bCs/>
                <w:sz w:val="20"/>
                <w:szCs w:val="20"/>
                <w:lang w:val="en-US" w:eastAsia="en-US"/>
              </w:rPr>
            </w:pPr>
            <w:r w:rsidRPr="00E62227">
              <w:rPr>
                <w:rFonts w:ascii="Arial" w:hAnsi="Arial" w:cs="Arial"/>
                <w:b/>
                <w:bCs/>
                <w:sz w:val="20"/>
                <w:szCs w:val="20"/>
                <w:lang w:val="en-US" w:eastAsia="en-US"/>
              </w:rPr>
              <w:t>ΣΥΝΟΛΙΚΟ ΚΟΣΤΟΣ ΓΙΑ 12 ΜΗΝΕΣ</w:t>
            </w:r>
          </w:p>
        </w:tc>
      </w:tr>
      <w:tr w:rsidR="00D35C11" w:rsidRPr="00057787" w:rsidTr="00D35C11">
        <w:trPr>
          <w:trHeight w:val="795"/>
        </w:trPr>
        <w:tc>
          <w:tcPr>
            <w:tcW w:w="561" w:type="dxa"/>
            <w:tcBorders>
              <w:top w:val="nil"/>
              <w:left w:val="single" w:sz="4" w:space="0" w:color="auto"/>
              <w:bottom w:val="single" w:sz="4" w:space="0" w:color="auto"/>
              <w:right w:val="single" w:sz="4" w:space="0" w:color="auto"/>
            </w:tcBorders>
            <w:shd w:val="clear" w:color="auto" w:fill="auto"/>
            <w:noWrap/>
            <w:vAlign w:val="center"/>
            <w:hideMark/>
          </w:tcPr>
          <w:p w:rsidR="00D35C11" w:rsidRPr="00E62227" w:rsidRDefault="00D35C11" w:rsidP="00BE4617">
            <w:pPr>
              <w:suppressAutoHyphens w:val="0"/>
              <w:spacing w:after="0"/>
              <w:jc w:val="center"/>
              <w:rPr>
                <w:rFonts w:ascii="Arial" w:hAnsi="Arial" w:cs="Arial"/>
                <w:sz w:val="20"/>
                <w:szCs w:val="20"/>
                <w:lang w:val="en-US" w:eastAsia="en-US"/>
              </w:rPr>
            </w:pPr>
            <w:r w:rsidRPr="00E62227">
              <w:rPr>
                <w:rFonts w:ascii="Arial" w:hAnsi="Arial" w:cs="Arial"/>
                <w:sz w:val="20"/>
                <w:szCs w:val="20"/>
                <w:lang w:val="en-US" w:eastAsia="en-US"/>
              </w:rPr>
              <w:t>1</w:t>
            </w:r>
          </w:p>
        </w:tc>
        <w:tc>
          <w:tcPr>
            <w:tcW w:w="3351" w:type="dxa"/>
            <w:tcBorders>
              <w:top w:val="nil"/>
              <w:left w:val="nil"/>
              <w:bottom w:val="single" w:sz="4" w:space="0" w:color="auto"/>
              <w:right w:val="single" w:sz="4" w:space="0" w:color="auto"/>
            </w:tcBorders>
            <w:shd w:val="clear" w:color="auto" w:fill="auto"/>
            <w:vAlign w:val="center"/>
            <w:hideMark/>
          </w:tcPr>
          <w:p w:rsidR="00D35C11" w:rsidRPr="00E62227" w:rsidRDefault="00D35C11" w:rsidP="00BE4617">
            <w:pPr>
              <w:suppressAutoHyphens w:val="0"/>
              <w:spacing w:after="0"/>
              <w:jc w:val="left"/>
              <w:rPr>
                <w:rFonts w:ascii="Arial" w:hAnsi="Arial" w:cs="Arial"/>
                <w:sz w:val="20"/>
                <w:szCs w:val="20"/>
                <w:lang w:val="el-GR" w:eastAsia="en-US"/>
              </w:rPr>
            </w:pPr>
            <w:r w:rsidRPr="00E62227">
              <w:rPr>
                <w:rFonts w:ascii="Arial" w:hAnsi="Arial" w:cs="Arial"/>
                <w:sz w:val="20"/>
                <w:szCs w:val="20"/>
                <w:lang w:val="el-GR" w:eastAsia="en-US"/>
              </w:rPr>
              <w:t>Μικτές αποδοχές προσωπικού  με κανονική απασχόληση (40 ώρες /εβδομάδα)</w:t>
            </w:r>
          </w:p>
        </w:tc>
        <w:tc>
          <w:tcPr>
            <w:tcW w:w="1148" w:type="dxa"/>
            <w:tcBorders>
              <w:top w:val="nil"/>
              <w:left w:val="nil"/>
              <w:bottom w:val="single" w:sz="4" w:space="0" w:color="auto"/>
              <w:right w:val="single" w:sz="4" w:space="0" w:color="auto"/>
            </w:tcBorders>
            <w:shd w:val="clear" w:color="000000" w:fill="FFFFFF"/>
            <w:vAlign w:val="center"/>
            <w:hideMark/>
          </w:tcPr>
          <w:p w:rsidR="00D35C11" w:rsidRPr="00057787" w:rsidRDefault="00D35C11" w:rsidP="00BE4617">
            <w:pPr>
              <w:suppressAutoHyphens w:val="0"/>
              <w:spacing w:after="0"/>
              <w:jc w:val="right"/>
              <w:rPr>
                <w:rFonts w:ascii="Arial" w:hAnsi="Arial" w:cs="Arial"/>
                <w:sz w:val="20"/>
                <w:szCs w:val="20"/>
                <w:lang w:val="el-GR" w:eastAsia="en-US"/>
              </w:rPr>
            </w:pPr>
          </w:p>
        </w:tc>
        <w:tc>
          <w:tcPr>
            <w:tcW w:w="1660" w:type="dxa"/>
            <w:tcBorders>
              <w:top w:val="nil"/>
              <w:left w:val="nil"/>
              <w:bottom w:val="single" w:sz="4" w:space="0" w:color="auto"/>
              <w:right w:val="single" w:sz="4" w:space="0" w:color="auto"/>
            </w:tcBorders>
            <w:shd w:val="clear" w:color="auto" w:fill="auto"/>
            <w:vAlign w:val="center"/>
            <w:hideMark/>
          </w:tcPr>
          <w:p w:rsidR="00D35C11" w:rsidRPr="00057787" w:rsidRDefault="00D35C11" w:rsidP="00BE4617">
            <w:pPr>
              <w:suppressAutoHyphens w:val="0"/>
              <w:spacing w:after="0"/>
              <w:jc w:val="right"/>
              <w:rPr>
                <w:rFonts w:ascii="Arial" w:hAnsi="Arial" w:cs="Arial"/>
                <w:sz w:val="20"/>
                <w:szCs w:val="20"/>
                <w:lang w:val="el-GR" w:eastAsia="en-US"/>
              </w:rPr>
            </w:pPr>
          </w:p>
        </w:tc>
        <w:tc>
          <w:tcPr>
            <w:tcW w:w="1600" w:type="dxa"/>
            <w:tcBorders>
              <w:top w:val="nil"/>
              <w:left w:val="nil"/>
              <w:bottom w:val="single" w:sz="4" w:space="0" w:color="auto"/>
              <w:right w:val="single" w:sz="4" w:space="0" w:color="auto"/>
            </w:tcBorders>
            <w:shd w:val="clear" w:color="auto" w:fill="auto"/>
            <w:vAlign w:val="center"/>
            <w:hideMark/>
          </w:tcPr>
          <w:p w:rsidR="00D35C11" w:rsidRPr="00057787" w:rsidRDefault="00D35C11" w:rsidP="00BE4617">
            <w:pPr>
              <w:suppressAutoHyphens w:val="0"/>
              <w:spacing w:after="0"/>
              <w:jc w:val="right"/>
              <w:rPr>
                <w:rFonts w:ascii="Arial" w:hAnsi="Arial" w:cs="Arial"/>
                <w:i/>
                <w:iCs/>
                <w:sz w:val="20"/>
                <w:szCs w:val="20"/>
                <w:lang w:val="el-GR" w:eastAsia="en-US"/>
              </w:rPr>
            </w:pPr>
          </w:p>
        </w:tc>
        <w:tc>
          <w:tcPr>
            <w:tcW w:w="2080" w:type="dxa"/>
            <w:tcBorders>
              <w:top w:val="nil"/>
              <w:left w:val="nil"/>
              <w:bottom w:val="single" w:sz="4" w:space="0" w:color="auto"/>
              <w:right w:val="single" w:sz="4" w:space="0" w:color="auto"/>
            </w:tcBorders>
            <w:shd w:val="clear" w:color="auto" w:fill="auto"/>
            <w:vAlign w:val="center"/>
            <w:hideMark/>
          </w:tcPr>
          <w:p w:rsidR="00D35C11" w:rsidRPr="00057787" w:rsidRDefault="00D35C11" w:rsidP="00BE4617">
            <w:pPr>
              <w:suppressAutoHyphens w:val="0"/>
              <w:spacing w:after="0"/>
              <w:jc w:val="right"/>
              <w:rPr>
                <w:rFonts w:ascii="Arial" w:hAnsi="Arial" w:cs="Arial"/>
                <w:color w:val="000000"/>
                <w:sz w:val="20"/>
                <w:szCs w:val="20"/>
                <w:lang w:val="el-GR" w:eastAsia="en-US"/>
              </w:rPr>
            </w:pPr>
          </w:p>
        </w:tc>
      </w:tr>
      <w:tr w:rsidR="00D35C11" w:rsidRPr="00E62227" w:rsidTr="00D35C11">
        <w:trPr>
          <w:trHeight w:val="795"/>
        </w:trPr>
        <w:tc>
          <w:tcPr>
            <w:tcW w:w="561" w:type="dxa"/>
            <w:tcBorders>
              <w:top w:val="nil"/>
              <w:left w:val="single" w:sz="4" w:space="0" w:color="auto"/>
              <w:bottom w:val="single" w:sz="4" w:space="0" w:color="auto"/>
              <w:right w:val="single" w:sz="4" w:space="0" w:color="auto"/>
            </w:tcBorders>
            <w:shd w:val="clear" w:color="auto" w:fill="auto"/>
            <w:noWrap/>
            <w:vAlign w:val="center"/>
            <w:hideMark/>
          </w:tcPr>
          <w:p w:rsidR="00D35C11" w:rsidRPr="00E62227" w:rsidRDefault="00D35C11" w:rsidP="00BE4617">
            <w:pPr>
              <w:suppressAutoHyphens w:val="0"/>
              <w:spacing w:after="0"/>
              <w:jc w:val="center"/>
              <w:rPr>
                <w:rFonts w:ascii="Arial" w:hAnsi="Arial" w:cs="Arial"/>
                <w:sz w:val="20"/>
                <w:szCs w:val="20"/>
                <w:lang w:val="en-US" w:eastAsia="en-US"/>
              </w:rPr>
            </w:pPr>
            <w:r w:rsidRPr="00E62227">
              <w:rPr>
                <w:rFonts w:ascii="Arial" w:hAnsi="Arial" w:cs="Arial"/>
                <w:sz w:val="20"/>
                <w:szCs w:val="20"/>
                <w:lang w:val="en-US" w:eastAsia="en-US"/>
              </w:rPr>
              <w:t>2</w:t>
            </w:r>
          </w:p>
        </w:tc>
        <w:tc>
          <w:tcPr>
            <w:tcW w:w="3351" w:type="dxa"/>
            <w:tcBorders>
              <w:top w:val="nil"/>
              <w:left w:val="nil"/>
              <w:bottom w:val="single" w:sz="4" w:space="0" w:color="auto"/>
              <w:right w:val="single" w:sz="4" w:space="0" w:color="auto"/>
            </w:tcBorders>
            <w:shd w:val="clear" w:color="auto" w:fill="auto"/>
            <w:vAlign w:val="center"/>
            <w:hideMark/>
          </w:tcPr>
          <w:p w:rsidR="00D35C11" w:rsidRPr="00E62227" w:rsidRDefault="00D35C11" w:rsidP="00BE4617">
            <w:pPr>
              <w:suppressAutoHyphens w:val="0"/>
              <w:spacing w:after="0"/>
              <w:jc w:val="left"/>
              <w:rPr>
                <w:rFonts w:ascii="Arial" w:hAnsi="Arial" w:cs="Arial"/>
                <w:sz w:val="20"/>
                <w:szCs w:val="20"/>
                <w:lang w:val="en-US" w:eastAsia="en-US"/>
              </w:rPr>
            </w:pPr>
            <w:proofErr w:type="spellStart"/>
            <w:r w:rsidRPr="00E62227">
              <w:rPr>
                <w:rFonts w:ascii="Arial" w:hAnsi="Arial" w:cs="Arial"/>
                <w:sz w:val="20"/>
                <w:szCs w:val="20"/>
                <w:lang w:val="en-US" w:eastAsia="en-US"/>
              </w:rPr>
              <w:t>Εισφορές</w:t>
            </w:r>
            <w:proofErr w:type="spellEnd"/>
            <w:r w:rsidRPr="00E62227">
              <w:rPr>
                <w:rFonts w:ascii="Arial" w:hAnsi="Arial" w:cs="Arial"/>
                <w:sz w:val="20"/>
                <w:szCs w:val="20"/>
                <w:lang w:val="en-US" w:eastAsia="en-US"/>
              </w:rPr>
              <w:t xml:space="preserve"> ΙΚΑ </w:t>
            </w:r>
            <w:proofErr w:type="spellStart"/>
            <w:r w:rsidRPr="00E62227">
              <w:rPr>
                <w:rFonts w:ascii="Arial" w:hAnsi="Arial" w:cs="Arial"/>
                <w:sz w:val="20"/>
                <w:szCs w:val="20"/>
                <w:lang w:val="en-US" w:eastAsia="en-US"/>
              </w:rPr>
              <w:t>εργοδότου</w:t>
            </w:r>
            <w:proofErr w:type="spellEnd"/>
          </w:p>
        </w:tc>
        <w:tc>
          <w:tcPr>
            <w:tcW w:w="1148" w:type="dxa"/>
            <w:tcBorders>
              <w:top w:val="nil"/>
              <w:left w:val="nil"/>
              <w:bottom w:val="single" w:sz="4" w:space="0" w:color="auto"/>
              <w:right w:val="single" w:sz="4" w:space="0" w:color="auto"/>
            </w:tcBorders>
            <w:shd w:val="clear" w:color="000000" w:fill="FFFFFF"/>
            <w:vAlign w:val="center"/>
            <w:hideMark/>
          </w:tcPr>
          <w:p w:rsidR="00D35C11" w:rsidRPr="00E62227" w:rsidRDefault="00D35C11" w:rsidP="00BE4617">
            <w:pPr>
              <w:suppressAutoHyphens w:val="0"/>
              <w:spacing w:after="0"/>
              <w:jc w:val="right"/>
              <w:rPr>
                <w:rFonts w:ascii="Arial" w:hAnsi="Arial" w:cs="Arial"/>
                <w:sz w:val="20"/>
                <w:szCs w:val="20"/>
                <w:lang w:val="en-US" w:eastAsia="en-US"/>
              </w:rPr>
            </w:pPr>
          </w:p>
        </w:tc>
        <w:tc>
          <w:tcPr>
            <w:tcW w:w="1660" w:type="dxa"/>
            <w:tcBorders>
              <w:top w:val="nil"/>
              <w:left w:val="nil"/>
              <w:bottom w:val="single" w:sz="4" w:space="0" w:color="auto"/>
              <w:right w:val="single" w:sz="4" w:space="0" w:color="auto"/>
            </w:tcBorders>
            <w:shd w:val="clear" w:color="auto" w:fill="auto"/>
            <w:noWrap/>
            <w:vAlign w:val="center"/>
            <w:hideMark/>
          </w:tcPr>
          <w:p w:rsidR="00D35C11" w:rsidRPr="00E62227" w:rsidRDefault="00D35C11" w:rsidP="00BE4617">
            <w:pPr>
              <w:suppressAutoHyphens w:val="0"/>
              <w:spacing w:after="0"/>
              <w:jc w:val="right"/>
              <w:rPr>
                <w:rFonts w:ascii="Arial" w:hAnsi="Arial" w:cs="Arial"/>
                <w:sz w:val="20"/>
                <w:szCs w:val="20"/>
                <w:lang w:val="en-US" w:eastAsia="en-US"/>
              </w:rPr>
            </w:pPr>
          </w:p>
        </w:tc>
        <w:tc>
          <w:tcPr>
            <w:tcW w:w="1600" w:type="dxa"/>
            <w:tcBorders>
              <w:top w:val="nil"/>
              <w:left w:val="nil"/>
              <w:bottom w:val="single" w:sz="4" w:space="0" w:color="auto"/>
              <w:right w:val="single" w:sz="4" w:space="0" w:color="auto"/>
            </w:tcBorders>
            <w:shd w:val="clear" w:color="auto" w:fill="auto"/>
            <w:vAlign w:val="center"/>
            <w:hideMark/>
          </w:tcPr>
          <w:p w:rsidR="00D35C11" w:rsidRPr="00E62227" w:rsidRDefault="00D35C11" w:rsidP="00BE4617">
            <w:pPr>
              <w:suppressAutoHyphens w:val="0"/>
              <w:spacing w:after="0"/>
              <w:jc w:val="right"/>
              <w:rPr>
                <w:rFonts w:ascii="Arial" w:hAnsi="Arial" w:cs="Arial"/>
                <w:i/>
                <w:iCs/>
                <w:sz w:val="20"/>
                <w:szCs w:val="20"/>
                <w:lang w:val="en-US" w:eastAsia="en-US"/>
              </w:rPr>
            </w:pPr>
          </w:p>
        </w:tc>
        <w:tc>
          <w:tcPr>
            <w:tcW w:w="2080" w:type="dxa"/>
            <w:tcBorders>
              <w:top w:val="nil"/>
              <w:left w:val="nil"/>
              <w:bottom w:val="single" w:sz="4" w:space="0" w:color="auto"/>
              <w:right w:val="single" w:sz="4" w:space="0" w:color="auto"/>
            </w:tcBorders>
            <w:shd w:val="clear" w:color="auto" w:fill="auto"/>
            <w:vAlign w:val="center"/>
            <w:hideMark/>
          </w:tcPr>
          <w:p w:rsidR="00D35C11" w:rsidRPr="00E62227" w:rsidRDefault="00D35C11" w:rsidP="00BE4617">
            <w:pPr>
              <w:suppressAutoHyphens w:val="0"/>
              <w:spacing w:after="0"/>
              <w:jc w:val="right"/>
              <w:rPr>
                <w:rFonts w:ascii="Arial" w:hAnsi="Arial" w:cs="Arial"/>
                <w:color w:val="000000"/>
                <w:sz w:val="20"/>
                <w:szCs w:val="20"/>
                <w:lang w:val="en-US" w:eastAsia="en-US"/>
              </w:rPr>
            </w:pPr>
          </w:p>
        </w:tc>
      </w:tr>
      <w:tr w:rsidR="00D35C11" w:rsidRPr="00057787" w:rsidTr="00D35C11">
        <w:trPr>
          <w:trHeight w:val="795"/>
        </w:trPr>
        <w:tc>
          <w:tcPr>
            <w:tcW w:w="561" w:type="dxa"/>
            <w:tcBorders>
              <w:top w:val="nil"/>
              <w:left w:val="single" w:sz="4" w:space="0" w:color="auto"/>
              <w:bottom w:val="single" w:sz="4" w:space="0" w:color="auto"/>
              <w:right w:val="single" w:sz="4" w:space="0" w:color="auto"/>
            </w:tcBorders>
            <w:shd w:val="clear" w:color="auto" w:fill="auto"/>
            <w:noWrap/>
            <w:vAlign w:val="center"/>
            <w:hideMark/>
          </w:tcPr>
          <w:p w:rsidR="00D35C11" w:rsidRPr="00E62227" w:rsidRDefault="00D35C11" w:rsidP="00BE4617">
            <w:pPr>
              <w:suppressAutoHyphens w:val="0"/>
              <w:spacing w:after="0"/>
              <w:jc w:val="center"/>
              <w:rPr>
                <w:rFonts w:ascii="Arial" w:hAnsi="Arial" w:cs="Arial"/>
                <w:sz w:val="20"/>
                <w:szCs w:val="20"/>
                <w:lang w:val="en-US" w:eastAsia="en-US"/>
              </w:rPr>
            </w:pPr>
            <w:r w:rsidRPr="00E62227">
              <w:rPr>
                <w:rFonts w:ascii="Arial" w:hAnsi="Arial" w:cs="Arial"/>
                <w:sz w:val="20"/>
                <w:szCs w:val="20"/>
                <w:lang w:val="en-US" w:eastAsia="en-US"/>
              </w:rPr>
              <w:t>3</w:t>
            </w:r>
          </w:p>
        </w:tc>
        <w:tc>
          <w:tcPr>
            <w:tcW w:w="3351" w:type="dxa"/>
            <w:tcBorders>
              <w:top w:val="nil"/>
              <w:left w:val="nil"/>
              <w:bottom w:val="single" w:sz="4" w:space="0" w:color="auto"/>
              <w:right w:val="single" w:sz="4" w:space="0" w:color="auto"/>
            </w:tcBorders>
            <w:shd w:val="clear" w:color="auto" w:fill="auto"/>
            <w:vAlign w:val="center"/>
            <w:hideMark/>
          </w:tcPr>
          <w:p w:rsidR="00D35C11" w:rsidRPr="00E62227" w:rsidRDefault="00D35C11" w:rsidP="00BE4617">
            <w:pPr>
              <w:suppressAutoHyphens w:val="0"/>
              <w:spacing w:after="0"/>
              <w:jc w:val="left"/>
              <w:rPr>
                <w:rFonts w:ascii="Arial" w:hAnsi="Arial" w:cs="Arial"/>
                <w:sz w:val="20"/>
                <w:szCs w:val="20"/>
                <w:lang w:val="el-GR" w:eastAsia="en-US"/>
              </w:rPr>
            </w:pPr>
            <w:r w:rsidRPr="00E62227">
              <w:rPr>
                <w:rFonts w:ascii="Arial" w:hAnsi="Arial" w:cs="Arial"/>
                <w:sz w:val="20"/>
                <w:szCs w:val="20"/>
                <w:lang w:val="el-GR" w:eastAsia="en-US"/>
              </w:rPr>
              <w:t>Κόστος επιδόματος αδείας (περιλαμβανομένων και εισφορών ΙΚΑ του εργοδότη)</w:t>
            </w:r>
          </w:p>
        </w:tc>
        <w:tc>
          <w:tcPr>
            <w:tcW w:w="1148" w:type="dxa"/>
            <w:tcBorders>
              <w:top w:val="nil"/>
              <w:left w:val="nil"/>
              <w:bottom w:val="single" w:sz="4" w:space="0" w:color="auto"/>
              <w:right w:val="single" w:sz="4" w:space="0" w:color="auto"/>
            </w:tcBorders>
            <w:shd w:val="clear" w:color="000000" w:fill="FFFFFF"/>
            <w:vAlign w:val="center"/>
            <w:hideMark/>
          </w:tcPr>
          <w:p w:rsidR="00D35C11" w:rsidRPr="00057787" w:rsidRDefault="00D35C11" w:rsidP="00BE4617">
            <w:pPr>
              <w:suppressAutoHyphens w:val="0"/>
              <w:spacing w:after="0"/>
              <w:jc w:val="right"/>
              <w:rPr>
                <w:rFonts w:ascii="Arial" w:hAnsi="Arial" w:cs="Arial"/>
                <w:sz w:val="20"/>
                <w:szCs w:val="20"/>
                <w:lang w:val="el-GR" w:eastAsia="en-US"/>
              </w:rPr>
            </w:pPr>
          </w:p>
        </w:tc>
        <w:tc>
          <w:tcPr>
            <w:tcW w:w="1660" w:type="dxa"/>
            <w:tcBorders>
              <w:top w:val="nil"/>
              <w:left w:val="nil"/>
              <w:bottom w:val="single" w:sz="4" w:space="0" w:color="auto"/>
              <w:right w:val="single" w:sz="4" w:space="0" w:color="auto"/>
            </w:tcBorders>
            <w:shd w:val="clear" w:color="auto" w:fill="auto"/>
            <w:noWrap/>
            <w:vAlign w:val="center"/>
            <w:hideMark/>
          </w:tcPr>
          <w:p w:rsidR="00D35C11" w:rsidRPr="00057787" w:rsidRDefault="00D35C11" w:rsidP="00BE4617">
            <w:pPr>
              <w:suppressAutoHyphens w:val="0"/>
              <w:spacing w:after="0"/>
              <w:jc w:val="left"/>
              <w:rPr>
                <w:rFonts w:ascii="Arial" w:hAnsi="Arial" w:cs="Arial"/>
                <w:sz w:val="20"/>
                <w:szCs w:val="20"/>
                <w:lang w:val="el-GR" w:eastAsia="en-US"/>
              </w:rPr>
            </w:pPr>
          </w:p>
        </w:tc>
        <w:tc>
          <w:tcPr>
            <w:tcW w:w="1600" w:type="dxa"/>
            <w:tcBorders>
              <w:top w:val="nil"/>
              <w:left w:val="nil"/>
              <w:bottom w:val="single" w:sz="4" w:space="0" w:color="auto"/>
              <w:right w:val="single" w:sz="4" w:space="0" w:color="auto"/>
            </w:tcBorders>
            <w:shd w:val="clear" w:color="auto" w:fill="auto"/>
            <w:vAlign w:val="center"/>
            <w:hideMark/>
          </w:tcPr>
          <w:p w:rsidR="00D35C11" w:rsidRPr="00057787" w:rsidRDefault="00D35C11" w:rsidP="00BE4617">
            <w:pPr>
              <w:suppressAutoHyphens w:val="0"/>
              <w:spacing w:after="0"/>
              <w:jc w:val="right"/>
              <w:rPr>
                <w:rFonts w:ascii="Arial" w:hAnsi="Arial" w:cs="Arial"/>
                <w:i/>
                <w:iCs/>
                <w:sz w:val="20"/>
                <w:szCs w:val="20"/>
                <w:lang w:val="el-GR" w:eastAsia="en-US"/>
              </w:rPr>
            </w:pPr>
          </w:p>
        </w:tc>
        <w:tc>
          <w:tcPr>
            <w:tcW w:w="2080" w:type="dxa"/>
            <w:tcBorders>
              <w:top w:val="nil"/>
              <w:left w:val="nil"/>
              <w:bottom w:val="single" w:sz="4" w:space="0" w:color="auto"/>
              <w:right w:val="single" w:sz="4" w:space="0" w:color="auto"/>
            </w:tcBorders>
            <w:shd w:val="clear" w:color="auto" w:fill="auto"/>
            <w:vAlign w:val="center"/>
            <w:hideMark/>
          </w:tcPr>
          <w:p w:rsidR="00D35C11" w:rsidRPr="00057787" w:rsidRDefault="00D35C11" w:rsidP="00BE4617">
            <w:pPr>
              <w:suppressAutoHyphens w:val="0"/>
              <w:spacing w:after="0"/>
              <w:jc w:val="right"/>
              <w:rPr>
                <w:rFonts w:ascii="Arial" w:hAnsi="Arial" w:cs="Arial"/>
                <w:color w:val="000000"/>
                <w:sz w:val="20"/>
                <w:szCs w:val="20"/>
                <w:lang w:val="el-GR" w:eastAsia="en-US"/>
              </w:rPr>
            </w:pPr>
          </w:p>
        </w:tc>
      </w:tr>
      <w:tr w:rsidR="00D35C11" w:rsidRPr="00057787" w:rsidTr="00D35C11">
        <w:trPr>
          <w:trHeight w:val="795"/>
        </w:trPr>
        <w:tc>
          <w:tcPr>
            <w:tcW w:w="561" w:type="dxa"/>
            <w:tcBorders>
              <w:top w:val="nil"/>
              <w:left w:val="single" w:sz="4" w:space="0" w:color="auto"/>
              <w:bottom w:val="single" w:sz="4" w:space="0" w:color="auto"/>
              <w:right w:val="single" w:sz="4" w:space="0" w:color="auto"/>
            </w:tcBorders>
            <w:shd w:val="clear" w:color="auto" w:fill="auto"/>
            <w:noWrap/>
            <w:vAlign w:val="center"/>
            <w:hideMark/>
          </w:tcPr>
          <w:p w:rsidR="00D35C11" w:rsidRPr="00E62227" w:rsidRDefault="00D35C11" w:rsidP="00BE4617">
            <w:pPr>
              <w:suppressAutoHyphens w:val="0"/>
              <w:spacing w:after="0"/>
              <w:jc w:val="center"/>
              <w:rPr>
                <w:rFonts w:ascii="Arial" w:hAnsi="Arial" w:cs="Arial"/>
                <w:sz w:val="20"/>
                <w:szCs w:val="20"/>
                <w:lang w:val="en-US" w:eastAsia="en-US"/>
              </w:rPr>
            </w:pPr>
            <w:r w:rsidRPr="00E62227">
              <w:rPr>
                <w:rFonts w:ascii="Arial" w:hAnsi="Arial" w:cs="Arial"/>
                <w:sz w:val="20"/>
                <w:szCs w:val="20"/>
                <w:lang w:val="en-US" w:eastAsia="en-US"/>
              </w:rPr>
              <w:t>4</w:t>
            </w:r>
          </w:p>
        </w:tc>
        <w:tc>
          <w:tcPr>
            <w:tcW w:w="3351" w:type="dxa"/>
            <w:tcBorders>
              <w:top w:val="nil"/>
              <w:left w:val="nil"/>
              <w:bottom w:val="single" w:sz="4" w:space="0" w:color="auto"/>
              <w:right w:val="single" w:sz="4" w:space="0" w:color="auto"/>
            </w:tcBorders>
            <w:shd w:val="clear" w:color="auto" w:fill="auto"/>
            <w:vAlign w:val="center"/>
            <w:hideMark/>
          </w:tcPr>
          <w:p w:rsidR="00D35C11" w:rsidRPr="00E62227" w:rsidRDefault="00D35C11" w:rsidP="00BE4617">
            <w:pPr>
              <w:suppressAutoHyphens w:val="0"/>
              <w:spacing w:after="0"/>
              <w:jc w:val="left"/>
              <w:rPr>
                <w:rFonts w:ascii="Arial" w:hAnsi="Arial" w:cs="Arial"/>
                <w:sz w:val="20"/>
                <w:szCs w:val="20"/>
                <w:lang w:val="el-GR" w:eastAsia="en-US"/>
              </w:rPr>
            </w:pPr>
            <w:r w:rsidRPr="00E62227">
              <w:rPr>
                <w:rFonts w:ascii="Arial" w:hAnsi="Arial" w:cs="Arial"/>
                <w:sz w:val="20"/>
                <w:szCs w:val="20"/>
                <w:lang w:val="el-GR" w:eastAsia="en-US"/>
              </w:rPr>
              <w:t>Κόστος δώρων Πάσχα - Χριστουγέννων (περιλαμβανομένων και εισφορών ΙΚΑ του εργοδότη)</w:t>
            </w:r>
          </w:p>
        </w:tc>
        <w:tc>
          <w:tcPr>
            <w:tcW w:w="1148" w:type="dxa"/>
            <w:tcBorders>
              <w:top w:val="nil"/>
              <w:left w:val="nil"/>
              <w:bottom w:val="single" w:sz="4" w:space="0" w:color="auto"/>
              <w:right w:val="single" w:sz="4" w:space="0" w:color="auto"/>
            </w:tcBorders>
            <w:shd w:val="clear" w:color="000000" w:fill="FFFFFF"/>
            <w:vAlign w:val="center"/>
            <w:hideMark/>
          </w:tcPr>
          <w:p w:rsidR="00D35C11" w:rsidRPr="00057787" w:rsidRDefault="00D35C11" w:rsidP="00BE4617">
            <w:pPr>
              <w:suppressAutoHyphens w:val="0"/>
              <w:spacing w:after="0"/>
              <w:jc w:val="right"/>
              <w:rPr>
                <w:rFonts w:ascii="Arial" w:hAnsi="Arial" w:cs="Arial"/>
                <w:sz w:val="20"/>
                <w:szCs w:val="20"/>
                <w:lang w:val="el-GR" w:eastAsia="en-US"/>
              </w:rPr>
            </w:pPr>
          </w:p>
        </w:tc>
        <w:tc>
          <w:tcPr>
            <w:tcW w:w="1660" w:type="dxa"/>
            <w:tcBorders>
              <w:top w:val="nil"/>
              <w:left w:val="nil"/>
              <w:bottom w:val="single" w:sz="4" w:space="0" w:color="auto"/>
              <w:right w:val="single" w:sz="4" w:space="0" w:color="auto"/>
            </w:tcBorders>
            <w:shd w:val="clear" w:color="auto" w:fill="auto"/>
            <w:noWrap/>
            <w:vAlign w:val="center"/>
            <w:hideMark/>
          </w:tcPr>
          <w:p w:rsidR="00D35C11" w:rsidRPr="00057787" w:rsidRDefault="00D35C11" w:rsidP="00BE4617">
            <w:pPr>
              <w:suppressAutoHyphens w:val="0"/>
              <w:spacing w:after="0"/>
              <w:jc w:val="left"/>
              <w:rPr>
                <w:rFonts w:ascii="Arial" w:hAnsi="Arial" w:cs="Arial"/>
                <w:sz w:val="20"/>
                <w:szCs w:val="20"/>
                <w:lang w:val="el-GR" w:eastAsia="en-US"/>
              </w:rPr>
            </w:pPr>
          </w:p>
        </w:tc>
        <w:tc>
          <w:tcPr>
            <w:tcW w:w="1600" w:type="dxa"/>
            <w:tcBorders>
              <w:top w:val="nil"/>
              <w:left w:val="nil"/>
              <w:bottom w:val="single" w:sz="4" w:space="0" w:color="auto"/>
              <w:right w:val="single" w:sz="4" w:space="0" w:color="auto"/>
            </w:tcBorders>
            <w:shd w:val="clear" w:color="auto" w:fill="auto"/>
            <w:vAlign w:val="center"/>
            <w:hideMark/>
          </w:tcPr>
          <w:p w:rsidR="00D35C11" w:rsidRPr="00057787" w:rsidRDefault="00D35C11" w:rsidP="00BE4617">
            <w:pPr>
              <w:suppressAutoHyphens w:val="0"/>
              <w:spacing w:after="0"/>
              <w:jc w:val="right"/>
              <w:rPr>
                <w:rFonts w:ascii="Arial" w:hAnsi="Arial" w:cs="Arial"/>
                <w:i/>
                <w:iCs/>
                <w:sz w:val="20"/>
                <w:szCs w:val="20"/>
                <w:lang w:val="el-GR" w:eastAsia="en-US"/>
              </w:rPr>
            </w:pPr>
          </w:p>
        </w:tc>
        <w:tc>
          <w:tcPr>
            <w:tcW w:w="2080" w:type="dxa"/>
            <w:tcBorders>
              <w:top w:val="nil"/>
              <w:left w:val="nil"/>
              <w:bottom w:val="single" w:sz="4" w:space="0" w:color="auto"/>
              <w:right w:val="single" w:sz="4" w:space="0" w:color="auto"/>
            </w:tcBorders>
            <w:shd w:val="clear" w:color="auto" w:fill="auto"/>
            <w:vAlign w:val="center"/>
            <w:hideMark/>
          </w:tcPr>
          <w:p w:rsidR="00D35C11" w:rsidRPr="00057787" w:rsidRDefault="00D35C11" w:rsidP="00BE4617">
            <w:pPr>
              <w:suppressAutoHyphens w:val="0"/>
              <w:spacing w:after="0"/>
              <w:jc w:val="right"/>
              <w:rPr>
                <w:rFonts w:ascii="Arial" w:hAnsi="Arial" w:cs="Arial"/>
                <w:color w:val="000000"/>
                <w:sz w:val="20"/>
                <w:szCs w:val="20"/>
                <w:lang w:val="el-GR" w:eastAsia="en-US"/>
              </w:rPr>
            </w:pPr>
          </w:p>
        </w:tc>
      </w:tr>
      <w:tr w:rsidR="00D35C11" w:rsidRPr="00057787" w:rsidTr="00D35C11">
        <w:trPr>
          <w:trHeight w:val="795"/>
        </w:trPr>
        <w:tc>
          <w:tcPr>
            <w:tcW w:w="561" w:type="dxa"/>
            <w:tcBorders>
              <w:top w:val="nil"/>
              <w:left w:val="single" w:sz="4" w:space="0" w:color="auto"/>
              <w:bottom w:val="single" w:sz="4" w:space="0" w:color="auto"/>
              <w:right w:val="single" w:sz="4" w:space="0" w:color="auto"/>
            </w:tcBorders>
            <w:shd w:val="clear" w:color="auto" w:fill="auto"/>
            <w:noWrap/>
            <w:vAlign w:val="center"/>
            <w:hideMark/>
          </w:tcPr>
          <w:p w:rsidR="00D35C11" w:rsidRPr="00E62227" w:rsidRDefault="00D35C11" w:rsidP="00BE4617">
            <w:pPr>
              <w:suppressAutoHyphens w:val="0"/>
              <w:spacing w:after="0"/>
              <w:jc w:val="center"/>
              <w:rPr>
                <w:rFonts w:ascii="Arial" w:hAnsi="Arial" w:cs="Arial"/>
                <w:sz w:val="20"/>
                <w:szCs w:val="20"/>
                <w:lang w:val="en-US" w:eastAsia="en-US"/>
              </w:rPr>
            </w:pPr>
            <w:r w:rsidRPr="00E62227">
              <w:rPr>
                <w:rFonts w:ascii="Arial" w:hAnsi="Arial" w:cs="Arial"/>
                <w:sz w:val="20"/>
                <w:szCs w:val="20"/>
                <w:lang w:val="en-US" w:eastAsia="en-US"/>
              </w:rPr>
              <w:t>5</w:t>
            </w:r>
          </w:p>
        </w:tc>
        <w:tc>
          <w:tcPr>
            <w:tcW w:w="3351" w:type="dxa"/>
            <w:tcBorders>
              <w:top w:val="nil"/>
              <w:left w:val="nil"/>
              <w:bottom w:val="single" w:sz="4" w:space="0" w:color="auto"/>
              <w:right w:val="single" w:sz="4" w:space="0" w:color="auto"/>
            </w:tcBorders>
            <w:shd w:val="clear" w:color="auto" w:fill="auto"/>
            <w:vAlign w:val="center"/>
            <w:hideMark/>
          </w:tcPr>
          <w:p w:rsidR="00D35C11" w:rsidRPr="00E62227" w:rsidRDefault="00D35C11" w:rsidP="00BE4617">
            <w:pPr>
              <w:suppressAutoHyphens w:val="0"/>
              <w:spacing w:after="0"/>
              <w:jc w:val="left"/>
              <w:rPr>
                <w:rFonts w:ascii="Arial" w:hAnsi="Arial" w:cs="Arial"/>
                <w:sz w:val="20"/>
                <w:szCs w:val="20"/>
                <w:lang w:val="el-GR" w:eastAsia="en-US"/>
              </w:rPr>
            </w:pPr>
            <w:r w:rsidRPr="00E62227">
              <w:rPr>
                <w:rFonts w:ascii="Arial" w:hAnsi="Arial" w:cs="Arial"/>
                <w:sz w:val="20"/>
                <w:szCs w:val="20"/>
                <w:lang w:val="el-GR" w:eastAsia="en-US"/>
              </w:rPr>
              <w:t xml:space="preserve">Επιπλέον κόστος Αργιών (περιλαμβανομένων και εισφορών ΙΚΑ του εργοδότη) </w:t>
            </w:r>
          </w:p>
        </w:tc>
        <w:tc>
          <w:tcPr>
            <w:tcW w:w="1148" w:type="dxa"/>
            <w:tcBorders>
              <w:top w:val="nil"/>
              <w:left w:val="nil"/>
              <w:bottom w:val="single" w:sz="4" w:space="0" w:color="auto"/>
              <w:right w:val="single" w:sz="4" w:space="0" w:color="auto"/>
            </w:tcBorders>
            <w:shd w:val="clear" w:color="000000" w:fill="FFFFFF"/>
            <w:vAlign w:val="center"/>
            <w:hideMark/>
          </w:tcPr>
          <w:p w:rsidR="00D35C11" w:rsidRPr="00057787" w:rsidRDefault="00D35C11" w:rsidP="00BE4617">
            <w:pPr>
              <w:suppressAutoHyphens w:val="0"/>
              <w:spacing w:after="0"/>
              <w:jc w:val="right"/>
              <w:rPr>
                <w:rFonts w:ascii="Arial" w:hAnsi="Arial" w:cs="Arial"/>
                <w:sz w:val="20"/>
                <w:szCs w:val="20"/>
                <w:lang w:val="el-GR" w:eastAsia="en-US"/>
              </w:rPr>
            </w:pPr>
          </w:p>
        </w:tc>
        <w:tc>
          <w:tcPr>
            <w:tcW w:w="1660" w:type="dxa"/>
            <w:tcBorders>
              <w:top w:val="nil"/>
              <w:left w:val="nil"/>
              <w:bottom w:val="single" w:sz="4" w:space="0" w:color="auto"/>
              <w:right w:val="single" w:sz="4" w:space="0" w:color="auto"/>
            </w:tcBorders>
            <w:shd w:val="clear" w:color="auto" w:fill="auto"/>
            <w:noWrap/>
            <w:vAlign w:val="center"/>
            <w:hideMark/>
          </w:tcPr>
          <w:p w:rsidR="00D35C11" w:rsidRPr="00057787" w:rsidRDefault="00D35C11" w:rsidP="00BE4617">
            <w:pPr>
              <w:suppressAutoHyphens w:val="0"/>
              <w:spacing w:after="0"/>
              <w:jc w:val="left"/>
              <w:rPr>
                <w:rFonts w:ascii="Arial" w:hAnsi="Arial" w:cs="Arial"/>
                <w:sz w:val="20"/>
                <w:szCs w:val="20"/>
                <w:lang w:val="el-GR" w:eastAsia="en-US"/>
              </w:rPr>
            </w:pPr>
          </w:p>
        </w:tc>
        <w:tc>
          <w:tcPr>
            <w:tcW w:w="1600" w:type="dxa"/>
            <w:tcBorders>
              <w:top w:val="nil"/>
              <w:left w:val="nil"/>
              <w:bottom w:val="single" w:sz="4" w:space="0" w:color="auto"/>
              <w:right w:val="single" w:sz="4" w:space="0" w:color="auto"/>
            </w:tcBorders>
            <w:shd w:val="clear" w:color="auto" w:fill="auto"/>
            <w:vAlign w:val="center"/>
            <w:hideMark/>
          </w:tcPr>
          <w:p w:rsidR="00D35C11" w:rsidRPr="00057787" w:rsidRDefault="00D35C11" w:rsidP="00BE4617">
            <w:pPr>
              <w:suppressAutoHyphens w:val="0"/>
              <w:spacing w:after="0"/>
              <w:jc w:val="right"/>
              <w:rPr>
                <w:rFonts w:ascii="Arial" w:hAnsi="Arial" w:cs="Arial"/>
                <w:i/>
                <w:iCs/>
                <w:sz w:val="20"/>
                <w:szCs w:val="20"/>
                <w:lang w:val="el-GR" w:eastAsia="en-US"/>
              </w:rPr>
            </w:pPr>
          </w:p>
        </w:tc>
        <w:tc>
          <w:tcPr>
            <w:tcW w:w="2080" w:type="dxa"/>
            <w:tcBorders>
              <w:top w:val="nil"/>
              <w:left w:val="nil"/>
              <w:bottom w:val="single" w:sz="4" w:space="0" w:color="auto"/>
              <w:right w:val="single" w:sz="4" w:space="0" w:color="auto"/>
            </w:tcBorders>
            <w:shd w:val="clear" w:color="auto" w:fill="auto"/>
            <w:vAlign w:val="center"/>
            <w:hideMark/>
          </w:tcPr>
          <w:p w:rsidR="00D35C11" w:rsidRPr="00057787" w:rsidRDefault="00D35C11" w:rsidP="00BE4617">
            <w:pPr>
              <w:suppressAutoHyphens w:val="0"/>
              <w:spacing w:after="0"/>
              <w:jc w:val="right"/>
              <w:rPr>
                <w:rFonts w:ascii="Arial" w:hAnsi="Arial" w:cs="Arial"/>
                <w:color w:val="000000"/>
                <w:sz w:val="20"/>
                <w:szCs w:val="20"/>
                <w:lang w:val="el-GR" w:eastAsia="en-US"/>
              </w:rPr>
            </w:pPr>
          </w:p>
        </w:tc>
      </w:tr>
      <w:tr w:rsidR="00D35C11" w:rsidRPr="00057787" w:rsidTr="00D35C11">
        <w:trPr>
          <w:trHeight w:val="795"/>
        </w:trPr>
        <w:tc>
          <w:tcPr>
            <w:tcW w:w="561" w:type="dxa"/>
            <w:tcBorders>
              <w:top w:val="nil"/>
              <w:left w:val="single" w:sz="4" w:space="0" w:color="auto"/>
              <w:bottom w:val="single" w:sz="4" w:space="0" w:color="auto"/>
              <w:right w:val="single" w:sz="4" w:space="0" w:color="auto"/>
            </w:tcBorders>
            <w:shd w:val="clear" w:color="auto" w:fill="auto"/>
            <w:noWrap/>
            <w:vAlign w:val="center"/>
            <w:hideMark/>
          </w:tcPr>
          <w:p w:rsidR="00D35C11" w:rsidRPr="00E62227" w:rsidRDefault="00D35C11" w:rsidP="00BE4617">
            <w:pPr>
              <w:suppressAutoHyphens w:val="0"/>
              <w:spacing w:after="0"/>
              <w:jc w:val="center"/>
              <w:rPr>
                <w:rFonts w:ascii="Arial" w:hAnsi="Arial" w:cs="Arial"/>
                <w:sz w:val="20"/>
                <w:szCs w:val="20"/>
                <w:lang w:val="en-US" w:eastAsia="en-US"/>
              </w:rPr>
            </w:pPr>
            <w:r w:rsidRPr="00E62227">
              <w:rPr>
                <w:rFonts w:ascii="Arial" w:hAnsi="Arial" w:cs="Arial"/>
                <w:sz w:val="20"/>
                <w:szCs w:val="20"/>
                <w:lang w:val="en-US" w:eastAsia="en-US"/>
              </w:rPr>
              <w:t>6</w:t>
            </w:r>
          </w:p>
        </w:tc>
        <w:tc>
          <w:tcPr>
            <w:tcW w:w="3351" w:type="dxa"/>
            <w:tcBorders>
              <w:top w:val="nil"/>
              <w:left w:val="nil"/>
              <w:bottom w:val="single" w:sz="4" w:space="0" w:color="auto"/>
              <w:right w:val="single" w:sz="4" w:space="0" w:color="auto"/>
            </w:tcBorders>
            <w:shd w:val="clear" w:color="auto" w:fill="auto"/>
            <w:vAlign w:val="center"/>
            <w:hideMark/>
          </w:tcPr>
          <w:p w:rsidR="00D35C11" w:rsidRPr="00E62227" w:rsidRDefault="00D35C11" w:rsidP="00BE4617">
            <w:pPr>
              <w:suppressAutoHyphens w:val="0"/>
              <w:spacing w:after="0"/>
              <w:jc w:val="left"/>
              <w:rPr>
                <w:rFonts w:ascii="Arial" w:hAnsi="Arial" w:cs="Arial"/>
                <w:sz w:val="20"/>
                <w:szCs w:val="20"/>
                <w:lang w:val="el-GR" w:eastAsia="en-US"/>
              </w:rPr>
            </w:pPr>
            <w:r w:rsidRPr="00E62227">
              <w:rPr>
                <w:rFonts w:ascii="Arial" w:hAnsi="Arial" w:cs="Arial"/>
                <w:sz w:val="20"/>
                <w:szCs w:val="20"/>
                <w:lang w:val="el-GR" w:eastAsia="en-US"/>
              </w:rPr>
              <w:t>Κόστος αντικαταστατών εργαζομένων σε κανονική άδεια</w:t>
            </w:r>
          </w:p>
        </w:tc>
        <w:tc>
          <w:tcPr>
            <w:tcW w:w="1148" w:type="dxa"/>
            <w:tcBorders>
              <w:top w:val="nil"/>
              <w:left w:val="nil"/>
              <w:bottom w:val="single" w:sz="4" w:space="0" w:color="auto"/>
              <w:right w:val="single" w:sz="4" w:space="0" w:color="auto"/>
            </w:tcBorders>
            <w:shd w:val="clear" w:color="000000" w:fill="FFFFFF"/>
            <w:vAlign w:val="center"/>
            <w:hideMark/>
          </w:tcPr>
          <w:p w:rsidR="00D35C11" w:rsidRPr="00057787" w:rsidRDefault="00D35C11" w:rsidP="00BE4617">
            <w:pPr>
              <w:suppressAutoHyphens w:val="0"/>
              <w:spacing w:after="0"/>
              <w:jc w:val="right"/>
              <w:rPr>
                <w:rFonts w:ascii="Arial" w:hAnsi="Arial" w:cs="Arial"/>
                <w:sz w:val="20"/>
                <w:szCs w:val="20"/>
                <w:lang w:val="el-GR" w:eastAsia="en-US"/>
              </w:rPr>
            </w:pPr>
          </w:p>
        </w:tc>
        <w:tc>
          <w:tcPr>
            <w:tcW w:w="1660" w:type="dxa"/>
            <w:tcBorders>
              <w:top w:val="nil"/>
              <w:left w:val="nil"/>
              <w:bottom w:val="single" w:sz="4" w:space="0" w:color="auto"/>
              <w:right w:val="single" w:sz="4" w:space="0" w:color="auto"/>
            </w:tcBorders>
            <w:shd w:val="clear" w:color="auto" w:fill="auto"/>
            <w:noWrap/>
            <w:vAlign w:val="center"/>
            <w:hideMark/>
          </w:tcPr>
          <w:p w:rsidR="00D35C11" w:rsidRPr="00057787" w:rsidRDefault="00D35C11" w:rsidP="00BE4617">
            <w:pPr>
              <w:suppressAutoHyphens w:val="0"/>
              <w:spacing w:after="0"/>
              <w:jc w:val="right"/>
              <w:rPr>
                <w:rFonts w:ascii="Arial" w:hAnsi="Arial" w:cs="Arial"/>
                <w:sz w:val="20"/>
                <w:szCs w:val="20"/>
                <w:lang w:val="el-GR" w:eastAsia="en-US"/>
              </w:rPr>
            </w:pPr>
          </w:p>
        </w:tc>
        <w:tc>
          <w:tcPr>
            <w:tcW w:w="1600" w:type="dxa"/>
            <w:tcBorders>
              <w:top w:val="nil"/>
              <w:left w:val="nil"/>
              <w:bottom w:val="single" w:sz="4" w:space="0" w:color="auto"/>
              <w:right w:val="single" w:sz="4" w:space="0" w:color="auto"/>
            </w:tcBorders>
            <w:shd w:val="clear" w:color="auto" w:fill="auto"/>
            <w:vAlign w:val="center"/>
            <w:hideMark/>
          </w:tcPr>
          <w:p w:rsidR="00D35C11" w:rsidRPr="00057787" w:rsidRDefault="00D35C11" w:rsidP="00BE4617">
            <w:pPr>
              <w:suppressAutoHyphens w:val="0"/>
              <w:spacing w:after="0"/>
              <w:jc w:val="right"/>
              <w:rPr>
                <w:rFonts w:ascii="Arial" w:hAnsi="Arial" w:cs="Arial"/>
                <w:i/>
                <w:iCs/>
                <w:sz w:val="20"/>
                <w:szCs w:val="20"/>
                <w:lang w:val="el-GR" w:eastAsia="en-US"/>
              </w:rPr>
            </w:pPr>
          </w:p>
        </w:tc>
        <w:tc>
          <w:tcPr>
            <w:tcW w:w="2080" w:type="dxa"/>
            <w:tcBorders>
              <w:top w:val="nil"/>
              <w:left w:val="nil"/>
              <w:bottom w:val="single" w:sz="4" w:space="0" w:color="auto"/>
              <w:right w:val="single" w:sz="4" w:space="0" w:color="auto"/>
            </w:tcBorders>
            <w:shd w:val="clear" w:color="auto" w:fill="auto"/>
            <w:vAlign w:val="center"/>
            <w:hideMark/>
          </w:tcPr>
          <w:p w:rsidR="00D35C11" w:rsidRPr="00057787" w:rsidRDefault="00D35C11" w:rsidP="00BE4617">
            <w:pPr>
              <w:suppressAutoHyphens w:val="0"/>
              <w:spacing w:after="0"/>
              <w:jc w:val="right"/>
              <w:rPr>
                <w:rFonts w:ascii="Arial" w:hAnsi="Arial" w:cs="Arial"/>
                <w:color w:val="000000"/>
                <w:sz w:val="20"/>
                <w:szCs w:val="20"/>
                <w:lang w:val="el-GR" w:eastAsia="en-US"/>
              </w:rPr>
            </w:pPr>
          </w:p>
        </w:tc>
      </w:tr>
      <w:tr w:rsidR="00D35C11" w:rsidRPr="00E62227" w:rsidTr="00D35C11">
        <w:trPr>
          <w:trHeight w:val="795"/>
        </w:trPr>
        <w:tc>
          <w:tcPr>
            <w:tcW w:w="561" w:type="dxa"/>
            <w:tcBorders>
              <w:top w:val="nil"/>
              <w:left w:val="single" w:sz="4" w:space="0" w:color="auto"/>
              <w:bottom w:val="single" w:sz="4" w:space="0" w:color="auto"/>
              <w:right w:val="single" w:sz="4" w:space="0" w:color="auto"/>
            </w:tcBorders>
            <w:shd w:val="clear" w:color="000000" w:fill="FFFFFF"/>
            <w:noWrap/>
            <w:vAlign w:val="center"/>
            <w:hideMark/>
          </w:tcPr>
          <w:p w:rsidR="00D35C11" w:rsidRPr="00E62227" w:rsidRDefault="00D35C11" w:rsidP="00BE4617">
            <w:pPr>
              <w:suppressAutoHyphens w:val="0"/>
              <w:spacing w:after="0"/>
              <w:jc w:val="center"/>
              <w:rPr>
                <w:rFonts w:ascii="Arial" w:hAnsi="Arial" w:cs="Arial"/>
                <w:sz w:val="20"/>
                <w:szCs w:val="20"/>
                <w:lang w:val="en-US" w:eastAsia="en-US"/>
              </w:rPr>
            </w:pPr>
            <w:r w:rsidRPr="00E62227">
              <w:rPr>
                <w:rFonts w:ascii="Arial" w:hAnsi="Arial" w:cs="Arial"/>
                <w:sz w:val="20"/>
                <w:szCs w:val="20"/>
                <w:lang w:val="en-US" w:eastAsia="en-US"/>
              </w:rPr>
              <w:t>7</w:t>
            </w:r>
          </w:p>
        </w:tc>
        <w:tc>
          <w:tcPr>
            <w:tcW w:w="3351" w:type="dxa"/>
            <w:tcBorders>
              <w:top w:val="nil"/>
              <w:left w:val="nil"/>
              <w:bottom w:val="single" w:sz="4" w:space="0" w:color="auto"/>
              <w:right w:val="single" w:sz="4" w:space="0" w:color="auto"/>
            </w:tcBorders>
            <w:shd w:val="clear" w:color="auto" w:fill="auto"/>
            <w:vAlign w:val="center"/>
            <w:hideMark/>
          </w:tcPr>
          <w:p w:rsidR="00D35C11" w:rsidRPr="00E62227" w:rsidRDefault="00D35C11" w:rsidP="00BE4617">
            <w:pPr>
              <w:suppressAutoHyphens w:val="0"/>
              <w:spacing w:after="0"/>
              <w:jc w:val="left"/>
              <w:rPr>
                <w:rFonts w:ascii="Arial" w:hAnsi="Arial" w:cs="Arial"/>
                <w:sz w:val="20"/>
                <w:szCs w:val="20"/>
                <w:lang w:val="el-GR" w:eastAsia="en-US"/>
              </w:rPr>
            </w:pPr>
            <w:r w:rsidRPr="00E62227">
              <w:rPr>
                <w:rFonts w:ascii="Arial" w:hAnsi="Arial" w:cs="Arial"/>
                <w:sz w:val="20"/>
                <w:szCs w:val="20"/>
                <w:lang w:val="el-GR" w:eastAsia="en-US"/>
              </w:rPr>
              <w:t>Κόστος διοικητικής υποστήριξης, εγγυητικών επιστολών, ασφάλειας &amp; υγιεινής (ΜΑΠ), λοιπά έξοδα</w:t>
            </w:r>
          </w:p>
        </w:tc>
        <w:tc>
          <w:tcPr>
            <w:tcW w:w="1148" w:type="dxa"/>
            <w:tcBorders>
              <w:top w:val="nil"/>
              <w:left w:val="nil"/>
              <w:bottom w:val="single" w:sz="4" w:space="0" w:color="auto"/>
              <w:right w:val="single" w:sz="4" w:space="0" w:color="auto"/>
            </w:tcBorders>
            <w:shd w:val="pct50" w:color="000000" w:fill="auto"/>
            <w:noWrap/>
            <w:vAlign w:val="center"/>
            <w:hideMark/>
          </w:tcPr>
          <w:p w:rsidR="00D35C11" w:rsidRPr="00E62227" w:rsidRDefault="00D35C11" w:rsidP="00BE4617">
            <w:pPr>
              <w:suppressAutoHyphens w:val="0"/>
              <w:spacing w:after="0"/>
              <w:jc w:val="center"/>
              <w:rPr>
                <w:rFonts w:ascii="Arial" w:hAnsi="Arial" w:cs="Arial"/>
                <w:sz w:val="20"/>
                <w:szCs w:val="20"/>
                <w:lang w:val="en-US" w:eastAsia="en-US"/>
              </w:rPr>
            </w:pPr>
            <w:r w:rsidRPr="00E62227">
              <w:rPr>
                <w:rFonts w:ascii="Arial" w:hAnsi="Arial" w:cs="Arial"/>
                <w:sz w:val="20"/>
                <w:szCs w:val="20"/>
                <w:lang w:val="en-US" w:eastAsia="en-US"/>
              </w:rPr>
              <w:t>__</w:t>
            </w:r>
          </w:p>
        </w:tc>
        <w:tc>
          <w:tcPr>
            <w:tcW w:w="1660" w:type="dxa"/>
            <w:tcBorders>
              <w:top w:val="nil"/>
              <w:left w:val="nil"/>
              <w:bottom w:val="single" w:sz="4" w:space="0" w:color="auto"/>
              <w:right w:val="single" w:sz="4" w:space="0" w:color="auto"/>
            </w:tcBorders>
            <w:shd w:val="pct50" w:color="000000" w:fill="auto"/>
            <w:noWrap/>
            <w:vAlign w:val="center"/>
            <w:hideMark/>
          </w:tcPr>
          <w:p w:rsidR="00D35C11" w:rsidRPr="00E62227" w:rsidRDefault="00D35C11" w:rsidP="00BE4617">
            <w:pPr>
              <w:suppressAutoHyphens w:val="0"/>
              <w:spacing w:after="0"/>
              <w:jc w:val="center"/>
              <w:rPr>
                <w:rFonts w:ascii="Arial" w:hAnsi="Arial" w:cs="Arial"/>
                <w:sz w:val="20"/>
                <w:szCs w:val="20"/>
                <w:lang w:val="en-US" w:eastAsia="en-US"/>
              </w:rPr>
            </w:pPr>
            <w:r w:rsidRPr="00E62227">
              <w:rPr>
                <w:rFonts w:ascii="Arial" w:hAnsi="Arial" w:cs="Arial"/>
                <w:sz w:val="20"/>
                <w:szCs w:val="20"/>
                <w:lang w:val="en-US" w:eastAsia="en-US"/>
              </w:rPr>
              <w:t>__</w:t>
            </w:r>
          </w:p>
        </w:tc>
        <w:tc>
          <w:tcPr>
            <w:tcW w:w="1600" w:type="dxa"/>
            <w:tcBorders>
              <w:top w:val="nil"/>
              <w:left w:val="nil"/>
              <w:bottom w:val="single" w:sz="4" w:space="0" w:color="auto"/>
              <w:right w:val="single" w:sz="4" w:space="0" w:color="auto"/>
            </w:tcBorders>
            <w:shd w:val="clear" w:color="auto" w:fill="auto"/>
            <w:noWrap/>
            <w:vAlign w:val="center"/>
            <w:hideMark/>
          </w:tcPr>
          <w:p w:rsidR="00D35C11" w:rsidRPr="00E62227" w:rsidRDefault="00D35C11" w:rsidP="00BE4617">
            <w:pPr>
              <w:suppressAutoHyphens w:val="0"/>
              <w:spacing w:after="0"/>
              <w:jc w:val="right"/>
              <w:rPr>
                <w:rFonts w:ascii="Arial" w:hAnsi="Arial" w:cs="Arial"/>
                <w:sz w:val="20"/>
                <w:szCs w:val="20"/>
                <w:lang w:val="en-US" w:eastAsia="en-US"/>
              </w:rPr>
            </w:pPr>
          </w:p>
        </w:tc>
        <w:tc>
          <w:tcPr>
            <w:tcW w:w="2080" w:type="dxa"/>
            <w:tcBorders>
              <w:top w:val="nil"/>
              <w:left w:val="nil"/>
              <w:bottom w:val="single" w:sz="4" w:space="0" w:color="auto"/>
              <w:right w:val="single" w:sz="4" w:space="0" w:color="auto"/>
            </w:tcBorders>
            <w:shd w:val="clear" w:color="auto" w:fill="auto"/>
            <w:vAlign w:val="center"/>
            <w:hideMark/>
          </w:tcPr>
          <w:p w:rsidR="00D35C11" w:rsidRPr="00E62227" w:rsidRDefault="00D35C11" w:rsidP="00BE4617">
            <w:pPr>
              <w:suppressAutoHyphens w:val="0"/>
              <w:spacing w:after="0"/>
              <w:jc w:val="right"/>
              <w:rPr>
                <w:rFonts w:ascii="Arial" w:hAnsi="Arial" w:cs="Arial"/>
                <w:color w:val="000000"/>
                <w:sz w:val="20"/>
                <w:szCs w:val="20"/>
                <w:lang w:val="en-US" w:eastAsia="en-US"/>
              </w:rPr>
            </w:pPr>
          </w:p>
        </w:tc>
      </w:tr>
      <w:tr w:rsidR="00D35C11" w:rsidRPr="00E62227" w:rsidTr="00D35C11">
        <w:trPr>
          <w:trHeight w:val="795"/>
        </w:trPr>
        <w:tc>
          <w:tcPr>
            <w:tcW w:w="561" w:type="dxa"/>
            <w:tcBorders>
              <w:top w:val="nil"/>
              <w:left w:val="single" w:sz="4" w:space="0" w:color="auto"/>
              <w:bottom w:val="single" w:sz="4" w:space="0" w:color="auto"/>
              <w:right w:val="single" w:sz="4" w:space="0" w:color="auto"/>
            </w:tcBorders>
            <w:shd w:val="clear" w:color="auto" w:fill="auto"/>
            <w:noWrap/>
            <w:vAlign w:val="center"/>
            <w:hideMark/>
          </w:tcPr>
          <w:p w:rsidR="00D35C11" w:rsidRPr="00E62227" w:rsidRDefault="00D35C11" w:rsidP="00BE4617">
            <w:pPr>
              <w:suppressAutoHyphens w:val="0"/>
              <w:spacing w:after="0"/>
              <w:jc w:val="center"/>
              <w:rPr>
                <w:rFonts w:ascii="Arial" w:hAnsi="Arial" w:cs="Arial"/>
                <w:sz w:val="20"/>
                <w:szCs w:val="20"/>
                <w:lang w:val="en-US" w:eastAsia="en-US"/>
              </w:rPr>
            </w:pPr>
            <w:r w:rsidRPr="00E62227">
              <w:rPr>
                <w:rFonts w:ascii="Arial" w:hAnsi="Arial" w:cs="Arial"/>
                <w:sz w:val="20"/>
                <w:szCs w:val="20"/>
                <w:lang w:val="en-US" w:eastAsia="en-US"/>
              </w:rPr>
              <w:t>8</w:t>
            </w:r>
          </w:p>
        </w:tc>
        <w:tc>
          <w:tcPr>
            <w:tcW w:w="3351" w:type="dxa"/>
            <w:tcBorders>
              <w:top w:val="nil"/>
              <w:left w:val="nil"/>
              <w:bottom w:val="single" w:sz="4" w:space="0" w:color="auto"/>
              <w:right w:val="single" w:sz="4" w:space="0" w:color="auto"/>
            </w:tcBorders>
            <w:shd w:val="clear" w:color="auto" w:fill="auto"/>
            <w:vAlign w:val="center"/>
            <w:hideMark/>
          </w:tcPr>
          <w:p w:rsidR="00D35C11" w:rsidRPr="00E62227" w:rsidRDefault="00D35C11" w:rsidP="00BE4617">
            <w:pPr>
              <w:suppressAutoHyphens w:val="0"/>
              <w:spacing w:after="0"/>
              <w:jc w:val="left"/>
              <w:rPr>
                <w:rFonts w:ascii="Arial" w:hAnsi="Arial" w:cs="Arial"/>
                <w:sz w:val="20"/>
                <w:szCs w:val="20"/>
                <w:lang w:val="el-GR" w:eastAsia="en-US"/>
              </w:rPr>
            </w:pPr>
            <w:r w:rsidRPr="00E62227">
              <w:rPr>
                <w:rFonts w:ascii="Arial" w:hAnsi="Arial" w:cs="Arial"/>
                <w:sz w:val="20"/>
                <w:szCs w:val="20"/>
                <w:lang w:val="el-GR" w:eastAsia="en-US"/>
              </w:rPr>
              <w:t>Νόμιμες κρατήσεις επί της αξίας τιμολογίου</w:t>
            </w:r>
          </w:p>
        </w:tc>
        <w:tc>
          <w:tcPr>
            <w:tcW w:w="1148" w:type="dxa"/>
            <w:tcBorders>
              <w:top w:val="nil"/>
              <w:left w:val="nil"/>
              <w:bottom w:val="single" w:sz="4" w:space="0" w:color="auto"/>
              <w:right w:val="single" w:sz="4" w:space="0" w:color="auto"/>
            </w:tcBorders>
            <w:shd w:val="pct50" w:color="000000" w:fill="auto"/>
            <w:noWrap/>
            <w:vAlign w:val="center"/>
            <w:hideMark/>
          </w:tcPr>
          <w:p w:rsidR="00D35C11" w:rsidRPr="00E62227" w:rsidRDefault="00D35C11" w:rsidP="00BE4617">
            <w:pPr>
              <w:suppressAutoHyphens w:val="0"/>
              <w:spacing w:after="0"/>
              <w:jc w:val="center"/>
              <w:rPr>
                <w:rFonts w:ascii="Arial" w:hAnsi="Arial" w:cs="Arial"/>
                <w:sz w:val="20"/>
                <w:szCs w:val="20"/>
                <w:lang w:val="en-US" w:eastAsia="en-US"/>
              </w:rPr>
            </w:pPr>
            <w:r w:rsidRPr="00E62227">
              <w:rPr>
                <w:rFonts w:ascii="Arial" w:hAnsi="Arial" w:cs="Arial"/>
                <w:sz w:val="20"/>
                <w:szCs w:val="20"/>
                <w:lang w:val="en-US" w:eastAsia="en-US"/>
              </w:rPr>
              <w:t>__</w:t>
            </w:r>
          </w:p>
        </w:tc>
        <w:tc>
          <w:tcPr>
            <w:tcW w:w="1660" w:type="dxa"/>
            <w:tcBorders>
              <w:top w:val="nil"/>
              <w:left w:val="nil"/>
              <w:bottom w:val="single" w:sz="4" w:space="0" w:color="auto"/>
              <w:right w:val="single" w:sz="4" w:space="0" w:color="auto"/>
            </w:tcBorders>
            <w:shd w:val="pct50" w:color="000000" w:fill="auto"/>
            <w:noWrap/>
            <w:vAlign w:val="center"/>
            <w:hideMark/>
          </w:tcPr>
          <w:p w:rsidR="00D35C11" w:rsidRPr="00E62227" w:rsidRDefault="00D35C11" w:rsidP="00BE4617">
            <w:pPr>
              <w:suppressAutoHyphens w:val="0"/>
              <w:spacing w:after="0"/>
              <w:jc w:val="center"/>
              <w:rPr>
                <w:rFonts w:ascii="Arial" w:hAnsi="Arial" w:cs="Arial"/>
                <w:sz w:val="20"/>
                <w:szCs w:val="20"/>
                <w:lang w:val="en-US" w:eastAsia="en-US"/>
              </w:rPr>
            </w:pPr>
            <w:r w:rsidRPr="00E62227">
              <w:rPr>
                <w:rFonts w:ascii="Arial" w:hAnsi="Arial" w:cs="Arial"/>
                <w:sz w:val="20"/>
                <w:szCs w:val="20"/>
                <w:lang w:val="en-US" w:eastAsia="en-US"/>
              </w:rPr>
              <w:t>__</w:t>
            </w:r>
          </w:p>
        </w:tc>
        <w:tc>
          <w:tcPr>
            <w:tcW w:w="1600" w:type="dxa"/>
            <w:tcBorders>
              <w:top w:val="nil"/>
              <w:left w:val="nil"/>
              <w:bottom w:val="single" w:sz="4" w:space="0" w:color="auto"/>
              <w:right w:val="single" w:sz="4" w:space="0" w:color="auto"/>
            </w:tcBorders>
            <w:shd w:val="clear" w:color="auto" w:fill="auto"/>
            <w:noWrap/>
            <w:vAlign w:val="center"/>
            <w:hideMark/>
          </w:tcPr>
          <w:p w:rsidR="00D35C11" w:rsidRPr="00E62227" w:rsidRDefault="00D35C11" w:rsidP="00BE4617">
            <w:pPr>
              <w:suppressAutoHyphens w:val="0"/>
              <w:spacing w:after="0"/>
              <w:jc w:val="right"/>
              <w:rPr>
                <w:rFonts w:ascii="Arial" w:hAnsi="Arial" w:cs="Arial"/>
                <w:sz w:val="20"/>
                <w:szCs w:val="20"/>
                <w:lang w:val="en-US" w:eastAsia="en-US"/>
              </w:rPr>
            </w:pPr>
          </w:p>
        </w:tc>
        <w:tc>
          <w:tcPr>
            <w:tcW w:w="2080" w:type="dxa"/>
            <w:tcBorders>
              <w:top w:val="nil"/>
              <w:left w:val="nil"/>
              <w:bottom w:val="single" w:sz="4" w:space="0" w:color="auto"/>
              <w:right w:val="single" w:sz="4" w:space="0" w:color="auto"/>
            </w:tcBorders>
            <w:shd w:val="clear" w:color="auto" w:fill="auto"/>
            <w:vAlign w:val="center"/>
            <w:hideMark/>
          </w:tcPr>
          <w:p w:rsidR="00D35C11" w:rsidRPr="00E62227" w:rsidRDefault="00D35C11" w:rsidP="00BE4617">
            <w:pPr>
              <w:suppressAutoHyphens w:val="0"/>
              <w:spacing w:after="0"/>
              <w:jc w:val="right"/>
              <w:rPr>
                <w:rFonts w:ascii="Arial" w:hAnsi="Arial" w:cs="Arial"/>
                <w:color w:val="000000"/>
                <w:sz w:val="20"/>
                <w:szCs w:val="20"/>
                <w:lang w:val="en-US" w:eastAsia="en-US"/>
              </w:rPr>
            </w:pPr>
          </w:p>
        </w:tc>
      </w:tr>
      <w:tr w:rsidR="00D35C11" w:rsidRPr="00E62227" w:rsidTr="00D35C11">
        <w:trPr>
          <w:trHeight w:val="795"/>
        </w:trPr>
        <w:tc>
          <w:tcPr>
            <w:tcW w:w="561" w:type="dxa"/>
            <w:tcBorders>
              <w:top w:val="nil"/>
              <w:left w:val="single" w:sz="4" w:space="0" w:color="auto"/>
              <w:bottom w:val="single" w:sz="4" w:space="0" w:color="auto"/>
              <w:right w:val="single" w:sz="4" w:space="0" w:color="auto"/>
            </w:tcBorders>
            <w:shd w:val="clear" w:color="auto" w:fill="auto"/>
            <w:noWrap/>
            <w:vAlign w:val="center"/>
            <w:hideMark/>
          </w:tcPr>
          <w:p w:rsidR="00D35C11" w:rsidRPr="00E62227" w:rsidRDefault="00D35C11" w:rsidP="00BE4617">
            <w:pPr>
              <w:suppressAutoHyphens w:val="0"/>
              <w:spacing w:after="0"/>
              <w:jc w:val="center"/>
              <w:rPr>
                <w:rFonts w:ascii="Arial" w:hAnsi="Arial" w:cs="Arial"/>
                <w:sz w:val="20"/>
                <w:szCs w:val="20"/>
                <w:lang w:val="en-US" w:eastAsia="en-US"/>
              </w:rPr>
            </w:pPr>
            <w:r w:rsidRPr="00E62227">
              <w:rPr>
                <w:rFonts w:ascii="Arial" w:hAnsi="Arial" w:cs="Arial"/>
                <w:sz w:val="20"/>
                <w:szCs w:val="20"/>
                <w:lang w:val="en-US" w:eastAsia="en-US"/>
              </w:rPr>
              <w:t>9</w:t>
            </w:r>
          </w:p>
        </w:tc>
        <w:tc>
          <w:tcPr>
            <w:tcW w:w="3351" w:type="dxa"/>
            <w:tcBorders>
              <w:top w:val="nil"/>
              <w:left w:val="nil"/>
              <w:bottom w:val="single" w:sz="4" w:space="0" w:color="auto"/>
              <w:right w:val="single" w:sz="4" w:space="0" w:color="auto"/>
            </w:tcBorders>
            <w:shd w:val="clear" w:color="auto" w:fill="auto"/>
            <w:vAlign w:val="center"/>
            <w:hideMark/>
          </w:tcPr>
          <w:p w:rsidR="00D35C11" w:rsidRPr="00E62227" w:rsidRDefault="00D35C11" w:rsidP="00BE4617">
            <w:pPr>
              <w:suppressAutoHyphens w:val="0"/>
              <w:spacing w:after="0"/>
              <w:jc w:val="left"/>
              <w:rPr>
                <w:rFonts w:ascii="Arial" w:hAnsi="Arial" w:cs="Arial"/>
                <w:sz w:val="20"/>
                <w:szCs w:val="20"/>
                <w:lang w:val="en-US" w:eastAsia="en-US"/>
              </w:rPr>
            </w:pPr>
            <w:proofErr w:type="spellStart"/>
            <w:r w:rsidRPr="00E62227">
              <w:rPr>
                <w:rFonts w:ascii="Arial" w:hAnsi="Arial" w:cs="Arial"/>
                <w:sz w:val="20"/>
                <w:szCs w:val="20"/>
                <w:lang w:val="en-US" w:eastAsia="en-US"/>
              </w:rPr>
              <w:t>Εργολαβικό</w:t>
            </w:r>
            <w:proofErr w:type="spellEnd"/>
            <w:r w:rsidRPr="00E62227">
              <w:rPr>
                <w:rFonts w:ascii="Arial" w:hAnsi="Arial" w:cs="Arial"/>
                <w:sz w:val="20"/>
                <w:szCs w:val="20"/>
                <w:lang w:val="en-US" w:eastAsia="en-US"/>
              </w:rPr>
              <w:t xml:space="preserve"> </w:t>
            </w:r>
            <w:proofErr w:type="spellStart"/>
            <w:r w:rsidRPr="00E62227">
              <w:rPr>
                <w:rFonts w:ascii="Arial" w:hAnsi="Arial" w:cs="Arial"/>
                <w:sz w:val="20"/>
                <w:szCs w:val="20"/>
                <w:lang w:val="en-US" w:eastAsia="en-US"/>
              </w:rPr>
              <w:t>κέρδος</w:t>
            </w:r>
            <w:proofErr w:type="spellEnd"/>
          </w:p>
        </w:tc>
        <w:tc>
          <w:tcPr>
            <w:tcW w:w="1148" w:type="dxa"/>
            <w:tcBorders>
              <w:top w:val="nil"/>
              <w:left w:val="nil"/>
              <w:bottom w:val="single" w:sz="4" w:space="0" w:color="auto"/>
              <w:right w:val="single" w:sz="4" w:space="0" w:color="auto"/>
            </w:tcBorders>
            <w:shd w:val="pct50" w:color="000000" w:fill="auto"/>
            <w:noWrap/>
            <w:vAlign w:val="center"/>
            <w:hideMark/>
          </w:tcPr>
          <w:p w:rsidR="00D35C11" w:rsidRPr="00E62227" w:rsidRDefault="00D35C11" w:rsidP="00BE4617">
            <w:pPr>
              <w:suppressAutoHyphens w:val="0"/>
              <w:spacing w:after="0"/>
              <w:jc w:val="center"/>
              <w:rPr>
                <w:rFonts w:ascii="Arial" w:hAnsi="Arial" w:cs="Arial"/>
                <w:sz w:val="20"/>
                <w:szCs w:val="20"/>
                <w:lang w:val="en-US" w:eastAsia="en-US"/>
              </w:rPr>
            </w:pPr>
            <w:r w:rsidRPr="00E62227">
              <w:rPr>
                <w:rFonts w:ascii="Arial" w:hAnsi="Arial" w:cs="Arial"/>
                <w:sz w:val="20"/>
                <w:szCs w:val="20"/>
                <w:lang w:val="en-US" w:eastAsia="en-US"/>
              </w:rPr>
              <w:t>__</w:t>
            </w:r>
          </w:p>
        </w:tc>
        <w:tc>
          <w:tcPr>
            <w:tcW w:w="1660" w:type="dxa"/>
            <w:tcBorders>
              <w:top w:val="nil"/>
              <w:left w:val="nil"/>
              <w:bottom w:val="single" w:sz="4" w:space="0" w:color="auto"/>
              <w:right w:val="single" w:sz="4" w:space="0" w:color="auto"/>
            </w:tcBorders>
            <w:shd w:val="pct50" w:color="000000" w:fill="auto"/>
            <w:noWrap/>
            <w:vAlign w:val="center"/>
            <w:hideMark/>
          </w:tcPr>
          <w:p w:rsidR="00D35C11" w:rsidRPr="00E62227" w:rsidRDefault="00D35C11" w:rsidP="00BE4617">
            <w:pPr>
              <w:suppressAutoHyphens w:val="0"/>
              <w:spacing w:after="0"/>
              <w:jc w:val="center"/>
              <w:rPr>
                <w:rFonts w:ascii="Arial" w:hAnsi="Arial" w:cs="Arial"/>
                <w:sz w:val="20"/>
                <w:szCs w:val="20"/>
                <w:lang w:val="en-US" w:eastAsia="en-US"/>
              </w:rPr>
            </w:pPr>
            <w:r w:rsidRPr="00E62227">
              <w:rPr>
                <w:rFonts w:ascii="Arial" w:hAnsi="Arial" w:cs="Arial"/>
                <w:sz w:val="20"/>
                <w:szCs w:val="20"/>
                <w:lang w:val="en-US" w:eastAsia="en-US"/>
              </w:rPr>
              <w:t>__</w:t>
            </w:r>
          </w:p>
        </w:tc>
        <w:tc>
          <w:tcPr>
            <w:tcW w:w="1600" w:type="dxa"/>
            <w:tcBorders>
              <w:top w:val="nil"/>
              <w:left w:val="nil"/>
              <w:bottom w:val="single" w:sz="4" w:space="0" w:color="auto"/>
              <w:right w:val="single" w:sz="4" w:space="0" w:color="auto"/>
            </w:tcBorders>
            <w:shd w:val="clear" w:color="auto" w:fill="auto"/>
            <w:noWrap/>
            <w:vAlign w:val="center"/>
            <w:hideMark/>
          </w:tcPr>
          <w:p w:rsidR="00D35C11" w:rsidRPr="00E62227" w:rsidRDefault="00D35C11" w:rsidP="00BE4617">
            <w:pPr>
              <w:suppressAutoHyphens w:val="0"/>
              <w:spacing w:after="0"/>
              <w:jc w:val="right"/>
              <w:rPr>
                <w:rFonts w:ascii="Arial" w:hAnsi="Arial" w:cs="Arial"/>
                <w:sz w:val="20"/>
                <w:szCs w:val="20"/>
                <w:lang w:val="en-US" w:eastAsia="en-US"/>
              </w:rPr>
            </w:pPr>
          </w:p>
        </w:tc>
        <w:tc>
          <w:tcPr>
            <w:tcW w:w="2080" w:type="dxa"/>
            <w:tcBorders>
              <w:top w:val="nil"/>
              <w:left w:val="nil"/>
              <w:bottom w:val="single" w:sz="4" w:space="0" w:color="auto"/>
              <w:right w:val="single" w:sz="4" w:space="0" w:color="auto"/>
            </w:tcBorders>
            <w:shd w:val="clear" w:color="auto" w:fill="auto"/>
            <w:vAlign w:val="center"/>
            <w:hideMark/>
          </w:tcPr>
          <w:p w:rsidR="00D35C11" w:rsidRPr="00E62227" w:rsidRDefault="00D35C11" w:rsidP="00BE4617">
            <w:pPr>
              <w:suppressAutoHyphens w:val="0"/>
              <w:spacing w:after="0"/>
              <w:jc w:val="right"/>
              <w:rPr>
                <w:rFonts w:ascii="Arial" w:hAnsi="Arial" w:cs="Arial"/>
                <w:color w:val="000000"/>
                <w:sz w:val="20"/>
                <w:szCs w:val="20"/>
                <w:lang w:val="en-US" w:eastAsia="en-US"/>
              </w:rPr>
            </w:pPr>
          </w:p>
        </w:tc>
      </w:tr>
      <w:tr w:rsidR="00D35C11" w:rsidRPr="00057787" w:rsidTr="00D35C11">
        <w:trPr>
          <w:trHeight w:val="630"/>
        </w:trPr>
        <w:tc>
          <w:tcPr>
            <w:tcW w:w="561" w:type="dxa"/>
            <w:tcBorders>
              <w:top w:val="nil"/>
              <w:left w:val="single" w:sz="4" w:space="0" w:color="auto"/>
              <w:bottom w:val="single" w:sz="4" w:space="0" w:color="auto"/>
              <w:right w:val="single" w:sz="4" w:space="0" w:color="auto"/>
            </w:tcBorders>
            <w:shd w:val="clear" w:color="auto" w:fill="auto"/>
            <w:noWrap/>
            <w:vAlign w:val="center"/>
            <w:hideMark/>
          </w:tcPr>
          <w:p w:rsidR="00D35C11" w:rsidRPr="00E62227" w:rsidRDefault="00D35C11" w:rsidP="00BE4617">
            <w:pPr>
              <w:suppressAutoHyphens w:val="0"/>
              <w:spacing w:after="0"/>
              <w:jc w:val="center"/>
              <w:rPr>
                <w:rFonts w:ascii="Arial" w:hAnsi="Arial" w:cs="Arial"/>
                <w:sz w:val="20"/>
                <w:szCs w:val="20"/>
                <w:lang w:val="en-US" w:eastAsia="en-US"/>
              </w:rPr>
            </w:pPr>
            <w:r w:rsidRPr="00E62227">
              <w:rPr>
                <w:rFonts w:ascii="Arial" w:hAnsi="Arial" w:cs="Arial"/>
                <w:sz w:val="20"/>
                <w:szCs w:val="20"/>
                <w:lang w:val="en-US" w:eastAsia="en-US"/>
              </w:rPr>
              <w:t>10</w:t>
            </w:r>
          </w:p>
        </w:tc>
        <w:tc>
          <w:tcPr>
            <w:tcW w:w="6159" w:type="dxa"/>
            <w:gridSpan w:val="3"/>
            <w:tcBorders>
              <w:top w:val="single" w:sz="4" w:space="0" w:color="auto"/>
              <w:left w:val="nil"/>
              <w:bottom w:val="single" w:sz="4" w:space="0" w:color="auto"/>
              <w:right w:val="single" w:sz="4" w:space="0" w:color="000000"/>
            </w:tcBorders>
            <w:shd w:val="clear" w:color="auto" w:fill="auto"/>
            <w:vAlign w:val="center"/>
            <w:hideMark/>
          </w:tcPr>
          <w:p w:rsidR="00D35C11" w:rsidRPr="00E62227" w:rsidRDefault="00D35C11" w:rsidP="00BE4617">
            <w:pPr>
              <w:suppressAutoHyphens w:val="0"/>
              <w:spacing w:after="0"/>
              <w:jc w:val="right"/>
              <w:rPr>
                <w:rFonts w:ascii="Arial" w:hAnsi="Arial" w:cs="Arial"/>
                <w:b/>
                <w:bCs/>
                <w:sz w:val="20"/>
                <w:szCs w:val="20"/>
                <w:lang w:val="el-GR" w:eastAsia="en-US"/>
              </w:rPr>
            </w:pPr>
            <w:r w:rsidRPr="00E62227">
              <w:rPr>
                <w:rFonts w:ascii="Arial" w:hAnsi="Arial" w:cs="Arial"/>
                <w:b/>
                <w:bCs/>
                <w:sz w:val="20"/>
                <w:szCs w:val="20"/>
                <w:lang w:val="el-GR" w:eastAsia="en-US"/>
              </w:rPr>
              <w:t>ΣΥΝΟΛ</w:t>
            </w:r>
            <w:r w:rsidRPr="00E62227">
              <w:rPr>
                <w:rFonts w:ascii="Arial" w:hAnsi="Arial" w:cs="Arial"/>
                <w:b/>
                <w:bCs/>
                <w:sz w:val="20"/>
                <w:szCs w:val="20"/>
                <w:lang w:val="en-US" w:eastAsia="en-US"/>
              </w:rPr>
              <w:t>O</w:t>
            </w:r>
            <w:r w:rsidRPr="00E62227">
              <w:rPr>
                <w:rFonts w:ascii="Arial" w:hAnsi="Arial" w:cs="Arial"/>
                <w:b/>
                <w:bCs/>
                <w:sz w:val="20"/>
                <w:szCs w:val="20"/>
                <w:lang w:val="el-GR" w:eastAsia="en-US"/>
              </w:rPr>
              <w:t xml:space="preserve"> (άνευ Φ.Π.Α.)</w:t>
            </w:r>
          </w:p>
        </w:tc>
        <w:tc>
          <w:tcPr>
            <w:tcW w:w="1600" w:type="dxa"/>
            <w:tcBorders>
              <w:top w:val="nil"/>
              <w:left w:val="nil"/>
              <w:bottom w:val="single" w:sz="4" w:space="0" w:color="auto"/>
              <w:right w:val="single" w:sz="4" w:space="0" w:color="auto"/>
            </w:tcBorders>
            <w:shd w:val="clear" w:color="000000" w:fill="FFFFFF"/>
            <w:noWrap/>
            <w:vAlign w:val="center"/>
            <w:hideMark/>
          </w:tcPr>
          <w:p w:rsidR="00D35C11" w:rsidRPr="00057787" w:rsidRDefault="00D35C11" w:rsidP="00BE4617">
            <w:pPr>
              <w:suppressAutoHyphens w:val="0"/>
              <w:spacing w:after="0"/>
              <w:jc w:val="right"/>
              <w:rPr>
                <w:rFonts w:ascii="Arial" w:hAnsi="Arial" w:cs="Arial"/>
                <w:b/>
                <w:bCs/>
                <w:sz w:val="20"/>
                <w:szCs w:val="20"/>
                <w:lang w:val="el-GR" w:eastAsia="en-US"/>
              </w:rPr>
            </w:pPr>
          </w:p>
        </w:tc>
        <w:tc>
          <w:tcPr>
            <w:tcW w:w="2080" w:type="dxa"/>
            <w:tcBorders>
              <w:top w:val="nil"/>
              <w:left w:val="nil"/>
              <w:bottom w:val="single" w:sz="4" w:space="0" w:color="auto"/>
              <w:right w:val="single" w:sz="4" w:space="0" w:color="auto"/>
            </w:tcBorders>
            <w:shd w:val="clear" w:color="auto" w:fill="auto"/>
            <w:noWrap/>
            <w:vAlign w:val="center"/>
            <w:hideMark/>
          </w:tcPr>
          <w:p w:rsidR="00D35C11" w:rsidRPr="00057787" w:rsidRDefault="00D35C11" w:rsidP="00BE4617">
            <w:pPr>
              <w:suppressAutoHyphens w:val="0"/>
              <w:spacing w:after="0"/>
              <w:jc w:val="right"/>
              <w:rPr>
                <w:rFonts w:ascii="Arial" w:hAnsi="Arial" w:cs="Arial"/>
                <w:b/>
                <w:bCs/>
                <w:sz w:val="20"/>
                <w:szCs w:val="20"/>
                <w:lang w:val="el-GR" w:eastAsia="en-US"/>
              </w:rPr>
            </w:pPr>
          </w:p>
        </w:tc>
      </w:tr>
      <w:tr w:rsidR="00D35C11" w:rsidRPr="00057787" w:rsidTr="00D35C11">
        <w:trPr>
          <w:trHeight w:val="630"/>
        </w:trPr>
        <w:tc>
          <w:tcPr>
            <w:tcW w:w="561" w:type="dxa"/>
            <w:tcBorders>
              <w:top w:val="nil"/>
              <w:left w:val="single" w:sz="4" w:space="0" w:color="auto"/>
              <w:bottom w:val="single" w:sz="4" w:space="0" w:color="auto"/>
              <w:right w:val="single" w:sz="4" w:space="0" w:color="auto"/>
            </w:tcBorders>
            <w:shd w:val="clear" w:color="auto" w:fill="auto"/>
            <w:noWrap/>
            <w:vAlign w:val="center"/>
            <w:hideMark/>
          </w:tcPr>
          <w:p w:rsidR="00D35C11" w:rsidRPr="00E62227" w:rsidRDefault="00D35C11" w:rsidP="00BE4617">
            <w:pPr>
              <w:suppressAutoHyphens w:val="0"/>
              <w:spacing w:after="0"/>
              <w:jc w:val="center"/>
              <w:rPr>
                <w:rFonts w:ascii="Arial" w:hAnsi="Arial" w:cs="Arial"/>
                <w:sz w:val="20"/>
                <w:szCs w:val="20"/>
                <w:lang w:val="en-US" w:eastAsia="en-US"/>
              </w:rPr>
            </w:pPr>
            <w:r w:rsidRPr="00E62227">
              <w:rPr>
                <w:rFonts w:ascii="Arial" w:hAnsi="Arial" w:cs="Arial"/>
                <w:sz w:val="20"/>
                <w:szCs w:val="20"/>
                <w:lang w:val="en-US" w:eastAsia="en-US"/>
              </w:rPr>
              <w:t>11</w:t>
            </w:r>
          </w:p>
        </w:tc>
        <w:tc>
          <w:tcPr>
            <w:tcW w:w="6159" w:type="dxa"/>
            <w:gridSpan w:val="3"/>
            <w:tcBorders>
              <w:top w:val="single" w:sz="4" w:space="0" w:color="auto"/>
              <w:left w:val="nil"/>
              <w:bottom w:val="single" w:sz="4" w:space="0" w:color="auto"/>
              <w:right w:val="single" w:sz="4" w:space="0" w:color="000000"/>
            </w:tcBorders>
            <w:shd w:val="clear" w:color="auto" w:fill="auto"/>
            <w:vAlign w:val="center"/>
            <w:hideMark/>
          </w:tcPr>
          <w:p w:rsidR="00D35C11" w:rsidRPr="00E62227" w:rsidRDefault="00D35C11" w:rsidP="00BE4617">
            <w:pPr>
              <w:suppressAutoHyphens w:val="0"/>
              <w:spacing w:after="0"/>
              <w:jc w:val="right"/>
              <w:rPr>
                <w:rFonts w:ascii="Arial" w:hAnsi="Arial" w:cs="Arial"/>
                <w:b/>
                <w:bCs/>
                <w:sz w:val="20"/>
                <w:szCs w:val="20"/>
                <w:lang w:val="el-GR" w:eastAsia="en-US"/>
              </w:rPr>
            </w:pPr>
            <w:r w:rsidRPr="00E62227">
              <w:rPr>
                <w:rFonts w:ascii="Arial" w:hAnsi="Arial" w:cs="Arial"/>
                <w:b/>
                <w:bCs/>
                <w:sz w:val="20"/>
                <w:szCs w:val="20"/>
                <w:lang w:val="el-GR" w:eastAsia="en-US"/>
              </w:rPr>
              <w:t>ΣΥΝΟΛ</w:t>
            </w:r>
            <w:r w:rsidRPr="00E62227">
              <w:rPr>
                <w:rFonts w:ascii="Arial" w:hAnsi="Arial" w:cs="Arial"/>
                <w:b/>
                <w:bCs/>
                <w:sz w:val="20"/>
                <w:szCs w:val="20"/>
                <w:lang w:val="en-US" w:eastAsia="en-US"/>
              </w:rPr>
              <w:t>O</w:t>
            </w:r>
            <w:r w:rsidRPr="00E62227">
              <w:rPr>
                <w:rFonts w:ascii="Arial" w:hAnsi="Arial" w:cs="Arial"/>
                <w:b/>
                <w:bCs/>
                <w:sz w:val="20"/>
                <w:szCs w:val="20"/>
                <w:lang w:val="el-GR" w:eastAsia="en-US"/>
              </w:rPr>
              <w:t xml:space="preserve">  (με Φ.Π.Α.)</w:t>
            </w:r>
          </w:p>
        </w:tc>
        <w:tc>
          <w:tcPr>
            <w:tcW w:w="1600" w:type="dxa"/>
            <w:tcBorders>
              <w:top w:val="nil"/>
              <w:left w:val="nil"/>
              <w:bottom w:val="single" w:sz="4" w:space="0" w:color="auto"/>
              <w:right w:val="single" w:sz="4" w:space="0" w:color="auto"/>
            </w:tcBorders>
            <w:shd w:val="clear" w:color="auto" w:fill="auto"/>
            <w:noWrap/>
            <w:vAlign w:val="center"/>
            <w:hideMark/>
          </w:tcPr>
          <w:p w:rsidR="00D35C11" w:rsidRPr="00057787" w:rsidRDefault="00D35C11" w:rsidP="00BE4617">
            <w:pPr>
              <w:suppressAutoHyphens w:val="0"/>
              <w:spacing w:after="0"/>
              <w:jc w:val="left"/>
              <w:rPr>
                <w:rFonts w:ascii="Arial" w:hAnsi="Arial" w:cs="Arial"/>
                <w:b/>
                <w:bCs/>
                <w:sz w:val="20"/>
                <w:szCs w:val="20"/>
                <w:lang w:val="el-GR" w:eastAsia="en-US"/>
              </w:rPr>
            </w:pPr>
          </w:p>
        </w:tc>
        <w:tc>
          <w:tcPr>
            <w:tcW w:w="2080" w:type="dxa"/>
            <w:tcBorders>
              <w:top w:val="nil"/>
              <w:left w:val="nil"/>
              <w:bottom w:val="single" w:sz="4" w:space="0" w:color="auto"/>
              <w:right w:val="single" w:sz="4" w:space="0" w:color="auto"/>
            </w:tcBorders>
            <w:shd w:val="clear" w:color="000000" w:fill="FFFFFF"/>
            <w:noWrap/>
            <w:vAlign w:val="center"/>
            <w:hideMark/>
          </w:tcPr>
          <w:p w:rsidR="00D35C11" w:rsidRPr="00057787" w:rsidRDefault="00D35C11" w:rsidP="00BE4617">
            <w:pPr>
              <w:suppressAutoHyphens w:val="0"/>
              <w:spacing w:after="0"/>
              <w:jc w:val="right"/>
              <w:rPr>
                <w:rFonts w:ascii="Arial" w:hAnsi="Arial" w:cs="Arial"/>
                <w:b/>
                <w:bCs/>
                <w:sz w:val="20"/>
                <w:szCs w:val="20"/>
                <w:lang w:val="el-GR" w:eastAsia="en-US"/>
              </w:rPr>
            </w:pPr>
          </w:p>
        </w:tc>
      </w:tr>
    </w:tbl>
    <w:p w:rsidR="009B3283" w:rsidRPr="00D35C11" w:rsidRDefault="009B3283">
      <w:pPr>
        <w:rPr>
          <w:lang w:val="el-GR"/>
        </w:rPr>
      </w:pPr>
    </w:p>
    <w:sectPr w:rsidR="009B3283" w:rsidRPr="00D35C11" w:rsidSect="009B3283">
      <w:pgSz w:w="12240" w:h="15840"/>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Arial">
    <w:panose1 w:val="020B0604020202020204"/>
    <w:charset w:val="A1"/>
    <w:family w:val="swiss"/>
    <w:pitch w:val="variable"/>
    <w:sig w:usb0="20002A87" w:usb1="00000000" w:usb2="00000000" w:usb3="00000000" w:csb0="000001FF" w:csb1="00000000"/>
  </w:font>
  <w:font w:name="Times New Roman">
    <w:panose1 w:val="02020603050405020304"/>
    <w:charset w:val="A1"/>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alibri">
    <w:altName w:val="Calibri"/>
    <w:panose1 w:val="020F0502020204030204"/>
    <w:charset w:val="A1"/>
    <w:family w:val="swiss"/>
    <w:pitch w:val="variable"/>
    <w:sig w:usb0="E00002FF" w:usb1="4000ACFF" w:usb2="00000001" w:usb3="00000000" w:csb0="0000019F" w:csb1="00000000"/>
  </w:font>
  <w:font w:name="OpenSymbol">
    <w:panose1 w:val="05010000000000000000"/>
    <w:charset w:val="00"/>
    <w:family w:val="auto"/>
    <w:pitch w:val="variable"/>
    <w:sig w:usb0="800000AF" w:usb1="1001ECEA" w:usb2="00000000" w:usb3="00000000" w:csb0="00000001" w:csb1="00000000"/>
  </w:font>
  <w:font w:name="Angsana New">
    <w:panose1 w:val="02020603050405020304"/>
    <w:charset w:val="00"/>
    <w:family w:val="roman"/>
    <w:pitch w:val="variable"/>
    <w:sig w:usb0="81000003" w:usb1="00000000" w:usb2="00000000" w:usb3="00000000" w:csb0="00010001"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man Old Style">
    <w:panose1 w:val="02050604050505020204"/>
    <w:charset w:val="A1"/>
    <w:family w:val="roman"/>
    <w:pitch w:val="variable"/>
    <w:sig w:usb0="00000287" w:usb1="00000000" w:usb2="00000000" w:usb3="00000000" w:csb0="0000009F" w:csb1="00000000"/>
  </w:font>
  <w:font w:name="Lucida Sans">
    <w:panose1 w:val="020B0602030504020204"/>
    <w:charset w:val="00"/>
    <w:family w:val="swiss"/>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A1"/>
    <w:family w:val="swiss"/>
    <w:pitch w:val="variable"/>
    <w:sig w:usb0="E1002EFF" w:usb1="C000605B" w:usb2="00000029" w:usb3="00000000" w:csb0="000101FF" w:csb1="00000000"/>
  </w:font>
  <w:font w:name="Liberation Sans">
    <w:charset w:val="A1"/>
    <w:family w:val="swiss"/>
    <w:pitch w:val="variable"/>
    <w:sig w:usb0="E0000AFF" w:usb1="500078FF" w:usb2="00000021" w:usb3="00000000" w:csb0="000001B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A1"/>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rebuchet MS">
    <w:panose1 w:val="020B0603020202020204"/>
    <w:charset w:val="A1"/>
    <w:family w:val="swiss"/>
    <w:pitch w:val="variable"/>
    <w:sig w:usb0="00000287" w:usb1="00000000" w:usb2="00000000" w:usb3="00000000" w:csb0="0000009F" w:csb1="00000000"/>
  </w:font>
  <w:font w:name="MS Reference Sans Serif">
    <w:panose1 w:val="020B0604030504040204"/>
    <w:charset w:val="A1"/>
    <w:family w:val="swiss"/>
    <w:pitch w:val="variable"/>
    <w:sig w:usb0="20000287" w:usb1="00000000" w:usb2="00000000" w:usb3="00000000" w:csb0="0000019F" w:csb1="00000000"/>
  </w:font>
  <w:font w:name="TimesNewRoman">
    <w:altName w:val="Times New Roman"/>
    <w:panose1 w:val="00000000000000000000"/>
    <w:charset w:val="A1"/>
    <w:family w:val="auto"/>
    <w:notTrueType/>
    <w:pitch w:val="default"/>
    <w:sig w:usb0="00000001" w:usb1="00000000" w:usb2="00000000" w:usb3="00000000" w:csb0="00000009" w:csb1="00000000"/>
  </w:font>
  <w:font w:name="Candara">
    <w:panose1 w:val="020E0502030303020204"/>
    <w:charset w:val="A1"/>
    <w:family w:val="swiss"/>
    <w:pitch w:val="variable"/>
    <w:sig w:usb0="A00002EF" w:usb1="4000A44B" w:usb2="00000000" w:usb3="00000000" w:csb0="0000019F" w:csb1="00000000"/>
  </w:font>
  <w:font w:name=";Times New Roman">
    <w:altName w:val="Times New Roman"/>
    <w:panose1 w:val="00000000000000000000"/>
    <w:charset w:val="00"/>
    <w:family w:val="roman"/>
    <w:notTrueType/>
    <w:pitch w:val="default"/>
    <w:sig w:usb0="00000000" w:usb1="00000000" w:usb2="00000000" w:usb3="00000000" w:csb0="00000000" w:csb1="00000000"/>
  </w:font>
  <w:font w:name=";;;;;Times New Roman">
    <w:altName w:val="Times New Roman"/>
    <w:panose1 w:val="00000000000000000000"/>
    <w:charset w:val="00"/>
    <w:family w:val="roman"/>
    <w:notTrueType/>
    <w:pitch w:val="default"/>
    <w:sig w:usb0="00000000" w:usb1="00000000" w:usb2="00000000" w:usb3="00000000" w:csb0="0000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lowerLetter"/>
      <w:lvlText w:val="()%5"/>
      <w:lvlJc w:val="left"/>
      <w:pPr>
        <w:tabs>
          <w:tab w:val="num" w:pos="3050"/>
        </w:tabs>
        <w:ind w:left="3050" w:hanging="850"/>
      </w:pPr>
      <w:rPr>
        <w:rFonts w:ascii="Arial" w:hAnsi="Arial" w:cs="Times New Roman"/>
        <w:b w:val="0"/>
        <w:i w:val="0"/>
        <w:sz w:val="20"/>
        <w:szCs w:val="20"/>
      </w:r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2"/>
    <w:multiLevelType w:val="singleLevel"/>
    <w:tmpl w:val="00000002"/>
    <w:name w:val="WW8Num2"/>
    <w:lvl w:ilvl="0">
      <w:start w:val="1"/>
      <w:numFmt w:val="bullet"/>
      <w:lvlText w:val=""/>
      <w:lvlJc w:val="left"/>
      <w:pPr>
        <w:tabs>
          <w:tab w:val="num" w:pos="643"/>
        </w:tabs>
        <w:ind w:left="643" w:hanging="360"/>
      </w:pPr>
      <w:rPr>
        <w:rFonts w:ascii="Symbol" w:hAnsi="Symbol" w:cs="Symbol"/>
        <w:lang w:val="el-GR"/>
      </w:rPr>
    </w:lvl>
  </w:abstractNum>
  <w:abstractNum w:abstractNumId="2">
    <w:nsid w:val="00000003"/>
    <w:multiLevelType w:val="singleLevel"/>
    <w:tmpl w:val="00000003"/>
    <w:name w:val="WW8Num3"/>
    <w:lvl w:ilvl="0">
      <w:start w:val="1"/>
      <w:numFmt w:val="decimal"/>
      <w:lvlText w:val="%1."/>
      <w:lvlJc w:val="left"/>
      <w:pPr>
        <w:tabs>
          <w:tab w:val="num" w:pos="0"/>
        </w:tabs>
        <w:ind w:left="720" w:hanging="360"/>
      </w:pPr>
      <w:rPr>
        <w:lang w:val="el-GR"/>
      </w:rPr>
    </w:lvl>
  </w:abstractNum>
  <w:abstractNum w:abstractNumId="3">
    <w:nsid w:val="00000004"/>
    <w:multiLevelType w:val="singleLevel"/>
    <w:tmpl w:val="00000004"/>
    <w:name w:val="WW8Num4"/>
    <w:lvl w:ilvl="0">
      <w:start w:val="1"/>
      <w:numFmt w:val="bullet"/>
      <w:lvlText w:val=""/>
      <w:lvlJc w:val="left"/>
      <w:pPr>
        <w:tabs>
          <w:tab w:val="num" w:pos="397"/>
        </w:tabs>
        <w:ind w:left="397" w:hanging="397"/>
      </w:pPr>
      <w:rPr>
        <w:rFonts w:ascii="Webdings" w:hAnsi="Webdings" w:cs="Webdings"/>
        <w:color w:val="333399"/>
        <w:sz w:val="16"/>
      </w:rPr>
    </w:lvl>
  </w:abstractNum>
  <w:abstractNum w:abstractNumId="4">
    <w:nsid w:val="00000005"/>
    <w:multiLevelType w:val="singleLevel"/>
    <w:tmpl w:val="00000005"/>
    <w:name w:val="WW8Num5"/>
    <w:lvl w:ilvl="0">
      <w:start w:val="1"/>
      <w:numFmt w:val="decimal"/>
      <w:lvlText w:val="%1."/>
      <w:lvlJc w:val="left"/>
      <w:pPr>
        <w:tabs>
          <w:tab w:val="num" w:pos="0"/>
        </w:tabs>
        <w:ind w:left="720" w:hanging="360"/>
      </w:pPr>
      <w:rPr>
        <w:lang w:val="el-GR"/>
      </w:rPr>
    </w:lvl>
  </w:abstractNum>
  <w:abstractNum w:abstractNumId="5">
    <w:nsid w:val="00000006"/>
    <w:multiLevelType w:val="multilevel"/>
    <w:tmpl w:val="00000006"/>
    <w:name w:val="WW8Num6"/>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nsid w:val="00000007"/>
    <w:multiLevelType w:val="multilevel"/>
    <w:tmpl w:val="00000007"/>
    <w:name w:val="WW8Num7"/>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rPr>
        <w:rFonts w:eastAsia="Calibri"/>
        <w:lang w:val="el-GR"/>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nsid w:val="00000008"/>
    <w:multiLevelType w:val="multilevel"/>
    <w:tmpl w:val="00000008"/>
    <w:name w:val="WW8Num8"/>
    <w:lvl w:ilvl="0">
      <w:start w:val="1"/>
      <w:numFmt w:val="bullet"/>
      <w:lvlText w:val=""/>
      <w:lvlJc w:val="left"/>
      <w:pPr>
        <w:tabs>
          <w:tab w:val="num" w:pos="720"/>
        </w:tabs>
        <w:ind w:left="720" w:hanging="360"/>
      </w:pPr>
      <w:rPr>
        <w:rFonts w:ascii="Symbol" w:hAnsi="Symbol" w:cs="OpenSymbol"/>
        <w:color w:val="5B9BD5"/>
      </w:rPr>
    </w:lvl>
    <w:lvl w:ilvl="1">
      <w:start w:val="1"/>
      <w:numFmt w:val="bullet"/>
      <w:lvlText w:val=""/>
      <w:lvlJc w:val="left"/>
      <w:pPr>
        <w:tabs>
          <w:tab w:val="num" w:pos="1080"/>
        </w:tabs>
        <w:ind w:left="1080" w:hanging="360"/>
      </w:pPr>
      <w:rPr>
        <w:rFonts w:ascii="Symbol" w:hAnsi="Symbol" w:cs="OpenSymbol"/>
        <w:color w:val="5B9BD5"/>
      </w:rPr>
    </w:lvl>
    <w:lvl w:ilvl="2">
      <w:start w:val="1"/>
      <w:numFmt w:val="bullet"/>
      <w:lvlText w:val=""/>
      <w:lvlJc w:val="left"/>
      <w:pPr>
        <w:tabs>
          <w:tab w:val="num" w:pos="1440"/>
        </w:tabs>
        <w:ind w:left="1440" w:hanging="360"/>
      </w:pPr>
      <w:rPr>
        <w:rFonts w:ascii="Symbol" w:hAnsi="Symbol" w:cs="OpenSymbol"/>
        <w:color w:val="5B9BD5"/>
      </w:rPr>
    </w:lvl>
    <w:lvl w:ilvl="3">
      <w:start w:val="1"/>
      <w:numFmt w:val="bullet"/>
      <w:lvlText w:val=""/>
      <w:lvlJc w:val="left"/>
      <w:pPr>
        <w:tabs>
          <w:tab w:val="num" w:pos="1800"/>
        </w:tabs>
        <w:ind w:left="1800" w:hanging="360"/>
      </w:pPr>
      <w:rPr>
        <w:rFonts w:ascii="Symbol" w:hAnsi="Symbol" w:cs="OpenSymbol"/>
        <w:color w:val="5B9BD5"/>
      </w:rPr>
    </w:lvl>
    <w:lvl w:ilvl="4">
      <w:start w:val="1"/>
      <w:numFmt w:val="bullet"/>
      <w:lvlText w:val=""/>
      <w:lvlJc w:val="left"/>
      <w:pPr>
        <w:tabs>
          <w:tab w:val="num" w:pos="2160"/>
        </w:tabs>
        <w:ind w:left="2160" w:hanging="360"/>
      </w:pPr>
      <w:rPr>
        <w:rFonts w:ascii="Symbol" w:hAnsi="Symbol" w:cs="OpenSymbol"/>
        <w:color w:val="5B9BD5"/>
      </w:rPr>
    </w:lvl>
    <w:lvl w:ilvl="5">
      <w:start w:val="1"/>
      <w:numFmt w:val="bullet"/>
      <w:lvlText w:val=""/>
      <w:lvlJc w:val="left"/>
      <w:pPr>
        <w:tabs>
          <w:tab w:val="num" w:pos="2520"/>
        </w:tabs>
        <w:ind w:left="2520" w:hanging="360"/>
      </w:pPr>
      <w:rPr>
        <w:rFonts w:ascii="Symbol" w:hAnsi="Symbol" w:cs="OpenSymbol"/>
        <w:color w:val="5B9BD5"/>
      </w:rPr>
    </w:lvl>
    <w:lvl w:ilvl="6">
      <w:start w:val="1"/>
      <w:numFmt w:val="bullet"/>
      <w:lvlText w:val=""/>
      <w:lvlJc w:val="left"/>
      <w:pPr>
        <w:tabs>
          <w:tab w:val="num" w:pos="2880"/>
        </w:tabs>
        <w:ind w:left="2880" w:hanging="360"/>
      </w:pPr>
      <w:rPr>
        <w:rFonts w:ascii="Symbol" w:hAnsi="Symbol" w:cs="OpenSymbol"/>
        <w:color w:val="5B9BD5"/>
      </w:rPr>
    </w:lvl>
    <w:lvl w:ilvl="7">
      <w:start w:val="1"/>
      <w:numFmt w:val="bullet"/>
      <w:lvlText w:val=""/>
      <w:lvlJc w:val="left"/>
      <w:pPr>
        <w:tabs>
          <w:tab w:val="num" w:pos="3240"/>
        </w:tabs>
        <w:ind w:left="3240" w:hanging="360"/>
      </w:pPr>
      <w:rPr>
        <w:rFonts w:ascii="Symbol" w:hAnsi="Symbol" w:cs="OpenSymbol"/>
        <w:color w:val="5B9BD5"/>
      </w:rPr>
    </w:lvl>
    <w:lvl w:ilvl="8">
      <w:start w:val="1"/>
      <w:numFmt w:val="bullet"/>
      <w:lvlText w:val=""/>
      <w:lvlJc w:val="left"/>
      <w:pPr>
        <w:tabs>
          <w:tab w:val="num" w:pos="3600"/>
        </w:tabs>
        <w:ind w:left="3600" w:hanging="360"/>
      </w:pPr>
      <w:rPr>
        <w:rFonts w:ascii="Symbol" w:hAnsi="Symbol" w:cs="OpenSymbol"/>
        <w:color w:val="5B9BD5"/>
      </w:rPr>
    </w:lvl>
  </w:abstractNum>
  <w:abstractNum w:abstractNumId="8">
    <w:nsid w:val="00000009"/>
    <w:multiLevelType w:val="singleLevel"/>
    <w:tmpl w:val="00000009"/>
    <w:name w:val="WW8Num9"/>
    <w:lvl w:ilvl="0">
      <w:start w:val="1"/>
      <w:numFmt w:val="bullet"/>
      <w:lvlText w:val="­"/>
      <w:lvlJc w:val="left"/>
      <w:pPr>
        <w:tabs>
          <w:tab w:val="num" w:pos="0"/>
        </w:tabs>
        <w:ind w:left="720" w:hanging="360"/>
      </w:pPr>
      <w:rPr>
        <w:rFonts w:ascii="Angsana New" w:hAnsi="Angsana New" w:cs="Angsana New"/>
        <w:color w:val="000000"/>
        <w:kern w:val="1"/>
        <w:szCs w:val="22"/>
        <w:shd w:val="clear" w:color="auto" w:fill="FFFFFF"/>
        <w:lang w:val="el-GR"/>
      </w:rPr>
    </w:lvl>
  </w:abstractNum>
  <w:abstractNum w:abstractNumId="9">
    <w:nsid w:val="0000000A"/>
    <w:multiLevelType w:val="multilevel"/>
    <w:tmpl w:val="0000000A"/>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0">
    <w:nsid w:val="21E756E7"/>
    <w:multiLevelType w:val="hybridMultilevel"/>
    <w:tmpl w:val="DEAAD9A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nsid w:val="284922B9"/>
    <w:multiLevelType w:val="hybridMultilevel"/>
    <w:tmpl w:val="832E258A"/>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nsid w:val="33404D31"/>
    <w:multiLevelType w:val="hybridMultilevel"/>
    <w:tmpl w:val="35E0403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
    <w:nsid w:val="44984ECB"/>
    <w:multiLevelType w:val="multilevel"/>
    <w:tmpl w:val="C56400C8"/>
    <w:lvl w:ilvl="0">
      <w:start w:val="1"/>
      <w:numFmt w:val="decimal"/>
      <w:lvlText w:val="%1."/>
      <w:lvlJc w:val="left"/>
      <w:rPr>
        <w:rFonts w:ascii="Bookman Old Style" w:eastAsia="Bookman Old Style" w:hAnsi="Bookman Old Style" w:cs="Bookman Old Style"/>
        <w:b w:val="0"/>
        <w:bCs w:val="0"/>
        <w:i w:val="0"/>
        <w:iCs w:val="0"/>
        <w:smallCaps w:val="0"/>
        <w:strike w:val="0"/>
        <w:color w:val="000000"/>
        <w:spacing w:val="0"/>
        <w:w w:val="100"/>
        <w:position w:val="0"/>
        <w:sz w:val="20"/>
        <w:szCs w:val="20"/>
        <w:u w:val="none"/>
      </w:rPr>
    </w:lvl>
    <w:lvl w:ilvl="1">
      <w:start w:val="4"/>
      <w:numFmt w:val="decimal"/>
      <w:lvlText w:val="%2."/>
      <w:lvlJc w:val="left"/>
      <w:rPr>
        <w:rFonts w:ascii="Bookman Old Style" w:eastAsia="Bookman Old Style" w:hAnsi="Bookman Old Style" w:cs="Bookman Old Style"/>
        <w:b w:val="0"/>
        <w:bCs w:val="0"/>
        <w:i w:val="0"/>
        <w:iCs w:val="0"/>
        <w:smallCaps w:val="0"/>
        <w:strike w:val="0"/>
        <w:color w:val="000000"/>
        <w:spacing w:val="0"/>
        <w:w w:val="100"/>
        <w:position w:val="0"/>
        <w:sz w:val="20"/>
        <w:szCs w:val="20"/>
        <w:u w:val="none"/>
      </w:rPr>
    </w:lvl>
    <w:lvl w:ilvl="2">
      <w:start w:val="1"/>
      <w:numFmt w:val="lowerRoman"/>
      <w:lvlText w:val="%3."/>
      <w:lvlJc w:val="left"/>
      <w:rPr>
        <w:rFonts w:ascii="Bookman Old Style" w:eastAsia="Bookman Old Style" w:hAnsi="Bookman Old Style" w:cs="Bookman Old Style"/>
        <w:b w:val="0"/>
        <w:bCs w:val="0"/>
        <w:i w:val="0"/>
        <w:iCs w:val="0"/>
        <w:smallCaps w:val="0"/>
        <w:strike w:val="0"/>
        <w:color w:val="000000"/>
        <w:spacing w:val="0"/>
        <w:w w:val="100"/>
        <w:position w:val="0"/>
        <w:sz w:val="20"/>
        <w:szCs w:val="20"/>
        <w:u w:val="none"/>
        <w:lang w:val="en-US"/>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4F3A2606"/>
    <w:multiLevelType w:val="multilevel"/>
    <w:tmpl w:val="C56400C8"/>
    <w:lvl w:ilvl="0">
      <w:start w:val="1"/>
      <w:numFmt w:val="decimal"/>
      <w:lvlText w:val="%1."/>
      <w:lvlJc w:val="left"/>
      <w:rPr>
        <w:rFonts w:ascii="Bookman Old Style" w:eastAsia="Bookman Old Style" w:hAnsi="Bookman Old Style" w:cs="Bookman Old Style"/>
        <w:b w:val="0"/>
        <w:bCs w:val="0"/>
        <w:i w:val="0"/>
        <w:iCs w:val="0"/>
        <w:smallCaps w:val="0"/>
        <w:strike w:val="0"/>
        <w:color w:val="000000"/>
        <w:spacing w:val="0"/>
        <w:w w:val="100"/>
        <w:position w:val="0"/>
        <w:sz w:val="20"/>
        <w:szCs w:val="20"/>
        <w:u w:val="none"/>
      </w:rPr>
    </w:lvl>
    <w:lvl w:ilvl="1">
      <w:start w:val="4"/>
      <w:numFmt w:val="decimal"/>
      <w:lvlText w:val="%2."/>
      <w:lvlJc w:val="left"/>
      <w:rPr>
        <w:rFonts w:ascii="Bookman Old Style" w:eastAsia="Bookman Old Style" w:hAnsi="Bookman Old Style" w:cs="Bookman Old Style"/>
        <w:b w:val="0"/>
        <w:bCs w:val="0"/>
        <w:i w:val="0"/>
        <w:iCs w:val="0"/>
        <w:smallCaps w:val="0"/>
        <w:strike w:val="0"/>
        <w:color w:val="000000"/>
        <w:spacing w:val="0"/>
        <w:w w:val="100"/>
        <w:position w:val="0"/>
        <w:sz w:val="20"/>
        <w:szCs w:val="20"/>
        <w:u w:val="none"/>
      </w:rPr>
    </w:lvl>
    <w:lvl w:ilvl="2">
      <w:start w:val="1"/>
      <w:numFmt w:val="lowerRoman"/>
      <w:lvlText w:val="%3."/>
      <w:lvlJc w:val="left"/>
      <w:rPr>
        <w:rFonts w:ascii="Bookman Old Style" w:eastAsia="Bookman Old Style" w:hAnsi="Bookman Old Style" w:cs="Bookman Old Style"/>
        <w:b w:val="0"/>
        <w:bCs w:val="0"/>
        <w:i w:val="0"/>
        <w:iCs w:val="0"/>
        <w:smallCaps w:val="0"/>
        <w:strike w:val="0"/>
        <w:color w:val="000000"/>
        <w:spacing w:val="0"/>
        <w:w w:val="100"/>
        <w:position w:val="0"/>
        <w:sz w:val="20"/>
        <w:szCs w:val="20"/>
        <w:u w:val="none"/>
        <w:lang w:val="en-US"/>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63ED4CC3"/>
    <w:multiLevelType w:val="hybridMultilevel"/>
    <w:tmpl w:val="2322155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6">
    <w:nsid w:val="6E8E0290"/>
    <w:multiLevelType w:val="multilevel"/>
    <w:tmpl w:val="18E2E35C"/>
    <w:lvl w:ilvl="0">
      <w:start w:val="2"/>
      <w:numFmt w:val="decimal"/>
      <w:lvlText w:val="8.%1"/>
      <w:lvlJc w:val="left"/>
      <w:rPr>
        <w:rFonts w:ascii="Calibri" w:eastAsia="Calibri" w:hAnsi="Calibri" w:cs="Calibri"/>
        <w:b/>
        <w:bCs/>
        <w:i w:val="0"/>
        <w:iCs w:val="0"/>
        <w:smallCaps w:val="0"/>
        <w:strike w:val="0"/>
        <w:color w:val="000000"/>
        <w:spacing w:val="0"/>
        <w:w w:val="100"/>
        <w:position w:val="0"/>
        <w:sz w:val="21"/>
        <w:szCs w:val="21"/>
        <w:u w:val="none"/>
      </w:rPr>
    </w:lvl>
    <w:lvl w:ilvl="1">
      <w:start w:val="1"/>
      <w:numFmt w:val="decimal"/>
      <w:lvlText w:val="%2."/>
      <w:lvlJc w:val="left"/>
      <w:rPr>
        <w:rFonts w:ascii="Calibri" w:eastAsia="Calibri" w:hAnsi="Calibri" w:cs="Calibri"/>
        <w:b w:val="0"/>
        <w:bCs w:val="0"/>
        <w:i w:val="0"/>
        <w:iCs w:val="0"/>
        <w:smallCaps w:val="0"/>
        <w:strike w:val="0"/>
        <w:color w:val="000000"/>
        <w:spacing w:val="0"/>
        <w:w w:val="100"/>
        <w:position w:val="0"/>
        <w:sz w:val="20"/>
        <w:szCs w:val="20"/>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2"/>
  </w:num>
  <w:num w:numId="12">
    <w:abstractNumId w:val="11"/>
  </w:num>
  <w:num w:numId="13">
    <w:abstractNumId w:val="14"/>
  </w:num>
  <w:num w:numId="14">
    <w:abstractNumId w:val="16"/>
  </w:num>
  <w:num w:numId="15">
    <w:abstractNumId w:val="15"/>
  </w:num>
  <w:num w:numId="16">
    <w:abstractNumId w:val="13"/>
  </w:num>
  <w:num w:numId="17">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D35C11"/>
    <w:rsid w:val="006163C5"/>
    <w:rsid w:val="009644B0"/>
    <w:rsid w:val="009B3283"/>
    <w:rsid w:val="00D35C1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74" w:line="307" w:lineRule="exact"/>
        <w:ind w:left="23" w:right="23"/>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footer" w:uiPriority="0"/>
    <w:lsdException w:name="caption" w:uiPriority="0" w:qFormat="1"/>
    <w:lsdException w:name="footnote reference" w:uiPriority="0"/>
    <w:lsdException w:name="annotation reference" w:uiPriority="0"/>
    <w:lsdException w:name="page number" w:uiPriority="0"/>
    <w:lsdException w:name="endnote reference" w:uiPriority="0"/>
    <w:lsdException w:name="endnote text" w:uiPriority="0"/>
    <w:lsdException w:name="List" w:uiPriority="0"/>
    <w:lsdException w:name="List Bullet 2" w:uiPriority="0"/>
    <w:lsdException w:name="Title" w:semiHidden="0" w:uiPriority="10" w:unhideWhenUsed="0" w:qFormat="1"/>
    <w:lsdException w:name="Default Paragraph Font" w:uiPriority="0"/>
    <w:lsdException w:name="Body Text" w:uiPriority="0"/>
    <w:lsdException w:name="Body Text Indent" w:uiPriority="0"/>
    <w:lsdException w:name="Subtitle" w:semiHidden="0" w:uiPriority="11" w:unhideWhenUsed="0" w:qFormat="1"/>
    <w:lsdException w:name="Date" w:uiPriority="0"/>
    <w:lsdException w:name="Body Text 3" w:uiPriority="0"/>
    <w:lsdException w:name="Body Text Indent 3" w:uiPriority="0"/>
    <w:lsdException w:name="FollowedHyperlink" w:uiPriority="0"/>
    <w:lsdException w:name="Strong" w:semiHidden="0" w:uiPriority="0" w:unhideWhenUsed="0" w:qFormat="1"/>
    <w:lsdException w:name="Emphasis" w:semiHidden="0" w:uiPriority="0" w:unhideWhenUsed="0" w:qFormat="1"/>
    <w:lsdException w:name="annotation subject" w:uiPriority="0"/>
    <w:lsdException w:name="Balloon Text" w:uiPriority="0"/>
    <w:lsdException w:name="Table Grid" w:semiHidden="0" w:uiPriority="59" w:unhideWhenUsed="0"/>
    <w:lsdException w:name="Placeholder Text" w:uiPriority="0"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35C11"/>
    <w:pPr>
      <w:suppressAutoHyphens/>
      <w:spacing w:after="120" w:line="240" w:lineRule="auto"/>
      <w:ind w:left="0" w:right="0"/>
    </w:pPr>
    <w:rPr>
      <w:rFonts w:ascii="Calibri" w:eastAsia="Times New Roman" w:hAnsi="Calibri" w:cs="Calibri"/>
      <w:szCs w:val="24"/>
      <w:lang w:val="en-GB" w:eastAsia="zh-CN"/>
    </w:rPr>
  </w:style>
  <w:style w:type="paragraph" w:styleId="1">
    <w:name w:val="heading 1"/>
    <w:basedOn w:val="a"/>
    <w:next w:val="a"/>
    <w:link w:val="1Char"/>
    <w:qFormat/>
    <w:rsid w:val="00D35C11"/>
    <w:pPr>
      <w:keepNext/>
      <w:pageBreakBefore/>
      <w:pBdr>
        <w:top w:val="none" w:sz="0" w:space="0" w:color="000000"/>
        <w:left w:val="none" w:sz="0" w:space="0" w:color="000000"/>
        <w:bottom w:val="single" w:sz="18" w:space="1" w:color="000080"/>
        <w:right w:val="none" w:sz="0" w:space="0" w:color="000000"/>
      </w:pBdr>
      <w:spacing w:before="320" w:after="160"/>
      <w:outlineLvl w:val="0"/>
    </w:pPr>
    <w:rPr>
      <w:rFonts w:ascii="Arial" w:hAnsi="Arial" w:cs="Arial"/>
      <w:b/>
      <w:bCs/>
      <w:color w:val="333399"/>
      <w:sz w:val="28"/>
      <w:szCs w:val="32"/>
      <w:lang w:val="en-US"/>
    </w:rPr>
  </w:style>
  <w:style w:type="paragraph" w:styleId="2">
    <w:name w:val="heading 2"/>
    <w:basedOn w:val="1"/>
    <w:next w:val="a"/>
    <w:link w:val="2Char"/>
    <w:qFormat/>
    <w:rsid w:val="00D35C11"/>
    <w:pPr>
      <w:pageBreakBefore w:val="0"/>
      <w:pBdr>
        <w:bottom w:val="single" w:sz="12" w:space="1" w:color="000080"/>
      </w:pBdr>
      <w:tabs>
        <w:tab w:val="left" w:pos="567"/>
      </w:tabs>
      <w:spacing w:before="240" w:after="80"/>
      <w:ind w:left="567" w:hanging="567"/>
      <w:outlineLvl w:val="1"/>
    </w:pPr>
    <w:rPr>
      <w:bCs w:val="0"/>
      <w:color w:val="002060"/>
      <w:sz w:val="24"/>
      <w:szCs w:val="22"/>
      <w:lang w:val="en-GB"/>
    </w:rPr>
  </w:style>
  <w:style w:type="paragraph" w:styleId="3">
    <w:name w:val="heading 3"/>
    <w:basedOn w:val="a"/>
    <w:next w:val="a"/>
    <w:link w:val="3Char"/>
    <w:qFormat/>
    <w:rsid w:val="00D35C11"/>
    <w:pPr>
      <w:keepNext/>
      <w:spacing w:before="240" w:after="60"/>
      <w:ind w:left="567" w:hanging="567"/>
      <w:outlineLvl w:val="2"/>
    </w:pPr>
    <w:rPr>
      <w:rFonts w:ascii="Arial" w:hAnsi="Arial" w:cs="Times New Roman"/>
      <w:b/>
      <w:bCs/>
      <w:szCs w:val="26"/>
    </w:rPr>
  </w:style>
  <w:style w:type="paragraph" w:styleId="4">
    <w:name w:val="heading 4"/>
    <w:basedOn w:val="a"/>
    <w:next w:val="a"/>
    <w:link w:val="4Char"/>
    <w:qFormat/>
    <w:rsid w:val="00D35C11"/>
    <w:pPr>
      <w:keepNext/>
      <w:spacing w:before="240" w:after="60"/>
      <w:outlineLvl w:val="3"/>
    </w:pPr>
    <w:rPr>
      <w:rFonts w:ascii="Arial" w:hAnsi="Arial" w:cs="Times New Roman"/>
      <w:b/>
      <w:bCs/>
      <w:szCs w:val="28"/>
    </w:rPr>
  </w:style>
  <w:style w:type="paragraph" w:styleId="5">
    <w:name w:val="heading 5"/>
    <w:basedOn w:val="a"/>
    <w:next w:val="a"/>
    <w:link w:val="5Char"/>
    <w:qFormat/>
    <w:rsid w:val="00D35C11"/>
    <w:pPr>
      <w:numPr>
        <w:ilvl w:val="4"/>
        <w:numId w:val="1"/>
      </w:numPr>
      <w:spacing w:before="200" w:after="200" w:line="280" w:lineRule="exact"/>
      <w:outlineLvl w:val="4"/>
    </w:pPr>
    <w:rPr>
      <w:rFonts w:ascii="Lucida Sans" w:hAnsi="Lucida Sans" w:cs="Lucida Sans"/>
      <w:b/>
      <w:szCs w:val="20"/>
      <w:lang w:val="en-US"/>
    </w:rPr>
  </w:style>
  <w:style w:type="character" w:default="1" w:styleId="a0">
    <w:name w:val="Default Paragraph Font"/>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rsid w:val="00D35C11"/>
    <w:rPr>
      <w:rFonts w:ascii="Arial" w:eastAsia="Times New Roman" w:hAnsi="Arial" w:cs="Arial"/>
      <w:b/>
      <w:bCs/>
      <w:color w:val="333399"/>
      <w:sz w:val="28"/>
      <w:szCs w:val="32"/>
      <w:lang w:eastAsia="zh-CN"/>
    </w:rPr>
  </w:style>
  <w:style w:type="character" w:customStyle="1" w:styleId="2Char">
    <w:name w:val="Επικεφαλίδα 2 Char"/>
    <w:basedOn w:val="a0"/>
    <w:link w:val="2"/>
    <w:rsid w:val="00D35C11"/>
    <w:rPr>
      <w:rFonts w:ascii="Arial" w:eastAsia="Times New Roman" w:hAnsi="Arial" w:cs="Arial"/>
      <w:b/>
      <w:color w:val="002060"/>
      <w:sz w:val="24"/>
      <w:lang w:val="en-GB" w:eastAsia="zh-CN"/>
    </w:rPr>
  </w:style>
  <w:style w:type="character" w:customStyle="1" w:styleId="3Char">
    <w:name w:val="Επικεφαλίδα 3 Char"/>
    <w:basedOn w:val="a0"/>
    <w:link w:val="3"/>
    <w:rsid w:val="00D35C11"/>
    <w:rPr>
      <w:rFonts w:ascii="Arial" w:eastAsia="Times New Roman" w:hAnsi="Arial" w:cs="Times New Roman"/>
      <w:b/>
      <w:bCs/>
      <w:szCs w:val="26"/>
      <w:lang w:val="en-GB" w:eastAsia="zh-CN"/>
    </w:rPr>
  </w:style>
  <w:style w:type="character" w:customStyle="1" w:styleId="4Char">
    <w:name w:val="Επικεφαλίδα 4 Char"/>
    <w:basedOn w:val="a0"/>
    <w:link w:val="4"/>
    <w:rsid w:val="00D35C11"/>
    <w:rPr>
      <w:rFonts w:ascii="Arial" w:eastAsia="Times New Roman" w:hAnsi="Arial" w:cs="Times New Roman"/>
      <w:b/>
      <w:bCs/>
      <w:szCs w:val="28"/>
      <w:lang w:val="en-GB" w:eastAsia="zh-CN"/>
    </w:rPr>
  </w:style>
  <w:style w:type="character" w:customStyle="1" w:styleId="5Char">
    <w:name w:val="Επικεφαλίδα 5 Char"/>
    <w:basedOn w:val="a0"/>
    <w:link w:val="5"/>
    <w:rsid w:val="00D35C11"/>
    <w:rPr>
      <w:rFonts w:ascii="Lucida Sans" w:eastAsia="Times New Roman" w:hAnsi="Lucida Sans" w:cs="Lucida Sans"/>
      <w:b/>
      <w:szCs w:val="20"/>
      <w:lang w:eastAsia="zh-CN"/>
    </w:rPr>
  </w:style>
  <w:style w:type="character" w:customStyle="1" w:styleId="WW8Num1z0">
    <w:name w:val="WW8Num1z0"/>
    <w:rsid w:val="00D35C11"/>
  </w:style>
  <w:style w:type="character" w:customStyle="1" w:styleId="WW8Num1z1">
    <w:name w:val="WW8Num1z1"/>
    <w:rsid w:val="00D35C11"/>
  </w:style>
  <w:style w:type="character" w:customStyle="1" w:styleId="WW8Num1z2">
    <w:name w:val="WW8Num1z2"/>
    <w:rsid w:val="00D35C11"/>
  </w:style>
  <w:style w:type="character" w:customStyle="1" w:styleId="WW8Num1z3">
    <w:name w:val="WW8Num1z3"/>
    <w:rsid w:val="00D35C11"/>
  </w:style>
  <w:style w:type="character" w:customStyle="1" w:styleId="WW8Num1z4">
    <w:name w:val="WW8Num1z4"/>
    <w:rsid w:val="00D35C11"/>
    <w:rPr>
      <w:rFonts w:ascii="Arial" w:hAnsi="Arial" w:cs="Times New Roman"/>
      <w:b w:val="0"/>
      <w:i w:val="0"/>
      <w:sz w:val="20"/>
      <w:szCs w:val="20"/>
    </w:rPr>
  </w:style>
  <w:style w:type="character" w:customStyle="1" w:styleId="WW8Num1z5">
    <w:name w:val="WW8Num1z5"/>
    <w:rsid w:val="00D35C11"/>
  </w:style>
  <w:style w:type="character" w:customStyle="1" w:styleId="WW8Num1z6">
    <w:name w:val="WW8Num1z6"/>
    <w:rsid w:val="00D35C11"/>
  </w:style>
  <w:style w:type="character" w:customStyle="1" w:styleId="WW8Num1z7">
    <w:name w:val="WW8Num1z7"/>
    <w:rsid w:val="00D35C11"/>
  </w:style>
  <w:style w:type="character" w:customStyle="1" w:styleId="WW8Num1z8">
    <w:name w:val="WW8Num1z8"/>
    <w:rsid w:val="00D35C11"/>
  </w:style>
  <w:style w:type="character" w:customStyle="1" w:styleId="WW8Num2z0">
    <w:name w:val="WW8Num2z0"/>
    <w:rsid w:val="00D35C11"/>
    <w:rPr>
      <w:rFonts w:ascii="Symbol" w:hAnsi="Symbol" w:cs="Symbol"/>
      <w:lang w:val="el-GR"/>
    </w:rPr>
  </w:style>
  <w:style w:type="character" w:customStyle="1" w:styleId="WW8Num3z0">
    <w:name w:val="WW8Num3z0"/>
    <w:rsid w:val="00D35C11"/>
    <w:rPr>
      <w:lang w:val="el-GR"/>
    </w:rPr>
  </w:style>
  <w:style w:type="character" w:customStyle="1" w:styleId="WW8Num4z0">
    <w:name w:val="WW8Num4z0"/>
    <w:rsid w:val="00D35C11"/>
    <w:rPr>
      <w:rFonts w:ascii="Webdings" w:hAnsi="Webdings" w:cs="Webdings"/>
      <w:color w:val="333399"/>
      <w:sz w:val="16"/>
    </w:rPr>
  </w:style>
  <w:style w:type="character" w:customStyle="1" w:styleId="WW8Num5z0">
    <w:name w:val="WW8Num5z0"/>
    <w:rsid w:val="00D35C11"/>
    <w:rPr>
      <w:lang w:val="el-GR"/>
    </w:rPr>
  </w:style>
  <w:style w:type="character" w:customStyle="1" w:styleId="WW8Num6z0">
    <w:name w:val="WW8Num6z0"/>
    <w:rsid w:val="00D35C11"/>
    <w:rPr>
      <w:b/>
      <w:bCs/>
      <w:szCs w:val="22"/>
      <w:lang w:val="el-GR"/>
    </w:rPr>
  </w:style>
  <w:style w:type="character" w:customStyle="1" w:styleId="WW8Num6z1">
    <w:name w:val="WW8Num6z1"/>
    <w:rsid w:val="00D35C11"/>
  </w:style>
  <w:style w:type="character" w:customStyle="1" w:styleId="WW8Num6z2">
    <w:name w:val="WW8Num6z2"/>
    <w:rsid w:val="00D35C11"/>
  </w:style>
  <w:style w:type="character" w:customStyle="1" w:styleId="WW8Num6z3">
    <w:name w:val="WW8Num6z3"/>
    <w:rsid w:val="00D35C11"/>
  </w:style>
  <w:style w:type="character" w:customStyle="1" w:styleId="WW8Num6z4">
    <w:name w:val="WW8Num6z4"/>
    <w:rsid w:val="00D35C11"/>
  </w:style>
  <w:style w:type="character" w:customStyle="1" w:styleId="WW8Num6z5">
    <w:name w:val="WW8Num6z5"/>
    <w:rsid w:val="00D35C11"/>
  </w:style>
  <w:style w:type="character" w:customStyle="1" w:styleId="WW8Num6z6">
    <w:name w:val="WW8Num6z6"/>
    <w:rsid w:val="00D35C11"/>
  </w:style>
  <w:style w:type="character" w:customStyle="1" w:styleId="WW8Num6z7">
    <w:name w:val="WW8Num6z7"/>
    <w:rsid w:val="00D35C11"/>
  </w:style>
  <w:style w:type="character" w:customStyle="1" w:styleId="WW8Num6z8">
    <w:name w:val="WW8Num6z8"/>
    <w:rsid w:val="00D35C11"/>
  </w:style>
  <w:style w:type="character" w:customStyle="1" w:styleId="WW8Num7z0">
    <w:name w:val="WW8Num7z0"/>
    <w:rsid w:val="00D35C11"/>
    <w:rPr>
      <w:b/>
      <w:bCs/>
      <w:szCs w:val="22"/>
      <w:lang w:val="el-GR"/>
    </w:rPr>
  </w:style>
  <w:style w:type="character" w:customStyle="1" w:styleId="WW8Num7z1">
    <w:name w:val="WW8Num7z1"/>
    <w:rsid w:val="00D35C11"/>
    <w:rPr>
      <w:rFonts w:eastAsia="Calibri"/>
      <w:lang w:val="el-GR"/>
    </w:rPr>
  </w:style>
  <w:style w:type="character" w:customStyle="1" w:styleId="WW8Num7z2">
    <w:name w:val="WW8Num7z2"/>
    <w:rsid w:val="00D35C11"/>
  </w:style>
  <w:style w:type="character" w:customStyle="1" w:styleId="WW8Num7z3">
    <w:name w:val="WW8Num7z3"/>
    <w:rsid w:val="00D35C11"/>
  </w:style>
  <w:style w:type="character" w:customStyle="1" w:styleId="WW8Num7z4">
    <w:name w:val="WW8Num7z4"/>
    <w:rsid w:val="00D35C11"/>
  </w:style>
  <w:style w:type="character" w:customStyle="1" w:styleId="WW8Num7z5">
    <w:name w:val="WW8Num7z5"/>
    <w:rsid w:val="00D35C11"/>
  </w:style>
  <w:style w:type="character" w:customStyle="1" w:styleId="WW8Num7z6">
    <w:name w:val="WW8Num7z6"/>
    <w:rsid w:val="00D35C11"/>
  </w:style>
  <w:style w:type="character" w:customStyle="1" w:styleId="WW8Num7z7">
    <w:name w:val="WW8Num7z7"/>
    <w:rsid w:val="00D35C11"/>
  </w:style>
  <w:style w:type="character" w:customStyle="1" w:styleId="WW8Num7z8">
    <w:name w:val="WW8Num7z8"/>
    <w:rsid w:val="00D35C11"/>
  </w:style>
  <w:style w:type="character" w:customStyle="1" w:styleId="WW8Num8z0">
    <w:name w:val="WW8Num8z0"/>
    <w:rsid w:val="00D35C11"/>
    <w:rPr>
      <w:rFonts w:ascii="Symbol" w:hAnsi="Symbol" w:cs="OpenSymbol"/>
      <w:color w:val="5B9BD5"/>
    </w:rPr>
  </w:style>
  <w:style w:type="character" w:customStyle="1" w:styleId="WW8Num9z0">
    <w:name w:val="WW8Num9z0"/>
    <w:rsid w:val="00D35C11"/>
    <w:rPr>
      <w:rFonts w:ascii="Angsana New" w:hAnsi="Angsana New" w:cs="Angsana New"/>
      <w:color w:val="000000"/>
      <w:kern w:val="1"/>
      <w:szCs w:val="22"/>
      <w:shd w:val="clear" w:color="auto" w:fill="FFFFFF"/>
      <w:lang w:val="el-GR"/>
    </w:rPr>
  </w:style>
  <w:style w:type="character" w:customStyle="1" w:styleId="WW8Num10z0">
    <w:name w:val="WW8Num10z0"/>
    <w:rsid w:val="00D35C11"/>
    <w:rPr>
      <w:rFonts w:ascii="Symbol" w:hAnsi="Symbol" w:cs="Symbol"/>
      <w:kern w:val="1"/>
      <w:shd w:val="clear" w:color="auto" w:fill="C0C0C0"/>
      <w:lang w:val="el-GR"/>
    </w:rPr>
  </w:style>
  <w:style w:type="character" w:customStyle="1" w:styleId="WW8Num10z1">
    <w:name w:val="WW8Num10z1"/>
    <w:rsid w:val="00D35C11"/>
  </w:style>
  <w:style w:type="character" w:customStyle="1" w:styleId="WW8Num10z2">
    <w:name w:val="WW8Num10z2"/>
    <w:rsid w:val="00D35C11"/>
  </w:style>
  <w:style w:type="character" w:customStyle="1" w:styleId="WW8Num10z3">
    <w:name w:val="WW8Num10z3"/>
    <w:rsid w:val="00D35C11"/>
  </w:style>
  <w:style w:type="character" w:customStyle="1" w:styleId="WW8Num10z4">
    <w:name w:val="WW8Num10z4"/>
    <w:rsid w:val="00D35C11"/>
  </w:style>
  <w:style w:type="character" w:customStyle="1" w:styleId="WW8Num10z5">
    <w:name w:val="WW8Num10z5"/>
    <w:rsid w:val="00D35C11"/>
  </w:style>
  <w:style w:type="character" w:customStyle="1" w:styleId="WW8Num10z6">
    <w:name w:val="WW8Num10z6"/>
    <w:rsid w:val="00D35C11"/>
  </w:style>
  <w:style w:type="character" w:customStyle="1" w:styleId="WW8Num10z7">
    <w:name w:val="WW8Num10z7"/>
    <w:rsid w:val="00D35C11"/>
  </w:style>
  <w:style w:type="character" w:customStyle="1" w:styleId="WW8Num10z8">
    <w:name w:val="WW8Num10z8"/>
    <w:rsid w:val="00D35C11"/>
  </w:style>
  <w:style w:type="character" w:customStyle="1" w:styleId="WW8Num8z1">
    <w:name w:val="WW8Num8z1"/>
    <w:rsid w:val="00D35C11"/>
    <w:rPr>
      <w:rFonts w:eastAsia="Calibri"/>
      <w:lang w:val="el-GR"/>
    </w:rPr>
  </w:style>
  <w:style w:type="character" w:customStyle="1" w:styleId="WW8Num8z2">
    <w:name w:val="WW8Num8z2"/>
    <w:rsid w:val="00D35C11"/>
  </w:style>
  <w:style w:type="character" w:customStyle="1" w:styleId="WW8Num8z3">
    <w:name w:val="WW8Num8z3"/>
    <w:rsid w:val="00D35C11"/>
  </w:style>
  <w:style w:type="character" w:customStyle="1" w:styleId="WW8Num8z4">
    <w:name w:val="WW8Num8z4"/>
    <w:rsid w:val="00D35C11"/>
  </w:style>
  <w:style w:type="character" w:customStyle="1" w:styleId="WW8Num8z5">
    <w:name w:val="WW8Num8z5"/>
    <w:rsid w:val="00D35C11"/>
  </w:style>
  <w:style w:type="character" w:customStyle="1" w:styleId="WW8Num8z6">
    <w:name w:val="WW8Num8z6"/>
    <w:rsid w:val="00D35C11"/>
  </w:style>
  <w:style w:type="character" w:customStyle="1" w:styleId="WW8Num8z7">
    <w:name w:val="WW8Num8z7"/>
    <w:rsid w:val="00D35C11"/>
  </w:style>
  <w:style w:type="character" w:customStyle="1" w:styleId="WW8Num8z8">
    <w:name w:val="WW8Num8z8"/>
    <w:rsid w:val="00D35C11"/>
  </w:style>
  <w:style w:type="character" w:customStyle="1" w:styleId="WW8Num11z0">
    <w:name w:val="WW8Num11z0"/>
    <w:rsid w:val="00D35C11"/>
    <w:rPr>
      <w:rFonts w:ascii="Symbol" w:hAnsi="Symbol" w:cs="Symbol"/>
      <w:kern w:val="1"/>
      <w:shd w:val="clear" w:color="auto" w:fill="C0C0C0"/>
      <w:lang w:val="el-GR"/>
    </w:rPr>
  </w:style>
  <w:style w:type="character" w:customStyle="1" w:styleId="WW8Num11z1">
    <w:name w:val="WW8Num11z1"/>
    <w:rsid w:val="00D35C11"/>
  </w:style>
  <w:style w:type="character" w:customStyle="1" w:styleId="WW8Num11z2">
    <w:name w:val="WW8Num11z2"/>
    <w:rsid w:val="00D35C11"/>
  </w:style>
  <w:style w:type="character" w:customStyle="1" w:styleId="WW8Num11z3">
    <w:name w:val="WW8Num11z3"/>
    <w:rsid w:val="00D35C11"/>
  </w:style>
  <w:style w:type="character" w:customStyle="1" w:styleId="WW8Num11z4">
    <w:name w:val="WW8Num11z4"/>
    <w:rsid w:val="00D35C11"/>
  </w:style>
  <w:style w:type="character" w:customStyle="1" w:styleId="WW8Num11z5">
    <w:name w:val="WW8Num11z5"/>
    <w:rsid w:val="00D35C11"/>
  </w:style>
  <w:style w:type="character" w:customStyle="1" w:styleId="WW8Num11z6">
    <w:name w:val="WW8Num11z6"/>
    <w:rsid w:val="00D35C11"/>
  </w:style>
  <w:style w:type="character" w:customStyle="1" w:styleId="WW8Num11z7">
    <w:name w:val="WW8Num11z7"/>
    <w:rsid w:val="00D35C11"/>
  </w:style>
  <w:style w:type="character" w:customStyle="1" w:styleId="WW8Num11z8">
    <w:name w:val="WW8Num11z8"/>
    <w:rsid w:val="00D35C11"/>
  </w:style>
  <w:style w:type="character" w:customStyle="1" w:styleId="40">
    <w:name w:val="Προεπιλεγμένη γραμματοσειρά4"/>
    <w:rsid w:val="00D35C11"/>
  </w:style>
  <w:style w:type="character" w:customStyle="1" w:styleId="WW8Num2z1">
    <w:name w:val="WW8Num2z1"/>
    <w:rsid w:val="00D35C11"/>
  </w:style>
  <w:style w:type="character" w:customStyle="1" w:styleId="WW8Num2z2">
    <w:name w:val="WW8Num2z2"/>
    <w:rsid w:val="00D35C11"/>
  </w:style>
  <w:style w:type="character" w:customStyle="1" w:styleId="WW8Num2z3">
    <w:name w:val="WW8Num2z3"/>
    <w:rsid w:val="00D35C11"/>
  </w:style>
  <w:style w:type="character" w:customStyle="1" w:styleId="WW8Num2z4">
    <w:name w:val="WW8Num2z4"/>
    <w:rsid w:val="00D35C11"/>
    <w:rPr>
      <w:rFonts w:ascii="Arial" w:hAnsi="Arial" w:cs="Times New Roman"/>
      <w:b w:val="0"/>
      <w:i w:val="0"/>
      <w:sz w:val="20"/>
      <w:szCs w:val="20"/>
    </w:rPr>
  </w:style>
  <w:style w:type="character" w:customStyle="1" w:styleId="WW8Num2z5">
    <w:name w:val="WW8Num2z5"/>
    <w:rsid w:val="00D35C11"/>
  </w:style>
  <w:style w:type="character" w:customStyle="1" w:styleId="WW8Num2z6">
    <w:name w:val="WW8Num2z6"/>
    <w:rsid w:val="00D35C11"/>
  </w:style>
  <w:style w:type="character" w:customStyle="1" w:styleId="WW8Num2z7">
    <w:name w:val="WW8Num2z7"/>
    <w:rsid w:val="00D35C11"/>
  </w:style>
  <w:style w:type="character" w:customStyle="1" w:styleId="WW8Num2z8">
    <w:name w:val="WW8Num2z8"/>
    <w:rsid w:val="00D35C11"/>
  </w:style>
  <w:style w:type="character" w:customStyle="1" w:styleId="WW8Num9z1">
    <w:name w:val="WW8Num9z1"/>
    <w:rsid w:val="00D35C11"/>
    <w:rPr>
      <w:rFonts w:eastAsia="Calibri"/>
      <w:lang w:val="el-GR"/>
    </w:rPr>
  </w:style>
  <w:style w:type="character" w:customStyle="1" w:styleId="WW8Num9z2">
    <w:name w:val="WW8Num9z2"/>
    <w:rsid w:val="00D35C11"/>
  </w:style>
  <w:style w:type="character" w:customStyle="1" w:styleId="WW8Num9z3">
    <w:name w:val="WW8Num9z3"/>
    <w:rsid w:val="00D35C11"/>
  </w:style>
  <w:style w:type="character" w:customStyle="1" w:styleId="WW8Num9z4">
    <w:name w:val="WW8Num9z4"/>
    <w:rsid w:val="00D35C11"/>
  </w:style>
  <w:style w:type="character" w:customStyle="1" w:styleId="WW8Num9z5">
    <w:name w:val="WW8Num9z5"/>
    <w:rsid w:val="00D35C11"/>
  </w:style>
  <w:style w:type="character" w:customStyle="1" w:styleId="WW8Num9z6">
    <w:name w:val="WW8Num9z6"/>
    <w:rsid w:val="00D35C11"/>
  </w:style>
  <w:style w:type="character" w:customStyle="1" w:styleId="WW8Num9z7">
    <w:name w:val="WW8Num9z7"/>
    <w:rsid w:val="00D35C11"/>
  </w:style>
  <w:style w:type="character" w:customStyle="1" w:styleId="WW8Num9z8">
    <w:name w:val="WW8Num9z8"/>
    <w:rsid w:val="00D35C11"/>
  </w:style>
  <w:style w:type="character" w:customStyle="1" w:styleId="WW-DefaultParagraphFont">
    <w:name w:val="WW-Default Paragraph Font"/>
    <w:rsid w:val="00D35C11"/>
  </w:style>
  <w:style w:type="character" w:customStyle="1" w:styleId="WW8Num12z0">
    <w:name w:val="WW8Num12z0"/>
    <w:rsid w:val="00D35C11"/>
    <w:rPr>
      <w:rFonts w:ascii="Symbol" w:hAnsi="Symbol" w:cs="Symbol"/>
    </w:rPr>
  </w:style>
  <w:style w:type="character" w:customStyle="1" w:styleId="WW8Num12z1">
    <w:name w:val="WW8Num12z1"/>
    <w:rsid w:val="00D35C11"/>
    <w:rPr>
      <w:rFonts w:ascii="Courier New" w:hAnsi="Courier New" w:cs="Courier New"/>
    </w:rPr>
  </w:style>
  <w:style w:type="character" w:customStyle="1" w:styleId="WW8Num12z2">
    <w:name w:val="WW8Num12z2"/>
    <w:rsid w:val="00D35C11"/>
    <w:rPr>
      <w:rFonts w:ascii="Wingdings" w:hAnsi="Wingdings" w:cs="Wingdings"/>
    </w:rPr>
  </w:style>
  <w:style w:type="character" w:customStyle="1" w:styleId="WW-DefaultParagraphFont1">
    <w:name w:val="WW-Default Paragraph Font1"/>
    <w:rsid w:val="00D35C11"/>
  </w:style>
  <w:style w:type="character" w:customStyle="1" w:styleId="WW-DefaultParagraphFont11">
    <w:name w:val="WW-Default Paragraph Font11"/>
    <w:rsid w:val="00D35C11"/>
  </w:style>
  <w:style w:type="character" w:customStyle="1" w:styleId="WW-DefaultParagraphFont111">
    <w:name w:val="WW-Default Paragraph Font111"/>
    <w:rsid w:val="00D35C11"/>
  </w:style>
  <w:style w:type="character" w:customStyle="1" w:styleId="30">
    <w:name w:val="Προεπιλεγμένη γραμματοσειρά3"/>
    <w:rsid w:val="00D35C11"/>
  </w:style>
  <w:style w:type="character" w:customStyle="1" w:styleId="WW-DefaultParagraphFont1111">
    <w:name w:val="WW-Default Paragraph Font1111"/>
    <w:rsid w:val="00D35C11"/>
  </w:style>
  <w:style w:type="character" w:customStyle="1" w:styleId="DefaultParagraphFont2">
    <w:name w:val="Default Paragraph Font2"/>
    <w:rsid w:val="00D35C11"/>
  </w:style>
  <w:style w:type="character" w:customStyle="1" w:styleId="WW8Num12z3">
    <w:name w:val="WW8Num12z3"/>
    <w:rsid w:val="00D35C11"/>
  </w:style>
  <w:style w:type="character" w:customStyle="1" w:styleId="WW8Num12z4">
    <w:name w:val="WW8Num12z4"/>
    <w:rsid w:val="00D35C11"/>
  </w:style>
  <w:style w:type="character" w:customStyle="1" w:styleId="WW8Num12z5">
    <w:name w:val="WW8Num12z5"/>
    <w:rsid w:val="00D35C11"/>
  </w:style>
  <w:style w:type="character" w:customStyle="1" w:styleId="WW8Num12z6">
    <w:name w:val="WW8Num12z6"/>
    <w:rsid w:val="00D35C11"/>
  </w:style>
  <w:style w:type="character" w:customStyle="1" w:styleId="WW8Num12z7">
    <w:name w:val="WW8Num12z7"/>
    <w:rsid w:val="00D35C11"/>
  </w:style>
  <w:style w:type="character" w:customStyle="1" w:styleId="WW8Num12z8">
    <w:name w:val="WW8Num12z8"/>
    <w:rsid w:val="00D35C11"/>
  </w:style>
  <w:style w:type="character" w:customStyle="1" w:styleId="WW8Num13z0">
    <w:name w:val="WW8Num13z0"/>
    <w:rsid w:val="00D35C11"/>
    <w:rPr>
      <w:rFonts w:ascii="Symbol" w:hAnsi="Symbol" w:cs="OpenSymbol"/>
    </w:rPr>
  </w:style>
  <w:style w:type="character" w:customStyle="1" w:styleId="WW-DefaultParagraphFont11111">
    <w:name w:val="WW-Default Paragraph Font11111"/>
    <w:rsid w:val="00D35C11"/>
  </w:style>
  <w:style w:type="character" w:customStyle="1" w:styleId="WW8Num13z1">
    <w:name w:val="WW8Num13z1"/>
    <w:rsid w:val="00D35C11"/>
    <w:rPr>
      <w:rFonts w:eastAsia="Calibri"/>
      <w:lang w:val="el-GR"/>
    </w:rPr>
  </w:style>
  <w:style w:type="character" w:customStyle="1" w:styleId="WW8Num13z2">
    <w:name w:val="WW8Num13z2"/>
    <w:rsid w:val="00D35C11"/>
  </w:style>
  <w:style w:type="character" w:customStyle="1" w:styleId="WW8Num13z3">
    <w:name w:val="WW8Num13z3"/>
    <w:rsid w:val="00D35C11"/>
  </w:style>
  <w:style w:type="character" w:customStyle="1" w:styleId="WW8Num13z4">
    <w:name w:val="WW8Num13z4"/>
    <w:rsid w:val="00D35C11"/>
  </w:style>
  <w:style w:type="character" w:customStyle="1" w:styleId="WW8Num13z5">
    <w:name w:val="WW8Num13z5"/>
    <w:rsid w:val="00D35C11"/>
  </w:style>
  <w:style w:type="character" w:customStyle="1" w:styleId="WW8Num13z6">
    <w:name w:val="WW8Num13z6"/>
    <w:rsid w:val="00D35C11"/>
  </w:style>
  <w:style w:type="character" w:customStyle="1" w:styleId="WW8Num13z7">
    <w:name w:val="WW8Num13z7"/>
    <w:rsid w:val="00D35C11"/>
  </w:style>
  <w:style w:type="character" w:customStyle="1" w:styleId="WW8Num13z8">
    <w:name w:val="WW8Num13z8"/>
    <w:rsid w:val="00D35C11"/>
  </w:style>
  <w:style w:type="character" w:customStyle="1" w:styleId="WW8Num14z0">
    <w:name w:val="WW8Num14z0"/>
    <w:rsid w:val="00D35C11"/>
    <w:rPr>
      <w:rFonts w:ascii="Symbol" w:hAnsi="Symbol" w:cs="OpenSymbol"/>
    </w:rPr>
  </w:style>
  <w:style w:type="character" w:customStyle="1" w:styleId="WW8Num14z1">
    <w:name w:val="WW8Num14z1"/>
    <w:rsid w:val="00D35C11"/>
  </w:style>
  <w:style w:type="character" w:customStyle="1" w:styleId="WW8Num14z2">
    <w:name w:val="WW8Num14z2"/>
    <w:rsid w:val="00D35C11"/>
  </w:style>
  <w:style w:type="character" w:customStyle="1" w:styleId="WW8Num14z3">
    <w:name w:val="WW8Num14z3"/>
    <w:rsid w:val="00D35C11"/>
  </w:style>
  <w:style w:type="character" w:customStyle="1" w:styleId="WW8Num14z4">
    <w:name w:val="WW8Num14z4"/>
    <w:rsid w:val="00D35C11"/>
  </w:style>
  <w:style w:type="character" w:customStyle="1" w:styleId="WW8Num14z5">
    <w:name w:val="WW8Num14z5"/>
    <w:rsid w:val="00D35C11"/>
  </w:style>
  <w:style w:type="character" w:customStyle="1" w:styleId="WW8Num14z6">
    <w:name w:val="WW8Num14z6"/>
    <w:rsid w:val="00D35C11"/>
  </w:style>
  <w:style w:type="character" w:customStyle="1" w:styleId="WW8Num14z7">
    <w:name w:val="WW8Num14z7"/>
    <w:rsid w:val="00D35C11"/>
  </w:style>
  <w:style w:type="character" w:customStyle="1" w:styleId="WW8Num14z8">
    <w:name w:val="WW8Num14z8"/>
    <w:rsid w:val="00D35C11"/>
  </w:style>
  <w:style w:type="character" w:customStyle="1" w:styleId="WW8Num15z0">
    <w:name w:val="WW8Num15z0"/>
    <w:rsid w:val="00D35C11"/>
  </w:style>
  <w:style w:type="character" w:customStyle="1" w:styleId="WW8Num15z1">
    <w:name w:val="WW8Num15z1"/>
    <w:rsid w:val="00D35C11"/>
  </w:style>
  <w:style w:type="character" w:customStyle="1" w:styleId="WW8Num15z2">
    <w:name w:val="WW8Num15z2"/>
    <w:rsid w:val="00D35C11"/>
  </w:style>
  <w:style w:type="character" w:customStyle="1" w:styleId="WW8Num15z3">
    <w:name w:val="WW8Num15z3"/>
    <w:rsid w:val="00D35C11"/>
  </w:style>
  <w:style w:type="character" w:customStyle="1" w:styleId="WW8Num15z4">
    <w:name w:val="WW8Num15z4"/>
    <w:rsid w:val="00D35C11"/>
  </w:style>
  <w:style w:type="character" w:customStyle="1" w:styleId="WW8Num15z5">
    <w:name w:val="WW8Num15z5"/>
    <w:rsid w:val="00D35C11"/>
  </w:style>
  <w:style w:type="character" w:customStyle="1" w:styleId="WW8Num15z6">
    <w:name w:val="WW8Num15z6"/>
    <w:rsid w:val="00D35C11"/>
  </w:style>
  <w:style w:type="character" w:customStyle="1" w:styleId="WW8Num15z7">
    <w:name w:val="WW8Num15z7"/>
    <w:rsid w:val="00D35C11"/>
  </w:style>
  <w:style w:type="character" w:customStyle="1" w:styleId="WW8Num15z8">
    <w:name w:val="WW8Num15z8"/>
    <w:rsid w:val="00D35C11"/>
  </w:style>
  <w:style w:type="character" w:customStyle="1" w:styleId="WW8Num16z0">
    <w:name w:val="WW8Num16z0"/>
    <w:rsid w:val="00D35C11"/>
  </w:style>
  <w:style w:type="character" w:customStyle="1" w:styleId="WW8Num16z1">
    <w:name w:val="WW8Num16z1"/>
    <w:rsid w:val="00D35C11"/>
  </w:style>
  <w:style w:type="character" w:customStyle="1" w:styleId="WW8Num16z2">
    <w:name w:val="WW8Num16z2"/>
    <w:rsid w:val="00D35C11"/>
  </w:style>
  <w:style w:type="character" w:customStyle="1" w:styleId="WW8Num16z3">
    <w:name w:val="WW8Num16z3"/>
    <w:rsid w:val="00D35C11"/>
  </w:style>
  <w:style w:type="character" w:customStyle="1" w:styleId="WW8Num16z4">
    <w:name w:val="WW8Num16z4"/>
    <w:rsid w:val="00D35C11"/>
  </w:style>
  <w:style w:type="character" w:customStyle="1" w:styleId="WW8Num16z5">
    <w:name w:val="WW8Num16z5"/>
    <w:rsid w:val="00D35C11"/>
  </w:style>
  <w:style w:type="character" w:customStyle="1" w:styleId="WW8Num16z6">
    <w:name w:val="WW8Num16z6"/>
    <w:rsid w:val="00D35C11"/>
  </w:style>
  <w:style w:type="character" w:customStyle="1" w:styleId="WW8Num16z7">
    <w:name w:val="WW8Num16z7"/>
    <w:rsid w:val="00D35C11"/>
  </w:style>
  <w:style w:type="character" w:customStyle="1" w:styleId="WW8Num16z8">
    <w:name w:val="WW8Num16z8"/>
    <w:rsid w:val="00D35C11"/>
  </w:style>
  <w:style w:type="character" w:customStyle="1" w:styleId="WW-DefaultParagraphFont111111">
    <w:name w:val="WW-Default Paragraph Font111111"/>
    <w:rsid w:val="00D35C11"/>
  </w:style>
  <w:style w:type="character" w:customStyle="1" w:styleId="WW-DefaultParagraphFont1111111">
    <w:name w:val="WW-Default Paragraph Font1111111"/>
    <w:rsid w:val="00D35C11"/>
  </w:style>
  <w:style w:type="character" w:customStyle="1" w:styleId="WW-DefaultParagraphFont11111111">
    <w:name w:val="WW-Default Paragraph Font11111111"/>
    <w:rsid w:val="00D35C11"/>
  </w:style>
  <w:style w:type="character" w:customStyle="1" w:styleId="WW-DefaultParagraphFont111111111">
    <w:name w:val="WW-Default Paragraph Font111111111"/>
    <w:rsid w:val="00D35C11"/>
  </w:style>
  <w:style w:type="character" w:customStyle="1" w:styleId="WW-DefaultParagraphFont1111111111">
    <w:name w:val="WW-Default Paragraph Font1111111111"/>
    <w:rsid w:val="00D35C11"/>
  </w:style>
  <w:style w:type="character" w:customStyle="1" w:styleId="WW8Num17z0">
    <w:name w:val="WW8Num17z0"/>
    <w:rsid w:val="00D35C11"/>
  </w:style>
  <w:style w:type="character" w:customStyle="1" w:styleId="WW8Num17z1">
    <w:name w:val="WW8Num17z1"/>
    <w:rsid w:val="00D35C11"/>
  </w:style>
  <w:style w:type="character" w:customStyle="1" w:styleId="WW8Num17z2">
    <w:name w:val="WW8Num17z2"/>
    <w:rsid w:val="00D35C11"/>
  </w:style>
  <w:style w:type="character" w:customStyle="1" w:styleId="WW8Num17z3">
    <w:name w:val="WW8Num17z3"/>
    <w:rsid w:val="00D35C11"/>
  </w:style>
  <w:style w:type="character" w:customStyle="1" w:styleId="WW8Num17z4">
    <w:name w:val="WW8Num17z4"/>
    <w:rsid w:val="00D35C11"/>
  </w:style>
  <w:style w:type="character" w:customStyle="1" w:styleId="WW8Num17z5">
    <w:name w:val="WW8Num17z5"/>
    <w:rsid w:val="00D35C11"/>
  </w:style>
  <w:style w:type="character" w:customStyle="1" w:styleId="WW8Num17z6">
    <w:name w:val="WW8Num17z6"/>
    <w:rsid w:val="00D35C11"/>
  </w:style>
  <w:style w:type="character" w:customStyle="1" w:styleId="WW8Num17z7">
    <w:name w:val="WW8Num17z7"/>
    <w:rsid w:val="00D35C11"/>
  </w:style>
  <w:style w:type="character" w:customStyle="1" w:styleId="WW8Num17z8">
    <w:name w:val="WW8Num17z8"/>
    <w:rsid w:val="00D35C11"/>
  </w:style>
  <w:style w:type="character" w:customStyle="1" w:styleId="WW8Num18z0">
    <w:name w:val="WW8Num18z0"/>
    <w:rsid w:val="00D35C11"/>
  </w:style>
  <w:style w:type="character" w:customStyle="1" w:styleId="WW8Num18z1">
    <w:name w:val="WW8Num18z1"/>
    <w:rsid w:val="00D35C11"/>
  </w:style>
  <w:style w:type="character" w:customStyle="1" w:styleId="WW8Num18z2">
    <w:name w:val="WW8Num18z2"/>
    <w:rsid w:val="00D35C11"/>
  </w:style>
  <w:style w:type="character" w:customStyle="1" w:styleId="WW8Num18z3">
    <w:name w:val="WW8Num18z3"/>
    <w:rsid w:val="00D35C11"/>
  </w:style>
  <w:style w:type="character" w:customStyle="1" w:styleId="WW8Num18z4">
    <w:name w:val="WW8Num18z4"/>
    <w:rsid w:val="00D35C11"/>
  </w:style>
  <w:style w:type="character" w:customStyle="1" w:styleId="WW8Num18z5">
    <w:name w:val="WW8Num18z5"/>
    <w:rsid w:val="00D35C11"/>
  </w:style>
  <w:style w:type="character" w:customStyle="1" w:styleId="WW8Num18z6">
    <w:name w:val="WW8Num18z6"/>
    <w:rsid w:val="00D35C11"/>
  </w:style>
  <w:style w:type="character" w:customStyle="1" w:styleId="WW8Num18z7">
    <w:name w:val="WW8Num18z7"/>
    <w:rsid w:val="00D35C11"/>
  </w:style>
  <w:style w:type="character" w:customStyle="1" w:styleId="WW8Num18z8">
    <w:name w:val="WW8Num18z8"/>
    <w:rsid w:val="00D35C11"/>
  </w:style>
  <w:style w:type="character" w:customStyle="1" w:styleId="WW8Num3z1">
    <w:name w:val="WW8Num3z1"/>
    <w:rsid w:val="00D35C11"/>
  </w:style>
  <w:style w:type="character" w:customStyle="1" w:styleId="WW8Num3z2">
    <w:name w:val="WW8Num3z2"/>
    <w:rsid w:val="00D35C11"/>
  </w:style>
  <w:style w:type="character" w:customStyle="1" w:styleId="WW8Num3z3">
    <w:name w:val="WW8Num3z3"/>
    <w:rsid w:val="00D35C11"/>
  </w:style>
  <w:style w:type="character" w:customStyle="1" w:styleId="WW8Num3z4">
    <w:name w:val="WW8Num3z4"/>
    <w:rsid w:val="00D35C11"/>
    <w:rPr>
      <w:rFonts w:ascii="Arial" w:hAnsi="Arial" w:cs="Times New Roman"/>
      <w:b w:val="0"/>
      <w:i w:val="0"/>
      <w:sz w:val="20"/>
      <w:szCs w:val="20"/>
    </w:rPr>
  </w:style>
  <w:style w:type="character" w:customStyle="1" w:styleId="WW8Num3z5">
    <w:name w:val="WW8Num3z5"/>
    <w:rsid w:val="00D35C11"/>
  </w:style>
  <w:style w:type="character" w:customStyle="1" w:styleId="WW8Num3z6">
    <w:name w:val="WW8Num3z6"/>
    <w:rsid w:val="00D35C11"/>
  </w:style>
  <w:style w:type="character" w:customStyle="1" w:styleId="WW8Num3z7">
    <w:name w:val="WW8Num3z7"/>
    <w:rsid w:val="00D35C11"/>
  </w:style>
  <w:style w:type="character" w:customStyle="1" w:styleId="WW8Num3z8">
    <w:name w:val="WW8Num3z8"/>
    <w:rsid w:val="00D35C11"/>
  </w:style>
  <w:style w:type="character" w:customStyle="1" w:styleId="WW-DefaultParagraphFont11111111111">
    <w:name w:val="WW-Default Paragraph Font11111111111"/>
    <w:rsid w:val="00D35C11"/>
  </w:style>
  <w:style w:type="character" w:customStyle="1" w:styleId="WW-DefaultParagraphFont111111111111">
    <w:name w:val="WW-Default Paragraph Font111111111111"/>
    <w:rsid w:val="00D35C11"/>
  </w:style>
  <w:style w:type="character" w:customStyle="1" w:styleId="WW-DefaultParagraphFont1111111111111">
    <w:name w:val="WW-Default Paragraph Font1111111111111"/>
    <w:rsid w:val="00D35C11"/>
  </w:style>
  <w:style w:type="character" w:customStyle="1" w:styleId="WW-DefaultParagraphFont11111111111111">
    <w:name w:val="WW-Default Paragraph Font11111111111111"/>
    <w:rsid w:val="00D35C11"/>
  </w:style>
  <w:style w:type="character" w:customStyle="1" w:styleId="20">
    <w:name w:val="Προεπιλεγμένη γραμματοσειρά2"/>
    <w:rsid w:val="00D35C11"/>
  </w:style>
  <w:style w:type="character" w:customStyle="1" w:styleId="WW8Num19z0">
    <w:name w:val="WW8Num19z0"/>
    <w:rsid w:val="00D35C11"/>
    <w:rPr>
      <w:rFonts w:ascii="Calibri" w:hAnsi="Calibri" w:cs="Calibri"/>
    </w:rPr>
  </w:style>
  <w:style w:type="character" w:customStyle="1" w:styleId="WW8Num19z1">
    <w:name w:val="WW8Num19z1"/>
    <w:rsid w:val="00D35C11"/>
  </w:style>
  <w:style w:type="character" w:customStyle="1" w:styleId="WW8Num20z0">
    <w:name w:val="WW8Num20z0"/>
    <w:rsid w:val="00D35C11"/>
    <w:rPr>
      <w:rFonts w:ascii="Calibri" w:eastAsia="Calibri" w:hAnsi="Calibri" w:cs="Times New Roman"/>
    </w:rPr>
  </w:style>
  <w:style w:type="character" w:customStyle="1" w:styleId="WW8Num20z1">
    <w:name w:val="WW8Num20z1"/>
    <w:rsid w:val="00D35C11"/>
    <w:rPr>
      <w:rFonts w:ascii="Courier New" w:hAnsi="Courier New" w:cs="Courier New"/>
    </w:rPr>
  </w:style>
  <w:style w:type="character" w:customStyle="1" w:styleId="WW8Num20z2">
    <w:name w:val="WW8Num20z2"/>
    <w:rsid w:val="00D35C11"/>
    <w:rPr>
      <w:rFonts w:ascii="Wingdings" w:hAnsi="Wingdings" w:cs="Wingdings"/>
    </w:rPr>
  </w:style>
  <w:style w:type="character" w:customStyle="1" w:styleId="WW8Num20z3">
    <w:name w:val="WW8Num20z3"/>
    <w:rsid w:val="00D35C11"/>
    <w:rPr>
      <w:rFonts w:ascii="Symbol" w:hAnsi="Symbol" w:cs="Symbol"/>
    </w:rPr>
  </w:style>
  <w:style w:type="character" w:customStyle="1" w:styleId="WW-DefaultParagraphFont111111111111111">
    <w:name w:val="WW-Default Paragraph Font111111111111111"/>
    <w:rsid w:val="00D35C11"/>
  </w:style>
  <w:style w:type="character" w:customStyle="1" w:styleId="WW8Num19z2">
    <w:name w:val="WW8Num19z2"/>
    <w:rsid w:val="00D35C11"/>
  </w:style>
  <w:style w:type="character" w:customStyle="1" w:styleId="WW8Num19z3">
    <w:name w:val="WW8Num19z3"/>
    <w:rsid w:val="00D35C11"/>
  </w:style>
  <w:style w:type="character" w:customStyle="1" w:styleId="WW8Num19z4">
    <w:name w:val="WW8Num19z4"/>
    <w:rsid w:val="00D35C11"/>
  </w:style>
  <w:style w:type="character" w:customStyle="1" w:styleId="WW8Num19z5">
    <w:name w:val="WW8Num19z5"/>
    <w:rsid w:val="00D35C11"/>
  </w:style>
  <w:style w:type="character" w:customStyle="1" w:styleId="WW8Num19z6">
    <w:name w:val="WW8Num19z6"/>
    <w:rsid w:val="00D35C11"/>
  </w:style>
  <w:style w:type="character" w:customStyle="1" w:styleId="WW8Num19z7">
    <w:name w:val="WW8Num19z7"/>
    <w:rsid w:val="00D35C11"/>
  </w:style>
  <w:style w:type="character" w:customStyle="1" w:styleId="WW8Num19z8">
    <w:name w:val="WW8Num19z8"/>
    <w:rsid w:val="00D35C11"/>
  </w:style>
  <w:style w:type="character" w:customStyle="1" w:styleId="WW8Num20z4">
    <w:name w:val="WW8Num20z4"/>
    <w:rsid w:val="00D35C11"/>
  </w:style>
  <w:style w:type="character" w:customStyle="1" w:styleId="WW8Num20z5">
    <w:name w:val="WW8Num20z5"/>
    <w:rsid w:val="00D35C11"/>
  </w:style>
  <w:style w:type="character" w:customStyle="1" w:styleId="WW8Num20z6">
    <w:name w:val="WW8Num20z6"/>
    <w:rsid w:val="00D35C11"/>
  </w:style>
  <w:style w:type="character" w:customStyle="1" w:styleId="WW8Num20z7">
    <w:name w:val="WW8Num20z7"/>
    <w:rsid w:val="00D35C11"/>
  </w:style>
  <w:style w:type="character" w:customStyle="1" w:styleId="WW8Num20z8">
    <w:name w:val="WW8Num20z8"/>
    <w:rsid w:val="00D35C11"/>
  </w:style>
  <w:style w:type="character" w:customStyle="1" w:styleId="WW-DefaultParagraphFont1111111111111111">
    <w:name w:val="WW-Default Paragraph Font1111111111111111"/>
    <w:rsid w:val="00D35C11"/>
  </w:style>
  <w:style w:type="character" w:customStyle="1" w:styleId="WW-DefaultParagraphFont11111111111111111">
    <w:name w:val="WW-Default Paragraph Font11111111111111111"/>
    <w:rsid w:val="00D35C11"/>
  </w:style>
  <w:style w:type="character" w:customStyle="1" w:styleId="WW8Num21z0">
    <w:name w:val="WW8Num21z0"/>
    <w:rsid w:val="00D35C11"/>
    <w:rPr>
      <w:rFonts w:ascii="Calibri" w:eastAsia="Times New Roman" w:hAnsi="Calibri" w:cs="Calibri"/>
    </w:rPr>
  </w:style>
  <w:style w:type="character" w:customStyle="1" w:styleId="WW8Num21z1">
    <w:name w:val="WW8Num21z1"/>
    <w:rsid w:val="00D35C11"/>
    <w:rPr>
      <w:rFonts w:ascii="Courier New" w:hAnsi="Courier New" w:cs="Courier New"/>
    </w:rPr>
  </w:style>
  <w:style w:type="character" w:customStyle="1" w:styleId="WW8Num21z2">
    <w:name w:val="WW8Num21z2"/>
    <w:rsid w:val="00D35C11"/>
    <w:rPr>
      <w:rFonts w:ascii="Wingdings" w:hAnsi="Wingdings" w:cs="Wingdings"/>
    </w:rPr>
  </w:style>
  <w:style w:type="character" w:customStyle="1" w:styleId="WW8Num21z3">
    <w:name w:val="WW8Num21z3"/>
    <w:rsid w:val="00D35C11"/>
    <w:rPr>
      <w:rFonts w:ascii="Symbol" w:hAnsi="Symbol" w:cs="Symbol"/>
    </w:rPr>
  </w:style>
  <w:style w:type="character" w:customStyle="1" w:styleId="WW8Num22z0">
    <w:name w:val="WW8Num22z0"/>
    <w:rsid w:val="00D35C11"/>
    <w:rPr>
      <w:rFonts w:ascii="Symbol" w:hAnsi="Symbol" w:cs="Symbol"/>
    </w:rPr>
  </w:style>
  <w:style w:type="character" w:customStyle="1" w:styleId="WW8Num22z1">
    <w:name w:val="WW8Num22z1"/>
    <w:rsid w:val="00D35C11"/>
    <w:rPr>
      <w:rFonts w:ascii="Courier New" w:hAnsi="Courier New" w:cs="Courier New"/>
    </w:rPr>
  </w:style>
  <w:style w:type="character" w:customStyle="1" w:styleId="WW8Num22z2">
    <w:name w:val="WW8Num22z2"/>
    <w:rsid w:val="00D35C11"/>
    <w:rPr>
      <w:rFonts w:ascii="Wingdings" w:hAnsi="Wingdings" w:cs="Wingdings"/>
    </w:rPr>
  </w:style>
  <w:style w:type="character" w:customStyle="1" w:styleId="WW8Num23z0">
    <w:name w:val="WW8Num23z0"/>
    <w:rsid w:val="00D35C11"/>
    <w:rPr>
      <w:rFonts w:ascii="Calibri" w:eastAsia="Times New Roman" w:hAnsi="Calibri" w:cs="Calibri"/>
    </w:rPr>
  </w:style>
  <w:style w:type="character" w:customStyle="1" w:styleId="WW8Num23z1">
    <w:name w:val="WW8Num23z1"/>
    <w:rsid w:val="00D35C11"/>
    <w:rPr>
      <w:rFonts w:ascii="Courier New" w:hAnsi="Courier New" w:cs="Courier New"/>
    </w:rPr>
  </w:style>
  <w:style w:type="character" w:customStyle="1" w:styleId="WW8Num23z2">
    <w:name w:val="WW8Num23z2"/>
    <w:rsid w:val="00D35C11"/>
    <w:rPr>
      <w:rFonts w:ascii="Wingdings" w:hAnsi="Wingdings" w:cs="Wingdings"/>
    </w:rPr>
  </w:style>
  <w:style w:type="character" w:customStyle="1" w:styleId="WW8Num23z3">
    <w:name w:val="WW8Num23z3"/>
    <w:rsid w:val="00D35C11"/>
    <w:rPr>
      <w:rFonts w:ascii="Symbol" w:hAnsi="Symbol" w:cs="Symbol"/>
    </w:rPr>
  </w:style>
  <w:style w:type="character" w:customStyle="1" w:styleId="WW8Num24z0">
    <w:name w:val="WW8Num24z0"/>
    <w:rsid w:val="00D35C11"/>
    <w:rPr>
      <w:rFonts w:ascii="Symbol" w:hAnsi="Symbol" w:cs="Symbol"/>
      <w:strike/>
      <w:color w:val="0070C0"/>
      <w:position w:val="0"/>
      <w:sz w:val="24"/>
      <w:vertAlign w:val="baseline"/>
      <w:lang w:val="el-GR"/>
    </w:rPr>
  </w:style>
  <w:style w:type="character" w:customStyle="1" w:styleId="WW8Num24z1">
    <w:name w:val="WW8Num24z1"/>
    <w:rsid w:val="00D35C11"/>
    <w:rPr>
      <w:rFonts w:ascii="Courier New" w:hAnsi="Courier New" w:cs="Courier New"/>
    </w:rPr>
  </w:style>
  <w:style w:type="character" w:customStyle="1" w:styleId="WW8Num24z2">
    <w:name w:val="WW8Num24z2"/>
    <w:rsid w:val="00D35C11"/>
    <w:rPr>
      <w:rFonts w:ascii="Wingdings" w:hAnsi="Wingdings" w:cs="Wingdings"/>
    </w:rPr>
  </w:style>
  <w:style w:type="character" w:customStyle="1" w:styleId="WW8Num25z0">
    <w:name w:val="WW8Num25z0"/>
    <w:rsid w:val="00D35C11"/>
    <w:rPr>
      <w:rFonts w:ascii="Symbol" w:hAnsi="Symbol" w:cs="Symbol"/>
    </w:rPr>
  </w:style>
  <w:style w:type="character" w:customStyle="1" w:styleId="WW8Num25z1">
    <w:name w:val="WW8Num25z1"/>
    <w:rsid w:val="00D35C11"/>
    <w:rPr>
      <w:rFonts w:ascii="Courier New" w:hAnsi="Courier New" w:cs="Courier New"/>
    </w:rPr>
  </w:style>
  <w:style w:type="character" w:customStyle="1" w:styleId="WW8Num25z2">
    <w:name w:val="WW8Num25z2"/>
    <w:rsid w:val="00D35C11"/>
    <w:rPr>
      <w:rFonts w:ascii="Wingdings" w:hAnsi="Wingdings" w:cs="Wingdings"/>
    </w:rPr>
  </w:style>
  <w:style w:type="character" w:customStyle="1" w:styleId="WW8Num26z0">
    <w:name w:val="WW8Num26z0"/>
    <w:rsid w:val="00D35C11"/>
    <w:rPr>
      <w:rFonts w:ascii="Symbol" w:hAnsi="Symbol" w:cs="Symbol"/>
    </w:rPr>
  </w:style>
  <w:style w:type="character" w:customStyle="1" w:styleId="WW8Num26z1">
    <w:name w:val="WW8Num26z1"/>
    <w:rsid w:val="00D35C11"/>
    <w:rPr>
      <w:rFonts w:ascii="Courier New" w:hAnsi="Courier New" w:cs="Courier New"/>
    </w:rPr>
  </w:style>
  <w:style w:type="character" w:customStyle="1" w:styleId="WW8Num26z2">
    <w:name w:val="WW8Num26z2"/>
    <w:rsid w:val="00D35C11"/>
    <w:rPr>
      <w:rFonts w:ascii="Wingdings" w:hAnsi="Wingdings" w:cs="Wingdings"/>
    </w:rPr>
  </w:style>
  <w:style w:type="character" w:customStyle="1" w:styleId="WW8Num27z0">
    <w:name w:val="WW8Num27z0"/>
    <w:rsid w:val="00D35C11"/>
    <w:rPr>
      <w:rFonts w:ascii="Calibri" w:eastAsia="Times New Roman" w:hAnsi="Calibri" w:cs="Calibri"/>
    </w:rPr>
  </w:style>
  <w:style w:type="character" w:customStyle="1" w:styleId="WW8Num27z1">
    <w:name w:val="WW8Num27z1"/>
    <w:rsid w:val="00D35C11"/>
    <w:rPr>
      <w:rFonts w:ascii="Courier New" w:hAnsi="Courier New" w:cs="Courier New"/>
    </w:rPr>
  </w:style>
  <w:style w:type="character" w:customStyle="1" w:styleId="WW8Num27z2">
    <w:name w:val="WW8Num27z2"/>
    <w:rsid w:val="00D35C11"/>
    <w:rPr>
      <w:rFonts w:ascii="Wingdings" w:hAnsi="Wingdings" w:cs="Wingdings"/>
    </w:rPr>
  </w:style>
  <w:style w:type="character" w:customStyle="1" w:styleId="WW8Num27z3">
    <w:name w:val="WW8Num27z3"/>
    <w:rsid w:val="00D35C11"/>
    <w:rPr>
      <w:rFonts w:ascii="Symbol" w:hAnsi="Symbol" w:cs="Symbol"/>
    </w:rPr>
  </w:style>
  <w:style w:type="character" w:customStyle="1" w:styleId="WW8Num28z0">
    <w:name w:val="WW8Num28z0"/>
    <w:rsid w:val="00D35C11"/>
    <w:rPr>
      <w:rFonts w:ascii="Symbol" w:hAnsi="Symbol" w:cs="Symbol"/>
    </w:rPr>
  </w:style>
  <w:style w:type="character" w:customStyle="1" w:styleId="WW8Num28z1">
    <w:name w:val="WW8Num28z1"/>
    <w:rsid w:val="00D35C11"/>
    <w:rPr>
      <w:rFonts w:ascii="Courier New" w:hAnsi="Courier New" w:cs="Courier New"/>
    </w:rPr>
  </w:style>
  <w:style w:type="character" w:customStyle="1" w:styleId="WW8Num28z2">
    <w:name w:val="WW8Num28z2"/>
    <w:rsid w:val="00D35C11"/>
    <w:rPr>
      <w:rFonts w:ascii="Wingdings" w:hAnsi="Wingdings" w:cs="Wingdings"/>
    </w:rPr>
  </w:style>
  <w:style w:type="character" w:customStyle="1" w:styleId="WW8Num29z0">
    <w:name w:val="WW8Num29z0"/>
    <w:rsid w:val="00D35C11"/>
    <w:rPr>
      <w:rFonts w:ascii="Calibri" w:eastAsia="Times New Roman" w:hAnsi="Calibri" w:cs="Calibri"/>
    </w:rPr>
  </w:style>
  <w:style w:type="character" w:customStyle="1" w:styleId="WW8Num29z1">
    <w:name w:val="WW8Num29z1"/>
    <w:rsid w:val="00D35C11"/>
    <w:rPr>
      <w:rFonts w:ascii="Courier New" w:hAnsi="Courier New" w:cs="Courier New"/>
    </w:rPr>
  </w:style>
  <w:style w:type="character" w:customStyle="1" w:styleId="WW8Num29z2">
    <w:name w:val="WW8Num29z2"/>
    <w:rsid w:val="00D35C11"/>
    <w:rPr>
      <w:rFonts w:ascii="Wingdings" w:hAnsi="Wingdings" w:cs="Wingdings"/>
    </w:rPr>
  </w:style>
  <w:style w:type="character" w:customStyle="1" w:styleId="WW8Num29z3">
    <w:name w:val="WW8Num29z3"/>
    <w:rsid w:val="00D35C11"/>
    <w:rPr>
      <w:rFonts w:ascii="Symbol" w:hAnsi="Symbol" w:cs="Symbol"/>
    </w:rPr>
  </w:style>
  <w:style w:type="character" w:customStyle="1" w:styleId="WW8Num30z0">
    <w:name w:val="WW8Num30z0"/>
    <w:rsid w:val="00D35C11"/>
    <w:rPr>
      <w:rFonts w:ascii="Symbol" w:hAnsi="Symbol" w:cs="Symbol"/>
      <w:shd w:val="clear" w:color="auto" w:fill="FFFF00"/>
    </w:rPr>
  </w:style>
  <w:style w:type="character" w:customStyle="1" w:styleId="WW8Num30z1">
    <w:name w:val="WW8Num30z1"/>
    <w:rsid w:val="00D35C11"/>
    <w:rPr>
      <w:rFonts w:ascii="Courier New" w:hAnsi="Courier New" w:cs="Courier New"/>
    </w:rPr>
  </w:style>
  <w:style w:type="character" w:customStyle="1" w:styleId="WW8Num30z2">
    <w:name w:val="WW8Num30z2"/>
    <w:rsid w:val="00D35C11"/>
    <w:rPr>
      <w:rFonts w:ascii="Wingdings" w:hAnsi="Wingdings" w:cs="Wingdings"/>
    </w:rPr>
  </w:style>
  <w:style w:type="character" w:customStyle="1" w:styleId="WW8Num31z0">
    <w:name w:val="WW8Num31z0"/>
    <w:rsid w:val="00D35C11"/>
    <w:rPr>
      <w:rFonts w:cs="Times New Roman"/>
    </w:rPr>
  </w:style>
  <w:style w:type="character" w:customStyle="1" w:styleId="WW8Num32z0">
    <w:name w:val="WW8Num32z0"/>
    <w:rsid w:val="00D35C11"/>
  </w:style>
  <w:style w:type="character" w:customStyle="1" w:styleId="WW8Num32z1">
    <w:name w:val="WW8Num32z1"/>
    <w:rsid w:val="00D35C11"/>
  </w:style>
  <w:style w:type="character" w:customStyle="1" w:styleId="WW8Num32z2">
    <w:name w:val="WW8Num32z2"/>
    <w:rsid w:val="00D35C11"/>
  </w:style>
  <w:style w:type="character" w:customStyle="1" w:styleId="WW8Num32z3">
    <w:name w:val="WW8Num32z3"/>
    <w:rsid w:val="00D35C11"/>
  </w:style>
  <w:style w:type="character" w:customStyle="1" w:styleId="WW8Num32z4">
    <w:name w:val="WW8Num32z4"/>
    <w:rsid w:val="00D35C11"/>
  </w:style>
  <w:style w:type="character" w:customStyle="1" w:styleId="WW8Num32z5">
    <w:name w:val="WW8Num32z5"/>
    <w:rsid w:val="00D35C11"/>
  </w:style>
  <w:style w:type="character" w:customStyle="1" w:styleId="WW8Num32z6">
    <w:name w:val="WW8Num32z6"/>
    <w:rsid w:val="00D35C11"/>
  </w:style>
  <w:style w:type="character" w:customStyle="1" w:styleId="WW8Num32z7">
    <w:name w:val="WW8Num32z7"/>
    <w:rsid w:val="00D35C11"/>
  </w:style>
  <w:style w:type="character" w:customStyle="1" w:styleId="WW8Num32z8">
    <w:name w:val="WW8Num32z8"/>
    <w:rsid w:val="00D35C11"/>
  </w:style>
  <w:style w:type="character" w:customStyle="1" w:styleId="WW8Num33z0">
    <w:name w:val="WW8Num33z0"/>
    <w:rsid w:val="00D35C11"/>
    <w:rPr>
      <w:rFonts w:ascii="Symbol" w:eastAsia="Calibri" w:hAnsi="Symbol" w:cs="Symbol"/>
    </w:rPr>
  </w:style>
  <w:style w:type="character" w:customStyle="1" w:styleId="WW8Num33z1">
    <w:name w:val="WW8Num33z1"/>
    <w:rsid w:val="00D35C11"/>
    <w:rPr>
      <w:rFonts w:ascii="Courier New" w:hAnsi="Courier New" w:cs="Courier New"/>
    </w:rPr>
  </w:style>
  <w:style w:type="character" w:customStyle="1" w:styleId="WW8Num33z2">
    <w:name w:val="WW8Num33z2"/>
    <w:rsid w:val="00D35C11"/>
    <w:rPr>
      <w:rFonts w:ascii="Wingdings" w:hAnsi="Wingdings" w:cs="Wingdings"/>
    </w:rPr>
  </w:style>
  <w:style w:type="character" w:customStyle="1" w:styleId="WW8Num34z0">
    <w:name w:val="WW8Num34z0"/>
    <w:rsid w:val="00D35C11"/>
    <w:rPr>
      <w:rFonts w:ascii="Symbol" w:hAnsi="Symbol" w:cs="Symbol"/>
    </w:rPr>
  </w:style>
  <w:style w:type="character" w:customStyle="1" w:styleId="WW8Num34z1">
    <w:name w:val="WW8Num34z1"/>
    <w:rsid w:val="00D35C11"/>
    <w:rPr>
      <w:rFonts w:ascii="Courier New" w:hAnsi="Courier New" w:cs="Courier New"/>
    </w:rPr>
  </w:style>
  <w:style w:type="character" w:customStyle="1" w:styleId="WW8Num34z2">
    <w:name w:val="WW8Num34z2"/>
    <w:rsid w:val="00D35C11"/>
    <w:rPr>
      <w:rFonts w:ascii="Wingdings" w:hAnsi="Wingdings" w:cs="Wingdings"/>
    </w:rPr>
  </w:style>
  <w:style w:type="character" w:customStyle="1" w:styleId="WW8Num35z0">
    <w:name w:val="WW8Num35z0"/>
    <w:rsid w:val="00D35C11"/>
    <w:rPr>
      <w:rFonts w:ascii="Calibri" w:eastAsia="Times New Roman" w:hAnsi="Calibri" w:cs="Calibri"/>
    </w:rPr>
  </w:style>
  <w:style w:type="character" w:customStyle="1" w:styleId="WW8Num35z1">
    <w:name w:val="WW8Num35z1"/>
    <w:rsid w:val="00D35C11"/>
    <w:rPr>
      <w:rFonts w:ascii="Courier New" w:hAnsi="Courier New" w:cs="Courier New"/>
    </w:rPr>
  </w:style>
  <w:style w:type="character" w:customStyle="1" w:styleId="WW8Num35z2">
    <w:name w:val="WW8Num35z2"/>
    <w:rsid w:val="00D35C11"/>
    <w:rPr>
      <w:rFonts w:ascii="Wingdings" w:hAnsi="Wingdings" w:cs="Wingdings"/>
    </w:rPr>
  </w:style>
  <w:style w:type="character" w:customStyle="1" w:styleId="WW8Num35z3">
    <w:name w:val="WW8Num35z3"/>
    <w:rsid w:val="00D35C11"/>
    <w:rPr>
      <w:rFonts w:ascii="Symbol" w:hAnsi="Symbol" w:cs="Symbol"/>
    </w:rPr>
  </w:style>
  <w:style w:type="character" w:customStyle="1" w:styleId="WW8Num36z0">
    <w:name w:val="WW8Num36z0"/>
    <w:rsid w:val="00D35C11"/>
    <w:rPr>
      <w:lang w:val="el-GR"/>
    </w:rPr>
  </w:style>
  <w:style w:type="character" w:customStyle="1" w:styleId="WW8Num36z1">
    <w:name w:val="WW8Num36z1"/>
    <w:rsid w:val="00D35C11"/>
  </w:style>
  <w:style w:type="character" w:customStyle="1" w:styleId="WW8Num36z2">
    <w:name w:val="WW8Num36z2"/>
    <w:rsid w:val="00D35C11"/>
  </w:style>
  <w:style w:type="character" w:customStyle="1" w:styleId="WW8Num36z3">
    <w:name w:val="WW8Num36z3"/>
    <w:rsid w:val="00D35C11"/>
  </w:style>
  <w:style w:type="character" w:customStyle="1" w:styleId="WW8Num36z4">
    <w:name w:val="WW8Num36z4"/>
    <w:rsid w:val="00D35C11"/>
  </w:style>
  <w:style w:type="character" w:customStyle="1" w:styleId="WW8Num36z5">
    <w:name w:val="WW8Num36z5"/>
    <w:rsid w:val="00D35C11"/>
  </w:style>
  <w:style w:type="character" w:customStyle="1" w:styleId="WW8Num36z6">
    <w:name w:val="WW8Num36z6"/>
    <w:rsid w:val="00D35C11"/>
  </w:style>
  <w:style w:type="character" w:customStyle="1" w:styleId="WW8Num36z7">
    <w:name w:val="WW8Num36z7"/>
    <w:rsid w:val="00D35C11"/>
  </w:style>
  <w:style w:type="character" w:customStyle="1" w:styleId="WW8Num36z8">
    <w:name w:val="WW8Num36z8"/>
    <w:rsid w:val="00D35C11"/>
  </w:style>
  <w:style w:type="character" w:customStyle="1" w:styleId="WW8Num37z0">
    <w:name w:val="WW8Num37z0"/>
    <w:rsid w:val="00D35C11"/>
    <w:rPr>
      <w:rFonts w:ascii="Calibri" w:eastAsia="Times New Roman" w:hAnsi="Calibri" w:cs="Calibri"/>
    </w:rPr>
  </w:style>
  <w:style w:type="character" w:customStyle="1" w:styleId="WW8Num37z1">
    <w:name w:val="WW8Num37z1"/>
    <w:rsid w:val="00D35C11"/>
    <w:rPr>
      <w:rFonts w:ascii="Courier New" w:hAnsi="Courier New" w:cs="Courier New"/>
    </w:rPr>
  </w:style>
  <w:style w:type="character" w:customStyle="1" w:styleId="WW8Num37z2">
    <w:name w:val="WW8Num37z2"/>
    <w:rsid w:val="00D35C11"/>
    <w:rPr>
      <w:rFonts w:ascii="Wingdings" w:hAnsi="Wingdings" w:cs="Wingdings"/>
    </w:rPr>
  </w:style>
  <w:style w:type="character" w:customStyle="1" w:styleId="WW8Num37z3">
    <w:name w:val="WW8Num37z3"/>
    <w:rsid w:val="00D35C11"/>
    <w:rPr>
      <w:rFonts w:ascii="Symbol" w:hAnsi="Symbol" w:cs="Symbol"/>
    </w:rPr>
  </w:style>
  <w:style w:type="character" w:customStyle="1" w:styleId="WW8Num38z0">
    <w:name w:val="WW8Num38z0"/>
    <w:rsid w:val="00D35C11"/>
  </w:style>
  <w:style w:type="character" w:customStyle="1" w:styleId="WW8Num38z1">
    <w:name w:val="WW8Num38z1"/>
    <w:rsid w:val="00D35C11"/>
  </w:style>
  <w:style w:type="character" w:customStyle="1" w:styleId="WW8Num38z2">
    <w:name w:val="WW8Num38z2"/>
    <w:rsid w:val="00D35C11"/>
  </w:style>
  <w:style w:type="character" w:customStyle="1" w:styleId="WW8Num38z3">
    <w:name w:val="WW8Num38z3"/>
    <w:rsid w:val="00D35C11"/>
  </w:style>
  <w:style w:type="character" w:customStyle="1" w:styleId="WW8Num38z4">
    <w:name w:val="WW8Num38z4"/>
    <w:rsid w:val="00D35C11"/>
  </w:style>
  <w:style w:type="character" w:customStyle="1" w:styleId="WW8Num38z5">
    <w:name w:val="WW8Num38z5"/>
    <w:rsid w:val="00D35C11"/>
  </w:style>
  <w:style w:type="character" w:customStyle="1" w:styleId="WW8Num38z6">
    <w:name w:val="WW8Num38z6"/>
    <w:rsid w:val="00D35C11"/>
  </w:style>
  <w:style w:type="character" w:customStyle="1" w:styleId="WW8Num38z7">
    <w:name w:val="WW8Num38z7"/>
    <w:rsid w:val="00D35C11"/>
  </w:style>
  <w:style w:type="character" w:customStyle="1" w:styleId="WW8Num38z8">
    <w:name w:val="WW8Num38z8"/>
    <w:rsid w:val="00D35C11"/>
  </w:style>
  <w:style w:type="character" w:customStyle="1" w:styleId="WW-DefaultParagraphFont111111111111111111">
    <w:name w:val="WW-Default Paragraph Font111111111111111111"/>
    <w:rsid w:val="00D35C11"/>
  </w:style>
  <w:style w:type="character" w:customStyle="1" w:styleId="WW8Num4z1">
    <w:name w:val="WW8Num4z1"/>
    <w:rsid w:val="00D35C11"/>
    <w:rPr>
      <w:rFonts w:cs="Times New Roman"/>
    </w:rPr>
  </w:style>
  <w:style w:type="character" w:customStyle="1" w:styleId="WW8Num5z1">
    <w:name w:val="WW8Num5z1"/>
    <w:rsid w:val="00D35C11"/>
    <w:rPr>
      <w:rFonts w:cs="Times New Roman"/>
    </w:rPr>
  </w:style>
  <w:style w:type="character" w:customStyle="1" w:styleId="WW8Num29z4">
    <w:name w:val="WW8Num29z4"/>
    <w:rsid w:val="00D35C11"/>
  </w:style>
  <w:style w:type="character" w:customStyle="1" w:styleId="WW8Num29z5">
    <w:name w:val="WW8Num29z5"/>
    <w:rsid w:val="00D35C11"/>
  </w:style>
  <w:style w:type="character" w:customStyle="1" w:styleId="WW8Num29z6">
    <w:name w:val="WW8Num29z6"/>
    <w:rsid w:val="00D35C11"/>
  </w:style>
  <w:style w:type="character" w:customStyle="1" w:styleId="WW8Num29z7">
    <w:name w:val="WW8Num29z7"/>
    <w:rsid w:val="00D35C11"/>
  </w:style>
  <w:style w:type="character" w:customStyle="1" w:styleId="WW8Num29z8">
    <w:name w:val="WW8Num29z8"/>
    <w:rsid w:val="00D35C11"/>
  </w:style>
  <w:style w:type="character" w:customStyle="1" w:styleId="WW8Num30z3">
    <w:name w:val="WW8Num30z3"/>
    <w:rsid w:val="00D35C11"/>
    <w:rPr>
      <w:rFonts w:ascii="Symbol" w:hAnsi="Symbol" w:cs="Symbol"/>
    </w:rPr>
  </w:style>
  <w:style w:type="character" w:customStyle="1" w:styleId="WW8Num31z1">
    <w:name w:val="WW8Num31z1"/>
    <w:rsid w:val="00D35C11"/>
  </w:style>
  <w:style w:type="character" w:customStyle="1" w:styleId="WW8Num31z2">
    <w:name w:val="WW8Num31z2"/>
    <w:rsid w:val="00D35C11"/>
  </w:style>
  <w:style w:type="character" w:customStyle="1" w:styleId="WW8Num31z3">
    <w:name w:val="WW8Num31z3"/>
    <w:rsid w:val="00D35C11"/>
  </w:style>
  <w:style w:type="character" w:customStyle="1" w:styleId="WW8Num31z4">
    <w:name w:val="WW8Num31z4"/>
    <w:rsid w:val="00D35C11"/>
  </w:style>
  <w:style w:type="character" w:customStyle="1" w:styleId="WW8Num31z5">
    <w:name w:val="WW8Num31z5"/>
    <w:rsid w:val="00D35C11"/>
  </w:style>
  <w:style w:type="character" w:customStyle="1" w:styleId="WW8Num31z6">
    <w:name w:val="WW8Num31z6"/>
    <w:rsid w:val="00D35C11"/>
  </w:style>
  <w:style w:type="character" w:customStyle="1" w:styleId="WW8Num31z7">
    <w:name w:val="WW8Num31z7"/>
    <w:rsid w:val="00D35C11"/>
  </w:style>
  <w:style w:type="character" w:customStyle="1" w:styleId="WW8Num31z8">
    <w:name w:val="WW8Num31z8"/>
    <w:rsid w:val="00D35C11"/>
  </w:style>
  <w:style w:type="character" w:customStyle="1" w:styleId="WW8Num39z0">
    <w:name w:val="WW8Num39z0"/>
    <w:rsid w:val="00D35C11"/>
    <w:rPr>
      <w:rFonts w:ascii="Calibri" w:eastAsia="Times New Roman" w:hAnsi="Calibri" w:cs="Calibri"/>
    </w:rPr>
  </w:style>
  <w:style w:type="character" w:customStyle="1" w:styleId="WW8Num39z1">
    <w:name w:val="WW8Num39z1"/>
    <w:rsid w:val="00D35C11"/>
    <w:rPr>
      <w:rFonts w:ascii="Courier New" w:hAnsi="Courier New" w:cs="Courier New"/>
    </w:rPr>
  </w:style>
  <w:style w:type="character" w:customStyle="1" w:styleId="WW8Num39z2">
    <w:name w:val="WW8Num39z2"/>
    <w:rsid w:val="00D35C11"/>
    <w:rPr>
      <w:rFonts w:ascii="Wingdings" w:hAnsi="Wingdings" w:cs="Wingdings"/>
    </w:rPr>
  </w:style>
  <w:style w:type="character" w:customStyle="1" w:styleId="WW8Num39z3">
    <w:name w:val="WW8Num39z3"/>
    <w:rsid w:val="00D35C11"/>
    <w:rPr>
      <w:rFonts w:ascii="Symbol" w:hAnsi="Symbol" w:cs="Symbol"/>
    </w:rPr>
  </w:style>
  <w:style w:type="character" w:customStyle="1" w:styleId="WW8Num40z0">
    <w:name w:val="WW8Num40z0"/>
    <w:rsid w:val="00D35C11"/>
    <w:rPr>
      <w:rFonts w:ascii="Symbol" w:hAnsi="Symbol" w:cs="Symbol"/>
    </w:rPr>
  </w:style>
  <w:style w:type="character" w:customStyle="1" w:styleId="WW8Num40z1">
    <w:name w:val="WW8Num40z1"/>
    <w:rsid w:val="00D35C11"/>
    <w:rPr>
      <w:rFonts w:ascii="Courier New" w:hAnsi="Courier New" w:cs="Courier New"/>
    </w:rPr>
  </w:style>
  <w:style w:type="character" w:customStyle="1" w:styleId="WW8Num40z2">
    <w:name w:val="WW8Num40z2"/>
    <w:rsid w:val="00D35C11"/>
    <w:rPr>
      <w:rFonts w:ascii="Wingdings" w:hAnsi="Wingdings" w:cs="Wingdings"/>
    </w:rPr>
  </w:style>
  <w:style w:type="character" w:customStyle="1" w:styleId="WW8Num41z0">
    <w:name w:val="WW8Num41z0"/>
    <w:rsid w:val="00D35C11"/>
    <w:rPr>
      <w:rFonts w:ascii="Arial" w:hAnsi="Arial" w:cs="Times New Roman"/>
      <w:b/>
      <w:i w:val="0"/>
      <w:sz w:val="20"/>
      <w:szCs w:val="20"/>
    </w:rPr>
  </w:style>
  <w:style w:type="character" w:customStyle="1" w:styleId="WW8Num41z1">
    <w:name w:val="WW8Num41z1"/>
    <w:rsid w:val="00D35C11"/>
    <w:rPr>
      <w:rFonts w:cs="Times New Roman"/>
    </w:rPr>
  </w:style>
  <w:style w:type="character" w:customStyle="1" w:styleId="WW8Num41z2">
    <w:name w:val="WW8Num41z2"/>
    <w:rsid w:val="00D35C11"/>
    <w:rPr>
      <w:rFonts w:ascii="Arial" w:hAnsi="Arial" w:cs="Times New Roman"/>
      <w:b w:val="0"/>
      <w:i w:val="0"/>
    </w:rPr>
  </w:style>
  <w:style w:type="character" w:customStyle="1" w:styleId="WW8Num41z3">
    <w:name w:val="WW8Num41z3"/>
    <w:rsid w:val="00D35C11"/>
    <w:rPr>
      <w:rFonts w:ascii="Arial" w:hAnsi="Arial" w:cs="Times New Roman"/>
      <w:b w:val="0"/>
      <w:i w:val="0"/>
      <w:sz w:val="20"/>
      <w:szCs w:val="20"/>
    </w:rPr>
  </w:style>
  <w:style w:type="character" w:customStyle="1" w:styleId="DefaultParagraphFont1">
    <w:name w:val="Default Paragraph Font1"/>
    <w:rsid w:val="00D35C11"/>
  </w:style>
  <w:style w:type="character" w:customStyle="1" w:styleId="Heading1Char">
    <w:name w:val="Heading 1 Char"/>
    <w:rsid w:val="00D35C11"/>
    <w:rPr>
      <w:rFonts w:ascii="Arial" w:hAnsi="Arial" w:cs="Arial"/>
      <w:b/>
      <w:bCs/>
      <w:color w:val="333399"/>
      <w:sz w:val="28"/>
      <w:szCs w:val="32"/>
      <w:lang w:val="en-US"/>
    </w:rPr>
  </w:style>
  <w:style w:type="character" w:customStyle="1" w:styleId="Heading2Char">
    <w:name w:val="Heading 2 Char"/>
    <w:rsid w:val="00D35C11"/>
    <w:rPr>
      <w:rFonts w:ascii="Arial" w:hAnsi="Arial" w:cs="Arial"/>
      <w:b/>
      <w:color w:val="002060"/>
      <w:sz w:val="24"/>
      <w:szCs w:val="22"/>
      <w:lang w:val="en-GB"/>
    </w:rPr>
  </w:style>
  <w:style w:type="character" w:customStyle="1" w:styleId="Heading5Char">
    <w:name w:val="Heading 5 Char"/>
    <w:rsid w:val="00D35C11"/>
    <w:rPr>
      <w:rFonts w:ascii="Calibri" w:eastAsia="Times New Roman" w:hAnsi="Calibri" w:cs="Times New Roman"/>
      <w:b/>
      <w:bCs/>
      <w:i/>
      <w:iCs/>
      <w:sz w:val="26"/>
      <w:szCs w:val="26"/>
      <w:lang w:val="en-GB"/>
    </w:rPr>
  </w:style>
  <w:style w:type="character" w:customStyle="1" w:styleId="DateChar">
    <w:name w:val="Date Char"/>
    <w:rsid w:val="00D35C11"/>
    <w:rPr>
      <w:sz w:val="24"/>
      <w:szCs w:val="24"/>
      <w:lang w:val="en-GB"/>
    </w:rPr>
  </w:style>
  <w:style w:type="character" w:customStyle="1" w:styleId="FooterChar">
    <w:name w:val="Footer Char"/>
    <w:rsid w:val="00D35C11"/>
    <w:rPr>
      <w:rFonts w:eastAsia="MS Mincho" w:cs="Times New Roman"/>
      <w:sz w:val="24"/>
      <w:szCs w:val="24"/>
      <w:lang w:val="en-US" w:eastAsia="ja-JP"/>
    </w:rPr>
  </w:style>
  <w:style w:type="character" w:styleId="a3">
    <w:name w:val="annotation reference"/>
    <w:rsid w:val="00D35C11"/>
    <w:rPr>
      <w:sz w:val="16"/>
    </w:rPr>
  </w:style>
  <w:style w:type="character" w:styleId="-">
    <w:name w:val="Hyperlink"/>
    <w:uiPriority w:val="99"/>
    <w:rsid w:val="00D35C11"/>
    <w:rPr>
      <w:color w:val="0000FF"/>
      <w:u w:val="single"/>
    </w:rPr>
  </w:style>
  <w:style w:type="character" w:customStyle="1" w:styleId="HeaderChar">
    <w:name w:val="Header Char"/>
    <w:rsid w:val="00D35C11"/>
    <w:rPr>
      <w:rFonts w:cs="Times New Roman"/>
      <w:sz w:val="24"/>
      <w:szCs w:val="24"/>
      <w:lang w:val="en-GB"/>
    </w:rPr>
  </w:style>
  <w:style w:type="character" w:styleId="a4">
    <w:name w:val="page number"/>
    <w:rsid w:val="00D35C11"/>
    <w:rPr>
      <w:rFonts w:cs="Times New Roman"/>
    </w:rPr>
  </w:style>
  <w:style w:type="character" w:customStyle="1" w:styleId="BalloonTextChar">
    <w:name w:val="Balloon Text Char"/>
    <w:rsid w:val="00D35C11"/>
    <w:rPr>
      <w:rFonts w:ascii="Tahoma" w:hAnsi="Tahoma" w:cs="Tahoma"/>
      <w:sz w:val="16"/>
      <w:szCs w:val="16"/>
      <w:lang w:val="en-GB"/>
    </w:rPr>
  </w:style>
  <w:style w:type="character" w:customStyle="1" w:styleId="CommentTextChar">
    <w:name w:val="Comment Text Char"/>
    <w:rsid w:val="00D35C11"/>
    <w:rPr>
      <w:rFonts w:cs="Times New Roman"/>
      <w:lang w:val="en-GB"/>
    </w:rPr>
  </w:style>
  <w:style w:type="character" w:customStyle="1" w:styleId="CommentSubjectChar">
    <w:name w:val="Comment Subject Char"/>
    <w:rsid w:val="00D35C11"/>
    <w:rPr>
      <w:rFonts w:cs="Times New Roman"/>
      <w:b/>
      <w:bCs/>
      <w:lang w:val="en-GB"/>
    </w:rPr>
  </w:style>
  <w:style w:type="character" w:customStyle="1" w:styleId="BodyTextChar">
    <w:name w:val="Body Text Char"/>
    <w:rsid w:val="00D35C11"/>
    <w:rPr>
      <w:rFonts w:cs="Times New Roman"/>
      <w:sz w:val="24"/>
      <w:szCs w:val="24"/>
      <w:lang w:val="en-GB"/>
    </w:rPr>
  </w:style>
  <w:style w:type="character" w:styleId="a5">
    <w:name w:val="Placeholder Text"/>
    <w:rsid w:val="00D35C11"/>
    <w:rPr>
      <w:rFonts w:cs="Times New Roman"/>
      <w:color w:val="808080"/>
    </w:rPr>
  </w:style>
  <w:style w:type="character" w:customStyle="1" w:styleId="a6">
    <w:name w:val="Χαρακτήρες υποσημείωσης"/>
    <w:rsid w:val="00D35C11"/>
    <w:rPr>
      <w:rFonts w:cs="Times New Roman"/>
      <w:vertAlign w:val="superscript"/>
    </w:rPr>
  </w:style>
  <w:style w:type="character" w:customStyle="1" w:styleId="FootnoteTextChar">
    <w:name w:val="Footnote Text Char"/>
    <w:rsid w:val="00D35C11"/>
    <w:rPr>
      <w:rFonts w:ascii="Calibri" w:hAnsi="Calibri" w:cs="Times New Roman"/>
      <w:lang/>
    </w:rPr>
  </w:style>
  <w:style w:type="character" w:customStyle="1" w:styleId="Heading3Char">
    <w:name w:val="Heading 3 Char"/>
    <w:rsid w:val="00D35C11"/>
    <w:rPr>
      <w:rFonts w:ascii="Arial" w:hAnsi="Arial" w:cs="Arial"/>
      <w:b/>
      <w:bCs/>
      <w:sz w:val="22"/>
      <w:szCs w:val="26"/>
      <w:lang w:val="en-GB"/>
    </w:rPr>
  </w:style>
  <w:style w:type="character" w:customStyle="1" w:styleId="Heading4Char">
    <w:name w:val="Heading 4 Char"/>
    <w:rsid w:val="00D35C11"/>
    <w:rPr>
      <w:rFonts w:ascii="Arial" w:eastAsia="Times New Roman" w:hAnsi="Arial" w:cs="Times New Roman"/>
      <w:b/>
      <w:bCs/>
      <w:sz w:val="22"/>
      <w:szCs w:val="28"/>
      <w:lang w:val="en-GB"/>
    </w:rPr>
  </w:style>
  <w:style w:type="character" w:customStyle="1" w:styleId="DocTitleChar">
    <w:name w:val="Doc Title Char"/>
    <w:basedOn w:val="Heading1Char"/>
    <w:rsid w:val="00D35C11"/>
  </w:style>
  <w:style w:type="character" w:customStyle="1" w:styleId="Style1Char">
    <w:name w:val="Style1 Char"/>
    <w:rsid w:val="00D35C11"/>
    <w:rPr>
      <w:rFonts w:ascii="Calibri" w:hAnsi="Calibri" w:cs="Calibri"/>
      <w:b/>
      <w:bCs/>
      <w:color w:val="333399"/>
      <w:sz w:val="40"/>
      <w:szCs w:val="40"/>
      <w:lang w:val="en-US"/>
    </w:rPr>
  </w:style>
  <w:style w:type="character" w:customStyle="1" w:styleId="ContentsChar">
    <w:name w:val="Contents Char"/>
    <w:rsid w:val="00D35C11"/>
    <w:rPr>
      <w:rFonts w:ascii="Calibri" w:hAnsi="Calibri" w:cs="Calibri"/>
      <w:b/>
      <w:bCs/>
      <w:color w:val="333399"/>
      <w:sz w:val="28"/>
      <w:szCs w:val="32"/>
      <w:lang w:val="en-US"/>
    </w:rPr>
  </w:style>
  <w:style w:type="character" w:customStyle="1" w:styleId="EndnoteTextChar">
    <w:name w:val="Endnote Text Char"/>
    <w:rsid w:val="00D35C11"/>
    <w:rPr>
      <w:rFonts w:ascii="Calibri" w:hAnsi="Calibri" w:cs="Calibri"/>
      <w:lang w:val="en-GB"/>
    </w:rPr>
  </w:style>
  <w:style w:type="character" w:customStyle="1" w:styleId="a7">
    <w:name w:val="Χαρακτήρες σημείωσης τέλους"/>
    <w:rsid w:val="00D35C11"/>
    <w:rPr>
      <w:vertAlign w:val="superscript"/>
    </w:rPr>
  </w:style>
  <w:style w:type="character" w:customStyle="1" w:styleId="FootnoteReference2">
    <w:name w:val="Footnote Reference2"/>
    <w:rsid w:val="00D35C11"/>
    <w:rPr>
      <w:vertAlign w:val="superscript"/>
    </w:rPr>
  </w:style>
  <w:style w:type="character" w:customStyle="1" w:styleId="EndnoteReference1">
    <w:name w:val="Endnote Reference1"/>
    <w:rsid w:val="00D35C11"/>
    <w:rPr>
      <w:vertAlign w:val="superscript"/>
    </w:rPr>
  </w:style>
  <w:style w:type="character" w:customStyle="1" w:styleId="a8">
    <w:name w:val="Κουκκίδες"/>
    <w:rsid w:val="00D35C11"/>
    <w:rPr>
      <w:rFonts w:ascii="OpenSymbol" w:eastAsia="OpenSymbol" w:hAnsi="OpenSymbol" w:cs="OpenSymbol"/>
    </w:rPr>
  </w:style>
  <w:style w:type="character" w:styleId="a9">
    <w:name w:val="Strong"/>
    <w:qFormat/>
    <w:rsid w:val="00D35C11"/>
    <w:rPr>
      <w:b/>
      <w:bCs/>
    </w:rPr>
  </w:style>
  <w:style w:type="character" w:customStyle="1" w:styleId="10">
    <w:name w:val="Προεπιλεγμένη γραμματοσειρά1"/>
    <w:rsid w:val="00D35C11"/>
  </w:style>
  <w:style w:type="character" w:customStyle="1" w:styleId="aa">
    <w:name w:val="Σύμβολο υποσημείωσης"/>
    <w:rsid w:val="00D35C11"/>
    <w:rPr>
      <w:vertAlign w:val="superscript"/>
    </w:rPr>
  </w:style>
  <w:style w:type="character" w:styleId="ab">
    <w:name w:val="Emphasis"/>
    <w:qFormat/>
    <w:rsid w:val="00D35C11"/>
    <w:rPr>
      <w:i/>
      <w:iCs/>
    </w:rPr>
  </w:style>
  <w:style w:type="character" w:customStyle="1" w:styleId="ac">
    <w:name w:val="Χαρακτήρες αρίθμησης"/>
    <w:rsid w:val="00D35C11"/>
  </w:style>
  <w:style w:type="character" w:customStyle="1" w:styleId="normalwithoutspacingChar">
    <w:name w:val="normal_without_spacing Char"/>
    <w:rsid w:val="00D35C11"/>
    <w:rPr>
      <w:rFonts w:ascii="Calibri" w:hAnsi="Calibri" w:cs="Calibri"/>
      <w:sz w:val="22"/>
      <w:szCs w:val="24"/>
    </w:rPr>
  </w:style>
  <w:style w:type="character" w:customStyle="1" w:styleId="FootnoteTextChar1">
    <w:name w:val="Footnote Text Char1"/>
    <w:rsid w:val="00D35C11"/>
    <w:rPr>
      <w:rFonts w:ascii="Calibri" w:hAnsi="Calibri" w:cs="Calibri"/>
      <w:lang w:val="en-IE" w:eastAsia="zh-CN"/>
    </w:rPr>
  </w:style>
  <w:style w:type="character" w:customStyle="1" w:styleId="foothangingChar">
    <w:name w:val="foot_hanging Char"/>
    <w:rsid w:val="00D35C11"/>
    <w:rPr>
      <w:rFonts w:ascii="Calibri" w:hAnsi="Calibri" w:cs="Calibri"/>
      <w:sz w:val="18"/>
      <w:szCs w:val="18"/>
      <w:lang w:val="en-IE" w:eastAsia="zh-CN"/>
    </w:rPr>
  </w:style>
  <w:style w:type="character" w:customStyle="1" w:styleId="HTMLPreformattedChar">
    <w:name w:val="HTML Preformatted Char"/>
    <w:rsid w:val="00D35C11"/>
    <w:rPr>
      <w:rFonts w:ascii="Courier New" w:hAnsi="Courier New" w:cs="Courier New"/>
    </w:rPr>
  </w:style>
  <w:style w:type="character" w:customStyle="1" w:styleId="apple-converted-space">
    <w:name w:val="apple-converted-space"/>
    <w:basedOn w:val="WW-DefaultParagraphFont111111111111111111"/>
    <w:rsid w:val="00D35C11"/>
  </w:style>
  <w:style w:type="character" w:customStyle="1" w:styleId="BodyTextIndent3Char">
    <w:name w:val="Body Text Indent 3 Char"/>
    <w:rsid w:val="00D35C11"/>
    <w:rPr>
      <w:rFonts w:ascii="Calibri" w:hAnsi="Calibri" w:cs="Calibri"/>
      <w:sz w:val="16"/>
      <w:szCs w:val="16"/>
      <w:lang w:val="en-GB"/>
    </w:rPr>
  </w:style>
  <w:style w:type="character" w:customStyle="1" w:styleId="WW-FootnoteReference">
    <w:name w:val="WW-Footnote Reference"/>
    <w:rsid w:val="00D35C11"/>
    <w:rPr>
      <w:vertAlign w:val="superscript"/>
    </w:rPr>
  </w:style>
  <w:style w:type="character" w:customStyle="1" w:styleId="WW-EndnoteReference">
    <w:name w:val="WW-Endnote Reference"/>
    <w:rsid w:val="00D35C11"/>
    <w:rPr>
      <w:vertAlign w:val="superscript"/>
    </w:rPr>
  </w:style>
  <w:style w:type="character" w:customStyle="1" w:styleId="FootnoteReference1">
    <w:name w:val="Footnote Reference1"/>
    <w:rsid w:val="00D35C11"/>
    <w:rPr>
      <w:vertAlign w:val="superscript"/>
    </w:rPr>
  </w:style>
  <w:style w:type="character" w:customStyle="1" w:styleId="FootnoteTextChar2">
    <w:name w:val="Footnote Text Char2"/>
    <w:rsid w:val="00D35C11"/>
    <w:rPr>
      <w:rFonts w:ascii="Calibri" w:hAnsi="Calibri" w:cs="Calibri"/>
      <w:sz w:val="18"/>
      <w:lang w:val="en-IE" w:eastAsia="zh-CN"/>
    </w:rPr>
  </w:style>
  <w:style w:type="character" w:customStyle="1" w:styleId="foothangingChar1">
    <w:name w:val="foot_hanging Char1"/>
    <w:rsid w:val="00D35C11"/>
    <w:rPr>
      <w:rFonts w:ascii="Calibri" w:hAnsi="Calibri" w:cs="Calibri"/>
      <w:sz w:val="18"/>
      <w:szCs w:val="18"/>
      <w:lang w:val="en-IE" w:eastAsia="zh-CN"/>
    </w:rPr>
  </w:style>
  <w:style w:type="character" w:customStyle="1" w:styleId="footersChar">
    <w:name w:val="footers Char"/>
    <w:basedOn w:val="foothangingChar1"/>
    <w:rsid w:val="00D35C11"/>
  </w:style>
  <w:style w:type="character" w:customStyle="1" w:styleId="CommentTextChar1">
    <w:name w:val="Comment Text Char1"/>
    <w:rsid w:val="00D35C11"/>
    <w:rPr>
      <w:rFonts w:ascii="Calibri" w:hAnsi="Calibri" w:cs="Calibri"/>
      <w:lang w:val="en-GB" w:eastAsia="zh-CN"/>
    </w:rPr>
  </w:style>
  <w:style w:type="character" w:customStyle="1" w:styleId="HTMLPreformattedChar1">
    <w:name w:val="HTML Preformatted Char1"/>
    <w:rsid w:val="00D35C11"/>
    <w:rPr>
      <w:rFonts w:ascii="Courier New" w:hAnsi="Courier New" w:cs="Courier New"/>
      <w:lang w:eastAsia="zh-CN"/>
    </w:rPr>
  </w:style>
  <w:style w:type="character" w:customStyle="1" w:styleId="BodyText3Char">
    <w:name w:val="Body Text 3 Char"/>
    <w:rsid w:val="00D35C11"/>
    <w:rPr>
      <w:rFonts w:ascii="Calibri" w:hAnsi="Calibri" w:cs="Calibri"/>
      <w:sz w:val="16"/>
      <w:szCs w:val="16"/>
      <w:lang w:val="en-GB" w:eastAsia="zh-CN"/>
    </w:rPr>
  </w:style>
  <w:style w:type="character" w:customStyle="1" w:styleId="WW-FootnoteReference1">
    <w:name w:val="WW-Footnote Reference1"/>
    <w:rsid w:val="00D35C11"/>
    <w:rPr>
      <w:vertAlign w:val="superscript"/>
    </w:rPr>
  </w:style>
  <w:style w:type="character" w:customStyle="1" w:styleId="WW-EndnoteReference1">
    <w:name w:val="WW-Endnote Reference1"/>
    <w:rsid w:val="00D35C11"/>
    <w:rPr>
      <w:vertAlign w:val="superscript"/>
    </w:rPr>
  </w:style>
  <w:style w:type="character" w:customStyle="1" w:styleId="WW-FootnoteReference2">
    <w:name w:val="WW-Footnote Reference2"/>
    <w:rsid w:val="00D35C11"/>
    <w:rPr>
      <w:vertAlign w:val="superscript"/>
    </w:rPr>
  </w:style>
  <w:style w:type="character" w:customStyle="1" w:styleId="WW-EndnoteReference2">
    <w:name w:val="WW-Endnote Reference2"/>
    <w:rsid w:val="00D35C11"/>
    <w:rPr>
      <w:vertAlign w:val="superscript"/>
    </w:rPr>
  </w:style>
  <w:style w:type="character" w:customStyle="1" w:styleId="FootnoteTextChar3">
    <w:name w:val="Footnote Text Char3"/>
    <w:rsid w:val="00D35C11"/>
    <w:rPr>
      <w:rFonts w:ascii="Calibri" w:hAnsi="Calibri" w:cs="Calibri"/>
      <w:sz w:val="18"/>
      <w:lang w:val="en-IE" w:eastAsia="zh-CN"/>
    </w:rPr>
  </w:style>
  <w:style w:type="character" w:customStyle="1" w:styleId="foothangingChar2">
    <w:name w:val="foot_hanging Char2"/>
    <w:rsid w:val="00D35C11"/>
    <w:rPr>
      <w:rFonts w:ascii="Calibri" w:hAnsi="Calibri" w:cs="Calibri"/>
      <w:sz w:val="18"/>
      <w:szCs w:val="18"/>
      <w:lang w:val="en-IE" w:eastAsia="zh-CN"/>
    </w:rPr>
  </w:style>
  <w:style w:type="character" w:customStyle="1" w:styleId="footersChar1">
    <w:name w:val="footers Char1"/>
    <w:basedOn w:val="foothangingChar2"/>
    <w:rsid w:val="00D35C11"/>
  </w:style>
  <w:style w:type="character" w:customStyle="1" w:styleId="foootChar">
    <w:name w:val="fooot Char"/>
    <w:basedOn w:val="footersChar1"/>
    <w:rsid w:val="00D35C11"/>
  </w:style>
  <w:style w:type="character" w:customStyle="1" w:styleId="11">
    <w:name w:val="Παραπομπή υποσημείωσης1"/>
    <w:rsid w:val="00D35C11"/>
    <w:rPr>
      <w:vertAlign w:val="superscript"/>
    </w:rPr>
  </w:style>
  <w:style w:type="character" w:customStyle="1" w:styleId="12">
    <w:name w:val="Παραπομπή σημείωσης τέλους1"/>
    <w:rsid w:val="00D35C11"/>
    <w:rPr>
      <w:vertAlign w:val="superscript"/>
    </w:rPr>
  </w:style>
  <w:style w:type="character" w:customStyle="1" w:styleId="Char">
    <w:name w:val="Κείμενο πλαισίου Char"/>
    <w:rsid w:val="00D35C11"/>
    <w:rPr>
      <w:rFonts w:ascii="Tahoma" w:hAnsi="Tahoma" w:cs="Tahoma"/>
      <w:sz w:val="16"/>
      <w:szCs w:val="16"/>
      <w:lang w:val="en-GB"/>
    </w:rPr>
  </w:style>
  <w:style w:type="character" w:customStyle="1" w:styleId="13">
    <w:name w:val="Παραπομπή σχολίου1"/>
    <w:rsid w:val="00D35C11"/>
    <w:rPr>
      <w:sz w:val="16"/>
      <w:szCs w:val="16"/>
    </w:rPr>
  </w:style>
  <w:style w:type="character" w:customStyle="1" w:styleId="Char0">
    <w:name w:val="Κείμενο σχολίου Char"/>
    <w:rsid w:val="00D35C11"/>
    <w:rPr>
      <w:rFonts w:ascii="Calibri" w:hAnsi="Calibri" w:cs="Calibri"/>
      <w:lang w:val="en-GB"/>
    </w:rPr>
  </w:style>
  <w:style w:type="character" w:customStyle="1" w:styleId="Char1">
    <w:name w:val="Θέμα σχολίου Char"/>
    <w:rsid w:val="00D35C11"/>
    <w:rPr>
      <w:rFonts w:ascii="Calibri" w:hAnsi="Calibri" w:cs="Calibri"/>
      <w:b/>
      <w:bCs/>
      <w:lang w:val="en-GB"/>
    </w:rPr>
  </w:style>
  <w:style w:type="character" w:customStyle="1" w:styleId="-HTMLChar">
    <w:name w:val="Προ-διαμορφωμένο HTML Char"/>
    <w:uiPriority w:val="99"/>
    <w:rsid w:val="00D35C11"/>
    <w:rPr>
      <w:rFonts w:ascii="Courier New" w:eastAsia="Times New Roman" w:hAnsi="Courier New" w:cs="Courier New"/>
    </w:rPr>
  </w:style>
  <w:style w:type="character" w:customStyle="1" w:styleId="WW-FootnoteReference3">
    <w:name w:val="WW-Footnote Reference3"/>
    <w:rsid w:val="00D35C11"/>
    <w:rPr>
      <w:vertAlign w:val="superscript"/>
    </w:rPr>
  </w:style>
  <w:style w:type="character" w:customStyle="1" w:styleId="WW-EndnoteReference3">
    <w:name w:val="WW-Endnote Reference3"/>
    <w:rsid w:val="00D35C11"/>
    <w:rPr>
      <w:vertAlign w:val="superscript"/>
    </w:rPr>
  </w:style>
  <w:style w:type="character" w:customStyle="1" w:styleId="WW-FootnoteReference4">
    <w:name w:val="WW-Footnote Reference4"/>
    <w:rsid w:val="00D35C11"/>
    <w:rPr>
      <w:vertAlign w:val="superscript"/>
    </w:rPr>
  </w:style>
  <w:style w:type="character" w:customStyle="1" w:styleId="WW-EndnoteReference4">
    <w:name w:val="WW-Endnote Reference4"/>
    <w:rsid w:val="00D35C11"/>
    <w:rPr>
      <w:vertAlign w:val="superscript"/>
    </w:rPr>
  </w:style>
  <w:style w:type="character" w:customStyle="1" w:styleId="WW-FootnoteReference5">
    <w:name w:val="WW-Footnote Reference5"/>
    <w:rsid w:val="00D35C11"/>
    <w:rPr>
      <w:vertAlign w:val="superscript"/>
    </w:rPr>
  </w:style>
  <w:style w:type="character" w:customStyle="1" w:styleId="WW-EndnoteReference5">
    <w:name w:val="WW-Endnote Reference5"/>
    <w:rsid w:val="00D35C11"/>
    <w:rPr>
      <w:vertAlign w:val="superscript"/>
    </w:rPr>
  </w:style>
  <w:style w:type="character" w:customStyle="1" w:styleId="WW-FootnoteReference6">
    <w:name w:val="WW-Footnote Reference6"/>
    <w:rsid w:val="00D35C11"/>
    <w:rPr>
      <w:vertAlign w:val="superscript"/>
    </w:rPr>
  </w:style>
  <w:style w:type="character" w:styleId="-0">
    <w:name w:val="FollowedHyperlink"/>
    <w:rsid w:val="00D35C11"/>
    <w:rPr>
      <w:color w:val="800000"/>
      <w:u w:val="single"/>
      <w:lang/>
    </w:rPr>
  </w:style>
  <w:style w:type="character" w:customStyle="1" w:styleId="WW-EndnoteReference6">
    <w:name w:val="WW-Endnote Reference6"/>
    <w:rsid w:val="00D35C11"/>
    <w:rPr>
      <w:vertAlign w:val="superscript"/>
    </w:rPr>
  </w:style>
  <w:style w:type="character" w:customStyle="1" w:styleId="WW-FootnoteReference7">
    <w:name w:val="WW-Footnote Reference7"/>
    <w:rsid w:val="00D35C11"/>
    <w:rPr>
      <w:vertAlign w:val="superscript"/>
    </w:rPr>
  </w:style>
  <w:style w:type="character" w:customStyle="1" w:styleId="WW-EndnoteReference7">
    <w:name w:val="WW-Endnote Reference7"/>
    <w:rsid w:val="00D35C11"/>
    <w:rPr>
      <w:vertAlign w:val="superscript"/>
    </w:rPr>
  </w:style>
  <w:style w:type="character" w:customStyle="1" w:styleId="WW-FootnoteReference8">
    <w:name w:val="WW-Footnote Reference8"/>
    <w:rsid w:val="00D35C11"/>
    <w:rPr>
      <w:vertAlign w:val="superscript"/>
    </w:rPr>
  </w:style>
  <w:style w:type="character" w:customStyle="1" w:styleId="WW-EndnoteReference8">
    <w:name w:val="WW-Endnote Reference8"/>
    <w:rsid w:val="00D35C11"/>
    <w:rPr>
      <w:vertAlign w:val="superscript"/>
    </w:rPr>
  </w:style>
  <w:style w:type="character" w:customStyle="1" w:styleId="WW-FootnoteReference9">
    <w:name w:val="WW-Footnote Reference9"/>
    <w:rsid w:val="00D35C11"/>
    <w:rPr>
      <w:vertAlign w:val="superscript"/>
    </w:rPr>
  </w:style>
  <w:style w:type="character" w:customStyle="1" w:styleId="WW-EndnoteReference9">
    <w:name w:val="WW-Endnote Reference9"/>
    <w:rsid w:val="00D35C11"/>
    <w:rPr>
      <w:vertAlign w:val="superscript"/>
    </w:rPr>
  </w:style>
  <w:style w:type="character" w:customStyle="1" w:styleId="WW-FootnoteReference10">
    <w:name w:val="WW-Footnote Reference10"/>
    <w:rsid w:val="00D35C11"/>
    <w:rPr>
      <w:vertAlign w:val="superscript"/>
    </w:rPr>
  </w:style>
  <w:style w:type="character" w:customStyle="1" w:styleId="WW-EndnoteReference10">
    <w:name w:val="WW-Endnote Reference10"/>
    <w:rsid w:val="00D35C11"/>
    <w:rPr>
      <w:vertAlign w:val="superscript"/>
    </w:rPr>
  </w:style>
  <w:style w:type="character" w:customStyle="1" w:styleId="WW-FootnoteReference11">
    <w:name w:val="WW-Footnote Reference11"/>
    <w:rsid w:val="00D35C11"/>
    <w:rPr>
      <w:vertAlign w:val="superscript"/>
    </w:rPr>
  </w:style>
  <w:style w:type="character" w:customStyle="1" w:styleId="WW-EndnoteReference11">
    <w:name w:val="WW-Endnote Reference11"/>
    <w:rsid w:val="00D35C11"/>
    <w:rPr>
      <w:vertAlign w:val="superscript"/>
    </w:rPr>
  </w:style>
  <w:style w:type="character" w:customStyle="1" w:styleId="WW-FootnoteReference12">
    <w:name w:val="WW-Footnote Reference12"/>
    <w:rsid w:val="00D35C11"/>
    <w:rPr>
      <w:vertAlign w:val="superscript"/>
    </w:rPr>
  </w:style>
  <w:style w:type="character" w:customStyle="1" w:styleId="WW-EndnoteReference12">
    <w:name w:val="WW-Endnote Reference12"/>
    <w:rsid w:val="00D35C11"/>
    <w:rPr>
      <w:vertAlign w:val="superscript"/>
    </w:rPr>
  </w:style>
  <w:style w:type="character" w:customStyle="1" w:styleId="WW-FootnoteReference13">
    <w:name w:val="WW-Footnote Reference13"/>
    <w:rsid w:val="00D35C11"/>
    <w:rPr>
      <w:vertAlign w:val="superscript"/>
    </w:rPr>
  </w:style>
  <w:style w:type="character" w:customStyle="1" w:styleId="WW-EndnoteReference13">
    <w:name w:val="WW-Endnote Reference13"/>
    <w:rsid w:val="00D35C11"/>
    <w:rPr>
      <w:vertAlign w:val="superscript"/>
    </w:rPr>
  </w:style>
  <w:style w:type="character" w:styleId="ad">
    <w:name w:val="footnote reference"/>
    <w:rsid w:val="00D35C11"/>
    <w:rPr>
      <w:vertAlign w:val="superscript"/>
    </w:rPr>
  </w:style>
  <w:style w:type="character" w:styleId="ae">
    <w:name w:val="endnote reference"/>
    <w:rsid w:val="00D35C11"/>
    <w:rPr>
      <w:vertAlign w:val="superscript"/>
    </w:rPr>
  </w:style>
  <w:style w:type="character" w:customStyle="1" w:styleId="21">
    <w:name w:val="Παραπομπή υποσημείωσης2"/>
    <w:rsid w:val="00D35C11"/>
    <w:rPr>
      <w:vertAlign w:val="superscript"/>
    </w:rPr>
  </w:style>
  <w:style w:type="character" w:customStyle="1" w:styleId="22">
    <w:name w:val="Παραπομπή σημείωσης τέλους2"/>
    <w:rsid w:val="00D35C11"/>
    <w:rPr>
      <w:vertAlign w:val="superscript"/>
    </w:rPr>
  </w:style>
  <w:style w:type="character" w:customStyle="1" w:styleId="WW-FootnoteReference14">
    <w:name w:val="WW-Footnote Reference14"/>
    <w:rsid w:val="00D35C11"/>
    <w:rPr>
      <w:vertAlign w:val="superscript"/>
    </w:rPr>
  </w:style>
  <w:style w:type="character" w:customStyle="1" w:styleId="WW-EndnoteReference14">
    <w:name w:val="WW-Endnote Reference14"/>
    <w:rsid w:val="00D35C11"/>
    <w:rPr>
      <w:vertAlign w:val="superscript"/>
    </w:rPr>
  </w:style>
  <w:style w:type="character" w:customStyle="1" w:styleId="WW-FootnoteReference15">
    <w:name w:val="WW-Footnote Reference15"/>
    <w:rsid w:val="00D35C11"/>
    <w:rPr>
      <w:vertAlign w:val="superscript"/>
    </w:rPr>
  </w:style>
  <w:style w:type="character" w:customStyle="1" w:styleId="WW-EndnoteReference15">
    <w:name w:val="WW-Endnote Reference15"/>
    <w:rsid w:val="00D35C11"/>
    <w:rPr>
      <w:vertAlign w:val="superscript"/>
    </w:rPr>
  </w:style>
  <w:style w:type="character" w:customStyle="1" w:styleId="WW-FootnoteReference16">
    <w:name w:val="WW-Footnote Reference16"/>
    <w:rsid w:val="00D35C11"/>
    <w:rPr>
      <w:vertAlign w:val="superscript"/>
    </w:rPr>
  </w:style>
  <w:style w:type="character" w:customStyle="1" w:styleId="WW-EndnoteReference16">
    <w:name w:val="WW-Endnote Reference16"/>
    <w:rsid w:val="00D35C11"/>
    <w:rPr>
      <w:vertAlign w:val="superscript"/>
    </w:rPr>
  </w:style>
  <w:style w:type="character" w:customStyle="1" w:styleId="WW-FootnoteReference17">
    <w:name w:val="WW-Footnote Reference17"/>
    <w:rsid w:val="00D35C11"/>
    <w:rPr>
      <w:vertAlign w:val="superscript"/>
    </w:rPr>
  </w:style>
  <w:style w:type="character" w:customStyle="1" w:styleId="WW-EndnoteReference17">
    <w:name w:val="WW-Endnote Reference17"/>
    <w:rsid w:val="00D35C11"/>
    <w:rPr>
      <w:vertAlign w:val="superscript"/>
    </w:rPr>
  </w:style>
  <w:style w:type="character" w:customStyle="1" w:styleId="31">
    <w:name w:val="Παραπομπή υποσημείωσης3"/>
    <w:rsid w:val="00D35C11"/>
    <w:rPr>
      <w:vertAlign w:val="superscript"/>
    </w:rPr>
  </w:style>
  <w:style w:type="character" w:customStyle="1" w:styleId="32">
    <w:name w:val="Παραπομπή σημείωσης τέλους3"/>
    <w:rsid w:val="00D35C11"/>
    <w:rPr>
      <w:vertAlign w:val="superscript"/>
    </w:rPr>
  </w:style>
  <w:style w:type="character" w:customStyle="1" w:styleId="WW-FootnoteReference18">
    <w:name w:val="WW-Footnote Reference18"/>
    <w:rsid w:val="00D35C11"/>
    <w:rPr>
      <w:vertAlign w:val="superscript"/>
    </w:rPr>
  </w:style>
  <w:style w:type="character" w:customStyle="1" w:styleId="WW-EndnoteReference18">
    <w:name w:val="WW-Endnote Reference18"/>
    <w:rsid w:val="00D35C11"/>
    <w:rPr>
      <w:vertAlign w:val="superscript"/>
    </w:rPr>
  </w:style>
  <w:style w:type="character" w:customStyle="1" w:styleId="WW-FootnoteReference19">
    <w:name w:val="WW-Footnote Reference19"/>
    <w:rsid w:val="00D35C11"/>
    <w:rPr>
      <w:vertAlign w:val="superscript"/>
    </w:rPr>
  </w:style>
  <w:style w:type="paragraph" w:customStyle="1" w:styleId="af">
    <w:name w:val="Επικεφαλίδα"/>
    <w:basedOn w:val="a"/>
    <w:next w:val="af0"/>
    <w:rsid w:val="00D35C11"/>
    <w:pPr>
      <w:keepNext/>
      <w:spacing w:before="240"/>
    </w:pPr>
    <w:rPr>
      <w:rFonts w:ascii="Liberation Sans" w:eastAsia="Microsoft YaHei" w:hAnsi="Liberation Sans" w:cs="Mangal"/>
      <w:sz w:val="28"/>
      <w:szCs w:val="28"/>
    </w:rPr>
  </w:style>
  <w:style w:type="paragraph" w:styleId="af0">
    <w:name w:val="Body Text"/>
    <w:basedOn w:val="a"/>
    <w:link w:val="Char2"/>
    <w:rsid w:val="00D35C11"/>
    <w:pPr>
      <w:spacing w:after="240"/>
    </w:pPr>
  </w:style>
  <w:style w:type="character" w:customStyle="1" w:styleId="Char2">
    <w:name w:val="Σώμα κειμένου Char"/>
    <w:basedOn w:val="a0"/>
    <w:link w:val="af0"/>
    <w:rsid w:val="00D35C11"/>
    <w:rPr>
      <w:rFonts w:ascii="Calibri" w:eastAsia="Times New Roman" w:hAnsi="Calibri" w:cs="Calibri"/>
      <w:szCs w:val="24"/>
      <w:lang w:val="en-GB" w:eastAsia="zh-CN"/>
    </w:rPr>
  </w:style>
  <w:style w:type="paragraph" w:styleId="af1">
    <w:name w:val="List"/>
    <w:basedOn w:val="af0"/>
    <w:rsid w:val="00D35C11"/>
    <w:rPr>
      <w:rFonts w:cs="Mangal"/>
    </w:rPr>
  </w:style>
  <w:style w:type="paragraph" w:styleId="af2">
    <w:name w:val="caption"/>
    <w:basedOn w:val="a"/>
    <w:rsid w:val="00D35C11"/>
    <w:pPr>
      <w:suppressLineNumbers/>
      <w:spacing w:before="120"/>
    </w:pPr>
    <w:rPr>
      <w:rFonts w:cs="Mangal"/>
      <w:i/>
      <w:iCs/>
      <w:sz w:val="24"/>
    </w:rPr>
  </w:style>
  <w:style w:type="paragraph" w:customStyle="1" w:styleId="af3">
    <w:name w:val="Ευρετήριο"/>
    <w:basedOn w:val="a"/>
    <w:rsid w:val="00D35C11"/>
    <w:pPr>
      <w:suppressLineNumbers/>
    </w:pPr>
    <w:rPr>
      <w:rFonts w:cs="Mangal"/>
    </w:rPr>
  </w:style>
  <w:style w:type="paragraph" w:customStyle="1" w:styleId="33">
    <w:name w:val="Λεζάντα3"/>
    <w:basedOn w:val="a"/>
    <w:rsid w:val="00D35C11"/>
    <w:pPr>
      <w:suppressLineNumbers/>
      <w:spacing w:before="120"/>
    </w:pPr>
    <w:rPr>
      <w:rFonts w:cs="Mangal"/>
      <w:i/>
      <w:iCs/>
      <w:sz w:val="24"/>
    </w:rPr>
  </w:style>
  <w:style w:type="paragraph" w:customStyle="1" w:styleId="WW-Caption">
    <w:name w:val="WW-Caption"/>
    <w:basedOn w:val="a"/>
    <w:rsid w:val="00D35C11"/>
    <w:pPr>
      <w:suppressLineNumbers/>
      <w:spacing w:before="120"/>
    </w:pPr>
    <w:rPr>
      <w:rFonts w:cs="Mangal"/>
      <w:i/>
      <w:iCs/>
      <w:sz w:val="24"/>
    </w:rPr>
  </w:style>
  <w:style w:type="paragraph" w:customStyle="1" w:styleId="WW-Caption1">
    <w:name w:val="WW-Caption1"/>
    <w:basedOn w:val="a"/>
    <w:rsid w:val="00D35C11"/>
    <w:pPr>
      <w:suppressLineNumbers/>
      <w:spacing w:before="120"/>
    </w:pPr>
    <w:rPr>
      <w:rFonts w:cs="Mangal"/>
      <w:i/>
      <w:iCs/>
      <w:sz w:val="24"/>
    </w:rPr>
  </w:style>
  <w:style w:type="paragraph" w:customStyle="1" w:styleId="WW-Caption11">
    <w:name w:val="WW-Caption11"/>
    <w:basedOn w:val="a"/>
    <w:rsid w:val="00D35C11"/>
    <w:pPr>
      <w:suppressLineNumbers/>
      <w:spacing w:before="120"/>
    </w:pPr>
    <w:rPr>
      <w:rFonts w:cs="Mangal"/>
      <w:i/>
      <w:iCs/>
      <w:sz w:val="24"/>
    </w:rPr>
  </w:style>
  <w:style w:type="paragraph" w:customStyle="1" w:styleId="WW-Caption111">
    <w:name w:val="WW-Caption111"/>
    <w:basedOn w:val="a"/>
    <w:rsid w:val="00D35C11"/>
    <w:pPr>
      <w:suppressLineNumbers/>
      <w:spacing w:before="120"/>
    </w:pPr>
    <w:rPr>
      <w:rFonts w:cs="Mangal"/>
      <w:i/>
      <w:iCs/>
      <w:sz w:val="24"/>
    </w:rPr>
  </w:style>
  <w:style w:type="paragraph" w:customStyle="1" w:styleId="23">
    <w:name w:val="Λεζάντα2"/>
    <w:basedOn w:val="a"/>
    <w:rsid w:val="00D35C11"/>
    <w:pPr>
      <w:suppressLineNumbers/>
      <w:spacing w:before="120"/>
    </w:pPr>
    <w:rPr>
      <w:rFonts w:cs="Mangal"/>
      <w:i/>
      <w:iCs/>
      <w:sz w:val="24"/>
    </w:rPr>
  </w:style>
  <w:style w:type="paragraph" w:customStyle="1" w:styleId="Caption1">
    <w:name w:val="Caption1"/>
    <w:basedOn w:val="a"/>
    <w:rsid w:val="00D35C11"/>
    <w:pPr>
      <w:suppressLineNumbers/>
      <w:spacing w:before="120"/>
    </w:pPr>
    <w:rPr>
      <w:rFonts w:cs="Mangal"/>
      <w:i/>
      <w:iCs/>
      <w:sz w:val="24"/>
    </w:rPr>
  </w:style>
  <w:style w:type="paragraph" w:customStyle="1" w:styleId="WW-Caption1111">
    <w:name w:val="WW-Caption1111"/>
    <w:basedOn w:val="a"/>
    <w:rsid w:val="00D35C11"/>
    <w:pPr>
      <w:suppressLineNumbers/>
      <w:spacing w:before="120"/>
    </w:pPr>
    <w:rPr>
      <w:rFonts w:cs="Mangal"/>
      <w:i/>
      <w:iCs/>
      <w:sz w:val="24"/>
    </w:rPr>
  </w:style>
  <w:style w:type="paragraph" w:customStyle="1" w:styleId="WW-Caption11111">
    <w:name w:val="WW-Caption11111"/>
    <w:basedOn w:val="a"/>
    <w:rsid w:val="00D35C11"/>
    <w:pPr>
      <w:suppressLineNumbers/>
      <w:spacing w:before="120"/>
    </w:pPr>
    <w:rPr>
      <w:rFonts w:cs="Mangal"/>
      <w:i/>
      <w:iCs/>
      <w:sz w:val="24"/>
    </w:rPr>
  </w:style>
  <w:style w:type="paragraph" w:customStyle="1" w:styleId="WW-Caption111111">
    <w:name w:val="WW-Caption111111"/>
    <w:basedOn w:val="a"/>
    <w:rsid w:val="00D35C11"/>
    <w:pPr>
      <w:suppressLineNumbers/>
      <w:spacing w:before="120"/>
    </w:pPr>
    <w:rPr>
      <w:rFonts w:cs="Mangal"/>
      <w:i/>
      <w:iCs/>
      <w:sz w:val="24"/>
    </w:rPr>
  </w:style>
  <w:style w:type="paragraph" w:customStyle="1" w:styleId="WW-Caption1111111">
    <w:name w:val="WW-Caption1111111"/>
    <w:basedOn w:val="a"/>
    <w:rsid w:val="00D35C11"/>
    <w:pPr>
      <w:suppressLineNumbers/>
      <w:spacing w:before="120"/>
    </w:pPr>
    <w:rPr>
      <w:rFonts w:cs="Mangal"/>
      <w:i/>
      <w:iCs/>
      <w:sz w:val="24"/>
    </w:rPr>
  </w:style>
  <w:style w:type="paragraph" w:customStyle="1" w:styleId="WW-Caption11111111">
    <w:name w:val="WW-Caption11111111"/>
    <w:basedOn w:val="a"/>
    <w:rsid w:val="00D35C11"/>
    <w:pPr>
      <w:suppressLineNumbers/>
      <w:spacing w:before="120"/>
    </w:pPr>
    <w:rPr>
      <w:rFonts w:cs="Mangal"/>
      <w:i/>
      <w:iCs/>
      <w:sz w:val="24"/>
    </w:rPr>
  </w:style>
  <w:style w:type="paragraph" w:customStyle="1" w:styleId="WW-Caption111111111">
    <w:name w:val="WW-Caption111111111"/>
    <w:basedOn w:val="a"/>
    <w:rsid w:val="00D35C11"/>
    <w:pPr>
      <w:suppressLineNumbers/>
      <w:spacing w:before="120"/>
    </w:pPr>
    <w:rPr>
      <w:rFonts w:cs="Mangal"/>
      <w:i/>
      <w:iCs/>
      <w:sz w:val="24"/>
    </w:rPr>
  </w:style>
  <w:style w:type="paragraph" w:customStyle="1" w:styleId="WW-Caption1111111111">
    <w:name w:val="WW-Caption1111111111"/>
    <w:basedOn w:val="a"/>
    <w:rsid w:val="00D35C11"/>
    <w:pPr>
      <w:suppressLineNumbers/>
      <w:spacing w:before="120"/>
    </w:pPr>
    <w:rPr>
      <w:rFonts w:cs="Mangal"/>
      <w:i/>
      <w:iCs/>
      <w:sz w:val="24"/>
    </w:rPr>
  </w:style>
  <w:style w:type="paragraph" w:customStyle="1" w:styleId="WW-Caption11111111111">
    <w:name w:val="WW-Caption11111111111"/>
    <w:basedOn w:val="a"/>
    <w:rsid w:val="00D35C11"/>
    <w:pPr>
      <w:suppressLineNumbers/>
      <w:spacing w:before="120"/>
    </w:pPr>
    <w:rPr>
      <w:rFonts w:cs="Mangal"/>
      <w:i/>
      <w:iCs/>
      <w:sz w:val="24"/>
    </w:rPr>
  </w:style>
  <w:style w:type="paragraph" w:customStyle="1" w:styleId="WW-Caption111111111111">
    <w:name w:val="WW-Caption111111111111"/>
    <w:basedOn w:val="a"/>
    <w:rsid w:val="00D35C11"/>
    <w:pPr>
      <w:suppressLineNumbers/>
      <w:spacing w:before="120"/>
    </w:pPr>
    <w:rPr>
      <w:rFonts w:cs="Mangal"/>
      <w:i/>
      <w:iCs/>
      <w:sz w:val="24"/>
    </w:rPr>
  </w:style>
  <w:style w:type="paragraph" w:customStyle="1" w:styleId="WW-Caption1111111111111">
    <w:name w:val="WW-Caption1111111111111"/>
    <w:basedOn w:val="a"/>
    <w:rsid w:val="00D35C11"/>
    <w:pPr>
      <w:suppressLineNumbers/>
      <w:spacing w:before="120"/>
    </w:pPr>
    <w:rPr>
      <w:rFonts w:cs="Mangal"/>
      <w:i/>
      <w:iCs/>
      <w:sz w:val="24"/>
    </w:rPr>
  </w:style>
  <w:style w:type="paragraph" w:customStyle="1" w:styleId="WW-Caption11111111111111">
    <w:name w:val="WW-Caption11111111111111"/>
    <w:basedOn w:val="a"/>
    <w:rsid w:val="00D35C11"/>
    <w:pPr>
      <w:suppressLineNumbers/>
      <w:spacing w:before="120"/>
    </w:pPr>
    <w:rPr>
      <w:rFonts w:cs="Mangal"/>
      <w:i/>
      <w:iCs/>
      <w:sz w:val="24"/>
    </w:rPr>
  </w:style>
  <w:style w:type="paragraph" w:customStyle="1" w:styleId="14">
    <w:name w:val="Λεζάντα1"/>
    <w:basedOn w:val="a"/>
    <w:rsid w:val="00D35C11"/>
    <w:pPr>
      <w:suppressLineNumbers/>
      <w:spacing w:before="120"/>
    </w:pPr>
    <w:rPr>
      <w:rFonts w:cs="Mangal"/>
      <w:i/>
      <w:iCs/>
      <w:sz w:val="24"/>
    </w:rPr>
  </w:style>
  <w:style w:type="paragraph" w:customStyle="1" w:styleId="WW-Caption111111111111111">
    <w:name w:val="WW-Caption111111111111111"/>
    <w:basedOn w:val="a"/>
    <w:rsid w:val="00D35C11"/>
    <w:pPr>
      <w:suppressLineNumbers/>
      <w:spacing w:before="120"/>
    </w:pPr>
    <w:rPr>
      <w:rFonts w:cs="Mangal"/>
      <w:i/>
      <w:iCs/>
      <w:sz w:val="24"/>
    </w:rPr>
  </w:style>
  <w:style w:type="paragraph" w:customStyle="1" w:styleId="WW-Caption1111111111111111">
    <w:name w:val="WW-Caption1111111111111111"/>
    <w:basedOn w:val="a"/>
    <w:rsid w:val="00D35C11"/>
    <w:pPr>
      <w:suppressLineNumbers/>
      <w:spacing w:before="120"/>
    </w:pPr>
    <w:rPr>
      <w:rFonts w:cs="Mangal"/>
      <w:i/>
      <w:iCs/>
      <w:sz w:val="24"/>
    </w:rPr>
  </w:style>
  <w:style w:type="paragraph" w:customStyle="1" w:styleId="WW-Caption11111111111111111">
    <w:name w:val="WW-Caption11111111111111111"/>
    <w:basedOn w:val="a"/>
    <w:rsid w:val="00D35C11"/>
    <w:pPr>
      <w:suppressLineNumbers/>
      <w:spacing w:before="120"/>
    </w:pPr>
    <w:rPr>
      <w:rFonts w:cs="Mangal"/>
      <w:i/>
      <w:iCs/>
      <w:sz w:val="24"/>
    </w:rPr>
  </w:style>
  <w:style w:type="paragraph" w:customStyle="1" w:styleId="WW-Caption111111111111111111">
    <w:name w:val="WW-Caption111111111111111111"/>
    <w:basedOn w:val="a"/>
    <w:rsid w:val="00D35C11"/>
    <w:pPr>
      <w:suppressLineNumbers/>
      <w:spacing w:before="120"/>
    </w:pPr>
    <w:rPr>
      <w:rFonts w:cs="Mangal"/>
      <w:i/>
      <w:iCs/>
      <w:sz w:val="24"/>
    </w:rPr>
  </w:style>
  <w:style w:type="paragraph" w:customStyle="1" w:styleId="Bullet">
    <w:name w:val="Bullet"/>
    <w:basedOn w:val="a"/>
    <w:rsid w:val="00D35C11"/>
    <w:pPr>
      <w:numPr>
        <w:numId w:val="4"/>
      </w:numPr>
      <w:spacing w:after="100"/>
    </w:pPr>
    <w:rPr>
      <w:rFonts w:eastAsia="MS Mincho"/>
      <w:lang w:val="en-US" w:eastAsia="ja-JP"/>
    </w:rPr>
  </w:style>
  <w:style w:type="paragraph" w:styleId="af4">
    <w:name w:val="Date"/>
    <w:basedOn w:val="a"/>
    <w:next w:val="a"/>
    <w:link w:val="Char3"/>
    <w:rsid w:val="00D35C11"/>
    <w:pPr>
      <w:spacing w:after="100"/>
    </w:pPr>
    <w:rPr>
      <w:rFonts w:eastAsia="MS Mincho"/>
      <w:lang w:val="en-US" w:eastAsia="ja-JP"/>
    </w:rPr>
  </w:style>
  <w:style w:type="character" w:customStyle="1" w:styleId="Char3">
    <w:name w:val="Ημερομηνία Char"/>
    <w:basedOn w:val="a0"/>
    <w:link w:val="af4"/>
    <w:rsid w:val="00D35C11"/>
    <w:rPr>
      <w:rFonts w:ascii="Calibri" w:eastAsia="MS Mincho" w:hAnsi="Calibri" w:cs="Calibri"/>
      <w:szCs w:val="24"/>
      <w:lang w:eastAsia="ja-JP"/>
    </w:rPr>
  </w:style>
  <w:style w:type="paragraph" w:customStyle="1" w:styleId="DocTitle">
    <w:name w:val="Doc Title"/>
    <w:basedOn w:val="1"/>
    <w:rsid w:val="00D35C11"/>
  </w:style>
  <w:style w:type="paragraph" w:customStyle="1" w:styleId="inserttext">
    <w:name w:val="insert text"/>
    <w:basedOn w:val="a"/>
    <w:rsid w:val="00D35C11"/>
    <w:pPr>
      <w:spacing w:after="100"/>
      <w:ind w:left="794"/>
    </w:pPr>
    <w:rPr>
      <w:rFonts w:eastAsia="MS Mincho"/>
      <w:lang w:val="en-US" w:eastAsia="ja-JP"/>
    </w:rPr>
  </w:style>
  <w:style w:type="paragraph" w:styleId="af5">
    <w:name w:val="footer"/>
    <w:basedOn w:val="a"/>
    <w:link w:val="Char4"/>
    <w:rsid w:val="00D35C11"/>
    <w:pPr>
      <w:spacing w:after="100"/>
    </w:pPr>
    <w:rPr>
      <w:rFonts w:eastAsia="MS Mincho"/>
      <w:lang w:val="en-US" w:eastAsia="ja-JP"/>
    </w:rPr>
  </w:style>
  <w:style w:type="character" w:customStyle="1" w:styleId="Char4">
    <w:name w:val="Υποσέλιδο Char"/>
    <w:basedOn w:val="a0"/>
    <w:link w:val="af5"/>
    <w:rsid w:val="00D35C11"/>
    <w:rPr>
      <w:rFonts w:ascii="Calibri" w:eastAsia="MS Mincho" w:hAnsi="Calibri" w:cs="Calibri"/>
      <w:szCs w:val="24"/>
      <w:lang w:eastAsia="ja-JP"/>
    </w:rPr>
  </w:style>
  <w:style w:type="paragraph" w:styleId="af6">
    <w:name w:val="header"/>
    <w:basedOn w:val="a"/>
    <w:link w:val="Char5"/>
    <w:rsid w:val="00D35C11"/>
  </w:style>
  <w:style w:type="character" w:customStyle="1" w:styleId="Char5">
    <w:name w:val="Κεφαλίδα Char"/>
    <w:basedOn w:val="a0"/>
    <w:link w:val="af6"/>
    <w:rsid w:val="00D35C11"/>
    <w:rPr>
      <w:rFonts w:ascii="Calibri" w:eastAsia="Times New Roman" w:hAnsi="Calibri" w:cs="Calibri"/>
      <w:szCs w:val="24"/>
      <w:lang w:val="en-GB" w:eastAsia="zh-CN"/>
    </w:rPr>
  </w:style>
  <w:style w:type="paragraph" w:styleId="af7">
    <w:name w:val="Balloon Text"/>
    <w:basedOn w:val="a"/>
    <w:link w:val="Char10"/>
    <w:rsid w:val="00D35C11"/>
    <w:rPr>
      <w:rFonts w:ascii="Tahoma" w:hAnsi="Tahoma" w:cs="Tahoma"/>
      <w:sz w:val="16"/>
      <w:szCs w:val="16"/>
    </w:rPr>
  </w:style>
  <w:style w:type="character" w:customStyle="1" w:styleId="Char10">
    <w:name w:val="Κείμενο πλαισίου Char1"/>
    <w:basedOn w:val="a0"/>
    <w:link w:val="af7"/>
    <w:rsid w:val="00D35C11"/>
    <w:rPr>
      <w:rFonts w:ascii="Tahoma" w:eastAsia="Times New Roman" w:hAnsi="Tahoma" w:cs="Tahoma"/>
      <w:sz w:val="16"/>
      <w:szCs w:val="16"/>
      <w:lang w:val="en-GB" w:eastAsia="zh-CN"/>
    </w:rPr>
  </w:style>
  <w:style w:type="paragraph" w:styleId="af8">
    <w:name w:val="annotation text"/>
    <w:basedOn w:val="a"/>
    <w:link w:val="Char11"/>
    <w:rsid w:val="00D35C11"/>
    <w:rPr>
      <w:sz w:val="20"/>
      <w:szCs w:val="20"/>
    </w:rPr>
  </w:style>
  <w:style w:type="character" w:customStyle="1" w:styleId="Char11">
    <w:name w:val="Κείμενο σχολίου Char1"/>
    <w:basedOn w:val="a0"/>
    <w:link w:val="af8"/>
    <w:rsid w:val="00D35C11"/>
    <w:rPr>
      <w:rFonts w:ascii="Calibri" w:eastAsia="Times New Roman" w:hAnsi="Calibri" w:cs="Calibri"/>
      <w:sz w:val="20"/>
      <w:szCs w:val="20"/>
      <w:lang w:val="en-GB" w:eastAsia="zh-CN"/>
    </w:rPr>
  </w:style>
  <w:style w:type="paragraph" w:styleId="af9">
    <w:name w:val="annotation subject"/>
    <w:basedOn w:val="af8"/>
    <w:next w:val="af8"/>
    <w:link w:val="Char12"/>
    <w:rsid w:val="00D35C11"/>
    <w:rPr>
      <w:b/>
      <w:bCs/>
    </w:rPr>
  </w:style>
  <w:style w:type="character" w:customStyle="1" w:styleId="Char12">
    <w:name w:val="Θέμα σχολίου Char1"/>
    <w:basedOn w:val="Char11"/>
    <w:link w:val="af9"/>
    <w:rsid w:val="00D35C11"/>
    <w:rPr>
      <w:b/>
      <w:bCs/>
    </w:rPr>
  </w:style>
  <w:style w:type="paragraph" w:styleId="afa">
    <w:name w:val="Revision"/>
    <w:rsid w:val="00D35C11"/>
    <w:pPr>
      <w:suppressAutoHyphens/>
      <w:spacing w:after="0" w:line="240" w:lineRule="auto"/>
      <w:ind w:left="0" w:right="0"/>
      <w:jc w:val="left"/>
    </w:pPr>
    <w:rPr>
      <w:rFonts w:ascii="Times New Roman" w:eastAsia="Times New Roman" w:hAnsi="Times New Roman" w:cs="Times New Roman"/>
      <w:sz w:val="24"/>
      <w:szCs w:val="24"/>
      <w:lang w:val="en-GB" w:eastAsia="zh-CN"/>
    </w:rPr>
  </w:style>
  <w:style w:type="paragraph" w:customStyle="1" w:styleId="western">
    <w:name w:val="western"/>
    <w:basedOn w:val="a"/>
    <w:rsid w:val="00D35C11"/>
    <w:pPr>
      <w:spacing w:before="280" w:after="200"/>
    </w:pPr>
    <w:rPr>
      <w:rFonts w:ascii="Arial Unicode MS" w:eastAsia="Arial Unicode MS" w:hAnsi="Arial Unicode MS" w:cs="Arial Unicode MS"/>
    </w:rPr>
  </w:style>
  <w:style w:type="paragraph" w:styleId="afb">
    <w:name w:val="List Paragraph"/>
    <w:basedOn w:val="a"/>
    <w:uiPriority w:val="34"/>
    <w:qFormat/>
    <w:rsid w:val="00D35C11"/>
    <w:pPr>
      <w:spacing w:after="200"/>
      <w:ind w:left="720"/>
      <w:contextualSpacing/>
    </w:pPr>
  </w:style>
  <w:style w:type="paragraph" w:styleId="afc">
    <w:name w:val="footnote text"/>
    <w:basedOn w:val="a"/>
    <w:link w:val="Char6"/>
    <w:rsid w:val="00D35C11"/>
    <w:pPr>
      <w:spacing w:after="0"/>
      <w:ind w:left="425" w:hanging="425"/>
    </w:pPr>
    <w:rPr>
      <w:rFonts w:cs="Times New Roman"/>
      <w:sz w:val="18"/>
      <w:szCs w:val="20"/>
      <w:lang w:val="en-IE"/>
    </w:rPr>
  </w:style>
  <w:style w:type="character" w:customStyle="1" w:styleId="Char6">
    <w:name w:val="Κείμενο υποσημείωσης Char"/>
    <w:basedOn w:val="a0"/>
    <w:link w:val="afc"/>
    <w:rsid w:val="00D35C11"/>
    <w:rPr>
      <w:rFonts w:ascii="Calibri" w:eastAsia="Times New Roman" w:hAnsi="Calibri" w:cs="Times New Roman"/>
      <w:sz w:val="18"/>
      <w:szCs w:val="20"/>
      <w:lang w:val="en-IE" w:eastAsia="zh-CN"/>
    </w:rPr>
  </w:style>
  <w:style w:type="paragraph" w:styleId="15">
    <w:name w:val="toc 1"/>
    <w:basedOn w:val="a"/>
    <w:next w:val="a"/>
    <w:uiPriority w:val="39"/>
    <w:rsid w:val="00D35C11"/>
    <w:pPr>
      <w:spacing w:before="120"/>
      <w:jc w:val="left"/>
    </w:pPr>
    <w:rPr>
      <w:b/>
      <w:bCs/>
      <w:caps/>
      <w:sz w:val="20"/>
      <w:szCs w:val="20"/>
    </w:rPr>
  </w:style>
  <w:style w:type="paragraph" w:styleId="24">
    <w:name w:val="toc 2"/>
    <w:basedOn w:val="a"/>
    <w:next w:val="a"/>
    <w:uiPriority w:val="39"/>
    <w:rsid w:val="00D35C11"/>
    <w:pPr>
      <w:spacing w:after="0"/>
      <w:ind w:left="220"/>
      <w:jc w:val="left"/>
    </w:pPr>
    <w:rPr>
      <w:smallCaps/>
      <w:sz w:val="20"/>
      <w:szCs w:val="20"/>
    </w:rPr>
  </w:style>
  <w:style w:type="paragraph" w:styleId="34">
    <w:name w:val="toc 3"/>
    <w:basedOn w:val="a"/>
    <w:next w:val="a"/>
    <w:uiPriority w:val="39"/>
    <w:rsid w:val="00D35C11"/>
    <w:pPr>
      <w:spacing w:after="0"/>
      <w:ind w:left="440"/>
      <w:jc w:val="left"/>
    </w:pPr>
    <w:rPr>
      <w:i/>
      <w:iCs/>
      <w:sz w:val="20"/>
      <w:szCs w:val="20"/>
    </w:rPr>
  </w:style>
  <w:style w:type="paragraph" w:styleId="41">
    <w:name w:val="toc 4"/>
    <w:basedOn w:val="a"/>
    <w:next w:val="a"/>
    <w:uiPriority w:val="39"/>
    <w:rsid w:val="00D35C11"/>
    <w:pPr>
      <w:spacing w:after="0"/>
      <w:ind w:left="660"/>
      <w:jc w:val="left"/>
    </w:pPr>
    <w:rPr>
      <w:sz w:val="18"/>
      <w:szCs w:val="18"/>
    </w:rPr>
  </w:style>
  <w:style w:type="paragraph" w:styleId="50">
    <w:name w:val="toc 5"/>
    <w:basedOn w:val="a"/>
    <w:next w:val="a"/>
    <w:rsid w:val="00D35C11"/>
    <w:pPr>
      <w:spacing w:after="0"/>
      <w:ind w:left="880"/>
      <w:jc w:val="left"/>
    </w:pPr>
    <w:rPr>
      <w:sz w:val="18"/>
      <w:szCs w:val="18"/>
    </w:rPr>
  </w:style>
  <w:style w:type="paragraph" w:styleId="6">
    <w:name w:val="toc 6"/>
    <w:basedOn w:val="a"/>
    <w:next w:val="a"/>
    <w:rsid w:val="00D35C11"/>
    <w:pPr>
      <w:spacing w:after="0"/>
      <w:ind w:left="1100"/>
      <w:jc w:val="left"/>
    </w:pPr>
    <w:rPr>
      <w:sz w:val="18"/>
      <w:szCs w:val="18"/>
    </w:rPr>
  </w:style>
  <w:style w:type="paragraph" w:styleId="7">
    <w:name w:val="toc 7"/>
    <w:basedOn w:val="a"/>
    <w:next w:val="a"/>
    <w:rsid w:val="00D35C11"/>
    <w:pPr>
      <w:spacing w:after="0"/>
      <w:ind w:left="1320"/>
      <w:jc w:val="left"/>
    </w:pPr>
    <w:rPr>
      <w:sz w:val="18"/>
      <w:szCs w:val="18"/>
    </w:rPr>
  </w:style>
  <w:style w:type="paragraph" w:styleId="8">
    <w:name w:val="toc 8"/>
    <w:basedOn w:val="a"/>
    <w:next w:val="a"/>
    <w:rsid w:val="00D35C11"/>
    <w:pPr>
      <w:spacing w:after="0"/>
      <w:ind w:left="1540"/>
      <w:jc w:val="left"/>
    </w:pPr>
    <w:rPr>
      <w:sz w:val="18"/>
      <w:szCs w:val="18"/>
    </w:rPr>
  </w:style>
  <w:style w:type="paragraph" w:styleId="9">
    <w:name w:val="toc 9"/>
    <w:basedOn w:val="a"/>
    <w:next w:val="a"/>
    <w:rsid w:val="00D35C11"/>
    <w:pPr>
      <w:spacing w:after="0"/>
      <w:ind w:left="1760"/>
      <w:jc w:val="left"/>
    </w:pPr>
    <w:rPr>
      <w:sz w:val="18"/>
      <w:szCs w:val="18"/>
    </w:rPr>
  </w:style>
  <w:style w:type="paragraph" w:customStyle="1" w:styleId="Style1">
    <w:name w:val="Style1"/>
    <w:basedOn w:val="DocTitle"/>
    <w:rsid w:val="00D35C11"/>
    <w:pPr>
      <w:pageBreakBefore w:val="0"/>
      <w:pBdr>
        <w:top w:val="single" w:sz="18" w:space="1" w:color="000080"/>
        <w:left w:val="single" w:sz="18" w:space="4" w:color="000080"/>
        <w:right w:val="single" w:sz="18" w:space="4" w:color="000080"/>
      </w:pBdr>
      <w:jc w:val="center"/>
    </w:pPr>
    <w:rPr>
      <w:rFonts w:ascii="Calibri" w:hAnsi="Calibri" w:cs="Calibri"/>
      <w:sz w:val="40"/>
      <w:szCs w:val="40"/>
      <w:lang w:val="el-GR"/>
    </w:rPr>
  </w:style>
  <w:style w:type="paragraph" w:customStyle="1" w:styleId="Contents">
    <w:name w:val="Contents"/>
    <w:basedOn w:val="1"/>
    <w:rsid w:val="00D35C11"/>
    <w:rPr>
      <w:rFonts w:ascii="Calibri" w:hAnsi="Calibri" w:cs="Calibri"/>
      <w:lang w:val="el-GR"/>
    </w:rPr>
  </w:style>
  <w:style w:type="paragraph" w:styleId="afd">
    <w:name w:val="endnote text"/>
    <w:basedOn w:val="a"/>
    <w:link w:val="Char7"/>
    <w:rsid w:val="00D35C11"/>
    <w:rPr>
      <w:sz w:val="20"/>
      <w:szCs w:val="20"/>
    </w:rPr>
  </w:style>
  <w:style w:type="character" w:customStyle="1" w:styleId="Char7">
    <w:name w:val="Κείμενο σημείωσης τέλους Char"/>
    <w:basedOn w:val="a0"/>
    <w:link w:val="afd"/>
    <w:rsid w:val="00D35C11"/>
    <w:rPr>
      <w:rFonts w:ascii="Calibri" w:eastAsia="Times New Roman" w:hAnsi="Calibri" w:cs="Calibri"/>
      <w:sz w:val="20"/>
      <w:szCs w:val="20"/>
      <w:lang w:val="en-GB" w:eastAsia="zh-CN"/>
    </w:rPr>
  </w:style>
  <w:style w:type="paragraph" w:customStyle="1" w:styleId="Default">
    <w:name w:val="Default"/>
    <w:rsid w:val="00D35C11"/>
    <w:pPr>
      <w:widowControl w:val="0"/>
      <w:suppressAutoHyphens/>
      <w:spacing w:after="0" w:line="240" w:lineRule="auto"/>
      <w:ind w:left="0" w:right="0"/>
      <w:jc w:val="left"/>
    </w:pPr>
    <w:rPr>
      <w:rFonts w:ascii="Cambria" w:eastAsia="SimSun" w:hAnsi="Cambria" w:cs="Mangal"/>
      <w:color w:val="000000"/>
      <w:sz w:val="24"/>
      <w:szCs w:val="24"/>
      <w:lang w:val="el-GR" w:eastAsia="zh-CN" w:bidi="hi-IN"/>
    </w:rPr>
  </w:style>
  <w:style w:type="paragraph" w:customStyle="1" w:styleId="afe">
    <w:name w:val="Προμορφοποιημένο κείμενο"/>
    <w:basedOn w:val="a"/>
    <w:rsid w:val="00D35C11"/>
  </w:style>
  <w:style w:type="paragraph" w:styleId="aff">
    <w:name w:val="Body Text Indent"/>
    <w:basedOn w:val="a"/>
    <w:link w:val="Char8"/>
    <w:rsid w:val="00D35C11"/>
    <w:pPr>
      <w:ind w:firstLine="1134"/>
    </w:pPr>
    <w:rPr>
      <w:rFonts w:ascii="Arial" w:hAnsi="Arial" w:cs="Arial"/>
    </w:rPr>
  </w:style>
  <w:style w:type="character" w:customStyle="1" w:styleId="Char8">
    <w:name w:val="Σώμα κείμενου με εσοχή Char"/>
    <w:basedOn w:val="a0"/>
    <w:link w:val="aff"/>
    <w:rsid w:val="00D35C11"/>
    <w:rPr>
      <w:rFonts w:ascii="Arial" w:eastAsia="Times New Roman" w:hAnsi="Arial" w:cs="Arial"/>
      <w:szCs w:val="24"/>
      <w:lang w:val="en-GB" w:eastAsia="zh-CN"/>
    </w:rPr>
  </w:style>
  <w:style w:type="paragraph" w:customStyle="1" w:styleId="normalwithoutspacing">
    <w:name w:val="normal_without_spacing"/>
    <w:basedOn w:val="a"/>
    <w:rsid w:val="00D35C11"/>
    <w:pPr>
      <w:spacing w:after="60"/>
    </w:pPr>
    <w:rPr>
      <w:lang w:val="el-GR"/>
    </w:rPr>
  </w:style>
  <w:style w:type="paragraph" w:customStyle="1" w:styleId="foothanging">
    <w:name w:val="foot_hanging"/>
    <w:basedOn w:val="afc"/>
    <w:rsid w:val="00D35C11"/>
    <w:pPr>
      <w:ind w:left="426" w:hanging="426"/>
    </w:pPr>
    <w:rPr>
      <w:szCs w:val="18"/>
    </w:rPr>
  </w:style>
  <w:style w:type="paragraph" w:styleId="-HTML">
    <w:name w:val="HTML Preformatted"/>
    <w:basedOn w:val="a"/>
    <w:link w:val="-HTMLChar1"/>
    <w:uiPriority w:val="99"/>
    <w:rsid w:val="00D35C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l-GR"/>
    </w:rPr>
  </w:style>
  <w:style w:type="character" w:customStyle="1" w:styleId="-HTMLChar1">
    <w:name w:val="Προ-διαμορφωμένο HTML Char1"/>
    <w:basedOn w:val="a0"/>
    <w:link w:val="-HTML"/>
    <w:uiPriority w:val="99"/>
    <w:rsid w:val="00D35C11"/>
    <w:rPr>
      <w:rFonts w:ascii="Courier New" w:eastAsia="Times New Roman" w:hAnsi="Courier New" w:cs="Courier New"/>
      <w:sz w:val="20"/>
      <w:szCs w:val="20"/>
      <w:lang w:val="el-GR" w:eastAsia="zh-CN"/>
    </w:rPr>
  </w:style>
  <w:style w:type="paragraph" w:customStyle="1" w:styleId="LO-normal">
    <w:name w:val="LO-normal"/>
    <w:rsid w:val="00D35C11"/>
    <w:pPr>
      <w:suppressAutoHyphens/>
      <w:spacing w:after="0" w:line="276" w:lineRule="auto"/>
      <w:ind w:left="0" w:right="0"/>
      <w:jc w:val="left"/>
    </w:pPr>
    <w:rPr>
      <w:rFonts w:ascii="Arial" w:eastAsia="Arial" w:hAnsi="Arial" w:cs="Arial"/>
      <w:color w:val="000000"/>
      <w:lang w:val="el-GR" w:eastAsia="zh-CN"/>
    </w:rPr>
  </w:style>
  <w:style w:type="paragraph" w:styleId="35">
    <w:name w:val="Body Text Indent 3"/>
    <w:basedOn w:val="a"/>
    <w:link w:val="3Char0"/>
    <w:rsid w:val="00D35C11"/>
    <w:pPr>
      <w:suppressAutoHyphens w:val="0"/>
      <w:spacing w:line="312" w:lineRule="auto"/>
      <w:ind w:left="283"/>
    </w:pPr>
    <w:rPr>
      <w:rFonts w:cs="Times New Roman"/>
      <w:sz w:val="16"/>
      <w:szCs w:val="16"/>
    </w:rPr>
  </w:style>
  <w:style w:type="character" w:customStyle="1" w:styleId="3Char0">
    <w:name w:val="Σώμα κείμενου με εσοχή 3 Char"/>
    <w:basedOn w:val="a0"/>
    <w:link w:val="35"/>
    <w:rsid w:val="00D35C11"/>
    <w:rPr>
      <w:rFonts w:ascii="Calibri" w:eastAsia="Times New Roman" w:hAnsi="Calibri" w:cs="Times New Roman"/>
      <w:sz w:val="16"/>
      <w:szCs w:val="16"/>
      <w:lang w:val="en-GB" w:eastAsia="zh-CN"/>
    </w:rPr>
  </w:style>
  <w:style w:type="paragraph" w:styleId="aff0">
    <w:name w:val="No Spacing"/>
    <w:qFormat/>
    <w:rsid w:val="00D35C11"/>
    <w:pPr>
      <w:suppressAutoHyphens/>
      <w:spacing w:after="0" w:line="240" w:lineRule="auto"/>
      <w:ind w:left="0" w:right="0"/>
    </w:pPr>
    <w:rPr>
      <w:rFonts w:ascii="Calibri" w:eastAsia="Times New Roman" w:hAnsi="Calibri" w:cs="Calibri"/>
      <w:szCs w:val="24"/>
      <w:lang w:val="en-GB" w:eastAsia="zh-CN"/>
    </w:rPr>
  </w:style>
  <w:style w:type="paragraph" w:customStyle="1" w:styleId="aff1">
    <w:name w:val="Περιεχόμενα πίνακα"/>
    <w:basedOn w:val="a"/>
    <w:rsid w:val="00D35C11"/>
    <w:pPr>
      <w:suppressLineNumbers/>
    </w:pPr>
  </w:style>
  <w:style w:type="paragraph" w:customStyle="1" w:styleId="aff2">
    <w:name w:val="Επικεφαλίδα πίνακα"/>
    <w:basedOn w:val="aff1"/>
    <w:rsid w:val="00D35C11"/>
    <w:pPr>
      <w:jc w:val="center"/>
    </w:pPr>
    <w:rPr>
      <w:b/>
      <w:bCs/>
    </w:rPr>
  </w:style>
  <w:style w:type="paragraph" w:customStyle="1" w:styleId="footers">
    <w:name w:val="footers"/>
    <w:basedOn w:val="foothanging"/>
    <w:rsid w:val="00D35C11"/>
  </w:style>
  <w:style w:type="paragraph" w:customStyle="1" w:styleId="Standard">
    <w:name w:val="Standard"/>
    <w:rsid w:val="00D35C11"/>
    <w:pPr>
      <w:widowControl w:val="0"/>
      <w:suppressAutoHyphens/>
      <w:spacing w:after="0" w:line="240" w:lineRule="auto"/>
      <w:ind w:left="0" w:right="0"/>
      <w:jc w:val="left"/>
      <w:textAlignment w:val="baseline"/>
    </w:pPr>
    <w:rPr>
      <w:rFonts w:ascii="Times New Roman" w:eastAsia="SimSun" w:hAnsi="Times New Roman" w:cs="Lucida Sans"/>
      <w:kern w:val="1"/>
      <w:sz w:val="24"/>
      <w:szCs w:val="24"/>
      <w:lang w:val="el-GR" w:eastAsia="zh-CN" w:bidi="hi-IN"/>
    </w:rPr>
  </w:style>
  <w:style w:type="paragraph" w:customStyle="1" w:styleId="Textbody">
    <w:name w:val="Text body"/>
    <w:basedOn w:val="Standard"/>
    <w:rsid w:val="00D35C11"/>
    <w:pPr>
      <w:spacing w:after="120"/>
    </w:pPr>
  </w:style>
  <w:style w:type="paragraph" w:customStyle="1" w:styleId="Footnote">
    <w:name w:val="Footnote"/>
    <w:basedOn w:val="Standard"/>
    <w:rsid w:val="00D35C11"/>
    <w:pPr>
      <w:suppressLineNumbers/>
      <w:ind w:left="283" w:hanging="283"/>
    </w:pPr>
    <w:rPr>
      <w:sz w:val="20"/>
      <w:szCs w:val="20"/>
    </w:rPr>
  </w:style>
  <w:style w:type="paragraph" w:styleId="36">
    <w:name w:val="Body Text 3"/>
    <w:basedOn w:val="a"/>
    <w:link w:val="3Char1"/>
    <w:rsid w:val="00D35C11"/>
    <w:rPr>
      <w:sz w:val="16"/>
      <w:szCs w:val="16"/>
    </w:rPr>
  </w:style>
  <w:style w:type="character" w:customStyle="1" w:styleId="3Char1">
    <w:name w:val="Σώμα κείμενου 3 Char"/>
    <w:basedOn w:val="a0"/>
    <w:link w:val="36"/>
    <w:rsid w:val="00D35C11"/>
    <w:rPr>
      <w:rFonts w:ascii="Calibri" w:eastAsia="Times New Roman" w:hAnsi="Calibri" w:cs="Calibri"/>
      <w:sz w:val="16"/>
      <w:szCs w:val="16"/>
      <w:lang w:val="en-GB" w:eastAsia="zh-CN"/>
    </w:rPr>
  </w:style>
  <w:style w:type="paragraph" w:customStyle="1" w:styleId="fooot">
    <w:name w:val="fooot"/>
    <w:basedOn w:val="footers"/>
    <w:rsid w:val="00D35C11"/>
  </w:style>
  <w:style w:type="paragraph" w:customStyle="1" w:styleId="16">
    <w:name w:val="Κείμενο πλαισίου1"/>
    <w:basedOn w:val="a"/>
    <w:rsid w:val="00D35C11"/>
    <w:pPr>
      <w:spacing w:after="0"/>
    </w:pPr>
    <w:rPr>
      <w:rFonts w:ascii="Tahoma" w:hAnsi="Tahoma" w:cs="Tahoma"/>
      <w:sz w:val="16"/>
      <w:szCs w:val="16"/>
    </w:rPr>
  </w:style>
  <w:style w:type="paragraph" w:customStyle="1" w:styleId="17">
    <w:name w:val="Κείμενο σχολίου1"/>
    <w:basedOn w:val="a"/>
    <w:rsid w:val="00D35C11"/>
    <w:rPr>
      <w:sz w:val="20"/>
      <w:szCs w:val="20"/>
    </w:rPr>
  </w:style>
  <w:style w:type="paragraph" w:customStyle="1" w:styleId="18">
    <w:name w:val="Θέμα σχολίου1"/>
    <w:basedOn w:val="17"/>
    <w:next w:val="17"/>
    <w:rsid w:val="00D35C11"/>
    <w:rPr>
      <w:b/>
      <w:bCs/>
    </w:rPr>
  </w:style>
  <w:style w:type="paragraph" w:customStyle="1" w:styleId="-HTML1">
    <w:name w:val="Προ-διαμορφωμένο HTML1"/>
    <w:basedOn w:val="a"/>
    <w:rsid w:val="00D35C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n-US"/>
    </w:rPr>
  </w:style>
  <w:style w:type="paragraph" w:customStyle="1" w:styleId="19">
    <w:name w:val="Αναθεώρηση1"/>
    <w:rsid w:val="00D35C11"/>
    <w:pPr>
      <w:suppressAutoHyphens/>
      <w:spacing w:after="0" w:line="240" w:lineRule="auto"/>
      <w:ind w:left="0" w:right="0"/>
      <w:jc w:val="left"/>
    </w:pPr>
    <w:rPr>
      <w:rFonts w:ascii="Calibri" w:eastAsia="Times New Roman" w:hAnsi="Calibri" w:cs="Calibri"/>
      <w:szCs w:val="24"/>
      <w:lang w:val="en-GB" w:eastAsia="zh-CN"/>
    </w:rPr>
  </w:style>
  <w:style w:type="paragraph" w:styleId="25">
    <w:name w:val="List Bullet 2"/>
    <w:basedOn w:val="a"/>
    <w:rsid w:val="00D35C11"/>
    <w:pPr>
      <w:numPr>
        <w:numId w:val="2"/>
      </w:numPr>
      <w:suppressAutoHyphens w:val="0"/>
      <w:spacing w:after="0" w:line="360" w:lineRule="auto"/>
    </w:pPr>
    <w:rPr>
      <w:rFonts w:ascii="Trebuchet MS" w:hAnsi="Trebuchet MS" w:cs="Times New Roman"/>
      <w:szCs w:val="20"/>
      <w:lang w:val="en-US"/>
    </w:rPr>
  </w:style>
  <w:style w:type="paragraph" w:customStyle="1" w:styleId="100">
    <w:name w:val="Περιεχόμενα 10"/>
    <w:basedOn w:val="af3"/>
    <w:rsid w:val="00D35C11"/>
    <w:pPr>
      <w:tabs>
        <w:tab w:val="right" w:leader="dot" w:pos="7091"/>
      </w:tabs>
      <w:ind w:left="2547"/>
    </w:pPr>
  </w:style>
  <w:style w:type="paragraph" w:customStyle="1" w:styleId="aff3">
    <w:name w:val="Οριζόντια γραμμή"/>
    <w:basedOn w:val="a"/>
    <w:next w:val="af0"/>
    <w:rsid w:val="00D35C11"/>
    <w:pPr>
      <w:suppressLineNumbers/>
      <w:pBdr>
        <w:top w:val="none" w:sz="0" w:space="0" w:color="000000"/>
        <w:left w:val="none" w:sz="0" w:space="0" w:color="000000"/>
        <w:bottom w:val="none" w:sz="0" w:space="0" w:color="000000"/>
        <w:right w:val="none" w:sz="0" w:space="0" w:color="000000"/>
      </w:pBdr>
      <w:spacing w:after="283"/>
    </w:pPr>
    <w:rPr>
      <w:sz w:val="12"/>
      <w:szCs w:val="12"/>
    </w:rPr>
  </w:style>
  <w:style w:type="paragraph" w:customStyle="1" w:styleId="para-1">
    <w:name w:val="para-1"/>
    <w:basedOn w:val="a"/>
    <w:rsid w:val="00D35C11"/>
    <w:pPr>
      <w:tabs>
        <w:tab w:val="left" w:pos="1021"/>
        <w:tab w:val="left" w:pos="1588"/>
        <w:tab w:val="left" w:pos="2155"/>
        <w:tab w:val="left" w:pos="2722"/>
        <w:tab w:val="left" w:pos="3289"/>
      </w:tabs>
      <w:spacing w:after="0"/>
      <w:ind w:left="1021" w:hanging="1021"/>
    </w:pPr>
    <w:rPr>
      <w:rFonts w:ascii="Arial" w:hAnsi="Arial" w:cs="Arial"/>
      <w:spacing w:val="5"/>
      <w:szCs w:val="20"/>
      <w:lang w:val="el-GR"/>
    </w:rPr>
  </w:style>
  <w:style w:type="paragraph" w:customStyle="1" w:styleId="210">
    <w:name w:val="Σώμα κείμενου 21"/>
    <w:basedOn w:val="a"/>
    <w:rsid w:val="00D35C11"/>
    <w:pPr>
      <w:overflowPunct w:val="0"/>
      <w:autoSpaceDE w:val="0"/>
      <w:spacing w:after="0"/>
      <w:textAlignment w:val="baseline"/>
    </w:pPr>
    <w:rPr>
      <w:rFonts w:ascii="Arial" w:hAnsi="Arial" w:cs="Arial"/>
      <w:szCs w:val="20"/>
      <w:lang w:val="el-GR"/>
    </w:rPr>
  </w:style>
  <w:style w:type="paragraph" w:customStyle="1" w:styleId="ecxmsonormal">
    <w:name w:val="ecxmsonormal"/>
    <w:basedOn w:val="a"/>
    <w:rsid w:val="00D35C11"/>
    <w:pPr>
      <w:suppressAutoHyphens w:val="0"/>
      <w:spacing w:after="324"/>
      <w:jc w:val="left"/>
    </w:pPr>
    <w:rPr>
      <w:rFonts w:ascii="Times New Roman" w:hAnsi="Times New Roman" w:cs="Times New Roman"/>
      <w:sz w:val="24"/>
      <w:lang w:val="el-GR" w:eastAsia="el-GR"/>
    </w:rPr>
  </w:style>
  <w:style w:type="character" w:customStyle="1" w:styleId="26">
    <w:name w:val="Σώμα κειμένου (2)_"/>
    <w:basedOn w:val="a0"/>
    <w:link w:val="27"/>
    <w:rsid w:val="00D35C11"/>
    <w:rPr>
      <w:rFonts w:ascii="Calibri" w:eastAsia="Calibri" w:hAnsi="Calibri" w:cs="Calibri"/>
      <w:sz w:val="23"/>
      <w:szCs w:val="23"/>
      <w:shd w:val="clear" w:color="auto" w:fill="FFFFFF"/>
    </w:rPr>
  </w:style>
  <w:style w:type="paragraph" w:customStyle="1" w:styleId="27">
    <w:name w:val="Σώμα κειμένου (2)"/>
    <w:basedOn w:val="a"/>
    <w:link w:val="26"/>
    <w:rsid w:val="00D35C11"/>
    <w:pPr>
      <w:shd w:val="clear" w:color="auto" w:fill="FFFFFF"/>
      <w:suppressAutoHyphens w:val="0"/>
      <w:spacing w:after="0" w:line="293" w:lineRule="exact"/>
      <w:jc w:val="center"/>
    </w:pPr>
    <w:rPr>
      <w:rFonts w:eastAsia="Calibri"/>
      <w:sz w:val="23"/>
      <w:szCs w:val="23"/>
      <w:lang w:val="en-US" w:eastAsia="en-US"/>
    </w:rPr>
  </w:style>
  <w:style w:type="character" w:customStyle="1" w:styleId="aff4">
    <w:name w:val="Σώμα κειμένου + Πλάγια γραφή"/>
    <w:basedOn w:val="a0"/>
    <w:rsid w:val="00D35C11"/>
    <w:rPr>
      <w:rFonts w:ascii="Calibri" w:eastAsia="Calibri" w:hAnsi="Calibri" w:cs="Calibri"/>
      <w:i/>
      <w:iCs/>
      <w:sz w:val="20"/>
      <w:szCs w:val="20"/>
      <w:shd w:val="clear" w:color="auto" w:fill="FFFFFF"/>
    </w:rPr>
  </w:style>
  <w:style w:type="character" w:customStyle="1" w:styleId="28">
    <w:name w:val="Επικεφαλίδα #2_"/>
    <w:basedOn w:val="a0"/>
    <w:link w:val="29"/>
    <w:rsid w:val="00D35C11"/>
    <w:rPr>
      <w:rFonts w:ascii="Calibri" w:eastAsia="Calibri" w:hAnsi="Calibri" w:cs="Calibri"/>
      <w:sz w:val="21"/>
      <w:szCs w:val="21"/>
      <w:shd w:val="clear" w:color="auto" w:fill="FFFFFF"/>
    </w:rPr>
  </w:style>
  <w:style w:type="paragraph" w:customStyle="1" w:styleId="29">
    <w:name w:val="Επικεφαλίδα #2"/>
    <w:basedOn w:val="a"/>
    <w:link w:val="28"/>
    <w:rsid w:val="00D35C11"/>
    <w:pPr>
      <w:shd w:val="clear" w:color="auto" w:fill="FFFFFF"/>
      <w:suppressAutoHyphens w:val="0"/>
      <w:spacing w:before="540" w:after="0" w:line="269" w:lineRule="exact"/>
      <w:ind w:hanging="280"/>
      <w:outlineLvl w:val="1"/>
    </w:pPr>
    <w:rPr>
      <w:rFonts w:eastAsia="Calibri"/>
      <w:sz w:val="21"/>
      <w:szCs w:val="21"/>
      <w:lang w:val="en-US" w:eastAsia="en-US"/>
    </w:rPr>
  </w:style>
  <w:style w:type="character" w:customStyle="1" w:styleId="70">
    <w:name w:val="Σώμα κειμένου + 7 στ.;Διάστιχο 0 στ."/>
    <w:basedOn w:val="a0"/>
    <w:rsid w:val="00D35C11"/>
    <w:rPr>
      <w:rFonts w:ascii="Bookman Old Style" w:eastAsia="Bookman Old Style" w:hAnsi="Bookman Old Style" w:cs="Bookman Old Style"/>
      <w:spacing w:val="-10"/>
      <w:sz w:val="14"/>
      <w:szCs w:val="14"/>
      <w:shd w:val="clear" w:color="auto" w:fill="FFFFFF"/>
    </w:rPr>
  </w:style>
  <w:style w:type="character" w:customStyle="1" w:styleId="110">
    <w:name w:val="Σώμα κειμένου + 11 στ.;Διάστιχο 0 στ."/>
    <w:basedOn w:val="a0"/>
    <w:rsid w:val="00D35C11"/>
    <w:rPr>
      <w:rFonts w:ascii="Bookman Old Style" w:eastAsia="Bookman Old Style" w:hAnsi="Bookman Old Style" w:cs="Bookman Old Style"/>
      <w:spacing w:val="-10"/>
      <w:sz w:val="22"/>
      <w:szCs w:val="22"/>
      <w:shd w:val="clear" w:color="auto" w:fill="FFFFFF"/>
    </w:rPr>
  </w:style>
  <w:style w:type="character" w:customStyle="1" w:styleId="1a">
    <w:name w:val="Επικεφαλίδα #1_"/>
    <w:basedOn w:val="a0"/>
    <w:link w:val="1b"/>
    <w:rsid w:val="00D35C11"/>
    <w:rPr>
      <w:rFonts w:ascii="MS Reference Sans Serif" w:eastAsia="MS Reference Sans Serif" w:hAnsi="MS Reference Sans Serif" w:cs="MS Reference Sans Serif"/>
      <w:spacing w:val="-20"/>
      <w:sz w:val="19"/>
      <w:szCs w:val="19"/>
      <w:shd w:val="clear" w:color="auto" w:fill="FFFFFF"/>
    </w:rPr>
  </w:style>
  <w:style w:type="character" w:customStyle="1" w:styleId="1c">
    <w:name w:val="Σώμα κειμένου1"/>
    <w:basedOn w:val="a0"/>
    <w:rsid w:val="00D35C11"/>
    <w:rPr>
      <w:rFonts w:ascii="Bookman Old Style" w:eastAsia="Bookman Old Style" w:hAnsi="Bookman Old Style" w:cs="Bookman Old Style"/>
      <w:sz w:val="20"/>
      <w:szCs w:val="20"/>
      <w:u w:val="single"/>
      <w:shd w:val="clear" w:color="auto" w:fill="FFFFFF"/>
    </w:rPr>
  </w:style>
  <w:style w:type="paragraph" w:customStyle="1" w:styleId="2a">
    <w:name w:val="Σώμα κειμένου2"/>
    <w:basedOn w:val="a"/>
    <w:rsid w:val="00D35C11"/>
    <w:pPr>
      <w:shd w:val="clear" w:color="auto" w:fill="FFFFFF"/>
      <w:suppressAutoHyphens w:val="0"/>
      <w:spacing w:before="180" w:after="300" w:line="400" w:lineRule="exact"/>
      <w:ind w:hanging="440"/>
    </w:pPr>
    <w:rPr>
      <w:rFonts w:ascii="Bookman Old Style" w:eastAsia="Bookman Old Style" w:hAnsi="Bookman Old Style" w:cs="Bookman Old Style"/>
      <w:szCs w:val="22"/>
      <w:lang w:val="el-GR" w:eastAsia="en-US"/>
    </w:rPr>
  </w:style>
  <w:style w:type="paragraph" w:customStyle="1" w:styleId="1b">
    <w:name w:val="Επικεφαλίδα #1"/>
    <w:basedOn w:val="a"/>
    <w:link w:val="1a"/>
    <w:rsid w:val="00D35C11"/>
    <w:pPr>
      <w:shd w:val="clear" w:color="auto" w:fill="FFFFFF"/>
      <w:suppressAutoHyphens w:val="0"/>
      <w:spacing w:after="0" w:line="385" w:lineRule="exact"/>
      <w:jc w:val="left"/>
      <w:outlineLvl w:val="0"/>
    </w:pPr>
    <w:rPr>
      <w:rFonts w:ascii="MS Reference Sans Serif" w:eastAsia="MS Reference Sans Serif" w:hAnsi="MS Reference Sans Serif" w:cs="MS Reference Sans Serif"/>
      <w:spacing w:val="-20"/>
      <w:sz w:val="19"/>
      <w:szCs w:val="19"/>
      <w:lang w:val="en-US" w:eastAsia="en-US"/>
    </w:rPr>
  </w:style>
  <w:style w:type="character" w:customStyle="1" w:styleId="WW-">
    <w:name w:val="WW-Χαρακτήρες υποσημείωσης"/>
    <w:rsid w:val="00D35C11"/>
  </w:style>
  <w:style w:type="paragraph" w:customStyle="1" w:styleId="49">
    <w:name w:val="Σώμα κειμένου49"/>
    <w:basedOn w:val="a"/>
    <w:link w:val="aff5"/>
    <w:rsid w:val="00D35C11"/>
    <w:pPr>
      <w:shd w:val="clear" w:color="auto" w:fill="FFFFFF"/>
      <w:suppressAutoHyphens w:val="0"/>
      <w:spacing w:after="0" w:line="240" w:lineRule="exact"/>
      <w:ind w:hanging="440"/>
      <w:jc w:val="center"/>
    </w:pPr>
    <w:rPr>
      <w:rFonts w:eastAsia="Calibri"/>
      <w:sz w:val="20"/>
      <w:szCs w:val="20"/>
      <w:lang w:val="el-GR" w:eastAsia="el-GR"/>
    </w:rPr>
  </w:style>
  <w:style w:type="character" w:customStyle="1" w:styleId="101">
    <w:name w:val="Σώμα κειμένου (10)_"/>
    <w:basedOn w:val="a0"/>
    <w:link w:val="102"/>
    <w:rsid w:val="00D35C11"/>
    <w:rPr>
      <w:rFonts w:ascii="Calibri" w:eastAsia="Calibri" w:hAnsi="Calibri" w:cs="Calibri"/>
      <w:sz w:val="21"/>
      <w:szCs w:val="21"/>
      <w:shd w:val="clear" w:color="auto" w:fill="FFFFFF"/>
    </w:rPr>
  </w:style>
  <w:style w:type="paragraph" w:customStyle="1" w:styleId="102">
    <w:name w:val="Σώμα κειμένου (10)"/>
    <w:basedOn w:val="a"/>
    <w:link w:val="101"/>
    <w:rsid w:val="00D35C11"/>
    <w:pPr>
      <w:shd w:val="clear" w:color="auto" w:fill="FFFFFF"/>
      <w:suppressAutoHyphens w:val="0"/>
      <w:spacing w:after="0" w:line="0" w:lineRule="atLeast"/>
      <w:ind w:hanging="660"/>
      <w:jc w:val="left"/>
    </w:pPr>
    <w:rPr>
      <w:rFonts w:eastAsia="Calibri"/>
      <w:sz w:val="21"/>
      <w:szCs w:val="21"/>
      <w:lang w:val="en-US" w:eastAsia="en-US"/>
    </w:rPr>
  </w:style>
  <w:style w:type="paragraph" w:styleId="2b">
    <w:name w:val="Body Text 2"/>
    <w:basedOn w:val="a"/>
    <w:link w:val="2Char0"/>
    <w:uiPriority w:val="99"/>
    <w:unhideWhenUsed/>
    <w:rsid w:val="00D35C11"/>
    <w:pPr>
      <w:spacing w:line="480" w:lineRule="auto"/>
    </w:pPr>
  </w:style>
  <w:style w:type="character" w:customStyle="1" w:styleId="2Char0">
    <w:name w:val="Σώμα κείμενου 2 Char"/>
    <w:basedOn w:val="a0"/>
    <w:link w:val="2b"/>
    <w:uiPriority w:val="99"/>
    <w:rsid w:val="00D35C11"/>
    <w:rPr>
      <w:rFonts w:ascii="Calibri" w:eastAsia="Times New Roman" w:hAnsi="Calibri" w:cs="Calibri"/>
      <w:szCs w:val="24"/>
      <w:lang w:val="en-GB" w:eastAsia="zh-CN"/>
    </w:rPr>
  </w:style>
  <w:style w:type="character" w:customStyle="1" w:styleId="1010">
    <w:name w:val="Σώμα κειμένου (10) + 10 στ.;Χωρίς έντονη γραφή;Πλάγια γραφή"/>
    <w:basedOn w:val="101"/>
    <w:rsid w:val="00D35C11"/>
    <w:rPr>
      <w:b/>
      <w:bCs/>
      <w:i/>
      <w:iCs/>
      <w:sz w:val="20"/>
      <w:szCs w:val="20"/>
    </w:rPr>
  </w:style>
  <w:style w:type="character" w:customStyle="1" w:styleId="aff5">
    <w:name w:val="Σώμα κειμένου_"/>
    <w:basedOn w:val="a0"/>
    <w:link w:val="49"/>
    <w:rsid w:val="00D35C11"/>
    <w:rPr>
      <w:rFonts w:ascii="Calibri" w:eastAsia="Calibri" w:hAnsi="Calibri" w:cs="Calibri"/>
      <w:sz w:val="20"/>
      <w:szCs w:val="20"/>
      <w:shd w:val="clear" w:color="auto" w:fill="FFFFFF"/>
      <w:lang w:val="el-GR" w:eastAsia="el-G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17</Pages>
  <Words>5045</Words>
  <Characters>28759</Characters>
  <Application>Microsoft Office Word</Application>
  <DocSecurity>0</DocSecurity>
  <Lines>239</Lines>
  <Paragraphs>67</Paragraphs>
  <ScaleCrop>false</ScaleCrop>
  <Company>Hewlett-Packard Company</Company>
  <LinksUpToDate>false</LinksUpToDate>
  <CharactersWithSpaces>33737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dmathidi</dc:creator>
  <cp:lastModifiedBy>dmathidi</cp:lastModifiedBy>
  <cp:revision>1</cp:revision>
  <dcterms:created xsi:type="dcterms:W3CDTF">2020-11-30T11:10:00Z</dcterms:created>
  <dcterms:modified xsi:type="dcterms:W3CDTF">2020-11-30T11:11:00Z</dcterms:modified>
</cp:coreProperties>
</file>