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BF8" w:rsidRPr="00750BF8" w:rsidRDefault="00750BF8" w:rsidP="00750BF8">
      <w:pPr>
        <w:keepNext/>
        <w:pageBreakBefore/>
        <w:pBdr>
          <w:top w:val="none" w:sz="0" w:space="0" w:color="000000"/>
          <w:left w:val="none" w:sz="0" w:space="0" w:color="000000"/>
          <w:bottom w:val="single" w:sz="18" w:space="1" w:color="000080"/>
          <w:right w:val="none" w:sz="0" w:space="0" w:color="000000"/>
        </w:pBdr>
        <w:suppressAutoHyphens/>
        <w:spacing w:before="57" w:after="57" w:line="240" w:lineRule="auto"/>
        <w:jc w:val="both"/>
        <w:outlineLvl w:val="0"/>
        <w:rPr>
          <w:rFonts w:ascii="Arial" w:eastAsia="Times New Roman" w:hAnsi="Arial" w:cs="Arial"/>
          <w:b/>
          <w:bCs/>
          <w:color w:val="333399"/>
          <w:sz w:val="28"/>
          <w:szCs w:val="32"/>
          <w:lang w:eastAsia="zh-CN"/>
        </w:rPr>
      </w:pPr>
      <w:bookmarkStart w:id="0" w:name="_Toc72694834"/>
      <w:r w:rsidRPr="00750BF8">
        <w:rPr>
          <w:rFonts w:ascii="Calibri" w:eastAsia="Times New Roman" w:hAnsi="Calibri" w:cs="Calibri"/>
          <w:b/>
          <w:bCs/>
          <w:color w:val="333399"/>
          <w:sz w:val="28"/>
          <w:szCs w:val="32"/>
          <w:lang w:eastAsia="zh-CN"/>
        </w:rPr>
        <w:t>ΠΑΡΑΡΤΗΜΑΤΑ</w:t>
      </w:r>
      <w:bookmarkEnd w:id="0"/>
    </w:p>
    <w:p w:rsidR="00750BF8" w:rsidRPr="00750BF8" w:rsidRDefault="00750BF8" w:rsidP="00750BF8">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p>
    <w:p w:rsidR="00750BF8" w:rsidRPr="00750BF8" w:rsidRDefault="00750BF8" w:rsidP="00750BF8">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bookmarkStart w:id="1" w:name="_Toc72694835"/>
      <w:r w:rsidRPr="00750BF8">
        <w:rPr>
          <w:rFonts w:ascii="Arial" w:eastAsia="Times New Roman" w:hAnsi="Arial" w:cs="Arial"/>
          <w:b/>
          <w:color w:val="002060"/>
          <w:sz w:val="24"/>
          <w:lang w:eastAsia="zh-CN"/>
        </w:rPr>
        <w:t>ΠΑΡΑΡΤΗΜΑ Ι – Αναλυτική Περιγραφή Φυσικού και Οικονομικού Αντικειμένου της Σύμβασης</w:t>
      </w:r>
      <w:bookmarkEnd w:id="1"/>
    </w:p>
    <w:p w:rsidR="00750BF8" w:rsidRPr="00750BF8" w:rsidRDefault="00750BF8" w:rsidP="00750BF8">
      <w:pPr>
        <w:suppressAutoHyphens/>
        <w:spacing w:before="57" w:after="57" w:line="240" w:lineRule="auto"/>
        <w:jc w:val="both"/>
        <w:rPr>
          <w:rFonts w:ascii="Calibri" w:eastAsia="SimSun" w:hAnsi="Calibri" w:cs="Calibri"/>
          <w:i/>
          <w:iCs/>
          <w:color w:val="5B9BD5"/>
          <w:lang w:eastAsia="zh-CN"/>
        </w:rPr>
      </w:pPr>
    </w:p>
    <w:p w:rsidR="00750BF8" w:rsidRPr="00750BF8" w:rsidRDefault="00750BF8" w:rsidP="00750BF8">
      <w:pPr>
        <w:suppressAutoHyphens/>
        <w:spacing w:before="57" w:after="57" w:line="240" w:lineRule="auto"/>
        <w:jc w:val="both"/>
        <w:rPr>
          <w:rFonts w:ascii="Calibri" w:eastAsia="Times New Roman" w:hAnsi="Calibri" w:cs="Calibri"/>
          <w:szCs w:val="24"/>
          <w:lang w:eastAsia="zh-CN"/>
        </w:rPr>
      </w:pPr>
      <w:r w:rsidRPr="00750BF8">
        <w:rPr>
          <w:rFonts w:ascii="Arial" w:eastAsia="Times New Roman" w:hAnsi="Arial" w:cs="Arial"/>
          <w:b/>
          <w:color w:val="002060"/>
          <w:lang w:eastAsia="zh-CN"/>
        </w:rPr>
        <w:t>ΜΕΡΟΣ Α - ΠΕΡΙΓΡΑΦΗ ΦΥΣΙΚΟΥ ΑΝΤΙΚΕΙΜΕΝΟΥ ΤΗΣ ΣΥΜΒΑΣΗΣ</w:t>
      </w:r>
    </w:p>
    <w:p w:rsidR="00750BF8" w:rsidRPr="00750BF8" w:rsidRDefault="00750BF8" w:rsidP="00750BF8">
      <w:pPr>
        <w:autoSpaceDE w:val="0"/>
        <w:spacing w:before="57" w:after="57" w:line="240" w:lineRule="auto"/>
        <w:jc w:val="both"/>
        <w:rPr>
          <w:rFonts w:ascii="Calibri" w:eastAsia="Times New Roman" w:hAnsi="Calibri" w:cs="Calibri"/>
          <w:szCs w:val="24"/>
          <w:lang w:eastAsia="zh-CN"/>
        </w:rPr>
      </w:pPr>
      <w:r w:rsidRPr="00750BF8">
        <w:rPr>
          <w:rFonts w:ascii="Calibri" w:eastAsia="SimSun" w:hAnsi="Calibri" w:cs="Calibri"/>
          <w:lang w:eastAsia="zh-CN"/>
        </w:rPr>
        <w:t xml:space="preserve">ΠΕΡΙΒΑΛΛΟΝ ΤΗΣ ΣΥΜΒΑΣΗΣ </w:t>
      </w:r>
    </w:p>
    <w:p w:rsidR="00750BF8" w:rsidRPr="00750BF8" w:rsidRDefault="00750BF8" w:rsidP="00750BF8">
      <w:pPr>
        <w:autoSpaceDE w:val="0"/>
        <w:spacing w:after="60" w:line="240" w:lineRule="auto"/>
        <w:jc w:val="both"/>
        <w:rPr>
          <w:rFonts w:ascii="Calibri" w:eastAsia="SimSun" w:hAnsi="Calibri" w:cs="Calibri"/>
          <w:lang w:eastAsia="zh-CN"/>
        </w:rPr>
      </w:pPr>
      <w:r w:rsidRPr="00750BF8">
        <w:rPr>
          <w:rFonts w:ascii="Calibri" w:eastAsia="Times New Roman" w:hAnsi="Calibri" w:cs="Calibri"/>
          <w:szCs w:val="24"/>
          <w:lang w:eastAsia="zh-CN"/>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750BF8" w:rsidRPr="00750BF8" w:rsidRDefault="00750BF8" w:rsidP="00750BF8">
      <w:pPr>
        <w:autoSpaceDE w:val="0"/>
        <w:spacing w:after="60" w:line="240" w:lineRule="auto"/>
        <w:jc w:val="both"/>
        <w:rPr>
          <w:rFonts w:ascii="Calibri" w:eastAsia="SimSun" w:hAnsi="Calibri" w:cs="Calibri"/>
          <w:lang w:eastAsia="zh-CN"/>
        </w:rPr>
      </w:pPr>
      <w:r w:rsidRPr="00750BF8">
        <w:rPr>
          <w:rFonts w:ascii="Calibri" w:eastAsia="SimSun" w:hAnsi="Calibri" w:cs="Calibri"/>
          <w:lang w:eastAsia="zh-CN"/>
        </w:rPr>
        <w:t>Οργανωτική δομή της Α.Α.</w:t>
      </w:r>
    </w:p>
    <w:p w:rsidR="00750BF8" w:rsidRPr="00750BF8" w:rsidRDefault="00750BF8" w:rsidP="00750BF8">
      <w:pPr>
        <w:autoSpaceDE w:val="0"/>
        <w:spacing w:after="6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750BF8" w:rsidRPr="00750BF8" w:rsidRDefault="00750BF8" w:rsidP="00750BF8">
      <w:pPr>
        <w:autoSpaceDE w:val="0"/>
        <w:spacing w:after="6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Γ.Ν. Αγίου Νικολάου</w:t>
      </w:r>
    </w:p>
    <w:p w:rsidR="00750BF8" w:rsidRPr="00750BF8" w:rsidRDefault="00750BF8" w:rsidP="00750BF8">
      <w:pPr>
        <w:autoSpaceDE w:val="0"/>
        <w:spacing w:after="6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Γ.Ν. – Κ.Υ. Ιεράπετρας</w:t>
      </w:r>
    </w:p>
    <w:p w:rsidR="00750BF8" w:rsidRPr="00750BF8" w:rsidRDefault="00750BF8" w:rsidP="00750BF8">
      <w:pPr>
        <w:autoSpaceDE w:val="0"/>
        <w:spacing w:after="6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Γ.Ν. – Κ.Υ. Σητείας.</w:t>
      </w:r>
    </w:p>
    <w:p w:rsidR="00750BF8" w:rsidRPr="00750BF8" w:rsidRDefault="00750BF8" w:rsidP="00750BF8">
      <w:pPr>
        <w:autoSpaceDE w:val="0"/>
        <w:spacing w:after="6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Το εν λόγω Ν.Π.Δ.Δ. φέρει την επωνυμία «Γ.Ν. Λασιθίου» και έδρα του ορίζεται η μεγαλύτερη σε κλίνες νοσοκομειακή μονάδα.</w:t>
      </w:r>
    </w:p>
    <w:p w:rsidR="00750BF8" w:rsidRPr="00750BF8" w:rsidRDefault="00750BF8" w:rsidP="00750BF8">
      <w:pPr>
        <w:autoSpaceDE w:val="0"/>
        <w:spacing w:after="6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750BF8">
        <w:rPr>
          <w:rFonts w:ascii="Calibri" w:eastAsia="Times New Roman" w:hAnsi="Calibri" w:cs="Calibri"/>
          <w:szCs w:val="24"/>
          <w:lang w:eastAsia="zh-CN"/>
        </w:rPr>
        <w:softHyphen/>
        <w:t>μείο.</w:t>
      </w:r>
    </w:p>
    <w:p w:rsidR="00750BF8" w:rsidRPr="00750BF8" w:rsidRDefault="00750BF8" w:rsidP="00750BF8">
      <w:pPr>
        <w:autoSpaceDE w:val="0"/>
        <w:spacing w:before="57" w:after="57" w:line="240" w:lineRule="auto"/>
        <w:jc w:val="both"/>
        <w:rPr>
          <w:rFonts w:ascii="Calibri" w:eastAsia="SimSun" w:hAnsi="Calibri" w:cs="Calibri"/>
          <w:lang w:eastAsia="zh-CN"/>
        </w:rPr>
      </w:pPr>
    </w:p>
    <w:p w:rsidR="00750BF8" w:rsidRPr="00750BF8" w:rsidRDefault="00750BF8" w:rsidP="00750BF8">
      <w:pPr>
        <w:autoSpaceDE w:val="0"/>
        <w:spacing w:before="57" w:after="57" w:line="240" w:lineRule="auto"/>
        <w:jc w:val="both"/>
        <w:rPr>
          <w:rFonts w:ascii="Calibri" w:eastAsia="Times New Roman" w:hAnsi="Calibri" w:cs="Calibri"/>
          <w:lang w:eastAsia="zh-CN"/>
        </w:rPr>
      </w:pPr>
      <w:r w:rsidRPr="00750BF8">
        <w:rPr>
          <w:rFonts w:ascii="Calibri" w:eastAsia="SimSun" w:hAnsi="Calibri" w:cs="Calibri"/>
          <w:lang w:eastAsia="zh-CN"/>
        </w:rPr>
        <w:t>ΑΝΤΙΚΕΙΜΕΝΟ ΤΗΣ ΣΥΜΒΑΣΗΣ</w:t>
      </w:r>
    </w:p>
    <w:p w:rsidR="00750BF8" w:rsidRPr="00750BF8" w:rsidRDefault="00750BF8" w:rsidP="00750BF8">
      <w:pPr>
        <w:keepNext/>
        <w:keepLines/>
        <w:spacing w:after="240" w:line="293" w:lineRule="exact"/>
        <w:ind w:right="-58"/>
        <w:jc w:val="both"/>
        <w:rPr>
          <w:rFonts w:ascii="Calibri" w:eastAsia="Arial Unicode MS" w:hAnsi="Calibri" w:cs="Calibri"/>
          <w:color w:val="000000"/>
          <w:lang w:eastAsia="el-GR"/>
        </w:rPr>
      </w:pPr>
      <w:bookmarkStart w:id="2" w:name="bookmark32"/>
      <w:r w:rsidRPr="00750BF8">
        <w:rPr>
          <w:rFonts w:ascii="Calibri" w:eastAsia="Arial Unicode MS" w:hAnsi="Calibri" w:cs="Calibri"/>
          <w:color w:val="000000"/>
          <w:lang w:eastAsia="el-GR"/>
        </w:rPr>
        <w:t>ΤΕΧΝΙΚΕΣ ΠΡΟΔΙΑΓΡΑΦΕΣ ΔΙΕΘΝΗ ΔΙΑΓΩΝΙΣΜΟΥ ΠΡΟΜΗΘΕΙΑΣ ΑΝΤΙΔΡΑΣΤΗΡΙΩΝ ΒΙΟΧΗΜΙΚΩΝ ΕΞΕΤΑΣΕΩΝ ΤΩΝ ΟΡΓΑΝΙΚΩΝ ΜΟΝΑΔΩΝ ΕΔΡΑΣ-ΑΓΙΟΥ ΝΙΚΟΛΑΟΥ, ΙΕΡΑΠΕΤΡΑΣ ΚΑΙ ΣΗΤΕΙΑΣ ΤΟΥ Γ.Ν. ΛΑΣΙΘΙΟΥ ΚΑΙ ΤΟΥ Γ.Ν.-Κ.Υ. ΝΕΑΠΟΛΗΣ «ΔΙΑΛΥΝΑΚΕΙΟ»</w:t>
      </w:r>
    </w:p>
    <w:p w:rsidR="00750BF8" w:rsidRPr="00750BF8" w:rsidRDefault="00750BF8" w:rsidP="00750BF8">
      <w:pPr>
        <w:keepNext/>
        <w:keepLines/>
        <w:spacing w:after="240" w:line="293" w:lineRule="exact"/>
        <w:ind w:right="-58"/>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ΚΕΦΑΛΑΙΟ 1: ΓΕΝΙΚΟΙ ΟΡΟΙ ΤΕΧΝΙΚΩΝ ΠΡΟΔΙΑΓΡΑΦΩΝ</w:t>
      </w:r>
    </w:p>
    <w:p w:rsidR="00750BF8" w:rsidRPr="00750BF8" w:rsidRDefault="00750BF8" w:rsidP="003C4FAF">
      <w:pPr>
        <w:keepNext/>
        <w:keepLines/>
        <w:numPr>
          <w:ilvl w:val="0"/>
          <w:numId w:val="17"/>
        </w:numPr>
        <w:suppressAutoHyphens/>
        <w:spacing w:after="0" w:line="293" w:lineRule="exact"/>
        <w:ind w:right="-58"/>
        <w:contextualSpacing/>
        <w:jc w:val="both"/>
        <w:rPr>
          <w:rFonts w:ascii="Calibri" w:eastAsia="Arial Unicode MS" w:hAnsi="Calibri" w:cs="Calibri"/>
          <w:color w:val="000000"/>
          <w:lang w:eastAsia="el-GR"/>
        </w:rPr>
      </w:pPr>
      <w:bookmarkStart w:id="3" w:name="bookmark33"/>
      <w:bookmarkEnd w:id="2"/>
      <w:r w:rsidRPr="00750BF8">
        <w:rPr>
          <w:rFonts w:ascii="Calibri" w:eastAsia="Arial Unicode MS" w:hAnsi="Calibri" w:cs="Calibri"/>
          <w:color w:val="000000"/>
          <w:lang w:eastAsia="el-GR"/>
        </w:rPr>
        <w:t>Αντικείμενο προμήθειας.</w:t>
      </w:r>
      <w:bookmarkEnd w:id="3"/>
    </w:p>
    <w:p w:rsidR="00750BF8" w:rsidRPr="00750BF8" w:rsidRDefault="00750BF8" w:rsidP="003C4FAF">
      <w:pPr>
        <w:numPr>
          <w:ilvl w:val="0"/>
          <w:numId w:val="5"/>
        </w:numPr>
        <w:tabs>
          <w:tab w:val="left" w:pos="394"/>
        </w:tabs>
        <w:suppressAutoHyphens/>
        <w:spacing w:after="0" w:line="293" w:lineRule="exact"/>
        <w:ind w:right="-58"/>
        <w:jc w:val="both"/>
        <w:rPr>
          <w:rFonts w:ascii="Calibri" w:eastAsia="Calibri" w:hAnsi="Calibri" w:cs="Calibri"/>
        </w:rPr>
      </w:pPr>
      <w:r w:rsidRPr="00750BF8">
        <w:rPr>
          <w:rFonts w:ascii="Calibri" w:eastAsia="Calibri" w:hAnsi="Calibri" w:cs="Calibri"/>
        </w:rPr>
        <w:t>Οι παρούσες τεχνικές προδιαγραφές αφορούν την ανάδειξη χορηγητών για την προμήθεια των υλικών, τα οποία περιγράφονται στο ΚΕΦΑΛΑΙΟ 2 που απαιτούνται για την διενέργεια των εξετάσεων που αναγράφονται στους πίνακες του ΜΕΡΟΥΣ Β του παρόντος Παραρτήματος προς κάλυψη των αναγκών των Νοσοκομείων Αγίου Νικολάου, Ιεράπετρας και Νεάπολης για χρονικό διάστημα ενός έτους με δυνατότητα παράτασης ενός έτους καθώς και τις απαιτήσεις, τον τρόπο ελέγχου και παραλαβής αυτών.</w:t>
      </w:r>
    </w:p>
    <w:p w:rsidR="00750BF8" w:rsidRPr="00750BF8" w:rsidRDefault="00750BF8" w:rsidP="003C4FAF">
      <w:pPr>
        <w:numPr>
          <w:ilvl w:val="0"/>
          <w:numId w:val="5"/>
        </w:numPr>
        <w:tabs>
          <w:tab w:val="left" w:pos="380"/>
        </w:tabs>
        <w:suppressAutoHyphens/>
        <w:spacing w:after="240" w:line="293" w:lineRule="exact"/>
        <w:ind w:right="-58"/>
        <w:jc w:val="both"/>
        <w:rPr>
          <w:rFonts w:ascii="Calibri" w:eastAsia="Calibri" w:hAnsi="Calibri" w:cs="Calibri"/>
        </w:rPr>
      </w:pPr>
      <w:r w:rsidRPr="00750BF8">
        <w:rPr>
          <w:rFonts w:ascii="Calibri" w:eastAsia="Calibri" w:hAnsi="Calibri" w:cs="Calibri"/>
        </w:rPr>
        <w:t>Ο αναγραφόμενος αριθμός για κάθε εξέταση των πινάκων του ΜΕΡΟΥΣ Β του παρόντος Παραρτήματος είναι ο πιθανός ετήσιος αριθμός εξετάσεων του κάθε Νοσοκομείου.</w:t>
      </w:r>
    </w:p>
    <w:p w:rsidR="00750BF8" w:rsidRPr="00750BF8" w:rsidRDefault="00750BF8" w:rsidP="003C4FAF">
      <w:pPr>
        <w:keepNext/>
        <w:keepLines/>
        <w:numPr>
          <w:ilvl w:val="0"/>
          <w:numId w:val="17"/>
        </w:numPr>
        <w:suppressAutoHyphens/>
        <w:spacing w:after="0" w:line="293" w:lineRule="exact"/>
        <w:ind w:right="-58"/>
        <w:contextualSpacing/>
        <w:jc w:val="both"/>
        <w:rPr>
          <w:rFonts w:ascii="Calibri" w:eastAsia="Arial Unicode MS" w:hAnsi="Calibri" w:cs="Calibri"/>
          <w:color w:val="000000"/>
          <w:lang w:eastAsia="el-GR"/>
        </w:rPr>
      </w:pPr>
      <w:bookmarkStart w:id="4" w:name="bookmark34"/>
      <w:r w:rsidRPr="00750BF8">
        <w:rPr>
          <w:rFonts w:ascii="Calibri" w:eastAsia="Arial Unicode MS" w:hAnsi="Calibri" w:cs="Calibri"/>
          <w:color w:val="000000"/>
          <w:lang w:eastAsia="el-GR"/>
        </w:rPr>
        <w:t>Όροι διεξαγωγής του διαγωνισμού.</w:t>
      </w:r>
      <w:bookmarkEnd w:id="4"/>
    </w:p>
    <w:p w:rsidR="00750BF8" w:rsidRPr="00750BF8" w:rsidRDefault="00750BF8" w:rsidP="003C4FAF">
      <w:pPr>
        <w:numPr>
          <w:ilvl w:val="2"/>
          <w:numId w:val="5"/>
        </w:numPr>
        <w:tabs>
          <w:tab w:val="left" w:pos="375"/>
        </w:tabs>
        <w:suppressAutoHyphens/>
        <w:spacing w:after="0" w:line="293" w:lineRule="exact"/>
        <w:ind w:right="-58"/>
        <w:jc w:val="both"/>
        <w:rPr>
          <w:rFonts w:ascii="Calibri" w:eastAsia="Calibri" w:hAnsi="Calibri" w:cs="Calibri"/>
        </w:rPr>
      </w:pPr>
      <w:r w:rsidRPr="00750BF8">
        <w:rPr>
          <w:rFonts w:ascii="Calibri" w:eastAsia="Calibri" w:hAnsi="Calibri" w:cs="Calibri"/>
        </w:rPr>
        <w:t>Δείγματα.</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Κατά το στάδιο της αξιολόγησης, οι προμηθευτές θα πρέπει να έχουν τη δυνατότητα επίδειξης διενέργειας των εξετάσεων με τα προσφερόμενα υλικά και αναλυτές, εφόσον τους ζητηθεί από την επιτροπή αξιολόγησης.</w:t>
      </w:r>
    </w:p>
    <w:p w:rsidR="00750BF8" w:rsidRPr="00750BF8" w:rsidRDefault="00750BF8" w:rsidP="003C4FAF">
      <w:pPr>
        <w:numPr>
          <w:ilvl w:val="2"/>
          <w:numId w:val="5"/>
        </w:numPr>
        <w:tabs>
          <w:tab w:val="left" w:pos="380"/>
        </w:tabs>
        <w:suppressAutoHyphens/>
        <w:spacing w:after="0" w:line="293" w:lineRule="exact"/>
        <w:ind w:right="-58"/>
        <w:jc w:val="both"/>
        <w:rPr>
          <w:rFonts w:ascii="Calibri" w:eastAsia="Calibri" w:hAnsi="Calibri" w:cs="Calibri"/>
        </w:rPr>
      </w:pPr>
      <w:r w:rsidRPr="00750BF8">
        <w:rPr>
          <w:rFonts w:ascii="Calibri" w:eastAsia="Calibri" w:hAnsi="Calibri" w:cs="Calibri"/>
        </w:rPr>
        <w:t>Οι προμηθευτές υποχρεούνται να δηλώσουν:</w:t>
      </w:r>
    </w:p>
    <w:p w:rsidR="00750BF8" w:rsidRPr="00750BF8" w:rsidRDefault="00750BF8" w:rsidP="00750BF8">
      <w:pPr>
        <w:tabs>
          <w:tab w:val="left" w:pos="426"/>
        </w:tabs>
        <w:spacing w:after="0" w:line="293" w:lineRule="exact"/>
        <w:ind w:right="-58"/>
        <w:jc w:val="both"/>
        <w:rPr>
          <w:rFonts w:ascii="Calibri" w:eastAsia="Calibri" w:hAnsi="Calibri" w:cs="Calibri"/>
        </w:rPr>
      </w:pPr>
      <w:r w:rsidRPr="00750BF8">
        <w:rPr>
          <w:rFonts w:ascii="Calibri" w:eastAsia="Calibri" w:hAnsi="Calibri" w:cs="Calibri"/>
        </w:rPr>
        <w:t>α. Χώρα προέλευσης των υλικών.</w:t>
      </w:r>
    </w:p>
    <w:p w:rsidR="00750BF8" w:rsidRPr="00750BF8" w:rsidRDefault="00750BF8" w:rsidP="00750BF8">
      <w:pPr>
        <w:tabs>
          <w:tab w:val="left" w:pos="426"/>
        </w:tabs>
        <w:spacing w:after="0" w:line="293" w:lineRule="exact"/>
        <w:ind w:right="-58"/>
        <w:jc w:val="both"/>
        <w:rPr>
          <w:rFonts w:ascii="Calibri" w:eastAsia="Calibri" w:hAnsi="Calibri" w:cs="Calibri"/>
        </w:rPr>
      </w:pPr>
      <w:r w:rsidRPr="00750BF8">
        <w:rPr>
          <w:rFonts w:ascii="Calibri" w:eastAsia="Calibri" w:hAnsi="Calibri" w:cs="Calibri"/>
        </w:rPr>
        <w:t>β. Εργοστάσιο κατασκευής.</w:t>
      </w:r>
    </w:p>
    <w:p w:rsidR="00750BF8" w:rsidRPr="00750BF8" w:rsidRDefault="00750BF8" w:rsidP="00750BF8">
      <w:pPr>
        <w:tabs>
          <w:tab w:val="left" w:pos="426"/>
        </w:tabs>
        <w:spacing w:after="0" w:line="293" w:lineRule="exact"/>
        <w:ind w:right="-58"/>
        <w:jc w:val="both"/>
        <w:rPr>
          <w:rFonts w:ascii="Calibri" w:eastAsia="Calibri" w:hAnsi="Calibri" w:cs="Calibri"/>
        </w:rPr>
      </w:pPr>
      <w:r w:rsidRPr="00750BF8">
        <w:rPr>
          <w:rFonts w:ascii="Calibri" w:eastAsia="Calibri" w:hAnsi="Calibri" w:cs="Calibri"/>
        </w:rPr>
        <w:t>γ. Χρόνο παράδοσης σε ημερολογιακές ημέρες από την παραγγελία.</w:t>
      </w:r>
    </w:p>
    <w:p w:rsidR="00750BF8" w:rsidRPr="00750BF8" w:rsidRDefault="00750BF8" w:rsidP="00750BF8">
      <w:pPr>
        <w:tabs>
          <w:tab w:val="left" w:pos="426"/>
        </w:tabs>
        <w:spacing w:after="0" w:line="293" w:lineRule="exact"/>
        <w:ind w:right="-58"/>
        <w:jc w:val="both"/>
        <w:rPr>
          <w:rFonts w:ascii="Calibri" w:eastAsia="Calibri" w:hAnsi="Calibri" w:cs="Calibri"/>
        </w:rPr>
      </w:pPr>
      <w:r w:rsidRPr="00750BF8">
        <w:rPr>
          <w:rFonts w:ascii="Calibri" w:eastAsia="Calibri" w:hAnsi="Calibri" w:cs="Calibri"/>
        </w:rPr>
        <w:t>δ. Χρόνο ζωής ( ημερομηνία παραγωγής και λήξεως).</w:t>
      </w:r>
    </w:p>
    <w:p w:rsidR="00750BF8" w:rsidRPr="00750BF8" w:rsidRDefault="00750BF8" w:rsidP="00750BF8">
      <w:pPr>
        <w:tabs>
          <w:tab w:val="left" w:pos="426"/>
        </w:tabs>
        <w:spacing w:after="0" w:line="293" w:lineRule="exact"/>
        <w:ind w:right="-58"/>
        <w:jc w:val="both"/>
        <w:rPr>
          <w:rFonts w:ascii="Calibri" w:eastAsia="Calibri" w:hAnsi="Calibri" w:cs="Calibri"/>
        </w:rPr>
      </w:pPr>
      <w:r w:rsidRPr="00750BF8">
        <w:rPr>
          <w:rFonts w:ascii="Calibri" w:eastAsia="Calibri" w:hAnsi="Calibri" w:cs="Calibri"/>
        </w:rPr>
        <w:t>ε. Τη συσκευασία του υλικού, η οποία πρέπει να είναι του εργοστασίου κατασκευής.</w:t>
      </w:r>
    </w:p>
    <w:p w:rsidR="00750BF8" w:rsidRPr="00750BF8" w:rsidRDefault="00750BF8" w:rsidP="003C4FAF">
      <w:pPr>
        <w:numPr>
          <w:ilvl w:val="2"/>
          <w:numId w:val="5"/>
        </w:numPr>
        <w:tabs>
          <w:tab w:val="left" w:pos="390"/>
        </w:tabs>
        <w:suppressAutoHyphens/>
        <w:spacing w:after="244" w:line="293" w:lineRule="exact"/>
        <w:ind w:right="-58"/>
        <w:jc w:val="both"/>
        <w:rPr>
          <w:rFonts w:ascii="Calibri" w:eastAsia="Calibri" w:hAnsi="Calibri" w:cs="Calibri"/>
        </w:rPr>
      </w:pPr>
      <w:r w:rsidRPr="00750BF8">
        <w:rPr>
          <w:rFonts w:ascii="Calibri" w:eastAsia="Calibri" w:hAnsi="Calibri" w:cs="Calibri"/>
        </w:rPr>
        <w:lastRenderedPageBreak/>
        <w:t xml:space="preserve">Ο συμμετέχων στο διαγωνισμό να προσκομίσει βεβαίωση αρμόδιας αρχής της χώρας που έχει έδρα το εργοστάσιο παραγωγής αντιδραστηρίων, η οποία θα βεβαιώνει ότι το εργοστάσιο διαθέτει άδεια δυνατότητας παραγωγής </w:t>
      </w:r>
      <w:r w:rsidRPr="00750BF8">
        <w:rPr>
          <w:rFonts w:ascii="Calibri" w:eastAsia="Calibri" w:hAnsi="Calibri" w:cs="Calibri"/>
          <w:lang w:val="en-US"/>
        </w:rPr>
        <w:t>in</w:t>
      </w:r>
      <w:r w:rsidRPr="00750BF8">
        <w:rPr>
          <w:rFonts w:ascii="Calibri" w:eastAsia="Calibri" w:hAnsi="Calibri" w:cs="Calibri"/>
        </w:rPr>
        <w:t xml:space="preserve"> </w:t>
      </w:r>
      <w:r w:rsidRPr="00750BF8">
        <w:rPr>
          <w:rFonts w:ascii="Calibri" w:eastAsia="Calibri" w:hAnsi="Calibri" w:cs="Calibri"/>
          <w:lang w:val="en-US"/>
        </w:rPr>
        <w:t>vitro</w:t>
      </w:r>
      <w:r w:rsidRPr="00750BF8">
        <w:rPr>
          <w:rFonts w:ascii="Calibri" w:eastAsia="Calibri" w:hAnsi="Calibri" w:cs="Calibri"/>
        </w:rPr>
        <w:t xml:space="preserve"> αντιδραστηρίων.</w:t>
      </w:r>
    </w:p>
    <w:p w:rsidR="00750BF8" w:rsidRPr="00750BF8" w:rsidRDefault="00750BF8" w:rsidP="003C4FAF">
      <w:pPr>
        <w:keepNext/>
        <w:keepLines/>
        <w:numPr>
          <w:ilvl w:val="1"/>
          <w:numId w:val="5"/>
        </w:numPr>
        <w:tabs>
          <w:tab w:val="left" w:pos="270"/>
        </w:tabs>
        <w:suppressAutoHyphens/>
        <w:spacing w:after="0" w:line="288" w:lineRule="exact"/>
        <w:ind w:right="-58"/>
        <w:jc w:val="both"/>
        <w:outlineLvl w:val="1"/>
        <w:rPr>
          <w:rFonts w:ascii="Calibri" w:eastAsia="Arial Unicode MS" w:hAnsi="Calibri" w:cs="Calibri"/>
          <w:color w:val="000000"/>
          <w:lang w:eastAsia="el-GR"/>
        </w:rPr>
      </w:pPr>
      <w:bookmarkStart w:id="5" w:name="bookmark35"/>
      <w:r w:rsidRPr="00750BF8">
        <w:rPr>
          <w:rFonts w:ascii="Calibri" w:eastAsia="Arial Unicode MS" w:hAnsi="Calibri" w:cs="Calibri"/>
          <w:color w:val="000000"/>
          <w:lang w:eastAsia="el-GR"/>
        </w:rPr>
        <w:t>Παράδοση- Παραλαβή</w:t>
      </w:r>
      <w:bookmarkEnd w:id="5"/>
    </w:p>
    <w:p w:rsidR="00750BF8" w:rsidRPr="00750BF8" w:rsidRDefault="00750BF8" w:rsidP="003C4FAF">
      <w:pPr>
        <w:numPr>
          <w:ilvl w:val="0"/>
          <w:numId w:val="6"/>
        </w:numPr>
        <w:tabs>
          <w:tab w:val="left" w:pos="418"/>
        </w:tabs>
        <w:suppressAutoHyphens/>
        <w:spacing w:after="0" w:line="288" w:lineRule="exact"/>
        <w:ind w:right="-58"/>
        <w:jc w:val="both"/>
        <w:rPr>
          <w:rFonts w:ascii="Calibri" w:eastAsia="Calibri" w:hAnsi="Calibri" w:cs="Calibri"/>
        </w:rPr>
      </w:pPr>
      <w:r w:rsidRPr="00750BF8">
        <w:rPr>
          <w:rFonts w:ascii="Calibri" w:eastAsia="Calibri" w:hAnsi="Calibri" w:cs="Calibri"/>
        </w:rPr>
        <w:t>Η παράδοση των υλικών θα γίνεται τμηματικά εντός 7 ημερών από την διαβίβαση της παραγγελίας, από τις αποθήκες φαρμακείων των Νοσοκομείων.</w:t>
      </w:r>
    </w:p>
    <w:p w:rsidR="00750BF8" w:rsidRPr="00750BF8" w:rsidRDefault="00750BF8" w:rsidP="003C4FAF">
      <w:pPr>
        <w:numPr>
          <w:ilvl w:val="0"/>
          <w:numId w:val="6"/>
        </w:numPr>
        <w:tabs>
          <w:tab w:val="left" w:pos="394"/>
        </w:tabs>
        <w:suppressAutoHyphens/>
        <w:spacing w:after="240" w:line="288" w:lineRule="exact"/>
        <w:ind w:right="-58"/>
        <w:jc w:val="both"/>
        <w:rPr>
          <w:rFonts w:ascii="Calibri" w:eastAsia="Calibri" w:hAnsi="Calibri" w:cs="Calibri"/>
        </w:rPr>
      </w:pPr>
      <w:r w:rsidRPr="00750BF8">
        <w:rPr>
          <w:rFonts w:ascii="Calibri" w:eastAsia="Calibri" w:hAnsi="Calibri" w:cs="Calibri"/>
        </w:rPr>
        <w:t>Σαν τόπος παράδοσης των υλικών ορίζονται οι αποθήκες των Νοσοκομείων, με βάση την ισχύουσα σε αυτό διαδικασία.</w:t>
      </w:r>
    </w:p>
    <w:p w:rsidR="00750BF8" w:rsidRPr="00750BF8" w:rsidRDefault="00750BF8" w:rsidP="003C4FAF">
      <w:pPr>
        <w:keepNext/>
        <w:keepLines/>
        <w:numPr>
          <w:ilvl w:val="1"/>
          <w:numId w:val="5"/>
        </w:numPr>
        <w:tabs>
          <w:tab w:val="left" w:pos="270"/>
        </w:tabs>
        <w:suppressAutoHyphens/>
        <w:spacing w:after="0" w:line="288" w:lineRule="exact"/>
        <w:ind w:right="-58"/>
        <w:jc w:val="both"/>
        <w:outlineLvl w:val="1"/>
        <w:rPr>
          <w:rFonts w:ascii="Calibri" w:eastAsia="Arial Unicode MS" w:hAnsi="Calibri" w:cs="Calibri"/>
          <w:color w:val="000000"/>
          <w:lang w:eastAsia="el-GR"/>
        </w:rPr>
      </w:pPr>
      <w:bookmarkStart w:id="6" w:name="bookmark36"/>
      <w:r w:rsidRPr="00750BF8">
        <w:rPr>
          <w:rFonts w:ascii="Calibri" w:eastAsia="Arial Unicode MS" w:hAnsi="Calibri" w:cs="Calibri"/>
          <w:color w:val="000000"/>
          <w:lang w:eastAsia="el-GR"/>
        </w:rPr>
        <w:t>Τεχνικοί</w:t>
      </w:r>
      <w:r w:rsidRPr="00750BF8">
        <w:rPr>
          <w:rFonts w:ascii="Calibri" w:eastAsia="Arial Unicode MS" w:hAnsi="Calibri" w:cs="Calibri"/>
          <w:color w:val="000000"/>
          <w:lang w:eastAsia="el-GR"/>
        </w:rPr>
        <w:tab/>
        <w:t>Προσδιορισμοί.</w:t>
      </w:r>
      <w:bookmarkEnd w:id="6"/>
    </w:p>
    <w:p w:rsidR="00750BF8" w:rsidRPr="00750BF8" w:rsidRDefault="00750BF8" w:rsidP="00750BF8">
      <w:pPr>
        <w:spacing w:after="0" w:line="288" w:lineRule="exact"/>
        <w:ind w:right="-58"/>
        <w:jc w:val="both"/>
        <w:rPr>
          <w:rFonts w:ascii="Calibri" w:eastAsia="Calibri" w:hAnsi="Calibri" w:cs="Calibri"/>
        </w:rPr>
      </w:pPr>
      <w:r w:rsidRPr="00750BF8">
        <w:rPr>
          <w:rFonts w:ascii="Calibri" w:eastAsia="Calibri" w:hAnsi="Calibri" w:cs="Calibri"/>
        </w:rPr>
        <w:t>4.1Ο διαγωνισμός θα γίνει με βάση τις τεχνικές περιγραφές των υλικών που αναφέρονται στο ΚΕΦΑΛΑΙΟ 2.</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1. Οι οικονομικοί φορείς πρέπει να αναγράφουν στην τεχνική τους προσφορά, ότι το είδος που προσφέρουν εκπληρώνει τις παραπάνω τεχνικές περιγραφές της Υπηρεσίας.</w:t>
      </w:r>
    </w:p>
    <w:p w:rsidR="00750BF8" w:rsidRPr="00750BF8" w:rsidRDefault="00750BF8" w:rsidP="003C4FAF">
      <w:pPr>
        <w:keepNext/>
        <w:keepLines/>
        <w:numPr>
          <w:ilvl w:val="1"/>
          <w:numId w:val="5"/>
        </w:numPr>
        <w:tabs>
          <w:tab w:val="left" w:pos="270"/>
        </w:tabs>
        <w:suppressAutoHyphens/>
        <w:spacing w:after="0" w:line="288" w:lineRule="exact"/>
        <w:ind w:right="-58"/>
        <w:jc w:val="both"/>
        <w:outlineLvl w:val="1"/>
        <w:rPr>
          <w:rFonts w:ascii="Calibri" w:eastAsia="Arial Unicode MS" w:hAnsi="Calibri" w:cs="Calibri"/>
          <w:color w:val="000000"/>
          <w:lang w:eastAsia="el-GR"/>
        </w:rPr>
      </w:pPr>
      <w:r w:rsidRPr="00750BF8">
        <w:rPr>
          <w:rFonts w:ascii="Calibri" w:eastAsia="Arial Unicode MS" w:hAnsi="Calibri" w:cs="Calibri"/>
          <w:color w:val="000000"/>
          <w:lang w:eastAsia="el-GR"/>
        </w:rPr>
        <w:t>Συσκευασία.</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5.1 Η συσκευασία θα είναι όπως αυτή του εργοστασίου παραγωγής, χωρίς άλλη χρηματική επιβάρυνση των σχετικών υλικών συσκευασίας που δεν επιστρέφονται στον προμηθευτή.</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5.2 Σε εμφανές σημείο της συσκευασίας, καθώς και σε κάθε μονάδα του περιεχομένου της πρέπει να αναγράφονται οι παρακάτω ΕΝΔΕΙΞΕΙΣ: στα Ελληνικά ή Αγγλικά.</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5.2.1 Επωνυμία και διεύθυνση κατασκευαστή. Εάν ο κατασκευαστής εδρεύει σε χώρα εκτός Ευρωπαϊκής Ένωσης πρέπει να αναγράφεται η επωνυμία και η διεύθυνσή του εγκατεστημένου στην κοινότητα εξουσιοδοτημένου αντιπροσώπου του κατασκευαστή.</w:t>
      </w:r>
    </w:p>
    <w:p w:rsidR="00750BF8" w:rsidRPr="00750BF8" w:rsidRDefault="00750BF8" w:rsidP="003C4FAF">
      <w:pPr>
        <w:numPr>
          <w:ilvl w:val="0"/>
          <w:numId w:val="7"/>
        </w:numPr>
        <w:tabs>
          <w:tab w:val="left" w:pos="644"/>
        </w:tabs>
        <w:suppressAutoHyphens/>
        <w:spacing w:after="0" w:line="293" w:lineRule="exact"/>
        <w:ind w:right="-58"/>
        <w:jc w:val="both"/>
        <w:rPr>
          <w:rFonts w:ascii="Calibri" w:eastAsia="Calibri" w:hAnsi="Calibri" w:cs="Calibri"/>
        </w:rPr>
      </w:pPr>
      <w:r w:rsidRPr="00750BF8">
        <w:rPr>
          <w:rFonts w:ascii="Calibri" w:eastAsia="Calibri" w:hAnsi="Calibri" w:cs="Calibri"/>
        </w:rPr>
        <w:t>Τα στοιχεία που είναι απολύτως αναγκαία, προκειμένου ο χρήστης να είναι σε θέση να αναγνωρίσει το διαγνωστικό προϊόν, την ποσότητά του και το περιεχόμενο της συσκευασίας.</w:t>
      </w:r>
    </w:p>
    <w:p w:rsidR="00750BF8" w:rsidRPr="00750BF8" w:rsidRDefault="00750BF8" w:rsidP="003C4FAF">
      <w:pPr>
        <w:numPr>
          <w:ilvl w:val="0"/>
          <w:numId w:val="7"/>
        </w:numPr>
        <w:tabs>
          <w:tab w:val="left" w:pos="663"/>
        </w:tabs>
        <w:suppressAutoHyphens/>
        <w:spacing w:after="0" w:line="293" w:lineRule="exact"/>
        <w:ind w:right="-58"/>
        <w:jc w:val="both"/>
        <w:rPr>
          <w:rFonts w:ascii="Calibri" w:eastAsia="Calibri" w:hAnsi="Calibri" w:cs="Calibri"/>
        </w:rPr>
      </w:pPr>
      <w:r w:rsidRPr="00750BF8">
        <w:rPr>
          <w:rFonts w:ascii="Calibri" w:eastAsia="Calibri" w:hAnsi="Calibri" w:cs="Calibri"/>
        </w:rPr>
        <w:t>Κατά περίπτωση την ένδειξη «στείρο» ή άλλη ένδειξη, με την οποία επισημαίνεται η ειδική μικροβιολογική κατάσταση ή κατάσταση από πλευράς καθαρότητας.</w:t>
      </w:r>
    </w:p>
    <w:p w:rsidR="00750BF8" w:rsidRPr="00750BF8" w:rsidRDefault="00750BF8" w:rsidP="003C4FAF">
      <w:pPr>
        <w:numPr>
          <w:ilvl w:val="0"/>
          <w:numId w:val="7"/>
        </w:numPr>
        <w:tabs>
          <w:tab w:val="left" w:pos="649"/>
        </w:tabs>
        <w:suppressAutoHyphens/>
        <w:spacing w:after="0" w:line="293" w:lineRule="exact"/>
        <w:ind w:right="-58"/>
        <w:jc w:val="both"/>
        <w:rPr>
          <w:rFonts w:ascii="Calibri" w:eastAsia="Calibri" w:hAnsi="Calibri" w:cs="Calibri"/>
        </w:rPr>
      </w:pPr>
      <w:r w:rsidRPr="00750BF8">
        <w:rPr>
          <w:rFonts w:ascii="Calibri" w:eastAsia="Calibri" w:hAnsi="Calibri" w:cs="Calibri"/>
        </w:rPr>
        <w:t>Τον κωδικό της παρτίδας, μετά από τη λέξη παρτίδα ή τον αύξοντα αριθμό.</w:t>
      </w:r>
    </w:p>
    <w:p w:rsidR="00750BF8" w:rsidRPr="00750BF8" w:rsidRDefault="00750BF8" w:rsidP="003C4FAF">
      <w:pPr>
        <w:numPr>
          <w:ilvl w:val="0"/>
          <w:numId w:val="7"/>
        </w:numPr>
        <w:tabs>
          <w:tab w:val="left" w:pos="658"/>
        </w:tabs>
        <w:suppressAutoHyphens/>
        <w:spacing w:after="0" w:line="293" w:lineRule="exact"/>
        <w:ind w:right="-58"/>
        <w:jc w:val="both"/>
        <w:rPr>
          <w:rFonts w:ascii="Calibri" w:eastAsia="Calibri" w:hAnsi="Calibri" w:cs="Calibri"/>
        </w:rPr>
      </w:pPr>
      <w:r w:rsidRPr="00750BF8">
        <w:rPr>
          <w:rFonts w:ascii="Calibri" w:eastAsia="Calibri" w:hAnsi="Calibri" w:cs="Calibri"/>
        </w:rPr>
        <w:t>Η ημερομηνία, μέχρι την οποία το προϊόν μπορεί να χρησιμοποιηθεί ασφαλώς, χωρίς υποβιβασμό της επίδοσης.</w:t>
      </w:r>
    </w:p>
    <w:p w:rsidR="00750BF8" w:rsidRPr="00750BF8" w:rsidRDefault="00750BF8" w:rsidP="003C4FAF">
      <w:pPr>
        <w:numPr>
          <w:ilvl w:val="0"/>
          <w:numId w:val="7"/>
        </w:numPr>
        <w:tabs>
          <w:tab w:val="left" w:pos="654"/>
        </w:tabs>
        <w:suppressAutoHyphens/>
        <w:spacing w:after="0" w:line="293" w:lineRule="exact"/>
        <w:ind w:right="-58"/>
        <w:jc w:val="both"/>
        <w:rPr>
          <w:rFonts w:ascii="Calibri" w:eastAsia="Calibri" w:hAnsi="Calibri" w:cs="Calibri"/>
        </w:rPr>
      </w:pPr>
      <w:r w:rsidRPr="00750BF8">
        <w:rPr>
          <w:rFonts w:ascii="Calibri" w:eastAsia="Calibri" w:hAnsi="Calibri" w:cs="Calibri"/>
        </w:rPr>
        <w:t xml:space="preserve">Κατά περίπτωση ένδειξη με την οποία θα επισημαίνεται ότι πρόκειται για «προϊόν που χρησιμοποιείται </w:t>
      </w:r>
      <w:r w:rsidRPr="00750BF8">
        <w:rPr>
          <w:rFonts w:ascii="Calibri" w:eastAsia="Calibri" w:hAnsi="Calibri" w:cs="Calibri"/>
          <w:lang w:val="en-US"/>
        </w:rPr>
        <w:t>in</w:t>
      </w:r>
      <w:r w:rsidRPr="00750BF8">
        <w:rPr>
          <w:rFonts w:ascii="Calibri" w:eastAsia="Calibri" w:hAnsi="Calibri" w:cs="Calibri"/>
        </w:rPr>
        <w:t xml:space="preserve"> </w:t>
      </w:r>
      <w:r w:rsidRPr="00750BF8">
        <w:rPr>
          <w:rFonts w:ascii="Calibri" w:eastAsia="Calibri" w:hAnsi="Calibri" w:cs="Calibri"/>
          <w:lang w:val="en-US"/>
        </w:rPr>
        <w:t>vitro</w:t>
      </w:r>
      <w:r w:rsidRPr="00750BF8">
        <w:rPr>
          <w:rFonts w:ascii="Calibri" w:eastAsia="Calibri" w:hAnsi="Calibri" w:cs="Calibri"/>
        </w:rPr>
        <w:t>» ή «μόνο για την αξιολόγηση επιδόσεων».</w:t>
      </w:r>
    </w:p>
    <w:p w:rsidR="00750BF8" w:rsidRPr="00750BF8" w:rsidRDefault="00750BF8" w:rsidP="003C4FAF">
      <w:pPr>
        <w:numPr>
          <w:ilvl w:val="0"/>
          <w:numId w:val="7"/>
        </w:numPr>
        <w:tabs>
          <w:tab w:val="left" w:pos="654"/>
        </w:tabs>
        <w:suppressAutoHyphens/>
        <w:spacing w:after="0" w:line="293" w:lineRule="exact"/>
        <w:ind w:right="-58"/>
        <w:jc w:val="both"/>
        <w:rPr>
          <w:rFonts w:ascii="Calibri" w:eastAsia="Calibri" w:hAnsi="Calibri" w:cs="Calibri"/>
        </w:rPr>
      </w:pPr>
      <w:r w:rsidRPr="00750BF8">
        <w:rPr>
          <w:rFonts w:ascii="Calibri" w:eastAsia="Calibri" w:hAnsi="Calibri" w:cs="Calibri"/>
        </w:rPr>
        <w:t>Τις ειδικές συνθήκες αποθήκευσης ή και χειρισμού.</w:t>
      </w:r>
    </w:p>
    <w:p w:rsidR="00750BF8" w:rsidRPr="00750BF8" w:rsidRDefault="00750BF8" w:rsidP="003C4FAF">
      <w:pPr>
        <w:numPr>
          <w:ilvl w:val="0"/>
          <w:numId w:val="8"/>
        </w:numPr>
        <w:tabs>
          <w:tab w:val="left" w:pos="615"/>
        </w:tabs>
        <w:suppressAutoHyphens/>
        <w:spacing w:after="0" w:line="293" w:lineRule="exact"/>
        <w:ind w:right="-58"/>
        <w:jc w:val="both"/>
        <w:rPr>
          <w:rFonts w:ascii="Calibri" w:eastAsia="Calibri" w:hAnsi="Calibri" w:cs="Calibri"/>
        </w:rPr>
      </w:pPr>
      <w:r w:rsidRPr="00750BF8">
        <w:rPr>
          <w:rFonts w:ascii="Calibri" w:eastAsia="Calibri" w:hAnsi="Calibri" w:cs="Calibri"/>
        </w:rPr>
        <w:t>Τις ενδεδειγμένες προειδοποιήσεις ή και προφυλάξεις.</w:t>
      </w:r>
    </w:p>
    <w:p w:rsidR="00750BF8" w:rsidRPr="00750BF8" w:rsidRDefault="00750BF8" w:rsidP="003C4FAF">
      <w:pPr>
        <w:numPr>
          <w:ilvl w:val="0"/>
          <w:numId w:val="8"/>
        </w:numPr>
        <w:tabs>
          <w:tab w:val="left" w:pos="630"/>
        </w:tabs>
        <w:suppressAutoHyphens/>
        <w:spacing w:after="0" w:line="293" w:lineRule="exact"/>
        <w:ind w:right="-58"/>
        <w:jc w:val="both"/>
        <w:rPr>
          <w:rFonts w:ascii="Calibri" w:eastAsia="Calibri" w:hAnsi="Calibri" w:cs="Calibri"/>
        </w:rPr>
      </w:pPr>
      <w:r w:rsidRPr="00750BF8">
        <w:rPr>
          <w:rFonts w:ascii="Calibri" w:eastAsia="Calibri" w:hAnsi="Calibri" w:cs="Calibri"/>
        </w:rPr>
        <w:t>Σε κάθε συσκευασία θα πρέπει να περιλαμβάνονται ΟΔΗΓΙΕΣ ΧΡΗΣΕΩΣ στα Ελληνικά ή Αγγλικά ως εξής:</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α. Τα στοιχεία της ετικέτας, πλην των 5.2.4. και 5.2.5.</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 xml:space="preserve">β. Την ποιοτική και ποσοτική σύνθεση του αντιδρώντος προϊόντος και την ποσότητα ή τη συγκέντρωσή του ή των δραστικών συστατικών του ή των αντιδραστηρίων ή του συνόλου ( </w:t>
      </w:r>
      <w:r w:rsidRPr="00750BF8">
        <w:rPr>
          <w:rFonts w:ascii="Calibri" w:eastAsia="Calibri" w:hAnsi="Calibri" w:cs="Calibri"/>
          <w:lang w:val="en-US"/>
        </w:rPr>
        <w:t>kit</w:t>
      </w:r>
      <w:r w:rsidRPr="00750BF8">
        <w:rPr>
          <w:rFonts w:ascii="Calibri" w:eastAsia="Calibri" w:hAnsi="Calibri" w:cs="Calibri"/>
        </w:rPr>
        <w:t xml:space="preserve">). </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γ. Δήλωση ότι το διαγνωστικό προϊόν περιέχει όλα τα συστατικά που απαιτούνται για τη μέτρηση.</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δ. Τις συνθήκες αποθήκευσης και το χρόνο διατήρησης μετά από την πρώτη αποσφράγιση της πρωτοταγούς συσκευασίας, καθώς και τις συνθήκες αποθήκευσης και σταθερότητας των αντιδραστηρίων εργασίας.</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ε. Τις επιδόσεις του προϊόντος αναφορικά με την αναλυτική ευαισθησία, την εξειδίκευση, την ακρίβεια, την επαναληψιμότητα, την αναπαραγωγιμότητα, τα όρια ανίχνευσης και τις γνωστές αλληλεπιδράσεις.</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στ. Ένδειξη του τυχόν απαιτούμενου ειδικού εξοπλισμού και πληροφορίες για την αναγνώριση του ειδικού αυτού εξοπλισμού, προκειμένου να χρησιμοποιείται ορθώς.</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ζ. Τον τύπο του δείγματος που πρέπει να χρησιμοποιείται, τις τυχόν ειδικές συνθήκες συλλογής, προεπεξεργασίας και, κατά περίπτωση, τις συνθήκες αποθήκευσης και οδηγίες για την προετοιμασία του ασθενούς.</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η. λεπτομερής περιγραφή της ακολουθητέας διαδικασίας για τη χρήση του προϊόντος.</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lastRenderedPageBreak/>
        <w:t>θ. Τη διαδικασία μετρήσεως που πρέπει να ακολουθείται με το διαγνωστικό προϊόν, συμπεριλαμβανομένων κατά περίπτωση:</w:t>
      </w:r>
    </w:p>
    <w:p w:rsidR="00750BF8" w:rsidRPr="00750BF8" w:rsidRDefault="00750BF8" w:rsidP="003C4FAF">
      <w:pPr>
        <w:numPr>
          <w:ilvl w:val="0"/>
          <w:numId w:val="16"/>
        </w:numPr>
        <w:tabs>
          <w:tab w:val="left" w:pos="361"/>
        </w:tabs>
        <w:suppressAutoHyphens/>
        <w:spacing w:after="0" w:line="293" w:lineRule="exact"/>
        <w:ind w:right="-58"/>
        <w:jc w:val="both"/>
        <w:rPr>
          <w:rFonts w:ascii="Calibri" w:eastAsia="Calibri" w:hAnsi="Calibri" w:cs="Calibri"/>
        </w:rPr>
      </w:pPr>
      <w:r w:rsidRPr="00750BF8">
        <w:rPr>
          <w:rFonts w:ascii="Calibri" w:eastAsia="Calibri" w:hAnsi="Calibri" w:cs="Calibri"/>
        </w:rPr>
        <w:t>Της αρχής της μεθόδου.</w:t>
      </w:r>
    </w:p>
    <w:p w:rsidR="00750BF8" w:rsidRPr="00750BF8" w:rsidRDefault="00750BF8" w:rsidP="003C4FAF">
      <w:pPr>
        <w:numPr>
          <w:ilvl w:val="0"/>
          <w:numId w:val="16"/>
        </w:numPr>
        <w:tabs>
          <w:tab w:val="left" w:pos="375"/>
        </w:tabs>
        <w:suppressAutoHyphens/>
        <w:spacing w:after="0" w:line="293" w:lineRule="exact"/>
        <w:ind w:right="-58"/>
        <w:jc w:val="both"/>
        <w:rPr>
          <w:rFonts w:ascii="Calibri" w:eastAsia="Calibri" w:hAnsi="Calibri" w:cs="Calibri"/>
        </w:rPr>
      </w:pPr>
      <w:r w:rsidRPr="00750BF8">
        <w:rPr>
          <w:rFonts w:ascii="Calibri" w:eastAsia="Calibri" w:hAnsi="Calibri" w:cs="Calibri"/>
        </w:rPr>
        <w:t>Των αναλυτικών χαρακτηριστικών επιδόσεως (ευαισθησία, εξειδίκευση, ακρίβεια, επαναληψιμότητα, αναπαραγωγιμότητα, όρια ανίχνευσης, φάσμα μερτήσεων, πληροφορίες που απαιτούνται για τον έλεγχο των γνωστών σχετικών παρεμβολών), των περιορισμών της μεθόδου και των πληροφοριών, όσον αφορά τη χρησιμοποίηση, εκ μέρους του χρήστη, των διαδικασιών και υλικών μετρήσεων αναφοράς.</w:t>
      </w:r>
    </w:p>
    <w:p w:rsidR="00750BF8" w:rsidRPr="00750BF8" w:rsidRDefault="00750BF8" w:rsidP="003C4FAF">
      <w:pPr>
        <w:numPr>
          <w:ilvl w:val="0"/>
          <w:numId w:val="16"/>
        </w:numPr>
        <w:tabs>
          <w:tab w:val="left" w:pos="370"/>
        </w:tabs>
        <w:suppressAutoHyphens/>
        <w:spacing w:after="0" w:line="293" w:lineRule="exact"/>
        <w:ind w:right="-58"/>
        <w:jc w:val="both"/>
        <w:rPr>
          <w:rFonts w:ascii="Calibri" w:eastAsia="Calibri" w:hAnsi="Calibri" w:cs="Calibri"/>
        </w:rPr>
      </w:pPr>
      <w:r w:rsidRPr="00750BF8">
        <w:rPr>
          <w:rFonts w:ascii="Calibri" w:eastAsia="Calibri" w:hAnsi="Calibri" w:cs="Calibri"/>
        </w:rPr>
        <w:t>Των πληροφοριών, που αφορούν κάθε επιπλέον διαδικασία ή χειρισμό, ο οποίος απαιτείται πριν από τη χρησιμοποίηση του διαγνωστικού προϊόντος (π.χ. ανασύσταση, επώαση, έλεγχος οργάνων κ.α )</w:t>
      </w:r>
    </w:p>
    <w:p w:rsidR="00750BF8" w:rsidRPr="00750BF8" w:rsidRDefault="00750BF8" w:rsidP="003C4FAF">
      <w:pPr>
        <w:numPr>
          <w:ilvl w:val="0"/>
          <w:numId w:val="16"/>
        </w:numPr>
        <w:tabs>
          <w:tab w:val="left" w:pos="394"/>
        </w:tabs>
        <w:suppressAutoHyphens/>
        <w:spacing w:after="0" w:line="293" w:lineRule="exact"/>
        <w:ind w:right="-58"/>
        <w:jc w:val="both"/>
        <w:rPr>
          <w:rFonts w:ascii="Calibri" w:eastAsia="Calibri" w:hAnsi="Calibri" w:cs="Calibri"/>
        </w:rPr>
      </w:pPr>
      <w:r w:rsidRPr="00750BF8">
        <w:rPr>
          <w:rFonts w:ascii="Calibri" w:eastAsia="Calibri" w:hAnsi="Calibri" w:cs="Calibri"/>
        </w:rPr>
        <w:t>Ενδείξεων για το πόσον απαιτείται ειδική εκπαίδευση των χρηστών.</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ι. Τη μαθηματική μέθοδο με την οποία υπολογίζονται τα μαθηματικά αποτελέσματα και όπου απαιτείται μέθοδος προσδιορισμού των θετικών αποτελεσμάτων.</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ια. Τα μέτρα που πρέπει να λαμβάνονται, σε περίπτωση αλλαγών στις αναλυτικές επιδόσεις του προϊόντος.</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ιβ. Τις κατάλληλες για τους χρήστες πληροφορίες, σχετικά με:</w:t>
      </w:r>
    </w:p>
    <w:p w:rsidR="00750BF8" w:rsidRPr="00750BF8" w:rsidRDefault="00750BF8" w:rsidP="003C4FAF">
      <w:pPr>
        <w:numPr>
          <w:ilvl w:val="0"/>
          <w:numId w:val="15"/>
        </w:numPr>
        <w:tabs>
          <w:tab w:val="left" w:pos="370"/>
        </w:tabs>
        <w:suppressAutoHyphens/>
        <w:spacing w:after="0" w:line="293" w:lineRule="exact"/>
        <w:ind w:right="-58"/>
        <w:jc w:val="both"/>
        <w:rPr>
          <w:rFonts w:ascii="Calibri" w:eastAsia="Calibri" w:hAnsi="Calibri" w:cs="Calibri"/>
        </w:rPr>
      </w:pPr>
      <w:r w:rsidRPr="00750BF8">
        <w:rPr>
          <w:rFonts w:ascii="Calibri" w:eastAsia="Calibri" w:hAnsi="Calibri" w:cs="Calibri"/>
        </w:rPr>
        <w:t>Τον εσωτερικό έλεγχο ποιότητας, συμπεριλαμβανομένων και των διαδικασιών επικύρωσης.</w:t>
      </w:r>
    </w:p>
    <w:p w:rsidR="00750BF8" w:rsidRPr="00750BF8" w:rsidRDefault="00750BF8" w:rsidP="003C4FAF">
      <w:pPr>
        <w:numPr>
          <w:ilvl w:val="0"/>
          <w:numId w:val="15"/>
        </w:numPr>
        <w:tabs>
          <w:tab w:val="left" w:pos="370"/>
        </w:tabs>
        <w:suppressAutoHyphens/>
        <w:spacing w:after="0" w:line="293" w:lineRule="exact"/>
        <w:ind w:right="-58"/>
        <w:jc w:val="both"/>
        <w:rPr>
          <w:rFonts w:ascii="Calibri" w:eastAsia="Calibri" w:hAnsi="Calibri" w:cs="Calibri"/>
        </w:rPr>
      </w:pPr>
      <w:r w:rsidRPr="00750BF8">
        <w:rPr>
          <w:rFonts w:ascii="Calibri" w:eastAsia="Calibri" w:hAnsi="Calibri" w:cs="Calibri"/>
        </w:rPr>
        <w:t>Αναφορά στον τρόπο βαθμονόμησης του προϊόντος.</w:t>
      </w:r>
    </w:p>
    <w:p w:rsidR="00750BF8" w:rsidRPr="00750BF8" w:rsidRDefault="00750BF8" w:rsidP="003C4FAF">
      <w:pPr>
        <w:numPr>
          <w:ilvl w:val="0"/>
          <w:numId w:val="15"/>
        </w:numPr>
        <w:tabs>
          <w:tab w:val="left" w:pos="375"/>
        </w:tabs>
        <w:suppressAutoHyphens/>
        <w:spacing w:after="0" w:line="293" w:lineRule="exact"/>
        <w:ind w:right="-58"/>
        <w:jc w:val="both"/>
        <w:rPr>
          <w:rFonts w:ascii="Calibri" w:eastAsia="Calibri" w:hAnsi="Calibri" w:cs="Calibri"/>
        </w:rPr>
      </w:pPr>
      <w:r w:rsidRPr="00750BF8">
        <w:rPr>
          <w:rFonts w:ascii="Calibri" w:eastAsia="Calibri" w:hAnsi="Calibri" w:cs="Calibri"/>
        </w:rPr>
        <w:t>Τα μεσοδιαστήματα αναφοράς για τις προσδιοριζόμενες ποσότητες, συμπεριλαμβανόμενης της περιγραφής του πληθυσμού αναφοράς που πρέπει να λαμβάνεται υπόψη.</w:t>
      </w:r>
    </w:p>
    <w:p w:rsidR="00750BF8" w:rsidRPr="00750BF8" w:rsidRDefault="00750BF8" w:rsidP="003C4FAF">
      <w:pPr>
        <w:numPr>
          <w:ilvl w:val="0"/>
          <w:numId w:val="15"/>
        </w:numPr>
        <w:tabs>
          <w:tab w:val="left" w:pos="380"/>
        </w:tabs>
        <w:suppressAutoHyphens/>
        <w:spacing w:after="0" w:line="293" w:lineRule="exact"/>
        <w:ind w:right="-58"/>
        <w:jc w:val="both"/>
        <w:rPr>
          <w:rFonts w:ascii="Calibri" w:eastAsia="Calibri" w:hAnsi="Calibri" w:cs="Calibri"/>
        </w:rPr>
      </w:pPr>
      <w:r w:rsidRPr="00750BF8">
        <w:rPr>
          <w:rFonts w:ascii="Calibri" w:eastAsia="Calibri" w:hAnsi="Calibri" w:cs="Calibri"/>
        </w:rPr>
        <w:t>Αν το προϊόν πρέπει να χρησιμοποιείται σε συνδυασμό ή να εγκαθίσταται ή να συνδέεται με άλλα ιατροτεχνολογικά προϊόντα ή εξοπλισμό, προκειμένου να λειτουργήσει, σύμφωνα με τον προορισμό του, επαρκή στοιχεία για τα χαρακτηριστικά του, ώστε να είναι δυνατή η επιλογή των ενδεδειγμένων προϊόντων ή εξοπλισμού που πρέπει να χρησιμοποιούνται, προκειμένου να επιτυγχάνεται ασφαλής και κατάλληλος συνδυασμός.</w:t>
      </w:r>
    </w:p>
    <w:p w:rsidR="00750BF8" w:rsidRPr="00750BF8" w:rsidRDefault="00750BF8" w:rsidP="003C4FAF">
      <w:pPr>
        <w:numPr>
          <w:ilvl w:val="0"/>
          <w:numId w:val="15"/>
        </w:numPr>
        <w:tabs>
          <w:tab w:val="left" w:pos="361"/>
        </w:tabs>
        <w:suppressAutoHyphens/>
        <w:spacing w:after="0" w:line="293" w:lineRule="exact"/>
        <w:ind w:right="-58"/>
        <w:jc w:val="both"/>
        <w:rPr>
          <w:rFonts w:ascii="Calibri" w:eastAsia="Calibri" w:hAnsi="Calibri" w:cs="Calibri"/>
        </w:rPr>
      </w:pPr>
      <w:r w:rsidRPr="00750BF8">
        <w:rPr>
          <w:rFonts w:ascii="Calibri" w:eastAsia="Calibri" w:hAnsi="Calibri" w:cs="Calibri"/>
        </w:rPr>
        <w:t>Όλες τις πληροφορίες που απαιτούνται για τον έλεγχο της ορθής εγκατάστασης του προϊόντος και της ορθής και ασφαλούς λειτουργίας του, καθώς και λεπτομερή στοιχεία για τη φύση και τη συχνότητα της συντήρησης και της βαθμονόμησης που απαιτούνται για να εξασφαλίζεται η ορθή και ασφαλής λειτουργία του προϊόντος.</w:t>
      </w:r>
    </w:p>
    <w:p w:rsidR="00750BF8" w:rsidRPr="00750BF8" w:rsidRDefault="00750BF8" w:rsidP="003C4FAF">
      <w:pPr>
        <w:numPr>
          <w:ilvl w:val="0"/>
          <w:numId w:val="15"/>
        </w:numPr>
        <w:tabs>
          <w:tab w:val="left" w:pos="380"/>
        </w:tabs>
        <w:suppressAutoHyphens/>
        <w:spacing w:after="0" w:line="293" w:lineRule="exact"/>
        <w:ind w:right="-58"/>
        <w:jc w:val="both"/>
        <w:rPr>
          <w:rFonts w:ascii="Calibri" w:eastAsia="Calibri" w:hAnsi="Calibri" w:cs="Calibri"/>
        </w:rPr>
      </w:pPr>
      <w:r w:rsidRPr="00750BF8">
        <w:rPr>
          <w:rFonts w:ascii="Calibri" w:eastAsia="Calibri" w:hAnsi="Calibri" w:cs="Calibri"/>
        </w:rPr>
        <w:t>Πληροφορίες για την διάθεση των αποβλήτων.</w:t>
      </w:r>
    </w:p>
    <w:p w:rsidR="00750BF8" w:rsidRPr="00750BF8" w:rsidRDefault="00750BF8" w:rsidP="003C4FAF">
      <w:pPr>
        <w:numPr>
          <w:ilvl w:val="0"/>
          <w:numId w:val="15"/>
        </w:numPr>
        <w:tabs>
          <w:tab w:val="left" w:pos="390"/>
        </w:tabs>
        <w:suppressAutoHyphens/>
        <w:spacing w:after="0" w:line="293" w:lineRule="exact"/>
        <w:ind w:right="-58"/>
        <w:jc w:val="both"/>
        <w:rPr>
          <w:rFonts w:ascii="Calibri" w:eastAsia="Calibri" w:hAnsi="Calibri" w:cs="Calibri"/>
        </w:rPr>
      </w:pPr>
      <w:r w:rsidRPr="00750BF8">
        <w:rPr>
          <w:rFonts w:ascii="Calibri" w:eastAsia="Calibri" w:hAnsi="Calibri" w:cs="Calibri"/>
        </w:rPr>
        <w:t>Πληροφορίες σχετικά με κάθε πρόσθετη επεξεργασία ή χειρισμό που απαιτείται, προτού χρησιμοποιηθεί το προϊόν ( π.χ. αποστείρωση, τελική συναρμολόγηση κ.α.)</w:t>
      </w:r>
    </w:p>
    <w:p w:rsidR="00750BF8" w:rsidRPr="00750BF8" w:rsidRDefault="00750BF8" w:rsidP="003C4FAF">
      <w:pPr>
        <w:numPr>
          <w:ilvl w:val="0"/>
          <w:numId w:val="15"/>
        </w:numPr>
        <w:tabs>
          <w:tab w:val="left" w:pos="370"/>
        </w:tabs>
        <w:suppressAutoHyphens/>
        <w:spacing w:after="0" w:line="293" w:lineRule="exact"/>
        <w:ind w:right="-58"/>
        <w:jc w:val="both"/>
        <w:rPr>
          <w:rFonts w:ascii="Calibri" w:eastAsia="Calibri" w:hAnsi="Calibri" w:cs="Calibri"/>
        </w:rPr>
      </w:pPr>
      <w:r w:rsidRPr="00750BF8">
        <w:rPr>
          <w:rFonts w:ascii="Calibri" w:eastAsia="Calibri" w:hAnsi="Calibri" w:cs="Calibri"/>
        </w:rPr>
        <w:t>Τις απαραίτητες οδηγίες για το ενδεχόμενο φθοράς της προστατευτικής συσκευασίας.</w:t>
      </w:r>
    </w:p>
    <w:p w:rsidR="00750BF8" w:rsidRPr="00750BF8" w:rsidRDefault="00750BF8" w:rsidP="003C4FAF">
      <w:pPr>
        <w:numPr>
          <w:ilvl w:val="0"/>
          <w:numId w:val="15"/>
        </w:numPr>
        <w:suppressAutoHyphens/>
        <w:spacing w:after="0" w:line="293" w:lineRule="exact"/>
        <w:ind w:right="-58"/>
        <w:jc w:val="both"/>
        <w:rPr>
          <w:rFonts w:ascii="Calibri" w:eastAsia="Calibri" w:hAnsi="Calibri" w:cs="Calibri"/>
        </w:rPr>
      </w:pPr>
      <w:r w:rsidRPr="00750BF8">
        <w:rPr>
          <w:rFonts w:ascii="Calibri" w:eastAsia="Calibri" w:hAnsi="Calibri" w:cs="Calibri"/>
        </w:rPr>
        <w:t>Λεπτομερή στοιχεία για τις κατάλληλες μεθόδους επαναποστείρωσης ή απολύμανσης.</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ιγ. Τις προφυλάξεις που πρέπει να λαμβάνονται για τους τυχόν ειδικούς και ασυνήθεις κινδύνους που σχετίζονται με τη χρησιμοποίηση ή τη διάθεση των διαγνωστικών προϊόντων, συμπεριλαμβανομένων των ειδικών μέτρων προστασίας, αν το διαγνωστικό προϊόν περιέχει ουσίες ανθρώπινης ή ζωϊκής προέλευσης, πρέπει να εφιστάται η προσοχή των χρηστών στη δυνητική μολυσματική φύση της.</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ιδ. Την ημερομηνία εκδόσεως ή της πλέον πρόσφατης αναθεώρησης των οδηγιών χρήσεως.</w:t>
      </w:r>
    </w:p>
    <w:p w:rsidR="00750BF8" w:rsidRPr="00750BF8" w:rsidRDefault="00750BF8" w:rsidP="00750BF8">
      <w:pPr>
        <w:spacing w:after="290" w:line="293" w:lineRule="exact"/>
        <w:ind w:right="-58"/>
        <w:jc w:val="both"/>
        <w:rPr>
          <w:rFonts w:ascii="Calibri" w:eastAsia="Calibri" w:hAnsi="Calibri" w:cs="Calibri"/>
        </w:rPr>
      </w:pPr>
      <w:r w:rsidRPr="00750BF8">
        <w:rPr>
          <w:rFonts w:ascii="Calibri" w:eastAsia="Calibri" w:hAnsi="Calibri" w:cs="Calibri"/>
        </w:rPr>
        <w:t>5.2.10. Μετά την κατακύρωση, ο ανάδοχος υποχρεούται να επισημαίνει επιπλέον κάθε μονάδα συσκευασίας αποστολής των υλικών που παραδίδονται με: Α. Τα στοιχεία του προμηθευτή. Β. Αριθμό σύμβασης.</w:t>
      </w:r>
    </w:p>
    <w:p w:rsidR="00750BF8" w:rsidRPr="00750BF8" w:rsidRDefault="00750BF8" w:rsidP="00750BF8">
      <w:pPr>
        <w:keepNext/>
        <w:keepLines/>
        <w:spacing w:after="248" w:line="230" w:lineRule="exact"/>
        <w:ind w:right="-58"/>
        <w:jc w:val="both"/>
        <w:rPr>
          <w:rFonts w:ascii="Calibri" w:eastAsia="Arial Unicode MS" w:hAnsi="Calibri" w:cs="Calibri"/>
          <w:color w:val="000000"/>
          <w:lang w:eastAsia="el-GR"/>
        </w:rPr>
      </w:pPr>
      <w:bookmarkStart w:id="7" w:name="bookmark37"/>
      <w:r w:rsidRPr="00750BF8">
        <w:rPr>
          <w:rFonts w:ascii="Calibri" w:eastAsia="Arial Unicode MS" w:hAnsi="Calibri" w:cs="Calibri"/>
          <w:color w:val="000000"/>
          <w:lang w:eastAsia="el-GR"/>
        </w:rPr>
        <w:t>6.Άλλοι Ειδικοί όροι.</w:t>
      </w:r>
      <w:bookmarkEnd w:id="7"/>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6.1. Το Νοσοκομείο δεν θα δεχθεί ουδεμία διαφοροποίηση στις τιμές ανά εξέταση που θα κατακυρωθούν για ολόκληρο το χρονικό διάστημα της σύμβασης και για οποιαδήποτε αιτία. Οι προμηθευτές πρέπει να καταθέσουν τιμές ως ακολούθως.</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α. Τιμές των προσφερομένων βιολογικών και χημικών αντιδραστηρίων, ανά εμβαλλάγιο-συσκευασία, που απαιτούνται για την εκτέλεση των ανωτέρω εξετάσεων.</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lastRenderedPageBreak/>
        <w:t xml:space="preserve">Το κόστος όλων των επιπρόσθετων υλικών, όπως υλικά βαθμονόμησης και ελέγχου (controls, calibrators) και λοιπά αναλώσιμα συμπεριλαμβάνεται στην τιμή ανά τεστ. </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β. Την αντιστοιχία αντιδραστηρίων και των υλικών βαθμονόμησης, ελέγχου και λοιπών αναλωσίμων που απαιτούνται για την διενέργεια της κάθε εξέτασης σε ετήσια βάση.</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γ. Συνολική τιμή ανά εξέταση συμπεριλαμβανομένων των υλικών βαθμονόμησης και ελέγχου, και αναλωσίμων.</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u w:val="single"/>
        </w:rPr>
        <w:t>Οι τιμές όλων των εξετάσεων θα πρέπει να είναι οι τελικές στις οποίες θα συμπεριλαμβάνονται εκτός από τα ειδικά αντιδραστήρια της εξέτασης και υλικά βαθμονόμησης και ελέγχου (controls, calibrators) και λοιπά αναλώσιμα σε ποσότητες που θα επαρκούν για τη διεξαγωγή των ζητουμένων εξετάσεων.</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δ. Τιμή ανά ομάδα εξετάσεων, όπως αυτές ομαδοποιούνται στους πίνακες του ΜΕΡΟΥΣ Β του παρόντος Παραρτήματος.</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Τα α, γ, δ συνοψίζονται στο υπόδειγμα του Παραρτήματος IV της διακήρυξης, τα οποία πρέπει να συμπληρωθούν αναλυτικά και κατά περίπτωση από τις εταιρείες.</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Το β συνοψίζεται στους πίνακες ετήσιας συχνότητας χρήσης των υλικών βαθμονόμησης, ελέγχου και λοιπών αναλωσίμων του Παραρτήματος IV.</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Διευκρινίζεται ότι στον ζητούμενο αριθμό εξετάσεων συμπεριλαμβάνονται οι εξετάσεις αντιδραστηρίων που καταναλώνονται κατά την βαθμονόμηση και έλεγχο (</w:t>
      </w:r>
      <w:r w:rsidRPr="00750BF8">
        <w:rPr>
          <w:rFonts w:ascii="Calibri" w:eastAsia="Calibri" w:hAnsi="Calibri" w:cs="Calibri"/>
          <w:lang w:val="en-US"/>
        </w:rPr>
        <w:t>calibrators</w:t>
      </w:r>
      <w:r w:rsidRPr="00750BF8">
        <w:rPr>
          <w:rFonts w:ascii="Calibri" w:eastAsia="Calibri" w:hAnsi="Calibri" w:cs="Calibri"/>
        </w:rPr>
        <w:t xml:space="preserve">, </w:t>
      </w:r>
      <w:r w:rsidRPr="00750BF8">
        <w:rPr>
          <w:rFonts w:ascii="Calibri" w:eastAsia="Calibri" w:hAnsi="Calibri" w:cs="Calibri"/>
          <w:lang w:val="en-US"/>
        </w:rPr>
        <w:t>controls</w:t>
      </w:r>
      <w:r w:rsidRPr="00750BF8">
        <w:rPr>
          <w:rFonts w:ascii="Calibri" w:eastAsia="Calibri" w:hAnsi="Calibri" w:cs="Calibri"/>
        </w:rPr>
        <w:t>).</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6.2. Δήλωση του συμμετέχοντος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6.3 Ο πιθανός ετήσιος αριθμός των εκτελουμένων εξετάσεων φαίνεται στους πίνακες του ΜΕΡΟΥΣ Β του παρόντος Παραρτήματος.</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6.4 Ο αριθμός και το είδος των αναλυτών που θα πρέπει να διαθέσει στα Νοσοκομεία ο προμηθευτής πρέπει να ανταποκρίνεται στις ανάγκες του νοσοκομείου, όπως αυτές περιγράφονται στο ΚΕΦΑΛΑΙΟ 2.</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Η διάρκεια της σύμβασης θα ορισθεί για ένα (1) έτος με δικαίωμα παράτασης για ένα έτος σύμφωνα με τους ειδικότερους όρους της διακήρυξης.</w:t>
      </w:r>
    </w:p>
    <w:p w:rsidR="00750BF8" w:rsidRPr="00750BF8" w:rsidRDefault="00750BF8" w:rsidP="003C4FAF">
      <w:pPr>
        <w:numPr>
          <w:ilvl w:val="0"/>
          <w:numId w:val="9"/>
        </w:numPr>
        <w:tabs>
          <w:tab w:val="left" w:pos="481"/>
        </w:tabs>
        <w:suppressAutoHyphens/>
        <w:spacing w:after="240" w:line="293" w:lineRule="exact"/>
        <w:ind w:right="-58"/>
        <w:jc w:val="both"/>
        <w:rPr>
          <w:rFonts w:ascii="Calibri" w:eastAsia="Calibri" w:hAnsi="Calibri" w:cs="Calibri"/>
        </w:rPr>
      </w:pPr>
      <w:r w:rsidRPr="00750BF8">
        <w:rPr>
          <w:rFonts w:ascii="Calibri" w:eastAsia="Calibri" w:hAnsi="Calibri" w:cs="Calibri"/>
        </w:rPr>
        <w:t>Ειδική τριμελής Επιτροπή Ελέγχου της Κατανάλωσης και συμμόρφωσης των όρων της προσφοράς θα συσταθεί με απόφαση του Δ.Σ. του Νοσοκομείου, η οποία θα αποτελείται από:</w:t>
      </w:r>
    </w:p>
    <w:p w:rsidR="00750BF8" w:rsidRPr="00750BF8" w:rsidRDefault="00750BF8" w:rsidP="003C4FAF">
      <w:pPr>
        <w:numPr>
          <w:ilvl w:val="1"/>
          <w:numId w:val="9"/>
        </w:numPr>
        <w:tabs>
          <w:tab w:val="left" w:pos="332"/>
        </w:tabs>
        <w:suppressAutoHyphens/>
        <w:spacing w:after="0" w:line="293" w:lineRule="exact"/>
        <w:ind w:right="-58"/>
        <w:jc w:val="both"/>
        <w:rPr>
          <w:rFonts w:ascii="Calibri" w:eastAsia="Calibri" w:hAnsi="Calibri" w:cs="Calibri"/>
        </w:rPr>
      </w:pPr>
      <w:r w:rsidRPr="00750BF8">
        <w:rPr>
          <w:rFonts w:ascii="Calibri" w:eastAsia="Calibri" w:hAnsi="Calibri" w:cs="Calibri"/>
        </w:rPr>
        <w:t>Ένα μέλος από το Ιατρικό ή Επιστημονικό προσωπικό του Νοσοκομείου</w:t>
      </w:r>
    </w:p>
    <w:p w:rsidR="00750BF8" w:rsidRPr="00750BF8" w:rsidRDefault="00750BF8" w:rsidP="003C4FAF">
      <w:pPr>
        <w:numPr>
          <w:ilvl w:val="1"/>
          <w:numId w:val="9"/>
        </w:numPr>
        <w:tabs>
          <w:tab w:val="left" w:pos="337"/>
        </w:tabs>
        <w:suppressAutoHyphens/>
        <w:spacing w:after="0" w:line="293" w:lineRule="exact"/>
        <w:ind w:right="-58"/>
        <w:jc w:val="both"/>
        <w:rPr>
          <w:rFonts w:ascii="Calibri" w:eastAsia="Calibri" w:hAnsi="Calibri" w:cs="Calibri"/>
        </w:rPr>
      </w:pPr>
      <w:r w:rsidRPr="00750BF8">
        <w:rPr>
          <w:rFonts w:ascii="Calibri" w:eastAsia="Calibri" w:hAnsi="Calibri" w:cs="Calibri"/>
        </w:rPr>
        <w:t>Ένα μέλος από το προσωπικό της διαχείρισης των υλικών αυτών ή της Βιοϊατρικής Τεχνολογίας του Νοσοκομείου.</w:t>
      </w:r>
    </w:p>
    <w:p w:rsidR="00750BF8" w:rsidRPr="00750BF8" w:rsidRDefault="00750BF8" w:rsidP="003C4FAF">
      <w:pPr>
        <w:numPr>
          <w:ilvl w:val="1"/>
          <w:numId w:val="9"/>
        </w:numPr>
        <w:tabs>
          <w:tab w:val="left" w:pos="337"/>
        </w:tabs>
        <w:suppressAutoHyphens/>
        <w:spacing w:after="0" w:line="293" w:lineRule="exact"/>
        <w:ind w:right="-58"/>
        <w:jc w:val="both"/>
        <w:rPr>
          <w:rFonts w:ascii="Calibri" w:eastAsia="Calibri" w:hAnsi="Calibri" w:cs="Calibri"/>
        </w:rPr>
      </w:pPr>
      <w:r w:rsidRPr="00750BF8">
        <w:rPr>
          <w:rFonts w:ascii="Calibri" w:eastAsia="Calibri" w:hAnsi="Calibri" w:cs="Calibri"/>
        </w:rPr>
        <w:t>Ένα εκπρόσωπο του προμηθευτή.</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Η επιτροπή αυτή θα συνέρχεται ανά τρίμηνο, και θα εξετάζει την κατανάλωση των ειδών, ανάλογα με τον αριθμό των εξετάσεων που θα διενεργεί.</w:t>
      </w:r>
    </w:p>
    <w:p w:rsidR="00750BF8" w:rsidRPr="00750BF8" w:rsidRDefault="00750BF8" w:rsidP="00750BF8">
      <w:pPr>
        <w:spacing w:after="290" w:line="293" w:lineRule="exact"/>
        <w:ind w:right="-58"/>
        <w:jc w:val="both"/>
        <w:rPr>
          <w:rFonts w:ascii="Calibri" w:eastAsia="Calibri" w:hAnsi="Calibri" w:cs="Calibri"/>
        </w:rPr>
      </w:pPr>
      <w:r w:rsidRPr="00750BF8">
        <w:rPr>
          <w:rFonts w:ascii="Calibri" w:eastAsia="Calibri" w:hAnsi="Calibri" w:cs="Calibri"/>
        </w:rPr>
        <w:t>Τυχόν διαφορές μεταξύ της προσφοράς του προμηθευτή και της δαπάνης των Νοσοκομείων η οποία θα προκύψει θα βαρύνει τον προμηθευτή. Συνεχιζόμενη διαφορά επιλύεται από το Δ.Σ. προς το οποίο απευθύνει σχετική αίτηση ο προμηθευτής. Το Δ.Σ. αποφασίζει οριστικά με αιτιολογημένη απόφασή του η οποία γνωστοποιείται στον ενδιαφερόμενο.</w:t>
      </w:r>
    </w:p>
    <w:p w:rsidR="00750BF8" w:rsidRPr="00750BF8" w:rsidRDefault="00750BF8" w:rsidP="00750BF8">
      <w:pPr>
        <w:spacing w:after="290" w:line="293" w:lineRule="exact"/>
        <w:ind w:right="-58"/>
        <w:jc w:val="both"/>
        <w:rPr>
          <w:rFonts w:ascii="Calibri" w:eastAsia="Calibri" w:hAnsi="Calibri" w:cs="Calibri"/>
        </w:rPr>
      </w:pPr>
      <w:r w:rsidRPr="00750BF8">
        <w:rPr>
          <w:rFonts w:ascii="Calibri" w:eastAsia="Calibri" w:hAnsi="Calibri" w:cs="Calibri"/>
        </w:rPr>
        <w:t>6.6 Ο ανάδοχος θα καλύπτει το κόστος του εξωτερικού ετήσιου ποιοτικού ελέγχου που εφαρμόζουν τα τμήματα.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750BF8" w:rsidRPr="00750BF8" w:rsidRDefault="00750BF8" w:rsidP="00750BF8">
      <w:pPr>
        <w:keepNext/>
        <w:keepLines/>
        <w:spacing w:after="248" w:line="230" w:lineRule="exact"/>
        <w:ind w:right="-58"/>
        <w:jc w:val="both"/>
        <w:rPr>
          <w:rFonts w:ascii="Calibri" w:eastAsia="Arial Unicode MS" w:hAnsi="Calibri" w:cs="Calibri"/>
          <w:color w:val="000000"/>
          <w:lang w:eastAsia="el-GR"/>
        </w:rPr>
      </w:pPr>
      <w:bookmarkStart w:id="8" w:name="bookmark38"/>
      <w:r w:rsidRPr="00750BF8">
        <w:rPr>
          <w:rFonts w:ascii="Calibri" w:eastAsia="Arial Unicode MS" w:hAnsi="Calibri" w:cs="Calibri"/>
          <w:color w:val="000000"/>
          <w:lang w:eastAsia="el-GR"/>
        </w:rPr>
        <w:lastRenderedPageBreak/>
        <w:t>7.'Ελεγχοι- Απόρριψη υλικών- Αντικατάσταση.</w:t>
      </w:r>
      <w:bookmarkEnd w:id="8"/>
    </w:p>
    <w:p w:rsidR="00750BF8" w:rsidRPr="00750BF8" w:rsidRDefault="00750BF8" w:rsidP="003C4FAF">
      <w:pPr>
        <w:numPr>
          <w:ilvl w:val="0"/>
          <w:numId w:val="10"/>
        </w:numPr>
        <w:tabs>
          <w:tab w:val="left" w:pos="495"/>
        </w:tabs>
        <w:suppressAutoHyphens/>
        <w:spacing w:after="0" w:line="293" w:lineRule="exact"/>
        <w:ind w:right="-58"/>
        <w:jc w:val="both"/>
        <w:rPr>
          <w:rFonts w:ascii="Calibri" w:eastAsia="Calibri" w:hAnsi="Calibri" w:cs="Calibri"/>
        </w:rPr>
      </w:pPr>
      <w:r w:rsidRPr="00750BF8">
        <w:rPr>
          <w:rFonts w:ascii="Calibri" w:eastAsia="Calibri" w:hAnsi="Calibri" w:cs="Calibri"/>
        </w:rPr>
        <w:t>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 διάρκεια χρήσεως, μετά από σχετική αναφορά του Δ/ντού του Εργαστηρίου, αρκούντως τεκμηριωμένη.</w:t>
      </w:r>
    </w:p>
    <w:p w:rsidR="00750BF8" w:rsidRPr="00750BF8" w:rsidRDefault="00750BF8" w:rsidP="003C4FAF">
      <w:pPr>
        <w:numPr>
          <w:ilvl w:val="0"/>
          <w:numId w:val="10"/>
        </w:numPr>
        <w:tabs>
          <w:tab w:val="left" w:pos="486"/>
        </w:tabs>
        <w:suppressAutoHyphens/>
        <w:spacing w:after="0" w:line="293" w:lineRule="exact"/>
        <w:ind w:right="-58"/>
        <w:jc w:val="both"/>
        <w:rPr>
          <w:rFonts w:ascii="Calibri" w:eastAsia="Calibri" w:hAnsi="Calibri" w:cs="Calibri"/>
        </w:rPr>
      </w:pPr>
      <w:r w:rsidRPr="00750BF8">
        <w:rPr>
          <w:rFonts w:ascii="Calibri" w:eastAsia="Calibri" w:hAnsi="Calibri" w:cs="Calibri"/>
        </w:rPr>
        <w:t>Σε περίπτωση που απορριφθεί από την επιτροπή παραλαβής οριστικά ολόκληρη η συμβατική ποσότητα ή μέρος αυτής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750BF8" w:rsidRPr="00750BF8" w:rsidRDefault="00750BF8" w:rsidP="003C4FAF">
      <w:pPr>
        <w:numPr>
          <w:ilvl w:val="0"/>
          <w:numId w:val="10"/>
        </w:numPr>
        <w:tabs>
          <w:tab w:val="left" w:pos="486"/>
        </w:tabs>
        <w:suppressAutoHyphens/>
        <w:spacing w:after="0" w:line="293" w:lineRule="exact"/>
        <w:ind w:right="-58"/>
        <w:jc w:val="both"/>
        <w:rPr>
          <w:rFonts w:ascii="Calibri" w:eastAsia="Calibri" w:hAnsi="Calibri" w:cs="Calibri"/>
        </w:rPr>
      </w:pPr>
      <w:r w:rsidRPr="00750BF8">
        <w:rPr>
          <w:rFonts w:ascii="Calibri" w:eastAsia="Calibri" w:hAnsi="Calibri" w:cs="Calibri"/>
        </w:rPr>
        <w:t>Εάν τελικά ο προμηθευτής δεν προβεί στην αντικατάσταση των ειδών που απορρίφθηκαν μέσα στην προθεσμία που του δόθηκε κηρύσσεται έκπτωτος.</w:t>
      </w:r>
    </w:p>
    <w:p w:rsidR="00750BF8" w:rsidRPr="00750BF8" w:rsidRDefault="00750BF8" w:rsidP="003C4FAF">
      <w:pPr>
        <w:numPr>
          <w:ilvl w:val="0"/>
          <w:numId w:val="10"/>
        </w:numPr>
        <w:tabs>
          <w:tab w:val="left" w:pos="486"/>
        </w:tabs>
        <w:suppressAutoHyphens/>
        <w:spacing w:after="0" w:line="293" w:lineRule="exact"/>
        <w:ind w:right="-58"/>
        <w:jc w:val="both"/>
        <w:rPr>
          <w:rFonts w:ascii="Calibri" w:eastAsia="Calibri" w:hAnsi="Calibri" w:cs="Calibri"/>
        </w:rPr>
      </w:pPr>
      <w:r w:rsidRPr="00750BF8">
        <w:rPr>
          <w:rFonts w:ascii="Calibri" w:eastAsia="Calibri" w:hAnsi="Calibri" w:cs="Calibri"/>
        </w:rPr>
        <w:t>Η επιστροφή των υλικών που απορρίφθηκαν γίνεται σύμφωνα με τα προβλεπόμενα στις παρ. 2 και 3 του άρθρου 213 του ν. 4412/2016.</w:t>
      </w:r>
    </w:p>
    <w:p w:rsidR="00750BF8" w:rsidRPr="00750BF8" w:rsidRDefault="00750BF8" w:rsidP="003C4FAF">
      <w:pPr>
        <w:numPr>
          <w:ilvl w:val="0"/>
          <w:numId w:val="10"/>
        </w:numPr>
        <w:tabs>
          <w:tab w:val="left" w:pos="486"/>
        </w:tabs>
        <w:suppressAutoHyphens/>
        <w:spacing w:after="0" w:line="293" w:lineRule="exact"/>
        <w:ind w:right="-58"/>
        <w:jc w:val="both"/>
        <w:rPr>
          <w:rFonts w:ascii="Calibri" w:eastAsia="Calibri" w:hAnsi="Calibri" w:cs="Calibri"/>
        </w:rPr>
      </w:pPr>
      <w:r w:rsidRPr="00750BF8">
        <w:rPr>
          <w:rFonts w:ascii="Calibri" w:eastAsia="Calibri" w:hAnsi="Calibri" w:cs="Calibri"/>
        </w:rPr>
        <w:t>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 Κατά τα λοιπά εφαρμόζεται το αρ. 207 του Ν. 4412/2016.</w:t>
      </w:r>
    </w:p>
    <w:p w:rsidR="00750BF8" w:rsidRPr="00750BF8" w:rsidRDefault="00750BF8" w:rsidP="00750BF8">
      <w:pPr>
        <w:spacing w:after="22" w:line="230" w:lineRule="exact"/>
        <w:ind w:right="-58"/>
        <w:jc w:val="both"/>
        <w:rPr>
          <w:rFonts w:ascii="Calibri" w:eastAsia="Arial Unicode MS" w:hAnsi="Calibri" w:cs="Calibri"/>
        </w:rPr>
      </w:pPr>
    </w:p>
    <w:p w:rsidR="00750BF8" w:rsidRPr="00750BF8" w:rsidRDefault="00750BF8" w:rsidP="00750BF8">
      <w:pPr>
        <w:spacing w:after="22" w:line="230" w:lineRule="exact"/>
        <w:ind w:right="-58"/>
        <w:jc w:val="both"/>
        <w:rPr>
          <w:rFonts w:ascii="Calibri" w:eastAsia="Arial Unicode MS" w:hAnsi="Calibri" w:cs="Calibri"/>
        </w:rPr>
      </w:pPr>
    </w:p>
    <w:p w:rsidR="00750BF8" w:rsidRPr="00750BF8" w:rsidRDefault="00750BF8" w:rsidP="00750BF8">
      <w:pPr>
        <w:spacing w:after="22" w:line="230" w:lineRule="exact"/>
        <w:ind w:right="-58"/>
        <w:jc w:val="both"/>
        <w:rPr>
          <w:rFonts w:ascii="Calibri" w:eastAsia="Arial Unicode MS" w:hAnsi="Calibri" w:cs="Calibri"/>
        </w:rPr>
      </w:pPr>
      <w:r w:rsidRPr="00750BF8">
        <w:rPr>
          <w:rFonts w:ascii="Calibri" w:eastAsia="Arial Unicode MS" w:hAnsi="Calibri" w:cs="Calibri"/>
        </w:rPr>
        <w:t>ΚΕΦΑΛΑΙΟ 2 : ΤΕΧΝΙΚΗ ΠΕΡΙΓΡΑΦΗ ΑΝΤΙΔΡΑΣΤΗΡΙΩΝ ΚΑΙ ΑΝΑΛΥΤΩΝ</w:t>
      </w:r>
    </w:p>
    <w:p w:rsidR="00750BF8" w:rsidRPr="00750BF8" w:rsidRDefault="00750BF8" w:rsidP="00750BF8">
      <w:pPr>
        <w:spacing w:after="0" w:line="293" w:lineRule="exact"/>
        <w:ind w:right="-58"/>
        <w:jc w:val="both"/>
        <w:rPr>
          <w:rFonts w:ascii="Calibri" w:eastAsia="Arial Unicode MS" w:hAnsi="Calibri" w:cs="Calibri"/>
          <w:color w:val="000000"/>
          <w:lang w:eastAsia="el-GR"/>
        </w:rPr>
      </w:pPr>
    </w:p>
    <w:p w:rsidR="00750BF8" w:rsidRPr="00750BF8" w:rsidRDefault="00750BF8" w:rsidP="003C4FAF">
      <w:pPr>
        <w:numPr>
          <w:ilvl w:val="1"/>
          <w:numId w:val="8"/>
        </w:numPr>
        <w:suppressAutoHyphens/>
        <w:spacing w:after="0" w:line="293" w:lineRule="exact"/>
        <w:ind w:right="-58"/>
        <w:jc w:val="both"/>
        <w:rPr>
          <w:rFonts w:ascii="Calibri" w:eastAsia="Calibri" w:hAnsi="Calibri" w:cs="Calibri"/>
        </w:rPr>
      </w:pPr>
      <w:r w:rsidRPr="00750BF8">
        <w:rPr>
          <w:rFonts w:ascii="Calibri" w:eastAsia="Calibri" w:hAnsi="Calibri" w:cs="Calibri"/>
        </w:rPr>
        <w:t>Η τεχνική περιγραφή αυτή καλύπτει τις απαιτήσεις και τον τρόπο ελέγχου και παραλαβής των υπό προμήθεια των αντιδραστηρίων για τους αναλυτές των Νοσοκομείων. Ως «αντιδραστήρια» φέρονται στο εξής όλα τα βιολογικά, βιοχημικά, ή άλλα υλικά που απαιτούνται για την διενέργεια των αντίστοιχων εξετάσεων.</w:t>
      </w:r>
    </w:p>
    <w:p w:rsidR="00750BF8" w:rsidRPr="00750BF8" w:rsidRDefault="00750BF8" w:rsidP="00750BF8">
      <w:pPr>
        <w:spacing w:after="0" w:line="293" w:lineRule="exact"/>
        <w:ind w:right="-58"/>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ΑΠΑΙΤΗΣΕΙΣ</w:t>
      </w:r>
    </w:p>
    <w:p w:rsidR="00750BF8" w:rsidRPr="00750BF8" w:rsidRDefault="00750BF8" w:rsidP="00750BF8">
      <w:pPr>
        <w:spacing w:after="0" w:line="293" w:lineRule="exact"/>
        <w:ind w:right="-58"/>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2.1 ΓΕΝΙΚΑ</w:t>
      </w:r>
    </w:p>
    <w:p w:rsidR="00750BF8" w:rsidRPr="00750BF8" w:rsidRDefault="00750BF8" w:rsidP="003C4FAF">
      <w:pPr>
        <w:numPr>
          <w:ilvl w:val="0"/>
          <w:numId w:val="11"/>
        </w:numPr>
        <w:tabs>
          <w:tab w:val="left" w:pos="655"/>
        </w:tabs>
        <w:suppressAutoHyphens/>
        <w:spacing w:after="0" w:line="293" w:lineRule="exact"/>
        <w:ind w:right="-58"/>
        <w:jc w:val="both"/>
        <w:rPr>
          <w:rFonts w:ascii="Calibri" w:eastAsia="Calibri" w:hAnsi="Calibri" w:cs="Calibri"/>
        </w:rPr>
      </w:pPr>
      <w:r w:rsidRPr="00750BF8">
        <w:rPr>
          <w:rFonts w:ascii="Calibri" w:eastAsia="Calibri" w:hAnsi="Calibri" w:cs="Calibri"/>
        </w:rPr>
        <w:t>Τα υπό προμήθεια υλικά πρέπει να είναι καινούργια αμεταχείριστα και κατασκευασμένα με τις τελευταίες επιστημονικές εξελίξεις.</w:t>
      </w:r>
    </w:p>
    <w:p w:rsidR="00750BF8" w:rsidRPr="00750BF8" w:rsidRDefault="00750BF8" w:rsidP="003C4FAF">
      <w:pPr>
        <w:numPr>
          <w:ilvl w:val="0"/>
          <w:numId w:val="11"/>
        </w:numPr>
        <w:tabs>
          <w:tab w:val="left" w:pos="790"/>
        </w:tabs>
        <w:suppressAutoHyphens/>
        <w:spacing w:after="0" w:line="293" w:lineRule="exact"/>
        <w:ind w:right="-58"/>
        <w:jc w:val="both"/>
        <w:rPr>
          <w:rFonts w:ascii="Calibri" w:eastAsia="Calibri" w:hAnsi="Calibri" w:cs="Calibri"/>
        </w:rPr>
      </w:pPr>
      <w:r w:rsidRPr="00750BF8">
        <w:rPr>
          <w:rFonts w:ascii="Calibri" w:eastAsia="Calibri" w:hAnsi="Calibri" w:cs="Calibri"/>
        </w:rPr>
        <w:t>Με αποκλειστική ευθύνη του προμηθευτή, που αποδεικνύεται έγγραφα, θα πρέπει να εξασφαλίζεται η δυνατότητα για συνεχή και πλήρη τεχνική υποστήριξη, δηλαδή επισκευές, ανταλλακτικά και άλλα υλικά, που είναι αναγκαία για τη λειτουργία του μηχανήματος που θα διαθέτει ο προμηθευτής για τη διενέργεια των απαιτουμένων εξετάσεων καθώς και η προμήθεια των απαιτούμενων υλικών βαθμονόμησης και ελέγχου (</w:t>
      </w:r>
      <w:r w:rsidRPr="00750BF8">
        <w:rPr>
          <w:rFonts w:ascii="Calibri" w:eastAsia="Calibri" w:hAnsi="Calibri" w:cs="Calibri"/>
          <w:lang w:val="en-US"/>
        </w:rPr>
        <w:t>standards</w:t>
      </w:r>
      <w:r w:rsidRPr="00750BF8">
        <w:rPr>
          <w:rFonts w:ascii="Calibri" w:eastAsia="Calibri" w:hAnsi="Calibri" w:cs="Calibri"/>
        </w:rPr>
        <w:t xml:space="preserve">, </w:t>
      </w:r>
      <w:r w:rsidRPr="00750BF8">
        <w:rPr>
          <w:rFonts w:ascii="Calibri" w:eastAsia="Calibri" w:hAnsi="Calibri" w:cs="Calibri"/>
          <w:lang w:val="en-US"/>
        </w:rPr>
        <w:t>controls</w:t>
      </w:r>
      <w:r w:rsidRPr="00750BF8">
        <w:rPr>
          <w:rFonts w:ascii="Calibri" w:eastAsia="Calibri" w:hAnsi="Calibri" w:cs="Calibri"/>
        </w:rPr>
        <w:t>) και λοιπών αναλωσίμων σε ποσότητες τέτοιες που να μη παρακωλύεται η απρόσκοπτη λειτουργία του αντίστοιχου εργαστηρίου.</w:t>
      </w:r>
    </w:p>
    <w:p w:rsidR="00750BF8" w:rsidRPr="00750BF8" w:rsidRDefault="00750BF8" w:rsidP="00750BF8">
      <w:pPr>
        <w:spacing w:after="0" w:line="293" w:lineRule="exact"/>
        <w:ind w:right="-58"/>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2.2. ΛΕΙΤΟΥΡΓΙΚΑ- ΦΥΣΙΚΑ ΧΑΡΑΚΤΗΡΙΣΤΙΚΑ ΚΑΙ ΙΔΙΟΤΗΤΕΣ</w:t>
      </w:r>
    </w:p>
    <w:p w:rsidR="00750BF8" w:rsidRPr="00750BF8" w:rsidRDefault="00750BF8" w:rsidP="00750BF8">
      <w:pPr>
        <w:spacing w:after="0" w:line="293" w:lineRule="exact"/>
        <w:ind w:right="-58"/>
        <w:jc w:val="both"/>
        <w:rPr>
          <w:rFonts w:ascii="Calibri" w:eastAsia="Arial Unicode MS" w:hAnsi="Calibri" w:cs="Calibri"/>
          <w:color w:val="000000"/>
          <w:lang w:eastAsia="el-GR"/>
        </w:rPr>
      </w:pPr>
      <w:r w:rsidRPr="00750BF8">
        <w:rPr>
          <w:rFonts w:ascii="Calibri" w:eastAsia="Calibri" w:hAnsi="Calibri" w:cs="Calibri"/>
          <w:b/>
          <w:bCs/>
          <w:color w:val="000000"/>
          <w:lang w:eastAsia="el-GR"/>
        </w:rPr>
        <w:t>2.2.1. ΒΙΟΛΟΓΙΚΑ ΚΑΙ ΒΙΟΧΗΜΙΚΑ ΑΝΤΙΔΡΑΣΤΗΡΙΑ.</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2.2.1.1.Τα υπό προμήθεια αντιδραστήρια θα πρέπει να πληρούν τους παρακάτω όρους:</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2.2.1.1.1. Να ανταποκρίνονται πλήρως στις ανάγκες της Υπηρεσίας για την χρήση τους σε αναλυτές.</w:t>
      </w:r>
    </w:p>
    <w:p w:rsidR="00750BF8" w:rsidRPr="00750BF8" w:rsidRDefault="00750BF8" w:rsidP="003C4FAF">
      <w:pPr>
        <w:numPr>
          <w:ilvl w:val="0"/>
          <w:numId w:val="12"/>
        </w:numPr>
        <w:tabs>
          <w:tab w:val="left" w:pos="1326"/>
        </w:tabs>
        <w:suppressAutoHyphens/>
        <w:spacing w:after="0" w:line="293" w:lineRule="exact"/>
        <w:ind w:right="-58"/>
        <w:jc w:val="both"/>
        <w:rPr>
          <w:rFonts w:ascii="Calibri" w:eastAsia="Calibri" w:hAnsi="Calibri" w:cs="Calibri"/>
        </w:rPr>
      </w:pPr>
      <w:r w:rsidRPr="00750BF8">
        <w:rPr>
          <w:rFonts w:ascii="Calibri" w:eastAsia="Calibri" w:hAnsi="Calibri" w:cs="Calibri"/>
        </w:rPr>
        <w:t>Να</w:t>
      </w:r>
      <w:r w:rsidRPr="00750BF8">
        <w:rPr>
          <w:rFonts w:ascii="Calibri" w:eastAsia="Calibri" w:hAnsi="Calibri" w:cs="Calibri"/>
        </w:rPr>
        <w:tab/>
        <w:t>συνοδεύονται από σαφείς οδηγίες χρήσεως σύμφωνα με την παρ. 5.2.9. του Κεφαλαίου 1.</w:t>
      </w:r>
    </w:p>
    <w:p w:rsidR="00750BF8" w:rsidRPr="00750BF8" w:rsidRDefault="00750BF8" w:rsidP="003C4FAF">
      <w:pPr>
        <w:numPr>
          <w:ilvl w:val="0"/>
          <w:numId w:val="12"/>
        </w:numPr>
        <w:tabs>
          <w:tab w:val="left" w:pos="1273"/>
        </w:tabs>
        <w:suppressAutoHyphens/>
        <w:spacing w:after="0" w:line="293" w:lineRule="exact"/>
        <w:ind w:right="-58"/>
        <w:jc w:val="both"/>
        <w:rPr>
          <w:rFonts w:ascii="Calibri" w:eastAsia="Calibri" w:hAnsi="Calibri" w:cs="Calibri"/>
        </w:rPr>
      </w:pPr>
      <w:r w:rsidRPr="00750BF8">
        <w:rPr>
          <w:rFonts w:ascii="Calibri" w:eastAsia="Calibri" w:hAnsi="Calibri" w:cs="Calibri"/>
        </w:rPr>
        <w:t>Να</w:t>
      </w:r>
      <w:r w:rsidRPr="00750BF8">
        <w:rPr>
          <w:rFonts w:ascii="Calibri" w:eastAsia="Calibri" w:hAnsi="Calibri" w:cs="Calibri"/>
        </w:rPr>
        <w:tab/>
        <w:t>έχουν τον κατά το δυνατόν μακρότερο χρόνο λήξεως.</w:t>
      </w:r>
    </w:p>
    <w:p w:rsidR="00750BF8" w:rsidRPr="00750BF8" w:rsidRDefault="00750BF8" w:rsidP="003C4FAF">
      <w:pPr>
        <w:numPr>
          <w:ilvl w:val="0"/>
          <w:numId w:val="12"/>
        </w:numPr>
        <w:tabs>
          <w:tab w:val="left" w:pos="1114"/>
        </w:tabs>
        <w:suppressAutoHyphens/>
        <w:spacing w:after="0" w:line="293" w:lineRule="exact"/>
        <w:ind w:right="-58"/>
        <w:jc w:val="both"/>
        <w:rPr>
          <w:rFonts w:ascii="Calibri" w:eastAsia="Calibri" w:hAnsi="Calibri" w:cs="Calibri"/>
        </w:rPr>
      </w:pPr>
      <w:r w:rsidRPr="00750BF8">
        <w:rPr>
          <w:rFonts w:ascii="Calibri" w:eastAsia="Calibri" w:hAnsi="Calibri" w:cs="Calibri"/>
        </w:rPr>
        <w:t>Να συνοδεύονται υποχρεωτικά από πιστοποιητικά ποιοτικού ελέγχου, όπου τούτο προβλέπεται.</w:t>
      </w:r>
    </w:p>
    <w:p w:rsidR="00750BF8" w:rsidRPr="00750BF8" w:rsidRDefault="00750BF8" w:rsidP="003C4FAF">
      <w:pPr>
        <w:numPr>
          <w:ilvl w:val="0"/>
          <w:numId w:val="12"/>
        </w:numPr>
        <w:tabs>
          <w:tab w:val="left" w:pos="1028"/>
        </w:tabs>
        <w:suppressAutoHyphens/>
        <w:spacing w:after="0" w:line="293" w:lineRule="exact"/>
        <w:ind w:right="-58"/>
        <w:jc w:val="both"/>
        <w:rPr>
          <w:rFonts w:ascii="Calibri" w:eastAsia="Calibri" w:hAnsi="Calibri" w:cs="Calibri"/>
        </w:rPr>
      </w:pPr>
      <w:r w:rsidRPr="00750BF8">
        <w:rPr>
          <w:rFonts w:ascii="Calibri" w:eastAsia="Calibri" w:hAnsi="Calibri" w:cs="Calibri"/>
        </w:rPr>
        <w:t>Να έχουν την κατάλληλη συσκευασία σύμφωνα με την παρ. 5 του Κεφαλαίου 1 και σε μέγεθος που εξυπηρετεί τις ανάγκες των Νοσοκομείων.</w:t>
      </w:r>
    </w:p>
    <w:p w:rsidR="00750BF8" w:rsidRPr="00750BF8" w:rsidRDefault="00750BF8" w:rsidP="003C4FAF">
      <w:pPr>
        <w:numPr>
          <w:ilvl w:val="0"/>
          <w:numId w:val="12"/>
        </w:numPr>
        <w:tabs>
          <w:tab w:val="left" w:pos="994"/>
        </w:tabs>
        <w:suppressAutoHyphens/>
        <w:spacing w:after="0" w:line="293" w:lineRule="exact"/>
        <w:ind w:right="-58"/>
        <w:jc w:val="both"/>
        <w:rPr>
          <w:rFonts w:ascii="Calibri" w:eastAsia="Calibri" w:hAnsi="Calibri" w:cs="Calibri"/>
        </w:rPr>
      </w:pPr>
      <w:r w:rsidRPr="00750BF8">
        <w:rPr>
          <w:rFonts w:ascii="Calibri" w:eastAsia="Calibri" w:hAnsi="Calibri" w:cs="Calibri"/>
        </w:rPr>
        <w:t>Ιδιαίτερες απαιτήσεις.</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α. Το προϊόν θα πρέπει να είναι πρόσφατης παραγωγής και κατά την ημερομηνία παράδοσής του να μην έχουν παρέλθει το 1/4 τουλάχιστον της συνολικής διάρκειας ζωής του.</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lastRenderedPageBreak/>
        <w:t>β. Σε περίπτωση που θα παρατηρηθεί αλλοίωση του προϊόντος προ της λήξεως του και ενώ έχουν τηρηθεί οι προβλεπόμενες από τον κατασκευαστή συνθήκες συντηρήσεώς του, να υποχρεούται ο προμηθευτής στην αντικατάσταση της αλλοιωθείσης ποσότητας.</w:t>
      </w:r>
    </w:p>
    <w:p w:rsidR="00750BF8" w:rsidRPr="00750BF8" w:rsidRDefault="00750BF8" w:rsidP="003C4FAF">
      <w:pPr>
        <w:numPr>
          <w:ilvl w:val="0"/>
          <w:numId w:val="12"/>
        </w:numPr>
        <w:tabs>
          <w:tab w:val="left" w:pos="1201"/>
        </w:tabs>
        <w:suppressAutoHyphens/>
        <w:spacing w:after="0" w:line="293" w:lineRule="exact"/>
        <w:ind w:right="-58"/>
        <w:jc w:val="both"/>
        <w:rPr>
          <w:rFonts w:ascii="Calibri" w:eastAsia="Calibri" w:hAnsi="Calibri" w:cs="Calibri"/>
        </w:rPr>
      </w:pPr>
      <w:r w:rsidRPr="00750BF8">
        <w:rPr>
          <w:rFonts w:ascii="Calibri" w:eastAsia="Calibri" w:hAnsi="Calibri" w:cs="Calibri"/>
        </w:rPr>
        <w:t>Τα Νοσοκομεία διατηρούν το δικαίωμα να προβούν σε δειγματοληπτικό έλεγχο με εργαστηριακά δεδομένα όλων των παρτίδων των προϊόντων τόσο κατά την οριστική παραλαβή, όσο και κατά την διάρκεια χρήσεως, μετά από σχετική αναφορά των Δ/ντών των Εργαστηρίων, αρκούντος τεκμηριωμένη.</w:t>
      </w:r>
    </w:p>
    <w:p w:rsidR="00750BF8" w:rsidRPr="00750BF8" w:rsidRDefault="00750BF8" w:rsidP="003C4FAF">
      <w:pPr>
        <w:numPr>
          <w:ilvl w:val="0"/>
          <w:numId w:val="12"/>
        </w:numPr>
        <w:tabs>
          <w:tab w:val="left" w:pos="1014"/>
        </w:tabs>
        <w:suppressAutoHyphens/>
        <w:spacing w:after="240" w:line="293" w:lineRule="exact"/>
        <w:ind w:right="-58"/>
        <w:jc w:val="both"/>
        <w:rPr>
          <w:rFonts w:ascii="Calibri" w:eastAsia="Calibri" w:hAnsi="Calibri" w:cs="Calibri"/>
        </w:rPr>
      </w:pPr>
      <w:r w:rsidRPr="00750BF8">
        <w:rPr>
          <w:rFonts w:ascii="Calibri" w:eastAsia="Calibri" w:hAnsi="Calibri" w:cs="Calibri"/>
        </w:rPr>
        <w:t>Όλα τα υπό προμήθεια αντιδραστήρια θα αξιολογηθούν κατά τη διαδικασία της προμήθειας και θα ελέγχονται κατά την διαδικασία της παραλαβής.</w:t>
      </w:r>
    </w:p>
    <w:p w:rsidR="00750BF8" w:rsidRPr="00750BF8" w:rsidRDefault="00750BF8" w:rsidP="00750BF8">
      <w:pPr>
        <w:tabs>
          <w:tab w:val="left" w:pos="1014"/>
        </w:tabs>
        <w:spacing w:after="240" w:line="293" w:lineRule="exact"/>
        <w:ind w:right="-58"/>
        <w:jc w:val="both"/>
        <w:rPr>
          <w:rFonts w:ascii="Calibri" w:eastAsia="Calibri" w:hAnsi="Calibri" w:cs="Calibri"/>
        </w:rPr>
      </w:pPr>
    </w:p>
    <w:p w:rsidR="00750BF8" w:rsidRPr="00750BF8" w:rsidRDefault="00750BF8" w:rsidP="00750BF8">
      <w:pPr>
        <w:keepNext/>
        <w:keepLines/>
        <w:spacing w:after="0" w:line="293" w:lineRule="exact"/>
        <w:ind w:right="-58"/>
        <w:jc w:val="both"/>
        <w:rPr>
          <w:rFonts w:ascii="Calibri" w:eastAsia="Arial Unicode MS" w:hAnsi="Calibri" w:cs="Calibri"/>
          <w:color w:val="000000"/>
          <w:lang w:eastAsia="el-GR"/>
        </w:rPr>
      </w:pPr>
      <w:bookmarkStart w:id="9" w:name="bookmark41"/>
      <w:r w:rsidRPr="00750BF8">
        <w:rPr>
          <w:rFonts w:ascii="Calibri" w:eastAsia="Arial Unicode MS" w:hAnsi="Calibri" w:cs="Calibri"/>
          <w:color w:val="000000"/>
          <w:lang w:eastAsia="el-GR"/>
        </w:rPr>
        <w:lastRenderedPageBreak/>
        <w:t>2.2.2. ΕΠΙΣΤΗΜΟΝΙΚΑ ΟΡΓΑΝΑ</w:t>
      </w:r>
      <w:bookmarkEnd w:id="9"/>
    </w:p>
    <w:p w:rsidR="00750BF8" w:rsidRPr="00750BF8" w:rsidRDefault="00750BF8" w:rsidP="00750BF8">
      <w:pPr>
        <w:keepNext/>
        <w:keepLines/>
        <w:spacing w:after="0" w:line="293" w:lineRule="exact"/>
        <w:ind w:right="-58"/>
        <w:jc w:val="both"/>
        <w:rPr>
          <w:rFonts w:ascii="Calibri" w:eastAsia="Arial Unicode MS" w:hAnsi="Calibri" w:cs="Calibri"/>
          <w:color w:val="000000"/>
          <w:lang w:eastAsia="el-GR"/>
        </w:rPr>
      </w:pPr>
      <w:bookmarkStart w:id="10" w:name="bookmark42"/>
      <w:r w:rsidRPr="00750BF8">
        <w:rPr>
          <w:rFonts w:ascii="Calibri" w:eastAsia="Arial Unicode MS" w:hAnsi="Calibri" w:cs="Calibri"/>
          <w:color w:val="000000"/>
          <w:lang w:eastAsia="el-GR"/>
        </w:rPr>
        <w:t>2.2.2.1 ΤΕΧΝΙΚΕΣ ΠΡΟΔΙΑΓΡΑΦΕΣ ΒΙΟΧΗΜΙΚΟΥ ΑΝΑΛΥΤΗ</w:t>
      </w:r>
      <w:bookmarkEnd w:id="10"/>
      <w:r w:rsidRPr="00750BF8">
        <w:rPr>
          <w:rFonts w:ascii="Calibri" w:eastAsia="Arial Unicode MS" w:hAnsi="Calibri" w:cs="Calibri"/>
          <w:color w:val="000000"/>
          <w:lang w:eastAsia="el-GR"/>
        </w:rPr>
        <w:t xml:space="preserve"> ΟΡΓΑΝΙΚΗΣ ΜΟΝΑΔΑΣ ΕΔΡΑΣ – ΑΓΙΟΣ ΝΙΚΟΛΑΟΣ ΤΜΗΜΑΤΟΣ 1</w:t>
      </w:r>
    </w:p>
    <w:p w:rsidR="00750BF8" w:rsidRPr="00750BF8" w:rsidRDefault="00750BF8" w:rsidP="00750BF8">
      <w:pPr>
        <w:keepNext/>
        <w:keepLines/>
        <w:spacing w:after="0" w:line="293" w:lineRule="exact"/>
        <w:ind w:right="-58"/>
        <w:jc w:val="both"/>
        <w:rPr>
          <w:rFonts w:ascii="Calibri" w:eastAsia="Arial Unicode MS" w:hAnsi="Calibri" w:cs="Calibri"/>
          <w:color w:val="000000"/>
          <w:lang w:eastAsia="el-GR"/>
        </w:rPr>
      </w:pPr>
    </w:p>
    <w:p w:rsidR="00750BF8" w:rsidRPr="00750BF8" w:rsidRDefault="00750BF8" w:rsidP="00750BF8">
      <w:pPr>
        <w:keepNext/>
        <w:keepLines/>
        <w:spacing w:after="0" w:line="293" w:lineRule="exact"/>
        <w:ind w:right="-58"/>
        <w:jc w:val="both"/>
        <w:rPr>
          <w:rFonts w:ascii="Calibri" w:eastAsia="Calibri" w:hAnsi="Calibri" w:cs="Calibri"/>
        </w:rPr>
      </w:pPr>
      <w:bookmarkStart w:id="11" w:name="bookmark50"/>
      <w:r w:rsidRPr="00750BF8">
        <w:rPr>
          <w:rFonts w:ascii="Calibri" w:eastAsia="Calibri" w:hAnsi="Calibri" w:cs="Calibri"/>
        </w:rPr>
        <w:t>Ο Βιοχημικός αναλυτής θα πρέπει να καλύπτει τις παρακάτω απαιτήσεις :</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1.Να είναι τυχαίας επιλογής δειγμάτων τύπου Random Access.</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 xml:space="preserve">2.Η μέγιστη παραγωγικότητα του να αποδίδει τουλάχιστον 800 αποτελέσματα φωτομετρικών εξετάσεων και 400 ηλεκτρολυτών ανά ώρα </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3.Να διαθέτει μονάδα μέτρησης ηλεκτρολυτών Na, K, Cl με ανεξάρτητα ηλεκτρόδια τα οποία μπορούν να αλλαχθούν χωρίς εργαλεία από τον χειριστή του αναλυτή..</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 xml:space="preserve">4.Να διαθέτει ενσωματωμένο ψυγείο για την φύλαξη των αντιδραστηρίων. </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5.Να διαθέτει δειγματολήπτη συνεχούς φόρτωσης δειγμάτων, δυναμικότητας εφ άπαξ φόρτωσης τουλάχιστον 150 δειγμάτων σε πρωτογενή σωληνάρια, cups και microcups με ανάγνωση γραμμωτού κώδικα.</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6. Να έχει τη δυνατότητα ταυτόχρονης ανάλυσης για διάφορους τύπους δείγματος όπως: ορό, πλάσμα, ούρα, ΕΝΥ και ολικό αίμα όπου χρειάζεται, χωρίς να απαιτείται προ αραίωση ή άλλου τύπου επεξεργασία του δείγματος.</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 xml:space="preserve">7.Να διαθέτει διαδικασίες διασφάλισης επιμολύνσεων από δείγμα σε δείγμα (samplecarryover) και από αντιδραστήριο σε αντιδραστήριο (reagentcarryover). </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8.Να δύναται να εκτελεί αυτόματη προ-αραίωση δείγματος. Επίσης να εκτελεί αυτόματη επανάληψη και αραίωση των δειγμάτων εκτός ορίων γραμμικότητας ή εκτός επιθυμητών ορίων χωρίς την παρέμβαση του χειριστή.</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9.Να λειτουργεί με μόνιμες κυψελίδες μικρού όγκου αυτοπλενόμενες και η μέθοδος επώασης αντίδρασης να είναι μέθοδος ξηρού λουτρού.</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10.Να έχει σύστημα ελέγχου ποιότητας αποτελεσμάτων και ενσωματωμένο πρόγραμμα ποιοτικού ελέγχου με προγράμματα twinplot, Westgardrules, LeveyJennings. Ο ποιοτικός έλεγχος θα εκτελείται ημερησίως σε δυο επίπεδα, οι εξετάσεις με ετήσιο αριθμό δειγμάτων μικρότερο των 1000 θα εκτελούνται σε ένα αναλυτή και ο ποιοτικός έλεγχος σε αυτόν θα διενεργείται δυο φορές την εβδομάδα σε δυο επίπεδα.</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11.Ο αναλυτής να διαθέτει χαρακτηριστικά όπως : α) Εύκολο πρόγραμμα λειτουργίας στην Ελληνική γλώσσα με γραφικά, β) Αυτοματισμούς τελευταίας τεχνολογίας όπως reflextesting, δείκτες ορού (serumindex).</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 xml:space="preserve">12.Να έχει τη δυνατότητα φόρτωσης επειγόντων δειγμάτων (STAT) ανά πάσα στιγμή. </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13. Να έχει τη δυνατότητα υπολογισμού της κατανάλωσης αντιδραστηρίων ανά εξέταση και ο επιμερισμος αυτής ανάλογα με το είδος της αντίδρασης (ρουτίνα, επανάληψη, βαθμονόμηση, ποιοτικός έλεγχος, επείγοντα).</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14. Να έχει τη δυνατότητα φόρτωσης αντιδραστηρίων κατά τη διάρκεια επεξεργασίας και ανάλυσης δειγμάτων.</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15. Να διαθέτει αρχείο καταγραφής των διαδικασιών συντήρησης στο οποίο να καταγράφονται ξεχωριστά οι εργασίες ημερήσιας, εβδομαδιαίας και μηνιαίας συντήρησης. Να ενημερώνει το χειριστή για την ενδεικνυόμενη ημερομηνία διενέργειας της κάθε εργασίας συντήρησης.</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16.Ο αναλυτής να ελέγχει τα δείγματα για λιπαιμία, ίκτερο, αιμόλυση και να δίνει επισημάνσεις ανά εξέταση. Να ελέγχει τα δείγματα για ύπαρξη θρόμβου ή πήγματος.</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17. Να έχει δυνατότητα προγραμματισμού αυτόματης εκκίνησης σε ημερομηνία και ώρα επιλογής του χειριστή και σε εβδομαδιαίο προγραμματισμό.</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18. Ο μέγιστος χρόνος αντίδρασης για κάθε μία των ζητούμενων εξετάσεων να μην υπερβαίνει τα 9 λεπτά.</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 xml:space="preserve">19. Να συνοδεύεται από εκτυπωτή, </w:t>
      </w:r>
      <w:r w:rsidRPr="00750BF8">
        <w:rPr>
          <w:rFonts w:ascii="Calibri" w:eastAsia="Calibri" w:hAnsi="Calibri" w:cs="Calibri"/>
          <w:lang w:val="en-US"/>
        </w:rPr>
        <w:t>UPS</w:t>
      </w:r>
      <w:r w:rsidRPr="00750BF8">
        <w:rPr>
          <w:rFonts w:ascii="Calibri" w:eastAsia="Calibri" w:hAnsi="Calibri" w:cs="Calibri"/>
        </w:rPr>
        <w:t xml:space="preserve">, μονάδα καθαρισμού νερού ώστε να επιτυγχάνεται η αγωγιμότητα που καθορίζει ο κατασκευαστής και να μπορεί να συνδέεται αμφίδρομα με το πρόγραμμα μηχανοργάνωσης του εργαστηρίου </w:t>
      </w:r>
      <w:r w:rsidRPr="00750BF8">
        <w:rPr>
          <w:rFonts w:ascii="Calibri" w:eastAsia="Calibri" w:hAnsi="Calibri" w:cs="Calibri"/>
          <w:lang w:val="en-US"/>
        </w:rPr>
        <w:t>LIS</w:t>
      </w:r>
      <w:r w:rsidRPr="00750BF8">
        <w:rPr>
          <w:rFonts w:ascii="Calibri" w:eastAsia="Calibri" w:hAnsi="Calibri" w:cs="Calibri"/>
        </w:rPr>
        <w:t>(με ευθύνη και δαπάνη του μειοδότη).</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20. Να λειτουργεί υπό τάση 220V.</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21. Να εκτελεί τις εξετάσεις που αναφέρονται στον πίνακα των υποχρεωτικών εξετάσεων με ελάχιστη δυνατότητα μέτρησης 45 διαφορετικών εξετάσεων ταυτόχρονα.</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lastRenderedPageBreak/>
        <w:t>22. Η προσφέρουσα εταιρεία, να διαθέτει πλήρες τμήμα service και αποδεδειγμένη εμπειρία στους αυτόματους βιοχημικούς αναλυτές. Προς απόδειξη του ισχυρισμού, ο προμηθευτής υποχρεούται να καταθέσει κατάσταση εγκατεστημένων αναλυτών του ίδιου κατασκευαστή και της ίδιας τεχνολογίας με τον προσφερόμενο, σε δημόσια νοσοκομεία. Επιπλέον, θα πρέπει από την προμηθεύτρια εταιρεία να κατατεθεί πρόταση κάλυψης του service για το εργαστήριο.</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23. Να συνοδεύεται ΑΠΑΡΑΊΤΗΤΑ από ένα ίδιο αναλυτή εφεδρείας και εφημερίας με χρήση των ίδιων αντιδραστηρίων και αναλωσίμων με τον κύριο αναλυτή, για λόγους οικονομίας, ποιότητας, ομαλής ροής της εργασίας, επαρκούς και αποδοτικής εκπαίδευσης του προσωπικού και επάρκειας σε περίπτωση βλαβών.</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24. Οι συμμετέχουσες εταιρίες να καταθέσουν υπεύθυνη δήλωση ότι τα αναλυτικά τους συστήματα μπορούν να εγκατασταθούν στους χώρους που έχει υποδείξει το εργαστήριο χωρίς παρεμβάσεις στους χώρους αυτούς.</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25.Οι παραπάνω προδιαγραφές θα πρέπει να τεκμηριώνονται με παραπομπές σε διαφημιστικά φυλλάδια ή στα εγχειρίδια λειτουργίας και τεχνικών χαρακτηριστικών του κατασκευαστή.</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26.Ο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27. Ο προμηθευτής θα πρέπει να αναλάβει με δική του ευθύνη και δαπάνη να εξασφαλίσει τη διατήρηση της σωστής θερμοκρασίας του χώρου του εργαστηρίου όπου θα βρίσκονται τοποθετημένοι οι αναλυτές για την εξασφάλιση της σωστής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τους  καθώς επίσης και την ορθή συντήρηση των αντιδραστηρίων στο εργαστήριο πριν την τοποθέτηση τους στους αναλυτές για χρήση (ψυγείο η άλλος τρόπος)</w:t>
      </w:r>
    </w:p>
    <w:p w:rsidR="00750BF8" w:rsidRPr="00750BF8" w:rsidRDefault="00750BF8" w:rsidP="00750BF8">
      <w:pPr>
        <w:keepNext/>
        <w:keepLines/>
        <w:spacing w:after="0" w:line="293" w:lineRule="exact"/>
        <w:ind w:right="-58"/>
        <w:jc w:val="both"/>
        <w:rPr>
          <w:rFonts w:ascii="Calibri" w:eastAsia="Calibri" w:hAnsi="Calibri" w:cs="Calibri"/>
        </w:rPr>
      </w:pPr>
      <w:r w:rsidRPr="00750BF8">
        <w:rPr>
          <w:rFonts w:ascii="Calibri" w:eastAsia="Calibri" w:hAnsi="Calibri" w:cs="Calibri"/>
        </w:rPr>
        <w:t xml:space="preserve">28. Επισημαίνεται ότι στο εφημερεύον εργαστήριο θα εξυπηρετούνται επίσης αιματολογικός και ανοσολογικός αναλυτής, με αποτέλεσμα να υπάρχει περιορισμένος διαθέσιμος χώρος για την τοποθέτηση του βιοχημικού αναλυτή εφημερίας. Ως εκ τούτου, ζητείται οι υποψήφιοι ανάδοχοι να επισκεφθούν τον χώρο, προκειμένου να λάβουν γνώση των συνθηκών του χώρου και του κυρίως βιοχημικού και του εφημερεύοντος εργαστηρίου και να προσκομίσουν στον φάκελο ΤΕΧΝΙΚΗ ΠΡΟΣΦΟΡΑ: α) βεβαίωση της υπηρεσίας για την επίσκεψη στον χώρο των εργαστηρίων και β) προσχέδιο τοποθέτησης αναλυτών στο χώρο, με βάση τις συνημμένες κατόψεις. </w:t>
      </w:r>
    </w:p>
    <w:p w:rsidR="00750BF8" w:rsidRPr="00750BF8" w:rsidRDefault="00750BF8" w:rsidP="00750BF8">
      <w:pPr>
        <w:keepNext/>
        <w:keepLines/>
        <w:spacing w:after="0" w:line="293" w:lineRule="exact"/>
        <w:ind w:right="-58"/>
        <w:jc w:val="both"/>
        <w:rPr>
          <w:rFonts w:ascii="Calibri" w:eastAsia="Calibri" w:hAnsi="Calibri" w:cs="Calibri"/>
        </w:rPr>
      </w:pPr>
    </w:p>
    <w:p w:rsidR="00750BF8" w:rsidRPr="00750BF8" w:rsidRDefault="00750BF8" w:rsidP="00750BF8">
      <w:pPr>
        <w:keepNext/>
        <w:keepLines/>
        <w:spacing w:after="0" w:line="293" w:lineRule="exact"/>
        <w:ind w:right="-58"/>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2.2.2.2 ΤΕΧΝΙΚΕΣ ΠΡΟΔΙΑΓΡΑΦΕΣ ΒΙΟΧΗΜΙΚΟΥ ΑΝΑΛΥΤΗ ΑΠΟΚΕΝΤΡΩΜΕΝΗΣ ΟΡΓΑΝΙΚΗΣ ΜΟΝΑΔΑΣ ΙΕΡΑΠΕΤΡΑΣ ΤΜΗΜΑΤΟΣ 2</w:t>
      </w:r>
    </w:p>
    <w:p w:rsidR="00750BF8" w:rsidRPr="00750BF8" w:rsidRDefault="00750BF8" w:rsidP="00750BF8">
      <w:pPr>
        <w:keepNext/>
        <w:keepLines/>
        <w:spacing w:after="0" w:line="293" w:lineRule="exact"/>
        <w:ind w:right="-58"/>
        <w:jc w:val="both"/>
        <w:rPr>
          <w:rFonts w:ascii="Calibri" w:eastAsia="Arial Unicode MS" w:hAnsi="Calibri" w:cs="Calibri"/>
          <w:color w:val="000000"/>
          <w:highlight w:val="yellow"/>
          <w:lang w:eastAsia="el-GR"/>
        </w:rPr>
      </w:pPr>
    </w:p>
    <w:p w:rsidR="00750BF8" w:rsidRPr="00750BF8" w:rsidRDefault="00750BF8" w:rsidP="00750BF8">
      <w:pPr>
        <w:spacing w:after="0" w:line="240" w:lineRule="auto"/>
        <w:ind w:left="360"/>
        <w:rPr>
          <w:rFonts w:ascii="Calibri" w:eastAsia="Arial Unicode MS" w:hAnsi="Calibri" w:cs="Calibri"/>
          <w:color w:val="000000"/>
          <w:lang w:eastAsia="el-GR"/>
        </w:rPr>
      </w:pP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color w:val="000000"/>
          <w:lang w:eastAsia="el-GR"/>
        </w:rPr>
      </w:pPr>
      <w:r w:rsidRPr="00750BF8">
        <w:rPr>
          <w:rFonts w:ascii="Calibri" w:eastAsia="Arial Unicode MS" w:hAnsi="Calibri" w:cs="Calibri"/>
          <w:b/>
          <w:color w:val="000000"/>
          <w:lang w:eastAsia="el-GR"/>
        </w:rPr>
        <w:t>Βιοχημικός random access αναλυτής</w:t>
      </w:r>
      <w:r w:rsidRPr="00750BF8">
        <w:rPr>
          <w:rFonts w:ascii="Calibri" w:eastAsia="Arial Unicode MS" w:hAnsi="Calibri" w:cs="Calibri"/>
          <w:color w:val="000000"/>
          <w:lang w:eastAsia="el-GR"/>
        </w:rPr>
        <w:t xml:space="preserve"> , επεκτάσιμος &amp; διαμορφώσιμος ώστε να δύναται να αποτελέσει ενοποιημένη πλατφόρμα ανάλυσης  Κλινικής Χημείας &amp; Ανοσολογίας.</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περιλαμβάνει Φωτομετρική μονάδα &amp; μονάδα με ανεξάρτητα ιοντοεπιλεκτικά ηλεκτρόδια (ISE) για μέτρηση Κ, Νa, Cl, με συνολική ταχύτητα 1000 εξετάσεων /ώρα. Απαραιτήτως να προσφερθούν οι ποσότητες των ηλεκτροδίων που απαιτούνται για την διάρκεια της σύμβασης και να κατατεθούν τα CE των ηλεκτροδίων.</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b/>
          <w:color w:val="000000"/>
          <w:lang w:eastAsia="el-GR"/>
        </w:rPr>
      </w:pPr>
      <w:r w:rsidRPr="00750BF8">
        <w:rPr>
          <w:rFonts w:ascii="Calibri" w:eastAsia="Arial Unicode MS" w:hAnsi="Calibri" w:cs="Calibri"/>
          <w:color w:val="000000"/>
          <w:lang w:eastAsia="el-GR"/>
        </w:rPr>
        <w:t xml:space="preserve">Να δέχεται τουλάχιστον </w:t>
      </w:r>
      <w:r w:rsidRPr="00750BF8">
        <w:rPr>
          <w:rFonts w:ascii="Calibri" w:eastAsia="Arial Unicode MS" w:hAnsi="Calibri" w:cs="Calibri"/>
          <w:b/>
          <w:color w:val="000000"/>
          <w:lang w:eastAsia="el-GR"/>
        </w:rPr>
        <w:t>150 δείγματα</w:t>
      </w:r>
      <w:r w:rsidRPr="00750BF8">
        <w:rPr>
          <w:rFonts w:ascii="Calibri" w:eastAsia="Arial Unicode MS" w:hAnsi="Calibri" w:cs="Calibri"/>
          <w:color w:val="000000"/>
          <w:lang w:eastAsia="el-GR"/>
        </w:rPr>
        <w:t xml:space="preserve"> σε εφάπαξ φόρτωση. Η φόρτωση δειγμάτων να είναι συνεχής.</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b/>
          <w:color w:val="FF0000"/>
          <w:lang w:eastAsia="el-GR"/>
        </w:rPr>
      </w:pPr>
      <w:r w:rsidRPr="00750BF8">
        <w:rPr>
          <w:rFonts w:ascii="Calibri" w:eastAsia="Arial Unicode MS" w:hAnsi="Calibri" w:cs="Calibri"/>
          <w:color w:val="000000"/>
          <w:lang w:eastAsia="el-GR"/>
        </w:rPr>
        <w:t xml:space="preserve">Nα εκτελεί αυτόματες επαναλήψεις, επαναλήψεις με αραιώσεις καθώς &amp; καθοριζόμενες από τον χειριστή. </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b/>
          <w:color w:val="FF0000"/>
          <w:lang w:eastAsia="el-GR"/>
        </w:rPr>
      </w:pPr>
      <w:r w:rsidRPr="00750BF8">
        <w:rPr>
          <w:rFonts w:ascii="Calibri" w:eastAsia="Arial Unicode MS" w:hAnsi="Calibri" w:cs="Calibri"/>
          <w:color w:val="000000"/>
          <w:lang w:eastAsia="el-GR"/>
        </w:rPr>
        <w:t>Να δέχεται πρωτογενή σωληνάρια  (16x100, 16x75, 13x100, 13x75 mm), καψάκια , microcups , καψάκια σε σωληνάριο, σωληνάρια με ψευδή πυθμένα.</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b/>
          <w:color w:val="FF0000"/>
          <w:lang w:eastAsia="el-GR"/>
        </w:rPr>
      </w:pPr>
      <w:r w:rsidRPr="00750BF8">
        <w:rPr>
          <w:rFonts w:ascii="Calibri" w:eastAsia="Arial Unicode MS" w:hAnsi="Calibri" w:cs="Calibri"/>
          <w:color w:val="000000"/>
          <w:lang w:eastAsia="el-GR"/>
        </w:rPr>
        <w:t>Να υποστηρίζει ανάγνωση γραμμικού κώδικα (bar-code) δειγμάτων (Code 128, Codabar (NW 7), Interleaved 2 of 5, Code 39).</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b/>
          <w:color w:val="FF0000"/>
          <w:lang w:eastAsia="el-GR"/>
        </w:rPr>
      </w:pPr>
      <w:r w:rsidRPr="00750BF8">
        <w:rPr>
          <w:rFonts w:ascii="Calibri" w:eastAsia="Arial Unicode MS" w:hAnsi="Calibri" w:cs="Calibri"/>
          <w:color w:val="000000"/>
          <w:lang w:eastAsia="el-GR"/>
        </w:rPr>
        <w:t xml:space="preserve"> Να υποστηρίζει  Teleservice &amp; επιστημονική υποστήριξη από απόσταση, επιθυμητό να γίνεται on-line ηλεκτρονική αποστολή &amp; ενημέρωση εφαρμογών, βαθμονομητών, διαλυμάτων ποιοτικού ελέγχου.</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b/>
          <w:color w:val="FF0000"/>
          <w:lang w:eastAsia="el-GR"/>
        </w:rPr>
      </w:pPr>
      <w:r w:rsidRPr="00750BF8">
        <w:rPr>
          <w:rFonts w:ascii="Calibri" w:eastAsia="Arial Unicode MS" w:hAnsi="Calibri" w:cs="Calibri"/>
          <w:color w:val="000000"/>
          <w:lang w:eastAsia="el-GR"/>
        </w:rPr>
        <w:lastRenderedPageBreak/>
        <w:t>Να έχει δυνατότητα εκτύπωσης αποτελεσμάτων ανά εξέταση ή ανά ασθενή, καμπυλών αντίδρασης, βαθμονομήσεων, οθονών του προγράμματος.</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color w:val="FF0000"/>
          <w:lang w:eastAsia="el-GR"/>
        </w:rPr>
      </w:pPr>
      <w:r w:rsidRPr="00750BF8">
        <w:rPr>
          <w:rFonts w:ascii="Calibri" w:eastAsia="Arial Unicode MS" w:hAnsi="Calibri" w:cs="Calibri"/>
          <w:color w:val="000000"/>
          <w:u w:val="single"/>
          <w:lang w:eastAsia="el-GR"/>
        </w:rPr>
        <w:t>Σύστημα Ποιοτικού Ελέγχου</w:t>
      </w:r>
      <w:r w:rsidRPr="00750BF8">
        <w:rPr>
          <w:rFonts w:ascii="Calibri" w:eastAsia="Arial Unicode MS" w:hAnsi="Calibri" w:cs="Calibri"/>
          <w:color w:val="000000"/>
          <w:lang w:eastAsia="el-GR"/>
        </w:rPr>
        <w:t xml:space="preserve"> (QC): Να δέχεται προγραμματισμό τουλάχιστον 100 διαφορετικών διαλυμάτων ποιοτικού ελέγχου. Να εκτελεί αυτόματα ποιοτικό έλεγχο βάση χρόνου &amp; μετά από τη βαθμονόμηση νέου  αντιδραστηρίου, χωρίς την παρέμβαση του χειριστή. Να απεικονίζονται  διαγράμματα Levy-Jennings για ημερήσιο &amp; συγκεντρωτικό ποιοτικό έλεγχο.</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color w:val="FF0000"/>
          <w:lang w:eastAsia="el-GR"/>
        </w:rPr>
      </w:pPr>
      <w:r w:rsidRPr="00750BF8">
        <w:rPr>
          <w:rFonts w:ascii="Calibri" w:eastAsia="Arial Unicode MS" w:hAnsi="Calibri" w:cs="Calibri"/>
          <w:color w:val="000000"/>
          <w:u w:val="single"/>
          <w:lang w:eastAsia="el-GR"/>
        </w:rPr>
        <w:t>Βαθμονόμηση</w:t>
      </w:r>
      <w:r w:rsidRPr="00750BF8">
        <w:rPr>
          <w:rFonts w:ascii="Calibri" w:eastAsia="Arial Unicode MS" w:hAnsi="Calibri" w:cs="Calibri"/>
          <w:color w:val="000000"/>
          <w:lang w:eastAsia="el-GR"/>
        </w:rPr>
        <w:t>: Να δέχεται προγραμματισμό τουλάχιστον 100 διαφορετικών βαθμονομητών. Να εκτελεί αυτόματα βαθμονόμηση βάση χρόνου &amp; μετά από αυτόματη αξιολόγηση του ποιοτικού ελέγχου, χωρίς την παρέμβαση του χειριστή. Να αποθηκεύονται  καμπύλες βαθμονόμησης. Να εκτελείται προληπτική βαθμονόμηση των εν αναμονή αντιδραστηρίων.</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b/>
          <w:color w:val="FF0000"/>
          <w:lang w:eastAsia="el-GR"/>
        </w:rPr>
      </w:pPr>
      <w:r w:rsidRPr="00750BF8">
        <w:rPr>
          <w:rFonts w:ascii="Calibri" w:eastAsia="Arial Unicode MS" w:hAnsi="Calibri" w:cs="Calibri"/>
          <w:color w:val="000000"/>
          <w:lang w:eastAsia="el-GR"/>
        </w:rPr>
        <w:t>Να διαθέτει δυνατότητα αμφίδρομης διασύνδεσης μέσω RS 232 serialinterface, διασύνδεση με teleservice.</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b/>
          <w:color w:val="FF0000"/>
          <w:lang w:eastAsia="el-GR"/>
        </w:rPr>
      </w:pPr>
      <w:r w:rsidRPr="00750BF8">
        <w:rPr>
          <w:rFonts w:ascii="Calibri" w:eastAsia="Arial Unicode MS" w:hAnsi="Calibri" w:cs="Calibri"/>
          <w:color w:val="000000"/>
          <w:lang w:eastAsia="el-GR"/>
        </w:rPr>
        <w:t xml:space="preserve">Να εκτελεί ταυτόχρονα τουλάχιστον </w:t>
      </w:r>
      <w:r w:rsidRPr="00750BF8">
        <w:rPr>
          <w:rFonts w:ascii="Calibri" w:eastAsia="Arial Unicode MS" w:hAnsi="Calibri" w:cs="Calibri"/>
          <w:b/>
          <w:bCs/>
          <w:color w:val="000000"/>
          <w:lang w:eastAsia="el-GR"/>
        </w:rPr>
        <w:t>60 εξετάσεις</w:t>
      </w:r>
      <w:r w:rsidRPr="00750BF8">
        <w:rPr>
          <w:rFonts w:ascii="Calibri" w:eastAsia="Arial Unicode MS" w:hAnsi="Calibri" w:cs="Calibri"/>
          <w:color w:val="000000"/>
          <w:lang w:eastAsia="el-GR"/>
        </w:rPr>
        <w:t>. Τα αντιδραστήρια να φυλάσσονται σε ψυχόμενο  χώρο .Η φόρτωση αντιδραστηρίων να γίνεται κατά τη διάρκεια της λειτουργίας του αναλυτή, να γίνεται αυτόματη εκφόρτωση αντιδραστηρίων και να υπάρχει δυνατότητα χειροκίνητης απομάκρυνσης αντιδραστηρίων.</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b/>
          <w:color w:val="FF0000"/>
          <w:lang w:eastAsia="el-GR"/>
        </w:rPr>
      </w:pPr>
      <w:r w:rsidRPr="00750BF8">
        <w:rPr>
          <w:rFonts w:ascii="Calibri" w:eastAsia="Arial Unicode MS" w:hAnsi="Calibri" w:cs="Calibri"/>
          <w:color w:val="000000"/>
          <w:lang w:eastAsia="el-GR"/>
        </w:rPr>
        <w:t>Να επιτρέπει χειροκίνητη φόρτωση των δειγμάτων ρουτίνας &amp; των επειγόντων δειγμάτων απευθείας στον αναλυτή, σε περίπτωση διακοπής της αυτόματης τροφοδοσίας.</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b/>
          <w:color w:val="FF0000"/>
          <w:lang w:eastAsia="el-GR"/>
        </w:rPr>
      </w:pPr>
      <w:r w:rsidRPr="00750BF8">
        <w:rPr>
          <w:rFonts w:ascii="Calibri" w:eastAsia="Arial Unicode MS" w:hAnsi="Calibri" w:cs="Calibri"/>
          <w:color w:val="000000"/>
          <w:lang w:eastAsia="el-GR"/>
        </w:rPr>
        <w:t xml:space="preserve">Να διαθέτει ανίχνευση πήγματος με αισθητήρα μεταβολής πίεσης  &amp; ανίχνευση στάθμης υγρών με τεχνολογία ανίχνευσης χωρητικότητας. Να υπάρχει προστασία των σωληναρίων δειγμάτων από ηλεκτροστατικό θόρυβο. </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b/>
          <w:color w:val="FF0000"/>
          <w:u w:val="single"/>
          <w:lang w:eastAsia="el-GR"/>
        </w:rPr>
      </w:pPr>
      <w:r w:rsidRPr="00750BF8">
        <w:rPr>
          <w:rFonts w:ascii="Calibri" w:eastAsia="Arial Unicode MS" w:hAnsi="Calibri" w:cs="Calibri"/>
          <w:color w:val="000000"/>
          <w:lang w:eastAsia="el-GR"/>
        </w:rPr>
        <w:t xml:space="preserve">Η ανάδευση δείγματος-αντιδραστηρίου να γίνεται  </w:t>
      </w:r>
      <w:r w:rsidRPr="00750BF8">
        <w:rPr>
          <w:rFonts w:ascii="Calibri" w:eastAsia="Arial Unicode MS" w:hAnsi="Calibri" w:cs="Calibri"/>
          <w:bCs/>
          <w:color w:val="000000"/>
          <w:lang w:eastAsia="el-GR"/>
        </w:rPr>
        <w:t>με σύστημα υπερήχων ώστε να μην υπάρχει επιμόλυνση από αναδευτήρες</w:t>
      </w:r>
      <w:r w:rsidRPr="00750BF8">
        <w:rPr>
          <w:rFonts w:ascii="Calibri" w:eastAsia="Arial Unicode MS" w:hAnsi="Calibri" w:cs="Calibri"/>
          <w:b/>
          <w:color w:val="000000"/>
          <w:lang w:eastAsia="el-GR"/>
        </w:rPr>
        <w:t>.</w:t>
      </w:r>
      <w:r w:rsidRPr="00750BF8">
        <w:rPr>
          <w:rFonts w:ascii="Calibri" w:eastAsia="Arial Unicode MS" w:hAnsi="Calibri" w:cs="Calibri"/>
          <w:b/>
          <w:color w:val="000000"/>
          <w:u w:val="single"/>
          <w:lang w:eastAsia="el-GR"/>
        </w:rPr>
        <w:t xml:space="preserve"> </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b/>
          <w:color w:val="FF0000"/>
          <w:u w:val="single"/>
          <w:lang w:eastAsia="el-GR"/>
        </w:rPr>
      </w:pPr>
      <w:r w:rsidRPr="00750BF8">
        <w:rPr>
          <w:rFonts w:ascii="Calibri" w:eastAsia="Arial Unicode MS" w:hAnsi="Calibri" w:cs="Calibri"/>
          <w:color w:val="000000"/>
          <w:lang w:eastAsia="el-GR"/>
        </w:rPr>
        <w:t>Τα αντιδραστήρια να είναι έτοιμα για χρήση, να αναγνωρίζονται &amp; να  καταχωρούνται αυτόματα από τον αναλυτή μέσω αναγνώστη γραμμικού κώδικα.</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color w:val="FF0000"/>
          <w:u w:val="single"/>
          <w:lang w:eastAsia="el-GR"/>
        </w:rPr>
      </w:pPr>
      <w:r w:rsidRPr="00750BF8">
        <w:rPr>
          <w:rFonts w:ascii="Calibri" w:eastAsia="Arial Unicode MS" w:hAnsi="Calibri" w:cs="Calibri"/>
          <w:color w:val="000000"/>
          <w:lang w:eastAsia="el-GR"/>
        </w:rPr>
        <w:t>Επιθυμητό να διαθέτει ανοικτά κανάλια.</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color w:val="FF0000"/>
          <w:u w:val="single"/>
          <w:lang w:eastAsia="el-GR"/>
        </w:rPr>
      </w:pPr>
      <w:r w:rsidRPr="00750BF8">
        <w:rPr>
          <w:rFonts w:ascii="Calibri" w:eastAsia="Arial Unicode MS" w:hAnsi="Calibri" w:cs="Calibri"/>
          <w:color w:val="000000"/>
          <w:lang w:eastAsia="el-GR"/>
        </w:rPr>
        <w:t xml:space="preserve">Να δέχεται ταυτόχρονη ανάλυση των εξής τύπων δείγματος : Ορός, πλάσμα, ούρα, ΕΝΥ, ολικό αίμα (για HbA1c). </w:t>
      </w:r>
    </w:p>
    <w:p w:rsidR="00750BF8" w:rsidRPr="00750BF8" w:rsidRDefault="00750BF8" w:rsidP="00750BF8">
      <w:pPr>
        <w:tabs>
          <w:tab w:val="num" w:pos="-284"/>
        </w:tabs>
        <w:spacing w:after="0" w:line="240" w:lineRule="auto"/>
        <w:ind w:left="-284" w:right="-199"/>
        <w:jc w:val="both"/>
        <w:rPr>
          <w:rFonts w:ascii="Calibri" w:eastAsia="Arial Unicode MS" w:hAnsi="Calibri" w:cs="Calibri"/>
          <w:color w:val="FF0000"/>
          <w:u w:val="single"/>
          <w:lang w:eastAsia="el-GR"/>
        </w:rPr>
      </w:pP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color w:val="FF0000"/>
          <w:u w:val="single"/>
          <w:lang w:eastAsia="el-GR"/>
        </w:rPr>
      </w:pPr>
      <w:r w:rsidRPr="00750BF8">
        <w:rPr>
          <w:rFonts w:ascii="Calibri" w:eastAsia="Arial Unicode MS" w:hAnsi="Calibri" w:cs="Calibri"/>
          <w:color w:val="000000"/>
          <w:lang w:eastAsia="el-GR"/>
        </w:rPr>
        <w:t>Να  ελέγχει το δείγμα για λιπαιμία, αιμόλυση, ίκτερο με ειδική αναφορά για κάθε εξέταση ανάλογα με το ποσοστό παρεμβολής και αν απαιτείται να προσφέρονται τα σχετικά αντιδραστήρια.</w:t>
      </w:r>
    </w:p>
    <w:p w:rsidR="00750BF8" w:rsidRPr="00750BF8" w:rsidRDefault="00750BF8" w:rsidP="003C4FAF">
      <w:pPr>
        <w:numPr>
          <w:ilvl w:val="0"/>
          <w:numId w:val="23"/>
        </w:numPr>
        <w:tabs>
          <w:tab w:val="num" w:pos="-284"/>
        </w:tabs>
        <w:suppressAutoHyphens/>
        <w:spacing w:after="0" w:line="276" w:lineRule="auto"/>
        <w:ind w:left="-284" w:right="-199"/>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Ο προμηθευτής υποχρεούται να εντάξει με δικά του έξοδα το εργαστήριο σε σύστημα εξωτερικού ποιοτικού ελέγχου από ανεξάρτητο πιστοποιημένο φορέα επιλογής και υπόδειξης του επιθυμητού σχήματος από το εργαστήριο.</w:t>
      </w:r>
    </w:p>
    <w:p w:rsidR="00750BF8" w:rsidRPr="00750BF8" w:rsidRDefault="00750BF8" w:rsidP="003C4FAF">
      <w:pPr>
        <w:numPr>
          <w:ilvl w:val="0"/>
          <w:numId w:val="23"/>
        </w:numPr>
        <w:tabs>
          <w:tab w:val="num" w:pos="-284"/>
        </w:tabs>
        <w:suppressAutoHyphens/>
        <w:spacing w:after="0" w:line="276" w:lineRule="auto"/>
        <w:ind w:left="-284" w:right="-199"/>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Η σύνδεση των αναλυτών με το κεντρικό LIS του εργαστηρίου θα επιβαρύνει τον εκάστοτε προμηθευτή καθώς και αν απαιτείται αναβάθμιση του software και του hardware.</w:t>
      </w:r>
    </w:p>
    <w:p w:rsidR="00750BF8" w:rsidRPr="00750BF8" w:rsidRDefault="00750BF8" w:rsidP="003C4FAF">
      <w:pPr>
        <w:numPr>
          <w:ilvl w:val="0"/>
          <w:numId w:val="23"/>
        </w:numPr>
        <w:tabs>
          <w:tab w:val="num" w:pos="-284"/>
        </w:tabs>
        <w:suppressAutoHyphens/>
        <w:spacing w:after="0" w:line="240" w:lineRule="auto"/>
        <w:ind w:left="-284" w:right="-199"/>
        <w:jc w:val="both"/>
        <w:rPr>
          <w:rFonts w:ascii="Calibri" w:eastAsia="Arial Unicode MS" w:hAnsi="Calibri" w:cs="Calibri"/>
          <w:color w:val="FF0000"/>
          <w:u w:val="single"/>
          <w:lang w:eastAsia="el-GR"/>
        </w:rPr>
      </w:pPr>
      <w:r w:rsidRPr="00750BF8">
        <w:rPr>
          <w:rFonts w:ascii="Calibri" w:eastAsia="Arial Unicode MS" w:hAnsi="Calibri" w:cs="Calibri"/>
          <w:color w:val="000000"/>
          <w:lang w:eastAsia="el-GR"/>
        </w:rPr>
        <w:t>Να προσφερθεί όμοιος εφεδρικός αναλυτής του ίδιου κατασκευαστικού οίκου, ο οποίος να χρησιμοποιεί τα ίδια αντιδραστήρια, calibrators και controls.</w:t>
      </w:r>
    </w:p>
    <w:p w:rsidR="00750BF8" w:rsidRPr="00750BF8" w:rsidRDefault="00750BF8" w:rsidP="003C4FAF">
      <w:pPr>
        <w:numPr>
          <w:ilvl w:val="0"/>
          <w:numId w:val="23"/>
        </w:numPr>
        <w:tabs>
          <w:tab w:val="num" w:pos="-284"/>
        </w:tabs>
        <w:suppressAutoHyphens/>
        <w:spacing w:after="0" w:line="276" w:lineRule="auto"/>
        <w:ind w:left="-284" w:right="-199"/>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Ο προμηθευτής υποχρεούται να καταθέσει κατάσταση εγκατεστημένων αναλυτών σε δημόσια νοσοκομεία στα οποία έχει αναλάβει τη συντήρησή τους. Επιπλέον, θα πρέπει από την προμηθεύτρια εταιρεία να κατατεθεί πρόταση κάλυψης του service για το εργαστήριο.</w:t>
      </w:r>
    </w:p>
    <w:p w:rsidR="00750BF8" w:rsidRPr="00750BF8" w:rsidRDefault="00750BF8" w:rsidP="003C4FAF">
      <w:pPr>
        <w:numPr>
          <w:ilvl w:val="0"/>
          <w:numId w:val="23"/>
        </w:numPr>
        <w:tabs>
          <w:tab w:val="num" w:pos="-284"/>
        </w:tabs>
        <w:suppressAutoHyphens/>
        <w:spacing w:after="0" w:line="276" w:lineRule="auto"/>
        <w:ind w:left="-284" w:right="-199"/>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Η ανταπόκριση σε κλήση βλάβης να πραγματοποιείται εντός 24ώρου το αργότερο, μη εξαιρουμένων των αργιών. Σε περίπτωση βλάβης που η αποκατάστασή της θεωρείται μακρόχρονη, ο προμηθευτής αναλαμβάνει την υποχρέωση αντικατάστασης με άλλον αναλυτή ίδιου τύπου και με χρήση ίδιων αντιδραστηρίων.</w:t>
      </w:r>
    </w:p>
    <w:p w:rsidR="00750BF8" w:rsidRPr="00750BF8" w:rsidRDefault="00750BF8" w:rsidP="003C4FAF">
      <w:pPr>
        <w:numPr>
          <w:ilvl w:val="0"/>
          <w:numId w:val="23"/>
        </w:numPr>
        <w:tabs>
          <w:tab w:val="num" w:pos="-284"/>
        </w:tabs>
        <w:suppressAutoHyphens/>
        <w:spacing w:after="0" w:line="276" w:lineRule="auto"/>
        <w:ind w:left="-284" w:right="-199"/>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διαθέτει σύστημα καταγραφής του αναλυτικού έργου ανά εξέταση, που θα είναι είτε ενσωματωμένο στους αναλυτές, είτε ανεξάρτητο (όχι στο LIS), αλλά άμεσα συνδεδεμένο. Ο προμηθευτής θα ορίσει στην τεχνική του προσφορά τη διαδικασία που προτείνει και θα προσφέρει δωρεάν.</w:t>
      </w:r>
    </w:p>
    <w:p w:rsidR="00750BF8" w:rsidRPr="00750BF8" w:rsidRDefault="00750BF8" w:rsidP="003C4FAF">
      <w:pPr>
        <w:numPr>
          <w:ilvl w:val="0"/>
          <w:numId w:val="23"/>
        </w:numPr>
        <w:tabs>
          <w:tab w:val="num" w:pos="-284"/>
        </w:tabs>
        <w:suppressAutoHyphens/>
        <w:spacing w:after="0" w:line="276" w:lineRule="auto"/>
        <w:ind w:left="-284" w:right="-199"/>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κατατεθεί προσχέδιο τοποθέτησης αναλυτών στο χώρο του εργαστηρίου.</w:t>
      </w:r>
    </w:p>
    <w:p w:rsidR="00750BF8" w:rsidRPr="00750BF8" w:rsidRDefault="00750BF8" w:rsidP="003C4FAF">
      <w:pPr>
        <w:numPr>
          <w:ilvl w:val="0"/>
          <w:numId w:val="23"/>
        </w:numPr>
        <w:tabs>
          <w:tab w:val="num" w:pos="-284"/>
        </w:tabs>
        <w:suppressAutoHyphens/>
        <w:spacing w:after="0" w:line="276" w:lineRule="auto"/>
        <w:ind w:left="-284" w:right="-199"/>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προτείνονται μέτρα και διαδικασίες ασφαλούς διαχείρισης αποβλήτων, διαχωρισμού λημμάτων εξόδου του μίγματος ανάλυσης και πλυστικού, να παρέχονται τα αναγκαία συνοδευτικά εξαρτήματα, η εφαρμογή τους, και να αντικαθίστανται σε περίπτωση βλάβης.</w:t>
      </w:r>
    </w:p>
    <w:p w:rsidR="00750BF8" w:rsidRPr="00750BF8" w:rsidRDefault="00750BF8" w:rsidP="003C4FAF">
      <w:pPr>
        <w:numPr>
          <w:ilvl w:val="0"/>
          <w:numId w:val="23"/>
        </w:numPr>
        <w:tabs>
          <w:tab w:val="num" w:pos="-284"/>
        </w:tabs>
        <w:suppressAutoHyphens/>
        <w:spacing w:after="0" w:line="276" w:lineRule="auto"/>
        <w:ind w:left="-284" w:right="-199"/>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υπάρχει δυνατότητα επεξεργασίας του νερού του δικτύου παροχής στο νοσοκομείο σύμφωνα με τις προδιαγραφές λειτουργίας του προσφερόμενου αναλυτή με παροχή κατάλληλου συστήματος που θα εγκατασταθεί ταυτόχρονα και η προμηθεύτρια εταιρεία θα αναλάβει την πλήρη συντήρηση.</w:t>
      </w:r>
    </w:p>
    <w:p w:rsidR="00750BF8" w:rsidRPr="00750BF8" w:rsidRDefault="00750BF8" w:rsidP="003C4FAF">
      <w:pPr>
        <w:numPr>
          <w:ilvl w:val="0"/>
          <w:numId w:val="23"/>
        </w:numPr>
        <w:tabs>
          <w:tab w:val="num" w:pos="-284"/>
        </w:tabs>
        <w:suppressAutoHyphens/>
        <w:spacing w:after="0" w:line="276" w:lineRule="auto"/>
        <w:ind w:left="-284" w:right="-199"/>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lastRenderedPageBreak/>
        <w:t>Μετά την εγκατάσταση και παραλαβή του μηχανήματος θα πρέπει να εκπαιδευτεί το προσωπικό στο χώρο εργασίας του, για την σωστή λειτουργία και χρήση.</w:t>
      </w:r>
    </w:p>
    <w:p w:rsidR="00750BF8" w:rsidRPr="00750BF8" w:rsidRDefault="00750BF8" w:rsidP="003C4FAF">
      <w:pPr>
        <w:numPr>
          <w:ilvl w:val="0"/>
          <w:numId w:val="23"/>
        </w:numPr>
        <w:tabs>
          <w:tab w:val="num" w:pos="-284"/>
        </w:tabs>
        <w:suppressAutoHyphens/>
        <w:spacing w:after="0" w:line="276" w:lineRule="auto"/>
        <w:ind w:left="-284" w:right="-199"/>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Οι προμηθευτές να δεσμευτούν τόσο για τις απαραίτητες παρεμβάσεις στους υφιστάμενους χώρους του εργαστηρίου όσον αφορά την διασφάλιση των ενδεδειγμένων,  για την λειτουργία των αναλυτών (κλιματισμός / διαμόρφωση χώρου), όσο και για την παροχή του απαραίτητου εξοπλισμού στους υφιστάμενους χώρους του εργαστηρίου για την διασφάλιση των ενδεδειγμένων συνθηκών συντήρησης των αντιδραστηρίων (ψυγείο ή άλλος τρόπος).</w:t>
      </w:r>
    </w:p>
    <w:p w:rsidR="00750BF8" w:rsidRPr="00750BF8" w:rsidRDefault="00750BF8" w:rsidP="003C4FAF">
      <w:pPr>
        <w:numPr>
          <w:ilvl w:val="0"/>
          <w:numId w:val="23"/>
        </w:numPr>
        <w:tabs>
          <w:tab w:val="num" w:pos="-284"/>
        </w:tabs>
        <w:suppressAutoHyphens/>
        <w:spacing w:after="0" w:line="276" w:lineRule="auto"/>
        <w:ind w:left="-284" w:right="-199"/>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Κατά την αξιολόγηση των προσφορών θα ληφθούν υπόψη οι χωροταξικές δυνατότητες του εργαστηρίου σε σχέση με τον προσφερόμενο συνοδό εξοπλισμό. Οι προμηθευτές θα πρέπει να κάνουν αυτοψία των χώρων του εργαστηρίου και να καταθέσουν υπεύθυνη δήλωση ότι έλαβαν γνώση του χώρου και των τυχόν ιδιαιτεροτήτων του (αποχέτευση, ηλεκτρικές εγκαταστάσεις, δίκτυα κλπ) και θα αναλάβουν το ενδεχόμενο κόστος εγκατάστασης των αναλυτών στους υπάρχοντες χώρους του εργαστηρίου. Να κατατεθεί σχεδιάγραμμα τοποθέτησης του εξοπλισμού στο χώρο του εργαστηρίου, περιγράφοντας αναλυτικά τις διαστάσεις των επιμέρους μονάδων του συστήματος, που θα τεκμηριώνονται σε prospectus ή εγχειρίδια χρήσης.</w:t>
      </w:r>
    </w:p>
    <w:p w:rsidR="00750BF8" w:rsidRPr="00750BF8" w:rsidRDefault="00750BF8" w:rsidP="00750BF8">
      <w:pPr>
        <w:spacing w:after="0" w:line="240" w:lineRule="auto"/>
        <w:ind w:left="720"/>
        <w:contextualSpacing/>
        <w:rPr>
          <w:rFonts w:ascii="Calibri" w:eastAsia="Arial Unicode MS" w:hAnsi="Calibri" w:cs="Calibri"/>
          <w:color w:val="000000"/>
          <w:lang w:eastAsia="el-GR"/>
        </w:rPr>
      </w:pPr>
    </w:p>
    <w:p w:rsidR="00750BF8" w:rsidRPr="00750BF8" w:rsidRDefault="00750BF8" w:rsidP="00750BF8">
      <w:pPr>
        <w:autoSpaceDE w:val="0"/>
        <w:autoSpaceDN w:val="0"/>
        <w:adjustRightInd w:val="0"/>
        <w:spacing w:after="200" w:line="276" w:lineRule="auto"/>
        <w:ind w:right="-58"/>
        <w:contextualSpacing/>
        <w:jc w:val="both"/>
        <w:rPr>
          <w:rFonts w:ascii="Calibri" w:eastAsia="Arial Unicode MS" w:hAnsi="Calibri" w:cs="Calibri"/>
          <w:color w:val="000000"/>
          <w:lang w:eastAsia="el-GR"/>
        </w:rPr>
      </w:pPr>
    </w:p>
    <w:p w:rsidR="00750BF8" w:rsidRPr="00750BF8" w:rsidRDefault="00750BF8" w:rsidP="00750BF8">
      <w:pPr>
        <w:spacing w:after="0" w:line="240" w:lineRule="auto"/>
        <w:ind w:right="-58"/>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2.2.2.3 ΤΕΧΝΙΚΕΣ ΠΡΟΔΙΑΓΡΑΦΕΣ ΒΙΟΧΗΜΙΚΟΥ ΑΝΑΛΥΤΗ ΑΠΟΚΕΝΤΡΩΜΕΝΗΣ ΟΡΓΑΝΙΚΗΣ ΜΟΝΑΔΑΣ ΣΗΤΕΙΑΣ ΤΜΗΜΑΤΟΣ 3</w:t>
      </w:r>
    </w:p>
    <w:p w:rsidR="00750BF8" w:rsidRPr="00750BF8" w:rsidRDefault="00750BF8" w:rsidP="00750BF8">
      <w:pPr>
        <w:spacing w:after="0" w:line="240" w:lineRule="auto"/>
        <w:ind w:right="-58"/>
        <w:jc w:val="both"/>
        <w:rPr>
          <w:rFonts w:ascii="Calibri" w:eastAsia="Arial Unicode MS" w:hAnsi="Calibri" w:cs="Calibri"/>
          <w:color w:val="000000"/>
          <w:lang w:eastAsia="el-GR"/>
        </w:rPr>
      </w:pP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Ο</w:t>
      </w:r>
      <w:r w:rsidRPr="00750BF8">
        <w:rPr>
          <w:rFonts w:ascii="Calibri" w:eastAsia="Times New Roman" w:hAnsi="Calibri" w:cs="Calibri"/>
          <w:b/>
          <w:bCs/>
          <w:lang w:eastAsia="el-GR"/>
        </w:rPr>
        <w:t xml:space="preserve"> </w:t>
      </w:r>
      <w:r w:rsidRPr="00750BF8">
        <w:rPr>
          <w:rFonts w:ascii="Calibri" w:eastAsia="Times New Roman" w:hAnsi="Calibri" w:cs="Calibri"/>
          <w:lang w:eastAsia="el-GR"/>
        </w:rPr>
        <w:t>Προσφερόμενος Αναλυτής να είναι κατασκευασμένος την τελευταία διετία το οποίο θα αποδεικνύεται με την κατάθεση Υπεύθυνης Δήλωσης του ν.1599/86 ότι με την παράδοση του μηχανήματος ο Ανάδοχος θα παραδώσει Βεβαίωση του Οίκου κατασκευής ότι το μηχάνημα (Αναφέροντας τον αριθμό σειράς S/N) κατασκευάστηκε την τελευταία Διετία, εκτός της περίπτωσης που μειοδότης είναι ο ίδιος με του προηγούμενου διαγωνισμού.</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Ο προσφερόμενος αναλυτής να είναι τύπου Random Access (τυχαίας επιλογής δείγματος και αντιδραστηρίου). Επίσης να έχει κατά το δυνατό μικρό όγκο λόγο περιορισμένου χώρου στο μικροβιολογικό εργαστήριο.</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Να δέχεται δείγματα ΟΡΟΥ, ΟΥΡΩΝ, Ε.Ν.Υ., ΠΛΑΣΜΑΤΟΣ και άλλων Βιολογικών υγρών.</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Να έχει ταχύτητα τουλάχιστον 500 φωτομετρικών εξετάσεων την ώρα χωρίς να συμπεριλαμβάνεται ο αριθμός των ηλεκτρολυτών.</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Να έχει την δυνατότητα STAT (επειγόντων) δειγμάτων χωρίς τη διακοπή της λειτουργίας και χωρίς να αφαιρούνται τα δείγματα ρουτίνας.</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Να φέρει δειγματολήπτη τουλάχιστον 90 δειγμάτων με δυνατότητα συνεχούς φόρτωσης και δειγματοληψίας από σωληνάρια με bar-code.</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Να έχει ψυγείο ή άλλο σύστημα συντήρησης αντιδραστηρίων.</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Να εκτελεί τουλάχιστον 75 διαφορετικές παραμέτρους ταυτόχρονα από ένα δείγμα.</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Ο Βιοχημικός αναλυτής θα πρέπει να πραγματοποιεί τις ζητούμενες εξετάσεις.</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 xml:space="preserve">Να χρησιμοποιούνται αντιδραστήρια που να είναι σε υγρή μορφή και έτοιμα προς χρήση ή να απαιτούν απλή ανάμειξη και να αναγνωρίζονται με γραμμικό κώδικα (bar code) ή πιο εξελιγμένο σύστημα με πιστοποιητικό του συγκεκριμένου κατασκευαστικού οίκου για την καταλληλότητα και συμβατότητά τους για τον συγκεκριμένο Αναλυτή. </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 xml:space="preserve">Η φόρτωση αντιδραστηρίων να γίνεται και κατά τη διάρκεια της λειτουργίας του αναλυτή (continuous loading). </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lastRenderedPageBreak/>
        <w:t>Να έχει ενσωματωμένη μονάδα ηλεκτρολυτών ταχύτητας 300 εξετάσεων/ώρα, με δυνατότητα μέτρησης K, Na, Cl με τη μέθοδο ISE, με ανεξάρτητα μεταξύ τους ιοντοεπιλεκτικά ηλεκτρόδια.</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 xml:space="preserve">Ο προσφερόμενος αναλυτής να χρησιμοποιεί μόνιμες γυάλινες αυτοπλενόμενες κυβέττες . </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 xml:space="preserve">Λόγω προβλήματος του δικτύου νερού (κακή ποιότητα του νερού) να προσφερθεί το απαραίτητο σύστημα διασφάλισης ύδατος υψηλής καθαρότητας.Το κόστος λειτουργίας και συντήρησης του θα είναι ευθύνη του μειοδότη. </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 xml:space="preserve">Να ελέγχει την ποιότητα και ποσότητα των αντιδραστηρίων με αυτόματη ειδοποίηση για τυχόν προβλήματα. </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 xml:space="preserve">Να ανιχνεύει την ποσότητα του δείγματος αυτόματα και να ειδοποιεί για τυχόν έλλειψη. </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Να διαθέτει σύστημα ανίχνευσης θρόμβων στο δείγμα.</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 xml:space="preserve">Να διαθέτει σύστημα αυτοελέγχου των ηλεκτρονικών μερών. </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 xml:space="preserve">Να υπάρχει πλήρης συμβατότητα των προσφερομένων αντιδραστηρίων και αναλωσίμων με το βιοχημικό αναλυτή η οποία να αποδεικνύεται από σχετικά έγγραφα του κατασκευαστικού οίκου. </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 xml:space="preserve">Να συνοδεύεται από υπολογιστή, εκτυπωτή, πρόγραμμα επεξεργασίας αποτελεσμάτων ασθενών , UPS και οτιδήποτε άλλο απαιτείται για την εύρυθμη λειτουργία του. </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 xml:space="preserve">Nα εκτελεί αυτόματα προαραιώσεις και αραιώσεις για αποτελέσματα εκτός ορίων. </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 xml:space="preserve">Ο χειρισμός του συστήματος να γίνεται μέσω έγχρωμης οθόνης αφής </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 xml:space="preserve">Να λειτουργεί υπό τάση 220 </w:t>
      </w:r>
      <w:r w:rsidRPr="00750BF8">
        <w:rPr>
          <w:rFonts w:ascii="Calibri" w:eastAsia="Times New Roman" w:hAnsi="Calibri" w:cs="Calibri"/>
          <w:lang w:val="en-US" w:eastAsia="el-GR"/>
        </w:rPr>
        <w:t>V</w:t>
      </w:r>
      <w:r w:rsidRPr="00750BF8">
        <w:rPr>
          <w:rFonts w:ascii="Calibri" w:eastAsia="Times New Roman" w:hAnsi="Calibri" w:cs="Calibri"/>
          <w:lang w:eastAsia="el-GR"/>
        </w:rPr>
        <w:t xml:space="preserve"> και να συνοδεύεται από σύστημα αδιάλειπτης παροχής τάσης </w:t>
      </w:r>
      <w:r w:rsidRPr="00750BF8">
        <w:rPr>
          <w:rFonts w:ascii="Calibri" w:eastAsia="Times New Roman" w:hAnsi="Calibri" w:cs="Calibri"/>
          <w:lang w:val="en-US" w:eastAsia="el-GR"/>
        </w:rPr>
        <w:t>UPS</w:t>
      </w:r>
      <w:r w:rsidRPr="00750BF8">
        <w:rPr>
          <w:rFonts w:ascii="Calibri" w:eastAsia="Times New Roman" w:hAnsi="Calibri" w:cs="Calibri"/>
          <w:lang w:eastAsia="el-GR"/>
        </w:rPr>
        <w:t>.</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 xml:space="preserve">O προμηθευτής υποχρεούται για λόγους ποιότητας, ομαλής ροής της εργασίας, επαρκούς και αποδοτικής εκπαίδευσης του προσωπικού, επάρκειας σε περίπτωση βλαβών, συμβατότητας αποτελεσμάτων και απόδοσης ευθυνών να προσφέρει κι εφεδρικό αναλυτή ίδιο και όμοιο με τον προσφερόμενο κύριο αναλυτή. </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Η προσφέρουσα εταιρεία να διαθέτει πλήρες τμήμα service στην Κρήτη και αποδεδειγμένη εμπειρία στους αυτόματους βιοχημικούς αναλυτές.</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val="en-US" w:eastAsia="el-GR"/>
        </w:rPr>
        <w:t>H</w:t>
      </w:r>
      <w:r w:rsidRPr="00750BF8">
        <w:rPr>
          <w:rFonts w:ascii="Calibri" w:eastAsia="Times New Roman" w:hAnsi="Calibri" w:cs="Calibri"/>
          <w:lang w:eastAsia="el-GR"/>
        </w:rPr>
        <w:t xml:space="preserve"> εταιρεία έχει την υποχρέωση για δωρεάν </w:t>
      </w:r>
      <w:r w:rsidRPr="00750BF8">
        <w:rPr>
          <w:rFonts w:ascii="Calibri" w:eastAsia="Times New Roman" w:hAnsi="Calibri" w:cs="Calibri"/>
          <w:lang w:val="en-US" w:eastAsia="el-GR"/>
        </w:rPr>
        <w:t>service</w:t>
      </w:r>
      <w:r w:rsidRPr="00750BF8">
        <w:rPr>
          <w:rFonts w:ascii="Calibri" w:eastAsia="Times New Roman" w:hAnsi="Calibri" w:cs="Calibri"/>
          <w:lang w:eastAsia="el-GR"/>
        </w:rPr>
        <w:t xml:space="preserve"> των αυτόματων αναλυτών μαζί με τα παρελκόμενα τους και του συνοδού εξοπλισμού και την υποχρέωση να εκπαιδεύσει τους χειριστές δωρεάν, στον χώρο του εργαστηρίου </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 xml:space="preserve">Να υπάρχει εικοσιτετράωρη (24) τεχνική υποστήριξη (service) συμπεριλαμβανομένων και των αργιών με άμεση ανταπόκριση τόσο τηλεφωνικά όσο και με φυσική παρουσία εντός 4 ωρών το αργότερο από την στιγμή της ειδοποίησης του προμηθευτή. </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 xml:space="preserve">Ο προμηθευτής υποχρεούται να εντάξει με δικά του έξοδα το εργαστήριο σε σύστημα εξωτερικού ποιοτικού ελέγχου τουλάχιστον 6 φόρες το χρόνο από πιστοποιημένο εθνικό ή ευρωπαϊκό φορέα για το σύνολο των ζητούμενων εξετάσεων. </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 xml:space="preserve">Η σύνδεση των αναλυτών με το κεντρικό LIS του νοσοκομείου θα επιβαρύνει τον εκάστοτε προμηθευτή. </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t>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 καθώς επίσης και την ορθή συντήρηση των αντιδραστηρίων στο εργαστήριο (ψυγείο ή άλλος τρόπος).</w:t>
      </w:r>
    </w:p>
    <w:p w:rsidR="00750BF8" w:rsidRPr="00750BF8" w:rsidRDefault="00750BF8" w:rsidP="003C4FAF">
      <w:pPr>
        <w:numPr>
          <w:ilvl w:val="0"/>
          <w:numId w:val="24"/>
        </w:numPr>
        <w:tabs>
          <w:tab w:val="num" w:pos="284"/>
        </w:tabs>
        <w:suppressAutoHyphens/>
        <w:spacing w:before="100" w:beforeAutospacing="1" w:after="119" w:line="276" w:lineRule="auto"/>
        <w:ind w:left="284"/>
        <w:jc w:val="both"/>
        <w:rPr>
          <w:rFonts w:ascii="Calibri" w:eastAsia="Times New Roman" w:hAnsi="Calibri" w:cs="Calibri"/>
          <w:lang w:eastAsia="el-GR"/>
        </w:rPr>
      </w:pPr>
      <w:r w:rsidRPr="00750BF8">
        <w:rPr>
          <w:rFonts w:ascii="Calibri" w:eastAsia="Times New Roman" w:hAnsi="Calibri" w:cs="Calibri"/>
          <w:lang w:eastAsia="el-GR"/>
        </w:rPr>
        <w:lastRenderedPageBreak/>
        <w:t xml:space="preserve">Να προσφερθούν δύο ίδιοι αναλυτές (Απαράβατος όρος). </w:t>
      </w:r>
    </w:p>
    <w:p w:rsidR="00750BF8" w:rsidRPr="00750BF8" w:rsidRDefault="00750BF8" w:rsidP="00750BF8">
      <w:pPr>
        <w:spacing w:before="100" w:beforeAutospacing="1" w:after="119" w:line="276" w:lineRule="auto"/>
        <w:ind w:left="284"/>
        <w:jc w:val="both"/>
        <w:rPr>
          <w:rFonts w:ascii="Calibri" w:eastAsia="Times New Roman" w:hAnsi="Calibri" w:cs="Calibri"/>
          <w:lang w:eastAsia="el-GR"/>
        </w:rPr>
      </w:pPr>
    </w:p>
    <w:p w:rsidR="00750BF8" w:rsidRPr="00750BF8" w:rsidRDefault="00750BF8" w:rsidP="00750BF8">
      <w:pPr>
        <w:spacing w:after="0" w:line="240" w:lineRule="auto"/>
        <w:ind w:right="-58"/>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2.2.2.4 ΤΕΧΝΙΚΕΣ ΠΡΟΔΙΑΓΡΑΦΕΣ ΒΙΟΧΗΜΙΚΟΥ ΑΝΑΛΥΤΗ Γ.Ν.-Κ.Υ ΝΕΑΠΟΛΗΣ «ΔΙΑΛΥΝΑΚΕΙΟ» ΤΜΗΜΑΤΟΣ 4</w:t>
      </w:r>
    </w:p>
    <w:p w:rsidR="00750BF8" w:rsidRPr="00750BF8" w:rsidRDefault="00750BF8" w:rsidP="00750BF8">
      <w:pPr>
        <w:spacing w:after="0" w:line="240" w:lineRule="auto"/>
        <w:ind w:right="-58"/>
        <w:jc w:val="both"/>
        <w:rPr>
          <w:rFonts w:ascii="Calibri" w:eastAsia="Arial Unicode MS" w:hAnsi="Calibri" w:cs="Calibri"/>
          <w:color w:val="000000"/>
          <w:lang w:eastAsia="el-GR"/>
        </w:rPr>
      </w:pP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Ο προσφερόμενος αναλυτής να είναι τύπου Random Access (τυχαίας επιλογής δείγματος και αντιδραστηρίου).</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b/>
          <w:color w:val="000000"/>
          <w:lang w:eastAsia="el-GR"/>
        </w:rPr>
      </w:pPr>
      <w:r w:rsidRPr="00750BF8">
        <w:rPr>
          <w:rFonts w:ascii="Calibri" w:eastAsia="Arial Unicode MS" w:hAnsi="Calibri" w:cs="Calibri"/>
          <w:color w:val="000000"/>
          <w:lang w:eastAsia="el-GR"/>
        </w:rPr>
        <w:t>Να έχει κατά το δυνατό μικρό όγκο &amp; να είναι επιτραπέζιος</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έχει ταχύτητα τουλάχιστον 400 εξετάσεων την ώρα.</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έχει ενσωματωμένη μονάδα ηλεκτρολυτών με δυνατότητα μέτρησης K, Na, Cl, με τη μέθοδο ISE, με ανεξάρτητα μεταξύ τους ιοντοεπιλεκτικά ηλεκτρόδια.</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δέχεται δείγματα ορού, πλάσματος, ούρων, ΕΝΥ, Ολικού αίματος</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έχει την δυνατότητα STAT (επειγόντων) δειγμάτων χωρίς τη διακοπή της λειτουργίας και χωρίς να αφαιρούνται τα δείγματα ρουτίνας.</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φέρει δειγματολήπτη τουλάχιστον 90 δειγμάτων με δυνατότητα συνεχούς φόρτωσης και δειγματοληψίας από σωληνάρια με bar-code.</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 xml:space="preserve">Να έχει ψυγείο ή άλλο σύστημα συντήρησης  αντιδραστηρίων </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έχει τουλάχιστον 32 θέσεις αντιδραστηρίων.</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είναι όλα τα αντιδραστήρια έτοιμα για χρήση χωρίς να χρειάζονται ανασύσταση.</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Η φόρτωση αντιδραστηρίων να γίνεται και κατά τη διάρκεια της λειτουργίας του αναλυτή.</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b/>
          <w:color w:val="000000"/>
          <w:u w:val="single"/>
          <w:lang w:eastAsia="el-GR"/>
        </w:rPr>
      </w:pPr>
      <w:r w:rsidRPr="00750BF8">
        <w:rPr>
          <w:rFonts w:ascii="Calibri" w:eastAsia="Arial Unicode MS" w:hAnsi="Calibri" w:cs="Calibri"/>
          <w:color w:val="000000"/>
          <w:lang w:eastAsia="el-GR"/>
        </w:rPr>
        <w:t>Να διαθέτει ψυχόμενες θέσεις και για calibrators και controls.</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χρησιμοποιεί κυβέττες μίας χρήσης.</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ελέγχει την ποιότητα και ποσότητα των αντιδραστηρίων με αυτόματη ειδοποίηση γιά τυχόν προβλήματα.</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ανιχνεύει την ποσότητα του δείγματος αυτόματα και να ειδοποιεί για τυχον έλλειψη.</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διαθέτει σύστημα ανίχνευσης θρόμβων στο δείγμα, με ταυτόχρονη απόφραξη του ρύγχους δειγματοληψίας.</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διαθέτει σύστημα αυτοελέγχου των ηλεκτρονικών μερών.</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 xml:space="preserve">Να παρέχει δυνατότητα εντοπισμού βλαβών και απομακρυσμένης σύνδεσης από το τμήμα υποστήριξης της προμηθεύτριας εταιρείας.    </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υπάρχει πλήρης συμβατότητα των προσφερομένων αντιδραστηρίων και αναλωσίμων με το βιοχημικό αναλυτή η οποία να αποδεικνύεται από σχετικά έγγραφα του κατασκευαστικού οίκου.</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συνοδεύεται από υπολογιστή, εκτυπωτή, UPS και οτιδήποτε άλλο απαιτείται για την εύρυθμη λειτουργία του.</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 xml:space="preserve">Nα εκτελεί αυτόματα αραιώσεις για αποτελέσματα εκτός ορίων </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 xml:space="preserve">Τάση λειτουργίας 220 V. </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εκτελεί τις αναγραφόμενες στην κατάσταση εξετάσεις.</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διαθέτει αναγνώστη ετικετών γραμμωτού κώδικα δειγμάτων (SAMPLE BARCODE)</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Να δύναται να συνδεθεί με το LIS του εργαστηρίου</w:t>
      </w:r>
    </w:p>
    <w:p w:rsidR="00750BF8" w:rsidRPr="00750BF8" w:rsidRDefault="00750BF8" w:rsidP="003C4FAF">
      <w:pPr>
        <w:numPr>
          <w:ilvl w:val="0"/>
          <w:numId w:val="22"/>
        </w:numPr>
        <w:tabs>
          <w:tab w:val="clear" w:pos="360"/>
          <w:tab w:val="num" w:pos="567"/>
        </w:tabs>
        <w:suppressAutoHyphens/>
        <w:spacing w:after="0" w:line="240" w:lineRule="auto"/>
        <w:ind w:left="426"/>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Το κόστος σύνδεσης του αναλυτή με το LIS το επιβαρύνει τον προμηθευτεί.</w:t>
      </w:r>
    </w:p>
    <w:p w:rsidR="00750BF8" w:rsidRPr="00750BF8" w:rsidRDefault="00750BF8" w:rsidP="00750BF8">
      <w:pPr>
        <w:tabs>
          <w:tab w:val="num" w:pos="567"/>
        </w:tabs>
        <w:spacing w:after="0" w:line="240" w:lineRule="auto"/>
        <w:ind w:left="426" w:right="-58" w:hanging="360"/>
        <w:jc w:val="both"/>
        <w:rPr>
          <w:rFonts w:ascii="Calibri" w:eastAsia="Arial Unicode MS" w:hAnsi="Calibri" w:cs="Calibri"/>
          <w:color w:val="000000"/>
          <w:lang w:eastAsia="el-GR"/>
        </w:rPr>
      </w:pPr>
    </w:p>
    <w:p w:rsidR="00750BF8" w:rsidRPr="00750BF8" w:rsidRDefault="00750BF8" w:rsidP="00750BF8">
      <w:pPr>
        <w:tabs>
          <w:tab w:val="num" w:pos="567"/>
        </w:tabs>
        <w:spacing w:after="0" w:line="240" w:lineRule="auto"/>
        <w:ind w:left="426" w:right="-58" w:hanging="360"/>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750BF8" w:rsidRPr="00750BF8" w:rsidRDefault="00750BF8" w:rsidP="00750BF8">
      <w:pPr>
        <w:tabs>
          <w:tab w:val="num" w:pos="567"/>
        </w:tabs>
        <w:spacing w:after="0" w:line="240" w:lineRule="auto"/>
        <w:ind w:left="426" w:right="-58" w:hanging="360"/>
        <w:jc w:val="both"/>
        <w:rPr>
          <w:rFonts w:ascii="Calibri" w:eastAsia="Arial Unicode MS" w:hAnsi="Calibri" w:cs="Calibri"/>
          <w:color w:val="000000"/>
          <w:lang w:eastAsia="el-GR"/>
        </w:rPr>
      </w:pPr>
    </w:p>
    <w:p w:rsidR="00750BF8" w:rsidRPr="00750BF8" w:rsidRDefault="00750BF8" w:rsidP="00750BF8">
      <w:pPr>
        <w:keepNext/>
        <w:keepLines/>
        <w:spacing w:after="0" w:line="293" w:lineRule="exact"/>
        <w:ind w:right="-58"/>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lastRenderedPageBreak/>
        <w:t>2.3 ΔΥΝΑΤΟΤΗΤΑ ΣΥΝΤΗΡΗΣΗΣ ΤΩΝ ΔΙΑΤΙΘΕΜΕΝΩΝ ΜΗΧΑΝΗΜΑΤ</w:t>
      </w:r>
      <w:bookmarkEnd w:id="11"/>
      <w:r w:rsidRPr="00750BF8">
        <w:rPr>
          <w:rFonts w:ascii="Calibri" w:eastAsia="Arial Unicode MS" w:hAnsi="Calibri" w:cs="Calibri"/>
          <w:color w:val="000000"/>
          <w:lang w:eastAsia="el-GR"/>
        </w:rPr>
        <w:t xml:space="preserve">ΩΝ </w:t>
      </w:r>
    </w:p>
    <w:p w:rsidR="00750BF8" w:rsidRPr="00750BF8" w:rsidRDefault="00750BF8" w:rsidP="00750BF8">
      <w:pPr>
        <w:keepNext/>
        <w:keepLines/>
        <w:spacing w:after="0" w:line="293" w:lineRule="exact"/>
        <w:ind w:right="-58"/>
        <w:jc w:val="both"/>
        <w:rPr>
          <w:rFonts w:ascii="Calibri" w:eastAsia="Arial Unicode MS" w:hAnsi="Calibri" w:cs="Calibri"/>
          <w:color w:val="000000"/>
          <w:lang w:eastAsia="el-GR"/>
        </w:rPr>
      </w:pP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2.3.1. Κάθε προμηθευτής υποχρεούται να καταθέσει τα παρακάτω έντυπα και πιστοποιητικά μαζί με την προσφορά του.</w:t>
      </w:r>
    </w:p>
    <w:p w:rsidR="00750BF8" w:rsidRPr="00750BF8" w:rsidRDefault="00750BF8" w:rsidP="003C4FAF">
      <w:pPr>
        <w:numPr>
          <w:ilvl w:val="0"/>
          <w:numId w:val="13"/>
        </w:numPr>
        <w:tabs>
          <w:tab w:val="left" w:pos="817"/>
        </w:tabs>
        <w:suppressAutoHyphens/>
        <w:spacing w:after="0" w:line="293" w:lineRule="exact"/>
        <w:ind w:right="-58"/>
        <w:jc w:val="both"/>
        <w:rPr>
          <w:rFonts w:ascii="Calibri" w:eastAsia="Calibri" w:hAnsi="Calibri" w:cs="Calibri"/>
        </w:rPr>
      </w:pPr>
      <w:r w:rsidRPr="00750BF8">
        <w:rPr>
          <w:rFonts w:ascii="Calibri" w:eastAsia="Calibri" w:hAnsi="Calibri" w:cs="Calibri"/>
        </w:rPr>
        <w:t>Βεβαίωση του Οίκου κατασκευής του μηχανήματος ότι τα προσφερθέντα στο διαγωνισμό αντιδραστήρια και αναλώσιμα (που θα χρησιμοποιούνται από το μηχάνημα) προτείνονται από τον εν λόγω Οίκο για κανονική χρήση, ότι είναι απόλυτα συμβατά με τα ηλεκτρονικά μέρη του μηχανήματος, και ότι δεν θα επηρεάσουν την ομαλή λειτουργία του.</w:t>
      </w:r>
    </w:p>
    <w:p w:rsidR="00750BF8" w:rsidRPr="00750BF8" w:rsidRDefault="00750BF8" w:rsidP="003C4FAF">
      <w:pPr>
        <w:numPr>
          <w:ilvl w:val="0"/>
          <w:numId w:val="13"/>
        </w:numPr>
        <w:tabs>
          <w:tab w:val="left" w:pos="826"/>
        </w:tabs>
        <w:suppressAutoHyphens/>
        <w:spacing w:after="0" w:line="293" w:lineRule="exact"/>
        <w:ind w:right="-58"/>
        <w:jc w:val="both"/>
        <w:rPr>
          <w:rFonts w:ascii="Calibri" w:eastAsia="Calibri" w:hAnsi="Calibri" w:cs="Calibri"/>
        </w:rPr>
      </w:pPr>
      <w:r w:rsidRPr="00750BF8">
        <w:rPr>
          <w:rFonts w:ascii="Calibri" w:eastAsia="Calibri" w:hAnsi="Calibri" w:cs="Calibri"/>
        </w:rPr>
        <w:t>Βεβαίωση του Οίκου κατασκευής του μηχανήματος ότι η προσφέρουσα εταιρεία (προμηθευτής) είναι εξουσιοδοτημένη ως προς την παροχή πλήρους Τεχνικής και Επιστημονικής υποστήριξης (</w:t>
      </w:r>
      <w:r w:rsidRPr="00750BF8">
        <w:rPr>
          <w:rFonts w:ascii="Calibri" w:eastAsia="Calibri" w:hAnsi="Calibri" w:cs="Calibri"/>
          <w:lang w:val="en-US"/>
        </w:rPr>
        <w:t>service</w:t>
      </w:r>
      <w:r w:rsidRPr="00750BF8">
        <w:rPr>
          <w:rFonts w:ascii="Calibri" w:eastAsia="Calibri" w:hAnsi="Calibri" w:cs="Calibri"/>
        </w:rPr>
        <w:t>, ανταλλακτικά κλπ.) και ότι στελέχη της έχουν εκπαιδευτεί στα εργοστάσια του Οίκου κατασκευής. Αποδεικτικά ως προς την εκπαίδευση και την διάρκειά της θα συνυποβληθούν με την βεβαίωση.</w:t>
      </w:r>
    </w:p>
    <w:p w:rsidR="00750BF8" w:rsidRPr="00750BF8" w:rsidRDefault="00750BF8" w:rsidP="003C4FAF">
      <w:pPr>
        <w:numPr>
          <w:ilvl w:val="0"/>
          <w:numId w:val="13"/>
        </w:numPr>
        <w:tabs>
          <w:tab w:val="left" w:pos="826"/>
        </w:tabs>
        <w:suppressAutoHyphens/>
        <w:spacing w:after="0" w:line="293" w:lineRule="exact"/>
        <w:ind w:right="-58"/>
        <w:jc w:val="both"/>
        <w:rPr>
          <w:rFonts w:ascii="Calibri" w:eastAsia="Calibri" w:hAnsi="Calibri" w:cs="Calibri"/>
        </w:rPr>
      </w:pPr>
      <w:r w:rsidRPr="00750BF8">
        <w:rPr>
          <w:rFonts w:ascii="Calibri" w:eastAsia="Calibri" w:hAnsi="Calibri" w:cs="Calibri"/>
        </w:rPr>
        <w:t>Κατάθεση στοιχείων με την υψηλή επαναληψιμότητα του μηχανήματος τεκμηριωμένη με πιστοποιητικά και γραφικές παραστάσεις από τον Οίκο κατασκευής.</w:t>
      </w:r>
    </w:p>
    <w:p w:rsidR="00750BF8" w:rsidRPr="00750BF8" w:rsidRDefault="00750BF8" w:rsidP="003C4FAF">
      <w:pPr>
        <w:numPr>
          <w:ilvl w:val="0"/>
          <w:numId w:val="13"/>
        </w:numPr>
        <w:tabs>
          <w:tab w:val="left" w:pos="826"/>
        </w:tabs>
        <w:suppressAutoHyphens/>
        <w:spacing w:after="0" w:line="293" w:lineRule="exact"/>
        <w:ind w:right="-58"/>
        <w:jc w:val="both"/>
        <w:rPr>
          <w:rFonts w:ascii="Calibri" w:eastAsia="Calibri" w:hAnsi="Calibri" w:cs="Calibri"/>
        </w:rPr>
      </w:pPr>
      <w:r w:rsidRPr="00750BF8">
        <w:rPr>
          <w:rFonts w:ascii="Calibri" w:eastAsia="Calibri" w:hAnsi="Calibri" w:cs="Calibri"/>
        </w:rPr>
        <w:t>Κατάθεση πλήρους αναφοράς σχετικά με την ακρίβεια των μετρήσεων (από το μηχάνημα) σε σχέση με τις εκάστοτε μεθόδους αναφοράς.</w:t>
      </w:r>
    </w:p>
    <w:p w:rsidR="00750BF8" w:rsidRPr="00750BF8" w:rsidRDefault="00750BF8" w:rsidP="003C4FAF">
      <w:pPr>
        <w:numPr>
          <w:ilvl w:val="0"/>
          <w:numId w:val="13"/>
        </w:numPr>
        <w:tabs>
          <w:tab w:val="left" w:pos="1023"/>
        </w:tabs>
        <w:suppressAutoHyphens/>
        <w:spacing w:after="0" w:line="293" w:lineRule="exact"/>
        <w:ind w:right="-58"/>
        <w:jc w:val="both"/>
        <w:rPr>
          <w:rFonts w:ascii="Calibri" w:eastAsia="Calibri" w:hAnsi="Calibri" w:cs="Calibri"/>
        </w:rPr>
      </w:pPr>
      <w:r w:rsidRPr="00750BF8">
        <w:rPr>
          <w:rFonts w:ascii="Calibri" w:eastAsia="Calibri" w:hAnsi="Calibri" w:cs="Calibri"/>
        </w:rPr>
        <w:t>Υπεύθυνη δήλωση ότι σε</w:t>
      </w:r>
      <w:r w:rsidRPr="00750BF8">
        <w:rPr>
          <w:rFonts w:ascii="Calibri" w:eastAsia="Calibri" w:hAnsi="Calibri" w:cs="Calibri"/>
        </w:rPr>
        <w:tab/>
        <w:t>περίπτωση που ο μειοδότης του παρόντος διαγωνισμού δεν είναι μειοδότης και για τον επόμενο διαγωνισμό υποχρεούται στην απόσυρση των αναλυτών εντός 20 ημερών από την ημερομηνία που θα ειδοποιηθεί από το αρμόδιο όργανο του Νοσοκομείου.</w:t>
      </w:r>
    </w:p>
    <w:p w:rsidR="00750BF8" w:rsidRPr="00750BF8" w:rsidRDefault="00750BF8" w:rsidP="003C4FAF">
      <w:pPr>
        <w:numPr>
          <w:ilvl w:val="0"/>
          <w:numId w:val="13"/>
        </w:numPr>
        <w:tabs>
          <w:tab w:val="left" w:pos="1023"/>
        </w:tabs>
        <w:suppressAutoHyphens/>
        <w:spacing w:after="0" w:line="293" w:lineRule="exact"/>
        <w:ind w:right="-58"/>
        <w:jc w:val="both"/>
        <w:rPr>
          <w:rFonts w:ascii="Calibri" w:eastAsia="Calibri" w:hAnsi="Calibri" w:cs="Calibri"/>
        </w:rPr>
      </w:pPr>
      <w:r w:rsidRPr="00750BF8">
        <w:rPr>
          <w:rFonts w:ascii="Calibri" w:eastAsia="Calibri" w:hAnsi="Calibri" w:cs="Calibri"/>
        </w:rPr>
        <w:t>Συμμόρφωση C.E. σύμφωνα με τις διατάξεις, πιστοποιητικό ελεύθερης κυκλοφορίας από την αρμόδια Αρχή της χώρας παραγωγής.</w:t>
      </w:r>
    </w:p>
    <w:p w:rsidR="00750BF8" w:rsidRPr="00750BF8" w:rsidRDefault="00750BF8" w:rsidP="003C4FAF">
      <w:pPr>
        <w:numPr>
          <w:ilvl w:val="0"/>
          <w:numId w:val="13"/>
        </w:numPr>
        <w:tabs>
          <w:tab w:val="left" w:pos="826"/>
        </w:tabs>
        <w:suppressAutoHyphens/>
        <w:spacing w:after="0" w:line="293" w:lineRule="exact"/>
        <w:ind w:right="-58"/>
        <w:jc w:val="both"/>
        <w:rPr>
          <w:rFonts w:ascii="Calibri" w:eastAsia="Calibri" w:hAnsi="Calibri" w:cs="Calibri"/>
        </w:rPr>
      </w:pPr>
      <w:r w:rsidRPr="00750BF8">
        <w:rPr>
          <w:rFonts w:ascii="Calibri" w:eastAsia="Calibri" w:hAnsi="Calibri" w:cs="Calibri"/>
        </w:rPr>
        <w:t>Περιγραφή του μηχανήματος που θα προσδιορίζει ακριβώς το είδος και τον τρόπο λειτουργίας και στην Ελληνική. Τυχόν ασήμαντες παρεκκλίσεις από τα καθοριζόμενα τεχνικά και λειτουργικά χαρακτηριστικά της παραγράφου 2.2.2. της παρούσης, μπορούν να γίνουν αποδεκτές από την Επιτροπή Αξιολόγησης εφ' όσον δεν είναι αντίθετες ή δεν υστερούν προς τις απαιτήσεις της Υπηρεσίας, αλλά και τις συμπληρώνουν προς το καλύτερο. Η Επιτροπή Αξιολόγησης δύναται κατά την κρίση της να ζητήσει από τον προμηθευτή τυχόν διευκρινήσεις επί των αναγραφόμενων στην προσφορά του, συμπληρωματικά στοιχεία για την πληρέστερη διαπίστωση των τεχνικών χαρακτηριστικών και δυνατοτήτων της συσκευής ή ακόμη και την επίδειξη σε λειτουργία της συσκευής, χωρίς καμία απαίτηση του προμηθευτή.</w:t>
      </w:r>
    </w:p>
    <w:p w:rsidR="00750BF8" w:rsidRPr="00750BF8" w:rsidRDefault="00750BF8" w:rsidP="003C4FAF">
      <w:pPr>
        <w:numPr>
          <w:ilvl w:val="0"/>
          <w:numId w:val="13"/>
        </w:numPr>
        <w:tabs>
          <w:tab w:val="left" w:pos="802"/>
        </w:tabs>
        <w:suppressAutoHyphens/>
        <w:spacing w:after="0" w:line="293" w:lineRule="exact"/>
        <w:ind w:right="-58"/>
        <w:jc w:val="both"/>
        <w:rPr>
          <w:rFonts w:ascii="Calibri" w:eastAsia="Calibri" w:hAnsi="Calibri" w:cs="Calibri"/>
        </w:rPr>
      </w:pPr>
      <w:r w:rsidRPr="00750BF8">
        <w:rPr>
          <w:rFonts w:ascii="Calibri" w:eastAsia="Calibri" w:hAnsi="Calibri" w:cs="Calibri"/>
        </w:rPr>
        <w:t>Διαφημιστικό βιβλιάριο ή φυλλάδιο της εταιρείας (</w:t>
      </w:r>
      <w:r w:rsidRPr="00750BF8">
        <w:rPr>
          <w:rFonts w:ascii="Calibri" w:eastAsia="Calibri" w:hAnsi="Calibri" w:cs="Calibri"/>
          <w:lang w:val="en-US"/>
        </w:rPr>
        <w:t>PROSPECTUS</w:t>
      </w:r>
      <w:r w:rsidRPr="00750BF8">
        <w:rPr>
          <w:rFonts w:ascii="Calibri" w:eastAsia="Calibri" w:hAnsi="Calibri" w:cs="Calibri"/>
        </w:rPr>
        <w:t>) για το συγκεκριμένο σύστημα που θα περιέχει τα γενικά τεχνικά χαρακτηριστικά του.</w:t>
      </w:r>
    </w:p>
    <w:p w:rsidR="00750BF8" w:rsidRPr="00750BF8" w:rsidRDefault="00750BF8" w:rsidP="003C4FAF">
      <w:pPr>
        <w:numPr>
          <w:ilvl w:val="0"/>
          <w:numId w:val="13"/>
        </w:numPr>
        <w:tabs>
          <w:tab w:val="left" w:pos="774"/>
        </w:tabs>
        <w:suppressAutoHyphens/>
        <w:spacing w:after="0" w:line="293" w:lineRule="exact"/>
        <w:ind w:right="-58"/>
        <w:jc w:val="both"/>
        <w:rPr>
          <w:rFonts w:ascii="Calibri" w:eastAsia="Calibri" w:hAnsi="Calibri" w:cs="Calibri"/>
        </w:rPr>
      </w:pPr>
      <w:r w:rsidRPr="00750BF8">
        <w:rPr>
          <w:rFonts w:ascii="Calibri" w:eastAsia="Calibri" w:hAnsi="Calibri" w:cs="Calibri"/>
        </w:rPr>
        <w:t>Έγγραφη δήλωση του προμηθευτή ότι θα προσκομίσει το μηχάνημα σε δύο (2) μήνες από την υπογραφή της σύμβασης.</w:t>
      </w:r>
    </w:p>
    <w:p w:rsidR="00750BF8" w:rsidRPr="00750BF8" w:rsidRDefault="00750BF8" w:rsidP="00750BF8">
      <w:pPr>
        <w:spacing w:after="240" w:line="293" w:lineRule="exact"/>
        <w:ind w:right="-58"/>
        <w:jc w:val="both"/>
        <w:rPr>
          <w:rFonts w:ascii="Calibri" w:eastAsia="Calibri" w:hAnsi="Calibri" w:cs="Calibri"/>
        </w:rPr>
      </w:pPr>
      <w:r w:rsidRPr="00750BF8">
        <w:rPr>
          <w:rFonts w:ascii="Calibri" w:eastAsia="Calibri" w:hAnsi="Calibri" w:cs="Calibri"/>
        </w:rPr>
        <w:t>2.3.1.10. Έγγραφη δήλωση ότι εγγυάται την καλή λειτουργία του μηχανήματος για το χρονικό διάστημα της Σύμβασης όπως αναφέρεται στη παράγραφο 3.2.1. και 3.2.1.1 για την εξασφάλιση των οποίων είναι απαραίτητη η ύπαρξη επανδρωμένου και οργανωμένου τεχνικού τμήματος και θα αξιολογηθούν ιδιαίτερα θετικά οι εταιρείες που διαθέτουν τέτοιο τμήμα και σε επίπεδο Κρήτης. Είναι δικαίωμα του Νοσοκομείου να επιθεωρήσει τις εγκαταστάσεις του προμηθευτή ώστε να βεβαιωθεί για την δυνατότητα ανταπόκρισης στα ζητούμενα. Επίσης ότι αναλαμβάνει την υποχρέωση να διαθέσει ειδικό τεχνικό ο οποίος θα επιδείξει στο χώρο του Νοσοκομείου, στο προσωπικό της υπηρεσίας τον τρόπο λειτουργίας χειρισμού και θεωρίας καθώς και τα προστατευτικά μέτρα ασφαλείας προσωπικού και υλικού. Η διάρκεια της επίδειξης θα είναι όση χρειαστεί για την ασφαλή λειτουργία του συστήματος από το προσωπικό του εργαστηρίου χωρίς οικονομική επιβάρυνση του Νοσοκομείου.</w:t>
      </w:r>
    </w:p>
    <w:p w:rsidR="00750BF8" w:rsidRPr="00750BF8" w:rsidRDefault="00750BF8" w:rsidP="00750BF8">
      <w:pPr>
        <w:keepNext/>
        <w:keepLines/>
        <w:spacing w:after="0" w:line="293" w:lineRule="exact"/>
        <w:ind w:right="-58"/>
        <w:jc w:val="both"/>
        <w:rPr>
          <w:rFonts w:ascii="Calibri" w:eastAsia="Arial Unicode MS" w:hAnsi="Calibri" w:cs="Calibri"/>
          <w:color w:val="000000"/>
          <w:lang w:eastAsia="el-GR"/>
        </w:rPr>
      </w:pPr>
      <w:bookmarkStart w:id="12" w:name="bookmark51"/>
      <w:r w:rsidRPr="00750BF8">
        <w:rPr>
          <w:rFonts w:ascii="Calibri" w:eastAsia="Arial Unicode MS" w:hAnsi="Calibri" w:cs="Calibri"/>
          <w:color w:val="000000"/>
          <w:lang w:eastAsia="el-GR"/>
        </w:rPr>
        <w:t>3. ΕΛΕΓΧΟΣ ΠΟΙΟΤΗΤΑΣ - ΟΡΟΙ ΑΠΟΔΟΧΗΣ</w:t>
      </w:r>
      <w:bookmarkEnd w:id="12"/>
    </w:p>
    <w:p w:rsidR="00750BF8" w:rsidRPr="00750BF8" w:rsidRDefault="00750BF8" w:rsidP="00750BF8">
      <w:pPr>
        <w:keepNext/>
        <w:keepLines/>
        <w:spacing w:after="0" w:line="293" w:lineRule="exact"/>
        <w:ind w:right="-58"/>
        <w:jc w:val="both"/>
        <w:rPr>
          <w:rFonts w:ascii="Calibri" w:eastAsia="Arial Unicode MS" w:hAnsi="Calibri" w:cs="Calibri"/>
          <w:color w:val="000000"/>
          <w:lang w:eastAsia="el-GR"/>
        </w:rPr>
      </w:pPr>
    </w:p>
    <w:p w:rsidR="00750BF8" w:rsidRPr="00750BF8" w:rsidRDefault="00750BF8" w:rsidP="003C4FAF">
      <w:pPr>
        <w:numPr>
          <w:ilvl w:val="0"/>
          <w:numId w:val="14"/>
        </w:numPr>
        <w:tabs>
          <w:tab w:val="left" w:pos="490"/>
        </w:tabs>
        <w:suppressAutoHyphens/>
        <w:spacing w:after="0" w:line="293" w:lineRule="exact"/>
        <w:ind w:right="-58"/>
        <w:jc w:val="both"/>
        <w:rPr>
          <w:rFonts w:ascii="Calibri" w:eastAsia="Calibri" w:hAnsi="Calibri" w:cs="Calibri"/>
        </w:rPr>
      </w:pPr>
      <w:r w:rsidRPr="00750BF8">
        <w:rPr>
          <w:rFonts w:ascii="Calibri" w:eastAsia="Calibri" w:hAnsi="Calibri" w:cs="Calibri"/>
        </w:rPr>
        <w:t>Τα υπό προμήθεια αντιδραστήρια πρέπει να πληρούν τους όρους της παραγράφου 2.2.1.ΒΙΟΛΟΓΙΚΑ ΚΑΙ ΒΙΟΧΗΜΙΚΑ ΑΝΤΙΔΡΑΣΤΗΡΙΑ.</w:t>
      </w:r>
    </w:p>
    <w:p w:rsidR="00750BF8" w:rsidRPr="00750BF8" w:rsidRDefault="00750BF8" w:rsidP="003C4FAF">
      <w:pPr>
        <w:numPr>
          <w:ilvl w:val="0"/>
          <w:numId w:val="14"/>
        </w:numPr>
        <w:tabs>
          <w:tab w:val="left" w:pos="442"/>
        </w:tabs>
        <w:suppressAutoHyphens/>
        <w:spacing w:after="0" w:line="293" w:lineRule="exact"/>
        <w:ind w:right="-58"/>
        <w:jc w:val="both"/>
        <w:rPr>
          <w:rFonts w:ascii="Calibri" w:eastAsia="Calibri" w:hAnsi="Calibri" w:cs="Calibri"/>
        </w:rPr>
      </w:pPr>
      <w:r w:rsidRPr="00750BF8">
        <w:rPr>
          <w:rFonts w:ascii="Calibri" w:eastAsia="Calibri" w:hAnsi="Calibri" w:cs="Calibri"/>
        </w:rPr>
        <w:lastRenderedPageBreak/>
        <w:t>Ο προμηθευτής υποχρεώνεται να παραδώσει, με την πρώτη παράδοση των αντιδραστηρίων και τα παρακάτω, τα οποία πρέπει να συνοδεύουν το διατιθέμενο απ' αυτόν μηχάνημα.</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3.2.1. Έγγραφη εγγύηση καλής λειτουργίας για το χρονικό διάστημα της Σύμβασης από την ημερομηνία παραλαβής του συγκεκριμένου μηχανήματος με τον συγκεκριμένο Εργοστασιακό Αριθμό (</w:t>
      </w:r>
      <w:r w:rsidRPr="00750BF8">
        <w:rPr>
          <w:rFonts w:ascii="Calibri" w:eastAsia="Calibri" w:hAnsi="Calibri" w:cs="Calibri"/>
          <w:lang w:val="en-US"/>
        </w:rPr>
        <w:t>Serial</w:t>
      </w:r>
      <w:r w:rsidRPr="00750BF8">
        <w:rPr>
          <w:rFonts w:ascii="Calibri" w:eastAsia="Calibri" w:hAnsi="Calibri" w:cs="Calibri"/>
        </w:rPr>
        <w:t xml:space="preserve"> </w:t>
      </w:r>
      <w:r w:rsidRPr="00750BF8">
        <w:rPr>
          <w:rFonts w:ascii="Calibri" w:eastAsia="Calibri" w:hAnsi="Calibri" w:cs="Calibri"/>
          <w:lang w:val="en-US"/>
        </w:rPr>
        <w:t>Number</w:t>
      </w:r>
      <w:r w:rsidRPr="00750BF8">
        <w:rPr>
          <w:rFonts w:ascii="Calibri" w:eastAsia="Calibri" w:hAnsi="Calibri" w:cs="Calibri"/>
        </w:rPr>
        <w:t>), ο οποίος θα αναγράφεται στην σύμβαση προμήθειας αντιδραστηρίων. Μέσα σ' αυτό το χρονικό διάστημα, ο προμηθευτής υποχρεώνεται να επισκευάζει ή να αντικαθιστά οποιοδήποτε εξάρτημα ή μέρος του, ή ολόκληρο το σύστημα (μηχάνημα, όργανο, συσκευή) χωρίς καμία οικονομική επιβάρυνση της Υπηρεσίας. Υπ' όψιν ότι:</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3.2.1.1. Το εκτός λειτουργίας χρονικό διάστημα, αρχίζει από τη στιγμή της ειδοποίησης προς τον προμηθευτή για τη βλάβη και λήγει με την παράδοση του συστήματος σε λειτουργία. Το χρονικό αυτό διάστημα δεν πρέπει να υπερβαίνει σε καμιά περίπτωση τις (8) οκτώ ώρες. Ο προμηθευτής οφείλει για τις εξετάσεις που έχουν επείγοντα χαρακτήρα και για το διάστημα που το μηχάνημα θα μείνει εκτός λειτουργίας (μέγιστο 8 ώρες) να έχει μεριμνήσει για την κάλυψη των επειγόντων περιστατικών (εφεδρικός αναλυτής, συντήρηση τυχόν υπαρχόντων αναλυτών ή άλλος τρόπος). Ο τρόπος που προτείνει ο προμηθευτής για την αντιμετώπιση των επειγόντων περιστατικών πρέπει να περιγραφεί σαφώς.</w:t>
      </w:r>
    </w:p>
    <w:p w:rsidR="00750BF8" w:rsidRPr="00750BF8" w:rsidRDefault="00750BF8" w:rsidP="003C4FAF">
      <w:pPr>
        <w:numPr>
          <w:ilvl w:val="0"/>
          <w:numId w:val="14"/>
        </w:numPr>
        <w:tabs>
          <w:tab w:val="left" w:pos="442"/>
        </w:tabs>
        <w:suppressAutoHyphens/>
        <w:spacing w:after="0" w:line="293" w:lineRule="exact"/>
        <w:ind w:right="-58"/>
        <w:jc w:val="both"/>
        <w:rPr>
          <w:rFonts w:ascii="Calibri" w:eastAsia="Calibri" w:hAnsi="Calibri" w:cs="Calibri"/>
        </w:rPr>
      </w:pPr>
      <w:r w:rsidRPr="00750BF8">
        <w:rPr>
          <w:rFonts w:ascii="Calibri" w:eastAsia="Calibri" w:hAnsi="Calibri" w:cs="Calibri"/>
        </w:rPr>
        <w:t>Τα Αναλυτικά συστήματα θα πρέπει να προσφερθούν πλήρη και έτοιμα προς λειτουργία, με όλα τα περιφερειακά συστήματα υποβοήθησης της λειτουργίας τους, όπως συστήματα αδιάλειπτης παροχής τάσης κλπ. Το Νοσοκομείο θα παράσχει μόνο παροχές ηλεκτρικού ρεύματος, παροχή νερού πόλης και αποχέτευση. Τυχόν παρεμβάσεις στη διαρρύθμιση των χώρων του εργαστηρίου για την εγκατάσταση των αναλυτών θα πρέπει να εγκριθούν από τα αρμόδια όργανα του Νοσοκομείου και θα γίνουν με ευθύνη και δαπάνες του προμηθευτή.</w:t>
      </w:r>
    </w:p>
    <w:p w:rsidR="00750BF8" w:rsidRPr="00750BF8" w:rsidRDefault="00750BF8" w:rsidP="003C4FAF">
      <w:pPr>
        <w:numPr>
          <w:ilvl w:val="0"/>
          <w:numId w:val="14"/>
        </w:numPr>
        <w:tabs>
          <w:tab w:val="left" w:pos="409"/>
        </w:tabs>
        <w:suppressAutoHyphens/>
        <w:spacing w:after="0" w:line="293" w:lineRule="exact"/>
        <w:ind w:right="-58"/>
        <w:jc w:val="both"/>
        <w:rPr>
          <w:rFonts w:ascii="Calibri" w:eastAsia="Calibri" w:hAnsi="Calibri" w:cs="Calibri"/>
        </w:rPr>
      </w:pPr>
      <w:r w:rsidRPr="00750BF8">
        <w:rPr>
          <w:rFonts w:ascii="Calibri" w:eastAsia="Calibri" w:hAnsi="Calibri" w:cs="Calibri"/>
        </w:rPr>
        <w:t>Έγγραφη εγγύηση του προμηθευτή ότι ο εξοπλισμός που θα διατεθεί στο Νοσοκομείο θα είναι αμεταχείριστος με τη συσκευασία του εργοστασίου κατασκευής. Στη περίπτωση που μειοδότης του παρόντος διαγωνισμού είναι ίδιος με μειοδότη προηγούμενου ή επόμενου διαγωνισμού υποχρεούται στην αντικατάσταση του εξοπλισμού εφόσον ο χρόνος εγκατάστασης του στο Νοσοκομείο υπερβαίνει την τετραετία.</w:t>
      </w:r>
    </w:p>
    <w:p w:rsidR="00750BF8" w:rsidRPr="00750BF8" w:rsidRDefault="00750BF8" w:rsidP="003C4FAF">
      <w:pPr>
        <w:numPr>
          <w:ilvl w:val="0"/>
          <w:numId w:val="14"/>
        </w:numPr>
        <w:tabs>
          <w:tab w:val="left" w:pos="409"/>
        </w:tabs>
        <w:suppressAutoHyphens/>
        <w:spacing w:after="0" w:line="293" w:lineRule="exact"/>
        <w:ind w:right="-58"/>
        <w:jc w:val="both"/>
        <w:rPr>
          <w:rFonts w:ascii="Calibri" w:eastAsia="Calibri" w:hAnsi="Calibri" w:cs="Calibri"/>
        </w:rPr>
      </w:pPr>
      <w:r w:rsidRPr="00750BF8">
        <w:rPr>
          <w:rFonts w:ascii="Calibri" w:eastAsia="Calibri" w:hAnsi="Calibri" w:cs="Calibri"/>
        </w:rPr>
        <w:t>Έγγραφη εγγύηση του προμηθευτή ότι ο προσφερόμενος αναλυτής θα συνδεθεί με κόστος και ευθύνη δική του με το πρόγραμμα μηχανοργάνωσης του εργαστηρίου.</w:t>
      </w:r>
    </w:p>
    <w:p w:rsidR="00750BF8" w:rsidRPr="00750BF8" w:rsidRDefault="00750BF8" w:rsidP="00750BF8">
      <w:pPr>
        <w:spacing w:after="0" w:line="293" w:lineRule="exact"/>
        <w:ind w:right="-58"/>
        <w:jc w:val="both"/>
        <w:rPr>
          <w:rFonts w:ascii="Calibri" w:eastAsia="Arial Unicode MS" w:hAnsi="Calibri" w:cs="Calibri"/>
          <w:color w:val="000000"/>
          <w:lang w:eastAsia="el-GR"/>
        </w:rPr>
      </w:pPr>
      <w:bookmarkStart w:id="13" w:name="bookmark52"/>
    </w:p>
    <w:p w:rsidR="00750BF8" w:rsidRPr="00750BF8" w:rsidRDefault="00750BF8" w:rsidP="003C4FAF">
      <w:pPr>
        <w:keepNext/>
        <w:keepLines/>
        <w:numPr>
          <w:ilvl w:val="1"/>
          <w:numId w:val="9"/>
        </w:numPr>
        <w:suppressAutoHyphens/>
        <w:spacing w:after="0" w:line="293" w:lineRule="exact"/>
        <w:ind w:right="-58"/>
        <w:contextualSpacing/>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ΦΥΛΛΟ ΣΥΜΜΟΡΦΩΣΕΩΣ</w:t>
      </w:r>
      <w:bookmarkEnd w:id="13"/>
    </w:p>
    <w:p w:rsidR="00750BF8" w:rsidRPr="00750BF8" w:rsidRDefault="00750BF8" w:rsidP="00750BF8">
      <w:pPr>
        <w:spacing w:after="302" w:line="293" w:lineRule="exact"/>
        <w:ind w:right="-58"/>
        <w:jc w:val="both"/>
        <w:rPr>
          <w:rFonts w:ascii="Calibri" w:eastAsia="Calibri" w:hAnsi="Calibri" w:cs="Calibri"/>
        </w:rPr>
      </w:pPr>
      <w:r w:rsidRPr="00750BF8">
        <w:rPr>
          <w:rFonts w:ascii="Calibri" w:eastAsia="Calibri" w:hAnsi="Calibri" w:cs="Calibri"/>
        </w:rPr>
        <w:t>Ο προμηθευτής υποχρεούται μαζί με την προσφορά να υποβάλει και ΦΥΛΛΟ ΣΥΜΜΟΡΦΩΣΕΩΣ. Αυτό είναι το φύλλο συσχετίσεως της προσφοράς με τις απαιτήσεις της παρούσας περιγραφής. Στο φύλλο αυτό θα αναφέρονται με λεπτομέρεια όλες οι υπάρχουσες συμφωνίες ή αποκλίσεις των χαρακτηριστικών των προσφερόμενων αντιδραστηρίων και του μηχανήματος σε σχέση με τα αναφερόμενα στην παρούσα περιγραφή. Ο προμηθευτής θα πρέπει να απαντά στην περιγραφή παράγραφο προς παράγραφο. Τυχόν ασάφειες και δυσκολία εκτίμησης της προσφοράς θα αποτελεί αιτία απόρριψης. Υπόδειγμα του φύλλου συμμόρφωσης παρατίθεται σε Παράρτημα της παρούσας διακήρυξης.</w:t>
      </w:r>
    </w:p>
    <w:p w:rsidR="00750BF8" w:rsidRPr="00750BF8" w:rsidRDefault="00750BF8" w:rsidP="00750BF8">
      <w:pPr>
        <w:spacing w:after="0" w:line="293" w:lineRule="exact"/>
        <w:ind w:right="-58"/>
        <w:jc w:val="both"/>
        <w:rPr>
          <w:rFonts w:ascii="Calibri" w:eastAsia="Calibri" w:hAnsi="Calibri" w:cs="Calibri"/>
        </w:rPr>
      </w:pPr>
      <w:r w:rsidRPr="00750BF8">
        <w:rPr>
          <w:rFonts w:ascii="Calibri" w:eastAsia="Calibri" w:hAnsi="Calibri" w:cs="Calibri"/>
        </w:rPr>
        <w:t>ΠΙΝΑΚΕΣ ΕΞΕΤΑΣΕΩΝ</w:t>
      </w:r>
    </w:p>
    <w:p w:rsidR="00750BF8" w:rsidRPr="00750BF8" w:rsidRDefault="00750BF8" w:rsidP="00750BF8">
      <w:pPr>
        <w:spacing w:after="0" w:line="240" w:lineRule="auto"/>
        <w:ind w:right="-58"/>
        <w:rPr>
          <w:rFonts w:ascii="Calibri" w:eastAsia="Arial Unicode MS" w:hAnsi="Calibri" w:cs="Calibri"/>
          <w:color w:val="000000"/>
          <w:lang w:eastAsia="el-GR"/>
        </w:rPr>
      </w:pPr>
    </w:p>
    <w:p w:rsidR="00750BF8" w:rsidRPr="00750BF8" w:rsidRDefault="00750BF8" w:rsidP="00750BF8">
      <w:pPr>
        <w:spacing w:after="0" w:line="240" w:lineRule="auto"/>
        <w:ind w:right="-58"/>
        <w:rPr>
          <w:rFonts w:ascii="Calibri" w:eastAsia="Arial Unicode MS" w:hAnsi="Calibri" w:cs="Calibri"/>
          <w:color w:val="000000"/>
          <w:lang w:eastAsia="el-GR"/>
        </w:rPr>
      </w:pPr>
      <w:r w:rsidRPr="00750BF8">
        <w:rPr>
          <w:rFonts w:ascii="Calibri" w:eastAsia="Arial Unicode MS" w:hAnsi="Calibri" w:cs="Calibri"/>
          <w:color w:val="000000"/>
          <w:lang w:eastAsia="el-GR"/>
        </w:rPr>
        <w:t>ΤΜΗΜΑ 1 : «Προμήθεια αντιδραστηρίων βιοχημικών εξετάσεων για την Οργανική Μονάδα Έδρας-Άγιος Νικόλαος του Γ.Ν. Λασιθίου με ταυτόχρονη παραχώρηση συνοδού εξοπλισμού-αναλυτή»</w:t>
      </w:r>
    </w:p>
    <w:p w:rsidR="00750BF8" w:rsidRPr="00750BF8" w:rsidRDefault="00750BF8" w:rsidP="00750BF8">
      <w:pPr>
        <w:spacing w:after="0" w:line="240" w:lineRule="auto"/>
        <w:ind w:right="-58"/>
        <w:rPr>
          <w:rFonts w:ascii="Calibri" w:eastAsia="Arial Unicode MS" w:hAnsi="Calibri" w:cs="Calibri"/>
          <w:color w:val="000000"/>
          <w:lang w:eastAsia="el-GR"/>
        </w:rPr>
      </w:pPr>
    </w:p>
    <w:tbl>
      <w:tblPr>
        <w:tblW w:w="5544" w:type="pct"/>
        <w:tblInd w:w="-601" w:type="dxa"/>
        <w:tblLayout w:type="fixed"/>
        <w:tblLook w:val="04A0" w:firstRow="1" w:lastRow="0" w:firstColumn="1" w:lastColumn="0" w:noHBand="0" w:noVBand="1"/>
      </w:tblPr>
      <w:tblGrid>
        <w:gridCol w:w="565"/>
        <w:gridCol w:w="1928"/>
        <w:gridCol w:w="822"/>
        <w:gridCol w:w="1198"/>
        <w:gridCol w:w="1258"/>
        <w:gridCol w:w="1279"/>
        <w:gridCol w:w="1245"/>
        <w:gridCol w:w="1136"/>
        <w:gridCol w:w="1245"/>
      </w:tblGrid>
      <w:tr w:rsidR="00750BF8" w:rsidRPr="00750BF8" w:rsidTr="007B695F">
        <w:trPr>
          <w:trHeight w:val="113"/>
        </w:trPr>
        <w:tc>
          <w:tcPr>
            <w:tcW w:w="26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Α/Α</w:t>
            </w:r>
          </w:p>
        </w:tc>
        <w:tc>
          <w:tcPr>
            <w:tcW w:w="903" w:type="pct"/>
            <w:tcBorders>
              <w:top w:val="single" w:sz="8" w:space="0" w:color="auto"/>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ΠΕΡΙΓΡΑΦΗ</w:t>
            </w:r>
          </w:p>
        </w:tc>
        <w:tc>
          <w:tcPr>
            <w:tcW w:w="385" w:type="pct"/>
            <w:tcBorders>
              <w:top w:val="single" w:sz="8" w:space="0" w:color="auto"/>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KEOKEΕ</w:t>
            </w:r>
          </w:p>
        </w:tc>
        <w:tc>
          <w:tcPr>
            <w:tcW w:w="561" w:type="pct"/>
            <w:tcBorders>
              <w:top w:val="single" w:sz="8" w:space="0" w:color="auto"/>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ΜΟΝΑΔΑ ΜΕΤΡΗΣΗΣ</w:t>
            </w:r>
          </w:p>
        </w:tc>
        <w:tc>
          <w:tcPr>
            <w:tcW w:w="589" w:type="pct"/>
            <w:tcBorders>
              <w:top w:val="single" w:sz="8" w:space="0" w:color="auto"/>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ΑΡΙΘΜΟΣ ΕΞΕΤΑΣΕΩΝ</w:t>
            </w:r>
          </w:p>
        </w:tc>
        <w:tc>
          <w:tcPr>
            <w:tcW w:w="599" w:type="pct"/>
            <w:tcBorders>
              <w:top w:val="single" w:sz="8" w:space="0" w:color="auto"/>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ΕΝΔΕΙΚΤΙΚΗ ΤΙΜΗ ΜΟΝΑΔΟΣ</w:t>
            </w:r>
          </w:p>
        </w:tc>
        <w:tc>
          <w:tcPr>
            <w:tcW w:w="583" w:type="pct"/>
            <w:tcBorders>
              <w:top w:val="single" w:sz="8" w:space="0" w:color="auto"/>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ΚΑΘΑΡΗ ΑΞΙΑ</w:t>
            </w:r>
          </w:p>
        </w:tc>
        <w:tc>
          <w:tcPr>
            <w:tcW w:w="532" w:type="pct"/>
            <w:tcBorders>
              <w:top w:val="single" w:sz="8" w:space="0" w:color="auto"/>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ΑΞΙΑ ΦΠΑ</w:t>
            </w:r>
          </w:p>
        </w:tc>
        <w:tc>
          <w:tcPr>
            <w:tcW w:w="583" w:type="pct"/>
            <w:tcBorders>
              <w:top w:val="single" w:sz="8" w:space="0" w:color="auto"/>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ΤΕΛΙΚΗ ΑΞΙΑ</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ΑΛΚΑΛΙΚΗ ΦΩΣΦΑΤΑΣΗ (ALP)</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11.01.01.05.001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0,1040 €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2.080,00 €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124,80 €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2.204,80 €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lastRenderedPageBreak/>
              <w:t>2</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ΑΛΑΝΙΝ ΑΜΙΝΟΤΡΑΝΣΦΕΡΑΣΗ (GPT)</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11.01.01.03.001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33.000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0,0780 €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2.574,00 €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154,44 €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2.728,44 €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ΑΣΠΑΡΤΙΚΗ ΑΜΙΝΟΤΡΑΝΣΦΕΡΑΣΗ (GOT)</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11.01.01.10.001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33.000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0,0780 €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2.574,00 €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154,44 €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2.728,44 €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γ-ΓΛΟΥΤΑΜΥΛΟΤΡΑΝΣΦΕΡΑΣΗ (γ-GT)</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11.01.01.16.001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0,1037 €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2.799,90 €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167,99 €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2.967,89 €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ΚΙΝΑΣΗ ΚΡΕΑΤΙΝΗΣ (CK)</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11.01.01.13.001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0,1950 €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3.120,00 €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187,20 €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3.307,20 €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ΓΑΛΑΚΤΙΚΗ ΔΕΥΔΡΟΓΕΝΑΣΗ (LDH)</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11.01.01.19.001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0,1120 €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2.016,00 €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120,96 €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2.136,96 €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α-ΑΜΥΛΑΣΗ</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11.01.01.07.001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0,2584 €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1.292,00 €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77,52 €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1.369,52 €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ΛΙΠΑΣΗ</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11.01.01.23.001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0,2850 €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855,00 €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51,30 €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906,30 €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ΧΟΛΗΝΕΣΤΕΡΑΣΗ</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11.01.01.11.001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0,0875 €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35,00 €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2,10 €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37,10 €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ΧΟΛΕΡΥΘΡΙΝΗ ΟΛΙΚΗ</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11.02.01.03.001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0,1050 €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945,00 €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56,70 €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1.001,70 €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ΧΟΛΕΡΥΘΡΙΝΗ ΑΜΕΣΗ</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11.02.01.03.002</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0,0960 €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768,00 €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46,08 €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814,08 €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ΟΥΡΙΑ</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11.02.01.04.001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35.000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0,1155 €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4.042,50 €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242,55 €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4.285,05 €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ΓΛΥΚΟΖΗ</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11.02.01.13.001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35.000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0,0650 €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2.275,00 €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136,50 €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2.411,50 €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ΚΡΕΑΤΙΝΙΝΗ</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11.02.01.07.001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35.000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0,0598 €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2.093,00 €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125,58 €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2.218,58 €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ΧΟΛΗΣΤΕΡΙΝΗ</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11.02.01.05.001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0,0920 €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1.196,00 €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71,76 €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1.267,76 €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ΧΟΛΗΣΤΕΡΙΝΗ HDL</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11.02.01.15.001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0,2370 €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2.133,00 €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127,98 €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2.260,98 €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ΤΡΙΓΛΥΚΕΡΙΔΙΑ</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11.02.01.31.001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0,1155 €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1.386,00 €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83,16 €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1.469,16 €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ΟΥΡΙΚΟ ΟΞΥ</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11.02.01.32.001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0,1210 €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1.452,00 €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87,12 €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1.539,12 €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lastRenderedPageBreak/>
              <w:t>19</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ΠΡΩΤΕΙΝΕΣ ΟΛΙΚΕΣ</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11.02.01.30.001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0,0680 €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612,00 €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36,72 €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648,72 €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ΑΛΒΟΥΜΙΝΕΣ ΟΡΟΥ</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11.02.01.01.001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0,0720 €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648,00 €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38,88 €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686,88 €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21</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ΛΕΥΚΩΜΑ ΕΝΥ και ΟΥΡΩΝ</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12.01.03.01.002</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0,5640 €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282,00 €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16,92 €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298,92 €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22</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ΣΙΔΗΡΟΣ</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11.02.01.16.001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0,0984 €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492,00 €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29,52 €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521,52 €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23</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ΣΙΔΗΡΟΔΕΣΜΕΥΤΙΚΗ ΙΚΑΝΟΤΗΤΑ (UIBC)</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11.02.01.17.001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0,3200 €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96,00 €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5,76 €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101,76 €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24</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ΦΩΣΦΟΡΟΣ</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11.03.01.08.001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0,0800 €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640,00 €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38,40 €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678,40 €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25</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ΜΑΓΝΗΣΙΟ</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11.03.01.07.001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0,1120 €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896,00 €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53,76 €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949,76 €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26</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K+</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11.04.01.06.001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0,0860 €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2.580,00 €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154,80 €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2.734,80 €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Na+</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11.04.01.07.001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0,0860 €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2.580,00 €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154,80 €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2.734,80 €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28</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CL-</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11.04.01.03.001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0,0845 €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338,00 €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20,28 €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358,28 €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29</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ΑΣΒΕΣΤΙΟ</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11.03.01.03.001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0,1010 €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1.313,00 €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78,78 €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1.391,78 €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ΓΛΥΚΟΖΥΛ. ΑΙΙΜΟΣΦ. (ΚΛΑΣΜΑ)</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11.02.01.14.001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1,5596 €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9.357,60 €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561,46 €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9.919,06 €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31</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ΒΑΛΠΡΟ'Ι'ΚΟ ΟΞΥ</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12.08.02.10.001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2,9225 €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876,75 €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52,61 €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929,36 €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32</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ΔΙΓΟΞΙΝΗ</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12.08.01.01.001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3,2200 €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966,00 €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57,96 €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1.023,96 €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33</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CRP</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18.11.01.09.001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0,8235 €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16.470,00 €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988,20 €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17.458,20 €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34</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RHEMATOID FACTORS</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18.11.01.10.001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1,0500 €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840,00 €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50,40 €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890,40 €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35</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ASLO</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18.11.01.05.001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1,2500 €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500,00 €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530,00 €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lastRenderedPageBreak/>
              <w:t>36</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IGA</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18.01.01.01.001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0,5700 €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228,00 €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13,68 €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241,68 €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37</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IGG</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18.01.01.05.001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0,5700 €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228,00 €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13,68 €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241,68 €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38</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IGM</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18.01.01.07.001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0,5700 €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228,00 €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13,68 €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241,68 €</w:t>
            </w:r>
          </w:p>
        </w:tc>
      </w:tr>
      <w:tr w:rsidR="00750BF8" w:rsidRPr="00750BF8" w:rsidTr="007B695F">
        <w:trPr>
          <w:trHeight w:val="113"/>
        </w:trPr>
        <w:tc>
          <w:tcPr>
            <w:tcW w:w="265" w:type="pct"/>
            <w:tcBorders>
              <w:top w:val="nil"/>
              <w:left w:val="single" w:sz="8" w:space="0" w:color="auto"/>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39</w:t>
            </w:r>
          </w:p>
        </w:tc>
        <w:tc>
          <w:tcPr>
            <w:tcW w:w="903" w:type="pct"/>
            <w:tcBorders>
              <w:top w:val="nil"/>
              <w:left w:val="nil"/>
              <w:bottom w:val="single" w:sz="8" w:space="0" w:color="auto"/>
              <w:right w:val="single" w:sz="8"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IGE</w:t>
            </w:r>
          </w:p>
        </w:tc>
        <w:tc>
          <w:tcPr>
            <w:tcW w:w="385"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18.02.01.02.001</w:t>
            </w:r>
          </w:p>
        </w:tc>
        <w:tc>
          <w:tcPr>
            <w:tcW w:w="561"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58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2,6000 €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2.600,00 €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156,00 €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2.756,00 €</w:t>
            </w:r>
          </w:p>
        </w:tc>
      </w:tr>
      <w:tr w:rsidR="00750BF8" w:rsidRPr="00750BF8" w:rsidTr="007B695F">
        <w:trPr>
          <w:trHeight w:val="113"/>
        </w:trPr>
        <w:tc>
          <w:tcPr>
            <w:tcW w:w="265" w:type="pct"/>
            <w:tcBorders>
              <w:top w:val="nil"/>
              <w:left w:val="nil"/>
              <w:bottom w:val="nil"/>
              <w:right w:val="nil"/>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p>
        </w:tc>
        <w:tc>
          <w:tcPr>
            <w:tcW w:w="903" w:type="pct"/>
            <w:tcBorders>
              <w:top w:val="nil"/>
              <w:left w:val="nil"/>
              <w:bottom w:val="nil"/>
              <w:right w:val="nil"/>
            </w:tcBorders>
            <w:shd w:val="clear" w:color="auto" w:fill="auto"/>
            <w:vAlign w:val="center"/>
            <w:hideMark/>
          </w:tcPr>
          <w:p w:rsidR="00750BF8" w:rsidRPr="00750BF8" w:rsidRDefault="00750BF8" w:rsidP="00750BF8">
            <w:pPr>
              <w:spacing w:after="0" w:line="240" w:lineRule="auto"/>
              <w:rPr>
                <w:rFonts w:ascii="Times New Roman" w:eastAsia="Times New Roman" w:hAnsi="Times New Roman" w:cs="Times New Roman"/>
                <w:sz w:val="20"/>
                <w:szCs w:val="20"/>
                <w:lang w:eastAsia="el-GR"/>
              </w:rPr>
            </w:pPr>
          </w:p>
        </w:tc>
        <w:tc>
          <w:tcPr>
            <w:tcW w:w="385" w:type="pct"/>
            <w:tcBorders>
              <w:top w:val="nil"/>
              <w:left w:val="nil"/>
              <w:bottom w:val="nil"/>
              <w:right w:val="nil"/>
            </w:tcBorders>
            <w:shd w:val="clear" w:color="auto" w:fill="auto"/>
            <w:noWrap/>
            <w:vAlign w:val="center"/>
            <w:hideMark/>
          </w:tcPr>
          <w:p w:rsidR="00750BF8" w:rsidRPr="00750BF8" w:rsidRDefault="00750BF8" w:rsidP="00750BF8">
            <w:pPr>
              <w:spacing w:after="0" w:line="240" w:lineRule="auto"/>
              <w:rPr>
                <w:rFonts w:ascii="Times New Roman" w:eastAsia="Times New Roman" w:hAnsi="Times New Roman" w:cs="Times New Roman"/>
                <w:sz w:val="20"/>
                <w:szCs w:val="20"/>
                <w:lang w:eastAsia="el-GR"/>
              </w:rPr>
            </w:pPr>
          </w:p>
        </w:tc>
        <w:tc>
          <w:tcPr>
            <w:tcW w:w="561" w:type="pct"/>
            <w:tcBorders>
              <w:top w:val="nil"/>
              <w:left w:val="nil"/>
              <w:bottom w:val="nil"/>
              <w:right w:val="nil"/>
            </w:tcBorders>
            <w:shd w:val="clear" w:color="auto" w:fill="auto"/>
            <w:noWrap/>
            <w:vAlign w:val="center"/>
            <w:hideMark/>
          </w:tcPr>
          <w:p w:rsidR="00750BF8" w:rsidRPr="00750BF8" w:rsidRDefault="00750BF8" w:rsidP="00750BF8">
            <w:pPr>
              <w:spacing w:after="0" w:line="240" w:lineRule="auto"/>
              <w:rPr>
                <w:rFonts w:ascii="Times New Roman" w:eastAsia="Times New Roman" w:hAnsi="Times New Roman" w:cs="Times New Roman"/>
                <w:sz w:val="20"/>
                <w:szCs w:val="20"/>
                <w:lang w:eastAsia="el-GR"/>
              </w:rPr>
            </w:pPr>
          </w:p>
        </w:tc>
        <w:tc>
          <w:tcPr>
            <w:tcW w:w="589" w:type="pct"/>
            <w:tcBorders>
              <w:top w:val="nil"/>
              <w:left w:val="nil"/>
              <w:bottom w:val="nil"/>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470.200</w:t>
            </w:r>
          </w:p>
        </w:tc>
        <w:tc>
          <w:tcPr>
            <w:tcW w:w="599"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ΣΥΝΟΛΟ</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76.407,75 €</w:t>
            </w:r>
          </w:p>
        </w:tc>
        <w:tc>
          <w:tcPr>
            <w:tcW w:w="532"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4.584,47 €</w:t>
            </w:r>
          </w:p>
        </w:tc>
        <w:tc>
          <w:tcPr>
            <w:tcW w:w="583" w:type="pct"/>
            <w:tcBorders>
              <w:top w:val="nil"/>
              <w:left w:val="nil"/>
              <w:bottom w:val="single" w:sz="8" w:space="0" w:color="auto"/>
              <w:right w:val="single" w:sz="8" w:space="0" w:color="auto"/>
            </w:tcBorders>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80.992,22 €</w:t>
            </w:r>
          </w:p>
        </w:tc>
      </w:tr>
    </w:tbl>
    <w:p w:rsidR="00750BF8" w:rsidRPr="00750BF8" w:rsidRDefault="00750BF8" w:rsidP="00750BF8">
      <w:pPr>
        <w:spacing w:after="0" w:line="240" w:lineRule="auto"/>
        <w:ind w:right="-58"/>
        <w:rPr>
          <w:rFonts w:ascii="Calibri" w:eastAsia="Arial Unicode MS" w:hAnsi="Calibri" w:cs="Calibri"/>
          <w:color w:val="000000"/>
          <w:lang w:eastAsia="el-GR"/>
        </w:rPr>
      </w:pPr>
    </w:p>
    <w:p w:rsidR="00750BF8" w:rsidRPr="00750BF8" w:rsidRDefault="00750BF8" w:rsidP="00750BF8">
      <w:pPr>
        <w:spacing w:after="0" w:line="240" w:lineRule="auto"/>
        <w:ind w:right="-58"/>
        <w:rPr>
          <w:rFonts w:ascii="Calibri" w:eastAsia="Arial Unicode MS" w:hAnsi="Calibri" w:cs="Calibri"/>
          <w:color w:val="000000"/>
          <w:lang w:eastAsia="el-GR"/>
        </w:rPr>
      </w:pPr>
    </w:p>
    <w:p w:rsidR="00750BF8" w:rsidRPr="00750BF8" w:rsidRDefault="00750BF8" w:rsidP="00750BF8">
      <w:pPr>
        <w:spacing w:after="0" w:line="240" w:lineRule="auto"/>
        <w:ind w:right="-58"/>
        <w:rPr>
          <w:rFonts w:ascii="Calibri" w:eastAsia="Arial Unicode MS" w:hAnsi="Calibri" w:cs="Calibri"/>
          <w:color w:val="000000"/>
          <w:lang w:eastAsia="el-GR"/>
        </w:rPr>
      </w:pPr>
      <w:r w:rsidRPr="00750BF8">
        <w:rPr>
          <w:rFonts w:ascii="Calibri" w:eastAsia="Arial Unicode MS" w:hAnsi="Calibri" w:cs="Calibri"/>
          <w:color w:val="000000"/>
          <w:lang w:eastAsia="el-GR"/>
        </w:rPr>
        <w:t>ΤΜΗΜΑ 2 : «Προμήθεια αντιδραστηρίων βιοχημικών εξετάσεων για την Αποκεντρωμένη Οργανική Μονάδα Ιεράπετρας του Γ.Ν. Λασιθίου με ταυτόχρονη παραχώρηση συνοδού εξοπλισμού-αναλυτή»</w:t>
      </w:r>
    </w:p>
    <w:p w:rsidR="00750BF8" w:rsidRPr="00750BF8" w:rsidRDefault="00750BF8" w:rsidP="00750BF8">
      <w:pPr>
        <w:spacing w:after="0" w:line="240" w:lineRule="auto"/>
        <w:ind w:right="-58"/>
        <w:rPr>
          <w:rFonts w:ascii="Calibri" w:eastAsia="Arial Unicode MS" w:hAnsi="Calibri" w:cs="Calibri"/>
          <w:color w:val="000000"/>
          <w:lang w:eastAsia="el-GR"/>
        </w:rPr>
      </w:pP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993"/>
        <w:gridCol w:w="1240"/>
        <w:gridCol w:w="1169"/>
        <w:gridCol w:w="1276"/>
        <w:gridCol w:w="1276"/>
        <w:gridCol w:w="1134"/>
        <w:gridCol w:w="1275"/>
      </w:tblGrid>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Α/Α</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ΠΕΡΙΓΡΑΦΗ</w:t>
            </w:r>
          </w:p>
        </w:tc>
        <w:tc>
          <w:tcPr>
            <w:tcW w:w="993" w:type="dxa"/>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KEOKEΕ</w:t>
            </w:r>
          </w:p>
        </w:tc>
        <w:tc>
          <w:tcPr>
            <w:tcW w:w="1240" w:type="dxa"/>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ΜΟΝΑΔΑ ΜΕΤΡΗΣΗΣ</w:t>
            </w:r>
          </w:p>
        </w:tc>
        <w:tc>
          <w:tcPr>
            <w:tcW w:w="1169" w:type="dxa"/>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ΑΡΙΘΜΟΣ ΕΞΕΤΑΣΕΩΝ</w:t>
            </w:r>
          </w:p>
        </w:tc>
        <w:tc>
          <w:tcPr>
            <w:tcW w:w="1276" w:type="dxa"/>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ΕΝΔΕΙΚΤΙΚΗ ΤΙΜΗ ΜΟΝΑΔΟΣ</w:t>
            </w:r>
          </w:p>
        </w:tc>
        <w:tc>
          <w:tcPr>
            <w:tcW w:w="1276" w:type="dxa"/>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ΚΑΘΑΡΗ ΑΞΙΑ</w:t>
            </w:r>
          </w:p>
        </w:tc>
        <w:tc>
          <w:tcPr>
            <w:tcW w:w="1134" w:type="dxa"/>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ΑΞΙΑ ΦΠΑ</w:t>
            </w:r>
          </w:p>
        </w:tc>
        <w:tc>
          <w:tcPr>
            <w:tcW w:w="1275" w:type="dxa"/>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ΤΕΛΙΚΗ ΑΞΙΑ</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ΑΜΙΝΟΤΡΑΝΣΦΕΡΑΣΗ ΑΛΑΝΙΝΗΣ</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11.01.01.03.001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16.500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0,108</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1.782,00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106,92</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1.888,92</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ΑΛΚΑΛΙΚΗ ΦΩΣΦΑΤΑΣΗ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11.01.01.05.001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0,162</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1.296,00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77,76</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1.373,76</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α-ΑΜΥΛΑΣΗ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11.01.01.07.001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0,4725</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1.890,00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113,40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2.003,40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ΑΣΠΑΡΤΙΚΗ ΑΜΙΝΟΤΡΑΝΣΦΕΡΑΣΗ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11.01.01.10.001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16.500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0,108</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1.782,00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106,92</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1.888,92</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ΨΕΥΔΟΧΟΛΗΝΕΣΤΕΡΑΣΗ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11.01.01.11.001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0,4821</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771,36</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46,28</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817,64</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ΚΡΕΑΤΙΝΙΚΗ ΚΙΝΑΣΗ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11.01.01.13.001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0,315</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3.780,00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226,80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4.006,80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CK- MB</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11.01.01.14.001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0,7</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2.800,00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168,00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2.968,00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γ-GT</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11.01.01.16.001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0,162</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1.296,00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77,76</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1.373,76</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ΓΑΛΑΚΤΙΚΗ ΑΦΥΔΡΟΓΟΝΑΣΗ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11.01.01.19.001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9.500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0,2001</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1.900,95</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114,06</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2.015,01</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ΛΙΠΑΣΗ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11.01.01.23.001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0,6188</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618,80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37,13</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655,93</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lastRenderedPageBreak/>
              <w:t>11</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ΑΛΒΟΥΜΙΝΗ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11.02.01.01.001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0,0778</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233,40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14,00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247,40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ΟΛΙΚΗ ΧΟΛΕΡΥΘΡΙΝΗ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11.02.01.03.001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0,144</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720,00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43,20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763,20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ΑΜΕΣΗ ΧΟΛΕΡΥΘΡΙΝΗ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11.02.01.03.002</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0,1512</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604,80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36,29</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641,09</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ΟΥΡΙΑ</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11.02.01.04.001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0,099</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1.683,00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100,98</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1.783,98</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ΧΟΛΗΣΤΕΡΟΛΗ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11.02.01.05.001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0,1368</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1.094,40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65,66</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1.160,06</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ΚΡΕΑΤΙΝΙΝΗ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11.02.01.07.001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0,0463</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787,10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47,23</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834,33</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ΓΛΥΚΟΖΗ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11.02.01.13.001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0,0552</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993,60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59,62</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1.053,22</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HDL</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11.02.01.15.001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0,4725</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3.307,50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198,45</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3.505,95</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19</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ΣΙΔΗΡΟΣ</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11.02.01.16.001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3.500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0,1666</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583,10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34,99</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618,09</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ΓΑΛΑΚΤΙΚΟ ΟΞΥ</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11.02.01.18.001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0,952</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95,20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5,71</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100,91</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21</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LDL ΧΟΛΗΣΤΕΡΟΛΗ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11.02.01.21.001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0,6905</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5.524,00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331,44</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5.855,44</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22</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ΟΛΙΚΑ ΛΕΥΚΩΜΑΤΑ</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11.02.01.30.001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0,1058</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317,40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19,04</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336,44</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23</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ΤΡΙΓΛΥΚΕΡΙΔΙΑ</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11.02.01.31.001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7.500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0,198</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1.485,00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89,10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1.574,10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24</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ΟΥΡΙΚΟ ΟΞΥ</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11.02.01.32.001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0,1389</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1.111,20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66,67</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1.177,87</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25</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ΑΣΒΕΣΤΙΟ</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11.03.01.03.001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0,117</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351,00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21,06</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372,06</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26</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ΜΑΓΝΗΣΙΟ</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11.03.01.07.001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0,1575</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236,25</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14,18</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250,43</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ΑΝΟΡΓΑΝΟΣ ΦΩΣΦΟΡΟΣ</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11.03.01.08.001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2.500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0,1348</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337,00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20,22</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357,22</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lastRenderedPageBreak/>
              <w:t>28</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ΧΛΩΡΙΟ</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11.04.01.03.001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0,0727</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654,30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39,26</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693,56</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29</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ΚΑΛΙΟ</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11.04.01.06.001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0,0308</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831,60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49,90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881,50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ΝΑΤΡΙΟ</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11.04.01.07.001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0,0308</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831,60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49,90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881,50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31</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ΛΕΥΚΩΜΑ ΟΥΡΩΝ/ ΕΝΥ</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12.01.03.01.002</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0,855</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128,25</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7,70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135,95</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32</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ΛΙΠΟΠΡΩΤΕΪΝΗ (a)</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12.01.04.21.001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450,00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27,00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477,00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33</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C-ΑΝΤΙΔΡΩΣΑ ΠΡΩΤΕΪΝΗ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18.11.01.09.001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1,16</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17.400,00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1.044,00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18.444,00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34</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ΓΛΥΚΟΖΥΛΙΩΜΕΝΗ ΑΙΜΟΣΦΑΙΡΙΝΗ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11.02.01.14.001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3.600,00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216,00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3.816,00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35</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ΤΡΑΝΣΦΕΡΙΝΗ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12.01.03.08.001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165,00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9,90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174,90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36</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ΑΠΤΟΣΦΑΙΡΙΝΗ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12.01.03.03.001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165,00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9,90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174,90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37</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C3</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18.01.02.03.001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0,9</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270,00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16,20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286,20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38</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C4</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18.01.02.055.001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0,9</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270,00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16,20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286,20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39</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CYSTATIN C</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12.01.9009.001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0,9</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180,00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10,80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190,80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IgA</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18.01.01.01.001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0,572</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171,60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10,30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181,90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41</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IgM</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18.01.01.07.001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0,572</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171,60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10,30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181,90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42</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IgG</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18.01.01.05.001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0,572</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171,60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10,30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181,90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43</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STFR</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12.07.01.06.001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0,302</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45,30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2,72</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48,02</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44</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β2 ΜΙΚΡΟΣΦΑΡΙΝΗ</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12.03.90.02.001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0,9</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90,00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5,40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95,40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45</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ASLO</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18.11.01.05.001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val="en-US" w:eastAsia="el-GR"/>
              </w:rPr>
              <w:t>300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1,86</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558,00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33,48</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591,48</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lastRenderedPageBreak/>
              <w:t>46</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RF</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18.11.01.10.001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val="en-US" w:eastAsia="el-GR"/>
              </w:rPr>
              <w:t>100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120,00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7,20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127,20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47</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D-DIMERS</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13.02.05.03.002</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4.500,00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270,00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4.770,00</w:t>
            </w:r>
          </w:p>
        </w:tc>
      </w:tr>
      <w:tr w:rsidR="00750BF8" w:rsidRPr="00750BF8" w:rsidTr="007B695F">
        <w:trPr>
          <w:trHeight w:val="113"/>
        </w:trPr>
        <w:tc>
          <w:tcPr>
            <w:tcW w:w="567" w:type="dxa"/>
            <w:shd w:val="clear" w:color="auto" w:fill="auto"/>
            <w:vAlign w:val="center"/>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48</w:t>
            </w:r>
          </w:p>
        </w:tc>
        <w:tc>
          <w:tcPr>
            <w:tcW w:w="1985" w:type="dxa"/>
            <w:shd w:val="clear" w:color="auto" w:fill="auto"/>
            <w:vAlign w:val="center"/>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UIBC</w:t>
            </w:r>
          </w:p>
        </w:tc>
        <w:tc>
          <w:tcPr>
            <w:tcW w:w="993"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11.02.01.17.001</w:t>
            </w:r>
          </w:p>
        </w:tc>
        <w:tc>
          <w:tcPr>
            <w:tcW w:w="1240" w:type="dxa"/>
            <w:shd w:val="clear" w:color="auto" w:fill="auto"/>
            <w:noWrap/>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69"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0,9</w:t>
            </w:r>
          </w:p>
        </w:tc>
        <w:tc>
          <w:tcPr>
            <w:tcW w:w="1276"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270,00</w:t>
            </w:r>
          </w:p>
        </w:tc>
        <w:tc>
          <w:tcPr>
            <w:tcW w:w="1134"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16,20</w:t>
            </w:r>
          </w:p>
        </w:tc>
        <w:tc>
          <w:tcPr>
            <w:tcW w:w="1275" w:type="dxa"/>
            <w:shd w:val="clear" w:color="auto" w:fill="auto"/>
            <w:vAlign w:val="center"/>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286,20</w:t>
            </w:r>
          </w:p>
        </w:tc>
      </w:tr>
      <w:tr w:rsidR="00750BF8" w:rsidRPr="00750BF8" w:rsidTr="007B695F">
        <w:trPr>
          <w:trHeight w:val="113"/>
        </w:trPr>
        <w:tc>
          <w:tcPr>
            <w:tcW w:w="567" w:type="dxa"/>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p>
        </w:tc>
        <w:tc>
          <w:tcPr>
            <w:tcW w:w="1985" w:type="dxa"/>
            <w:shd w:val="clear" w:color="auto" w:fill="auto"/>
            <w:noWrap/>
            <w:vAlign w:val="bottom"/>
            <w:hideMark/>
          </w:tcPr>
          <w:p w:rsidR="00750BF8" w:rsidRPr="00750BF8" w:rsidRDefault="00750BF8" w:rsidP="00750BF8">
            <w:pPr>
              <w:spacing w:after="0" w:line="240" w:lineRule="auto"/>
              <w:rPr>
                <w:rFonts w:ascii="Times New Roman" w:eastAsia="Times New Roman" w:hAnsi="Times New Roman" w:cs="Times New Roman"/>
                <w:sz w:val="20"/>
                <w:szCs w:val="20"/>
                <w:lang w:eastAsia="el-GR"/>
              </w:rPr>
            </w:pPr>
          </w:p>
        </w:tc>
        <w:tc>
          <w:tcPr>
            <w:tcW w:w="993" w:type="dxa"/>
            <w:shd w:val="clear" w:color="auto" w:fill="auto"/>
            <w:noWrap/>
            <w:vAlign w:val="bottom"/>
            <w:hideMark/>
          </w:tcPr>
          <w:p w:rsidR="00750BF8" w:rsidRPr="00750BF8" w:rsidRDefault="00750BF8" w:rsidP="00750BF8">
            <w:pPr>
              <w:spacing w:after="0" w:line="240" w:lineRule="auto"/>
              <w:rPr>
                <w:rFonts w:ascii="Times New Roman" w:eastAsia="Times New Roman" w:hAnsi="Times New Roman" w:cs="Times New Roman"/>
                <w:sz w:val="20"/>
                <w:szCs w:val="20"/>
                <w:lang w:eastAsia="el-GR"/>
              </w:rPr>
            </w:pPr>
          </w:p>
        </w:tc>
        <w:tc>
          <w:tcPr>
            <w:tcW w:w="1240" w:type="dxa"/>
            <w:shd w:val="clear" w:color="auto" w:fill="auto"/>
            <w:noWrap/>
            <w:vAlign w:val="bottom"/>
            <w:hideMark/>
          </w:tcPr>
          <w:p w:rsidR="00750BF8" w:rsidRPr="00750BF8" w:rsidRDefault="00750BF8" w:rsidP="00750BF8">
            <w:pPr>
              <w:spacing w:after="0" w:line="240" w:lineRule="auto"/>
              <w:rPr>
                <w:rFonts w:ascii="Times New Roman" w:eastAsia="Times New Roman" w:hAnsi="Times New Roman" w:cs="Times New Roman"/>
                <w:sz w:val="20"/>
                <w:szCs w:val="20"/>
                <w:lang w:eastAsia="el-GR"/>
              </w:rPr>
            </w:pPr>
          </w:p>
        </w:tc>
        <w:tc>
          <w:tcPr>
            <w:tcW w:w="1169" w:type="dxa"/>
            <w:shd w:val="clear" w:color="auto" w:fill="auto"/>
            <w:noWrap/>
            <w:vAlign w:val="bottom"/>
            <w:hideMark/>
          </w:tcPr>
          <w:p w:rsidR="00750BF8" w:rsidRPr="00750BF8" w:rsidRDefault="00750BF8" w:rsidP="00750BF8">
            <w:pPr>
              <w:spacing w:after="0" w:line="240" w:lineRule="auto"/>
              <w:rPr>
                <w:rFonts w:ascii="Calibri" w:eastAsia="Times New Roman" w:hAnsi="Calibri" w:cs="Calibri"/>
                <w:b/>
                <w:color w:val="000000"/>
                <w:sz w:val="24"/>
                <w:szCs w:val="24"/>
                <w:lang w:eastAsia="el-GR"/>
              </w:rPr>
            </w:pPr>
            <w:r w:rsidRPr="00750BF8">
              <w:rPr>
                <w:rFonts w:ascii="Calibri" w:eastAsia="Times New Roman" w:hAnsi="Calibri" w:cs="Calibri"/>
                <w:b/>
                <w:color w:val="000000"/>
                <w:lang w:eastAsia="el-GR"/>
              </w:rPr>
              <w:t>ΣΥΝΟΛΟ</w:t>
            </w:r>
          </w:p>
        </w:tc>
        <w:tc>
          <w:tcPr>
            <w:tcW w:w="1276" w:type="dxa"/>
            <w:shd w:val="clear" w:color="auto" w:fill="auto"/>
            <w:noWrap/>
            <w:vAlign w:val="bottom"/>
            <w:hideMark/>
          </w:tcPr>
          <w:p w:rsidR="00750BF8" w:rsidRPr="00750BF8" w:rsidRDefault="00750BF8" w:rsidP="00750BF8">
            <w:pPr>
              <w:spacing w:after="0" w:line="240" w:lineRule="auto"/>
              <w:rPr>
                <w:rFonts w:ascii="Calibri" w:eastAsia="Times New Roman" w:hAnsi="Calibri" w:cs="Calibri"/>
                <w:b/>
                <w:color w:val="000000"/>
                <w:sz w:val="24"/>
                <w:szCs w:val="24"/>
                <w:lang w:eastAsia="el-GR"/>
              </w:rPr>
            </w:pPr>
          </w:p>
        </w:tc>
        <w:tc>
          <w:tcPr>
            <w:tcW w:w="1276" w:type="dxa"/>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b/>
                <w:color w:val="000000"/>
                <w:sz w:val="24"/>
                <w:szCs w:val="24"/>
                <w:lang w:eastAsia="el-GR"/>
              </w:rPr>
            </w:pPr>
            <w:r w:rsidRPr="00750BF8">
              <w:rPr>
                <w:rFonts w:ascii="Calibri" w:eastAsia="Times New Roman" w:hAnsi="Calibri" w:cs="Calibri"/>
                <w:b/>
                <w:color w:val="000000"/>
                <w:lang w:eastAsia="el-GR"/>
              </w:rPr>
              <w:t>68.424,91</w:t>
            </w:r>
          </w:p>
        </w:tc>
        <w:tc>
          <w:tcPr>
            <w:tcW w:w="1134" w:type="dxa"/>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b/>
                <w:color w:val="000000"/>
                <w:sz w:val="24"/>
                <w:szCs w:val="24"/>
                <w:lang w:eastAsia="el-GR"/>
              </w:rPr>
            </w:pPr>
            <w:r w:rsidRPr="00750BF8">
              <w:rPr>
                <w:rFonts w:ascii="Calibri" w:eastAsia="Times New Roman" w:hAnsi="Calibri" w:cs="Calibri"/>
                <w:b/>
                <w:color w:val="000000"/>
                <w:lang w:eastAsia="el-GR"/>
              </w:rPr>
              <w:t>4.105,49</w:t>
            </w:r>
          </w:p>
        </w:tc>
        <w:tc>
          <w:tcPr>
            <w:tcW w:w="1275" w:type="dxa"/>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b/>
                <w:color w:val="000000"/>
                <w:sz w:val="24"/>
                <w:szCs w:val="24"/>
                <w:lang w:eastAsia="el-GR"/>
              </w:rPr>
            </w:pPr>
            <w:r w:rsidRPr="00750BF8">
              <w:rPr>
                <w:rFonts w:ascii="Calibri" w:eastAsia="Times New Roman" w:hAnsi="Calibri" w:cs="Calibri"/>
                <w:b/>
                <w:color w:val="000000"/>
                <w:lang w:eastAsia="el-GR"/>
              </w:rPr>
              <w:t>72.530,40</w:t>
            </w:r>
          </w:p>
        </w:tc>
      </w:tr>
    </w:tbl>
    <w:p w:rsidR="00750BF8" w:rsidRPr="00750BF8" w:rsidRDefault="00750BF8" w:rsidP="00750BF8">
      <w:pPr>
        <w:spacing w:after="0" w:line="240" w:lineRule="auto"/>
        <w:ind w:right="-58"/>
        <w:rPr>
          <w:rFonts w:ascii="Calibri" w:eastAsia="Arial Unicode MS" w:hAnsi="Calibri" w:cs="Calibri"/>
          <w:color w:val="000000"/>
          <w:lang w:eastAsia="el-GR"/>
        </w:rPr>
      </w:pPr>
    </w:p>
    <w:p w:rsidR="00750BF8" w:rsidRPr="00750BF8" w:rsidRDefault="00750BF8" w:rsidP="00750BF8">
      <w:pPr>
        <w:spacing w:after="0" w:line="240" w:lineRule="auto"/>
        <w:ind w:right="-58"/>
        <w:rPr>
          <w:rFonts w:ascii="Calibri" w:eastAsia="Arial Unicode MS" w:hAnsi="Calibri" w:cs="Calibri"/>
          <w:color w:val="000000"/>
          <w:highlight w:val="yellow"/>
          <w:lang w:eastAsia="el-GR"/>
        </w:rPr>
      </w:pPr>
    </w:p>
    <w:p w:rsidR="00750BF8" w:rsidRPr="00750BF8" w:rsidRDefault="00750BF8" w:rsidP="00750BF8">
      <w:pPr>
        <w:spacing w:after="0" w:line="240" w:lineRule="auto"/>
        <w:ind w:right="-58"/>
        <w:rPr>
          <w:rFonts w:ascii="Calibri" w:eastAsia="Arial Unicode MS" w:hAnsi="Calibri" w:cs="Calibri"/>
          <w:color w:val="000000"/>
          <w:lang w:eastAsia="el-GR"/>
        </w:rPr>
      </w:pPr>
      <w:r w:rsidRPr="00750BF8">
        <w:rPr>
          <w:rFonts w:ascii="Calibri" w:eastAsia="Arial Unicode MS" w:hAnsi="Calibri" w:cs="Calibri"/>
          <w:color w:val="000000"/>
          <w:lang w:eastAsia="el-GR"/>
        </w:rPr>
        <w:t>ΤΜΗΜΑ 3 : «Προμήθεια αντιδραστηρίων βιοχημικών εξετάσεων για την Αποκεντρωμένη Οργανική Μονάδα Σητείας του Γ.Ν. Λασιθίου με ταυτόχρονη παραχώρηση συνοδού εξοπλισμού-αναλυτή»</w:t>
      </w:r>
    </w:p>
    <w:p w:rsidR="00750BF8" w:rsidRPr="00750BF8" w:rsidRDefault="00750BF8" w:rsidP="00750BF8">
      <w:pPr>
        <w:spacing w:after="0" w:line="240" w:lineRule="auto"/>
        <w:ind w:right="-58"/>
        <w:rPr>
          <w:rFonts w:ascii="Calibri" w:eastAsia="Arial Unicode MS" w:hAnsi="Calibri" w:cs="Calibri"/>
          <w:color w:val="000000"/>
          <w:lang w:eastAsia="el-GR"/>
        </w:rPr>
      </w:pPr>
    </w:p>
    <w:tbl>
      <w:tblPr>
        <w:tblW w:w="10915" w:type="dxa"/>
        <w:tblInd w:w="-601" w:type="dxa"/>
        <w:tblLayout w:type="fixed"/>
        <w:tblLook w:val="04A0" w:firstRow="1" w:lastRow="0" w:firstColumn="1" w:lastColumn="0" w:noHBand="0" w:noVBand="1"/>
      </w:tblPr>
      <w:tblGrid>
        <w:gridCol w:w="556"/>
        <w:gridCol w:w="2138"/>
        <w:gridCol w:w="993"/>
        <w:gridCol w:w="1275"/>
        <w:gridCol w:w="1275"/>
        <w:gridCol w:w="1190"/>
        <w:gridCol w:w="1107"/>
        <w:gridCol w:w="1088"/>
        <w:gridCol w:w="1293"/>
      </w:tblGrid>
      <w:tr w:rsidR="00750BF8" w:rsidRPr="00750BF8" w:rsidTr="007B695F">
        <w:trPr>
          <w:trHeight w:val="113"/>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Α/Α</w:t>
            </w:r>
          </w:p>
        </w:tc>
        <w:tc>
          <w:tcPr>
            <w:tcW w:w="2138" w:type="dxa"/>
            <w:tcBorders>
              <w:top w:val="single" w:sz="4" w:space="0" w:color="auto"/>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ΠΕΡΙΓΡΑΦΗ</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KEOKEΕ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ΜΟΝΑΔΑ ΜΕΤΡΗΣΗΣ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ΑΡΙΘΜΟΣ ΕΞΕΤΑΣΕΩΝ</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ΕΝΔΕΙΚΤΙΚΗ ΤΙΜΗ ΜΟΝΑΔΟΣ</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ΚΑΘΑΡΗ ΑΞΙΑ</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ΑΞΙΑ ΦΠΑ</w:t>
            </w:r>
          </w:p>
        </w:tc>
        <w:tc>
          <w:tcPr>
            <w:tcW w:w="1293" w:type="dxa"/>
            <w:tcBorders>
              <w:top w:val="single" w:sz="4" w:space="0" w:color="auto"/>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ΤΕΛΙΚΗ ΑΞΙΑ</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Σάκχαρο Μέθοδος οξειδάσης</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11.02.01.13.001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0,098</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1.372,00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82,32</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1.454,32</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Ουρία</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11.02.01.04.001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0,102</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1.530,00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91,80</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1.621,80</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Κρεατινίνη α) Μέθοδος πικρικού/αλκαλικού</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11.02.01.07.001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0,0928</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1.392,00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83,52</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1.475,52</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β) Ενζυμική μέθοδος</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11.02.01.07.001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0,6332</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126,64</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7,60</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134,24</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Ουρικό Οξύ</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11.02.01.32.001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0,1599</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799,50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47,97</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847,47</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Χοληστερίνη ολική</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11.02.01.05.001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0,1602</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961,20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57,67</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1.018,87</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Χοληστερίνη HDL</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11.02.01.15.001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0,3837</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2.302,20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138,13</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2.440,33</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Τριγλυκερίδια</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11.02.01.31.001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0,1941</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1.164,60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69,88</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1.234,48</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Χολερυθρίνη ολική</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11.02.01.03.001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0,1962</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981,00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58,86</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1.039,86</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Χολερυθρίνη άμεση</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11.02.01.03.002</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0,157</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471,00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28,26</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499,26</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Λεύκωμα ολικό</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11.02.01.30.001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0,1131</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339,30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20,36</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359,66</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lastRenderedPageBreak/>
              <w:t>12</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Αλβουμίνη</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11.02.01.01.001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0,0906</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135,90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8,15</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144,05</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Τρανσανινάση AST/SGOT</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11.01.01.10.001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0,1021</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1.429,40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85,76</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1.515,16</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Τρανσανινάση ALT/SGPT</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11.01.01.03.001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0,1169</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1.636,60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98,20</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1.734,80</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Φωσφατάση Αλκαλική</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11.01.01.05.001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0,1163</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1.163,00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69,78</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1.232,78</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Γαλακτική Αφυδρογονάση (LDH)</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11.01.01.19.001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0,1439</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863,40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51,80</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915,20</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CK</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11.01.01.13.001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0,2431</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1.458,60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87,52</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1.546,12</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CK – ΜΒ</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11.01.01.14.001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0,3638</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181,90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10,91</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192,81</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19</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Αμυλάση</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11.01.01.07.001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0,5648</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2.824,00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169,44</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2.993,44</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Γλουταμύλ τρανσφεράση (γ – GT)</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11.01.01.16.001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0,1612</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1.773,20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106,39</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1.879,59</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21</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 xml:space="preserve"> Κάλιο Μέθοδος α) (ISE)</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11.04.01.06.001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0,3554</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4.975,60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298,54</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5.274,14</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22</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 xml:space="preserve"> Νάτριο Μέθοδος α) (ISE)</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11.04.01.07.001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0,3554</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4.975,60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298,54</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5.274,14</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23</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Χλώριο (ISE)</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11.04.01.03.001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0,3554</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4.975,60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298,54</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5.274,14</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24</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Ασβέστιο ολικό</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11.03.01.03.001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0,1166</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583,00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34,98</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617,98</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25</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Φώσφορος</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11.03.01.08.001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0,1605</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481,50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28,89</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510,39</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26</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Μαγνήσιο</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11.03.01.07.001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0,1976</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296,40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17,78</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314,18</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w:t>
            </w:r>
          </w:p>
        </w:tc>
        <w:tc>
          <w:tcPr>
            <w:tcW w:w="2138"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Σίδηρος</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11.02.01.16.001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0,158</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474,00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28,44</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502,44</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28</w:t>
            </w:r>
          </w:p>
        </w:tc>
        <w:tc>
          <w:tcPr>
            <w:tcW w:w="213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Γλυκοζυλιωμένη Αιμοσφαιρίνη</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11.02.01.14.001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7,1958</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359,79</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21,59</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381,38</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lastRenderedPageBreak/>
              <w:t>29</w:t>
            </w:r>
          </w:p>
        </w:tc>
        <w:tc>
          <w:tcPr>
            <w:tcW w:w="213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 xml:space="preserve"> ΛΕΥΚΩΜΑ ΟΥΡΩΝ/ΕΝΥ (uAlbumin)</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12.01.03.01.002</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0,7289</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145,78</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8,75</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154,53</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w:t>
            </w:r>
          </w:p>
        </w:tc>
        <w:tc>
          <w:tcPr>
            <w:tcW w:w="213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CRP ποσοτική</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18.11.01.09.001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12.000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0,6986</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8.383,20</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502,99</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8.886,19</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31</w:t>
            </w:r>
          </w:p>
        </w:tc>
        <w:tc>
          <w:tcPr>
            <w:tcW w:w="213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ASTO ποσοτική</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18.11.01.05.001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3,1563</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631,26</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37,88</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669,14</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32</w:t>
            </w:r>
          </w:p>
        </w:tc>
        <w:tc>
          <w:tcPr>
            <w:tcW w:w="213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Ra-test ποσοτική</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18.11.01.10.001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0,9921</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297,63</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17,86</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315,49</w:t>
            </w:r>
          </w:p>
        </w:tc>
      </w:tr>
      <w:tr w:rsidR="00750BF8" w:rsidRPr="00750BF8" w:rsidTr="007B695F">
        <w:trPr>
          <w:trHeight w:val="113"/>
        </w:trPr>
        <w:tc>
          <w:tcPr>
            <w:tcW w:w="556"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33</w:t>
            </w:r>
          </w:p>
        </w:tc>
        <w:tc>
          <w:tcPr>
            <w:tcW w:w="213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Lpa Λιποπρωτείνη α</w:t>
            </w:r>
          </w:p>
        </w:tc>
        <w:tc>
          <w:tcPr>
            <w:tcW w:w="993"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12.01.04.21.001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27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100</w:t>
            </w:r>
          </w:p>
        </w:tc>
        <w:tc>
          <w:tcPr>
            <w:tcW w:w="119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4,5749</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457,49</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27,45</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484,94</w:t>
            </w:r>
          </w:p>
        </w:tc>
      </w:tr>
      <w:tr w:rsidR="00750BF8" w:rsidRPr="00750BF8" w:rsidTr="007B695F">
        <w:trPr>
          <w:trHeight w:val="113"/>
        </w:trPr>
        <w:tc>
          <w:tcPr>
            <w:tcW w:w="556" w:type="dxa"/>
            <w:tcBorders>
              <w:top w:val="nil"/>
              <w:left w:val="nil"/>
              <w:bottom w:val="nil"/>
              <w:right w:val="nil"/>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p>
        </w:tc>
        <w:tc>
          <w:tcPr>
            <w:tcW w:w="2138" w:type="dxa"/>
            <w:tcBorders>
              <w:top w:val="nil"/>
              <w:left w:val="nil"/>
              <w:bottom w:val="nil"/>
              <w:right w:val="nil"/>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sz w:val="24"/>
                <w:szCs w:val="24"/>
                <w:lang w:eastAsia="el-GR"/>
              </w:rPr>
            </w:pPr>
          </w:p>
        </w:tc>
        <w:tc>
          <w:tcPr>
            <w:tcW w:w="993" w:type="dxa"/>
            <w:tcBorders>
              <w:top w:val="nil"/>
              <w:left w:val="nil"/>
              <w:bottom w:val="nil"/>
              <w:right w:val="nil"/>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sz w:val="24"/>
                <w:szCs w:val="24"/>
                <w:lang w:eastAsia="el-GR"/>
              </w:rPr>
            </w:pPr>
          </w:p>
        </w:tc>
        <w:tc>
          <w:tcPr>
            <w:tcW w:w="1275" w:type="dxa"/>
            <w:tcBorders>
              <w:top w:val="nil"/>
              <w:left w:val="nil"/>
              <w:bottom w:val="nil"/>
              <w:right w:val="nil"/>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sz w:val="24"/>
                <w:szCs w:val="24"/>
                <w:lang w:eastAsia="el-GR"/>
              </w:rPr>
            </w:pPr>
          </w:p>
        </w:tc>
        <w:tc>
          <w:tcPr>
            <w:tcW w:w="1275" w:type="dxa"/>
            <w:tcBorders>
              <w:top w:val="nil"/>
              <w:left w:val="nil"/>
              <w:bottom w:val="nil"/>
              <w:right w:val="nil"/>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sz w:val="24"/>
                <w:szCs w:val="24"/>
                <w:lang w:eastAsia="el-GR"/>
              </w:rPr>
            </w:pPr>
          </w:p>
        </w:tc>
        <w:tc>
          <w:tcPr>
            <w:tcW w:w="1190" w:type="dxa"/>
            <w:tcBorders>
              <w:top w:val="nil"/>
              <w:left w:val="single" w:sz="4" w:space="0" w:color="auto"/>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b/>
                <w:color w:val="000000"/>
                <w:sz w:val="24"/>
                <w:szCs w:val="24"/>
                <w:lang w:eastAsia="el-GR"/>
              </w:rPr>
            </w:pPr>
            <w:r w:rsidRPr="00750BF8">
              <w:rPr>
                <w:rFonts w:ascii="Calibri" w:eastAsia="Times New Roman" w:hAnsi="Calibri" w:cs="Calibri"/>
                <w:b/>
                <w:color w:val="000000"/>
                <w:lang w:eastAsia="el-GR"/>
              </w:rPr>
              <w:t>ΣΥΝΟΛΟ</w:t>
            </w:r>
          </w:p>
        </w:tc>
        <w:tc>
          <w:tcPr>
            <w:tcW w:w="1107"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b/>
                <w:color w:val="000000"/>
                <w:sz w:val="24"/>
                <w:szCs w:val="24"/>
                <w:lang w:eastAsia="el-GR"/>
              </w:rPr>
            </w:pPr>
            <w:r w:rsidRPr="00750BF8">
              <w:rPr>
                <w:rFonts w:ascii="Calibri" w:eastAsia="Times New Roman" w:hAnsi="Calibri" w:cs="Calibri"/>
                <w:b/>
                <w:color w:val="000000"/>
                <w:lang w:eastAsia="el-GR"/>
              </w:rPr>
              <w:t>49.942,29</w:t>
            </w:r>
          </w:p>
        </w:tc>
        <w:tc>
          <w:tcPr>
            <w:tcW w:w="1088"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b/>
                <w:color w:val="000000"/>
                <w:sz w:val="24"/>
                <w:szCs w:val="24"/>
                <w:lang w:eastAsia="el-GR"/>
              </w:rPr>
            </w:pPr>
            <w:r w:rsidRPr="00750BF8">
              <w:rPr>
                <w:rFonts w:ascii="Calibri" w:eastAsia="Times New Roman" w:hAnsi="Calibri" w:cs="Calibri"/>
                <w:b/>
                <w:color w:val="000000"/>
                <w:lang w:eastAsia="el-GR"/>
              </w:rPr>
              <w:t>2.996,54</w:t>
            </w:r>
          </w:p>
        </w:tc>
        <w:tc>
          <w:tcPr>
            <w:tcW w:w="1293"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b/>
                <w:color w:val="000000"/>
                <w:sz w:val="24"/>
                <w:szCs w:val="24"/>
                <w:lang w:eastAsia="el-GR"/>
              </w:rPr>
            </w:pPr>
            <w:r w:rsidRPr="00750BF8">
              <w:rPr>
                <w:rFonts w:ascii="Calibri" w:eastAsia="Times New Roman" w:hAnsi="Calibri" w:cs="Calibri"/>
                <w:b/>
                <w:color w:val="000000"/>
                <w:lang w:eastAsia="el-GR"/>
              </w:rPr>
              <w:t>52.938,83</w:t>
            </w:r>
          </w:p>
        </w:tc>
      </w:tr>
    </w:tbl>
    <w:p w:rsidR="00750BF8" w:rsidRPr="00750BF8" w:rsidRDefault="00750BF8" w:rsidP="00750BF8">
      <w:pPr>
        <w:spacing w:after="0" w:line="240" w:lineRule="auto"/>
        <w:ind w:right="-58"/>
        <w:rPr>
          <w:rFonts w:ascii="Calibri" w:eastAsia="Arial Unicode MS" w:hAnsi="Calibri" w:cs="Calibri"/>
          <w:color w:val="000000"/>
          <w:lang w:eastAsia="el-GR"/>
        </w:rPr>
      </w:pPr>
    </w:p>
    <w:p w:rsidR="00750BF8" w:rsidRPr="00750BF8" w:rsidRDefault="00750BF8" w:rsidP="00750BF8">
      <w:pPr>
        <w:spacing w:after="0" w:line="240" w:lineRule="auto"/>
        <w:ind w:right="-58"/>
        <w:rPr>
          <w:rFonts w:ascii="Calibri" w:eastAsia="Arial Unicode MS" w:hAnsi="Calibri" w:cs="Calibri"/>
          <w:color w:val="000000"/>
          <w:lang w:eastAsia="el-GR"/>
        </w:rPr>
      </w:pPr>
    </w:p>
    <w:p w:rsidR="00750BF8" w:rsidRPr="00750BF8" w:rsidRDefault="00750BF8" w:rsidP="00750BF8">
      <w:pPr>
        <w:spacing w:after="0" w:line="240" w:lineRule="auto"/>
        <w:ind w:right="-58"/>
        <w:jc w:val="both"/>
        <w:rPr>
          <w:rFonts w:ascii="Calibri" w:eastAsia="Arial Unicode MS" w:hAnsi="Calibri" w:cs="Calibri"/>
          <w:color w:val="000000"/>
          <w:lang w:eastAsia="el-GR"/>
        </w:rPr>
      </w:pPr>
    </w:p>
    <w:p w:rsidR="00750BF8" w:rsidRPr="00750BF8" w:rsidRDefault="00750BF8" w:rsidP="00750BF8">
      <w:pPr>
        <w:spacing w:after="0" w:line="240" w:lineRule="auto"/>
        <w:ind w:right="-58"/>
        <w:jc w:val="both"/>
        <w:rPr>
          <w:rFonts w:ascii="Calibri" w:eastAsia="Arial Unicode MS" w:hAnsi="Calibri" w:cs="Calibri"/>
          <w:color w:val="000000"/>
          <w:lang w:eastAsia="el-GR"/>
        </w:rPr>
      </w:pPr>
      <w:r w:rsidRPr="00750BF8">
        <w:rPr>
          <w:rFonts w:ascii="Calibri" w:eastAsia="Arial Unicode MS" w:hAnsi="Calibri" w:cs="Calibri"/>
          <w:color w:val="000000"/>
          <w:lang w:eastAsia="el-GR"/>
        </w:rPr>
        <w:t>ΤΜΗΜΑ 4: «Προμήθεια αντιδραστηρίων βιοχημικών εξετάσεων για το Γ.Ν.-Κ.Υ. Νεάπολης «Διαλυνάκειο» με ταυτόχρονη παραχώρηση συνοδού εξοπλισμού-αναλυτή».</w:t>
      </w:r>
    </w:p>
    <w:p w:rsidR="00750BF8" w:rsidRPr="00750BF8" w:rsidRDefault="00750BF8" w:rsidP="00750BF8">
      <w:pPr>
        <w:spacing w:after="0" w:line="240" w:lineRule="auto"/>
        <w:ind w:right="-58"/>
        <w:jc w:val="both"/>
        <w:rPr>
          <w:rFonts w:ascii="Calibri" w:eastAsia="Arial Unicode MS" w:hAnsi="Calibri" w:cs="Calibri"/>
          <w:color w:val="000000"/>
          <w:lang w:eastAsia="el-GR"/>
        </w:rPr>
      </w:pPr>
    </w:p>
    <w:tbl>
      <w:tblPr>
        <w:tblW w:w="11057" w:type="dxa"/>
        <w:tblInd w:w="-601" w:type="dxa"/>
        <w:tblLayout w:type="fixed"/>
        <w:tblLook w:val="04A0" w:firstRow="1" w:lastRow="0" w:firstColumn="1" w:lastColumn="0" w:noHBand="0" w:noVBand="1"/>
      </w:tblPr>
      <w:tblGrid>
        <w:gridCol w:w="595"/>
        <w:gridCol w:w="2099"/>
        <w:gridCol w:w="1134"/>
        <w:gridCol w:w="1275"/>
        <w:gridCol w:w="1135"/>
        <w:gridCol w:w="1366"/>
        <w:gridCol w:w="1182"/>
        <w:gridCol w:w="1020"/>
        <w:gridCol w:w="1251"/>
      </w:tblGrid>
      <w:tr w:rsidR="00750BF8" w:rsidRPr="00750BF8" w:rsidTr="007B695F">
        <w:trPr>
          <w:trHeight w:val="949"/>
        </w:trPr>
        <w:tc>
          <w:tcPr>
            <w:tcW w:w="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Α/Α</w:t>
            </w:r>
          </w:p>
        </w:tc>
        <w:tc>
          <w:tcPr>
            <w:tcW w:w="2099" w:type="dxa"/>
            <w:tcBorders>
              <w:top w:val="single" w:sz="4" w:space="0" w:color="auto"/>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ΠΕΡΙΓΡΑΦΗ</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KEOKEΕ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ΜΟΝΑΔΑ ΜΕΤΡΗΣΗΣ</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ΑΡΙΘΜΟΣ ΕΞΕΤΑΣΕΩΝ</w:t>
            </w:r>
          </w:p>
        </w:tc>
        <w:tc>
          <w:tcPr>
            <w:tcW w:w="1366" w:type="dxa"/>
            <w:tcBorders>
              <w:top w:val="single" w:sz="4" w:space="0" w:color="auto"/>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ΕΝΔΕΙΚΤΙΚΗ ΤΙΜΗ ΜΟΝΑΔΟΣ</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ΚΑΘΑΡΗ ΑΞΙΑ</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ΑΞΙΑ ΦΠΑ</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ΤΕΛΙΚΗ ΑΞΙΑ</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Σάκχαρο</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11.02.01.13.001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4.800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0,1967</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944,16</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56,65</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1.000,81</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Ουρία</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11.02.01.04.001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4.800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0,2417</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1.160,16</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69,61</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1.229,77</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Κρεατινίνη</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11.02.01.07.001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4.800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0,1938</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930,24</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55,81</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986,05</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Χοληστερίνη ολική</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11.02.01.05.001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2.500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0,2780</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695,00</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41,70</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736,70</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Τριγλυκερίδια</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11.02.01.31.001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2.500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0,3408</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852,00</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51,12</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903,12</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Χοληστερίνη HDL</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11.02.01.15.001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2.200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0,5918</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1.301,96</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78,12</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1.380,08</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Ουρικό Οξύ</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11.02.01.32.001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0,2940</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588,00</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35,28</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623,28</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Ασβέστιο ολικό</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11.03.01.03.001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0,2836</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311,96</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18,72</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330,68</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Φώσφορος</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11.03.01.08.001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0,2929</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205,03</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12,30</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217,33</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 xml:space="preserve"> Κάλιο</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11.04.01.06.001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0,6625</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2.650,00</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159,00</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2.809,00</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 xml:space="preserve"> Νάτριο</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11.04.01.07.001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0,6625</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2.650,00</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159,00</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2.809,00</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Μαγνήσιο</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11.03.01.07.001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0,4367</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131,01</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7,86</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138,87</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lastRenderedPageBreak/>
              <w:t>13</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Σίδηρος</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11.02.01.16.001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0,3367</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101,01</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6,06</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107,07</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Τρανσανινάση AST/SGOT</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11.01.01.10.001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4.500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0,2649</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1.192,05</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71,52</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1.263,57</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Τρανσανινάση ALT/SGPT</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11.01.01.03.001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4.300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0,2819</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1.212,17</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72,73</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1.284,90</w:t>
            </w:r>
          </w:p>
        </w:tc>
      </w:tr>
      <w:tr w:rsidR="00750BF8" w:rsidRPr="00750BF8" w:rsidTr="007B695F">
        <w:trPr>
          <w:trHeight w:val="9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Γλουταμύλ τρανσφεράση (γ – GT)</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11.01.01.16.001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0,2970</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1.188,00</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71,28</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1.259,28</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Φωσφατάση Αλκαλική</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11.01.01.05.001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0,3380</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1.014,00</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60,84</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1.074,84</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18</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Αμυλάση</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11.01.01.07.001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0,6825</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273,00</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16,38</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289,38</w:t>
            </w:r>
          </w:p>
        </w:tc>
      </w:tr>
      <w:tr w:rsidR="00750BF8" w:rsidRPr="00750BF8" w:rsidTr="007B695F">
        <w:trPr>
          <w:trHeight w:val="9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19</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Creatine Kinase - Total (CPK)</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11.01.01.13.001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2.500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0,4704</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1.176,00</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70,56</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1.246,56</w:t>
            </w:r>
          </w:p>
        </w:tc>
      </w:tr>
      <w:tr w:rsidR="00750BF8" w:rsidRPr="00750BF8" w:rsidTr="007B695F">
        <w:trPr>
          <w:trHeight w:val="9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Γαλακτική Αφυδρογονάση (LDH)</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11.01.01.19.001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0,3570</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714,00</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42,84</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756,84</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21</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Χολερυθρίνη ολική</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11.02.01.03.001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1.450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0,2869</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416,01</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24,96</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440,97</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22</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Χολερυθρίνη άμεση</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11.02.01.03.002</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1.450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0,3103</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449,94</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27,00</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476,93</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23</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Λεύκωμα ολικό</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11.02.01.30.001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0,2229</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156,03</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9,36</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165,39</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24</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Αλβουμίνη</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11.02.01.01.001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700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0,2357</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164,99</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9,90</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174,89</w:t>
            </w:r>
          </w:p>
        </w:tc>
      </w:tr>
      <w:tr w:rsidR="00750BF8" w:rsidRPr="00750BF8" w:rsidTr="007B695F">
        <w:trPr>
          <w:trHeight w:val="6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25</w:t>
            </w:r>
          </w:p>
        </w:tc>
        <w:tc>
          <w:tcPr>
            <w:tcW w:w="2099"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CRP ποσοτική</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18.11.01.09.001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3.000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1,3400</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4.020,00</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241,20</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4.261,20</w:t>
            </w:r>
          </w:p>
        </w:tc>
      </w:tr>
      <w:tr w:rsidR="00750BF8" w:rsidRPr="00750BF8" w:rsidTr="007B695F">
        <w:trPr>
          <w:trHeight w:val="900"/>
        </w:trPr>
        <w:tc>
          <w:tcPr>
            <w:tcW w:w="595" w:type="dxa"/>
            <w:tcBorders>
              <w:top w:val="nil"/>
              <w:left w:val="single" w:sz="4" w:space="0" w:color="auto"/>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center"/>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26</w:t>
            </w:r>
          </w:p>
        </w:tc>
        <w:tc>
          <w:tcPr>
            <w:tcW w:w="2099"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Γλυκοζυλιωμένη Αιμοσφαιρίνη</w:t>
            </w:r>
          </w:p>
        </w:tc>
        <w:tc>
          <w:tcPr>
            <w:tcW w:w="1134" w:type="dxa"/>
            <w:tcBorders>
              <w:top w:val="nil"/>
              <w:left w:val="nil"/>
              <w:bottom w:val="single" w:sz="4" w:space="0" w:color="auto"/>
              <w:right w:val="single" w:sz="4" w:space="0" w:color="auto"/>
            </w:tcBorders>
            <w:shd w:val="clear" w:color="auto" w:fill="auto"/>
            <w:vAlign w:val="center"/>
            <w:hideMark/>
          </w:tcPr>
          <w:p w:rsidR="00750BF8" w:rsidRPr="00750BF8" w:rsidRDefault="00750BF8" w:rsidP="00750BF8">
            <w:pPr>
              <w:spacing w:after="0" w:line="240" w:lineRule="auto"/>
              <w:rPr>
                <w:rFonts w:ascii="Calibri" w:eastAsia="Times New Roman" w:hAnsi="Calibri" w:cs="Calibri"/>
                <w:sz w:val="24"/>
                <w:szCs w:val="24"/>
                <w:lang w:eastAsia="el-GR"/>
              </w:rPr>
            </w:pPr>
            <w:r w:rsidRPr="00750BF8">
              <w:rPr>
                <w:rFonts w:ascii="Calibri" w:eastAsia="Times New Roman" w:hAnsi="Calibri" w:cs="Calibri"/>
                <w:lang w:eastAsia="el-GR"/>
              </w:rPr>
              <w:t>11.02.01.14.001</w:t>
            </w:r>
          </w:p>
        </w:tc>
        <w:tc>
          <w:tcPr>
            <w:tcW w:w="1275"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ΕΞΕΤΑΣΗ</w:t>
            </w:r>
          </w:p>
        </w:tc>
        <w:tc>
          <w:tcPr>
            <w:tcW w:w="1135" w:type="dxa"/>
            <w:tcBorders>
              <w:top w:val="nil"/>
              <w:left w:val="nil"/>
              <w:bottom w:val="single" w:sz="4" w:space="0" w:color="auto"/>
              <w:right w:val="single" w:sz="4" w:space="0" w:color="auto"/>
            </w:tcBorders>
            <w:shd w:val="clear" w:color="auto" w:fill="auto"/>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800</w:t>
            </w:r>
          </w:p>
        </w:tc>
        <w:tc>
          <w:tcPr>
            <w:tcW w:w="1366"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2,4300</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1.944,00</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116,64</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r w:rsidRPr="00750BF8">
              <w:rPr>
                <w:rFonts w:ascii="Calibri" w:eastAsia="Times New Roman" w:hAnsi="Calibri" w:cs="Calibri"/>
                <w:color w:val="000000"/>
                <w:lang w:eastAsia="el-GR"/>
              </w:rPr>
              <w:t>2.060,64</w:t>
            </w:r>
          </w:p>
        </w:tc>
      </w:tr>
      <w:tr w:rsidR="00750BF8" w:rsidRPr="00750BF8" w:rsidTr="007B695F">
        <w:trPr>
          <w:trHeight w:val="300"/>
        </w:trPr>
        <w:tc>
          <w:tcPr>
            <w:tcW w:w="595" w:type="dxa"/>
            <w:tcBorders>
              <w:top w:val="nil"/>
              <w:left w:val="nil"/>
              <w:bottom w:val="nil"/>
              <w:right w:val="nil"/>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color w:val="000000"/>
                <w:sz w:val="24"/>
                <w:szCs w:val="24"/>
                <w:lang w:eastAsia="el-GR"/>
              </w:rPr>
            </w:pPr>
          </w:p>
        </w:tc>
        <w:tc>
          <w:tcPr>
            <w:tcW w:w="2099" w:type="dxa"/>
            <w:tcBorders>
              <w:top w:val="nil"/>
              <w:left w:val="nil"/>
              <w:bottom w:val="nil"/>
              <w:right w:val="nil"/>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sz w:val="24"/>
                <w:szCs w:val="24"/>
                <w:lang w:eastAsia="el-GR"/>
              </w:rPr>
            </w:pPr>
          </w:p>
        </w:tc>
        <w:tc>
          <w:tcPr>
            <w:tcW w:w="1134" w:type="dxa"/>
            <w:tcBorders>
              <w:top w:val="nil"/>
              <w:left w:val="nil"/>
              <w:bottom w:val="nil"/>
              <w:right w:val="nil"/>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sz w:val="24"/>
                <w:szCs w:val="24"/>
                <w:lang w:eastAsia="el-GR"/>
              </w:rPr>
            </w:pPr>
          </w:p>
        </w:tc>
        <w:tc>
          <w:tcPr>
            <w:tcW w:w="1275" w:type="dxa"/>
            <w:tcBorders>
              <w:top w:val="nil"/>
              <w:left w:val="nil"/>
              <w:bottom w:val="nil"/>
              <w:right w:val="nil"/>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sz w:val="24"/>
                <w:szCs w:val="24"/>
                <w:lang w:eastAsia="el-GR"/>
              </w:rPr>
            </w:pPr>
          </w:p>
        </w:tc>
        <w:tc>
          <w:tcPr>
            <w:tcW w:w="1135" w:type="dxa"/>
            <w:tcBorders>
              <w:top w:val="nil"/>
              <w:left w:val="nil"/>
              <w:bottom w:val="nil"/>
              <w:right w:val="nil"/>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sz w:val="24"/>
                <w:szCs w:val="24"/>
                <w:lang w:eastAsia="el-GR"/>
              </w:rPr>
            </w:pPr>
          </w:p>
        </w:tc>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ΣΥΝΟΛΟ</w:t>
            </w:r>
          </w:p>
        </w:tc>
        <w:tc>
          <w:tcPr>
            <w:tcW w:w="1182"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26.440,71</w:t>
            </w:r>
          </w:p>
        </w:tc>
        <w:tc>
          <w:tcPr>
            <w:tcW w:w="1020"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1.586,44</w:t>
            </w:r>
          </w:p>
        </w:tc>
        <w:tc>
          <w:tcPr>
            <w:tcW w:w="1251" w:type="dxa"/>
            <w:tcBorders>
              <w:top w:val="nil"/>
              <w:left w:val="nil"/>
              <w:bottom w:val="single" w:sz="4" w:space="0" w:color="auto"/>
              <w:right w:val="single" w:sz="4" w:space="0" w:color="auto"/>
            </w:tcBorders>
            <w:shd w:val="clear" w:color="auto" w:fill="auto"/>
            <w:noWrap/>
            <w:vAlign w:val="bottom"/>
            <w:hideMark/>
          </w:tcPr>
          <w:p w:rsidR="00750BF8" w:rsidRPr="00750BF8" w:rsidRDefault="00750BF8" w:rsidP="00750BF8">
            <w:pPr>
              <w:spacing w:after="0" w:line="240" w:lineRule="auto"/>
              <w:jc w:val="right"/>
              <w:rPr>
                <w:rFonts w:ascii="Calibri" w:eastAsia="Times New Roman" w:hAnsi="Calibri" w:cs="Calibri"/>
                <w:b/>
                <w:bCs/>
                <w:color w:val="000000"/>
                <w:sz w:val="24"/>
                <w:szCs w:val="24"/>
                <w:lang w:eastAsia="el-GR"/>
              </w:rPr>
            </w:pPr>
            <w:r w:rsidRPr="00750BF8">
              <w:rPr>
                <w:rFonts w:ascii="Calibri" w:eastAsia="Times New Roman" w:hAnsi="Calibri" w:cs="Calibri"/>
                <w:b/>
                <w:bCs/>
                <w:color w:val="000000"/>
                <w:lang w:eastAsia="el-GR"/>
              </w:rPr>
              <w:t>28.027,15</w:t>
            </w:r>
          </w:p>
        </w:tc>
      </w:tr>
    </w:tbl>
    <w:p w:rsidR="00750BF8" w:rsidRPr="00750BF8" w:rsidRDefault="00750BF8" w:rsidP="00750BF8">
      <w:pPr>
        <w:suppressAutoHyphens/>
        <w:spacing w:after="200" w:line="276" w:lineRule="auto"/>
        <w:jc w:val="both"/>
        <w:rPr>
          <w:rFonts w:ascii="Times New Roman" w:eastAsia="Times New Roman" w:hAnsi="Times New Roman" w:cs="Times New Roman"/>
          <w:szCs w:val="24"/>
          <w:lang w:val="en-GB" w:eastAsia="zh-CN"/>
        </w:rPr>
      </w:pPr>
      <w:r w:rsidRPr="00750BF8">
        <w:rPr>
          <w:rFonts w:ascii="Calibri" w:eastAsia="Times New Roman" w:hAnsi="Calibri" w:cs="Calibri"/>
          <w:szCs w:val="24"/>
          <w:lang w:eastAsia="zh-CN"/>
        </w:rPr>
        <w:br w:type="page"/>
      </w:r>
      <w:r w:rsidRPr="00750BF8">
        <w:rPr>
          <w:rFonts w:ascii="Times New Roman" w:eastAsia="Times New Roman" w:hAnsi="Times New Roman" w:cs="Times New Roman"/>
          <w:szCs w:val="24"/>
          <w:lang w:val="en-GB" w:eastAsia="zh-CN"/>
        </w:rPr>
        <w:lastRenderedPageBreak/>
        <w:t>ΚΑΤΟΨΕΙΣ ΧΩΡΩΝ ΕΡΓΑΣΤΗΡΙΩΝ</w:t>
      </w:r>
    </w:p>
    <w:p w:rsidR="00750BF8" w:rsidRPr="00750BF8" w:rsidRDefault="00750BF8" w:rsidP="003C4FAF">
      <w:pPr>
        <w:numPr>
          <w:ilvl w:val="1"/>
          <w:numId w:val="12"/>
        </w:numPr>
        <w:suppressAutoHyphens/>
        <w:spacing w:after="200" w:line="276" w:lineRule="auto"/>
        <w:ind w:left="720"/>
        <w:contextualSpacing/>
        <w:jc w:val="both"/>
        <w:rPr>
          <w:rFonts w:ascii="Times New Roman" w:eastAsia="Calibri" w:hAnsi="Times New Roman" w:cs="Times New Roman"/>
          <w:szCs w:val="24"/>
        </w:rPr>
      </w:pPr>
      <w:r w:rsidRPr="00750BF8">
        <w:rPr>
          <w:rFonts w:ascii="Times New Roman" w:eastAsia="Calibri" w:hAnsi="Times New Roman" w:cs="Times New Roman"/>
          <w:szCs w:val="24"/>
        </w:rPr>
        <w:t>ΚΑΤΟΨΗ  ΚΥΡΙΩΣ ΒΙΟΧΗΜΙΚΟΥ-ΑΝΟΣΟΛΟΓΙΚΟΥ ΕΡΓΑΣΤΗΡΙΟΥ Ο.Μ. ΕΔΡΑΣ-ΑΓΙΟΣ ΝΙΚΟΛΑΟΣ Γ.Ν. ΛΑΣΙΘΙΟΥ</w:t>
      </w:r>
    </w:p>
    <w:p w:rsidR="00750BF8" w:rsidRPr="00750BF8" w:rsidRDefault="00750BF8" w:rsidP="00750BF8">
      <w:pPr>
        <w:suppressAutoHyphens/>
        <w:spacing w:after="200" w:line="276" w:lineRule="auto"/>
        <w:ind w:left="720"/>
        <w:contextualSpacing/>
        <w:jc w:val="both"/>
        <w:rPr>
          <w:rFonts w:ascii="Times New Roman" w:eastAsia="Calibri" w:hAnsi="Times New Roman" w:cs="Times New Roman"/>
          <w:szCs w:val="24"/>
        </w:rPr>
      </w:pPr>
    </w:p>
    <w:p w:rsidR="00750BF8" w:rsidRPr="00750BF8" w:rsidRDefault="00750BF8" w:rsidP="00750BF8">
      <w:pPr>
        <w:suppressAutoHyphens/>
        <w:spacing w:after="200" w:line="276" w:lineRule="auto"/>
        <w:ind w:left="720"/>
        <w:contextualSpacing/>
        <w:jc w:val="both"/>
        <w:rPr>
          <w:rFonts w:ascii="Times New Roman" w:eastAsia="Calibri" w:hAnsi="Times New Roman" w:cs="Times New Roman"/>
          <w:szCs w:val="24"/>
          <w:lang w:val="en-US"/>
        </w:rPr>
      </w:pPr>
      <w:r w:rsidRPr="00750BF8">
        <w:rPr>
          <w:rFonts w:ascii="Times New Roman" w:eastAsia="Calibri" w:hAnsi="Times New Roman" w:cs="Times New Roman"/>
          <w:noProof/>
          <w:szCs w:val="24"/>
          <w:lang w:eastAsia="el-GR"/>
        </w:rPr>
        <w:drawing>
          <wp:inline distT="0" distB="0" distL="0" distR="0">
            <wp:extent cx="5276850" cy="3724275"/>
            <wp:effectExtent l="0" t="0" r="0" b="9525"/>
            <wp:docPr id="3" name="Εικόνα 3" descr="C:\Users\nkatsoulis\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C:\Users\nkatsoulis\Desktop\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6850" cy="3724275"/>
                    </a:xfrm>
                    <a:prstGeom prst="rect">
                      <a:avLst/>
                    </a:prstGeom>
                    <a:noFill/>
                    <a:ln>
                      <a:noFill/>
                    </a:ln>
                  </pic:spPr>
                </pic:pic>
              </a:graphicData>
            </a:graphic>
          </wp:inline>
        </w:drawing>
      </w:r>
    </w:p>
    <w:p w:rsidR="00750BF8" w:rsidRPr="00750BF8" w:rsidRDefault="00750BF8" w:rsidP="00750BF8">
      <w:pPr>
        <w:suppressAutoHyphens/>
        <w:spacing w:after="200" w:line="276" w:lineRule="auto"/>
        <w:ind w:left="720"/>
        <w:contextualSpacing/>
        <w:jc w:val="both"/>
        <w:rPr>
          <w:rFonts w:ascii="Times New Roman" w:eastAsia="Calibri" w:hAnsi="Times New Roman" w:cs="Times New Roman"/>
          <w:szCs w:val="24"/>
          <w:lang w:val="en-GB"/>
        </w:rPr>
      </w:pPr>
    </w:p>
    <w:p w:rsidR="00750BF8" w:rsidRPr="00750BF8" w:rsidRDefault="00750BF8" w:rsidP="003C4FAF">
      <w:pPr>
        <w:numPr>
          <w:ilvl w:val="1"/>
          <w:numId w:val="12"/>
        </w:numPr>
        <w:suppressAutoHyphens/>
        <w:spacing w:after="200" w:line="276" w:lineRule="auto"/>
        <w:ind w:left="720"/>
        <w:contextualSpacing/>
        <w:jc w:val="both"/>
        <w:rPr>
          <w:rFonts w:ascii="Times New Roman" w:eastAsia="Calibri" w:hAnsi="Times New Roman" w:cs="Times New Roman"/>
          <w:szCs w:val="24"/>
        </w:rPr>
      </w:pPr>
      <w:r w:rsidRPr="00750BF8">
        <w:rPr>
          <w:rFonts w:ascii="Times New Roman" w:eastAsia="Calibri" w:hAnsi="Times New Roman" w:cs="Times New Roman"/>
          <w:sz w:val="24"/>
          <w:szCs w:val="24"/>
        </w:rPr>
        <w:t>ΚΑΤΟΨΗ ΕΦΗΜΕΡΕΥΟΝΤΟΣ ΒΙΟΧΗΜΙΚΟΥ-ΑΝΟΣΟΛΟΓΙΚΟΥ ΕΡΓΑΣΤΗΡΙΟΥ</w:t>
      </w:r>
      <w:r w:rsidRPr="00750BF8">
        <w:rPr>
          <w:rFonts w:ascii="Times New Roman" w:eastAsia="Calibri" w:hAnsi="Times New Roman" w:cs="Times New Roman"/>
          <w:szCs w:val="24"/>
        </w:rPr>
        <w:t xml:space="preserve"> Ο.Μ. ΕΔΡΑΣ-ΑΓΙΟΣ ΝΙΚΟΛΑΟΣ Γ.Ν. ΛΑΣΙΘΙΟΥ</w:t>
      </w:r>
    </w:p>
    <w:p w:rsidR="00750BF8" w:rsidRPr="00750BF8" w:rsidRDefault="00750BF8" w:rsidP="00750BF8">
      <w:pPr>
        <w:suppressAutoHyphens/>
        <w:spacing w:after="200" w:line="240" w:lineRule="auto"/>
        <w:ind w:left="720"/>
        <w:contextualSpacing/>
        <w:jc w:val="both"/>
        <w:rPr>
          <w:rFonts w:ascii="Times New Roman" w:eastAsia="Calibri" w:hAnsi="Times New Roman" w:cs="Times New Roman"/>
          <w:szCs w:val="24"/>
          <w:lang w:val="en-US"/>
        </w:rPr>
      </w:pPr>
      <w:r w:rsidRPr="00750BF8">
        <w:rPr>
          <w:rFonts w:ascii="Times New Roman" w:eastAsia="Calibri" w:hAnsi="Times New Roman" w:cs="Times New Roman"/>
          <w:noProof/>
          <w:szCs w:val="24"/>
          <w:lang w:eastAsia="el-GR"/>
        </w:rPr>
        <w:drawing>
          <wp:inline distT="0" distB="0" distL="0" distR="0">
            <wp:extent cx="4829175" cy="3409950"/>
            <wp:effectExtent l="0" t="0" r="9525" b="0"/>
            <wp:docPr id="2" name="Εικόνα 2" descr="C:\Users\nkatsoulis\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C:\Users\nkatsoulis\Desktop\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29175" cy="3409950"/>
                    </a:xfrm>
                    <a:prstGeom prst="rect">
                      <a:avLst/>
                    </a:prstGeom>
                    <a:noFill/>
                    <a:ln>
                      <a:noFill/>
                    </a:ln>
                  </pic:spPr>
                </pic:pic>
              </a:graphicData>
            </a:graphic>
          </wp:inline>
        </w:drawing>
      </w:r>
    </w:p>
    <w:p w:rsidR="00750BF8" w:rsidRPr="00750BF8" w:rsidRDefault="00750BF8" w:rsidP="00750BF8">
      <w:pPr>
        <w:suppressAutoHyphens/>
        <w:spacing w:after="200" w:line="276" w:lineRule="auto"/>
        <w:ind w:left="720"/>
        <w:contextualSpacing/>
        <w:jc w:val="both"/>
        <w:rPr>
          <w:rFonts w:ascii="Times New Roman" w:eastAsia="Calibri" w:hAnsi="Times New Roman" w:cs="Times New Roman"/>
          <w:sz w:val="24"/>
          <w:szCs w:val="24"/>
          <w:lang w:val="en-GB"/>
        </w:rPr>
      </w:pPr>
    </w:p>
    <w:p w:rsidR="00750BF8" w:rsidRPr="00750BF8" w:rsidRDefault="00750BF8" w:rsidP="003C4FAF">
      <w:pPr>
        <w:numPr>
          <w:ilvl w:val="1"/>
          <w:numId w:val="12"/>
        </w:numPr>
        <w:suppressAutoHyphens/>
        <w:spacing w:after="200" w:line="276" w:lineRule="auto"/>
        <w:ind w:left="720"/>
        <w:contextualSpacing/>
        <w:jc w:val="both"/>
        <w:rPr>
          <w:rFonts w:ascii="Times New Roman" w:eastAsia="Calibri" w:hAnsi="Times New Roman" w:cs="Times New Roman"/>
          <w:sz w:val="24"/>
          <w:szCs w:val="24"/>
        </w:rPr>
      </w:pPr>
      <w:r w:rsidRPr="00750BF8">
        <w:rPr>
          <w:rFonts w:ascii="Times New Roman" w:eastAsia="Calibri" w:hAnsi="Times New Roman" w:cs="Times New Roman"/>
          <w:sz w:val="24"/>
          <w:szCs w:val="24"/>
        </w:rPr>
        <w:t xml:space="preserve">ΚΑΤΟΨΗ ΕΡΓΑΣΤΗΡΙΟΥ </w:t>
      </w:r>
      <w:r w:rsidRPr="00750BF8">
        <w:rPr>
          <w:rFonts w:ascii="Times New Roman" w:eastAsia="Calibri" w:hAnsi="Times New Roman" w:cs="Times New Roman"/>
          <w:szCs w:val="24"/>
        </w:rPr>
        <w:t>Α.Ο.Μ. ΙΕΡΑΠΕΤΡΑΣ Γ.Ν. ΛΑΣΙΘΙΟΥ</w:t>
      </w:r>
    </w:p>
    <w:p w:rsidR="00750BF8" w:rsidRPr="00750BF8" w:rsidRDefault="00750BF8" w:rsidP="00750BF8">
      <w:pPr>
        <w:suppressAutoHyphens/>
        <w:spacing w:after="120" w:line="240" w:lineRule="auto"/>
        <w:jc w:val="both"/>
        <w:rPr>
          <w:rFonts w:ascii="Calibri" w:eastAsia="Times New Roman" w:hAnsi="Calibri" w:cs="Calibri"/>
          <w:szCs w:val="24"/>
          <w:lang w:val="en-GB" w:eastAsia="zh-CN"/>
        </w:rPr>
      </w:pPr>
      <w:r w:rsidRPr="00750BF8">
        <w:rPr>
          <w:rFonts w:ascii="Calibri" w:eastAsia="Times New Roman" w:hAnsi="Calibri" w:cs="Calibri"/>
          <w:noProof/>
          <w:szCs w:val="24"/>
          <w:lang w:eastAsia="el-GR"/>
        </w:rPr>
        <w:lastRenderedPageBreak/>
        <w:drawing>
          <wp:inline distT="0" distB="0" distL="0" distR="0">
            <wp:extent cx="5276850" cy="3724275"/>
            <wp:effectExtent l="0" t="0" r="0" b="9525"/>
            <wp:docPr id="1" name="Εικόνα 1" descr="C:\Users\nkatsoulis\Desktop\ΚΑΤΟΨΗ ΜΙΚΡΟΒΙΟΛΟΓΙΚΟΥ ΕΡΓΑΣΤΗΡΙΟΥ ΝΟΣΟΚΟΜΕΙΟ ΙΕΡΑΠΕΤΡΑ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Users\nkatsoulis\Desktop\ΚΑΤΟΨΗ ΜΙΚΡΟΒΙΟΛΟΓΙΚΟΥ ΕΡΓΑΣΤΗΡΙΟΥ ΝΟΣΟΚΟΜΕΙΟ ΙΕΡΑΠΕΤΡΑΣ.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6850" cy="3724275"/>
                    </a:xfrm>
                    <a:prstGeom prst="rect">
                      <a:avLst/>
                    </a:prstGeom>
                    <a:noFill/>
                    <a:ln>
                      <a:noFill/>
                    </a:ln>
                  </pic:spPr>
                </pic:pic>
              </a:graphicData>
            </a:graphic>
          </wp:inline>
        </w:drawing>
      </w:r>
    </w:p>
    <w:p w:rsidR="00750BF8" w:rsidRPr="00750BF8" w:rsidRDefault="00750BF8" w:rsidP="00750BF8">
      <w:pPr>
        <w:suppressAutoHyphens/>
        <w:spacing w:after="120" w:line="240" w:lineRule="auto"/>
        <w:jc w:val="both"/>
        <w:rPr>
          <w:rFonts w:ascii="Calibri" w:eastAsia="Times New Roman" w:hAnsi="Calibri" w:cs="Calibri"/>
          <w:szCs w:val="24"/>
          <w:lang w:val="en-GB" w:eastAsia="zh-CN"/>
        </w:rPr>
      </w:pPr>
    </w:p>
    <w:p w:rsidR="00750BF8" w:rsidRPr="00750BF8" w:rsidRDefault="00750BF8" w:rsidP="00750BF8">
      <w:pPr>
        <w:suppressAutoHyphens/>
        <w:spacing w:after="200" w:line="276" w:lineRule="auto"/>
        <w:jc w:val="both"/>
        <w:rPr>
          <w:rFonts w:ascii="Times New Roman" w:eastAsia="Times New Roman" w:hAnsi="Times New Roman" w:cs="Times New Roman"/>
          <w:sz w:val="24"/>
          <w:szCs w:val="24"/>
          <w:lang w:eastAsia="zh-CN"/>
        </w:rPr>
      </w:pPr>
      <w:r w:rsidRPr="00750BF8">
        <w:rPr>
          <w:rFonts w:ascii="Times New Roman" w:eastAsia="Times New Roman" w:hAnsi="Times New Roman" w:cs="Times New Roman"/>
          <w:sz w:val="24"/>
          <w:szCs w:val="24"/>
          <w:lang w:eastAsia="zh-CN"/>
        </w:rPr>
        <w:t xml:space="preserve"> </w:t>
      </w:r>
    </w:p>
    <w:p w:rsidR="00750BF8" w:rsidRPr="00750BF8" w:rsidRDefault="00750BF8" w:rsidP="00750BF8">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r w:rsidRPr="00750BF8">
        <w:rPr>
          <w:rFonts w:ascii="Arial" w:eastAsia="Times New Roman" w:hAnsi="Arial" w:cs="Arial"/>
          <w:b/>
          <w:color w:val="002060"/>
          <w:sz w:val="24"/>
          <w:lang w:eastAsia="zh-CN"/>
        </w:rPr>
        <w:br w:type="page"/>
      </w:r>
      <w:bookmarkStart w:id="14" w:name="_Toc11838478"/>
      <w:bookmarkStart w:id="15" w:name="_Toc40775019"/>
      <w:bookmarkStart w:id="16" w:name="_Toc72694836"/>
      <w:r w:rsidRPr="00750BF8">
        <w:rPr>
          <w:rFonts w:ascii="Arial" w:eastAsia="Times New Roman" w:hAnsi="Arial" w:cs="Arial"/>
          <w:b/>
          <w:color w:val="002060"/>
          <w:sz w:val="24"/>
          <w:lang w:eastAsia="zh-CN"/>
        </w:rPr>
        <w:lastRenderedPageBreak/>
        <w:t>ΠΑΡΑΡΤΗΜΑ ΙΙ - ΕΕΕΣ</w:t>
      </w:r>
      <w:bookmarkEnd w:id="14"/>
      <w:bookmarkEnd w:id="15"/>
      <w:bookmarkEnd w:id="16"/>
    </w:p>
    <w:p w:rsidR="00750BF8" w:rsidRPr="00750BF8" w:rsidRDefault="00750BF8" w:rsidP="00750BF8">
      <w:pPr>
        <w:suppressAutoHyphens/>
        <w:spacing w:before="100" w:beforeAutospacing="1" w:after="240" w:line="240" w:lineRule="auto"/>
        <w:ind w:firstLine="360"/>
        <w:jc w:val="both"/>
        <w:rPr>
          <w:rFonts w:ascii="Calibri" w:eastAsia="Times New Roman" w:hAnsi="Calibri" w:cs="Calibri"/>
          <w:szCs w:val="24"/>
          <w:lang w:eastAsia="zh-CN"/>
        </w:rPr>
      </w:pPr>
      <w:r w:rsidRPr="00750BF8">
        <w:rPr>
          <w:rFonts w:ascii="Calibri" w:eastAsia="Times New Roman" w:hAnsi="Calibri" w:cs="Tahoma"/>
          <w:bCs/>
          <w:color w:val="333333"/>
          <w:szCs w:val="24"/>
          <w:lang w:eastAsia="zh-CN"/>
        </w:rPr>
        <w:t xml:space="preserve">Για την εφαρμογή των διατάξεων του άρθρου 79 του ν. 4412/2016, σε διαγωνιστικές διαδικασίες με αξία </w:t>
      </w:r>
      <w:r w:rsidRPr="00750BF8">
        <w:rPr>
          <w:rFonts w:ascii="Calibri" w:eastAsia="Times New Roman" w:hAnsi="Calibri" w:cs="Tahoma"/>
          <w:b/>
          <w:bCs/>
          <w:color w:val="333333"/>
          <w:szCs w:val="24"/>
          <w:lang w:eastAsia="zh-CN"/>
        </w:rPr>
        <w:t>άνω των εκάστοτε ορίων της ΕΕ</w:t>
      </w:r>
      <w:r w:rsidRPr="00750BF8">
        <w:rPr>
          <w:rFonts w:ascii="Calibri" w:eastAsia="Times New Roman" w:hAnsi="Calibri" w:cs="Tahoma"/>
          <w:bCs/>
          <w:color w:val="333333"/>
          <w:szCs w:val="24"/>
          <w:lang w:eastAsia="zh-CN"/>
        </w:rPr>
        <w:t>, οι οποίες και διεξάγονται μέσω του Εθνικού Συστήματος Ηλεκτρονικών Δημοσίων Συμβάσεων (ΕΣΗΔΗΣ)</w:t>
      </w:r>
      <w:r w:rsidRPr="00750BF8">
        <w:rPr>
          <w:rFonts w:ascii="Calibri" w:eastAsia="Times New Roman" w:hAnsi="Calibri" w:cs="Tahoma"/>
          <w:color w:val="333333"/>
          <w:szCs w:val="24"/>
          <w:lang w:eastAsia="zh-CN"/>
        </w:rPr>
        <w:t xml:space="preserve">, και ειδικότερα κατά τα οριζόμενα στην υπ’ αριθ. 56902/215 ΥΑ - ΦΕΚ1924/Β/02.06.2017 και στην υπ’ αριθ. 117384 ΚΥΑ ΦΕΚ 3821/Β/31.10.2017 που αφορούν στην λειτουργία του ΕΣΗΔΗΣ, </w:t>
      </w:r>
      <w:r w:rsidRPr="00750BF8">
        <w:rPr>
          <w:rFonts w:ascii="Calibri" w:eastAsia="Times New Roman" w:hAnsi="Calibri" w:cs="Tahoma"/>
          <w:b/>
          <w:color w:val="333333"/>
          <w:szCs w:val="24"/>
          <w:lang w:eastAsia="zh-CN"/>
        </w:rPr>
        <w:t xml:space="preserve">προτείνεται οι αναθέτουσες αρχές/αναθέτοντες φορείς και οι οικονομικοί φορείς να εφαρμόζουν την ακόλουθη διαδικασία δημιουργίας και υποβολής ΕΕΕΣ με τη χρήση ηλεκτρονικής υπηρεσίας διαχείρισης </w:t>
      </w:r>
      <w:r w:rsidRPr="00750BF8">
        <w:rPr>
          <w:rFonts w:ascii="Calibri" w:eastAsia="Times New Roman" w:hAnsi="Calibri" w:cs="Tahoma"/>
          <w:b/>
          <w:color w:val="333333"/>
          <w:szCs w:val="24"/>
          <w:lang w:val="en-US" w:eastAsia="zh-CN"/>
        </w:rPr>
        <w:t>e</w:t>
      </w:r>
      <w:r w:rsidRPr="00750BF8">
        <w:rPr>
          <w:rFonts w:ascii="Calibri" w:eastAsia="Times New Roman" w:hAnsi="Calibri" w:cs="Tahoma"/>
          <w:b/>
          <w:color w:val="333333"/>
          <w:szCs w:val="24"/>
          <w:lang w:eastAsia="zh-CN"/>
        </w:rPr>
        <w:t>ΕΕΕΣ</w:t>
      </w:r>
      <w:r w:rsidRPr="00750BF8">
        <w:rPr>
          <w:rFonts w:ascii="Calibri" w:eastAsia="Times New Roman" w:hAnsi="Calibri" w:cs="Tahoma"/>
          <w:color w:val="333333"/>
          <w:szCs w:val="24"/>
          <w:lang w:eastAsia="zh-CN"/>
        </w:rPr>
        <w:t>:</w:t>
      </w:r>
    </w:p>
    <w:p w:rsidR="00750BF8" w:rsidRPr="00750BF8" w:rsidRDefault="00750BF8" w:rsidP="00750BF8">
      <w:pPr>
        <w:suppressAutoHyphens/>
        <w:spacing w:after="240" w:line="240" w:lineRule="auto"/>
        <w:ind w:left="1080" w:hanging="720"/>
        <w:contextualSpacing/>
        <w:jc w:val="both"/>
        <w:rPr>
          <w:rFonts w:ascii="Calibri" w:eastAsia="Times New Roman" w:hAnsi="Calibri" w:cs="Calibri"/>
          <w:szCs w:val="24"/>
          <w:lang w:eastAsia="zh-CN"/>
        </w:rPr>
      </w:pPr>
      <w:r w:rsidRPr="00750BF8">
        <w:rPr>
          <w:rFonts w:ascii="Calibri" w:eastAsia="Times New Roman" w:hAnsi="Calibri" w:cs="Candara"/>
          <w:b/>
          <w:color w:val="333333"/>
          <w:szCs w:val="24"/>
          <w:lang w:eastAsia="zh-CN"/>
        </w:rPr>
        <w:t>1.</w:t>
      </w:r>
      <w:r w:rsidRPr="00750BF8">
        <w:rPr>
          <w:rFonts w:ascii=";Times New Roman" w:eastAsia="Times New Roman" w:hAnsi=";Times New Roman" w:cs="Candara"/>
          <w:b/>
          <w:color w:val="333333"/>
          <w:sz w:val="14"/>
          <w:szCs w:val="14"/>
          <w:lang w:val="en-GB" w:eastAsia="zh-CN"/>
        </w:rPr>
        <w:t>                   </w:t>
      </w:r>
      <w:r w:rsidRPr="00750BF8">
        <w:rPr>
          <w:rFonts w:ascii=";Times New Roman" w:eastAsia="Times New Roman" w:hAnsi=";Times New Roman" w:cs="Candara"/>
          <w:b/>
          <w:color w:val="333333"/>
          <w:sz w:val="14"/>
          <w:szCs w:val="14"/>
          <w:lang w:eastAsia="zh-CN"/>
        </w:rPr>
        <w:t xml:space="preserve"> </w:t>
      </w:r>
      <w:r w:rsidRPr="00750BF8">
        <w:rPr>
          <w:rFonts w:ascii="Calibri" w:eastAsia="Times New Roman" w:hAnsi="Calibri" w:cs="Tahoma"/>
          <w:b/>
          <w:bCs/>
          <w:color w:val="333333"/>
          <w:szCs w:val="24"/>
          <w:lang w:eastAsia="zh-CN"/>
        </w:rPr>
        <w:t xml:space="preserve">Οι αναθέτουσες αρχές/αναθέτοντες φορείς συντάσσουν με χρήση μίας ηλεκτρονικής υπηρεσίας </w:t>
      </w:r>
      <w:r w:rsidRPr="00750BF8">
        <w:rPr>
          <w:rFonts w:ascii="Calibri" w:eastAsia="Times New Roman" w:hAnsi="Calibri" w:cs="Tahoma"/>
          <w:b/>
          <w:bCs/>
          <w:color w:val="333333"/>
          <w:szCs w:val="24"/>
          <w:lang w:val="en-GB" w:eastAsia="zh-CN"/>
        </w:rPr>
        <w:t>e</w:t>
      </w:r>
      <w:r w:rsidRPr="00750BF8">
        <w:rPr>
          <w:rFonts w:ascii="Calibri" w:eastAsia="Times New Roman" w:hAnsi="Calibri" w:cs="Tahoma"/>
          <w:b/>
          <w:bCs/>
          <w:color w:val="333333"/>
          <w:szCs w:val="24"/>
          <w:lang w:eastAsia="zh-CN"/>
        </w:rPr>
        <w:t>ΕΕΕΣ,</w:t>
      </w:r>
      <w:r w:rsidRPr="00750BF8">
        <w:rPr>
          <w:rFonts w:ascii="Calibri" w:eastAsia="Times New Roman" w:hAnsi="Calibri" w:cs="Tahoma"/>
          <w:b/>
          <w:color w:val="333333"/>
          <w:szCs w:val="24"/>
          <w:lang w:val="en-GB" w:eastAsia="zh-CN"/>
        </w:rPr>
        <w:t> </w:t>
      </w:r>
      <w:r w:rsidRPr="00750BF8">
        <w:rPr>
          <w:rFonts w:ascii="Calibri" w:eastAsia="Times New Roman" w:hAnsi="Calibri" w:cs="Tahoma"/>
          <w:b/>
          <w:color w:val="333333"/>
          <w:szCs w:val="24"/>
          <w:lang w:eastAsia="zh-CN"/>
        </w:rPr>
        <w:t xml:space="preserve"> εκείνο το πρότυπο ΕΕΕΣ που επιθυμούν για τον εκάστοτε διαγωνισμό τους, </w:t>
      </w:r>
      <w:r w:rsidRPr="00750BF8">
        <w:rPr>
          <w:rFonts w:ascii="Calibri" w:eastAsia="Times New Roman" w:hAnsi="Calibri" w:cs="Tahoma"/>
          <w:color w:val="333333"/>
          <w:szCs w:val="24"/>
          <w:lang w:eastAsia="zh-CN"/>
        </w:rPr>
        <w:t xml:space="preserve">και το παράγουν σε μορφή αρχείων τύπου </w:t>
      </w:r>
      <w:r w:rsidRPr="00750BF8">
        <w:rPr>
          <w:rFonts w:ascii="Calibri" w:eastAsia="Times New Roman" w:hAnsi="Calibri" w:cs="Tahoma"/>
          <w:color w:val="333333"/>
          <w:szCs w:val="24"/>
          <w:lang w:val="en-GB" w:eastAsia="zh-CN"/>
        </w:rPr>
        <w:t>XML</w:t>
      </w:r>
      <w:r w:rsidRPr="00750BF8">
        <w:rPr>
          <w:rFonts w:ascii="Calibri" w:eastAsia="Times New Roman" w:hAnsi="Calibri" w:cs="Tahoma"/>
          <w:color w:val="333333"/>
          <w:szCs w:val="24"/>
          <w:lang w:eastAsia="zh-CN"/>
        </w:rPr>
        <w:t xml:space="preserve"> και </w:t>
      </w:r>
      <w:r w:rsidRPr="00750BF8">
        <w:rPr>
          <w:rFonts w:ascii="Calibri" w:eastAsia="Times New Roman" w:hAnsi="Calibri" w:cs="Tahoma"/>
          <w:color w:val="333333"/>
          <w:szCs w:val="24"/>
          <w:lang w:val="en-GB" w:eastAsia="zh-CN"/>
        </w:rPr>
        <w:t>PDF</w:t>
      </w:r>
      <w:r w:rsidRPr="00750BF8">
        <w:rPr>
          <w:rFonts w:ascii="Calibri" w:eastAsia="Times New Roman" w:hAnsi="Calibri" w:cs="Tahoma"/>
          <w:color w:val="333333"/>
          <w:szCs w:val="24"/>
          <w:lang w:eastAsia="zh-CN"/>
        </w:rPr>
        <w:t xml:space="preserve">, τα οποία και αποθηκεύουν, αρχικά, τοπικά στον ηλεκτρονικό υπολογιστή τους. </w:t>
      </w:r>
    </w:p>
    <w:p w:rsidR="00750BF8" w:rsidRPr="00750BF8" w:rsidRDefault="00750BF8" w:rsidP="00750BF8">
      <w:pPr>
        <w:suppressAutoHyphens/>
        <w:spacing w:after="240" w:line="240" w:lineRule="auto"/>
        <w:ind w:left="1080"/>
        <w:contextualSpacing/>
        <w:jc w:val="both"/>
        <w:rPr>
          <w:rFonts w:ascii="Calibri" w:eastAsia="Times New Roman" w:hAnsi="Calibri" w:cs="Calibri"/>
          <w:szCs w:val="24"/>
          <w:lang w:eastAsia="zh-CN"/>
        </w:rPr>
      </w:pPr>
      <w:r w:rsidRPr="00750BF8">
        <w:rPr>
          <w:rFonts w:ascii="Calibri" w:eastAsia="Times New Roman" w:hAnsi="Calibri" w:cs="Tahoma"/>
          <w:color w:val="333333"/>
          <w:szCs w:val="24"/>
          <w:lang w:val="en-GB" w:eastAsia="zh-CN"/>
        </w:rPr>
        <w:t> </w:t>
      </w:r>
    </w:p>
    <w:p w:rsidR="00750BF8" w:rsidRPr="00750BF8" w:rsidRDefault="00750BF8" w:rsidP="00750BF8">
      <w:pPr>
        <w:suppressAutoHyphens/>
        <w:spacing w:after="240" w:line="240" w:lineRule="auto"/>
        <w:ind w:left="1080" w:hanging="720"/>
        <w:contextualSpacing/>
        <w:jc w:val="both"/>
        <w:rPr>
          <w:rFonts w:ascii="Calibri" w:eastAsia="Times New Roman" w:hAnsi="Calibri" w:cs="Calibri"/>
          <w:szCs w:val="24"/>
          <w:lang w:eastAsia="zh-CN"/>
        </w:rPr>
      </w:pPr>
      <w:r w:rsidRPr="00750BF8">
        <w:rPr>
          <w:rFonts w:ascii="Calibri" w:eastAsia="Times New Roman" w:hAnsi="Calibri" w:cs="Candara"/>
          <w:b/>
          <w:color w:val="333333"/>
          <w:szCs w:val="24"/>
          <w:lang w:eastAsia="zh-CN"/>
        </w:rPr>
        <w:t>2.</w:t>
      </w:r>
      <w:r w:rsidRPr="00750BF8">
        <w:rPr>
          <w:rFonts w:ascii=";Times New Roman" w:eastAsia="Times New Roman" w:hAnsi=";Times New Roman" w:cs="Candara"/>
          <w:b/>
          <w:color w:val="333333"/>
          <w:sz w:val="14"/>
          <w:szCs w:val="14"/>
          <w:lang w:val="en-GB" w:eastAsia="zh-CN"/>
        </w:rPr>
        <w:t>                 </w:t>
      </w:r>
      <w:r w:rsidRPr="00750BF8">
        <w:rPr>
          <w:rFonts w:ascii=";Times New Roman" w:eastAsia="Times New Roman" w:hAnsi=";Times New Roman" w:cs="Candara"/>
          <w:b/>
          <w:color w:val="333333"/>
          <w:sz w:val="14"/>
          <w:szCs w:val="14"/>
          <w:lang w:eastAsia="zh-CN"/>
        </w:rPr>
        <w:t xml:space="preserve"> </w:t>
      </w:r>
      <w:r w:rsidRPr="00750BF8">
        <w:rPr>
          <w:rFonts w:ascii="Calibri" w:eastAsia="Times New Roman" w:hAnsi="Calibri" w:cs="Tahoma"/>
          <w:b/>
          <w:bCs/>
          <w:color w:val="333333"/>
          <w:szCs w:val="24"/>
          <w:lang w:eastAsia="zh-CN"/>
        </w:rPr>
        <w:t>Οι αναθέτουσες αρχές/αναθέτοντες φορείς,</w:t>
      </w:r>
      <w:r w:rsidRPr="00750BF8">
        <w:rPr>
          <w:rFonts w:ascii="Calibri" w:eastAsia="Times New Roman" w:hAnsi="Calibri" w:cs="Tahoma"/>
          <w:b/>
          <w:bCs/>
          <w:color w:val="333333"/>
          <w:szCs w:val="24"/>
          <w:lang w:val="en-GB" w:eastAsia="zh-CN"/>
        </w:rPr>
        <w:t> </w:t>
      </w:r>
      <w:r w:rsidRPr="00750BF8">
        <w:rPr>
          <w:rFonts w:ascii="Calibri" w:eastAsia="Times New Roman" w:hAnsi="Calibri" w:cs="Tahoma"/>
          <w:b/>
          <w:color w:val="333333"/>
          <w:szCs w:val="24"/>
          <w:lang w:eastAsia="zh-CN"/>
        </w:rPr>
        <w:t>αναρτούν στο χώρο του διαγωνισμού της δημόσιας σύμβασης στο ΕΣΗΔΗΣ τα παραχθέντα αρχεία</w:t>
      </w:r>
      <w:r w:rsidRPr="00750BF8">
        <w:rPr>
          <w:rFonts w:ascii="Calibri" w:eastAsia="Times New Roman" w:hAnsi="Calibri" w:cs="Tahoma"/>
          <w:color w:val="333333"/>
          <w:szCs w:val="24"/>
          <w:lang w:eastAsia="zh-CN"/>
        </w:rPr>
        <w:t xml:space="preserve"> ως εξής:</w:t>
      </w:r>
    </w:p>
    <w:p w:rsidR="00750BF8" w:rsidRPr="00750BF8" w:rsidRDefault="00750BF8" w:rsidP="00750BF8">
      <w:pPr>
        <w:suppressAutoHyphens/>
        <w:spacing w:after="240" w:line="240" w:lineRule="auto"/>
        <w:ind w:left="1440" w:hanging="360"/>
        <w:contextualSpacing/>
        <w:jc w:val="both"/>
        <w:rPr>
          <w:rFonts w:ascii="Calibri" w:eastAsia="Times New Roman" w:hAnsi="Calibri" w:cs="Calibri"/>
          <w:szCs w:val="24"/>
          <w:lang w:eastAsia="zh-CN"/>
        </w:rPr>
      </w:pPr>
      <w:r w:rsidRPr="00750BF8">
        <w:rPr>
          <w:rFonts w:ascii="Calibri" w:eastAsia="Times New Roman" w:hAnsi="Calibri" w:cs="Candara"/>
          <w:color w:val="333333"/>
          <w:szCs w:val="24"/>
          <w:lang w:eastAsia="zh-CN"/>
        </w:rPr>
        <w:t>-</w:t>
      </w:r>
      <w:r w:rsidRPr="00750BF8">
        <w:rPr>
          <w:rFonts w:ascii=";Times New Roman" w:eastAsia="Times New Roman" w:hAnsi=";Times New Roman" w:cs="Candara"/>
          <w:color w:val="333333"/>
          <w:sz w:val="14"/>
          <w:szCs w:val="14"/>
          <w:lang w:val="en-GB" w:eastAsia="zh-CN"/>
        </w:rPr>
        <w:t>         </w:t>
      </w:r>
      <w:r w:rsidRPr="00750BF8">
        <w:rPr>
          <w:rFonts w:ascii=";Times New Roman" w:eastAsia="Times New Roman" w:hAnsi=";Times New Roman" w:cs="Candara"/>
          <w:color w:val="333333"/>
          <w:sz w:val="14"/>
          <w:szCs w:val="14"/>
          <w:lang w:eastAsia="zh-CN"/>
        </w:rPr>
        <w:t xml:space="preserve"> </w:t>
      </w:r>
      <w:r w:rsidRPr="00750BF8">
        <w:rPr>
          <w:rFonts w:ascii="Calibri" w:eastAsia="Times New Roman" w:hAnsi="Calibri" w:cs="Tahoma"/>
          <w:color w:val="333333"/>
          <w:szCs w:val="24"/>
          <w:lang w:eastAsia="zh-CN"/>
        </w:rPr>
        <w:t xml:space="preserve">το περιεχόμενο του αρχείου τύπου </w:t>
      </w:r>
      <w:r w:rsidRPr="00750BF8">
        <w:rPr>
          <w:rFonts w:ascii="Calibri" w:eastAsia="Times New Roman" w:hAnsi="Calibri" w:cs="Tahoma"/>
          <w:color w:val="333333"/>
          <w:szCs w:val="24"/>
          <w:lang w:val="en-GB" w:eastAsia="zh-CN"/>
        </w:rPr>
        <w:t>PDF</w:t>
      </w:r>
      <w:r w:rsidRPr="00750BF8">
        <w:rPr>
          <w:rFonts w:ascii="Calibri" w:eastAsia="Times New Roman" w:hAnsi="Calibri" w:cs="Tahoma"/>
          <w:color w:val="333333"/>
          <w:szCs w:val="24"/>
          <w:lang w:eastAsia="zh-CN"/>
        </w:rPr>
        <w:t xml:space="preserve"> είτε ενσωματώνεται στο, ψηφιακά υπογεγραμμένο, κείμενο της διακήρυξης, είτε αναρτάται το αρχείο τύπου </w:t>
      </w:r>
      <w:r w:rsidRPr="00750BF8">
        <w:rPr>
          <w:rFonts w:ascii="Calibri" w:eastAsia="Times New Roman" w:hAnsi="Calibri" w:cs="Tahoma"/>
          <w:color w:val="333333"/>
          <w:szCs w:val="24"/>
          <w:lang w:val="en-GB" w:eastAsia="zh-CN"/>
        </w:rPr>
        <w:t>PDF</w:t>
      </w:r>
      <w:r w:rsidRPr="00750BF8">
        <w:rPr>
          <w:rFonts w:ascii="Calibri" w:eastAsia="Times New Roman" w:hAnsi="Calibri" w:cs="Tahoma"/>
          <w:color w:val="333333"/>
          <w:szCs w:val="24"/>
          <w:lang w:eastAsia="zh-CN"/>
        </w:rPr>
        <w:t>, ψηφιακά υπογεγραμμένο, ξεχωριστά ως αναπόσπαστο μέρος της διακήρυξης και</w:t>
      </w:r>
    </w:p>
    <w:p w:rsidR="00750BF8" w:rsidRPr="00750BF8" w:rsidRDefault="00750BF8" w:rsidP="00750BF8">
      <w:pPr>
        <w:suppressAutoHyphens/>
        <w:spacing w:after="240" w:line="240" w:lineRule="auto"/>
        <w:ind w:left="1440" w:hanging="360"/>
        <w:contextualSpacing/>
        <w:jc w:val="both"/>
        <w:rPr>
          <w:rFonts w:ascii="Calibri" w:eastAsia="Times New Roman" w:hAnsi="Calibri" w:cs="Calibri"/>
          <w:szCs w:val="24"/>
          <w:lang w:eastAsia="zh-CN"/>
        </w:rPr>
      </w:pPr>
      <w:r w:rsidRPr="00750BF8">
        <w:rPr>
          <w:rFonts w:ascii="Calibri" w:eastAsia="Times New Roman" w:hAnsi="Calibri" w:cs="Candara"/>
          <w:color w:val="333333"/>
          <w:szCs w:val="24"/>
          <w:lang w:eastAsia="zh-CN"/>
        </w:rPr>
        <w:t>-</w:t>
      </w:r>
      <w:r w:rsidRPr="00750BF8">
        <w:rPr>
          <w:rFonts w:ascii=";Times New Roman" w:eastAsia="Times New Roman" w:hAnsi=";Times New Roman" w:cs="Candara"/>
          <w:color w:val="333333"/>
          <w:sz w:val="14"/>
          <w:szCs w:val="14"/>
          <w:lang w:val="en-GB" w:eastAsia="zh-CN"/>
        </w:rPr>
        <w:t>         </w:t>
      </w:r>
      <w:r w:rsidRPr="00750BF8">
        <w:rPr>
          <w:rFonts w:ascii=";Times New Roman" w:eastAsia="Times New Roman" w:hAnsi=";Times New Roman" w:cs="Candara"/>
          <w:color w:val="333333"/>
          <w:sz w:val="14"/>
          <w:szCs w:val="14"/>
          <w:lang w:eastAsia="zh-CN"/>
        </w:rPr>
        <w:t xml:space="preserve"> </w:t>
      </w:r>
      <w:r w:rsidRPr="00750BF8">
        <w:rPr>
          <w:rFonts w:ascii="Calibri" w:eastAsia="Times New Roman" w:hAnsi="Calibri" w:cs="Tahoma"/>
          <w:color w:val="333333"/>
          <w:szCs w:val="24"/>
          <w:lang w:eastAsia="zh-CN"/>
        </w:rPr>
        <w:t xml:space="preserve">το αρχείο τύπου </w:t>
      </w:r>
      <w:r w:rsidRPr="00750BF8">
        <w:rPr>
          <w:rFonts w:ascii="Calibri" w:eastAsia="Times New Roman" w:hAnsi="Calibri" w:cs="Tahoma"/>
          <w:color w:val="333333"/>
          <w:szCs w:val="24"/>
          <w:lang w:val="en-GB" w:eastAsia="zh-CN"/>
        </w:rPr>
        <w:t>XML</w:t>
      </w:r>
      <w:r w:rsidRPr="00750BF8">
        <w:rPr>
          <w:rFonts w:ascii="Calibri" w:eastAsia="Times New Roman" w:hAnsi="Calibri" w:cs="Tahoma"/>
          <w:color w:val="333333"/>
          <w:szCs w:val="24"/>
          <w:lang w:eastAsia="zh-CN"/>
        </w:rPr>
        <w:t xml:space="preserve"> αναρτάται επικουρικά για την διευκόλυνση των οικονομικών φορέων προκειμένου να το χρησιμοποιήσουν για τη δημιουργία μέσω μίας  υπηρεσίας </w:t>
      </w:r>
      <w:r w:rsidRPr="00750BF8">
        <w:rPr>
          <w:rFonts w:ascii="Calibri" w:eastAsia="Times New Roman" w:hAnsi="Calibri" w:cs="Tahoma"/>
          <w:color w:val="333333"/>
          <w:szCs w:val="24"/>
          <w:lang w:val="en-GB" w:eastAsia="zh-CN"/>
        </w:rPr>
        <w:t>e</w:t>
      </w:r>
      <w:r w:rsidRPr="00750BF8">
        <w:rPr>
          <w:rFonts w:ascii="Calibri" w:eastAsia="Times New Roman" w:hAnsi="Calibri" w:cs="Tahoma"/>
          <w:color w:val="333333"/>
          <w:szCs w:val="24"/>
          <w:lang w:eastAsia="zh-CN"/>
        </w:rPr>
        <w:t>ΕΕΕΣ της σχετικής απάντησης τους.</w:t>
      </w:r>
    </w:p>
    <w:p w:rsidR="00750BF8" w:rsidRPr="00750BF8" w:rsidRDefault="00750BF8" w:rsidP="00750BF8">
      <w:pPr>
        <w:suppressAutoHyphens/>
        <w:spacing w:after="240" w:line="240" w:lineRule="auto"/>
        <w:ind w:left="1440"/>
        <w:contextualSpacing/>
        <w:jc w:val="both"/>
        <w:rPr>
          <w:rFonts w:ascii="Calibri" w:eastAsia="Times New Roman" w:hAnsi="Calibri" w:cs="Calibri"/>
          <w:szCs w:val="24"/>
          <w:lang w:eastAsia="zh-CN"/>
        </w:rPr>
      </w:pPr>
      <w:r w:rsidRPr="00750BF8">
        <w:rPr>
          <w:rFonts w:ascii="Calibri" w:eastAsia="Times New Roman" w:hAnsi="Calibri" w:cs="Tahoma"/>
          <w:color w:val="333333"/>
          <w:szCs w:val="24"/>
          <w:lang w:val="en-GB" w:eastAsia="zh-CN"/>
        </w:rPr>
        <w:t> </w:t>
      </w:r>
    </w:p>
    <w:p w:rsidR="00750BF8" w:rsidRPr="00750BF8" w:rsidRDefault="00750BF8" w:rsidP="00750BF8">
      <w:pPr>
        <w:suppressAutoHyphens/>
        <w:spacing w:after="240" w:line="240" w:lineRule="auto"/>
        <w:ind w:left="1080" w:hanging="720"/>
        <w:contextualSpacing/>
        <w:jc w:val="both"/>
        <w:rPr>
          <w:rFonts w:ascii="Calibri" w:eastAsia="Times New Roman" w:hAnsi="Calibri" w:cs="Calibri"/>
          <w:szCs w:val="24"/>
          <w:lang w:eastAsia="zh-CN"/>
        </w:rPr>
      </w:pPr>
      <w:r w:rsidRPr="00750BF8">
        <w:rPr>
          <w:rFonts w:ascii="Calibri" w:eastAsia="Times New Roman" w:hAnsi="Calibri" w:cs="Candara"/>
          <w:b/>
          <w:color w:val="333333"/>
          <w:szCs w:val="24"/>
          <w:lang w:eastAsia="zh-CN"/>
        </w:rPr>
        <w:t>3.</w:t>
      </w:r>
      <w:r w:rsidRPr="00750BF8">
        <w:rPr>
          <w:rFonts w:ascii=";Times New Roman" w:eastAsia="Times New Roman" w:hAnsi=";Times New Roman" w:cs="Candara"/>
          <w:b/>
          <w:color w:val="333333"/>
          <w:sz w:val="14"/>
          <w:szCs w:val="14"/>
          <w:lang w:val="en-GB" w:eastAsia="zh-CN"/>
        </w:rPr>
        <w:t>                 </w:t>
      </w:r>
      <w:r w:rsidRPr="00750BF8">
        <w:rPr>
          <w:rFonts w:ascii=";Times New Roman" w:eastAsia="Times New Roman" w:hAnsi=";Times New Roman" w:cs="Candara"/>
          <w:b/>
          <w:color w:val="333333"/>
          <w:sz w:val="14"/>
          <w:szCs w:val="14"/>
          <w:lang w:eastAsia="zh-CN"/>
        </w:rPr>
        <w:t xml:space="preserve"> </w:t>
      </w:r>
      <w:r w:rsidRPr="00750BF8">
        <w:rPr>
          <w:rFonts w:ascii="Calibri" w:eastAsia="Times New Roman" w:hAnsi="Calibri" w:cs="Tahoma"/>
          <w:b/>
          <w:color w:val="333333"/>
          <w:szCs w:val="24"/>
          <w:lang w:eastAsia="zh-CN"/>
        </w:rPr>
        <w:t>Οι οικονομικοί φορείς οφείλουν να υποβάλουν με την προσφορά τους συμπληρωμένο το πρότυπο ΕΕΕΣ όπως αυτό έχει οριστεί</w:t>
      </w:r>
      <w:r w:rsidRPr="00750BF8">
        <w:rPr>
          <w:rFonts w:ascii="Calibri" w:eastAsia="Times New Roman" w:hAnsi="Calibri" w:cs="Tahoma"/>
          <w:color w:val="333333"/>
          <w:szCs w:val="24"/>
          <w:lang w:eastAsia="zh-CN"/>
        </w:rPr>
        <w:t xml:space="preserve"> από τις αναθέτουσες αρχές/τους αναθέτοντες φορείς στη διακήρυξη (ήτοι </w:t>
      </w:r>
      <w:r w:rsidRPr="00750BF8">
        <w:rPr>
          <w:rFonts w:ascii="Calibri" w:eastAsia="Times New Roman" w:hAnsi="Calibri" w:cs="Tahoma"/>
          <w:b/>
          <w:color w:val="333333"/>
          <w:szCs w:val="24"/>
          <w:lang w:eastAsia="zh-CN"/>
        </w:rPr>
        <w:t xml:space="preserve">είτε στο κείμενο αυτής είτε στο ξεχωριστό αρχείο τύπου </w:t>
      </w:r>
      <w:r w:rsidRPr="00750BF8">
        <w:rPr>
          <w:rFonts w:ascii="Calibri" w:eastAsia="Times New Roman" w:hAnsi="Calibri" w:cs="Tahoma"/>
          <w:b/>
          <w:color w:val="333333"/>
          <w:szCs w:val="24"/>
          <w:lang w:val="en-GB" w:eastAsia="zh-CN"/>
        </w:rPr>
        <w:t>PDF</w:t>
      </w:r>
      <w:r w:rsidRPr="00750BF8">
        <w:rPr>
          <w:rFonts w:ascii="Calibri" w:eastAsia="Times New Roman" w:hAnsi="Calibri" w:cs="Tahoma"/>
          <w:b/>
          <w:color w:val="333333"/>
          <w:szCs w:val="24"/>
          <w:lang w:eastAsia="zh-CN"/>
        </w:rPr>
        <w:t xml:space="preserve"> που αποτελεί αναπόσπαστο μέρος αυτής</w:t>
      </w:r>
      <w:r w:rsidRPr="00750BF8">
        <w:rPr>
          <w:rFonts w:ascii="Calibri" w:eastAsia="Times New Roman" w:hAnsi="Calibri" w:cs="Tahoma"/>
          <w:color w:val="333333"/>
          <w:szCs w:val="24"/>
          <w:lang w:eastAsia="zh-CN"/>
        </w:rPr>
        <w:t xml:space="preserve">) σε μορφή αρχείου τύπου </w:t>
      </w:r>
      <w:r w:rsidRPr="00750BF8">
        <w:rPr>
          <w:rFonts w:ascii="Calibri" w:eastAsia="Times New Roman" w:hAnsi="Calibri" w:cs="Tahoma"/>
          <w:color w:val="333333"/>
          <w:szCs w:val="24"/>
          <w:lang w:val="en-US" w:eastAsia="zh-CN"/>
        </w:rPr>
        <w:t>PDF</w:t>
      </w:r>
      <w:r w:rsidRPr="00750BF8">
        <w:rPr>
          <w:rFonts w:ascii="Calibri" w:eastAsia="Times New Roman" w:hAnsi="Calibri" w:cs="Tahoma"/>
          <w:color w:val="333333"/>
          <w:szCs w:val="24"/>
          <w:lang w:eastAsia="zh-CN"/>
        </w:rPr>
        <w:t xml:space="preserve"> ψηφιακά υπογεγραμμένο κατά τα οριζόμενα στο σχετικό θεσμικό πλαίσιο και στη διακήρυξη.</w:t>
      </w:r>
    </w:p>
    <w:p w:rsidR="00750BF8" w:rsidRPr="00750BF8" w:rsidRDefault="00750BF8" w:rsidP="00750BF8">
      <w:pPr>
        <w:suppressAutoHyphens/>
        <w:spacing w:after="240" w:line="240" w:lineRule="auto"/>
        <w:ind w:left="1080"/>
        <w:contextualSpacing/>
        <w:jc w:val="both"/>
        <w:rPr>
          <w:rFonts w:ascii="Calibri" w:eastAsia="Times New Roman" w:hAnsi="Calibri" w:cs="Calibri"/>
          <w:szCs w:val="24"/>
          <w:lang w:eastAsia="zh-CN"/>
        </w:rPr>
      </w:pPr>
      <w:r w:rsidRPr="00750BF8">
        <w:rPr>
          <w:rFonts w:ascii="Calibri" w:eastAsia="Times New Roman" w:hAnsi="Calibri" w:cs="Tahoma"/>
          <w:color w:val="333333"/>
          <w:szCs w:val="24"/>
          <w:lang w:val="en-GB" w:eastAsia="zh-CN"/>
        </w:rPr>
        <w:t> </w:t>
      </w:r>
    </w:p>
    <w:p w:rsidR="00750BF8" w:rsidRPr="00750BF8" w:rsidRDefault="00750BF8" w:rsidP="00750BF8">
      <w:pPr>
        <w:suppressAutoHyphens/>
        <w:spacing w:after="240" w:line="240" w:lineRule="auto"/>
        <w:ind w:left="1080" w:hanging="720"/>
        <w:contextualSpacing/>
        <w:jc w:val="both"/>
        <w:rPr>
          <w:rFonts w:ascii="Calibri" w:eastAsia="Times New Roman" w:hAnsi="Calibri" w:cs="Calibri"/>
          <w:szCs w:val="24"/>
          <w:lang w:eastAsia="zh-CN"/>
        </w:rPr>
      </w:pPr>
      <w:r w:rsidRPr="00750BF8">
        <w:rPr>
          <w:rFonts w:ascii="Calibri" w:eastAsia="Times New Roman" w:hAnsi="Calibri" w:cs="Candara"/>
          <w:b/>
          <w:color w:val="333333"/>
          <w:szCs w:val="24"/>
          <w:lang w:eastAsia="zh-CN"/>
        </w:rPr>
        <w:t>4.</w:t>
      </w:r>
      <w:r w:rsidRPr="00750BF8">
        <w:rPr>
          <w:rFonts w:ascii=";Times New Roman" w:eastAsia="Times New Roman" w:hAnsi=";Times New Roman" w:cs="Candara"/>
          <w:b/>
          <w:color w:val="333333"/>
          <w:sz w:val="14"/>
          <w:szCs w:val="14"/>
          <w:lang w:val="en-GB" w:eastAsia="zh-CN"/>
        </w:rPr>
        <w:t>                 </w:t>
      </w:r>
      <w:r w:rsidRPr="00750BF8">
        <w:rPr>
          <w:rFonts w:ascii=";Times New Roman" w:eastAsia="Times New Roman" w:hAnsi=";Times New Roman" w:cs="Candara"/>
          <w:b/>
          <w:color w:val="333333"/>
          <w:sz w:val="14"/>
          <w:szCs w:val="14"/>
          <w:lang w:eastAsia="zh-CN"/>
        </w:rPr>
        <w:t xml:space="preserve"> </w:t>
      </w:r>
      <w:r w:rsidRPr="00750BF8">
        <w:rPr>
          <w:rFonts w:ascii="Calibri" w:eastAsia="Times New Roman" w:hAnsi="Calibri" w:cs="Tahoma"/>
          <w:b/>
          <w:bCs/>
          <w:color w:val="333333"/>
          <w:szCs w:val="24"/>
          <w:lang w:eastAsia="zh-CN"/>
        </w:rPr>
        <w:t xml:space="preserve">Για την σύνταξη ή/και συμπλήρωση από τους οικονομικούς φορείς του απαιτούμενου ΕΕΕΣ, </w:t>
      </w:r>
      <w:r w:rsidRPr="00750BF8">
        <w:rPr>
          <w:rFonts w:ascii="Calibri" w:eastAsia="Times New Roman" w:hAnsi="Calibri" w:cs="Tahoma"/>
          <w:bCs/>
          <w:color w:val="333333"/>
          <w:szCs w:val="24"/>
          <w:lang w:eastAsia="zh-CN"/>
        </w:rPr>
        <w:t xml:space="preserve">προτείνεται να χρησιμοποιήσουν το αναρτημένο από τις αναθέτουσες αρχές επικουρικό αρχείο τύπου </w:t>
      </w:r>
      <w:r w:rsidRPr="00750BF8">
        <w:rPr>
          <w:rFonts w:ascii="Calibri" w:eastAsia="Times New Roman" w:hAnsi="Calibri" w:cs="Tahoma"/>
          <w:bCs/>
          <w:color w:val="333333"/>
          <w:szCs w:val="24"/>
          <w:lang w:val="en-GB" w:eastAsia="zh-CN"/>
        </w:rPr>
        <w:t>XML</w:t>
      </w:r>
      <w:r w:rsidRPr="00750BF8">
        <w:rPr>
          <w:rFonts w:ascii="Calibri" w:eastAsia="Times New Roman" w:hAnsi="Calibri" w:cs="Tahoma"/>
          <w:bCs/>
          <w:color w:val="333333"/>
          <w:szCs w:val="24"/>
          <w:lang w:eastAsia="zh-CN"/>
        </w:rPr>
        <w:t>. Στη συνέχεια μέσω μίας</w:t>
      </w:r>
      <w:r w:rsidRPr="00750BF8">
        <w:rPr>
          <w:rFonts w:ascii="Calibri" w:eastAsia="Times New Roman" w:hAnsi="Calibri" w:cs="Tahoma"/>
          <w:bCs/>
          <w:color w:val="333333"/>
          <w:szCs w:val="24"/>
          <w:lang w:val="en-GB" w:eastAsia="zh-CN"/>
        </w:rPr>
        <w:t> </w:t>
      </w:r>
      <w:r w:rsidRPr="00750BF8">
        <w:rPr>
          <w:rFonts w:ascii="Calibri" w:eastAsia="Times New Roman" w:hAnsi="Calibri" w:cs="Tahoma"/>
          <w:bCs/>
          <w:color w:val="333333"/>
          <w:szCs w:val="24"/>
          <w:lang w:eastAsia="zh-CN"/>
        </w:rPr>
        <w:t xml:space="preserve"> ηλεκτρονικής υπηρεσίας </w:t>
      </w:r>
      <w:r w:rsidRPr="00750BF8">
        <w:rPr>
          <w:rFonts w:ascii="Calibri" w:eastAsia="Times New Roman" w:hAnsi="Calibri" w:cs="Tahoma"/>
          <w:bCs/>
          <w:color w:val="333333"/>
          <w:szCs w:val="24"/>
          <w:lang w:val="en-US" w:eastAsia="zh-CN"/>
        </w:rPr>
        <w:t>e</w:t>
      </w:r>
      <w:r w:rsidRPr="00750BF8">
        <w:rPr>
          <w:rFonts w:ascii="Calibri" w:eastAsia="Times New Roman" w:hAnsi="Calibri" w:cs="Tahoma"/>
          <w:bCs/>
          <w:color w:val="333333"/>
          <w:szCs w:val="24"/>
          <w:lang w:eastAsia="zh-CN"/>
        </w:rPr>
        <w:t xml:space="preserve">ΕΕΕΣ παράγουν την απάντηση τους σε αρχείο τύπου </w:t>
      </w:r>
      <w:r w:rsidRPr="00750BF8">
        <w:rPr>
          <w:rFonts w:ascii="Calibri" w:eastAsia="Times New Roman" w:hAnsi="Calibri" w:cs="Tahoma"/>
          <w:bCs/>
          <w:color w:val="333333"/>
          <w:szCs w:val="24"/>
          <w:lang w:val="en-GB" w:eastAsia="zh-CN"/>
        </w:rPr>
        <w:t>PDF</w:t>
      </w:r>
      <w:r w:rsidRPr="00750BF8">
        <w:rPr>
          <w:rFonts w:ascii="Calibri" w:eastAsia="Times New Roman" w:hAnsi="Calibri" w:cs="Tahoma"/>
          <w:bCs/>
          <w:color w:val="333333"/>
          <w:szCs w:val="24"/>
          <w:lang w:eastAsia="zh-CN"/>
        </w:rPr>
        <w:t>,</w:t>
      </w:r>
      <w:r w:rsidRPr="00750BF8">
        <w:rPr>
          <w:rFonts w:ascii="Calibri" w:eastAsia="Times New Roman" w:hAnsi="Calibri" w:cs="Tahoma"/>
          <w:color w:val="333333"/>
          <w:szCs w:val="24"/>
          <w:lang w:val="en-GB" w:eastAsia="zh-CN"/>
        </w:rPr>
        <w:t> </w:t>
      </w:r>
      <w:r w:rsidRPr="00750BF8">
        <w:rPr>
          <w:rFonts w:ascii="Calibri" w:eastAsia="Times New Roman" w:hAnsi="Calibri" w:cs="Tahoma"/>
          <w:color w:val="333333"/>
          <w:szCs w:val="24"/>
          <w:lang w:eastAsia="zh-CN"/>
        </w:rPr>
        <w:t xml:space="preserve">το οποίο και αποθηκεύουν,  αρχικά, τοπικά στον ηλεκτρονικό υπολογιστή τους. </w:t>
      </w:r>
      <w:r w:rsidRPr="00750BF8">
        <w:rPr>
          <w:rFonts w:ascii="Calibri" w:eastAsia="Times New Roman" w:hAnsi="Calibri" w:cs="Tahoma"/>
          <w:bCs/>
          <w:color w:val="333333"/>
          <w:szCs w:val="24"/>
          <w:lang w:eastAsia="zh-CN"/>
        </w:rPr>
        <w:t xml:space="preserve">Σε κάθε περίπτωση και ανεξαρτήτως της ύπαρξης επικουρικού αρχείου τύπου </w:t>
      </w:r>
      <w:r w:rsidRPr="00750BF8">
        <w:rPr>
          <w:rFonts w:ascii="Calibri" w:eastAsia="Times New Roman" w:hAnsi="Calibri" w:cs="Tahoma"/>
          <w:bCs/>
          <w:color w:val="333333"/>
          <w:szCs w:val="24"/>
          <w:lang w:val="en-US" w:eastAsia="zh-CN"/>
        </w:rPr>
        <w:t>XML</w:t>
      </w:r>
      <w:r w:rsidRPr="00750BF8">
        <w:rPr>
          <w:rFonts w:ascii="Calibri" w:eastAsia="Times New Roman" w:hAnsi="Calibri" w:cs="Tahoma"/>
          <w:bCs/>
          <w:color w:val="333333"/>
          <w:szCs w:val="24"/>
          <w:lang w:eastAsia="zh-CN"/>
        </w:rPr>
        <w:t xml:space="preserve"> στα συνημμένα του ηλεκτρονικού διαγωνισμού στο ΕΣΗΔΗΣ, οι οικονομικοί φορείς μπορούν να προσφεύγουν απ’ ευθείας σε μία υπηρεσία </w:t>
      </w:r>
      <w:r w:rsidRPr="00750BF8">
        <w:rPr>
          <w:rFonts w:ascii="Calibri" w:eastAsia="Times New Roman" w:hAnsi="Calibri" w:cs="Tahoma"/>
          <w:bCs/>
          <w:color w:val="333333"/>
          <w:szCs w:val="24"/>
          <w:lang w:val="en-US" w:eastAsia="zh-CN"/>
        </w:rPr>
        <w:t>e</w:t>
      </w:r>
      <w:r w:rsidRPr="00750BF8">
        <w:rPr>
          <w:rFonts w:ascii="Calibri" w:eastAsia="Times New Roman" w:hAnsi="Calibri" w:cs="Tahoma"/>
          <w:bCs/>
          <w:color w:val="333333"/>
          <w:szCs w:val="24"/>
          <w:lang w:eastAsia="zh-CN"/>
        </w:rPr>
        <w:t xml:space="preserve">ΕΕΕΣ και να δημιουργούν το </w:t>
      </w:r>
      <w:r w:rsidRPr="00750BF8">
        <w:rPr>
          <w:rFonts w:ascii="Calibri" w:eastAsia="Times New Roman" w:hAnsi="Calibri" w:cs="Tahoma"/>
          <w:bCs/>
          <w:color w:val="333333"/>
          <w:szCs w:val="24"/>
          <w:lang w:val="en-GB" w:eastAsia="zh-CN"/>
        </w:rPr>
        <w:t>E</w:t>
      </w:r>
      <w:r w:rsidRPr="00750BF8">
        <w:rPr>
          <w:rFonts w:ascii="Calibri" w:eastAsia="Times New Roman" w:hAnsi="Calibri" w:cs="Tahoma"/>
          <w:bCs/>
          <w:color w:val="333333"/>
          <w:szCs w:val="24"/>
          <w:lang w:eastAsia="zh-CN"/>
        </w:rPr>
        <w:t>ΕΕΣ από την αρχή:</w:t>
      </w:r>
      <w:r w:rsidRPr="00750BF8">
        <w:rPr>
          <w:rFonts w:ascii="Calibri" w:eastAsia="Times New Roman" w:hAnsi="Calibri" w:cs="Tahoma"/>
          <w:color w:val="333333"/>
          <w:szCs w:val="24"/>
          <w:lang w:eastAsia="zh-CN"/>
        </w:rPr>
        <w:t xml:space="preserve"> να συμπληρώνουν με ευθύνη τους όλα τα δεδομένα που αφορούν τον εκάστοτε διαγωνισμό και αναφέρονται στην διακήρυξη, να συμπληρώνουν τις σχετικές απαντήσεις και να παράγουν αρχείο τύπου </w:t>
      </w:r>
      <w:r w:rsidRPr="00750BF8">
        <w:rPr>
          <w:rFonts w:ascii="Calibri" w:eastAsia="Times New Roman" w:hAnsi="Calibri" w:cs="Tahoma"/>
          <w:color w:val="333333"/>
          <w:szCs w:val="24"/>
          <w:lang w:val="en-US" w:eastAsia="zh-CN"/>
        </w:rPr>
        <w:t>PDF</w:t>
      </w:r>
      <w:r w:rsidRPr="00750BF8">
        <w:rPr>
          <w:rFonts w:ascii="Calibri" w:eastAsia="Times New Roman" w:hAnsi="Calibri" w:cs="Tahoma"/>
          <w:color w:val="333333"/>
          <w:szCs w:val="24"/>
          <w:lang w:eastAsia="zh-CN"/>
        </w:rPr>
        <w:t xml:space="preserve"> προκειμένου να το υπογράψουν ψηφιακά και να το επισυνάψουν στα συνημμένα της ηλεκτρονικής προσφορά τους στο ΕΣΗΔΗΣ.</w:t>
      </w:r>
    </w:p>
    <w:p w:rsidR="00750BF8" w:rsidRPr="00750BF8" w:rsidRDefault="00750BF8" w:rsidP="00750BF8">
      <w:pPr>
        <w:suppressAutoHyphens/>
        <w:spacing w:before="100" w:beforeAutospacing="1" w:after="240" w:line="240" w:lineRule="auto"/>
        <w:jc w:val="both"/>
        <w:rPr>
          <w:rFonts w:ascii="Calibri" w:eastAsia="Times New Roman" w:hAnsi="Calibri" w:cs="Calibri"/>
          <w:b/>
          <w:bCs/>
          <w:color w:val="333333"/>
          <w:szCs w:val="24"/>
          <w:u w:val="single"/>
          <w:lang w:eastAsia="zh-CN"/>
        </w:rPr>
      </w:pPr>
      <w:r w:rsidRPr="00750BF8">
        <w:rPr>
          <w:rFonts w:ascii="Calibri" w:eastAsia="Times New Roman" w:hAnsi="Calibri" w:cs="Calibri"/>
          <w:b/>
          <w:bCs/>
          <w:color w:val="333333"/>
          <w:szCs w:val="24"/>
          <w:u w:val="single"/>
          <w:lang w:eastAsia="zh-CN"/>
        </w:rPr>
        <w:t>H πλατφόρμα Promitheus ESPDint του ΕΣΗΔΗΣ (https://espdint.eprocurement.gov.gr/)</w:t>
      </w:r>
    </w:p>
    <w:p w:rsidR="00750BF8" w:rsidRPr="00750BF8" w:rsidRDefault="00750BF8" w:rsidP="00750BF8">
      <w:pPr>
        <w:suppressAutoHyphens/>
        <w:spacing w:before="100" w:beforeAutospacing="1" w:after="240" w:line="240" w:lineRule="auto"/>
        <w:jc w:val="both"/>
        <w:rPr>
          <w:rFonts w:ascii="Calibri" w:eastAsia="Times New Roman" w:hAnsi="Calibri" w:cs="Calibri"/>
          <w:szCs w:val="24"/>
          <w:lang w:eastAsia="zh-CN"/>
        </w:rPr>
      </w:pPr>
      <w:r w:rsidRPr="00750BF8">
        <w:rPr>
          <w:rFonts w:ascii="Calibri" w:eastAsia="Times New Roman" w:hAnsi="Calibri" w:cs="Calibri"/>
          <w:bCs/>
          <w:color w:val="333333"/>
          <w:szCs w:val="24"/>
          <w:lang w:eastAsia="zh-CN"/>
        </w:rPr>
        <w:t xml:space="preserve">Με συγχρηματοδότηση της ΕΕ μέσω του μηχανισμού </w:t>
      </w:r>
      <w:r w:rsidRPr="00750BF8">
        <w:rPr>
          <w:rFonts w:ascii="Calibri" w:eastAsia="Times New Roman" w:hAnsi="Calibri" w:cs="Calibri"/>
          <w:bCs/>
          <w:color w:val="333333"/>
          <w:szCs w:val="24"/>
          <w:lang w:val="en-GB" w:eastAsia="zh-CN"/>
        </w:rPr>
        <w:t>Connecting</w:t>
      </w:r>
      <w:r w:rsidRPr="00750BF8">
        <w:rPr>
          <w:rFonts w:ascii="Calibri" w:eastAsia="Times New Roman" w:hAnsi="Calibri" w:cs="Calibri"/>
          <w:bCs/>
          <w:color w:val="333333"/>
          <w:szCs w:val="24"/>
          <w:lang w:eastAsia="zh-CN"/>
        </w:rPr>
        <w:t xml:space="preserve"> </w:t>
      </w:r>
      <w:r w:rsidRPr="00750BF8">
        <w:rPr>
          <w:rFonts w:ascii="Calibri" w:eastAsia="Times New Roman" w:hAnsi="Calibri" w:cs="Calibri"/>
          <w:bCs/>
          <w:color w:val="333333"/>
          <w:szCs w:val="24"/>
          <w:lang w:val="en-GB" w:eastAsia="zh-CN"/>
        </w:rPr>
        <w:t>Europe</w:t>
      </w:r>
      <w:r w:rsidRPr="00750BF8">
        <w:rPr>
          <w:rFonts w:ascii="Calibri" w:eastAsia="Times New Roman" w:hAnsi="Calibri" w:cs="Calibri"/>
          <w:bCs/>
          <w:color w:val="333333"/>
          <w:szCs w:val="24"/>
          <w:lang w:eastAsia="zh-CN"/>
        </w:rPr>
        <w:t xml:space="preserve"> </w:t>
      </w:r>
      <w:r w:rsidRPr="00750BF8">
        <w:rPr>
          <w:rFonts w:ascii="Calibri" w:eastAsia="Times New Roman" w:hAnsi="Calibri" w:cs="Calibri"/>
          <w:bCs/>
          <w:color w:val="333333"/>
          <w:szCs w:val="24"/>
          <w:lang w:val="en-GB" w:eastAsia="zh-CN"/>
        </w:rPr>
        <w:t>Facility</w:t>
      </w:r>
      <w:r w:rsidRPr="00750BF8">
        <w:rPr>
          <w:rFonts w:ascii="Calibri" w:eastAsia="Times New Roman" w:hAnsi="Calibri" w:cs="Calibri"/>
          <w:bCs/>
          <w:color w:val="333333"/>
          <w:szCs w:val="24"/>
          <w:lang w:eastAsia="zh-CN"/>
        </w:rPr>
        <w:t xml:space="preserve"> (</w:t>
      </w:r>
      <w:r w:rsidRPr="00750BF8">
        <w:rPr>
          <w:rFonts w:ascii="Calibri" w:eastAsia="Times New Roman" w:hAnsi="Calibri" w:cs="Calibri"/>
          <w:bCs/>
          <w:color w:val="333333"/>
          <w:szCs w:val="24"/>
          <w:lang w:val="en-GB" w:eastAsia="zh-CN"/>
        </w:rPr>
        <w:t>CEF</w:t>
      </w:r>
      <w:r w:rsidRPr="00750BF8">
        <w:rPr>
          <w:rFonts w:ascii="Calibri" w:eastAsia="Times New Roman" w:hAnsi="Calibri" w:cs="Calibri"/>
          <w:bCs/>
          <w:color w:val="333333"/>
          <w:szCs w:val="24"/>
          <w:lang w:eastAsia="zh-CN"/>
        </w:rPr>
        <w:t xml:space="preserve">), αναπτύχθηκε αντίστοιχη Ελληνική εθνική πλατφόρμα ηλεκτρονικών υπηρεσιών διαχείρισης </w:t>
      </w:r>
      <w:r w:rsidRPr="00750BF8">
        <w:rPr>
          <w:rFonts w:ascii="Calibri" w:eastAsia="Times New Roman" w:hAnsi="Calibri" w:cs="Calibri"/>
          <w:bCs/>
          <w:color w:val="333333"/>
          <w:szCs w:val="24"/>
          <w:lang w:val="en-GB" w:eastAsia="zh-CN"/>
        </w:rPr>
        <w:t>e</w:t>
      </w:r>
      <w:r w:rsidRPr="00750BF8">
        <w:rPr>
          <w:rFonts w:ascii="Calibri" w:eastAsia="Times New Roman" w:hAnsi="Calibri" w:cs="Calibri"/>
          <w:bCs/>
          <w:color w:val="333333"/>
          <w:szCs w:val="24"/>
          <w:lang w:eastAsia="zh-CN"/>
        </w:rPr>
        <w:t xml:space="preserve">ΕΕΕΣ, ονόματι </w:t>
      </w:r>
      <w:r w:rsidRPr="00750BF8">
        <w:rPr>
          <w:rFonts w:ascii="Calibri" w:eastAsia="Times New Roman" w:hAnsi="Calibri" w:cs="Calibri"/>
          <w:bCs/>
          <w:color w:val="333333"/>
          <w:szCs w:val="24"/>
          <w:lang w:val="en-US" w:eastAsia="zh-CN"/>
        </w:rPr>
        <w:t>Promitheus</w:t>
      </w:r>
      <w:r w:rsidRPr="00750BF8">
        <w:rPr>
          <w:rFonts w:ascii="Calibri" w:eastAsia="Times New Roman" w:hAnsi="Calibri" w:cs="Calibri"/>
          <w:bCs/>
          <w:color w:val="333333"/>
          <w:szCs w:val="24"/>
          <w:lang w:eastAsia="zh-CN"/>
        </w:rPr>
        <w:t xml:space="preserve"> </w:t>
      </w:r>
      <w:r w:rsidRPr="00750BF8">
        <w:rPr>
          <w:rFonts w:ascii="Calibri" w:eastAsia="Times New Roman" w:hAnsi="Calibri" w:cs="Calibri"/>
          <w:bCs/>
          <w:color w:val="333333"/>
          <w:szCs w:val="24"/>
          <w:lang w:val="en-US" w:eastAsia="zh-CN"/>
        </w:rPr>
        <w:t>ESPDint</w:t>
      </w:r>
      <w:r w:rsidRPr="00750BF8">
        <w:rPr>
          <w:rFonts w:ascii="Calibri" w:eastAsia="Times New Roman" w:hAnsi="Calibri" w:cs="Calibri"/>
          <w:bCs/>
          <w:color w:val="333333"/>
          <w:szCs w:val="24"/>
          <w:lang w:eastAsia="zh-CN"/>
        </w:rPr>
        <w:t xml:space="preserve">. </w:t>
      </w:r>
    </w:p>
    <w:p w:rsidR="00750BF8" w:rsidRPr="00750BF8" w:rsidRDefault="00750BF8" w:rsidP="00750BF8">
      <w:pPr>
        <w:suppressAutoHyphens/>
        <w:spacing w:before="100" w:beforeAutospacing="1" w:after="240" w:line="240" w:lineRule="auto"/>
        <w:jc w:val="both"/>
        <w:rPr>
          <w:rFonts w:ascii="Calibri" w:eastAsia="Times New Roman" w:hAnsi="Calibri" w:cs="Calibri"/>
          <w:szCs w:val="24"/>
          <w:lang w:eastAsia="zh-CN"/>
        </w:rPr>
      </w:pPr>
      <w:r w:rsidRPr="00750BF8">
        <w:rPr>
          <w:rFonts w:ascii="Calibri" w:eastAsia="Times New Roman" w:hAnsi="Calibri" w:cs="Calibri"/>
          <w:b/>
          <w:bCs/>
          <w:color w:val="333333"/>
          <w:szCs w:val="24"/>
          <w:lang w:eastAsia="zh-CN"/>
        </w:rPr>
        <w:t xml:space="preserve">Συγκεκριμένα η πλατφόρμα </w:t>
      </w:r>
      <w:r w:rsidRPr="00750BF8">
        <w:rPr>
          <w:rFonts w:ascii="Calibri" w:eastAsia="Times New Roman" w:hAnsi="Calibri" w:cs="Calibri"/>
          <w:b/>
          <w:bCs/>
          <w:color w:val="333333"/>
          <w:szCs w:val="24"/>
          <w:lang w:val="en-US" w:eastAsia="zh-CN"/>
        </w:rPr>
        <w:t>Promitheus</w:t>
      </w:r>
      <w:r w:rsidRPr="00750BF8">
        <w:rPr>
          <w:rFonts w:ascii="Calibri" w:eastAsia="Times New Roman" w:hAnsi="Calibri" w:cs="Calibri"/>
          <w:b/>
          <w:bCs/>
          <w:color w:val="333333"/>
          <w:szCs w:val="24"/>
          <w:lang w:eastAsia="zh-CN"/>
        </w:rPr>
        <w:t xml:space="preserve"> </w:t>
      </w:r>
      <w:r w:rsidRPr="00750BF8">
        <w:rPr>
          <w:rFonts w:ascii="Calibri" w:eastAsia="Times New Roman" w:hAnsi="Calibri" w:cs="Calibri"/>
          <w:b/>
          <w:bCs/>
          <w:color w:val="333333"/>
          <w:szCs w:val="24"/>
          <w:lang w:val="en-US" w:eastAsia="zh-CN"/>
        </w:rPr>
        <w:t>ESPDint</w:t>
      </w:r>
      <w:r w:rsidRPr="00750BF8">
        <w:rPr>
          <w:rFonts w:ascii="Calibri" w:eastAsia="Times New Roman" w:hAnsi="Calibri" w:cs="Calibri"/>
          <w:b/>
          <w:bCs/>
          <w:color w:val="333333"/>
          <w:szCs w:val="24"/>
          <w:lang w:eastAsia="zh-CN"/>
        </w:rPr>
        <w:t xml:space="preserve"> παρέχει:</w:t>
      </w:r>
    </w:p>
    <w:p w:rsidR="00750BF8" w:rsidRPr="00750BF8" w:rsidRDefault="00750BF8" w:rsidP="00750BF8">
      <w:pPr>
        <w:suppressAutoHyphens/>
        <w:spacing w:after="240" w:line="240" w:lineRule="auto"/>
        <w:ind w:left="720" w:hanging="360"/>
        <w:contextualSpacing/>
        <w:jc w:val="both"/>
        <w:rPr>
          <w:rFonts w:ascii="Calibri" w:eastAsia="Times New Roman" w:hAnsi="Calibri" w:cs="Calibri"/>
          <w:szCs w:val="24"/>
          <w:lang w:eastAsia="zh-CN"/>
        </w:rPr>
      </w:pPr>
      <w:r w:rsidRPr="00750BF8">
        <w:rPr>
          <w:rFonts w:ascii="Symbol" w:eastAsia="Symbol" w:hAnsi="Symbol" w:cs="Symbol"/>
          <w:bCs/>
          <w:color w:val="333333"/>
          <w:szCs w:val="24"/>
          <w:lang w:val="en-GB" w:eastAsia="zh-CN"/>
        </w:rPr>
        <w:t></w:t>
      </w:r>
      <w:r w:rsidRPr="00750BF8">
        <w:rPr>
          <w:rFonts w:ascii=";;;;;Times New Roman" w:eastAsia="Symbol" w:hAnsi=";;;;;Times New Roman" w:cs="Symbol"/>
          <w:bCs/>
          <w:color w:val="333333"/>
          <w:sz w:val="14"/>
          <w:szCs w:val="14"/>
          <w:lang w:val="en-GB" w:eastAsia="zh-CN"/>
        </w:rPr>
        <w:t>        </w:t>
      </w:r>
      <w:r w:rsidRPr="00750BF8">
        <w:rPr>
          <w:rFonts w:ascii=";;;;;Times New Roman" w:eastAsia="Symbol" w:hAnsi=";;;;;Times New Roman" w:cs="Symbol"/>
          <w:bCs/>
          <w:color w:val="333333"/>
          <w:sz w:val="14"/>
          <w:szCs w:val="14"/>
          <w:lang w:eastAsia="zh-CN"/>
        </w:rPr>
        <w:t xml:space="preserve"> </w:t>
      </w:r>
      <w:r w:rsidRPr="00750BF8">
        <w:rPr>
          <w:rFonts w:ascii="Calibri" w:eastAsia="Times New Roman" w:hAnsi="Calibri" w:cs="Calibri"/>
          <w:b/>
          <w:bCs/>
          <w:color w:val="333333"/>
          <w:szCs w:val="24"/>
          <w:lang w:eastAsia="zh-CN"/>
        </w:rPr>
        <w:t xml:space="preserve">- ηλεκτρονικές υπηρεσίες διαχείρισης </w:t>
      </w:r>
      <w:r w:rsidRPr="00750BF8">
        <w:rPr>
          <w:rFonts w:ascii="Calibri" w:eastAsia="Times New Roman" w:hAnsi="Calibri" w:cs="Calibri"/>
          <w:b/>
          <w:bCs/>
          <w:color w:val="333333"/>
          <w:szCs w:val="24"/>
          <w:lang w:val="en-US" w:eastAsia="zh-CN"/>
        </w:rPr>
        <w:t>e</w:t>
      </w:r>
      <w:r w:rsidRPr="00750BF8">
        <w:rPr>
          <w:rFonts w:ascii="Calibri" w:eastAsia="Times New Roman" w:hAnsi="Calibri" w:cs="Calibri"/>
          <w:b/>
          <w:bCs/>
          <w:color w:val="333333"/>
          <w:szCs w:val="24"/>
          <w:lang w:eastAsia="zh-CN"/>
        </w:rPr>
        <w:t>ΕΕΕΣ στην Ελληνική και Αγγλική, δίνοντας τη δυνατότητα διαχείρισης και των τριών εκδοχών (</w:t>
      </w:r>
      <w:r w:rsidRPr="00750BF8">
        <w:rPr>
          <w:rFonts w:ascii="Calibri" w:eastAsia="Times New Roman" w:hAnsi="Calibri" w:cs="Calibri"/>
          <w:b/>
          <w:bCs/>
          <w:color w:val="333333"/>
          <w:szCs w:val="24"/>
          <w:lang w:val="en-GB" w:eastAsia="zh-CN"/>
        </w:rPr>
        <w:t>regulated</w:t>
      </w:r>
      <w:r w:rsidRPr="00750BF8">
        <w:rPr>
          <w:rFonts w:ascii="Calibri" w:eastAsia="Times New Roman" w:hAnsi="Calibri" w:cs="Calibri"/>
          <w:b/>
          <w:bCs/>
          <w:color w:val="333333"/>
          <w:szCs w:val="24"/>
          <w:lang w:eastAsia="zh-CN"/>
        </w:rPr>
        <w:t xml:space="preserve"> </w:t>
      </w:r>
      <w:r w:rsidRPr="00750BF8">
        <w:rPr>
          <w:rFonts w:ascii="Calibri" w:eastAsia="Times New Roman" w:hAnsi="Calibri" w:cs="Calibri"/>
          <w:b/>
          <w:bCs/>
          <w:color w:val="333333"/>
          <w:szCs w:val="24"/>
          <w:lang w:val="en-US" w:eastAsia="zh-CN"/>
        </w:rPr>
        <w:t>v</w:t>
      </w:r>
      <w:r w:rsidRPr="00750BF8">
        <w:rPr>
          <w:rFonts w:ascii="Calibri" w:eastAsia="Times New Roman" w:hAnsi="Calibri" w:cs="Calibri"/>
          <w:b/>
          <w:bCs/>
          <w:color w:val="333333"/>
          <w:szCs w:val="24"/>
          <w:lang w:eastAsia="zh-CN"/>
        </w:rPr>
        <w:t xml:space="preserve">.1 ή/και </w:t>
      </w:r>
      <w:r w:rsidRPr="00750BF8">
        <w:rPr>
          <w:rFonts w:ascii="Calibri" w:eastAsia="Times New Roman" w:hAnsi="Calibri" w:cs="Calibri"/>
          <w:b/>
          <w:bCs/>
          <w:color w:val="333333"/>
          <w:szCs w:val="24"/>
          <w:lang w:val="en-GB" w:eastAsia="zh-CN"/>
        </w:rPr>
        <w:t>regulated</w:t>
      </w:r>
      <w:r w:rsidRPr="00750BF8">
        <w:rPr>
          <w:rFonts w:ascii="Calibri" w:eastAsia="Times New Roman" w:hAnsi="Calibri" w:cs="Calibri"/>
          <w:b/>
          <w:bCs/>
          <w:color w:val="333333"/>
          <w:szCs w:val="24"/>
          <w:lang w:eastAsia="zh-CN"/>
        </w:rPr>
        <w:t xml:space="preserve"> </w:t>
      </w:r>
      <w:r w:rsidRPr="00750BF8">
        <w:rPr>
          <w:rFonts w:ascii="Calibri" w:eastAsia="Times New Roman" w:hAnsi="Calibri" w:cs="Calibri"/>
          <w:b/>
          <w:bCs/>
          <w:color w:val="333333"/>
          <w:szCs w:val="24"/>
          <w:lang w:val="en-US" w:eastAsia="zh-CN"/>
        </w:rPr>
        <w:t>v</w:t>
      </w:r>
      <w:r w:rsidRPr="00750BF8">
        <w:rPr>
          <w:rFonts w:ascii="Calibri" w:eastAsia="Times New Roman" w:hAnsi="Calibri" w:cs="Calibri"/>
          <w:b/>
          <w:bCs/>
          <w:color w:val="333333"/>
          <w:szCs w:val="24"/>
          <w:lang w:eastAsia="zh-CN"/>
        </w:rPr>
        <w:t xml:space="preserve">.2 ή/και </w:t>
      </w:r>
      <w:r w:rsidRPr="00750BF8">
        <w:rPr>
          <w:rFonts w:ascii="Calibri" w:eastAsia="Times New Roman" w:hAnsi="Calibri" w:cs="Calibri"/>
          <w:b/>
          <w:bCs/>
          <w:color w:val="333333"/>
          <w:szCs w:val="24"/>
          <w:lang w:val="en-GB" w:eastAsia="zh-CN"/>
        </w:rPr>
        <w:t>self</w:t>
      </w:r>
      <w:r w:rsidRPr="00750BF8">
        <w:rPr>
          <w:rFonts w:ascii="Calibri" w:eastAsia="Times New Roman" w:hAnsi="Calibri" w:cs="Calibri"/>
          <w:b/>
          <w:bCs/>
          <w:color w:val="333333"/>
          <w:szCs w:val="24"/>
          <w:lang w:eastAsia="zh-CN"/>
        </w:rPr>
        <w:t>-</w:t>
      </w:r>
      <w:r w:rsidRPr="00750BF8">
        <w:rPr>
          <w:rFonts w:ascii="Calibri" w:eastAsia="Times New Roman" w:hAnsi="Calibri" w:cs="Calibri"/>
          <w:b/>
          <w:bCs/>
          <w:color w:val="333333"/>
          <w:szCs w:val="24"/>
          <w:lang w:val="en-GB" w:eastAsia="zh-CN"/>
        </w:rPr>
        <w:t>contained</w:t>
      </w:r>
      <w:r w:rsidRPr="00750BF8">
        <w:rPr>
          <w:rFonts w:ascii="Calibri" w:eastAsia="Times New Roman" w:hAnsi="Calibri" w:cs="Calibri"/>
          <w:b/>
          <w:bCs/>
          <w:color w:val="333333"/>
          <w:szCs w:val="24"/>
          <w:lang w:eastAsia="zh-CN"/>
        </w:rPr>
        <w:t xml:space="preserve"> </w:t>
      </w:r>
      <w:r w:rsidRPr="00750BF8">
        <w:rPr>
          <w:rFonts w:ascii="Calibri" w:eastAsia="Times New Roman" w:hAnsi="Calibri" w:cs="Calibri"/>
          <w:b/>
          <w:bCs/>
          <w:color w:val="333333"/>
          <w:szCs w:val="24"/>
          <w:lang w:val="en-US" w:eastAsia="zh-CN"/>
        </w:rPr>
        <w:t>v</w:t>
      </w:r>
      <w:r w:rsidRPr="00750BF8">
        <w:rPr>
          <w:rFonts w:ascii="Calibri" w:eastAsia="Times New Roman" w:hAnsi="Calibri" w:cs="Calibri"/>
          <w:b/>
          <w:bCs/>
          <w:color w:val="333333"/>
          <w:szCs w:val="24"/>
          <w:lang w:eastAsia="zh-CN"/>
        </w:rPr>
        <w:t>.2)</w:t>
      </w:r>
    </w:p>
    <w:p w:rsidR="00750BF8" w:rsidRPr="00750BF8" w:rsidRDefault="00750BF8" w:rsidP="00750BF8">
      <w:pPr>
        <w:suppressAutoHyphens/>
        <w:spacing w:after="200" w:line="240" w:lineRule="auto"/>
        <w:ind w:left="720" w:hanging="360"/>
        <w:contextualSpacing/>
        <w:jc w:val="both"/>
        <w:rPr>
          <w:rFonts w:ascii="Calibri" w:eastAsia="Times New Roman" w:hAnsi="Calibri" w:cs="Calibri"/>
          <w:szCs w:val="24"/>
          <w:lang w:eastAsia="zh-CN"/>
        </w:rPr>
      </w:pPr>
      <w:r w:rsidRPr="00750BF8">
        <w:rPr>
          <w:rFonts w:ascii="Symbol" w:eastAsia="Symbol" w:hAnsi="Symbol" w:cs="Symbol"/>
          <w:bCs/>
          <w:color w:val="333333"/>
          <w:szCs w:val="24"/>
          <w:lang w:val="en-GB" w:eastAsia="zh-CN"/>
        </w:rPr>
        <w:t></w:t>
      </w:r>
      <w:r w:rsidRPr="00750BF8">
        <w:rPr>
          <w:rFonts w:ascii=";;;;;Times New Roman" w:eastAsia="Symbol" w:hAnsi=";;;;;Times New Roman" w:cs="Symbol"/>
          <w:bCs/>
          <w:color w:val="333333"/>
          <w:sz w:val="14"/>
          <w:szCs w:val="14"/>
          <w:lang w:val="en-GB" w:eastAsia="zh-CN"/>
        </w:rPr>
        <w:t>         </w:t>
      </w:r>
      <w:r w:rsidRPr="00750BF8">
        <w:rPr>
          <w:rFonts w:ascii=";;;;;Times New Roman" w:eastAsia="Symbol" w:hAnsi=";;;;;Times New Roman" w:cs="Symbol"/>
          <w:bCs/>
          <w:color w:val="333333"/>
          <w:sz w:val="14"/>
          <w:szCs w:val="14"/>
          <w:lang w:eastAsia="zh-CN"/>
        </w:rPr>
        <w:t xml:space="preserve"> - </w:t>
      </w:r>
      <w:r w:rsidRPr="00750BF8">
        <w:rPr>
          <w:rFonts w:ascii="Calibri" w:eastAsia="Times New Roman" w:hAnsi="Calibri" w:cs="Calibri"/>
          <w:b/>
          <w:bCs/>
          <w:color w:val="333333"/>
          <w:szCs w:val="24"/>
          <w:lang w:eastAsia="zh-CN"/>
        </w:rPr>
        <w:t xml:space="preserve">ηλεκτρονικές υπηρεσίες διαχείρισης </w:t>
      </w:r>
      <w:r w:rsidRPr="00750BF8">
        <w:rPr>
          <w:rFonts w:ascii="Calibri" w:eastAsia="Times New Roman" w:hAnsi="Calibri" w:cs="Calibri"/>
          <w:b/>
          <w:bCs/>
          <w:color w:val="333333"/>
          <w:szCs w:val="24"/>
          <w:lang w:val="en-GB" w:eastAsia="zh-CN"/>
        </w:rPr>
        <w:t>e</w:t>
      </w:r>
      <w:r w:rsidRPr="00750BF8">
        <w:rPr>
          <w:rFonts w:ascii="Calibri" w:eastAsia="Times New Roman" w:hAnsi="Calibri" w:cs="Calibri"/>
          <w:b/>
          <w:bCs/>
          <w:color w:val="333333"/>
          <w:szCs w:val="24"/>
          <w:lang w:eastAsia="zh-CN"/>
        </w:rPr>
        <w:t>ΤΕΥΔ στην Ελληνική</w:t>
      </w:r>
    </w:p>
    <w:p w:rsidR="00750BF8" w:rsidRPr="00750BF8" w:rsidRDefault="00750BF8" w:rsidP="00750BF8">
      <w:pPr>
        <w:suppressAutoHyphens/>
        <w:spacing w:after="200" w:line="240" w:lineRule="auto"/>
        <w:ind w:left="720" w:hanging="360"/>
        <w:contextualSpacing/>
        <w:jc w:val="both"/>
        <w:rPr>
          <w:rFonts w:ascii="Calibri" w:eastAsia="Times New Roman" w:hAnsi="Calibri" w:cs="Calibri"/>
          <w:szCs w:val="24"/>
          <w:lang w:eastAsia="zh-CN"/>
        </w:rPr>
      </w:pPr>
      <w:r w:rsidRPr="00750BF8">
        <w:rPr>
          <w:rFonts w:ascii="Symbol" w:eastAsia="Symbol" w:hAnsi="Symbol" w:cs="Symbol"/>
          <w:bCs/>
          <w:color w:val="333333"/>
          <w:szCs w:val="24"/>
          <w:lang w:val="en-GB" w:eastAsia="zh-CN"/>
        </w:rPr>
        <w:t></w:t>
      </w:r>
      <w:r w:rsidRPr="00750BF8">
        <w:rPr>
          <w:rFonts w:ascii=";;;;;Times New Roman" w:eastAsia="Symbol" w:hAnsi=";;;;;Times New Roman" w:cs="Symbol"/>
          <w:bCs/>
          <w:color w:val="333333"/>
          <w:sz w:val="14"/>
          <w:szCs w:val="14"/>
          <w:lang w:val="en-GB" w:eastAsia="zh-CN"/>
        </w:rPr>
        <w:t>         </w:t>
      </w:r>
      <w:r w:rsidRPr="00750BF8">
        <w:rPr>
          <w:rFonts w:ascii=";;;;;Times New Roman" w:eastAsia="Symbol" w:hAnsi=";;;;;Times New Roman" w:cs="Symbol"/>
          <w:bCs/>
          <w:color w:val="333333"/>
          <w:sz w:val="14"/>
          <w:szCs w:val="14"/>
          <w:lang w:eastAsia="zh-CN"/>
        </w:rPr>
        <w:t xml:space="preserve"> </w:t>
      </w:r>
      <w:r w:rsidRPr="00750BF8">
        <w:rPr>
          <w:rFonts w:ascii="Calibri" w:eastAsia="Times New Roman" w:hAnsi="Calibri" w:cs="Calibri"/>
          <w:b/>
          <w:bCs/>
          <w:color w:val="333333"/>
          <w:szCs w:val="24"/>
          <w:lang w:eastAsia="zh-CN"/>
        </w:rPr>
        <w:t xml:space="preserve">- διαλειτουργικότητα με το </w:t>
      </w:r>
      <w:r w:rsidRPr="00750BF8">
        <w:rPr>
          <w:rFonts w:ascii="Calibri" w:eastAsia="Times New Roman" w:hAnsi="Calibri" w:cs="Calibri"/>
          <w:b/>
          <w:bCs/>
          <w:color w:val="333333"/>
          <w:szCs w:val="24"/>
          <w:lang w:val="en-GB" w:eastAsia="zh-CN"/>
        </w:rPr>
        <w:t>eCertis</w:t>
      </w:r>
    </w:p>
    <w:p w:rsidR="00750BF8" w:rsidRPr="00750BF8" w:rsidRDefault="00750BF8" w:rsidP="00750BF8">
      <w:pPr>
        <w:suppressAutoHyphens/>
        <w:spacing w:before="100" w:beforeAutospacing="1" w:after="240" w:line="240" w:lineRule="auto"/>
        <w:jc w:val="both"/>
        <w:rPr>
          <w:rFonts w:ascii="Calibri" w:eastAsia="Times New Roman" w:hAnsi="Calibri" w:cs="Calibri"/>
          <w:szCs w:val="24"/>
          <w:lang w:eastAsia="zh-CN"/>
        </w:rPr>
      </w:pPr>
      <w:r w:rsidRPr="00750BF8">
        <w:rPr>
          <w:rFonts w:ascii="Calibri" w:eastAsia="Times New Roman" w:hAnsi="Calibri" w:cs="Calibri"/>
          <w:b/>
          <w:bCs/>
          <w:color w:val="333333"/>
          <w:szCs w:val="24"/>
          <w:lang w:eastAsia="zh-CN"/>
        </w:rPr>
        <w:lastRenderedPageBreak/>
        <w:t>Η ελληνική/εθνική υλοποίηση είναι πλήρως συμβατή</w:t>
      </w:r>
      <w:r w:rsidRPr="00750BF8">
        <w:rPr>
          <w:rFonts w:ascii="Calibri" w:eastAsia="Times New Roman" w:hAnsi="Calibri" w:cs="Calibri"/>
          <w:bCs/>
          <w:color w:val="333333"/>
          <w:szCs w:val="24"/>
          <w:lang w:eastAsia="zh-CN"/>
        </w:rPr>
        <w:t xml:space="preserve"> σε σχέση με άλλες υλοποιήσεις ηλεκτρονικών υπηρεσιών </w:t>
      </w:r>
      <w:r w:rsidRPr="00750BF8">
        <w:rPr>
          <w:rFonts w:ascii="Calibri" w:eastAsia="Times New Roman" w:hAnsi="Calibri" w:cs="Calibri"/>
          <w:bCs/>
          <w:color w:val="333333"/>
          <w:szCs w:val="24"/>
          <w:lang w:val="en-US" w:eastAsia="zh-CN"/>
        </w:rPr>
        <w:t>e</w:t>
      </w:r>
      <w:r w:rsidRPr="00750BF8">
        <w:rPr>
          <w:rFonts w:ascii="Calibri" w:eastAsia="Times New Roman" w:hAnsi="Calibri" w:cs="Calibri"/>
          <w:bCs/>
          <w:color w:val="333333"/>
          <w:szCs w:val="24"/>
          <w:lang w:eastAsia="zh-CN"/>
        </w:rPr>
        <w:t>ΕΕΕΣ, όπως</w:t>
      </w:r>
    </w:p>
    <w:p w:rsidR="00750BF8" w:rsidRPr="00750BF8" w:rsidRDefault="00750BF8" w:rsidP="00750BF8">
      <w:pPr>
        <w:suppressAutoHyphens/>
        <w:spacing w:after="240" w:line="240" w:lineRule="auto"/>
        <w:ind w:left="720" w:hanging="360"/>
        <w:contextualSpacing/>
        <w:jc w:val="both"/>
        <w:rPr>
          <w:rFonts w:ascii="Calibri" w:eastAsia="Times New Roman" w:hAnsi="Calibri" w:cs="Calibri"/>
          <w:szCs w:val="24"/>
          <w:lang w:eastAsia="zh-CN"/>
        </w:rPr>
      </w:pPr>
      <w:r w:rsidRPr="00750BF8">
        <w:rPr>
          <w:rFonts w:ascii="Symbol" w:eastAsia="Symbol" w:hAnsi="Symbol" w:cs="Symbol"/>
          <w:bCs/>
          <w:color w:val="333333"/>
          <w:szCs w:val="24"/>
          <w:lang w:val="en-GB" w:eastAsia="zh-CN"/>
        </w:rPr>
        <w:t></w:t>
      </w:r>
      <w:r w:rsidRPr="00750BF8">
        <w:rPr>
          <w:rFonts w:ascii=";;;;;Times New Roman" w:eastAsia="Symbol" w:hAnsi=";;;;;Times New Roman" w:cs="Symbol"/>
          <w:bCs/>
          <w:color w:val="333333"/>
          <w:sz w:val="14"/>
          <w:szCs w:val="14"/>
          <w:lang w:val="en-GB" w:eastAsia="zh-CN"/>
        </w:rPr>
        <w:t>         </w:t>
      </w:r>
      <w:r w:rsidRPr="00750BF8">
        <w:rPr>
          <w:rFonts w:ascii=";;;;;Times New Roman" w:eastAsia="Symbol" w:hAnsi=";;;;;Times New Roman" w:cs="Symbol"/>
          <w:bCs/>
          <w:color w:val="333333"/>
          <w:sz w:val="14"/>
          <w:szCs w:val="14"/>
          <w:lang w:eastAsia="zh-CN"/>
        </w:rPr>
        <w:t xml:space="preserve"> </w:t>
      </w:r>
      <w:r w:rsidRPr="00750BF8">
        <w:rPr>
          <w:rFonts w:ascii="Calibri" w:eastAsia="Times New Roman" w:hAnsi="Calibri" w:cs="Calibri"/>
          <w:bCs/>
          <w:color w:val="333333"/>
          <w:szCs w:val="24"/>
          <w:lang w:eastAsia="zh-CN"/>
        </w:rPr>
        <w:t>- με την υπάρχουσα υλοποίηση αναφοράς (</w:t>
      </w:r>
      <w:r w:rsidRPr="00750BF8">
        <w:rPr>
          <w:rFonts w:ascii="Calibri" w:eastAsia="Times New Roman" w:hAnsi="Calibri" w:cs="Calibri"/>
          <w:bCs/>
          <w:color w:val="333333"/>
          <w:szCs w:val="24"/>
          <w:lang w:val="en-GB" w:eastAsia="zh-CN"/>
        </w:rPr>
        <w:t>reference</w:t>
      </w:r>
      <w:r w:rsidRPr="00750BF8">
        <w:rPr>
          <w:rFonts w:ascii="Calibri" w:eastAsia="Times New Roman" w:hAnsi="Calibri" w:cs="Calibri"/>
          <w:bCs/>
          <w:color w:val="333333"/>
          <w:szCs w:val="24"/>
          <w:lang w:eastAsia="zh-CN"/>
        </w:rPr>
        <w:t xml:space="preserve"> </w:t>
      </w:r>
      <w:r w:rsidRPr="00750BF8">
        <w:rPr>
          <w:rFonts w:ascii="Calibri" w:eastAsia="Times New Roman" w:hAnsi="Calibri" w:cs="Calibri"/>
          <w:bCs/>
          <w:color w:val="333333"/>
          <w:szCs w:val="24"/>
          <w:lang w:val="en-GB" w:eastAsia="zh-CN"/>
        </w:rPr>
        <w:t>implementation</w:t>
      </w:r>
      <w:r w:rsidRPr="00750BF8">
        <w:rPr>
          <w:rFonts w:ascii="Calibri" w:eastAsia="Times New Roman" w:hAnsi="Calibri" w:cs="Calibri"/>
          <w:bCs/>
          <w:color w:val="333333"/>
          <w:szCs w:val="24"/>
          <w:lang w:eastAsia="zh-CN"/>
        </w:rPr>
        <w:t xml:space="preserve">) της Ευρωπαϊκής Ένωσης, </w:t>
      </w:r>
    </w:p>
    <w:p w:rsidR="00750BF8" w:rsidRPr="00750BF8" w:rsidRDefault="00750BF8" w:rsidP="00750BF8">
      <w:pPr>
        <w:suppressAutoHyphens/>
        <w:spacing w:after="240" w:line="240" w:lineRule="auto"/>
        <w:ind w:left="720" w:hanging="360"/>
        <w:contextualSpacing/>
        <w:jc w:val="both"/>
        <w:rPr>
          <w:rFonts w:ascii="Calibri" w:eastAsia="Times New Roman" w:hAnsi="Calibri" w:cs="Calibri"/>
          <w:szCs w:val="24"/>
          <w:lang w:eastAsia="zh-CN"/>
        </w:rPr>
      </w:pPr>
      <w:r w:rsidRPr="00750BF8">
        <w:rPr>
          <w:rFonts w:ascii="Symbol" w:eastAsia="Symbol" w:hAnsi="Symbol" w:cs="Symbol"/>
          <w:bCs/>
          <w:color w:val="333333"/>
          <w:szCs w:val="24"/>
          <w:lang w:val="en-GB" w:eastAsia="zh-CN"/>
        </w:rPr>
        <w:t></w:t>
      </w:r>
      <w:r w:rsidRPr="00750BF8">
        <w:rPr>
          <w:rFonts w:ascii=";;;;;Times New Roman" w:eastAsia="Symbol" w:hAnsi=";;;;;Times New Roman" w:cs="Symbol"/>
          <w:bCs/>
          <w:color w:val="333333"/>
          <w:sz w:val="14"/>
          <w:szCs w:val="14"/>
          <w:lang w:val="en-GB" w:eastAsia="zh-CN"/>
        </w:rPr>
        <w:t>         </w:t>
      </w:r>
      <w:r w:rsidRPr="00750BF8">
        <w:rPr>
          <w:rFonts w:ascii=";;;;;Times New Roman" w:eastAsia="Symbol" w:hAnsi=";;;;;Times New Roman" w:cs="Symbol"/>
          <w:bCs/>
          <w:color w:val="333333"/>
          <w:sz w:val="14"/>
          <w:szCs w:val="14"/>
          <w:lang w:eastAsia="zh-CN"/>
        </w:rPr>
        <w:t xml:space="preserve"> </w:t>
      </w:r>
      <w:r w:rsidRPr="00750BF8">
        <w:rPr>
          <w:rFonts w:ascii="Calibri" w:eastAsia="Times New Roman" w:hAnsi="Calibri" w:cs="Calibri"/>
          <w:bCs/>
          <w:color w:val="333333"/>
          <w:szCs w:val="24"/>
          <w:lang w:eastAsia="zh-CN"/>
        </w:rPr>
        <w:t>- με τις λοιπές εθνικές υλοποιήσεις στο πλαίσιο του ίδιου έργου (</w:t>
      </w:r>
      <w:r w:rsidRPr="00750BF8">
        <w:rPr>
          <w:rFonts w:ascii="Calibri" w:eastAsia="Times New Roman" w:hAnsi="Calibri" w:cs="Calibri"/>
          <w:bCs/>
          <w:color w:val="333333"/>
          <w:szCs w:val="24"/>
          <w:lang w:val="en-GB" w:eastAsia="zh-CN"/>
        </w:rPr>
        <w:t>ESPDint</w:t>
      </w:r>
      <w:r w:rsidRPr="00750BF8">
        <w:rPr>
          <w:rFonts w:ascii="Calibri" w:eastAsia="Times New Roman" w:hAnsi="Calibri" w:cs="Calibri"/>
          <w:bCs/>
          <w:color w:val="333333"/>
          <w:szCs w:val="24"/>
          <w:lang w:eastAsia="zh-CN"/>
        </w:rPr>
        <w:t xml:space="preserve"> </w:t>
      </w:r>
    </w:p>
    <w:p w:rsidR="00750BF8" w:rsidRPr="00750BF8" w:rsidRDefault="00750BF8" w:rsidP="00750BF8">
      <w:pPr>
        <w:suppressAutoHyphens/>
        <w:spacing w:after="240" w:line="240" w:lineRule="auto"/>
        <w:ind w:left="720" w:hanging="360"/>
        <w:contextualSpacing/>
        <w:jc w:val="both"/>
        <w:rPr>
          <w:rFonts w:ascii="Calibri" w:eastAsia="Times New Roman" w:hAnsi="Calibri" w:cs="Calibri"/>
          <w:szCs w:val="24"/>
          <w:lang w:eastAsia="zh-CN"/>
        </w:rPr>
      </w:pPr>
      <w:r w:rsidRPr="00750BF8">
        <w:rPr>
          <w:rFonts w:ascii="Symbol" w:eastAsia="Symbol" w:hAnsi="Symbol" w:cs="Symbol"/>
          <w:bCs/>
          <w:color w:val="333333"/>
          <w:szCs w:val="24"/>
          <w:lang w:val="en-GB" w:eastAsia="zh-CN"/>
        </w:rPr>
        <w:t></w:t>
      </w:r>
      <w:r w:rsidRPr="00750BF8">
        <w:rPr>
          <w:rFonts w:ascii=";;;;;Times New Roman" w:eastAsia="Symbol" w:hAnsi=";;;;;Times New Roman" w:cs="Symbol"/>
          <w:bCs/>
          <w:color w:val="333333"/>
          <w:sz w:val="14"/>
          <w:szCs w:val="14"/>
          <w:lang w:val="en-GB" w:eastAsia="zh-CN"/>
        </w:rPr>
        <w:t>         </w:t>
      </w:r>
      <w:r w:rsidRPr="00750BF8">
        <w:rPr>
          <w:rFonts w:ascii=";;;;;Times New Roman" w:eastAsia="Symbol" w:hAnsi=";;;;;Times New Roman" w:cs="Symbol"/>
          <w:bCs/>
          <w:color w:val="333333"/>
          <w:sz w:val="14"/>
          <w:szCs w:val="14"/>
          <w:lang w:eastAsia="zh-CN"/>
        </w:rPr>
        <w:t xml:space="preserve"> </w:t>
      </w:r>
      <w:r w:rsidRPr="00750BF8">
        <w:rPr>
          <w:rFonts w:ascii="Calibri" w:eastAsia="Times New Roman" w:hAnsi="Calibri" w:cs="Calibri"/>
          <w:bCs/>
          <w:color w:val="333333"/>
          <w:szCs w:val="24"/>
          <w:lang w:eastAsia="zh-CN"/>
        </w:rPr>
        <w:t xml:space="preserve">- με άλλες υλοποιήσεις μέσω αντίστοιχων έργων σε σκανδιναβικές χώρες (έργο </w:t>
      </w:r>
      <w:r w:rsidRPr="00750BF8">
        <w:rPr>
          <w:rFonts w:ascii="Calibri" w:eastAsia="Times New Roman" w:hAnsi="Calibri" w:cs="Calibri"/>
          <w:bCs/>
          <w:color w:val="333333"/>
          <w:szCs w:val="24"/>
          <w:lang w:val="en-GB" w:eastAsia="zh-CN"/>
        </w:rPr>
        <w:t>Nordic</w:t>
      </w:r>
      <w:r w:rsidRPr="00750BF8">
        <w:rPr>
          <w:rFonts w:ascii="Calibri" w:eastAsia="Times New Roman" w:hAnsi="Calibri" w:cs="Calibri"/>
          <w:bCs/>
          <w:color w:val="333333"/>
          <w:szCs w:val="24"/>
          <w:lang w:eastAsia="zh-CN"/>
        </w:rPr>
        <w:t xml:space="preserve">) και στην Ιταλία. </w:t>
      </w:r>
    </w:p>
    <w:p w:rsidR="00750BF8" w:rsidRPr="00750BF8" w:rsidRDefault="00750BF8" w:rsidP="00750BF8">
      <w:pPr>
        <w:suppressAutoHyphens/>
        <w:spacing w:before="57" w:after="57" w:line="240" w:lineRule="auto"/>
        <w:jc w:val="both"/>
        <w:rPr>
          <w:rFonts w:ascii="Calibri" w:eastAsia="Times New Roman" w:hAnsi="Calibri" w:cs="Calibri"/>
          <w:i/>
          <w:color w:val="5B9BD5"/>
          <w:lang w:eastAsia="zh-CN"/>
        </w:rPr>
      </w:pPr>
    </w:p>
    <w:p w:rsidR="00750BF8" w:rsidRPr="00750BF8" w:rsidRDefault="00750BF8" w:rsidP="00750BF8">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r w:rsidRPr="00750BF8">
        <w:rPr>
          <w:rFonts w:ascii="Arial" w:eastAsia="Times New Roman" w:hAnsi="Arial" w:cs="Arial"/>
          <w:b/>
          <w:color w:val="002060"/>
          <w:sz w:val="24"/>
          <w:lang w:eastAsia="zh-CN"/>
        </w:rPr>
        <w:br w:type="page"/>
      </w:r>
      <w:bookmarkStart w:id="17" w:name="_Toc11838479"/>
      <w:bookmarkStart w:id="18" w:name="_Toc40775020"/>
      <w:bookmarkStart w:id="19" w:name="_Toc72694837"/>
      <w:r w:rsidRPr="00750BF8">
        <w:rPr>
          <w:rFonts w:ascii="Arial" w:eastAsia="Times New Roman" w:hAnsi="Arial" w:cs="Arial"/>
          <w:b/>
          <w:color w:val="002060"/>
          <w:sz w:val="24"/>
          <w:lang w:eastAsia="zh-CN"/>
        </w:rPr>
        <w:lastRenderedPageBreak/>
        <w:t>ΠΑΡΑΡΤΗΜΑ ΙΙΙ – Υπόδειγμα Πίνακα Συμμόρφωσης</w:t>
      </w:r>
      <w:bookmarkEnd w:id="17"/>
      <w:bookmarkEnd w:id="18"/>
      <w:bookmarkEnd w:id="19"/>
    </w:p>
    <w:p w:rsidR="00750BF8" w:rsidRPr="00750BF8" w:rsidRDefault="00750BF8" w:rsidP="00750BF8">
      <w:pPr>
        <w:suppressAutoHyphens/>
        <w:spacing w:after="120" w:line="360" w:lineRule="auto"/>
        <w:jc w:val="both"/>
        <w:rPr>
          <w:rFonts w:ascii="Calibri" w:eastAsia="Times New Roman" w:hAnsi="Calibri" w:cs="Calibri"/>
          <w:bCs/>
          <w:lang w:eastAsia="zh-CN"/>
        </w:rPr>
      </w:pPr>
    </w:p>
    <w:tbl>
      <w:tblPr>
        <w:tblW w:w="9513" w:type="dxa"/>
        <w:tblLook w:val="00A0" w:firstRow="1" w:lastRow="0" w:firstColumn="1" w:lastColumn="0" w:noHBand="0" w:noVBand="0"/>
      </w:tblPr>
      <w:tblGrid>
        <w:gridCol w:w="640"/>
        <w:gridCol w:w="4988"/>
        <w:gridCol w:w="1183"/>
        <w:gridCol w:w="1235"/>
        <w:gridCol w:w="1467"/>
      </w:tblGrid>
      <w:tr w:rsidR="00750BF8" w:rsidRPr="00750BF8" w:rsidTr="007B695F">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750BF8" w:rsidRPr="00750BF8" w:rsidRDefault="00750BF8" w:rsidP="00750BF8">
            <w:pPr>
              <w:suppressAutoHyphens/>
              <w:spacing w:after="120" w:line="360" w:lineRule="auto"/>
              <w:jc w:val="center"/>
              <w:rPr>
                <w:rFonts w:ascii="Calibri" w:eastAsia="Times New Roman" w:hAnsi="Calibri" w:cs="Calibri"/>
                <w:b/>
                <w:bCs/>
                <w:lang w:eastAsia="zh-CN"/>
              </w:rPr>
            </w:pPr>
          </w:p>
          <w:p w:rsidR="00750BF8" w:rsidRPr="00750BF8" w:rsidRDefault="00750BF8" w:rsidP="00750BF8">
            <w:pPr>
              <w:suppressAutoHyphens/>
              <w:spacing w:after="120" w:line="360" w:lineRule="auto"/>
              <w:jc w:val="center"/>
              <w:rPr>
                <w:rFonts w:ascii="Calibri" w:eastAsia="Times New Roman" w:hAnsi="Calibri" w:cs="Calibri"/>
                <w:b/>
                <w:bCs/>
                <w:lang w:eastAsia="zh-CN"/>
              </w:rPr>
            </w:pPr>
          </w:p>
          <w:p w:rsidR="00750BF8" w:rsidRPr="00750BF8" w:rsidRDefault="00750BF8" w:rsidP="00750BF8">
            <w:pPr>
              <w:suppressAutoHyphens/>
              <w:spacing w:after="120" w:line="360" w:lineRule="auto"/>
              <w:jc w:val="center"/>
              <w:rPr>
                <w:rFonts w:ascii="Calibri" w:eastAsia="Times New Roman" w:hAnsi="Calibri" w:cs="Calibri"/>
                <w:b/>
                <w:bCs/>
                <w:lang w:eastAsia="zh-CN"/>
              </w:rPr>
            </w:pPr>
          </w:p>
          <w:p w:rsidR="00750BF8" w:rsidRPr="00750BF8" w:rsidRDefault="00750BF8" w:rsidP="00750BF8">
            <w:pPr>
              <w:suppressAutoHyphens/>
              <w:spacing w:after="120" w:line="360" w:lineRule="auto"/>
              <w:jc w:val="center"/>
              <w:rPr>
                <w:rFonts w:ascii="Calibri" w:eastAsia="Times New Roman" w:hAnsi="Calibri" w:cs="Calibri"/>
                <w:b/>
                <w:bCs/>
                <w:lang w:val="en-GB" w:eastAsia="zh-CN"/>
              </w:rPr>
            </w:pPr>
            <w:r w:rsidRPr="00750BF8">
              <w:rPr>
                <w:rFonts w:ascii="Calibri" w:eastAsia="Times New Roman" w:hAnsi="Calibri" w:cs="Calibri"/>
                <w:bCs/>
                <w:lang w:val="en-GB" w:eastAsia="zh-CN"/>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750BF8" w:rsidRPr="00750BF8" w:rsidRDefault="00750BF8" w:rsidP="00750BF8">
            <w:pPr>
              <w:suppressAutoHyphens/>
              <w:spacing w:after="120" w:line="360" w:lineRule="auto"/>
              <w:jc w:val="center"/>
              <w:rPr>
                <w:rFonts w:ascii="Calibri" w:eastAsia="Times New Roman" w:hAnsi="Calibri" w:cs="Calibri"/>
                <w:b/>
                <w:bCs/>
                <w:lang w:val="en-GB" w:eastAsia="zh-CN"/>
              </w:rPr>
            </w:pPr>
            <w:r w:rsidRPr="00750BF8">
              <w:rPr>
                <w:rFonts w:ascii="Calibri" w:eastAsia="Times New Roman" w:hAnsi="Calibri" w:cs="Calibri"/>
                <w:bCs/>
                <w:lang w:val="en-GB" w:eastAsia="zh-CN"/>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50BF8" w:rsidRPr="00750BF8" w:rsidRDefault="00750BF8" w:rsidP="00750BF8">
            <w:pPr>
              <w:suppressAutoHyphens/>
              <w:spacing w:after="120" w:line="360" w:lineRule="auto"/>
              <w:jc w:val="center"/>
              <w:rPr>
                <w:rFonts w:ascii="Calibri" w:eastAsia="Times New Roman" w:hAnsi="Calibri" w:cs="Calibri"/>
                <w:b/>
                <w:bCs/>
                <w:lang w:val="en-GB" w:eastAsia="zh-CN"/>
              </w:rPr>
            </w:pPr>
            <w:r w:rsidRPr="00750BF8">
              <w:rPr>
                <w:rFonts w:ascii="Calibri" w:eastAsia="Times New Roman" w:hAnsi="Calibri" w:cs="Calibri"/>
                <w:bCs/>
                <w:lang w:val="en-GB" w:eastAsia="zh-CN"/>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50BF8" w:rsidRPr="00750BF8" w:rsidRDefault="00750BF8" w:rsidP="00750BF8">
            <w:pPr>
              <w:suppressAutoHyphens/>
              <w:spacing w:after="120" w:line="360" w:lineRule="auto"/>
              <w:jc w:val="center"/>
              <w:rPr>
                <w:rFonts w:ascii="Calibri" w:eastAsia="Times New Roman" w:hAnsi="Calibri" w:cs="Calibri"/>
                <w:b/>
                <w:bCs/>
                <w:lang w:val="en-GB" w:eastAsia="zh-CN"/>
              </w:rPr>
            </w:pPr>
            <w:r w:rsidRPr="00750BF8">
              <w:rPr>
                <w:rFonts w:ascii="Calibri" w:eastAsia="Times New Roman" w:hAnsi="Calibri" w:cs="Calibri"/>
                <w:bCs/>
                <w:lang w:val="en-GB" w:eastAsia="zh-CN"/>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50BF8" w:rsidRPr="00750BF8" w:rsidRDefault="00750BF8" w:rsidP="00750BF8">
            <w:pPr>
              <w:suppressAutoHyphens/>
              <w:spacing w:after="120" w:line="360" w:lineRule="auto"/>
              <w:jc w:val="center"/>
              <w:rPr>
                <w:rFonts w:ascii="Calibri" w:eastAsia="Times New Roman" w:hAnsi="Calibri" w:cs="Calibri"/>
                <w:b/>
                <w:bCs/>
                <w:lang w:val="en-GB" w:eastAsia="zh-CN"/>
              </w:rPr>
            </w:pPr>
            <w:r w:rsidRPr="00750BF8">
              <w:rPr>
                <w:rFonts w:ascii="Calibri" w:eastAsia="Times New Roman" w:hAnsi="Calibri" w:cs="Calibri"/>
                <w:bCs/>
                <w:lang w:val="en-GB" w:eastAsia="zh-CN"/>
              </w:rPr>
              <w:t>ΠΑΡΑΠΟΜΠΗ</w:t>
            </w:r>
          </w:p>
        </w:tc>
      </w:tr>
      <w:tr w:rsidR="00750BF8" w:rsidRPr="00750BF8" w:rsidTr="007B695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50BF8" w:rsidRPr="00750BF8" w:rsidRDefault="00750BF8" w:rsidP="00750BF8">
            <w:pPr>
              <w:suppressAutoHyphens/>
              <w:spacing w:after="120" w:line="360" w:lineRule="auto"/>
              <w:jc w:val="both"/>
              <w:rPr>
                <w:rFonts w:ascii="Calibri" w:eastAsia="Times New Roman" w:hAnsi="Calibri" w:cs="Calibri"/>
                <w:b/>
                <w:bCs/>
                <w:lang w:val="en-GB" w:eastAsia="zh-CN"/>
              </w:rPr>
            </w:pPr>
          </w:p>
        </w:tc>
        <w:tc>
          <w:tcPr>
            <w:tcW w:w="4988" w:type="dxa"/>
            <w:tcBorders>
              <w:top w:val="nil"/>
              <w:left w:val="nil"/>
              <w:bottom w:val="single" w:sz="4" w:space="0" w:color="auto"/>
              <w:right w:val="single" w:sz="4" w:space="0" w:color="auto"/>
            </w:tcBorders>
            <w:shd w:val="clear" w:color="auto" w:fill="D7E4BC"/>
            <w:vAlign w:val="bottom"/>
          </w:tcPr>
          <w:p w:rsidR="00750BF8" w:rsidRPr="00750BF8" w:rsidRDefault="00750BF8" w:rsidP="00750BF8">
            <w:pPr>
              <w:suppressAutoHyphens/>
              <w:spacing w:after="120" w:line="360" w:lineRule="auto"/>
              <w:jc w:val="center"/>
              <w:rPr>
                <w:rFonts w:ascii="Calibri" w:eastAsia="Times New Roman" w:hAnsi="Calibri" w:cs="Calibri"/>
                <w:b/>
                <w:bCs/>
                <w:lang w:val="en-GB" w:eastAsia="zh-CN"/>
              </w:rPr>
            </w:pPr>
            <w:r w:rsidRPr="00750BF8">
              <w:rPr>
                <w:rFonts w:ascii="Calibri" w:eastAsia="Times New Roman" w:hAnsi="Calibri" w:cs="Calibri"/>
                <w:bCs/>
                <w:lang w:val="en-GB" w:eastAsia="zh-CN"/>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750BF8" w:rsidRPr="00750BF8" w:rsidRDefault="00750BF8" w:rsidP="00750BF8">
            <w:pPr>
              <w:suppressAutoHyphens/>
              <w:spacing w:after="120" w:line="360" w:lineRule="auto"/>
              <w:jc w:val="both"/>
              <w:rPr>
                <w:rFonts w:ascii="Calibri" w:eastAsia="Times New Roman" w:hAnsi="Calibri" w:cs="Calibri"/>
                <w:b/>
                <w:bCs/>
                <w:lang w:val="en-GB"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50BF8" w:rsidRPr="00750BF8" w:rsidRDefault="00750BF8" w:rsidP="00750BF8">
            <w:pPr>
              <w:suppressAutoHyphens/>
              <w:spacing w:after="120" w:line="360" w:lineRule="auto"/>
              <w:jc w:val="both"/>
              <w:rPr>
                <w:rFonts w:ascii="Calibri" w:eastAsia="Times New Roman" w:hAnsi="Calibri" w:cs="Calibri"/>
                <w:b/>
                <w:bCs/>
                <w:lang w:val="en-GB"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50BF8" w:rsidRPr="00750BF8" w:rsidRDefault="00750BF8" w:rsidP="00750BF8">
            <w:pPr>
              <w:suppressAutoHyphens/>
              <w:spacing w:after="120" w:line="360" w:lineRule="auto"/>
              <w:jc w:val="both"/>
              <w:rPr>
                <w:rFonts w:ascii="Calibri" w:eastAsia="Times New Roman" w:hAnsi="Calibri" w:cs="Calibri"/>
                <w:b/>
                <w:bCs/>
                <w:lang w:val="en-GB" w:eastAsia="zh-CN"/>
              </w:rPr>
            </w:pPr>
          </w:p>
        </w:tc>
      </w:tr>
      <w:tr w:rsidR="00750BF8" w:rsidRPr="00750BF8" w:rsidTr="007B695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50BF8" w:rsidRPr="00750BF8" w:rsidRDefault="00750BF8" w:rsidP="00750BF8">
            <w:pPr>
              <w:suppressAutoHyphens/>
              <w:spacing w:after="120" w:line="360" w:lineRule="auto"/>
              <w:jc w:val="both"/>
              <w:rPr>
                <w:rFonts w:ascii="Calibri" w:eastAsia="Times New Roman" w:hAnsi="Calibri" w:cs="Calibri"/>
                <w:b/>
                <w:bCs/>
                <w:lang w:val="en-GB" w:eastAsia="zh-CN"/>
              </w:rPr>
            </w:pPr>
          </w:p>
        </w:tc>
        <w:tc>
          <w:tcPr>
            <w:tcW w:w="4988" w:type="dxa"/>
            <w:tcBorders>
              <w:top w:val="nil"/>
              <w:left w:val="nil"/>
              <w:bottom w:val="single" w:sz="4" w:space="0" w:color="auto"/>
              <w:right w:val="single" w:sz="4" w:space="0" w:color="auto"/>
            </w:tcBorders>
            <w:shd w:val="clear" w:color="auto" w:fill="D7E4BC"/>
            <w:vAlign w:val="bottom"/>
          </w:tcPr>
          <w:p w:rsidR="00750BF8" w:rsidRPr="00750BF8" w:rsidRDefault="00750BF8" w:rsidP="00750BF8">
            <w:pPr>
              <w:suppressAutoHyphens/>
              <w:spacing w:after="120" w:line="360" w:lineRule="auto"/>
              <w:jc w:val="center"/>
              <w:rPr>
                <w:rFonts w:ascii="Calibri" w:eastAsia="Times New Roman" w:hAnsi="Calibri" w:cs="Calibri"/>
                <w:b/>
                <w:bCs/>
                <w:lang w:val="en-GB" w:eastAsia="zh-CN"/>
              </w:rPr>
            </w:pPr>
            <w:r w:rsidRPr="00750BF8">
              <w:rPr>
                <w:rFonts w:ascii="Calibri" w:eastAsia="Times New Roman" w:hAnsi="Calibri" w:cs="Calibri"/>
                <w:bCs/>
                <w:lang w:val="en-GB" w:eastAsia="zh-CN"/>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750BF8" w:rsidRPr="00750BF8" w:rsidRDefault="00750BF8" w:rsidP="00750BF8">
            <w:pPr>
              <w:suppressAutoHyphens/>
              <w:spacing w:after="120" w:line="360" w:lineRule="auto"/>
              <w:jc w:val="both"/>
              <w:rPr>
                <w:rFonts w:ascii="Calibri" w:eastAsia="Times New Roman" w:hAnsi="Calibri" w:cs="Calibri"/>
                <w:b/>
                <w:bCs/>
                <w:lang w:val="en-GB"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50BF8" w:rsidRPr="00750BF8" w:rsidRDefault="00750BF8" w:rsidP="00750BF8">
            <w:pPr>
              <w:suppressAutoHyphens/>
              <w:spacing w:after="120" w:line="360" w:lineRule="auto"/>
              <w:jc w:val="both"/>
              <w:rPr>
                <w:rFonts w:ascii="Calibri" w:eastAsia="Times New Roman" w:hAnsi="Calibri" w:cs="Calibri"/>
                <w:b/>
                <w:bCs/>
                <w:lang w:val="en-GB"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50BF8" w:rsidRPr="00750BF8" w:rsidRDefault="00750BF8" w:rsidP="00750BF8">
            <w:pPr>
              <w:suppressAutoHyphens/>
              <w:spacing w:after="120" w:line="360" w:lineRule="auto"/>
              <w:jc w:val="both"/>
              <w:rPr>
                <w:rFonts w:ascii="Calibri" w:eastAsia="Times New Roman" w:hAnsi="Calibri" w:cs="Calibri"/>
                <w:b/>
                <w:bCs/>
                <w:lang w:val="en-GB" w:eastAsia="zh-CN"/>
              </w:rPr>
            </w:pPr>
          </w:p>
        </w:tc>
      </w:tr>
      <w:tr w:rsidR="00750BF8" w:rsidRPr="00750BF8" w:rsidTr="007B695F">
        <w:trPr>
          <w:trHeight w:val="657"/>
        </w:trPr>
        <w:tc>
          <w:tcPr>
            <w:tcW w:w="640" w:type="dxa"/>
            <w:tcBorders>
              <w:top w:val="nil"/>
              <w:left w:val="single" w:sz="4" w:space="0" w:color="auto"/>
              <w:bottom w:val="single" w:sz="4" w:space="0" w:color="auto"/>
              <w:right w:val="single" w:sz="4" w:space="0" w:color="auto"/>
            </w:tcBorders>
            <w:noWrap/>
          </w:tcPr>
          <w:p w:rsidR="00750BF8" w:rsidRPr="00750BF8" w:rsidRDefault="00750BF8" w:rsidP="00750BF8">
            <w:pPr>
              <w:suppressAutoHyphens/>
              <w:spacing w:after="120" w:line="360" w:lineRule="auto"/>
              <w:jc w:val="center"/>
              <w:rPr>
                <w:rFonts w:ascii="Calibri" w:eastAsia="Times New Roman" w:hAnsi="Calibri" w:cs="Calibri"/>
                <w:lang w:val="en-GB" w:eastAsia="zh-CN"/>
              </w:rPr>
            </w:pPr>
            <w:r w:rsidRPr="00750BF8">
              <w:rPr>
                <w:rFonts w:ascii="Calibri" w:eastAsia="Times New Roman" w:hAnsi="Calibri" w:cs="Calibri"/>
                <w:lang w:val="en-GB" w:eastAsia="zh-CN"/>
              </w:rPr>
              <w:t>1</w:t>
            </w:r>
          </w:p>
        </w:tc>
        <w:tc>
          <w:tcPr>
            <w:tcW w:w="4988" w:type="dxa"/>
            <w:tcBorders>
              <w:top w:val="nil"/>
              <w:left w:val="nil"/>
              <w:bottom w:val="single" w:sz="4" w:space="0" w:color="auto"/>
              <w:right w:val="single" w:sz="4" w:space="0" w:color="auto"/>
            </w:tcBorders>
          </w:tcPr>
          <w:p w:rsidR="00750BF8" w:rsidRPr="00750BF8" w:rsidRDefault="00750BF8" w:rsidP="00750BF8">
            <w:pPr>
              <w:suppressAutoHyphens/>
              <w:spacing w:after="120" w:line="360" w:lineRule="auto"/>
              <w:jc w:val="both"/>
              <w:rPr>
                <w:rFonts w:ascii="Calibri" w:eastAsia="Times New Roman" w:hAnsi="Calibri" w:cs="Calibri"/>
                <w:lang w:val="en-GB" w:eastAsia="zh-CN"/>
              </w:rPr>
            </w:pPr>
          </w:p>
        </w:tc>
        <w:tc>
          <w:tcPr>
            <w:tcW w:w="1183" w:type="dxa"/>
            <w:tcBorders>
              <w:top w:val="nil"/>
              <w:left w:val="nil"/>
              <w:bottom w:val="single" w:sz="4" w:space="0" w:color="auto"/>
              <w:right w:val="single" w:sz="4" w:space="0" w:color="auto"/>
            </w:tcBorders>
            <w:noWrap/>
            <w:vAlign w:val="center"/>
          </w:tcPr>
          <w:p w:rsidR="00750BF8" w:rsidRPr="00750BF8" w:rsidRDefault="00750BF8" w:rsidP="00750BF8">
            <w:pPr>
              <w:suppressAutoHyphens/>
              <w:spacing w:after="120" w:line="360" w:lineRule="auto"/>
              <w:jc w:val="center"/>
              <w:rPr>
                <w:rFonts w:ascii="Calibri" w:eastAsia="Times New Roman" w:hAnsi="Calibri" w:cs="Calibri"/>
                <w:lang w:val="en-GB" w:eastAsia="zh-CN"/>
              </w:rPr>
            </w:pPr>
            <w:r w:rsidRPr="00750BF8">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750BF8" w:rsidRPr="00750BF8" w:rsidRDefault="00750BF8" w:rsidP="00750BF8">
            <w:pPr>
              <w:suppressAutoHyphens/>
              <w:spacing w:after="120" w:line="360" w:lineRule="auto"/>
              <w:jc w:val="both"/>
              <w:rPr>
                <w:rFonts w:ascii="Calibri" w:eastAsia="Times New Roman" w:hAnsi="Calibri" w:cs="Calibri"/>
                <w:lang w:val="en-GB" w:eastAsia="zh-CN"/>
              </w:rPr>
            </w:pPr>
          </w:p>
        </w:tc>
        <w:tc>
          <w:tcPr>
            <w:tcW w:w="1467" w:type="dxa"/>
            <w:tcBorders>
              <w:top w:val="nil"/>
              <w:left w:val="nil"/>
              <w:bottom w:val="single" w:sz="4" w:space="0" w:color="auto"/>
              <w:right w:val="single" w:sz="4" w:space="0" w:color="auto"/>
            </w:tcBorders>
            <w:noWrap/>
            <w:vAlign w:val="bottom"/>
          </w:tcPr>
          <w:p w:rsidR="00750BF8" w:rsidRPr="00750BF8" w:rsidRDefault="00750BF8" w:rsidP="00750BF8">
            <w:pPr>
              <w:suppressAutoHyphens/>
              <w:spacing w:after="120" w:line="360" w:lineRule="auto"/>
              <w:jc w:val="both"/>
              <w:rPr>
                <w:rFonts w:ascii="Calibri" w:eastAsia="Times New Roman" w:hAnsi="Calibri" w:cs="Calibri"/>
                <w:lang w:val="en-GB" w:eastAsia="zh-CN"/>
              </w:rPr>
            </w:pPr>
            <w:r w:rsidRPr="00750BF8">
              <w:rPr>
                <w:rFonts w:ascii="Calibri" w:eastAsia="Times New Roman" w:hAnsi="Calibri" w:cs="Calibri"/>
                <w:lang w:val="en-GB" w:eastAsia="zh-CN"/>
              </w:rPr>
              <w:t> </w:t>
            </w:r>
          </w:p>
        </w:tc>
      </w:tr>
    </w:tbl>
    <w:p w:rsidR="00750BF8" w:rsidRPr="00750BF8" w:rsidRDefault="00750BF8" w:rsidP="00750BF8">
      <w:pPr>
        <w:suppressAutoHyphens/>
        <w:spacing w:after="120" w:line="360" w:lineRule="auto"/>
        <w:jc w:val="both"/>
        <w:rPr>
          <w:rFonts w:ascii="Calibri" w:eastAsia="Times New Roman" w:hAnsi="Calibri" w:cs="Calibri"/>
          <w:b/>
          <w:bCs/>
          <w:lang w:val="en-GB" w:eastAsia="zh-CN"/>
        </w:rPr>
      </w:pPr>
    </w:p>
    <w:p w:rsidR="00750BF8" w:rsidRPr="00750BF8" w:rsidRDefault="00750BF8" w:rsidP="00750BF8">
      <w:pPr>
        <w:suppressAutoHyphens/>
        <w:spacing w:after="120" w:line="360" w:lineRule="auto"/>
        <w:ind w:right="368"/>
        <w:jc w:val="both"/>
        <w:rPr>
          <w:rFonts w:ascii="Calibri" w:eastAsia="Times New Roman" w:hAnsi="Calibri" w:cs="Calibri"/>
          <w:bCs/>
          <w:lang w:val="en-GB" w:eastAsia="zh-CN"/>
        </w:rPr>
      </w:pPr>
      <w:r w:rsidRPr="00750BF8">
        <w:rPr>
          <w:rFonts w:ascii="Calibri" w:eastAsia="Times New Roman" w:hAnsi="Calibri" w:cs="Calibri"/>
          <w:bCs/>
          <w:lang w:val="en-GB" w:eastAsia="zh-CN"/>
        </w:rPr>
        <w:t>ΤΕΧΝΙΚΕΣ ΠΡΟΔΙΑΓΡΑΦΕΣ – ΠΙΝΑΚΑΣ ΣΥΜΜΟΡΦΩΣΗΣ</w:t>
      </w:r>
    </w:p>
    <w:p w:rsidR="00750BF8" w:rsidRPr="00750BF8" w:rsidRDefault="00750BF8" w:rsidP="00750BF8">
      <w:pPr>
        <w:suppressAutoHyphens/>
        <w:spacing w:after="120" w:line="360" w:lineRule="auto"/>
        <w:ind w:right="368"/>
        <w:jc w:val="both"/>
        <w:rPr>
          <w:rFonts w:ascii="Calibri" w:eastAsia="Times New Roman" w:hAnsi="Calibri" w:cs="Calibri"/>
          <w:bCs/>
          <w:lang w:eastAsia="zh-CN"/>
        </w:rPr>
      </w:pPr>
      <w:r w:rsidRPr="00750BF8">
        <w:rPr>
          <w:rFonts w:ascii="Calibri" w:eastAsia="Times New Roman" w:hAnsi="Calibri" w:cs="Calibri"/>
          <w:bCs/>
          <w:lang w:eastAsia="zh-CN"/>
        </w:rPr>
        <w:t>(Σε περίπτωση διαίρεσης της διαδικασίας σύναψης σύμβασης σε τμήματα, εφόσον υποβάλλεται προσφορά για περισσότερα του ενός τμήματα, συμπληρώνονται διαφορετικοί πίνακας συμμόρφωσης για κάθε τμήμα.</w:t>
      </w:r>
    </w:p>
    <w:p w:rsidR="00750BF8" w:rsidRPr="00750BF8" w:rsidRDefault="00750BF8" w:rsidP="00750BF8">
      <w:pPr>
        <w:suppressAutoHyphens/>
        <w:spacing w:after="120" w:line="360" w:lineRule="auto"/>
        <w:ind w:right="368"/>
        <w:jc w:val="both"/>
        <w:rPr>
          <w:rFonts w:ascii="Calibri" w:eastAsia="Times New Roman" w:hAnsi="Calibri" w:cs="Calibri"/>
          <w:b/>
          <w:lang w:eastAsia="zh-CN"/>
        </w:rPr>
      </w:pPr>
      <w:r w:rsidRPr="00750BF8">
        <w:rPr>
          <w:rFonts w:ascii="Calibri" w:eastAsia="Times New Roman" w:hAnsi="Calibri" w:cs="Calibri"/>
          <w:lang w:eastAsia="zh-CN"/>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750BF8" w:rsidRPr="00750BF8" w:rsidRDefault="00750BF8" w:rsidP="00750BF8">
      <w:pPr>
        <w:suppressAutoHyphens/>
        <w:spacing w:after="120" w:line="360" w:lineRule="auto"/>
        <w:ind w:right="368"/>
        <w:jc w:val="both"/>
        <w:rPr>
          <w:rFonts w:ascii="Calibri" w:eastAsia="Times New Roman" w:hAnsi="Calibri" w:cs="Calibri"/>
          <w:b/>
          <w:lang w:eastAsia="zh-CN"/>
        </w:rPr>
      </w:pPr>
      <w:r w:rsidRPr="00750BF8">
        <w:rPr>
          <w:rFonts w:ascii="Calibri" w:eastAsia="Times New Roman" w:hAnsi="Calibri" w:cs="Calibri"/>
          <w:lang w:eastAsia="zh-CN"/>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750BF8" w:rsidRPr="00750BF8" w:rsidRDefault="00750BF8" w:rsidP="00750BF8">
      <w:pPr>
        <w:suppressAutoHyphens/>
        <w:spacing w:after="120" w:line="360" w:lineRule="auto"/>
        <w:ind w:right="368"/>
        <w:jc w:val="both"/>
        <w:rPr>
          <w:rFonts w:ascii="Calibri" w:eastAsia="Times New Roman" w:hAnsi="Calibri" w:cs="Calibri"/>
          <w:b/>
          <w:lang w:eastAsia="zh-CN"/>
        </w:rPr>
      </w:pPr>
      <w:r w:rsidRPr="00750BF8">
        <w:rPr>
          <w:rFonts w:ascii="Calibri" w:eastAsia="Times New Roman" w:hAnsi="Calibri" w:cs="Calibri"/>
          <w:lang w:eastAsia="zh-CN"/>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750BF8" w:rsidRPr="00750BF8" w:rsidRDefault="00750BF8" w:rsidP="00750BF8">
      <w:pPr>
        <w:suppressAutoHyphens/>
        <w:spacing w:after="120" w:line="360" w:lineRule="auto"/>
        <w:ind w:right="368"/>
        <w:jc w:val="both"/>
        <w:rPr>
          <w:rFonts w:ascii="Calibri" w:eastAsia="Times New Roman" w:hAnsi="Calibri" w:cs="Calibri"/>
          <w:b/>
          <w:lang w:eastAsia="zh-CN"/>
        </w:rPr>
      </w:pPr>
      <w:r w:rsidRPr="00750BF8">
        <w:rPr>
          <w:rFonts w:ascii="Calibri" w:eastAsia="Times New Roman" w:hAnsi="Calibri" w:cs="Calibri"/>
          <w:lang w:eastAsia="zh-CN"/>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750BF8" w:rsidRPr="00750BF8" w:rsidRDefault="00750BF8" w:rsidP="00750BF8">
      <w:pPr>
        <w:suppressAutoHyphens/>
        <w:spacing w:after="120" w:line="360" w:lineRule="auto"/>
        <w:ind w:right="368"/>
        <w:jc w:val="both"/>
        <w:rPr>
          <w:rFonts w:ascii="Calibri" w:eastAsia="Times New Roman" w:hAnsi="Calibri" w:cs="Calibri"/>
          <w:b/>
          <w:lang w:eastAsia="zh-CN"/>
        </w:rPr>
      </w:pPr>
      <w:r w:rsidRPr="00750BF8">
        <w:rPr>
          <w:rFonts w:ascii="Calibri" w:eastAsia="Times New Roman" w:hAnsi="Calibri" w:cs="Calibri"/>
          <w:lang w:eastAsia="zh-CN"/>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w:t>
      </w:r>
      <w:r w:rsidRPr="00750BF8">
        <w:rPr>
          <w:rFonts w:ascii="Calibri" w:eastAsia="Times New Roman" w:hAnsi="Calibri" w:cs="Calibri"/>
          <w:lang w:eastAsia="zh-CN"/>
        </w:rPr>
        <w:lastRenderedPageBreak/>
        <w:t>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750BF8" w:rsidRPr="00750BF8" w:rsidRDefault="00750BF8" w:rsidP="00750BF8">
      <w:pPr>
        <w:suppressAutoHyphens/>
        <w:spacing w:after="120" w:line="360" w:lineRule="auto"/>
        <w:ind w:right="368"/>
        <w:jc w:val="both"/>
        <w:rPr>
          <w:rFonts w:ascii="Calibri" w:eastAsia="Times New Roman" w:hAnsi="Calibri" w:cs="Calibri"/>
          <w:b/>
          <w:lang w:eastAsia="zh-CN"/>
        </w:rPr>
      </w:pPr>
      <w:r w:rsidRPr="00750BF8">
        <w:rPr>
          <w:rFonts w:ascii="Calibri" w:eastAsia="Times New Roman" w:hAnsi="Calibri" w:cs="Calibri"/>
          <w:lang w:eastAsia="zh-CN"/>
        </w:rPr>
        <w:t>Τονίζεται ότι είναι υποχρεωτική η απάντηση σε όλα τα σημεία των ΠΙΝΑΚΩΝ ΣΥΜΜΟΡΦΩΣΗΣ και η παροχή όλων των πληροφοριών που ζητούνται.</w:t>
      </w:r>
    </w:p>
    <w:p w:rsidR="00750BF8" w:rsidRPr="00750BF8" w:rsidRDefault="00750BF8" w:rsidP="00750BF8">
      <w:pPr>
        <w:suppressAutoHyphens/>
        <w:spacing w:after="120" w:line="360" w:lineRule="auto"/>
        <w:ind w:right="368"/>
        <w:jc w:val="both"/>
        <w:rPr>
          <w:rFonts w:ascii="Calibri" w:eastAsia="Times New Roman" w:hAnsi="Calibri" w:cs="Calibri"/>
          <w:b/>
          <w:lang w:eastAsia="zh-CN"/>
        </w:rPr>
      </w:pPr>
      <w:r w:rsidRPr="00750BF8">
        <w:rPr>
          <w:rFonts w:ascii="Calibri" w:eastAsia="Times New Roman" w:hAnsi="Calibri" w:cs="Calibri"/>
          <w:lang w:eastAsia="zh-CN"/>
        </w:rPr>
        <w:t>Η αρμόδια Επιτροπή θα αξιολογήσει τα παρεχόμενα από τους υποψήφιους Αναδόχους στοιχεία κατά την αξιολόγηση των Τεχνικών Προσφορών.</w:t>
      </w:r>
    </w:p>
    <w:p w:rsidR="00750BF8" w:rsidRPr="00750BF8" w:rsidRDefault="00750BF8" w:rsidP="00750BF8">
      <w:pPr>
        <w:suppressAutoHyphens/>
        <w:spacing w:after="120" w:line="360" w:lineRule="auto"/>
        <w:ind w:right="368"/>
        <w:jc w:val="both"/>
        <w:rPr>
          <w:rFonts w:ascii="Calibri" w:eastAsia="Times New Roman" w:hAnsi="Calibri" w:cs="Calibri"/>
          <w:lang w:eastAsia="zh-CN"/>
        </w:rPr>
      </w:pPr>
      <w:r w:rsidRPr="00750BF8">
        <w:rPr>
          <w:rFonts w:ascii="Calibri" w:eastAsia="Times New Roman" w:hAnsi="Calibri" w:cs="Calibri"/>
          <w:lang w:eastAsia="zh-CN"/>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750BF8" w:rsidRPr="00750BF8" w:rsidRDefault="00750BF8" w:rsidP="00750BF8">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sectPr w:rsidR="00750BF8" w:rsidRPr="00750BF8">
          <w:pgSz w:w="11906" w:h="16838"/>
          <w:pgMar w:top="1134" w:right="1134" w:bottom="1134" w:left="1134" w:header="720" w:footer="709" w:gutter="0"/>
          <w:cols w:space="720"/>
          <w:titlePg/>
          <w:docGrid w:linePitch="360"/>
        </w:sectPr>
      </w:pPr>
    </w:p>
    <w:p w:rsidR="00750BF8" w:rsidRPr="00750BF8" w:rsidRDefault="00750BF8" w:rsidP="00750BF8">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bookmarkStart w:id="20" w:name="_Toc11838480"/>
      <w:bookmarkStart w:id="21" w:name="_Toc40775021"/>
      <w:bookmarkStart w:id="22" w:name="_Toc72694838"/>
      <w:r w:rsidRPr="00750BF8">
        <w:rPr>
          <w:rFonts w:ascii="Arial" w:eastAsia="Times New Roman" w:hAnsi="Arial" w:cs="Arial"/>
          <w:b/>
          <w:color w:val="002060"/>
          <w:sz w:val="24"/>
          <w:lang w:eastAsia="zh-CN"/>
        </w:rPr>
        <w:lastRenderedPageBreak/>
        <w:t>ΠΑΡΑΡΤΗΜΑ I</w:t>
      </w:r>
      <w:r w:rsidRPr="00750BF8">
        <w:rPr>
          <w:rFonts w:ascii="Arial" w:eastAsia="Times New Roman" w:hAnsi="Arial" w:cs="Arial"/>
          <w:b/>
          <w:color w:val="002060"/>
          <w:sz w:val="24"/>
          <w:lang w:val="en-US" w:eastAsia="zh-CN"/>
        </w:rPr>
        <w:t>V</w:t>
      </w:r>
      <w:r w:rsidRPr="00750BF8">
        <w:rPr>
          <w:rFonts w:ascii="Arial" w:eastAsia="Times New Roman" w:hAnsi="Arial" w:cs="Arial"/>
          <w:b/>
          <w:color w:val="002060"/>
          <w:sz w:val="24"/>
          <w:lang w:eastAsia="zh-CN"/>
        </w:rPr>
        <w:t xml:space="preserve"> – Υπόδειγμα Οικονομικής Προσφοράς</w:t>
      </w:r>
      <w:bookmarkEnd w:id="20"/>
      <w:bookmarkEnd w:id="21"/>
      <w:bookmarkEnd w:id="22"/>
    </w:p>
    <w:p w:rsidR="00750BF8" w:rsidRPr="00750BF8" w:rsidRDefault="00750BF8" w:rsidP="00750BF8">
      <w:pPr>
        <w:suppressAutoHyphens/>
        <w:spacing w:after="60" w:line="240" w:lineRule="auto"/>
        <w:jc w:val="both"/>
        <w:rPr>
          <w:rFonts w:ascii="Calibri" w:eastAsia="Times New Roman" w:hAnsi="Calibri" w:cs="Calibri"/>
          <w:szCs w:val="24"/>
          <w:lang w:eastAsia="zh-CN"/>
        </w:rPr>
      </w:pPr>
    </w:p>
    <w:tbl>
      <w:tblPr>
        <w:tblW w:w="15452" w:type="dxa"/>
        <w:tblInd w:w="-441" w:type="dxa"/>
        <w:tblLayout w:type="fixed"/>
        <w:tblCellMar>
          <w:left w:w="10" w:type="dxa"/>
          <w:right w:w="10" w:type="dxa"/>
        </w:tblCellMar>
        <w:tblLook w:val="04A0" w:firstRow="1" w:lastRow="0" w:firstColumn="1" w:lastColumn="0" w:noHBand="0" w:noVBand="1"/>
      </w:tblPr>
      <w:tblGrid>
        <w:gridCol w:w="561"/>
        <w:gridCol w:w="716"/>
        <w:gridCol w:w="992"/>
        <w:gridCol w:w="992"/>
        <w:gridCol w:w="1134"/>
        <w:gridCol w:w="993"/>
        <w:gridCol w:w="992"/>
        <w:gridCol w:w="918"/>
        <w:gridCol w:w="74"/>
        <w:gridCol w:w="2268"/>
        <w:gridCol w:w="1418"/>
        <w:gridCol w:w="850"/>
        <w:gridCol w:w="1418"/>
        <w:gridCol w:w="2126"/>
      </w:tblGrid>
      <w:tr w:rsidR="00750BF8" w:rsidRPr="00750BF8" w:rsidTr="007B695F">
        <w:trPr>
          <w:trHeight w:hRule="exact" w:val="1003"/>
        </w:trPr>
        <w:tc>
          <w:tcPr>
            <w:tcW w:w="7298" w:type="dxa"/>
            <w:gridSpan w:val="8"/>
            <w:tcBorders>
              <w:top w:val="single" w:sz="4" w:space="0" w:color="auto"/>
              <w:left w:val="single" w:sz="4" w:space="0" w:color="auto"/>
            </w:tcBorders>
            <w:shd w:val="clear" w:color="auto" w:fill="FFFFFF"/>
          </w:tcPr>
          <w:p w:rsidR="00750BF8" w:rsidRPr="00750BF8" w:rsidRDefault="00750BF8" w:rsidP="00750BF8">
            <w:pPr>
              <w:widowControl w:val="0"/>
              <w:spacing w:after="0" w:line="298" w:lineRule="exact"/>
              <w:jc w:val="both"/>
              <w:rPr>
                <w:rFonts w:ascii="Tahoma" w:eastAsia="Arial Unicode MS" w:hAnsi="Tahoma" w:cs="Tahoma"/>
                <w:sz w:val="20"/>
                <w:szCs w:val="20"/>
                <w:lang w:eastAsia="el-GR"/>
              </w:rPr>
            </w:pPr>
            <w:r w:rsidRPr="00750BF8">
              <w:rPr>
                <w:rFonts w:ascii="Tahoma" w:eastAsia="Arial Unicode MS" w:hAnsi="Tahoma" w:cs="Tahoma"/>
                <w:sz w:val="20"/>
                <w:szCs w:val="20"/>
                <w:lang w:eastAsia="el-GR"/>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right w:val="single" w:sz="4" w:space="0" w:color="auto"/>
            </w:tcBorders>
            <w:shd w:val="clear" w:color="auto" w:fill="FFFFFF"/>
          </w:tcPr>
          <w:p w:rsidR="00750BF8" w:rsidRPr="00750BF8" w:rsidRDefault="00750BF8" w:rsidP="00750BF8">
            <w:pPr>
              <w:widowControl w:val="0"/>
              <w:spacing w:before="60" w:after="0" w:line="230" w:lineRule="exact"/>
              <w:jc w:val="both"/>
              <w:rPr>
                <w:rFonts w:ascii="Tahoma" w:eastAsia="Arial Unicode MS" w:hAnsi="Tahoma" w:cs="Tahoma"/>
                <w:sz w:val="20"/>
                <w:szCs w:val="20"/>
                <w:lang w:eastAsia="el-GR"/>
              </w:rPr>
            </w:pPr>
            <w:r w:rsidRPr="00750BF8">
              <w:rPr>
                <w:rFonts w:ascii="Tahoma" w:eastAsia="Arial Unicode MS" w:hAnsi="Tahoma" w:cs="Tahoma"/>
                <w:sz w:val="20"/>
                <w:szCs w:val="20"/>
                <w:lang w:eastAsia="el-GR"/>
              </w:rPr>
              <w:t xml:space="preserve">     ΔΙΑΚΗΡΥΞΗ : ……………..</w:t>
            </w:r>
          </w:p>
        </w:tc>
      </w:tr>
      <w:tr w:rsidR="00750BF8" w:rsidRPr="00750BF8" w:rsidTr="007B695F">
        <w:trPr>
          <w:trHeight w:hRule="exact" w:val="1246"/>
        </w:trPr>
        <w:tc>
          <w:tcPr>
            <w:tcW w:w="2269" w:type="dxa"/>
            <w:gridSpan w:val="3"/>
            <w:tcBorders>
              <w:top w:val="single" w:sz="4" w:space="0" w:color="auto"/>
              <w:left w:val="single" w:sz="4" w:space="0" w:color="auto"/>
            </w:tcBorders>
            <w:shd w:val="clear" w:color="auto" w:fill="FFFFFF"/>
          </w:tcPr>
          <w:p w:rsidR="00750BF8" w:rsidRPr="00750BF8" w:rsidRDefault="00750BF8" w:rsidP="00750BF8">
            <w:pPr>
              <w:widowControl w:val="0"/>
              <w:spacing w:after="0" w:line="360" w:lineRule="auto"/>
              <w:ind w:left="60"/>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360" w:lineRule="auto"/>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ΑΙΤΟΥΜΕΝΕΣ ΕΞΕΤΑΣΕΙΣ ΝΟΣΟΚΟΜΕΙΟΥ</w:t>
            </w:r>
          </w:p>
        </w:tc>
        <w:tc>
          <w:tcPr>
            <w:tcW w:w="13183" w:type="dxa"/>
            <w:gridSpan w:val="11"/>
            <w:tcBorders>
              <w:top w:val="single" w:sz="4" w:space="0" w:color="auto"/>
              <w:left w:val="single" w:sz="4" w:space="0" w:color="auto"/>
              <w:right w:val="single" w:sz="4" w:space="0" w:color="auto"/>
            </w:tcBorders>
            <w:shd w:val="clear" w:color="auto" w:fill="FFFFFF"/>
          </w:tcPr>
          <w:p w:rsidR="00750BF8" w:rsidRPr="00750BF8" w:rsidRDefault="00750BF8" w:rsidP="00750BF8">
            <w:pPr>
              <w:widowControl w:val="0"/>
              <w:spacing w:after="0" w:line="360" w:lineRule="auto"/>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360" w:lineRule="auto"/>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360" w:lineRule="auto"/>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360" w:lineRule="auto"/>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ΑΠΑΙΤΟΥΜΕΝΑ ΑΝΤΙΔΡΑΣΤΗΡΙΑ ΒΑΣΕΙ ΤΩΝ ΑΙΤΟΥΜΕΝΩΝ ΕΞΕΤΑΣΕΩΝ ΤΟΥ ΝΟΣΟΚΟΜΕΙΟΥ ΚΑΙ ΤΟΥ ΠΡΟΣΦΕΡΟΜΕΝΟΥ ΣΥΝΟΔΟΥ ΕΞΟΠΛΙΣΜΟΥ</w:t>
            </w:r>
          </w:p>
        </w:tc>
      </w:tr>
      <w:tr w:rsidR="00750BF8" w:rsidRPr="00750BF8" w:rsidTr="007B695F">
        <w:trPr>
          <w:trHeight w:hRule="exact" w:val="480"/>
        </w:trPr>
        <w:tc>
          <w:tcPr>
            <w:tcW w:w="561" w:type="dxa"/>
            <w:tcBorders>
              <w:top w:val="single" w:sz="4" w:space="0" w:color="auto"/>
              <w:left w:val="single" w:sz="4" w:space="0" w:color="auto"/>
            </w:tcBorders>
            <w:shd w:val="clear" w:color="auto" w:fill="FFFFFF"/>
          </w:tcPr>
          <w:p w:rsidR="00750BF8" w:rsidRPr="00750BF8" w:rsidRDefault="00750BF8" w:rsidP="00750BF8">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150" w:lineRule="exact"/>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1</w:t>
            </w:r>
          </w:p>
        </w:tc>
        <w:tc>
          <w:tcPr>
            <w:tcW w:w="716" w:type="dxa"/>
            <w:tcBorders>
              <w:top w:val="single" w:sz="4" w:space="0" w:color="auto"/>
              <w:left w:val="single" w:sz="4" w:space="0" w:color="auto"/>
            </w:tcBorders>
            <w:shd w:val="clear" w:color="auto" w:fill="FFFFFF"/>
          </w:tcPr>
          <w:p w:rsidR="00750BF8" w:rsidRPr="00750BF8" w:rsidRDefault="00750BF8" w:rsidP="00750BF8">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150" w:lineRule="exact"/>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2</w:t>
            </w:r>
          </w:p>
        </w:tc>
        <w:tc>
          <w:tcPr>
            <w:tcW w:w="992" w:type="dxa"/>
            <w:tcBorders>
              <w:top w:val="single" w:sz="4" w:space="0" w:color="auto"/>
              <w:left w:val="single" w:sz="4" w:space="0" w:color="auto"/>
            </w:tcBorders>
            <w:shd w:val="clear" w:color="auto" w:fill="FFFFFF"/>
          </w:tcPr>
          <w:p w:rsidR="00750BF8" w:rsidRPr="00750BF8" w:rsidRDefault="00750BF8" w:rsidP="00750BF8">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150" w:lineRule="exact"/>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3</w:t>
            </w:r>
          </w:p>
        </w:tc>
        <w:tc>
          <w:tcPr>
            <w:tcW w:w="992" w:type="dxa"/>
            <w:tcBorders>
              <w:top w:val="single" w:sz="4" w:space="0" w:color="auto"/>
              <w:left w:val="single" w:sz="4" w:space="0" w:color="auto"/>
            </w:tcBorders>
            <w:shd w:val="clear" w:color="auto" w:fill="FFFFFF"/>
          </w:tcPr>
          <w:p w:rsidR="00750BF8" w:rsidRPr="00750BF8" w:rsidRDefault="00750BF8" w:rsidP="00750BF8">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150" w:lineRule="exact"/>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4</w:t>
            </w:r>
          </w:p>
        </w:tc>
        <w:tc>
          <w:tcPr>
            <w:tcW w:w="1134" w:type="dxa"/>
            <w:tcBorders>
              <w:top w:val="single" w:sz="4" w:space="0" w:color="auto"/>
              <w:left w:val="single" w:sz="4" w:space="0" w:color="auto"/>
            </w:tcBorders>
            <w:shd w:val="clear" w:color="auto" w:fill="FFFFFF"/>
          </w:tcPr>
          <w:p w:rsidR="00750BF8" w:rsidRPr="00750BF8" w:rsidRDefault="00750BF8" w:rsidP="00750BF8">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150" w:lineRule="exact"/>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5</w:t>
            </w:r>
          </w:p>
        </w:tc>
        <w:tc>
          <w:tcPr>
            <w:tcW w:w="993" w:type="dxa"/>
            <w:tcBorders>
              <w:top w:val="single" w:sz="4" w:space="0" w:color="auto"/>
              <w:left w:val="single" w:sz="4" w:space="0" w:color="auto"/>
            </w:tcBorders>
            <w:shd w:val="clear" w:color="auto" w:fill="FFFFFF"/>
          </w:tcPr>
          <w:p w:rsidR="00750BF8" w:rsidRPr="00750BF8" w:rsidRDefault="00750BF8" w:rsidP="00750BF8">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150" w:lineRule="exact"/>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6</w:t>
            </w:r>
          </w:p>
        </w:tc>
        <w:tc>
          <w:tcPr>
            <w:tcW w:w="992" w:type="dxa"/>
            <w:tcBorders>
              <w:top w:val="single" w:sz="4" w:space="0" w:color="auto"/>
              <w:left w:val="single" w:sz="4" w:space="0" w:color="auto"/>
            </w:tcBorders>
            <w:shd w:val="clear" w:color="auto" w:fill="FFFFFF"/>
          </w:tcPr>
          <w:p w:rsidR="00750BF8" w:rsidRPr="00750BF8" w:rsidRDefault="00750BF8" w:rsidP="00750BF8">
            <w:pPr>
              <w:widowControl w:val="0"/>
              <w:spacing w:after="0" w:line="150" w:lineRule="exact"/>
              <w:ind w:right="240"/>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150" w:lineRule="exact"/>
              <w:ind w:right="240"/>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7</w:t>
            </w:r>
          </w:p>
        </w:tc>
        <w:tc>
          <w:tcPr>
            <w:tcW w:w="992" w:type="dxa"/>
            <w:gridSpan w:val="2"/>
            <w:tcBorders>
              <w:top w:val="single" w:sz="4" w:space="0" w:color="auto"/>
              <w:left w:val="single" w:sz="4" w:space="0" w:color="auto"/>
            </w:tcBorders>
            <w:shd w:val="clear" w:color="auto" w:fill="FFFFFF"/>
          </w:tcPr>
          <w:p w:rsidR="00750BF8" w:rsidRPr="00750BF8" w:rsidRDefault="00750BF8" w:rsidP="00750BF8">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150" w:lineRule="exact"/>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8</w:t>
            </w:r>
          </w:p>
        </w:tc>
        <w:tc>
          <w:tcPr>
            <w:tcW w:w="2268" w:type="dxa"/>
            <w:tcBorders>
              <w:top w:val="single" w:sz="4" w:space="0" w:color="auto"/>
              <w:left w:val="single" w:sz="4" w:space="0" w:color="auto"/>
            </w:tcBorders>
            <w:shd w:val="clear" w:color="auto" w:fill="FFFFFF"/>
          </w:tcPr>
          <w:p w:rsidR="00750BF8" w:rsidRPr="00750BF8" w:rsidRDefault="00750BF8" w:rsidP="00750BF8">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150" w:lineRule="exact"/>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9</w:t>
            </w:r>
          </w:p>
        </w:tc>
        <w:tc>
          <w:tcPr>
            <w:tcW w:w="1418" w:type="dxa"/>
            <w:tcBorders>
              <w:top w:val="single" w:sz="4" w:space="0" w:color="auto"/>
              <w:left w:val="single" w:sz="4" w:space="0" w:color="auto"/>
            </w:tcBorders>
            <w:shd w:val="clear" w:color="auto" w:fill="FFFFFF"/>
          </w:tcPr>
          <w:p w:rsidR="00750BF8" w:rsidRPr="00750BF8" w:rsidRDefault="00750BF8" w:rsidP="00750BF8">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150" w:lineRule="exact"/>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10</w:t>
            </w:r>
          </w:p>
        </w:tc>
        <w:tc>
          <w:tcPr>
            <w:tcW w:w="850" w:type="dxa"/>
            <w:tcBorders>
              <w:top w:val="single" w:sz="4" w:space="0" w:color="auto"/>
              <w:left w:val="single" w:sz="4" w:space="0" w:color="auto"/>
            </w:tcBorders>
            <w:shd w:val="clear" w:color="auto" w:fill="FFFFFF"/>
          </w:tcPr>
          <w:p w:rsidR="00750BF8" w:rsidRPr="00750BF8" w:rsidRDefault="00750BF8" w:rsidP="00750BF8">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150" w:lineRule="exact"/>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11</w:t>
            </w:r>
          </w:p>
        </w:tc>
        <w:tc>
          <w:tcPr>
            <w:tcW w:w="1418" w:type="dxa"/>
            <w:tcBorders>
              <w:top w:val="single" w:sz="4" w:space="0" w:color="auto"/>
              <w:left w:val="single" w:sz="4" w:space="0" w:color="auto"/>
            </w:tcBorders>
            <w:shd w:val="clear" w:color="auto" w:fill="FFFFFF"/>
          </w:tcPr>
          <w:p w:rsidR="00750BF8" w:rsidRPr="00750BF8" w:rsidRDefault="00750BF8" w:rsidP="00750BF8">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150" w:lineRule="exact"/>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12</w:t>
            </w:r>
          </w:p>
        </w:tc>
        <w:tc>
          <w:tcPr>
            <w:tcW w:w="2126" w:type="dxa"/>
            <w:tcBorders>
              <w:top w:val="single" w:sz="4" w:space="0" w:color="auto"/>
              <w:left w:val="single" w:sz="4" w:space="0" w:color="auto"/>
              <w:right w:val="single" w:sz="4" w:space="0" w:color="auto"/>
            </w:tcBorders>
            <w:shd w:val="clear" w:color="auto" w:fill="FFFFFF"/>
          </w:tcPr>
          <w:p w:rsidR="00750BF8" w:rsidRPr="00750BF8" w:rsidRDefault="00750BF8" w:rsidP="00750BF8">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150" w:lineRule="exact"/>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13</w:t>
            </w:r>
          </w:p>
        </w:tc>
      </w:tr>
      <w:tr w:rsidR="00750BF8" w:rsidRPr="00750BF8" w:rsidTr="007B695F">
        <w:trPr>
          <w:trHeight w:hRule="exact" w:val="2787"/>
        </w:trPr>
        <w:tc>
          <w:tcPr>
            <w:tcW w:w="561" w:type="dxa"/>
            <w:tcBorders>
              <w:top w:val="single" w:sz="4" w:space="0" w:color="auto"/>
              <w:left w:val="single" w:sz="4" w:space="0" w:color="auto"/>
            </w:tcBorders>
            <w:shd w:val="clear" w:color="auto" w:fill="FFFFFF"/>
          </w:tcPr>
          <w:p w:rsidR="00750BF8" w:rsidRPr="00750BF8" w:rsidRDefault="00750BF8" w:rsidP="00750BF8">
            <w:pPr>
              <w:widowControl w:val="0"/>
              <w:spacing w:after="0" w:line="150" w:lineRule="exact"/>
              <w:ind w:left="200"/>
              <w:jc w:val="both"/>
              <w:rPr>
                <w:rFonts w:ascii="Tahoma" w:eastAsia="Microsoft Sans Serif" w:hAnsi="Tahoma" w:cs="Tahoma"/>
                <w:color w:val="000000"/>
                <w:sz w:val="16"/>
                <w:szCs w:val="16"/>
                <w:shd w:val="clear" w:color="auto" w:fill="FFFFFF"/>
                <w:lang w:eastAsia="el-GR"/>
              </w:rPr>
            </w:pPr>
          </w:p>
          <w:p w:rsidR="00750BF8" w:rsidRPr="00750BF8" w:rsidRDefault="00750BF8" w:rsidP="00750BF8">
            <w:pPr>
              <w:widowControl w:val="0"/>
              <w:spacing w:after="0" w:line="150" w:lineRule="exact"/>
              <w:ind w:left="200"/>
              <w:jc w:val="both"/>
              <w:rPr>
                <w:rFonts w:ascii="Tahoma" w:eastAsia="Arial Unicode MS" w:hAnsi="Tahoma" w:cs="Tahoma"/>
                <w:sz w:val="16"/>
                <w:szCs w:val="16"/>
                <w:lang w:eastAsia="el-GR"/>
              </w:rPr>
            </w:pPr>
            <w:r w:rsidRPr="00750BF8">
              <w:rPr>
                <w:rFonts w:ascii="Tahoma" w:eastAsia="Microsoft Sans Serif" w:hAnsi="Tahoma" w:cs="Tahoma"/>
                <w:color w:val="000000"/>
                <w:sz w:val="16"/>
                <w:szCs w:val="16"/>
                <w:shd w:val="clear" w:color="auto" w:fill="FFFFFF"/>
                <w:lang w:eastAsia="el-GR"/>
              </w:rPr>
              <w:t>Α/Α</w:t>
            </w:r>
          </w:p>
        </w:tc>
        <w:tc>
          <w:tcPr>
            <w:tcW w:w="716" w:type="dxa"/>
            <w:tcBorders>
              <w:top w:val="single" w:sz="4" w:space="0" w:color="auto"/>
              <w:left w:val="single" w:sz="4" w:space="0" w:color="auto"/>
            </w:tcBorders>
            <w:shd w:val="clear" w:color="auto" w:fill="FFFFFF"/>
          </w:tcPr>
          <w:p w:rsidR="00750BF8" w:rsidRPr="00750BF8" w:rsidRDefault="00750BF8" w:rsidP="00750BF8">
            <w:pPr>
              <w:widowControl w:val="0"/>
              <w:spacing w:after="0" w:line="150" w:lineRule="exact"/>
              <w:jc w:val="both"/>
              <w:rPr>
                <w:rFonts w:ascii="Tahoma" w:eastAsia="Microsoft Sans Serif" w:hAnsi="Tahoma" w:cs="Tahoma"/>
                <w:color w:val="000000"/>
                <w:sz w:val="16"/>
                <w:szCs w:val="16"/>
                <w:shd w:val="clear" w:color="auto" w:fill="FFFFFF"/>
                <w:lang w:eastAsia="el-GR"/>
              </w:rPr>
            </w:pPr>
          </w:p>
          <w:p w:rsidR="00750BF8" w:rsidRPr="00750BF8" w:rsidRDefault="00750BF8" w:rsidP="00750BF8">
            <w:pPr>
              <w:widowControl w:val="0"/>
              <w:spacing w:after="0" w:line="150" w:lineRule="exact"/>
              <w:jc w:val="both"/>
              <w:rPr>
                <w:rFonts w:ascii="Tahoma" w:eastAsia="Arial Unicode MS" w:hAnsi="Tahoma" w:cs="Tahoma"/>
                <w:sz w:val="16"/>
                <w:szCs w:val="16"/>
                <w:lang w:eastAsia="el-GR"/>
              </w:rPr>
            </w:pPr>
            <w:r w:rsidRPr="00750BF8">
              <w:rPr>
                <w:rFonts w:ascii="Tahoma" w:eastAsia="Microsoft Sans Serif" w:hAnsi="Tahoma" w:cs="Tahoma"/>
                <w:color w:val="000000"/>
                <w:sz w:val="16"/>
                <w:szCs w:val="16"/>
                <w:shd w:val="clear" w:color="auto" w:fill="FFFFFF"/>
                <w:lang w:eastAsia="el-GR"/>
              </w:rPr>
              <w:t>ΕΞΕΤΑΣΗ</w:t>
            </w:r>
          </w:p>
        </w:tc>
        <w:tc>
          <w:tcPr>
            <w:tcW w:w="992" w:type="dxa"/>
            <w:tcBorders>
              <w:top w:val="single" w:sz="4" w:space="0" w:color="auto"/>
              <w:left w:val="single" w:sz="4" w:space="0" w:color="auto"/>
            </w:tcBorders>
            <w:shd w:val="clear" w:color="auto" w:fill="FFFFFF"/>
          </w:tcPr>
          <w:p w:rsidR="00750BF8" w:rsidRPr="00750BF8" w:rsidRDefault="00750BF8" w:rsidP="00750BF8">
            <w:pPr>
              <w:widowControl w:val="0"/>
              <w:spacing w:after="60" w:line="150" w:lineRule="exact"/>
              <w:jc w:val="both"/>
              <w:rPr>
                <w:rFonts w:ascii="Tahoma" w:eastAsia="Microsoft Sans Serif" w:hAnsi="Tahoma" w:cs="Tahoma"/>
                <w:color w:val="000000"/>
                <w:sz w:val="16"/>
                <w:szCs w:val="16"/>
                <w:shd w:val="clear" w:color="auto" w:fill="FFFFFF"/>
                <w:lang w:eastAsia="el-GR"/>
              </w:rPr>
            </w:pPr>
          </w:p>
          <w:p w:rsidR="00750BF8" w:rsidRPr="00750BF8" w:rsidRDefault="00750BF8" w:rsidP="00750BF8">
            <w:pPr>
              <w:widowControl w:val="0"/>
              <w:spacing w:after="60" w:line="150" w:lineRule="exact"/>
              <w:jc w:val="both"/>
              <w:rPr>
                <w:rFonts w:ascii="Tahoma" w:eastAsia="Arial Unicode MS" w:hAnsi="Tahoma" w:cs="Tahoma"/>
                <w:sz w:val="16"/>
                <w:szCs w:val="16"/>
                <w:lang w:eastAsia="el-GR"/>
              </w:rPr>
            </w:pPr>
            <w:r w:rsidRPr="00750BF8">
              <w:rPr>
                <w:rFonts w:ascii="Tahoma" w:eastAsia="Microsoft Sans Serif" w:hAnsi="Tahoma" w:cs="Tahoma"/>
                <w:color w:val="000000"/>
                <w:sz w:val="16"/>
                <w:szCs w:val="16"/>
                <w:shd w:val="clear" w:color="auto" w:fill="FFFFFF"/>
                <w:lang w:eastAsia="el-GR"/>
              </w:rPr>
              <w:t xml:space="preserve">ΕΤΗΣΙΟΣ ΑΡΙΘΜΟΣ ΕΞΕΤΑΣΕΩΝ </w:t>
            </w:r>
          </w:p>
        </w:tc>
        <w:tc>
          <w:tcPr>
            <w:tcW w:w="992" w:type="dxa"/>
            <w:tcBorders>
              <w:top w:val="single" w:sz="4" w:space="0" w:color="auto"/>
              <w:left w:val="single" w:sz="4" w:space="0" w:color="auto"/>
            </w:tcBorders>
            <w:shd w:val="clear" w:color="auto" w:fill="FFFFFF"/>
          </w:tcPr>
          <w:p w:rsidR="00750BF8" w:rsidRPr="00750BF8" w:rsidRDefault="00750BF8" w:rsidP="00750BF8">
            <w:pPr>
              <w:widowControl w:val="0"/>
              <w:spacing w:after="0" w:line="211" w:lineRule="exact"/>
              <w:jc w:val="both"/>
              <w:rPr>
                <w:rFonts w:ascii="Tahoma" w:eastAsia="Microsoft Sans Serif" w:hAnsi="Tahoma" w:cs="Tahoma"/>
                <w:color w:val="000000"/>
                <w:sz w:val="16"/>
                <w:szCs w:val="16"/>
                <w:shd w:val="clear" w:color="auto" w:fill="FFFFFF"/>
                <w:lang w:eastAsia="el-GR"/>
              </w:rPr>
            </w:pPr>
          </w:p>
          <w:p w:rsidR="00750BF8" w:rsidRPr="00750BF8" w:rsidRDefault="00750BF8" w:rsidP="00750BF8">
            <w:pPr>
              <w:widowControl w:val="0"/>
              <w:spacing w:after="0" w:line="211" w:lineRule="exact"/>
              <w:jc w:val="both"/>
              <w:rPr>
                <w:rFonts w:ascii="Tahoma" w:eastAsia="Arial Unicode MS" w:hAnsi="Tahoma" w:cs="Tahoma"/>
                <w:sz w:val="16"/>
                <w:szCs w:val="16"/>
                <w:lang w:eastAsia="el-GR"/>
              </w:rPr>
            </w:pPr>
            <w:r w:rsidRPr="00750BF8">
              <w:rPr>
                <w:rFonts w:ascii="Tahoma" w:eastAsia="Microsoft Sans Serif" w:hAnsi="Tahoma" w:cs="Tahoma"/>
                <w:color w:val="000000"/>
                <w:sz w:val="16"/>
                <w:szCs w:val="16"/>
                <w:shd w:val="clear" w:color="auto" w:fill="FFFFFF"/>
                <w:lang w:eastAsia="el-GR"/>
              </w:rPr>
              <w:t xml:space="preserve">ΠΕΡΙΓΡΑΦΗ ΠΡΟΣΦ. ΕΙΔΟΥΣ </w:t>
            </w:r>
          </w:p>
        </w:tc>
        <w:tc>
          <w:tcPr>
            <w:tcW w:w="1134" w:type="dxa"/>
            <w:tcBorders>
              <w:top w:val="single" w:sz="4" w:space="0" w:color="auto"/>
              <w:left w:val="single" w:sz="4" w:space="0" w:color="auto"/>
            </w:tcBorders>
            <w:shd w:val="clear" w:color="auto" w:fill="FFFFFF"/>
          </w:tcPr>
          <w:p w:rsidR="00750BF8" w:rsidRPr="00750BF8" w:rsidRDefault="00750BF8" w:rsidP="00750BF8">
            <w:pPr>
              <w:widowControl w:val="0"/>
              <w:spacing w:after="60" w:line="150" w:lineRule="exact"/>
              <w:jc w:val="both"/>
              <w:rPr>
                <w:rFonts w:ascii="Tahoma" w:eastAsia="Microsoft Sans Serif" w:hAnsi="Tahoma" w:cs="Tahoma"/>
                <w:color w:val="000000"/>
                <w:sz w:val="16"/>
                <w:szCs w:val="16"/>
                <w:shd w:val="clear" w:color="auto" w:fill="FFFFFF"/>
                <w:lang w:eastAsia="el-GR"/>
              </w:rPr>
            </w:pPr>
          </w:p>
          <w:p w:rsidR="00750BF8" w:rsidRPr="00750BF8" w:rsidRDefault="00750BF8" w:rsidP="00750BF8">
            <w:pPr>
              <w:widowControl w:val="0"/>
              <w:spacing w:after="60" w:line="150" w:lineRule="exact"/>
              <w:jc w:val="both"/>
              <w:rPr>
                <w:rFonts w:ascii="Tahoma" w:eastAsia="Arial Unicode MS" w:hAnsi="Tahoma" w:cs="Tahoma"/>
                <w:sz w:val="16"/>
                <w:szCs w:val="16"/>
                <w:lang w:eastAsia="el-GR"/>
              </w:rPr>
            </w:pPr>
            <w:r w:rsidRPr="00750BF8">
              <w:rPr>
                <w:rFonts w:ascii="Tahoma" w:eastAsia="Microsoft Sans Serif" w:hAnsi="Tahoma" w:cs="Tahoma"/>
                <w:color w:val="000000"/>
                <w:sz w:val="16"/>
                <w:szCs w:val="16"/>
                <w:shd w:val="clear" w:color="auto" w:fill="FFFFFF"/>
                <w:lang w:eastAsia="el-GR"/>
              </w:rPr>
              <w:t>ΚΩΔ.</w:t>
            </w:r>
          </w:p>
          <w:p w:rsidR="00750BF8" w:rsidRPr="00750BF8" w:rsidRDefault="00750BF8" w:rsidP="00750BF8">
            <w:pPr>
              <w:widowControl w:val="0"/>
              <w:spacing w:before="60" w:after="0" w:line="150" w:lineRule="exact"/>
              <w:jc w:val="both"/>
              <w:rPr>
                <w:rFonts w:ascii="Tahoma" w:eastAsia="Arial Unicode MS" w:hAnsi="Tahoma" w:cs="Tahoma"/>
                <w:sz w:val="16"/>
                <w:szCs w:val="16"/>
                <w:lang w:eastAsia="el-GR"/>
              </w:rPr>
            </w:pPr>
            <w:r w:rsidRPr="00750BF8">
              <w:rPr>
                <w:rFonts w:ascii="Tahoma" w:eastAsia="Microsoft Sans Serif" w:hAnsi="Tahoma" w:cs="Tahoma"/>
                <w:color w:val="000000"/>
                <w:sz w:val="16"/>
                <w:szCs w:val="16"/>
                <w:shd w:val="clear" w:color="auto" w:fill="FFFFFF"/>
                <w:lang w:eastAsia="el-GR"/>
              </w:rPr>
              <w:t>ΕΡΓΟΣΤΑΣΙΟΥ ΚΑΤΑΣΚΕΥΗΣ</w:t>
            </w:r>
          </w:p>
        </w:tc>
        <w:tc>
          <w:tcPr>
            <w:tcW w:w="993" w:type="dxa"/>
            <w:tcBorders>
              <w:top w:val="single" w:sz="4" w:space="0" w:color="auto"/>
              <w:left w:val="single" w:sz="4" w:space="0" w:color="auto"/>
            </w:tcBorders>
            <w:shd w:val="clear" w:color="auto" w:fill="FFFFFF"/>
          </w:tcPr>
          <w:p w:rsidR="00750BF8" w:rsidRPr="00750BF8" w:rsidRDefault="00750BF8" w:rsidP="00750BF8">
            <w:pPr>
              <w:widowControl w:val="0"/>
              <w:spacing w:after="60" w:line="150" w:lineRule="exact"/>
              <w:jc w:val="both"/>
              <w:rPr>
                <w:rFonts w:ascii="Tahoma" w:eastAsia="Microsoft Sans Serif" w:hAnsi="Tahoma" w:cs="Tahoma"/>
                <w:color w:val="000000"/>
                <w:sz w:val="16"/>
                <w:szCs w:val="16"/>
                <w:shd w:val="clear" w:color="auto" w:fill="FFFFFF"/>
                <w:lang w:eastAsia="el-GR"/>
              </w:rPr>
            </w:pPr>
          </w:p>
          <w:p w:rsidR="00750BF8" w:rsidRPr="00750BF8" w:rsidRDefault="00750BF8" w:rsidP="00750BF8">
            <w:pPr>
              <w:widowControl w:val="0"/>
              <w:spacing w:after="60" w:line="150" w:lineRule="exact"/>
              <w:jc w:val="both"/>
              <w:rPr>
                <w:rFonts w:ascii="Tahoma" w:eastAsia="Microsoft Sans Serif" w:hAnsi="Tahoma" w:cs="Tahoma"/>
                <w:color w:val="000000"/>
                <w:sz w:val="16"/>
                <w:szCs w:val="16"/>
                <w:shd w:val="clear" w:color="auto" w:fill="FFFFFF"/>
                <w:lang w:eastAsia="el-GR"/>
              </w:rPr>
            </w:pPr>
            <w:r w:rsidRPr="00750BF8">
              <w:rPr>
                <w:rFonts w:ascii="Tahoma" w:eastAsia="Microsoft Sans Serif" w:hAnsi="Tahoma" w:cs="Tahoma"/>
                <w:color w:val="000000"/>
                <w:sz w:val="16"/>
                <w:szCs w:val="16"/>
                <w:shd w:val="clear" w:color="auto" w:fill="FFFFFF"/>
                <w:lang w:eastAsia="el-GR"/>
              </w:rPr>
              <w:t>ΤΕΣΤ /</w:t>
            </w:r>
          </w:p>
          <w:p w:rsidR="00750BF8" w:rsidRPr="00750BF8" w:rsidRDefault="00750BF8" w:rsidP="00750BF8">
            <w:pPr>
              <w:widowControl w:val="0"/>
              <w:spacing w:after="60" w:line="150" w:lineRule="exact"/>
              <w:jc w:val="both"/>
              <w:rPr>
                <w:rFonts w:ascii="Tahoma" w:eastAsia="Arial Unicode MS" w:hAnsi="Tahoma" w:cs="Tahoma"/>
                <w:sz w:val="16"/>
                <w:szCs w:val="16"/>
                <w:lang w:eastAsia="el-GR"/>
              </w:rPr>
            </w:pPr>
            <w:r w:rsidRPr="00750BF8">
              <w:rPr>
                <w:rFonts w:ascii="Tahoma" w:eastAsia="Microsoft Sans Serif" w:hAnsi="Tahoma" w:cs="Tahoma"/>
                <w:color w:val="000000"/>
                <w:sz w:val="16"/>
                <w:szCs w:val="16"/>
                <w:shd w:val="clear" w:color="auto" w:fill="FFFFFF"/>
                <w:lang w:eastAsia="el-GR"/>
              </w:rPr>
              <w:t>ΣΥΣΚΕΥΑΣΙΑ</w:t>
            </w:r>
          </w:p>
        </w:tc>
        <w:tc>
          <w:tcPr>
            <w:tcW w:w="992" w:type="dxa"/>
            <w:tcBorders>
              <w:top w:val="single" w:sz="4" w:space="0" w:color="auto"/>
              <w:left w:val="single" w:sz="4" w:space="0" w:color="auto"/>
            </w:tcBorders>
            <w:shd w:val="clear" w:color="auto" w:fill="FFFFFF"/>
          </w:tcPr>
          <w:p w:rsidR="00750BF8" w:rsidRPr="00750BF8" w:rsidRDefault="00750BF8" w:rsidP="00750BF8">
            <w:pPr>
              <w:widowControl w:val="0"/>
              <w:spacing w:after="60" w:line="150" w:lineRule="exact"/>
              <w:ind w:left="80"/>
              <w:jc w:val="both"/>
              <w:rPr>
                <w:rFonts w:ascii="Tahoma" w:eastAsia="Microsoft Sans Serif" w:hAnsi="Tahoma" w:cs="Tahoma"/>
                <w:color w:val="000000"/>
                <w:sz w:val="16"/>
                <w:szCs w:val="16"/>
                <w:shd w:val="clear" w:color="auto" w:fill="FFFFFF"/>
                <w:lang w:eastAsia="el-GR"/>
              </w:rPr>
            </w:pPr>
          </w:p>
          <w:p w:rsidR="00750BF8" w:rsidRPr="00750BF8" w:rsidRDefault="00750BF8" w:rsidP="00750BF8">
            <w:pPr>
              <w:widowControl w:val="0"/>
              <w:spacing w:after="60" w:line="150" w:lineRule="exact"/>
              <w:ind w:left="80"/>
              <w:jc w:val="both"/>
              <w:rPr>
                <w:rFonts w:ascii="Tahoma" w:eastAsia="Arial Unicode MS" w:hAnsi="Tahoma" w:cs="Tahoma"/>
                <w:sz w:val="16"/>
                <w:szCs w:val="16"/>
                <w:lang w:eastAsia="el-GR"/>
              </w:rPr>
            </w:pPr>
            <w:r w:rsidRPr="00750BF8">
              <w:rPr>
                <w:rFonts w:ascii="Tahoma" w:eastAsia="Microsoft Sans Serif" w:hAnsi="Tahoma" w:cs="Tahoma"/>
                <w:color w:val="000000"/>
                <w:sz w:val="16"/>
                <w:szCs w:val="16"/>
                <w:shd w:val="clear" w:color="auto" w:fill="FFFFFF"/>
                <w:lang w:eastAsia="el-GR"/>
              </w:rPr>
              <w:t>ΤΙΜΗ/ΤΕΣΤ</w:t>
            </w:r>
          </w:p>
          <w:p w:rsidR="00750BF8" w:rsidRPr="00750BF8" w:rsidRDefault="00750BF8" w:rsidP="00750BF8">
            <w:pPr>
              <w:widowControl w:val="0"/>
              <w:spacing w:before="60" w:after="0" w:line="150" w:lineRule="exact"/>
              <w:ind w:left="80"/>
              <w:jc w:val="both"/>
              <w:rPr>
                <w:rFonts w:ascii="Tahoma" w:eastAsia="Arial Unicode MS" w:hAnsi="Tahoma" w:cs="Tahoma"/>
                <w:sz w:val="16"/>
                <w:szCs w:val="16"/>
                <w:lang w:eastAsia="el-GR"/>
              </w:rPr>
            </w:pPr>
          </w:p>
        </w:tc>
        <w:tc>
          <w:tcPr>
            <w:tcW w:w="992" w:type="dxa"/>
            <w:gridSpan w:val="2"/>
            <w:tcBorders>
              <w:top w:val="single" w:sz="4" w:space="0" w:color="auto"/>
              <w:left w:val="single" w:sz="4" w:space="0" w:color="auto"/>
            </w:tcBorders>
            <w:shd w:val="clear" w:color="auto" w:fill="FFFFFF"/>
          </w:tcPr>
          <w:p w:rsidR="00750BF8" w:rsidRPr="00750BF8" w:rsidRDefault="00750BF8" w:rsidP="00750BF8">
            <w:pPr>
              <w:widowControl w:val="0"/>
              <w:spacing w:after="0" w:line="211" w:lineRule="exact"/>
              <w:jc w:val="both"/>
              <w:rPr>
                <w:rFonts w:ascii="Tahoma" w:eastAsia="Microsoft Sans Serif" w:hAnsi="Tahoma" w:cs="Tahoma"/>
                <w:color w:val="000000"/>
                <w:sz w:val="16"/>
                <w:szCs w:val="16"/>
                <w:shd w:val="clear" w:color="auto" w:fill="FFFFFF"/>
                <w:lang w:eastAsia="el-GR"/>
              </w:rPr>
            </w:pPr>
          </w:p>
          <w:p w:rsidR="00750BF8" w:rsidRPr="00750BF8" w:rsidRDefault="00750BF8" w:rsidP="00750BF8">
            <w:pPr>
              <w:widowControl w:val="0"/>
              <w:spacing w:after="0" w:line="211" w:lineRule="exact"/>
              <w:jc w:val="both"/>
              <w:rPr>
                <w:rFonts w:ascii="Tahoma" w:eastAsia="Arial Unicode MS" w:hAnsi="Tahoma" w:cs="Tahoma"/>
                <w:sz w:val="16"/>
                <w:szCs w:val="16"/>
                <w:lang w:eastAsia="el-GR"/>
              </w:rPr>
            </w:pPr>
            <w:r w:rsidRPr="00750BF8">
              <w:rPr>
                <w:rFonts w:ascii="Tahoma" w:eastAsia="Microsoft Sans Serif" w:hAnsi="Tahoma" w:cs="Tahoma"/>
                <w:color w:val="000000"/>
                <w:sz w:val="16"/>
                <w:szCs w:val="16"/>
                <w:shd w:val="clear" w:color="auto" w:fill="FFFFFF"/>
                <w:lang w:eastAsia="el-GR"/>
              </w:rPr>
              <w:t>ΤΙΜΗ/ΣΥΣΚ. ΧΩΡΙΣ ΦΠΑ</w:t>
            </w:r>
          </w:p>
        </w:tc>
        <w:tc>
          <w:tcPr>
            <w:tcW w:w="2268" w:type="dxa"/>
            <w:tcBorders>
              <w:top w:val="single" w:sz="4" w:space="0" w:color="auto"/>
              <w:left w:val="single" w:sz="4" w:space="0" w:color="auto"/>
            </w:tcBorders>
            <w:shd w:val="clear" w:color="auto" w:fill="FFFFFF"/>
          </w:tcPr>
          <w:p w:rsidR="00750BF8" w:rsidRPr="00750BF8" w:rsidRDefault="00750BF8" w:rsidP="00750BF8">
            <w:pPr>
              <w:widowControl w:val="0"/>
              <w:spacing w:after="0" w:line="211" w:lineRule="exact"/>
              <w:jc w:val="both"/>
              <w:rPr>
                <w:rFonts w:ascii="Tahoma" w:eastAsia="Arial Unicode MS" w:hAnsi="Tahoma" w:cs="Tahoma"/>
                <w:sz w:val="16"/>
                <w:szCs w:val="16"/>
                <w:lang w:eastAsia="el-GR"/>
              </w:rPr>
            </w:pPr>
            <w:r w:rsidRPr="00750BF8">
              <w:rPr>
                <w:rFonts w:ascii="Tahoma" w:eastAsia="Microsoft Sans Serif" w:hAnsi="Tahoma" w:cs="Tahoma"/>
                <w:color w:val="000000"/>
                <w:sz w:val="16"/>
                <w:szCs w:val="16"/>
                <w:shd w:val="clear" w:color="auto" w:fill="FFFFFF"/>
                <w:lang w:eastAsia="el-GR"/>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tcBorders>
            <w:shd w:val="clear" w:color="auto" w:fill="FFFFFF"/>
          </w:tcPr>
          <w:p w:rsidR="00750BF8" w:rsidRPr="00750BF8" w:rsidRDefault="00750BF8" w:rsidP="00750BF8">
            <w:pPr>
              <w:widowControl w:val="0"/>
              <w:spacing w:after="0" w:line="211" w:lineRule="exact"/>
              <w:jc w:val="both"/>
              <w:rPr>
                <w:rFonts w:ascii="Tahoma" w:eastAsia="Arial Unicode MS" w:hAnsi="Tahoma" w:cs="Tahoma"/>
                <w:sz w:val="16"/>
                <w:szCs w:val="16"/>
                <w:lang w:eastAsia="el-GR"/>
              </w:rPr>
            </w:pPr>
            <w:r w:rsidRPr="00750BF8">
              <w:rPr>
                <w:rFonts w:ascii="Tahoma" w:eastAsia="Microsoft Sans Serif" w:hAnsi="Tahoma" w:cs="Tahoma"/>
                <w:color w:val="000000"/>
                <w:sz w:val="16"/>
                <w:szCs w:val="16"/>
                <w:shd w:val="clear" w:color="auto" w:fill="FFFFFF"/>
                <w:lang w:eastAsia="el-GR"/>
              </w:rPr>
              <w:t>ΣΥΝΟΛΙΚΟ ΚΟΣΤΟΣ ΑΠΑΙΤ.ΣΥΣΚ.ΧΩΡΙΣΦΠΑ ΓΙΑ ΤΟ ΣΥΝΟΛΟ ΤΩΝ ΑΙΤΟΥΜΕΝΩΝ ΕΞΕΤΑΣΕΩΝ (10)=(8)Χ(9)</w:t>
            </w:r>
          </w:p>
        </w:tc>
        <w:tc>
          <w:tcPr>
            <w:tcW w:w="850" w:type="dxa"/>
            <w:tcBorders>
              <w:top w:val="single" w:sz="4" w:space="0" w:color="auto"/>
              <w:left w:val="single" w:sz="4" w:space="0" w:color="auto"/>
            </w:tcBorders>
            <w:shd w:val="clear" w:color="auto" w:fill="FFFFFF"/>
          </w:tcPr>
          <w:p w:rsidR="00750BF8" w:rsidRPr="00750BF8" w:rsidRDefault="00750BF8" w:rsidP="00750BF8">
            <w:pPr>
              <w:widowControl w:val="0"/>
              <w:spacing w:after="0" w:line="150" w:lineRule="exact"/>
              <w:jc w:val="both"/>
              <w:rPr>
                <w:rFonts w:ascii="Tahoma" w:eastAsia="Microsoft Sans Serif" w:hAnsi="Tahoma" w:cs="Tahoma"/>
                <w:color w:val="000000"/>
                <w:sz w:val="16"/>
                <w:szCs w:val="16"/>
                <w:shd w:val="clear" w:color="auto" w:fill="FFFFFF"/>
                <w:lang w:eastAsia="el-GR"/>
              </w:rPr>
            </w:pPr>
          </w:p>
          <w:p w:rsidR="00750BF8" w:rsidRPr="00750BF8" w:rsidRDefault="00750BF8" w:rsidP="00750BF8">
            <w:pPr>
              <w:widowControl w:val="0"/>
              <w:spacing w:after="0" w:line="150" w:lineRule="exact"/>
              <w:jc w:val="both"/>
              <w:rPr>
                <w:rFonts w:ascii="Tahoma" w:eastAsia="Arial Unicode MS" w:hAnsi="Tahoma" w:cs="Tahoma"/>
                <w:sz w:val="16"/>
                <w:szCs w:val="16"/>
                <w:lang w:eastAsia="el-GR"/>
              </w:rPr>
            </w:pPr>
            <w:r w:rsidRPr="00750BF8">
              <w:rPr>
                <w:rFonts w:ascii="Tahoma" w:eastAsia="Microsoft Sans Serif" w:hAnsi="Tahoma" w:cs="Tahoma"/>
                <w:color w:val="000000"/>
                <w:sz w:val="16"/>
                <w:szCs w:val="16"/>
                <w:shd w:val="clear" w:color="auto" w:fill="FFFFFF"/>
                <w:lang w:eastAsia="el-GR"/>
              </w:rPr>
              <w:t>% ΦΠΑ</w:t>
            </w:r>
          </w:p>
        </w:tc>
        <w:tc>
          <w:tcPr>
            <w:tcW w:w="1418" w:type="dxa"/>
            <w:tcBorders>
              <w:top w:val="single" w:sz="4" w:space="0" w:color="auto"/>
              <w:left w:val="single" w:sz="4" w:space="0" w:color="auto"/>
            </w:tcBorders>
            <w:shd w:val="clear" w:color="auto" w:fill="FFFFFF"/>
          </w:tcPr>
          <w:p w:rsidR="00750BF8" w:rsidRPr="00750BF8" w:rsidRDefault="00750BF8" w:rsidP="00750BF8">
            <w:pPr>
              <w:widowControl w:val="0"/>
              <w:spacing w:after="0" w:line="211" w:lineRule="exact"/>
              <w:jc w:val="both"/>
              <w:rPr>
                <w:rFonts w:ascii="Tahoma" w:eastAsia="Arial Unicode MS" w:hAnsi="Tahoma" w:cs="Tahoma"/>
                <w:sz w:val="16"/>
                <w:szCs w:val="16"/>
                <w:lang w:eastAsia="el-GR"/>
              </w:rPr>
            </w:pPr>
            <w:r w:rsidRPr="00750BF8">
              <w:rPr>
                <w:rFonts w:ascii="Tahoma" w:eastAsia="Microsoft Sans Serif" w:hAnsi="Tahoma" w:cs="Tahoma"/>
                <w:color w:val="000000"/>
                <w:sz w:val="16"/>
                <w:szCs w:val="16"/>
                <w:shd w:val="clear" w:color="auto" w:fill="FFFFFF"/>
                <w:lang w:eastAsia="el-GR"/>
              </w:rPr>
              <w:t>ΣΥΝΟΛΟ ΦΠΑ (12)=(10)Χ(11)</w:t>
            </w:r>
          </w:p>
        </w:tc>
        <w:tc>
          <w:tcPr>
            <w:tcW w:w="2126" w:type="dxa"/>
            <w:tcBorders>
              <w:top w:val="single" w:sz="4" w:space="0" w:color="auto"/>
              <w:left w:val="single" w:sz="4" w:space="0" w:color="auto"/>
              <w:right w:val="single" w:sz="4" w:space="0" w:color="auto"/>
            </w:tcBorders>
            <w:shd w:val="clear" w:color="auto" w:fill="FFFFFF"/>
          </w:tcPr>
          <w:p w:rsidR="00750BF8" w:rsidRPr="00750BF8" w:rsidRDefault="00750BF8" w:rsidP="00750BF8">
            <w:pPr>
              <w:widowControl w:val="0"/>
              <w:spacing w:after="0" w:line="211" w:lineRule="exact"/>
              <w:jc w:val="both"/>
              <w:rPr>
                <w:rFonts w:ascii="Tahoma" w:eastAsia="Arial Unicode MS" w:hAnsi="Tahoma" w:cs="Tahoma"/>
                <w:sz w:val="16"/>
                <w:szCs w:val="16"/>
                <w:lang w:eastAsia="el-GR"/>
              </w:rPr>
            </w:pPr>
            <w:r w:rsidRPr="00750BF8">
              <w:rPr>
                <w:rFonts w:ascii="Tahoma" w:eastAsia="Microsoft Sans Serif" w:hAnsi="Tahoma" w:cs="Tahoma"/>
                <w:color w:val="000000"/>
                <w:sz w:val="16"/>
                <w:szCs w:val="16"/>
                <w:shd w:val="clear" w:color="auto" w:fill="FFFFFF"/>
                <w:lang w:eastAsia="el-GR"/>
              </w:rPr>
              <w:t>ΣΥΝΟΛΙΚΟ ΚΟΣΤΟΣ ΑΠΑΙΤ. ΣΥΣΚ. ΜΕ ΦΠΑ ΓΙΑ ΤΟ ΣΥΝΟΛΟ ΤΩΝ ΑΙΤΟΥΜΕΝΩΝ ΕΞΕΤΑΣΕΩΝ (13)=(10)+(12)</w:t>
            </w:r>
          </w:p>
        </w:tc>
      </w:tr>
      <w:tr w:rsidR="00750BF8" w:rsidRPr="00750BF8" w:rsidTr="007B695F">
        <w:trPr>
          <w:trHeight w:hRule="exact" w:val="773"/>
        </w:trPr>
        <w:tc>
          <w:tcPr>
            <w:tcW w:w="561" w:type="dxa"/>
            <w:tcBorders>
              <w:top w:val="single" w:sz="4" w:space="0" w:color="auto"/>
              <w:left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eastAsia="zh-CN"/>
              </w:rPr>
            </w:pPr>
          </w:p>
        </w:tc>
        <w:tc>
          <w:tcPr>
            <w:tcW w:w="716" w:type="dxa"/>
            <w:tcBorders>
              <w:top w:val="single" w:sz="4" w:space="0" w:color="auto"/>
              <w:left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eastAsia="zh-CN"/>
              </w:rPr>
            </w:pPr>
          </w:p>
        </w:tc>
        <w:tc>
          <w:tcPr>
            <w:tcW w:w="992" w:type="dxa"/>
            <w:tcBorders>
              <w:top w:val="single" w:sz="4" w:space="0" w:color="auto"/>
              <w:left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eastAsia="zh-CN"/>
              </w:rPr>
            </w:pPr>
          </w:p>
        </w:tc>
        <w:tc>
          <w:tcPr>
            <w:tcW w:w="992" w:type="dxa"/>
            <w:tcBorders>
              <w:top w:val="single" w:sz="4" w:space="0" w:color="auto"/>
              <w:left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eastAsia="zh-CN"/>
              </w:rPr>
            </w:pPr>
          </w:p>
        </w:tc>
        <w:tc>
          <w:tcPr>
            <w:tcW w:w="1134" w:type="dxa"/>
            <w:tcBorders>
              <w:top w:val="single" w:sz="4" w:space="0" w:color="auto"/>
              <w:left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eastAsia="zh-CN"/>
              </w:rPr>
            </w:pPr>
          </w:p>
        </w:tc>
        <w:tc>
          <w:tcPr>
            <w:tcW w:w="993" w:type="dxa"/>
            <w:tcBorders>
              <w:top w:val="single" w:sz="4" w:space="0" w:color="auto"/>
              <w:left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eastAsia="zh-CN"/>
              </w:rPr>
            </w:pPr>
          </w:p>
        </w:tc>
        <w:tc>
          <w:tcPr>
            <w:tcW w:w="992" w:type="dxa"/>
            <w:tcBorders>
              <w:top w:val="single" w:sz="4" w:space="0" w:color="auto"/>
              <w:left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eastAsia="zh-CN"/>
              </w:rPr>
            </w:pPr>
          </w:p>
        </w:tc>
        <w:tc>
          <w:tcPr>
            <w:tcW w:w="992" w:type="dxa"/>
            <w:gridSpan w:val="2"/>
            <w:tcBorders>
              <w:top w:val="single" w:sz="4" w:space="0" w:color="auto"/>
              <w:left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eastAsia="zh-CN"/>
              </w:rPr>
            </w:pPr>
          </w:p>
        </w:tc>
        <w:tc>
          <w:tcPr>
            <w:tcW w:w="2268" w:type="dxa"/>
            <w:tcBorders>
              <w:top w:val="single" w:sz="4" w:space="0" w:color="auto"/>
              <w:left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eastAsia="zh-CN"/>
              </w:rPr>
            </w:pPr>
          </w:p>
        </w:tc>
        <w:tc>
          <w:tcPr>
            <w:tcW w:w="1418" w:type="dxa"/>
            <w:tcBorders>
              <w:top w:val="single" w:sz="4" w:space="0" w:color="auto"/>
              <w:left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eastAsia="zh-CN"/>
              </w:rPr>
            </w:pPr>
          </w:p>
        </w:tc>
        <w:tc>
          <w:tcPr>
            <w:tcW w:w="850" w:type="dxa"/>
            <w:tcBorders>
              <w:top w:val="single" w:sz="4" w:space="0" w:color="auto"/>
              <w:left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eastAsia="zh-CN"/>
              </w:rPr>
            </w:pPr>
          </w:p>
        </w:tc>
        <w:tc>
          <w:tcPr>
            <w:tcW w:w="1418" w:type="dxa"/>
            <w:tcBorders>
              <w:top w:val="single" w:sz="4" w:space="0" w:color="auto"/>
              <w:left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eastAsia="zh-CN"/>
              </w:rPr>
            </w:pPr>
          </w:p>
        </w:tc>
        <w:tc>
          <w:tcPr>
            <w:tcW w:w="2126" w:type="dxa"/>
            <w:tcBorders>
              <w:top w:val="single" w:sz="4" w:space="0" w:color="auto"/>
              <w:left w:val="single" w:sz="4" w:space="0" w:color="auto"/>
              <w:right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eastAsia="zh-CN"/>
              </w:rPr>
            </w:pPr>
          </w:p>
        </w:tc>
      </w:tr>
      <w:tr w:rsidR="00750BF8" w:rsidRPr="00750BF8" w:rsidTr="007B695F">
        <w:trPr>
          <w:trHeight w:hRule="exact" w:val="951"/>
        </w:trPr>
        <w:tc>
          <w:tcPr>
            <w:tcW w:w="1277" w:type="dxa"/>
            <w:gridSpan w:val="2"/>
            <w:tcBorders>
              <w:top w:val="single" w:sz="4" w:space="0" w:color="auto"/>
              <w:left w:val="single" w:sz="4" w:space="0" w:color="auto"/>
              <w:bottom w:val="single" w:sz="4" w:space="0" w:color="auto"/>
            </w:tcBorders>
            <w:shd w:val="clear" w:color="auto" w:fill="FFFFFF"/>
          </w:tcPr>
          <w:p w:rsidR="00750BF8" w:rsidRPr="00750BF8" w:rsidRDefault="00750BF8" w:rsidP="00750BF8">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150" w:lineRule="exact"/>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ΣΥΝΟΛΑ (αριθμητικώς και ολογράφως)</w:t>
            </w:r>
          </w:p>
        </w:tc>
        <w:tc>
          <w:tcPr>
            <w:tcW w:w="992" w:type="dxa"/>
            <w:tcBorders>
              <w:top w:val="single" w:sz="4" w:space="0" w:color="auto"/>
              <w:left w:val="single" w:sz="4" w:space="0" w:color="auto"/>
              <w:bottom w:val="single" w:sz="4" w:space="0" w:color="auto"/>
            </w:tcBorders>
            <w:shd w:val="clear" w:color="auto" w:fill="FFFFFF"/>
          </w:tcPr>
          <w:p w:rsidR="00750BF8" w:rsidRPr="00750BF8" w:rsidRDefault="00750BF8" w:rsidP="00750BF8">
            <w:pPr>
              <w:widowControl w:val="0"/>
              <w:spacing w:after="0" w:line="150" w:lineRule="exact"/>
              <w:ind w:right="20"/>
              <w:jc w:val="both"/>
              <w:rPr>
                <w:rFonts w:ascii="Tahoma" w:eastAsia="Microsoft Sans Serif" w:hAnsi="Tahoma" w:cs="Tahoma"/>
                <w:color w:val="000000"/>
                <w:sz w:val="18"/>
                <w:szCs w:val="18"/>
                <w:shd w:val="clear" w:color="auto" w:fill="FFFFFF"/>
                <w:lang w:eastAsia="el-GR"/>
              </w:rPr>
            </w:pPr>
          </w:p>
          <w:p w:rsidR="00750BF8" w:rsidRPr="00750BF8" w:rsidRDefault="00750BF8" w:rsidP="00750BF8">
            <w:pPr>
              <w:widowControl w:val="0"/>
              <w:spacing w:after="0" w:line="150" w:lineRule="exact"/>
              <w:ind w:right="20"/>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0</w:t>
            </w:r>
          </w:p>
        </w:tc>
        <w:tc>
          <w:tcPr>
            <w:tcW w:w="992" w:type="dxa"/>
            <w:tcBorders>
              <w:top w:val="single" w:sz="4" w:space="0" w:color="auto"/>
              <w:left w:val="single" w:sz="4" w:space="0" w:color="auto"/>
              <w:bottom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val="en-GB" w:eastAsia="zh-CN"/>
              </w:rPr>
            </w:pPr>
          </w:p>
        </w:tc>
        <w:tc>
          <w:tcPr>
            <w:tcW w:w="1134" w:type="dxa"/>
            <w:tcBorders>
              <w:top w:val="single" w:sz="4" w:space="0" w:color="auto"/>
              <w:left w:val="single" w:sz="4" w:space="0" w:color="auto"/>
              <w:bottom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val="en-GB" w:eastAsia="zh-CN"/>
              </w:rPr>
            </w:pPr>
          </w:p>
        </w:tc>
        <w:tc>
          <w:tcPr>
            <w:tcW w:w="993" w:type="dxa"/>
            <w:tcBorders>
              <w:top w:val="single" w:sz="4" w:space="0" w:color="auto"/>
              <w:left w:val="single" w:sz="4" w:space="0" w:color="auto"/>
              <w:bottom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val="en-GB" w:eastAsia="zh-CN"/>
              </w:rPr>
            </w:pPr>
          </w:p>
        </w:tc>
        <w:tc>
          <w:tcPr>
            <w:tcW w:w="992" w:type="dxa"/>
            <w:tcBorders>
              <w:top w:val="single" w:sz="4" w:space="0" w:color="auto"/>
              <w:left w:val="single" w:sz="4" w:space="0" w:color="auto"/>
              <w:bottom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val="en-GB" w:eastAsia="zh-CN"/>
              </w:rPr>
            </w:pPr>
          </w:p>
        </w:tc>
        <w:tc>
          <w:tcPr>
            <w:tcW w:w="992" w:type="dxa"/>
            <w:gridSpan w:val="2"/>
            <w:tcBorders>
              <w:top w:val="single" w:sz="4" w:space="0" w:color="auto"/>
              <w:left w:val="single" w:sz="4" w:space="0" w:color="auto"/>
              <w:bottom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val="en-GB" w:eastAsia="zh-CN"/>
              </w:rPr>
            </w:pPr>
          </w:p>
        </w:tc>
        <w:tc>
          <w:tcPr>
            <w:tcW w:w="2268" w:type="dxa"/>
            <w:tcBorders>
              <w:top w:val="single" w:sz="4" w:space="0" w:color="auto"/>
              <w:left w:val="single" w:sz="4" w:space="0" w:color="auto"/>
              <w:bottom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val="en-GB" w:eastAsia="zh-CN"/>
              </w:rPr>
            </w:pPr>
          </w:p>
        </w:tc>
        <w:tc>
          <w:tcPr>
            <w:tcW w:w="1418" w:type="dxa"/>
            <w:tcBorders>
              <w:top w:val="single" w:sz="4" w:space="0" w:color="auto"/>
              <w:left w:val="single" w:sz="4" w:space="0" w:color="auto"/>
              <w:bottom w:val="single" w:sz="4" w:space="0" w:color="auto"/>
            </w:tcBorders>
            <w:shd w:val="clear" w:color="auto" w:fill="FFFFFF"/>
          </w:tcPr>
          <w:p w:rsidR="00750BF8" w:rsidRPr="00750BF8" w:rsidRDefault="00750BF8" w:rsidP="00750BF8">
            <w:pPr>
              <w:widowControl w:val="0"/>
              <w:spacing w:after="0" w:line="150" w:lineRule="exact"/>
              <w:ind w:right="40"/>
              <w:jc w:val="both"/>
              <w:rPr>
                <w:rFonts w:ascii="Tahoma" w:eastAsia="Microsoft Sans Serif" w:hAnsi="Tahoma" w:cs="Tahoma"/>
                <w:color w:val="000000"/>
                <w:sz w:val="18"/>
                <w:szCs w:val="18"/>
                <w:shd w:val="clear" w:color="auto" w:fill="FFFFFF"/>
                <w:lang w:val="en-US" w:eastAsia="el-GR"/>
              </w:rPr>
            </w:pPr>
          </w:p>
          <w:p w:rsidR="00750BF8" w:rsidRPr="00750BF8" w:rsidRDefault="00750BF8" w:rsidP="00750BF8">
            <w:pPr>
              <w:widowControl w:val="0"/>
              <w:spacing w:after="0" w:line="150" w:lineRule="exact"/>
              <w:ind w:right="40"/>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0,00</w:t>
            </w:r>
          </w:p>
        </w:tc>
        <w:tc>
          <w:tcPr>
            <w:tcW w:w="850" w:type="dxa"/>
            <w:tcBorders>
              <w:top w:val="single" w:sz="4" w:space="0" w:color="auto"/>
              <w:left w:val="single" w:sz="4" w:space="0" w:color="auto"/>
              <w:bottom w:val="single" w:sz="4" w:space="0" w:color="auto"/>
            </w:tcBorders>
            <w:shd w:val="clear" w:color="auto" w:fill="FFFFFF"/>
          </w:tcPr>
          <w:p w:rsidR="00750BF8" w:rsidRPr="00750BF8" w:rsidRDefault="00750BF8" w:rsidP="00750BF8">
            <w:pPr>
              <w:suppressAutoHyphens/>
              <w:spacing w:after="120" w:line="240" w:lineRule="auto"/>
              <w:jc w:val="both"/>
              <w:rPr>
                <w:rFonts w:ascii="Calibri" w:eastAsia="Times New Roman" w:hAnsi="Calibri" w:cs="Calibri"/>
                <w:b/>
                <w:sz w:val="18"/>
                <w:szCs w:val="18"/>
                <w:lang w:val="en-GB" w:eastAsia="zh-CN"/>
              </w:rPr>
            </w:pPr>
          </w:p>
        </w:tc>
        <w:tc>
          <w:tcPr>
            <w:tcW w:w="1418" w:type="dxa"/>
            <w:tcBorders>
              <w:top w:val="single" w:sz="4" w:space="0" w:color="auto"/>
              <w:left w:val="single" w:sz="4" w:space="0" w:color="auto"/>
              <w:bottom w:val="single" w:sz="4" w:space="0" w:color="auto"/>
            </w:tcBorders>
            <w:shd w:val="clear" w:color="auto" w:fill="FFFFFF"/>
          </w:tcPr>
          <w:p w:rsidR="00750BF8" w:rsidRPr="00750BF8" w:rsidRDefault="00750BF8" w:rsidP="00750BF8">
            <w:pPr>
              <w:widowControl w:val="0"/>
              <w:spacing w:after="0" w:line="150" w:lineRule="exact"/>
              <w:ind w:right="100"/>
              <w:jc w:val="both"/>
              <w:rPr>
                <w:rFonts w:ascii="Tahoma" w:eastAsia="Microsoft Sans Serif" w:hAnsi="Tahoma" w:cs="Tahoma"/>
                <w:color w:val="000000"/>
                <w:sz w:val="18"/>
                <w:szCs w:val="18"/>
                <w:shd w:val="clear" w:color="auto" w:fill="FFFFFF"/>
                <w:lang w:val="en-US" w:eastAsia="el-GR"/>
              </w:rPr>
            </w:pPr>
          </w:p>
          <w:p w:rsidR="00750BF8" w:rsidRPr="00750BF8" w:rsidRDefault="00750BF8" w:rsidP="00750BF8">
            <w:pPr>
              <w:widowControl w:val="0"/>
              <w:spacing w:after="0" w:line="150" w:lineRule="exact"/>
              <w:ind w:right="100"/>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750BF8" w:rsidRPr="00750BF8" w:rsidRDefault="00750BF8" w:rsidP="00750BF8">
            <w:pPr>
              <w:widowControl w:val="0"/>
              <w:spacing w:after="0" w:line="150" w:lineRule="exact"/>
              <w:ind w:right="100"/>
              <w:jc w:val="both"/>
              <w:rPr>
                <w:rFonts w:ascii="Tahoma" w:eastAsia="Microsoft Sans Serif" w:hAnsi="Tahoma" w:cs="Tahoma"/>
                <w:color w:val="000000"/>
                <w:sz w:val="18"/>
                <w:szCs w:val="18"/>
                <w:shd w:val="clear" w:color="auto" w:fill="FFFFFF"/>
                <w:lang w:val="en-US" w:eastAsia="el-GR"/>
              </w:rPr>
            </w:pPr>
          </w:p>
          <w:p w:rsidR="00750BF8" w:rsidRPr="00750BF8" w:rsidRDefault="00750BF8" w:rsidP="00750BF8">
            <w:pPr>
              <w:widowControl w:val="0"/>
              <w:spacing w:after="0" w:line="150" w:lineRule="exact"/>
              <w:ind w:right="100"/>
              <w:jc w:val="both"/>
              <w:rPr>
                <w:rFonts w:ascii="Tahoma" w:eastAsia="Arial Unicode MS" w:hAnsi="Tahoma" w:cs="Tahoma"/>
                <w:sz w:val="18"/>
                <w:szCs w:val="18"/>
                <w:lang w:eastAsia="el-GR"/>
              </w:rPr>
            </w:pPr>
            <w:r w:rsidRPr="00750BF8">
              <w:rPr>
                <w:rFonts w:ascii="Tahoma" w:eastAsia="Microsoft Sans Serif" w:hAnsi="Tahoma" w:cs="Tahoma"/>
                <w:color w:val="000000"/>
                <w:sz w:val="18"/>
                <w:szCs w:val="18"/>
                <w:shd w:val="clear" w:color="auto" w:fill="FFFFFF"/>
                <w:lang w:eastAsia="el-GR"/>
              </w:rPr>
              <w:t>0,00</w:t>
            </w:r>
          </w:p>
        </w:tc>
      </w:tr>
    </w:tbl>
    <w:p w:rsidR="00750BF8" w:rsidRPr="00750BF8" w:rsidRDefault="00750BF8" w:rsidP="00750BF8">
      <w:pPr>
        <w:tabs>
          <w:tab w:val="left" w:leader="dot" w:pos="4761"/>
        </w:tabs>
        <w:suppressAutoHyphens/>
        <w:spacing w:after="120" w:line="538" w:lineRule="exact"/>
        <w:ind w:left="580"/>
        <w:jc w:val="both"/>
        <w:rPr>
          <w:rFonts w:ascii="Calibri" w:eastAsia="Times New Roman" w:hAnsi="Calibri" w:cs="Calibri"/>
          <w:szCs w:val="24"/>
          <w:lang w:eastAsia="zh-CN"/>
        </w:rPr>
      </w:pPr>
      <w:r w:rsidRPr="00750BF8">
        <w:rPr>
          <w:rFonts w:ascii="Calibri" w:eastAsia="Times New Roman" w:hAnsi="Calibri" w:cs="Calibri"/>
          <w:szCs w:val="24"/>
          <w:lang w:eastAsia="zh-CN"/>
        </w:rPr>
        <w:t xml:space="preserve">Ο Χρόνος Ισχύος της Προσφοράς είναι (αριθμητικώς και ολογράφως) : </w:t>
      </w:r>
      <w:r w:rsidRPr="00750BF8">
        <w:rPr>
          <w:rFonts w:ascii="Calibri" w:eastAsia="Times New Roman" w:hAnsi="Calibri" w:cs="Calibri"/>
          <w:szCs w:val="24"/>
          <w:lang w:eastAsia="zh-CN"/>
        </w:rPr>
        <w:tab/>
        <w:t>ημέρες</w:t>
      </w:r>
    </w:p>
    <w:p w:rsidR="00750BF8" w:rsidRPr="00750BF8" w:rsidRDefault="00750BF8" w:rsidP="00750BF8">
      <w:pPr>
        <w:tabs>
          <w:tab w:val="left" w:leader="dot" w:pos="4761"/>
        </w:tabs>
        <w:suppressAutoHyphens/>
        <w:spacing w:after="120" w:line="538" w:lineRule="exact"/>
        <w:ind w:left="580"/>
        <w:jc w:val="both"/>
        <w:rPr>
          <w:rFonts w:ascii="Calibri" w:eastAsia="Times New Roman" w:hAnsi="Calibri" w:cs="Calibri"/>
          <w:szCs w:val="24"/>
          <w:lang w:eastAsia="zh-CN"/>
        </w:rPr>
      </w:pPr>
      <w:r w:rsidRPr="00750BF8">
        <w:rPr>
          <w:rFonts w:ascii="Calibri" w:eastAsia="Times New Roman" w:hAnsi="Calibri" w:cs="Calibri"/>
          <w:szCs w:val="24"/>
          <w:lang w:eastAsia="zh-CN"/>
        </w:rPr>
        <w:t>Ο Νόμιμος Εκπρόσωπος :</w:t>
      </w:r>
      <w:r w:rsidRPr="00750BF8">
        <w:rPr>
          <w:rFonts w:ascii="Calibri" w:eastAsia="Times New Roman" w:hAnsi="Calibri" w:cs="Calibri"/>
          <w:szCs w:val="24"/>
          <w:lang w:eastAsia="zh-CN"/>
        </w:rPr>
        <w:tab/>
      </w:r>
    </w:p>
    <w:p w:rsidR="00750BF8" w:rsidRPr="00750BF8" w:rsidRDefault="00750BF8" w:rsidP="00750BF8">
      <w:pPr>
        <w:keepNext/>
        <w:keepLines/>
        <w:suppressAutoHyphens/>
        <w:spacing w:after="240" w:line="210" w:lineRule="exact"/>
        <w:ind w:left="301" w:firstLine="278"/>
        <w:jc w:val="both"/>
        <w:rPr>
          <w:rFonts w:ascii="Calibri" w:eastAsia="Times New Roman" w:hAnsi="Calibri" w:cs="Calibri"/>
          <w:szCs w:val="24"/>
          <w:lang w:eastAsia="zh-CN"/>
        </w:rPr>
      </w:pPr>
      <w:bookmarkStart w:id="23" w:name="bookmark75"/>
      <w:r w:rsidRPr="00750BF8">
        <w:rPr>
          <w:rFonts w:ascii="Calibri" w:eastAsia="Times New Roman" w:hAnsi="Calibri" w:cs="Calibri"/>
          <w:szCs w:val="24"/>
          <w:lang w:eastAsia="zh-CN"/>
        </w:rPr>
        <w:lastRenderedPageBreak/>
        <w:t>Ημερομηνία</w:t>
      </w:r>
      <w:bookmarkEnd w:id="23"/>
      <w:r w:rsidRPr="00750BF8">
        <w:rPr>
          <w:rFonts w:ascii="Calibri" w:eastAsia="Times New Roman" w:hAnsi="Calibri" w:cs="Calibri"/>
          <w:szCs w:val="24"/>
          <w:lang w:eastAsia="zh-CN"/>
        </w:rPr>
        <w:t xml:space="preserve"> (Υπογραφή - Σφραγίδα)</w:t>
      </w:r>
      <w:bookmarkStart w:id="24" w:name="bookmark76"/>
    </w:p>
    <w:p w:rsidR="00750BF8" w:rsidRPr="00750BF8" w:rsidRDefault="00750BF8" w:rsidP="00750BF8">
      <w:pPr>
        <w:keepNext/>
        <w:keepLines/>
        <w:suppressAutoHyphens/>
        <w:spacing w:after="240" w:line="210" w:lineRule="exact"/>
        <w:ind w:left="301" w:firstLine="278"/>
        <w:jc w:val="both"/>
        <w:rPr>
          <w:rFonts w:ascii="Calibri" w:eastAsia="Times New Roman" w:hAnsi="Calibri" w:cs="Calibri"/>
          <w:sz w:val="20"/>
          <w:szCs w:val="20"/>
          <w:lang w:eastAsia="zh-CN"/>
        </w:rPr>
      </w:pPr>
      <w:r w:rsidRPr="00750BF8">
        <w:rPr>
          <w:rFonts w:ascii="Calibri" w:eastAsia="Calibri" w:hAnsi="Calibri" w:cs="Calibri"/>
          <w:sz w:val="20"/>
          <w:szCs w:val="20"/>
          <w:u w:val="single"/>
          <w:lang w:eastAsia="zh-CN"/>
        </w:rPr>
        <w:t>ΟΔΗΓΙΕΣ</w:t>
      </w:r>
      <w:r w:rsidRPr="00750BF8">
        <w:rPr>
          <w:rFonts w:ascii="Calibri" w:eastAsia="Times New Roman" w:hAnsi="Calibri" w:cs="Calibri"/>
          <w:sz w:val="20"/>
          <w:szCs w:val="20"/>
          <w:lang w:eastAsia="zh-CN"/>
        </w:rPr>
        <w:t xml:space="preserve"> (Ειδικές απαιτήσεις οικονομικής προσφοράς)</w:t>
      </w:r>
      <w:bookmarkEnd w:id="24"/>
    </w:p>
    <w:p w:rsidR="00750BF8" w:rsidRPr="00750BF8" w:rsidRDefault="00750BF8" w:rsidP="003C4FAF">
      <w:pPr>
        <w:numPr>
          <w:ilvl w:val="4"/>
          <w:numId w:val="18"/>
        </w:numPr>
        <w:tabs>
          <w:tab w:val="left" w:pos="582"/>
        </w:tabs>
        <w:suppressAutoHyphens/>
        <w:spacing w:after="0" w:line="274" w:lineRule="exact"/>
        <w:ind w:right="20"/>
        <w:jc w:val="both"/>
        <w:rPr>
          <w:rFonts w:ascii="Calibri" w:eastAsia="Calibri" w:hAnsi="Calibri" w:cs="Calibri"/>
          <w:sz w:val="20"/>
          <w:szCs w:val="20"/>
          <w:lang w:eastAsia="el-GR"/>
        </w:rPr>
      </w:pPr>
      <w:r w:rsidRPr="00750BF8">
        <w:rPr>
          <w:rFonts w:ascii="Calibri" w:eastAsia="Calibri" w:hAnsi="Calibri" w:cs="Calibri"/>
          <w:sz w:val="20"/>
          <w:szCs w:val="20"/>
          <w:lang w:eastAsia="el-GR"/>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τo τρίτο δεκαδικό ψηφίο είναι ίσο ή μεγαλύτερο του πέντε και προς τα κάτω εάν είναι μικρότερο του πέντε.</w:t>
      </w:r>
    </w:p>
    <w:p w:rsidR="00750BF8" w:rsidRPr="00750BF8" w:rsidRDefault="00750BF8" w:rsidP="003C4FAF">
      <w:pPr>
        <w:numPr>
          <w:ilvl w:val="4"/>
          <w:numId w:val="18"/>
        </w:numPr>
        <w:tabs>
          <w:tab w:val="left" w:pos="610"/>
        </w:tabs>
        <w:suppressAutoHyphens/>
        <w:spacing w:after="0" w:line="274" w:lineRule="exact"/>
        <w:ind w:right="20"/>
        <w:jc w:val="both"/>
        <w:rPr>
          <w:rFonts w:ascii="Calibri" w:eastAsia="Calibri" w:hAnsi="Calibri" w:cs="Calibri"/>
          <w:sz w:val="20"/>
          <w:szCs w:val="20"/>
          <w:lang w:eastAsia="el-GR"/>
        </w:rPr>
      </w:pPr>
      <w:r w:rsidRPr="00750BF8">
        <w:rPr>
          <w:rFonts w:ascii="Calibri" w:eastAsia="Calibri" w:hAnsi="Calibri" w:cs="Calibri"/>
          <w:sz w:val="20"/>
          <w:szCs w:val="20"/>
          <w:lang w:eastAsia="el-GR"/>
        </w:rPr>
        <w:t>Προσφορά που δίνει τιμή σε συνάλλαγμα ή σε ρήτρα συναλλάγματος απορρίπτεται ως απαράδεκτη.</w:t>
      </w:r>
    </w:p>
    <w:p w:rsidR="00750BF8" w:rsidRPr="00750BF8" w:rsidRDefault="00750BF8" w:rsidP="003C4FAF">
      <w:pPr>
        <w:numPr>
          <w:ilvl w:val="4"/>
          <w:numId w:val="18"/>
        </w:numPr>
        <w:tabs>
          <w:tab w:val="left" w:pos="606"/>
        </w:tabs>
        <w:suppressAutoHyphens/>
        <w:spacing w:after="0" w:line="274" w:lineRule="exact"/>
        <w:ind w:right="20"/>
        <w:jc w:val="both"/>
        <w:rPr>
          <w:rFonts w:ascii="Calibri" w:eastAsia="Calibri" w:hAnsi="Calibri" w:cs="Calibri"/>
          <w:sz w:val="20"/>
          <w:szCs w:val="20"/>
          <w:lang w:eastAsia="el-GR"/>
        </w:rPr>
      </w:pPr>
      <w:r w:rsidRPr="00750BF8">
        <w:rPr>
          <w:rFonts w:ascii="Calibri" w:eastAsia="Calibri" w:hAnsi="Calibri" w:cs="Calibri"/>
          <w:sz w:val="20"/>
          <w:szCs w:val="20"/>
          <w:lang w:eastAsia="el-GR"/>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750BF8" w:rsidRPr="00750BF8" w:rsidRDefault="00750BF8" w:rsidP="003C4FAF">
      <w:pPr>
        <w:numPr>
          <w:ilvl w:val="4"/>
          <w:numId w:val="18"/>
        </w:numPr>
        <w:tabs>
          <w:tab w:val="left" w:pos="610"/>
        </w:tabs>
        <w:suppressAutoHyphens/>
        <w:spacing w:after="0" w:line="274" w:lineRule="exact"/>
        <w:ind w:right="20"/>
        <w:jc w:val="both"/>
        <w:rPr>
          <w:rFonts w:ascii="Calibri" w:eastAsia="Calibri" w:hAnsi="Calibri" w:cs="Calibri"/>
          <w:sz w:val="20"/>
          <w:szCs w:val="20"/>
          <w:lang w:eastAsia="el-GR"/>
        </w:rPr>
      </w:pPr>
      <w:r w:rsidRPr="00750BF8">
        <w:rPr>
          <w:rFonts w:ascii="Calibri" w:eastAsia="Calibri" w:hAnsi="Calibri" w:cs="Calibri"/>
          <w:sz w:val="20"/>
          <w:szCs w:val="20"/>
          <w:lang w:eastAsia="el-GR"/>
        </w:rPr>
        <w:t>Εφόσον από την προσφορά δεν προκύπτει με σαφήνεια η προσφερόμενη τιμή η προσφορά απορρίπτεται σαν απαράδεκτη.</w:t>
      </w:r>
    </w:p>
    <w:p w:rsidR="00750BF8" w:rsidRPr="00750BF8" w:rsidRDefault="00750BF8" w:rsidP="003C4FAF">
      <w:pPr>
        <w:numPr>
          <w:ilvl w:val="4"/>
          <w:numId w:val="18"/>
        </w:numPr>
        <w:tabs>
          <w:tab w:val="left" w:pos="601"/>
        </w:tabs>
        <w:suppressAutoHyphens/>
        <w:spacing w:after="0" w:line="274" w:lineRule="exact"/>
        <w:ind w:right="20"/>
        <w:jc w:val="both"/>
        <w:rPr>
          <w:rFonts w:ascii="Calibri" w:eastAsia="Calibri" w:hAnsi="Calibri" w:cs="Calibri"/>
          <w:sz w:val="20"/>
          <w:szCs w:val="20"/>
          <w:lang w:eastAsia="el-GR"/>
        </w:rPr>
      </w:pPr>
      <w:r w:rsidRPr="00750BF8">
        <w:rPr>
          <w:rFonts w:ascii="Calibri" w:eastAsia="Calibri" w:hAnsi="Calibri" w:cs="Calibri"/>
          <w:sz w:val="20"/>
          <w:szCs w:val="20"/>
          <w:lang w:eastAsia="el-GR"/>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750BF8" w:rsidRPr="00750BF8" w:rsidRDefault="00750BF8" w:rsidP="003C4FAF">
      <w:pPr>
        <w:numPr>
          <w:ilvl w:val="4"/>
          <w:numId w:val="18"/>
        </w:numPr>
        <w:tabs>
          <w:tab w:val="left" w:pos="596"/>
        </w:tabs>
        <w:suppressAutoHyphens/>
        <w:spacing w:after="0" w:line="274" w:lineRule="exact"/>
        <w:ind w:right="20"/>
        <w:jc w:val="both"/>
        <w:rPr>
          <w:rFonts w:ascii="Calibri" w:eastAsia="Calibri" w:hAnsi="Calibri" w:cs="Calibri"/>
          <w:sz w:val="20"/>
          <w:szCs w:val="20"/>
          <w:lang w:eastAsia="el-GR"/>
        </w:rPr>
      </w:pPr>
      <w:r w:rsidRPr="00750BF8">
        <w:rPr>
          <w:rFonts w:ascii="Calibri" w:eastAsia="Calibri" w:hAnsi="Calibri" w:cs="Calibri"/>
          <w:sz w:val="20"/>
          <w:szCs w:val="20"/>
          <w:lang w:eastAsia="el-GR"/>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750BF8" w:rsidRPr="00750BF8" w:rsidRDefault="00750BF8" w:rsidP="003C4FAF">
      <w:pPr>
        <w:numPr>
          <w:ilvl w:val="4"/>
          <w:numId w:val="18"/>
        </w:numPr>
        <w:tabs>
          <w:tab w:val="left" w:pos="591"/>
        </w:tabs>
        <w:suppressAutoHyphens/>
        <w:spacing w:after="0" w:line="274" w:lineRule="exact"/>
        <w:ind w:right="20"/>
        <w:jc w:val="both"/>
        <w:rPr>
          <w:rFonts w:ascii="Calibri" w:eastAsia="Calibri" w:hAnsi="Calibri" w:cs="Calibri"/>
          <w:sz w:val="20"/>
          <w:szCs w:val="20"/>
          <w:lang w:eastAsia="el-GR"/>
        </w:rPr>
      </w:pPr>
      <w:r w:rsidRPr="00750BF8">
        <w:rPr>
          <w:rFonts w:ascii="Calibri" w:eastAsia="Calibri" w:hAnsi="Calibri" w:cs="Calibri"/>
          <w:sz w:val="20"/>
          <w:szCs w:val="20"/>
          <w:lang w:eastAsia="el-GR"/>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750BF8" w:rsidRPr="00750BF8" w:rsidRDefault="00750BF8" w:rsidP="003C4FAF">
      <w:pPr>
        <w:numPr>
          <w:ilvl w:val="4"/>
          <w:numId w:val="18"/>
        </w:numPr>
        <w:tabs>
          <w:tab w:val="left" w:pos="591"/>
        </w:tabs>
        <w:suppressAutoHyphens/>
        <w:spacing w:after="0" w:line="274" w:lineRule="exact"/>
        <w:ind w:right="20"/>
        <w:jc w:val="both"/>
        <w:rPr>
          <w:rFonts w:ascii="Calibri" w:eastAsia="Calibri" w:hAnsi="Calibri" w:cs="Calibri"/>
          <w:sz w:val="20"/>
          <w:szCs w:val="20"/>
          <w:lang w:eastAsia="el-GR"/>
        </w:rPr>
      </w:pPr>
      <w:r w:rsidRPr="00750BF8">
        <w:rPr>
          <w:rFonts w:ascii="Calibri" w:eastAsia="Calibri" w:hAnsi="Calibri" w:cs="Calibri"/>
          <w:sz w:val="20"/>
          <w:szCs w:val="20"/>
          <w:lang w:eastAsia="el-GR"/>
        </w:rPr>
        <w:t>Απορρίπτεται προσφορά στην οποία η προσφερόμενη τιμή υπερβαίνει τον προϋπολογισμό του τμήματος της σύμβασης για το οποίο υποβάλλεται, όπως αυτό καθορίζεται και τεκμηριώνεται από την αναθέτουσα αρχή στο Παράρτημα Β΄.</w:t>
      </w:r>
    </w:p>
    <w:p w:rsidR="00750BF8" w:rsidRPr="00750BF8" w:rsidRDefault="00750BF8" w:rsidP="003C4FAF">
      <w:pPr>
        <w:numPr>
          <w:ilvl w:val="4"/>
          <w:numId w:val="18"/>
        </w:numPr>
        <w:tabs>
          <w:tab w:val="left" w:pos="591"/>
        </w:tabs>
        <w:suppressAutoHyphens/>
        <w:spacing w:after="0" w:line="274" w:lineRule="exact"/>
        <w:ind w:right="20"/>
        <w:jc w:val="both"/>
        <w:rPr>
          <w:rFonts w:ascii="Calibri" w:eastAsia="Calibri" w:hAnsi="Calibri" w:cs="Calibri"/>
          <w:sz w:val="20"/>
          <w:szCs w:val="20"/>
          <w:lang w:eastAsia="el-GR"/>
        </w:rPr>
      </w:pPr>
      <w:r w:rsidRPr="00750BF8">
        <w:rPr>
          <w:rFonts w:ascii="Calibri" w:eastAsia="Calibri" w:hAnsi="Calibri" w:cs="Calibri"/>
          <w:sz w:val="20"/>
          <w:szCs w:val="20"/>
          <w:lang w:eastAsia="el-GR"/>
        </w:rPr>
        <w:t>Απορρίπτεται προσφορά η οποία υποβάλλεται μόνο για μέρος των ειδών/εξετάσεων του τμήματος για το/τα οποία υποβάλλεται.</w:t>
      </w:r>
    </w:p>
    <w:p w:rsidR="00750BF8" w:rsidRPr="00750BF8" w:rsidRDefault="00750BF8" w:rsidP="00750BF8">
      <w:pPr>
        <w:suppressAutoHyphens/>
        <w:spacing w:before="57" w:after="57" w:line="240" w:lineRule="auto"/>
        <w:jc w:val="both"/>
        <w:rPr>
          <w:rFonts w:ascii="Calibri" w:eastAsia="Times New Roman" w:hAnsi="Calibri" w:cs="Calibri"/>
          <w:szCs w:val="24"/>
          <w:lang w:eastAsia="zh-CN"/>
        </w:rPr>
        <w:sectPr w:rsidR="00750BF8" w:rsidRPr="00750BF8" w:rsidSect="007F54C1">
          <w:pgSz w:w="16838" w:h="11906" w:orient="landscape"/>
          <w:pgMar w:top="1134" w:right="1134" w:bottom="1134" w:left="1134" w:header="720" w:footer="709" w:gutter="0"/>
          <w:cols w:space="720"/>
          <w:titlePg/>
          <w:docGrid w:linePitch="360"/>
        </w:sectPr>
      </w:pPr>
    </w:p>
    <w:p w:rsidR="00750BF8" w:rsidRPr="00750BF8" w:rsidRDefault="00750BF8" w:rsidP="00750BF8">
      <w:pPr>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lastRenderedPageBreak/>
        <w:t>ΠΙΝΑΚΑΣ ΠΡΟΣΦΕΡΟΜΕΝΩΝ ΥΛΙΚΩΝ ΒΑΘΜΟΝΟΜΗΣΗΣ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750BF8" w:rsidRPr="00750BF8" w:rsidTr="007B695F">
        <w:tc>
          <w:tcPr>
            <w:tcW w:w="1642"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Α/Α</w:t>
            </w:r>
          </w:p>
        </w:tc>
        <w:tc>
          <w:tcPr>
            <w:tcW w:w="1642"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ΚΩΔ.</w:t>
            </w:r>
          </w:p>
        </w:tc>
        <w:tc>
          <w:tcPr>
            <w:tcW w:w="1642"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ΠΕΡΙΓΡΑΦΗ ΕΙΔΟΥΣ</w:t>
            </w:r>
          </w:p>
        </w:tc>
        <w:tc>
          <w:tcPr>
            <w:tcW w:w="1642"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ΣΥΣΚΕΥΑΣΙΑ</w:t>
            </w:r>
          </w:p>
        </w:tc>
        <w:tc>
          <w:tcPr>
            <w:tcW w:w="1643"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ΤΙΜΗ ΑΝΑ ΣΥΣΚ.</w:t>
            </w:r>
          </w:p>
        </w:tc>
        <w:tc>
          <w:tcPr>
            <w:tcW w:w="1643"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ΣΥΧΝΟΤΗΤΑ</w:t>
            </w:r>
          </w:p>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ΧΡΗΣΗΣ ΕΤΗΣΙΩΣ</w:t>
            </w:r>
          </w:p>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ΣΥΜΦΩΝΑ ΜΕ</w:t>
            </w:r>
          </w:p>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ΤΙΣ ΟΔΗΓΙΕΣ ΤΟΥ</w:t>
            </w:r>
          </w:p>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ΚΑΤΑΣΚΕΥΑΣΤΗ</w:t>
            </w:r>
          </w:p>
          <w:p w:rsidR="00750BF8" w:rsidRPr="00750BF8" w:rsidRDefault="00750BF8" w:rsidP="00750BF8">
            <w:pPr>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 w:val="16"/>
                <w:szCs w:val="16"/>
                <w:lang w:eastAsia="el-GR"/>
              </w:rPr>
              <w:t>(ΚΙΤ/ΕΤΟΣ)</w:t>
            </w:r>
          </w:p>
        </w:tc>
      </w:tr>
      <w:tr w:rsidR="00750BF8" w:rsidRPr="00750BF8" w:rsidTr="007B695F">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3"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3"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r>
      <w:tr w:rsidR="00750BF8" w:rsidRPr="00750BF8" w:rsidTr="007B695F">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3"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3"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r>
    </w:tbl>
    <w:p w:rsidR="00750BF8" w:rsidRPr="00750BF8" w:rsidRDefault="00750BF8" w:rsidP="00750BF8">
      <w:pPr>
        <w:suppressAutoHyphens/>
        <w:spacing w:after="120" w:line="240" w:lineRule="auto"/>
        <w:jc w:val="both"/>
        <w:rPr>
          <w:rFonts w:ascii="Calibri" w:eastAsia="Times New Roman" w:hAnsi="Calibri" w:cs="Calibri"/>
          <w:szCs w:val="24"/>
          <w:lang w:eastAsia="zh-CN"/>
        </w:rPr>
      </w:pPr>
    </w:p>
    <w:p w:rsidR="00750BF8" w:rsidRPr="00750BF8" w:rsidRDefault="00750BF8" w:rsidP="00750BF8">
      <w:pPr>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ΠΙΝΑΚΑΣ ΠΡΟΣΦΕΡΟΜΕΝΩΝ ΥΛΙΚΩΝ ΕΛΕΓΧΟΥ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750BF8" w:rsidRPr="00750BF8" w:rsidTr="007B695F">
        <w:tc>
          <w:tcPr>
            <w:tcW w:w="1642"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Α/Α</w:t>
            </w:r>
          </w:p>
        </w:tc>
        <w:tc>
          <w:tcPr>
            <w:tcW w:w="1642"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ΚΩΔ.</w:t>
            </w:r>
          </w:p>
        </w:tc>
        <w:tc>
          <w:tcPr>
            <w:tcW w:w="1642"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ΠΕΡΙΓΡΑΦΗ ΕΙΔΟΥΣ</w:t>
            </w:r>
          </w:p>
        </w:tc>
        <w:tc>
          <w:tcPr>
            <w:tcW w:w="1642"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ΣΥΣΚΕΥΑΣΙΑ</w:t>
            </w:r>
          </w:p>
        </w:tc>
        <w:tc>
          <w:tcPr>
            <w:tcW w:w="1643"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ΤΙΜΗ ΑΝΑ ΣΥΣΚ.</w:t>
            </w:r>
          </w:p>
        </w:tc>
        <w:tc>
          <w:tcPr>
            <w:tcW w:w="1643"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ΣΥΧΝΟΤΗΤΑ</w:t>
            </w:r>
          </w:p>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ΧΡΗΣΗΣ ΕΤΗΣΙΩΣ</w:t>
            </w:r>
          </w:p>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ΣΥΜΦΩΝΑ ΜΕ</w:t>
            </w:r>
          </w:p>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ΤΙΣ ΟΔΗΓΙΕΣ ΤΟΥ</w:t>
            </w:r>
          </w:p>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ΚΑΤΑΣΚΕΥΑΣΤΗ</w:t>
            </w:r>
          </w:p>
          <w:p w:rsidR="00750BF8" w:rsidRPr="00750BF8" w:rsidRDefault="00750BF8" w:rsidP="00750BF8">
            <w:pPr>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 w:val="16"/>
                <w:szCs w:val="16"/>
                <w:lang w:eastAsia="el-GR"/>
              </w:rPr>
              <w:t>(ΚΙΤ/ΕΤΟΣ)</w:t>
            </w:r>
          </w:p>
        </w:tc>
      </w:tr>
      <w:tr w:rsidR="00750BF8" w:rsidRPr="00750BF8" w:rsidTr="007B695F">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3"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3"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r>
      <w:tr w:rsidR="00750BF8" w:rsidRPr="00750BF8" w:rsidTr="007B695F">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3"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3"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r>
    </w:tbl>
    <w:p w:rsidR="00750BF8" w:rsidRPr="00750BF8" w:rsidRDefault="00750BF8" w:rsidP="00750BF8">
      <w:pPr>
        <w:suppressAutoHyphens/>
        <w:spacing w:after="120" w:line="240" w:lineRule="auto"/>
        <w:jc w:val="both"/>
        <w:rPr>
          <w:rFonts w:ascii="Calibri" w:eastAsia="Times New Roman" w:hAnsi="Calibri" w:cs="Calibri"/>
          <w:szCs w:val="24"/>
          <w:lang w:eastAsia="zh-CN"/>
        </w:rPr>
      </w:pPr>
    </w:p>
    <w:p w:rsidR="00750BF8" w:rsidRPr="00750BF8" w:rsidRDefault="00750BF8" w:rsidP="00750BF8">
      <w:pPr>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ΠΙΝΑΚΑΣ ΠΡΟΣΦΕΡΟΜΕΝΩΝ ΑΝΑΛΩΣΙΜΩΝ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750BF8" w:rsidRPr="00750BF8" w:rsidTr="007B695F">
        <w:tc>
          <w:tcPr>
            <w:tcW w:w="1642"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Α/Α</w:t>
            </w:r>
          </w:p>
        </w:tc>
        <w:tc>
          <w:tcPr>
            <w:tcW w:w="1642"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ΚΩΔ.</w:t>
            </w:r>
          </w:p>
        </w:tc>
        <w:tc>
          <w:tcPr>
            <w:tcW w:w="1642"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ΠΕΡΙΓΡΑΦΗ ΕΙΔΟΥΣ</w:t>
            </w:r>
          </w:p>
        </w:tc>
        <w:tc>
          <w:tcPr>
            <w:tcW w:w="1642"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ΣΥΣΚΕΥΑΣΙΑ</w:t>
            </w:r>
          </w:p>
        </w:tc>
        <w:tc>
          <w:tcPr>
            <w:tcW w:w="1643"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ΤΙΜΗ ΑΝΑ ΣΥΣΚ.</w:t>
            </w:r>
          </w:p>
        </w:tc>
        <w:tc>
          <w:tcPr>
            <w:tcW w:w="1643" w:type="dxa"/>
          </w:tcPr>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ΣΥΧΝΟΤΗΤΑ</w:t>
            </w:r>
          </w:p>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ΧΡΗΣΗΣ ΕΤΗΣΙΩΣ</w:t>
            </w:r>
          </w:p>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ΣΥΜΦΩΝΑ ΜΕ</w:t>
            </w:r>
          </w:p>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ΤΙΣ ΟΔΗΓΙΕΣ ΤΟΥ</w:t>
            </w:r>
          </w:p>
          <w:p w:rsidR="00750BF8" w:rsidRPr="00750BF8" w:rsidRDefault="00750BF8" w:rsidP="00750BF8">
            <w:pPr>
              <w:autoSpaceDE w:val="0"/>
              <w:autoSpaceDN w:val="0"/>
              <w:adjustRightInd w:val="0"/>
              <w:spacing w:after="0" w:line="240" w:lineRule="auto"/>
              <w:rPr>
                <w:rFonts w:ascii="Calibri" w:eastAsia="Times New Roman" w:hAnsi="Calibri" w:cs="Calibri"/>
                <w:sz w:val="16"/>
                <w:szCs w:val="16"/>
                <w:lang w:eastAsia="el-GR"/>
              </w:rPr>
            </w:pPr>
            <w:r w:rsidRPr="00750BF8">
              <w:rPr>
                <w:rFonts w:ascii="Calibri" w:eastAsia="Times New Roman" w:hAnsi="Calibri" w:cs="Calibri"/>
                <w:sz w:val="16"/>
                <w:szCs w:val="16"/>
                <w:lang w:eastAsia="el-GR"/>
              </w:rPr>
              <w:t>ΚΑΤΑΣΚΕΥΑΣΤΗ</w:t>
            </w:r>
          </w:p>
          <w:p w:rsidR="00750BF8" w:rsidRPr="00750BF8" w:rsidRDefault="00750BF8" w:rsidP="00750BF8">
            <w:pPr>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 w:val="16"/>
                <w:szCs w:val="16"/>
                <w:lang w:eastAsia="el-GR"/>
              </w:rPr>
              <w:t>(ΚΙΤ/ΕΤΟΣ)</w:t>
            </w:r>
          </w:p>
        </w:tc>
      </w:tr>
      <w:tr w:rsidR="00750BF8" w:rsidRPr="00750BF8" w:rsidTr="007B695F">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3"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3"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r>
      <w:tr w:rsidR="00750BF8" w:rsidRPr="00750BF8" w:rsidTr="007B695F">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2"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3"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c>
          <w:tcPr>
            <w:tcW w:w="1643" w:type="dxa"/>
          </w:tcPr>
          <w:p w:rsidR="00750BF8" w:rsidRPr="00750BF8" w:rsidRDefault="00750BF8" w:rsidP="00750BF8">
            <w:pPr>
              <w:suppressAutoHyphens/>
              <w:spacing w:after="120" w:line="240" w:lineRule="auto"/>
              <w:jc w:val="both"/>
              <w:rPr>
                <w:rFonts w:ascii="Calibri" w:eastAsia="Times New Roman" w:hAnsi="Calibri" w:cs="Calibri"/>
                <w:szCs w:val="24"/>
                <w:lang w:eastAsia="zh-CN"/>
              </w:rPr>
            </w:pPr>
          </w:p>
        </w:tc>
      </w:tr>
    </w:tbl>
    <w:p w:rsidR="00750BF8" w:rsidRPr="00750BF8" w:rsidRDefault="00750BF8" w:rsidP="00750BF8">
      <w:pPr>
        <w:suppressAutoHyphens/>
        <w:spacing w:after="120" w:line="240" w:lineRule="auto"/>
        <w:jc w:val="both"/>
        <w:rPr>
          <w:rFonts w:ascii="Calibri" w:eastAsia="Times New Roman" w:hAnsi="Calibri" w:cs="Calibri"/>
          <w:szCs w:val="24"/>
          <w:lang w:eastAsia="zh-CN"/>
        </w:rPr>
      </w:pPr>
    </w:p>
    <w:p w:rsidR="00750BF8" w:rsidRPr="00750BF8" w:rsidRDefault="00750BF8" w:rsidP="00750BF8">
      <w:pPr>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ΟΔΗΓΙΕΣ</w:t>
      </w:r>
    </w:p>
    <w:p w:rsidR="00750BF8" w:rsidRPr="00750BF8" w:rsidRDefault="00750BF8" w:rsidP="00750BF8">
      <w:pPr>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Οι παραπάνω πίνακες θα επισυνάπτονται στην τεχνική προσφορά χωρίς τιμή στην στήλη ΤΙΜΗ ΑΝΑ ΣΥΣΚΕΥΑΣΙΑ.</w:t>
      </w:r>
    </w:p>
    <w:p w:rsidR="00750BF8" w:rsidRPr="00750BF8" w:rsidRDefault="00750BF8" w:rsidP="00750BF8">
      <w:pPr>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Οι  παραπάνω πίνακες θα επισυνάπτονται και στην οικονομική προσφορά με τιμή 0,001 στην στήλη ΤΙΜΗ ΑΝΑ ΣΥΣΚΕΥΑΣΙΑ.</w:t>
      </w:r>
    </w:p>
    <w:p w:rsidR="00750BF8" w:rsidRPr="00750BF8" w:rsidRDefault="00750BF8" w:rsidP="00750BF8">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r w:rsidRPr="00750BF8">
        <w:rPr>
          <w:rFonts w:ascii="Arial" w:eastAsia="Times New Roman" w:hAnsi="Arial" w:cs="Arial"/>
          <w:b/>
          <w:color w:val="002060"/>
          <w:sz w:val="24"/>
          <w:lang w:eastAsia="zh-CN"/>
        </w:rPr>
        <w:br w:type="page"/>
      </w:r>
      <w:bookmarkStart w:id="25" w:name="_Toc11838481"/>
      <w:bookmarkStart w:id="26" w:name="_Toc40775022"/>
      <w:bookmarkStart w:id="27" w:name="_Toc72694839"/>
      <w:r w:rsidRPr="00750BF8">
        <w:rPr>
          <w:rFonts w:ascii="Arial" w:eastAsia="Times New Roman" w:hAnsi="Arial" w:cs="Arial"/>
          <w:b/>
          <w:color w:val="002060"/>
          <w:sz w:val="24"/>
          <w:lang w:eastAsia="zh-CN"/>
        </w:rPr>
        <w:lastRenderedPageBreak/>
        <w:t>ΠΑΡΑΡΤΗΜΑ V – Υποδείγματα Εγγυητικών Επιστολών</w:t>
      </w:r>
      <w:bookmarkEnd w:id="25"/>
      <w:bookmarkEnd w:id="26"/>
      <w:bookmarkEnd w:id="27"/>
    </w:p>
    <w:p w:rsidR="00750BF8" w:rsidRPr="00750BF8" w:rsidRDefault="00750BF8" w:rsidP="00750BF8">
      <w:pPr>
        <w:suppressAutoHyphens/>
        <w:spacing w:before="57" w:after="57" w:line="240" w:lineRule="auto"/>
        <w:jc w:val="both"/>
        <w:rPr>
          <w:rFonts w:ascii="Calibri" w:eastAsia="Times New Roman" w:hAnsi="Calibri" w:cs="Calibri"/>
          <w:szCs w:val="24"/>
          <w:lang w:eastAsia="zh-CN"/>
        </w:rPr>
      </w:pPr>
    </w:p>
    <w:p w:rsidR="00750BF8" w:rsidRPr="00750BF8" w:rsidRDefault="00750BF8" w:rsidP="00750BF8">
      <w:pPr>
        <w:suppressAutoHyphens/>
        <w:spacing w:after="120" w:line="240" w:lineRule="auto"/>
        <w:ind w:left="-360"/>
        <w:jc w:val="center"/>
        <w:rPr>
          <w:rFonts w:ascii="Calibri" w:eastAsia="Times New Roman" w:hAnsi="Calibri" w:cs="Calibri"/>
          <w:b/>
          <w:lang w:eastAsia="zh-CN"/>
        </w:rPr>
      </w:pPr>
      <w:r w:rsidRPr="00750BF8">
        <w:rPr>
          <w:rFonts w:ascii="Calibri" w:eastAsia="Times New Roman" w:hAnsi="Calibri" w:cs="Calibri"/>
          <w:b/>
          <w:lang w:eastAsia="zh-CN"/>
        </w:rPr>
        <w:t>ΥΠΟΔΕΙΓΜΑ ΕΓΓΥΗΤΙΚΗΣ ΕΠΙΣΤΟΛΗΣ ΣΥΜΜΕΤΟΧΗΣ</w:t>
      </w:r>
    </w:p>
    <w:p w:rsidR="00750BF8" w:rsidRPr="00750BF8" w:rsidRDefault="00750BF8" w:rsidP="00750BF8">
      <w:pPr>
        <w:widowControl w:val="0"/>
        <w:tabs>
          <w:tab w:val="left" w:pos="358"/>
        </w:tabs>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color w:val="000000"/>
          <w:lang w:eastAsia="zh-CN"/>
        </w:rPr>
        <w:t xml:space="preserve">Εκδότης (Πλήρης επωνυμία Πιστωτικού Ιδρύματος ……………………………. / </w:t>
      </w:r>
      <w:r w:rsidRPr="00750BF8">
        <w:rPr>
          <w:rFonts w:ascii="Calibri" w:eastAsia="Times New Roman" w:hAnsi="Calibri" w:cs="Calibri"/>
          <w:color w:val="000000"/>
          <w:lang w:eastAsia="zh-CN"/>
        </w:rPr>
        <w:t>ΕΝΙΑΙΟ ΤΑΜΕΙΟ ΑΝΕΞΑΡΤΗΤΑ ΑΠΑΣΧΟΛΟΥΜΕΝΩΝ - ΤΟΜΕΑΣ ΣΥΝΤΑΞΗΣ ΜΗΧΑΝΙΚΩΝ ΚΑΙ ΕΡΓΟΛΗΠΤΩΝ ΔΗΜΟΣΙΩΝ ΕΡΓΩΝ</w:t>
      </w:r>
      <w:r w:rsidRPr="00750BF8">
        <w:rPr>
          <w:rFonts w:ascii="Calibri" w:eastAsia="Times New Roman" w:hAnsi="Calibri" w:cs="Calibri"/>
          <w:bCs/>
          <w:color w:val="000000"/>
          <w:lang w:eastAsia="zh-CN"/>
        </w:rPr>
        <w:t xml:space="preserve"> (Ε.Τ.Α.Α.-Τ.Σ.Μ.Ε.Δ.Ε.)</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Ημερομηνία έκδοσης: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Προς: (Πλήρης επωνυμία Αναθέτουσας Αρχής/Αναθέτοντος Φορέα</w:t>
      </w:r>
      <w:r w:rsidRPr="00750BF8">
        <w:rPr>
          <w:rFonts w:ascii="Calibri" w:eastAsia="MS Mincho" w:hAnsi="Calibri" w:cs="Times New Roman"/>
          <w:bCs/>
          <w:vertAlign w:val="superscript"/>
          <w:lang w:eastAsia="zh-CN"/>
        </w:rPr>
        <w:footnoteReference w:id="1"/>
      </w:r>
      <w:r w:rsidRPr="00750BF8">
        <w:rPr>
          <w:rFonts w:ascii="Calibri" w:eastAsia="Times New Roman" w:hAnsi="Calibri" w:cs="Calibri"/>
          <w:bCs/>
          <w:lang w:eastAsia="zh-CN"/>
        </w:rPr>
        <w:t>).............................</w:t>
      </w:r>
    </w:p>
    <w:p w:rsidR="00750BF8" w:rsidRPr="00750BF8" w:rsidRDefault="00750BF8" w:rsidP="00750BF8">
      <w:pPr>
        <w:widowControl w:val="0"/>
        <w:suppressAutoHyphens/>
        <w:spacing w:after="0" w:line="360" w:lineRule="auto"/>
        <w:jc w:val="both"/>
        <w:rPr>
          <w:rFonts w:ascii="Calibri" w:eastAsia="Times New Roman" w:hAnsi="Calibri" w:cs="Calibri"/>
          <w:szCs w:val="24"/>
          <w:lang w:eastAsia="zh-CN"/>
        </w:rPr>
      </w:pPr>
      <w:r w:rsidRPr="00750BF8">
        <w:rPr>
          <w:rFonts w:ascii="Calibri" w:eastAsia="Times New Roman" w:hAnsi="Calibri" w:cs="Calibri"/>
          <w:bCs/>
          <w:lang w:eastAsia="zh-CN"/>
        </w:rPr>
        <w:t>(Διεύθυνση Αναθέτουσας Αρχής/Αναθέτοντος Φορέα</w:t>
      </w:r>
      <w:r w:rsidRPr="00750BF8">
        <w:rPr>
          <w:rFonts w:ascii="Calibri" w:eastAsia="MS Mincho" w:hAnsi="Calibri" w:cs="Times New Roman"/>
          <w:bCs/>
          <w:vertAlign w:val="superscript"/>
          <w:lang w:eastAsia="zh-CN"/>
        </w:rPr>
        <w:footnoteReference w:id="2"/>
      </w:r>
      <w:r w:rsidRPr="00750BF8">
        <w:rPr>
          <w:rFonts w:ascii="Calibri" w:eastAsia="Times New Roman" w:hAnsi="Calibri" w:cs="Calibri"/>
          <w:bCs/>
          <w:lang w:eastAsia="zh-CN"/>
        </w:rPr>
        <w:t>)</w:t>
      </w:r>
      <w:r w:rsidRPr="00750BF8">
        <w:rPr>
          <w:rFonts w:ascii="Calibri" w:eastAsia="Times New Roman" w:hAnsi="Calibri" w:cs="Calibri"/>
          <w:bCs/>
          <w:color w:val="00000A"/>
        </w:rPr>
        <w:t xml:space="preserve"> .........................................</w:t>
      </w:r>
    </w:p>
    <w:p w:rsidR="00750BF8" w:rsidRPr="00750BF8" w:rsidRDefault="00750BF8" w:rsidP="00750BF8">
      <w:pPr>
        <w:widowControl w:val="0"/>
        <w:suppressAutoHyphens/>
        <w:spacing w:after="0" w:line="360" w:lineRule="auto"/>
        <w:jc w:val="both"/>
        <w:rPr>
          <w:rFonts w:ascii="Calibri" w:eastAsia="Times New Roman" w:hAnsi="Calibri" w:cs="Calibri"/>
          <w:szCs w:val="24"/>
          <w:lang w:eastAsia="zh-CN"/>
        </w:rPr>
      </w:pPr>
      <w:r w:rsidRPr="00750BF8">
        <w:rPr>
          <w:rFonts w:ascii="Calibri" w:eastAsia="Times New Roman" w:hAnsi="Calibri" w:cs="Calibri"/>
          <w:bCs/>
          <w:lang w:eastAsia="zh-CN"/>
        </w:rPr>
        <w:t>Εγγύηση μας υπ’ αριθμ. ……………….. ποσού ………………….……. ευρώ</w:t>
      </w:r>
      <w:r w:rsidRPr="00750BF8">
        <w:rPr>
          <w:rFonts w:ascii="Calibri" w:eastAsia="MS Mincho" w:hAnsi="Calibri" w:cs="Times New Roman"/>
          <w:bCs/>
          <w:vertAlign w:val="superscript"/>
          <w:lang w:eastAsia="zh-CN"/>
        </w:rPr>
        <w:footnoteReference w:id="3"/>
      </w:r>
      <w:r w:rsidRPr="00750BF8">
        <w:rPr>
          <w:rFonts w:ascii="Calibri" w:eastAsia="Times New Roman" w:hAnsi="Calibri" w:cs="Calibri"/>
          <w:bCs/>
          <w:lang w:eastAsia="zh-CN"/>
        </w:rPr>
        <w:t>.</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μέχρι του ποσού των ευρώ  …………………………</w:t>
      </w:r>
      <w:r w:rsidRPr="00750BF8">
        <w:rPr>
          <w:rFonts w:ascii="Calibri" w:eastAsia="MS Mincho" w:hAnsi="Calibri" w:cs="Times New Roman"/>
          <w:bCs/>
          <w:vertAlign w:val="superscript"/>
          <w:lang w:eastAsia="zh-CN"/>
        </w:rPr>
        <w:footnoteReference w:id="4"/>
      </w:r>
      <w:r w:rsidRPr="00750BF8">
        <w:rPr>
          <w:rFonts w:ascii="Calibri" w:eastAsia="Times New Roman" w:hAnsi="Calibri" w:cs="Calibri"/>
          <w:bCs/>
          <w:lang w:eastAsia="zh-CN"/>
        </w:rPr>
        <w:t xml:space="preserve"> υπέρ του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w:t>
      </w:r>
      <w:r w:rsidRPr="00750BF8">
        <w:rPr>
          <w:rFonts w:ascii="Calibri" w:eastAsia="Times New Roman" w:hAnsi="Calibri" w:cs="Calibri"/>
          <w:bCs/>
          <w:lang w:val="en-US" w:eastAsia="zh-CN"/>
        </w:rPr>
        <w:t>i</w:t>
      </w:r>
      <w:r w:rsidRPr="00750BF8">
        <w:rPr>
          <w:rFonts w:ascii="Calibri" w:eastAsia="Times New Roman" w:hAnsi="Calibri" w:cs="Calibri"/>
          <w:bCs/>
          <w:lang w:eastAsia="zh-CN"/>
        </w:rPr>
        <w:t xml:space="preserve">) [σε περίπτωση φυσικού προσώπου]: </w:t>
      </w:r>
      <w:r w:rsidRPr="00750BF8">
        <w:rPr>
          <w:rFonts w:ascii="Calibri" w:eastAsia="Calibri" w:hAnsi="Calibri" w:cs="Calibri"/>
          <w:bCs/>
          <w:lang w:eastAsia="zh-CN"/>
        </w:rPr>
        <w:t xml:space="preserve">(ονοματεπώνυμο, πατρώνυμο) ..............................,  ΑΦΜ: ................ </w:t>
      </w:r>
      <w:r w:rsidRPr="00750BF8">
        <w:rPr>
          <w:rFonts w:ascii="Calibri" w:eastAsia="Calibri" w:hAnsi="Calibri" w:cs="Calibri"/>
          <w:lang w:eastAsia="zh-CN"/>
        </w:rPr>
        <w:t>(διεύθυνση)</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 ή</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w:t>
      </w:r>
      <w:r w:rsidRPr="00750BF8">
        <w:rPr>
          <w:rFonts w:ascii="Calibri" w:eastAsia="Times New Roman" w:hAnsi="Calibri" w:cs="Calibri"/>
          <w:bCs/>
          <w:lang w:val="en-US" w:eastAsia="zh-CN"/>
        </w:rPr>
        <w:t>ii</w:t>
      </w:r>
      <w:r w:rsidRPr="00750BF8">
        <w:rPr>
          <w:rFonts w:ascii="Calibri" w:eastAsia="Times New Roman" w:hAnsi="Calibri" w:cs="Calibri"/>
          <w:bCs/>
          <w:lang w:eastAsia="zh-CN"/>
        </w:rPr>
        <w:t>) [σε περίπτωση νομικού προσώπου]: (</w:t>
      </w:r>
      <w:r w:rsidRPr="00750BF8">
        <w:rPr>
          <w:rFonts w:ascii="Calibri" w:eastAsia="Times New Roman" w:hAnsi="Calibri" w:cs="Calibri"/>
          <w:lang w:eastAsia="zh-CN"/>
        </w:rPr>
        <w:t>πλήρη επωνυμία) ........................, ΑΦΜ: ...................... (διεύθυνση)</w:t>
      </w:r>
      <w:r w:rsidRPr="00750BF8">
        <w:rPr>
          <w:rFonts w:ascii="Calibri" w:eastAsia="Times New Roman" w:hAnsi="Calibri" w:cs="Calibri"/>
          <w:bCs/>
          <w:lang w:eastAsia="zh-CN"/>
        </w:rPr>
        <w:t xml:space="preserve"> .......................………………………………….. ή</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w:t>
      </w:r>
      <w:r w:rsidRPr="00750BF8">
        <w:rPr>
          <w:rFonts w:ascii="Calibri" w:eastAsia="Times New Roman" w:hAnsi="Calibri" w:cs="Calibri"/>
          <w:bCs/>
          <w:lang w:val="en-US" w:eastAsia="zh-CN"/>
        </w:rPr>
        <w:t>iii</w:t>
      </w:r>
      <w:r w:rsidRPr="00750BF8">
        <w:rPr>
          <w:rFonts w:ascii="Calibri" w:eastAsia="Times New Roman" w:hAnsi="Calibri" w:cs="Calibri"/>
          <w:bCs/>
          <w:lang w:eastAsia="zh-CN"/>
        </w:rPr>
        <w:t>) [σε περίπτωση ένωσης ή κοινοπραξίας:] των φυσικών / νομικών προσώπων</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α) (</w:t>
      </w:r>
      <w:r w:rsidRPr="00750BF8">
        <w:rPr>
          <w:rFonts w:ascii="Calibri" w:eastAsia="Times New Roman" w:hAnsi="Calibri" w:cs="Calibri"/>
          <w:lang w:eastAsia="zh-CN"/>
        </w:rPr>
        <w:t>πλήρη επωνυμία) ........................, ΑΦΜ: ...................... (διεύθυνση)</w:t>
      </w:r>
      <w:r w:rsidRPr="00750BF8">
        <w:rPr>
          <w:rFonts w:ascii="Calibri" w:eastAsia="Times New Roman" w:hAnsi="Calibri" w:cs="Calibri"/>
          <w:bCs/>
          <w:lang w:eastAsia="zh-CN"/>
        </w:rPr>
        <w:t xml:space="preserve">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β) (</w:t>
      </w:r>
      <w:r w:rsidRPr="00750BF8">
        <w:rPr>
          <w:rFonts w:ascii="Calibri" w:eastAsia="Times New Roman" w:hAnsi="Calibri" w:cs="Calibri"/>
          <w:lang w:eastAsia="zh-CN"/>
        </w:rPr>
        <w:t>πλήρη επωνυμία) ........................, ΑΦΜ: ...................... (διεύθυνση)</w:t>
      </w:r>
      <w:r w:rsidRPr="00750BF8">
        <w:rPr>
          <w:rFonts w:ascii="Calibri" w:eastAsia="Times New Roman" w:hAnsi="Calibri" w:cs="Calibri"/>
          <w:bCs/>
          <w:lang w:eastAsia="zh-CN"/>
        </w:rPr>
        <w:t xml:space="preserve">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γ) (</w:t>
      </w:r>
      <w:r w:rsidRPr="00750BF8">
        <w:rPr>
          <w:rFonts w:ascii="Calibri" w:eastAsia="Times New Roman" w:hAnsi="Calibri" w:cs="Calibri"/>
          <w:lang w:eastAsia="zh-CN"/>
        </w:rPr>
        <w:t>πλήρη επωνυμία) ........................, ΑΦΜ: ...................... (διεύθυνση)</w:t>
      </w:r>
      <w:r w:rsidRPr="00750BF8">
        <w:rPr>
          <w:rFonts w:ascii="Calibri" w:eastAsia="Times New Roman" w:hAnsi="Calibri" w:cs="Calibri"/>
          <w:bCs/>
          <w:lang w:eastAsia="zh-CN"/>
        </w:rPr>
        <w:t xml:space="preserve"> .......................…………………………………..</w:t>
      </w:r>
      <w:r w:rsidRPr="00750BF8">
        <w:rPr>
          <w:rFonts w:ascii="Calibri" w:eastAsia="MS Mincho" w:hAnsi="Calibri" w:cs="Times New Roman"/>
          <w:bCs/>
          <w:vertAlign w:val="superscript"/>
          <w:lang w:eastAsia="zh-CN"/>
        </w:rPr>
        <w:footnoteReference w:id="5"/>
      </w:r>
      <w:r w:rsidRPr="00750BF8">
        <w:rPr>
          <w:rFonts w:ascii="Calibri" w:eastAsia="MS Mincho" w:hAnsi="Calibri" w:cs="Times New Roman"/>
          <w:bCs/>
          <w:vertAlign w:val="superscript"/>
          <w:lang w:eastAsia="zh-CN"/>
        </w:rPr>
        <w:t xml:space="preserve">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για τη συμμετοχή του/της/τους σύμφωνα με την (αριθμό/ημερομηνία) ..................... Διακήρυξη/Πρόσκληση/ Πρόσκληση Εκδήλωσης Ενδιαφέροντος .....................................................</w:t>
      </w:r>
      <w:r w:rsidRPr="00750BF8">
        <w:rPr>
          <w:rFonts w:ascii="Calibri" w:eastAsia="MS Mincho" w:hAnsi="Calibri" w:cs="Times New Roman"/>
          <w:bCs/>
          <w:vertAlign w:val="superscript"/>
          <w:lang w:eastAsia="zh-CN"/>
        </w:rPr>
        <w:footnoteReference w:id="6"/>
      </w:r>
      <w:r w:rsidRPr="00750BF8">
        <w:rPr>
          <w:rFonts w:ascii="Calibri" w:eastAsia="Times New Roman" w:hAnsi="Calibri" w:cs="Calibri"/>
          <w:bCs/>
          <w:lang w:eastAsia="zh-CN"/>
        </w:rPr>
        <w:t xml:space="preserve"> της/του (Αναθέτουσας Αρχής / Αναθέτοντος φορέα), για την ανάδειξη αναδόχου για την ανάθεση της σύμβασης: </w:t>
      </w:r>
      <w:r w:rsidRPr="00750BF8">
        <w:rPr>
          <w:rFonts w:ascii="Calibri" w:eastAsia="Times New Roman" w:hAnsi="Calibri" w:cs="Calibri"/>
          <w:bCs/>
          <w:lang w:eastAsia="zh-CN"/>
        </w:rPr>
        <w:lastRenderedPageBreak/>
        <w:t>“</w:t>
      </w:r>
      <w:r w:rsidRPr="00750BF8">
        <w:rPr>
          <w:rFonts w:ascii="Calibri" w:eastAsia="Times New Roman" w:hAnsi="Calibri" w:cs="Calibri"/>
          <w:lang w:eastAsia="zh-CN"/>
        </w:rPr>
        <w:t>(τίτλος σύμβασης)</w:t>
      </w:r>
      <w:r w:rsidRPr="00750BF8">
        <w:rPr>
          <w:rFonts w:ascii="Calibri" w:eastAsia="Times New Roman" w:hAnsi="Calibri" w:cs="Calibri"/>
          <w:bCs/>
          <w:lang w:eastAsia="zh-CN"/>
        </w:rPr>
        <w:t>”/ για το/α τμήμα/τα ...............</w:t>
      </w:r>
      <w:r w:rsidRPr="00750BF8">
        <w:rPr>
          <w:rFonts w:ascii="Calibri" w:eastAsia="MS Mincho" w:hAnsi="Calibri" w:cs="Times New Roman"/>
          <w:bCs/>
          <w:vertAlign w:val="superscript"/>
          <w:lang w:eastAsia="zh-CN"/>
        </w:rPr>
        <w:footnoteReference w:id="7"/>
      </w:r>
      <w:r w:rsidRPr="00750BF8">
        <w:rPr>
          <w:rFonts w:ascii="Calibri" w:eastAsia="MS Mincho" w:hAnsi="Calibri" w:cs="Times New Roman"/>
          <w:bCs/>
          <w:vertAlign w:val="superscript"/>
          <w:lang w:eastAsia="zh-CN"/>
        </w:rPr>
        <w:t xml:space="preserve">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Η παρούσα εγγύηση καλύπτει μόνο τις από τη συμμετοχή στην ανωτέρω απορρέουσες υποχρεώσεις του/της (</w:t>
      </w:r>
      <w:r w:rsidRPr="00750BF8">
        <w:rPr>
          <w:rFonts w:ascii="Calibri" w:eastAsia="Times New Roman" w:hAnsi="Calibri" w:cs="Calibri"/>
          <w:bCs/>
          <w:i/>
          <w:iCs/>
          <w:lang w:eastAsia="zh-CN"/>
        </w:rPr>
        <w:t>υπέρ ου η εγγύηση</w:t>
      </w:r>
      <w:r w:rsidRPr="00750BF8">
        <w:rPr>
          <w:rFonts w:ascii="Calibri" w:eastAsia="Times New Roman" w:hAnsi="Calibri" w:cs="Calibri"/>
          <w:bCs/>
          <w:lang w:eastAsia="zh-CN"/>
        </w:rPr>
        <w:t>) καθ’ όλο τον χρόνο ισχύος της.</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750BF8">
        <w:rPr>
          <w:rFonts w:ascii="Calibri" w:eastAsia="MS Mincho" w:hAnsi="Calibri" w:cs="Times New Roman"/>
          <w:bCs/>
          <w:vertAlign w:val="superscript"/>
          <w:lang w:eastAsia="zh-CN"/>
        </w:rPr>
        <w:footnoteReference w:id="8"/>
      </w:r>
      <w:r w:rsidRPr="00750BF8">
        <w:rPr>
          <w:rFonts w:ascii="Calibri" w:eastAsia="Times New Roman" w:hAnsi="Calibri" w:cs="Calibri"/>
          <w:bCs/>
          <w:lang w:eastAsia="zh-CN"/>
        </w:rPr>
        <w:t xml:space="preserve"> από την απλή έγγραφη ειδοποίησή σας.</w:t>
      </w:r>
    </w:p>
    <w:p w:rsidR="00750BF8" w:rsidRPr="00750BF8" w:rsidRDefault="00750BF8" w:rsidP="00750BF8">
      <w:pPr>
        <w:widowControl w:val="0"/>
        <w:suppressAutoHyphens/>
        <w:spacing w:after="0" w:line="360" w:lineRule="auto"/>
        <w:jc w:val="both"/>
        <w:rPr>
          <w:rFonts w:ascii="Calibri" w:eastAsia="Calibri" w:hAnsi="Calibri" w:cs="Calibri"/>
          <w:bCs/>
          <w:lang w:eastAsia="zh-CN"/>
        </w:rPr>
      </w:pPr>
      <w:r w:rsidRPr="00750BF8">
        <w:rPr>
          <w:rFonts w:ascii="Calibri" w:eastAsia="Times New Roman" w:hAnsi="Calibri" w:cs="Calibri"/>
          <w:bCs/>
          <w:lang w:eastAsia="zh-CN"/>
        </w:rPr>
        <w:t>Η</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παρούσα</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ισχύει</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μέχρι</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και</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την</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w:t>
      </w:r>
      <w:r w:rsidRPr="00750BF8">
        <w:rPr>
          <w:rFonts w:ascii="Calibri" w:eastAsia="Calibri" w:hAnsi="Calibri" w:cs="Calibri"/>
          <w:bCs/>
          <w:lang w:eastAsia="zh-CN"/>
        </w:rPr>
        <w:t xml:space="preserve"> </w:t>
      </w:r>
      <w:r w:rsidRPr="00750BF8">
        <w:rPr>
          <w:rFonts w:ascii="Calibri" w:eastAsia="Calibri" w:hAnsi="Calibri" w:cs="Calibri"/>
          <w:bCs/>
          <w:lang w:val="en-GB" w:eastAsia="zh-CN"/>
        </w:rPr>
        <w:footnoteReference w:id="9"/>
      </w:r>
      <w:r w:rsidRPr="00750BF8">
        <w:rPr>
          <w:rFonts w:ascii="Calibri" w:eastAsia="Calibri" w:hAnsi="Calibri" w:cs="Calibri"/>
          <w:bCs/>
          <w:lang w:eastAsia="zh-CN"/>
        </w:rPr>
        <w:t xml:space="preserve">.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Calibri" w:hAnsi="Calibri" w:cs="Calibri"/>
          <w:bCs/>
          <w:lang w:eastAsia="zh-CN"/>
        </w:rPr>
        <w:t>ή</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750BF8" w:rsidRPr="00750BF8" w:rsidRDefault="00750BF8" w:rsidP="00750BF8">
      <w:pPr>
        <w:widowControl w:val="0"/>
        <w:tabs>
          <w:tab w:val="left" w:pos="54"/>
          <w:tab w:val="left" w:pos="193"/>
        </w:tabs>
        <w:suppressAutoHyphens/>
        <w:spacing w:after="0" w:line="360" w:lineRule="auto"/>
        <w:jc w:val="both"/>
        <w:rPr>
          <w:rFonts w:ascii="Calibri" w:eastAsia="Times New Roman" w:hAnsi="Calibri" w:cs="Calibri"/>
          <w:lang w:eastAsia="zh-CN"/>
        </w:rPr>
      </w:pPr>
      <w:r w:rsidRPr="00750BF8">
        <w:rPr>
          <w:rFonts w:ascii="Calibri" w:eastAsia="Times New Roman" w:hAnsi="Calibri" w:cs="Calibri"/>
          <w:bCs/>
          <w:lang w:eastAsia="zh-CN"/>
        </w:rPr>
        <w:t>Αποδεχόμαστε</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να</w:t>
      </w:r>
      <w:r w:rsidRPr="00750BF8">
        <w:rPr>
          <w:rFonts w:ascii="Calibri" w:eastAsia="Calibri" w:hAnsi="Calibri" w:cs="Calibri"/>
          <w:bCs/>
          <w:lang w:eastAsia="zh-CN"/>
        </w:rPr>
        <w:t xml:space="preserve"> παρατείνομε </w:t>
      </w:r>
      <w:r w:rsidRPr="00750BF8">
        <w:rPr>
          <w:rFonts w:ascii="Calibri" w:eastAsia="Times New Roman" w:hAnsi="Calibri" w:cs="Calibri"/>
          <w:bCs/>
          <w:lang w:eastAsia="zh-CN"/>
        </w:rPr>
        <w:t>την</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ισχύ</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της</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εγγύησης</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ύστερα</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από</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 xml:space="preserve">έγγραφο της Υπηρεσίας </w:t>
      </w:r>
      <w:r w:rsidRPr="00750BF8">
        <w:rPr>
          <w:rFonts w:ascii="Calibri" w:eastAsia="Calibri" w:hAnsi="Calibri" w:cs="Calibri"/>
          <w:bCs/>
          <w:lang w:eastAsia="zh-CN"/>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750BF8">
        <w:rPr>
          <w:rFonts w:ascii="Calibri" w:eastAsia="Times New Roman" w:hAnsi="Calibri" w:cs="Calibri"/>
          <w:bCs/>
          <w:lang w:eastAsia="zh-CN"/>
        </w:rPr>
        <w:t>με</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την</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προϋπόθεση</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ότι</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το</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σχετικό</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αίτημά</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σας</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θα</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μας</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υποβληθεί</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πριν</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από</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την</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ημερομηνία</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λήξης</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της</w:t>
      </w:r>
      <w:r w:rsidRPr="00750BF8">
        <w:rPr>
          <w:rFonts w:ascii="Calibri" w:eastAsia="MS Mincho" w:hAnsi="Calibri" w:cs="Times New Roman"/>
          <w:bCs/>
          <w:vertAlign w:val="superscript"/>
          <w:lang w:eastAsia="zh-CN"/>
        </w:rPr>
        <w:footnoteReference w:id="10"/>
      </w:r>
      <w:r w:rsidRPr="00750BF8">
        <w:rPr>
          <w:rFonts w:ascii="Calibri" w:eastAsia="Times New Roman" w:hAnsi="Calibri" w:cs="Calibri"/>
          <w:bCs/>
          <w:lang w:eastAsia="zh-CN"/>
        </w:rPr>
        <w:t>.</w:t>
      </w:r>
      <w:r w:rsidRPr="00750BF8">
        <w:rPr>
          <w:rFonts w:ascii="Calibri" w:eastAsia="Calibri" w:hAnsi="Calibri" w:cs="Calibri"/>
          <w:bCs/>
          <w:lang w:eastAsia="zh-CN"/>
        </w:rPr>
        <w:t xml:space="preserve"> </w:t>
      </w:r>
    </w:p>
    <w:p w:rsidR="00750BF8" w:rsidRPr="00750BF8" w:rsidRDefault="00750BF8" w:rsidP="00750BF8">
      <w:pPr>
        <w:widowControl w:val="0"/>
        <w:tabs>
          <w:tab w:val="left" w:pos="54"/>
          <w:tab w:val="left" w:pos="193"/>
        </w:tabs>
        <w:suppressAutoHyphens/>
        <w:spacing w:after="0" w:line="360" w:lineRule="auto"/>
        <w:jc w:val="both"/>
        <w:rPr>
          <w:rFonts w:ascii="Calibri" w:eastAsia="Times New Roman" w:hAnsi="Calibri" w:cs="Calibri"/>
          <w:lang w:eastAsia="zh-CN"/>
        </w:rPr>
      </w:pPr>
    </w:p>
    <w:p w:rsidR="00750BF8" w:rsidRPr="00750BF8" w:rsidRDefault="00750BF8" w:rsidP="00750BF8">
      <w:pPr>
        <w:widowControl w:val="0"/>
        <w:tabs>
          <w:tab w:val="left" w:pos="54"/>
          <w:tab w:val="left" w:pos="193"/>
        </w:tabs>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750BF8">
        <w:rPr>
          <w:rFonts w:ascii="Calibri" w:eastAsia="MS Mincho" w:hAnsi="Calibri" w:cs="Times New Roman"/>
          <w:bCs/>
          <w:vertAlign w:val="superscript"/>
          <w:lang w:eastAsia="zh-CN"/>
        </w:rPr>
        <w:footnoteReference w:id="11"/>
      </w:r>
      <w:r w:rsidRPr="00750BF8">
        <w:rPr>
          <w:rFonts w:ascii="Calibri" w:eastAsia="Times New Roman" w:hAnsi="Calibri" w:cs="Calibri"/>
          <w:bCs/>
          <w:lang w:eastAsia="zh-CN"/>
        </w:rPr>
        <w:t>.</w:t>
      </w:r>
    </w:p>
    <w:p w:rsidR="00750BF8" w:rsidRPr="00750BF8" w:rsidRDefault="00750BF8" w:rsidP="00750BF8">
      <w:pPr>
        <w:widowControl w:val="0"/>
        <w:tabs>
          <w:tab w:val="left" w:pos="54"/>
          <w:tab w:val="left" w:pos="193"/>
        </w:tabs>
        <w:suppressAutoHyphens/>
        <w:spacing w:after="0" w:line="360" w:lineRule="auto"/>
        <w:jc w:val="both"/>
        <w:rPr>
          <w:rFonts w:ascii="Calibri" w:eastAsia="Times New Roman" w:hAnsi="Calibri" w:cs="Calibri"/>
          <w:bCs/>
          <w:lang w:eastAsia="zh-CN"/>
        </w:rPr>
      </w:pPr>
    </w:p>
    <w:p w:rsidR="00750BF8" w:rsidRPr="00750BF8" w:rsidRDefault="00750BF8" w:rsidP="00750BF8">
      <w:pPr>
        <w:widowControl w:val="0"/>
        <w:suppressAutoHyphens/>
        <w:spacing w:after="0" w:line="360" w:lineRule="auto"/>
        <w:ind w:left="4994" w:firstLine="454"/>
        <w:jc w:val="both"/>
        <w:rPr>
          <w:rFonts w:ascii="Calibri" w:eastAsia="Times New Roman" w:hAnsi="Calibri" w:cs="Calibri"/>
          <w:b/>
          <w:bCs/>
          <w:lang w:eastAsia="zh-CN"/>
        </w:rPr>
      </w:pPr>
      <w:r w:rsidRPr="00750BF8">
        <w:rPr>
          <w:rFonts w:ascii="Calibri" w:eastAsia="Times New Roman" w:hAnsi="Calibri" w:cs="Calibri"/>
          <w:bCs/>
          <w:lang w:eastAsia="zh-CN"/>
        </w:rPr>
        <w:t>(Εξουσιοδοτημένη Υπογραφή)</w:t>
      </w:r>
    </w:p>
    <w:p w:rsidR="00750BF8" w:rsidRPr="00750BF8" w:rsidRDefault="00750BF8" w:rsidP="00750BF8">
      <w:pPr>
        <w:suppressAutoHyphens/>
        <w:spacing w:after="120" w:line="240" w:lineRule="auto"/>
        <w:ind w:left="-360"/>
        <w:jc w:val="center"/>
        <w:rPr>
          <w:rFonts w:ascii="Calibri" w:eastAsia="Times New Roman" w:hAnsi="Calibri" w:cs="Calibri"/>
          <w:bCs/>
          <w:shd w:val="clear" w:color="auto" w:fill="FFFF00"/>
          <w:lang w:eastAsia="zh-CN"/>
        </w:rPr>
      </w:pPr>
      <w:r w:rsidRPr="00750BF8">
        <w:rPr>
          <w:rFonts w:ascii="Calibri" w:eastAsia="Times New Roman" w:hAnsi="Calibri" w:cs="Calibri"/>
          <w:szCs w:val="24"/>
          <w:lang w:eastAsia="zh-CN"/>
        </w:rPr>
        <w:br w:type="page"/>
      </w:r>
      <w:r w:rsidRPr="00750BF8">
        <w:rPr>
          <w:rFonts w:ascii="Calibri" w:eastAsia="Times New Roman" w:hAnsi="Calibri" w:cs="Calibri"/>
          <w:b/>
          <w:lang w:eastAsia="zh-CN"/>
        </w:rPr>
        <w:lastRenderedPageBreak/>
        <w:t>ΥΠΟΔΕΙΓΜΑ ΕΓΓΥΗΤΙΚΗΣ ΕΠΙΣΤΟΛΗΣ ΚΑΛΗΣ ΕΚΤΕΛΕΣΗΣ</w:t>
      </w:r>
    </w:p>
    <w:p w:rsidR="00750BF8" w:rsidRPr="00750BF8" w:rsidRDefault="00750BF8" w:rsidP="00750BF8">
      <w:pPr>
        <w:suppressAutoHyphens/>
        <w:spacing w:after="120" w:line="360" w:lineRule="auto"/>
        <w:jc w:val="center"/>
        <w:rPr>
          <w:rFonts w:ascii="Calibri" w:eastAsia="Times New Roman" w:hAnsi="Calibri" w:cs="Calibri"/>
          <w:bCs/>
          <w:shd w:val="clear" w:color="auto" w:fill="FFFF00"/>
          <w:lang w:eastAsia="zh-CN"/>
        </w:rPr>
      </w:pP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 xml:space="preserve">Εκδότης (Πλήρης επωνυμία Πιστωτικού Ιδρύματος ……………………………. / </w:t>
      </w:r>
      <w:r w:rsidRPr="00750BF8">
        <w:rPr>
          <w:rFonts w:ascii="Calibri" w:eastAsia="Times New Roman" w:hAnsi="Calibri" w:cs="Calibri"/>
          <w:bCs/>
          <w:color w:val="000000"/>
          <w:lang w:eastAsia="zh-CN"/>
        </w:rPr>
        <w:t>ΕΝΙΑΙΟ ΤΑΜΕΙΟ ΑΝΕΞΑΡΤΗΤΑ ΑΠΑΣΧΟΛΟΥΜΕΝΩΝ - ΤΟΜΕΑΣ ΣΥΝΤΑΞΗΣ ΜΗΧΑΝΙΚΩΝ ΚΑΙ ΕΡΓΟΛΗΠΤΩΝ ΔΗΜΟΣΙΩΝ ΕΡΓΩΝ (Ε.Τ.Α.Α.-Τ.Σ.Μ.Ε.Δ.Ε.)</w:t>
      </w:r>
      <w:r w:rsidRPr="00750BF8">
        <w:rPr>
          <w:rFonts w:ascii="Calibri" w:eastAsia="Times New Roman" w:hAnsi="Calibri" w:cs="Calibri"/>
          <w:bCs/>
          <w:lang w:eastAsia="zh-CN"/>
        </w:rPr>
        <w:t xml:space="preserve">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Ημερομηνία έκδοσης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Προς: (Πλήρης επωνυμία Αναθέτουσας Αρχής/Αναθέτοντος Φορέα</w:t>
      </w:r>
      <w:r w:rsidRPr="00750BF8">
        <w:rPr>
          <w:rFonts w:ascii="Calibri" w:eastAsia="MS Mincho" w:hAnsi="Calibri" w:cs="Times New Roman"/>
          <w:bCs/>
          <w:vertAlign w:val="superscript"/>
          <w:lang w:eastAsia="zh-CN"/>
        </w:rPr>
        <w:footnoteReference w:customMarkFollows="1" w:id="12"/>
        <w:t>1</w:t>
      </w:r>
      <w:r w:rsidRPr="00750BF8">
        <w:rPr>
          <w:rFonts w:ascii="Calibri" w:eastAsia="Times New Roman" w:hAnsi="Calibri" w:cs="Calibri"/>
          <w:bCs/>
          <w:lang w:eastAsia="zh-CN"/>
        </w:rPr>
        <w:t>).................................</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(Διεύθυνση Αναθέτουσας Αρχής/Αναθέτοντος Φορέα)</w:t>
      </w:r>
      <w:r w:rsidRPr="00750BF8">
        <w:rPr>
          <w:rFonts w:ascii="Calibri" w:eastAsia="MS Mincho" w:hAnsi="Calibri" w:cs="Times New Roman"/>
          <w:bCs/>
          <w:vertAlign w:val="superscript"/>
          <w:lang w:eastAsia="zh-CN"/>
        </w:rPr>
        <w:footnoteReference w:customMarkFollows="1" w:id="13"/>
        <w:t>2</w:t>
      </w:r>
      <w:r w:rsidRPr="00750BF8">
        <w:rPr>
          <w:rFonts w:ascii="Calibri" w:eastAsia="Times New Roman" w:hAnsi="Calibri" w:cs="Calibri"/>
          <w:bCs/>
          <w:color w:val="00000A"/>
        </w:rPr>
        <w:t>................................</w:t>
      </w:r>
    </w:p>
    <w:p w:rsidR="00750BF8" w:rsidRPr="00750BF8" w:rsidRDefault="00750BF8" w:rsidP="00750BF8">
      <w:pPr>
        <w:suppressAutoHyphens/>
        <w:spacing w:after="0" w:line="240" w:lineRule="auto"/>
        <w:jc w:val="both"/>
        <w:rPr>
          <w:rFonts w:ascii="Calibri" w:eastAsia="Times New Roman" w:hAnsi="Calibri" w:cs="Calibri"/>
          <w:bCs/>
          <w:lang w:eastAsia="zh-CN"/>
        </w:rPr>
      </w:pPr>
    </w:p>
    <w:p w:rsidR="00750BF8" w:rsidRPr="00750BF8" w:rsidRDefault="00750BF8" w:rsidP="00750BF8">
      <w:pPr>
        <w:suppressAutoHyphens/>
        <w:spacing w:after="0" w:line="240" w:lineRule="auto"/>
        <w:jc w:val="both"/>
        <w:rPr>
          <w:rFonts w:ascii="Calibri" w:eastAsia="Times New Roman" w:hAnsi="Calibri" w:cs="Calibri"/>
          <w:bCs/>
          <w:lang w:eastAsia="zh-CN"/>
        </w:rPr>
      </w:pPr>
      <w:r w:rsidRPr="00750BF8">
        <w:rPr>
          <w:rFonts w:ascii="Calibri" w:eastAsia="Times New Roman" w:hAnsi="Calibri" w:cs="Calibri"/>
          <w:bCs/>
          <w:lang w:eastAsia="zh-CN"/>
        </w:rPr>
        <w:t>Εγγύηση μας υπ’ αριθμ. ……………….. ποσού ………………….……. ευρώ</w:t>
      </w:r>
      <w:r w:rsidRPr="00750BF8">
        <w:rPr>
          <w:rFonts w:ascii="Calibri" w:eastAsia="MS Mincho" w:hAnsi="Calibri" w:cs="Times New Roman"/>
          <w:bCs/>
          <w:vertAlign w:val="superscript"/>
          <w:lang w:eastAsia="zh-CN"/>
        </w:rPr>
        <w:footnoteReference w:customMarkFollows="1" w:id="14"/>
        <w:t>3</w:t>
      </w:r>
      <w:r w:rsidRPr="00750BF8">
        <w:rPr>
          <w:rFonts w:ascii="Calibri" w:eastAsia="Times New Roman" w:hAnsi="Calibri" w:cs="Calibri"/>
          <w:bCs/>
          <w:lang w:eastAsia="zh-CN"/>
        </w:rPr>
        <w:t>.</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750BF8">
        <w:rPr>
          <w:rFonts w:ascii="Calibri" w:eastAsia="MS Mincho" w:hAnsi="Calibri" w:cs="Times New Roman"/>
          <w:bCs/>
          <w:vertAlign w:val="superscript"/>
          <w:lang w:eastAsia="zh-CN"/>
        </w:rPr>
        <w:footnoteReference w:customMarkFollows="1" w:id="15"/>
        <w:t>4</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 xml:space="preserve">υπέρ του: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w:t>
      </w:r>
      <w:r w:rsidRPr="00750BF8">
        <w:rPr>
          <w:rFonts w:ascii="Calibri" w:eastAsia="Times New Roman" w:hAnsi="Calibri" w:cs="Calibri"/>
          <w:bCs/>
          <w:lang w:val="en-US" w:eastAsia="zh-CN"/>
        </w:rPr>
        <w:t>i</w:t>
      </w:r>
      <w:r w:rsidRPr="00750BF8">
        <w:rPr>
          <w:rFonts w:ascii="Calibri" w:eastAsia="Times New Roman" w:hAnsi="Calibri" w:cs="Calibri"/>
          <w:bCs/>
          <w:lang w:eastAsia="zh-CN"/>
        </w:rPr>
        <w:t xml:space="preserve">) [σε περίπτωση φυσικού προσώπου]: </w:t>
      </w:r>
      <w:r w:rsidRPr="00750BF8">
        <w:rPr>
          <w:rFonts w:ascii="Calibri" w:eastAsia="Calibri" w:hAnsi="Calibri" w:cs="Calibri"/>
          <w:bCs/>
          <w:lang w:eastAsia="zh-CN"/>
        </w:rPr>
        <w:t xml:space="preserve">(ονοματεπώνυμο, πατρώνυμο) ..............................,  ΑΦΜ: ................ </w:t>
      </w:r>
      <w:r w:rsidRPr="00750BF8">
        <w:rPr>
          <w:rFonts w:ascii="Calibri" w:eastAsia="Calibri" w:hAnsi="Calibri" w:cs="Calibri"/>
          <w:lang w:eastAsia="zh-CN"/>
        </w:rPr>
        <w:t>(διεύθυνση)</w:t>
      </w:r>
      <w:r w:rsidRPr="00750BF8">
        <w:rPr>
          <w:rFonts w:ascii="Calibri" w:eastAsia="Calibri" w:hAnsi="Calibri" w:cs="Calibri"/>
          <w:bCs/>
          <w:lang w:eastAsia="zh-CN"/>
        </w:rPr>
        <w:t xml:space="preserve"> .......................…………………………………..</w:t>
      </w:r>
      <w:r w:rsidRPr="00750BF8">
        <w:rPr>
          <w:rFonts w:ascii="Calibri" w:eastAsia="Times New Roman" w:hAnsi="Calibri" w:cs="Calibri"/>
          <w:bCs/>
          <w:lang w:eastAsia="zh-CN"/>
        </w:rPr>
        <w:t>, ή</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w:t>
      </w:r>
      <w:r w:rsidRPr="00750BF8">
        <w:rPr>
          <w:rFonts w:ascii="Calibri" w:eastAsia="Times New Roman" w:hAnsi="Calibri" w:cs="Calibri"/>
          <w:bCs/>
          <w:lang w:val="en-US" w:eastAsia="zh-CN"/>
        </w:rPr>
        <w:t>ii</w:t>
      </w:r>
      <w:r w:rsidRPr="00750BF8">
        <w:rPr>
          <w:rFonts w:ascii="Calibri" w:eastAsia="Times New Roman" w:hAnsi="Calibri" w:cs="Calibri"/>
          <w:bCs/>
          <w:lang w:eastAsia="zh-CN"/>
        </w:rPr>
        <w:t>) [σε περίπτωση νομικού προσώπου]: (</w:t>
      </w:r>
      <w:r w:rsidRPr="00750BF8">
        <w:rPr>
          <w:rFonts w:ascii="Calibri" w:eastAsia="Times New Roman" w:hAnsi="Calibri" w:cs="Calibri"/>
          <w:lang w:eastAsia="zh-CN"/>
        </w:rPr>
        <w:t>πλήρη επωνυμία) ........................, ΑΦΜ: ...................... (διεύθυνση)</w:t>
      </w:r>
      <w:r w:rsidRPr="00750BF8">
        <w:rPr>
          <w:rFonts w:ascii="Calibri" w:eastAsia="Times New Roman" w:hAnsi="Calibri" w:cs="Calibri"/>
          <w:bCs/>
          <w:lang w:eastAsia="zh-CN"/>
        </w:rPr>
        <w:t xml:space="preserve"> .......................………………………………….. ή</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w:t>
      </w:r>
      <w:r w:rsidRPr="00750BF8">
        <w:rPr>
          <w:rFonts w:ascii="Calibri" w:eastAsia="Times New Roman" w:hAnsi="Calibri" w:cs="Calibri"/>
          <w:bCs/>
          <w:lang w:val="en-US" w:eastAsia="zh-CN"/>
        </w:rPr>
        <w:t>iii</w:t>
      </w:r>
      <w:r w:rsidRPr="00750BF8">
        <w:rPr>
          <w:rFonts w:ascii="Calibri" w:eastAsia="Times New Roman" w:hAnsi="Calibri" w:cs="Calibri"/>
          <w:bCs/>
          <w:lang w:eastAsia="zh-CN"/>
        </w:rPr>
        <w:t>) [σε περίπτωση ένωσης ή κοινοπραξίας:] των φυσικών / νομικών προσώπων</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α) (</w:t>
      </w:r>
      <w:r w:rsidRPr="00750BF8">
        <w:rPr>
          <w:rFonts w:ascii="Calibri" w:eastAsia="Times New Roman" w:hAnsi="Calibri" w:cs="Calibri"/>
          <w:lang w:eastAsia="zh-CN"/>
        </w:rPr>
        <w:t>πλήρη επωνυμία) ........................, ΑΦΜ: ...................... (διεύθυνση)</w:t>
      </w:r>
      <w:r w:rsidRPr="00750BF8">
        <w:rPr>
          <w:rFonts w:ascii="Calibri" w:eastAsia="Times New Roman" w:hAnsi="Calibri" w:cs="Calibri"/>
          <w:bCs/>
          <w:lang w:eastAsia="zh-CN"/>
        </w:rPr>
        <w:t xml:space="preserve">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β) (</w:t>
      </w:r>
      <w:r w:rsidRPr="00750BF8">
        <w:rPr>
          <w:rFonts w:ascii="Calibri" w:eastAsia="Times New Roman" w:hAnsi="Calibri" w:cs="Calibri"/>
          <w:lang w:eastAsia="zh-CN"/>
        </w:rPr>
        <w:t>πλήρη επωνυμία) ........................, ΑΦΜ: ...................... (διεύθυνση)</w:t>
      </w:r>
      <w:r w:rsidRPr="00750BF8">
        <w:rPr>
          <w:rFonts w:ascii="Calibri" w:eastAsia="Times New Roman" w:hAnsi="Calibri" w:cs="Calibri"/>
          <w:bCs/>
          <w:lang w:eastAsia="zh-CN"/>
        </w:rPr>
        <w:t xml:space="preserve">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γ) (</w:t>
      </w:r>
      <w:r w:rsidRPr="00750BF8">
        <w:rPr>
          <w:rFonts w:ascii="Calibri" w:eastAsia="Times New Roman" w:hAnsi="Calibri" w:cs="Calibri"/>
          <w:lang w:eastAsia="zh-CN"/>
        </w:rPr>
        <w:t>πλήρη επωνυμία) ........................, ΑΦΜ: ...................... (διεύθυνση)</w:t>
      </w:r>
      <w:r w:rsidRPr="00750BF8">
        <w:rPr>
          <w:rFonts w:ascii="Calibri" w:eastAsia="Times New Roman" w:hAnsi="Calibri" w:cs="Calibri"/>
          <w:bCs/>
          <w:lang w:eastAsia="zh-CN"/>
        </w:rPr>
        <w:t xml:space="preserve"> .................. (συμπληρώνεται με όλα τα μέλη της ένωσης / κοινοπραξίας)</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για την καλή εκτέλεση του/ων τμήματος/των ..</w:t>
      </w:r>
      <w:r w:rsidRPr="00750BF8">
        <w:rPr>
          <w:rFonts w:ascii="Calibri" w:eastAsia="MS Mincho" w:hAnsi="Calibri" w:cs="Times New Roman"/>
          <w:bCs/>
          <w:vertAlign w:val="superscript"/>
          <w:lang w:eastAsia="zh-CN"/>
        </w:rPr>
        <w:footnoteReference w:customMarkFollows="1" w:id="16"/>
        <w:t>5</w:t>
      </w:r>
      <w:r w:rsidRPr="00750BF8">
        <w:rPr>
          <w:rFonts w:ascii="Calibri" w:eastAsia="Times New Roman" w:hAnsi="Calibri" w:cs="Calibri"/>
          <w:bCs/>
          <w:lang w:eastAsia="zh-CN"/>
        </w:rPr>
        <w:t>/ της υπ αριθ ..... σύμβασης “</w:t>
      </w:r>
      <w:r w:rsidRPr="00750BF8">
        <w:rPr>
          <w:rFonts w:ascii="Calibri" w:eastAsia="Times New Roman" w:hAnsi="Calibri" w:cs="Calibri"/>
          <w:b/>
          <w:bCs/>
          <w:i/>
          <w:iCs/>
          <w:lang w:eastAsia="zh-CN"/>
        </w:rPr>
        <w:t>(τίτλος σύμβασης)</w:t>
      </w:r>
      <w:r w:rsidRPr="00750BF8">
        <w:rPr>
          <w:rFonts w:ascii="Calibri" w:eastAsia="Times New Roman" w:hAnsi="Calibri" w:cs="Calibri"/>
          <w:bCs/>
          <w:lang w:eastAsia="zh-CN"/>
        </w:rPr>
        <w:t xml:space="preserve">”, σύμφωνα με την (αριθμό/ημερομηνία) ........................ Διακήρυξη / Πρόσκληση / Πρόσκληση Εκδήλωσης Ενδιαφέροντος </w:t>
      </w:r>
      <w:r w:rsidRPr="00750BF8">
        <w:rPr>
          <w:rFonts w:ascii="Calibri" w:eastAsia="MS Mincho" w:hAnsi="Calibri" w:cs="Times New Roman"/>
          <w:vertAlign w:val="superscript"/>
          <w:lang w:eastAsia="zh-CN"/>
        </w:rPr>
        <w:footnoteReference w:customMarkFollows="1" w:id="17"/>
        <w:t xml:space="preserve">6 </w:t>
      </w:r>
      <w:r w:rsidRPr="00750BF8">
        <w:rPr>
          <w:rFonts w:ascii="Calibri" w:eastAsia="Times New Roman" w:hAnsi="Calibri" w:cs="Calibri"/>
          <w:bCs/>
          <w:lang w:eastAsia="zh-CN"/>
        </w:rPr>
        <w:t>........................... της/του (Αναθέτουσας Αρχής/Αναθέτοντος φορέα).</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750BF8">
        <w:rPr>
          <w:rFonts w:ascii="Calibri" w:eastAsia="MS Mincho" w:hAnsi="Calibri" w:cs="Times New Roman"/>
          <w:bCs/>
          <w:vertAlign w:val="superscript"/>
          <w:lang w:eastAsia="zh-CN"/>
        </w:rPr>
        <w:footnoteReference w:customMarkFollows="1" w:id="18"/>
        <w:t xml:space="preserve">7 </w:t>
      </w:r>
      <w:r w:rsidRPr="00750BF8">
        <w:rPr>
          <w:rFonts w:ascii="Calibri" w:eastAsia="Times New Roman" w:hAnsi="Calibri" w:cs="Calibri"/>
          <w:bCs/>
          <w:lang w:eastAsia="zh-CN"/>
        </w:rPr>
        <w:t>από την απλή έγγραφη ειδοποίησή σας.</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Η παρούσα ισχύει μέχρι και την ............... (αν προβλέπεται ορισμένος χρόνος στα έγγραφα της σύμβασης</w:t>
      </w:r>
      <w:r w:rsidRPr="00750BF8">
        <w:rPr>
          <w:rFonts w:ascii="Calibri" w:eastAsia="MS Mincho" w:hAnsi="Calibri" w:cs="Times New Roman"/>
          <w:bCs/>
          <w:vertAlign w:val="superscript"/>
          <w:lang w:eastAsia="zh-CN"/>
        </w:rPr>
        <w:footnoteReference w:customMarkFollows="1" w:id="19"/>
        <w:t>8</w:t>
      </w:r>
      <w:r w:rsidRPr="00750BF8">
        <w:rPr>
          <w:rFonts w:ascii="Calibri" w:eastAsia="Times New Roman" w:hAnsi="Calibri" w:cs="Calibri"/>
          <w:bCs/>
          <w:lang w:eastAsia="zh-CN"/>
        </w:rPr>
        <w:t>)</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 xml:space="preserve">ή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50BF8" w:rsidRPr="00750BF8" w:rsidRDefault="00750BF8" w:rsidP="00750BF8">
      <w:pPr>
        <w:widowControl w:val="0"/>
        <w:suppressAutoHyphens/>
        <w:spacing w:after="0" w:line="360" w:lineRule="auto"/>
        <w:jc w:val="both"/>
        <w:rPr>
          <w:rFonts w:ascii="Calibri" w:eastAsia="Times New Roman" w:hAnsi="Calibri" w:cs="Calibri"/>
          <w:bCs/>
          <w:lang w:eastAsia="zh-CN"/>
        </w:rPr>
      </w:pPr>
      <w:r w:rsidRPr="00750BF8">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750BF8" w:rsidRPr="00750BF8" w:rsidRDefault="00750BF8" w:rsidP="00750BF8">
      <w:pPr>
        <w:widowControl w:val="0"/>
        <w:suppressAutoHyphens/>
        <w:spacing w:after="0" w:line="360" w:lineRule="auto"/>
        <w:jc w:val="both"/>
        <w:rPr>
          <w:rFonts w:ascii="Calibri" w:eastAsia="Times New Roman" w:hAnsi="Calibri" w:cs="Calibri"/>
          <w:bCs/>
          <w:i/>
          <w:iCs/>
          <w:lang w:eastAsia="zh-CN"/>
        </w:rPr>
      </w:pPr>
      <w:r w:rsidRPr="00750BF8">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750BF8">
        <w:rPr>
          <w:rFonts w:ascii="Calibri" w:eastAsia="MS Mincho" w:hAnsi="Calibri" w:cs="Times New Roman"/>
          <w:bCs/>
          <w:vertAlign w:val="superscript"/>
          <w:lang w:eastAsia="zh-CN"/>
        </w:rPr>
        <w:footnoteReference w:customMarkFollows="1" w:id="20"/>
        <w:t>9</w:t>
      </w:r>
      <w:r w:rsidRPr="00750BF8">
        <w:rPr>
          <w:rFonts w:ascii="Calibri" w:eastAsia="Times New Roman" w:hAnsi="Calibri" w:cs="Calibri"/>
          <w:bCs/>
          <w:lang w:eastAsia="zh-CN"/>
        </w:rPr>
        <w:t>.</w:t>
      </w:r>
    </w:p>
    <w:p w:rsidR="00750BF8" w:rsidRPr="00750BF8" w:rsidRDefault="00750BF8" w:rsidP="00750BF8">
      <w:pPr>
        <w:widowControl w:val="0"/>
        <w:suppressAutoHyphens/>
        <w:spacing w:after="0" w:line="360" w:lineRule="auto"/>
        <w:jc w:val="both"/>
        <w:rPr>
          <w:rFonts w:ascii="Calibri" w:eastAsia="Times New Roman" w:hAnsi="Calibri" w:cs="Calibri"/>
          <w:bCs/>
          <w:i/>
          <w:iCs/>
          <w:lang w:eastAsia="zh-CN"/>
        </w:rPr>
      </w:pPr>
    </w:p>
    <w:p w:rsidR="00750BF8" w:rsidRPr="00750BF8" w:rsidRDefault="00750BF8" w:rsidP="00750BF8">
      <w:pPr>
        <w:widowControl w:val="0"/>
        <w:suppressAutoHyphens/>
        <w:spacing w:after="0" w:line="360" w:lineRule="auto"/>
        <w:ind w:left="2880" w:firstLine="720"/>
        <w:jc w:val="both"/>
        <w:rPr>
          <w:rFonts w:ascii="Calibri" w:eastAsia="Times New Roman" w:hAnsi="Calibri" w:cs="Calibri"/>
          <w:b/>
          <w:bCs/>
          <w:lang w:eastAsia="zh-CN"/>
        </w:rPr>
      </w:pPr>
      <w:r w:rsidRPr="00750BF8">
        <w:rPr>
          <w:rFonts w:ascii="Calibri" w:eastAsia="Times New Roman" w:hAnsi="Calibri" w:cs="Calibri"/>
          <w:bCs/>
          <w:lang w:eastAsia="zh-CN"/>
        </w:rPr>
        <w:t>(Εξουσιοδοτημένη Υπογραφή)</w:t>
      </w:r>
    </w:p>
    <w:p w:rsidR="00750BF8" w:rsidRPr="00750BF8" w:rsidRDefault="00750BF8" w:rsidP="00750BF8">
      <w:pPr>
        <w:suppressAutoHyphens/>
        <w:spacing w:after="120" w:line="240" w:lineRule="auto"/>
        <w:ind w:left="-360"/>
        <w:jc w:val="center"/>
        <w:rPr>
          <w:rFonts w:ascii="Calibri" w:eastAsia="Times New Roman" w:hAnsi="Calibri" w:cs="Calibri"/>
          <w:szCs w:val="24"/>
          <w:lang w:eastAsia="zh-CN"/>
        </w:rPr>
      </w:pPr>
      <w:r w:rsidRPr="00750BF8">
        <w:rPr>
          <w:rFonts w:ascii="Calibri" w:eastAsia="Times New Roman" w:hAnsi="Calibri" w:cs="Calibri"/>
          <w:szCs w:val="24"/>
          <w:lang w:eastAsia="zh-CN"/>
        </w:rPr>
        <w:br w:type="page"/>
      </w:r>
      <w:r w:rsidRPr="00750BF8">
        <w:rPr>
          <w:rFonts w:ascii="Calibri" w:eastAsia="Times New Roman" w:hAnsi="Calibri" w:cs="Calibri"/>
          <w:szCs w:val="24"/>
          <w:lang w:eastAsia="zh-CN"/>
        </w:rPr>
        <w:lastRenderedPageBreak/>
        <w:t xml:space="preserve"> </w:t>
      </w:r>
    </w:p>
    <w:p w:rsidR="00750BF8" w:rsidRPr="00750BF8" w:rsidRDefault="00750BF8" w:rsidP="00750BF8">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bookmarkStart w:id="28" w:name="_Toc11838482"/>
      <w:bookmarkStart w:id="29" w:name="_Toc40775023"/>
      <w:bookmarkStart w:id="30" w:name="_Toc72694840"/>
      <w:r w:rsidRPr="00750BF8">
        <w:rPr>
          <w:rFonts w:ascii="Arial" w:eastAsia="Times New Roman" w:hAnsi="Arial" w:cs="Arial"/>
          <w:b/>
          <w:color w:val="002060"/>
          <w:sz w:val="24"/>
          <w:lang w:eastAsia="zh-CN"/>
        </w:rPr>
        <w:t xml:space="preserve">ΠΑΡΑΡΤΗΜΑ </w:t>
      </w:r>
      <w:r w:rsidRPr="00750BF8">
        <w:rPr>
          <w:rFonts w:ascii="Arial" w:eastAsia="Times New Roman" w:hAnsi="Arial" w:cs="Arial"/>
          <w:b/>
          <w:color w:val="002060"/>
          <w:sz w:val="24"/>
          <w:lang w:val="en-US" w:eastAsia="zh-CN"/>
        </w:rPr>
        <w:t>VI</w:t>
      </w:r>
      <w:r w:rsidRPr="00750BF8">
        <w:rPr>
          <w:rFonts w:ascii="Arial" w:eastAsia="Times New Roman" w:hAnsi="Arial" w:cs="Arial"/>
          <w:b/>
          <w:color w:val="002060"/>
          <w:sz w:val="24"/>
          <w:lang w:eastAsia="zh-CN"/>
        </w:rPr>
        <w:t xml:space="preserve"> – Σχέδιο Σύμβασης</w:t>
      </w:r>
      <w:bookmarkEnd w:id="28"/>
      <w:bookmarkEnd w:id="29"/>
      <w:bookmarkEnd w:id="30"/>
    </w:p>
    <w:p w:rsidR="00750BF8" w:rsidRPr="00750BF8" w:rsidRDefault="00750BF8" w:rsidP="00750BF8">
      <w:pPr>
        <w:suppressAutoHyphens/>
        <w:spacing w:before="57" w:after="57" w:line="240" w:lineRule="auto"/>
        <w:jc w:val="both"/>
        <w:rPr>
          <w:rFonts w:ascii="Calibri" w:eastAsia="Times New Roman" w:hAnsi="Calibri" w:cs="Calibri"/>
          <w:szCs w:val="24"/>
          <w:lang w:eastAsia="zh-CN"/>
        </w:rPr>
      </w:pPr>
    </w:p>
    <w:p w:rsidR="00750BF8" w:rsidRPr="00750BF8" w:rsidRDefault="00750BF8" w:rsidP="00750BF8">
      <w:pPr>
        <w:suppressAutoHyphens/>
        <w:spacing w:after="120" w:line="360" w:lineRule="auto"/>
        <w:jc w:val="center"/>
        <w:outlineLvl w:val="0"/>
        <w:rPr>
          <w:rFonts w:ascii="Calibri" w:eastAsia="Times New Roman" w:hAnsi="Calibri" w:cs="Calibri"/>
          <w:b/>
          <w:bCs/>
          <w:lang w:eastAsia="zh-CN"/>
        </w:rPr>
      </w:pPr>
      <w:r w:rsidRPr="00750BF8">
        <w:rPr>
          <w:rFonts w:ascii="Calibri" w:eastAsia="Times New Roman" w:hAnsi="Calibri" w:cs="Calibri"/>
          <w:noProof/>
          <w:szCs w:val="24"/>
          <w:lang w:eastAsia="el-GR"/>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0" t="0" r="9525" b="0"/>
            <wp:wrapSquare wrapText="right"/>
            <wp:docPr id="8" name="Εικόνα 8"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0BF8">
        <w:rPr>
          <w:rFonts w:ascii="Calibri" w:eastAsia="Times New Roman" w:hAnsi="Calibri" w:cs="Calibri"/>
          <w:bCs/>
          <w:lang w:eastAsia="zh-CN"/>
        </w:rPr>
        <w:t>ΕΛΛΗΝΙΚΗ ΔΗΜΟΚΡΑΤΙΑ</w:t>
      </w:r>
    </w:p>
    <w:p w:rsidR="00750BF8" w:rsidRPr="00750BF8" w:rsidRDefault="00750BF8" w:rsidP="00750BF8">
      <w:pPr>
        <w:suppressAutoHyphens/>
        <w:spacing w:after="120" w:line="360" w:lineRule="auto"/>
        <w:ind w:left="7920" w:firstLine="720"/>
        <w:jc w:val="both"/>
        <w:rPr>
          <w:rFonts w:ascii="Calibri" w:eastAsia="Times New Roman" w:hAnsi="Calibri" w:cs="Calibri"/>
          <w:b/>
          <w:bCs/>
          <w:lang w:eastAsia="zh-CN"/>
        </w:rPr>
      </w:pPr>
      <w:r w:rsidRPr="00750BF8">
        <w:rPr>
          <w:rFonts w:ascii="Calibri" w:eastAsia="Times New Roman" w:hAnsi="Calibri" w:cs="Calibri"/>
          <w:bCs/>
          <w:lang w:eastAsia="zh-CN"/>
        </w:rPr>
        <w:t xml:space="preserve">                                                      ΥΠΟΥΡΓΕΙΟ ΥΓΕΙΑΣ</w:t>
      </w:r>
    </w:p>
    <w:p w:rsidR="00750BF8" w:rsidRPr="00750BF8" w:rsidRDefault="00750BF8" w:rsidP="00750BF8">
      <w:pPr>
        <w:suppressAutoHyphens/>
        <w:spacing w:after="120" w:line="360" w:lineRule="auto"/>
        <w:jc w:val="center"/>
        <w:rPr>
          <w:rFonts w:ascii="Calibri" w:eastAsia="Times New Roman" w:hAnsi="Calibri" w:cs="Calibri"/>
          <w:b/>
          <w:bCs/>
          <w:lang w:eastAsia="zh-CN"/>
        </w:rPr>
      </w:pPr>
      <w:r w:rsidRPr="00750BF8">
        <w:rPr>
          <w:rFonts w:ascii="Calibri" w:eastAsia="Times New Roman" w:hAnsi="Calibri" w:cs="Calibri"/>
          <w:bCs/>
          <w:lang w:eastAsia="zh-CN"/>
        </w:rPr>
        <w:t>7</w:t>
      </w:r>
      <w:r w:rsidRPr="00750BF8">
        <w:rPr>
          <w:rFonts w:ascii="Calibri" w:eastAsia="Times New Roman" w:hAnsi="Calibri" w:cs="Calibri"/>
          <w:bCs/>
          <w:vertAlign w:val="superscript"/>
          <w:lang w:eastAsia="zh-CN"/>
        </w:rPr>
        <w:t>Η</w:t>
      </w:r>
      <w:r w:rsidRPr="00750BF8">
        <w:rPr>
          <w:rFonts w:ascii="Calibri" w:eastAsia="Times New Roman" w:hAnsi="Calibri" w:cs="Calibri"/>
          <w:bCs/>
          <w:lang w:eastAsia="zh-CN"/>
        </w:rPr>
        <w:t xml:space="preserve"> ΥΓΕΙΟΝΟΜΙΚΗ ΠΕΡΙΦΕΡΕΙΑ ΚΡΗΤΗΣ</w:t>
      </w:r>
    </w:p>
    <w:p w:rsidR="00750BF8" w:rsidRPr="00750BF8" w:rsidRDefault="00750BF8" w:rsidP="00750BF8">
      <w:pPr>
        <w:suppressAutoHyphens/>
        <w:spacing w:after="120" w:line="360" w:lineRule="auto"/>
        <w:jc w:val="center"/>
        <w:rPr>
          <w:rFonts w:ascii="Calibri" w:eastAsia="Times New Roman" w:hAnsi="Calibri" w:cs="Calibri"/>
          <w:bCs/>
          <w:lang w:eastAsia="zh-CN"/>
        </w:rPr>
      </w:pPr>
      <w:r w:rsidRPr="00750BF8">
        <w:rPr>
          <w:rFonts w:ascii="Calibri" w:eastAsia="Times New Roman" w:hAnsi="Calibri" w:cs="Calibri"/>
          <w:bCs/>
          <w:lang w:eastAsia="zh-CN"/>
        </w:rPr>
        <w:t>Γ.Ν. ΛΑΣΙΘΙΟΥ – Γ.Ν.-Κ.Υ. ΝΕΑΠΟΛΕΩΣ «ΔΙΑΛΥΝΑΚΕΙΟ»</w:t>
      </w:r>
    </w:p>
    <w:p w:rsidR="00750BF8" w:rsidRPr="00750BF8" w:rsidRDefault="00750BF8" w:rsidP="00750BF8">
      <w:pPr>
        <w:suppressAutoHyphens/>
        <w:spacing w:after="120" w:line="360" w:lineRule="auto"/>
        <w:jc w:val="center"/>
        <w:rPr>
          <w:rFonts w:ascii="Calibri" w:eastAsia="Times New Roman" w:hAnsi="Calibri" w:cs="Calibri"/>
          <w:b/>
          <w:bCs/>
          <w:lang w:val="en-GB" w:eastAsia="zh-CN"/>
        </w:rPr>
      </w:pPr>
      <w:r w:rsidRPr="00750BF8">
        <w:rPr>
          <w:rFonts w:ascii="Calibri" w:eastAsia="Times New Roman" w:hAnsi="Calibri" w:cs="Calibri"/>
          <w:bCs/>
          <w:lang w:eastAsia="zh-CN"/>
        </w:rPr>
        <w:t xml:space="preserve">ΟΡΓΑΝΙΚΗ ΜΟΝΑΔΑ ΤΗΣ ΕΔΡΑΣ  ΑΓ. </w:t>
      </w:r>
      <w:r w:rsidRPr="00750BF8">
        <w:rPr>
          <w:rFonts w:ascii="Calibri" w:eastAsia="Times New Roman" w:hAnsi="Calibri" w:cs="Calibri"/>
          <w:bCs/>
          <w:lang w:val="en-GB" w:eastAsia="zh-CN"/>
        </w:rPr>
        <w:t>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5940"/>
      </w:tblGrid>
      <w:tr w:rsidR="00750BF8" w:rsidRPr="00750BF8" w:rsidTr="007B695F">
        <w:trPr>
          <w:trHeight w:val="327"/>
        </w:trPr>
        <w:tc>
          <w:tcPr>
            <w:tcW w:w="3240" w:type="dxa"/>
            <w:vAlign w:val="center"/>
          </w:tcPr>
          <w:p w:rsidR="00750BF8" w:rsidRPr="00750BF8" w:rsidRDefault="00750BF8" w:rsidP="00750BF8">
            <w:pPr>
              <w:tabs>
                <w:tab w:val="center" w:pos="2838"/>
              </w:tabs>
              <w:suppressAutoHyphens/>
              <w:spacing w:after="0" w:line="360" w:lineRule="auto"/>
              <w:jc w:val="both"/>
              <w:rPr>
                <w:rFonts w:ascii="Calibri" w:eastAsia="Times New Roman" w:hAnsi="Calibri" w:cs="Calibri"/>
                <w:bCs/>
                <w:sz w:val="16"/>
                <w:szCs w:val="16"/>
                <w:lang w:val="en-GB" w:eastAsia="zh-CN"/>
              </w:rPr>
            </w:pPr>
            <w:r w:rsidRPr="00750BF8">
              <w:rPr>
                <w:rFonts w:ascii="Calibri" w:eastAsia="Times New Roman" w:hAnsi="Calibri" w:cs="Calibri"/>
                <w:bCs/>
                <w:sz w:val="16"/>
                <w:szCs w:val="16"/>
                <w:lang w:val="en-GB" w:eastAsia="zh-CN"/>
              </w:rPr>
              <w:t xml:space="preserve">ΑΡΙΘΜΟΣ ΠΡΩΤΟΚ.       </w:t>
            </w:r>
          </w:p>
        </w:tc>
        <w:tc>
          <w:tcPr>
            <w:tcW w:w="5940" w:type="dxa"/>
          </w:tcPr>
          <w:p w:rsidR="00750BF8" w:rsidRPr="00750BF8" w:rsidRDefault="00750BF8" w:rsidP="00750BF8">
            <w:pPr>
              <w:tabs>
                <w:tab w:val="center" w:pos="2838"/>
              </w:tabs>
              <w:suppressAutoHyphens/>
              <w:spacing w:after="0" w:line="360" w:lineRule="auto"/>
              <w:jc w:val="both"/>
              <w:rPr>
                <w:rFonts w:ascii="Calibri" w:eastAsia="Times New Roman" w:hAnsi="Calibri" w:cs="Calibri"/>
                <w:b/>
                <w:bCs/>
                <w:sz w:val="16"/>
                <w:szCs w:val="16"/>
                <w:lang w:val="en-GB" w:eastAsia="zh-CN"/>
              </w:rPr>
            </w:pPr>
          </w:p>
        </w:tc>
      </w:tr>
      <w:tr w:rsidR="00750BF8" w:rsidRPr="00750BF8" w:rsidTr="007B695F">
        <w:trPr>
          <w:trHeight w:val="429"/>
        </w:trPr>
        <w:tc>
          <w:tcPr>
            <w:tcW w:w="3240" w:type="dxa"/>
            <w:vAlign w:val="center"/>
          </w:tcPr>
          <w:p w:rsidR="00750BF8" w:rsidRPr="00750BF8" w:rsidRDefault="00750BF8" w:rsidP="00750BF8">
            <w:pPr>
              <w:suppressAutoHyphens/>
              <w:spacing w:after="0" w:line="360" w:lineRule="auto"/>
              <w:jc w:val="both"/>
              <w:rPr>
                <w:rFonts w:ascii="Calibri" w:eastAsia="Times New Roman" w:hAnsi="Calibri" w:cs="Calibri"/>
                <w:bCs/>
                <w:sz w:val="16"/>
                <w:szCs w:val="16"/>
                <w:lang w:eastAsia="zh-CN"/>
              </w:rPr>
            </w:pPr>
            <w:r w:rsidRPr="00750BF8">
              <w:rPr>
                <w:rFonts w:ascii="Calibri" w:eastAsia="Times New Roman" w:hAnsi="Calibri" w:cs="Calibri"/>
                <w:bCs/>
                <w:sz w:val="16"/>
                <w:szCs w:val="16"/>
                <w:lang w:eastAsia="zh-CN"/>
              </w:rPr>
              <w:t xml:space="preserve">ΣΥΝΟΛΙΚΗ ΤΙΜΗ (ΠΛΕΟΝ Φ.Π.Α.)                 </w:t>
            </w:r>
          </w:p>
        </w:tc>
        <w:tc>
          <w:tcPr>
            <w:tcW w:w="5940" w:type="dxa"/>
          </w:tcPr>
          <w:p w:rsidR="00750BF8" w:rsidRPr="00750BF8" w:rsidRDefault="00750BF8" w:rsidP="00750BF8">
            <w:pPr>
              <w:suppressAutoHyphens/>
              <w:spacing w:after="0" w:line="240" w:lineRule="auto"/>
              <w:jc w:val="both"/>
              <w:rPr>
                <w:rFonts w:ascii="Calibri" w:eastAsia="Times New Roman" w:hAnsi="Calibri" w:cs="Calibri"/>
                <w:sz w:val="16"/>
                <w:szCs w:val="16"/>
                <w:lang w:val="en-GB" w:eastAsia="zh-CN"/>
              </w:rPr>
            </w:pPr>
            <w:r w:rsidRPr="00750BF8">
              <w:rPr>
                <w:rFonts w:ascii="Calibri" w:eastAsia="Times New Roman" w:hAnsi="Calibri" w:cs="Calibri"/>
                <w:sz w:val="16"/>
                <w:szCs w:val="16"/>
                <w:lang w:val="en-GB" w:eastAsia="zh-CN"/>
              </w:rPr>
              <w:t xml:space="preserve">………………. ευρώ πλέον ΦΠΑ </w:t>
            </w:r>
          </w:p>
          <w:p w:rsidR="00750BF8" w:rsidRPr="00750BF8" w:rsidRDefault="00750BF8" w:rsidP="00750BF8">
            <w:pPr>
              <w:suppressAutoHyphens/>
              <w:spacing w:after="0" w:line="240" w:lineRule="auto"/>
              <w:jc w:val="both"/>
              <w:rPr>
                <w:rFonts w:ascii="Calibri" w:eastAsia="Times New Roman" w:hAnsi="Calibri" w:cs="Calibri"/>
                <w:sz w:val="16"/>
                <w:szCs w:val="16"/>
                <w:lang w:val="en-GB" w:eastAsia="zh-CN"/>
              </w:rPr>
            </w:pPr>
          </w:p>
        </w:tc>
      </w:tr>
      <w:tr w:rsidR="00750BF8" w:rsidRPr="00750BF8" w:rsidTr="007B695F">
        <w:trPr>
          <w:trHeight w:val="411"/>
        </w:trPr>
        <w:tc>
          <w:tcPr>
            <w:tcW w:w="3240" w:type="dxa"/>
            <w:vAlign w:val="center"/>
          </w:tcPr>
          <w:p w:rsidR="00750BF8" w:rsidRPr="00750BF8" w:rsidRDefault="00750BF8" w:rsidP="00750BF8">
            <w:pPr>
              <w:tabs>
                <w:tab w:val="center" w:pos="2838"/>
              </w:tabs>
              <w:suppressAutoHyphens/>
              <w:spacing w:after="0" w:line="360" w:lineRule="auto"/>
              <w:jc w:val="both"/>
              <w:rPr>
                <w:rFonts w:ascii="Calibri" w:eastAsia="Times New Roman" w:hAnsi="Calibri" w:cs="Calibri"/>
                <w:bCs/>
                <w:sz w:val="16"/>
                <w:szCs w:val="16"/>
                <w:lang w:val="en-GB" w:eastAsia="zh-CN"/>
              </w:rPr>
            </w:pPr>
            <w:r w:rsidRPr="00750BF8">
              <w:rPr>
                <w:rFonts w:ascii="Calibri" w:eastAsia="Times New Roman" w:hAnsi="Calibri" w:cs="Calibri"/>
                <w:bCs/>
                <w:sz w:val="16"/>
                <w:szCs w:val="16"/>
                <w:lang w:val="en-GB" w:eastAsia="zh-CN"/>
              </w:rPr>
              <w:t xml:space="preserve">ΠΡΟΜΗΘΕΥΤΗΣ              </w:t>
            </w:r>
          </w:p>
        </w:tc>
        <w:tc>
          <w:tcPr>
            <w:tcW w:w="5940" w:type="dxa"/>
          </w:tcPr>
          <w:p w:rsidR="00750BF8" w:rsidRPr="00750BF8" w:rsidRDefault="00750BF8" w:rsidP="00750BF8">
            <w:pPr>
              <w:tabs>
                <w:tab w:val="center" w:pos="2838"/>
              </w:tabs>
              <w:suppressAutoHyphens/>
              <w:spacing w:after="0" w:line="360" w:lineRule="auto"/>
              <w:ind w:left="57"/>
              <w:jc w:val="both"/>
              <w:rPr>
                <w:rFonts w:ascii="Calibri" w:eastAsia="Times New Roman" w:hAnsi="Calibri" w:cs="Calibri"/>
                <w:b/>
                <w:bCs/>
                <w:sz w:val="16"/>
                <w:szCs w:val="16"/>
                <w:lang w:val="en-GB" w:eastAsia="zh-CN"/>
              </w:rPr>
            </w:pPr>
          </w:p>
        </w:tc>
      </w:tr>
      <w:tr w:rsidR="00750BF8" w:rsidRPr="00750BF8" w:rsidTr="007B695F">
        <w:trPr>
          <w:trHeight w:val="713"/>
        </w:trPr>
        <w:tc>
          <w:tcPr>
            <w:tcW w:w="3240" w:type="dxa"/>
            <w:vAlign w:val="center"/>
          </w:tcPr>
          <w:p w:rsidR="00750BF8" w:rsidRPr="00750BF8" w:rsidRDefault="00750BF8" w:rsidP="00750BF8">
            <w:pPr>
              <w:tabs>
                <w:tab w:val="center" w:pos="2838"/>
              </w:tabs>
              <w:suppressAutoHyphens/>
              <w:spacing w:after="0" w:line="360" w:lineRule="auto"/>
              <w:jc w:val="both"/>
              <w:rPr>
                <w:rFonts w:ascii="Calibri" w:eastAsia="Times New Roman" w:hAnsi="Calibri" w:cs="Calibri"/>
                <w:bCs/>
                <w:sz w:val="16"/>
                <w:szCs w:val="16"/>
                <w:lang w:eastAsia="zh-CN"/>
              </w:rPr>
            </w:pPr>
            <w:r w:rsidRPr="00750BF8">
              <w:rPr>
                <w:rFonts w:ascii="Calibri" w:eastAsia="Times New Roman" w:hAnsi="Calibri" w:cs="Calibri"/>
                <w:bCs/>
                <w:sz w:val="16"/>
                <w:szCs w:val="16"/>
                <w:lang w:eastAsia="zh-CN"/>
              </w:rPr>
              <w:t xml:space="preserve">ΣΥΝΤΟΜΗ ΠΕΡΙΓΡΑΦΗ ΤΟΥ ΑΝΤΙΚΕΙΜΕΝΟΥ ΤΗΣ ΣΥΜΒΑΣΗΣ </w:t>
            </w:r>
          </w:p>
        </w:tc>
        <w:tc>
          <w:tcPr>
            <w:tcW w:w="5940" w:type="dxa"/>
          </w:tcPr>
          <w:p w:rsidR="00750BF8" w:rsidRPr="00750BF8" w:rsidRDefault="00750BF8" w:rsidP="00750BF8">
            <w:pPr>
              <w:tabs>
                <w:tab w:val="center" w:pos="2838"/>
              </w:tabs>
              <w:suppressAutoHyphens/>
              <w:spacing w:after="0" w:line="360" w:lineRule="auto"/>
              <w:jc w:val="both"/>
              <w:rPr>
                <w:rFonts w:ascii="Calibri" w:eastAsia="Times New Roman" w:hAnsi="Calibri" w:cs="Calibri"/>
                <w:b/>
                <w:bCs/>
                <w:sz w:val="16"/>
                <w:szCs w:val="16"/>
                <w:lang w:eastAsia="zh-CN"/>
              </w:rPr>
            </w:pPr>
            <w:r w:rsidRPr="00750BF8">
              <w:rPr>
                <w:rFonts w:ascii="Calibri" w:eastAsia="Times New Roman" w:hAnsi="Calibri" w:cs="Calibri"/>
                <w:bCs/>
                <w:sz w:val="16"/>
                <w:szCs w:val="16"/>
                <w:lang w:eastAsia="zh-CN"/>
              </w:rPr>
              <w:t>Προμήθεια Αντιδραστηρίων ……………………</w:t>
            </w:r>
          </w:p>
        </w:tc>
      </w:tr>
      <w:tr w:rsidR="00750BF8" w:rsidRPr="00750BF8" w:rsidTr="007B695F">
        <w:trPr>
          <w:trHeight w:val="423"/>
        </w:trPr>
        <w:tc>
          <w:tcPr>
            <w:tcW w:w="3240" w:type="dxa"/>
            <w:vAlign w:val="center"/>
          </w:tcPr>
          <w:p w:rsidR="00750BF8" w:rsidRPr="00750BF8" w:rsidRDefault="00750BF8" w:rsidP="00750BF8">
            <w:pPr>
              <w:suppressAutoHyphens/>
              <w:spacing w:after="0" w:line="360" w:lineRule="auto"/>
              <w:jc w:val="both"/>
              <w:rPr>
                <w:rFonts w:ascii="Calibri" w:eastAsia="Times New Roman" w:hAnsi="Calibri" w:cs="Calibri"/>
                <w:bCs/>
                <w:sz w:val="16"/>
                <w:szCs w:val="16"/>
                <w:lang w:val="en-US" w:eastAsia="zh-CN"/>
              </w:rPr>
            </w:pPr>
            <w:r w:rsidRPr="00750BF8">
              <w:rPr>
                <w:rFonts w:ascii="Calibri" w:eastAsia="Times New Roman" w:hAnsi="Calibri" w:cs="Calibri"/>
                <w:bCs/>
                <w:sz w:val="16"/>
                <w:szCs w:val="16"/>
                <w:lang w:val="en-GB" w:eastAsia="zh-CN"/>
              </w:rPr>
              <w:t xml:space="preserve">ΠΕΡΙΓΡΑΦΗ ΚΑΙ ΚΩΔΙΚΟΣ </w:t>
            </w:r>
            <w:r w:rsidRPr="00750BF8">
              <w:rPr>
                <w:rFonts w:ascii="Calibri" w:eastAsia="Times New Roman" w:hAnsi="Calibri" w:cs="Calibri"/>
                <w:bCs/>
                <w:sz w:val="16"/>
                <w:szCs w:val="16"/>
                <w:lang w:val="en-US" w:eastAsia="zh-CN"/>
              </w:rPr>
              <w:t>CPV</w:t>
            </w:r>
          </w:p>
        </w:tc>
        <w:tc>
          <w:tcPr>
            <w:tcW w:w="5940" w:type="dxa"/>
          </w:tcPr>
          <w:p w:rsidR="00750BF8" w:rsidRPr="00750BF8" w:rsidRDefault="00750BF8" w:rsidP="00750BF8">
            <w:pPr>
              <w:suppressAutoHyphens/>
              <w:spacing w:after="0" w:line="360" w:lineRule="auto"/>
              <w:jc w:val="both"/>
              <w:rPr>
                <w:rFonts w:ascii="Calibri" w:eastAsia="Times New Roman" w:hAnsi="Calibri" w:cs="Calibri"/>
                <w:bCs/>
                <w:sz w:val="16"/>
                <w:szCs w:val="16"/>
                <w:lang w:eastAsia="zh-CN"/>
              </w:rPr>
            </w:pPr>
            <w:r w:rsidRPr="00750BF8">
              <w:rPr>
                <w:rFonts w:ascii="Calibri" w:eastAsia="Times New Roman" w:hAnsi="Calibri" w:cs="Calibri"/>
                <w:bCs/>
                <w:sz w:val="16"/>
                <w:szCs w:val="16"/>
                <w:lang w:eastAsia="zh-CN"/>
              </w:rPr>
              <w:t xml:space="preserve">Αντιδραστήρια …………………… (κωδ. </w:t>
            </w:r>
            <w:r w:rsidRPr="00750BF8">
              <w:rPr>
                <w:rFonts w:ascii="Calibri" w:eastAsia="Times New Roman" w:hAnsi="Calibri" w:cs="Calibri"/>
                <w:bCs/>
                <w:sz w:val="16"/>
                <w:szCs w:val="16"/>
                <w:lang w:val="en-GB" w:eastAsia="zh-CN"/>
              </w:rPr>
              <w:t>CPV</w:t>
            </w:r>
            <w:r w:rsidRPr="00750BF8">
              <w:rPr>
                <w:rFonts w:ascii="Calibri" w:eastAsia="Times New Roman" w:hAnsi="Calibri" w:cs="Calibri"/>
                <w:bCs/>
                <w:sz w:val="16"/>
                <w:szCs w:val="16"/>
                <w:lang w:eastAsia="zh-CN"/>
              </w:rPr>
              <w:t>: ………………….)</w:t>
            </w:r>
          </w:p>
        </w:tc>
      </w:tr>
      <w:tr w:rsidR="00750BF8" w:rsidRPr="00750BF8" w:rsidTr="007B695F">
        <w:trPr>
          <w:trHeight w:val="365"/>
        </w:trPr>
        <w:tc>
          <w:tcPr>
            <w:tcW w:w="3240" w:type="dxa"/>
            <w:vAlign w:val="center"/>
          </w:tcPr>
          <w:p w:rsidR="00750BF8" w:rsidRPr="00750BF8" w:rsidRDefault="00750BF8" w:rsidP="00750BF8">
            <w:pPr>
              <w:suppressAutoHyphens/>
              <w:spacing w:after="0" w:line="360" w:lineRule="auto"/>
              <w:jc w:val="both"/>
              <w:rPr>
                <w:rFonts w:ascii="Calibri" w:eastAsia="Times New Roman" w:hAnsi="Calibri" w:cs="Calibri"/>
                <w:bCs/>
                <w:sz w:val="16"/>
                <w:szCs w:val="16"/>
                <w:lang w:eastAsia="zh-CN"/>
              </w:rPr>
            </w:pPr>
            <w:r w:rsidRPr="00750BF8">
              <w:rPr>
                <w:rFonts w:ascii="Calibri" w:eastAsia="Times New Roman" w:hAnsi="Calibri" w:cs="Calibri"/>
                <w:bCs/>
                <w:sz w:val="16"/>
                <w:szCs w:val="16"/>
                <w:lang w:eastAsia="zh-CN"/>
              </w:rPr>
              <w:t xml:space="preserve">ΕΝΔΙΑΦΕΡΟΜΕΝΗ ΥΠΗΡΕΣΙΑ       </w:t>
            </w:r>
          </w:p>
        </w:tc>
        <w:tc>
          <w:tcPr>
            <w:tcW w:w="5940" w:type="dxa"/>
          </w:tcPr>
          <w:p w:rsidR="00750BF8" w:rsidRPr="00750BF8" w:rsidRDefault="00750BF8" w:rsidP="00750BF8">
            <w:pPr>
              <w:suppressAutoHyphens/>
              <w:spacing w:after="0" w:line="360" w:lineRule="auto"/>
              <w:jc w:val="both"/>
              <w:rPr>
                <w:rFonts w:ascii="Calibri" w:eastAsia="Times New Roman" w:hAnsi="Calibri" w:cs="Calibri"/>
                <w:b/>
                <w:sz w:val="16"/>
                <w:szCs w:val="16"/>
                <w:lang w:eastAsia="zh-CN"/>
              </w:rPr>
            </w:pPr>
            <w:r w:rsidRPr="00750BF8">
              <w:rPr>
                <w:rFonts w:ascii="Calibri" w:eastAsia="Times New Roman" w:hAnsi="Calibri" w:cs="Calibri"/>
                <w:bCs/>
                <w:sz w:val="16"/>
                <w:szCs w:val="16"/>
                <w:lang w:eastAsia="zh-CN"/>
              </w:rPr>
              <w:t>……………….</w:t>
            </w:r>
          </w:p>
        </w:tc>
      </w:tr>
    </w:tbl>
    <w:p w:rsidR="00750BF8" w:rsidRPr="00750BF8" w:rsidRDefault="00750BF8" w:rsidP="00750BF8">
      <w:pPr>
        <w:suppressAutoHyphens/>
        <w:spacing w:after="0" w:line="240" w:lineRule="auto"/>
        <w:jc w:val="both"/>
        <w:rPr>
          <w:rFonts w:ascii="Calibri" w:eastAsia="Times New Roman" w:hAnsi="Calibri" w:cs="Calibri"/>
          <w:lang w:eastAsia="zh-CN"/>
        </w:rPr>
      </w:pPr>
      <w:r w:rsidRPr="00750BF8">
        <w:rPr>
          <w:rFonts w:ascii="Calibri" w:eastAsia="Times New Roman" w:hAnsi="Calibri" w:cs="Calibri"/>
          <w:lang w:eastAsia="zh-CN"/>
        </w:rPr>
        <w:tab/>
      </w:r>
    </w:p>
    <w:p w:rsidR="00750BF8" w:rsidRPr="00750BF8" w:rsidRDefault="00750BF8" w:rsidP="00750BF8">
      <w:pPr>
        <w:suppressAutoHyphens/>
        <w:spacing w:after="0" w:line="240" w:lineRule="auto"/>
        <w:jc w:val="both"/>
        <w:rPr>
          <w:rFonts w:ascii="Calibri" w:eastAsia="Times New Roman" w:hAnsi="Calibri" w:cs="Calibri"/>
          <w:b/>
          <w:lang w:eastAsia="zh-CN"/>
        </w:rPr>
      </w:pPr>
      <w:r w:rsidRPr="00750BF8">
        <w:rPr>
          <w:rFonts w:ascii="Calibri" w:eastAsia="Times New Roman" w:hAnsi="Calibri" w:cs="Calibri"/>
          <w:lang w:eastAsia="zh-CN"/>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750BF8">
        <w:rPr>
          <w:rFonts w:ascii="Calibri" w:eastAsia="Times New Roman" w:hAnsi="Calibri" w:cs="Calibri"/>
          <w:bCs/>
          <w:lang w:eastAsia="zh-CN"/>
        </w:rPr>
        <w:t>Γ.Ν. ΛΑΣΙΘΙΟΥ – Γ.Ν.-Κ.Υ. ΝΕΑΠΟΛΕΩΣ «ΔΙΑΛΥΝΑΚΕΙΟ» ΟΡΓΑΝΙΚΗ ΜΟΝΑΔΑ ΤΗΣ ΕΔΡΑΣ -  ΑΓ. ΝΙΚΟΛΑΟΣ»,</w:t>
      </w:r>
      <w:r w:rsidRPr="00750BF8">
        <w:rPr>
          <w:rFonts w:ascii="Calibri" w:eastAsia="Times New Roman" w:hAnsi="Calibri" w:cs="Calibri"/>
          <w:lang w:eastAsia="zh-CN"/>
        </w:rPr>
        <w:t xml:space="preserve"> Κνωσσού 2-4, Άγιος Νικόλαος, Τ.Κ.72100, τηλ. 28413-43000, </w:t>
      </w:r>
      <w:r w:rsidRPr="00750BF8">
        <w:rPr>
          <w:rFonts w:ascii="Calibri" w:eastAsia="Times New Roman" w:hAnsi="Calibri" w:cs="Calibri"/>
          <w:lang w:val="en-US" w:eastAsia="zh-CN"/>
        </w:rPr>
        <w:t>fax</w:t>
      </w:r>
      <w:r w:rsidRPr="00750BF8">
        <w:rPr>
          <w:rFonts w:ascii="Calibri" w:eastAsia="Times New Roman" w:hAnsi="Calibri" w:cs="Calibri"/>
          <w:lang w:eastAsia="zh-CN"/>
        </w:rPr>
        <w:t xml:space="preserve"> 28410-83327, Ε-</w:t>
      </w:r>
      <w:r w:rsidRPr="00750BF8">
        <w:rPr>
          <w:rFonts w:ascii="Calibri" w:eastAsia="Times New Roman" w:hAnsi="Calibri" w:cs="Calibri"/>
          <w:lang w:val="en-US" w:eastAsia="zh-CN"/>
        </w:rPr>
        <w:t>mail</w:t>
      </w:r>
      <w:r w:rsidRPr="00750BF8">
        <w:rPr>
          <w:rFonts w:ascii="Calibri" w:eastAsia="Times New Roman" w:hAnsi="Calibri" w:cs="Calibri"/>
          <w:lang w:eastAsia="zh-CN"/>
        </w:rPr>
        <w:t>:</w:t>
      </w:r>
      <w:r w:rsidRPr="00750BF8">
        <w:rPr>
          <w:rFonts w:ascii="Calibri" w:eastAsia="Times New Roman" w:hAnsi="Calibri" w:cs="Calibri"/>
          <w:lang w:val="en-US" w:eastAsia="zh-CN"/>
        </w:rPr>
        <w:t>gkoxara</w:t>
      </w:r>
      <w:r w:rsidRPr="00750BF8">
        <w:rPr>
          <w:rFonts w:ascii="Calibri" w:eastAsia="Times New Roman" w:hAnsi="Calibri" w:cs="Calibri"/>
          <w:lang w:eastAsia="zh-CN"/>
        </w:rPr>
        <w:t>@</w:t>
      </w:r>
      <w:r w:rsidRPr="00750BF8">
        <w:rPr>
          <w:rFonts w:ascii="Calibri" w:eastAsia="Times New Roman" w:hAnsi="Calibri" w:cs="Calibri"/>
          <w:lang w:val="en-US" w:eastAsia="zh-CN"/>
        </w:rPr>
        <w:t>agnhosp</w:t>
      </w:r>
      <w:r w:rsidRPr="00750BF8">
        <w:rPr>
          <w:rFonts w:ascii="Calibri" w:eastAsia="Times New Roman" w:hAnsi="Calibri" w:cs="Calibri"/>
          <w:lang w:eastAsia="zh-CN"/>
        </w:rPr>
        <w:t>.</w:t>
      </w:r>
      <w:r w:rsidRPr="00750BF8">
        <w:rPr>
          <w:rFonts w:ascii="Calibri" w:eastAsia="Times New Roman" w:hAnsi="Calibri" w:cs="Calibri"/>
          <w:lang w:val="en-US" w:eastAsia="zh-CN"/>
        </w:rPr>
        <w:t>gr</w:t>
      </w:r>
      <w:r w:rsidRPr="00750BF8">
        <w:rPr>
          <w:rFonts w:ascii="Calibri" w:eastAsia="Times New Roman" w:hAnsi="Calibri" w:cs="Calibri"/>
          <w:lang w:eastAsia="zh-CN"/>
        </w:rPr>
        <w:t>, Α.Φ.Μ 999070198, Δ.Ο.Υ ΑΓΙΟΥ ΝΙΚΟΛΑΟΥ και εκπροσωπείται νόμιμα από τον Διοικητή ……………………………………………………… και από το άλλο μέρος η  Εταιρεία …………………………………………………………………………………………………………………………………δ/νση ……………………… τηλ……………………… φαξ ………………………….., ΑΦΜ ……………………………, ΔΟΥ  …………………… , που εκπροσωπείται νόμιμα από τον  …………………………………………………  πρόεδρο του Δ.Σ. αυτής βάσει του Φ.Ε.Κ ……………………………………………. και του πρακτικού του Δ.Σ……………………………,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750BF8">
        <w:rPr>
          <w:rFonts w:ascii="Calibri" w:eastAsia="Times New Roman" w:hAnsi="Calibri" w:cs="Calibri"/>
          <w:lang w:val="en-US" w:eastAsia="zh-CN"/>
        </w:rPr>
        <w:t>CPV</w:t>
      </w:r>
      <w:r w:rsidRPr="00750BF8">
        <w:rPr>
          <w:rFonts w:ascii="Calibri" w:eastAsia="Times New Roman" w:hAnsi="Calibri" w:cs="Calibri"/>
          <w:lang w:eastAsia="zh-CN"/>
        </w:rPr>
        <w:t xml:space="preserve"> …………….), που  κατακυρώθηκε με την απόφαση </w:t>
      </w:r>
      <w:r w:rsidRPr="00750BF8">
        <w:rPr>
          <w:rFonts w:ascii="Calibri" w:eastAsia="Times New Roman" w:hAnsi="Calibri" w:cs="Calibri"/>
          <w:bCs/>
          <w:lang w:eastAsia="zh-CN"/>
        </w:rPr>
        <w:t xml:space="preserve">   ………………………………….</w:t>
      </w:r>
      <w:r w:rsidRPr="00750BF8">
        <w:rPr>
          <w:rFonts w:ascii="Calibri" w:eastAsia="Times New Roman" w:hAnsi="Calibri" w:cs="Calibri"/>
          <w:lang w:eastAsia="zh-CN"/>
        </w:rPr>
        <w:t xml:space="preserve"> του Δ.Σ. των διασυνδεόμενων Γ.Ν. Λασιθίου &amp; Γ.Ν.-Κ.Υ. Νεαπόλεως «Διαλυνάκειο»</w:t>
      </w:r>
      <w:r w:rsidRPr="00750BF8">
        <w:rPr>
          <w:rFonts w:ascii="Calibri" w:eastAsia="Times New Roman" w:hAnsi="Calibri" w:cs="Calibri"/>
          <w:bCs/>
          <w:lang w:eastAsia="zh-CN"/>
        </w:rPr>
        <w:t>.</w:t>
      </w:r>
      <w:r w:rsidRPr="00750BF8">
        <w:rPr>
          <w:rFonts w:ascii="Calibri" w:eastAsia="Times New Roman" w:hAnsi="Calibri" w:cs="Calibri"/>
          <w:lang w:eastAsia="zh-CN"/>
        </w:rPr>
        <w:t xml:space="preserve"> </w:t>
      </w:r>
    </w:p>
    <w:p w:rsidR="00750BF8" w:rsidRPr="00750BF8" w:rsidRDefault="00750BF8" w:rsidP="00750BF8">
      <w:pPr>
        <w:tabs>
          <w:tab w:val="left" w:pos="350"/>
        </w:tabs>
        <w:suppressAutoHyphens/>
        <w:spacing w:before="45" w:after="120" w:line="240" w:lineRule="auto"/>
        <w:jc w:val="both"/>
        <w:rPr>
          <w:rFonts w:ascii="Calibri" w:eastAsia="Times New Roman" w:hAnsi="Calibri" w:cs="Calibri"/>
          <w:b/>
          <w:lang w:eastAsia="zh-CN"/>
        </w:rPr>
      </w:pPr>
      <w:r w:rsidRPr="00750BF8">
        <w:rPr>
          <w:rFonts w:ascii="Calibri" w:eastAsia="Times New Roman" w:hAnsi="Calibri" w:cs="Calibri"/>
          <w:lang w:eastAsia="zh-CN"/>
        </w:rPr>
        <w:t>Η κατακύρωση έγινε σύμφωνα με τα αποτελέσματα του με αρ. ……../20... Διακήρυξης Δημόσιου Ανοικτού Άνω του Ορίου Διαγωνισμού που διενεργήθηκε από την</w:t>
      </w:r>
      <w:r w:rsidRPr="00750BF8">
        <w:rPr>
          <w:rFonts w:ascii="Calibri" w:eastAsia="Times New Roman" w:hAnsi="Calibri" w:cs="Calibri"/>
          <w:bCs/>
          <w:lang w:eastAsia="zh-CN"/>
        </w:rPr>
        <w:t xml:space="preserve"> Οργανική Μονάδα Έδρας (Άγιος Νικόλαος) του Γ.Ν. Λασιθίου-.Γ.Ν-Κ.Υ. Νεαπόλεως «Διαλυνάκειο».</w:t>
      </w:r>
    </w:p>
    <w:p w:rsidR="00750BF8" w:rsidRPr="00750BF8" w:rsidRDefault="00750BF8" w:rsidP="00750BF8">
      <w:pPr>
        <w:suppressAutoHyphens/>
        <w:spacing w:after="120" w:line="240" w:lineRule="auto"/>
        <w:jc w:val="both"/>
        <w:rPr>
          <w:rFonts w:ascii="Calibri" w:eastAsia="Times New Roman" w:hAnsi="Calibri" w:cs="Calibri"/>
          <w:lang w:eastAsia="zh-CN"/>
        </w:rPr>
      </w:pPr>
      <w:r w:rsidRPr="00750BF8">
        <w:rPr>
          <w:rFonts w:ascii="Calibri" w:eastAsia="Times New Roman" w:hAnsi="Calibri" w:cs="Calibri"/>
          <w:lang w:eastAsia="zh-CN"/>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750BF8">
        <w:rPr>
          <w:rFonts w:ascii="Calibri" w:eastAsia="Times New Roman" w:hAnsi="Calibri" w:cs="Calibri"/>
          <w:bCs/>
          <w:lang w:eastAsia="zh-CN"/>
        </w:rPr>
        <w:t xml:space="preserve">Ανάδοχος» </w:t>
      </w:r>
      <w:r w:rsidRPr="00750BF8">
        <w:rPr>
          <w:rFonts w:ascii="Calibri" w:eastAsia="Times New Roman" w:hAnsi="Calibri" w:cs="Calibri"/>
          <w:lang w:eastAsia="zh-CN"/>
        </w:rPr>
        <w:t>ο</w:t>
      </w:r>
      <w:r w:rsidRPr="00750BF8">
        <w:rPr>
          <w:rFonts w:ascii="Calibri" w:eastAsia="Times New Roman" w:hAnsi="Calibri" w:cs="Calibri"/>
          <w:bCs/>
          <w:lang w:eastAsia="zh-CN"/>
        </w:rPr>
        <w:t xml:space="preserve">  </w:t>
      </w:r>
      <w:r w:rsidRPr="00750BF8">
        <w:rPr>
          <w:rFonts w:ascii="Calibri" w:eastAsia="Times New Roman" w:hAnsi="Calibri" w:cs="Calibri"/>
          <w:lang w:eastAsia="zh-CN"/>
        </w:rPr>
        <w:t>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κυρίως από  τις διατάξεις:</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lastRenderedPageBreak/>
        <w:t>του ν. 4472/2017 (ΦΕΚ 74 Α/19-05-2017 – Διορθ.Σφαλμ.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του ν. 4412/2016 (Α' 147) “Δημόσιες Συμβάσεις Έργων, Προμηθειών και Υπηρεσιών (προσαρμογή στις Οδηγίες 2014/24/ ΕΕ και 2014/25/ΕΕ)»</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του ν. 4270/2014 (Α' 143) «Αρχές δημοσιονομικής διαχείρισης και εποπτείας (ενσωμάτωση της Οδηγίας 2011/85/ΕΕ) – δημόσιο λογιστικό και άλλες διατάξεις»,</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 και ειδικότερα τις διατάξεις του άρθρου 1,  </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του ν. 4129/2013 (Α’ 52) «Κύρωση του Κώδικα Νόμων για το Ελεγκτικό Συνέδριο»</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 xml:space="preserve">του ν. 4013/2011 (Α’ 204) «Σύσταση ενιαίας Ανεξάρτητης Αρχής Δημοσίων Συμβάσεων και Κεντρικού Ηλεκτρονικού Μητρώου Δημοσίων Συμβάσεων…», </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του ν. 3861/2010 (Α’ 112)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του Ν. 3580/2007 (Α 134) «Προμήθειες Φορέων εποπτευομένων από το Υπουργείο Υγείας και Κοινωνικής Αλληλεγγύης και άλλες διατάξεις.», και ιδίως το αρ. 3, περ. ε, ββ αυτού.</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του Ν.3329/2005 (Α΄81) «Εθνικό Σύστημα Υγείας και Κοινωνικής Αλληλεγγύης και λοιπές διατάξεις»</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του Ν.2955/01 (Α΄256) «Προμήθειες Νοσοκομείων και λοιπών μονάδων υγείας των Πε.Σ.Υ. και άλλες διατάξεις», όπως ισχύει σήμερα και ιδίως το αρ. 7 αυτού.</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του άρθρου 4 του π.δ. 118/07 (Α΄150)</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 xml:space="preserve">του ν. 3548/2007 (Α’ 68) «Καταχώριση δημοσιεύσεων των φορέων του Δημοσίου στο νομαρχιακό και τοπικό Τύπο και άλλες διατάξεις»,  </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 xml:space="preserve">του ν. 2859/2000 (Α’ 248) «Κύρωση Κώδικα Φόρου Προστιθέμενης Αξίας», </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του ν.2690/1999 (Α' 45) “Κύρωση του Κώδικα Διοικητικής Διαδικασίας και άλλες διατάξεις”  και ιδίως των άρθρων 7 και 13 έως 15,</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του ν. 2121/1993 (Α' 25) “</w:t>
      </w:r>
      <w:r w:rsidRPr="00750BF8">
        <w:rPr>
          <w:rFonts w:ascii="Calibri" w:eastAsia="Times New Roman" w:hAnsi="Calibri" w:cs="Calibri"/>
          <w:szCs w:val="24"/>
          <w:lang w:eastAsia="zh-CN"/>
        </w:rPr>
        <w:t>Πνευματική Ιδιοκτησία, Συγγενικά Δικαιώματα και Πολιτιστικά Θέματα</w:t>
      </w:r>
      <w:r w:rsidRPr="00750BF8">
        <w:rPr>
          <w:rFonts w:ascii="Calibri" w:eastAsia="Times New Roman" w:hAnsi="Calibri" w:cs="Calibri"/>
          <w:i/>
          <w:szCs w:val="24"/>
          <w:lang w:eastAsia="zh-CN"/>
        </w:rPr>
        <w:t xml:space="preserve">”, </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 xml:space="preserve">του π.δ 28/2015 (Α' 34) “Κωδικοποίηση διατάξεων για την πρόσβαση σε δημόσια έγγραφα και στοιχεία”, </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του π.δ. 80/2016 (Α΄145) “Ανάληψη υποχρεώσεων από τους Διατάκτες”</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 xml:space="preserve">της με αρ.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Την υπ’ αρ. ……………..….. απόφαση του Δ.Σ. περί έγκρισης σκοπιμότητας, έγκρισης διενέργειας του διαγωνισμού, έγκρισης τεχνικών προδιαγραφών και ορισμού επιτροπής αποσφράγισης-αξιολόγησης του διαγωνισμού.</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lastRenderedPageBreak/>
        <w:t>Τις αποφάσεις δέσμευσης πίστωσης των ενδιαφερόμενων Νοσοκομείων : Οργανική Μονάδα Έδρας Αγίου Νικολάου με ΑΔΑ: ……………………., Ιεράπετρας με ΑΔΑ: ……………… και Νεάπολης με ΑΔΑ: ……………………..</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το υπ' αριθ. πρωτ. 853/27-03-2018 έγγραφο της Ε.Κ.Α.Π.Υ.</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την υπ’ αρ. ………….. απόφαση κατακύρωσης</w:t>
      </w:r>
    </w:p>
    <w:p w:rsidR="00750BF8" w:rsidRPr="00750BF8" w:rsidRDefault="00750BF8" w:rsidP="003C4FAF">
      <w:pPr>
        <w:numPr>
          <w:ilvl w:val="0"/>
          <w:numId w:val="4"/>
        </w:numPr>
        <w:suppressAutoHyphens/>
        <w:spacing w:after="120" w:line="240" w:lineRule="auto"/>
        <w:ind w:left="284" w:hanging="284"/>
        <w:jc w:val="both"/>
        <w:rPr>
          <w:rFonts w:ascii="Calibri" w:eastAsia="Times New Roman" w:hAnsi="Calibri" w:cs="Calibri"/>
          <w:i/>
          <w:lang w:eastAsia="zh-CN"/>
        </w:rPr>
      </w:pPr>
      <w:r w:rsidRPr="00750BF8">
        <w:rPr>
          <w:rFonts w:ascii="Calibri" w:eastAsia="Times New Roman" w:hAnsi="Calibri" w:cs="Calibri"/>
          <w:i/>
          <w:lang w:eastAsia="zh-CN"/>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50BF8" w:rsidRPr="00750BF8" w:rsidRDefault="00750BF8" w:rsidP="00750BF8">
      <w:pPr>
        <w:spacing w:after="0" w:line="264" w:lineRule="exact"/>
        <w:ind w:left="320" w:right="40"/>
        <w:jc w:val="both"/>
        <w:rPr>
          <w:rFonts w:ascii="Calibri" w:eastAsia="Calibri" w:hAnsi="Calibri" w:cs="Calibri"/>
          <w:u w:val="single"/>
          <w:lang w:eastAsia="el-GR"/>
        </w:rPr>
      </w:pPr>
      <w:r w:rsidRPr="00750BF8">
        <w:rPr>
          <w:rFonts w:ascii="Calibri" w:eastAsia="Calibri" w:hAnsi="Calibri" w:cs="Calibri"/>
          <w:u w:val="single"/>
          <w:lang w:eastAsia="el-GR"/>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750BF8" w:rsidRPr="00750BF8" w:rsidRDefault="00750BF8" w:rsidP="003C4FAF">
      <w:pPr>
        <w:numPr>
          <w:ilvl w:val="1"/>
          <w:numId w:val="19"/>
        </w:numPr>
        <w:tabs>
          <w:tab w:val="left" w:pos="531"/>
        </w:tabs>
        <w:suppressAutoHyphens/>
        <w:spacing w:after="0" w:line="264" w:lineRule="exact"/>
        <w:jc w:val="both"/>
        <w:rPr>
          <w:rFonts w:ascii="Calibri" w:eastAsia="Calibri" w:hAnsi="Calibri" w:cs="Calibri"/>
          <w:u w:val="single"/>
          <w:lang w:eastAsia="el-GR"/>
        </w:rPr>
      </w:pPr>
      <w:r w:rsidRPr="00750BF8">
        <w:rPr>
          <w:rFonts w:ascii="Calibri" w:eastAsia="Calibri" w:hAnsi="Calibri" w:cs="Calibri"/>
          <w:u w:val="single"/>
          <w:lang w:eastAsia="el-GR"/>
        </w:rPr>
        <w:t>Το συμφωνητικό.</w:t>
      </w:r>
    </w:p>
    <w:p w:rsidR="00750BF8" w:rsidRPr="00750BF8" w:rsidRDefault="00750BF8" w:rsidP="003C4FAF">
      <w:pPr>
        <w:numPr>
          <w:ilvl w:val="1"/>
          <w:numId w:val="19"/>
        </w:numPr>
        <w:tabs>
          <w:tab w:val="left" w:pos="546"/>
        </w:tabs>
        <w:suppressAutoHyphens/>
        <w:spacing w:after="0" w:line="264" w:lineRule="exact"/>
        <w:jc w:val="both"/>
        <w:rPr>
          <w:rFonts w:ascii="Calibri" w:eastAsia="Calibri" w:hAnsi="Calibri" w:cs="Calibri"/>
          <w:u w:val="single"/>
          <w:lang w:eastAsia="el-GR"/>
        </w:rPr>
      </w:pPr>
      <w:r w:rsidRPr="00750BF8">
        <w:rPr>
          <w:rFonts w:ascii="Calibri" w:eastAsia="Calibri" w:hAnsi="Calibri" w:cs="Calibri"/>
          <w:u w:val="single"/>
          <w:lang w:eastAsia="el-GR"/>
        </w:rPr>
        <w:t>Η Διακήρυξη με τα παραρτήματά της</w:t>
      </w:r>
    </w:p>
    <w:p w:rsidR="00750BF8" w:rsidRPr="00750BF8" w:rsidRDefault="00750BF8" w:rsidP="003C4FAF">
      <w:pPr>
        <w:numPr>
          <w:ilvl w:val="1"/>
          <w:numId w:val="19"/>
        </w:numPr>
        <w:tabs>
          <w:tab w:val="left" w:pos="550"/>
        </w:tabs>
        <w:suppressAutoHyphens/>
        <w:spacing w:after="0" w:line="264" w:lineRule="exact"/>
        <w:ind w:right="40"/>
        <w:jc w:val="both"/>
        <w:rPr>
          <w:rFonts w:ascii="Calibri" w:eastAsia="Calibri" w:hAnsi="Calibri" w:cs="Calibri"/>
          <w:u w:val="single"/>
          <w:lang w:eastAsia="el-GR"/>
        </w:rPr>
      </w:pPr>
      <w:r w:rsidRPr="00750BF8">
        <w:rPr>
          <w:rFonts w:ascii="Calibri" w:eastAsia="Calibri" w:hAnsi="Calibri" w:cs="Calibri"/>
          <w:u w:val="single"/>
          <w:lang w:eastAsia="el-GR"/>
        </w:rPr>
        <w:t>Τυχόν συμπληρωματικές πληροφορίες και διευκρινίσεις που θα παρασχεθούν από την αναθέτουσα αρχή</w:t>
      </w:r>
    </w:p>
    <w:p w:rsidR="00750BF8" w:rsidRPr="00750BF8" w:rsidRDefault="00750BF8" w:rsidP="003C4FAF">
      <w:pPr>
        <w:numPr>
          <w:ilvl w:val="1"/>
          <w:numId w:val="19"/>
        </w:numPr>
        <w:tabs>
          <w:tab w:val="left" w:pos="603"/>
        </w:tabs>
        <w:suppressAutoHyphens/>
        <w:spacing w:after="0" w:line="264" w:lineRule="exact"/>
        <w:jc w:val="both"/>
        <w:rPr>
          <w:rFonts w:ascii="Calibri" w:eastAsia="Calibri" w:hAnsi="Calibri" w:cs="Calibri"/>
          <w:u w:val="single"/>
          <w:lang w:eastAsia="el-GR"/>
        </w:rPr>
      </w:pPr>
      <w:r w:rsidRPr="00750BF8">
        <w:rPr>
          <w:rFonts w:ascii="Calibri" w:eastAsia="Calibri" w:hAnsi="Calibri" w:cs="Calibri"/>
          <w:u w:val="single"/>
          <w:lang w:eastAsia="el-GR"/>
        </w:rPr>
        <w:t>Η τεχνική και οικονομική προσφορά του αναδόχου</w:t>
      </w:r>
    </w:p>
    <w:p w:rsidR="00750BF8" w:rsidRPr="00750BF8" w:rsidRDefault="00750BF8" w:rsidP="00750BF8">
      <w:pPr>
        <w:tabs>
          <w:tab w:val="num" w:pos="1260"/>
        </w:tabs>
        <w:suppressAutoHyphens/>
        <w:spacing w:after="120" w:line="360" w:lineRule="auto"/>
        <w:jc w:val="both"/>
        <w:rPr>
          <w:rFonts w:ascii="Calibri" w:eastAsia="Times New Roman" w:hAnsi="Calibri" w:cs="Calibri"/>
          <w:bCs/>
          <w:lang w:eastAsia="zh-CN"/>
        </w:rPr>
      </w:pPr>
    </w:p>
    <w:p w:rsidR="00750BF8" w:rsidRPr="00750BF8" w:rsidRDefault="00750BF8" w:rsidP="00750BF8">
      <w:pPr>
        <w:tabs>
          <w:tab w:val="left" w:pos="345"/>
        </w:tabs>
        <w:suppressAutoHyphens/>
        <w:spacing w:after="120" w:line="240" w:lineRule="auto"/>
        <w:jc w:val="center"/>
        <w:outlineLvl w:val="0"/>
        <w:rPr>
          <w:rFonts w:ascii="Calibri" w:eastAsia="Times New Roman" w:hAnsi="Calibri" w:cs="Calibri"/>
          <w:bCs/>
          <w:lang w:eastAsia="zh-CN"/>
        </w:rPr>
      </w:pPr>
      <w:r w:rsidRPr="00750BF8">
        <w:rPr>
          <w:rFonts w:ascii="Calibri" w:eastAsia="Times New Roman" w:hAnsi="Calibri" w:cs="Calibri"/>
          <w:bCs/>
          <w:lang w:eastAsia="zh-CN"/>
        </w:rPr>
        <w:t>ΑΡΘΡΟ 1</w:t>
      </w:r>
    </w:p>
    <w:p w:rsidR="00750BF8" w:rsidRPr="00750BF8" w:rsidRDefault="00750BF8" w:rsidP="00750BF8">
      <w:pPr>
        <w:suppressAutoHyphens/>
        <w:spacing w:after="120" w:line="240" w:lineRule="auto"/>
        <w:jc w:val="center"/>
        <w:rPr>
          <w:rFonts w:ascii="Calibri" w:eastAsia="TimesNewRoman" w:hAnsi="Calibri" w:cs="Calibri"/>
          <w:lang w:eastAsia="zh-CN"/>
        </w:rPr>
      </w:pPr>
      <w:r w:rsidRPr="00750BF8">
        <w:rPr>
          <w:rFonts w:ascii="Calibri" w:eastAsia="Times New Roman" w:hAnsi="Calibri" w:cs="Calibri"/>
          <w:bCs/>
          <w:lang w:eastAsia="zh-CN"/>
        </w:rPr>
        <w:t xml:space="preserve"> ΚΑΤΑΣΤΑΣΗ ΕΙΔΩΝ – ΧΑΡΑΚΤΗΡΙΣΤΙΚΑ – ΤΙΜΕΣ</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t>Η συνολική ποσότητα των κατακυρωμένων ειδών δεν είναι δεσμευτική για το Νοσοκομείο, αλλά μπορούν με την σύμφωνη γνώμη του προμηθευτή να αυξομειωθούν κατά την διάρκεια ισχύος της σύμβασης οι επί μέρους ποσότητες ανάλογα με τις ανάγκες του Νοσοκομείου στα πλαίσια της αξίας της σύμβασης.</w:t>
      </w:r>
    </w:p>
    <w:p w:rsidR="00750BF8" w:rsidRPr="00750BF8" w:rsidRDefault="00750BF8" w:rsidP="00750BF8">
      <w:pPr>
        <w:suppressAutoHyphens/>
        <w:spacing w:after="120" w:line="240" w:lineRule="auto"/>
        <w:jc w:val="both"/>
        <w:rPr>
          <w:rFonts w:ascii="Calibri" w:eastAsia="TimesNewRoman" w:hAnsi="Calibri" w:cs="Calibri"/>
          <w:b/>
          <w:lang w:eastAsia="zh-CN"/>
        </w:rPr>
      </w:pPr>
      <w:r w:rsidRPr="00750BF8">
        <w:rPr>
          <w:rFonts w:ascii="Calibri" w:eastAsia="TimesNewRoman" w:hAnsi="Calibri" w:cs="Calibri"/>
          <w:lang w:eastAsia="zh-CN"/>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750BF8" w:rsidRPr="00750BF8" w:rsidRDefault="00750BF8" w:rsidP="00750BF8">
      <w:pPr>
        <w:tabs>
          <w:tab w:val="left" w:pos="345"/>
        </w:tabs>
        <w:suppressAutoHyphens/>
        <w:spacing w:after="120" w:line="240" w:lineRule="auto"/>
        <w:jc w:val="both"/>
        <w:rPr>
          <w:rFonts w:ascii="Calibri" w:eastAsia="Times New Roman" w:hAnsi="Calibri" w:cs="Calibri"/>
          <w:lang w:eastAsia="zh-CN"/>
        </w:rPr>
      </w:pPr>
      <w:r w:rsidRPr="00750BF8">
        <w:rPr>
          <w:rFonts w:ascii="Calibri" w:eastAsia="Times New Roman" w:hAnsi="Calibri" w:cs="Calibri"/>
          <w:lang w:eastAsia="zh-CN"/>
        </w:rPr>
        <w:t>Οι κρατήσεις που αναλογούν περιλαμβάνονται στις ανωτέρω τιμές.</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t>Για την διενέργεια των εξετάσεων ο προμηθευτής θα παραδώσει το αργότερο σε δύο μήνες από την υπογραφή της παρούσας σύμβασης στο Νοσοκομείο τον κάτωθι συνοδό εξοπλισμό:</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t>………………………………..</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t>Επίσης  ο προμηθευτής αναλαμβάνει την αποκλειστική ευθύνη για την παροχή συνεχούς, πλήρους και ολοκληρωμένης τεχνικής υποστήριξης δηλαδή επισκευές, ανταλλακτικά και άλλα υλικά, που είναι αναγκαία για τη λειτουργία του μηχανήματος καθώς και την προμήθεια των απαιτούμενων υλικών βαθμονόμησης και ελέγχου (</w:t>
      </w:r>
      <w:r w:rsidRPr="00750BF8">
        <w:rPr>
          <w:rFonts w:ascii="Calibri" w:eastAsia="TimesNewRoman" w:hAnsi="Calibri" w:cs="Calibri"/>
          <w:lang w:val="en-GB" w:eastAsia="zh-CN"/>
        </w:rPr>
        <w:t>standards</w:t>
      </w:r>
      <w:r w:rsidRPr="00750BF8">
        <w:rPr>
          <w:rFonts w:ascii="Calibri" w:eastAsia="TimesNewRoman" w:hAnsi="Calibri" w:cs="Calibri"/>
          <w:lang w:eastAsia="zh-CN"/>
        </w:rPr>
        <w:t xml:space="preserve">, </w:t>
      </w:r>
      <w:r w:rsidRPr="00750BF8">
        <w:rPr>
          <w:rFonts w:ascii="Calibri" w:eastAsia="TimesNewRoman" w:hAnsi="Calibri" w:cs="Calibri"/>
          <w:lang w:val="en-GB" w:eastAsia="zh-CN"/>
        </w:rPr>
        <w:t>controls</w:t>
      </w:r>
      <w:r w:rsidRPr="00750BF8">
        <w:rPr>
          <w:rFonts w:ascii="Calibri" w:eastAsia="TimesNewRoman" w:hAnsi="Calibri" w:cs="Calibri"/>
          <w:lang w:eastAsia="zh-CN"/>
        </w:rPr>
        <w:t>) σε ποσότητες τέτοιες που να μη παρακωλύεται η απρόσκοπτη λειτουργία του εργαστηρίου, εφόσον απαιτούνται.</w:t>
      </w: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240" w:lineRule="auto"/>
        <w:jc w:val="center"/>
        <w:rPr>
          <w:rFonts w:ascii="Calibri" w:eastAsia="Times New Roman" w:hAnsi="Calibri" w:cs="Calibri"/>
          <w:color w:val="FF0000"/>
          <w:lang w:eastAsia="zh-CN"/>
        </w:rPr>
      </w:pP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240" w:lineRule="auto"/>
        <w:jc w:val="center"/>
        <w:outlineLvl w:val="0"/>
        <w:rPr>
          <w:rFonts w:ascii="Calibri" w:eastAsia="Times New Roman" w:hAnsi="Calibri" w:cs="Calibri"/>
          <w:bCs/>
          <w:lang w:eastAsia="zh-CN"/>
        </w:rPr>
      </w:pPr>
      <w:r w:rsidRPr="00750BF8">
        <w:rPr>
          <w:rFonts w:ascii="Calibri" w:eastAsia="Times New Roman" w:hAnsi="Calibri" w:cs="Calibri"/>
          <w:bCs/>
          <w:lang w:eastAsia="zh-CN"/>
        </w:rPr>
        <w:t>ΑΡΘΡΟ 2</w:t>
      </w:r>
    </w:p>
    <w:p w:rsidR="00750BF8" w:rsidRPr="00750BF8" w:rsidRDefault="00750BF8" w:rsidP="00750BF8">
      <w:pPr>
        <w:tabs>
          <w:tab w:val="left" w:pos="142"/>
          <w:tab w:val="left" w:pos="2410"/>
        </w:tabs>
        <w:suppressAutoHyphens/>
        <w:spacing w:after="120" w:line="240" w:lineRule="auto"/>
        <w:jc w:val="center"/>
        <w:rPr>
          <w:rFonts w:ascii="Calibri" w:eastAsia="Times New Roman" w:hAnsi="Calibri" w:cs="Calibri"/>
          <w:b/>
          <w:bCs/>
          <w:lang w:eastAsia="zh-CN"/>
        </w:rPr>
      </w:pPr>
      <w:r w:rsidRPr="00750BF8">
        <w:rPr>
          <w:rFonts w:ascii="Calibri" w:eastAsia="Times New Roman" w:hAnsi="Calibri" w:cs="Calibri"/>
          <w:bCs/>
          <w:lang w:eastAsia="zh-CN"/>
        </w:rPr>
        <w:t>ΤΟΠΟΣ  ΚΑΙ  ΧΡΟΝΟΣ  ΠΑΡΑΔΟΣΗΣ ΠΑΡΑΛΑΒΗΣ</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t>2.1 Τα υλικά θα παραδίδονται από τον προμηθευτή, εντός επτά (7) ημερολογιακών ημερών από την λήψη της παραγγελίας. Η παράδοση θα γίνεται εργάσιμες ημέρες από 8:00 – 13:00.</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lastRenderedPageBreak/>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t>2.3 Η σύμβαση θεωρείται ότι εκτελέστηκε όταν συντρέχουν οι εξής προϋποθέσεις:</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t>β) Έγινε η αποπληρωμή του συμβατικού τιμήματος, αφού προηγουμένως επιβλήθηκαν κυρώσεις ή εκπτώσεις και</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750BF8" w:rsidRPr="00750BF8" w:rsidRDefault="00750BF8" w:rsidP="00750BF8">
      <w:pPr>
        <w:suppressAutoHyphens/>
        <w:spacing w:after="120" w:line="240" w:lineRule="auto"/>
        <w:jc w:val="both"/>
        <w:rPr>
          <w:rFonts w:ascii="Calibri" w:eastAsia="TimesNewRoman" w:hAnsi="Calibri" w:cs="Calibri"/>
          <w:lang w:eastAsia="zh-CN"/>
        </w:rPr>
      </w:pPr>
      <w:r w:rsidRPr="00750BF8">
        <w:rPr>
          <w:rFonts w:ascii="Calibri" w:eastAsia="TimesNewRoman" w:hAnsi="Calibri" w:cs="Calibri"/>
          <w:lang w:eastAsia="zh-CN"/>
        </w:rPr>
        <w:t>2.4 Ο τόπος εκτέλεσης της σύμβασης είναι οι αποθήκες των Νοσοκομείων:</w:t>
      </w:r>
    </w:p>
    <w:p w:rsidR="00750BF8" w:rsidRPr="00750BF8" w:rsidRDefault="00750BF8" w:rsidP="003C4FAF">
      <w:pPr>
        <w:numPr>
          <w:ilvl w:val="0"/>
          <w:numId w:val="20"/>
        </w:numPr>
        <w:shd w:val="clear" w:color="auto" w:fill="FFFFFF"/>
        <w:suppressAutoHyphens/>
        <w:spacing w:after="0" w:line="240" w:lineRule="exact"/>
        <w:ind w:right="40"/>
        <w:jc w:val="both"/>
        <w:rPr>
          <w:rFonts w:ascii="Calibri" w:eastAsia="Calibri" w:hAnsi="Calibri" w:cs="Calibri"/>
          <w:lang w:eastAsia="el-GR"/>
        </w:rPr>
      </w:pPr>
      <w:r w:rsidRPr="00750BF8">
        <w:rPr>
          <w:rFonts w:ascii="Calibri" w:eastAsia="Calibri" w:hAnsi="Calibri" w:cs="Calibri"/>
          <w:lang w:eastAsia="el-GR"/>
        </w:rPr>
        <w:t>Οργανική Μονάδα Έδρας του Γ.Ν. Λασιθίου – Γ.Ν.-Κ.Υ. Νεαπόλεως «Διαλυνάκειο»- Κνωσού 2-4, Άγιος Νικόλαος, Τ.Κ. 72100</w:t>
      </w:r>
    </w:p>
    <w:p w:rsidR="00750BF8" w:rsidRPr="00750BF8" w:rsidRDefault="00750BF8" w:rsidP="003C4FAF">
      <w:pPr>
        <w:numPr>
          <w:ilvl w:val="0"/>
          <w:numId w:val="20"/>
        </w:numPr>
        <w:shd w:val="clear" w:color="auto" w:fill="FFFFFF"/>
        <w:suppressAutoHyphens/>
        <w:spacing w:after="0" w:line="240" w:lineRule="exact"/>
        <w:jc w:val="both"/>
        <w:rPr>
          <w:rFonts w:ascii="Calibri" w:eastAsia="Calibri" w:hAnsi="Calibri" w:cs="Calibri"/>
          <w:lang w:eastAsia="el-GR"/>
        </w:rPr>
      </w:pPr>
      <w:r w:rsidRPr="00750BF8">
        <w:rPr>
          <w:rFonts w:ascii="Calibri" w:eastAsia="Calibri" w:hAnsi="Calibri" w:cs="Calibri"/>
          <w:lang w:eastAsia="el-GR"/>
        </w:rPr>
        <w:t>Αποκεντρωμένη Οργανική Μονάδα Ιεράπετρας του Γ.Ν. Λασιθίου – Γ.Ν.-Κ.Υ. Νεαπόλεως «Διαλυνάκειο»- Καλημεράκη 6, Ιεράπετρα, Τ.Κ. 72200</w:t>
      </w:r>
    </w:p>
    <w:p w:rsidR="00750BF8" w:rsidRPr="00750BF8" w:rsidRDefault="00750BF8" w:rsidP="003C4FAF">
      <w:pPr>
        <w:numPr>
          <w:ilvl w:val="0"/>
          <w:numId w:val="20"/>
        </w:numPr>
        <w:shd w:val="clear" w:color="auto" w:fill="FFFFFF"/>
        <w:suppressAutoHyphens/>
        <w:spacing w:after="0" w:line="240" w:lineRule="exact"/>
        <w:jc w:val="both"/>
        <w:rPr>
          <w:rFonts w:ascii="Calibri" w:eastAsia="Calibri" w:hAnsi="Calibri" w:cs="Calibri"/>
          <w:lang w:eastAsia="el-GR"/>
        </w:rPr>
      </w:pPr>
      <w:r w:rsidRPr="00750BF8">
        <w:rPr>
          <w:rFonts w:ascii="Calibri" w:eastAsia="Calibri" w:hAnsi="Calibri" w:cs="Calibri"/>
          <w:lang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750BF8" w:rsidRPr="00750BF8" w:rsidRDefault="00750BF8" w:rsidP="003C4FAF">
      <w:pPr>
        <w:numPr>
          <w:ilvl w:val="0"/>
          <w:numId w:val="20"/>
        </w:numPr>
        <w:shd w:val="clear" w:color="auto" w:fill="FFFFFF"/>
        <w:suppressAutoHyphens/>
        <w:spacing w:after="0" w:line="240" w:lineRule="exact"/>
        <w:ind w:right="40"/>
        <w:jc w:val="both"/>
        <w:rPr>
          <w:rFonts w:ascii="Calibri" w:eastAsia="Calibri" w:hAnsi="Calibri" w:cs="Calibri"/>
          <w:lang w:eastAsia="el-GR"/>
        </w:rPr>
      </w:pPr>
      <w:r w:rsidRPr="00750BF8">
        <w:rPr>
          <w:rFonts w:ascii="Calibri" w:eastAsia="Calibri" w:hAnsi="Calibri" w:cs="Calibri"/>
          <w:lang w:eastAsia="el-GR"/>
        </w:rPr>
        <w:t>Γ.Ν.-Κ.Υ. Νεαπόλεως «Διαλυνάκειο», Γ. Διαλυνά 2, Νεάπολη, Τ.Κ. 72400</w:t>
      </w:r>
    </w:p>
    <w:p w:rsidR="00750BF8" w:rsidRPr="00750BF8" w:rsidRDefault="00750BF8" w:rsidP="00750BF8">
      <w:pPr>
        <w:spacing w:after="0" w:line="240" w:lineRule="auto"/>
        <w:ind w:left="720" w:right="40"/>
        <w:jc w:val="both"/>
        <w:rPr>
          <w:rFonts w:ascii="Calibri" w:eastAsia="Calibri" w:hAnsi="Calibri" w:cs="Calibri"/>
          <w:lang w:eastAsia="el-GR"/>
        </w:rPr>
      </w:pPr>
    </w:p>
    <w:p w:rsidR="00750BF8" w:rsidRPr="00750BF8" w:rsidRDefault="00750BF8" w:rsidP="00750BF8">
      <w:pPr>
        <w:suppressAutoHyphens/>
        <w:spacing w:after="120" w:line="240" w:lineRule="auto"/>
        <w:ind w:left="3600" w:firstLine="720"/>
        <w:jc w:val="both"/>
        <w:outlineLvl w:val="0"/>
        <w:rPr>
          <w:rFonts w:ascii="Calibri" w:eastAsia="Times New Roman" w:hAnsi="Calibri" w:cs="Calibri"/>
          <w:bCs/>
          <w:lang w:eastAsia="zh-CN"/>
        </w:rPr>
      </w:pPr>
    </w:p>
    <w:p w:rsidR="00750BF8" w:rsidRPr="00750BF8" w:rsidRDefault="00750BF8" w:rsidP="00750BF8">
      <w:pPr>
        <w:suppressAutoHyphens/>
        <w:spacing w:after="120" w:line="240" w:lineRule="auto"/>
        <w:ind w:left="3600" w:firstLine="720"/>
        <w:jc w:val="both"/>
        <w:outlineLvl w:val="0"/>
        <w:rPr>
          <w:rFonts w:ascii="Calibri" w:eastAsia="Times New Roman" w:hAnsi="Calibri" w:cs="Calibri"/>
          <w:bCs/>
          <w:lang w:eastAsia="zh-CN"/>
        </w:rPr>
      </w:pPr>
      <w:r w:rsidRPr="00750BF8">
        <w:rPr>
          <w:rFonts w:ascii="Calibri" w:eastAsia="Times New Roman" w:hAnsi="Calibri" w:cs="Calibri"/>
          <w:bCs/>
          <w:lang w:eastAsia="zh-CN"/>
        </w:rPr>
        <w:t>ΑΡΘΡΟ 3</w:t>
      </w:r>
    </w:p>
    <w:p w:rsidR="00750BF8" w:rsidRPr="00750BF8" w:rsidRDefault="00750BF8" w:rsidP="00750BF8">
      <w:pPr>
        <w:suppressAutoHyphens/>
        <w:spacing w:after="120" w:line="240" w:lineRule="auto"/>
        <w:jc w:val="center"/>
        <w:rPr>
          <w:rFonts w:ascii="Calibri" w:eastAsia="Times New Roman" w:hAnsi="Calibri" w:cs="Calibri"/>
          <w:bCs/>
          <w:lang w:eastAsia="zh-CN"/>
        </w:rPr>
      </w:pPr>
      <w:r w:rsidRPr="00750BF8">
        <w:rPr>
          <w:rFonts w:ascii="Calibri" w:eastAsia="Times New Roman" w:hAnsi="Calibri" w:cs="Calibri"/>
          <w:bCs/>
          <w:lang w:eastAsia="zh-CN"/>
        </w:rPr>
        <w:t>ΧΡΟΝΟΣ ΙΣΧΥΟΣ ΣΥΜΒΑΣΗΣ – ΤΡΟΠΟΠΟΙΗΣΗ – ΚΑΤΑΓΓΕΛΙΑ ΣΥΜΒΑΣΗΣ</w:t>
      </w:r>
    </w:p>
    <w:p w:rsidR="00750BF8" w:rsidRPr="00750BF8" w:rsidRDefault="00750BF8" w:rsidP="00750BF8">
      <w:pPr>
        <w:suppressAutoHyphens/>
        <w:spacing w:after="120" w:line="240" w:lineRule="auto"/>
        <w:jc w:val="both"/>
        <w:rPr>
          <w:rFonts w:ascii="Calibri" w:eastAsia="Times New Roman" w:hAnsi="Calibri" w:cs="Calibri"/>
          <w:bCs/>
          <w:lang w:eastAsia="zh-CN"/>
        </w:rPr>
      </w:pPr>
      <w:r w:rsidRPr="00750BF8">
        <w:rPr>
          <w:rFonts w:ascii="Calibri" w:eastAsia="Times New Roman" w:hAnsi="Calibri" w:cs="Calibri"/>
          <w:bCs/>
          <w:lang w:eastAsia="zh-CN"/>
        </w:rPr>
        <w:t>3.1 Η παρούσα Σύμβαση θα έχει διάρκεια ενός έτους, ήτοι από …………………………….</w:t>
      </w:r>
    </w:p>
    <w:p w:rsidR="00750BF8" w:rsidRPr="00750BF8" w:rsidRDefault="00750BF8" w:rsidP="00750BF8">
      <w:pPr>
        <w:spacing w:after="0" w:line="264" w:lineRule="exact"/>
        <w:ind w:left="40" w:right="40"/>
        <w:jc w:val="both"/>
        <w:rPr>
          <w:rFonts w:ascii="Calibri" w:eastAsia="Calibri" w:hAnsi="Calibri" w:cs="Calibri"/>
          <w:lang w:eastAsia="el-GR"/>
        </w:rPr>
      </w:pPr>
      <w:r w:rsidRPr="00750BF8">
        <w:rPr>
          <w:rFonts w:ascii="Calibri" w:eastAsia="Calibri" w:hAnsi="Calibri" w:cs="Calibri"/>
          <w:lang w:eastAsia="el-GR"/>
        </w:rPr>
        <w:lastRenderedPageBreak/>
        <w:t>Η σύμβαση θα μπορεί να παραταθεί για ένα τρίμηνο μονομερώς από το Νοσοκομείο χωρίς καμιά ειδοποίηση. Για περαιτέρω παράταση της σύμβασης απαιτείται η συγκατάθεση του προμηθευτή και με τους εξής όρους:</w:t>
      </w:r>
    </w:p>
    <w:p w:rsidR="00750BF8" w:rsidRPr="00750BF8" w:rsidRDefault="00750BF8" w:rsidP="00750BF8">
      <w:pPr>
        <w:spacing w:after="0" w:line="264" w:lineRule="exact"/>
        <w:ind w:left="40" w:right="40"/>
        <w:jc w:val="both"/>
        <w:rPr>
          <w:rFonts w:ascii="Calibri" w:eastAsia="Calibri" w:hAnsi="Calibri" w:cs="Calibri"/>
          <w:lang w:eastAsia="el-GR"/>
        </w:rPr>
      </w:pPr>
      <w:r w:rsidRPr="00750BF8">
        <w:rPr>
          <w:rFonts w:ascii="Calibri" w:eastAsia="Calibri" w:hAnsi="Calibri" w:cs="Calibri"/>
          <w:lang w:eastAsia="el-GR"/>
        </w:rPr>
        <w:t>Α) Η παράταση ισχύος της σύμβασης δεν θα μπορεί να υπερβαίνει τους δώδεκα (12) μήνες.</w:t>
      </w:r>
    </w:p>
    <w:p w:rsidR="00750BF8" w:rsidRPr="00750BF8" w:rsidRDefault="00750BF8" w:rsidP="00750BF8">
      <w:pPr>
        <w:spacing w:after="0" w:line="264" w:lineRule="exact"/>
        <w:ind w:left="40" w:right="40"/>
        <w:jc w:val="both"/>
        <w:rPr>
          <w:rFonts w:ascii="Calibri" w:eastAsia="Calibri" w:hAnsi="Calibri" w:cs="Calibri"/>
          <w:lang w:eastAsia="el-GR"/>
        </w:rPr>
      </w:pPr>
      <w:r w:rsidRPr="00750BF8">
        <w:rPr>
          <w:rFonts w:ascii="Calibri" w:eastAsia="Calibri" w:hAnsi="Calibri" w:cs="Calibri"/>
          <w:lang w:eastAsia="el-GR"/>
        </w:rPr>
        <w:t>Β) Για κάθε μήνα παράτασης θα ορίζεται ρητά η παραδιδόμενη ποσότητα, η οποία δεν θα πρέπει να είναι μεγαλύτερη από την αντίστοιχη μηνιαία που προβλέπει η σύμβαση ή που προκύπτει από τη σύμβαση κατ’ αναλογία.</w:t>
      </w:r>
    </w:p>
    <w:p w:rsidR="00750BF8" w:rsidRPr="00750BF8" w:rsidRDefault="00750BF8" w:rsidP="00750BF8">
      <w:pPr>
        <w:spacing w:after="0" w:line="264" w:lineRule="exact"/>
        <w:ind w:left="40" w:right="40"/>
        <w:jc w:val="both"/>
        <w:rPr>
          <w:rFonts w:ascii="Calibri" w:eastAsia="Calibri" w:hAnsi="Calibri" w:cs="Calibri"/>
          <w:lang w:eastAsia="el-GR"/>
        </w:rPr>
      </w:pPr>
      <w:r w:rsidRPr="00750BF8">
        <w:rPr>
          <w:rFonts w:ascii="Calibri" w:eastAsia="Calibri" w:hAnsi="Calibri" w:cs="Calibri"/>
          <w:lang w:eastAsia="el-GR"/>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750BF8" w:rsidRPr="00750BF8" w:rsidRDefault="00750BF8" w:rsidP="00750BF8">
      <w:pPr>
        <w:suppressAutoHyphens/>
        <w:spacing w:after="120" w:line="240" w:lineRule="auto"/>
        <w:jc w:val="both"/>
        <w:rPr>
          <w:rFonts w:ascii="Calibri" w:eastAsia="Times New Roman" w:hAnsi="Calibri" w:cs="Calibri"/>
          <w:b/>
          <w:lang w:eastAsia="zh-CN"/>
        </w:rPr>
      </w:pPr>
      <w:r w:rsidRPr="00750BF8">
        <w:rPr>
          <w:rFonts w:ascii="Calibri" w:eastAsia="Times New Roman" w:hAnsi="Calibri" w:cs="Calibri"/>
          <w:bCs/>
          <w:lang w:eastAsia="zh-CN"/>
        </w:rPr>
        <w:t xml:space="preserve">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r w:rsidRPr="00750BF8">
        <w:rPr>
          <w:rFonts w:ascii="Calibri" w:eastAsia="Times New Roman" w:hAnsi="Calibri" w:cs="Calibri"/>
          <w:szCs w:val="24"/>
          <w:lang w:eastAsia="zh-CN"/>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750BF8" w:rsidRPr="00750BF8" w:rsidRDefault="00750BF8" w:rsidP="00750BF8">
      <w:pPr>
        <w:suppressAutoHyphens/>
        <w:spacing w:after="120" w:line="240" w:lineRule="auto"/>
        <w:jc w:val="both"/>
        <w:rPr>
          <w:rFonts w:ascii="Calibri" w:eastAsia="Times New Roman" w:hAnsi="Calibri" w:cs="Calibri"/>
          <w:bCs/>
          <w:lang w:eastAsia="zh-CN"/>
        </w:rPr>
      </w:pPr>
      <w:r w:rsidRPr="00750BF8">
        <w:rPr>
          <w:rFonts w:ascii="Calibri" w:eastAsia="Times New Roman" w:hAnsi="Calibri" w:cs="Calibri"/>
          <w:bCs/>
          <w:lang w:eastAsia="zh-CN"/>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750BF8" w:rsidRPr="00750BF8" w:rsidRDefault="00750BF8" w:rsidP="00750BF8">
      <w:pPr>
        <w:suppressAutoHyphens/>
        <w:spacing w:after="120" w:line="240" w:lineRule="auto"/>
        <w:jc w:val="both"/>
        <w:rPr>
          <w:rFonts w:ascii="Calibri" w:eastAsia="Times New Roman" w:hAnsi="Calibri" w:cs="Calibri"/>
          <w:bCs/>
          <w:lang w:eastAsia="zh-CN"/>
        </w:rPr>
      </w:pPr>
      <w:r w:rsidRPr="00750BF8">
        <w:rPr>
          <w:rFonts w:ascii="Calibri" w:eastAsia="Times New Roman" w:hAnsi="Calibri" w:cs="Calibri"/>
          <w:bCs/>
          <w:lang w:eastAsia="zh-CN"/>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750BF8" w:rsidRPr="00750BF8" w:rsidRDefault="00750BF8" w:rsidP="00750BF8">
      <w:pPr>
        <w:suppressAutoHyphens/>
        <w:spacing w:after="120" w:line="240" w:lineRule="auto"/>
        <w:jc w:val="both"/>
        <w:rPr>
          <w:rFonts w:ascii="Calibri" w:eastAsia="Times New Roman" w:hAnsi="Calibri" w:cs="Calibri"/>
          <w:bCs/>
          <w:lang w:eastAsia="zh-CN"/>
        </w:rPr>
      </w:pPr>
      <w:r w:rsidRPr="00750BF8">
        <w:rPr>
          <w:rFonts w:ascii="Calibri" w:eastAsia="Times New Roman" w:hAnsi="Calibri" w:cs="Calibri"/>
          <w:bCs/>
          <w:lang w:eastAsia="zh-CN"/>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750BF8" w:rsidRPr="00750BF8" w:rsidRDefault="00750BF8" w:rsidP="00750BF8">
      <w:pPr>
        <w:suppressAutoHyphens/>
        <w:spacing w:after="120" w:line="240" w:lineRule="auto"/>
        <w:jc w:val="both"/>
        <w:rPr>
          <w:rFonts w:ascii="Calibri" w:eastAsia="Times New Roman" w:hAnsi="Calibri" w:cs="Calibri"/>
          <w:bCs/>
          <w:lang w:eastAsia="zh-CN"/>
        </w:rPr>
      </w:pPr>
      <w:r w:rsidRPr="00750BF8">
        <w:rPr>
          <w:rFonts w:ascii="Calibri" w:eastAsia="Times New Roman" w:hAnsi="Calibri" w:cs="Calibri"/>
          <w:bCs/>
          <w:lang w:eastAsia="zh-CN"/>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750BF8" w:rsidRPr="00750BF8" w:rsidRDefault="00750BF8" w:rsidP="00750BF8">
      <w:pPr>
        <w:suppressAutoHyphens/>
        <w:spacing w:after="120" w:line="240" w:lineRule="auto"/>
        <w:ind w:left="320"/>
        <w:jc w:val="both"/>
        <w:rPr>
          <w:rFonts w:ascii="Calibri" w:eastAsia="Times New Roman" w:hAnsi="Calibri" w:cs="Calibri"/>
          <w:lang w:eastAsia="zh-CN"/>
        </w:rPr>
      </w:pPr>
    </w:p>
    <w:p w:rsidR="00750BF8" w:rsidRPr="00750BF8" w:rsidRDefault="00750BF8" w:rsidP="00750BF8">
      <w:pPr>
        <w:suppressAutoHyphens/>
        <w:spacing w:after="120" w:line="240" w:lineRule="auto"/>
        <w:ind w:left="320"/>
        <w:jc w:val="center"/>
        <w:rPr>
          <w:rFonts w:ascii="Calibri" w:eastAsia="Times New Roman" w:hAnsi="Calibri" w:cs="Calibri"/>
          <w:b/>
          <w:lang w:eastAsia="zh-CN"/>
        </w:rPr>
      </w:pPr>
      <w:r w:rsidRPr="00750BF8">
        <w:rPr>
          <w:rFonts w:ascii="Calibri" w:eastAsia="Times New Roman" w:hAnsi="Calibri" w:cs="Calibri"/>
          <w:lang w:eastAsia="zh-CN"/>
        </w:rPr>
        <w:t>ΑΡΘΡΟ 4</w:t>
      </w:r>
    </w:p>
    <w:p w:rsidR="00750BF8" w:rsidRPr="00750BF8" w:rsidRDefault="00750BF8" w:rsidP="00750BF8">
      <w:pPr>
        <w:suppressAutoHyphens/>
        <w:spacing w:after="120" w:line="240" w:lineRule="auto"/>
        <w:ind w:left="320"/>
        <w:jc w:val="center"/>
        <w:rPr>
          <w:rFonts w:ascii="Calibri" w:eastAsia="Calibri" w:hAnsi="Calibri" w:cs="Calibri"/>
          <w:bCs/>
          <w:i/>
          <w:iCs/>
          <w:sz w:val="20"/>
          <w:lang w:eastAsia="zh-CN"/>
        </w:rPr>
      </w:pPr>
      <w:r w:rsidRPr="00750BF8">
        <w:rPr>
          <w:rFonts w:ascii="Calibri" w:eastAsia="Times New Roman" w:hAnsi="Calibri" w:cs="Calibri"/>
          <w:lang w:eastAsia="zh-CN"/>
        </w:rPr>
        <w:t>ΠΑΡΑΛΑΒΗ ΥΛΙΚΩΝ</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lang w:eastAsia="el-GR"/>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lang w:eastAsia="el-GR"/>
        </w:rPr>
        <w:t>α) Με μακροσκοπική εξέταση.</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lang w:eastAsia="el-GR"/>
        </w:rPr>
        <w:t>β) Με χημική ή μηχανική εξέταση (εργαστηριακή εξέταση).</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lang w:eastAsia="el-GR"/>
        </w:rPr>
        <w:t>γ) Με πρακτική δοκιμασία.</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lang w:eastAsia="el-GR"/>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lang w:eastAsia="el-GR"/>
        </w:rPr>
        <w:t>Το κόστος της διενέργειας των ελέγχων βαρύνει τον ανάδοχο.</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lang w:eastAsia="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lang w:eastAsia="el-GR"/>
        </w:rPr>
        <w:t>Τα πρωτόκολλα που συντάσσονται από τις επιτροπές (πρωτοβάθμιες – δευτεροβάθμιες) κοινοποιούνται υποχρεωτικά και στους αναδόχους.</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lang w:eastAsia="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lang w:eastAsia="el-GR"/>
        </w:rPr>
        <w:lastRenderedPageBreak/>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lang w:eastAsia="el-GR"/>
        </w:rPr>
        <w:t>Το αποτέλεσμα  της κατ΄ έφεση εξέτασης είναι υποχρεωτικό και τελεσίδικο και για τα δύο μέρη.</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lang w:eastAsia="el-GR"/>
        </w:rPr>
        <w:t>Ο ανάδοχος δεν μπορεί να ζητήσει παραπομπή σε δευτεροβάθμια επιτροπή παραλαβής μετά τα αποτελέσματα της κατ΄ έφεση εξέτασης.</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lang w:eastAsia="el-GR"/>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lang w:eastAsia="el-GR"/>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lang w:eastAsia="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750BF8" w:rsidRPr="00750BF8" w:rsidRDefault="00750BF8" w:rsidP="00750BF8">
      <w:pPr>
        <w:suppressAutoHyphens/>
        <w:spacing w:after="120" w:line="240" w:lineRule="auto"/>
        <w:ind w:left="320"/>
        <w:jc w:val="center"/>
        <w:rPr>
          <w:rFonts w:ascii="Calibri" w:eastAsia="Times New Roman" w:hAnsi="Calibri" w:cs="Calibri"/>
          <w:lang w:eastAsia="zh-CN"/>
        </w:rPr>
      </w:pPr>
    </w:p>
    <w:p w:rsidR="00750BF8" w:rsidRPr="00750BF8" w:rsidRDefault="00750BF8" w:rsidP="00750BF8">
      <w:pPr>
        <w:suppressAutoHyphens/>
        <w:spacing w:after="120" w:line="240" w:lineRule="auto"/>
        <w:ind w:left="320"/>
        <w:jc w:val="center"/>
        <w:rPr>
          <w:rFonts w:ascii="Calibri" w:eastAsia="Times New Roman" w:hAnsi="Calibri" w:cs="Calibri"/>
          <w:b/>
          <w:lang w:eastAsia="zh-CN"/>
        </w:rPr>
      </w:pPr>
      <w:r w:rsidRPr="00750BF8">
        <w:rPr>
          <w:rFonts w:ascii="Calibri" w:eastAsia="Times New Roman" w:hAnsi="Calibri" w:cs="Calibri"/>
          <w:lang w:eastAsia="zh-CN"/>
        </w:rPr>
        <w:t>ΑΡΘΡΟ 5</w:t>
      </w:r>
    </w:p>
    <w:p w:rsidR="00750BF8" w:rsidRPr="00750BF8" w:rsidRDefault="00750BF8" w:rsidP="00750BF8">
      <w:pPr>
        <w:suppressAutoHyphens/>
        <w:spacing w:after="120" w:line="240" w:lineRule="auto"/>
        <w:ind w:left="320"/>
        <w:jc w:val="center"/>
        <w:rPr>
          <w:rFonts w:ascii="Calibri" w:eastAsia="Calibri" w:hAnsi="Calibri" w:cs="Calibri"/>
          <w:b/>
          <w:bCs/>
          <w:sz w:val="20"/>
          <w:lang w:eastAsia="zh-CN"/>
        </w:rPr>
      </w:pPr>
      <w:r w:rsidRPr="00750BF8">
        <w:rPr>
          <w:rFonts w:ascii="Calibri" w:eastAsia="Times New Roman" w:hAnsi="Calibri" w:cs="Calibri"/>
          <w:lang w:eastAsia="zh-CN"/>
        </w:rPr>
        <w:t>ΑΠΟΡΡΙΨΗ ΣΥΜΒΑΤΙΚΩΝ ΥΛΙΚΩΝ – ΑΝΤΙΚΑΤΑΣΤΑΣΗ</w:t>
      </w:r>
    </w:p>
    <w:p w:rsidR="00750BF8" w:rsidRPr="00750BF8" w:rsidRDefault="00750BF8" w:rsidP="00750BF8">
      <w:pPr>
        <w:spacing w:after="0" w:line="240" w:lineRule="auto"/>
        <w:ind w:right="40"/>
        <w:jc w:val="both"/>
        <w:rPr>
          <w:rFonts w:ascii="Calibri" w:eastAsia="Calibri" w:hAnsi="Calibri" w:cs="Calibri"/>
          <w:lang w:eastAsia="el-GR"/>
        </w:rPr>
      </w:pPr>
      <w:r w:rsidRPr="00750BF8">
        <w:rPr>
          <w:rFonts w:ascii="Calibri" w:eastAsia="Calibri" w:hAnsi="Calibri" w:cs="Calibri"/>
          <w:b/>
          <w:lang w:eastAsia="el-GR"/>
        </w:rPr>
        <w:t>5.1.</w:t>
      </w:r>
      <w:r w:rsidRPr="00750BF8">
        <w:rPr>
          <w:rFonts w:ascii="Calibri" w:eastAsia="Calibri" w:hAnsi="Calibri" w:cs="Calibri"/>
          <w:lang w:eastAsia="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b/>
          <w:lang w:eastAsia="el-GR"/>
        </w:rPr>
        <w:t>5.2.</w:t>
      </w:r>
      <w:r w:rsidRPr="00750BF8">
        <w:rPr>
          <w:rFonts w:ascii="Calibri" w:eastAsia="Calibri" w:hAnsi="Calibri" w:cs="Calibri"/>
          <w:lang w:eastAsia="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750BF8">
        <w:rPr>
          <w:rFonts w:ascii="Calibri" w:eastAsia="Calibri" w:hAnsi="Calibri" w:cs="Calibri"/>
          <w:lang w:eastAsia="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b/>
          <w:lang w:eastAsia="el-GR"/>
        </w:rPr>
        <w:t>5.3.</w:t>
      </w:r>
      <w:r w:rsidRPr="00750BF8">
        <w:rPr>
          <w:rFonts w:ascii="Calibri" w:eastAsia="Calibri" w:hAnsi="Calibri" w:cs="Calibri"/>
          <w:lang w:eastAsia="el-GR"/>
        </w:rPr>
        <w:t xml:space="preserve"> Η επιστροφή των υλικών που απορρίφθηκαν γίνεται σύμφωνα με τα προβλεπόμενα στις παρ. 2 και 3  του άρθρου 213 του ν. 4412/2016.</w:t>
      </w:r>
    </w:p>
    <w:p w:rsidR="00750BF8" w:rsidRPr="00750BF8" w:rsidRDefault="00750BF8" w:rsidP="00750BF8">
      <w:pPr>
        <w:suppressAutoHyphens/>
        <w:spacing w:after="120" w:line="240" w:lineRule="auto"/>
        <w:jc w:val="center"/>
        <w:outlineLvl w:val="0"/>
        <w:rPr>
          <w:rFonts w:ascii="Calibri" w:eastAsia="Times New Roman" w:hAnsi="Calibri" w:cs="Calibri"/>
          <w:bCs/>
          <w:lang w:eastAsia="zh-CN"/>
        </w:rPr>
      </w:pPr>
    </w:p>
    <w:p w:rsidR="00750BF8" w:rsidRPr="00750BF8" w:rsidRDefault="00750BF8" w:rsidP="00750BF8">
      <w:pPr>
        <w:suppressAutoHyphens/>
        <w:spacing w:after="120" w:line="240" w:lineRule="auto"/>
        <w:jc w:val="center"/>
        <w:outlineLvl w:val="0"/>
        <w:rPr>
          <w:rFonts w:ascii="Calibri" w:eastAsia="Times New Roman" w:hAnsi="Calibri" w:cs="Calibri"/>
          <w:bCs/>
          <w:lang w:eastAsia="zh-CN"/>
        </w:rPr>
      </w:pPr>
      <w:r w:rsidRPr="00750BF8">
        <w:rPr>
          <w:rFonts w:ascii="Calibri" w:eastAsia="Times New Roman" w:hAnsi="Calibri" w:cs="Calibri"/>
          <w:bCs/>
          <w:lang w:eastAsia="zh-CN"/>
        </w:rPr>
        <w:t>ΑΡΘΡΟ 6</w:t>
      </w:r>
    </w:p>
    <w:p w:rsidR="00750BF8" w:rsidRPr="00750BF8" w:rsidRDefault="00750BF8" w:rsidP="00750BF8">
      <w:pPr>
        <w:tabs>
          <w:tab w:val="left" w:pos="360"/>
        </w:tabs>
        <w:suppressAutoHyphens/>
        <w:spacing w:after="120" w:line="240" w:lineRule="auto"/>
        <w:jc w:val="center"/>
        <w:rPr>
          <w:rFonts w:ascii="Calibri" w:eastAsia="Times New Roman" w:hAnsi="Calibri" w:cs="Calibri"/>
          <w:bCs/>
          <w:lang w:eastAsia="zh-CN"/>
        </w:rPr>
      </w:pPr>
      <w:r w:rsidRPr="00750BF8">
        <w:rPr>
          <w:rFonts w:ascii="Calibri" w:eastAsia="Times New Roman" w:hAnsi="Calibri" w:cs="Calibri"/>
          <w:bCs/>
          <w:lang w:eastAsia="zh-CN"/>
        </w:rPr>
        <w:t>ΤΡΟΠΟΣ ΠΛΗΡΩΜΗΣ-ΚΡΑΤΗΣΕΙΣ- ΔΙΚΑΙΟΛΟΓΗΤΙΚΑ-ΠΛΗΡΩΜΗ</w:t>
      </w:r>
    </w:p>
    <w:p w:rsidR="00750BF8" w:rsidRPr="00750BF8" w:rsidRDefault="00750BF8" w:rsidP="00750BF8">
      <w:pPr>
        <w:spacing w:after="0" w:line="240" w:lineRule="auto"/>
        <w:ind w:right="40"/>
        <w:jc w:val="both"/>
        <w:rPr>
          <w:rFonts w:ascii="Calibri" w:eastAsia="Calibri" w:hAnsi="Calibri" w:cs="Calibri"/>
          <w:lang w:eastAsia="el-GR"/>
        </w:rPr>
      </w:pPr>
      <w:r w:rsidRPr="00750BF8">
        <w:rPr>
          <w:rFonts w:ascii="Calibri" w:eastAsia="Calibri" w:hAnsi="Calibri" w:cs="Calibri"/>
          <w:lang w:eastAsia="el-GR"/>
        </w:rPr>
        <w:t>6.1 Το έργο χρηματοδοτείται από Πιστώσεις του Προϋπολογισμού των ενδιαφερόμενων Νοσοκομείων (από τον ΚΑΕ 1359 του προϋπολογισμού τους).</w:t>
      </w:r>
    </w:p>
    <w:p w:rsidR="00750BF8" w:rsidRPr="00750BF8" w:rsidRDefault="00750BF8" w:rsidP="00750BF8">
      <w:pPr>
        <w:spacing w:after="0" w:line="264" w:lineRule="exact"/>
        <w:ind w:right="40"/>
        <w:jc w:val="both"/>
        <w:rPr>
          <w:rFonts w:ascii="Calibri" w:eastAsia="Calibri" w:hAnsi="Calibri" w:cs="Calibri"/>
          <w:lang w:eastAsia="el-GR"/>
        </w:rPr>
      </w:pPr>
      <w:r w:rsidRPr="00750BF8">
        <w:rPr>
          <w:rFonts w:ascii="Calibri" w:eastAsia="Calibri" w:hAnsi="Calibri" w:cs="Calibri"/>
          <w:lang w:eastAsia="el-GR"/>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750BF8" w:rsidRPr="00750BF8" w:rsidRDefault="00750BF8" w:rsidP="00750BF8">
      <w:pPr>
        <w:spacing w:after="0" w:line="264" w:lineRule="exact"/>
        <w:ind w:right="40"/>
        <w:jc w:val="both"/>
        <w:rPr>
          <w:rFonts w:ascii="Calibri" w:eastAsia="Calibri" w:hAnsi="Calibri" w:cs="Calibri"/>
          <w:lang w:eastAsia="el-GR"/>
        </w:rPr>
      </w:pPr>
      <w:r w:rsidRPr="00750BF8">
        <w:rPr>
          <w:rFonts w:ascii="Calibri" w:eastAsia="Calibri" w:hAnsi="Calibri" w:cs="Calibri"/>
          <w:lang w:eastAsia="el-GR"/>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750BF8" w:rsidRPr="00750BF8" w:rsidRDefault="00750BF8" w:rsidP="00750BF8">
      <w:pPr>
        <w:spacing w:after="0" w:line="264" w:lineRule="exact"/>
        <w:ind w:right="40"/>
        <w:jc w:val="both"/>
        <w:rPr>
          <w:rFonts w:ascii="Calibri" w:eastAsia="Calibri" w:hAnsi="Calibri" w:cs="Calibri"/>
          <w:lang w:eastAsia="el-GR"/>
        </w:rPr>
      </w:pPr>
      <w:r w:rsidRPr="00750BF8">
        <w:rPr>
          <w:rFonts w:ascii="Calibri" w:eastAsia="Calibri" w:hAnsi="Calibri" w:cs="Calibri"/>
          <w:lang w:eastAsia="el-GR"/>
        </w:rPr>
        <w:t>β) Αποδεικτικό εισαγωγής του υλικού στην αποθήκη του φορέα.</w:t>
      </w:r>
    </w:p>
    <w:p w:rsidR="00750BF8" w:rsidRPr="00750BF8" w:rsidRDefault="00750BF8" w:rsidP="00750BF8">
      <w:pPr>
        <w:spacing w:after="0" w:line="264" w:lineRule="exact"/>
        <w:ind w:right="40"/>
        <w:jc w:val="both"/>
        <w:rPr>
          <w:rFonts w:ascii="Calibri" w:eastAsia="Calibri" w:hAnsi="Calibri" w:cs="Calibri"/>
          <w:lang w:eastAsia="el-GR"/>
        </w:rPr>
      </w:pPr>
      <w:r w:rsidRPr="00750BF8">
        <w:rPr>
          <w:rFonts w:ascii="Calibri" w:eastAsia="Calibri" w:hAnsi="Calibri" w:cs="Calibri"/>
          <w:lang w:eastAsia="el-GR"/>
        </w:rPr>
        <w:t>γ) Τιμολόγιο του προμηθευτή εις τριπλούν</w:t>
      </w:r>
    </w:p>
    <w:p w:rsidR="00750BF8" w:rsidRPr="00750BF8" w:rsidRDefault="00750BF8" w:rsidP="00750BF8">
      <w:pPr>
        <w:spacing w:after="0" w:line="264" w:lineRule="exact"/>
        <w:ind w:right="40"/>
        <w:jc w:val="both"/>
        <w:rPr>
          <w:rFonts w:ascii="Calibri" w:eastAsia="Calibri" w:hAnsi="Calibri" w:cs="Calibri"/>
          <w:lang w:eastAsia="el-GR"/>
        </w:rPr>
      </w:pPr>
      <w:r w:rsidRPr="00750BF8">
        <w:rPr>
          <w:rFonts w:ascii="Calibri" w:eastAsia="Calibri" w:hAnsi="Calibri" w:cs="Calibri"/>
          <w:lang w:eastAsia="el-GR"/>
        </w:rPr>
        <w:lastRenderedPageBreak/>
        <w:t>δ) Πιστοποιητικά Φορολογικής και Ασφαλιστικής Ενημερότητας</w:t>
      </w:r>
    </w:p>
    <w:p w:rsidR="00750BF8" w:rsidRPr="00750BF8" w:rsidRDefault="00750BF8" w:rsidP="00750BF8">
      <w:pPr>
        <w:tabs>
          <w:tab w:val="left" w:pos="560"/>
        </w:tabs>
        <w:spacing w:after="0" w:line="264" w:lineRule="exact"/>
        <w:ind w:right="40"/>
        <w:jc w:val="both"/>
        <w:rPr>
          <w:rFonts w:ascii="Calibri" w:eastAsia="Calibri" w:hAnsi="Calibri" w:cs="Calibri"/>
          <w:lang w:eastAsia="el-GR"/>
        </w:rPr>
      </w:pPr>
      <w:r w:rsidRPr="00750BF8">
        <w:rPr>
          <w:rFonts w:ascii="Calibri" w:eastAsia="Calibri" w:hAnsi="Calibri" w:cs="Calibri"/>
          <w:lang w:eastAsia="el-GR"/>
        </w:rPr>
        <w:t>στ) Κάθε άλλο δικαιολογητικό που τυχόν ήθελε ζητηθεί από τις αρμόδιες υπηρεσίες που διενεργούν τον έλεγχο και την πληρωμή της δαπάνης.</w:t>
      </w:r>
    </w:p>
    <w:p w:rsidR="00750BF8" w:rsidRPr="00750BF8" w:rsidRDefault="00750BF8" w:rsidP="00750BF8">
      <w:pPr>
        <w:spacing w:after="0" w:line="264" w:lineRule="exact"/>
        <w:jc w:val="both"/>
        <w:rPr>
          <w:rFonts w:ascii="Calibri" w:eastAsia="Calibri" w:hAnsi="Calibri" w:cs="Calibri"/>
          <w:lang w:eastAsia="el-GR"/>
        </w:rPr>
      </w:pPr>
      <w:r w:rsidRPr="00750BF8">
        <w:rPr>
          <w:rFonts w:ascii="Calibri" w:eastAsia="Calibri" w:hAnsi="Calibri" w:cs="Calibri"/>
          <w:lang w:eastAsia="el-GR"/>
        </w:rPr>
        <w:t>6.3 Η αμοιβή του αναδόχου υπόκειται στις ακόλουθες κρατήσεις :</w:t>
      </w:r>
    </w:p>
    <w:p w:rsidR="00750BF8" w:rsidRPr="00750BF8" w:rsidRDefault="00750BF8" w:rsidP="00750BF8">
      <w:pPr>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750BF8" w:rsidRPr="00750BF8" w:rsidRDefault="00750BF8" w:rsidP="00750BF8">
      <w:pPr>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Pr="00750BF8">
        <w:rPr>
          <w:rFonts w:ascii="Calibri" w:eastAsia="Times New Roman" w:hAnsi="Calibri" w:cs="Calibri"/>
          <w:szCs w:val="24"/>
          <w:vertAlign w:val="superscript"/>
          <w:lang w:eastAsia="zh-CN"/>
        </w:rPr>
        <w:footnoteReference w:id="21"/>
      </w:r>
    </w:p>
    <w:p w:rsidR="00750BF8" w:rsidRPr="00750BF8" w:rsidRDefault="00750BF8" w:rsidP="00750BF8">
      <w:pPr>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γ) Κράτηση 0,06% η οποία υπολογίζεται επί της αξίας κάθε πληρωμής προ φόρων και και κρατήσεων της αρχικής καθώς και κάθε συμπληρωματικής σύμβασης υπέρ της Αρχής Εξέτασης Προδικαστικών Προσφυγών (άρθρο 350 παρ. 3 του ν. 4412/2016)</w:t>
      </w:r>
      <w:r w:rsidRPr="00750BF8">
        <w:rPr>
          <w:rFonts w:ascii="Calibri" w:eastAsia="Times New Roman" w:hAnsi="Calibri" w:cs="Calibri"/>
          <w:szCs w:val="24"/>
          <w:vertAlign w:val="superscript"/>
          <w:lang w:eastAsia="zh-CN"/>
        </w:rPr>
        <w:footnoteReference w:id="22"/>
      </w:r>
      <w:r w:rsidRPr="00750BF8">
        <w:rPr>
          <w:rFonts w:ascii="Calibri" w:eastAsia="Times New Roman" w:hAnsi="Calibri" w:cs="Calibri"/>
          <w:szCs w:val="24"/>
          <w:lang w:eastAsia="zh-CN"/>
        </w:rPr>
        <w:t xml:space="preserve"> .</w:t>
      </w:r>
    </w:p>
    <w:p w:rsidR="00750BF8" w:rsidRPr="00750BF8" w:rsidRDefault="00750BF8" w:rsidP="00750BF8">
      <w:pPr>
        <w:tabs>
          <w:tab w:val="left" w:pos="583"/>
        </w:tabs>
        <w:spacing w:after="0" w:line="264" w:lineRule="exact"/>
        <w:ind w:right="40"/>
        <w:jc w:val="both"/>
        <w:rPr>
          <w:rFonts w:ascii="Calibri" w:eastAsia="Times New Roman" w:hAnsi="Calibri" w:cs="Calibri"/>
          <w:sz w:val="20"/>
          <w:szCs w:val="20"/>
          <w:lang w:eastAsia="zh-CN"/>
        </w:rPr>
      </w:pPr>
      <w:r w:rsidRPr="00750BF8">
        <w:rPr>
          <w:rFonts w:ascii="Calibri" w:eastAsia="Times New Roman" w:hAnsi="Calibri" w:cs="Calibri"/>
          <w:szCs w:val="24"/>
          <w:lang w:eastAsia="zh-CN"/>
        </w:rPr>
        <w:t>δ)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750BF8" w:rsidRPr="00750BF8" w:rsidRDefault="00750BF8" w:rsidP="00750BF8">
      <w:pPr>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Οι υπέρ τρίτων κρατήσεις υπόκεινται στο εκάστοτε ισχύον αναλογικό τέλος χαρτοσήμου 3 % και στην επ’ αυτού εισφορά υπέρ ΟΓΑ 20%.</w:t>
      </w:r>
    </w:p>
    <w:p w:rsidR="00750BF8" w:rsidRPr="00750BF8" w:rsidRDefault="00750BF8" w:rsidP="00750BF8">
      <w:pPr>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Σε κάθε περίπτωση, εάν έως τη υπογραφή της σύμβασης έχουν τροποποιηθεί οι ως άνω κρατήσεις ισχύουν οι νόμιμες.</w:t>
      </w: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240" w:lineRule="auto"/>
        <w:jc w:val="both"/>
        <w:outlineLvl w:val="0"/>
        <w:rPr>
          <w:rFonts w:ascii="Calibri" w:eastAsia="Times New Roman" w:hAnsi="Calibri" w:cs="Calibri"/>
          <w:szCs w:val="24"/>
          <w:lang w:eastAsia="zh-CN"/>
        </w:rPr>
      </w:pPr>
      <w:r w:rsidRPr="00750BF8">
        <w:rPr>
          <w:rFonts w:ascii="Calibri" w:eastAsia="Times New Roman" w:hAnsi="Calibri" w:cs="Calibri"/>
          <w:szCs w:val="24"/>
          <w:lang w:eastAsia="zh-CN"/>
        </w:rPr>
        <w:t>Με κάθε πληρωμή θα γίνεται η προβλεπόμενη από την κείμενη νομοθεσία παρακράτηση φόρου εισοδήματος αξίας 4 % επί του καθαρού ποσού.</w:t>
      </w: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240" w:lineRule="auto"/>
        <w:jc w:val="both"/>
        <w:outlineLvl w:val="0"/>
        <w:rPr>
          <w:rFonts w:ascii="Calibri" w:eastAsia="Times New Roman" w:hAnsi="Calibri" w:cs="Calibri"/>
          <w:szCs w:val="24"/>
          <w:lang w:eastAsia="zh-CN"/>
        </w:rPr>
      </w:pPr>
      <w:r w:rsidRPr="00750BF8">
        <w:rPr>
          <w:rFonts w:ascii="Calibri" w:eastAsia="Times New Roman" w:hAnsi="Calibri" w:cs="Calibri"/>
          <w:szCs w:val="24"/>
          <w:lang w:eastAsia="zh-CN"/>
        </w:rPr>
        <w:t>6.4 Η τιμολόγηση θα γίνεται στα κάτωθι στοιχεία:</w:t>
      </w: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240" w:lineRule="auto"/>
        <w:jc w:val="both"/>
        <w:outlineLvl w:val="0"/>
        <w:rPr>
          <w:rFonts w:ascii="Calibri" w:eastAsia="Times New Roman" w:hAnsi="Calibri" w:cs="Calibri"/>
          <w:szCs w:val="24"/>
          <w:lang w:eastAsia="zh-CN"/>
        </w:rPr>
      </w:pPr>
      <w:r w:rsidRPr="00750BF8">
        <w:rPr>
          <w:rFonts w:ascii="Calibri" w:eastAsia="Times New Roman" w:hAnsi="Calibri" w:cs="Calibri"/>
          <w:szCs w:val="24"/>
          <w:lang w:eastAsia="zh-CN"/>
        </w:rPr>
        <w:t>Οργανική Μονάδα Έδρας του Γ.Ν. Λασιθίου – Γ.Ν.-Κ.Υ. Νεαπόλεως «Διαλυνάκειο»- Κνωσού 2-4, Άγιος Νικόλαος, Τ.Κ. 72100, ΑΦΜ 999070198, Δ.Ο.Υ ΑΓΙΟΥ ΝΙΚΟΛΑΟΥ</w:t>
      </w: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240" w:lineRule="auto"/>
        <w:jc w:val="both"/>
        <w:outlineLvl w:val="0"/>
        <w:rPr>
          <w:rFonts w:ascii="Calibri" w:eastAsia="Times New Roman" w:hAnsi="Calibri" w:cs="Calibri"/>
          <w:szCs w:val="24"/>
          <w:lang w:eastAsia="zh-CN"/>
        </w:rPr>
      </w:pPr>
      <w:r w:rsidRPr="00750BF8">
        <w:rPr>
          <w:rFonts w:ascii="Calibri" w:eastAsia="Times New Roman" w:hAnsi="Calibri" w:cs="Calibri"/>
          <w:szCs w:val="24"/>
          <w:lang w:eastAsia="zh-CN"/>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240" w:lineRule="auto"/>
        <w:jc w:val="both"/>
        <w:outlineLvl w:val="0"/>
        <w:rPr>
          <w:rFonts w:ascii="Calibri" w:eastAsia="Times New Roman" w:hAnsi="Calibri" w:cs="Calibri"/>
          <w:szCs w:val="24"/>
          <w:lang w:eastAsia="zh-CN"/>
        </w:rPr>
      </w:pPr>
      <w:r w:rsidRPr="00750BF8">
        <w:rPr>
          <w:rFonts w:ascii="Calibri" w:eastAsia="Times New Roman" w:hAnsi="Calibri" w:cs="Calibri"/>
          <w:szCs w:val="24"/>
          <w:lang w:eastAsia="zh-CN"/>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240" w:lineRule="auto"/>
        <w:jc w:val="both"/>
        <w:outlineLvl w:val="0"/>
        <w:rPr>
          <w:rFonts w:ascii="Calibri" w:eastAsia="Times New Roman" w:hAnsi="Calibri" w:cs="Calibri"/>
          <w:szCs w:val="24"/>
          <w:lang w:eastAsia="zh-CN"/>
        </w:rPr>
      </w:pPr>
      <w:r w:rsidRPr="00750BF8">
        <w:rPr>
          <w:rFonts w:ascii="Calibri" w:eastAsia="Times New Roman" w:hAnsi="Calibri" w:cs="Calibri"/>
          <w:szCs w:val="24"/>
          <w:lang w:eastAsia="zh-CN"/>
        </w:rPr>
        <w:t>Γ.Ν.-Κ.Υ. Νεαπόλεως «Διαλυνάκειο», Γ. Διαλυνά 2, Νεάπολη Τ.Κ. 72400, ΑΦΜ 800240765, Δ.Ο.Υ ΑΓΙΟΥ ΝΙΚΟΛΑΟΥ</w:t>
      </w:r>
    </w:p>
    <w:p w:rsidR="00750BF8" w:rsidRPr="00750BF8" w:rsidRDefault="00750BF8" w:rsidP="00750BF8">
      <w:pPr>
        <w:spacing w:after="0" w:line="240" w:lineRule="auto"/>
        <w:jc w:val="both"/>
        <w:rPr>
          <w:rFonts w:ascii="Calibri" w:eastAsia="Tahoma" w:hAnsi="Calibri" w:cs="Tahoma"/>
          <w:bCs/>
          <w:color w:val="000000"/>
          <w:sz w:val="20"/>
          <w:szCs w:val="20"/>
          <w:lang w:eastAsia="el-GR"/>
        </w:rPr>
      </w:pP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240" w:lineRule="auto"/>
        <w:jc w:val="both"/>
        <w:outlineLvl w:val="0"/>
        <w:rPr>
          <w:rFonts w:ascii="Calibri" w:eastAsia="Times New Roman" w:hAnsi="Calibri" w:cs="Calibri"/>
          <w:bCs/>
          <w:lang w:eastAsia="zh-CN"/>
        </w:rPr>
      </w:pP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240" w:lineRule="auto"/>
        <w:jc w:val="center"/>
        <w:outlineLvl w:val="0"/>
        <w:rPr>
          <w:rFonts w:ascii="Calibri" w:eastAsia="Times New Roman" w:hAnsi="Calibri" w:cs="Calibri"/>
          <w:bCs/>
          <w:lang w:eastAsia="zh-CN"/>
        </w:rPr>
      </w:pP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240" w:lineRule="auto"/>
        <w:jc w:val="center"/>
        <w:outlineLvl w:val="0"/>
        <w:rPr>
          <w:rFonts w:ascii="Calibri" w:eastAsia="Times New Roman" w:hAnsi="Calibri" w:cs="Calibri"/>
          <w:bCs/>
          <w:lang w:eastAsia="zh-CN"/>
        </w:rPr>
      </w:pPr>
      <w:r w:rsidRPr="00750BF8">
        <w:rPr>
          <w:rFonts w:ascii="Calibri" w:eastAsia="Times New Roman" w:hAnsi="Calibri" w:cs="Calibri"/>
          <w:bCs/>
          <w:lang w:eastAsia="zh-CN"/>
        </w:rPr>
        <w:t>ΑΡΘΡΟ 7</w:t>
      </w: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240" w:lineRule="auto"/>
        <w:jc w:val="center"/>
        <w:rPr>
          <w:rFonts w:ascii="Calibri" w:eastAsia="Times New Roman" w:hAnsi="Calibri" w:cs="Calibri"/>
          <w:b/>
          <w:lang w:eastAsia="zh-CN"/>
        </w:rPr>
      </w:pPr>
      <w:r w:rsidRPr="00750BF8">
        <w:rPr>
          <w:rFonts w:ascii="Calibri" w:eastAsia="Times New Roman" w:hAnsi="Calibri" w:cs="Calibri"/>
          <w:bCs/>
          <w:lang w:eastAsia="zh-CN"/>
        </w:rPr>
        <w:t>ΤΕΧΝΙΚΕΣ ΠΡΟΔΙΑΓΡΑΦΕΣ</w:t>
      </w: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240" w:lineRule="auto"/>
        <w:jc w:val="both"/>
        <w:rPr>
          <w:rFonts w:ascii="Calibri" w:eastAsia="Times New Roman" w:hAnsi="Calibri" w:cs="Calibri"/>
          <w:b/>
          <w:lang w:eastAsia="zh-CN"/>
        </w:rPr>
      </w:pPr>
      <w:r w:rsidRPr="00750BF8">
        <w:rPr>
          <w:rFonts w:ascii="Calibri" w:eastAsia="Times New Roman" w:hAnsi="Calibri" w:cs="Calibri"/>
          <w:lang w:eastAsia="zh-CN"/>
        </w:rPr>
        <w:t xml:space="preserve">Ο ανάδοχος υποχρεούται να υλοποιήσει την προμήθεια των ειδών, σύμφωνα με τους όρους και τις Τεχνικές Προδιαγραφές της με αρ. ………./20…. Διακήρυξης και την προσφορά του αναδόχου τα οποία αποτελούν αναπόσπαστο τμήμα της παρούσης Σύμβασης. </w:t>
      </w: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240" w:lineRule="auto"/>
        <w:jc w:val="both"/>
        <w:rPr>
          <w:rFonts w:ascii="Calibri" w:eastAsia="Times New Roman" w:hAnsi="Calibri" w:cs="Calibri"/>
          <w:b/>
          <w:lang w:eastAsia="zh-CN"/>
        </w:rPr>
      </w:pP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240" w:lineRule="auto"/>
        <w:jc w:val="center"/>
        <w:outlineLvl w:val="0"/>
        <w:rPr>
          <w:rFonts w:ascii="Calibri" w:eastAsia="Times New Roman" w:hAnsi="Calibri" w:cs="Calibri"/>
          <w:bCs/>
          <w:lang w:eastAsia="zh-CN"/>
        </w:rPr>
      </w:pPr>
      <w:r w:rsidRPr="00750BF8">
        <w:rPr>
          <w:rFonts w:ascii="Calibri" w:eastAsia="Times New Roman" w:hAnsi="Calibri" w:cs="Calibri"/>
          <w:bCs/>
          <w:lang w:eastAsia="zh-CN"/>
        </w:rPr>
        <w:t>ΑΡΘΡΟ 8</w:t>
      </w:r>
    </w:p>
    <w:p w:rsidR="00750BF8" w:rsidRPr="00750BF8" w:rsidRDefault="00750BF8" w:rsidP="00750BF8">
      <w:pPr>
        <w:tabs>
          <w:tab w:val="left" w:pos="1302"/>
        </w:tabs>
        <w:suppressAutoHyphens/>
        <w:spacing w:after="120" w:line="240" w:lineRule="auto"/>
        <w:jc w:val="center"/>
        <w:rPr>
          <w:rFonts w:ascii="Calibri" w:eastAsia="Times New Roman" w:hAnsi="Calibri" w:cs="Calibri"/>
          <w:bCs/>
          <w:lang w:eastAsia="zh-CN"/>
        </w:rPr>
      </w:pPr>
      <w:r w:rsidRPr="00750BF8">
        <w:rPr>
          <w:rFonts w:ascii="Calibri" w:eastAsia="Times New Roman" w:hAnsi="Calibri" w:cs="Calibri"/>
          <w:bCs/>
          <w:lang w:eastAsia="zh-CN"/>
        </w:rPr>
        <w:t>ΚΥΡΩΣΕΙΣ ΣΕ ΒΑΡΟΣ ΤΟΥ ΠΡΟΜΗΘΕΥΤΗ</w:t>
      </w:r>
    </w:p>
    <w:p w:rsidR="00750BF8" w:rsidRPr="00750BF8" w:rsidRDefault="00750BF8" w:rsidP="00750BF8">
      <w:pPr>
        <w:spacing w:after="0" w:line="240" w:lineRule="auto"/>
        <w:ind w:right="40"/>
        <w:jc w:val="both"/>
        <w:rPr>
          <w:rFonts w:ascii="Calibri" w:eastAsia="Calibri" w:hAnsi="Calibri" w:cs="Calibri"/>
          <w:lang w:eastAsia="el-GR"/>
        </w:rPr>
      </w:pPr>
      <w:r w:rsidRPr="00750BF8">
        <w:rPr>
          <w:rFonts w:ascii="Calibri" w:eastAsia="Calibri" w:hAnsi="Calibri" w:cs="Calibri"/>
          <w:b/>
          <w:lang w:eastAsia="el-GR"/>
        </w:rPr>
        <w:t>8.1</w:t>
      </w:r>
      <w:r w:rsidRPr="00750BF8">
        <w:rPr>
          <w:rFonts w:ascii="Calibri" w:eastAsia="Calibri" w:hAnsi="Calibri" w:cs="Calibri"/>
          <w:lang w:eastAsia="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750BF8" w:rsidRPr="00750BF8" w:rsidRDefault="00750BF8" w:rsidP="00750BF8">
      <w:pPr>
        <w:spacing w:after="60" w:line="269" w:lineRule="exact"/>
        <w:ind w:right="40"/>
        <w:jc w:val="both"/>
        <w:rPr>
          <w:rFonts w:ascii="Calibri" w:eastAsia="Calibri" w:hAnsi="Calibri" w:cs="Calibri"/>
          <w:lang w:eastAsia="el-GR"/>
        </w:rPr>
      </w:pPr>
      <w:r w:rsidRPr="00750BF8">
        <w:rPr>
          <w:rFonts w:ascii="Calibri" w:eastAsia="Calibri" w:hAnsi="Calibri" w:cs="Calibri"/>
          <w:lang w:eastAsia="el-GR"/>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750BF8" w:rsidRPr="00750BF8" w:rsidRDefault="00750BF8" w:rsidP="00750BF8">
      <w:pPr>
        <w:spacing w:after="60" w:line="269" w:lineRule="exact"/>
        <w:ind w:right="40"/>
        <w:jc w:val="both"/>
        <w:rPr>
          <w:rFonts w:ascii="Calibri" w:eastAsia="Calibri" w:hAnsi="Calibri" w:cs="Calibri"/>
          <w:lang w:eastAsia="el-GR"/>
        </w:rPr>
      </w:pPr>
      <w:r w:rsidRPr="00750BF8">
        <w:rPr>
          <w:rFonts w:ascii="Calibri" w:eastAsia="Calibri" w:hAnsi="Calibri" w:cs="Calibri"/>
          <w:lang w:eastAsia="el-GR"/>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750BF8" w:rsidRPr="00750BF8" w:rsidRDefault="00750BF8" w:rsidP="00750BF8">
      <w:pPr>
        <w:spacing w:after="60" w:line="269" w:lineRule="exact"/>
        <w:ind w:right="40"/>
        <w:jc w:val="both"/>
        <w:rPr>
          <w:rFonts w:ascii="Calibri" w:eastAsia="Calibri" w:hAnsi="Calibri" w:cs="Calibri"/>
          <w:lang w:eastAsia="el-GR"/>
        </w:rPr>
      </w:pPr>
      <w:r w:rsidRPr="00750BF8">
        <w:rPr>
          <w:rFonts w:ascii="Calibri" w:eastAsia="Calibri" w:hAnsi="Calibri" w:cs="Calibri"/>
          <w:lang w:eastAsia="el-GR"/>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750BF8" w:rsidRPr="00750BF8" w:rsidRDefault="00750BF8" w:rsidP="00750BF8">
      <w:pPr>
        <w:spacing w:after="0" w:line="269" w:lineRule="exact"/>
        <w:ind w:right="40"/>
        <w:jc w:val="both"/>
        <w:rPr>
          <w:rFonts w:ascii="Calibri" w:eastAsia="Calibri" w:hAnsi="Calibri" w:cs="Calibri"/>
          <w:lang w:eastAsia="el-GR"/>
        </w:rPr>
      </w:pPr>
      <w:r w:rsidRPr="00750BF8">
        <w:rPr>
          <w:rFonts w:ascii="Calibri" w:eastAsia="Calibri" w:hAnsi="Calibri" w:cs="Calibri"/>
          <w:b/>
          <w:lang w:eastAsia="el-GR"/>
        </w:rPr>
        <w:t>8.2</w:t>
      </w:r>
      <w:r w:rsidRPr="00750BF8">
        <w:rPr>
          <w:rFonts w:ascii="Calibri" w:eastAsia="Calibri" w:hAnsi="Calibri" w:cs="Calibri"/>
          <w:lang w:eastAsia="el-GR"/>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750BF8" w:rsidRPr="00750BF8" w:rsidRDefault="00750BF8" w:rsidP="00750BF8">
      <w:pPr>
        <w:spacing w:before="120" w:after="0" w:line="269" w:lineRule="exact"/>
        <w:ind w:right="40"/>
        <w:jc w:val="both"/>
        <w:rPr>
          <w:rFonts w:ascii="Calibri" w:eastAsia="Calibri" w:hAnsi="Calibri" w:cs="Calibri"/>
          <w:lang w:eastAsia="el-GR"/>
        </w:rPr>
      </w:pPr>
      <w:r w:rsidRPr="00750BF8">
        <w:rPr>
          <w:rFonts w:ascii="Calibri" w:eastAsia="Calibri" w:hAnsi="Calibri" w:cs="Calibri"/>
          <w:b/>
          <w:lang w:eastAsia="el-GR"/>
        </w:rPr>
        <w:t>8.3</w:t>
      </w:r>
      <w:r w:rsidRPr="00750BF8">
        <w:rPr>
          <w:rFonts w:ascii="Calibri" w:eastAsia="Calibri" w:hAnsi="Calibri" w:cs="Calibri"/>
          <w:lang w:eastAsia="el-GR"/>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750BF8" w:rsidRPr="00750BF8" w:rsidRDefault="00750BF8" w:rsidP="00750BF8">
      <w:pPr>
        <w:tabs>
          <w:tab w:val="left" w:pos="810"/>
        </w:tabs>
        <w:spacing w:after="115" w:line="269" w:lineRule="exact"/>
        <w:ind w:right="40"/>
        <w:jc w:val="both"/>
        <w:rPr>
          <w:rFonts w:ascii="Calibri" w:eastAsia="Calibri" w:hAnsi="Calibri" w:cs="Calibri"/>
          <w:lang w:eastAsia="el-GR"/>
        </w:rPr>
      </w:pPr>
      <w:r w:rsidRPr="00750BF8">
        <w:rPr>
          <w:rFonts w:ascii="Calibri" w:eastAsia="Calibri" w:hAnsi="Calibri" w:cs="Calibri"/>
          <w:lang w:eastAsia="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750BF8" w:rsidRPr="00750BF8" w:rsidRDefault="00750BF8" w:rsidP="00750BF8">
      <w:pPr>
        <w:tabs>
          <w:tab w:val="left" w:pos="810"/>
        </w:tabs>
        <w:spacing w:after="115" w:line="269" w:lineRule="exact"/>
        <w:ind w:right="40"/>
        <w:jc w:val="both"/>
        <w:rPr>
          <w:rFonts w:ascii="Calibri" w:eastAsia="Calibri" w:hAnsi="Calibri" w:cs="Calibri"/>
          <w:lang w:eastAsia="el-GR"/>
        </w:rPr>
      </w:pPr>
      <w:r w:rsidRPr="00750BF8">
        <w:rPr>
          <w:rFonts w:ascii="Calibri" w:eastAsia="Calibri" w:hAnsi="Calibri" w:cs="Calibri"/>
          <w:lang w:eastAsia="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750BF8" w:rsidRPr="00750BF8" w:rsidRDefault="00750BF8" w:rsidP="00750BF8">
      <w:pPr>
        <w:tabs>
          <w:tab w:val="left" w:pos="810"/>
        </w:tabs>
        <w:spacing w:after="115" w:line="240" w:lineRule="auto"/>
        <w:ind w:right="40"/>
        <w:jc w:val="both"/>
        <w:rPr>
          <w:rFonts w:ascii="Calibri" w:eastAsia="Calibri" w:hAnsi="Calibri" w:cs="Calibri"/>
          <w:lang w:eastAsia="el-GR"/>
        </w:rPr>
      </w:pPr>
      <w:r w:rsidRPr="00750BF8">
        <w:rPr>
          <w:rFonts w:ascii="Calibri" w:eastAsia="Calibri" w:hAnsi="Calibri" w:cs="Calibri"/>
          <w:lang w:eastAsia="el-GR"/>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750BF8" w:rsidRPr="00750BF8" w:rsidRDefault="00750BF8" w:rsidP="00750BF8">
      <w:pPr>
        <w:tabs>
          <w:tab w:val="left" w:pos="810"/>
        </w:tabs>
        <w:spacing w:after="115" w:line="240" w:lineRule="auto"/>
        <w:ind w:right="40"/>
        <w:jc w:val="both"/>
        <w:rPr>
          <w:rFonts w:ascii="Calibri" w:eastAsia="Calibri" w:hAnsi="Calibri" w:cs="Calibri"/>
          <w:lang w:eastAsia="el-GR"/>
        </w:rPr>
      </w:pPr>
      <w:r w:rsidRPr="00750BF8">
        <w:rPr>
          <w:rFonts w:ascii="Calibri" w:eastAsia="Calibri" w:hAnsi="Calibri" w:cs="Calibri"/>
          <w:lang w:eastAsia="el-GR"/>
        </w:rPr>
        <w:t>Σε περίπτωση ένωσης οικονομικών φορέων, το πρόστιμο επιβάλλεται αναλόγως σε όλα τα μέλη της ένωσης.</w:t>
      </w:r>
    </w:p>
    <w:p w:rsidR="00750BF8" w:rsidRPr="00750BF8" w:rsidRDefault="00750BF8" w:rsidP="00750BF8">
      <w:pPr>
        <w:tabs>
          <w:tab w:val="left" w:pos="810"/>
        </w:tabs>
        <w:spacing w:after="0" w:line="240" w:lineRule="auto"/>
        <w:ind w:right="40"/>
        <w:jc w:val="both"/>
        <w:rPr>
          <w:rFonts w:ascii="Calibri" w:eastAsia="Calibri" w:hAnsi="Calibri" w:cs="Calibri"/>
          <w:lang w:eastAsia="el-GR"/>
        </w:rPr>
      </w:pPr>
      <w:r w:rsidRPr="00750BF8">
        <w:rPr>
          <w:rFonts w:ascii="Calibri" w:eastAsia="Calibri" w:hAnsi="Calibri" w:cs="Calibri"/>
          <w:b/>
          <w:lang w:eastAsia="el-GR"/>
        </w:rPr>
        <w:t>8.4</w:t>
      </w:r>
      <w:r w:rsidRPr="00750BF8">
        <w:rPr>
          <w:rFonts w:ascii="Calibri" w:eastAsia="Calibri" w:hAnsi="Calibri" w:cs="Calibri"/>
          <w:lang w:eastAsia="el-GR"/>
        </w:rPr>
        <w:t xml:space="preserve"> Ο ανάδοχος μπορεί κατά των αποφάσεων που επιβάλλουν σε βάρος του κυρώσεις κατ΄ εφαρμογή των άρθρων 203, 206, 208, 207, 213, 218, 219 και 220 του Ν. 4412/2016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αρμόδιου συλλογικού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w:t>
      </w:r>
      <w:r w:rsidRPr="00750BF8">
        <w:rPr>
          <w:rFonts w:ascii="Calibri" w:eastAsia="Calibri" w:hAnsi="Calibri" w:cs="Calibri"/>
          <w:lang w:eastAsia="el-GR"/>
        </w:rPr>
        <w:lastRenderedPageBreak/>
        <w:t>αυτή να οριστικοποιηθεί. Η εν λόγω απόφαση δεν επιδέχεται προσβολή με άλλη οποιασδήποτε φύσεως διοικητική προσφυγή.</w:t>
      </w: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360" w:lineRule="auto"/>
        <w:jc w:val="center"/>
        <w:outlineLvl w:val="0"/>
        <w:rPr>
          <w:rFonts w:ascii="Calibri" w:eastAsia="Times New Roman" w:hAnsi="Calibri" w:cs="Calibri"/>
          <w:bCs/>
          <w:lang w:eastAsia="zh-CN"/>
        </w:rPr>
      </w:pPr>
    </w:p>
    <w:p w:rsidR="00750BF8" w:rsidRPr="00750BF8" w:rsidRDefault="00750BF8" w:rsidP="00750BF8">
      <w:pPr>
        <w:tabs>
          <w:tab w:val="left" w:pos="4650"/>
          <w:tab w:val="left" w:pos="5535"/>
          <w:tab w:val="right" w:pos="7685"/>
          <w:tab w:val="left" w:pos="7775"/>
          <w:tab w:val="right" w:pos="8263"/>
          <w:tab w:val="right" w:pos="8916"/>
        </w:tabs>
        <w:suppressAutoHyphens/>
        <w:spacing w:after="120" w:line="360" w:lineRule="auto"/>
        <w:jc w:val="center"/>
        <w:outlineLvl w:val="0"/>
        <w:rPr>
          <w:rFonts w:ascii="Calibri" w:eastAsia="Times New Roman" w:hAnsi="Calibri" w:cs="Calibri"/>
          <w:bCs/>
          <w:lang w:eastAsia="zh-CN"/>
        </w:rPr>
      </w:pPr>
      <w:r w:rsidRPr="00750BF8">
        <w:rPr>
          <w:rFonts w:ascii="Calibri" w:eastAsia="Times New Roman" w:hAnsi="Calibri" w:cs="Calibri"/>
          <w:bCs/>
          <w:lang w:eastAsia="zh-CN"/>
        </w:rPr>
        <w:t>ΑΡΘΡΟ  9</w:t>
      </w:r>
    </w:p>
    <w:p w:rsidR="00750BF8" w:rsidRPr="00750BF8" w:rsidRDefault="00750BF8" w:rsidP="00750BF8">
      <w:pPr>
        <w:tabs>
          <w:tab w:val="left" w:pos="1302"/>
        </w:tabs>
        <w:suppressAutoHyphens/>
        <w:spacing w:after="120" w:line="240" w:lineRule="auto"/>
        <w:jc w:val="center"/>
        <w:rPr>
          <w:rFonts w:ascii="Calibri" w:eastAsia="Times New Roman" w:hAnsi="Calibri" w:cs="Calibri"/>
          <w:bCs/>
          <w:lang w:eastAsia="zh-CN"/>
        </w:rPr>
      </w:pPr>
      <w:r w:rsidRPr="00750BF8">
        <w:rPr>
          <w:rFonts w:ascii="Calibri" w:eastAsia="Times New Roman" w:hAnsi="Calibri" w:cs="Calibri"/>
          <w:bCs/>
          <w:lang w:eastAsia="zh-CN"/>
        </w:rPr>
        <w:t>ΕΓΓΥΗΤΙΚΗ ΕΠΙΣΤΟΛΗ ΚΑΛΗΣ ΕΚΤΕΛΕΣΗΣ</w:t>
      </w:r>
    </w:p>
    <w:p w:rsidR="00750BF8" w:rsidRPr="00750BF8" w:rsidRDefault="00750BF8" w:rsidP="00750BF8">
      <w:pPr>
        <w:tabs>
          <w:tab w:val="left" w:pos="1302"/>
        </w:tabs>
        <w:suppressAutoHyphens/>
        <w:spacing w:after="120" w:line="240" w:lineRule="auto"/>
        <w:jc w:val="both"/>
        <w:rPr>
          <w:rFonts w:ascii="Calibri" w:eastAsia="Times New Roman" w:hAnsi="Calibri" w:cs="Calibri"/>
          <w:bCs/>
          <w:lang w:eastAsia="zh-CN"/>
        </w:rPr>
      </w:pPr>
      <w:r w:rsidRPr="00750BF8">
        <w:rPr>
          <w:rFonts w:ascii="Calibri" w:eastAsia="Times New Roman" w:hAnsi="Calibri" w:cs="Calibri"/>
          <w:lang w:eastAsia="zh-CN"/>
        </w:rPr>
        <w:t xml:space="preserve">Για την καλή εκτέλεση των ορών της σύμβασης ο ανάδοχος κατέθεσε την εγγυητική επιστολή καλής εκτέλεσης </w:t>
      </w:r>
      <w:r w:rsidRPr="00750BF8">
        <w:rPr>
          <w:rFonts w:ascii="Calibri" w:eastAsia="Times New Roman" w:hAnsi="Calibri" w:cs="Calibri"/>
          <w:bCs/>
          <w:lang w:eastAsia="zh-CN"/>
        </w:rPr>
        <w:t>ίση με το 5% της συμβατικής αξίας χωρίς ΦΠΑ της τράπεζας ………………….. Ευρώ # …………………..# αριθ. εγγυητικής επιστολής …………………….. ισχύος μέχρι …………………….. .</w:t>
      </w:r>
    </w:p>
    <w:p w:rsidR="00750BF8" w:rsidRPr="00750BF8" w:rsidRDefault="00750BF8" w:rsidP="00750BF8">
      <w:pPr>
        <w:tabs>
          <w:tab w:val="left" w:pos="1302"/>
        </w:tabs>
        <w:suppressAutoHyphens/>
        <w:spacing w:after="120" w:line="240" w:lineRule="auto"/>
        <w:jc w:val="both"/>
        <w:rPr>
          <w:rFonts w:ascii="Calibri" w:eastAsia="Times New Roman" w:hAnsi="Calibri" w:cs="Calibri"/>
          <w:bCs/>
          <w:lang w:eastAsia="zh-CN"/>
        </w:rPr>
      </w:pPr>
      <w:r w:rsidRPr="00750BF8">
        <w:rPr>
          <w:rFonts w:ascii="Calibri" w:eastAsia="Times New Roman" w:hAnsi="Calibri" w:cs="Calibri"/>
          <w:bCs/>
          <w:lang w:eastAsia="zh-CN"/>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750BF8" w:rsidRPr="00750BF8" w:rsidRDefault="00750BF8" w:rsidP="00750BF8">
      <w:pPr>
        <w:tabs>
          <w:tab w:val="left" w:pos="1302"/>
        </w:tabs>
        <w:suppressAutoHyphens/>
        <w:spacing w:after="120" w:line="240" w:lineRule="auto"/>
        <w:jc w:val="center"/>
        <w:outlineLvl w:val="0"/>
        <w:rPr>
          <w:rFonts w:ascii="Calibri" w:eastAsia="Times New Roman" w:hAnsi="Calibri" w:cs="Calibri"/>
          <w:bCs/>
          <w:lang w:eastAsia="zh-CN"/>
        </w:rPr>
      </w:pPr>
    </w:p>
    <w:p w:rsidR="00750BF8" w:rsidRPr="00750BF8" w:rsidRDefault="00750BF8" w:rsidP="00750BF8">
      <w:pPr>
        <w:tabs>
          <w:tab w:val="left" w:pos="1302"/>
        </w:tabs>
        <w:suppressAutoHyphens/>
        <w:spacing w:after="120" w:line="240" w:lineRule="auto"/>
        <w:jc w:val="center"/>
        <w:outlineLvl w:val="0"/>
        <w:rPr>
          <w:rFonts w:ascii="Calibri" w:eastAsia="Times New Roman" w:hAnsi="Calibri" w:cs="Calibri"/>
          <w:bCs/>
          <w:lang w:eastAsia="zh-CN"/>
        </w:rPr>
      </w:pPr>
      <w:r w:rsidRPr="00750BF8">
        <w:rPr>
          <w:rFonts w:ascii="Calibri" w:eastAsia="Times New Roman" w:hAnsi="Calibri" w:cs="Calibri"/>
          <w:bCs/>
          <w:lang w:eastAsia="zh-CN"/>
        </w:rPr>
        <w:t>ΑΡΘΡΟ 10</w:t>
      </w:r>
    </w:p>
    <w:p w:rsidR="00750BF8" w:rsidRPr="00750BF8" w:rsidRDefault="00750BF8" w:rsidP="00750BF8">
      <w:pPr>
        <w:tabs>
          <w:tab w:val="left" w:pos="1302"/>
        </w:tabs>
        <w:suppressAutoHyphens/>
        <w:spacing w:after="120" w:line="240" w:lineRule="auto"/>
        <w:jc w:val="center"/>
        <w:rPr>
          <w:rFonts w:ascii="Calibri" w:eastAsia="Times New Roman" w:hAnsi="Calibri" w:cs="Calibri"/>
          <w:bCs/>
          <w:lang w:eastAsia="zh-CN"/>
        </w:rPr>
      </w:pPr>
      <w:r w:rsidRPr="00750BF8">
        <w:rPr>
          <w:rFonts w:ascii="Calibri" w:eastAsia="Times New Roman" w:hAnsi="Calibri" w:cs="Calibri"/>
          <w:bCs/>
          <w:lang w:eastAsia="zh-CN"/>
        </w:rPr>
        <w:t>ΛΟΙΠΟΙ ΟΡΟΙ</w:t>
      </w:r>
    </w:p>
    <w:p w:rsidR="00750BF8" w:rsidRPr="00750BF8" w:rsidRDefault="00750BF8" w:rsidP="00750BF8">
      <w:pPr>
        <w:tabs>
          <w:tab w:val="left" w:pos="0"/>
        </w:tabs>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Times New Roman"/>
          <w:lang w:eastAsia="zh-CN"/>
        </w:rPr>
        <w:t xml:space="preserve">10.1 </w:t>
      </w:r>
      <w:r w:rsidRPr="00750BF8">
        <w:rPr>
          <w:rFonts w:ascii="Calibri" w:eastAsia="Times New Roman" w:hAnsi="Calibri" w:cs="Calibri"/>
          <w:szCs w:val="24"/>
          <w:lang w:eastAsia="zh-CN"/>
        </w:rPr>
        <w:t>Ειδική τριμελής Επιτροπή Ελέγχου της Κατανάλωσης και συμμόρφωσης των όρων της προσφοράς θα συσταθεί με απόφαση του Δ.Σ. του Νοσοκομείου, η οποία θα αποτελείται από:</w:t>
      </w:r>
    </w:p>
    <w:p w:rsidR="00750BF8" w:rsidRPr="00750BF8" w:rsidRDefault="00750BF8" w:rsidP="003C4FAF">
      <w:pPr>
        <w:numPr>
          <w:ilvl w:val="0"/>
          <w:numId w:val="21"/>
        </w:numPr>
        <w:suppressAutoHyphens/>
        <w:spacing w:after="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Ένα μέλος από το Ιατρικό ή Επιστημονικό προσωπικό του Νοσοκομείου</w:t>
      </w:r>
    </w:p>
    <w:p w:rsidR="00750BF8" w:rsidRPr="00750BF8" w:rsidRDefault="00750BF8" w:rsidP="003C4FAF">
      <w:pPr>
        <w:numPr>
          <w:ilvl w:val="0"/>
          <w:numId w:val="21"/>
        </w:numPr>
        <w:suppressAutoHyphens/>
        <w:spacing w:after="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Ένα μέλος από το προσωπικό της διαχείρισης των υλικών αυτών ή της Βιοϊατρικής Τεχνολογίας του Νοσοκομείου.</w:t>
      </w:r>
    </w:p>
    <w:p w:rsidR="00750BF8" w:rsidRPr="00750BF8" w:rsidRDefault="00750BF8" w:rsidP="003C4FAF">
      <w:pPr>
        <w:numPr>
          <w:ilvl w:val="0"/>
          <w:numId w:val="21"/>
        </w:numPr>
        <w:suppressAutoHyphens/>
        <w:spacing w:after="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Ένα εκπρόσωπο του προμηθευτή.</w:t>
      </w:r>
    </w:p>
    <w:p w:rsidR="00750BF8" w:rsidRPr="00750BF8" w:rsidRDefault="00750BF8" w:rsidP="00750BF8">
      <w:pPr>
        <w:tabs>
          <w:tab w:val="left" w:pos="1302"/>
          <w:tab w:val="left" w:pos="9000"/>
        </w:tabs>
        <w:suppressAutoHyphens/>
        <w:spacing w:after="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Η επιτροπή αυτή θα συνέρχεται ανά τρίμηνο, και θα εξετάζει την κατανάλωση των ειδών, ανάλογα με τον αριθμό των εξετάσεων που θα διενεργεί.</w:t>
      </w:r>
    </w:p>
    <w:p w:rsidR="00750BF8" w:rsidRPr="00750BF8" w:rsidRDefault="00750BF8" w:rsidP="00750BF8">
      <w:pPr>
        <w:tabs>
          <w:tab w:val="left" w:pos="1302"/>
          <w:tab w:val="left" w:pos="9000"/>
        </w:tabs>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Ποσότητες αναλωσίμων και λοιπών υλικών που θα υπερβαίνουν τις ποσότητες που δηλώνονται στον πίνακα της προσφοράς τους για τον ζητούμενο αριθμό εξετάσεων κατά την διάρκεια της  σύμβασης, θα παραδίδονται στο Νοσοκομείο δωρεάν.</w:t>
      </w:r>
    </w:p>
    <w:p w:rsidR="00750BF8" w:rsidRPr="00750BF8" w:rsidRDefault="00750BF8" w:rsidP="00750BF8">
      <w:pPr>
        <w:tabs>
          <w:tab w:val="left" w:pos="1302"/>
          <w:tab w:val="left" w:pos="9000"/>
        </w:tabs>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Σε κάθε περίπτωση, τυχόν διαφορές μεταξύ της προσφοράς του προμηθευτή και της πραγματικής αξίας των απαιτούμενων αντιδραστηρίων/αναλωσίμων/υλικών βαθμονόμησης για τον συγκεκριμένο αριθμό των εξετάσεων της σύμβασης, η οποία θα προκύψει θα βαρύνει τον προμηθευτή.</w:t>
      </w:r>
    </w:p>
    <w:p w:rsidR="00750BF8" w:rsidRPr="00750BF8" w:rsidRDefault="00750BF8" w:rsidP="00750BF8">
      <w:pPr>
        <w:tabs>
          <w:tab w:val="left" w:pos="1302"/>
          <w:tab w:val="left" w:pos="9000"/>
        </w:tabs>
        <w:suppressAutoHyphens/>
        <w:spacing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 xml:space="preserve"> Συνεχιζόμενη διαφορά επιλύεται από το Δ.Σ. προς το οποίο απευθύνει σχετική αίτηση ο προμηθευτής. Το Δ.Σ. αποφασίζει οριστικά   και η απόφασή του γνωστοποιείται στον ενδιαφερόμενο.</w:t>
      </w:r>
    </w:p>
    <w:p w:rsidR="00750BF8" w:rsidRPr="00750BF8" w:rsidRDefault="00750BF8" w:rsidP="00750BF8">
      <w:pPr>
        <w:tabs>
          <w:tab w:val="left" w:pos="1302"/>
          <w:tab w:val="left" w:pos="9000"/>
        </w:tabs>
        <w:suppressAutoHyphens/>
        <w:spacing w:after="120" w:line="240" w:lineRule="auto"/>
        <w:jc w:val="both"/>
        <w:rPr>
          <w:rFonts w:ascii="Calibri" w:eastAsia="Times New Roman" w:hAnsi="Calibri" w:cs="Times New Roman"/>
          <w:b/>
          <w:lang w:eastAsia="zh-CN"/>
        </w:rPr>
      </w:pPr>
      <w:r w:rsidRPr="00750BF8">
        <w:rPr>
          <w:rFonts w:ascii="Calibri" w:eastAsia="Times New Roman" w:hAnsi="Calibri" w:cs="Times New Roman"/>
          <w:lang w:eastAsia="zh-CN"/>
        </w:rPr>
        <w:t xml:space="preserve">10.2 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w:t>
      </w:r>
      <w:r w:rsidRPr="00750BF8">
        <w:rPr>
          <w:rFonts w:ascii="Calibri" w:eastAsia="Times New Roman" w:hAnsi="Calibri" w:cs="Times New Roman"/>
          <w:lang w:val="en-GB" w:eastAsia="zh-CN"/>
        </w:rPr>
        <w:t>X</w:t>
      </w:r>
      <w:r w:rsidRPr="00750BF8">
        <w:rPr>
          <w:rFonts w:ascii="Calibri" w:eastAsia="Times New Roman" w:hAnsi="Calibri" w:cs="Times New Roman"/>
          <w:lang w:eastAsia="zh-CN"/>
        </w:rPr>
        <w:t xml:space="preserve"> του Προσαρτήματος Α' του Ν. 4412/2016.</w:t>
      </w:r>
    </w:p>
    <w:p w:rsidR="00750BF8" w:rsidRPr="00750BF8" w:rsidRDefault="00750BF8" w:rsidP="00750BF8">
      <w:pPr>
        <w:tabs>
          <w:tab w:val="left" w:pos="1302"/>
          <w:tab w:val="left" w:pos="9000"/>
        </w:tabs>
        <w:suppressAutoHyphens/>
        <w:spacing w:after="120" w:line="240" w:lineRule="auto"/>
        <w:jc w:val="both"/>
        <w:rPr>
          <w:rFonts w:ascii="Calibri" w:eastAsia="Times New Roman" w:hAnsi="Calibri" w:cs="Times New Roman"/>
          <w:b/>
          <w:lang w:eastAsia="zh-CN"/>
        </w:rPr>
      </w:pPr>
      <w:r w:rsidRPr="00750BF8">
        <w:rPr>
          <w:rFonts w:ascii="Calibri" w:eastAsia="Times New Roman" w:hAnsi="Calibri" w:cs="Times New Roman"/>
          <w:lang w:eastAsia="zh-CN"/>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 Ο αριθμός του Εθνικού Μητρώο Παραγωγών (ΕΜΠΑ) του υπόχρεου παραγωγού είναι …………………. </w:t>
      </w:r>
    </w:p>
    <w:p w:rsidR="00750BF8" w:rsidRPr="00750BF8" w:rsidRDefault="00750BF8" w:rsidP="00750BF8">
      <w:pPr>
        <w:tabs>
          <w:tab w:val="left" w:pos="1302"/>
          <w:tab w:val="left" w:pos="9000"/>
        </w:tabs>
        <w:suppressAutoHyphens/>
        <w:spacing w:after="120" w:line="240" w:lineRule="auto"/>
        <w:jc w:val="both"/>
        <w:rPr>
          <w:rFonts w:ascii="Calibri" w:eastAsia="Times New Roman" w:hAnsi="Calibri" w:cs="Times New Roman"/>
          <w:b/>
          <w:lang w:eastAsia="zh-CN"/>
        </w:rPr>
      </w:pPr>
      <w:r w:rsidRPr="00750BF8">
        <w:rPr>
          <w:rFonts w:ascii="Calibri" w:eastAsia="Times New Roman" w:hAnsi="Calibri" w:cs="Times New Roman"/>
          <w:lang w:eastAsia="zh-CN"/>
        </w:rPr>
        <w:t>Για όλα τα λοιπά θέματα, αναφορικά με την ανάθεση η οποία πραγματοποιείται με την σύμβαση αυτή, ισχύουν οι όροι της με αρ. ………../201…. Διακήρυξης Δημόσιου Ανοικτού Ηλεκτρονικού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750BF8" w:rsidRPr="00750BF8" w:rsidRDefault="00750BF8" w:rsidP="00750BF8">
      <w:pPr>
        <w:tabs>
          <w:tab w:val="left" w:pos="350"/>
        </w:tabs>
        <w:suppressAutoHyphens/>
        <w:spacing w:after="120" w:line="240" w:lineRule="auto"/>
        <w:jc w:val="both"/>
        <w:rPr>
          <w:rFonts w:ascii="Calibri" w:eastAsia="Times New Roman" w:hAnsi="Calibri" w:cs="Calibri"/>
          <w:b/>
          <w:lang w:eastAsia="zh-CN"/>
        </w:rPr>
      </w:pPr>
      <w:r w:rsidRPr="00750BF8">
        <w:rPr>
          <w:rFonts w:ascii="Calibri" w:eastAsia="Times New Roman" w:hAnsi="Calibri" w:cs="Calibri"/>
          <w:lang w:eastAsia="zh-CN"/>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750BF8" w:rsidRPr="00750BF8" w:rsidRDefault="00750BF8" w:rsidP="00750BF8">
      <w:pPr>
        <w:tabs>
          <w:tab w:val="left" w:pos="350"/>
        </w:tabs>
        <w:suppressAutoHyphens/>
        <w:spacing w:after="120" w:line="240" w:lineRule="auto"/>
        <w:jc w:val="both"/>
        <w:rPr>
          <w:rFonts w:ascii="Calibri" w:eastAsia="Times New Roman" w:hAnsi="Calibri" w:cs="Calibri"/>
          <w:b/>
          <w:lang w:eastAsia="zh-CN"/>
        </w:rPr>
      </w:pPr>
      <w:r w:rsidRPr="00750BF8">
        <w:rPr>
          <w:rFonts w:ascii="Calibri" w:eastAsia="Times New Roman" w:hAnsi="Calibri" w:cs="Calibri"/>
          <w:lang w:eastAsia="zh-CN"/>
        </w:rPr>
        <w:lastRenderedPageBreak/>
        <w:t>Για οποιαδήποτε διαφορά ανακύψει από την παρούσα σύμβαση αρμόδια είναι τα δικαστήρια του νομού Λασιθίου.</w:t>
      </w:r>
    </w:p>
    <w:p w:rsidR="00750BF8" w:rsidRPr="00750BF8" w:rsidRDefault="00750BF8" w:rsidP="00750BF8">
      <w:pPr>
        <w:tabs>
          <w:tab w:val="left" w:pos="1302"/>
          <w:tab w:val="left" w:pos="9000"/>
        </w:tabs>
        <w:suppressAutoHyphens/>
        <w:spacing w:after="120" w:line="240" w:lineRule="auto"/>
        <w:jc w:val="both"/>
        <w:rPr>
          <w:rFonts w:ascii="Calibri" w:eastAsia="Times New Roman" w:hAnsi="Calibri" w:cs="Calibri"/>
          <w:b/>
          <w:lang w:eastAsia="zh-CN"/>
        </w:rPr>
      </w:pPr>
      <w:r w:rsidRPr="00750BF8">
        <w:rPr>
          <w:rFonts w:ascii="Calibri" w:eastAsia="Times New Roman" w:hAnsi="Calibri" w:cs="Calibri"/>
          <w:lang w:eastAsia="zh-CN"/>
        </w:rPr>
        <w:t>Ύστερα από αυτά συντάχθηκε η σύμβαση η οποία αφού διαβάστηκε και βεβαιώθηκε ,υπογράφεται νόμιμα από τους συμβαλλόμενους σε ……………… πρωτότυπα.</w:t>
      </w:r>
    </w:p>
    <w:p w:rsidR="00750BF8" w:rsidRPr="00750BF8" w:rsidRDefault="00750BF8" w:rsidP="00750BF8">
      <w:pPr>
        <w:tabs>
          <w:tab w:val="left" w:pos="350"/>
        </w:tabs>
        <w:suppressAutoHyphens/>
        <w:spacing w:before="45" w:after="120" w:line="240" w:lineRule="auto"/>
        <w:jc w:val="both"/>
        <w:rPr>
          <w:rFonts w:ascii="Calibri" w:eastAsia="Times New Roman" w:hAnsi="Calibri" w:cs="Calibri"/>
          <w:b/>
          <w:bCs/>
          <w:lang w:eastAsia="zh-CN"/>
        </w:rPr>
      </w:pPr>
      <w:r w:rsidRPr="00750BF8">
        <w:rPr>
          <w:rFonts w:ascii="Calibri" w:eastAsia="Times New Roman" w:hAnsi="Calibri" w:cs="Calibri"/>
          <w:lang w:eastAsia="zh-CN"/>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750BF8" w:rsidRPr="00750BF8" w:rsidRDefault="00750BF8" w:rsidP="00750BF8">
      <w:pPr>
        <w:tabs>
          <w:tab w:val="left" w:pos="350"/>
        </w:tabs>
        <w:suppressAutoHyphens/>
        <w:spacing w:after="120" w:line="360" w:lineRule="auto"/>
        <w:jc w:val="center"/>
        <w:outlineLvl w:val="0"/>
        <w:rPr>
          <w:rFonts w:ascii="Calibri" w:eastAsia="Times New Roman" w:hAnsi="Calibri" w:cs="Calibri"/>
          <w:bCs/>
          <w:lang w:eastAsia="zh-CN"/>
        </w:rPr>
      </w:pPr>
      <w:r w:rsidRPr="00750BF8">
        <w:rPr>
          <w:rFonts w:ascii="Calibri" w:eastAsia="Times New Roman" w:hAnsi="Calibri" w:cs="Calibri"/>
          <w:bCs/>
          <w:lang w:eastAsia="zh-CN"/>
        </w:rPr>
        <w:t>ΟΙ ΣΥΜΒΑΛΛΟΜΕΝΟΙ</w:t>
      </w:r>
    </w:p>
    <w:p w:rsidR="00750BF8" w:rsidRPr="00750BF8" w:rsidRDefault="00750BF8" w:rsidP="00750BF8">
      <w:pPr>
        <w:tabs>
          <w:tab w:val="left" w:pos="566"/>
          <w:tab w:val="left" w:pos="5328"/>
        </w:tabs>
        <w:suppressAutoHyphens/>
        <w:spacing w:after="120" w:line="240" w:lineRule="auto"/>
        <w:jc w:val="both"/>
        <w:rPr>
          <w:rFonts w:ascii="Calibri" w:eastAsia="Times New Roman" w:hAnsi="Calibri" w:cs="Calibri"/>
          <w:b/>
          <w:bCs/>
          <w:lang w:eastAsia="zh-CN"/>
        </w:rPr>
      </w:pPr>
      <w:r w:rsidRPr="00750BF8">
        <w:rPr>
          <w:rFonts w:ascii="Calibri" w:eastAsia="Times New Roman" w:hAnsi="Calibri" w:cs="Calibri"/>
          <w:bCs/>
          <w:lang w:eastAsia="zh-CN"/>
        </w:rPr>
        <w:t>ΓΙΑ ΤΗΝ ΑΝΑΘΕΤΟΥΣΑ ΑΡΧΗ</w:t>
      </w:r>
      <w:r w:rsidRPr="00750BF8">
        <w:rPr>
          <w:rFonts w:ascii="Calibri" w:eastAsia="Times New Roman" w:hAnsi="Calibri" w:cs="Calibri"/>
          <w:bCs/>
          <w:lang w:eastAsia="zh-CN"/>
        </w:rPr>
        <w:tab/>
      </w:r>
      <w:r w:rsidRPr="00750BF8">
        <w:rPr>
          <w:rFonts w:ascii="Calibri" w:eastAsia="Times New Roman" w:hAnsi="Calibri" w:cs="Calibri"/>
          <w:bCs/>
          <w:lang w:eastAsia="zh-CN"/>
        </w:rPr>
        <w:tab/>
      </w:r>
      <w:r w:rsidRPr="00750BF8">
        <w:rPr>
          <w:rFonts w:ascii="Calibri" w:eastAsia="Times New Roman" w:hAnsi="Calibri" w:cs="Calibri"/>
          <w:bCs/>
          <w:lang w:eastAsia="zh-CN"/>
        </w:rPr>
        <w:tab/>
        <w:t>ΓΙΑ ΤΟΝ ΑΝΑΔΟΧΟ</w:t>
      </w:r>
    </w:p>
    <w:p w:rsidR="00750BF8" w:rsidRPr="00750BF8" w:rsidRDefault="00750BF8" w:rsidP="00750BF8">
      <w:pPr>
        <w:tabs>
          <w:tab w:val="left" w:pos="350"/>
        </w:tabs>
        <w:suppressAutoHyphens/>
        <w:spacing w:before="45" w:after="120" w:line="240" w:lineRule="auto"/>
        <w:jc w:val="both"/>
        <w:rPr>
          <w:rFonts w:ascii="Calibri" w:eastAsia="Times New Roman" w:hAnsi="Calibri" w:cs="Calibri"/>
          <w:spacing w:val="8"/>
          <w:lang w:eastAsia="zh-CN"/>
        </w:rPr>
      </w:pPr>
      <w:r w:rsidRPr="00750BF8">
        <w:rPr>
          <w:rFonts w:ascii="Calibri" w:eastAsia="Times New Roman" w:hAnsi="Calibri" w:cs="Calibri"/>
          <w:spacing w:val="8"/>
          <w:lang w:eastAsia="zh-CN"/>
        </w:rPr>
        <w:t>Ο ΔΙΟΙΚΗΤΗΣ</w:t>
      </w:r>
    </w:p>
    <w:p w:rsidR="00750BF8" w:rsidRPr="00750BF8" w:rsidRDefault="00750BF8" w:rsidP="00750BF8">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r w:rsidRPr="00750BF8">
        <w:rPr>
          <w:rFonts w:ascii="Arial" w:eastAsia="Times New Roman" w:hAnsi="Arial" w:cs="Arial"/>
          <w:b/>
          <w:color w:val="002060"/>
          <w:spacing w:val="8"/>
          <w:sz w:val="24"/>
          <w:lang w:eastAsia="zh-CN"/>
        </w:rPr>
        <w:br w:type="page"/>
      </w:r>
      <w:bookmarkStart w:id="31" w:name="_Toc40775024"/>
      <w:bookmarkStart w:id="32" w:name="_Toc72694841"/>
      <w:r w:rsidRPr="00750BF8">
        <w:rPr>
          <w:rFonts w:ascii="Arial" w:eastAsia="Times New Roman" w:hAnsi="Arial" w:cs="Arial"/>
          <w:b/>
          <w:color w:val="002060"/>
          <w:sz w:val="24"/>
          <w:lang w:eastAsia="zh-CN"/>
        </w:rPr>
        <w:lastRenderedPageBreak/>
        <w:t xml:space="preserve">ΠΑΡΑΡΤΗΜΑ </w:t>
      </w:r>
      <w:r w:rsidRPr="00750BF8">
        <w:rPr>
          <w:rFonts w:ascii="Arial" w:eastAsia="Times New Roman" w:hAnsi="Arial" w:cs="Arial"/>
          <w:b/>
          <w:color w:val="002060"/>
          <w:sz w:val="24"/>
          <w:lang w:val="en-US" w:eastAsia="zh-CN"/>
        </w:rPr>
        <w:t>VI</w:t>
      </w:r>
      <w:r w:rsidRPr="00750BF8">
        <w:rPr>
          <w:rFonts w:ascii="Arial" w:eastAsia="Times New Roman" w:hAnsi="Arial" w:cs="Arial"/>
          <w:b/>
          <w:color w:val="002060"/>
          <w:sz w:val="24"/>
          <w:lang w:eastAsia="zh-CN"/>
        </w:rPr>
        <w:t>Ι – Υπόδειγμα βεβαίωσης επίσκεψης χώρου</w:t>
      </w:r>
      <w:bookmarkEnd w:id="31"/>
      <w:bookmarkEnd w:id="32"/>
    </w:p>
    <w:p w:rsidR="00750BF8" w:rsidRPr="00750BF8" w:rsidRDefault="00750BF8" w:rsidP="00750BF8">
      <w:pPr>
        <w:tabs>
          <w:tab w:val="left" w:pos="350"/>
        </w:tabs>
        <w:suppressAutoHyphens/>
        <w:spacing w:before="45" w:after="120" w:line="240" w:lineRule="auto"/>
        <w:jc w:val="both"/>
        <w:rPr>
          <w:rFonts w:ascii="Calibri" w:eastAsia="Times New Roman" w:hAnsi="Calibri" w:cs="Calibri"/>
          <w:szCs w:val="24"/>
          <w:lang w:eastAsia="zh-CN"/>
        </w:rPr>
      </w:pPr>
    </w:p>
    <w:p w:rsidR="00750BF8" w:rsidRPr="00750BF8" w:rsidRDefault="00750BF8" w:rsidP="00750BF8">
      <w:pPr>
        <w:suppressAutoHyphens/>
        <w:spacing w:after="120" w:line="276" w:lineRule="auto"/>
        <w:jc w:val="both"/>
        <w:rPr>
          <w:rFonts w:ascii="Calibri" w:eastAsia="Times New Roman" w:hAnsi="Calibri" w:cs="Calibri"/>
          <w:b/>
          <w:iCs/>
          <w:sz w:val="24"/>
          <w:szCs w:val="24"/>
          <w:lang w:eastAsia="zh-CN"/>
        </w:rPr>
      </w:pPr>
      <w:r w:rsidRPr="00750BF8">
        <w:rPr>
          <w:rFonts w:ascii="Calibri" w:eastAsia="Times New Roman" w:hAnsi="Calibri" w:cs="Calibri"/>
          <w:noProof/>
          <w:szCs w:val="24"/>
          <w:lang w:eastAsia="el-GR"/>
        </w:rPr>
        <mc:AlternateContent>
          <mc:Choice Requires="wps">
            <w:drawing>
              <wp:anchor distT="0" distB="0" distL="114935" distR="114935" simplePos="0" relativeHeight="251660288" behindDoc="0" locked="0" layoutInCell="1" allowOverlap="1">
                <wp:simplePos x="0" y="0"/>
                <wp:positionH relativeFrom="column">
                  <wp:posOffset>-120015</wp:posOffset>
                </wp:positionH>
                <wp:positionV relativeFrom="paragraph">
                  <wp:posOffset>3810</wp:posOffset>
                </wp:positionV>
                <wp:extent cx="2752725" cy="2474595"/>
                <wp:effectExtent l="0" t="4445"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2474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0BF8" w:rsidRPr="007173A1" w:rsidRDefault="00750BF8" w:rsidP="00750BF8">
                            <w:pPr>
                              <w:rPr>
                                <w:sz w:val="24"/>
                                <w:lang w:val="en-US"/>
                              </w:rPr>
                            </w:pPr>
                            <w:r w:rsidRPr="007173A1">
                              <w:rPr>
                                <w:sz w:val="24"/>
                              </w:rPr>
                              <w:t xml:space="preserve"> </w:t>
                            </w:r>
                            <w:r>
                              <w:rPr>
                                <w:sz w:val="24"/>
                              </w:rPr>
                              <w:t xml:space="preserve">         </w:t>
                            </w:r>
                            <w:r w:rsidRPr="007173A1">
                              <w:rPr>
                                <w:noProof/>
                                <w:sz w:val="24"/>
                                <w:lang w:eastAsia="el-GR"/>
                              </w:rPr>
                              <w:drawing>
                                <wp:inline distT="0" distB="0" distL="0" distR="0">
                                  <wp:extent cx="561975" cy="514350"/>
                                  <wp:effectExtent l="0" t="0" r="9525"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514350"/>
                                          </a:xfrm>
                                          <a:prstGeom prst="rect">
                                            <a:avLst/>
                                          </a:prstGeom>
                                          <a:solidFill>
                                            <a:srgbClr val="FFFFFF"/>
                                          </a:solidFill>
                                          <a:ln>
                                            <a:noFill/>
                                          </a:ln>
                                        </pic:spPr>
                                      </pic:pic>
                                    </a:graphicData>
                                  </a:graphic>
                                </wp:inline>
                              </w:drawing>
                            </w:r>
                            <w:r w:rsidRPr="007173A1">
                              <w:rPr>
                                <w:sz w:val="24"/>
                                <w:lang w:val="en-US"/>
                              </w:rPr>
                              <w:t xml:space="preserve"> </w:t>
                            </w:r>
                          </w:p>
                          <w:p w:rsidR="00750BF8" w:rsidRPr="0040277C" w:rsidRDefault="00750BF8" w:rsidP="00750BF8">
                            <w:pPr>
                              <w:widowControl w:val="0"/>
                              <w:numPr>
                                <w:ilvl w:val="0"/>
                                <w:numId w:val="1"/>
                              </w:numPr>
                              <w:suppressAutoHyphens/>
                              <w:autoSpaceDE w:val="0"/>
                              <w:spacing w:after="0" w:line="240" w:lineRule="auto"/>
                              <w:ind w:left="432" w:hanging="432"/>
                              <w:rPr>
                                <w:sz w:val="18"/>
                              </w:rPr>
                            </w:pPr>
                            <w:r>
                              <w:rPr>
                                <w:sz w:val="18"/>
                              </w:rPr>
                              <w:t xml:space="preserve">  </w:t>
                            </w:r>
                            <w:r w:rsidRPr="007173A1">
                              <w:rPr>
                                <w:sz w:val="18"/>
                              </w:rPr>
                              <w:t>ΕΛΛΗΝΙΚΗ ΔΗΜΟΚΡΑΤΙΑ</w:t>
                            </w:r>
                          </w:p>
                          <w:p w:rsidR="00750BF8" w:rsidRPr="007173A1" w:rsidRDefault="00750BF8" w:rsidP="00750BF8">
                            <w:pPr>
                              <w:widowControl w:val="0"/>
                              <w:numPr>
                                <w:ilvl w:val="0"/>
                                <w:numId w:val="1"/>
                              </w:numPr>
                              <w:suppressAutoHyphens/>
                              <w:autoSpaceDE w:val="0"/>
                              <w:spacing w:after="0" w:line="240" w:lineRule="auto"/>
                              <w:ind w:left="432" w:hanging="432"/>
                              <w:rPr>
                                <w:sz w:val="18"/>
                              </w:rPr>
                            </w:pPr>
                            <w:r>
                              <w:rPr>
                                <w:sz w:val="18"/>
                              </w:rPr>
                              <w:t xml:space="preserve">  </w:t>
                            </w:r>
                            <w:r w:rsidRPr="007173A1">
                              <w:rPr>
                                <w:sz w:val="18"/>
                              </w:rPr>
                              <w:t>ΥΠΟΥΡΓΕΙΟ ΥΓΕΙΑΣ</w:t>
                            </w:r>
                          </w:p>
                          <w:p w:rsidR="00750BF8" w:rsidRPr="007173A1" w:rsidRDefault="00750BF8" w:rsidP="00750BF8">
                            <w:pPr>
                              <w:widowControl w:val="0"/>
                              <w:numPr>
                                <w:ilvl w:val="0"/>
                                <w:numId w:val="1"/>
                              </w:numPr>
                              <w:suppressAutoHyphens/>
                              <w:autoSpaceDE w:val="0"/>
                              <w:spacing w:after="0" w:line="240" w:lineRule="auto"/>
                              <w:ind w:left="432" w:hanging="432"/>
                              <w:rPr>
                                <w:sz w:val="18"/>
                              </w:rPr>
                            </w:pPr>
                            <w:r>
                              <w:rPr>
                                <w:sz w:val="18"/>
                              </w:rPr>
                              <w:t xml:space="preserve">  </w:t>
                            </w:r>
                            <w:r w:rsidRPr="007173A1">
                              <w:rPr>
                                <w:sz w:val="18"/>
                              </w:rPr>
                              <w:t>7</w:t>
                            </w:r>
                            <w:r w:rsidRPr="0040277C">
                              <w:rPr>
                                <w:sz w:val="18"/>
                              </w:rPr>
                              <w:t xml:space="preserve">η </w:t>
                            </w:r>
                            <w:r w:rsidRPr="007173A1">
                              <w:rPr>
                                <w:sz w:val="18"/>
                              </w:rPr>
                              <w:t>ΥΓΕΙΟΝΟΜΙΚΗ ΠΕΡΙΦΕΡΕΙΑ ΚΡΗΤΗΣ</w:t>
                            </w:r>
                          </w:p>
                          <w:p w:rsidR="00750BF8" w:rsidRPr="00474E5E" w:rsidRDefault="00750BF8" w:rsidP="00750BF8">
                            <w:pPr>
                              <w:widowControl w:val="0"/>
                              <w:numPr>
                                <w:ilvl w:val="0"/>
                                <w:numId w:val="1"/>
                              </w:numPr>
                              <w:suppressAutoHyphens/>
                              <w:autoSpaceDE w:val="0"/>
                              <w:spacing w:after="0" w:line="240" w:lineRule="auto"/>
                              <w:ind w:left="432" w:hanging="432"/>
                              <w:rPr>
                                <w:sz w:val="18"/>
                              </w:rPr>
                            </w:pPr>
                            <w:r w:rsidRPr="00474E5E">
                              <w:rPr>
                                <w:sz w:val="18"/>
                              </w:rPr>
                              <w:t xml:space="preserve">  Γ.Ν. ΛΑΣΙΘΙΟΥ-Γ.Ν.-Κ.Υ. ΝΕΑΠΟΛΕΩΣ «ΔΙΑΛΥΝΑΚΕΙΟ»</w:t>
                            </w:r>
                          </w:p>
                          <w:p w:rsidR="00750BF8" w:rsidRPr="00474E5E" w:rsidRDefault="00750BF8" w:rsidP="00750BF8">
                            <w:pPr>
                              <w:widowControl w:val="0"/>
                              <w:numPr>
                                <w:ilvl w:val="0"/>
                                <w:numId w:val="1"/>
                              </w:numPr>
                              <w:suppressAutoHyphens/>
                              <w:autoSpaceDE w:val="0"/>
                              <w:spacing w:after="0" w:line="240" w:lineRule="auto"/>
                              <w:ind w:left="432" w:hanging="432"/>
                              <w:rPr>
                                <w:sz w:val="18"/>
                              </w:rPr>
                            </w:pPr>
                            <w:r w:rsidRPr="00474E5E">
                              <w:rPr>
                                <w:sz w:val="18"/>
                              </w:rPr>
                              <w:t xml:space="preserve">  (ΟΡΓΑΝΙΚΗ ΜΟΝΑΔΑ ΕΔΡΑΣ-ΑΓΙΟΣ ΝΙΚΟΛΑΟΣ)</w:t>
                            </w:r>
                          </w:p>
                          <w:p w:rsidR="00750BF8" w:rsidRPr="0040277C" w:rsidRDefault="00750BF8" w:rsidP="00750BF8">
                            <w:pPr>
                              <w:widowControl w:val="0"/>
                              <w:numPr>
                                <w:ilvl w:val="0"/>
                                <w:numId w:val="1"/>
                              </w:numPr>
                              <w:suppressAutoHyphens/>
                              <w:autoSpaceDE w:val="0"/>
                              <w:spacing w:after="0" w:line="240" w:lineRule="auto"/>
                              <w:ind w:left="432" w:hanging="432"/>
                              <w:rPr>
                                <w:sz w:val="18"/>
                              </w:rPr>
                            </w:pPr>
                            <w:r w:rsidRPr="00474E5E">
                              <w:rPr>
                                <w:sz w:val="18"/>
                              </w:rPr>
                              <w:t xml:space="preserve">  </w:t>
                            </w:r>
                            <w:r w:rsidRPr="0040277C">
                              <w:rPr>
                                <w:sz w:val="18"/>
                              </w:rPr>
                              <w:t>ΔΙΕΥΘΥΝΣΗ ΔΙΟΙΚΗΤΙΚΟΥ – ΟΙΚΟΝΟΜΙΚΟΥ</w:t>
                            </w:r>
                          </w:p>
                          <w:p w:rsidR="00750BF8" w:rsidRPr="0040277C" w:rsidRDefault="00750BF8" w:rsidP="00750BF8">
                            <w:pPr>
                              <w:widowControl w:val="0"/>
                              <w:numPr>
                                <w:ilvl w:val="0"/>
                                <w:numId w:val="1"/>
                              </w:numPr>
                              <w:suppressAutoHyphens/>
                              <w:autoSpaceDE w:val="0"/>
                              <w:spacing w:after="0" w:line="240" w:lineRule="auto"/>
                              <w:ind w:left="432" w:hanging="432"/>
                              <w:rPr>
                                <w:sz w:val="18"/>
                              </w:rPr>
                            </w:pPr>
                            <w:r w:rsidRPr="0040277C">
                              <w:rPr>
                                <w:sz w:val="18"/>
                              </w:rPr>
                              <w:t xml:space="preserve">  ΤΜΗΜΑ ΟΙΚΟΝΟΜΙΚΟ</w:t>
                            </w:r>
                          </w:p>
                          <w:p w:rsidR="00750BF8" w:rsidRPr="00EB213B" w:rsidRDefault="00750BF8" w:rsidP="00750BF8">
                            <w:pPr>
                              <w:widowControl w:val="0"/>
                              <w:numPr>
                                <w:ilvl w:val="0"/>
                                <w:numId w:val="1"/>
                              </w:numPr>
                              <w:suppressAutoHyphens/>
                              <w:autoSpaceDE w:val="0"/>
                              <w:spacing w:after="0" w:line="240" w:lineRule="auto"/>
                              <w:ind w:left="432" w:hanging="432"/>
                              <w:rPr>
                                <w:sz w:val="18"/>
                              </w:rPr>
                            </w:pPr>
                            <w:r w:rsidRPr="0040277C">
                              <w:rPr>
                                <w:sz w:val="10"/>
                              </w:rPr>
                              <w:t xml:space="preserve">  </w:t>
                            </w:r>
                            <w:r w:rsidRPr="00EB213B">
                              <w:rPr>
                                <w:sz w:val="18"/>
                              </w:rPr>
                              <w:t>-----------------------------------------------------</w:t>
                            </w:r>
                          </w:p>
                          <w:tbl>
                            <w:tblPr>
                              <w:tblW w:w="0" w:type="auto"/>
                              <w:tblInd w:w="108" w:type="dxa"/>
                              <w:tblLook w:val="04A0" w:firstRow="1" w:lastRow="0" w:firstColumn="1" w:lastColumn="0" w:noHBand="0" w:noVBand="1"/>
                            </w:tblPr>
                            <w:tblGrid>
                              <w:gridCol w:w="1330"/>
                              <w:gridCol w:w="2897"/>
                            </w:tblGrid>
                            <w:tr w:rsidR="00750BF8" w:rsidRPr="007173A1" w:rsidTr="00F368B8">
                              <w:tc>
                                <w:tcPr>
                                  <w:tcW w:w="1332" w:type="dxa"/>
                                </w:tcPr>
                                <w:p w:rsidR="00750BF8" w:rsidRPr="007173A1" w:rsidRDefault="00750BF8" w:rsidP="00750BF8">
                                  <w:pPr>
                                    <w:widowControl w:val="0"/>
                                    <w:numPr>
                                      <w:ilvl w:val="0"/>
                                      <w:numId w:val="1"/>
                                    </w:numPr>
                                    <w:suppressAutoHyphens/>
                                    <w:autoSpaceDE w:val="0"/>
                                    <w:spacing w:after="0" w:line="240" w:lineRule="auto"/>
                                    <w:ind w:left="432" w:hanging="432"/>
                                    <w:rPr>
                                      <w:sz w:val="18"/>
                                    </w:rPr>
                                  </w:pPr>
                                  <w:r w:rsidRPr="007173A1">
                                    <w:rPr>
                                      <w:iCs/>
                                      <w:sz w:val="18"/>
                                    </w:rPr>
                                    <w:t xml:space="preserve">Ταχ. Δ/νση: </w:t>
                                  </w:r>
                                </w:p>
                              </w:tc>
                              <w:tc>
                                <w:tcPr>
                                  <w:tcW w:w="3126" w:type="dxa"/>
                                </w:tcPr>
                                <w:p w:rsidR="00750BF8" w:rsidRPr="007173A1" w:rsidRDefault="00750BF8" w:rsidP="00750BF8">
                                  <w:pPr>
                                    <w:widowControl w:val="0"/>
                                    <w:numPr>
                                      <w:ilvl w:val="0"/>
                                      <w:numId w:val="1"/>
                                    </w:numPr>
                                    <w:suppressAutoHyphens/>
                                    <w:autoSpaceDE w:val="0"/>
                                    <w:spacing w:after="0" w:line="240" w:lineRule="auto"/>
                                    <w:ind w:left="432" w:hanging="432"/>
                                    <w:rPr>
                                      <w:iCs/>
                                      <w:sz w:val="18"/>
                                    </w:rPr>
                                  </w:pPr>
                                  <w:hyperlink r:id="rId12" w:history="1">
                                    <w:r w:rsidRPr="007173A1">
                                      <w:rPr>
                                        <w:iCs/>
                                        <w:sz w:val="18"/>
                                      </w:rPr>
                                      <w:t>Κ. Παλαιολόγου &amp; Κνωσού </w:t>
                                    </w:r>
                                  </w:hyperlink>
                                </w:p>
                              </w:tc>
                            </w:tr>
                            <w:tr w:rsidR="00750BF8" w:rsidRPr="007173A1" w:rsidTr="00F368B8">
                              <w:tc>
                                <w:tcPr>
                                  <w:tcW w:w="1332" w:type="dxa"/>
                                </w:tcPr>
                                <w:p w:rsidR="00750BF8" w:rsidRPr="007173A1" w:rsidRDefault="00750BF8" w:rsidP="00750BF8">
                                  <w:pPr>
                                    <w:widowControl w:val="0"/>
                                    <w:numPr>
                                      <w:ilvl w:val="0"/>
                                      <w:numId w:val="1"/>
                                    </w:numPr>
                                    <w:suppressAutoHyphens/>
                                    <w:autoSpaceDE w:val="0"/>
                                    <w:spacing w:after="0" w:line="240" w:lineRule="auto"/>
                                    <w:ind w:left="432" w:hanging="432"/>
                                    <w:rPr>
                                      <w:sz w:val="18"/>
                                    </w:rPr>
                                  </w:pPr>
                                  <w:r w:rsidRPr="007173A1">
                                    <w:rPr>
                                      <w:sz w:val="18"/>
                                    </w:rPr>
                                    <w:t>Ταχ. Κώδικας:</w:t>
                                  </w:r>
                                </w:p>
                              </w:tc>
                              <w:tc>
                                <w:tcPr>
                                  <w:tcW w:w="3126" w:type="dxa"/>
                                </w:tcPr>
                                <w:p w:rsidR="00750BF8" w:rsidRPr="007173A1" w:rsidRDefault="00750BF8" w:rsidP="00750BF8">
                                  <w:pPr>
                                    <w:widowControl w:val="0"/>
                                    <w:numPr>
                                      <w:ilvl w:val="0"/>
                                      <w:numId w:val="1"/>
                                    </w:numPr>
                                    <w:suppressAutoHyphens/>
                                    <w:autoSpaceDE w:val="0"/>
                                    <w:spacing w:after="0" w:line="240" w:lineRule="auto"/>
                                    <w:ind w:left="432" w:hanging="432"/>
                                    <w:rPr>
                                      <w:sz w:val="18"/>
                                    </w:rPr>
                                  </w:pPr>
                                  <w:r w:rsidRPr="007173A1">
                                    <w:rPr>
                                      <w:sz w:val="18"/>
                                    </w:rPr>
                                    <w:t>72100,  Άγιος Νικόλαος</w:t>
                                  </w:r>
                                </w:p>
                              </w:tc>
                            </w:tr>
                          </w:tbl>
                          <w:p w:rsidR="00750BF8" w:rsidRPr="007173A1" w:rsidRDefault="00750BF8" w:rsidP="00750BF8">
                            <w:pPr>
                              <w:rPr>
                                <w:b/>
                                <w:i/>
                                <w:iCs/>
                                <w:sz w:val="24"/>
                              </w:rPr>
                            </w:pPr>
                          </w:p>
                          <w:p w:rsidR="00750BF8" w:rsidRPr="007173A1" w:rsidRDefault="00750BF8" w:rsidP="00750BF8">
                            <w:r w:rsidRPr="007173A1">
                              <w:rPr>
                                <w:b/>
                                <w:i/>
                                <w:iCs/>
                                <w:sz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7" o:spid="_x0000_s1026" type="#_x0000_t202" style="position:absolute;left:0;text-align:left;margin-left:-9.45pt;margin-top:.3pt;width:216.75pt;height:194.8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" stroked="f">
                <v:textbox inset="0,0,0,0">
                  <w:txbxContent>
                    <w:p w:rsidR="00750BF8" w:rsidRPr="007173A1" w:rsidRDefault="00750BF8" w:rsidP="00750BF8">
                      <w:pPr>
                        <w:rPr>
                          <w:sz w:val="24"/>
                          <w:lang w:val="en-US"/>
                        </w:rPr>
                      </w:pPr>
                      <w:r w:rsidRPr="007173A1">
                        <w:rPr>
                          <w:sz w:val="24"/>
                        </w:rPr>
                        <w:t xml:space="preserve"> </w:t>
                      </w:r>
                      <w:r>
                        <w:rPr>
                          <w:sz w:val="24"/>
                        </w:rPr>
                        <w:t xml:space="preserve">         </w:t>
                      </w:r>
                      <w:r w:rsidRPr="007173A1">
                        <w:rPr>
                          <w:noProof/>
                          <w:sz w:val="24"/>
                          <w:lang w:eastAsia="el-GR"/>
                        </w:rPr>
                        <w:drawing>
                          <wp:inline distT="0" distB="0" distL="0" distR="0">
                            <wp:extent cx="561975" cy="514350"/>
                            <wp:effectExtent l="0" t="0" r="9525"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514350"/>
                                    </a:xfrm>
                                    <a:prstGeom prst="rect">
                                      <a:avLst/>
                                    </a:prstGeom>
                                    <a:solidFill>
                                      <a:srgbClr val="FFFFFF"/>
                                    </a:solidFill>
                                    <a:ln>
                                      <a:noFill/>
                                    </a:ln>
                                  </pic:spPr>
                                </pic:pic>
                              </a:graphicData>
                            </a:graphic>
                          </wp:inline>
                        </w:drawing>
                      </w:r>
                      <w:r w:rsidRPr="007173A1">
                        <w:rPr>
                          <w:sz w:val="24"/>
                          <w:lang w:val="en-US"/>
                        </w:rPr>
                        <w:t xml:space="preserve"> </w:t>
                      </w:r>
                    </w:p>
                    <w:p w:rsidR="00750BF8" w:rsidRPr="0040277C" w:rsidRDefault="00750BF8" w:rsidP="00750BF8">
                      <w:pPr>
                        <w:widowControl w:val="0"/>
                        <w:numPr>
                          <w:ilvl w:val="0"/>
                          <w:numId w:val="1"/>
                        </w:numPr>
                        <w:suppressAutoHyphens/>
                        <w:autoSpaceDE w:val="0"/>
                        <w:spacing w:after="0" w:line="240" w:lineRule="auto"/>
                        <w:ind w:left="432" w:hanging="432"/>
                        <w:rPr>
                          <w:sz w:val="18"/>
                        </w:rPr>
                      </w:pPr>
                      <w:r>
                        <w:rPr>
                          <w:sz w:val="18"/>
                        </w:rPr>
                        <w:t xml:space="preserve">  </w:t>
                      </w:r>
                      <w:r w:rsidRPr="007173A1">
                        <w:rPr>
                          <w:sz w:val="18"/>
                        </w:rPr>
                        <w:t>ΕΛΛΗΝΙΚΗ ΔΗΜΟΚΡΑΤΙΑ</w:t>
                      </w:r>
                    </w:p>
                    <w:p w:rsidR="00750BF8" w:rsidRPr="007173A1" w:rsidRDefault="00750BF8" w:rsidP="00750BF8">
                      <w:pPr>
                        <w:widowControl w:val="0"/>
                        <w:numPr>
                          <w:ilvl w:val="0"/>
                          <w:numId w:val="1"/>
                        </w:numPr>
                        <w:suppressAutoHyphens/>
                        <w:autoSpaceDE w:val="0"/>
                        <w:spacing w:after="0" w:line="240" w:lineRule="auto"/>
                        <w:ind w:left="432" w:hanging="432"/>
                        <w:rPr>
                          <w:sz w:val="18"/>
                        </w:rPr>
                      </w:pPr>
                      <w:r>
                        <w:rPr>
                          <w:sz w:val="18"/>
                        </w:rPr>
                        <w:t xml:space="preserve">  </w:t>
                      </w:r>
                      <w:r w:rsidRPr="007173A1">
                        <w:rPr>
                          <w:sz w:val="18"/>
                        </w:rPr>
                        <w:t>ΥΠΟΥΡΓΕΙΟ ΥΓΕΙΑΣ</w:t>
                      </w:r>
                    </w:p>
                    <w:p w:rsidR="00750BF8" w:rsidRPr="007173A1" w:rsidRDefault="00750BF8" w:rsidP="00750BF8">
                      <w:pPr>
                        <w:widowControl w:val="0"/>
                        <w:numPr>
                          <w:ilvl w:val="0"/>
                          <w:numId w:val="1"/>
                        </w:numPr>
                        <w:suppressAutoHyphens/>
                        <w:autoSpaceDE w:val="0"/>
                        <w:spacing w:after="0" w:line="240" w:lineRule="auto"/>
                        <w:ind w:left="432" w:hanging="432"/>
                        <w:rPr>
                          <w:sz w:val="18"/>
                        </w:rPr>
                      </w:pPr>
                      <w:r>
                        <w:rPr>
                          <w:sz w:val="18"/>
                        </w:rPr>
                        <w:t xml:space="preserve">  </w:t>
                      </w:r>
                      <w:r w:rsidRPr="007173A1">
                        <w:rPr>
                          <w:sz w:val="18"/>
                        </w:rPr>
                        <w:t>7</w:t>
                      </w:r>
                      <w:r w:rsidRPr="0040277C">
                        <w:rPr>
                          <w:sz w:val="18"/>
                        </w:rPr>
                        <w:t xml:space="preserve">η </w:t>
                      </w:r>
                      <w:r w:rsidRPr="007173A1">
                        <w:rPr>
                          <w:sz w:val="18"/>
                        </w:rPr>
                        <w:t>ΥΓΕΙΟΝΟΜΙΚΗ ΠΕΡΙΦΕΡΕΙΑ ΚΡΗΤΗΣ</w:t>
                      </w:r>
                    </w:p>
                    <w:p w:rsidR="00750BF8" w:rsidRPr="00474E5E" w:rsidRDefault="00750BF8" w:rsidP="00750BF8">
                      <w:pPr>
                        <w:widowControl w:val="0"/>
                        <w:numPr>
                          <w:ilvl w:val="0"/>
                          <w:numId w:val="1"/>
                        </w:numPr>
                        <w:suppressAutoHyphens/>
                        <w:autoSpaceDE w:val="0"/>
                        <w:spacing w:after="0" w:line="240" w:lineRule="auto"/>
                        <w:ind w:left="432" w:hanging="432"/>
                        <w:rPr>
                          <w:sz w:val="18"/>
                        </w:rPr>
                      </w:pPr>
                      <w:r w:rsidRPr="00474E5E">
                        <w:rPr>
                          <w:sz w:val="18"/>
                        </w:rPr>
                        <w:t xml:space="preserve">  Γ.Ν. ΛΑΣΙΘΙΟΥ-Γ.Ν.-Κ.Υ. ΝΕΑΠΟΛΕΩΣ «ΔΙΑΛΥΝΑΚΕΙΟ»</w:t>
                      </w:r>
                    </w:p>
                    <w:p w:rsidR="00750BF8" w:rsidRPr="00474E5E" w:rsidRDefault="00750BF8" w:rsidP="00750BF8">
                      <w:pPr>
                        <w:widowControl w:val="0"/>
                        <w:numPr>
                          <w:ilvl w:val="0"/>
                          <w:numId w:val="1"/>
                        </w:numPr>
                        <w:suppressAutoHyphens/>
                        <w:autoSpaceDE w:val="0"/>
                        <w:spacing w:after="0" w:line="240" w:lineRule="auto"/>
                        <w:ind w:left="432" w:hanging="432"/>
                        <w:rPr>
                          <w:sz w:val="18"/>
                        </w:rPr>
                      </w:pPr>
                      <w:r w:rsidRPr="00474E5E">
                        <w:rPr>
                          <w:sz w:val="18"/>
                        </w:rPr>
                        <w:t xml:space="preserve">  (ΟΡΓΑΝΙΚΗ ΜΟΝΑΔΑ ΕΔΡΑΣ-ΑΓΙΟΣ ΝΙΚΟΛΑΟΣ)</w:t>
                      </w:r>
                    </w:p>
                    <w:p w:rsidR="00750BF8" w:rsidRPr="0040277C" w:rsidRDefault="00750BF8" w:rsidP="00750BF8">
                      <w:pPr>
                        <w:widowControl w:val="0"/>
                        <w:numPr>
                          <w:ilvl w:val="0"/>
                          <w:numId w:val="1"/>
                        </w:numPr>
                        <w:suppressAutoHyphens/>
                        <w:autoSpaceDE w:val="0"/>
                        <w:spacing w:after="0" w:line="240" w:lineRule="auto"/>
                        <w:ind w:left="432" w:hanging="432"/>
                        <w:rPr>
                          <w:sz w:val="18"/>
                        </w:rPr>
                      </w:pPr>
                      <w:r w:rsidRPr="00474E5E">
                        <w:rPr>
                          <w:sz w:val="18"/>
                        </w:rPr>
                        <w:t xml:space="preserve">  </w:t>
                      </w:r>
                      <w:r w:rsidRPr="0040277C">
                        <w:rPr>
                          <w:sz w:val="18"/>
                        </w:rPr>
                        <w:t>ΔΙΕΥΘΥΝΣΗ ΔΙΟΙΚΗΤΙΚΟΥ – ΟΙΚΟΝΟΜΙΚΟΥ</w:t>
                      </w:r>
                    </w:p>
                    <w:p w:rsidR="00750BF8" w:rsidRPr="0040277C" w:rsidRDefault="00750BF8" w:rsidP="00750BF8">
                      <w:pPr>
                        <w:widowControl w:val="0"/>
                        <w:numPr>
                          <w:ilvl w:val="0"/>
                          <w:numId w:val="1"/>
                        </w:numPr>
                        <w:suppressAutoHyphens/>
                        <w:autoSpaceDE w:val="0"/>
                        <w:spacing w:after="0" w:line="240" w:lineRule="auto"/>
                        <w:ind w:left="432" w:hanging="432"/>
                        <w:rPr>
                          <w:sz w:val="18"/>
                        </w:rPr>
                      </w:pPr>
                      <w:r w:rsidRPr="0040277C">
                        <w:rPr>
                          <w:sz w:val="18"/>
                        </w:rPr>
                        <w:t xml:space="preserve">  ΤΜΗΜΑ ΟΙΚΟΝΟΜΙΚΟ</w:t>
                      </w:r>
                    </w:p>
                    <w:p w:rsidR="00750BF8" w:rsidRPr="00EB213B" w:rsidRDefault="00750BF8" w:rsidP="00750BF8">
                      <w:pPr>
                        <w:widowControl w:val="0"/>
                        <w:numPr>
                          <w:ilvl w:val="0"/>
                          <w:numId w:val="1"/>
                        </w:numPr>
                        <w:suppressAutoHyphens/>
                        <w:autoSpaceDE w:val="0"/>
                        <w:spacing w:after="0" w:line="240" w:lineRule="auto"/>
                        <w:ind w:left="432" w:hanging="432"/>
                        <w:rPr>
                          <w:sz w:val="18"/>
                        </w:rPr>
                      </w:pPr>
                      <w:r w:rsidRPr="0040277C">
                        <w:rPr>
                          <w:sz w:val="10"/>
                        </w:rPr>
                        <w:t xml:space="preserve">  </w:t>
                      </w:r>
                      <w:r w:rsidRPr="00EB213B">
                        <w:rPr>
                          <w:sz w:val="18"/>
                        </w:rPr>
                        <w:t>-----------------------------------------------------</w:t>
                      </w:r>
                    </w:p>
                    <w:tbl>
                      <w:tblPr>
                        <w:tblW w:w="0" w:type="auto"/>
                        <w:tblInd w:w="108" w:type="dxa"/>
                        <w:tblLook w:val="04A0" w:firstRow="1" w:lastRow="0" w:firstColumn="1" w:lastColumn="0" w:noHBand="0" w:noVBand="1"/>
                      </w:tblPr>
                      <w:tblGrid>
                        <w:gridCol w:w="1330"/>
                        <w:gridCol w:w="2897"/>
                      </w:tblGrid>
                      <w:tr w:rsidR="00750BF8" w:rsidRPr="007173A1" w:rsidTr="00F368B8">
                        <w:tc>
                          <w:tcPr>
                            <w:tcW w:w="1332" w:type="dxa"/>
                          </w:tcPr>
                          <w:p w:rsidR="00750BF8" w:rsidRPr="007173A1" w:rsidRDefault="00750BF8" w:rsidP="00750BF8">
                            <w:pPr>
                              <w:widowControl w:val="0"/>
                              <w:numPr>
                                <w:ilvl w:val="0"/>
                                <w:numId w:val="1"/>
                              </w:numPr>
                              <w:suppressAutoHyphens/>
                              <w:autoSpaceDE w:val="0"/>
                              <w:spacing w:after="0" w:line="240" w:lineRule="auto"/>
                              <w:ind w:left="432" w:hanging="432"/>
                              <w:rPr>
                                <w:sz w:val="18"/>
                              </w:rPr>
                            </w:pPr>
                            <w:r w:rsidRPr="007173A1">
                              <w:rPr>
                                <w:iCs/>
                                <w:sz w:val="18"/>
                              </w:rPr>
                              <w:t xml:space="preserve">Ταχ. Δ/νση: </w:t>
                            </w:r>
                          </w:p>
                        </w:tc>
                        <w:tc>
                          <w:tcPr>
                            <w:tcW w:w="3126" w:type="dxa"/>
                          </w:tcPr>
                          <w:p w:rsidR="00750BF8" w:rsidRPr="007173A1" w:rsidRDefault="00750BF8" w:rsidP="00750BF8">
                            <w:pPr>
                              <w:widowControl w:val="0"/>
                              <w:numPr>
                                <w:ilvl w:val="0"/>
                                <w:numId w:val="1"/>
                              </w:numPr>
                              <w:suppressAutoHyphens/>
                              <w:autoSpaceDE w:val="0"/>
                              <w:spacing w:after="0" w:line="240" w:lineRule="auto"/>
                              <w:ind w:left="432" w:hanging="432"/>
                              <w:rPr>
                                <w:iCs/>
                                <w:sz w:val="18"/>
                              </w:rPr>
                            </w:pPr>
                            <w:hyperlink r:id="rId13" w:history="1">
                              <w:r w:rsidRPr="007173A1">
                                <w:rPr>
                                  <w:iCs/>
                                  <w:sz w:val="18"/>
                                </w:rPr>
                                <w:t>Κ. Παλαιολόγου &amp; Κνωσού </w:t>
                              </w:r>
                            </w:hyperlink>
                          </w:p>
                        </w:tc>
                      </w:tr>
                      <w:tr w:rsidR="00750BF8" w:rsidRPr="007173A1" w:rsidTr="00F368B8">
                        <w:tc>
                          <w:tcPr>
                            <w:tcW w:w="1332" w:type="dxa"/>
                          </w:tcPr>
                          <w:p w:rsidR="00750BF8" w:rsidRPr="007173A1" w:rsidRDefault="00750BF8" w:rsidP="00750BF8">
                            <w:pPr>
                              <w:widowControl w:val="0"/>
                              <w:numPr>
                                <w:ilvl w:val="0"/>
                                <w:numId w:val="1"/>
                              </w:numPr>
                              <w:suppressAutoHyphens/>
                              <w:autoSpaceDE w:val="0"/>
                              <w:spacing w:after="0" w:line="240" w:lineRule="auto"/>
                              <w:ind w:left="432" w:hanging="432"/>
                              <w:rPr>
                                <w:sz w:val="18"/>
                              </w:rPr>
                            </w:pPr>
                            <w:r w:rsidRPr="007173A1">
                              <w:rPr>
                                <w:sz w:val="18"/>
                              </w:rPr>
                              <w:t>Ταχ. Κώδικας:</w:t>
                            </w:r>
                          </w:p>
                        </w:tc>
                        <w:tc>
                          <w:tcPr>
                            <w:tcW w:w="3126" w:type="dxa"/>
                          </w:tcPr>
                          <w:p w:rsidR="00750BF8" w:rsidRPr="007173A1" w:rsidRDefault="00750BF8" w:rsidP="00750BF8">
                            <w:pPr>
                              <w:widowControl w:val="0"/>
                              <w:numPr>
                                <w:ilvl w:val="0"/>
                                <w:numId w:val="1"/>
                              </w:numPr>
                              <w:suppressAutoHyphens/>
                              <w:autoSpaceDE w:val="0"/>
                              <w:spacing w:after="0" w:line="240" w:lineRule="auto"/>
                              <w:ind w:left="432" w:hanging="432"/>
                              <w:rPr>
                                <w:sz w:val="18"/>
                              </w:rPr>
                            </w:pPr>
                            <w:r w:rsidRPr="007173A1">
                              <w:rPr>
                                <w:sz w:val="18"/>
                              </w:rPr>
                              <w:t>72100,  Άγιος Νικόλαος</w:t>
                            </w:r>
                          </w:p>
                        </w:tc>
                      </w:tr>
                    </w:tbl>
                    <w:p w:rsidR="00750BF8" w:rsidRPr="007173A1" w:rsidRDefault="00750BF8" w:rsidP="00750BF8">
                      <w:pPr>
                        <w:rPr>
                          <w:b/>
                          <w:i/>
                          <w:iCs/>
                          <w:sz w:val="24"/>
                        </w:rPr>
                      </w:pPr>
                    </w:p>
                    <w:p w:rsidR="00750BF8" w:rsidRPr="007173A1" w:rsidRDefault="00750BF8" w:rsidP="00750BF8">
                      <w:r w:rsidRPr="007173A1">
                        <w:rPr>
                          <w:b/>
                          <w:i/>
                          <w:iCs/>
                          <w:sz w:val="24"/>
                        </w:rPr>
                        <w:t xml:space="preserve">   </w:t>
                      </w:r>
                    </w:p>
                  </w:txbxContent>
                </v:textbox>
              </v:shape>
            </w:pict>
          </mc:Fallback>
        </mc:AlternateContent>
      </w:r>
      <w:r w:rsidRPr="00750BF8">
        <w:rPr>
          <w:rFonts w:ascii="Calibri" w:eastAsia="Times New Roman" w:hAnsi="Calibri" w:cs="Calibri"/>
          <w:noProof/>
          <w:szCs w:val="24"/>
          <w:lang w:eastAsia="el-GR"/>
        </w:rPr>
        <w:drawing>
          <wp:anchor distT="0" distB="0" distL="114300" distR="114300" simplePos="0" relativeHeight="251662336" behindDoc="0" locked="0" layoutInCell="1" allowOverlap="1">
            <wp:simplePos x="0" y="0"/>
            <wp:positionH relativeFrom="column">
              <wp:posOffset>5690235</wp:posOffset>
            </wp:positionH>
            <wp:positionV relativeFrom="paragraph">
              <wp:posOffset>16510</wp:posOffset>
            </wp:positionV>
            <wp:extent cx="485775" cy="485775"/>
            <wp:effectExtent l="0" t="0" r="9525" b="9525"/>
            <wp:wrapSquare wrapText="bothSides"/>
            <wp:docPr id="5" name="Εικόνα 5" descr="λογοτυπο νοσοκομειο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λογοτυπο νοσοκομειου"/>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0BF8" w:rsidRPr="00750BF8" w:rsidRDefault="00750BF8" w:rsidP="00750BF8">
      <w:pPr>
        <w:suppressAutoHyphens/>
        <w:spacing w:after="120" w:line="276" w:lineRule="auto"/>
        <w:jc w:val="both"/>
        <w:rPr>
          <w:rFonts w:ascii="Calibri" w:eastAsia="Times New Roman" w:hAnsi="Calibri" w:cs="Calibri"/>
          <w:iCs/>
          <w:sz w:val="18"/>
          <w:szCs w:val="24"/>
          <w:lang w:eastAsia="zh-CN"/>
        </w:rPr>
      </w:pPr>
    </w:p>
    <w:p w:rsidR="00750BF8" w:rsidRPr="00750BF8" w:rsidRDefault="00750BF8" w:rsidP="00750BF8">
      <w:pPr>
        <w:widowControl w:val="0"/>
        <w:numPr>
          <w:ilvl w:val="0"/>
          <w:numId w:val="1"/>
        </w:numPr>
        <w:suppressAutoHyphens/>
        <w:autoSpaceDE w:val="0"/>
        <w:spacing w:after="0" w:line="276" w:lineRule="auto"/>
        <w:ind w:left="432" w:hanging="432"/>
        <w:jc w:val="both"/>
        <w:rPr>
          <w:rFonts w:ascii="Calibri" w:eastAsia="Times New Roman" w:hAnsi="Calibri" w:cs="Calibri"/>
          <w:b/>
          <w:szCs w:val="24"/>
          <w:lang w:eastAsia="zh-CN"/>
        </w:rPr>
      </w:pPr>
    </w:p>
    <w:p w:rsidR="00750BF8" w:rsidRPr="00750BF8" w:rsidRDefault="00750BF8" w:rsidP="00750BF8">
      <w:pPr>
        <w:keepNext/>
        <w:numPr>
          <w:ilvl w:val="0"/>
          <w:numId w:val="1"/>
        </w:numPr>
        <w:suppressAutoHyphens/>
        <w:spacing w:after="0" w:line="276" w:lineRule="auto"/>
        <w:ind w:left="432" w:hanging="432"/>
        <w:jc w:val="both"/>
        <w:outlineLvl w:val="0"/>
        <w:rPr>
          <w:rFonts w:ascii="Calibri" w:eastAsia="Times New Roman" w:hAnsi="Calibri" w:cs="Arial"/>
          <w:b/>
          <w:bCs/>
          <w:color w:val="333399"/>
          <w:sz w:val="28"/>
          <w:szCs w:val="32"/>
          <w:lang w:eastAsia="zh-CN"/>
        </w:rPr>
      </w:pPr>
      <w:bookmarkStart w:id="33" w:name="_Toc72694322"/>
      <w:bookmarkStart w:id="34" w:name="_Toc72694842"/>
      <w:r w:rsidRPr="00750BF8">
        <w:rPr>
          <w:rFonts w:ascii="Calibri" w:eastAsia="Times New Roman" w:hAnsi="Calibri" w:cs="Arial"/>
          <w:b/>
          <w:bCs/>
          <w:noProof/>
          <w:color w:val="333399"/>
          <w:sz w:val="28"/>
          <w:szCs w:val="32"/>
          <w:lang w:eastAsia="el-GR"/>
        </w:rPr>
        <mc:AlternateContent>
          <mc:Choice Requires="wps">
            <w:drawing>
              <wp:anchor distT="0" distB="0" distL="114935" distR="114935" simplePos="0" relativeHeight="251661312" behindDoc="0" locked="0" layoutInCell="1" allowOverlap="1">
                <wp:simplePos x="0" y="0"/>
                <wp:positionH relativeFrom="column">
                  <wp:posOffset>3556635</wp:posOffset>
                </wp:positionH>
                <wp:positionV relativeFrom="paragraph">
                  <wp:posOffset>11430</wp:posOffset>
                </wp:positionV>
                <wp:extent cx="2619375" cy="866775"/>
                <wp:effectExtent l="0" t="127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866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0BF8" w:rsidRPr="0040277C" w:rsidRDefault="00750BF8" w:rsidP="00750BF8">
                            <w:pPr>
                              <w:rPr>
                                <w:iCs/>
                                <w:sz w:val="24"/>
                              </w:rPr>
                            </w:pPr>
                            <w:r w:rsidRPr="0040277C">
                              <w:rPr>
                                <w:iCs/>
                                <w:sz w:val="24"/>
                              </w:rPr>
                              <w:t>Βαθμ. Ασφ.:</w:t>
                            </w:r>
                          </w:p>
                          <w:p w:rsidR="00750BF8" w:rsidRPr="0040277C" w:rsidRDefault="00750BF8" w:rsidP="00750BF8">
                            <w:pPr>
                              <w:rPr>
                                <w:b/>
                                <w:iCs/>
                                <w:sz w:val="24"/>
                              </w:rPr>
                            </w:pPr>
                            <w:r w:rsidRPr="0040277C">
                              <w:rPr>
                                <w:b/>
                                <w:iCs/>
                                <w:sz w:val="24"/>
                              </w:rPr>
                              <w:t xml:space="preserve">Άγιος Νικόλαος,  </w:t>
                            </w:r>
                            <w:r>
                              <w:rPr>
                                <w:b/>
                                <w:iCs/>
                                <w:sz w:val="24"/>
                              </w:rPr>
                              <w:t>………………..</w:t>
                            </w:r>
                          </w:p>
                          <w:p w:rsidR="00750BF8" w:rsidRPr="0040277C" w:rsidRDefault="00750BF8" w:rsidP="00750BF8">
                            <w:r w:rsidRPr="0040277C">
                              <w:rPr>
                                <w:b/>
                                <w:iCs/>
                                <w:sz w:val="24"/>
                              </w:rPr>
                              <w:t xml:space="preserve">         Αρ. Πρωτ.:</w:t>
                            </w:r>
                            <w:r w:rsidRPr="0040277C">
                              <w:rPr>
                                <w:iCs/>
                                <w:sz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Πλαίσιο κειμένου 4" o:spid="_x0000_s1027" type="#_x0000_t202" style="position:absolute;left:0;text-align:left;margin-left:280.05pt;margin-top:.9pt;width:206.25pt;height:68.2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" stroked="f">
                <v:textbox inset="0,0,0,0">
                  <w:txbxContent>
                    <w:p w:rsidR="00750BF8" w:rsidRPr="0040277C" w:rsidRDefault="00750BF8" w:rsidP="00750BF8">
                      <w:pPr>
                        <w:rPr>
                          <w:iCs/>
                          <w:sz w:val="24"/>
                        </w:rPr>
                      </w:pPr>
                      <w:r w:rsidRPr="0040277C">
                        <w:rPr>
                          <w:iCs/>
                          <w:sz w:val="24"/>
                        </w:rPr>
                        <w:t>Βαθμ. Ασφ.:</w:t>
                      </w:r>
                    </w:p>
                    <w:p w:rsidR="00750BF8" w:rsidRPr="0040277C" w:rsidRDefault="00750BF8" w:rsidP="00750BF8">
                      <w:pPr>
                        <w:rPr>
                          <w:b/>
                          <w:iCs/>
                          <w:sz w:val="24"/>
                        </w:rPr>
                      </w:pPr>
                      <w:r w:rsidRPr="0040277C">
                        <w:rPr>
                          <w:b/>
                          <w:iCs/>
                          <w:sz w:val="24"/>
                        </w:rPr>
                        <w:t xml:space="preserve">Άγιος Νικόλαος,  </w:t>
                      </w:r>
                      <w:r>
                        <w:rPr>
                          <w:b/>
                          <w:iCs/>
                          <w:sz w:val="24"/>
                        </w:rPr>
                        <w:t>………………..</w:t>
                      </w:r>
                    </w:p>
                    <w:p w:rsidR="00750BF8" w:rsidRPr="0040277C" w:rsidRDefault="00750BF8" w:rsidP="00750BF8">
                      <w:r w:rsidRPr="0040277C">
                        <w:rPr>
                          <w:b/>
                          <w:iCs/>
                          <w:sz w:val="24"/>
                        </w:rPr>
                        <w:t xml:space="preserve">         Αρ. Πρωτ.:</w:t>
                      </w:r>
                      <w:r w:rsidRPr="0040277C">
                        <w:rPr>
                          <w:iCs/>
                          <w:sz w:val="24"/>
                        </w:rPr>
                        <w:t xml:space="preserve"> </w:t>
                      </w:r>
                    </w:p>
                  </w:txbxContent>
                </v:textbox>
              </v:shape>
            </w:pict>
          </mc:Fallback>
        </mc:AlternateContent>
      </w:r>
      <w:bookmarkEnd w:id="33"/>
      <w:bookmarkEnd w:id="34"/>
    </w:p>
    <w:p w:rsidR="00750BF8" w:rsidRPr="00750BF8" w:rsidRDefault="00750BF8" w:rsidP="00750BF8">
      <w:pPr>
        <w:suppressAutoHyphens/>
        <w:spacing w:after="120" w:line="276" w:lineRule="auto"/>
        <w:jc w:val="both"/>
        <w:rPr>
          <w:rFonts w:ascii="Calibri" w:eastAsia="Times New Roman" w:hAnsi="Calibri" w:cs="Calibri"/>
          <w:b/>
          <w:iCs/>
          <w:sz w:val="24"/>
          <w:szCs w:val="24"/>
          <w:lang w:eastAsia="zh-CN"/>
        </w:rPr>
      </w:pPr>
    </w:p>
    <w:p w:rsidR="00750BF8" w:rsidRPr="00750BF8" w:rsidRDefault="00750BF8" w:rsidP="00750BF8">
      <w:pPr>
        <w:suppressAutoHyphens/>
        <w:spacing w:after="120" w:line="276" w:lineRule="auto"/>
        <w:jc w:val="both"/>
        <w:rPr>
          <w:rFonts w:ascii="Calibri" w:eastAsia="Times New Roman" w:hAnsi="Calibri" w:cs="Calibri"/>
          <w:b/>
          <w:iCs/>
          <w:sz w:val="24"/>
          <w:szCs w:val="24"/>
          <w:lang w:eastAsia="zh-CN"/>
        </w:rPr>
      </w:pPr>
    </w:p>
    <w:p w:rsidR="00750BF8" w:rsidRPr="00750BF8" w:rsidRDefault="00750BF8" w:rsidP="00750BF8">
      <w:pPr>
        <w:tabs>
          <w:tab w:val="left" w:pos="350"/>
        </w:tabs>
        <w:suppressAutoHyphens/>
        <w:spacing w:before="45" w:after="120" w:line="240" w:lineRule="auto"/>
        <w:jc w:val="both"/>
        <w:rPr>
          <w:rFonts w:ascii="Calibri" w:eastAsia="Times New Roman" w:hAnsi="Calibri" w:cs="Calibri"/>
          <w:szCs w:val="24"/>
          <w:lang w:eastAsia="zh-CN"/>
        </w:rPr>
      </w:pPr>
    </w:p>
    <w:p w:rsidR="00750BF8" w:rsidRPr="00750BF8" w:rsidRDefault="00750BF8" w:rsidP="00750BF8">
      <w:pPr>
        <w:tabs>
          <w:tab w:val="left" w:pos="350"/>
        </w:tabs>
        <w:suppressAutoHyphens/>
        <w:spacing w:before="45" w:after="120" w:line="240" w:lineRule="auto"/>
        <w:jc w:val="both"/>
        <w:rPr>
          <w:rFonts w:ascii="Calibri" w:eastAsia="Times New Roman" w:hAnsi="Calibri" w:cs="Calibri"/>
          <w:b/>
          <w:iCs/>
          <w:sz w:val="24"/>
          <w:szCs w:val="24"/>
          <w:lang w:eastAsia="zh-CN"/>
        </w:rPr>
      </w:pPr>
    </w:p>
    <w:p w:rsidR="00750BF8" w:rsidRPr="00750BF8" w:rsidRDefault="00750BF8" w:rsidP="00750BF8">
      <w:pPr>
        <w:suppressAutoHyphens/>
        <w:spacing w:after="120" w:line="276" w:lineRule="auto"/>
        <w:jc w:val="both"/>
        <w:rPr>
          <w:rFonts w:ascii="Calibri" w:eastAsia="Times New Roman" w:hAnsi="Calibri" w:cs="Calibri"/>
          <w:b/>
          <w:iCs/>
          <w:sz w:val="24"/>
          <w:szCs w:val="24"/>
          <w:lang w:eastAsia="zh-CN"/>
        </w:rPr>
      </w:pPr>
    </w:p>
    <w:p w:rsidR="00750BF8" w:rsidRPr="00750BF8" w:rsidRDefault="00750BF8" w:rsidP="00750BF8">
      <w:pPr>
        <w:suppressAutoHyphens/>
        <w:spacing w:after="120" w:line="276" w:lineRule="auto"/>
        <w:jc w:val="both"/>
        <w:rPr>
          <w:rFonts w:ascii="Calibri" w:eastAsia="Times New Roman" w:hAnsi="Calibri" w:cs="Calibri"/>
          <w:b/>
          <w:iCs/>
          <w:sz w:val="24"/>
          <w:szCs w:val="24"/>
          <w:lang w:eastAsia="zh-CN"/>
        </w:rPr>
      </w:pPr>
    </w:p>
    <w:p w:rsidR="00750BF8" w:rsidRPr="00750BF8" w:rsidRDefault="00750BF8" w:rsidP="00750BF8">
      <w:pPr>
        <w:suppressAutoHyphens/>
        <w:spacing w:after="120" w:line="276" w:lineRule="auto"/>
        <w:jc w:val="both"/>
        <w:rPr>
          <w:rFonts w:ascii="Calibri" w:eastAsia="Times New Roman" w:hAnsi="Calibri" w:cs="Calibri"/>
          <w:b/>
          <w:iCs/>
          <w:sz w:val="24"/>
          <w:szCs w:val="24"/>
          <w:lang w:eastAsia="zh-CN"/>
        </w:rPr>
      </w:pPr>
      <w:r w:rsidRPr="00750BF8">
        <w:rPr>
          <w:rFonts w:ascii="Calibri" w:eastAsia="Times New Roman" w:hAnsi="Calibri" w:cs="Calibri"/>
          <w:b/>
          <w:iCs/>
          <w:sz w:val="24"/>
          <w:szCs w:val="24"/>
          <w:lang w:eastAsia="zh-CN"/>
        </w:rPr>
        <w:t>Θέμα: Βεβαίωση επίσκεψης χώρου εργαστηρίων.</w:t>
      </w:r>
    </w:p>
    <w:p w:rsidR="00750BF8" w:rsidRPr="00750BF8" w:rsidRDefault="00750BF8" w:rsidP="00750BF8">
      <w:pPr>
        <w:tabs>
          <w:tab w:val="center" w:pos="709"/>
        </w:tabs>
        <w:suppressAutoHyphens/>
        <w:spacing w:after="120" w:line="276" w:lineRule="auto"/>
        <w:jc w:val="both"/>
        <w:rPr>
          <w:rFonts w:ascii="Calibri" w:eastAsia="Times New Roman" w:hAnsi="Calibri" w:cs="Calibri"/>
          <w:i/>
          <w:iCs/>
          <w:sz w:val="24"/>
          <w:szCs w:val="24"/>
          <w:lang w:val="en-GB" w:eastAsia="zh-CN"/>
        </w:rPr>
      </w:pPr>
      <w:r w:rsidRPr="00750BF8">
        <w:rPr>
          <w:rFonts w:ascii="Calibri" w:eastAsia="Times New Roman" w:hAnsi="Calibri" w:cs="Calibri"/>
          <w:i/>
          <w:iCs/>
          <w:sz w:val="24"/>
          <w:szCs w:val="24"/>
          <w:lang w:val="en-GB" w:eastAsia="zh-CN"/>
        </w:rPr>
        <w:t>Σχετικά:</w:t>
      </w:r>
    </w:p>
    <w:p w:rsidR="00750BF8" w:rsidRPr="00750BF8" w:rsidRDefault="00750BF8" w:rsidP="003C4FAF">
      <w:pPr>
        <w:numPr>
          <w:ilvl w:val="0"/>
          <w:numId w:val="25"/>
        </w:numPr>
        <w:tabs>
          <w:tab w:val="left" w:pos="350"/>
        </w:tabs>
        <w:suppressAutoHyphens/>
        <w:spacing w:before="45"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 xml:space="preserve">Η με αρ. πρωτ. ……………….διακήρυξη δημόσιου ηλεκτρονικού άνω του ορίου διαγωνισμού  </w:t>
      </w:r>
      <w:r w:rsidRPr="00750BF8">
        <w:rPr>
          <w:rFonts w:ascii="Calibri" w:eastAsia="Times New Roman" w:hAnsi="Calibri" w:cs="Calibri"/>
          <w:szCs w:val="24"/>
          <w:lang w:eastAsia="zh-CN"/>
        </w:rPr>
        <w:br/>
        <w:t>με Ανοικτή Διαδικασία μέσω ΕΣΗΔΗΣ για την προμήθεια …………………………..</w:t>
      </w:r>
    </w:p>
    <w:p w:rsidR="00750BF8" w:rsidRPr="00750BF8" w:rsidRDefault="00750BF8" w:rsidP="00750BF8">
      <w:pPr>
        <w:tabs>
          <w:tab w:val="left" w:pos="350"/>
        </w:tabs>
        <w:suppressAutoHyphens/>
        <w:spacing w:before="45" w:after="120" w:line="240" w:lineRule="auto"/>
        <w:jc w:val="both"/>
        <w:rPr>
          <w:rFonts w:ascii="Calibri" w:eastAsia="Times New Roman" w:hAnsi="Calibri" w:cs="Calibri"/>
          <w:szCs w:val="24"/>
          <w:lang w:eastAsia="zh-CN"/>
        </w:rPr>
      </w:pPr>
    </w:p>
    <w:p w:rsidR="00750BF8" w:rsidRPr="00750BF8" w:rsidRDefault="00750BF8" w:rsidP="00750BF8">
      <w:pPr>
        <w:tabs>
          <w:tab w:val="left" w:pos="350"/>
        </w:tabs>
        <w:suppressAutoHyphens/>
        <w:spacing w:before="45"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Βεβαιώνουμε ότι στις …………………… /……../20….. ο εξουσιοδοτημένος εκπρόσωπος της εταιρείας ……………………… βάσει της συνημμένης εξουσιοδότησης, επισκέφθηκε την Ο.Μ. Έδρας-Άγιος Νικόλαος του Γ.Ν. Λασιθίου, και έλαβε γνώση των συνθηκών του χώρου του ………………… εργαστηρίου.</w:t>
      </w:r>
    </w:p>
    <w:p w:rsidR="00750BF8" w:rsidRPr="00750BF8" w:rsidRDefault="00750BF8" w:rsidP="00750BF8">
      <w:pPr>
        <w:tabs>
          <w:tab w:val="left" w:pos="350"/>
        </w:tabs>
        <w:suppressAutoHyphens/>
        <w:spacing w:before="45" w:after="120" w:line="240" w:lineRule="auto"/>
        <w:jc w:val="both"/>
        <w:rPr>
          <w:rFonts w:ascii="Calibri" w:eastAsia="Times New Roman" w:hAnsi="Calibri" w:cs="Calibri"/>
          <w:szCs w:val="24"/>
          <w:lang w:eastAsia="zh-CN"/>
        </w:rPr>
      </w:pPr>
    </w:p>
    <w:p w:rsidR="00750BF8" w:rsidRPr="00750BF8" w:rsidRDefault="00750BF8" w:rsidP="00750BF8">
      <w:pPr>
        <w:tabs>
          <w:tab w:val="left" w:pos="350"/>
        </w:tabs>
        <w:suppressAutoHyphens/>
        <w:spacing w:before="45"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Για την Τεχνική Υπηρεσία</w:t>
      </w:r>
      <w:r w:rsidRPr="00750BF8">
        <w:rPr>
          <w:rFonts w:ascii="Calibri" w:eastAsia="Times New Roman" w:hAnsi="Calibri" w:cs="Calibri"/>
          <w:szCs w:val="24"/>
          <w:lang w:eastAsia="zh-CN"/>
        </w:rPr>
        <w:tab/>
      </w:r>
      <w:r w:rsidRPr="00750BF8">
        <w:rPr>
          <w:rFonts w:ascii="Calibri" w:eastAsia="Times New Roman" w:hAnsi="Calibri" w:cs="Calibri"/>
          <w:szCs w:val="24"/>
          <w:lang w:eastAsia="zh-CN"/>
        </w:rPr>
        <w:tab/>
        <w:t>Για το Βιοχημικό Εργαστήριο</w:t>
      </w:r>
      <w:r w:rsidRPr="00750BF8">
        <w:rPr>
          <w:rFonts w:ascii="Calibri" w:eastAsia="Times New Roman" w:hAnsi="Calibri" w:cs="Calibri"/>
          <w:szCs w:val="24"/>
          <w:lang w:eastAsia="zh-CN"/>
        </w:rPr>
        <w:tab/>
      </w:r>
      <w:r w:rsidRPr="00750BF8">
        <w:rPr>
          <w:rFonts w:ascii="Calibri" w:eastAsia="Times New Roman" w:hAnsi="Calibri" w:cs="Calibri"/>
          <w:szCs w:val="24"/>
          <w:lang w:eastAsia="zh-CN"/>
        </w:rPr>
        <w:tab/>
        <w:t>Ο Διοικητής</w:t>
      </w:r>
    </w:p>
    <w:p w:rsidR="00750BF8" w:rsidRPr="00750BF8" w:rsidRDefault="00750BF8" w:rsidP="00750BF8">
      <w:pPr>
        <w:tabs>
          <w:tab w:val="left" w:pos="350"/>
        </w:tabs>
        <w:suppressAutoHyphens/>
        <w:spacing w:before="45" w:after="120" w:line="240" w:lineRule="auto"/>
        <w:jc w:val="both"/>
        <w:rPr>
          <w:rFonts w:ascii="Calibri" w:eastAsia="Times New Roman" w:hAnsi="Calibri" w:cs="Calibri"/>
          <w:szCs w:val="24"/>
          <w:lang w:eastAsia="zh-CN"/>
        </w:rPr>
      </w:pPr>
    </w:p>
    <w:p w:rsidR="00750BF8" w:rsidRPr="00750BF8" w:rsidRDefault="00750BF8" w:rsidP="00750BF8">
      <w:pPr>
        <w:tabs>
          <w:tab w:val="left" w:pos="350"/>
        </w:tabs>
        <w:suppressAutoHyphens/>
        <w:spacing w:before="45" w:after="120" w:line="240" w:lineRule="auto"/>
        <w:jc w:val="both"/>
        <w:rPr>
          <w:rFonts w:ascii="Calibri" w:eastAsia="Times New Roman" w:hAnsi="Calibri" w:cs="Calibri"/>
          <w:szCs w:val="24"/>
          <w:lang w:eastAsia="zh-CN"/>
        </w:rPr>
      </w:pPr>
      <w:r w:rsidRPr="00750BF8">
        <w:rPr>
          <w:rFonts w:ascii="Calibri" w:eastAsia="Times New Roman" w:hAnsi="Calibri" w:cs="Calibri"/>
          <w:szCs w:val="24"/>
          <w:lang w:eastAsia="zh-CN"/>
        </w:rPr>
        <w:t>………..</w:t>
      </w:r>
      <w:r w:rsidRPr="00750BF8">
        <w:rPr>
          <w:rFonts w:ascii="Calibri" w:eastAsia="Times New Roman" w:hAnsi="Calibri" w:cs="Calibri"/>
          <w:szCs w:val="24"/>
          <w:lang w:eastAsia="zh-CN"/>
        </w:rPr>
        <w:tab/>
      </w:r>
      <w:r w:rsidRPr="00750BF8">
        <w:rPr>
          <w:rFonts w:ascii="Calibri" w:eastAsia="Times New Roman" w:hAnsi="Calibri" w:cs="Calibri"/>
          <w:szCs w:val="24"/>
          <w:lang w:eastAsia="zh-CN"/>
        </w:rPr>
        <w:tab/>
      </w:r>
      <w:r w:rsidRPr="00750BF8">
        <w:rPr>
          <w:rFonts w:ascii="Calibri" w:eastAsia="Times New Roman" w:hAnsi="Calibri" w:cs="Calibri"/>
          <w:szCs w:val="24"/>
          <w:lang w:eastAsia="zh-CN"/>
        </w:rPr>
        <w:tab/>
      </w:r>
      <w:r w:rsidRPr="00750BF8">
        <w:rPr>
          <w:rFonts w:ascii="Calibri" w:eastAsia="Times New Roman" w:hAnsi="Calibri" w:cs="Calibri"/>
          <w:szCs w:val="24"/>
          <w:lang w:eastAsia="zh-CN"/>
        </w:rPr>
        <w:tab/>
      </w:r>
      <w:r w:rsidRPr="00750BF8">
        <w:rPr>
          <w:rFonts w:ascii="Calibri" w:eastAsia="Times New Roman" w:hAnsi="Calibri" w:cs="Calibri"/>
          <w:szCs w:val="24"/>
          <w:lang w:eastAsia="zh-CN"/>
        </w:rPr>
        <w:tab/>
        <w:t>………..</w:t>
      </w:r>
      <w:r w:rsidRPr="00750BF8">
        <w:rPr>
          <w:rFonts w:ascii="Calibri" w:eastAsia="Times New Roman" w:hAnsi="Calibri" w:cs="Calibri"/>
          <w:szCs w:val="24"/>
          <w:lang w:eastAsia="zh-CN"/>
        </w:rPr>
        <w:tab/>
      </w:r>
      <w:r w:rsidRPr="00750BF8">
        <w:rPr>
          <w:rFonts w:ascii="Calibri" w:eastAsia="Times New Roman" w:hAnsi="Calibri" w:cs="Calibri"/>
          <w:szCs w:val="24"/>
          <w:lang w:eastAsia="zh-CN"/>
        </w:rPr>
        <w:tab/>
      </w:r>
      <w:r w:rsidRPr="00750BF8">
        <w:rPr>
          <w:rFonts w:ascii="Calibri" w:eastAsia="Times New Roman" w:hAnsi="Calibri" w:cs="Calibri"/>
          <w:szCs w:val="24"/>
          <w:lang w:eastAsia="zh-CN"/>
        </w:rPr>
        <w:tab/>
      </w:r>
      <w:r w:rsidRPr="00750BF8">
        <w:rPr>
          <w:rFonts w:ascii="Calibri" w:eastAsia="Times New Roman" w:hAnsi="Calibri" w:cs="Calibri"/>
          <w:szCs w:val="24"/>
          <w:lang w:eastAsia="zh-CN"/>
        </w:rPr>
        <w:tab/>
      </w:r>
      <w:r w:rsidRPr="00750BF8">
        <w:rPr>
          <w:rFonts w:ascii="Calibri" w:eastAsia="Times New Roman" w:hAnsi="Calibri" w:cs="Calibri"/>
          <w:szCs w:val="24"/>
          <w:lang w:eastAsia="zh-CN"/>
        </w:rPr>
        <w:tab/>
        <w:t>………..</w:t>
      </w:r>
    </w:p>
    <w:p w:rsidR="00750BF8" w:rsidRPr="00750BF8" w:rsidRDefault="00750BF8" w:rsidP="00750BF8">
      <w:pPr>
        <w:tabs>
          <w:tab w:val="left" w:pos="350"/>
        </w:tabs>
        <w:suppressAutoHyphens/>
        <w:spacing w:before="45" w:after="120" w:line="240" w:lineRule="auto"/>
        <w:jc w:val="both"/>
        <w:rPr>
          <w:rFonts w:ascii="Calibri" w:eastAsia="Times New Roman" w:hAnsi="Calibri" w:cs="Calibri"/>
          <w:szCs w:val="24"/>
          <w:lang w:eastAsia="zh-CN"/>
        </w:rPr>
      </w:pPr>
    </w:p>
    <w:p w:rsidR="00750BF8" w:rsidRPr="00750BF8" w:rsidRDefault="00750BF8" w:rsidP="00750BF8">
      <w:pPr>
        <w:tabs>
          <w:tab w:val="left" w:pos="350"/>
        </w:tabs>
        <w:suppressAutoHyphens/>
        <w:spacing w:before="45" w:after="120" w:line="240" w:lineRule="auto"/>
        <w:jc w:val="both"/>
        <w:rPr>
          <w:rFonts w:ascii="Calibri" w:eastAsia="Times New Roman" w:hAnsi="Calibri" w:cs="Calibri"/>
          <w:spacing w:val="8"/>
          <w:lang w:eastAsia="zh-CN"/>
        </w:rPr>
      </w:pPr>
    </w:p>
    <w:p w:rsidR="00C43290" w:rsidRDefault="00C43290">
      <w:bookmarkStart w:id="35" w:name="_GoBack"/>
      <w:bookmarkEnd w:id="35"/>
    </w:p>
    <w:sectPr w:rsidR="00C43290">
      <w:footerReference w:type="default" r:id="rId15"/>
      <w:headerReference w:type="first" r:id="rId16"/>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FAF" w:rsidRDefault="003C4FAF" w:rsidP="00750BF8">
      <w:pPr>
        <w:spacing w:after="0" w:line="240" w:lineRule="auto"/>
      </w:pPr>
      <w:r>
        <w:separator/>
      </w:r>
    </w:p>
  </w:endnote>
  <w:endnote w:type="continuationSeparator" w:id="0">
    <w:p w:rsidR="003C4FAF" w:rsidRDefault="003C4FAF" w:rsidP="00750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Georgia">
    <w:panose1 w:val="02040502050405020303"/>
    <w:charset w:val="A1"/>
    <w:family w:val="roman"/>
    <w:pitch w:val="variable"/>
    <w:sig w:usb0="000002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Times New Roman">
    <w:altName w:val="Times New Roman"/>
    <w:panose1 w:val="00000000000000000000"/>
    <w:charset w:val="00"/>
    <w:family w:val="roman"/>
    <w:notTrueType/>
    <w:pitch w:val="default"/>
  </w:font>
  <w:font w:name=";;;;;Times New Roman">
    <w:altName w:val="Times New Roman"/>
    <w:panose1 w:val="00000000000000000000"/>
    <w:charset w:val="00"/>
    <w:family w:val="roman"/>
    <w:notTrueType/>
    <w:pitch w:val="default"/>
  </w:font>
  <w:font w:name="TimesNewRoman">
    <w:altName w:val="Times New Roman"/>
    <w:panose1 w:val="00000000000000000000"/>
    <w:charset w:val="A1"/>
    <w:family w:val="auto"/>
    <w:notTrueType/>
    <w:pitch w:val="default"/>
    <w:sig w:usb0="00000001"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8B8" w:rsidRDefault="003C4FAF">
    <w:pPr>
      <w:pStyle w:val="af6"/>
      <w:spacing w:after="0"/>
      <w:jc w:val="center"/>
      <w:rPr>
        <w:rFonts w:eastAsia="Times New Roman"/>
        <w:kern w:val="1"/>
        <w:sz w:val="18"/>
        <w:szCs w:val="18"/>
        <w:lang w:val="el-GR" w:eastAsia="zh-CN"/>
      </w:rPr>
    </w:pPr>
  </w:p>
  <w:p w:rsidR="00F368B8" w:rsidRDefault="003C4FAF">
    <w:pPr>
      <w:pStyle w:val="af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750BF8">
      <w:rPr>
        <w:noProof/>
        <w:sz w:val="20"/>
        <w:szCs w:val="20"/>
      </w:rPr>
      <w:t>47</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FAF" w:rsidRDefault="003C4FAF" w:rsidP="00750BF8">
      <w:pPr>
        <w:spacing w:after="0" w:line="240" w:lineRule="auto"/>
      </w:pPr>
      <w:r>
        <w:separator/>
      </w:r>
    </w:p>
  </w:footnote>
  <w:footnote w:type="continuationSeparator" w:id="0">
    <w:p w:rsidR="003C4FAF" w:rsidRDefault="003C4FAF" w:rsidP="00750BF8">
      <w:pPr>
        <w:spacing w:after="0" w:line="240" w:lineRule="auto"/>
      </w:pPr>
      <w:r>
        <w:continuationSeparator/>
      </w:r>
    </w:p>
  </w:footnote>
  <w:footnote w:id="1">
    <w:p w:rsidR="00750BF8" w:rsidRPr="00BC3CA9" w:rsidRDefault="00750BF8" w:rsidP="00750BF8">
      <w:pPr>
        <w:spacing w:after="0" w:line="0" w:lineRule="atLeast"/>
      </w:pPr>
      <w:r>
        <w:rPr>
          <w:rStyle w:val="a6"/>
          <w:rFonts w:eastAsia="MS Mincho"/>
        </w:rPr>
        <w:footnoteRef/>
      </w:r>
      <w:r w:rsidRPr="00BC3CA9">
        <w:rPr>
          <w:color w:val="000000"/>
          <w:kern w:val="1"/>
          <w:sz w:val="20"/>
        </w:rPr>
        <w:tab/>
        <w:t xml:space="preserve"> Όπως ορίζεται στα έγγραφα της σύμβασης.</w:t>
      </w:r>
    </w:p>
  </w:footnote>
  <w:footnote w:id="2">
    <w:p w:rsidR="00750BF8" w:rsidRPr="00BC3CA9" w:rsidRDefault="00750BF8" w:rsidP="00750BF8">
      <w:pPr>
        <w:spacing w:after="0" w:line="0" w:lineRule="atLeast"/>
      </w:pPr>
      <w:r>
        <w:rPr>
          <w:rStyle w:val="a6"/>
          <w:rFonts w:eastAsia="MS Mincho"/>
        </w:rPr>
        <w:footnoteRef/>
      </w:r>
      <w:r w:rsidRPr="00BC3CA9">
        <w:rPr>
          <w:color w:val="000000"/>
          <w:kern w:val="1"/>
          <w:sz w:val="20"/>
        </w:rPr>
        <w:tab/>
        <w:t xml:space="preserve"> Όπως ορίζεται στα έγγραφα της σύμβασης.</w:t>
      </w:r>
    </w:p>
  </w:footnote>
  <w:footnote w:id="3">
    <w:p w:rsidR="00750BF8" w:rsidRPr="00BC3CA9" w:rsidRDefault="00750BF8" w:rsidP="00750BF8">
      <w:pPr>
        <w:spacing w:after="0" w:line="276" w:lineRule="auto"/>
      </w:pPr>
      <w:r>
        <w:rPr>
          <w:rStyle w:val="a6"/>
          <w:rFonts w:eastAsia="MS Mincho"/>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750BF8" w:rsidRPr="00BC3CA9" w:rsidRDefault="00750BF8" w:rsidP="00750BF8">
      <w:pPr>
        <w:spacing w:after="0" w:line="276" w:lineRule="auto"/>
      </w:pPr>
      <w:r>
        <w:rPr>
          <w:rStyle w:val="a6"/>
          <w:rFonts w:eastAsia="MS Mincho"/>
        </w:rPr>
        <w:footnoteRef/>
      </w:r>
      <w:r w:rsidRPr="00BC3CA9">
        <w:rPr>
          <w:color w:val="000000"/>
          <w:kern w:val="1"/>
          <w:sz w:val="20"/>
        </w:rPr>
        <w:tab/>
        <w:t xml:space="preserve">  ο.π. υποσ. 3.</w:t>
      </w:r>
    </w:p>
  </w:footnote>
  <w:footnote w:id="5">
    <w:p w:rsidR="00750BF8" w:rsidRPr="00BC3CA9" w:rsidRDefault="00750BF8" w:rsidP="00750BF8">
      <w:pPr>
        <w:pStyle w:val="afd"/>
        <w:ind w:left="0" w:firstLine="0"/>
        <w:rPr>
          <w:lang w:val="el-GR"/>
        </w:rPr>
      </w:pPr>
      <w:r>
        <w:rPr>
          <w:rStyle w:val="a6"/>
          <w:rFonts w:eastAsia="MS Mincho"/>
        </w:rPr>
        <w:footnoteRef/>
      </w:r>
      <w:r w:rsidRPr="00BC3CA9">
        <w:rPr>
          <w:lang w:val="el-GR"/>
        </w:rPr>
        <w:tab/>
        <w:t xml:space="preserve"> Συμπληρώνεται με όλα τα μέλη της ένωσης / κοινοπραξίας.</w:t>
      </w:r>
    </w:p>
  </w:footnote>
  <w:footnote w:id="6">
    <w:p w:rsidR="00750BF8" w:rsidRPr="00BC3CA9" w:rsidRDefault="00750BF8" w:rsidP="00750BF8">
      <w:pPr>
        <w:spacing w:after="0" w:line="0" w:lineRule="atLeast"/>
      </w:pPr>
      <w:r>
        <w:rPr>
          <w:rStyle w:val="a6"/>
          <w:rFonts w:eastAsia="MS Mincho"/>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750BF8" w:rsidRPr="00950D17" w:rsidRDefault="00750BF8" w:rsidP="00750BF8">
      <w:pPr>
        <w:spacing w:after="0" w:line="0" w:lineRule="atLeast"/>
        <w:rPr>
          <w:sz w:val="18"/>
          <w:szCs w:val="20"/>
        </w:rPr>
      </w:pPr>
      <w:r>
        <w:rPr>
          <w:rStyle w:val="a6"/>
          <w:rFonts w:eastAsia="MS Mincho"/>
        </w:rPr>
        <w:footnoteRef/>
      </w:r>
      <w:r w:rsidRPr="00BC3CA9">
        <w:rPr>
          <w:color w:val="000000"/>
          <w:kern w:val="1"/>
          <w:sz w:val="20"/>
        </w:rPr>
        <w:tab/>
      </w:r>
      <w:r w:rsidRPr="00950D17">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750BF8" w:rsidRPr="00BC3CA9" w:rsidRDefault="00750BF8" w:rsidP="00750BF8">
      <w:pPr>
        <w:spacing w:after="0" w:line="0" w:lineRule="atLeast"/>
      </w:pPr>
      <w:r>
        <w:rPr>
          <w:rStyle w:val="a6"/>
          <w:rFonts w:eastAsia="MS Mincho"/>
        </w:rPr>
        <w:footnoteRef/>
      </w:r>
      <w:r w:rsidRPr="00BC3CA9">
        <w:rPr>
          <w:color w:val="000000"/>
          <w:kern w:val="1"/>
          <w:sz w:val="20"/>
        </w:rPr>
        <w:tab/>
        <w:t xml:space="preserve"> </w:t>
      </w:r>
      <w:r w:rsidRPr="00950D17">
        <w:rPr>
          <w:sz w:val="18"/>
          <w:szCs w:val="20"/>
        </w:rPr>
        <w:t>Να οριστεί ο χρόνος σύμφωνα με τις κείμενες διατάξεις.</w:t>
      </w:r>
    </w:p>
  </w:footnote>
  <w:footnote w:id="9">
    <w:p w:rsidR="00750BF8" w:rsidRPr="00BC3CA9" w:rsidRDefault="00750BF8" w:rsidP="00750BF8">
      <w:pPr>
        <w:pStyle w:val="afd"/>
        <w:widowControl w:val="0"/>
        <w:suppressLineNumbers/>
        <w:ind w:left="0" w:firstLine="0"/>
        <w:rPr>
          <w:lang w:val="el-GR"/>
        </w:rPr>
      </w:pPr>
      <w:r>
        <w:rPr>
          <w:rStyle w:val="a6"/>
          <w:rFonts w:eastAsia="MS Mincho"/>
        </w:rPr>
        <w:footnoteRef/>
      </w:r>
      <w:r>
        <w:rPr>
          <w:sz w:val="20"/>
          <w:u w:val="single"/>
          <w:lang w:val="el-GR"/>
        </w:rPr>
        <w:t xml:space="preserve"> </w:t>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750BF8" w:rsidRPr="00BC3CA9" w:rsidRDefault="00750BF8" w:rsidP="00750BF8">
      <w:pPr>
        <w:pStyle w:val="afd"/>
        <w:ind w:left="0" w:firstLine="0"/>
        <w:rPr>
          <w:lang w:val="el-GR"/>
        </w:rPr>
      </w:pPr>
      <w:r>
        <w:rPr>
          <w:rStyle w:val="a6"/>
          <w:rFonts w:eastAsia="MS Mincho"/>
        </w:rPr>
        <w:footnoteRef/>
      </w:r>
      <w:r w:rsidRPr="00BC3CA9">
        <w:rPr>
          <w:lang w:val="el-GR"/>
        </w:rPr>
        <w:tab/>
        <w:t xml:space="preserve"> Άρθρο 157 παρ. 1 περ. α εδαφ γ του ν. 4281/2014.</w:t>
      </w:r>
    </w:p>
  </w:footnote>
  <w:footnote w:id="11">
    <w:p w:rsidR="00750BF8" w:rsidRPr="00BC3CA9" w:rsidRDefault="00750BF8" w:rsidP="00750BF8">
      <w:pPr>
        <w:pStyle w:val="afd"/>
        <w:widowControl w:val="0"/>
        <w:suppressLineNumbers/>
        <w:spacing w:after="200"/>
        <w:ind w:left="0" w:firstLine="0"/>
        <w:rPr>
          <w:lang w:val="el-GR"/>
        </w:rPr>
      </w:pPr>
      <w:r>
        <w:rPr>
          <w:rStyle w:val="a6"/>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750BF8" w:rsidRPr="00BC3CA9" w:rsidRDefault="00750BF8" w:rsidP="00750BF8">
      <w:pPr>
        <w:spacing w:after="0" w:line="0" w:lineRule="atLeast"/>
      </w:pPr>
      <w:r w:rsidRPr="00BC3CA9">
        <w:rPr>
          <w:rStyle w:val="a6"/>
          <w:rFonts w:eastAsia="MS Mincho"/>
        </w:rPr>
        <w:t>1</w:t>
      </w:r>
      <w:r w:rsidRPr="00BC3CA9">
        <w:rPr>
          <w:color w:val="000000"/>
          <w:kern w:val="1"/>
          <w:sz w:val="20"/>
        </w:rPr>
        <w:tab/>
        <w:t xml:space="preserve"> Όπως ορίζεται στα έγγραφα της σύμβασης.</w:t>
      </w:r>
    </w:p>
  </w:footnote>
  <w:footnote w:id="13">
    <w:p w:rsidR="00750BF8" w:rsidRPr="00BC3CA9" w:rsidRDefault="00750BF8" w:rsidP="00750BF8">
      <w:pPr>
        <w:spacing w:after="0" w:line="0" w:lineRule="atLeast"/>
      </w:pPr>
      <w:r w:rsidRPr="00BC3CA9">
        <w:rPr>
          <w:rStyle w:val="a6"/>
          <w:rFonts w:eastAsia="MS Mincho"/>
        </w:rPr>
        <w:t>2</w:t>
      </w:r>
      <w:r w:rsidRPr="00BC3CA9">
        <w:rPr>
          <w:color w:val="000000"/>
          <w:kern w:val="1"/>
          <w:sz w:val="20"/>
        </w:rPr>
        <w:tab/>
        <w:t xml:space="preserve"> Όπως ορίζεται στα έγγραφα της σύμβασης.</w:t>
      </w:r>
    </w:p>
  </w:footnote>
  <w:footnote w:id="14">
    <w:p w:rsidR="00750BF8" w:rsidRPr="00BC3CA9" w:rsidRDefault="00750BF8" w:rsidP="00750BF8">
      <w:pPr>
        <w:spacing w:after="0" w:line="276" w:lineRule="auto"/>
      </w:pPr>
      <w:r w:rsidRPr="00BC3CA9">
        <w:rPr>
          <w:rStyle w:val="a6"/>
          <w:rFonts w:eastAsia="MS Mincho"/>
        </w:rPr>
        <w:t>3</w:t>
      </w:r>
      <w:r w:rsidRPr="00BC3CA9">
        <w:rPr>
          <w:color w:val="000000"/>
          <w:kern w:val="1"/>
          <w:sz w:val="20"/>
        </w:rPr>
        <w:tab/>
        <w:t xml:space="preserve"> </w:t>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5">
    <w:p w:rsidR="00750BF8" w:rsidRPr="00BC3CA9" w:rsidRDefault="00750BF8" w:rsidP="00750BF8">
      <w:pPr>
        <w:spacing w:after="0" w:line="0" w:lineRule="atLeast"/>
      </w:pPr>
      <w:r w:rsidRPr="00BC3CA9">
        <w:rPr>
          <w:rStyle w:val="a6"/>
          <w:rFonts w:eastAsia="MS Mincho"/>
        </w:rPr>
        <w:t>4</w:t>
      </w:r>
      <w:r>
        <w:rPr>
          <w:color w:val="000000"/>
          <w:kern w:val="1"/>
          <w:sz w:val="20"/>
        </w:rPr>
        <w:tab/>
        <w:t xml:space="preserve"> Όπως υποσημείωση 3</w:t>
      </w:r>
      <w:r w:rsidRPr="00BC3CA9">
        <w:rPr>
          <w:color w:val="000000"/>
          <w:kern w:val="1"/>
          <w:sz w:val="20"/>
        </w:rPr>
        <w:t>.</w:t>
      </w:r>
    </w:p>
  </w:footnote>
  <w:footnote w:id="16">
    <w:p w:rsidR="00750BF8" w:rsidRPr="00BC3CA9" w:rsidRDefault="00750BF8" w:rsidP="00750BF8">
      <w:pPr>
        <w:spacing w:after="200"/>
      </w:pPr>
      <w:r w:rsidRPr="00BC3CA9">
        <w:rPr>
          <w:rStyle w:val="a6"/>
          <w:rFonts w:eastAsia="MS Mincho"/>
        </w:rPr>
        <w:t>5</w:t>
      </w:r>
      <w:r w:rsidRPr="00BC3CA9">
        <w:rPr>
          <w:rStyle w:val="WW-"/>
          <w:rFonts w:eastAsia="Calibri"/>
        </w:rPr>
        <w:tab/>
        <w:t xml:space="preserve"> </w:t>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7">
    <w:p w:rsidR="00750BF8" w:rsidRPr="00BC3CA9" w:rsidRDefault="00750BF8" w:rsidP="00750BF8">
      <w:pPr>
        <w:spacing w:after="0" w:line="0" w:lineRule="atLeast"/>
      </w:pPr>
      <w:r w:rsidRPr="00BC3CA9">
        <w:rPr>
          <w:rStyle w:val="a6"/>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18">
    <w:p w:rsidR="00750BF8" w:rsidRPr="00BC3CA9" w:rsidRDefault="00750BF8" w:rsidP="00750BF8">
      <w:pPr>
        <w:spacing w:after="0" w:line="0" w:lineRule="atLeast"/>
      </w:pPr>
      <w:r w:rsidRPr="00BC3CA9">
        <w:rPr>
          <w:rStyle w:val="a6"/>
          <w:rFonts w:eastAsia="MS Mincho"/>
        </w:rPr>
        <w:t>7</w:t>
      </w:r>
      <w:r w:rsidRPr="00BC3CA9">
        <w:rPr>
          <w:color w:val="000000"/>
          <w:kern w:val="1"/>
          <w:sz w:val="20"/>
        </w:rPr>
        <w:tab/>
        <w:t xml:space="preserve"> Να οριστεί ο χρόνος σύμφωνα με τις κείμενες διατάξεις. </w:t>
      </w:r>
    </w:p>
  </w:footnote>
  <w:footnote w:id="19">
    <w:p w:rsidR="00750BF8" w:rsidRPr="00BC3CA9" w:rsidRDefault="00750BF8" w:rsidP="00750BF8">
      <w:pPr>
        <w:pStyle w:val="afd"/>
        <w:widowControl w:val="0"/>
        <w:suppressLineNumbers/>
        <w:ind w:left="0" w:firstLine="0"/>
        <w:rPr>
          <w:lang w:val="el-GR"/>
        </w:rPr>
      </w:pPr>
      <w:r w:rsidRPr="00BC3CA9">
        <w:rPr>
          <w:rStyle w:val="a6"/>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750BF8" w:rsidRPr="00BC3CA9" w:rsidRDefault="00750BF8" w:rsidP="00750BF8">
      <w:pPr>
        <w:pStyle w:val="afd"/>
        <w:widowControl w:val="0"/>
        <w:suppressLineNumbers/>
        <w:spacing w:after="200"/>
        <w:ind w:left="0" w:firstLine="0"/>
        <w:rPr>
          <w:lang w:val="el-GR"/>
        </w:rPr>
      </w:pPr>
      <w:r w:rsidRPr="00BC3CA9">
        <w:rPr>
          <w:rStyle w:val="a6"/>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750BF8" w:rsidRPr="00105314" w:rsidRDefault="00750BF8" w:rsidP="00750BF8">
      <w:pPr>
        <w:pStyle w:val="afd"/>
        <w:rPr>
          <w:lang w:val="el-GR"/>
        </w:rPr>
      </w:pPr>
      <w:r>
        <w:rPr>
          <w:rStyle w:val="a6"/>
        </w:rPr>
        <w:footnoteRef/>
      </w:r>
      <w:r>
        <w:rPr>
          <w:lang w:val="el-GR"/>
        </w:rP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 w:id="22">
    <w:p w:rsidR="00750BF8" w:rsidRPr="00105314" w:rsidRDefault="00750BF8" w:rsidP="00750BF8">
      <w:pPr>
        <w:pStyle w:val="afd"/>
        <w:rPr>
          <w:lang w:val="el-GR"/>
        </w:rPr>
      </w:pPr>
      <w:r>
        <w:rPr>
          <w:rStyle w:val="a6"/>
        </w:rPr>
        <w:footnoteRef/>
      </w:r>
      <w:r>
        <w:rPr>
          <w:lang w:val="el-GR"/>
        </w:rPr>
        <w:tab/>
        <w:t>Πρβλ Υπουργική Απόφαση 1191/14-3-2017 (Β' 969) “Καθορισμός του χρόνου, τρόπου υπολογισμού της διαδικασίας παρακράτησης και απόδοσης της κράτησης 0,06% υπέρ της Αρχής Εξέτασης Προδικαστικών Προσφυγών (Α.Ε.Π.Π.), καθώς και των λοιπών λεπτομερειών εφαρμογής της παραγράφου 3 του άρθρου 350 του ν. 4412/2016 (Α΄ 147)”.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8B8" w:rsidRPr="00046C2E" w:rsidRDefault="003C4FAF">
    <w:pPr>
      <w:pStyle w:val="af7"/>
      <w:rPr>
        <w:lang w:val="el-GR"/>
      </w:rPr>
    </w:pPr>
    <w:r>
      <w:rPr>
        <w:lang w:val="el-GR"/>
      </w:rPr>
      <w:t>ΚΑΤΑΧΩΡΙΣΤΕΑ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6">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7">
    <w:nsid w:val="0598544C"/>
    <w:multiLevelType w:val="multilevel"/>
    <w:tmpl w:val="66869CBC"/>
    <w:lvl w:ilvl="0">
      <w:start w:val="2"/>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D549DF"/>
    <w:multiLevelType w:val="hybridMultilevel"/>
    <w:tmpl w:val="CE1A3C54"/>
    <w:lvl w:ilvl="0" w:tplc="D16227C2">
      <w:start w:val="1"/>
      <w:numFmt w:val="decimal"/>
      <w:lvlText w:val="%1."/>
      <w:lvlJc w:val="left"/>
      <w:pPr>
        <w:tabs>
          <w:tab w:val="num" w:pos="1080"/>
        </w:tabs>
        <w:ind w:left="1080" w:hanging="360"/>
      </w:pPr>
      <w:rPr>
        <w:rFonts w:hint="default"/>
        <w:b/>
        <w:bCs/>
        <w:color w:val="auto"/>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9">
    <w:nsid w:val="12823719"/>
    <w:multiLevelType w:val="hybridMultilevel"/>
    <w:tmpl w:val="87F8DEB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29E7035"/>
    <w:multiLevelType w:val="multilevel"/>
    <w:tmpl w:val="CCD8F0AA"/>
    <w:lvl w:ilvl="0">
      <w:start w:val="1"/>
      <w:numFmt w:val="decimal"/>
      <w:lvlText w:val="2.1.%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6915E01"/>
    <w:multiLevelType w:val="multilevel"/>
    <w:tmpl w:val="30F6CB50"/>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92557C"/>
    <w:multiLevelType w:val="hybridMultilevel"/>
    <w:tmpl w:val="F0348A2C"/>
    <w:lvl w:ilvl="0" w:tplc="71F4358E">
      <w:start w:val="1"/>
      <w:numFmt w:val="decimal"/>
      <w:lvlText w:val="%1."/>
      <w:lvlJc w:val="left"/>
      <w:pPr>
        <w:ind w:left="720" w:hanging="360"/>
      </w:pPr>
      <w:rPr>
        <w:rFonts w:eastAsia="Calibr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31425C"/>
    <w:multiLevelType w:val="multilevel"/>
    <w:tmpl w:val="123E222E"/>
    <w:lvl w:ilvl="0">
      <w:start w:val="8"/>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0E36B8"/>
    <w:multiLevelType w:val="hybridMultilevel"/>
    <w:tmpl w:val="D49015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7724B4A"/>
    <w:multiLevelType w:val="multilevel"/>
    <w:tmpl w:val="1E0AC7DE"/>
    <w:lvl w:ilvl="0">
      <w:start w:val="2"/>
      <w:numFmt w:val="decimal"/>
      <w:lvlText w:val="2.2.1.1.%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3"/>
        <w:szCs w:val="23"/>
        <w:u w:val="none"/>
      </w:rPr>
    </w:lvl>
    <w:lvl w:ilvl="3">
      <w:start w:val="10"/>
      <w:numFmt w:val="decimal"/>
      <w:lvlText w:val="%4."/>
      <w:lvlJc w:val="left"/>
      <w:rPr>
        <w:rFonts w:ascii="Calibri" w:eastAsia="Calibri" w:hAnsi="Calibri" w:cs="Calibri"/>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0E59BD"/>
    <w:multiLevelType w:val="multilevel"/>
    <w:tmpl w:val="E66C80BC"/>
    <w:lvl w:ilvl="0">
      <w:start w:val="1"/>
      <w:numFmt w:val="decimal"/>
      <w:lvlText w:val="2.3.1.%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433054"/>
    <w:multiLevelType w:val="multilevel"/>
    <w:tmpl w:val="77A2D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9161AA6"/>
    <w:multiLevelType w:val="multilevel"/>
    <w:tmpl w:val="0A166CBC"/>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4"/>
      <w:numFmt w:val="decimal"/>
      <w:lvlText w:val="%2."/>
      <w:lvlJc w:val="left"/>
      <w:rPr>
        <w:rFonts w:ascii="Calibri" w:eastAsia="Calibri" w:hAnsi="Calibri" w:cs="Calibri"/>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2911C1"/>
    <w:multiLevelType w:val="multilevel"/>
    <w:tmpl w:val="99502EA4"/>
    <w:lvl w:ilvl="0">
      <w:start w:val="5"/>
      <w:numFmt w:val="decimal"/>
      <w:lvlText w:val="6.%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E36A1A"/>
    <w:multiLevelType w:val="multilevel"/>
    <w:tmpl w:val="7EC8329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2"/>
      <w:numFmt w:val="decimal"/>
      <w:lvlText w:val="%2."/>
      <w:lvlJc w:val="left"/>
      <w:rPr>
        <w:rFonts w:ascii="Calibri" w:eastAsia="Calibri" w:hAnsi="Calibri" w:cs="Calibri"/>
        <w:b/>
        <w:bCs/>
        <w:i w:val="0"/>
        <w:iCs w:val="0"/>
        <w:smallCaps w:val="0"/>
        <w:strike w:val="0"/>
        <w:color w:val="000000"/>
        <w:spacing w:val="0"/>
        <w:w w:val="100"/>
        <w:position w:val="0"/>
        <w:sz w:val="23"/>
        <w:szCs w:val="23"/>
        <w:u w:val="none"/>
      </w:rPr>
    </w:lvl>
    <w:lvl w:ilvl="2">
      <w:start w:val="1"/>
      <w:numFmt w:val="lowerLetter"/>
      <w:lvlText w:val="%3."/>
      <w:lvlJc w:val="left"/>
      <w:rPr>
        <w:rFonts w:ascii="Calibri" w:eastAsia="Calibri" w:hAnsi="Calibri" w:cs="Calibri"/>
        <w:b w:val="0"/>
        <w:bCs w:val="0"/>
        <w:i w:val="0"/>
        <w:iCs w:val="0"/>
        <w:smallCaps w:val="0"/>
        <w:strike w:val="0"/>
        <w:color w:val="000000"/>
        <w:spacing w:val="0"/>
        <w:w w:val="100"/>
        <w:position w:val="0"/>
        <w:sz w:val="23"/>
        <w:szCs w:val="23"/>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F916B3"/>
    <w:multiLevelType w:val="singleLevel"/>
    <w:tmpl w:val="D9763656"/>
    <w:lvl w:ilvl="0">
      <w:start w:val="1"/>
      <w:numFmt w:val="decimal"/>
      <w:lvlText w:val="%1."/>
      <w:lvlJc w:val="left"/>
      <w:pPr>
        <w:tabs>
          <w:tab w:val="num" w:pos="360"/>
        </w:tabs>
        <w:ind w:left="360" w:hanging="360"/>
      </w:pPr>
      <w:rPr>
        <w:b w:val="0"/>
      </w:rPr>
    </w:lvl>
  </w:abstractNum>
  <w:abstractNum w:abstractNumId="23">
    <w:nsid w:val="5A617E1C"/>
    <w:multiLevelType w:val="multilevel"/>
    <w:tmpl w:val="9C201A9C"/>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D467842"/>
    <w:multiLevelType w:val="hybridMultilevel"/>
    <w:tmpl w:val="9DCAF116"/>
    <w:lvl w:ilvl="0" w:tplc="04080001">
      <w:start w:val="1"/>
      <w:numFmt w:val="bullet"/>
      <w:lvlText w:val=""/>
      <w:lvlJc w:val="left"/>
      <w:pPr>
        <w:ind w:left="1081" w:hanging="360"/>
      </w:pPr>
      <w:rPr>
        <w:rFonts w:ascii="Symbol" w:hAnsi="Symbol" w:hint="default"/>
      </w:rPr>
    </w:lvl>
    <w:lvl w:ilvl="1" w:tplc="04080003" w:tentative="1">
      <w:start w:val="1"/>
      <w:numFmt w:val="bullet"/>
      <w:lvlText w:val="o"/>
      <w:lvlJc w:val="left"/>
      <w:pPr>
        <w:ind w:left="1801" w:hanging="360"/>
      </w:pPr>
      <w:rPr>
        <w:rFonts w:ascii="Courier New" w:hAnsi="Courier New" w:cs="Courier New" w:hint="default"/>
      </w:rPr>
    </w:lvl>
    <w:lvl w:ilvl="2" w:tplc="04080005" w:tentative="1">
      <w:start w:val="1"/>
      <w:numFmt w:val="bullet"/>
      <w:lvlText w:val=""/>
      <w:lvlJc w:val="left"/>
      <w:pPr>
        <w:ind w:left="2521" w:hanging="360"/>
      </w:pPr>
      <w:rPr>
        <w:rFonts w:ascii="Wingdings" w:hAnsi="Wingdings" w:hint="default"/>
      </w:rPr>
    </w:lvl>
    <w:lvl w:ilvl="3" w:tplc="04080001" w:tentative="1">
      <w:start w:val="1"/>
      <w:numFmt w:val="bullet"/>
      <w:lvlText w:val=""/>
      <w:lvlJc w:val="left"/>
      <w:pPr>
        <w:ind w:left="3241" w:hanging="360"/>
      </w:pPr>
      <w:rPr>
        <w:rFonts w:ascii="Symbol" w:hAnsi="Symbol" w:hint="default"/>
      </w:rPr>
    </w:lvl>
    <w:lvl w:ilvl="4" w:tplc="04080003" w:tentative="1">
      <w:start w:val="1"/>
      <w:numFmt w:val="bullet"/>
      <w:lvlText w:val="o"/>
      <w:lvlJc w:val="left"/>
      <w:pPr>
        <w:ind w:left="3961" w:hanging="360"/>
      </w:pPr>
      <w:rPr>
        <w:rFonts w:ascii="Courier New" w:hAnsi="Courier New" w:cs="Courier New" w:hint="default"/>
      </w:rPr>
    </w:lvl>
    <w:lvl w:ilvl="5" w:tplc="04080005" w:tentative="1">
      <w:start w:val="1"/>
      <w:numFmt w:val="bullet"/>
      <w:lvlText w:val=""/>
      <w:lvlJc w:val="left"/>
      <w:pPr>
        <w:ind w:left="4681" w:hanging="360"/>
      </w:pPr>
      <w:rPr>
        <w:rFonts w:ascii="Wingdings" w:hAnsi="Wingdings" w:hint="default"/>
      </w:rPr>
    </w:lvl>
    <w:lvl w:ilvl="6" w:tplc="04080001" w:tentative="1">
      <w:start w:val="1"/>
      <w:numFmt w:val="bullet"/>
      <w:lvlText w:val=""/>
      <w:lvlJc w:val="left"/>
      <w:pPr>
        <w:ind w:left="5401" w:hanging="360"/>
      </w:pPr>
      <w:rPr>
        <w:rFonts w:ascii="Symbol" w:hAnsi="Symbol" w:hint="default"/>
      </w:rPr>
    </w:lvl>
    <w:lvl w:ilvl="7" w:tplc="04080003" w:tentative="1">
      <w:start w:val="1"/>
      <w:numFmt w:val="bullet"/>
      <w:lvlText w:val="o"/>
      <w:lvlJc w:val="left"/>
      <w:pPr>
        <w:ind w:left="6121" w:hanging="360"/>
      </w:pPr>
      <w:rPr>
        <w:rFonts w:ascii="Courier New" w:hAnsi="Courier New" w:cs="Courier New" w:hint="default"/>
      </w:rPr>
    </w:lvl>
    <w:lvl w:ilvl="8" w:tplc="04080005" w:tentative="1">
      <w:start w:val="1"/>
      <w:numFmt w:val="bullet"/>
      <w:lvlText w:val=""/>
      <w:lvlJc w:val="left"/>
      <w:pPr>
        <w:ind w:left="6841" w:hanging="360"/>
      </w:pPr>
      <w:rPr>
        <w:rFonts w:ascii="Wingdings" w:hAnsi="Wingdings" w:hint="default"/>
      </w:rPr>
    </w:lvl>
  </w:abstractNum>
  <w:abstractNum w:abstractNumId="26">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DF45582"/>
    <w:multiLevelType w:val="hybridMultilevel"/>
    <w:tmpl w:val="8B76A1AE"/>
    <w:lvl w:ilvl="0" w:tplc="04080001">
      <w:start w:val="1"/>
      <w:numFmt w:val="bullet"/>
      <w:lvlText w:val=""/>
      <w:lvlJc w:val="left"/>
      <w:pPr>
        <w:ind w:left="1090" w:hanging="360"/>
      </w:pPr>
      <w:rPr>
        <w:rFonts w:ascii="Symbol" w:hAnsi="Symbol" w:hint="default"/>
      </w:rPr>
    </w:lvl>
    <w:lvl w:ilvl="1" w:tplc="04080003" w:tentative="1">
      <w:start w:val="1"/>
      <w:numFmt w:val="bullet"/>
      <w:lvlText w:val="o"/>
      <w:lvlJc w:val="left"/>
      <w:pPr>
        <w:ind w:left="1810" w:hanging="360"/>
      </w:pPr>
      <w:rPr>
        <w:rFonts w:ascii="Courier New" w:hAnsi="Courier New" w:cs="Courier New" w:hint="default"/>
      </w:rPr>
    </w:lvl>
    <w:lvl w:ilvl="2" w:tplc="04080005" w:tentative="1">
      <w:start w:val="1"/>
      <w:numFmt w:val="bullet"/>
      <w:lvlText w:val=""/>
      <w:lvlJc w:val="left"/>
      <w:pPr>
        <w:ind w:left="2530" w:hanging="360"/>
      </w:pPr>
      <w:rPr>
        <w:rFonts w:ascii="Wingdings" w:hAnsi="Wingdings" w:hint="default"/>
      </w:rPr>
    </w:lvl>
    <w:lvl w:ilvl="3" w:tplc="04080001" w:tentative="1">
      <w:start w:val="1"/>
      <w:numFmt w:val="bullet"/>
      <w:lvlText w:val=""/>
      <w:lvlJc w:val="left"/>
      <w:pPr>
        <w:ind w:left="3250" w:hanging="360"/>
      </w:pPr>
      <w:rPr>
        <w:rFonts w:ascii="Symbol" w:hAnsi="Symbol" w:hint="default"/>
      </w:rPr>
    </w:lvl>
    <w:lvl w:ilvl="4" w:tplc="04080003" w:tentative="1">
      <w:start w:val="1"/>
      <w:numFmt w:val="bullet"/>
      <w:lvlText w:val="o"/>
      <w:lvlJc w:val="left"/>
      <w:pPr>
        <w:ind w:left="3970" w:hanging="360"/>
      </w:pPr>
      <w:rPr>
        <w:rFonts w:ascii="Courier New" w:hAnsi="Courier New" w:cs="Courier New" w:hint="default"/>
      </w:rPr>
    </w:lvl>
    <w:lvl w:ilvl="5" w:tplc="04080005" w:tentative="1">
      <w:start w:val="1"/>
      <w:numFmt w:val="bullet"/>
      <w:lvlText w:val=""/>
      <w:lvlJc w:val="left"/>
      <w:pPr>
        <w:ind w:left="4690" w:hanging="360"/>
      </w:pPr>
      <w:rPr>
        <w:rFonts w:ascii="Wingdings" w:hAnsi="Wingdings" w:hint="default"/>
      </w:rPr>
    </w:lvl>
    <w:lvl w:ilvl="6" w:tplc="04080001" w:tentative="1">
      <w:start w:val="1"/>
      <w:numFmt w:val="bullet"/>
      <w:lvlText w:val=""/>
      <w:lvlJc w:val="left"/>
      <w:pPr>
        <w:ind w:left="5410" w:hanging="360"/>
      </w:pPr>
      <w:rPr>
        <w:rFonts w:ascii="Symbol" w:hAnsi="Symbol" w:hint="default"/>
      </w:rPr>
    </w:lvl>
    <w:lvl w:ilvl="7" w:tplc="04080003" w:tentative="1">
      <w:start w:val="1"/>
      <w:numFmt w:val="bullet"/>
      <w:lvlText w:val="o"/>
      <w:lvlJc w:val="left"/>
      <w:pPr>
        <w:ind w:left="6130" w:hanging="360"/>
      </w:pPr>
      <w:rPr>
        <w:rFonts w:ascii="Courier New" w:hAnsi="Courier New" w:cs="Courier New" w:hint="default"/>
      </w:rPr>
    </w:lvl>
    <w:lvl w:ilvl="8" w:tplc="04080005" w:tentative="1">
      <w:start w:val="1"/>
      <w:numFmt w:val="bullet"/>
      <w:lvlText w:val=""/>
      <w:lvlJc w:val="left"/>
      <w:pPr>
        <w:ind w:left="685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21"/>
  </w:num>
  <w:num w:numId="6">
    <w:abstractNumId w:val="19"/>
  </w:num>
  <w:num w:numId="7">
    <w:abstractNumId w:val="7"/>
  </w:num>
  <w:num w:numId="8">
    <w:abstractNumId w:val="13"/>
  </w:num>
  <w:num w:numId="9">
    <w:abstractNumId w:val="20"/>
  </w:num>
  <w:num w:numId="10">
    <w:abstractNumId w:val="23"/>
  </w:num>
  <w:num w:numId="11">
    <w:abstractNumId w:val="10"/>
  </w:num>
  <w:num w:numId="12">
    <w:abstractNumId w:val="16"/>
  </w:num>
  <w:num w:numId="13">
    <w:abstractNumId w:val="17"/>
  </w:num>
  <w:num w:numId="14">
    <w:abstractNumId w:val="11"/>
  </w:num>
  <w:num w:numId="15">
    <w:abstractNumId w:val="27"/>
  </w:num>
  <w:num w:numId="16">
    <w:abstractNumId w:val="25"/>
  </w:num>
  <w:num w:numId="17">
    <w:abstractNumId w:val="12"/>
  </w:num>
  <w:num w:numId="18">
    <w:abstractNumId w:val="14"/>
  </w:num>
  <w:num w:numId="19">
    <w:abstractNumId w:val="26"/>
  </w:num>
  <w:num w:numId="20">
    <w:abstractNumId w:val="24"/>
  </w:num>
  <w:num w:numId="21">
    <w:abstractNumId w:val="15"/>
  </w:num>
  <w:num w:numId="22">
    <w:abstractNumId w:val="22"/>
  </w:num>
  <w:num w:numId="23">
    <w:abstractNumId w:val="8"/>
  </w:num>
  <w:num w:numId="24">
    <w:abstractNumId w:val="18"/>
  </w:num>
  <w:num w:numId="2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BF8"/>
    <w:rsid w:val="003C4FAF"/>
    <w:rsid w:val="00750BF8"/>
    <w:rsid w:val="00C4329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7B41A6-00F7-4254-8354-61B92F106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qFormat/>
    <w:rsid w:val="00750BF8"/>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qFormat/>
    <w:rsid w:val="00750BF8"/>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750BF8"/>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750BF8"/>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750BF8"/>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750BF8"/>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750BF8"/>
    <w:rPr>
      <w:rFonts w:ascii="Arial" w:eastAsia="Times New Roman" w:hAnsi="Arial" w:cs="Arial"/>
      <w:b/>
      <w:color w:val="002060"/>
      <w:sz w:val="24"/>
      <w:lang w:val="en-GB" w:eastAsia="zh-CN"/>
    </w:rPr>
  </w:style>
  <w:style w:type="character" w:customStyle="1" w:styleId="3Char">
    <w:name w:val="Επικεφαλίδα 3 Char"/>
    <w:basedOn w:val="a0"/>
    <w:link w:val="3"/>
    <w:rsid w:val="00750BF8"/>
    <w:rPr>
      <w:rFonts w:ascii="Arial" w:eastAsia="Times New Roman" w:hAnsi="Arial" w:cs="Times New Roman"/>
      <w:b/>
      <w:bCs/>
      <w:szCs w:val="26"/>
      <w:lang w:val="en-GB" w:eastAsia="zh-CN"/>
    </w:rPr>
  </w:style>
  <w:style w:type="character" w:customStyle="1" w:styleId="4Char">
    <w:name w:val="Επικεφαλίδα 4 Char"/>
    <w:basedOn w:val="a0"/>
    <w:link w:val="4"/>
    <w:rsid w:val="00750BF8"/>
    <w:rPr>
      <w:rFonts w:ascii="Arial" w:eastAsia="Times New Roman" w:hAnsi="Arial" w:cs="Times New Roman"/>
      <w:b/>
      <w:bCs/>
      <w:szCs w:val="28"/>
      <w:lang w:val="en-GB" w:eastAsia="zh-CN"/>
    </w:rPr>
  </w:style>
  <w:style w:type="character" w:customStyle="1" w:styleId="5Char">
    <w:name w:val="Επικεφαλίδα 5 Char"/>
    <w:basedOn w:val="a0"/>
    <w:link w:val="5"/>
    <w:rsid w:val="00750BF8"/>
    <w:rPr>
      <w:rFonts w:ascii="Lucida Sans" w:eastAsia="Times New Roman" w:hAnsi="Lucida Sans" w:cs="Lucida Sans"/>
      <w:b/>
      <w:szCs w:val="20"/>
      <w:lang w:val="en-US" w:eastAsia="zh-CN"/>
    </w:rPr>
  </w:style>
  <w:style w:type="numbering" w:customStyle="1" w:styleId="10">
    <w:name w:val="Χωρίς λίστα1"/>
    <w:next w:val="a2"/>
    <w:uiPriority w:val="99"/>
    <w:semiHidden/>
    <w:unhideWhenUsed/>
    <w:rsid w:val="00750BF8"/>
  </w:style>
  <w:style w:type="character" w:customStyle="1" w:styleId="WW8Num1z0">
    <w:name w:val="WW8Num1z0"/>
    <w:rsid w:val="00750BF8"/>
  </w:style>
  <w:style w:type="character" w:customStyle="1" w:styleId="WW8Num1z1">
    <w:name w:val="WW8Num1z1"/>
    <w:rsid w:val="00750BF8"/>
  </w:style>
  <w:style w:type="character" w:customStyle="1" w:styleId="WW8Num1z2">
    <w:name w:val="WW8Num1z2"/>
    <w:rsid w:val="00750BF8"/>
  </w:style>
  <w:style w:type="character" w:customStyle="1" w:styleId="WW8Num1z3">
    <w:name w:val="WW8Num1z3"/>
    <w:rsid w:val="00750BF8"/>
  </w:style>
  <w:style w:type="character" w:customStyle="1" w:styleId="WW8Num1z4">
    <w:name w:val="WW8Num1z4"/>
    <w:rsid w:val="00750BF8"/>
    <w:rPr>
      <w:rFonts w:ascii="Arial" w:hAnsi="Arial" w:cs="Times New Roman"/>
      <w:b w:val="0"/>
      <w:i w:val="0"/>
      <w:sz w:val="20"/>
      <w:szCs w:val="20"/>
    </w:rPr>
  </w:style>
  <w:style w:type="character" w:customStyle="1" w:styleId="WW8Num1z5">
    <w:name w:val="WW8Num1z5"/>
    <w:rsid w:val="00750BF8"/>
  </w:style>
  <w:style w:type="character" w:customStyle="1" w:styleId="WW8Num1z6">
    <w:name w:val="WW8Num1z6"/>
    <w:rsid w:val="00750BF8"/>
  </w:style>
  <w:style w:type="character" w:customStyle="1" w:styleId="WW8Num1z7">
    <w:name w:val="WW8Num1z7"/>
    <w:rsid w:val="00750BF8"/>
  </w:style>
  <w:style w:type="character" w:customStyle="1" w:styleId="WW8Num1z8">
    <w:name w:val="WW8Num1z8"/>
    <w:rsid w:val="00750BF8"/>
  </w:style>
  <w:style w:type="character" w:customStyle="1" w:styleId="WW8Num2z0">
    <w:name w:val="WW8Num2z0"/>
    <w:rsid w:val="00750BF8"/>
    <w:rPr>
      <w:rFonts w:ascii="Symbol" w:hAnsi="Symbol" w:cs="Symbol"/>
      <w:lang w:val="el-GR"/>
    </w:rPr>
  </w:style>
  <w:style w:type="character" w:customStyle="1" w:styleId="WW8Num3z0">
    <w:name w:val="WW8Num3z0"/>
    <w:rsid w:val="00750BF8"/>
    <w:rPr>
      <w:lang w:val="el-GR"/>
    </w:rPr>
  </w:style>
  <w:style w:type="character" w:customStyle="1" w:styleId="WW8Num4z0">
    <w:name w:val="WW8Num4z0"/>
    <w:rsid w:val="00750BF8"/>
    <w:rPr>
      <w:rFonts w:ascii="Webdings" w:hAnsi="Webdings" w:cs="Webdings"/>
      <w:color w:val="333399"/>
      <w:sz w:val="16"/>
    </w:rPr>
  </w:style>
  <w:style w:type="character" w:customStyle="1" w:styleId="WW8Num5z0">
    <w:name w:val="WW8Num5z0"/>
    <w:rsid w:val="00750BF8"/>
    <w:rPr>
      <w:highlight w:val="yellow"/>
      <w:lang w:val="el-GR"/>
    </w:rPr>
  </w:style>
  <w:style w:type="character" w:customStyle="1" w:styleId="WW8Num6z0">
    <w:name w:val="WW8Num6z0"/>
    <w:rsid w:val="00750BF8"/>
    <w:rPr>
      <w:b/>
      <w:bCs/>
      <w:szCs w:val="22"/>
      <w:lang w:val="el-GR"/>
    </w:rPr>
  </w:style>
  <w:style w:type="character" w:customStyle="1" w:styleId="WW8Num6z1">
    <w:name w:val="WW8Num6z1"/>
    <w:rsid w:val="00750BF8"/>
  </w:style>
  <w:style w:type="character" w:customStyle="1" w:styleId="WW8Num6z2">
    <w:name w:val="WW8Num6z2"/>
    <w:rsid w:val="00750BF8"/>
  </w:style>
  <w:style w:type="character" w:customStyle="1" w:styleId="WW8Num6z3">
    <w:name w:val="WW8Num6z3"/>
    <w:rsid w:val="00750BF8"/>
  </w:style>
  <w:style w:type="character" w:customStyle="1" w:styleId="WW8Num6z4">
    <w:name w:val="WW8Num6z4"/>
    <w:rsid w:val="00750BF8"/>
  </w:style>
  <w:style w:type="character" w:customStyle="1" w:styleId="WW8Num6z5">
    <w:name w:val="WW8Num6z5"/>
    <w:rsid w:val="00750BF8"/>
  </w:style>
  <w:style w:type="character" w:customStyle="1" w:styleId="WW8Num6z6">
    <w:name w:val="WW8Num6z6"/>
    <w:rsid w:val="00750BF8"/>
  </w:style>
  <w:style w:type="character" w:customStyle="1" w:styleId="WW8Num6z7">
    <w:name w:val="WW8Num6z7"/>
    <w:rsid w:val="00750BF8"/>
  </w:style>
  <w:style w:type="character" w:customStyle="1" w:styleId="WW8Num6z8">
    <w:name w:val="WW8Num6z8"/>
    <w:rsid w:val="00750BF8"/>
  </w:style>
  <w:style w:type="character" w:customStyle="1" w:styleId="WW8Num7z0">
    <w:name w:val="WW8Num7z0"/>
    <w:rsid w:val="00750BF8"/>
    <w:rPr>
      <w:b/>
      <w:bCs/>
      <w:szCs w:val="22"/>
      <w:lang w:val="el-GR"/>
    </w:rPr>
  </w:style>
  <w:style w:type="character" w:customStyle="1" w:styleId="WW8Num7z1">
    <w:name w:val="WW8Num7z1"/>
    <w:rsid w:val="00750BF8"/>
    <w:rPr>
      <w:rFonts w:eastAsia="Calibri"/>
      <w:lang w:val="el-GR"/>
    </w:rPr>
  </w:style>
  <w:style w:type="character" w:customStyle="1" w:styleId="WW8Num7z2">
    <w:name w:val="WW8Num7z2"/>
    <w:rsid w:val="00750BF8"/>
  </w:style>
  <w:style w:type="character" w:customStyle="1" w:styleId="WW8Num7z3">
    <w:name w:val="WW8Num7z3"/>
    <w:rsid w:val="00750BF8"/>
  </w:style>
  <w:style w:type="character" w:customStyle="1" w:styleId="WW8Num7z4">
    <w:name w:val="WW8Num7z4"/>
    <w:rsid w:val="00750BF8"/>
  </w:style>
  <w:style w:type="character" w:customStyle="1" w:styleId="WW8Num7z5">
    <w:name w:val="WW8Num7z5"/>
    <w:rsid w:val="00750BF8"/>
  </w:style>
  <w:style w:type="character" w:customStyle="1" w:styleId="WW8Num7z6">
    <w:name w:val="WW8Num7z6"/>
    <w:rsid w:val="00750BF8"/>
  </w:style>
  <w:style w:type="character" w:customStyle="1" w:styleId="WW8Num7z7">
    <w:name w:val="WW8Num7z7"/>
    <w:rsid w:val="00750BF8"/>
  </w:style>
  <w:style w:type="character" w:customStyle="1" w:styleId="WW8Num7z8">
    <w:name w:val="WW8Num7z8"/>
    <w:rsid w:val="00750BF8"/>
  </w:style>
  <w:style w:type="character" w:customStyle="1" w:styleId="WW8Num8z0">
    <w:name w:val="WW8Num8z0"/>
    <w:rsid w:val="00750BF8"/>
    <w:rPr>
      <w:rFonts w:ascii="Symbol" w:hAnsi="Symbol" w:cs="OpenSymbol"/>
      <w:color w:val="5B9BD5"/>
    </w:rPr>
  </w:style>
  <w:style w:type="character" w:customStyle="1" w:styleId="WW8Num9z0">
    <w:name w:val="WW8Num9z0"/>
    <w:rsid w:val="00750BF8"/>
    <w:rPr>
      <w:rFonts w:ascii="Angsana New" w:hAnsi="Angsana New" w:cs="Angsana New"/>
      <w:color w:val="000000"/>
      <w:kern w:val="1"/>
      <w:szCs w:val="22"/>
      <w:shd w:val="clear" w:color="auto" w:fill="FFFFFF"/>
      <w:lang w:val="el-GR"/>
    </w:rPr>
  </w:style>
  <w:style w:type="character" w:customStyle="1" w:styleId="WW8Num10z0">
    <w:name w:val="WW8Num10z0"/>
    <w:rsid w:val="00750BF8"/>
    <w:rPr>
      <w:rFonts w:ascii="Symbol" w:hAnsi="Symbol" w:cs="Symbol"/>
      <w:kern w:val="1"/>
      <w:shd w:val="clear" w:color="auto" w:fill="C0C0C0"/>
      <w:lang w:val="el-GR"/>
    </w:rPr>
  </w:style>
  <w:style w:type="character" w:customStyle="1" w:styleId="WW8Num10z1">
    <w:name w:val="WW8Num10z1"/>
    <w:rsid w:val="00750BF8"/>
  </w:style>
  <w:style w:type="character" w:customStyle="1" w:styleId="WW8Num10z2">
    <w:name w:val="WW8Num10z2"/>
    <w:rsid w:val="00750BF8"/>
  </w:style>
  <w:style w:type="character" w:customStyle="1" w:styleId="WW8Num10z3">
    <w:name w:val="WW8Num10z3"/>
    <w:rsid w:val="00750BF8"/>
  </w:style>
  <w:style w:type="character" w:customStyle="1" w:styleId="WW8Num10z4">
    <w:name w:val="WW8Num10z4"/>
    <w:rsid w:val="00750BF8"/>
  </w:style>
  <w:style w:type="character" w:customStyle="1" w:styleId="WW8Num10z5">
    <w:name w:val="WW8Num10z5"/>
    <w:rsid w:val="00750BF8"/>
  </w:style>
  <w:style w:type="character" w:customStyle="1" w:styleId="WW8Num10z6">
    <w:name w:val="WW8Num10z6"/>
    <w:rsid w:val="00750BF8"/>
  </w:style>
  <w:style w:type="character" w:customStyle="1" w:styleId="WW8Num10z7">
    <w:name w:val="WW8Num10z7"/>
    <w:rsid w:val="00750BF8"/>
  </w:style>
  <w:style w:type="character" w:customStyle="1" w:styleId="WW8Num10z8">
    <w:name w:val="WW8Num10z8"/>
    <w:rsid w:val="00750BF8"/>
  </w:style>
  <w:style w:type="character" w:customStyle="1" w:styleId="WW8Num11z0">
    <w:name w:val="WW8Num11z0"/>
    <w:rsid w:val="00750BF8"/>
    <w:rPr>
      <w:rFonts w:ascii="Symbol" w:hAnsi="Symbol" w:cs="Symbol" w:hint="default"/>
      <w:lang w:val="el-GR"/>
    </w:rPr>
  </w:style>
  <w:style w:type="character" w:customStyle="1" w:styleId="WW8Num11z1">
    <w:name w:val="WW8Num11z1"/>
    <w:rsid w:val="00750BF8"/>
    <w:rPr>
      <w:rFonts w:ascii="Courier New" w:hAnsi="Courier New" w:cs="Courier New" w:hint="default"/>
    </w:rPr>
  </w:style>
  <w:style w:type="character" w:customStyle="1" w:styleId="WW8Num11z2">
    <w:name w:val="WW8Num11z2"/>
    <w:rsid w:val="00750BF8"/>
    <w:rPr>
      <w:rFonts w:ascii="Wingdings" w:hAnsi="Wingdings" w:cs="Wingdings" w:hint="default"/>
    </w:rPr>
  </w:style>
  <w:style w:type="character" w:customStyle="1" w:styleId="WW-DefaultParagraphFont">
    <w:name w:val="WW-Default Paragraph Font"/>
    <w:rsid w:val="00750BF8"/>
  </w:style>
  <w:style w:type="character" w:customStyle="1" w:styleId="WW8Num8z1">
    <w:name w:val="WW8Num8z1"/>
    <w:rsid w:val="00750BF8"/>
    <w:rPr>
      <w:rFonts w:eastAsia="Calibri"/>
      <w:lang w:val="el-GR"/>
    </w:rPr>
  </w:style>
  <w:style w:type="character" w:customStyle="1" w:styleId="WW8Num8z2">
    <w:name w:val="WW8Num8z2"/>
    <w:rsid w:val="00750BF8"/>
  </w:style>
  <w:style w:type="character" w:customStyle="1" w:styleId="WW8Num8z3">
    <w:name w:val="WW8Num8z3"/>
    <w:rsid w:val="00750BF8"/>
  </w:style>
  <w:style w:type="character" w:customStyle="1" w:styleId="WW8Num8z4">
    <w:name w:val="WW8Num8z4"/>
    <w:rsid w:val="00750BF8"/>
  </w:style>
  <w:style w:type="character" w:customStyle="1" w:styleId="WW8Num8z5">
    <w:name w:val="WW8Num8z5"/>
    <w:rsid w:val="00750BF8"/>
  </w:style>
  <w:style w:type="character" w:customStyle="1" w:styleId="WW8Num8z6">
    <w:name w:val="WW8Num8z6"/>
    <w:rsid w:val="00750BF8"/>
  </w:style>
  <w:style w:type="character" w:customStyle="1" w:styleId="WW8Num8z7">
    <w:name w:val="WW8Num8z7"/>
    <w:rsid w:val="00750BF8"/>
  </w:style>
  <w:style w:type="character" w:customStyle="1" w:styleId="WW8Num8z8">
    <w:name w:val="WW8Num8z8"/>
    <w:rsid w:val="00750BF8"/>
  </w:style>
  <w:style w:type="character" w:customStyle="1" w:styleId="WW8Num11z3">
    <w:name w:val="WW8Num11z3"/>
    <w:rsid w:val="00750BF8"/>
  </w:style>
  <w:style w:type="character" w:customStyle="1" w:styleId="WW8Num11z4">
    <w:name w:val="WW8Num11z4"/>
    <w:rsid w:val="00750BF8"/>
  </w:style>
  <w:style w:type="character" w:customStyle="1" w:styleId="WW8Num11z5">
    <w:name w:val="WW8Num11z5"/>
    <w:rsid w:val="00750BF8"/>
  </w:style>
  <w:style w:type="character" w:customStyle="1" w:styleId="WW8Num11z6">
    <w:name w:val="WW8Num11z6"/>
    <w:rsid w:val="00750BF8"/>
  </w:style>
  <w:style w:type="character" w:customStyle="1" w:styleId="WW8Num11z7">
    <w:name w:val="WW8Num11z7"/>
    <w:rsid w:val="00750BF8"/>
  </w:style>
  <w:style w:type="character" w:customStyle="1" w:styleId="WW8Num11z8">
    <w:name w:val="WW8Num11z8"/>
    <w:rsid w:val="00750BF8"/>
  </w:style>
  <w:style w:type="character" w:customStyle="1" w:styleId="WW-DefaultParagraphFont1">
    <w:name w:val="WW-Default Paragraph Font1"/>
    <w:rsid w:val="00750BF8"/>
  </w:style>
  <w:style w:type="character" w:customStyle="1" w:styleId="40">
    <w:name w:val="Προεπιλεγμένη γραμματοσειρά4"/>
    <w:rsid w:val="00750BF8"/>
  </w:style>
  <w:style w:type="character" w:customStyle="1" w:styleId="WW8Num2z1">
    <w:name w:val="WW8Num2z1"/>
    <w:rsid w:val="00750BF8"/>
  </w:style>
  <w:style w:type="character" w:customStyle="1" w:styleId="WW8Num2z2">
    <w:name w:val="WW8Num2z2"/>
    <w:rsid w:val="00750BF8"/>
  </w:style>
  <w:style w:type="character" w:customStyle="1" w:styleId="WW8Num2z3">
    <w:name w:val="WW8Num2z3"/>
    <w:rsid w:val="00750BF8"/>
  </w:style>
  <w:style w:type="character" w:customStyle="1" w:styleId="WW8Num2z4">
    <w:name w:val="WW8Num2z4"/>
    <w:rsid w:val="00750BF8"/>
    <w:rPr>
      <w:rFonts w:ascii="Arial" w:hAnsi="Arial" w:cs="Times New Roman"/>
      <w:b w:val="0"/>
      <w:i w:val="0"/>
      <w:sz w:val="20"/>
      <w:szCs w:val="20"/>
    </w:rPr>
  </w:style>
  <w:style w:type="character" w:customStyle="1" w:styleId="WW8Num2z5">
    <w:name w:val="WW8Num2z5"/>
    <w:rsid w:val="00750BF8"/>
  </w:style>
  <w:style w:type="character" w:customStyle="1" w:styleId="WW8Num2z6">
    <w:name w:val="WW8Num2z6"/>
    <w:rsid w:val="00750BF8"/>
  </w:style>
  <w:style w:type="character" w:customStyle="1" w:styleId="WW8Num2z7">
    <w:name w:val="WW8Num2z7"/>
    <w:rsid w:val="00750BF8"/>
  </w:style>
  <w:style w:type="character" w:customStyle="1" w:styleId="WW8Num2z8">
    <w:name w:val="WW8Num2z8"/>
    <w:rsid w:val="00750BF8"/>
  </w:style>
  <w:style w:type="character" w:customStyle="1" w:styleId="WW8Num9z1">
    <w:name w:val="WW8Num9z1"/>
    <w:rsid w:val="00750BF8"/>
    <w:rPr>
      <w:rFonts w:eastAsia="Calibri"/>
      <w:lang w:val="el-GR"/>
    </w:rPr>
  </w:style>
  <w:style w:type="character" w:customStyle="1" w:styleId="WW8Num9z2">
    <w:name w:val="WW8Num9z2"/>
    <w:rsid w:val="00750BF8"/>
  </w:style>
  <w:style w:type="character" w:customStyle="1" w:styleId="WW8Num9z3">
    <w:name w:val="WW8Num9z3"/>
    <w:rsid w:val="00750BF8"/>
  </w:style>
  <w:style w:type="character" w:customStyle="1" w:styleId="WW8Num9z4">
    <w:name w:val="WW8Num9z4"/>
    <w:rsid w:val="00750BF8"/>
  </w:style>
  <w:style w:type="character" w:customStyle="1" w:styleId="WW8Num9z5">
    <w:name w:val="WW8Num9z5"/>
    <w:rsid w:val="00750BF8"/>
  </w:style>
  <w:style w:type="character" w:customStyle="1" w:styleId="WW8Num9z6">
    <w:name w:val="WW8Num9z6"/>
    <w:rsid w:val="00750BF8"/>
  </w:style>
  <w:style w:type="character" w:customStyle="1" w:styleId="WW8Num9z7">
    <w:name w:val="WW8Num9z7"/>
    <w:rsid w:val="00750BF8"/>
  </w:style>
  <w:style w:type="character" w:customStyle="1" w:styleId="WW8Num9z8">
    <w:name w:val="WW8Num9z8"/>
    <w:rsid w:val="00750BF8"/>
  </w:style>
  <w:style w:type="character" w:customStyle="1" w:styleId="WW-DefaultParagraphFont11">
    <w:name w:val="WW-Default Paragraph Font11"/>
    <w:rsid w:val="00750BF8"/>
  </w:style>
  <w:style w:type="character" w:customStyle="1" w:styleId="WW8Num12z0">
    <w:name w:val="WW8Num12z0"/>
    <w:rsid w:val="00750BF8"/>
    <w:rPr>
      <w:rFonts w:ascii="Symbol" w:hAnsi="Symbol" w:cs="Symbol"/>
    </w:rPr>
  </w:style>
  <w:style w:type="character" w:customStyle="1" w:styleId="WW8Num12z1">
    <w:name w:val="WW8Num12z1"/>
    <w:rsid w:val="00750BF8"/>
    <w:rPr>
      <w:rFonts w:ascii="Courier New" w:hAnsi="Courier New" w:cs="Courier New"/>
    </w:rPr>
  </w:style>
  <w:style w:type="character" w:customStyle="1" w:styleId="WW8Num12z2">
    <w:name w:val="WW8Num12z2"/>
    <w:rsid w:val="00750BF8"/>
    <w:rPr>
      <w:rFonts w:ascii="Wingdings" w:hAnsi="Wingdings" w:cs="Wingdings"/>
    </w:rPr>
  </w:style>
  <w:style w:type="character" w:customStyle="1" w:styleId="WW-DefaultParagraphFont111">
    <w:name w:val="WW-Default Paragraph Font111"/>
    <w:rsid w:val="00750BF8"/>
  </w:style>
  <w:style w:type="character" w:customStyle="1" w:styleId="WW-DefaultParagraphFont1111">
    <w:name w:val="WW-Default Paragraph Font1111"/>
    <w:rsid w:val="00750BF8"/>
  </w:style>
  <w:style w:type="character" w:customStyle="1" w:styleId="WW-DefaultParagraphFont11111">
    <w:name w:val="WW-Default Paragraph Font11111"/>
    <w:rsid w:val="00750BF8"/>
  </w:style>
  <w:style w:type="character" w:customStyle="1" w:styleId="30">
    <w:name w:val="Προεπιλεγμένη γραμματοσειρά3"/>
    <w:rsid w:val="00750BF8"/>
  </w:style>
  <w:style w:type="character" w:customStyle="1" w:styleId="WW-DefaultParagraphFont111111">
    <w:name w:val="WW-Default Paragraph Font111111"/>
    <w:rsid w:val="00750BF8"/>
  </w:style>
  <w:style w:type="character" w:customStyle="1" w:styleId="DefaultParagraphFont2">
    <w:name w:val="Default Paragraph Font2"/>
    <w:rsid w:val="00750BF8"/>
  </w:style>
  <w:style w:type="character" w:customStyle="1" w:styleId="WW8Num12z3">
    <w:name w:val="WW8Num12z3"/>
    <w:rsid w:val="00750BF8"/>
  </w:style>
  <w:style w:type="character" w:customStyle="1" w:styleId="WW8Num12z4">
    <w:name w:val="WW8Num12z4"/>
    <w:rsid w:val="00750BF8"/>
  </w:style>
  <w:style w:type="character" w:customStyle="1" w:styleId="WW8Num12z5">
    <w:name w:val="WW8Num12z5"/>
    <w:rsid w:val="00750BF8"/>
  </w:style>
  <w:style w:type="character" w:customStyle="1" w:styleId="WW8Num12z6">
    <w:name w:val="WW8Num12z6"/>
    <w:rsid w:val="00750BF8"/>
  </w:style>
  <w:style w:type="character" w:customStyle="1" w:styleId="WW8Num12z7">
    <w:name w:val="WW8Num12z7"/>
    <w:rsid w:val="00750BF8"/>
  </w:style>
  <w:style w:type="character" w:customStyle="1" w:styleId="WW8Num12z8">
    <w:name w:val="WW8Num12z8"/>
    <w:rsid w:val="00750BF8"/>
  </w:style>
  <w:style w:type="character" w:customStyle="1" w:styleId="WW8Num13z0">
    <w:name w:val="WW8Num13z0"/>
    <w:rsid w:val="00750BF8"/>
    <w:rPr>
      <w:rFonts w:ascii="Symbol" w:hAnsi="Symbol" w:cs="OpenSymbol"/>
    </w:rPr>
  </w:style>
  <w:style w:type="character" w:customStyle="1" w:styleId="WW-DefaultParagraphFont1111111">
    <w:name w:val="WW-Default Paragraph Font1111111"/>
    <w:rsid w:val="00750BF8"/>
  </w:style>
  <w:style w:type="character" w:customStyle="1" w:styleId="WW8Num13z1">
    <w:name w:val="WW8Num13z1"/>
    <w:rsid w:val="00750BF8"/>
    <w:rPr>
      <w:rFonts w:eastAsia="Calibri"/>
      <w:lang w:val="el-GR"/>
    </w:rPr>
  </w:style>
  <w:style w:type="character" w:customStyle="1" w:styleId="WW8Num13z2">
    <w:name w:val="WW8Num13z2"/>
    <w:rsid w:val="00750BF8"/>
  </w:style>
  <w:style w:type="character" w:customStyle="1" w:styleId="WW8Num13z3">
    <w:name w:val="WW8Num13z3"/>
    <w:rsid w:val="00750BF8"/>
  </w:style>
  <w:style w:type="character" w:customStyle="1" w:styleId="WW8Num13z4">
    <w:name w:val="WW8Num13z4"/>
    <w:rsid w:val="00750BF8"/>
  </w:style>
  <w:style w:type="character" w:customStyle="1" w:styleId="WW8Num13z5">
    <w:name w:val="WW8Num13z5"/>
    <w:rsid w:val="00750BF8"/>
  </w:style>
  <w:style w:type="character" w:customStyle="1" w:styleId="WW8Num13z6">
    <w:name w:val="WW8Num13z6"/>
    <w:rsid w:val="00750BF8"/>
  </w:style>
  <w:style w:type="character" w:customStyle="1" w:styleId="WW8Num13z7">
    <w:name w:val="WW8Num13z7"/>
    <w:rsid w:val="00750BF8"/>
  </w:style>
  <w:style w:type="character" w:customStyle="1" w:styleId="WW8Num13z8">
    <w:name w:val="WW8Num13z8"/>
    <w:rsid w:val="00750BF8"/>
  </w:style>
  <w:style w:type="character" w:customStyle="1" w:styleId="WW8Num14z0">
    <w:name w:val="WW8Num14z0"/>
    <w:rsid w:val="00750BF8"/>
    <w:rPr>
      <w:rFonts w:ascii="Symbol" w:hAnsi="Symbol" w:cs="OpenSymbol"/>
    </w:rPr>
  </w:style>
  <w:style w:type="character" w:customStyle="1" w:styleId="WW8Num14z1">
    <w:name w:val="WW8Num14z1"/>
    <w:rsid w:val="00750BF8"/>
  </w:style>
  <w:style w:type="character" w:customStyle="1" w:styleId="WW8Num14z2">
    <w:name w:val="WW8Num14z2"/>
    <w:rsid w:val="00750BF8"/>
  </w:style>
  <w:style w:type="character" w:customStyle="1" w:styleId="WW8Num14z3">
    <w:name w:val="WW8Num14z3"/>
    <w:rsid w:val="00750BF8"/>
  </w:style>
  <w:style w:type="character" w:customStyle="1" w:styleId="WW8Num14z4">
    <w:name w:val="WW8Num14z4"/>
    <w:rsid w:val="00750BF8"/>
  </w:style>
  <w:style w:type="character" w:customStyle="1" w:styleId="WW8Num14z5">
    <w:name w:val="WW8Num14z5"/>
    <w:rsid w:val="00750BF8"/>
  </w:style>
  <w:style w:type="character" w:customStyle="1" w:styleId="WW8Num14z6">
    <w:name w:val="WW8Num14z6"/>
    <w:rsid w:val="00750BF8"/>
  </w:style>
  <w:style w:type="character" w:customStyle="1" w:styleId="WW8Num14z7">
    <w:name w:val="WW8Num14z7"/>
    <w:rsid w:val="00750BF8"/>
  </w:style>
  <w:style w:type="character" w:customStyle="1" w:styleId="WW8Num14z8">
    <w:name w:val="WW8Num14z8"/>
    <w:rsid w:val="00750BF8"/>
  </w:style>
  <w:style w:type="character" w:customStyle="1" w:styleId="WW8Num15z0">
    <w:name w:val="WW8Num15z0"/>
    <w:rsid w:val="00750BF8"/>
  </w:style>
  <w:style w:type="character" w:customStyle="1" w:styleId="WW8Num15z1">
    <w:name w:val="WW8Num15z1"/>
    <w:rsid w:val="00750BF8"/>
  </w:style>
  <w:style w:type="character" w:customStyle="1" w:styleId="WW8Num15z2">
    <w:name w:val="WW8Num15z2"/>
    <w:rsid w:val="00750BF8"/>
  </w:style>
  <w:style w:type="character" w:customStyle="1" w:styleId="WW8Num15z3">
    <w:name w:val="WW8Num15z3"/>
    <w:rsid w:val="00750BF8"/>
  </w:style>
  <w:style w:type="character" w:customStyle="1" w:styleId="WW8Num15z4">
    <w:name w:val="WW8Num15z4"/>
    <w:rsid w:val="00750BF8"/>
  </w:style>
  <w:style w:type="character" w:customStyle="1" w:styleId="WW8Num15z5">
    <w:name w:val="WW8Num15z5"/>
    <w:rsid w:val="00750BF8"/>
  </w:style>
  <w:style w:type="character" w:customStyle="1" w:styleId="WW8Num15z6">
    <w:name w:val="WW8Num15z6"/>
    <w:rsid w:val="00750BF8"/>
  </w:style>
  <w:style w:type="character" w:customStyle="1" w:styleId="WW8Num15z7">
    <w:name w:val="WW8Num15z7"/>
    <w:rsid w:val="00750BF8"/>
  </w:style>
  <w:style w:type="character" w:customStyle="1" w:styleId="WW8Num15z8">
    <w:name w:val="WW8Num15z8"/>
    <w:rsid w:val="00750BF8"/>
  </w:style>
  <w:style w:type="character" w:customStyle="1" w:styleId="WW8Num16z0">
    <w:name w:val="WW8Num16z0"/>
    <w:rsid w:val="00750BF8"/>
  </w:style>
  <w:style w:type="character" w:customStyle="1" w:styleId="WW8Num16z1">
    <w:name w:val="WW8Num16z1"/>
    <w:rsid w:val="00750BF8"/>
  </w:style>
  <w:style w:type="character" w:customStyle="1" w:styleId="WW8Num16z2">
    <w:name w:val="WW8Num16z2"/>
    <w:rsid w:val="00750BF8"/>
  </w:style>
  <w:style w:type="character" w:customStyle="1" w:styleId="WW8Num16z3">
    <w:name w:val="WW8Num16z3"/>
    <w:rsid w:val="00750BF8"/>
  </w:style>
  <w:style w:type="character" w:customStyle="1" w:styleId="WW8Num16z4">
    <w:name w:val="WW8Num16z4"/>
    <w:rsid w:val="00750BF8"/>
  </w:style>
  <w:style w:type="character" w:customStyle="1" w:styleId="WW8Num16z5">
    <w:name w:val="WW8Num16z5"/>
    <w:rsid w:val="00750BF8"/>
  </w:style>
  <w:style w:type="character" w:customStyle="1" w:styleId="WW8Num16z6">
    <w:name w:val="WW8Num16z6"/>
    <w:rsid w:val="00750BF8"/>
  </w:style>
  <w:style w:type="character" w:customStyle="1" w:styleId="WW8Num16z7">
    <w:name w:val="WW8Num16z7"/>
    <w:rsid w:val="00750BF8"/>
  </w:style>
  <w:style w:type="character" w:customStyle="1" w:styleId="WW8Num16z8">
    <w:name w:val="WW8Num16z8"/>
    <w:rsid w:val="00750BF8"/>
  </w:style>
  <w:style w:type="character" w:customStyle="1" w:styleId="WW-DefaultParagraphFont11111111">
    <w:name w:val="WW-Default Paragraph Font11111111"/>
    <w:rsid w:val="00750BF8"/>
  </w:style>
  <w:style w:type="character" w:customStyle="1" w:styleId="WW-DefaultParagraphFont111111111">
    <w:name w:val="WW-Default Paragraph Font111111111"/>
    <w:rsid w:val="00750BF8"/>
  </w:style>
  <w:style w:type="character" w:customStyle="1" w:styleId="WW-DefaultParagraphFont1111111111">
    <w:name w:val="WW-Default Paragraph Font1111111111"/>
    <w:rsid w:val="00750BF8"/>
  </w:style>
  <w:style w:type="character" w:customStyle="1" w:styleId="WW-DefaultParagraphFont11111111111">
    <w:name w:val="WW-Default Paragraph Font11111111111"/>
    <w:rsid w:val="00750BF8"/>
  </w:style>
  <w:style w:type="character" w:customStyle="1" w:styleId="WW-DefaultParagraphFont111111111111">
    <w:name w:val="WW-Default Paragraph Font111111111111"/>
    <w:rsid w:val="00750BF8"/>
  </w:style>
  <w:style w:type="character" w:customStyle="1" w:styleId="WW8Num17z0">
    <w:name w:val="WW8Num17z0"/>
    <w:rsid w:val="00750BF8"/>
  </w:style>
  <w:style w:type="character" w:customStyle="1" w:styleId="WW8Num17z1">
    <w:name w:val="WW8Num17z1"/>
    <w:rsid w:val="00750BF8"/>
  </w:style>
  <w:style w:type="character" w:customStyle="1" w:styleId="WW8Num17z2">
    <w:name w:val="WW8Num17z2"/>
    <w:rsid w:val="00750BF8"/>
  </w:style>
  <w:style w:type="character" w:customStyle="1" w:styleId="WW8Num17z3">
    <w:name w:val="WW8Num17z3"/>
    <w:rsid w:val="00750BF8"/>
  </w:style>
  <w:style w:type="character" w:customStyle="1" w:styleId="WW8Num17z4">
    <w:name w:val="WW8Num17z4"/>
    <w:rsid w:val="00750BF8"/>
  </w:style>
  <w:style w:type="character" w:customStyle="1" w:styleId="WW8Num17z5">
    <w:name w:val="WW8Num17z5"/>
    <w:rsid w:val="00750BF8"/>
  </w:style>
  <w:style w:type="character" w:customStyle="1" w:styleId="WW8Num17z6">
    <w:name w:val="WW8Num17z6"/>
    <w:rsid w:val="00750BF8"/>
  </w:style>
  <w:style w:type="character" w:customStyle="1" w:styleId="WW8Num17z7">
    <w:name w:val="WW8Num17z7"/>
    <w:rsid w:val="00750BF8"/>
  </w:style>
  <w:style w:type="character" w:customStyle="1" w:styleId="WW8Num17z8">
    <w:name w:val="WW8Num17z8"/>
    <w:rsid w:val="00750BF8"/>
  </w:style>
  <w:style w:type="character" w:customStyle="1" w:styleId="WW8Num18z0">
    <w:name w:val="WW8Num18z0"/>
    <w:rsid w:val="00750BF8"/>
  </w:style>
  <w:style w:type="character" w:customStyle="1" w:styleId="WW8Num18z1">
    <w:name w:val="WW8Num18z1"/>
    <w:rsid w:val="00750BF8"/>
  </w:style>
  <w:style w:type="character" w:customStyle="1" w:styleId="WW8Num18z2">
    <w:name w:val="WW8Num18z2"/>
    <w:rsid w:val="00750BF8"/>
  </w:style>
  <w:style w:type="character" w:customStyle="1" w:styleId="WW8Num18z3">
    <w:name w:val="WW8Num18z3"/>
    <w:rsid w:val="00750BF8"/>
  </w:style>
  <w:style w:type="character" w:customStyle="1" w:styleId="WW8Num18z4">
    <w:name w:val="WW8Num18z4"/>
    <w:rsid w:val="00750BF8"/>
  </w:style>
  <w:style w:type="character" w:customStyle="1" w:styleId="WW8Num18z5">
    <w:name w:val="WW8Num18z5"/>
    <w:rsid w:val="00750BF8"/>
  </w:style>
  <w:style w:type="character" w:customStyle="1" w:styleId="WW8Num18z6">
    <w:name w:val="WW8Num18z6"/>
    <w:rsid w:val="00750BF8"/>
  </w:style>
  <w:style w:type="character" w:customStyle="1" w:styleId="WW8Num18z7">
    <w:name w:val="WW8Num18z7"/>
    <w:rsid w:val="00750BF8"/>
  </w:style>
  <w:style w:type="character" w:customStyle="1" w:styleId="WW8Num18z8">
    <w:name w:val="WW8Num18z8"/>
    <w:rsid w:val="00750BF8"/>
  </w:style>
  <w:style w:type="character" w:customStyle="1" w:styleId="WW8Num3z1">
    <w:name w:val="WW8Num3z1"/>
    <w:rsid w:val="00750BF8"/>
  </w:style>
  <w:style w:type="character" w:customStyle="1" w:styleId="WW8Num3z2">
    <w:name w:val="WW8Num3z2"/>
    <w:rsid w:val="00750BF8"/>
  </w:style>
  <w:style w:type="character" w:customStyle="1" w:styleId="WW8Num3z3">
    <w:name w:val="WW8Num3z3"/>
    <w:rsid w:val="00750BF8"/>
  </w:style>
  <w:style w:type="character" w:customStyle="1" w:styleId="WW8Num3z4">
    <w:name w:val="WW8Num3z4"/>
    <w:rsid w:val="00750BF8"/>
    <w:rPr>
      <w:rFonts w:ascii="Arial" w:hAnsi="Arial" w:cs="Times New Roman"/>
      <w:b w:val="0"/>
      <w:i w:val="0"/>
      <w:sz w:val="20"/>
      <w:szCs w:val="20"/>
    </w:rPr>
  </w:style>
  <w:style w:type="character" w:customStyle="1" w:styleId="WW8Num3z5">
    <w:name w:val="WW8Num3z5"/>
    <w:rsid w:val="00750BF8"/>
  </w:style>
  <w:style w:type="character" w:customStyle="1" w:styleId="WW8Num3z6">
    <w:name w:val="WW8Num3z6"/>
    <w:rsid w:val="00750BF8"/>
  </w:style>
  <w:style w:type="character" w:customStyle="1" w:styleId="WW8Num3z7">
    <w:name w:val="WW8Num3z7"/>
    <w:rsid w:val="00750BF8"/>
  </w:style>
  <w:style w:type="character" w:customStyle="1" w:styleId="WW8Num3z8">
    <w:name w:val="WW8Num3z8"/>
    <w:rsid w:val="00750BF8"/>
  </w:style>
  <w:style w:type="character" w:customStyle="1" w:styleId="WW-DefaultParagraphFont1111111111111">
    <w:name w:val="WW-Default Paragraph Font1111111111111"/>
    <w:rsid w:val="00750BF8"/>
  </w:style>
  <w:style w:type="character" w:customStyle="1" w:styleId="WW-DefaultParagraphFont11111111111111">
    <w:name w:val="WW-Default Paragraph Font11111111111111"/>
    <w:rsid w:val="00750BF8"/>
  </w:style>
  <w:style w:type="character" w:customStyle="1" w:styleId="WW-DefaultParagraphFont111111111111111">
    <w:name w:val="WW-Default Paragraph Font111111111111111"/>
    <w:rsid w:val="00750BF8"/>
  </w:style>
  <w:style w:type="character" w:customStyle="1" w:styleId="WW-DefaultParagraphFont1111111111111111">
    <w:name w:val="WW-Default Paragraph Font1111111111111111"/>
    <w:rsid w:val="00750BF8"/>
  </w:style>
  <w:style w:type="character" w:customStyle="1" w:styleId="20">
    <w:name w:val="Προεπιλεγμένη γραμματοσειρά2"/>
    <w:rsid w:val="00750BF8"/>
  </w:style>
  <w:style w:type="character" w:customStyle="1" w:styleId="WW8Num19z0">
    <w:name w:val="WW8Num19z0"/>
    <w:rsid w:val="00750BF8"/>
    <w:rPr>
      <w:rFonts w:ascii="Calibri" w:hAnsi="Calibri" w:cs="Calibri"/>
    </w:rPr>
  </w:style>
  <w:style w:type="character" w:customStyle="1" w:styleId="WW8Num19z1">
    <w:name w:val="WW8Num19z1"/>
    <w:rsid w:val="00750BF8"/>
  </w:style>
  <w:style w:type="character" w:customStyle="1" w:styleId="WW8Num20z0">
    <w:name w:val="WW8Num20z0"/>
    <w:rsid w:val="00750BF8"/>
    <w:rPr>
      <w:rFonts w:ascii="Calibri" w:eastAsia="Calibri" w:hAnsi="Calibri" w:cs="Times New Roman"/>
    </w:rPr>
  </w:style>
  <w:style w:type="character" w:customStyle="1" w:styleId="WW8Num20z1">
    <w:name w:val="WW8Num20z1"/>
    <w:rsid w:val="00750BF8"/>
    <w:rPr>
      <w:rFonts w:ascii="Courier New" w:hAnsi="Courier New" w:cs="Courier New"/>
    </w:rPr>
  </w:style>
  <w:style w:type="character" w:customStyle="1" w:styleId="WW8Num20z2">
    <w:name w:val="WW8Num20z2"/>
    <w:rsid w:val="00750BF8"/>
    <w:rPr>
      <w:rFonts w:ascii="Wingdings" w:hAnsi="Wingdings" w:cs="Wingdings"/>
    </w:rPr>
  </w:style>
  <w:style w:type="character" w:customStyle="1" w:styleId="WW8Num20z3">
    <w:name w:val="WW8Num20z3"/>
    <w:rsid w:val="00750BF8"/>
    <w:rPr>
      <w:rFonts w:ascii="Symbol" w:hAnsi="Symbol" w:cs="Symbol"/>
    </w:rPr>
  </w:style>
  <w:style w:type="character" w:customStyle="1" w:styleId="WW-DefaultParagraphFont11111111111111111">
    <w:name w:val="WW-Default Paragraph Font11111111111111111"/>
    <w:rsid w:val="00750BF8"/>
  </w:style>
  <w:style w:type="character" w:customStyle="1" w:styleId="WW8Num19z2">
    <w:name w:val="WW8Num19z2"/>
    <w:rsid w:val="00750BF8"/>
  </w:style>
  <w:style w:type="character" w:customStyle="1" w:styleId="WW8Num19z3">
    <w:name w:val="WW8Num19z3"/>
    <w:rsid w:val="00750BF8"/>
  </w:style>
  <w:style w:type="character" w:customStyle="1" w:styleId="WW8Num19z4">
    <w:name w:val="WW8Num19z4"/>
    <w:rsid w:val="00750BF8"/>
  </w:style>
  <w:style w:type="character" w:customStyle="1" w:styleId="WW8Num19z5">
    <w:name w:val="WW8Num19z5"/>
    <w:rsid w:val="00750BF8"/>
  </w:style>
  <w:style w:type="character" w:customStyle="1" w:styleId="WW8Num19z6">
    <w:name w:val="WW8Num19z6"/>
    <w:rsid w:val="00750BF8"/>
  </w:style>
  <w:style w:type="character" w:customStyle="1" w:styleId="WW8Num19z7">
    <w:name w:val="WW8Num19z7"/>
    <w:rsid w:val="00750BF8"/>
  </w:style>
  <w:style w:type="character" w:customStyle="1" w:styleId="WW8Num19z8">
    <w:name w:val="WW8Num19z8"/>
    <w:rsid w:val="00750BF8"/>
  </w:style>
  <w:style w:type="character" w:customStyle="1" w:styleId="WW8Num20z4">
    <w:name w:val="WW8Num20z4"/>
    <w:rsid w:val="00750BF8"/>
  </w:style>
  <w:style w:type="character" w:customStyle="1" w:styleId="WW8Num20z5">
    <w:name w:val="WW8Num20z5"/>
    <w:rsid w:val="00750BF8"/>
  </w:style>
  <w:style w:type="character" w:customStyle="1" w:styleId="WW8Num20z6">
    <w:name w:val="WW8Num20z6"/>
    <w:rsid w:val="00750BF8"/>
  </w:style>
  <w:style w:type="character" w:customStyle="1" w:styleId="WW8Num20z7">
    <w:name w:val="WW8Num20z7"/>
    <w:rsid w:val="00750BF8"/>
  </w:style>
  <w:style w:type="character" w:customStyle="1" w:styleId="WW8Num20z8">
    <w:name w:val="WW8Num20z8"/>
    <w:rsid w:val="00750BF8"/>
  </w:style>
  <w:style w:type="character" w:customStyle="1" w:styleId="WW-DefaultParagraphFont111111111111111111">
    <w:name w:val="WW-Default Paragraph Font111111111111111111"/>
    <w:rsid w:val="00750BF8"/>
  </w:style>
  <w:style w:type="character" w:customStyle="1" w:styleId="WW-DefaultParagraphFont1111111111111111111">
    <w:name w:val="WW-Default Paragraph Font1111111111111111111"/>
    <w:rsid w:val="00750BF8"/>
  </w:style>
  <w:style w:type="character" w:customStyle="1" w:styleId="WW8Num21z0">
    <w:name w:val="WW8Num21z0"/>
    <w:rsid w:val="00750BF8"/>
    <w:rPr>
      <w:rFonts w:ascii="Calibri" w:eastAsia="Times New Roman" w:hAnsi="Calibri" w:cs="Calibri"/>
    </w:rPr>
  </w:style>
  <w:style w:type="character" w:customStyle="1" w:styleId="WW8Num21z1">
    <w:name w:val="WW8Num21z1"/>
    <w:rsid w:val="00750BF8"/>
    <w:rPr>
      <w:rFonts w:ascii="Courier New" w:hAnsi="Courier New" w:cs="Courier New"/>
    </w:rPr>
  </w:style>
  <w:style w:type="character" w:customStyle="1" w:styleId="WW8Num21z2">
    <w:name w:val="WW8Num21z2"/>
    <w:rsid w:val="00750BF8"/>
    <w:rPr>
      <w:rFonts w:ascii="Wingdings" w:hAnsi="Wingdings" w:cs="Wingdings"/>
    </w:rPr>
  </w:style>
  <w:style w:type="character" w:customStyle="1" w:styleId="WW8Num21z3">
    <w:name w:val="WW8Num21z3"/>
    <w:rsid w:val="00750BF8"/>
    <w:rPr>
      <w:rFonts w:ascii="Symbol" w:hAnsi="Symbol" w:cs="Symbol"/>
    </w:rPr>
  </w:style>
  <w:style w:type="character" w:customStyle="1" w:styleId="WW8Num22z0">
    <w:name w:val="WW8Num22z0"/>
    <w:rsid w:val="00750BF8"/>
    <w:rPr>
      <w:rFonts w:ascii="Symbol" w:hAnsi="Symbol" w:cs="Symbol"/>
    </w:rPr>
  </w:style>
  <w:style w:type="character" w:customStyle="1" w:styleId="WW8Num22z1">
    <w:name w:val="WW8Num22z1"/>
    <w:rsid w:val="00750BF8"/>
    <w:rPr>
      <w:rFonts w:ascii="Courier New" w:hAnsi="Courier New" w:cs="Courier New"/>
    </w:rPr>
  </w:style>
  <w:style w:type="character" w:customStyle="1" w:styleId="WW8Num22z2">
    <w:name w:val="WW8Num22z2"/>
    <w:rsid w:val="00750BF8"/>
    <w:rPr>
      <w:rFonts w:ascii="Wingdings" w:hAnsi="Wingdings" w:cs="Wingdings"/>
    </w:rPr>
  </w:style>
  <w:style w:type="character" w:customStyle="1" w:styleId="WW8Num23z0">
    <w:name w:val="WW8Num23z0"/>
    <w:rsid w:val="00750BF8"/>
    <w:rPr>
      <w:rFonts w:ascii="Calibri" w:eastAsia="Times New Roman" w:hAnsi="Calibri" w:cs="Calibri"/>
    </w:rPr>
  </w:style>
  <w:style w:type="character" w:customStyle="1" w:styleId="WW8Num23z1">
    <w:name w:val="WW8Num23z1"/>
    <w:rsid w:val="00750BF8"/>
    <w:rPr>
      <w:rFonts w:ascii="Courier New" w:hAnsi="Courier New" w:cs="Courier New"/>
    </w:rPr>
  </w:style>
  <w:style w:type="character" w:customStyle="1" w:styleId="WW8Num23z2">
    <w:name w:val="WW8Num23z2"/>
    <w:rsid w:val="00750BF8"/>
    <w:rPr>
      <w:rFonts w:ascii="Wingdings" w:hAnsi="Wingdings" w:cs="Wingdings"/>
    </w:rPr>
  </w:style>
  <w:style w:type="character" w:customStyle="1" w:styleId="WW8Num23z3">
    <w:name w:val="WW8Num23z3"/>
    <w:rsid w:val="00750BF8"/>
    <w:rPr>
      <w:rFonts w:ascii="Symbol" w:hAnsi="Symbol" w:cs="Symbol"/>
    </w:rPr>
  </w:style>
  <w:style w:type="character" w:customStyle="1" w:styleId="WW8Num24z0">
    <w:name w:val="WW8Num24z0"/>
    <w:rsid w:val="00750BF8"/>
    <w:rPr>
      <w:rFonts w:ascii="Symbol" w:hAnsi="Symbol" w:cs="Symbol"/>
      <w:strike/>
      <w:color w:val="0070C0"/>
      <w:position w:val="0"/>
      <w:sz w:val="24"/>
      <w:vertAlign w:val="baseline"/>
      <w:lang w:val="el-GR"/>
    </w:rPr>
  </w:style>
  <w:style w:type="character" w:customStyle="1" w:styleId="WW8Num24z1">
    <w:name w:val="WW8Num24z1"/>
    <w:rsid w:val="00750BF8"/>
    <w:rPr>
      <w:rFonts w:ascii="Courier New" w:hAnsi="Courier New" w:cs="Courier New"/>
    </w:rPr>
  </w:style>
  <w:style w:type="character" w:customStyle="1" w:styleId="WW8Num24z2">
    <w:name w:val="WW8Num24z2"/>
    <w:rsid w:val="00750BF8"/>
    <w:rPr>
      <w:rFonts w:ascii="Wingdings" w:hAnsi="Wingdings" w:cs="Wingdings"/>
    </w:rPr>
  </w:style>
  <w:style w:type="character" w:customStyle="1" w:styleId="WW8Num25z0">
    <w:name w:val="WW8Num25z0"/>
    <w:rsid w:val="00750BF8"/>
    <w:rPr>
      <w:rFonts w:ascii="Symbol" w:hAnsi="Symbol" w:cs="Symbol"/>
    </w:rPr>
  </w:style>
  <w:style w:type="character" w:customStyle="1" w:styleId="WW8Num25z1">
    <w:name w:val="WW8Num25z1"/>
    <w:rsid w:val="00750BF8"/>
    <w:rPr>
      <w:rFonts w:ascii="Courier New" w:hAnsi="Courier New" w:cs="Courier New"/>
    </w:rPr>
  </w:style>
  <w:style w:type="character" w:customStyle="1" w:styleId="WW8Num25z2">
    <w:name w:val="WW8Num25z2"/>
    <w:rsid w:val="00750BF8"/>
    <w:rPr>
      <w:rFonts w:ascii="Wingdings" w:hAnsi="Wingdings" w:cs="Wingdings"/>
    </w:rPr>
  </w:style>
  <w:style w:type="character" w:customStyle="1" w:styleId="WW8Num26z0">
    <w:name w:val="WW8Num26z0"/>
    <w:rsid w:val="00750BF8"/>
    <w:rPr>
      <w:rFonts w:ascii="Symbol" w:hAnsi="Symbol" w:cs="Symbol"/>
    </w:rPr>
  </w:style>
  <w:style w:type="character" w:customStyle="1" w:styleId="WW8Num26z1">
    <w:name w:val="WW8Num26z1"/>
    <w:rsid w:val="00750BF8"/>
    <w:rPr>
      <w:rFonts w:ascii="Courier New" w:hAnsi="Courier New" w:cs="Courier New"/>
    </w:rPr>
  </w:style>
  <w:style w:type="character" w:customStyle="1" w:styleId="WW8Num26z2">
    <w:name w:val="WW8Num26z2"/>
    <w:rsid w:val="00750BF8"/>
    <w:rPr>
      <w:rFonts w:ascii="Wingdings" w:hAnsi="Wingdings" w:cs="Wingdings"/>
    </w:rPr>
  </w:style>
  <w:style w:type="character" w:customStyle="1" w:styleId="WW8Num27z0">
    <w:name w:val="WW8Num27z0"/>
    <w:rsid w:val="00750BF8"/>
    <w:rPr>
      <w:rFonts w:ascii="Calibri" w:eastAsia="Times New Roman" w:hAnsi="Calibri" w:cs="Calibri"/>
    </w:rPr>
  </w:style>
  <w:style w:type="character" w:customStyle="1" w:styleId="WW8Num27z1">
    <w:name w:val="WW8Num27z1"/>
    <w:rsid w:val="00750BF8"/>
    <w:rPr>
      <w:rFonts w:ascii="Courier New" w:hAnsi="Courier New" w:cs="Courier New"/>
    </w:rPr>
  </w:style>
  <w:style w:type="character" w:customStyle="1" w:styleId="WW8Num27z2">
    <w:name w:val="WW8Num27z2"/>
    <w:rsid w:val="00750BF8"/>
    <w:rPr>
      <w:rFonts w:ascii="Wingdings" w:hAnsi="Wingdings" w:cs="Wingdings"/>
    </w:rPr>
  </w:style>
  <w:style w:type="character" w:customStyle="1" w:styleId="WW8Num27z3">
    <w:name w:val="WW8Num27z3"/>
    <w:rsid w:val="00750BF8"/>
    <w:rPr>
      <w:rFonts w:ascii="Symbol" w:hAnsi="Symbol" w:cs="Symbol"/>
    </w:rPr>
  </w:style>
  <w:style w:type="character" w:customStyle="1" w:styleId="WW8Num28z0">
    <w:name w:val="WW8Num28z0"/>
    <w:rsid w:val="00750BF8"/>
    <w:rPr>
      <w:rFonts w:ascii="Symbol" w:hAnsi="Symbol" w:cs="Symbol"/>
    </w:rPr>
  </w:style>
  <w:style w:type="character" w:customStyle="1" w:styleId="WW8Num28z1">
    <w:name w:val="WW8Num28z1"/>
    <w:rsid w:val="00750BF8"/>
    <w:rPr>
      <w:rFonts w:ascii="Courier New" w:hAnsi="Courier New" w:cs="Courier New"/>
    </w:rPr>
  </w:style>
  <w:style w:type="character" w:customStyle="1" w:styleId="WW8Num28z2">
    <w:name w:val="WW8Num28z2"/>
    <w:rsid w:val="00750BF8"/>
    <w:rPr>
      <w:rFonts w:ascii="Wingdings" w:hAnsi="Wingdings" w:cs="Wingdings"/>
    </w:rPr>
  </w:style>
  <w:style w:type="character" w:customStyle="1" w:styleId="WW8Num29z0">
    <w:name w:val="WW8Num29z0"/>
    <w:rsid w:val="00750BF8"/>
    <w:rPr>
      <w:rFonts w:ascii="Calibri" w:eastAsia="Times New Roman" w:hAnsi="Calibri" w:cs="Calibri"/>
    </w:rPr>
  </w:style>
  <w:style w:type="character" w:customStyle="1" w:styleId="WW8Num29z1">
    <w:name w:val="WW8Num29z1"/>
    <w:rsid w:val="00750BF8"/>
    <w:rPr>
      <w:rFonts w:ascii="Courier New" w:hAnsi="Courier New" w:cs="Courier New"/>
    </w:rPr>
  </w:style>
  <w:style w:type="character" w:customStyle="1" w:styleId="WW8Num29z2">
    <w:name w:val="WW8Num29z2"/>
    <w:rsid w:val="00750BF8"/>
    <w:rPr>
      <w:rFonts w:ascii="Wingdings" w:hAnsi="Wingdings" w:cs="Wingdings"/>
    </w:rPr>
  </w:style>
  <w:style w:type="character" w:customStyle="1" w:styleId="WW8Num29z3">
    <w:name w:val="WW8Num29z3"/>
    <w:rsid w:val="00750BF8"/>
    <w:rPr>
      <w:rFonts w:ascii="Symbol" w:hAnsi="Symbol" w:cs="Symbol"/>
    </w:rPr>
  </w:style>
  <w:style w:type="character" w:customStyle="1" w:styleId="WW8Num30z0">
    <w:name w:val="WW8Num30z0"/>
    <w:rsid w:val="00750BF8"/>
    <w:rPr>
      <w:rFonts w:ascii="Symbol" w:hAnsi="Symbol" w:cs="Symbol"/>
      <w:shd w:val="clear" w:color="auto" w:fill="FFFF00"/>
    </w:rPr>
  </w:style>
  <w:style w:type="character" w:customStyle="1" w:styleId="WW8Num30z1">
    <w:name w:val="WW8Num30z1"/>
    <w:rsid w:val="00750BF8"/>
    <w:rPr>
      <w:rFonts w:ascii="Courier New" w:hAnsi="Courier New" w:cs="Courier New"/>
    </w:rPr>
  </w:style>
  <w:style w:type="character" w:customStyle="1" w:styleId="WW8Num30z2">
    <w:name w:val="WW8Num30z2"/>
    <w:rsid w:val="00750BF8"/>
    <w:rPr>
      <w:rFonts w:ascii="Wingdings" w:hAnsi="Wingdings" w:cs="Wingdings"/>
    </w:rPr>
  </w:style>
  <w:style w:type="character" w:customStyle="1" w:styleId="WW8Num31z0">
    <w:name w:val="WW8Num31z0"/>
    <w:rsid w:val="00750BF8"/>
    <w:rPr>
      <w:rFonts w:cs="Times New Roman"/>
    </w:rPr>
  </w:style>
  <w:style w:type="character" w:customStyle="1" w:styleId="WW8Num32z0">
    <w:name w:val="WW8Num32z0"/>
    <w:rsid w:val="00750BF8"/>
  </w:style>
  <w:style w:type="character" w:customStyle="1" w:styleId="WW8Num32z1">
    <w:name w:val="WW8Num32z1"/>
    <w:rsid w:val="00750BF8"/>
  </w:style>
  <w:style w:type="character" w:customStyle="1" w:styleId="WW8Num32z2">
    <w:name w:val="WW8Num32z2"/>
    <w:rsid w:val="00750BF8"/>
  </w:style>
  <w:style w:type="character" w:customStyle="1" w:styleId="WW8Num32z3">
    <w:name w:val="WW8Num32z3"/>
    <w:rsid w:val="00750BF8"/>
  </w:style>
  <w:style w:type="character" w:customStyle="1" w:styleId="WW8Num32z4">
    <w:name w:val="WW8Num32z4"/>
    <w:rsid w:val="00750BF8"/>
  </w:style>
  <w:style w:type="character" w:customStyle="1" w:styleId="WW8Num32z5">
    <w:name w:val="WW8Num32z5"/>
    <w:rsid w:val="00750BF8"/>
  </w:style>
  <w:style w:type="character" w:customStyle="1" w:styleId="WW8Num32z6">
    <w:name w:val="WW8Num32z6"/>
    <w:rsid w:val="00750BF8"/>
  </w:style>
  <w:style w:type="character" w:customStyle="1" w:styleId="WW8Num32z7">
    <w:name w:val="WW8Num32z7"/>
    <w:rsid w:val="00750BF8"/>
  </w:style>
  <w:style w:type="character" w:customStyle="1" w:styleId="WW8Num32z8">
    <w:name w:val="WW8Num32z8"/>
    <w:rsid w:val="00750BF8"/>
  </w:style>
  <w:style w:type="character" w:customStyle="1" w:styleId="WW8Num33z0">
    <w:name w:val="WW8Num33z0"/>
    <w:rsid w:val="00750BF8"/>
    <w:rPr>
      <w:rFonts w:ascii="Symbol" w:eastAsia="Calibri" w:hAnsi="Symbol" w:cs="Symbol"/>
    </w:rPr>
  </w:style>
  <w:style w:type="character" w:customStyle="1" w:styleId="WW8Num33z1">
    <w:name w:val="WW8Num33z1"/>
    <w:rsid w:val="00750BF8"/>
    <w:rPr>
      <w:rFonts w:ascii="Courier New" w:hAnsi="Courier New" w:cs="Courier New"/>
    </w:rPr>
  </w:style>
  <w:style w:type="character" w:customStyle="1" w:styleId="WW8Num33z2">
    <w:name w:val="WW8Num33z2"/>
    <w:rsid w:val="00750BF8"/>
    <w:rPr>
      <w:rFonts w:ascii="Wingdings" w:hAnsi="Wingdings" w:cs="Wingdings"/>
    </w:rPr>
  </w:style>
  <w:style w:type="character" w:customStyle="1" w:styleId="WW8Num34z0">
    <w:name w:val="WW8Num34z0"/>
    <w:rsid w:val="00750BF8"/>
    <w:rPr>
      <w:rFonts w:ascii="Symbol" w:hAnsi="Symbol" w:cs="Symbol"/>
    </w:rPr>
  </w:style>
  <w:style w:type="character" w:customStyle="1" w:styleId="WW8Num34z1">
    <w:name w:val="WW8Num34z1"/>
    <w:rsid w:val="00750BF8"/>
    <w:rPr>
      <w:rFonts w:ascii="Courier New" w:hAnsi="Courier New" w:cs="Courier New"/>
    </w:rPr>
  </w:style>
  <w:style w:type="character" w:customStyle="1" w:styleId="WW8Num34z2">
    <w:name w:val="WW8Num34z2"/>
    <w:rsid w:val="00750BF8"/>
    <w:rPr>
      <w:rFonts w:ascii="Wingdings" w:hAnsi="Wingdings" w:cs="Wingdings"/>
    </w:rPr>
  </w:style>
  <w:style w:type="character" w:customStyle="1" w:styleId="WW8Num35z0">
    <w:name w:val="WW8Num35z0"/>
    <w:rsid w:val="00750BF8"/>
    <w:rPr>
      <w:rFonts w:ascii="Calibri" w:eastAsia="Times New Roman" w:hAnsi="Calibri" w:cs="Calibri"/>
    </w:rPr>
  </w:style>
  <w:style w:type="character" w:customStyle="1" w:styleId="WW8Num35z1">
    <w:name w:val="WW8Num35z1"/>
    <w:rsid w:val="00750BF8"/>
    <w:rPr>
      <w:rFonts w:ascii="Courier New" w:hAnsi="Courier New" w:cs="Courier New"/>
    </w:rPr>
  </w:style>
  <w:style w:type="character" w:customStyle="1" w:styleId="WW8Num35z2">
    <w:name w:val="WW8Num35z2"/>
    <w:rsid w:val="00750BF8"/>
    <w:rPr>
      <w:rFonts w:ascii="Wingdings" w:hAnsi="Wingdings" w:cs="Wingdings"/>
    </w:rPr>
  </w:style>
  <w:style w:type="character" w:customStyle="1" w:styleId="WW8Num35z3">
    <w:name w:val="WW8Num35z3"/>
    <w:rsid w:val="00750BF8"/>
    <w:rPr>
      <w:rFonts w:ascii="Symbol" w:hAnsi="Symbol" w:cs="Symbol"/>
    </w:rPr>
  </w:style>
  <w:style w:type="character" w:customStyle="1" w:styleId="WW8Num36z0">
    <w:name w:val="WW8Num36z0"/>
    <w:rsid w:val="00750BF8"/>
    <w:rPr>
      <w:lang w:val="el-GR"/>
    </w:rPr>
  </w:style>
  <w:style w:type="character" w:customStyle="1" w:styleId="WW8Num36z1">
    <w:name w:val="WW8Num36z1"/>
    <w:rsid w:val="00750BF8"/>
  </w:style>
  <w:style w:type="character" w:customStyle="1" w:styleId="WW8Num36z2">
    <w:name w:val="WW8Num36z2"/>
    <w:rsid w:val="00750BF8"/>
  </w:style>
  <w:style w:type="character" w:customStyle="1" w:styleId="WW8Num36z3">
    <w:name w:val="WW8Num36z3"/>
    <w:rsid w:val="00750BF8"/>
  </w:style>
  <w:style w:type="character" w:customStyle="1" w:styleId="WW8Num36z4">
    <w:name w:val="WW8Num36z4"/>
    <w:rsid w:val="00750BF8"/>
  </w:style>
  <w:style w:type="character" w:customStyle="1" w:styleId="WW8Num36z5">
    <w:name w:val="WW8Num36z5"/>
    <w:rsid w:val="00750BF8"/>
  </w:style>
  <w:style w:type="character" w:customStyle="1" w:styleId="WW8Num36z6">
    <w:name w:val="WW8Num36z6"/>
    <w:rsid w:val="00750BF8"/>
  </w:style>
  <w:style w:type="character" w:customStyle="1" w:styleId="WW8Num36z7">
    <w:name w:val="WW8Num36z7"/>
    <w:rsid w:val="00750BF8"/>
  </w:style>
  <w:style w:type="character" w:customStyle="1" w:styleId="WW8Num36z8">
    <w:name w:val="WW8Num36z8"/>
    <w:rsid w:val="00750BF8"/>
  </w:style>
  <w:style w:type="character" w:customStyle="1" w:styleId="WW8Num37z0">
    <w:name w:val="WW8Num37z0"/>
    <w:rsid w:val="00750BF8"/>
    <w:rPr>
      <w:rFonts w:ascii="Calibri" w:eastAsia="Times New Roman" w:hAnsi="Calibri" w:cs="Calibri"/>
    </w:rPr>
  </w:style>
  <w:style w:type="character" w:customStyle="1" w:styleId="WW8Num37z1">
    <w:name w:val="WW8Num37z1"/>
    <w:rsid w:val="00750BF8"/>
    <w:rPr>
      <w:rFonts w:ascii="Courier New" w:hAnsi="Courier New" w:cs="Courier New"/>
    </w:rPr>
  </w:style>
  <w:style w:type="character" w:customStyle="1" w:styleId="WW8Num37z2">
    <w:name w:val="WW8Num37z2"/>
    <w:rsid w:val="00750BF8"/>
    <w:rPr>
      <w:rFonts w:ascii="Wingdings" w:hAnsi="Wingdings" w:cs="Wingdings"/>
    </w:rPr>
  </w:style>
  <w:style w:type="character" w:customStyle="1" w:styleId="WW8Num37z3">
    <w:name w:val="WW8Num37z3"/>
    <w:rsid w:val="00750BF8"/>
    <w:rPr>
      <w:rFonts w:ascii="Symbol" w:hAnsi="Symbol" w:cs="Symbol"/>
    </w:rPr>
  </w:style>
  <w:style w:type="character" w:customStyle="1" w:styleId="WW8Num38z0">
    <w:name w:val="WW8Num38z0"/>
    <w:rsid w:val="00750BF8"/>
  </w:style>
  <w:style w:type="character" w:customStyle="1" w:styleId="WW8Num38z1">
    <w:name w:val="WW8Num38z1"/>
    <w:rsid w:val="00750BF8"/>
  </w:style>
  <w:style w:type="character" w:customStyle="1" w:styleId="WW8Num38z2">
    <w:name w:val="WW8Num38z2"/>
    <w:rsid w:val="00750BF8"/>
  </w:style>
  <w:style w:type="character" w:customStyle="1" w:styleId="WW8Num38z3">
    <w:name w:val="WW8Num38z3"/>
    <w:rsid w:val="00750BF8"/>
  </w:style>
  <w:style w:type="character" w:customStyle="1" w:styleId="WW8Num38z4">
    <w:name w:val="WW8Num38z4"/>
    <w:rsid w:val="00750BF8"/>
  </w:style>
  <w:style w:type="character" w:customStyle="1" w:styleId="WW8Num38z5">
    <w:name w:val="WW8Num38z5"/>
    <w:rsid w:val="00750BF8"/>
  </w:style>
  <w:style w:type="character" w:customStyle="1" w:styleId="WW8Num38z6">
    <w:name w:val="WW8Num38z6"/>
    <w:rsid w:val="00750BF8"/>
  </w:style>
  <w:style w:type="character" w:customStyle="1" w:styleId="WW8Num38z7">
    <w:name w:val="WW8Num38z7"/>
    <w:rsid w:val="00750BF8"/>
  </w:style>
  <w:style w:type="character" w:customStyle="1" w:styleId="WW8Num38z8">
    <w:name w:val="WW8Num38z8"/>
    <w:rsid w:val="00750BF8"/>
  </w:style>
  <w:style w:type="character" w:customStyle="1" w:styleId="WW-DefaultParagraphFont11111111111111111111">
    <w:name w:val="WW-Default Paragraph Font11111111111111111111"/>
    <w:rsid w:val="00750BF8"/>
  </w:style>
  <w:style w:type="character" w:customStyle="1" w:styleId="WW8Num4z1">
    <w:name w:val="WW8Num4z1"/>
    <w:rsid w:val="00750BF8"/>
    <w:rPr>
      <w:rFonts w:cs="Times New Roman"/>
    </w:rPr>
  </w:style>
  <w:style w:type="character" w:customStyle="1" w:styleId="WW8Num5z1">
    <w:name w:val="WW8Num5z1"/>
    <w:rsid w:val="00750BF8"/>
    <w:rPr>
      <w:rFonts w:cs="Times New Roman"/>
    </w:rPr>
  </w:style>
  <w:style w:type="character" w:customStyle="1" w:styleId="WW8Num29z4">
    <w:name w:val="WW8Num29z4"/>
    <w:rsid w:val="00750BF8"/>
  </w:style>
  <w:style w:type="character" w:customStyle="1" w:styleId="WW8Num29z5">
    <w:name w:val="WW8Num29z5"/>
    <w:rsid w:val="00750BF8"/>
  </w:style>
  <w:style w:type="character" w:customStyle="1" w:styleId="WW8Num29z6">
    <w:name w:val="WW8Num29z6"/>
    <w:rsid w:val="00750BF8"/>
  </w:style>
  <w:style w:type="character" w:customStyle="1" w:styleId="WW8Num29z7">
    <w:name w:val="WW8Num29z7"/>
    <w:rsid w:val="00750BF8"/>
  </w:style>
  <w:style w:type="character" w:customStyle="1" w:styleId="WW8Num29z8">
    <w:name w:val="WW8Num29z8"/>
    <w:rsid w:val="00750BF8"/>
  </w:style>
  <w:style w:type="character" w:customStyle="1" w:styleId="WW8Num30z3">
    <w:name w:val="WW8Num30z3"/>
    <w:rsid w:val="00750BF8"/>
    <w:rPr>
      <w:rFonts w:ascii="Symbol" w:hAnsi="Symbol" w:cs="Symbol"/>
    </w:rPr>
  </w:style>
  <w:style w:type="character" w:customStyle="1" w:styleId="WW8Num31z1">
    <w:name w:val="WW8Num31z1"/>
    <w:rsid w:val="00750BF8"/>
  </w:style>
  <w:style w:type="character" w:customStyle="1" w:styleId="WW8Num31z2">
    <w:name w:val="WW8Num31z2"/>
    <w:rsid w:val="00750BF8"/>
  </w:style>
  <w:style w:type="character" w:customStyle="1" w:styleId="WW8Num31z3">
    <w:name w:val="WW8Num31z3"/>
    <w:rsid w:val="00750BF8"/>
  </w:style>
  <w:style w:type="character" w:customStyle="1" w:styleId="WW8Num31z4">
    <w:name w:val="WW8Num31z4"/>
    <w:rsid w:val="00750BF8"/>
  </w:style>
  <w:style w:type="character" w:customStyle="1" w:styleId="WW8Num31z5">
    <w:name w:val="WW8Num31z5"/>
    <w:rsid w:val="00750BF8"/>
  </w:style>
  <w:style w:type="character" w:customStyle="1" w:styleId="WW8Num31z6">
    <w:name w:val="WW8Num31z6"/>
    <w:rsid w:val="00750BF8"/>
  </w:style>
  <w:style w:type="character" w:customStyle="1" w:styleId="WW8Num31z7">
    <w:name w:val="WW8Num31z7"/>
    <w:rsid w:val="00750BF8"/>
  </w:style>
  <w:style w:type="character" w:customStyle="1" w:styleId="WW8Num31z8">
    <w:name w:val="WW8Num31z8"/>
    <w:rsid w:val="00750BF8"/>
  </w:style>
  <w:style w:type="character" w:customStyle="1" w:styleId="WW8Num39z0">
    <w:name w:val="WW8Num39z0"/>
    <w:rsid w:val="00750BF8"/>
    <w:rPr>
      <w:rFonts w:ascii="Calibri" w:eastAsia="Times New Roman" w:hAnsi="Calibri" w:cs="Calibri"/>
    </w:rPr>
  </w:style>
  <w:style w:type="character" w:customStyle="1" w:styleId="WW8Num39z1">
    <w:name w:val="WW8Num39z1"/>
    <w:rsid w:val="00750BF8"/>
    <w:rPr>
      <w:rFonts w:ascii="Courier New" w:hAnsi="Courier New" w:cs="Courier New"/>
    </w:rPr>
  </w:style>
  <w:style w:type="character" w:customStyle="1" w:styleId="WW8Num39z2">
    <w:name w:val="WW8Num39z2"/>
    <w:rsid w:val="00750BF8"/>
    <w:rPr>
      <w:rFonts w:ascii="Wingdings" w:hAnsi="Wingdings" w:cs="Wingdings"/>
    </w:rPr>
  </w:style>
  <w:style w:type="character" w:customStyle="1" w:styleId="WW8Num39z3">
    <w:name w:val="WW8Num39z3"/>
    <w:rsid w:val="00750BF8"/>
    <w:rPr>
      <w:rFonts w:ascii="Symbol" w:hAnsi="Symbol" w:cs="Symbol"/>
    </w:rPr>
  </w:style>
  <w:style w:type="character" w:customStyle="1" w:styleId="WW8Num40z0">
    <w:name w:val="WW8Num40z0"/>
    <w:rsid w:val="00750BF8"/>
    <w:rPr>
      <w:rFonts w:ascii="Symbol" w:hAnsi="Symbol" w:cs="Symbol"/>
    </w:rPr>
  </w:style>
  <w:style w:type="character" w:customStyle="1" w:styleId="WW8Num40z1">
    <w:name w:val="WW8Num40z1"/>
    <w:rsid w:val="00750BF8"/>
    <w:rPr>
      <w:rFonts w:ascii="Courier New" w:hAnsi="Courier New" w:cs="Courier New"/>
    </w:rPr>
  </w:style>
  <w:style w:type="character" w:customStyle="1" w:styleId="WW8Num40z2">
    <w:name w:val="WW8Num40z2"/>
    <w:rsid w:val="00750BF8"/>
    <w:rPr>
      <w:rFonts w:ascii="Wingdings" w:hAnsi="Wingdings" w:cs="Wingdings"/>
    </w:rPr>
  </w:style>
  <w:style w:type="character" w:customStyle="1" w:styleId="WW8Num41z0">
    <w:name w:val="WW8Num41z0"/>
    <w:rsid w:val="00750BF8"/>
    <w:rPr>
      <w:rFonts w:ascii="Arial" w:hAnsi="Arial" w:cs="Times New Roman"/>
      <w:b/>
      <w:i w:val="0"/>
      <w:sz w:val="20"/>
      <w:szCs w:val="20"/>
    </w:rPr>
  </w:style>
  <w:style w:type="character" w:customStyle="1" w:styleId="WW8Num41z1">
    <w:name w:val="WW8Num41z1"/>
    <w:rsid w:val="00750BF8"/>
    <w:rPr>
      <w:rFonts w:cs="Times New Roman"/>
    </w:rPr>
  </w:style>
  <w:style w:type="character" w:customStyle="1" w:styleId="WW8Num41z2">
    <w:name w:val="WW8Num41z2"/>
    <w:rsid w:val="00750BF8"/>
    <w:rPr>
      <w:rFonts w:ascii="Arial" w:hAnsi="Arial" w:cs="Times New Roman"/>
      <w:b w:val="0"/>
      <w:i w:val="0"/>
    </w:rPr>
  </w:style>
  <w:style w:type="character" w:customStyle="1" w:styleId="WW8Num41z3">
    <w:name w:val="WW8Num41z3"/>
    <w:rsid w:val="00750BF8"/>
    <w:rPr>
      <w:rFonts w:ascii="Arial" w:hAnsi="Arial" w:cs="Times New Roman"/>
      <w:b w:val="0"/>
      <w:i w:val="0"/>
      <w:sz w:val="20"/>
      <w:szCs w:val="20"/>
    </w:rPr>
  </w:style>
  <w:style w:type="character" w:customStyle="1" w:styleId="DefaultParagraphFont1">
    <w:name w:val="Default Paragraph Font1"/>
    <w:rsid w:val="00750BF8"/>
  </w:style>
  <w:style w:type="character" w:customStyle="1" w:styleId="Heading1Char">
    <w:name w:val="Heading 1 Char"/>
    <w:rsid w:val="00750BF8"/>
    <w:rPr>
      <w:rFonts w:ascii="Arial" w:hAnsi="Arial" w:cs="Arial"/>
      <w:b/>
      <w:bCs/>
      <w:color w:val="333399"/>
      <w:sz w:val="28"/>
      <w:szCs w:val="32"/>
      <w:lang w:val="en-US"/>
    </w:rPr>
  </w:style>
  <w:style w:type="character" w:customStyle="1" w:styleId="Heading2Char">
    <w:name w:val="Heading 2 Char"/>
    <w:rsid w:val="00750BF8"/>
    <w:rPr>
      <w:rFonts w:ascii="Arial" w:hAnsi="Arial" w:cs="Arial"/>
      <w:b/>
      <w:color w:val="002060"/>
      <w:sz w:val="24"/>
      <w:szCs w:val="22"/>
      <w:lang w:val="en-GB"/>
    </w:rPr>
  </w:style>
  <w:style w:type="character" w:customStyle="1" w:styleId="Heading5Char">
    <w:name w:val="Heading 5 Char"/>
    <w:rsid w:val="00750BF8"/>
    <w:rPr>
      <w:rFonts w:ascii="Calibri" w:eastAsia="Times New Roman" w:hAnsi="Calibri" w:cs="Times New Roman"/>
      <w:b/>
      <w:bCs/>
      <w:i/>
      <w:iCs/>
      <w:sz w:val="26"/>
      <w:szCs w:val="26"/>
      <w:lang w:val="en-GB"/>
    </w:rPr>
  </w:style>
  <w:style w:type="character" w:customStyle="1" w:styleId="DateChar">
    <w:name w:val="Date Char"/>
    <w:rsid w:val="00750BF8"/>
    <w:rPr>
      <w:sz w:val="24"/>
      <w:szCs w:val="24"/>
      <w:lang w:val="en-GB"/>
    </w:rPr>
  </w:style>
  <w:style w:type="character" w:customStyle="1" w:styleId="FooterChar">
    <w:name w:val="Footer Char"/>
    <w:rsid w:val="00750BF8"/>
    <w:rPr>
      <w:rFonts w:eastAsia="MS Mincho" w:cs="Times New Roman"/>
      <w:sz w:val="24"/>
      <w:szCs w:val="24"/>
      <w:lang w:val="en-US" w:eastAsia="ja-JP"/>
    </w:rPr>
  </w:style>
  <w:style w:type="character" w:styleId="a3">
    <w:name w:val="annotation reference"/>
    <w:uiPriority w:val="99"/>
    <w:rsid w:val="00750BF8"/>
    <w:rPr>
      <w:sz w:val="16"/>
    </w:rPr>
  </w:style>
  <w:style w:type="character" w:styleId="-">
    <w:name w:val="Hyperlink"/>
    <w:uiPriority w:val="99"/>
    <w:rsid w:val="00750BF8"/>
    <w:rPr>
      <w:color w:val="0000FF"/>
      <w:u w:val="single"/>
    </w:rPr>
  </w:style>
  <w:style w:type="character" w:customStyle="1" w:styleId="HeaderChar">
    <w:name w:val="Header Char"/>
    <w:rsid w:val="00750BF8"/>
    <w:rPr>
      <w:rFonts w:cs="Times New Roman"/>
      <w:sz w:val="24"/>
      <w:szCs w:val="24"/>
      <w:lang w:val="en-GB"/>
    </w:rPr>
  </w:style>
  <w:style w:type="character" w:styleId="a4">
    <w:name w:val="page number"/>
    <w:rsid w:val="00750BF8"/>
    <w:rPr>
      <w:rFonts w:cs="Times New Roman"/>
    </w:rPr>
  </w:style>
  <w:style w:type="character" w:customStyle="1" w:styleId="BalloonTextChar">
    <w:name w:val="Balloon Text Char"/>
    <w:rsid w:val="00750BF8"/>
    <w:rPr>
      <w:rFonts w:ascii="Tahoma" w:hAnsi="Tahoma" w:cs="Tahoma"/>
      <w:sz w:val="16"/>
      <w:szCs w:val="16"/>
      <w:lang w:val="en-GB"/>
    </w:rPr>
  </w:style>
  <w:style w:type="character" w:customStyle="1" w:styleId="CommentTextChar">
    <w:name w:val="Comment Text Char"/>
    <w:rsid w:val="00750BF8"/>
    <w:rPr>
      <w:rFonts w:cs="Times New Roman"/>
      <w:lang w:val="en-GB"/>
    </w:rPr>
  </w:style>
  <w:style w:type="character" w:customStyle="1" w:styleId="CommentSubjectChar">
    <w:name w:val="Comment Subject Char"/>
    <w:rsid w:val="00750BF8"/>
    <w:rPr>
      <w:rFonts w:cs="Times New Roman"/>
      <w:b/>
      <w:bCs/>
      <w:lang w:val="en-GB"/>
    </w:rPr>
  </w:style>
  <w:style w:type="character" w:customStyle="1" w:styleId="BodyTextChar">
    <w:name w:val="Body Text Char"/>
    <w:rsid w:val="00750BF8"/>
    <w:rPr>
      <w:rFonts w:cs="Times New Roman"/>
      <w:sz w:val="24"/>
      <w:szCs w:val="24"/>
      <w:lang w:val="en-GB"/>
    </w:rPr>
  </w:style>
  <w:style w:type="character" w:styleId="a5">
    <w:name w:val="Placeholder Text"/>
    <w:rsid w:val="00750BF8"/>
    <w:rPr>
      <w:rFonts w:cs="Times New Roman"/>
      <w:color w:val="808080"/>
    </w:rPr>
  </w:style>
  <w:style w:type="character" w:customStyle="1" w:styleId="a6">
    <w:name w:val="Χαρακτήρες υποσημείωσης"/>
    <w:rsid w:val="00750BF8"/>
    <w:rPr>
      <w:rFonts w:cs="Times New Roman"/>
      <w:vertAlign w:val="superscript"/>
    </w:rPr>
  </w:style>
  <w:style w:type="character" w:customStyle="1" w:styleId="FootnoteTextChar">
    <w:name w:val="Footnote Text Char"/>
    <w:rsid w:val="00750BF8"/>
    <w:rPr>
      <w:rFonts w:ascii="Calibri" w:hAnsi="Calibri" w:cs="Times New Roman"/>
      <w:lang w:val="x-none"/>
    </w:rPr>
  </w:style>
  <w:style w:type="character" w:customStyle="1" w:styleId="Heading3Char">
    <w:name w:val="Heading 3 Char"/>
    <w:rsid w:val="00750BF8"/>
    <w:rPr>
      <w:rFonts w:ascii="Arial" w:hAnsi="Arial" w:cs="Arial"/>
      <w:b/>
      <w:bCs/>
      <w:sz w:val="22"/>
      <w:szCs w:val="26"/>
      <w:lang w:val="en-GB"/>
    </w:rPr>
  </w:style>
  <w:style w:type="character" w:customStyle="1" w:styleId="Heading4Char">
    <w:name w:val="Heading 4 Char"/>
    <w:rsid w:val="00750BF8"/>
    <w:rPr>
      <w:rFonts w:ascii="Arial" w:eastAsia="Times New Roman" w:hAnsi="Arial" w:cs="Times New Roman"/>
      <w:b/>
      <w:bCs/>
      <w:sz w:val="22"/>
      <w:szCs w:val="28"/>
      <w:lang w:val="en-GB"/>
    </w:rPr>
  </w:style>
  <w:style w:type="character" w:customStyle="1" w:styleId="DocTitleChar">
    <w:name w:val="Doc Title Char"/>
    <w:basedOn w:val="Heading1Char"/>
    <w:rsid w:val="00750BF8"/>
    <w:rPr>
      <w:rFonts w:ascii="Arial" w:hAnsi="Arial" w:cs="Arial"/>
      <w:b/>
      <w:bCs/>
      <w:color w:val="333399"/>
      <w:sz w:val="28"/>
      <w:szCs w:val="32"/>
      <w:lang w:val="en-US"/>
    </w:rPr>
  </w:style>
  <w:style w:type="character" w:customStyle="1" w:styleId="Style1Char">
    <w:name w:val="Style1 Char"/>
    <w:rsid w:val="00750BF8"/>
    <w:rPr>
      <w:rFonts w:ascii="Calibri" w:hAnsi="Calibri" w:cs="Calibri"/>
      <w:b/>
      <w:bCs/>
      <w:color w:val="333399"/>
      <w:sz w:val="40"/>
      <w:szCs w:val="40"/>
      <w:lang w:val="en-US"/>
    </w:rPr>
  </w:style>
  <w:style w:type="character" w:customStyle="1" w:styleId="ContentsChar">
    <w:name w:val="Contents Char"/>
    <w:rsid w:val="00750BF8"/>
    <w:rPr>
      <w:rFonts w:ascii="Calibri" w:hAnsi="Calibri" w:cs="Calibri"/>
      <w:b/>
      <w:bCs/>
      <w:color w:val="333399"/>
      <w:sz w:val="28"/>
      <w:szCs w:val="32"/>
      <w:lang w:val="en-US"/>
    </w:rPr>
  </w:style>
  <w:style w:type="character" w:customStyle="1" w:styleId="EndnoteTextChar">
    <w:name w:val="Endnote Text Char"/>
    <w:rsid w:val="00750BF8"/>
    <w:rPr>
      <w:rFonts w:ascii="Calibri" w:hAnsi="Calibri" w:cs="Calibri"/>
      <w:lang w:val="en-GB"/>
    </w:rPr>
  </w:style>
  <w:style w:type="character" w:customStyle="1" w:styleId="a7">
    <w:name w:val="Χαρακτήρες σημείωσης τέλους"/>
    <w:rsid w:val="00750BF8"/>
    <w:rPr>
      <w:vertAlign w:val="superscript"/>
    </w:rPr>
  </w:style>
  <w:style w:type="character" w:customStyle="1" w:styleId="FootnoteReference2">
    <w:name w:val="Footnote Reference2"/>
    <w:rsid w:val="00750BF8"/>
    <w:rPr>
      <w:vertAlign w:val="superscript"/>
    </w:rPr>
  </w:style>
  <w:style w:type="character" w:customStyle="1" w:styleId="EndnoteReference1">
    <w:name w:val="Endnote Reference1"/>
    <w:rsid w:val="00750BF8"/>
    <w:rPr>
      <w:vertAlign w:val="superscript"/>
    </w:rPr>
  </w:style>
  <w:style w:type="character" w:customStyle="1" w:styleId="a8">
    <w:name w:val="Κουκκίδες"/>
    <w:rsid w:val="00750BF8"/>
    <w:rPr>
      <w:rFonts w:ascii="OpenSymbol" w:eastAsia="OpenSymbol" w:hAnsi="OpenSymbol" w:cs="OpenSymbol"/>
    </w:rPr>
  </w:style>
  <w:style w:type="character" w:styleId="a9">
    <w:name w:val="Strong"/>
    <w:qFormat/>
    <w:rsid w:val="00750BF8"/>
    <w:rPr>
      <w:b/>
      <w:bCs/>
    </w:rPr>
  </w:style>
  <w:style w:type="character" w:customStyle="1" w:styleId="11">
    <w:name w:val="Προεπιλεγμένη γραμματοσειρά1"/>
    <w:rsid w:val="00750BF8"/>
  </w:style>
  <w:style w:type="character" w:customStyle="1" w:styleId="aa">
    <w:name w:val="Σύμβολο υποσημείωσης"/>
    <w:rsid w:val="00750BF8"/>
    <w:rPr>
      <w:vertAlign w:val="superscript"/>
    </w:rPr>
  </w:style>
  <w:style w:type="character" w:styleId="ab">
    <w:name w:val="Emphasis"/>
    <w:qFormat/>
    <w:rsid w:val="00750BF8"/>
    <w:rPr>
      <w:i/>
      <w:iCs/>
    </w:rPr>
  </w:style>
  <w:style w:type="character" w:customStyle="1" w:styleId="ac">
    <w:name w:val="Χαρακτήρες αρίθμησης"/>
    <w:rsid w:val="00750BF8"/>
  </w:style>
  <w:style w:type="character" w:customStyle="1" w:styleId="normalwithoutspacingChar">
    <w:name w:val="normal_without_spacing Char"/>
    <w:rsid w:val="00750BF8"/>
    <w:rPr>
      <w:rFonts w:ascii="Calibri" w:hAnsi="Calibri" w:cs="Calibri"/>
      <w:sz w:val="22"/>
      <w:szCs w:val="24"/>
    </w:rPr>
  </w:style>
  <w:style w:type="character" w:customStyle="1" w:styleId="FootnoteTextChar1">
    <w:name w:val="Footnote Text Char1"/>
    <w:rsid w:val="00750BF8"/>
    <w:rPr>
      <w:rFonts w:ascii="Calibri" w:hAnsi="Calibri" w:cs="Calibri"/>
      <w:lang w:val="en-IE" w:eastAsia="zh-CN"/>
    </w:rPr>
  </w:style>
  <w:style w:type="character" w:customStyle="1" w:styleId="foothangingChar">
    <w:name w:val="foot_hanging Char"/>
    <w:rsid w:val="00750BF8"/>
    <w:rPr>
      <w:rFonts w:ascii="Calibri" w:hAnsi="Calibri" w:cs="Calibri"/>
      <w:sz w:val="18"/>
      <w:szCs w:val="18"/>
      <w:lang w:val="en-IE" w:eastAsia="zh-CN"/>
    </w:rPr>
  </w:style>
  <w:style w:type="character" w:customStyle="1" w:styleId="HTMLPreformattedChar">
    <w:name w:val="HTML Preformatted Char"/>
    <w:rsid w:val="00750BF8"/>
    <w:rPr>
      <w:rFonts w:ascii="Courier New" w:hAnsi="Courier New" w:cs="Courier New"/>
    </w:rPr>
  </w:style>
  <w:style w:type="character" w:customStyle="1" w:styleId="apple-converted-space">
    <w:name w:val="apple-converted-space"/>
    <w:basedOn w:val="WW-DefaultParagraphFont11111111111111111111"/>
    <w:rsid w:val="00750BF8"/>
  </w:style>
  <w:style w:type="character" w:customStyle="1" w:styleId="BodyTextIndent3Char">
    <w:name w:val="Body Text Indent 3 Char"/>
    <w:rsid w:val="00750BF8"/>
    <w:rPr>
      <w:rFonts w:ascii="Calibri" w:hAnsi="Calibri" w:cs="Calibri"/>
      <w:sz w:val="16"/>
      <w:szCs w:val="16"/>
      <w:lang w:val="en-GB"/>
    </w:rPr>
  </w:style>
  <w:style w:type="character" w:customStyle="1" w:styleId="WW-FootnoteReference">
    <w:name w:val="WW-Footnote Reference"/>
    <w:rsid w:val="00750BF8"/>
    <w:rPr>
      <w:vertAlign w:val="superscript"/>
    </w:rPr>
  </w:style>
  <w:style w:type="character" w:customStyle="1" w:styleId="WW-EndnoteReference">
    <w:name w:val="WW-Endnote Reference"/>
    <w:rsid w:val="00750BF8"/>
    <w:rPr>
      <w:vertAlign w:val="superscript"/>
    </w:rPr>
  </w:style>
  <w:style w:type="character" w:customStyle="1" w:styleId="FootnoteReference1">
    <w:name w:val="Footnote Reference1"/>
    <w:rsid w:val="00750BF8"/>
    <w:rPr>
      <w:vertAlign w:val="superscript"/>
    </w:rPr>
  </w:style>
  <w:style w:type="character" w:customStyle="1" w:styleId="FootnoteTextChar2">
    <w:name w:val="Footnote Text Char2"/>
    <w:rsid w:val="00750BF8"/>
    <w:rPr>
      <w:rFonts w:ascii="Calibri" w:hAnsi="Calibri" w:cs="Calibri"/>
      <w:sz w:val="18"/>
      <w:lang w:val="en-IE" w:eastAsia="zh-CN"/>
    </w:rPr>
  </w:style>
  <w:style w:type="character" w:customStyle="1" w:styleId="foothangingChar1">
    <w:name w:val="foot_hanging Char1"/>
    <w:rsid w:val="00750BF8"/>
    <w:rPr>
      <w:rFonts w:ascii="Calibri" w:hAnsi="Calibri" w:cs="Calibri"/>
      <w:sz w:val="18"/>
      <w:szCs w:val="18"/>
      <w:lang w:val="en-IE" w:eastAsia="zh-CN"/>
    </w:rPr>
  </w:style>
  <w:style w:type="character" w:customStyle="1" w:styleId="footersChar">
    <w:name w:val="footers Char"/>
    <w:basedOn w:val="foothangingChar1"/>
    <w:rsid w:val="00750BF8"/>
    <w:rPr>
      <w:rFonts w:ascii="Calibri" w:hAnsi="Calibri" w:cs="Calibri"/>
      <w:sz w:val="18"/>
      <w:szCs w:val="18"/>
      <w:lang w:val="en-IE" w:eastAsia="zh-CN"/>
    </w:rPr>
  </w:style>
  <w:style w:type="character" w:customStyle="1" w:styleId="CommentTextChar1">
    <w:name w:val="Comment Text Char1"/>
    <w:rsid w:val="00750BF8"/>
    <w:rPr>
      <w:rFonts w:ascii="Calibri" w:hAnsi="Calibri" w:cs="Calibri"/>
      <w:lang w:val="en-GB" w:eastAsia="zh-CN"/>
    </w:rPr>
  </w:style>
  <w:style w:type="character" w:customStyle="1" w:styleId="HTMLPreformattedChar1">
    <w:name w:val="HTML Preformatted Char1"/>
    <w:rsid w:val="00750BF8"/>
    <w:rPr>
      <w:rFonts w:ascii="Courier New" w:hAnsi="Courier New" w:cs="Courier New"/>
      <w:lang w:eastAsia="zh-CN"/>
    </w:rPr>
  </w:style>
  <w:style w:type="character" w:customStyle="1" w:styleId="BodyText3Char">
    <w:name w:val="Body Text 3 Char"/>
    <w:rsid w:val="00750BF8"/>
    <w:rPr>
      <w:rFonts w:ascii="Calibri" w:hAnsi="Calibri" w:cs="Calibri"/>
      <w:sz w:val="16"/>
      <w:szCs w:val="16"/>
      <w:lang w:val="en-GB" w:eastAsia="zh-CN"/>
    </w:rPr>
  </w:style>
  <w:style w:type="character" w:customStyle="1" w:styleId="WW-FootnoteReference1">
    <w:name w:val="WW-Footnote Reference1"/>
    <w:rsid w:val="00750BF8"/>
    <w:rPr>
      <w:vertAlign w:val="superscript"/>
    </w:rPr>
  </w:style>
  <w:style w:type="character" w:customStyle="1" w:styleId="WW-EndnoteReference1">
    <w:name w:val="WW-Endnote Reference1"/>
    <w:rsid w:val="00750BF8"/>
    <w:rPr>
      <w:vertAlign w:val="superscript"/>
    </w:rPr>
  </w:style>
  <w:style w:type="character" w:customStyle="1" w:styleId="WW-FootnoteReference2">
    <w:name w:val="WW-Footnote Reference2"/>
    <w:rsid w:val="00750BF8"/>
    <w:rPr>
      <w:vertAlign w:val="superscript"/>
    </w:rPr>
  </w:style>
  <w:style w:type="character" w:customStyle="1" w:styleId="WW-EndnoteReference2">
    <w:name w:val="WW-Endnote Reference2"/>
    <w:rsid w:val="00750BF8"/>
    <w:rPr>
      <w:vertAlign w:val="superscript"/>
    </w:rPr>
  </w:style>
  <w:style w:type="character" w:customStyle="1" w:styleId="FootnoteTextChar3">
    <w:name w:val="Footnote Text Char3"/>
    <w:rsid w:val="00750BF8"/>
    <w:rPr>
      <w:rFonts w:ascii="Calibri" w:hAnsi="Calibri" w:cs="Calibri"/>
      <w:sz w:val="18"/>
      <w:lang w:val="en-IE" w:eastAsia="zh-CN"/>
    </w:rPr>
  </w:style>
  <w:style w:type="character" w:customStyle="1" w:styleId="foothangingChar2">
    <w:name w:val="foot_hanging Char2"/>
    <w:rsid w:val="00750BF8"/>
    <w:rPr>
      <w:rFonts w:ascii="Calibri" w:hAnsi="Calibri" w:cs="Calibri"/>
      <w:sz w:val="18"/>
      <w:szCs w:val="18"/>
      <w:lang w:val="en-IE" w:eastAsia="zh-CN"/>
    </w:rPr>
  </w:style>
  <w:style w:type="character" w:customStyle="1" w:styleId="footersChar1">
    <w:name w:val="footers Char1"/>
    <w:basedOn w:val="foothangingChar2"/>
    <w:rsid w:val="00750BF8"/>
    <w:rPr>
      <w:rFonts w:ascii="Calibri" w:hAnsi="Calibri" w:cs="Calibri"/>
      <w:sz w:val="18"/>
      <w:szCs w:val="18"/>
      <w:lang w:val="en-IE" w:eastAsia="zh-CN"/>
    </w:rPr>
  </w:style>
  <w:style w:type="character" w:customStyle="1" w:styleId="foootChar">
    <w:name w:val="fooot Char"/>
    <w:basedOn w:val="footersChar1"/>
    <w:rsid w:val="00750BF8"/>
    <w:rPr>
      <w:rFonts w:ascii="Calibri" w:hAnsi="Calibri" w:cs="Calibri"/>
      <w:sz w:val="18"/>
      <w:szCs w:val="18"/>
      <w:lang w:val="en-IE" w:eastAsia="zh-CN"/>
    </w:rPr>
  </w:style>
  <w:style w:type="character" w:customStyle="1" w:styleId="12">
    <w:name w:val="Παραπομπή υποσημείωσης1"/>
    <w:rsid w:val="00750BF8"/>
    <w:rPr>
      <w:vertAlign w:val="superscript"/>
    </w:rPr>
  </w:style>
  <w:style w:type="character" w:customStyle="1" w:styleId="13">
    <w:name w:val="Παραπομπή σημείωσης τέλους1"/>
    <w:rsid w:val="00750BF8"/>
    <w:rPr>
      <w:vertAlign w:val="superscript"/>
    </w:rPr>
  </w:style>
  <w:style w:type="character" w:customStyle="1" w:styleId="Char">
    <w:name w:val="Κείμενο πλαισίου Char"/>
    <w:rsid w:val="00750BF8"/>
    <w:rPr>
      <w:rFonts w:ascii="Tahoma" w:hAnsi="Tahoma" w:cs="Tahoma"/>
      <w:sz w:val="16"/>
      <w:szCs w:val="16"/>
      <w:lang w:val="en-GB"/>
    </w:rPr>
  </w:style>
  <w:style w:type="character" w:customStyle="1" w:styleId="14">
    <w:name w:val="Παραπομπή σχολίου1"/>
    <w:rsid w:val="00750BF8"/>
    <w:rPr>
      <w:sz w:val="16"/>
      <w:szCs w:val="16"/>
    </w:rPr>
  </w:style>
  <w:style w:type="character" w:customStyle="1" w:styleId="Char0">
    <w:name w:val="Κείμενο σχολίου Char"/>
    <w:uiPriority w:val="99"/>
    <w:rsid w:val="00750BF8"/>
    <w:rPr>
      <w:rFonts w:ascii="Calibri" w:hAnsi="Calibri" w:cs="Calibri"/>
      <w:lang w:val="en-GB"/>
    </w:rPr>
  </w:style>
  <w:style w:type="character" w:customStyle="1" w:styleId="Char1">
    <w:name w:val="Θέμα σχολίου Char"/>
    <w:rsid w:val="00750BF8"/>
    <w:rPr>
      <w:rFonts w:ascii="Calibri" w:hAnsi="Calibri" w:cs="Calibri"/>
      <w:b/>
      <w:bCs/>
      <w:lang w:val="en-GB"/>
    </w:rPr>
  </w:style>
  <w:style w:type="character" w:customStyle="1" w:styleId="-HTMLChar">
    <w:name w:val="Προ-διαμορφωμένο HTML Char"/>
    <w:rsid w:val="00750BF8"/>
    <w:rPr>
      <w:rFonts w:ascii="Courier New" w:eastAsia="Times New Roman" w:hAnsi="Courier New" w:cs="Courier New"/>
    </w:rPr>
  </w:style>
  <w:style w:type="character" w:customStyle="1" w:styleId="WW-FootnoteReference3">
    <w:name w:val="WW-Footnote Reference3"/>
    <w:rsid w:val="00750BF8"/>
    <w:rPr>
      <w:vertAlign w:val="superscript"/>
    </w:rPr>
  </w:style>
  <w:style w:type="character" w:customStyle="1" w:styleId="WW-EndnoteReference3">
    <w:name w:val="WW-Endnote Reference3"/>
    <w:rsid w:val="00750BF8"/>
    <w:rPr>
      <w:vertAlign w:val="superscript"/>
    </w:rPr>
  </w:style>
  <w:style w:type="character" w:customStyle="1" w:styleId="WW-FootnoteReference4">
    <w:name w:val="WW-Footnote Reference4"/>
    <w:rsid w:val="00750BF8"/>
    <w:rPr>
      <w:vertAlign w:val="superscript"/>
    </w:rPr>
  </w:style>
  <w:style w:type="character" w:customStyle="1" w:styleId="WW-EndnoteReference4">
    <w:name w:val="WW-Endnote Reference4"/>
    <w:rsid w:val="00750BF8"/>
    <w:rPr>
      <w:vertAlign w:val="superscript"/>
    </w:rPr>
  </w:style>
  <w:style w:type="character" w:customStyle="1" w:styleId="WW-FootnoteReference5">
    <w:name w:val="WW-Footnote Reference5"/>
    <w:rsid w:val="00750BF8"/>
    <w:rPr>
      <w:vertAlign w:val="superscript"/>
    </w:rPr>
  </w:style>
  <w:style w:type="character" w:customStyle="1" w:styleId="WW-EndnoteReference5">
    <w:name w:val="WW-Endnote Reference5"/>
    <w:rsid w:val="00750BF8"/>
    <w:rPr>
      <w:vertAlign w:val="superscript"/>
    </w:rPr>
  </w:style>
  <w:style w:type="character" w:customStyle="1" w:styleId="WW-FootnoteReference6">
    <w:name w:val="WW-Footnote Reference6"/>
    <w:rsid w:val="00750BF8"/>
    <w:rPr>
      <w:vertAlign w:val="superscript"/>
    </w:rPr>
  </w:style>
  <w:style w:type="character" w:styleId="-0">
    <w:name w:val="FollowedHyperlink"/>
    <w:rsid w:val="00750BF8"/>
    <w:rPr>
      <w:color w:val="800000"/>
      <w:u w:val="single"/>
      <w:lang/>
    </w:rPr>
  </w:style>
  <w:style w:type="character" w:customStyle="1" w:styleId="WW-EndnoteReference6">
    <w:name w:val="WW-Endnote Reference6"/>
    <w:rsid w:val="00750BF8"/>
    <w:rPr>
      <w:vertAlign w:val="superscript"/>
    </w:rPr>
  </w:style>
  <w:style w:type="character" w:customStyle="1" w:styleId="WW-FootnoteReference7">
    <w:name w:val="WW-Footnote Reference7"/>
    <w:rsid w:val="00750BF8"/>
    <w:rPr>
      <w:vertAlign w:val="superscript"/>
    </w:rPr>
  </w:style>
  <w:style w:type="character" w:customStyle="1" w:styleId="WW-EndnoteReference7">
    <w:name w:val="WW-Endnote Reference7"/>
    <w:rsid w:val="00750BF8"/>
    <w:rPr>
      <w:vertAlign w:val="superscript"/>
    </w:rPr>
  </w:style>
  <w:style w:type="character" w:customStyle="1" w:styleId="WW-FootnoteReference8">
    <w:name w:val="WW-Footnote Reference8"/>
    <w:rsid w:val="00750BF8"/>
    <w:rPr>
      <w:vertAlign w:val="superscript"/>
    </w:rPr>
  </w:style>
  <w:style w:type="character" w:customStyle="1" w:styleId="WW-EndnoteReference8">
    <w:name w:val="WW-Endnote Reference8"/>
    <w:rsid w:val="00750BF8"/>
    <w:rPr>
      <w:vertAlign w:val="superscript"/>
    </w:rPr>
  </w:style>
  <w:style w:type="character" w:customStyle="1" w:styleId="WW-FootnoteReference9">
    <w:name w:val="WW-Footnote Reference9"/>
    <w:rsid w:val="00750BF8"/>
    <w:rPr>
      <w:vertAlign w:val="superscript"/>
    </w:rPr>
  </w:style>
  <w:style w:type="character" w:customStyle="1" w:styleId="WW-EndnoteReference9">
    <w:name w:val="WW-Endnote Reference9"/>
    <w:rsid w:val="00750BF8"/>
    <w:rPr>
      <w:vertAlign w:val="superscript"/>
    </w:rPr>
  </w:style>
  <w:style w:type="character" w:customStyle="1" w:styleId="WW-FootnoteReference10">
    <w:name w:val="WW-Footnote Reference10"/>
    <w:rsid w:val="00750BF8"/>
    <w:rPr>
      <w:vertAlign w:val="superscript"/>
    </w:rPr>
  </w:style>
  <w:style w:type="character" w:customStyle="1" w:styleId="WW-EndnoteReference10">
    <w:name w:val="WW-Endnote Reference10"/>
    <w:rsid w:val="00750BF8"/>
    <w:rPr>
      <w:vertAlign w:val="superscript"/>
    </w:rPr>
  </w:style>
  <w:style w:type="character" w:customStyle="1" w:styleId="WW-FootnoteReference11">
    <w:name w:val="WW-Footnote Reference11"/>
    <w:rsid w:val="00750BF8"/>
    <w:rPr>
      <w:vertAlign w:val="superscript"/>
    </w:rPr>
  </w:style>
  <w:style w:type="character" w:customStyle="1" w:styleId="WW-EndnoteReference11">
    <w:name w:val="WW-Endnote Reference11"/>
    <w:rsid w:val="00750BF8"/>
    <w:rPr>
      <w:vertAlign w:val="superscript"/>
    </w:rPr>
  </w:style>
  <w:style w:type="character" w:customStyle="1" w:styleId="WW-FootnoteReference12">
    <w:name w:val="WW-Footnote Reference12"/>
    <w:rsid w:val="00750BF8"/>
    <w:rPr>
      <w:vertAlign w:val="superscript"/>
    </w:rPr>
  </w:style>
  <w:style w:type="character" w:customStyle="1" w:styleId="WW-EndnoteReference12">
    <w:name w:val="WW-Endnote Reference12"/>
    <w:rsid w:val="00750BF8"/>
    <w:rPr>
      <w:vertAlign w:val="superscript"/>
    </w:rPr>
  </w:style>
  <w:style w:type="character" w:customStyle="1" w:styleId="WW-FootnoteReference13">
    <w:name w:val="WW-Footnote Reference13"/>
    <w:rsid w:val="00750BF8"/>
    <w:rPr>
      <w:vertAlign w:val="superscript"/>
    </w:rPr>
  </w:style>
  <w:style w:type="character" w:customStyle="1" w:styleId="WW-EndnoteReference13">
    <w:name w:val="WW-Endnote Reference13"/>
    <w:rsid w:val="00750BF8"/>
    <w:rPr>
      <w:vertAlign w:val="superscript"/>
    </w:rPr>
  </w:style>
  <w:style w:type="character" w:styleId="ad">
    <w:name w:val="footnote reference"/>
    <w:rsid w:val="00750BF8"/>
    <w:rPr>
      <w:vertAlign w:val="superscript"/>
    </w:rPr>
  </w:style>
  <w:style w:type="character" w:styleId="ae">
    <w:name w:val="endnote reference"/>
    <w:rsid w:val="00750BF8"/>
    <w:rPr>
      <w:vertAlign w:val="superscript"/>
    </w:rPr>
  </w:style>
  <w:style w:type="character" w:customStyle="1" w:styleId="21">
    <w:name w:val="Παραπομπή υποσημείωσης2"/>
    <w:rsid w:val="00750BF8"/>
    <w:rPr>
      <w:vertAlign w:val="superscript"/>
    </w:rPr>
  </w:style>
  <w:style w:type="character" w:customStyle="1" w:styleId="22">
    <w:name w:val="Παραπομπή σημείωσης τέλους2"/>
    <w:rsid w:val="00750BF8"/>
    <w:rPr>
      <w:vertAlign w:val="superscript"/>
    </w:rPr>
  </w:style>
  <w:style w:type="character" w:customStyle="1" w:styleId="WW-FootnoteReference14">
    <w:name w:val="WW-Footnote Reference14"/>
    <w:rsid w:val="00750BF8"/>
    <w:rPr>
      <w:vertAlign w:val="superscript"/>
    </w:rPr>
  </w:style>
  <w:style w:type="character" w:customStyle="1" w:styleId="WW-EndnoteReference14">
    <w:name w:val="WW-Endnote Reference14"/>
    <w:rsid w:val="00750BF8"/>
    <w:rPr>
      <w:vertAlign w:val="superscript"/>
    </w:rPr>
  </w:style>
  <w:style w:type="character" w:customStyle="1" w:styleId="WW-FootnoteReference15">
    <w:name w:val="WW-Footnote Reference15"/>
    <w:rsid w:val="00750BF8"/>
    <w:rPr>
      <w:vertAlign w:val="superscript"/>
    </w:rPr>
  </w:style>
  <w:style w:type="character" w:customStyle="1" w:styleId="WW-EndnoteReference15">
    <w:name w:val="WW-Endnote Reference15"/>
    <w:rsid w:val="00750BF8"/>
    <w:rPr>
      <w:vertAlign w:val="superscript"/>
    </w:rPr>
  </w:style>
  <w:style w:type="character" w:customStyle="1" w:styleId="WW-FootnoteReference16">
    <w:name w:val="WW-Footnote Reference16"/>
    <w:rsid w:val="00750BF8"/>
    <w:rPr>
      <w:vertAlign w:val="superscript"/>
    </w:rPr>
  </w:style>
  <w:style w:type="character" w:customStyle="1" w:styleId="WW-EndnoteReference16">
    <w:name w:val="WW-Endnote Reference16"/>
    <w:rsid w:val="00750BF8"/>
    <w:rPr>
      <w:vertAlign w:val="superscript"/>
    </w:rPr>
  </w:style>
  <w:style w:type="character" w:customStyle="1" w:styleId="WW-FootnoteReference17">
    <w:name w:val="WW-Footnote Reference17"/>
    <w:rsid w:val="00750BF8"/>
    <w:rPr>
      <w:vertAlign w:val="superscript"/>
    </w:rPr>
  </w:style>
  <w:style w:type="character" w:customStyle="1" w:styleId="WW-EndnoteReference17">
    <w:name w:val="WW-Endnote Reference17"/>
    <w:rsid w:val="00750BF8"/>
    <w:rPr>
      <w:vertAlign w:val="superscript"/>
    </w:rPr>
  </w:style>
  <w:style w:type="character" w:customStyle="1" w:styleId="31">
    <w:name w:val="Παραπομπή υποσημείωσης3"/>
    <w:rsid w:val="00750BF8"/>
    <w:rPr>
      <w:vertAlign w:val="superscript"/>
    </w:rPr>
  </w:style>
  <w:style w:type="character" w:customStyle="1" w:styleId="32">
    <w:name w:val="Παραπομπή σημείωσης τέλους3"/>
    <w:rsid w:val="00750BF8"/>
    <w:rPr>
      <w:vertAlign w:val="superscript"/>
    </w:rPr>
  </w:style>
  <w:style w:type="character" w:customStyle="1" w:styleId="WW-FootnoteReference18">
    <w:name w:val="WW-Footnote Reference18"/>
    <w:rsid w:val="00750BF8"/>
    <w:rPr>
      <w:vertAlign w:val="superscript"/>
    </w:rPr>
  </w:style>
  <w:style w:type="character" w:customStyle="1" w:styleId="WW-EndnoteReference18">
    <w:name w:val="WW-Endnote Reference18"/>
    <w:rsid w:val="00750BF8"/>
    <w:rPr>
      <w:vertAlign w:val="superscript"/>
    </w:rPr>
  </w:style>
  <w:style w:type="character" w:customStyle="1" w:styleId="WW-FootnoteReference19">
    <w:name w:val="WW-Footnote Reference19"/>
    <w:rsid w:val="00750BF8"/>
    <w:rPr>
      <w:vertAlign w:val="superscript"/>
    </w:rPr>
  </w:style>
  <w:style w:type="character" w:customStyle="1" w:styleId="WW-EndnoteReference19">
    <w:name w:val="WW-Endnote Reference19"/>
    <w:rsid w:val="00750BF8"/>
    <w:rPr>
      <w:vertAlign w:val="superscript"/>
    </w:rPr>
  </w:style>
  <w:style w:type="character" w:customStyle="1" w:styleId="WW-FootnoteReference20">
    <w:name w:val="WW-Footnote Reference20"/>
    <w:rsid w:val="00750BF8"/>
    <w:rPr>
      <w:vertAlign w:val="superscript"/>
    </w:rPr>
  </w:style>
  <w:style w:type="character" w:customStyle="1" w:styleId="WW-EndnoteReference20">
    <w:name w:val="WW-Endnote Reference20"/>
    <w:rsid w:val="00750BF8"/>
    <w:rPr>
      <w:vertAlign w:val="superscript"/>
    </w:rPr>
  </w:style>
  <w:style w:type="character" w:customStyle="1" w:styleId="af">
    <w:name w:val="Σύνδεση ευρετηρίου"/>
    <w:rsid w:val="00750BF8"/>
  </w:style>
  <w:style w:type="paragraph" w:customStyle="1" w:styleId="af0">
    <w:name w:val="Επικεφαλίδα"/>
    <w:basedOn w:val="a"/>
    <w:next w:val="af1"/>
    <w:rsid w:val="00750BF8"/>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1">
    <w:name w:val="Body Text"/>
    <w:basedOn w:val="a"/>
    <w:link w:val="Char2"/>
    <w:rsid w:val="00750BF8"/>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link w:val="af1"/>
    <w:rsid w:val="00750BF8"/>
    <w:rPr>
      <w:rFonts w:ascii="Calibri" w:eastAsia="Times New Roman" w:hAnsi="Calibri" w:cs="Calibri"/>
      <w:szCs w:val="24"/>
      <w:lang w:val="en-GB" w:eastAsia="zh-CN"/>
    </w:rPr>
  </w:style>
  <w:style w:type="paragraph" w:styleId="af2">
    <w:name w:val="List"/>
    <w:basedOn w:val="af1"/>
    <w:rsid w:val="00750BF8"/>
    <w:rPr>
      <w:rFonts w:cs="Mangal"/>
    </w:rPr>
  </w:style>
  <w:style w:type="paragraph" w:styleId="af3">
    <w:name w:val="caption"/>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4">
    <w:name w:val="Ευρετήριο"/>
    <w:basedOn w:val="a"/>
    <w:rsid w:val="00750BF8"/>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WW-Caption">
    <w:name w:val="WW-Caption"/>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3">
    <w:name w:val="Λεζάντα3"/>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3">
    <w:name w:val="Λεζάντα2"/>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5">
    <w:name w:val="Λεζάντα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
    <w:name w:val="WW-Caption111111111111111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1">
    <w:name w:val="WW-Caption11111111111111111111"/>
    <w:basedOn w:val="a"/>
    <w:rsid w:val="00750BF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750BF8"/>
    <w:pPr>
      <w:numPr>
        <w:numId w:val="3"/>
      </w:numPr>
      <w:suppressAutoHyphens/>
      <w:spacing w:after="100" w:line="240" w:lineRule="auto"/>
      <w:jc w:val="both"/>
    </w:pPr>
    <w:rPr>
      <w:rFonts w:ascii="Calibri" w:eastAsia="MS Mincho" w:hAnsi="Calibri" w:cs="Calibri"/>
      <w:szCs w:val="24"/>
      <w:lang w:val="en-US" w:eastAsia="ja-JP"/>
    </w:rPr>
  </w:style>
  <w:style w:type="paragraph" w:styleId="af5">
    <w:name w:val="Date"/>
    <w:basedOn w:val="a"/>
    <w:next w:val="a"/>
    <w:link w:val="Char3"/>
    <w:rsid w:val="00750BF8"/>
    <w:pPr>
      <w:suppressAutoHyphens/>
      <w:spacing w:after="100" w:line="240" w:lineRule="auto"/>
      <w:jc w:val="both"/>
    </w:pPr>
    <w:rPr>
      <w:rFonts w:ascii="Calibri" w:eastAsia="MS Mincho" w:hAnsi="Calibri" w:cs="Calibri"/>
      <w:szCs w:val="24"/>
      <w:lang w:val="en-US" w:eastAsia="ja-JP"/>
    </w:rPr>
  </w:style>
  <w:style w:type="character" w:customStyle="1" w:styleId="Char3">
    <w:name w:val="Ημερομηνία Char"/>
    <w:basedOn w:val="a0"/>
    <w:link w:val="af5"/>
    <w:rsid w:val="00750BF8"/>
    <w:rPr>
      <w:rFonts w:ascii="Calibri" w:eastAsia="MS Mincho" w:hAnsi="Calibri" w:cs="Calibri"/>
      <w:szCs w:val="24"/>
      <w:lang w:val="en-US" w:eastAsia="ja-JP"/>
    </w:rPr>
  </w:style>
  <w:style w:type="paragraph" w:customStyle="1" w:styleId="DocTitle">
    <w:name w:val="Doc Title"/>
    <w:basedOn w:val="1"/>
    <w:rsid w:val="00750BF8"/>
  </w:style>
  <w:style w:type="paragraph" w:customStyle="1" w:styleId="inserttext">
    <w:name w:val="insert text"/>
    <w:basedOn w:val="a"/>
    <w:rsid w:val="00750BF8"/>
    <w:pPr>
      <w:suppressAutoHyphens/>
      <w:spacing w:after="100" w:line="240" w:lineRule="auto"/>
      <w:ind w:left="794"/>
      <w:jc w:val="both"/>
    </w:pPr>
    <w:rPr>
      <w:rFonts w:ascii="Calibri" w:eastAsia="MS Mincho" w:hAnsi="Calibri" w:cs="Calibri"/>
      <w:szCs w:val="24"/>
      <w:lang w:val="en-US" w:eastAsia="ja-JP"/>
    </w:rPr>
  </w:style>
  <w:style w:type="paragraph" w:styleId="af6">
    <w:name w:val="footer"/>
    <w:basedOn w:val="a"/>
    <w:link w:val="Char4"/>
    <w:rsid w:val="00750BF8"/>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6"/>
    <w:rsid w:val="00750BF8"/>
    <w:rPr>
      <w:rFonts w:ascii="Calibri" w:eastAsia="MS Mincho" w:hAnsi="Calibri" w:cs="Calibri"/>
      <w:szCs w:val="24"/>
      <w:lang w:val="en-US" w:eastAsia="ja-JP"/>
    </w:rPr>
  </w:style>
  <w:style w:type="paragraph" w:styleId="af7">
    <w:name w:val="header"/>
    <w:basedOn w:val="a"/>
    <w:link w:val="Char5"/>
    <w:rsid w:val="00750BF8"/>
    <w:pPr>
      <w:suppressAutoHyphens/>
      <w:spacing w:after="120" w:line="240" w:lineRule="auto"/>
      <w:jc w:val="both"/>
    </w:pPr>
    <w:rPr>
      <w:rFonts w:ascii="Calibri" w:eastAsia="Times New Roman" w:hAnsi="Calibri" w:cs="Calibri"/>
      <w:szCs w:val="24"/>
      <w:lang w:val="en-GB" w:eastAsia="zh-CN"/>
    </w:rPr>
  </w:style>
  <w:style w:type="character" w:customStyle="1" w:styleId="Char5">
    <w:name w:val="Κεφαλίδα Char"/>
    <w:basedOn w:val="a0"/>
    <w:link w:val="af7"/>
    <w:rsid w:val="00750BF8"/>
    <w:rPr>
      <w:rFonts w:ascii="Calibri" w:eastAsia="Times New Roman" w:hAnsi="Calibri" w:cs="Calibri"/>
      <w:szCs w:val="24"/>
      <w:lang w:val="en-GB" w:eastAsia="zh-CN"/>
    </w:rPr>
  </w:style>
  <w:style w:type="paragraph" w:styleId="af8">
    <w:name w:val="Balloon Text"/>
    <w:basedOn w:val="a"/>
    <w:link w:val="Char10"/>
    <w:rsid w:val="00750BF8"/>
    <w:pPr>
      <w:suppressAutoHyphens/>
      <w:spacing w:after="120" w:line="240" w:lineRule="auto"/>
      <w:jc w:val="both"/>
    </w:pPr>
    <w:rPr>
      <w:rFonts w:ascii="Tahoma" w:eastAsia="Times New Roman" w:hAnsi="Tahoma" w:cs="Tahoma"/>
      <w:sz w:val="16"/>
      <w:szCs w:val="16"/>
      <w:lang w:val="en-GB" w:eastAsia="zh-CN"/>
    </w:rPr>
  </w:style>
  <w:style w:type="character" w:customStyle="1" w:styleId="Char10">
    <w:name w:val="Κείμενο πλαισίου Char1"/>
    <w:basedOn w:val="a0"/>
    <w:link w:val="af8"/>
    <w:rsid w:val="00750BF8"/>
    <w:rPr>
      <w:rFonts w:ascii="Tahoma" w:eastAsia="Times New Roman" w:hAnsi="Tahoma" w:cs="Tahoma"/>
      <w:sz w:val="16"/>
      <w:szCs w:val="16"/>
      <w:lang w:val="en-GB" w:eastAsia="zh-CN"/>
    </w:rPr>
  </w:style>
  <w:style w:type="paragraph" w:styleId="af9">
    <w:name w:val="annotation text"/>
    <w:basedOn w:val="a"/>
    <w:link w:val="Char11"/>
    <w:uiPriority w:val="99"/>
    <w:rsid w:val="00750BF8"/>
    <w:pPr>
      <w:suppressAutoHyphens/>
      <w:spacing w:after="120" w:line="240" w:lineRule="auto"/>
      <w:jc w:val="both"/>
    </w:pPr>
    <w:rPr>
      <w:rFonts w:ascii="Calibri" w:eastAsia="Times New Roman" w:hAnsi="Calibri" w:cs="Calibri"/>
      <w:sz w:val="20"/>
      <w:szCs w:val="20"/>
      <w:lang w:val="en-GB" w:eastAsia="zh-CN"/>
    </w:rPr>
  </w:style>
  <w:style w:type="character" w:customStyle="1" w:styleId="Char11">
    <w:name w:val="Κείμενο σχολίου Char1"/>
    <w:basedOn w:val="a0"/>
    <w:link w:val="af9"/>
    <w:uiPriority w:val="99"/>
    <w:rsid w:val="00750BF8"/>
    <w:rPr>
      <w:rFonts w:ascii="Calibri" w:eastAsia="Times New Roman" w:hAnsi="Calibri" w:cs="Calibri"/>
      <w:sz w:val="20"/>
      <w:szCs w:val="20"/>
      <w:lang w:val="en-GB" w:eastAsia="zh-CN"/>
    </w:rPr>
  </w:style>
  <w:style w:type="paragraph" w:styleId="afa">
    <w:name w:val="annotation subject"/>
    <w:basedOn w:val="af9"/>
    <w:next w:val="af9"/>
    <w:link w:val="Char12"/>
    <w:rsid w:val="00750BF8"/>
    <w:rPr>
      <w:b/>
      <w:bCs/>
    </w:rPr>
  </w:style>
  <w:style w:type="character" w:customStyle="1" w:styleId="Char12">
    <w:name w:val="Θέμα σχολίου Char1"/>
    <w:basedOn w:val="Char11"/>
    <w:link w:val="afa"/>
    <w:rsid w:val="00750BF8"/>
    <w:rPr>
      <w:rFonts w:ascii="Calibri" w:eastAsia="Times New Roman" w:hAnsi="Calibri" w:cs="Calibri"/>
      <w:b/>
      <w:bCs/>
      <w:sz w:val="20"/>
      <w:szCs w:val="20"/>
      <w:lang w:val="en-GB" w:eastAsia="zh-CN"/>
    </w:rPr>
  </w:style>
  <w:style w:type="paragraph" w:styleId="afb">
    <w:name w:val="Revision"/>
    <w:rsid w:val="00750BF8"/>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750BF8"/>
    <w:pPr>
      <w:suppressAutoHyphens/>
      <w:spacing w:before="280" w:after="200" w:line="240" w:lineRule="auto"/>
      <w:jc w:val="both"/>
    </w:pPr>
    <w:rPr>
      <w:rFonts w:ascii="Arial Unicode MS" w:eastAsia="Arial Unicode MS" w:hAnsi="Arial Unicode MS" w:cs="Arial Unicode MS"/>
      <w:szCs w:val="24"/>
      <w:lang w:val="en-GB" w:eastAsia="zh-CN"/>
    </w:rPr>
  </w:style>
  <w:style w:type="paragraph" w:styleId="afc">
    <w:name w:val="List Paragraph"/>
    <w:basedOn w:val="a"/>
    <w:uiPriority w:val="34"/>
    <w:qFormat/>
    <w:rsid w:val="00750BF8"/>
    <w:pPr>
      <w:suppressAutoHyphens/>
      <w:spacing w:after="200" w:line="240" w:lineRule="auto"/>
      <w:ind w:left="720"/>
      <w:contextualSpacing/>
      <w:jc w:val="both"/>
    </w:pPr>
    <w:rPr>
      <w:rFonts w:ascii="Calibri" w:eastAsia="Times New Roman" w:hAnsi="Calibri" w:cs="Calibri"/>
      <w:szCs w:val="24"/>
      <w:lang w:val="en-GB" w:eastAsia="zh-CN"/>
    </w:rPr>
  </w:style>
  <w:style w:type="paragraph" w:styleId="afd">
    <w:name w:val="footnote text"/>
    <w:basedOn w:val="a"/>
    <w:link w:val="Char6"/>
    <w:rsid w:val="00750BF8"/>
    <w:pPr>
      <w:suppressAutoHyphens/>
      <w:spacing w:after="0" w:line="240" w:lineRule="auto"/>
      <w:ind w:left="425" w:hanging="425"/>
      <w:jc w:val="both"/>
    </w:pPr>
    <w:rPr>
      <w:rFonts w:ascii="Calibri" w:eastAsia="Times New Roman" w:hAnsi="Calibri" w:cs="Times New Roman"/>
      <w:sz w:val="18"/>
      <w:szCs w:val="20"/>
      <w:lang w:val="en-IE" w:eastAsia="zh-CN"/>
    </w:rPr>
  </w:style>
  <w:style w:type="character" w:customStyle="1" w:styleId="Char6">
    <w:name w:val="Κείμενο υποσημείωσης Char"/>
    <w:basedOn w:val="a0"/>
    <w:link w:val="afd"/>
    <w:rsid w:val="00750BF8"/>
    <w:rPr>
      <w:rFonts w:ascii="Calibri" w:eastAsia="Times New Roman" w:hAnsi="Calibri" w:cs="Times New Roman"/>
      <w:sz w:val="18"/>
      <w:szCs w:val="20"/>
      <w:lang w:val="en-IE" w:eastAsia="zh-CN"/>
    </w:rPr>
  </w:style>
  <w:style w:type="paragraph" w:styleId="16">
    <w:name w:val="toc 1"/>
    <w:basedOn w:val="a"/>
    <w:next w:val="a"/>
    <w:uiPriority w:val="39"/>
    <w:rsid w:val="00750BF8"/>
    <w:pPr>
      <w:suppressAutoHyphens/>
      <w:spacing w:before="120" w:after="120" w:line="240" w:lineRule="auto"/>
    </w:pPr>
    <w:rPr>
      <w:rFonts w:ascii="Calibri" w:eastAsia="Times New Roman" w:hAnsi="Calibri" w:cs="Calibri"/>
      <w:b/>
      <w:bCs/>
      <w:caps/>
      <w:sz w:val="20"/>
      <w:szCs w:val="20"/>
      <w:lang w:val="en-GB" w:eastAsia="zh-CN"/>
    </w:rPr>
  </w:style>
  <w:style w:type="paragraph" w:styleId="24">
    <w:name w:val="toc 2"/>
    <w:basedOn w:val="a"/>
    <w:next w:val="a"/>
    <w:uiPriority w:val="39"/>
    <w:rsid w:val="00750BF8"/>
    <w:pPr>
      <w:suppressAutoHyphens/>
      <w:spacing w:after="0" w:line="240" w:lineRule="auto"/>
      <w:ind w:left="220"/>
    </w:pPr>
    <w:rPr>
      <w:rFonts w:ascii="Calibri" w:eastAsia="Times New Roman" w:hAnsi="Calibri" w:cs="Calibri"/>
      <w:smallCaps/>
      <w:sz w:val="20"/>
      <w:szCs w:val="20"/>
      <w:lang w:val="en-GB" w:eastAsia="zh-CN"/>
    </w:rPr>
  </w:style>
  <w:style w:type="paragraph" w:styleId="34">
    <w:name w:val="toc 3"/>
    <w:basedOn w:val="a"/>
    <w:next w:val="a"/>
    <w:uiPriority w:val="39"/>
    <w:rsid w:val="00750BF8"/>
    <w:pPr>
      <w:suppressAutoHyphens/>
      <w:spacing w:after="0" w:line="240" w:lineRule="auto"/>
      <w:ind w:left="440"/>
    </w:pPr>
    <w:rPr>
      <w:rFonts w:ascii="Calibri" w:eastAsia="Times New Roman" w:hAnsi="Calibri" w:cs="Calibri"/>
      <w:i/>
      <w:iCs/>
      <w:sz w:val="20"/>
      <w:szCs w:val="20"/>
      <w:lang w:val="en-GB" w:eastAsia="zh-CN"/>
    </w:rPr>
  </w:style>
  <w:style w:type="paragraph" w:styleId="41">
    <w:name w:val="toc 4"/>
    <w:basedOn w:val="a"/>
    <w:next w:val="a"/>
    <w:uiPriority w:val="39"/>
    <w:rsid w:val="00750BF8"/>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rsid w:val="00750BF8"/>
    <w:pPr>
      <w:suppressAutoHyphens/>
      <w:spacing w:after="0" w:line="240" w:lineRule="auto"/>
      <w:ind w:left="880"/>
    </w:pPr>
    <w:rPr>
      <w:rFonts w:ascii="Calibri" w:eastAsia="Times New Roman" w:hAnsi="Calibri" w:cs="Calibri"/>
      <w:sz w:val="18"/>
      <w:szCs w:val="18"/>
      <w:lang w:val="en-GB" w:eastAsia="zh-CN"/>
    </w:rPr>
  </w:style>
  <w:style w:type="paragraph" w:styleId="6">
    <w:name w:val="toc 6"/>
    <w:basedOn w:val="a"/>
    <w:next w:val="a"/>
    <w:rsid w:val="00750BF8"/>
    <w:pPr>
      <w:suppressAutoHyphens/>
      <w:spacing w:after="0" w:line="240" w:lineRule="auto"/>
      <w:ind w:left="1100"/>
    </w:pPr>
    <w:rPr>
      <w:rFonts w:ascii="Calibri" w:eastAsia="Times New Roman" w:hAnsi="Calibri" w:cs="Calibri"/>
      <w:sz w:val="18"/>
      <w:szCs w:val="18"/>
      <w:lang w:val="en-GB" w:eastAsia="zh-CN"/>
    </w:rPr>
  </w:style>
  <w:style w:type="paragraph" w:styleId="7">
    <w:name w:val="toc 7"/>
    <w:basedOn w:val="a"/>
    <w:next w:val="a"/>
    <w:rsid w:val="00750BF8"/>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rsid w:val="00750BF8"/>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rsid w:val="00750BF8"/>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750BF8"/>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750BF8"/>
    <w:rPr>
      <w:rFonts w:ascii="Calibri" w:hAnsi="Calibri" w:cs="Calibri"/>
      <w:lang w:val="el-GR"/>
    </w:rPr>
  </w:style>
  <w:style w:type="paragraph" w:styleId="afe">
    <w:name w:val="endnote text"/>
    <w:basedOn w:val="a"/>
    <w:link w:val="Char7"/>
    <w:rsid w:val="00750BF8"/>
    <w:pPr>
      <w:suppressAutoHyphens/>
      <w:spacing w:after="120" w:line="240" w:lineRule="auto"/>
      <w:jc w:val="both"/>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e"/>
    <w:rsid w:val="00750BF8"/>
    <w:rPr>
      <w:rFonts w:ascii="Calibri" w:eastAsia="Times New Roman" w:hAnsi="Calibri" w:cs="Calibri"/>
      <w:sz w:val="20"/>
      <w:szCs w:val="20"/>
      <w:lang w:val="en-GB" w:eastAsia="zh-CN"/>
    </w:rPr>
  </w:style>
  <w:style w:type="paragraph" w:customStyle="1" w:styleId="Default">
    <w:name w:val="Default"/>
    <w:rsid w:val="00750BF8"/>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750BF8"/>
    <w:pPr>
      <w:suppressAutoHyphens/>
      <w:spacing w:after="120" w:line="240" w:lineRule="auto"/>
      <w:jc w:val="both"/>
    </w:pPr>
    <w:rPr>
      <w:rFonts w:ascii="Calibri" w:eastAsia="Times New Roman" w:hAnsi="Calibri" w:cs="Calibri"/>
      <w:szCs w:val="24"/>
      <w:lang w:val="en-GB" w:eastAsia="zh-CN"/>
    </w:rPr>
  </w:style>
  <w:style w:type="paragraph" w:styleId="aff0">
    <w:name w:val="Body Text Indent"/>
    <w:basedOn w:val="a"/>
    <w:link w:val="Char8"/>
    <w:rsid w:val="00750BF8"/>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8">
    <w:name w:val="Σώμα κείμενου με εσοχή Char"/>
    <w:basedOn w:val="a0"/>
    <w:link w:val="aff0"/>
    <w:rsid w:val="00750BF8"/>
    <w:rPr>
      <w:rFonts w:ascii="Arial" w:eastAsia="Times New Roman" w:hAnsi="Arial" w:cs="Arial"/>
      <w:szCs w:val="24"/>
      <w:lang w:val="en-GB" w:eastAsia="zh-CN"/>
    </w:rPr>
  </w:style>
  <w:style w:type="paragraph" w:customStyle="1" w:styleId="normalwithoutspacing">
    <w:name w:val="normal_without_spacing"/>
    <w:basedOn w:val="a"/>
    <w:rsid w:val="00750BF8"/>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d"/>
    <w:rsid w:val="00750BF8"/>
    <w:pPr>
      <w:ind w:left="426" w:hanging="426"/>
    </w:pPr>
    <w:rPr>
      <w:szCs w:val="18"/>
    </w:rPr>
  </w:style>
  <w:style w:type="paragraph" w:styleId="-HTML">
    <w:name w:val="HTML Preformatted"/>
    <w:basedOn w:val="a"/>
    <w:link w:val="-HTMLChar1"/>
    <w:rsid w:val="0075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rsid w:val="00750BF8"/>
    <w:rPr>
      <w:rFonts w:ascii="Courier New" w:eastAsia="Times New Roman" w:hAnsi="Courier New" w:cs="Courier New"/>
      <w:sz w:val="20"/>
      <w:szCs w:val="20"/>
      <w:lang w:eastAsia="zh-CN"/>
    </w:rPr>
  </w:style>
  <w:style w:type="paragraph" w:customStyle="1" w:styleId="LO-normal">
    <w:name w:val="LO-normal"/>
    <w:rsid w:val="00750BF8"/>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750BF8"/>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750BF8"/>
    <w:rPr>
      <w:rFonts w:ascii="Calibri" w:eastAsia="Times New Roman" w:hAnsi="Calibri" w:cs="Times New Roman"/>
      <w:sz w:val="16"/>
      <w:szCs w:val="16"/>
      <w:lang w:val="en-GB" w:eastAsia="zh-CN"/>
    </w:rPr>
  </w:style>
  <w:style w:type="paragraph" w:styleId="aff1">
    <w:name w:val="No Spacing"/>
    <w:qFormat/>
    <w:rsid w:val="00750BF8"/>
    <w:pPr>
      <w:suppressAutoHyphens/>
      <w:spacing w:after="0" w:line="240" w:lineRule="auto"/>
      <w:jc w:val="both"/>
    </w:pPr>
    <w:rPr>
      <w:rFonts w:ascii="Calibri" w:eastAsia="Times New Roman" w:hAnsi="Calibri" w:cs="Calibri"/>
      <w:szCs w:val="24"/>
      <w:lang w:val="en-GB" w:eastAsia="zh-CN"/>
    </w:rPr>
  </w:style>
  <w:style w:type="paragraph" w:customStyle="1" w:styleId="aff2">
    <w:name w:val="Περιεχόμενα πίνακα"/>
    <w:basedOn w:val="a"/>
    <w:rsid w:val="00750BF8"/>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3">
    <w:name w:val="Επικεφαλίδα πίνακα"/>
    <w:basedOn w:val="aff2"/>
    <w:rsid w:val="00750BF8"/>
    <w:pPr>
      <w:jc w:val="center"/>
    </w:pPr>
    <w:rPr>
      <w:b/>
      <w:bCs/>
    </w:rPr>
  </w:style>
  <w:style w:type="paragraph" w:customStyle="1" w:styleId="footers">
    <w:name w:val="footers"/>
    <w:basedOn w:val="foothanging"/>
    <w:rsid w:val="00750BF8"/>
  </w:style>
  <w:style w:type="paragraph" w:customStyle="1" w:styleId="Standard">
    <w:name w:val="Standard"/>
    <w:rsid w:val="00750BF8"/>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750BF8"/>
    <w:pPr>
      <w:spacing w:after="120"/>
    </w:pPr>
  </w:style>
  <w:style w:type="paragraph" w:customStyle="1" w:styleId="Footnote">
    <w:name w:val="Footnote"/>
    <w:basedOn w:val="Standard"/>
    <w:rsid w:val="00750BF8"/>
    <w:pPr>
      <w:suppressLineNumbers/>
      <w:ind w:left="283" w:hanging="283"/>
    </w:pPr>
    <w:rPr>
      <w:sz w:val="20"/>
      <w:szCs w:val="20"/>
    </w:rPr>
  </w:style>
  <w:style w:type="paragraph" w:styleId="36">
    <w:name w:val="Body Text 3"/>
    <w:basedOn w:val="a"/>
    <w:link w:val="3Char1"/>
    <w:rsid w:val="00750BF8"/>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750BF8"/>
    <w:rPr>
      <w:rFonts w:ascii="Calibri" w:eastAsia="Times New Roman" w:hAnsi="Calibri" w:cs="Calibri"/>
      <w:sz w:val="16"/>
      <w:szCs w:val="16"/>
      <w:lang w:val="en-GB" w:eastAsia="zh-CN"/>
    </w:rPr>
  </w:style>
  <w:style w:type="paragraph" w:customStyle="1" w:styleId="fooot">
    <w:name w:val="fooot"/>
    <w:basedOn w:val="footers"/>
    <w:rsid w:val="00750BF8"/>
  </w:style>
  <w:style w:type="paragraph" w:customStyle="1" w:styleId="17">
    <w:name w:val="Κείμενο πλαισίου1"/>
    <w:basedOn w:val="a"/>
    <w:rsid w:val="00750BF8"/>
    <w:pPr>
      <w:suppressAutoHyphens/>
      <w:spacing w:after="0" w:line="240" w:lineRule="auto"/>
      <w:jc w:val="both"/>
    </w:pPr>
    <w:rPr>
      <w:rFonts w:ascii="Tahoma" w:eastAsia="Times New Roman" w:hAnsi="Tahoma" w:cs="Tahoma"/>
      <w:sz w:val="16"/>
      <w:szCs w:val="16"/>
      <w:lang w:val="en-GB" w:eastAsia="zh-CN"/>
    </w:rPr>
  </w:style>
  <w:style w:type="paragraph" w:customStyle="1" w:styleId="18">
    <w:name w:val="Κείμενο σχολίου1"/>
    <w:basedOn w:val="a"/>
    <w:rsid w:val="00750BF8"/>
    <w:pPr>
      <w:suppressAutoHyphens/>
      <w:spacing w:after="120" w:line="240" w:lineRule="auto"/>
      <w:jc w:val="both"/>
    </w:pPr>
    <w:rPr>
      <w:rFonts w:ascii="Calibri" w:eastAsia="Times New Roman" w:hAnsi="Calibri" w:cs="Calibri"/>
      <w:sz w:val="20"/>
      <w:szCs w:val="20"/>
      <w:lang w:val="en-GB" w:eastAsia="zh-CN"/>
    </w:rPr>
  </w:style>
  <w:style w:type="paragraph" w:customStyle="1" w:styleId="19">
    <w:name w:val="Θέμα σχολίου1"/>
    <w:basedOn w:val="18"/>
    <w:next w:val="18"/>
    <w:rsid w:val="00750BF8"/>
    <w:rPr>
      <w:b/>
      <w:bCs/>
    </w:rPr>
  </w:style>
  <w:style w:type="paragraph" w:customStyle="1" w:styleId="-HTML1">
    <w:name w:val="Προ-διαμορφωμένο HTML1"/>
    <w:basedOn w:val="a"/>
    <w:rsid w:val="0075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a">
    <w:name w:val="Αναθεώρηση1"/>
    <w:rsid w:val="00750BF8"/>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750BF8"/>
    <w:pPr>
      <w:numPr>
        <w:numId w:val="2"/>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4"/>
    <w:rsid w:val="00750BF8"/>
    <w:pPr>
      <w:tabs>
        <w:tab w:val="right" w:leader="dot" w:pos="7091"/>
      </w:tabs>
      <w:ind w:left="2547"/>
    </w:pPr>
  </w:style>
  <w:style w:type="paragraph" w:customStyle="1" w:styleId="aff4">
    <w:name w:val="Οριζόντια γραμμή"/>
    <w:basedOn w:val="a"/>
    <w:next w:val="af1"/>
    <w:rsid w:val="00750BF8"/>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paragraph" w:customStyle="1" w:styleId="210">
    <w:name w:val="Σώμα κείμενου 21"/>
    <w:basedOn w:val="a"/>
    <w:rsid w:val="00750BF8"/>
    <w:pPr>
      <w:suppressAutoHyphens/>
      <w:overflowPunct w:val="0"/>
      <w:autoSpaceDE w:val="0"/>
      <w:spacing w:after="0" w:line="240" w:lineRule="auto"/>
      <w:jc w:val="both"/>
      <w:textAlignment w:val="baseline"/>
    </w:pPr>
    <w:rPr>
      <w:rFonts w:ascii="Arial" w:eastAsia="Times New Roman" w:hAnsi="Arial" w:cs="Arial"/>
      <w:szCs w:val="20"/>
      <w:lang w:eastAsia="zh-CN"/>
    </w:rPr>
  </w:style>
  <w:style w:type="paragraph" w:customStyle="1" w:styleId="para-1">
    <w:name w:val="para-1"/>
    <w:basedOn w:val="a"/>
    <w:rsid w:val="00750BF8"/>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paragraph" w:customStyle="1" w:styleId="ecxmsonormal">
    <w:name w:val="ecxmsonormal"/>
    <w:basedOn w:val="a"/>
    <w:rsid w:val="00750BF8"/>
    <w:pPr>
      <w:spacing w:after="324" w:line="240" w:lineRule="auto"/>
    </w:pPr>
    <w:rPr>
      <w:rFonts w:ascii="Times New Roman" w:eastAsia="Times New Roman" w:hAnsi="Times New Roman" w:cs="Times New Roman"/>
      <w:sz w:val="24"/>
      <w:szCs w:val="24"/>
      <w:lang w:eastAsia="el-GR"/>
    </w:rPr>
  </w:style>
  <w:style w:type="character" w:customStyle="1" w:styleId="26">
    <w:name w:val="Σώμα κειμένου (2)_"/>
    <w:link w:val="27"/>
    <w:rsid w:val="00750BF8"/>
    <w:rPr>
      <w:rFonts w:ascii="Calibri" w:eastAsia="Calibri" w:hAnsi="Calibri" w:cs="Calibri"/>
      <w:sz w:val="23"/>
      <w:szCs w:val="23"/>
      <w:shd w:val="clear" w:color="auto" w:fill="FFFFFF"/>
    </w:rPr>
  </w:style>
  <w:style w:type="paragraph" w:customStyle="1" w:styleId="27">
    <w:name w:val="Σώμα κειμένου (2)"/>
    <w:basedOn w:val="a"/>
    <w:link w:val="26"/>
    <w:rsid w:val="00750BF8"/>
    <w:pPr>
      <w:shd w:val="clear" w:color="auto" w:fill="FFFFFF"/>
      <w:spacing w:after="0" w:line="293" w:lineRule="exact"/>
      <w:jc w:val="center"/>
    </w:pPr>
    <w:rPr>
      <w:rFonts w:ascii="Calibri" w:eastAsia="Calibri" w:hAnsi="Calibri" w:cs="Calibri"/>
      <w:sz w:val="23"/>
      <w:szCs w:val="23"/>
    </w:rPr>
  </w:style>
  <w:style w:type="character" w:customStyle="1" w:styleId="aff5">
    <w:name w:val="Σώμα κειμένου_"/>
    <w:link w:val="49"/>
    <w:rsid w:val="00750BF8"/>
    <w:rPr>
      <w:rFonts w:ascii="Calibri" w:eastAsia="Calibri" w:hAnsi="Calibri" w:cs="Calibri"/>
      <w:shd w:val="clear" w:color="auto" w:fill="FFFFFF"/>
    </w:rPr>
  </w:style>
  <w:style w:type="paragraph" w:customStyle="1" w:styleId="49">
    <w:name w:val="Σώμα κειμένου49"/>
    <w:basedOn w:val="a"/>
    <w:link w:val="aff5"/>
    <w:rsid w:val="00750BF8"/>
    <w:pPr>
      <w:shd w:val="clear" w:color="auto" w:fill="FFFFFF"/>
      <w:spacing w:after="0" w:line="240" w:lineRule="exact"/>
      <w:ind w:hanging="440"/>
      <w:jc w:val="center"/>
    </w:pPr>
    <w:rPr>
      <w:rFonts w:ascii="Calibri" w:eastAsia="Calibri" w:hAnsi="Calibri" w:cs="Calibri"/>
    </w:rPr>
  </w:style>
  <w:style w:type="character" w:customStyle="1" w:styleId="aff6">
    <w:name w:val="Υποσημείωση_"/>
    <w:link w:val="aff7"/>
    <w:rsid w:val="00750BF8"/>
    <w:rPr>
      <w:rFonts w:ascii="Calibri" w:eastAsia="Calibri" w:hAnsi="Calibri" w:cs="Calibri"/>
      <w:sz w:val="23"/>
      <w:szCs w:val="23"/>
      <w:shd w:val="clear" w:color="auto" w:fill="FFFFFF"/>
    </w:rPr>
  </w:style>
  <w:style w:type="character" w:customStyle="1" w:styleId="aff8">
    <w:name w:val="Κεφαλίδα ή υποσέλιδο_"/>
    <w:link w:val="aff9"/>
    <w:rsid w:val="00750BF8"/>
    <w:rPr>
      <w:shd w:val="clear" w:color="auto" w:fill="FFFFFF"/>
    </w:rPr>
  </w:style>
  <w:style w:type="character" w:customStyle="1" w:styleId="110">
    <w:name w:val="Κεφαλίδα ή υποσέλιδο + 11 στ."/>
    <w:rsid w:val="00750BF8"/>
    <w:rPr>
      <w:spacing w:val="0"/>
      <w:sz w:val="22"/>
      <w:szCs w:val="22"/>
      <w:shd w:val="clear" w:color="auto" w:fill="FFFFFF"/>
    </w:rPr>
  </w:style>
  <w:style w:type="character" w:customStyle="1" w:styleId="42">
    <w:name w:val="Σώμα κειμένου (4)_"/>
    <w:rsid w:val="00750BF8"/>
    <w:rPr>
      <w:rFonts w:ascii="Calibri" w:eastAsia="Calibri" w:hAnsi="Calibri" w:cs="Calibri"/>
      <w:b w:val="0"/>
      <w:bCs w:val="0"/>
      <w:i w:val="0"/>
      <w:iCs w:val="0"/>
      <w:smallCaps w:val="0"/>
      <w:strike w:val="0"/>
      <w:spacing w:val="0"/>
      <w:sz w:val="18"/>
      <w:szCs w:val="18"/>
    </w:rPr>
  </w:style>
  <w:style w:type="character" w:customStyle="1" w:styleId="37">
    <w:name w:val="Σώμα κειμένου (3)_"/>
    <w:link w:val="38"/>
    <w:rsid w:val="00750BF8"/>
    <w:rPr>
      <w:rFonts w:ascii="Arial" w:eastAsia="Arial" w:hAnsi="Arial" w:cs="Arial"/>
      <w:sz w:val="23"/>
      <w:szCs w:val="23"/>
      <w:shd w:val="clear" w:color="auto" w:fill="FFFFFF"/>
    </w:rPr>
  </w:style>
  <w:style w:type="character" w:customStyle="1" w:styleId="28">
    <w:name w:val="Λεζάντα πίνακα (2)_"/>
    <w:rsid w:val="00750BF8"/>
    <w:rPr>
      <w:rFonts w:ascii="Calibri" w:eastAsia="Calibri" w:hAnsi="Calibri" w:cs="Calibri"/>
      <w:b w:val="0"/>
      <w:bCs w:val="0"/>
      <w:i w:val="0"/>
      <w:iCs w:val="0"/>
      <w:smallCaps w:val="0"/>
      <w:strike w:val="0"/>
      <w:spacing w:val="0"/>
      <w:sz w:val="23"/>
      <w:szCs w:val="23"/>
    </w:rPr>
  </w:style>
  <w:style w:type="character" w:customStyle="1" w:styleId="105">
    <w:name w:val="Σώμα κειμένου + 10;5 στ."/>
    <w:rsid w:val="00750BF8"/>
    <w:rPr>
      <w:rFonts w:ascii="Calibri" w:eastAsia="Calibri" w:hAnsi="Calibri" w:cs="Calibri"/>
      <w:sz w:val="21"/>
      <w:szCs w:val="21"/>
      <w:shd w:val="clear" w:color="auto" w:fill="FFFFFF"/>
    </w:rPr>
  </w:style>
  <w:style w:type="character" w:customStyle="1" w:styleId="affa">
    <w:name w:val="Σώμα κειμένου + Έντονη γραφή"/>
    <w:rsid w:val="00750BF8"/>
    <w:rPr>
      <w:rFonts w:ascii="Calibri" w:eastAsia="Calibri" w:hAnsi="Calibri" w:cs="Calibri"/>
      <w:b/>
      <w:bCs/>
      <w:sz w:val="23"/>
      <w:szCs w:val="23"/>
      <w:shd w:val="clear" w:color="auto" w:fill="FFFFFF"/>
    </w:rPr>
  </w:style>
  <w:style w:type="character" w:customStyle="1" w:styleId="29">
    <w:name w:val="Επικεφαλίδα #2_"/>
    <w:rsid w:val="00750BF8"/>
    <w:rPr>
      <w:rFonts w:ascii="Calibri" w:eastAsia="Calibri" w:hAnsi="Calibri" w:cs="Calibri"/>
      <w:b w:val="0"/>
      <w:bCs w:val="0"/>
      <w:i w:val="0"/>
      <w:iCs w:val="0"/>
      <w:smallCaps w:val="0"/>
      <w:strike w:val="0"/>
      <w:spacing w:val="0"/>
      <w:sz w:val="23"/>
      <w:szCs w:val="23"/>
    </w:rPr>
  </w:style>
  <w:style w:type="character" w:customStyle="1" w:styleId="51">
    <w:name w:val="Σώμα κειμένου (5)_"/>
    <w:link w:val="52"/>
    <w:rsid w:val="00750BF8"/>
    <w:rPr>
      <w:rFonts w:ascii="Calibri" w:eastAsia="Calibri" w:hAnsi="Calibri" w:cs="Calibri"/>
      <w:w w:val="150"/>
      <w:sz w:val="21"/>
      <w:szCs w:val="21"/>
      <w:shd w:val="clear" w:color="auto" w:fill="FFFFFF"/>
    </w:rPr>
  </w:style>
  <w:style w:type="character" w:customStyle="1" w:styleId="60">
    <w:name w:val="Σώμα κειμένου (6)_"/>
    <w:rsid w:val="00750BF8"/>
    <w:rPr>
      <w:rFonts w:ascii="Calibri" w:eastAsia="Calibri" w:hAnsi="Calibri" w:cs="Calibri"/>
      <w:b w:val="0"/>
      <w:bCs w:val="0"/>
      <w:i w:val="0"/>
      <w:iCs w:val="0"/>
      <w:smallCaps w:val="0"/>
      <w:strike w:val="0"/>
      <w:spacing w:val="0"/>
      <w:sz w:val="21"/>
      <w:szCs w:val="21"/>
    </w:rPr>
  </w:style>
  <w:style w:type="character" w:customStyle="1" w:styleId="1b">
    <w:name w:val="Επικεφαλίδα #1_"/>
    <w:link w:val="1c"/>
    <w:rsid w:val="00750BF8"/>
    <w:rPr>
      <w:rFonts w:ascii="Arial" w:eastAsia="Arial" w:hAnsi="Arial" w:cs="Arial"/>
      <w:sz w:val="23"/>
      <w:szCs w:val="23"/>
      <w:shd w:val="clear" w:color="auto" w:fill="FFFFFF"/>
    </w:rPr>
  </w:style>
  <w:style w:type="character" w:customStyle="1" w:styleId="6115">
    <w:name w:val="Σώμα κειμένου (6) + 11;5 στ."/>
    <w:rsid w:val="00750BF8"/>
    <w:rPr>
      <w:rFonts w:ascii="Calibri" w:eastAsia="Calibri" w:hAnsi="Calibri" w:cs="Calibri"/>
      <w:b w:val="0"/>
      <w:bCs w:val="0"/>
      <w:i w:val="0"/>
      <w:iCs w:val="0"/>
      <w:smallCaps w:val="0"/>
      <w:strike w:val="0"/>
      <w:spacing w:val="0"/>
      <w:sz w:val="23"/>
      <w:szCs w:val="23"/>
    </w:rPr>
  </w:style>
  <w:style w:type="character" w:customStyle="1" w:styleId="70">
    <w:name w:val="Σώμα κειμένου (7)_"/>
    <w:link w:val="71"/>
    <w:rsid w:val="00750BF8"/>
    <w:rPr>
      <w:rFonts w:ascii="Calibri" w:eastAsia="Calibri" w:hAnsi="Calibri" w:cs="Calibri"/>
      <w:sz w:val="18"/>
      <w:szCs w:val="18"/>
      <w:shd w:val="clear" w:color="auto" w:fill="FFFFFF"/>
    </w:rPr>
  </w:style>
  <w:style w:type="character" w:customStyle="1" w:styleId="61">
    <w:name w:val="Σώμα κειμένου (6)"/>
    <w:rsid w:val="00750BF8"/>
    <w:rPr>
      <w:rFonts w:ascii="Calibri" w:eastAsia="Calibri" w:hAnsi="Calibri" w:cs="Calibri"/>
      <w:b w:val="0"/>
      <w:bCs w:val="0"/>
      <w:i w:val="0"/>
      <w:iCs w:val="0"/>
      <w:smallCaps w:val="0"/>
      <w:strike w:val="0"/>
      <w:spacing w:val="0"/>
      <w:sz w:val="21"/>
      <w:szCs w:val="21"/>
      <w:u w:val="single"/>
    </w:rPr>
  </w:style>
  <w:style w:type="character" w:customStyle="1" w:styleId="62">
    <w:name w:val="Σώμα κειμένου (6) + Έντονη γραφή"/>
    <w:rsid w:val="00750BF8"/>
    <w:rPr>
      <w:rFonts w:ascii="Calibri" w:eastAsia="Calibri" w:hAnsi="Calibri" w:cs="Calibri"/>
      <w:b/>
      <w:bCs/>
      <w:i w:val="0"/>
      <w:iCs w:val="0"/>
      <w:smallCaps w:val="0"/>
      <w:strike w:val="0"/>
      <w:spacing w:val="0"/>
      <w:sz w:val="21"/>
      <w:szCs w:val="21"/>
    </w:rPr>
  </w:style>
  <w:style w:type="character" w:customStyle="1" w:styleId="80">
    <w:name w:val="Σώμα κειμένου (8)_"/>
    <w:rsid w:val="00750BF8"/>
    <w:rPr>
      <w:rFonts w:ascii="Calibri" w:eastAsia="Calibri" w:hAnsi="Calibri" w:cs="Calibri"/>
      <w:b w:val="0"/>
      <w:bCs w:val="0"/>
      <w:i w:val="0"/>
      <w:iCs w:val="0"/>
      <w:smallCaps w:val="0"/>
      <w:strike w:val="0"/>
      <w:spacing w:val="0"/>
      <w:sz w:val="21"/>
      <w:szCs w:val="21"/>
    </w:rPr>
  </w:style>
  <w:style w:type="character" w:customStyle="1" w:styleId="81">
    <w:name w:val="Σώμα κειμένου (8) + Χωρίς έντονη γραφή"/>
    <w:rsid w:val="00750BF8"/>
    <w:rPr>
      <w:rFonts w:ascii="Calibri" w:eastAsia="Calibri" w:hAnsi="Calibri" w:cs="Calibri"/>
      <w:b/>
      <w:bCs/>
      <w:i w:val="0"/>
      <w:iCs w:val="0"/>
      <w:smallCaps w:val="0"/>
      <w:strike w:val="0"/>
      <w:spacing w:val="0"/>
      <w:sz w:val="21"/>
      <w:szCs w:val="21"/>
    </w:rPr>
  </w:style>
  <w:style w:type="character" w:customStyle="1" w:styleId="82">
    <w:name w:val="Σώμα κειμένου (8)"/>
    <w:rsid w:val="00750BF8"/>
    <w:rPr>
      <w:rFonts w:ascii="Calibri" w:eastAsia="Calibri" w:hAnsi="Calibri" w:cs="Calibri"/>
      <w:b w:val="0"/>
      <w:bCs w:val="0"/>
      <w:i w:val="0"/>
      <w:iCs w:val="0"/>
      <w:smallCaps w:val="0"/>
      <w:strike w:val="0"/>
      <w:spacing w:val="0"/>
      <w:sz w:val="21"/>
      <w:szCs w:val="21"/>
      <w:u w:val="single"/>
    </w:rPr>
  </w:style>
  <w:style w:type="character" w:customStyle="1" w:styleId="220">
    <w:name w:val="Επικεφαλίδα #2 (2)_"/>
    <w:link w:val="221"/>
    <w:rsid w:val="00750BF8"/>
    <w:rPr>
      <w:rFonts w:ascii="Calibri" w:eastAsia="Calibri" w:hAnsi="Calibri" w:cs="Calibri"/>
      <w:sz w:val="21"/>
      <w:szCs w:val="21"/>
      <w:shd w:val="clear" w:color="auto" w:fill="FFFFFF"/>
    </w:rPr>
  </w:style>
  <w:style w:type="character" w:customStyle="1" w:styleId="222">
    <w:name w:val="Επικεφαλίδα #2 (2) + Χωρίς έντονη γραφή"/>
    <w:rsid w:val="00750BF8"/>
    <w:rPr>
      <w:rFonts w:ascii="Calibri" w:eastAsia="Calibri" w:hAnsi="Calibri" w:cs="Calibri"/>
      <w:b/>
      <w:bCs/>
      <w:sz w:val="21"/>
      <w:szCs w:val="21"/>
      <w:shd w:val="clear" w:color="auto" w:fill="FFFFFF"/>
    </w:rPr>
  </w:style>
  <w:style w:type="character" w:customStyle="1" w:styleId="620">
    <w:name w:val="Σώμα κειμένου (6) + Έντονη γραφή;Διάστιχο 2 στ."/>
    <w:rsid w:val="00750BF8"/>
    <w:rPr>
      <w:rFonts w:ascii="Calibri" w:eastAsia="Calibri" w:hAnsi="Calibri" w:cs="Calibri"/>
      <w:b/>
      <w:bCs/>
      <w:i w:val="0"/>
      <w:iCs w:val="0"/>
      <w:smallCaps w:val="0"/>
      <w:strike w:val="0"/>
      <w:spacing w:val="40"/>
      <w:sz w:val="21"/>
      <w:szCs w:val="21"/>
    </w:rPr>
  </w:style>
  <w:style w:type="character" w:customStyle="1" w:styleId="820">
    <w:name w:val="Σώμα κειμένου (8) + Διάστιχο 2 στ."/>
    <w:rsid w:val="00750BF8"/>
    <w:rPr>
      <w:rFonts w:ascii="Calibri" w:eastAsia="Calibri" w:hAnsi="Calibri" w:cs="Calibri"/>
      <w:b w:val="0"/>
      <w:bCs w:val="0"/>
      <w:i w:val="0"/>
      <w:iCs w:val="0"/>
      <w:smallCaps w:val="0"/>
      <w:strike w:val="0"/>
      <w:spacing w:val="40"/>
      <w:sz w:val="21"/>
      <w:szCs w:val="21"/>
    </w:rPr>
  </w:style>
  <w:style w:type="character" w:customStyle="1" w:styleId="63">
    <w:name w:val="Σώμα κειμένου (6) + Έντονη γραφή;Πλάγια γραφή"/>
    <w:rsid w:val="00750BF8"/>
    <w:rPr>
      <w:rFonts w:ascii="Calibri" w:eastAsia="Calibri" w:hAnsi="Calibri" w:cs="Calibri"/>
      <w:b/>
      <w:bCs/>
      <w:i/>
      <w:iCs/>
      <w:smallCaps w:val="0"/>
      <w:strike w:val="0"/>
      <w:spacing w:val="0"/>
      <w:sz w:val="21"/>
      <w:szCs w:val="21"/>
    </w:rPr>
  </w:style>
  <w:style w:type="character" w:customStyle="1" w:styleId="Georgia11">
    <w:name w:val="Σώμα κειμένου + Georgia;11 στ.;Έντονη γραφή;Πλάγια γραφή"/>
    <w:rsid w:val="00750BF8"/>
    <w:rPr>
      <w:rFonts w:ascii="Georgia" w:eastAsia="Georgia" w:hAnsi="Georgia" w:cs="Georgia"/>
      <w:b/>
      <w:bCs/>
      <w:i/>
      <w:iCs/>
      <w:sz w:val="22"/>
      <w:szCs w:val="22"/>
      <w:shd w:val="clear" w:color="auto" w:fill="FFFFFF"/>
    </w:rPr>
  </w:style>
  <w:style w:type="character" w:customStyle="1" w:styleId="39">
    <w:name w:val="Λεζάντα πίνακα (3)_"/>
    <w:link w:val="3a"/>
    <w:rsid w:val="00750BF8"/>
    <w:rPr>
      <w:rFonts w:ascii="Calibri" w:eastAsia="Calibri" w:hAnsi="Calibri" w:cs="Calibri"/>
      <w:sz w:val="21"/>
      <w:szCs w:val="21"/>
      <w:shd w:val="clear" w:color="auto" w:fill="FFFFFF"/>
    </w:rPr>
  </w:style>
  <w:style w:type="character" w:customStyle="1" w:styleId="101">
    <w:name w:val="Σώμα κειμένου (10)_"/>
    <w:link w:val="102"/>
    <w:rsid w:val="00750BF8"/>
    <w:rPr>
      <w:sz w:val="19"/>
      <w:szCs w:val="19"/>
      <w:shd w:val="clear" w:color="auto" w:fill="FFFFFF"/>
    </w:rPr>
  </w:style>
  <w:style w:type="character" w:customStyle="1" w:styleId="90">
    <w:name w:val="Σώμα κειμένου (9)_"/>
    <w:link w:val="91"/>
    <w:rsid w:val="00750BF8"/>
    <w:rPr>
      <w:shd w:val="clear" w:color="auto" w:fill="FFFFFF"/>
    </w:rPr>
  </w:style>
  <w:style w:type="character" w:customStyle="1" w:styleId="affb">
    <w:name w:val="Λεζάντα πίνακα_"/>
    <w:link w:val="affc"/>
    <w:rsid w:val="00750BF8"/>
    <w:rPr>
      <w:rFonts w:ascii="Calibri" w:eastAsia="Calibri" w:hAnsi="Calibri" w:cs="Calibri"/>
      <w:sz w:val="23"/>
      <w:szCs w:val="23"/>
      <w:shd w:val="clear" w:color="auto" w:fill="FFFFFF"/>
    </w:rPr>
  </w:style>
  <w:style w:type="character" w:customStyle="1" w:styleId="2a">
    <w:name w:val="Επικεφαλίδα #2 + Χωρίς έντονη γραφή"/>
    <w:rsid w:val="00750BF8"/>
    <w:rPr>
      <w:rFonts w:ascii="Calibri" w:eastAsia="Calibri" w:hAnsi="Calibri" w:cs="Calibri"/>
      <w:b/>
      <w:bCs/>
      <w:i w:val="0"/>
      <w:iCs w:val="0"/>
      <w:smallCaps w:val="0"/>
      <w:strike w:val="0"/>
      <w:spacing w:val="0"/>
      <w:sz w:val="23"/>
      <w:szCs w:val="23"/>
    </w:rPr>
  </w:style>
  <w:style w:type="character" w:customStyle="1" w:styleId="2b">
    <w:name w:val="Επικεφαλίδα #2"/>
    <w:rsid w:val="00750BF8"/>
    <w:rPr>
      <w:rFonts w:ascii="Calibri" w:eastAsia="Calibri" w:hAnsi="Calibri" w:cs="Calibri"/>
      <w:b w:val="0"/>
      <w:bCs w:val="0"/>
      <w:i w:val="0"/>
      <w:iCs w:val="0"/>
      <w:smallCaps w:val="0"/>
      <w:strike w:val="0"/>
      <w:spacing w:val="0"/>
      <w:sz w:val="23"/>
      <w:szCs w:val="23"/>
      <w:u w:val="single"/>
    </w:rPr>
  </w:style>
  <w:style w:type="character" w:customStyle="1" w:styleId="485">
    <w:name w:val="Σώμα κειμένου (4) + 8;5 στ."/>
    <w:rsid w:val="00750BF8"/>
    <w:rPr>
      <w:rFonts w:ascii="Calibri" w:eastAsia="Calibri" w:hAnsi="Calibri" w:cs="Calibri"/>
      <w:b w:val="0"/>
      <w:bCs w:val="0"/>
      <w:i w:val="0"/>
      <w:iCs w:val="0"/>
      <w:smallCaps w:val="0"/>
      <w:strike w:val="0"/>
      <w:spacing w:val="0"/>
      <w:sz w:val="17"/>
      <w:szCs w:val="17"/>
    </w:rPr>
  </w:style>
  <w:style w:type="character" w:customStyle="1" w:styleId="43">
    <w:name w:val="Λεζάντα πίνακα (4)_"/>
    <w:link w:val="44"/>
    <w:rsid w:val="00750BF8"/>
    <w:rPr>
      <w:rFonts w:ascii="Calibri" w:eastAsia="Calibri" w:hAnsi="Calibri" w:cs="Calibri"/>
      <w:sz w:val="18"/>
      <w:szCs w:val="18"/>
      <w:shd w:val="clear" w:color="auto" w:fill="FFFFFF"/>
    </w:rPr>
  </w:style>
  <w:style w:type="character" w:customStyle="1" w:styleId="2c">
    <w:name w:val="Λεζάντα πίνακα (2)"/>
    <w:rsid w:val="00750BF8"/>
    <w:rPr>
      <w:rFonts w:ascii="Calibri" w:eastAsia="Calibri" w:hAnsi="Calibri" w:cs="Calibri"/>
      <w:b w:val="0"/>
      <w:bCs w:val="0"/>
      <w:i w:val="0"/>
      <w:iCs w:val="0"/>
      <w:smallCaps w:val="0"/>
      <w:strike w:val="0"/>
      <w:spacing w:val="0"/>
      <w:sz w:val="23"/>
      <w:szCs w:val="23"/>
      <w:u w:val="single"/>
    </w:rPr>
  </w:style>
  <w:style w:type="character" w:customStyle="1" w:styleId="111">
    <w:name w:val="Σώμα κειμένου (11)_"/>
    <w:link w:val="112"/>
    <w:rsid w:val="00750BF8"/>
    <w:rPr>
      <w:rFonts w:ascii="Calibri" w:eastAsia="Calibri" w:hAnsi="Calibri" w:cs="Calibri"/>
      <w:sz w:val="14"/>
      <w:szCs w:val="14"/>
      <w:shd w:val="clear" w:color="auto" w:fill="FFFFFF"/>
    </w:rPr>
  </w:style>
  <w:style w:type="character" w:customStyle="1" w:styleId="53">
    <w:name w:val="Λεζάντα πίνακα (5)_"/>
    <w:rsid w:val="00750BF8"/>
    <w:rPr>
      <w:rFonts w:ascii="Calibri" w:eastAsia="Calibri" w:hAnsi="Calibri" w:cs="Calibri"/>
      <w:b w:val="0"/>
      <w:bCs w:val="0"/>
      <w:i w:val="0"/>
      <w:iCs w:val="0"/>
      <w:smallCaps w:val="0"/>
      <w:strike w:val="0"/>
      <w:spacing w:val="0"/>
      <w:sz w:val="17"/>
      <w:szCs w:val="17"/>
    </w:rPr>
  </w:style>
  <w:style w:type="character" w:customStyle="1" w:styleId="54">
    <w:name w:val="Λεζάντα πίνακα (5)"/>
    <w:rsid w:val="00750BF8"/>
    <w:rPr>
      <w:rFonts w:ascii="Calibri" w:eastAsia="Calibri" w:hAnsi="Calibri" w:cs="Calibri"/>
      <w:b w:val="0"/>
      <w:bCs w:val="0"/>
      <w:i w:val="0"/>
      <w:iCs w:val="0"/>
      <w:smallCaps w:val="0"/>
      <w:strike w:val="0"/>
      <w:spacing w:val="0"/>
      <w:sz w:val="17"/>
      <w:szCs w:val="17"/>
      <w:u w:val="single"/>
    </w:rPr>
  </w:style>
  <w:style w:type="character" w:customStyle="1" w:styleId="45">
    <w:name w:val="Σώμα κειμένου (4)"/>
    <w:rsid w:val="00750BF8"/>
    <w:rPr>
      <w:rFonts w:ascii="Calibri" w:eastAsia="Calibri" w:hAnsi="Calibri" w:cs="Calibri"/>
      <w:b w:val="0"/>
      <w:bCs w:val="0"/>
      <w:i w:val="0"/>
      <w:iCs w:val="0"/>
      <w:smallCaps w:val="0"/>
      <w:strike w:val="0"/>
      <w:spacing w:val="0"/>
      <w:sz w:val="18"/>
      <w:szCs w:val="18"/>
      <w:u w:val="single"/>
    </w:rPr>
  </w:style>
  <w:style w:type="character" w:customStyle="1" w:styleId="120">
    <w:name w:val="Σώμα κειμένου (12)_"/>
    <w:link w:val="121"/>
    <w:rsid w:val="00750BF8"/>
    <w:rPr>
      <w:rFonts w:ascii="Calibri" w:eastAsia="Calibri" w:hAnsi="Calibri" w:cs="Calibri"/>
      <w:sz w:val="15"/>
      <w:szCs w:val="15"/>
      <w:shd w:val="clear" w:color="auto" w:fill="FFFFFF"/>
    </w:rPr>
  </w:style>
  <w:style w:type="character" w:customStyle="1" w:styleId="130">
    <w:name w:val="Σώμα κειμένου (13)_"/>
    <w:link w:val="131"/>
    <w:rsid w:val="00750BF8"/>
    <w:rPr>
      <w:rFonts w:ascii="Calibri" w:eastAsia="Calibri" w:hAnsi="Calibri" w:cs="Calibri"/>
      <w:sz w:val="15"/>
      <w:szCs w:val="15"/>
      <w:shd w:val="clear" w:color="auto" w:fill="FFFFFF"/>
    </w:rPr>
  </w:style>
  <w:style w:type="character" w:customStyle="1" w:styleId="123">
    <w:name w:val="Σώμα κειμένου (12) + Διάστιχο 3 στ."/>
    <w:rsid w:val="00750BF8"/>
    <w:rPr>
      <w:rFonts w:ascii="Calibri" w:eastAsia="Calibri" w:hAnsi="Calibri" w:cs="Calibri"/>
      <w:spacing w:val="60"/>
      <w:sz w:val="15"/>
      <w:szCs w:val="15"/>
      <w:shd w:val="clear" w:color="auto" w:fill="FFFFFF"/>
    </w:rPr>
  </w:style>
  <w:style w:type="character" w:customStyle="1" w:styleId="2Arial9">
    <w:name w:val="Σώμα κειμένου (2) + Arial;9 στ.;Χωρίς έντονη γραφή"/>
    <w:rsid w:val="00750BF8"/>
    <w:rPr>
      <w:rFonts w:ascii="Arial" w:eastAsia="Arial" w:hAnsi="Arial" w:cs="Arial"/>
      <w:b/>
      <w:bCs/>
      <w:i w:val="0"/>
      <w:iCs w:val="0"/>
      <w:smallCaps w:val="0"/>
      <w:strike w:val="0"/>
      <w:spacing w:val="0"/>
      <w:sz w:val="18"/>
      <w:szCs w:val="18"/>
      <w:shd w:val="clear" w:color="auto" w:fill="FFFFFF"/>
    </w:rPr>
  </w:style>
  <w:style w:type="character" w:customStyle="1" w:styleId="140">
    <w:name w:val="Σώμα κειμένου (14)_"/>
    <w:link w:val="141"/>
    <w:rsid w:val="00750BF8"/>
    <w:rPr>
      <w:rFonts w:ascii="Arial" w:eastAsia="Arial" w:hAnsi="Arial" w:cs="Arial"/>
      <w:sz w:val="18"/>
      <w:szCs w:val="18"/>
      <w:shd w:val="clear" w:color="auto" w:fill="FFFFFF"/>
    </w:rPr>
  </w:style>
  <w:style w:type="character" w:customStyle="1" w:styleId="2d">
    <w:name w:val="Σώμα κειμένου (2) + Χωρίς έντονη γραφή"/>
    <w:rsid w:val="00750BF8"/>
    <w:rPr>
      <w:rFonts w:ascii="Calibri" w:eastAsia="Calibri" w:hAnsi="Calibri" w:cs="Calibri"/>
      <w:b/>
      <w:bCs/>
      <w:i w:val="0"/>
      <w:iCs w:val="0"/>
      <w:smallCaps w:val="0"/>
      <w:strike w:val="0"/>
      <w:spacing w:val="0"/>
      <w:sz w:val="23"/>
      <w:szCs w:val="23"/>
      <w:shd w:val="clear" w:color="auto" w:fill="FFFFFF"/>
    </w:rPr>
  </w:style>
  <w:style w:type="character" w:customStyle="1" w:styleId="64">
    <w:name w:val="Λεζάντα πίνακα (6)_"/>
    <w:link w:val="65"/>
    <w:rsid w:val="00750BF8"/>
    <w:rPr>
      <w:rFonts w:ascii="Calibri" w:eastAsia="Calibri" w:hAnsi="Calibri" w:cs="Calibri"/>
      <w:sz w:val="18"/>
      <w:szCs w:val="18"/>
      <w:shd w:val="clear" w:color="auto" w:fill="FFFFFF"/>
    </w:rPr>
  </w:style>
  <w:style w:type="character" w:customStyle="1" w:styleId="150">
    <w:name w:val="Σώμα κειμένου (15)_"/>
    <w:link w:val="151"/>
    <w:rsid w:val="00750BF8"/>
    <w:rPr>
      <w:rFonts w:ascii="Calibri" w:eastAsia="Calibri" w:hAnsi="Calibri" w:cs="Calibri"/>
      <w:sz w:val="23"/>
      <w:szCs w:val="23"/>
      <w:shd w:val="clear" w:color="auto" w:fill="FFFFFF"/>
    </w:rPr>
  </w:style>
  <w:style w:type="character" w:customStyle="1" w:styleId="2e">
    <w:name w:val="Επικεφαλίδα #2 + Πλάγια γραφή"/>
    <w:rsid w:val="00750BF8"/>
    <w:rPr>
      <w:rFonts w:ascii="Calibri" w:eastAsia="Calibri" w:hAnsi="Calibri" w:cs="Calibri"/>
      <w:b w:val="0"/>
      <w:bCs w:val="0"/>
      <w:i/>
      <w:iCs/>
      <w:smallCaps w:val="0"/>
      <w:strike w:val="0"/>
      <w:spacing w:val="0"/>
      <w:sz w:val="23"/>
      <w:szCs w:val="23"/>
    </w:rPr>
  </w:style>
  <w:style w:type="character" w:customStyle="1" w:styleId="2f">
    <w:name w:val="Σώμα κειμένου (2) + Πλάγια γραφή"/>
    <w:rsid w:val="00750BF8"/>
    <w:rPr>
      <w:rFonts w:ascii="Calibri" w:eastAsia="Calibri" w:hAnsi="Calibri" w:cs="Calibri"/>
      <w:b w:val="0"/>
      <w:bCs w:val="0"/>
      <w:i/>
      <w:iCs/>
      <w:smallCaps w:val="0"/>
      <w:strike w:val="0"/>
      <w:spacing w:val="0"/>
      <w:sz w:val="23"/>
      <w:szCs w:val="23"/>
      <w:shd w:val="clear" w:color="auto" w:fill="FFFFFF"/>
    </w:rPr>
  </w:style>
  <w:style w:type="character" w:customStyle="1" w:styleId="1d">
    <w:name w:val="Σώμα κειμένου1"/>
    <w:rsid w:val="00750BF8"/>
    <w:rPr>
      <w:rFonts w:ascii="Calibri" w:eastAsia="Calibri" w:hAnsi="Calibri" w:cs="Calibri"/>
      <w:sz w:val="23"/>
      <w:szCs w:val="23"/>
      <w:shd w:val="clear" w:color="auto" w:fill="FFFFFF"/>
    </w:rPr>
  </w:style>
  <w:style w:type="character" w:customStyle="1" w:styleId="affd">
    <w:name w:val="Σώμα κειμένου + Έντονη γραφή;Πλάγια γραφή"/>
    <w:rsid w:val="00750BF8"/>
    <w:rPr>
      <w:rFonts w:ascii="Calibri" w:eastAsia="Calibri" w:hAnsi="Calibri" w:cs="Calibri"/>
      <w:b/>
      <w:bCs/>
      <w:i/>
      <w:iCs/>
      <w:sz w:val="23"/>
      <w:szCs w:val="23"/>
      <w:shd w:val="clear" w:color="auto" w:fill="FFFFFF"/>
    </w:rPr>
  </w:style>
  <w:style w:type="character" w:customStyle="1" w:styleId="160">
    <w:name w:val="Σώμα κειμένου (16)_"/>
    <w:link w:val="161"/>
    <w:rsid w:val="00750BF8"/>
    <w:rPr>
      <w:sz w:val="23"/>
      <w:szCs w:val="23"/>
      <w:shd w:val="clear" w:color="auto" w:fill="FFFFFF"/>
    </w:rPr>
  </w:style>
  <w:style w:type="character" w:customStyle="1" w:styleId="170">
    <w:name w:val="Σώμα κειμένου (17)_"/>
    <w:link w:val="171"/>
    <w:rsid w:val="00750BF8"/>
    <w:rPr>
      <w:rFonts w:ascii="Calibri" w:eastAsia="Calibri" w:hAnsi="Calibri" w:cs="Calibri"/>
      <w:sz w:val="21"/>
      <w:szCs w:val="21"/>
      <w:shd w:val="clear" w:color="auto" w:fill="FFFFFF"/>
    </w:rPr>
  </w:style>
  <w:style w:type="character" w:customStyle="1" w:styleId="172">
    <w:name w:val="Σώμα κειμένου (17) + Χωρίς πλάγια γραφή"/>
    <w:rsid w:val="00750BF8"/>
    <w:rPr>
      <w:rFonts w:ascii="Calibri" w:eastAsia="Calibri" w:hAnsi="Calibri" w:cs="Calibri"/>
      <w:i/>
      <w:iCs/>
      <w:sz w:val="21"/>
      <w:szCs w:val="21"/>
      <w:shd w:val="clear" w:color="auto" w:fill="FFFFFF"/>
    </w:rPr>
  </w:style>
  <w:style w:type="paragraph" w:customStyle="1" w:styleId="aff7">
    <w:name w:val="Υποσημείωση"/>
    <w:basedOn w:val="a"/>
    <w:link w:val="aff6"/>
    <w:rsid w:val="00750BF8"/>
    <w:pPr>
      <w:shd w:val="clear" w:color="auto" w:fill="FFFFFF"/>
      <w:spacing w:after="0" w:line="293" w:lineRule="exact"/>
    </w:pPr>
    <w:rPr>
      <w:rFonts w:ascii="Calibri" w:eastAsia="Calibri" w:hAnsi="Calibri" w:cs="Calibri"/>
      <w:sz w:val="23"/>
      <w:szCs w:val="23"/>
    </w:rPr>
  </w:style>
  <w:style w:type="paragraph" w:customStyle="1" w:styleId="aff9">
    <w:name w:val="Κεφαλίδα ή υποσέλιδο"/>
    <w:basedOn w:val="a"/>
    <w:link w:val="aff8"/>
    <w:rsid w:val="00750BF8"/>
    <w:pPr>
      <w:shd w:val="clear" w:color="auto" w:fill="FFFFFF"/>
      <w:spacing w:after="0" w:line="240" w:lineRule="auto"/>
    </w:pPr>
  </w:style>
  <w:style w:type="paragraph" w:customStyle="1" w:styleId="38">
    <w:name w:val="Σώμα κειμένου (3)"/>
    <w:basedOn w:val="a"/>
    <w:link w:val="37"/>
    <w:rsid w:val="00750BF8"/>
    <w:pPr>
      <w:shd w:val="clear" w:color="auto" w:fill="FFFFFF"/>
      <w:spacing w:after="0" w:line="274" w:lineRule="exact"/>
    </w:pPr>
    <w:rPr>
      <w:rFonts w:ascii="Arial" w:eastAsia="Arial" w:hAnsi="Arial" w:cs="Arial"/>
      <w:sz w:val="23"/>
      <w:szCs w:val="23"/>
    </w:rPr>
  </w:style>
  <w:style w:type="paragraph" w:customStyle="1" w:styleId="2f0">
    <w:name w:val="Σώμα κειμένου2"/>
    <w:basedOn w:val="a"/>
    <w:rsid w:val="00750BF8"/>
    <w:pPr>
      <w:shd w:val="clear" w:color="auto" w:fill="FFFFFF"/>
      <w:spacing w:after="0" w:line="0" w:lineRule="atLeast"/>
      <w:ind w:hanging="1280"/>
    </w:pPr>
    <w:rPr>
      <w:rFonts w:ascii="Calibri" w:eastAsia="Calibri" w:hAnsi="Calibri" w:cs="Calibri"/>
      <w:sz w:val="23"/>
      <w:szCs w:val="23"/>
    </w:rPr>
  </w:style>
  <w:style w:type="paragraph" w:customStyle="1" w:styleId="52">
    <w:name w:val="Σώμα κειμένου (5)"/>
    <w:basedOn w:val="a"/>
    <w:link w:val="51"/>
    <w:rsid w:val="00750BF8"/>
    <w:pPr>
      <w:shd w:val="clear" w:color="auto" w:fill="FFFFFF"/>
      <w:spacing w:before="300" w:after="300" w:line="0" w:lineRule="atLeast"/>
      <w:ind w:hanging="300"/>
    </w:pPr>
    <w:rPr>
      <w:rFonts w:ascii="Calibri" w:eastAsia="Calibri" w:hAnsi="Calibri" w:cs="Calibri"/>
      <w:w w:val="150"/>
      <w:sz w:val="21"/>
      <w:szCs w:val="21"/>
    </w:rPr>
  </w:style>
  <w:style w:type="paragraph" w:customStyle="1" w:styleId="1c">
    <w:name w:val="Επικεφαλίδα #1"/>
    <w:basedOn w:val="a"/>
    <w:link w:val="1b"/>
    <w:rsid w:val="00750BF8"/>
    <w:pPr>
      <w:shd w:val="clear" w:color="auto" w:fill="FFFFFF"/>
      <w:spacing w:before="300" w:after="300" w:line="278" w:lineRule="exact"/>
      <w:outlineLvl w:val="0"/>
    </w:pPr>
    <w:rPr>
      <w:rFonts w:ascii="Arial" w:eastAsia="Arial" w:hAnsi="Arial" w:cs="Arial"/>
      <w:sz w:val="23"/>
      <w:szCs w:val="23"/>
    </w:rPr>
  </w:style>
  <w:style w:type="paragraph" w:customStyle="1" w:styleId="71">
    <w:name w:val="Σώμα κειμένου (7)"/>
    <w:basedOn w:val="a"/>
    <w:link w:val="70"/>
    <w:rsid w:val="00750BF8"/>
    <w:pPr>
      <w:shd w:val="clear" w:color="auto" w:fill="FFFFFF"/>
      <w:spacing w:after="0" w:line="245" w:lineRule="exact"/>
      <w:jc w:val="center"/>
    </w:pPr>
    <w:rPr>
      <w:rFonts w:ascii="Calibri" w:eastAsia="Calibri" w:hAnsi="Calibri" w:cs="Calibri"/>
      <w:sz w:val="18"/>
      <w:szCs w:val="18"/>
    </w:rPr>
  </w:style>
  <w:style w:type="paragraph" w:customStyle="1" w:styleId="221">
    <w:name w:val="Επικεφαλίδα #2 (2)"/>
    <w:basedOn w:val="a"/>
    <w:link w:val="220"/>
    <w:rsid w:val="00750BF8"/>
    <w:pPr>
      <w:shd w:val="clear" w:color="auto" w:fill="FFFFFF"/>
      <w:spacing w:after="0" w:line="461" w:lineRule="exact"/>
      <w:jc w:val="both"/>
      <w:outlineLvl w:val="1"/>
    </w:pPr>
    <w:rPr>
      <w:rFonts w:ascii="Calibri" w:eastAsia="Calibri" w:hAnsi="Calibri" w:cs="Calibri"/>
      <w:sz w:val="21"/>
      <w:szCs w:val="21"/>
    </w:rPr>
  </w:style>
  <w:style w:type="paragraph" w:customStyle="1" w:styleId="3a">
    <w:name w:val="Λεζάντα πίνακα (3)"/>
    <w:basedOn w:val="a"/>
    <w:link w:val="39"/>
    <w:rsid w:val="00750BF8"/>
    <w:pPr>
      <w:shd w:val="clear" w:color="auto" w:fill="FFFFFF"/>
      <w:spacing w:after="60" w:line="0" w:lineRule="atLeast"/>
    </w:pPr>
    <w:rPr>
      <w:rFonts w:ascii="Calibri" w:eastAsia="Calibri" w:hAnsi="Calibri" w:cs="Calibri"/>
      <w:sz w:val="21"/>
      <w:szCs w:val="21"/>
    </w:rPr>
  </w:style>
  <w:style w:type="paragraph" w:customStyle="1" w:styleId="102">
    <w:name w:val="Σώμα κειμένου (10)"/>
    <w:basedOn w:val="a"/>
    <w:link w:val="101"/>
    <w:rsid w:val="00750BF8"/>
    <w:pPr>
      <w:shd w:val="clear" w:color="auto" w:fill="FFFFFF"/>
      <w:spacing w:after="0" w:line="0" w:lineRule="atLeast"/>
    </w:pPr>
    <w:rPr>
      <w:sz w:val="19"/>
      <w:szCs w:val="19"/>
    </w:rPr>
  </w:style>
  <w:style w:type="paragraph" w:customStyle="1" w:styleId="91">
    <w:name w:val="Σώμα κειμένου (9)"/>
    <w:basedOn w:val="a"/>
    <w:link w:val="90"/>
    <w:rsid w:val="00750BF8"/>
    <w:pPr>
      <w:shd w:val="clear" w:color="auto" w:fill="FFFFFF"/>
      <w:spacing w:after="0" w:line="0" w:lineRule="atLeast"/>
    </w:pPr>
  </w:style>
  <w:style w:type="paragraph" w:customStyle="1" w:styleId="affc">
    <w:name w:val="Λεζάντα πίνακα"/>
    <w:basedOn w:val="a"/>
    <w:link w:val="affb"/>
    <w:rsid w:val="00750BF8"/>
    <w:pPr>
      <w:shd w:val="clear" w:color="auto" w:fill="FFFFFF"/>
      <w:spacing w:after="0" w:line="437" w:lineRule="exact"/>
      <w:jc w:val="both"/>
    </w:pPr>
    <w:rPr>
      <w:rFonts w:ascii="Calibri" w:eastAsia="Calibri" w:hAnsi="Calibri" w:cs="Calibri"/>
      <w:sz w:val="23"/>
      <w:szCs w:val="23"/>
    </w:rPr>
  </w:style>
  <w:style w:type="paragraph" w:customStyle="1" w:styleId="44">
    <w:name w:val="Λεζάντα πίνακα (4)"/>
    <w:basedOn w:val="a"/>
    <w:link w:val="43"/>
    <w:rsid w:val="00750BF8"/>
    <w:pPr>
      <w:shd w:val="clear" w:color="auto" w:fill="FFFFFF"/>
      <w:spacing w:after="0" w:line="245" w:lineRule="exact"/>
      <w:jc w:val="both"/>
    </w:pPr>
    <w:rPr>
      <w:rFonts w:ascii="Calibri" w:eastAsia="Calibri" w:hAnsi="Calibri" w:cs="Calibri"/>
      <w:sz w:val="18"/>
      <w:szCs w:val="18"/>
    </w:rPr>
  </w:style>
  <w:style w:type="paragraph" w:customStyle="1" w:styleId="112">
    <w:name w:val="Σώμα κειμένου (11)"/>
    <w:basedOn w:val="a"/>
    <w:link w:val="111"/>
    <w:rsid w:val="00750BF8"/>
    <w:pPr>
      <w:shd w:val="clear" w:color="auto" w:fill="FFFFFF"/>
      <w:spacing w:after="0" w:line="0" w:lineRule="atLeast"/>
    </w:pPr>
    <w:rPr>
      <w:rFonts w:ascii="Calibri" w:eastAsia="Calibri" w:hAnsi="Calibri" w:cs="Calibri"/>
      <w:sz w:val="14"/>
      <w:szCs w:val="14"/>
    </w:rPr>
  </w:style>
  <w:style w:type="paragraph" w:customStyle="1" w:styleId="121">
    <w:name w:val="Σώμα κειμένου (12)"/>
    <w:basedOn w:val="a"/>
    <w:link w:val="120"/>
    <w:rsid w:val="00750BF8"/>
    <w:pPr>
      <w:shd w:val="clear" w:color="auto" w:fill="FFFFFF"/>
      <w:spacing w:after="0" w:line="0" w:lineRule="atLeast"/>
    </w:pPr>
    <w:rPr>
      <w:rFonts w:ascii="Calibri" w:eastAsia="Calibri" w:hAnsi="Calibri" w:cs="Calibri"/>
      <w:sz w:val="15"/>
      <w:szCs w:val="15"/>
    </w:rPr>
  </w:style>
  <w:style w:type="paragraph" w:customStyle="1" w:styleId="131">
    <w:name w:val="Σώμα κειμένου (13)"/>
    <w:basedOn w:val="a"/>
    <w:link w:val="130"/>
    <w:rsid w:val="00750BF8"/>
    <w:pPr>
      <w:shd w:val="clear" w:color="auto" w:fill="FFFFFF"/>
      <w:spacing w:after="0" w:line="0" w:lineRule="atLeast"/>
    </w:pPr>
    <w:rPr>
      <w:rFonts w:ascii="Calibri" w:eastAsia="Calibri" w:hAnsi="Calibri" w:cs="Calibri"/>
      <w:sz w:val="15"/>
      <w:szCs w:val="15"/>
    </w:rPr>
  </w:style>
  <w:style w:type="paragraph" w:customStyle="1" w:styleId="141">
    <w:name w:val="Σώμα κειμένου (14)"/>
    <w:basedOn w:val="a"/>
    <w:link w:val="140"/>
    <w:rsid w:val="00750BF8"/>
    <w:pPr>
      <w:shd w:val="clear" w:color="auto" w:fill="FFFFFF"/>
      <w:spacing w:after="0" w:line="0" w:lineRule="atLeast"/>
    </w:pPr>
    <w:rPr>
      <w:rFonts w:ascii="Arial" w:eastAsia="Arial" w:hAnsi="Arial" w:cs="Arial"/>
      <w:sz w:val="18"/>
      <w:szCs w:val="18"/>
    </w:rPr>
  </w:style>
  <w:style w:type="paragraph" w:customStyle="1" w:styleId="65">
    <w:name w:val="Λεζάντα πίνακα (6)"/>
    <w:basedOn w:val="a"/>
    <w:link w:val="64"/>
    <w:rsid w:val="00750BF8"/>
    <w:pPr>
      <w:shd w:val="clear" w:color="auto" w:fill="FFFFFF"/>
      <w:spacing w:after="0" w:line="254" w:lineRule="exact"/>
      <w:jc w:val="both"/>
    </w:pPr>
    <w:rPr>
      <w:rFonts w:ascii="Calibri" w:eastAsia="Calibri" w:hAnsi="Calibri" w:cs="Calibri"/>
      <w:sz w:val="18"/>
      <w:szCs w:val="18"/>
    </w:rPr>
  </w:style>
  <w:style w:type="paragraph" w:customStyle="1" w:styleId="151">
    <w:name w:val="Σώμα κειμένου (15)"/>
    <w:basedOn w:val="a"/>
    <w:link w:val="150"/>
    <w:rsid w:val="00750BF8"/>
    <w:pPr>
      <w:shd w:val="clear" w:color="auto" w:fill="FFFFFF"/>
      <w:spacing w:after="0" w:line="437" w:lineRule="exact"/>
      <w:jc w:val="center"/>
    </w:pPr>
    <w:rPr>
      <w:rFonts w:ascii="Calibri" w:eastAsia="Calibri" w:hAnsi="Calibri" w:cs="Calibri"/>
      <w:sz w:val="23"/>
      <w:szCs w:val="23"/>
    </w:rPr>
  </w:style>
  <w:style w:type="paragraph" w:customStyle="1" w:styleId="161">
    <w:name w:val="Σώμα κειμένου (16)"/>
    <w:basedOn w:val="a"/>
    <w:link w:val="160"/>
    <w:rsid w:val="00750BF8"/>
    <w:pPr>
      <w:shd w:val="clear" w:color="auto" w:fill="FFFFFF"/>
      <w:spacing w:after="0" w:line="408" w:lineRule="exact"/>
    </w:pPr>
    <w:rPr>
      <w:sz w:val="23"/>
      <w:szCs w:val="23"/>
    </w:rPr>
  </w:style>
  <w:style w:type="paragraph" w:customStyle="1" w:styleId="171">
    <w:name w:val="Σώμα κειμένου (17)"/>
    <w:basedOn w:val="a"/>
    <w:link w:val="170"/>
    <w:rsid w:val="00750BF8"/>
    <w:pPr>
      <w:shd w:val="clear" w:color="auto" w:fill="FFFFFF"/>
      <w:spacing w:after="0" w:line="403" w:lineRule="exact"/>
    </w:pPr>
    <w:rPr>
      <w:rFonts w:ascii="Calibri" w:eastAsia="Calibri" w:hAnsi="Calibri" w:cs="Calibri"/>
      <w:sz w:val="21"/>
      <w:szCs w:val="21"/>
    </w:rPr>
  </w:style>
  <w:style w:type="paragraph" w:styleId="2f1">
    <w:name w:val="Body Text 2"/>
    <w:basedOn w:val="a"/>
    <w:link w:val="2Char0"/>
    <w:uiPriority w:val="99"/>
    <w:unhideWhenUsed/>
    <w:rsid w:val="00750BF8"/>
    <w:pPr>
      <w:suppressAutoHyphens/>
      <w:spacing w:after="120" w:line="480" w:lineRule="auto"/>
      <w:jc w:val="both"/>
    </w:pPr>
    <w:rPr>
      <w:rFonts w:ascii="Calibri" w:eastAsia="Times New Roman" w:hAnsi="Calibri" w:cs="Calibri"/>
      <w:szCs w:val="24"/>
      <w:lang w:val="en-GB" w:eastAsia="zh-CN"/>
    </w:rPr>
  </w:style>
  <w:style w:type="character" w:customStyle="1" w:styleId="2Char0">
    <w:name w:val="Σώμα κείμενου 2 Char"/>
    <w:basedOn w:val="a0"/>
    <w:link w:val="2f1"/>
    <w:uiPriority w:val="99"/>
    <w:rsid w:val="00750BF8"/>
    <w:rPr>
      <w:rFonts w:ascii="Calibri" w:eastAsia="Times New Roman" w:hAnsi="Calibri" w:cs="Calibri"/>
      <w:szCs w:val="24"/>
      <w:lang w:val="en-GB" w:eastAsia="zh-CN"/>
    </w:rPr>
  </w:style>
  <w:style w:type="character" w:customStyle="1" w:styleId="CommentReference">
    <w:name w:val="Comment Reference"/>
    <w:rsid w:val="00750BF8"/>
    <w:rPr>
      <w:sz w:val="16"/>
    </w:rPr>
  </w:style>
  <w:style w:type="character" w:customStyle="1" w:styleId="1e">
    <w:name w:val="Κείμενο κράτησης θέσης1"/>
    <w:rsid w:val="00750BF8"/>
    <w:rPr>
      <w:rFonts w:cs="Times New Roman"/>
      <w:color w:val="808080"/>
    </w:rPr>
  </w:style>
  <w:style w:type="paragraph" w:customStyle="1" w:styleId="1f">
    <w:name w:val="Ημερομηνία1"/>
    <w:basedOn w:val="a"/>
    <w:next w:val="a"/>
    <w:rsid w:val="00750BF8"/>
    <w:pPr>
      <w:suppressAutoHyphens/>
      <w:spacing w:after="100" w:line="240" w:lineRule="auto"/>
      <w:jc w:val="both"/>
    </w:pPr>
    <w:rPr>
      <w:rFonts w:ascii="Calibri" w:eastAsia="MS Mincho" w:hAnsi="Calibri" w:cs="Calibri"/>
      <w:szCs w:val="24"/>
      <w:lang w:val="en-US" w:eastAsia="ja-JP"/>
    </w:rPr>
  </w:style>
  <w:style w:type="paragraph" w:customStyle="1" w:styleId="CommentText">
    <w:name w:val="Comment Text"/>
    <w:basedOn w:val="a"/>
    <w:rsid w:val="00750BF8"/>
    <w:pPr>
      <w:suppressAutoHyphens/>
      <w:spacing w:after="120" w:line="240" w:lineRule="auto"/>
      <w:jc w:val="both"/>
    </w:pPr>
    <w:rPr>
      <w:rFonts w:ascii="Calibri" w:eastAsia="Times New Roman" w:hAnsi="Calibri" w:cs="Calibri"/>
      <w:sz w:val="20"/>
      <w:szCs w:val="20"/>
      <w:lang w:val="en-GB" w:eastAsia="zh-CN"/>
    </w:rPr>
  </w:style>
  <w:style w:type="paragraph" w:customStyle="1" w:styleId="CommentSubject">
    <w:name w:val="Comment Subject"/>
    <w:basedOn w:val="CommentText"/>
    <w:next w:val="CommentText"/>
    <w:rsid w:val="00750BF8"/>
    <w:rPr>
      <w:b/>
      <w:bCs/>
    </w:rPr>
  </w:style>
  <w:style w:type="paragraph" w:customStyle="1" w:styleId="1f0">
    <w:name w:val="Παράγραφος λίστας1"/>
    <w:basedOn w:val="a"/>
    <w:rsid w:val="00750BF8"/>
    <w:pPr>
      <w:suppressAutoHyphens/>
      <w:spacing w:after="200" w:line="240" w:lineRule="auto"/>
      <w:ind w:left="720"/>
      <w:contextualSpacing/>
      <w:jc w:val="both"/>
    </w:pPr>
    <w:rPr>
      <w:rFonts w:ascii="Calibri" w:eastAsia="Times New Roman" w:hAnsi="Calibri" w:cs="Calibri"/>
      <w:szCs w:val="24"/>
      <w:lang w:val="en-GB" w:eastAsia="zh-CN"/>
    </w:rPr>
  </w:style>
  <w:style w:type="paragraph" w:customStyle="1" w:styleId="310">
    <w:name w:val="Σώμα κείμενου με εσοχή 31"/>
    <w:basedOn w:val="a"/>
    <w:rsid w:val="00750BF8"/>
    <w:pPr>
      <w:spacing w:after="120" w:line="312" w:lineRule="auto"/>
      <w:ind w:left="283"/>
      <w:jc w:val="both"/>
    </w:pPr>
    <w:rPr>
      <w:rFonts w:ascii="Calibri" w:eastAsia="Times New Roman" w:hAnsi="Calibri" w:cs="Times New Roman"/>
      <w:sz w:val="16"/>
      <w:szCs w:val="16"/>
      <w:lang w:val="en-GB" w:eastAsia="zh-CN"/>
    </w:rPr>
  </w:style>
  <w:style w:type="paragraph" w:customStyle="1" w:styleId="1f1">
    <w:name w:val="Χωρίς διάστιχο1"/>
    <w:rsid w:val="00750BF8"/>
    <w:pPr>
      <w:suppressAutoHyphens/>
      <w:spacing w:after="0" w:line="240" w:lineRule="auto"/>
      <w:jc w:val="both"/>
    </w:pPr>
    <w:rPr>
      <w:rFonts w:ascii="Calibri" w:eastAsia="Times New Roman" w:hAnsi="Calibri" w:cs="Calibri"/>
      <w:szCs w:val="24"/>
      <w:lang w:val="en-GB" w:eastAsia="zh-CN"/>
    </w:rPr>
  </w:style>
  <w:style w:type="paragraph" w:customStyle="1" w:styleId="311">
    <w:name w:val="Σώμα κείμενου 31"/>
    <w:basedOn w:val="a"/>
    <w:rsid w:val="00750BF8"/>
    <w:pPr>
      <w:suppressAutoHyphens/>
      <w:spacing w:after="120" w:line="240" w:lineRule="auto"/>
      <w:jc w:val="both"/>
    </w:pPr>
    <w:rPr>
      <w:rFonts w:ascii="Calibri" w:eastAsia="Times New Roman" w:hAnsi="Calibri" w:cs="Calibri"/>
      <w:sz w:val="16"/>
      <w:szCs w:val="16"/>
      <w:lang w:val="en-GB" w:eastAsia="zh-CN"/>
    </w:rPr>
  </w:style>
  <w:style w:type="paragraph" w:customStyle="1" w:styleId="211">
    <w:name w:val="Λίστα με κουκκίδες 21"/>
    <w:basedOn w:val="a"/>
    <w:rsid w:val="00750BF8"/>
    <w:pPr>
      <w:spacing w:after="0" w:line="360" w:lineRule="auto"/>
      <w:jc w:val="both"/>
    </w:pPr>
    <w:rPr>
      <w:rFonts w:ascii="Trebuchet MS" w:eastAsia="Times New Roman" w:hAnsi="Trebuchet MS" w:cs="Times New Roman"/>
      <w:szCs w:val="20"/>
      <w:lang w:val="en-US" w:eastAsia="zh-CN"/>
    </w:rPr>
  </w:style>
  <w:style w:type="character" w:customStyle="1" w:styleId="1050">
    <w:name w:val="Σώμα κειμένου + 10;5 στ.;Έντονη γραφή"/>
    <w:rsid w:val="00750BF8"/>
    <w:rPr>
      <w:rFonts w:ascii="Calibri" w:eastAsia="Calibri" w:hAnsi="Calibri" w:cs="Calibri"/>
      <w:b/>
      <w:bCs/>
      <w:sz w:val="21"/>
      <w:szCs w:val="21"/>
      <w:shd w:val="clear" w:color="auto" w:fill="FFFFFF"/>
    </w:rPr>
  </w:style>
  <w:style w:type="character" w:customStyle="1" w:styleId="Bodytext">
    <w:name w:val="Body text_"/>
    <w:link w:val="3b"/>
    <w:rsid w:val="00750BF8"/>
    <w:rPr>
      <w:rFonts w:ascii="Arial Unicode MS" w:eastAsia="Arial Unicode MS" w:hAnsi="Arial Unicode MS" w:cs="Arial Unicode MS"/>
      <w:sz w:val="23"/>
      <w:szCs w:val="23"/>
      <w:shd w:val="clear" w:color="auto" w:fill="FFFFFF"/>
    </w:rPr>
  </w:style>
  <w:style w:type="paragraph" w:customStyle="1" w:styleId="3b">
    <w:name w:val="Σώμα κειμένου3"/>
    <w:basedOn w:val="a"/>
    <w:link w:val="Bodytext"/>
    <w:rsid w:val="00750BF8"/>
    <w:pPr>
      <w:widowControl w:val="0"/>
      <w:shd w:val="clear" w:color="auto" w:fill="FFFFFF"/>
      <w:spacing w:after="300" w:line="0" w:lineRule="atLeast"/>
      <w:ind w:hanging="1060"/>
    </w:pPr>
    <w:rPr>
      <w:rFonts w:ascii="Arial Unicode MS" w:eastAsia="Arial Unicode MS" w:hAnsi="Arial Unicode MS" w:cs="Arial Unicode MS"/>
      <w:sz w:val="23"/>
      <w:szCs w:val="23"/>
    </w:rPr>
  </w:style>
  <w:style w:type="character" w:customStyle="1" w:styleId="BodytextMicrosoftSansSerif75pt">
    <w:name w:val="Body text + Microsoft Sans Serif;7;5 pt"/>
    <w:rsid w:val="00750BF8"/>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shd w:val="clear" w:color="auto" w:fill="FFFFFF"/>
      <w:lang w:val="el-GR"/>
    </w:rPr>
  </w:style>
  <w:style w:type="character" w:customStyle="1" w:styleId="2115">
    <w:name w:val="Επικεφαλίδα #2 + 11;5 στ."/>
    <w:rsid w:val="00750BF8"/>
    <w:rPr>
      <w:rFonts w:ascii="Calibri" w:eastAsia="Calibri" w:hAnsi="Calibri" w:cs="Calibri"/>
      <w:b w:val="0"/>
      <w:bCs w:val="0"/>
      <w:i w:val="0"/>
      <w:iCs w:val="0"/>
      <w:smallCaps w:val="0"/>
      <w:strike w:val="0"/>
      <w:spacing w:val="0"/>
      <w:sz w:val="23"/>
      <w:szCs w:val="23"/>
      <w:u w:val="single"/>
    </w:rPr>
  </w:style>
  <w:style w:type="character" w:customStyle="1" w:styleId="WW-">
    <w:name w:val="WW-Χαρακτήρες υποσημείωσης"/>
    <w:rsid w:val="00750BF8"/>
  </w:style>
  <w:style w:type="paragraph" w:customStyle="1" w:styleId="affe">
    <w:name w:val="ΣτυλΔημοσιότητας"/>
    <w:basedOn w:val="1"/>
    <w:rsid w:val="00750BF8"/>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ascii="Calibri" w:hAnsi="Calibri" w:cs="Calibri"/>
      <w:bCs w:val="0"/>
      <w:caps/>
      <w:color w:val="auto"/>
      <w:kern w:val="1"/>
      <w:sz w:val="24"/>
      <w:szCs w:val="24"/>
      <w:lang w:val="el-GR"/>
    </w:rPr>
  </w:style>
  <w:style w:type="character" w:customStyle="1" w:styleId="66">
    <w:name w:val="Σώμα κειμένου (6) + Χωρίς πλάγια γραφή"/>
    <w:rsid w:val="00750BF8"/>
    <w:rPr>
      <w:rFonts w:ascii="Calibri" w:eastAsia="Calibri" w:hAnsi="Calibri" w:cs="Calibri"/>
      <w:b w:val="0"/>
      <w:bCs w:val="0"/>
      <w:i/>
      <w:iCs/>
      <w:smallCaps w:val="0"/>
      <w:strike w:val="0"/>
      <w:spacing w:val="0"/>
      <w:sz w:val="20"/>
      <w:szCs w:val="20"/>
    </w:rPr>
  </w:style>
  <w:style w:type="character" w:customStyle="1" w:styleId="67">
    <w:name w:val="Σώμα κειμένου6"/>
    <w:rsid w:val="00750BF8"/>
    <w:rPr>
      <w:rFonts w:ascii="Calibri" w:eastAsia="Calibri" w:hAnsi="Calibri" w:cs="Calibri"/>
      <w:sz w:val="20"/>
      <w:szCs w:val="20"/>
      <w:u w:val="single"/>
      <w:shd w:val="clear" w:color="auto" w:fill="FFFFFF"/>
    </w:rPr>
  </w:style>
  <w:style w:type="character" w:customStyle="1" w:styleId="1010">
    <w:name w:val="Σώμα κειμένου (10) + 10 στ.;Χωρίς έντονη γραφή;Πλάγια γραφή"/>
    <w:rsid w:val="00750BF8"/>
    <w:rPr>
      <w:rFonts w:ascii="Calibri" w:eastAsia="Calibri" w:hAnsi="Calibri" w:cs="Calibri"/>
      <w:b/>
      <w:bCs/>
      <w:i/>
      <w:iCs/>
      <w:smallCaps w:val="0"/>
      <w:strike w:val="0"/>
      <w:spacing w:val="0"/>
      <w:sz w:val="20"/>
      <w:szCs w:val="20"/>
    </w:rPr>
  </w:style>
  <w:style w:type="paragraph" w:styleId="afff">
    <w:name w:val="Title"/>
    <w:basedOn w:val="a"/>
    <w:link w:val="Char9"/>
    <w:qFormat/>
    <w:rsid w:val="00750BF8"/>
    <w:pPr>
      <w:spacing w:after="0" w:line="240" w:lineRule="auto"/>
      <w:jc w:val="center"/>
    </w:pPr>
    <w:rPr>
      <w:rFonts w:ascii="Tahoma" w:eastAsia="Times New Roman" w:hAnsi="Tahoma" w:cs="Tahoma"/>
      <w:b/>
      <w:bCs/>
      <w:sz w:val="24"/>
      <w:szCs w:val="24"/>
      <w:u w:val="single"/>
      <w:lang w:eastAsia="el-GR"/>
    </w:rPr>
  </w:style>
  <w:style w:type="character" w:customStyle="1" w:styleId="Char9">
    <w:name w:val="Τίτλος Char"/>
    <w:basedOn w:val="a0"/>
    <w:link w:val="afff"/>
    <w:rsid w:val="00750BF8"/>
    <w:rPr>
      <w:rFonts w:ascii="Tahoma" w:eastAsia="Times New Roman" w:hAnsi="Tahoma" w:cs="Tahoma"/>
      <w:b/>
      <w:bCs/>
      <w:sz w:val="24"/>
      <w:szCs w:val="24"/>
      <w:u w:val="single"/>
      <w:lang w:eastAsia="el-GR"/>
    </w:rPr>
  </w:style>
  <w:style w:type="table" w:styleId="afff0">
    <w:name w:val="Table Grid"/>
    <w:basedOn w:val="a1"/>
    <w:uiPriority w:val="59"/>
    <w:rsid w:val="00750BF8"/>
    <w:pPr>
      <w:spacing w:after="0" w:line="240" w:lineRule="auto"/>
    </w:pPr>
    <w:rPr>
      <w:rFonts w:ascii="Times New Roman" w:eastAsia="Times New Roman" w:hAnsi="Times New Roman" w:cs="Times New Roman"/>
      <w:sz w:val="20"/>
      <w:szCs w:val="20"/>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Web">
    <w:name w:val="Normal (Web)"/>
    <w:basedOn w:val="a"/>
    <w:uiPriority w:val="99"/>
    <w:semiHidden/>
    <w:unhideWhenUsed/>
    <w:rsid w:val="00750BF8"/>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odytext0">
    <w:name w:val="Body text"/>
    <w:basedOn w:val="a"/>
    <w:rsid w:val="00750BF8"/>
    <w:pPr>
      <w:widowControl w:val="0"/>
      <w:shd w:val="clear" w:color="auto" w:fill="FFFFFF"/>
      <w:spacing w:after="300" w:line="0" w:lineRule="atLeast"/>
      <w:ind w:hanging="1060"/>
    </w:pPr>
    <w:rPr>
      <w:rFonts w:ascii="Arial Unicode MS" w:eastAsia="Arial Unicode MS" w:hAnsi="Arial Unicode MS" w:cs="Arial Unicode MS"/>
      <w:sz w:val="23"/>
      <w:szCs w:val="23"/>
      <w:lang w:eastAsia="el-GR"/>
    </w:rPr>
  </w:style>
  <w:style w:type="numbering" w:customStyle="1" w:styleId="113">
    <w:name w:val="Χωρίς λίστα11"/>
    <w:next w:val="a2"/>
    <w:uiPriority w:val="99"/>
    <w:semiHidden/>
    <w:unhideWhenUsed/>
    <w:rsid w:val="00750BF8"/>
  </w:style>
  <w:style w:type="table" w:customStyle="1" w:styleId="1f2">
    <w:name w:val="Πλέγμα πίνακα1"/>
    <w:basedOn w:val="a1"/>
    <w:next w:val="afff0"/>
    <w:uiPriority w:val="59"/>
    <w:rsid w:val="00750BF8"/>
    <w:pPr>
      <w:spacing w:after="0" w:line="240" w:lineRule="auto"/>
    </w:pPr>
    <w:rPr>
      <w:rFonts w:ascii="Times New Roman" w:eastAsia="Times New Roman" w:hAnsi="Times New Roman" w:cs="Times New Roman"/>
      <w:sz w:val="20"/>
      <w:szCs w:val="20"/>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webcare.com.gr/hdemo/index.php?option=com_content&amp;view=article&amp;id=81&amp;Itemid=5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webcare.com.gr/hdemo/index.php?option=com_content&amp;view=article&amp;id=81&amp;Itemid=5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47</Pages>
  <Words>16308</Words>
  <Characters>88069</Characters>
  <Application>Microsoft Office Word</Application>
  <DocSecurity>0</DocSecurity>
  <Lines>733</Lines>
  <Paragraphs>208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104169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2021-05-23T18:07:00Z</dcterms:created>
  <dcterms:modified xsi:type="dcterms:W3CDTF">2021-05-23T18:08:00Z</dcterms:modified>
</cp:coreProperties>
</file>