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BE5" w:rsidRPr="006D6BE5" w:rsidRDefault="006D6BE5" w:rsidP="006D6BE5">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rPr>
          <w:rFonts w:ascii="Arial" w:eastAsia="Times New Roman" w:hAnsi="Arial" w:cs="Arial"/>
          <w:b/>
          <w:bCs/>
          <w:color w:val="333399"/>
          <w:sz w:val="28"/>
          <w:szCs w:val="32"/>
          <w:lang w:eastAsia="zh-CN"/>
        </w:rPr>
      </w:pPr>
      <w:bookmarkStart w:id="0" w:name="_Toc86393623"/>
      <w:r w:rsidRPr="006D6BE5">
        <w:rPr>
          <w:rFonts w:ascii="Calibri" w:eastAsia="Times New Roman" w:hAnsi="Calibri" w:cs="Calibri"/>
          <w:b/>
          <w:bCs/>
          <w:color w:val="333399"/>
          <w:sz w:val="28"/>
          <w:szCs w:val="32"/>
          <w:lang w:eastAsia="zh-CN"/>
        </w:rPr>
        <w:t>ΠΑΡΑΡΤΗΜΑΤΑ</w:t>
      </w:r>
      <w:bookmarkEnd w:id="0"/>
    </w:p>
    <w:p w:rsidR="006D6BE5" w:rsidRPr="006D6BE5" w:rsidRDefault="006D6BE5" w:rsidP="006D6BE5">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bookmarkStart w:id="1" w:name="_Toc57806929"/>
      <w:bookmarkStart w:id="2" w:name="_Toc83036270"/>
      <w:bookmarkStart w:id="3" w:name="_Toc86393624"/>
      <w:r w:rsidRPr="006D6BE5">
        <w:rPr>
          <w:rFonts w:ascii="Arial" w:eastAsia="Times New Roman" w:hAnsi="Arial" w:cs="Arial"/>
          <w:b/>
          <w:color w:val="002060"/>
          <w:sz w:val="24"/>
          <w:lang w:eastAsia="zh-CN"/>
        </w:rPr>
        <w:t>ΠΑΡΑΡΤΗΜΑ Ι – Αναλυτική Περιγραφή Φυσικού και Οικονομικού Αντικειμένου της Σύμβασης</w:t>
      </w:r>
      <w:bookmarkEnd w:id="1"/>
      <w:bookmarkEnd w:id="2"/>
      <w:bookmarkEnd w:id="3"/>
    </w:p>
    <w:p w:rsidR="006D6BE5" w:rsidRPr="006D6BE5" w:rsidRDefault="006D6BE5" w:rsidP="006D6BE5">
      <w:pPr>
        <w:suppressAutoHyphens/>
        <w:spacing w:before="57" w:after="57" w:line="240" w:lineRule="auto"/>
        <w:jc w:val="both"/>
        <w:rPr>
          <w:rFonts w:ascii="Arial" w:eastAsia="Times New Roman" w:hAnsi="Arial" w:cs="Arial"/>
          <w:b/>
          <w:color w:val="002060"/>
          <w:lang w:eastAsia="zh-CN"/>
        </w:rPr>
      </w:pPr>
    </w:p>
    <w:p w:rsidR="006D6BE5" w:rsidRPr="006D6BE5" w:rsidRDefault="006D6BE5" w:rsidP="006D6BE5">
      <w:pPr>
        <w:autoSpaceDE w:val="0"/>
        <w:spacing w:before="57" w:after="57" w:line="240" w:lineRule="auto"/>
        <w:jc w:val="both"/>
        <w:rPr>
          <w:rFonts w:ascii="Calibri" w:eastAsia="Times New Roman" w:hAnsi="Calibri" w:cs="Calibri"/>
          <w:szCs w:val="24"/>
          <w:lang w:eastAsia="zh-CN"/>
        </w:rPr>
      </w:pPr>
      <w:r w:rsidRPr="006D6BE5">
        <w:rPr>
          <w:rFonts w:ascii="Calibri" w:eastAsia="SimSun" w:hAnsi="Calibri" w:cs="Calibri"/>
          <w:lang w:eastAsia="zh-CN"/>
        </w:rPr>
        <w:t xml:space="preserve">ΠΕΡΙΒΑΛΛΟΝ ΤΗΣ ΣΥΜΒΑΣΗΣ </w:t>
      </w:r>
    </w:p>
    <w:p w:rsidR="006D6BE5" w:rsidRPr="006D6BE5" w:rsidRDefault="006D6BE5" w:rsidP="006D6BE5">
      <w:pPr>
        <w:autoSpaceDE w:val="0"/>
        <w:spacing w:after="60" w:line="240" w:lineRule="auto"/>
        <w:jc w:val="both"/>
        <w:rPr>
          <w:rFonts w:ascii="Calibri" w:eastAsia="SimSun" w:hAnsi="Calibri" w:cs="Calibri"/>
          <w:lang w:eastAsia="zh-CN"/>
        </w:rPr>
      </w:pPr>
      <w:r w:rsidRPr="006D6BE5">
        <w:rPr>
          <w:rFonts w:ascii="Calibri" w:eastAsia="Times New Roman" w:hAnsi="Calibri" w:cs="Calibri"/>
          <w:szCs w:val="24"/>
          <w:lang w:eastAsia="zh-CN"/>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6D6BE5" w:rsidRPr="006D6BE5" w:rsidRDefault="006D6BE5" w:rsidP="006D6BE5">
      <w:pPr>
        <w:autoSpaceDE w:val="0"/>
        <w:spacing w:after="60" w:line="240" w:lineRule="auto"/>
        <w:jc w:val="both"/>
        <w:rPr>
          <w:rFonts w:ascii="Calibri" w:eastAsia="SimSun" w:hAnsi="Calibri" w:cs="Calibri"/>
          <w:lang w:eastAsia="zh-CN"/>
        </w:rPr>
      </w:pPr>
      <w:r w:rsidRPr="006D6BE5">
        <w:rPr>
          <w:rFonts w:ascii="Calibri" w:eastAsia="SimSun" w:hAnsi="Calibri" w:cs="Calibri"/>
          <w:lang w:eastAsia="zh-CN"/>
        </w:rPr>
        <w:t>Οργανωτική δομή της Α.Α.</w:t>
      </w:r>
    </w:p>
    <w:p w:rsidR="006D6BE5" w:rsidRPr="006D6BE5" w:rsidRDefault="006D6BE5" w:rsidP="006D6BE5">
      <w:pPr>
        <w:autoSpaceDE w:val="0"/>
        <w:spacing w:after="6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6D6BE5" w:rsidRPr="006D6BE5" w:rsidRDefault="006D6BE5" w:rsidP="006D6BE5">
      <w:pPr>
        <w:autoSpaceDE w:val="0"/>
        <w:spacing w:after="6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Γ.Ν. Αγίου Νικολάου</w:t>
      </w:r>
    </w:p>
    <w:p w:rsidR="006D6BE5" w:rsidRPr="006D6BE5" w:rsidRDefault="006D6BE5" w:rsidP="006D6BE5">
      <w:pPr>
        <w:autoSpaceDE w:val="0"/>
        <w:spacing w:after="6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Γ.Ν. – Κ.Υ. Ιεράπετρας</w:t>
      </w:r>
    </w:p>
    <w:p w:rsidR="006D6BE5" w:rsidRPr="006D6BE5" w:rsidRDefault="006D6BE5" w:rsidP="006D6BE5">
      <w:pPr>
        <w:autoSpaceDE w:val="0"/>
        <w:spacing w:after="6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Γ.Ν. – Κ.Υ. Σητείας.</w:t>
      </w:r>
    </w:p>
    <w:p w:rsidR="006D6BE5" w:rsidRPr="006D6BE5" w:rsidRDefault="006D6BE5" w:rsidP="006D6BE5">
      <w:pPr>
        <w:autoSpaceDE w:val="0"/>
        <w:spacing w:after="6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Το εν λόγω Ν.Π.Δ.Δ. φέρει την επωνυμία «Γ.Ν. Λασιθίου» και έδρα του ορίζεται η μεγαλύτερη σε κλίνες νοσοκομειακή μονάδα.</w:t>
      </w:r>
    </w:p>
    <w:p w:rsidR="006D6BE5" w:rsidRPr="006D6BE5" w:rsidRDefault="006D6BE5" w:rsidP="006D6BE5">
      <w:pPr>
        <w:autoSpaceDE w:val="0"/>
        <w:spacing w:before="57" w:after="57"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6D6BE5">
        <w:rPr>
          <w:rFonts w:ascii="Calibri" w:eastAsia="Times New Roman" w:hAnsi="Calibri" w:cs="Calibri"/>
          <w:szCs w:val="24"/>
          <w:lang w:eastAsia="zh-CN"/>
        </w:rPr>
        <w:softHyphen/>
        <w:t>μείο.</w:t>
      </w:r>
    </w:p>
    <w:p w:rsidR="006D6BE5" w:rsidRPr="006D6BE5" w:rsidRDefault="006D6BE5" w:rsidP="006D6BE5">
      <w:pPr>
        <w:autoSpaceDE w:val="0"/>
        <w:spacing w:before="57" w:after="57" w:line="240" w:lineRule="auto"/>
        <w:jc w:val="both"/>
        <w:rPr>
          <w:rFonts w:ascii="Calibri" w:eastAsia="Times New Roman" w:hAnsi="Calibri" w:cs="Calibri"/>
          <w:szCs w:val="24"/>
          <w:lang w:eastAsia="zh-CN"/>
        </w:rPr>
      </w:pPr>
    </w:p>
    <w:p w:rsidR="006D6BE5" w:rsidRPr="006D6BE5" w:rsidRDefault="006D6BE5" w:rsidP="006D6BE5">
      <w:pPr>
        <w:autoSpaceDE w:val="0"/>
        <w:spacing w:before="57" w:after="57" w:line="240" w:lineRule="auto"/>
        <w:jc w:val="both"/>
        <w:rPr>
          <w:rFonts w:ascii="Calibri" w:eastAsia="SimSun" w:hAnsi="Calibri" w:cs="Calibri"/>
          <w:lang w:eastAsia="zh-CN"/>
        </w:rPr>
      </w:pPr>
      <w:r w:rsidRPr="006D6BE5">
        <w:rPr>
          <w:rFonts w:ascii="Calibri" w:eastAsia="SimSun" w:hAnsi="Calibri" w:cs="Calibri"/>
          <w:lang w:eastAsia="zh-CN"/>
        </w:rPr>
        <w:t>ΑΝΤΙΚΕΙΜΕΝΟ ΤΗΣ ΣΥΜΒΑΣΗΣ</w:t>
      </w:r>
    </w:p>
    <w:p w:rsidR="006D6BE5" w:rsidRPr="006D6BE5" w:rsidRDefault="006D6BE5" w:rsidP="006D6BE5">
      <w:pPr>
        <w:autoSpaceDE w:val="0"/>
        <w:spacing w:before="57" w:after="57" w:line="240" w:lineRule="auto"/>
        <w:jc w:val="both"/>
        <w:rPr>
          <w:rFonts w:ascii="Calibri" w:eastAsia="SimSun" w:hAnsi="Calibri" w:cs="Calibri"/>
          <w:lang w:eastAsia="zh-CN"/>
        </w:rPr>
      </w:pPr>
      <w:r w:rsidRPr="006D6BE5">
        <w:rPr>
          <w:rFonts w:ascii="Calibri" w:eastAsia="SimSun" w:hAnsi="Calibri" w:cs="Calibri"/>
          <w:lang w:eastAsia="zh-CN"/>
        </w:rPr>
        <w:t>Απαιτήσεις και τεχνικές προδιαγραφές</w:t>
      </w:r>
    </w:p>
    <w:p w:rsidR="006D6BE5" w:rsidRPr="006D6BE5" w:rsidRDefault="006D6BE5" w:rsidP="006D6BE5">
      <w:pPr>
        <w:widowControl w:val="0"/>
        <w:tabs>
          <w:tab w:val="left" w:pos="800"/>
          <w:tab w:val="left" w:pos="2220"/>
          <w:tab w:val="left" w:pos="2740"/>
          <w:tab w:val="left" w:pos="2800"/>
          <w:tab w:val="left" w:pos="3140"/>
          <w:tab w:val="left" w:pos="3960"/>
          <w:tab w:val="left" w:pos="4040"/>
          <w:tab w:val="left" w:pos="4640"/>
          <w:tab w:val="left" w:pos="4840"/>
          <w:tab w:val="left" w:pos="5500"/>
          <w:tab w:val="left" w:pos="6920"/>
          <w:tab w:val="left" w:pos="7320"/>
          <w:tab w:val="left" w:pos="7500"/>
          <w:tab w:val="left" w:pos="7660"/>
          <w:tab w:val="left" w:pos="7880"/>
          <w:tab w:val="left" w:pos="8460"/>
          <w:tab w:val="left" w:pos="8840"/>
        </w:tabs>
        <w:suppressAutoHyphens/>
        <w:spacing w:after="200" w:line="100" w:lineRule="atLeast"/>
        <w:jc w:val="both"/>
        <w:rPr>
          <w:rFonts w:ascii="Calibri" w:eastAsia="Calibri" w:hAnsi="Calibri" w:cs="Arial"/>
          <w:b/>
          <w:bCs/>
          <w:spacing w:val="-1"/>
          <w:kern w:val="1"/>
          <w:lang w:eastAsia="hi-IN" w:bidi="hi-IN"/>
        </w:rPr>
      </w:pPr>
      <w:r w:rsidRPr="006D6BE5">
        <w:rPr>
          <w:rFonts w:ascii="Calibri" w:eastAsia="Calibri" w:hAnsi="Calibri" w:cs="Arial"/>
          <w:b/>
          <w:bCs/>
          <w:spacing w:val="1"/>
          <w:kern w:val="1"/>
          <w:position w:val="-13"/>
          <w:lang w:eastAsia="hi-IN" w:bidi="hi-IN"/>
        </w:rPr>
        <w:t>Σ</w:t>
      </w:r>
      <w:r w:rsidRPr="006D6BE5">
        <w:rPr>
          <w:rFonts w:ascii="Calibri" w:eastAsia="Calibri" w:hAnsi="Calibri" w:cs="Arial"/>
          <w:b/>
          <w:bCs/>
          <w:kern w:val="1"/>
          <w:position w:val="-13"/>
          <w:lang w:eastAsia="hi-IN" w:bidi="hi-IN"/>
        </w:rPr>
        <w:t>υ</w:t>
      </w:r>
      <w:r w:rsidRPr="006D6BE5">
        <w:rPr>
          <w:rFonts w:ascii="Calibri" w:eastAsia="Calibri" w:hAnsi="Calibri" w:cs="Arial"/>
          <w:b/>
          <w:bCs/>
          <w:spacing w:val="-1"/>
          <w:kern w:val="1"/>
          <w:position w:val="-13"/>
          <w:lang w:eastAsia="hi-IN" w:bidi="hi-IN"/>
        </w:rPr>
        <w:t>λλ</w:t>
      </w:r>
      <w:r w:rsidRPr="006D6BE5">
        <w:rPr>
          <w:rFonts w:ascii="Calibri" w:eastAsia="Calibri" w:hAnsi="Calibri" w:cs="Arial"/>
          <w:b/>
          <w:bCs/>
          <w:kern w:val="1"/>
          <w:position w:val="-13"/>
          <w:lang w:eastAsia="hi-IN" w:bidi="hi-IN"/>
        </w:rPr>
        <w:t>ο</w:t>
      </w:r>
      <w:r w:rsidRPr="006D6BE5">
        <w:rPr>
          <w:rFonts w:ascii="Calibri" w:eastAsia="Calibri" w:hAnsi="Calibri" w:cs="Arial"/>
          <w:b/>
          <w:bCs/>
          <w:spacing w:val="-1"/>
          <w:kern w:val="1"/>
          <w:position w:val="-13"/>
          <w:lang w:eastAsia="hi-IN" w:bidi="hi-IN"/>
        </w:rPr>
        <w:t>γ</w:t>
      </w:r>
      <w:r w:rsidRPr="006D6BE5">
        <w:rPr>
          <w:rFonts w:ascii="Calibri" w:eastAsia="Calibri" w:hAnsi="Calibri" w:cs="Arial"/>
          <w:b/>
          <w:bCs/>
          <w:kern w:val="1"/>
          <w:position w:val="-13"/>
          <w:lang w:eastAsia="hi-IN" w:bidi="hi-IN"/>
        </w:rPr>
        <w:t>ή</w:t>
      </w:r>
      <w:r w:rsidRPr="006D6BE5">
        <w:rPr>
          <w:rFonts w:ascii="Calibri" w:eastAsia="Calibri" w:hAnsi="Calibri" w:cs="Arial"/>
          <w:b/>
          <w:bCs/>
          <w:spacing w:val="-1"/>
          <w:kern w:val="1"/>
          <w:position w:val="-13"/>
          <w:lang w:eastAsia="hi-IN" w:bidi="hi-IN"/>
        </w:rPr>
        <w:t>,</w:t>
      </w:r>
      <w:r w:rsidRPr="006D6BE5">
        <w:rPr>
          <w:rFonts w:ascii="Calibri" w:eastAsia="Calibri" w:hAnsi="Calibri" w:cs="Arial"/>
          <w:b/>
          <w:bCs/>
          <w:spacing w:val="7"/>
          <w:kern w:val="1"/>
          <w:position w:val="-13"/>
          <w:lang w:eastAsia="hi-IN" w:bidi="hi-IN"/>
        </w:rPr>
        <w:t xml:space="preserve"> </w:t>
      </w:r>
      <w:r w:rsidRPr="006D6BE5">
        <w:rPr>
          <w:rFonts w:ascii="Calibri" w:eastAsia="Calibri" w:hAnsi="Calibri" w:cs="Arial"/>
          <w:b/>
          <w:bCs/>
          <w:kern w:val="1"/>
          <w:position w:val="-13"/>
          <w:lang w:eastAsia="hi-IN" w:bidi="hi-IN"/>
        </w:rPr>
        <w:t>μ</w:t>
      </w:r>
      <w:r w:rsidRPr="006D6BE5">
        <w:rPr>
          <w:rFonts w:ascii="Calibri" w:eastAsia="Calibri" w:hAnsi="Calibri" w:cs="Arial"/>
          <w:b/>
          <w:bCs/>
          <w:spacing w:val="-3"/>
          <w:kern w:val="1"/>
          <w:position w:val="-13"/>
          <w:lang w:eastAsia="hi-IN" w:bidi="hi-IN"/>
        </w:rPr>
        <w:t>ε</w:t>
      </w:r>
      <w:r w:rsidRPr="006D6BE5">
        <w:rPr>
          <w:rFonts w:ascii="Calibri" w:eastAsia="Calibri" w:hAnsi="Calibri" w:cs="Arial"/>
          <w:b/>
          <w:bCs/>
          <w:kern w:val="1"/>
          <w:position w:val="-13"/>
          <w:lang w:eastAsia="hi-IN" w:bidi="hi-IN"/>
        </w:rPr>
        <w:t>τα</w:t>
      </w:r>
      <w:r w:rsidRPr="006D6BE5">
        <w:rPr>
          <w:rFonts w:ascii="Calibri" w:eastAsia="Calibri" w:hAnsi="Calibri" w:cs="Arial"/>
          <w:b/>
          <w:bCs/>
          <w:spacing w:val="-1"/>
          <w:kern w:val="1"/>
          <w:position w:val="-13"/>
          <w:lang w:eastAsia="hi-IN" w:bidi="hi-IN"/>
        </w:rPr>
        <w:t>φ</w:t>
      </w:r>
      <w:r w:rsidRPr="006D6BE5">
        <w:rPr>
          <w:rFonts w:ascii="Calibri" w:eastAsia="Calibri" w:hAnsi="Calibri" w:cs="Arial"/>
          <w:b/>
          <w:bCs/>
          <w:kern w:val="1"/>
          <w:position w:val="-13"/>
          <w:lang w:eastAsia="hi-IN" w:bidi="hi-IN"/>
        </w:rPr>
        <w:t xml:space="preserve">ορά, </w:t>
      </w:r>
      <w:r w:rsidRPr="006D6BE5">
        <w:rPr>
          <w:rFonts w:ascii="Calibri" w:eastAsia="Calibri" w:hAnsi="Calibri" w:cs="Arial"/>
          <w:b/>
          <w:bCs/>
          <w:spacing w:val="8"/>
          <w:kern w:val="1"/>
          <w:position w:val="-13"/>
          <w:lang w:eastAsia="hi-IN" w:bidi="hi-IN"/>
        </w:rPr>
        <w:t>ε</w:t>
      </w:r>
      <w:r w:rsidRPr="006D6BE5">
        <w:rPr>
          <w:rFonts w:ascii="Calibri" w:eastAsia="Calibri" w:hAnsi="Calibri" w:cs="Arial"/>
          <w:b/>
          <w:bCs/>
          <w:kern w:val="1"/>
          <w:position w:val="-13"/>
          <w:lang w:eastAsia="hi-IN" w:bidi="hi-IN"/>
        </w:rPr>
        <w:t xml:space="preserve">πεξεργασία και τελική διάθεση </w:t>
      </w:r>
      <w:r w:rsidRPr="006D6BE5">
        <w:rPr>
          <w:rFonts w:ascii="Calibri" w:eastAsia="Calibri" w:hAnsi="Calibri" w:cs="Arial"/>
          <w:b/>
          <w:bCs/>
          <w:spacing w:val="-3"/>
          <w:kern w:val="1"/>
          <w:position w:val="-13"/>
          <w:lang w:eastAsia="hi-IN" w:bidi="hi-IN"/>
        </w:rPr>
        <w:t>Επικινδύνων Αποβλήτων Αμιγώς Μολυσματικών (ΕΑΑΜ)</w:t>
      </w:r>
      <w:r w:rsidRPr="006D6BE5">
        <w:rPr>
          <w:rFonts w:ascii="Calibri" w:eastAsia="Calibri" w:hAnsi="Calibri" w:cs="Arial"/>
          <w:b/>
          <w:bCs/>
          <w:kern w:val="1"/>
          <w:position w:val="-13"/>
          <w:lang w:eastAsia="hi-IN" w:bidi="hi-IN"/>
        </w:rPr>
        <w:t>,</w:t>
      </w:r>
      <w:r w:rsidRPr="006D6BE5">
        <w:rPr>
          <w:rFonts w:ascii="Calibri" w:eastAsia="Calibri" w:hAnsi="Calibri" w:cs="Arial"/>
          <w:b/>
          <w:bCs/>
          <w:spacing w:val="35"/>
          <w:kern w:val="1"/>
          <w:position w:val="-13"/>
          <w:lang w:eastAsia="hi-IN" w:bidi="hi-IN"/>
        </w:rPr>
        <w:t xml:space="preserve"> </w:t>
      </w:r>
      <w:r w:rsidRPr="006D6BE5">
        <w:rPr>
          <w:rFonts w:ascii="Calibri" w:eastAsia="Calibri" w:hAnsi="Calibri" w:cs="Arial"/>
          <w:b/>
          <w:bCs/>
          <w:kern w:val="1"/>
          <w:position w:val="-13"/>
          <w:lang w:eastAsia="hi-IN" w:bidi="hi-IN"/>
        </w:rPr>
        <w:t>α</w:t>
      </w:r>
      <w:r w:rsidRPr="006D6BE5">
        <w:rPr>
          <w:rFonts w:ascii="Calibri" w:eastAsia="Calibri" w:hAnsi="Calibri" w:cs="Arial"/>
          <w:b/>
          <w:bCs/>
          <w:spacing w:val="1"/>
          <w:kern w:val="1"/>
          <w:position w:val="-13"/>
          <w:lang w:eastAsia="hi-IN" w:bidi="hi-IN"/>
        </w:rPr>
        <w:t>π</w:t>
      </w:r>
      <w:r w:rsidRPr="006D6BE5">
        <w:rPr>
          <w:rFonts w:ascii="Calibri" w:eastAsia="Calibri" w:hAnsi="Calibri" w:cs="Arial"/>
          <w:b/>
          <w:bCs/>
          <w:kern w:val="1"/>
          <w:position w:val="-13"/>
          <w:lang w:eastAsia="hi-IN" w:bidi="hi-IN"/>
        </w:rPr>
        <w:t>ό</w:t>
      </w:r>
      <w:r w:rsidRPr="006D6BE5">
        <w:rPr>
          <w:rFonts w:ascii="Calibri" w:eastAsia="Calibri" w:hAnsi="Calibri" w:cs="Arial"/>
          <w:b/>
          <w:bCs/>
          <w:spacing w:val="31"/>
          <w:kern w:val="1"/>
          <w:position w:val="-13"/>
          <w:lang w:eastAsia="hi-IN" w:bidi="hi-IN"/>
        </w:rPr>
        <w:t xml:space="preserve"> </w:t>
      </w:r>
      <w:r w:rsidRPr="006D6BE5">
        <w:rPr>
          <w:rFonts w:ascii="Calibri" w:eastAsia="Calibri" w:hAnsi="Calibri" w:cs="Arial"/>
          <w:b/>
          <w:bCs/>
          <w:kern w:val="1"/>
          <w:position w:val="-13"/>
          <w:lang w:eastAsia="hi-IN" w:bidi="hi-IN"/>
        </w:rPr>
        <w:t>τους</w:t>
      </w:r>
      <w:r w:rsidRPr="006D6BE5">
        <w:rPr>
          <w:rFonts w:ascii="Calibri" w:eastAsia="Calibri" w:hAnsi="Calibri" w:cs="Arial"/>
          <w:b/>
          <w:bCs/>
          <w:spacing w:val="33"/>
          <w:kern w:val="1"/>
          <w:position w:val="-13"/>
          <w:lang w:eastAsia="hi-IN" w:bidi="hi-IN"/>
        </w:rPr>
        <w:t xml:space="preserve"> </w:t>
      </w:r>
      <w:r w:rsidRPr="006D6BE5">
        <w:rPr>
          <w:rFonts w:ascii="Calibri" w:eastAsia="Calibri" w:hAnsi="Calibri" w:cs="Arial"/>
          <w:b/>
          <w:bCs/>
          <w:spacing w:val="-1"/>
          <w:kern w:val="1"/>
          <w:position w:val="-13"/>
          <w:lang w:eastAsia="hi-IN" w:bidi="hi-IN"/>
        </w:rPr>
        <w:t>ψ</w:t>
      </w:r>
      <w:r w:rsidRPr="006D6BE5">
        <w:rPr>
          <w:rFonts w:ascii="Calibri" w:eastAsia="Calibri" w:hAnsi="Calibri" w:cs="Arial"/>
          <w:b/>
          <w:bCs/>
          <w:kern w:val="1"/>
          <w:position w:val="-13"/>
          <w:lang w:eastAsia="hi-IN" w:bidi="hi-IN"/>
        </w:rPr>
        <w:t>υ</w:t>
      </w:r>
      <w:r w:rsidRPr="006D6BE5">
        <w:rPr>
          <w:rFonts w:ascii="Calibri" w:eastAsia="Calibri" w:hAnsi="Calibri" w:cs="Arial"/>
          <w:b/>
          <w:bCs/>
          <w:spacing w:val="-1"/>
          <w:kern w:val="1"/>
          <w:position w:val="-13"/>
          <w:lang w:eastAsia="hi-IN" w:bidi="hi-IN"/>
        </w:rPr>
        <w:t>κ</w:t>
      </w:r>
      <w:r w:rsidRPr="006D6BE5">
        <w:rPr>
          <w:rFonts w:ascii="Calibri" w:eastAsia="Calibri" w:hAnsi="Calibri" w:cs="Arial"/>
          <w:b/>
          <w:bCs/>
          <w:kern w:val="1"/>
          <w:position w:val="-13"/>
          <w:lang w:eastAsia="hi-IN" w:bidi="hi-IN"/>
        </w:rPr>
        <w:t>τ</w:t>
      </w:r>
      <w:r w:rsidRPr="006D6BE5">
        <w:rPr>
          <w:rFonts w:ascii="Calibri" w:eastAsia="Calibri" w:hAnsi="Calibri" w:cs="Arial"/>
          <w:b/>
          <w:bCs/>
          <w:spacing w:val="2"/>
          <w:kern w:val="1"/>
          <w:position w:val="-13"/>
          <w:lang w:eastAsia="hi-IN" w:bidi="hi-IN"/>
        </w:rPr>
        <w:t>ι</w:t>
      </w:r>
      <w:r w:rsidRPr="006D6BE5">
        <w:rPr>
          <w:rFonts w:ascii="Calibri" w:eastAsia="Calibri" w:hAnsi="Calibri" w:cs="Arial"/>
          <w:b/>
          <w:bCs/>
          <w:spacing w:val="-3"/>
          <w:kern w:val="1"/>
          <w:position w:val="-13"/>
          <w:lang w:eastAsia="hi-IN" w:bidi="hi-IN"/>
        </w:rPr>
        <w:t>κ</w:t>
      </w:r>
      <w:r w:rsidRPr="006D6BE5">
        <w:rPr>
          <w:rFonts w:ascii="Calibri" w:eastAsia="Calibri" w:hAnsi="Calibri" w:cs="Arial"/>
          <w:b/>
          <w:bCs/>
          <w:kern w:val="1"/>
          <w:position w:val="-13"/>
          <w:lang w:eastAsia="hi-IN" w:bidi="hi-IN"/>
        </w:rPr>
        <w:t xml:space="preserve">ούς θαλάμους του ΓΝ Λασιθίου Οργ. Μον. Έδρας Αγ. Νικολάου, ΓΝ Λασιθίου Αποκ/νη Μονάδα Ιεράπετρας, ΓΝ Λασιθίου Αποκ/νη Μονάδα Σητείας, ΓΝ-ΚΥ Νεαπόλεως «Διαλυνάκειο» </w:t>
      </w:r>
      <w:r w:rsidRPr="006D6BE5">
        <w:rPr>
          <w:rFonts w:ascii="Calibri" w:eastAsia="Calibri" w:hAnsi="Calibri" w:cs="Arial"/>
          <w:b/>
          <w:bCs/>
          <w:spacing w:val="1"/>
          <w:kern w:val="1"/>
          <w:position w:val="-13"/>
          <w:lang w:eastAsia="hi-IN" w:bidi="hi-IN"/>
        </w:rPr>
        <w:t>σ</w:t>
      </w:r>
      <w:r w:rsidRPr="006D6BE5">
        <w:rPr>
          <w:rFonts w:ascii="Calibri" w:eastAsia="Calibri" w:hAnsi="Calibri" w:cs="Arial"/>
          <w:b/>
          <w:bCs/>
          <w:kern w:val="1"/>
          <w:position w:val="-13"/>
          <w:lang w:eastAsia="hi-IN" w:bidi="hi-IN"/>
        </w:rPr>
        <w:t xml:space="preserve">τη </w:t>
      </w:r>
      <w:r w:rsidRPr="006D6BE5">
        <w:rPr>
          <w:rFonts w:ascii="Calibri" w:eastAsia="Calibri" w:hAnsi="Calibri" w:cs="Arial"/>
          <w:b/>
          <w:bCs/>
          <w:spacing w:val="1"/>
          <w:kern w:val="1"/>
          <w:position w:val="-13"/>
          <w:lang w:eastAsia="hi-IN" w:bidi="hi-IN"/>
        </w:rPr>
        <w:t>σ</w:t>
      </w:r>
      <w:r w:rsidRPr="006D6BE5">
        <w:rPr>
          <w:rFonts w:ascii="Calibri" w:eastAsia="Calibri" w:hAnsi="Calibri" w:cs="Arial"/>
          <w:b/>
          <w:bCs/>
          <w:kern w:val="1"/>
          <w:position w:val="-13"/>
          <w:lang w:eastAsia="hi-IN" w:bidi="hi-IN"/>
        </w:rPr>
        <w:t>τ</w:t>
      </w:r>
      <w:r w:rsidRPr="006D6BE5">
        <w:rPr>
          <w:rFonts w:ascii="Calibri" w:eastAsia="Calibri" w:hAnsi="Calibri" w:cs="Arial"/>
          <w:b/>
          <w:bCs/>
          <w:spacing w:val="-2"/>
          <w:kern w:val="1"/>
          <w:position w:val="-13"/>
          <w:lang w:eastAsia="hi-IN" w:bidi="hi-IN"/>
        </w:rPr>
        <w:t>α</w:t>
      </w:r>
      <w:r w:rsidRPr="006D6BE5">
        <w:rPr>
          <w:rFonts w:ascii="Calibri" w:eastAsia="Calibri" w:hAnsi="Calibri" w:cs="Arial"/>
          <w:b/>
          <w:bCs/>
          <w:kern w:val="1"/>
          <w:position w:val="-13"/>
          <w:lang w:eastAsia="hi-IN" w:bidi="hi-IN"/>
        </w:rPr>
        <w:t>θερή μο</w:t>
      </w:r>
      <w:r w:rsidRPr="006D6BE5">
        <w:rPr>
          <w:rFonts w:ascii="Calibri" w:eastAsia="Calibri" w:hAnsi="Calibri" w:cs="Arial"/>
          <w:b/>
          <w:bCs/>
          <w:spacing w:val="-3"/>
          <w:kern w:val="1"/>
          <w:position w:val="-13"/>
          <w:lang w:eastAsia="hi-IN" w:bidi="hi-IN"/>
        </w:rPr>
        <w:t>ν</w:t>
      </w:r>
      <w:r w:rsidRPr="006D6BE5">
        <w:rPr>
          <w:rFonts w:ascii="Calibri" w:eastAsia="Calibri" w:hAnsi="Calibri" w:cs="Arial"/>
          <w:b/>
          <w:bCs/>
          <w:kern w:val="1"/>
          <w:position w:val="-13"/>
          <w:lang w:eastAsia="hi-IN" w:bidi="hi-IN"/>
        </w:rPr>
        <w:t>ά</w:t>
      </w:r>
      <w:r w:rsidRPr="006D6BE5">
        <w:rPr>
          <w:rFonts w:ascii="Calibri" w:eastAsia="Calibri" w:hAnsi="Calibri" w:cs="Arial"/>
          <w:b/>
          <w:bCs/>
          <w:spacing w:val="-3"/>
          <w:kern w:val="1"/>
          <w:position w:val="-13"/>
          <w:lang w:eastAsia="hi-IN" w:bidi="hi-IN"/>
        </w:rPr>
        <w:t>δ</w:t>
      </w:r>
      <w:r w:rsidRPr="006D6BE5">
        <w:rPr>
          <w:rFonts w:ascii="Calibri" w:eastAsia="Calibri" w:hAnsi="Calibri" w:cs="Arial"/>
          <w:b/>
          <w:bCs/>
          <w:kern w:val="1"/>
          <w:position w:val="-13"/>
          <w:lang w:eastAsia="hi-IN" w:bidi="hi-IN"/>
        </w:rPr>
        <w:t>α ε</w:t>
      </w:r>
      <w:r w:rsidRPr="006D6BE5">
        <w:rPr>
          <w:rFonts w:ascii="Calibri" w:eastAsia="Calibri" w:hAnsi="Calibri" w:cs="Arial"/>
          <w:b/>
          <w:bCs/>
          <w:spacing w:val="1"/>
          <w:kern w:val="1"/>
          <w:position w:val="-13"/>
          <w:lang w:eastAsia="hi-IN" w:bidi="hi-IN"/>
        </w:rPr>
        <w:t>π</w:t>
      </w:r>
      <w:r w:rsidRPr="006D6BE5">
        <w:rPr>
          <w:rFonts w:ascii="Calibri" w:eastAsia="Calibri" w:hAnsi="Calibri" w:cs="Arial"/>
          <w:b/>
          <w:bCs/>
          <w:kern w:val="1"/>
          <w:position w:val="-13"/>
          <w:lang w:eastAsia="hi-IN" w:bidi="hi-IN"/>
        </w:rPr>
        <w:t>ε</w:t>
      </w:r>
      <w:r w:rsidRPr="006D6BE5">
        <w:rPr>
          <w:rFonts w:ascii="Calibri" w:eastAsia="Calibri" w:hAnsi="Calibri" w:cs="Arial"/>
          <w:b/>
          <w:bCs/>
          <w:spacing w:val="-2"/>
          <w:kern w:val="1"/>
          <w:position w:val="-13"/>
          <w:lang w:eastAsia="hi-IN" w:bidi="hi-IN"/>
        </w:rPr>
        <w:t>ξ</w:t>
      </w:r>
      <w:r w:rsidRPr="006D6BE5">
        <w:rPr>
          <w:rFonts w:ascii="Calibri" w:eastAsia="Calibri" w:hAnsi="Calibri" w:cs="Arial"/>
          <w:b/>
          <w:bCs/>
          <w:kern w:val="1"/>
          <w:position w:val="-13"/>
          <w:lang w:eastAsia="hi-IN" w:bidi="hi-IN"/>
        </w:rPr>
        <w:t>ερ</w:t>
      </w:r>
      <w:r w:rsidRPr="006D6BE5">
        <w:rPr>
          <w:rFonts w:ascii="Calibri" w:eastAsia="Calibri" w:hAnsi="Calibri" w:cs="Arial"/>
          <w:b/>
          <w:bCs/>
          <w:spacing w:val="-1"/>
          <w:kern w:val="1"/>
          <w:position w:val="-13"/>
          <w:lang w:eastAsia="hi-IN" w:bidi="hi-IN"/>
        </w:rPr>
        <w:t>γ</w:t>
      </w:r>
      <w:r w:rsidRPr="006D6BE5">
        <w:rPr>
          <w:rFonts w:ascii="Calibri" w:eastAsia="Calibri" w:hAnsi="Calibri" w:cs="Arial"/>
          <w:b/>
          <w:bCs/>
          <w:kern w:val="1"/>
          <w:position w:val="-13"/>
          <w:lang w:eastAsia="hi-IN" w:bidi="hi-IN"/>
        </w:rPr>
        <w:t>α</w:t>
      </w:r>
      <w:r w:rsidRPr="006D6BE5">
        <w:rPr>
          <w:rFonts w:ascii="Calibri" w:eastAsia="Calibri" w:hAnsi="Calibri" w:cs="Arial"/>
          <w:b/>
          <w:bCs/>
          <w:spacing w:val="-2"/>
          <w:kern w:val="1"/>
          <w:position w:val="-13"/>
          <w:lang w:eastAsia="hi-IN" w:bidi="hi-IN"/>
        </w:rPr>
        <w:t>σ</w:t>
      </w:r>
      <w:r w:rsidRPr="006D6BE5">
        <w:rPr>
          <w:rFonts w:ascii="Calibri" w:eastAsia="Calibri" w:hAnsi="Calibri" w:cs="Arial"/>
          <w:b/>
          <w:bCs/>
          <w:kern w:val="1"/>
          <w:position w:val="-13"/>
          <w:lang w:eastAsia="hi-IN" w:bidi="hi-IN"/>
        </w:rPr>
        <w:t>ίας</w:t>
      </w:r>
      <w:r w:rsidRPr="006D6BE5">
        <w:rPr>
          <w:rFonts w:ascii="Calibri" w:eastAsia="Calibri" w:hAnsi="Calibri" w:cs="Arial"/>
          <w:b/>
          <w:bCs/>
          <w:spacing w:val="6"/>
          <w:kern w:val="1"/>
          <w:position w:val="-13"/>
          <w:lang w:eastAsia="hi-IN" w:bidi="hi-IN"/>
        </w:rPr>
        <w:t xml:space="preserve"> </w:t>
      </w:r>
      <w:r w:rsidRPr="006D6BE5">
        <w:rPr>
          <w:rFonts w:ascii="Calibri" w:eastAsia="Calibri" w:hAnsi="Calibri" w:cs="Arial"/>
          <w:b/>
          <w:bCs/>
          <w:spacing w:val="2"/>
          <w:kern w:val="1"/>
          <w:position w:val="-13"/>
          <w:lang w:eastAsia="hi-IN" w:bidi="hi-IN"/>
        </w:rPr>
        <w:t>Επικινδύνων Αποβλήτων Αμιγώς Μολυσματικών (ΕΑΑΜ)</w:t>
      </w:r>
      <w:r w:rsidRPr="006D6BE5">
        <w:rPr>
          <w:rFonts w:ascii="Calibri" w:eastAsia="Calibri" w:hAnsi="Calibri" w:cs="Arial"/>
          <w:b/>
          <w:bCs/>
          <w:spacing w:val="-2"/>
          <w:kern w:val="1"/>
          <w:position w:val="-13"/>
          <w:lang w:eastAsia="hi-IN" w:bidi="hi-IN"/>
        </w:rPr>
        <w:t xml:space="preserve"> </w:t>
      </w:r>
      <w:r w:rsidRPr="006D6BE5">
        <w:rPr>
          <w:rFonts w:ascii="Calibri" w:eastAsia="Calibri" w:hAnsi="Calibri" w:cs="Arial"/>
          <w:b/>
          <w:bCs/>
          <w:spacing w:val="-3"/>
          <w:kern w:val="1"/>
          <w:position w:val="-13"/>
          <w:lang w:eastAsia="hi-IN" w:bidi="hi-IN"/>
        </w:rPr>
        <w:t>κ</w:t>
      </w:r>
      <w:r w:rsidRPr="006D6BE5">
        <w:rPr>
          <w:rFonts w:ascii="Calibri" w:eastAsia="Calibri" w:hAnsi="Calibri" w:cs="Arial"/>
          <w:b/>
          <w:bCs/>
          <w:spacing w:val="-2"/>
          <w:kern w:val="1"/>
          <w:position w:val="-13"/>
          <w:lang w:eastAsia="hi-IN" w:bidi="hi-IN"/>
        </w:rPr>
        <w:t>α</w:t>
      </w:r>
      <w:r w:rsidRPr="006D6BE5">
        <w:rPr>
          <w:rFonts w:ascii="Calibri" w:eastAsia="Calibri" w:hAnsi="Calibri" w:cs="Arial"/>
          <w:b/>
          <w:bCs/>
          <w:kern w:val="1"/>
          <w:position w:val="-13"/>
          <w:lang w:eastAsia="hi-IN" w:bidi="hi-IN"/>
        </w:rPr>
        <w:t>ι ε</w:t>
      </w:r>
      <w:r w:rsidRPr="006D6BE5">
        <w:rPr>
          <w:rFonts w:ascii="Calibri" w:eastAsia="Calibri" w:hAnsi="Calibri" w:cs="Arial"/>
          <w:b/>
          <w:bCs/>
          <w:spacing w:val="1"/>
          <w:kern w:val="1"/>
          <w:position w:val="-13"/>
          <w:lang w:eastAsia="hi-IN" w:bidi="hi-IN"/>
        </w:rPr>
        <w:t>π</w:t>
      </w:r>
      <w:r w:rsidRPr="006D6BE5">
        <w:rPr>
          <w:rFonts w:ascii="Calibri" w:eastAsia="Calibri" w:hAnsi="Calibri" w:cs="Arial"/>
          <w:b/>
          <w:bCs/>
          <w:kern w:val="1"/>
          <w:position w:val="-13"/>
          <w:lang w:eastAsia="hi-IN" w:bidi="hi-IN"/>
        </w:rPr>
        <w:t>ε</w:t>
      </w:r>
      <w:r w:rsidRPr="006D6BE5">
        <w:rPr>
          <w:rFonts w:ascii="Calibri" w:eastAsia="Calibri" w:hAnsi="Calibri" w:cs="Arial"/>
          <w:b/>
          <w:bCs/>
          <w:spacing w:val="-2"/>
          <w:kern w:val="1"/>
          <w:position w:val="-13"/>
          <w:lang w:eastAsia="hi-IN" w:bidi="hi-IN"/>
        </w:rPr>
        <w:t>ξ</w:t>
      </w:r>
      <w:r w:rsidRPr="006D6BE5">
        <w:rPr>
          <w:rFonts w:ascii="Calibri" w:eastAsia="Calibri" w:hAnsi="Calibri" w:cs="Arial"/>
          <w:b/>
          <w:bCs/>
          <w:kern w:val="1"/>
          <w:position w:val="-13"/>
          <w:lang w:eastAsia="hi-IN" w:bidi="hi-IN"/>
        </w:rPr>
        <w:t>ερ</w:t>
      </w:r>
      <w:r w:rsidRPr="006D6BE5">
        <w:rPr>
          <w:rFonts w:ascii="Calibri" w:eastAsia="Calibri" w:hAnsi="Calibri" w:cs="Arial"/>
          <w:b/>
          <w:bCs/>
          <w:spacing w:val="-1"/>
          <w:kern w:val="1"/>
          <w:position w:val="-13"/>
          <w:lang w:eastAsia="hi-IN" w:bidi="hi-IN"/>
        </w:rPr>
        <w:t>γ</w:t>
      </w:r>
      <w:r w:rsidRPr="006D6BE5">
        <w:rPr>
          <w:rFonts w:ascii="Calibri" w:eastAsia="Calibri" w:hAnsi="Calibri" w:cs="Arial"/>
          <w:b/>
          <w:bCs/>
          <w:kern w:val="1"/>
          <w:position w:val="-13"/>
          <w:lang w:eastAsia="hi-IN" w:bidi="hi-IN"/>
        </w:rPr>
        <w:t>α</w:t>
      </w:r>
      <w:r w:rsidRPr="006D6BE5">
        <w:rPr>
          <w:rFonts w:ascii="Calibri" w:eastAsia="Calibri" w:hAnsi="Calibri" w:cs="Arial"/>
          <w:b/>
          <w:bCs/>
          <w:spacing w:val="-2"/>
          <w:kern w:val="1"/>
          <w:position w:val="-13"/>
          <w:lang w:eastAsia="hi-IN" w:bidi="hi-IN"/>
        </w:rPr>
        <w:t>σ</w:t>
      </w:r>
      <w:r w:rsidRPr="006D6BE5">
        <w:rPr>
          <w:rFonts w:ascii="Calibri" w:eastAsia="Calibri" w:hAnsi="Calibri" w:cs="Arial"/>
          <w:b/>
          <w:bCs/>
          <w:kern w:val="1"/>
          <w:position w:val="-13"/>
          <w:lang w:eastAsia="hi-IN" w:bidi="hi-IN"/>
        </w:rPr>
        <w:t>ία του</w:t>
      </w:r>
      <w:r w:rsidRPr="006D6BE5">
        <w:rPr>
          <w:rFonts w:ascii="Calibri" w:eastAsia="Calibri" w:hAnsi="Calibri" w:cs="Arial"/>
          <w:b/>
          <w:bCs/>
          <w:spacing w:val="-3"/>
          <w:kern w:val="1"/>
          <w:position w:val="-13"/>
          <w:lang w:eastAsia="hi-IN" w:bidi="hi-IN"/>
        </w:rPr>
        <w:t>ς</w:t>
      </w:r>
      <w:r w:rsidRPr="006D6BE5">
        <w:rPr>
          <w:rFonts w:ascii="Calibri" w:eastAsia="Calibri" w:hAnsi="Calibri" w:cs="Arial"/>
          <w:b/>
          <w:bCs/>
          <w:kern w:val="1"/>
          <w:position w:val="-13"/>
          <w:lang w:eastAsia="hi-IN" w:bidi="hi-IN"/>
        </w:rPr>
        <w:t>.</w:t>
      </w:r>
    </w:p>
    <w:p w:rsidR="006D6BE5" w:rsidRPr="006D6BE5" w:rsidRDefault="006D6BE5" w:rsidP="006D6BE5">
      <w:pPr>
        <w:widowControl w:val="0"/>
        <w:numPr>
          <w:ilvl w:val="0"/>
          <w:numId w:val="32"/>
        </w:numPr>
        <w:suppressAutoHyphens/>
        <w:spacing w:after="200" w:line="100" w:lineRule="atLeast"/>
        <w:ind w:left="284"/>
        <w:jc w:val="both"/>
        <w:rPr>
          <w:rFonts w:ascii="Calibri" w:eastAsia="Calibri" w:hAnsi="Calibri" w:cs="Arial"/>
          <w:spacing w:val="1"/>
          <w:kern w:val="1"/>
          <w:lang w:eastAsia="hi-IN" w:bidi="hi-IN"/>
        </w:rPr>
      </w:pPr>
      <w:r w:rsidRPr="006D6BE5">
        <w:rPr>
          <w:rFonts w:ascii="Calibri" w:eastAsia="Calibri" w:hAnsi="Calibri" w:cs="Arial"/>
          <w:spacing w:val="1"/>
          <w:kern w:val="1"/>
          <w:position w:val="-13"/>
          <w:lang w:eastAsia="hi-IN" w:bidi="hi-IN"/>
        </w:rPr>
        <w:t>Τα διαχωρισμένα ΕΑΑΜ, θα τοποθετούνται σε υποδοχείς κατάλληλου  χρώματος  ανάλογα με  την  επεξεργασία  που πρόκειται να ακολουθήσει και ειδικότερα: α) τα προς αποστείρωση ΕΑΑΜ θα τοποθετούνται σε συσκευασία κίτρινου  χρώματος,  β) τα προς αποτέφρωση  ΕΑΑΜ θα τοποθετούνται σε συσκευασία κόκκινου χρώματος όχι από PVC. Τα  αιχμηρά ή κοφτερά απόβλητα θα τοποθετούνται προηγουμένως σε άκαμπτες  ανθεκτικές συσκευασίες  μιας χρήσεως (ΚΥΑ 146163/2012). Ειδικότερα τα προς αποτέφρωση ΕΑΑΜ , θα συσκευάζονται σε χαρτοκυτία, με εσωτερική πλαστική επένδυση τύπου HOSPITAL BOX (των οποίων η μεγαλύτερη διάσταση -στερεά διαγώνιος του κυτίου- δεν θα πρέπει να είναι μεγαλύτερη από 75cm) και τα οποία θα είναι συσκευασμένα σε πλαστική κόκκινη σακούλα από συνθετικό υλικό, πλην PVC. Επίσης εξωτερικά του χαρτοκυτίου θα τοποθετείται πλαστική σακούλα πλην PVC ανάλογου χρώματος, που θα περικλείει το χαρτοκυτίο. Οι σακούλες θα είναι κατασκευασμένες από πρωτογενές (παρθένο) πολυαιθυλένιο με διαστάσεις 80Χ110</w:t>
      </w:r>
      <w:r w:rsidRPr="006D6BE5">
        <w:rPr>
          <w:rFonts w:ascii="Calibri" w:eastAsia="Calibri" w:hAnsi="Calibri" w:cs="Arial"/>
          <w:spacing w:val="1"/>
          <w:kern w:val="1"/>
          <w:position w:val="-13"/>
          <w:lang w:val="en-US" w:eastAsia="hi-IN" w:bidi="hi-IN"/>
        </w:rPr>
        <w:t>cm</w:t>
      </w:r>
      <w:r w:rsidRPr="006D6BE5">
        <w:rPr>
          <w:rFonts w:ascii="Calibri" w:eastAsia="Calibri" w:hAnsi="Calibri" w:cs="Arial"/>
          <w:spacing w:val="1"/>
          <w:kern w:val="1"/>
          <w:position w:val="-13"/>
          <w:lang w:eastAsia="hi-IN" w:bidi="hi-IN"/>
        </w:rPr>
        <w:t xml:space="preserve"> και πάχος 85-95 μm. Θα φέρουν σήμανση </w:t>
      </w:r>
      <w:r w:rsidRPr="006D6BE5">
        <w:rPr>
          <w:rFonts w:ascii="Calibri" w:eastAsia="Calibri" w:hAnsi="Calibri" w:cs="Arial"/>
          <w:i/>
          <w:spacing w:val="1"/>
          <w:kern w:val="1"/>
          <w:position w:val="-13"/>
          <w:lang w:eastAsia="hi-IN" w:bidi="hi-IN"/>
        </w:rPr>
        <w:t>«ΕΠΙΚΙΝΔΥΝΑ ΑΠΟΒΛΗΤΑ ΥΓΕΙΟΝΟΜΙΚΩΝ ΜΟΝΑΔΩΝ»</w:t>
      </w:r>
      <w:r w:rsidRPr="006D6BE5">
        <w:rPr>
          <w:rFonts w:ascii="Calibri" w:eastAsia="Calibri" w:hAnsi="Calibri" w:cs="Arial"/>
          <w:spacing w:val="1"/>
          <w:kern w:val="1"/>
          <w:position w:val="-13"/>
          <w:lang w:eastAsia="hi-IN" w:bidi="hi-IN"/>
        </w:rPr>
        <w:t xml:space="preserve"> καθώς και το σήμα του βιολογικού κινδύνου. Στο εσωτερικό των χαρτοκυτίων θα είναι συσκευασμένα τα ΕΑΑΜ σε πλαστική σακούλα από συνθετικό υλικό, πλην PVC και με ειδικό κλείστρο ασφαλείας, των οποίων το πάχος και η μηχανική αντοχή θα εγγυάται την αδιαπερατότητα και τη στεγανότητα της συσκευασίας.</w:t>
      </w:r>
    </w:p>
    <w:p w:rsidR="006D6BE5" w:rsidRPr="006D6BE5" w:rsidRDefault="006D6BE5" w:rsidP="006D6BE5">
      <w:pPr>
        <w:widowControl w:val="0"/>
        <w:suppressAutoHyphens/>
        <w:spacing w:after="120" w:line="100" w:lineRule="atLeast"/>
        <w:jc w:val="both"/>
        <w:rPr>
          <w:rFonts w:ascii="Calibri" w:eastAsia="Calibri" w:hAnsi="Calibri" w:cs="Arial"/>
          <w:kern w:val="1"/>
          <w:lang w:eastAsia="hi-IN" w:bidi="hi-IN"/>
        </w:rPr>
      </w:pPr>
      <w:r w:rsidRPr="006D6BE5">
        <w:rPr>
          <w:rFonts w:ascii="Calibri" w:eastAsia="Calibri" w:hAnsi="Calibri" w:cs="Arial"/>
          <w:spacing w:val="1"/>
          <w:kern w:val="1"/>
          <w:lang w:eastAsia="hi-IN" w:bidi="hi-IN"/>
        </w:rPr>
        <w:t xml:space="preserve">Για τα ΕΑΑΜ προς αποστείρωση επιτρέπεται η χρήση τροχήλατων ειδικών κάδων δευτερογενούς συσκευασίας των αποβλήτων για την σύννομη και ασφαλή οδική μεταφορά των αποβλήτων εκτός Υ.Μ. Στην περίπτωση αυτή τα απόβλητα θα συσκευάζονται από την Υ.Μ σε κατάλληλους πρωτογενείς περιέκτες και οι κάδοι (δευτερογενείς περιέκτες), θα διατίθενται για την εκτέλεση του έργου συλλογής - μεταφοράς από τον ανάδοχο, δίχως πρόσθετη οικονομική επιβάρυνση. Οι κάδοι θα  είναι πιστοποιημένοι κατά ADR και θα </w:t>
      </w:r>
      <w:r w:rsidRPr="006D6BE5">
        <w:rPr>
          <w:rFonts w:ascii="Calibri" w:eastAsia="Calibri" w:hAnsi="Calibri" w:cs="Arial"/>
          <w:spacing w:val="1"/>
          <w:kern w:val="1"/>
          <w:lang w:eastAsia="hi-IN" w:bidi="hi-IN"/>
        </w:rPr>
        <w:lastRenderedPageBreak/>
        <w:t>απολυμαίνονται καταλλήλως από τον ανάδοχο μετά από κάθε χρήση λαμβάνοντας  υπόψη τα πρότυπα  ΕΛΟΤ ΕΝ  1275–99  και ΕΛΟΤ ΕΝ 1276–98. Να  κατατεθούν επίσης και τα σχετικά πιστοποιητικά ADR και ΕΛΟΤ.</w:t>
      </w:r>
    </w:p>
    <w:p w:rsidR="006D6BE5" w:rsidRPr="006D6BE5" w:rsidRDefault="006D6BE5" w:rsidP="006D6BE5">
      <w:pPr>
        <w:widowControl w:val="0"/>
        <w:numPr>
          <w:ilvl w:val="0"/>
          <w:numId w:val="32"/>
        </w:numPr>
        <w:suppressAutoHyphens/>
        <w:spacing w:after="200" w:line="100" w:lineRule="atLeast"/>
        <w:ind w:hanging="76"/>
        <w:jc w:val="both"/>
        <w:rPr>
          <w:rFonts w:ascii="Calibri" w:eastAsia="Calibri" w:hAnsi="Calibri" w:cs="Arial"/>
          <w:kern w:val="1"/>
          <w:lang w:eastAsia="hi-IN" w:bidi="hi-IN"/>
        </w:rPr>
      </w:pPr>
      <w:r w:rsidRPr="006D6BE5">
        <w:rPr>
          <w:rFonts w:ascii="Calibri" w:eastAsia="Calibri" w:hAnsi="Calibri" w:cs="Arial"/>
          <w:spacing w:val="1"/>
          <w:kern w:val="1"/>
          <w:lang w:eastAsia="hi-IN" w:bidi="hi-IN"/>
        </w:rPr>
        <w:t>Σ</w:t>
      </w:r>
      <w:r w:rsidRPr="006D6BE5">
        <w:rPr>
          <w:rFonts w:ascii="Calibri" w:eastAsia="Calibri" w:hAnsi="Calibri" w:cs="Arial"/>
          <w:kern w:val="1"/>
          <w:lang w:eastAsia="hi-IN" w:bidi="hi-IN"/>
        </w:rPr>
        <w:t>υχ</w:t>
      </w:r>
      <w:r w:rsidRPr="006D6BE5">
        <w:rPr>
          <w:rFonts w:ascii="Calibri" w:eastAsia="Calibri" w:hAnsi="Calibri" w:cs="Arial"/>
          <w:spacing w:val="-1"/>
          <w:kern w:val="1"/>
          <w:lang w:eastAsia="hi-IN" w:bidi="hi-IN"/>
        </w:rPr>
        <w:t>ν</w:t>
      </w:r>
      <w:r w:rsidRPr="006D6BE5">
        <w:rPr>
          <w:rFonts w:ascii="Calibri" w:eastAsia="Calibri" w:hAnsi="Calibri" w:cs="Arial"/>
          <w:spacing w:val="-3"/>
          <w:kern w:val="1"/>
          <w:lang w:eastAsia="hi-IN" w:bidi="hi-IN"/>
        </w:rPr>
        <w:t>ό</w:t>
      </w:r>
      <w:r w:rsidRPr="006D6BE5">
        <w:rPr>
          <w:rFonts w:ascii="Calibri" w:eastAsia="Calibri" w:hAnsi="Calibri" w:cs="Arial"/>
          <w:kern w:val="1"/>
          <w:lang w:eastAsia="hi-IN" w:bidi="hi-IN"/>
        </w:rPr>
        <w:t xml:space="preserve">τητα </w:t>
      </w:r>
      <w:r w:rsidRPr="006D6BE5">
        <w:rPr>
          <w:rFonts w:ascii="Calibri" w:eastAsia="Calibri" w:hAnsi="Calibri" w:cs="Arial"/>
          <w:spacing w:val="-1"/>
          <w:kern w:val="1"/>
          <w:lang w:eastAsia="hi-IN" w:bidi="hi-IN"/>
        </w:rPr>
        <w:t>φ</w:t>
      </w:r>
      <w:r w:rsidRPr="006D6BE5">
        <w:rPr>
          <w:rFonts w:ascii="Calibri" w:eastAsia="Calibri" w:hAnsi="Calibri" w:cs="Arial"/>
          <w:kern w:val="1"/>
          <w:lang w:eastAsia="hi-IN" w:bidi="hi-IN"/>
        </w:rPr>
        <w:t>όρτω</w:t>
      </w:r>
      <w:r w:rsidRPr="006D6BE5">
        <w:rPr>
          <w:rFonts w:ascii="Calibri" w:eastAsia="Calibri" w:hAnsi="Calibri" w:cs="Arial"/>
          <w:spacing w:val="1"/>
          <w:kern w:val="1"/>
          <w:lang w:eastAsia="hi-IN" w:bidi="hi-IN"/>
        </w:rPr>
        <w:t>σ</w:t>
      </w:r>
      <w:r w:rsidRPr="006D6BE5">
        <w:rPr>
          <w:rFonts w:ascii="Calibri" w:eastAsia="Calibri" w:hAnsi="Calibri" w:cs="Arial"/>
          <w:kern w:val="1"/>
          <w:lang w:eastAsia="hi-IN" w:bidi="hi-IN"/>
        </w:rPr>
        <w:t xml:space="preserve">ης </w:t>
      </w:r>
      <w:r w:rsidRPr="006D6BE5">
        <w:rPr>
          <w:rFonts w:ascii="Calibri" w:eastAsia="Calibri" w:hAnsi="Calibri" w:cs="Arial"/>
          <w:spacing w:val="-3"/>
          <w:kern w:val="1"/>
          <w:lang w:eastAsia="hi-IN" w:bidi="hi-IN"/>
        </w:rPr>
        <w:t>κ</w:t>
      </w:r>
      <w:r w:rsidRPr="006D6BE5">
        <w:rPr>
          <w:rFonts w:ascii="Calibri" w:eastAsia="Calibri" w:hAnsi="Calibri" w:cs="Arial"/>
          <w:kern w:val="1"/>
          <w:lang w:eastAsia="hi-IN" w:bidi="hi-IN"/>
        </w:rPr>
        <w:t>άθε πέντε (5) ημέρες ή και συχνότερα α</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ά</w:t>
      </w:r>
      <w:r w:rsidRPr="006D6BE5">
        <w:rPr>
          <w:rFonts w:ascii="Calibri" w:eastAsia="Calibri" w:hAnsi="Calibri" w:cs="Arial"/>
          <w:spacing w:val="-1"/>
          <w:kern w:val="1"/>
          <w:lang w:eastAsia="hi-IN" w:bidi="hi-IN"/>
        </w:rPr>
        <w:t>λ</w:t>
      </w:r>
      <w:r w:rsidRPr="006D6BE5">
        <w:rPr>
          <w:rFonts w:ascii="Calibri" w:eastAsia="Calibri" w:hAnsi="Calibri" w:cs="Arial"/>
          <w:kern w:val="1"/>
          <w:lang w:eastAsia="hi-IN" w:bidi="hi-IN"/>
        </w:rPr>
        <w:t>ο</w:t>
      </w:r>
      <w:r w:rsidRPr="006D6BE5">
        <w:rPr>
          <w:rFonts w:ascii="Calibri" w:eastAsia="Calibri" w:hAnsi="Calibri" w:cs="Arial"/>
          <w:spacing w:val="-1"/>
          <w:kern w:val="1"/>
          <w:lang w:eastAsia="hi-IN" w:bidi="hi-IN"/>
        </w:rPr>
        <w:t>γ</w:t>
      </w:r>
      <w:r w:rsidRPr="006D6BE5">
        <w:rPr>
          <w:rFonts w:ascii="Calibri" w:eastAsia="Calibri" w:hAnsi="Calibri" w:cs="Arial"/>
          <w:kern w:val="1"/>
          <w:lang w:eastAsia="hi-IN" w:bidi="hi-IN"/>
        </w:rPr>
        <w:t>α</w:t>
      </w:r>
      <w:r w:rsidRPr="006D6BE5">
        <w:rPr>
          <w:rFonts w:ascii="Calibri" w:eastAsia="Calibri" w:hAnsi="Calibri" w:cs="Arial"/>
          <w:spacing w:val="53"/>
          <w:kern w:val="1"/>
          <w:lang w:eastAsia="hi-IN" w:bidi="hi-IN"/>
        </w:rPr>
        <w:t xml:space="preserve"> </w:t>
      </w:r>
      <w:r w:rsidRPr="006D6BE5">
        <w:rPr>
          <w:rFonts w:ascii="Calibri" w:eastAsia="Calibri" w:hAnsi="Calibri" w:cs="Arial"/>
          <w:kern w:val="1"/>
          <w:lang w:eastAsia="hi-IN" w:bidi="hi-IN"/>
        </w:rPr>
        <w:t>με</w:t>
      </w:r>
      <w:r w:rsidRPr="006D6BE5">
        <w:rPr>
          <w:rFonts w:ascii="Calibri" w:eastAsia="Calibri" w:hAnsi="Calibri" w:cs="Arial"/>
          <w:spacing w:val="53"/>
          <w:kern w:val="1"/>
          <w:lang w:eastAsia="hi-IN" w:bidi="hi-IN"/>
        </w:rPr>
        <w:t xml:space="preserve"> </w:t>
      </w:r>
      <w:r w:rsidRPr="006D6BE5">
        <w:rPr>
          <w:rFonts w:ascii="Calibri" w:eastAsia="Calibri" w:hAnsi="Calibri" w:cs="Arial"/>
          <w:kern w:val="1"/>
          <w:lang w:eastAsia="hi-IN" w:bidi="hi-IN"/>
        </w:rPr>
        <w:t>την</w:t>
      </w:r>
      <w:r w:rsidRPr="006D6BE5">
        <w:rPr>
          <w:rFonts w:ascii="Calibri" w:eastAsia="Calibri" w:hAnsi="Calibri" w:cs="Arial"/>
          <w:spacing w:val="53"/>
          <w:kern w:val="1"/>
          <w:lang w:eastAsia="hi-IN" w:bidi="hi-IN"/>
        </w:rPr>
        <w:t xml:space="preserve"> </w:t>
      </w:r>
      <w:r w:rsidRPr="006D6BE5">
        <w:rPr>
          <w:rFonts w:ascii="Calibri" w:eastAsia="Calibri" w:hAnsi="Calibri" w:cs="Arial"/>
          <w:kern w:val="1"/>
          <w:lang w:eastAsia="hi-IN" w:bidi="hi-IN"/>
        </w:rPr>
        <w:t>χωρη</w:t>
      </w:r>
      <w:r w:rsidRPr="006D6BE5">
        <w:rPr>
          <w:rFonts w:ascii="Calibri" w:eastAsia="Calibri" w:hAnsi="Calibri" w:cs="Arial"/>
          <w:spacing w:val="-3"/>
          <w:kern w:val="1"/>
          <w:lang w:eastAsia="hi-IN" w:bidi="hi-IN"/>
        </w:rPr>
        <w:t>τ</w:t>
      </w:r>
      <w:r w:rsidRPr="006D6BE5">
        <w:rPr>
          <w:rFonts w:ascii="Calibri" w:eastAsia="Calibri" w:hAnsi="Calibri" w:cs="Arial"/>
          <w:spacing w:val="2"/>
          <w:kern w:val="1"/>
          <w:lang w:eastAsia="hi-IN" w:bidi="hi-IN"/>
        </w:rPr>
        <w:t>ι</w:t>
      </w:r>
      <w:r w:rsidRPr="006D6BE5">
        <w:rPr>
          <w:rFonts w:ascii="Calibri" w:eastAsia="Calibri" w:hAnsi="Calibri" w:cs="Arial"/>
          <w:spacing w:val="-1"/>
          <w:kern w:val="1"/>
          <w:lang w:eastAsia="hi-IN" w:bidi="hi-IN"/>
        </w:rPr>
        <w:t>κ</w:t>
      </w:r>
      <w:r w:rsidRPr="006D6BE5">
        <w:rPr>
          <w:rFonts w:ascii="Calibri" w:eastAsia="Calibri" w:hAnsi="Calibri" w:cs="Arial"/>
          <w:kern w:val="1"/>
          <w:lang w:eastAsia="hi-IN" w:bidi="hi-IN"/>
        </w:rPr>
        <w:t>ότ</w:t>
      </w:r>
      <w:r w:rsidRPr="006D6BE5">
        <w:rPr>
          <w:rFonts w:ascii="Calibri" w:eastAsia="Calibri" w:hAnsi="Calibri" w:cs="Arial"/>
          <w:spacing w:val="-3"/>
          <w:kern w:val="1"/>
          <w:lang w:eastAsia="hi-IN" w:bidi="hi-IN"/>
        </w:rPr>
        <w:t>η</w:t>
      </w:r>
      <w:r w:rsidRPr="006D6BE5">
        <w:rPr>
          <w:rFonts w:ascii="Calibri" w:eastAsia="Calibri" w:hAnsi="Calibri" w:cs="Arial"/>
          <w:kern w:val="1"/>
          <w:lang w:eastAsia="hi-IN" w:bidi="hi-IN"/>
        </w:rPr>
        <w:t>τα</w:t>
      </w:r>
      <w:r w:rsidRPr="006D6BE5">
        <w:rPr>
          <w:rFonts w:ascii="Calibri" w:eastAsia="Calibri" w:hAnsi="Calibri" w:cs="Arial"/>
          <w:spacing w:val="56"/>
          <w:kern w:val="1"/>
          <w:lang w:eastAsia="hi-IN" w:bidi="hi-IN"/>
        </w:rPr>
        <w:t xml:space="preserve"> </w:t>
      </w:r>
      <w:r w:rsidRPr="006D6BE5">
        <w:rPr>
          <w:rFonts w:ascii="Calibri" w:eastAsia="Calibri" w:hAnsi="Calibri" w:cs="Arial"/>
          <w:spacing w:val="-3"/>
          <w:kern w:val="1"/>
          <w:lang w:eastAsia="hi-IN" w:bidi="hi-IN"/>
        </w:rPr>
        <w:t>τ</w:t>
      </w:r>
      <w:r w:rsidRPr="006D6BE5">
        <w:rPr>
          <w:rFonts w:ascii="Calibri" w:eastAsia="Calibri" w:hAnsi="Calibri" w:cs="Arial"/>
          <w:kern w:val="1"/>
          <w:lang w:eastAsia="hi-IN" w:bidi="hi-IN"/>
        </w:rPr>
        <w:t>ου</w:t>
      </w:r>
      <w:r w:rsidRPr="006D6BE5">
        <w:rPr>
          <w:rFonts w:ascii="Calibri" w:eastAsia="Calibri" w:hAnsi="Calibri" w:cs="Arial"/>
          <w:spacing w:val="56"/>
          <w:kern w:val="1"/>
          <w:lang w:eastAsia="hi-IN" w:bidi="hi-IN"/>
        </w:rPr>
        <w:t xml:space="preserve"> </w:t>
      </w:r>
      <w:r w:rsidRPr="006D6BE5">
        <w:rPr>
          <w:rFonts w:ascii="Calibri" w:eastAsia="Calibri" w:hAnsi="Calibri" w:cs="Arial"/>
          <w:kern w:val="1"/>
          <w:lang w:eastAsia="hi-IN" w:bidi="hi-IN"/>
        </w:rPr>
        <w:t>ψυ</w:t>
      </w:r>
      <w:r w:rsidRPr="006D6BE5">
        <w:rPr>
          <w:rFonts w:ascii="Calibri" w:eastAsia="Calibri" w:hAnsi="Calibri" w:cs="Arial"/>
          <w:spacing w:val="-3"/>
          <w:kern w:val="1"/>
          <w:lang w:eastAsia="hi-IN" w:bidi="hi-IN"/>
        </w:rPr>
        <w:t>γε</w:t>
      </w:r>
      <w:r w:rsidRPr="006D6BE5">
        <w:rPr>
          <w:rFonts w:ascii="Calibri" w:eastAsia="Calibri" w:hAnsi="Calibri" w:cs="Arial"/>
          <w:spacing w:val="2"/>
          <w:kern w:val="1"/>
          <w:lang w:eastAsia="hi-IN" w:bidi="hi-IN"/>
        </w:rPr>
        <w:t>ί</w:t>
      </w:r>
      <w:r w:rsidRPr="006D6BE5">
        <w:rPr>
          <w:rFonts w:ascii="Calibri" w:eastAsia="Calibri" w:hAnsi="Calibri" w:cs="Arial"/>
          <w:kern w:val="1"/>
          <w:lang w:eastAsia="hi-IN" w:bidi="hi-IN"/>
        </w:rPr>
        <w:t>ο</w:t>
      </w:r>
      <w:r w:rsidRPr="006D6BE5">
        <w:rPr>
          <w:rFonts w:ascii="Calibri" w:eastAsia="Calibri" w:hAnsi="Calibri" w:cs="Arial"/>
          <w:spacing w:val="-2"/>
          <w:kern w:val="1"/>
          <w:lang w:eastAsia="hi-IN" w:bidi="hi-IN"/>
        </w:rPr>
        <w:t>υ, σε θερμοκρασία ≤5</w:t>
      </w:r>
      <w:r w:rsidRPr="006D6BE5">
        <w:rPr>
          <w:rFonts w:ascii="Calibri" w:eastAsia="Calibri" w:hAnsi="Calibri" w:cs="Arial"/>
          <w:spacing w:val="-2"/>
          <w:kern w:val="1"/>
          <w:vertAlign w:val="superscript"/>
          <w:lang w:eastAsia="hi-IN" w:bidi="hi-IN"/>
        </w:rPr>
        <w:t>ο</w:t>
      </w:r>
      <w:r w:rsidRPr="006D6BE5">
        <w:rPr>
          <w:rFonts w:ascii="Calibri" w:eastAsia="Calibri" w:hAnsi="Calibri" w:cs="Arial"/>
          <w:spacing w:val="-2"/>
          <w:kern w:val="1"/>
          <w:lang w:eastAsia="hi-IN" w:bidi="hi-IN"/>
        </w:rPr>
        <w:t>C όταν οι ποσότητες των αποβλήτων είναι μεγαλύτερες από 500 λίτρα</w:t>
      </w:r>
      <w:r w:rsidRPr="006D6BE5">
        <w:rPr>
          <w:rFonts w:ascii="Calibri" w:eastAsia="Calibri" w:hAnsi="Calibri" w:cs="Arial"/>
          <w:kern w:val="1"/>
          <w:lang w:eastAsia="hi-IN" w:bidi="hi-IN"/>
        </w:rPr>
        <w:t>.</w:t>
      </w:r>
      <w:r w:rsidRPr="006D6BE5">
        <w:rPr>
          <w:rFonts w:ascii="Calibri" w:eastAsia="Calibri" w:hAnsi="Calibri" w:cs="Arial"/>
          <w:spacing w:val="54"/>
          <w:kern w:val="1"/>
          <w:lang w:eastAsia="hi-IN" w:bidi="hi-IN"/>
        </w:rPr>
        <w:t xml:space="preserve"> </w:t>
      </w:r>
      <w:r w:rsidRPr="006D6BE5">
        <w:rPr>
          <w:rFonts w:ascii="Calibri" w:eastAsia="Calibri" w:hAnsi="Calibri" w:cs="Arial"/>
          <w:kern w:val="1"/>
          <w:lang w:eastAsia="hi-IN" w:bidi="hi-IN"/>
        </w:rPr>
        <w:t>Για ποσότητες όχι μεγαλύτερες των 500 λίτρων (ιδιαίτερα για τα Κέντρα Υγείας), η συχνότητα φόρτωσης μπορεί να είναι το ανώτερο κάθε 30 ημέρες και ανάλογα με την χωρητικότητα του ψυγείου τους, σε θερμοκρασία ≤0</w:t>
      </w:r>
      <w:r w:rsidRPr="006D6BE5">
        <w:rPr>
          <w:rFonts w:ascii="Calibri" w:eastAsia="Calibri" w:hAnsi="Calibri" w:cs="Arial"/>
          <w:kern w:val="1"/>
          <w:vertAlign w:val="superscript"/>
          <w:lang w:eastAsia="hi-IN" w:bidi="hi-IN"/>
        </w:rPr>
        <w:t>ο</w:t>
      </w:r>
      <w:r w:rsidRPr="006D6BE5">
        <w:rPr>
          <w:rFonts w:ascii="Calibri" w:eastAsia="Calibri" w:hAnsi="Calibri" w:cs="Arial"/>
          <w:kern w:val="1"/>
          <w:lang w:eastAsia="hi-IN" w:bidi="hi-IN"/>
        </w:rPr>
        <w:t xml:space="preserve">C. Σε έκτακτες </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ε</w:t>
      </w:r>
      <w:r w:rsidRPr="006D6BE5">
        <w:rPr>
          <w:rFonts w:ascii="Calibri" w:eastAsia="Calibri" w:hAnsi="Calibri" w:cs="Arial"/>
          <w:spacing w:val="-3"/>
          <w:kern w:val="1"/>
          <w:lang w:eastAsia="hi-IN" w:bidi="hi-IN"/>
        </w:rPr>
        <w:t>ρ</w:t>
      </w:r>
      <w:r w:rsidRPr="006D6BE5">
        <w:rPr>
          <w:rFonts w:ascii="Calibri" w:eastAsia="Calibri" w:hAnsi="Calibri" w:cs="Arial"/>
          <w:kern w:val="1"/>
          <w:lang w:eastAsia="hi-IN" w:bidi="hi-IN"/>
        </w:rPr>
        <w:t>ι</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τώ</w:t>
      </w:r>
      <w:r w:rsidRPr="006D6BE5">
        <w:rPr>
          <w:rFonts w:ascii="Calibri" w:eastAsia="Calibri" w:hAnsi="Calibri" w:cs="Arial"/>
          <w:spacing w:val="1"/>
          <w:kern w:val="1"/>
          <w:lang w:eastAsia="hi-IN" w:bidi="hi-IN"/>
        </w:rPr>
        <w:t>σ</w:t>
      </w:r>
      <w:r w:rsidRPr="006D6BE5">
        <w:rPr>
          <w:rFonts w:ascii="Calibri" w:eastAsia="Calibri" w:hAnsi="Calibri" w:cs="Arial"/>
          <w:spacing w:val="-3"/>
          <w:kern w:val="1"/>
          <w:lang w:eastAsia="hi-IN" w:bidi="hi-IN"/>
        </w:rPr>
        <w:t>ε</w:t>
      </w:r>
      <w:r w:rsidRPr="006D6BE5">
        <w:rPr>
          <w:rFonts w:ascii="Calibri" w:eastAsia="Calibri" w:hAnsi="Calibri" w:cs="Arial"/>
          <w:spacing w:val="2"/>
          <w:kern w:val="1"/>
          <w:lang w:eastAsia="hi-IN" w:bidi="hi-IN"/>
        </w:rPr>
        <w:t>ι</w:t>
      </w:r>
      <w:r w:rsidRPr="006D6BE5">
        <w:rPr>
          <w:rFonts w:ascii="Calibri" w:eastAsia="Calibri" w:hAnsi="Calibri" w:cs="Arial"/>
          <w:kern w:val="1"/>
          <w:lang w:eastAsia="hi-IN" w:bidi="hi-IN"/>
        </w:rPr>
        <w:t>ς</w:t>
      </w:r>
      <w:r w:rsidRPr="006D6BE5">
        <w:rPr>
          <w:rFonts w:ascii="Calibri" w:eastAsia="Calibri" w:hAnsi="Calibri" w:cs="Arial"/>
          <w:spacing w:val="45"/>
          <w:kern w:val="1"/>
          <w:lang w:eastAsia="hi-IN" w:bidi="hi-IN"/>
        </w:rPr>
        <w:t xml:space="preserve"> </w:t>
      </w:r>
      <w:r w:rsidRPr="006D6BE5">
        <w:rPr>
          <w:rFonts w:ascii="Calibri" w:eastAsia="Calibri" w:hAnsi="Calibri" w:cs="Arial"/>
          <w:spacing w:val="-1"/>
          <w:kern w:val="1"/>
          <w:lang w:eastAsia="hi-IN" w:bidi="hi-IN"/>
        </w:rPr>
        <w:t>κ</w:t>
      </w:r>
      <w:r w:rsidRPr="006D6BE5">
        <w:rPr>
          <w:rFonts w:ascii="Calibri" w:eastAsia="Calibri" w:hAnsi="Calibri" w:cs="Arial"/>
          <w:spacing w:val="-2"/>
          <w:kern w:val="1"/>
          <w:lang w:eastAsia="hi-IN" w:bidi="hi-IN"/>
        </w:rPr>
        <w:t>α</w:t>
      </w:r>
      <w:r w:rsidRPr="006D6BE5">
        <w:rPr>
          <w:rFonts w:ascii="Calibri" w:eastAsia="Calibri" w:hAnsi="Calibri" w:cs="Arial"/>
          <w:spacing w:val="-3"/>
          <w:kern w:val="1"/>
          <w:lang w:eastAsia="hi-IN" w:bidi="hi-IN"/>
        </w:rPr>
        <w:t>τ</w:t>
      </w:r>
      <w:r w:rsidRPr="006D6BE5">
        <w:rPr>
          <w:rFonts w:ascii="Calibri" w:eastAsia="Calibri" w:hAnsi="Calibri" w:cs="Arial"/>
          <w:kern w:val="1"/>
          <w:lang w:eastAsia="hi-IN" w:bidi="hi-IN"/>
        </w:rPr>
        <w:t>ό</w:t>
      </w:r>
      <w:r w:rsidRPr="006D6BE5">
        <w:rPr>
          <w:rFonts w:ascii="Calibri" w:eastAsia="Calibri" w:hAnsi="Calibri" w:cs="Arial"/>
          <w:spacing w:val="-1"/>
          <w:kern w:val="1"/>
          <w:lang w:eastAsia="hi-IN" w:bidi="hi-IN"/>
        </w:rPr>
        <w:t>π</w:t>
      </w:r>
      <w:r w:rsidRPr="006D6BE5">
        <w:rPr>
          <w:rFonts w:ascii="Calibri" w:eastAsia="Calibri" w:hAnsi="Calibri" w:cs="Arial"/>
          <w:spacing w:val="2"/>
          <w:kern w:val="1"/>
          <w:lang w:eastAsia="hi-IN" w:bidi="hi-IN"/>
        </w:rPr>
        <w:t>ι</w:t>
      </w:r>
      <w:r w:rsidRPr="006D6BE5">
        <w:rPr>
          <w:rFonts w:ascii="Calibri" w:eastAsia="Calibri" w:hAnsi="Calibri" w:cs="Arial"/>
          <w:kern w:val="1"/>
          <w:lang w:eastAsia="hi-IN" w:bidi="hi-IN"/>
        </w:rPr>
        <w:t>ν</w:t>
      </w:r>
      <w:r w:rsidRPr="006D6BE5">
        <w:rPr>
          <w:rFonts w:ascii="Calibri" w:eastAsia="Calibri" w:hAnsi="Calibri" w:cs="Arial"/>
          <w:spacing w:val="46"/>
          <w:kern w:val="1"/>
          <w:lang w:eastAsia="hi-IN" w:bidi="hi-IN"/>
        </w:rPr>
        <w:t xml:space="preserve"> </w:t>
      </w:r>
      <w:r w:rsidRPr="006D6BE5">
        <w:rPr>
          <w:rFonts w:ascii="Calibri" w:eastAsia="Calibri" w:hAnsi="Calibri" w:cs="Arial"/>
          <w:spacing w:val="-2"/>
          <w:kern w:val="1"/>
          <w:lang w:eastAsia="hi-IN" w:bidi="hi-IN"/>
        </w:rPr>
        <w:t>σ</w:t>
      </w:r>
      <w:r w:rsidRPr="006D6BE5">
        <w:rPr>
          <w:rFonts w:ascii="Calibri" w:eastAsia="Calibri" w:hAnsi="Calibri" w:cs="Arial"/>
          <w:kern w:val="1"/>
          <w:lang w:eastAsia="hi-IN" w:bidi="hi-IN"/>
        </w:rPr>
        <w:t>υ</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ε</w:t>
      </w:r>
      <w:r w:rsidRPr="006D6BE5">
        <w:rPr>
          <w:rFonts w:ascii="Calibri" w:eastAsia="Calibri" w:hAnsi="Calibri" w:cs="Arial"/>
          <w:spacing w:val="-1"/>
          <w:kern w:val="1"/>
          <w:lang w:eastAsia="hi-IN" w:bidi="hi-IN"/>
        </w:rPr>
        <w:t>νν</w:t>
      </w:r>
      <w:r w:rsidRPr="006D6BE5">
        <w:rPr>
          <w:rFonts w:ascii="Calibri" w:eastAsia="Calibri" w:hAnsi="Calibri" w:cs="Arial"/>
          <w:kern w:val="1"/>
          <w:lang w:eastAsia="hi-IN" w:bidi="hi-IN"/>
        </w:rPr>
        <w:t>όη</w:t>
      </w:r>
      <w:r w:rsidRPr="006D6BE5">
        <w:rPr>
          <w:rFonts w:ascii="Calibri" w:eastAsia="Calibri" w:hAnsi="Calibri" w:cs="Arial"/>
          <w:spacing w:val="-2"/>
          <w:kern w:val="1"/>
          <w:lang w:eastAsia="hi-IN" w:bidi="hi-IN"/>
        </w:rPr>
        <w:t>σ</w:t>
      </w:r>
      <w:r w:rsidRPr="006D6BE5">
        <w:rPr>
          <w:rFonts w:ascii="Calibri" w:eastAsia="Calibri" w:hAnsi="Calibri" w:cs="Arial"/>
          <w:kern w:val="1"/>
          <w:lang w:eastAsia="hi-IN" w:bidi="hi-IN"/>
        </w:rPr>
        <w:t>ης,</w:t>
      </w:r>
      <w:r w:rsidRPr="006D6BE5">
        <w:rPr>
          <w:rFonts w:ascii="Calibri" w:eastAsia="Calibri" w:hAnsi="Calibri" w:cs="Arial"/>
          <w:spacing w:val="45"/>
          <w:kern w:val="1"/>
          <w:lang w:eastAsia="hi-IN" w:bidi="hi-IN"/>
        </w:rPr>
        <w:t xml:space="preserve"> </w:t>
      </w:r>
      <w:r w:rsidRPr="006D6BE5">
        <w:rPr>
          <w:rFonts w:ascii="Calibri" w:eastAsia="Calibri" w:hAnsi="Calibri" w:cs="Arial"/>
          <w:spacing w:val="1"/>
          <w:kern w:val="1"/>
          <w:lang w:eastAsia="hi-IN" w:bidi="hi-IN"/>
        </w:rPr>
        <w:t>σ</w:t>
      </w:r>
      <w:r w:rsidRPr="006D6BE5">
        <w:rPr>
          <w:rFonts w:ascii="Calibri" w:eastAsia="Calibri" w:hAnsi="Calibri" w:cs="Arial"/>
          <w:kern w:val="1"/>
          <w:lang w:eastAsia="hi-IN" w:bidi="hi-IN"/>
        </w:rPr>
        <w:t>ύμ</w:t>
      </w:r>
      <w:r w:rsidRPr="006D6BE5">
        <w:rPr>
          <w:rFonts w:ascii="Calibri" w:eastAsia="Calibri" w:hAnsi="Calibri" w:cs="Arial"/>
          <w:spacing w:val="-1"/>
          <w:kern w:val="1"/>
          <w:lang w:eastAsia="hi-IN" w:bidi="hi-IN"/>
        </w:rPr>
        <w:t>φ</w:t>
      </w:r>
      <w:r w:rsidRPr="006D6BE5">
        <w:rPr>
          <w:rFonts w:ascii="Calibri" w:eastAsia="Calibri" w:hAnsi="Calibri" w:cs="Arial"/>
          <w:kern w:val="1"/>
          <w:lang w:eastAsia="hi-IN" w:bidi="hi-IN"/>
        </w:rPr>
        <w:t>ω</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α πάντα</w:t>
      </w:r>
      <w:r w:rsidRPr="006D6BE5">
        <w:rPr>
          <w:rFonts w:ascii="Calibri" w:eastAsia="Calibri" w:hAnsi="Calibri" w:cs="Arial"/>
          <w:spacing w:val="44"/>
          <w:kern w:val="1"/>
          <w:lang w:eastAsia="hi-IN" w:bidi="hi-IN"/>
        </w:rPr>
        <w:t xml:space="preserve"> </w:t>
      </w:r>
      <w:r w:rsidRPr="006D6BE5">
        <w:rPr>
          <w:rFonts w:ascii="Calibri" w:eastAsia="Calibri" w:hAnsi="Calibri" w:cs="Arial"/>
          <w:kern w:val="1"/>
          <w:lang w:eastAsia="hi-IN" w:bidi="hi-IN"/>
        </w:rPr>
        <w:t>με</w:t>
      </w:r>
      <w:r w:rsidRPr="006D6BE5">
        <w:rPr>
          <w:rFonts w:ascii="Calibri" w:eastAsia="Calibri" w:hAnsi="Calibri" w:cs="Arial"/>
          <w:spacing w:val="44"/>
          <w:kern w:val="1"/>
          <w:lang w:eastAsia="hi-IN" w:bidi="hi-IN"/>
        </w:rPr>
        <w:t xml:space="preserve"> </w:t>
      </w:r>
      <w:r w:rsidRPr="006D6BE5">
        <w:rPr>
          <w:rFonts w:ascii="Calibri" w:eastAsia="Calibri" w:hAnsi="Calibri" w:cs="Arial"/>
          <w:kern w:val="1"/>
          <w:lang w:eastAsia="hi-IN" w:bidi="hi-IN"/>
        </w:rPr>
        <w:t>την</w:t>
      </w:r>
      <w:r w:rsidRPr="006D6BE5">
        <w:rPr>
          <w:rFonts w:ascii="Calibri" w:eastAsia="Calibri" w:hAnsi="Calibri" w:cs="Arial"/>
          <w:spacing w:val="46"/>
          <w:kern w:val="1"/>
          <w:lang w:eastAsia="hi-IN" w:bidi="hi-IN"/>
        </w:rPr>
        <w:t xml:space="preserve"> </w:t>
      </w:r>
      <w:r w:rsidRPr="006D6BE5">
        <w:rPr>
          <w:rFonts w:ascii="Calibri" w:eastAsia="Calibri" w:hAnsi="Calibri" w:cs="Arial"/>
          <w:spacing w:val="-1"/>
          <w:kern w:val="1"/>
          <w:lang w:eastAsia="hi-IN" w:bidi="hi-IN"/>
        </w:rPr>
        <w:t>ΚΥΑ 146163/2012. Επειδή, λόγω της γεωγραφικής μας θέσης (νησί), ενδέχεται να χρησιμοποιηθούν πλωτά μέσα για τη μεταφορά των ΕΑΑΜ στη μονάδα επεξεργασίας τους, οι υποψήφιοι ανάδοχοι, για την απόδειξη των παραπάνω, θα πρέπει να υποβάλλουν με την προσφορά τους αποδεικτικά έγγραφα δημόσιας αρχής (π.χ. λιμεναρχείο, Υπουργείο Ναυτιλίας), για τη πιστοποίηση και τη διασφάλιση της συχνότητας μεταφοράς τους.</w:t>
      </w:r>
    </w:p>
    <w:p w:rsidR="006D6BE5" w:rsidRPr="006D6BE5" w:rsidRDefault="006D6BE5" w:rsidP="006D6BE5">
      <w:pPr>
        <w:widowControl w:val="0"/>
        <w:numPr>
          <w:ilvl w:val="0"/>
          <w:numId w:val="32"/>
        </w:numPr>
        <w:suppressAutoHyphens/>
        <w:spacing w:after="120" w:line="100" w:lineRule="atLeast"/>
        <w:ind w:left="431" w:right="67" w:hanging="352"/>
        <w:jc w:val="both"/>
        <w:rPr>
          <w:rFonts w:ascii="Calibri" w:eastAsia="Calibri" w:hAnsi="Calibri" w:cs="Mangal"/>
          <w:kern w:val="1"/>
          <w:lang w:eastAsia="hi-IN" w:bidi="hi-IN"/>
        </w:rPr>
      </w:pPr>
      <w:r w:rsidRPr="006D6BE5">
        <w:rPr>
          <w:rFonts w:ascii="Calibri" w:eastAsia="Calibri" w:hAnsi="Calibri" w:cs="Arial"/>
          <w:kern w:val="1"/>
          <w:lang w:eastAsia="hi-IN" w:bidi="hi-IN"/>
        </w:rPr>
        <w:t>Ο</w:t>
      </w:r>
      <w:r w:rsidRPr="006D6BE5">
        <w:rPr>
          <w:rFonts w:ascii="Calibri" w:eastAsia="Calibri" w:hAnsi="Calibri" w:cs="Arial"/>
          <w:spacing w:val="26"/>
          <w:kern w:val="1"/>
          <w:lang w:eastAsia="hi-IN" w:bidi="hi-IN"/>
        </w:rPr>
        <w:t xml:space="preserve"> </w:t>
      </w:r>
      <w:r w:rsidRPr="006D6BE5">
        <w:rPr>
          <w:rFonts w:ascii="Calibri" w:eastAsia="Calibri" w:hAnsi="Calibri" w:cs="Arial"/>
          <w:kern w:val="1"/>
          <w:lang w:eastAsia="hi-IN" w:bidi="hi-IN"/>
        </w:rPr>
        <w:t>α</w:t>
      </w:r>
      <w:r w:rsidRPr="006D6BE5">
        <w:rPr>
          <w:rFonts w:ascii="Calibri" w:eastAsia="Calibri" w:hAnsi="Calibri" w:cs="Arial"/>
          <w:spacing w:val="-3"/>
          <w:kern w:val="1"/>
          <w:lang w:eastAsia="hi-IN" w:bidi="hi-IN"/>
        </w:rPr>
        <w:t>ν</w:t>
      </w:r>
      <w:r w:rsidRPr="006D6BE5">
        <w:rPr>
          <w:rFonts w:ascii="Calibri" w:eastAsia="Calibri" w:hAnsi="Calibri" w:cs="Arial"/>
          <w:kern w:val="1"/>
          <w:lang w:eastAsia="hi-IN" w:bidi="hi-IN"/>
        </w:rPr>
        <w:t>άδοχος</w:t>
      </w:r>
      <w:r w:rsidRPr="006D6BE5">
        <w:rPr>
          <w:rFonts w:ascii="Calibri" w:eastAsia="Calibri" w:hAnsi="Calibri" w:cs="Arial"/>
          <w:spacing w:val="23"/>
          <w:kern w:val="1"/>
          <w:lang w:eastAsia="hi-IN" w:bidi="hi-IN"/>
        </w:rPr>
        <w:t xml:space="preserve"> </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α</w:t>
      </w:r>
      <w:r w:rsidRPr="006D6BE5">
        <w:rPr>
          <w:rFonts w:ascii="Calibri" w:eastAsia="Calibri" w:hAnsi="Calibri" w:cs="Arial"/>
          <w:spacing w:val="27"/>
          <w:kern w:val="1"/>
          <w:lang w:eastAsia="hi-IN" w:bidi="hi-IN"/>
        </w:rPr>
        <w:t xml:space="preserve"> </w:t>
      </w:r>
      <w:r w:rsidRPr="006D6BE5">
        <w:rPr>
          <w:rFonts w:ascii="Calibri" w:eastAsia="Calibri" w:hAnsi="Calibri" w:cs="Arial"/>
          <w:spacing w:val="-1"/>
          <w:kern w:val="1"/>
          <w:lang w:eastAsia="hi-IN" w:bidi="hi-IN"/>
        </w:rPr>
        <w:t>κ</w:t>
      </w:r>
      <w:r w:rsidRPr="006D6BE5">
        <w:rPr>
          <w:rFonts w:ascii="Calibri" w:eastAsia="Calibri" w:hAnsi="Calibri" w:cs="Arial"/>
          <w:kern w:val="1"/>
          <w:lang w:eastAsia="hi-IN" w:bidi="hi-IN"/>
        </w:rPr>
        <w:t>ατ</w:t>
      </w:r>
      <w:r w:rsidRPr="006D6BE5">
        <w:rPr>
          <w:rFonts w:ascii="Calibri" w:eastAsia="Calibri" w:hAnsi="Calibri" w:cs="Arial"/>
          <w:spacing w:val="-2"/>
          <w:kern w:val="1"/>
          <w:lang w:eastAsia="hi-IN" w:bidi="hi-IN"/>
        </w:rPr>
        <w:t>α</w:t>
      </w:r>
      <w:r w:rsidRPr="006D6BE5">
        <w:rPr>
          <w:rFonts w:ascii="Calibri" w:eastAsia="Calibri" w:hAnsi="Calibri" w:cs="Arial"/>
          <w:kern w:val="1"/>
          <w:lang w:eastAsia="hi-IN" w:bidi="hi-IN"/>
        </w:rPr>
        <w:t>θέτ</w:t>
      </w:r>
      <w:r w:rsidRPr="006D6BE5">
        <w:rPr>
          <w:rFonts w:ascii="Calibri" w:eastAsia="Calibri" w:hAnsi="Calibri" w:cs="Arial"/>
          <w:spacing w:val="-3"/>
          <w:kern w:val="1"/>
          <w:lang w:eastAsia="hi-IN" w:bidi="hi-IN"/>
        </w:rPr>
        <w:t>ε</w:t>
      </w:r>
      <w:r w:rsidRPr="006D6BE5">
        <w:rPr>
          <w:rFonts w:ascii="Calibri" w:eastAsia="Calibri" w:hAnsi="Calibri" w:cs="Arial"/>
          <w:kern w:val="1"/>
          <w:lang w:eastAsia="hi-IN" w:bidi="hi-IN"/>
        </w:rPr>
        <w:t>ι,</w:t>
      </w:r>
      <w:r w:rsidRPr="006D6BE5">
        <w:rPr>
          <w:rFonts w:ascii="Calibri" w:eastAsia="Calibri" w:hAnsi="Calibri" w:cs="Arial"/>
          <w:spacing w:val="26"/>
          <w:kern w:val="1"/>
          <w:lang w:eastAsia="hi-IN" w:bidi="hi-IN"/>
        </w:rPr>
        <w:t xml:space="preserve"> </w:t>
      </w:r>
      <w:r w:rsidRPr="006D6BE5">
        <w:rPr>
          <w:rFonts w:ascii="Calibri" w:eastAsia="Calibri" w:hAnsi="Calibri" w:cs="Arial"/>
          <w:spacing w:val="1"/>
          <w:kern w:val="1"/>
          <w:lang w:eastAsia="hi-IN" w:bidi="hi-IN"/>
        </w:rPr>
        <w:t>για την</w:t>
      </w:r>
      <w:r w:rsidRPr="006D6BE5">
        <w:rPr>
          <w:rFonts w:ascii="Calibri" w:eastAsia="Calibri" w:hAnsi="Calibri" w:cs="Arial"/>
          <w:spacing w:val="26"/>
          <w:kern w:val="1"/>
          <w:lang w:eastAsia="hi-IN" w:bidi="hi-IN"/>
        </w:rPr>
        <w:t xml:space="preserve"> </w:t>
      </w:r>
      <w:r w:rsidRPr="006D6BE5">
        <w:rPr>
          <w:rFonts w:ascii="Calibri" w:eastAsia="Calibri" w:hAnsi="Calibri" w:cs="Arial"/>
          <w:kern w:val="1"/>
          <w:lang w:eastAsia="hi-IN" w:bidi="hi-IN"/>
        </w:rPr>
        <w:t>ε</w:t>
      </w:r>
      <w:r w:rsidRPr="006D6BE5">
        <w:rPr>
          <w:rFonts w:ascii="Calibri" w:eastAsia="Calibri" w:hAnsi="Calibri" w:cs="Arial"/>
          <w:spacing w:val="-1"/>
          <w:kern w:val="1"/>
          <w:lang w:eastAsia="hi-IN" w:bidi="hi-IN"/>
        </w:rPr>
        <w:t>κ</w:t>
      </w:r>
      <w:r w:rsidRPr="006D6BE5">
        <w:rPr>
          <w:rFonts w:ascii="Calibri" w:eastAsia="Calibri" w:hAnsi="Calibri" w:cs="Arial"/>
          <w:kern w:val="1"/>
          <w:lang w:eastAsia="hi-IN" w:bidi="hi-IN"/>
        </w:rPr>
        <w:t>ά</w:t>
      </w:r>
      <w:r w:rsidRPr="006D6BE5">
        <w:rPr>
          <w:rFonts w:ascii="Calibri" w:eastAsia="Calibri" w:hAnsi="Calibri" w:cs="Arial"/>
          <w:spacing w:val="1"/>
          <w:kern w:val="1"/>
          <w:lang w:eastAsia="hi-IN" w:bidi="hi-IN"/>
        </w:rPr>
        <w:t>σ</w:t>
      </w:r>
      <w:r w:rsidRPr="006D6BE5">
        <w:rPr>
          <w:rFonts w:ascii="Calibri" w:eastAsia="Calibri" w:hAnsi="Calibri" w:cs="Arial"/>
          <w:spacing w:val="-3"/>
          <w:kern w:val="1"/>
          <w:lang w:eastAsia="hi-IN" w:bidi="hi-IN"/>
        </w:rPr>
        <w:t>τ</w:t>
      </w:r>
      <w:r w:rsidRPr="006D6BE5">
        <w:rPr>
          <w:rFonts w:ascii="Calibri" w:eastAsia="Calibri" w:hAnsi="Calibri" w:cs="Arial"/>
          <w:kern w:val="1"/>
          <w:lang w:eastAsia="hi-IN" w:bidi="hi-IN"/>
        </w:rPr>
        <w:t>οτε</w:t>
      </w:r>
      <w:r w:rsidRPr="006D6BE5">
        <w:rPr>
          <w:rFonts w:ascii="Calibri" w:eastAsia="Calibri" w:hAnsi="Calibri" w:cs="Arial"/>
          <w:spacing w:val="26"/>
          <w:kern w:val="1"/>
          <w:lang w:eastAsia="hi-IN" w:bidi="hi-IN"/>
        </w:rPr>
        <w:t xml:space="preserve"> </w:t>
      </w:r>
      <w:r w:rsidRPr="006D6BE5">
        <w:rPr>
          <w:rFonts w:ascii="Calibri" w:eastAsia="Calibri" w:hAnsi="Calibri" w:cs="Arial"/>
          <w:spacing w:val="-3"/>
          <w:kern w:val="1"/>
          <w:lang w:eastAsia="hi-IN" w:bidi="hi-IN"/>
        </w:rPr>
        <w:t>ε</w:t>
      </w:r>
      <w:r w:rsidRPr="006D6BE5">
        <w:rPr>
          <w:rFonts w:ascii="Calibri" w:eastAsia="Calibri" w:hAnsi="Calibri" w:cs="Arial"/>
          <w:kern w:val="1"/>
          <w:lang w:eastAsia="hi-IN" w:bidi="hi-IN"/>
        </w:rPr>
        <w:t>ξ</w:t>
      </w:r>
      <w:r w:rsidRPr="006D6BE5">
        <w:rPr>
          <w:rFonts w:ascii="Calibri" w:eastAsia="Calibri" w:hAnsi="Calibri" w:cs="Arial"/>
          <w:spacing w:val="-2"/>
          <w:kern w:val="1"/>
          <w:lang w:eastAsia="hi-IN" w:bidi="hi-IN"/>
        </w:rPr>
        <w:t>υ</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ηρετού</w:t>
      </w:r>
      <w:r w:rsidRPr="006D6BE5">
        <w:rPr>
          <w:rFonts w:ascii="Calibri" w:eastAsia="Calibri" w:hAnsi="Calibri" w:cs="Arial"/>
          <w:spacing w:val="-2"/>
          <w:kern w:val="1"/>
          <w:lang w:eastAsia="hi-IN" w:bidi="hi-IN"/>
        </w:rPr>
        <w:t>μ</w:t>
      </w:r>
      <w:r w:rsidRPr="006D6BE5">
        <w:rPr>
          <w:rFonts w:ascii="Calibri" w:eastAsia="Calibri" w:hAnsi="Calibri" w:cs="Arial"/>
          <w:kern w:val="1"/>
          <w:lang w:eastAsia="hi-IN" w:bidi="hi-IN"/>
        </w:rPr>
        <w:t>ε</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η Υ</w:t>
      </w:r>
      <w:r w:rsidRPr="006D6BE5">
        <w:rPr>
          <w:rFonts w:ascii="Calibri" w:eastAsia="Calibri" w:hAnsi="Calibri" w:cs="Arial"/>
          <w:spacing w:val="-1"/>
          <w:kern w:val="1"/>
          <w:lang w:eastAsia="hi-IN" w:bidi="hi-IN"/>
        </w:rPr>
        <w:t>γ</w:t>
      </w:r>
      <w:r w:rsidRPr="006D6BE5">
        <w:rPr>
          <w:rFonts w:ascii="Calibri" w:eastAsia="Calibri" w:hAnsi="Calibri" w:cs="Arial"/>
          <w:kern w:val="1"/>
          <w:lang w:eastAsia="hi-IN" w:bidi="hi-IN"/>
        </w:rPr>
        <w:t>ειο</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ο</w:t>
      </w:r>
      <w:r w:rsidRPr="006D6BE5">
        <w:rPr>
          <w:rFonts w:ascii="Calibri" w:eastAsia="Calibri" w:hAnsi="Calibri" w:cs="Arial"/>
          <w:spacing w:val="-2"/>
          <w:kern w:val="1"/>
          <w:lang w:eastAsia="hi-IN" w:bidi="hi-IN"/>
        </w:rPr>
        <w:t>μ</w:t>
      </w:r>
      <w:r w:rsidRPr="006D6BE5">
        <w:rPr>
          <w:rFonts w:ascii="Calibri" w:eastAsia="Calibri" w:hAnsi="Calibri" w:cs="Arial"/>
          <w:spacing w:val="2"/>
          <w:kern w:val="1"/>
          <w:lang w:eastAsia="hi-IN" w:bidi="hi-IN"/>
        </w:rPr>
        <w:t>ι</w:t>
      </w:r>
      <w:r w:rsidRPr="006D6BE5">
        <w:rPr>
          <w:rFonts w:ascii="Calibri" w:eastAsia="Calibri" w:hAnsi="Calibri" w:cs="Arial"/>
          <w:spacing w:val="-1"/>
          <w:kern w:val="1"/>
          <w:lang w:eastAsia="hi-IN" w:bidi="hi-IN"/>
        </w:rPr>
        <w:t>κ</w:t>
      </w:r>
      <w:r w:rsidRPr="006D6BE5">
        <w:rPr>
          <w:rFonts w:ascii="Calibri" w:eastAsia="Calibri" w:hAnsi="Calibri" w:cs="Arial"/>
          <w:kern w:val="1"/>
          <w:lang w:eastAsia="hi-IN" w:bidi="hi-IN"/>
        </w:rPr>
        <w:t xml:space="preserve">ή </w:t>
      </w:r>
      <w:r w:rsidRPr="006D6BE5">
        <w:rPr>
          <w:rFonts w:ascii="Calibri" w:eastAsia="Calibri" w:hAnsi="Calibri" w:cs="Arial"/>
          <w:spacing w:val="1"/>
          <w:kern w:val="1"/>
          <w:lang w:eastAsia="hi-IN" w:bidi="hi-IN"/>
        </w:rPr>
        <w:t>Μ</w:t>
      </w:r>
      <w:r w:rsidRPr="006D6BE5">
        <w:rPr>
          <w:rFonts w:ascii="Calibri" w:eastAsia="Calibri" w:hAnsi="Calibri" w:cs="Arial"/>
          <w:spacing w:val="-3"/>
          <w:kern w:val="1"/>
          <w:lang w:eastAsia="hi-IN" w:bidi="hi-IN"/>
        </w:rPr>
        <w:t>ο</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 xml:space="preserve">άδα, </w:t>
      </w:r>
      <w:r w:rsidRPr="006D6BE5">
        <w:rPr>
          <w:rFonts w:ascii="Calibri" w:eastAsia="Calibri" w:hAnsi="Calibri" w:cs="Arial"/>
          <w:spacing w:val="1"/>
          <w:kern w:val="1"/>
          <w:lang w:eastAsia="hi-IN" w:bidi="hi-IN"/>
        </w:rPr>
        <w:t>π</w:t>
      </w:r>
      <w:r w:rsidRPr="006D6BE5">
        <w:rPr>
          <w:rFonts w:ascii="Calibri" w:eastAsia="Calibri" w:hAnsi="Calibri" w:cs="Arial"/>
          <w:spacing w:val="-3"/>
          <w:kern w:val="1"/>
          <w:lang w:eastAsia="hi-IN" w:bidi="hi-IN"/>
        </w:rPr>
        <w:t>ρ</w:t>
      </w:r>
      <w:r w:rsidRPr="006D6BE5">
        <w:rPr>
          <w:rFonts w:ascii="Calibri" w:eastAsia="Calibri" w:hAnsi="Calibri" w:cs="Arial"/>
          <w:kern w:val="1"/>
          <w:lang w:eastAsia="hi-IN" w:bidi="hi-IN"/>
        </w:rPr>
        <w:t>ό</w:t>
      </w:r>
      <w:r w:rsidRPr="006D6BE5">
        <w:rPr>
          <w:rFonts w:ascii="Calibri" w:eastAsia="Calibri" w:hAnsi="Calibri" w:cs="Arial"/>
          <w:spacing w:val="-1"/>
          <w:kern w:val="1"/>
          <w:lang w:eastAsia="hi-IN" w:bidi="hi-IN"/>
        </w:rPr>
        <w:t>γ</w:t>
      </w:r>
      <w:r w:rsidRPr="006D6BE5">
        <w:rPr>
          <w:rFonts w:ascii="Calibri" w:eastAsia="Calibri" w:hAnsi="Calibri" w:cs="Arial"/>
          <w:kern w:val="1"/>
          <w:lang w:eastAsia="hi-IN" w:bidi="hi-IN"/>
        </w:rPr>
        <w:t>ρα</w:t>
      </w:r>
      <w:r w:rsidRPr="006D6BE5">
        <w:rPr>
          <w:rFonts w:ascii="Calibri" w:eastAsia="Calibri" w:hAnsi="Calibri" w:cs="Arial"/>
          <w:spacing w:val="-2"/>
          <w:kern w:val="1"/>
          <w:lang w:eastAsia="hi-IN" w:bidi="hi-IN"/>
        </w:rPr>
        <w:t>μμ</w:t>
      </w:r>
      <w:r w:rsidRPr="006D6BE5">
        <w:rPr>
          <w:rFonts w:ascii="Calibri" w:eastAsia="Calibri" w:hAnsi="Calibri" w:cs="Arial"/>
          <w:kern w:val="1"/>
          <w:lang w:eastAsia="hi-IN" w:bidi="hi-IN"/>
        </w:rPr>
        <w:t>α ερ</w:t>
      </w:r>
      <w:r w:rsidRPr="006D6BE5">
        <w:rPr>
          <w:rFonts w:ascii="Calibri" w:eastAsia="Calibri" w:hAnsi="Calibri" w:cs="Arial"/>
          <w:spacing w:val="-1"/>
          <w:kern w:val="1"/>
          <w:lang w:eastAsia="hi-IN" w:bidi="hi-IN"/>
        </w:rPr>
        <w:t>γ</w:t>
      </w:r>
      <w:r w:rsidRPr="006D6BE5">
        <w:rPr>
          <w:rFonts w:ascii="Calibri" w:eastAsia="Calibri" w:hAnsi="Calibri" w:cs="Arial"/>
          <w:kern w:val="1"/>
          <w:lang w:eastAsia="hi-IN" w:bidi="hi-IN"/>
        </w:rPr>
        <w:t>α</w:t>
      </w:r>
      <w:r w:rsidRPr="006D6BE5">
        <w:rPr>
          <w:rFonts w:ascii="Calibri" w:eastAsia="Calibri" w:hAnsi="Calibri" w:cs="Arial"/>
          <w:spacing w:val="-2"/>
          <w:kern w:val="1"/>
          <w:lang w:eastAsia="hi-IN" w:bidi="hi-IN"/>
        </w:rPr>
        <w:t>σ</w:t>
      </w:r>
      <w:r w:rsidRPr="006D6BE5">
        <w:rPr>
          <w:rFonts w:ascii="Calibri" w:eastAsia="Calibri" w:hAnsi="Calibri" w:cs="Arial"/>
          <w:spacing w:val="2"/>
          <w:kern w:val="1"/>
          <w:lang w:eastAsia="hi-IN" w:bidi="hi-IN"/>
        </w:rPr>
        <w:t>ι</w:t>
      </w:r>
      <w:r w:rsidRPr="006D6BE5">
        <w:rPr>
          <w:rFonts w:ascii="Calibri" w:eastAsia="Calibri" w:hAnsi="Calibri" w:cs="Arial"/>
          <w:kern w:val="1"/>
          <w:lang w:eastAsia="hi-IN" w:bidi="hi-IN"/>
        </w:rPr>
        <w:t xml:space="preserve">ών </w:t>
      </w:r>
      <w:r w:rsidRPr="006D6BE5">
        <w:rPr>
          <w:rFonts w:ascii="Calibri" w:eastAsia="Calibri" w:hAnsi="Calibri" w:cs="Arial"/>
          <w:spacing w:val="-2"/>
          <w:kern w:val="1"/>
          <w:lang w:eastAsia="hi-IN" w:bidi="hi-IN"/>
        </w:rPr>
        <w:t>σ</w:t>
      </w:r>
      <w:r w:rsidRPr="006D6BE5">
        <w:rPr>
          <w:rFonts w:ascii="Calibri" w:eastAsia="Calibri" w:hAnsi="Calibri" w:cs="Arial"/>
          <w:kern w:val="1"/>
          <w:lang w:eastAsia="hi-IN" w:bidi="hi-IN"/>
        </w:rPr>
        <w:t>υ</w:t>
      </w:r>
      <w:r w:rsidRPr="006D6BE5">
        <w:rPr>
          <w:rFonts w:ascii="Calibri" w:eastAsia="Calibri" w:hAnsi="Calibri" w:cs="Arial"/>
          <w:spacing w:val="-1"/>
          <w:kern w:val="1"/>
          <w:lang w:eastAsia="hi-IN" w:bidi="hi-IN"/>
        </w:rPr>
        <w:t>λλ</w:t>
      </w:r>
      <w:r w:rsidRPr="006D6BE5">
        <w:rPr>
          <w:rFonts w:ascii="Calibri" w:eastAsia="Calibri" w:hAnsi="Calibri" w:cs="Arial"/>
          <w:kern w:val="1"/>
          <w:lang w:eastAsia="hi-IN" w:bidi="hi-IN"/>
        </w:rPr>
        <w:t>ο</w:t>
      </w:r>
      <w:r w:rsidRPr="006D6BE5">
        <w:rPr>
          <w:rFonts w:ascii="Calibri" w:eastAsia="Calibri" w:hAnsi="Calibri" w:cs="Arial"/>
          <w:spacing w:val="-1"/>
          <w:kern w:val="1"/>
          <w:lang w:eastAsia="hi-IN" w:bidi="hi-IN"/>
        </w:rPr>
        <w:t>γ</w:t>
      </w:r>
      <w:r w:rsidRPr="006D6BE5">
        <w:rPr>
          <w:rFonts w:ascii="Calibri" w:eastAsia="Calibri" w:hAnsi="Calibri" w:cs="Arial"/>
          <w:kern w:val="1"/>
          <w:lang w:eastAsia="hi-IN" w:bidi="hi-IN"/>
        </w:rPr>
        <w:t>ή</w:t>
      </w:r>
      <w:r w:rsidRPr="006D6BE5">
        <w:rPr>
          <w:rFonts w:ascii="Calibri" w:eastAsia="Calibri" w:hAnsi="Calibri" w:cs="Arial"/>
          <w:spacing w:val="-1"/>
          <w:kern w:val="1"/>
          <w:lang w:eastAsia="hi-IN" w:bidi="hi-IN"/>
        </w:rPr>
        <w:t>ς</w:t>
      </w:r>
      <w:r w:rsidRPr="006D6BE5">
        <w:rPr>
          <w:rFonts w:ascii="Calibri" w:eastAsia="Calibri" w:hAnsi="Calibri" w:cs="Arial"/>
          <w:kern w:val="1"/>
          <w:lang w:eastAsia="hi-IN" w:bidi="hi-IN"/>
        </w:rPr>
        <w:t>, μετα</w:t>
      </w:r>
      <w:r w:rsidRPr="006D6BE5">
        <w:rPr>
          <w:rFonts w:ascii="Calibri" w:eastAsia="Calibri" w:hAnsi="Calibri" w:cs="Arial"/>
          <w:spacing w:val="-1"/>
          <w:kern w:val="1"/>
          <w:lang w:eastAsia="hi-IN" w:bidi="hi-IN"/>
        </w:rPr>
        <w:t>φ</w:t>
      </w:r>
      <w:r w:rsidRPr="006D6BE5">
        <w:rPr>
          <w:rFonts w:ascii="Calibri" w:eastAsia="Calibri" w:hAnsi="Calibri" w:cs="Arial"/>
          <w:kern w:val="1"/>
          <w:lang w:eastAsia="hi-IN" w:bidi="hi-IN"/>
        </w:rPr>
        <w:t xml:space="preserve">οράς </w:t>
      </w:r>
      <w:r w:rsidRPr="006D6BE5">
        <w:rPr>
          <w:rFonts w:ascii="Calibri" w:eastAsia="Calibri" w:hAnsi="Calibri" w:cs="Arial"/>
          <w:spacing w:val="-1"/>
          <w:kern w:val="1"/>
          <w:lang w:eastAsia="hi-IN" w:bidi="hi-IN"/>
        </w:rPr>
        <w:t>κ</w:t>
      </w:r>
      <w:r w:rsidRPr="006D6BE5">
        <w:rPr>
          <w:rFonts w:ascii="Calibri" w:eastAsia="Calibri" w:hAnsi="Calibri" w:cs="Arial"/>
          <w:spacing w:val="-2"/>
          <w:kern w:val="1"/>
          <w:lang w:eastAsia="hi-IN" w:bidi="hi-IN"/>
        </w:rPr>
        <w:t>α</w:t>
      </w:r>
      <w:r w:rsidRPr="006D6BE5">
        <w:rPr>
          <w:rFonts w:ascii="Calibri" w:eastAsia="Calibri" w:hAnsi="Calibri" w:cs="Arial"/>
          <w:kern w:val="1"/>
          <w:lang w:eastAsia="hi-IN" w:bidi="hi-IN"/>
        </w:rPr>
        <w:t xml:space="preserve">ι τυχόν </w:t>
      </w:r>
      <w:r w:rsidRPr="006D6BE5">
        <w:rPr>
          <w:rFonts w:ascii="Calibri" w:eastAsia="Calibri" w:hAnsi="Calibri" w:cs="Arial"/>
          <w:w w:val="20"/>
          <w:kern w:val="1"/>
          <w:lang w:eastAsia="hi-IN" w:bidi="hi-IN"/>
        </w:rPr>
        <w:t xml:space="preserve"> </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ρ</w:t>
      </w:r>
      <w:r w:rsidRPr="006D6BE5">
        <w:rPr>
          <w:rFonts w:ascii="Calibri" w:eastAsia="Calibri" w:hAnsi="Calibri" w:cs="Arial"/>
          <w:spacing w:val="-3"/>
          <w:kern w:val="1"/>
          <w:lang w:eastAsia="hi-IN" w:bidi="hi-IN"/>
        </w:rPr>
        <w:t>ο</w:t>
      </w:r>
      <w:r w:rsidRPr="006D6BE5">
        <w:rPr>
          <w:rFonts w:ascii="Calibri" w:eastAsia="Calibri" w:hAnsi="Calibri" w:cs="Arial"/>
          <w:spacing w:val="1"/>
          <w:kern w:val="1"/>
          <w:lang w:eastAsia="hi-IN" w:bidi="hi-IN"/>
        </w:rPr>
        <w:t>σ</w:t>
      </w:r>
      <w:r w:rsidRPr="006D6BE5">
        <w:rPr>
          <w:rFonts w:ascii="Calibri" w:eastAsia="Calibri" w:hAnsi="Calibri" w:cs="Arial"/>
          <w:spacing w:val="-3"/>
          <w:kern w:val="1"/>
          <w:lang w:eastAsia="hi-IN" w:bidi="hi-IN"/>
        </w:rPr>
        <w:t>ω</w:t>
      </w:r>
      <w:r w:rsidRPr="006D6BE5">
        <w:rPr>
          <w:rFonts w:ascii="Calibri" w:eastAsia="Calibri" w:hAnsi="Calibri" w:cs="Arial"/>
          <w:kern w:val="1"/>
          <w:lang w:eastAsia="hi-IN" w:bidi="hi-IN"/>
        </w:rPr>
        <w:t>ρ</w:t>
      </w:r>
      <w:r w:rsidRPr="006D6BE5">
        <w:rPr>
          <w:rFonts w:ascii="Calibri" w:eastAsia="Calibri" w:hAnsi="Calibri" w:cs="Arial"/>
          <w:spacing w:val="2"/>
          <w:kern w:val="1"/>
          <w:lang w:eastAsia="hi-IN" w:bidi="hi-IN"/>
        </w:rPr>
        <w:t>ι</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 xml:space="preserve">ής </w:t>
      </w:r>
      <w:r w:rsidRPr="006D6BE5">
        <w:rPr>
          <w:rFonts w:ascii="Calibri" w:eastAsia="Calibri" w:hAnsi="Calibri" w:cs="Arial"/>
          <w:spacing w:val="-2"/>
          <w:kern w:val="1"/>
          <w:lang w:eastAsia="hi-IN" w:bidi="hi-IN"/>
        </w:rPr>
        <w:t>α</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οθή</w:t>
      </w:r>
      <w:r w:rsidRPr="006D6BE5">
        <w:rPr>
          <w:rFonts w:ascii="Calibri" w:eastAsia="Calibri" w:hAnsi="Calibri" w:cs="Arial"/>
          <w:spacing w:val="-1"/>
          <w:kern w:val="1"/>
          <w:lang w:eastAsia="hi-IN" w:bidi="hi-IN"/>
        </w:rPr>
        <w:t>κ</w:t>
      </w:r>
      <w:r w:rsidRPr="006D6BE5">
        <w:rPr>
          <w:rFonts w:ascii="Calibri" w:eastAsia="Calibri" w:hAnsi="Calibri" w:cs="Arial"/>
          <w:spacing w:val="-3"/>
          <w:kern w:val="1"/>
          <w:lang w:eastAsia="hi-IN" w:bidi="hi-IN"/>
        </w:rPr>
        <w:t>ε</w:t>
      </w:r>
      <w:r w:rsidRPr="006D6BE5">
        <w:rPr>
          <w:rFonts w:ascii="Calibri" w:eastAsia="Calibri" w:hAnsi="Calibri" w:cs="Arial"/>
          <w:spacing w:val="-2"/>
          <w:kern w:val="1"/>
          <w:lang w:eastAsia="hi-IN" w:bidi="hi-IN"/>
        </w:rPr>
        <w:t>υ</w:t>
      </w:r>
      <w:r w:rsidRPr="006D6BE5">
        <w:rPr>
          <w:rFonts w:ascii="Calibri" w:eastAsia="Calibri" w:hAnsi="Calibri" w:cs="Arial"/>
          <w:spacing w:val="1"/>
          <w:kern w:val="1"/>
          <w:lang w:eastAsia="hi-IN" w:bidi="hi-IN"/>
        </w:rPr>
        <w:t>σ</w:t>
      </w:r>
      <w:r w:rsidRPr="006D6BE5">
        <w:rPr>
          <w:rFonts w:ascii="Calibri" w:eastAsia="Calibri" w:hAnsi="Calibri" w:cs="Arial"/>
          <w:kern w:val="1"/>
          <w:lang w:eastAsia="hi-IN" w:bidi="hi-IN"/>
        </w:rPr>
        <w:t>ης των ΕΑΑΜ</w:t>
      </w:r>
      <w:r w:rsidRPr="006D6BE5">
        <w:rPr>
          <w:rFonts w:ascii="Calibri" w:eastAsia="Calibri" w:hAnsi="Calibri" w:cs="Arial"/>
          <w:spacing w:val="-3"/>
          <w:kern w:val="1"/>
          <w:lang w:eastAsia="hi-IN" w:bidi="hi-IN"/>
        </w:rPr>
        <w:t xml:space="preserve"> με το οποίο να τηρούνται τα μέτρα και οι όροι </w:t>
      </w:r>
      <w:r w:rsidRPr="006D6BE5">
        <w:rPr>
          <w:rFonts w:ascii="Calibri" w:eastAsia="Calibri" w:hAnsi="Calibri" w:cs="Arial"/>
          <w:kern w:val="1"/>
          <w:lang w:eastAsia="hi-IN" w:bidi="hi-IN"/>
        </w:rPr>
        <w:t xml:space="preserve"> </w:t>
      </w:r>
      <w:r w:rsidRPr="006D6BE5">
        <w:rPr>
          <w:rFonts w:ascii="Calibri" w:eastAsia="Calibri" w:hAnsi="Calibri" w:cs="Arial"/>
          <w:spacing w:val="-3"/>
          <w:kern w:val="1"/>
          <w:lang w:eastAsia="hi-IN" w:bidi="hi-IN"/>
        </w:rPr>
        <w:t>των παρ. 3.1.3 του κεφαλαίου 3 του παραρτήματος 1 της ΚΥΑ 146163/2012</w:t>
      </w:r>
      <w:r w:rsidRPr="006D6BE5">
        <w:rPr>
          <w:rFonts w:ascii="Calibri" w:eastAsia="Calibri" w:hAnsi="Calibri" w:cs="Arial"/>
          <w:kern w:val="1"/>
          <w:lang w:eastAsia="hi-IN" w:bidi="hi-IN"/>
        </w:rPr>
        <w:t>.</w:t>
      </w:r>
    </w:p>
    <w:p w:rsidR="006D6BE5" w:rsidRPr="006D6BE5" w:rsidRDefault="006D6BE5" w:rsidP="006D6BE5">
      <w:pPr>
        <w:widowControl w:val="0"/>
        <w:numPr>
          <w:ilvl w:val="0"/>
          <w:numId w:val="32"/>
        </w:numPr>
        <w:suppressAutoHyphens/>
        <w:spacing w:after="120" w:line="100" w:lineRule="atLeast"/>
        <w:ind w:left="431" w:right="67" w:hanging="352"/>
        <w:jc w:val="both"/>
        <w:rPr>
          <w:rFonts w:ascii="Calibri" w:eastAsia="Calibri" w:hAnsi="Calibri" w:cs="Mangal"/>
          <w:kern w:val="1"/>
          <w:lang w:eastAsia="hi-IN" w:bidi="hi-IN"/>
        </w:rPr>
      </w:pPr>
      <w:r w:rsidRPr="006D6BE5">
        <w:rPr>
          <w:rFonts w:ascii="Calibri" w:eastAsia="Calibri" w:hAnsi="Calibri" w:cs="Times New Roman"/>
          <w:kern w:val="1"/>
          <w:lang w:eastAsia="hi-IN" w:bidi="hi-IN"/>
        </w:rPr>
        <w:t>Ο ανάδοχος πρέπει να διαθέτει τις σχετικές περιβαλλοντικές αδειοδοτήσεις, (οι οποίες θα πρέπει να κατατεθούν με την προσφορά του), ώστε μέχρι την παράδοση των αποβλήτων για  επεξεργασία, α) να εκτελεί προσωρινή αποθήκευση των ΕΑΑΜ εκτός των Υγειονομικών Μονάδων, β) να φροντίζει ώστε τα απόβλητα να τοποθετούνται σε δεύτερο υποδοχέα του ιδίου χρώματος με τον αρχικό υποδοχέα, πλήρους στεγανότητας, για να αποτρέπονται τυχόν διαφυγές υγρών και γ) να υπολογίζει στο μέγιστο χρόνο της προσωρινής αποθήκευσης αθροιστικά και  το  χρόνο προσωρινής</w:t>
      </w:r>
      <w:r w:rsidRPr="006D6BE5">
        <w:rPr>
          <w:rFonts w:ascii="Calibri" w:eastAsia="Calibri" w:hAnsi="Calibri" w:cs="Times New Roman"/>
          <w:kern w:val="1"/>
          <w:u w:val="single"/>
          <w:lang w:eastAsia="hi-IN" w:bidi="hi-IN"/>
        </w:rPr>
        <w:t xml:space="preserve"> αποθήκευσης εντός της Υγειονομικής</w:t>
      </w:r>
      <w:r w:rsidRPr="006D6BE5">
        <w:rPr>
          <w:rFonts w:ascii="Calibri" w:eastAsia="Calibri" w:hAnsi="Calibri" w:cs="Times New Roman"/>
          <w:kern w:val="1"/>
          <w:lang w:eastAsia="hi-IN" w:bidi="hi-IN"/>
        </w:rPr>
        <w:t xml:space="preserve"> </w:t>
      </w:r>
      <w:r w:rsidRPr="006D6BE5">
        <w:rPr>
          <w:rFonts w:ascii="Calibri" w:eastAsia="Calibri" w:hAnsi="Calibri" w:cs="Times New Roman"/>
          <w:kern w:val="1"/>
          <w:u w:val="single"/>
          <w:lang w:eastAsia="hi-IN" w:bidi="hi-IN"/>
        </w:rPr>
        <w:t>Μονάδας</w:t>
      </w:r>
      <w:r w:rsidRPr="006D6BE5">
        <w:rPr>
          <w:rFonts w:ascii="Calibri" w:eastAsia="Calibri" w:hAnsi="Calibri" w:cs="Times New Roman"/>
          <w:kern w:val="1"/>
          <w:lang w:eastAsia="hi-IN" w:bidi="hi-IN"/>
        </w:rPr>
        <w:t>.</w:t>
      </w:r>
    </w:p>
    <w:p w:rsidR="006D6BE5" w:rsidRPr="006D6BE5" w:rsidRDefault="006D6BE5" w:rsidP="006D6BE5">
      <w:pPr>
        <w:widowControl w:val="0"/>
        <w:numPr>
          <w:ilvl w:val="0"/>
          <w:numId w:val="32"/>
        </w:numPr>
        <w:suppressAutoHyphens/>
        <w:spacing w:after="120" w:line="100" w:lineRule="atLeast"/>
        <w:ind w:left="431" w:right="67" w:hanging="352"/>
        <w:jc w:val="both"/>
        <w:rPr>
          <w:rFonts w:ascii="Calibri" w:eastAsia="Calibri" w:hAnsi="Calibri" w:cs="Times New Roman"/>
          <w:kern w:val="1"/>
          <w:lang w:eastAsia="hi-IN" w:bidi="hi-IN"/>
        </w:rPr>
      </w:pPr>
      <w:r w:rsidRPr="006D6BE5">
        <w:rPr>
          <w:rFonts w:ascii="Calibri" w:eastAsia="Calibri" w:hAnsi="Calibri" w:cs="Times New Roman"/>
          <w:kern w:val="1"/>
          <w:lang w:eastAsia="hi-IN" w:bidi="hi-IN"/>
        </w:rPr>
        <w:t xml:space="preserve">Η προσωρινή αποθήκευση των ΕΑΑΜ θα πρέπει να γίνεται σε ψυκτικούς θαλάμους  κατάλληλων προδιαγραφών σύμφωνα με τις διατάξεις της ΚΥΑ 146163/2012. </w:t>
      </w:r>
    </w:p>
    <w:p w:rsidR="006D6BE5" w:rsidRPr="006D6BE5" w:rsidRDefault="006D6BE5" w:rsidP="006D6BE5">
      <w:pPr>
        <w:widowControl w:val="0"/>
        <w:numPr>
          <w:ilvl w:val="0"/>
          <w:numId w:val="32"/>
        </w:numPr>
        <w:suppressAutoHyphens/>
        <w:spacing w:after="120" w:line="100" w:lineRule="atLeast"/>
        <w:ind w:left="431" w:hanging="352"/>
        <w:jc w:val="both"/>
        <w:rPr>
          <w:rFonts w:ascii="Calibri" w:eastAsia="Calibri" w:hAnsi="Calibri" w:cs="Arial"/>
          <w:kern w:val="1"/>
          <w:lang w:eastAsia="hi-IN" w:bidi="hi-IN"/>
        </w:rPr>
      </w:pPr>
      <w:r w:rsidRPr="006D6BE5">
        <w:rPr>
          <w:rFonts w:ascii="Calibri" w:eastAsia="Calibri" w:hAnsi="Calibri" w:cs="Arial"/>
          <w:kern w:val="1"/>
          <w:lang w:eastAsia="hi-IN" w:bidi="hi-IN"/>
        </w:rPr>
        <w:t>Η α</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άδο</w:t>
      </w:r>
      <w:r w:rsidRPr="006D6BE5">
        <w:rPr>
          <w:rFonts w:ascii="Calibri" w:eastAsia="Calibri" w:hAnsi="Calibri" w:cs="Arial"/>
          <w:spacing w:val="-3"/>
          <w:kern w:val="1"/>
          <w:lang w:eastAsia="hi-IN" w:bidi="hi-IN"/>
        </w:rPr>
        <w:t>χ</w:t>
      </w:r>
      <w:r w:rsidRPr="006D6BE5">
        <w:rPr>
          <w:rFonts w:ascii="Calibri" w:eastAsia="Calibri" w:hAnsi="Calibri" w:cs="Arial"/>
          <w:kern w:val="1"/>
          <w:lang w:eastAsia="hi-IN" w:bidi="hi-IN"/>
        </w:rPr>
        <w:t>ος εταιρ</w:t>
      </w:r>
      <w:r w:rsidRPr="006D6BE5">
        <w:rPr>
          <w:rFonts w:ascii="Calibri" w:eastAsia="Calibri" w:hAnsi="Calibri" w:cs="Arial"/>
          <w:spacing w:val="-3"/>
          <w:kern w:val="1"/>
          <w:lang w:eastAsia="hi-IN" w:bidi="hi-IN"/>
        </w:rPr>
        <w:t>ε</w:t>
      </w:r>
      <w:r w:rsidRPr="006D6BE5">
        <w:rPr>
          <w:rFonts w:ascii="Calibri" w:eastAsia="Calibri" w:hAnsi="Calibri" w:cs="Arial"/>
          <w:spacing w:val="2"/>
          <w:kern w:val="1"/>
          <w:lang w:eastAsia="hi-IN" w:bidi="hi-IN"/>
        </w:rPr>
        <w:t>ί</w:t>
      </w:r>
      <w:r w:rsidRPr="006D6BE5">
        <w:rPr>
          <w:rFonts w:ascii="Calibri" w:eastAsia="Calibri" w:hAnsi="Calibri" w:cs="Arial"/>
          <w:kern w:val="1"/>
          <w:lang w:eastAsia="hi-IN" w:bidi="hi-IN"/>
        </w:rPr>
        <w:t xml:space="preserve">α </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ρέ</w:t>
      </w:r>
      <w:r w:rsidRPr="006D6BE5">
        <w:rPr>
          <w:rFonts w:ascii="Calibri" w:eastAsia="Calibri" w:hAnsi="Calibri" w:cs="Arial"/>
          <w:spacing w:val="-1"/>
          <w:kern w:val="1"/>
          <w:lang w:eastAsia="hi-IN" w:bidi="hi-IN"/>
        </w:rPr>
        <w:t>π</w:t>
      </w:r>
      <w:r w:rsidRPr="006D6BE5">
        <w:rPr>
          <w:rFonts w:ascii="Calibri" w:eastAsia="Calibri" w:hAnsi="Calibri" w:cs="Arial"/>
          <w:spacing w:val="-3"/>
          <w:kern w:val="1"/>
          <w:lang w:eastAsia="hi-IN" w:bidi="hi-IN"/>
        </w:rPr>
        <w:t>ε</w:t>
      </w:r>
      <w:r w:rsidRPr="006D6BE5">
        <w:rPr>
          <w:rFonts w:ascii="Calibri" w:eastAsia="Calibri" w:hAnsi="Calibri" w:cs="Arial"/>
          <w:kern w:val="1"/>
          <w:lang w:eastAsia="hi-IN" w:bidi="hi-IN"/>
        </w:rPr>
        <w:t xml:space="preserve">ι </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 xml:space="preserve">α έχει </w:t>
      </w:r>
      <w:r w:rsidRPr="006D6BE5">
        <w:rPr>
          <w:rFonts w:ascii="Calibri" w:eastAsia="Calibri" w:hAnsi="Calibri" w:cs="Arial"/>
          <w:spacing w:val="2"/>
          <w:kern w:val="1"/>
          <w:lang w:eastAsia="hi-IN" w:bidi="hi-IN"/>
        </w:rPr>
        <w:t>ι</w:t>
      </w:r>
      <w:r w:rsidRPr="006D6BE5">
        <w:rPr>
          <w:rFonts w:ascii="Calibri" w:eastAsia="Calibri" w:hAnsi="Calibri" w:cs="Arial"/>
          <w:spacing w:val="-3"/>
          <w:kern w:val="1"/>
          <w:lang w:eastAsia="hi-IN" w:bidi="hi-IN"/>
        </w:rPr>
        <w:t>δ</w:t>
      </w:r>
      <w:r w:rsidRPr="006D6BE5">
        <w:rPr>
          <w:rFonts w:ascii="Calibri" w:eastAsia="Calibri" w:hAnsi="Calibri" w:cs="Arial"/>
          <w:kern w:val="1"/>
          <w:lang w:eastAsia="hi-IN" w:bidi="hi-IN"/>
        </w:rPr>
        <w:t>ιό</w:t>
      </w:r>
      <w:r w:rsidRPr="006D6BE5">
        <w:rPr>
          <w:rFonts w:ascii="Calibri" w:eastAsia="Calibri" w:hAnsi="Calibri" w:cs="Arial"/>
          <w:spacing w:val="-1"/>
          <w:kern w:val="1"/>
          <w:lang w:eastAsia="hi-IN" w:bidi="hi-IN"/>
        </w:rPr>
        <w:t>κ</w:t>
      </w:r>
      <w:r w:rsidRPr="006D6BE5">
        <w:rPr>
          <w:rFonts w:ascii="Calibri" w:eastAsia="Calibri" w:hAnsi="Calibri" w:cs="Arial"/>
          <w:spacing w:val="-3"/>
          <w:kern w:val="1"/>
          <w:lang w:eastAsia="hi-IN" w:bidi="hi-IN"/>
        </w:rPr>
        <w:t>τ</w:t>
      </w:r>
      <w:r w:rsidRPr="006D6BE5">
        <w:rPr>
          <w:rFonts w:ascii="Calibri" w:eastAsia="Calibri" w:hAnsi="Calibri" w:cs="Arial"/>
          <w:kern w:val="1"/>
          <w:lang w:eastAsia="hi-IN" w:bidi="hi-IN"/>
        </w:rPr>
        <w:t xml:space="preserve">ητα </w:t>
      </w:r>
      <w:r w:rsidRPr="006D6BE5">
        <w:rPr>
          <w:rFonts w:ascii="Calibri" w:eastAsia="Calibri" w:hAnsi="Calibri" w:cs="Arial"/>
          <w:spacing w:val="-1"/>
          <w:kern w:val="1"/>
          <w:lang w:eastAsia="hi-IN" w:bidi="hi-IN"/>
        </w:rPr>
        <w:t>φ</w:t>
      </w:r>
      <w:r w:rsidRPr="006D6BE5">
        <w:rPr>
          <w:rFonts w:ascii="Calibri" w:eastAsia="Calibri" w:hAnsi="Calibri" w:cs="Arial"/>
          <w:kern w:val="1"/>
          <w:lang w:eastAsia="hi-IN" w:bidi="hi-IN"/>
        </w:rPr>
        <w:t>ορτη</w:t>
      </w:r>
      <w:r w:rsidRPr="006D6BE5">
        <w:rPr>
          <w:rFonts w:ascii="Calibri" w:eastAsia="Calibri" w:hAnsi="Calibri" w:cs="Arial"/>
          <w:spacing w:val="-1"/>
          <w:kern w:val="1"/>
          <w:lang w:eastAsia="hi-IN" w:bidi="hi-IN"/>
        </w:rPr>
        <w:t>γ</w:t>
      </w:r>
      <w:r w:rsidRPr="006D6BE5">
        <w:rPr>
          <w:rFonts w:ascii="Calibri" w:eastAsia="Calibri" w:hAnsi="Calibri" w:cs="Arial"/>
          <w:kern w:val="1"/>
          <w:lang w:eastAsia="hi-IN" w:bidi="hi-IN"/>
        </w:rPr>
        <w:t>ά ε</w:t>
      </w:r>
      <w:r w:rsidRPr="006D6BE5">
        <w:rPr>
          <w:rFonts w:ascii="Calibri" w:eastAsia="Calibri" w:hAnsi="Calibri" w:cs="Arial"/>
          <w:spacing w:val="-1"/>
          <w:kern w:val="1"/>
          <w:lang w:eastAsia="hi-IN" w:bidi="hi-IN"/>
        </w:rPr>
        <w:t>γκ</w:t>
      </w:r>
      <w:r w:rsidRPr="006D6BE5">
        <w:rPr>
          <w:rFonts w:ascii="Calibri" w:eastAsia="Calibri" w:hAnsi="Calibri" w:cs="Arial"/>
          <w:kern w:val="1"/>
          <w:lang w:eastAsia="hi-IN" w:bidi="hi-IN"/>
        </w:rPr>
        <w:t>ε</w:t>
      </w:r>
      <w:r w:rsidRPr="006D6BE5">
        <w:rPr>
          <w:rFonts w:ascii="Calibri" w:eastAsia="Calibri" w:hAnsi="Calibri" w:cs="Arial"/>
          <w:spacing w:val="-1"/>
          <w:kern w:val="1"/>
          <w:lang w:eastAsia="hi-IN" w:bidi="hi-IN"/>
        </w:rPr>
        <w:t>κ</w:t>
      </w:r>
      <w:r w:rsidRPr="006D6BE5">
        <w:rPr>
          <w:rFonts w:ascii="Calibri" w:eastAsia="Calibri" w:hAnsi="Calibri" w:cs="Arial"/>
          <w:kern w:val="1"/>
          <w:lang w:eastAsia="hi-IN" w:bidi="hi-IN"/>
        </w:rPr>
        <w:t>ριμέ</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 xml:space="preserve">α </w:t>
      </w:r>
      <w:r w:rsidRPr="006D6BE5">
        <w:rPr>
          <w:rFonts w:ascii="Calibri" w:eastAsia="Calibri" w:hAnsi="Calibri" w:cs="Arial"/>
          <w:spacing w:val="-19"/>
          <w:kern w:val="1"/>
          <w:lang w:eastAsia="hi-IN" w:bidi="hi-IN"/>
        </w:rPr>
        <w:t xml:space="preserve"> </w:t>
      </w:r>
      <w:r w:rsidRPr="006D6BE5">
        <w:rPr>
          <w:rFonts w:ascii="Calibri" w:eastAsia="Calibri" w:hAnsi="Calibri" w:cs="Arial"/>
          <w:spacing w:val="-3"/>
          <w:kern w:val="1"/>
          <w:lang w:eastAsia="hi-IN" w:bidi="hi-IN"/>
        </w:rPr>
        <w:t>γ</w:t>
      </w:r>
      <w:r w:rsidRPr="006D6BE5">
        <w:rPr>
          <w:rFonts w:ascii="Calibri" w:eastAsia="Calibri" w:hAnsi="Calibri" w:cs="Arial"/>
          <w:spacing w:val="2"/>
          <w:kern w:val="1"/>
          <w:lang w:eastAsia="hi-IN" w:bidi="hi-IN"/>
        </w:rPr>
        <w:t>ι</w:t>
      </w:r>
      <w:r w:rsidRPr="006D6BE5">
        <w:rPr>
          <w:rFonts w:ascii="Calibri" w:eastAsia="Calibri" w:hAnsi="Calibri" w:cs="Arial"/>
          <w:kern w:val="1"/>
          <w:lang w:eastAsia="hi-IN" w:bidi="hi-IN"/>
        </w:rPr>
        <w:t>α</w:t>
      </w:r>
      <w:r w:rsidRPr="006D6BE5">
        <w:rPr>
          <w:rFonts w:ascii="Calibri" w:eastAsia="Calibri" w:hAnsi="Calibri" w:cs="Arial"/>
          <w:spacing w:val="49"/>
          <w:kern w:val="1"/>
          <w:lang w:eastAsia="hi-IN" w:bidi="hi-IN"/>
        </w:rPr>
        <w:t xml:space="preserve"> </w:t>
      </w:r>
      <w:r w:rsidRPr="006D6BE5">
        <w:rPr>
          <w:rFonts w:ascii="Calibri" w:eastAsia="Calibri" w:hAnsi="Calibri" w:cs="Arial"/>
          <w:kern w:val="1"/>
          <w:lang w:eastAsia="hi-IN" w:bidi="hi-IN"/>
        </w:rPr>
        <w:t>τον</w:t>
      </w:r>
      <w:r w:rsidRPr="006D6BE5">
        <w:rPr>
          <w:rFonts w:ascii="Calibri" w:eastAsia="Calibri" w:hAnsi="Calibri" w:cs="Arial"/>
          <w:spacing w:val="50"/>
          <w:kern w:val="1"/>
          <w:lang w:eastAsia="hi-IN" w:bidi="hi-IN"/>
        </w:rPr>
        <w:t xml:space="preserve"> </w:t>
      </w:r>
      <w:r w:rsidRPr="006D6BE5">
        <w:rPr>
          <w:rFonts w:ascii="Calibri" w:eastAsia="Calibri" w:hAnsi="Calibri" w:cs="Arial"/>
          <w:spacing w:val="1"/>
          <w:kern w:val="1"/>
          <w:lang w:eastAsia="hi-IN" w:bidi="hi-IN"/>
        </w:rPr>
        <w:t>σ</w:t>
      </w:r>
      <w:r w:rsidRPr="006D6BE5">
        <w:rPr>
          <w:rFonts w:ascii="Calibri" w:eastAsia="Calibri" w:hAnsi="Calibri" w:cs="Arial"/>
          <w:spacing w:val="-1"/>
          <w:kern w:val="1"/>
          <w:lang w:eastAsia="hi-IN" w:bidi="hi-IN"/>
        </w:rPr>
        <w:t>κ</w:t>
      </w:r>
      <w:r w:rsidRPr="006D6BE5">
        <w:rPr>
          <w:rFonts w:ascii="Calibri" w:eastAsia="Calibri" w:hAnsi="Calibri" w:cs="Arial"/>
          <w:spacing w:val="-3"/>
          <w:kern w:val="1"/>
          <w:lang w:eastAsia="hi-IN" w:bidi="hi-IN"/>
        </w:rPr>
        <w:t>ο</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ό</w:t>
      </w:r>
      <w:r w:rsidRPr="006D6BE5">
        <w:rPr>
          <w:rFonts w:ascii="Calibri" w:eastAsia="Calibri" w:hAnsi="Calibri" w:cs="Arial"/>
          <w:spacing w:val="51"/>
          <w:kern w:val="1"/>
          <w:lang w:eastAsia="hi-IN" w:bidi="hi-IN"/>
        </w:rPr>
        <w:t xml:space="preserve"> </w:t>
      </w:r>
      <w:r w:rsidRPr="006D6BE5">
        <w:rPr>
          <w:rFonts w:ascii="Calibri" w:eastAsia="Calibri" w:hAnsi="Calibri" w:cs="Arial"/>
          <w:spacing w:val="-2"/>
          <w:kern w:val="1"/>
          <w:lang w:eastAsia="hi-IN" w:bidi="hi-IN"/>
        </w:rPr>
        <w:t>α</w:t>
      </w:r>
      <w:r w:rsidRPr="006D6BE5">
        <w:rPr>
          <w:rFonts w:ascii="Calibri" w:eastAsia="Calibri" w:hAnsi="Calibri" w:cs="Arial"/>
          <w:kern w:val="1"/>
          <w:lang w:eastAsia="hi-IN" w:bidi="hi-IN"/>
        </w:rPr>
        <w:t>υ</w:t>
      </w:r>
      <w:r w:rsidRPr="006D6BE5">
        <w:rPr>
          <w:rFonts w:ascii="Calibri" w:eastAsia="Calibri" w:hAnsi="Calibri" w:cs="Arial"/>
          <w:spacing w:val="-3"/>
          <w:kern w:val="1"/>
          <w:lang w:eastAsia="hi-IN" w:bidi="hi-IN"/>
        </w:rPr>
        <w:t>τ</w:t>
      </w:r>
      <w:r w:rsidRPr="006D6BE5">
        <w:rPr>
          <w:rFonts w:ascii="Calibri" w:eastAsia="Calibri" w:hAnsi="Calibri" w:cs="Arial"/>
          <w:kern w:val="1"/>
          <w:lang w:eastAsia="hi-IN" w:bidi="hi-IN"/>
        </w:rPr>
        <w:t>ό</w:t>
      </w:r>
      <w:r w:rsidRPr="006D6BE5">
        <w:rPr>
          <w:rFonts w:ascii="Calibri" w:eastAsia="Calibri" w:hAnsi="Calibri" w:cs="Arial"/>
          <w:spacing w:val="51"/>
          <w:kern w:val="1"/>
          <w:lang w:eastAsia="hi-IN" w:bidi="hi-IN"/>
        </w:rPr>
        <w:t xml:space="preserve"> </w:t>
      </w:r>
      <w:r w:rsidRPr="006D6BE5">
        <w:rPr>
          <w:rFonts w:ascii="Calibri" w:eastAsia="Calibri" w:hAnsi="Calibri" w:cs="Arial"/>
          <w:spacing w:val="-1"/>
          <w:kern w:val="1"/>
          <w:lang w:eastAsia="hi-IN" w:bidi="hi-IN"/>
        </w:rPr>
        <w:t>κ</w:t>
      </w:r>
      <w:r w:rsidRPr="006D6BE5">
        <w:rPr>
          <w:rFonts w:ascii="Calibri" w:eastAsia="Calibri" w:hAnsi="Calibri" w:cs="Arial"/>
          <w:spacing w:val="-2"/>
          <w:kern w:val="1"/>
          <w:lang w:eastAsia="hi-IN" w:bidi="hi-IN"/>
        </w:rPr>
        <w:t>α</w:t>
      </w:r>
      <w:r w:rsidRPr="006D6BE5">
        <w:rPr>
          <w:rFonts w:ascii="Calibri" w:eastAsia="Calibri" w:hAnsi="Calibri" w:cs="Arial"/>
          <w:kern w:val="1"/>
          <w:lang w:eastAsia="hi-IN" w:bidi="hi-IN"/>
        </w:rPr>
        <w:t>ι</w:t>
      </w:r>
      <w:r w:rsidRPr="006D6BE5">
        <w:rPr>
          <w:rFonts w:ascii="Calibri" w:eastAsia="Calibri" w:hAnsi="Calibri" w:cs="Arial"/>
          <w:spacing w:val="53"/>
          <w:kern w:val="1"/>
          <w:lang w:eastAsia="hi-IN" w:bidi="hi-IN"/>
        </w:rPr>
        <w:t xml:space="preserve"> </w:t>
      </w:r>
      <w:r w:rsidRPr="006D6BE5">
        <w:rPr>
          <w:rFonts w:ascii="Calibri" w:eastAsia="Calibri" w:hAnsi="Calibri" w:cs="Arial"/>
          <w:spacing w:val="-3"/>
          <w:kern w:val="1"/>
          <w:lang w:eastAsia="hi-IN" w:bidi="hi-IN"/>
        </w:rPr>
        <w:t>ο</w:t>
      </w:r>
      <w:r w:rsidRPr="006D6BE5">
        <w:rPr>
          <w:rFonts w:ascii="Calibri" w:eastAsia="Calibri" w:hAnsi="Calibri" w:cs="Arial"/>
          <w:kern w:val="1"/>
          <w:lang w:eastAsia="hi-IN" w:bidi="hi-IN"/>
        </w:rPr>
        <w:t>ι</w:t>
      </w:r>
      <w:r w:rsidRPr="006D6BE5">
        <w:rPr>
          <w:rFonts w:ascii="Calibri" w:eastAsia="Calibri" w:hAnsi="Calibri" w:cs="Arial"/>
          <w:spacing w:val="53"/>
          <w:kern w:val="1"/>
          <w:lang w:eastAsia="hi-IN" w:bidi="hi-IN"/>
        </w:rPr>
        <w:t xml:space="preserve"> </w:t>
      </w:r>
      <w:r w:rsidRPr="006D6BE5">
        <w:rPr>
          <w:rFonts w:ascii="Calibri" w:eastAsia="Calibri" w:hAnsi="Calibri" w:cs="Arial"/>
          <w:kern w:val="1"/>
          <w:lang w:eastAsia="hi-IN" w:bidi="hi-IN"/>
        </w:rPr>
        <w:t>οδη</w:t>
      </w:r>
      <w:r w:rsidRPr="006D6BE5">
        <w:rPr>
          <w:rFonts w:ascii="Calibri" w:eastAsia="Calibri" w:hAnsi="Calibri" w:cs="Arial"/>
          <w:spacing w:val="-1"/>
          <w:kern w:val="1"/>
          <w:lang w:eastAsia="hi-IN" w:bidi="hi-IN"/>
        </w:rPr>
        <w:t>γ</w:t>
      </w:r>
      <w:r w:rsidRPr="006D6BE5">
        <w:rPr>
          <w:rFonts w:ascii="Calibri" w:eastAsia="Calibri" w:hAnsi="Calibri" w:cs="Arial"/>
          <w:spacing w:val="-3"/>
          <w:kern w:val="1"/>
          <w:lang w:eastAsia="hi-IN" w:bidi="hi-IN"/>
        </w:rPr>
        <w:t>ο</w:t>
      </w:r>
      <w:r w:rsidRPr="006D6BE5">
        <w:rPr>
          <w:rFonts w:ascii="Calibri" w:eastAsia="Calibri" w:hAnsi="Calibri" w:cs="Arial"/>
          <w:kern w:val="1"/>
          <w:lang w:eastAsia="hi-IN" w:bidi="hi-IN"/>
        </w:rPr>
        <w:t>ί</w:t>
      </w:r>
      <w:r w:rsidRPr="006D6BE5">
        <w:rPr>
          <w:rFonts w:ascii="Calibri" w:eastAsia="Calibri" w:hAnsi="Calibri" w:cs="Arial"/>
          <w:spacing w:val="51"/>
          <w:kern w:val="1"/>
          <w:lang w:eastAsia="hi-IN" w:bidi="hi-IN"/>
        </w:rPr>
        <w:t xml:space="preserve"> </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α</w:t>
      </w:r>
      <w:r w:rsidRPr="006D6BE5">
        <w:rPr>
          <w:rFonts w:ascii="Calibri" w:eastAsia="Calibri" w:hAnsi="Calibri" w:cs="Arial"/>
          <w:spacing w:val="51"/>
          <w:kern w:val="1"/>
          <w:lang w:eastAsia="hi-IN" w:bidi="hi-IN"/>
        </w:rPr>
        <w:t xml:space="preserve"> </w:t>
      </w:r>
      <w:r w:rsidRPr="006D6BE5">
        <w:rPr>
          <w:rFonts w:ascii="Calibri" w:eastAsia="Calibri" w:hAnsi="Calibri" w:cs="Arial"/>
          <w:kern w:val="1"/>
          <w:lang w:eastAsia="hi-IN" w:bidi="hi-IN"/>
        </w:rPr>
        <w:t>έχο</w:t>
      </w:r>
      <w:r w:rsidRPr="006D6BE5">
        <w:rPr>
          <w:rFonts w:ascii="Calibri" w:eastAsia="Calibri" w:hAnsi="Calibri" w:cs="Arial"/>
          <w:spacing w:val="-2"/>
          <w:kern w:val="1"/>
          <w:lang w:eastAsia="hi-IN" w:bidi="hi-IN"/>
        </w:rPr>
        <w:t>υ</w:t>
      </w:r>
      <w:r w:rsidRPr="006D6BE5">
        <w:rPr>
          <w:rFonts w:ascii="Calibri" w:eastAsia="Calibri" w:hAnsi="Calibri" w:cs="Arial"/>
          <w:kern w:val="1"/>
          <w:lang w:eastAsia="hi-IN" w:bidi="hi-IN"/>
        </w:rPr>
        <w:t xml:space="preserve">ν </w:t>
      </w:r>
      <w:r w:rsidRPr="006D6BE5">
        <w:rPr>
          <w:rFonts w:ascii="Calibri" w:eastAsia="Calibri" w:hAnsi="Calibri" w:cs="Arial"/>
          <w:spacing w:val="-1"/>
          <w:kern w:val="1"/>
          <w:lang w:eastAsia="hi-IN" w:bidi="hi-IN"/>
        </w:rPr>
        <w:t>π</w:t>
      </w:r>
      <w:r w:rsidRPr="006D6BE5">
        <w:rPr>
          <w:rFonts w:ascii="Calibri" w:eastAsia="Calibri" w:hAnsi="Calibri" w:cs="Arial"/>
          <w:spacing w:val="2"/>
          <w:kern w:val="1"/>
          <w:lang w:eastAsia="hi-IN" w:bidi="hi-IN"/>
        </w:rPr>
        <w:t>ι</w:t>
      </w:r>
      <w:r w:rsidRPr="006D6BE5">
        <w:rPr>
          <w:rFonts w:ascii="Calibri" w:eastAsia="Calibri" w:hAnsi="Calibri" w:cs="Arial"/>
          <w:spacing w:val="1"/>
          <w:kern w:val="1"/>
          <w:lang w:eastAsia="hi-IN" w:bidi="hi-IN"/>
        </w:rPr>
        <w:t>σ</w:t>
      </w:r>
      <w:r w:rsidRPr="006D6BE5">
        <w:rPr>
          <w:rFonts w:ascii="Calibri" w:eastAsia="Calibri" w:hAnsi="Calibri" w:cs="Arial"/>
          <w:kern w:val="1"/>
          <w:lang w:eastAsia="hi-IN" w:bidi="hi-IN"/>
        </w:rPr>
        <w:t>τ</w:t>
      </w:r>
      <w:r w:rsidRPr="006D6BE5">
        <w:rPr>
          <w:rFonts w:ascii="Calibri" w:eastAsia="Calibri" w:hAnsi="Calibri" w:cs="Arial"/>
          <w:spacing w:val="-3"/>
          <w:kern w:val="1"/>
          <w:lang w:eastAsia="hi-IN" w:bidi="hi-IN"/>
        </w:rPr>
        <w:t>ο</w:t>
      </w:r>
      <w:r w:rsidRPr="006D6BE5">
        <w:rPr>
          <w:rFonts w:ascii="Calibri" w:eastAsia="Calibri" w:hAnsi="Calibri" w:cs="Arial"/>
          <w:spacing w:val="1"/>
          <w:kern w:val="1"/>
          <w:lang w:eastAsia="hi-IN" w:bidi="hi-IN"/>
        </w:rPr>
        <w:t>π</w:t>
      </w:r>
      <w:r w:rsidRPr="006D6BE5">
        <w:rPr>
          <w:rFonts w:ascii="Calibri" w:eastAsia="Calibri" w:hAnsi="Calibri" w:cs="Arial"/>
          <w:spacing w:val="-3"/>
          <w:kern w:val="1"/>
          <w:lang w:eastAsia="hi-IN" w:bidi="hi-IN"/>
        </w:rPr>
        <w:t>ο</w:t>
      </w:r>
      <w:r w:rsidRPr="006D6BE5">
        <w:rPr>
          <w:rFonts w:ascii="Calibri" w:eastAsia="Calibri" w:hAnsi="Calibri" w:cs="Arial"/>
          <w:spacing w:val="2"/>
          <w:kern w:val="1"/>
          <w:lang w:eastAsia="hi-IN" w:bidi="hi-IN"/>
        </w:rPr>
        <w:t>ι</w:t>
      </w:r>
      <w:r w:rsidRPr="006D6BE5">
        <w:rPr>
          <w:rFonts w:ascii="Calibri" w:eastAsia="Calibri" w:hAnsi="Calibri" w:cs="Arial"/>
          <w:kern w:val="1"/>
          <w:lang w:eastAsia="hi-IN" w:bidi="hi-IN"/>
        </w:rPr>
        <w:t>η</w:t>
      </w:r>
      <w:r w:rsidRPr="006D6BE5">
        <w:rPr>
          <w:rFonts w:ascii="Calibri" w:eastAsia="Calibri" w:hAnsi="Calibri" w:cs="Arial"/>
          <w:spacing w:val="-3"/>
          <w:kern w:val="1"/>
          <w:lang w:eastAsia="hi-IN" w:bidi="hi-IN"/>
        </w:rPr>
        <w:t>τ</w:t>
      </w:r>
      <w:r w:rsidRPr="006D6BE5">
        <w:rPr>
          <w:rFonts w:ascii="Calibri" w:eastAsia="Calibri" w:hAnsi="Calibri" w:cs="Arial"/>
          <w:spacing w:val="2"/>
          <w:kern w:val="1"/>
          <w:lang w:eastAsia="hi-IN" w:bidi="hi-IN"/>
        </w:rPr>
        <w:t>ι</w:t>
      </w:r>
      <w:r w:rsidRPr="006D6BE5">
        <w:rPr>
          <w:rFonts w:ascii="Calibri" w:eastAsia="Calibri" w:hAnsi="Calibri" w:cs="Arial"/>
          <w:spacing w:val="-3"/>
          <w:kern w:val="1"/>
          <w:lang w:eastAsia="hi-IN" w:bidi="hi-IN"/>
        </w:rPr>
        <w:t>κ</w:t>
      </w:r>
      <w:r w:rsidRPr="006D6BE5">
        <w:rPr>
          <w:rFonts w:ascii="Calibri" w:eastAsia="Calibri" w:hAnsi="Calibri" w:cs="Arial"/>
          <w:kern w:val="1"/>
          <w:lang w:eastAsia="hi-IN" w:bidi="hi-IN"/>
        </w:rPr>
        <w:t>ό</w:t>
      </w:r>
      <w:r w:rsidRPr="006D6BE5">
        <w:rPr>
          <w:rFonts w:ascii="Calibri" w:eastAsia="Calibri" w:hAnsi="Calibri" w:cs="Arial"/>
          <w:spacing w:val="15"/>
          <w:kern w:val="1"/>
          <w:lang w:eastAsia="hi-IN" w:bidi="hi-IN"/>
        </w:rPr>
        <w:t xml:space="preserve"> </w:t>
      </w:r>
      <w:r w:rsidRPr="006D6BE5">
        <w:rPr>
          <w:rFonts w:ascii="Calibri" w:eastAsia="Calibri" w:hAnsi="Calibri" w:cs="Arial"/>
          <w:spacing w:val="-3"/>
          <w:kern w:val="1"/>
          <w:lang w:eastAsia="hi-IN" w:bidi="hi-IN"/>
        </w:rPr>
        <w:t>ε</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α</w:t>
      </w:r>
      <w:r w:rsidRPr="006D6BE5">
        <w:rPr>
          <w:rFonts w:ascii="Calibri" w:eastAsia="Calibri" w:hAnsi="Calibri" w:cs="Arial"/>
          <w:spacing w:val="-1"/>
          <w:kern w:val="1"/>
          <w:lang w:eastAsia="hi-IN" w:bidi="hi-IN"/>
        </w:rPr>
        <w:t>γγ</w:t>
      </w:r>
      <w:r w:rsidRPr="006D6BE5">
        <w:rPr>
          <w:rFonts w:ascii="Calibri" w:eastAsia="Calibri" w:hAnsi="Calibri" w:cs="Arial"/>
          <w:kern w:val="1"/>
          <w:lang w:eastAsia="hi-IN" w:bidi="hi-IN"/>
        </w:rPr>
        <w:t>ε</w:t>
      </w:r>
      <w:r w:rsidRPr="006D6BE5">
        <w:rPr>
          <w:rFonts w:ascii="Calibri" w:eastAsia="Calibri" w:hAnsi="Calibri" w:cs="Arial"/>
          <w:spacing w:val="-1"/>
          <w:kern w:val="1"/>
          <w:lang w:eastAsia="hi-IN" w:bidi="hi-IN"/>
        </w:rPr>
        <w:t>λ</w:t>
      </w:r>
      <w:r w:rsidRPr="006D6BE5">
        <w:rPr>
          <w:rFonts w:ascii="Calibri" w:eastAsia="Calibri" w:hAnsi="Calibri" w:cs="Arial"/>
          <w:kern w:val="1"/>
          <w:lang w:eastAsia="hi-IN" w:bidi="hi-IN"/>
        </w:rPr>
        <w:t>μα</w:t>
      </w:r>
      <w:r w:rsidRPr="006D6BE5">
        <w:rPr>
          <w:rFonts w:ascii="Calibri" w:eastAsia="Calibri" w:hAnsi="Calibri" w:cs="Arial"/>
          <w:spacing w:val="-3"/>
          <w:kern w:val="1"/>
          <w:lang w:eastAsia="hi-IN" w:bidi="hi-IN"/>
        </w:rPr>
        <w:t>τ</w:t>
      </w:r>
      <w:r w:rsidRPr="006D6BE5">
        <w:rPr>
          <w:rFonts w:ascii="Calibri" w:eastAsia="Calibri" w:hAnsi="Calibri" w:cs="Arial"/>
          <w:spacing w:val="2"/>
          <w:kern w:val="1"/>
          <w:lang w:eastAsia="hi-IN" w:bidi="hi-IN"/>
        </w:rPr>
        <w:t>ι</w:t>
      </w:r>
      <w:r w:rsidRPr="006D6BE5">
        <w:rPr>
          <w:rFonts w:ascii="Calibri" w:eastAsia="Calibri" w:hAnsi="Calibri" w:cs="Arial"/>
          <w:spacing w:val="-1"/>
          <w:kern w:val="1"/>
          <w:lang w:eastAsia="hi-IN" w:bidi="hi-IN"/>
        </w:rPr>
        <w:t>κ</w:t>
      </w:r>
      <w:r w:rsidRPr="006D6BE5">
        <w:rPr>
          <w:rFonts w:ascii="Calibri" w:eastAsia="Calibri" w:hAnsi="Calibri" w:cs="Arial"/>
          <w:kern w:val="1"/>
          <w:lang w:eastAsia="hi-IN" w:bidi="hi-IN"/>
        </w:rPr>
        <w:t>ής</w:t>
      </w:r>
      <w:r w:rsidRPr="006D6BE5">
        <w:rPr>
          <w:rFonts w:ascii="Calibri" w:eastAsia="Calibri" w:hAnsi="Calibri" w:cs="Arial"/>
          <w:spacing w:val="13"/>
          <w:kern w:val="1"/>
          <w:lang w:eastAsia="hi-IN" w:bidi="hi-IN"/>
        </w:rPr>
        <w:t xml:space="preserve"> </w:t>
      </w:r>
      <w:r w:rsidRPr="006D6BE5">
        <w:rPr>
          <w:rFonts w:ascii="Calibri" w:eastAsia="Calibri" w:hAnsi="Calibri" w:cs="Arial"/>
          <w:spacing w:val="-3"/>
          <w:kern w:val="1"/>
          <w:lang w:eastAsia="hi-IN" w:bidi="hi-IN"/>
        </w:rPr>
        <w:t>κ</w:t>
      </w:r>
      <w:r w:rsidRPr="006D6BE5">
        <w:rPr>
          <w:rFonts w:ascii="Calibri" w:eastAsia="Calibri" w:hAnsi="Calibri" w:cs="Arial"/>
          <w:spacing w:val="-2"/>
          <w:kern w:val="1"/>
          <w:lang w:eastAsia="hi-IN" w:bidi="hi-IN"/>
        </w:rPr>
        <w:t>α</w:t>
      </w:r>
      <w:r w:rsidRPr="006D6BE5">
        <w:rPr>
          <w:rFonts w:ascii="Calibri" w:eastAsia="Calibri" w:hAnsi="Calibri" w:cs="Arial"/>
          <w:kern w:val="1"/>
          <w:lang w:eastAsia="hi-IN" w:bidi="hi-IN"/>
        </w:rPr>
        <w:t>τάρ</w:t>
      </w:r>
      <w:r w:rsidRPr="006D6BE5">
        <w:rPr>
          <w:rFonts w:ascii="Calibri" w:eastAsia="Calibri" w:hAnsi="Calibri" w:cs="Arial"/>
          <w:spacing w:val="-3"/>
          <w:kern w:val="1"/>
          <w:lang w:eastAsia="hi-IN" w:bidi="hi-IN"/>
        </w:rPr>
        <w:t>τ</w:t>
      </w:r>
      <w:r w:rsidRPr="006D6BE5">
        <w:rPr>
          <w:rFonts w:ascii="Calibri" w:eastAsia="Calibri" w:hAnsi="Calibri" w:cs="Arial"/>
          <w:spacing w:val="2"/>
          <w:kern w:val="1"/>
          <w:lang w:eastAsia="hi-IN" w:bidi="hi-IN"/>
        </w:rPr>
        <w:t>ι</w:t>
      </w:r>
      <w:r w:rsidRPr="006D6BE5">
        <w:rPr>
          <w:rFonts w:ascii="Calibri" w:eastAsia="Calibri" w:hAnsi="Calibri" w:cs="Arial"/>
          <w:spacing w:val="1"/>
          <w:kern w:val="1"/>
          <w:lang w:eastAsia="hi-IN" w:bidi="hi-IN"/>
        </w:rPr>
        <w:t>σ</w:t>
      </w:r>
      <w:r w:rsidRPr="006D6BE5">
        <w:rPr>
          <w:rFonts w:ascii="Calibri" w:eastAsia="Calibri" w:hAnsi="Calibri" w:cs="Arial"/>
          <w:kern w:val="1"/>
          <w:lang w:eastAsia="hi-IN" w:bidi="hi-IN"/>
        </w:rPr>
        <w:t>ης</w:t>
      </w:r>
      <w:r w:rsidRPr="006D6BE5">
        <w:rPr>
          <w:rFonts w:ascii="Calibri" w:eastAsia="Calibri" w:hAnsi="Calibri" w:cs="Arial"/>
          <w:spacing w:val="13"/>
          <w:kern w:val="1"/>
          <w:lang w:eastAsia="hi-IN" w:bidi="hi-IN"/>
        </w:rPr>
        <w:t xml:space="preserve"> </w:t>
      </w:r>
      <w:r w:rsidRPr="006D6BE5">
        <w:rPr>
          <w:rFonts w:ascii="Calibri" w:eastAsia="Calibri" w:hAnsi="Calibri" w:cs="Arial"/>
          <w:spacing w:val="-3"/>
          <w:kern w:val="1"/>
          <w:lang w:eastAsia="hi-IN" w:bidi="hi-IN"/>
        </w:rPr>
        <w:t>γ</w:t>
      </w:r>
      <w:r w:rsidRPr="006D6BE5">
        <w:rPr>
          <w:rFonts w:ascii="Calibri" w:eastAsia="Calibri" w:hAnsi="Calibri" w:cs="Arial"/>
          <w:spacing w:val="2"/>
          <w:kern w:val="1"/>
          <w:lang w:eastAsia="hi-IN" w:bidi="hi-IN"/>
        </w:rPr>
        <w:t>ι</w:t>
      </w:r>
      <w:r w:rsidRPr="006D6BE5">
        <w:rPr>
          <w:rFonts w:ascii="Calibri" w:eastAsia="Calibri" w:hAnsi="Calibri" w:cs="Arial"/>
          <w:kern w:val="1"/>
          <w:lang w:eastAsia="hi-IN" w:bidi="hi-IN"/>
        </w:rPr>
        <w:t>α</w:t>
      </w:r>
      <w:r w:rsidRPr="006D6BE5">
        <w:rPr>
          <w:rFonts w:ascii="Calibri" w:eastAsia="Calibri" w:hAnsi="Calibri" w:cs="Arial"/>
          <w:spacing w:val="12"/>
          <w:kern w:val="1"/>
          <w:lang w:eastAsia="hi-IN" w:bidi="hi-IN"/>
        </w:rPr>
        <w:t xml:space="preserve"> </w:t>
      </w:r>
      <w:r w:rsidRPr="006D6BE5">
        <w:rPr>
          <w:rFonts w:ascii="Calibri" w:eastAsia="Calibri" w:hAnsi="Calibri" w:cs="Arial"/>
          <w:kern w:val="1"/>
          <w:lang w:eastAsia="hi-IN" w:bidi="hi-IN"/>
        </w:rPr>
        <w:t>την</w:t>
      </w:r>
      <w:r w:rsidRPr="006D6BE5">
        <w:rPr>
          <w:rFonts w:ascii="Calibri" w:eastAsia="Calibri" w:hAnsi="Calibri" w:cs="Arial"/>
          <w:spacing w:val="12"/>
          <w:kern w:val="1"/>
          <w:lang w:eastAsia="hi-IN" w:bidi="hi-IN"/>
        </w:rPr>
        <w:t xml:space="preserve"> </w:t>
      </w:r>
      <w:r w:rsidRPr="006D6BE5">
        <w:rPr>
          <w:rFonts w:ascii="Calibri" w:eastAsia="Calibri" w:hAnsi="Calibri" w:cs="Arial"/>
          <w:kern w:val="1"/>
          <w:lang w:eastAsia="hi-IN" w:bidi="hi-IN"/>
        </w:rPr>
        <w:t>μετα</w:t>
      </w:r>
      <w:r w:rsidRPr="006D6BE5">
        <w:rPr>
          <w:rFonts w:ascii="Calibri" w:eastAsia="Calibri" w:hAnsi="Calibri" w:cs="Arial"/>
          <w:spacing w:val="-1"/>
          <w:kern w:val="1"/>
          <w:lang w:eastAsia="hi-IN" w:bidi="hi-IN"/>
        </w:rPr>
        <w:t>φ</w:t>
      </w:r>
      <w:r w:rsidRPr="006D6BE5">
        <w:rPr>
          <w:rFonts w:ascii="Calibri" w:eastAsia="Calibri" w:hAnsi="Calibri" w:cs="Arial"/>
          <w:kern w:val="1"/>
          <w:lang w:eastAsia="hi-IN" w:bidi="hi-IN"/>
        </w:rPr>
        <w:t>ορά των ε</w:t>
      </w:r>
      <w:r w:rsidRPr="006D6BE5">
        <w:rPr>
          <w:rFonts w:ascii="Calibri" w:eastAsia="Calibri" w:hAnsi="Calibri" w:cs="Arial"/>
          <w:spacing w:val="-1"/>
          <w:kern w:val="1"/>
          <w:lang w:eastAsia="hi-IN" w:bidi="hi-IN"/>
        </w:rPr>
        <w:t>π</w:t>
      </w:r>
      <w:r w:rsidRPr="006D6BE5">
        <w:rPr>
          <w:rFonts w:ascii="Calibri" w:eastAsia="Calibri" w:hAnsi="Calibri" w:cs="Arial"/>
          <w:spacing w:val="2"/>
          <w:kern w:val="1"/>
          <w:lang w:eastAsia="hi-IN" w:bidi="hi-IN"/>
        </w:rPr>
        <w:t>ι</w:t>
      </w:r>
      <w:r w:rsidRPr="006D6BE5">
        <w:rPr>
          <w:rFonts w:ascii="Calibri" w:eastAsia="Calibri" w:hAnsi="Calibri" w:cs="Arial"/>
          <w:spacing w:val="-3"/>
          <w:kern w:val="1"/>
          <w:lang w:eastAsia="hi-IN" w:bidi="hi-IN"/>
        </w:rPr>
        <w:t>κ</w:t>
      </w:r>
      <w:r w:rsidRPr="006D6BE5">
        <w:rPr>
          <w:rFonts w:ascii="Calibri" w:eastAsia="Calibri" w:hAnsi="Calibri" w:cs="Arial"/>
          <w:spacing w:val="2"/>
          <w:kern w:val="1"/>
          <w:lang w:eastAsia="hi-IN" w:bidi="hi-IN"/>
        </w:rPr>
        <w:t>ί</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δ</w:t>
      </w:r>
      <w:r w:rsidRPr="006D6BE5">
        <w:rPr>
          <w:rFonts w:ascii="Calibri" w:eastAsia="Calibri" w:hAnsi="Calibri" w:cs="Arial"/>
          <w:spacing w:val="-2"/>
          <w:kern w:val="1"/>
          <w:lang w:eastAsia="hi-IN" w:bidi="hi-IN"/>
        </w:rPr>
        <w:t>υ</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ων εμ</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ορ</w:t>
      </w:r>
      <w:r w:rsidRPr="006D6BE5">
        <w:rPr>
          <w:rFonts w:ascii="Calibri" w:eastAsia="Calibri" w:hAnsi="Calibri" w:cs="Arial"/>
          <w:spacing w:val="-3"/>
          <w:kern w:val="1"/>
          <w:lang w:eastAsia="hi-IN" w:bidi="hi-IN"/>
        </w:rPr>
        <w:t>ε</w:t>
      </w:r>
      <w:r w:rsidRPr="006D6BE5">
        <w:rPr>
          <w:rFonts w:ascii="Calibri" w:eastAsia="Calibri" w:hAnsi="Calibri" w:cs="Arial"/>
          <w:spacing w:val="-2"/>
          <w:kern w:val="1"/>
          <w:lang w:eastAsia="hi-IN" w:bidi="hi-IN"/>
        </w:rPr>
        <w:t>υ</w:t>
      </w:r>
      <w:r w:rsidRPr="006D6BE5">
        <w:rPr>
          <w:rFonts w:ascii="Calibri" w:eastAsia="Calibri" w:hAnsi="Calibri" w:cs="Arial"/>
          <w:kern w:val="1"/>
          <w:lang w:eastAsia="hi-IN" w:bidi="hi-IN"/>
        </w:rPr>
        <w:t>μάτων (</w:t>
      </w:r>
      <w:r w:rsidRPr="006D6BE5">
        <w:rPr>
          <w:rFonts w:ascii="Calibri" w:eastAsia="Calibri" w:hAnsi="Calibri" w:cs="Arial"/>
          <w:spacing w:val="1"/>
          <w:kern w:val="1"/>
          <w:lang w:eastAsia="hi-IN" w:bidi="hi-IN"/>
        </w:rPr>
        <w:t>ΕΑΥΜ</w:t>
      </w:r>
      <w:r w:rsidRPr="006D6BE5">
        <w:rPr>
          <w:rFonts w:ascii="Calibri" w:eastAsia="Calibri" w:hAnsi="Calibri" w:cs="Arial"/>
          <w:kern w:val="1"/>
          <w:lang w:eastAsia="hi-IN" w:bidi="hi-IN"/>
        </w:rPr>
        <w:t xml:space="preserve">) </w:t>
      </w:r>
      <w:r w:rsidRPr="006D6BE5">
        <w:rPr>
          <w:rFonts w:ascii="Calibri" w:eastAsia="Calibri" w:hAnsi="Calibri" w:cs="Arial"/>
          <w:spacing w:val="-3"/>
          <w:kern w:val="1"/>
          <w:lang w:eastAsia="hi-IN" w:bidi="hi-IN"/>
        </w:rPr>
        <w:t>κ</w:t>
      </w:r>
      <w:r w:rsidRPr="006D6BE5">
        <w:rPr>
          <w:rFonts w:ascii="Calibri" w:eastAsia="Calibri" w:hAnsi="Calibri" w:cs="Arial"/>
          <w:kern w:val="1"/>
          <w:lang w:eastAsia="hi-IN" w:bidi="hi-IN"/>
        </w:rPr>
        <w:t>ατά A</w:t>
      </w:r>
      <w:r w:rsidRPr="006D6BE5">
        <w:rPr>
          <w:rFonts w:ascii="Calibri" w:eastAsia="Calibri" w:hAnsi="Calibri" w:cs="Arial"/>
          <w:spacing w:val="-1"/>
          <w:kern w:val="1"/>
          <w:lang w:eastAsia="hi-IN" w:bidi="hi-IN"/>
        </w:rPr>
        <w:t>D</w:t>
      </w:r>
      <w:r w:rsidRPr="006D6BE5">
        <w:rPr>
          <w:rFonts w:ascii="Calibri" w:eastAsia="Calibri" w:hAnsi="Calibri" w:cs="Arial"/>
          <w:spacing w:val="-3"/>
          <w:kern w:val="1"/>
          <w:lang w:eastAsia="hi-IN" w:bidi="hi-IN"/>
        </w:rPr>
        <w:t>R</w:t>
      </w:r>
      <w:r w:rsidRPr="006D6BE5">
        <w:rPr>
          <w:rFonts w:ascii="Calibri" w:eastAsia="Calibri" w:hAnsi="Calibri" w:cs="Arial"/>
          <w:kern w:val="1"/>
          <w:lang w:eastAsia="hi-IN" w:bidi="hi-IN"/>
        </w:rPr>
        <w:t xml:space="preserve">. </w:t>
      </w:r>
      <w:r w:rsidRPr="006D6BE5">
        <w:rPr>
          <w:rFonts w:ascii="Calibri" w:eastAsia="Calibri" w:hAnsi="Calibri" w:cs="Arial"/>
          <w:spacing w:val="-2"/>
          <w:kern w:val="1"/>
          <w:lang w:eastAsia="hi-IN" w:bidi="hi-IN"/>
        </w:rPr>
        <w:t>Π</w:t>
      </w:r>
      <w:r w:rsidRPr="006D6BE5">
        <w:rPr>
          <w:rFonts w:ascii="Calibri" w:eastAsia="Calibri" w:hAnsi="Calibri" w:cs="Arial"/>
          <w:kern w:val="1"/>
          <w:lang w:eastAsia="hi-IN" w:bidi="hi-IN"/>
        </w:rPr>
        <w:t>αρ</w:t>
      </w:r>
      <w:r w:rsidRPr="006D6BE5">
        <w:rPr>
          <w:rFonts w:ascii="Calibri" w:eastAsia="Calibri" w:hAnsi="Calibri" w:cs="Arial"/>
          <w:spacing w:val="-2"/>
          <w:kern w:val="1"/>
          <w:lang w:eastAsia="hi-IN" w:bidi="hi-IN"/>
        </w:rPr>
        <w:t>ά</w:t>
      </w:r>
      <w:r w:rsidRPr="006D6BE5">
        <w:rPr>
          <w:rFonts w:ascii="Calibri" w:eastAsia="Calibri" w:hAnsi="Calibri" w:cs="Arial"/>
          <w:spacing w:val="-1"/>
          <w:kern w:val="1"/>
          <w:lang w:eastAsia="hi-IN" w:bidi="hi-IN"/>
        </w:rPr>
        <w:t>λλ</w:t>
      </w:r>
      <w:r w:rsidRPr="006D6BE5">
        <w:rPr>
          <w:rFonts w:ascii="Calibri" w:eastAsia="Calibri" w:hAnsi="Calibri" w:cs="Arial"/>
          <w:kern w:val="1"/>
          <w:lang w:eastAsia="hi-IN" w:bidi="hi-IN"/>
        </w:rPr>
        <w:t>η</w:t>
      </w:r>
      <w:r w:rsidRPr="006D6BE5">
        <w:rPr>
          <w:rFonts w:ascii="Calibri" w:eastAsia="Calibri" w:hAnsi="Calibri" w:cs="Arial"/>
          <w:spacing w:val="-1"/>
          <w:kern w:val="1"/>
          <w:lang w:eastAsia="hi-IN" w:bidi="hi-IN"/>
        </w:rPr>
        <w:t>λ</w:t>
      </w:r>
      <w:r w:rsidRPr="006D6BE5">
        <w:rPr>
          <w:rFonts w:ascii="Calibri" w:eastAsia="Calibri" w:hAnsi="Calibri" w:cs="Arial"/>
          <w:kern w:val="1"/>
          <w:lang w:eastAsia="hi-IN" w:bidi="hi-IN"/>
        </w:rPr>
        <w:t xml:space="preserve">α </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 xml:space="preserve">α </w:t>
      </w:r>
      <w:r w:rsidRPr="006D6BE5">
        <w:rPr>
          <w:rFonts w:ascii="Calibri" w:eastAsia="Calibri" w:hAnsi="Calibri" w:cs="Arial"/>
          <w:spacing w:val="-1"/>
          <w:kern w:val="1"/>
          <w:lang w:eastAsia="hi-IN" w:bidi="hi-IN"/>
        </w:rPr>
        <w:t>κ</w:t>
      </w:r>
      <w:r w:rsidRPr="006D6BE5">
        <w:rPr>
          <w:rFonts w:ascii="Calibri" w:eastAsia="Calibri" w:hAnsi="Calibri" w:cs="Arial"/>
          <w:kern w:val="1"/>
          <w:lang w:eastAsia="hi-IN" w:bidi="hi-IN"/>
        </w:rPr>
        <w:t>α</w:t>
      </w:r>
      <w:r w:rsidRPr="006D6BE5">
        <w:rPr>
          <w:rFonts w:ascii="Calibri" w:eastAsia="Calibri" w:hAnsi="Calibri" w:cs="Arial"/>
          <w:spacing w:val="-3"/>
          <w:kern w:val="1"/>
          <w:lang w:eastAsia="hi-IN" w:bidi="hi-IN"/>
        </w:rPr>
        <w:t>τ</w:t>
      </w:r>
      <w:r w:rsidRPr="006D6BE5">
        <w:rPr>
          <w:rFonts w:ascii="Calibri" w:eastAsia="Calibri" w:hAnsi="Calibri" w:cs="Arial"/>
          <w:kern w:val="1"/>
          <w:lang w:eastAsia="hi-IN" w:bidi="hi-IN"/>
        </w:rPr>
        <w:t>α</w:t>
      </w:r>
      <w:r w:rsidRPr="006D6BE5">
        <w:rPr>
          <w:rFonts w:ascii="Calibri" w:eastAsia="Calibri" w:hAnsi="Calibri" w:cs="Arial"/>
          <w:spacing w:val="-3"/>
          <w:kern w:val="1"/>
          <w:lang w:eastAsia="hi-IN" w:bidi="hi-IN"/>
        </w:rPr>
        <w:t>τ</w:t>
      </w:r>
      <w:r w:rsidRPr="006D6BE5">
        <w:rPr>
          <w:rFonts w:ascii="Calibri" w:eastAsia="Calibri" w:hAnsi="Calibri" w:cs="Arial"/>
          <w:spacing w:val="2"/>
          <w:kern w:val="1"/>
          <w:lang w:eastAsia="hi-IN" w:bidi="hi-IN"/>
        </w:rPr>
        <w:t>ί</w:t>
      </w:r>
      <w:r w:rsidRPr="006D6BE5">
        <w:rPr>
          <w:rFonts w:ascii="Calibri" w:eastAsia="Calibri" w:hAnsi="Calibri" w:cs="Arial"/>
          <w:kern w:val="1"/>
          <w:lang w:eastAsia="hi-IN" w:bidi="hi-IN"/>
        </w:rPr>
        <w:t>θε</w:t>
      </w:r>
      <w:r w:rsidRPr="006D6BE5">
        <w:rPr>
          <w:rFonts w:ascii="Calibri" w:eastAsia="Calibri" w:hAnsi="Calibri" w:cs="Arial"/>
          <w:spacing w:val="-3"/>
          <w:kern w:val="1"/>
          <w:lang w:eastAsia="hi-IN" w:bidi="hi-IN"/>
        </w:rPr>
        <w:t>τ</w:t>
      </w:r>
      <w:r w:rsidRPr="006D6BE5">
        <w:rPr>
          <w:rFonts w:ascii="Calibri" w:eastAsia="Calibri" w:hAnsi="Calibri" w:cs="Arial"/>
          <w:spacing w:val="-2"/>
          <w:kern w:val="1"/>
          <w:lang w:eastAsia="hi-IN" w:bidi="hi-IN"/>
        </w:rPr>
        <w:t>α</w:t>
      </w:r>
      <w:r w:rsidRPr="006D6BE5">
        <w:rPr>
          <w:rFonts w:ascii="Calibri" w:eastAsia="Calibri" w:hAnsi="Calibri" w:cs="Arial"/>
          <w:kern w:val="1"/>
          <w:lang w:eastAsia="hi-IN" w:bidi="hi-IN"/>
        </w:rPr>
        <w:t xml:space="preserve">ι </w:t>
      </w:r>
      <w:r w:rsidRPr="006D6BE5">
        <w:rPr>
          <w:rFonts w:ascii="Calibri" w:eastAsia="Calibri" w:hAnsi="Calibri" w:cs="Arial"/>
          <w:spacing w:val="-1"/>
          <w:kern w:val="1"/>
          <w:lang w:eastAsia="hi-IN" w:bidi="hi-IN"/>
        </w:rPr>
        <w:t>κ</w:t>
      </w:r>
      <w:r w:rsidRPr="006D6BE5">
        <w:rPr>
          <w:rFonts w:ascii="Calibri" w:eastAsia="Calibri" w:hAnsi="Calibri" w:cs="Arial"/>
          <w:spacing w:val="-2"/>
          <w:kern w:val="1"/>
          <w:lang w:eastAsia="hi-IN" w:bidi="hi-IN"/>
        </w:rPr>
        <w:t>α</w:t>
      </w:r>
      <w:r w:rsidRPr="006D6BE5">
        <w:rPr>
          <w:rFonts w:ascii="Calibri" w:eastAsia="Calibri" w:hAnsi="Calibri" w:cs="Arial"/>
          <w:kern w:val="1"/>
          <w:lang w:eastAsia="hi-IN" w:bidi="hi-IN"/>
        </w:rPr>
        <w:t>ι έ</w:t>
      </w:r>
      <w:r w:rsidRPr="006D6BE5">
        <w:rPr>
          <w:rFonts w:ascii="Calibri" w:eastAsia="Calibri" w:hAnsi="Calibri" w:cs="Arial"/>
          <w:spacing w:val="-1"/>
          <w:kern w:val="1"/>
          <w:lang w:eastAsia="hi-IN" w:bidi="hi-IN"/>
        </w:rPr>
        <w:t>κ</w:t>
      </w:r>
      <w:r w:rsidRPr="006D6BE5">
        <w:rPr>
          <w:rFonts w:ascii="Calibri" w:eastAsia="Calibri" w:hAnsi="Calibri" w:cs="Arial"/>
          <w:kern w:val="1"/>
          <w:lang w:eastAsia="hi-IN" w:bidi="hi-IN"/>
        </w:rPr>
        <w:t>θε</w:t>
      </w:r>
      <w:r w:rsidRPr="006D6BE5">
        <w:rPr>
          <w:rFonts w:ascii="Calibri" w:eastAsia="Calibri" w:hAnsi="Calibri" w:cs="Arial"/>
          <w:spacing w:val="1"/>
          <w:kern w:val="1"/>
          <w:lang w:eastAsia="hi-IN" w:bidi="hi-IN"/>
        </w:rPr>
        <w:t>σ</w:t>
      </w:r>
      <w:r w:rsidRPr="006D6BE5">
        <w:rPr>
          <w:rFonts w:ascii="Calibri" w:eastAsia="Calibri" w:hAnsi="Calibri" w:cs="Arial"/>
          <w:kern w:val="1"/>
          <w:lang w:eastAsia="hi-IN" w:bidi="hi-IN"/>
        </w:rPr>
        <w:t>η ε</w:t>
      </w:r>
      <w:r w:rsidRPr="006D6BE5">
        <w:rPr>
          <w:rFonts w:ascii="Calibri" w:eastAsia="Calibri" w:hAnsi="Calibri" w:cs="Arial"/>
          <w:spacing w:val="-1"/>
          <w:kern w:val="1"/>
          <w:lang w:eastAsia="hi-IN" w:bidi="hi-IN"/>
        </w:rPr>
        <w:t>λ</w:t>
      </w:r>
      <w:r w:rsidRPr="006D6BE5">
        <w:rPr>
          <w:rFonts w:ascii="Calibri" w:eastAsia="Calibri" w:hAnsi="Calibri" w:cs="Arial"/>
          <w:kern w:val="1"/>
          <w:lang w:eastAsia="hi-IN" w:bidi="hi-IN"/>
        </w:rPr>
        <w:t>έ</w:t>
      </w:r>
      <w:r w:rsidRPr="006D6BE5">
        <w:rPr>
          <w:rFonts w:ascii="Calibri" w:eastAsia="Calibri" w:hAnsi="Calibri" w:cs="Arial"/>
          <w:spacing w:val="-3"/>
          <w:kern w:val="1"/>
          <w:lang w:eastAsia="hi-IN" w:bidi="hi-IN"/>
        </w:rPr>
        <w:t>γ</w:t>
      </w:r>
      <w:r w:rsidRPr="006D6BE5">
        <w:rPr>
          <w:rFonts w:ascii="Calibri" w:eastAsia="Calibri" w:hAnsi="Calibri" w:cs="Arial"/>
          <w:kern w:val="1"/>
          <w:lang w:eastAsia="hi-IN" w:bidi="hi-IN"/>
        </w:rPr>
        <w:t>χου</w:t>
      </w:r>
      <w:r w:rsidRPr="006D6BE5">
        <w:rPr>
          <w:rFonts w:ascii="Calibri" w:eastAsia="Calibri" w:hAnsi="Calibri" w:cs="Arial"/>
          <w:spacing w:val="-2"/>
          <w:kern w:val="1"/>
          <w:lang w:eastAsia="hi-IN" w:bidi="hi-IN"/>
        </w:rPr>
        <w:t xml:space="preserve"> </w:t>
      </w:r>
      <w:r w:rsidRPr="006D6BE5">
        <w:rPr>
          <w:rFonts w:ascii="Calibri" w:eastAsia="Calibri" w:hAnsi="Calibri" w:cs="Arial"/>
          <w:spacing w:val="-1"/>
          <w:kern w:val="1"/>
          <w:lang w:eastAsia="hi-IN" w:bidi="hi-IN"/>
        </w:rPr>
        <w:t>κ</w:t>
      </w:r>
      <w:r w:rsidRPr="006D6BE5">
        <w:rPr>
          <w:rFonts w:ascii="Calibri" w:eastAsia="Calibri" w:hAnsi="Calibri" w:cs="Arial"/>
          <w:kern w:val="1"/>
          <w:lang w:eastAsia="hi-IN" w:bidi="hi-IN"/>
        </w:rPr>
        <w:t>ατά A</w:t>
      </w:r>
      <w:r w:rsidRPr="006D6BE5">
        <w:rPr>
          <w:rFonts w:ascii="Calibri" w:eastAsia="Calibri" w:hAnsi="Calibri" w:cs="Arial"/>
          <w:spacing w:val="-3"/>
          <w:kern w:val="1"/>
          <w:lang w:eastAsia="hi-IN" w:bidi="hi-IN"/>
        </w:rPr>
        <w:t>T</w:t>
      </w:r>
      <w:r w:rsidRPr="006D6BE5">
        <w:rPr>
          <w:rFonts w:ascii="Calibri" w:eastAsia="Calibri" w:hAnsi="Calibri" w:cs="Arial"/>
          <w:spacing w:val="1"/>
          <w:kern w:val="1"/>
          <w:lang w:eastAsia="hi-IN" w:bidi="hi-IN"/>
        </w:rPr>
        <w:t>P</w:t>
      </w:r>
      <w:r w:rsidRPr="006D6BE5">
        <w:rPr>
          <w:rFonts w:ascii="Calibri" w:eastAsia="Calibri" w:hAnsi="Calibri" w:cs="Arial"/>
          <w:kern w:val="1"/>
          <w:lang w:eastAsia="hi-IN" w:bidi="hi-IN"/>
        </w:rPr>
        <w:t>.</w:t>
      </w:r>
    </w:p>
    <w:p w:rsidR="006D6BE5" w:rsidRPr="006D6BE5" w:rsidRDefault="006D6BE5" w:rsidP="006D6BE5">
      <w:pPr>
        <w:widowControl w:val="0"/>
        <w:numPr>
          <w:ilvl w:val="0"/>
          <w:numId w:val="32"/>
        </w:numPr>
        <w:suppressAutoHyphens/>
        <w:spacing w:after="120" w:line="100" w:lineRule="atLeast"/>
        <w:ind w:left="431" w:hanging="352"/>
        <w:jc w:val="both"/>
        <w:rPr>
          <w:rFonts w:ascii="Calibri" w:eastAsia="Calibri" w:hAnsi="Calibri" w:cs="Arial"/>
          <w:kern w:val="1"/>
          <w:lang w:eastAsia="hi-IN" w:bidi="hi-IN"/>
        </w:rPr>
      </w:pPr>
      <w:r w:rsidRPr="006D6BE5">
        <w:rPr>
          <w:rFonts w:ascii="Calibri" w:eastAsia="Calibri" w:hAnsi="Calibri" w:cs="Arial"/>
          <w:kern w:val="1"/>
          <w:lang w:eastAsia="hi-IN" w:bidi="hi-IN"/>
        </w:rPr>
        <w:t xml:space="preserve">Το </w:t>
      </w:r>
      <w:r w:rsidRPr="006D6BE5">
        <w:rPr>
          <w:rFonts w:ascii="Calibri" w:eastAsia="Calibri" w:hAnsi="Calibri" w:cs="Arial"/>
          <w:spacing w:val="1"/>
          <w:kern w:val="1"/>
          <w:lang w:eastAsia="hi-IN" w:bidi="hi-IN"/>
        </w:rPr>
        <w:t>Ν</w:t>
      </w:r>
      <w:r w:rsidRPr="006D6BE5">
        <w:rPr>
          <w:rFonts w:ascii="Calibri" w:eastAsia="Calibri" w:hAnsi="Calibri" w:cs="Arial"/>
          <w:spacing w:val="-3"/>
          <w:kern w:val="1"/>
          <w:lang w:eastAsia="hi-IN" w:bidi="hi-IN"/>
        </w:rPr>
        <w:t>ο</w:t>
      </w:r>
      <w:r w:rsidRPr="006D6BE5">
        <w:rPr>
          <w:rFonts w:ascii="Calibri" w:eastAsia="Calibri" w:hAnsi="Calibri" w:cs="Arial"/>
          <w:spacing w:val="1"/>
          <w:kern w:val="1"/>
          <w:lang w:eastAsia="hi-IN" w:bidi="hi-IN"/>
        </w:rPr>
        <w:t>σ</w:t>
      </w:r>
      <w:r w:rsidRPr="006D6BE5">
        <w:rPr>
          <w:rFonts w:ascii="Calibri" w:eastAsia="Calibri" w:hAnsi="Calibri" w:cs="Arial"/>
          <w:kern w:val="1"/>
          <w:lang w:eastAsia="hi-IN" w:bidi="hi-IN"/>
        </w:rPr>
        <w:t>ο</w:t>
      </w:r>
      <w:r w:rsidRPr="006D6BE5">
        <w:rPr>
          <w:rFonts w:ascii="Calibri" w:eastAsia="Calibri" w:hAnsi="Calibri" w:cs="Arial"/>
          <w:spacing w:val="-1"/>
          <w:kern w:val="1"/>
          <w:lang w:eastAsia="hi-IN" w:bidi="hi-IN"/>
        </w:rPr>
        <w:t>κ</w:t>
      </w:r>
      <w:r w:rsidRPr="006D6BE5">
        <w:rPr>
          <w:rFonts w:ascii="Calibri" w:eastAsia="Calibri" w:hAnsi="Calibri" w:cs="Arial"/>
          <w:spacing w:val="-3"/>
          <w:kern w:val="1"/>
          <w:lang w:eastAsia="hi-IN" w:bidi="hi-IN"/>
        </w:rPr>
        <w:t>ο</w:t>
      </w:r>
      <w:r w:rsidRPr="006D6BE5">
        <w:rPr>
          <w:rFonts w:ascii="Calibri" w:eastAsia="Calibri" w:hAnsi="Calibri" w:cs="Arial"/>
          <w:kern w:val="1"/>
          <w:lang w:eastAsia="hi-IN" w:bidi="hi-IN"/>
        </w:rPr>
        <w:t>μ</w:t>
      </w:r>
      <w:r w:rsidRPr="006D6BE5">
        <w:rPr>
          <w:rFonts w:ascii="Calibri" w:eastAsia="Calibri" w:hAnsi="Calibri" w:cs="Arial"/>
          <w:spacing w:val="-3"/>
          <w:kern w:val="1"/>
          <w:lang w:eastAsia="hi-IN" w:bidi="hi-IN"/>
        </w:rPr>
        <w:t>ε</w:t>
      </w:r>
      <w:r w:rsidRPr="006D6BE5">
        <w:rPr>
          <w:rFonts w:ascii="Calibri" w:eastAsia="Calibri" w:hAnsi="Calibri" w:cs="Arial"/>
          <w:spacing w:val="2"/>
          <w:kern w:val="1"/>
          <w:lang w:eastAsia="hi-IN" w:bidi="hi-IN"/>
        </w:rPr>
        <w:t>ί</w:t>
      </w:r>
      <w:r w:rsidRPr="006D6BE5">
        <w:rPr>
          <w:rFonts w:ascii="Calibri" w:eastAsia="Calibri" w:hAnsi="Calibri" w:cs="Arial"/>
          <w:kern w:val="1"/>
          <w:lang w:eastAsia="hi-IN" w:bidi="hi-IN"/>
        </w:rPr>
        <w:t xml:space="preserve">ο δεν </w:t>
      </w:r>
      <w:r w:rsidRPr="006D6BE5">
        <w:rPr>
          <w:rFonts w:ascii="Calibri" w:eastAsia="Calibri" w:hAnsi="Calibri" w:cs="Arial"/>
          <w:spacing w:val="-1"/>
          <w:kern w:val="1"/>
          <w:lang w:eastAsia="hi-IN" w:bidi="hi-IN"/>
        </w:rPr>
        <w:t>φ</w:t>
      </w:r>
      <w:r w:rsidRPr="006D6BE5">
        <w:rPr>
          <w:rFonts w:ascii="Calibri" w:eastAsia="Calibri" w:hAnsi="Calibri" w:cs="Arial"/>
          <w:kern w:val="1"/>
          <w:lang w:eastAsia="hi-IN" w:bidi="hi-IN"/>
        </w:rPr>
        <w:t>έρ</w:t>
      </w:r>
      <w:r w:rsidRPr="006D6BE5">
        <w:rPr>
          <w:rFonts w:ascii="Calibri" w:eastAsia="Calibri" w:hAnsi="Calibri" w:cs="Arial"/>
          <w:spacing w:val="-3"/>
          <w:kern w:val="1"/>
          <w:lang w:eastAsia="hi-IN" w:bidi="hi-IN"/>
        </w:rPr>
        <w:t>ε</w:t>
      </w:r>
      <w:r w:rsidRPr="006D6BE5">
        <w:rPr>
          <w:rFonts w:ascii="Calibri" w:eastAsia="Calibri" w:hAnsi="Calibri" w:cs="Arial"/>
          <w:kern w:val="1"/>
          <w:lang w:eastAsia="hi-IN" w:bidi="hi-IN"/>
        </w:rPr>
        <w:t xml:space="preserve">ι </w:t>
      </w:r>
      <w:r w:rsidRPr="006D6BE5">
        <w:rPr>
          <w:rFonts w:ascii="Calibri" w:eastAsia="Calibri" w:hAnsi="Calibri" w:cs="Arial"/>
          <w:spacing w:val="-1"/>
          <w:kern w:val="1"/>
          <w:lang w:eastAsia="hi-IN" w:bidi="hi-IN"/>
        </w:rPr>
        <w:t>κ</w:t>
      </w:r>
      <w:r w:rsidRPr="006D6BE5">
        <w:rPr>
          <w:rFonts w:ascii="Calibri" w:eastAsia="Calibri" w:hAnsi="Calibri" w:cs="Arial"/>
          <w:kern w:val="1"/>
          <w:lang w:eastAsia="hi-IN" w:bidi="hi-IN"/>
        </w:rPr>
        <w:t>αμία ευ</w:t>
      </w:r>
      <w:r w:rsidRPr="006D6BE5">
        <w:rPr>
          <w:rFonts w:ascii="Calibri" w:eastAsia="Calibri" w:hAnsi="Calibri" w:cs="Arial"/>
          <w:spacing w:val="-3"/>
          <w:kern w:val="1"/>
          <w:lang w:eastAsia="hi-IN" w:bidi="hi-IN"/>
        </w:rPr>
        <w:t>θ</w:t>
      </w:r>
      <w:r w:rsidRPr="006D6BE5">
        <w:rPr>
          <w:rFonts w:ascii="Calibri" w:eastAsia="Calibri" w:hAnsi="Calibri" w:cs="Arial"/>
          <w:kern w:val="1"/>
          <w:lang w:eastAsia="hi-IN" w:bidi="hi-IN"/>
        </w:rPr>
        <w:t>ύ</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 xml:space="preserve">η </w:t>
      </w:r>
      <w:r w:rsidRPr="006D6BE5">
        <w:rPr>
          <w:rFonts w:ascii="Calibri" w:eastAsia="Calibri" w:hAnsi="Calibri" w:cs="Arial"/>
          <w:spacing w:val="-1"/>
          <w:kern w:val="1"/>
          <w:lang w:eastAsia="hi-IN" w:bidi="hi-IN"/>
        </w:rPr>
        <w:t>γ</w:t>
      </w:r>
      <w:r w:rsidRPr="006D6BE5">
        <w:rPr>
          <w:rFonts w:ascii="Calibri" w:eastAsia="Calibri" w:hAnsi="Calibri" w:cs="Arial"/>
          <w:spacing w:val="2"/>
          <w:kern w:val="1"/>
          <w:lang w:eastAsia="hi-IN" w:bidi="hi-IN"/>
        </w:rPr>
        <w:t>ι</w:t>
      </w:r>
      <w:r w:rsidRPr="006D6BE5">
        <w:rPr>
          <w:rFonts w:ascii="Calibri" w:eastAsia="Calibri" w:hAnsi="Calibri" w:cs="Arial"/>
          <w:kern w:val="1"/>
          <w:lang w:eastAsia="hi-IN" w:bidi="hi-IN"/>
        </w:rPr>
        <w:t>α τ</w:t>
      </w:r>
      <w:r w:rsidRPr="006D6BE5">
        <w:rPr>
          <w:rFonts w:ascii="Calibri" w:eastAsia="Calibri" w:hAnsi="Calibri" w:cs="Arial"/>
          <w:spacing w:val="-2"/>
          <w:kern w:val="1"/>
          <w:lang w:eastAsia="hi-IN" w:bidi="hi-IN"/>
        </w:rPr>
        <w:t>υ</w:t>
      </w:r>
      <w:r w:rsidRPr="006D6BE5">
        <w:rPr>
          <w:rFonts w:ascii="Calibri" w:eastAsia="Calibri" w:hAnsi="Calibri" w:cs="Arial"/>
          <w:kern w:val="1"/>
          <w:lang w:eastAsia="hi-IN" w:bidi="hi-IN"/>
        </w:rPr>
        <w:t xml:space="preserve">χόν </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αρα</w:t>
      </w:r>
      <w:r w:rsidRPr="006D6BE5">
        <w:rPr>
          <w:rFonts w:ascii="Calibri" w:eastAsia="Calibri" w:hAnsi="Calibri" w:cs="Arial"/>
          <w:spacing w:val="-1"/>
          <w:kern w:val="1"/>
          <w:lang w:eastAsia="hi-IN" w:bidi="hi-IN"/>
        </w:rPr>
        <w:t>λ</w:t>
      </w:r>
      <w:r w:rsidRPr="006D6BE5">
        <w:rPr>
          <w:rFonts w:ascii="Calibri" w:eastAsia="Calibri" w:hAnsi="Calibri" w:cs="Arial"/>
          <w:spacing w:val="-3"/>
          <w:kern w:val="1"/>
          <w:lang w:eastAsia="hi-IN" w:bidi="hi-IN"/>
        </w:rPr>
        <w:t>ε</w:t>
      </w:r>
      <w:r w:rsidRPr="006D6BE5">
        <w:rPr>
          <w:rFonts w:ascii="Calibri" w:eastAsia="Calibri" w:hAnsi="Calibri" w:cs="Arial"/>
          <w:kern w:val="1"/>
          <w:lang w:eastAsia="hi-IN" w:bidi="hi-IN"/>
        </w:rPr>
        <w:t>ίψ</w:t>
      </w:r>
      <w:r w:rsidRPr="006D6BE5">
        <w:rPr>
          <w:rFonts w:ascii="Calibri" w:eastAsia="Calibri" w:hAnsi="Calibri" w:cs="Arial"/>
          <w:spacing w:val="-3"/>
          <w:kern w:val="1"/>
          <w:lang w:eastAsia="hi-IN" w:bidi="hi-IN"/>
        </w:rPr>
        <w:t>ε</w:t>
      </w:r>
      <w:r w:rsidRPr="006D6BE5">
        <w:rPr>
          <w:rFonts w:ascii="Calibri" w:eastAsia="Calibri" w:hAnsi="Calibri" w:cs="Arial"/>
          <w:spacing w:val="2"/>
          <w:kern w:val="1"/>
          <w:lang w:eastAsia="hi-IN" w:bidi="hi-IN"/>
        </w:rPr>
        <w:t>ι</w:t>
      </w:r>
      <w:r w:rsidRPr="006D6BE5">
        <w:rPr>
          <w:rFonts w:ascii="Calibri" w:eastAsia="Calibri" w:hAnsi="Calibri" w:cs="Arial"/>
          <w:kern w:val="1"/>
          <w:lang w:eastAsia="hi-IN" w:bidi="hi-IN"/>
        </w:rPr>
        <w:t>ς</w:t>
      </w:r>
      <w:r w:rsidRPr="006D6BE5">
        <w:rPr>
          <w:rFonts w:ascii="Calibri" w:eastAsia="Calibri" w:hAnsi="Calibri" w:cs="Arial"/>
          <w:spacing w:val="45"/>
          <w:kern w:val="1"/>
          <w:lang w:eastAsia="hi-IN" w:bidi="hi-IN"/>
        </w:rPr>
        <w:t xml:space="preserve"> </w:t>
      </w:r>
      <w:r w:rsidRPr="006D6BE5">
        <w:rPr>
          <w:rFonts w:ascii="Calibri" w:eastAsia="Calibri" w:hAnsi="Calibri" w:cs="Arial"/>
          <w:kern w:val="1"/>
          <w:lang w:eastAsia="hi-IN" w:bidi="hi-IN"/>
        </w:rPr>
        <w:t>του</w:t>
      </w:r>
      <w:r w:rsidRPr="006D6BE5">
        <w:rPr>
          <w:rFonts w:ascii="Calibri" w:eastAsia="Calibri" w:hAnsi="Calibri" w:cs="Arial"/>
          <w:spacing w:val="44"/>
          <w:kern w:val="1"/>
          <w:lang w:eastAsia="hi-IN" w:bidi="hi-IN"/>
        </w:rPr>
        <w:t xml:space="preserve"> </w:t>
      </w:r>
      <w:r w:rsidRPr="006D6BE5">
        <w:rPr>
          <w:rFonts w:ascii="Calibri" w:eastAsia="Calibri" w:hAnsi="Calibri" w:cs="Arial"/>
          <w:kern w:val="1"/>
          <w:lang w:eastAsia="hi-IN" w:bidi="hi-IN"/>
        </w:rPr>
        <w:t>ερ</w:t>
      </w:r>
      <w:r w:rsidRPr="006D6BE5">
        <w:rPr>
          <w:rFonts w:ascii="Calibri" w:eastAsia="Calibri" w:hAnsi="Calibri" w:cs="Arial"/>
          <w:spacing w:val="-1"/>
          <w:kern w:val="1"/>
          <w:lang w:eastAsia="hi-IN" w:bidi="hi-IN"/>
        </w:rPr>
        <w:t>γ</w:t>
      </w:r>
      <w:r w:rsidRPr="006D6BE5">
        <w:rPr>
          <w:rFonts w:ascii="Calibri" w:eastAsia="Calibri" w:hAnsi="Calibri" w:cs="Arial"/>
          <w:kern w:val="1"/>
          <w:lang w:eastAsia="hi-IN" w:bidi="hi-IN"/>
        </w:rPr>
        <w:t>ο</w:t>
      </w:r>
      <w:r w:rsidRPr="006D6BE5">
        <w:rPr>
          <w:rFonts w:ascii="Calibri" w:eastAsia="Calibri" w:hAnsi="Calibri" w:cs="Arial"/>
          <w:spacing w:val="-1"/>
          <w:kern w:val="1"/>
          <w:lang w:eastAsia="hi-IN" w:bidi="hi-IN"/>
        </w:rPr>
        <w:t>λ</w:t>
      </w:r>
      <w:r w:rsidRPr="006D6BE5">
        <w:rPr>
          <w:rFonts w:ascii="Calibri" w:eastAsia="Calibri" w:hAnsi="Calibri" w:cs="Arial"/>
          <w:kern w:val="1"/>
          <w:lang w:eastAsia="hi-IN" w:bidi="hi-IN"/>
        </w:rPr>
        <w:t>ά</w:t>
      </w:r>
      <w:r w:rsidRPr="006D6BE5">
        <w:rPr>
          <w:rFonts w:ascii="Calibri" w:eastAsia="Calibri" w:hAnsi="Calibri" w:cs="Arial"/>
          <w:spacing w:val="1"/>
          <w:kern w:val="1"/>
          <w:lang w:eastAsia="hi-IN" w:bidi="hi-IN"/>
        </w:rPr>
        <w:t>β</w:t>
      </w:r>
      <w:r w:rsidRPr="006D6BE5">
        <w:rPr>
          <w:rFonts w:ascii="Calibri" w:eastAsia="Calibri" w:hAnsi="Calibri" w:cs="Arial"/>
          <w:kern w:val="1"/>
          <w:lang w:eastAsia="hi-IN" w:bidi="hi-IN"/>
        </w:rPr>
        <w:t>ου</w:t>
      </w:r>
      <w:r w:rsidRPr="006D6BE5">
        <w:rPr>
          <w:rFonts w:ascii="Calibri" w:eastAsia="Calibri" w:hAnsi="Calibri" w:cs="Arial"/>
          <w:spacing w:val="46"/>
          <w:kern w:val="1"/>
          <w:lang w:eastAsia="hi-IN" w:bidi="hi-IN"/>
        </w:rPr>
        <w:t xml:space="preserve"> </w:t>
      </w:r>
      <w:r w:rsidRPr="006D6BE5">
        <w:rPr>
          <w:rFonts w:ascii="Calibri" w:eastAsia="Calibri" w:hAnsi="Calibri" w:cs="Arial"/>
          <w:kern w:val="1"/>
          <w:lang w:eastAsia="hi-IN" w:bidi="hi-IN"/>
        </w:rPr>
        <w:t>ο</w:t>
      </w:r>
      <w:r w:rsidRPr="006D6BE5">
        <w:rPr>
          <w:rFonts w:ascii="Calibri" w:eastAsia="Calibri" w:hAnsi="Calibri" w:cs="Arial"/>
          <w:spacing w:val="46"/>
          <w:kern w:val="1"/>
          <w:lang w:eastAsia="hi-IN" w:bidi="hi-IN"/>
        </w:rPr>
        <w:t xml:space="preserve"> </w:t>
      </w:r>
      <w:r w:rsidRPr="006D6BE5">
        <w:rPr>
          <w:rFonts w:ascii="Calibri" w:eastAsia="Calibri" w:hAnsi="Calibri" w:cs="Arial"/>
          <w:spacing w:val="-3"/>
          <w:kern w:val="1"/>
          <w:lang w:eastAsia="hi-IN" w:bidi="hi-IN"/>
        </w:rPr>
        <w:t>ο</w:t>
      </w:r>
      <w:r w:rsidRPr="006D6BE5">
        <w:rPr>
          <w:rFonts w:ascii="Calibri" w:eastAsia="Calibri" w:hAnsi="Calibri" w:cs="Arial"/>
          <w:spacing w:val="1"/>
          <w:kern w:val="1"/>
          <w:lang w:eastAsia="hi-IN" w:bidi="hi-IN"/>
        </w:rPr>
        <w:t>π</w:t>
      </w:r>
      <w:r w:rsidRPr="006D6BE5">
        <w:rPr>
          <w:rFonts w:ascii="Calibri" w:eastAsia="Calibri" w:hAnsi="Calibri" w:cs="Arial"/>
          <w:spacing w:val="-3"/>
          <w:kern w:val="1"/>
          <w:lang w:eastAsia="hi-IN" w:bidi="hi-IN"/>
        </w:rPr>
        <w:t>ο</w:t>
      </w:r>
      <w:r w:rsidRPr="006D6BE5">
        <w:rPr>
          <w:rFonts w:ascii="Calibri" w:eastAsia="Calibri" w:hAnsi="Calibri" w:cs="Arial"/>
          <w:spacing w:val="2"/>
          <w:kern w:val="1"/>
          <w:lang w:eastAsia="hi-IN" w:bidi="hi-IN"/>
        </w:rPr>
        <w:t>ί</w:t>
      </w:r>
      <w:r w:rsidRPr="006D6BE5">
        <w:rPr>
          <w:rFonts w:ascii="Calibri" w:eastAsia="Calibri" w:hAnsi="Calibri" w:cs="Arial"/>
          <w:kern w:val="1"/>
          <w:lang w:eastAsia="hi-IN" w:bidi="hi-IN"/>
        </w:rPr>
        <w:t>ος</w:t>
      </w:r>
      <w:r w:rsidRPr="006D6BE5">
        <w:rPr>
          <w:rFonts w:ascii="Calibri" w:eastAsia="Calibri" w:hAnsi="Calibri" w:cs="Arial"/>
          <w:spacing w:val="45"/>
          <w:kern w:val="1"/>
          <w:lang w:eastAsia="hi-IN" w:bidi="hi-IN"/>
        </w:rPr>
        <w:t xml:space="preserve"> </w:t>
      </w:r>
      <w:r w:rsidRPr="006D6BE5">
        <w:rPr>
          <w:rFonts w:ascii="Calibri" w:eastAsia="Calibri" w:hAnsi="Calibri" w:cs="Arial"/>
          <w:kern w:val="1"/>
          <w:lang w:eastAsia="hi-IN" w:bidi="hi-IN"/>
        </w:rPr>
        <w:t>α</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α</w:t>
      </w:r>
      <w:r w:rsidRPr="006D6BE5">
        <w:rPr>
          <w:rFonts w:ascii="Calibri" w:eastAsia="Calibri" w:hAnsi="Calibri" w:cs="Arial"/>
          <w:spacing w:val="-1"/>
          <w:kern w:val="1"/>
          <w:lang w:eastAsia="hi-IN" w:bidi="hi-IN"/>
        </w:rPr>
        <w:t>λ</w:t>
      </w:r>
      <w:r w:rsidRPr="006D6BE5">
        <w:rPr>
          <w:rFonts w:ascii="Calibri" w:eastAsia="Calibri" w:hAnsi="Calibri" w:cs="Arial"/>
          <w:spacing w:val="-2"/>
          <w:kern w:val="1"/>
          <w:lang w:eastAsia="hi-IN" w:bidi="hi-IN"/>
        </w:rPr>
        <w:t>α</w:t>
      </w:r>
      <w:r w:rsidRPr="006D6BE5">
        <w:rPr>
          <w:rFonts w:ascii="Calibri" w:eastAsia="Calibri" w:hAnsi="Calibri" w:cs="Arial"/>
          <w:kern w:val="1"/>
          <w:lang w:eastAsia="hi-IN" w:bidi="hi-IN"/>
        </w:rPr>
        <w:t>μ</w:t>
      </w:r>
      <w:r w:rsidRPr="006D6BE5">
        <w:rPr>
          <w:rFonts w:ascii="Calibri" w:eastAsia="Calibri" w:hAnsi="Calibri" w:cs="Arial"/>
          <w:spacing w:val="-1"/>
          <w:kern w:val="1"/>
          <w:lang w:eastAsia="hi-IN" w:bidi="hi-IN"/>
        </w:rPr>
        <w:t>β</w:t>
      </w:r>
      <w:r w:rsidRPr="006D6BE5">
        <w:rPr>
          <w:rFonts w:ascii="Calibri" w:eastAsia="Calibri" w:hAnsi="Calibri" w:cs="Arial"/>
          <w:kern w:val="1"/>
          <w:lang w:eastAsia="hi-IN" w:bidi="hi-IN"/>
        </w:rPr>
        <w:t>ά</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ει</w:t>
      </w:r>
      <w:r w:rsidRPr="006D6BE5">
        <w:rPr>
          <w:rFonts w:ascii="Calibri" w:eastAsia="Calibri" w:hAnsi="Calibri" w:cs="Arial"/>
          <w:spacing w:val="48"/>
          <w:kern w:val="1"/>
          <w:lang w:eastAsia="hi-IN" w:bidi="hi-IN"/>
        </w:rPr>
        <w:t xml:space="preserve"> </w:t>
      </w:r>
      <w:r w:rsidRPr="006D6BE5">
        <w:rPr>
          <w:rFonts w:ascii="Calibri" w:eastAsia="Calibri" w:hAnsi="Calibri" w:cs="Arial"/>
          <w:spacing w:val="1"/>
          <w:kern w:val="1"/>
          <w:lang w:eastAsia="hi-IN" w:bidi="hi-IN"/>
        </w:rPr>
        <w:t>π</w:t>
      </w:r>
      <w:r w:rsidRPr="006D6BE5">
        <w:rPr>
          <w:rFonts w:ascii="Calibri" w:eastAsia="Calibri" w:hAnsi="Calibri" w:cs="Arial"/>
          <w:spacing w:val="-3"/>
          <w:kern w:val="1"/>
          <w:lang w:eastAsia="hi-IN" w:bidi="hi-IN"/>
        </w:rPr>
        <w:t>λ</w:t>
      </w:r>
      <w:r w:rsidRPr="006D6BE5">
        <w:rPr>
          <w:rFonts w:ascii="Calibri" w:eastAsia="Calibri" w:hAnsi="Calibri" w:cs="Arial"/>
          <w:kern w:val="1"/>
          <w:lang w:eastAsia="hi-IN" w:bidi="hi-IN"/>
        </w:rPr>
        <w:t xml:space="preserve">ήρως την </w:t>
      </w:r>
      <w:r w:rsidRPr="006D6BE5">
        <w:rPr>
          <w:rFonts w:ascii="Calibri" w:eastAsia="Calibri" w:hAnsi="Calibri" w:cs="Arial"/>
          <w:spacing w:val="-44"/>
          <w:kern w:val="1"/>
          <w:lang w:eastAsia="hi-IN" w:bidi="hi-IN"/>
        </w:rPr>
        <w:t xml:space="preserve"> </w:t>
      </w:r>
      <w:r w:rsidRPr="006D6BE5">
        <w:rPr>
          <w:rFonts w:ascii="Calibri" w:eastAsia="Calibri" w:hAnsi="Calibri" w:cs="Arial"/>
          <w:kern w:val="1"/>
          <w:lang w:eastAsia="hi-IN" w:bidi="hi-IN"/>
        </w:rPr>
        <w:t>α</w:t>
      </w:r>
      <w:r w:rsidRPr="006D6BE5">
        <w:rPr>
          <w:rFonts w:ascii="Calibri" w:eastAsia="Calibri" w:hAnsi="Calibri" w:cs="Arial"/>
          <w:spacing w:val="1"/>
          <w:kern w:val="1"/>
          <w:lang w:eastAsia="hi-IN" w:bidi="hi-IN"/>
        </w:rPr>
        <w:t>σ</w:t>
      </w:r>
      <w:r w:rsidRPr="006D6BE5">
        <w:rPr>
          <w:rFonts w:ascii="Calibri" w:eastAsia="Calibri" w:hAnsi="Calibri" w:cs="Arial"/>
          <w:spacing w:val="-3"/>
          <w:kern w:val="1"/>
          <w:lang w:eastAsia="hi-IN" w:bidi="hi-IN"/>
        </w:rPr>
        <w:t>τ</w:t>
      </w:r>
      <w:r w:rsidRPr="006D6BE5">
        <w:rPr>
          <w:rFonts w:ascii="Calibri" w:eastAsia="Calibri" w:hAnsi="Calibri" w:cs="Arial"/>
          <w:spacing w:val="2"/>
          <w:kern w:val="1"/>
          <w:lang w:eastAsia="hi-IN" w:bidi="hi-IN"/>
        </w:rPr>
        <w:t>ι</w:t>
      </w:r>
      <w:r w:rsidRPr="006D6BE5">
        <w:rPr>
          <w:rFonts w:ascii="Calibri" w:eastAsia="Calibri" w:hAnsi="Calibri" w:cs="Arial"/>
          <w:spacing w:val="-1"/>
          <w:kern w:val="1"/>
          <w:lang w:eastAsia="hi-IN" w:bidi="hi-IN"/>
        </w:rPr>
        <w:t>κ</w:t>
      </w:r>
      <w:r w:rsidRPr="006D6BE5">
        <w:rPr>
          <w:rFonts w:ascii="Calibri" w:eastAsia="Calibri" w:hAnsi="Calibri" w:cs="Arial"/>
          <w:kern w:val="1"/>
          <w:lang w:eastAsia="hi-IN" w:bidi="hi-IN"/>
        </w:rPr>
        <w:t xml:space="preserve">ή </w:t>
      </w:r>
      <w:r w:rsidRPr="006D6BE5">
        <w:rPr>
          <w:rFonts w:ascii="Calibri" w:eastAsia="Calibri" w:hAnsi="Calibri" w:cs="Arial"/>
          <w:spacing w:val="-43"/>
          <w:kern w:val="1"/>
          <w:lang w:eastAsia="hi-IN" w:bidi="hi-IN"/>
        </w:rPr>
        <w:t xml:space="preserve"> </w:t>
      </w:r>
      <w:r w:rsidRPr="006D6BE5">
        <w:rPr>
          <w:rFonts w:ascii="Calibri" w:eastAsia="Calibri" w:hAnsi="Calibri" w:cs="Arial"/>
          <w:spacing w:val="-3"/>
          <w:kern w:val="1"/>
          <w:lang w:eastAsia="hi-IN" w:bidi="hi-IN"/>
        </w:rPr>
        <w:t>ε</w:t>
      </w:r>
      <w:r w:rsidRPr="006D6BE5">
        <w:rPr>
          <w:rFonts w:ascii="Calibri" w:eastAsia="Calibri" w:hAnsi="Calibri" w:cs="Arial"/>
          <w:kern w:val="1"/>
          <w:lang w:eastAsia="hi-IN" w:bidi="hi-IN"/>
        </w:rPr>
        <w:t>υθ</w:t>
      </w:r>
      <w:r w:rsidRPr="006D6BE5">
        <w:rPr>
          <w:rFonts w:ascii="Calibri" w:eastAsia="Calibri" w:hAnsi="Calibri" w:cs="Arial"/>
          <w:spacing w:val="-2"/>
          <w:kern w:val="1"/>
          <w:lang w:eastAsia="hi-IN" w:bidi="hi-IN"/>
        </w:rPr>
        <w:t>ύ</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η</w:t>
      </w:r>
      <w:r w:rsidRPr="006D6BE5">
        <w:rPr>
          <w:rFonts w:ascii="Calibri" w:eastAsia="Calibri" w:hAnsi="Calibri" w:cs="Arial"/>
          <w:spacing w:val="27"/>
          <w:kern w:val="1"/>
          <w:lang w:eastAsia="hi-IN" w:bidi="hi-IN"/>
        </w:rPr>
        <w:t xml:space="preserve"> </w:t>
      </w:r>
      <w:r w:rsidRPr="006D6BE5">
        <w:rPr>
          <w:rFonts w:ascii="Calibri" w:eastAsia="Calibri" w:hAnsi="Calibri" w:cs="Arial"/>
          <w:kern w:val="1"/>
          <w:lang w:eastAsia="hi-IN" w:bidi="hi-IN"/>
        </w:rPr>
        <w:t>του</w:t>
      </w:r>
      <w:r w:rsidRPr="006D6BE5">
        <w:rPr>
          <w:rFonts w:ascii="Calibri" w:eastAsia="Calibri" w:hAnsi="Calibri" w:cs="Arial"/>
          <w:spacing w:val="27"/>
          <w:kern w:val="1"/>
          <w:lang w:eastAsia="hi-IN" w:bidi="hi-IN"/>
        </w:rPr>
        <w:t xml:space="preserve"> </w:t>
      </w:r>
      <w:r w:rsidRPr="006D6BE5">
        <w:rPr>
          <w:rFonts w:ascii="Calibri" w:eastAsia="Calibri" w:hAnsi="Calibri" w:cs="Arial"/>
          <w:kern w:val="1"/>
          <w:lang w:eastAsia="hi-IN" w:bidi="hi-IN"/>
        </w:rPr>
        <w:t>έργο</w:t>
      </w:r>
      <w:r w:rsidRPr="006D6BE5">
        <w:rPr>
          <w:rFonts w:ascii="Calibri" w:eastAsia="Calibri" w:hAnsi="Calibri" w:cs="Arial"/>
          <w:spacing w:val="-2"/>
          <w:kern w:val="1"/>
          <w:lang w:eastAsia="hi-IN" w:bidi="hi-IN"/>
        </w:rPr>
        <w:t xml:space="preserve">υ και καταθέτει </w:t>
      </w:r>
      <w:r w:rsidRPr="006D6BE5">
        <w:rPr>
          <w:rFonts w:ascii="Calibri" w:eastAsia="Calibri" w:hAnsi="Calibri" w:cs="Arial"/>
          <w:kern w:val="1"/>
          <w:lang w:eastAsia="hi-IN" w:bidi="hi-IN"/>
        </w:rPr>
        <w:t>α</w:t>
      </w:r>
      <w:r w:rsidRPr="006D6BE5">
        <w:rPr>
          <w:rFonts w:ascii="Calibri" w:eastAsia="Calibri" w:hAnsi="Calibri" w:cs="Arial"/>
          <w:spacing w:val="1"/>
          <w:kern w:val="1"/>
          <w:lang w:eastAsia="hi-IN" w:bidi="hi-IN"/>
        </w:rPr>
        <w:t>σ</w:t>
      </w:r>
      <w:r w:rsidRPr="006D6BE5">
        <w:rPr>
          <w:rFonts w:ascii="Calibri" w:eastAsia="Calibri" w:hAnsi="Calibri" w:cs="Arial"/>
          <w:spacing w:val="-1"/>
          <w:kern w:val="1"/>
          <w:lang w:eastAsia="hi-IN" w:bidi="hi-IN"/>
        </w:rPr>
        <w:t>φ</w:t>
      </w:r>
      <w:r w:rsidRPr="006D6BE5">
        <w:rPr>
          <w:rFonts w:ascii="Calibri" w:eastAsia="Calibri" w:hAnsi="Calibri" w:cs="Arial"/>
          <w:kern w:val="1"/>
          <w:lang w:eastAsia="hi-IN" w:bidi="hi-IN"/>
        </w:rPr>
        <w:t>ά</w:t>
      </w:r>
      <w:r w:rsidRPr="006D6BE5">
        <w:rPr>
          <w:rFonts w:ascii="Calibri" w:eastAsia="Calibri" w:hAnsi="Calibri" w:cs="Arial"/>
          <w:spacing w:val="-1"/>
          <w:kern w:val="1"/>
          <w:lang w:eastAsia="hi-IN" w:bidi="hi-IN"/>
        </w:rPr>
        <w:t>λ</w:t>
      </w:r>
      <w:r w:rsidRPr="006D6BE5">
        <w:rPr>
          <w:rFonts w:ascii="Calibri" w:eastAsia="Calibri" w:hAnsi="Calibri" w:cs="Arial"/>
          <w:spacing w:val="-3"/>
          <w:kern w:val="1"/>
          <w:lang w:eastAsia="hi-IN" w:bidi="hi-IN"/>
        </w:rPr>
        <w:t>ε</w:t>
      </w:r>
      <w:r w:rsidRPr="006D6BE5">
        <w:rPr>
          <w:rFonts w:ascii="Calibri" w:eastAsia="Calibri" w:hAnsi="Calibri" w:cs="Arial"/>
          <w:kern w:val="1"/>
          <w:lang w:eastAsia="hi-IN" w:bidi="hi-IN"/>
        </w:rPr>
        <w:t>ια α</w:t>
      </w:r>
      <w:r w:rsidRPr="006D6BE5">
        <w:rPr>
          <w:rFonts w:ascii="Calibri" w:eastAsia="Calibri" w:hAnsi="Calibri" w:cs="Arial"/>
          <w:spacing w:val="1"/>
          <w:kern w:val="1"/>
          <w:lang w:eastAsia="hi-IN" w:bidi="hi-IN"/>
        </w:rPr>
        <w:t>σ</w:t>
      </w:r>
      <w:r w:rsidRPr="006D6BE5">
        <w:rPr>
          <w:rFonts w:ascii="Calibri" w:eastAsia="Calibri" w:hAnsi="Calibri" w:cs="Arial"/>
          <w:spacing w:val="-3"/>
          <w:kern w:val="1"/>
          <w:lang w:eastAsia="hi-IN" w:bidi="hi-IN"/>
        </w:rPr>
        <w:t>τ</w:t>
      </w:r>
      <w:r w:rsidRPr="006D6BE5">
        <w:rPr>
          <w:rFonts w:ascii="Calibri" w:eastAsia="Calibri" w:hAnsi="Calibri" w:cs="Arial"/>
          <w:spacing w:val="2"/>
          <w:kern w:val="1"/>
          <w:lang w:eastAsia="hi-IN" w:bidi="hi-IN"/>
        </w:rPr>
        <w:t>ι</w:t>
      </w:r>
      <w:r w:rsidRPr="006D6BE5">
        <w:rPr>
          <w:rFonts w:ascii="Calibri" w:eastAsia="Calibri" w:hAnsi="Calibri" w:cs="Arial"/>
          <w:spacing w:val="-1"/>
          <w:kern w:val="1"/>
          <w:lang w:eastAsia="hi-IN" w:bidi="hi-IN"/>
        </w:rPr>
        <w:t>κ</w:t>
      </w:r>
      <w:r w:rsidRPr="006D6BE5">
        <w:rPr>
          <w:rFonts w:ascii="Calibri" w:eastAsia="Calibri" w:hAnsi="Calibri" w:cs="Arial"/>
          <w:kern w:val="1"/>
          <w:lang w:eastAsia="hi-IN" w:bidi="hi-IN"/>
        </w:rPr>
        <w:t>ής</w:t>
      </w:r>
      <w:r w:rsidRPr="006D6BE5">
        <w:rPr>
          <w:rFonts w:ascii="Calibri" w:eastAsia="Calibri" w:hAnsi="Calibri" w:cs="Arial"/>
          <w:spacing w:val="43"/>
          <w:kern w:val="1"/>
          <w:lang w:eastAsia="hi-IN" w:bidi="hi-IN"/>
        </w:rPr>
        <w:t xml:space="preserve"> </w:t>
      </w:r>
      <w:r w:rsidRPr="006D6BE5">
        <w:rPr>
          <w:rFonts w:ascii="Calibri" w:eastAsia="Calibri" w:hAnsi="Calibri" w:cs="Arial"/>
          <w:spacing w:val="-3"/>
          <w:kern w:val="1"/>
          <w:lang w:eastAsia="hi-IN" w:bidi="hi-IN"/>
        </w:rPr>
        <w:t>ε</w:t>
      </w:r>
      <w:r w:rsidRPr="006D6BE5">
        <w:rPr>
          <w:rFonts w:ascii="Calibri" w:eastAsia="Calibri" w:hAnsi="Calibri" w:cs="Arial"/>
          <w:kern w:val="1"/>
          <w:lang w:eastAsia="hi-IN" w:bidi="hi-IN"/>
        </w:rPr>
        <w:t>υθύ</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ης</w:t>
      </w:r>
      <w:r w:rsidRPr="006D6BE5">
        <w:rPr>
          <w:rFonts w:ascii="Calibri" w:eastAsia="Calibri" w:hAnsi="Calibri" w:cs="Arial"/>
          <w:spacing w:val="41"/>
          <w:kern w:val="1"/>
          <w:lang w:eastAsia="hi-IN" w:bidi="hi-IN"/>
        </w:rPr>
        <w:t xml:space="preserve"> </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 xml:space="preserve">ρος </w:t>
      </w:r>
      <w:r w:rsidRPr="006D6BE5">
        <w:rPr>
          <w:rFonts w:ascii="Calibri" w:eastAsia="Calibri" w:hAnsi="Calibri" w:cs="Arial"/>
          <w:spacing w:val="-30"/>
          <w:kern w:val="1"/>
          <w:lang w:eastAsia="hi-IN" w:bidi="hi-IN"/>
        </w:rPr>
        <w:t xml:space="preserve"> </w:t>
      </w:r>
      <w:r w:rsidRPr="006D6BE5">
        <w:rPr>
          <w:rFonts w:ascii="Calibri" w:eastAsia="Calibri" w:hAnsi="Calibri" w:cs="Arial"/>
          <w:kern w:val="1"/>
          <w:lang w:eastAsia="hi-IN" w:bidi="hi-IN"/>
        </w:rPr>
        <w:t>τ</w:t>
      </w:r>
      <w:r w:rsidRPr="006D6BE5">
        <w:rPr>
          <w:rFonts w:ascii="Calibri" w:eastAsia="Calibri" w:hAnsi="Calibri" w:cs="Arial"/>
          <w:spacing w:val="-3"/>
          <w:kern w:val="1"/>
          <w:lang w:eastAsia="hi-IN" w:bidi="hi-IN"/>
        </w:rPr>
        <w:t>ρ</w:t>
      </w:r>
      <w:r w:rsidRPr="006D6BE5">
        <w:rPr>
          <w:rFonts w:ascii="Calibri" w:eastAsia="Calibri" w:hAnsi="Calibri" w:cs="Arial"/>
          <w:spacing w:val="2"/>
          <w:kern w:val="1"/>
          <w:lang w:eastAsia="hi-IN" w:bidi="hi-IN"/>
        </w:rPr>
        <w:t>ί</w:t>
      </w:r>
      <w:r w:rsidRPr="006D6BE5">
        <w:rPr>
          <w:rFonts w:ascii="Calibri" w:eastAsia="Calibri" w:hAnsi="Calibri" w:cs="Arial"/>
          <w:kern w:val="1"/>
          <w:lang w:eastAsia="hi-IN" w:bidi="hi-IN"/>
        </w:rPr>
        <w:t>τους</w:t>
      </w:r>
      <w:r w:rsidRPr="006D6BE5">
        <w:rPr>
          <w:rFonts w:ascii="Calibri" w:eastAsia="Calibri" w:hAnsi="Calibri" w:cs="Arial"/>
          <w:spacing w:val="43"/>
          <w:kern w:val="1"/>
          <w:lang w:eastAsia="hi-IN" w:bidi="hi-IN"/>
        </w:rPr>
        <w:t xml:space="preserve"> </w:t>
      </w:r>
      <w:r w:rsidRPr="006D6BE5">
        <w:rPr>
          <w:rFonts w:ascii="Calibri" w:eastAsia="Calibri" w:hAnsi="Calibri" w:cs="Arial"/>
          <w:spacing w:val="-3"/>
          <w:kern w:val="1"/>
          <w:lang w:eastAsia="hi-IN" w:bidi="hi-IN"/>
        </w:rPr>
        <w:t>κ</w:t>
      </w:r>
      <w:r w:rsidRPr="006D6BE5">
        <w:rPr>
          <w:rFonts w:ascii="Calibri" w:eastAsia="Calibri" w:hAnsi="Calibri" w:cs="Arial"/>
          <w:kern w:val="1"/>
          <w:lang w:eastAsia="hi-IN" w:bidi="hi-IN"/>
        </w:rPr>
        <w:t>αι</w:t>
      </w:r>
      <w:r w:rsidRPr="006D6BE5">
        <w:rPr>
          <w:rFonts w:ascii="Calibri" w:eastAsia="Calibri" w:hAnsi="Calibri" w:cs="Arial"/>
          <w:spacing w:val="44"/>
          <w:kern w:val="1"/>
          <w:lang w:eastAsia="hi-IN" w:bidi="hi-IN"/>
        </w:rPr>
        <w:t xml:space="preserve"> </w:t>
      </w:r>
      <w:r w:rsidRPr="006D6BE5">
        <w:rPr>
          <w:rFonts w:ascii="Calibri" w:eastAsia="Calibri" w:hAnsi="Calibri" w:cs="Arial"/>
          <w:kern w:val="1"/>
          <w:lang w:eastAsia="hi-IN" w:bidi="hi-IN"/>
        </w:rPr>
        <w:t>το</w:t>
      </w:r>
      <w:r w:rsidRPr="006D6BE5">
        <w:rPr>
          <w:rFonts w:ascii="Calibri" w:eastAsia="Calibri" w:hAnsi="Calibri" w:cs="Arial"/>
          <w:spacing w:val="41"/>
          <w:kern w:val="1"/>
          <w:lang w:eastAsia="hi-IN" w:bidi="hi-IN"/>
        </w:rPr>
        <w:t xml:space="preserve"> </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ε</w:t>
      </w:r>
      <w:r w:rsidRPr="006D6BE5">
        <w:rPr>
          <w:rFonts w:ascii="Calibri" w:eastAsia="Calibri" w:hAnsi="Calibri" w:cs="Arial"/>
          <w:spacing w:val="-3"/>
          <w:kern w:val="1"/>
          <w:lang w:eastAsia="hi-IN" w:bidi="hi-IN"/>
        </w:rPr>
        <w:t>ρ</w:t>
      </w:r>
      <w:r w:rsidRPr="006D6BE5">
        <w:rPr>
          <w:rFonts w:ascii="Calibri" w:eastAsia="Calibri" w:hAnsi="Calibri" w:cs="Arial"/>
          <w:kern w:val="1"/>
          <w:lang w:eastAsia="hi-IN" w:bidi="hi-IN"/>
        </w:rPr>
        <w:t>ι</w:t>
      </w:r>
      <w:r w:rsidRPr="006D6BE5">
        <w:rPr>
          <w:rFonts w:ascii="Calibri" w:eastAsia="Calibri" w:hAnsi="Calibri" w:cs="Arial"/>
          <w:spacing w:val="1"/>
          <w:kern w:val="1"/>
          <w:lang w:eastAsia="hi-IN" w:bidi="hi-IN"/>
        </w:rPr>
        <w:t>β</w:t>
      </w:r>
      <w:r w:rsidRPr="006D6BE5">
        <w:rPr>
          <w:rFonts w:ascii="Calibri" w:eastAsia="Calibri" w:hAnsi="Calibri" w:cs="Arial"/>
          <w:kern w:val="1"/>
          <w:lang w:eastAsia="hi-IN" w:bidi="hi-IN"/>
        </w:rPr>
        <w:t>ά</w:t>
      </w:r>
      <w:r w:rsidRPr="006D6BE5">
        <w:rPr>
          <w:rFonts w:ascii="Calibri" w:eastAsia="Calibri" w:hAnsi="Calibri" w:cs="Arial"/>
          <w:spacing w:val="-1"/>
          <w:kern w:val="1"/>
          <w:lang w:eastAsia="hi-IN" w:bidi="hi-IN"/>
        </w:rPr>
        <w:t>λλ</w:t>
      </w:r>
      <w:r w:rsidRPr="006D6BE5">
        <w:rPr>
          <w:rFonts w:ascii="Calibri" w:eastAsia="Calibri" w:hAnsi="Calibri" w:cs="Arial"/>
          <w:spacing w:val="-3"/>
          <w:kern w:val="1"/>
          <w:lang w:eastAsia="hi-IN" w:bidi="hi-IN"/>
        </w:rPr>
        <w:t>ο</w:t>
      </w:r>
      <w:r w:rsidRPr="006D6BE5">
        <w:rPr>
          <w:rFonts w:ascii="Calibri" w:eastAsia="Calibri" w:hAnsi="Calibri" w:cs="Arial"/>
          <w:kern w:val="1"/>
          <w:lang w:eastAsia="hi-IN" w:bidi="hi-IN"/>
        </w:rPr>
        <w:t>ν</w:t>
      </w:r>
      <w:r w:rsidRPr="006D6BE5">
        <w:rPr>
          <w:rFonts w:ascii="Calibri" w:eastAsia="Calibri" w:hAnsi="Calibri" w:cs="Arial"/>
          <w:spacing w:val="44"/>
          <w:kern w:val="1"/>
          <w:lang w:eastAsia="hi-IN" w:bidi="hi-IN"/>
        </w:rPr>
        <w:t xml:space="preserve"> </w:t>
      </w:r>
      <w:r w:rsidRPr="006D6BE5">
        <w:rPr>
          <w:rFonts w:ascii="Calibri" w:eastAsia="Calibri" w:hAnsi="Calibri" w:cs="Arial"/>
          <w:spacing w:val="-1"/>
          <w:kern w:val="1"/>
          <w:lang w:eastAsia="hi-IN" w:bidi="hi-IN"/>
        </w:rPr>
        <w:t>γ</w:t>
      </w:r>
      <w:r w:rsidRPr="006D6BE5">
        <w:rPr>
          <w:rFonts w:ascii="Calibri" w:eastAsia="Calibri" w:hAnsi="Calibri" w:cs="Arial"/>
          <w:kern w:val="1"/>
          <w:lang w:eastAsia="hi-IN" w:bidi="hi-IN"/>
        </w:rPr>
        <w:t>ια</w:t>
      </w:r>
      <w:r w:rsidRPr="006D6BE5">
        <w:rPr>
          <w:rFonts w:ascii="Calibri" w:eastAsia="Calibri" w:hAnsi="Calibri" w:cs="Arial"/>
          <w:spacing w:val="44"/>
          <w:kern w:val="1"/>
          <w:lang w:eastAsia="hi-IN" w:bidi="hi-IN"/>
        </w:rPr>
        <w:t xml:space="preserve"> </w:t>
      </w:r>
      <w:r w:rsidRPr="006D6BE5">
        <w:rPr>
          <w:rFonts w:ascii="Calibri" w:eastAsia="Calibri" w:hAnsi="Calibri" w:cs="Arial"/>
          <w:kern w:val="1"/>
          <w:lang w:eastAsia="hi-IN" w:bidi="hi-IN"/>
        </w:rPr>
        <w:t>τ</w:t>
      </w:r>
      <w:r w:rsidRPr="006D6BE5">
        <w:rPr>
          <w:rFonts w:ascii="Calibri" w:eastAsia="Calibri" w:hAnsi="Calibri" w:cs="Arial"/>
          <w:spacing w:val="-3"/>
          <w:kern w:val="1"/>
          <w:lang w:eastAsia="hi-IN" w:bidi="hi-IN"/>
        </w:rPr>
        <w:t>η</w:t>
      </w:r>
      <w:r w:rsidRPr="006D6BE5">
        <w:rPr>
          <w:rFonts w:ascii="Calibri" w:eastAsia="Calibri" w:hAnsi="Calibri" w:cs="Arial"/>
          <w:kern w:val="1"/>
          <w:lang w:eastAsia="hi-IN" w:bidi="hi-IN"/>
        </w:rPr>
        <w:t xml:space="preserve">ν </w:t>
      </w:r>
      <w:r w:rsidRPr="006D6BE5">
        <w:rPr>
          <w:rFonts w:ascii="Calibri" w:eastAsia="Calibri" w:hAnsi="Calibri" w:cs="Arial"/>
          <w:spacing w:val="1"/>
          <w:kern w:val="1"/>
          <w:lang w:eastAsia="hi-IN" w:bidi="hi-IN"/>
        </w:rPr>
        <w:t>σ</w:t>
      </w:r>
      <w:r w:rsidRPr="006D6BE5">
        <w:rPr>
          <w:rFonts w:ascii="Calibri" w:eastAsia="Calibri" w:hAnsi="Calibri" w:cs="Arial"/>
          <w:kern w:val="1"/>
          <w:lang w:eastAsia="hi-IN" w:bidi="hi-IN"/>
        </w:rPr>
        <w:t>ταθερή</w:t>
      </w:r>
      <w:r w:rsidRPr="006D6BE5">
        <w:rPr>
          <w:rFonts w:ascii="Calibri" w:eastAsia="Calibri" w:hAnsi="Calibri" w:cs="Arial"/>
          <w:spacing w:val="-3"/>
          <w:kern w:val="1"/>
          <w:lang w:eastAsia="hi-IN" w:bidi="hi-IN"/>
        </w:rPr>
        <w:t xml:space="preserve"> </w:t>
      </w:r>
      <w:r w:rsidRPr="006D6BE5">
        <w:rPr>
          <w:rFonts w:ascii="Calibri" w:eastAsia="Calibri" w:hAnsi="Calibri" w:cs="Arial"/>
          <w:kern w:val="1"/>
          <w:lang w:eastAsia="hi-IN" w:bidi="hi-IN"/>
        </w:rPr>
        <w:t>μο</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ά</w:t>
      </w:r>
      <w:r w:rsidRPr="006D6BE5">
        <w:rPr>
          <w:rFonts w:ascii="Calibri" w:eastAsia="Calibri" w:hAnsi="Calibri" w:cs="Arial"/>
          <w:spacing w:val="-3"/>
          <w:kern w:val="1"/>
          <w:lang w:eastAsia="hi-IN" w:bidi="hi-IN"/>
        </w:rPr>
        <w:t>δ</w:t>
      </w:r>
      <w:r w:rsidRPr="006D6BE5">
        <w:rPr>
          <w:rFonts w:ascii="Calibri" w:eastAsia="Calibri" w:hAnsi="Calibri" w:cs="Arial"/>
          <w:kern w:val="1"/>
          <w:lang w:eastAsia="hi-IN" w:bidi="hi-IN"/>
        </w:rPr>
        <w:t>α</w:t>
      </w:r>
      <w:r w:rsidRPr="006D6BE5">
        <w:rPr>
          <w:rFonts w:ascii="Calibri" w:eastAsia="Calibri" w:hAnsi="Calibri" w:cs="Arial"/>
          <w:spacing w:val="-2"/>
          <w:kern w:val="1"/>
          <w:lang w:eastAsia="hi-IN" w:bidi="hi-IN"/>
        </w:rPr>
        <w:t xml:space="preserve"> </w:t>
      </w:r>
      <w:r w:rsidRPr="006D6BE5">
        <w:rPr>
          <w:rFonts w:ascii="Calibri" w:eastAsia="Calibri" w:hAnsi="Calibri" w:cs="Arial"/>
          <w:kern w:val="1"/>
          <w:lang w:eastAsia="hi-IN" w:bidi="hi-IN"/>
        </w:rPr>
        <w:t>ε</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ε</w:t>
      </w:r>
      <w:r w:rsidRPr="006D6BE5">
        <w:rPr>
          <w:rFonts w:ascii="Calibri" w:eastAsia="Calibri" w:hAnsi="Calibri" w:cs="Arial"/>
          <w:spacing w:val="-2"/>
          <w:kern w:val="1"/>
          <w:lang w:eastAsia="hi-IN" w:bidi="hi-IN"/>
        </w:rPr>
        <w:t>ξ</w:t>
      </w:r>
      <w:r w:rsidRPr="006D6BE5">
        <w:rPr>
          <w:rFonts w:ascii="Calibri" w:eastAsia="Calibri" w:hAnsi="Calibri" w:cs="Arial"/>
          <w:kern w:val="1"/>
          <w:lang w:eastAsia="hi-IN" w:bidi="hi-IN"/>
        </w:rPr>
        <w:t>ερ</w:t>
      </w:r>
      <w:r w:rsidRPr="006D6BE5">
        <w:rPr>
          <w:rFonts w:ascii="Calibri" w:eastAsia="Calibri" w:hAnsi="Calibri" w:cs="Arial"/>
          <w:spacing w:val="-1"/>
          <w:kern w:val="1"/>
          <w:lang w:eastAsia="hi-IN" w:bidi="hi-IN"/>
        </w:rPr>
        <w:t>γ</w:t>
      </w:r>
      <w:r w:rsidRPr="006D6BE5">
        <w:rPr>
          <w:rFonts w:ascii="Calibri" w:eastAsia="Calibri" w:hAnsi="Calibri" w:cs="Arial"/>
          <w:kern w:val="1"/>
          <w:lang w:eastAsia="hi-IN" w:bidi="hi-IN"/>
        </w:rPr>
        <w:t>α</w:t>
      </w:r>
      <w:r w:rsidRPr="006D6BE5">
        <w:rPr>
          <w:rFonts w:ascii="Calibri" w:eastAsia="Calibri" w:hAnsi="Calibri" w:cs="Arial"/>
          <w:spacing w:val="-2"/>
          <w:kern w:val="1"/>
          <w:lang w:eastAsia="hi-IN" w:bidi="hi-IN"/>
        </w:rPr>
        <w:t>σ</w:t>
      </w:r>
      <w:r w:rsidRPr="006D6BE5">
        <w:rPr>
          <w:rFonts w:ascii="Calibri" w:eastAsia="Calibri" w:hAnsi="Calibri" w:cs="Arial"/>
          <w:kern w:val="1"/>
          <w:lang w:eastAsia="hi-IN" w:bidi="hi-IN"/>
        </w:rPr>
        <w:t>ία</w:t>
      </w:r>
      <w:r w:rsidRPr="006D6BE5">
        <w:rPr>
          <w:rFonts w:ascii="Calibri" w:eastAsia="Calibri" w:hAnsi="Calibri" w:cs="Arial"/>
          <w:spacing w:val="-1"/>
          <w:kern w:val="1"/>
          <w:lang w:eastAsia="hi-IN" w:bidi="hi-IN"/>
        </w:rPr>
        <w:t>ς</w:t>
      </w:r>
      <w:r w:rsidRPr="006D6BE5">
        <w:rPr>
          <w:rFonts w:ascii="Calibri" w:eastAsia="Calibri" w:hAnsi="Calibri" w:cs="Arial"/>
          <w:kern w:val="1"/>
          <w:lang w:eastAsia="hi-IN" w:bidi="hi-IN"/>
        </w:rPr>
        <w:t>.</w:t>
      </w:r>
    </w:p>
    <w:p w:rsidR="006D6BE5" w:rsidRPr="006D6BE5" w:rsidRDefault="006D6BE5" w:rsidP="006D6BE5">
      <w:pPr>
        <w:widowControl w:val="0"/>
        <w:numPr>
          <w:ilvl w:val="0"/>
          <w:numId w:val="32"/>
        </w:numPr>
        <w:suppressAutoHyphens/>
        <w:spacing w:after="120" w:line="100" w:lineRule="atLeast"/>
        <w:ind w:left="431" w:hanging="352"/>
        <w:jc w:val="both"/>
        <w:rPr>
          <w:rFonts w:ascii="Calibri" w:eastAsia="Calibri" w:hAnsi="Calibri" w:cs="Arial"/>
          <w:spacing w:val="-3"/>
          <w:kern w:val="1"/>
          <w:lang w:eastAsia="hi-IN" w:bidi="hi-IN"/>
        </w:rPr>
      </w:pPr>
      <w:r w:rsidRPr="006D6BE5">
        <w:rPr>
          <w:rFonts w:ascii="Calibri" w:eastAsia="Calibri" w:hAnsi="Calibri" w:cs="Arial"/>
          <w:kern w:val="1"/>
          <w:lang w:eastAsia="hi-IN" w:bidi="hi-IN"/>
        </w:rPr>
        <w:t>Η</w:t>
      </w:r>
      <w:r w:rsidRPr="006D6BE5">
        <w:rPr>
          <w:rFonts w:ascii="Calibri" w:eastAsia="Calibri" w:hAnsi="Calibri" w:cs="Arial"/>
          <w:spacing w:val="12"/>
          <w:kern w:val="1"/>
          <w:lang w:eastAsia="hi-IN" w:bidi="hi-IN"/>
        </w:rPr>
        <w:t xml:space="preserve"> </w:t>
      </w:r>
      <w:r w:rsidRPr="006D6BE5">
        <w:rPr>
          <w:rFonts w:ascii="Calibri" w:eastAsia="Calibri" w:hAnsi="Calibri" w:cs="Arial"/>
          <w:kern w:val="1"/>
          <w:lang w:eastAsia="hi-IN" w:bidi="hi-IN"/>
        </w:rPr>
        <w:t>τ</w:t>
      </w:r>
      <w:r w:rsidRPr="006D6BE5">
        <w:rPr>
          <w:rFonts w:ascii="Calibri" w:eastAsia="Calibri" w:hAnsi="Calibri" w:cs="Arial"/>
          <w:spacing w:val="2"/>
          <w:kern w:val="1"/>
          <w:lang w:eastAsia="hi-IN" w:bidi="hi-IN"/>
        </w:rPr>
        <w:t>ι</w:t>
      </w:r>
      <w:r w:rsidRPr="006D6BE5">
        <w:rPr>
          <w:rFonts w:ascii="Calibri" w:eastAsia="Calibri" w:hAnsi="Calibri" w:cs="Arial"/>
          <w:kern w:val="1"/>
          <w:lang w:eastAsia="hi-IN" w:bidi="hi-IN"/>
        </w:rPr>
        <w:t>μο</w:t>
      </w:r>
      <w:r w:rsidRPr="006D6BE5">
        <w:rPr>
          <w:rFonts w:ascii="Calibri" w:eastAsia="Calibri" w:hAnsi="Calibri" w:cs="Arial"/>
          <w:spacing w:val="-1"/>
          <w:kern w:val="1"/>
          <w:lang w:eastAsia="hi-IN" w:bidi="hi-IN"/>
        </w:rPr>
        <w:t>λ</w:t>
      </w:r>
      <w:r w:rsidRPr="006D6BE5">
        <w:rPr>
          <w:rFonts w:ascii="Calibri" w:eastAsia="Calibri" w:hAnsi="Calibri" w:cs="Arial"/>
          <w:kern w:val="1"/>
          <w:lang w:eastAsia="hi-IN" w:bidi="hi-IN"/>
        </w:rPr>
        <w:t>ό</w:t>
      </w:r>
      <w:r w:rsidRPr="006D6BE5">
        <w:rPr>
          <w:rFonts w:ascii="Calibri" w:eastAsia="Calibri" w:hAnsi="Calibri" w:cs="Arial"/>
          <w:spacing w:val="-1"/>
          <w:kern w:val="1"/>
          <w:lang w:eastAsia="hi-IN" w:bidi="hi-IN"/>
        </w:rPr>
        <w:t>γ</w:t>
      </w:r>
      <w:r w:rsidRPr="006D6BE5">
        <w:rPr>
          <w:rFonts w:ascii="Calibri" w:eastAsia="Calibri" w:hAnsi="Calibri" w:cs="Arial"/>
          <w:spacing w:val="-3"/>
          <w:kern w:val="1"/>
          <w:lang w:eastAsia="hi-IN" w:bidi="hi-IN"/>
        </w:rPr>
        <w:t>η</w:t>
      </w:r>
      <w:r w:rsidRPr="006D6BE5">
        <w:rPr>
          <w:rFonts w:ascii="Calibri" w:eastAsia="Calibri" w:hAnsi="Calibri" w:cs="Arial"/>
          <w:spacing w:val="1"/>
          <w:kern w:val="1"/>
          <w:lang w:eastAsia="hi-IN" w:bidi="hi-IN"/>
        </w:rPr>
        <w:t>σ</w:t>
      </w:r>
      <w:r w:rsidRPr="006D6BE5">
        <w:rPr>
          <w:rFonts w:ascii="Calibri" w:eastAsia="Calibri" w:hAnsi="Calibri" w:cs="Arial"/>
          <w:kern w:val="1"/>
          <w:lang w:eastAsia="hi-IN" w:bidi="hi-IN"/>
        </w:rPr>
        <w:t>η</w:t>
      </w:r>
      <w:r w:rsidRPr="006D6BE5">
        <w:rPr>
          <w:rFonts w:ascii="Calibri" w:eastAsia="Calibri" w:hAnsi="Calibri" w:cs="Arial"/>
          <w:spacing w:val="12"/>
          <w:kern w:val="1"/>
          <w:lang w:eastAsia="hi-IN" w:bidi="hi-IN"/>
        </w:rPr>
        <w:t xml:space="preserve"> </w:t>
      </w:r>
      <w:r w:rsidRPr="006D6BE5">
        <w:rPr>
          <w:rFonts w:ascii="Calibri" w:eastAsia="Calibri" w:hAnsi="Calibri" w:cs="Arial"/>
          <w:kern w:val="1"/>
          <w:lang w:eastAsia="hi-IN" w:bidi="hi-IN"/>
        </w:rPr>
        <w:t>θα</w:t>
      </w:r>
      <w:r w:rsidRPr="006D6BE5">
        <w:rPr>
          <w:rFonts w:ascii="Calibri" w:eastAsia="Calibri" w:hAnsi="Calibri" w:cs="Arial"/>
          <w:spacing w:val="12"/>
          <w:kern w:val="1"/>
          <w:lang w:eastAsia="hi-IN" w:bidi="hi-IN"/>
        </w:rPr>
        <w:t xml:space="preserve"> </w:t>
      </w:r>
      <w:r w:rsidRPr="006D6BE5">
        <w:rPr>
          <w:rFonts w:ascii="Calibri" w:eastAsia="Calibri" w:hAnsi="Calibri" w:cs="Arial"/>
          <w:spacing w:val="-1"/>
          <w:kern w:val="1"/>
          <w:lang w:eastAsia="hi-IN" w:bidi="hi-IN"/>
        </w:rPr>
        <w:t>γ</w:t>
      </w:r>
      <w:r w:rsidRPr="006D6BE5">
        <w:rPr>
          <w:rFonts w:ascii="Calibri" w:eastAsia="Calibri" w:hAnsi="Calibri" w:cs="Arial"/>
          <w:spacing w:val="2"/>
          <w:kern w:val="1"/>
          <w:lang w:eastAsia="hi-IN" w:bidi="hi-IN"/>
        </w:rPr>
        <w:t>ί</w:t>
      </w:r>
      <w:r w:rsidRPr="006D6BE5">
        <w:rPr>
          <w:rFonts w:ascii="Calibri" w:eastAsia="Calibri" w:hAnsi="Calibri" w:cs="Arial"/>
          <w:spacing w:val="-3"/>
          <w:kern w:val="1"/>
          <w:lang w:eastAsia="hi-IN" w:bidi="hi-IN"/>
        </w:rPr>
        <w:t>ν</w:t>
      </w:r>
      <w:r w:rsidRPr="006D6BE5">
        <w:rPr>
          <w:rFonts w:ascii="Calibri" w:eastAsia="Calibri" w:hAnsi="Calibri" w:cs="Arial"/>
          <w:kern w:val="1"/>
          <w:lang w:eastAsia="hi-IN" w:bidi="hi-IN"/>
        </w:rPr>
        <w:t>ετ</w:t>
      </w:r>
      <w:r w:rsidRPr="006D6BE5">
        <w:rPr>
          <w:rFonts w:ascii="Calibri" w:eastAsia="Calibri" w:hAnsi="Calibri" w:cs="Arial"/>
          <w:spacing w:val="-2"/>
          <w:kern w:val="1"/>
          <w:lang w:eastAsia="hi-IN" w:bidi="hi-IN"/>
        </w:rPr>
        <w:t>α</w:t>
      </w:r>
      <w:r w:rsidRPr="006D6BE5">
        <w:rPr>
          <w:rFonts w:ascii="Calibri" w:eastAsia="Calibri" w:hAnsi="Calibri" w:cs="Arial"/>
          <w:kern w:val="1"/>
          <w:lang w:eastAsia="hi-IN" w:bidi="hi-IN"/>
        </w:rPr>
        <w:t>ι</w:t>
      </w:r>
      <w:r w:rsidRPr="006D6BE5">
        <w:rPr>
          <w:rFonts w:ascii="Calibri" w:eastAsia="Calibri" w:hAnsi="Calibri" w:cs="Arial"/>
          <w:spacing w:val="14"/>
          <w:kern w:val="1"/>
          <w:lang w:eastAsia="hi-IN" w:bidi="hi-IN"/>
        </w:rPr>
        <w:t xml:space="preserve"> </w:t>
      </w:r>
      <w:r w:rsidRPr="006D6BE5">
        <w:rPr>
          <w:rFonts w:ascii="Calibri" w:eastAsia="Calibri" w:hAnsi="Calibri" w:cs="Arial"/>
          <w:spacing w:val="1"/>
          <w:kern w:val="1"/>
          <w:lang w:eastAsia="hi-IN" w:bidi="hi-IN"/>
        </w:rPr>
        <w:t>σ</w:t>
      </w:r>
      <w:r w:rsidRPr="006D6BE5">
        <w:rPr>
          <w:rFonts w:ascii="Calibri" w:eastAsia="Calibri" w:hAnsi="Calibri" w:cs="Arial"/>
          <w:kern w:val="1"/>
          <w:lang w:eastAsia="hi-IN" w:bidi="hi-IN"/>
        </w:rPr>
        <w:t>το</w:t>
      </w:r>
      <w:r w:rsidRPr="006D6BE5">
        <w:rPr>
          <w:rFonts w:ascii="Calibri" w:eastAsia="Calibri" w:hAnsi="Calibri" w:cs="Arial"/>
          <w:spacing w:val="56"/>
          <w:kern w:val="1"/>
          <w:lang w:eastAsia="hi-IN" w:bidi="hi-IN"/>
        </w:rPr>
        <w:t xml:space="preserve"> </w:t>
      </w:r>
      <w:r w:rsidRPr="006D6BE5">
        <w:rPr>
          <w:rFonts w:ascii="Calibri" w:eastAsia="Calibri" w:hAnsi="Calibri" w:cs="Arial"/>
          <w:kern w:val="1"/>
          <w:lang w:eastAsia="hi-IN" w:bidi="hi-IN"/>
        </w:rPr>
        <w:t>τέ</w:t>
      </w:r>
      <w:r w:rsidRPr="006D6BE5">
        <w:rPr>
          <w:rFonts w:ascii="Calibri" w:eastAsia="Calibri" w:hAnsi="Calibri" w:cs="Arial"/>
          <w:spacing w:val="-1"/>
          <w:kern w:val="1"/>
          <w:lang w:eastAsia="hi-IN" w:bidi="hi-IN"/>
        </w:rPr>
        <w:t>λ</w:t>
      </w:r>
      <w:r w:rsidRPr="006D6BE5">
        <w:rPr>
          <w:rFonts w:ascii="Calibri" w:eastAsia="Calibri" w:hAnsi="Calibri" w:cs="Arial"/>
          <w:kern w:val="1"/>
          <w:lang w:eastAsia="hi-IN" w:bidi="hi-IN"/>
        </w:rPr>
        <w:t>ος</w:t>
      </w:r>
      <w:r w:rsidRPr="006D6BE5">
        <w:rPr>
          <w:rFonts w:ascii="Calibri" w:eastAsia="Calibri" w:hAnsi="Calibri" w:cs="Arial"/>
          <w:spacing w:val="55"/>
          <w:kern w:val="1"/>
          <w:lang w:eastAsia="hi-IN" w:bidi="hi-IN"/>
        </w:rPr>
        <w:t xml:space="preserve"> </w:t>
      </w:r>
      <w:r w:rsidRPr="006D6BE5">
        <w:rPr>
          <w:rFonts w:ascii="Calibri" w:eastAsia="Calibri" w:hAnsi="Calibri" w:cs="Arial"/>
          <w:spacing w:val="-3"/>
          <w:kern w:val="1"/>
          <w:lang w:eastAsia="hi-IN" w:bidi="hi-IN"/>
        </w:rPr>
        <w:t>κ</w:t>
      </w:r>
      <w:r w:rsidRPr="006D6BE5">
        <w:rPr>
          <w:rFonts w:ascii="Calibri" w:eastAsia="Calibri" w:hAnsi="Calibri" w:cs="Arial"/>
          <w:spacing w:val="-2"/>
          <w:kern w:val="1"/>
          <w:lang w:eastAsia="hi-IN" w:bidi="hi-IN"/>
        </w:rPr>
        <w:t>ά</w:t>
      </w:r>
      <w:r w:rsidRPr="006D6BE5">
        <w:rPr>
          <w:rFonts w:ascii="Calibri" w:eastAsia="Calibri" w:hAnsi="Calibri" w:cs="Arial"/>
          <w:kern w:val="1"/>
          <w:lang w:eastAsia="hi-IN" w:bidi="hi-IN"/>
        </w:rPr>
        <w:t xml:space="preserve">θε </w:t>
      </w:r>
      <w:r w:rsidRPr="006D6BE5">
        <w:rPr>
          <w:rFonts w:ascii="Calibri" w:eastAsia="Calibri" w:hAnsi="Calibri" w:cs="Arial"/>
          <w:spacing w:val="-14"/>
          <w:kern w:val="1"/>
          <w:lang w:eastAsia="hi-IN" w:bidi="hi-IN"/>
        </w:rPr>
        <w:t xml:space="preserve"> </w:t>
      </w:r>
      <w:r w:rsidRPr="006D6BE5">
        <w:rPr>
          <w:rFonts w:ascii="Calibri" w:eastAsia="Calibri" w:hAnsi="Calibri" w:cs="Arial"/>
          <w:kern w:val="1"/>
          <w:lang w:eastAsia="hi-IN" w:bidi="hi-IN"/>
        </w:rPr>
        <w:t>μή</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α</w:t>
      </w:r>
      <w:r w:rsidRPr="006D6BE5">
        <w:rPr>
          <w:rFonts w:ascii="Calibri" w:eastAsia="Calibri" w:hAnsi="Calibri" w:cs="Arial"/>
          <w:spacing w:val="54"/>
          <w:kern w:val="1"/>
          <w:lang w:eastAsia="hi-IN" w:bidi="hi-IN"/>
        </w:rPr>
        <w:t xml:space="preserve"> </w:t>
      </w:r>
      <w:r w:rsidRPr="006D6BE5">
        <w:rPr>
          <w:rFonts w:ascii="Calibri" w:eastAsia="Calibri" w:hAnsi="Calibri" w:cs="Arial"/>
          <w:kern w:val="1"/>
          <w:lang w:eastAsia="hi-IN" w:bidi="hi-IN"/>
        </w:rPr>
        <w:t>α</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εξά</w:t>
      </w:r>
      <w:r w:rsidRPr="006D6BE5">
        <w:rPr>
          <w:rFonts w:ascii="Calibri" w:eastAsia="Calibri" w:hAnsi="Calibri" w:cs="Arial"/>
          <w:spacing w:val="-3"/>
          <w:kern w:val="1"/>
          <w:lang w:eastAsia="hi-IN" w:bidi="hi-IN"/>
        </w:rPr>
        <w:t>ρ</w:t>
      </w:r>
      <w:r w:rsidRPr="006D6BE5">
        <w:rPr>
          <w:rFonts w:ascii="Calibri" w:eastAsia="Calibri" w:hAnsi="Calibri" w:cs="Arial"/>
          <w:kern w:val="1"/>
          <w:lang w:eastAsia="hi-IN" w:bidi="hi-IN"/>
        </w:rPr>
        <w:t>τητα</w:t>
      </w:r>
      <w:r w:rsidRPr="006D6BE5">
        <w:rPr>
          <w:rFonts w:ascii="Calibri" w:eastAsia="Calibri" w:hAnsi="Calibri" w:cs="Arial"/>
          <w:spacing w:val="56"/>
          <w:kern w:val="1"/>
          <w:lang w:eastAsia="hi-IN" w:bidi="hi-IN"/>
        </w:rPr>
        <w:t xml:space="preserve"> </w:t>
      </w:r>
      <w:r w:rsidRPr="006D6BE5">
        <w:rPr>
          <w:rFonts w:ascii="Calibri" w:eastAsia="Calibri" w:hAnsi="Calibri" w:cs="Arial"/>
          <w:spacing w:val="-2"/>
          <w:kern w:val="1"/>
          <w:lang w:eastAsia="hi-IN" w:bidi="hi-IN"/>
        </w:rPr>
        <w:t>α</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ό</w:t>
      </w:r>
      <w:r w:rsidRPr="006D6BE5">
        <w:rPr>
          <w:rFonts w:ascii="Calibri" w:eastAsia="Calibri" w:hAnsi="Calibri" w:cs="Arial"/>
          <w:spacing w:val="56"/>
          <w:kern w:val="1"/>
          <w:lang w:eastAsia="hi-IN" w:bidi="hi-IN"/>
        </w:rPr>
        <w:t xml:space="preserve"> </w:t>
      </w:r>
      <w:r w:rsidRPr="006D6BE5">
        <w:rPr>
          <w:rFonts w:ascii="Calibri" w:eastAsia="Calibri" w:hAnsi="Calibri" w:cs="Arial"/>
          <w:kern w:val="1"/>
          <w:lang w:eastAsia="hi-IN" w:bidi="hi-IN"/>
        </w:rPr>
        <w:t>την</w:t>
      </w:r>
      <w:r w:rsidRPr="006D6BE5">
        <w:rPr>
          <w:rFonts w:ascii="Calibri" w:eastAsia="Calibri" w:hAnsi="Calibri" w:cs="Arial"/>
          <w:spacing w:val="55"/>
          <w:kern w:val="1"/>
          <w:lang w:eastAsia="hi-IN" w:bidi="hi-IN"/>
        </w:rPr>
        <w:t xml:space="preserve"> </w:t>
      </w:r>
      <w:r w:rsidRPr="006D6BE5">
        <w:rPr>
          <w:rFonts w:ascii="Calibri" w:eastAsia="Calibri" w:hAnsi="Calibri" w:cs="Arial"/>
          <w:spacing w:val="-3"/>
          <w:kern w:val="1"/>
          <w:lang w:eastAsia="hi-IN" w:bidi="hi-IN"/>
        </w:rPr>
        <w:t>η</w:t>
      </w:r>
      <w:r w:rsidRPr="006D6BE5">
        <w:rPr>
          <w:rFonts w:ascii="Calibri" w:eastAsia="Calibri" w:hAnsi="Calibri" w:cs="Arial"/>
          <w:kern w:val="1"/>
          <w:lang w:eastAsia="hi-IN" w:bidi="hi-IN"/>
        </w:rPr>
        <w:t>μερομη</w:t>
      </w:r>
      <w:r w:rsidRPr="006D6BE5">
        <w:rPr>
          <w:rFonts w:ascii="Calibri" w:eastAsia="Calibri" w:hAnsi="Calibri" w:cs="Arial"/>
          <w:spacing w:val="-3"/>
          <w:kern w:val="1"/>
          <w:lang w:eastAsia="hi-IN" w:bidi="hi-IN"/>
        </w:rPr>
        <w:t>ν</w:t>
      </w:r>
      <w:r w:rsidRPr="006D6BE5">
        <w:rPr>
          <w:rFonts w:ascii="Calibri" w:eastAsia="Calibri" w:hAnsi="Calibri" w:cs="Arial"/>
          <w:kern w:val="1"/>
          <w:lang w:eastAsia="hi-IN" w:bidi="hi-IN"/>
        </w:rPr>
        <w:t xml:space="preserve">ία </w:t>
      </w:r>
      <w:r w:rsidRPr="006D6BE5">
        <w:rPr>
          <w:rFonts w:ascii="Calibri" w:eastAsia="Calibri" w:hAnsi="Calibri" w:cs="Arial"/>
          <w:spacing w:val="1"/>
          <w:kern w:val="1"/>
          <w:position w:val="-13"/>
          <w:lang w:eastAsia="hi-IN" w:bidi="hi-IN"/>
        </w:rPr>
        <w:t>π</w:t>
      </w:r>
      <w:r w:rsidRPr="006D6BE5">
        <w:rPr>
          <w:rFonts w:ascii="Calibri" w:eastAsia="Calibri" w:hAnsi="Calibri" w:cs="Arial"/>
          <w:kern w:val="1"/>
          <w:position w:val="-13"/>
          <w:lang w:eastAsia="hi-IN" w:bidi="hi-IN"/>
        </w:rPr>
        <w:t>ρα</w:t>
      </w:r>
      <w:r w:rsidRPr="006D6BE5">
        <w:rPr>
          <w:rFonts w:ascii="Calibri" w:eastAsia="Calibri" w:hAnsi="Calibri" w:cs="Arial"/>
          <w:spacing w:val="-1"/>
          <w:kern w:val="1"/>
          <w:position w:val="-13"/>
          <w:lang w:eastAsia="hi-IN" w:bidi="hi-IN"/>
        </w:rPr>
        <w:t>γ</w:t>
      </w:r>
      <w:r w:rsidRPr="006D6BE5">
        <w:rPr>
          <w:rFonts w:ascii="Calibri" w:eastAsia="Calibri" w:hAnsi="Calibri" w:cs="Arial"/>
          <w:spacing w:val="-2"/>
          <w:kern w:val="1"/>
          <w:position w:val="-13"/>
          <w:lang w:eastAsia="hi-IN" w:bidi="hi-IN"/>
        </w:rPr>
        <w:t>μ</w:t>
      </w:r>
      <w:r w:rsidRPr="006D6BE5">
        <w:rPr>
          <w:rFonts w:ascii="Calibri" w:eastAsia="Calibri" w:hAnsi="Calibri" w:cs="Arial"/>
          <w:kern w:val="1"/>
          <w:position w:val="-13"/>
          <w:lang w:eastAsia="hi-IN" w:bidi="hi-IN"/>
        </w:rPr>
        <w:t>ατ</w:t>
      </w:r>
      <w:r w:rsidRPr="006D6BE5">
        <w:rPr>
          <w:rFonts w:ascii="Calibri" w:eastAsia="Calibri" w:hAnsi="Calibri" w:cs="Arial"/>
          <w:spacing w:val="-3"/>
          <w:kern w:val="1"/>
          <w:position w:val="-13"/>
          <w:lang w:eastAsia="hi-IN" w:bidi="hi-IN"/>
        </w:rPr>
        <w:t>ο</w:t>
      </w:r>
      <w:r w:rsidRPr="006D6BE5">
        <w:rPr>
          <w:rFonts w:ascii="Calibri" w:eastAsia="Calibri" w:hAnsi="Calibri" w:cs="Arial"/>
          <w:spacing w:val="1"/>
          <w:kern w:val="1"/>
          <w:position w:val="-13"/>
          <w:lang w:eastAsia="hi-IN" w:bidi="hi-IN"/>
        </w:rPr>
        <w:t>π</w:t>
      </w:r>
      <w:r w:rsidRPr="006D6BE5">
        <w:rPr>
          <w:rFonts w:ascii="Calibri" w:eastAsia="Calibri" w:hAnsi="Calibri" w:cs="Arial"/>
          <w:spacing w:val="-3"/>
          <w:kern w:val="1"/>
          <w:position w:val="-13"/>
          <w:lang w:eastAsia="hi-IN" w:bidi="hi-IN"/>
        </w:rPr>
        <w:t>ο</w:t>
      </w:r>
      <w:r w:rsidRPr="006D6BE5">
        <w:rPr>
          <w:rFonts w:ascii="Calibri" w:eastAsia="Calibri" w:hAnsi="Calibri" w:cs="Arial"/>
          <w:spacing w:val="2"/>
          <w:kern w:val="1"/>
          <w:position w:val="-13"/>
          <w:lang w:eastAsia="hi-IN" w:bidi="hi-IN"/>
        </w:rPr>
        <w:t>ί</w:t>
      </w:r>
      <w:r w:rsidRPr="006D6BE5">
        <w:rPr>
          <w:rFonts w:ascii="Calibri" w:eastAsia="Calibri" w:hAnsi="Calibri" w:cs="Arial"/>
          <w:kern w:val="1"/>
          <w:position w:val="-13"/>
          <w:lang w:eastAsia="hi-IN" w:bidi="hi-IN"/>
        </w:rPr>
        <w:t>η</w:t>
      </w:r>
      <w:r w:rsidRPr="006D6BE5">
        <w:rPr>
          <w:rFonts w:ascii="Calibri" w:eastAsia="Calibri" w:hAnsi="Calibri" w:cs="Arial"/>
          <w:spacing w:val="-2"/>
          <w:kern w:val="1"/>
          <w:position w:val="-13"/>
          <w:lang w:eastAsia="hi-IN" w:bidi="hi-IN"/>
        </w:rPr>
        <w:t>σ</w:t>
      </w:r>
      <w:r w:rsidRPr="006D6BE5">
        <w:rPr>
          <w:rFonts w:ascii="Calibri" w:eastAsia="Calibri" w:hAnsi="Calibri" w:cs="Arial"/>
          <w:kern w:val="1"/>
          <w:position w:val="-13"/>
          <w:lang w:eastAsia="hi-IN" w:bidi="hi-IN"/>
        </w:rPr>
        <w:t>ης</w:t>
      </w:r>
      <w:r w:rsidRPr="006D6BE5">
        <w:rPr>
          <w:rFonts w:ascii="Calibri" w:eastAsia="Calibri" w:hAnsi="Calibri" w:cs="Arial"/>
          <w:spacing w:val="-1"/>
          <w:kern w:val="1"/>
          <w:position w:val="-13"/>
          <w:lang w:eastAsia="hi-IN" w:bidi="hi-IN"/>
        </w:rPr>
        <w:t xml:space="preserve"> των δρομολογίων εντός του ιδίου μήνα, κ</w:t>
      </w:r>
      <w:r w:rsidRPr="006D6BE5">
        <w:rPr>
          <w:rFonts w:ascii="Calibri" w:eastAsia="Calibri" w:hAnsi="Calibri" w:cs="Arial"/>
          <w:kern w:val="1"/>
          <w:position w:val="-13"/>
          <w:lang w:eastAsia="hi-IN" w:bidi="hi-IN"/>
        </w:rPr>
        <w:t>ατό</w:t>
      </w:r>
      <w:r w:rsidRPr="006D6BE5">
        <w:rPr>
          <w:rFonts w:ascii="Calibri" w:eastAsia="Calibri" w:hAnsi="Calibri" w:cs="Arial"/>
          <w:spacing w:val="-1"/>
          <w:kern w:val="1"/>
          <w:position w:val="-13"/>
          <w:lang w:eastAsia="hi-IN" w:bidi="hi-IN"/>
        </w:rPr>
        <w:t>π</w:t>
      </w:r>
      <w:r w:rsidRPr="006D6BE5">
        <w:rPr>
          <w:rFonts w:ascii="Calibri" w:eastAsia="Calibri" w:hAnsi="Calibri" w:cs="Arial"/>
          <w:spacing w:val="2"/>
          <w:kern w:val="1"/>
          <w:position w:val="-13"/>
          <w:lang w:eastAsia="hi-IN" w:bidi="hi-IN"/>
        </w:rPr>
        <w:t>ι</w:t>
      </w:r>
      <w:r w:rsidRPr="006D6BE5">
        <w:rPr>
          <w:rFonts w:ascii="Calibri" w:eastAsia="Calibri" w:hAnsi="Calibri" w:cs="Arial"/>
          <w:kern w:val="1"/>
          <w:position w:val="-13"/>
          <w:lang w:eastAsia="hi-IN" w:bidi="hi-IN"/>
        </w:rPr>
        <w:t>ν</w:t>
      </w:r>
      <w:r w:rsidRPr="006D6BE5">
        <w:rPr>
          <w:rFonts w:ascii="Calibri" w:eastAsia="Calibri" w:hAnsi="Calibri" w:cs="Arial"/>
          <w:spacing w:val="-3"/>
          <w:kern w:val="1"/>
          <w:position w:val="-13"/>
          <w:lang w:eastAsia="hi-IN" w:bidi="hi-IN"/>
        </w:rPr>
        <w:t xml:space="preserve"> </w:t>
      </w:r>
      <w:r w:rsidRPr="006D6BE5">
        <w:rPr>
          <w:rFonts w:ascii="Calibri" w:eastAsia="Calibri" w:hAnsi="Calibri" w:cs="Arial"/>
          <w:spacing w:val="1"/>
          <w:kern w:val="1"/>
          <w:position w:val="-13"/>
          <w:lang w:eastAsia="hi-IN" w:bidi="hi-IN"/>
        </w:rPr>
        <w:t>συ</w:t>
      </w:r>
      <w:r w:rsidRPr="006D6BE5">
        <w:rPr>
          <w:rFonts w:ascii="Calibri" w:eastAsia="Calibri" w:hAnsi="Calibri" w:cs="Arial"/>
          <w:spacing w:val="-1"/>
          <w:kern w:val="1"/>
          <w:position w:val="-13"/>
          <w:lang w:eastAsia="hi-IN" w:bidi="hi-IN"/>
        </w:rPr>
        <w:t>ν</w:t>
      </w:r>
      <w:r w:rsidRPr="006D6BE5">
        <w:rPr>
          <w:rFonts w:ascii="Calibri" w:eastAsia="Calibri" w:hAnsi="Calibri" w:cs="Arial"/>
          <w:kern w:val="1"/>
          <w:position w:val="-13"/>
          <w:lang w:eastAsia="hi-IN" w:bidi="hi-IN"/>
        </w:rPr>
        <w:t>ε</w:t>
      </w:r>
      <w:r w:rsidRPr="006D6BE5">
        <w:rPr>
          <w:rFonts w:ascii="Calibri" w:eastAsia="Calibri" w:hAnsi="Calibri" w:cs="Arial"/>
          <w:spacing w:val="-1"/>
          <w:kern w:val="1"/>
          <w:position w:val="-13"/>
          <w:lang w:eastAsia="hi-IN" w:bidi="hi-IN"/>
        </w:rPr>
        <w:t>νν</w:t>
      </w:r>
      <w:r w:rsidRPr="006D6BE5">
        <w:rPr>
          <w:rFonts w:ascii="Calibri" w:eastAsia="Calibri" w:hAnsi="Calibri" w:cs="Arial"/>
          <w:spacing w:val="-3"/>
          <w:kern w:val="1"/>
          <w:position w:val="-13"/>
          <w:lang w:eastAsia="hi-IN" w:bidi="hi-IN"/>
        </w:rPr>
        <w:t>ό</w:t>
      </w:r>
      <w:r w:rsidRPr="006D6BE5">
        <w:rPr>
          <w:rFonts w:ascii="Calibri" w:eastAsia="Calibri" w:hAnsi="Calibri" w:cs="Arial"/>
          <w:kern w:val="1"/>
          <w:position w:val="-13"/>
          <w:lang w:eastAsia="hi-IN" w:bidi="hi-IN"/>
        </w:rPr>
        <w:t>η</w:t>
      </w:r>
      <w:r w:rsidRPr="006D6BE5">
        <w:rPr>
          <w:rFonts w:ascii="Calibri" w:eastAsia="Calibri" w:hAnsi="Calibri" w:cs="Arial"/>
          <w:spacing w:val="1"/>
          <w:kern w:val="1"/>
          <w:position w:val="-13"/>
          <w:lang w:eastAsia="hi-IN" w:bidi="hi-IN"/>
        </w:rPr>
        <w:t>σ</w:t>
      </w:r>
      <w:r w:rsidRPr="006D6BE5">
        <w:rPr>
          <w:rFonts w:ascii="Calibri" w:eastAsia="Calibri" w:hAnsi="Calibri" w:cs="Arial"/>
          <w:kern w:val="1"/>
          <w:position w:val="-13"/>
          <w:lang w:eastAsia="hi-IN" w:bidi="hi-IN"/>
        </w:rPr>
        <w:t>η</w:t>
      </w:r>
      <w:r w:rsidRPr="006D6BE5">
        <w:rPr>
          <w:rFonts w:ascii="Calibri" w:eastAsia="Calibri" w:hAnsi="Calibri" w:cs="Arial"/>
          <w:spacing w:val="-1"/>
          <w:kern w:val="1"/>
          <w:position w:val="-13"/>
          <w:lang w:eastAsia="hi-IN" w:bidi="hi-IN"/>
        </w:rPr>
        <w:t>ς</w:t>
      </w:r>
      <w:r w:rsidRPr="006D6BE5">
        <w:rPr>
          <w:rFonts w:ascii="Calibri" w:eastAsia="Calibri" w:hAnsi="Calibri" w:cs="Arial"/>
          <w:kern w:val="1"/>
          <w:position w:val="-13"/>
          <w:lang w:eastAsia="hi-IN" w:bidi="hi-IN"/>
        </w:rPr>
        <w:t>.</w:t>
      </w:r>
    </w:p>
    <w:p w:rsidR="006D6BE5" w:rsidRPr="006D6BE5" w:rsidRDefault="006D6BE5" w:rsidP="006D6BE5">
      <w:pPr>
        <w:widowControl w:val="0"/>
        <w:numPr>
          <w:ilvl w:val="0"/>
          <w:numId w:val="32"/>
        </w:numPr>
        <w:suppressAutoHyphens/>
        <w:spacing w:after="120" w:line="100" w:lineRule="atLeast"/>
        <w:ind w:left="431" w:hanging="352"/>
        <w:jc w:val="both"/>
        <w:rPr>
          <w:rFonts w:ascii="Calibri" w:eastAsia="Calibri" w:hAnsi="Calibri" w:cs="Arial"/>
          <w:spacing w:val="-1"/>
          <w:kern w:val="1"/>
          <w:lang w:eastAsia="hi-IN" w:bidi="hi-IN"/>
        </w:rPr>
      </w:pPr>
      <w:r w:rsidRPr="006D6BE5">
        <w:rPr>
          <w:rFonts w:ascii="Calibri" w:eastAsia="Calibri" w:hAnsi="Calibri" w:cs="Arial"/>
          <w:spacing w:val="-3"/>
          <w:kern w:val="1"/>
          <w:lang w:eastAsia="hi-IN" w:bidi="hi-IN"/>
        </w:rPr>
        <w:t>Τ</w:t>
      </w:r>
      <w:r w:rsidRPr="006D6BE5">
        <w:rPr>
          <w:rFonts w:ascii="Calibri" w:eastAsia="Calibri" w:hAnsi="Calibri" w:cs="Arial"/>
          <w:kern w:val="1"/>
          <w:lang w:eastAsia="hi-IN" w:bidi="hi-IN"/>
        </w:rPr>
        <w:t>α</w:t>
      </w:r>
      <w:r w:rsidRPr="006D6BE5">
        <w:rPr>
          <w:rFonts w:ascii="Calibri" w:eastAsia="Calibri" w:hAnsi="Calibri" w:cs="Arial"/>
          <w:spacing w:val="12"/>
          <w:kern w:val="1"/>
          <w:lang w:eastAsia="hi-IN" w:bidi="hi-IN"/>
        </w:rPr>
        <w:t xml:space="preserve"> </w:t>
      </w:r>
      <w:r w:rsidRPr="006D6BE5">
        <w:rPr>
          <w:rFonts w:ascii="Calibri" w:eastAsia="Calibri" w:hAnsi="Calibri" w:cs="Arial"/>
          <w:spacing w:val="-3"/>
          <w:kern w:val="1"/>
          <w:lang w:eastAsia="hi-IN" w:bidi="hi-IN"/>
        </w:rPr>
        <w:t>έ</w:t>
      </w:r>
      <w:r w:rsidRPr="006D6BE5">
        <w:rPr>
          <w:rFonts w:ascii="Calibri" w:eastAsia="Calibri" w:hAnsi="Calibri" w:cs="Arial"/>
          <w:kern w:val="1"/>
          <w:lang w:eastAsia="hi-IN" w:bidi="hi-IN"/>
        </w:rPr>
        <w:t>ξοδα</w:t>
      </w:r>
      <w:r w:rsidRPr="006D6BE5">
        <w:rPr>
          <w:rFonts w:ascii="Calibri" w:eastAsia="Calibri" w:hAnsi="Calibri" w:cs="Arial"/>
          <w:spacing w:val="10"/>
          <w:kern w:val="1"/>
          <w:lang w:eastAsia="hi-IN" w:bidi="hi-IN"/>
        </w:rPr>
        <w:t xml:space="preserve"> </w:t>
      </w:r>
      <w:r w:rsidRPr="006D6BE5">
        <w:rPr>
          <w:rFonts w:ascii="Calibri" w:eastAsia="Calibri" w:hAnsi="Calibri" w:cs="Arial"/>
          <w:spacing w:val="-1"/>
          <w:kern w:val="1"/>
          <w:lang w:eastAsia="hi-IN" w:bidi="hi-IN"/>
        </w:rPr>
        <w:t>ζ</w:t>
      </w:r>
      <w:r w:rsidRPr="006D6BE5">
        <w:rPr>
          <w:rFonts w:ascii="Calibri" w:eastAsia="Calibri" w:hAnsi="Calibri" w:cs="Arial"/>
          <w:kern w:val="1"/>
          <w:lang w:eastAsia="hi-IN" w:bidi="hi-IN"/>
        </w:rPr>
        <w:t>ύ</w:t>
      </w:r>
      <w:r w:rsidRPr="006D6BE5">
        <w:rPr>
          <w:rFonts w:ascii="Calibri" w:eastAsia="Calibri" w:hAnsi="Calibri" w:cs="Arial"/>
          <w:spacing w:val="-3"/>
          <w:kern w:val="1"/>
          <w:lang w:eastAsia="hi-IN" w:bidi="hi-IN"/>
        </w:rPr>
        <w:t>γ</w:t>
      </w:r>
      <w:r w:rsidRPr="006D6BE5">
        <w:rPr>
          <w:rFonts w:ascii="Calibri" w:eastAsia="Calibri" w:hAnsi="Calibri" w:cs="Arial"/>
          <w:kern w:val="1"/>
          <w:lang w:eastAsia="hi-IN" w:bidi="hi-IN"/>
        </w:rPr>
        <w:t>ι</w:t>
      </w:r>
      <w:r w:rsidRPr="006D6BE5">
        <w:rPr>
          <w:rFonts w:ascii="Calibri" w:eastAsia="Calibri" w:hAnsi="Calibri" w:cs="Arial"/>
          <w:spacing w:val="1"/>
          <w:kern w:val="1"/>
          <w:lang w:eastAsia="hi-IN" w:bidi="hi-IN"/>
        </w:rPr>
        <w:t>σ</w:t>
      </w:r>
      <w:r w:rsidRPr="006D6BE5">
        <w:rPr>
          <w:rFonts w:ascii="Calibri" w:eastAsia="Calibri" w:hAnsi="Calibri" w:cs="Arial"/>
          <w:kern w:val="1"/>
          <w:lang w:eastAsia="hi-IN" w:bidi="hi-IN"/>
        </w:rPr>
        <w:t>ης</w:t>
      </w:r>
      <w:r w:rsidRPr="006D6BE5">
        <w:rPr>
          <w:rFonts w:ascii="Calibri" w:eastAsia="Calibri" w:hAnsi="Calibri" w:cs="Arial"/>
          <w:spacing w:val="11"/>
          <w:kern w:val="1"/>
          <w:lang w:eastAsia="hi-IN" w:bidi="hi-IN"/>
        </w:rPr>
        <w:t xml:space="preserve"> </w:t>
      </w:r>
      <w:r w:rsidRPr="006D6BE5">
        <w:rPr>
          <w:rFonts w:ascii="Calibri" w:eastAsia="Calibri" w:hAnsi="Calibri" w:cs="Arial"/>
          <w:spacing w:val="1"/>
          <w:kern w:val="1"/>
          <w:lang w:eastAsia="hi-IN" w:bidi="hi-IN"/>
        </w:rPr>
        <w:t>σ</w:t>
      </w:r>
      <w:r w:rsidRPr="006D6BE5">
        <w:rPr>
          <w:rFonts w:ascii="Calibri" w:eastAsia="Calibri" w:hAnsi="Calibri" w:cs="Arial"/>
          <w:spacing w:val="-3"/>
          <w:kern w:val="1"/>
          <w:lang w:eastAsia="hi-IN" w:bidi="hi-IN"/>
        </w:rPr>
        <w:t>τ</w:t>
      </w:r>
      <w:r w:rsidRPr="006D6BE5">
        <w:rPr>
          <w:rFonts w:ascii="Calibri" w:eastAsia="Calibri" w:hAnsi="Calibri" w:cs="Arial"/>
          <w:kern w:val="1"/>
          <w:lang w:eastAsia="hi-IN" w:bidi="hi-IN"/>
        </w:rPr>
        <w:t>ην</w:t>
      </w:r>
      <w:r w:rsidRPr="006D6BE5">
        <w:rPr>
          <w:rFonts w:ascii="Calibri" w:eastAsia="Calibri" w:hAnsi="Calibri" w:cs="Arial"/>
          <w:spacing w:val="12"/>
          <w:kern w:val="1"/>
          <w:lang w:eastAsia="hi-IN" w:bidi="hi-IN"/>
        </w:rPr>
        <w:t xml:space="preserve"> </w:t>
      </w:r>
      <w:r w:rsidRPr="006D6BE5">
        <w:rPr>
          <w:rFonts w:ascii="Calibri" w:eastAsia="Calibri" w:hAnsi="Calibri" w:cs="Arial"/>
          <w:kern w:val="1"/>
          <w:lang w:eastAsia="hi-IN" w:bidi="hi-IN"/>
        </w:rPr>
        <w:t>έδ</w:t>
      </w:r>
      <w:r w:rsidRPr="006D6BE5">
        <w:rPr>
          <w:rFonts w:ascii="Calibri" w:eastAsia="Calibri" w:hAnsi="Calibri" w:cs="Arial"/>
          <w:spacing w:val="-3"/>
          <w:kern w:val="1"/>
          <w:lang w:eastAsia="hi-IN" w:bidi="hi-IN"/>
        </w:rPr>
        <w:t>ρ</w:t>
      </w:r>
      <w:r w:rsidRPr="006D6BE5">
        <w:rPr>
          <w:rFonts w:ascii="Calibri" w:eastAsia="Calibri" w:hAnsi="Calibri" w:cs="Arial"/>
          <w:kern w:val="1"/>
          <w:lang w:eastAsia="hi-IN" w:bidi="hi-IN"/>
        </w:rPr>
        <w:t>α</w:t>
      </w:r>
      <w:r w:rsidRPr="006D6BE5">
        <w:rPr>
          <w:rFonts w:ascii="Calibri" w:eastAsia="Calibri" w:hAnsi="Calibri" w:cs="Arial"/>
          <w:spacing w:val="12"/>
          <w:kern w:val="1"/>
          <w:lang w:eastAsia="hi-IN" w:bidi="hi-IN"/>
        </w:rPr>
        <w:t xml:space="preserve"> </w:t>
      </w:r>
      <w:r w:rsidRPr="006D6BE5">
        <w:rPr>
          <w:rFonts w:ascii="Calibri" w:eastAsia="Calibri" w:hAnsi="Calibri" w:cs="Arial"/>
          <w:kern w:val="1"/>
          <w:lang w:eastAsia="hi-IN" w:bidi="hi-IN"/>
        </w:rPr>
        <w:t>τ</w:t>
      </w:r>
      <w:r w:rsidRPr="006D6BE5">
        <w:rPr>
          <w:rFonts w:ascii="Calibri" w:eastAsia="Calibri" w:hAnsi="Calibri" w:cs="Arial"/>
          <w:spacing w:val="-3"/>
          <w:kern w:val="1"/>
          <w:lang w:eastAsia="hi-IN" w:bidi="hi-IN"/>
        </w:rPr>
        <w:t>ο</w:t>
      </w:r>
      <w:r w:rsidRPr="006D6BE5">
        <w:rPr>
          <w:rFonts w:ascii="Calibri" w:eastAsia="Calibri" w:hAnsi="Calibri" w:cs="Arial"/>
          <w:kern w:val="1"/>
          <w:lang w:eastAsia="hi-IN" w:bidi="hi-IN"/>
        </w:rPr>
        <w:t>υ</w:t>
      </w:r>
      <w:r w:rsidRPr="006D6BE5">
        <w:rPr>
          <w:rFonts w:ascii="Calibri" w:eastAsia="Calibri" w:hAnsi="Calibri" w:cs="Arial"/>
          <w:spacing w:val="10"/>
          <w:kern w:val="1"/>
          <w:lang w:eastAsia="hi-IN" w:bidi="hi-IN"/>
        </w:rPr>
        <w:t xml:space="preserve"> </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ο</w:t>
      </w:r>
      <w:r w:rsidRPr="006D6BE5">
        <w:rPr>
          <w:rFonts w:ascii="Calibri" w:eastAsia="Calibri" w:hAnsi="Calibri" w:cs="Arial"/>
          <w:spacing w:val="1"/>
          <w:kern w:val="1"/>
          <w:lang w:eastAsia="hi-IN" w:bidi="hi-IN"/>
        </w:rPr>
        <w:t>σ</w:t>
      </w:r>
      <w:r w:rsidRPr="006D6BE5">
        <w:rPr>
          <w:rFonts w:ascii="Calibri" w:eastAsia="Calibri" w:hAnsi="Calibri" w:cs="Arial"/>
          <w:kern w:val="1"/>
          <w:lang w:eastAsia="hi-IN" w:bidi="hi-IN"/>
        </w:rPr>
        <w:t>ο</w:t>
      </w:r>
      <w:r w:rsidRPr="006D6BE5">
        <w:rPr>
          <w:rFonts w:ascii="Calibri" w:eastAsia="Calibri" w:hAnsi="Calibri" w:cs="Arial"/>
          <w:spacing w:val="-1"/>
          <w:kern w:val="1"/>
          <w:lang w:eastAsia="hi-IN" w:bidi="hi-IN"/>
        </w:rPr>
        <w:t>κ</w:t>
      </w:r>
      <w:r w:rsidRPr="006D6BE5">
        <w:rPr>
          <w:rFonts w:ascii="Calibri" w:eastAsia="Calibri" w:hAnsi="Calibri" w:cs="Arial"/>
          <w:spacing w:val="-3"/>
          <w:kern w:val="1"/>
          <w:lang w:eastAsia="hi-IN" w:bidi="hi-IN"/>
        </w:rPr>
        <w:t>ο</w:t>
      </w:r>
      <w:r w:rsidRPr="006D6BE5">
        <w:rPr>
          <w:rFonts w:ascii="Calibri" w:eastAsia="Calibri" w:hAnsi="Calibri" w:cs="Arial"/>
          <w:kern w:val="1"/>
          <w:lang w:eastAsia="hi-IN" w:bidi="hi-IN"/>
        </w:rPr>
        <w:t>μ</w:t>
      </w:r>
      <w:r w:rsidRPr="006D6BE5">
        <w:rPr>
          <w:rFonts w:ascii="Calibri" w:eastAsia="Calibri" w:hAnsi="Calibri" w:cs="Arial"/>
          <w:spacing w:val="-3"/>
          <w:kern w:val="1"/>
          <w:lang w:eastAsia="hi-IN" w:bidi="hi-IN"/>
        </w:rPr>
        <w:t>ε</w:t>
      </w:r>
      <w:r w:rsidRPr="006D6BE5">
        <w:rPr>
          <w:rFonts w:ascii="Calibri" w:eastAsia="Calibri" w:hAnsi="Calibri" w:cs="Arial"/>
          <w:spacing w:val="2"/>
          <w:kern w:val="1"/>
          <w:lang w:eastAsia="hi-IN" w:bidi="hi-IN"/>
        </w:rPr>
        <w:t>ί</w:t>
      </w:r>
      <w:r w:rsidRPr="006D6BE5">
        <w:rPr>
          <w:rFonts w:ascii="Calibri" w:eastAsia="Calibri" w:hAnsi="Calibri" w:cs="Arial"/>
          <w:spacing w:val="-3"/>
          <w:kern w:val="1"/>
          <w:lang w:eastAsia="hi-IN" w:bidi="hi-IN"/>
        </w:rPr>
        <w:t>ο</w:t>
      </w:r>
      <w:r w:rsidRPr="006D6BE5">
        <w:rPr>
          <w:rFonts w:ascii="Calibri" w:eastAsia="Calibri" w:hAnsi="Calibri" w:cs="Arial"/>
          <w:kern w:val="1"/>
          <w:lang w:eastAsia="hi-IN" w:bidi="hi-IN"/>
        </w:rPr>
        <w:t>υ</w:t>
      </w:r>
      <w:r w:rsidRPr="006D6BE5">
        <w:rPr>
          <w:rFonts w:ascii="Calibri" w:eastAsia="Calibri" w:hAnsi="Calibri" w:cs="Arial"/>
          <w:spacing w:val="10"/>
          <w:kern w:val="1"/>
          <w:lang w:eastAsia="hi-IN" w:bidi="hi-IN"/>
        </w:rPr>
        <w:t xml:space="preserve"> </w:t>
      </w:r>
      <w:r w:rsidRPr="006D6BE5">
        <w:rPr>
          <w:rFonts w:ascii="Calibri" w:eastAsia="Calibri" w:hAnsi="Calibri" w:cs="Arial"/>
          <w:spacing w:val="-1"/>
          <w:kern w:val="1"/>
          <w:lang w:eastAsia="hi-IN" w:bidi="hi-IN"/>
        </w:rPr>
        <w:t>β</w:t>
      </w:r>
      <w:r w:rsidRPr="006D6BE5">
        <w:rPr>
          <w:rFonts w:ascii="Calibri" w:eastAsia="Calibri" w:hAnsi="Calibri" w:cs="Arial"/>
          <w:kern w:val="1"/>
          <w:lang w:eastAsia="hi-IN" w:bidi="hi-IN"/>
        </w:rPr>
        <w:t>αρύ</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ουν</w:t>
      </w:r>
      <w:r w:rsidRPr="006D6BE5">
        <w:rPr>
          <w:rFonts w:ascii="Calibri" w:eastAsia="Calibri" w:hAnsi="Calibri" w:cs="Arial"/>
          <w:spacing w:val="9"/>
          <w:kern w:val="1"/>
          <w:lang w:eastAsia="hi-IN" w:bidi="hi-IN"/>
        </w:rPr>
        <w:t xml:space="preserve"> </w:t>
      </w:r>
      <w:r w:rsidRPr="006D6BE5">
        <w:rPr>
          <w:rFonts w:ascii="Calibri" w:eastAsia="Calibri" w:hAnsi="Calibri" w:cs="Arial"/>
          <w:kern w:val="1"/>
          <w:lang w:eastAsia="hi-IN" w:bidi="hi-IN"/>
        </w:rPr>
        <w:t>τον α</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άδοχ</w:t>
      </w:r>
      <w:r w:rsidRPr="006D6BE5">
        <w:rPr>
          <w:rFonts w:ascii="Calibri" w:eastAsia="Calibri" w:hAnsi="Calibri" w:cs="Arial"/>
          <w:spacing w:val="-3"/>
          <w:kern w:val="1"/>
          <w:lang w:eastAsia="hi-IN" w:bidi="hi-IN"/>
        </w:rPr>
        <w:t>ο</w:t>
      </w:r>
      <w:r w:rsidRPr="006D6BE5">
        <w:rPr>
          <w:rFonts w:ascii="Calibri" w:eastAsia="Calibri" w:hAnsi="Calibri" w:cs="Arial"/>
          <w:kern w:val="1"/>
          <w:lang w:eastAsia="hi-IN" w:bidi="hi-IN"/>
        </w:rPr>
        <w:t>.</w:t>
      </w:r>
      <w:r w:rsidRPr="006D6BE5">
        <w:rPr>
          <w:rFonts w:ascii="Calibri" w:eastAsia="Calibri" w:hAnsi="Calibri" w:cs="Arial"/>
          <w:kern w:val="1"/>
          <w:lang w:eastAsia="hi-IN" w:bidi="hi-IN"/>
        </w:rPr>
        <w:tab/>
        <w:t>Ο α</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άδοχος</w:t>
      </w:r>
      <w:r w:rsidRPr="006D6BE5">
        <w:rPr>
          <w:rFonts w:ascii="Calibri" w:eastAsia="Calibri" w:hAnsi="Calibri" w:cs="Arial"/>
          <w:spacing w:val="43"/>
          <w:kern w:val="1"/>
          <w:lang w:eastAsia="hi-IN" w:bidi="hi-IN"/>
        </w:rPr>
        <w:t xml:space="preserve"> </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α</w:t>
      </w:r>
      <w:r w:rsidRPr="006D6BE5">
        <w:rPr>
          <w:rFonts w:ascii="Calibri" w:eastAsia="Calibri" w:hAnsi="Calibri" w:cs="Arial"/>
          <w:spacing w:val="42"/>
          <w:kern w:val="1"/>
          <w:lang w:eastAsia="hi-IN" w:bidi="hi-IN"/>
        </w:rPr>
        <w:t xml:space="preserve"> </w:t>
      </w:r>
      <w:r w:rsidRPr="006D6BE5">
        <w:rPr>
          <w:rFonts w:ascii="Calibri" w:eastAsia="Calibri" w:hAnsi="Calibri" w:cs="Arial"/>
          <w:spacing w:val="1"/>
          <w:kern w:val="1"/>
          <w:lang w:eastAsia="hi-IN" w:bidi="hi-IN"/>
        </w:rPr>
        <w:t>ζ</w:t>
      </w:r>
      <w:r w:rsidRPr="006D6BE5">
        <w:rPr>
          <w:rFonts w:ascii="Calibri" w:eastAsia="Calibri" w:hAnsi="Calibri" w:cs="Arial"/>
          <w:kern w:val="1"/>
          <w:lang w:eastAsia="hi-IN" w:bidi="hi-IN"/>
        </w:rPr>
        <w:t>υ</w:t>
      </w:r>
      <w:r w:rsidRPr="006D6BE5">
        <w:rPr>
          <w:rFonts w:ascii="Calibri" w:eastAsia="Calibri" w:hAnsi="Calibri" w:cs="Arial"/>
          <w:spacing w:val="-3"/>
          <w:kern w:val="1"/>
          <w:lang w:eastAsia="hi-IN" w:bidi="hi-IN"/>
        </w:rPr>
        <w:t>γ</w:t>
      </w:r>
      <w:r w:rsidRPr="006D6BE5">
        <w:rPr>
          <w:rFonts w:ascii="Calibri" w:eastAsia="Calibri" w:hAnsi="Calibri" w:cs="Arial"/>
          <w:kern w:val="1"/>
          <w:lang w:eastAsia="hi-IN" w:bidi="hi-IN"/>
        </w:rPr>
        <w:t>ί</w:t>
      </w:r>
      <w:r w:rsidRPr="006D6BE5">
        <w:rPr>
          <w:rFonts w:ascii="Calibri" w:eastAsia="Calibri" w:hAnsi="Calibri" w:cs="Arial"/>
          <w:spacing w:val="-1"/>
          <w:kern w:val="1"/>
          <w:lang w:eastAsia="hi-IN" w:bidi="hi-IN"/>
        </w:rPr>
        <w:t>ζ</w:t>
      </w:r>
      <w:r w:rsidRPr="006D6BE5">
        <w:rPr>
          <w:rFonts w:ascii="Calibri" w:eastAsia="Calibri" w:hAnsi="Calibri" w:cs="Arial"/>
          <w:kern w:val="1"/>
          <w:lang w:eastAsia="hi-IN" w:bidi="hi-IN"/>
        </w:rPr>
        <w:t>ει</w:t>
      </w:r>
      <w:r w:rsidRPr="006D6BE5">
        <w:rPr>
          <w:rFonts w:ascii="Calibri" w:eastAsia="Calibri" w:hAnsi="Calibri" w:cs="Arial"/>
          <w:spacing w:val="46"/>
          <w:kern w:val="1"/>
          <w:lang w:eastAsia="hi-IN" w:bidi="hi-IN"/>
        </w:rPr>
        <w:t xml:space="preserve"> </w:t>
      </w:r>
      <w:r w:rsidRPr="006D6BE5">
        <w:rPr>
          <w:rFonts w:ascii="Calibri" w:eastAsia="Calibri" w:hAnsi="Calibri" w:cs="Arial"/>
          <w:spacing w:val="-1"/>
          <w:kern w:val="1"/>
          <w:lang w:eastAsia="hi-IN" w:bidi="hi-IN"/>
        </w:rPr>
        <w:t>κ</w:t>
      </w:r>
      <w:r w:rsidRPr="006D6BE5">
        <w:rPr>
          <w:rFonts w:ascii="Calibri" w:eastAsia="Calibri" w:hAnsi="Calibri" w:cs="Arial"/>
          <w:spacing w:val="-2"/>
          <w:kern w:val="1"/>
          <w:lang w:eastAsia="hi-IN" w:bidi="hi-IN"/>
        </w:rPr>
        <w:t>α</w:t>
      </w:r>
      <w:r w:rsidRPr="006D6BE5">
        <w:rPr>
          <w:rFonts w:ascii="Calibri" w:eastAsia="Calibri" w:hAnsi="Calibri" w:cs="Arial"/>
          <w:kern w:val="1"/>
          <w:lang w:eastAsia="hi-IN" w:bidi="hi-IN"/>
        </w:rPr>
        <w:t>ι</w:t>
      </w:r>
      <w:r w:rsidRPr="006D6BE5">
        <w:rPr>
          <w:rFonts w:ascii="Calibri" w:eastAsia="Calibri" w:hAnsi="Calibri" w:cs="Arial"/>
          <w:spacing w:val="46"/>
          <w:kern w:val="1"/>
          <w:lang w:eastAsia="hi-IN" w:bidi="hi-IN"/>
        </w:rPr>
        <w:t xml:space="preserve"> </w:t>
      </w:r>
      <w:r w:rsidRPr="006D6BE5">
        <w:rPr>
          <w:rFonts w:ascii="Calibri" w:eastAsia="Calibri" w:hAnsi="Calibri" w:cs="Arial"/>
          <w:spacing w:val="-3"/>
          <w:kern w:val="1"/>
          <w:lang w:eastAsia="hi-IN" w:bidi="hi-IN"/>
        </w:rPr>
        <w:t>ν</w:t>
      </w:r>
      <w:r w:rsidRPr="006D6BE5">
        <w:rPr>
          <w:rFonts w:ascii="Calibri" w:eastAsia="Calibri" w:hAnsi="Calibri" w:cs="Arial"/>
          <w:kern w:val="1"/>
          <w:lang w:eastAsia="hi-IN" w:bidi="hi-IN"/>
        </w:rPr>
        <w:t>α</w:t>
      </w:r>
      <w:r w:rsidRPr="006D6BE5">
        <w:rPr>
          <w:rFonts w:ascii="Calibri" w:eastAsia="Calibri" w:hAnsi="Calibri" w:cs="Arial"/>
          <w:spacing w:val="44"/>
          <w:kern w:val="1"/>
          <w:lang w:eastAsia="hi-IN" w:bidi="hi-IN"/>
        </w:rPr>
        <w:t xml:space="preserve"> </w:t>
      </w:r>
      <w:r w:rsidRPr="006D6BE5">
        <w:rPr>
          <w:rFonts w:ascii="Calibri" w:eastAsia="Calibri" w:hAnsi="Calibri" w:cs="Arial"/>
          <w:spacing w:val="-1"/>
          <w:kern w:val="1"/>
          <w:lang w:eastAsia="hi-IN" w:bidi="hi-IN"/>
        </w:rPr>
        <w:t>κ</w:t>
      </w:r>
      <w:r w:rsidRPr="006D6BE5">
        <w:rPr>
          <w:rFonts w:ascii="Calibri" w:eastAsia="Calibri" w:hAnsi="Calibri" w:cs="Arial"/>
          <w:kern w:val="1"/>
          <w:lang w:eastAsia="hi-IN" w:bidi="hi-IN"/>
        </w:rPr>
        <w:t>ατα</w:t>
      </w:r>
      <w:r w:rsidRPr="006D6BE5">
        <w:rPr>
          <w:rFonts w:ascii="Calibri" w:eastAsia="Calibri" w:hAnsi="Calibri" w:cs="Arial"/>
          <w:spacing w:val="-3"/>
          <w:kern w:val="1"/>
          <w:lang w:eastAsia="hi-IN" w:bidi="hi-IN"/>
        </w:rPr>
        <w:t>γ</w:t>
      </w:r>
      <w:r w:rsidRPr="006D6BE5">
        <w:rPr>
          <w:rFonts w:ascii="Calibri" w:eastAsia="Calibri" w:hAnsi="Calibri" w:cs="Arial"/>
          <w:kern w:val="1"/>
          <w:lang w:eastAsia="hi-IN" w:bidi="hi-IN"/>
        </w:rPr>
        <w:t>ρά</w:t>
      </w:r>
      <w:r w:rsidRPr="006D6BE5">
        <w:rPr>
          <w:rFonts w:ascii="Calibri" w:eastAsia="Calibri" w:hAnsi="Calibri" w:cs="Arial"/>
          <w:spacing w:val="-1"/>
          <w:kern w:val="1"/>
          <w:lang w:eastAsia="hi-IN" w:bidi="hi-IN"/>
        </w:rPr>
        <w:t>φ</w:t>
      </w:r>
      <w:r w:rsidRPr="006D6BE5">
        <w:rPr>
          <w:rFonts w:ascii="Calibri" w:eastAsia="Calibri" w:hAnsi="Calibri" w:cs="Arial"/>
          <w:kern w:val="1"/>
          <w:lang w:eastAsia="hi-IN" w:bidi="hi-IN"/>
        </w:rPr>
        <w:t>ει</w:t>
      </w:r>
      <w:r w:rsidRPr="006D6BE5">
        <w:rPr>
          <w:rFonts w:ascii="Calibri" w:eastAsia="Calibri" w:hAnsi="Calibri" w:cs="Arial"/>
          <w:spacing w:val="44"/>
          <w:kern w:val="1"/>
          <w:lang w:eastAsia="hi-IN" w:bidi="hi-IN"/>
        </w:rPr>
        <w:t xml:space="preserve"> </w:t>
      </w:r>
      <w:r w:rsidRPr="006D6BE5">
        <w:rPr>
          <w:rFonts w:ascii="Calibri" w:eastAsia="Calibri" w:hAnsi="Calibri" w:cs="Arial"/>
          <w:kern w:val="1"/>
          <w:lang w:eastAsia="hi-IN" w:bidi="hi-IN"/>
        </w:rPr>
        <w:t xml:space="preserve">την </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ο</w:t>
      </w:r>
      <w:r w:rsidRPr="006D6BE5">
        <w:rPr>
          <w:rFonts w:ascii="Calibri" w:eastAsia="Calibri" w:hAnsi="Calibri" w:cs="Arial"/>
          <w:spacing w:val="1"/>
          <w:kern w:val="1"/>
          <w:lang w:eastAsia="hi-IN" w:bidi="hi-IN"/>
        </w:rPr>
        <w:t>σ</w:t>
      </w:r>
      <w:r w:rsidRPr="006D6BE5">
        <w:rPr>
          <w:rFonts w:ascii="Calibri" w:eastAsia="Calibri" w:hAnsi="Calibri" w:cs="Arial"/>
          <w:spacing w:val="-3"/>
          <w:kern w:val="1"/>
          <w:lang w:eastAsia="hi-IN" w:bidi="hi-IN"/>
        </w:rPr>
        <w:t>ό</w:t>
      </w:r>
      <w:r w:rsidRPr="006D6BE5">
        <w:rPr>
          <w:rFonts w:ascii="Calibri" w:eastAsia="Calibri" w:hAnsi="Calibri" w:cs="Arial"/>
          <w:kern w:val="1"/>
          <w:lang w:eastAsia="hi-IN" w:bidi="hi-IN"/>
        </w:rPr>
        <w:t xml:space="preserve">τητα των ΕΑΑΜ, </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αρου</w:t>
      </w:r>
      <w:r w:rsidRPr="006D6BE5">
        <w:rPr>
          <w:rFonts w:ascii="Calibri" w:eastAsia="Calibri" w:hAnsi="Calibri" w:cs="Arial"/>
          <w:spacing w:val="-2"/>
          <w:kern w:val="1"/>
          <w:lang w:eastAsia="hi-IN" w:bidi="hi-IN"/>
        </w:rPr>
        <w:t>σ</w:t>
      </w:r>
      <w:r w:rsidRPr="006D6BE5">
        <w:rPr>
          <w:rFonts w:ascii="Calibri" w:eastAsia="Calibri" w:hAnsi="Calibri" w:cs="Arial"/>
          <w:kern w:val="1"/>
          <w:lang w:eastAsia="hi-IN" w:bidi="hi-IN"/>
        </w:rPr>
        <w:t>ία Ε</w:t>
      </w:r>
      <w:r w:rsidRPr="006D6BE5">
        <w:rPr>
          <w:rFonts w:ascii="Calibri" w:eastAsia="Calibri" w:hAnsi="Calibri" w:cs="Arial"/>
          <w:spacing w:val="-1"/>
          <w:kern w:val="1"/>
          <w:lang w:eastAsia="hi-IN" w:bidi="hi-IN"/>
        </w:rPr>
        <w:t>π</w:t>
      </w:r>
      <w:r w:rsidRPr="006D6BE5">
        <w:rPr>
          <w:rFonts w:ascii="Calibri" w:eastAsia="Calibri" w:hAnsi="Calibri" w:cs="Arial"/>
          <w:spacing w:val="2"/>
          <w:kern w:val="1"/>
          <w:lang w:eastAsia="hi-IN" w:bidi="hi-IN"/>
        </w:rPr>
        <w:t>ι</w:t>
      </w:r>
      <w:r w:rsidRPr="006D6BE5">
        <w:rPr>
          <w:rFonts w:ascii="Calibri" w:eastAsia="Calibri" w:hAnsi="Calibri" w:cs="Arial"/>
          <w:kern w:val="1"/>
          <w:lang w:eastAsia="hi-IN" w:bidi="hi-IN"/>
        </w:rPr>
        <w:t>τρ</w:t>
      </w:r>
      <w:r w:rsidRPr="006D6BE5">
        <w:rPr>
          <w:rFonts w:ascii="Calibri" w:eastAsia="Calibri" w:hAnsi="Calibri" w:cs="Arial"/>
          <w:spacing w:val="-3"/>
          <w:kern w:val="1"/>
          <w:lang w:eastAsia="hi-IN" w:bidi="hi-IN"/>
        </w:rPr>
        <w:t>ο</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ής της Υ</w:t>
      </w:r>
      <w:r w:rsidRPr="006D6BE5">
        <w:rPr>
          <w:rFonts w:ascii="Calibri" w:eastAsia="Calibri" w:hAnsi="Calibri" w:cs="Arial"/>
          <w:spacing w:val="-1"/>
          <w:kern w:val="1"/>
          <w:lang w:eastAsia="hi-IN" w:bidi="hi-IN"/>
        </w:rPr>
        <w:t>γ</w:t>
      </w:r>
      <w:r w:rsidRPr="006D6BE5">
        <w:rPr>
          <w:rFonts w:ascii="Calibri" w:eastAsia="Calibri" w:hAnsi="Calibri" w:cs="Arial"/>
          <w:kern w:val="1"/>
          <w:lang w:eastAsia="hi-IN" w:bidi="hi-IN"/>
        </w:rPr>
        <w:t>ειο</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ο</w:t>
      </w:r>
      <w:r w:rsidRPr="006D6BE5">
        <w:rPr>
          <w:rFonts w:ascii="Calibri" w:eastAsia="Calibri" w:hAnsi="Calibri" w:cs="Arial"/>
          <w:spacing w:val="-2"/>
          <w:kern w:val="1"/>
          <w:lang w:eastAsia="hi-IN" w:bidi="hi-IN"/>
        </w:rPr>
        <w:t>μ</w:t>
      </w:r>
      <w:r w:rsidRPr="006D6BE5">
        <w:rPr>
          <w:rFonts w:ascii="Calibri" w:eastAsia="Calibri" w:hAnsi="Calibri" w:cs="Arial"/>
          <w:spacing w:val="2"/>
          <w:kern w:val="1"/>
          <w:lang w:eastAsia="hi-IN" w:bidi="hi-IN"/>
        </w:rPr>
        <w:t>ι</w:t>
      </w:r>
      <w:r w:rsidRPr="006D6BE5">
        <w:rPr>
          <w:rFonts w:ascii="Calibri" w:eastAsia="Calibri" w:hAnsi="Calibri" w:cs="Arial"/>
          <w:spacing w:val="-1"/>
          <w:kern w:val="1"/>
          <w:lang w:eastAsia="hi-IN" w:bidi="hi-IN"/>
        </w:rPr>
        <w:t>κ</w:t>
      </w:r>
      <w:r w:rsidRPr="006D6BE5">
        <w:rPr>
          <w:rFonts w:ascii="Calibri" w:eastAsia="Calibri" w:hAnsi="Calibri" w:cs="Arial"/>
          <w:kern w:val="1"/>
          <w:lang w:eastAsia="hi-IN" w:bidi="hi-IN"/>
        </w:rPr>
        <w:t>ής</w:t>
      </w:r>
      <w:r w:rsidRPr="006D6BE5">
        <w:rPr>
          <w:rFonts w:ascii="Calibri" w:eastAsia="Calibri" w:hAnsi="Calibri" w:cs="Arial"/>
          <w:spacing w:val="20"/>
          <w:kern w:val="1"/>
          <w:lang w:eastAsia="hi-IN" w:bidi="hi-IN"/>
        </w:rPr>
        <w:t xml:space="preserve"> </w:t>
      </w:r>
      <w:r w:rsidRPr="006D6BE5">
        <w:rPr>
          <w:rFonts w:ascii="Calibri" w:eastAsia="Calibri" w:hAnsi="Calibri" w:cs="Arial"/>
          <w:spacing w:val="1"/>
          <w:kern w:val="1"/>
          <w:lang w:eastAsia="hi-IN" w:bidi="hi-IN"/>
        </w:rPr>
        <w:t>Μ</w:t>
      </w:r>
      <w:r w:rsidRPr="006D6BE5">
        <w:rPr>
          <w:rFonts w:ascii="Calibri" w:eastAsia="Calibri" w:hAnsi="Calibri" w:cs="Arial"/>
          <w:spacing w:val="-3"/>
          <w:kern w:val="1"/>
          <w:lang w:eastAsia="hi-IN" w:bidi="hi-IN"/>
        </w:rPr>
        <w:t>ο</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άδα</w:t>
      </w:r>
      <w:r w:rsidRPr="006D6BE5">
        <w:rPr>
          <w:rFonts w:ascii="Calibri" w:eastAsia="Calibri" w:hAnsi="Calibri" w:cs="Arial"/>
          <w:spacing w:val="-1"/>
          <w:kern w:val="1"/>
          <w:lang w:eastAsia="hi-IN" w:bidi="hi-IN"/>
        </w:rPr>
        <w:t>ς</w:t>
      </w:r>
      <w:r w:rsidRPr="006D6BE5">
        <w:rPr>
          <w:rFonts w:ascii="Calibri" w:eastAsia="Calibri" w:hAnsi="Calibri" w:cs="Arial"/>
          <w:kern w:val="1"/>
          <w:lang w:eastAsia="hi-IN" w:bidi="hi-IN"/>
        </w:rPr>
        <w:t>.</w:t>
      </w:r>
      <w:r w:rsidRPr="006D6BE5">
        <w:rPr>
          <w:rFonts w:ascii="Calibri" w:eastAsia="Calibri" w:hAnsi="Calibri" w:cs="Arial"/>
          <w:spacing w:val="23"/>
          <w:kern w:val="1"/>
          <w:lang w:eastAsia="hi-IN" w:bidi="hi-IN"/>
        </w:rPr>
        <w:t xml:space="preserve"> </w:t>
      </w:r>
      <w:r w:rsidRPr="006D6BE5">
        <w:rPr>
          <w:rFonts w:ascii="Calibri" w:eastAsia="Calibri" w:hAnsi="Calibri" w:cs="Arial"/>
          <w:kern w:val="1"/>
          <w:lang w:eastAsia="hi-IN" w:bidi="hi-IN"/>
        </w:rPr>
        <w:t>Ε</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ι</w:t>
      </w:r>
      <w:r w:rsidRPr="006D6BE5">
        <w:rPr>
          <w:rFonts w:ascii="Calibri" w:eastAsia="Calibri" w:hAnsi="Calibri" w:cs="Arial"/>
          <w:spacing w:val="1"/>
          <w:kern w:val="1"/>
          <w:lang w:eastAsia="hi-IN" w:bidi="hi-IN"/>
        </w:rPr>
        <w:t>π</w:t>
      </w:r>
      <w:r w:rsidRPr="006D6BE5">
        <w:rPr>
          <w:rFonts w:ascii="Calibri" w:eastAsia="Calibri" w:hAnsi="Calibri" w:cs="Arial"/>
          <w:spacing w:val="-1"/>
          <w:kern w:val="1"/>
          <w:lang w:eastAsia="hi-IN" w:bidi="hi-IN"/>
        </w:rPr>
        <w:t>λ</w:t>
      </w:r>
      <w:r w:rsidRPr="006D6BE5">
        <w:rPr>
          <w:rFonts w:ascii="Calibri" w:eastAsia="Calibri" w:hAnsi="Calibri" w:cs="Arial"/>
          <w:kern w:val="1"/>
          <w:lang w:eastAsia="hi-IN" w:bidi="hi-IN"/>
        </w:rPr>
        <w:t>έον</w:t>
      </w:r>
      <w:r w:rsidRPr="006D6BE5">
        <w:rPr>
          <w:rFonts w:ascii="Calibri" w:eastAsia="Calibri" w:hAnsi="Calibri" w:cs="Arial"/>
          <w:spacing w:val="19"/>
          <w:kern w:val="1"/>
          <w:lang w:eastAsia="hi-IN" w:bidi="hi-IN"/>
        </w:rPr>
        <w:t xml:space="preserve"> </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α</w:t>
      </w:r>
      <w:r w:rsidRPr="006D6BE5">
        <w:rPr>
          <w:rFonts w:ascii="Calibri" w:eastAsia="Calibri" w:hAnsi="Calibri" w:cs="Arial"/>
          <w:spacing w:val="22"/>
          <w:kern w:val="1"/>
          <w:lang w:eastAsia="hi-IN" w:bidi="hi-IN"/>
        </w:rPr>
        <w:t xml:space="preserve"> </w:t>
      </w:r>
      <w:r w:rsidRPr="006D6BE5">
        <w:rPr>
          <w:rFonts w:ascii="Calibri" w:eastAsia="Calibri" w:hAnsi="Calibri" w:cs="Arial"/>
          <w:kern w:val="1"/>
          <w:lang w:eastAsia="hi-IN" w:bidi="hi-IN"/>
        </w:rPr>
        <w:t>α</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οδ</w:t>
      </w:r>
      <w:r w:rsidRPr="006D6BE5">
        <w:rPr>
          <w:rFonts w:ascii="Calibri" w:eastAsia="Calibri" w:hAnsi="Calibri" w:cs="Arial"/>
          <w:spacing w:val="-3"/>
          <w:kern w:val="1"/>
          <w:lang w:eastAsia="hi-IN" w:bidi="hi-IN"/>
        </w:rPr>
        <w:t>ε</w:t>
      </w:r>
      <w:r w:rsidRPr="006D6BE5">
        <w:rPr>
          <w:rFonts w:ascii="Calibri" w:eastAsia="Calibri" w:hAnsi="Calibri" w:cs="Arial"/>
          <w:spacing w:val="2"/>
          <w:kern w:val="1"/>
          <w:lang w:eastAsia="hi-IN" w:bidi="hi-IN"/>
        </w:rPr>
        <w:t>ι</w:t>
      </w:r>
      <w:r w:rsidRPr="006D6BE5">
        <w:rPr>
          <w:rFonts w:ascii="Calibri" w:eastAsia="Calibri" w:hAnsi="Calibri" w:cs="Arial"/>
          <w:spacing w:val="-1"/>
          <w:kern w:val="1"/>
          <w:lang w:eastAsia="hi-IN" w:bidi="hi-IN"/>
        </w:rPr>
        <w:t>κν</w:t>
      </w:r>
      <w:r w:rsidRPr="006D6BE5">
        <w:rPr>
          <w:rFonts w:ascii="Calibri" w:eastAsia="Calibri" w:hAnsi="Calibri" w:cs="Arial"/>
          <w:spacing w:val="-2"/>
          <w:kern w:val="1"/>
          <w:lang w:eastAsia="hi-IN" w:bidi="hi-IN"/>
        </w:rPr>
        <w:t>ύ</w:t>
      </w:r>
      <w:r w:rsidRPr="006D6BE5">
        <w:rPr>
          <w:rFonts w:ascii="Calibri" w:eastAsia="Calibri" w:hAnsi="Calibri" w:cs="Arial"/>
          <w:spacing w:val="-3"/>
          <w:kern w:val="1"/>
          <w:lang w:eastAsia="hi-IN" w:bidi="hi-IN"/>
        </w:rPr>
        <w:t>ε</w:t>
      </w:r>
      <w:r w:rsidRPr="006D6BE5">
        <w:rPr>
          <w:rFonts w:ascii="Calibri" w:eastAsia="Calibri" w:hAnsi="Calibri" w:cs="Arial"/>
          <w:kern w:val="1"/>
          <w:lang w:eastAsia="hi-IN" w:bidi="hi-IN"/>
        </w:rPr>
        <w:t>ι</w:t>
      </w:r>
      <w:r w:rsidRPr="006D6BE5">
        <w:rPr>
          <w:rFonts w:ascii="Calibri" w:eastAsia="Calibri" w:hAnsi="Calibri" w:cs="Arial"/>
          <w:spacing w:val="24"/>
          <w:kern w:val="1"/>
          <w:lang w:eastAsia="hi-IN" w:bidi="hi-IN"/>
        </w:rPr>
        <w:t xml:space="preserve"> </w:t>
      </w:r>
      <w:r w:rsidRPr="006D6BE5">
        <w:rPr>
          <w:rFonts w:ascii="Calibri" w:eastAsia="Calibri" w:hAnsi="Calibri" w:cs="Arial"/>
          <w:kern w:val="1"/>
          <w:lang w:eastAsia="hi-IN" w:bidi="hi-IN"/>
        </w:rPr>
        <w:t>τον</w:t>
      </w:r>
      <w:r w:rsidRPr="006D6BE5">
        <w:rPr>
          <w:rFonts w:ascii="Calibri" w:eastAsia="Calibri" w:hAnsi="Calibri" w:cs="Arial"/>
          <w:spacing w:val="21"/>
          <w:kern w:val="1"/>
          <w:lang w:eastAsia="hi-IN" w:bidi="hi-IN"/>
        </w:rPr>
        <w:t xml:space="preserve"> </w:t>
      </w:r>
      <w:r w:rsidRPr="006D6BE5">
        <w:rPr>
          <w:rFonts w:ascii="Calibri" w:eastAsia="Calibri" w:hAnsi="Calibri" w:cs="Arial"/>
          <w:kern w:val="1"/>
          <w:lang w:eastAsia="hi-IN" w:bidi="hi-IN"/>
        </w:rPr>
        <w:t>ετή</w:t>
      </w:r>
      <w:r w:rsidRPr="006D6BE5">
        <w:rPr>
          <w:rFonts w:ascii="Calibri" w:eastAsia="Calibri" w:hAnsi="Calibri" w:cs="Arial"/>
          <w:spacing w:val="-2"/>
          <w:kern w:val="1"/>
          <w:lang w:eastAsia="hi-IN" w:bidi="hi-IN"/>
        </w:rPr>
        <w:t>σ</w:t>
      </w:r>
      <w:r w:rsidRPr="006D6BE5">
        <w:rPr>
          <w:rFonts w:ascii="Calibri" w:eastAsia="Calibri" w:hAnsi="Calibri" w:cs="Arial"/>
          <w:spacing w:val="2"/>
          <w:kern w:val="1"/>
          <w:lang w:eastAsia="hi-IN" w:bidi="hi-IN"/>
        </w:rPr>
        <w:t>ι</w:t>
      </w:r>
      <w:r w:rsidRPr="006D6BE5">
        <w:rPr>
          <w:rFonts w:ascii="Calibri" w:eastAsia="Calibri" w:hAnsi="Calibri" w:cs="Arial"/>
          <w:kern w:val="1"/>
          <w:lang w:eastAsia="hi-IN" w:bidi="hi-IN"/>
        </w:rPr>
        <w:t>ο έ</w:t>
      </w:r>
      <w:r w:rsidRPr="006D6BE5">
        <w:rPr>
          <w:rFonts w:ascii="Calibri" w:eastAsia="Calibri" w:hAnsi="Calibri" w:cs="Arial"/>
          <w:spacing w:val="-1"/>
          <w:kern w:val="1"/>
          <w:lang w:eastAsia="hi-IN" w:bidi="hi-IN"/>
        </w:rPr>
        <w:t>λ</w:t>
      </w:r>
      <w:r w:rsidRPr="006D6BE5">
        <w:rPr>
          <w:rFonts w:ascii="Calibri" w:eastAsia="Calibri" w:hAnsi="Calibri" w:cs="Arial"/>
          <w:kern w:val="1"/>
          <w:lang w:eastAsia="hi-IN" w:bidi="hi-IN"/>
        </w:rPr>
        <w:t>ε</w:t>
      </w:r>
      <w:r w:rsidRPr="006D6BE5">
        <w:rPr>
          <w:rFonts w:ascii="Calibri" w:eastAsia="Calibri" w:hAnsi="Calibri" w:cs="Arial"/>
          <w:spacing w:val="-1"/>
          <w:kern w:val="1"/>
          <w:lang w:eastAsia="hi-IN" w:bidi="hi-IN"/>
        </w:rPr>
        <w:t>γ</w:t>
      </w:r>
      <w:r w:rsidRPr="006D6BE5">
        <w:rPr>
          <w:rFonts w:ascii="Calibri" w:eastAsia="Calibri" w:hAnsi="Calibri" w:cs="Arial"/>
          <w:kern w:val="1"/>
          <w:lang w:eastAsia="hi-IN" w:bidi="hi-IN"/>
        </w:rPr>
        <w:t xml:space="preserve">χο των </w:t>
      </w:r>
      <w:r w:rsidRPr="006D6BE5">
        <w:rPr>
          <w:rFonts w:ascii="Calibri" w:eastAsia="Calibri" w:hAnsi="Calibri" w:cs="Arial"/>
          <w:spacing w:val="-3"/>
          <w:kern w:val="1"/>
          <w:lang w:eastAsia="hi-IN" w:bidi="hi-IN"/>
        </w:rPr>
        <w:t>θ</w:t>
      </w:r>
      <w:r w:rsidRPr="006D6BE5">
        <w:rPr>
          <w:rFonts w:ascii="Calibri" w:eastAsia="Calibri" w:hAnsi="Calibri" w:cs="Arial"/>
          <w:kern w:val="1"/>
          <w:lang w:eastAsia="hi-IN" w:bidi="hi-IN"/>
        </w:rPr>
        <w:t>ερμομέ</w:t>
      </w:r>
      <w:r w:rsidRPr="006D6BE5">
        <w:rPr>
          <w:rFonts w:ascii="Calibri" w:eastAsia="Calibri" w:hAnsi="Calibri" w:cs="Arial"/>
          <w:spacing w:val="-3"/>
          <w:kern w:val="1"/>
          <w:lang w:eastAsia="hi-IN" w:bidi="hi-IN"/>
        </w:rPr>
        <w:t>τ</w:t>
      </w:r>
      <w:r w:rsidRPr="006D6BE5">
        <w:rPr>
          <w:rFonts w:ascii="Calibri" w:eastAsia="Calibri" w:hAnsi="Calibri" w:cs="Arial"/>
          <w:kern w:val="1"/>
          <w:lang w:eastAsia="hi-IN" w:bidi="hi-IN"/>
        </w:rPr>
        <w:t>ρω</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 xml:space="preserve">, </w:t>
      </w:r>
      <w:r w:rsidRPr="006D6BE5">
        <w:rPr>
          <w:rFonts w:ascii="Calibri" w:eastAsia="Calibri" w:hAnsi="Calibri" w:cs="Arial"/>
          <w:spacing w:val="-2"/>
          <w:kern w:val="1"/>
          <w:lang w:eastAsia="hi-IN" w:bidi="hi-IN"/>
        </w:rPr>
        <w:t>μ</w:t>
      </w:r>
      <w:r w:rsidRPr="006D6BE5">
        <w:rPr>
          <w:rFonts w:ascii="Calibri" w:eastAsia="Calibri" w:hAnsi="Calibri" w:cs="Arial"/>
          <w:kern w:val="1"/>
          <w:lang w:eastAsia="hi-IN" w:bidi="hi-IN"/>
        </w:rPr>
        <w:t>α</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 xml:space="preserve">ομέτρων </w:t>
      </w:r>
      <w:r w:rsidRPr="006D6BE5">
        <w:rPr>
          <w:rFonts w:ascii="Calibri" w:eastAsia="Calibri" w:hAnsi="Calibri" w:cs="Arial"/>
          <w:spacing w:val="-1"/>
          <w:kern w:val="1"/>
          <w:lang w:eastAsia="hi-IN" w:bidi="hi-IN"/>
        </w:rPr>
        <w:t>κ</w:t>
      </w:r>
      <w:r w:rsidRPr="006D6BE5">
        <w:rPr>
          <w:rFonts w:ascii="Calibri" w:eastAsia="Calibri" w:hAnsi="Calibri" w:cs="Arial"/>
          <w:spacing w:val="-2"/>
          <w:kern w:val="1"/>
          <w:lang w:eastAsia="hi-IN" w:bidi="hi-IN"/>
        </w:rPr>
        <w:t>α</w:t>
      </w:r>
      <w:r w:rsidRPr="006D6BE5">
        <w:rPr>
          <w:rFonts w:ascii="Calibri" w:eastAsia="Calibri" w:hAnsi="Calibri" w:cs="Arial"/>
          <w:kern w:val="1"/>
          <w:lang w:eastAsia="hi-IN" w:bidi="hi-IN"/>
        </w:rPr>
        <w:t xml:space="preserve">ι </w:t>
      </w:r>
      <w:r w:rsidRPr="006D6BE5">
        <w:rPr>
          <w:rFonts w:ascii="Calibri" w:eastAsia="Calibri" w:hAnsi="Calibri" w:cs="Arial"/>
          <w:spacing w:val="-1"/>
          <w:kern w:val="1"/>
          <w:lang w:eastAsia="hi-IN" w:bidi="hi-IN"/>
        </w:rPr>
        <w:t>λ</w:t>
      </w:r>
      <w:r w:rsidRPr="006D6BE5">
        <w:rPr>
          <w:rFonts w:ascii="Calibri" w:eastAsia="Calibri" w:hAnsi="Calibri" w:cs="Arial"/>
          <w:kern w:val="1"/>
          <w:lang w:eastAsia="hi-IN" w:bidi="hi-IN"/>
        </w:rPr>
        <w:t>οι</w:t>
      </w:r>
      <w:r w:rsidRPr="006D6BE5">
        <w:rPr>
          <w:rFonts w:ascii="Calibri" w:eastAsia="Calibri" w:hAnsi="Calibri" w:cs="Arial"/>
          <w:spacing w:val="1"/>
          <w:kern w:val="1"/>
          <w:lang w:eastAsia="hi-IN" w:bidi="hi-IN"/>
        </w:rPr>
        <w:t>π</w:t>
      </w:r>
      <w:r w:rsidRPr="006D6BE5">
        <w:rPr>
          <w:rFonts w:ascii="Calibri" w:eastAsia="Calibri" w:hAnsi="Calibri" w:cs="Arial"/>
          <w:spacing w:val="-3"/>
          <w:kern w:val="1"/>
          <w:lang w:eastAsia="hi-IN" w:bidi="hi-IN"/>
        </w:rPr>
        <w:t>ο</w:t>
      </w:r>
      <w:r w:rsidRPr="006D6BE5">
        <w:rPr>
          <w:rFonts w:ascii="Calibri" w:eastAsia="Calibri" w:hAnsi="Calibri" w:cs="Arial"/>
          <w:kern w:val="1"/>
          <w:lang w:eastAsia="hi-IN" w:bidi="hi-IN"/>
        </w:rPr>
        <w:t xml:space="preserve">ύ </w:t>
      </w:r>
      <w:r w:rsidRPr="006D6BE5">
        <w:rPr>
          <w:rFonts w:ascii="Calibri" w:eastAsia="Calibri" w:hAnsi="Calibri" w:cs="Arial"/>
          <w:spacing w:val="-1"/>
          <w:kern w:val="1"/>
          <w:lang w:eastAsia="hi-IN" w:bidi="hi-IN"/>
        </w:rPr>
        <w:t>κ</w:t>
      </w:r>
      <w:r w:rsidRPr="006D6BE5">
        <w:rPr>
          <w:rFonts w:ascii="Calibri" w:eastAsia="Calibri" w:hAnsi="Calibri" w:cs="Arial"/>
          <w:kern w:val="1"/>
          <w:lang w:eastAsia="hi-IN" w:bidi="hi-IN"/>
        </w:rPr>
        <w:t>ατα</w:t>
      </w:r>
      <w:r w:rsidRPr="006D6BE5">
        <w:rPr>
          <w:rFonts w:ascii="Calibri" w:eastAsia="Calibri" w:hAnsi="Calibri" w:cs="Arial"/>
          <w:spacing w:val="-1"/>
          <w:kern w:val="1"/>
          <w:lang w:eastAsia="hi-IN" w:bidi="hi-IN"/>
        </w:rPr>
        <w:t>γ</w:t>
      </w:r>
      <w:r w:rsidRPr="006D6BE5">
        <w:rPr>
          <w:rFonts w:ascii="Calibri" w:eastAsia="Calibri" w:hAnsi="Calibri" w:cs="Arial"/>
          <w:kern w:val="1"/>
          <w:lang w:eastAsia="hi-IN" w:bidi="hi-IN"/>
        </w:rPr>
        <w:t>ρα</w:t>
      </w:r>
      <w:r w:rsidRPr="006D6BE5">
        <w:rPr>
          <w:rFonts w:ascii="Calibri" w:eastAsia="Calibri" w:hAnsi="Calibri" w:cs="Arial"/>
          <w:spacing w:val="-3"/>
          <w:kern w:val="1"/>
          <w:lang w:eastAsia="hi-IN" w:bidi="hi-IN"/>
        </w:rPr>
        <w:t>φ</w:t>
      </w:r>
      <w:r w:rsidRPr="006D6BE5">
        <w:rPr>
          <w:rFonts w:ascii="Calibri" w:eastAsia="Calibri" w:hAnsi="Calibri" w:cs="Arial"/>
          <w:spacing w:val="2"/>
          <w:kern w:val="1"/>
          <w:lang w:eastAsia="hi-IN" w:bidi="hi-IN"/>
        </w:rPr>
        <w:t>ι</w:t>
      </w:r>
      <w:r w:rsidRPr="006D6BE5">
        <w:rPr>
          <w:rFonts w:ascii="Calibri" w:eastAsia="Calibri" w:hAnsi="Calibri" w:cs="Arial"/>
          <w:spacing w:val="-1"/>
          <w:kern w:val="1"/>
          <w:lang w:eastAsia="hi-IN" w:bidi="hi-IN"/>
        </w:rPr>
        <w:t>κ</w:t>
      </w:r>
      <w:r w:rsidRPr="006D6BE5">
        <w:rPr>
          <w:rFonts w:ascii="Calibri" w:eastAsia="Calibri" w:hAnsi="Calibri" w:cs="Arial"/>
          <w:kern w:val="1"/>
          <w:lang w:eastAsia="hi-IN" w:bidi="hi-IN"/>
        </w:rPr>
        <w:t xml:space="preserve">ού </w:t>
      </w:r>
      <w:r w:rsidRPr="006D6BE5">
        <w:rPr>
          <w:rFonts w:ascii="Calibri" w:eastAsia="Calibri" w:hAnsi="Calibri" w:cs="Arial"/>
          <w:spacing w:val="-3"/>
          <w:kern w:val="1"/>
          <w:lang w:eastAsia="hi-IN" w:bidi="hi-IN"/>
        </w:rPr>
        <w:t>ε</w:t>
      </w:r>
      <w:r w:rsidRPr="006D6BE5">
        <w:rPr>
          <w:rFonts w:ascii="Calibri" w:eastAsia="Calibri" w:hAnsi="Calibri" w:cs="Arial"/>
          <w:spacing w:val="-2"/>
          <w:kern w:val="1"/>
          <w:lang w:eastAsia="hi-IN" w:bidi="hi-IN"/>
        </w:rPr>
        <w:t>ξ</w:t>
      </w:r>
      <w:r w:rsidRPr="006D6BE5">
        <w:rPr>
          <w:rFonts w:ascii="Calibri" w:eastAsia="Calibri" w:hAnsi="Calibri" w:cs="Arial"/>
          <w:kern w:val="1"/>
          <w:lang w:eastAsia="hi-IN" w:bidi="hi-IN"/>
        </w:rPr>
        <w:t>ο</w:t>
      </w:r>
      <w:r w:rsidRPr="006D6BE5">
        <w:rPr>
          <w:rFonts w:ascii="Calibri" w:eastAsia="Calibri" w:hAnsi="Calibri" w:cs="Arial"/>
          <w:spacing w:val="1"/>
          <w:kern w:val="1"/>
          <w:lang w:eastAsia="hi-IN" w:bidi="hi-IN"/>
        </w:rPr>
        <w:t>π</w:t>
      </w:r>
      <w:r w:rsidRPr="006D6BE5">
        <w:rPr>
          <w:rFonts w:ascii="Calibri" w:eastAsia="Calibri" w:hAnsi="Calibri" w:cs="Arial"/>
          <w:spacing w:val="-3"/>
          <w:kern w:val="1"/>
          <w:lang w:eastAsia="hi-IN" w:bidi="hi-IN"/>
        </w:rPr>
        <w:t>λ</w:t>
      </w:r>
      <w:r w:rsidRPr="006D6BE5">
        <w:rPr>
          <w:rFonts w:ascii="Calibri" w:eastAsia="Calibri" w:hAnsi="Calibri" w:cs="Arial"/>
          <w:spacing w:val="2"/>
          <w:kern w:val="1"/>
          <w:lang w:eastAsia="hi-IN" w:bidi="hi-IN"/>
        </w:rPr>
        <w:t>ι</w:t>
      </w:r>
      <w:r w:rsidRPr="006D6BE5">
        <w:rPr>
          <w:rFonts w:ascii="Calibri" w:eastAsia="Calibri" w:hAnsi="Calibri" w:cs="Arial"/>
          <w:spacing w:val="-2"/>
          <w:kern w:val="1"/>
          <w:lang w:eastAsia="hi-IN" w:bidi="hi-IN"/>
        </w:rPr>
        <w:t>σ</w:t>
      </w:r>
      <w:r w:rsidRPr="006D6BE5">
        <w:rPr>
          <w:rFonts w:ascii="Calibri" w:eastAsia="Calibri" w:hAnsi="Calibri" w:cs="Arial"/>
          <w:kern w:val="1"/>
          <w:lang w:eastAsia="hi-IN" w:bidi="hi-IN"/>
        </w:rPr>
        <w:t>μού τ</w:t>
      </w:r>
      <w:r w:rsidRPr="006D6BE5">
        <w:rPr>
          <w:rFonts w:ascii="Calibri" w:eastAsia="Calibri" w:hAnsi="Calibri" w:cs="Arial"/>
          <w:spacing w:val="-3"/>
          <w:kern w:val="1"/>
          <w:lang w:eastAsia="hi-IN" w:bidi="hi-IN"/>
        </w:rPr>
        <w:t>ο</w:t>
      </w:r>
      <w:r w:rsidRPr="006D6BE5">
        <w:rPr>
          <w:rFonts w:ascii="Calibri" w:eastAsia="Calibri" w:hAnsi="Calibri" w:cs="Arial"/>
          <w:kern w:val="1"/>
          <w:lang w:eastAsia="hi-IN" w:bidi="hi-IN"/>
        </w:rPr>
        <w:t>υ.</w:t>
      </w:r>
    </w:p>
    <w:p w:rsidR="006D6BE5" w:rsidRPr="006D6BE5" w:rsidRDefault="006D6BE5" w:rsidP="006D6BE5">
      <w:pPr>
        <w:widowControl w:val="0"/>
        <w:numPr>
          <w:ilvl w:val="0"/>
          <w:numId w:val="32"/>
        </w:numPr>
        <w:suppressAutoHyphens/>
        <w:spacing w:after="120" w:line="100" w:lineRule="atLeast"/>
        <w:ind w:left="431" w:hanging="352"/>
        <w:jc w:val="both"/>
        <w:rPr>
          <w:rFonts w:ascii="Calibri" w:eastAsia="Calibri" w:hAnsi="Calibri" w:cs="Mangal"/>
          <w:kern w:val="1"/>
          <w:lang w:eastAsia="hi-IN" w:bidi="hi-IN"/>
        </w:rPr>
      </w:pPr>
      <w:r w:rsidRPr="006D6BE5">
        <w:rPr>
          <w:rFonts w:ascii="Calibri" w:eastAsia="Calibri" w:hAnsi="Calibri" w:cs="Arial"/>
          <w:spacing w:val="-1"/>
          <w:kern w:val="1"/>
          <w:lang w:eastAsia="hi-IN" w:bidi="hi-IN"/>
        </w:rPr>
        <w:t>Σ</w:t>
      </w:r>
      <w:r w:rsidRPr="006D6BE5">
        <w:rPr>
          <w:rFonts w:ascii="Calibri" w:eastAsia="Calibri" w:hAnsi="Calibri" w:cs="Arial"/>
          <w:kern w:val="1"/>
          <w:lang w:eastAsia="hi-IN" w:bidi="hi-IN"/>
        </w:rPr>
        <w:t>ύμ</w:t>
      </w:r>
      <w:r w:rsidRPr="006D6BE5">
        <w:rPr>
          <w:rFonts w:ascii="Calibri" w:eastAsia="Calibri" w:hAnsi="Calibri" w:cs="Arial"/>
          <w:spacing w:val="-1"/>
          <w:kern w:val="1"/>
          <w:lang w:eastAsia="hi-IN" w:bidi="hi-IN"/>
        </w:rPr>
        <w:t>φ</w:t>
      </w:r>
      <w:r w:rsidRPr="006D6BE5">
        <w:rPr>
          <w:rFonts w:ascii="Calibri" w:eastAsia="Calibri" w:hAnsi="Calibri" w:cs="Arial"/>
          <w:kern w:val="1"/>
          <w:lang w:eastAsia="hi-IN" w:bidi="hi-IN"/>
        </w:rPr>
        <w:t>ω</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α</w:t>
      </w:r>
      <w:r w:rsidRPr="006D6BE5">
        <w:rPr>
          <w:rFonts w:ascii="Calibri" w:eastAsia="Calibri" w:hAnsi="Calibri" w:cs="Arial"/>
          <w:spacing w:val="3"/>
          <w:kern w:val="1"/>
          <w:lang w:eastAsia="hi-IN" w:bidi="hi-IN"/>
        </w:rPr>
        <w:t xml:space="preserve"> </w:t>
      </w:r>
      <w:r w:rsidRPr="006D6BE5">
        <w:rPr>
          <w:rFonts w:ascii="Calibri" w:eastAsia="Calibri" w:hAnsi="Calibri" w:cs="Arial"/>
          <w:kern w:val="1"/>
          <w:lang w:eastAsia="hi-IN" w:bidi="hi-IN"/>
        </w:rPr>
        <w:t>με</w:t>
      </w:r>
      <w:r w:rsidRPr="006D6BE5">
        <w:rPr>
          <w:rFonts w:ascii="Calibri" w:eastAsia="Calibri" w:hAnsi="Calibri" w:cs="Arial"/>
          <w:spacing w:val="3"/>
          <w:kern w:val="1"/>
          <w:lang w:eastAsia="hi-IN" w:bidi="hi-IN"/>
        </w:rPr>
        <w:t xml:space="preserve"> </w:t>
      </w:r>
      <w:r w:rsidRPr="006D6BE5">
        <w:rPr>
          <w:rFonts w:ascii="Calibri" w:eastAsia="Calibri" w:hAnsi="Calibri" w:cs="Arial"/>
          <w:kern w:val="1"/>
          <w:lang w:eastAsia="hi-IN" w:bidi="hi-IN"/>
        </w:rPr>
        <w:t>τα</w:t>
      </w:r>
      <w:r w:rsidRPr="006D6BE5">
        <w:rPr>
          <w:rFonts w:ascii="Calibri" w:eastAsia="Calibri" w:hAnsi="Calibri" w:cs="Arial"/>
          <w:spacing w:val="5"/>
          <w:kern w:val="1"/>
          <w:lang w:eastAsia="hi-IN" w:bidi="hi-IN"/>
        </w:rPr>
        <w:t xml:space="preserve"> </w:t>
      </w:r>
      <w:r w:rsidRPr="006D6BE5">
        <w:rPr>
          <w:rFonts w:ascii="Calibri" w:eastAsia="Calibri" w:hAnsi="Calibri" w:cs="Arial"/>
          <w:spacing w:val="1"/>
          <w:kern w:val="1"/>
          <w:lang w:eastAsia="hi-IN" w:bidi="hi-IN"/>
        </w:rPr>
        <w:t>π</w:t>
      </w:r>
      <w:r w:rsidRPr="006D6BE5">
        <w:rPr>
          <w:rFonts w:ascii="Calibri" w:eastAsia="Calibri" w:hAnsi="Calibri" w:cs="Arial"/>
          <w:spacing w:val="-3"/>
          <w:kern w:val="1"/>
          <w:lang w:eastAsia="hi-IN" w:bidi="hi-IN"/>
        </w:rPr>
        <w:t>ρ</w:t>
      </w:r>
      <w:r w:rsidRPr="006D6BE5">
        <w:rPr>
          <w:rFonts w:ascii="Calibri" w:eastAsia="Calibri" w:hAnsi="Calibri" w:cs="Arial"/>
          <w:kern w:val="1"/>
          <w:lang w:eastAsia="hi-IN" w:bidi="hi-IN"/>
        </w:rPr>
        <w:t>ο</w:t>
      </w:r>
      <w:r w:rsidRPr="006D6BE5">
        <w:rPr>
          <w:rFonts w:ascii="Calibri" w:eastAsia="Calibri" w:hAnsi="Calibri" w:cs="Arial"/>
          <w:spacing w:val="1"/>
          <w:kern w:val="1"/>
          <w:lang w:eastAsia="hi-IN" w:bidi="hi-IN"/>
        </w:rPr>
        <w:t>β</w:t>
      </w:r>
      <w:r w:rsidRPr="006D6BE5">
        <w:rPr>
          <w:rFonts w:ascii="Calibri" w:eastAsia="Calibri" w:hAnsi="Calibri" w:cs="Arial"/>
          <w:spacing w:val="-1"/>
          <w:kern w:val="1"/>
          <w:lang w:eastAsia="hi-IN" w:bidi="hi-IN"/>
        </w:rPr>
        <w:t>λ</w:t>
      </w:r>
      <w:r w:rsidRPr="006D6BE5">
        <w:rPr>
          <w:rFonts w:ascii="Calibri" w:eastAsia="Calibri" w:hAnsi="Calibri" w:cs="Arial"/>
          <w:spacing w:val="-3"/>
          <w:kern w:val="1"/>
          <w:lang w:eastAsia="hi-IN" w:bidi="hi-IN"/>
        </w:rPr>
        <w:t>ε</w:t>
      </w:r>
      <w:r w:rsidRPr="006D6BE5">
        <w:rPr>
          <w:rFonts w:ascii="Calibri" w:eastAsia="Calibri" w:hAnsi="Calibri" w:cs="Arial"/>
          <w:spacing w:val="1"/>
          <w:kern w:val="1"/>
          <w:lang w:eastAsia="hi-IN" w:bidi="hi-IN"/>
        </w:rPr>
        <w:t>π</w:t>
      </w:r>
      <w:r w:rsidRPr="006D6BE5">
        <w:rPr>
          <w:rFonts w:ascii="Calibri" w:eastAsia="Calibri" w:hAnsi="Calibri" w:cs="Arial"/>
          <w:spacing w:val="-3"/>
          <w:kern w:val="1"/>
          <w:lang w:eastAsia="hi-IN" w:bidi="hi-IN"/>
        </w:rPr>
        <w:t>ό</w:t>
      </w:r>
      <w:r w:rsidRPr="006D6BE5">
        <w:rPr>
          <w:rFonts w:ascii="Calibri" w:eastAsia="Calibri" w:hAnsi="Calibri" w:cs="Arial"/>
          <w:kern w:val="1"/>
          <w:lang w:eastAsia="hi-IN" w:bidi="hi-IN"/>
        </w:rPr>
        <w:t>με</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α</w:t>
      </w:r>
      <w:r w:rsidRPr="006D6BE5">
        <w:rPr>
          <w:rFonts w:ascii="Calibri" w:eastAsia="Calibri" w:hAnsi="Calibri" w:cs="Arial"/>
          <w:spacing w:val="3"/>
          <w:kern w:val="1"/>
          <w:lang w:eastAsia="hi-IN" w:bidi="hi-IN"/>
        </w:rPr>
        <w:t xml:space="preserve"> </w:t>
      </w:r>
      <w:r w:rsidRPr="006D6BE5">
        <w:rPr>
          <w:rFonts w:ascii="Calibri" w:eastAsia="Calibri" w:hAnsi="Calibri" w:cs="Arial"/>
          <w:spacing w:val="1"/>
          <w:kern w:val="1"/>
          <w:lang w:eastAsia="hi-IN" w:bidi="hi-IN"/>
        </w:rPr>
        <w:t>σ</w:t>
      </w:r>
      <w:r w:rsidRPr="006D6BE5">
        <w:rPr>
          <w:rFonts w:ascii="Calibri" w:eastAsia="Calibri" w:hAnsi="Calibri" w:cs="Arial"/>
          <w:kern w:val="1"/>
          <w:lang w:eastAsia="hi-IN" w:bidi="hi-IN"/>
        </w:rPr>
        <w:t>την</w:t>
      </w:r>
      <w:r w:rsidRPr="006D6BE5">
        <w:rPr>
          <w:rFonts w:ascii="Calibri" w:eastAsia="Calibri" w:hAnsi="Calibri" w:cs="Arial"/>
          <w:spacing w:val="4"/>
          <w:kern w:val="1"/>
          <w:lang w:eastAsia="hi-IN" w:bidi="hi-IN"/>
        </w:rPr>
        <w:t xml:space="preserve"> </w:t>
      </w:r>
      <w:r w:rsidRPr="006D6BE5">
        <w:rPr>
          <w:rFonts w:ascii="Calibri" w:eastAsia="Calibri" w:hAnsi="Calibri" w:cs="Arial"/>
          <w:spacing w:val="-2"/>
          <w:kern w:val="1"/>
          <w:lang w:eastAsia="hi-IN" w:bidi="hi-IN"/>
        </w:rPr>
        <w:t>ΚΥΑ 146163/2012</w:t>
      </w:r>
      <w:r w:rsidRPr="006D6BE5">
        <w:rPr>
          <w:rFonts w:ascii="Calibri" w:eastAsia="Calibri" w:hAnsi="Calibri" w:cs="Arial"/>
          <w:spacing w:val="4"/>
          <w:kern w:val="1"/>
          <w:lang w:eastAsia="hi-IN" w:bidi="hi-IN"/>
        </w:rPr>
        <w:t xml:space="preserve"> </w:t>
      </w:r>
      <w:r w:rsidRPr="006D6BE5">
        <w:rPr>
          <w:rFonts w:ascii="Calibri" w:eastAsia="Calibri" w:hAnsi="Calibri" w:cs="Arial"/>
          <w:kern w:val="1"/>
          <w:lang w:eastAsia="hi-IN" w:bidi="hi-IN"/>
        </w:rPr>
        <w:t>τα</w:t>
      </w:r>
      <w:r w:rsidRPr="006D6BE5">
        <w:rPr>
          <w:rFonts w:ascii="Calibri" w:eastAsia="Calibri" w:hAnsi="Calibri" w:cs="Arial"/>
          <w:spacing w:val="5"/>
          <w:kern w:val="1"/>
          <w:lang w:eastAsia="hi-IN" w:bidi="hi-IN"/>
        </w:rPr>
        <w:t xml:space="preserve"> </w:t>
      </w:r>
      <w:r w:rsidRPr="006D6BE5">
        <w:rPr>
          <w:rFonts w:ascii="Calibri" w:eastAsia="Calibri" w:hAnsi="Calibri" w:cs="Arial"/>
          <w:kern w:val="1"/>
          <w:lang w:eastAsia="hi-IN" w:bidi="hi-IN"/>
        </w:rPr>
        <w:t xml:space="preserve">ΕΑΑΜ </w:t>
      </w:r>
      <w:r w:rsidRPr="006D6BE5">
        <w:rPr>
          <w:rFonts w:ascii="Calibri" w:eastAsia="Calibri" w:hAnsi="Calibri" w:cs="Arial"/>
          <w:w w:val="122"/>
          <w:kern w:val="1"/>
          <w:lang w:eastAsia="hi-IN" w:bidi="hi-IN"/>
        </w:rPr>
        <w:t xml:space="preserve"> </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 xml:space="preserve">ου </w:t>
      </w:r>
      <w:r w:rsidRPr="006D6BE5">
        <w:rPr>
          <w:rFonts w:ascii="Calibri" w:eastAsia="Calibri" w:hAnsi="Calibri" w:cs="Arial"/>
          <w:spacing w:val="-2"/>
          <w:kern w:val="1"/>
          <w:lang w:eastAsia="hi-IN" w:bidi="hi-IN"/>
        </w:rPr>
        <w:t>μ</w:t>
      </w:r>
      <w:r w:rsidRPr="006D6BE5">
        <w:rPr>
          <w:rFonts w:ascii="Calibri" w:eastAsia="Calibri" w:hAnsi="Calibri" w:cs="Arial"/>
          <w:kern w:val="1"/>
          <w:lang w:eastAsia="hi-IN" w:bidi="hi-IN"/>
        </w:rPr>
        <w:t>ετα</w:t>
      </w:r>
      <w:r w:rsidRPr="006D6BE5">
        <w:rPr>
          <w:rFonts w:ascii="Calibri" w:eastAsia="Calibri" w:hAnsi="Calibri" w:cs="Arial"/>
          <w:spacing w:val="-1"/>
          <w:kern w:val="1"/>
          <w:lang w:eastAsia="hi-IN" w:bidi="hi-IN"/>
        </w:rPr>
        <w:t>φ</w:t>
      </w:r>
      <w:r w:rsidRPr="006D6BE5">
        <w:rPr>
          <w:rFonts w:ascii="Calibri" w:eastAsia="Calibri" w:hAnsi="Calibri" w:cs="Arial"/>
          <w:spacing w:val="-3"/>
          <w:kern w:val="1"/>
          <w:lang w:eastAsia="hi-IN" w:bidi="hi-IN"/>
        </w:rPr>
        <w:t>έ</w:t>
      </w:r>
      <w:r w:rsidRPr="006D6BE5">
        <w:rPr>
          <w:rFonts w:ascii="Calibri" w:eastAsia="Calibri" w:hAnsi="Calibri" w:cs="Arial"/>
          <w:kern w:val="1"/>
          <w:lang w:eastAsia="hi-IN" w:bidi="hi-IN"/>
        </w:rPr>
        <w:t>ρο</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τ</w:t>
      </w:r>
      <w:r w:rsidRPr="006D6BE5">
        <w:rPr>
          <w:rFonts w:ascii="Calibri" w:eastAsia="Calibri" w:hAnsi="Calibri" w:cs="Arial"/>
          <w:spacing w:val="-2"/>
          <w:kern w:val="1"/>
          <w:lang w:eastAsia="hi-IN" w:bidi="hi-IN"/>
        </w:rPr>
        <w:t>α</w:t>
      </w:r>
      <w:r w:rsidRPr="006D6BE5">
        <w:rPr>
          <w:rFonts w:ascii="Calibri" w:eastAsia="Calibri" w:hAnsi="Calibri" w:cs="Arial"/>
          <w:kern w:val="1"/>
          <w:lang w:eastAsia="hi-IN" w:bidi="hi-IN"/>
        </w:rPr>
        <w:t xml:space="preserve">ι </w:t>
      </w:r>
      <w:r w:rsidRPr="006D6BE5">
        <w:rPr>
          <w:rFonts w:ascii="Calibri" w:eastAsia="Calibri" w:hAnsi="Calibri" w:cs="Arial"/>
          <w:w w:val="81"/>
          <w:kern w:val="1"/>
          <w:lang w:eastAsia="hi-IN" w:bidi="hi-IN"/>
        </w:rPr>
        <w:t xml:space="preserve"> </w:t>
      </w:r>
      <w:r w:rsidRPr="006D6BE5">
        <w:rPr>
          <w:rFonts w:ascii="Calibri" w:eastAsia="Calibri" w:hAnsi="Calibri" w:cs="Arial"/>
          <w:spacing w:val="-1"/>
          <w:kern w:val="1"/>
          <w:lang w:eastAsia="hi-IN" w:bidi="hi-IN"/>
        </w:rPr>
        <w:t>κ</w:t>
      </w:r>
      <w:r w:rsidRPr="006D6BE5">
        <w:rPr>
          <w:rFonts w:ascii="Calibri" w:eastAsia="Calibri" w:hAnsi="Calibri" w:cs="Arial"/>
          <w:kern w:val="1"/>
          <w:lang w:eastAsia="hi-IN" w:bidi="hi-IN"/>
        </w:rPr>
        <w:t xml:space="preserve">αι </w:t>
      </w:r>
      <w:r w:rsidRPr="006D6BE5">
        <w:rPr>
          <w:rFonts w:ascii="Calibri" w:eastAsia="Calibri" w:hAnsi="Calibri" w:cs="Arial"/>
          <w:spacing w:val="-3"/>
          <w:kern w:val="1"/>
          <w:lang w:eastAsia="hi-IN" w:bidi="hi-IN"/>
        </w:rPr>
        <w:t>ε</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ε</w:t>
      </w:r>
      <w:r w:rsidRPr="006D6BE5">
        <w:rPr>
          <w:rFonts w:ascii="Calibri" w:eastAsia="Calibri" w:hAnsi="Calibri" w:cs="Arial"/>
          <w:spacing w:val="-2"/>
          <w:kern w:val="1"/>
          <w:lang w:eastAsia="hi-IN" w:bidi="hi-IN"/>
        </w:rPr>
        <w:t>ξ</w:t>
      </w:r>
      <w:r w:rsidRPr="006D6BE5">
        <w:rPr>
          <w:rFonts w:ascii="Calibri" w:eastAsia="Calibri" w:hAnsi="Calibri" w:cs="Arial"/>
          <w:kern w:val="1"/>
          <w:lang w:eastAsia="hi-IN" w:bidi="hi-IN"/>
        </w:rPr>
        <w:t>ερ</w:t>
      </w:r>
      <w:r w:rsidRPr="006D6BE5">
        <w:rPr>
          <w:rFonts w:ascii="Calibri" w:eastAsia="Calibri" w:hAnsi="Calibri" w:cs="Arial"/>
          <w:spacing w:val="-1"/>
          <w:kern w:val="1"/>
          <w:lang w:eastAsia="hi-IN" w:bidi="hi-IN"/>
        </w:rPr>
        <w:t>γ</w:t>
      </w:r>
      <w:r w:rsidRPr="006D6BE5">
        <w:rPr>
          <w:rFonts w:ascii="Calibri" w:eastAsia="Calibri" w:hAnsi="Calibri" w:cs="Arial"/>
          <w:kern w:val="1"/>
          <w:lang w:eastAsia="hi-IN" w:bidi="hi-IN"/>
        </w:rPr>
        <w:t>ά</w:t>
      </w:r>
      <w:r w:rsidRPr="006D6BE5">
        <w:rPr>
          <w:rFonts w:ascii="Calibri" w:eastAsia="Calibri" w:hAnsi="Calibri" w:cs="Arial"/>
          <w:spacing w:val="1"/>
          <w:kern w:val="1"/>
          <w:lang w:eastAsia="hi-IN" w:bidi="hi-IN"/>
        </w:rPr>
        <w:t>ζ</w:t>
      </w:r>
      <w:r w:rsidRPr="006D6BE5">
        <w:rPr>
          <w:rFonts w:ascii="Calibri" w:eastAsia="Calibri" w:hAnsi="Calibri" w:cs="Arial"/>
          <w:kern w:val="1"/>
          <w:lang w:eastAsia="hi-IN" w:bidi="hi-IN"/>
        </w:rPr>
        <w:t>ο</w:t>
      </w:r>
      <w:r w:rsidRPr="006D6BE5">
        <w:rPr>
          <w:rFonts w:ascii="Calibri" w:eastAsia="Calibri" w:hAnsi="Calibri" w:cs="Arial"/>
          <w:spacing w:val="-1"/>
          <w:kern w:val="1"/>
          <w:lang w:eastAsia="hi-IN" w:bidi="hi-IN"/>
        </w:rPr>
        <w:t>ν</w:t>
      </w:r>
      <w:r w:rsidRPr="006D6BE5">
        <w:rPr>
          <w:rFonts w:ascii="Calibri" w:eastAsia="Calibri" w:hAnsi="Calibri" w:cs="Arial"/>
          <w:spacing w:val="-3"/>
          <w:kern w:val="1"/>
          <w:lang w:eastAsia="hi-IN" w:bidi="hi-IN"/>
        </w:rPr>
        <w:t>τ</w:t>
      </w:r>
      <w:r w:rsidRPr="006D6BE5">
        <w:rPr>
          <w:rFonts w:ascii="Calibri" w:eastAsia="Calibri" w:hAnsi="Calibri" w:cs="Arial"/>
          <w:spacing w:val="-2"/>
          <w:kern w:val="1"/>
          <w:lang w:eastAsia="hi-IN" w:bidi="hi-IN"/>
        </w:rPr>
        <w:t>α</w:t>
      </w:r>
      <w:r w:rsidRPr="006D6BE5">
        <w:rPr>
          <w:rFonts w:ascii="Calibri" w:eastAsia="Calibri" w:hAnsi="Calibri" w:cs="Arial"/>
          <w:kern w:val="1"/>
          <w:lang w:eastAsia="hi-IN" w:bidi="hi-IN"/>
        </w:rPr>
        <w:t xml:space="preserve">ι  </w:t>
      </w:r>
      <w:r w:rsidRPr="006D6BE5">
        <w:rPr>
          <w:rFonts w:ascii="Calibri" w:eastAsia="Calibri" w:hAnsi="Calibri" w:cs="Arial"/>
          <w:kern w:val="1"/>
          <w:u w:val="single"/>
          <w:lang w:eastAsia="hi-IN" w:bidi="hi-IN"/>
        </w:rPr>
        <w:t>ε</w:t>
      </w:r>
      <w:r w:rsidRPr="006D6BE5">
        <w:rPr>
          <w:rFonts w:ascii="Calibri" w:eastAsia="Calibri" w:hAnsi="Calibri" w:cs="Arial"/>
          <w:spacing w:val="-1"/>
          <w:kern w:val="1"/>
          <w:u w:val="single"/>
          <w:lang w:eastAsia="hi-IN" w:bidi="hi-IN"/>
        </w:rPr>
        <w:t>κ</w:t>
      </w:r>
      <w:r w:rsidRPr="006D6BE5">
        <w:rPr>
          <w:rFonts w:ascii="Calibri" w:eastAsia="Calibri" w:hAnsi="Calibri" w:cs="Arial"/>
          <w:kern w:val="1"/>
          <w:u w:val="single"/>
          <w:lang w:eastAsia="hi-IN" w:bidi="hi-IN"/>
        </w:rPr>
        <w:t>τ</w:t>
      </w:r>
      <w:r w:rsidRPr="006D6BE5">
        <w:rPr>
          <w:rFonts w:ascii="Calibri" w:eastAsia="Calibri" w:hAnsi="Calibri" w:cs="Arial"/>
          <w:spacing w:val="-3"/>
          <w:kern w:val="1"/>
          <w:u w:val="single"/>
          <w:lang w:eastAsia="hi-IN" w:bidi="hi-IN"/>
        </w:rPr>
        <w:t>ό</w:t>
      </w:r>
      <w:r w:rsidRPr="006D6BE5">
        <w:rPr>
          <w:rFonts w:ascii="Calibri" w:eastAsia="Calibri" w:hAnsi="Calibri" w:cs="Arial"/>
          <w:kern w:val="1"/>
          <w:u w:val="single"/>
          <w:lang w:eastAsia="hi-IN" w:bidi="hi-IN"/>
        </w:rPr>
        <w:t>ς</w:t>
      </w:r>
      <w:r w:rsidRPr="006D6BE5">
        <w:rPr>
          <w:rFonts w:ascii="Calibri" w:eastAsia="Calibri" w:hAnsi="Calibri" w:cs="Arial"/>
          <w:spacing w:val="68"/>
          <w:kern w:val="1"/>
          <w:u w:val="single"/>
          <w:lang w:eastAsia="hi-IN" w:bidi="hi-IN"/>
        </w:rPr>
        <w:t xml:space="preserve"> </w:t>
      </w:r>
      <w:r w:rsidRPr="006D6BE5">
        <w:rPr>
          <w:rFonts w:ascii="Calibri" w:eastAsia="Calibri" w:hAnsi="Calibri" w:cs="Arial"/>
          <w:kern w:val="1"/>
          <w:u w:val="single"/>
          <w:lang w:eastAsia="hi-IN" w:bidi="hi-IN"/>
        </w:rPr>
        <w:t>Υ</w:t>
      </w:r>
      <w:r w:rsidRPr="006D6BE5">
        <w:rPr>
          <w:rFonts w:ascii="Calibri" w:eastAsia="Calibri" w:hAnsi="Calibri" w:cs="Arial"/>
          <w:spacing w:val="1"/>
          <w:kern w:val="1"/>
          <w:u w:val="single"/>
          <w:lang w:eastAsia="hi-IN" w:bidi="hi-IN"/>
        </w:rPr>
        <w:t>Μ</w:t>
      </w:r>
      <w:r w:rsidRPr="006D6BE5">
        <w:rPr>
          <w:rFonts w:ascii="Calibri" w:eastAsia="Calibri" w:hAnsi="Calibri" w:cs="Arial"/>
          <w:kern w:val="1"/>
          <w:lang w:eastAsia="hi-IN" w:bidi="hi-IN"/>
        </w:rPr>
        <w:t xml:space="preserve">, θα </w:t>
      </w:r>
      <w:r w:rsidRPr="006D6BE5">
        <w:rPr>
          <w:rFonts w:ascii="Calibri" w:eastAsia="Calibri" w:hAnsi="Calibri" w:cs="Arial"/>
          <w:spacing w:val="1"/>
          <w:kern w:val="1"/>
          <w:lang w:eastAsia="hi-IN" w:bidi="hi-IN"/>
        </w:rPr>
        <w:t>π</w:t>
      </w:r>
      <w:r w:rsidRPr="006D6BE5">
        <w:rPr>
          <w:rFonts w:ascii="Calibri" w:eastAsia="Calibri" w:hAnsi="Calibri" w:cs="Arial"/>
          <w:kern w:val="1"/>
          <w:lang w:eastAsia="hi-IN" w:bidi="hi-IN"/>
        </w:rPr>
        <w:t>ρ</w:t>
      </w:r>
      <w:r w:rsidRPr="006D6BE5">
        <w:rPr>
          <w:rFonts w:ascii="Calibri" w:eastAsia="Calibri" w:hAnsi="Calibri" w:cs="Arial"/>
          <w:spacing w:val="-3"/>
          <w:kern w:val="1"/>
          <w:lang w:eastAsia="hi-IN" w:bidi="hi-IN"/>
        </w:rPr>
        <w:t>έ</w:t>
      </w:r>
      <w:r w:rsidRPr="006D6BE5">
        <w:rPr>
          <w:rFonts w:ascii="Calibri" w:eastAsia="Calibri" w:hAnsi="Calibri" w:cs="Arial"/>
          <w:spacing w:val="1"/>
          <w:kern w:val="1"/>
          <w:lang w:eastAsia="hi-IN" w:bidi="hi-IN"/>
        </w:rPr>
        <w:t>π</w:t>
      </w:r>
      <w:r w:rsidRPr="006D6BE5">
        <w:rPr>
          <w:rFonts w:ascii="Calibri" w:eastAsia="Calibri" w:hAnsi="Calibri" w:cs="Arial"/>
          <w:spacing w:val="-3"/>
          <w:kern w:val="1"/>
          <w:lang w:eastAsia="hi-IN" w:bidi="hi-IN"/>
        </w:rPr>
        <w:t>ε</w:t>
      </w:r>
      <w:r w:rsidRPr="006D6BE5">
        <w:rPr>
          <w:rFonts w:ascii="Calibri" w:eastAsia="Calibri" w:hAnsi="Calibri" w:cs="Arial"/>
          <w:kern w:val="1"/>
          <w:lang w:eastAsia="hi-IN" w:bidi="hi-IN"/>
        </w:rPr>
        <w:t>ι</w:t>
      </w:r>
      <w:r w:rsidRPr="006D6BE5">
        <w:rPr>
          <w:rFonts w:ascii="Calibri" w:eastAsia="Calibri" w:hAnsi="Calibri" w:cs="Arial"/>
          <w:spacing w:val="19"/>
          <w:kern w:val="1"/>
          <w:lang w:eastAsia="hi-IN" w:bidi="hi-IN"/>
        </w:rPr>
        <w:t xml:space="preserve"> </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α</w:t>
      </w:r>
      <w:r w:rsidRPr="006D6BE5">
        <w:rPr>
          <w:rFonts w:ascii="Calibri" w:eastAsia="Calibri" w:hAnsi="Calibri" w:cs="Arial"/>
          <w:spacing w:val="15"/>
          <w:kern w:val="1"/>
          <w:lang w:eastAsia="hi-IN" w:bidi="hi-IN"/>
        </w:rPr>
        <w:t xml:space="preserve"> </w:t>
      </w:r>
      <w:r w:rsidRPr="006D6BE5">
        <w:rPr>
          <w:rFonts w:ascii="Calibri" w:eastAsia="Calibri" w:hAnsi="Calibri" w:cs="Arial"/>
          <w:spacing w:val="-2"/>
          <w:kern w:val="1"/>
          <w:lang w:eastAsia="hi-IN" w:bidi="hi-IN"/>
        </w:rPr>
        <w:t>σ</w:t>
      </w:r>
      <w:r w:rsidRPr="006D6BE5">
        <w:rPr>
          <w:rFonts w:ascii="Calibri" w:eastAsia="Calibri" w:hAnsi="Calibri" w:cs="Arial"/>
          <w:kern w:val="1"/>
          <w:lang w:eastAsia="hi-IN" w:bidi="hi-IN"/>
        </w:rPr>
        <w:t>υ</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ο</w:t>
      </w:r>
      <w:r w:rsidRPr="006D6BE5">
        <w:rPr>
          <w:rFonts w:ascii="Calibri" w:eastAsia="Calibri" w:hAnsi="Calibri" w:cs="Arial"/>
          <w:spacing w:val="-3"/>
          <w:kern w:val="1"/>
          <w:lang w:eastAsia="hi-IN" w:bidi="hi-IN"/>
        </w:rPr>
        <w:t>δ</w:t>
      </w:r>
      <w:r w:rsidRPr="006D6BE5">
        <w:rPr>
          <w:rFonts w:ascii="Calibri" w:eastAsia="Calibri" w:hAnsi="Calibri" w:cs="Arial"/>
          <w:kern w:val="1"/>
          <w:lang w:eastAsia="hi-IN" w:bidi="hi-IN"/>
        </w:rPr>
        <w:t>εύο</w:t>
      </w:r>
      <w:r w:rsidRPr="006D6BE5">
        <w:rPr>
          <w:rFonts w:ascii="Calibri" w:eastAsia="Calibri" w:hAnsi="Calibri" w:cs="Arial"/>
          <w:spacing w:val="-1"/>
          <w:kern w:val="1"/>
          <w:lang w:eastAsia="hi-IN" w:bidi="hi-IN"/>
        </w:rPr>
        <w:t>ν</w:t>
      </w:r>
      <w:r w:rsidRPr="006D6BE5">
        <w:rPr>
          <w:rFonts w:ascii="Calibri" w:eastAsia="Calibri" w:hAnsi="Calibri" w:cs="Arial"/>
          <w:kern w:val="1"/>
          <w:lang w:eastAsia="hi-IN" w:bidi="hi-IN"/>
        </w:rPr>
        <w:t>τ</w:t>
      </w:r>
      <w:r w:rsidRPr="006D6BE5">
        <w:rPr>
          <w:rFonts w:ascii="Calibri" w:eastAsia="Calibri" w:hAnsi="Calibri" w:cs="Arial"/>
          <w:spacing w:val="-2"/>
          <w:kern w:val="1"/>
          <w:lang w:eastAsia="hi-IN" w:bidi="hi-IN"/>
        </w:rPr>
        <w:t>α</w:t>
      </w:r>
      <w:r w:rsidRPr="006D6BE5">
        <w:rPr>
          <w:rFonts w:ascii="Calibri" w:eastAsia="Calibri" w:hAnsi="Calibri" w:cs="Arial"/>
          <w:kern w:val="1"/>
          <w:lang w:eastAsia="hi-IN" w:bidi="hi-IN"/>
        </w:rPr>
        <w:t>ι</w:t>
      </w:r>
      <w:r w:rsidRPr="006D6BE5">
        <w:rPr>
          <w:rFonts w:ascii="Calibri" w:eastAsia="Calibri" w:hAnsi="Calibri" w:cs="Arial"/>
          <w:spacing w:val="17"/>
          <w:kern w:val="1"/>
          <w:lang w:eastAsia="hi-IN" w:bidi="hi-IN"/>
        </w:rPr>
        <w:t xml:space="preserve"> </w:t>
      </w:r>
      <w:r w:rsidRPr="006D6BE5">
        <w:rPr>
          <w:rFonts w:ascii="Calibri" w:eastAsia="Calibri" w:hAnsi="Calibri" w:cs="Arial"/>
          <w:kern w:val="1"/>
          <w:lang w:eastAsia="hi-IN" w:bidi="hi-IN"/>
        </w:rPr>
        <w:t>από έγγραφο έντυπο αναγνώρισης. Το έντυπο έγγραφο αναγνώρισης περιέχει τουλάχιστον τις πληροφορίες που αναφέρονται στη παρ. 6.2 του Κεφαλαίου 6 του παραρτήματος της ΚΥΑ 146163/2012.</w:t>
      </w:r>
    </w:p>
    <w:p w:rsidR="006D6BE5" w:rsidRPr="006D6BE5" w:rsidRDefault="006D6BE5" w:rsidP="006D6BE5">
      <w:pPr>
        <w:widowControl w:val="0"/>
        <w:numPr>
          <w:ilvl w:val="0"/>
          <w:numId w:val="32"/>
        </w:numPr>
        <w:suppressAutoHyphens/>
        <w:spacing w:after="120" w:line="100" w:lineRule="atLeast"/>
        <w:ind w:left="431" w:hanging="352"/>
        <w:jc w:val="both"/>
        <w:rPr>
          <w:rFonts w:ascii="Calibri" w:eastAsia="Calibri" w:hAnsi="Calibri" w:cs="Times New Roman"/>
          <w:kern w:val="1"/>
          <w:lang w:eastAsia="hi-IN" w:bidi="hi-IN"/>
        </w:rPr>
      </w:pPr>
      <w:r w:rsidRPr="006D6BE5">
        <w:rPr>
          <w:rFonts w:ascii="Calibri" w:eastAsia="Calibri" w:hAnsi="Calibri" w:cs="Times New Roman"/>
          <w:kern w:val="1"/>
          <w:lang w:eastAsia="hi-IN" w:bidi="hi-IN"/>
        </w:rPr>
        <w:t>Ο ανάδοχος κατά την παραλαβή των επικινδύνων αποβλήτων από την υγειονομική μονάδα θα διεξάγει έλεγχο με κατάλληλη συσκευή ανίχνευσης για  ραδιενεργά υλικά. Ελέγχεται ο κάθε περιέκτης χωριστά. Σε περίπτωση που βρεθεί χαρτοκιβώτιο με ραδιενεργό υλικό που δεν είναι εντός των προβλεπόμενων ορίων (ραδιενέργεια κιβωτίου &gt; 3 Χ ραδιενέργεια περιβάλλοντος) το κιβώτιο δεν παραλαμβάνεται και επιστρέφεται στην υγειονομική μονάδα. Επίσης να εφαρμόζονται τα  οριζόμενα από  την  ΕΕΑΕ και για κάθε εγκατάσταση επεξεργασίας ΕΑΑΜ.</w:t>
      </w:r>
    </w:p>
    <w:p w:rsidR="006D6BE5" w:rsidRPr="006D6BE5" w:rsidRDefault="006D6BE5" w:rsidP="006D6BE5">
      <w:pPr>
        <w:widowControl w:val="0"/>
        <w:numPr>
          <w:ilvl w:val="0"/>
          <w:numId w:val="32"/>
        </w:numPr>
        <w:suppressAutoHyphens/>
        <w:spacing w:after="120" w:line="100" w:lineRule="atLeast"/>
        <w:ind w:left="431" w:hanging="352"/>
        <w:jc w:val="both"/>
        <w:rPr>
          <w:rFonts w:ascii="Calibri" w:eastAsia="Calibri" w:hAnsi="Calibri" w:cs="Times New Roman"/>
          <w:kern w:val="1"/>
          <w:lang w:eastAsia="hi-IN" w:bidi="hi-IN"/>
        </w:rPr>
      </w:pPr>
      <w:r w:rsidRPr="006D6BE5">
        <w:rPr>
          <w:rFonts w:ascii="Calibri" w:eastAsia="Calibri" w:hAnsi="Calibri" w:cs="Times New Roman"/>
          <w:kern w:val="1"/>
          <w:lang w:eastAsia="hi-IN" w:bidi="hi-IN"/>
        </w:rPr>
        <w:lastRenderedPageBreak/>
        <w:t>Ο ανάδοχος έχει υποχρέωση να διαθέσει κατάλληλους ψυκτικούς θαλάμους για την αποθήκευση των ΕΑΥΜ σύμφωνα με την κείμενη νομοθεσία για την κάλυψη των αναγκών της Μονάδας Τεχνητού Νεφρού η οποία στεγάζεται στο Θεραπευτήριο Χρόνιων Παθήσεων Λασιθίου.</w:t>
      </w:r>
    </w:p>
    <w:p w:rsidR="006D6BE5" w:rsidRPr="006D6BE5" w:rsidRDefault="006D6BE5" w:rsidP="006D6BE5">
      <w:pPr>
        <w:suppressAutoHyphens/>
        <w:spacing w:after="120" w:line="100" w:lineRule="atLeast"/>
        <w:jc w:val="both"/>
        <w:rPr>
          <w:rFonts w:ascii="Calibri" w:eastAsia="Times New Roman" w:hAnsi="Calibri" w:cs="Arial"/>
          <w:lang w:eastAsia="zh-CN"/>
        </w:rPr>
      </w:pPr>
    </w:p>
    <w:p w:rsidR="006D6BE5" w:rsidRPr="006D6BE5" w:rsidRDefault="006D6BE5" w:rsidP="006D6BE5">
      <w:pPr>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b/>
          <w:u w:val="single"/>
          <w:lang w:eastAsia="zh-CN"/>
        </w:rPr>
        <w:t>ΕΛΑΧΙΣΤΕΣ ΤΕΧΝΙΚΕΣ ΚΑΙ ΠΕΡΙΒΑΛΛΟΝΤΙΚΕΣ ΑΠΑΙΤΗΣΕΙΣ    ΣΤΑΘΕΡΩΝ ΕΓΚΑΤΑΣΤΑΣΕΩΝ ΑΠΟΣΤΕΙΡΩΣΗΣ</w:t>
      </w:r>
    </w:p>
    <w:p w:rsidR="006D6BE5" w:rsidRPr="006D6BE5" w:rsidRDefault="006D6BE5" w:rsidP="006D6BE5">
      <w:pPr>
        <w:suppressAutoHyphens/>
        <w:spacing w:after="0" w:line="240" w:lineRule="auto"/>
        <w:jc w:val="both"/>
        <w:rPr>
          <w:rFonts w:ascii="Calibri" w:eastAsia="Times New Roman" w:hAnsi="Calibri" w:cs="Calibri"/>
          <w:lang w:eastAsia="zh-CN"/>
        </w:rPr>
      </w:pPr>
    </w:p>
    <w:p w:rsidR="006D6BE5" w:rsidRPr="006D6BE5" w:rsidRDefault="006D6BE5" w:rsidP="006D6BE5">
      <w:pPr>
        <w:suppressAutoHyphens/>
        <w:spacing w:after="0" w:line="240" w:lineRule="auto"/>
        <w:jc w:val="both"/>
        <w:rPr>
          <w:rFonts w:ascii="Calibri" w:eastAsia="Times New Roman" w:hAnsi="Calibri" w:cs="Calibri"/>
          <w:lang w:eastAsia="zh-CN"/>
        </w:rPr>
      </w:pPr>
      <w:r w:rsidRPr="006D6BE5">
        <w:rPr>
          <w:rFonts w:ascii="Calibri" w:eastAsia="Times New Roman" w:hAnsi="Calibri" w:cs="Calibri"/>
          <w:lang w:eastAsia="zh-CN"/>
        </w:rPr>
        <w:t>1. Η μονάδα επεξεργασίας να διαθέτει τα απαραίτητα πιστοποιητικά και άδειες καταλληλότητας και  ασφαλούς λειτουργίας, σύμφωνα με την κείμενη νομοθεσία. Για την εφαρμογή της μεθόδου απαραίτητες προϋποθέσεις για τον φορέα διαχείρισης θεωρούνται όσα αναφέρονται στο παράρτημα 1 της ΚΥΑ 146163/3-5-2012. ΦΕΚ 1537/8-5-2012. Το προσωπικό του αναδόχου που λειτουργεί τη μονάδα επεξεργασίας να είναι κατάλληλα εκπαιδευμένο και εξειδικευμένο και να διαθέτει τις απαραίτητες άδειες και πιστοποιητικά που χορηγεί το  ελληνικό κράτος στις περιπτώσεις αυτές.</w:t>
      </w:r>
    </w:p>
    <w:p w:rsidR="006D6BE5" w:rsidRPr="006D6BE5" w:rsidRDefault="006D6BE5" w:rsidP="006D6BE5">
      <w:pPr>
        <w:tabs>
          <w:tab w:val="left" w:pos="1220"/>
          <w:tab w:val="left" w:pos="2680"/>
          <w:tab w:val="left" w:pos="3240"/>
          <w:tab w:val="left" w:pos="4780"/>
          <w:tab w:val="left" w:pos="5460"/>
          <w:tab w:val="left" w:pos="5680"/>
          <w:tab w:val="left" w:pos="6440"/>
          <w:tab w:val="left" w:pos="7100"/>
          <w:tab w:val="left" w:pos="8660"/>
        </w:tabs>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2</w:t>
      </w:r>
      <w:r w:rsidRPr="006D6BE5">
        <w:rPr>
          <w:rFonts w:ascii="Calibri" w:eastAsia="Times New Roman" w:hAnsi="Calibri" w:cs="Arial"/>
          <w:lang w:eastAsia="zh-CN"/>
        </w:rPr>
        <w:t>.</w:t>
      </w:r>
      <w:r w:rsidRPr="006D6BE5">
        <w:rPr>
          <w:rFonts w:ascii="Calibri" w:eastAsia="Times New Roman" w:hAnsi="Calibri" w:cs="Arial"/>
          <w:spacing w:val="-18"/>
          <w:lang w:eastAsia="zh-CN"/>
        </w:rPr>
        <w:t xml:space="preserve"> </w:t>
      </w:r>
      <w:r w:rsidRPr="006D6BE5">
        <w:rPr>
          <w:rFonts w:ascii="Calibri" w:eastAsia="Times New Roman" w:hAnsi="Calibri" w:cs="Arial"/>
          <w:lang w:eastAsia="zh-CN"/>
        </w:rPr>
        <w:t xml:space="preserve">Οι </w:t>
      </w:r>
      <w:r w:rsidRPr="006D6BE5">
        <w:rPr>
          <w:rFonts w:ascii="Calibri" w:eastAsia="Times New Roman" w:hAnsi="Calibri" w:cs="Arial"/>
          <w:spacing w:val="-3"/>
          <w:lang w:eastAsia="zh-CN"/>
        </w:rPr>
        <w:t>δ</w:t>
      </w:r>
      <w:r w:rsidRPr="006D6BE5">
        <w:rPr>
          <w:rFonts w:ascii="Calibri" w:eastAsia="Times New Roman" w:hAnsi="Calibri" w:cs="Arial"/>
          <w:lang w:eastAsia="zh-CN"/>
        </w:rPr>
        <w:t>ια</w:t>
      </w:r>
      <w:r w:rsidRPr="006D6BE5">
        <w:rPr>
          <w:rFonts w:ascii="Calibri" w:eastAsia="Times New Roman" w:hAnsi="Calibri" w:cs="Arial"/>
          <w:spacing w:val="-3"/>
          <w:lang w:eastAsia="zh-CN"/>
        </w:rPr>
        <w:t>δ</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α</w:t>
      </w:r>
      <w:r w:rsidRPr="006D6BE5">
        <w:rPr>
          <w:rFonts w:ascii="Calibri" w:eastAsia="Times New Roman" w:hAnsi="Calibri" w:cs="Arial"/>
          <w:spacing w:val="-2"/>
          <w:lang w:eastAsia="zh-CN"/>
        </w:rPr>
        <w:t>σ</w:t>
      </w:r>
      <w:r w:rsidRPr="006D6BE5">
        <w:rPr>
          <w:rFonts w:ascii="Calibri" w:eastAsia="Times New Roman" w:hAnsi="Calibri" w:cs="Arial"/>
          <w:lang w:eastAsia="zh-CN"/>
        </w:rPr>
        <w:t>ίες α</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σ</w:t>
      </w:r>
      <w:r w:rsidRPr="006D6BE5">
        <w:rPr>
          <w:rFonts w:ascii="Calibri" w:eastAsia="Times New Roman" w:hAnsi="Calibri" w:cs="Arial"/>
          <w:lang w:eastAsia="zh-CN"/>
        </w:rPr>
        <w:t>τ</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ί</w:t>
      </w:r>
      <w:r w:rsidRPr="006D6BE5">
        <w:rPr>
          <w:rFonts w:ascii="Calibri" w:eastAsia="Times New Roman" w:hAnsi="Calibri" w:cs="Arial"/>
          <w:lang w:eastAsia="zh-CN"/>
        </w:rPr>
        <w:t>ρ</w:t>
      </w:r>
      <w:r w:rsidRPr="006D6BE5">
        <w:rPr>
          <w:rFonts w:ascii="Calibri" w:eastAsia="Times New Roman" w:hAnsi="Calibri" w:cs="Arial"/>
          <w:spacing w:val="-3"/>
          <w:lang w:eastAsia="zh-CN"/>
        </w:rPr>
        <w:t>ω</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ης </w:t>
      </w:r>
      <w:r w:rsidRPr="006D6BE5">
        <w:rPr>
          <w:rFonts w:ascii="Calibri" w:eastAsia="Times New Roman" w:hAnsi="Calibri" w:cs="Arial"/>
          <w:spacing w:val="-1"/>
          <w:lang w:eastAsia="zh-CN"/>
        </w:rPr>
        <w:t>ν</w:t>
      </w:r>
      <w:r w:rsidRPr="006D6BE5">
        <w:rPr>
          <w:rFonts w:ascii="Calibri" w:eastAsia="Times New Roman" w:hAnsi="Calibri" w:cs="Arial"/>
          <w:lang w:eastAsia="zh-CN"/>
        </w:rPr>
        <w:t>α α</w:t>
      </w:r>
      <w:r w:rsidRPr="006D6BE5">
        <w:rPr>
          <w:rFonts w:ascii="Calibri" w:eastAsia="Times New Roman" w:hAnsi="Calibri" w:cs="Arial"/>
          <w:spacing w:val="-1"/>
          <w:lang w:eastAsia="zh-CN"/>
        </w:rPr>
        <w:t>κ</w:t>
      </w:r>
      <w:r w:rsidRPr="006D6BE5">
        <w:rPr>
          <w:rFonts w:ascii="Calibri" w:eastAsia="Times New Roman" w:hAnsi="Calibri" w:cs="Arial"/>
          <w:lang w:eastAsia="zh-CN"/>
        </w:rPr>
        <w:t>ο</w:t>
      </w:r>
      <w:r w:rsidRPr="006D6BE5">
        <w:rPr>
          <w:rFonts w:ascii="Calibri" w:eastAsia="Times New Roman" w:hAnsi="Calibri" w:cs="Arial"/>
          <w:spacing w:val="-1"/>
          <w:lang w:eastAsia="zh-CN"/>
        </w:rPr>
        <w:t>λ</w:t>
      </w:r>
      <w:r w:rsidRPr="006D6BE5">
        <w:rPr>
          <w:rFonts w:ascii="Calibri" w:eastAsia="Times New Roman" w:hAnsi="Calibri" w:cs="Arial"/>
          <w:spacing w:val="-3"/>
          <w:lang w:eastAsia="zh-CN"/>
        </w:rPr>
        <w:t>ο</w:t>
      </w:r>
      <w:r w:rsidRPr="006D6BE5">
        <w:rPr>
          <w:rFonts w:ascii="Calibri" w:eastAsia="Times New Roman" w:hAnsi="Calibri" w:cs="Arial"/>
          <w:spacing w:val="-2"/>
          <w:lang w:eastAsia="zh-CN"/>
        </w:rPr>
        <w:t>υ</w:t>
      </w:r>
      <w:r w:rsidRPr="006D6BE5">
        <w:rPr>
          <w:rFonts w:ascii="Calibri" w:eastAsia="Times New Roman" w:hAnsi="Calibri" w:cs="Arial"/>
          <w:lang w:eastAsia="zh-CN"/>
        </w:rPr>
        <w:t xml:space="preserve">θούν τα </w:t>
      </w:r>
      <w:r w:rsidRPr="006D6BE5">
        <w:rPr>
          <w:rFonts w:ascii="Calibri" w:eastAsia="Times New Roman" w:hAnsi="Calibri" w:cs="Arial"/>
          <w:spacing w:val="1"/>
          <w:lang w:eastAsia="zh-CN"/>
        </w:rPr>
        <w:t>π</w:t>
      </w:r>
      <w:r w:rsidRPr="006D6BE5">
        <w:rPr>
          <w:rFonts w:ascii="Calibri" w:eastAsia="Times New Roman" w:hAnsi="Calibri" w:cs="Arial"/>
          <w:lang w:eastAsia="zh-CN"/>
        </w:rPr>
        <w:t>ρ</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β</w:t>
      </w:r>
      <w:r w:rsidRPr="006D6BE5">
        <w:rPr>
          <w:rFonts w:ascii="Calibri" w:eastAsia="Times New Roman" w:hAnsi="Calibri" w:cs="Arial"/>
          <w:spacing w:val="-1"/>
          <w:lang w:eastAsia="zh-CN"/>
        </w:rPr>
        <w:t>λ</w:t>
      </w:r>
      <w:r w:rsidRPr="006D6BE5">
        <w:rPr>
          <w:rFonts w:ascii="Calibri" w:eastAsia="Times New Roman" w:hAnsi="Calibri" w:cs="Arial"/>
          <w:lang w:eastAsia="zh-CN"/>
        </w:rPr>
        <w:t>ε</w:t>
      </w:r>
      <w:r w:rsidRPr="006D6BE5">
        <w:rPr>
          <w:rFonts w:ascii="Calibri" w:eastAsia="Times New Roman" w:hAnsi="Calibri" w:cs="Arial"/>
          <w:spacing w:val="-1"/>
          <w:lang w:eastAsia="zh-CN"/>
        </w:rPr>
        <w:t>π</w:t>
      </w:r>
      <w:r w:rsidRPr="006D6BE5">
        <w:rPr>
          <w:rFonts w:ascii="Calibri" w:eastAsia="Times New Roman" w:hAnsi="Calibri" w:cs="Arial"/>
          <w:lang w:eastAsia="zh-CN"/>
        </w:rPr>
        <w:t>όμε</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α </w:t>
      </w:r>
      <w:r w:rsidRPr="006D6BE5">
        <w:rPr>
          <w:rFonts w:ascii="Calibri" w:eastAsia="Times New Roman" w:hAnsi="Calibri" w:cs="Arial"/>
          <w:spacing w:val="-2"/>
          <w:lang w:eastAsia="zh-CN"/>
        </w:rPr>
        <w:t>σ</w:t>
      </w:r>
      <w:r w:rsidRPr="006D6BE5">
        <w:rPr>
          <w:rFonts w:ascii="Calibri" w:eastAsia="Times New Roman" w:hAnsi="Calibri" w:cs="Arial"/>
          <w:lang w:eastAsia="zh-CN"/>
        </w:rPr>
        <w:t xml:space="preserve">το </w:t>
      </w:r>
      <w:r w:rsidRPr="006D6BE5">
        <w:rPr>
          <w:rFonts w:ascii="Calibri" w:eastAsia="Times New Roman" w:hAnsi="Calibri" w:cs="Arial"/>
          <w:spacing w:val="1"/>
          <w:lang w:eastAsia="zh-CN"/>
        </w:rPr>
        <w:t>π</w:t>
      </w:r>
      <w:r w:rsidRPr="006D6BE5">
        <w:rPr>
          <w:rFonts w:ascii="Calibri" w:eastAsia="Times New Roman" w:hAnsi="Calibri" w:cs="Arial"/>
          <w:lang w:eastAsia="zh-CN"/>
        </w:rPr>
        <w:t>ρότ</w:t>
      </w:r>
      <w:r w:rsidRPr="006D6BE5">
        <w:rPr>
          <w:rFonts w:ascii="Calibri" w:eastAsia="Times New Roman" w:hAnsi="Calibri" w:cs="Arial"/>
          <w:spacing w:val="-2"/>
          <w:lang w:eastAsia="zh-CN"/>
        </w:rPr>
        <w:t>υ</w:t>
      </w:r>
      <w:r w:rsidRPr="006D6BE5">
        <w:rPr>
          <w:rFonts w:ascii="Calibri" w:eastAsia="Times New Roman" w:hAnsi="Calibri" w:cs="Arial"/>
          <w:spacing w:val="1"/>
          <w:lang w:eastAsia="zh-CN"/>
        </w:rPr>
        <w:t>π</w:t>
      </w:r>
      <w:r w:rsidRPr="006D6BE5">
        <w:rPr>
          <w:rFonts w:ascii="Calibri" w:eastAsia="Times New Roman" w:hAnsi="Calibri" w:cs="Arial"/>
          <w:lang w:eastAsia="zh-CN"/>
        </w:rPr>
        <w:t>ο του Ε</w:t>
      </w:r>
      <w:r w:rsidRPr="006D6BE5">
        <w:rPr>
          <w:rFonts w:ascii="Calibri" w:eastAsia="Times New Roman" w:hAnsi="Calibri" w:cs="Arial"/>
          <w:spacing w:val="-1"/>
          <w:lang w:eastAsia="zh-CN"/>
        </w:rPr>
        <w:t>Λ</w:t>
      </w:r>
      <w:r w:rsidRPr="006D6BE5">
        <w:rPr>
          <w:rFonts w:ascii="Calibri" w:eastAsia="Times New Roman" w:hAnsi="Calibri" w:cs="Arial"/>
          <w:lang w:eastAsia="zh-CN"/>
        </w:rPr>
        <w:t xml:space="preserve">ΟΤ αρ. </w:t>
      </w:r>
      <w:r w:rsidRPr="006D6BE5">
        <w:rPr>
          <w:rFonts w:ascii="Calibri" w:eastAsia="Times New Roman" w:hAnsi="Calibri" w:cs="Arial"/>
          <w:spacing w:val="-1"/>
          <w:lang w:eastAsia="zh-CN"/>
        </w:rPr>
        <w:t>12740</w:t>
      </w:r>
      <w:r w:rsidRPr="006D6BE5">
        <w:rPr>
          <w:rFonts w:ascii="Calibri" w:eastAsia="Times New Roman" w:hAnsi="Calibri" w:cs="Arial"/>
          <w:lang w:eastAsia="zh-CN"/>
        </w:rPr>
        <w:t>/</w:t>
      </w:r>
      <w:r w:rsidRPr="006D6BE5">
        <w:rPr>
          <w:rFonts w:ascii="Calibri" w:eastAsia="Times New Roman" w:hAnsi="Calibri" w:cs="Arial"/>
          <w:spacing w:val="-1"/>
          <w:lang w:eastAsia="zh-CN"/>
        </w:rPr>
        <w:t>0</w:t>
      </w:r>
      <w:r w:rsidRPr="006D6BE5">
        <w:rPr>
          <w:rFonts w:ascii="Calibri" w:eastAsia="Times New Roman" w:hAnsi="Calibri" w:cs="Arial"/>
          <w:lang w:eastAsia="zh-CN"/>
        </w:rPr>
        <w:t>0 (ο α</w:t>
      </w:r>
      <w:r w:rsidRPr="006D6BE5">
        <w:rPr>
          <w:rFonts w:ascii="Calibri" w:eastAsia="Times New Roman" w:hAnsi="Calibri" w:cs="Arial"/>
          <w:spacing w:val="-1"/>
          <w:lang w:eastAsia="zh-CN"/>
        </w:rPr>
        <w:t>ν</w:t>
      </w:r>
      <w:r w:rsidRPr="006D6BE5">
        <w:rPr>
          <w:rFonts w:ascii="Calibri" w:eastAsia="Times New Roman" w:hAnsi="Calibri" w:cs="Arial"/>
          <w:lang w:eastAsia="zh-CN"/>
        </w:rPr>
        <w:t>άδοχος</w:t>
      </w:r>
      <w:r w:rsidRPr="006D6BE5">
        <w:rPr>
          <w:rFonts w:ascii="Calibri" w:eastAsia="Times New Roman" w:hAnsi="Calibri" w:cs="Arial"/>
          <w:spacing w:val="-1"/>
          <w:lang w:eastAsia="zh-CN"/>
        </w:rPr>
        <w:t xml:space="preserve"> ν</w:t>
      </w:r>
      <w:r w:rsidRPr="006D6BE5">
        <w:rPr>
          <w:rFonts w:ascii="Calibri" w:eastAsia="Times New Roman" w:hAnsi="Calibri" w:cs="Arial"/>
          <w:lang w:eastAsia="zh-CN"/>
        </w:rPr>
        <w:t xml:space="preserve">α </w:t>
      </w:r>
      <w:r w:rsidRPr="006D6BE5">
        <w:rPr>
          <w:rFonts w:ascii="Calibri" w:eastAsia="Times New Roman" w:hAnsi="Calibri" w:cs="Arial"/>
          <w:spacing w:val="-3"/>
          <w:lang w:eastAsia="zh-CN"/>
        </w:rPr>
        <w:t>δ</w:t>
      </w:r>
      <w:r w:rsidRPr="006D6BE5">
        <w:rPr>
          <w:rFonts w:ascii="Calibri" w:eastAsia="Times New Roman" w:hAnsi="Calibri" w:cs="Arial"/>
          <w:lang w:eastAsia="zh-CN"/>
        </w:rPr>
        <w:t>ι</w:t>
      </w:r>
      <w:r w:rsidRPr="006D6BE5">
        <w:rPr>
          <w:rFonts w:ascii="Calibri" w:eastAsia="Times New Roman" w:hAnsi="Calibri" w:cs="Arial"/>
          <w:spacing w:val="-2"/>
          <w:lang w:eastAsia="zh-CN"/>
        </w:rPr>
        <w:t>α</w:t>
      </w:r>
      <w:r w:rsidRPr="006D6BE5">
        <w:rPr>
          <w:rFonts w:ascii="Calibri" w:eastAsia="Times New Roman" w:hAnsi="Calibri" w:cs="Arial"/>
          <w:lang w:eastAsia="zh-CN"/>
        </w:rPr>
        <w:t>θέτ</w:t>
      </w:r>
      <w:r w:rsidRPr="006D6BE5">
        <w:rPr>
          <w:rFonts w:ascii="Calibri" w:eastAsia="Times New Roman" w:hAnsi="Calibri" w:cs="Arial"/>
          <w:spacing w:val="-3"/>
          <w:lang w:eastAsia="zh-CN"/>
        </w:rPr>
        <w:t>ε</w:t>
      </w:r>
      <w:r w:rsidRPr="006D6BE5">
        <w:rPr>
          <w:rFonts w:ascii="Calibri" w:eastAsia="Times New Roman" w:hAnsi="Calibri" w:cs="Arial"/>
          <w:lang w:eastAsia="zh-CN"/>
        </w:rPr>
        <w:t>ι</w:t>
      </w:r>
      <w:r w:rsidRPr="006D6BE5">
        <w:rPr>
          <w:rFonts w:ascii="Calibri" w:eastAsia="Times New Roman" w:hAnsi="Calibri" w:cs="Arial"/>
          <w:spacing w:val="2"/>
          <w:lang w:eastAsia="zh-CN"/>
        </w:rPr>
        <w:t xml:space="preserve"> </w:t>
      </w:r>
      <w:r w:rsidRPr="006D6BE5">
        <w:rPr>
          <w:rFonts w:ascii="Calibri" w:eastAsia="Times New Roman" w:hAnsi="Calibri" w:cs="Arial"/>
          <w:spacing w:val="-1"/>
          <w:lang w:eastAsia="zh-CN"/>
        </w:rPr>
        <w:t>π</w:t>
      </w:r>
      <w:r w:rsidRPr="006D6BE5">
        <w:rPr>
          <w:rFonts w:ascii="Calibri" w:eastAsia="Times New Roman" w:hAnsi="Calibri" w:cs="Arial"/>
          <w:lang w:eastAsia="zh-CN"/>
        </w:rPr>
        <w:t>ι</w:t>
      </w:r>
      <w:r w:rsidRPr="006D6BE5">
        <w:rPr>
          <w:rFonts w:ascii="Calibri" w:eastAsia="Times New Roman" w:hAnsi="Calibri" w:cs="Arial"/>
          <w:spacing w:val="1"/>
          <w:lang w:eastAsia="zh-CN"/>
        </w:rPr>
        <w:t>σ</w:t>
      </w:r>
      <w:r w:rsidRPr="006D6BE5">
        <w:rPr>
          <w:rFonts w:ascii="Calibri" w:eastAsia="Times New Roman" w:hAnsi="Calibri" w:cs="Arial"/>
          <w:lang w:eastAsia="zh-CN"/>
        </w:rPr>
        <w:t>τ</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2"/>
          <w:lang w:eastAsia="zh-CN"/>
        </w:rPr>
        <w:t>ι</w:t>
      </w:r>
      <w:r w:rsidRPr="006D6BE5">
        <w:rPr>
          <w:rFonts w:ascii="Calibri" w:eastAsia="Times New Roman" w:hAnsi="Calibri" w:cs="Arial"/>
          <w:lang w:eastAsia="zh-CN"/>
        </w:rPr>
        <w:t>η</w:t>
      </w:r>
      <w:r w:rsidRPr="006D6BE5">
        <w:rPr>
          <w:rFonts w:ascii="Calibri" w:eastAsia="Times New Roman" w:hAnsi="Calibri" w:cs="Arial"/>
          <w:spacing w:val="-3"/>
          <w:lang w:eastAsia="zh-CN"/>
        </w:rPr>
        <w:t>τ</w:t>
      </w:r>
      <w:r w:rsidRPr="006D6BE5">
        <w:rPr>
          <w:rFonts w:ascii="Calibri" w:eastAsia="Times New Roman" w:hAnsi="Calibri" w:cs="Arial"/>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ό του Ε</w:t>
      </w:r>
      <w:r w:rsidRPr="006D6BE5">
        <w:rPr>
          <w:rFonts w:ascii="Calibri" w:eastAsia="Times New Roman" w:hAnsi="Calibri" w:cs="Arial"/>
          <w:spacing w:val="-1"/>
          <w:lang w:eastAsia="zh-CN"/>
        </w:rPr>
        <w:t>Λ</w:t>
      </w:r>
      <w:r w:rsidRPr="006D6BE5">
        <w:rPr>
          <w:rFonts w:ascii="Calibri" w:eastAsia="Times New Roman" w:hAnsi="Calibri" w:cs="Arial"/>
          <w:lang w:eastAsia="zh-CN"/>
        </w:rPr>
        <w:t>ΟΤ</w:t>
      </w:r>
      <w:r w:rsidRPr="006D6BE5">
        <w:rPr>
          <w:rFonts w:ascii="Calibri" w:eastAsia="Times New Roman" w:hAnsi="Calibri" w:cs="Arial"/>
          <w:spacing w:val="-3"/>
          <w:lang w:eastAsia="zh-CN"/>
        </w:rPr>
        <w:t>)</w:t>
      </w:r>
      <w:r w:rsidRPr="006D6BE5">
        <w:rPr>
          <w:rFonts w:ascii="Calibri" w:eastAsia="Times New Roman" w:hAnsi="Calibri" w:cs="Arial"/>
          <w:lang w:eastAsia="zh-CN"/>
        </w:rPr>
        <w:t>.</w:t>
      </w:r>
    </w:p>
    <w:p w:rsidR="006D6BE5" w:rsidRPr="006D6BE5" w:rsidRDefault="006D6BE5" w:rsidP="006D6BE5">
      <w:pPr>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3</w:t>
      </w:r>
      <w:r w:rsidRPr="006D6BE5">
        <w:rPr>
          <w:rFonts w:ascii="Calibri" w:eastAsia="Times New Roman" w:hAnsi="Calibri" w:cs="Arial"/>
          <w:lang w:eastAsia="zh-CN"/>
        </w:rPr>
        <w:t>.</w:t>
      </w:r>
      <w:r w:rsidRPr="006D6BE5">
        <w:rPr>
          <w:rFonts w:ascii="Calibri" w:eastAsia="Times New Roman" w:hAnsi="Calibri" w:cs="Arial"/>
          <w:spacing w:val="-18"/>
          <w:lang w:eastAsia="zh-CN"/>
        </w:rPr>
        <w:t xml:space="preserve"> </w:t>
      </w:r>
      <w:r w:rsidRPr="006D6BE5">
        <w:rPr>
          <w:rFonts w:ascii="Calibri" w:eastAsia="Times New Roman" w:hAnsi="Calibri" w:cs="Arial"/>
          <w:lang w:eastAsia="zh-CN"/>
        </w:rPr>
        <w:t>Ο</w:t>
      </w:r>
      <w:r w:rsidRPr="006D6BE5">
        <w:rPr>
          <w:rFonts w:ascii="Calibri" w:eastAsia="Times New Roman" w:hAnsi="Calibri" w:cs="Arial"/>
          <w:spacing w:val="22"/>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ν</w:t>
      </w:r>
      <w:r w:rsidRPr="006D6BE5">
        <w:rPr>
          <w:rFonts w:ascii="Calibri" w:eastAsia="Times New Roman" w:hAnsi="Calibri" w:cs="Arial"/>
          <w:lang w:eastAsia="zh-CN"/>
        </w:rPr>
        <w:t>άδο</w:t>
      </w:r>
      <w:r w:rsidRPr="006D6BE5">
        <w:rPr>
          <w:rFonts w:ascii="Calibri" w:eastAsia="Times New Roman" w:hAnsi="Calibri" w:cs="Arial"/>
          <w:spacing w:val="-3"/>
          <w:lang w:eastAsia="zh-CN"/>
        </w:rPr>
        <w:t>χ</w:t>
      </w:r>
      <w:r w:rsidRPr="006D6BE5">
        <w:rPr>
          <w:rFonts w:ascii="Calibri" w:eastAsia="Times New Roman" w:hAnsi="Calibri" w:cs="Arial"/>
          <w:lang w:eastAsia="zh-CN"/>
        </w:rPr>
        <w:t>ος</w:t>
      </w:r>
      <w:r w:rsidRPr="006D6BE5">
        <w:rPr>
          <w:rFonts w:ascii="Calibri" w:eastAsia="Times New Roman" w:hAnsi="Calibri" w:cs="Arial"/>
          <w:spacing w:val="21"/>
          <w:lang w:eastAsia="zh-CN"/>
        </w:rPr>
        <w:t xml:space="preserve"> </w:t>
      </w:r>
      <w:r w:rsidRPr="006D6BE5">
        <w:rPr>
          <w:rFonts w:ascii="Calibri" w:eastAsia="Times New Roman" w:hAnsi="Calibri" w:cs="Arial"/>
          <w:spacing w:val="-1"/>
          <w:lang w:eastAsia="zh-CN"/>
        </w:rPr>
        <w:t>θα πρέπει να πραγματοποιεί επαρκή τεμαχισμό ΠΡΙΝ την αποστείρωση και στον ίδιο χώρο όπου θα γίνει αυτή, ώστε τα ΕΑΑΜ να μην είναι αναγνωρίσιμα γεγονός που συμβάλλει στην αποτελεσματικότητα της αποστείρωσης, αλλά και στη μείωση του όγκου τους.</w:t>
      </w:r>
    </w:p>
    <w:p w:rsidR="006D6BE5" w:rsidRPr="006D6BE5" w:rsidRDefault="006D6BE5" w:rsidP="006D6BE5">
      <w:pPr>
        <w:tabs>
          <w:tab w:val="left" w:pos="960"/>
          <w:tab w:val="left" w:pos="1840"/>
          <w:tab w:val="left" w:pos="2820"/>
          <w:tab w:val="left" w:pos="3040"/>
          <w:tab w:val="left" w:pos="3660"/>
          <w:tab w:val="left" w:pos="4760"/>
          <w:tab w:val="left" w:pos="5520"/>
          <w:tab w:val="left" w:pos="5920"/>
          <w:tab w:val="left" w:pos="6160"/>
          <w:tab w:val="left" w:pos="7400"/>
          <w:tab w:val="left" w:pos="7800"/>
          <w:tab w:val="left" w:pos="8020"/>
          <w:tab w:val="left" w:pos="8320"/>
        </w:tabs>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4</w:t>
      </w:r>
      <w:r w:rsidRPr="006D6BE5">
        <w:rPr>
          <w:rFonts w:ascii="Calibri" w:eastAsia="Times New Roman" w:hAnsi="Calibri" w:cs="Arial"/>
          <w:lang w:eastAsia="zh-CN"/>
        </w:rPr>
        <w:t>.</w:t>
      </w:r>
      <w:r w:rsidRPr="006D6BE5">
        <w:rPr>
          <w:rFonts w:ascii="Calibri" w:eastAsia="Times New Roman" w:hAnsi="Calibri" w:cs="Arial"/>
          <w:spacing w:val="-18"/>
          <w:lang w:eastAsia="zh-CN"/>
        </w:rPr>
        <w:t xml:space="preserve"> </w:t>
      </w:r>
      <w:r w:rsidRPr="006D6BE5">
        <w:rPr>
          <w:rFonts w:ascii="Calibri" w:eastAsia="Times New Roman" w:hAnsi="Calibri" w:cs="Arial"/>
          <w:lang w:eastAsia="zh-CN"/>
        </w:rPr>
        <w:t>Η κατερ</w:t>
      </w:r>
      <w:r w:rsidRPr="006D6BE5">
        <w:rPr>
          <w:rFonts w:ascii="Calibri" w:eastAsia="Times New Roman" w:hAnsi="Calibri" w:cs="Arial"/>
          <w:spacing w:val="-1"/>
          <w:lang w:eastAsia="zh-CN"/>
        </w:rPr>
        <w:t>γ</w:t>
      </w:r>
      <w:r w:rsidRPr="006D6BE5">
        <w:rPr>
          <w:rFonts w:ascii="Calibri" w:eastAsia="Times New Roman" w:hAnsi="Calibri" w:cs="Arial"/>
          <w:lang w:eastAsia="zh-CN"/>
        </w:rPr>
        <w:t>α</w:t>
      </w:r>
      <w:r w:rsidRPr="006D6BE5">
        <w:rPr>
          <w:rFonts w:ascii="Calibri" w:eastAsia="Times New Roman" w:hAnsi="Calibri" w:cs="Arial"/>
          <w:spacing w:val="-2"/>
          <w:lang w:eastAsia="zh-CN"/>
        </w:rPr>
        <w:t>σ</w:t>
      </w:r>
      <w:r w:rsidRPr="006D6BE5">
        <w:rPr>
          <w:rFonts w:ascii="Calibri" w:eastAsia="Times New Roman" w:hAnsi="Calibri" w:cs="Arial"/>
          <w:spacing w:val="2"/>
          <w:lang w:eastAsia="zh-CN"/>
        </w:rPr>
        <w:t>ί</w:t>
      </w:r>
      <w:r w:rsidRPr="006D6BE5">
        <w:rPr>
          <w:rFonts w:ascii="Calibri" w:eastAsia="Times New Roman" w:hAnsi="Calibri" w:cs="Arial"/>
          <w:lang w:eastAsia="zh-CN"/>
        </w:rPr>
        <w:t>α των α</w:t>
      </w:r>
      <w:r w:rsidRPr="006D6BE5">
        <w:rPr>
          <w:rFonts w:ascii="Calibri" w:eastAsia="Times New Roman" w:hAnsi="Calibri" w:cs="Arial"/>
          <w:spacing w:val="1"/>
          <w:lang w:eastAsia="zh-CN"/>
        </w:rPr>
        <w:t>π</w:t>
      </w:r>
      <w:r w:rsidRPr="006D6BE5">
        <w:rPr>
          <w:rFonts w:ascii="Calibri" w:eastAsia="Times New Roman" w:hAnsi="Calibri" w:cs="Arial"/>
          <w:lang w:eastAsia="zh-CN"/>
        </w:rPr>
        <w:t>ο</w:t>
      </w:r>
      <w:r w:rsidRPr="006D6BE5">
        <w:rPr>
          <w:rFonts w:ascii="Calibri" w:eastAsia="Times New Roman" w:hAnsi="Calibri" w:cs="Arial"/>
          <w:spacing w:val="1"/>
          <w:lang w:eastAsia="zh-CN"/>
        </w:rPr>
        <w:t>β</w:t>
      </w:r>
      <w:r w:rsidRPr="006D6BE5">
        <w:rPr>
          <w:rFonts w:ascii="Calibri" w:eastAsia="Times New Roman" w:hAnsi="Calibri" w:cs="Arial"/>
          <w:spacing w:val="-3"/>
          <w:lang w:eastAsia="zh-CN"/>
        </w:rPr>
        <w:t>λ</w:t>
      </w:r>
      <w:r w:rsidRPr="006D6BE5">
        <w:rPr>
          <w:rFonts w:ascii="Calibri" w:eastAsia="Times New Roman" w:hAnsi="Calibri" w:cs="Arial"/>
          <w:lang w:eastAsia="zh-CN"/>
        </w:rPr>
        <w:t xml:space="preserve">ήτων </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α </w:t>
      </w:r>
      <w:r w:rsidRPr="006D6BE5">
        <w:rPr>
          <w:rFonts w:ascii="Calibri" w:eastAsia="Times New Roman" w:hAnsi="Calibri" w:cs="Arial"/>
          <w:spacing w:val="-1"/>
          <w:lang w:eastAsia="zh-CN"/>
        </w:rPr>
        <w:t>γ</w:t>
      </w:r>
      <w:r w:rsidRPr="006D6BE5">
        <w:rPr>
          <w:rFonts w:ascii="Calibri" w:eastAsia="Times New Roman" w:hAnsi="Calibri" w:cs="Arial"/>
          <w:spacing w:val="2"/>
          <w:lang w:eastAsia="zh-CN"/>
        </w:rPr>
        <w:t>ί</w:t>
      </w:r>
      <w:r w:rsidRPr="006D6BE5">
        <w:rPr>
          <w:rFonts w:ascii="Calibri" w:eastAsia="Times New Roman" w:hAnsi="Calibri" w:cs="Arial"/>
          <w:spacing w:val="-1"/>
          <w:lang w:eastAsia="zh-CN"/>
        </w:rPr>
        <w:t>ν</w:t>
      </w:r>
      <w:r w:rsidRPr="006D6BE5">
        <w:rPr>
          <w:rFonts w:ascii="Calibri" w:eastAsia="Times New Roman" w:hAnsi="Calibri" w:cs="Arial"/>
          <w:lang w:eastAsia="zh-CN"/>
        </w:rPr>
        <w:t>ετ</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ι </w:t>
      </w:r>
      <w:r w:rsidRPr="006D6BE5">
        <w:rPr>
          <w:rFonts w:ascii="Calibri" w:eastAsia="Times New Roman" w:hAnsi="Calibri" w:cs="Arial"/>
          <w:spacing w:val="-2"/>
          <w:lang w:eastAsia="zh-CN"/>
        </w:rPr>
        <w:t>σ</w:t>
      </w:r>
      <w:r w:rsidRPr="006D6BE5">
        <w:rPr>
          <w:rFonts w:ascii="Calibri" w:eastAsia="Times New Roman" w:hAnsi="Calibri" w:cs="Arial"/>
          <w:lang w:eastAsia="zh-CN"/>
        </w:rPr>
        <w:t>ε τέτο</w:t>
      </w:r>
      <w:r w:rsidRPr="006D6BE5">
        <w:rPr>
          <w:rFonts w:ascii="Calibri" w:eastAsia="Times New Roman" w:hAnsi="Calibri" w:cs="Arial"/>
          <w:spacing w:val="2"/>
          <w:lang w:eastAsia="zh-CN"/>
        </w:rPr>
        <w:t>ι</w:t>
      </w:r>
      <w:r w:rsidRPr="006D6BE5">
        <w:rPr>
          <w:rFonts w:ascii="Calibri" w:eastAsia="Times New Roman" w:hAnsi="Calibri" w:cs="Arial"/>
          <w:lang w:eastAsia="zh-CN"/>
        </w:rPr>
        <w:t xml:space="preserve">ες </w:t>
      </w:r>
      <w:r w:rsidRPr="006D6BE5">
        <w:rPr>
          <w:rFonts w:ascii="Calibri" w:eastAsia="Times New Roman" w:hAnsi="Calibri" w:cs="Arial"/>
          <w:spacing w:val="1"/>
          <w:lang w:eastAsia="zh-CN"/>
        </w:rPr>
        <w:t>σ</w:t>
      </w:r>
      <w:r w:rsidRPr="006D6BE5">
        <w:rPr>
          <w:rFonts w:ascii="Calibri" w:eastAsia="Times New Roman" w:hAnsi="Calibri" w:cs="Arial"/>
          <w:lang w:eastAsia="zh-CN"/>
        </w:rPr>
        <w:t>υ</w:t>
      </w:r>
      <w:r w:rsidRPr="006D6BE5">
        <w:rPr>
          <w:rFonts w:ascii="Calibri" w:eastAsia="Times New Roman" w:hAnsi="Calibri" w:cs="Arial"/>
          <w:spacing w:val="-1"/>
          <w:lang w:eastAsia="zh-CN"/>
        </w:rPr>
        <w:t>ν</w:t>
      </w:r>
      <w:r w:rsidRPr="006D6BE5">
        <w:rPr>
          <w:rFonts w:ascii="Calibri" w:eastAsia="Times New Roman" w:hAnsi="Calibri" w:cs="Arial"/>
          <w:lang w:eastAsia="zh-CN"/>
        </w:rPr>
        <w:t>θή</w:t>
      </w:r>
      <w:r w:rsidRPr="006D6BE5">
        <w:rPr>
          <w:rFonts w:ascii="Calibri" w:eastAsia="Times New Roman" w:hAnsi="Calibri" w:cs="Arial"/>
          <w:spacing w:val="-1"/>
          <w:lang w:eastAsia="zh-CN"/>
        </w:rPr>
        <w:t>κ</w:t>
      </w:r>
      <w:r w:rsidRPr="006D6BE5">
        <w:rPr>
          <w:rFonts w:ascii="Calibri" w:eastAsia="Times New Roman" w:hAnsi="Calibri" w:cs="Arial"/>
          <w:lang w:eastAsia="zh-CN"/>
        </w:rPr>
        <w:t>ες</w:t>
      </w:r>
      <w:r w:rsidRPr="006D6BE5">
        <w:rPr>
          <w:rFonts w:ascii="Calibri" w:eastAsia="Times New Roman" w:hAnsi="Calibri" w:cs="Arial"/>
          <w:spacing w:val="45"/>
          <w:lang w:eastAsia="zh-CN"/>
        </w:rPr>
        <w:t xml:space="preserve"> </w:t>
      </w:r>
      <w:r w:rsidRPr="006D6BE5">
        <w:rPr>
          <w:rFonts w:ascii="Calibri" w:eastAsia="Times New Roman" w:hAnsi="Calibri" w:cs="Arial"/>
          <w:spacing w:val="-3"/>
          <w:lang w:eastAsia="zh-CN"/>
        </w:rPr>
        <w:t>θ</w:t>
      </w:r>
      <w:r w:rsidRPr="006D6BE5">
        <w:rPr>
          <w:rFonts w:ascii="Calibri" w:eastAsia="Times New Roman" w:hAnsi="Calibri" w:cs="Arial"/>
          <w:lang w:eastAsia="zh-CN"/>
        </w:rPr>
        <w:t>ερμ</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κ</w:t>
      </w:r>
      <w:r w:rsidRPr="006D6BE5">
        <w:rPr>
          <w:rFonts w:ascii="Calibri" w:eastAsia="Times New Roman" w:hAnsi="Calibri" w:cs="Arial"/>
          <w:lang w:eastAsia="zh-CN"/>
        </w:rPr>
        <w:t>ρα</w:t>
      </w:r>
      <w:r w:rsidRPr="006D6BE5">
        <w:rPr>
          <w:rFonts w:ascii="Calibri" w:eastAsia="Times New Roman" w:hAnsi="Calibri" w:cs="Arial"/>
          <w:spacing w:val="-2"/>
          <w:lang w:eastAsia="zh-CN"/>
        </w:rPr>
        <w:t>σ</w:t>
      </w:r>
      <w:r w:rsidRPr="006D6BE5">
        <w:rPr>
          <w:rFonts w:ascii="Calibri" w:eastAsia="Times New Roman" w:hAnsi="Calibri" w:cs="Arial"/>
          <w:spacing w:val="2"/>
          <w:lang w:eastAsia="zh-CN"/>
        </w:rPr>
        <w:t>ί</w:t>
      </w:r>
      <w:r w:rsidRPr="006D6BE5">
        <w:rPr>
          <w:rFonts w:ascii="Calibri" w:eastAsia="Times New Roman" w:hAnsi="Calibri" w:cs="Arial"/>
          <w:lang w:eastAsia="zh-CN"/>
        </w:rPr>
        <w:t>ας</w:t>
      </w:r>
      <w:r w:rsidRPr="006D6BE5">
        <w:rPr>
          <w:rFonts w:ascii="Calibri" w:eastAsia="Times New Roman" w:hAnsi="Calibri" w:cs="Arial"/>
          <w:spacing w:val="45"/>
          <w:lang w:eastAsia="zh-CN"/>
        </w:rPr>
        <w:t xml:space="preserve">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ι</w:t>
      </w:r>
      <w:r w:rsidRPr="006D6BE5">
        <w:rPr>
          <w:rFonts w:ascii="Calibri" w:eastAsia="Times New Roman" w:hAnsi="Calibri" w:cs="Arial"/>
          <w:spacing w:val="46"/>
          <w:lang w:eastAsia="zh-CN"/>
        </w:rPr>
        <w:t xml:space="preserve"> </w:t>
      </w:r>
      <w:r w:rsidRPr="006D6BE5">
        <w:rPr>
          <w:rFonts w:ascii="Calibri" w:eastAsia="Times New Roman" w:hAnsi="Calibri" w:cs="Arial"/>
          <w:spacing w:val="-1"/>
          <w:lang w:eastAsia="zh-CN"/>
        </w:rPr>
        <w:t>π</w:t>
      </w:r>
      <w:r w:rsidRPr="006D6BE5">
        <w:rPr>
          <w:rFonts w:ascii="Calibri" w:eastAsia="Times New Roman" w:hAnsi="Calibri" w:cs="Arial"/>
          <w:spacing w:val="2"/>
          <w:lang w:eastAsia="zh-CN"/>
        </w:rPr>
        <w:t>ί</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σ</w:t>
      </w:r>
      <w:r w:rsidRPr="006D6BE5">
        <w:rPr>
          <w:rFonts w:ascii="Calibri" w:eastAsia="Times New Roman" w:hAnsi="Calibri" w:cs="Arial"/>
          <w:lang w:eastAsia="zh-CN"/>
        </w:rPr>
        <w:t>ης</w:t>
      </w:r>
      <w:r w:rsidRPr="006D6BE5">
        <w:rPr>
          <w:rFonts w:ascii="Calibri" w:eastAsia="Times New Roman" w:hAnsi="Calibri" w:cs="Arial"/>
          <w:spacing w:val="45"/>
          <w:lang w:eastAsia="zh-CN"/>
        </w:rPr>
        <w:t xml:space="preserve"> </w:t>
      </w:r>
      <w:r w:rsidRPr="006D6BE5">
        <w:rPr>
          <w:rFonts w:ascii="Calibri" w:eastAsia="Times New Roman" w:hAnsi="Calibri" w:cs="Arial"/>
          <w:spacing w:val="-1"/>
          <w:lang w:eastAsia="zh-CN"/>
        </w:rPr>
        <w:t>κ</w:t>
      </w:r>
      <w:r w:rsidRPr="006D6BE5">
        <w:rPr>
          <w:rFonts w:ascii="Calibri" w:eastAsia="Times New Roman" w:hAnsi="Calibri" w:cs="Arial"/>
          <w:lang w:eastAsia="zh-CN"/>
        </w:rPr>
        <w:t>αι</w:t>
      </w:r>
      <w:r w:rsidRPr="006D6BE5">
        <w:rPr>
          <w:rFonts w:ascii="Calibri" w:eastAsia="Times New Roman" w:hAnsi="Calibri" w:cs="Arial"/>
          <w:spacing w:val="46"/>
          <w:lang w:eastAsia="zh-CN"/>
        </w:rPr>
        <w:t xml:space="preserve"> </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ι</w:t>
      </w:r>
      <w:r w:rsidRPr="006D6BE5">
        <w:rPr>
          <w:rFonts w:ascii="Calibri" w:eastAsia="Times New Roman" w:hAnsi="Calibri" w:cs="Arial"/>
          <w:lang w:eastAsia="zh-CN"/>
        </w:rPr>
        <w:t>α</w:t>
      </w:r>
      <w:r w:rsidRPr="006D6BE5">
        <w:rPr>
          <w:rFonts w:ascii="Calibri" w:eastAsia="Times New Roman" w:hAnsi="Calibri" w:cs="Arial"/>
          <w:spacing w:val="46"/>
          <w:lang w:eastAsia="zh-CN"/>
        </w:rPr>
        <w:t xml:space="preserve"> </w:t>
      </w:r>
      <w:r w:rsidRPr="006D6BE5">
        <w:rPr>
          <w:rFonts w:ascii="Calibri" w:eastAsia="Times New Roman" w:hAnsi="Calibri" w:cs="Arial"/>
          <w:lang w:eastAsia="zh-CN"/>
        </w:rPr>
        <w:t>τ</w:t>
      </w:r>
      <w:r w:rsidRPr="006D6BE5">
        <w:rPr>
          <w:rFonts w:ascii="Calibri" w:eastAsia="Times New Roman" w:hAnsi="Calibri" w:cs="Arial"/>
          <w:spacing w:val="-3"/>
          <w:lang w:eastAsia="zh-CN"/>
        </w:rPr>
        <w:t>έ</w:t>
      </w:r>
      <w:r w:rsidRPr="006D6BE5">
        <w:rPr>
          <w:rFonts w:ascii="Calibri" w:eastAsia="Times New Roman" w:hAnsi="Calibri" w:cs="Arial"/>
          <w:lang w:eastAsia="zh-CN"/>
        </w:rPr>
        <w:t>τ</w:t>
      </w:r>
      <w:r w:rsidRPr="006D6BE5">
        <w:rPr>
          <w:rFonts w:ascii="Calibri" w:eastAsia="Times New Roman" w:hAnsi="Calibri" w:cs="Arial"/>
          <w:spacing w:val="-3"/>
          <w:lang w:eastAsia="zh-CN"/>
        </w:rPr>
        <w:t>ο</w:t>
      </w:r>
      <w:r w:rsidRPr="006D6BE5">
        <w:rPr>
          <w:rFonts w:ascii="Calibri" w:eastAsia="Times New Roman" w:hAnsi="Calibri" w:cs="Arial"/>
          <w:lang w:eastAsia="zh-CN"/>
        </w:rPr>
        <w:t>ιο</w:t>
      </w:r>
      <w:r w:rsidRPr="006D6BE5">
        <w:rPr>
          <w:rFonts w:ascii="Calibri" w:eastAsia="Times New Roman" w:hAnsi="Calibri" w:cs="Arial"/>
          <w:spacing w:val="46"/>
          <w:lang w:eastAsia="zh-CN"/>
        </w:rPr>
        <w:t xml:space="preserve"> </w:t>
      </w:r>
      <w:r w:rsidRPr="006D6BE5">
        <w:rPr>
          <w:rFonts w:ascii="Calibri" w:eastAsia="Times New Roman" w:hAnsi="Calibri" w:cs="Arial"/>
          <w:lang w:eastAsia="zh-CN"/>
        </w:rPr>
        <w:t>χρο</w:t>
      </w:r>
      <w:r w:rsidRPr="006D6BE5">
        <w:rPr>
          <w:rFonts w:ascii="Calibri" w:eastAsia="Times New Roman" w:hAnsi="Calibri" w:cs="Arial"/>
          <w:spacing w:val="-3"/>
          <w:lang w:eastAsia="zh-CN"/>
        </w:rPr>
        <w:t>ν</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ό δ</w:t>
      </w:r>
      <w:r w:rsidRPr="006D6BE5">
        <w:rPr>
          <w:rFonts w:ascii="Calibri" w:eastAsia="Times New Roman" w:hAnsi="Calibri" w:cs="Arial"/>
          <w:spacing w:val="2"/>
          <w:lang w:eastAsia="zh-CN"/>
        </w:rPr>
        <w:t>ι</w:t>
      </w:r>
      <w:r w:rsidRPr="006D6BE5">
        <w:rPr>
          <w:rFonts w:ascii="Calibri" w:eastAsia="Times New Roman" w:hAnsi="Calibri" w:cs="Arial"/>
          <w:spacing w:val="-2"/>
          <w:lang w:eastAsia="zh-CN"/>
        </w:rPr>
        <w:t>ά</w:t>
      </w:r>
      <w:r w:rsidRPr="006D6BE5">
        <w:rPr>
          <w:rFonts w:ascii="Calibri" w:eastAsia="Times New Roman" w:hAnsi="Calibri" w:cs="Arial"/>
          <w:spacing w:val="1"/>
          <w:lang w:eastAsia="zh-CN"/>
        </w:rPr>
        <w:t>σ</w:t>
      </w:r>
      <w:r w:rsidRPr="006D6BE5">
        <w:rPr>
          <w:rFonts w:ascii="Calibri" w:eastAsia="Times New Roman" w:hAnsi="Calibri" w:cs="Arial"/>
          <w:lang w:eastAsia="zh-CN"/>
        </w:rPr>
        <w:t>τη</w:t>
      </w:r>
      <w:r w:rsidRPr="006D6BE5">
        <w:rPr>
          <w:rFonts w:ascii="Calibri" w:eastAsia="Times New Roman" w:hAnsi="Calibri" w:cs="Arial"/>
          <w:spacing w:val="-2"/>
          <w:lang w:eastAsia="zh-CN"/>
        </w:rPr>
        <w:t>μ</w:t>
      </w:r>
      <w:r w:rsidRPr="006D6BE5">
        <w:rPr>
          <w:rFonts w:ascii="Calibri" w:eastAsia="Times New Roman" w:hAnsi="Calibri" w:cs="Arial"/>
          <w:lang w:eastAsia="zh-CN"/>
        </w:rPr>
        <w:t>α</w:t>
      </w:r>
      <w:r w:rsidRPr="006D6BE5">
        <w:rPr>
          <w:rFonts w:ascii="Calibri" w:eastAsia="Times New Roman" w:hAnsi="Calibri" w:cs="Arial"/>
          <w:spacing w:val="41"/>
          <w:lang w:eastAsia="zh-CN"/>
        </w:rPr>
        <w:t xml:space="preserve"> </w:t>
      </w:r>
      <w:r w:rsidRPr="006D6BE5">
        <w:rPr>
          <w:rFonts w:ascii="Calibri" w:eastAsia="Times New Roman" w:hAnsi="Calibri" w:cs="Arial"/>
          <w:lang w:eastAsia="zh-CN"/>
        </w:rPr>
        <w:t>ώ</w:t>
      </w:r>
      <w:r w:rsidRPr="006D6BE5">
        <w:rPr>
          <w:rFonts w:ascii="Calibri" w:eastAsia="Times New Roman" w:hAnsi="Calibri" w:cs="Arial"/>
          <w:spacing w:val="1"/>
          <w:lang w:eastAsia="zh-CN"/>
        </w:rPr>
        <w:t>σ</w:t>
      </w:r>
      <w:r w:rsidRPr="006D6BE5">
        <w:rPr>
          <w:rFonts w:ascii="Calibri" w:eastAsia="Times New Roman" w:hAnsi="Calibri" w:cs="Arial"/>
          <w:spacing w:val="-2"/>
          <w:lang w:eastAsia="zh-CN"/>
        </w:rPr>
        <w:t>τ</w:t>
      </w:r>
      <w:r w:rsidRPr="006D6BE5">
        <w:rPr>
          <w:rFonts w:ascii="Calibri" w:eastAsia="Times New Roman" w:hAnsi="Calibri" w:cs="Arial"/>
          <w:lang w:eastAsia="zh-CN"/>
        </w:rPr>
        <w:t>ε</w:t>
      </w:r>
      <w:r w:rsidRPr="006D6BE5">
        <w:rPr>
          <w:rFonts w:ascii="Calibri" w:eastAsia="Times New Roman" w:hAnsi="Calibri" w:cs="Arial"/>
          <w:spacing w:val="41"/>
          <w:lang w:eastAsia="zh-CN"/>
        </w:rPr>
        <w:t xml:space="preserve"> </w:t>
      </w:r>
      <w:r w:rsidRPr="006D6BE5">
        <w:rPr>
          <w:rFonts w:ascii="Calibri" w:eastAsia="Times New Roman" w:hAnsi="Calibri" w:cs="Arial"/>
          <w:spacing w:val="-1"/>
          <w:lang w:eastAsia="zh-CN"/>
        </w:rPr>
        <w:t>ν</w:t>
      </w:r>
      <w:r w:rsidRPr="006D6BE5">
        <w:rPr>
          <w:rFonts w:ascii="Calibri" w:eastAsia="Times New Roman" w:hAnsi="Calibri" w:cs="Arial"/>
          <w:lang w:eastAsia="zh-CN"/>
        </w:rPr>
        <w:t>α</w:t>
      </w:r>
      <w:r w:rsidRPr="006D6BE5">
        <w:rPr>
          <w:rFonts w:ascii="Calibri" w:eastAsia="Times New Roman" w:hAnsi="Calibri" w:cs="Arial"/>
          <w:spacing w:val="41"/>
          <w:lang w:eastAsia="zh-CN"/>
        </w:rPr>
        <w:t xml:space="preserve"> </w:t>
      </w:r>
      <w:r w:rsidRPr="006D6BE5">
        <w:rPr>
          <w:rFonts w:ascii="Calibri" w:eastAsia="Times New Roman" w:hAnsi="Calibri" w:cs="Arial"/>
          <w:lang w:eastAsia="zh-CN"/>
        </w:rPr>
        <w:t>εξα</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φ</w:t>
      </w:r>
      <w:r w:rsidRPr="006D6BE5">
        <w:rPr>
          <w:rFonts w:ascii="Calibri" w:eastAsia="Times New Roman" w:hAnsi="Calibri" w:cs="Arial"/>
          <w:lang w:eastAsia="zh-CN"/>
        </w:rPr>
        <w:t>α</w:t>
      </w:r>
      <w:r w:rsidRPr="006D6BE5">
        <w:rPr>
          <w:rFonts w:ascii="Calibri" w:eastAsia="Times New Roman" w:hAnsi="Calibri" w:cs="Arial"/>
          <w:spacing w:val="-3"/>
          <w:lang w:eastAsia="zh-CN"/>
        </w:rPr>
        <w:t>λ</w:t>
      </w:r>
      <w:r w:rsidRPr="006D6BE5">
        <w:rPr>
          <w:rFonts w:ascii="Calibri" w:eastAsia="Times New Roman" w:hAnsi="Calibri" w:cs="Arial"/>
          <w:spacing w:val="2"/>
          <w:lang w:eastAsia="zh-CN"/>
        </w:rPr>
        <w:t>ί</w:t>
      </w:r>
      <w:r w:rsidRPr="006D6BE5">
        <w:rPr>
          <w:rFonts w:ascii="Calibri" w:eastAsia="Times New Roman" w:hAnsi="Calibri" w:cs="Arial"/>
          <w:spacing w:val="1"/>
          <w:lang w:eastAsia="zh-CN"/>
        </w:rPr>
        <w:t>ζ</w:t>
      </w:r>
      <w:r w:rsidRPr="006D6BE5">
        <w:rPr>
          <w:rFonts w:ascii="Calibri" w:eastAsia="Times New Roman" w:hAnsi="Calibri" w:cs="Arial"/>
          <w:lang w:eastAsia="zh-CN"/>
        </w:rPr>
        <w:t>ε</w:t>
      </w:r>
      <w:r w:rsidRPr="006D6BE5">
        <w:rPr>
          <w:rFonts w:ascii="Calibri" w:eastAsia="Times New Roman" w:hAnsi="Calibri" w:cs="Arial"/>
          <w:spacing w:val="-3"/>
          <w:lang w:eastAsia="zh-CN"/>
        </w:rPr>
        <w:t>τ</w:t>
      </w:r>
      <w:r w:rsidRPr="006D6BE5">
        <w:rPr>
          <w:rFonts w:ascii="Calibri" w:eastAsia="Times New Roman" w:hAnsi="Calibri" w:cs="Arial"/>
          <w:spacing w:val="-2"/>
          <w:lang w:eastAsia="zh-CN"/>
        </w:rPr>
        <w:t>α</w:t>
      </w:r>
      <w:r w:rsidRPr="006D6BE5">
        <w:rPr>
          <w:rFonts w:ascii="Calibri" w:eastAsia="Times New Roman" w:hAnsi="Calibri" w:cs="Arial"/>
          <w:lang w:eastAsia="zh-CN"/>
        </w:rPr>
        <w:t>ι</w:t>
      </w:r>
      <w:r w:rsidRPr="006D6BE5">
        <w:rPr>
          <w:rFonts w:ascii="Calibri" w:eastAsia="Times New Roman" w:hAnsi="Calibri" w:cs="Arial"/>
          <w:spacing w:val="41"/>
          <w:lang w:eastAsia="zh-CN"/>
        </w:rPr>
        <w:t xml:space="preserve"> </w:t>
      </w:r>
      <w:r w:rsidRPr="006D6BE5">
        <w:rPr>
          <w:rFonts w:ascii="Calibri" w:eastAsia="Times New Roman" w:hAnsi="Calibri" w:cs="Arial"/>
          <w:lang w:eastAsia="zh-CN"/>
        </w:rPr>
        <w:t>η</w:t>
      </w:r>
      <w:r w:rsidRPr="006D6BE5">
        <w:rPr>
          <w:rFonts w:ascii="Calibri" w:eastAsia="Times New Roman" w:hAnsi="Calibri" w:cs="Arial"/>
          <w:spacing w:val="41"/>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ο</w:t>
      </w:r>
      <w:r w:rsidRPr="006D6BE5">
        <w:rPr>
          <w:rFonts w:ascii="Calibri" w:eastAsia="Times New Roman" w:hAnsi="Calibri" w:cs="Arial"/>
          <w:spacing w:val="-3"/>
          <w:lang w:eastAsia="zh-CN"/>
        </w:rPr>
        <w:t>τ</w:t>
      </w:r>
      <w:r w:rsidRPr="006D6BE5">
        <w:rPr>
          <w:rFonts w:ascii="Calibri" w:eastAsia="Times New Roman" w:hAnsi="Calibri" w:cs="Arial"/>
          <w:lang w:eastAsia="zh-CN"/>
        </w:rPr>
        <w:t>ε</w:t>
      </w:r>
      <w:r w:rsidRPr="006D6BE5">
        <w:rPr>
          <w:rFonts w:ascii="Calibri" w:eastAsia="Times New Roman" w:hAnsi="Calibri" w:cs="Arial"/>
          <w:spacing w:val="-1"/>
          <w:lang w:eastAsia="zh-CN"/>
        </w:rPr>
        <w:t>λ</w:t>
      </w:r>
      <w:r w:rsidRPr="006D6BE5">
        <w:rPr>
          <w:rFonts w:ascii="Calibri" w:eastAsia="Times New Roman" w:hAnsi="Calibri" w:cs="Arial"/>
          <w:lang w:eastAsia="zh-CN"/>
        </w:rPr>
        <w:t>ε</w:t>
      </w:r>
      <w:r w:rsidRPr="006D6BE5">
        <w:rPr>
          <w:rFonts w:ascii="Calibri" w:eastAsia="Times New Roman" w:hAnsi="Calibri" w:cs="Arial"/>
          <w:spacing w:val="1"/>
          <w:lang w:eastAsia="zh-CN"/>
        </w:rPr>
        <w:t>σ</w:t>
      </w:r>
      <w:r w:rsidRPr="006D6BE5">
        <w:rPr>
          <w:rFonts w:ascii="Calibri" w:eastAsia="Times New Roman" w:hAnsi="Calibri" w:cs="Arial"/>
          <w:spacing w:val="-2"/>
          <w:lang w:eastAsia="zh-CN"/>
        </w:rPr>
        <w:t>μ</w:t>
      </w:r>
      <w:r w:rsidRPr="006D6BE5">
        <w:rPr>
          <w:rFonts w:ascii="Calibri" w:eastAsia="Times New Roman" w:hAnsi="Calibri" w:cs="Arial"/>
          <w:lang w:eastAsia="zh-CN"/>
        </w:rPr>
        <w:t>α</w:t>
      </w:r>
      <w:r w:rsidRPr="006D6BE5">
        <w:rPr>
          <w:rFonts w:ascii="Calibri" w:eastAsia="Times New Roman" w:hAnsi="Calibri" w:cs="Arial"/>
          <w:spacing w:val="-3"/>
          <w:lang w:eastAsia="zh-CN"/>
        </w:rPr>
        <w:t>τ</w:t>
      </w:r>
      <w:r w:rsidRPr="006D6BE5">
        <w:rPr>
          <w:rFonts w:ascii="Calibri" w:eastAsia="Times New Roman" w:hAnsi="Calibri" w:cs="Arial"/>
          <w:spacing w:val="2"/>
          <w:lang w:eastAsia="zh-CN"/>
        </w:rPr>
        <w:t>ι</w:t>
      </w:r>
      <w:r w:rsidRPr="006D6BE5">
        <w:rPr>
          <w:rFonts w:ascii="Calibri" w:eastAsia="Times New Roman" w:hAnsi="Calibri" w:cs="Arial"/>
          <w:spacing w:val="-3"/>
          <w:lang w:eastAsia="zh-CN"/>
        </w:rPr>
        <w:t>κ</w:t>
      </w:r>
      <w:r w:rsidRPr="006D6BE5">
        <w:rPr>
          <w:rFonts w:ascii="Calibri" w:eastAsia="Times New Roman" w:hAnsi="Calibri" w:cs="Arial"/>
          <w:lang w:eastAsia="zh-CN"/>
        </w:rPr>
        <w:t>ότητα</w:t>
      </w:r>
      <w:r w:rsidRPr="006D6BE5">
        <w:rPr>
          <w:rFonts w:ascii="Calibri" w:eastAsia="Times New Roman" w:hAnsi="Calibri" w:cs="Arial"/>
          <w:spacing w:val="41"/>
          <w:lang w:eastAsia="zh-CN"/>
        </w:rPr>
        <w:t xml:space="preserve"> </w:t>
      </w:r>
      <w:r w:rsidRPr="006D6BE5">
        <w:rPr>
          <w:rFonts w:ascii="Calibri" w:eastAsia="Times New Roman" w:hAnsi="Calibri" w:cs="Arial"/>
          <w:lang w:eastAsia="zh-CN"/>
        </w:rPr>
        <w:t>της μεθόδ</w:t>
      </w:r>
      <w:r w:rsidRPr="006D6BE5">
        <w:rPr>
          <w:rFonts w:ascii="Calibri" w:eastAsia="Times New Roman" w:hAnsi="Calibri" w:cs="Arial"/>
          <w:spacing w:val="-3"/>
          <w:lang w:eastAsia="zh-CN"/>
        </w:rPr>
        <w:t>ο</w:t>
      </w:r>
      <w:r w:rsidRPr="006D6BE5">
        <w:rPr>
          <w:rFonts w:ascii="Calibri" w:eastAsia="Times New Roman" w:hAnsi="Calibri" w:cs="Arial"/>
          <w:lang w:eastAsia="zh-CN"/>
        </w:rPr>
        <w:t>υ (τε</w:t>
      </w:r>
      <w:r w:rsidRPr="006D6BE5">
        <w:rPr>
          <w:rFonts w:ascii="Calibri" w:eastAsia="Times New Roman" w:hAnsi="Calibri" w:cs="Arial"/>
          <w:spacing w:val="-3"/>
          <w:lang w:eastAsia="zh-CN"/>
        </w:rPr>
        <w:t>λ</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 xml:space="preserve">ό </w:t>
      </w:r>
      <w:r w:rsidRPr="006D6BE5">
        <w:rPr>
          <w:rFonts w:ascii="Calibri" w:eastAsia="Times New Roman" w:hAnsi="Calibri" w:cs="Arial"/>
          <w:spacing w:val="-2"/>
          <w:lang w:eastAsia="zh-CN"/>
        </w:rPr>
        <w:t>μ</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ρ</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β</w:t>
      </w:r>
      <w:r w:rsidRPr="006D6BE5">
        <w:rPr>
          <w:rFonts w:ascii="Calibri" w:eastAsia="Times New Roman" w:hAnsi="Calibri" w:cs="Arial"/>
          <w:spacing w:val="2"/>
          <w:lang w:eastAsia="zh-CN"/>
        </w:rPr>
        <w:t>ι</w:t>
      </w:r>
      <w:r w:rsidRPr="006D6BE5">
        <w:rPr>
          <w:rFonts w:ascii="Calibri" w:eastAsia="Times New Roman" w:hAnsi="Calibri" w:cs="Arial"/>
          <w:lang w:eastAsia="zh-CN"/>
        </w:rPr>
        <w:t>α</w:t>
      </w:r>
      <w:r w:rsidRPr="006D6BE5">
        <w:rPr>
          <w:rFonts w:ascii="Calibri" w:eastAsia="Times New Roman" w:hAnsi="Calibri" w:cs="Arial"/>
          <w:spacing w:val="-1"/>
          <w:lang w:eastAsia="zh-CN"/>
        </w:rPr>
        <w:t>κ</w:t>
      </w:r>
      <w:r w:rsidRPr="006D6BE5">
        <w:rPr>
          <w:rFonts w:ascii="Calibri" w:eastAsia="Times New Roman" w:hAnsi="Calibri" w:cs="Arial"/>
          <w:lang w:eastAsia="zh-CN"/>
        </w:rPr>
        <w:t xml:space="preserve">ό </w:t>
      </w:r>
      <w:r w:rsidRPr="006D6BE5">
        <w:rPr>
          <w:rFonts w:ascii="Calibri" w:eastAsia="Times New Roman" w:hAnsi="Calibri" w:cs="Arial"/>
          <w:spacing w:val="-1"/>
          <w:lang w:eastAsia="zh-CN"/>
        </w:rPr>
        <w:t>φ</w:t>
      </w:r>
      <w:r w:rsidRPr="006D6BE5">
        <w:rPr>
          <w:rFonts w:ascii="Calibri" w:eastAsia="Times New Roman" w:hAnsi="Calibri" w:cs="Arial"/>
          <w:spacing w:val="-3"/>
          <w:lang w:eastAsia="zh-CN"/>
        </w:rPr>
        <w:t>ο</w:t>
      </w:r>
      <w:r w:rsidRPr="006D6BE5">
        <w:rPr>
          <w:rFonts w:ascii="Calibri" w:eastAsia="Times New Roman" w:hAnsi="Calibri" w:cs="Arial"/>
          <w:lang w:eastAsia="zh-CN"/>
        </w:rPr>
        <w:t>ρτ</w:t>
      </w:r>
      <w:r w:rsidRPr="006D6BE5">
        <w:rPr>
          <w:rFonts w:ascii="Calibri" w:eastAsia="Times New Roman" w:hAnsi="Calibri" w:cs="Arial"/>
          <w:spacing w:val="2"/>
          <w:lang w:eastAsia="zh-CN"/>
        </w:rPr>
        <w:t>ί</w:t>
      </w:r>
      <w:r w:rsidRPr="006D6BE5">
        <w:rPr>
          <w:rFonts w:ascii="Calibri" w:eastAsia="Times New Roman" w:hAnsi="Calibri" w:cs="Arial"/>
          <w:lang w:eastAsia="zh-CN"/>
        </w:rPr>
        <w:t xml:space="preserve">ο </w:t>
      </w:r>
      <w:r w:rsidRPr="006D6BE5">
        <w:rPr>
          <w:rFonts w:ascii="Calibri" w:eastAsia="Times New Roman" w:hAnsi="Calibri" w:cs="Arial"/>
          <w:spacing w:val="-1"/>
          <w:lang w:eastAsia="zh-CN"/>
        </w:rPr>
        <w:t>π</w:t>
      </w:r>
      <w:r w:rsidRPr="006D6BE5">
        <w:rPr>
          <w:rFonts w:ascii="Calibri" w:eastAsia="Times New Roman" w:hAnsi="Calibri" w:cs="Arial"/>
          <w:lang w:eastAsia="zh-CN"/>
        </w:rPr>
        <w:t>αρεμ</w:t>
      </w:r>
      <w:r w:rsidRPr="006D6BE5">
        <w:rPr>
          <w:rFonts w:ascii="Calibri" w:eastAsia="Times New Roman" w:hAnsi="Calibri" w:cs="Arial"/>
          <w:spacing w:val="-1"/>
          <w:lang w:eastAsia="zh-CN"/>
        </w:rPr>
        <w:t>φ</w:t>
      </w:r>
      <w:r w:rsidRPr="006D6BE5">
        <w:rPr>
          <w:rFonts w:ascii="Calibri" w:eastAsia="Times New Roman" w:hAnsi="Calibri" w:cs="Arial"/>
          <w:lang w:eastAsia="zh-CN"/>
        </w:rPr>
        <w:t>ε</w:t>
      </w:r>
      <w:r w:rsidRPr="006D6BE5">
        <w:rPr>
          <w:rFonts w:ascii="Calibri" w:eastAsia="Times New Roman" w:hAnsi="Calibri" w:cs="Arial"/>
          <w:spacing w:val="-3"/>
          <w:lang w:eastAsia="zh-CN"/>
        </w:rPr>
        <w:t>ρ</w:t>
      </w:r>
      <w:r w:rsidRPr="006D6BE5">
        <w:rPr>
          <w:rFonts w:ascii="Calibri" w:eastAsia="Times New Roman" w:hAnsi="Calibri" w:cs="Arial"/>
          <w:lang w:eastAsia="zh-CN"/>
        </w:rPr>
        <w:t>ές με αυ</w:t>
      </w:r>
      <w:r w:rsidRPr="006D6BE5">
        <w:rPr>
          <w:rFonts w:ascii="Calibri" w:eastAsia="Times New Roman" w:hAnsi="Calibri" w:cs="Arial"/>
          <w:spacing w:val="-3"/>
          <w:lang w:eastAsia="zh-CN"/>
        </w:rPr>
        <w:t>τό</w:t>
      </w:r>
      <w:r w:rsidRPr="006D6BE5">
        <w:rPr>
          <w:rFonts w:ascii="Calibri" w:eastAsia="Times New Roman" w:hAnsi="Calibri" w:cs="Arial"/>
          <w:lang w:eastAsia="zh-CN"/>
        </w:rPr>
        <w:t xml:space="preserve"> των ο</w:t>
      </w:r>
      <w:r w:rsidRPr="006D6BE5">
        <w:rPr>
          <w:rFonts w:ascii="Calibri" w:eastAsia="Times New Roman" w:hAnsi="Calibri" w:cs="Arial"/>
          <w:spacing w:val="2"/>
          <w:lang w:eastAsia="zh-CN"/>
        </w:rPr>
        <w:t>ι</w:t>
      </w:r>
      <w:r w:rsidRPr="006D6BE5">
        <w:rPr>
          <w:rFonts w:ascii="Calibri" w:eastAsia="Times New Roman" w:hAnsi="Calibri" w:cs="Arial"/>
          <w:spacing w:val="-3"/>
          <w:lang w:eastAsia="zh-CN"/>
        </w:rPr>
        <w:t>κ</w:t>
      </w:r>
      <w:r w:rsidRPr="006D6BE5">
        <w:rPr>
          <w:rFonts w:ascii="Calibri" w:eastAsia="Times New Roman" w:hAnsi="Calibri" w:cs="Arial"/>
          <w:lang w:eastAsia="zh-CN"/>
        </w:rPr>
        <w:t>ια</w:t>
      </w:r>
      <w:r w:rsidRPr="006D6BE5">
        <w:rPr>
          <w:rFonts w:ascii="Calibri" w:eastAsia="Times New Roman" w:hAnsi="Calibri" w:cs="Arial"/>
          <w:spacing w:val="-1"/>
          <w:lang w:eastAsia="zh-CN"/>
        </w:rPr>
        <w:t>κ</w:t>
      </w:r>
      <w:r w:rsidRPr="006D6BE5">
        <w:rPr>
          <w:rFonts w:ascii="Calibri" w:eastAsia="Times New Roman" w:hAnsi="Calibri" w:cs="Arial"/>
          <w:lang w:eastAsia="zh-CN"/>
        </w:rPr>
        <w:t>ών α</w:t>
      </w:r>
      <w:r w:rsidRPr="006D6BE5">
        <w:rPr>
          <w:rFonts w:ascii="Calibri" w:eastAsia="Times New Roman" w:hAnsi="Calibri" w:cs="Arial"/>
          <w:spacing w:val="-1"/>
          <w:lang w:eastAsia="zh-CN"/>
        </w:rPr>
        <w:t>π</w:t>
      </w:r>
      <w:r w:rsidRPr="006D6BE5">
        <w:rPr>
          <w:rFonts w:ascii="Calibri" w:eastAsia="Times New Roman" w:hAnsi="Calibri" w:cs="Arial"/>
          <w:lang w:eastAsia="zh-CN"/>
        </w:rPr>
        <w:t>ο</w:t>
      </w:r>
      <w:r w:rsidRPr="006D6BE5">
        <w:rPr>
          <w:rFonts w:ascii="Calibri" w:eastAsia="Times New Roman" w:hAnsi="Calibri" w:cs="Arial"/>
          <w:spacing w:val="1"/>
          <w:lang w:eastAsia="zh-CN"/>
        </w:rPr>
        <w:t>β</w:t>
      </w:r>
      <w:r w:rsidRPr="006D6BE5">
        <w:rPr>
          <w:rFonts w:ascii="Calibri" w:eastAsia="Times New Roman" w:hAnsi="Calibri" w:cs="Arial"/>
          <w:spacing w:val="-1"/>
          <w:lang w:eastAsia="zh-CN"/>
        </w:rPr>
        <w:t>λ</w:t>
      </w:r>
      <w:r w:rsidRPr="006D6BE5">
        <w:rPr>
          <w:rFonts w:ascii="Calibri" w:eastAsia="Times New Roman" w:hAnsi="Calibri" w:cs="Arial"/>
          <w:lang w:eastAsia="zh-CN"/>
        </w:rPr>
        <w:t>ήτω</w:t>
      </w:r>
      <w:r w:rsidRPr="006D6BE5">
        <w:rPr>
          <w:rFonts w:ascii="Calibri" w:eastAsia="Times New Roman" w:hAnsi="Calibri" w:cs="Arial"/>
          <w:spacing w:val="-1"/>
          <w:lang w:eastAsia="zh-CN"/>
        </w:rPr>
        <w:t>ν</w:t>
      </w:r>
      <w:r w:rsidRPr="006D6BE5">
        <w:rPr>
          <w:rFonts w:ascii="Calibri" w:eastAsia="Times New Roman" w:hAnsi="Calibri" w:cs="Arial"/>
          <w:spacing w:val="-3"/>
          <w:lang w:eastAsia="zh-CN"/>
        </w:rPr>
        <w:t>)</w:t>
      </w:r>
      <w:r w:rsidRPr="006D6BE5">
        <w:rPr>
          <w:rFonts w:ascii="Calibri" w:eastAsia="Times New Roman" w:hAnsi="Calibri" w:cs="Arial"/>
          <w:lang w:eastAsia="zh-CN"/>
        </w:rPr>
        <w:t>.</w:t>
      </w:r>
    </w:p>
    <w:p w:rsidR="006D6BE5" w:rsidRPr="006D6BE5" w:rsidRDefault="006D6BE5" w:rsidP="006D6BE5">
      <w:pPr>
        <w:tabs>
          <w:tab w:val="left" w:pos="1120"/>
          <w:tab w:val="left" w:pos="2100"/>
          <w:tab w:val="left" w:pos="2500"/>
          <w:tab w:val="left" w:pos="3120"/>
          <w:tab w:val="left" w:pos="3400"/>
          <w:tab w:val="left" w:pos="3700"/>
          <w:tab w:val="left" w:pos="3960"/>
          <w:tab w:val="left" w:pos="4140"/>
          <w:tab w:val="left" w:pos="4440"/>
          <w:tab w:val="left" w:pos="5080"/>
          <w:tab w:val="left" w:pos="5640"/>
          <w:tab w:val="left" w:pos="6340"/>
          <w:tab w:val="left" w:pos="6760"/>
          <w:tab w:val="left" w:pos="7480"/>
          <w:tab w:val="left" w:pos="7620"/>
          <w:tab w:val="left" w:pos="8640"/>
        </w:tabs>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5</w:t>
      </w:r>
      <w:r w:rsidRPr="006D6BE5">
        <w:rPr>
          <w:rFonts w:ascii="Calibri" w:eastAsia="Times New Roman" w:hAnsi="Calibri" w:cs="Arial"/>
          <w:lang w:eastAsia="zh-CN"/>
        </w:rPr>
        <w:t>.</w:t>
      </w:r>
      <w:r w:rsidRPr="006D6BE5">
        <w:rPr>
          <w:rFonts w:ascii="Calibri" w:eastAsia="Times New Roman" w:hAnsi="Calibri" w:cs="Arial"/>
          <w:spacing w:val="52"/>
          <w:lang w:eastAsia="zh-CN"/>
        </w:rPr>
        <w:t xml:space="preserve"> </w:t>
      </w:r>
      <w:r w:rsidRPr="006D6BE5">
        <w:rPr>
          <w:rFonts w:ascii="Calibri" w:eastAsia="Times New Roman" w:hAnsi="Calibri" w:cs="Arial"/>
          <w:lang w:eastAsia="zh-CN"/>
        </w:rPr>
        <w:t>Τα ό</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lang w:eastAsia="zh-CN"/>
        </w:rPr>
        <w:t>ια ε</w:t>
      </w:r>
      <w:r w:rsidRPr="006D6BE5">
        <w:rPr>
          <w:rFonts w:ascii="Calibri" w:eastAsia="Times New Roman" w:hAnsi="Calibri" w:cs="Arial"/>
          <w:spacing w:val="-3"/>
          <w:lang w:eastAsia="zh-CN"/>
        </w:rPr>
        <w:t>κ</w:t>
      </w:r>
      <w:r w:rsidRPr="006D6BE5">
        <w:rPr>
          <w:rFonts w:ascii="Calibri" w:eastAsia="Times New Roman" w:hAnsi="Calibri" w:cs="Arial"/>
          <w:spacing w:val="1"/>
          <w:lang w:eastAsia="zh-CN"/>
        </w:rPr>
        <w:t>π</w:t>
      </w:r>
      <w:r w:rsidRPr="006D6BE5">
        <w:rPr>
          <w:rFonts w:ascii="Calibri" w:eastAsia="Times New Roman" w:hAnsi="Calibri" w:cs="Arial"/>
          <w:lang w:eastAsia="zh-CN"/>
        </w:rPr>
        <w:t>ε</w:t>
      </w:r>
      <w:r w:rsidRPr="006D6BE5">
        <w:rPr>
          <w:rFonts w:ascii="Calibri" w:eastAsia="Times New Roman" w:hAnsi="Calibri" w:cs="Arial"/>
          <w:spacing w:val="-2"/>
          <w:lang w:eastAsia="zh-CN"/>
        </w:rPr>
        <w:t>μ</w:t>
      </w:r>
      <w:r w:rsidRPr="006D6BE5">
        <w:rPr>
          <w:rFonts w:ascii="Calibri" w:eastAsia="Times New Roman" w:hAnsi="Calibri" w:cs="Arial"/>
          <w:spacing w:val="1"/>
          <w:lang w:eastAsia="zh-CN"/>
        </w:rPr>
        <w:t>π</w:t>
      </w:r>
      <w:r w:rsidRPr="006D6BE5">
        <w:rPr>
          <w:rFonts w:ascii="Calibri" w:eastAsia="Times New Roman" w:hAnsi="Calibri" w:cs="Arial"/>
          <w:lang w:eastAsia="zh-CN"/>
        </w:rPr>
        <w:t>όμε</w:t>
      </w:r>
      <w:r w:rsidRPr="006D6BE5">
        <w:rPr>
          <w:rFonts w:ascii="Calibri" w:eastAsia="Times New Roman" w:hAnsi="Calibri" w:cs="Arial"/>
          <w:spacing w:val="-3"/>
          <w:lang w:eastAsia="zh-CN"/>
        </w:rPr>
        <w:t>ν</w:t>
      </w:r>
      <w:r w:rsidRPr="006D6BE5">
        <w:rPr>
          <w:rFonts w:ascii="Calibri" w:eastAsia="Times New Roman" w:hAnsi="Calibri" w:cs="Arial"/>
          <w:lang w:eastAsia="zh-CN"/>
        </w:rPr>
        <w:t>α αέ</w:t>
      </w:r>
      <w:r w:rsidRPr="006D6BE5">
        <w:rPr>
          <w:rFonts w:ascii="Calibri" w:eastAsia="Times New Roman" w:hAnsi="Calibri" w:cs="Arial"/>
          <w:spacing w:val="-3"/>
          <w:lang w:eastAsia="zh-CN"/>
        </w:rPr>
        <w:t>ρ</w:t>
      </w:r>
      <w:r w:rsidRPr="006D6BE5">
        <w:rPr>
          <w:rFonts w:ascii="Calibri" w:eastAsia="Times New Roman" w:hAnsi="Calibri" w:cs="Arial"/>
          <w:lang w:eastAsia="zh-CN"/>
        </w:rPr>
        <w:t xml:space="preserve">ια </w:t>
      </w:r>
      <w:r w:rsidRPr="006D6BE5">
        <w:rPr>
          <w:rFonts w:ascii="Calibri" w:eastAsia="Times New Roman" w:hAnsi="Calibri" w:cs="Arial"/>
          <w:spacing w:val="-3"/>
          <w:lang w:eastAsia="zh-CN"/>
        </w:rPr>
        <w:t>κ</w:t>
      </w:r>
      <w:r w:rsidRPr="006D6BE5">
        <w:rPr>
          <w:rFonts w:ascii="Calibri" w:eastAsia="Times New Roman" w:hAnsi="Calibri" w:cs="Arial"/>
          <w:lang w:eastAsia="zh-CN"/>
        </w:rPr>
        <w:t xml:space="preserve">αι </w:t>
      </w:r>
      <w:r w:rsidRPr="006D6BE5">
        <w:rPr>
          <w:rFonts w:ascii="Calibri" w:eastAsia="Times New Roman" w:hAnsi="Calibri" w:cs="Arial"/>
          <w:spacing w:val="1"/>
          <w:lang w:eastAsia="zh-CN"/>
        </w:rPr>
        <w:t>π</w:t>
      </w:r>
      <w:r w:rsidRPr="006D6BE5">
        <w:rPr>
          <w:rFonts w:ascii="Calibri" w:eastAsia="Times New Roman" w:hAnsi="Calibri" w:cs="Arial"/>
          <w:lang w:eastAsia="zh-CN"/>
        </w:rPr>
        <w:t>α</w:t>
      </w:r>
      <w:r w:rsidRPr="006D6BE5">
        <w:rPr>
          <w:rFonts w:ascii="Calibri" w:eastAsia="Times New Roman" w:hAnsi="Calibri" w:cs="Arial"/>
          <w:spacing w:val="-3"/>
          <w:lang w:eastAsia="zh-CN"/>
        </w:rPr>
        <w:t>ρ</w:t>
      </w:r>
      <w:r w:rsidRPr="006D6BE5">
        <w:rPr>
          <w:rFonts w:ascii="Calibri" w:eastAsia="Times New Roman" w:hAnsi="Calibri" w:cs="Arial"/>
          <w:lang w:eastAsia="zh-CN"/>
        </w:rPr>
        <w:t>α</w:t>
      </w:r>
      <w:r w:rsidRPr="006D6BE5">
        <w:rPr>
          <w:rFonts w:ascii="Calibri" w:eastAsia="Times New Roman" w:hAnsi="Calibri" w:cs="Arial"/>
          <w:spacing w:val="-1"/>
          <w:lang w:eastAsia="zh-CN"/>
        </w:rPr>
        <w:t>γ</w:t>
      </w:r>
      <w:r w:rsidRPr="006D6BE5">
        <w:rPr>
          <w:rFonts w:ascii="Calibri" w:eastAsia="Times New Roman" w:hAnsi="Calibri" w:cs="Arial"/>
          <w:lang w:eastAsia="zh-CN"/>
        </w:rPr>
        <w:t>όμε</w:t>
      </w:r>
      <w:r w:rsidRPr="006D6BE5">
        <w:rPr>
          <w:rFonts w:ascii="Calibri" w:eastAsia="Times New Roman" w:hAnsi="Calibri" w:cs="Arial"/>
          <w:spacing w:val="-3"/>
          <w:lang w:eastAsia="zh-CN"/>
        </w:rPr>
        <w:t>ν</w:t>
      </w:r>
      <w:r w:rsidRPr="006D6BE5">
        <w:rPr>
          <w:rFonts w:ascii="Calibri" w:eastAsia="Times New Roman" w:hAnsi="Calibri" w:cs="Arial"/>
          <w:lang w:eastAsia="zh-CN"/>
        </w:rPr>
        <w:t>α υ</w:t>
      </w:r>
      <w:r w:rsidRPr="006D6BE5">
        <w:rPr>
          <w:rFonts w:ascii="Calibri" w:eastAsia="Times New Roman" w:hAnsi="Calibri" w:cs="Arial"/>
          <w:spacing w:val="-1"/>
          <w:lang w:eastAsia="zh-CN"/>
        </w:rPr>
        <w:t>γ</w:t>
      </w:r>
      <w:r w:rsidRPr="006D6BE5">
        <w:rPr>
          <w:rFonts w:ascii="Calibri" w:eastAsia="Times New Roman" w:hAnsi="Calibri" w:cs="Arial"/>
          <w:lang w:eastAsia="zh-CN"/>
        </w:rPr>
        <w:t xml:space="preserve">ρά, αν </w:t>
      </w:r>
      <w:r w:rsidRPr="006D6BE5">
        <w:rPr>
          <w:rFonts w:ascii="Calibri" w:eastAsia="Times New Roman" w:hAnsi="Calibri" w:cs="Arial"/>
          <w:spacing w:val="1"/>
          <w:lang w:eastAsia="zh-CN"/>
        </w:rPr>
        <w:t>π</w:t>
      </w:r>
      <w:r w:rsidRPr="006D6BE5">
        <w:rPr>
          <w:rFonts w:ascii="Calibri" w:eastAsia="Times New Roman" w:hAnsi="Calibri" w:cs="Arial"/>
          <w:lang w:eastAsia="zh-CN"/>
        </w:rPr>
        <w:t>ρο</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ύ</w:t>
      </w:r>
      <w:r w:rsidRPr="006D6BE5">
        <w:rPr>
          <w:rFonts w:ascii="Calibri" w:eastAsia="Times New Roman" w:hAnsi="Calibri" w:cs="Arial"/>
          <w:spacing w:val="1"/>
          <w:lang w:eastAsia="zh-CN"/>
        </w:rPr>
        <w:t>π</w:t>
      </w:r>
      <w:r w:rsidRPr="006D6BE5">
        <w:rPr>
          <w:rFonts w:ascii="Calibri" w:eastAsia="Times New Roman" w:hAnsi="Calibri" w:cs="Arial"/>
          <w:lang w:eastAsia="zh-CN"/>
        </w:rPr>
        <w:t>του</w:t>
      </w:r>
      <w:r w:rsidRPr="006D6BE5">
        <w:rPr>
          <w:rFonts w:ascii="Calibri" w:eastAsia="Times New Roman" w:hAnsi="Calibri" w:cs="Arial"/>
          <w:spacing w:val="-3"/>
          <w:lang w:eastAsia="zh-CN"/>
        </w:rPr>
        <w:t>ν</w:t>
      </w:r>
      <w:r w:rsidRPr="006D6BE5">
        <w:rPr>
          <w:rFonts w:ascii="Calibri" w:eastAsia="Times New Roman" w:hAnsi="Calibri" w:cs="Arial"/>
          <w:lang w:eastAsia="zh-CN"/>
        </w:rPr>
        <w:t xml:space="preserve">,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τά τη </w:t>
      </w:r>
      <w:r w:rsidRPr="006D6BE5">
        <w:rPr>
          <w:rFonts w:ascii="Calibri" w:eastAsia="Times New Roman" w:hAnsi="Calibri" w:cs="Arial"/>
          <w:spacing w:val="-3"/>
          <w:lang w:eastAsia="zh-CN"/>
        </w:rPr>
        <w:t>δ</w:t>
      </w:r>
      <w:r w:rsidRPr="006D6BE5">
        <w:rPr>
          <w:rFonts w:ascii="Calibri" w:eastAsia="Times New Roman" w:hAnsi="Calibri" w:cs="Arial"/>
          <w:spacing w:val="2"/>
          <w:lang w:eastAsia="zh-CN"/>
        </w:rPr>
        <w:t>ι</w:t>
      </w:r>
      <w:r w:rsidRPr="006D6BE5">
        <w:rPr>
          <w:rFonts w:ascii="Calibri" w:eastAsia="Times New Roman" w:hAnsi="Calibri" w:cs="Arial"/>
          <w:spacing w:val="-2"/>
          <w:lang w:eastAsia="zh-CN"/>
        </w:rPr>
        <w:t>α</w:t>
      </w:r>
      <w:r w:rsidRPr="006D6BE5">
        <w:rPr>
          <w:rFonts w:ascii="Calibri" w:eastAsia="Times New Roman" w:hAnsi="Calibri" w:cs="Arial"/>
          <w:spacing w:val="-3"/>
          <w:lang w:eastAsia="zh-CN"/>
        </w:rPr>
        <w:t>δ</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α</w:t>
      </w:r>
      <w:r w:rsidRPr="006D6BE5">
        <w:rPr>
          <w:rFonts w:ascii="Calibri" w:eastAsia="Times New Roman" w:hAnsi="Calibri" w:cs="Arial"/>
          <w:spacing w:val="-2"/>
          <w:lang w:eastAsia="zh-CN"/>
        </w:rPr>
        <w:t>σ</w:t>
      </w:r>
      <w:r w:rsidRPr="006D6BE5">
        <w:rPr>
          <w:rFonts w:ascii="Calibri" w:eastAsia="Times New Roman" w:hAnsi="Calibri" w:cs="Arial"/>
          <w:lang w:eastAsia="zh-CN"/>
        </w:rPr>
        <w:t xml:space="preserve">ία της </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ο</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τε</w:t>
      </w:r>
      <w:r w:rsidRPr="006D6BE5">
        <w:rPr>
          <w:rFonts w:ascii="Calibri" w:eastAsia="Times New Roman" w:hAnsi="Calibri" w:cs="Arial"/>
          <w:spacing w:val="2"/>
          <w:lang w:eastAsia="zh-CN"/>
        </w:rPr>
        <w:t>ί</w:t>
      </w:r>
      <w:r w:rsidRPr="006D6BE5">
        <w:rPr>
          <w:rFonts w:ascii="Calibri" w:eastAsia="Times New Roman" w:hAnsi="Calibri" w:cs="Arial"/>
          <w:spacing w:val="-3"/>
          <w:lang w:eastAsia="zh-CN"/>
        </w:rPr>
        <w:t>ρ</w:t>
      </w:r>
      <w:r w:rsidRPr="006D6BE5">
        <w:rPr>
          <w:rFonts w:ascii="Calibri" w:eastAsia="Times New Roman" w:hAnsi="Calibri" w:cs="Arial"/>
          <w:lang w:eastAsia="zh-CN"/>
        </w:rPr>
        <w:t>ω</w:t>
      </w:r>
      <w:r w:rsidRPr="006D6BE5">
        <w:rPr>
          <w:rFonts w:ascii="Calibri" w:eastAsia="Times New Roman" w:hAnsi="Calibri" w:cs="Arial"/>
          <w:spacing w:val="1"/>
          <w:lang w:eastAsia="zh-CN"/>
        </w:rPr>
        <w:t>σ</w:t>
      </w:r>
      <w:r w:rsidRPr="006D6BE5">
        <w:rPr>
          <w:rFonts w:ascii="Calibri" w:eastAsia="Times New Roman" w:hAnsi="Calibri" w:cs="Arial"/>
          <w:lang w:eastAsia="zh-CN"/>
        </w:rPr>
        <w:t>η</w:t>
      </w:r>
      <w:r w:rsidRPr="006D6BE5">
        <w:rPr>
          <w:rFonts w:ascii="Calibri" w:eastAsia="Times New Roman" w:hAnsi="Calibri" w:cs="Arial"/>
          <w:spacing w:val="-1"/>
          <w:lang w:eastAsia="zh-CN"/>
        </w:rPr>
        <w:t>ς</w:t>
      </w:r>
      <w:r w:rsidRPr="006D6BE5">
        <w:rPr>
          <w:rFonts w:ascii="Calibri" w:eastAsia="Times New Roman" w:hAnsi="Calibri" w:cs="Arial"/>
          <w:lang w:eastAsia="zh-CN"/>
        </w:rPr>
        <w:t xml:space="preserve">, </w:t>
      </w:r>
      <w:r w:rsidRPr="006D6BE5">
        <w:rPr>
          <w:rFonts w:ascii="Calibri" w:eastAsia="Times New Roman" w:hAnsi="Calibri" w:cs="Arial"/>
          <w:spacing w:val="-3"/>
          <w:lang w:eastAsia="zh-CN"/>
        </w:rPr>
        <w:t>ν</w:t>
      </w:r>
      <w:r w:rsidRPr="006D6BE5">
        <w:rPr>
          <w:rFonts w:ascii="Calibri" w:eastAsia="Times New Roman" w:hAnsi="Calibri" w:cs="Arial"/>
          <w:lang w:eastAsia="zh-CN"/>
        </w:rPr>
        <w:t>α α</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lang w:eastAsia="zh-CN"/>
        </w:rPr>
        <w:t>μα</w:t>
      </w:r>
      <w:r w:rsidRPr="006D6BE5">
        <w:rPr>
          <w:rFonts w:ascii="Calibri" w:eastAsia="Times New Roman" w:hAnsi="Calibri" w:cs="Arial"/>
          <w:spacing w:val="-1"/>
          <w:lang w:eastAsia="zh-CN"/>
        </w:rPr>
        <w:t>κ</w:t>
      </w:r>
      <w:r w:rsidRPr="006D6BE5">
        <w:rPr>
          <w:rFonts w:ascii="Calibri" w:eastAsia="Times New Roman" w:hAnsi="Calibri" w:cs="Arial"/>
          <w:lang w:eastAsia="zh-CN"/>
        </w:rPr>
        <w:t>ρύ</w:t>
      </w:r>
      <w:r w:rsidRPr="006D6BE5">
        <w:rPr>
          <w:rFonts w:ascii="Calibri" w:eastAsia="Times New Roman" w:hAnsi="Calibri" w:cs="Arial"/>
          <w:spacing w:val="-1"/>
          <w:lang w:eastAsia="zh-CN"/>
        </w:rPr>
        <w:t>ν</w:t>
      </w:r>
      <w:r w:rsidRPr="006D6BE5">
        <w:rPr>
          <w:rFonts w:ascii="Calibri" w:eastAsia="Times New Roman" w:hAnsi="Calibri" w:cs="Arial"/>
          <w:lang w:eastAsia="zh-CN"/>
        </w:rPr>
        <w:t>ο</w:t>
      </w:r>
      <w:r w:rsidRPr="006D6BE5">
        <w:rPr>
          <w:rFonts w:ascii="Calibri" w:eastAsia="Times New Roman" w:hAnsi="Calibri" w:cs="Arial"/>
          <w:spacing w:val="-1"/>
          <w:lang w:eastAsia="zh-CN"/>
        </w:rPr>
        <w:t>ν</w:t>
      </w:r>
      <w:r w:rsidRPr="006D6BE5">
        <w:rPr>
          <w:rFonts w:ascii="Calibri" w:eastAsia="Times New Roman" w:hAnsi="Calibri" w:cs="Arial"/>
          <w:spacing w:val="-3"/>
          <w:lang w:eastAsia="zh-CN"/>
        </w:rPr>
        <w:t>τ</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ι ή  </w:t>
      </w:r>
      <w:r w:rsidRPr="006D6BE5">
        <w:rPr>
          <w:rFonts w:ascii="Calibri" w:eastAsia="Times New Roman" w:hAnsi="Calibri" w:cs="Arial"/>
          <w:spacing w:val="-1"/>
          <w:lang w:eastAsia="zh-CN"/>
        </w:rPr>
        <w:t>ν</w:t>
      </w:r>
      <w:r w:rsidRPr="006D6BE5">
        <w:rPr>
          <w:rFonts w:ascii="Calibri" w:eastAsia="Times New Roman" w:hAnsi="Calibri" w:cs="Arial"/>
          <w:lang w:eastAsia="zh-CN"/>
        </w:rPr>
        <w:t>α υ</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β</w:t>
      </w:r>
      <w:r w:rsidRPr="006D6BE5">
        <w:rPr>
          <w:rFonts w:ascii="Calibri" w:eastAsia="Times New Roman" w:hAnsi="Calibri" w:cs="Arial"/>
          <w:lang w:eastAsia="zh-CN"/>
        </w:rPr>
        <w:t>ά</w:t>
      </w:r>
      <w:r w:rsidRPr="006D6BE5">
        <w:rPr>
          <w:rFonts w:ascii="Calibri" w:eastAsia="Times New Roman" w:hAnsi="Calibri" w:cs="Arial"/>
          <w:spacing w:val="-1"/>
          <w:lang w:eastAsia="zh-CN"/>
        </w:rPr>
        <w:t>λλ</w:t>
      </w:r>
      <w:r w:rsidRPr="006D6BE5">
        <w:rPr>
          <w:rFonts w:ascii="Calibri" w:eastAsia="Times New Roman" w:hAnsi="Calibri" w:cs="Arial"/>
          <w:lang w:eastAsia="zh-CN"/>
        </w:rPr>
        <w:t>ο</w:t>
      </w:r>
      <w:r w:rsidRPr="006D6BE5">
        <w:rPr>
          <w:rFonts w:ascii="Calibri" w:eastAsia="Times New Roman" w:hAnsi="Calibri" w:cs="Arial"/>
          <w:spacing w:val="-1"/>
          <w:lang w:eastAsia="zh-CN"/>
        </w:rPr>
        <w:t>ν</w:t>
      </w:r>
      <w:r w:rsidRPr="006D6BE5">
        <w:rPr>
          <w:rFonts w:ascii="Calibri" w:eastAsia="Times New Roman" w:hAnsi="Calibri" w:cs="Arial"/>
          <w:lang w:eastAsia="zh-CN"/>
        </w:rPr>
        <w:t>τ</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ι </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ε </w:t>
      </w:r>
      <w:r w:rsidRPr="006D6BE5">
        <w:rPr>
          <w:rFonts w:ascii="Calibri" w:eastAsia="Times New Roman" w:hAnsi="Calibri" w:cs="Arial"/>
          <w:spacing w:val="-1"/>
          <w:lang w:eastAsia="zh-CN"/>
        </w:rPr>
        <w:t>κ</w:t>
      </w:r>
      <w:r w:rsidRPr="006D6BE5">
        <w:rPr>
          <w:rFonts w:ascii="Calibri" w:eastAsia="Times New Roman" w:hAnsi="Calibri" w:cs="Arial"/>
          <w:lang w:eastAsia="zh-CN"/>
        </w:rPr>
        <w:t>ατά</w:t>
      </w:r>
      <w:r w:rsidRPr="006D6BE5">
        <w:rPr>
          <w:rFonts w:ascii="Calibri" w:eastAsia="Times New Roman" w:hAnsi="Calibri" w:cs="Arial"/>
          <w:spacing w:val="-1"/>
          <w:lang w:eastAsia="zh-CN"/>
        </w:rPr>
        <w:t>λλ</w:t>
      </w:r>
      <w:r w:rsidRPr="006D6BE5">
        <w:rPr>
          <w:rFonts w:ascii="Calibri" w:eastAsia="Times New Roman" w:hAnsi="Calibri" w:cs="Arial"/>
          <w:lang w:eastAsia="zh-CN"/>
        </w:rPr>
        <w:t>η</w:t>
      </w:r>
      <w:r w:rsidRPr="006D6BE5">
        <w:rPr>
          <w:rFonts w:ascii="Calibri" w:eastAsia="Times New Roman" w:hAnsi="Calibri" w:cs="Arial"/>
          <w:spacing w:val="-1"/>
          <w:lang w:eastAsia="zh-CN"/>
        </w:rPr>
        <w:t>λη</w:t>
      </w:r>
      <w:r w:rsidRPr="006D6BE5">
        <w:rPr>
          <w:rFonts w:ascii="Calibri" w:eastAsia="Times New Roman" w:hAnsi="Calibri" w:cs="Arial"/>
          <w:lang w:eastAsia="zh-CN"/>
        </w:rPr>
        <w:t xml:space="preserve"> ε</w:t>
      </w:r>
      <w:r w:rsidRPr="006D6BE5">
        <w:rPr>
          <w:rFonts w:ascii="Calibri" w:eastAsia="Times New Roman" w:hAnsi="Calibri" w:cs="Arial"/>
          <w:spacing w:val="1"/>
          <w:lang w:eastAsia="zh-CN"/>
        </w:rPr>
        <w:t>π</w:t>
      </w:r>
      <w:r w:rsidRPr="006D6BE5">
        <w:rPr>
          <w:rFonts w:ascii="Calibri" w:eastAsia="Times New Roman" w:hAnsi="Calibri" w:cs="Arial"/>
          <w:lang w:eastAsia="zh-CN"/>
        </w:rPr>
        <w:t>ε</w:t>
      </w:r>
      <w:r w:rsidRPr="006D6BE5">
        <w:rPr>
          <w:rFonts w:ascii="Calibri" w:eastAsia="Times New Roman" w:hAnsi="Calibri" w:cs="Arial"/>
          <w:spacing w:val="-2"/>
          <w:lang w:eastAsia="zh-CN"/>
        </w:rPr>
        <w:t>ξ</w:t>
      </w:r>
      <w:r w:rsidRPr="006D6BE5">
        <w:rPr>
          <w:rFonts w:ascii="Calibri" w:eastAsia="Times New Roman" w:hAnsi="Calibri" w:cs="Arial"/>
          <w:lang w:eastAsia="zh-CN"/>
        </w:rPr>
        <w:t>ερ</w:t>
      </w:r>
      <w:r w:rsidRPr="006D6BE5">
        <w:rPr>
          <w:rFonts w:ascii="Calibri" w:eastAsia="Times New Roman" w:hAnsi="Calibri" w:cs="Arial"/>
          <w:spacing w:val="-1"/>
          <w:lang w:eastAsia="zh-CN"/>
        </w:rPr>
        <w:t>γ</w:t>
      </w:r>
      <w:r w:rsidRPr="006D6BE5">
        <w:rPr>
          <w:rFonts w:ascii="Calibri" w:eastAsia="Times New Roman" w:hAnsi="Calibri" w:cs="Arial"/>
          <w:lang w:eastAsia="zh-CN"/>
        </w:rPr>
        <w:t>α</w:t>
      </w:r>
      <w:r w:rsidRPr="006D6BE5">
        <w:rPr>
          <w:rFonts w:ascii="Calibri" w:eastAsia="Times New Roman" w:hAnsi="Calibri" w:cs="Arial"/>
          <w:spacing w:val="-2"/>
          <w:lang w:eastAsia="zh-CN"/>
        </w:rPr>
        <w:t>σ</w:t>
      </w:r>
      <w:r w:rsidRPr="006D6BE5">
        <w:rPr>
          <w:rFonts w:ascii="Calibri" w:eastAsia="Times New Roman" w:hAnsi="Calibri" w:cs="Arial"/>
          <w:lang w:eastAsia="zh-CN"/>
        </w:rPr>
        <w:t>ία,</w:t>
      </w:r>
      <w:r w:rsidRPr="006D6BE5">
        <w:rPr>
          <w:rFonts w:ascii="Calibri" w:eastAsia="Times New Roman" w:hAnsi="Calibri" w:cs="Arial"/>
          <w:spacing w:val="37"/>
          <w:lang w:eastAsia="zh-CN"/>
        </w:rPr>
        <w:t xml:space="preserve"> </w:t>
      </w:r>
      <w:r w:rsidRPr="006D6BE5">
        <w:rPr>
          <w:rFonts w:ascii="Calibri" w:eastAsia="Times New Roman" w:hAnsi="Calibri" w:cs="Arial"/>
          <w:spacing w:val="-3"/>
          <w:lang w:eastAsia="zh-CN"/>
        </w:rPr>
        <w:t>ώ</w:t>
      </w:r>
      <w:r w:rsidRPr="006D6BE5">
        <w:rPr>
          <w:rFonts w:ascii="Calibri" w:eastAsia="Times New Roman" w:hAnsi="Calibri" w:cs="Arial"/>
          <w:spacing w:val="-2"/>
          <w:lang w:eastAsia="zh-CN"/>
        </w:rPr>
        <w:t>σ</w:t>
      </w:r>
      <w:r w:rsidRPr="006D6BE5">
        <w:rPr>
          <w:rFonts w:ascii="Calibri" w:eastAsia="Times New Roman" w:hAnsi="Calibri" w:cs="Arial"/>
          <w:lang w:eastAsia="zh-CN"/>
        </w:rPr>
        <w:t>τε</w:t>
      </w:r>
      <w:r w:rsidRPr="006D6BE5">
        <w:rPr>
          <w:rFonts w:ascii="Calibri" w:eastAsia="Times New Roman" w:hAnsi="Calibri" w:cs="Arial"/>
          <w:spacing w:val="36"/>
          <w:lang w:eastAsia="zh-CN"/>
        </w:rPr>
        <w:t xml:space="preserve"> </w:t>
      </w:r>
      <w:r w:rsidRPr="006D6BE5">
        <w:rPr>
          <w:rFonts w:ascii="Calibri" w:eastAsia="Times New Roman" w:hAnsi="Calibri" w:cs="Arial"/>
          <w:spacing w:val="-1"/>
          <w:lang w:eastAsia="zh-CN"/>
        </w:rPr>
        <w:t>ν</w:t>
      </w:r>
      <w:r w:rsidRPr="006D6BE5">
        <w:rPr>
          <w:rFonts w:ascii="Calibri" w:eastAsia="Times New Roman" w:hAnsi="Calibri" w:cs="Arial"/>
          <w:lang w:eastAsia="zh-CN"/>
        </w:rPr>
        <w:t>α</w:t>
      </w:r>
      <w:r w:rsidRPr="006D6BE5">
        <w:rPr>
          <w:rFonts w:ascii="Calibri" w:eastAsia="Times New Roman" w:hAnsi="Calibri" w:cs="Arial"/>
          <w:spacing w:val="37"/>
          <w:lang w:eastAsia="zh-CN"/>
        </w:rPr>
        <w:t xml:space="preserve"> </w:t>
      </w:r>
      <w:r w:rsidRPr="006D6BE5">
        <w:rPr>
          <w:rFonts w:ascii="Calibri" w:eastAsia="Times New Roman" w:hAnsi="Calibri" w:cs="Arial"/>
          <w:spacing w:val="-1"/>
          <w:lang w:eastAsia="zh-CN"/>
        </w:rPr>
        <w:t>κ</w:t>
      </w:r>
      <w:r w:rsidRPr="006D6BE5">
        <w:rPr>
          <w:rFonts w:ascii="Calibri" w:eastAsia="Times New Roman" w:hAnsi="Calibri" w:cs="Arial"/>
          <w:lang w:eastAsia="zh-CN"/>
        </w:rPr>
        <w:t>α</w:t>
      </w:r>
      <w:r w:rsidRPr="006D6BE5">
        <w:rPr>
          <w:rFonts w:ascii="Calibri" w:eastAsia="Times New Roman" w:hAnsi="Calibri" w:cs="Arial"/>
          <w:spacing w:val="-3"/>
          <w:lang w:eastAsia="zh-CN"/>
        </w:rPr>
        <w:t>θ</w:t>
      </w:r>
      <w:r w:rsidRPr="006D6BE5">
        <w:rPr>
          <w:rFonts w:ascii="Calibri" w:eastAsia="Times New Roman" w:hAnsi="Calibri" w:cs="Arial"/>
          <w:spacing w:val="2"/>
          <w:lang w:eastAsia="zh-CN"/>
        </w:rPr>
        <w:t>ί</w:t>
      </w:r>
      <w:r w:rsidRPr="006D6BE5">
        <w:rPr>
          <w:rFonts w:ascii="Calibri" w:eastAsia="Times New Roman" w:hAnsi="Calibri" w:cs="Arial"/>
          <w:spacing w:val="-2"/>
          <w:lang w:eastAsia="zh-CN"/>
        </w:rPr>
        <w:t>σ</w:t>
      </w:r>
      <w:r w:rsidRPr="006D6BE5">
        <w:rPr>
          <w:rFonts w:ascii="Calibri" w:eastAsia="Times New Roman" w:hAnsi="Calibri" w:cs="Arial"/>
          <w:lang w:eastAsia="zh-CN"/>
        </w:rPr>
        <w:t>τα</w:t>
      </w:r>
      <w:r w:rsidRPr="006D6BE5">
        <w:rPr>
          <w:rFonts w:ascii="Calibri" w:eastAsia="Times New Roman" w:hAnsi="Calibri" w:cs="Arial"/>
          <w:spacing w:val="-1"/>
          <w:lang w:eastAsia="zh-CN"/>
        </w:rPr>
        <w:t>ν</w:t>
      </w:r>
      <w:r w:rsidRPr="006D6BE5">
        <w:rPr>
          <w:rFonts w:ascii="Calibri" w:eastAsia="Times New Roman" w:hAnsi="Calibri" w:cs="Arial"/>
          <w:lang w:eastAsia="zh-CN"/>
        </w:rPr>
        <w:t>τ</w:t>
      </w:r>
      <w:r w:rsidRPr="006D6BE5">
        <w:rPr>
          <w:rFonts w:ascii="Calibri" w:eastAsia="Times New Roman" w:hAnsi="Calibri" w:cs="Arial"/>
          <w:spacing w:val="-2"/>
          <w:lang w:eastAsia="zh-CN"/>
        </w:rPr>
        <w:t>α</w:t>
      </w:r>
      <w:r w:rsidRPr="006D6BE5">
        <w:rPr>
          <w:rFonts w:ascii="Calibri" w:eastAsia="Times New Roman" w:hAnsi="Calibri" w:cs="Arial"/>
          <w:lang w:eastAsia="zh-CN"/>
        </w:rPr>
        <w:t>ι</w:t>
      </w:r>
      <w:r w:rsidRPr="006D6BE5">
        <w:rPr>
          <w:rFonts w:ascii="Calibri" w:eastAsia="Times New Roman" w:hAnsi="Calibri" w:cs="Arial"/>
          <w:spacing w:val="38"/>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3"/>
          <w:lang w:eastAsia="zh-CN"/>
        </w:rPr>
        <w:t>κ</w:t>
      </w:r>
      <w:r w:rsidRPr="006D6BE5">
        <w:rPr>
          <w:rFonts w:ascii="Calibri" w:eastAsia="Times New Roman" w:hAnsi="Calibri" w:cs="Arial"/>
          <w:spacing w:val="2"/>
          <w:lang w:eastAsia="zh-CN"/>
        </w:rPr>
        <w:t>ί</w:t>
      </w:r>
      <w:r w:rsidRPr="006D6BE5">
        <w:rPr>
          <w:rFonts w:ascii="Calibri" w:eastAsia="Times New Roman" w:hAnsi="Calibri" w:cs="Arial"/>
          <w:spacing w:val="-1"/>
          <w:lang w:eastAsia="zh-CN"/>
        </w:rPr>
        <w:t>ν</w:t>
      </w:r>
      <w:r w:rsidRPr="006D6BE5">
        <w:rPr>
          <w:rFonts w:ascii="Calibri" w:eastAsia="Times New Roman" w:hAnsi="Calibri" w:cs="Arial"/>
          <w:spacing w:val="-3"/>
          <w:lang w:eastAsia="zh-CN"/>
        </w:rPr>
        <w:t>δ</w:t>
      </w:r>
      <w:r w:rsidRPr="006D6BE5">
        <w:rPr>
          <w:rFonts w:ascii="Calibri" w:eastAsia="Times New Roman" w:hAnsi="Calibri" w:cs="Arial"/>
          <w:lang w:eastAsia="zh-CN"/>
        </w:rPr>
        <w:t>υ</w:t>
      </w:r>
      <w:r w:rsidRPr="006D6BE5">
        <w:rPr>
          <w:rFonts w:ascii="Calibri" w:eastAsia="Times New Roman" w:hAnsi="Calibri" w:cs="Arial"/>
          <w:spacing w:val="-1"/>
          <w:lang w:eastAsia="zh-CN"/>
        </w:rPr>
        <w:t>ν</w:t>
      </w:r>
      <w:r w:rsidRPr="006D6BE5">
        <w:rPr>
          <w:rFonts w:ascii="Calibri" w:eastAsia="Times New Roman" w:hAnsi="Calibri" w:cs="Arial"/>
          <w:lang w:eastAsia="zh-CN"/>
        </w:rPr>
        <w:t>α</w:t>
      </w:r>
      <w:r w:rsidRPr="006D6BE5">
        <w:rPr>
          <w:rFonts w:ascii="Calibri" w:eastAsia="Times New Roman" w:hAnsi="Calibri" w:cs="Arial"/>
          <w:spacing w:val="37"/>
          <w:lang w:eastAsia="zh-CN"/>
        </w:rPr>
        <w:t xml:space="preserve"> </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ι</w:t>
      </w:r>
      <w:r w:rsidRPr="006D6BE5">
        <w:rPr>
          <w:rFonts w:ascii="Calibri" w:eastAsia="Times New Roman" w:hAnsi="Calibri" w:cs="Arial"/>
          <w:lang w:eastAsia="zh-CN"/>
        </w:rPr>
        <w:t>α</w:t>
      </w:r>
      <w:r w:rsidRPr="006D6BE5">
        <w:rPr>
          <w:rFonts w:ascii="Calibri" w:eastAsia="Times New Roman" w:hAnsi="Calibri" w:cs="Arial"/>
          <w:spacing w:val="37"/>
          <w:lang w:eastAsia="zh-CN"/>
        </w:rPr>
        <w:t xml:space="preserve"> </w:t>
      </w:r>
      <w:r w:rsidRPr="006D6BE5">
        <w:rPr>
          <w:rFonts w:ascii="Calibri" w:eastAsia="Times New Roman" w:hAnsi="Calibri" w:cs="Arial"/>
          <w:spacing w:val="-3"/>
          <w:lang w:eastAsia="zh-CN"/>
        </w:rPr>
        <w:t>τ</w:t>
      </w:r>
      <w:r w:rsidRPr="006D6BE5">
        <w:rPr>
          <w:rFonts w:ascii="Calibri" w:eastAsia="Times New Roman" w:hAnsi="Calibri" w:cs="Arial"/>
          <w:lang w:eastAsia="zh-CN"/>
        </w:rPr>
        <w:t>η</w:t>
      </w:r>
      <w:r w:rsidRPr="006D6BE5">
        <w:rPr>
          <w:rFonts w:ascii="Calibri" w:eastAsia="Times New Roman" w:hAnsi="Calibri" w:cs="Arial"/>
          <w:spacing w:val="36"/>
          <w:lang w:eastAsia="zh-CN"/>
        </w:rPr>
        <w:t xml:space="preserve"> </w:t>
      </w:r>
      <w:r w:rsidRPr="006D6BE5">
        <w:rPr>
          <w:rFonts w:ascii="Calibri" w:eastAsia="Times New Roman" w:hAnsi="Calibri" w:cs="Arial"/>
          <w:lang w:eastAsia="zh-CN"/>
        </w:rPr>
        <w:t>δημό</w:t>
      </w:r>
      <w:r w:rsidRPr="006D6BE5">
        <w:rPr>
          <w:rFonts w:ascii="Calibri" w:eastAsia="Times New Roman" w:hAnsi="Calibri" w:cs="Arial"/>
          <w:spacing w:val="-2"/>
          <w:lang w:eastAsia="zh-CN"/>
        </w:rPr>
        <w:t>σ</w:t>
      </w:r>
      <w:r w:rsidRPr="006D6BE5">
        <w:rPr>
          <w:rFonts w:ascii="Calibri" w:eastAsia="Times New Roman" w:hAnsi="Calibri" w:cs="Arial"/>
          <w:lang w:eastAsia="zh-CN"/>
        </w:rPr>
        <w:t>ια υ</w:t>
      </w:r>
      <w:r w:rsidRPr="006D6BE5">
        <w:rPr>
          <w:rFonts w:ascii="Calibri" w:eastAsia="Times New Roman" w:hAnsi="Calibri" w:cs="Arial"/>
          <w:spacing w:val="-1"/>
          <w:lang w:eastAsia="zh-CN"/>
        </w:rPr>
        <w:t>γ</w:t>
      </w:r>
      <w:r w:rsidRPr="006D6BE5">
        <w:rPr>
          <w:rFonts w:ascii="Calibri" w:eastAsia="Times New Roman" w:hAnsi="Calibri" w:cs="Arial"/>
          <w:lang w:eastAsia="zh-CN"/>
        </w:rPr>
        <w:t xml:space="preserve">εία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ι</w:t>
      </w:r>
      <w:r w:rsidRPr="006D6BE5">
        <w:rPr>
          <w:rFonts w:ascii="Calibri" w:eastAsia="Times New Roman" w:hAnsi="Calibri" w:cs="Arial"/>
          <w:spacing w:val="2"/>
          <w:lang w:eastAsia="zh-CN"/>
        </w:rPr>
        <w:t xml:space="preserve"> </w:t>
      </w:r>
      <w:r w:rsidRPr="006D6BE5">
        <w:rPr>
          <w:rFonts w:ascii="Calibri" w:eastAsia="Times New Roman" w:hAnsi="Calibri" w:cs="Arial"/>
          <w:lang w:eastAsia="zh-CN"/>
        </w:rPr>
        <w:t>το</w:t>
      </w:r>
      <w:r w:rsidRPr="006D6BE5">
        <w:rPr>
          <w:rFonts w:ascii="Calibri" w:eastAsia="Times New Roman" w:hAnsi="Calibri" w:cs="Arial"/>
          <w:spacing w:val="-2"/>
          <w:lang w:eastAsia="zh-CN"/>
        </w:rPr>
        <w:t xml:space="preserve"> </w:t>
      </w:r>
      <w:r w:rsidRPr="006D6BE5">
        <w:rPr>
          <w:rFonts w:ascii="Calibri" w:eastAsia="Times New Roman" w:hAnsi="Calibri" w:cs="Arial"/>
          <w:spacing w:val="1"/>
          <w:lang w:eastAsia="zh-CN"/>
        </w:rPr>
        <w:t>π</w:t>
      </w:r>
      <w:r w:rsidRPr="006D6BE5">
        <w:rPr>
          <w:rFonts w:ascii="Calibri" w:eastAsia="Times New Roman" w:hAnsi="Calibri" w:cs="Arial"/>
          <w:lang w:eastAsia="zh-CN"/>
        </w:rPr>
        <w:t>ε</w:t>
      </w:r>
      <w:r w:rsidRPr="006D6BE5">
        <w:rPr>
          <w:rFonts w:ascii="Calibri" w:eastAsia="Times New Roman" w:hAnsi="Calibri" w:cs="Arial"/>
          <w:spacing w:val="-3"/>
          <w:lang w:eastAsia="zh-CN"/>
        </w:rPr>
        <w:t>ρ</w:t>
      </w:r>
      <w:r w:rsidRPr="006D6BE5">
        <w:rPr>
          <w:rFonts w:ascii="Calibri" w:eastAsia="Times New Roman" w:hAnsi="Calibri" w:cs="Arial"/>
          <w:lang w:eastAsia="zh-CN"/>
        </w:rPr>
        <w:t>ι</w:t>
      </w:r>
      <w:r w:rsidRPr="006D6BE5">
        <w:rPr>
          <w:rFonts w:ascii="Calibri" w:eastAsia="Times New Roman" w:hAnsi="Calibri" w:cs="Arial"/>
          <w:spacing w:val="1"/>
          <w:lang w:eastAsia="zh-CN"/>
        </w:rPr>
        <w:t>β</w:t>
      </w:r>
      <w:r w:rsidRPr="006D6BE5">
        <w:rPr>
          <w:rFonts w:ascii="Calibri" w:eastAsia="Times New Roman" w:hAnsi="Calibri" w:cs="Arial"/>
          <w:lang w:eastAsia="zh-CN"/>
        </w:rPr>
        <w:t>ά</w:t>
      </w:r>
      <w:r w:rsidRPr="006D6BE5">
        <w:rPr>
          <w:rFonts w:ascii="Calibri" w:eastAsia="Times New Roman" w:hAnsi="Calibri" w:cs="Arial"/>
          <w:spacing w:val="-1"/>
          <w:lang w:eastAsia="zh-CN"/>
        </w:rPr>
        <w:t>λλ</w:t>
      </w:r>
      <w:r w:rsidRPr="006D6BE5">
        <w:rPr>
          <w:rFonts w:ascii="Calibri" w:eastAsia="Times New Roman" w:hAnsi="Calibri" w:cs="Arial"/>
          <w:lang w:eastAsia="zh-CN"/>
        </w:rPr>
        <w:t>ο</w:t>
      </w:r>
      <w:r w:rsidRPr="006D6BE5">
        <w:rPr>
          <w:rFonts w:ascii="Calibri" w:eastAsia="Times New Roman" w:hAnsi="Calibri" w:cs="Arial"/>
          <w:spacing w:val="-3"/>
          <w:lang w:eastAsia="zh-CN"/>
        </w:rPr>
        <w:t>ν</w:t>
      </w:r>
      <w:r w:rsidRPr="006D6BE5">
        <w:rPr>
          <w:rFonts w:ascii="Calibri" w:eastAsia="Times New Roman" w:hAnsi="Calibri" w:cs="Arial"/>
          <w:lang w:eastAsia="zh-CN"/>
        </w:rPr>
        <w:t>.</w:t>
      </w:r>
    </w:p>
    <w:p w:rsidR="006D6BE5" w:rsidRPr="006D6BE5" w:rsidRDefault="006D6BE5" w:rsidP="006D6BE5">
      <w:pPr>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6</w:t>
      </w:r>
      <w:r w:rsidRPr="006D6BE5">
        <w:rPr>
          <w:rFonts w:ascii="Calibri" w:eastAsia="Times New Roman" w:hAnsi="Calibri" w:cs="Arial"/>
          <w:lang w:eastAsia="zh-CN"/>
        </w:rPr>
        <w:t>.</w:t>
      </w:r>
      <w:r w:rsidRPr="006D6BE5">
        <w:rPr>
          <w:rFonts w:ascii="Calibri" w:eastAsia="Times New Roman" w:hAnsi="Calibri" w:cs="Arial"/>
          <w:spacing w:val="-18"/>
          <w:lang w:eastAsia="zh-CN"/>
        </w:rPr>
        <w:t xml:space="preserve"> </w:t>
      </w:r>
      <w:r w:rsidRPr="006D6BE5">
        <w:rPr>
          <w:rFonts w:ascii="Calibri" w:eastAsia="Times New Roman" w:hAnsi="Calibri" w:cs="Arial"/>
          <w:spacing w:val="1"/>
          <w:lang w:eastAsia="zh-CN"/>
        </w:rPr>
        <w:t xml:space="preserve">Ο ανάδοχος θα πρέπει να διενεργεί δειγματοληψίες και έλεγχο για την αποτελεσματικότητα της αποστείρωσης. Το πρότυπο ελέγχου που θα ακολουθείται είναι το ΕΛΟΤ ΕΝ </w:t>
      </w:r>
      <w:r w:rsidRPr="006D6BE5">
        <w:rPr>
          <w:rFonts w:ascii="Calibri" w:eastAsia="Times New Roman" w:hAnsi="Calibri" w:cs="Arial"/>
          <w:spacing w:val="1"/>
          <w:lang w:val="en-GB" w:eastAsia="zh-CN"/>
        </w:rPr>
        <w:t>ISO</w:t>
      </w:r>
      <w:r w:rsidRPr="006D6BE5">
        <w:rPr>
          <w:rFonts w:ascii="Calibri" w:eastAsia="Times New Roman" w:hAnsi="Calibri" w:cs="Arial"/>
          <w:spacing w:val="1"/>
          <w:lang w:eastAsia="zh-CN"/>
        </w:rPr>
        <w:t xml:space="preserve"> 11138.01</w:t>
      </w:r>
      <w:r w:rsidRPr="006D6BE5">
        <w:rPr>
          <w:rFonts w:ascii="Calibri" w:eastAsia="Times New Roman" w:hAnsi="Calibri" w:cs="Arial"/>
          <w:lang w:eastAsia="zh-CN"/>
        </w:rPr>
        <w:t>.</w:t>
      </w:r>
    </w:p>
    <w:p w:rsidR="006D6BE5" w:rsidRPr="006D6BE5" w:rsidRDefault="006D6BE5" w:rsidP="006D6BE5">
      <w:pPr>
        <w:tabs>
          <w:tab w:val="left" w:pos="2100"/>
          <w:tab w:val="left" w:pos="2860"/>
          <w:tab w:val="left" w:pos="4340"/>
          <w:tab w:val="left" w:pos="5400"/>
          <w:tab w:val="left" w:pos="6280"/>
          <w:tab w:val="left" w:pos="8300"/>
        </w:tabs>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7</w:t>
      </w:r>
      <w:r w:rsidRPr="006D6BE5">
        <w:rPr>
          <w:rFonts w:ascii="Calibri" w:eastAsia="Times New Roman" w:hAnsi="Calibri" w:cs="Arial"/>
          <w:lang w:eastAsia="zh-CN"/>
        </w:rPr>
        <w:t>.</w:t>
      </w:r>
      <w:r w:rsidRPr="006D6BE5">
        <w:rPr>
          <w:rFonts w:ascii="Calibri" w:eastAsia="Times New Roman" w:hAnsi="Calibri" w:cs="Arial"/>
          <w:spacing w:val="-18"/>
          <w:lang w:eastAsia="zh-CN"/>
        </w:rPr>
        <w:t xml:space="preserve"> </w:t>
      </w:r>
      <w:r w:rsidRPr="006D6BE5">
        <w:rPr>
          <w:rFonts w:ascii="Calibri" w:eastAsia="Times New Roman" w:hAnsi="Calibri" w:cs="Arial"/>
          <w:lang w:eastAsia="zh-CN"/>
        </w:rPr>
        <w:t>Η</w:t>
      </w:r>
      <w:r w:rsidRPr="006D6BE5">
        <w:rPr>
          <w:rFonts w:ascii="Calibri" w:eastAsia="Times New Roman" w:hAnsi="Calibri" w:cs="Arial"/>
          <w:spacing w:val="17"/>
          <w:lang w:eastAsia="zh-CN"/>
        </w:rPr>
        <w:t xml:space="preserve"> </w:t>
      </w:r>
      <w:r w:rsidRPr="006D6BE5">
        <w:rPr>
          <w:rFonts w:ascii="Calibri" w:eastAsia="Times New Roman" w:hAnsi="Calibri" w:cs="Arial"/>
          <w:lang w:eastAsia="zh-CN"/>
        </w:rPr>
        <w:t>μο</w:t>
      </w:r>
      <w:r w:rsidRPr="006D6BE5">
        <w:rPr>
          <w:rFonts w:ascii="Calibri" w:eastAsia="Times New Roman" w:hAnsi="Calibri" w:cs="Arial"/>
          <w:spacing w:val="-1"/>
          <w:lang w:eastAsia="zh-CN"/>
        </w:rPr>
        <w:t>ν</w:t>
      </w:r>
      <w:r w:rsidRPr="006D6BE5">
        <w:rPr>
          <w:rFonts w:ascii="Calibri" w:eastAsia="Times New Roman" w:hAnsi="Calibri" w:cs="Arial"/>
          <w:lang w:eastAsia="zh-CN"/>
        </w:rPr>
        <w:t>ά</w:t>
      </w:r>
      <w:r w:rsidRPr="006D6BE5">
        <w:rPr>
          <w:rFonts w:ascii="Calibri" w:eastAsia="Times New Roman" w:hAnsi="Calibri" w:cs="Arial"/>
          <w:spacing w:val="-3"/>
          <w:lang w:eastAsia="zh-CN"/>
        </w:rPr>
        <w:t>δ</w:t>
      </w:r>
      <w:r w:rsidRPr="006D6BE5">
        <w:rPr>
          <w:rFonts w:ascii="Calibri" w:eastAsia="Times New Roman" w:hAnsi="Calibri" w:cs="Arial"/>
          <w:lang w:eastAsia="zh-CN"/>
        </w:rPr>
        <w:t>α</w:t>
      </w:r>
      <w:r w:rsidRPr="006D6BE5">
        <w:rPr>
          <w:rFonts w:ascii="Calibri" w:eastAsia="Times New Roman" w:hAnsi="Calibri" w:cs="Arial"/>
          <w:spacing w:val="17"/>
          <w:lang w:eastAsia="zh-CN"/>
        </w:rPr>
        <w:t xml:space="preserve"> </w:t>
      </w:r>
      <w:r w:rsidRPr="006D6BE5">
        <w:rPr>
          <w:rFonts w:ascii="Calibri" w:eastAsia="Times New Roman" w:hAnsi="Calibri" w:cs="Arial"/>
          <w:spacing w:val="-3"/>
          <w:lang w:eastAsia="zh-CN"/>
        </w:rPr>
        <w:t>ε</w:t>
      </w:r>
      <w:r w:rsidRPr="006D6BE5">
        <w:rPr>
          <w:rFonts w:ascii="Calibri" w:eastAsia="Times New Roman" w:hAnsi="Calibri" w:cs="Arial"/>
          <w:spacing w:val="1"/>
          <w:lang w:eastAsia="zh-CN"/>
        </w:rPr>
        <w:t>π</w:t>
      </w:r>
      <w:r w:rsidRPr="006D6BE5">
        <w:rPr>
          <w:rFonts w:ascii="Calibri" w:eastAsia="Times New Roman" w:hAnsi="Calibri" w:cs="Arial"/>
          <w:lang w:eastAsia="zh-CN"/>
        </w:rPr>
        <w:t>εξε</w:t>
      </w:r>
      <w:r w:rsidRPr="006D6BE5">
        <w:rPr>
          <w:rFonts w:ascii="Calibri" w:eastAsia="Times New Roman" w:hAnsi="Calibri" w:cs="Arial"/>
          <w:spacing w:val="-3"/>
          <w:lang w:eastAsia="zh-CN"/>
        </w:rPr>
        <w:t>ρ</w:t>
      </w:r>
      <w:r w:rsidRPr="006D6BE5">
        <w:rPr>
          <w:rFonts w:ascii="Calibri" w:eastAsia="Times New Roman" w:hAnsi="Calibri" w:cs="Arial"/>
          <w:spacing w:val="-1"/>
          <w:lang w:eastAsia="zh-CN"/>
        </w:rPr>
        <w:t>γ</w:t>
      </w:r>
      <w:r w:rsidRPr="006D6BE5">
        <w:rPr>
          <w:rFonts w:ascii="Calibri" w:eastAsia="Times New Roman" w:hAnsi="Calibri" w:cs="Arial"/>
          <w:lang w:eastAsia="zh-CN"/>
        </w:rPr>
        <w:t>α</w:t>
      </w:r>
      <w:r w:rsidRPr="006D6BE5">
        <w:rPr>
          <w:rFonts w:ascii="Calibri" w:eastAsia="Times New Roman" w:hAnsi="Calibri" w:cs="Arial"/>
          <w:spacing w:val="-2"/>
          <w:lang w:eastAsia="zh-CN"/>
        </w:rPr>
        <w:t>σ</w:t>
      </w:r>
      <w:r w:rsidRPr="006D6BE5">
        <w:rPr>
          <w:rFonts w:ascii="Calibri" w:eastAsia="Times New Roman" w:hAnsi="Calibri" w:cs="Arial"/>
          <w:spacing w:val="2"/>
          <w:lang w:eastAsia="zh-CN"/>
        </w:rPr>
        <w:t>ί</w:t>
      </w:r>
      <w:r w:rsidRPr="006D6BE5">
        <w:rPr>
          <w:rFonts w:ascii="Calibri" w:eastAsia="Times New Roman" w:hAnsi="Calibri" w:cs="Arial"/>
          <w:lang w:eastAsia="zh-CN"/>
        </w:rPr>
        <w:t>ας</w:t>
      </w:r>
      <w:r w:rsidRPr="006D6BE5">
        <w:rPr>
          <w:rFonts w:ascii="Calibri" w:eastAsia="Times New Roman" w:hAnsi="Calibri" w:cs="Arial"/>
          <w:spacing w:val="16"/>
          <w:lang w:eastAsia="zh-CN"/>
        </w:rPr>
        <w:t xml:space="preserve"> </w:t>
      </w:r>
      <w:r w:rsidRPr="006D6BE5">
        <w:rPr>
          <w:rFonts w:ascii="Calibri" w:eastAsia="Times New Roman" w:hAnsi="Calibri" w:cs="Arial"/>
          <w:spacing w:val="-1"/>
          <w:lang w:eastAsia="zh-CN"/>
        </w:rPr>
        <w:t>ν</w:t>
      </w:r>
      <w:r w:rsidRPr="006D6BE5">
        <w:rPr>
          <w:rFonts w:ascii="Calibri" w:eastAsia="Times New Roman" w:hAnsi="Calibri" w:cs="Arial"/>
          <w:lang w:eastAsia="zh-CN"/>
        </w:rPr>
        <w:t>α</w:t>
      </w:r>
      <w:r w:rsidRPr="006D6BE5">
        <w:rPr>
          <w:rFonts w:ascii="Calibri" w:eastAsia="Times New Roman" w:hAnsi="Calibri" w:cs="Arial"/>
          <w:spacing w:val="17"/>
          <w:lang w:eastAsia="zh-CN"/>
        </w:rPr>
        <w:t xml:space="preserve"> </w:t>
      </w:r>
      <w:r w:rsidRPr="006D6BE5">
        <w:rPr>
          <w:rFonts w:ascii="Calibri" w:eastAsia="Times New Roman" w:hAnsi="Calibri" w:cs="Arial"/>
          <w:spacing w:val="-3"/>
          <w:lang w:eastAsia="zh-CN"/>
        </w:rPr>
        <w:t>δ</w:t>
      </w:r>
      <w:r w:rsidRPr="006D6BE5">
        <w:rPr>
          <w:rFonts w:ascii="Calibri" w:eastAsia="Times New Roman" w:hAnsi="Calibri" w:cs="Arial"/>
          <w:lang w:eastAsia="zh-CN"/>
        </w:rPr>
        <w:t>ιαθέ</w:t>
      </w:r>
      <w:r w:rsidRPr="006D6BE5">
        <w:rPr>
          <w:rFonts w:ascii="Calibri" w:eastAsia="Times New Roman" w:hAnsi="Calibri" w:cs="Arial"/>
          <w:spacing w:val="-3"/>
          <w:lang w:eastAsia="zh-CN"/>
        </w:rPr>
        <w:t>τ</w:t>
      </w:r>
      <w:r w:rsidRPr="006D6BE5">
        <w:rPr>
          <w:rFonts w:ascii="Calibri" w:eastAsia="Times New Roman" w:hAnsi="Calibri" w:cs="Arial"/>
          <w:lang w:eastAsia="zh-CN"/>
        </w:rPr>
        <w:t>ει</w:t>
      </w:r>
      <w:r w:rsidRPr="006D6BE5">
        <w:rPr>
          <w:rFonts w:ascii="Calibri" w:eastAsia="Times New Roman" w:hAnsi="Calibri" w:cs="Arial"/>
          <w:spacing w:val="19"/>
          <w:lang w:eastAsia="zh-CN"/>
        </w:rPr>
        <w:t xml:space="preserve"> </w:t>
      </w:r>
      <w:r w:rsidRPr="006D6BE5">
        <w:rPr>
          <w:rFonts w:ascii="Calibri" w:eastAsia="Times New Roman" w:hAnsi="Calibri" w:cs="Arial"/>
          <w:spacing w:val="-3"/>
          <w:lang w:eastAsia="zh-CN"/>
        </w:rPr>
        <w:t>κ</w:t>
      </w:r>
      <w:r w:rsidRPr="006D6BE5">
        <w:rPr>
          <w:rFonts w:ascii="Calibri" w:eastAsia="Times New Roman" w:hAnsi="Calibri" w:cs="Arial"/>
          <w:lang w:eastAsia="zh-CN"/>
        </w:rPr>
        <w:t>ατα</w:t>
      </w:r>
      <w:r w:rsidRPr="006D6BE5">
        <w:rPr>
          <w:rFonts w:ascii="Calibri" w:eastAsia="Times New Roman" w:hAnsi="Calibri" w:cs="Arial"/>
          <w:spacing w:val="-1"/>
          <w:lang w:eastAsia="zh-CN"/>
        </w:rPr>
        <w:t>γ</w:t>
      </w:r>
      <w:r w:rsidRPr="006D6BE5">
        <w:rPr>
          <w:rFonts w:ascii="Calibri" w:eastAsia="Times New Roman" w:hAnsi="Calibri" w:cs="Arial"/>
          <w:lang w:eastAsia="zh-CN"/>
        </w:rPr>
        <w:t>ρα</w:t>
      </w:r>
      <w:r w:rsidRPr="006D6BE5">
        <w:rPr>
          <w:rFonts w:ascii="Calibri" w:eastAsia="Times New Roman" w:hAnsi="Calibri" w:cs="Arial"/>
          <w:spacing w:val="-3"/>
          <w:lang w:eastAsia="zh-CN"/>
        </w:rPr>
        <w:t>φ</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ά</w:t>
      </w:r>
      <w:r w:rsidRPr="006D6BE5">
        <w:rPr>
          <w:rFonts w:ascii="Calibri" w:eastAsia="Times New Roman" w:hAnsi="Calibri" w:cs="Arial"/>
          <w:spacing w:val="15"/>
          <w:lang w:eastAsia="zh-CN"/>
        </w:rPr>
        <w:t xml:space="preserve"> </w:t>
      </w:r>
      <w:r w:rsidRPr="006D6BE5">
        <w:rPr>
          <w:rFonts w:ascii="Calibri" w:eastAsia="Times New Roman" w:hAnsi="Calibri" w:cs="Arial"/>
          <w:spacing w:val="-2"/>
          <w:lang w:eastAsia="zh-CN"/>
        </w:rPr>
        <w:t>σ</w:t>
      </w:r>
      <w:r w:rsidRPr="006D6BE5">
        <w:rPr>
          <w:rFonts w:ascii="Calibri" w:eastAsia="Times New Roman" w:hAnsi="Calibri" w:cs="Arial"/>
          <w:lang w:eastAsia="zh-CN"/>
        </w:rPr>
        <w:t>υ</w:t>
      </w:r>
      <w:r w:rsidRPr="006D6BE5">
        <w:rPr>
          <w:rFonts w:ascii="Calibri" w:eastAsia="Times New Roman" w:hAnsi="Calibri" w:cs="Arial"/>
          <w:spacing w:val="1"/>
          <w:lang w:eastAsia="zh-CN"/>
        </w:rPr>
        <w:t>σ</w:t>
      </w:r>
      <w:r w:rsidRPr="006D6BE5">
        <w:rPr>
          <w:rFonts w:ascii="Calibri" w:eastAsia="Times New Roman" w:hAnsi="Calibri" w:cs="Arial"/>
          <w:lang w:eastAsia="zh-CN"/>
        </w:rPr>
        <w:t>τή</w:t>
      </w:r>
      <w:r w:rsidRPr="006D6BE5">
        <w:rPr>
          <w:rFonts w:ascii="Calibri" w:eastAsia="Times New Roman" w:hAnsi="Calibri" w:cs="Arial"/>
          <w:spacing w:val="-2"/>
          <w:lang w:eastAsia="zh-CN"/>
        </w:rPr>
        <w:t>μ</w:t>
      </w:r>
      <w:r w:rsidRPr="006D6BE5">
        <w:rPr>
          <w:rFonts w:ascii="Calibri" w:eastAsia="Times New Roman" w:hAnsi="Calibri" w:cs="Arial"/>
          <w:lang w:eastAsia="zh-CN"/>
        </w:rPr>
        <w:t>α</w:t>
      </w:r>
      <w:r w:rsidRPr="006D6BE5">
        <w:rPr>
          <w:rFonts w:ascii="Calibri" w:eastAsia="Times New Roman" w:hAnsi="Calibri" w:cs="Arial"/>
          <w:spacing w:val="-3"/>
          <w:lang w:eastAsia="zh-CN"/>
        </w:rPr>
        <w:t>τ</w:t>
      </w:r>
      <w:r w:rsidRPr="006D6BE5">
        <w:rPr>
          <w:rFonts w:ascii="Calibri" w:eastAsia="Times New Roman" w:hAnsi="Calibri" w:cs="Arial"/>
          <w:lang w:eastAsia="zh-CN"/>
        </w:rPr>
        <w:t>α μέτρη</w:t>
      </w:r>
      <w:r w:rsidRPr="006D6BE5">
        <w:rPr>
          <w:rFonts w:ascii="Calibri" w:eastAsia="Times New Roman" w:hAnsi="Calibri" w:cs="Arial"/>
          <w:spacing w:val="-2"/>
          <w:lang w:eastAsia="zh-CN"/>
        </w:rPr>
        <w:t>σ</w:t>
      </w:r>
      <w:r w:rsidRPr="006D6BE5">
        <w:rPr>
          <w:rFonts w:ascii="Calibri" w:eastAsia="Times New Roman" w:hAnsi="Calibri" w:cs="Arial"/>
          <w:lang w:eastAsia="zh-CN"/>
        </w:rPr>
        <w:t xml:space="preserve">ης </w:t>
      </w:r>
      <w:r w:rsidRPr="006D6BE5">
        <w:rPr>
          <w:rFonts w:ascii="Calibri" w:eastAsia="Times New Roman" w:hAnsi="Calibri" w:cs="Arial"/>
          <w:spacing w:val="-1"/>
          <w:lang w:eastAsia="zh-CN"/>
        </w:rPr>
        <w:t>κ</w:t>
      </w:r>
      <w:r w:rsidRPr="006D6BE5">
        <w:rPr>
          <w:rFonts w:ascii="Calibri" w:eastAsia="Times New Roman" w:hAnsi="Calibri" w:cs="Arial"/>
          <w:lang w:eastAsia="zh-CN"/>
        </w:rPr>
        <w:t>αι ε</w:t>
      </w:r>
      <w:r w:rsidRPr="006D6BE5">
        <w:rPr>
          <w:rFonts w:ascii="Calibri" w:eastAsia="Times New Roman" w:hAnsi="Calibri" w:cs="Arial"/>
          <w:spacing w:val="-1"/>
          <w:lang w:eastAsia="zh-CN"/>
        </w:rPr>
        <w:t>λ</w:t>
      </w:r>
      <w:r w:rsidRPr="006D6BE5">
        <w:rPr>
          <w:rFonts w:ascii="Calibri" w:eastAsia="Times New Roman" w:hAnsi="Calibri" w:cs="Arial"/>
          <w:lang w:eastAsia="zh-CN"/>
        </w:rPr>
        <w:t>έ</w:t>
      </w:r>
      <w:r w:rsidRPr="006D6BE5">
        <w:rPr>
          <w:rFonts w:ascii="Calibri" w:eastAsia="Times New Roman" w:hAnsi="Calibri" w:cs="Arial"/>
          <w:spacing w:val="-1"/>
          <w:lang w:eastAsia="zh-CN"/>
        </w:rPr>
        <w:t>γ</w:t>
      </w:r>
      <w:r w:rsidRPr="006D6BE5">
        <w:rPr>
          <w:rFonts w:ascii="Calibri" w:eastAsia="Times New Roman" w:hAnsi="Calibri" w:cs="Arial"/>
          <w:lang w:eastAsia="zh-CN"/>
        </w:rPr>
        <w:t>χου ό</w:t>
      </w:r>
      <w:r w:rsidRPr="006D6BE5">
        <w:rPr>
          <w:rFonts w:ascii="Calibri" w:eastAsia="Times New Roman" w:hAnsi="Calibri" w:cs="Arial"/>
          <w:spacing w:val="-1"/>
          <w:lang w:eastAsia="zh-CN"/>
        </w:rPr>
        <w:t>λ</w:t>
      </w:r>
      <w:r w:rsidRPr="006D6BE5">
        <w:rPr>
          <w:rFonts w:ascii="Calibri" w:eastAsia="Times New Roman" w:hAnsi="Calibri" w:cs="Arial"/>
          <w:lang w:eastAsia="zh-CN"/>
        </w:rPr>
        <w:t xml:space="preserve">ων των </w:t>
      </w:r>
      <w:r w:rsidRPr="006D6BE5">
        <w:rPr>
          <w:rFonts w:ascii="Calibri" w:eastAsia="Times New Roman" w:hAnsi="Calibri" w:cs="Arial"/>
          <w:spacing w:val="-1"/>
          <w:lang w:eastAsia="zh-CN"/>
        </w:rPr>
        <w:t>λ</w:t>
      </w:r>
      <w:r w:rsidRPr="006D6BE5">
        <w:rPr>
          <w:rFonts w:ascii="Calibri" w:eastAsia="Times New Roman" w:hAnsi="Calibri" w:cs="Arial"/>
          <w:lang w:eastAsia="zh-CN"/>
        </w:rPr>
        <w:t>ε</w:t>
      </w:r>
      <w:r w:rsidRPr="006D6BE5">
        <w:rPr>
          <w:rFonts w:ascii="Calibri" w:eastAsia="Times New Roman" w:hAnsi="Calibri" w:cs="Arial"/>
          <w:spacing w:val="2"/>
          <w:lang w:eastAsia="zh-CN"/>
        </w:rPr>
        <w:t>ι</w:t>
      </w:r>
      <w:r w:rsidRPr="006D6BE5">
        <w:rPr>
          <w:rFonts w:ascii="Calibri" w:eastAsia="Times New Roman" w:hAnsi="Calibri" w:cs="Arial"/>
          <w:lang w:eastAsia="zh-CN"/>
        </w:rPr>
        <w:t>τουρ</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ι</w:t>
      </w:r>
      <w:r w:rsidRPr="006D6BE5">
        <w:rPr>
          <w:rFonts w:ascii="Calibri" w:eastAsia="Times New Roman" w:hAnsi="Calibri" w:cs="Arial"/>
          <w:lang w:eastAsia="zh-CN"/>
        </w:rPr>
        <w:t>ών (</w:t>
      </w:r>
      <w:r w:rsidRPr="006D6BE5">
        <w:rPr>
          <w:rFonts w:ascii="Calibri" w:eastAsia="Times New Roman" w:hAnsi="Calibri" w:cs="Arial"/>
          <w:spacing w:val="-1"/>
          <w:lang w:eastAsia="zh-CN"/>
        </w:rPr>
        <w:t>π</w:t>
      </w:r>
      <w:r w:rsidRPr="006D6BE5">
        <w:rPr>
          <w:rFonts w:ascii="Calibri" w:eastAsia="Times New Roman" w:hAnsi="Calibri" w:cs="Arial"/>
          <w:spacing w:val="1"/>
          <w:lang w:eastAsia="zh-CN"/>
        </w:rPr>
        <w:t>.</w:t>
      </w:r>
      <w:r w:rsidRPr="006D6BE5">
        <w:rPr>
          <w:rFonts w:ascii="Calibri" w:eastAsia="Times New Roman" w:hAnsi="Calibri" w:cs="Arial"/>
          <w:spacing w:val="-3"/>
          <w:lang w:eastAsia="zh-CN"/>
        </w:rPr>
        <w:t>χ</w:t>
      </w:r>
      <w:r w:rsidRPr="006D6BE5">
        <w:rPr>
          <w:rFonts w:ascii="Calibri" w:eastAsia="Times New Roman" w:hAnsi="Calibri" w:cs="Arial"/>
          <w:lang w:eastAsia="zh-CN"/>
        </w:rPr>
        <w:t>. θερμό</w:t>
      </w:r>
      <w:r w:rsidRPr="006D6BE5">
        <w:rPr>
          <w:rFonts w:ascii="Calibri" w:eastAsia="Times New Roman" w:hAnsi="Calibri" w:cs="Arial"/>
          <w:spacing w:val="-2"/>
          <w:lang w:eastAsia="zh-CN"/>
        </w:rPr>
        <w:t>μ</w:t>
      </w:r>
      <w:r w:rsidRPr="006D6BE5">
        <w:rPr>
          <w:rFonts w:ascii="Calibri" w:eastAsia="Times New Roman" w:hAnsi="Calibri" w:cs="Arial"/>
          <w:lang w:eastAsia="zh-CN"/>
        </w:rPr>
        <w:t>ετρ</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 </w:t>
      </w:r>
      <w:r w:rsidRPr="006D6BE5">
        <w:rPr>
          <w:rFonts w:ascii="Calibri" w:eastAsia="Times New Roman" w:hAnsi="Calibri" w:cs="Arial"/>
          <w:spacing w:val="-25"/>
          <w:lang w:eastAsia="zh-CN"/>
        </w:rPr>
        <w:t xml:space="preserve"> </w:t>
      </w:r>
      <w:r w:rsidRPr="006D6BE5">
        <w:rPr>
          <w:rFonts w:ascii="Calibri" w:eastAsia="Times New Roman" w:hAnsi="Calibri" w:cs="Arial"/>
          <w:lang w:eastAsia="zh-CN"/>
        </w:rPr>
        <w:t>μα</w:t>
      </w:r>
      <w:r w:rsidRPr="006D6BE5">
        <w:rPr>
          <w:rFonts w:ascii="Calibri" w:eastAsia="Times New Roman" w:hAnsi="Calibri" w:cs="Arial"/>
          <w:spacing w:val="-3"/>
          <w:lang w:eastAsia="zh-CN"/>
        </w:rPr>
        <w:t>ν</w:t>
      </w:r>
      <w:r w:rsidRPr="006D6BE5">
        <w:rPr>
          <w:rFonts w:ascii="Calibri" w:eastAsia="Times New Roman" w:hAnsi="Calibri" w:cs="Arial"/>
          <w:lang w:eastAsia="zh-CN"/>
        </w:rPr>
        <w:t>όμετρα</w:t>
      </w:r>
      <w:r w:rsidRPr="006D6BE5">
        <w:rPr>
          <w:rFonts w:ascii="Calibri" w:eastAsia="Times New Roman" w:hAnsi="Calibri" w:cs="Arial"/>
          <w:spacing w:val="44"/>
          <w:lang w:eastAsia="zh-CN"/>
        </w:rPr>
        <w:t xml:space="preserve">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w:t>
      </w:r>
      <w:r w:rsidRPr="006D6BE5">
        <w:rPr>
          <w:rFonts w:ascii="Calibri" w:eastAsia="Times New Roman" w:hAnsi="Calibri" w:cs="Arial"/>
          <w:lang w:eastAsia="zh-CN"/>
        </w:rPr>
        <w:t>α</w:t>
      </w:r>
      <w:r w:rsidRPr="006D6BE5">
        <w:rPr>
          <w:rFonts w:ascii="Calibri" w:eastAsia="Times New Roman" w:hAnsi="Calibri" w:cs="Arial"/>
          <w:spacing w:val="1"/>
          <w:lang w:eastAsia="zh-CN"/>
        </w:rPr>
        <w:t>.</w:t>
      </w:r>
      <w:r w:rsidRPr="006D6BE5">
        <w:rPr>
          <w:rFonts w:ascii="Calibri" w:eastAsia="Times New Roman" w:hAnsi="Calibri" w:cs="Arial"/>
          <w:spacing w:val="-3"/>
          <w:lang w:eastAsia="zh-CN"/>
        </w:rPr>
        <w:t>)</w:t>
      </w:r>
      <w:r w:rsidRPr="006D6BE5">
        <w:rPr>
          <w:rFonts w:ascii="Calibri" w:eastAsia="Times New Roman" w:hAnsi="Calibri" w:cs="Arial"/>
          <w:lang w:eastAsia="zh-CN"/>
        </w:rPr>
        <w:t>,</w:t>
      </w:r>
      <w:r w:rsidRPr="006D6BE5">
        <w:rPr>
          <w:rFonts w:ascii="Calibri" w:eastAsia="Times New Roman" w:hAnsi="Calibri" w:cs="Arial"/>
          <w:spacing w:val="45"/>
          <w:lang w:eastAsia="zh-CN"/>
        </w:rPr>
        <w:t xml:space="preserve"> </w:t>
      </w:r>
      <w:r w:rsidRPr="006D6BE5">
        <w:rPr>
          <w:rFonts w:ascii="Calibri" w:eastAsia="Times New Roman" w:hAnsi="Calibri" w:cs="Arial"/>
          <w:spacing w:val="-1"/>
          <w:lang w:eastAsia="zh-CN"/>
        </w:rPr>
        <w:t>γ</w:t>
      </w:r>
      <w:r w:rsidRPr="006D6BE5">
        <w:rPr>
          <w:rFonts w:ascii="Calibri" w:eastAsia="Times New Roman" w:hAnsi="Calibri" w:cs="Arial"/>
          <w:lang w:eastAsia="zh-CN"/>
        </w:rPr>
        <w:t>ια</w:t>
      </w:r>
      <w:r w:rsidRPr="006D6BE5">
        <w:rPr>
          <w:rFonts w:ascii="Calibri" w:eastAsia="Times New Roman" w:hAnsi="Calibri" w:cs="Arial"/>
          <w:spacing w:val="44"/>
          <w:lang w:eastAsia="zh-CN"/>
        </w:rPr>
        <w:t xml:space="preserve"> </w:t>
      </w:r>
      <w:r w:rsidRPr="006D6BE5">
        <w:rPr>
          <w:rFonts w:ascii="Calibri" w:eastAsia="Times New Roman" w:hAnsi="Calibri" w:cs="Arial"/>
          <w:lang w:eastAsia="zh-CN"/>
        </w:rPr>
        <w:t>την</w:t>
      </w:r>
      <w:r w:rsidRPr="006D6BE5">
        <w:rPr>
          <w:rFonts w:ascii="Calibri" w:eastAsia="Times New Roman" w:hAnsi="Calibri" w:cs="Arial"/>
          <w:spacing w:val="43"/>
          <w:lang w:eastAsia="zh-CN"/>
        </w:rPr>
        <w:t xml:space="preserve"> </w:t>
      </w:r>
      <w:r w:rsidRPr="006D6BE5">
        <w:rPr>
          <w:rFonts w:ascii="Calibri" w:eastAsia="Times New Roman" w:hAnsi="Calibri" w:cs="Arial"/>
          <w:spacing w:val="1"/>
          <w:u w:val="single"/>
          <w:lang w:eastAsia="zh-CN"/>
        </w:rPr>
        <w:t>σ</w:t>
      </w:r>
      <w:r w:rsidRPr="006D6BE5">
        <w:rPr>
          <w:rFonts w:ascii="Calibri" w:eastAsia="Times New Roman" w:hAnsi="Calibri" w:cs="Arial"/>
          <w:u w:val="single"/>
          <w:lang w:eastAsia="zh-CN"/>
        </w:rPr>
        <w:t>υ</w:t>
      </w:r>
      <w:r w:rsidRPr="006D6BE5">
        <w:rPr>
          <w:rFonts w:ascii="Calibri" w:eastAsia="Times New Roman" w:hAnsi="Calibri" w:cs="Arial"/>
          <w:spacing w:val="-1"/>
          <w:u w:val="single"/>
          <w:lang w:eastAsia="zh-CN"/>
        </w:rPr>
        <w:t>ν</w:t>
      </w:r>
      <w:r w:rsidRPr="006D6BE5">
        <w:rPr>
          <w:rFonts w:ascii="Calibri" w:eastAsia="Times New Roman" w:hAnsi="Calibri" w:cs="Arial"/>
          <w:u w:val="single"/>
          <w:lang w:eastAsia="zh-CN"/>
        </w:rPr>
        <w:t>εχή</w:t>
      </w:r>
      <w:r w:rsidRPr="006D6BE5">
        <w:rPr>
          <w:rFonts w:ascii="Calibri" w:eastAsia="Times New Roman" w:hAnsi="Calibri" w:cs="Arial"/>
          <w:spacing w:val="41"/>
          <w:lang w:eastAsia="zh-CN"/>
        </w:rPr>
        <w:t xml:space="preserve"> </w:t>
      </w:r>
      <w:r w:rsidRPr="006D6BE5">
        <w:rPr>
          <w:rFonts w:ascii="Calibri" w:eastAsia="Times New Roman" w:hAnsi="Calibri" w:cs="Arial"/>
          <w:spacing w:val="-1"/>
          <w:lang w:eastAsia="zh-CN"/>
        </w:rPr>
        <w:t>κ</w:t>
      </w:r>
      <w:r w:rsidRPr="006D6BE5">
        <w:rPr>
          <w:rFonts w:ascii="Calibri" w:eastAsia="Times New Roman" w:hAnsi="Calibri" w:cs="Arial"/>
          <w:lang w:eastAsia="zh-CN"/>
        </w:rPr>
        <w:t>ατα</w:t>
      </w:r>
      <w:r w:rsidRPr="006D6BE5">
        <w:rPr>
          <w:rFonts w:ascii="Calibri" w:eastAsia="Times New Roman" w:hAnsi="Calibri" w:cs="Arial"/>
          <w:spacing w:val="-1"/>
          <w:lang w:eastAsia="zh-CN"/>
        </w:rPr>
        <w:t>γ</w:t>
      </w:r>
      <w:r w:rsidRPr="006D6BE5">
        <w:rPr>
          <w:rFonts w:ascii="Calibri" w:eastAsia="Times New Roman" w:hAnsi="Calibri" w:cs="Arial"/>
          <w:lang w:eastAsia="zh-CN"/>
        </w:rPr>
        <w:t>ρα</w:t>
      </w:r>
      <w:r w:rsidRPr="006D6BE5">
        <w:rPr>
          <w:rFonts w:ascii="Calibri" w:eastAsia="Times New Roman" w:hAnsi="Calibri" w:cs="Arial"/>
          <w:spacing w:val="-1"/>
          <w:lang w:eastAsia="zh-CN"/>
        </w:rPr>
        <w:t>φ</w:t>
      </w:r>
      <w:r w:rsidRPr="006D6BE5">
        <w:rPr>
          <w:rFonts w:ascii="Calibri" w:eastAsia="Times New Roman" w:hAnsi="Calibri" w:cs="Arial"/>
          <w:lang w:eastAsia="zh-CN"/>
        </w:rPr>
        <w:t>ή της</w:t>
      </w:r>
      <w:r w:rsidRPr="006D6BE5">
        <w:rPr>
          <w:rFonts w:ascii="Calibri" w:eastAsia="Times New Roman" w:hAnsi="Calibri" w:cs="Arial"/>
          <w:spacing w:val="26"/>
          <w:lang w:eastAsia="zh-CN"/>
        </w:rPr>
        <w:t xml:space="preserve"> </w:t>
      </w:r>
      <w:r w:rsidRPr="006D6BE5">
        <w:rPr>
          <w:rFonts w:ascii="Calibri" w:eastAsia="Times New Roman" w:hAnsi="Calibri" w:cs="Arial"/>
          <w:lang w:eastAsia="zh-CN"/>
        </w:rPr>
        <w:t>θερμο</w:t>
      </w:r>
      <w:r w:rsidRPr="006D6BE5">
        <w:rPr>
          <w:rFonts w:ascii="Calibri" w:eastAsia="Times New Roman" w:hAnsi="Calibri" w:cs="Arial"/>
          <w:spacing w:val="-1"/>
          <w:lang w:eastAsia="zh-CN"/>
        </w:rPr>
        <w:t>κ</w:t>
      </w:r>
      <w:r w:rsidRPr="006D6BE5">
        <w:rPr>
          <w:rFonts w:ascii="Calibri" w:eastAsia="Times New Roman" w:hAnsi="Calibri" w:cs="Arial"/>
          <w:lang w:eastAsia="zh-CN"/>
        </w:rPr>
        <w:t>ρα</w:t>
      </w:r>
      <w:r w:rsidRPr="006D6BE5">
        <w:rPr>
          <w:rFonts w:ascii="Calibri" w:eastAsia="Times New Roman" w:hAnsi="Calibri" w:cs="Arial"/>
          <w:spacing w:val="-2"/>
          <w:lang w:eastAsia="zh-CN"/>
        </w:rPr>
        <w:t>σ</w:t>
      </w:r>
      <w:r w:rsidRPr="006D6BE5">
        <w:rPr>
          <w:rFonts w:ascii="Calibri" w:eastAsia="Times New Roman" w:hAnsi="Calibri" w:cs="Arial"/>
          <w:lang w:eastAsia="zh-CN"/>
        </w:rPr>
        <w:t>ί</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ς</w:t>
      </w:r>
      <w:r w:rsidRPr="006D6BE5">
        <w:rPr>
          <w:rFonts w:ascii="Calibri" w:eastAsia="Times New Roman" w:hAnsi="Calibri" w:cs="Arial"/>
          <w:lang w:eastAsia="zh-CN"/>
        </w:rPr>
        <w:t>,</w:t>
      </w:r>
      <w:r w:rsidRPr="006D6BE5">
        <w:rPr>
          <w:rFonts w:ascii="Calibri" w:eastAsia="Times New Roman" w:hAnsi="Calibri" w:cs="Arial"/>
          <w:spacing w:val="28"/>
          <w:lang w:eastAsia="zh-CN"/>
        </w:rPr>
        <w:t xml:space="preserve"> </w:t>
      </w:r>
      <w:r w:rsidRPr="006D6BE5">
        <w:rPr>
          <w:rFonts w:ascii="Calibri" w:eastAsia="Times New Roman" w:hAnsi="Calibri" w:cs="Arial"/>
          <w:lang w:eastAsia="zh-CN"/>
        </w:rPr>
        <w:t>της</w:t>
      </w:r>
      <w:r w:rsidRPr="006D6BE5">
        <w:rPr>
          <w:rFonts w:ascii="Calibri" w:eastAsia="Times New Roman" w:hAnsi="Calibri" w:cs="Arial"/>
          <w:spacing w:val="26"/>
          <w:lang w:eastAsia="zh-CN"/>
        </w:rPr>
        <w:t xml:space="preserve"> </w:t>
      </w:r>
      <w:r w:rsidRPr="006D6BE5">
        <w:rPr>
          <w:rFonts w:ascii="Calibri" w:eastAsia="Times New Roman" w:hAnsi="Calibri" w:cs="Arial"/>
          <w:spacing w:val="1"/>
          <w:lang w:eastAsia="zh-CN"/>
        </w:rPr>
        <w:t>π</w:t>
      </w:r>
      <w:r w:rsidRPr="006D6BE5">
        <w:rPr>
          <w:rFonts w:ascii="Calibri" w:eastAsia="Times New Roman" w:hAnsi="Calibri" w:cs="Arial"/>
          <w:spacing w:val="2"/>
          <w:lang w:eastAsia="zh-CN"/>
        </w:rPr>
        <w:t>ί</w:t>
      </w:r>
      <w:r w:rsidRPr="006D6BE5">
        <w:rPr>
          <w:rFonts w:ascii="Calibri" w:eastAsia="Times New Roman" w:hAnsi="Calibri" w:cs="Arial"/>
          <w:spacing w:val="-3"/>
          <w:lang w:eastAsia="zh-CN"/>
        </w:rPr>
        <w:t>ε</w:t>
      </w:r>
      <w:r w:rsidRPr="006D6BE5">
        <w:rPr>
          <w:rFonts w:ascii="Calibri" w:eastAsia="Times New Roman" w:hAnsi="Calibri" w:cs="Arial"/>
          <w:spacing w:val="1"/>
          <w:lang w:eastAsia="zh-CN"/>
        </w:rPr>
        <w:t>σ</w:t>
      </w:r>
      <w:r w:rsidRPr="006D6BE5">
        <w:rPr>
          <w:rFonts w:ascii="Calibri" w:eastAsia="Times New Roman" w:hAnsi="Calibri" w:cs="Arial"/>
          <w:lang w:eastAsia="zh-CN"/>
        </w:rPr>
        <w:t>η</w:t>
      </w:r>
      <w:r w:rsidRPr="006D6BE5">
        <w:rPr>
          <w:rFonts w:ascii="Calibri" w:eastAsia="Times New Roman" w:hAnsi="Calibri" w:cs="Arial"/>
          <w:spacing w:val="-1"/>
          <w:lang w:eastAsia="zh-CN"/>
        </w:rPr>
        <w:t>ς</w:t>
      </w:r>
      <w:r w:rsidRPr="006D6BE5">
        <w:rPr>
          <w:rFonts w:ascii="Calibri" w:eastAsia="Times New Roman" w:hAnsi="Calibri" w:cs="Arial"/>
          <w:lang w:eastAsia="zh-CN"/>
        </w:rPr>
        <w:t>,</w:t>
      </w:r>
      <w:r w:rsidRPr="006D6BE5">
        <w:rPr>
          <w:rFonts w:ascii="Calibri" w:eastAsia="Times New Roman" w:hAnsi="Calibri" w:cs="Arial"/>
          <w:spacing w:val="28"/>
          <w:lang w:eastAsia="zh-CN"/>
        </w:rPr>
        <w:t xml:space="preserve"> </w:t>
      </w:r>
      <w:r w:rsidRPr="006D6BE5">
        <w:rPr>
          <w:rFonts w:ascii="Calibri" w:eastAsia="Times New Roman" w:hAnsi="Calibri" w:cs="Arial"/>
          <w:spacing w:val="-3"/>
          <w:lang w:eastAsia="zh-CN"/>
        </w:rPr>
        <w:t>τ</w:t>
      </w:r>
      <w:r w:rsidRPr="006D6BE5">
        <w:rPr>
          <w:rFonts w:ascii="Calibri" w:eastAsia="Times New Roman" w:hAnsi="Calibri" w:cs="Arial"/>
          <w:lang w:eastAsia="zh-CN"/>
        </w:rPr>
        <w:t xml:space="preserve">ου </w:t>
      </w:r>
      <w:r w:rsidRPr="006D6BE5">
        <w:rPr>
          <w:rFonts w:ascii="Calibri" w:eastAsia="Times New Roman" w:hAnsi="Calibri" w:cs="Arial"/>
          <w:spacing w:val="-43"/>
          <w:lang w:eastAsia="zh-CN"/>
        </w:rPr>
        <w:t xml:space="preserve"> </w:t>
      </w:r>
      <w:r w:rsidRPr="006D6BE5">
        <w:rPr>
          <w:rFonts w:ascii="Calibri" w:eastAsia="Times New Roman" w:hAnsi="Calibri" w:cs="Arial"/>
          <w:lang w:eastAsia="zh-CN"/>
        </w:rPr>
        <w:t>χρό</w:t>
      </w:r>
      <w:r w:rsidRPr="006D6BE5">
        <w:rPr>
          <w:rFonts w:ascii="Calibri" w:eastAsia="Times New Roman" w:hAnsi="Calibri" w:cs="Arial"/>
          <w:spacing w:val="-1"/>
          <w:lang w:eastAsia="zh-CN"/>
        </w:rPr>
        <w:t>ν</w:t>
      </w:r>
      <w:r w:rsidRPr="006D6BE5">
        <w:rPr>
          <w:rFonts w:ascii="Calibri" w:eastAsia="Times New Roman" w:hAnsi="Calibri" w:cs="Arial"/>
          <w:lang w:eastAsia="zh-CN"/>
        </w:rPr>
        <w:t>ου</w:t>
      </w:r>
      <w:r w:rsidRPr="006D6BE5">
        <w:rPr>
          <w:rFonts w:ascii="Calibri" w:eastAsia="Times New Roman" w:hAnsi="Calibri" w:cs="Arial"/>
          <w:spacing w:val="27"/>
          <w:lang w:eastAsia="zh-CN"/>
        </w:rPr>
        <w:t xml:space="preserve">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ι</w:t>
      </w:r>
      <w:r w:rsidRPr="006D6BE5">
        <w:rPr>
          <w:rFonts w:ascii="Calibri" w:eastAsia="Times New Roman" w:hAnsi="Calibri" w:cs="Arial"/>
          <w:spacing w:val="29"/>
          <w:lang w:eastAsia="zh-CN"/>
        </w:rPr>
        <w:t xml:space="preserve"> </w:t>
      </w:r>
      <w:r w:rsidRPr="006D6BE5">
        <w:rPr>
          <w:rFonts w:ascii="Calibri" w:eastAsia="Times New Roman" w:hAnsi="Calibri" w:cs="Arial"/>
          <w:spacing w:val="-3"/>
          <w:lang w:eastAsia="zh-CN"/>
        </w:rPr>
        <w:t>γ</w:t>
      </w:r>
      <w:r w:rsidRPr="006D6BE5">
        <w:rPr>
          <w:rFonts w:ascii="Calibri" w:eastAsia="Times New Roman" w:hAnsi="Calibri" w:cs="Arial"/>
          <w:lang w:eastAsia="zh-CN"/>
        </w:rPr>
        <w:t>ε</w:t>
      </w:r>
      <w:r w:rsidRPr="006D6BE5">
        <w:rPr>
          <w:rFonts w:ascii="Calibri" w:eastAsia="Times New Roman" w:hAnsi="Calibri" w:cs="Arial"/>
          <w:spacing w:val="-1"/>
          <w:lang w:eastAsia="zh-CN"/>
        </w:rPr>
        <w:t>ν</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ά</w:t>
      </w:r>
      <w:r w:rsidRPr="006D6BE5">
        <w:rPr>
          <w:rFonts w:ascii="Calibri" w:eastAsia="Times New Roman" w:hAnsi="Calibri" w:cs="Arial"/>
          <w:spacing w:val="27"/>
          <w:lang w:eastAsia="zh-CN"/>
        </w:rPr>
        <w:t xml:space="preserve"> </w:t>
      </w:r>
      <w:r w:rsidRPr="006D6BE5">
        <w:rPr>
          <w:rFonts w:ascii="Calibri" w:eastAsia="Times New Roman" w:hAnsi="Calibri" w:cs="Arial"/>
          <w:lang w:eastAsia="zh-CN"/>
        </w:rPr>
        <w:t xml:space="preserve">των </w:t>
      </w:r>
      <w:r w:rsidRPr="006D6BE5">
        <w:rPr>
          <w:rFonts w:ascii="Calibri" w:eastAsia="Times New Roman" w:hAnsi="Calibri" w:cs="Arial"/>
          <w:spacing w:val="1"/>
          <w:lang w:eastAsia="zh-CN"/>
        </w:rPr>
        <w:t>π</w:t>
      </w:r>
      <w:r w:rsidRPr="006D6BE5">
        <w:rPr>
          <w:rFonts w:ascii="Calibri" w:eastAsia="Times New Roman" w:hAnsi="Calibri" w:cs="Arial"/>
          <w:lang w:eastAsia="zh-CN"/>
        </w:rPr>
        <w:t>αρ</w:t>
      </w:r>
      <w:r w:rsidRPr="006D6BE5">
        <w:rPr>
          <w:rFonts w:ascii="Calibri" w:eastAsia="Times New Roman" w:hAnsi="Calibri" w:cs="Arial"/>
          <w:spacing w:val="-2"/>
          <w:lang w:eastAsia="zh-CN"/>
        </w:rPr>
        <w:t>α</w:t>
      </w:r>
      <w:r w:rsidRPr="006D6BE5">
        <w:rPr>
          <w:rFonts w:ascii="Calibri" w:eastAsia="Times New Roman" w:hAnsi="Calibri" w:cs="Arial"/>
          <w:lang w:eastAsia="zh-CN"/>
        </w:rPr>
        <w:t>μέτρων της</w:t>
      </w:r>
      <w:r w:rsidRPr="006D6BE5">
        <w:rPr>
          <w:rFonts w:ascii="Calibri" w:eastAsia="Times New Roman" w:hAnsi="Calibri" w:cs="Arial"/>
          <w:spacing w:val="-3"/>
          <w:lang w:eastAsia="zh-CN"/>
        </w:rPr>
        <w:t xml:space="preserve"> </w:t>
      </w:r>
      <w:r w:rsidRPr="006D6BE5">
        <w:rPr>
          <w:rFonts w:ascii="Calibri" w:eastAsia="Times New Roman" w:hAnsi="Calibri" w:cs="Arial"/>
          <w:lang w:eastAsia="zh-CN"/>
        </w:rPr>
        <w:t>δ</w:t>
      </w:r>
      <w:r w:rsidRPr="006D6BE5">
        <w:rPr>
          <w:rFonts w:ascii="Calibri" w:eastAsia="Times New Roman" w:hAnsi="Calibri" w:cs="Arial"/>
          <w:spacing w:val="2"/>
          <w:lang w:eastAsia="zh-CN"/>
        </w:rPr>
        <w:t>ι</w:t>
      </w:r>
      <w:r w:rsidRPr="006D6BE5">
        <w:rPr>
          <w:rFonts w:ascii="Calibri" w:eastAsia="Times New Roman" w:hAnsi="Calibri" w:cs="Arial"/>
          <w:lang w:eastAsia="zh-CN"/>
        </w:rPr>
        <w:t>α</w:t>
      </w:r>
      <w:r w:rsidRPr="006D6BE5">
        <w:rPr>
          <w:rFonts w:ascii="Calibri" w:eastAsia="Times New Roman" w:hAnsi="Calibri" w:cs="Arial"/>
          <w:spacing w:val="-3"/>
          <w:lang w:eastAsia="zh-CN"/>
        </w:rPr>
        <w:t>δ</w:t>
      </w:r>
      <w:r w:rsidRPr="006D6BE5">
        <w:rPr>
          <w:rFonts w:ascii="Calibri" w:eastAsia="Times New Roman" w:hAnsi="Calibri" w:cs="Arial"/>
          <w:spacing w:val="2"/>
          <w:lang w:eastAsia="zh-CN"/>
        </w:rPr>
        <w:t>ι</w:t>
      </w:r>
      <w:r w:rsidRPr="006D6BE5">
        <w:rPr>
          <w:rFonts w:ascii="Calibri" w:eastAsia="Times New Roman" w:hAnsi="Calibri" w:cs="Arial"/>
          <w:spacing w:val="-3"/>
          <w:lang w:eastAsia="zh-CN"/>
        </w:rPr>
        <w:t>κ</w:t>
      </w:r>
      <w:r w:rsidRPr="006D6BE5">
        <w:rPr>
          <w:rFonts w:ascii="Calibri" w:eastAsia="Times New Roman" w:hAnsi="Calibri" w:cs="Arial"/>
          <w:lang w:eastAsia="zh-CN"/>
        </w:rPr>
        <w:t>α</w:t>
      </w:r>
      <w:r w:rsidRPr="006D6BE5">
        <w:rPr>
          <w:rFonts w:ascii="Calibri" w:eastAsia="Times New Roman" w:hAnsi="Calibri" w:cs="Arial"/>
          <w:spacing w:val="-2"/>
          <w:lang w:eastAsia="zh-CN"/>
        </w:rPr>
        <w:t>σ</w:t>
      </w:r>
      <w:r w:rsidRPr="006D6BE5">
        <w:rPr>
          <w:rFonts w:ascii="Calibri" w:eastAsia="Times New Roman" w:hAnsi="Calibri" w:cs="Arial"/>
          <w:spacing w:val="2"/>
          <w:lang w:eastAsia="zh-CN"/>
        </w:rPr>
        <w:t>ί</w:t>
      </w:r>
      <w:r w:rsidRPr="006D6BE5">
        <w:rPr>
          <w:rFonts w:ascii="Calibri" w:eastAsia="Times New Roman" w:hAnsi="Calibri" w:cs="Arial"/>
          <w:lang w:eastAsia="zh-CN"/>
        </w:rPr>
        <w:t>ας</w:t>
      </w:r>
      <w:r w:rsidRPr="006D6BE5">
        <w:rPr>
          <w:rFonts w:ascii="Calibri" w:eastAsia="Times New Roman" w:hAnsi="Calibri" w:cs="Arial"/>
          <w:spacing w:val="-1"/>
          <w:lang w:eastAsia="zh-CN"/>
        </w:rPr>
        <w:t xml:space="preserve"> </w:t>
      </w:r>
      <w:r w:rsidRPr="006D6BE5">
        <w:rPr>
          <w:rFonts w:ascii="Calibri" w:eastAsia="Times New Roman" w:hAnsi="Calibri" w:cs="Arial"/>
          <w:lang w:eastAsia="zh-CN"/>
        </w:rPr>
        <w:t>της</w:t>
      </w:r>
      <w:r w:rsidRPr="006D6BE5">
        <w:rPr>
          <w:rFonts w:ascii="Calibri" w:eastAsia="Times New Roman" w:hAnsi="Calibri" w:cs="Arial"/>
          <w:spacing w:val="-1"/>
          <w:lang w:eastAsia="zh-CN"/>
        </w:rPr>
        <w:t xml:space="preserve"> </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ο</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τε</w:t>
      </w:r>
      <w:r w:rsidRPr="006D6BE5">
        <w:rPr>
          <w:rFonts w:ascii="Calibri" w:eastAsia="Times New Roman" w:hAnsi="Calibri" w:cs="Arial"/>
          <w:spacing w:val="2"/>
          <w:lang w:eastAsia="zh-CN"/>
        </w:rPr>
        <w:t>ί</w:t>
      </w:r>
      <w:r w:rsidRPr="006D6BE5">
        <w:rPr>
          <w:rFonts w:ascii="Calibri" w:eastAsia="Times New Roman" w:hAnsi="Calibri" w:cs="Arial"/>
          <w:lang w:eastAsia="zh-CN"/>
        </w:rPr>
        <w:t>ρω</w:t>
      </w:r>
      <w:r w:rsidRPr="006D6BE5">
        <w:rPr>
          <w:rFonts w:ascii="Calibri" w:eastAsia="Times New Roman" w:hAnsi="Calibri" w:cs="Arial"/>
          <w:spacing w:val="1"/>
          <w:lang w:eastAsia="zh-CN"/>
        </w:rPr>
        <w:t>σ</w:t>
      </w:r>
      <w:r w:rsidRPr="006D6BE5">
        <w:rPr>
          <w:rFonts w:ascii="Calibri" w:eastAsia="Times New Roman" w:hAnsi="Calibri" w:cs="Arial"/>
          <w:lang w:eastAsia="zh-CN"/>
        </w:rPr>
        <w:t>η</w:t>
      </w:r>
      <w:r w:rsidRPr="006D6BE5">
        <w:rPr>
          <w:rFonts w:ascii="Calibri" w:eastAsia="Times New Roman" w:hAnsi="Calibri" w:cs="Arial"/>
          <w:spacing w:val="-3"/>
          <w:lang w:eastAsia="zh-CN"/>
        </w:rPr>
        <w:t>ς</w:t>
      </w:r>
      <w:r w:rsidRPr="006D6BE5">
        <w:rPr>
          <w:rFonts w:ascii="Calibri" w:eastAsia="Times New Roman" w:hAnsi="Calibri" w:cs="Arial"/>
          <w:lang w:eastAsia="zh-CN"/>
        </w:rPr>
        <w:t>.</w:t>
      </w:r>
    </w:p>
    <w:p w:rsidR="006D6BE5" w:rsidRPr="006D6BE5" w:rsidRDefault="006D6BE5" w:rsidP="006D6BE5">
      <w:pPr>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8</w:t>
      </w:r>
      <w:r w:rsidRPr="006D6BE5">
        <w:rPr>
          <w:rFonts w:ascii="Calibri" w:eastAsia="Times New Roman" w:hAnsi="Calibri" w:cs="Arial"/>
          <w:lang w:eastAsia="zh-CN"/>
        </w:rPr>
        <w:t xml:space="preserve">. Οι </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τ</w:t>
      </w:r>
      <w:r w:rsidRPr="006D6BE5">
        <w:rPr>
          <w:rFonts w:ascii="Calibri" w:eastAsia="Times New Roman" w:hAnsi="Calibri" w:cs="Arial"/>
          <w:lang w:eastAsia="zh-CN"/>
        </w:rPr>
        <w:t>αθερές ε</w:t>
      </w:r>
      <w:r w:rsidRPr="006D6BE5">
        <w:rPr>
          <w:rFonts w:ascii="Calibri" w:eastAsia="Times New Roman" w:hAnsi="Calibri" w:cs="Arial"/>
          <w:spacing w:val="-1"/>
          <w:lang w:eastAsia="zh-CN"/>
        </w:rPr>
        <w:t>γκ</w:t>
      </w:r>
      <w:r w:rsidRPr="006D6BE5">
        <w:rPr>
          <w:rFonts w:ascii="Calibri" w:eastAsia="Times New Roman" w:hAnsi="Calibri" w:cs="Arial"/>
          <w:lang w:eastAsia="zh-CN"/>
        </w:rPr>
        <w:t>ατα</w:t>
      </w:r>
      <w:r w:rsidRPr="006D6BE5">
        <w:rPr>
          <w:rFonts w:ascii="Calibri" w:eastAsia="Times New Roman" w:hAnsi="Calibri" w:cs="Arial"/>
          <w:spacing w:val="1"/>
          <w:lang w:eastAsia="zh-CN"/>
        </w:rPr>
        <w:t>σ</w:t>
      </w:r>
      <w:r w:rsidRPr="006D6BE5">
        <w:rPr>
          <w:rFonts w:ascii="Calibri" w:eastAsia="Times New Roman" w:hAnsi="Calibri" w:cs="Arial"/>
          <w:lang w:eastAsia="zh-CN"/>
        </w:rPr>
        <w:t>τ</w:t>
      </w:r>
      <w:r w:rsidRPr="006D6BE5">
        <w:rPr>
          <w:rFonts w:ascii="Calibri" w:eastAsia="Times New Roman" w:hAnsi="Calibri" w:cs="Arial"/>
          <w:spacing w:val="-2"/>
          <w:lang w:eastAsia="zh-CN"/>
        </w:rPr>
        <w:t>ά</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ι</w:t>
      </w:r>
      <w:r w:rsidRPr="006D6BE5">
        <w:rPr>
          <w:rFonts w:ascii="Calibri" w:eastAsia="Times New Roman" w:hAnsi="Calibri" w:cs="Arial"/>
          <w:lang w:eastAsia="zh-CN"/>
        </w:rPr>
        <w:t>ς α</w:t>
      </w:r>
      <w:r w:rsidRPr="006D6BE5">
        <w:rPr>
          <w:rFonts w:ascii="Calibri" w:eastAsia="Times New Roman" w:hAnsi="Calibri" w:cs="Arial"/>
          <w:spacing w:val="1"/>
          <w:lang w:eastAsia="zh-CN"/>
        </w:rPr>
        <w:t>π</w:t>
      </w:r>
      <w:r w:rsidRPr="006D6BE5">
        <w:rPr>
          <w:rFonts w:ascii="Calibri" w:eastAsia="Times New Roman" w:hAnsi="Calibri" w:cs="Arial"/>
          <w:lang w:eastAsia="zh-CN"/>
        </w:rPr>
        <w:t>ο</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τε</w:t>
      </w:r>
      <w:r w:rsidRPr="006D6BE5">
        <w:rPr>
          <w:rFonts w:ascii="Calibri" w:eastAsia="Times New Roman" w:hAnsi="Calibri" w:cs="Arial"/>
          <w:spacing w:val="2"/>
          <w:lang w:eastAsia="zh-CN"/>
        </w:rPr>
        <w:t>ί</w:t>
      </w:r>
      <w:r w:rsidRPr="006D6BE5">
        <w:rPr>
          <w:rFonts w:ascii="Calibri" w:eastAsia="Times New Roman" w:hAnsi="Calibri" w:cs="Arial"/>
          <w:lang w:eastAsia="zh-CN"/>
        </w:rPr>
        <w:t>ρω</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ης </w:t>
      </w:r>
      <w:r w:rsidRPr="006D6BE5">
        <w:rPr>
          <w:rFonts w:ascii="Calibri" w:eastAsia="Times New Roman" w:hAnsi="Calibri" w:cs="Arial"/>
          <w:spacing w:val="-1"/>
          <w:lang w:eastAsia="zh-CN"/>
        </w:rPr>
        <w:t>ν</w:t>
      </w:r>
      <w:r w:rsidRPr="006D6BE5">
        <w:rPr>
          <w:rFonts w:ascii="Calibri" w:eastAsia="Times New Roman" w:hAnsi="Calibri" w:cs="Arial"/>
          <w:lang w:eastAsia="zh-CN"/>
        </w:rPr>
        <w:t>α δ</w:t>
      </w:r>
      <w:r w:rsidRPr="006D6BE5">
        <w:rPr>
          <w:rFonts w:ascii="Calibri" w:eastAsia="Times New Roman" w:hAnsi="Calibri" w:cs="Arial"/>
          <w:spacing w:val="2"/>
          <w:lang w:eastAsia="zh-CN"/>
        </w:rPr>
        <w:t>ι</w:t>
      </w:r>
      <w:r w:rsidRPr="006D6BE5">
        <w:rPr>
          <w:rFonts w:ascii="Calibri" w:eastAsia="Times New Roman" w:hAnsi="Calibri" w:cs="Arial"/>
          <w:lang w:eastAsia="zh-CN"/>
        </w:rPr>
        <w:t>αθέ</w:t>
      </w:r>
      <w:r w:rsidRPr="006D6BE5">
        <w:rPr>
          <w:rFonts w:ascii="Calibri" w:eastAsia="Times New Roman" w:hAnsi="Calibri" w:cs="Arial"/>
          <w:spacing w:val="-3"/>
          <w:lang w:eastAsia="zh-CN"/>
        </w:rPr>
        <w:t>τ</w:t>
      </w:r>
      <w:r w:rsidRPr="006D6BE5">
        <w:rPr>
          <w:rFonts w:ascii="Calibri" w:eastAsia="Times New Roman" w:hAnsi="Calibri" w:cs="Arial"/>
          <w:lang w:eastAsia="zh-CN"/>
        </w:rPr>
        <w:t>ουν ε</w:t>
      </w:r>
      <w:r w:rsidRPr="006D6BE5">
        <w:rPr>
          <w:rFonts w:ascii="Calibri" w:eastAsia="Times New Roman" w:hAnsi="Calibri" w:cs="Arial"/>
          <w:spacing w:val="2"/>
          <w:lang w:eastAsia="zh-CN"/>
        </w:rPr>
        <w:t>ι</w:t>
      </w:r>
      <w:r w:rsidRPr="006D6BE5">
        <w:rPr>
          <w:rFonts w:ascii="Calibri" w:eastAsia="Times New Roman" w:hAnsi="Calibri" w:cs="Arial"/>
          <w:spacing w:val="-3"/>
          <w:lang w:eastAsia="zh-CN"/>
        </w:rPr>
        <w:t>δ</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ές ε</w:t>
      </w:r>
      <w:r w:rsidRPr="006D6BE5">
        <w:rPr>
          <w:rFonts w:ascii="Calibri" w:eastAsia="Times New Roman" w:hAnsi="Calibri" w:cs="Arial"/>
          <w:spacing w:val="-1"/>
          <w:lang w:eastAsia="zh-CN"/>
        </w:rPr>
        <w:t>γ</w:t>
      </w:r>
      <w:r w:rsidRPr="006D6BE5">
        <w:rPr>
          <w:rFonts w:ascii="Calibri" w:eastAsia="Times New Roman" w:hAnsi="Calibri" w:cs="Arial"/>
          <w:spacing w:val="-3"/>
          <w:lang w:eastAsia="zh-CN"/>
        </w:rPr>
        <w:t>κ</w:t>
      </w:r>
      <w:r w:rsidRPr="006D6BE5">
        <w:rPr>
          <w:rFonts w:ascii="Calibri" w:eastAsia="Times New Roman" w:hAnsi="Calibri" w:cs="Arial"/>
          <w:lang w:eastAsia="zh-CN"/>
        </w:rPr>
        <w:t>ατα</w:t>
      </w:r>
      <w:r w:rsidRPr="006D6BE5">
        <w:rPr>
          <w:rFonts w:ascii="Calibri" w:eastAsia="Times New Roman" w:hAnsi="Calibri" w:cs="Arial"/>
          <w:spacing w:val="-2"/>
          <w:lang w:eastAsia="zh-CN"/>
        </w:rPr>
        <w:t>σ</w:t>
      </w:r>
      <w:r w:rsidRPr="006D6BE5">
        <w:rPr>
          <w:rFonts w:ascii="Calibri" w:eastAsia="Times New Roman" w:hAnsi="Calibri" w:cs="Arial"/>
          <w:spacing w:val="-3"/>
          <w:lang w:eastAsia="zh-CN"/>
        </w:rPr>
        <w:t>τ</w:t>
      </w:r>
      <w:r w:rsidRPr="006D6BE5">
        <w:rPr>
          <w:rFonts w:ascii="Calibri" w:eastAsia="Times New Roman" w:hAnsi="Calibri" w:cs="Arial"/>
          <w:lang w:eastAsia="zh-CN"/>
        </w:rPr>
        <w:t>ά</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ι</w:t>
      </w:r>
      <w:r w:rsidRPr="006D6BE5">
        <w:rPr>
          <w:rFonts w:ascii="Calibri" w:eastAsia="Times New Roman" w:hAnsi="Calibri" w:cs="Arial"/>
          <w:lang w:eastAsia="zh-CN"/>
        </w:rPr>
        <w:t xml:space="preserve">ς </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ι</w:t>
      </w:r>
      <w:r w:rsidRPr="006D6BE5">
        <w:rPr>
          <w:rFonts w:ascii="Calibri" w:eastAsia="Times New Roman" w:hAnsi="Calibri" w:cs="Arial"/>
          <w:lang w:eastAsia="zh-CN"/>
        </w:rPr>
        <w:t xml:space="preserve">α </w:t>
      </w:r>
      <w:r w:rsidRPr="006D6BE5">
        <w:rPr>
          <w:rFonts w:ascii="Calibri" w:eastAsia="Times New Roman" w:hAnsi="Calibri" w:cs="Arial"/>
          <w:spacing w:val="-2"/>
          <w:lang w:eastAsia="zh-CN"/>
        </w:rPr>
        <w:t>α</w:t>
      </w:r>
      <w:r w:rsidRPr="006D6BE5">
        <w:rPr>
          <w:rFonts w:ascii="Calibri" w:eastAsia="Times New Roman" w:hAnsi="Calibri" w:cs="Arial"/>
          <w:lang w:eastAsia="zh-CN"/>
        </w:rPr>
        <w:t>υτή τη χρή</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η </w:t>
      </w:r>
      <w:r w:rsidRPr="006D6BE5">
        <w:rPr>
          <w:rFonts w:ascii="Calibri" w:eastAsia="Times New Roman" w:hAnsi="Calibri" w:cs="Arial"/>
          <w:spacing w:val="-3"/>
          <w:lang w:eastAsia="zh-CN"/>
        </w:rPr>
        <w:t>ο</w:t>
      </w:r>
      <w:r w:rsidRPr="006D6BE5">
        <w:rPr>
          <w:rFonts w:ascii="Calibri" w:eastAsia="Times New Roman" w:hAnsi="Calibri" w:cs="Arial"/>
          <w:lang w:eastAsia="zh-CN"/>
        </w:rPr>
        <w:t>ι ο</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2"/>
          <w:lang w:eastAsia="zh-CN"/>
        </w:rPr>
        <w:t>ί</w:t>
      </w:r>
      <w:r w:rsidRPr="006D6BE5">
        <w:rPr>
          <w:rFonts w:ascii="Calibri" w:eastAsia="Times New Roman" w:hAnsi="Calibri" w:cs="Arial"/>
          <w:lang w:eastAsia="zh-CN"/>
        </w:rPr>
        <w:t xml:space="preserve">ες </w:t>
      </w:r>
      <w:r w:rsidRPr="006D6BE5">
        <w:rPr>
          <w:rFonts w:ascii="Calibri" w:eastAsia="Times New Roman" w:hAnsi="Calibri" w:cs="Arial"/>
          <w:spacing w:val="-3"/>
          <w:lang w:eastAsia="zh-CN"/>
        </w:rPr>
        <w:t>θ</w:t>
      </w:r>
      <w:r w:rsidRPr="006D6BE5">
        <w:rPr>
          <w:rFonts w:ascii="Calibri" w:eastAsia="Times New Roman" w:hAnsi="Calibri" w:cs="Arial"/>
          <w:lang w:eastAsia="zh-CN"/>
        </w:rPr>
        <w:t xml:space="preserve">α </w:t>
      </w:r>
      <w:r w:rsidRPr="006D6BE5">
        <w:rPr>
          <w:rFonts w:ascii="Calibri" w:eastAsia="Times New Roman" w:hAnsi="Calibri" w:cs="Arial"/>
          <w:spacing w:val="1"/>
          <w:lang w:eastAsia="zh-CN"/>
        </w:rPr>
        <w:t>β</w:t>
      </w:r>
      <w:r w:rsidRPr="006D6BE5">
        <w:rPr>
          <w:rFonts w:ascii="Calibri" w:eastAsia="Times New Roman" w:hAnsi="Calibri" w:cs="Arial"/>
          <w:spacing w:val="-3"/>
          <w:lang w:eastAsia="zh-CN"/>
        </w:rPr>
        <w:t>ρ</w:t>
      </w:r>
      <w:r w:rsidRPr="006D6BE5">
        <w:rPr>
          <w:rFonts w:ascii="Calibri" w:eastAsia="Times New Roman" w:hAnsi="Calibri" w:cs="Arial"/>
          <w:spacing w:val="2"/>
          <w:lang w:eastAsia="zh-CN"/>
        </w:rPr>
        <w:t>ί</w:t>
      </w:r>
      <w:r w:rsidRPr="006D6BE5">
        <w:rPr>
          <w:rFonts w:ascii="Calibri" w:eastAsia="Times New Roman" w:hAnsi="Calibri" w:cs="Arial"/>
          <w:spacing w:val="1"/>
          <w:lang w:eastAsia="zh-CN"/>
        </w:rPr>
        <w:t>σ</w:t>
      </w:r>
      <w:r w:rsidRPr="006D6BE5">
        <w:rPr>
          <w:rFonts w:ascii="Calibri" w:eastAsia="Times New Roman" w:hAnsi="Calibri" w:cs="Arial"/>
          <w:spacing w:val="-1"/>
          <w:lang w:eastAsia="zh-CN"/>
        </w:rPr>
        <w:t>κ</w:t>
      </w:r>
      <w:r w:rsidRPr="006D6BE5">
        <w:rPr>
          <w:rFonts w:ascii="Calibri" w:eastAsia="Times New Roman" w:hAnsi="Calibri" w:cs="Arial"/>
          <w:lang w:eastAsia="zh-CN"/>
        </w:rPr>
        <w:t>ο</w:t>
      </w:r>
      <w:r w:rsidRPr="006D6BE5">
        <w:rPr>
          <w:rFonts w:ascii="Calibri" w:eastAsia="Times New Roman" w:hAnsi="Calibri" w:cs="Arial"/>
          <w:spacing w:val="-1"/>
          <w:lang w:eastAsia="zh-CN"/>
        </w:rPr>
        <w:t>ν</w:t>
      </w:r>
      <w:r w:rsidRPr="006D6BE5">
        <w:rPr>
          <w:rFonts w:ascii="Calibri" w:eastAsia="Times New Roman" w:hAnsi="Calibri" w:cs="Arial"/>
          <w:spacing w:val="-3"/>
          <w:lang w:eastAsia="zh-CN"/>
        </w:rPr>
        <w:t>τ</w:t>
      </w:r>
      <w:r w:rsidRPr="006D6BE5">
        <w:rPr>
          <w:rFonts w:ascii="Calibri" w:eastAsia="Times New Roman" w:hAnsi="Calibri" w:cs="Arial"/>
          <w:spacing w:val="-2"/>
          <w:lang w:eastAsia="zh-CN"/>
        </w:rPr>
        <w:t>α</w:t>
      </w:r>
      <w:r w:rsidRPr="006D6BE5">
        <w:rPr>
          <w:rFonts w:ascii="Calibri" w:eastAsia="Times New Roman" w:hAnsi="Calibri" w:cs="Arial"/>
          <w:lang w:eastAsia="zh-CN"/>
        </w:rPr>
        <w:t>ι ε</w:t>
      </w:r>
      <w:r w:rsidRPr="006D6BE5">
        <w:rPr>
          <w:rFonts w:ascii="Calibri" w:eastAsia="Times New Roman" w:hAnsi="Calibri" w:cs="Arial"/>
          <w:spacing w:val="-1"/>
          <w:lang w:eastAsia="zh-CN"/>
        </w:rPr>
        <w:t>ν</w:t>
      </w:r>
      <w:r w:rsidRPr="006D6BE5">
        <w:rPr>
          <w:rFonts w:ascii="Calibri" w:eastAsia="Times New Roman" w:hAnsi="Calibri" w:cs="Arial"/>
          <w:lang w:eastAsia="zh-CN"/>
        </w:rPr>
        <w:t>τ</w:t>
      </w:r>
      <w:r w:rsidRPr="006D6BE5">
        <w:rPr>
          <w:rFonts w:ascii="Calibri" w:eastAsia="Times New Roman" w:hAnsi="Calibri" w:cs="Arial"/>
          <w:spacing w:val="-3"/>
          <w:lang w:eastAsia="zh-CN"/>
        </w:rPr>
        <w:t>ό</w:t>
      </w:r>
      <w:r w:rsidRPr="006D6BE5">
        <w:rPr>
          <w:rFonts w:ascii="Calibri" w:eastAsia="Times New Roman" w:hAnsi="Calibri" w:cs="Arial"/>
          <w:lang w:eastAsia="zh-CN"/>
        </w:rPr>
        <w:t xml:space="preserve">ς </w:t>
      </w:r>
      <w:r w:rsidRPr="006D6BE5">
        <w:rPr>
          <w:rFonts w:ascii="Calibri" w:eastAsia="Times New Roman" w:hAnsi="Calibri" w:cs="Arial"/>
          <w:spacing w:val="-1"/>
          <w:lang w:eastAsia="zh-CN"/>
        </w:rPr>
        <w:t>κ</w:t>
      </w:r>
      <w:r w:rsidRPr="006D6BE5">
        <w:rPr>
          <w:rFonts w:ascii="Calibri" w:eastAsia="Times New Roman" w:hAnsi="Calibri" w:cs="Arial"/>
          <w:lang w:eastAsia="zh-CN"/>
        </w:rPr>
        <w:t>ατά</w:t>
      </w:r>
      <w:r w:rsidRPr="006D6BE5">
        <w:rPr>
          <w:rFonts w:ascii="Calibri" w:eastAsia="Times New Roman" w:hAnsi="Calibri" w:cs="Arial"/>
          <w:spacing w:val="-1"/>
          <w:lang w:eastAsia="zh-CN"/>
        </w:rPr>
        <w:t>λλ</w:t>
      </w:r>
      <w:r w:rsidRPr="006D6BE5">
        <w:rPr>
          <w:rFonts w:ascii="Calibri" w:eastAsia="Times New Roman" w:hAnsi="Calibri" w:cs="Arial"/>
          <w:lang w:eastAsia="zh-CN"/>
        </w:rPr>
        <w:t>η</w:t>
      </w:r>
      <w:r w:rsidRPr="006D6BE5">
        <w:rPr>
          <w:rFonts w:ascii="Calibri" w:eastAsia="Times New Roman" w:hAnsi="Calibri" w:cs="Arial"/>
          <w:spacing w:val="-1"/>
          <w:lang w:eastAsia="zh-CN"/>
        </w:rPr>
        <w:t>λ</w:t>
      </w:r>
      <w:r w:rsidRPr="006D6BE5">
        <w:rPr>
          <w:rFonts w:ascii="Calibri" w:eastAsia="Times New Roman" w:hAnsi="Calibri" w:cs="Arial"/>
          <w:lang w:eastAsia="zh-CN"/>
        </w:rPr>
        <w:t>α δ</w:t>
      </w:r>
      <w:r w:rsidRPr="006D6BE5">
        <w:rPr>
          <w:rFonts w:ascii="Calibri" w:eastAsia="Times New Roman" w:hAnsi="Calibri" w:cs="Arial"/>
          <w:spacing w:val="2"/>
          <w:lang w:eastAsia="zh-CN"/>
        </w:rPr>
        <w:t>ι</w:t>
      </w:r>
      <w:r w:rsidRPr="006D6BE5">
        <w:rPr>
          <w:rFonts w:ascii="Calibri" w:eastAsia="Times New Roman" w:hAnsi="Calibri" w:cs="Arial"/>
          <w:spacing w:val="-2"/>
          <w:lang w:eastAsia="zh-CN"/>
        </w:rPr>
        <w:t>α</w:t>
      </w:r>
      <w:r w:rsidRPr="006D6BE5">
        <w:rPr>
          <w:rFonts w:ascii="Calibri" w:eastAsia="Times New Roman" w:hAnsi="Calibri" w:cs="Arial"/>
          <w:lang w:eastAsia="zh-CN"/>
        </w:rPr>
        <w:t>μορ</w:t>
      </w:r>
      <w:r w:rsidRPr="006D6BE5">
        <w:rPr>
          <w:rFonts w:ascii="Calibri" w:eastAsia="Times New Roman" w:hAnsi="Calibri" w:cs="Arial"/>
          <w:spacing w:val="-1"/>
          <w:lang w:eastAsia="zh-CN"/>
        </w:rPr>
        <w:t>φ</w:t>
      </w:r>
      <w:r w:rsidRPr="006D6BE5">
        <w:rPr>
          <w:rFonts w:ascii="Calibri" w:eastAsia="Times New Roman" w:hAnsi="Calibri" w:cs="Arial"/>
          <w:lang w:eastAsia="zh-CN"/>
        </w:rPr>
        <w:t>ωμέ</w:t>
      </w:r>
      <w:r w:rsidRPr="006D6BE5">
        <w:rPr>
          <w:rFonts w:ascii="Calibri" w:eastAsia="Times New Roman" w:hAnsi="Calibri" w:cs="Arial"/>
          <w:spacing w:val="-3"/>
          <w:lang w:eastAsia="zh-CN"/>
        </w:rPr>
        <w:t>ν</w:t>
      </w:r>
      <w:r w:rsidRPr="006D6BE5">
        <w:rPr>
          <w:rFonts w:ascii="Calibri" w:eastAsia="Times New Roman" w:hAnsi="Calibri" w:cs="Arial"/>
          <w:lang w:eastAsia="zh-CN"/>
        </w:rPr>
        <w:t xml:space="preserve">ου </w:t>
      </w:r>
      <w:r w:rsidRPr="006D6BE5">
        <w:rPr>
          <w:rFonts w:ascii="Calibri" w:eastAsia="Times New Roman" w:hAnsi="Calibri" w:cs="Arial"/>
          <w:spacing w:val="-1"/>
          <w:lang w:eastAsia="zh-CN"/>
        </w:rPr>
        <w:t>κ</w:t>
      </w:r>
      <w:r w:rsidRPr="006D6BE5">
        <w:rPr>
          <w:rFonts w:ascii="Calibri" w:eastAsia="Times New Roman" w:hAnsi="Calibri" w:cs="Arial"/>
          <w:lang w:eastAsia="zh-CN"/>
        </w:rPr>
        <w:t>τ</w:t>
      </w:r>
      <w:r w:rsidRPr="006D6BE5">
        <w:rPr>
          <w:rFonts w:ascii="Calibri" w:eastAsia="Times New Roman" w:hAnsi="Calibri" w:cs="Arial"/>
          <w:spacing w:val="2"/>
          <w:lang w:eastAsia="zh-CN"/>
        </w:rPr>
        <w:t>ι</w:t>
      </w:r>
      <w:r w:rsidRPr="006D6BE5">
        <w:rPr>
          <w:rFonts w:ascii="Calibri" w:eastAsia="Times New Roman" w:hAnsi="Calibri" w:cs="Arial"/>
          <w:spacing w:val="-3"/>
          <w:lang w:eastAsia="zh-CN"/>
        </w:rPr>
        <w:t>ρ</w:t>
      </w:r>
      <w:r w:rsidRPr="006D6BE5">
        <w:rPr>
          <w:rFonts w:ascii="Calibri" w:eastAsia="Times New Roman" w:hAnsi="Calibri" w:cs="Arial"/>
          <w:spacing w:val="2"/>
          <w:lang w:eastAsia="zh-CN"/>
        </w:rPr>
        <w:t>ι</w:t>
      </w:r>
      <w:r w:rsidRPr="006D6BE5">
        <w:rPr>
          <w:rFonts w:ascii="Calibri" w:eastAsia="Times New Roman" w:hAnsi="Calibri" w:cs="Arial"/>
          <w:lang w:eastAsia="zh-CN"/>
        </w:rPr>
        <w:t>α</w:t>
      </w:r>
      <w:r w:rsidRPr="006D6BE5">
        <w:rPr>
          <w:rFonts w:ascii="Calibri" w:eastAsia="Times New Roman" w:hAnsi="Calibri" w:cs="Arial"/>
          <w:spacing w:val="-3"/>
          <w:lang w:eastAsia="zh-CN"/>
        </w:rPr>
        <w:t>κ</w:t>
      </w:r>
      <w:r w:rsidRPr="006D6BE5">
        <w:rPr>
          <w:rFonts w:ascii="Calibri" w:eastAsia="Times New Roman" w:hAnsi="Calibri" w:cs="Arial"/>
          <w:lang w:eastAsia="zh-CN"/>
        </w:rPr>
        <w:t>ού χώρου.</w:t>
      </w:r>
    </w:p>
    <w:p w:rsidR="006D6BE5" w:rsidRPr="006D6BE5" w:rsidRDefault="006D6BE5" w:rsidP="006D6BE5">
      <w:pPr>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9</w:t>
      </w:r>
      <w:r w:rsidRPr="006D6BE5">
        <w:rPr>
          <w:rFonts w:ascii="Calibri" w:eastAsia="Times New Roman" w:hAnsi="Calibri" w:cs="Arial"/>
          <w:spacing w:val="1"/>
          <w:lang w:eastAsia="zh-CN"/>
        </w:rPr>
        <w:t>. Ν</w:t>
      </w:r>
      <w:r w:rsidRPr="006D6BE5">
        <w:rPr>
          <w:rFonts w:ascii="Calibri" w:eastAsia="Times New Roman" w:hAnsi="Calibri" w:cs="Arial"/>
          <w:lang w:eastAsia="zh-CN"/>
        </w:rPr>
        <w:t xml:space="preserve">α </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ί</w:t>
      </w:r>
      <w:r w:rsidRPr="006D6BE5">
        <w:rPr>
          <w:rFonts w:ascii="Calibri" w:eastAsia="Times New Roman" w:hAnsi="Calibri" w:cs="Arial"/>
          <w:spacing w:val="-1"/>
          <w:lang w:eastAsia="zh-CN"/>
        </w:rPr>
        <w:t>ν</w:t>
      </w:r>
      <w:r w:rsidRPr="006D6BE5">
        <w:rPr>
          <w:rFonts w:ascii="Calibri" w:eastAsia="Times New Roman" w:hAnsi="Calibri" w:cs="Arial"/>
          <w:lang w:eastAsia="zh-CN"/>
        </w:rPr>
        <w:t>ετ</w:t>
      </w:r>
      <w:r w:rsidRPr="006D6BE5">
        <w:rPr>
          <w:rFonts w:ascii="Calibri" w:eastAsia="Times New Roman" w:hAnsi="Calibri" w:cs="Arial"/>
          <w:spacing w:val="-2"/>
          <w:lang w:eastAsia="zh-CN"/>
        </w:rPr>
        <w:t>α</w:t>
      </w:r>
      <w:r w:rsidRPr="006D6BE5">
        <w:rPr>
          <w:rFonts w:ascii="Calibri" w:eastAsia="Times New Roman" w:hAnsi="Calibri" w:cs="Arial"/>
          <w:lang w:eastAsia="zh-CN"/>
        </w:rPr>
        <w:t>ι α</w:t>
      </w:r>
      <w:r w:rsidRPr="006D6BE5">
        <w:rPr>
          <w:rFonts w:ascii="Calibri" w:eastAsia="Times New Roman" w:hAnsi="Calibri" w:cs="Arial"/>
          <w:spacing w:val="1"/>
          <w:lang w:eastAsia="zh-CN"/>
        </w:rPr>
        <w:t>π</w:t>
      </w:r>
      <w:r w:rsidRPr="006D6BE5">
        <w:rPr>
          <w:rFonts w:ascii="Calibri" w:eastAsia="Times New Roman" w:hAnsi="Calibri" w:cs="Arial"/>
          <w:lang w:eastAsia="zh-CN"/>
        </w:rPr>
        <w:t>ο</w:t>
      </w:r>
      <w:r w:rsidRPr="006D6BE5">
        <w:rPr>
          <w:rFonts w:ascii="Calibri" w:eastAsia="Times New Roman" w:hAnsi="Calibri" w:cs="Arial"/>
          <w:spacing w:val="-1"/>
          <w:lang w:eastAsia="zh-CN"/>
        </w:rPr>
        <w:t>λ</w:t>
      </w:r>
      <w:r w:rsidRPr="006D6BE5">
        <w:rPr>
          <w:rFonts w:ascii="Calibri" w:eastAsia="Times New Roman" w:hAnsi="Calibri" w:cs="Arial"/>
          <w:lang w:eastAsia="zh-CN"/>
        </w:rPr>
        <w:t>ύ</w:t>
      </w:r>
      <w:r w:rsidRPr="006D6BE5">
        <w:rPr>
          <w:rFonts w:ascii="Calibri" w:eastAsia="Times New Roman" w:hAnsi="Calibri" w:cs="Arial"/>
          <w:spacing w:val="-2"/>
          <w:lang w:eastAsia="zh-CN"/>
        </w:rPr>
        <w:t>μ</w:t>
      </w:r>
      <w:r w:rsidRPr="006D6BE5">
        <w:rPr>
          <w:rFonts w:ascii="Calibri" w:eastAsia="Times New Roman" w:hAnsi="Calibri" w:cs="Arial"/>
          <w:lang w:eastAsia="zh-CN"/>
        </w:rPr>
        <w:t>α</w:t>
      </w:r>
      <w:r w:rsidRPr="006D6BE5">
        <w:rPr>
          <w:rFonts w:ascii="Calibri" w:eastAsia="Times New Roman" w:hAnsi="Calibri" w:cs="Arial"/>
          <w:spacing w:val="-1"/>
          <w:lang w:eastAsia="zh-CN"/>
        </w:rPr>
        <w:t>ν</w:t>
      </w:r>
      <w:r w:rsidRPr="006D6BE5">
        <w:rPr>
          <w:rFonts w:ascii="Calibri" w:eastAsia="Times New Roman" w:hAnsi="Calibri" w:cs="Arial"/>
          <w:spacing w:val="1"/>
          <w:lang w:eastAsia="zh-CN"/>
        </w:rPr>
        <w:t>σ</w:t>
      </w:r>
      <w:r w:rsidRPr="006D6BE5">
        <w:rPr>
          <w:rFonts w:ascii="Calibri" w:eastAsia="Times New Roman" w:hAnsi="Calibri" w:cs="Arial"/>
          <w:lang w:eastAsia="zh-CN"/>
        </w:rPr>
        <w:t>η των μέ</w:t>
      </w:r>
      <w:r w:rsidRPr="006D6BE5">
        <w:rPr>
          <w:rFonts w:ascii="Calibri" w:eastAsia="Times New Roman" w:hAnsi="Calibri" w:cs="Arial"/>
          <w:spacing w:val="1"/>
          <w:lang w:eastAsia="zh-CN"/>
        </w:rPr>
        <w:t>σ</w:t>
      </w:r>
      <w:r w:rsidRPr="006D6BE5">
        <w:rPr>
          <w:rFonts w:ascii="Calibri" w:eastAsia="Times New Roman" w:hAnsi="Calibri" w:cs="Arial"/>
          <w:lang w:eastAsia="zh-CN"/>
        </w:rPr>
        <w:t>ων με τα ο</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lang w:eastAsia="zh-CN"/>
        </w:rPr>
        <w:t>ία μετα</w:t>
      </w:r>
      <w:r w:rsidRPr="006D6BE5">
        <w:rPr>
          <w:rFonts w:ascii="Calibri" w:eastAsia="Times New Roman" w:hAnsi="Calibri" w:cs="Arial"/>
          <w:spacing w:val="-1"/>
          <w:lang w:eastAsia="zh-CN"/>
        </w:rPr>
        <w:t>φ</w:t>
      </w:r>
      <w:r w:rsidRPr="006D6BE5">
        <w:rPr>
          <w:rFonts w:ascii="Calibri" w:eastAsia="Times New Roman" w:hAnsi="Calibri" w:cs="Arial"/>
          <w:lang w:eastAsia="zh-CN"/>
        </w:rPr>
        <w:t>έρο</w:t>
      </w:r>
      <w:r w:rsidRPr="006D6BE5">
        <w:rPr>
          <w:rFonts w:ascii="Calibri" w:eastAsia="Times New Roman" w:hAnsi="Calibri" w:cs="Arial"/>
          <w:spacing w:val="-1"/>
          <w:lang w:eastAsia="zh-CN"/>
        </w:rPr>
        <w:t>ν</w:t>
      </w:r>
      <w:r w:rsidRPr="006D6BE5">
        <w:rPr>
          <w:rFonts w:ascii="Calibri" w:eastAsia="Times New Roman" w:hAnsi="Calibri" w:cs="Arial"/>
          <w:spacing w:val="-3"/>
          <w:lang w:eastAsia="zh-CN"/>
        </w:rPr>
        <w:t>τ</w:t>
      </w:r>
      <w:r w:rsidRPr="006D6BE5">
        <w:rPr>
          <w:rFonts w:ascii="Calibri" w:eastAsia="Times New Roman" w:hAnsi="Calibri" w:cs="Arial"/>
          <w:spacing w:val="-2"/>
          <w:lang w:eastAsia="zh-CN"/>
        </w:rPr>
        <w:t>α</w:t>
      </w:r>
      <w:r w:rsidRPr="006D6BE5">
        <w:rPr>
          <w:rFonts w:ascii="Calibri" w:eastAsia="Times New Roman" w:hAnsi="Calibri" w:cs="Arial"/>
          <w:lang w:eastAsia="zh-CN"/>
        </w:rPr>
        <w:t>ι</w:t>
      </w:r>
      <w:r w:rsidRPr="006D6BE5">
        <w:rPr>
          <w:rFonts w:ascii="Calibri" w:eastAsia="Times New Roman" w:hAnsi="Calibri" w:cs="Arial"/>
          <w:spacing w:val="45"/>
          <w:lang w:eastAsia="zh-CN"/>
        </w:rPr>
        <w:t xml:space="preserve"> </w:t>
      </w:r>
      <w:r w:rsidRPr="006D6BE5">
        <w:rPr>
          <w:rFonts w:ascii="Calibri" w:eastAsia="Times New Roman" w:hAnsi="Calibri" w:cs="Arial"/>
          <w:lang w:eastAsia="zh-CN"/>
        </w:rPr>
        <w:t>τα</w:t>
      </w:r>
      <w:r w:rsidRPr="006D6BE5">
        <w:rPr>
          <w:rFonts w:ascii="Calibri" w:eastAsia="Times New Roman" w:hAnsi="Calibri" w:cs="Arial"/>
          <w:spacing w:val="41"/>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ό</w:t>
      </w:r>
      <w:r w:rsidRPr="006D6BE5">
        <w:rPr>
          <w:rFonts w:ascii="Calibri" w:eastAsia="Times New Roman" w:hAnsi="Calibri" w:cs="Arial"/>
          <w:spacing w:val="1"/>
          <w:lang w:eastAsia="zh-CN"/>
        </w:rPr>
        <w:t>β</w:t>
      </w:r>
      <w:r w:rsidRPr="006D6BE5">
        <w:rPr>
          <w:rFonts w:ascii="Calibri" w:eastAsia="Times New Roman" w:hAnsi="Calibri" w:cs="Arial"/>
          <w:spacing w:val="-1"/>
          <w:lang w:eastAsia="zh-CN"/>
        </w:rPr>
        <w:t>λ</w:t>
      </w:r>
      <w:r w:rsidRPr="006D6BE5">
        <w:rPr>
          <w:rFonts w:ascii="Calibri" w:eastAsia="Times New Roman" w:hAnsi="Calibri" w:cs="Arial"/>
          <w:lang w:eastAsia="zh-CN"/>
        </w:rPr>
        <w:t>ητα</w:t>
      </w:r>
      <w:r w:rsidRPr="006D6BE5">
        <w:rPr>
          <w:rFonts w:ascii="Calibri" w:eastAsia="Times New Roman" w:hAnsi="Calibri" w:cs="Arial"/>
          <w:spacing w:val="41"/>
          <w:lang w:eastAsia="zh-CN"/>
        </w:rPr>
        <w:t xml:space="preserve">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ι</w:t>
      </w:r>
      <w:r w:rsidRPr="006D6BE5">
        <w:rPr>
          <w:rFonts w:ascii="Calibri" w:eastAsia="Times New Roman" w:hAnsi="Calibri" w:cs="Arial"/>
          <w:spacing w:val="45"/>
          <w:lang w:eastAsia="zh-CN"/>
        </w:rPr>
        <w:t xml:space="preserve"> </w:t>
      </w:r>
      <w:r w:rsidRPr="006D6BE5">
        <w:rPr>
          <w:rFonts w:ascii="Calibri" w:eastAsia="Times New Roman" w:hAnsi="Calibri" w:cs="Arial"/>
          <w:spacing w:val="-3"/>
          <w:lang w:eastAsia="zh-CN"/>
        </w:rPr>
        <w:t>τ</w:t>
      </w:r>
      <w:r w:rsidRPr="006D6BE5">
        <w:rPr>
          <w:rFonts w:ascii="Calibri" w:eastAsia="Times New Roman" w:hAnsi="Calibri" w:cs="Arial"/>
          <w:lang w:eastAsia="zh-CN"/>
        </w:rPr>
        <w:t>ων</w:t>
      </w:r>
      <w:r w:rsidRPr="006D6BE5">
        <w:rPr>
          <w:rFonts w:ascii="Calibri" w:eastAsia="Times New Roman" w:hAnsi="Calibri" w:cs="Arial"/>
          <w:spacing w:val="43"/>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ο</w:t>
      </w:r>
      <w:r w:rsidRPr="006D6BE5">
        <w:rPr>
          <w:rFonts w:ascii="Calibri" w:eastAsia="Times New Roman" w:hAnsi="Calibri" w:cs="Arial"/>
          <w:spacing w:val="-3"/>
          <w:lang w:eastAsia="zh-CN"/>
        </w:rPr>
        <w:t>θ</w:t>
      </w:r>
      <w:r w:rsidRPr="006D6BE5">
        <w:rPr>
          <w:rFonts w:ascii="Calibri" w:eastAsia="Times New Roman" w:hAnsi="Calibri" w:cs="Arial"/>
          <w:lang w:eastAsia="zh-CN"/>
        </w:rPr>
        <w:t>η</w:t>
      </w:r>
      <w:r w:rsidRPr="006D6BE5">
        <w:rPr>
          <w:rFonts w:ascii="Calibri" w:eastAsia="Times New Roman" w:hAnsi="Calibri" w:cs="Arial"/>
          <w:spacing w:val="-1"/>
          <w:lang w:eastAsia="zh-CN"/>
        </w:rPr>
        <w:t>κ</w:t>
      </w:r>
      <w:r w:rsidRPr="006D6BE5">
        <w:rPr>
          <w:rFonts w:ascii="Calibri" w:eastAsia="Times New Roman" w:hAnsi="Calibri" w:cs="Arial"/>
          <w:lang w:eastAsia="zh-CN"/>
        </w:rPr>
        <w:t>ευ</w:t>
      </w:r>
      <w:r w:rsidRPr="006D6BE5">
        <w:rPr>
          <w:rFonts w:ascii="Calibri" w:eastAsia="Times New Roman" w:hAnsi="Calibri" w:cs="Arial"/>
          <w:spacing w:val="-3"/>
          <w:lang w:eastAsia="zh-CN"/>
        </w:rPr>
        <w:t>τ</w:t>
      </w:r>
      <w:r w:rsidRPr="006D6BE5">
        <w:rPr>
          <w:rFonts w:ascii="Calibri" w:eastAsia="Times New Roman" w:hAnsi="Calibri" w:cs="Arial"/>
          <w:spacing w:val="2"/>
          <w:lang w:eastAsia="zh-CN"/>
        </w:rPr>
        <w:t>ι</w:t>
      </w:r>
      <w:r w:rsidRPr="006D6BE5">
        <w:rPr>
          <w:rFonts w:ascii="Calibri" w:eastAsia="Times New Roman" w:hAnsi="Calibri" w:cs="Arial"/>
          <w:spacing w:val="-3"/>
          <w:lang w:eastAsia="zh-CN"/>
        </w:rPr>
        <w:t>κ</w:t>
      </w:r>
      <w:r w:rsidRPr="006D6BE5">
        <w:rPr>
          <w:rFonts w:ascii="Calibri" w:eastAsia="Times New Roman" w:hAnsi="Calibri" w:cs="Arial"/>
          <w:lang w:eastAsia="zh-CN"/>
        </w:rPr>
        <w:t>ών</w:t>
      </w:r>
      <w:r w:rsidRPr="006D6BE5">
        <w:rPr>
          <w:rFonts w:ascii="Calibri" w:eastAsia="Times New Roman" w:hAnsi="Calibri" w:cs="Arial"/>
          <w:spacing w:val="43"/>
          <w:lang w:eastAsia="zh-CN"/>
        </w:rPr>
        <w:t xml:space="preserve"> </w:t>
      </w:r>
      <w:r w:rsidRPr="006D6BE5">
        <w:rPr>
          <w:rFonts w:ascii="Calibri" w:eastAsia="Times New Roman" w:hAnsi="Calibri" w:cs="Arial"/>
          <w:lang w:eastAsia="zh-CN"/>
        </w:rPr>
        <w:t>χώρων αυτώ</w:t>
      </w:r>
      <w:r w:rsidRPr="006D6BE5">
        <w:rPr>
          <w:rFonts w:ascii="Calibri" w:eastAsia="Times New Roman" w:hAnsi="Calibri" w:cs="Arial"/>
          <w:spacing w:val="-1"/>
          <w:lang w:eastAsia="zh-CN"/>
        </w:rPr>
        <w:t>ν</w:t>
      </w:r>
      <w:r w:rsidRPr="006D6BE5">
        <w:rPr>
          <w:rFonts w:ascii="Calibri" w:eastAsia="Times New Roman" w:hAnsi="Calibri" w:cs="Arial"/>
          <w:lang w:eastAsia="zh-CN"/>
        </w:rPr>
        <w:t>,</w:t>
      </w:r>
      <w:r w:rsidRPr="006D6BE5">
        <w:rPr>
          <w:rFonts w:ascii="Calibri" w:eastAsia="Times New Roman" w:hAnsi="Calibri" w:cs="Arial"/>
          <w:spacing w:val="25"/>
          <w:lang w:eastAsia="zh-CN"/>
        </w:rPr>
        <w:t xml:space="preserve"> </w:t>
      </w:r>
      <w:r w:rsidRPr="006D6BE5">
        <w:rPr>
          <w:rFonts w:ascii="Calibri" w:eastAsia="Times New Roman" w:hAnsi="Calibri" w:cs="Arial"/>
          <w:spacing w:val="-1"/>
          <w:lang w:eastAsia="zh-CN"/>
        </w:rPr>
        <w:t>λ</w:t>
      </w:r>
      <w:r w:rsidRPr="006D6BE5">
        <w:rPr>
          <w:rFonts w:ascii="Calibri" w:eastAsia="Times New Roman" w:hAnsi="Calibri" w:cs="Arial"/>
          <w:lang w:eastAsia="zh-CN"/>
        </w:rPr>
        <w:t>α</w:t>
      </w:r>
      <w:r w:rsidRPr="006D6BE5">
        <w:rPr>
          <w:rFonts w:ascii="Calibri" w:eastAsia="Times New Roman" w:hAnsi="Calibri" w:cs="Arial"/>
          <w:spacing w:val="-2"/>
          <w:lang w:eastAsia="zh-CN"/>
        </w:rPr>
        <w:t>μ</w:t>
      </w:r>
      <w:r w:rsidRPr="006D6BE5">
        <w:rPr>
          <w:rFonts w:ascii="Calibri" w:eastAsia="Times New Roman" w:hAnsi="Calibri" w:cs="Arial"/>
          <w:spacing w:val="1"/>
          <w:lang w:eastAsia="zh-CN"/>
        </w:rPr>
        <w:t>β</w:t>
      </w:r>
      <w:r w:rsidRPr="006D6BE5">
        <w:rPr>
          <w:rFonts w:ascii="Calibri" w:eastAsia="Times New Roman" w:hAnsi="Calibri" w:cs="Arial"/>
          <w:lang w:eastAsia="zh-CN"/>
        </w:rPr>
        <w:t>ά</w:t>
      </w:r>
      <w:r w:rsidRPr="006D6BE5">
        <w:rPr>
          <w:rFonts w:ascii="Calibri" w:eastAsia="Times New Roman" w:hAnsi="Calibri" w:cs="Arial"/>
          <w:spacing w:val="-1"/>
          <w:lang w:eastAsia="zh-CN"/>
        </w:rPr>
        <w:t>ν</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ν</w:t>
      </w:r>
      <w:r w:rsidRPr="006D6BE5">
        <w:rPr>
          <w:rFonts w:ascii="Calibri" w:eastAsia="Times New Roman" w:hAnsi="Calibri" w:cs="Arial"/>
          <w:lang w:eastAsia="zh-CN"/>
        </w:rPr>
        <w:t>τας</w:t>
      </w:r>
      <w:r w:rsidRPr="006D6BE5">
        <w:rPr>
          <w:rFonts w:ascii="Calibri" w:eastAsia="Times New Roman" w:hAnsi="Calibri" w:cs="Arial"/>
          <w:spacing w:val="25"/>
          <w:lang w:eastAsia="zh-CN"/>
        </w:rPr>
        <w:t xml:space="preserve"> </w:t>
      </w:r>
      <w:r w:rsidRPr="006D6BE5">
        <w:rPr>
          <w:rFonts w:ascii="Calibri" w:eastAsia="Times New Roman" w:hAnsi="Calibri" w:cs="Arial"/>
          <w:lang w:eastAsia="zh-CN"/>
        </w:rPr>
        <w:t>υ</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ό</w:t>
      </w:r>
      <w:r w:rsidRPr="006D6BE5">
        <w:rPr>
          <w:rFonts w:ascii="Calibri" w:eastAsia="Times New Roman" w:hAnsi="Calibri" w:cs="Arial"/>
          <w:spacing w:val="-1"/>
          <w:lang w:eastAsia="zh-CN"/>
        </w:rPr>
        <w:t>ψ</w:t>
      </w:r>
      <w:r w:rsidRPr="006D6BE5">
        <w:rPr>
          <w:rFonts w:ascii="Calibri" w:eastAsia="Times New Roman" w:hAnsi="Calibri" w:cs="Arial"/>
          <w:lang w:eastAsia="zh-CN"/>
        </w:rPr>
        <w:t>η</w:t>
      </w:r>
      <w:r w:rsidRPr="006D6BE5">
        <w:rPr>
          <w:rFonts w:ascii="Calibri" w:eastAsia="Times New Roman" w:hAnsi="Calibri" w:cs="Arial"/>
          <w:spacing w:val="26"/>
          <w:lang w:eastAsia="zh-CN"/>
        </w:rPr>
        <w:t xml:space="preserve"> </w:t>
      </w:r>
      <w:r w:rsidRPr="006D6BE5">
        <w:rPr>
          <w:rFonts w:ascii="Calibri" w:eastAsia="Times New Roman" w:hAnsi="Calibri" w:cs="Arial"/>
          <w:lang w:eastAsia="zh-CN"/>
        </w:rPr>
        <w:t>τα</w:t>
      </w:r>
      <w:r w:rsidRPr="006D6BE5">
        <w:rPr>
          <w:rFonts w:ascii="Calibri" w:eastAsia="Times New Roman" w:hAnsi="Calibri" w:cs="Arial"/>
          <w:spacing w:val="24"/>
          <w:lang w:eastAsia="zh-CN"/>
        </w:rPr>
        <w:t xml:space="preserve"> </w:t>
      </w:r>
      <w:r w:rsidRPr="006D6BE5">
        <w:rPr>
          <w:rFonts w:ascii="Calibri" w:eastAsia="Times New Roman" w:hAnsi="Calibri" w:cs="Arial"/>
          <w:spacing w:val="-1"/>
          <w:lang w:eastAsia="zh-CN"/>
        </w:rPr>
        <w:t>π</w:t>
      </w:r>
      <w:r w:rsidRPr="006D6BE5">
        <w:rPr>
          <w:rFonts w:ascii="Calibri" w:eastAsia="Times New Roman" w:hAnsi="Calibri" w:cs="Arial"/>
          <w:lang w:eastAsia="zh-CN"/>
        </w:rPr>
        <w:t>ρότυ</w:t>
      </w:r>
      <w:r w:rsidRPr="006D6BE5">
        <w:rPr>
          <w:rFonts w:ascii="Calibri" w:eastAsia="Times New Roman" w:hAnsi="Calibri" w:cs="Arial"/>
          <w:spacing w:val="-1"/>
          <w:lang w:eastAsia="zh-CN"/>
        </w:rPr>
        <w:t>π</w:t>
      </w:r>
      <w:r w:rsidRPr="006D6BE5">
        <w:rPr>
          <w:rFonts w:ascii="Calibri" w:eastAsia="Times New Roman" w:hAnsi="Calibri" w:cs="Arial"/>
          <w:lang w:eastAsia="zh-CN"/>
        </w:rPr>
        <w:t>α</w:t>
      </w:r>
      <w:r w:rsidRPr="006D6BE5">
        <w:rPr>
          <w:rFonts w:ascii="Calibri" w:eastAsia="Times New Roman" w:hAnsi="Calibri" w:cs="Arial"/>
          <w:spacing w:val="27"/>
          <w:lang w:eastAsia="zh-CN"/>
        </w:rPr>
        <w:t xml:space="preserve"> </w:t>
      </w:r>
      <w:r w:rsidRPr="006D6BE5">
        <w:rPr>
          <w:rFonts w:ascii="Calibri" w:eastAsia="Times New Roman" w:hAnsi="Calibri" w:cs="Arial"/>
          <w:lang w:eastAsia="zh-CN"/>
        </w:rPr>
        <w:t>Ε</w:t>
      </w:r>
      <w:r w:rsidRPr="006D6BE5">
        <w:rPr>
          <w:rFonts w:ascii="Calibri" w:eastAsia="Times New Roman" w:hAnsi="Calibri" w:cs="Arial"/>
          <w:spacing w:val="-1"/>
          <w:lang w:eastAsia="zh-CN"/>
        </w:rPr>
        <w:t>Λ</w:t>
      </w:r>
      <w:r w:rsidRPr="006D6BE5">
        <w:rPr>
          <w:rFonts w:ascii="Calibri" w:eastAsia="Times New Roman" w:hAnsi="Calibri" w:cs="Arial"/>
          <w:lang w:eastAsia="zh-CN"/>
        </w:rPr>
        <w:t>ΟΤ</w:t>
      </w:r>
      <w:r w:rsidRPr="006D6BE5">
        <w:rPr>
          <w:rFonts w:ascii="Calibri" w:eastAsia="Times New Roman" w:hAnsi="Calibri" w:cs="Arial"/>
          <w:spacing w:val="24"/>
          <w:lang w:eastAsia="zh-CN"/>
        </w:rPr>
        <w:t xml:space="preserve"> </w:t>
      </w:r>
      <w:r w:rsidRPr="006D6BE5">
        <w:rPr>
          <w:rFonts w:ascii="Calibri" w:eastAsia="Times New Roman" w:hAnsi="Calibri" w:cs="Arial"/>
          <w:lang w:eastAsia="zh-CN"/>
        </w:rPr>
        <w:t>ΕΝ</w:t>
      </w:r>
      <w:r w:rsidRPr="006D6BE5">
        <w:rPr>
          <w:rFonts w:ascii="Calibri" w:eastAsia="Times New Roman" w:hAnsi="Calibri" w:cs="Arial"/>
          <w:spacing w:val="25"/>
          <w:lang w:eastAsia="zh-CN"/>
        </w:rPr>
        <w:t xml:space="preserve"> </w:t>
      </w:r>
      <w:r w:rsidRPr="006D6BE5">
        <w:rPr>
          <w:rFonts w:ascii="Calibri" w:eastAsia="Times New Roman" w:hAnsi="Calibri" w:cs="Arial"/>
          <w:spacing w:val="-1"/>
          <w:lang w:eastAsia="zh-CN"/>
        </w:rPr>
        <w:t>127</w:t>
      </w:r>
      <w:r w:rsidRPr="006D6BE5">
        <w:rPr>
          <w:rFonts w:ascii="Calibri" w:eastAsia="Times New Roman" w:hAnsi="Calibri" w:cs="Arial"/>
          <w:spacing w:val="1"/>
          <w:lang w:eastAsia="zh-CN"/>
        </w:rPr>
        <w:t>5</w:t>
      </w:r>
      <w:r w:rsidRPr="006D6BE5">
        <w:rPr>
          <w:rFonts w:ascii="Calibri" w:eastAsia="Times New Roman" w:hAnsi="Calibri" w:cs="Arial"/>
          <w:lang w:eastAsia="zh-CN"/>
        </w:rPr>
        <w:t>-</w:t>
      </w:r>
      <w:r w:rsidRPr="006D6BE5">
        <w:rPr>
          <w:rFonts w:ascii="Calibri" w:eastAsia="Times New Roman" w:hAnsi="Calibri" w:cs="Arial"/>
          <w:spacing w:val="-1"/>
          <w:lang w:eastAsia="zh-CN"/>
        </w:rPr>
        <w:t>9</w:t>
      </w:r>
      <w:r w:rsidRPr="006D6BE5">
        <w:rPr>
          <w:rFonts w:ascii="Calibri" w:eastAsia="Times New Roman" w:hAnsi="Calibri" w:cs="Arial"/>
          <w:lang w:eastAsia="zh-CN"/>
        </w:rPr>
        <w:t xml:space="preserve">9 </w:t>
      </w:r>
      <w:r w:rsidRPr="006D6BE5">
        <w:rPr>
          <w:rFonts w:ascii="Calibri" w:eastAsia="Times New Roman" w:hAnsi="Calibri" w:cs="Arial"/>
          <w:spacing w:val="-1"/>
          <w:lang w:eastAsia="zh-CN"/>
        </w:rPr>
        <w:t>κ</w:t>
      </w:r>
      <w:r w:rsidRPr="006D6BE5">
        <w:rPr>
          <w:rFonts w:ascii="Calibri" w:eastAsia="Times New Roman" w:hAnsi="Calibri" w:cs="Arial"/>
          <w:lang w:eastAsia="zh-CN"/>
        </w:rPr>
        <w:t>αι</w:t>
      </w:r>
      <w:r w:rsidRPr="006D6BE5">
        <w:rPr>
          <w:rFonts w:ascii="Calibri" w:eastAsia="Times New Roman" w:hAnsi="Calibri" w:cs="Arial"/>
          <w:spacing w:val="2"/>
          <w:lang w:eastAsia="zh-CN"/>
        </w:rPr>
        <w:t xml:space="preserve"> </w:t>
      </w:r>
      <w:r w:rsidRPr="006D6BE5">
        <w:rPr>
          <w:rFonts w:ascii="Calibri" w:eastAsia="Times New Roman" w:hAnsi="Calibri" w:cs="Arial"/>
          <w:lang w:eastAsia="zh-CN"/>
        </w:rPr>
        <w:t>Ε</w:t>
      </w:r>
      <w:r w:rsidRPr="006D6BE5">
        <w:rPr>
          <w:rFonts w:ascii="Calibri" w:eastAsia="Times New Roman" w:hAnsi="Calibri" w:cs="Arial"/>
          <w:spacing w:val="-3"/>
          <w:lang w:eastAsia="zh-CN"/>
        </w:rPr>
        <w:t>Λ</w:t>
      </w:r>
      <w:r w:rsidRPr="006D6BE5">
        <w:rPr>
          <w:rFonts w:ascii="Calibri" w:eastAsia="Times New Roman" w:hAnsi="Calibri" w:cs="Arial"/>
          <w:lang w:eastAsia="zh-CN"/>
        </w:rPr>
        <w:t xml:space="preserve">ΟΤ ΕΝ </w:t>
      </w:r>
      <w:r w:rsidRPr="006D6BE5">
        <w:rPr>
          <w:rFonts w:ascii="Calibri" w:eastAsia="Times New Roman" w:hAnsi="Calibri" w:cs="Arial"/>
          <w:spacing w:val="-1"/>
          <w:lang w:eastAsia="zh-CN"/>
        </w:rPr>
        <w:t>127</w:t>
      </w:r>
      <w:r w:rsidRPr="006D6BE5">
        <w:rPr>
          <w:rFonts w:ascii="Calibri" w:eastAsia="Times New Roman" w:hAnsi="Calibri" w:cs="Arial"/>
          <w:lang w:eastAsia="zh-CN"/>
        </w:rPr>
        <w:t>6-</w:t>
      </w:r>
      <w:r w:rsidRPr="006D6BE5">
        <w:rPr>
          <w:rFonts w:ascii="Calibri" w:eastAsia="Times New Roman" w:hAnsi="Calibri" w:cs="Arial"/>
          <w:spacing w:val="-1"/>
          <w:lang w:eastAsia="zh-CN"/>
        </w:rPr>
        <w:t>98</w:t>
      </w:r>
      <w:r w:rsidRPr="006D6BE5">
        <w:rPr>
          <w:rFonts w:ascii="Calibri" w:eastAsia="Times New Roman" w:hAnsi="Calibri" w:cs="Arial"/>
          <w:lang w:eastAsia="zh-CN"/>
        </w:rPr>
        <w:t>.</w:t>
      </w:r>
    </w:p>
    <w:p w:rsidR="006D6BE5" w:rsidRPr="006D6BE5" w:rsidRDefault="006D6BE5" w:rsidP="006D6BE5">
      <w:pPr>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10</w:t>
      </w:r>
      <w:r w:rsidRPr="006D6BE5">
        <w:rPr>
          <w:rFonts w:ascii="Calibri" w:eastAsia="Times New Roman" w:hAnsi="Calibri" w:cs="Arial"/>
          <w:spacing w:val="1"/>
          <w:lang w:eastAsia="zh-CN"/>
        </w:rPr>
        <w:t xml:space="preserve">. </w:t>
      </w:r>
      <w:r w:rsidRPr="006D6BE5">
        <w:rPr>
          <w:rFonts w:ascii="Calibri" w:eastAsia="Times New Roman" w:hAnsi="Calibri" w:cs="Arial"/>
          <w:lang w:eastAsia="zh-CN"/>
        </w:rPr>
        <w:t>Ο</w:t>
      </w:r>
      <w:r w:rsidRPr="006D6BE5">
        <w:rPr>
          <w:rFonts w:ascii="Calibri" w:eastAsia="Times New Roman" w:hAnsi="Calibri" w:cs="Arial"/>
          <w:spacing w:val="24"/>
          <w:lang w:eastAsia="zh-CN"/>
        </w:rPr>
        <w:t xml:space="preserve"> </w:t>
      </w:r>
      <w:r w:rsidRPr="006D6BE5">
        <w:rPr>
          <w:rFonts w:ascii="Calibri" w:eastAsia="Times New Roman" w:hAnsi="Calibri" w:cs="Arial"/>
          <w:spacing w:val="-1"/>
          <w:lang w:eastAsia="zh-CN"/>
        </w:rPr>
        <w:t>φ</w:t>
      </w:r>
      <w:r w:rsidRPr="006D6BE5">
        <w:rPr>
          <w:rFonts w:ascii="Calibri" w:eastAsia="Times New Roman" w:hAnsi="Calibri" w:cs="Arial"/>
          <w:lang w:eastAsia="zh-CN"/>
        </w:rPr>
        <w:t>ορέας</w:t>
      </w:r>
      <w:r w:rsidRPr="006D6BE5">
        <w:rPr>
          <w:rFonts w:ascii="Calibri" w:eastAsia="Times New Roman" w:hAnsi="Calibri" w:cs="Arial"/>
          <w:spacing w:val="23"/>
          <w:lang w:eastAsia="zh-CN"/>
        </w:rPr>
        <w:t xml:space="preserve"> </w:t>
      </w:r>
      <w:r w:rsidRPr="006D6BE5">
        <w:rPr>
          <w:rFonts w:ascii="Calibri" w:eastAsia="Times New Roman" w:hAnsi="Calibri" w:cs="Arial"/>
          <w:spacing w:val="-1"/>
          <w:lang w:eastAsia="zh-CN"/>
        </w:rPr>
        <w:t>λ</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ι</w:t>
      </w:r>
      <w:r w:rsidRPr="006D6BE5">
        <w:rPr>
          <w:rFonts w:ascii="Calibri" w:eastAsia="Times New Roman" w:hAnsi="Calibri" w:cs="Arial"/>
          <w:lang w:eastAsia="zh-CN"/>
        </w:rPr>
        <w:t>τ</w:t>
      </w:r>
      <w:r w:rsidRPr="006D6BE5">
        <w:rPr>
          <w:rFonts w:ascii="Calibri" w:eastAsia="Times New Roman" w:hAnsi="Calibri" w:cs="Arial"/>
          <w:spacing w:val="-3"/>
          <w:lang w:eastAsia="zh-CN"/>
        </w:rPr>
        <w:t>ο</w:t>
      </w:r>
      <w:r w:rsidRPr="006D6BE5">
        <w:rPr>
          <w:rFonts w:ascii="Calibri" w:eastAsia="Times New Roman" w:hAnsi="Calibri" w:cs="Arial"/>
          <w:lang w:eastAsia="zh-CN"/>
        </w:rPr>
        <w:t>υρ</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ί</w:t>
      </w:r>
      <w:r w:rsidRPr="006D6BE5">
        <w:rPr>
          <w:rFonts w:ascii="Calibri" w:eastAsia="Times New Roman" w:hAnsi="Calibri" w:cs="Arial"/>
          <w:lang w:eastAsia="zh-CN"/>
        </w:rPr>
        <w:t>ας</w:t>
      </w:r>
      <w:r w:rsidRPr="006D6BE5">
        <w:rPr>
          <w:rFonts w:ascii="Calibri" w:eastAsia="Times New Roman" w:hAnsi="Calibri" w:cs="Arial"/>
          <w:spacing w:val="23"/>
          <w:lang w:eastAsia="zh-CN"/>
        </w:rPr>
        <w:t xml:space="preserve"> </w:t>
      </w:r>
      <w:r w:rsidRPr="006D6BE5">
        <w:rPr>
          <w:rFonts w:ascii="Calibri" w:eastAsia="Times New Roman" w:hAnsi="Calibri" w:cs="Arial"/>
          <w:lang w:eastAsia="zh-CN"/>
        </w:rPr>
        <w:t>της</w:t>
      </w:r>
      <w:r w:rsidRPr="006D6BE5">
        <w:rPr>
          <w:rFonts w:ascii="Calibri" w:eastAsia="Times New Roman" w:hAnsi="Calibri" w:cs="Arial"/>
          <w:spacing w:val="23"/>
          <w:lang w:eastAsia="zh-CN"/>
        </w:rPr>
        <w:t xml:space="preserve"> </w:t>
      </w:r>
      <w:r w:rsidRPr="006D6BE5">
        <w:rPr>
          <w:rFonts w:ascii="Calibri" w:eastAsia="Times New Roman" w:hAnsi="Calibri" w:cs="Arial"/>
          <w:lang w:eastAsia="zh-CN"/>
        </w:rPr>
        <w:t>ε</w:t>
      </w:r>
      <w:r w:rsidRPr="006D6BE5">
        <w:rPr>
          <w:rFonts w:ascii="Calibri" w:eastAsia="Times New Roman" w:hAnsi="Calibri" w:cs="Arial"/>
          <w:spacing w:val="-3"/>
          <w:lang w:eastAsia="zh-CN"/>
        </w:rPr>
        <w:t>γ</w:t>
      </w:r>
      <w:r w:rsidRPr="006D6BE5">
        <w:rPr>
          <w:rFonts w:ascii="Calibri" w:eastAsia="Times New Roman" w:hAnsi="Calibri" w:cs="Arial"/>
          <w:spacing w:val="-1"/>
          <w:lang w:eastAsia="zh-CN"/>
        </w:rPr>
        <w:t>κ</w:t>
      </w:r>
      <w:r w:rsidRPr="006D6BE5">
        <w:rPr>
          <w:rFonts w:ascii="Calibri" w:eastAsia="Times New Roman" w:hAnsi="Calibri" w:cs="Arial"/>
          <w:lang w:eastAsia="zh-CN"/>
        </w:rPr>
        <w:t>ατά</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τ</w:t>
      </w:r>
      <w:r w:rsidRPr="006D6BE5">
        <w:rPr>
          <w:rFonts w:ascii="Calibri" w:eastAsia="Times New Roman" w:hAnsi="Calibri" w:cs="Arial"/>
          <w:lang w:eastAsia="zh-CN"/>
        </w:rPr>
        <w:t>α</w:t>
      </w:r>
      <w:r w:rsidRPr="006D6BE5">
        <w:rPr>
          <w:rFonts w:ascii="Calibri" w:eastAsia="Times New Roman" w:hAnsi="Calibri" w:cs="Arial"/>
          <w:spacing w:val="1"/>
          <w:lang w:eastAsia="zh-CN"/>
        </w:rPr>
        <w:t>σ</w:t>
      </w:r>
      <w:r w:rsidRPr="006D6BE5">
        <w:rPr>
          <w:rFonts w:ascii="Calibri" w:eastAsia="Times New Roman" w:hAnsi="Calibri" w:cs="Arial"/>
          <w:lang w:eastAsia="zh-CN"/>
        </w:rPr>
        <w:t>ης</w:t>
      </w:r>
      <w:r w:rsidRPr="006D6BE5">
        <w:rPr>
          <w:rFonts w:ascii="Calibri" w:eastAsia="Times New Roman" w:hAnsi="Calibri" w:cs="Arial"/>
          <w:spacing w:val="23"/>
          <w:lang w:eastAsia="zh-CN"/>
        </w:rPr>
        <w:t xml:space="preserve"> </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σ</w:t>
      </w:r>
      <w:r w:rsidRPr="006D6BE5">
        <w:rPr>
          <w:rFonts w:ascii="Calibri" w:eastAsia="Times New Roman" w:hAnsi="Calibri" w:cs="Arial"/>
          <w:lang w:eastAsia="zh-CN"/>
        </w:rPr>
        <w:t>τ</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ί</w:t>
      </w:r>
      <w:r w:rsidRPr="006D6BE5">
        <w:rPr>
          <w:rFonts w:ascii="Calibri" w:eastAsia="Times New Roman" w:hAnsi="Calibri" w:cs="Arial"/>
          <w:lang w:eastAsia="zh-CN"/>
        </w:rPr>
        <w:t>ρω</w:t>
      </w:r>
      <w:r w:rsidRPr="006D6BE5">
        <w:rPr>
          <w:rFonts w:ascii="Calibri" w:eastAsia="Times New Roman" w:hAnsi="Calibri" w:cs="Arial"/>
          <w:spacing w:val="-2"/>
          <w:lang w:eastAsia="zh-CN"/>
        </w:rPr>
        <w:t>σ</w:t>
      </w:r>
      <w:r w:rsidRPr="006D6BE5">
        <w:rPr>
          <w:rFonts w:ascii="Calibri" w:eastAsia="Times New Roman" w:hAnsi="Calibri" w:cs="Arial"/>
          <w:lang w:eastAsia="zh-CN"/>
        </w:rPr>
        <w:t>ης</w:t>
      </w:r>
      <w:r w:rsidRPr="006D6BE5">
        <w:rPr>
          <w:rFonts w:ascii="Calibri" w:eastAsia="Times New Roman" w:hAnsi="Calibri" w:cs="Arial"/>
          <w:spacing w:val="26"/>
          <w:lang w:eastAsia="zh-CN"/>
        </w:rPr>
        <w:t xml:space="preserve"> </w:t>
      </w:r>
      <w:r w:rsidRPr="006D6BE5">
        <w:rPr>
          <w:rFonts w:ascii="Calibri" w:eastAsia="Times New Roman" w:hAnsi="Calibri" w:cs="Arial"/>
          <w:lang w:eastAsia="zh-CN"/>
        </w:rPr>
        <w:t xml:space="preserve">θα </w:t>
      </w:r>
      <w:r w:rsidRPr="006D6BE5">
        <w:rPr>
          <w:rFonts w:ascii="Calibri" w:eastAsia="Times New Roman" w:hAnsi="Calibri" w:cs="Arial"/>
          <w:spacing w:val="1"/>
          <w:lang w:eastAsia="zh-CN"/>
        </w:rPr>
        <w:t>π</w:t>
      </w:r>
      <w:r w:rsidRPr="006D6BE5">
        <w:rPr>
          <w:rFonts w:ascii="Calibri" w:eastAsia="Times New Roman" w:hAnsi="Calibri" w:cs="Arial"/>
          <w:lang w:eastAsia="zh-CN"/>
        </w:rPr>
        <w:t>ρ</w:t>
      </w:r>
      <w:r w:rsidRPr="006D6BE5">
        <w:rPr>
          <w:rFonts w:ascii="Calibri" w:eastAsia="Times New Roman" w:hAnsi="Calibri" w:cs="Arial"/>
          <w:spacing w:val="-3"/>
          <w:lang w:eastAsia="zh-CN"/>
        </w:rPr>
        <w:t>έ</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ε</w:t>
      </w:r>
      <w:r w:rsidRPr="006D6BE5">
        <w:rPr>
          <w:rFonts w:ascii="Calibri" w:eastAsia="Times New Roman" w:hAnsi="Calibri" w:cs="Arial"/>
          <w:lang w:eastAsia="zh-CN"/>
        </w:rPr>
        <w:t>ι</w:t>
      </w:r>
      <w:r w:rsidRPr="006D6BE5">
        <w:rPr>
          <w:rFonts w:ascii="Calibri" w:eastAsia="Times New Roman" w:hAnsi="Calibri" w:cs="Arial"/>
          <w:spacing w:val="22"/>
          <w:lang w:eastAsia="zh-CN"/>
        </w:rPr>
        <w:t xml:space="preserve"> </w:t>
      </w:r>
      <w:r w:rsidRPr="006D6BE5">
        <w:rPr>
          <w:rFonts w:ascii="Calibri" w:eastAsia="Times New Roman" w:hAnsi="Calibri" w:cs="Arial"/>
          <w:spacing w:val="-1"/>
          <w:lang w:eastAsia="zh-CN"/>
        </w:rPr>
        <w:t>ν</w:t>
      </w:r>
      <w:r w:rsidRPr="006D6BE5">
        <w:rPr>
          <w:rFonts w:ascii="Calibri" w:eastAsia="Times New Roman" w:hAnsi="Calibri" w:cs="Arial"/>
          <w:lang w:eastAsia="zh-CN"/>
        </w:rPr>
        <w:t>α</w:t>
      </w:r>
      <w:r w:rsidRPr="006D6BE5">
        <w:rPr>
          <w:rFonts w:ascii="Calibri" w:eastAsia="Times New Roman" w:hAnsi="Calibri" w:cs="Arial"/>
          <w:spacing w:val="48"/>
          <w:lang w:eastAsia="zh-CN"/>
        </w:rPr>
        <w:t xml:space="preserve"> </w:t>
      </w:r>
      <w:r w:rsidRPr="006D6BE5">
        <w:rPr>
          <w:rFonts w:ascii="Calibri" w:eastAsia="Times New Roman" w:hAnsi="Calibri" w:cs="Arial"/>
          <w:lang w:eastAsia="zh-CN"/>
        </w:rPr>
        <w:t>ε</w:t>
      </w:r>
      <w:r w:rsidRPr="006D6BE5">
        <w:rPr>
          <w:rFonts w:ascii="Calibri" w:eastAsia="Times New Roman" w:hAnsi="Calibri" w:cs="Arial"/>
          <w:spacing w:val="-1"/>
          <w:lang w:eastAsia="zh-CN"/>
        </w:rPr>
        <w:t>φ</w:t>
      </w:r>
      <w:r w:rsidRPr="006D6BE5">
        <w:rPr>
          <w:rFonts w:ascii="Calibri" w:eastAsia="Times New Roman" w:hAnsi="Calibri" w:cs="Arial"/>
          <w:lang w:eastAsia="zh-CN"/>
        </w:rPr>
        <w:t>α</w:t>
      </w:r>
      <w:r w:rsidRPr="006D6BE5">
        <w:rPr>
          <w:rFonts w:ascii="Calibri" w:eastAsia="Times New Roman" w:hAnsi="Calibri" w:cs="Arial"/>
          <w:spacing w:val="-3"/>
          <w:lang w:eastAsia="zh-CN"/>
        </w:rPr>
        <w:t>ρ</w:t>
      </w:r>
      <w:r w:rsidRPr="006D6BE5">
        <w:rPr>
          <w:rFonts w:ascii="Calibri" w:eastAsia="Times New Roman" w:hAnsi="Calibri" w:cs="Arial"/>
          <w:spacing w:val="-2"/>
          <w:lang w:eastAsia="zh-CN"/>
        </w:rPr>
        <w:t>μ</w:t>
      </w:r>
      <w:r w:rsidRPr="006D6BE5">
        <w:rPr>
          <w:rFonts w:ascii="Calibri" w:eastAsia="Times New Roman" w:hAnsi="Calibri" w:cs="Arial"/>
          <w:lang w:eastAsia="zh-CN"/>
        </w:rPr>
        <w:t>ό</w:t>
      </w:r>
      <w:r w:rsidRPr="006D6BE5">
        <w:rPr>
          <w:rFonts w:ascii="Calibri" w:eastAsia="Times New Roman" w:hAnsi="Calibri" w:cs="Arial"/>
          <w:spacing w:val="1"/>
          <w:lang w:eastAsia="zh-CN"/>
        </w:rPr>
        <w:t>ζ</w:t>
      </w:r>
      <w:r w:rsidRPr="006D6BE5">
        <w:rPr>
          <w:rFonts w:ascii="Calibri" w:eastAsia="Times New Roman" w:hAnsi="Calibri" w:cs="Arial"/>
          <w:spacing w:val="-3"/>
          <w:lang w:eastAsia="zh-CN"/>
        </w:rPr>
        <w:t>ε</w:t>
      </w:r>
      <w:r w:rsidRPr="006D6BE5">
        <w:rPr>
          <w:rFonts w:ascii="Calibri" w:eastAsia="Times New Roman" w:hAnsi="Calibri" w:cs="Arial"/>
          <w:lang w:eastAsia="zh-CN"/>
        </w:rPr>
        <w:t xml:space="preserve">ι </w:t>
      </w:r>
      <w:r w:rsidRPr="006D6BE5">
        <w:rPr>
          <w:rFonts w:ascii="Calibri" w:eastAsia="Times New Roman" w:hAnsi="Calibri" w:cs="Arial"/>
          <w:spacing w:val="-48"/>
          <w:lang w:eastAsia="zh-CN"/>
        </w:rPr>
        <w:t xml:space="preserve"> </w:t>
      </w:r>
      <w:r w:rsidRPr="006D6BE5">
        <w:rPr>
          <w:rFonts w:ascii="Calibri" w:eastAsia="Times New Roman" w:hAnsi="Calibri" w:cs="Arial"/>
          <w:spacing w:val="-2"/>
          <w:lang w:eastAsia="zh-CN"/>
        </w:rPr>
        <w:t>σ</w:t>
      </w:r>
      <w:r w:rsidRPr="006D6BE5">
        <w:rPr>
          <w:rFonts w:ascii="Calibri" w:eastAsia="Times New Roman" w:hAnsi="Calibri" w:cs="Arial"/>
          <w:lang w:eastAsia="zh-CN"/>
        </w:rPr>
        <w:t>υ</w:t>
      </w:r>
      <w:r w:rsidRPr="006D6BE5">
        <w:rPr>
          <w:rFonts w:ascii="Calibri" w:eastAsia="Times New Roman" w:hAnsi="Calibri" w:cs="Arial"/>
          <w:spacing w:val="-1"/>
          <w:lang w:eastAsia="zh-CN"/>
        </w:rPr>
        <w:t>γκ</w:t>
      </w:r>
      <w:r w:rsidRPr="006D6BE5">
        <w:rPr>
          <w:rFonts w:ascii="Calibri" w:eastAsia="Times New Roman" w:hAnsi="Calibri" w:cs="Arial"/>
          <w:lang w:eastAsia="zh-CN"/>
        </w:rPr>
        <w:t>ε</w:t>
      </w:r>
      <w:r w:rsidRPr="006D6BE5">
        <w:rPr>
          <w:rFonts w:ascii="Calibri" w:eastAsia="Times New Roman" w:hAnsi="Calibri" w:cs="Arial"/>
          <w:spacing w:val="-1"/>
          <w:lang w:eastAsia="zh-CN"/>
        </w:rPr>
        <w:t>κ</w:t>
      </w:r>
      <w:r w:rsidRPr="006D6BE5">
        <w:rPr>
          <w:rFonts w:ascii="Calibri" w:eastAsia="Times New Roman" w:hAnsi="Calibri" w:cs="Arial"/>
          <w:spacing w:val="-3"/>
          <w:lang w:eastAsia="zh-CN"/>
        </w:rPr>
        <w:t>ρ</w:t>
      </w:r>
      <w:r w:rsidRPr="006D6BE5">
        <w:rPr>
          <w:rFonts w:ascii="Calibri" w:eastAsia="Times New Roman" w:hAnsi="Calibri" w:cs="Arial"/>
          <w:spacing w:val="2"/>
          <w:lang w:eastAsia="zh-CN"/>
        </w:rPr>
        <w:t>ι</w:t>
      </w:r>
      <w:r w:rsidRPr="006D6BE5">
        <w:rPr>
          <w:rFonts w:ascii="Calibri" w:eastAsia="Times New Roman" w:hAnsi="Calibri" w:cs="Arial"/>
          <w:lang w:eastAsia="zh-CN"/>
        </w:rPr>
        <w:t>μέ</w:t>
      </w:r>
      <w:r w:rsidRPr="006D6BE5">
        <w:rPr>
          <w:rFonts w:ascii="Calibri" w:eastAsia="Times New Roman" w:hAnsi="Calibri" w:cs="Arial"/>
          <w:spacing w:val="-3"/>
          <w:lang w:eastAsia="zh-CN"/>
        </w:rPr>
        <w:t>ν</w:t>
      </w:r>
      <w:r w:rsidRPr="006D6BE5">
        <w:rPr>
          <w:rFonts w:ascii="Calibri" w:eastAsia="Times New Roman" w:hAnsi="Calibri" w:cs="Arial"/>
          <w:lang w:eastAsia="zh-CN"/>
        </w:rPr>
        <w:t>ο</w:t>
      </w:r>
      <w:r w:rsidRPr="006D6BE5">
        <w:rPr>
          <w:rFonts w:ascii="Calibri" w:eastAsia="Times New Roman" w:hAnsi="Calibri" w:cs="Arial"/>
          <w:spacing w:val="48"/>
          <w:lang w:eastAsia="zh-CN"/>
        </w:rPr>
        <w:t xml:space="preserve"> </w:t>
      </w:r>
      <w:r w:rsidRPr="006D6BE5">
        <w:rPr>
          <w:rFonts w:ascii="Calibri" w:eastAsia="Times New Roman" w:hAnsi="Calibri" w:cs="Arial"/>
          <w:lang w:eastAsia="zh-CN"/>
        </w:rPr>
        <w:t>δ</w:t>
      </w:r>
      <w:r w:rsidRPr="006D6BE5">
        <w:rPr>
          <w:rFonts w:ascii="Calibri" w:eastAsia="Times New Roman" w:hAnsi="Calibri" w:cs="Arial"/>
          <w:spacing w:val="2"/>
          <w:lang w:eastAsia="zh-CN"/>
        </w:rPr>
        <w:t>ι</w:t>
      </w:r>
      <w:r w:rsidRPr="006D6BE5">
        <w:rPr>
          <w:rFonts w:ascii="Calibri" w:eastAsia="Times New Roman" w:hAnsi="Calibri" w:cs="Arial"/>
          <w:lang w:eastAsia="zh-CN"/>
        </w:rPr>
        <w:t>ά</w:t>
      </w:r>
      <w:r w:rsidRPr="006D6BE5">
        <w:rPr>
          <w:rFonts w:ascii="Calibri" w:eastAsia="Times New Roman" w:hAnsi="Calibri" w:cs="Arial"/>
          <w:spacing w:val="-1"/>
          <w:lang w:eastAsia="zh-CN"/>
        </w:rPr>
        <w:t>γ</w:t>
      </w:r>
      <w:r w:rsidRPr="006D6BE5">
        <w:rPr>
          <w:rFonts w:ascii="Calibri" w:eastAsia="Times New Roman" w:hAnsi="Calibri" w:cs="Arial"/>
          <w:spacing w:val="-3"/>
          <w:lang w:eastAsia="zh-CN"/>
        </w:rPr>
        <w:t>ρ</w:t>
      </w:r>
      <w:r w:rsidRPr="006D6BE5">
        <w:rPr>
          <w:rFonts w:ascii="Calibri" w:eastAsia="Times New Roman" w:hAnsi="Calibri" w:cs="Arial"/>
          <w:lang w:eastAsia="zh-CN"/>
        </w:rPr>
        <w:t>α</w:t>
      </w:r>
      <w:r w:rsidRPr="006D6BE5">
        <w:rPr>
          <w:rFonts w:ascii="Calibri" w:eastAsia="Times New Roman" w:hAnsi="Calibri" w:cs="Arial"/>
          <w:spacing w:val="-2"/>
          <w:lang w:eastAsia="zh-CN"/>
        </w:rPr>
        <w:t>μ</w:t>
      </w:r>
      <w:r w:rsidRPr="006D6BE5">
        <w:rPr>
          <w:rFonts w:ascii="Calibri" w:eastAsia="Times New Roman" w:hAnsi="Calibri" w:cs="Arial"/>
          <w:lang w:eastAsia="zh-CN"/>
        </w:rPr>
        <w:t>μα</w:t>
      </w:r>
      <w:r w:rsidRPr="006D6BE5">
        <w:rPr>
          <w:rFonts w:ascii="Calibri" w:eastAsia="Times New Roman" w:hAnsi="Calibri" w:cs="Arial"/>
          <w:spacing w:val="48"/>
          <w:lang w:eastAsia="zh-CN"/>
        </w:rPr>
        <w:t xml:space="preserve"> </w:t>
      </w:r>
      <w:r w:rsidRPr="006D6BE5">
        <w:rPr>
          <w:rFonts w:ascii="Calibri" w:eastAsia="Times New Roman" w:hAnsi="Calibri" w:cs="Arial"/>
          <w:spacing w:val="-1"/>
          <w:lang w:eastAsia="zh-CN"/>
        </w:rPr>
        <w:t>λ</w:t>
      </w:r>
      <w:r w:rsidRPr="006D6BE5">
        <w:rPr>
          <w:rFonts w:ascii="Calibri" w:eastAsia="Times New Roman" w:hAnsi="Calibri" w:cs="Arial"/>
          <w:spacing w:val="-3"/>
          <w:lang w:eastAsia="zh-CN"/>
        </w:rPr>
        <w:t>ε</w:t>
      </w:r>
      <w:r w:rsidRPr="006D6BE5">
        <w:rPr>
          <w:rFonts w:ascii="Calibri" w:eastAsia="Times New Roman" w:hAnsi="Calibri" w:cs="Arial"/>
          <w:lang w:eastAsia="zh-CN"/>
        </w:rPr>
        <w:t>ιτουρ</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ί</w:t>
      </w:r>
      <w:r w:rsidRPr="006D6BE5">
        <w:rPr>
          <w:rFonts w:ascii="Calibri" w:eastAsia="Times New Roman" w:hAnsi="Calibri" w:cs="Arial"/>
          <w:lang w:eastAsia="zh-CN"/>
        </w:rPr>
        <w:t>α</w:t>
      </w:r>
      <w:r w:rsidRPr="006D6BE5">
        <w:rPr>
          <w:rFonts w:ascii="Calibri" w:eastAsia="Times New Roman" w:hAnsi="Calibri" w:cs="Arial"/>
          <w:spacing w:val="-1"/>
          <w:lang w:eastAsia="zh-CN"/>
        </w:rPr>
        <w:t>ς</w:t>
      </w:r>
      <w:r w:rsidRPr="006D6BE5">
        <w:rPr>
          <w:rFonts w:ascii="Calibri" w:eastAsia="Times New Roman" w:hAnsi="Calibri" w:cs="Arial"/>
          <w:lang w:eastAsia="zh-CN"/>
        </w:rPr>
        <w:t>, το ο</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2"/>
          <w:lang w:eastAsia="zh-CN"/>
        </w:rPr>
        <w:t>ί</w:t>
      </w:r>
      <w:r w:rsidRPr="006D6BE5">
        <w:rPr>
          <w:rFonts w:ascii="Calibri" w:eastAsia="Times New Roman" w:hAnsi="Calibri" w:cs="Arial"/>
          <w:lang w:eastAsia="zh-CN"/>
        </w:rPr>
        <w:t>ο θα α</w:t>
      </w:r>
      <w:r w:rsidRPr="006D6BE5">
        <w:rPr>
          <w:rFonts w:ascii="Calibri" w:eastAsia="Times New Roman" w:hAnsi="Calibri" w:cs="Arial"/>
          <w:spacing w:val="-1"/>
          <w:lang w:eastAsia="zh-CN"/>
        </w:rPr>
        <w:t>ν</w:t>
      </w:r>
      <w:r w:rsidRPr="006D6BE5">
        <w:rPr>
          <w:rFonts w:ascii="Calibri" w:eastAsia="Times New Roman" w:hAnsi="Calibri" w:cs="Arial"/>
          <w:lang w:eastAsia="zh-CN"/>
        </w:rPr>
        <w:t>α</w:t>
      </w:r>
      <w:r w:rsidRPr="006D6BE5">
        <w:rPr>
          <w:rFonts w:ascii="Calibri" w:eastAsia="Times New Roman" w:hAnsi="Calibri" w:cs="Arial"/>
          <w:spacing w:val="-1"/>
          <w:lang w:eastAsia="zh-CN"/>
        </w:rPr>
        <w:t>φ</w:t>
      </w:r>
      <w:r w:rsidRPr="006D6BE5">
        <w:rPr>
          <w:rFonts w:ascii="Calibri" w:eastAsia="Times New Roman" w:hAnsi="Calibri" w:cs="Arial"/>
          <w:lang w:eastAsia="zh-CN"/>
        </w:rPr>
        <w:t>έρ</w:t>
      </w:r>
      <w:r w:rsidRPr="006D6BE5">
        <w:rPr>
          <w:rFonts w:ascii="Calibri" w:eastAsia="Times New Roman" w:hAnsi="Calibri" w:cs="Arial"/>
          <w:spacing w:val="-3"/>
          <w:lang w:eastAsia="zh-CN"/>
        </w:rPr>
        <w:t>ε</w:t>
      </w:r>
      <w:r w:rsidRPr="006D6BE5">
        <w:rPr>
          <w:rFonts w:ascii="Calibri" w:eastAsia="Times New Roman" w:hAnsi="Calibri" w:cs="Arial"/>
          <w:lang w:eastAsia="zh-CN"/>
        </w:rPr>
        <w:t xml:space="preserve">ι </w:t>
      </w:r>
      <w:r w:rsidRPr="006D6BE5">
        <w:rPr>
          <w:rFonts w:ascii="Calibri" w:eastAsia="Times New Roman" w:hAnsi="Calibri" w:cs="Arial"/>
          <w:spacing w:val="-3"/>
          <w:lang w:eastAsia="zh-CN"/>
        </w:rPr>
        <w:t>θε</w:t>
      </w:r>
      <w:r w:rsidRPr="006D6BE5">
        <w:rPr>
          <w:rFonts w:ascii="Calibri" w:eastAsia="Times New Roman" w:hAnsi="Calibri" w:cs="Arial"/>
          <w:lang w:eastAsia="zh-CN"/>
        </w:rPr>
        <w:t>ρμο</w:t>
      </w:r>
      <w:r w:rsidRPr="006D6BE5">
        <w:rPr>
          <w:rFonts w:ascii="Calibri" w:eastAsia="Times New Roman" w:hAnsi="Calibri" w:cs="Arial"/>
          <w:spacing w:val="-1"/>
          <w:lang w:eastAsia="zh-CN"/>
        </w:rPr>
        <w:t>κ</w:t>
      </w:r>
      <w:r w:rsidRPr="006D6BE5">
        <w:rPr>
          <w:rFonts w:ascii="Calibri" w:eastAsia="Times New Roman" w:hAnsi="Calibri" w:cs="Arial"/>
          <w:lang w:eastAsia="zh-CN"/>
        </w:rPr>
        <w:t>ρα</w:t>
      </w:r>
      <w:r w:rsidRPr="006D6BE5">
        <w:rPr>
          <w:rFonts w:ascii="Calibri" w:eastAsia="Times New Roman" w:hAnsi="Calibri" w:cs="Arial"/>
          <w:spacing w:val="-2"/>
          <w:lang w:eastAsia="zh-CN"/>
        </w:rPr>
        <w:t>σ</w:t>
      </w:r>
      <w:r w:rsidRPr="006D6BE5">
        <w:rPr>
          <w:rFonts w:ascii="Calibri" w:eastAsia="Times New Roman" w:hAnsi="Calibri" w:cs="Arial"/>
          <w:lang w:eastAsia="zh-CN"/>
        </w:rPr>
        <w:t xml:space="preserve">ία, </w:t>
      </w:r>
      <w:r w:rsidRPr="006D6BE5">
        <w:rPr>
          <w:rFonts w:ascii="Calibri" w:eastAsia="Times New Roman" w:hAnsi="Calibri" w:cs="Arial"/>
          <w:spacing w:val="-1"/>
          <w:lang w:eastAsia="zh-CN"/>
        </w:rPr>
        <w:t>π</w:t>
      </w:r>
      <w:r w:rsidRPr="006D6BE5">
        <w:rPr>
          <w:rFonts w:ascii="Calibri" w:eastAsia="Times New Roman" w:hAnsi="Calibri" w:cs="Arial"/>
          <w:spacing w:val="2"/>
          <w:lang w:eastAsia="zh-CN"/>
        </w:rPr>
        <w:t>ί</w:t>
      </w:r>
      <w:r w:rsidRPr="006D6BE5">
        <w:rPr>
          <w:rFonts w:ascii="Calibri" w:eastAsia="Times New Roman" w:hAnsi="Calibri" w:cs="Arial"/>
          <w:spacing w:val="-3"/>
          <w:lang w:eastAsia="zh-CN"/>
        </w:rPr>
        <w:t>ε</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η, </w:t>
      </w:r>
      <w:r w:rsidRPr="006D6BE5">
        <w:rPr>
          <w:rFonts w:ascii="Calibri" w:eastAsia="Times New Roman" w:hAnsi="Calibri" w:cs="Arial"/>
          <w:spacing w:val="-3"/>
          <w:lang w:eastAsia="zh-CN"/>
        </w:rPr>
        <w:t>τ</w:t>
      </w:r>
      <w:r w:rsidRPr="006D6BE5">
        <w:rPr>
          <w:rFonts w:ascii="Calibri" w:eastAsia="Times New Roman" w:hAnsi="Calibri" w:cs="Arial"/>
          <w:lang w:eastAsia="zh-CN"/>
        </w:rPr>
        <w:t>ύ</w:t>
      </w:r>
      <w:r w:rsidRPr="006D6BE5">
        <w:rPr>
          <w:rFonts w:ascii="Calibri" w:eastAsia="Times New Roman" w:hAnsi="Calibri" w:cs="Arial"/>
          <w:spacing w:val="-1"/>
          <w:lang w:eastAsia="zh-CN"/>
        </w:rPr>
        <w:t>π</w:t>
      </w:r>
      <w:r w:rsidRPr="006D6BE5">
        <w:rPr>
          <w:rFonts w:ascii="Calibri" w:eastAsia="Times New Roman" w:hAnsi="Calibri" w:cs="Arial"/>
          <w:lang w:eastAsia="zh-CN"/>
        </w:rPr>
        <w:t xml:space="preserve">ο </w:t>
      </w:r>
      <w:r w:rsidRPr="006D6BE5">
        <w:rPr>
          <w:rFonts w:ascii="Calibri" w:eastAsia="Times New Roman" w:hAnsi="Calibri" w:cs="Arial"/>
          <w:spacing w:val="1"/>
          <w:lang w:eastAsia="zh-CN"/>
        </w:rPr>
        <w:t>σ</w:t>
      </w:r>
      <w:r w:rsidRPr="006D6BE5">
        <w:rPr>
          <w:rFonts w:ascii="Calibri" w:eastAsia="Times New Roman" w:hAnsi="Calibri" w:cs="Arial"/>
          <w:lang w:eastAsia="zh-CN"/>
        </w:rPr>
        <w:t>υ</w:t>
      </w:r>
      <w:r w:rsidRPr="006D6BE5">
        <w:rPr>
          <w:rFonts w:ascii="Calibri" w:eastAsia="Times New Roman" w:hAnsi="Calibri" w:cs="Arial"/>
          <w:spacing w:val="1"/>
          <w:lang w:eastAsia="zh-CN"/>
        </w:rPr>
        <w:t>σ</w:t>
      </w:r>
      <w:r w:rsidRPr="006D6BE5">
        <w:rPr>
          <w:rFonts w:ascii="Calibri" w:eastAsia="Times New Roman" w:hAnsi="Calibri" w:cs="Arial"/>
          <w:spacing w:val="-1"/>
          <w:lang w:eastAsia="zh-CN"/>
        </w:rPr>
        <w:t>κ</w:t>
      </w:r>
      <w:r w:rsidRPr="006D6BE5">
        <w:rPr>
          <w:rFonts w:ascii="Calibri" w:eastAsia="Times New Roman" w:hAnsi="Calibri" w:cs="Arial"/>
          <w:spacing w:val="-3"/>
          <w:lang w:eastAsia="zh-CN"/>
        </w:rPr>
        <w:t>ε</w:t>
      </w:r>
      <w:r w:rsidRPr="006D6BE5">
        <w:rPr>
          <w:rFonts w:ascii="Calibri" w:eastAsia="Times New Roman" w:hAnsi="Calibri" w:cs="Arial"/>
          <w:lang w:eastAsia="zh-CN"/>
        </w:rPr>
        <w:t>υα</w:t>
      </w:r>
      <w:r w:rsidRPr="006D6BE5">
        <w:rPr>
          <w:rFonts w:ascii="Calibri" w:eastAsia="Times New Roman" w:hAnsi="Calibri" w:cs="Arial"/>
          <w:spacing w:val="-2"/>
          <w:lang w:eastAsia="zh-CN"/>
        </w:rPr>
        <w:t>σ</w:t>
      </w:r>
      <w:r w:rsidRPr="006D6BE5">
        <w:rPr>
          <w:rFonts w:ascii="Calibri" w:eastAsia="Times New Roman" w:hAnsi="Calibri" w:cs="Arial"/>
          <w:lang w:eastAsia="zh-CN"/>
        </w:rPr>
        <w:t>ία</w:t>
      </w:r>
      <w:r w:rsidRPr="006D6BE5">
        <w:rPr>
          <w:rFonts w:ascii="Calibri" w:eastAsia="Times New Roman" w:hAnsi="Calibri" w:cs="Arial"/>
          <w:spacing w:val="-1"/>
          <w:lang w:eastAsia="zh-CN"/>
        </w:rPr>
        <w:t>ς</w:t>
      </w:r>
      <w:r w:rsidRPr="006D6BE5">
        <w:rPr>
          <w:rFonts w:ascii="Calibri" w:eastAsia="Times New Roman" w:hAnsi="Calibri" w:cs="Arial"/>
          <w:lang w:eastAsia="zh-CN"/>
        </w:rPr>
        <w:t>, χρό</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ος </w:t>
      </w:r>
      <w:r w:rsidRPr="006D6BE5">
        <w:rPr>
          <w:rFonts w:ascii="Calibri" w:eastAsia="Times New Roman" w:hAnsi="Calibri" w:cs="Arial"/>
          <w:spacing w:val="1"/>
          <w:lang w:eastAsia="zh-CN"/>
        </w:rPr>
        <w:t>π</w:t>
      </w:r>
      <w:r w:rsidRPr="006D6BE5">
        <w:rPr>
          <w:rFonts w:ascii="Calibri" w:eastAsia="Times New Roman" w:hAnsi="Calibri" w:cs="Arial"/>
          <w:lang w:eastAsia="zh-CN"/>
        </w:rPr>
        <w:t>αρ</w:t>
      </w:r>
      <w:r w:rsidRPr="006D6BE5">
        <w:rPr>
          <w:rFonts w:ascii="Calibri" w:eastAsia="Times New Roman" w:hAnsi="Calibri" w:cs="Arial"/>
          <w:spacing w:val="-2"/>
          <w:lang w:eastAsia="zh-CN"/>
        </w:rPr>
        <w:t>αμ</w:t>
      </w:r>
      <w:r w:rsidRPr="006D6BE5">
        <w:rPr>
          <w:rFonts w:ascii="Calibri" w:eastAsia="Times New Roman" w:hAnsi="Calibri" w:cs="Arial"/>
          <w:lang w:eastAsia="zh-CN"/>
        </w:rPr>
        <w:t>ο</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ής </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τη </w:t>
      </w:r>
      <w:r w:rsidRPr="006D6BE5">
        <w:rPr>
          <w:rFonts w:ascii="Calibri" w:eastAsia="Times New Roman" w:hAnsi="Calibri" w:cs="Arial"/>
          <w:w w:val="142"/>
          <w:lang w:eastAsia="zh-CN"/>
        </w:rPr>
        <w:t xml:space="preserve"> </w:t>
      </w:r>
      <w:r w:rsidRPr="006D6BE5">
        <w:rPr>
          <w:rFonts w:ascii="Calibri" w:eastAsia="Times New Roman" w:hAnsi="Calibri" w:cs="Arial"/>
          <w:lang w:eastAsia="zh-CN"/>
        </w:rPr>
        <w:t>θ</w:t>
      </w:r>
      <w:r w:rsidRPr="006D6BE5">
        <w:rPr>
          <w:rFonts w:ascii="Calibri" w:eastAsia="Times New Roman" w:hAnsi="Calibri" w:cs="Arial"/>
          <w:spacing w:val="-3"/>
          <w:lang w:eastAsia="zh-CN"/>
        </w:rPr>
        <w:t>ε</w:t>
      </w:r>
      <w:r w:rsidRPr="006D6BE5">
        <w:rPr>
          <w:rFonts w:ascii="Calibri" w:eastAsia="Times New Roman" w:hAnsi="Calibri" w:cs="Arial"/>
          <w:lang w:eastAsia="zh-CN"/>
        </w:rPr>
        <w:t>ρμο</w:t>
      </w:r>
      <w:r w:rsidRPr="006D6BE5">
        <w:rPr>
          <w:rFonts w:ascii="Calibri" w:eastAsia="Times New Roman" w:hAnsi="Calibri" w:cs="Arial"/>
          <w:spacing w:val="-1"/>
          <w:lang w:eastAsia="zh-CN"/>
        </w:rPr>
        <w:t>κ</w:t>
      </w:r>
      <w:r w:rsidRPr="006D6BE5">
        <w:rPr>
          <w:rFonts w:ascii="Calibri" w:eastAsia="Times New Roman" w:hAnsi="Calibri" w:cs="Arial"/>
          <w:lang w:eastAsia="zh-CN"/>
        </w:rPr>
        <w:t>ρα</w:t>
      </w:r>
      <w:r w:rsidRPr="006D6BE5">
        <w:rPr>
          <w:rFonts w:ascii="Calibri" w:eastAsia="Times New Roman" w:hAnsi="Calibri" w:cs="Arial"/>
          <w:spacing w:val="-2"/>
          <w:lang w:eastAsia="zh-CN"/>
        </w:rPr>
        <w:t>σ</w:t>
      </w:r>
      <w:r w:rsidRPr="006D6BE5">
        <w:rPr>
          <w:rFonts w:ascii="Calibri" w:eastAsia="Times New Roman" w:hAnsi="Calibri" w:cs="Arial"/>
          <w:lang w:eastAsia="zh-CN"/>
        </w:rPr>
        <w:t>ία α</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σ</w:t>
      </w:r>
      <w:r w:rsidRPr="006D6BE5">
        <w:rPr>
          <w:rFonts w:ascii="Calibri" w:eastAsia="Times New Roman" w:hAnsi="Calibri" w:cs="Arial"/>
          <w:lang w:eastAsia="zh-CN"/>
        </w:rPr>
        <w:t>τ</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ί</w:t>
      </w:r>
      <w:r w:rsidRPr="006D6BE5">
        <w:rPr>
          <w:rFonts w:ascii="Calibri" w:eastAsia="Times New Roman" w:hAnsi="Calibri" w:cs="Arial"/>
          <w:lang w:eastAsia="zh-CN"/>
        </w:rPr>
        <w:t>ρω</w:t>
      </w:r>
      <w:r w:rsidRPr="006D6BE5">
        <w:rPr>
          <w:rFonts w:ascii="Calibri" w:eastAsia="Times New Roman" w:hAnsi="Calibri" w:cs="Arial"/>
          <w:spacing w:val="-2"/>
          <w:lang w:eastAsia="zh-CN"/>
        </w:rPr>
        <w:t>σ</w:t>
      </w:r>
      <w:r w:rsidRPr="006D6BE5">
        <w:rPr>
          <w:rFonts w:ascii="Calibri" w:eastAsia="Times New Roman" w:hAnsi="Calibri" w:cs="Arial"/>
          <w:lang w:eastAsia="zh-CN"/>
        </w:rPr>
        <w:t>η</w:t>
      </w:r>
      <w:r w:rsidRPr="006D6BE5">
        <w:rPr>
          <w:rFonts w:ascii="Calibri" w:eastAsia="Times New Roman" w:hAnsi="Calibri" w:cs="Arial"/>
          <w:spacing w:val="-1"/>
          <w:lang w:eastAsia="zh-CN"/>
        </w:rPr>
        <w:t>ς</w:t>
      </w:r>
      <w:r w:rsidRPr="006D6BE5">
        <w:rPr>
          <w:rFonts w:ascii="Calibri" w:eastAsia="Times New Roman" w:hAnsi="Calibri" w:cs="Arial"/>
          <w:lang w:eastAsia="zh-CN"/>
        </w:rPr>
        <w:t>,</w:t>
      </w:r>
      <w:r w:rsidRPr="006D6BE5">
        <w:rPr>
          <w:rFonts w:ascii="Calibri" w:eastAsia="Times New Roman" w:hAnsi="Calibri" w:cs="Arial"/>
          <w:spacing w:val="20"/>
          <w:lang w:eastAsia="zh-CN"/>
        </w:rPr>
        <w:t xml:space="preserve"> </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οδε</w:t>
      </w:r>
      <w:r w:rsidRPr="006D6BE5">
        <w:rPr>
          <w:rFonts w:ascii="Calibri" w:eastAsia="Times New Roman" w:hAnsi="Calibri" w:cs="Arial"/>
          <w:spacing w:val="-1"/>
          <w:lang w:eastAsia="zh-CN"/>
        </w:rPr>
        <w:t>κ</w:t>
      </w:r>
      <w:r w:rsidRPr="006D6BE5">
        <w:rPr>
          <w:rFonts w:ascii="Calibri" w:eastAsia="Times New Roman" w:hAnsi="Calibri" w:cs="Arial"/>
          <w:lang w:eastAsia="zh-CN"/>
        </w:rPr>
        <w:t>τή</w:t>
      </w:r>
      <w:r w:rsidRPr="006D6BE5">
        <w:rPr>
          <w:rFonts w:ascii="Calibri" w:eastAsia="Times New Roman" w:hAnsi="Calibri" w:cs="Arial"/>
          <w:spacing w:val="19"/>
          <w:lang w:eastAsia="zh-CN"/>
        </w:rPr>
        <w:t xml:space="preserve"> </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ερ</w:t>
      </w:r>
      <w:r w:rsidRPr="006D6BE5">
        <w:rPr>
          <w:rFonts w:ascii="Calibri" w:eastAsia="Times New Roman" w:hAnsi="Calibri" w:cs="Arial"/>
          <w:spacing w:val="2"/>
          <w:lang w:eastAsia="zh-CN"/>
        </w:rPr>
        <w:t>ι</w:t>
      </w:r>
      <w:r w:rsidRPr="006D6BE5">
        <w:rPr>
          <w:rFonts w:ascii="Calibri" w:eastAsia="Times New Roman" w:hAnsi="Calibri" w:cs="Arial"/>
          <w:lang w:eastAsia="zh-CN"/>
        </w:rPr>
        <w:t>ε</w:t>
      </w:r>
      <w:r w:rsidRPr="006D6BE5">
        <w:rPr>
          <w:rFonts w:ascii="Calibri" w:eastAsia="Times New Roman" w:hAnsi="Calibri" w:cs="Arial"/>
          <w:spacing w:val="-1"/>
          <w:lang w:eastAsia="zh-CN"/>
        </w:rPr>
        <w:t>κ</w:t>
      </w:r>
      <w:r w:rsidRPr="006D6BE5">
        <w:rPr>
          <w:rFonts w:ascii="Calibri" w:eastAsia="Times New Roman" w:hAnsi="Calibri" w:cs="Arial"/>
          <w:spacing w:val="-3"/>
          <w:lang w:eastAsia="zh-CN"/>
        </w:rPr>
        <w:t>τ</w:t>
      </w:r>
      <w:r w:rsidRPr="006D6BE5">
        <w:rPr>
          <w:rFonts w:ascii="Calibri" w:eastAsia="Times New Roman" w:hAnsi="Calibri" w:cs="Arial"/>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ότητα</w:t>
      </w:r>
      <w:r w:rsidRPr="006D6BE5">
        <w:rPr>
          <w:rFonts w:ascii="Calibri" w:eastAsia="Times New Roman" w:hAnsi="Calibri" w:cs="Arial"/>
          <w:spacing w:val="22"/>
          <w:lang w:eastAsia="zh-CN"/>
        </w:rPr>
        <w:t xml:space="preserve"> </w:t>
      </w:r>
      <w:r w:rsidRPr="006D6BE5">
        <w:rPr>
          <w:rFonts w:ascii="Calibri" w:eastAsia="Times New Roman" w:hAnsi="Calibri" w:cs="Arial"/>
          <w:lang w:eastAsia="zh-CN"/>
        </w:rPr>
        <w:t>των</w:t>
      </w:r>
      <w:r w:rsidRPr="006D6BE5">
        <w:rPr>
          <w:rFonts w:ascii="Calibri" w:eastAsia="Times New Roman" w:hAnsi="Calibri" w:cs="Arial"/>
          <w:spacing w:val="19"/>
          <w:lang w:eastAsia="zh-CN"/>
        </w:rPr>
        <w:t xml:space="preserve"> </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ο</w:t>
      </w:r>
      <w:r w:rsidRPr="006D6BE5">
        <w:rPr>
          <w:rFonts w:ascii="Calibri" w:eastAsia="Times New Roman" w:hAnsi="Calibri" w:cs="Arial"/>
          <w:spacing w:val="-1"/>
          <w:lang w:eastAsia="zh-CN"/>
        </w:rPr>
        <w:t>βλ</w:t>
      </w:r>
      <w:r w:rsidRPr="006D6BE5">
        <w:rPr>
          <w:rFonts w:ascii="Calibri" w:eastAsia="Times New Roman" w:hAnsi="Calibri" w:cs="Arial"/>
          <w:lang w:eastAsia="zh-CN"/>
        </w:rPr>
        <w:t>ήτων</w:t>
      </w:r>
      <w:r w:rsidRPr="006D6BE5">
        <w:rPr>
          <w:rFonts w:ascii="Calibri" w:eastAsia="Times New Roman" w:hAnsi="Calibri" w:cs="Arial"/>
          <w:spacing w:val="21"/>
          <w:lang w:eastAsia="zh-CN"/>
        </w:rPr>
        <w:t xml:space="preserve"> </w:t>
      </w:r>
      <w:r w:rsidRPr="006D6BE5">
        <w:rPr>
          <w:rFonts w:ascii="Calibri" w:eastAsia="Times New Roman" w:hAnsi="Calibri" w:cs="Arial"/>
          <w:spacing w:val="1"/>
          <w:lang w:eastAsia="zh-CN"/>
        </w:rPr>
        <w:t>σ</w:t>
      </w:r>
      <w:r w:rsidRPr="006D6BE5">
        <w:rPr>
          <w:rFonts w:ascii="Calibri" w:eastAsia="Times New Roman" w:hAnsi="Calibri" w:cs="Arial"/>
          <w:lang w:eastAsia="zh-CN"/>
        </w:rPr>
        <w:t>ε υ</w:t>
      </w:r>
      <w:r w:rsidRPr="006D6BE5">
        <w:rPr>
          <w:rFonts w:ascii="Calibri" w:eastAsia="Times New Roman" w:hAnsi="Calibri" w:cs="Arial"/>
          <w:spacing w:val="-1"/>
          <w:lang w:eastAsia="zh-CN"/>
        </w:rPr>
        <w:t>γ</w:t>
      </w:r>
      <w:r w:rsidRPr="006D6BE5">
        <w:rPr>
          <w:rFonts w:ascii="Calibri" w:eastAsia="Times New Roman" w:hAnsi="Calibri" w:cs="Arial"/>
          <w:lang w:eastAsia="zh-CN"/>
        </w:rPr>
        <w:t>ρα</w:t>
      </w:r>
      <w:r w:rsidRPr="006D6BE5">
        <w:rPr>
          <w:rFonts w:ascii="Calibri" w:eastAsia="Times New Roman" w:hAnsi="Calibri" w:cs="Arial"/>
          <w:spacing w:val="-2"/>
          <w:lang w:eastAsia="zh-CN"/>
        </w:rPr>
        <w:t>σ</w:t>
      </w:r>
      <w:r w:rsidRPr="006D6BE5">
        <w:rPr>
          <w:rFonts w:ascii="Calibri" w:eastAsia="Times New Roman" w:hAnsi="Calibri" w:cs="Arial"/>
          <w:spacing w:val="2"/>
          <w:lang w:eastAsia="zh-CN"/>
        </w:rPr>
        <w:t>ί</w:t>
      </w:r>
      <w:r w:rsidRPr="006D6BE5">
        <w:rPr>
          <w:rFonts w:ascii="Calibri" w:eastAsia="Times New Roman" w:hAnsi="Calibri" w:cs="Arial"/>
          <w:spacing w:val="-2"/>
          <w:lang w:eastAsia="zh-CN"/>
        </w:rPr>
        <w:t>α</w:t>
      </w:r>
      <w:r w:rsidRPr="006D6BE5">
        <w:rPr>
          <w:rFonts w:ascii="Calibri" w:eastAsia="Times New Roman" w:hAnsi="Calibri" w:cs="Arial"/>
          <w:lang w:eastAsia="zh-CN"/>
        </w:rPr>
        <w:t>,</w:t>
      </w:r>
      <w:r w:rsidRPr="006D6BE5">
        <w:rPr>
          <w:rFonts w:ascii="Calibri" w:eastAsia="Times New Roman" w:hAnsi="Calibri" w:cs="Arial"/>
          <w:spacing w:val="11"/>
          <w:lang w:eastAsia="zh-CN"/>
        </w:rPr>
        <w:t xml:space="preserve"> </w:t>
      </w:r>
      <w:r w:rsidRPr="006D6BE5">
        <w:rPr>
          <w:rFonts w:ascii="Calibri" w:eastAsia="Times New Roman" w:hAnsi="Calibri" w:cs="Arial"/>
          <w:spacing w:val="-2"/>
          <w:lang w:eastAsia="zh-CN"/>
        </w:rPr>
        <w:t>μ</w:t>
      </w:r>
      <w:r w:rsidRPr="006D6BE5">
        <w:rPr>
          <w:rFonts w:ascii="Calibri" w:eastAsia="Times New Roman" w:hAnsi="Calibri" w:cs="Arial"/>
          <w:lang w:eastAsia="zh-CN"/>
        </w:rPr>
        <w:t>έ</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σ</w:t>
      </w:r>
      <w:r w:rsidRPr="006D6BE5">
        <w:rPr>
          <w:rFonts w:ascii="Calibri" w:eastAsia="Times New Roman" w:hAnsi="Calibri" w:cs="Arial"/>
          <w:lang w:eastAsia="zh-CN"/>
        </w:rPr>
        <w:t>το</w:t>
      </w:r>
      <w:r w:rsidRPr="006D6BE5">
        <w:rPr>
          <w:rFonts w:ascii="Calibri" w:eastAsia="Times New Roman" w:hAnsi="Calibri" w:cs="Arial"/>
          <w:spacing w:val="7"/>
          <w:lang w:eastAsia="zh-CN"/>
        </w:rPr>
        <w:t xml:space="preserve"> </w:t>
      </w:r>
      <w:r w:rsidRPr="006D6BE5">
        <w:rPr>
          <w:rFonts w:ascii="Calibri" w:eastAsia="Times New Roman" w:hAnsi="Calibri" w:cs="Arial"/>
          <w:spacing w:val="-1"/>
          <w:lang w:eastAsia="zh-CN"/>
        </w:rPr>
        <w:t>φ</w:t>
      </w:r>
      <w:r w:rsidRPr="006D6BE5">
        <w:rPr>
          <w:rFonts w:ascii="Calibri" w:eastAsia="Times New Roman" w:hAnsi="Calibri" w:cs="Arial"/>
          <w:lang w:eastAsia="zh-CN"/>
        </w:rPr>
        <w:t>ορτ</w:t>
      </w:r>
      <w:r w:rsidRPr="006D6BE5">
        <w:rPr>
          <w:rFonts w:ascii="Calibri" w:eastAsia="Times New Roman" w:hAnsi="Calibri" w:cs="Arial"/>
          <w:spacing w:val="2"/>
          <w:lang w:eastAsia="zh-CN"/>
        </w:rPr>
        <w:t>ί</w:t>
      </w:r>
      <w:r w:rsidRPr="006D6BE5">
        <w:rPr>
          <w:rFonts w:ascii="Calibri" w:eastAsia="Times New Roman" w:hAnsi="Calibri" w:cs="Arial"/>
          <w:lang w:eastAsia="zh-CN"/>
        </w:rPr>
        <w:t>ο</w:t>
      </w:r>
      <w:r w:rsidRPr="006D6BE5">
        <w:rPr>
          <w:rFonts w:ascii="Calibri" w:eastAsia="Times New Roman" w:hAnsi="Calibri" w:cs="Arial"/>
          <w:spacing w:val="7"/>
          <w:lang w:eastAsia="zh-CN"/>
        </w:rPr>
        <w:t xml:space="preserve"> </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lang w:eastAsia="zh-CN"/>
        </w:rPr>
        <w:t>υ</w:t>
      </w:r>
      <w:r w:rsidRPr="006D6BE5">
        <w:rPr>
          <w:rFonts w:ascii="Calibri" w:eastAsia="Times New Roman" w:hAnsi="Calibri" w:cs="Arial"/>
          <w:spacing w:val="10"/>
          <w:lang w:eastAsia="zh-CN"/>
        </w:rPr>
        <w:t xml:space="preserve"> </w:t>
      </w:r>
      <w:r w:rsidRPr="006D6BE5">
        <w:rPr>
          <w:rFonts w:ascii="Calibri" w:eastAsia="Times New Roman" w:hAnsi="Calibri" w:cs="Arial"/>
          <w:spacing w:val="-2"/>
          <w:lang w:eastAsia="zh-CN"/>
        </w:rPr>
        <w:t>μ</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lang w:eastAsia="zh-CN"/>
        </w:rPr>
        <w:t>ρεί</w:t>
      </w:r>
      <w:r w:rsidRPr="006D6BE5">
        <w:rPr>
          <w:rFonts w:ascii="Calibri" w:eastAsia="Times New Roman" w:hAnsi="Calibri" w:cs="Arial"/>
          <w:spacing w:val="10"/>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ν</w:t>
      </w:r>
      <w:r w:rsidRPr="006D6BE5">
        <w:rPr>
          <w:rFonts w:ascii="Calibri" w:eastAsia="Times New Roman" w:hAnsi="Calibri" w:cs="Arial"/>
          <w:lang w:eastAsia="zh-CN"/>
        </w:rPr>
        <w:t>ά</w:t>
      </w:r>
      <w:r w:rsidRPr="006D6BE5">
        <w:rPr>
          <w:rFonts w:ascii="Calibri" w:eastAsia="Times New Roman" w:hAnsi="Calibri" w:cs="Arial"/>
          <w:spacing w:val="10"/>
          <w:lang w:eastAsia="zh-CN"/>
        </w:rPr>
        <w:t xml:space="preserve"> </w:t>
      </w:r>
      <w:r w:rsidRPr="006D6BE5">
        <w:rPr>
          <w:rFonts w:ascii="Calibri" w:eastAsia="Times New Roman" w:hAnsi="Calibri" w:cs="Arial"/>
          <w:spacing w:val="-1"/>
          <w:lang w:eastAsia="zh-CN"/>
        </w:rPr>
        <w:t>κ</w:t>
      </w:r>
      <w:r w:rsidRPr="006D6BE5">
        <w:rPr>
          <w:rFonts w:ascii="Calibri" w:eastAsia="Times New Roman" w:hAnsi="Calibri" w:cs="Arial"/>
          <w:lang w:eastAsia="zh-CN"/>
        </w:rPr>
        <w:t>ύ</w:t>
      </w:r>
      <w:r w:rsidRPr="006D6BE5">
        <w:rPr>
          <w:rFonts w:ascii="Calibri" w:eastAsia="Times New Roman" w:hAnsi="Calibri" w:cs="Arial"/>
          <w:spacing w:val="-1"/>
          <w:lang w:eastAsia="zh-CN"/>
        </w:rPr>
        <w:t>κλ</w:t>
      </w:r>
      <w:r w:rsidRPr="006D6BE5">
        <w:rPr>
          <w:rFonts w:ascii="Calibri" w:eastAsia="Times New Roman" w:hAnsi="Calibri" w:cs="Arial"/>
          <w:lang w:eastAsia="zh-CN"/>
        </w:rPr>
        <w:t>ο</w:t>
      </w:r>
      <w:r w:rsidRPr="006D6BE5">
        <w:rPr>
          <w:rFonts w:ascii="Calibri" w:eastAsia="Times New Roman" w:hAnsi="Calibri" w:cs="Arial"/>
          <w:spacing w:val="7"/>
          <w:lang w:eastAsia="zh-CN"/>
        </w:rPr>
        <w:t xml:space="preserve"> </w:t>
      </w:r>
      <w:r w:rsidRPr="006D6BE5">
        <w:rPr>
          <w:rFonts w:ascii="Calibri" w:eastAsia="Times New Roman" w:hAnsi="Calibri" w:cs="Arial"/>
          <w:lang w:eastAsia="zh-CN"/>
        </w:rPr>
        <w:t>ε</w:t>
      </w:r>
      <w:r w:rsidRPr="006D6BE5">
        <w:rPr>
          <w:rFonts w:ascii="Calibri" w:eastAsia="Times New Roman" w:hAnsi="Calibri" w:cs="Arial"/>
          <w:spacing w:val="-3"/>
          <w:lang w:eastAsia="zh-CN"/>
        </w:rPr>
        <w:t>ρ</w:t>
      </w:r>
      <w:r w:rsidRPr="006D6BE5">
        <w:rPr>
          <w:rFonts w:ascii="Calibri" w:eastAsia="Times New Roman" w:hAnsi="Calibri" w:cs="Arial"/>
          <w:spacing w:val="-1"/>
          <w:lang w:eastAsia="zh-CN"/>
        </w:rPr>
        <w:t>γ</w:t>
      </w:r>
      <w:r w:rsidRPr="006D6BE5">
        <w:rPr>
          <w:rFonts w:ascii="Calibri" w:eastAsia="Times New Roman" w:hAnsi="Calibri" w:cs="Arial"/>
          <w:spacing w:val="1"/>
          <w:lang w:eastAsia="zh-CN"/>
        </w:rPr>
        <w:t>α</w:t>
      </w:r>
      <w:r w:rsidRPr="006D6BE5">
        <w:rPr>
          <w:rFonts w:ascii="Calibri" w:eastAsia="Times New Roman" w:hAnsi="Calibri" w:cs="Arial"/>
          <w:spacing w:val="-2"/>
          <w:lang w:eastAsia="zh-CN"/>
        </w:rPr>
        <w:t>σ</w:t>
      </w:r>
      <w:r w:rsidRPr="006D6BE5">
        <w:rPr>
          <w:rFonts w:ascii="Calibri" w:eastAsia="Times New Roman" w:hAnsi="Calibri" w:cs="Arial"/>
          <w:spacing w:val="2"/>
          <w:lang w:eastAsia="zh-CN"/>
        </w:rPr>
        <w:t>ί</w:t>
      </w:r>
      <w:r w:rsidRPr="006D6BE5">
        <w:rPr>
          <w:rFonts w:ascii="Calibri" w:eastAsia="Times New Roman" w:hAnsi="Calibri" w:cs="Arial"/>
          <w:lang w:eastAsia="zh-CN"/>
        </w:rPr>
        <w:t>ας</w:t>
      </w:r>
      <w:r w:rsidRPr="006D6BE5">
        <w:rPr>
          <w:rFonts w:ascii="Calibri" w:eastAsia="Times New Roman" w:hAnsi="Calibri" w:cs="Arial"/>
          <w:spacing w:val="9"/>
          <w:lang w:eastAsia="zh-CN"/>
        </w:rPr>
        <w:t xml:space="preserve"> </w:t>
      </w:r>
      <w:r w:rsidRPr="006D6BE5">
        <w:rPr>
          <w:rFonts w:ascii="Calibri" w:eastAsia="Times New Roman" w:hAnsi="Calibri" w:cs="Arial"/>
          <w:spacing w:val="-1"/>
          <w:lang w:eastAsia="zh-CN"/>
        </w:rPr>
        <w:t>ν</w:t>
      </w:r>
      <w:r w:rsidRPr="006D6BE5">
        <w:rPr>
          <w:rFonts w:ascii="Calibri" w:eastAsia="Times New Roman" w:hAnsi="Calibri" w:cs="Arial"/>
          <w:lang w:eastAsia="zh-CN"/>
        </w:rPr>
        <w:t>α δεχτ</w:t>
      </w:r>
      <w:r w:rsidRPr="006D6BE5">
        <w:rPr>
          <w:rFonts w:ascii="Calibri" w:eastAsia="Times New Roman" w:hAnsi="Calibri" w:cs="Arial"/>
          <w:spacing w:val="-3"/>
          <w:lang w:eastAsia="zh-CN"/>
        </w:rPr>
        <w:t>ε</w:t>
      </w:r>
      <w:r w:rsidRPr="006D6BE5">
        <w:rPr>
          <w:rFonts w:ascii="Calibri" w:eastAsia="Times New Roman" w:hAnsi="Calibri" w:cs="Arial"/>
          <w:lang w:eastAsia="zh-CN"/>
        </w:rPr>
        <w:t>ί</w:t>
      </w:r>
      <w:r w:rsidRPr="006D6BE5">
        <w:rPr>
          <w:rFonts w:ascii="Calibri" w:eastAsia="Times New Roman" w:hAnsi="Calibri" w:cs="Arial"/>
          <w:spacing w:val="2"/>
          <w:lang w:eastAsia="zh-CN"/>
        </w:rPr>
        <w:t xml:space="preserve"> </w:t>
      </w:r>
      <w:r w:rsidRPr="006D6BE5">
        <w:rPr>
          <w:rFonts w:ascii="Calibri" w:eastAsia="Times New Roman" w:hAnsi="Calibri" w:cs="Arial"/>
          <w:lang w:eastAsia="zh-CN"/>
        </w:rPr>
        <w:t xml:space="preserve">ο </w:t>
      </w:r>
      <w:r w:rsidRPr="006D6BE5">
        <w:rPr>
          <w:rFonts w:ascii="Calibri" w:eastAsia="Times New Roman" w:hAnsi="Calibri" w:cs="Arial"/>
          <w:spacing w:val="-2"/>
          <w:lang w:eastAsia="zh-CN"/>
        </w:rPr>
        <w:t>σ</w:t>
      </w:r>
      <w:r w:rsidRPr="006D6BE5">
        <w:rPr>
          <w:rFonts w:ascii="Calibri" w:eastAsia="Times New Roman" w:hAnsi="Calibri" w:cs="Arial"/>
          <w:lang w:eastAsia="zh-CN"/>
        </w:rPr>
        <w:t>υ</w:t>
      </w:r>
      <w:r w:rsidRPr="006D6BE5">
        <w:rPr>
          <w:rFonts w:ascii="Calibri" w:eastAsia="Times New Roman" w:hAnsi="Calibri" w:cs="Arial"/>
          <w:spacing w:val="-1"/>
          <w:lang w:eastAsia="zh-CN"/>
        </w:rPr>
        <w:t>γκ</w:t>
      </w:r>
      <w:r w:rsidRPr="006D6BE5">
        <w:rPr>
          <w:rFonts w:ascii="Calibri" w:eastAsia="Times New Roman" w:hAnsi="Calibri" w:cs="Arial"/>
          <w:lang w:eastAsia="zh-CN"/>
        </w:rPr>
        <w:t>ε</w:t>
      </w:r>
      <w:r w:rsidRPr="006D6BE5">
        <w:rPr>
          <w:rFonts w:ascii="Calibri" w:eastAsia="Times New Roman" w:hAnsi="Calibri" w:cs="Arial"/>
          <w:spacing w:val="-1"/>
          <w:lang w:eastAsia="zh-CN"/>
        </w:rPr>
        <w:t>κ</w:t>
      </w:r>
      <w:r w:rsidRPr="006D6BE5">
        <w:rPr>
          <w:rFonts w:ascii="Calibri" w:eastAsia="Times New Roman" w:hAnsi="Calibri" w:cs="Arial"/>
          <w:spacing w:val="-3"/>
          <w:lang w:eastAsia="zh-CN"/>
        </w:rPr>
        <w:t>ρ</w:t>
      </w:r>
      <w:r w:rsidRPr="006D6BE5">
        <w:rPr>
          <w:rFonts w:ascii="Calibri" w:eastAsia="Times New Roman" w:hAnsi="Calibri" w:cs="Arial"/>
          <w:lang w:eastAsia="zh-CN"/>
        </w:rPr>
        <w:t>ιμέ</w:t>
      </w:r>
      <w:r w:rsidRPr="006D6BE5">
        <w:rPr>
          <w:rFonts w:ascii="Calibri" w:eastAsia="Times New Roman" w:hAnsi="Calibri" w:cs="Arial"/>
          <w:spacing w:val="-1"/>
          <w:lang w:eastAsia="zh-CN"/>
        </w:rPr>
        <w:t>ν</w:t>
      </w:r>
      <w:r w:rsidRPr="006D6BE5">
        <w:rPr>
          <w:rFonts w:ascii="Calibri" w:eastAsia="Times New Roman" w:hAnsi="Calibri" w:cs="Arial"/>
          <w:lang w:eastAsia="zh-CN"/>
        </w:rPr>
        <w:t>ος</w:t>
      </w:r>
      <w:r w:rsidRPr="006D6BE5">
        <w:rPr>
          <w:rFonts w:ascii="Calibri" w:eastAsia="Times New Roman" w:hAnsi="Calibri" w:cs="Arial"/>
          <w:spacing w:val="-1"/>
          <w:lang w:eastAsia="zh-CN"/>
        </w:rPr>
        <w:t xml:space="preserve"> </w:t>
      </w:r>
      <w:r w:rsidRPr="006D6BE5">
        <w:rPr>
          <w:rFonts w:ascii="Calibri" w:eastAsia="Times New Roman" w:hAnsi="Calibri" w:cs="Arial"/>
          <w:lang w:eastAsia="zh-CN"/>
        </w:rPr>
        <w:t>εξ</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λ</w:t>
      </w:r>
      <w:r w:rsidRPr="006D6BE5">
        <w:rPr>
          <w:rFonts w:ascii="Calibri" w:eastAsia="Times New Roman" w:hAnsi="Calibri" w:cs="Arial"/>
          <w:spacing w:val="2"/>
          <w:lang w:eastAsia="zh-CN"/>
        </w:rPr>
        <w:t>ι</w:t>
      </w:r>
      <w:r w:rsidRPr="006D6BE5">
        <w:rPr>
          <w:rFonts w:ascii="Calibri" w:eastAsia="Times New Roman" w:hAnsi="Calibri" w:cs="Arial"/>
          <w:spacing w:val="-2"/>
          <w:lang w:eastAsia="zh-CN"/>
        </w:rPr>
        <w:t>σ</w:t>
      </w:r>
      <w:r w:rsidRPr="006D6BE5">
        <w:rPr>
          <w:rFonts w:ascii="Calibri" w:eastAsia="Times New Roman" w:hAnsi="Calibri" w:cs="Arial"/>
          <w:lang w:eastAsia="zh-CN"/>
        </w:rPr>
        <w:t>μό</w:t>
      </w:r>
      <w:r w:rsidRPr="006D6BE5">
        <w:rPr>
          <w:rFonts w:ascii="Calibri" w:eastAsia="Times New Roman" w:hAnsi="Calibri" w:cs="Arial"/>
          <w:spacing w:val="-1"/>
          <w:lang w:eastAsia="zh-CN"/>
        </w:rPr>
        <w:t>ς</w:t>
      </w:r>
      <w:r w:rsidRPr="006D6BE5">
        <w:rPr>
          <w:rFonts w:ascii="Calibri" w:eastAsia="Times New Roman" w:hAnsi="Calibri" w:cs="Arial"/>
          <w:lang w:eastAsia="zh-CN"/>
        </w:rPr>
        <w:t>.</w:t>
      </w:r>
    </w:p>
    <w:p w:rsidR="006D6BE5" w:rsidRPr="006D6BE5" w:rsidRDefault="006D6BE5" w:rsidP="006D6BE5">
      <w:pPr>
        <w:suppressAutoHyphens/>
        <w:spacing w:after="0" w:line="240" w:lineRule="auto"/>
        <w:jc w:val="both"/>
        <w:rPr>
          <w:rFonts w:ascii="Calibri" w:eastAsia="Times New Roman" w:hAnsi="Calibri" w:cs="Calibri"/>
          <w:lang w:eastAsia="zh-CN"/>
        </w:rPr>
      </w:pPr>
      <w:r w:rsidRPr="006D6BE5">
        <w:rPr>
          <w:rFonts w:ascii="Calibri" w:eastAsia="Times New Roman" w:hAnsi="Calibri" w:cs="Calibri"/>
          <w:lang w:eastAsia="zh-CN"/>
        </w:rPr>
        <w:t>11. Ο φορέας λειτουργίας της εγκατάστασης αποστείρωσης θα πρέπει να εφαρμόζει  έλεγχο και ημερήσια καταγραφή σε κάθε κύκλο εργασίας του είδους και της  ποσότητας των αποβλήτων προς επεξεργασία, των διαγραμμάτων θερμοκρασίας, της πίεσης και χρόνου παραμονής τους στη μέγιστη θερμοκρασία επεξεργασίας.</w:t>
      </w:r>
    </w:p>
    <w:p w:rsidR="006D6BE5" w:rsidRPr="006D6BE5" w:rsidRDefault="006D6BE5" w:rsidP="006D6BE5">
      <w:pPr>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12</w:t>
      </w:r>
      <w:r w:rsidRPr="006D6BE5">
        <w:rPr>
          <w:rFonts w:ascii="Calibri" w:eastAsia="Times New Roman" w:hAnsi="Calibri" w:cs="Arial"/>
          <w:lang w:eastAsia="zh-CN"/>
        </w:rPr>
        <w:t>.</w:t>
      </w:r>
      <w:r w:rsidRPr="006D6BE5">
        <w:rPr>
          <w:rFonts w:ascii="Calibri" w:eastAsia="Times New Roman" w:hAnsi="Calibri" w:cs="Arial"/>
          <w:spacing w:val="47"/>
          <w:lang w:eastAsia="zh-CN"/>
        </w:rPr>
        <w:t xml:space="preserve"> </w:t>
      </w:r>
      <w:r w:rsidRPr="006D6BE5">
        <w:rPr>
          <w:rFonts w:ascii="Calibri" w:eastAsia="Times New Roman" w:hAnsi="Calibri" w:cs="Arial"/>
          <w:lang w:eastAsia="zh-CN"/>
        </w:rPr>
        <w:t>Ο</w:t>
      </w:r>
      <w:r w:rsidRPr="006D6BE5">
        <w:rPr>
          <w:rFonts w:ascii="Calibri" w:eastAsia="Times New Roman" w:hAnsi="Calibri" w:cs="Arial"/>
          <w:spacing w:val="45"/>
          <w:lang w:eastAsia="zh-CN"/>
        </w:rPr>
        <w:t xml:space="preserve"> </w:t>
      </w:r>
      <w:r w:rsidRPr="006D6BE5">
        <w:rPr>
          <w:rFonts w:ascii="Calibri" w:eastAsia="Times New Roman" w:hAnsi="Calibri" w:cs="Arial"/>
          <w:spacing w:val="-1"/>
          <w:lang w:eastAsia="zh-CN"/>
        </w:rPr>
        <w:t>φ</w:t>
      </w:r>
      <w:r w:rsidRPr="006D6BE5">
        <w:rPr>
          <w:rFonts w:ascii="Calibri" w:eastAsia="Times New Roman" w:hAnsi="Calibri" w:cs="Arial"/>
          <w:lang w:eastAsia="zh-CN"/>
        </w:rPr>
        <w:t>ορέας</w:t>
      </w:r>
      <w:r w:rsidRPr="006D6BE5">
        <w:rPr>
          <w:rFonts w:ascii="Calibri" w:eastAsia="Times New Roman" w:hAnsi="Calibri" w:cs="Arial"/>
          <w:spacing w:val="45"/>
          <w:lang w:eastAsia="zh-CN"/>
        </w:rPr>
        <w:t xml:space="preserve"> </w:t>
      </w:r>
      <w:r w:rsidRPr="006D6BE5">
        <w:rPr>
          <w:rFonts w:ascii="Calibri" w:eastAsia="Times New Roman" w:hAnsi="Calibri" w:cs="Arial"/>
          <w:spacing w:val="-1"/>
          <w:lang w:eastAsia="zh-CN"/>
        </w:rPr>
        <w:t>λ</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ι</w:t>
      </w:r>
      <w:r w:rsidRPr="006D6BE5">
        <w:rPr>
          <w:rFonts w:ascii="Calibri" w:eastAsia="Times New Roman" w:hAnsi="Calibri" w:cs="Arial"/>
          <w:lang w:eastAsia="zh-CN"/>
        </w:rPr>
        <w:t>τ</w:t>
      </w:r>
      <w:r w:rsidRPr="006D6BE5">
        <w:rPr>
          <w:rFonts w:ascii="Calibri" w:eastAsia="Times New Roman" w:hAnsi="Calibri" w:cs="Arial"/>
          <w:spacing w:val="-3"/>
          <w:lang w:eastAsia="zh-CN"/>
        </w:rPr>
        <w:t>ο</w:t>
      </w:r>
      <w:r w:rsidRPr="006D6BE5">
        <w:rPr>
          <w:rFonts w:ascii="Calibri" w:eastAsia="Times New Roman" w:hAnsi="Calibri" w:cs="Arial"/>
          <w:lang w:eastAsia="zh-CN"/>
        </w:rPr>
        <w:t>υρ</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ί</w:t>
      </w:r>
      <w:r w:rsidRPr="006D6BE5">
        <w:rPr>
          <w:rFonts w:ascii="Calibri" w:eastAsia="Times New Roman" w:hAnsi="Calibri" w:cs="Arial"/>
          <w:lang w:eastAsia="zh-CN"/>
        </w:rPr>
        <w:t>ας</w:t>
      </w:r>
      <w:r w:rsidRPr="006D6BE5">
        <w:rPr>
          <w:rFonts w:ascii="Calibri" w:eastAsia="Times New Roman" w:hAnsi="Calibri" w:cs="Arial"/>
          <w:spacing w:val="45"/>
          <w:lang w:eastAsia="zh-CN"/>
        </w:rPr>
        <w:t xml:space="preserve"> </w:t>
      </w:r>
      <w:r w:rsidRPr="006D6BE5">
        <w:rPr>
          <w:rFonts w:ascii="Calibri" w:eastAsia="Times New Roman" w:hAnsi="Calibri" w:cs="Arial"/>
          <w:lang w:eastAsia="zh-CN"/>
        </w:rPr>
        <w:t>της</w:t>
      </w:r>
      <w:r w:rsidRPr="006D6BE5">
        <w:rPr>
          <w:rFonts w:ascii="Calibri" w:eastAsia="Times New Roman" w:hAnsi="Calibri" w:cs="Arial"/>
          <w:spacing w:val="45"/>
          <w:lang w:eastAsia="zh-CN"/>
        </w:rPr>
        <w:t xml:space="preserve"> </w:t>
      </w:r>
      <w:r w:rsidRPr="006D6BE5">
        <w:rPr>
          <w:rFonts w:ascii="Calibri" w:eastAsia="Times New Roman" w:hAnsi="Calibri" w:cs="Arial"/>
          <w:lang w:eastAsia="zh-CN"/>
        </w:rPr>
        <w:t>ε</w:t>
      </w:r>
      <w:r w:rsidRPr="006D6BE5">
        <w:rPr>
          <w:rFonts w:ascii="Calibri" w:eastAsia="Times New Roman" w:hAnsi="Calibri" w:cs="Arial"/>
          <w:spacing w:val="-3"/>
          <w:lang w:eastAsia="zh-CN"/>
        </w:rPr>
        <w:t>γ</w:t>
      </w:r>
      <w:r w:rsidRPr="006D6BE5">
        <w:rPr>
          <w:rFonts w:ascii="Calibri" w:eastAsia="Times New Roman" w:hAnsi="Calibri" w:cs="Arial"/>
          <w:spacing w:val="-1"/>
          <w:lang w:eastAsia="zh-CN"/>
        </w:rPr>
        <w:t>κ</w:t>
      </w:r>
      <w:r w:rsidRPr="006D6BE5">
        <w:rPr>
          <w:rFonts w:ascii="Calibri" w:eastAsia="Times New Roman" w:hAnsi="Calibri" w:cs="Arial"/>
          <w:lang w:eastAsia="zh-CN"/>
        </w:rPr>
        <w:t>ατά</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τ</w:t>
      </w:r>
      <w:r w:rsidRPr="006D6BE5">
        <w:rPr>
          <w:rFonts w:ascii="Calibri" w:eastAsia="Times New Roman" w:hAnsi="Calibri" w:cs="Arial"/>
          <w:lang w:eastAsia="zh-CN"/>
        </w:rPr>
        <w:t>α</w:t>
      </w:r>
      <w:r w:rsidRPr="006D6BE5">
        <w:rPr>
          <w:rFonts w:ascii="Calibri" w:eastAsia="Times New Roman" w:hAnsi="Calibri" w:cs="Arial"/>
          <w:spacing w:val="1"/>
          <w:lang w:eastAsia="zh-CN"/>
        </w:rPr>
        <w:t>σ</w:t>
      </w:r>
      <w:r w:rsidRPr="006D6BE5">
        <w:rPr>
          <w:rFonts w:ascii="Calibri" w:eastAsia="Times New Roman" w:hAnsi="Calibri" w:cs="Arial"/>
          <w:lang w:eastAsia="zh-CN"/>
        </w:rPr>
        <w:t>ης</w:t>
      </w:r>
      <w:r w:rsidRPr="006D6BE5">
        <w:rPr>
          <w:rFonts w:ascii="Calibri" w:eastAsia="Times New Roman" w:hAnsi="Calibri" w:cs="Arial"/>
          <w:spacing w:val="45"/>
          <w:lang w:eastAsia="zh-CN"/>
        </w:rPr>
        <w:t xml:space="preserve"> </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σ</w:t>
      </w:r>
      <w:r w:rsidRPr="006D6BE5">
        <w:rPr>
          <w:rFonts w:ascii="Calibri" w:eastAsia="Times New Roman" w:hAnsi="Calibri" w:cs="Arial"/>
          <w:lang w:eastAsia="zh-CN"/>
        </w:rPr>
        <w:t>τ</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ί</w:t>
      </w:r>
      <w:r w:rsidRPr="006D6BE5">
        <w:rPr>
          <w:rFonts w:ascii="Calibri" w:eastAsia="Times New Roman" w:hAnsi="Calibri" w:cs="Arial"/>
          <w:lang w:eastAsia="zh-CN"/>
        </w:rPr>
        <w:t>ρω</w:t>
      </w:r>
      <w:r w:rsidRPr="006D6BE5">
        <w:rPr>
          <w:rFonts w:ascii="Calibri" w:eastAsia="Times New Roman" w:hAnsi="Calibri" w:cs="Arial"/>
          <w:spacing w:val="-2"/>
          <w:lang w:eastAsia="zh-CN"/>
        </w:rPr>
        <w:t>σ</w:t>
      </w:r>
      <w:r w:rsidRPr="006D6BE5">
        <w:rPr>
          <w:rFonts w:ascii="Calibri" w:eastAsia="Times New Roman" w:hAnsi="Calibri" w:cs="Arial"/>
          <w:lang w:eastAsia="zh-CN"/>
        </w:rPr>
        <w:t>ης</w:t>
      </w:r>
      <w:r w:rsidRPr="006D6BE5">
        <w:rPr>
          <w:rFonts w:ascii="Calibri" w:eastAsia="Times New Roman" w:hAnsi="Calibri" w:cs="Arial"/>
          <w:spacing w:val="45"/>
          <w:lang w:eastAsia="zh-CN"/>
        </w:rPr>
        <w:t xml:space="preserve"> </w:t>
      </w:r>
      <w:r w:rsidRPr="006D6BE5">
        <w:rPr>
          <w:rFonts w:ascii="Calibri" w:eastAsia="Times New Roman" w:hAnsi="Calibri" w:cs="Arial"/>
          <w:spacing w:val="-3"/>
          <w:lang w:eastAsia="zh-CN"/>
        </w:rPr>
        <w:t>θ</w:t>
      </w:r>
      <w:r w:rsidRPr="006D6BE5">
        <w:rPr>
          <w:rFonts w:ascii="Calibri" w:eastAsia="Times New Roman" w:hAnsi="Calibri" w:cs="Arial"/>
          <w:lang w:eastAsia="zh-CN"/>
        </w:rPr>
        <w:t xml:space="preserve">α </w:t>
      </w:r>
      <w:r w:rsidRPr="006D6BE5">
        <w:rPr>
          <w:rFonts w:ascii="Calibri" w:eastAsia="Times New Roman" w:hAnsi="Calibri" w:cs="Arial"/>
          <w:spacing w:val="1"/>
          <w:lang w:eastAsia="zh-CN"/>
        </w:rPr>
        <w:t>π</w:t>
      </w:r>
      <w:r w:rsidRPr="006D6BE5">
        <w:rPr>
          <w:rFonts w:ascii="Calibri" w:eastAsia="Times New Roman" w:hAnsi="Calibri" w:cs="Arial"/>
          <w:lang w:eastAsia="zh-CN"/>
        </w:rPr>
        <w:t>ρ</w:t>
      </w:r>
      <w:r w:rsidRPr="006D6BE5">
        <w:rPr>
          <w:rFonts w:ascii="Calibri" w:eastAsia="Times New Roman" w:hAnsi="Calibri" w:cs="Arial"/>
          <w:spacing w:val="-3"/>
          <w:lang w:eastAsia="zh-CN"/>
        </w:rPr>
        <w:t>έ</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ε</w:t>
      </w:r>
      <w:r w:rsidRPr="006D6BE5">
        <w:rPr>
          <w:rFonts w:ascii="Calibri" w:eastAsia="Times New Roman" w:hAnsi="Calibri" w:cs="Arial"/>
          <w:lang w:eastAsia="zh-CN"/>
        </w:rPr>
        <w:t>ι</w:t>
      </w:r>
      <w:r w:rsidRPr="006D6BE5">
        <w:rPr>
          <w:rFonts w:ascii="Calibri" w:eastAsia="Times New Roman" w:hAnsi="Calibri" w:cs="Arial"/>
          <w:spacing w:val="22"/>
          <w:lang w:eastAsia="zh-CN"/>
        </w:rPr>
        <w:t xml:space="preserve"> </w:t>
      </w:r>
      <w:r w:rsidRPr="006D6BE5">
        <w:rPr>
          <w:rFonts w:ascii="Calibri" w:eastAsia="Times New Roman" w:hAnsi="Calibri" w:cs="Arial"/>
          <w:spacing w:val="-1"/>
          <w:lang w:eastAsia="zh-CN"/>
        </w:rPr>
        <w:t>ν</w:t>
      </w:r>
      <w:r w:rsidRPr="006D6BE5">
        <w:rPr>
          <w:rFonts w:ascii="Calibri" w:eastAsia="Times New Roman" w:hAnsi="Calibri" w:cs="Arial"/>
          <w:lang w:eastAsia="zh-CN"/>
        </w:rPr>
        <w:t>α</w:t>
      </w:r>
      <w:r w:rsidRPr="006D6BE5">
        <w:rPr>
          <w:rFonts w:ascii="Calibri" w:eastAsia="Times New Roman" w:hAnsi="Calibri" w:cs="Arial"/>
          <w:spacing w:val="48"/>
          <w:lang w:eastAsia="zh-CN"/>
        </w:rPr>
        <w:t xml:space="preserve"> </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ρ</w:t>
      </w:r>
      <w:r w:rsidRPr="006D6BE5">
        <w:rPr>
          <w:rFonts w:ascii="Calibri" w:eastAsia="Times New Roman" w:hAnsi="Calibri" w:cs="Arial"/>
          <w:lang w:eastAsia="zh-CN"/>
        </w:rPr>
        <w:t>α</w:t>
      </w:r>
      <w:r w:rsidRPr="006D6BE5">
        <w:rPr>
          <w:rFonts w:ascii="Calibri" w:eastAsia="Times New Roman" w:hAnsi="Calibri" w:cs="Arial"/>
          <w:spacing w:val="-1"/>
          <w:lang w:eastAsia="zh-CN"/>
        </w:rPr>
        <w:t>γ</w:t>
      </w:r>
      <w:r w:rsidRPr="006D6BE5">
        <w:rPr>
          <w:rFonts w:ascii="Calibri" w:eastAsia="Times New Roman" w:hAnsi="Calibri" w:cs="Arial"/>
          <w:spacing w:val="-2"/>
          <w:lang w:eastAsia="zh-CN"/>
        </w:rPr>
        <w:t>μ</w:t>
      </w:r>
      <w:r w:rsidRPr="006D6BE5">
        <w:rPr>
          <w:rFonts w:ascii="Calibri" w:eastAsia="Times New Roman" w:hAnsi="Calibri" w:cs="Arial"/>
          <w:lang w:eastAsia="zh-CN"/>
        </w:rPr>
        <w:t>ατο</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lang w:eastAsia="zh-CN"/>
        </w:rPr>
        <w:t>ι</w:t>
      </w:r>
      <w:r w:rsidRPr="006D6BE5">
        <w:rPr>
          <w:rFonts w:ascii="Calibri" w:eastAsia="Times New Roman" w:hAnsi="Calibri" w:cs="Arial"/>
          <w:spacing w:val="-3"/>
          <w:lang w:eastAsia="zh-CN"/>
        </w:rPr>
        <w:t>ε</w:t>
      </w:r>
      <w:r w:rsidRPr="006D6BE5">
        <w:rPr>
          <w:rFonts w:ascii="Calibri" w:eastAsia="Times New Roman" w:hAnsi="Calibri" w:cs="Arial"/>
          <w:lang w:eastAsia="zh-CN"/>
        </w:rPr>
        <w:t xml:space="preserve">ί </w:t>
      </w:r>
      <w:r w:rsidRPr="006D6BE5">
        <w:rPr>
          <w:rFonts w:ascii="Calibri" w:eastAsia="Times New Roman" w:hAnsi="Calibri" w:cs="Arial"/>
          <w:spacing w:val="-48"/>
          <w:lang w:eastAsia="zh-CN"/>
        </w:rPr>
        <w:t xml:space="preserve"> </w:t>
      </w:r>
      <w:r w:rsidRPr="006D6BE5">
        <w:rPr>
          <w:rFonts w:ascii="Calibri" w:eastAsia="Times New Roman" w:hAnsi="Calibri" w:cs="Arial"/>
          <w:lang w:eastAsia="zh-CN"/>
        </w:rPr>
        <w:t>ετή</w:t>
      </w:r>
      <w:r w:rsidRPr="006D6BE5">
        <w:rPr>
          <w:rFonts w:ascii="Calibri" w:eastAsia="Times New Roman" w:hAnsi="Calibri" w:cs="Arial"/>
          <w:spacing w:val="-2"/>
          <w:lang w:eastAsia="zh-CN"/>
        </w:rPr>
        <w:t>σ</w:t>
      </w:r>
      <w:r w:rsidRPr="006D6BE5">
        <w:rPr>
          <w:rFonts w:ascii="Calibri" w:eastAsia="Times New Roman" w:hAnsi="Calibri" w:cs="Arial"/>
          <w:spacing w:val="2"/>
          <w:lang w:eastAsia="zh-CN"/>
        </w:rPr>
        <w:t>ι</w:t>
      </w:r>
      <w:r w:rsidRPr="006D6BE5">
        <w:rPr>
          <w:rFonts w:ascii="Calibri" w:eastAsia="Times New Roman" w:hAnsi="Calibri" w:cs="Arial"/>
          <w:lang w:eastAsia="zh-CN"/>
        </w:rPr>
        <w:t>ο</w:t>
      </w:r>
      <w:r w:rsidRPr="006D6BE5">
        <w:rPr>
          <w:rFonts w:ascii="Calibri" w:eastAsia="Times New Roman" w:hAnsi="Calibri" w:cs="Arial"/>
          <w:spacing w:val="48"/>
          <w:lang w:eastAsia="zh-CN"/>
        </w:rPr>
        <w:t xml:space="preserve"> </w:t>
      </w:r>
      <w:r w:rsidRPr="006D6BE5">
        <w:rPr>
          <w:rFonts w:ascii="Calibri" w:eastAsia="Times New Roman" w:hAnsi="Calibri" w:cs="Arial"/>
          <w:spacing w:val="-3"/>
          <w:lang w:eastAsia="zh-CN"/>
        </w:rPr>
        <w:t>έ</w:t>
      </w:r>
      <w:r w:rsidRPr="006D6BE5">
        <w:rPr>
          <w:rFonts w:ascii="Calibri" w:eastAsia="Times New Roman" w:hAnsi="Calibri" w:cs="Arial"/>
          <w:spacing w:val="-1"/>
          <w:lang w:eastAsia="zh-CN"/>
        </w:rPr>
        <w:t>λ</w:t>
      </w:r>
      <w:r w:rsidRPr="006D6BE5">
        <w:rPr>
          <w:rFonts w:ascii="Calibri" w:eastAsia="Times New Roman" w:hAnsi="Calibri" w:cs="Arial"/>
          <w:lang w:eastAsia="zh-CN"/>
        </w:rPr>
        <w:t>ε</w:t>
      </w:r>
      <w:r w:rsidRPr="006D6BE5">
        <w:rPr>
          <w:rFonts w:ascii="Calibri" w:eastAsia="Times New Roman" w:hAnsi="Calibri" w:cs="Arial"/>
          <w:spacing w:val="-1"/>
          <w:lang w:eastAsia="zh-CN"/>
        </w:rPr>
        <w:t>γ</w:t>
      </w:r>
      <w:r w:rsidRPr="006D6BE5">
        <w:rPr>
          <w:rFonts w:ascii="Calibri" w:eastAsia="Times New Roman" w:hAnsi="Calibri" w:cs="Arial"/>
          <w:lang w:eastAsia="zh-CN"/>
        </w:rPr>
        <w:t>χο</w:t>
      </w:r>
      <w:r w:rsidRPr="006D6BE5">
        <w:rPr>
          <w:rFonts w:ascii="Calibri" w:eastAsia="Times New Roman" w:hAnsi="Calibri" w:cs="Arial"/>
          <w:spacing w:val="48"/>
          <w:lang w:eastAsia="zh-CN"/>
        </w:rPr>
        <w:t xml:space="preserve"> </w:t>
      </w:r>
      <w:r w:rsidRPr="006D6BE5">
        <w:rPr>
          <w:rFonts w:ascii="Calibri" w:eastAsia="Times New Roman" w:hAnsi="Calibri" w:cs="Arial"/>
          <w:lang w:eastAsia="zh-CN"/>
        </w:rPr>
        <w:t>των</w:t>
      </w:r>
      <w:r w:rsidRPr="006D6BE5">
        <w:rPr>
          <w:rFonts w:ascii="Calibri" w:eastAsia="Times New Roman" w:hAnsi="Calibri" w:cs="Arial"/>
          <w:spacing w:val="47"/>
          <w:lang w:eastAsia="zh-CN"/>
        </w:rPr>
        <w:t xml:space="preserve"> </w:t>
      </w:r>
      <w:r w:rsidRPr="006D6BE5">
        <w:rPr>
          <w:rFonts w:ascii="Calibri" w:eastAsia="Times New Roman" w:hAnsi="Calibri" w:cs="Arial"/>
          <w:lang w:eastAsia="zh-CN"/>
        </w:rPr>
        <w:t>θερ</w:t>
      </w:r>
      <w:r w:rsidRPr="006D6BE5">
        <w:rPr>
          <w:rFonts w:ascii="Calibri" w:eastAsia="Times New Roman" w:hAnsi="Calibri" w:cs="Arial"/>
          <w:spacing w:val="-2"/>
          <w:lang w:eastAsia="zh-CN"/>
        </w:rPr>
        <w:t>μ</w:t>
      </w:r>
      <w:r w:rsidRPr="006D6BE5">
        <w:rPr>
          <w:rFonts w:ascii="Calibri" w:eastAsia="Times New Roman" w:hAnsi="Calibri" w:cs="Arial"/>
          <w:lang w:eastAsia="zh-CN"/>
        </w:rPr>
        <w:t>ομέτρω</w:t>
      </w:r>
      <w:r w:rsidRPr="006D6BE5">
        <w:rPr>
          <w:rFonts w:ascii="Calibri" w:eastAsia="Times New Roman" w:hAnsi="Calibri" w:cs="Arial"/>
          <w:spacing w:val="-3"/>
          <w:lang w:eastAsia="zh-CN"/>
        </w:rPr>
        <w:t>ν</w:t>
      </w:r>
      <w:r w:rsidRPr="006D6BE5">
        <w:rPr>
          <w:rFonts w:ascii="Calibri" w:eastAsia="Times New Roman" w:hAnsi="Calibri" w:cs="Arial"/>
          <w:lang w:eastAsia="zh-CN"/>
        </w:rPr>
        <w:t>, μα</w:t>
      </w:r>
      <w:r w:rsidRPr="006D6BE5">
        <w:rPr>
          <w:rFonts w:ascii="Calibri" w:eastAsia="Times New Roman" w:hAnsi="Calibri" w:cs="Arial"/>
          <w:spacing w:val="-1"/>
          <w:lang w:eastAsia="zh-CN"/>
        </w:rPr>
        <w:t>ν</w:t>
      </w:r>
      <w:r w:rsidRPr="006D6BE5">
        <w:rPr>
          <w:rFonts w:ascii="Calibri" w:eastAsia="Times New Roman" w:hAnsi="Calibri" w:cs="Arial"/>
          <w:lang w:eastAsia="zh-CN"/>
        </w:rPr>
        <w:t>ομέ</w:t>
      </w:r>
      <w:r w:rsidRPr="006D6BE5">
        <w:rPr>
          <w:rFonts w:ascii="Calibri" w:eastAsia="Times New Roman" w:hAnsi="Calibri" w:cs="Arial"/>
          <w:spacing w:val="-3"/>
          <w:lang w:eastAsia="zh-CN"/>
        </w:rPr>
        <w:t>τ</w:t>
      </w:r>
      <w:r w:rsidRPr="006D6BE5">
        <w:rPr>
          <w:rFonts w:ascii="Calibri" w:eastAsia="Times New Roman" w:hAnsi="Calibri" w:cs="Arial"/>
          <w:lang w:eastAsia="zh-CN"/>
        </w:rPr>
        <w:t xml:space="preserve">ρων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ι </w:t>
      </w:r>
      <w:r w:rsidRPr="006D6BE5">
        <w:rPr>
          <w:rFonts w:ascii="Calibri" w:eastAsia="Times New Roman" w:hAnsi="Calibri" w:cs="Arial"/>
          <w:spacing w:val="-1"/>
          <w:lang w:eastAsia="zh-CN"/>
        </w:rPr>
        <w:t>λ</w:t>
      </w:r>
      <w:r w:rsidRPr="006D6BE5">
        <w:rPr>
          <w:rFonts w:ascii="Calibri" w:eastAsia="Times New Roman" w:hAnsi="Calibri" w:cs="Arial"/>
          <w:lang w:eastAsia="zh-CN"/>
        </w:rPr>
        <w:t>οι</w:t>
      </w:r>
      <w:r w:rsidRPr="006D6BE5">
        <w:rPr>
          <w:rFonts w:ascii="Calibri" w:eastAsia="Times New Roman" w:hAnsi="Calibri" w:cs="Arial"/>
          <w:spacing w:val="1"/>
          <w:lang w:eastAsia="zh-CN"/>
        </w:rPr>
        <w:t>π</w:t>
      </w:r>
      <w:r w:rsidRPr="006D6BE5">
        <w:rPr>
          <w:rFonts w:ascii="Calibri" w:eastAsia="Times New Roman" w:hAnsi="Calibri" w:cs="Arial"/>
          <w:lang w:eastAsia="zh-CN"/>
        </w:rPr>
        <w:t xml:space="preserve">ού </w:t>
      </w:r>
      <w:r w:rsidRPr="006D6BE5">
        <w:rPr>
          <w:rFonts w:ascii="Calibri" w:eastAsia="Times New Roman" w:hAnsi="Calibri" w:cs="Arial"/>
          <w:spacing w:val="-3"/>
          <w:lang w:eastAsia="zh-CN"/>
        </w:rPr>
        <w:t>κ</w:t>
      </w:r>
      <w:r w:rsidRPr="006D6BE5">
        <w:rPr>
          <w:rFonts w:ascii="Calibri" w:eastAsia="Times New Roman" w:hAnsi="Calibri" w:cs="Arial"/>
          <w:lang w:eastAsia="zh-CN"/>
        </w:rPr>
        <w:t>ατα</w:t>
      </w:r>
      <w:r w:rsidRPr="006D6BE5">
        <w:rPr>
          <w:rFonts w:ascii="Calibri" w:eastAsia="Times New Roman" w:hAnsi="Calibri" w:cs="Arial"/>
          <w:spacing w:val="-1"/>
          <w:lang w:eastAsia="zh-CN"/>
        </w:rPr>
        <w:t>γ</w:t>
      </w:r>
      <w:r w:rsidRPr="006D6BE5">
        <w:rPr>
          <w:rFonts w:ascii="Calibri" w:eastAsia="Times New Roman" w:hAnsi="Calibri" w:cs="Arial"/>
          <w:lang w:eastAsia="zh-CN"/>
        </w:rPr>
        <w:t>ρα</w:t>
      </w:r>
      <w:r w:rsidRPr="006D6BE5">
        <w:rPr>
          <w:rFonts w:ascii="Calibri" w:eastAsia="Times New Roman" w:hAnsi="Calibri" w:cs="Arial"/>
          <w:spacing w:val="-3"/>
          <w:lang w:eastAsia="zh-CN"/>
        </w:rPr>
        <w:t>φ</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ού</w:t>
      </w:r>
      <w:r w:rsidRPr="006D6BE5">
        <w:rPr>
          <w:rFonts w:ascii="Calibri" w:eastAsia="Times New Roman" w:hAnsi="Calibri" w:cs="Arial"/>
          <w:spacing w:val="-2"/>
          <w:lang w:eastAsia="zh-CN"/>
        </w:rPr>
        <w:t xml:space="preserve"> </w:t>
      </w:r>
      <w:r w:rsidRPr="006D6BE5">
        <w:rPr>
          <w:rFonts w:ascii="Calibri" w:eastAsia="Times New Roman" w:hAnsi="Calibri" w:cs="Arial"/>
          <w:lang w:eastAsia="zh-CN"/>
        </w:rPr>
        <w:t>εξ</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λ</w:t>
      </w:r>
      <w:r w:rsidRPr="006D6BE5">
        <w:rPr>
          <w:rFonts w:ascii="Calibri" w:eastAsia="Times New Roman" w:hAnsi="Calibri" w:cs="Arial"/>
          <w:spacing w:val="2"/>
          <w:lang w:eastAsia="zh-CN"/>
        </w:rPr>
        <w:t>ι</w:t>
      </w:r>
      <w:r w:rsidRPr="006D6BE5">
        <w:rPr>
          <w:rFonts w:ascii="Calibri" w:eastAsia="Times New Roman" w:hAnsi="Calibri" w:cs="Arial"/>
          <w:spacing w:val="-2"/>
          <w:lang w:eastAsia="zh-CN"/>
        </w:rPr>
        <w:t>σ</w:t>
      </w:r>
      <w:r w:rsidRPr="006D6BE5">
        <w:rPr>
          <w:rFonts w:ascii="Calibri" w:eastAsia="Times New Roman" w:hAnsi="Calibri" w:cs="Arial"/>
          <w:lang w:eastAsia="zh-CN"/>
        </w:rPr>
        <w:t>μο</w:t>
      </w:r>
      <w:r w:rsidRPr="006D6BE5">
        <w:rPr>
          <w:rFonts w:ascii="Calibri" w:eastAsia="Times New Roman" w:hAnsi="Calibri" w:cs="Arial"/>
          <w:spacing w:val="-2"/>
          <w:lang w:eastAsia="zh-CN"/>
        </w:rPr>
        <w:t>ύ</w:t>
      </w:r>
      <w:r w:rsidRPr="006D6BE5">
        <w:rPr>
          <w:rFonts w:ascii="Calibri" w:eastAsia="Times New Roman" w:hAnsi="Calibri" w:cs="Arial"/>
          <w:lang w:eastAsia="zh-CN"/>
        </w:rPr>
        <w:t>.</w:t>
      </w:r>
    </w:p>
    <w:p w:rsidR="006D6BE5" w:rsidRPr="006D6BE5" w:rsidRDefault="006D6BE5" w:rsidP="006D6BE5">
      <w:pPr>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13</w:t>
      </w:r>
      <w:r w:rsidRPr="006D6BE5">
        <w:rPr>
          <w:rFonts w:ascii="Calibri" w:eastAsia="Times New Roman" w:hAnsi="Calibri" w:cs="Arial"/>
          <w:lang w:eastAsia="zh-CN"/>
        </w:rPr>
        <w:t xml:space="preserve">. Ο </w:t>
      </w:r>
      <w:r w:rsidRPr="006D6BE5">
        <w:rPr>
          <w:rFonts w:ascii="Calibri" w:eastAsia="Times New Roman" w:hAnsi="Calibri" w:cs="Arial"/>
          <w:spacing w:val="-1"/>
          <w:lang w:eastAsia="zh-CN"/>
        </w:rPr>
        <w:t>φ</w:t>
      </w:r>
      <w:r w:rsidRPr="006D6BE5">
        <w:rPr>
          <w:rFonts w:ascii="Calibri" w:eastAsia="Times New Roman" w:hAnsi="Calibri" w:cs="Arial"/>
          <w:spacing w:val="1"/>
          <w:lang w:eastAsia="zh-CN"/>
        </w:rPr>
        <w:t>ο</w:t>
      </w:r>
      <w:r w:rsidRPr="006D6BE5">
        <w:rPr>
          <w:rFonts w:ascii="Calibri" w:eastAsia="Times New Roman" w:hAnsi="Calibri" w:cs="Arial"/>
          <w:lang w:eastAsia="zh-CN"/>
        </w:rPr>
        <w:t>ρέας</w:t>
      </w:r>
      <w:r w:rsidRPr="006D6BE5">
        <w:rPr>
          <w:rFonts w:ascii="Calibri" w:eastAsia="Times New Roman" w:hAnsi="Calibri" w:cs="Arial"/>
          <w:spacing w:val="-1"/>
          <w:lang w:eastAsia="zh-CN"/>
        </w:rPr>
        <w:t xml:space="preserve"> λ</w:t>
      </w:r>
      <w:r w:rsidRPr="006D6BE5">
        <w:rPr>
          <w:rFonts w:ascii="Calibri" w:eastAsia="Times New Roman" w:hAnsi="Calibri" w:cs="Arial"/>
          <w:spacing w:val="-3"/>
          <w:lang w:eastAsia="zh-CN"/>
        </w:rPr>
        <w:t>ε</w:t>
      </w:r>
      <w:r w:rsidRPr="006D6BE5">
        <w:rPr>
          <w:rFonts w:ascii="Calibri" w:eastAsia="Times New Roman" w:hAnsi="Calibri" w:cs="Arial"/>
          <w:lang w:eastAsia="zh-CN"/>
        </w:rPr>
        <w:t>ιτουρ</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ί</w:t>
      </w:r>
      <w:r w:rsidRPr="006D6BE5">
        <w:rPr>
          <w:rFonts w:ascii="Calibri" w:eastAsia="Times New Roman" w:hAnsi="Calibri" w:cs="Arial"/>
          <w:lang w:eastAsia="zh-CN"/>
        </w:rPr>
        <w:t>ας</w:t>
      </w:r>
      <w:r w:rsidRPr="006D6BE5">
        <w:rPr>
          <w:rFonts w:ascii="Calibri" w:eastAsia="Times New Roman" w:hAnsi="Calibri" w:cs="Arial"/>
          <w:spacing w:val="-1"/>
          <w:lang w:eastAsia="zh-CN"/>
        </w:rPr>
        <w:t xml:space="preserve"> </w:t>
      </w:r>
      <w:r w:rsidRPr="006D6BE5">
        <w:rPr>
          <w:rFonts w:ascii="Calibri" w:eastAsia="Times New Roman" w:hAnsi="Calibri" w:cs="Arial"/>
          <w:lang w:eastAsia="zh-CN"/>
        </w:rPr>
        <w:t>της</w:t>
      </w:r>
      <w:r w:rsidRPr="006D6BE5">
        <w:rPr>
          <w:rFonts w:ascii="Calibri" w:eastAsia="Times New Roman" w:hAnsi="Calibri" w:cs="Arial"/>
          <w:spacing w:val="-1"/>
          <w:lang w:eastAsia="zh-CN"/>
        </w:rPr>
        <w:t xml:space="preserve"> </w:t>
      </w:r>
      <w:r w:rsidRPr="006D6BE5">
        <w:rPr>
          <w:rFonts w:ascii="Calibri" w:eastAsia="Times New Roman" w:hAnsi="Calibri" w:cs="Arial"/>
          <w:lang w:eastAsia="zh-CN"/>
        </w:rPr>
        <w:t>ε</w:t>
      </w:r>
      <w:r w:rsidRPr="006D6BE5">
        <w:rPr>
          <w:rFonts w:ascii="Calibri" w:eastAsia="Times New Roman" w:hAnsi="Calibri" w:cs="Arial"/>
          <w:spacing w:val="-1"/>
          <w:lang w:eastAsia="zh-CN"/>
        </w:rPr>
        <w:t>γ</w:t>
      </w:r>
      <w:r w:rsidRPr="006D6BE5">
        <w:rPr>
          <w:rFonts w:ascii="Calibri" w:eastAsia="Times New Roman" w:hAnsi="Calibri" w:cs="Arial"/>
          <w:spacing w:val="-3"/>
          <w:lang w:eastAsia="zh-CN"/>
        </w:rPr>
        <w:t>κ</w:t>
      </w:r>
      <w:r w:rsidRPr="006D6BE5">
        <w:rPr>
          <w:rFonts w:ascii="Calibri" w:eastAsia="Times New Roman" w:hAnsi="Calibri" w:cs="Arial"/>
          <w:lang w:eastAsia="zh-CN"/>
        </w:rPr>
        <w:t>ατά</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τ</w:t>
      </w:r>
      <w:r w:rsidRPr="006D6BE5">
        <w:rPr>
          <w:rFonts w:ascii="Calibri" w:eastAsia="Times New Roman" w:hAnsi="Calibri" w:cs="Arial"/>
          <w:lang w:eastAsia="zh-CN"/>
        </w:rPr>
        <w:t>α</w:t>
      </w:r>
      <w:r w:rsidRPr="006D6BE5">
        <w:rPr>
          <w:rFonts w:ascii="Calibri" w:eastAsia="Times New Roman" w:hAnsi="Calibri" w:cs="Arial"/>
          <w:spacing w:val="1"/>
          <w:lang w:eastAsia="zh-CN"/>
        </w:rPr>
        <w:t>σ</w:t>
      </w:r>
      <w:r w:rsidRPr="006D6BE5">
        <w:rPr>
          <w:rFonts w:ascii="Calibri" w:eastAsia="Times New Roman" w:hAnsi="Calibri" w:cs="Arial"/>
          <w:lang w:eastAsia="zh-CN"/>
        </w:rPr>
        <w:t>ης</w:t>
      </w:r>
      <w:r w:rsidRPr="006D6BE5">
        <w:rPr>
          <w:rFonts w:ascii="Calibri" w:eastAsia="Times New Roman" w:hAnsi="Calibri" w:cs="Arial"/>
          <w:spacing w:val="-1"/>
          <w:lang w:eastAsia="zh-CN"/>
        </w:rPr>
        <w:t xml:space="preserve"> </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τ</w:t>
      </w:r>
      <w:r w:rsidRPr="006D6BE5">
        <w:rPr>
          <w:rFonts w:ascii="Calibri" w:eastAsia="Times New Roman" w:hAnsi="Calibri" w:cs="Arial"/>
          <w:lang w:eastAsia="zh-CN"/>
        </w:rPr>
        <w:t>ε</w:t>
      </w:r>
      <w:r w:rsidRPr="006D6BE5">
        <w:rPr>
          <w:rFonts w:ascii="Calibri" w:eastAsia="Times New Roman" w:hAnsi="Calibri" w:cs="Arial"/>
          <w:spacing w:val="2"/>
          <w:lang w:eastAsia="zh-CN"/>
        </w:rPr>
        <w:t>ί</w:t>
      </w:r>
      <w:r w:rsidRPr="006D6BE5">
        <w:rPr>
          <w:rFonts w:ascii="Calibri" w:eastAsia="Times New Roman" w:hAnsi="Calibri" w:cs="Arial"/>
          <w:lang w:eastAsia="zh-CN"/>
        </w:rPr>
        <w:t>ρ</w:t>
      </w:r>
      <w:r w:rsidRPr="006D6BE5">
        <w:rPr>
          <w:rFonts w:ascii="Calibri" w:eastAsia="Times New Roman" w:hAnsi="Calibri" w:cs="Arial"/>
          <w:spacing w:val="-3"/>
          <w:lang w:eastAsia="zh-CN"/>
        </w:rPr>
        <w:t>ω</w:t>
      </w:r>
      <w:r w:rsidRPr="006D6BE5">
        <w:rPr>
          <w:rFonts w:ascii="Calibri" w:eastAsia="Times New Roman" w:hAnsi="Calibri" w:cs="Arial"/>
          <w:spacing w:val="1"/>
          <w:lang w:eastAsia="zh-CN"/>
        </w:rPr>
        <w:t>σ</w:t>
      </w:r>
      <w:r w:rsidRPr="006D6BE5">
        <w:rPr>
          <w:rFonts w:ascii="Calibri" w:eastAsia="Times New Roman" w:hAnsi="Calibri" w:cs="Arial"/>
          <w:lang w:eastAsia="zh-CN"/>
        </w:rPr>
        <w:t>ης</w:t>
      </w:r>
      <w:r w:rsidRPr="006D6BE5">
        <w:rPr>
          <w:rFonts w:ascii="Calibri" w:eastAsia="Times New Roman" w:hAnsi="Calibri" w:cs="Arial"/>
          <w:spacing w:val="-1"/>
          <w:lang w:eastAsia="zh-CN"/>
        </w:rPr>
        <w:t xml:space="preserve"> </w:t>
      </w:r>
      <w:r w:rsidRPr="006D6BE5">
        <w:rPr>
          <w:rFonts w:ascii="Calibri" w:eastAsia="Times New Roman" w:hAnsi="Calibri" w:cs="Arial"/>
          <w:lang w:eastAsia="zh-CN"/>
        </w:rPr>
        <w:t xml:space="preserve">θα </w:t>
      </w:r>
      <w:r w:rsidRPr="006D6BE5">
        <w:rPr>
          <w:rFonts w:ascii="Calibri" w:eastAsia="Times New Roman" w:hAnsi="Calibri" w:cs="Arial"/>
          <w:spacing w:val="1"/>
          <w:lang w:eastAsia="zh-CN"/>
        </w:rPr>
        <w:t>π</w:t>
      </w:r>
      <w:r w:rsidRPr="006D6BE5">
        <w:rPr>
          <w:rFonts w:ascii="Calibri" w:eastAsia="Times New Roman" w:hAnsi="Calibri" w:cs="Arial"/>
          <w:lang w:eastAsia="zh-CN"/>
        </w:rPr>
        <w:t>ρ</w:t>
      </w:r>
      <w:r w:rsidRPr="006D6BE5">
        <w:rPr>
          <w:rFonts w:ascii="Calibri" w:eastAsia="Times New Roman" w:hAnsi="Calibri" w:cs="Arial"/>
          <w:spacing w:val="-3"/>
          <w:lang w:eastAsia="zh-CN"/>
        </w:rPr>
        <w:t>έ</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ε</w:t>
      </w:r>
      <w:r w:rsidRPr="006D6BE5">
        <w:rPr>
          <w:rFonts w:ascii="Calibri" w:eastAsia="Times New Roman" w:hAnsi="Calibri" w:cs="Arial"/>
          <w:lang w:eastAsia="zh-CN"/>
        </w:rPr>
        <w:t>ι</w:t>
      </w:r>
      <w:r w:rsidRPr="006D6BE5">
        <w:rPr>
          <w:rFonts w:ascii="Calibri" w:eastAsia="Times New Roman" w:hAnsi="Calibri" w:cs="Arial"/>
          <w:spacing w:val="2"/>
          <w:lang w:eastAsia="zh-CN"/>
        </w:rPr>
        <w:t xml:space="preserve"> </w:t>
      </w:r>
      <w:r w:rsidRPr="006D6BE5">
        <w:rPr>
          <w:rFonts w:ascii="Calibri" w:eastAsia="Times New Roman" w:hAnsi="Calibri" w:cs="Arial"/>
          <w:spacing w:val="-1"/>
          <w:lang w:eastAsia="zh-CN"/>
        </w:rPr>
        <w:t>ν</w:t>
      </w:r>
      <w:r w:rsidRPr="006D6BE5">
        <w:rPr>
          <w:rFonts w:ascii="Calibri" w:eastAsia="Times New Roman" w:hAnsi="Calibri" w:cs="Arial"/>
          <w:lang w:eastAsia="zh-CN"/>
        </w:rPr>
        <w:t>α ε</w:t>
      </w:r>
      <w:r w:rsidRPr="006D6BE5">
        <w:rPr>
          <w:rFonts w:ascii="Calibri" w:eastAsia="Times New Roman" w:hAnsi="Calibri" w:cs="Arial"/>
          <w:spacing w:val="-1"/>
          <w:lang w:eastAsia="zh-CN"/>
        </w:rPr>
        <w:t>φ</w:t>
      </w:r>
      <w:r w:rsidRPr="006D6BE5">
        <w:rPr>
          <w:rFonts w:ascii="Calibri" w:eastAsia="Times New Roman" w:hAnsi="Calibri" w:cs="Arial"/>
          <w:lang w:eastAsia="zh-CN"/>
        </w:rPr>
        <w:t>α</w:t>
      </w:r>
      <w:r w:rsidRPr="006D6BE5">
        <w:rPr>
          <w:rFonts w:ascii="Calibri" w:eastAsia="Times New Roman" w:hAnsi="Calibri" w:cs="Arial"/>
          <w:spacing w:val="-3"/>
          <w:lang w:eastAsia="zh-CN"/>
        </w:rPr>
        <w:t>ρ</w:t>
      </w:r>
      <w:r w:rsidRPr="006D6BE5">
        <w:rPr>
          <w:rFonts w:ascii="Calibri" w:eastAsia="Times New Roman" w:hAnsi="Calibri" w:cs="Arial"/>
          <w:spacing w:val="-2"/>
          <w:lang w:eastAsia="zh-CN"/>
        </w:rPr>
        <w:t>μ</w:t>
      </w:r>
      <w:r w:rsidRPr="006D6BE5">
        <w:rPr>
          <w:rFonts w:ascii="Calibri" w:eastAsia="Times New Roman" w:hAnsi="Calibri" w:cs="Arial"/>
          <w:lang w:eastAsia="zh-CN"/>
        </w:rPr>
        <w:t>ό</w:t>
      </w:r>
      <w:r w:rsidRPr="006D6BE5">
        <w:rPr>
          <w:rFonts w:ascii="Calibri" w:eastAsia="Times New Roman" w:hAnsi="Calibri" w:cs="Arial"/>
          <w:spacing w:val="1"/>
          <w:lang w:eastAsia="zh-CN"/>
        </w:rPr>
        <w:t>ζ</w:t>
      </w:r>
      <w:r w:rsidRPr="006D6BE5">
        <w:rPr>
          <w:rFonts w:ascii="Calibri" w:eastAsia="Times New Roman" w:hAnsi="Calibri" w:cs="Arial"/>
          <w:spacing w:val="-3"/>
          <w:lang w:eastAsia="zh-CN"/>
        </w:rPr>
        <w:t>ε</w:t>
      </w:r>
      <w:r w:rsidRPr="006D6BE5">
        <w:rPr>
          <w:rFonts w:ascii="Calibri" w:eastAsia="Times New Roman" w:hAnsi="Calibri" w:cs="Arial"/>
          <w:lang w:eastAsia="zh-CN"/>
        </w:rPr>
        <w:t>ι</w:t>
      </w:r>
      <w:r w:rsidRPr="006D6BE5">
        <w:rPr>
          <w:rFonts w:ascii="Calibri" w:eastAsia="Times New Roman" w:hAnsi="Calibri" w:cs="Arial"/>
          <w:spacing w:val="2"/>
          <w:lang w:eastAsia="zh-CN"/>
        </w:rPr>
        <w:t xml:space="preserve"> </w:t>
      </w:r>
      <w:r w:rsidRPr="006D6BE5">
        <w:rPr>
          <w:rFonts w:ascii="Calibri" w:eastAsia="Times New Roman" w:hAnsi="Calibri" w:cs="Arial"/>
          <w:lang w:eastAsia="zh-CN"/>
        </w:rPr>
        <w:t>το</w:t>
      </w:r>
      <w:r w:rsidRPr="006D6BE5">
        <w:rPr>
          <w:rFonts w:ascii="Calibri" w:eastAsia="Times New Roman" w:hAnsi="Calibri" w:cs="Arial"/>
          <w:spacing w:val="-2"/>
          <w:lang w:eastAsia="zh-CN"/>
        </w:rPr>
        <w:t xml:space="preserve"> </w:t>
      </w:r>
      <w:r w:rsidRPr="006D6BE5">
        <w:rPr>
          <w:rFonts w:ascii="Calibri" w:eastAsia="Times New Roman" w:hAnsi="Calibri" w:cs="Arial"/>
          <w:spacing w:val="1"/>
          <w:lang w:eastAsia="zh-CN"/>
        </w:rPr>
        <w:t>π</w:t>
      </w:r>
      <w:r w:rsidRPr="006D6BE5">
        <w:rPr>
          <w:rFonts w:ascii="Calibri" w:eastAsia="Times New Roman" w:hAnsi="Calibri" w:cs="Arial"/>
          <w:lang w:eastAsia="zh-CN"/>
        </w:rPr>
        <w:t>ρό</w:t>
      </w:r>
      <w:r w:rsidRPr="006D6BE5">
        <w:rPr>
          <w:rFonts w:ascii="Calibri" w:eastAsia="Times New Roman" w:hAnsi="Calibri" w:cs="Arial"/>
          <w:spacing w:val="-3"/>
          <w:lang w:eastAsia="zh-CN"/>
        </w:rPr>
        <w:t>τ</w:t>
      </w:r>
      <w:r w:rsidRPr="006D6BE5">
        <w:rPr>
          <w:rFonts w:ascii="Calibri" w:eastAsia="Times New Roman" w:hAnsi="Calibri" w:cs="Arial"/>
          <w:lang w:eastAsia="zh-CN"/>
        </w:rPr>
        <w:t>υ</w:t>
      </w:r>
      <w:r w:rsidRPr="006D6BE5">
        <w:rPr>
          <w:rFonts w:ascii="Calibri" w:eastAsia="Times New Roman" w:hAnsi="Calibri" w:cs="Arial"/>
          <w:spacing w:val="1"/>
          <w:lang w:eastAsia="zh-CN"/>
        </w:rPr>
        <w:t>π</w:t>
      </w:r>
      <w:r w:rsidRPr="006D6BE5">
        <w:rPr>
          <w:rFonts w:ascii="Calibri" w:eastAsia="Times New Roman" w:hAnsi="Calibri" w:cs="Arial"/>
          <w:lang w:eastAsia="zh-CN"/>
        </w:rPr>
        <w:t>ο</w:t>
      </w:r>
      <w:r w:rsidRPr="006D6BE5">
        <w:rPr>
          <w:rFonts w:ascii="Calibri" w:eastAsia="Times New Roman" w:hAnsi="Calibri" w:cs="Arial"/>
          <w:spacing w:val="-2"/>
          <w:lang w:eastAsia="zh-CN"/>
        </w:rPr>
        <w:t xml:space="preserve"> </w:t>
      </w:r>
      <w:r w:rsidRPr="006D6BE5">
        <w:rPr>
          <w:rFonts w:ascii="Calibri" w:eastAsia="Times New Roman" w:hAnsi="Calibri" w:cs="Arial"/>
          <w:lang w:eastAsia="zh-CN"/>
        </w:rPr>
        <w:t>Ε</w:t>
      </w:r>
      <w:r w:rsidRPr="006D6BE5">
        <w:rPr>
          <w:rFonts w:ascii="Calibri" w:eastAsia="Times New Roman" w:hAnsi="Calibri" w:cs="Arial"/>
          <w:spacing w:val="-1"/>
          <w:lang w:eastAsia="zh-CN"/>
        </w:rPr>
        <w:t>Λ</w:t>
      </w:r>
      <w:r w:rsidRPr="006D6BE5">
        <w:rPr>
          <w:rFonts w:ascii="Calibri" w:eastAsia="Times New Roman" w:hAnsi="Calibri" w:cs="Arial"/>
          <w:lang w:eastAsia="zh-CN"/>
        </w:rPr>
        <w:t>ΟΤ ΕΝ</w:t>
      </w:r>
      <w:r w:rsidRPr="006D6BE5">
        <w:rPr>
          <w:rFonts w:ascii="Calibri" w:eastAsia="Times New Roman" w:hAnsi="Calibri" w:cs="Arial"/>
          <w:spacing w:val="1"/>
          <w:lang w:eastAsia="zh-CN"/>
        </w:rPr>
        <w:t xml:space="preserve"> </w:t>
      </w:r>
      <w:r w:rsidRPr="006D6BE5">
        <w:rPr>
          <w:rFonts w:ascii="Calibri" w:eastAsia="Times New Roman" w:hAnsi="Calibri" w:cs="Arial"/>
          <w:spacing w:val="-1"/>
          <w:lang w:eastAsia="zh-CN"/>
        </w:rPr>
        <w:t>1234</w:t>
      </w:r>
      <w:r w:rsidRPr="006D6BE5">
        <w:rPr>
          <w:rFonts w:ascii="Calibri" w:eastAsia="Times New Roman" w:hAnsi="Calibri" w:cs="Arial"/>
          <w:spacing w:val="1"/>
          <w:lang w:eastAsia="zh-CN"/>
        </w:rPr>
        <w:t>7</w:t>
      </w:r>
      <w:r w:rsidRPr="006D6BE5">
        <w:rPr>
          <w:rFonts w:ascii="Calibri" w:eastAsia="Times New Roman" w:hAnsi="Calibri" w:cs="Arial"/>
          <w:spacing w:val="-3"/>
          <w:lang w:eastAsia="zh-CN"/>
        </w:rPr>
        <w:t>-</w:t>
      </w:r>
      <w:r w:rsidRPr="006D6BE5">
        <w:rPr>
          <w:rFonts w:ascii="Calibri" w:eastAsia="Times New Roman" w:hAnsi="Calibri" w:cs="Arial"/>
          <w:spacing w:val="-1"/>
          <w:lang w:eastAsia="zh-CN"/>
        </w:rPr>
        <w:t>9</w:t>
      </w:r>
      <w:r w:rsidRPr="006D6BE5">
        <w:rPr>
          <w:rFonts w:ascii="Calibri" w:eastAsia="Times New Roman" w:hAnsi="Calibri" w:cs="Arial"/>
          <w:lang w:eastAsia="zh-CN"/>
        </w:rPr>
        <w:t>7 (</w:t>
      </w:r>
      <w:r w:rsidRPr="006D6BE5">
        <w:rPr>
          <w:rFonts w:ascii="Calibri" w:eastAsia="Times New Roman" w:hAnsi="Calibri" w:cs="Arial"/>
          <w:spacing w:val="-1"/>
          <w:lang w:eastAsia="zh-CN"/>
        </w:rPr>
        <w:t>κ</w:t>
      </w:r>
      <w:r w:rsidRPr="006D6BE5">
        <w:rPr>
          <w:rFonts w:ascii="Calibri" w:eastAsia="Times New Roman" w:hAnsi="Calibri" w:cs="Arial"/>
          <w:lang w:eastAsia="zh-CN"/>
        </w:rPr>
        <w:t>ατη</w:t>
      </w:r>
      <w:r w:rsidRPr="006D6BE5">
        <w:rPr>
          <w:rFonts w:ascii="Calibri" w:eastAsia="Times New Roman" w:hAnsi="Calibri" w:cs="Arial"/>
          <w:spacing w:val="-1"/>
          <w:lang w:eastAsia="zh-CN"/>
        </w:rPr>
        <w:t>γ</w:t>
      </w:r>
      <w:r w:rsidRPr="006D6BE5">
        <w:rPr>
          <w:rFonts w:ascii="Calibri" w:eastAsia="Times New Roman" w:hAnsi="Calibri" w:cs="Arial"/>
          <w:lang w:eastAsia="zh-CN"/>
        </w:rPr>
        <w:t>ο</w:t>
      </w:r>
      <w:r w:rsidRPr="006D6BE5">
        <w:rPr>
          <w:rFonts w:ascii="Calibri" w:eastAsia="Times New Roman" w:hAnsi="Calibri" w:cs="Arial"/>
          <w:spacing w:val="-3"/>
          <w:lang w:eastAsia="zh-CN"/>
        </w:rPr>
        <w:t>ρ</w:t>
      </w:r>
      <w:r w:rsidRPr="006D6BE5">
        <w:rPr>
          <w:rFonts w:ascii="Calibri" w:eastAsia="Times New Roman" w:hAnsi="Calibri" w:cs="Arial"/>
          <w:spacing w:val="2"/>
          <w:lang w:eastAsia="zh-CN"/>
        </w:rPr>
        <w:t>ι</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2"/>
          <w:lang w:eastAsia="zh-CN"/>
        </w:rPr>
        <w:t>ί</w:t>
      </w:r>
      <w:r w:rsidRPr="006D6BE5">
        <w:rPr>
          <w:rFonts w:ascii="Calibri" w:eastAsia="Times New Roman" w:hAnsi="Calibri" w:cs="Arial"/>
          <w:lang w:eastAsia="zh-CN"/>
        </w:rPr>
        <w:t>η</w:t>
      </w:r>
      <w:r w:rsidRPr="006D6BE5">
        <w:rPr>
          <w:rFonts w:ascii="Calibri" w:eastAsia="Times New Roman" w:hAnsi="Calibri" w:cs="Arial"/>
          <w:spacing w:val="-2"/>
          <w:lang w:eastAsia="zh-CN"/>
        </w:rPr>
        <w:t>σ</w:t>
      </w:r>
      <w:r w:rsidRPr="006D6BE5">
        <w:rPr>
          <w:rFonts w:ascii="Calibri" w:eastAsia="Times New Roman" w:hAnsi="Calibri" w:cs="Arial"/>
          <w:lang w:eastAsia="zh-CN"/>
        </w:rPr>
        <w:t>η,</w:t>
      </w:r>
      <w:r w:rsidRPr="006D6BE5">
        <w:rPr>
          <w:rFonts w:ascii="Calibri" w:eastAsia="Times New Roman" w:hAnsi="Calibri" w:cs="Arial"/>
          <w:spacing w:val="-1"/>
          <w:lang w:eastAsia="zh-CN"/>
        </w:rPr>
        <w:t xml:space="preserve"> </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α</w:t>
      </w:r>
      <w:r w:rsidRPr="006D6BE5">
        <w:rPr>
          <w:rFonts w:ascii="Calibri" w:eastAsia="Times New Roman" w:hAnsi="Calibri" w:cs="Arial"/>
          <w:spacing w:val="-1"/>
          <w:lang w:eastAsia="zh-CN"/>
        </w:rPr>
        <w:t>ν</w:t>
      </w:r>
      <w:r w:rsidRPr="006D6BE5">
        <w:rPr>
          <w:rFonts w:ascii="Calibri" w:eastAsia="Times New Roman" w:hAnsi="Calibri" w:cs="Arial"/>
          <w:lang w:eastAsia="zh-CN"/>
        </w:rPr>
        <w:t>ότη</w:t>
      </w:r>
      <w:r w:rsidRPr="006D6BE5">
        <w:rPr>
          <w:rFonts w:ascii="Calibri" w:eastAsia="Times New Roman" w:hAnsi="Calibri" w:cs="Arial"/>
          <w:spacing w:val="-3"/>
          <w:lang w:eastAsia="zh-CN"/>
        </w:rPr>
        <w:t>τ</w:t>
      </w:r>
      <w:r w:rsidRPr="006D6BE5">
        <w:rPr>
          <w:rFonts w:ascii="Calibri" w:eastAsia="Times New Roman" w:hAnsi="Calibri" w:cs="Arial"/>
          <w:lang w:eastAsia="zh-CN"/>
        </w:rPr>
        <w:t xml:space="preserve">α </w:t>
      </w:r>
      <w:r w:rsidRPr="006D6BE5">
        <w:rPr>
          <w:rFonts w:ascii="Calibri" w:eastAsia="Times New Roman" w:hAnsi="Calibri" w:cs="Arial"/>
          <w:spacing w:val="-1"/>
          <w:lang w:eastAsia="zh-CN"/>
        </w:rPr>
        <w:t>κ</w:t>
      </w:r>
      <w:r w:rsidRPr="006D6BE5">
        <w:rPr>
          <w:rFonts w:ascii="Calibri" w:eastAsia="Times New Roman" w:hAnsi="Calibri" w:cs="Arial"/>
          <w:lang w:eastAsia="zh-CN"/>
        </w:rPr>
        <w:t>α</w:t>
      </w:r>
      <w:r w:rsidRPr="006D6BE5">
        <w:rPr>
          <w:rFonts w:ascii="Calibri" w:eastAsia="Times New Roman" w:hAnsi="Calibri" w:cs="Arial"/>
          <w:spacing w:val="-3"/>
          <w:lang w:eastAsia="zh-CN"/>
        </w:rPr>
        <w:t>θ</w:t>
      </w:r>
      <w:r w:rsidRPr="006D6BE5">
        <w:rPr>
          <w:rFonts w:ascii="Calibri" w:eastAsia="Times New Roman" w:hAnsi="Calibri" w:cs="Arial"/>
          <w:lang w:eastAsia="zh-CN"/>
        </w:rPr>
        <w:t>αρι</w:t>
      </w:r>
      <w:r w:rsidRPr="006D6BE5">
        <w:rPr>
          <w:rFonts w:ascii="Calibri" w:eastAsia="Times New Roman" w:hAnsi="Calibri" w:cs="Arial"/>
          <w:spacing w:val="1"/>
          <w:lang w:eastAsia="zh-CN"/>
        </w:rPr>
        <w:t>σ</w:t>
      </w:r>
      <w:r w:rsidRPr="006D6BE5">
        <w:rPr>
          <w:rFonts w:ascii="Calibri" w:eastAsia="Times New Roman" w:hAnsi="Calibri" w:cs="Arial"/>
          <w:lang w:eastAsia="zh-CN"/>
        </w:rPr>
        <w:t>μ</w:t>
      </w:r>
      <w:r w:rsidRPr="006D6BE5">
        <w:rPr>
          <w:rFonts w:ascii="Calibri" w:eastAsia="Times New Roman" w:hAnsi="Calibri" w:cs="Arial"/>
          <w:spacing w:val="-3"/>
          <w:lang w:eastAsia="zh-CN"/>
        </w:rPr>
        <w:t>ο</w:t>
      </w:r>
      <w:r w:rsidRPr="006D6BE5">
        <w:rPr>
          <w:rFonts w:ascii="Calibri" w:eastAsia="Times New Roman" w:hAnsi="Calibri" w:cs="Arial"/>
          <w:lang w:eastAsia="zh-CN"/>
        </w:rPr>
        <w:t>ύ,</w:t>
      </w:r>
      <w:r w:rsidRPr="006D6BE5">
        <w:rPr>
          <w:rFonts w:ascii="Calibri" w:eastAsia="Times New Roman" w:hAnsi="Calibri" w:cs="Arial"/>
          <w:spacing w:val="-1"/>
          <w:lang w:eastAsia="zh-CN"/>
        </w:rPr>
        <w:t xml:space="preserve"> </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α</w:t>
      </w:r>
      <w:r w:rsidRPr="006D6BE5">
        <w:rPr>
          <w:rFonts w:ascii="Calibri" w:eastAsia="Times New Roman" w:hAnsi="Calibri" w:cs="Arial"/>
          <w:spacing w:val="-3"/>
          <w:lang w:eastAsia="zh-CN"/>
        </w:rPr>
        <w:t>ν</w:t>
      </w:r>
      <w:r w:rsidRPr="006D6BE5">
        <w:rPr>
          <w:rFonts w:ascii="Calibri" w:eastAsia="Times New Roman" w:hAnsi="Calibri" w:cs="Arial"/>
          <w:lang w:eastAsia="zh-CN"/>
        </w:rPr>
        <w:t>ότ</w:t>
      </w:r>
      <w:r w:rsidRPr="006D6BE5">
        <w:rPr>
          <w:rFonts w:ascii="Calibri" w:eastAsia="Times New Roman" w:hAnsi="Calibri" w:cs="Arial"/>
          <w:spacing w:val="-3"/>
          <w:lang w:eastAsia="zh-CN"/>
        </w:rPr>
        <w:t>η</w:t>
      </w:r>
      <w:r w:rsidRPr="006D6BE5">
        <w:rPr>
          <w:rFonts w:ascii="Calibri" w:eastAsia="Times New Roman" w:hAnsi="Calibri" w:cs="Arial"/>
          <w:lang w:eastAsia="zh-CN"/>
        </w:rPr>
        <w:t>τα α</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σ</w:t>
      </w:r>
      <w:r w:rsidRPr="006D6BE5">
        <w:rPr>
          <w:rFonts w:ascii="Calibri" w:eastAsia="Times New Roman" w:hAnsi="Calibri" w:cs="Arial"/>
          <w:lang w:eastAsia="zh-CN"/>
        </w:rPr>
        <w:t>τ</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ί</w:t>
      </w:r>
      <w:r w:rsidRPr="006D6BE5">
        <w:rPr>
          <w:rFonts w:ascii="Calibri" w:eastAsia="Times New Roman" w:hAnsi="Calibri" w:cs="Arial"/>
          <w:lang w:eastAsia="zh-CN"/>
        </w:rPr>
        <w:t>ρω</w:t>
      </w:r>
      <w:r w:rsidRPr="006D6BE5">
        <w:rPr>
          <w:rFonts w:ascii="Calibri" w:eastAsia="Times New Roman" w:hAnsi="Calibri" w:cs="Arial"/>
          <w:spacing w:val="-2"/>
          <w:lang w:eastAsia="zh-CN"/>
        </w:rPr>
        <w:t>σ</w:t>
      </w:r>
      <w:r w:rsidRPr="006D6BE5">
        <w:rPr>
          <w:rFonts w:ascii="Calibri" w:eastAsia="Times New Roman" w:hAnsi="Calibri" w:cs="Arial"/>
          <w:lang w:eastAsia="zh-CN"/>
        </w:rPr>
        <w:t>η</w:t>
      </w:r>
      <w:r w:rsidRPr="006D6BE5">
        <w:rPr>
          <w:rFonts w:ascii="Calibri" w:eastAsia="Times New Roman" w:hAnsi="Calibri" w:cs="Arial"/>
          <w:spacing w:val="-1"/>
          <w:lang w:eastAsia="zh-CN"/>
        </w:rPr>
        <w:t>ς</w:t>
      </w:r>
      <w:r w:rsidRPr="006D6BE5">
        <w:rPr>
          <w:rFonts w:ascii="Calibri" w:eastAsia="Times New Roman" w:hAnsi="Calibri" w:cs="Arial"/>
          <w:lang w:eastAsia="zh-CN"/>
        </w:rPr>
        <w:t xml:space="preserve">, </w:t>
      </w:r>
      <w:r w:rsidRPr="006D6BE5">
        <w:rPr>
          <w:rFonts w:ascii="Calibri" w:eastAsia="Times New Roman" w:hAnsi="Calibri" w:cs="Arial"/>
          <w:spacing w:val="-2"/>
          <w:lang w:eastAsia="zh-CN"/>
        </w:rPr>
        <w:t>σ</w:t>
      </w:r>
      <w:r w:rsidRPr="006D6BE5">
        <w:rPr>
          <w:rFonts w:ascii="Calibri" w:eastAsia="Times New Roman" w:hAnsi="Calibri" w:cs="Arial"/>
          <w:lang w:eastAsia="zh-CN"/>
        </w:rPr>
        <w:t>τε</w:t>
      </w:r>
      <w:r w:rsidRPr="006D6BE5">
        <w:rPr>
          <w:rFonts w:ascii="Calibri" w:eastAsia="Times New Roman" w:hAnsi="Calibri" w:cs="Arial"/>
          <w:spacing w:val="-1"/>
          <w:lang w:eastAsia="zh-CN"/>
        </w:rPr>
        <w:t>γ</w:t>
      </w:r>
      <w:r w:rsidRPr="006D6BE5">
        <w:rPr>
          <w:rFonts w:ascii="Calibri" w:eastAsia="Times New Roman" w:hAnsi="Calibri" w:cs="Arial"/>
          <w:lang w:eastAsia="zh-CN"/>
        </w:rPr>
        <w:t>α</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ότητα </w:t>
      </w:r>
      <w:r w:rsidRPr="006D6BE5">
        <w:rPr>
          <w:rFonts w:ascii="Calibri" w:eastAsia="Times New Roman" w:hAnsi="Calibri" w:cs="Arial"/>
          <w:spacing w:val="-3"/>
          <w:lang w:eastAsia="zh-CN"/>
        </w:rPr>
        <w:t>δ</w:t>
      </w:r>
      <w:r w:rsidRPr="006D6BE5">
        <w:rPr>
          <w:rFonts w:ascii="Calibri" w:eastAsia="Times New Roman" w:hAnsi="Calibri" w:cs="Arial"/>
          <w:lang w:eastAsia="zh-CN"/>
        </w:rPr>
        <w:t>ια</w:t>
      </w:r>
      <w:r w:rsidRPr="006D6BE5">
        <w:rPr>
          <w:rFonts w:ascii="Calibri" w:eastAsia="Times New Roman" w:hAnsi="Calibri" w:cs="Arial"/>
          <w:spacing w:val="-3"/>
          <w:lang w:eastAsia="zh-CN"/>
        </w:rPr>
        <w:t>ρ</w:t>
      </w:r>
      <w:r w:rsidRPr="006D6BE5">
        <w:rPr>
          <w:rFonts w:ascii="Calibri" w:eastAsia="Times New Roman" w:hAnsi="Calibri" w:cs="Arial"/>
          <w:lang w:eastAsia="zh-CN"/>
        </w:rPr>
        <w:t>ροώ</w:t>
      </w:r>
      <w:r w:rsidRPr="006D6BE5">
        <w:rPr>
          <w:rFonts w:ascii="Calibri" w:eastAsia="Times New Roman" w:hAnsi="Calibri" w:cs="Arial"/>
          <w:spacing w:val="-1"/>
          <w:lang w:eastAsia="zh-CN"/>
        </w:rPr>
        <w:t>ν</w:t>
      </w:r>
      <w:r w:rsidRPr="006D6BE5">
        <w:rPr>
          <w:rFonts w:ascii="Calibri" w:eastAsia="Times New Roman" w:hAnsi="Calibri" w:cs="Arial"/>
          <w:lang w:eastAsia="zh-CN"/>
        </w:rPr>
        <w:t>).</w:t>
      </w:r>
    </w:p>
    <w:p w:rsidR="006D6BE5" w:rsidRPr="006D6BE5" w:rsidRDefault="006D6BE5" w:rsidP="006D6BE5">
      <w:pPr>
        <w:suppressAutoHyphens/>
        <w:spacing w:after="0" w:line="240" w:lineRule="auto"/>
        <w:jc w:val="both"/>
        <w:rPr>
          <w:rFonts w:ascii="Calibri" w:eastAsia="Times New Roman" w:hAnsi="Calibri" w:cs="Calibri"/>
          <w:lang w:eastAsia="zh-CN"/>
        </w:rPr>
      </w:pPr>
      <w:r w:rsidRPr="006D6BE5">
        <w:rPr>
          <w:rFonts w:ascii="Calibri" w:eastAsia="Times New Roman" w:hAnsi="Calibri" w:cs="Calibri"/>
          <w:lang w:eastAsia="zh-CN"/>
        </w:rPr>
        <w:t xml:space="preserve">14. Ο ανάδοχος να συνεργάζεται με τον υπεύθυνο της Υγειονομικής Μονάδας για τη συμπλήρωση του συνοδευτικού Εντύπου Αναγνώρισης των ΕΑΑΜ, σύμφωνα με την Παραγρ. 6.2, Κεφάλαιο 6 του Παραρτήματος της ΚΥΑ 146163/2012), του οποίου και κρατάει αρχείο μαζί με τα στοιχεία λειτουργίας της </w:t>
      </w:r>
      <w:r w:rsidRPr="006D6BE5">
        <w:rPr>
          <w:rFonts w:ascii="Calibri" w:eastAsia="Times New Roman" w:hAnsi="Calibri" w:cs="Calibri"/>
          <w:lang w:eastAsia="zh-CN"/>
        </w:rPr>
        <w:lastRenderedPageBreak/>
        <w:t xml:space="preserve">εγκατάστασης του, τις αναλύσεις και μετρήσεις των διενεργούμενων ελέγχων, της επεξεργασίας και της αξιολόγησής τους, για τουλάχιστον 10 έτη. </w:t>
      </w:r>
    </w:p>
    <w:p w:rsidR="006D6BE5" w:rsidRPr="006D6BE5" w:rsidRDefault="006D6BE5" w:rsidP="006D6BE5">
      <w:pPr>
        <w:suppressAutoHyphens/>
        <w:spacing w:after="0" w:line="240" w:lineRule="auto"/>
        <w:jc w:val="both"/>
        <w:rPr>
          <w:rFonts w:ascii="Calibri" w:eastAsia="Times New Roman" w:hAnsi="Calibri" w:cs="Calibri"/>
          <w:lang w:eastAsia="zh-CN"/>
        </w:rPr>
      </w:pPr>
      <w:r w:rsidRPr="006D6BE5">
        <w:rPr>
          <w:rFonts w:ascii="Calibri" w:eastAsia="Times New Roman" w:hAnsi="Calibri" w:cs="Calibri"/>
          <w:lang w:eastAsia="zh-CN"/>
        </w:rPr>
        <w:t>15. Η αποτελεσματικότητα της εγκατάστασης και της διαδικασίας αποστείρωσης κατά τη διάρκεια της τακτικής διαχείρισης, θα πρέπει να επαληθεύονται</w:t>
      </w:r>
      <w:r w:rsidRPr="006D6BE5">
        <w:rPr>
          <w:rFonts w:ascii="Calibri" w:eastAsia="Times New Roman" w:hAnsi="Calibri" w:cs="Calibri"/>
          <w:lang w:eastAsia="zh-CN"/>
        </w:rPr>
        <w:tab/>
        <w:t xml:space="preserve">με δειγματοληψίες και έλεγχο. Το πρότυπο ελέγχου που θα ακολουθείται είναι το ΕΛΟΤ ΕΝ </w:t>
      </w:r>
      <w:r w:rsidRPr="006D6BE5">
        <w:rPr>
          <w:rFonts w:ascii="Calibri" w:eastAsia="Times New Roman" w:hAnsi="Calibri" w:cs="Calibri"/>
          <w:lang w:val="en-GB" w:eastAsia="zh-CN"/>
        </w:rPr>
        <w:t>ISO</w:t>
      </w:r>
      <w:r w:rsidRPr="006D6BE5">
        <w:rPr>
          <w:rFonts w:ascii="Calibri" w:eastAsia="Times New Roman" w:hAnsi="Calibri" w:cs="Calibri"/>
          <w:lang w:eastAsia="zh-CN"/>
        </w:rPr>
        <w:t xml:space="preserve"> 11138.01. Αν η αποστείρωση δεν είναι αποτελεσματική ο ανάδοχος θα πρέπει να επαναλάβει τη διαδικασία έως ότου επιτευχθεί η αποτελεσματική επεξεργασία των αποβλήτων. Οι προαναφερόμενοι  έλεγχοι θα πρέπει να διενεργούνται υπό την εποπτεία του υγειονομικού υπευθύνου της Υ.Μ. και σε περίπτωση που πρόκειται για εγκαταστάσεις εκτός της ΥΜ,</w:t>
      </w:r>
      <w:r w:rsidRPr="006D6BE5">
        <w:rPr>
          <w:rFonts w:ascii="Calibri" w:eastAsia="Times New Roman" w:hAnsi="Calibri" w:cs="Calibri"/>
          <w:lang w:eastAsia="zh-CN"/>
        </w:rPr>
        <w:tab/>
        <w:t xml:space="preserve"> υπό την εποπτεία του τεχνικού υπευθύνου. Στη δεύτερη περίπτωση θα πρέπει να στέλνουν στην ΥΜ ανά τακτά χρονικά διαστήματα αντίγραφα των καταγραφών όλων των μετρήσεων των φορτίων που επεξεργάστηκαν και προέρχονται από τη συγκεκριμένη ΥΜ. Η Υ.Μ μπορεί να διεξάγει απροειδοποίητους ελέγχους επί τόπου στην εγκατάσταση  επεξεργασίας  των αποβλήτων της, προκειμένου να διαπιστώσει την ορθή τήρηση της διαχείρισης των ΕΑΑΜ.</w:t>
      </w:r>
    </w:p>
    <w:p w:rsidR="006D6BE5" w:rsidRPr="006D6BE5" w:rsidRDefault="006D6BE5" w:rsidP="006D6BE5">
      <w:pPr>
        <w:tabs>
          <w:tab w:val="left" w:pos="1300"/>
          <w:tab w:val="left" w:pos="1860"/>
          <w:tab w:val="left" w:pos="2420"/>
          <w:tab w:val="left" w:pos="2800"/>
          <w:tab w:val="left" w:pos="3040"/>
          <w:tab w:val="left" w:pos="3680"/>
          <w:tab w:val="left" w:pos="4020"/>
          <w:tab w:val="left" w:pos="4340"/>
          <w:tab w:val="left" w:pos="4580"/>
          <w:tab w:val="left" w:pos="4740"/>
          <w:tab w:val="left" w:pos="5020"/>
          <w:tab w:val="left" w:pos="5340"/>
          <w:tab w:val="left" w:pos="6020"/>
          <w:tab w:val="left" w:pos="6580"/>
          <w:tab w:val="left" w:pos="6920"/>
          <w:tab w:val="left" w:pos="7220"/>
          <w:tab w:val="left" w:pos="7680"/>
          <w:tab w:val="left" w:pos="7820"/>
          <w:tab w:val="left" w:pos="8580"/>
          <w:tab w:val="left" w:pos="8720"/>
        </w:tabs>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16</w:t>
      </w:r>
      <w:r w:rsidRPr="006D6BE5">
        <w:rPr>
          <w:rFonts w:ascii="Calibri" w:eastAsia="Times New Roman" w:hAnsi="Calibri" w:cs="Arial"/>
          <w:lang w:eastAsia="zh-CN"/>
        </w:rPr>
        <w:t>.</w:t>
      </w:r>
      <w:r w:rsidRPr="006D6BE5">
        <w:rPr>
          <w:rFonts w:ascii="Calibri" w:eastAsia="Times New Roman" w:hAnsi="Calibri" w:cs="Arial"/>
          <w:spacing w:val="8"/>
          <w:lang w:eastAsia="zh-CN"/>
        </w:rPr>
        <w:t xml:space="preserve"> </w:t>
      </w:r>
      <w:r w:rsidRPr="006D6BE5">
        <w:rPr>
          <w:rFonts w:ascii="Calibri" w:eastAsia="Times New Roman" w:hAnsi="Calibri" w:cs="Arial"/>
          <w:lang w:eastAsia="zh-CN"/>
        </w:rPr>
        <w:t>Ο α</w:t>
      </w:r>
      <w:r w:rsidRPr="006D6BE5">
        <w:rPr>
          <w:rFonts w:ascii="Calibri" w:eastAsia="Times New Roman" w:hAnsi="Calibri" w:cs="Arial"/>
          <w:spacing w:val="-1"/>
          <w:lang w:eastAsia="zh-CN"/>
        </w:rPr>
        <w:t>ν</w:t>
      </w:r>
      <w:r w:rsidRPr="006D6BE5">
        <w:rPr>
          <w:rFonts w:ascii="Calibri" w:eastAsia="Times New Roman" w:hAnsi="Calibri" w:cs="Arial"/>
          <w:lang w:eastAsia="zh-CN"/>
        </w:rPr>
        <w:t>άδοχος ο</w:t>
      </w:r>
      <w:r w:rsidRPr="006D6BE5">
        <w:rPr>
          <w:rFonts w:ascii="Calibri" w:eastAsia="Times New Roman" w:hAnsi="Calibri" w:cs="Arial"/>
          <w:spacing w:val="-1"/>
          <w:lang w:eastAsia="zh-CN"/>
        </w:rPr>
        <w:t>φ</w:t>
      </w:r>
      <w:r w:rsidRPr="006D6BE5">
        <w:rPr>
          <w:rFonts w:ascii="Calibri" w:eastAsia="Times New Roman" w:hAnsi="Calibri" w:cs="Arial"/>
          <w:lang w:eastAsia="zh-CN"/>
        </w:rPr>
        <w:t>ε</w:t>
      </w:r>
      <w:r w:rsidRPr="006D6BE5">
        <w:rPr>
          <w:rFonts w:ascii="Calibri" w:eastAsia="Times New Roman" w:hAnsi="Calibri" w:cs="Arial"/>
          <w:spacing w:val="2"/>
          <w:lang w:eastAsia="zh-CN"/>
        </w:rPr>
        <w:t>ί</w:t>
      </w:r>
      <w:r w:rsidRPr="006D6BE5">
        <w:rPr>
          <w:rFonts w:ascii="Calibri" w:eastAsia="Times New Roman" w:hAnsi="Calibri" w:cs="Arial"/>
          <w:spacing w:val="-1"/>
          <w:lang w:eastAsia="zh-CN"/>
        </w:rPr>
        <w:t>λ</w:t>
      </w:r>
      <w:r w:rsidRPr="006D6BE5">
        <w:rPr>
          <w:rFonts w:ascii="Calibri" w:eastAsia="Times New Roman" w:hAnsi="Calibri" w:cs="Arial"/>
          <w:spacing w:val="-3"/>
          <w:lang w:eastAsia="zh-CN"/>
        </w:rPr>
        <w:t>ε</w:t>
      </w:r>
      <w:r w:rsidRPr="006D6BE5">
        <w:rPr>
          <w:rFonts w:ascii="Calibri" w:eastAsia="Times New Roman" w:hAnsi="Calibri" w:cs="Arial"/>
          <w:lang w:eastAsia="zh-CN"/>
        </w:rPr>
        <w:t xml:space="preserve">ι </w:t>
      </w:r>
      <w:r w:rsidRPr="006D6BE5">
        <w:rPr>
          <w:rFonts w:ascii="Calibri" w:eastAsia="Times New Roman" w:hAnsi="Calibri" w:cs="Arial"/>
          <w:spacing w:val="-3"/>
          <w:lang w:eastAsia="zh-CN"/>
        </w:rPr>
        <w:t>ν</w:t>
      </w:r>
      <w:r w:rsidRPr="006D6BE5">
        <w:rPr>
          <w:rFonts w:ascii="Calibri" w:eastAsia="Times New Roman" w:hAnsi="Calibri" w:cs="Arial"/>
          <w:lang w:eastAsia="zh-CN"/>
        </w:rPr>
        <w:t>α τ</w:t>
      </w:r>
      <w:r w:rsidRPr="006D6BE5">
        <w:rPr>
          <w:rFonts w:ascii="Calibri" w:eastAsia="Times New Roman" w:hAnsi="Calibri" w:cs="Arial"/>
          <w:spacing w:val="-3"/>
          <w:lang w:eastAsia="zh-CN"/>
        </w:rPr>
        <w:t>η</w:t>
      </w:r>
      <w:r w:rsidRPr="006D6BE5">
        <w:rPr>
          <w:rFonts w:ascii="Calibri" w:eastAsia="Times New Roman" w:hAnsi="Calibri" w:cs="Arial"/>
          <w:lang w:eastAsia="zh-CN"/>
        </w:rPr>
        <w:t xml:space="preserve">ρεί </w:t>
      </w:r>
      <w:r w:rsidRPr="006D6BE5">
        <w:rPr>
          <w:rFonts w:ascii="Calibri" w:eastAsia="Times New Roman" w:hAnsi="Calibri" w:cs="Arial"/>
          <w:spacing w:val="-1"/>
          <w:lang w:eastAsia="zh-CN"/>
        </w:rPr>
        <w:t>β</w:t>
      </w:r>
      <w:r w:rsidRPr="006D6BE5">
        <w:rPr>
          <w:rFonts w:ascii="Calibri" w:eastAsia="Times New Roman" w:hAnsi="Calibri" w:cs="Arial"/>
          <w:lang w:eastAsia="zh-CN"/>
        </w:rPr>
        <w:t>ι</w:t>
      </w:r>
      <w:r w:rsidRPr="006D6BE5">
        <w:rPr>
          <w:rFonts w:ascii="Calibri" w:eastAsia="Times New Roman" w:hAnsi="Calibri" w:cs="Arial"/>
          <w:spacing w:val="1"/>
          <w:lang w:eastAsia="zh-CN"/>
        </w:rPr>
        <w:t>β</w:t>
      </w:r>
      <w:r w:rsidRPr="006D6BE5">
        <w:rPr>
          <w:rFonts w:ascii="Calibri" w:eastAsia="Times New Roman" w:hAnsi="Calibri" w:cs="Arial"/>
          <w:spacing w:val="-3"/>
          <w:lang w:eastAsia="zh-CN"/>
        </w:rPr>
        <w:t>λ</w:t>
      </w:r>
      <w:r w:rsidRPr="006D6BE5">
        <w:rPr>
          <w:rFonts w:ascii="Calibri" w:eastAsia="Times New Roman" w:hAnsi="Calibri" w:cs="Arial"/>
          <w:spacing w:val="2"/>
          <w:lang w:eastAsia="zh-CN"/>
        </w:rPr>
        <w:t>ί</w:t>
      </w:r>
      <w:r w:rsidRPr="006D6BE5">
        <w:rPr>
          <w:rFonts w:ascii="Calibri" w:eastAsia="Times New Roman" w:hAnsi="Calibri" w:cs="Arial"/>
          <w:lang w:eastAsia="zh-CN"/>
        </w:rPr>
        <w:t>α</w:t>
      </w:r>
      <w:r w:rsidRPr="006D6BE5">
        <w:rPr>
          <w:rFonts w:ascii="Calibri" w:eastAsia="Times New Roman" w:hAnsi="Calibri" w:cs="Arial"/>
          <w:lang w:eastAsia="zh-CN"/>
        </w:rPr>
        <w:tab/>
      </w:r>
      <w:r w:rsidRPr="006D6BE5">
        <w:rPr>
          <w:rFonts w:ascii="Calibri" w:eastAsia="Times New Roman" w:hAnsi="Calibri" w:cs="Arial"/>
          <w:w w:val="81"/>
          <w:lang w:eastAsia="zh-CN"/>
        </w:rPr>
        <w:t xml:space="preserve">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θημε</w:t>
      </w:r>
      <w:r w:rsidRPr="006D6BE5">
        <w:rPr>
          <w:rFonts w:ascii="Calibri" w:eastAsia="Times New Roman" w:hAnsi="Calibri" w:cs="Arial"/>
          <w:spacing w:val="-3"/>
          <w:lang w:eastAsia="zh-CN"/>
        </w:rPr>
        <w:t>ρ</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ν</w:t>
      </w:r>
      <w:r w:rsidRPr="006D6BE5">
        <w:rPr>
          <w:rFonts w:ascii="Calibri" w:eastAsia="Times New Roman" w:hAnsi="Calibri" w:cs="Arial"/>
          <w:spacing w:val="-3"/>
          <w:lang w:eastAsia="zh-CN"/>
        </w:rPr>
        <w:t>ή</w:t>
      </w:r>
      <w:r w:rsidRPr="006D6BE5">
        <w:rPr>
          <w:rFonts w:ascii="Calibri" w:eastAsia="Times New Roman" w:hAnsi="Calibri" w:cs="Arial"/>
          <w:lang w:eastAsia="zh-CN"/>
        </w:rPr>
        <w:t xml:space="preserve">ς </w:t>
      </w:r>
      <w:r w:rsidRPr="006D6BE5">
        <w:rPr>
          <w:rFonts w:ascii="Calibri" w:eastAsia="Times New Roman" w:hAnsi="Calibri" w:cs="Arial"/>
          <w:spacing w:val="-1"/>
          <w:lang w:eastAsia="zh-CN"/>
        </w:rPr>
        <w:t>λ</w:t>
      </w:r>
      <w:r w:rsidRPr="006D6BE5">
        <w:rPr>
          <w:rFonts w:ascii="Calibri" w:eastAsia="Times New Roman" w:hAnsi="Calibri" w:cs="Arial"/>
          <w:lang w:eastAsia="zh-CN"/>
        </w:rPr>
        <w:t>ε</w:t>
      </w:r>
      <w:r w:rsidRPr="006D6BE5">
        <w:rPr>
          <w:rFonts w:ascii="Calibri" w:eastAsia="Times New Roman" w:hAnsi="Calibri" w:cs="Arial"/>
          <w:spacing w:val="2"/>
          <w:lang w:eastAsia="zh-CN"/>
        </w:rPr>
        <w:t>ι</w:t>
      </w:r>
      <w:r w:rsidRPr="006D6BE5">
        <w:rPr>
          <w:rFonts w:ascii="Calibri" w:eastAsia="Times New Roman" w:hAnsi="Calibri" w:cs="Arial"/>
          <w:lang w:eastAsia="zh-CN"/>
        </w:rPr>
        <w:t>τ</w:t>
      </w:r>
      <w:r w:rsidRPr="006D6BE5">
        <w:rPr>
          <w:rFonts w:ascii="Calibri" w:eastAsia="Times New Roman" w:hAnsi="Calibri" w:cs="Arial"/>
          <w:spacing w:val="-3"/>
          <w:lang w:eastAsia="zh-CN"/>
        </w:rPr>
        <w:t>ο</w:t>
      </w:r>
      <w:r w:rsidRPr="006D6BE5">
        <w:rPr>
          <w:rFonts w:ascii="Calibri" w:eastAsia="Times New Roman" w:hAnsi="Calibri" w:cs="Arial"/>
          <w:lang w:eastAsia="zh-CN"/>
        </w:rPr>
        <w:t>υρ</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ί</w:t>
      </w:r>
      <w:r w:rsidRPr="006D6BE5">
        <w:rPr>
          <w:rFonts w:ascii="Calibri" w:eastAsia="Times New Roman" w:hAnsi="Calibri" w:cs="Arial"/>
          <w:lang w:eastAsia="zh-CN"/>
        </w:rPr>
        <w:t xml:space="preserve">ας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 xml:space="preserve">αι </w:t>
      </w:r>
      <w:r w:rsidRPr="006D6BE5">
        <w:rPr>
          <w:rFonts w:ascii="Calibri" w:eastAsia="Times New Roman" w:hAnsi="Calibri" w:cs="Arial"/>
          <w:lang w:eastAsia="zh-CN"/>
        </w:rPr>
        <w:t>ε</w:t>
      </w:r>
      <w:r w:rsidRPr="006D6BE5">
        <w:rPr>
          <w:rFonts w:ascii="Calibri" w:eastAsia="Times New Roman" w:hAnsi="Calibri" w:cs="Arial"/>
          <w:spacing w:val="-1"/>
          <w:lang w:eastAsia="zh-CN"/>
        </w:rPr>
        <w:t>λ</w:t>
      </w:r>
      <w:r w:rsidRPr="006D6BE5">
        <w:rPr>
          <w:rFonts w:ascii="Calibri" w:eastAsia="Times New Roman" w:hAnsi="Calibri" w:cs="Arial"/>
          <w:lang w:eastAsia="zh-CN"/>
        </w:rPr>
        <w:t>έ</w:t>
      </w:r>
      <w:r w:rsidRPr="006D6BE5">
        <w:rPr>
          <w:rFonts w:ascii="Calibri" w:eastAsia="Times New Roman" w:hAnsi="Calibri" w:cs="Arial"/>
          <w:spacing w:val="-1"/>
          <w:lang w:eastAsia="zh-CN"/>
        </w:rPr>
        <w:t>γ</w:t>
      </w:r>
      <w:r w:rsidRPr="006D6BE5">
        <w:rPr>
          <w:rFonts w:ascii="Calibri" w:eastAsia="Times New Roman" w:hAnsi="Calibri" w:cs="Arial"/>
          <w:lang w:eastAsia="zh-CN"/>
        </w:rPr>
        <w:t xml:space="preserve">χου </w:t>
      </w:r>
      <w:r w:rsidRPr="006D6BE5">
        <w:rPr>
          <w:rFonts w:ascii="Calibri" w:eastAsia="Times New Roman" w:hAnsi="Calibri" w:cs="Arial"/>
          <w:spacing w:val="-3"/>
          <w:lang w:eastAsia="zh-CN"/>
        </w:rPr>
        <w:t>της</w:t>
      </w:r>
      <w:r w:rsidRPr="006D6BE5">
        <w:rPr>
          <w:rFonts w:ascii="Calibri" w:eastAsia="Times New Roman" w:hAnsi="Calibri" w:cs="Arial"/>
          <w:lang w:eastAsia="zh-CN"/>
        </w:rPr>
        <w:t xml:space="preserve"> ε</w:t>
      </w:r>
      <w:r w:rsidRPr="006D6BE5">
        <w:rPr>
          <w:rFonts w:ascii="Calibri" w:eastAsia="Times New Roman" w:hAnsi="Calibri" w:cs="Arial"/>
          <w:spacing w:val="-3"/>
          <w:lang w:eastAsia="zh-CN"/>
        </w:rPr>
        <w:t>γ</w:t>
      </w:r>
      <w:r w:rsidRPr="006D6BE5">
        <w:rPr>
          <w:rFonts w:ascii="Calibri" w:eastAsia="Times New Roman" w:hAnsi="Calibri" w:cs="Arial"/>
          <w:spacing w:val="-1"/>
          <w:lang w:eastAsia="zh-CN"/>
        </w:rPr>
        <w:t>κ</w:t>
      </w:r>
      <w:r w:rsidRPr="006D6BE5">
        <w:rPr>
          <w:rFonts w:ascii="Calibri" w:eastAsia="Times New Roman" w:hAnsi="Calibri" w:cs="Arial"/>
          <w:lang w:eastAsia="zh-CN"/>
        </w:rPr>
        <w:t>ατά</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τ</w:t>
      </w:r>
      <w:r w:rsidRPr="006D6BE5">
        <w:rPr>
          <w:rFonts w:ascii="Calibri" w:eastAsia="Times New Roman" w:hAnsi="Calibri" w:cs="Arial"/>
          <w:lang w:eastAsia="zh-CN"/>
        </w:rPr>
        <w:t>α</w:t>
      </w:r>
      <w:r w:rsidRPr="006D6BE5">
        <w:rPr>
          <w:rFonts w:ascii="Calibri" w:eastAsia="Times New Roman" w:hAnsi="Calibri" w:cs="Arial"/>
          <w:spacing w:val="1"/>
          <w:lang w:eastAsia="zh-CN"/>
        </w:rPr>
        <w:t>σ</w:t>
      </w:r>
      <w:r w:rsidRPr="006D6BE5">
        <w:rPr>
          <w:rFonts w:ascii="Calibri" w:eastAsia="Times New Roman" w:hAnsi="Calibri" w:cs="Arial"/>
          <w:lang w:eastAsia="zh-CN"/>
        </w:rPr>
        <w:t>η</w:t>
      </w:r>
      <w:r w:rsidRPr="006D6BE5">
        <w:rPr>
          <w:rFonts w:ascii="Calibri" w:eastAsia="Times New Roman" w:hAnsi="Calibri" w:cs="Arial"/>
          <w:spacing w:val="-1"/>
          <w:lang w:eastAsia="zh-CN"/>
        </w:rPr>
        <w:t>ς</w:t>
      </w:r>
      <w:r w:rsidRPr="006D6BE5">
        <w:rPr>
          <w:rFonts w:ascii="Calibri" w:eastAsia="Times New Roman" w:hAnsi="Calibri" w:cs="Arial"/>
          <w:lang w:eastAsia="zh-CN"/>
        </w:rPr>
        <w:t xml:space="preserve">, με </w:t>
      </w:r>
      <w:r w:rsidRPr="006D6BE5">
        <w:rPr>
          <w:rFonts w:ascii="Calibri" w:eastAsia="Times New Roman" w:hAnsi="Calibri" w:cs="Arial"/>
          <w:spacing w:val="1"/>
          <w:lang w:eastAsia="zh-CN"/>
        </w:rPr>
        <w:t>β</w:t>
      </w:r>
      <w:r w:rsidRPr="006D6BE5">
        <w:rPr>
          <w:rFonts w:ascii="Calibri" w:eastAsia="Times New Roman" w:hAnsi="Calibri" w:cs="Arial"/>
          <w:spacing w:val="-2"/>
          <w:lang w:eastAsia="zh-CN"/>
        </w:rPr>
        <w:t>ά</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η </w:t>
      </w:r>
      <w:r w:rsidRPr="006D6BE5">
        <w:rPr>
          <w:rFonts w:ascii="Calibri" w:eastAsia="Times New Roman" w:hAnsi="Calibri" w:cs="Arial"/>
          <w:spacing w:val="-3"/>
          <w:lang w:eastAsia="zh-CN"/>
        </w:rPr>
        <w:t>τ</w:t>
      </w:r>
      <w:r w:rsidRPr="006D6BE5">
        <w:rPr>
          <w:rFonts w:ascii="Calibri" w:eastAsia="Times New Roman" w:hAnsi="Calibri" w:cs="Arial"/>
          <w:lang w:eastAsia="zh-CN"/>
        </w:rPr>
        <w:t>α ο</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2"/>
          <w:lang w:eastAsia="zh-CN"/>
        </w:rPr>
        <w:t>ί</w:t>
      </w:r>
      <w:r w:rsidRPr="006D6BE5">
        <w:rPr>
          <w:rFonts w:ascii="Calibri" w:eastAsia="Times New Roman" w:hAnsi="Calibri" w:cs="Arial"/>
          <w:lang w:eastAsia="zh-CN"/>
        </w:rPr>
        <w:t xml:space="preserve">α </w:t>
      </w:r>
      <w:r w:rsidRPr="006D6BE5">
        <w:rPr>
          <w:rFonts w:ascii="Calibri" w:eastAsia="Times New Roman" w:hAnsi="Calibri" w:cs="Arial"/>
          <w:spacing w:val="-1"/>
          <w:lang w:eastAsia="zh-CN"/>
        </w:rPr>
        <w:t>κ</w:t>
      </w:r>
      <w:r w:rsidRPr="006D6BE5">
        <w:rPr>
          <w:rFonts w:ascii="Calibri" w:eastAsia="Times New Roman" w:hAnsi="Calibri" w:cs="Arial"/>
          <w:lang w:eastAsia="zh-CN"/>
        </w:rPr>
        <w:t>ατα</w:t>
      </w:r>
      <w:r w:rsidRPr="006D6BE5">
        <w:rPr>
          <w:rFonts w:ascii="Calibri" w:eastAsia="Times New Roman" w:hAnsi="Calibri" w:cs="Arial"/>
          <w:spacing w:val="-3"/>
          <w:lang w:eastAsia="zh-CN"/>
        </w:rPr>
        <w:t>ρτ</w:t>
      </w:r>
      <w:r w:rsidRPr="006D6BE5">
        <w:rPr>
          <w:rFonts w:ascii="Calibri" w:eastAsia="Times New Roman" w:hAnsi="Calibri" w:cs="Arial"/>
          <w:spacing w:val="2"/>
          <w:lang w:eastAsia="zh-CN"/>
        </w:rPr>
        <w:t>ί</w:t>
      </w:r>
      <w:r w:rsidRPr="006D6BE5">
        <w:rPr>
          <w:rFonts w:ascii="Calibri" w:eastAsia="Times New Roman" w:hAnsi="Calibri" w:cs="Arial"/>
          <w:spacing w:val="-1"/>
          <w:lang w:eastAsia="zh-CN"/>
        </w:rPr>
        <w:t>ζ</w:t>
      </w:r>
      <w:r w:rsidRPr="006D6BE5">
        <w:rPr>
          <w:rFonts w:ascii="Calibri" w:eastAsia="Times New Roman" w:hAnsi="Calibri" w:cs="Arial"/>
          <w:lang w:eastAsia="zh-CN"/>
        </w:rPr>
        <w:t>ουν ετ</w:t>
      </w:r>
      <w:r w:rsidRPr="006D6BE5">
        <w:rPr>
          <w:rFonts w:ascii="Calibri" w:eastAsia="Times New Roman" w:hAnsi="Calibri" w:cs="Arial"/>
          <w:spacing w:val="-3"/>
          <w:lang w:eastAsia="zh-CN"/>
        </w:rPr>
        <w:t>ή</w:t>
      </w:r>
      <w:r w:rsidRPr="006D6BE5">
        <w:rPr>
          <w:rFonts w:ascii="Calibri" w:eastAsia="Times New Roman" w:hAnsi="Calibri" w:cs="Arial"/>
          <w:spacing w:val="-2"/>
          <w:lang w:eastAsia="zh-CN"/>
        </w:rPr>
        <w:t>σ</w:t>
      </w:r>
      <w:r w:rsidRPr="006D6BE5">
        <w:rPr>
          <w:rFonts w:ascii="Calibri" w:eastAsia="Times New Roman" w:hAnsi="Calibri" w:cs="Arial"/>
          <w:spacing w:val="2"/>
          <w:lang w:eastAsia="zh-CN"/>
        </w:rPr>
        <w:t>ι</w:t>
      </w:r>
      <w:r w:rsidRPr="006D6BE5">
        <w:rPr>
          <w:rFonts w:ascii="Calibri" w:eastAsia="Times New Roman" w:hAnsi="Calibri" w:cs="Arial"/>
          <w:lang w:eastAsia="zh-CN"/>
        </w:rPr>
        <w:t>α έ</w:t>
      </w:r>
      <w:r w:rsidRPr="006D6BE5">
        <w:rPr>
          <w:rFonts w:ascii="Calibri" w:eastAsia="Times New Roman" w:hAnsi="Calibri" w:cs="Arial"/>
          <w:spacing w:val="-1"/>
          <w:lang w:eastAsia="zh-CN"/>
        </w:rPr>
        <w:t>κ</w:t>
      </w:r>
      <w:r w:rsidRPr="006D6BE5">
        <w:rPr>
          <w:rFonts w:ascii="Calibri" w:eastAsia="Times New Roman" w:hAnsi="Calibri" w:cs="Arial"/>
          <w:lang w:eastAsia="zh-CN"/>
        </w:rPr>
        <w:t>θε</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η</w:t>
      </w:r>
      <w:r w:rsidRPr="006D6BE5">
        <w:rPr>
          <w:rFonts w:ascii="Calibri" w:eastAsia="Times New Roman" w:hAnsi="Calibri" w:cs="Arial"/>
          <w:lang w:eastAsia="zh-CN"/>
        </w:rPr>
        <w:t xml:space="preserve">. </w:t>
      </w:r>
      <w:r w:rsidRPr="006D6BE5">
        <w:rPr>
          <w:rFonts w:ascii="Calibri" w:eastAsia="Times New Roman" w:hAnsi="Calibri" w:cs="Arial"/>
          <w:spacing w:val="-3"/>
          <w:lang w:eastAsia="zh-CN"/>
        </w:rPr>
        <w:t>Ο</w:t>
      </w:r>
      <w:r w:rsidRPr="006D6BE5">
        <w:rPr>
          <w:rFonts w:ascii="Calibri" w:eastAsia="Times New Roman" w:hAnsi="Calibri" w:cs="Arial"/>
          <w:lang w:eastAsia="zh-CN"/>
        </w:rPr>
        <w:t>ι  μετρή</w:t>
      </w:r>
      <w:r w:rsidRPr="006D6BE5">
        <w:rPr>
          <w:rFonts w:ascii="Calibri" w:eastAsia="Times New Roman" w:hAnsi="Calibri" w:cs="Arial"/>
          <w:spacing w:val="-2"/>
          <w:lang w:eastAsia="zh-CN"/>
        </w:rPr>
        <w:t>σ</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ι</w:t>
      </w:r>
      <w:r w:rsidRPr="006D6BE5">
        <w:rPr>
          <w:rFonts w:ascii="Calibri" w:eastAsia="Times New Roman" w:hAnsi="Calibri" w:cs="Arial"/>
          <w:lang w:eastAsia="zh-CN"/>
        </w:rPr>
        <w:t xml:space="preserve">ς </w:t>
      </w:r>
      <w:r w:rsidRPr="006D6BE5">
        <w:rPr>
          <w:rFonts w:ascii="Calibri" w:eastAsia="Times New Roman" w:hAnsi="Calibri" w:cs="Arial"/>
          <w:spacing w:val="-1"/>
          <w:lang w:eastAsia="zh-CN"/>
        </w:rPr>
        <w:t>κ</w:t>
      </w:r>
      <w:r w:rsidRPr="006D6BE5">
        <w:rPr>
          <w:rFonts w:ascii="Calibri" w:eastAsia="Times New Roman" w:hAnsi="Calibri" w:cs="Arial"/>
          <w:lang w:eastAsia="zh-CN"/>
        </w:rPr>
        <w:t>ατα</w:t>
      </w:r>
      <w:r w:rsidRPr="006D6BE5">
        <w:rPr>
          <w:rFonts w:ascii="Calibri" w:eastAsia="Times New Roman" w:hAnsi="Calibri" w:cs="Arial"/>
          <w:spacing w:val="-1"/>
          <w:lang w:eastAsia="zh-CN"/>
        </w:rPr>
        <w:t>γ</w:t>
      </w:r>
      <w:r w:rsidRPr="006D6BE5">
        <w:rPr>
          <w:rFonts w:ascii="Calibri" w:eastAsia="Times New Roman" w:hAnsi="Calibri" w:cs="Arial"/>
          <w:lang w:eastAsia="zh-CN"/>
        </w:rPr>
        <w:t>ρά</w:t>
      </w:r>
      <w:r w:rsidRPr="006D6BE5">
        <w:rPr>
          <w:rFonts w:ascii="Calibri" w:eastAsia="Times New Roman" w:hAnsi="Calibri" w:cs="Arial"/>
          <w:spacing w:val="-1"/>
          <w:lang w:eastAsia="zh-CN"/>
        </w:rPr>
        <w:t>φ</w:t>
      </w:r>
      <w:r w:rsidRPr="006D6BE5">
        <w:rPr>
          <w:rFonts w:ascii="Calibri" w:eastAsia="Times New Roman" w:hAnsi="Calibri" w:cs="Arial"/>
          <w:lang w:eastAsia="zh-CN"/>
        </w:rPr>
        <w:t>ο</w:t>
      </w:r>
      <w:r w:rsidRPr="006D6BE5">
        <w:rPr>
          <w:rFonts w:ascii="Calibri" w:eastAsia="Times New Roman" w:hAnsi="Calibri" w:cs="Arial"/>
          <w:spacing w:val="-1"/>
          <w:lang w:eastAsia="zh-CN"/>
        </w:rPr>
        <w:t>ν</w:t>
      </w:r>
      <w:r w:rsidRPr="006D6BE5">
        <w:rPr>
          <w:rFonts w:ascii="Calibri" w:eastAsia="Times New Roman" w:hAnsi="Calibri" w:cs="Arial"/>
          <w:lang w:eastAsia="zh-CN"/>
        </w:rPr>
        <w:t>τ</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ι </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το </w:t>
      </w:r>
      <w:r w:rsidRPr="006D6BE5">
        <w:rPr>
          <w:rFonts w:ascii="Calibri" w:eastAsia="Times New Roman" w:hAnsi="Calibri" w:cs="Arial"/>
          <w:spacing w:val="-1"/>
          <w:lang w:eastAsia="zh-CN"/>
        </w:rPr>
        <w:t>β</w:t>
      </w:r>
      <w:r w:rsidRPr="006D6BE5">
        <w:rPr>
          <w:rFonts w:ascii="Calibri" w:eastAsia="Times New Roman" w:hAnsi="Calibri" w:cs="Arial"/>
          <w:lang w:eastAsia="zh-CN"/>
        </w:rPr>
        <w:t>ι</w:t>
      </w:r>
      <w:r w:rsidRPr="006D6BE5">
        <w:rPr>
          <w:rFonts w:ascii="Calibri" w:eastAsia="Times New Roman" w:hAnsi="Calibri" w:cs="Arial"/>
          <w:spacing w:val="1"/>
          <w:lang w:eastAsia="zh-CN"/>
        </w:rPr>
        <w:t>β</w:t>
      </w:r>
      <w:r w:rsidRPr="006D6BE5">
        <w:rPr>
          <w:rFonts w:ascii="Calibri" w:eastAsia="Times New Roman" w:hAnsi="Calibri" w:cs="Arial"/>
          <w:spacing w:val="-3"/>
          <w:lang w:eastAsia="zh-CN"/>
        </w:rPr>
        <w:t>λ</w:t>
      </w:r>
      <w:r w:rsidRPr="006D6BE5">
        <w:rPr>
          <w:rFonts w:ascii="Calibri" w:eastAsia="Times New Roman" w:hAnsi="Calibri" w:cs="Arial"/>
          <w:spacing w:val="2"/>
          <w:lang w:eastAsia="zh-CN"/>
        </w:rPr>
        <w:t>ί</w:t>
      </w:r>
      <w:r w:rsidRPr="006D6BE5">
        <w:rPr>
          <w:rFonts w:ascii="Calibri" w:eastAsia="Times New Roman" w:hAnsi="Calibri" w:cs="Arial"/>
          <w:lang w:eastAsia="zh-CN"/>
        </w:rPr>
        <w:t xml:space="preserve">ο </w:t>
      </w:r>
      <w:r w:rsidRPr="006D6BE5">
        <w:rPr>
          <w:rFonts w:ascii="Calibri" w:eastAsia="Times New Roman" w:hAnsi="Calibri" w:cs="Arial"/>
          <w:spacing w:val="-1"/>
          <w:lang w:eastAsia="zh-CN"/>
        </w:rPr>
        <w:t>λ</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ι</w:t>
      </w:r>
      <w:r w:rsidRPr="006D6BE5">
        <w:rPr>
          <w:rFonts w:ascii="Calibri" w:eastAsia="Times New Roman" w:hAnsi="Calibri" w:cs="Arial"/>
          <w:spacing w:val="-3"/>
          <w:lang w:eastAsia="zh-CN"/>
        </w:rPr>
        <w:t>τ</w:t>
      </w:r>
      <w:r w:rsidRPr="006D6BE5">
        <w:rPr>
          <w:rFonts w:ascii="Calibri" w:eastAsia="Times New Roman" w:hAnsi="Calibri" w:cs="Arial"/>
          <w:lang w:eastAsia="zh-CN"/>
        </w:rPr>
        <w:t>ουρ</w:t>
      </w:r>
      <w:r w:rsidRPr="006D6BE5">
        <w:rPr>
          <w:rFonts w:ascii="Calibri" w:eastAsia="Times New Roman" w:hAnsi="Calibri" w:cs="Arial"/>
          <w:spacing w:val="-3"/>
          <w:lang w:eastAsia="zh-CN"/>
        </w:rPr>
        <w:t>γ</w:t>
      </w:r>
      <w:r w:rsidRPr="006D6BE5">
        <w:rPr>
          <w:rFonts w:ascii="Calibri" w:eastAsia="Times New Roman" w:hAnsi="Calibri" w:cs="Arial"/>
          <w:spacing w:val="3"/>
          <w:lang w:eastAsia="zh-CN"/>
        </w:rPr>
        <w:t>ί</w:t>
      </w:r>
      <w:r w:rsidRPr="006D6BE5">
        <w:rPr>
          <w:rFonts w:ascii="Calibri" w:eastAsia="Times New Roman" w:hAnsi="Calibri" w:cs="Arial"/>
          <w:lang w:eastAsia="zh-CN"/>
        </w:rPr>
        <w:t xml:space="preserve">ας </w:t>
      </w:r>
      <w:r w:rsidRPr="006D6BE5">
        <w:rPr>
          <w:rFonts w:ascii="Calibri" w:eastAsia="Times New Roman" w:hAnsi="Calibri" w:cs="Arial"/>
          <w:spacing w:val="-1"/>
          <w:lang w:eastAsia="zh-CN"/>
        </w:rPr>
        <w:t>κ</w:t>
      </w:r>
      <w:r w:rsidRPr="006D6BE5">
        <w:rPr>
          <w:rFonts w:ascii="Calibri" w:eastAsia="Times New Roman" w:hAnsi="Calibri" w:cs="Arial"/>
          <w:lang w:eastAsia="zh-CN"/>
        </w:rPr>
        <w:t>αι ε</w:t>
      </w:r>
      <w:r w:rsidRPr="006D6BE5">
        <w:rPr>
          <w:rFonts w:ascii="Calibri" w:eastAsia="Times New Roman" w:hAnsi="Calibri" w:cs="Arial"/>
          <w:spacing w:val="-1"/>
          <w:lang w:eastAsia="zh-CN"/>
        </w:rPr>
        <w:t>λ</w:t>
      </w:r>
      <w:r w:rsidRPr="006D6BE5">
        <w:rPr>
          <w:rFonts w:ascii="Calibri" w:eastAsia="Times New Roman" w:hAnsi="Calibri" w:cs="Arial"/>
          <w:spacing w:val="-3"/>
          <w:lang w:eastAsia="zh-CN"/>
        </w:rPr>
        <w:t>έ</w:t>
      </w:r>
      <w:r w:rsidRPr="006D6BE5">
        <w:rPr>
          <w:rFonts w:ascii="Calibri" w:eastAsia="Times New Roman" w:hAnsi="Calibri" w:cs="Arial"/>
          <w:spacing w:val="-1"/>
          <w:lang w:eastAsia="zh-CN"/>
        </w:rPr>
        <w:t>γ</w:t>
      </w:r>
      <w:r w:rsidRPr="006D6BE5">
        <w:rPr>
          <w:rFonts w:ascii="Calibri" w:eastAsia="Times New Roman" w:hAnsi="Calibri" w:cs="Arial"/>
          <w:lang w:eastAsia="zh-CN"/>
        </w:rPr>
        <w:t>χου της ε</w:t>
      </w:r>
      <w:r w:rsidRPr="006D6BE5">
        <w:rPr>
          <w:rFonts w:ascii="Calibri" w:eastAsia="Times New Roman" w:hAnsi="Calibri" w:cs="Arial"/>
          <w:spacing w:val="-1"/>
          <w:lang w:eastAsia="zh-CN"/>
        </w:rPr>
        <w:t>γκ</w:t>
      </w:r>
      <w:r w:rsidRPr="006D6BE5">
        <w:rPr>
          <w:rFonts w:ascii="Calibri" w:eastAsia="Times New Roman" w:hAnsi="Calibri" w:cs="Arial"/>
          <w:lang w:eastAsia="zh-CN"/>
        </w:rPr>
        <w:t>ατά</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τ</w:t>
      </w:r>
      <w:r w:rsidRPr="006D6BE5">
        <w:rPr>
          <w:rFonts w:ascii="Calibri" w:eastAsia="Times New Roman" w:hAnsi="Calibri" w:cs="Arial"/>
          <w:lang w:eastAsia="zh-CN"/>
        </w:rPr>
        <w:t>α</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ης </w:t>
      </w:r>
      <w:r w:rsidRPr="006D6BE5">
        <w:rPr>
          <w:rFonts w:ascii="Calibri" w:eastAsia="Times New Roman" w:hAnsi="Calibri" w:cs="Arial"/>
          <w:spacing w:val="-3"/>
          <w:lang w:eastAsia="zh-CN"/>
        </w:rPr>
        <w:t>θ</w:t>
      </w:r>
      <w:r w:rsidRPr="006D6BE5">
        <w:rPr>
          <w:rFonts w:ascii="Calibri" w:eastAsia="Times New Roman" w:hAnsi="Calibri" w:cs="Arial"/>
          <w:lang w:eastAsia="zh-CN"/>
        </w:rPr>
        <w:t>εωρημέ</w:t>
      </w:r>
      <w:r w:rsidRPr="006D6BE5">
        <w:rPr>
          <w:rFonts w:ascii="Calibri" w:eastAsia="Times New Roman" w:hAnsi="Calibri" w:cs="Arial"/>
          <w:spacing w:val="-1"/>
          <w:lang w:eastAsia="zh-CN"/>
        </w:rPr>
        <w:t>ν</w:t>
      </w:r>
      <w:r w:rsidRPr="006D6BE5">
        <w:rPr>
          <w:rFonts w:ascii="Calibri" w:eastAsia="Times New Roman" w:hAnsi="Calibri" w:cs="Arial"/>
          <w:lang w:eastAsia="zh-CN"/>
        </w:rPr>
        <w:t>ο α</w:t>
      </w:r>
      <w:r w:rsidRPr="006D6BE5">
        <w:rPr>
          <w:rFonts w:ascii="Calibri" w:eastAsia="Times New Roman" w:hAnsi="Calibri" w:cs="Arial"/>
          <w:spacing w:val="-1"/>
          <w:lang w:eastAsia="zh-CN"/>
        </w:rPr>
        <w:t>π</w:t>
      </w:r>
      <w:r w:rsidRPr="006D6BE5">
        <w:rPr>
          <w:rFonts w:ascii="Calibri" w:eastAsia="Times New Roman" w:hAnsi="Calibri" w:cs="Arial"/>
          <w:lang w:eastAsia="zh-CN"/>
        </w:rPr>
        <w:t>ό της αρμό</w:t>
      </w:r>
      <w:r w:rsidRPr="006D6BE5">
        <w:rPr>
          <w:rFonts w:ascii="Calibri" w:eastAsia="Times New Roman" w:hAnsi="Calibri" w:cs="Arial"/>
          <w:spacing w:val="-3"/>
          <w:lang w:eastAsia="zh-CN"/>
        </w:rPr>
        <w:t>δ</w:t>
      </w:r>
      <w:r w:rsidRPr="006D6BE5">
        <w:rPr>
          <w:rFonts w:ascii="Calibri" w:eastAsia="Times New Roman" w:hAnsi="Calibri" w:cs="Arial"/>
          <w:lang w:eastAsia="zh-CN"/>
        </w:rPr>
        <w:t>ια  Υ</w:t>
      </w:r>
      <w:r w:rsidRPr="006D6BE5">
        <w:rPr>
          <w:rFonts w:ascii="Calibri" w:eastAsia="Times New Roman" w:hAnsi="Calibri" w:cs="Arial"/>
          <w:spacing w:val="1"/>
          <w:lang w:eastAsia="zh-CN"/>
        </w:rPr>
        <w:t>π</w:t>
      </w:r>
      <w:r w:rsidRPr="006D6BE5">
        <w:rPr>
          <w:rFonts w:ascii="Calibri" w:eastAsia="Times New Roman" w:hAnsi="Calibri" w:cs="Arial"/>
          <w:lang w:eastAsia="zh-CN"/>
        </w:rPr>
        <w:t>ηρ</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σ</w:t>
      </w:r>
      <w:r w:rsidRPr="006D6BE5">
        <w:rPr>
          <w:rFonts w:ascii="Calibri" w:eastAsia="Times New Roman" w:hAnsi="Calibri" w:cs="Arial"/>
          <w:spacing w:val="2"/>
          <w:lang w:eastAsia="zh-CN"/>
        </w:rPr>
        <w:t>ί</w:t>
      </w:r>
      <w:r w:rsidRPr="006D6BE5">
        <w:rPr>
          <w:rFonts w:ascii="Calibri" w:eastAsia="Times New Roman" w:hAnsi="Calibri" w:cs="Arial"/>
          <w:lang w:eastAsia="zh-CN"/>
        </w:rPr>
        <w:t xml:space="preserve">α </w:t>
      </w:r>
      <w:r w:rsidRPr="006D6BE5">
        <w:rPr>
          <w:rFonts w:ascii="Calibri" w:eastAsia="Times New Roman" w:hAnsi="Calibri" w:cs="Arial"/>
          <w:spacing w:val="-2"/>
          <w:lang w:eastAsia="zh-CN"/>
        </w:rPr>
        <w:t>Π</w:t>
      </w:r>
      <w:r w:rsidRPr="006D6BE5">
        <w:rPr>
          <w:rFonts w:ascii="Calibri" w:eastAsia="Times New Roman" w:hAnsi="Calibri" w:cs="Arial"/>
          <w:lang w:eastAsia="zh-CN"/>
        </w:rPr>
        <w:t>ε</w:t>
      </w:r>
      <w:r w:rsidRPr="006D6BE5">
        <w:rPr>
          <w:rFonts w:ascii="Calibri" w:eastAsia="Times New Roman" w:hAnsi="Calibri" w:cs="Arial"/>
          <w:spacing w:val="-3"/>
          <w:lang w:eastAsia="zh-CN"/>
        </w:rPr>
        <w:t>ρ</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β</w:t>
      </w:r>
      <w:r w:rsidRPr="006D6BE5">
        <w:rPr>
          <w:rFonts w:ascii="Calibri" w:eastAsia="Times New Roman" w:hAnsi="Calibri" w:cs="Arial"/>
          <w:spacing w:val="-2"/>
          <w:lang w:eastAsia="zh-CN"/>
        </w:rPr>
        <w:t>ά</w:t>
      </w:r>
      <w:r w:rsidRPr="006D6BE5">
        <w:rPr>
          <w:rFonts w:ascii="Calibri" w:eastAsia="Times New Roman" w:hAnsi="Calibri" w:cs="Arial"/>
          <w:spacing w:val="-1"/>
          <w:lang w:eastAsia="zh-CN"/>
        </w:rPr>
        <w:t>λλ</w:t>
      </w:r>
      <w:r w:rsidRPr="006D6BE5">
        <w:rPr>
          <w:rFonts w:ascii="Calibri" w:eastAsia="Times New Roman" w:hAnsi="Calibri" w:cs="Arial"/>
          <w:lang w:eastAsia="zh-CN"/>
        </w:rPr>
        <w:t>ο</w:t>
      </w:r>
      <w:r w:rsidRPr="006D6BE5">
        <w:rPr>
          <w:rFonts w:ascii="Calibri" w:eastAsia="Times New Roman" w:hAnsi="Calibri" w:cs="Arial"/>
          <w:spacing w:val="-1"/>
          <w:lang w:eastAsia="zh-CN"/>
        </w:rPr>
        <w:t>ν</w:t>
      </w:r>
      <w:r w:rsidRPr="006D6BE5">
        <w:rPr>
          <w:rFonts w:ascii="Calibri" w:eastAsia="Times New Roman" w:hAnsi="Calibri" w:cs="Arial"/>
          <w:lang w:eastAsia="zh-CN"/>
        </w:rPr>
        <w:t>το</w:t>
      </w:r>
      <w:r w:rsidRPr="006D6BE5">
        <w:rPr>
          <w:rFonts w:ascii="Calibri" w:eastAsia="Times New Roman" w:hAnsi="Calibri" w:cs="Arial"/>
          <w:spacing w:val="-1"/>
          <w:lang w:eastAsia="zh-CN"/>
        </w:rPr>
        <w:t>ς της οικείας Περιφέρειας</w:t>
      </w:r>
      <w:r w:rsidRPr="006D6BE5">
        <w:rPr>
          <w:rFonts w:ascii="Calibri" w:eastAsia="Times New Roman" w:hAnsi="Calibri" w:cs="Arial"/>
          <w:lang w:eastAsia="zh-CN"/>
        </w:rPr>
        <w:t>.</w:t>
      </w:r>
    </w:p>
    <w:p w:rsidR="006D6BE5" w:rsidRPr="006D6BE5" w:rsidRDefault="006D6BE5" w:rsidP="006D6BE5">
      <w:pPr>
        <w:tabs>
          <w:tab w:val="left" w:pos="1180"/>
          <w:tab w:val="left" w:pos="1640"/>
          <w:tab w:val="left" w:pos="2780"/>
          <w:tab w:val="left" w:pos="3200"/>
          <w:tab w:val="left" w:pos="4520"/>
          <w:tab w:val="left" w:pos="4900"/>
          <w:tab w:val="left" w:pos="5180"/>
          <w:tab w:val="left" w:pos="5620"/>
          <w:tab w:val="left" w:pos="7640"/>
          <w:tab w:val="left" w:pos="8380"/>
        </w:tabs>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17</w:t>
      </w:r>
      <w:r w:rsidRPr="006D6BE5">
        <w:rPr>
          <w:rFonts w:ascii="Calibri" w:eastAsia="Times New Roman" w:hAnsi="Calibri" w:cs="Arial"/>
          <w:lang w:eastAsia="zh-CN"/>
        </w:rPr>
        <w:t>.</w:t>
      </w:r>
      <w:r w:rsidRPr="006D6BE5">
        <w:rPr>
          <w:rFonts w:ascii="Calibri" w:eastAsia="Times New Roman" w:hAnsi="Calibri" w:cs="Arial"/>
          <w:spacing w:val="8"/>
          <w:lang w:eastAsia="zh-CN"/>
        </w:rPr>
        <w:t xml:space="preserve"> </w:t>
      </w:r>
      <w:r w:rsidRPr="006D6BE5">
        <w:rPr>
          <w:rFonts w:ascii="Calibri" w:eastAsia="Times New Roman" w:hAnsi="Calibri" w:cs="Arial"/>
          <w:lang w:eastAsia="zh-CN"/>
        </w:rPr>
        <w:t>Ο α</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άδοχος </w:t>
      </w:r>
      <w:r w:rsidRPr="006D6BE5">
        <w:rPr>
          <w:rFonts w:ascii="Calibri" w:eastAsia="Times New Roman" w:hAnsi="Calibri" w:cs="Arial"/>
          <w:spacing w:val="-3"/>
          <w:lang w:eastAsia="zh-CN"/>
        </w:rPr>
        <w:t>ν</w:t>
      </w:r>
      <w:r w:rsidRPr="006D6BE5">
        <w:rPr>
          <w:rFonts w:ascii="Calibri" w:eastAsia="Times New Roman" w:hAnsi="Calibri" w:cs="Arial"/>
          <w:lang w:eastAsia="zh-CN"/>
        </w:rPr>
        <w:t xml:space="preserve">α </w:t>
      </w:r>
      <w:r w:rsidRPr="006D6BE5">
        <w:rPr>
          <w:rFonts w:ascii="Calibri" w:eastAsia="Times New Roman" w:hAnsi="Calibri" w:cs="Arial"/>
          <w:spacing w:val="1"/>
          <w:lang w:eastAsia="zh-CN"/>
        </w:rPr>
        <w:t>ζ</w:t>
      </w:r>
      <w:r w:rsidRPr="006D6BE5">
        <w:rPr>
          <w:rFonts w:ascii="Calibri" w:eastAsia="Times New Roman" w:hAnsi="Calibri" w:cs="Arial"/>
          <w:lang w:eastAsia="zh-CN"/>
        </w:rPr>
        <w:t>υ</w:t>
      </w:r>
      <w:r w:rsidRPr="006D6BE5">
        <w:rPr>
          <w:rFonts w:ascii="Calibri" w:eastAsia="Times New Roman" w:hAnsi="Calibri" w:cs="Arial"/>
          <w:spacing w:val="-3"/>
          <w:lang w:eastAsia="zh-CN"/>
        </w:rPr>
        <w:t>γ</w:t>
      </w:r>
      <w:r w:rsidRPr="006D6BE5">
        <w:rPr>
          <w:rFonts w:ascii="Calibri" w:eastAsia="Times New Roman" w:hAnsi="Calibri" w:cs="Arial"/>
          <w:lang w:eastAsia="zh-CN"/>
        </w:rPr>
        <w:t>ί</w:t>
      </w:r>
      <w:r w:rsidRPr="006D6BE5">
        <w:rPr>
          <w:rFonts w:ascii="Calibri" w:eastAsia="Times New Roman" w:hAnsi="Calibri" w:cs="Arial"/>
          <w:spacing w:val="1"/>
          <w:lang w:eastAsia="zh-CN"/>
        </w:rPr>
        <w:t>ζ</w:t>
      </w:r>
      <w:r w:rsidRPr="006D6BE5">
        <w:rPr>
          <w:rFonts w:ascii="Calibri" w:eastAsia="Times New Roman" w:hAnsi="Calibri" w:cs="Arial"/>
          <w:spacing w:val="-3"/>
          <w:lang w:eastAsia="zh-CN"/>
        </w:rPr>
        <w:t>ε</w:t>
      </w:r>
      <w:r w:rsidRPr="006D6BE5">
        <w:rPr>
          <w:rFonts w:ascii="Calibri" w:eastAsia="Times New Roman" w:hAnsi="Calibri" w:cs="Arial"/>
          <w:lang w:eastAsia="zh-CN"/>
        </w:rPr>
        <w:t xml:space="preserve">ι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ι </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α </w:t>
      </w:r>
      <w:r w:rsidRPr="006D6BE5">
        <w:rPr>
          <w:rFonts w:ascii="Calibri" w:eastAsia="Times New Roman" w:hAnsi="Calibri" w:cs="Arial"/>
          <w:spacing w:val="-1"/>
          <w:lang w:eastAsia="zh-CN"/>
        </w:rPr>
        <w:t>κ</w:t>
      </w:r>
      <w:r w:rsidRPr="006D6BE5">
        <w:rPr>
          <w:rFonts w:ascii="Calibri" w:eastAsia="Times New Roman" w:hAnsi="Calibri" w:cs="Arial"/>
          <w:lang w:eastAsia="zh-CN"/>
        </w:rPr>
        <w:t>ατα</w:t>
      </w:r>
      <w:r w:rsidRPr="006D6BE5">
        <w:rPr>
          <w:rFonts w:ascii="Calibri" w:eastAsia="Times New Roman" w:hAnsi="Calibri" w:cs="Arial"/>
          <w:spacing w:val="-1"/>
          <w:lang w:eastAsia="zh-CN"/>
        </w:rPr>
        <w:t>γ</w:t>
      </w:r>
      <w:r w:rsidRPr="006D6BE5">
        <w:rPr>
          <w:rFonts w:ascii="Calibri" w:eastAsia="Times New Roman" w:hAnsi="Calibri" w:cs="Arial"/>
          <w:lang w:eastAsia="zh-CN"/>
        </w:rPr>
        <w:t>ρά</w:t>
      </w:r>
      <w:r w:rsidRPr="006D6BE5">
        <w:rPr>
          <w:rFonts w:ascii="Calibri" w:eastAsia="Times New Roman" w:hAnsi="Calibri" w:cs="Arial"/>
          <w:spacing w:val="-1"/>
          <w:lang w:eastAsia="zh-CN"/>
        </w:rPr>
        <w:t>φ</w:t>
      </w:r>
      <w:r w:rsidRPr="006D6BE5">
        <w:rPr>
          <w:rFonts w:ascii="Calibri" w:eastAsia="Times New Roman" w:hAnsi="Calibri" w:cs="Arial"/>
          <w:spacing w:val="-3"/>
          <w:lang w:eastAsia="zh-CN"/>
        </w:rPr>
        <w:t>ε</w:t>
      </w:r>
      <w:r w:rsidRPr="006D6BE5">
        <w:rPr>
          <w:rFonts w:ascii="Calibri" w:eastAsia="Times New Roman" w:hAnsi="Calibri" w:cs="Arial"/>
          <w:lang w:eastAsia="zh-CN"/>
        </w:rPr>
        <w:t xml:space="preserve">ι </w:t>
      </w:r>
      <w:r w:rsidRPr="006D6BE5">
        <w:rPr>
          <w:rFonts w:ascii="Calibri" w:eastAsia="Times New Roman" w:hAnsi="Calibri" w:cs="Arial"/>
          <w:spacing w:val="-3"/>
          <w:lang w:eastAsia="zh-CN"/>
        </w:rPr>
        <w:t>τ</w:t>
      </w:r>
      <w:r w:rsidRPr="006D6BE5">
        <w:rPr>
          <w:rFonts w:ascii="Calibri" w:eastAsia="Times New Roman" w:hAnsi="Calibri" w:cs="Arial"/>
          <w:lang w:eastAsia="zh-CN"/>
        </w:rPr>
        <w:t xml:space="preserve">ην </w:t>
      </w:r>
      <w:r w:rsidRPr="006D6BE5">
        <w:rPr>
          <w:rFonts w:ascii="Calibri" w:eastAsia="Times New Roman" w:hAnsi="Calibri" w:cs="Arial"/>
          <w:spacing w:val="1"/>
          <w:lang w:eastAsia="zh-CN"/>
        </w:rPr>
        <w:t>π</w:t>
      </w:r>
      <w:r w:rsidRPr="006D6BE5">
        <w:rPr>
          <w:rFonts w:ascii="Calibri" w:eastAsia="Times New Roman" w:hAnsi="Calibri" w:cs="Arial"/>
          <w:lang w:eastAsia="zh-CN"/>
        </w:rPr>
        <w:t>ρος α</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σ</w:t>
      </w:r>
      <w:r w:rsidRPr="006D6BE5">
        <w:rPr>
          <w:rFonts w:ascii="Calibri" w:eastAsia="Times New Roman" w:hAnsi="Calibri" w:cs="Arial"/>
          <w:lang w:eastAsia="zh-CN"/>
        </w:rPr>
        <w:t>τ</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ί</w:t>
      </w:r>
      <w:r w:rsidRPr="006D6BE5">
        <w:rPr>
          <w:rFonts w:ascii="Calibri" w:eastAsia="Times New Roman" w:hAnsi="Calibri" w:cs="Arial"/>
          <w:lang w:eastAsia="zh-CN"/>
        </w:rPr>
        <w:t>ρω</w:t>
      </w:r>
      <w:r w:rsidRPr="006D6BE5">
        <w:rPr>
          <w:rFonts w:ascii="Calibri" w:eastAsia="Times New Roman" w:hAnsi="Calibri" w:cs="Arial"/>
          <w:spacing w:val="-2"/>
          <w:lang w:eastAsia="zh-CN"/>
        </w:rPr>
        <w:t>σ</w:t>
      </w:r>
      <w:r w:rsidRPr="006D6BE5">
        <w:rPr>
          <w:rFonts w:ascii="Calibri" w:eastAsia="Times New Roman" w:hAnsi="Calibri" w:cs="Arial"/>
          <w:lang w:eastAsia="zh-CN"/>
        </w:rPr>
        <w:t>η</w:t>
      </w:r>
      <w:r w:rsidRPr="006D6BE5">
        <w:rPr>
          <w:rFonts w:ascii="Calibri" w:eastAsia="Times New Roman" w:hAnsi="Calibri" w:cs="Arial"/>
          <w:spacing w:val="60"/>
          <w:lang w:eastAsia="zh-CN"/>
        </w:rPr>
        <w:t xml:space="preserve"> </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σ</w:t>
      </w:r>
      <w:r w:rsidRPr="006D6BE5">
        <w:rPr>
          <w:rFonts w:ascii="Calibri" w:eastAsia="Times New Roman" w:hAnsi="Calibri" w:cs="Arial"/>
          <w:lang w:eastAsia="zh-CN"/>
        </w:rPr>
        <w:t>ότητα</w:t>
      </w:r>
      <w:r w:rsidRPr="006D6BE5">
        <w:rPr>
          <w:rFonts w:ascii="Calibri" w:eastAsia="Times New Roman" w:hAnsi="Calibri" w:cs="Arial"/>
          <w:spacing w:val="58"/>
          <w:lang w:eastAsia="zh-CN"/>
        </w:rPr>
        <w:t xml:space="preserve"> </w:t>
      </w:r>
      <w:r w:rsidRPr="006D6BE5">
        <w:rPr>
          <w:rFonts w:ascii="Calibri" w:eastAsia="Times New Roman" w:hAnsi="Calibri" w:cs="Arial"/>
          <w:lang w:eastAsia="zh-CN"/>
        </w:rPr>
        <w:t xml:space="preserve">ΕΑΑΜ </w:t>
      </w:r>
      <w:r w:rsidRPr="006D6BE5">
        <w:rPr>
          <w:rFonts w:ascii="Calibri" w:eastAsia="Times New Roman" w:hAnsi="Calibri" w:cs="Arial"/>
          <w:spacing w:val="1"/>
          <w:lang w:eastAsia="zh-CN"/>
        </w:rPr>
        <w:t>π</w:t>
      </w:r>
      <w:r w:rsidRPr="006D6BE5">
        <w:rPr>
          <w:rFonts w:ascii="Calibri" w:eastAsia="Times New Roman" w:hAnsi="Calibri" w:cs="Arial"/>
          <w:lang w:eastAsia="zh-CN"/>
        </w:rPr>
        <w:t>α</w:t>
      </w:r>
      <w:r w:rsidRPr="006D6BE5">
        <w:rPr>
          <w:rFonts w:ascii="Calibri" w:eastAsia="Times New Roman" w:hAnsi="Calibri" w:cs="Arial"/>
          <w:spacing w:val="-3"/>
          <w:lang w:eastAsia="zh-CN"/>
        </w:rPr>
        <w:t>ρ</w:t>
      </w:r>
      <w:r w:rsidRPr="006D6BE5">
        <w:rPr>
          <w:rFonts w:ascii="Calibri" w:eastAsia="Times New Roman" w:hAnsi="Calibri" w:cs="Arial"/>
          <w:lang w:eastAsia="zh-CN"/>
        </w:rPr>
        <w:t>ου</w:t>
      </w:r>
      <w:r w:rsidRPr="006D6BE5">
        <w:rPr>
          <w:rFonts w:ascii="Calibri" w:eastAsia="Times New Roman" w:hAnsi="Calibri" w:cs="Arial"/>
          <w:spacing w:val="-2"/>
          <w:lang w:eastAsia="zh-CN"/>
        </w:rPr>
        <w:t>σ</w:t>
      </w:r>
      <w:r w:rsidRPr="006D6BE5">
        <w:rPr>
          <w:rFonts w:ascii="Calibri" w:eastAsia="Times New Roman" w:hAnsi="Calibri" w:cs="Arial"/>
          <w:lang w:eastAsia="zh-CN"/>
        </w:rPr>
        <w:t>ία Ε</w:t>
      </w:r>
      <w:r w:rsidRPr="006D6BE5">
        <w:rPr>
          <w:rFonts w:ascii="Calibri" w:eastAsia="Times New Roman" w:hAnsi="Calibri" w:cs="Arial"/>
          <w:spacing w:val="-1"/>
          <w:lang w:eastAsia="zh-CN"/>
        </w:rPr>
        <w:t>π</w:t>
      </w:r>
      <w:r w:rsidRPr="006D6BE5">
        <w:rPr>
          <w:rFonts w:ascii="Calibri" w:eastAsia="Times New Roman" w:hAnsi="Calibri" w:cs="Arial"/>
          <w:spacing w:val="2"/>
          <w:lang w:eastAsia="zh-CN"/>
        </w:rPr>
        <w:t>ι</w:t>
      </w:r>
      <w:r w:rsidRPr="006D6BE5">
        <w:rPr>
          <w:rFonts w:ascii="Calibri" w:eastAsia="Times New Roman" w:hAnsi="Calibri" w:cs="Arial"/>
          <w:lang w:eastAsia="zh-CN"/>
        </w:rPr>
        <w:t>τρ</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π</w:t>
      </w:r>
      <w:r w:rsidRPr="006D6BE5">
        <w:rPr>
          <w:rFonts w:ascii="Calibri" w:eastAsia="Times New Roman" w:hAnsi="Calibri" w:cs="Arial"/>
          <w:lang w:eastAsia="zh-CN"/>
        </w:rPr>
        <w:t>ής της Υ</w:t>
      </w:r>
      <w:r w:rsidRPr="006D6BE5">
        <w:rPr>
          <w:rFonts w:ascii="Calibri" w:eastAsia="Times New Roman" w:hAnsi="Calibri" w:cs="Arial"/>
          <w:spacing w:val="-1"/>
          <w:lang w:eastAsia="zh-CN"/>
        </w:rPr>
        <w:t>γ</w:t>
      </w:r>
      <w:r w:rsidRPr="006D6BE5">
        <w:rPr>
          <w:rFonts w:ascii="Calibri" w:eastAsia="Times New Roman" w:hAnsi="Calibri" w:cs="Arial"/>
          <w:lang w:eastAsia="zh-CN"/>
        </w:rPr>
        <w:t>ειο</w:t>
      </w:r>
      <w:r w:rsidRPr="006D6BE5">
        <w:rPr>
          <w:rFonts w:ascii="Calibri" w:eastAsia="Times New Roman" w:hAnsi="Calibri" w:cs="Arial"/>
          <w:spacing w:val="-1"/>
          <w:lang w:eastAsia="zh-CN"/>
        </w:rPr>
        <w:t>ν</w:t>
      </w:r>
      <w:r w:rsidRPr="006D6BE5">
        <w:rPr>
          <w:rFonts w:ascii="Calibri" w:eastAsia="Times New Roman" w:hAnsi="Calibri" w:cs="Arial"/>
          <w:lang w:eastAsia="zh-CN"/>
        </w:rPr>
        <w:t>ο</w:t>
      </w:r>
      <w:r w:rsidRPr="006D6BE5">
        <w:rPr>
          <w:rFonts w:ascii="Calibri" w:eastAsia="Times New Roman" w:hAnsi="Calibri" w:cs="Arial"/>
          <w:spacing w:val="-2"/>
          <w:lang w:eastAsia="zh-CN"/>
        </w:rPr>
        <w:t>μ</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 xml:space="preserve">ής </w:t>
      </w:r>
      <w:r w:rsidRPr="006D6BE5">
        <w:rPr>
          <w:rFonts w:ascii="Calibri" w:eastAsia="Times New Roman" w:hAnsi="Calibri" w:cs="Arial"/>
          <w:spacing w:val="1"/>
          <w:lang w:eastAsia="zh-CN"/>
        </w:rPr>
        <w:t>Μ</w:t>
      </w:r>
      <w:r w:rsidRPr="006D6BE5">
        <w:rPr>
          <w:rFonts w:ascii="Calibri" w:eastAsia="Times New Roman" w:hAnsi="Calibri" w:cs="Arial"/>
          <w:lang w:eastAsia="zh-CN"/>
        </w:rPr>
        <w:t>ο</w:t>
      </w:r>
      <w:r w:rsidRPr="006D6BE5">
        <w:rPr>
          <w:rFonts w:ascii="Calibri" w:eastAsia="Times New Roman" w:hAnsi="Calibri" w:cs="Arial"/>
          <w:spacing w:val="-1"/>
          <w:lang w:eastAsia="zh-CN"/>
        </w:rPr>
        <w:t>ν</w:t>
      </w:r>
      <w:r w:rsidRPr="006D6BE5">
        <w:rPr>
          <w:rFonts w:ascii="Calibri" w:eastAsia="Times New Roman" w:hAnsi="Calibri" w:cs="Arial"/>
          <w:lang w:eastAsia="zh-CN"/>
        </w:rPr>
        <w:t>άδα</w:t>
      </w:r>
      <w:r w:rsidRPr="006D6BE5">
        <w:rPr>
          <w:rFonts w:ascii="Calibri" w:eastAsia="Times New Roman" w:hAnsi="Calibri" w:cs="Arial"/>
          <w:spacing w:val="-2"/>
          <w:lang w:eastAsia="zh-CN"/>
        </w:rPr>
        <w:t>ς</w:t>
      </w:r>
      <w:r w:rsidRPr="006D6BE5">
        <w:rPr>
          <w:rFonts w:ascii="Calibri" w:eastAsia="Times New Roman" w:hAnsi="Calibri" w:cs="Arial"/>
          <w:lang w:eastAsia="zh-CN"/>
        </w:rPr>
        <w:t xml:space="preserve">. Επιπλέον να αποδεικνύει τον ετήσιο έλεγχο των θερμομέτρων, </w:t>
      </w:r>
      <w:r w:rsidRPr="006D6BE5">
        <w:rPr>
          <w:rFonts w:ascii="Calibri" w:eastAsia="Times New Roman" w:hAnsi="Calibri" w:cs="Arial"/>
          <w:spacing w:val="-1"/>
          <w:lang w:eastAsia="zh-CN"/>
        </w:rPr>
        <w:t>μανομέτρων και λοιπού καταγραφικού εξοπλισμού του.</w:t>
      </w:r>
    </w:p>
    <w:p w:rsidR="006D6BE5" w:rsidRPr="006D6BE5" w:rsidRDefault="006D6BE5" w:rsidP="006D6BE5">
      <w:pPr>
        <w:tabs>
          <w:tab w:val="left" w:pos="1180"/>
          <w:tab w:val="left" w:pos="1660"/>
          <w:tab w:val="left" w:pos="2780"/>
          <w:tab w:val="left" w:pos="3200"/>
          <w:tab w:val="left" w:pos="4520"/>
          <w:tab w:val="left" w:pos="4900"/>
          <w:tab w:val="left" w:pos="5180"/>
          <w:tab w:val="left" w:pos="5600"/>
          <w:tab w:val="left" w:pos="7620"/>
          <w:tab w:val="left" w:pos="8380"/>
        </w:tabs>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18. Στη εγκατάσταση θα πρέπει να υπάρχει πρόβλεψη προσωρινής αποθήκευσης  των ΕΑΑΜ μέχρι τρείς (3) ημέρες σε θερμοκρασία ≤5 ο</w:t>
      </w:r>
      <w:r w:rsidRPr="006D6BE5">
        <w:rPr>
          <w:rFonts w:ascii="Calibri" w:eastAsia="Times New Roman" w:hAnsi="Calibri" w:cs="Arial"/>
          <w:spacing w:val="-1"/>
          <w:lang w:val="en-GB" w:eastAsia="zh-CN"/>
        </w:rPr>
        <w:t>C</w:t>
      </w:r>
      <w:r w:rsidRPr="006D6BE5">
        <w:rPr>
          <w:rFonts w:ascii="Calibri" w:eastAsia="Times New Roman" w:hAnsi="Calibri" w:cs="Arial"/>
          <w:spacing w:val="-1"/>
          <w:lang w:eastAsia="zh-CN"/>
        </w:rPr>
        <w:t xml:space="preserve"> σε κατάλληλα ψυγεία,  είτε  λόγω λειτουργικών αναγκών, είτε λόγο βλάβης της μονάδας αποτέφρωσης ή  αποστείρωσης είτε λόγω αναγκαίων έργων συντήρησης.</w:t>
      </w:r>
    </w:p>
    <w:p w:rsidR="006D6BE5" w:rsidRPr="006D6BE5" w:rsidRDefault="006D6BE5" w:rsidP="006D6BE5">
      <w:pPr>
        <w:suppressAutoHyphens/>
        <w:spacing w:after="0" w:line="240" w:lineRule="auto"/>
        <w:jc w:val="both"/>
        <w:rPr>
          <w:rFonts w:ascii="Calibri" w:eastAsia="Times New Roman" w:hAnsi="Calibri" w:cs="Calibri"/>
          <w:lang w:eastAsia="zh-CN"/>
        </w:rPr>
      </w:pPr>
      <w:r w:rsidRPr="006D6BE5">
        <w:rPr>
          <w:rFonts w:ascii="Calibri" w:eastAsia="Times New Roman" w:hAnsi="Calibri" w:cs="Calibri"/>
          <w:lang w:eastAsia="zh-CN"/>
        </w:rPr>
        <w:t>19. Τα αποστειρωμένα ΕΑΑΜ  να τοποθετούνται από το προσωπικό του αναδόχου, σε ανθεκτικούς υποδοχείς κίτρινου χρώματος, που προμηθεύεται ο ίδιος, στους οποίους αναγράφεται ο τίτλος «Αποστειρωμένα ΕΑΑΜ», η ονομασία του φυσικού ή νομικού προσώπου επεξεργασίας, η ονομασία της Υγειονομικής Μονάδας και η ημερομηνία αποστείρωσης (αρθρ. 4.3.3, Παράρτ. 1  της ΚΥΑ 146163/2012.</w:t>
      </w:r>
    </w:p>
    <w:p w:rsidR="006D6BE5" w:rsidRPr="006D6BE5" w:rsidRDefault="006D6BE5" w:rsidP="006D6BE5">
      <w:pPr>
        <w:tabs>
          <w:tab w:val="left" w:pos="1240"/>
          <w:tab w:val="left" w:pos="1600"/>
          <w:tab w:val="left" w:pos="1940"/>
          <w:tab w:val="left" w:pos="2520"/>
          <w:tab w:val="left" w:pos="2740"/>
          <w:tab w:val="left" w:pos="2820"/>
          <w:tab w:val="left" w:pos="3000"/>
          <w:tab w:val="left" w:pos="3200"/>
          <w:tab w:val="left" w:pos="3560"/>
          <w:tab w:val="left" w:pos="3940"/>
          <w:tab w:val="left" w:pos="4020"/>
          <w:tab w:val="left" w:pos="4620"/>
          <w:tab w:val="left" w:pos="4940"/>
          <w:tab w:val="left" w:pos="5100"/>
          <w:tab w:val="left" w:pos="5340"/>
          <w:tab w:val="left" w:pos="5440"/>
          <w:tab w:val="left" w:pos="5620"/>
          <w:tab w:val="left" w:pos="5820"/>
          <w:tab w:val="left" w:pos="6240"/>
          <w:tab w:val="left" w:pos="6540"/>
          <w:tab w:val="left" w:pos="6700"/>
          <w:tab w:val="left" w:pos="6880"/>
          <w:tab w:val="left" w:pos="7100"/>
          <w:tab w:val="left" w:pos="7320"/>
          <w:tab w:val="left" w:pos="7420"/>
          <w:tab w:val="left" w:pos="7780"/>
          <w:tab w:val="left" w:pos="8000"/>
          <w:tab w:val="left" w:pos="8520"/>
          <w:tab w:val="left" w:pos="8800"/>
        </w:tabs>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20</w:t>
      </w:r>
      <w:r w:rsidRPr="006D6BE5">
        <w:rPr>
          <w:rFonts w:ascii="Calibri" w:eastAsia="Times New Roman" w:hAnsi="Calibri" w:cs="Arial"/>
          <w:lang w:eastAsia="zh-CN"/>
        </w:rPr>
        <w:t>.</w:t>
      </w:r>
      <w:r w:rsidRPr="006D6BE5">
        <w:rPr>
          <w:rFonts w:ascii="Calibri" w:eastAsia="Times New Roman" w:hAnsi="Calibri" w:cs="Arial"/>
          <w:spacing w:val="8"/>
          <w:lang w:eastAsia="zh-CN"/>
        </w:rPr>
        <w:t xml:space="preserve"> </w:t>
      </w:r>
      <w:r w:rsidRPr="006D6BE5">
        <w:rPr>
          <w:rFonts w:ascii="Calibri" w:eastAsia="Times New Roman" w:hAnsi="Calibri" w:cs="Arial"/>
          <w:lang w:eastAsia="zh-CN"/>
        </w:rPr>
        <w:t>Ο</w:t>
      </w:r>
      <w:r w:rsidRPr="006D6BE5">
        <w:rPr>
          <w:rFonts w:ascii="Calibri" w:eastAsia="Times New Roman" w:hAnsi="Calibri" w:cs="Arial"/>
          <w:spacing w:val="32"/>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ν</w:t>
      </w:r>
      <w:r w:rsidRPr="006D6BE5">
        <w:rPr>
          <w:rFonts w:ascii="Calibri" w:eastAsia="Times New Roman" w:hAnsi="Calibri" w:cs="Arial"/>
          <w:lang w:eastAsia="zh-CN"/>
        </w:rPr>
        <w:t>άδοχος</w:t>
      </w:r>
      <w:r w:rsidRPr="006D6BE5">
        <w:rPr>
          <w:rFonts w:ascii="Calibri" w:eastAsia="Times New Roman" w:hAnsi="Calibri" w:cs="Arial"/>
          <w:spacing w:val="31"/>
          <w:lang w:eastAsia="zh-CN"/>
        </w:rPr>
        <w:t xml:space="preserve"> </w:t>
      </w:r>
      <w:r w:rsidRPr="006D6BE5">
        <w:rPr>
          <w:rFonts w:ascii="Calibri" w:eastAsia="Times New Roman" w:hAnsi="Calibri" w:cs="Arial"/>
          <w:spacing w:val="-1"/>
          <w:lang w:eastAsia="zh-CN"/>
        </w:rPr>
        <w:t>ν</w:t>
      </w:r>
      <w:r w:rsidRPr="006D6BE5">
        <w:rPr>
          <w:rFonts w:ascii="Calibri" w:eastAsia="Times New Roman" w:hAnsi="Calibri" w:cs="Arial"/>
          <w:lang w:eastAsia="zh-CN"/>
        </w:rPr>
        <w:t>α</w:t>
      </w:r>
      <w:r w:rsidRPr="006D6BE5">
        <w:rPr>
          <w:rFonts w:ascii="Calibri" w:eastAsia="Times New Roman" w:hAnsi="Calibri" w:cs="Arial"/>
          <w:spacing w:val="30"/>
          <w:lang w:eastAsia="zh-CN"/>
        </w:rPr>
        <w:t xml:space="preserve"> </w:t>
      </w:r>
      <w:r w:rsidRPr="006D6BE5">
        <w:rPr>
          <w:rFonts w:ascii="Calibri" w:eastAsia="Times New Roman" w:hAnsi="Calibri" w:cs="Arial"/>
          <w:lang w:eastAsia="zh-CN"/>
        </w:rPr>
        <w:t>δ</w:t>
      </w:r>
      <w:r w:rsidRPr="006D6BE5">
        <w:rPr>
          <w:rFonts w:ascii="Calibri" w:eastAsia="Times New Roman" w:hAnsi="Calibri" w:cs="Arial"/>
          <w:spacing w:val="2"/>
          <w:lang w:eastAsia="zh-CN"/>
        </w:rPr>
        <w:t>ι</w:t>
      </w:r>
      <w:r w:rsidRPr="006D6BE5">
        <w:rPr>
          <w:rFonts w:ascii="Calibri" w:eastAsia="Times New Roman" w:hAnsi="Calibri" w:cs="Arial"/>
          <w:lang w:eastAsia="zh-CN"/>
        </w:rPr>
        <w:t>αθ</w:t>
      </w:r>
      <w:r w:rsidRPr="006D6BE5">
        <w:rPr>
          <w:rFonts w:ascii="Calibri" w:eastAsia="Times New Roman" w:hAnsi="Calibri" w:cs="Arial"/>
          <w:spacing w:val="-3"/>
          <w:lang w:eastAsia="zh-CN"/>
        </w:rPr>
        <w:t>έ</w:t>
      </w:r>
      <w:r w:rsidRPr="006D6BE5">
        <w:rPr>
          <w:rFonts w:ascii="Calibri" w:eastAsia="Times New Roman" w:hAnsi="Calibri" w:cs="Arial"/>
          <w:lang w:eastAsia="zh-CN"/>
        </w:rPr>
        <w:t>τ</w:t>
      </w:r>
      <w:r w:rsidRPr="006D6BE5">
        <w:rPr>
          <w:rFonts w:ascii="Calibri" w:eastAsia="Times New Roman" w:hAnsi="Calibri" w:cs="Arial"/>
          <w:spacing w:val="-3"/>
          <w:lang w:eastAsia="zh-CN"/>
        </w:rPr>
        <w:t>ε</w:t>
      </w:r>
      <w:r w:rsidRPr="006D6BE5">
        <w:rPr>
          <w:rFonts w:ascii="Calibri" w:eastAsia="Times New Roman" w:hAnsi="Calibri" w:cs="Arial"/>
          <w:lang w:eastAsia="zh-CN"/>
        </w:rPr>
        <w:t>ι</w:t>
      </w:r>
      <w:r w:rsidRPr="006D6BE5">
        <w:rPr>
          <w:rFonts w:ascii="Calibri" w:eastAsia="Times New Roman" w:hAnsi="Calibri" w:cs="Arial"/>
          <w:spacing w:val="34"/>
          <w:lang w:eastAsia="zh-CN"/>
        </w:rPr>
        <w:t xml:space="preserve"> </w:t>
      </w:r>
      <w:r w:rsidRPr="006D6BE5">
        <w:rPr>
          <w:rFonts w:ascii="Calibri" w:eastAsia="Times New Roman" w:hAnsi="Calibri" w:cs="Arial"/>
          <w:spacing w:val="-1"/>
          <w:lang w:eastAsia="zh-CN"/>
        </w:rPr>
        <w:t>γ</w:t>
      </w:r>
      <w:r w:rsidRPr="006D6BE5">
        <w:rPr>
          <w:rFonts w:ascii="Calibri" w:eastAsia="Times New Roman" w:hAnsi="Calibri" w:cs="Arial"/>
          <w:lang w:eastAsia="zh-CN"/>
        </w:rPr>
        <w:t>ια</w:t>
      </w:r>
      <w:r w:rsidRPr="006D6BE5">
        <w:rPr>
          <w:rFonts w:ascii="Calibri" w:eastAsia="Times New Roman" w:hAnsi="Calibri" w:cs="Arial"/>
          <w:spacing w:val="32"/>
          <w:lang w:eastAsia="zh-CN"/>
        </w:rPr>
        <w:t xml:space="preserve"> </w:t>
      </w:r>
      <w:r w:rsidRPr="006D6BE5">
        <w:rPr>
          <w:rFonts w:ascii="Calibri" w:eastAsia="Times New Roman" w:hAnsi="Calibri" w:cs="Arial"/>
          <w:lang w:eastAsia="zh-CN"/>
        </w:rPr>
        <w:t>τη</w:t>
      </w:r>
      <w:r w:rsidRPr="006D6BE5">
        <w:rPr>
          <w:rFonts w:ascii="Calibri" w:eastAsia="Times New Roman" w:hAnsi="Calibri" w:cs="Arial"/>
          <w:spacing w:val="29"/>
          <w:lang w:eastAsia="zh-CN"/>
        </w:rPr>
        <w:t xml:space="preserve"> </w:t>
      </w:r>
      <w:r w:rsidRPr="006D6BE5">
        <w:rPr>
          <w:rFonts w:ascii="Calibri" w:eastAsia="Times New Roman" w:hAnsi="Calibri" w:cs="Arial"/>
          <w:spacing w:val="1"/>
          <w:lang w:eastAsia="zh-CN"/>
        </w:rPr>
        <w:t>σ</w:t>
      </w:r>
      <w:r w:rsidRPr="006D6BE5">
        <w:rPr>
          <w:rFonts w:ascii="Calibri" w:eastAsia="Times New Roman" w:hAnsi="Calibri" w:cs="Arial"/>
          <w:lang w:eastAsia="zh-CN"/>
        </w:rPr>
        <w:t>υ</w:t>
      </w:r>
      <w:r w:rsidRPr="006D6BE5">
        <w:rPr>
          <w:rFonts w:ascii="Calibri" w:eastAsia="Times New Roman" w:hAnsi="Calibri" w:cs="Arial"/>
          <w:spacing w:val="-1"/>
          <w:lang w:eastAsia="zh-CN"/>
        </w:rPr>
        <w:t>λλ</w:t>
      </w:r>
      <w:r w:rsidRPr="006D6BE5">
        <w:rPr>
          <w:rFonts w:ascii="Calibri" w:eastAsia="Times New Roman" w:hAnsi="Calibri" w:cs="Arial"/>
          <w:lang w:eastAsia="zh-CN"/>
        </w:rPr>
        <w:t>ο</w:t>
      </w:r>
      <w:r w:rsidRPr="006D6BE5">
        <w:rPr>
          <w:rFonts w:ascii="Calibri" w:eastAsia="Times New Roman" w:hAnsi="Calibri" w:cs="Arial"/>
          <w:spacing w:val="-1"/>
          <w:lang w:eastAsia="zh-CN"/>
        </w:rPr>
        <w:t>γ</w:t>
      </w:r>
      <w:r w:rsidRPr="006D6BE5">
        <w:rPr>
          <w:rFonts w:ascii="Calibri" w:eastAsia="Times New Roman" w:hAnsi="Calibri" w:cs="Arial"/>
          <w:lang w:eastAsia="zh-CN"/>
        </w:rPr>
        <w:t>ή-με</w:t>
      </w:r>
      <w:r w:rsidRPr="006D6BE5">
        <w:rPr>
          <w:rFonts w:ascii="Calibri" w:eastAsia="Times New Roman" w:hAnsi="Calibri" w:cs="Arial"/>
          <w:spacing w:val="-3"/>
          <w:lang w:eastAsia="zh-CN"/>
        </w:rPr>
        <w:t>τ</w:t>
      </w:r>
      <w:r w:rsidRPr="006D6BE5">
        <w:rPr>
          <w:rFonts w:ascii="Calibri" w:eastAsia="Times New Roman" w:hAnsi="Calibri" w:cs="Arial"/>
          <w:lang w:eastAsia="zh-CN"/>
        </w:rPr>
        <w:t>α</w:t>
      </w:r>
      <w:r w:rsidRPr="006D6BE5">
        <w:rPr>
          <w:rFonts w:ascii="Calibri" w:eastAsia="Times New Roman" w:hAnsi="Calibri" w:cs="Arial"/>
          <w:spacing w:val="-3"/>
          <w:lang w:eastAsia="zh-CN"/>
        </w:rPr>
        <w:t>φ</w:t>
      </w:r>
      <w:r w:rsidRPr="006D6BE5">
        <w:rPr>
          <w:rFonts w:ascii="Calibri" w:eastAsia="Times New Roman" w:hAnsi="Calibri" w:cs="Arial"/>
          <w:lang w:eastAsia="zh-CN"/>
        </w:rPr>
        <w:t xml:space="preserve">ορά-τυχόν </w:t>
      </w:r>
      <w:r w:rsidRPr="006D6BE5">
        <w:rPr>
          <w:rFonts w:ascii="Calibri" w:eastAsia="Times New Roman" w:hAnsi="Calibri" w:cs="Arial"/>
          <w:spacing w:val="1"/>
          <w:lang w:eastAsia="zh-CN"/>
        </w:rPr>
        <w:t>π</w:t>
      </w:r>
      <w:r w:rsidRPr="006D6BE5">
        <w:rPr>
          <w:rFonts w:ascii="Calibri" w:eastAsia="Times New Roman" w:hAnsi="Calibri" w:cs="Arial"/>
          <w:lang w:eastAsia="zh-CN"/>
        </w:rPr>
        <w:t>ρο</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ωρ</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ν</w:t>
      </w:r>
      <w:r w:rsidRPr="006D6BE5">
        <w:rPr>
          <w:rFonts w:ascii="Calibri" w:eastAsia="Times New Roman" w:hAnsi="Calibri" w:cs="Arial"/>
          <w:lang w:eastAsia="zh-CN"/>
        </w:rPr>
        <w:t>ή α</w:t>
      </w:r>
      <w:r w:rsidRPr="006D6BE5">
        <w:rPr>
          <w:rFonts w:ascii="Calibri" w:eastAsia="Times New Roman" w:hAnsi="Calibri" w:cs="Arial"/>
          <w:spacing w:val="-1"/>
          <w:lang w:eastAsia="zh-CN"/>
        </w:rPr>
        <w:t>π</w:t>
      </w:r>
      <w:r w:rsidRPr="006D6BE5">
        <w:rPr>
          <w:rFonts w:ascii="Calibri" w:eastAsia="Times New Roman" w:hAnsi="Calibri" w:cs="Arial"/>
          <w:lang w:eastAsia="zh-CN"/>
        </w:rPr>
        <w:t>οθή</w:t>
      </w:r>
      <w:r w:rsidRPr="006D6BE5">
        <w:rPr>
          <w:rFonts w:ascii="Calibri" w:eastAsia="Times New Roman" w:hAnsi="Calibri" w:cs="Arial"/>
          <w:spacing w:val="-1"/>
          <w:lang w:eastAsia="zh-CN"/>
        </w:rPr>
        <w:t>κ</w:t>
      </w:r>
      <w:r w:rsidRPr="006D6BE5">
        <w:rPr>
          <w:rFonts w:ascii="Calibri" w:eastAsia="Times New Roman" w:hAnsi="Calibri" w:cs="Arial"/>
          <w:lang w:eastAsia="zh-CN"/>
        </w:rPr>
        <w:t>ευ</w:t>
      </w:r>
      <w:r w:rsidRPr="006D6BE5">
        <w:rPr>
          <w:rFonts w:ascii="Calibri" w:eastAsia="Times New Roman" w:hAnsi="Calibri" w:cs="Arial"/>
          <w:spacing w:val="-2"/>
          <w:lang w:eastAsia="zh-CN"/>
        </w:rPr>
        <w:t>σ</w:t>
      </w:r>
      <w:r w:rsidRPr="006D6BE5">
        <w:rPr>
          <w:rFonts w:ascii="Calibri" w:eastAsia="Times New Roman" w:hAnsi="Calibri" w:cs="Arial"/>
          <w:lang w:eastAsia="zh-CN"/>
        </w:rPr>
        <w:t>η των Επικινδύνων Αποβλήτων Αμιγώς Μολυσματικών (ΕΑΑΜ),</w:t>
      </w:r>
      <w:r w:rsidRPr="006D6BE5">
        <w:rPr>
          <w:rFonts w:ascii="Calibri" w:eastAsia="Times New Roman" w:hAnsi="Calibri" w:cs="Arial"/>
          <w:spacing w:val="45"/>
          <w:lang w:eastAsia="zh-CN"/>
        </w:rPr>
        <w:t xml:space="preserve"> </w:t>
      </w:r>
      <w:r w:rsidRPr="006D6BE5">
        <w:rPr>
          <w:rFonts w:ascii="Calibri" w:eastAsia="Times New Roman" w:hAnsi="Calibri" w:cs="Arial"/>
          <w:spacing w:val="1"/>
          <w:u w:val="single"/>
          <w:lang w:eastAsia="zh-CN"/>
        </w:rPr>
        <w:t>π</w:t>
      </w:r>
      <w:r w:rsidRPr="006D6BE5">
        <w:rPr>
          <w:rFonts w:ascii="Calibri" w:eastAsia="Times New Roman" w:hAnsi="Calibri" w:cs="Arial"/>
          <w:u w:val="single"/>
          <w:lang w:eastAsia="zh-CN"/>
        </w:rPr>
        <w:t>ου</w:t>
      </w:r>
      <w:r w:rsidRPr="006D6BE5">
        <w:rPr>
          <w:rFonts w:ascii="Calibri" w:eastAsia="Times New Roman" w:hAnsi="Calibri" w:cs="Arial"/>
          <w:spacing w:val="-57"/>
          <w:w w:val="233"/>
          <w:u w:val="single"/>
          <w:lang w:eastAsia="zh-CN"/>
        </w:rPr>
        <w:t xml:space="preserve"> </w:t>
      </w:r>
      <w:r w:rsidRPr="006D6BE5">
        <w:rPr>
          <w:rFonts w:ascii="Calibri" w:eastAsia="Times New Roman" w:hAnsi="Calibri" w:cs="Arial"/>
          <w:spacing w:val="-1"/>
          <w:u w:val="single"/>
          <w:lang w:eastAsia="zh-CN"/>
        </w:rPr>
        <w:t>π</w:t>
      </w:r>
      <w:r w:rsidRPr="006D6BE5">
        <w:rPr>
          <w:rFonts w:ascii="Calibri" w:eastAsia="Times New Roman" w:hAnsi="Calibri" w:cs="Arial"/>
          <w:u w:val="single"/>
          <w:lang w:eastAsia="zh-CN"/>
        </w:rPr>
        <w:t>ροο</w:t>
      </w:r>
      <w:r w:rsidRPr="006D6BE5">
        <w:rPr>
          <w:rFonts w:ascii="Calibri" w:eastAsia="Times New Roman" w:hAnsi="Calibri" w:cs="Arial"/>
          <w:spacing w:val="-3"/>
          <w:u w:val="single"/>
          <w:lang w:eastAsia="zh-CN"/>
        </w:rPr>
        <w:t>ρ</w:t>
      </w:r>
      <w:r w:rsidRPr="006D6BE5">
        <w:rPr>
          <w:rFonts w:ascii="Calibri" w:eastAsia="Times New Roman" w:hAnsi="Calibri" w:cs="Arial"/>
          <w:u w:val="single"/>
          <w:lang w:eastAsia="zh-CN"/>
        </w:rPr>
        <w:t>ί</w:t>
      </w:r>
      <w:r w:rsidRPr="006D6BE5">
        <w:rPr>
          <w:rFonts w:ascii="Calibri" w:eastAsia="Times New Roman" w:hAnsi="Calibri" w:cs="Arial"/>
          <w:spacing w:val="1"/>
          <w:u w:val="single"/>
          <w:lang w:eastAsia="zh-CN"/>
        </w:rPr>
        <w:t>ζ</w:t>
      </w:r>
      <w:r w:rsidRPr="006D6BE5">
        <w:rPr>
          <w:rFonts w:ascii="Calibri" w:eastAsia="Times New Roman" w:hAnsi="Calibri" w:cs="Arial"/>
          <w:u w:val="single"/>
          <w:lang w:eastAsia="zh-CN"/>
        </w:rPr>
        <w:t>ο</w:t>
      </w:r>
      <w:r w:rsidRPr="006D6BE5">
        <w:rPr>
          <w:rFonts w:ascii="Calibri" w:eastAsia="Times New Roman" w:hAnsi="Calibri" w:cs="Arial"/>
          <w:spacing w:val="-1"/>
          <w:u w:val="single"/>
          <w:lang w:eastAsia="zh-CN"/>
        </w:rPr>
        <w:t>ν</w:t>
      </w:r>
      <w:r w:rsidRPr="006D6BE5">
        <w:rPr>
          <w:rFonts w:ascii="Calibri" w:eastAsia="Times New Roman" w:hAnsi="Calibri" w:cs="Arial"/>
          <w:spacing w:val="-3"/>
          <w:u w:val="single"/>
          <w:lang w:eastAsia="zh-CN"/>
        </w:rPr>
        <w:t>τ</w:t>
      </w:r>
      <w:r w:rsidRPr="006D6BE5">
        <w:rPr>
          <w:rFonts w:ascii="Calibri" w:eastAsia="Times New Roman" w:hAnsi="Calibri" w:cs="Arial"/>
          <w:u w:val="single"/>
          <w:lang w:eastAsia="zh-CN"/>
        </w:rPr>
        <w:t>αι</w:t>
      </w:r>
      <w:r w:rsidRPr="006D6BE5">
        <w:rPr>
          <w:rFonts w:ascii="Calibri" w:eastAsia="Times New Roman" w:hAnsi="Calibri" w:cs="Arial"/>
          <w:spacing w:val="38"/>
          <w:u w:val="single"/>
          <w:lang w:eastAsia="zh-CN"/>
        </w:rPr>
        <w:t xml:space="preserve"> </w:t>
      </w:r>
      <w:r w:rsidRPr="006D6BE5">
        <w:rPr>
          <w:rFonts w:ascii="Calibri" w:eastAsia="Times New Roman" w:hAnsi="Calibri" w:cs="Arial"/>
          <w:spacing w:val="-3"/>
          <w:u w:val="single"/>
          <w:lang w:eastAsia="zh-CN"/>
        </w:rPr>
        <w:t>γ</w:t>
      </w:r>
      <w:r w:rsidRPr="006D6BE5">
        <w:rPr>
          <w:rFonts w:ascii="Calibri" w:eastAsia="Times New Roman" w:hAnsi="Calibri" w:cs="Arial"/>
          <w:spacing w:val="2"/>
          <w:u w:val="single"/>
          <w:lang w:eastAsia="zh-CN"/>
        </w:rPr>
        <w:t>ι</w:t>
      </w:r>
      <w:r w:rsidRPr="006D6BE5">
        <w:rPr>
          <w:rFonts w:ascii="Calibri" w:eastAsia="Times New Roman" w:hAnsi="Calibri" w:cs="Arial"/>
          <w:u w:val="single"/>
          <w:lang w:eastAsia="zh-CN"/>
        </w:rPr>
        <w:t>α</w:t>
      </w:r>
      <w:r w:rsidRPr="006D6BE5">
        <w:rPr>
          <w:rFonts w:ascii="Calibri" w:eastAsia="Times New Roman" w:hAnsi="Calibri" w:cs="Arial"/>
          <w:spacing w:val="36"/>
          <w:u w:val="single"/>
          <w:lang w:eastAsia="zh-CN"/>
        </w:rPr>
        <w:t xml:space="preserve"> </w:t>
      </w:r>
      <w:r w:rsidRPr="006D6BE5">
        <w:rPr>
          <w:rFonts w:ascii="Calibri" w:eastAsia="Times New Roman" w:hAnsi="Calibri" w:cs="Arial"/>
          <w:u w:val="single"/>
          <w:lang w:eastAsia="zh-CN"/>
        </w:rPr>
        <w:t>ή</w:t>
      </w:r>
      <w:r w:rsidRPr="006D6BE5">
        <w:rPr>
          <w:rFonts w:ascii="Calibri" w:eastAsia="Times New Roman" w:hAnsi="Calibri" w:cs="Arial"/>
          <w:lang w:eastAsia="zh-CN"/>
        </w:rPr>
        <w:t xml:space="preserve"> </w:t>
      </w:r>
      <w:r w:rsidRPr="006D6BE5">
        <w:rPr>
          <w:rFonts w:ascii="Calibri" w:eastAsia="Times New Roman" w:hAnsi="Calibri" w:cs="Arial"/>
          <w:u w:val="single"/>
          <w:lang w:eastAsia="zh-CN"/>
        </w:rPr>
        <w:t xml:space="preserve">έχουν </w:t>
      </w:r>
      <w:r w:rsidRPr="006D6BE5">
        <w:rPr>
          <w:rFonts w:ascii="Calibri" w:eastAsia="Times New Roman" w:hAnsi="Calibri" w:cs="Arial"/>
          <w:spacing w:val="-2"/>
          <w:u w:val="single"/>
          <w:lang w:eastAsia="zh-CN"/>
        </w:rPr>
        <w:t>υ</w:t>
      </w:r>
      <w:r w:rsidRPr="006D6BE5">
        <w:rPr>
          <w:rFonts w:ascii="Calibri" w:eastAsia="Times New Roman" w:hAnsi="Calibri" w:cs="Arial"/>
          <w:spacing w:val="1"/>
          <w:u w:val="single"/>
          <w:lang w:eastAsia="zh-CN"/>
        </w:rPr>
        <w:t>π</w:t>
      </w:r>
      <w:r w:rsidRPr="006D6BE5">
        <w:rPr>
          <w:rFonts w:ascii="Calibri" w:eastAsia="Times New Roman" w:hAnsi="Calibri" w:cs="Arial"/>
          <w:spacing w:val="-3"/>
          <w:u w:val="single"/>
          <w:lang w:eastAsia="zh-CN"/>
        </w:rPr>
        <w:t>ο</w:t>
      </w:r>
      <w:r w:rsidRPr="006D6BE5">
        <w:rPr>
          <w:rFonts w:ascii="Calibri" w:eastAsia="Times New Roman" w:hAnsi="Calibri" w:cs="Arial"/>
          <w:spacing w:val="1"/>
          <w:u w:val="single"/>
          <w:lang w:eastAsia="zh-CN"/>
        </w:rPr>
        <w:t>σ</w:t>
      </w:r>
      <w:r w:rsidRPr="006D6BE5">
        <w:rPr>
          <w:rFonts w:ascii="Calibri" w:eastAsia="Times New Roman" w:hAnsi="Calibri" w:cs="Arial"/>
          <w:u w:val="single"/>
          <w:lang w:eastAsia="zh-CN"/>
        </w:rPr>
        <w:t>τ</w:t>
      </w:r>
      <w:r w:rsidRPr="006D6BE5">
        <w:rPr>
          <w:rFonts w:ascii="Calibri" w:eastAsia="Times New Roman" w:hAnsi="Calibri" w:cs="Arial"/>
          <w:spacing w:val="-3"/>
          <w:u w:val="single"/>
          <w:lang w:eastAsia="zh-CN"/>
        </w:rPr>
        <w:t>ε</w:t>
      </w:r>
      <w:r w:rsidRPr="006D6BE5">
        <w:rPr>
          <w:rFonts w:ascii="Calibri" w:eastAsia="Times New Roman" w:hAnsi="Calibri" w:cs="Arial"/>
          <w:u w:val="single"/>
          <w:lang w:eastAsia="zh-CN"/>
        </w:rPr>
        <w:t>ί α</w:t>
      </w:r>
      <w:r w:rsidRPr="006D6BE5">
        <w:rPr>
          <w:rFonts w:ascii="Calibri" w:eastAsia="Times New Roman" w:hAnsi="Calibri" w:cs="Arial"/>
          <w:spacing w:val="1"/>
          <w:u w:val="single"/>
          <w:lang w:eastAsia="zh-CN"/>
        </w:rPr>
        <w:t>π</w:t>
      </w:r>
      <w:r w:rsidRPr="006D6BE5">
        <w:rPr>
          <w:rFonts w:ascii="Calibri" w:eastAsia="Times New Roman" w:hAnsi="Calibri" w:cs="Arial"/>
          <w:spacing w:val="-3"/>
          <w:u w:val="single"/>
          <w:lang w:eastAsia="zh-CN"/>
        </w:rPr>
        <w:t>ο</w:t>
      </w:r>
      <w:r w:rsidRPr="006D6BE5">
        <w:rPr>
          <w:rFonts w:ascii="Calibri" w:eastAsia="Times New Roman" w:hAnsi="Calibri" w:cs="Arial"/>
          <w:spacing w:val="1"/>
          <w:u w:val="single"/>
          <w:lang w:eastAsia="zh-CN"/>
        </w:rPr>
        <w:t>σ</w:t>
      </w:r>
      <w:r w:rsidRPr="006D6BE5">
        <w:rPr>
          <w:rFonts w:ascii="Calibri" w:eastAsia="Times New Roman" w:hAnsi="Calibri" w:cs="Arial"/>
          <w:u w:val="single"/>
          <w:lang w:eastAsia="zh-CN"/>
        </w:rPr>
        <w:t>τ</w:t>
      </w:r>
      <w:r w:rsidRPr="006D6BE5">
        <w:rPr>
          <w:rFonts w:ascii="Calibri" w:eastAsia="Times New Roman" w:hAnsi="Calibri" w:cs="Arial"/>
          <w:spacing w:val="-3"/>
          <w:u w:val="single"/>
          <w:lang w:eastAsia="zh-CN"/>
        </w:rPr>
        <w:t>ε</w:t>
      </w:r>
      <w:r w:rsidRPr="006D6BE5">
        <w:rPr>
          <w:rFonts w:ascii="Calibri" w:eastAsia="Times New Roman" w:hAnsi="Calibri" w:cs="Arial"/>
          <w:spacing w:val="2"/>
          <w:u w:val="single"/>
          <w:lang w:eastAsia="zh-CN"/>
        </w:rPr>
        <w:t>ί</w:t>
      </w:r>
      <w:r w:rsidRPr="006D6BE5">
        <w:rPr>
          <w:rFonts w:ascii="Calibri" w:eastAsia="Times New Roman" w:hAnsi="Calibri" w:cs="Arial"/>
          <w:u w:val="single"/>
          <w:lang w:eastAsia="zh-CN"/>
        </w:rPr>
        <w:t>ρ</w:t>
      </w:r>
      <w:r w:rsidRPr="006D6BE5">
        <w:rPr>
          <w:rFonts w:ascii="Calibri" w:eastAsia="Times New Roman" w:hAnsi="Calibri" w:cs="Arial"/>
          <w:spacing w:val="-3"/>
          <w:u w:val="single"/>
          <w:lang w:eastAsia="zh-CN"/>
        </w:rPr>
        <w:t>ω</w:t>
      </w:r>
      <w:r w:rsidRPr="006D6BE5">
        <w:rPr>
          <w:rFonts w:ascii="Calibri" w:eastAsia="Times New Roman" w:hAnsi="Calibri" w:cs="Arial"/>
          <w:spacing w:val="1"/>
          <w:u w:val="single"/>
          <w:lang w:eastAsia="zh-CN"/>
        </w:rPr>
        <w:t>σ</w:t>
      </w:r>
      <w:r w:rsidRPr="006D6BE5">
        <w:rPr>
          <w:rFonts w:ascii="Calibri" w:eastAsia="Times New Roman" w:hAnsi="Calibri" w:cs="Arial"/>
          <w:spacing w:val="-3"/>
          <w:u w:val="single"/>
          <w:lang w:eastAsia="zh-CN"/>
        </w:rPr>
        <w:t>η</w:t>
      </w:r>
      <w:r w:rsidRPr="006D6BE5">
        <w:rPr>
          <w:rFonts w:ascii="Calibri" w:eastAsia="Times New Roman" w:hAnsi="Calibri" w:cs="Arial"/>
          <w:lang w:eastAsia="zh-CN"/>
        </w:rPr>
        <w:t>, άδ</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ι</w:t>
      </w:r>
      <w:r w:rsidRPr="006D6BE5">
        <w:rPr>
          <w:rFonts w:ascii="Calibri" w:eastAsia="Times New Roman" w:hAnsi="Calibri" w:cs="Arial"/>
          <w:lang w:eastAsia="zh-CN"/>
        </w:rPr>
        <w:t>α α</w:t>
      </w:r>
      <w:r w:rsidRPr="006D6BE5">
        <w:rPr>
          <w:rFonts w:ascii="Calibri" w:eastAsia="Times New Roman" w:hAnsi="Calibri" w:cs="Arial"/>
          <w:spacing w:val="1"/>
          <w:lang w:eastAsia="zh-CN"/>
        </w:rPr>
        <w:t>π</w:t>
      </w:r>
      <w:r w:rsidRPr="006D6BE5">
        <w:rPr>
          <w:rFonts w:ascii="Calibri" w:eastAsia="Times New Roman" w:hAnsi="Calibri" w:cs="Arial"/>
          <w:lang w:eastAsia="zh-CN"/>
        </w:rPr>
        <w:t xml:space="preserve">ό το </w:t>
      </w:r>
      <w:r w:rsidRPr="006D6BE5">
        <w:rPr>
          <w:rFonts w:ascii="Calibri" w:eastAsia="Times New Roman" w:hAnsi="Calibri" w:cs="Arial"/>
          <w:w w:val="101"/>
          <w:lang w:eastAsia="zh-CN"/>
        </w:rPr>
        <w:t xml:space="preserve"> </w:t>
      </w:r>
      <w:r w:rsidRPr="006D6BE5">
        <w:rPr>
          <w:rFonts w:ascii="Calibri" w:eastAsia="Times New Roman" w:hAnsi="Calibri" w:cs="Arial"/>
          <w:spacing w:val="-1"/>
          <w:lang w:eastAsia="zh-CN"/>
        </w:rPr>
        <w:t>Γ</w:t>
      </w:r>
      <w:r w:rsidRPr="006D6BE5">
        <w:rPr>
          <w:rFonts w:ascii="Calibri" w:eastAsia="Times New Roman" w:hAnsi="Calibri" w:cs="Arial"/>
          <w:lang w:eastAsia="zh-CN"/>
        </w:rPr>
        <w:t>ε</w:t>
      </w:r>
      <w:r w:rsidRPr="006D6BE5">
        <w:rPr>
          <w:rFonts w:ascii="Calibri" w:eastAsia="Times New Roman" w:hAnsi="Calibri" w:cs="Arial"/>
          <w:spacing w:val="-3"/>
          <w:lang w:eastAsia="zh-CN"/>
        </w:rPr>
        <w:t>ν</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 xml:space="preserve">ό </w:t>
      </w:r>
      <w:r w:rsidRPr="006D6BE5">
        <w:rPr>
          <w:rFonts w:ascii="Calibri" w:eastAsia="Times New Roman" w:hAnsi="Calibri" w:cs="Arial"/>
          <w:spacing w:val="-1"/>
          <w:lang w:eastAsia="zh-CN"/>
        </w:rPr>
        <w:t>Γ</w:t>
      </w:r>
      <w:r w:rsidRPr="006D6BE5">
        <w:rPr>
          <w:rFonts w:ascii="Calibri" w:eastAsia="Times New Roman" w:hAnsi="Calibri" w:cs="Arial"/>
          <w:lang w:eastAsia="zh-CN"/>
        </w:rPr>
        <w:t>ραμμα</w:t>
      </w:r>
      <w:r w:rsidRPr="006D6BE5">
        <w:rPr>
          <w:rFonts w:ascii="Calibri" w:eastAsia="Times New Roman" w:hAnsi="Calibri" w:cs="Arial"/>
          <w:spacing w:val="-3"/>
          <w:lang w:eastAsia="zh-CN"/>
        </w:rPr>
        <w:t>τ</w:t>
      </w:r>
      <w:r w:rsidRPr="006D6BE5">
        <w:rPr>
          <w:rFonts w:ascii="Calibri" w:eastAsia="Times New Roman" w:hAnsi="Calibri" w:cs="Arial"/>
          <w:lang w:eastAsia="zh-CN"/>
        </w:rPr>
        <w:t>έα</w:t>
      </w:r>
      <w:r w:rsidRPr="006D6BE5">
        <w:rPr>
          <w:rFonts w:ascii="Calibri" w:eastAsia="Times New Roman" w:hAnsi="Calibri" w:cs="Arial"/>
          <w:spacing w:val="49"/>
          <w:lang w:eastAsia="zh-CN"/>
        </w:rPr>
        <w:t xml:space="preserve"> </w:t>
      </w:r>
      <w:r w:rsidRPr="006D6BE5">
        <w:rPr>
          <w:rFonts w:ascii="Calibri" w:eastAsia="Times New Roman" w:hAnsi="Calibri" w:cs="Arial"/>
          <w:lang w:eastAsia="zh-CN"/>
        </w:rPr>
        <w:t>της</w:t>
      </w:r>
      <w:r w:rsidRPr="006D6BE5">
        <w:rPr>
          <w:rFonts w:ascii="Calibri" w:eastAsia="Times New Roman" w:hAnsi="Calibri" w:cs="Arial"/>
          <w:spacing w:val="48"/>
          <w:lang w:eastAsia="zh-CN"/>
        </w:rPr>
        <w:t xml:space="preserve"> </w:t>
      </w:r>
      <w:r w:rsidRPr="006D6BE5">
        <w:rPr>
          <w:rFonts w:ascii="Calibri" w:eastAsia="Times New Roman" w:hAnsi="Calibri" w:cs="Arial"/>
          <w:lang w:eastAsia="zh-CN"/>
        </w:rPr>
        <w:t>ο</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spacing w:val="-3"/>
          <w:lang w:eastAsia="zh-CN"/>
        </w:rPr>
        <w:t>ε</w:t>
      </w:r>
      <w:r w:rsidRPr="006D6BE5">
        <w:rPr>
          <w:rFonts w:ascii="Calibri" w:eastAsia="Times New Roman" w:hAnsi="Calibri" w:cs="Arial"/>
          <w:lang w:eastAsia="zh-CN"/>
        </w:rPr>
        <w:t>ίας</w:t>
      </w:r>
      <w:r w:rsidRPr="006D6BE5">
        <w:rPr>
          <w:rFonts w:ascii="Calibri" w:eastAsia="Times New Roman" w:hAnsi="Calibri" w:cs="Arial"/>
          <w:spacing w:val="48"/>
          <w:lang w:eastAsia="zh-CN"/>
        </w:rPr>
        <w:t xml:space="preserve"> </w:t>
      </w:r>
      <w:r w:rsidRPr="006D6BE5">
        <w:rPr>
          <w:rFonts w:ascii="Calibri" w:eastAsia="Times New Roman" w:hAnsi="Calibri" w:cs="Arial"/>
          <w:lang w:eastAsia="zh-CN"/>
        </w:rPr>
        <w:t>Πε</w:t>
      </w:r>
      <w:r w:rsidRPr="006D6BE5">
        <w:rPr>
          <w:rFonts w:ascii="Calibri" w:eastAsia="Times New Roman" w:hAnsi="Calibri" w:cs="Arial"/>
          <w:spacing w:val="-3"/>
          <w:lang w:eastAsia="zh-CN"/>
        </w:rPr>
        <w:t>ρ</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φ</w:t>
      </w:r>
      <w:r w:rsidRPr="006D6BE5">
        <w:rPr>
          <w:rFonts w:ascii="Calibri" w:eastAsia="Times New Roman" w:hAnsi="Calibri" w:cs="Arial"/>
          <w:lang w:eastAsia="zh-CN"/>
        </w:rPr>
        <w:t>έρ</w:t>
      </w:r>
      <w:r w:rsidRPr="006D6BE5">
        <w:rPr>
          <w:rFonts w:ascii="Calibri" w:eastAsia="Times New Roman" w:hAnsi="Calibri" w:cs="Arial"/>
          <w:spacing w:val="-2"/>
          <w:lang w:eastAsia="zh-CN"/>
        </w:rPr>
        <w:t>ε</w:t>
      </w:r>
      <w:r w:rsidRPr="006D6BE5">
        <w:rPr>
          <w:rFonts w:ascii="Calibri" w:eastAsia="Times New Roman" w:hAnsi="Calibri" w:cs="Arial"/>
          <w:spacing w:val="2"/>
          <w:lang w:eastAsia="zh-CN"/>
        </w:rPr>
        <w:t>ι</w:t>
      </w:r>
      <w:r w:rsidRPr="006D6BE5">
        <w:rPr>
          <w:rFonts w:ascii="Calibri" w:eastAsia="Times New Roman" w:hAnsi="Calibri" w:cs="Arial"/>
          <w:lang w:eastAsia="zh-CN"/>
        </w:rPr>
        <w:t>ας</w:t>
      </w:r>
      <w:r w:rsidRPr="006D6BE5">
        <w:rPr>
          <w:rFonts w:ascii="Calibri" w:eastAsia="Times New Roman" w:hAnsi="Calibri" w:cs="Arial"/>
          <w:spacing w:val="48"/>
          <w:lang w:eastAsia="zh-CN"/>
        </w:rPr>
        <w:t xml:space="preserve"> </w:t>
      </w:r>
      <w:r w:rsidRPr="006D6BE5">
        <w:rPr>
          <w:rFonts w:ascii="Calibri" w:eastAsia="Times New Roman" w:hAnsi="Calibri" w:cs="Arial"/>
          <w:spacing w:val="-2"/>
          <w:lang w:eastAsia="zh-CN"/>
        </w:rPr>
        <w:t>ύ</w:t>
      </w:r>
      <w:r w:rsidRPr="006D6BE5">
        <w:rPr>
          <w:rFonts w:ascii="Calibri" w:eastAsia="Times New Roman" w:hAnsi="Calibri" w:cs="Arial"/>
          <w:spacing w:val="1"/>
          <w:lang w:eastAsia="zh-CN"/>
        </w:rPr>
        <w:t>σ</w:t>
      </w:r>
      <w:r w:rsidRPr="006D6BE5">
        <w:rPr>
          <w:rFonts w:ascii="Calibri" w:eastAsia="Times New Roman" w:hAnsi="Calibri" w:cs="Arial"/>
          <w:lang w:eastAsia="zh-CN"/>
        </w:rPr>
        <w:t>τερα</w:t>
      </w:r>
      <w:r w:rsidRPr="006D6BE5">
        <w:rPr>
          <w:rFonts w:ascii="Calibri" w:eastAsia="Times New Roman" w:hAnsi="Calibri" w:cs="Arial"/>
          <w:spacing w:val="49"/>
          <w:lang w:eastAsia="zh-CN"/>
        </w:rPr>
        <w:t xml:space="preserve"> </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ό</w:t>
      </w:r>
      <w:r w:rsidRPr="006D6BE5">
        <w:rPr>
          <w:rFonts w:ascii="Calibri" w:eastAsia="Times New Roman" w:hAnsi="Calibri" w:cs="Arial"/>
          <w:spacing w:val="46"/>
          <w:lang w:eastAsia="zh-CN"/>
        </w:rPr>
        <w:t xml:space="preserve"> </w:t>
      </w:r>
      <w:r w:rsidRPr="006D6BE5">
        <w:rPr>
          <w:rFonts w:ascii="Calibri" w:eastAsia="Times New Roman" w:hAnsi="Calibri" w:cs="Arial"/>
          <w:lang w:eastAsia="zh-CN"/>
        </w:rPr>
        <w:t>ει</w:t>
      </w:r>
      <w:r w:rsidRPr="006D6BE5">
        <w:rPr>
          <w:rFonts w:ascii="Calibri" w:eastAsia="Times New Roman" w:hAnsi="Calibri" w:cs="Arial"/>
          <w:spacing w:val="1"/>
          <w:lang w:eastAsia="zh-CN"/>
        </w:rPr>
        <w:t>σ</w:t>
      </w:r>
      <w:r w:rsidRPr="006D6BE5">
        <w:rPr>
          <w:rFonts w:ascii="Calibri" w:eastAsia="Times New Roman" w:hAnsi="Calibri" w:cs="Arial"/>
          <w:lang w:eastAsia="zh-CN"/>
        </w:rPr>
        <w:t>ή</w:t>
      </w:r>
      <w:r w:rsidRPr="006D6BE5">
        <w:rPr>
          <w:rFonts w:ascii="Calibri" w:eastAsia="Times New Roman" w:hAnsi="Calibri" w:cs="Arial"/>
          <w:spacing w:val="-1"/>
          <w:lang w:eastAsia="zh-CN"/>
        </w:rPr>
        <w:t>γ</w:t>
      </w:r>
      <w:r w:rsidRPr="006D6BE5">
        <w:rPr>
          <w:rFonts w:ascii="Calibri" w:eastAsia="Times New Roman" w:hAnsi="Calibri" w:cs="Arial"/>
          <w:lang w:eastAsia="zh-CN"/>
        </w:rPr>
        <w:t>η</w:t>
      </w:r>
      <w:r w:rsidRPr="006D6BE5">
        <w:rPr>
          <w:rFonts w:ascii="Calibri" w:eastAsia="Times New Roman" w:hAnsi="Calibri" w:cs="Arial"/>
          <w:spacing w:val="-2"/>
          <w:lang w:eastAsia="zh-CN"/>
        </w:rPr>
        <w:t>σ</w:t>
      </w:r>
      <w:r w:rsidRPr="006D6BE5">
        <w:rPr>
          <w:rFonts w:ascii="Calibri" w:eastAsia="Times New Roman" w:hAnsi="Calibri" w:cs="Arial"/>
          <w:lang w:eastAsia="zh-CN"/>
        </w:rPr>
        <w:t>η της αρμό</w:t>
      </w:r>
      <w:r w:rsidRPr="006D6BE5">
        <w:rPr>
          <w:rFonts w:ascii="Calibri" w:eastAsia="Times New Roman" w:hAnsi="Calibri" w:cs="Arial"/>
          <w:spacing w:val="-3"/>
          <w:lang w:eastAsia="zh-CN"/>
        </w:rPr>
        <w:t>δ</w:t>
      </w:r>
      <w:r w:rsidRPr="006D6BE5">
        <w:rPr>
          <w:rFonts w:ascii="Calibri" w:eastAsia="Times New Roman" w:hAnsi="Calibri" w:cs="Arial"/>
          <w:lang w:eastAsia="zh-CN"/>
        </w:rPr>
        <w:t xml:space="preserve">ιας </w:t>
      </w:r>
      <w:r w:rsidRPr="006D6BE5">
        <w:rPr>
          <w:rFonts w:ascii="Calibri" w:eastAsia="Times New Roman" w:hAnsi="Calibri" w:cs="Arial"/>
          <w:spacing w:val="-3"/>
          <w:lang w:eastAsia="zh-CN"/>
        </w:rPr>
        <w:t>Δ</w:t>
      </w:r>
      <w:r w:rsidRPr="006D6BE5">
        <w:rPr>
          <w:rFonts w:ascii="Calibri" w:eastAsia="Times New Roman" w:hAnsi="Calibri" w:cs="Arial"/>
          <w:lang w:eastAsia="zh-CN"/>
        </w:rPr>
        <w:t>/</w:t>
      </w:r>
      <w:r w:rsidRPr="006D6BE5">
        <w:rPr>
          <w:rFonts w:ascii="Calibri" w:eastAsia="Times New Roman" w:hAnsi="Calibri" w:cs="Arial"/>
          <w:spacing w:val="-1"/>
          <w:lang w:eastAsia="zh-CN"/>
        </w:rPr>
        <w:t>ν</w:t>
      </w:r>
      <w:r w:rsidRPr="006D6BE5">
        <w:rPr>
          <w:rFonts w:ascii="Calibri" w:eastAsia="Times New Roman" w:hAnsi="Calibri" w:cs="Arial"/>
          <w:spacing w:val="1"/>
          <w:lang w:eastAsia="zh-CN"/>
        </w:rPr>
        <w:t>σ</w:t>
      </w:r>
      <w:r w:rsidRPr="006D6BE5">
        <w:rPr>
          <w:rFonts w:ascii="Calibri" w:eastAsia="Times New Roman" w:hAnsi="Calibri" w:cs="Arial"/>
          <w:lang w:eastAsia="zh-CN"/>
        </w:rPr>
        <w:t>ης Π</w:t>
      </w:r>
      <w:r w:rsidRPr="006D6BE5">
        <w:rPr>
          <w:rFonts w:ascii="Calibri" w:eastAsia="Times New Roman" w:hAnsi="Calibri" w:cs="Arial"/>
          <w:spacing w:val="-2"/>
          <w:lang w:eastAsia="zh-CN"/>
        </w:rPr>
        <w:t>Ε</w:t>
      </w:r>
      <w:r w:rsidRPr="006D6BE5">
        <w:rPr>
          <w:rFonts w:ascii="Calibri" w:eastAsia="Times New Roman" w:hAnsi="Calibri" w:cs="Arial"/>
          <w:spacing w:val="1"/>
          <w:lang w:eastAsia="zh-CN"/>
        </w:rPr>
        <w:t>.</w:t>
      </w:r>
      <w:r w:rsidRPr="006D6BE5">
        <w:rPr>
          <w:rFonts w:ascii="Calibri" w:eastAsia="Times New Roman" w:hAnsi="Calibri" w:cs="Arial"/>
          <w:lang w:eastAsia="zh-CN"/>
        </w:rPr>
        <w:t>Χ</w:t>
      </w:r>
      <w:r w:rsidRPr="006D6BE5">
        <w:rPr>
          <w:rFonts w:ascii="Calibri" w:eastAsia="Times New Roman" w:hAnsi="Calibri" w:cs="Arial"/>
          <w:spacing w:val="-2"/>
          <w:lang w:eastAsia="zh-CN"/>
        </w:rPr>
        <w:t>Ω</w:t>
      </w:r>
      <w:r w:rsidRPr="006D6BE5">
        <w:rPr>
          <w:rFonts w:ascii="Calibri" w:eastAsia="Times New Roman" w:hAnsi="Calibri" w:cs="Arial"/>
          <w:lang w:eastAsia="zh-CN"/>
        </w:rPr>
        <w:t xml:space="preserve">. </w:t>
      </w:r>
      <w:r w:rsidRPr="006D6BE5">
        <w:rPr>
          <w:rFonts w:ascii="Calibri" w:eastAsia="Times New Roman" w:hAnsi="Calibri" w:cs="Arial"/>
          <w:spacing w:val="-3"/>
          <w:lang w:eastAsia="zh-CN"/>
        </w:rPr>
        <w:t>κ</w:t>
      </w:r>
      <w:r w:rsidRPr="006D6BE5">
        <w:rPr>
          <w:rFonts w:ascii="Calibri" w:eastAsia="Times New Roman" w:hAnsi="Calibri" w:cs="Arial"/>
          <w:lang w:eastAsia="zh-CN"/>
        </w:rPr>
        <w:t xml:space="preserve">αι </w:t>
      </w:r>
      <w:r w:rsidRPr="006D6BE5">
        <w:rPr>
          <w:rFonts w:ascii="Calibri" w:eastAsia="Times New Roman" w:hAnsi="Calibri" w:cs="Arial"/>
          <w:spacing w:val="1"/>
          <w:lang w:eastAsia="zh-CN"/>
        </w:rPr>
        <w:t>σ</w:t>
      </w:r>
      <w:r w:rsidRPr="006D6BE5">
        <w:rPr>
          <w:rFonts w:ascii="Calibri" w:eastAsia="Times New Roman" w:hAnsi="Calibri" w:cs="Arial"/>
          <w:spacing w:val="-2"/>
          <w:lang w:eastAsia="zh-CN"/>
        </w:rPr>
        <w:t>ύ</w:t>
      </w:r>
      <w:r w:rsidRPr="006D6BE5">
        <w:rPr>
          <w:rFonts w:ascii="Calibri" w:eastAsia="Times New Roman" w:hAnsi="Calibri" w:cs="Arial"/>
          <w:lang w:eastAsia="zh-CN"/>
        </w:rPr>
        <w:t>μ</w:t>
      </w:r>
      <w:r w:rsidRPr="006D6BE5">
        <w:rPr>
          <w:rFonts w:ascii="Calibri" w:eastAsia="Times New Roman" w:hAnsi="Calibri" w:cs="Arial"/>
          <w:spacing w:val="-1"/>
          <w:lang w:eastAsia="zh-CN"/>
        </w:rPr>
        <w:t>φ</w:t>
      </w:r>
      <w:r w:rsidRPr="006D6BE5">
        <w:rPr>
          <w:rFonts w:ascii="Calibri" w:eastAsia="Times New Roman" w:hAnsi="Calibri" w:cs="Arial"/>
          <w:lang w:eastAsia="zh-CN"/>
        </w:rPr>
        <w:t>ω</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η </w:t>
      </w:r>
      <w:r w:rsidRPr="006D6BE5">
        <w:rPr>
          <w:rFonts w:ascii="Calibri" w:eastAsia="Times New Roman" w:hAnsi="Calibri" w:cs="Arial"/>
          <w:spacing w:val="-1"/>
          <w:lang w:eastAsia="zh-CN"/>
        </w:rPr>
        <w:t>γ</w:t>
      </w:r>
      <w:r w:rsidRPr="006D6BE5">
        <w:rPr>
          <w:rFonts w:ascii="Calibri" w:eastAsia="Times New Roman" w:hAnsi="Calibri" w:cs="Arial"/>
          <w:spacing w:val="-3"/>
          <w:lang w:eastAsia="zh-CN"/>
        </w:rPr>
        <w:t>ν</w:t>
      </w:r>
      <w:r w:rsidRPr="006D6BE5">
        <w:rPr>
          <w:rFonts w:ascii="Calibri" w:eastAsia="Times New Roman" w:hAnsi="Calibri" w:cs="Arial"/>
          <w:lang w:eastAsia="zh-CN"/>
        </w:rPr>
        <w:t>ώμη τ</w:t>
      </w:r>
      <w:r w:rsidRPr="006D6BE5">
        <w:rPr>
          <w:rFonts w:ascii="Calibri" w:eastAsia="Times New Roman" w:hAnsi="Calibri" w:cs="Arial"/>
          <w:spacing w:val="-3"/>
          <w:lang w:eastAsia="zh-CN"/>
        </w:rPr>
        <w:t>η</w:t>
      </w:r>
      <w:r w:rsidRPr="006D6BE5">
        <w:rPr>
          <w:rFonts w:ascii="Calibri" w:eastAsia="Times New Roman" w:hAnsi="Calibri" w:cs="Arial"/>
          <w:lang w:eastAsia="zh-CN"/>
        </w:rPr>
        <w:t xml:space="preserve">ς </w:t>
      </w:r>
      <w:r w:rsidRPr="006D6BE5">
        <w:rPr>
          <w:rFonts w:ascii="Calibri" w:eastAsia="Times New Roman" w:hAnsi="Calibri" w:cs="Arial"/>
          <w:spacing w:val="-1"/>
          <w:lang w:eastAsia="zh-CN"/>
        </w:rPr>
        <w:t>Δ</w:t>
      </w:r>
      <w:r w:rsidRPr="006D6BE5">
        <w:rPr>
          <w:rFonts w:ascii="Calibri" w:eastAsia="Times New Roman" w:hAnsi="Calibri" w:cs="Arial"/>
          <w:lang w:eastAsia="zh-CN"/>
        </w:rPr>
        <w:t>/</w:t>
      </w:r>
      <w:r w:rsidRPr="006D6BE5">
        <w:rPr>
          <w:rFonts w:ascii="Calibri" w:eastAsia="Times New Roman" w:hAnsi="Calibri" w:cs="Arial"/>
          <w:spacing w:val="-1"/>
          <w:lang w:eastAsia="zh-CN"/>
        </w:rPr>
        <w:t>ν</w:t>
      </w:r>
      <w:r w:rsidRPr="006D6BE5">
        <w:rPr>
          <w:rFonts w:ascii="Calibri" w:eastAsia="Times New Roman" w:hAnsi="Calibri" w:cs="Arial"/>
          <w:spacing w:val="1"/>
          <w:lang w:eastAsia="zh-CN"/>
        </w:rPr>
        <w:t>σ</w:t>
      </w:r>
      <w:r w:rsidRPr="006D6BE5">
        <w:rPr>
          <w:rFonts w:ascii="Calibri" w:eastAsia="Times New Roman" w:hAnsi="Calibri" w:cs="Arial"/>
          <w:lang w:eastAsia="zh-CN"/>
        </w:rPr>
        <w:t>ης</w:t>
      </w:r>
      <w:r w:rsidRPr="006D6BE5">
        <w:rPr>
          <w:rFonts w:ascii="Calibri" w:eastAsia="Times New Roman" w:hAnsi="Calibri" w:cs="Arial"/>
          <w:spacing w:val="11"/>
          <w:lang w:eastAsia="zh-CN"/>
        </w:rPr>
        <w:t xml:space="preserve"> </w:t>
      </w:r>
      <w:r w:rsidRPr="006D6BE5">
        <w:rPr>
          <w:rFonts w:ascii="Calibri" w:eastAsia="Times New Roman" w:hAnsi="Calibri" w:cs="Arial"/>
          <w:lang w:eastAsia="zh-CN"/>
        </w:rPr>
        <w:t>Υ</w:t>
      </w:r>
      <w:r w:rsidRPr="006D6BE5">
        <w:rPr>
          <w:rFonts w:ascii="Calibri" w:eastAsia="Times New Roman" w:hAnsi="Calibri" w:cs="Arial"/>
          <w:spacing w:val="-1"/>
          <w:lang w:eastAsia="zh-CN"/>
        </w:rPr>
        <w:t>γ</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ί</w:t>
      </w:r>
      <w:r w:rsidRPr="006D6BE5">
        <w:rPr>
          <w:rFonts w:ascii="Calibri" w:eastAsia="Times New Roman" w:hAnsi="Calibri" w:cs="Arial"/>
          <w:lang w:eastAsia="zh-CN"/>
        </w:rPr>
        <w:t>ας</w:t>
      </w:r>
      <w:r w:rsidRPr="006D6BE5">
        <w:rPr>
          <w:rFonts w:ascii="Calibri" w:eastAsia="Times New Roman" w:hAnsi="Calibri" w:cs="Arial"/>
          <w:spacing w:val="11"/>
          <w:lang w:eastAsia="zh-CN"/>
        </w:rPr>
        <w:t xml:space="preserve"> </w:t>
      </w:r>
      <w:r w:rsidRPr="006D6BE5">
        <w:rPr>
          <w:rFonts w:ascii="Calibri" w:eastAsia="Times New Roman" w:hAnsi="Calibri" w:cs="Arial"/>
          <w:lang w:eastAsia="zh-CN"/>
        </w:rPr>
        <w:t>τ</w:t>
      </w:r>
      <w:r w:rsidRPr="006D6BE5">
        <w:rPr>
          <w:rFonts w:ascii="Calibri" w:eastAsia="Times New Roman" w:hAnsi="Calibri" w:cs="Arial"/>
          <w:spacing w:val="-3"/>
          <w:lang w:eastAsia="zh-CN"/>
        </w:rPr>
        <w:t>η</w:t>
      </w:r>
      <w:r w:rsidRPr="006D6BE5">
        <w:rPr>
          <w:rFonts w:ascii="Calibri" w:eastAsia="Times New Roman" w:hAnsi="Calibri" w:cs="Arial"/>
          <w:lang w:eastAsia="zh-CN"/>
        </w:rPr>
        <w:t>ς</w:t>
      </w:r>
      <w:r w:rsidRPr="006D6BE5">
        <w:rPr>
          <w:rFonts w:ascii="Calibri" w:eastAsia="Times New Roman" w:hAnsi="Calibri" w:cs="Arial"/>
          <w:spacing w:val="11"/>
          <w:lang w:eastAsia="zh-CN"/>
        </w:rPr>
        <w:t xml:space="preserve"> </w:t>
      </w:r>
      <w:r w:rsidRPr="006D6BE5">
        <w:rPr>
          <w:rFonts w:ascii="Calibri" w:eastAsia="Times New Roman" w:hAnsi="Calibri" w:cs="Arial"/>
          <w:lang w:eastAsia="zh-CN"/>
        </w:rPr>
        <w:t>ο</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spacing w:val="-3"/>
          <w:lang w:eastAsia="zh-CN"/>
        </w:rPr>
        <w:t>ε</w:t>
      </w:r>
      <w:r w:rsidRPr="006D6BE5">
        <w:rPr>
          <w:rFonts w:ascii="Calibri" w:eastAsia="Times New Roman" w:hAnsi="Calibri" w:cs="Arial"/>
          <w:lang w:eastAsia="zh-CN"/>
        </w:rPr>
        <w:t>ίας</w:t>
      </w:r>
      <w:r w:rsidRPr="006D6BE5">
        <w:rPr>
          <w:rFonts w:ascii="Calibri" w:eastAsia="Times New Roman" w:hAnsi="Calibri" w:cs="Arial"/>
          <w:spacing w:val="11"/>
          <w:lang w:eastAsia="zh-CN"/>
        </w:rPr>
        <w:t xml:space="preserve"> </w:t>
      </w:r>
      <w:r w:rsidRPr="006D6BE5">
        <w:rPr>
          <w:rFonts w:ascii="Calibri" w:eastAsia="Times New Roman" w:hAnsi="Calibri" w:cs="Arial"/>
          <w:lang w:eastAsia="zh-CN"/>
        </w:rPr>
        <w:t>Πε</w:t>
      </w:r>
      <w:r w:rsidRPr="006D6BE5">
        <w:rPr>
          <w:rFonts w:ascii="Calibri" w:eastAsia="Times New Roman" w:hAnsi="Calibri" w:cs="Arial"/>
          <w:spacing w:val="-3"/>
          <w:lang w:eastAsia="zh-CN"/>
        </w:rPr>
        <w:t>ρ</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φ</w:t>
      </w:r>
      <w:r w:rsidRPr="006D6BE5">
        <w:rPr>
          <w:rFonts w:ascii="Calibri" w:eastAsia="Times New Roman" w:hAnsi="Calibri" w:cs="Arial"/>
          <w:spacing w:val="-3"/>
          <w:lang w:eastAsia="zh-CN"/>
        </w:rPr>
        <w:t>έ</w:t>
      </w:r>
      <w:r w:rsidRPr="006D6BE5">
        <w:rPr>
          <w:rFonts w:ascii="Calibri" w:eastAsia="Times New Roman" w:hAnsi="Calibri" w:cs="Arial"/>
          <w:lang w:eastAsia="zh-CN"/>
        </w:rPr>
        <w:t>ρεια</w:t>
      </w:r>
      <w:r w:rsidRPr="006D6BE5">
        <w:rPr>
          <w:rFonts w:ascii="Calibri" w:eastAsia="Times New Roman" w:hAnsi="Calibri" w:cs="Arial"/>
          <w:spacing w:val="-1"/>
          <w:lang w:eastAsia="zh-CN"/>
        </w:rPr>
        <w:t>ς</w:t>
      </w:r>
      <w:r w:rsidRPr="006D6BE5">
        <w:rPr>
          <w:rFonts w:ascii="Calibri" w:eastAsia="Times New Roman" w:hAnsi="Calibri" w:cs="Arial"/>
          <w:lang w:eastAsia="zh-CN"/>
        </w:rPr>
        <w:t>,</w:t>
      </w:r>
      <w:r w:rsidRPr="006D6BE5">
        <w:rPr>
          <w:rFonts w:ascii="Calibri" w:eastAsia="Times New Roman" w:hAnsi="Calibri" w:cs="Arial"/>
          <w:spacing w:val="13"/>
          <w:lang w:eastAsia="zh-CN"/>
        </w:rPr>
        <w:t xml:space="preserve"> </w:t>
      </w:r>
      <w:r w:rsidRPr="006D6BE5">
        <w:rPr>
          <w:rFonts w:ascii="Calibri" w:eastAsia="Times New Roman" w:hAnsi="Calibri" w:cs="Arial"/>
          <w:lang w:eastAsia="zh-CN"/>
        </w:rPr>
        <w:t>ε</w:t>
      </w:r>
      <w:r w:rsidRPr="006D6BE5">
        <w:rPr>
          <w:rFonts w:ascii="Calibri" w:eastAsia="Times New Roman" w:hAnsi="Calibri" w:cs="Arial"/>
          <w:spacing w:val="-1"/>
          <w:lang w:eastAsia="zh-CN"/>
        </w:rPr>
        <w:t>φ</w:t>
      </w:r>
      <w:r w:rsidRPr="006D6BE5">
        <w:rPr>
          <w:rFonts w:ascii="Calibri" w:eastAsia="Times New Roman" w:hAnsi="Calibri" w:cs="Arial"/>
          <w:spacing w:val="-3"/>
          <w:lang w:eastAsia="zh-CN"/>
        </w:rPr>
        <w:t>ό</w:t>
      </w:r>
      <w:r w:rsidRPr="006D6BE5">
        <w:rPr>
          <w:rFonts w:ascii="Calibri" w:eastAsia="Times New Roman" w:hAnsi="Calibri" w:cs="Arial"/>
          <w:spacing w:val="1"/>
          <w:lang w:eastAsia="zh-CN"/>
        </w:rPr>
        <w:t>σ</w:t>
      </w:r>
      <w:r w:rsidRPr="006D6BE5">
        <w:rPr>
          <w:rFonts w:ascii="Calibri" w:eastAsia="Times New Roman" w:hAnsi="Calibri" w:cs="Arial"/>
          <w:lang w:eastAsia="zh-CN"/>
        </w:rPr>
        <w:t>ον</w:t>
      </w:r>
      <w:r w:rsidRPr="006D6BE5">
        <w:rPr>
          <w:rFonts w:ascii="Calibri" w:eastAsia="Times New Roman" w:hAnsi="Calibri" w:cs="Arial"/>
          <w:spacing w:val="12"/>
          <w:lang w:eastAsia="zh-CN"/>
        </w:rPr>
        <w:t xml:space="preserve"> </w:t>
      </w:r>
      <w:r w:rsidRPr="006D6BE5">
        <w:rPr>
          <w:rFonts w:ascii="Calibri" w:eastAsia="Times New Roman" w:hAnsi="Calibri" w:cs="Arial"/>
          <w:lang w:eastAsia="zh-CN"/>
        </w:rPr>
        <w:t>η</w:t>
      </w:r>
      <w:r w:rsidRPr="006D6BE5">
        <w:rPr>
          <w:rFonts w:ascii="Calibri" w:eastAsia="Times New Roman" w:hAnsi="Calibri" w:cs="Arial"/>
          <w:spacing w:val="7"/>
          <w:lang w:eastAsia="zh-CN"/>
        </w:rPr>
        <w:t xml:space="preserve"> </w:t>
      </w:r>
      <w:r w:rsidRPr="006D6BE5">
        <w:rPr>
          <w:rFonts w:ascii="Calibri" w:eastAsia="Times New Roman" w:hAnsi="Calibri" w:cs="Arial"/>
          <w:lang w:eastAsia="zh-CN"/>
        </w:rPr>
        <w:t>μετα</w:t>
      </w:r>
      <w:r w:rsidRPr="006D6BE5">
        <w:rPr>
          <w:rFonts w:ascii="Calibri" w:eastAsia="Times New Roman" w:hAnsi="Calibri" w:cs="Arial"/>
          <w:spacing w:val="-1"/>
          <w:lang w:eastAsia="zh-CN"/>
        </w:rPr>
        <w:t>φ</w:t>
      </w:r>
      <w:r w:rsidRPr="006D6BE5">
        <w:rPr>
          <w:rFonts w:ascii="Calibri" w:eastAsia="Times New Roman" w:hAnsi="Calibri" w:cs="Arial"/>
          <w:lang w:eastAsia="zh-CN"/>
        </w:rPr>
        <w:t>ο</w:t>
      </w:r>
      <w:r w:rsidRPr="006D6BE5">
        <w:rPr>
          <w:rFonts w:ascii="Calibri" w:eastAsia="Times New Roman" w:hAnsi="Calibri" w:cs="Arial"/>
          <w:spacing w:val="-3"/>
          <w:lang w:eastAsia="zh-CN"/>
        </w:rPr>
        <w:t>ρ</w:t>
      </w:r>
      <w:r w:rsidRPr="006D6BE5">
        <w:rPr>
          <w:rFonts w:ascii="Calibri" w:eastAsia="Times New Roman" w:hAnsi="Calibri" w:cs="Arial"/>
          <w:lang w:eastAsia="zh-CN"/>
        </w:rPr>
        <w:t xml:space="preserve">ά </w:t>
      </w:r>
      <w:r w:rsidRPr="006D6BE5">
        <w:rPr>
          <w:rFonts w:ascii="Calibri" w:eastAsia="Times New Roman" w:hAnsi="Calibri" w:cs="Arial"/>
          <w:spacing w:val="-1"/>
          <w:lang w:eastAsia="zh-CN"/>
        </w:rPr>
        <w:t>γ</w:t>
      </w:r>
      <w:r w:rsidRPr="006D6BE5">
        <w:rPr>
          <w:rFonts w:ascii="Calibri" w:eastAsia="Times New Roman" w:hAnsi="Calibri" w:cs="Arial"/>
          <w:spacing w:val="2"/>
          <w:lang w:eastAsia="zh-CN"/>
        </w:rPr>
        <w:t>ί</w:t>
      </w:r>
      <w:r w:rsidRPr="006D6BE5">
        <w:rPr>
          <w:rFonts w:ascii="Calibri" w:eastAsia="Times New Roman" w:hAnsi="Calibri" w:cs="Arial"/>
          <w:spacing w:val="-1"/>
          <w:lang w:eastAsia="zh-CN"/>
        </w:rPr>
        <w:t>ν</w:t>
      </w:r>
      <w:r w:rsidRPr="006D6BE5">
        <w:rPr>
          <w:rFonts w:ascii="Calibri" w:eastAsia="Times New Roman" w:hAnsi="Calibri" w:cs="Arial"/>
          <w:lang w:eastAsia="zh-CN"/>
        </w:rPr>
        <w:t>ετ</w:t>
      </w:r>
      <w:r w:rsidRPr="006D6BE5">
        <w:rPr>
          <w:rFonts w:ascii="Calibri" w:eastAsia="Times New Roman" w:hAnsi="Calibri" w:cs="Arial"/>
          <w:spacing w:val="-2"/>
          <w:lang w:eastAsia="zh-CN"/>
        </w:rPr>
        <w:t>α</w:t>
      </w:r>
      <w:r w:rsidRPr="006D6BE5">
        <w:rPr>
          <w:rFonts w:ascii="Calibri" w:eastAsia="Times New Roman" w:hAnsi="Calibri" w:cs="Arial"/>
          <w:lang w:eastAsia="zh-CN"/>
        </w:rPr>
        <w:t>ι ε</w:t>
      </w:r>
      <w:r w:rsidRPr="006D6BE5">
        <w:rPr>
          <w:rFonts w:ascii="Calibri" w:eastAsia="Times New Roman" w:hAnsi="Calibri" w:cs="Arial"/>
          <w:spacing w:val="-1"/>
          <w:lang w:eastAsia="zh-CN"/>
        </w:rPr>
        <w:t>ν</w:t>
      </w:r>
      <w:r w:rsidRPr="006D6BE5">
        <w:rPr>
          <w:rFonts w:ascii="Calibri" w:eastAsia="Times New Roman" w:hAnsi="Calibri" w:cs="Arial"/>
          <w:spacing w:val="-3"/>
          <w:lang w:eastAsia="zh-CN"/>
        </w:rPr>
        <w:t>τ</w:t>
      </w:r>
      <w:r w:rsidRPr="006D6BE5">
        <w:rPr>
          <w:rFonts w:ascii="Calibri" w:eastAsia="Times New Roman" w:hAnsi="Calibri" w:cs="Arial"/>
          <w:lang w:eastAsia="zh-CN"/>
        </w:rPr>
        <w:t>ός της Περ</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φ</w:t>
      </w:r>
      <w:r w:rsidRPr="006D6BE5">
        <w:rPr>
          <w:rFonts w:ascii="Calibri" w:eastAsia="Times New Roman" w:hAnsi="Calibri" w:cs="Arial"/>
          <w:lang w:eastAsia="zh-CN"/>
        </w:rPr>
        <w:t>έρ</w:t>
      </w:r>
      <w:r w:rsidRPr="006D6BE5">
        <w:rPr>
          <w:rFonts w:ascii="Calibri" w:eastAsia="Times New Roman" w:hAnsi="Calibri" w:cs="Arial"/>
          <w:spacing w:val="-3"/>
          <w:lang w:eastAsia="zh-CN"/>
        </w:rPr>
        <w:t>ε</w:t>
      </w:r>
      <w:r w:rsidRPr="006D6BE5">
        <w:rPr>
          <w:rFonts w:ascii="Calibri" w:eastAsia="Times New Roman" w:hAnsi="Calibri" w:cs="Arial"/>
          <w:lang w:eastAsia="zh-CN"/>
        </w:rPr>
        <w:t>ια</w:t>
      </w:r>
      <w:r w:rsidRPr="006D6BE5">
        <w:rPr>
          <w:rFonts w:ascii="Calibri" w:eastAsia="Times New Roman" w:hAnsi="Calibri" w:cs="Arial"/>
          <w:spacing w:val="-1"/>
          <w:lang w:eastAsia="zh-CN"/>
        </w:rPr>
        <w:t>ς</w:t>
      </w:r>
      <w:r w:rsidRPr="006D6BE5">
        <w:rPr>
          <w:rFonts w:ascii="Calibri" w:eastAsia="Times New Roman" w:hAnsi="Calibri" w:cs="Arial"/>
          <w:lang w:eastAsia="zh-CN"/>
        </w:rPr>
        <w:t xml:space="preserve">. </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ε </w:t>
      </w:r>
      <w:r w:rsidRPr="006D6BE5">
        <w:rPr>
          <w:rFonts w:ascii="Calibri" w:eastAsia="Times New Roman" w:hAnsi="Calibri" w:cs="Arial"/>
          <w:spacing w:val="1"/>
          <w:lang w:eastAsia="zh-CN"/>
        </w:rPr>
        <w:t>π</w:t>
      </w:r>
      <w:r w:rsidRPr="006D6BE5">
        <w:rPr>
          <w:rFonts w:ascii="Calibri" w:eastAsia="Times New Roman" w:hAnsi="Calibri" w:cs="Arial"/>
          <w:lang w:eastAsia="zh-CN"/>
        </w:rPr>
        <w:t>ε</w:t>
      </w:r>
      <w:r w:rsidRPr="006D6BE5">
        <w:rPr>
          <w:rFonts w:ascii="Calibri" w:eastAsia="Times New Roman" w:hAnsi="Calibri" w:cs="Arial"/>
          <w:spacing w:val="-3"/>
          <w:lang w:eastAsia="zh-CN"/>
        </w:rPr>
        <w:t>ρ</w:t>
      </w:r>
      <w:r w:rsidRPr="006D6BE5">
        <w:rPr>
          <w:rFonts w:ascii="Calibri" w:eastAsia="Times New Roman" w:hAnsi="Calibri" w:cs="Arial"/>
          <w:lang w:eastAsia="zh-CN"/>
        </w:rPr>
        <w:t>ί</w:t>
      </w:r>
      <w:r w:rsidRPr="006D6BE5">
        <w:rPr>
          <w:rFonts w:ascii="Calibri" w:eastAsia="Times New Roman" w:hAnsi="Calibri" w:cs="Arial"/>
          <w:spacing w:val="1"/>
          <w:lang w:eastAsia="zh-CN"/>
        </w:rPr>
        <w:t>π</w:t>
      </w:r>
      <w:r w:rsidRPr="006D6BE5">
        <w:rPr>
          <w:rFonts w:ascii="Calibri" w:eastAsia="Times New Roman" w:hAnsi="Calibri" w:cs="Arial"/>
          <w:lang w:eastAsia="zh-CN"/>
        </w:rPr>
        <w:t>τω</w:t>
      </w:r>
      <w:r w:rsidRPr="006D6BE5">
        <w:rPr>
          <w:rFonts w:ascii="Calibri" w:eastAsia="Times New Roman" w:hAnsi="Calibri" w:cs="Arial"/>
          <w:spacing w:val="-2"/>
          <w:lang w:eastAsia="zh-CN"/>
        </w:rPr>
        <w:t>σ</w:t>
      </w:r>
      <w:r w:rsidRPr="006D6BE5">
        <w:rPr>
          <w:rFonts w:ascii="Calibri" w:eastAsia="Times New Roman" w:hAnsi="Calibri" w:cs="Arial"/>
          <w:lang w:eastAsia="zh-CN"/>
        </w:rPr>
        <w:t xml:space="preserve">η </w:t>
      </w:r>
      <w:r w:rsidRPr="006D6BE5">
        <w:rPr>
          <w:rFonts w:ascii="Calibri" w:eastAsia="Times New Roman" w:hAnsi="Calibri" w:cs="Arial"/>
          <w:spacing w:val="1"/>
          <w:lang w:eastAsia="zh-CN"/>
        </w:rPr>
        <w:t>π</w:t>
      </w:r>
      <w:r w:rsidRPr="006D6BE5">
        <w:rPr>
          <w:rFonts w:ascii="Calibri" w:eastAsia="Times New Roman" w:hAnsi="Calibri" w:cs="Arial"/>
          <w:lang w:eastAsia="zh-CN"/>
        </w:rPr>
        <w:t>ου η μετα</w:t>
      </w:r>
      <w:r w:rsidRPr="006D6BE5">
        <w:rPr>
          <w:rFonts w:ascii="Calibri" w:eastAsia="Times New Roman" w:hAnsi="Calibri" w:cs="Arial"/>
          <w:spacing w:val="-1"/>
          <w:lang w:eastAsia="zh-CN"/>
        </w:rPr>
        <w:t>φ</w:t>
      </w:r>
      <w:r w:rsidRPr="006D6BE5">
        <w:rPr>
          <w:rFonts w:ascii="Calibri" w:eastAsia="Times New Roman" w:hAnsi="Calibri" w:cs="Arial"/>
          <w:lang w:eastAsia="zh-CN"/>
        </w:rPr>
        <w:t>ορά</w:t>
      </w:r>
      <w:r w:rsidRPr="006D6BE5">
        <w:rPr>
          <w:rFonts w:ascii="Calibri" w:eastAsia="Times New Roman" w:hAnsi="Calibri" w:cs="Arial"/>
          <w:spacing w:val="25"/>
          <w:lang w:eastAsia="zh-CN"/>
        </w:rPr>
        <w:t xml:space="preserve"> </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ί</w:t>
      </w:r>
      <w:r w:rsidRPr="006D6BE5">
        <w:rPr>
          <w:rFonts w:ascii="Calibri" w:eastAsia="Times New Roman" w:hAnsi="Calibri" w:cs="Arial"/>
          <w:spacing w:val="-1"/>
          <w:lang w:eastAsia="zh-CN"/>
        </w:rPr>
        <w:t>ν</w:t>
      </w:r>
      <w:r w:rsidRPr="006D6BE5">
        <w:rPr>
          <w:rFonts w:ascii="Calibri" w:eastAsia="Times New Roman" w:hAnsi="Calibri" w:cs="Arial"/>
          <w:lang w:eastAsia="zh-CN"/>
        </w:rPr>
        <w:t>ε</w:t>
      </w:r>
      <w:r w:rsidRPr="006D6BE5">
        <w:rPr>
          <w:rFonts w:ascii="Calibri" w:eastAsia="Times New Roman" w:hAnsi="Calibri" w:cs="Arial"/>
          <w:spacing w:val="-3"/>
          <w:lang w:eastAsia="zh-CN"/>
        </w:rPr>
        <w:t>τ</w:t>
      </w:r>
      <w:r w:rsidRPr="006D6BE5">
        <w:rPr>
          <w:rFonts w:ascii="Calibri" w:eastAsia="Times New Roman" w:hAnsi="Calibri" w:cs="Arial"/>
          <w:spacing w:val="-2"/>
          <w:lang w:eastAsia="zh-CN"/>
        </w:rPr>
        <w:t>α</w:t>
      </w:r>
      <w:r w:rsidRPr="006D6BE5">
        <w:rPr>
          <w:rFonts w:ascii="Calibri" w:eastAsia="Times New Roman" w:hAnsi="Calibri" w:cs="Arial"/>
          <w:lang w:eastAsia="zh-CN"/>
        </w:rPr>
        <w:t>ι</w:t>
      </w:r>
      <w:r w:rsidRPr="006D6BE5">
        <w:rPr>
          <w:rFonts w:ascii="Calibri" w:eastAsia="Times New Roman" w:hAnsi="Calibri" w:cs="Arial"/>
          <w:spacing w:val="27"/>
          <w:lang w:eastAsia="zh-CN"/>
        </w:rPr>
        <w:t xml:space="preserve"> </w:t>
      </w:r>
      <w:r w:rsidRPr="006D6BE5">
        <w:rPr>
          <w:rFonts w:ascii="Calibri" w:eastAsia="Times New Roman" w:hAnsi="Calibri" w:cs="Arial"/>
          <w:spacing w:val="-2"/>
          <w:lang w:eastAsia="zh-CN"/>
        </w:rPr>
        <w:t>σ</w:t>
      </w:r>
      <w:r w:rsidRPr="006D6BE5">
        <w:rPr>
          <w:rFonts w:ascii="Calibri" w:eastAsia="Times New Roman" w:hAnsi="Calibri" w:cs="Arial"/>
          <w:lang w:eastAsia="zh-CN"/>
        </w:rPr>
        <w:t>ε</w:t>
      </w:r>
      <w:r w:rsidRPr="006D6BE5">
        <w:rPr>
          <w:rFonts w:ascii="Calibri" w:eastAsia="Times New Roman" w:hAnsi="Calibri" w:cs="Arial"/>
          <w:spacing w:val="25"/>
          <w:lang w:eastAsia="zh-CN"/>
        </w:rPr>
        <w:t xml:space="preserve"> </w:t>
      </w:r>
      <w:r w:rsidRPr="006D6BE5">
        <w:rPr>
          <w:rFonts w:ascii="Calibri" w:eastAsia="Times New Roman" w:hAnsi="Calibri" w:cs="Arial"/>
          <w:spacing w:val="1"/>
          <w:lang w:eastAsia="zh-CN"/>
        </w:rPr>
        <w:t>π</w:t>
      </w:r>
      <w:r w:rsidRPr="006D6BE5">
        <w:rPr>
          <w:rFonts w:ascii="Calibri" w:eastAsia="Times New Roman" w:hAnsi="Calibri" w:cs="Arial"/>
          <w:lang w:eastAsia="zh-CN"/>
        </w:rPr>
        <w:t>ε</w:t>
      </w:r>
      <w:r w:rsidRPr="006D6BE5">
        <w:rPr>
          <w:rFonts w:ascii="Calibri" w:eastAsia="Times New Roman" w:hAnsi="Calibri" w:cs="Arial"/>
          <w:spacing w:val="-3"/>
          <w:lang w:eastAsia="zh-CN"/>
        </w:rPr>
        <w:t>ρ</w:t>
      </w:r>
      <w:r w:rsidRPr="006D6BE5">
        <w:rPr>
          <w:rFonts w:ascii="Calibri" w:eastAsia="Times New Roman" w:hAnsi="Calibri" w:cs="Arial"/>
          <w:lang w:eastAsia="zh-CN"/>
        </w:rPr>
        <w:t>ι</w:t>
      </w:r>
      <w:r w:rsidRPr="006D6BE5">
        <w:rPr>
          <w:rFonts w:ascii="Calibri" w:eastAsia="Times New Roman" w:hAnsi="Calibri" w:cs="Arial"/>
          <w:spacing w:val="1"/>
          <w:lang w:eastAsia="zh-CN"/>
        </w:rPr>
        <w:t>σσ</w:t>
      </w:r>
      <w:r w:rsidRPr="006D6BE5">
        <w:rPr>
          <w:rFonts w:ascii="Calibri" w:eastAsia="Times New Roman" w:hAnsi="Calibri" w:cs="Arial"/>
          <w:spacing w:val="-3"/>
          <w:lang w:eastAsia="zh-CN"/>
        </w:rPr>
        <w:t>ό</w:t>
      </w:r>
      <w:r w:rsidRPr="006D6BE5">
        <w:rPr>
          <w:rFonts w:ascii="Calibri" w:eastAsia="Times New Roman" w:hAnsi="Calibri" w:cs="Arial"/>
          <w:lang w:eastAsia="zh-CN"/>
        </w:rPr>
        <w:t>τερ</w:t>
      </w:r>
      <w:r w:rsidRPr="006D6BE5">
        <w:rPr>
          <w:rFonts w:ascii="Calibri" w:eastAsia="Times New Roman" w:hAnsi="Calibri" w:cs="Arial"/>
          <w:spacing w:val="-3"/>
          <w:lang w:eastAsia="zh-CN"/>
        </w:rPr>
        <w:t>ε</w:t>
      </w:r>
      <w:r w:rsidRPr="006D6BE5">
        <w:rPr>
          <w:rFonts w:ascii="Calibri" w:eastAsia="Times New Roman" w:hAnsi="Calibri" w:cs="Arial"/>
          <w:lang w:eastAsia="zh-CN"/>
        </w:rPr>
        <w:t>ς</w:t>
      </w:r>
      <w:r w:rsidRPr="006D6BE5">
        <w:rPr>
          <w:rFonts w:ascii="Calibri" w:eastAsia="Times New Roman" w:hAnsi="Calibri" w:cs="Arial"/>
          <w:spacing w:val="23"/>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ό</w:t>
      </w:r>
      <w:r w:rsidRPr="006D6BE5">
        <w:rPr>
          <w:rFonts w:ascii="Calibri" w:eastAsia="Times New Roman" w:hAnsi="Calibri" w:cs="Arial"/>
          <w:spacing w:val="25"/>
          <w:lang w:eastAsia="zh-CN"/>
        </w:rPr>
        <w:t xml:space="preserve"> </w:t>
      </w:r>
      <w:r w:rsidRPr="006D6BE5">
        <w:rPr>
          <w:rFonts w:ascii="Calibri" w:eastAsia="Times New Roman" w:hAnsi="Calibri" w:cs="Arial"/>
          <w:spacing w:val="-2"/>
          <w:lang w:eastAsia="zh-CN"/>
        </w:rPr>
        <w:t>μ</w:t>
      </w:r>
      <w:r w:rsidRPr="006D6BE5">
        <w:rPr>
          <w:rFonts w:ascii="Calibri" w:eastAsia="Times New Roman" w:hAnsi="Calibri" w:cs="Arial"/>
          <w:spacing w:val="2"/>
          <w:lang w:eastAsia="zh-CN"/>
        </w:rPr>
        <w:t>ι</w:t>
      </w:r>
      <w:r w:rsidRPr="006D6BE5">
        <w:rPr>
          <w:rFonts w:ascii="Calibri" w:eastAsia="Times New Roman" w:hAnsi="Calibri" w:cs="Arial"/>
          <w:lang w:eastAsia="zh-CN"/>
        </w:rPr>
        <w:t>α</w:t>
      </w:r>
      <w:r w:rsidRPr="006D6BE5">
        <w:rPr>
          <w:rFonts w:ascii="Calibri" w:eastAsia="Times New Roman" w:hAnsi="Calibri" w:cs="Arial"/>
          <w:spacing w:val="23"/>
          <w:lang w:eastAsia="zh-CN"/>
        </w:rPr>
        <w:t xml:space="preserve"> </w:t>
      </w:r>
      <w:r w:rsidRPr="006D6BE5">
        <w:rPr>
          <w:rFonts w:ascii="Calibri" w:eastAsia="Times New Roman" w:hAnsi="Calibri" w:cs="Arial"/>
          <w:lang w:eastAsia="zh-CN"/>
        </w:rPr>
        <w:t>Πε</w:t>
      </w:r>
      <w:r w:rsidRPr="006D6BE5">
        <w:rPr>
          <w:rFonts w:ascii="Calibri" w:eastAsia="Times New Roman" w:hAnsi="Calibri" w:cs="Arial"/>
          <w:spacing w:val="-3"/>
          <w:lang w:eastAsia="zh-CN"/>
        </w:rPr>
        <w:t>ρ</w:t>
      </w:r>
      <w:r w:rsidRPr="006D6BE5">
        <w:rPr>
          <w:rFonts w:ascii="Calibri" w:eastAsia="Times New Roman" w:hAnsi="Calibri" w:cs="Arial"/>
          <w:spacing w:val="2"/>
          <w:lang w:eastAsia="zh-CN"/>
        </w:rPr>
        <w:t>ι</w:t>
      </w:r>
      <w:r w:rsidRPr="006D6BE5">
        <w:rPr>
          <w:rFonts w:ascii="Calibri" w:eastAsia="Times New Roman" w:hAnsi="Calibri" w:cs="Arial"/>
          <w:spacing w:val="-3"/>
          <w:lang w:eastAsia="zh-CN"/>
        </w:rPr>
        <w:t>φ</w:t>
      </w:r>
      <w:r w:rsidRPr="006D6BE5">
        <w:rPr>
          <w:rFonts w:ascii="Calibri" w:eastAsia="Times New Roman" w:hAnsi="Calibri" w:cs="Arial"/>
          <w:lang w:eastAsia="zh-CN"/>
        </w:rPr>
        <w:t>έρειε</w:t>
      </w:r>
      <w:r w:rsidRPr="006D6BE5">
        <w:rPr>
          <w:rFonts w:ascii="Calibri" w:eastAsia="Times New Roman" w:hAnsi="Calibri" w:cs="Arial"/>
          <w:spacing w:val="-1"/>
          <w:lang w:eastAsia="zh-CN"/>
        </w:rPr>
        <w:t>ς</w:t>
      </w:r>
      <w:r w:rsidRPr="006D6BE5">
        <w:rPr>
          <w:rFonts w:ascii="Calibri" w:eastAsia="Times New Roman" w:hAnsi="Calibri" w:cs="Arial"/>
          <w:lang w:eastAsia="zh-CN"/>
        </w:rPr>
        <w:t xml:space="preserve">, </w:t>
      </w:r>
      <w:r w:rsidRPr="006D6BE5">
        <w:rPr>
          <w:rFonts w:ascii="Calibri" w:eastAsia="Times New Roman" w:hAnsi="Calibri" w:cs="Arial"/>
          <w:spacing w:val="-44"/>
          <w:lang w:eastAsia="zh-CN"/>
        </w:rPr>
        <w:t xml:space="preserve"> </w:t>
      </w:r>
      <w:r w:rsidRPr="006D6BE5">
        <w:rPr>
          <w:rFonts w:ascii="Calibri" w:eastAsia="Times New Roman" w:hAnsi="Calibri" w:cs="Arial"/>
          <w:lang w:eastAsia="zh-CN"/>
        </w:rPr>
        <w:t>η άδ</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ι</w:t>
      </w:r>
      <w:r w:rsidRPr="006D6BE5">
        <w:rPr>
          <w:rFonts w:ascii="Calibri" w:eastAsia="Times New Roman" w:hAnsi="Calibri" w:cs="Arial"/>
          <w:lang w:eastAsia="zh-CN"/>
        </w:rPr>
        <w:t>α χορη</w:t>
      </w:r>
      <w:r w:rsidRPr="006D6BE5">
        <w:rPr>
          <w:rFonts w:ascii="Calibri" w:eastAsia="Times New Roman" w:hAnsi="Calibri" w:cs="Arial"/>
          <w:spacing w:val="-1"/>
          <w:lang w:eastAsia="zh-CN"/>
        </w:rPr>
        <w:t>γ</w:t>
      </w:r>
      <w:r w:rsidRPr="006D6BE5">
        <w:rPr>
          <w:rFonts w:ascii="Calibri" w:eastAsia="Times New Roman" w:hAnsi="Calibri" w:cs="Arial"/>
          <w:spacing w:val="-3"/>
          <w:lang w:eastAsia="zh-CN"/>
        </w:rPr>
        <w:t>ε</w:t>
      </w:r>
      <w:r w:rsidRPr="006D6BE5">
        <w:rPr>
          <w:rFonts w:ascii="Calibri" w:eastAsia="Times New Roman" w:hAnsi="Calibri" w:cs="Arial"/>
          <w:lang w:eastAsia="zh-CN"/>
        </w:rPr>
        <w:t>ίτ</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ι με </w:t>
      </w:r>
      <w:r w:rsidRPr="006D6BE5">
        <w:rPr>
          <w:rFonts w:ascii="Calibri" w:eastAsia="Times New Roman" w:hAnsi="Calibri" w:cs="Arial"/>
          <w:spacing w:val="-3"/>
          <w:lang w:eastAsia="zh-CN"/>
        </w:rPr>
        <w:t>Κο</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ή </w:t>
      </w:r>
      <w:r w:rsidRPr="006D6BE5">
        <w:rPr>
          <w:rFonts w:ascii="Calibri" w:eastAsia="Times New Roman" w:hAnsi="Calibri" w:cs="Arial"/>
          <w:spacing w:val="-3"/>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ό</w:t>
      </w:r>
      <w:r w:rsidRPr="006D6BE5">
        <w:rPr>
          <w:rFonts w:ascii="Calibri" w:eastAsia="Times New Roman" w:hAnsi="Calibri" w:cs="Arial"/>
          <w:spacing w:val="-1"/>
          <w:lang w:eastAsia="zh-CN"/>
        </w:rPr>
        <w:t>φ</w:t>
      </w:r>
      <w:r w:rsidRPr="006D6BE5">
        <w:rPr>
          <w:rFonts w:ascii="Calibri" w:eastAsia="Times New Roman" w:hAnsi="Calibri" w:cs="Arial"/>
          <w:lang w:eastAsia="zh-CN"/>
        </w:rPr>
        <w:t>α</w:t>
      </w:r>
      <w:r w:rsidRPr="006D6BE5">
        <w:rPr>
          <w:rFonts w:ascii="Calibri" w:eastAsia="Times New Roman" w:hAnsi="Calibri" w:cs="Arial"/>
          <w:spacing w:val="-2"/>
          <w:lang w:eastAsia="zh-CN"/>
        </w:rPr>
        <w:t>σ</w:t>
      </w:r>
      <w:r w:rsidRPr="006D6BE5">
        <w:rPr>
          <w:rFonts w:ascii="Calibri" w:eastAsia="Times New Roman" w:hAnsi="Calibri" w:cs="Arial"/>
          <w:lang w:eastAsia="zh-CN"/>
        </w:rPr>
        <w:t>η των</w:t>
      </w:r>
      <w:r w:rsidRPr="006D6BE5">
        <w:rPr>
          <w:rFonts w:ascii="Calibri" w:eastAsia="Times New Roman" w:hAnsi="Calibri" w:cs="Arial"/>
          <w:w w:val="122"/>
          <w:lang w:eastAsia="zh-CN"/>
        </w:rPr>
        <w:t xml:space="preserve"> </w:t>
      </w:r>
      <w:r w:rsidRPr="006D6BE5">
        <w:rPr>
          <w:rFonts w:ascii="Calibri" w:eastAsia="Times New Roman" w:hAnsi="Calibri" w:cs="Arial"/>
          <w:spacing w:val="-2"/>
          <w:lang w:eastAsia="zh-CN"/>
        </w:rPr>
        <w:t>Υ</w:t>
      </w:r>
      <w:r w:rsidRPr="006D6BE5">
        <w:rPr>
          <w:rFonts w:ascii="Calibri" w:eastAsia="Times New Roman" w:hAnsi="Calibri" w:cs="Arial"/>
          <w:spacing w:val="1"/>
          <w:lang w:eastAsia="zh-CN"/>
        </w:rPr>
        <w:t>π</w:t>
      </w:r>
      <w:r w:rsidRPr="006D6BE5">
        <w:rPr>
          <w:rFonts w:ascii="Calibri" w:eastAsia="Times New Roman" w:hAnsi="Calibri" w:cs="Arial"/>
          <w:lang w:eastAsia="zh-CN"/>
        </w:rPr>
        <w:t>ουρ</w:t>
      </w:r>
      <w:r w:rsidRPr="006D6BE5">
        <w:rPr>
          <w:rFonts w:ascii="Calibri" w:eastAsia="Times New Roman" w:hAnsi="Calibri" w:cs="Arial"/>
          <w:spacing w:val="-1"/>
          <w:lang w:eastAsia="zh-CN"/>
        </w:rPr>
        <w:t>γ</w:t>
      </w:r>
      <w:r w:rsidRPr="006D6BE5">
        <w:rPr>
          <w:rFonts w:ascii="Calibri" w:eastAsia="Times New Roman" w:hAnsi="Calibri" w:cs="Arial"/>
          <w:lang w:eastAsia="zh-CN"/>
        </w:rPr>
        <w:t>ών Πε</w:t>
      </w:r>
      <w:r w:rsidRPr="006D6BE5">
        <w:rPr>
          <w:rFonts w:ascii="Calibri" w:eastAsia="Times New Roman" w:hAnsi="Calibri" w:cs="Arial"/>
          <w:spacing w:val="-3"/>
          <w:lang w:eastAsia="zh-CN"/>
        </w:rPr>
        <w:t>ρ</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β</w:t>
      </w:r>
      <w:r w:rsidRPr="006D6BE5">
        <w:rPr>
          <w:rFonts w:ascii="Calibri" w:eastAsia="Times New Roman" w:hAnsi="Calibri" w:cs="Arial"/>
          <w:lang w:eastAsia="zh-CN"/>
        </w:rPr>
        <w:t>ά</w:t>
      </w:r>
      <w:r w:rsidRPr="006D6BE5">
        <w:rPr>
          <w:rFonts w:ascii="Calibri" w:eastAsia="Times New Roman" w:hAnsi="Calibri" w:cs="Arial"/>
          <w:spacing w:val="-1"/>
          <w:lang w:eastAsia="zh-CN"/>
        </w:rPr>
        <w:t>λλ</w:t>
      </w:r>
      <w:r w:rsidRPr="006D6BE5">
        <w:rPr>
          <w:rFonts w:ascii="Calibri" w:eastAsia="Times New Roman" w:hAnsi="Calibri" w:cs="Arial"/>
          <w:lang w:eastAsia="zh-CN"/>
        </w:rPr>
        <w:t>ο</w:t>
      </w:r>
      <w:r w:rsidRPr="006D6BE5">
        <w:rPr>
          <w:rFonts w:ascii="Calibri" w:eastAsia="Times New Roman" w:hAnsi="Calibri" w:cs="Arial"/>
          <w:spacing w:val="-1"/>
          <w:lang w:eastAsia="zh-CN"/>
        </w:rPr>
        <w:t>ν</w:t>
      </w:r>
      <w:r w:rsidRPr="006D6BE5">
        <w:rPr>
          <w:rFonts w:ascii="Calibri" w:eastAsia="Times New Roman" w:hAnsi="Calibri" w:cs="Arial"/>
          <w:lang w:eastAsia="zh-CN"/>
        </w:rPr>
        <w:t>το</w:t>
      </w:r>
      <w:r w:rsidRPr="006D6BE5">
        <w:rPr>
          <w:rFonts w:ascii="Calibri" w:eastAsia="Times New Roman" w:hAnsi="Calibri" w:cs="Arial"/>
          <w:spacing w:val="-1"/>
          <w:lang w:eastAsia="zh-CN"/>
        </w:rPr>
        <w:t>ς</w:t>
      </w:r>
      <w:r w:rsidRPr="006D6BE5">
        <w:rPr>
          <w:rFonts w:ascii="Calibri" w:eastAsia="Times New Roman" w:hAnsi="Calibri" w:cs="Arial"/>
          <w:lang w:eastAsia="zh-CN"/>
        </w:rPr>
        <w:t>, Ε</w:t>
      </w:r>
      <w:r w:rsidRPr="006D6BE5">
        <w:rPr>
          <w:rFonts w:ascii="Calibri" w:eastAsia="Times New Roman" w:hAnsi="Calibri" w:cs="Arial"/>
          <w:spacing w:val="-1"/>
          <w:lang w:eastAsia="zh-CN"/>
        </w:rPr>
        <w:t>ν</w:t>
      </w:r>
      <w:r w:rsidRPr="006D6BE5">
        <w:rPr>
          <w:rFonts w:ascii="Calibri" w:eastAsia="Times New Roman" w:hAnsi="Calibri" w:cs="Arial"/>
          <w:lang w:eastAsia="zh-CN"/>
        </w:rPr>
        <w:t>έρ</w:t>
      </w:r>
      <w:r w:rsidRPr="006D6BE5">
        <w:rPr>
          <w:rFonts w:ascii="Calibri" w:eastAsia="Times New Roman" w:hAnsi="Calibri" w:cs="Arial"/>
          <w:spacing w:val="-1"/>
          <w:lang w:eastAsia="zh-CN"/>
        </w:rPr>
        <w:t>γ</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ι</w:t>
      </w:r>
      <w:r w:rsidRPr="006D6BE5">
        <w:rPr>
          <w:rFonts w:ascii="Calibri" w:eastAsia="Times New Roman" w:hAnsi="Calibri" w:cs="Arial"/>
          <w:lang w:eastAsia="zh-CN"/>
        </w:rPr>
        <w:t xml:space="preserve">ας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ι Κ</w:t>
      </w:r>
      <w:r w:rsidRPr="006D6BE5">
        <w:rPr>
          <w:rFonts w:ascii="Calibri" w:eastAsia="Times New Roman" w:hAnsi="Calibri" w:cs="Arial"/>
          <w:spacing w:val="-1"/>
          <w:lang w:eastAsia="zh-CN"/>
        </w:rPr>
        <w:t>λ</w:t>
      </w:r>
      <w:r w:rsidRPr="006D6BE5">
        <w:rPr>
          <w:rFonts w:ascii="Calibri" w:eastAsia="Times New Roman" w:hAnsi="Calibri" w:cs="Arial"/>
          <w:spacing w:val="2"/>
          <w:lang w:eastAsia="zh-CN"/>
        </w:rPr>
        <w:t>ι</w:t>
      </w:r>
      <w:r w:rsidRPr="006D6BE5">
        <w:rPr>
          <w:rFonts w:ascii="Calibri" w:eastAsia="Times New Roman" w:hAnsi="Calibri" w:cs="Arial"/>
          <w:spacing w:val="-2"/>
          <w:lang w:eastAsia="zh-CN"/>
        </w:rPr>
        <w:t>μ</w:t>
      </w:r>
      <w:r w:rsidRPr="006D6BE5">
        <w:rPr>
          <w:rFonts w:ascii="Calibri" w:eastAsia="Times New Roman" w:hAnsi="Calibri" w:cs="Arial"/>
          <w:lang w:eastAsia="zh-CN"/>
        </w:rPr>
        <w:t>α</w:t>
      </w:r>
      <w:r w:rsidRPr="006D6BE5">
        <w:rPr>
          <w:rFonts w:ascii="Calibri" w:eastAsia="Times New Roman" w:hAnsi="Calibri" w:cs="Arial"/>
          <w:spacing w:val="-3"/>
          <w:lang w:eastAsia="zh-CN"/>
        </w:rPr>
        <w:t>τ</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ής Α</w:t>
      </w:r>
      <w:r w:rsidRPr="006D6BE5">
        <w:rPr>
          <w:rFonts w:ascii="Calibri" w:eastAsia="Times New Roman" w:hAnsi="Calibri" w:cs="Arial"/>
          <w:spacing w:val="-1"/>
          <w:lang w:eastAsia="zh-CN"/>
        </w:rPr>
        <w:t>λ</w:t>
      </w:r>
      <w:r w:rsidRPr="006D6BE5">
        <w:rPr>
          <w:rFonts w:ascii="Calibri" w:eastAsia="Times New Roman" w:hAnsi="Calibri" w:cs="Arial"/>
          <w:spacing w:val="-3"/>
          <w:lang w:eastAsia="zh-CN"/>
        </w:rPr>
        <w:t>λ</w:t>
      </w:r>
      <w:r w:rsidRPr="006D6BE5">
        <w:rPr>
          <w:rFonts w:ascii="Calibri" w:eastAsia="Times New Roman" w:hAnsi="Calibri" w:cs="Arial"/>
          <w:lang w:eastAsia="zh-CN"/>
        </w:rPr>
        <w:t>α</w:t>
      </w:r>
      <w:r w:rsidRPr="006D6BE5">
        <w:rPr>
          <w:rFonts w:ascii="Calibri" w:eastAsia="Times New Roman" w:hAnsi="Calibri" w:cs="Arial"/>
          <w:spacing w:val="-1"/>
          <w:lang w:eastAsia="zh-CN"/>
        </w:rPr>
        <w:t>γ</w:t>
      </w:r>
      <w:r w:rsidRPr="006D6BE5">
        <w:rPr>
          <w:rFonts w:ascii="Calibri" w:eastAsia="Times New Roman" w:hAnsi="Calibri" w:cs="Arial"/>
          <w:lang w:eastAsia="zh-CN"/>
        </w:rPr>
        <w:t xml:space="preserve">ής </w:t>
      </w:r>
      <w:r w:rsidRPr="006D6BE5">
        <w:rPr>
          <w:rFonts w:ascii="Calibri" w:eastAsia="Times New Roman" w:hAnsi="Calibri" w:cs="Arial"/>
          <w:spacing w:val="-3"/>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ι Υ</w:t>
      </w:r>
      <w:r w:rsidRPr="006D6BE5">
        <w:rPr>
          <w:rFonts w:ascii="Calibri" w:eastAsia="Times New Roman" w:hAnsi="Calibri" w:cs="Arial"/>
          <w:spacing w:val="-1"/>
          <w:lang w:eastAsia="zh-CN"/>
        </w:rPr>
        <w:t>γ</w:t>
      </w:r>
      <w:r w:rsidRPr="006D6BE5">
        <w:rPr>
          <w:rFonts w:ascii="Calibri" w:eastAsia="Times New Roman" w:hAnsi="Calibri" w:cs="Arial"/>
          <w:lang w:eastAsia="zh-CN"/>
        </w:rPr>
        <w:t xml:space="preserve">είας </w:t>
      </w:r>
      <w:r w:rsidRPr="006D6BE5">
        <w:rPr>
          <w:rFonts w:ascii="Calibri" w:eastAsia="Times New Roman" w:hAnsi="Calibri" w:cs="Arial"/>
          <w:spacing w:val="-1"/>
          <w:lang w:eastAsia="zh-CN"/>
        </w:rPr>
        <w:t>κ</w:t>
      </w:r>
      <w:r w:rsidRPr="006D6BE5">
        <w:rPr>
          <w:rFonts w:ascii="Calibri" w:eastAsia="Times New Roman" w:hAnsi="Calibri" w:cs="Arial"/>
          <w:lang w:eastAsia="zh-CN"/>
        </w:rPr>
        <w:t>αι Κο</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ν</w:t>
      </w:r>
      <w:r w:rsidRPr="006D6BE5">
        <w:rPr>
          <w:rFonts w:ascii="Calibri" w:eastAsia="Times New Roman" w:hAnsi="Calibri" w:cs="Arial"/>
          <w:lang w:eastAsia="zh-CN"/>
        </w:rPr>
        <w:t>ω</w:t>
      </w:r>
      <w:r w:rsidRPr="006D6BE5">
        <w:rPr>
          <w:rFonts w:ascii="Calibri" w:eastAsia="Times New Roman" w:hAnsi="Calibri" w:cs="Arial"/>
          <w:spacing w:val="-3"/>
          <w:lang w:eastAsia="zh-CN"/>
        </w:rPr>
        <w:t>ν</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ής Α</w:t>
      </w:r>
      <w:r w:rsidRPr="006D6BE5">
        <w:rPr>
          <w:rFonts w:ascii="Calibri" w:eastAsia="Times New Roman" w:hAnsi="Calibri" w:cs="Arial"/>
          <w:spacing w:val="-3"/>
          <w:lang w:eastAsia="zh-CN"/>
        </w:rPr>
        <w:t>λ</w:t>
      </w:r>
      <w:r w:rsidRPr="006D6BE5">
        <w:rPr>
          <w:rFonts w:ascii="Calibri" w:eastAsia="Times New Roman" w:hAnsi="Calibri" w:cs="Arial"/>
          <w:spacing w:val="-1"/>
          <w:lang w:eastAsia="zh-CN"/>
        </w:rPr>
        <w:t>λ</w:t>
      </w:r>
      <w:r w:rsidRPr="006D6BE5">
        <w:rPr>
          <w:rFonts w:ascii="Calibri" w:eastAsia="Times New Roman" w:hAnsi="Calibri" w:cs="Arial"/>
          <w:lang w:eastAsia="zh-CN"/>
        </w:rPr>
        <w:t>η</w:t>
      </w:r>
      <w:r w:rsidRPr="006D6BE5">
        <w:rPr>
          <w:rFonts w:ascii="Calibri" w:eastAsia="Times New Roman" w:hAnsi="Calibri" w:cs="Arial"/>
          <w:spacing w:val="-1"/>
          <w:lang w:eastAsia="zh-CN"/>
        </w:rPr>
        <w:t>λ</w:t>
      </w:r>
      <w:r w:rsidRPr="006D6BE5">
        <w:rPr>
          <w:rFonts w:ascii="Calibri" w:eastAsia="Times New Roman" w:hAnsi="Calibri" w:cs="Arial"/>
          <w:lang w:eastAsia="zh-CN"/>
        </w:rPr>
        <w:t>ε</w:t>
      </w:r>
      <w:r w:rsidRPr="006D6BE5">
        <w:rPr>
          <w:rFonts w:ascii="Calibri" w:eastAsia="Times New Roman" w:hAnsi="Calibri" w:cs="Arial"/>
          <w:spacing w:val="-1"/>
          <w:lang w:eastAsia="zh-CN"/>
        </w:rPr>
        <w:t>γγ</w:t>
      </w:r>
      <w:r w:rsidRPr="006D6BE5">
        <w:rPr>
          <w:rFonts w:ascii="Calibri" w:eastAsia="Times New Roman" w:hAnsi="Calibri" w:cs="Arial"/>
          <w:lang w:eastAsia="zh-CN"/>
        </w:rPr>
        <w:t>ύη</w:t>
      </w:r>
      <w:r w:rsidRPr="006D6BE5">
        <w:rPr>
          <w:rFonts w:ascii="Calibri" w:eastAsia="Times New Roman" w:hAnsi="Calibri" w:cs="Arial"/>
          <w:spacing w:val="-1"/>
          <w:lang w:eastAsia="zh-CN"/>
        </w:rPr>
        <w:t>ς</w:t>
      </w:r>
      <w:r w:rsidRPr="006D6BE5">
        <w:rPr>
          <w:rFonts w:ascii="Calibri" w:eastAsia="Times New Roman" w:hAnsi="Calibri" w:cs="Arial"/>
          <w:lang w:eastAsia="zh-CN"/>
        </w:rPr>
        <w:t>.</w:t>
      </w:r>
    </w:p>
    <w:p w:rsidR="006D6BE5" w:rsidRPr="006D6BE5" w:rsidRDefault="006D6BE5" w:rsidP="006D6BE5">
      <w:pPr>
        <w:suppressAutoHyphens/>
        <w:spacing w:after="0" w:line="240" w:lineRule="auto"/>
        <w:jc w:val="both"/>
        <w:rPr>
          <w:rFonts w:ascii="Calibri" w:eastAsia="Times New Roman" w:hAnsi="Calibri" w:cs="Calibri"/>
          <w:lang w:eastAsia="zh-CN"/>
        </w:rPr>
      </w:pPr>
      <w:r w:rsidRPr="006D6BE5">
        <w:rPr>
          <w:rFonts w:ascii="Calibri" w:eastAsia="Times New Roman" w:hAnsi="Calibri" w:cs="Calibri"/>
          <w:lang w:eastAsia="zh-CN"/>
        </w:rPr>
        <w:t>21. Σε περίπτωση που ο συμμετέχων πρόκειται να συνεργαστεί με μεταφορική εταιρεία για την εκτέλεση μέρους του έργου της μεταφοράς των αποβλήτων, τότε απαιτείται να κατατεθεί γνήσιο αντίγραφο της μεταξύ τους σύμβασης.</w:t>
      </w:r>
    </w:p>
    <w:p w:rsidR="006D6BE5" w:rsidRPr="006D6BE5" w:rsidRDefault="006D6BE5" w:rsidP="006D6BE5">
      <w:pPr>
        <w:suppressAutoHyphens/>
        <w:spacing w:after="120" w:line="100" w:lineRule="atLeast"/>
        <w:jc w:val="both"/>
        <w:rPr>
          <w:rFonts w:ascii="Calibri" w:eastAsia="Times New Roman" w:hAnsi="Calibri" w:cs="Arial"/>
          <w:lang w:eastAsia="zh-CN"/>
        </w:rPr>
      </w:pPr>
    </w:p>
    <w:p w:rsidR="006D6BE5" w:rsidRPr="006D6BE5" w:rsidRDefault="006D6BE5" w:rsidP="006D6BE5">
      <w:pPr>
        <w:suppressAutoHyphens/>
        <w:spacing w:after="0" w:line="240" w:lineRule="auto"/>
        <w:jc w:val="both"/>
        <w:rPr>
          <w:rFonts w:ascii="Calibri" w:eastAsia="Times New Roman" w:hAnsi="Calibri" w:cs="Calibri"/>
          <w:b/>
          <w:u w:val="single"/>
          <w:lang w:eastAsia="zh-CN"/>
        </w:rPr>
      </w:pPr>
      <w:r w:rsidRPr="006D6BE5">
        <w:rPr>
          <w:rFonts w:ascii="Calibri" w:eastAsia="Times New Roman" w:hAnsi="Calibri" w:cs="Calibri"/>
          <w:b/>
          <w:u w:val="single"/>
          <w:lang w:eastAsia="zh-CN"/>
        </w:rPr>
        <w:t>ΕΛΑΧΙΣΤΕΣ ΤΕΧΝΙΚΕΣ ΚΑΙ ΠΕΡΙΒΑΛΛΟΝΤΙΚΕΣ ΑΠΑΙΤΗΣΕΙΣ ΕΓΚΑΤΑΣΤΑΣΕΩΝ ΑΠΟΤΕΦΡΩΣΗΣ</w:t>
      </w:r>
    </w:p>
    <w:p w:rsidR="006D6BE5" w:rsidRPr="006D6BE5" w:rsidRDefault="006D6BE5" w:rsidP="006D6BE5">
      <w:pPr>
        <w:tabs>
          <w:tab w:val="left" w:pos="720"/>
          <w:tab w:val="left" w:pos="1260"/>
          <w:tab w:val="left" w:pos="2640"/>
          <w:tab w:val="left" w:pos="2820"/>
          <w:tab w:val="left" w:pos="3480"/>
          <w:tab w:val="left" w:pos="3800"/>
          <w:tab w:val="left" w:pos="4600"/>
          <w:tab w:val="left" w:pos="4800"/>
          <w:tab w:val="left" w:pos="5480"/>
          <w:tab w:val="left" w:pos="6120"/>
          <w:tab w:val="left" w:pos="6880"/>
          <w:tab w:val="left" w:pos="7080"/>
          <w:tab w:val="left" w:pos="7580"/>
          <w:tab w:val="left" w:pos="7740"/>
          <w:tab w:val="left" w:pos="8040"/>
          <w:tab w:val="left" w:pos="8680"/>
        </w:tabs>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1</w:t>
      </w:r>
      <w:r w:rsidRPr="006D6BE5">
        <w:rPr>
          <w:rFonts w:ascii="Calibri" w:eastAsia="Times New Roman" w:hAnsi="Calibri" w:cs="Arial"/>
          <w:lang w:eastAsia="zh-CN"/>
        </w:rPr>
        <w:t>.   Η μο</w:t>
      </w:r>
      <w:r w:rsidRPr="006D6BE5">
        <w:rPr>
          <w:rFonts w:ascii="Calibri" w:eastAsia="Times New Roman" w:hAnsi="Calibri" w:cs="Arial"/>
          <w:spacing w:val="-3"/>
          <w:lang w:eastAsia="zh-CN"/>
        </w:rPr>
        <w:t>ν</w:t>
      </w:r>
      <w:r w:rsidRPr="006D6BE5">
        <w:rPr>
          <w:rFonts w:ascii="Calibri" w:eastAsia="Times New Roman" w:hAnsi="Calibri" w:cs="Arial"/>
          <w:lang w:eastAsia="zh-CN"/>
        </w:rPr>
        <w:t>άδα ε</w:t>
      </w:r>
      <w:r w:rsidRPr="006D6BE5">
        <w:rPr>
          <w:rFonts w:ascii="Calibri" w:eastAsia="Times New Roman" w:hAnsi="Calibri" w:cs="Arial"/>
          <w:spacing w:val="1"/>
          <w:lang w:eastAsia="zh-CN"/>
        </w:rPr>
        <w:t>π</w:t>
      </w:r>
      <w:r w:rsidRPr="006D6BE5">
        <w:rPr>
          <w:rFonts w:ascii="Calibri" w:eastAsia="Times New Roman" w:hAnsi="Calibri" w:cs="Arial"/>
          <w:lang w:eastAsia="zh-CN"/>
        </w:rPr>
        <w:t>ε</w:t>
      </w:r>
      <w:r w:rsidRPr="006D6BE5">
        <w:rPr>
          <w:rFonts w:ascii="Calibri" w:eastAsia="Times New Roman" w:hAnsi="Calibri" w:cs="Arial"/>
          <w:spacing w:val="-2"/>
          <w:lang w:eastAsia="zh-CN"/>
        </w:rPr>
        <w:t>ξ</w:t>
      </w:r>
      <w:r w:rsidRPr="006D6BE5">
        <w:rPr>
          <w:rFonts w:ascii="Calibri" w:eastAsia="Times New Roman" w:hAnsi="Calibri" w:cs="Arial"/>
          <w:lang w:eastAsia="zh-CN"/>
        </w:rPr>
        <w:t>ερ</w:t>
      </w:r>
      <w:r w:rsidRPr="006D6BE5">
        <w:rPr>
          <w:rFonts w:ascii="Calibri" w:eastAsia="Times New Roman" w:hAnsi="Calibri" w:cs="Arial"/>
          <w:spacing w:val="-1"/>
          <w:lang w:eastAsia="zh-CN"/>
        </w:rPr>
        <w:t>γ</w:t>
      </w:r>
      <w:r w:rsidRPr="006D6BE5">
        <w:rPr>
          <w:rFonts w:ascii="Calibri" w:eastAsia="Times New Roman" w:hAnsi="Calibri" w:cs="Arial"/>
          <w:lang w:eastAsia="zh-CN"/>
        </w:rPr>
        <w:t>α</w:t>
      </w:r>
      <w:r w:rsidRPr="006D6BE5">
        <w:rPr>
          <w:rFonts w:ascii="Calibri" w:eastAsia="Times New Roman" w:hAnsi="Calibri" w:cs="Arial"/>
          <w:spacing w:val="-2"/>
          <w:lang w:eastAsia="zh-CN"/>
        </w:rPr>
        <w:t>σ</w:t>
      </w:r>
      <w:r w:rsidRPr="006D6BE5">
        <w:rPr>
          <w:rFonts w:ascii="Calibri" w:eastAsia="Times New Roman" w:hAnsi="Calibri" w:cs="Arial"/>
          <w:lang w:eastAsia="zh-CN"/>
        </w:rPr>
        <w:t xml:space="preserve">ίας </w:t>
      </w:r>
      <w:r w:rsidRPr="006D6BE5">
        <w:rPr>
          <w:rFonts w:ascii="Calibri" w:eastAsia="Times New Roman" w:hAnsi="Calibri" w:cs="Arial"/>
          <w:spacing w:val="-1"/>
          <w:lang w:eastAsia="zh-CN"/>
        </w:rPr>
        <w:t>ν</w:t>
      </w:r>
      <w:r w:rsidRPr="006D6BE5">
        <w:rPr>
          <w:rFonts w:ascii="Calibri" w:eastAsia="Times New Roman" w:hAnsi="Calibri" w:cs="Arial"/>
          <w:lang w:eastAsia="zh-CN"/>
        </w:rPr>
        <w:t>α διαθέτ</w:t>
      </w:r>
      <w:r w:rsidRPr="006D6BE5">
        <w:rPr>
          <w:rFonts w:ascii="Calibri" w:eastAsia="Times New Roman" w:hAnsi="Calibri" w:cs="Arial"/>
          <w:spacing w:val="-3"/>
          <w:lang w:eastAsia="zh-CN"/>
        </w:rPr>
        <w:t>ε</w:t>
      </w:r>
      <w:r w:rsidRPr="006D6BE5">
        <w:rPr>
          <w:rFonts w:ascii="Calibri" w:eastAsia="Times New Roman" w:hAnsi="Calibri" w:cs="Arial"/>
          <w:lang w:eastAsia="zh-CN"/>
        </w:rPr>
        <w:t xml:space="preserve">ι </w:t>
      </w:r>
      <w:r w:rsidRPr="006D6BE5">
        <w:rPr>
          <w:rFonts w:ascii="Calibri" w:eastAsia="Times New Roman" w:hAnsi="Calibri" w:cs="Arial"/>
          <w:w w:val="40"/>
          <w:lang w:eastAsia="zh-CN"/>
        </w:rPr>
        <w:t xml:space="preserve"> </w:t>
      </w:r>
      <w:r w:rsidRPr="006D6BE5">
        <w:rPr>
          <w:rFonts w:ascii="Calibri" w:eastAsia="Times New Roman" w:hAnsi="Calibri" w:cs="Arial"/>
          <w:lang w:eastAsia="zh-CN"/>
        </w:rPr>
        <w:t>τα α</w:t>
      </w:r>
      <w:r w:rsidRPr="006D6BE5">
        <w:rPr>
          <w:rFonts w:ascii="Calibri" w:eastAsia="Times New Roman" w:hAnsi="Calibri" w:cs="Arial"/>
          <w:spacing w:val="-1"/>
          <w:lang w:eastAsia="zh-CN"/>
        </w:rPr>
        <w:t>π</w:t>
      </w:r>
      <w:r w:rsidRPr="006D6BE5">
        <w:rPr>
          <w:rFonts w:ascii="Calibri" w:eastAsia="Times New Roman" w:hAnsi="Calibri" w:cs="Arial"/>
          <w:lang w:eastAsia="zh-CN"/>
        </w:rPr>
        <w:t>αρ</w:t>
      </w:r>
      <w:r w:rsidRPr="006D6BE5">
        <w:rPr>
          <w:rFonts w:ascii="Calibri" w:eastAsia="Times New Roman" w:hAnsi="Calibri" w:cs="Arial"/>
          <w:spacing w:val="-2"/>
          <w:lang w:eastAsia="zh-CN"/>
        </w:rPr>
        <w:t>α</w:t>
      </w:r>
      <w:r w:rsidRPr="006D6BE5">
        <w:rPr>
          <w:rFonts w:ascii="Calibri" w:eastAsia="Times New Roman" w:hAnsi="Calibri" w:cs="Arial"/>
          <w:spacing w:val="2"/>
          <w:lang w:eastAsia="zh-CN"/>
        </w:rPr>
        <w:t>ί</w:t>
      </w:r>
      <w:r w:rsidRPr="006D6BE5">
        <w:rPr>
          <w:rFonts w:ascii="Calibri" w:eastAsia="Times New Roman" w:hAnsi="Calibri" w:cs="Arial"/>
          <w:lang w:eastAsia="zh-CN"/>
        </w:rPr>
        <w:t>τ</w:t>
      </w:r>
      <w:r w:rsidRPr="006D6BE5">
        <w:rPr>
          <w:rFonts w:ascii="Calibri" w:eastAsia="Times New Roman" w:hAnsi="Calibri" w:cs="Arial"/>
          <w:spacing w:val="-3"/>
          <w:lang w:eastAsia="zh-CN"/>
        </w:rPr>
        <w:t>ητ</w:t>
      </w:r>
      <w:r w:rsidRPr="006D6BE5">
        <w:rPr>
          <w:rFonts w:ascii="Calibri" w:eastAsia="Times New Roman" w:hAnsi="Calibri" w:cs="Arial"/>
          <w:lang w:eastAsia="zh-CN"/>
        </w:rPr>
        <w:t xml:space="preserve">α </w:t>
      </w:r>
      <w:r w:rsidRPr="006D6BE5">
        <w:rPr>
          <w:rFonts w:ascii="Calibri" w:eastAsia="Times New Roman" w:hAnsi="Calibri" w:cs="Arial"/>
          <w:spacing w:val="-1"/>
          <w:lang w:eastAsia="zh-CN"/>
        </w:rPr>
        <w:t>π</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σ</w:t>
      </w:r>
      <w:r w:rsidRPr="006D6BE5">
        <w:rPr>
          <w:rFonts w:ascii="Calibri" w:eastAsia="Times New Roman" w:hAnsi="Calibri" w:cs="Arial"/>
          <w:lang w:eastAsia="zh-CN"/>
        </w:rPr>
        <w:t>τ</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2"/>
          <w:lang w:eastAsia="zh-CN"/>
        </w:rPr>
        <w:t>ι</w:t>
      </w:r>
      <w:r w:rsidRPr="006D6BE5">
        <w:rPr>
          <w:rFonts w:ascii="Calibri" w:eastAsia="Times New Roman" w:hAnsi="Calibri" w:cs="Arial"/>
          <w:lang w:eastAsia="zh-CN"/>
        </w:rPr>
        <w:t>η</w:t>
      </w:r>
      <w:r w:rsidRPr="006D6BE5">
        <w:rPr>
          <w:rFonts w:ascii="Calibri" w:eastAsia="Times New Roman" w:hAnsi="Calibri" w:cs="Arial"/>
          <w:spacing w:val="-3"/>
          <w:lang w:eastAsia="zh-CN"/>
        </w:rPr>
        <w:t>τ</w:t>
      </w:r>
      <w:r w:rsidRPr="006D6BE5">
        <w:rPr>
          <w:rFonts w:ascii="Calibri" w:eastAsia="Times New Roman" w:hAnsi="Calibri" w:cs="Arial"/>
          <w:spacing w:val="2"/>
          <w:lang w:eastAsia="zh-CN"/>
        </w:rPr>
        <w:t>ι</w:t>
      </w:r>
      <w:r w:rsidRPr="006D6BE5">
        <w:rPr>
          <w:rFonts w:ascii="Calibri" w:eastAsia="Times New Roman" w:hAnsi="Calibri" w:cs="Arial"/>
          <w:spacing w:val="-3"/>
          <w:lang w:eastAsia="zh-CN"/>
        </w:rPr>
        <w:t>κ</w:t>
      </w:r>
      <w:r w:rsidRPr="006D6BE5">
        <w:rPr>
          <w:rFonts w:ascii="Calibri" w:eastAsia="Times New Roman" w:hAnsi="Calibri" w:cs="Arial"/>
          <w:lang w:eastAsia="zh-CN"/>
        </w:rPr>
        <w:t xml:space="preserve">ά </w:t>
      </w:r>
      <w:r w:rsidRPr="006D6BE5">
        <w:rPr>
          <w:rFonts w:ascii="Calibri" w:eastAsia="Times New Roman" w:hAnsi="Calibri" w:cs="Arial"/>
          <w:spacing w:val="-3"/>
          <w:lang w:eastAsia="zh-CN"/>
        </w:rPr>
        <w:t>κ</w:t>
      </w:r>
      <w:r w:rsidRPr="006D6BE5">
        <w:rPr>
          <w:rFonts w:ascii="Calibri" w:eastAsia="Times New Roman" w:hAnsi="Calibri" w:cs="Arial"/>
          <w:lang w:eastAsia="zh-CN"/>
        </w:rPr>
        <w:t>αι άδ</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ι</w:t>
      </w:r>
      <w:r w:rsidRPr="006D6BE5">
        <w:rPr>
          <w:rFonts w:ascii="Calibri" w:eastAsia="Times New Roman" w:hAnsi="Calibri" w:cs="Arial"/>
          <w:lang w:eastAsia="zh-CN"/>
        </w:rPr>
        <w:t xml:space="preserve">ες </w:t>
      </w:r>
      <w:r w:rsidRPr="006D6BE5">
        <w:rPr>
          <w:rFonts w:ascii="Calibri" w:eastAsia="Times New Roman" w:hAnsi="Calibri" w:cs="Arial"/>
          <w:spacing w:val="-3"/>
          <w:lang w:eastAsia="zh-CN"/>
        </w:rPr>
        <w:t>κ</w:t>
      </w:r>
      <w:r w:rsidRPr="006D6BE5">
        <w:rPr>
          <w:rFonts w:ascii="Calibri" w:eastAsia="Times New Roman" w:hAnsi="Calibri" w:cs="Arial"/>
          <w:lang w:eastAsia="zh-CN"/>
        </w:rPr>
        <w:t>ατα</w:t>
      </w:r>
      <w:r w:rsidRPr="006D6BE5">
        <w:rPr>
          <w:rFonts w:ascii="Calibri" w:eastAsia="Times New Roman" w:hAnsi="Calibri" w:cs="Arial"/>
          <w:spacing w:val="-3"/>
          <w:lang w:eastAsia="zh-CN"/>
        </w:rPr>
        <w:t>λ</w:t>
      </w:r>
      <w:r w:rsidRPr="006D6BE5">
        <w:rPr>
          <w:rFonts w:ascii="Calibri" w:eastAsia="Times New Roman" w:hAnsi="Calibri" w:cs="Arial"/>
          <w:spacing w:val="-1"/>
          <w:lang w:eastAsia="zh-CN"/>
        </w:rPr>
        <w:t>λ</w:t>
      </w:r>
      <w:r w:rsidRPr="006D6BE5">
        <w:rPr>
          <w:rFonts w:ascii="Calibri" w:eastAsia="Times New Roman" w:hAnsi="Calibri" w:cs="Arial"/>
          <w:lang w:eastAsia="zh-CN"/>
        </w:rPr>
        <w:t>η</w:t>
      </w:r>
      <w:r w:rsidRPr="006D6BE5">
        <w:rPr>
          <w:rFonts w:ascii="Calibri" w:eastAsia="Times New Roman" w:hAnsi="Calibri" w:cs="Arial"/>
          <w:spacing w:val="-1"/>
          <w:lang w:eastAsia="zh-CN"/>
        </w:rPr>
        <w:t>λ</w:t>
      </w:r>
      <w:r w:rsidRPr="006D6BE5">
        <w:rPr>
          <w:rFonts w:ascii="Calibri" w:eastAsia="Times New Roman" w:hAnsi="Calibri" w:cs="Arial"/>
          <w:lang w:eastAsia="zh-CN"/>
        </w:rPr>
        <w:t xml:space="preserve">ότητας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ι </w:t>
      </w:r>
      <w:r w:rsidRPr="006D6BE5">
        <w:rPr>
          <w:rFonts w:ascii="Calibri" w:eastAsia="Times New Roman" w:hAnsi="Calibri" w:cs="Arial"/>
          <w:spacing w:val="1"/>
          <w:lang w:eastAsia="zh-CN"/>
        </w:rPr>
        <w:t>ασ</w:t>
      </w:r>
      <w:r w:rsidRPr="006D6BE5">
        <w:rPr>
          <w:rFonts w:ascii="Calibri" w:eastAsia="Times New Roman" w:hAnsi="Calibri" w:cs="Arial"/>
          <w:spacing w:val="-1"/>
          <w:lang w:eastAsia="zh-CN"/>
        </w:rPr>
        <w:t>φ</w:t>
      </w:r>
      <w:r w:rsidRPr="006D6BE5">
        <w:rPr>
          <w:rFonts w:ascii="Calibri" w:eastAsia="Times New Roman" w:hAnsi="Calibri" w:cs="Arial"/>
          <w:lang w:eastAsia="zh-CN"/>
        </w:rPr>
        <w:t>α</w:t>
      </w:r>
      <w:r w:rsidRPr="006D6BE5">
        <w:rPr>
          <w:rFonts w:ascii="Calibri" w:eastAsia="Times New Roman" w:hAnsi="Calibri" w:cs="Arial"/>
          <w:spacing w:val="-1"/>
          <w:lang w:eastAsia="zh-CN"/>
        </w:rPr>
        <w:t>λ</w:t>
      </w:r>
      <w:r w:rsidRPr="006D6BE5">
        <w:rPr>
          <w:rFonts w:ascii="Calibri" w:eastAsia="Times New Roman" w:hAnsi="Calibri" w:cs="Arial"/>
          <w:lang w:eastAsia="zh-CN"/>
        </w:rPr>
        <w:t xml:space="preserve">ούς </w:t>
      </w:r>
      <w:r w:rsidRPr="006D6BE5">
        <w:rPr>
          <w:rFonts w:ascii="Calibri" w:eastAsia="Times New Roman" w:hAnsi="Calibri" w:cs="Arial"/>
          <w:spacing w:val="-1"/>
          <w:lang w:eastAsia="zh-CN"/>
        </w:rPr>
        <w:t>λ</w:t>
      </w:r>
      <w:r w:rsidRPr="006D6BE5">
        <w:rPr>
          <w:rFonts w:ascii="Calibri" w:eastAsia="Times New Roman" w:hAnsi="Calibri" w:cs="Arial"/>
          <w:lang w:eastAsia="zh-CN"/>
        </w:rPr>
        <w:t>ε</w:t>
      </w:r>
      <w:r w:rsidRPr="006D6BE5">
        <w:rPr>
          <w:rFonts w:ascii="Calibri" w:eastAsia="Times New Roman" w:hAnsi="Calibri" w:cs="Arial"/>
          <w:spacing w:val="2"/>
          <w:lang w:eastAsia="zh-CN"/>
        </w:rPr>
        <w:t>ι</w:t>
      </w:r>
      <w:r w:rsidRPr="006D6BE5">
        <w:rPr>
          <w:rFonts w:ascii="Calibri" w:eastAsia="Times New Roman" w:hAnsi="Calibri" w:cs="Arial"/>
          <w:lang w:eastAsia="zh-CN"/>
        </w:rPr>
        <w:t>τ</w:t>
      </w:r>
      <w:r w:rsidRPr="006D6BE5">
        <w:rPr>
          <w:rFonts w:ascii="Calibri" w:eastAsia="Times New Roman" w:hAnsi="Calibri" w:cs="Arial"/>
          <w:spacing w:val="-3"/>
          <w:lang w:eastAsia="zh-CN"/>
        </w:rPr>
        <w:t>ο</w:t>
      </w:r>
      <w:r w:rsidRPr="006D6BE5">
        <w:rPr>
          <w:rFonts w:ascii="Calibri" w:eastAsia="Times New Roman" w:hAnsi="Calibri" w:cs="Arial"/>
          <w:lang w:eastAsia="zh-CN"/>
        </w:rPr>
        <w:t>υρ</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ί</w:t>
      </w:r>
      <w:r w:rsidRPr="006D6BE5">
        <w:rPr>
          <w:rFonts w:ascii="Calibri" w:eastAsia="Times New Roman" w:hAnsi="Calibri" w:cs="Arial"/>
          <w:lang w:eastAsia="zh-CN"/>
        </w:rPr>
        <w:t>α</w:t>
      </w:r>
      <w:r w:rsidRPr="006D6BE5">
        <w:rPr>
          <w:rFonts w:ascii="Calibri" w:eastAsia="Times New Roman" w:hAnsi="Calibri" w:cs="Arial"/>
          <w:spacing w:val="-1"/>
          <w:lang w:eastAsia="zh-CN"/>
        </w:rPr>
        <w:t>ς</w:t>
      </w:r>
      <w:r w:rsidRPr="006D6BE5">
        <w:rPr>
          <w:rFonts w:ascii="Calibri" w:eastAsia="Times New Roman" w:hAnsi="Calibri" w:cs="Arial"/>
          <w:lang w:eastAsia="zh-CN"/>
        </w:rPr>
        <w:t>, (</w:t>
      </w:r>
      <w:r w:rsidRPr="006D6BE5">
        <w:rPr>
          <w:rFonts w:ascii="Calibri" w:eastAsia="Times New Roman" w:hAnsi="Calibri" w:cs="Arial"/>
          <w:spacing w:val="-3"/>
          <w:lang w:eastAsia="zh-CN"/>
        </w:rPr>
        <w:t>σύμφωνα με την ΚΥΑ 146163/2012)</w:t>
      </w:r>
      <w:r w:rsidRPr="006D6BE5">
        <w:rPr>
          <w:rFonts w:ascii="Calibri" w:eastAsia="Times New Roman" w:hAnsi="Calibri" w:cs="Arial"/>
          <w:spacing w:val="2"/>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ό</w:t>
      </w:r>
      <w:r w:rsidRPr="006D6BE5">
        <w:rPr>
          <w:rFonts w:ascii="Calibri" w:eastAsia="Times New Roman" w:hAnsi="Calibri" w:cs="Arial"/>
          <w:spacing w:val="3"/>
          <w:lang w:eastAsia="zh-CN"/>
        </w:rPr>
        <w:t xml:space="preserve"> </w:t>
      </w:r>
      <w:r w:rsidRPr="006D6BE5">
        <w:rPr>
          <w:rFonts w:ascii="Calibri" w:eastAsia="Times New Roman" w:hAnsi="Calibri" w:cs="Arial"/>
          <w:lang w:eastAsia="zh-CN"/>
        </w:rPr>
        <w:t xml:space="preserve">το </w:t>
      </w:r>
      <w:r w:rsidRPr="006D6BE5">
        <w:rPr>
          <w:rFonts w:ascii="Calibri" w:eastAsia="Times New Roman" w:hAnsi="Calibri" w:cs="Arial"/>
          <w:spacing w:val="-1"/>
          <w:lang w:eastAsia="zh-CN"/>
        </w:rPr>
        <w:t>Γ</w:t>
      </w:r>
      <w:r w:rsidRPr="006D6BE5">
        <w:rPr>
          <w:rFonts w:ascii="Calibri" w:eastAsia="Times New Roman" w:hAnsi="Calibri" w:cs="Arial"/>
          <w:lang w:eastAsia="zh-CN"/>
        </w:rPr>
        <w:t>ε</w:t>
      </w:r>
      <w:r w:rsidRPr="006D6BE5">
        <w:rPr>
          <w:rFonts w:ascii="Calibri" w:eastAsia="Times New Roman" w:hAnsi="Calibri" w:cs="Arial"/>
          <w:spacing w:val="-3"/>
          <w:lang w:eastAsia="zh-CN"/>
        </w:rPr>
        <w:t>ν</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 xml:space="preserve">ό </w:t>
      </w:r>
      <w:r w:rsidRPr="006D6BE5">
        <w:rPr>
          <w:rFonts w:ascii="Calibri" w:eastAsia="Times New Roman" w:hAnsi="Calibri" w:cs="Arial"/>
          <w:spacing w:val="-1"/>
          <w:lang w:eastAsia="zh-CN"/>
        </w:rPr>
        <w:t>Γ</w:t>
      </w:r>
      <w:r w:rsidRPr="006D6BE5">
        <w:rPr>
          <w:rFonts w:ascii="Calibri" w:eastAsia="Times New Roman" w:hAnsi="Calibri" w:cs="Arial"/>
          <w:lang w:eastAsia="zh-CN"/>
        </w:rPr>
        <w:t>ραμμ</w:t>
      </w:r>
      <w:r w:rsidRPr="006D6BE5">
        <w:rPr>
          <w:rFonts w:ascii="Calibri" w:eastAsia="Times New Roman" w:hAnsi="Calibri" w:cs="Arial"/>
          <w:spacing w:val="-2"/>
          <w:lang w:eastAsia="zh-CN"/>
        </w:rPr>
        <w:t>α</w:t>
      </w:r>
      <w:r w:rsidRPr="006D6BE5">
        <w:rPr>
          <w:rFonts w:ascii="Calibri" w:eastAsia="Times New Roman" w:hAnsi="Calibri" w:cs="Arial"/>
          <w:lang w:eastAsia="zh-CN"/>
        </w:rPr>
        <w:t>τέα της</w:t>
      </w:r>
      <w:r w:rsidRPr="006D6BE5">
        <w:rPr>
          <w:rFonts w:ascii="Calibri" w:eastAsia="Times New Roman" w:hAnsi="Calibri" w:cs="Arial"/>
          <w:spacing w:val="1"/>
          <w:lang w:eastAsia="zh-CN"/>
        </w:rPr>
        <w:t xml:space="preserve"> </w:t>
      </w:r>
      <w:r w:rsidRPr="006D6BE5">
        <w:rPr>
          <w:rFonts w:ascii="Calibri" w:eastAsia="Times New Roman" w:hAnsi="Calibri" w:cs="Arial"/>
          <w:spacing w:val="-2"/>
          <w:lang w:eastAsia="zh-CN"/>
        </w:rPr>
        <w:t>Π</w:t>
      </w:r>
      <w:r w:rsidRPr="006D6BE5">
        <w:rPr>
          <w:rFonts w:ascii="Calibri" w:eastAsia="Times New Roman" w:hAnsi="Calibri" w:cs="Arial"/>
          <w:spacing w:val="-3"/>
          <w:lang w:eastAsia="zh-CN"/>
        </w:rPr>
        <w:t>ε</w:t>
      </w:r>
      <w:r w:rsidRPr="006D6BE5">
        <w:rPr>
          <w:rFonts w:ascii="Calibri" w:eastAsia="Times New Roman" w:hAnsi="Calibri" w:cs="Arial"/>
          <w:lang w:eastAsia="zh-CN"/>
        </w:rPr>
        <w:t>ρ</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φ</w:t>
      </w:r>
      <w:r w:rsidRPr="006D6BE5">
        <w:rPr>
          <w:rFonts w:ascii="Calibri" w:eastAsia="Times New Roman" w:hAnsi="Calibri" w:cs="Arial"/>
          <w:lang w:eastAsia="zh-CN"/>
        </w:rPr>
        <w:t>έρ</w:t>
      </w:r>
      <w:r w:rsidRPr="006D6BE5">
        <w:rPr>
          <w:rFonts w:ascii="Calibri" w:eastAsia="Times New Roman" w:hAnsi="Calibri" w:cs="Arial"/>
          <w:spacing w:val="-3"/>
          <w:lang w:eastAsia="zh-CN"/>
        </w:rPr>
        <w:t>ε</w:t>
      </w:r>
      <w:r w:rsidRPr="006D6BE5">
        <w:rPr>
          <w:rFonts w:ascii="Calibri" w:eastAsia="Times New Roman" w:hAnsi="Calibri" w:cs="Arial"/>
          <w:lang w:eastAsia="zh-CN"/>
        </w:rPr>
        <w:t>ιας (</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χ</w:t>
      </w:r>
      <w:r w:rsidRPr="006D6BE5">
        <w:rPr>
          <w:rFonts w:ascii="Calibri" w:eastAsia="Times New Roman" w:hAnsi="Calibri" w:cs="Arial"/>
          <w:lang w:eastAsia="zh-CN"/>
        </w:rPr>
        <w:t>. έ</w:t>
      </w:r>
      <w:r w:rsidRPr="006D6BE5">
        <w:rPr>
          <w:rFonts w:ascii="Calibri" w:eastAsia="Times New Roman" w:hAnsi="Calibri" w:cs="Arial"/>
          <w:spacing w:val="-1"/>
          <w:lang w:eastAsia="zh-CN"/>
        </w:rPr>
        <w:t>γκ</w:t>
      </w:r>
      <w:r w:rsidRPr="006D6BE5">
        <w:rPr>
          <w:rFonts w:ascii="Calibri" w:eastAsia="Times New Roman" w:hAnsi="Calibri" w:cs="Arial"/>
          <w:spacing w:val="-3"/>
          <w:lang w:eastAsia="zh-CN"/>
        </w:rPr>
        <w:t>ρ</w:t>
      </w:r>
      <w:r w:rsidRPr="006D6BE5">
        <w:rPr>
          <w:rFonts w:ascii="Calibri" w:eastAsia="Times New Roman" w:hAnsi="Calibri" w:cs="Arial"/>
          <w:spacing w:val="2"/>
          <w:lang w:eastAsia="zh-CN"/>
        </w:rPr>
        <w:t>ι</w:t>
      </w:r>
      <w:r w:rsidRPr="006D6BE5">
        <w:rPr>
          <w:rFonts w:ascii="Calibri" w:eastAsia="Times New Roman" w:hAnsi="Calibri" w:cs="Arial"/>
          <w:spacing w:val="-2"/>
          <w:lang w:eastAsia="zh-CN"/>
        </w:rPr>
        <w:t>σ</w:t>
      </w:r>
      <w:r w:rsidRPr="006D6BE5">
        <w:rPr>
          <w:rFonts w:ascii="Calibri" w:eastAsia="Times New Roman" w:hAnsi="Calibri" w:cs="Arial"/>
          <w:lang w:eastAsia="zh-CN"/>
        </w:rPr>
        <w:t xml:space="preserve">η </w:t>
      </w:r>
      <w:r w:rsidRPr="006D6BE5">
        <w:rPr>
          <w:rFonts w:ascii="Calibri" w:eastAsia="Times New Roman" w:hAnsi="Calibri" w:cs="Arial"/>
          <w:spacing w:val="-1"/>
          <w:lang w:eastAsia="zh-CN"/>
        </w:rPr>
        <w:t>π</w:t>
      </w:r>
      <w:r w:rsidRPr="006D6BE5">
        <w:rPr>
          <w:rFonts w:ascii="Calibri" w:eastAsia="Times New Roman" w:hAnsi="Calibri" w:cs="Arial"/>
          <w:lang w:eastAsia="zh-CN"/>
        </w:rPr>
        <w:t>ερι</w:t>
      </w:r>
      <w:r w:rsidRPr="006D6BE5">
        <w:rPr>
          <w:rFonts w:ascii="Calibri" w:eastAsia="Times New Roman" w:hAnsi="Calibri" w:cs="Arial"/>
          <w:spacing w:val="1"/>
          <w:lang w:eastAsia="zh-CN"/>
        </w:rPr>
        <w:t>β</w:t>
      </w:r>
      <w:r w:rsidRPr="006D6BE5">
        <w:rPr>
          <w:rFonts w:ascii="Calibri" w:eastAsia="Times New Roman" w:hAnsi="Calibri" w:cs="Arial"/>
          <w:lang w:eastAsia="zh-CN"/>
        </w:rPr>
        <w:t>α</w:t>
      </w:r>
      <w:r w:rsidRPr="006D6BE5">
        <w:rPr>
          <w:rFonts w:ascii="Calibri" w:eastAsia="Times New Roman" w:hAnsi="Calibri" w:cs="Arial"/>
          <w:spacing w:val="-1"/>
          <w:lang w:eastAsia="zh-CN"/>
        </w:rPr>
        <w:t>λλ</w:t>
      </w:r>
      <w:r w:rsidRPr="006D6BE5">
        <w:rPr>
          <w:rFonts w:ascii="Calibri" w:eastAsia="Times New Roman" w:hAnsi="Calibri" w:cs="Arial"/>
          <w:lang w:eastAsia="zh-CN"/>
        </w:rPr>
        <w:t>ο</w:t>
      </w:r>
      <w:r w:rsidRPr="006D6BE5">
        <w:rPr>
          <w:rFonts w:ascii="Calibri" w:eastAsia="Times New Roman" w:hAnsi="Calibri" w:cs="Arial"/>
          <w:spacing w:val="-1"/>
          <w:lang w:eastAsia="zh-CN"/>
        </w:rPr>
        <w:t>ν</w:t>
      </w:r>
      <w:r w:rsidRPr="006D6BE5">
        <w:rPr>
          <w:rFonts w:ascii="Calibri" w:eastAsia="Times New Roman" w:hAnsi="Calibri" w:cs="Arial"/>
          <w:spacing w:val="-3"/>
          <w:lang w:eastAsia="zh-CN"/>
        </w:rPr>
        <w:t>τ</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ών όρω</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 </w:t>
      </w:r>
      <w:r w:rsidRPr="006D6BE5">
        <w:rPr>
          <w:rFonts w:ascii="Calibri" w:eastAsia="Times New Roman" w:hAnsi="Calibri" w:cs="Arial"/>
          <w:spacing w:val="-1"/>
          <w:lang w:eastAsia="zh-CN"/>
        </w:rPr>
        <w:t>κ</w:t>
      </w:r>
      <w:r w:rsidRPr="006D6BE5">
        <w:rPr>
          <w:rFonts w:ascii="Calibri" w:eastAsia="Times New Roman" w:hAnsi="Calibri" w:cs="Arial"/>
          <w:lang w:eastAsia="zh-CN"/>
        </w:rPr>
        <w:t xml:space="preserve">αι </w:t>
      </w:r>
      <w:r w:rsidRPr="006D6BE5">
        <w:rPr>
          <w:rFonts w:ascii="Calibri" w:eastAsia="Times New Roman" w:hAnsi="Calibri" w:cs="Arial"/>
          <w:spacing w:val="-3"/>
          <w:lang w:eastAsia="zh-CN"/>
        </w:rPr>
        <w:t>τις</w:t>
      </w:r>
      <w:r w:rsidRPr="006D6BE5">
        <w:rPr>
          <w:rFonts w:ascii="Calibri" w:eastAsia="Times New Roman" w:hAnsi="Calibri" w:cs="Arial"/>
          <w:lang w:eastAsia="zh-CN"/>
        </w:rPr>
        <w:t xml:space="preserve"> αρμό</w:t>
      </w:r>
      <w:r w:rsidRPr="006D6BE5">
        <w:rPr>
          <w:rFonts w:ascii="Calibri" w:eastAsia="Times New Roman" w:hAnsi="Calibri" w:cs="Arial"/>
          <w:spacing w:val="-3"/>
          <w:lang w:eastAsia="zh-CN"/>
        </w:rPr>
        <w:t>δ</w:t>
      </w:r>
      <w:r w:rsidRPr="006D6BE5">
        <w:rPr>
          <w:rFonts w:ascii="Calibri" w:eastAsia="Times New Roman" w:hAnsi="Calibri" w:cs="Arial"/>
          <w:spacing w:val="2"/>
          <w:lang w:eastAsia="zh-CN"/>
        </w:rPr>
        <w:t>ι</w:t>
      </w:r>
      <w:r w:rsidRPr="006D6BE5">
        <w:rPr>
          <w:rFonts w:ascii="Calibri" w:eastAsia="Times New Roman" w:hAnsi="Calibri" w:cs="Arial"/>
          <w:lang w:eastAsia="zh-CN"/>
        </w:rPr>
        <w:t>ες υ</w:t>
      </w:r>
      <w:r w:rsidRPr="006D6BE5">
        <w:rPr>
          <w:rFonts w:ascii="Calibri" w:eastAsia="Times New Roman" w:hAnsi="Calibri" w:cs="Arial"/>
          <w:spacing w:val="1"/>
          <w:lang w:eastAsia="zh-CN"/>
        </w:rPr>
        <w:t>π</w:t>
      </w:r>
      <w:r w:rsidRPr="006D6BE5">
        <w:rPr>
          <w:rFonts w:ascii="Calibri" w:eastAsia="Times New Roman" w:hAnsi="Calibri" w:cs="Arial"/>
          <w:lang w:eastAsia="zh-CN"/>
        </w:rPr>
        <w:t>ηρ</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σ</w:t>
      </w:r>
      <w:r w:rsidRPr="006D6BE5">
        <w:rPr>
          <w:rFonts w:ascii="Calibri" w:eastAsia="Times New Roman" w:hAnsi="Calibri" w:cs="Arial"/>
          <w:spacing w:val="2"/>
          <w:lang w:eastAsia="zh-CN"/>
        </w:rPr>
        <w:t>ί</w:t>
      </w:r>
      <w:r w:rsidRPr="006D6BE5">
        <w:rPr>
          <w:rFonts w:ascii="Calibri" w:eastAsia="Times New Roman" w:hAnsi="Calibri" w:cs="Arial"/>
          <w:lang w:eastAsia="zh-CN"/>
        </w:rPr>
        <w:t>ες</w:t>
      </w:r>
      <w:r w:rsidRPr="006D6BE5">
        <w:rPr>
          <w:rFonts w:ascii="Calibri" w:eastAsia="Times New Roman" w:hAnsi="Calibri" w:cs="Arial"/>
          <w:spacing w:val="60"/>
          <w:lang w:eastAsia="zh-CN"/>
        </w:rPr>
        <w:t xml:space="preserve"> </w:t>
      </w:r>
      <w:r w:rsidRPr="006D6BE5">
        <w:rPr>
          <w:rFonts w:ascii="Calibri" w:eastAsia="Times New Roman" w:hAnsi="Calibri" w:cs="Arial"/>
          <w:lang w:eastAsia="zh-CN"/>
        </w:rPr>
        <w:t xml:space="preserve">της </w:t>
      </w:r>
      <w:r w:rsidRPr="006D6BE5">
        <w:rPr>
          <w:rFonts w:ascii="Calibri" w:eastAsia="Times New Roman" w:hAnsi="Calibri" w:cs="Arial"/>
          <w:spacing w:val="-12"/>
          <w:lang w:eastAsia="zh-CN"/>
        </w:rPr>
        <w:t xml:space="preserve"> </w:t>
      </w:r>
      <w:r w:rsidRPr="006D6BE5">
        <w:rPr>
          <w:rFonts w:ascii="Calibri" w:eastAsia="Times New Roman" w:hAnsi="Calibri" w:cs="Arial"/>
          <w:spacing w:val="-2"/>
          <w:lang w:eastAsia="zh-CN"/>
        </w:rPr>
        <w:t>Π</w:t>
      </w:r>
      <w:r w:rsidRPr="006D6BE5">
        <w:rPr>
          <w:rFonts w:ascii="Calibri" w:eastAsia="Times New Roman" w:hAnsi="Calibri" w:cs="Arial"/>
          <w:lang w:eastAsia="zh-CN"/>
        </w:rPr>
        <w:t>ερ</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φ</w:t>
      </w:r>
      <w:r w:rsidRPr="006D6BE5">
        <w:rPr>
          <w:rFonts w:ascii="Calibri" w:eastAsia="Times New Roman" w:hAnsi="Calibri" w:cs="Arial"/>
          <w:lang w:eastAsia="zh-CN"/>
        </w:rPr>
        <w:t>έ</w:t>
      </w:r>
      <w:r w:rsidRPr="006D6BE5">
        <w:rPr>
          <w:rFonts w:ascii="Calibri" w:eastAsia="Times New Roman" w:hAnsi="Calibri" w:cs="Arial"/>
          <w:spacing w:val="-3"/>
          <w:lang w:eastAsia="zh-CN"/>
        </w:rPr>
        <w:t>ρ</w:t>
      </w:r>
      <w:r w:rsidRPr="006D6BE5">
        <w:rPr>
          <w:rFonts w:ascii="Calibri" w:eastAsia="Times New Roman" w:hAnsi="Calibri" w:cs="Arial"/>
          <w:lang w:eastAsia="zh-CN"/>
        </w:rPr>
        <w:t xml:space="preserve">ειας </w:t>
      </w:r>
      <w:r w:rsidRPr="006D6BE5">
        <w:rPr>
          <w:rFonts w:ascii="Calibri" w:eastAsia="Times New Roman" w:hAnsi="Calibri" w:cs="Arial"/>
          <w:spacing w:val="-11"/>
          <w:lang w:eastAsia="zh-CN"/>
        </w:rPr>
        <w:t xml:space="preserve"> </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τ</w:t>
      </w:r>
      <w:r w:rsidRPr="006D6BE5">
        <w:rPr>
          <w:rFonts w:ascii="Calibri" w:eastAsia="Times New Roman" w:hAnsi="Calibri" w:cs="Arial"/>
          <w:lang w:eastAsia="zh-CN"/>
        </w:rPr>
        <w:t>ην</w:t>
      </w:r>
      <w:r w:rsidRPr="006D6BE5">
        <w:rPr>
          <w:rFonts w:ascii="Calibri" w:eastAsia="Times New Roman" w:hAnsi="Calibri" w:cs="Arial"/>
          <w:spacing w:val="58"/>
          <w:lang w:eastAsia="zh-CN"/>
        </w:rPr>
        <w:t xml:space="preserve"> </w:t>
      </w:r>
      <w:r w:rsidRPr="006D6BE5">
        <w:rPr>
          <w:rFonts w:ascii="Calibri" w:eastAsia="Times New Roman" w:hAnsi="Calibri" w:cs="Arial"/>
          <w:lang w:eastAsia="zh-CN"/>
        </w:rPr>
        <w:t>ο</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lang w:eastAsia="zh-CN"/>
        </w:rPr>
        <w:t>ία</w:t>
      </w:r>
      <w:r w:rsidRPr="006D6BE5">
        <w:rPr>
          <w:rFonts w:ascii="Calibri" w:eastAsia="Times New Roman" w:hAnsi="Calibri" w:cs="Arial"/>
          <w:spacing w:val="61"/>
          <w:lang w:eastAsia="zh-CN"/>
        </w:rPr>
        <w:t xml:space="preserve"> </w:t>
      </w:r>
      <w:r w:rsidRPr="006D6BE5">
        <w:rPr>
          <w:rFonts w:ascii="Calibri" w:eastAsia="Times New Roman" w:hAnsi="Calibri" w:cs="Arial"/>
          <w:lang w:eastAsia="zh-CN"/>
        </w:rPr>
        <w:t>δ</w:t>
      </w:r>
      <w:r w:rsidRPr="006D6BE5">
        <w:rPr>
          <w:rFonts w:ascii="Calibri" w:eastAsia="Times New Roman" w:hAnsi="Calibri" w:cs="Arial"/>
          <w:spacing w:val="-3"/>
          <w:lang w:eastAsia="zh-CN"/>
        </w:rPr>
        <w:t>ρ</w:t>
      </w:r>
      <w:r w:rsidRPr="006D6BE5">
        <w:rPr>
          <w:rFonts w:ascii="Calibri" w:eastAsia="Times New Roman" w:hAnsi="Calibri" w:cs="Arial"/>
          <w:lang w:eastAsia="zh-CN"/>
        </w:rPr>
        <w:t>α</w:t>
      </w:r>
      <w:r w:rsidRPr="006D6BE5">
        <w:rPr>
          <w:rFonts w:ascii="Calibri" w:eastAsia="Times New Roman" w:hAnsi="Calibri" w:cs="Arial"/>
          <w:spacing w:val="1"/>
          <w:lang w:eastAsia="zh-CN"/>
        </w:rPr>
        <w:t>σ</w:t>
      </w:r>
      <w:r w:rsidRPr="006D6BE5">
        <w:rPr>
          <w:rFonts w:ascii="Calibri" w:eastAsia="Times New Roman" w:hAnsi="Calibri" w:cs="Arial"/>
          <w:lang w:eastAsia="zh-CN"/>
        </w:rPr>
        <w:t>τη</w:t>
      </w:r>
      <w:r w:rsidRPr="006D6BE5">
        <w:rPr>
          <w:rFonts w:ascii="Calibri" w:eastAsia="Times New Roman" w:hAnsi="Calibri" w:cs="Arial"/>
          <w:spacing w:val="-3"/>
          <w:lang w:eastAsia="zh-CN"/>
        </w:rPr>
        <w:t>ρ</w:t>
      </w:r>
      <w:r w:rsidRPr="006D6BE5">
        <w:rPr>
          <w:rFonts w:ascii="Calibri" w:eastAsia="Times New Roman" w:hAnsi="Calibri" w:cs="Arial"/>
          <w:lang w:eastAsia="zh-CN"/>
        </w:rPr>
        <w:t>ιο</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2"/>
          <w:lang w:eastAsia="zh-CN"/>
        </w:rPr>
        <w:t>ι</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ί</w:t>
      </w:r>
      <w:r w:rsidRPr="006D6BE5">
        <w:rPr>
          <w:rFonts w:ascii="Calibri" w:eastAsia="Times New Roman" w:hAnsi="Calibri" w:cs="Arial"/>
          <w:spacing w:val="-3"/>
          <w:lang w:eastAsia="zh-CN"/>
        </w:rPr>
        <w:t>τ</w:t>
      </w:r>
      <w:r w:rsidRPr="006D6BE5">
        <w:rPr>
          <w:rFonts w:ascii="Calibri" w:eastAsia="Times New Roman" w:hAnsi="Calibri" w:cs="Arial"/>
          <w:spacing w:val="-2"/>
          <w:lang w:eastAsia="zh-CN"/>
        </w:rPr>
        <w:t>α</w:t>
      </w:r>
      <w:r w:rsidRPr="006D6BE5">
        <w:rPr>
          <w:rFonts w:ascii="Calibri" w:eastAsia="Times New Roman" w:hAnsi="Calibri" w:cs="Arial"/>
          <w:spacing w:val="2"/>
          <w:lang w:eastAsia="zh-CN"/>
        </w:rPr>
        <w:t>ι</w:t>
      </w:r>
      <w:r w:rsidRPr="006D6BE5">
        <w:rPr>
          <w:rFonts w:ascii="Calibri" w:eastAsia="Times New Roman" w:hAnsi="Calibri" w:cs="Arial"/>
          <w:lang w:eastAsia="zh-CN"/>
        </w:rPr>
        <w:t xml:space="preserve">. Το </w:t>
      </w:r>
      <w:r w:rsidRPr="006D6BE5">
        <w:rPr>
          <w:rFonts w:ascii="Calibri" w:eastAsia="Times New Roman" w:hAnsi="Calibri" w:cs="Arial"/>
          <w:spacing w:val="1"/>
          <w:lang w:eastAsia="zh-CN"/>
        </w:rPr>
        <w:t>π</w:t>
      </w:r>
      <w:r w:rsidRPr="006D6BE5">
        <w:rPr>
          <w:rFonts w:ascii="Calibri" w:eastAsia="Times New Roman" w:hAnsi="Calibri" w:cs="Arial"/>
          <w:lang w:eastAsia="zh-CN"/>
        </w:rPr>
        <w:t>ρ</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ω</w:t>
      </w:r>
      <w:r w:rsidRPr="006D6BE5">
        <w:rPr>
          <w:rFonts w:ascii="Calibri" w:eastAsia="Times New Roman" w:hAnsi="Calibri" w:cs="Arial"/>
          <w:spacing w:val="-1"/>
          <w:lang w:eastAsia="zh-CN"/>
        </w:rPr>
        <w:t>π</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 xml:space="preserve">ό </w:t>
      </w:r>
      <w:r w:rsidRPr="006D6BE5">
        <w:rPr>
          <w:rFonts w:ascii="Calibri" w:eastAsia="Times New Roman" w:hAnsi="Calibri" w:cs="Arial"/>
          <w:w w:val="81"/>
          <w:lang w:eastAsia="zh-CN"/>
        </w:rPr>
        <w:t xml:space="preserve"> </w:t>
      </w:r>
      <w:r w:rsidRPr="006D6BE5">
        <w:rPr>
          <w:rFonts w:ascii="Calibri" w:eastAsia="Times New Roman" w:hAnsi="Calibri" w:cs="Arial"/>
          <w:spacing w:val="-3"/>
          <w:lang w:eastAsia="zh-CN"/>
        </w:rPr>
        <w:t>τ</w:t>
      </w:r>
      <w:r w:rsidRPr="006D6BE5">
        <w:rPr>
          <w:rFonts w:ascii="Calibri" w:eastAsia="Times New Roman" w:hAnsi="Calibri" w:cs="Arial"/>
          <w:lang w:eastAsia="zh-CN"/>
        </w:rPr>
        <w:t>ου α</w:t>
      </w:r>
      <w:r w:rsidRPr="006D6BE5">
        <w:rPr>
          <w:rFonts w:ascii="Calibri" w:eastAsia="Times New Roman" w:hAnsi="Calibri" w:cs="Arial"/>
          <w:spacing w:val="-1"/>
          <w:lang w:eastAsia="zh-CN"/>
        </w:rPr>
        <w:t>ν</w:t>
      </w:r>
      <w:r w:rsidRPr="006D6BE5">
        <w:rPr>
          <w:rFonts w:ascii="Calibri" w:eastAsia="Times New Roman" w:hAnsi="Calibri" w:cs="Arial"/>
          <w:lang w:eastAsia="zh-CN"/>
        </w:rPr>
        <w:t>α</w:t>
      </w:r>
      <w:r w:rsidRPr="006D6BE5">
        <w:rPr>
          <w:rFonts w:ascii="Calibri" w:eastAsia="Times New Roman" w:hAnsi="Calibri" w:cs="Arial"/>
          <w:spacing w:val="-3"/>
          <w:lang w:eastAsia="zh-CN"/>
        </w:rPr>
        <w:t>δ</w:t>
      </w:r>
      <w:r w:rsidRPr="006D6BE5">
        <w:rPr>
          <w:rFonts w:ascii="Calibri" w:eastAsia="Times New Roman" w:hAnsi="Calibri" w:cs="Arial"/>
          <w:lang w:eastAsia="zh-CN"/>
        </w:rPr>
        <w:t xml:space="preserve">όχου </w:t>
      </w:r>
      <w:r w:rsidRPr="006D6BE5">
        <w:rPr>
          <w:rFonts w:ascii="Calibri" w:eastAsia="Times New Roman" w:hAnsi="Calibri" w:cs="Arial"/>
          <w:spacing w:val="-1"/>
          <w:lang w:eastAsia="zh-CN"/>
        </w:rPr>
        <w:t>π</w:t>
      </w:r>
      <w:r w:rsidRPr="006D6BE5">
        <w:rPr>
          <w:rFonts w:ascii="Calibri" w:eastAsia="Times New Roman" w:hAnsi="Calibri" w:cs="Arial"/>
          <w:lang w:eastAsia="zh-CN"/>
        </w:rPr>
        <w:t xml:space="preserve">ου </w:t>
      </w:r>
      <w:r w:rsidRPr="006D6BE5">
        <w:rPr>
          <w:rFonts w:ascii="Calibri" w:eastAsia="Times New Roman" w:hAnsi="Calibri" w:cs="Arial"/>
          <w:spacing w:val="-1"/>
          <w:lang w:eastAsia="zh-CN"/>
        </w:rPr>
        <w:t>λ</w:t>
      </w:r>
      <w:r w:rsidRPr="006D6BE5">
        <w:rPr>
          <w:rFonts w:ascii="Calibri" w:eastAsia="Times New Roman" w:hAnsi="Calibri" w:cs="Arial"/>
          <w:spacing w:val="-3"/>
          <w:lang w:eastAsia="zh-CN"/>
        </w:rPr>
        <w:t>ε</w:t>
      </w:r>
      <w:r w:rsidRPr="006D6BE5">
        <w:rPr>
          <w:rFonts w:ascii="Calibri" w:eastAsia="Times New Roman" w:hAnsi="Calibri" w:cs="Arial"/>
          <w:spacing w:val="3"/>
          <w:lang w:eastAsia="zh-CN"/>
        </w:rPr>
        <w:t>ι</w:t>
      </w:r>
      <w:r w:rsidRPr="006D6BE5">
        <w:rPr>
          <w:rFonts w:ascii="Calibri" w:eastAsia="Times New Roman" w:hAnsi="Calibri" w:cs="Arial"/>
          <w:lang w:eastAsia="zh-CN"/>
        </w:rPr>
        <w:t>τ</w:t>
      </w:r>
      <w:r w:rsidRPr="006D6BE5">
        <w:rPr>
          <w:rFonts w:ascii="Calibri" w:eastAsia="Times New Roman" w:hAnsi="Calibri" w:cs="Arial"/>
          <w:spacing w:val="-3"/>
          <w:lang w:eastAsia="zh-CN"/>
        </w:rPr>
        <w:t>ο</w:t>
      </w:r>
      <w:r w:rsidRPr="006D6BE5">
        <w:rPr>
          <w:rFonts w:ascii="Calibri" w:eastAsia="Times New Roman" w:hAnsi="Calibri" w:cs="Arial"/>
          <w:lang w:eastAsia="zh-CN"/>
        </w:rPr>
        <w:t>υρ</w:t>
      </w:r>
      <w:r w:rsidRPr="006D6BE5">
        <w:rPr>
          <w:rFonts w:ascii="Calibri" w:eastAsia="Times New Roman" w:hAnsi="Calibri" w:cs="Arial"/>
          <w:spacing w:val="-1"/>
          <w:lang w:eastAsia="zh-CN"/>
        </w:rPr>
        <w:t>γ</w:t>
      </w:r>
      <w:r w:rsidRPr="006D6BE5">
        <w:rPr>
          <w:rFonts w:ascii="Calibri" w:eastAsia="Times New Roman" w:hAnsi="Calibri" w:cs="Arial"/>
          <w:spacing w:val="-3"/>
          <w:lang w:eastAsia="zh-CN"/>
        </w:rPr>
        <w:t>ε</w:t>
      </w:r>
      <w:r w:rsidRPr="006D6BE5">
        <w:rPr>
          <w:rFonts w:ascii="Calibri" w:eastAsia="Times New Roman" w:hAnsi="Calibri" w:cs="Arial"/>
          <w:lang w:eastAsia="zh-CN"/>
        </w:rPr>
        <w:t xml:space="preserve">ί </w:t>
      </w:r>
      <w:r w:rsidRPr="006D6BE5">
        <w:rPr>
          <w:rFonts w:ascii="Calibri" w:eastAsia="Times New Roman" w:hAnsi="Calibri" w:cs="Arial"/>
          <w:spacing w:val="-3"/>
          <w:lang w:eastAsia="zh-CN"/>
        </w:rPr>
        <w:t>τ</w:t>
      </w:r>
      <w:r w:rsidRPr="006D6BE5">
        <w:rPr>
          <w:rFonts w:ascii="Calibri" w:eastAsia="Times New Roman" w:hAnsi="Calibri" w:cs="Arial"/>
          <w:lang w:eastAsia="zh-CN"/>
        </w:rPr>
        <w:t>η μο</w:t>
      </w:r>
      <w:r w:rsidRPr="006D6BE5">
        <w:rPr>
          <w:rFonts w:ascii="Calibri" w:eastAsia="Times New Roman" w:hAnsi="Calibri" w:cs="Arial"/>
          <w:spacing w:val="-1"/>
          <w:lang w:eastAsia="zh-CN"/>
        </w:rPr>
        <w:t>ν</w:t>
      </w:r>
      <w:r w:rsidRPr="006D6BE5">
        <w:rPr>
          <w:rFonts w:ascii="Calibri" w:eastAsia="Times New Roman" w:hAnsi="Calibri" w:cs="Arial"/>
          <w:lang w:eastAsia="zh-CN"/>
        </w:rPr>
        <w:t>ά</w:t>
      </w:r>
      <w:r w:rsidRPr="006D6BE5">
        <w:rPr>
          <w:rFonts w:ascii="Calibri" w:eastAsia="Times New Roman" w:hAnsi="Calibri" w:cs="Arial"/>
          <w:spacing w:val="-3"/>
          <w:lang w:eastAsia="zh-CN"/>
        </w:rPr>
        <w:t>δ</w:t>
      </w:r>
      <w:r w:rsidRPr="006D6BE5">
        <w:rPr>
          <w:rFonts w:ascii="Calibri" w:eastAsia="Times New Roman" w:hAnsi="Calibri" w:cs="Arial"/>
          <w:lang w:eastAsia="zh-CN"/>
        </w:rPr>
        <w:t>α ε</w:t>
      </w:r>
      <w:r w:rsidRPr="006D6BE5">
        <w:rPr>
          <w:rFonts w:ascii="Calibri" w:eastAsia="Times New Roman" w:hAnsi="Calibri" w:cs="Arial"/>
          <w:spacing w:val="1"/>
          <w:lang w:eastAsia="zh-CN"/>
        </w:rPr>
        <w:t>π</w:t>
      </w:r>
      <w:r w:rsidRPr="006D6BE5">
        <w:rPr>
          <w:rFonts w:ascii="Calibri" w:eastAsia="Times New Roman" w:hAnsi="Calibri" w:cs="Arial"/>
          <w:lang w:eastAsia="zh-CN"/>
        </w:rPr>
        <w:t>ε</w:t>
      </w:r>
      <w:r w:rsidRPr="006D6BE5">
        <w:rPr>
          <w:rFonts w:ascii="Calibri" w:eastAsia="Times New Roman" w:hAnsi="Calibri" w:cs="Arial"/>
          <w:spacing w:val="-2"/>
          <w:lang w:eastAsia="zh-CN"/>
        </w:rPr>
        <w:t>ξ</w:t>
      </w:r>
      <w:r w:rsidRPr="006D6BE5">
        <w:rPr>
          <w:rFonts w:ascii="Calibri" w:eastAsia="Times New Roman" w:hAnsi="Calibri" w:cs="Arial"/>
          <w:lang w:eastAsia="zh-CN"/>
        </w:rPr>
        <w:t>ερ</w:t>
      </w:r>
      <w:r w:rsidRPr="006D6BE5">
        <w:rPr>
          <w:rFonts w:ascii="Calibri" w:eastAsia="Times New Roman" w:hAnsi="Calibri" w:cs="Arial"/>
          <w:spacing w:val="-1"/>
          <w:lang w:eastAsia="zh-CN"/>
        </w:rPr>
        <w:t>γ</w:t>
      </w:r>
      <w:r w:rsidRPr="006D6BE5">
        <w:rPr>
          <w:rFonts w:ascii="Calibri" w:eastAsia="Times New Roman" w:hAnsi="Calibri" w:cs="Arial"/>
          <w:lang w:eastAsia="zh-CN"/>
        </w:rPr>
        <w:t>α</w:t>
      </w:r>
      <w:r w:rsidRPr="006D6BE5">
        <w:rPr>
          <w:rFonts w:ascii="Calibri" w:eastAsia="Times New Roman" w:hAnsi="Calibri" w:cs="Arial"/>
          <w:spacing w:val="-2"/>
          <w:lang w:eastAsia="zh-CN"/>
        </w:rPr>
        <w:t>σ</w:t>
      </w:r>
      <w:r w:rsidRPr="006D6BE5">
        <w:rPr>
          <w:rFonts w:ascii="Calibri" w:eastAsia="Times New Roman" w:hAnsi="Calibri" w:cs="Arial"/>
          <w:lang w:eastAsia="zh-CN"/>
        </w:rPr>
        <w:t xml:space="preserve">ίας </w:t>
      </w:r>
      <w:r w:rsidRPr="006D6BE5">
        <w:rPr>
          <w:rFonts w:ascii="Calibri" w:eastAsia="Times New Roman" w:hAnsi="Calibri" w:cs="Arial"/>
          <w:spacing w:val="-3"/>
          <w:lang w:eastAsia="zh-CN"/>
        </w:rPr>
        <w:t>ν</w:t>
      </w:r>
      <w:r w:rsidRPr="006D6BE5">
        <w:rPr>
          <w:rFonts w:ascii="Calibri" w:eastAsia="Times New Roman" w:hAnsi="Calibri" w:cs="Arial"/>
          <w:lang w:eastAsia="zh-CN"/>
        </w:rPr>
        <w:t xml:space="preserve">α </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ί</w:t>
      </w:r>
      <w:r w:rsidRPr="006D6BE5">
        <w:rPr>
          <w:rFonts w:ascii="Calibri" w:eastAsia="Times New Roman" w:hAnsi="Calibri" w:cs="Arial"/>
          <w:spacing w:val="-1"/>
          <w:lang w:eastAsia="zh-CN"/>
        </w:rPr>
        <w:t>ν</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ι </w:t>
      </w:r>
      <w:r w:rsidRPr="006D6BE5">
        <w:rPr>
          <w:rFonts w:ascii="Calibri" w:eastAsia="Times New Roman" w:hAnsi="Calibri" w:cs="Arial"/>
          <w:spacing w:val="-1"/>
          <w:lang w:eastAsia="zh-CN"/>
        </w:rPr>
        <w:t>κ</w:t>
      </w:r>
      <w:r w:rsidRPr="006D6BE5">
        <w:rPr>
          <w:rFonts w:ascii="Calibri" w:eastAsia="Times New Roman" w:hAnsi="Calibri" w:cs="Arial"/>
          <w:lang w:eastAsia="zh-CN"/>
        </w:rPr>
        <w:t>ατά</w:t>
      </w:r>
      <w:r w:rsidRPr="006D6BE5">
        <w:rPr>
          <w:rFonts w:ascii="Calibri" w:eastAsia="Times New Roman" w:hAnsi="Calibri" w:cs="Arial"/>
          <w:spacing w:val="-3"/>
          <w:lang w:eastAsia="zh-CN"/>
        </w:rPr>
        <w:t>λ</w:t>
      </w:r>
      <w:r w:rsidRPr="006D6BE5">
        <w:rPr>
          <w:rFonts w:ascii="Calibri" w:eastAsia="Times New Roman" w:hAnsi="Calibri" w:cs="Arial"/>
          <w:spacing w:val="-1"/>
          <w:lang w:eastAsia="zh-CN"/>
        </w:rPr>
        <w:t>λ</w:t>
      </w:r>
      <w:r w:rsidRPr="006D6BE5">
        <w:rPr>
          <w:rFonts w:ascii="Calibri" w:eastAsia="Times New Roman" w:hAnsi="Calibri" w:cs="Arial"/>
          <w:lang w:eastAsia="zh-CN"/>
        </w:rPr>
        <w:t>η</w:t>
      </w:r>
      <w:r w:rsidRPr="006D6BE5">
        <w:rPr>
          <w:rFonts w:ascii="Calibri" w:eastAsia="Times New Roman" w:hAnsi="Calibri" w:cs="Arial"/>
          <w:spacing w:val="-1"/>
          <w:lang w:eastAsia="zh-CN"/>
        </w:rPr>
        <w:t>λ</w:t>
      </w:r>
      <w:r w:rsidRPr="006D6BE5">
        <w:rPr>
          <w:rFonts w:ascii="Calibri" w:eastAsia="Times New Roman" w:hAnsi="Calibri" w:cs="Arial"/>
          <w:lang w:eastAsia="zh-CN"/>
        </w:rPr>
        <w:t>α ε</w:t>
      </w:r>
      <w:r w:rsidRPr="006D6BE5">
        <w:rPr>
          <w:rFonts w:ascii="Calibri" w:eastAsia="Times New Roman" w:hAnsi="Calibri" w:cs="Arial"/>
          <w:spacing w:val="-3"/>
          <w:lang w:eastAsia="zh-CN"/>
        </w:rPr>
        <w:t>κ</w:t>
      </w:r>
      <w:r w:rsidRPr="006D6BE5">
        <w:rPr>
          <w:rFonts w:ascii="Calibri" w:eastAsia="Times New Roman" w:hAnsi="Calibri" w:cs="Arial"/>
          <w:spacing w:val="1"/>
          <w:lang w:eastAsia="zh-CN"/>
        </w:rPr>
        <w:t>π</w:t>
      </w:r>
      <w:r w:rsidRPr="006D6BE5">
        <w:rPr>
          <w:rFonts w:ascii="Calibri" w:eastAsia="Times New Roman" w:hAnsi="Calibri" w:cs="Arial"/>
          <w:spacing w:val="-2"/>
          <w:lang w:eastAsia="zh-CN"/>
        </w:rPr>
        <w:t>α</w:t>
      </w:r>
      <w:r w:rsidRPr="006D6BE5">
        <w:rPr>
          <w:rFonts w:ascii="Calibri" w:eastAsia="Times New Roman" w:hAnsi="Calibri" w:cs="Arial"/>
          <w:spacing w:val="2"/>
          <w:lang w:eastAsia="zh-CN"/>
        </w:rPr>
        <w:t>ι</w:t>
      </w:r>
      <w:r w:rsidRPr="006D6BE5">
        <w:rPr>
          <w:rFonts w:ascii="Calibri" w:eastAsia="Times New Roman" w:hAnsi="Calibri" w:cs="Arial"/>
          <w:lang w:eastAsia="zh-CN"/>
        </w:rPr>
        <w:t>δε</w:t>
      </w:r>
      <w:r w:rsidRPr="006D6BE5">
        <w:rPr>
          <w:rFonts w:ascii="Calibri" w:eastAsia="Times New Roman" w:hAnsi="Calibri" w:cs="Arial"/>
          <w:spacing w:val="-2"/>
          <w:lang w:eastAsia="zh-CN"/>
        </w:rPr>
        <w:t>υ</w:t>
      </w:r>
      <w:r w:rsidRPr="006D6BE5">
        <w:rPr>
          <w:rFonts w:ascii="Calibri" w:eastAsia="Times New Roman" w:hAnsi="Calibri" w:cs="Arial"/>
          <w:lang w:eastAsia="zh-CN"/>
        </w:rPr>
        <w:t>μέ</w:t>
      </w:r>
      <w:r w:rsidRPr="006D6BE5">
        <w:rPr>
          <w:rFonts w:ascii="Calibri" w:eastAsia="Times New Roman" w:hAnsi="Calibri" w:cs="Arial"/>
          <w:spacing w:val="-1"/>
          <w:lang w:eastAsia="zh-CN"/>
        </w:rPr>
        <w:t>ν</w:t>
      </w:r>
      <w:r w:rsidRPr="006D6BE5">
        <w:rPr>
          <w:rFonts w:ascii="Calibri" w:eastAsia="Times New Roman" w:hAnsi="Calibri" w:cs="Arial"/>
          <w:lang w:eastAsia="zh-CN"/>
        </w:rPr>
        <w:t>ο</w:t>
      </w:r>
      <w:r w:rsidRPr="006D6BE5">
        <w:rPr>
          <w:rFonts w:ascii="Calibri" w:eastAsia="Times New Roman" w:hAnsi="Calibri" w:cs="Arial"/>
          <w:w w:val="122"/>
          <w:lang w:eastAsia="zh-CN"/>
        </w:rPr>
        <w:t xml:space="preserve"> </w:t>
      </w:r>
      <w:r w:rsidRPr="006D6BE5">
        <w:rPr>
          <w:rFonts w:ascii="Calibri" w:eastAsia="Times New Roman" w:hAnsi="Calibri" w:cs="Arial"/>
          <w:spacing w:val="-3"/>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ι εξ</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ι</w:t>
      </w:r>
      <w:r w:rsidRPr="006D6BE5">
        <w:rPr>
          <w:rFonts w:ascii="Calibri" w:eastAsia="Times New Roman" w:hAnsi="Calibri" w:cs="Arial"/>
          <w:spacing w:val="-3"/>
          <w:lang w:eastAsia="zh-CN"/>
        </w:rPr>
        <w:t>δ</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ε</w:t>
      </w:r>
      <w:r w:rsidRPr="006D6BE5">
        <w:rPr>
          <w:rFonts w:ascii="Calibri" w:eastAsia="Times New Roman" w:hAnsi="Calibri" w:cs="Arial"/>
          <w:spacing w:val="-2"/>
          <w:lang w:eastAsia="zh-CN"/>
        </w:rPr>
        <w:t>υ</w:t>
      </w:r>
      <w:r w:rsidRPr="006D6BE5">
        <w:rPr>
          <w:rFonts w:ascii="Calibri" w:eastAsia="Times New Roman" w:hAnsi="Calibri" w:cs="Arial"/>
          <w:lang w:eastAsia="zh-CN"/>
        </w:rPr>
        <w:t>μέ</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ο </w:t>
      </w:r>
      <w:r w:rsidRPr="006D6BE5">
        <w:rPr>
          <w:rFonts w:ascii="Calibri" w:eastAsia="Times New Roman" w:hAnsi="Calibri" w:cs="Arial"/>
          <w:spacing w:val="3"/>
          <w:lang w:eastAsia="zh-CN"/>
        </w:rPr>
        <w:t xml:space="preserve">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ι </w:t>
      </w:r>
      <w:r w:rsidRPr="006D6BE5">
        <w:rPr>
          <w:rFonts w:ascii="Calibri" w:eastAsia="Times New Roman" w:hAnsi="Calibri" w:cs="Arial"/>
          <w:spacing w:val="-3"/>
          <w:lang w:eastAsia="zh-CN"/>
        </w:rPr>
        <w:t>ν</w:t>
      </w:r>
      <w:r w:rsidRPr="006D6BE5">
        <w:rPr>
          <w:rFonts w:ascii="Calibri" w:eastAsia="Times New Roman" w:hAnsi="Calibri" w:cs="Arial"/>
          <w:lang w:eastAsia="zh-CN"/>
        </w:rPr>
        <w:t xml:space="preserve">α </w:t>
      </w:r>
      <w:r w:rsidRPr="006D6BE5">
        <w:rPr>
          <w:rFonts w:ascii="Calibri" w:eastAsia="Times New Roman" w:hAnsi="Calibri" w:cs="Arial"/>
          <w:spacing w:val="3"/>
          <w:lang w:eastAsia="zh-CN"/>
        </w:rPr>
        <w:t xml:space="preserve"> </w:t>
      </w:r>
      <w:r w:rsidRPr="006D6BE5">
        <w:rPr>
          <w:rFonts w:ascii="Calibri" w:eastAsia="Times New Roman" w:hAnsi="Calibri" w:cs="Arial"/>
          <w:spacing w:val="-3"/>
          <w:lang w:eastAsia="zh-CN"/>
        </w:rPr>
        <w:t>δ</w:t>
      </w:r>
      <w:r w:rsidRPr="006D6BE5">
        <w:rPr>
          <w:rFonts w:ascii="Calibri" w:eastAsia="Times New Roman" w:hAnsi="Calibri" w:cs="Arial"/>
          <w:spacing w:val="2"/>
          <w:lang w:eastAsia="zh-CN"/>
        </w:rPr>
        <w:t>ι</w:t>
      </w:r>
      <w:r w:rsidRPr="006D6BE5">
        <w:rPr>
          <w:rFonts w:ascii="Calibri" w:eastAsia="Times New Roman" w:hAnsi="Calibri" w:cs="Arial"/>
          <w:lang w:eastAsia="zh-CN"/>
        </w:rPr>
        <w:t>α</w:t>
      </w:r>
      <w:r w:rsidRPr="006D6BE5">
        <w:rPr>
          <w:rFonts w:ascii="Calibri" w:eastAsia="Times New Roman" w:hAnsi="Calibri" w:cs="Arial"/>
          <w:spacing w:val="-3"/>
          <w:lang w:eastAsia="zh-CN"/>
        </w:rPr>
        <w:t>θ</w:t>
      </w:r>
      <w:r w:rsidRPr="006D6BE5">
        <w:rPr>
          <w:rFonts w:ascii="Calibri" w:eastAsia="Times New Roman" w:hAnsi="Calibri" w:cs="Arial"/>
          <w:lang w:eastAsia="zh-CN"/>
        </w:rPr>
        <w:t>έτ</w:t>
      </w:r>
      <w:r w:rsidRPr="006D6BE5">
        <w:rPr>
          <w:rFonts w:ascii="Calibri" w:eastAsia="Times New Roman" w:hAnsi="Calibri" w:cs="Arial"/>
          <w:spacing w:val="-3"/>
          <w:lang w:eastAsia="zh-CN"/>
        </w:rPr>
        <w:t>ε</w:t>
      </w:r>
      <w:r w:rsidRPr="006D6BE5">
        <w:rPr>
          <w:rFonts w:ascii="Calibri" w:eastAsia="Times New Roman" w:hAnsi="Calibri" w:cs="Arial"/>
          <w:lang w:eastAsia="zh-CN"/>
        </w:rPr>
        <w:t xml:space="preserve">ι </w:t>
      </w:r>
      <w:r w:rsidRPr="006D6BE5">
        <w:rPr>
          <w:rFonts w:ascii="Calibri" w:eastAsia="Times New Roman" w:hAnsi="Calibri" w:cs="Arial"/>
          <w:spacing w:val="-3"/>
          <w:lang w:eastAsia="zh-CN"/>
        </w:rPr>
        <w:t>τ</w:t>
      </w:r>
      <w:r w:rsidRPr="006D6BE5">
        <w:rPr>
          <w:rFonts w:ascii="Calibri" w:eastAsia="Times New Roman" w:hAnsi="Calibri" w:cs="Arial"/>
          <w:lang w:eastAsia="zh-CN"/>
        </w:rPr>
        <w:t xml:space="preserve">ις </w:t>
      </w:r>
      <w:r w:rsidRPr="006D6BE5">
        <w:rPr>
          <w:rFonts w:ascii="Calibri" w:eastAsia="Times New Roman" w:hAnsi="Calibri" w:cs="Arial"/>
          <w:spacing w:val="1"/>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α</w:t>
      </w:r>
      <w:r w:rsidRPr="006D6BE5">
        <w:rPr>
          <w:rFonts w:ascii="Calibri" w:eastAsia="Times New Roman" w:hAnsi="Calibri" w:cs="Arial"/>
          <w:spacing w:val="-3"/>
          <w:lang w:eastAsia="zh-CN"/>
        </w:rPr>
        <w:t>ρ</w:t>
      </w:r>
      <w:r w:rsidRPr="006D6BE5">
        <w:rPr>
          <w:rFonts w:ascii="Calibri" w:eastAsia="Times New Roman" w:hAnsi="Calibri" w:cs="Arial"/>
          <w:spacing w:val="-2"/>
          <w:lang w:eastAsia="zh-CN"/>
        </w:rPr>
        <w:t>α</w:t>
      </w:r>
      <w:r w:rsidRPr="006D6BE5">
        <w:rPr>
          <w:rFonts w:ascii="Calibri" w:eastAsia="Times New Roman" w:hAnsi="Calibri" w:cs="Arial"/>
          <w:spacing w:val="2"/>
          <w:lang w:eastAsia="zh-CN"/>
        </w:rPr>
        <w:t>ί</w:t>
      </w:r>
      <w:r w:rsidRPr="006D6BE5">
        <w:rPr>
          <w:rFonts w:ascii="Calibri" w:eastAsia="Times New Roman" w:hAnsi="Calibri" w:cs="Arial"/>
          <w:lang w:eastAsia="zh-CN"/>
        </w:rPr>
        <w:t>τητες</w:t>
      </w:r>
      <w:r w:rsidRPr="006D6BE5">
        <w:rPr>
          <w:rFonts w:ascii="Calibri" w:eastAsia="Times New Roman" w:hAnsi="Calibri" w:cs="Arial"/>
          <w:spacing w:val="70"/>
          <w:lang w:eastAsia="zh-CN"/>
        </w:rPr>
        <w:t xml:space="preserve"> </w:t>
      </w:r>
      <w:r w:rsidRPr="006D6BE5">
        <w:rPr>
          <w:rFonts w:ascii="Calibri" w:eastAsia="Times New Roman" w:hAnsi="Calibri" w:cs="Arial"/>
          <w:spacing w:val="-2"/>
          <w:lang w:eastAsia="zh-CN"/>
        </w:rPr>
        <w:t>ά</w:t>
      </w:r>
      <w:r w:rsidRPr="006D6BE5">
        <w:rPr>
          <w:rFonts w:ascii="Calibri" w:eastAsia="Times New Roman" w:hAnsi="Calibri" w:cs="Arial"/>
          <w:lang w:eastAsia="zh-CN"/>
        </w:rPr>
        <w:t>δε</w:t>
      </w:r>
      <w:r w:rsidRPr="006D6BE5">
        <w:rPr>
          <w:rFonts w:ascii="Calibri" w:eastAsia="Times New Roman" w:hAnsi="Calibri" w:cs="Arial"/>
          <w:spacing w:val="2"/>
          <w:lang w:eastAsia="zh-CN"/>
        </w:rPr>
        <w:t>ι</w:t>
      </w:r>
      <w:r w:rsidRPr="006D6BE5">
        <w:rPr>
          <w:rFonts w:ascii="Calibri" w:eastAsia="Times New Roman" w:hAnsi="Calibri" w:cs="Arial"/>
          <w:lang w:eastAsia="zh-CN"/>
        </w:rPr>
        <w:t xml:space="preserve">ες </w:t>
      </w:r>
      <w:r w:rsidRPr="006D6BE5">
        <w:rPr>
          <w:rFonts w:ascii="Calibri" w:eastAsia="Times New Roman" w:hAnsi="Calibri" w:cs="Arial"/>
          <w:spacing w:val="1"/>
          <w:lang w:eastAsia="zh-CN"/>
        </w:rPr>
        <w:t xml:space="preserve"> </w:t>
      </w:r>
      <w:r w:rsidRPr="006D6BE5">
        <w:rPr>
          <w:rFonts w:ascii="Calibri" w:eastAsia="Times New Roman" w:hAnsi="Calibri" w:cs="Arial"/>
          <w:spacing w:val="-3"/>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ι </w:t>
      </w:r>
      <w:r w:rsidRPr="006D6BE5">
        <w:rPr>
          <w:rFonts w:ascii="Calibri" w:eastAsia="Times New Roman" w:hAnsi="Calibri" w:cs="Arial"/>
          <w:spacing w:val="-1"/>
          <w:lang w:eastAsia="zh-CN"/>
        </w:rPr>
        <w:t>π</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σ</w:t>
      </w:r>
      <w:r w:rsidRPr="006D6BE5">
        <w:rPr>
          <w:rFonts w:ascii="Calibri" w:eastAsia="Times New Roman" w:hAnsi="Calibri" w:cs="Arial"/>
          <w:lang w:eastAsia="zh-CN"/>
        </w:rPr>
        <w:t>τ</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2"/>
          <w:lang w:eastAsia="zh-CN"/>
        </w:rPr>
        <w:t>ι</w:t>
      </w:r>
      <w:r w:rsidRPr="006D6BE5">
        <w:rPr>
          <w:rFonts w:ascii="Calibri" w:eastAsia="Times New Roman" w:hAnsi="Calibri" w:cs="Arial"/>
          <w:lang w:eastAsia="zh-CN"/>
        </w:rPr>
        <w:t>η</w:t>
      </w:r>
      <w:r w:rsidRPr="006D6BE5">
        <w:rPr>
          <w:rFonts w:ascii="Calibri" w:eastAsia="Times New Roman" w:hAnsi="Calibri" w:cs="Arial"/>
          <w:spacing w:val="-3"/>
          <w:lang w:eastAsia="zh-CN"/>
        </w:rPr>
        <w:t>τ</w:t>
      </w:r>
      <w:r w:rsidRPr="006D6BE5">
        <w:rPr>
          <w:rFonts w:ascii="Calibri" w:eastAsia="Times New Roman" w:hAnsi="Calibri" w:cs="Arial"/>
          <w:spacing w:val="2"/>
          <w:lang w:eastAsia="zh-CN"/>
        </w:rPr>
        <w:t>ι</w:t>
      </w:r>
      <w:r w:rsidRPr="006D6BE5">
        <w:rPr>
          <w:rFonts w:ascii="Calibri" w:eastAsia="Times New Roman" w:hAnsi="Calibri" w:cs="Arial"/>
          <w:spacing w:val="-3"/>
          <w:lang w:eastAsia="zh-CN"/>
        </w:rPr>
        <w:t>κ</w:t>
      </w:r>
      <w:r w:rsidRPr="006D6BE5">
        <w:rPr>
          <w:rFonts w:ascii="Calibri" w:eastAsia="Times New Roman" w:hAnsi="Calibri" w:cs="Arial"/>
          <w:lang w:eastAsia="zh-CN"/>
        </w:rPr>
        <w:t xml:space="preserve">ά </w:t>
      </w:r>
      <w:r w:rsidRPr="006D6BE5">
        <w:rPr>
          <w:rFonts w:ascii="Calibri" w:eastAsia="Times New Roman" w:hAnsi="Calibri" w:cs="Arial"/>
          <w:spacing w:val="-1"/>
          <w:lang w:eastAsia="zh-CN"/>
        </w:rPr>
        <w:t>π</w:t>
      </w:r>
      <w:r w:rsidRPr="006D6BE5">
        <w:rPr>
          <w:rFonts w:ascii="Calibri" w:eastAsia="Times New Roman" w:hAnsi="Calibri" w:cs="Arial"/>
          <w:lang w:eastAsia="zh-CN"/>
        </w:rPr>
        <w:t>ου χορη</w:t>
      </w:r>
      <w:r w:rsidRPr="006D6BE5">
        <w:rPr>
          <w:rFonts w:ascii="Calibri" w:eastAsia="Times New Roman" w:hAnsi="Calibri" w:cs="Arial"/>
          <w:spacing w:val="-3"/>
          <w:lang w:eastAsia="zh-CN"/>
        </w:rPr>
        <w:t>γε</w:t>
      </w:r>
      <w:r w:rsidRPr="006D6BE5">
        <w:rPr>
          <w:rFonts w:ascii="Calibri" w:eastAsia="Times New Roman" w:hAnsi="Calibri" w:cs="Arial"/>
          <w:lang w:eastAsia="zh-CN"/>
        </w:rPr>
        <w:t>ί το ε</w:t>
      </w:r>
      <w:r w:rsidRPr="006D6BE5">
        <w:rPr>
          <w:rFonts w:ascii="Calibri" w:eastAsia="Times New Roman" w:hAnsi="Calibri" w:cs="Arial"/>
          <w:spacing w:val="-1"/>
          <w:lang w:eastAsia="zh-CN"/>
        </w:rPr>
        <w:t>λλ</w:t>
      </w:r>
      <w:r w:rsidRPr="006D6BE5">
        <w:rPr>
          <w:rFonts w:ascii="Calibri" w:eastAsia="Times New Roman" w:hAnsi="Calibri" w:cs="Arial"/>
          <w:lang w:eastAsia="zh-CN"/>
        </w:rPr>
        <w:t>η</w:t>
      </w:r>
      <w:r w:rsidRPr="006D6BE5">
        <w:rPr>
          <w:rFonts w:ascii="Calibri" w:eastAsia="Times New Roman" w:hAnsi="Calibri" w:cs="Arial"/>
          <w:spacing w:val="-3"/>
          <w:lang w:eastAsia="zh-CN"/>
        </w:rPr>
        <w:t>ν</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 xml:space="preserve">ό </w:t>
      </w:r>
      <w:r w:rsidRPr="006D6BE5">
        <w:rPr>
          <w:rFonts w:ascii="Calibri" w:eastAsia="Times New Roman" w:hAnsi="Calibri" w:cs="Arial"/>
          <w:spacing w:val="-1"/>
          <w:lang w:eastAsia="zh-CN"/>
        </w:rPr>
        <w:t>κ</w:t>
      </w:r>
      <w:r w:rsidRPr="006D6BE5">
        <w:rPr>
          <w:rFonts w:ascii="Calibri" w:eastAsia="Times New Roman" w:hAnsi="Calibri" w:cs="Arial"/>
          <w:lang w:eastAsia="zh-CN"/>
        </w:rPr>
        <w:t>ρ</w:t>
      </w:r>
      <w:r w:rsidRPr="006D6BE5">
        <w:rPr>
          <w:rFonts w:ascii="Calibri" w:eastAsia="Times New Roman" w:hAnsi="Calibri" w:cs="Arial"/>
          <w:spacing w:val="-2"/>
          <w:lang w:eastAsia="zh-CN"/>
        </w:rPr>
        <w:t>ά</w:t>
      </w:r>
      <w:r w:rsidRPr="006D6BE5">
        <w:rPr>
          <w:rFonts w:ascii="Calibri" w:eastAsia="Times New Roman" w:hAnsi="Calibri" w:cs="Arial"/>
          <w:lang w:eastAsia="zh-CN"/>
        </w:rPr>
        <w:t xml:space="preserve">τος </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τ</w:t>
      </w:r>
      <w:r w:rsidRPr="006D6BE5">
        <w:rPr>
          <w:rFonts w:ascii="Calibri" w:eastAsia="Times New Roman" w:hAnsi="Calibri" w:cs="Arial"/>
          <w:spacing w:val="2"/>
          <w:lang w:eastAsia="zh-CN"/>
        </w:rPr>
        <w:t>ι</w:t>
      </w:r>
      <w:r w:rsidRPr="006D6BE5">
        <w:rPr>
          <w:rFonts w:ascii="Calibri" w:eastAsia="Times New Roman" w:hAnsi="Calibri" w:cs="Arial"/>
          <w:lang w:eastAsia="zh-CN"/>
        </w:rPr>
        <w:t xml:space="preserve">ς </w:t>
      </w:r>
      <w:r w:rsidRPr="006D6BE5">
        <w:rPr>
          <w:rFonts w:ascii="Calibri" w:eastAsia="Times New Roman" w:hAnsi="Calibri" w:cs="Arial"/>
          <w:spacing w:val="1"/>
          <w:lang w:eastAsia="zh-CN"/>
        </w:rPr>
        <w:t>π</w:t>
      </w:r>
      <w:r w:rsidRPr="006D6BE5">
        <w:rPr>
          <w:rFonts w:ascii="Calibri" w:eastAsia="Times New Roman" w:hAnsi="Calibri" w:cs="Arial"/>
          <w:lang w:eastAsia="zh-CN"/>
        </w:rPr>
        <w:t>ε</w:t>
      </w:r>
      <w:r w:rsidRPr="006D6BE5">
        <w:rPr>
          <w:rFonts w:ascii="Calibri" w:eastAsia="Times New Roman" w:hAnsi="Calibri" w:cs="Arial"/>
          <w:spacing w:val="-3"/>
          <w:lang w:eastAsia="zh-CN"/>
        </w:rPr>
        <w:t>ρ</w:t>
      </w:r>
      <w:r w:rsidRPr="006D6BE5">
        <w:rPr>
          <w:rFonts w:ascii="Calibri" w:eastAsia="Times New Roman" w:hAnsi="Calibri" w:cs="Arial"/>
          <w:lang w:eastAsia="zh-CN"/>
        </w:rPr>
        <w:t>ι</w:t>
      </w:r>
      <w:r w:rsidRPr="006D6BE5">
        <w:rPr>
          <w:rFonts w:ascii="Calibri" w:eastAsia="Times New Roman" w:hAnsi="Calibri" w:cs="Arial"/>
          <w:spacing w:val="1"/>
          <w:lang w:eastAsia="zh-CN"/>
        </w:rPr>
        <w:t>π</w:t>
      </w:r>
      <w:r w:rsidRPr="006D6BE5">
        <w:rPr>
          <w:rFonts w:ascii="Calibri" w:eastAsia="Times New Roman" w:hAnsi="Calibri" w:cs="Arial"/>
          <w:lang w:eastAsia="zh-CN"/>
        </w:rPr>
        <w:t>τώ</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ι</w:t>
      </w:r>
      <w:r w:rsidRPr="006D6BE5">
        <w:rPr>
          <w:rFonts w:ascii="Calibri" w:eastAsia="Times New Roman" w:hAnsi="Calibri" w:cs="Arial"/>
          <w:lang w:eastAsia="zh-CN"/>
        </w:rPr>
        <w:t>ς</w:t>
      </w:r>
      <w:r w:rsidRPr="006D6BE5">
        <w:rPr>
          <w:rFonts w:ascii="Calibri" w:eastAsia="Times New Roman" w:hAnsi="Calibri" w:cs="Arial"/>
          <w:spacing w:val="-1"/>
          <w:lang w:eastAsia="zh-CN"/>
        </w:rPr>
        <w:t xml:space="preserve"> </w:t>
      </w:r>
      <w:r w:rsidRPr="006D6BE5">
        <w:rPr>
          <w:rFonts w:ascii="Calibri" w:eastAsia="Times New Roman" w:hAnsi="Calibri" w:cs="Arial"/>
          <w:spacing w:val="-2"/>
          <w:lang w:eastAsia="zh-CN"/>
        </w:rPr>
        <w:t>α</w:t>
      </w:r>
      <w:r w:rsidRPr="006D6BE5">
        <w:rPr>
          <w:rFonts w:ascii="Calibri" w:eastAsia="Times New Roman" w:hAnsi="Calibri" w:cs="Arial"/>
          <w:lang w:eastAsia="zh-CN"/>
        </w:rPr>
        <w:t>υτ</w:t>
      </w:r>
      <w:r w:rsidRPr="006D6BE5">
        <w:rPr>
          <w:rFonts w:ascii="Calibri" w:eastAsia="Times New Roman" w:hAnsi="Calibri" w:cs="Arial"/>
          <w:spacing w:val="-3"/>
          <w:lang w:eastAsia="zh-CN"/>
        </w:rPr>
        <w:t>έ</w:t>
      </w:r>
      <w:r w:rsidRPr="006D6BE5">
        <w:rPr>
          <w:rFonts w:ascii="Calibri" w:eastAsia="Times New Roman" w:hAnsi="Calibri" w:cs="Arial"/>
          <w:spacing w:val="-1"/>
          <w:lang w:eastAsia="zh-CN"/>
        </w:rPr>
        <w:t>ς</w:t>
      </w:r>
      <w:r w:rsidRPr="006D6BE5">
        <w:rPr>
          <w:rFonts w:ascii="Calibri" w:eastAsia="Times New Roman" w:hAnsi="Calibri" w:cs="Arial"/>
          <w:lang w:eastAsia="zh-CN"/>
        </w:rPr>
        <w:t>.</w:t>
      </w:r>
    </w:p>
    <w:p w:rsidR="006D6BE5" w:rsidRPr="006D6BE5" w:rsidRDefault="006D6BE5" w:rsidP="006D6BE5">
      <w:pPr>
        <w:tabs>
          <w:tab w:val="left" w:pos="1120"/>
          <w:tab w:val="left" w:pos="2140"/>
          <w:tab w:val="left" w:pos="2240"/>
          <w:tab w:val="left" w:pos="2700"/>
          <w:tab w:val="left" w:pos="2800"/>
          <w:tab w:val="left" w:pos="3740"/>
          <w:tab w:val="left" w:pos="3980"/>
          <w:tab w:val="left" w:pos="4280"/>
          <w:tab w:val="left" w:pos="4720"/>
          <w:tab w:val="left" w:pos="4880"/>
          <w:tab w:val="left" w:pos="5120"/>
          <w:tab w:val="left" w:pos="5880"/>
          <w:tab w:val="left" w:pos="6500"/>
          <w:tab w:val="left" w:pos="6600"/>
          <w:tab w:val="left" w:pos="7160"/>
          <w:tab w:val="left" w:pos="7280"/>
          <w:tab w:val="left" w:pos="7660"/>
          <w:tab w:val="left" w:pos="7860"/>
          <w:tab w:val="left" w:pos="8200"/>
          <w:tab w:val="left" w:pos="8600"/>
        </w:tabs>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2</w:t>
      </w:r>
      <w:r w:rsidRPr="006D6BE5">
        <w:rPr>
          <w:rFonts w:ascii="Calibri" w:eastAsia="Times New Roman" w:hAnsi="Calibri" w:cs="Arial"/>
          <w:lang w:eastAsia="zh-CN"/>
        </w:rPr>
        <w:t>.</w:t>
      </w:r>
      <w:r w:rsidRPr="006D6BE5">
        <w:rPr>
          <w:rFonts w:ascii="Calibri" w:eastAsia="Times New Roman" w:hAnsi="Calibri" w:cs="Arial"/>
          <w:spacing w:val="27"/>
          <w:lang w:eastAsia="zh-CN"/>
        </w:rPr>
        <w:t xml:space="preserve"> </w:t>
      </w:r>
      <w:r w:rsidRPr="006D6BE5">
        <w:rPr>
          <w:rFonts w:ascii="Calibri" w:eastAsia="Times New Roman" w:hAnsi="Calibri" w:cs="Arial"/>
          <w:lang w:eastAsia="zh-CN"/>
        </w:rPr>
        <w:t>Κατά</w:t>
      </w:r>
      <w:r w:rsidRPr="006D6BE5">
        <w:rPr>
          <w:rFonts w:ascii="Calibri" w:eastAsia="Times New Roman" w:hAnsi="Calibri" w:cs="Arial"/>
          <w:spacing w:val="27"/>
          <w:lang w:eastAsia="zh-CN"/>
        </w:rPr>
        <w:t xml:space="preserve"> </w:t>
      </w:r>
      <w:r w:rsidRPr="006D6BE5">
        <w:rPr>
          <w:rFonts w:ascii="Calibri" w:eastAsia="Times New Roman" w:hAnsi="Calibri" w:cs="Arial"/>
          <w:lang w:eastAsia="zh-CN"/>
        </w:rPr>
        <w:t>την</w:t>
      </w:r>
      <w:r w:rsidRPr="006D6BE5">
        <w:rPr>
          <w:rFonts w:ascii="Calibri" w:eastAsia="Times New Roman" w:hAnsi="Calibri" w:cs="Arial"/>
          <w:spacing w:val="26"/>
          <w:lang w:eastAsia="zh-CN"/>
        </w:rPr>
        <w:t xml:space="preserve"> </w:t>
      </w:r>
      <w:r w:rsidRPr="006D6BE5">
        <w:rPr>
          <w:rFonts w:ascii="Calibri" w:eastAsia="Times New Roman" w:hAnsi="Calibri" w:cs="Arial"/>
          <w:lang w:eastAsia="zh-CN"/>
        </w:rPr>
        <w:t>ε</w:t>
      </w:r>
      <w:r w:rsidRPr="006D6BE5">
        <w:rPr>
          <w:rFonts w:ascii="Calibri" w:eastAsia="Times New Roman" w:hAnsi="Calibri" w:cs="Arial"/>
          <w:spacing w:val="-1"/>
          <w:lang w:eastAsia="zh-CN"/>
        </w:rPr>
        <w:t>φ</w:t>
      </w:r>
      <w:r w:rsidRPr="006D6BE5">
        <w:rPr>
          <w:rFonts w:ascii="Calibri" w:eastAsia="Times New Roman" w:hAnsi="Calibri" w:cs="Arial"/>
          <w:lang w:eastAsia="zh-CN"/>
        </w:rPr>
        <w:t>αρμο</w:t>
      </w:r>
      <w:r w:rsidRPr="006D6BE5">
        <w:rPr>
          <w:rFonts w:ascii="Calibri" w:eastAsia="Times New Roman" w:hAnsi="Calibri" w:cs="Arial"/>
          <w:spacing w:val="-1"/>
          <w:lang w:eastAsia="zh-CN"/>
        </w:rPr>
        <w:t>γ</w:t>
      </w:r>
      <w:r w:rsidRPr="006D6BE5">
        <w:rPr>
          <w:rFonts w:ascii="Calibri" w:eastAsia="Times New Roman" w:hAnsi="Calibri" w:cs="Arial"/>
          <w:lang w:eastAsia="zh-CN"/>
        </w:rPr>
        <w:t>ή</w:t>
      </w:r>
      <w:r w:rsidRPr="006D6BE5">
        <w:rPr>
          <w:rFonts w:ascii="Calibri" w:eastAsia="Times New Roman" w:hAnsi="Calibri" w:cs="Arial"/>
          <w:spacing w:val="26"/>
          <w:lang w:eastAsia="zh-CN"/>
        </w:rPr>
        <w:t xml:space="preserve"> </w:t>
      </w:r>
      <w:r w:rsidRPr="006D6BE5">
        <w:rPr>
          <w:rFonts w:ascii="Calibri" w:eastAsia="Times New Roman" w:hAnsi="Calibri" w:cs="Arial"/>
          <w:lang w:eastAsia="zh-CN"/>
        </w:rPr>
        <w:t>της</w:t>
      </w:r>
      <w:r w:rsidRPr="006D6BE5">
        <w:rPr>
          <w:rFonts w:ascii="Calibri" w:eastAsia="Times New Roman" w:hAnsi="Calibri" w:cs="Arial"/>
          <w:spacing w:val="25"/>
          <w:lang w:eastAsia="zh-CN"/>
        </w:rPr>
        <w:t xml:space="preserve"> </w:t>
      </w:r>
      <w:r w:rsidRPr="006D6BE5">
        <w:rPr>
          <w:rFonts w:ascii="Calibri" w:eastAsia="Times New Roman" w:hAnsi="Calibri" w:cs="Arial"/>
          <w:lang w:eastAsia="zh-CN"/>
        </w:rPr>
        <w:t>μεθό</w:t>
      </w:r>
      <w:r w:rsidRPr="006D6BE5">
        <w:rPr>
          <w:rFonts w:ascii="Calibri" w:eastAsia="Times New Roman" w:hAnsi="Calibri" w:cs="Arial"/>
          <w:spacing w:val="-3"/>
          <w:lang w:eastAsia="zh-CN"/>
        </w:rPr>
        <w:t>δ</w:t>
      </w:r>
      <w:r w:rsidRPr="006D6BE5">
        <w:rPr>
          <w:rFonts w:ascii="Calibri" w:eastAsia="Times New Roman" w:hAnsi="Calibri" w:cs="Arial"/>
          <w:lang w:eastAsia="zh-CN"/>
        </w:rPr>
        <w:t>ου</w:t>
      </w:r>
      <w:r w:rsidRPr="006D6BE5">
        <w:rPr>
          <w:rFonts w:ascii="Calibri" w:eastAsia="Times New Roman" w:hAnsi="Calibri" w:cs="Arial"/>
          <w:spacing w:val="27"/>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οτέ</w:t>
      </w:r>
      <w:r w:rsidRPr="006D6BE5">
        <w:rPr>
          <w:rFonts w:ascii="Calibri" w:eastAsia="Times New Roman" w:hAnsi="Calibri" w:cs="Arial"/>
          <w:spacing w:val="-1"/>
          <w:lang w:eastAsia="zh-CN"/>
        </w:rPr>
        <w:t>φ</w:t>
      </w:r>
      <w:r w:rsidRPr="006D6BE5">
        <w:rPr>
          <w:rFonts w:ascii="Calibri" w:eastAsia="Times New Roman" w:hAnsi="Calibri" w:cs="Arial"/>
          <w:lang w:eastAsia="zh-CN"/>
        </w:rPr>
        <w:t>ρ</w:t>
      </w:r>
      <w:r w:rsidRPr="006D6BE5">
        <w:rPr>
          <w:rFonts w:ascii="Calibri" w:eastAsia="Times New Roman" w:hAnsi="Calibri" w:cs="Arial"/>
          <w:spacing w:val="-3"/>
          <w:lang w:eastAsia="zh-CN"/>
        </w:rPr>
        <w:t>ω</w:t>
      </w:r>
      <w:r w:rsidRPr="006D6BE5">
        <w:rPr>
          <w:rFonts w:ascii="Calibri" w:eastAsia="Times New Roman" w:hAnsi="Calibri" w:cs="Arial"/>
          <w:spacing w:val="1"/>
          <w:lang w:eastAsia="zh-CN"/>
        </w:rPr>
        <w:t>σ</w:t>
      </w:r>
      <w:r w:rsidRPr="006D6BE5">
        <w:rPr>
          <w:rFonts w:ascii="Calibri" w:eastAsia="Times New Roman" w:hAnsi="Calibri" w:cs="Arial"/>
          <w:lang w:eastAsia="zh-CN"/>
        </w:rPr>
        <w:t>η</w:t>
      </w:r>
      <w:r w:rsidRPr="006D6BE5">
        <w:rPr>
          <w:rFonts w:ascii="Calibri" w:eastAsia="Times New Roman" w:hAnsi="Calibri" w:cs="Arial"/>
          <w:spacing w:val="-3"/>
          <w:lang w:eastAsia="zh-CN"/>
        </w:rPr>
        <w:t>ς</w:t>
      </w:r>
      <w:r w:rsidRPr="006D6BE5">
        <w:rPr>
          <w:rFonts w:ascii="Calibri" w:eastAsia="Times New Roman" w:hAnsi="Calibri" w:cs="Arial"/>
          <w:lang w:eastAsia="zh-CN"/>
        </w:rPr>
        <w:t>,</w:t>
      </w:r>
      <w:r w:rsidRPr="006D6BE5">
        <w:rPr>
          <w:rFonts w:ascii="Calibri" w:eastAsia="Times New Roman" w:hAnsi="Calibri" w:cs="Arial"/>
          <w:spacing w:val="27"/>
          <w:lang w:eastAsia="zh-CN"/>
        </w:rPr>
        <w:t xml:space="preserve"> </w:t>
      </w:r>
      <w:r w:rsidRPr="006D6BE5">
        <w:rPr>
          <w:rFonts w:ascii="Calibri" w:eastAsia="Times New Roman" w:hAnsi="Calibri" w:cs="Arial"/>
          <w:lang w:eastAsia="zh-CN"/>
        </w:rPr>
        <w:t>ο</w:t>
      </w:r>
      <w:r w:rsidRPr="006D6BE5">
        <w:rPr>
          <w:rFonts w:ascii="Calibri" w:eastAsia="Times New Roman" w:hAnsi="Calibri" w:cs="Arial"/>
          <w:spacing w:val="26"/>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άδοχος θα </w:t>
      </w:r>
      <w:r w:rsidRPr="006D6BE5">
        <w:rPr>
          <w:rFonts w:ascii="Calibri" w:eastAsia="Times New Roman" w:hAnsi="Calibri" w:cs="Arial"/>
          <w:spacing w:val="1"/>
          <w:lang w:eastAsia="zh-CN"/>
        </w:rPr>
        <w:t>π</w:t>
      </w:r>
      <w:r w:rsidRPr="006D6BE5">
        <w:rPr>
          <w:rFonts w:ascii="Calibri" w:eastAsia="Times New Roman" w:hAnsi="Calibri" w:cs="Arial"/>
          <w:lang w:eastAsia="zh-CN"/>
        </w:rPr>
        <w:t>ρ</w:t>
      </w:r>
      <w:r w:rsidRPr="006D6BE5">
        <w:rPr>
          <w:rFonts w:ascii="Calibri" w:eastAsia="Times New Roman" w:hAnsi="Calibri" w:cs="Arial"/>
          <w:spacing w:val="-3"/>
          <w:lang w:eastAsia="zh-CN"/>
        </w:rPr>
        <w:t>έ</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ε</w:t>
      </w:r>
      <w:r w:rsidRPr="006D6BE5">
        <w:rPr>
          <w:rFonts w:ascii="Calibri" w:eastAsia="Times New Roman" w:hAnsi="Calibri" w:cs="Arial"/>
          <w:lang w:eastAsia="zh-CN"/>
        </w:rPr>
        <w:t xml:space="preserve">ι </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α τηρεί τα </w:t>
      </w:r>
      <w:r w:rsidRPr="006D6BE5">
        <w:rPr>
          <w:rFonts w:ascii="Calibri" w:eastAsia="Times New Roman" w:hAnsi="Calibri" w:cs="Arial"/>
          <w:spacing w:val="1"/>
          <w:lang w:eastAsia="zh-CN"/>
        </w:rPr>
        <w:t>π</w:t>
      </w:r>
      <w:r w:rsidRPr="006D6BE5">
        <w:rPr>
          <w:rFonts w:ascii="Calibri" w:eastAsia="Times New Roman" w:hAnsi="Calibri" w:cs="Arial"/>
          <w:lang w:eastAsia="zh-CN"/>
        </w:rPr>
        <w:t>ρ</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β</w:t>
      </w:r>
      <w:r w:rsidRPr="006D6BE5">
        <w:rPr>
          <w:rFonts w:ascii="Calibri" w:eastAsia="Times New Roman" w:hAnsi="Calibri" w:cs="Arial"/>
          <w:spacing w:val="-1"/>
          <w:lang w:eastAsia="zh-CN"/>
        </w:rPr>
        <w:t>λ</w:t>
      </w:r>
      <w:r w:rsidRPr="006D6BE5">
        <w:rPr>
          <w:rFonts w:ascii="Calibri" w:eastAsia="Times New Roman" w:hAnsi="Calibri" w:cs="Arial"/>
          <w:spacing w:val="-3"/>
          <w:lang w:eastAsia="zh-CN"/>
        </w:rPr>
        <w:t>ε</w:t>
      </w:r>
      <w:r w:rsidRPr="006D6BE5">
        <w:rPr>
          <w:rFonts w:ascii="Calibri" w:eastAsia="Times New Roman" w:hAnsi="Calibri" w:cs="Arial"/>
          <w:spacing w:val="1"/>
          <w:lang w:eastAsia="zh-CN"/>
        </w:rPr>
        <w:t>π</w:t>
      </w:r>
      <w:r w:rsidRPr="006D6BE5">
        <w:rPr>
          <w:rFonts w:ascii="Calibri" w:eastAsia="Times New Roman" w:hAnsi="Calibri" w:cs="Arial"/>
          <w:lang w:eastAsia="zh-CN"/>
        </w:rPr>
        <w:t>όμε</w:t>
      </w:r>
      <w:r w:rsidRPr="006D6BE5">
        <w:rPr>
          <w:rFonts w:ascii="Calibri" w:eastAsia="Times New Roman" w:hAnsi="Calibri" w:cs="Arial"/>
          <w:spacing w:val="-3"/>
          <w:lang w:eastAsia="zh-CN"/>
        </w:rPr>
        <w:t>ν</w:t>
      </w:r>
      <w:r w:rsidRPr="006D6BE5">
        <w:rPr>
          <w:rFonts w:ascii="Calibri" w:eastAsia="Times New Roman" w:hAnsi="Calibri" w:cs="Arial"/>
          <w:lang w:eastAsia="zh-CN"/>
        </w:rPr>
        <w:t>α μέτρ</w:t>
      </w:r>
      <w:r w:rsidRPr="006D6BE5">
        <w:rPr>
          <w:rFonts w:ascii="Calibri" w:eastAsia="Times New Roman" w:hAnsi="Calibri" w:cs="Arial"/>
          <w:spacing w:val="-2"/>
          <w:lang w:eastAsia="zh-CN"/>
        </w:rPr>
        <w:t>α</w:t>
      </w:r>
      <w:r w:rsidRPr="006D6BE5">
        <w:rPr>
          <w:rFonts w:ascii="Calibri" w:eastAsia="Times New Roman" w:hAnsi="Calibri" w:cs="Arial"/>
          <w:lang w:eastAsia="zh-CN"/>
        </w:rPr>
        <w:t>, όρους</w:t>
      </w:r>
      <w:r w:rsidRPr="006D6BE5">
        <w:rPr>
          <w:rFonts w:ascii="Calibri" w:eastAsia="Times New Roman" w:hAnsi="Calibri" w:cs="Arial"/>
          <w:w w:val="122"/>
          <w:lang w:eastAsia="zh-CN"/>
        </w:rPr>
        <w:t xml:space="preserve"> </w:t>
      </w:r>
      <w:r w:rsidRPr="006D6BE5">
        <w:rPr>
          <w:rFonts w:ascii="Calibri" w:eastAsia="Times New Roman" w:hAnsi="Calibri" w:cs="Arial"/>
          <w:spacing w:val="-3"/>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ι </w:t>
      </w:r>
      <w:r w:rsidRPr="006D6BE5">
        <w:rPr>
          <w:rFonts w:ascii="Calibri" w:eastAsia="Times New Roman" w:hAnsi="Calibri" w:cs="Arial"/>
          <w:spacing w:val="1"/>
          <w:lang w:eastAsia="zh-CN"/>
        </w:rPr>
        <w:t>π</w:t>
      </w:r>
      <w:r w:rsidRPr="006D6BE5">
        <w:rPr>
          <w:rFonts w:ascii="Calibri" w:eastAsia="Times New Roman" w:hAnsi="Calibri" w:cs="Arial"/>
          <w:lang w:eastAsia="zh-CN"/>
        </w:rPr>
        <w:t>ε</w:t>
      </w:r>
      <w:r w:rsidRPr="006D6BE5">
        <w:rPr>
          <w:rFonts w:ascii="Calibri" w:eastAsia="Times New Roman" w:hAnsi="Calibri" w:cs="Arial"/>
          <w:spacing w:val="-3"/>
          <w:lang w:eastAsia="zh-CN"/>
        </w:rPr>
        <w:t>ρ</w:t>
      </w:r>
      <w:r w:rsidRPr="006D6BE5">
        <w:rPr>
          <w:rFonts w:ascii="Calibri" w:eastAsia="Times New Roman" w:hAnsi="Calibri" w:cs="Arial"/>
          <w:spacing w:val="2"/>
          <w:lang w:eastAsia="zh-CN"/>
        </w:rPr>
        <w:t>ι</w:t>
      </w:r>
      <w:r w:rsidRPr="006D6BE5">
        <w:rPr>
          <w:rFonts w:ascii="Calibri" w:eastAsia="Times New Roman" w:hAnsi="Calibri" w:cs="Arial"/>
          <w:lang w:eastAsia="zh-CN"/>
        </w:rPr>
        <w:t>ο</w:t>
      </w:r>
      <w:r w:rsidRPr="006D6BE5">
        <w:rPr>
          <w:rFonts w:ascii="Calibri" w:eastAsia="Times New Roman" w:hAnsi="Calibri" w:cs="Arial"/>
          <w:spacing w:val="-3"/>
          <w:lang w:eastAsia="zh-CN"/>
        </w:rPr>
        <w:t>ρ</w:t>
      </w:r>
      <w:r w:rsidRPr="006D6BE5">
        <w:rPr>
          <w:rFonts w:ascii="Calibri" w:eastAsia="Times New Roman" w:hAnsi="Calibri" w:cs="Arial"/>
          <w:lang w:eastAsia="zh-CN"/>
        </w:rPr>
        <w:t>ι</w:t>
      </w:r>
      <w:r w:rsidRPr="006D6BE5">
        <w:rPr>
          <w:rFonts w:ascii="Calibri" w:eastAsia="Times New Roman" w:hAnsi="Calibri" w:cs="Arial"/>
          <w:spacing w:val="1"/>
          <w:lang w:eastAsia="zh-CN"/>
        </w:rPr>
        <w:t>σ</w:t>
      </w:r>
      <w:r w:rsidRPr="006D6BE5">
        <w:rPr>
          <w:rFonts w:ascii="Calibri" w:eastAsia="Times New Roman" w:hAnsi="Calibri" w:cs="Arial"/>
          <w:lang w:eastAsia="zh-CN"/>
        </w:rPr>
        <w:t>μού</w:t>
      </w:r>
      <w:r w:rsidRPr="006D6BE5">
        <w:rPr>
          <w:rFonts w:ascii="Calibri" w:eastAsia="Times New Roman" w:hAnsi="Calibri" w:cs="Arial"/>
          <w:spacing w:val="-3"/>
          <w:lang w:eastAsia="zh-CN"/>
        </w:rPr>
        <w:t>ς</w:t>
      </w:r>
      <w:r w:rsidRPr="006D6BE5">
        <w:rPr>
          <w:rFonts w:ascii="Calibri" w:eastAsia="Times New Roman" w:hAnsi="Calibri" w:cs="Arial"/>
          <w:lang w:eastAsia="zh-CN"/>
        </w:rPr>
        <w:t xml:space="preserve">, </w:t>
      </w:r>
      <w:r w:rsidRPr="006D6BE5">
        <w:rPr>
          <w:rFonts w:ascii="Calibri" w:eastAsia="Times New Roman" w:hAnsi="Calibri" w:cs="Arial"/>
          <w:spacing w:val="-3"/>
          <w:lang w:eastAsia="zh-CN"/>
        </w:rPr>
        <w:t>ο</w:t>
      </w:r>
      <w:r w:rsidRPr="006D6BE5">
        <w:rPr>
          <w:rFonts w:ascii="Calibri" w:eastAsia="Times New Roman" w:hAnsi="Calibri" w:cs="Arial"/>
          <w:lang w:eastAsia="zh-CN"/>
        </w:rPr>
        <w:t>ρ</w:t>
      </w:r>
      <w:r w:rsidRPr="006D6BE5">
        <w:rPr>
          <w:rFonts w:ascii="Calibri" w:eastAsia="Times New Roman" w:hAnsi="Calibri" w:cs="Arial"/>
          <w:spacing w:val="2"/>
          <w:lang w:eastAsia="zh-CN"/>
        </w:rPr>
        <w:t>ι</w:t>
      </w:r>
      <w:r w:rsidRPr="006D6BE5">
        <w:rPr>
          <w:rFonts w:ascii="Calibri" w:eastAsia="Times New Roman" w:hAnsi="Calibri" w:cs="Arial"/>
          <w:lang w:eastAsia="zh-CN"/>
        </w:rPr>
        <w:t>α</w:t>
      </w:r>
      <w:r w:rsidRPr="006D6BE5">
        <w:rPr>
          <w:rFonts w:ascii="Calibri" w:eastAsia="Times New Roman" w:hAnsi="Calibri" w:cs="Arial"/>
          <w:spacing w:val="-1"/>
          <w:lang w:eastAsia="zh-CN"/>
        </w:rPr>
        <w:t>κ</w:t>
      </w:r>
      <w:r w:rsidRPr="006D6BE5">
        <w:rPr>
          <w:rFonts w:ascii="Calibri" w:eastAsia="Times New Roman" w:hAnsi="Calibri" w:cs="Arial"/>
          <w:lang w:eastAsia="zh-CN"/>
        </w:rPr>
        <w:t>ές τιμές ε</w:t>
      </w:r>
      <w:r w:rsidRPr="006D6BE5">
        <w:rPr>
          <w:rFonts w:ascii="Calibri" w:eastAsia="Times New Roman" w:hAnsi="Calibri" w:cs="Arial"/>
          <w:spacing w:val="-3"/>
          <w:lang w:eastAsia="zh-CN"/>
        </w:rPr>
        <w:t>κ</w:t>
      </w:r>
      <w:r w:rsidRPr="006D6BE5">
        <w:rPr>
          <w:rFonts w:ascii="Calibri" w:eastAsia="Times New Roman" w:hAnsi="Calibri" w:cs="Arial"/>
          <w:spacing w:val="1"/>
          <w:lang w:eastAsia="zh-CN"/>
        </w:rPr>
        <w:t>π</w:t>
      </w:r>
      <w:r w:rsidRPr="006D6BE5">
        <w:rPr>
          <w:rFonts w:ascii="Calibri" w:eastAsia="Times New Roman" w:hAnsi="Calibri" w:cs="Arial"/>
          <w:lang w:eastAsia="zh-CN"/>
        </w:rPr>
        <w:t>ο</w:t>
      </w:r>
      <w:r w:rsidRPr="006D6BE5">
        <w:rPr>
          <w:rFonts w:ascii="Calibri" w:eastAsia="Times New Roman" w:hAnsi="Calibri" w:cs="Arial"/>
          <w:spacing w:val="-2"/>
          <w:lang w:eastAsia="zh-CN"/>
        </w:rPr>
        <w:t>μ</w:t>
      </w:r>
      <w:r w:rsidRPr="006D6BE5">
        <w:rPr>
          <w:rFonts w:ascii="Calibri" w:eastAsia="Times New Roman" w:hAnsi="Calibri" w:cs="Arial"/>
          <w:spacing w:val="1"/>
          <w:lang w:eastAsia="zh-CN"/>
        </w:rPr>
        <w:t>π</w:t>
      </w:r>
      <w:r w:rsidRPr="006D6BE5">
        <w:rPr>
          <w:rFonts w:ascii="Calibri" w:eastAsia="Times New Roman" w:hAnsi="Calibri" w:cs="Arial"/>
          <w:lang w:eastAsia="zh-CN"/>
        </w:rPr>
        <w:t xml:space="preserve">ών </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ι</w:t>
      </w:r>
      <w:r w:rsidRPr="006D6BE5">
        <w:rPr>
          <w:rFonts w:ascii="Calibri" w:eastAsia="Times New Roman" w:hAnsi="Calibri" w:cs="Arial"/>
          <w:lang w:eastAsia="zh-CN"/>
        </w:rPr>
        <w:t xml:space="preserve">α </w:t>
      </w:r>
      <w:r w:rsidRPr="006D6BE5">
        <w:rPr>
          <w:rFonts w:ascii="Calibri" w:eastAsia="Times New Roman" w:hAnsi="Calibri" w:cs="Arial"/>
          <w:spacing w:val="-3"/>
          <w:lang w:eastAsia="zh-CN"/>
        </w:rPr>
        <w:t>τ</w:t>
      </w:r>
      <w:r w:rsidRPr="006D6BE5">
        <w:rPr>
          <w:rFonts w:ascii="Calibri" w:eastAsia="Times New Roman" w:hAnsi="Calibri" w:cs="Arial"/>
          <w:lang w:eastAsia="zh-CN"/>
        </w:rPr>
        <w:t xml:space="preserve">ην </w:t>
      </w:r>
      <w:r w:rsidRPr="006D6BE5">
        <w:rPr>
          <w:rFonts w:ascii="Calibri" w:eastAsia="Times New Roman" w:hAnsi="Calibri" w:cs="Arial"/>
          <w:spacing w:val="1"/>
          <w:lang w:eastAsia="zh-CN"/>
        </w:rPr>
        <w:t>π</w:t>
      </w:r>
      <w:r w:rsidRPr="006D6BE5">
        <w:rPr>
          <w:rFonts w:ascii="Calibri" w:eastAsia="Times New Roman" w:hAnsi="Calibri" w:cs="Arial"/>
          <w:lang w:eastAsia="zh-CN"/>
        </w:rPr>
        <w:t>ρό</w:t>
      </w:r>
      <w:r w:rsidRPr="006D6BE5">
        <w:rPr>
          <w:rFonts w:ascii="Calibri" w:eastAsia="Times New Roman" w:hAnsi="Calibri" w:cs="Arial"/>
          <w:spacing w:val="-1"/>
          <w:lang w:eastAsia="zh-CN"/>
        </w:rPr>
        <w:t>λ</w:t>
      </w:r>
      <w:r w:rsidRPr="006D6BE5">
        <w:rPr>
          <w:rFonts w:ascii="Calibri" w:eastAsia="Times New Roman" w:hAnsi="Calibri" w:cs="Arial"/>
          <w:lang w:eastAsia="zh-CN"/>
        </w:rPr>
        <w:t>η</w:t>
      </w:r>
      <w:r w:rsidRPr="006D6BE5">
        <w:rPr>
          <w:rFonts w:ascii="Calibri" w:eastAsia="Times New Roman" w:hAnsi="Calibri" w:cs="Arial"/>
          <w:spacing w:val="-3"/>
          <w:lang w:eastAsia="zh-CN"/>
        </w:rPr>
        <w:t>ψ</w:t>
      </w:r>
      <w:r w:rsidRPr="006D6BE5">
        <w:rPr>
          <w:rFonts w:ascii="Calibri" w:eastAsia="Times New Roman" w:hAnsi="Calibri" w:cs="Arial"/>
          <w:lang w:eastAsia="zh-CN"/>
        </w:rPr>
        <w:t>η ρύ</w:t>
      </w:r>
      <w:r w:rsidRPr="006D6BE5">
        <w:rPr>
          <w:rFonts w:ascii="Calibri" w:eastAsia="Times New Roman" w:hAnsi="Calibri" w:cs="Arial"/>
          <w:spacing w:val="1"/>
          <w:lang w:eastAsia="zh-CN"/>
        </w:rPr>
        <w:t>π</w:t>
      </w:r>
      <w:r w:rsidRPr="006D6BE5">
        <w:rPr>
          <w:rFonts w:ascii="Calibri" w:eastAsia="Times New Roman" w:hAnsi="Calibri" w:cs="Arial"/>
          <w:lang w:eastAsia="zh-CN"/>
        </w:rPr>
        <w:t>α</w:t>
      </w:r>
      <w:r w:rsidRPr="006D6BE5">
        <w:rPr>
          <w:rFonts w:ascii="Calibri" w:eastAsia="Times New Roman" w:hAnsi="Calibri" w:cs="Arial"/>
          <w:spacing w:val="-3"/>
          <w:lang w:eastAsia="zh-CN"/>
        </w:rPr>
        <w:t>ν</w:t>
      </w:r>
      <w:r w:rsidRPr="006D6BE5">
        <w:rPr>
          <w:rFonts w:ascii="Calibri" w:eastAsia="Times New Roman" w:hAnsi="Calibri" w:cs="Arial"/>
          <w:spacing w:val="1"/>
          <w:lang w:eastAsia="zh-CN"/>
        </w:rPr>
        <w:t>σ</w:t>
      </w:r>
      <w:r w:rsidRPr="006D6BE5">
        <w:rPr>
          <w:rFonts w:ascii="Calibri" w:eastAsia="Times New Roman" w:hAnsi="Calibri" w:cs="Arial"/>
          <w:lang w:eastAsia="zh-CN"/>
        </w:rPr>
        <w:t>ης τ</w:t>
      </w:r>
      <w:r w:rsidRPr="006D6BE5">
        <w:rPr>
          <w:rFonts w:ascii="Calibri" w:eastAsia="Times New Roman" w:hAnsi="Calibri" w:cs="Arial"/>
          <w:spacing w:val="-3"/>
          <w:lang w:eastAsia="zh-CN"/>
        </w:rPr>
        <w:t>ο</w:t>
      </w:r>
      <w:r w:rsidRPr="006D6BE5">
        <w:rPr>
          <w:rFonts w:ascii="Calibri" w:eastAsia="Times New Roman" w:hAnsi="Calibri" w:cs="Arial"/>
          <w:lang w:eastAsia="zh-CN"/>
        </w:rPr>
        <w:t xml:space="preserve">υ </w:t>
      </w:r>
      <w:r w:rsidRPr="006D6BE5">
        <w:rPr>
          <w:rFonts w:ascii="Calibri" w:eastAsia="Times New Roman" w:hAnsi="Calibri" w:cs="Arial"/>
          <w:spacing w:val="1"/>
          <w:lang w:eastAsia="zh-CN"/>
        </w:rPr>
        <w:t>π</w:t>
      </w:r>
      <w:r w:rsidRPr="006D6BE5">
        <w:rPr>
          <w:rFonts w:ascii="Calibri" w:eastAsia="Times New Roman" w:hAnsi="Calibri" w:cs="Arial"/>
          <w:lang w:eastAsia="zh-CN"/>
        </w:rPr>
        <w:t>ε</w:t>
      </w:r>
      <w:r w:rsidRPr="006D6BE5">
        <w:rPr>
          <w:rFonts w:ascii="Calibri" w:eastAsia="Times New Roman" w:hAnsi="Calibri" w:cs="Arial"/>
          <w:spacing w:val="-3"/>
          <w:lang w:eastAsia="zh-CN"/>
        </w:rPr>
        <w:t>ρ</w:t>
      </w:r>
      <w:r w:rsidRPr="006D6BE5">
        <w:rPr>
          <w:rFonts w:ascii="Calibri" w:eastAsia="Times New Roman" w:hAnsi="Calibri" w:cs="Arial"/>
          <w:lang w:eastAsia="zh-CN"/>
        </w:rPr>
        <w:t>ι</w:t>
      </w:r>
      <w:r w:rsidRPr="006D6BE5">
        <w:rPr>
          <w:rFonts w:ascii="Calibri" w:eastAsia="Times New Roman" w:hAnsi="Calibri" w:cs="Arial"/>
          <w:spacing w:val="1"/>
          <w:lang w:eastAsia="zh-CN"/>
        </w:rPr>
        <w:t>β</w:t>
      </w:r>
      <w:r w:rsidRPr="006D6BE5">
        <w:rPr>
          <w:rFonts w:ascii="Calibri" w:eastAsia="Times New Roman" w:hAnsi="Calibri" w:cs="Arial"/>
          <w:lang w:eastAsia="zh-CN"/>
        </w:rPr>
        <w:t>ά</w:t>
      </w:r>
      <w:r w:rsidRPr="006D6BE5">
        <w:rPr>
          <w:rFonts w:ascii="Calibri" w:eastAsia="Times New Roman" w:hAnsi="Calibri" w:cs="Arial"/>
          <w:spacing w:val="-1"/>
          <w:lang w:eastAsia="zh-CN"/>
        </w:rPr>
        <w:t>λλ</w:t>
      </w:r>
      <w:r w:rsidRPr="006D6BE5">
        <w:rPr>
          <w:rFonts w:ascii="Calibri" w:eastAsia="Times New Roman" w:hAnsi="Calibri" w:cs="Arial"/>
          <w:lang w:eastAsia="zh-CN"/>
        </w:rPr>
        <w:t>ο</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τος </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 xml:space="preserve">ό </w:t>
      </w:r>
      <w:r w:rsidRPr="006D6BE5">
        <w:rPr>
          <w:rFonts w:ascii="Calibri" w:eastAsia="Times New Roman" w:hAnsi="Calibri" w:cs="Arial"/>
          <w:spacing w:val="-3"/>
          <w:lang w:eastAsia="zh-CN"/>
        </w:rPr>
        <w:t>τ</w:t>
      </w:r>
      <w:r w:rsidRPr="006D6BE5">
        <w:rPr>
          <w:rFonts w:ascii="Calibri" w:eastAsia="Times New Roman" w:hAnsi="Calibri" w:cs="Arial"/>
          <w:lang w:eastAsia="zh-CN"/>
        </w:rPr>
        <w:t xml:space="preserve">ην </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οτέ</w:t>
      </w:r>
      <w:r w:rsidRPr="006D6BE5">
        <w:rPr>
          <w:rFonts w:ascii="Calibri" w:eastAsia="Times New Roman" w:hAnsi="Calibri" w:cs="Arial"/>
          <w:spacing w:val="-3"/>
          <w:lang w:eastAsia="zh-CN"/>
        </w:rPr>
        <w:t>φ</w:t>
      </w:r>
      <w:r w:rsidRPr="006D6BE5">
        <w:rPr>
          <w:rFonts w:ascii="Calibri" w:eastAsia="Times New Roman" w:hAnsi="Calibri" w:cs="Arial"/>
          <w:lang w:eastAsia="zh-CN"/>
        </w:rPr>
        <w:t>ρω</w:t>
      </w:r>
      <w:r w:rsidRPr="006D6BE5">
        <w:rPr>
          <w:rFonts w:ascii="Calibri" w:eastAsia="Times New Roman" w:hAnsi="Calibri" w:cs="Arial"/>
          <w:spacing w:val="1"/>
          <w:lang w:eastAsia="zh-CN"/>
        </w:rPr>
        <w:t>σ</w:t>
      </w:r>
      <w:r w:rsidRPr="006D6BE5">
        <w:rPr>
          <w:rFonts w:ascii="Calibri" w:eastAsia="Times New Roman" w:hAnsi="Calibri" w:cs="Arial"/>
          <w:lang w:eastAsia="zh-CN"/>
        </w:rPr>
        <w:t>η τ</w:t>
      </w:r>
      <w:r w:rsidRPr="006D6BE5">
        <w:rPr>
          <w:rFonts w:ascii="Calibri" w:eastAsia="Times New Roman" w:hAnsi="Calibri" w:cs="Arial"/>
          <w:spacing w:val="-3"/>
          <w:lang w:eastAsia="zh-CN"/>
        </w:rPr>
        <w:t>ω</w:t>
      </w:r>
      <w:r w:rsidRPr="006D6BE5">
        <w:rPr>
          <w:rFonts w:ascii="Calibri" w:eastAsia="Times New Roman" w:hAnsi="Calibri" w:cs="Arial"/>
          <w:lang w:eastAsia="zh-CN"/>
        </w:rPr>
        <w:t>ν ε</w:t>
      </w:r>
      <w:r w:rsidRPr="006D6BE5">
        <w:rPr>
          <w:rFonts w:ascii="Calibri" w:eastAsia="Times New Roman" w:hAnsi="Calibri" w:cs="Arial"/>
          <w:spacing w:val="-1"/>
          <w:lang w:eastAsia="zh-CN"/>
        </w:rPr>
        <w:t>π</w:t>
      </w:r>
      <w:r w:rsidRPr="006D6BE5">
        <w:rPr>
          <w:rFonts w:ascii="Calibri" w:eastAsia="Times New Roman" w:hAnsi="Calibri" w:cs="Arial"/>
          <w:spacing w:val="2"/>
          <w:lang w:eastAsia="zh-CN"/>
        </w:rPr>
        <w:t>ι</w:t>
      </w:r>
      <w:r w:rsidRPr="006D6BE5">
        <w:rPr>
          <w:rFonts w:ascii="Calibri" w:eastAsia="Times New Roman" w:hAnsi="Calibri" w:cs="Arial"/>
          <w:spacing w:val="-3"/>
          <w:lang w:eastAsia="zh-CN"/>
        </w:rPr>
        <w:t>κ</w:t>
      </w:r>
      <w:r w:rsidRPr="006D6BE5">
        <w:rPr>
          <w:rFonts w:ascii="Calibri" w:eastAsia="Times New Roman" w:hAnsi="Calibri" w:cs="Arial"/>
          <w:spacing w:val="2"/>
          <w:lang w:eastAsia="zh-CN"/>
        </w:rPr>
        <w:t>ί</w:t>
      </w:r>
      <w:r w:rsidRPr="006D6BE5">
        <w:rPr>
          <w:rFonts w:ascii="Calibri" w:eastAsia="Times New Roman" w:hAnsi="Calibri" w:cs="Arial"/>
          <w:spacing w:val="-1"/>
          <w:lang w:eastAsia="zh-CN"/>
        </w:rPr>
        <w:t>ν</w:t>
      </w:r>
      <w:r w:rsidRPr="006D6BE5">
        <w:rPr>
          <w:rFonts w:ascii="Calibri" w:eastAsia="Times New Roman" w:hAnsi="Calibri" w:cs="Arial"/>
          <w:lang w:eastAsia="zh-CN"/>
        </w:rPr>
        <w:t>δυ</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ων </w:t>
      </w:r>
      <w:r w:rsidRPr="006D6BE5">
        <w:rPr>
          <w:rFonts w:ascii="Calibri" w:eastAsia="Times New Roman" w:hAnsi="Calibri" w:cs="Arial"/>
          <w:spacing w:val="-1"/>
          <w:lang w:eastAsia="zh-CN"/>
        </w:rPr>
        <w:t>αποβλήτων σύμφωνα με την οδηγία 2000/76/ΕΚ της Ε.Ε. για «την αποτέφρωση των αποβλήτων» ή την Ελληνική Νομοθεσία εφόσον αυτή είναι αυστηρότερη.</w:t>
      </w:r>
    </w:p>
    <w:p w:rsidR="006D6BE5" w:rsidRPr="006D6BE5" w:rsidRDefault="006D6BE5" w:rsidP="006D6BE5">
      <w:pPr>
        <w:tabs>
          <w:tab w:val="left" w:pos="7980"/>
        </w:tabs>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3. Η μονάδα αποτέφρωσης να λειτουργεί κατά τέτοιο τρόπο ώστε  η θερμοκρασία  των  αερίων  που  εκλύονται κατά τη διεργασία να αυξάνεται, με ελεγχόμενο και ομοιογενή τρόπο και ακόμη και υπό τις δυσμενέστερες συνθήκες στους 850ο</w:t>
      </w:r>
      <w:r w:rsidRPr="006D6BE5">
        <w:rPr>
          <w:rFonts w:ascii="Calibri" w:eastAsia="Times New Roman" w:hAnsi="Calibri" w:cs="Arial"/>
          <w:spacing w:val="-1"/>
          <w:lang w:val="en-GB" w:eastAsia="zh-CN"/>
        </w:rPr>
        <w:t>C</w:t>
      </w:r>
      <w:r w:rsidRPr="006D6BE5">
        <w:rPr>
          <w:rFonts w:ascii="Calibri" w:eastAsia="Times New Roman" w:hAnsi="Calibri" w:cs="Arial"/>
          <w:spacing w:val="-1"/>
          <w:lang w:eastAsia="zh-CN"/>
        </w:rPr>
        <w:t xml:space="preserve">, μετρούμενη στο εσωτερικό τοίχωμα ή σε άλλο αντιπροσωπευτικό </w:t>
      </w:r>
      <w:r w:rsidRPr="006D6BE5">
        <w:rPr>
          <w:rFonts w:ascii="Calibri" w:eastAsia="Times New Roman" w:hAnsi="Calibri" w:cs="Arial"/>
          <w:spacing w:val="-1"/>
          <w:lang w:eastAsia="zh-CN"/>
        </w:rPr>
        <w:lastRenderedPageBreak/>
        <w:t>σημείο του θαλάμου καύσης όπως ορίζεται στην άδεια λειτουργίας της εγκατάστασης για δύο τουλάχιστον δευτερόλεπτα. Εάν  αποτεφρώνονται  ΕΑΑΜ που περιέχουν πάνω από 1% αλογονούχων οργανικών ενώσεων, εκφρασμένων σε χλώριο, η θερμοκρασία πρέπει να αυξάνεται στους 1100ο</w:t>
      </w:r>
      <w:r w:rsidRPr="006D6BE5">
        <w:rPr>
          <w:rFonts w:ascii="Calibri" w:eastAsia="Times New Roman" w:hAnsi="Calibri" w:cs="Arial"/>
          <w:spacing w:val="-1"/>
          <w:lang w:val="en-GB" w:eastAsia="zh-CN"/>
        </w:rPr>
        <w:t>C</w:t>
      </w:r>
      <w:r w:rsidRPr="006D6BE5">
        <w:rPr>
          <w:rFonts w:ascii="Calibri" w:eastAsia="Times New Roman" w:hAnsi="Calibri" w:cs="Arial"/>
          <w:spacing w:val="-1"/>
          <w:lang w:eastAsia="zh-CN"/>
        </w:rPr>
        <w:t>, επί δύο δευτερόλεπτα τουλάχιστον.</w:t>
      </w:r>
    </w:p>
    <w:p w:rsidR="006D6BE5" w:rsidRPr="006D6BE5" w:rsidRDefault="006D6BE5" w:rsidP="006D6BE5">
      <w:pPr>
        <w:suppressAutoHyphens/>
        <w:spacing w:after="0" w:line="240" w:lineRule="auto"/>
        <w:jc w:val="both"/>
        <w:rPr>
          <w:rFonts w:ascii="Calibri" w:eastAsia="Times New Roman" w:hAnsi="Calibri" w:cs="Calibri"/>
          <w:lang w:eastAsia="zh-CN"/>
        </w:rPr>
      </w:pPr>
      <w:r w:rsidRPr="006D6BE5">
        <w:rPr>
          <w:rFonts w:ascii="Calibri" w:eastAsia="Times New Roman" w:hAnsi="Calibri" w:cs="Calibri"/>
          <w:lang w:eastAsia="zh-CN"/>
        </w:rPr>
        <w:t>4. Η μονάδα  αποτέφρωσης να είναι εφοδιασμένη με  ένα τουλάχιστον εφεδρικό καυστήρα, που πρέπει να τίθεται αυτόματα σε λειτουργία μόλις η θερμοκρασία των καυσαερίων πέσει κάτω από τους 850ο</w:t>
      </w:r>
      <w:r w:rsidRPr="006D6BE5">
        <w:rPr>
          <w:rFonts w:ascii="Calibri" w:eastAsia="Times New Roman" w:hAnsi="Calibri" w:cs="Calibri"/>
          <w:lang w:val="en-GB" w:eastAsia="zh-CN"/>
        </w:rPr>
        <w:t>C</w:t>
      </w:r>
      <w:r w:rsidRPr="006D6BE5">
        <w:rPr>
          <w:rFonts w:ascii="Calibri" w:eastAsia="Times New Roman" w:hAnsi="Calibri" w:cs="Calibri"/>
          <w:lang w:eastAsia="zh-CN"/>
        </w:rPr>
        <w:t xml:space="preserve"> ή τους 1100ο</w:t>
      </w:r>
      <w:r w:rsidRPr="006D6BE5">
        <w:rPr>
          <w:rFonts w:ascii="Calibri" w:eastAsia="Times New Roman" w:hAnsi="Calibri" w:cs="Calibri"/>
          <w:lang w:val="en-GB" w:eastAsia="zh-CN"/>
        </w:rPr>
        <w:t>C</w:t>
      </w:r>
      <w:r w:rsidRPr="006D6BE5">
        <w:rPr>
          <w:rFonts w:ascii="Calibri" w:eastAsia="Times New Roman" w:hAnsi="Calibri" w:cs="Calibri"/>
          <w:lang w:eastAsia="zh-CN"/>
        </w:rPr>
        <w:t xml:space="preserve"> κατά περίπτωση. Οι  θερμοκρασίες αυτές θα πρέπει να τηρούνται καθ’ όλη τη διάρκεια των φάσεων καύσης και για όσο χρόνο υπάρχουν ακόμη στο θάλαμο καύσης ΕΑΑΜ μη αποτεφρωμένα.</w:t>
      </w:r>
    </w:p>
    <w:p w:rsidR="006D6BE5" w:rsidRPr="006D6BE5" w:rsidRDefault="006D6BE5" w:rsidP="006D6BE5">
      <w:pPr>
        <w:tabs>
          <w:tab w:val="left" w:pos="600"/>
          <w:tab w:val="left" w:pos="960"/>
          <w:tab w:val="left" w:pos="1160"/>
          <w:tab w:val="left" w:pos="1600"/>
          <w:tab w:val="left" w:pos="2500"/>
          <w:tab w:val="left" w:pos="3060"/>
          <w:tab w:val="left" w:pos="3220"/>
          <w:tab w:val="left" w:pos="3640"/>
          <w:tab w:val="left" w:pos="4000"/>
          <w:tab w:val="left" w:pos="4420"/>
          <w:tab w:val="left" w:pos="5100"/>
          <w:tab w:val="left" w:pos="5280"/>
          <w:tab w:val="left" w:pos="5960"/>
          <w:tab w:val="left" w:pos="6480"/>
          <w:tab w:val="left" w:pos="6600"/>
          <w:tab w:val="left" w:pos="7160"/>
          <w:tab w:val="left" w:pos="7360"/>
          <w:tab w:val="left" w:pos="7540"/>
          <w:tab w:val="left" w:pos="8100"/>
          <w:tab w:val="left" w:pos="8480"/>
          <w:tab w:val="left" w:pos="8960"/>
        </w:tabs>
        <w:suppressAutoHyphens/>
        <w:spacing w:after="120" w:line="100" w:lineRule="atLeast"/>
        <w:jc w:val="both"/>
        <w:rPr>
          <w:rFonts w:ascii="Calibri" w:eastAsia="Times New Roman" w:hAnsi="Calibri" w:cs="Arial"/>
          <w:lang w:eastAsia="zh-CN"/>
        </w:rPr>
      </w:pPr>
      <w:r w:rsidRPr="006D6BE5">
        <w:rPr>
          <w:rFonts w:ascii="Calibri" w:eastAsia="Times New Roman" w:hAnsi="Calibri" w:cs="Arial"/>
          <w:spacing w:val="-1"/>
          <w:lang w:eastAsia="zh-CN"/>
        </w:rPr>
        <w:t>5</w:t>
      </w:r>
      <w:r w:rsidRPr="006D6BE5">
        <w:rPr>
          <w:rFonts w:ascii="Calibri" w:eastAsia="Times New Roman" w:hAnsi="Calibri" w:cs="Arial"/>
          <w:lang w:eastAsia="zh-CN"/>
        </w:rPr>
        <w:t xml:space="preserve">. Το </w:t>
      </w:r>
      <w:r w:rsidRPr="006D6BE5">
        <w:rPr>
          <w:rFonts w:ascii="Calibri" w:eastAsia="Times New Roman" w:hAnsi="Calibri" w:cs="Arial"/>
          <w:spacing w:val="1"/>
          <w:lang w:eastAsia="zh-CN"/>
        </w:rPr>
        <w:t>σ</w:t>
      </w:r>
      <w:r w:rsidRPr="006D6BE5">
        <w:rPr>
          <w:rFonts w:ascii="Calibri" w:eastAsia="Times New Roman" w:hAnsi="Calibri" w:cs="Arial"/>
          <w:lang w:eastAsia="zh-CN"/>
        </w:rPr>
        <w:t>ύ</w:t>
      </w:r>
      <w:r w:rsidRPr="006D6BE5">
        <w:rPr>
          <w:rFonts w:ascii="Calibri" w:eastAsia="Times New Roman" w:hAnsi="Calibri" w:cs="Arial"/>
          <w:spacing w:val="-2"/>
          <w:lang w:eastAsia="zh-CN"/>
        </w:rPr>
        <w:t>σ</w:t>
      </w:r>
      <w:r w:rsidRPr="006D6BE5">
        <w:rPr>
          <w:rFonts w:ascii="Calibri" w:eastAsia="Times New Roman" w:hAnsi="Calibri" w:cs="Arial"/>
          <w:lang w:eastAsia="zh-CN"/>
        </w:rPr>
        <w:t>τημα</w:t>
      </w:r>
      <w:r w:rsidRPr="006D6BE5">
        <w:rPr>
          <w:rFonts w:ascii="Calibri" w:eastAsia="Times New Roman" w:hAnsi="Calibri" w:cs="Arial"/>
          <w:lang w:eastAsia="zh-CN"/>
        </w:rPr>
        <w:tab/>
        <w:t xml:space="preserve"> τρο</w:t>
      </w:r>
      <w:r w:rsidRPr="006D6BE5">
        <w:rPr>
          <w:rFonts w:ascii="Calibri" w:eastAsia="Times New Roman" w:hAnsi="Calibri" w:cs="Arial"/>
          <w:spacing w:val="-1"/>
          <w:lang w:eastAsia="zh-CN"/>
        </w:rPr>
        <w:t>φ</w:t>
      </w:r>
      <w:r w:rsidRPr="006D6BE5">
        <w:rPr>
          <w:rFonts w:ascii="Calibri" w:eastAsia="Times New Roman" w:hAnsi="Calibri" w:cs="Arial"/>
          <w:lang w:eastAsia="zh-CN"/>
        </w:rPr>
        <w:t>οδο</w:t>
      </w:r>
      <w:r w:rsidRPr="006D6BE5">
        <w:rPr>
          <w:rFonts w:ascii="Calibri" w:eastAsia="Times New Roman" w:hAnsi="Calibri" w:cs="Arial"/>
          <w:spacing w:val="-2"/>
          <w:lang w:eastAsia="zh-CN"/>
        </w:rPr>
        <w:t>σ</w:t>
      </w:r>
      <w:r w:rsidRPr="006D6BE5">
        <w:rPr>
          <w:rFonts w:ascii="Calibri" w:eastAsia="Times New Roman" w:hAnsi="Calibri" w:cs="Arial"/>
          <w:spacing w:val="2"/>
          <w:lang w:eastAsia="zh-CN"/>
        </w:rPr>
        <w:t>ί</w:t>
      </w:r>
      <w:r w:rsidRPr="006D6BE5">
        <w:rPr>
          <w:rFonts w:ascii="Calibri" w:eastAsia="Times New Roman" w:hAnsi="Calibri" w:cs="Arial"/>
          <w:lang w:eastAsia="zh-CN"/>
        </w:rPr>
        <w:t xml:space="preserve">ας </w:t>
      </w:r>
      <w:r w:rsidRPr="006D6BE5">
        <w:rPr>
          <w:rFonts w:ascii="Calibri" w:eastAsia="Times New Roman" w:hAnsi="Calibri" w:cs="Arial"/>
          <w:spacing w:val="-1"/>
          <w:lang w:eastAsia="zh-CN"/>
        </w:rPr>
        <w:t>ν</w:t>
      </w:r>
      <w:r w:rsidRPr="006D6BE5">
        <w:rPr>
          <w:rFonts w:ascii="Calibri" w:eastAsia="Times New Roman" w:hAnsi="Calibri" w:cs="Arial"/>
          <w:lang w:eastAsia="zh-CN"/>
        </w:rPr>
        <w:t>α ε</w:t>
      </w:r>
      <w:r w:rsidRPr="006D6BE5">
        <w:rPr>
          <w:rFonts w:ascii="Calibri" w:eastAsia="Times New Roman" w:hAnsi="Calibri" w:cs="Arial"/>
          <w:spacing w:val="2"/>
          <w:lang w:eastAsia="zh-CN"/>
        </w:rPr>
        <w:t>ί</w:t>
      </w:r>
      <w:r w:rsidRPr="006D6BE5">
        <w:rPr>
          <w:rFonts w:ascii="Calibri" w:eastAsia="Times New Roman" w:hAnsi="Calibri" w:cs="Arial"/>
          <w:spacing w:val="-1"/>
          <w:lang w:eastAsia="zh-CN"/>
        </w:rPr>
        <w:t>ν</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ι </w:t>
      </w:r>
      <w:r w:rsidRPr="006D6BE5">
        <w:rPr>
          <w:rFonts w:ascii="Calibri" w:eastAsia="Times New Roman" w:hAnsi="Calibri" w:cs="Arial"/>
          <w:spacing w:val="-1"/>
          <w:lang w:eastAsia="zh-CN"/>
        </w:rPr>
        <w:t>κ</w:t>
      </w:r>
      <w:r w:rsidRPr="006D6BE5">
        <w:rPr>
          <w:rFonts w:ascii="Calibri" w:eastAsia="Times New Roman" w:hAnsi="Calibri" w:cs="Arial"/>
          <w:lang w:eastAsia="zh-CN"/>
        </w:rPr>
        <w:t>α</w:t>
      </w:r>
      <w:r w:rsidRPr="006D6BE5">
        <w:rPr>
          <w:rFonts w:ascii="Calibri" w:eastAsia="Times New Roman" w:hAnsi="Calibri" w:cs="Arial"/>
          <w:spacing w:val="-3"/>
          <w:lang w:eastAsia="zh-CN"/>
        </w:rPr>
        <w:t>τ</w:t>
      </w:r>
      <w:r w:rsidRPr="006D6BE5">
        <w:rPr>
          <w:rFonts w:ascii="Calibri" w:eastAsia="Times New Roman" w:hAnsi="Calibri" w:cs="Arial"/>
          <w:lang w:eastAsia="zh-CN"/>
        </w:rPr>
        <w:t>α</w:t>
      </w:r>
      <w:r w:rsidRPr="006D6BE5">
        <w:rPr>
          <w:rFonts w:ascii="Calibri" w:eastAsia="Times New Roman" w:hAnsi="Calibri" w:cs="Arial"/>
          <w:spacing w:val="1"/>
          <w:lang w:eastAsia="zh-CN"/>
        </w:rPr>
        <w:t>σ</w:t>
      </w:r>
      <w:r w:rsidRPr="006D6BE5">
        <w:rPr>
          <w:rFonts w:ascii="Calibri" w:eastAsia="Times New Roman" w:hAnsi="Calibri" w:cs="Arial"/>
          <w:spacing w:val="-1"/>
          <w:lang w:eastAsia="zh-CN"/>
        </w:rPr>
        <w:t>κ</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υ</w:t>
      </w:r>
      <w:r w:rsidRPr="006D6BE5">
        <w:rPr>
          <w:rFonts w:ascii="Calibri" w:eastAsia="Times New Roman" w:hAnsi="Calibri" w:cs="Arial"/>
          <w:lang w:eastAsia="zh-CN"/>
        </w:rPr>
        <w:t>α</w:t>
      </w:r>
      <w:r w:rsidRPr="006D6BE5">
        <w:rPr>
          <w:rFonts w:ascii="Calibri" w:eastAsia="Times New Roman" w:hAnsi="Calibri" w:cs="Arial"/>
          <w:spacing w:val="1"/>
          <w:lang w:eastAsia="zh-CN"/>
        </w:rPr>
        <w:t>σ</w:t>
      </w:r>
      <w:r w:rsidRPr="006D6BE5">
        <w:rPr>
          <w:rFonts w:ascii="Calibri" w:eastAsia="Times New Roman" w:hAnsi="Calibri" w:cs="Arial"/>
          <w:lang w:eastAsia="zh-CN"/>
        </w:rPr>
        <w:t>μέ</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ο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τά τρό</w:t>
      </w:r>
      <w:r w:rsidRPr="006D6BE5">
        <w:rPr>
          <w:rFonts w:ascii="Calibri" w:eastAsia="Times New Roman" w:hAnsi="Calibri" w:cs="Arial"/>
          <w:spacing w:val="1"/>
          <w:lang w:eastAsia="zh-CN"/>
        </w:rPr>
        <w:t>π</w:t>
      </w:r>
      <w:r w:rsidRPr="006D6BE5">
        <w:rPr>
          <w:rFonts w:ascii="Calibri" w:eastAsia="Times New Roman" w:hAnsi="Calibri" w:cs="Arial"/>
          <w:lang w:eastAsia="zh-CN"/>
        </w:rPr>
        <w:t>ο ώ</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τ</w:t>
      </w:r>
      <w:r w:rsidRPr="006D6BE5">
        <w:rPr>
          <w:rFonts w:ascii="Calibri" w:eastAsia="Times New Roman" w:hAnsi="Calibri" w:cs="Arial"/>
          <w:lang w:eastAsia="zh-CN"/>
        </w:rPr>
        <w:t xml:space="preserve">ε </w:t>
      </w:r>
      <w:r w:rsidRPr="006D6BE5">
        <w:rPr>
          <w:rFonts w:ascii="Calibri" w:eastAsia="Times New Roman" w:hAnsi="Calibri" w:cs="Arial"/>
          <w:spacing w:val="-1"/>
          <w:lang w:eastAsia="zh-CN"/>
        </w:rPr>
        <w:t>ν</w:t>
      </w:r>
      <w:r w:rsidRPr="006D6BE5">
        <w:rPr>
          <w:rFonts w:ascii="Calibri" w:eastAsia="Times New Roman" w:hAnsi="Calibri" w:cs="Arial"/>
          <w:lang w:eastAsia="zh-CN"/>
        </w:rPr>
        <w:t>α α</w:t>
      </w:r>
      <w:r w:rsidRPr="006D6BE5">
        <w:rPr>
          <w:rFonts w:ascii="Calibri" w:eastAsia="Times New Roman" w:hAnsi="Calibri" w:cs="Arial"/>
          <w:spacing w:val="1"/>
          <w:lang w:eastAsia="zh-CN"/>
        </w:rPr>
        <w:t>π</w:t>
      </w:r>
      <w:r w:rsidRPr="006D6BE5">
        <w:rPr>
          <w:rFonts w:ascii="Calibri" w:eastAsia="Times New Roman" w:hAnsi="Calibri" w:cs="Arial"/>
          <w:lang w:eastAsia="zh-CN"/>
        </w:rPr>
        <w:t>ο</w:t>
      </w:r>
      <w:r w:rsidRPr="006D6BE5">
        <w:rPr>
          <w:rFonts w:ascii="Calibri" w:eastAsia="Times New Roman" w:hAnsi="Calibri" w:cs="Arial"/>
          <w:spacing w:val="-1"/>
          <w:lang w:eastAsia="zh-CN"/>
        </w:rPr>
        <w:t>λ</w:t>
      </w:r>
      <w:r w:rsidRPr="006D6BE5">
        <w:rPr>
          <w:rFonts w:ascii="Calibri" w:eastAsia="Times New Roman" w:hAnsi="Calibri" w:cs="Arial"/>
          <w:lang w:eastAsia="zh-CN"/>
        </w:rPr>
        <w:t>υ</w:t>
      </w:r>
      <w:r w:rsidRPr="006D6BE5">
        <w:rPr>
          <w:rFonts w:ascii="Calibri" w:eastAsia="Times New Roman" w:hAnsi="Calibri" w:cs="Arial"/>
          <w:spacing w:val="-2"/>
          <w:lang w:eastAsia="zh-CN"/>
        </w:rPr>
        <w:t>μα</w:t>
      </w:r>
      <w:r w:rsidRPr="006D6BE5">
        <w:rPr>
          <w:rFonts w:ascii="Calibri" w:eastAsia="Times New Roman" w:hAnsi="Calibri" w:cs="Arial"/>
          <w:spacing w:val="2"/>
          <w:lang w:eastAsia="zh-CN"/>
        </w:rPr>
        <w:t>ί</w:t>
      </w:r>
      <w:r w:rsidRPr="006D6BE5">
        <w:rPr>
          <w:rFonts w:ascii="Calibri" w:eastAsia="Times New Roman" w:hAnsi="Calibri" w:cs="Arial"/>
          <w:spacing w:val="-1"/>
          <w:lang w:eastAsia="zh-CN"/>
        </w:rPr>
        <w:t>ν</w:t>
      </w:r>
      <w:r w:rsidRPr="006D6BE5">
        <w:rPr>
          <w:rFonts w:ascii="Calibri" w:eastAsia="Times New Roman" w:hAnsi="Calibri" w:cs="Arial"/>
          <w:lang w:eastAsia="zh-CN"/>
        </w:rPr>
        <w:t>ετ</w:t>
      </w:r>
      <w:r w:rsidRPr="006D6BE5">
        <w:rPr>
          <w:rFonts w:ascii="Calibri" w:eastAsia="Times New Roman" w:hAnsi="Calibri" w:cs="Arial"/>
          <w:spacing w:val="-2"/>
          <w:lang w:eastAsia="zh-CN"/>
        </w:rPr>
        <w:t>α</w:t>
      </w:r>
      <w:r w:rsidRPr="006D6BE5">
        <w:rPr>
          <w:rFonts w:ascii="Calibri" w:eastAsia="Times New Roman" w:hAnsi="Calibri" w:cs="Arial"/>
          <w:lang w:eastAsia="zh-CN"/>
        </w:rPr>
        <w:t>ι εύ</w:t>
      </w:r>
      <w:r w:rsidRPr="006D6BE5">
        <w:rPr>
          <w:rFonts w:ascii="Calibri" w:eastAsia="Times New Roman" w:hAnsi="Calibri" w:cs="Arial"/>
          <w:spacing w:val="-1"/>
          <w:lang w:eastAsia="zh-CN"/>
        </w:rPr>
        <w:t>κ</w:t>
      </w:r>
      <w:r w:rsidRPr="006D6BE5">
        <w:rPr>
          <w:rFonts w:ascii="Calibri" w:eastAsia="Times New Roman" w:hAnsi="Calibri" w:cs="Arial"/>
          <w:lang w:eastAsia="zh-CN"/>
        </w:rPr>
        <w:t>ο</w:t>
      </w:r>
      <w:r w:rsidRPr="006D6BE5">
        <w:rPr>
          <w:rFonts w:ascii="Calibri" w:eastAsia="Times New Roman" w:hAnsi="Calibri" w:cs="Arial"/>
          <w:spacing w:val="-1"/>
          <w:lang w:eastAsia="zh-CN"/>
        </w:rPr>
        <w:t>λ</w:t>
      </w:r>
      <w:r w:rsidRPr="006D6BE5">
        <w:rPr>
          <w:rFonts w:ascii="Calibri" w:eastAsia="Times New Roman" w:hAnsi="Calibri" w:cs="Arial"/>
          <w:lang w:eastAsia="zh-CN"/>
        </w:rPr>
        <w:t xml:space="preserve">α, </w:t>
      </w:r>
      <w:r w:rsidRPr="006D6BE5">
        <w:rPr>
          <w:rFonts w:ascii="Calibri" w:eastAsia="Times New Roman" w:hAnsi="Calibri" w:cs="Arial"/>
          <w:spacing w:val="-1"/>
          <w:lang w:eastAsia="zh-CN"/>
        </w:rPr>
        <w:t>ν</w:t>
      </w:r>
      <w:r w:rsidRPr="006D6BE5">
        <w:rPr>
          <w:rFonts w:ascii="Calibri" w:eastAsia="Times New Roman" w:hAnsi="Calibri" w:cs="Arial"/>
          <w:lang w:eastAsia="zh-CN"/>
        </w:rPr>
        <w:t>α ε</w:t>
      </w:r>
      <w:r w:rsidRPr="006D6BE5">
        <w:rPr>
          <w:rFonts w:ascii="Calibri" w:eastAsia="Times New Roman" w:hAnsi="Calibri" w:cs="Arial"/>
          <w:spacing w:val="-2"/>
          <w:lang w:eastAsia="zh-CN"/>
        </w:rPr>
        <w:t>μ</w:t>
      </w:r>
      <w:r w:rsidRPr="006D6BE5">
        <w:rPr>
          <w:rFonts w:ascii="Calibri" w:eastAsia="Times New Roman" w:hAnsi="Calibri" w:cs="Arial"/>
          <w:spacing w:val="-1"/>
          <w:lang w:eastAsia="zh-CN"/>
        </w:rPr>
        <w:t>π</w:t>
      </w:r>
      <w:r w:rsidRPr="006D6BE5">
        <w:rPr>
          <w:rFonts w:ascii="Calibri" w:eastAsia="Times New Roman" w:hAnsi="Calibri" w:cs="Arial"/>
          <w:lang w:eastAsia="zh-CN"/>
        </w:rPr>
        <w:t>οδί</w:t>
      </w:r>
      <w:r w:rsidRPr="006D6BE5">
        <w:rPr>
          <w:rFonts w:ascii="Calibri" w:eastAsia="Times New Roman" w:hAnsi="Calibri" w:cs="Arial"/>
          <w:spacing w:val="1"/>
          <w:lang w:eastAsia="zh-CN"/>
        </w:rPr>
        <w:t>ζ</w:t>
      </w:r>
      <w:r w:rsidRPr="006D6BE5">
        <w:rPr>
          <w:rFonts w:ascii="Calibri" w:eastAsia="Times New Roman" w:hAnsi="Calibri" w:cs="Arial"/>
          <w:lang w:eastAsia="zh-CN"/>
        </w:rPr>
        <w:t>ετ</w:t>
      </w:r>
      <w:r w:rsidRPr="006D6BE5">
        <w:rPr>
          <w:rFonts w:ascii="Calibri" w:eastAsia="Times New Roman" w:hAnsi="Calibri" w:cs="Arial"/>
          <w:spacing w:val="-2"/>
          <w:lang w:eastAsia="zh-CN"/>
        </w:rPr>
        <w:t>α</w:t>
      </w:r>
      <w:r w:rsidRPr="006D6BE5">
        <w:rPr>
          <w:rFonts w:ascii="Calibri" w:eastAsia="Times New Roman" w:hAnsi="Calibri" w:cs="Arial"/>
          <w:lang w:eastAsia="zh-CN"/>
        </w:rPr>
        <w:t>ι η χύδην</w:t>
      </w:r>
      <w:r w:rsidRPr="006D6BE5">
        <w:rPr>
          <w:rFonts w:ascii="Calibri" w:eastAsia="Times New Roman" w:hAnsi="Calibri" w:cs="Arial"/>
          <w:spacing w:val="40"/>
          <w:lang w:eastAsia="zh-CN"/>
        </w:rPr>
        <w:t xml:space="preserve"> </w:t>
      </w:r>
      <w:r w:rsidRPr="006D6BE5">
        <w:rPr>
          <w:rFonts w:ascii="Calibri" w:eastAsia="Times New Roman" w:hAnsi="Calibri" w:cs="Arial"/>
          <w:lang w:eastAsia="zh-CN"/>
        </w:rPr>
        <w:t>τρο</w:t>
      </w:r>
      <w:r w:rsidRPr="006D6BE5">
        <w:rPr>
          <w:rFonts w:ascii="Calibri" w:eastAsia="Times New Roman" w:hAnsi="Calibri" w:cs="Arial"/>
          <w:spacing w:val="-1"/>
          <w:lang w:eastAsia="zh-CN"/>
        </w:rPr>
        <w:t>φ</w:t>
      </w:r>
      <w:r w:rsidRPr="006D6BE5">
        <w:rPr>
          <w:rFonts w:ascii="Calibri" w:eastAsia="Times New Roman" w:hAnsi="Calibri" w:cs="Arial"/>
          <w:lang w:eastAsia="zh-CN"/>
        </w:rPr>
        <w:t>οδ</w:t>
      </w:r>
      <w:r w:rsidRPr="006D6BE5">
        <w:rPr>
          <w:rFonts w:ascii="Calibri" w:eastAsia="Times New Roman" w:hAnsi="Calibri" w:cs="Arial"/>
          <w:spacing w:val="-3"/>
          <w:lang w:eastAsia="zh-CN"/>
        </w:rPr>
        <w:t>ο</w:t>
      </w:r>
      <w:r w:rsidRPr="006D6BE5">
        <w:rPr>
          <w:rFonts w:ascii="Calibri" w:eastAsia="Times New Roman" w:hAnsi="Calibri" w:cs="Arial"/>
          <w:spacing w:val="-2"/>
          <w:lang w:eastAsia="zh-CN"/>
        </w:rPr>
        <w:t>σ</w:t>
      </w:r>
      <w:r w:rsidRPr="006D6BE5">
        <w:rPr>
          <w:rFonts w:ascii="Calibri" w:eastAsia="Times New Roman" w:hAnsi="Calibri" w:cs="Arial"/>
          <w:spacing w:val="2"/>
          <w:lang w:eastAsia="zh-CN"/>
        </w:rPr>
        <w:t>ί</w:t>
      </w:r>
      <w:r w:rsidRPr="006D6BE5">
        <w:rPr>
          <w:rFonts w:ascii="Calibri" w:eastAsia="Times New Roman" w:hAnsi="Calibri" w:cs="Arial"/>
          <w:lang w:eastAsia="zh-CN"/>
        </w:rPr>
        <w:t>α</w:t>
      </w:r>
      <w:r w:rsidRPr="006D6BE5">
        <w:rPr>
          <w:rFonts w:ascii="Calibri" w:eastAsia="Times New Roman" w:hAnsi="Calibri" w:cs="Arial"/>
          <w:spacing w:val="39"/>
          <w:lang w:eastAsia="zh-CN"/>
        </w:rPr>
        <w:t xml:space="preserve"> </w:t>
      </w:r>
      <w:r w:rsidRPr="006D6BE5">
        <w:rPr>
          <w:rFonts w:ascii="Calibri" w:eastAsia="Times New Roman" w:hAnsi="Calibri" w:cs="Arial"/>
          <w:lang w:eastAsia="zh-CN"/>
        </w:rPr>
        <w:t>της</w:t>
      </w:r>
      <w:r w:rsidRPr="006D6BE5">
        <w:rPr>
          <w:rFonts w:ascii="Calibri" w:eastAsia="Times New Roman" w:hAnsi="Calibri" w:cs="Arial"/>
          <w:spacing w:val="40"/>
          <w:lang w:eastAsia="zh-CN"/>
        </w:rPr>
        <w:t xml:space="preserve"> </w:t>
      </w:r>
      <w:r w:rsidRPr="006D6BE5">
        <w:rPr>
          <w:rFonts w:ascii="Calibri" w:eastAsia="Times New Roman" w:hAnsi="Calibri" w:cs="Arial"/>
          <w:lang w:eastAsia="zh-CN"/>
        </w:rPr>
        <w:t>ε</w:t>
      </w:r>
      <w:r w:rsidRPr="006D6BE5">
        <w:rPr>
          <w:rFonts w:ascii="Calibri" w:eastAsia="Times New Roman" w:hAnsi="Calibri" w:cs="Arial"/>
          <w:spacing w:val="-1"/>
          <w:lang w:eastAsia="zh-CN"/>
        </w:rPr>
        <w:t>γκ</w:t>
      </w:r>
      <w:r w:rsidRPr="006D6BE5">
        <w:rPr>
          <w:rFonts w:ascii="Calibri" w:eastAsia="Times New Roman" w:hAnsi="Calibri" w:cs="Arial"/>
          <w:lang w:eastAsia="zh-CN"/>
        </w:rPr>
        <w:t>ατ</w:t>
      </w:r>
      <w:r w:rsidRPr="006D6BE5">
        <w:rPr>
          <w:rFonts w:ascii="Calibri" w:eastAsia="Times New Roman" w:hAnsi="Calibri" w:cs="Arial"/>
          <w:spacing w:val="-2"/>
          <w:lang w:eastAsia="zh-CN"/>
        </w:rPr>
        <w:t>ά</w:t>
      </w:r>
      <w:r w:rsidRPr="006D6BE5">
        <w:rPr>
          <w:rFonts w:ascii="Calibri" w:eastAsia="Times New Roman" w:hAnsi="Calibri" w:cs="Arial"/>
          <w:spacing w:val="1"/>
          <w:lang w:eastAsia="zh-CN"/>
        </w:rPr>
        <w:t>σ</w:t>
      </w:r>
      <w:r w:rsidRPr="006D6BE5">
        <w:rPr>
          <w:rFonts w:ascii="Calibri" w:eastAsia="Times New Roman" w:hAnsi="Calibri" w:cs="Arial"/>
          <w:lang w:eastAsia="zh-CN"/>
        </w:rPr>
        <w:t>τ</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σ</w:t>
      </w:r>
      <w:r w:rsidRPr="006D6BE5">
        <w:rPr>
          <w:rFonts w:ascii="Calibri" w:eastAsia="Times New Roman" w:hAnsi="Calibri" w:cs="Arial"/>
          <w:lang w:eastAsia="zh-CN"/>
        </w:rPr>
        <w:t>ης</w:t>
      </w:r>
      <w:r w:rsidRPr="006D6BE5">
        <w:rPr>
          <w:rFonts w:ascii="Calibri" w:eastAsia="Times New Roman" w:hAnsi="Calibri" w:cs="Arial"/>
          <w:spacing w:val="40"/>
          <w:lang w:eastAsia="zh-CN"/>
        </w:rPr>
        <w:t xml:space="preserve">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ι</w:t>
      </w:r>
      <w:r w:rsidRPr="006D6BE5">
        <w:rPr>
          <w:rFonts w:ascii="Calibri" w:eastAsia="Times New Roman" w:hAnsi="Calibri" w:cs="Arial"/>
          <w:spacing w:val="43"/>
          <w:lang w:eastAsia="zh-CN"/>
        </w:rPr>
        <w:t xml:space="preserve"> </w:t>
      </w:r>
      <w:r w:rsidRPr="006D6BE5">
        <w:rPr>
          <w:rFonts w:ascii="Calibri" w:eastAsia="Times New Roman" w:hAnsi="Calibri" w:cs="Arial"/>
          <w:spacing w:val="-1"/>
          <w:lang w:eastAsia="zh-CN"/>
        </w:rPr>
        <w:t>ν</w:t>
      </w:r>
      <w:r w:rsidRPr="006D6BE5">
        <w:rPr>
          <w:rFonts w:ascii="Calibri" w:eastAsia="Times New Roman" w:hAnsi="Calibri" w:cs="Arial"/>
          <w:lang w:eastAsia="zh-CN"/>
        </w:rPr>
        <w:t>α</w:t>
      </w:r>
      <w:r w:rsidRPr="006D6BE5">
        <w:rPr>
          <w:rFonts w:ascii="Calibri" w:eastAsia="Times New Roman" w:hAnsi="Calibri" w:cs="Arial"/>
          <w:spacing w:val="39"/>
          <w:lang w:eastAsia="zh-CN"/>
        </w:rPr>
        <w:t xml:space="preserve"> </w:t>
      </w:r>
      <w:r w:rsidRPr="006D6BE5">
        <w:rPr>
          <w:rFonts w:ascii="Calibri" w:eastAsia="Times New Roman" w:hAnsi="Calibri" w:cs="Arial"/>
          <w:spacing w:val="1"/>
          <w:lang w:eastAsia="zh-CN"/>
        </w:rPr>
        <w:t>π</w:t>
      </w:r>
      <w:r w:rsidRPr="006D6BE5">
        <w:rPr>
          <w:rFonts w:ascii="Calibri" w:eastAsia="Times New Roman" w:hAnsi="Calibri" w:cs="Arial"/>
          <w:lang w:eastAsia="zh-CN"/>
        </w:rPr>
        <w:t>αρ</w:t>
      </w:r>
      <w:r w:rsidRPr="006D6BE5">
        <w:rPr>
          <w:rFonts w:ascii="Calibri" w:eastAsia="Times New Roman" w:hAnsi="Calibri" w:cs="Arial"/>
          <w:spacing w:val="-3"/>
          <w:lang w:eastAsia="zh-CN"/>
        </w:rPr>
        <w:t>ε</w:t>
      </w:r>
      <w:r w:rsidRPr="006D6BE5">
        <w:rPr>
          <w:rFonts w:ascii="Calibri" w:eastAsia="Times New Roman" w:hAnsi="Calibri" w:cs="Arial"/>
          <w:lang w:eastAsia="zh-CN"/>
        </w:rPr>
        <w:t>μ</w:t>
      </w:r>
      <w:r w:rsidRPr="006D6BE5">
        <w:rPr>
          <w:rFonts w:ascii="Calibri" w:eastAsia="Times New Roman" w:hAnsi="Calibri" w:cs="Arial"/>
          <w:spacing w:val="1"/>
          <w:lang w:eastAsia="zh-CN"/>
        </w:rPr>
        <w:t>π</w:t>
      </w:r>
      <w:r w:rsidRPr="006D6BE5">
        <w:rPr>
          <w:rFonts w:ascii="Calibri" w:eastAsia="Times New Roman" w:hAnsi="Calibri" w:cs="Arial"/>
          <w:lang w:eastAsia="zh-CN"/>
        </w:rPr>
        <w:t>ο</w:t>
      </w:r>
      <w:r w:rsidRPr="006D6BE5">
        <w:rPr>
          <w:rFonts w:ascii="Calibri" w:eastAsia="Times New Roman" w:hAnsi="Calibri" w:cs="Arial"/>
          <w:spacing w:val="-3"/>
          <w:lang w:eastAsia="zh-CN"/>
        </w:rPr>
        <w:t>δ</w:t>
      </w:r>
      <w:r w:rsidRPr="006D6BE5">
        <w:rPr>
          <w:rFonts w:ascii="Calibri" w:eastAsia="Times New Roman" w:hAnsi="Calibri" w:cs="Arial"/>
          <w:lang w:eastAsia="zh-CN"/>
        </w:rPr>
        <w:t>ί</w:t>
      </w:r>
      <w:r w:rsidRPr="006D6BE5">
        <w:rPr>
          <w:rFonts w:ascii="Calibri" w:eastAsia="Times New Roman" w:hAnsi="Calibri" w:cs="Arial"/>
          <w:spacing w:val="1"/>
          <w:lang w:eastAsia="zh-CN"/>
        </w:rPr>
        <w:t>ζ</w:t>
      </w:r>
      <w:r w:rsidRPr="006D6BE5">
        <w:rPr>
          <w:rFonts w:ascii="Calibri" w:eastAsia="Times New Roman" w:hAnsi="Calibri" w:cs="Arial"/>
          <w:spacing w:val="-3"/>
          <w:lang w:eastAsia="zh-CN"/>
        </w:rPr>
        <w:t>ετ</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ι η </w:t>
      </w:r>
      <w:r w:rsidRPr="006D6BE5">
        <w:rPr>
          <w:rFonts w:ascii="Calibri" w:eastAsia="Times New Roman" w:hAnsi="Calibri" w:cs="Arial"/>
          <w:spacing w:val="1"/>
          <w:lang w:eastAsia="zh-CN"/>
        </w:rPr>
        <w:t>π</w:t>
      </w:r>
      <w:r w:rsidRPr="006D6BE5">
        <w:rPr>
          <w:rFonts w:ascii="Calibri" w:eastAsia="Times New Roman" w:hAnsi="Calibri" w:cs="Arial"/>
          <w:lang w:eastAsia="zh-CN"/>
        </w:rPr>
        <w:t>αρα</w:t>
      </w:r>
      <w:r w:rsidRPr="006D6BE5">
        <w:rPr>
          <w:rFonts w:ascii="Calibri" w:eastAsia="Times New Roman" w:hAnsi="Calibri" w:cs="Arial"/>
          <w:spacing w:val="-2"/>
          <w:lang w:eastAsia="zh-CN"/>
        </w:rPr>
        <w:t>μ</w:t>
      </w:r>
      <w:r w:rsidRPr="006D6BE5">
        <w:rPr>
          <w:rFonts w:ascii="Calibri" w:eastAsia="Times New Roman" w:hAnsi="Calibri" w:cs="Arial"/>
          <w:lang w:eastAsia="zh-CN"/>
        </w:rPr>
        <w:t>όρ</w:t>
      </w:r>
      <w:r w:rsidRPr="006D6BE5">
        <w:rPr>
          <w:rFonts w:ascii="Calibri" w:eastAsia="Times New Roman" w:hAnsi="Calibri" w:cs="Arial"/>
          <w:spacing w:val="-1"/>
          <w:lang w:eastAsia="zh-CN"/>
        </w:rPr>
        <w:t>φ</w:t>
      </w:r>
      <w:r w:rsidRPr="006D6BE5">
        <w:rPr>
          <w:rFonts w:ascii="Calibri" w:eastAsia="Times New Roman" w:hAnsi="Calibri" w:cs="Arial"/>
          <w:lang w:eastAsia="zh-CN"/>
        </w:rPr>
        <w:t>ω</w:t>
      </w:r>
      <w:r w:rsidRPr="006D6BE5">
        <w:rPr>
          <w:rFonts w:ascii="Calibri" w:eastAsia="Times New Roman" w:hAnsi="Calibri" w:cs="Arial"/>
          <w:spacing w:val="1"/>
          <w:lang w:eastAsia="zh-CN"/>
        </w:rPr>
        <w:t>σ</w:t>
      </w:r>
      <w:r w:rsidRPr="006D6BE5">
        <w:rPr>
          <w:rFonts w:ascii="Calibri" w:eastAsia="Times New Roman" w:hAnsi="Calibri" w:cs="Arial"/>
          <w:lang w:eastAsia="zh-CN"/>
        </w:rPr>
        <w:t>η των δοχε</w:t>
      </w:r>
      <w:r w:rsidRPr="006D6BE5">
        <w:rPr>
          <w:rFonts w:ascii="Calibri" w:eastAsia="Times New Roman" w:hAnsi="Calibri" w:cs="Arial"/>
          <w:spacing w:val="2"/>
          <w:lang w:eastAsia="zh-CN"/>
        </w:rPr>
        <w:t>ί</w:t>
      </w:r>
      <w:r w:rsidRPr="006D6BE5">
        <w:rPr>
          <w:rFonts w:ascii="Calibri" w:eastAsia="Times New Roman" w:hAnsi="Calibri" w:cs="Arial"/>
          <w:lang w:eastAsia="zh-CN"/>
        </w:rPr>
        <w:t>ων</w:t>
      </w:r>
      <w:r w:rsidRPr="006D6BE5">
        <w:rPr>
          <w:rFonts w:ascii="Calibri" w:eastAsia="Times New Roman" w:hAnsi="Calibri" w:cs="Arial"/>
          <w:w w:val="81"/>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β</w:t>
      </w:r>
      <w:r w:rsidRPr="006D6BE5">
        <w:rPr>
          <w:rFonts w:ascii="Calibri" w:eastAsia="Times New Roman" w:hAnsi="Calibri" w:cs="Arial"/>
          <w:spacing w:val="-1"/>
          <w:lang w:eastAsia="zh-CN"/>
        </w:rPr>
        <w:t>λ</w:t>
      </w:r>
      <w:r w:rsidRPr="006D6BE5">
        <w:rPr>
          <w:rFonts w:ascii="Calibri" w:eastAsia="Times New Roman" w:hAnsi="Calibri" w:cs="Arial"/>
          <w:lang w:eastAsia="zh-CN"/>
        </w:rPr>
        <w:t>ήτων – ό</w:t>
      </w:r>
      <w:r w:rsidRPr="006D6BE5">
        <w:rPr>
          <w:rFonts w:ascii="Calibri" w:eastAsia="Times New Roman" w:hAnsi="Calibri" w:cs="Arial"/>
          <w:spacing w:val="1"/>
          <w:lang w:eastAsia="zh-CN"/>
        </w:rPr>
        <w:t>π</w:t>
      </w:r>
      <w:r w:rsidRPr="006D6BE5">
        <w:rPr>
          <w:rFonts w:ascii="Calibri" w:eastAsia="Times New Roman" w:hAnsi="Calibri" w:cs="Arial"/>
          <w:lang w:eastAsia="zh-CN"/>
        </w:rPr>
        <w:t>ου α</w:t>
      </w:r>
      <w:r w:rsidRPr="006D6BE5">
        <w:rPr>
          <w:rFonts w:ascii="Calibri" w:eastAsia="Times New Roman" w:hAnsi="Calibri" w:cs="Arial"/>
          <w:spacing w:val="-2"/>
          <w:lang w:eastAsia="zh-CN"/>
        </w:rPr>
        <w:t>υ</w:t>
      </w:r>
      <w:r w:rsidRPr="006D6BE5">
        <w:rPr>
          <w:rFonts w:ascii="Calibri" w:eastAsia="Times New Roman" w:hAnsi="Calibri" w:cs="Arial"/>
          <w:spacing w:val="-3"/>
          <w:lang w:eastAsia="zh-CN"/>
        </w:rPr>
        <w:t>τ</w:t>
      </w:r>
      <w:r w:rsidRPr="006D6BE5">
        <w:rPr>
          <w:rFonts w:ascii="Calibri" w:eastAsia="Times New Roman" w:hAnsi="Calibri" w:cs="Arial"/>
          <w:lang w:eastAsia="zh-CN"/>
        </w:rPr>
        <w:t>ά χρη</w:t>
      </w:r>
      <w:r w:rsidRPr="006D6BE5">
        <w:rPr>
          <w:rFonts w:ascii="Calibri" w:eastAsia="Times New Roman" w:hAnsi="Calibri" w:cs="Arial"/>
          <w:spacing w:val="-2"/>
          <w:lang w:eastAsia="zh-CN"/>
        </w:rPr>
        <w:t>σ</w:t>
      </w:r>
      <w:r w:rsidRPr="006D6BE5">
        <w:rPr>
          <w:rFonts w:ascii="Calibri" w:eastAsia="Times New Roman" w:hAnsi="Calibri" w:cs="Arial"/>
          <w:spacing w:val="2"/>
          <w:lang w:eastAsia="zh-CN"/>
        </w:rPr>
        <w:t>ι</w:t>
      </w:r>
      <w:r w:rsidRPr="006D6BE5">
        <w:rPr>
          <w:rFonts w:ascii="Calibri" w:eastAsia="Times New Roman" w:hAnsi="Calibri" w:cs="Arial"/>
          <w:lang w:eastAsia="zh-CN"/>
        </w:rPr>
        <w:t>μ</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2"/>
          <w:lang w:eastAsia="zh-CN"/>
        </w:rPr>
        <w:t>ι</w:t>
      </w:r>
      <w:r w:rsidRPr="006D6BE5">
        <w:rPr>
          <w:rFonts w:ascii="Calibri" w:eastAsia="Times New Roman" w:hAnsi="Calibri" w:cs="Arial"/>
          <w:spacing w:val="-3"/>
          <w:lang w:eastAsia="zh-CN"/>
        </w:rPr>
        <w:t>ο</w:t>
      </w:r>
      <w:r w:rsidRPr="006D6BE5">
        <w:rPr>
          <w:rFonts w:ascii="Calibri" w:eastAsia="Times New Roman" w:hAnsi="Calibri" w:cs="Arial"/>
          <w:lang w:eastAsia="zh-CN"/>
        </w:rPr>
        <w:t>ύ</w:t>
      </w:r>
      <w:r w:rsidRPr="006D6BE5">
        <w:rPr>
          <w:rFonts w:ascii="Calibri" w:eastAsia="Times New Roman" w:hAnsi="Calibri" w:cs="Arial"/>
          <w:spacing w:val="-1"/>
          <w:lang w:eastAsia="zh-CN"/>
        </w:rPr>
        <w:t>ν</w:t>
      </w:r>
      <w:r w:rsidRPr="006D6BE5">
        <w:rPr>
          <w:rFonts w:ascii="Calibri" w:eastAsia="Times New Roman" w:hAnsi="Calibri" w:cs="Arial"/>
          <w:lang w:eastAsia="zh-CN"/>
        </w:rPr>
        <w:t>τ</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ι – </w:t>
      </w:r>
      <w:r w:rsidRPr="006D6BE5">
        <w:rPr>
          <w:rFonts w:ascii="Calibri" w:eastAsia="Times New Roman" w:hAnsi="Calibri" w:cs="Arial"/>
          <w:spacing w:val="1"/>
          <w:lang w:eastAsia="zh-CN"/>
        </w:rPr>
        <w:t>π</w:t>
      </w:r>
      <w:r w:rsidRPr="006D6BE5">
        <w:rPr>
          <w:rFonts w:ascii="Calibri" w:eastAsia="Times New Roman" w:hAnsi="Calibri" w:cs="Arial"/>
          <w:lang w:eastAsia="zh-CN"/>
        </w:rPr>
        <w:t xml:space="preserve">ρο της </w:t>
      </w:r>
      <w:r w:rsidRPr="006D6BE5">
        <w:rPr>
          <w:rFonts w:ascii="Calibri" w:eastAsia="Times New Roman" w:hAnsi="Calibri" w:cs="Arial"/>
          <w:w w:val="40"/>
          <w:lang w:eastAsia="zh-CN"/>
        </w:rPr>
        <w:t xml:space="preserve"> </w:t>
      </w:r>
      <w:r w:rsidRPr="006D6BE5">
        <w:rPr>
          <w:rFonts w:ascii="Calibri" w:eastAsia="Times New Roman" w:hAnsi="Calibri" w:cs="Arial"/>
          <w:spacing w:val="-3"/>
          <w:lang w:eastAsia="zh-CN"/>
        </w:rPr>
        <w:t>ε</w:t>
      </w:r>
      <w:r w:rsidRPr="006D6BE5">
        <w:rPr>
          <w:rFonts w:ascii="Calibri" w:eastAsia="Times New Roman" w:hAnsi="Calibri" w:cs="Arial"/>
          <w:lang w:eastAsia="zh-CN"/>
        </w:rPr>
        <w:t>ι</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όδου τους </w:t>
      </w:r>
      <w:r w:rsidRPr="006D6BE5">
        <w:rPr>
          <w:rFonts w:ascii="Calibri" w:eastAsia="Times New Roman" w:hAnsi="Calibri" w:cs="Arial"/>
          <w:spacing w:val="-2"/>
          <w:lang w:eastAsia="zh-CN"/>
        </w:rPr>
        <w:t>σ</w:t>
      </w:r>
      <w:r w:rsidRPr="006D6BE5">
        <w:rPr>
          <w:rFonts w:ascii="Calibri" w:eastAsia="Times New Roman" w:hAnsi="Calibri" w:cs="Arial"/>
          <w:spacing w:val="-3"/>
          <w:lang w:eastAsia="zh-CN"/>
        </w:rPr>
        <w:t>τ</w:t>
      </w:r>
      <w:r w:rsidRPr="006D6BE5">
        <w:rPr>
          <w:rFonts w:ascii="Calibri" w:eastAsia="Times New Roman" w:hAnsi="Calibri" w:cs="Arial"/>
          <w:lang w:eastAsia="zh-CN"/>
        </w:rPr>
        <w:t>ο θά</w:t>
      </w:r>
      <w:r w:rsidRPr="006D6BE5">
        <w:rPr>
          <w:rFonts w:ascii="Calibri" w:eastAsia="Times New Roman" w:hAnsi="Calibri" w:cs="Arial"/>
          <w:spacing w:val="-1"/>
          <w:lang w:eastAsia="zh-CN"/>
        </w:rPr>
        <w:t>λ</w:t>
      </w:r>
      <w:r w:rsidRPr="006D6BE5">
        <w:rPr>
          <w:rFonts w:ascii="Calibri" w:eastAsia="Times New Roman" w:hAnsi="Calibri" w:cs="Arial"/>
          <w:lang w:eastAsia="zh-CN"/>
        </w:rPr>
        <w:t>α</w:t>
      </w:r>
      <w:r w:rsidRPr="006D6BE5">
        <w:rPr>
          <w:rFonts w:ascii="Calibri" w:eastAsia="Times New Roman" w:hAnsi="Calibri" w:cs="Arial"/>
          <w:spacing w:val="-2"/>
          <w:lang w:eastAsia="zh-CN"/>
        </w:rPr>
        <w:t>μ</w:t>
      </w:r>
      <w:r w:rsidRPr="006D6BE5">
        <w:rPr>
          <w:rFonts w:ascii="Calibri" w:eastAsia="Times New Roman" w:hAnsi="Calibri" w:cs="Arial"/>
          <w:lang w:eastAsia="zh-CN"/>
        </w:rPr>
        <w:t xml:space="preserve">ο </w:t>
      </w:r>
      <w:r w:rsidRPr="006D6BE5">
        <w:rPr>
          <w:rFonts w:ascii="Calibri" w:eastAsia="Times New Roman" w:hAnsi="Calibri" w:cs="Arial"/>
          <w:spacing w:val="-1"/>
          <w:lang w:eastAsia="zh-CN"/>
        </w:rPr>
        <w:t>κ</w:t>
      </w:r>
      <w:r w:rsidRPr="006D6BE5">
        <w:rPr>
          <w:rFonts w:ascii="Calibri" w:eastAsia="Times New Roman" w:hAnsi="Calibri" w:cs="Arial"/>
          <w:lang w:eastAsia="zh-CN"/>
        </w:rPr>
        <w:t>αύ</w:t>
      </w:r>
      <w:r w:rsidRPr="006D6BE5">
        <w:rPr>
          <w:rFonts w:ascii="Calibri" w:eastAsia="Times New Roman" w:hAnsi="Calibri" w:cs="Arial"/>
          <w:spacing w:val="1"/>
          <w:lang w:eastAsia="zh-CN"/>
        </w:rPr>
        <w:t>σ</w:t>
      </w:r>
      <w:r w:rsidRPr="006D6BE5">
        <w:rPr>
          <w:rFonts w:ascii="Calibri" w:eastAsia="Times New Roman" w:hAnsi="Calibri" w:cs="Arial"/>
          <w:lang w:eastAsia="zh-CN"/>
        </w:rPr>
        <w:t>η</w:t>
      </w:r>
      <w:r w:rsidRPr="006D6BE5">
        <w:rPr>
          <w:rFonts w:ascii="Calibri" w:eastAsia="Times New Roman" w:hAnsi="Calibri" w:cs="Arial"/>
          <w:spacing w:val="-3"/>
          <w:lang w:eastAsia="zh-CN"/>
        </w:rPr>
        <w:t>ς</w:t>
      </w:r>
      <w:r w:rsidRPr="006D6BE5">
        <w:rPr>
          <w:rFonts w:ascii="Calibri" w:eastAsia="Times New Roman" w:hAnsi="Calibri" w:cs="Arial"/>
          <w:lang w:eastAsia="zh-CN"/>
        </w:rPr>
        <w:t>.</w:t>
      </w:r>
    </w:p>
    <w:p w:rsidR="006D6BE5" w:rsidRPr="006D6BE5" w:rsidRDefault="006D6BE5" w:rsidP="006D6BE5">
      <w:pPr>
        <w:suppressAutoHyphens/>
        <w:spacing w:after="0" w:line="240" w:lineRule="auto"/>
        <w:jc w:val="both"/>
        <w:rPr>
          <w:rFonts w:ascii="Calibri" w:eastAsia="Times New Roman" w:hAnsi="Calibri" w:cs="Calibri"/>
          <w:lang w:eastAsia="zh-CN"/>
        </w:rPr>
      </w:pPr>
      <w:r w:rsidRPr="006D6BE5">
        <w:rPr>
          <w:rFonts w:ascii="Calibri" w:eastAsia="Times New Roman" w:hAnsi="Calibri" w:cs="Calibri"/>
          <w:lang w:eastAsia="zh-CN"/>
        </w:rPr>
        <w:t>6. Οι θάλαμοι  καύσης πρέπει να διαθέτουν επαρκή χωρητικότητα για τροφοδοτική δόση ίση τουλάχιστον με το 1/10 της ωριαίας δυναμικότητας της εγκατάστασης.</w:t>
      </w:r>
    </w:p>
    <w:p w:rsidR="006D6BE5" w:rsidRPr="006D6BE5" w:rsidRDefault="006D6BE5" w:rsidP="006D6BE5">
      <w:pPr>
        <w:tabs>
          <w:tab w:val="left" w:pos="660"/>
          <w:tab w:val="left" w:pos="1140"/>
          <w:tab w:val="left" w:pos="2460"/>
          <w:tab w:val="left" w:pos="4660"/>
          <w:tab w:val="left" w:pos="5820"/>
          <w:tab w:val="left" w:pos="6440"/>
          <w:tab w:val="left" w:pos="7340"/>
        </w:tabs>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7</w:t>
      </w:r>
      <w:r w:rsidRPr="006D6BE5">
        <w:rPr>
          <w:rFonts w:ascii="Calibri" w:eastAsia="Times New Roman" w:hAnsi="Calibri" w:cs="Arial"/>
          <w:lang w:eastAsia="zh-CN"/>
        </w:rPr>
        <w:t>. Η μο</w:t>
      </w:r>
      <w:r w:rsidRPr="006D6BE5">
        <w:rPr>
          <w:rFonts w:ascii="Calibri" w:eastAsia="Times New Roman" w:hAnsi="Calibri" w:cs="Arial"/>
          <w:spacing w:val="-3"/>
          <w:lang w:eastAsia="zh-CN"/>
        </w:rPr>
        <w:t>ν</w:t>
      </w:r>
      <w:r w:rsidRPr="006D6BE5">
        <w:rPr>
          <w:rFonts w:ascii="Calibri" w:eastAsia="Times New Roman" w:hAnsi="Calibri" w:cs="Arial"/>
          <w:lang w:eastAsia="zh-CN"/>
        </w:rPr>
        <w:t>άδα α</w:t>
      </w:r>
      <w:r w:rsidRPr="006D6BE5">
        <w:rPr>
          <w:rFonts w:ascii="Calibri" w:eastAsia="Times New Roman" w:hAnsi="Calibri" w:cs="Arial"/>
          <w:spacing w:val="1"/>
          <w:lang w:eastAsia="zh-CN"/>
        </w:rPr>
        <w:t>π</w:t>
      </w:r>
      <w:r w:rsidRPr="006D6BE5">
        <w:rPr>
          <w:rFonts w:ascii="Calibri" w:eastAsia="Times New Roman" w:hAnsi="Calibri" w:cs="Arial"/>
          <w:lang w:eastAsia="zh-CN"/>
        </w:rPr>
        <w:t>οτέ</w:t>
      </w:r>
      <w:r w:rsidRPr="006D6BE5">
        <w:rPr>
          <w:rFonts w:ascii="Calibri" w:eastAsia="Times New Roman" w:hAnsi="Calibri" w:cs="Arial"/>
          <w:spacing w:val="-1"/>
          <w:lang w:eastAsia="zh-CN"/>
        </w:rPr>
        <w:t>φ</w:t>
      </w:r>
      <w:r w:rsidRPr="006D6BE5">
        <w:rPr>
          <w:rFonts w:ascii="Calibri" w:eastAsia="Times New Roman" w:hAnsi="Calibri" w:cs="Arial"/>
          <w:lang w:eastAsia="zh-CN"/>
        </w:rPr>
        <w:t>ρ</w:t>
      </w:r>
      <w:r w:rsidRPr="006D6BE5">
        <w:rPr>
          <w:rFonts w:ascii="Calibri" w:eastAsia="Times New Roman" w:hAnsi="Calibri" w:cs="Arial"/>
          <w:spacing w:val="-3"/>
          <w:lang w:eastAsia="zh-CN"/>
        </w:rPr>
        <w:t>ω</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ης  </w:t>
      </w:r>
      <w:r w:rsidRPr="006D6BE5">
        <w:rPr>
          <w:rFonts w:ascii="Calibri" w:eastAsia="Times New Roman" w:hAnsi="Calibri" w:cs="Arial"/>
          <w:spacing w:val="-1"/>
          <w:lang w:eastAsia="zh-CN"/>
        </w:rPr>
        <w:t>π</w:t>
      </w:r>
      <w:r w:rsidRPr="006D6BE5">
        <w:rPr>
          <w:rFonts w:ascii="Calibri" w:eastAsia="Times New Roman" w:hAnsi="Calibri" w:cs="Arial"/>
          <w:lang w:eastAsia="zh-CN"/>
        </w:rPr>
        <w:t>ρέ</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ε</w:t>
      </w:r>
      <w:r w:rsidRPr="006D6BE5">
        <w:rPr>
          <w:rFonts w:ascii="Calibri" w:eastAsia="Times New Roman" w:hAnsi="Calibri" w:cs="Arial"/>
          <w:lang w:eastAsia="zh-CN"/>
        </w:rPr>
        <w:t xml:space="preserve">ι </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α </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ί</w:t>
      </w:r>
      <w:r w:rsidRPr="006D6BE5">
        <w:rPr>
          <w:rFonts w:ascii="Calibri" w:eastAsia="Times New Roman" w:hAnsi="Calibri" w:cs="Arial"/>
          <w:spacing w:val="-1"/>
          <w:lang w:eastAsia="zh-CN"/>
        </w:rPr>
        <w:t>ν</w:t>
      </w:r>
      <w:r w:rsidRPr="006D6BE5">
        <w:rPr>
          <w:rFonts w:ascii="Calibri" w:eastAsia="Times New Roman" w:hAnsi="Calibri" w:cs="Arial"/>
          <w:spacing w:val="-2"/>
          <w:lang w:eastAsia="zh-CN"/>
        </w:rPr>
        <w:t>α</w:t>
      </w:r>
      <w:r w:rsidRPr="006D6BE5">
        <w:rPr>
          <w:rFonts w:ascii="Calibri" w:eastAsia="Times New Roman" w:hAnsi="Calibri" w:cs="Arial"/>
          <w:lang w:eastAsia="zh-CN"/>
        </w:rPr>
        <w:t>ι υ</w:t>
      </w:r>
      <w:r w:rsidRPr="006D6BE5">
        <w:rPr>
          <w:rFonts w:ascii="Calibri" w:eastAsia="Times New Roman" w:hAnsi="Calibri" w:cs="Arial"/>
          <w:spacing w:val="1"/>
          <w:lang w:eastAsia="zh-CN"/>
        </w:rPr>
        <w:t>π</w:t>
      </w:r>
      <w:r w:rsidRPr="006D6BE5">
        <w:rPr>
          <w:rFonts w:ascii="Calibri" w:eastAsia="Times New Roman" w:hAnsi="Calibri" w:cs="Arial"/>
          <w:lang w:eastAsia="zh-CN"/>
        </w:rPr>
        <w:t>ο</w:t>
      </w:r>
      <w:r w:rsidRPr="006D6BE5">
        <w:rPr>
          <w:rFonts w:ascii="Calibri" w:eastAsia="Times New Roman" w:hAnsi="Calibri" w:cs="Arial"/>
          <w:spacing w:val="-3"/>
          <w:lang w:eastAsia="zh-CN"/>
        </w:rPr>
        <w:t>χ</w:t>
      </w:r>
      <w:r w:rsidRPr="006D6BE5">
        <w:rPr>
          <w:rFonts w:ascii="Calibri" w:eastAsia="Times New Roman" w:hAnsi="Calibri" w:cs="Arial"/>
          <w:lang w:eastAsia="zh-CN"/>
        </w:rPr>
        <w:t>ρεω</w:t>
      </w:r>
      <w:r w:rsidRPr="006D6BE5">
        <w:rPr>
          <w:rFonts w:ascii="Calibri" w:eastAsia="Times New Roman" w:hAnsi="Calibri" w:cs="Arial"/>
          <w:spacing w:val="-3"/>
          <w:lang w:eastAsia="zh-CN"/>
        </w:rPr>
        <w:t>τ</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 xml:space="preserve">ά </w:t>
      </w:r>
      <w:r w:rsidRPr="006D6BE5">
        <w:rPr>
          <w:rFonts w:ascii="Calibri" w:eastAsia="Times New Roman" w:hAnsi="Calibri" w:cs="Arial"/>
          <w:spacing w:val="1"/>
          <w:lang w:eastAsia="zh-CN"/>
        </w:rPr>
        <w:t>σ</w:t>
      </w:r>
      <w:r w:rsidRPr="006D6BE5">
        <w:rPr>
          <w:rFonts w:ascii="Calibri" w:eastAsia="Times New Roman" w:hAnsi="Calibri" w:cs="Arial"/>
          <w:lang w:eastAsia="zh-CN"/>
        </w:rPr>
        <w:t>ταθερ</w:t>
      </w:r>
      <w:r w:rsidRPr="006D6BE5">
        <w:rPr>
          <w:rFonts w:ascii="Calibri" w:eastAsia="Times New Roman" w:hAnsi="Calibri" w:cs="Arial"/>
          <w:spacing w:val="-3"/>
          <w:lang w:eastAsia="zh-CN"/>
        </w:rPr>
        <w:t>ή</w:t>
      </w:r>
      <w:r w:rsidRPr="006D6BE5">
        <w:rPr>
          <w:rFonts w:ascii="Calibri" w:eastAsia="Times New Roman" w:hAnsi="Calibri" w:cs="Arial"/>
          <w:lang w:eastAsia="zh-CN"/>
        </w:rPr>
        <w:t>.</w:t>
      </w:r>
    </w:p>
    <w:p w:rsidR="006D6BE5" w:rsidRPr="006D6BE5" w:rsidRDefault="006D6BE5" w:rsidP="006D6BE5">
      <w:pPr>
        <w:tabs>
          <w:tab w:val="left" w:pos="1600"/>
          <w:tab w:val="left" w:pos="4660"/>
          <w:tab w:val="left" w:pos="6500"/>
          <w:tab w:val="left" w:pos="7700"/>
        </w:tabs>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8</w:t>
      </w:r>
      <w:r w:rsidRPr="006D6BE5">
        <w:rPr>
          <w:rFonts w:ascii="Calibri" w:eastAsia="Times New Roman" w:hAnsi="Calibri" w:cs="Arial"/>
          <w:lang w:eastAsia="zh-CN"/>
        </w:rPr>
        <w:t>.</w:t>
      </w:r>
      <w:r w:rsidRPr="006D6BE5">
        <w:rPr>
          <w:rFonts w:ascii="Calibri" w:eastAsia="Times New Roman" w:hAnsi="Calibri" w:cs="Arial"/>
          <w:spacing w:val="20"/>
          <w:lang w:eastAsia="zh-CN"/>
        </w:rPr>
        <w:t xml:space="preserve"> </w:t>
      </w:r>
      <w:r w:rsidRPr="006D6BE5">
        <w:rPr>
          <w:rFonts w:ascii="Calibri" w:eastAsia="Times New Roman" w:hAnsi="Calibri" w:cs="Arial"/>
          <w:lang w:eastAsia="zh-CN"/>
        </w:rPr>
        <w:t>Ο</w:t>
      </w:r>
      <w:r w:rsidRPr="006D6BE5">
        <w:rPr>
          <w:rFonts w:ascii="Calibri" w:eastAsia="Times New Roman" w:hAnsi="Calibri" w:cs="Arial"/>
          <w:spacing w:val="19"/>
          <w:lang w:eastAsia="zh-CN"/>
        </w:rPr>
        <w:t xml:space="preserve"> </w:t>
      </w:r>
      <w:r w:rsidRPr="006D6BE5">
        <w:rPr>
          <w:rFonts w:ascii="Calibri" w:eastAsia="Times New Roman" w:hAnsi="Calibri" w:cs="Arial"/>
          <w:spacing w:val="-1"/>
          <w:lang w:eastAsia="zh-CN"/>
        </w:rPr>
        <w:t>φ</w:t>
      </w:r>
      <w:r w:rsidRPr="006D6BE5">
        <w:rPr>
          <w:rFonts w:ascii="Calibri" w:eastAsia="Times New Roman" w:hAnsi="Calibri" w:cs="Arial"/>
          <w:spacing w:val="-3"/>
          <w:lang w:eastAsia="zh-CN"/>
        </w:rPr>
        <w:t>ο</w:t>
      </w:r>
      <w:r w:rsidRPr="006D6BE5">
        <w:rPr>
          <w:rFonts w:ascii="Calibri" w:eastAsia="Times New Roman" w:hAnsi="Calibri" w:cs="Arial"/>
          <w:lang w:eastAsia="zh-CN"/>
        </w:rPr>
        <w:t>ρέας</w:t>
      </w:r>
      <w:r w:rsidRPr="006D6BE5">
        <w:rPr>
          <w:rFonts w:ascii="Calibri" w:eastAsia="Times New Roman" w:hAnsi="Calibri" w:cs="Arial"/>
          <w:spacing w:val="18"/>
          <w:lang w:eastAsia="zh-CN"/>
        </w:rPr>
        <w:t xml:space="preserve"> </w:t>
      </w:r>
      <w:r w:rsidRPr="006D6BE5">
        <w:rPr>
          <w:rFonts w:ascii="Calibri" w:eastAsia="Times New Roman" w:hAnsi="Calibri" w:cs="Arial"/>
          <w:spacing w:val="-1"/>
          <w:lang w:eastAsia="zh-CN"/>
        </w:rPr>
        <w:t>λ</w:t>
      </w:r>
      <w:r w:rsidRPr="006D6BE5">
        <w:rPr>
          <w:rFonts w:ascii="Calibri" w:eastAsia="Times New Roman" w:hAnsi="Calibri" w:cs="Arial"/>
          <w:spacing w:val="-3"/>
          <w:lang w:eastAsia="zh-CN"/>
        </w:rPr>
        <w:t>ε</w:t>
      </w:r>
      <w:r w:rsidRPr="006D6BE5">
        <w:rPr>
          <w:rFonts w:ascii="Calibri" w:eastAsia="Times New Roman" w:hAnsi="Calibri" w:cs="Arial"/>
          <w:lang w:eastAsia="zh-CN"/>
        </w:rPr>
        <w:t>ι</w:t>
      </w:r>
      <w:r w:rsidRPr="006D6BE5">
        <w:rPr>
          <w:rFonts w:ascii="Calibri" w:eastAsia="Times New Roman" w:hAnsi="Calibri" w:cs="Arial"/>
          <w:spacing w:val="-3"/>
          <w:lang w:eastAsia="zh-CN"/>
        </w:rPr>
        <w:t>τ</w:t>
      </w:r>
      <w:r w:rsidRPr="006D6BE5">
        <w:rPr>
          <w:rFonts w:ascii="Calibri" w:eastAsia="Times New Roman" w:hAnsi="Calibri" w:cs="Arial"/>
          <w:lang w:eastAsia="zh-CN"/>
        </w:rPr>
        <w:t>ουρ</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ί</w:t>
      </w:r>
      <w:r w:rsidRPr="006D6BE5">
        <w:rPr>
          <w:rFonts w:ascii="Calibri" w:eastAsia="Times New Roman" w:hAnsi="Calibri" w:cs="Arial"/>
          <w:lang w:eastAsia="zh-CN"/>
        </w:rPr>
        <w:t>ας</w:t>
      </w:r>
      <w:r w:rsidRPr="006D6BE5">
        <w:rPr>
          <w:rFonts w:ascii="Calibri" w:eastAsia="Times New Roman" w:hAnsi="Calibri" w:cs="Arial"/>
          <w:spacing w:val="18"/>
          <w:lang w:eastAsia="zh-CN"/>
        </w:rPr>
        <w:t xml:space="preserve"> </w:t>
      </w:r>
      <w:r w:rsidRPr="006D6BE5">
        <w:rPr>
          <w:rFonts w:ascii="Calibri" w:eastAsia="Times New Roman" w:hAnsi="Calibri" w:cs="Arial"/>
          <w:lang w:eastAsia="zh-CN"/>
        </w:rPr>
        <w:t>της</w:t>
      </w:r>
      <w:r w:rsidRPr="006D6BE5">
        <w:rPr>
          <w:rFonts w:ascii="Calibri" w:eastAsia="Times New Roman" w:hAnsi="Calibri" w:cs="Arial"/>
          <w:spacing w:val="16"/>
          <w:lang w:eastAsia="zh-CN"/>
        </w:rPr>
        <w:t xml:space="preserve"> </w:t>
      </w:r>
      <w:r w:rsidRPr="006D6BE5">
        <w:rPr>
          <w:rFonts w:ascii="Calibri" w:eastAsia="Times New Roman" w:hAnsi="Calibri" w:cs="Arial"/>
          <w:lang w:eastAsia="zh-CN"/>
        </w:rPr>
        <w:t>ε</w:t>
      </w:r>
      <w:r w:rsidRPr="006D6BE5">
        <w:rPr>
          <w:rFonts w:ascii="Calibri" w:eastAsia="Times New Roman" w:hAnsi="Calibri" w:cs="Arial"/>
          <w:spacing w:val="-1"/>
          <w:lang w:eastAsia="zh-CN"/>
        </w:rPr>
        <w:t>γκ</w:t>
      </w:r>
      <w:r w:rsidRPr="006D6BE5">
        <w:rPr>
          <w:rFonts w:ascii="Calibri" w:eastAsia="Times New Roman" w:hAnsi="Calibri" w:cs="Arial"/>
          <w:spacing w:val="-2"/>
          <w:lang w:eastAsia="zh-CN"/>
        </w:rPr>
        <w:t>α</w:t>
      </w:r>
      <w:r w:rsidRPr="006D6BE5">
        <w:rPr>
          <w:rFonts w:ascii="Calibri" w:eastAsia="Times New Roman" w:hAnsi="Calibri" w:cs="Arial"/>
          <w:lang w:eastAsia="zh-CN"/>
        </w:rPr>
        <w:t>τά</w:t>
      </w:r>
      <w:r w:rsidRPr="006D6BE5">
        <w:rPr>
          <w:rFonts w:ascii="Calibri" w:eastAsia="Times New Roman" w:hAnsi="Calibri" w:cs="Arial"/>
          <w:spacing w:val="1"/>
          <w:lang w:eastAsia="zh-CN"/>
        </w:rPr>
        <w:t>σ</w:t>
      </w:r>
      <w:r w:rsidRPr="006D6BE5">
        <w:rPr>
          <w:rFonts w:ascii="Calibri" w:eastAsia="Times New Roman" w:hAnsi="Calibri" w:cs="Arial"/>
          <w:lang w:eastAsia="zh-CN"/>
        </w:rPr>
        <w:t>τ</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σ</w:t>
      </w:r>
      <w:r w:rsidRPr="006D6BE5">
        <w:rPr>
          <w:rFonts w:ascii="Calibri" w:eastAsia="Times New Roman" w:hAnsi="Calibri" w:cs="Arial"/>
          <w:lang w:eastAsia="zh-CN"/>
        </w:rPr>
        <w:t>ης</w:t>
      </w:r>
      <w:r w:rsidRPr="006D6BE5">
        <w:rPr>
          <w:rFonts w:ascii="Calibri" w:eastAsia="Times New Roman" w:hAnsi="Calibri" w:cs="Arial"/>
          <w:spacing w:val="19"/>
          <w:lang w:eastAsia="zh-CN"/>
        </w:rPr>
        <w:t xml:space="preserve"> </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ί</w:t>
      </w:r>
      <w:r w:rsidRPr="006D6BE5">
        <w:rPr>
          <w:rFonts w:ascii="Calibri" w:eastAsia="Times New Roman" w:hAnsi="Calibri" w:cs="Arial"/>
          <w:spacing w:val="-3"/>
          <w:lang w:eastAsia="zh-CN"/>
        </w:rPr>
        <w:t>ν</w:t>
      </w:r>
      <w:r w:rsidRPr="006D6BE5">
        <w:rPr>
          <w:rFonts w:ascii="Calibri" w:eastAsia="Times New Roman" w:hAnsi="Calibri" w:cs="Arial"/>
          <w:spacing w:val="-2"/>
          <w:lang w:eastAsia="zh-CN"/>
        </w:rPr>
        <w:t>α</w:t>
      </w:r>
      <w:r w:rsidRPr="006D6BE5">
        <w:rPr>
          <w:rFonts w:ascii="Calibri" w:eastAsia="Times New Roman" w:hAnsi="Calibri" w:cs="Arial"/>
          <w:lang w:eastAsia="zh-CN"/>
        </w:rPr>
        <w:t>ι</w:t>
      </w:r>
      <w:r w:rsidRPr="006D6BE5">
        <w:rPr>
          <w:rFonts w:ascii="Calibri" w:eastAsia="Times New Roman" w:hAnsi="Calibri" w:cs="Arial"/>
          <w:spacing w:val="22"/>
          <w:lang w:eastAsia="zh-CN"/>
        </w:rPr>
        <w:t xml:space="preserve"> </w:t>
      </w:r>
      <w:r w:rsidRPr="006D6BE5">
        <w:rPr>
          <w:rFonts w:ascii="Calibri" w:eastAsia="Times New Roman" w:hAnsi="Calibri" w:cs="Arial"/>
          <w:spacing w:val="-2"/>
          <w:lang w:eastAsia="zh-CN"/>
        </w:rPr>
        <w:t>υ</w:t>
      </w:r>
      <w:r w:rsidRPr="006D6BE5">
        <w:rPr>
          <w:rFonts w:ascii="Calibri" w:eastAsia="Times New Roman" w:hAnsi="Calibri" w:cs="Arial"/>
          <w:spacing w:val="1"/>
          <w:lang w:eastAsia="zh-CN"/>
        </w:rPr>
        <w:t>π</w:t>
      </w:r>
      <w:r w:rsidRPr="006D6BE5">
        <w:rPr>
          <w:rFonts w:ascii="Calibri" w:eastAsia="Times New Roman" w:hAnsi="Calibri" w:cs="Arial"/>
          <w:lang w:eastAsia="zh-CN"/>
        </w:rPr>
        <w:t>οχρε</w:t>
      </w:r>
      <w:r w:rsidRPr="006D6BE5">
        <w:rPr>
          <w:rFonts w:ascii="Calibri" w:eastAsia="Times New Roman" w:hAnsi="Calibri" w:cs="Arial"/>
          <w:spacing w:val="-3"/>
          <w:lang w:eastAsia="zh-CN"/>
        </w:rPr>
        <w:t>ω</w:t>
      </w:r>
      <w:r w:rsidRPr="006D6BE5">
        <w:rPr>
          <w:rFonts w:ascii="Calibri" w:eastAsia="Times New Roman" w:hAnsi="Calibri" w:cs="Arial"/>
          <w:lang w:eastAsia="zh-CN"/>
        </w:rPr>
        <w:t>μέ</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ος </w:t>
      </w:r>
      <w:r w:rsidRPr="006D6BE5">
        <w:rPr>
          <w:rFonts w:ascii="Calibri" w:eastAsia="Times New Roman" w:hAnsi="Calibri" w:cs="Arial"/>
          <w:spacing w:val="-1"/>
          <w:lang w:eastAsia="zh-CN"/>
        </w:rPr>
        <w:t>ν</w:t>
      </w:r>
      <w:r w:rsidRPr="006D6BE5">
        <w:rPr>
          <w:rFonts w:ascii="Calibri" w:eastAsia="Times New Roman" w:hAnsi="Calibri" w:cs="Arial"/>
          <w:lang w:eastAsia="zh-CN"/>
        </w:rPr>
        <w:t>α</w:t>
      </w:r>
      <w:r w:rsidRPr="006D6BE5">
        <w:rPr>
          <w:rFonts w:ascii="Calibri" w:eastAsia="Times New Roman" w:hAnsi="Calibri" w:cs="Arial"/>
          <w:spacing w:val="34"/>
          <w:lang w:eastAsia="zh-CN"/>
        </w:rPr>
        <w:t xml:space="preserve"> </w:t>
      </w:r>
      <w:r w:rsidRPr="006D6BE5">
        <w:rPr>
          <w:rFonts w:ascii="Calibri" w:eastAsia="Times New Roman" w:hAnsi="Calibri" w:cs="Arial"/>
          <w:lang w:eastAsia="zh-CN"/>
        </w:rPr>
        <w:t>ε</w:t>
      </w:r>
      <w:r w:rsidRPr="006D6BE5">
        <w:rPr>
          <w:rFonts w:ascii="Calibri" w:eastAsia="Times New Roman" w:hAnsi="Calibri" w:cs="Arial"/>
          <w:spacing w:val="-1"/>
          <w:lang w:eastAsia="zh-CN"/>
        </w:rPr>
        <w:t>φ</w:t>
      </w:r>
      <w:r w:rsidRPr="006D6BE5">
        <w:rPr>
          <w:rFonts w:ascii="Calibri" w:eastAsia="Times New Roman" w:hAnsi="Calibri" w:cs="Arial"/>
          <w:lang w:eastAsia="zh-CN"/>
        </w:rPr>
        <w:t>αρμό</w:t>
      </w:r>
      <w:r w:rsidRPr="006D6BE5">
        <w:rPr>
          <w:rFonts w:ascii="Calibri" w:eastAsia="Times New Roman" w:hAnsi="Calibri" w:cs="Arial"/>
          <w:spacing w:val="-1"/>
          <w:lang w:eastAsia="zh-CN"/>
        </w:rPr>
        <w:t>ζ</w:t>
      </w:r>
      <w:r w:rsidRPr="006D6BE5">
        <w:rPr>
          <w:rFonts w:ascii="Calibri" w:eastAsia="Times New Roman" w:hAnsi="Calibri" w:cs="Arial"/>
          <w:spacing w:val="-3"/>
          <w:lang w:eastAsia="zh-CN"/>
        </w:rPr>
        <w:t>ε</w:t>
      </w:r>
      <w:r w:rsidRPr="006D6BE5">
        <w:rPr>
          <w:rFonts w:ascii="Calibri" w:eastAsia="Times New Roman" w:hAnsi="Calibri" w:cs="Arial"/>
          <w:lang w:eastAsia="zh-CN"/>
        </w:rPr>
        <w:t>ι</w:t>
      </w:r>
      <w:r w:rsidRPr="006D6BE5">
        <w:rPr>
          <w:rFonts w:ascii="Calibri" w:eastAsia="Times New Roman" w:hAnsi="Calibri" w:cs="Arial"/>
          <w:spacing w:val="36"/>
          <w:lang w:eastAsia="zh-CN"/>
        </w:rPr>
        <w:t xml:space="preserve"> </w:t>
      </w:r>
      <w:r w:rsidRPr="006D6BE5">
        <w:rPr>
          <w:rFonts w:ascii="Calibri" w:eastAsia="Times New Roman" w:hAnsi="Calibri" w:cs="Arial"/>
          <w:spacing w:val="1"/>
          <w:lang w:eastAsia="zh-CN"/>
        </w:rPr>
        <w:t>σ</w:t>
      </w:r>
      <w:r w:rsidRPr="006D6BE5">
        <w:rPr>
          <w:rFonts w:ascii="Calibri" w:eastAsia="Times New Roman" w:hAnsi="Calibri" w:cs="Arial"/>
          <w:spacing w:val="-2"/>
          <w:lang w:eastAsia="zh-CN"/>
        </w:rPr>
        <w:t>υ</w:t>
      </w:r>
      <w:r w:rsidRPr="006D6BE5">
        <w:rPr>
          <w:rFonts w:ascii="Calibri" w:eastAsia="Times New Roman" w:hAnsi="Calibri" w:cs="Arial"/>
          <w:spacing w:val="-1"/>
          <w:lang w:eastAsia="zh-CN"/>
        </w:rPr>
        <w:t>γκ</w:t>
      </w:r>
      <w:r w:rsidRPr="006D6BE5">
        <w:rPr>
          <w:rFonts w:ascii="Calibri" w:eastAsia="Times New Roman" w:hAnsi="Calibri" w:cs="Arial"/>
          <w:lang w:eastAsia="zh-CN"/>
        </w:rPr>
        <w:t>ε</w:t>
      </w:r>
      <w:r w:rsidRPr="006D6BE5">
        <w:rPr>
          <w:rFonts w:ascii="Calibri" w:eastAsia="Times New Roman" w:hAnsi="Calibri" w:cs="Arial"/>
          <w:spacing w:val="-1"/>
          <w:lang w:eastAsia="zh-CN"/>
        </w:rPr>
        <w:t>κ</w:t>
      </w:r>
      <w:r w:rsidRPr="006D6BE5">
        <w:rPr>
          <w:rFonts w:ascii="Calibri" w:eastAsia="Times New Roman" w:hAnsi="Calibri" w:cs="Arial"/>
          <w:lang w:eastAsia="zh-CN"/>
        </w:rPr>
        <w:t>ρ</w:t>
      </w:r>
      <w:r w:rsidRPr="006D6BE5">
        <w:rPr>
          <w:rFonts w:ascii="Calibri" w:eastAsia="Times New Roman" w:hAnsi="Calibri" w:cs="Arial"/>
          <w:spacing w:val="2"/>
          <w:lang w:eastAsia="zh-CN"/>
        </w:rPr>
        <w:t>ι</w:t>
      </w:r>
      <w:r w:rsidRPr="006D6BE5">
        <w:rPr>
          <w:rFonts w:ascii="Calibri" w:eastAsia="Times New Roman" w:hAnsi="Calibri" w:cs="Arial"/>
          <w:spacing w:val="-2"/>
          <w:lang w:eastAsia="zh-CN"/>
        </w:rPr>
        <w:t>μ</w:t>
      </w:r>
      <w:r w:rsidRPr="006D6BE5">
        <w:rPr>
          <w:rFonts w:ascii="Calibri" w:eastAsia="Times New Roman" w:hAnsi="Calibri" w:cs="Arial"/>
          <w:lang w:eastAsia="zh-CN"/>
        </w:rPr>
        <w:t>έ</w:t>
      </w:r>
      <w:r w:rsidRPr="006D6BE5">
        <w:rPr>
          <w:rFonts w:ascii="Calibri" w:eastAsia="Times New Roman" w:hAnsi="Calibri" w:cs="Arial"/>
          <w:spacing w:val="-1"/>
          <w:lang w:eastAsia="zh-CN"/>
        </w:rPr>
        <w:t>ν</w:t>
      </w:r>
      <w:r w:rsidRPr="006D6BE5">
        <w:rPr>
          <w:rFonts w:ascii="Calibri" w:eastAsia="Times New Roman" w:hAnsi="Calibri" w:cs="Arial"/>
          <w:lang w:eastAsia="zh-CN"/>
        </w:rPr>
        <w:t>ο</w:t>
      </w:r>
      <w:r w:rsidRPr="006D6BE5">
        <w:rPr>
          <w:rFonts w:ascii="Calibri" w:eastAsia="Times New Roman" w:hAnsi="Calibri" w:cs="Arial"/>
          <w:spacing w:val="34"/>
          <w:lang w:eastAsia="zh-CN"/>
        </w:rPr>
        <w:t xml:space="preserve"> </w:t>
      </w:r>
      <w:r w:rsidRPr="006D6BE5">
        <w:rPr>
          <w:rFonts w:ascii="Calibri" w:eastAsia="Times New Roman" w:hAnsi="Calibri" w:cs="Arial"/>
          <w:lang w:eastAsia="zh-CN"/>
        </w:rPr>
        <w:t>διά</w:t>
      </w:r>
      <w:r w:rsidRPr="006D6BE5">
        <w:rPr>
          <w:rFonts w:ascii="Calibri" w:eastAsia="Times New Roman" w:hAnsi="Calibri" w:cs="Arial"/>
          <w:spacing w:val="-1"/>
          <w:lang w:eastAsia="zh-CN"/>
        </w:rPr>
        <w:t>γ</w:t>
      </w:r>
      <w:r w:rsidRPr="006D6BE5">
        <w:rPr>
          <w:rFonts w:ascii="Calibri" w:eastAsia="Times New Roman" w:hAnsi="Calibri" w:cs="Arial"/>
          <w:spacing w:val="-3"/>
          <w:lang w:eastAsia="zh-CN"/>
        </w:rPr>
        <w:t>ρ</w:t>
      </w:r>
      <w:r w:rsidRPr="006D6BE5">
        <w:rPr>
          <w:rFonts w:ascii="Calibri" w:eastAsia="Times New Roman" w:hAnsi="Calibri" w:cs="Arial"/>
          <w:lang w:eastAsia="zh-CN"/>
        </w:rPr>
        <w:t>αμμα</w:t>
      </w:r>
      <w:r w:rsidRPr="006D6BE5">
        <w:rPr>
          <w:rFonts w:ascii="Calibri" w:eastAsia="Times New Roman" w:hAnsi="Calibri" w:cs="Arial"/>
          <w:spacing w:val="34"/>
          <w:lang w:eastAsia="zh-CN"/>
        </w:rPr>
        <w:t xml:space="preserve"> </w:t>
      </w:r>
      <w:r w:rsidRPr="006D6BE5">
        <w:rPr>
          <w:rFonts w:ascii="Calibri" w:eastAsia="Times New Roman" w:hAnsi="Calibri" w:cs="Arial"/>
          <w:spacing w:val="-1"/>
          <w:lang w:eastAsia="zh-CN"/>
        </w:rPr>
        <w:t>λ</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ι</w:t>
      </w:r>
      <w:r w:rsidRPr="006D6BE5">
        <w:rPr>
          <w:rFonts w:ascii="Calibri" w:eastAsia="Times New Roman" w:hAnsi="Calibri" w:cs="Arial"/>
          <w:lang w:eastAsia="zh-CN"/>
        </w:rPr>
        <w:t>τ</w:t>
      </w:r>
      <w:r w:rsidRPr="006D6BE5">
        <w:rPr>
          <w:rFonts w:ascii="Calibri" w:eastAsia="Times New Roman" w:hAnsi="Calibri" w:cs="Arial"/>
          <w:spacing w:val="-3"/>
          <w:lang w:eastAsia="zh-CN"/>
        </w:rPr>
        <w:t>ο</w:t>
      </w:r>
      <w:r w:rsidRPr="006D6BE5">
        <w:rPr>
          <w:rFonts w:ascii="Calibri" w:eastAsia="Times New Roman" w:hAnsi="Calibri" w:cs="Arial"/>
          <w:lang w:eastAsia="zh-CN"/>
        </w:rPr>
        <w:t>υρ</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ί</w:t>
      </w:r>
      <w:r w:rsidRPr="006D6BE5">
        <w:rPr>
          <w:rFonts w:ascii="Calibri" w:eastAsia="Times New Roman" w:hAnsi="Calibri" w:cs="Arial"/>
          <w:lang w:eastAsia="zh-CN"/>
        </w:rPr>
        <w:t>ας</w:t>
      </w:r>
      <w:r w:rsidRPr="006D6BE5">
        <w:rPr>
          <w:rFonts w:ascii="Calibri" w:eastAsia="Times New Roman" w:hAnsi="Calibri" w:cs="Arial"/>
          <w:spacing w:val="30"/>
          <w:lang w:eastAsia="zh-CN"/>
        </w:rPr>
        <w:t xml:space="preserve"> </w:t>
      </w:r>
      <w:r w:rsidRPr="006D6BE5">
        <w:rPr>
          <w:rFonts w:ascii="Calibri" w:eastAsia="Times New Roman" w:hAnsi="Calibri" w:cs="Arial"/>
          <w:lang w:eastAsia="zh-CN"/>
        </w:rPr>
        <w:t>το</w:t>
      </w:r>
      <w:r w:rsidRPr="006D6BE5">
        <w:rPr>
          <w:rFonts w:ascii="Calibri" w:eastAsia="Times New Roman" w:hAnsi="Calibri" w:cs="Arial"/>
          <w:spacing w:val="34"/>
          <w:lang w:eastAsia="zh-CN"/>
        </w:rPr>
        <w:t xml:space="preserve"> </w:t>
      </w:r>
      <w:r w:rsidRPr="006D6BE5">
        <w:rPr>
          <w:rFonts w:ascii="Calibri" w:eastAsia="Times New Roman" w:hAnsi="Calibri" w:cs="Arial"/>
          <w:lang w:eastAsia="zh-CN"/>
        </w:rPr>
        <w:t>ο</w:t>
      </w:r>
      <w:r w:rsidRPr="006D6BE5">
        <w:rPr>
          <w:rFonts w:ascii="Calibri" w:eastAsia="Times New Roman" w:hAnsi="Calibri" w:cs="Arial"/>
          <w:spacing w:val="1"/>
          <w:lang w:eastAsia="zh-CN"/>
        </w:rPr>
        <w:t>π</w:t>
      </w:r>
      <w:r w:rsidRPr="006D6BE5">
        <w:rPr>
          <w:rFonts w:ascii="Calibri" w:eastAsia="Times New Roman" w:hAnsi="Calibri" w:cs="Arial"/>
          <w:lang w:eastAsia="zh-CN"/>
        </w:rPr>
        <w:t>οίο θα</w:t>
      </w:r>
      <w:r w:rsidRPr="006D6BE5">
        <w:rPr>
          <w:rFonts w:ascii="Calibri" w:eastAsia="Times New Roman" w:hAnsi="Calibri" w:cs="Arial"/>
          <w:spacing w:val="30"/>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ν</w:t>
      </w:r>
      <w:r w:rsidRPr="006D6BE5">
        <w:rPr>
          <w:rFonts w:ascii="Calibri" w:eastAsia="Times New Roman" w:hAnsi="Calibri" w:cs="Arial"/>
          <w:lang w:eastAsia="zh-CN"/>
        </w:rPr>
        <w:t>α</w:t>
      </w:r>
      <w:r w:rsidRPr="006D6BE5">
        <w:rPr>
          <w:rFonts w:ascii="Calibri" w:eastAsia="Times New Roman" w:hAnsi="Calibri" w:cs="Arial"/>
          <w:spacing w:val="-1"/>
          <w:lang w:eastAsia="zh-CN"/>
        </w:rPr>
        <w:t>φ</w:t>
      </w:r>
      <w:r w:rsidRPr="006D6BE5">
        <w:rPr>
          <w:rFonts w:ascii="Calibri" w:eastAsia="Times New Roman" w:hAnsi="Calibri" w:cs="Arial"/>
          <w:lang w:eastAsia="zh-CN"/>
        </w:rPr>
        <w:t>έρ</w:t>
      </w:r>
      <w:r w:rsidRPr="006D6BE5">
        <w:rPr>
          <w:rFonts w:ascii="Calibri" w:eastAsia="Times New Roman" w:hAnsi="Calibri" w:cs="Arial"/>
          <w:spacing w:val="-3"/>
          <w:lang w:eastAsia="zh-CN"/>
        </w:rPr>
        <w:t>ε</w:t>
      </w:r>
      <w:r w:rsidRPr="006D6BE5">
        <w:rPr>
          <w:rFonts w:ascii="Calibri" w:eastAsia="Times New Roman" w:hAnsi="Calibri" w:cs="Arial"/>
          <w:lang w:eastAsia="zh-CN"/>
        </w:rPr>
        <w:t>ι</w:t>
      </w:r>
      <w:r w:rsidRPr="006D6BE5">
        <w:rPr>
          <w:rFonts w:ascii="Calibri" w:eastAsia="Times New Roman" w:hAnsi="Calibri" w:cs="Arial"/>
          <w:spacing w:val="32"/>
          <w:lang w:eastAsia="zh-CN"/>
        </w:rPr>
        <w:t xml:space="preserve"> </w:t>
      </w:r>
      <w:r w:rsidRPr="006D6BE5">
        <w:rPr>
          <w:rFonts w:ascii="Calibri" w:eastAsia="Times New Roman" w:hAnsi="Calibri" w:cs="Arial"/>
          <w:lang w:eastAsia="zh-CN"/>
        </w:rPr>
        <w:t>θε</w:t>
      </w:r>
      <w:r w:rsidRPr="006D6BE5">
        <w:rPr>
          <w:rFonts w:ascii="Calibri" w:eastAsia="Times New Roman" w:hAnsi="Calibri" w:cs="Arial"/>
          <w:spacing w:val="-3"/>
          <w:lang w:eastAsia="zh-CN"/>
        </w:rPr>
        <w:t>ρ</w:t>
      </w:r>
      <w:r w:rsidRPr="006D6BE5">
        <w:rPr>
          <w:rFonts w:ascii="Calibri" w:eastAsia="Times New Roman" w:hAnsi="Calibri" w:cs="Arial"/>
          <w:lang w:eastAsia="zh-CN"/>
        </w:rPr>
        <w:t>μο</w:t>
      </w:r>
      <w:r w:rsidRPr="006D6BE5">
        <w:rPr>
          <w:rFonts w:ascii="Calibri" w:eastAsia="Times New Roman" w:hAnsi="Calibri" w:cs="Arial"/>
          <w:spacing w:val="-1"/>
          <w:lang w:eastAsia="zh-CN"/>
        </w:rPr>
        <w:t>κ</w:t>
      </w:r>
      <w:r w:rsidRPr="006D6BE5">
        <w:rPr>
          <w:rFonts w:ascii="Calibri" w:eastAsia="Times New Roman" w:hAnsi="Calibri" w:cs="Arial"/>
          <w:lang w:eastAsia="zh-CN"/>
        </w:rPr>
        <w:t>ρα</w:t>
      </w:r>
      <w:r w:rsidRPr="006D6BE5">
        <w:rPr>
          <w:rFonts w:ascii="Calibri" w:eastAsia="Times New Roman" w:hAnsi="Calibri" w:cs="Arial"/>
          <w:spacing w:val="-2"/>
          <w:lang w:eastAsia="zh-CN"/>
        </w:rPr>
        <w:t>σ</w:t>
      </w:r>
      <w:r w:rsidRPr="006D6BE5">
        <w:rPr>
          <w:rFonts w:ascii="Calibri" w:eastAsia="Times New Roman" w:hAnsi="Calibri" w:cs="Arial"/>
          <w:lang w:eastAsia="zh-CN"/>
        </w:rPr>
        <w:t xml:space="preserve">ία </w:t>
      </w:r>
      <w:r w:rsidRPr="006D6BE5">
        <w:rPr>
          <w:rFonts w:ascii="Calibri" w:eastAsia="Times New Roman" w:hAnsi="Calibri" w:cs="Arial"/>
          <w:spacing w:val="-40"/>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lang w:eastAsia="zh-CN"/>
        </w:rPr>
        <w:t>τ</w:t>
      </w:r>
      <w:r w:rsidRPr="006D6BE5">
        <w:rPr>
          <w:rFonts w:ascii="Calibri" w:eastAsia="Times New Roman" w:hAnsi="Calibri" w:cs="Arial"/>
          <w:spacing w:val="-3"/>
          <w:lang w:eastAsia="zh-CN"/>
        </w:rPr>
        <w:t>έ</w:t>
      </w:r>
      <w:r w:rsidRPr="006D6BE5">
        <w:rPr>
          <w:rFonts w:ascii="Calibri" w:eastAsia="Times New Roman" w:hAnsi="Calibri" w:cs="Arial"/>
          <w:spacing w:val="-1"/>
          <w:lang w:eastAsia="zh-CN"/>
        </w:rPr>
        <w:t>φ</w:t>
      </w:r>
      <w:r w:rsidRPr="006D6BE5">
        <w:rPr>
          <w:rFonts w:ascii="Calibri" w:eastAsia="Times New Roman" w:hAnsi="Calibri" w:cs="Arial"/>
          <w:lang w:eastAsia="zh-CN"/>
        </w:rPr>
        <w:t>ρω</w:t>
      </w:r>
      <w:r w:rsidRPr="006D6BE5">
        <w:rPr>
          <w:rFonts w:ascii="Calibri" w:eastAsia="Times New Roman" w:hAnsi="Calibri" w:cs="Arial"/>
          <w:spacing w:val="1"/>
          <w:lang w:eastAsia="zh-CN"/>
        </w:rPr>
        <w:t>σ</w:t>
      </w:r>
      <w:r w:rsidRPr="006D6BE5">
        <w:rPr>
          <w:rFonts w:ascii="Calibri" w:eastAsia="Times New Roman" w:hAnsi="Calibri" w:cs="Arial"/>
          <w:lang w:eastAsia="zh-CN"/>
        </w:rPr>
        <w:t>η</w:t>
      </w:r>
      <w:r w:rsidRPr="006D6BE5">
        <w:rPr>
          <w:rFonts w:ascii="Calibri" w:eastAsia="Times New Roman" w:hAnsi="Calibri" w:cs="Arial"/>
          <w:spacing w:val="-1"/>
          <w:lang w:eastAsia="zh-CN"/>
        </w:rPr>
        <w:t>ς</w:t>
      </w:r>
      <w:r w:rsidRPr="006D6BE5">
        <w:rPr>
          <w:rFonts w:ascii="Calibri" w:eastAsia="Times New Roman" w:hAnsi="Calibri" w:cs="Arial"/>
          <w:lang w:eastAsia="zh-CN"/>
        </w:rPr>
        <w:t>,</w:t>
      </w:r>
      <w:r w:rsidRPr="006D6BE5">
        <w:rPr>
          <w:rFonts w:ascii="Calibri" w:eastAsia="Times New Roman" w:hAnsi="Calibri" w:cs="Arial"/>
          <w:spacing w:val="30"/>
          <w:lang w:eastAsia="zh-CN"/>
        </w:rPr>
        <w:t xml:space="preserve"> </w:t>
      </w:r>
      <w:r w:rsidRPr="006D6BE5">
        <w:rPr>
          <w:rFonts w:ascii="Calibri" w:eastAsia="Times New Roman" w:hAnsi="Calibri" w:cs="Arial"/>
          <w:lang w:eastAsia="zh-CN"/>
        </w:rPr>
        <w:t>χρό</w:t>
      </w:r>
      <w:r w:rsidRPr="006D6BE5">
        <w:rPr>
          <w:rFonts w:ascii="Calibri" w:eastAsia="Times New Roman" w:hAnsi="Calibri" w:cs="Arial"/>
          <w:spacing w:val="-1"/>
          <w:lang w:eastAsia="zh-CN"/>
        </w:rPr>
        <w:t>ν</w:t>
      </w:r>
      <w:r w:rsidRPr="006D6BE5">
        <w:rPr>
          <w:rFonts w:ascii="Calibri" w:eastAsia="Times New Roman" w:hAnsi="Calibri" w:cs="Arial"/>
          <w:lang w:eastAsia="zh-CN"/>
        </w:rPr>
        <w:t>ο</w:t>
      </w:r>
      <w:r w:rsidRPr="006D6BE5">
        <w:rPr>
          <w:rFonts w:ascii="Calibri" w:eastAsia="Times New Roman" w:hAnsi="Calibri" w:cs="Arial"/>
          <w:spacing w:val="27"/>
          <w:lang w:eastAsia="zh-CN"/>
        </w:rPr>
        <w:t xml:space="preserve"> </w:t>
      </w:r>
      <w:r w:rsidRPr="006D6BE5">
        <w:rPr>
          <w:rFonts w:ascii="Calibri" w:eastAsia="Times New Roman" w:hAnsi="Calibri" w:cs="Arial"/>
          <w:spacing w:val="1"/>
          <w:lang w:eastAsia="zh-CN"/>
        </w:rPr>
        <w:t>π</w:t>
      </w:r>
      <w:r w:rsidRPr="006D6BE5">
        <w:rPr>
          <w:rFonts w:ascii="Calibri" w:eastAsia="Times New Roman" w:hAnsi="Calibri" w:cs="Arial"/>
          <w:lang w:eastAsia="zh-CN"/>
        </w:rPr>
        <w:t>αρ</w:t>
      </w:r>
      <w:r w:rsidRPr="006D6BE5">
        <w:rPr>
          <w:rFonts w:ascii="Calibri" w:eastAsia="Times New Roman" w:hAnsi="Calibri" w:cs="Arial"/>
          <w:spacing w:val="-2"/>
          <w:lang w:eastAsia="zh-CN"/>
        </w:rPr>
        <w:t>α</w:t>
      </w:r>
      <w:r w:rsidRPr="006D6BE5">
        <w:rPr>
          <w:rFonts w:ascii="Calibri" w:eastAsia="Times New Roman" w:hAnsi="Calibri" w:cs="Arial"/>
          <w:lang w:eastAsia="zh-CN"/>
        </w:rPr>
        <w:t>μο</w:t>
      </w:r>
      <w:r w:rsidRPr="006D6BE5">
        <w:rPr>
          <w:rFonts w:ascii="Calibri" w:eastAsia="Times New Roman" w:hAnsi="Calibri" w:cs="Arial"/>
          <w:spacing w:val="-1"/>
          <w:lang w:eastAsia="zh-CN"/>
        </w:rPr>
        <w:t>ν</w:t>
      </w:r>
      <w:r w:rsidRPr="006D6BE5">
        <w:rPr>
          <w:rFonts w:ascii="Calibri" w:eastAsia="Times New Roman" w:hAnsi="Calibri" w:cs="Arial"/>
          <w:lang w:eastAsia="zh-CN"/>
        </w:rPr>
        <w:t>ής των δη</w:t>
      </w:r>
      <w:r w:rsidRPr="006D6BE5">
        <w:rPr>
          <w:rFonts w:ascii="Calibri" w:eastAsia="Times New Roman" w:hAnsi="Calibri" w:cs="Arial"/>
          <w:spacing w:val="-2"/>
          <w:lang w:eastAsia="zh-CN"/>
        </w:rPr>
        <w:t>μ</w:t>
      </w:r>
      <w:r w:rsidRPr="006D6BE5">
        <w:rPr>
          <w:rFonts w:ascii="Calibri" w:eastAsia="Times New Roman" w:hAnsi="Calibri" w:cs="Arial"/>
          <w:spacing w:val="2"/>
          <w:lang w:eastAsia="zh-CN"/>
        </w:rPr>
        <w:t>ι</w:t>
      </w:r>
      <w:r w:rsidRPr="006D6BE5">
        <w:rPr>
          <w:rFonts w:ascii="Calibri" w:eastAsia="Times New Roman" w:hAnsi="Calibri" w:cs="Arial"/>
          <w:spacing w:val="-3"/>
          <w:lang w:eastAsia="zh-CN"/>
        </w:rPr>
        <w:t>ο</w:t>
      </w:r>
      <w:r w:rsidRPr="006D6BE5">
        <w:rPr>
          <w:rFonts w:ascii="Calibri" w:eastAsia="Times New Roman" w:hAnsi="Calibri" w:cs="Arial"/>
          <w:lang w:eastAsia="zh-CN"/>
        </w:rPr>
        <w:t>υρ</w:t>
      </w:r>
      <w:r w:rsidRPr="006D6BE5">
        <w:rPr>
          <w:rFonts w:ascii="Calibri" w:eastAsia="Times New Roman" w:hAnsi="Calibri" w:cs="Arial"/>
          <w:spacing w:val="-3"/>
          <w:lang w:eastAsia="zh-CN"/>
        </w:rPr>
        <w:t>γ</w:t>
      </w:r>
      <w:r w:rsidRPr="006D6BE5">
        <w:rPr>
          <w:rFonts w:ascii="Calibri" w:eastAsia="Times New Roman" w:hAnsi="Calibri" w:cs="Arial"/>
          <w:lang w:eastAsia="zh-CN"/>
        </w:rPr>
        <w:t>ουμέ</w:t>
      </w:r>
      <w:r w:rsidRPr="006D6BE5">
        <w:rPr>
          <w:rFonts w:ascii="Calibri" w:eastAsia="Times New Roman" w:hAnsi="Calibri" w:cs="Arial"/>
          <w:spacing w:val="-1"/>
          <w:lang w:eastAsia="zh-CN"/>
        </w:rPr>
        <w:t>ν</w:t>
      </w:r>
      <w:r w:rsidRPr="006D6BE5">
        <w:rPr>
          <w:rFonts w:ascii="Calibri" w:eastAsia="Times New Roman" w:hAnsi="Calibri" w:cs="Arial"/>
          <w:lang w:eastAsia="zh-CN"/>
        </w:rPr>
        <w:t>ων α</w:t>
      </w:r>
      <w:r w:rsidRPr="006D6BE5">
        <w:rPr>
          <w:rFonts w:ascii="Calibri" w:eastAsia="Times New Roman" w:hAnsi="Calibri" w:cs="Arial"/>
          <w:spacing w:val="-1"/>
          <w:lang w:eastAsia="zh-CN"/>
        </w:rPr>
        <w:t>π</w:t>
      </w:r>
      <w:r w:rsidRPr="006D6BE5">
        <w:rPr>
          <w:rFonts w:ascii="Calibri" w:eastAsia="Times New Roman" w:hAnsi="Calibri" w:cs="Arial"/>
          <w:lang w:eastAsia="zh-CN"/>
        </w:rPr>
        <w:t>α</w:t>
      </w:r>
      <w:r w:rsidRPr="006D6BE5">
        <w:rPr>
          <w:rFonts w:ascii="Calibri" w:eastAsia="Times New Roman" w:hAnsi="Calibri" w:cs="Arial"/>
          <w:spacing w:val="-3"/>
          <w:lang w:eastAsia="zh-CN"/>
        </w:rPr>
        <w:t>ε</w:t>
      </w:r>
      <w:r w:rsidRPr="006D6BE5">
        <w:rPr>
          <w:rFonts w:ascii="Calibri" w:eastAsia="Times New Roman" w:hAnsi="Calibri" w:cs="Arial"/>
          <w:lang w:eastAsia="zh-CN"/>
        </w:rPr>
        <w:t>ρ</w:t>
      </w:r>
      <w:r w:rsidRPr="006D6BE5">
        <w:rPr>
          <w:rFonts w:ascii="Calibri" w:eastAsia="Times New Roman" w:hAnsi="Calibri" w:cs="Arial"/>
          <w:spacing w:val="2"/>
          <w:lang w:eastAsia="zh-CN"/>
        </w:rPr>
        <w:t>ί</w:t>
      </w:r>
      <w:r w:rsidRPr="006D6BE5">
        <w:rPr>
          <w:rFonts w:ascii="Calibri" w:eastAsia="Times New Roman" w:hAnsi="Calibri" w:cs="Arial"/>
          <w:lang w:eastAsia="zh-CN"/>
        </w:rPr>
        <w:t xml:space="preserve">ων </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την </w:t>
      </w:r>
      <w:r w:rsidRPr="006D6BE5">
        <w:rPr>
          <w:rFonts w:ascii="Calibri" w:eastAsia="Times New Roman" w:hAnsi="Calibri" w:cs="Arial"/>
          <w:spacing w:val="1"/>
          <w:lang w:eastAsia="zh-CN"/>
        </w:rPr>
        <w:t>π</w:t>
      </w:r>
      <w:r w:rsidRPr="006D6BE5">
        <w:rPr>
          <w:rFonts w:ascii="Calibri" w:eastAsia="Times New Roman" w:hAnsi="Calibri" w:cs="Arial"/>
          <w:lang w:eastAsia="zh-CN"/>
        </w:rPr>
        <w:t>αρ</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ά</w:t>
      </w:r>
      <w:r w:rsidRPr="006D6BE5">
        <w:rPr>
          <w:rFonts w:ascii="Calibri" w:eastAsia="Times New Roman" w:hAnsi="Calibri" w:cs="Arial"/>
          <w:spacing w:val="-3"/>
          <w:lang w:eastAsia="zh-CN"/>
        </w:rPr>
        <w:t>ν</w:t>
      </w:r>
      <w:r w:rsidRPr="006D6BE5">
        <w:rPr>
          <w:rFonts w:ascii="Calibri" w:eastAsia="Times New Roman" w:hAnsi="Calibri" w:cs="Arial"/>
          <w:lang w:eastAsia="zh-CN"/>
        </w:rPr>
        <w:t>ω θερμο</w:t>
      </w:r>
      <w:r w:rsidRPr="006D6BE5">
        <w:rPr>
          <w:rFonts w:ascii="Calibri" w:eastAsia="Times New Roman" w:hAnsi="Calibri" w:cs="Arial"/>
          <w:spacing w:val="-1"/>
          <w:lang w:eastAsia="zh-CN"/>
        </w:rPr>
        <w:t>κ</w:t>
      </w:r>
      <w:r w:rsidRPr="006D6BE5">
        <w:rPr>
          <w:rFonts w:ascii="Calibri" w:eastAsia="Times New Roman" w:hAnsi="Calibri" w:cs="Arial"/>
          <w:lang w:eastAsia="zh-CN"/>
        </w:rPr>
        <w:t>ρ</w:t>
      </w:r>
      <w:r w:rsidRPr="006D6BE5">
        <w:rPr>
          <w:rFonts w:ascii="Calibri" w:eastAsia="Times New Roman" w:hAnsi="Calibri" w:cs="Arial"/>
          <w:spacing w:val="-2"/>
          <w:lang w:eastAsia="zh-CN"/>
        </w:rPr>
        <w:t>ασ</w:t>
      </w:r>
      <w:r w:rsidRPr="006D6BE5">
        <w:rPr>
          <w:rFonts w:ascii="Calibri" w:eastAsia="Times New Roman" w:hAnsi="Calibri" w:cs="Arial"/>
          <w:spacing w:val="2"/>
          <w:lang w:eastAsia="zh-CN"/>
        </w:rPr>
        <w:t>ί</w:t>
      </w:r>
      <w:r w:rsidRPr="006D6BE5">
        <w:rPr>
          <w:rFonts w:ascii="Calibri" w:eastAsia="Times New Roman" w:hAnsi="Calibri" w:cs="Arial"/>
          <w:lang w:eastAsia="zh-CN"/>
        </w:rPr>
        <w:t>α</w:t>
      </w:r>
      <w:r w:rsidRPr="006D6BE5">
        <w:rPr>
          <w:rFonts w:ascii="Calibri" w:eastAsia="Times New Roman" w:hAnsi="Calibri" w:cs="Arial"/>
          <w:spacing w:val="10"/>
          <w:lang w:eastAsia="zh-CN"/>
        </w:rPr>
        <w:t xml:space="preserve"> </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lang w:eastAsia="zh-CN"/>
        </w:rPr>
        <w:t>τέ</w:t>
      </w:r>
      <w:r w:rsidRPr="006D6BE5">
        <w:rPr>
          <w:rFonts w:ascii="Calibri" w:eastAsia="Times New Roman" w:hAnsi="Calibri" w:cs="Arial"/>
          <w:spacing w:val="-1"/>
          <w:lang w:eastAsia="zh-CN"/>
        </w:rPr>
        <w:t>φ</w:t>
      </w:r>
      <w:r w:rsidRPr="006D6BE5">
        <w:rPr>
          <w:rFonts w:ascii="Calibri" w:eastAsia="Times New Roman" w:hAnsi="Calibri" w:cs="Arial"/>
          <w:lang w:eastAsia="zh-CN"/>
        </w:rPr>
        <w:t>ρω</w:t>
      </w:r>
      <w:r w:rsidRPr="006D6BE5">
        <w:rPr>
          <w:rFonts w:ascii="Calibri" w:eastAsia="Times New Roman" w:hAnsi="Calibri" w:cs="Arial"/>
          <w:spacing w:val="1"/>
          <w:lang w:eastAsia="zh-CN"/>
        </w:rPr>
        <w:t>σ</w:t>
      </w:r>
      <w:r w:rsidRPr="006D6BE5">
        <w:rPr>
          <w:rFonts w:ascii="Calibri" w:eastAsia="Times New Roman" w:hAnsi="Calibri" w:cs="Arial"/>
          <w:lang w:eastAsia="zh-CN"/>
        </w:rPr>
        <w:t>η</w:t>
      </w:r>
      <w:r w:rsidRPr="006D6BE5">
        <w:rPr>
          <w:rFonts w:ascii="Calibri" w:eastAsia="Times New Roman" w:hAnsi="Calibri" w:cs="Arial"/>
          <w:spacing w:val="-1"/>
          <w:lang w:eastAsia="zh-CN"/>
        </w:rPr>
        <w:t>ς</w:t>
      </w:r>
      <w:r w:rsidRPr="006D6BE5">
        <w:rPr>
          <w:rFonts w:ascii="Calibri" w:eastAsia="Times New Roman" w:hAnsi="Calibri" w:cs="Arial"/>
          <w:lang w:eastAsia="zh-CN"/>
        </w:rPr>
        <w:t>,</w:t>
      </w:r>
      <w:r w:rsidRPr="006D6BE5">
        <w:rPr>
          <w:rFonts w:ascii="Calibri" w:eastAsia="Times New Roman" w:hAnsi="Calibri" w:cs="Arial"/>
          <w:spacing w:val="11"/>
          <w:lang w:eastAsia="zh-CN"/>
        </w:rPr>
        <w:t xml:space="preserve"> </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οδ</w:t>
      </w:r>
      <w:r w:rsidRPr="006D6BE5">
        <w:rPr>
          <w:rFonts w:ascii="Calibri" w:eastAsia="Times New Roman" w:hAnsi="Calibri" w:cs="Arial"/>
          <w:spacing w:val="-3"/>
          <w:lang w:eastAsia="zh-CN"/>
        </w:rPr>
        <w:t>ε</w:t>
      </w:r>
      <w:r w:rsidRPr="006D6BE5">
        <w:rPr>
          <w:rFonts w:ascii="Calibri" w:eastAsia="Times New Roman" w:hAnsi="Calibri" w:cs="Arial"/>
          <w:spacing w:val="-1"/>
          <w:lang w:eastAsia="zh-CN"/>
        </w:rPr>
        <w:t>κ</w:t>
      </w:r>
      <w:r w:rsidRPr="006D6BE5">
        <w:rPr>
          <w:rFonts w:ascii="Calibri" w:eastAsia="Times New Roman" w:hAnsi="Calibri" w:cs="Arial"/>
          <w:lang w:eastAsia="zh-CN"/>
        </w:rPr>
        <w:t>τή</w:t>
      </w:r>
      <w:r w:rsidRPr="006D6BE5">
        <w:rPr>
          <w:rFonts w:ascii="Calibri" w:eastAsia="Times New Roman" w:hAnsi="Calibri" w:cs="Arial"/>
          <w:spacing w:val="10"/>
          <w:lang w:eastAsia="zh-CN"/>
        </w:rPr>
        <w:t xml:space="preserve"> </w:t>
      </w:r>
      <w:r w:rsidRPr="006D6BE5">
        <w:rPr>
          <w:rFonts w:ascii="Calibri" w:eastAsia="Times New Roman" w:hAnsi="Calibri" w:cs="Arial"/>
          <w:spacing w:val="1"/>
          <w:lang w:eastAsia="zh-CN"/>
        </w:rPr>
        <w:t>σ</w:t>
      </w:r>
      <w:r w:rsidRPr="006D6BE5">
        <w:rPr>
          <w:rFonts w:ascii="Calibri" w:eastAsia="Times New Roman" w:hAnsi="Calibri" w:cs="Arial"/>
          <w:lang w:eastAsia="zh-CN"/>
        </w:rPr>
        <w:t>υ</w:t>
      </w:r>
      <w:r w:rsidRPr="006D6BE5">
        <w:rPr>
          <w:rFonts w:ascii="Calibri" w:eastAsia="Times New Roman" w:hAnsi="Calibri" w:cs="Arial"/>
          <w:spacing w:val="1"/>
          <w:lang w:eastAsia="zh-CN"/>
        </w:rPr>
        <w:t>σ</w:t>
      </w:r>
      <w:r w:rsidRPr="006D6BE5">
        <w:rPr>
          <w:rFonts w:ascii="Calibri" w:eastAsia="Times New Roman" w:hAnsi="Calibri" w:cs="Arial"/>
          <w:spacing w:val="-1"/>
          <w:lang w:eastAsia="zh-CN"/>
        </w:rPr>
        <w:t>κ</w:t>
      </w:r>
      <w:r w:rsidRPr="006D6BE5">
        <w:rPr>
          <w:rFonts w:ascii="Calibri" w:eastAsia="Times New Roman" w:hAnsi="Calibri" w:cs="Arial"/>
          <w:spacing w:val="-3"/>
          <w:lang w:eastAsia="zh-CN"/>
        </w:rPr>
        <w:t>ε</w:t>
      </w:r>
      <w:r w:rsidRPr="006D6BE5">
        <w:rPr>
          <w:rFonts w:ascii="Calibri" w:eastAsia="Times New Roman" w:hAnsi="Calibri" w:cs="Arial"/>
          <w:lang w:eastAsia="zh-CN"/>
        </w:rPr>
        <w:t>υα</w:t>
      </w:r>
      <w:r w:rsidRPr="006D6BE5">
        <w:rPr>
          <w:rFonts w:ascii="Calibri" w:eastAsia="Times New Roman" w:hAnsi="Calibri" w:cs="Arial"/>
          <w:spacing w:val="-2"/>
          <w:lang w:eastAsia="zh-CN"/>
        </w:rPr>
        <w:t>σ</w:t>
      </w:r>
      <w:r w:rsidRPr="006D6BE5">
        <w:rPr>
          <w:rFonts w:ascii="Calibri" w:eastAsia="Times New Roman" w:hAnsi="Calibri" w:cs="Arial"/>
          <w:lang w:eastAsia="zh-CN"/>
        </w:rPr>
        <w:t>ία,</w:t>
      </w:r>
      <w:r w:rsidRPr="006D6BE5">
        <w:rPr>
          <w:rFonts w:ascii="Calibri" w:eastAsia="Times New Roman" w:hAnsi="Calibri" w:cs="Arial"/>
          <w:spacing w:val="8"/>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οδε</w:t>
      </w:r>
      <w:r w:rsidRPr="006D6BE5">
        <w:rPr>
          <w:rFonts w:ascii="Calibri" w:eastAsia="Times New Roman" w:hAnsi="Calibri" w:cs="Arial"/>
          <w:spacing w:val="-3"/>
          <w:lang w:eastAsia="zh-CN"/>
        </w:rPr>
        <w:t>κτ</w:t>
      </w:r>
      <w:r w:rsidRPr="006D6BE5">
        <w:rPr>
          <w:rFonts w:ascii="Calibri" w:eastAsia="Times New Roman" w:hAnsi="Calibri" w:cs="Arial"/>
          <w:lang w:eastAsia="zh-CN"/>
        </w:rPr>
        <w:t xml:space="preserve">ή </w:t>
      </w:r>
      <w:r w:rsidRPr="006D6BE5">
        <w:rPr>
          <w:rFonts w:ascii="Calibri" w:eastAsia="Times New Roman" w:hAnsi="Calibri" w:cs="Arial"/>
          <w:spacing w:val="1"/>
          <w:lang w:eastAsia="zh-CN"/>
        </w:rPr>
        <w:t>π</w:t>
      </w:r>
      <w:r w:rsidRPr="006D6BE5">
        <w:rPr>
          <w:rFonts w:ascii="Calibri" w:eastAsia="Times New Roman" w:hAnsi="Calibri" w:cs="Arial"/>
          <w:lang w:eastAsia="zh-CN"/>
        </w:rPr>
        <w:t>ε</w:t>
      </w:r>
      <w:r w:rsidRPr="006D6BE5">
        <w:rPr>
          <w:rFonts w:ascii="Calibri" w:eastAsia="Times New Roman" w:hAnsi="Calibri" w:cs="Arial"/>
          <w:spacing w:val="-3"/>
          <w:lang w:eastAsia="zh-CN"/>
        </w:rPr>
        <w:t>ρ</w:t>
      </w:r>
      <w:r w:rsidRPr="006D6BE5">
        <w:rPr>
          <w:rFonts w:ascii="Calibri" w:eastAsia="Times New Roman" w:hAnsi="Calibri" w:cs="Arial"/>
          <w:spacing w:val="2"/>
          <w:lang w:eastAsia="zh-CN"/>
        </w:rPr>
        <w:t>ι</w:t>
      </w:r>
      <w:r w:rsidRPr="006D6BE5">
        <w:rPr>
          <w:rFonts w:ascii="Calibri" w:eastAsia="Times New Roman" w:hAnsi="Calibri" w:cs="Arial"/>
          <w:lang w:eastAsia="zh-CN"/>
        </w:rPr>
        <w:t>ε</w:t>
      </w:r>
      <w:r w:rsidRPr="006D6BE5">
        <w:rPr>
          <w:rFonts w:ascii="Calibri" w:eastAsia="Times New Roman" w:hAnsi="Calibri" w:cs="Arial"/>
          <w:spacing w:val="-1"/>
          <w:lang w:eastAsia="zh-CN"/>
        </w:rPr>
        <w:t>κ</w:t>
      </w:r>
      <w:r w:rsidRPr="006D6BE5">
        <w:rPr>
          <w:rFonts w:ascii="Calibri" w:eastAsia="Times New Roman" w:hAnsi="Calibri" w:cs="Arial"/>
          <w:spacing w:val="-3"/>
          <w:lang w:eastAsia="zh-CN"/>
        </w:rPr>
        <w:t>τ</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ό</w:t>
      </w:r>
      <w:r w:rsidRPr="006D6BE5">
        <w:rPr>
          <w:rFonts w:ascii="Calibri" w:eastAsia="Times New Roman" w:hAnsi="Calibri" w:cs="Arial"/>
          <w:spacing w:val="-3"/>
          <w:lang w:eastAsia="zh-CN"/>
        </w:rPr>
        <w:t>τ</w:t>
      </w:r>
      <w:r w:rsidRPr="006D6BE5">
        <w:rPr>
          <w:rFonts w:ascii="Calibri" w:eastAsia="Times New Roman" w:hAnsi="Calibri" w:cs="Arial"/>
          <w:lang w:eastAsia="zh-CN"/>
        </w:rPr>
        <w:t>ητα</w:t>
      </w:r>
      <w:r w:rsidRPr="006D6BE5">
        <w:rPr>
          <w:rFonts w:ascii="Calibri" w:eastAsia="Times New Roman" w:hAnsi="Calibri" w:cs="Arial"/>
          <w:spacing w:val="23"/>
          <w:lang w:eastAsia="zh-CN"/>
        </w:rPr>
        <w:t xml:space="preserve"> </w:t>
      </w:r>
      <w:r w:rsidRPr="006D6BE5">
        <w:rPr>
          <w:rFonts w:ascii="Calibri" w:eastAsia="Times New Roman" w:hAnsi="Calibri" w:cs="Arial"/>
          <w:spacing w:val="-3"/>
          <w:lang w:eastAsia="zh-CN"/>
        </w:rPr>
        <w:t>τ</w:t>
      </w:r>
      <w:r w:rsidRPr="006D6BE5">
        <w:rPr>
          <w:rFonts w:ascii="Calibri" w:eastAsia="Times New Roman" w:hAnsi="Calibri" w:cs="Arial"/>
          <w:lang w:eastAsia="zh-CN"/>
        </w:rPr>
        <w:t xml:space="preserve">ων </w:t>
      </w:r>
      <w:r w:rsidRPr="006D6BE5">
        <w:rPr>
          <w:rFonts w:ascii="Calibri" w:eastAsia="Times New Roman" w:hAnsi="Calibri" w:cs="Arial"/>
          <w:spacing w:val="-48"/>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β</w:t>
      </w:r>
      <w:r w:rsidRPr="006D6BE5">
        <w:rPr>
          <w:rFonts w:ascii="Calibri" w:eastAsia="Times New Roman" w:hAnsi="Calibri" w:cs="Arial"/>
          <w:spacing w:val="-1"/>
          <w:lang w:eastAsia="zh-CN"/>
        </w:rPr>
        <w:t>λ</w:t>
      </w:r>
      <w:r w:rsidRPr="006D6BE5">
        <w:rPr>
          <w:rFonts w:ascii="Calibri" w:eastAsia="Times New Roman" w:hAnsi="Calibri" w:cs="Arial"/>
          <w:lang w:eastAsia="zh-CN"/>
        </w:rPr>
        <w:t>ήτων</w:t>
      </w:r>
      <w:r w:rsidRPr="006D6BE5">
        <w:rPr>
          <w:rFonts w:ascii="Calibri" w:eastAsia="Times New Roman" w:hAnsi="Calibri" w:cs="Arial"/>
          <w:spacing w:val="47"/>
          <w:lang w:eastAsia="zh-CN"/>
        </w:rPr>
        <w:t xml:space="preserve"> </w:t>
      </w:r>
      <w:r w:rsidRPr="006D6BE5">
        <w:rPr>
          <w:rFonts w:ascii="Calibri" w:eastAsia="Times New Roman" w:hAnsi="Calibri" w:cs="Arial"/>
          <w:spacing w:val="-2"/>
          <w:lang w:eastAsia="zh-CN"/>
        </w:rPr>
        <w:t>σ</w:t>
      </w:r>
      <w:r w:rsidRPr="006D6BE5">
        <w:rPr>
          <w:rFonts w:ascii="Calibri" w:eastAsia="Times New Roman" w:hAnsi="Calibri" w:cs="Arial"/>
          <w:lang w:eastAsia="zh-CN"/>
        </w:rPr>
        <w:t>ε</w:t>
      </w:r>
      <w:r w:rsidRPr="006D6BE5">
        <w:rPr>
          <w:rFonts w:ascii="Calibri" w:eastAsia="Times New Roman" w:hAnsi="Calibri" w:cs="Arial"/>
          <w:spacing w:val="22"/>
          <w:lang w:eastAsia="zh-CN"/>
        </w:rPr>
        <w:t xml:space="preserve"> </w:t>
      </w:r>
      <w:r w:rsidRPr="006D6BE5">
        <w:rPr>
          <w:rFonts w:ascii="Calibri" w:eastAsia="Times New Roman" w:hAnsi="Calibri" w:cs="Arial"/>
          <w:lang w:eastAsia="zh-CN"/>
        </w:rPr>
        <w:t>υ</w:t>
      </w:r>
      <w:r w:rsidRPr="006D6BE5">
        <w:rPr>
          <w:rFonts w:ascii="Calibri" w:eastAsia="Times New Roman" w:hAnsi="Calibri" w:cs="Arial"/>
          <w:spacing w:val="-1"/>
          <w:lang w:eastAsia="zh-CN"/>
        </w:rPr>
        <w:t>γ</w:t>
      </w:r>
      <w:r w:rsidRPr="006D6BE5">
        <w:rPr>
          <w:rFonts w:ascii="Calibri" w:eastAsia="Times New Roman" w:hAnsi="Calibri" w:cs="Arial"/>
          <w:lang w:eastAsia="zh-CN"/>
        </w:rPr>
        <w:t>ρα</w:t>
      </w:r>
      <w:r w:rsidRPr="006D6BE5">
        <w:rPr>
          <w:rFonts w:ascii="Calibri" w:eastAsia="Times New Roman" w:hAnsi="Calibri" w:cs="Arial"/>
          <w:spacing w:val="-2"/>
          <w:lang w:eastAsia="zh-CN"/>
        </w:rPr>
        <w:t>σ</w:t>
      </w:r>
      <w:r w:rsidRPr="006D6BE5">
        <w:rPr>
          <w:rFonts w:ascii="Calibri" w:eastAsia="Times New Roman" w:hAnsi="Calibri" w:cs="Arial"/>
          <w:lang w:eastAsia="zh-CN"/>
        </w:rPr>
        <w:t>ία,</w:t>
      </w:r>
      <w:r w:rsidRPr="006D6BE5">
        <w:rPr>
          <w:rFonts w:ascii="Calibri" w:eastAsia="Times New Roman" w:hAnsi="Calibri" w:cs="Arial"/>
          <w:spacing w:val="49"/>
          <w:lang w:eastAsia="zh-CN"/>
        </w:rPr>
        <w:t xml:space="preserve"> </w:t>
      </w:r>
      <w:r w:rsidRPr="006D6BE5">
        <w:rPr>
          <w:rFonts w:ascii="Calibri" w:eastAsia="Times New Roman" w:hAnsi="Calibri" w:cs="Arial"/>
          <w:lang w:eastAsia="zh-CN"/>
        </w:rPr>
        <w:t>μέ</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ι</w:t>
      </w:r>
      <w:r w:rsidRPr="006D6BE5">
        <w:rPr>
          <w:rFonts w:ascii="Calibri" w:eastAsia="Times New Roman" w:hAnsi="Calibri" w:cs="Arial"/>
          <w:spacing w:val="-2"/>
          <w:lang w:eastAsia="zh-CN"/>
        </w:rPr>
        <w:t>σ</w:t>
      </w:r>
      <w:r w:rsidRPr="006D6BE5">
        <w:rPr>
          <w:rFonts w:ascii="Calibri" w:eastAsia="Times New Roman" w:hAnsi="Calibri" w:cs="Arial"/>
          <w:lang w:eastAsia="zh-CN"/>
        </w:rPr>
        <w:t>το</w:t>
      </w:r>
      <w:r w:rsidRPr="006D6BE5">
        <w:rPr>
          <w:rFonts w:ascii="Calibri" w:eastAsia="Times New Roman" w:hAnsi="Calibri" w:cs="Arial"/>
          <w:spacing w:val="22"/>
          <w:lang w:eastAsia="zh-CN"/>
        </w:rPr>
        <w:t xml:space="preserve"> </w:t>
      </w:r>
      <w:r w:rsidRPr="006D6BE5">
        <w:rPr>
          <w:rFonts w:ascii="Calibri" w:eastAsia="Times New Roman" w:hAnsi="Calibri" w:cs="Arial"/>
          <w:spacing w:val="-1"/>
          <w:lang w:eastAsia="zh-CN"/>
        </w:rPr>
        <w:t>φ</w:t>
      </w:r>
      <w:r w:rsidRPr="006D6BE5">
        <w:rPr>
          <w:rFonts w:ascii="Calibri" w:eastAsia="Times New Roman" w:hAnsi="Calibri" w:cs="Arial"/>
          <w:lang w:eastAsia="zh-CN"/>
        </w:rPr>
        <w:t>ορ</w:t>
      </w:r>
      <w:r w:rsidRPr="006D6BE5">
        <w:rPr>
          <w:rFonts w:ascii="Calibri" w:eastAsia="Times New Roman" w:hAnsi="Calibri" w:cs="Arial"/>
          <w:spacing w:val="-3"/>
          <w:lang w:eastAsia="zh-CN"/>
        </w:rPr>
        <w:t>τ</w:t>
      </w:r>
      <w:r w:rsidRPr="006D6BE5">
        <w:rPr>
          <w:rFonts w:ascii="Calibri" w:eastAsia="Times New Roman" w:hAnsi="Calibri" w:cs="Arial"/>
          <w:lang w:eastAsia="zh-CN"/>
        </w:rPr>
        <w:t xml:space="preserve">ίο </w:t>
      </w:r>
      <w:r w:rsidRPr="006D6BE5">
        <w:rPr>
          <w:rFonts w:ascii="Calibri" w:eastAsia="Times New Roman" w:hAnsi="Calibri" w:cs="Arial"/>
          <w:spacing w:val="1"/>
          <w:lang w:eastAsia="zh-CN"/>
        </w:rPr>
        <w:t>π</w:t>
      </w:r>
      <w:r w:rsidRPr="006D6BE5">
        <w:rPr>
          <w:rFonts w:ascii="Calibri" w:eastAsia="Times New Roman" w:hAnsi="Calibri" w:cs="Arial"/>
          <w:lang w:eastAsia="zh-CN"/>
        </w:rPr>
        <w:t>ου</w:t>
      </w:r>
      <w:r w:rsidRPr="006D6BE5">
        <w:rPr>
          <w:rFonts w:ascii="Calibri" w:eastAsia="Times New Roman" w:hAnsi="Calibri" w:cs="Arial"/>
          <w:spacing w:val="29"/>
          <w:lang w:eastAsia="zh-CN"/>
        </w:rPr>
        <w:t xml:space="preserve"> </w:t>
      </w:r>
      <w:r w:rsidRPr="006D6BE5">
        <w:rPr>
          <w:rFonts w:ascii="Calibri" w:eastAsia="Times New Roman" w:hAnsi="Calibri" w:cs="Arial"/>
          <w:lang w:eastAsia="zh-CN"/>
        </w:rPr>
        <w:t>μ</w:t>
      </w:r>
      <w:r w:rsidRPr="006D6BE5">
        <w:rPr>
          <w:rFonts w:ascii="Calibri" w:eastAsia="Times New Roman" w:hAnsi="Calibri" w:cs="Arial"/>
          <w:spacing w:val="-1"/>
          <w:lang w:eastAsia="zh-CN"/>
        </w:rPr>
        <w:t>π</w:t>
      </w:r>
      <w:r w:rsidRPr="006D6BE5">
        <w:rPr>
          <w:rFonts w:ascii="Calibri" w:eastAsia="Times New Roman" w:hAnsi="Calibri" w:cs="Arial"/>
          <w:lang w:eastAsia="zh-CN"/>
        </w:rPr>
        <w:t>ορ</w:t>
      </w:r>
      <w:r w:rsidRPr="006D6BE5">
        <w:rPr>
          <w:rFonts w:ascii="Calibri" w:eastAsia="Times New Roman" w:hAnsi="Calibri" w:cs="Arial"/>
          <w:spacing w:val="-3"/>
          <w:lang w:eastAsia="zh-CN"/>
        </w:rPr>
        <w:t>ε</w:t>
      </w:r>
      <w:r w:rsidRPr="006D6BE5">
        <w:rPr>
          <w:rFonts w:ascii="Calibri" w:eastAsia="Times New Roman" w:hAnsi="Calibri" w:cs="Arial"/>
          <w:lang w:eastAsia="zh-CN"/>
        </w:rPr>
        <w:t>ί</w:t>
      </w:r>
      <w:r w:rsidRPr="006D6BE5">
        <w:rPr>
          <w:rFonts w:ascii="Calibri" w:eastAsia="Times New Roman" w:hAnsi="Calibri" w:cs="Arial"/>
          <w:spacing w:val="31"/>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ν</w:t>
      </w:r>
      <w:r w:rsidRPr="006D6BE5">
        <w:rPr>
          <w:rFonts w:ascii="Calibri" w:eastAsia="Times New Roman" w:hAnsi="Calibri" w:cs="Arial"/>
          <w:lang w:eastAsia="zh-CN"/>
        </w:rPr>
        <w:t>ά</w:t>
      </w:r>
      <w:r w:rsidRPr="006D6BE5">
        <w:rPr>
          <w:rFonts w:ascii="Calibri" w:eastAsia="Times New Roman" w:hAnsi="Calibri" w:cs="Arial"/>
          <w:spacing w:val="29"/>
          <w:lang w:eastAsia="zh-CN"/>
        </w:rPr>
        <w:t xml:space="preserve"> </w:t>
      </w:r>
      <w:r w:rsidRPr="006D6BE5">
        <w:rPr>
          <w:rFonts w:ascii="Calibri" w:eastAsia="Times New Roman" w:hAnsi="Calibri" w:cs="Arial"/>
          <w:spacing w:val="-1"/>
          <w:lang w:eastAsia="zh-CN"/>
        </w:rPr>
        <w:t>κ</w:t>
      </w:r>
      <w:r w:rsidRPr="006D6BE5">
        <w:rPr>
          <w:rFonts w:ascii="Calibri" w:eastAsia="Times New Roman" w:hAnsi="Calibri" w:cs="Arial"/>
          <w:lang w:eastAsia="zh-CN"/>
        </w:rPr>
        <w:t>ύ</w:t>
      </w:r>
      <w:r w:rsidRPr="006D6BE5">
        <w:rPr>
          <w:rFonts w:ascii="Calibri" w:eastAsia="Times New Roman" w:hAnsi="Calibri" w:cs="Arial"/>
          <w:spacing w:val="-1"/>
          <w:lang w:eastAsia="zh-CN"/>
        </w:rPr>
        <w:t>κλ</w:t>
      </w:r>
      <w:r w:rsidRPr="006D6BE5">
        <w:rPr>
          <w:rFonts w:ascii="Calibri" w:eastAsia="Times New Roman" w:hAnsi="Calibri" w:cs="Arial"/>
          <w:lang w:eastAsia="zh-CN"/>
        </w:rPr>
        <w:t>ο</w:t>
      </w:r>
      <w:r w:rsidRPr="006D6BE5">
        <w:rPr>
          <w:rFonts w:ascii="Calibri" w:eastAsia="Times New Roman" w:hAnsi="Calibri" w:cs="Arial"/>
          <w:spacing w:val="31"/>
          <w:lang w:eastAsia="zh-CN"/>
        </w:rPr>
        <w:t xml:space="preserve"> </w:t>
      </w:r>
      <w:r w:rsidRPr="006D6BE5">
        <w:rPr>
          <w:rFonts w:ascii="Calibri" w:eastAsia="Times New Roman" w:hAnsi="Calibri" w:cs="Arial"/>
          <w:lang w:eastAsia="zh-CN"/>
        </w:rPr>
        <w:t>ερ</w:t>
      </w:r>
      <w:r w:rsidRPr="006D6BE5">
        <w:rPr>
          <w:rFonts w:ascii="Calibri" w:eastAsia="Times New Roman" w:hAnsi="Calibri" w:cs="Arial"/>
          <w:spacing w:val="-1"/>
          <w:lang w:eastAsia="zh-CN"/>
        </w:rPr>
        <w:t>γ</w:t>
      </w:r>
      <w:r w:rsidRPr="006D6BE5">
        <w:rPr>
          <w:rFonts w:ascii="Calibri" w:eastAsia="Times New Roman" w:hAnsi="Calibri" w:cs="Arial"/>
          <w:spacing w:val="-2"/>
          <w:lang w:eastAsia="zh-CN"/>
        </w:rPr>
        <w:t>ασ</w:t>
      </w:r>
      <w:r w:rsidRPr="006D6BE5">
        <w:rPr>
          <w:rFonts w:ascii="Calibri" w:eastAsia="Times New Roman" w:hAnsi="Calibri" w:cs="Arial"/>
          <w:spacing w:val="2"/>
          <w:lang w:eastAsia="zh-CN"/>
        </w:rPr>
        <w:t>ί</w:t>
      </w:r>
      <w:r w:rsidRPr="006D6BE5">
        <w:rPr>
          <w:rFonts w:ascii="Calibri" w:eastAsia="Times New Roman" w:hAnsi="Calibri" w:cs="Arial"/>
          <w:lang w:eastAsia="zh-CN"/>
        </w:rPr>
        <w:t>ας</w:t>
      </w:r>
      <w:r w:rsidRPr="006D6BE5">
        <w:rPr>
          <w:rFonts w:ascii="Calibri" w:eastAsia="Times New Roman" w:hAnsi="Calibri" w:cs="Arial"/>
          <w:spacing w:val="28"/>
          <w:lang w:eastAsia="zh-CN"/>
        </w:rPr>
        <w:t xml:space="preserve"> </w:t>
      </w:r>
      <w:r w:rsidRPr="006D6BE5">
        <w:rPr>
          <w:rFonts w:ascii="Calibri" w:eastAsia="Times New Roman" w:hAnsi="Calibri" w:cs="Arial"/>
          <w:spacing w:val="-1"/>
          <w:lang w:eastAsia="zh-CN"/>
        </w:rPr>
        <w:t>ν</w:t>
      </w:r>
      <w:r w:rsidRPr="006D6BE5">
        <w:rPr>
          <w:rFonts w:ascii="Calibri" w:eastAsia="Times New Roman" w:hAnsi="Calibri" w:cs="Arial"/>
          <w:lang w:eastAsia="zh-CN"/>
        </w:rPr>
        <w:t>α</w:t>
      </w:r>
      <w:r w:rsidRPr="006D6BE5">
        <w:rPr>
          <w:rFonts w:ascii="Calibri" w:eastAsia="Times New Roman" w:hAnsi="Calibri" w:cs="Arial"/>
          <w:spacing w:val="32"/>
          <w:lang w:eastAsia="zh-CN"/>
        </w:rPr>
        <w:t xml:space="preserve"> </w:t>
      </w:r>
      <w:r w:rsidRPr="006D6BE5">
        <w:rPr>
          <w:rFonts w:ascii="Calibri" w:eastAsia="Times New Roman" w:hAnsi="Calibri" w:cs="Arial"/>
          <w:lang w:eastAsia="zh-CN"/>
        </w:rPr>
        <w:t>δεχτ</w:t>
      </w:r>
      <w:r w:rsidRPr="006D6BE5">
        <w:rPr>
          <w:rFonts w:ascii="Calibri" w:eastAsia="Times New Roman" w:hAnsi="Calibri" w:cs="Arial"/>
          <w:spacing w:val="-3"/>
          <w:lang w:eastAsia="zh-CN"/>
        </w:rPr>
        <w:t>ε</w:t>
      </w:r>
      <w:r w:rsidRPr="006D6BE5">
        <w:rPr>
          <w:rFonts w:ascii="Calibri" w:eastAsia="Times New Roman" w:hAnsi="Calibri" w:cs="Arial"/>
          <w:lang w:eastAsia="zh-CN"/>
        </w:rPr>
        <w:t>ί</w:t>
      </w:r>
      <w:r w:rsidRPr="006D6BE5">
        <w:rPr>
          <w:rFonts w:ascii="Calibri" w:eastAsia="Times New Roman" w:hAnsi="Calibri" w:cs="Arial"/>
          <w:spacing w:val="31"/>
          <w:lang w:eastAsia="zh-CN"/>
        </w:rPr>
        <w:t xml:space="preserve"> </w:t>
      </w:r>
      <w:r w:rsidRPr="006D6BE5">
        <w:rPr>
          <w:rFonts w:ascii="Calibri" w:eastAsia="Times New Roman" w:hAnsi="Calibri" w:cs="Arial"/>
          <w:spacing w:val="1"/>
          <w:lang w:eastAsia="zh-CN"/>
        </w:rPr>
        <w:t>π</w:t>
      </w:r>
      <w:r w:rsidRPr="006D6BE5">
        <w:rPr>
          <w:rFonts w:ascii="Calibri" w:eastAsia="Times New Roman" w:hAnsi="Calibri" w:cs="Arial"/>
          <w:lang w:eastAsia="zh-CN"/>
        </w:rPr>
        <w:t>ρος</w:t>
      </w:r>
      <w:r w:rsidRPr="006D6BE5">
        <w:rPr>
          <w:rFonts w:ascii="Calibri" w:eastAsia="Times New Roman" w:hAnsi="Calibri" w:cs="Arial"/>
          <w:spacing w:val="28"/>
          <w:lang w:eastAsia="zh-CN"/>
        </w:rPr>
        <w:t xml:space="preserve"> </w:t>
      </w:r>
      <w:r w:rsidRPr="006D6BE5">
        <w:rPr>
          <w:rFonts w:ascii="Calibri" w:eastAsia="Times New Roman" w:hAnsi="Calibri" w:cs="Arial"/>
          <w:spacing w:val="-3"/>
          <w:lang w:eastAsia="zh-CN"/>
        </w:rPr>
        <w:t>ε</w:t>
      </w:r>
      <w:r w:rsidRPr="006D6BE5">
        <w:rPr>
          <w:rFonts w:ascii="Calibri" w:eastAsia="Times New Roman" w:hAnsi="Calibri" w:cs="Arial"/>
          <w:spacing w:val="1"/>
          <w:lang w:eastAsia="zh-CN"/>
        </w:rPr>
        <w:t>π</w:t>
      </w:r>
      <w:r w:rsidRPr="006D6BE5">
        <w:rPr>
          <w:rFonts w:ascii="Calibri" w:eastAsia="Times New Roman" w:hAnsi="Calibri" w:cs="Arial"/>
          <w:lang w:eastAsia="zh-CN"/>
        </w:rPr>
        <w:t>εξερ</w:t>
      </w:r>
      <w:r w:rsidRPr="006D6BE5">
        <w:rPr>
          <w:rFonts w:ascii="Calibri" w:eastAsia="Times New Roman" w:hAnsi="Calibri" w:cs="Arial"/>
          <w:spacing w:val="-3"/>
          <w:lang w:eastAsia="zh-CN"/>
        </w:rPr>
        <w:t>γ</w:t>
      </w:r>
      <w:r w:rsidRPr="006D6BE5">
        <w:rPr>
          <w:rFonts w:ascii="Calibri" w:eastAsia="Times New Roman" w:hAnsi="Calibri" w:cs="Arial"/>
          <w:lang w:eastAsia="zh-CN"/>
        </w:rPr>
        <w:t>α</w:t>
      </w:r>
      <w:r w:rsidRPr="006D6BE5">
        <w:rPr>
          <w:rFonts w:ascii="Calibri" w:eastAsia="Times New Roman" w:hAnsi="Calibri" w:cs="Arial"/>
          <w:spacing w:val="-2"/>
          <w:lang w:eastAsia="zh-CN"/>
        </w:rPr>
        <w:t>σ</w:t>
      </w:r>
      <w:r w:rsidRPr="006D6BE5">
        <w:rPr>
          <w:rFonts w:ascii="Calibri" w:eastAsia="Times New Roman" w:hAnsi="Calibri" w:cs="Arial"/>
          <w:lang w:eastAsia="zh-CN"/>
        </w:rPr>
        <w:t xml:space="preserve">ία ο </w:t>
      </w:r>
      <w:r w:rsidRPr="006D6BE5">
        <w:rPr>
          <w:rFonts w:ascii="Calibri" w:eastAsia="Times New Roman" w:hAnsi="Calibri" w:cs="Arial"/>
          <w:spacing w:val="1"/>
          <w:lang w:eastAsia="zh-CN"/>
        </w:rPr>
        <w:t>σ</w:t>
      </w:r>
      <w:r w:rsidRPr="006D6BE5">
        <w:rPr>
          <w:rFonts w:ascii="Calibri" w:eastAsia="Times New Roman" w:hAnsi="Calibri" w:cs="Arial"/>
          <w:lang w:eastAsia="zh-CN"/>
        </w:rPr>
        <w:t>υ</w:t>
      </w:r>
      <w:r w:rsidRPr="006D6BE5">
        <w:rPr>
          <w:rFonts w:ascii="Calibri" w:eastAsia="Times New Roman" w:hAnsi="Calibri" w:cs="Arial"/>
          <w:spacing w:val="-1"/>
          <w:lang w:eastAsia="zh-CN"/>
        </w:rPr>
        <w:t>γκ</w:t>
      </w:r>
      <w:r w:rsidRPr="006D6BE5">
        <w:rPr>
          <w:rFonts w:ascii="Calibri" w:eastAsia="Times New Roman" w:hAnsi="Calibri" w:cs="Arial"/>
          <w:lang w:eastAsia="zh-CN"/>
        </w:rPr>
        <w:t>ε</w:t>
      </w:r>
      <w:r w:rsidRPr="006D6BE5">
        <w:rPr>
          <w:rFonts w:ascii="Calibri" w:eastAsia="Times New Roman" w:hAnsi="Calibri" w:cs="Arial"/>
          <w:spacing w:val="-1"/>
          <w:lang w:eastAsia="zh-CN"/>
        </w:rPr>
        <w:t>κ</w:t>
      </w:r>
      <w:r w:rsidRPr="006D6BE5">
        <w:rPr>
          <w:rFonts w:ascii="Calibri" w:eastAsia="Times New Roman" w:hAnsi="Calibri" w:cs="Arial"/>
          <w:spacing w:val="-3"/>
          <w:lang w:eastAsia="zh-CN"/>
        </w:rPr>
        <w:t>ρ</w:t>
      </w:r>
      <w:r w:rsidRPr="006D6BE5">
        <w:rPr>
          <w:rFonts w:ascii="Calibri" w:eastAsia="Times New Roman" w:hAnsi="Calibri" w:cs="Arial"/>
          <w:spacing w:val="2"/>
          <w:lang w:eastAsia="zh-CN"/>
        </w:rPr>
        <w:t>ι</w:t>
      </w:r>
      <w:r w:rsidRPr="006D6BE5">
        <w:rPr>
          <w:rFonts w:ascii="Calibri" w:eastAsia="Times New Roman" w:hAnsi="Calibri" w:cs="Arial"/>
          <w:spacing w:val="-2"/>
          <w:lang w:eastAsia="zh-CN"/>
        </w:rPr>
        <w:t>μ</w:t>
      </w:r>
      <w:r w:rsidRPr="006D6BE5">
        <w:rPr>
          <w:rFonts w:ascii="Calibri" w:eastAsia="Times New Roman" w:hAnsi="Calibri" w:cs="Arial"/>
          <w:lang w:eastAsia="zh-CN"/>
        </w:rPr>
        <w:t>έ</w:t>
      </w:r>
      <w:r w:rsidRPr="006D6BE5">
        <w:rPr>
          <w:rFonts w:ascii="Calibri" w:eastAsia="Times New Roman" w:hAnsi="Calibri" w:cs="Arial"/>
          <w:spacing w:val="-1"/>
          <w:lang w:eastAsia="zh-CN"/>
        </w:rPr>
        <w:t>ν</w:t>
      </w:r>
      <w:r w:rsidRPr="006D6BE5">
        <w:rPr>
          <w:rFonts w:ascii="Calibri" w:eastAsia="Times New Roman" w:hAnsi="Calibri" w:cs="Arial"/>
          <w:lang w:eastAsia="zh-CN"/>
        </w:rPr>
        <w:t>ος</w:t>
      </w:r>
      <w:r w:rsidRPr="006D6BE5">
        <w:rPr>
          <w:rFonts w:ascii="Calibri" w:eastAsia="Times New Roman" w:hAnsi="Calibri" w:cs="Arial"/>
          <w:spacing w:val="-1"/>
          <w:lang w:eastAsia="zh-CN"/>
        </w:rPr>
        <w:t xml:space="preserve"> </w:t>
      </w:r>
      <w:r w:rsidRPr="006D6BE5">
        <w:rPr>
          <w:rFonts w:ascii="Calibri" w:eastAsia="Times New Roman" w:hAnsi="Calibri" w:cs="Arial"/>
          <w:lang w:eastAsia="zh-CN"/>
        </w:rPr>
        <w:t>εξο</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λ</w:t>
      </w:r>
      <w:r w:rsidRPr="006D6BE5">
        <w:rPr>
          <w:rFonts w:ascii="Calibri" w:eastAsia="Times New Roman" w:hAnsi="Calibri" w:cs="Arial"/>
          <w:lang w:eastAsia="zh-CN"/>
        </w:rPr>
        <w:t>ι</w:t>
      </w:r>
      <w:r w:rsidRPr="006D6BE5">
        <w:rPr>
          <w:rFonts w:ascii="Calibri" w:eastAsia="Times New Roman" w:hAnsi="Calibri" w:cs="Arial"/>
          <w:spacing w:val="1"/>
          <w:lang w:eastAsia="zh-CN"/>
        </w:rPr>
        <w:t>σ</w:t>
      </w:r>
      <w:r w:rsidRPr="006D6BE5">
        <w:rPr>
          <w:rFonts w:ascii="Calibri" w:eastAsia="Times New Roman" w:hAnsi="Calibri" w:cs="Arial"/>
          <w:lang w:eastAsia="zh-CN"/>
        </w:rPr>
        <w:t>μό</w:t>
      </w:r>
      <w:r w:rsidRPr="006D6BE5">
        <w:rPr>
          <w:rFonts w:ascii="Calibri" w:eastAsia="Times New Roman" w:hAnsi="Calibri" w:cs="Arial"/>
          <w:spacing w:val="-3"/>
          <w:lang w:eastAsia="zh-CN"/>
        </w:rPr>
        <w:t>ς</w:t>
      </w:r>
      <w:r w:rsidRPr="006D6BE5">
        <w:rPr>
          <w:rFonts w:ascii="Calibri" w:eastAsia="Times New Roman" w:hAnsi="Calibri" w:cs="Arial"/>
          <w:lang w:eastAsia="zh-CN"/>
        </w:rPr>
        <w:t>.</w:t>
      </w:r>
    </w:p>
    <w:p w:rsidR="006D6BE5" w:rsidRPr="006D6BE5" w:rsidRDefault="006D6BE5" w:rsidP="006D6BE5">
      <w:pPr>
        <w:tabs>
          <w:tab w:val="left" w:pos="1280"/>
          <w:tab w:val="left" w:pos="2780"/>
          <w:tab w:val="left" w:pos="3100"/>
          <w:tab w:val="left" w:pos="3620"/>
          <w:tab w:val="left" w:pos="4460"/>
          <w:tab w:val="left" w:pos="5260"/>
          <w:tab w:val="left" w:pos="6040"/>
          <w:tab w:val="left" w:pos="6700"/>
          <w:tab w:val="left" w:pos="7400"/>
          <w:tab w:val="left" w:pos="8680"/>
        </w:tabs>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9</w:t>
      </w:r>
      <w:r w:rsidRPr="006D6BE5">
        <w:rPr>
          <w:rFonts w:ascii="Calibri" w:eastAsia="Times New Roman" w:hAnsi="Calibri" w:cs="Arial"/>
          <w:lang w:eastAsia="zh-CN"/>
        </w:rPr>
        <w:t>.</w:t>
      </w:r>
      <w:r w:rsidRPr="006D6BE5">
        <w:rPr>
          <w:rFonts w:ascii="Calibri" w:eastAsia="Times New Roman" w:hAnsi="Calibri" w:cs="Arial"/>
          <w:spacing w:val="20"/>
          <w:lang w:eastAsia="zh-CN"/>
        </w:rPr>
        <w:t xml:space="preserve"> </w:t>
      </w:r>
      <w:r w:rsidRPr="006D6BE5">
        <w:rPr>
          <w:rFonts w:ascii="Calibri" w:eastAsia="Times New Roman" w:hAnsi="Calibri" w:cs="Arial"/>
          <w:lang w:eastAsia="zh-CN"/>
        </w:rPr>
        <w:t>Ο</w:t>
      </w:r>
      <w:r w:rsidRPr="006D6BE5">
        <w:rPr>
          <w:rFonts w:ascii="Calibri" w:eastAsia="Times New Roman" w:hAnsi="Calibri" w:cs="Arial"/>
          <w:spacing w:val="19"/>
          <w:lang w:eastAsia="zh-CN"/>
        </w:rPr>
        <w:t xml:space="preserve"> </w:t>
      </w:r>
      <w:r w:rsidRPr="006D6BE5">
        <w:rPr>
          <w:rFonts w:ascii="Calibri" w:eastAsia="Times New Roman" w:hAnsi="Calibri" w:cs="Arial"/>
          <w:spacing w:val="-1"/>
          <w:lang w:eastAsia="zh-CN"/>
        </w:rPr>
        <w:t>φ</w:t>
      </w:r>
      <w:r w:rsidRPr="006D6BE5">
        <w:rPr>
          <w:rFonts w:ascii="Calibri" w:eastAsia="Times New Roman" w:hAnsi="Calibri" w:cs="Arial"/>
          <w:spacing w:val="-3"/>
          <w:lang w:eastAsia="zh-CN"/>
        </w:rPr>
        <w:t>ο</w:t>
      </w:r>
      <w:r w:rsidRPr="006D6BE5">
        <w:rPr>
          <w:rFonts w:ascii="Calibri" w:eastAsia="Times New Roman" w:hAnsi="Calibri" w:cs="Arial"/>
          <w:lang w:eastAsia="zh-CN"/>
        </w:rPr>
        <w:t>ρέας</w:t>
      </w:r>
      <w:r w:rsidRPr="006D6BE5">
        <w:rPr>
          <w:rFonts w:ascii="Calibri" w:eastAsia="Times New Roman" w:hAnsi="Calibri" w:cs="Arial"/>
          <w:spacing w:val="18"/>
          <w:lang w:eastAsia="zh-CN"/>
        </w:rPr>
        <w:t xml:space="preserve"> </w:t>
      </w:r>
      <w:r w:rsidRPr="006D6BE5">
        <w:rPr>
          <w:rFonts w:ascii="Calibri" w:eastAsia="Times New Roman" w:hAnsi="Calibri" w:cs="Arial"/>
          <w:spacing w:val="-1"/>
          <w:lang w:eastAsia="zh-CN"/>
        </w:rPr>
        <w:t>λ</w:t>
      </w:r>
      <w:r w:rsidRPr="006D6BE5">
        <w:rPr>
          <w:rFonts w:ascii="Calibri" w:eastAsia="Times New Roman" w:hAnsi="Calibri" w:cs="Arial"/>
          <w:spacing w:val="-3"/>
          <w:lang w:eastAsia="zh-CN"/>
        </w:rPr>
        <w:t>ε</w:t>
      </w:r>
      <w:r w:rsidRPr="006D6BE5">
        <w:rPr>
          <w:rFonts w:ascii="Calibri" w:eastAsia="Times New Roman" w:hAnsi="Calibri" w:cs="Arial"/>
          <w:lang w:eastAsia="zh-CN"/>
        </w:rPr>
        <w:t>ι</w:t>
      </w:r>
      <w:r w:rsidRPr="006D6BE5">
        <w:rPr>
          <w:rFonts w:ascii="Calibri" w:eastAsia="Times New Roman" w:hAnsi="Calibri" w:cs="Arial"/>
          <w:spacing w:val="-3"/>
          <w:lang w:eastAsia="zh-CN"/>
        </w:rPr>
        <w:t>τ</w:t>
      </w:r>
      <w:r w:rsidRPr="006D6BE5">
        <w:rPr>
          <w:rFonts w:ascii="Calibri" w:eastAsia="Times New Roman" w:hAnsi="Calibri" w:cs="Arial"/>
          <w:lang w:eastAsia="zh-CN"/>
        </w:rPr>
        <w:t>ουρ</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ί</w:t>
      </w:r>
      <w:r w:rsidRPr="006D6BE5">
        <w:rPr>
          <w:rFonts w:ascii="Calibri" w:eastAsia="Times New Roman" w:hAnsi="Calibri" w:cs="Arial"/>
          <w:lang w:eastAsia="zh-CN"/>
        </w:rPr>
        <w:t>ας</w:t>
      </w:r>
      <w:r w:rsidRPr="006D6BE5">
        <w:rPr>
          <w:rFonts w:ascii="Calibri" w:eastAsia="Times New Roman" w:hAnsi="Calibri" w:cs="Arial"/>
          <w:spacing w:val="18"/>
          <w:lang w:eastAsia="zh-CN"/>
        </w:rPr>
        <w:t xml:space="preserve"> </w:t>
      </w:r>
      <w:r w:rsidRPr="006D6BE5">
        <w:rPr>
          <w:rFonts w:ascii="Calibri" w:eastAsia="Times New Roman" w:hAnsi="Calibri" w:cs="Arial"/>
          <w:lang w:eastAsia="zh-CN"/>
        </w:rPr>
        <w:t>της</w:t>
      </w:r>
      <w:r w:rsidRPr="006D6BE5">
        <w:rPr>
          <w:rFonts w:ascii="Calibri" w:eastAsia="Times New Roman" w:hAnsi="Calibri" w:cs="Arial"/>
          <w:spacing w:val="16"/>
          <w:lang w:eastAsia="zh-CN"/>
        </w:rPr>
        <w:t xml:space="preserve"> </w:t>
      </w:r>
      <w:r w:rsidRPr="006D6BE5">
        <w:rPr>
          <w:rFonts w:ascii="Calibri" w:eastAsia="Times New Roman" w:hAnsi="Calibri" w:cs="Arial"/>
          <w:lang w:eastAsia="zh-CN"/>
        </w:rPr>
        <w:t>ε</w:t>
      </w:r>
      <w:r w:rsidRPr="006D6BE5">
        <w:rPr>
          <w:rFonts w:ascii="Calibri" w:eastAsia="Times New Roman" w:hAnsi="Calibri" w:cs="Arial"/>
          <w:spacing w:val="-1"/>
          <w:lang w:eastAsia="zh-CN"/>
        </w:rPr>
        <w:t>γκ</w:t>
      </w:r>
      <w:r w:rsidRPr="006D6BE5">
        <w:rPr>
          <w:rFonts w:ascii="Calibri" w:eastAsia="Times New Roman" w:hAnsi="Calibri" w:cs="Arial"/>
          <w:spacing w:val="-2"/>
          <w:lang w:eastAsia="zh-CN"/>
        </w:rPr>
        <w:t>α</w:t>
      </w:r>
      <w:r w:rsidRPr="006D6BE5">
        <w:rPr>
          <w:rFonts w:ascii="Calibri" w:eastAsia="Times New Roman" w:hAnsi="Calibri" w:cs="Arial"/>
          <w:lang w:eastAsia="zh-CN"/>
        </w:rPr>
        <w:t>τά</w:t>
      </w:r>
      <w:r w:rsidRPr="006D6BE5">
        <w:rPr>
          <w:rFonts w:ascii="Calibri" w:eastAsia="Times New Roman" w:hAnsi="Calibri" w:cs="Arial"/>
          <w:spacing w:val="1"/>
          <w:lang w:eastAsia="zh-CN"/>
        </w:rPr>
        <w:t>σ</w:t>
      </w:r>
      <w:r w:rsidRPr="006D6BE5">
        <w:rPr>
          <w:rFonts w:ascii="Calibri" w:eastAsia="Times New Roman" w:hAnsi="Calibri" w:cs="Arial"/>
          <w:lang w:eastAsia="zh-CN"/>
        </w:rPr>
        <w:t>τ</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σ</w:t>
      </w:r>
      <w:r w:rsidRPr="006D6BE5">
        <w:rPr>
          <w:rFonts w:ascii="Calibri" w:eastAsia="Times New Roman" w:hAnsi="Calibri" w:cs="Arial"/>
          <w:lang w:eastAsia="zh-CN"/>
        </w:rPr>
        <w:t>ης</w:t>
      </w:r>
      <w:r w:rsidRPr="006D6BE5">
        <w:rPr>
          <w:rFonts w:ascii="Calibri" w:eastAsia="Times New Roman" w:hAnsi="Calibri" w:cs="Arial"/>
          <w:spacing w:val="18"/>
          <w:lang w:eastAsia="zh-CN"/>
        </w:rPr>
        <w:t xml:space="preserve"> </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ί</w:t>
      </w:r>
      <w:r w:rsidRPr="006D6BE5">
        <w:rPr>
          <w:rFonts w:ascii="Calibri" w:eastAsia="Times New Roman" w:hAnsi="Calibri" w:cs="Arial"/>
          <w:spacing w:val="-3"/>
          <w:lang w:eastAsia="zh-CN"/>
        </w:rPr>
        <w:t>ν</w:t>
      </w:r>
      <w:r w:rsidRPr="006D6BE5">
        <w:rPr>
          <w:rFonts w:ascii="Calibri" w:eastAsia="Times New Roman" w:hAnsi="Calibri" w:cs="Arial"/>
          <w:spacing w:val="-2"/>
          <w:lang w:eastAsia="zh-CN"/>
        </w:rPr>
        <w:t>α</w:t>
      </w:r>
      <w:r w:rsidRPr="006D6BE5">
        <w:rPr>
          <w:rFonts w:ascii="Calibri" w:eastAsia="Times New Roman" w:hAnsi="Calibri" w:cs="Arial"/>
          <w:lang w:eastAsia="zh-CN"/>
        </w:rPr>
        <w:t>ι</w:t>
      </w:r>
      <w:r w:rsidRPr="006D6BE5">
        <w:rPr>
          <w:rFonts w:ascii="Calibri" w:eastAsia="Times New Roman" w:hAnsi="Calibri" w:cs="Arial"/>
          <w:spacing w:val="22"/>
          <w:lang w:eastAsia="zh-CN"/>
        </w:rPr>
        <w:t xml:space="preserve"> </w:t>
      </w:r>
      <w:r w:rsidRPr="006D6BE5">
        <w:rPr>
          <w:rFonts w:ascii="Calibri" w:eastAsia="Times New Roman" w:hAnsi="Calibri" w:cs="Arial"/>
          <w:spacing w:val="-2"/>
          <w:lang w:eastAsia="zh-CN"/>
        </w:rPr>
        <w:t>υ</w:t>
      </w:r>
      <w:r w:rsidRPr="006D6BE5">
        <w:rPr>
          <w:rFonts w:ascii="Calibri" w:eastAsia="Times New Roman" w:hAnsi="Calibri" w:cs="Arial"/>
          <w:spacing w:val="1"/>
          <w:lang w:eastAsia="zh-CN"/>
        </w:rPr>
        <w:t>π</w:t>
      </w:r>
      <w:r w:rsidRPr="006D6BE5">
        <w:rPr>
          <w:rFonts w:ascii="Calibri" w:eastAsia="Times New Roman" w:hAnsi="Calibri" w:cs="Arial"/>
          <w:lang w:eastAsia="zh-CN"/>
        </w:rPr>
        <w:t>οχρε</w:t>
      </w:r>
      <w:r w:rsidRPr="006D6BE5">
        <w:rPr>
          <w:rFonts w:ascii="Calibri" w:eastAsia="Times New Roman" w:hAnsi="Calibri" w:cs="Arial"/>
          <w:spacing w:val="-3"/>
          <w:lang w:eastAsia="zh-CN"/>
        </w:rPr>
        <w:t>ω</w:t>
      </w:r>
      <w:r w:rsidRPr="006D6BE5">
        <w:rPr>
          <w:rFonts w:ascii="Calibri" w:eastAsia="Times New Roman" w:hAnsi="Calibri" w:cs="Arial"/>
          <w:lang w:eastAsia="zh-CN"/>
        </w:rPr>
        <w:t>μέ</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ος </w:t>
      </w:r>
      <w:r w:rsidRPr="006D6BE5">
        <w:rPr>
          <w:rFonts w:ascii="Calibri" w:eastAsia="Times New Roman" w:hAnsi="Calibri" w:cs="Arial"/>
          <w:spacing w:val="-1"/>
          <w:lang w:eastAsia="zh-CN"/>
        </w:rPr>
        <w:t>ν</w:t>
      </w:r>
      <w:r w:rsidRPr="006D6BE5">
        <w:rPr>
          <w:rFonts w:ascii="Calibri" w:eastAsia="Times New Roman" w:hAnsi="Calibri" w:cs="Arial"/>
          <w:lang w:eastAsia="zh-CN"/>
        </w:rPr>
        <w:t>α ε</w:t>
      </w:r>
      <w:r w:rsidRPr="006D6BE5">
        <w:rPr>
          <w:rFonts w:ascii="Calibri" w:eastAsia="Times New Roman" w:hAnsi="Calibri" w:cs="Arial"/>
          <w:spacing w:val="-1"/>
          <w:lang w:eastAsia="zh-CN"/>
        </w:rPr>
        <w:t>φ</w:t>
      </w:r>
      <w:r w:rsidRPr="006D6BE5">
        <w:rPr>
          <w:rFonts w:ascii="Calibri" w:eastAsia="Times New Roman" w:hAnsi="Calibri" w:cs="Arial"/>
          <w:lang w:eastAsia="zh-CN"/>
        </w:rPr>
        <w:t>αρμ</w:t>
      </w:r>
      <w:r w:rsidRPr="006D6BE5">
        <w:rPr>
          <w:rFonts w:ascii="Calibri" w:eastAsia="Times New Roman" w:hAnsi="Calibri" w:cs="Arial"/>
          <w:spacing w:val="-3"/>
          <w:lang w:eastAsia="zh-CN"/>
        </w:rPr>
        <w:t>ό</w:t>
      </w:r>
      <w:r w:rsidRPr="006D6BE5">
        <w:rPr>
          <w:rFonts w:ascii="Calibri" w:eastAsia="Times New Roman" w:hAnsi="Calibri" w:cs="Arial"/>
          <w:spacing w:val="1"/>
          <w:lang w:eastAsia="zh-CN"/>
        </w:rPr>
        <w:t>ζ</w:t>
      </w:r>
      <w:r w:rsidRPr="006D6BE5">
        <w:rPr>
          <w:rFonts w:ascii="Calibri" w:eastAsia="Times New Roman" w:hAnsi="Calibri" w:cs="Arial"/>
          <w:spacing w:val="-3"/>
          <w:lang w:eastAsia="zh-CN"/>
        </w:rPr>
        <w:t>ε</w:t>
      </w:r>
      <w:r w:rsidRPr="006D6BE5">
        <w:rPr>
          <w:rFonts w:ascii="Calibri" w:eastAsia="Times New Roman" w:hAnsi="Calibri" w:cs="Arial"/>
          <w:lang w:eastAsia="zh-CN"/>
        </w:rPr>
        <w:t>ι έ</w:t>
      </w:r>
      <w:r w:rsidRPr="006D6BE5">
        <w:rPr>
          <w:rFonts w:ascii="Calibri" w:eastAsia="Times New Roman" w:hAnsi="Calibri" w:cs="Arial"/>
          <w:spacing w:val="-1"/>
          <w:lang w:eastAsia="zh-CN"/>
        </w:rPr>
        <w:t>λ</w:t>
      </w:r>
      <w:r w:rsidRPr="006D6BE5">
        <w:rPr>
          <w:rFonts w:ascii="Calibri" w:eastAsia="Times New Roman" w:hAnsi="Calibri" w:cs="Arial"/>
          <w:lang w:eastAsia="zh-CN"/>
        </w:rPr>
        <w:t>ε</w:t>
      </w:r>
      <w:r w:rsidRPr="006D6BE5">
        <w:rPr>
          <w:rFonts w:ascii="Calibri" w:eastAsia="Times New Roman" w:hAnsi="Calibri" w:cs="Arial"/>
          <w:spacing w:val="-1"/>
          <w:lang w:eastAsia="zh-CN"/>
        </w:rPr>
        <w:t>γ</w:t>
      </w:r>
      <w:r w:rsidRPr="006D6BE5">
        <w:rPr>
          <w:rFonts w:ascii="Calibri" w:eastAsia="Times New Roman" w:hAnsi="Calibri" w:cs="Arial"/>
          <w:lang w:eastAsia="zh-CN"/>
        </w:rPr>
        <w:t xml:space="preserve">χο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ι </w:t>
      </w:r>
      <w:r w:rsidRPr="006D6BE5">
        <w:rPr>
          <w:rFonts w:ascii="Calibri" w:eastAsia="Times New Roman" w:hAnsi="Calibri" w:cs="Arial"/>
          <w:spacing w:val="1"/>
          <w:lang w:eastAsia="zh-CN"/>
        </w:rPr>
        <w:t>σ</w:t>
      </w:r>
      <w:r w:rsidRPr="006D6BE5">
        <w:rPr>
          <w:rFonts w:ascii="Calibri" w:eastAsia="Times New Roman" w:hAnsi="Calibri" w:cs="Arial"/>
          <w:lang w:eastAsia="zh-CN"/>
        </w:rPr>
        <w:t>υ</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εχή </w:t>
      </w:r>
      <w:r w:rsidRPr="006D6BE5">
        <w:rPr>
          <w:rFonts w:ascii="Calibri" w:eastAsia="Times New Roman" w:hAnsi="Calibri" w:cs="Arial"/>
          <w:spacing w:val="-1"/>
          <w:lang w:eastAsia="zh-CN"/>
        </w:rPr>
        <w:t>κ</w:t>
      </w:r>
      <w:r w:rsidRPr="006D6BE5">
        <w:rPr>
          <w:rFonts w:ascii="Calibri" w:eastAsia="Times New Roman" w:hAnsi="Calibri" w:cs="Arial"/>
          <w:lang w:eastAsia="zh-CN"/>
        </w:rPr>
        <w:t>α</w:t>
      </w:r>
      <w:r w:rsidRPr="006D6BE5">
        <w:rPr>
          <w:rFonts w:ascii="Calibri" w:eastAsia="Times New Roman" w:hAnsi="Calibri" w:cs="Arial"/>
          <w:spacing w:val="-3"/>
          <w:lang w:eastAsia="zh-CN"/>
        </w:rPr>
        <w:t>τ</w:t>
      </w:r>
      <w:r w:rsidRPr="006D6BE5">
        <w:rPr>
          <w:rFonts w:ascii="Calibri" w:eastAsia="Times New Roman" w:hAnsi="Calibri" w:cs="Arial"/>
          <w:lang w:eastAsia="zh-CN"/>
        </w:rPr>
        <w:t>α</w:t>
      </w:r>
      <w:r w:rsidRPr="006D6BE5">
        <w:rPr>
          <w:rFonts w:ascii="Calibri" w:eastAsia="Times New Roman" w:hAnsi="Calibri" w:cs="Arial"/>
          <w:spacing w:val="-1"/>
          <w:lang w:eastAsia="zh-CN"/>
        </w:rPr>
        <w:t>γ</w:t>
      </w:r>
      <w:r w:rsidRPr="006D6BE5">
        <w:rPr>
          <w:rFonts w:ascii="Calibri" w:eastAsia="Times New Roman" w:hAnsi="Calibri" w:cs="Arial"/>
          <w:lang w:eastAsia="zh-CN"/>
        </w:rPr>
        <w:t>ρα</w:t>
      </w:r>
      <w:r w:rsidRPr="006D6BE5">
        <w:rPr>
          <w:rFonts w:ascii="Calibri" w:eastAsia="Times New Roman" w:hAnsi="Calibri" w:cs="Arial"/>
          <w:spacing w:val="-1"/>
          <w:lang w:eastAsia="zh-CN"/>
        </w:rPr>
        <w:t>φ</w:t>
      </w:r>
      <w:r w:rsidRPr="006D6BE5">
        <w:rPr>
          <w:rFonts w:ascii="Calibri" w:eastAsia="Times New Roman" w:hAnsi="Calibri" w:cs="Arial"/>
          <w:lang w:eastAsia="zh-CN"/>
        </w:rPr>
        <w:t>ή της θερμο</w:t>
      </w:r>
      <w:r w:rsidRPr="006D6BE5">
        <w:rPr>
          <w:rFonts w:ascii="Calibri" w:eastAsia="Times New Roman" w:hAnsi="Calibri" w:cs="Arial"/>
          <w:spacing w:val="-1"/>
          <w:lang w:eastAsia="zh-CN"/>
        </w:rPr>
        <w:t>κ</w:t>
      </w:r>
      <w:r w:rsidRPr="006D6BE5">
        <w:rPr>
          <w:rFonts w:ascii="Calibri" w:eastAsia="Times New Roman" w:hAnsi="Calibri" w:cs="Arial"/>
          <w:lang w:eastAsia="zh-CN"/>
        </w:rPr>
        <w:t>ρ</w:t>
      </w:r>
      <w:r w:rsidRPr="006D6BE5">
        <w:rPr>
          <w:rFonts w:ascii="Calibri" w:eastAsia="Times New Roman" w:hAnsi="Calibri" w:cs="Arial"/>
          <w:spacing w:val="-2"/>
          <w:lang w:eastAsia="zh-CN"/>
        </w:rPr>
        <w:t>ασ</w:t>
      </w:r>
      <w:r w:rsidRPr="006D6BE5">
        <w:rPr>
          <w:rFonts w:ascii="Calibri" w:eastAsia="Times New Roman" w:hAnsi="Calibri" w:cs="Arial"/>
          <w:spacing w:val="2"/>
          <w:lang w:eastAsia="zh-CN"/>
        </w:rPr>
        <w:t>ί</w:t>
      </w:r>
      <w:r w:rsidRPr="006D6BE5">
        <w:rPr>
          <w:rFonts w:ascii="Calibri" w:eastAsia="Times New Roman" w:hAnsi="Calibri" w:cs="Arial"/>
          <w:lang w:eastAsia="zh-CN"/>
        </w:rPr>
        <w:t xml:space="preserve">ας </w:t>
      </w:r>
      <w:r w:rsidRPr="006D6BE5">
        <w:rPr>
          <w:rFonts w:ascii="Calibri" w:eastAsia="Times New Roman" w:hAnsi="Calibri" w:cs="Arial"/>
          <w:spacing w:val="-3"/>
          <w:lang w:eastAsia="zh-CN"/>
        </w:rPr>
        <w:t>τ</w:t>
      </w:r>
      <w:r w:rsidRPr="006D6BE5">
        <w:rPr>
          <w:rFonts w:ascii="Calibri" w:eastAsia="Times New Roman" w:hAnsi="Calibri" w:cs="Arial"/>
          <w:lang w:eastAsia="zh-CN"/>
        </w:rPr>
        <w:t>ων α</w:t>
      </w:r>
      <w:r w:rsidRPr="006D6BE5">
        <w:rPr>
          <w:rFonts w:ascii="Calibri" w:eastAsia="Times New Roman" w:hAnsi="Calibri" w:cs="Arial"/>
          <w:spacing w:val="1"/>
          <w:lang w:eastAsia="zh-CN"/>
        </w:rPr>
        <w:t>π</w:t>
      </w:r>
      <w:r w:rsidRPr="006D6BE5">
        <w:rPr>
          <w:rFonts w:ascii="Calibri" w:eastAsia="Times New Roman" w:hAnsi="Calibri" w:cs="Arial"/>
          <w:lang w:eastAsia="zh-CN"/>
        </w:rPr>
        <w:t>αε</w:t>
      </w:r>
      <w:r w:rsidRPr="006D6BE5">
        <w:rPr>
          <w:rFonts w:ascii="Calibri" w:eastAsia="Times New Roman" w:hAnsi="Calibri" w:cs="Arial"/>
          <w:spacing w:val="-3"/>
          <w:lang w:eastAsia="zh-CN"/>
        </w:rPr>
        <w:t>ρ</w:t>
      </w:r>
      <w:r w:rsidRPr="006D6BE5">
        <w:rPr>
          <w:rFonts w:ascii="Calibri" w:eastAsia="Times New Roman" w:hAnsi="Calibri" w:cs="Arial"/>
          <w:lang w:eastAsia="zh-CN"/>
        </w:rPr>
        <w:t xml:space="preserve">ίων </w:t>
      </w:r>
      <w:r w:rsidRPr="006D6BE5">
        <w:rPr>
          <w:rFonts w:ascii="Calibri" w:eastAsia="Times New Roman" w:hAnsi="Calibri" w:cs="Arial"/>
          <w:spacing w:val="1"/>
          <w:lang w:eastAsia="zh-CN"/>
        </w:rPr>
        <w:t>σ</w:t>
      </w:r>
      <w:r w:rsidRPr="006D6BE5">
        <w:rPr>
          <w:rFonts w:ascii="Calibri" w:eastAsia="Times New Roman" w:hAnsi="Calibri" w:cs="Arial"/>
          <w:lang w:eastAsia="zh-CN"/>
        </w:rPr>
        <w:t>το θά</w:t>
      </w:r>
      <w:r w:rsidRPr="006D6BE5">
        <w:rPr>
          <w:rFonts w:ascii="Calibri" w:eastAsia="Times New Roman" w:hAnsi="Calibri" w:cs="Arial"/>
          <w:spacing w:val="-1"/>
          <w:lang w:eastAsia="zh-CN"/>
        </w:rPr>
        <w:t>λ</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μο </w:t>
      </w:r>
      <w:r w:rsidRPr="006D6BE5">
        <w:rPr>
          <w:rFonts w:ascii="Calibri" w:eastAsia="Times New Roman" w:hAnsi="Calibri" w:cs="Arial"/>
          <w:spacing w:val="-3"/>
          <w:lang w:eastAsia="zh-CN"/>
        </w:rPr>
        <w:t>κ</w:t>
      </w:r>
      <w:r w:rsidRPr="006D6BE5">
        <w:rPr>
          <w:rFonts w:ascii="Calibri" w:eastAsia="Times New Roman" w:hAnsi="Calibri" w:cs="Arial"/>
          <w:lang w:eastAsia="zh-CN"/>
        </w:rPr>
        <w:t>αύ</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ης </w:t>
      </w:r>
      <w:r w:rsidRPr="006D6BE5">
        <w:rPr>
          <w:rFonts w:ascii="Calibri" w:eastAsia="Times New Roman" w:hAnsi="Calibri" w:cs="Arial"/>
          <w:spacing w:val="-3"/>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ι μετά</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υ</w:t>
      </w:r>
      <w:r w:rsidRPr="006D6BE5">
        <w:rPr>
          <w:rFonts w:ascii="Calibri" w:eastAsia="Times New Roman" w:hAnsi="Calibri" w:cs="Arial"/>
          <w:spacing w:val="1"/>
          <w:lang w:eastAsia="zh-CN"/>
        </w:rPr>
        <w:t>σ</w:t>
      </w:r>
      <w:r w:rsidRPr="006D6BE5">
        <w:rPr>
          <w:rFonts w:ascii="Calibri" w:eastAsia="Times New Roman" w:hAnsi="Calibri" w:cs="Arial"/>
          <w:lang w:eastAsia="zh-CN"/>
        </w:rPr>
        <w:t>ης</w:t>
      </w:r>
      <w:r w:rsidRPr="006D6BE5">
        <w:rPr>
          <w:rFonts w:ascii="Calibri" w:eastAsia="Times New Roman" w:hAnsi="Calibri" w:cs="Arial"/>
          <w:spacing w:val="-1"/>
          <w:lang w:eastAsia="zh-CN"/>
        </w:rPr>
        <w:t xml:space="preserve"> </w:t>
      </w:r>
      <w:r w:rsidRPr="006D6BE5">
        <w:rPr>
          <w:rFonts w:ascii="Calibri" w:eastAsia="Times New Roman" w:hAnsi="Calibri" w:cs="Arial"/>
          <w:lang w:eastAsia="zh-CN"/>
        </w:rPr>
        <w:t>τ</w:t>
      </w:r>
      <w:r w:rsidRPr="006D6BE5">
        <w:rPr>
          <w:rFonts w:ascii="Calibri" w:eastAsia="Times New Roman" w:hAnsi="Calibri" w:cs="Arial"/>
          <w:spacing w:val="-3"/>
          <w:lang w:eastAsia="zh-CN"/>
        </w:rPr>
        <w:t>ο</w:t>
      </w:r>
      <w:r w:rsidRPr="006D6BE5">
        <w:rPr>
          <w:rFonts w:ascii="Calibri" w:eastAsia="Times New Roman" w:hAnsi="Calibri" w:cs="Arial"/>
          <w:lang w:eastAsia="zh-CN"/>
        </w:rPr>
        <w:t>υ</w:t>
      </w:r>
      <w:r w:rsidRPr="006D6BE5">
        <w:rPr>
          <w:rFonts w:ascii="Calibri" w:eastAsia="Times New Roman" w:hAnsi="Calibri" w:cs="Arial"/>
          <w:spacing w:val="-2"/>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οτε</w:t>
      </w:r>
      <w:r w:rsidRPr="006D6BE5">
        <w:rPr>
          <w:rFonts w:ascii="Calibri" w:eastAsia="Times New Roman" w:hAnsi="Calibri" w:cs="Arial"/>
          <w:spacing w:val="-1"/>
          <w:lang w:eastAsia="zh-CN"/>
        </w:rPr>
        <w:t>φ</w:t>
      </w:r>
      <w:r w:rsidRPr="006D6BE5">
        <w:rPr>
          <w:rFonts w:ascii="Calibri" w:eastAsia="Times New Roman" w:hAnsi="Calibri" w:cs="Arial"/>
          <w:lang w:eastAsia="zh-CN"/>
        </w:rPr>
        <w:t>ρ</w:t>
      </w:r>
      <w:r w:rsidRPr="006D6BE5">
        <w:rPr>
          <w:rFonts w:ascii="Calibri" w:eastAsia="Times New Roman" w:hAnsi="Calibri" w:cs="Arial"/>
          <w:spacing w:val="-3"/>
          <w:lang w:eastAsia="zh-CN"/>
        </w:rPr>
        <w:t>ω</w:t>
      </w:r>
      <w:r w:rsidRPr="006D6BE5">
        <w:rPr>
          <w:rFonts w:ascii="Calibri" w:eastAsia="Times New Roman" w:hAnsi="Calibri" w:cs="Arial"/>
          <w:lang w:eastAsia="zh-CN"/>
        </w:rPr>
        <w:t>τήρ</w:t>
      </w:r>
      <w:r w:rsidRPr="006D6BE5">
        <w:rPr>
          <w:rFonts w:ascii="Calibri" w:eastAsia="Times New Roman" w:hAnsi="Calibri" w:cs="Arial"/>
          <w:spacing w:val="-2"/>
          <w:lang w:eastAsia="zh-CN"/>
        </w:rPr>
        <w:t>α</w:t>
      </w:r>
      <w:r w:rsidRPr="006D6BE5">
        <w:rPr>
          <w:rFonts w:ascii="Calibri" w:eastAsia="Times New Roman" w:hAnsi="Calibri" w:cs="Arial"/>
          <w:lang w:eastAsia="zh-CN"/>
        </w:rPr>
        <w:t>.</w:t>
      </w:r>
    </w:p>
    <w:p w:rsidR="006D6BE5" w:rsidRPr="006D6BE5" w:rsidRDefault="006D6BE5" w:rsidP="006D6BE5">
      <w:pPr>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10</w:t>
      </w:r>
      <w:r w:rsidRPr="006D6BE5">
        <w:rPr>
          <w:rFonts w:ascii="Calibri" w:eastAsia="Times New Roman" w:hAnsi="Calibri" w:cs="Arial"/>
          <w:lang w:eastAsia="zh-CN"/>
        </w:rPr>
        <w:t xml:space="preserve">. Ο </w:t>
      </w:r>
      <w:r w:rsidRPr="006D6BE5">
        <w:rPr>
          <w:rFonts w:ascii="Calibri" w:eastAsia="Times New Roman" w:hAnsi="Calibri" w:cs="Arial"/>
          <w:spacing w:val="-1"/>
          <w:lang w:eastAsia="zh-CN"/>
        </w:rPr>
        <w:t>φ</w:t>
      </w:r>
      <w:r w:rsidRPr="006D6BE5">
        <w:rPr>
          <w:rFonts w:ascii="Calibri" w:eastAsia="Times New Roman" w:hAnsi="Calibri" w:cs="Arial"/>
          <w:lang w:eastAsia="zh-CN"/>
        </w:rPr>
        <w:t>ορέ</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ς </w:t>
      </w:r>
      <w:r w:rsidRPr="006D6BE5">
        <w:rPr>
          <w:rFonts w:ascii="Calibri" w:eastAsia="Times New Roman" w:hAnsi="Calibri" w:cs="Arial"/>
          <w:spacing w:val="-1"/>
          <w:lang w:eastAsia="zh-CN"/>
        </w:rPr>
        <w:t>λ</w:t>
      </w:r>
      <w:r w:rsidRPr="006D6BE5">
        <w:rPr>
          <w:rFonts w:ascii="Calibri" w:eastAsia="Times New Roman" w:hAnsi="Calibri" w:cs="Arial"/>
          <w:lang w:eastAsia="zh-CN"/>
        </w:rPr>
        <w:t>ε</w:t>
      </w:r>
      <w:r w:rsidRPr="006D6BE5">
        <w:rPr>
          <w:rFonts w:ascii="Calibri" w:eastAsia="Times New Roman" w:hAnsi="Calibri" w:cs="Arial"/>
          <w:spacing w:val="2"/>
          <w:lang w:eastAsia="zh-CN"/>
        </w:rPr>
        <w:t>ι</w:t>
      </w:r>
      <w:r w:rsidRPr="006D6BE5">
        <w:rPr>
          <w:rFonts w:ascii="Calibri" w:eastAsia="Times New Roman" w:hAnsi="Calibri" w:cs="Arial"/>
          <w:lang w:eastAsia="zh-CN"/>
        </w:rPr>
        <w:t>τ</w:t>
      </w:r>
      <w:r w:rsidRPr="006D6BE5">
        <w:rPr>
          <w:rFonts w:ascii="Calibri" w:eastAsia="Times New Roman" w:hAnsi="Calibri" w:cs="Arial"/>
          <w:spacing w:val="-3"/>
          <w:lang w:eastAsia="zh-CN"/>
        </w:rPr>
        <w:t>ο</w:t>
      </w:r>
      <w:r w:rsidRPr="006D6BE5">
        <w:rPr>
          <w:rFonts w:ascii="Calibri" w:eastAsia="Times New Roman" w:hAnsi="Calibri" w:cs="Arial"/>
          <w:lang w:eastAsia="zh-CN"/>
        </w:rPr>
        <w:t>υρ</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ί</w:t>
      </w:r>
      <w:r w:rsidRPr="006D6BE5">
        <w:rPr>
          <w:rFonts w:ascii="Calibri" w:eastAsia="Times New Roman" w:hAnsi="Calibri" w:cs="Arial"/>
          <w:lang w:eastAsia="zh-CN"/>
        </w:rPr>
        <w:t>ας της ε</w:t>
      </w:r>
      <w:r w:rsidRPr="006D6BE5">
        <w:rPr>
          <w:rFonts w:ascii="Calibri" w:eastAsia="Times New Roman" w:hAnsi="Calibri" w:cs="Arial"/>
          <w:spacing w:val="-1"/>
          <w:lang w:eastAsia="zh-CN"/>
        </w:rPr>
        <w:t>γκ</w:t>
      </w:r>
      <w:r w:rsidRPr="006D6BE5">
        <w:rPr>
          <w:rFonts w:ascii="Calibri" w:eastAsia="Times New Roman" w:hAnsi="Calibri" w:cs="Arial"/>
          <w:lang w:eastAsia="zh-CN"/>
        </w:rPr>
        <w:t>ατ</w:t>
      </w:r>
      <w:r w:rsidRPr="006D6BE5">
        <w:rPr>
          <w:rFonts w:ascii="Calibri" w:eastAsia="Times New Roman" w:hAnsi="Calibri" w:cs="Arial"/>
          <w:spacing w:val="-2"/>
          <w:lang w:eastAsia="zh-CN"/>
        </w:rPr>
        <w:t>ά</w:t>
      </w:r>
      <w:r w:rsidRPr="006D6BE5">
        <w:rPr>
          <w:rFonts w:ascii="Calibri" w:eastAsia="Times New Roman" w:hAnsi="Calibri" w:cs="Arial"/>
          <w:spacing w:val="1"/>
          <w:lang w:eastAsia="zh-CN"/>
        </w:rPr>
        <w:t>σ</w:t>
      </w:r>
      <w:r w:rsidRPr="006D6BE5">
        <w:rPr>
          <w:rFonts w:ascii="Calibri" w:eastAsia="Times New Roman" w:hAnsi="Calibri" w:cs="Arial"/>
          <w:lang w:eastAsia="zh-CN"/>
        </w:rPr>
        <w:t>τα</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ης </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ί</w:t>
      </w:r>
      <w:r w:rsidRPr="006D6BE5">
        <w:rPr>
          <w:rFonts w:ascii="Calibri" w:eastAsia="Times New Roman" w:hAnsi="Calibri" w:cs="Arial"/>
          <w:spacing w:val="-3"/>
          <w:lang w:eastAsia="zh-CN"/>
        </w:rPr>
        <w:t>ν</w:t>
      </w:r>
      <w:r w:rsidRPr="006D6BE5">
        <w:rPr>
          <w:rFonts w:ascii="Calibri" w:eastAsia="Times New Roman" w:hAnsi="Calibri" w:cs="Arial"/>
          <w:spacing w:val="-2"/>
          <w:lang w:eastAsia="zh-CN"/>
        </w:rPr>
        <w:t>α</w:t>
      </w:r>
      <w:r w:rsidRPr="006D6BE5">
        <w:rPr>
          <w:rFonts w:ascii="Calibri" w:eastAsia="Times New Roman" w:hAnsi="Calibri" w:cs="Arial"/>
          <w:lang w:eastAsia="zh-CN"/>
        </w:rPr>
        <w:t>ι υ</w:t>
      </w:r>
      <w:r w:rsidRPr="006D6BE5">
        <w:rPr>
          <w:rFonts w:ascii="Calibri" w:eastAsia="Times New Roman" w:hAnsi="Calibri" w:cs="Arial"/>
          <w:spacing w:val="1"/>
          <w:lang w:eastAsia="zh-CN"/>
        </w:rPr>
        <w:t>π</w:t>
      </w:r>
      <w:r w:rsidRPr="006D6BE5">
        <w:rPr>
          <w:rFonts w:ascii="Calibri" w:eastAsia="Times New Roman" w:hAnsi="Calibri" w:cs="Arial"/>
          <w:lang w:eastAsia="zh-CN"/>
        </w:rPr>
        <w:t>οχ</w:t>
      </w:r>
      <w:r w:rsidRPr="006D6BE5">
        <w:rPr>
          <w:rFonts w:ascii="Calibri" w:eastAsia="Times New Roman" w:hAnsi="Calibri" w:cs="Arial"/>
          <w:spacing w:val="-3"/>
          <w:lang w:eastAsia="zh-CN"/>
        </w:rPr>
        <w:t>ρ</w:t>
      </w:r>
      <w:r w:rsidRPr="006D6BE5">
        <w:rPr>
          <w:rFonts w:ascii="Calibri" w:eastAsia="Times New Roman" w:hAnsi="Calibri" w:cs="Arial"/>
          <w:lang w:eastAsia="zh-CN"/>
        </w:rPr>
        <w:t>εωμέ</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ος </w:t>
      </w:r>
      <w:r w:rsidRPr="006D6BE5">
        <w:rPr>
          <w:rFonts w:ascii="Calibri" w:eastAsia="Times New Roman" w:hAnsi="Calibri" w:cs="Arial"/>
          <w:spacing w:val="-1"/>
          <w:lang w:eastAsia="zh-CN"/>
        </w:rPr>
        <w:t>ν</w:t>
      </w:r>
      <w:r w:rsidRPr="006D6BE5">
        <w:rPr>
          <w:rFonts w:ascii="Calibri" w:eastAsia="Times New Roman" w:hAnsi="Calibri" w:cs="Arial"/>
          <w:lang w:eastAsia="zh-CN"/>
        </w:rPr>
        <w:t>α ε</w:t>
      </w:r>
      <w:r w:rsidRPr="006D6BE5">
        <w:rPr>
          <w:rFonts w:ascii="Calibri" w:eastAsia="Times New Roman" w:hAnsi="Calibri" w:cs="Arial"/>
          <w:spacing w:val="-1"/>
          <w:lang w:eastAsia="zh-CN"/>
        </w:rPr>
        <w:t>φ</w:t>
      </w:r>
      <w:r w:rsidRPr="006D6BE5">
        <w:rPr>
          <w:rFonts w:ascii="Calibri" w:eastAsia="Times New Roman" w:hAnsi="Calibri" w:cs="Arial"/>
          <w:lang w:eastAsia="zh-CN"/>
        </w:rPr>
        <w:t>αρ</w:t>
      </w:r>
      <w:r w:rsidRPr="006D6BE5">
        <w:rPr>
          <w:rFonts w:ascii="Calibri" w:eastAsia="Times New Roman" w:hAnsi="Calibri" w:cs="Arial"/>
          <w:spacing w:val="-2"/>
          <w:lang w:eastAsia="zh-CN"/>
        </w:rPr>
        <w:t>μ</w:t>
      </w:r>
      <w:r w:rsidRPr="006D6BE5">
        <w:rPr>
          <w:rFonts w:ascii="Calibri" w:eastAsia="Times New Roman" w:hAnsi="Calibri" w:cs="Arial"/>
          <w:lang w:eastAsia="zh-CN"/>
        </w:rPr>
        <w:t>ό</w:t>
      </w:r>
      <w:r w:rsidRPr="006D6BE5">
        <w:rPr>
          <w:rFonts w:ascii="Calibri" w:eastAsia="Times New Roman" w:hAnsi="Calibri" w:cs="Arial"/>
          <w:spacing w:val="1"/>
          <w:lang w:eastAsia="zh-CN"/>
        </w:rPr>
        <w:t>ζ</w:t>
      </w:r>
      <w:r w:rsidRPr="006D6BE5">
        <w:rPr>
          <w:rFonts w:ascii="Calibri" w:eastAsia="Times New Roman" w:hAnsi="Calibri" w:cs="Arial"/>
          <w:spacing w:val="-3"/>
          <w:lang w:eastAsia="zh-CN"/>
        </w:rPr>
        <w:t>ε</w:t>
      </w:r>
      <w:r w:rsidRPr="006D6BE5">
        <w:rPr>
          <w:rFonts w:ascii="Calibri" w:eastAsia="Times New Roman" w:hAnsi="Calibri" w:cs="Arial"/>
          <w:lang w:eastAsia="zh-CN"/>
        </w:rPr>
        <w:t>ι ημερή</w:t>
      </w:r>
      <w:r w:rsidRPr="006D6BE5">
        <w:rPr>
          <w:rFonts w:ascii="Calibri" w:eastAsia="Times New Roman" w:hAnsi="Calibri" w:cs="Arial"/>
          <w:spacing w:val="-2"/>
          <w:lang w:eastAsia="zh-CN"/>
        </w:rPr>
        <w:t>σ</w:t>
      </w:r>
      <w:r w:rsidRPr="006D6BE5">
        <w:rPr>
          <w:rFonts w:ascii="Calibri" w:eastAsia="Times New Roman" w:hAnsi="Calibri" w:cs="Arial"/>
          <w:lang w:eastAsia="zh-CN"/>
        </w:rPr>
        <w:t xml:space="preserve">ια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τα</w:t>
      </w:r>
      <w:r w:rsidRPr="006D6BE5">
        <w:rPr>
          <w:rFonts w:ascii="Calibri" w:eastAsia="Times New Roman" w:hAnsi="Calibri" w:cs="Arial"/>
          <w:spacing w:val="-3"/>
          <w:lang w:eastAsia="zh-CN"/>
        </w:rPr>
        <w:t>γ</w:t>
      </w:r>
      <w:r w:rsidRPr="006D6BE5">
        <w:rPr>
          <w:rFonts w:ascii="Calibri" w:eastAsia="Times New Roman" w:hAnsi="Calibri" w:cs="Arial"/>
          <w:lang w:eastAsia="zh-CN"/>
        </w:rPr>
        <w:t>ρα</w:t>
      </w:r>
      <w:r w:rsidRPr="006D6BE5">
        <w:rPr>
          <w:rFonts w:ascii="Calibri" w:eastAsia="Times New Roman" w:hAnsi="Calibri" w:cs="Arial"/>
          <w:spacing w:val="-1"/>
          <w:lang w:eastAsia="zh-CN"/>
        </w:rPr>
        <w:t>φ</w:t>
      </w:r>
      <w:r w:rsidRPr="006D6BE5">
        <w:rPr>
          <w:rFonts w:ascii="Calibri" w:eastAsia="Times New Roman" w:hAnsi="Calibri" w:cs="Arial"/>
          <w:lang w:eastAsia="zh-CN"/>
        </w:rPr>
        <w:t>ή των α</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1"/>
          <w:lang w:eastAsia="zh-CN"/>
        </w:rPr>
        <w:t>β</w:t>
      </w:r>
      <w:r w:rsidRPr="006D6BE5">
        <w:rPr>
          <w:rFonts w:ascii="Calibri" w:eastAsia="Times New Roman" w:hAnsi="Calibri" w:cs="Arial"/>
          <w:spacing w:val="-1"/>
          <w:lang w:eastAsia="zh-CN"/>
        </w:rPr>
        <w:t>λ</w:t>
      </w:r>
      <w:r w:rsidRPr="006D6BE5">
        <w:rPr>
          <w:rFonts w:ascii="Calibri" w:eastAsia="Times New Roman" w:hAnsi="Calibri" w:cs="Arial"/>
          <w:lang w:eastAsia="zh-CN"/>
        </w:rPr>
        <w:t>ήτων</w:t>
      </w:r>
      <w:r w:rsidRPr="006D6BE5">
        <w:rPr>
          <w:rFonts w:ascii="Calibri" w:eastAsia="Times New Roman" w:hAnsi="Calibri" w:cs="Arial"/>
          <w:spacing w:val="-3"/>
          <w:lang w:eastAsia="zh-CN"/>
        </w:rPr>
        <w:t xml:space="preserve"> </w:t>
      </w:r>
      <w:r w:rsidRPr="006D6BE5">
        <w:rPr>
          <w:rFonts w:ascii="Calibri" w:eastAsia="Times New Roman" w:hAnsi="Calibri" w:cs="Arial"/>
          <w:spacing w:val="1"/>
          <w:lang w:eastAsia="zh-CN"/>
        </w:rPr>
        <w:t>π</w:t>
      </w:r>
      <w:r w:rsidRPr="006D6BE5">
        <w:rPr>
          <w:rFonts w:ascii="Calibri" w:eastAsia="Times New Roman" w:hAnsi="Calibri" w:cs="Arial"/>
          <w:lang w:eastAsia="zh-CN"/>
        </w:rPr>
        <w:t>ου</w:t>
      </w:r>
      <w:r w:rsidRPr="006D6BE5">
        <w:rPr>
          <w:rFonts w:ascii="Calibri" w:eastAsia="Times New Roman" w:hAnsi="Calibri" w:cs="Arial"/>
          <w:spacing w:val="-2"/>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οτε</w:t>
      </w:r>
      <w:r w:rsidRPr="006D6BE5">
        <w:rPr>
          <w:rFonts w:ascii="Calibri" w:eastAsia="Times New Roman" w:hAnsi="Calibri" w:cs="Arial"/>
          <w:spacing w:val="-1"/>
          <w:lang w:eastAsia="zh-CN"/>
        </w:rPr>
        <w:t>φ</w:t>
      </w:r>
      <w:r w:rsidRPr="006D6BE5">
        <w:rPr>
          <w:rFonts w:ascii="Calibri" w:eastAsia="Times New Roman" w:hAnsi="Calibri" w:cs="Arial"/>
          <w:lang w:eastAsia="zh-CN"/>
        </w:rPr>
        <w:t>ρ</w:t>
      </w:r>
      <w:r w:rsidRPr="006D6BE5">
        <w:rPr>
          <w:rFonts w:ascii="Calibri" w:eastAsia="Times New Roman" w:hAnsi="Calibri" w:cs="Arial"/>
          <w:spacing w:val="-3"/>
          <w:lang w:eastAsia="zh-CN"/>
        </w:rPr>
        <w:t>ώ</w:t>
      </w:r>
      <w:r w:rsidRPr="006D6BE5">
        <w:rPr>
          <w:rFonts w:ascii="Calibri" w:eastAsia="Times New Roman" w:hAnsi="Calibri" w:cs="Arial"/>
          <w:lang w:eastAsia="zh-CN"/>
        </w:rPr>
        <w:t>θη</w:t>
      </w:r>
      <w:r w:rsidRPr="006D6BE5">
        <w:rPr>
          <w:rFonts w:ascii="Calibri" w:eastAsia="Times New Roman" w:hAnsi="Calibri" w:cs="Arial"/>
          <w:spacing w:val="-1"/>
          <w:lang w:eastAsia="zh-CN"/>
        </w:rPr>
        <w:t>κ</w:t>
      </w:r>
      <w:r w:rsidRPr="006D6BE5">
        <w:rPr>
          <w:rFonts w:ascii="Calibri" w:eastAsia="Times New Roman" w:hAnsi="Calibri" w:cs="Arial"/>
          <w:lang w:eastAsia="zh-CN"/>
        </w:rPr>
        <w:t>α</w:t>
      </w:r>
      <w:r w:rsidRPr="006D6BE5">
        <w:rPr>
          <w:rFonts w:ascii="Calibri" w:eastAsia="Times New Roman" w:hAnsi="Calibri" w:cs="Arial"/>
          <w:spacing w:val="-3"/>
          <w:lang w:eastAsia="zh-CN"/>
        </w:rPr>
        <w:t>ν</w:t>
      </w:r>
      <w:r w:rsidRPr="006D6BE5">
        <w:rPr>
          <w:rFonts w:ascii="Calibri" w:eastAsia="Times New Roman" w:hAnsi="Calibri" w:cs="Arial"/>
          <w:lang w:eastAsia="zh-CN"/>
        </w:rPr>
        <w:t>.</w:t>
      </w:r>
    </w:p>
    <w:p w:rsidR="006D6BE5" w:rsidRPr="006D6BE5" w:rsidRDefault="006D6BE5" w:rsidP="006D6BE5">
      <w:pPr>
        <w:tabs>
          <w:tab w:val="left" w:pos="1020"/>
          <w:tab w:val="left" w:pos="1680"/>
          <w:tab w:val="left" w:pos="2900"/>
          <w:tab w:val="left" w:pos="3160"/>
          <w:tab w:val="left" w:pos="3660"/>
          <w:tab w:val="left" w:pos="5020"/>
          <w:tab w:val="left" w:pos="5200"/>
          <w:tab w:val="left" w:pos="5840"/>
          <w:tab w:val="left" w:pos="6040"/>
          <w:tab w:val="left" w:pos="7160"/>
          <w:tab w:val="left" w:pos="7280"/>
          <w:tab w:val="left" w:pos="8500"/>
          <w:tab w:val="left" w:pos="8620"/>
        </w:tabs>
        <w:suppressAutoHyphens/>
        <w:spacing w:after="120" w:line="100" w:lineRule="atLeast"/>
        <w:jc w:val="both"/>
        <w:rPr>
          <w:rFonts w:ascii="Calibri" w:eastAsia="Times New Roman" w:hAnsi="Calibri" w:cs="Arial"/>
          <w:spacing w:val="-1"/>
          <w:position w:val="-13"/>
          <w:lang w:eastAsia="zh-CN"/>
        </w:rPr>
      </w:pPr>
      <w:r w:rsidRPr="006D6BE5">
        <w:rPr>
          <w:rFonts w:ascii="Calibri" w:eastAsia="Times New Roman" w:hAnsi="Calibri" w:cs="Arial"/>
          <w:spacing w:val="-1"/>
          <w:lang w:eastAsia="zh-CN"/>
        </w:rPr>
        <w:t>11</w:t>
      </w:r>
      <w:r w:rsidRPr="006D6BE5">
        <w:rPr>
          <w:rFonts w:ascii="Calibri" w:eastAsia="Times New Roman" w:hAnsi="Calibri" w:cs="Arial"/>
          <w:lang w:eastAsia="zh-CN"/>
        </w:rPr>
        <w:t xml:space="preserve">.Ο </w:t>
      </w:r>
      <w:r w:rsidRPr="006D6BE5">
        <w:rPr>
          <w:rFonts w:ascii="Calibri" w:eastAsia="Times New Roman" w:hAnsi="Calibri" w:cs="Arial"/>
          <w:spacing w:val="-1"/>
          <w:lang w:eastAsia="zh-CN"/>
        </w:rPr>
        <w:t>φ</w:t>
      </w:r>
      <w:r w:rsidRPr="006D6BE5">
        <w:rPr>
          <w:rFonts w:ascii="Calibri" w:eastAsia="Times New Roman" w:hAnsi="Calibri" w:cs="Arial"/>
          <w:lang w:eastAsia="zh-CN"/>
        </w:rPr>
        <w:t>ορέ</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ς </w:t>
      </w:r>
      <w:r w:rsidRPr="006D6BE5">
        <w:rPr>
          <w:rFonts w:ascii="Calibri" w:eastAsia="Times New Roman" w:hAnsi="Calibri" w:cs="Arial"/>
          <w:spacing w:val="-1"/>
          <w:lang w:eastAsia="zh-CN"/>
        </w:rPr>
        <w:t>λ</w:t>
      </w:r>
      <w:r w:rsidRPr="006D6BE5">
        <w:rPr>
          <w:rFonts w:ascii="Calibri" w:eastAsia="Times New Roman" w:hAnsi="Calibri" w:cs="Arial"/>
          <w:lang w:eastAsia="zh-CN"/>
        </w:rPr>
        <w:t>ε</w:t>
      </w:r>
      <w:r w:rsidRPr="006D6BE5">
        <w:rPr>
          <w:rFonts w:ascii="Calibri" w:eastAsia="Times New Roman" w:hAnsi="Calibri" w:cs="Arial"/>
          <w:spacing w:val="2"/>
          <w:lang w:eastAsia="zh-CN"/>
        </w:rPr>
        <w:t>ι</w:t>
      </w:r>
      <w:r w:rsidRPr="006D6BE5">
        <w:rPr>
          <w:rFonts w:ascii="Calibri" w:eastAsia="Times New Roman" w:hAnsi="Calibri" w:cs="Arial"/>
          <w:lang w:eastAsia="zh-CN"/>
        </w:rPr>
        <w:t>τ</w:t>
      </w:r>
      <w:r w:rsidRPr="006D6BE5">
        <w:rPr>
          <w:rFonts w:ascii="Calibri" w:eastAsia="Times New Roman" w:hAnsi="Calibri" w:cs="Arial"/>
          <w:spacing w:val="-3"/>
          <w:lang w:eastAsia="zh-CN"/>
        </w:rPr>
        <w:t>ο</w:t>
      </w:r>
      <w:r w:rsidRPr="006D6BE5">
        <w:rPr>
          <w:rFonts w:ascii="Calibri" w:eastAsia="Times New Roman" w:hAnsi="Calibri" w:cs="Arial"/>
          <w:lang w:eastAsia="zh-CN"/>
        </w:rPr>
        <w:t>υρ</w:t>
      </w:r>
      <w:r w:rsidRPr="006D6BE5">
        <w:rPr>
          <w:rFonts w:ascii="Calibri" w:eastAsia="Times New Roman" w:hAnsi="Calibri" w:cs="Arial"/>
          <w:spacing w:val="-3"/>
          <w:lang w:eastAsia="zh-CN"/>
        </w:rPr>
        <w:t>γ</w:t>
      </w:r>
      <w:r w:rsidRPr="006D6BE5">
        <w:rPr>
          <w:rFonts w:ascii="Calibri" w:eastAsia="Times New Roman" w:hAnsi="Calibri" w:cs="Arial"/>
          <w:spacing w:val="2"/>
          <w:lang w:eastAsia="zh-CN"/>
        </w:rPr>
        <w:t>ί</w:t>
      </w:r>
      <w:r w:rsidRPr="006D6BE5">
        <w:rPr>
          <w:rFonts w:ascii="Calibri" w:eastAsia="Times New Roman" w:hAnsi="Calibri" w:cs="Arial"/>
          <w:lang w:eastAsia="zh-CN"/>
        </w:rPr>
        <w:t xml:space="preserve">ας της </w:t>
      </w:r>
      <w:r w:rsidRPr="006D6BE5">
        <w:rPr>
          <w:rFonts w:ascii="Calibri" w:eastAsia="Times New Roman" w:hAnsi="Calibri" w:cs="Arial"/>
          <w:w w:val="61"/>
          <w:lang w:eastAsia="zh-CN"/>
        </w:rPr>
        <w:t xml:space="preserve"> </w:t>
      </w:r>
      <w:r w:rsidRPr="006D6BE5">
        <w:rPr>
          <w:rFonts w:ascii="Calibri" w:eastAsia="Times New Roman" w:hAnsi="Calibri" w:cs="Arial"/>
          <w:lang w:eastAsia="zh-CN"/>
        </w:rPr>
        <w:t>ε</w:t>
      </w:r>
      <w:r w:rsidRPr="006D6BE5">
        <w:rPr>
          <w:rFonts w:ascii="Calibri" w:eastAsia="Times New Roman" w:hAnsi="Calibri" w:cs="Arial"/>
          <w:spacing w:val="-1"/>
          <w:lang w:eastAsia="zh-CN"/>
        </w:rPr>
        <w:t>γκ</w:t>
      </w:r>
      <w:r w:rsidRPr="006D6BE5">
        <w:rPr>
          <w:rFonts w:ascii="Calibri" w:eastAsia="Times New Roman" w:hAnsi="Calibri" w:cs="Arial"/>
          <w:lang w:eastAsia="zh-CN"/>
        </w:rPr>
        <w:t>ατ</w:t>
      </w:r>
      <w:r w:rsidRPr="006D6BE5">
        <w:rPr>
          <w:rFonts w:ascii="Calibri" w:eastAsia="Times New Roman" w:hAnsi="Calibri" w:cs="Arial"/>
          <w:spacing w:val="-2"/>
          <w:lang w:eastAsia="zh-CN"/>
        </w:rPr>
        <w:t>ά</w:t>
      </w:r>
      <w:r w:rsidRPr="006D6BE5">
        <w:rPr>
          <w:rFonts w:ascii="Calibri" w:eastAsia="Times New Roman" w:hAnsi="Calibri" w:cs="Arial"/>
          <w:spacing w:val="1"/>
          <w:lang w:eastAsia="zh-CN"/>
        </w:rPr>
        <w:t>σ</w:t>
      </w:r>
      <w:r w:rsidRPr="006D6BE5">
        <w:rPr>
          <w:rFonts w:ascii="Calibri" w:eastAsia="Times New Roman" w:hAnsi="Calibri" w:cs="Arial"/>
          <w:lang w:eastAsia="zh-CN"/>
        </w:rPr>
        <w:t>τα</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ης </w:t>
      </w:r>
      <w:r w:rsidRPr="006D6BE5">
        <w:rPr>
          <w:rFonts w:ascii="Calibri" w:eastAsia="Times New Roman" w:hAnsi="Calibri" w:cs="Arial"/>
          <w:spacing w:val="-3"/>
          <w:lang w:eastAsia="zh-CN"/>
        </w:rPr>
        <w:t>ε</w:t>
      </w:r>
      <w:r w:rsidRPr="006D6BE5">
        <w:rPr>
          <w:rFonts w:ascii="Calibri" w:eastAsia="Times New Roman" w:hAnsi="Calibri" w:cs="Arial"/>
          <w:spacing w:val="2"/>
          <w:lang w:eastAsia="zh-CN"/>
        </w:rPr>
        <w:t>ί</w:t>
      </w:r>
      <w:r w:rsidRPr="006D6BE5">
        <w:rPr>
          <w:rFonts w:ascii="Calibri" w:eastAsia="Times New Roman" w:hAnsi="Calibri" w:cs="Arial"/>
          <w:spacing w:val="-3"/>
          <w:lang w:eastAsia="zh-CN"/>
        </w:rPr>
        <w:t>ν</w:t>
      </w:r>
      <w:r w:rsidRPr="006D6BE5">
        <w:rPr>
          <w:rFonts w:ascii="Calibri" w:eastAsia="Times New Roman" w:hAnsi="Calibri" w:cs="Arial"/>
          <w:spacing w:val="-2"/>
          <w:lang w:eastAsia="zh-CN"/>
        </w:rPr>
        <w:t>α</w:t>
      </w:r>
      <w:r w:rsidRPr="006D6BE5">
        <w:rPr>
          <w:rFonts w:ascii="Calibri" w:eastAsia="Times New Roman" w:hAnsi="Calibri" w:cs="Arial"/>
          <w:lang w:eastAsia="zh-CN"/>
        </w:rPr>
        <w:t>ι υ</w:t>
      </w:r>
      <w:r w:rsidRPr="006D6BE5">
        <w:rPr>
          <w:rFonts w:ascii="Calibri" w:eastAsia="Times New Roman" w:hAnsi="Calibri" w:cs="Arial"/>
          <w:spacing w:val="1"/>
          <w:lang w:eastAsia="zh-CN"/>
        </w:rPr>
        <w:t>π</w:t>
      </w:r>
      <w:r w:rsidRPr="006D6BE5">
        <w:rPr>
          <w:rFonts w:ascii="Calibri" w:eastAsia="Times New Roman" w:hAnsi="Calibri" w:cs="Arial"/>
          <w:lang w:eastAsia="zh-CN"/>
        </w:rPr>
        <w:t>οχ</w:t>
      </w:r>
      <w:r w:rsidRPr="006D6BE5">
        <w:rPr>
          <w:rFonts w:ascii="Calibri" w:eastAsia="Times New Roman" w:hAnsi="Calibri" w:cs="Arial"/>
          <w:spacing w:val="-3"/>
          <w:lang w:eastAsia="zh-CN"/>
        </w:rPr>
        <w:t>ρ</w:t>
      </w:r>
      <w:r w:rsidRPr="006D6BE5">
        <w:rPr>
          <w:rFonts w:ascii="Calibri" w:eastAsia="Times New Roman" w:hAnsi="Calibri" w:cs="Arial"/>
          <w:lang w:eastAsia="zh-CN"/>
        </w:rPr>
        <w:t>εωμέ</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ος </w:t>
      </w:r>
      <w:r w:rsidRPr="006D6BE5">
        <w:rPr>
          <w:rFonts w:ascii="Calibri" w:eastAsia="Times New Roman" w:hAnsi="Calibri" w:cs="Arial"/>
          <w:spacing w:val="-1"/>
          <w:lang w:eastAsia="zh-CN"/>
        </w:rPr>
        <w:t>ν</w:t>
      </w:r>
      <w:r w:rsidRPr="006D6BE5">
        <w:rPr>
          <w:rFonts w:ascii="Calibri" w:eastAsia="Times New Roman" w:hAnsi="Calibri" w:cs="Arial"/>
          <w:lang w:eastAsia="zh-CN"/>
        </w:rPr>
        <w:t xml:space="preserve">α </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ρ</w:t>
      </w:r>
      <w:r w:rsidRPr="006D6BE5">
        <w:rPr>
          <w:rFonts w:ascii="Calibri" w:eastAsia="Times New Roman" w:hAnsi="Calibri" w:cs="Arial"/>
          <w:lang w:eastAsia="zh-CN"/>
        </w:rPr>
        <w:t>α</w:t>
      </w:r>
      <w:r w:rsidRPr="006D6BE5">
        <w:rPr>
          <w:rFonts w:ascii="Calibri" w:eastAsia="Times New Roman" w:hAnsi="Calibri" w:cs="Arial"/>
          <w:spacing w:val="-1"/>
          <w:lang w:eastAsia="zh-CN"/>
        </w:rPr>
        <w:t>γ</w:t>
      </w:r>
      <w:r w:rsidRPr="006D6BE5">
        <w:rPr>
          <w:rFonts w:ascii="Calibri" w:eastAsia="Times New Roman" w:hAnsi="Calibri" w:cs="Arial"/>
          <w:lang w:eastAsia="zh-CN"/>
        </w:rPr>
        <w:t>μα</w:t>
      </w:r>
      <w:r w:rsidRPr="006D6BE5">
        <w:rPr>
          <w:rFonts w:ascii="Calibri" w:eastAsia="Times New Roman" w:hAnsi="Calibri" w:cs="Arial"/>
          <w:spacing w:val="-3"/>
          <w:lang w:eastAsia="zh-CN"/>
        </w:rPr>
        <w:t>τ</w:t>
      </w:r>
      <w:r w:rsidRPr="006D6BE5">
        <w:rPr>
          <w:rFonts w:ascii="Calibri" w:eastAsia="Times New Roman" w:hAnsi="Calibri" w:cs="Arial"/>
          <w:lang w:eastAsia="zh-CN"/>
        </w:rPr>
        <w:t>ο</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spacing w:val="2"/>
          <w:lang w:eastAsia="zh-CN"/>
        </w:rPr>
        <w:t>ι</w:t>
      </w:r>
      <w:r w:rsidRPr="006D6BE5">
        <w:rPr>
          <w:rFonts w:ascii="Calibri" w:eastAsia="Times New Roman" w:hAnsi="Calibri" w:cs="Arial"/>
          <w:spacing w:val="-3"/>
          <w:lang w:eastAsia="zh-CN"/>
        </w:rPr>
        <w:t>ε</w:t>
      </w:r>
      <w:r w:rsidRPr="006D6BE5">
        <w:rPr>
          <w:rFonts w:ascii="Calibri" w:eastAsia="Times New Roman" w:hAnsi="Calibri" w:cs="Arial"/>
          <w:lang w:eastAsia="zh-CN"/>
        </w:rPr>
        <w:t>ί ετή</w:t>
      </w:r>
      <w:r w:rsidRPr="006D6BE5">
        <w:rPr>
          <w:rFonts w:ascii="Calibri" w:eastAsia="Times New Roman" w:hAnsi="Calibri" w:cs="Arial"/>
          <w:spacing w:val="-2"/>
          <w:lang w:eastAsia="zh-CN"/>
        </w:rPr>
        <w:t>σ</w:t>
      </w:r>
      <w:r w:rsidRPr="006D6BE5">
        <w:rPr>
          <w:rFonts w:ascii="Calibri" w:eastAsia="Times New Roman" w:hAnsi="Calibri" w:cs="Arial"/>
          <w:lang w:eastAsia="zh-CN"/>
        </w:rPr>
        <w:t>ιο έ</w:t>
      </w:r>
      <w:r w:rsidRPr="006D6BE5">
        <w:rPr>
          <w:rFonts w:ascii="Calibri" w:eastAsia="Times New Roman" w:hAnsi="Calibri" w:cs="Arial"/>
          <w:spacing w:val="-1"/>
          <w:lang w:eastAsia="zh-CN"/>
        </w:rPr>
        <w:t>λ</w:t>
      </w:r>
      <w:r w:rsidRPr="006D6BE5">
        <w:rPr>
          <w:rFonts w:ascii="Calibri" w:eastAsia="Times New Roman" w:hAnsi="Calibri" w:cs="Arial"/>
          <w:spacing w:val="-3"/>
          <w:lang w:eastAsia="zh-CN"/>
        </w:rPr>
        <w:t>ε</w:t>
      </w:r>
      <w:r w:rsidRPr="006D6BE5">
        <w:rPr>
          <w:rFonts w:ascii="Calibri" w:eastAsia="Times New Roman" w:hAnsi="Calibri" w:cs="Arial"/>
          <w:spacing w:val="-1"/>
          <w:lang w:eastAsia="zh-CN"/>
        </w:rPr>
        <w:t>γ</w:t>
      </w:r>
      <w:r w:rsidRPr="006D6BE5">
        <w:rPr>
          <w:rFonts w:ascii="Calibri" w:eastAsia="Times New Roman" w:hAnsi="Calibri" w:cs="Arial"/>
          <w:lang w:eastAsia="zh-CN"/>
        </w:rPr>
        <w:t>χο τ</w:t>
      </w:r>
      <w:r w:rsidRPr="006D6BE5">
        <w:rPr>
          <w:rFonts w:ascii="Calibri" w:eastAsia="Times New Roman" w:hAnsi="Calibri" w:cs="Arial"/>
          <w:spacing w:val="-3"/>
          <w:lang w:eastAsia="zh-CN"/>
        </w:rPr>
        <w:t>ω</w:t>
      </w:r>
      <w:r w:rsidRPr="006D6BE5">
        <w:rPr>
          <w:rFonts w:ascii="Calibri" w:eastAsia="Times New Roman" w:hAnsi="Calibri" w:cs="Arial"/>
          <w:lang w:eastAsia="zh-CN"/>
        </w:rPr>
        <w:t>ν θερμο</w:t>
      </w:r>
      <w:r w:rsidRPr="006D6BE5">
        <w:rPr>
          <w:rFonts w:ascii="Calibri" w:eastAsia="Times New Roman" w:hAnsi="Calibri" w:cs="Arial"/>
          <w:spacing w:val="-2"/>
          <w:lang w:eastAsia="zh-CN"/>
        </w:rPr>
        <w:t>μ</w:t>
      </w:r>
      <w:r w:rsidRPr="006D6BE5">
        <w:rPr>
          <w:rFonts w:ascii="Calibri" w:eastAsia="Times New Roman" w:hAnsi="Calibri" w:cs="Arial"/>
          <w:lang w:eastAsia="zh-CN"/>
        </w:rPr>
        <w:t>έτρω</w:t>
      </w:r>
      <w:r w:rsidRPr="006D6BE5">
        <w:rPr>
          <w:rFonts w:ascii="Calibri" w:eastAsia="Times New Roman" w:hAnsi="Calibri" w:cs="Arial"/>
          <w:spacing w:val="-1"/>
          <w:lang w:eastAsia="zh-CN"/>
        </w:rPr>
        <w:t>ν</w:t>
      </w:r>
      <w:r w:rsidRPr="006D6BE5">
        <w:rPr>
          <w:rFonts w:ascii="Calibri" w:eastAsia="Times New Roman" w:hAnsi="Calibri" w:cs="Arial"/>
          <w:lang w:eastAsia="zh-CN"/>
        </w:rPr>
        <w:t>, μα</w:t>
      </w:r>
      <w:r w:rsidRPr="006D6BE5">
        <w:rPr>
          <w:rFonts w:ascii="Calibri" w:eastAsia="Times New Roman" w:hAnsi="Calibri" w:cs="Arial"/>
          <w:spacing w:val="-1"/>
          <w:lang w:eastAsia="zh-CN"/>
        </w:rPr>
        <w:t>ν</w:t>
      </w:r>
      <w:r w:rsidRPr="006D6BE5">
        <w:rPr>
          <w:rFonts w:ascii="Calibri" w:eastAsia="Times New Roman" w:hAnsi="Calibri" w:cs="Arial"/>
          <w:lang w:eastAsia="zh-CN"/>
        </w:rPr>
        <w:t>ομέ</w:t>
      </w:r>
      <w:r w:rsidRPr="006D6BE5">
        <w:rPr>
          <w:rFonts w:ascii="Calibri" w:eastAsia="Times New Roman" w:hAnsi="Calibri" w:cs="Arial"/>
          <w:spacing w:val="-3"/>
          <w:lang w:eastAsia="zh-CN"/>
        </w:rPr>
        <w:t>τ</w:t>
      </w:r>
      <w:r w:rsidRPr="006D6BE5">
        <w:rPr>
          <w:rFonts w:ascii="Calibri" w:eastAsia="Times New Roman" w:hAnsi="Calibri" w:cs="Arial"/>
          <w:lang w:eastAsia="zh-CN"/>
        </w:rPr>
        <w:t xml:space="preserve">ρων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 xml:space="preserve">ι </w:t>
      </w:r>
      <w:r w:rsidRPr="006D6BE5">
        <w:rPr>
          <w:rFonts w:ascii="Calibri" w:eastAsia="Times New Roman" w:hAnsi="Calibri" w:cs="Arial"/>
          <w:spacing w:val="-1"/>
          <w:lang w:eastAsia="zh-CN"/>
        </w:rPr>
        <w:t>λ</w:t>
      </w:r>
      <w:r w:rsidRPr="006D6BE5">
        <w:rPr>
          <w:rFonts w:ascii="Calibri" w:eastAsia="Times New Roman" w:hAnsi="Calibri" w:cs="Arial"/>
          <w:spacing w:val="-3"/>
          <w:lang w:eastAsia="zh-CN"/>
        </w:rPr>
        <w:t>ο</w:t>
      </w:r>
      <w:r w:rsidRPr="006D6BE5">
        <w:rPr>
          <w:rFonts w:ascii="Calibri" w:eastAsia="Times New Roman" w:hAnsi="Calibri" w:cs="Arial"/>
          <w:lang w:eastAsia="zh-CN"/>
        </w:rPr>
        <w:t>ι</w:t>
      </w:r>
      <w:r w:rsidRPr="006D6BE5">
        <w:rPr>
          <w:rFonts w:ascii="Calibri" w:eastAsia="Times New Roman" w:hAnsi="Calibri" w:cs="Arial"/>
          <w:spacing w:val="1"/>
          <w:lang w:eastAsia="zh-CN"/>
        </w:rPr>
        <w:t>π</w:t>
      </w:r>
      <w:r w:rsidRPr="006D6BE5">
        <w:rPr>
          <w:rFonts w:ascii="Calibri" w:eastAsia="Times New Roman" w:hAnsi="Calibri" w:cs="Arial"/>
          <w:lang w:eastAsia="zh-CN"/>
        </w:rPr>
        <w:t xml:space="preserve">ού </w:t>
      </w:r>
      <w:r w:rsidRPr="006D6BE5">
        <w:rPr>
          <w:rFonts w:ascii="Calibri" w:eastAsia="Times New Roman" w:hAnsi="Calibri" w:cs="Arial"/>
          <w:spacing w:val="-1"/>
          <w:lang w:eastAsia="zh-CN"/>
        </w:rPr>
        <w:t>κ</w:t>
      </w:r>
      <w:r w:rsidRPr="006D6BE5">
        <w:rPr>
          <w:rFonts w:ascii="Calibri" w:eastAsia="Times New Roman" w:hAnsi="Calibri" w:cs="Arial"/>
          <w:lang w:eastAsia="zh-CN"/>
        </w:rPr>
        <w:t>α</w:t>
      </w:r>
      <w:r w:rsidRPr="006D6BE5">
        <w:rPr>
          <w:rFonts w:ascii="Calibri" w:eastAsia="Times New Roman" w:hAnsi="Calibri" w:cs="Arial"/>
          <w:spacing w:val="-3"/>
          <w:lang w:eastAsia="zh-CN"/>
        </w:rPr>
        <w:t>τ</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γ</w:t>
      </w:r>
      <w:r w:rsidRPr="006D6BE5">
        <w:rPr>
          <w:rFonts w:ascii="Calibri" w:eastAsia="Times New Roman" w:hAnsi="Calibri" w:cs="Arial"/>
          <w:lang w:eastAsia="zh-CN"/>
        </w:rPr>
        <w:t>ρα</w:t>
      </w:r>
      <w:r w:rsidRPr="006D6BE5">
        <w:rPr>
          <w:rFonts w:ascii="Calibri" w:eastAsia="Times New Roman" w:hAnsi="Calibri" w:cs="Arial"/>
          <w:spacing w:val="-1"/>
          <w:lang w:eastAsia="zh-CN"/>
        </w:rPr>
        <w:t>φ</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spacing w:val="-3"/>
          <w:lang w:eastAsia="zh-CN"/>
        </w:rPr>
        <w:t>ο</w:t>
      </w:r>
      <w:r w:rsidRPr="006D6BE5">
        <w:rPr>
          <w:rFonts w:ascii="Calibri" w:eastAsia="Times New Roman" w:hAnsi="Calibri" w:cs="Arial"/>
          <w:lang w:eastAsia="zh-CN"/>
        </w:rPr>
        <w:t>ύ εξο</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λ</w:t>
      </w:r>
      <w:r w:rsidRPr="006D6BE5">
        <w:rPr>
          <w:rFonts w:ascii="Calibri" w:eastAsia="Times New Roman" w:hAnsi="Calibri" w:cs="Arial"/>
          <w:lang w:eastAsia="zh-CN"/>
        </w:rPr>
        <w:t>ι</w:t>
      </w:r>
      <w:r w:rsidRPr="006D6BE5">
        <w:rPr>
          <w:rFonts w:ascii="Calibri" w:eastAsia="Times New Roman" w:hAnsi="Calibri" w:cs="Arial"/>
          <w:spacing w:val="1"/>
          <w:lang w:eastAsia="zh-CN"/>
        </w:rPr>
        <w:t>σ</w:t>
      </w:r>
      <w:r w:rsidRPr="006D6BE5">
        <w:rPr>
          <w:rFonts w:ascii="Calibri" w:eastAsia="Times New Roman" w:hAnsi="Calibri" w:cs="Arial"/>
          <w:lang w:eastAsia="zh-CN"/>
        </w:rPr>
        <w:t>μ</w:t>
      </w:r>
      <w:r w:rsidRPr="006D6BE5">
        <w:rPr>
          <w:rFonts w:ascii="Calibri" w:eastAsia="Times New Roman" w:hAnsi="Calibri" w:cs="Arial"/>
          <w:spacing w:val="-3"/>
          <w:lang w:eastAsia="zh-CN"/>
        </w:rPr>
        <w:t>ο</w:t>
      </w:r>
      <w:r w:rsidRPr="006D6BE5">
        <w:rPr>
          <w:rFonts w:ascii="Calibri" w:eastAsia="Times New Roman" w:hAnsi="Calibri" w:cs="Arial"/>
          <w:lang w:eastAsia="zh-CN"/>
        </w:rPr>
        <w:t>ύ.</w:t>
      </w:r>
    </w:p>
    <w:p w:rsidR="006D6BE5" w:rsidRPr="006D6BE5" w:rsidRDefault="006D6BE5" w:rsidP="006D6BE5">
      <w:pPr>
        <w:suppressAutoHyphens/>
        <w:spacing w:after="0" w:line="240" w:lineRule="auto"/>
        <w:jc w:val="both"/>
        <w:rPr>
          <w:rFonts w:ascii="Calibri" w:eastAsia="Times New Roman" w:hAnsi="Calibri" w:cs="Calibri"/>
          <w:lang w:eastAsia="zh-CN"/>
        </w:rPr>
      </w:pPr>
      <w:r w:rsidRPr="006D6BE5">
        <w:rPr>
          <w:rFonts w:ascii="Calibri" w:eastAsia="Times New Roman" w:hAnsi="Calibri" w:cs="Calibri"/>
          <w:lang w:eastAsia="zh-CN"/>
        </w:rPr>
        <w:t>12. Ο φορέας λειτουργίας της εγκατάστασης είναι υποχρεωμένος να διαθέτει σχέδιο αντιμετώπισης εκτάκτων αναγκών.</w:t>
      </w:r>
    </w:p>
    <w:p w:rsidR="006D6BE5" w:rsidRPr="006D6BE5" w:rsidRDefault="006D6BE5" w:rsidP="006D6BE5">
      <w:pPr>
        <w:tabs>
          <w:tab w:val="left" w:pos="880"/>
          <w:tab w:val="left" w:pos="1540"/>
          <w:tab w:val="left" w:pos="1700"/>
          <w:tab w:val="left" w:pos="2720"/>
          <w:tab w:val="left" w:pos="2900"/>
          <w:tab w:val="left" w:pos="3680"/>
          <w:tab w:val="left" w:pos="3800"/>
          <w:tab w:val="left" w:pos="4460"/>
          <w:tab w:val="left" w:pos="5120"/>
          <w:tab w:val="left" w:pos="5200"/>
          <w:tab w:val="left" w:pos="5680"/>
          <w:tab w:val="left" w:pos="6160"/>
          <w:tab w:val="left" w:pos="6320"/>
          <w:tab w:val="left" w:pos="7360"/>
          <w:tab w:val="left" w:pos="7560"/>
          <w:tab w:val="left" w:pos="7720"/>
          <w:tab w:val="left" w:pos="8420"/>
          <w:tab w:val="left" w:pos="8840"/>
        </w:tabs>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13. Στη εγκατάσταση θα πρέπει να υπάρχει πρόβλεψη προσωρινής αποθήκευσης</w:t>
      </w:r>
      <w:r w:rsidRPr="006D6BE5">
        <w:rPr>
          <w:rFonts w:ascii="Calibri" w:eastAsia="Times New Roman" w:hAnsi="Calibri" w:cs="Arial"/>
          <w:spacing w:val="-1"/>
          <w:lang w:eastAsia="zh-CN"/>
        </w:rPr>
        <w:tab/>
        <w:t xml:space="preserve"> των προς αποτέφρωση αποβλήτων, για τουλάχιστον 3 μέρες σε θερμοκρασίας ≤5ο</w:t>
      </w:r>
      <w:r w:rsidRPr="006D6BE5">
        <w:rPr>
          <w:rFonts w:ascii="Calibri" w:eastAsia="Times New Roman" w:hAnsi="Calibri" w:cs="Arial"/>
          <w:spacing w:val="-1"/>
          <w:lang w:val="en-GB" w:eastAsia="zh-CN"/>
        </w:rPr>
        <w:t>C</w:t>
      </w:r>
      <w:r w:rsidRPr="006D6BE5">
        <w:rPr>
          <w:rFonts w:ascii="Calibri" w:eastAsia="Times New Roman" w:hAnsi="Calibri" w:cs="Arial"/>
          <w:spacing w:val="-1"/>
          <w:lang w:eastAsia="zh-CN"/>
        </w:rPr>
        <w:t xml:space="preserve"> σε κατάλληλα ψυγεία, είτε λόγω λειτουργικών αναγκών, είτε λόγο βλάβης της μονάδας αποτέφρωσης, είτε λόγω αναγκαίων έργων συντήρησης.</w:t>
      </w:r>
    </w:p>
    <w:p w:rsidR="006D6BE5" w:rsidRPr="006D6BE5" w:rsidRDefault="006D6BE5" w:rsidP="006D6BE5">
      <w:pPr>
        <w:tabs>
          <w:tab w:val="left" w:pos="900"/>
          <w:tab w:val="left" w:pos="1460"/>
          <w:tab w:val="left" w:pos="3140"/>
          <w:tab w:val="left" w:pos="4480"/>
          <w:tab w:val="left" w:pos="5160"/>
          <w:tab w:val="left" w:pos="6200"/>
          <w:tab w:val="left" w:pos="7380"/>
        </w:tabs>
        <w:suppressAutoHyphens/>
        <w:spacing w:after="120" w:line="100" w:lineRule="atLeast"/>
        <w:jc w:val="both"/>
        <w:rPr>
          <w:rFonts w:ascii="Calibri" w:eastAsia="Times New Roman" w:hAnsi="Calibri" w:cs="Arial"/>
          <w:spacing w:val="-1"/>
          <w:lang w:eastAsia="zh-CN"/>
        </w:rPr>
      </w:pPr>
      <w:r w:rsidRPr="006D6BE5">
        <w:rPr>
          <w:rFonts w:ascii="Calibri" w:eastAsia="Times New Roman" w:hAnsi="Calibri" w:cs="Arial"/>
          <w:spacing w:val="-1"/>
          <w:lang w:eastAsia="zh-CN"/>
        </w:rPr>
        <w:t>14. Ο ανάδοχος οφείλει να τηρεί βιβλία καθημερινής λειτουργίας και ελέγχου της εγκατάστασης, με βάση τα οποία καταρτίζουν ετήσια έκθεση. Οι μετρήσεις καταγράφονται στο βιβλίο λειτουργίας και ελέγχου της εγκατάστασης θεωρημένο από της αρμόδια Υπηρεσία Περιβάλλοντος της Περιφέρειας.</w:t>
      </w:r>
    </w:p>
    <w:p w:rsidR="006D6BE5" w:rsidRPr="006D6BE5" w:rsidRDefault="006D6BE5" w:rsidP="006D6BE5">
      <w:pPr>
        <w:suppressAutoHyphens/>
        <w:spacing w:after="0" w:line="240" w:lineRule="auto"/>
        <w:jc w:val="both"/>
        <w:rPr>
          <w:rFonts w:ascii="Calibri" w:eastAsia="Times New Roman" w:hAnsi="Calibri" w:cs="Calibri"/>
          <w:lang w:eastAsia="zh-CN"/>
        </w:rPr>
      </w:pPr>
      <w:r w:rsidRPr="006D6BE5">
        <w:rPr>
          <w:rFonts w:ascii="Calibri" w:eastAsia="Times New Roman" w:hAnsi="Calibri" w:cs="Calibri"/>
          <w:lang w:eastAsia="zh-CN"/>
        </w:rPr>
        <w:t>15. Τα  λεπτομερή στοιχεία</w:t>
      </w:r>
      <w:r w:rsidRPr="006D6BE5">
        <w:rPr>
          <w:rFonts w:ascii="Calibri" w:eastAsia="Times New Roman" w:hAnsi="Calibri" w:cs="Calibri"/>
          <w:lang w:eastAsia="zh-CN"/>
        </w:rPr>
        <w:tab/>
        <w:t xml:space="preserve"> λειτουργίας της εγκατάστασης, συμπεριλαμβανομένων και όλων των στοιχείων των αναλύσεων και μετρήσεων των  διενεργουμένων ελέγχων, της επεξεργασίας τους και της αξιολόγησής τους, καθώς και τα συνοδευτικά των  φορτίων έγγραφα,  φυλάσσονται τουλάχιστον για 10 έτη  στα γραφεία του χώρου εγκατάστασης. Αντίγραφο του συνοδευτικού Εντύπου Αναγνώρισης παραδίδει ο ανάδοχος στην εγκατάσταση επεξεργασίας των ΕΑΑΜ καθώς και στο φορέα υποδοχής για τελική</w:t>
      </w:r>
      <w:r w:rsidRPr="006D6BE5">
        <w:rPr>
          <w:rFonts w:ascii="Calibri" w:eastAsia="Times New Roman" w:hAnsi="Calibri" w:cs="Calibri"/>
          <w:lang w:eastAsia="zh-CN"/>
        </w:rPr>
        <w:tab/>
        <w:t xml:space="preserve"> διάθεση των υπολειμμάτων καύσης των Επεξεργασμένων ΕΑΑΜ με αποτέφρωση (ΧΥΤΑ ή ΧΥΤΕΑ).</w:t>
      </w:r>
    </w:p>
    <w:p w:rsidR="006D6BE5" w:rsidRPr="006D6BE5" w:rsidRDefault="006D6BE5" w:rsidP="006D6BE5">
      <w:pPr>
        <w:suppressAutoHyphens/>
        <w:spacing w:after="0" w:line="240" w:lineRule="auto"/>
        <w:jc w:val="both"/>
        <w:rPr>
          <w:rFonts w:ascii="Calibri" w:eastAsia="Times New Roman" w:hAnsi="Calibri" w:cs="Calibri"/>
          <w:lang w:eastAsia="zh-CN"/>
        </w:rPr>
      </w:pPr>
    </w:p>
    <w:p w:rsidR="006D6BE5" w:rsidRPr="006D6BE5" w:rsidRDefault="006D6BE5" w:rsidP="006D6BE5">
      <w:pPr>
        <w:tabs>
          <w:tab w:val="left" w:pos="2240"/>
          <w:tab w:val="left" w:pos="2500"/>
          <w:tab w:val="left" w:pos="2860"/>
          <w:tab w:val="left" w:pos="3400"/>
          <w:tab w:val="left" w:pos="4040"/>
          <w:tab w:val="left" w:pos="5000"/>
          <w:tab w:val="left" w:pos="6100"/>
          <w:tab w:val="left" w:pos="6300"/>
          <w:tab w:val="left" w:pos="6620"/>
          <w:tab w:val="left" w:pos="6900"/>
          <w:tab w:val="left" w:pos="8100"/>
          <w:tab w:val="left" w:pos="8480"/>
          <w:tab w:val="left" w:pos="8720"/>
        </w:tabs>
        <w:suppressAutoHyphens/>
        <w:spacing w:after="120" w:line="100" w:lineRule="atLeast"/>
        <w:jc w:val="both"/>
        <w:rPr>
          <w:rFonts w:ascii="Calibri" w:eastAsia="Times New Roman" w:hAnsi="Calibri" w:cs="Arial"/>
          <w:b/>
          <w:spacing w:val="1"/>
          <w:lang w:eastAsia="zh-CN"/>
        </w:rPr>
      </w:pPr>
      <w:r w:rsidRPr="006D6BE5">
        <w:rPr>
          <w:rFonts w:ascii="Calibri" w:eastAsia="Times New Roman" w:hAnsi="Calibri" w:cs="Arial"/>
          <w:lang w:eastAsia="zh-CN"/>
        </w:rPr>
        <w:t>Α</w:t>
      </w:r>
      <w:r w:rsidRPr="006D6BE5">
        <w:rPr>
          <w:rFonts w:ascii="Calibri" w:eastAsia="Times New Roman" w:hAnsi="Calibri" w:cs="Arial"/>
          <w:spacing w:val="-1"/>
          <w:lang w:eastAsia="zh-CN"/>
        </w:rPr>
        <w:t>ν</w:t>
      </w:r>
      <w:r w:rsidRPr="006D6BE5">
        <w:rPr>
          <w:rFonts w:ascii="Calibri" w:eastAsia="Times New Roman" w:hAnsi="Calibri" w:cs="Arial"/>
          <w:lang w:eastAsia="zh-CN"/>
        </w:rPr>
        <w:t>τ</w:t>
      </w:r>
      <w:r w:rsidRPr="006D6BE5">
        <w:rPr>
          <w:rFonts w:ascii="Calibri" w:eastAsia="Times New Roman" w:hAnsi="Calibri" w:cs="Arial"/>
          <w:spacing w:val="2"/>
          <w:lang w:eastAsia="zh-CN"/>
        </w:rPr>
        <w:t>ί</w:t>
      </w:r>
      <w:r w:rsidRPr="006D6BE5">
        <w:rPr>
          <w:rFonts w:ascii="Calibri" w:eastAsia="Times New Roman" w:hAnsi="Calibri" w:cs="Arial"/>
          <w:spacing w:val="-1"/>
          <w:lang w:eastAsia="zh-CN"/>
        </w:rPr>
        <w:t>γ</w:t>
      </w:r>
      <w:r w:rsidRPr="006D6BE5">
        <w:rPr>
          <w:rFonts w:ascii="Calibri" w:eastAsia="Times New Roman" w:hAnsi="Calibri" w:cs="Arial"/>
          <w:spacing w:val="-3"/>
          <w:lang w:eastAsia="zh-CN"/>
        </w:rPr>
        <w:t>ρ</w:t>
      </w:r>
      <w:r w:rsidRPr="006D6BE5">
        <w:rPr>
          <w:rFonts w:ascii="Calibri" w:eastAsia="Times New Roman" w:hAnsi="Calibri" w:cs="Arial"/>
          <w:lang w:eastAsia="zh-CN"/>
        </w:rPr>
        <w:t>α</w:t>
      </w:r>
      <w:r w:rsidRPr="006D6BE5">
        <w:rPr>
          <w:rFonts w:ascii="Calibri" w:eastAsia="Times New Roman" w:hAnsi="Calibri" w:cs="Arial"/>
          <w:spacing w:val="-1"/>
          <w:lang w:eastAsia="zh-CN"/>
        </w:rPr>
        <w:t>φ</w:t>
      </w:r>
      <w:r w:rsidRPr="006D6BE5">
        <w:rPr>
          <w:rFonts w:ascii="Calibri" w:eastAsia="Times New Roman" w:hAnsi="Calibri" w:cs="Arial"/>
          <w:lang w:eastAsia="zh-CN"/>
        </w:rPr>
        <w:t>ο</w:t>
      </w:r>
      <w:r w:rsidRPr="006D6BE5">
        <w:rPr>
          <w:rFonts w:ascii="Calibri" w:eastAsia="Times New Roman" w:hAnsi="Calibri" w:cs="Arial"/>
          <w:spacing w:val="5"/>
          <w:lang w:eastAsia="zh-CN"/>
        </w:rPr>
        <w:t xml:space="preserve"> </w:t>
      </w:r>
      <w:r w:rsidRPr="006D6BE5">
        <w:rPr>
          <w:rFonts w:ascii="Calibri" w:eastAsia="Times New Roman" w:hAnsi="Calibri" w:cs="Arial"/>
          <w:lang w:eastAsia="zh-CN"/>
        </w:rPr>
        <w:t>του</w:t>
      </w:r>
      <w:r w:rsidRPr="006D6BE5">
        <w:rPr>
          <w:rFonts w:ascii="Calibri" w:eastAsia="Times New Roman" w:hAnsi="Calibri" w:cs="Arial"/>
          <w:spacing w:val="5"/>
          <w:lang w:eastAsia="zh-CN"/>
        </w:rPr>
        <w:t xml:space="preserve"> </w:t>
      </w:r>
      <w:r w:rsidRPr="006D6BE5">
        <w:rPr>
          <w:rFonts w:ascii="Calibri" w:eastAsia="Times New Roman" w:hAnsi="Calibri" w:cs="Arial"/>
          <w:spacing w:val="-2"/>
          <w:lang w:eastAsia="zh-CN"/>
        </w:rPr>
        <w:t>Ε</w:t>
      </w:r>
      <w:r w:rsidRPr="006D6BE5">
        <w:rPr>
          <w:rFonts w:ascii="Calibri" w:eastAsia="Times New Roman" w:hAnsi="Calibri" w:cs="Arial"/>
          <w:spacing w:val="-1"/>
          <w:lang w:eastAsia="zh-CN"/>
        </w:rPr>
        <w:t>ν</w:t>
      </w:r>
      <w:r w:rsidRPr="006D6BE5">
        <w:rPr>
          <w:rFonts w:ascii="Calibri" w:eastAsia="Times New Roman" w:hAnsi="Calibri" w:cs="Arial"/>
          <w:lang w:eastAsia="zh-CN"/>
        </w:rPr>
        <w:t>τύ</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ο</w:t>
      </w:r>
      <w:r w:rsidRPr="006D6BE5">
        <w:rPr>
          <w:rFonts w:ascii="Calibri" w:eastAsia="Times New Roman" w:hAnsi="Calibri" w:cs="Arial"/>
          <w:lang w:eastAsia="zh-CN"/>
        </w:rPr>
        <w:t>υ</w:t>
      </w:r>
      <w:r w:rsidRPr="006D6BE5">
        <w:rPr>
          <w:rFonts w:ascii="Calibri" w:eastAsia="Times New Roman" w:hAnsi="Calibri" w:cs="Arial"/>
          <w:spacing w:val="5"/>
          <w:lang w:eastAsia="zh-CN"/>
        </w:rPr>
        <w:t xml:space="preserve"> </w:t>
      </w:r>
      <w:r w:rsidRPr="006D6BE5">
        <w:rPr>
          <w:rFonts w:ascii="Calibri" w:eastAsia="Times New Roman" w:hAnsi="Calibri" w:cs="Arial"/>
          <w:spacing w:val="-1"/>
          <w:lang w:eastAsia="zh-CN"/>
        </w:rPr>
        <w:t>π</w:t>
      </w:r>
      <w:r w:rsidRPr="006D6BE5">
        <w:rPr>
          <w:rFonts w:ascii="Calibri" w:eastAsia="Times New Roman" w:hAnsi="Calibri" w:cs="Arial"/>
          <w:lang w:eastAsia="zh-CN"/>
        </w:rPr>
        <w:t>αρα</w:t>
      </w:r>
      <w:r w:rsidRPr="006D6BE5">
        <w:rPr>
          <w:rFonts w:ascii="Calibri" w:eastAsia="Times New Roman" w:hAnsi="Calibri" w:cs="Arial"/>
          <w:spacing w:val="-3"/>
          <w:lang w:eastAsia="zh-CN"/>
        </w:rPr>
        <w:t>δ</w:t>
      </w:r>
      <w:r w:rsidRPr="006D6BE5">
        <w:rPr>
          <w:rFonts w:ascii="Calibri" w:eastAsia="Times New Roman" w:hAnsi="Calibri" w:cs="Arial"/>
          <w:spacing w:val="2"/>
          <w:lang w:eastAsia="zh-CN"/>
        </w:rPr>
        <w:t>ί</w:t>
      </w:r>
      <w:r w:rsidRPr="006D6BE5">
        <w:rPr>
          <w:rFonts w:ascii="Calibri" w:eastAsia="Times New Roman" w:hAnsi="Calibri" w:cs="Arial"/>
          <w:lang w:eastAsia="zh-CN"/>
        </w:rPr>
        <w:t>δ</w:t>
      </w:r>
      <w:r w:rsidRPr="006D6BE5">
        <w:rPr>
          <w:rFonts w:ascii="Calibri" w:eastAsia="Times New Roman" w:hAnsi="Calibri" w:cs="Arial"/>
          <w:spacing w:val="-3"/>
          <w:lang w:eastAsia="zh-CN"/>
        </w:rPr>
        <w:t>ε</w:t>
      </w:r>
      <w:r w:rsidRPr="006D6BE5">
        <w:rPr>
          <w:rFonts w:ascii="Calibri" w:eastAsia="Times New Roman" w:hAnsi="Calibri" w:cs="Arial"/>
          <w:lang w:eastAsia="zh-CN"/>
        </w:rPr>
        <w:t>ι</w:t>
      </w:r>
      <w:r w:rsidRPr="006D6BE5">
        <w:rPr>
          <w:rFonts w:ascii="Calibri" w:eastAsia="Times New Roman" w:hAnsi="Calibri" w:cs="Arial"/>
          <w:spacing w:val="4"/>
          <w:lang w:eastAsia="zh-CN"/>
        </w:rPr>
        <w:t xml:space="preserve"> </w:t>
      </w:r>
      <w:r w:rsidRPr="006D6BE5">
        <w:rPr>
          <w:rFonts w:ascii="Calibri" w:eastAsia="Times New Roman" w:hAnsi="Calibri" w:cs="Arial"/>
          <w:lang w:eastAsia="zh-CN"/>
        </w:rPr>
        <w:t>ο</w:t>
      </w:r>
      <w:r w:rsidRPr="006D6BE5">
        <w:rPr>
          <w:rFonts w:ascii="Calibri" w:eastAsia="Times New Roman" w:hAnsi="Calibri" w:cs="Arial"/>
          <w:spacing w:val="5"/>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ν</w:t>
      </w:r>
      <w:r w:rsidRPr="006D6BE5">
        <w:rPr>
          <w:rFonts w:ascii="Calibri" w:eastAsia="Times New Roman" w:hAnsi="Calibri" w:cs="Arial"/>
          <w:lang w:eastAsia="zh-CN"/>
        </w:rPr>
        <w:t>άδοχος</w:t>
      </w:r>
      <w:r w:rsidRPr="006D6BE5">
        <w:rPr>
          <w:rFonts w:ascii="Calibri" w:eastAsia="Times New Roman" w:hAnsi="Calibri" w:cs="Arial"/>
          <w:spacing w:val="4"/>
          <w:lang w:eastAsia="zh-CN"/>
        </w:rPr>
        <w:t xml:space="preserve">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ι</w:t>
      </w:r>
      <w:r w:rsidRPr="006D6BE5">
        <w:rPr>
          <w:rFonts w:ascii="Calibri" w:eastAsia="Times New Roman" w:hAnsi="Calibri" w:cs="Arial"/>
          <w:spacing w:val="5"/>
          <w:lang w:eastAsia="zh-CN"/>
        </w:rPr>
        <w:t xml:space="preserve"> </w:t>
      </w:r>
      <w:r w:rsidRPr="006D6BE5">
        <w:rPr>
          <w:rFonts w:ascii="Calibri" w:eastAsia="Times New Roman" w:hAnsi="Calibri" w:cs="Arial"/>
          <w:spacing w:val="1"/>
          <w:lang w:eastAsia="zh-CN"/>
        </w:rPr>
        <w:t>σ</w:t>
      </w:r>
      <w:r w:rsidRPr="006D6BE5">
        <w:rPr>
          <w:rFonts w:ascii="Calibri" w:eastAsia="Times New Roman" w:hAnsi="Calibri" w:cs="Arial"/>
          <w:lang w:eastAsia="zh-CN"/>
        </w:rPr>
        <w:t>το</w:t>
      </w:r>
      <w:r w:rsidRPr="006D6BE5">
        <w:rPr>
          <w:rFonts w:ascii="Calibri" w:eastAsia="Times New Roman" w:hAnsi="Calibri" w:cs="Arial"/>
          <w:spacing w:val="5"/>
          <w:lang w:eastAsia="zh-CN"/>
        </w:rPr>
        <w:t xml:space="preserve"> </w:t>
      </w:r>
      <w:r w:rsidRPr="006D6BE5">
        <w:rPr>
          <w:rFonts w:ascii="Calibri" w:eastAsia="Times New Roman" w:hAnsi="Calibri" w:cs="Arial"/>
          <w:spacing w:val="-1"/>
          <w:lang w:eastAsia="zh-CN"/>
        </w:rPr>
        <w:t>φ</w:t>
      </w:r>
      <w:r w:rsidRPr="006D6BE5">
        <w:rPr>
          <w:rFonts w:ascii="Calibri" w:eastAsia="Times New Roman" w:hAnsi="Calibri" w:cs="Arial"/>
          <w:lang w:eastAsia="zh-CN"/>
        </w:rPr>
        <w:t>ο</w:t>
      </w:r>
      <w:r w:rsidRPr="006D6BE5">
        <w:rPr>
          <w:rFonts w:ascii="Calibri" w:eastAsia="Times New Roman" w:hAnsi="Calibri" w:cs="Arial"/>
          <w:spacing w:val="-3"/>
          <w:lang w:eastAsia="zh-CN"/>
        </w:rPr>
        <w:t>ρέ</w:t>
      </w:r>
      <w:r w:rsidRPr="006D6BE5">
        <w:rPr>
          <w:rFonts w:ascii="Calibri" w:eastAsia="Times New Roman" w:hAnsi="Calibri" w:cs="Arial"/>
          <w:lang w:eastAsia="zh-CN"/>
        </w:rPr>
        <w:t>α ε</w:t>
      </w:r>
      <w:r w:rsidRPr="006D6BE5">
        <w:rPr>
          <w:rFonts w:ascii="Calibri" w:eastAsia="Times New Roman" w:hAnsi="Calibri" w:cs="Arial"/>
          <w:spacing w:val="1"/>
          <w:lang w:eastAsia="zh-CN"/>
        </w:rPr>
        <w:t>π</w:t>
      </w:r>
      <w:r w:rsidRPr="006D6BE5">
        <w:rPr>
          <w:rFonts w:ascii="Calibri" w:eastAsia="Times New Roman" w:hAnsi="Calibri" w:cs="Arial"/>
          <w:lang w:eastAsia="zh-CN"/>
        </w:rPr>
        <w:t>ε</w:t>
      </w:r>
      <w:r w:rsidRPr="006D6BE5">
        <w:rPr>
          <w:rFonts w:ascii="Calibri" w:eastAsia="Times New Roman" w:hAnsi="Calibri" w:cs="Arial"/>
          <w:spacing w:val="-2"/>
          <w:lang w:eastAsia="zh-CN"/>
        </w:rPr>
        <w:t>ξ</w:t>
      </w:r>
      <w:r w:rsidRPr="006D6BE5">
        <w:rPr>
          <w:rFonts w:ascii="Calibri" w:eastAsia="Times New Roman" w:hAnsi="Calibri" w:cs="Arial"/>
          <w:lang w:eastAsia="zh-CN"/>
        </w:rPr>
        <w:t>ερ</w:t>
      </w:r>
      <w:r w:rsidRPr="006D6BE5">
        <w:rPr>
          <w:rFonts w:ascii="Calibri" w:eastAsia="Times New Roman" w:hAnsi="Calibri" w:cs="Arial"/>
          <w:spacing w:val="-1"/>
          <w:lang w:eastAsia="zh-CN"/>
        </w:rPr>
        <w:t>γ</w:t>
      </w:r>
      <w:r w:rsidRPr="006D6BE5">
        <w:rPr>
          <w:rFonts w:ascii="Calibri" w:eastAsia="Times New Roman" w:hAnsi="Calibri" w:cs="Arial"/>
          <w:lang w:eastAsia="zh-CN"/>
        </w:rPr>
        <w:t>α</w:t>
      </w:r>
      <w:r w:rsidRPr="006D6BE5">
        <w:rPr>
          <w:rFonts w:ascii="Calibri" w:eastAsia="Times New Roman" w:hAnsi="Calibri" w:cs="Arial"/>
          <w:spacing w:val="-2"/>
          <w:lang w:eastAsia="zh-CN"/>
        </w:rPr>
        <w:t>σ</w:t>
      </w:r>
      <w:r w:rsidRPr="006D6BE5">
        <w:rPr>
          <w:rFonts w:ascii="Calibri" w:eastAsia="Times New Roman" w:hAnsi="Calibri" w:cs="Arial"/>
          <w:lang w:eastAsia="zh-CN"/>
        </w:rPr>
        <w:t>ίας ό</w:t>
      </w:r>
      <w:r w:rsidRPr="006D6BE5">
        <w:rPr>
          <w:rFonts w:ascii="Calibri" w:eastAsia="Times New Roman" w:hAnsi="Calibri" w:cs="Arial"/>
          <w:spacing w:val="1"/>
          <w:lang w:eastAsia="zh-CN"/>
        </w:rPr>
        <w:t>π</w:t>
      </w:r>
      <w:r w:rsidRPr="006D6BE5">
        <w:rPr>
          <w:rFonts w:ascii="Calibri" w:eastAsia="Times New Roman" w:hAnsi="Calibri" w:cs="Arial"/>
          <w:lang w:eastAsia="zh-CN"/>
        </w:rPr>
        <w:t>ου οδη</w:t>
      </w:r>
      <w:r w:rsidRPr="006D6BE5">
        <w:rPr>
          <w:rFonts w:ascii="Calibri" w:eastAsia="Times New Roman" w:hAnsi="Calibri" w:cs="Arial"/>
          <w:spacing w:val="-3"/>
          <w:lang w:eastAsia="zh-CN"/>
        </w:rPr>
        <w:t>γ</w:t>
      </w:r>
      <w:r w:rsidRPr="006D6BE5">
        <w:rPr>
          <w:rFonts w:ascii="Calibri" w:eastAsia="Times New Roman" w:hAnsi="Calibri" w:cs="Arial"/>
          <w:lang w:eastAsia="zh-CN"/>
        </w:rPr>
        <w:t>ού</w:t>
      </w:r>
      <w:r w:rsidRPr="006D6BE5">
        <w:rPr>
          <w:rFonts w:ascii="Calibri" w:eastAsia="Times New Roman" w:hAnsi="Calibri" w:cs="Arial"/>
          <w:spacing w:val="-3"/>
          <w:lang w:eastAsia="zh-CN"/>
        </w:rPr>
        <w:t>ν</w:t>
      </w:r>
      <w:r w:rsidRPr="006D6BE5">
        <w:rPr>
          <w:rFonts w:ascii="Calibri" w:eastAsia="Times New Roman" w:hAnsi="Calibri" w:cs="Arial"/>
          <w:lang w:eastAsia="zh-CN"/>
        </w:rPr>
        <w:t xml:space="preserve">ται τα </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ό</w:t>
      </w:r>
      <w:r w:rsidRPr="006D6BE5">
        <w:rPr>
          <w:rFonts w:ascii="Calibri" w:eastAsia="Times New Roman" w:hAnsi="Calibri" w:cs="Arial"/>
          <w:spacing w:val="-1"/>
          <w:lang w:eastAsia="zh-CN"/>
        </w:rPr>
        <w:t>βλ</w:t>
      </w:r>
      <w:r w:rsidRPr="006D6BE5">
        <w:rPr>
          <w:rFonts w:ascii="Calibri" w:eastAsia="Times New Roman" w:hAnsi="Calibri" w:cs="Arial"/>
          <w:lang w:eastAsia="zh-CN"/>
        </w:rPr>
        <w:t xml:space="preserve">ητα </w:t>
      </w:r>
      <w:r w:rsidRPr="006D6BE5">
        <w:rPr>
          <w:rFonts w:ascii="Calibri" w:eastAsia="Times New Roman" w:hAnsi="Calibri" w:cs="Arial"/>
          <w:spacing w:val="-1"/>
          <w:lang w:eastAsia="zh-CN"/>
        </w:rPr>
        <w:t>γ</w:t>
      </w:r>
      <w:r w:rsidRPr="006D6BE5">
        <w:rPr>
          <w:rFonts w:ascii="Calibri" w:eastAsia="Times New Roman" w:hAnsi="Calibri" w:cs="Arial"/>
          <w:lang w:eastAsia="zh-CN"/>
        </w:rPr>
        <w:t>ια α</w:t>
      </w:r>
      <w:r w:rsidRPr="006D6BE5">
        <w:rPr>
          <w:rFonts w:ascii="Calibri" w:eastAsia="Times New Roman" w:hAnsi="Calibri" w:cs="Arial"/>
          <w:spacing w:val="1"/>
          <w:lang w:eastAsia="zh-CN"/>
        </w:rPr>
        <w:t>π</w:t>
      </w:r>
      <w:r w:rsidRPr="006D6BE5">
        <w:rPr>
          <w:rFonts w:ascii="Calibri" w:eastAsia="Times New Roman" w:hAnsi="Calibri" w:cs="Arial"/>
          <w:lang w:eastAsia="zh-CN"/>
        </w:rPr>
        <w:t>οτέ</w:t>
      </w:r>
      <w:r w:rsidRPr="006D6BE5">
        <w:rPr>
          <w:rFonts w:ascii="Calibri" w:eastAsia="Times New Roman" w:hAnsi="Calibri" w:cs="Arial"/>
          <w:spacing w:val="-1"/>
          <w:lang w:eastAsia="zh-CN"/>
        </w:rPr>
        <w:t>φ</w:t>
      </w:r>
      <w:r w:rsidRPr="006D6BE5">
        <w:rPr>
          <w:rFonts w:ascii="Calibri" w:eastAsia="Times New Roman" w:hAnsi="Calibri" w:cs="Arial"/>
          <w:lang w:eastAsia="zh-CN"/>
        </w:rPr>
        <w:t>ρ</w:t>
      </w:r>
      <w:r w:rsidRPr="006D6BE5">
        <w:rPr>
          <w:rFonts w:ascii="Calibri" w:eastAsia="Times New Roman" w:hAnsi="Calibri" w:cs="Arial"/>
          <w:spacing w:val="-3"/>
          <w:lang w:eastAsia="zh-CN"/>
        </w:rPr>
        <w:t>ω</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η</w:t>
      </w:r>
      <w:r w:rsidRPr="006D6BE5">
        <w:rPr>
          <w:rFonts w:ascii="Calibri" w:eastAsia="Times New Roman" w:hAnsi="Calibri" w:cs="Arial"/>
          <w:lang w:eastAsia="zh-CN"/>
        </w:rPr>
        <w:t>,</w:t>
      </w:r>
      <w:r w:rsidRPr="006D6BE5">
        <w:rPr>
          <w:rFonts w:ascii="Calibri" w:eastAsia="Times New Roman" w:hAnsi="Calibri" w:cs="Arial"/>
          <w:spacing w:val="32"/>
          <w:lang w:eastAsia="zh-CN"/>
        </w:rPr>
        <w:t xml:space="preserve"> </w:t>
      </w:r>
      <w:r w:rsidRPr="006D6BE5">
        <w:rPr>
          <w:rFonts w:ascii="Calibri" w:eastAsia="Times New Roman" w:hAnsi="Calibri" w:cs="Arial"/>
          <w:lang w:eastAsia="zh-CN"/>
        </w:rPr>
        <w:t>έ</w:t>
      </w:r>
      <w:r w:rsidRPr="006D6BE5">
        <w:rPr>
          <w:rFonts w:ascii="Calibri" w:eastAsia="Times New Roman" w:hAnsi="Calibri" w:cs="Arial"/>
          <w:spacing w:val="-3"/>
          <w:lang w:eastAsia="zh-CN"/>
        </w:rPr>
        <w:t>τ</w:t>
      </w:r>
      <w:r w:rsidRPr="006D6BE5">
        <w:rPr>
          <w:rFonts w:ascii="Calibri" w:eastAsia="Times New Roman" w:hAnsi="Calibri" w:cs="Arial"/>
          <w:spacing w:val="1"/>
          <w:lang w:eastAsia="zh-CN"/>
        </w:rPr>
        <w:t>σ</w:t>
      </w:r>
      <w:r w:rsidRPr="006D6BE5">
        <w:rPr>
          <w:rFonts w:ascii="Calibri" w:eastAsia="Times New Roman" w:hAnsi="Calibri" w:cs="Arial"/>
          <w:lang w:eastAsia="zh-CN"/>
        </w:rPr>
        <w:t>ι</w:t>
      </w:r>
      <w:r w:rsidRPr="006D6BE5">
        <w:rPr>
          <w:rFonts w:ascii="Calibri" w:eastAsia="Times New Roman" w:hAnsi="Calibri" w:cs="Arial"/>
          <w:spacing w:val="31"/>
          <w:lang w:eastAsia="zh-CN"/>
        </w:rPr>
        <w:t xml:space="preserve"> </w:t>
      </w:r>
      <w:r w:rsidRPr="006D6BE5">
        <w:rPr>
          <w:rFonts w:ascii="Calibri" w:eastAsia="Times New Roman" w:hAnsi="Calibri" w:cs="Arial"/>
          <w:lang w:eastAsia="zh-CN"/>
        </w:rPr>
        <w:t>ώ</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τ</w:t>
      </w:r>
      <w:r w:rsidRPr="006D6BE5">
        <w:rPr>
          <w:rFonts w:ascii="Calibri" w:eastAsia="Times New Roman" w:hAnsi="Calibri" w:cs="Arial"/>
          <w:lang w:eastAsia="zh-CN"/>
        </w:rPr>
        <w:t>ε</w:t>
      </w:r>
      <w:r w:rsidRPr="006D6BE5">
        <w:rPr>
          <w:rFonts w:ascii="Calibri" w:eastAsia="Times New Roman" w:hAnsi="Calibri" w:cs="Arial"/>
          <w:spacing w:val="31"/>
          <w:lang w:eastAsia="zh-CN"/>
        </w:rPr>
        <w:t xml:space="preserve"> </w:t>
      </w:r>
      <w:r w:rsidRPr="006D6BE5">
        <w:rPr>
          <w:rFonts w:ascii="Calibri" w:eastAsia="Times New Roman" w:hAnsi="Calibri" w:cs="Arial"/>
          <w:spacing w:val="-1"/>
          <w:lang w:eastAsia="zh-CN"/>
        </w:rPr>
        <w:t>ν</w:t>
      </w:r>
      <w:r w:rsidRPr="006D6BE5">
        <w:rPr>
          <w:rFonts w:ascii="Calibri" w:eastAsia="Times New Roman" w:hAnsi="Calibri" w:cs="Arial"/>
          <w:lang w:eastAsia="zh-CN"/>
        </w:rPr>
        <w:t>α</w:t>
      </w:r>
      <w:r w:rsidRPr="006D6BE5">
        <w:rPr>
          <w:rFonts w:ascii="Calibri" w:eastAsia="Times New Roman" w:hAnsi="Calibri" w:cs="Arial"/>
          <w:spacing w:val="29"/>
          <w:lang w:eastAsia="zh-CN"/>
        </w:rPr>
        <w:t xml:space="preserve"> </w:t>
      </w:r>
      <w:r w:rsidRPr="006D6BE5">
        <w:rPr>
          <w:rFonts w:ascii="Calibri" w:eastAsia="Times New Roman" w:hAnsi="Calibri" w:cs="Arial"/>
          <w:spacing w:val="-2"/>
          <w:lang w:eastAsia="zh-CN"/>
        </w:rPr>
        <w:t>μ</w:t>
      </w:r>
      <w:r w:rsidRPr="006D6BE5">
        <w:rPr>
          <w:rFonts w:ascii="Calibri" w:eastAsia="Times New Roman" w:hAnsi="Calibri" w:cs="Arial"/>
          <w:spacing w:val="1"/>
          <w:lang w:eastAsia="zh-CN"/>
        </w:rPr>
        <w:t>π</w:t>
      </w:r>
      <w:r w:rsidRPr="006D6BE5">
        <w:rPr>
          <w:rFonts w:ascii="Calibri" w:eastAsia="Times New Roman" w:hAnsi="Calibri" w:cs="Arial"/>
          <w:lang w:eastAsia="zh-CN"/>
        </w:rPr>
        <w:t>ο</w:t>
      </w:r>
      <w:r w:rsidRPr="006D6BE5">
        <w:rPr>
          <w:rFonts w:ascii="Calibri" w:eastAsia="Times New Roman" w:hAnsi="Calibri" w:cs="Arial"/>
          <w:spacing w:val="-3"/>
          <w:lang w:eastAsia="zh-CN"/>
        </w:rPr>
        <w:t>ρ</w:t>
      </w:r>
      <w:r w:rsidRPr="006D6BE5">
        <w:rPr>
          <w:rFonts w:ascii="Calibri" w:eastAsia="Times New Roman" w:hAnsi="Calibri" w:cs="Arial"/>
          <w:lang w:eastAsia="zh-CN"/>
        </w:rPr>
        <w:t>εί</w:t>
      </w:r>
      <w:r w:rsidRPr="006D6BE5">
        <w:rPr>
          <w:rFonts w:ascii="Calibri" w:eastAsia="Times New Roman" w:hAnsi="Calibri" w:cs="Arial"/>
          <w:spacing w:val="31"/>
          <w:lang w:eastAsia="zh-CN"/>
        </w:rPr>
        <w:t xml:space="preserve"> </w:t>
      </w:r>
      <w:r w:rsidRPr="006D6BE5">
        <w:rPr>
          <w:rFonts w:ascii="Calibri" w:eastAsia="Times New Roman" w:hAnsi="Calibri" w:cs="Arial"/>
          <w:spacing w:val="-1"/>
          <w:lang w:eastAsia="zh-CN"/>
        </w:rPr>
        <w:t>ν</w:t>
      </w:r>
      <w:r w:rsidRPr="006D6BE5">
        <w:rPr>
          <w:rFonts w:ascii="Calibri" w:eastAsia="Times New Roman" w:hAnsi="Calibri" w:cs="Arial"/>
          <w:lang w:eastAsia="zh-CN"/>
        </w:rPr>
        <w:t>α</w:t>
      </w:r>
      <w:r w:rsidRPr="006D6BE5">
        <w:rPr>
          <w:rFonts w:ascii="Calibri" w:eastAsia="Times New Roman" w:hAnsi="Calibri" w:cs="Arial"/>
          <w:spacing w:val="29"/>
          <w:lang w:eastAsia="zh-CN"/>
        </w:rPr>
        <w:t xml:space="preserve"> </w:t>
      </w:r>
      <w:r w:rsidRPr="006D6BE5">
        <w:rPr>
          <w:rFonts w:ascii="Calibri" w:eastAsia="Times New Roman" w:hAnsi="Calibri" w:cs="Arial"/>
          <w:spacing w:val="1"/>
          <w:lang w:eastAsia="zh-CN"/>
        </w:rPr>
        <w:t>ζ</w:t>
      </w:r>
      <w:r w:rsidRPr="006D6BE5">
        <w:rPr>
          <w:rFonts w:ascii="Calibri" w:eastAsia="Times New Roman" w:hAnsi="Calibri" w:cs="Arial"/>
          <w:lang w:eastAsia="zh-CN"/>
        </w:rPr>
        <w:t>ητη</w:t>
      </w:r>
      <w:r w:rsidRPr="006D6BE5">
        <w:rPr>
          <w:rFonts w:ascii="Calibri" w:eastAsia="Times New Roman" w:hAnsi="Calibri" w:cs="Arial"/>
          <w:spacing w:val="-3"/>
          <w:lang w:eastAsia="zh-CN"/>
        </w:rPr>
        <w:t>θε</w:t>
      </w:r>
      <w:r w:rsidRPr="006D6BE5">
        <w:rPr>
          <w:rFonts w:ascii="Calibri" w:eastAsia="Times New Roman" w:hAnsi="Calibri" w:cs="Arial"/>
          <w:lang w:eastAsia="zh-CN"/>
        </w:rPr>
        <w:t>ί</w:t>
      </w:r>
      <w:r w:rsidRPr="006D6BE5">
        <w:rPr>
          <w:rFonts w:ascii="Calibri" w:eastAsia="Times New Roman" w:hAnsi="Calibri" w:cs="Arial"/>
          <w:spacing w:val="33"/>
          <w:lang w:eastAsia="zh-CN"/>
        </w:rPr>
        <w:t xml:space="preserve"> </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ό</w:t>
      </w:r>
      <w:r w:rsidRPr="006D6BE5">
        <w:rPr>
          <w:rFonts w:ascii="Calibri" w:eastAsia="Times New Roman" w:hAnsi="Calibri" w:cs="Arial"/>
          <w:spacing w:val="31"/>
          <w:lang w:eastAsia="zh-CN"/>
        </w:rPr>
        <w:t xml:space="preserve"> </w:t>
      </w:r>
      <w:r w:rsidRPr="006D6BE5">
        <w:rPr>
          <w:rFonts w:ascii="Calibri" w:eastAsia="Times New Roman" w:hAnsi="Calibri" w:cs="Arial"/>
          <w:lang w:eastAsia="zh-CN"/>
        </w:rPr>
        <w:t>την</w:t>
      </w:r>
      <w:r w:rsidRPr="006D6BE5">
        <w:rPr>
          <w:rFonts w:ascii="Calibri" w:eastAsia="Times New Roman" w:hAnsi="Calibri" w:cs="Arial"/>
          <w:spacing w:val="31"/>
          <w:lang w:eastAsia="zh-CN"/>
        </w:rPr>
        <w:t xml:space="preserve"> </w:t>
      </w:r>
      <w:r w:rsidRPr="006D6BE5">
        <w:rPr>
          <w:rFonts w:ascii="Calibri" w:eastAsia="Times New Roman" w:hAnsi="Calibri" w:cs="Arial"/>
          <w:spacing w:val="-2"/>
          <w:lang w:eastAsia="zh-CN"/>
        </w:rPr>
        <w:t>Υ</w:t>
      </w:r>
      <w:r w:rsidRPr="006D6BE5">
        <w:rPr>
          <w:rFonts w:ascii="Calibri" w:eastAsia="Times New Roman" w:hAnsi="Calibri" w:cs="Arial"/>
          <w:spacing w:val="-1"/>
          <w:lang w:eastAsia="zh-CN"/>
        </w:rPr>
        <w:t>.Μ.</w:t>
      </w:r>
      <w:r w:rsidRPr="006D6BE5">
        <w:rPr>
          <w:rFonts w:ascii="Calibri" w:eastAsia="Times New Roman" w:hAnsi="Calibri" w:cs="Arial"/>
          <w:lang w:eastAsia="zh-CN"/>
        </w:rPr>
        <w:t xml:space="preserve">, </w:t>
      </w:r>
      <w:r w:rsidRPr="006D6BE5">
        <w:rPr>
          <w:rFonts w:ascii="Calibri" w:eastAsia="Times New Roman" w:hAnsi="Calibri" w:cs="Arial"/>
          <w:spacing w:val="1"/>
          <w:lang w:eastAsia="zh-CN"/>
        </w:rPr>
        <w:t>β</w:t>
      </w:r>
      <w:r w:rsidRPr="006D6BE5">
        <w:rPr>
          <w:rFonts w:ascii="Calibri" w:eastAsia="Times New Roman" w:hAnsi="Calibri" w:cs="Arial"/>
          <w:lang w:eastAsia="zh-CN"/>
        </w:rPr>
        <w:t>ε</w:t>
      </w:r>
      <w:r w:rsidRPr="006D6BE5">
        <w:rPr>
          <w:rFonts w:ascii="Calibri" w:eastAsia="Times New Roman" w:hAnsi="Calibri" w:cs="Arial"/>
          <w:spacing w:val="-1"/>
          <w:lang w:eastAsia="zh-CN"/>
        </w:rPr>
        <w:t>β</w:t>
      </w:r>
      <w:r w:rsidRPr="006D6BE5">
        <w:rPr>
          <w:rFonts w:ascii="Calibri" w:eastAsia="Times New Roman" w:hAnsi="Calibri" w:cs="Arial"/>
          <w:spacing w:val="-2"/>
          <w:lang w:eastAsia="zh-CN"/>
        </w:rPr>
        <w:t>α</w:t>
      </w:r>
      <w:r w:rsidRPr="006D6BE5">
        <w:rPr>
          <w:rFonts w:ascii="Calibri" w:eastAsia="Times New Roman" w:hAnsi="Calibri" w:cs="Arial"/>
          <w:spacing w:val="2"/>
          <w:lang w:eastAsia="zh-CN"/>
        </w:rPr>
        <w:t>ί</w:t>
      </w:r>
      <w:r w:rsidRPr="006D6BE5">
        <w:rPr>
          <w:rFonts w:ascii="Calibri" w:eastAsia="Times New Roman" w:hAnsi="Calibri" w:cs="Arial"/>
          <w:lang w:eastAsia="zh-CN"/>
        </w:rPr>
        <w:t>ω</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η </w:t>
      </w:r>
      <w:r w:rsidRPr="006D6BE5">
        <w:rPr>
          <w:rFonts w:ascii="Calibri" w:eastAsia="Times New Roman" w:hAnsi="Calibri" w:cs="Arial"/>
          <w:spacing w:val="1"/>
          <w:lang w:eastAsia="zh-CN"/>
        </w:rPr>
        <w:t>π</w:t>
      </w:r>
      <w:r w:rsidRPr="006D6BE5">
        <w:rPr>
          <w:rFonts w:ascii="Calibri" w:eastAsia="Times New Roman" w:hAnsi="Calibri" w:cs="Arial"/>
          <w:lang w:eastAsia="zh-CN"/>
        </w:rPr>
        <w:t>αρ</w:t>
      </w:r>
      <w:r w:rsidRPr="006D6BE5">
        <w:rPr>
          <w:rFonts w:ascii="Calibri" w:eastAsia="Times New Roman" w:hAnsi="Calibri" w:cs="Arial"/>
          <w:spacing w:val="-2"/>
          <w:lang w:eastAsia="zh-CN"/>
        </w:rPr>
        <w:t>α</w:t>
      </w:r>
      <w:r w:rsidRPr="006D6BE5">
        <w:rPr>
          <w:rFonts w:ascii="Calibri" w:eastAsia="Times New Roman" w:hAnsi="Calibri" w:cs="Arial"/>
          <w:spacing w:val="-1"/>
          <w:lang w:eastAsia="zh-CN"/>
        </w:rPr>
        <w:t>λ</w:t>
      </w:r>
      <w:r w:rsidRPr="006D6BE5">
        <w:rPr>
          <w:rFonts w:ascii="Calibri" w:eastAsia="Times New Roman" w:hAnsi="Calibri" w:cs="Arial"/>
          <w:lang w:eastAsia="zh-CN"/>
        </w:rPr>
        <w:t>α</w:t>
      </w:r>
      <w:r w:rsidRPr="006D6BE5">
        <w:rPr>
          <w:rFonts w:ascii="Calibri" w:eastAsia="Times New Roman" w:hAnsi="Calibri" w:cs="Arial"/>
          <w:spacing w:val="1"/>
          <w:lang w:eastAsia="zh-CN"/>
        </w:rPr>
        <w:t>β</w:t>
      </w:r>
      <w:r w:rsidRPr="006D6BE5">
        <w:rPr>
          <w:rFonts w:ascii="Calibri" w:eastAsia="Times New Roman" w:hAnsi="Calibri" w:cs="Arial"/>
          <w:lang w:eastAsia="zh-CN"/>
        </w:rPr>
        <w:t xml:space="preserve">ής </w:t>
      </w:r>
      <w:r w:rsidRPr="006D6BE5">
        <w:rPr>
          <w:rFonts w:ascii="Calibri" w:eastAsia="Times New Roman" w:hAnsi="Calibri" w:cs="Arial"/>
          <w:spacing w:val="-3"/>
          <w:lang w:eastAsia="zh-CN"/>
        </w:rPr>
        <w:t>της</w:t>
      </w:r>
      <w:r w:rsidRPr="006D6BE5">
        <w:rPr>
          <w:rFonts w:ascii="Calibri" w:eastAsia="Times New Roman" w:hAnsi="Calibri" w:cs="Arial"/>
          <w:lang w:eastAsia="zh-CN"/>
        </w:rPr>
        <w:t xml:space="preserve"> ε</w:t>
      </w:r>
      <w:r w:rsidRPr="006D6BE5">
        <w:rPr>
          <w:rFonts w:ascii="Calibri" w:eastAsia="Times New Roman" w:hAnsi="Calibri" w:cs="Arial"/>
          <w:spacing w:val="-3"/>
          <w:lang w:eastAsia="zh-CN"/>
        </w:rPr>
        <w:t>κ</w:t>
      </w:r>
      <w:r w:rsidRPr="006D6BE5">
        <w:rPr>
          <w:rFonts w:ascii="Calibri" w:eastAsia="Times New Roman" w:hAnsi="Calibri" w:cs="Arial"/>
          <w:lang w:eastAsia="zh-CN"/>
        </w:rPr>
        <w:t>ά</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τοτε </w:t>
      </w:r>
      <w:r w:rsidRPr="006D6BE5">
        <w:rPr>
          <w:rFonts w:ascii="Calibri" w:eastAsia="Times New Roman" w:hAnsi="Calibri" w:cs="Arial"/>
          <w:spacing w:val="-1"/>
          <w:lang w:eastAsia="zh-CN"/>
        </w:rPr>
        <w:t>π</w:t>
      </w:r>
      <w:r w:rsidRPr="006D6BE5">
        <w:rPr>
          <w:rFonts w:ascii="Calibri" w:eastAsia="Times New Roman" w:hAnsi="Calibri" w:cs="Arial"/>
          <w:lang w:eastAsia="zh-CN"/>
        </w:rPr>
        <w:t>ο</w:t>
      </w:r>
      <w:r w:rsidRPr="006D6BE5">
        <w:rPr>
          <w:rFonts w:ascii="Calibri" w:eastAsia="Times New Roman" w:hAnsi="Calibri" w:cs="Arial"/>
          <w:spacing w:val="1"/>
          <w:lang w:eastAsia="zh-CN"/>
        </w:rPr>
        <w:t>σ</w:t>
      </w:r>
      <w:r w:rsidRPr="006D6BE5">
        <w:rPr>
          <w:rFonts w:ascii="Calibri" w:eastAsia="Times New Roman" w:hAnsi="Calibri" w:cs="Arial"/>
          <w:lang w:eastAsia="zh-CN"/>
        </w:rPr>
        <w:t>ό</w:t>
      </w:r>
      <w:r w:rsidRPr="006D6BE5">
        <w:rPr>
          <w:rFonts w:ascii="Calibri" w:eastAsia="Times New Roman" w:hAnsi="Calibri" w:cs="Arial"/>
          <w:spacing w:val="-3"/>
          <w:lang w:eastAsia="zh-CN"/>
        </w:rPr>
        <w:t>τη</w:t>
      </w:r>
      <w:r w:rsidRPr="006D6BE5">
        <w:rPr>
          <w:rFonts w:ascii="Calibri" w:eastAsia="Times New Roman" w:hAnsi="Calibri" w:cs="Arial"/>
          <w:lang w:eastAsia="zh-CN"/>
        </w:rPr>
        <w:t xml:space="preserve">τας </w:t>
      </w:r>
      <w:r w:rsidRPr="006D6BE5">
        <w:rPr>
          <w:rFonts w:ascii="Calibri" w:eastAsia="Times New Roman" w:hAnsi="Calibri" w:cs="Arial"/>
          <w:spacing w:val="1"/>
          <w:lang w:eastAsia="zh-CN"/>
        </w:rPr>
        <w:t>π</w:t>
      </w:r>
      <w:r w:rsidRPr="006D6BE5">
        <w:rPr>
          <w:rFonts w:ascii="Calibri" w:eastAsia="Times New Roman" w:hAnsi="Calibri" w:cs="Arial"/>
          <w:spacing w:val="-3"/>
          <w:lang w:eastAsia="zh-CN"/>
        </w:rPr>
        <w:t>ρ</w:t>
      </w:r>
      <w:r w:rsidRPr="006D6BE5">
        <w:rPr>
          <w:rFonts w:ascii="Calibri" w:eastAsia="Times New Roman" w:hAnsi="Calibri" w:cs="Arial"/>
          <w:lang w:eastAsia="zh-CN"/>
        </w:rPr>
        <w:t>ος ε</w:t>
      </w:r>
      <w:r w:rsidRPr="006D6BE5">
        <w:rPr>
          <w:rFonts w:ascii="Calibri" w:eastAsia="Times New Roman" w:hAnsi="Calibri" w:cs="Arial"/>
          <w:spacing w:val="1"/>
          <w:lang w:eastAsia="zh-CN"/>
        </w:rPr>
        <w:t>π</w:t>
      </w:r>
      <w:r w:rsidRPr="006D6BE5">
        <w:rPr>
          <w:rFonts w:ascii="Calibri" w:eastAsia="Times New Roman" w:hAnsi="Calibri" w:cs="Arial"/>
          <w:lang w:eastAsia="zh-CN"/>
        </w:rPr>
        <w:t>ε</w:t>
      </w:r>
      <w:r w:rsidRPr="006D6BE5">
        <w:rPr>
          <w:rFonts w:ascii="Calibri" w:eastAsia="Times New Roman" w:hAnsi="Calibri" w:cs="Arial"/>
          <w:spacing w:val="-2"/>
          <w:lang w:eastAsia="zh-CN"/>
        </w:rPr>
        <w:t>ξ</w:t>
      </w:r>
      <w:r w:rsidRPr="006D6BE5">
        <w:rPr>
          <w:rFonts w:ascii="Calibri" w:eastAsia="Times New Roman" w:hAnsi="Calibri" w:cs="Arial"/>
          <w:lang w:eastAsia="zh-CN"/>
        </w:rPr>
        <w:t>ερ</w:t>
      </w:r>
      <w:r w:rsidRPr="006D6BE5">
        <w:rPr>
          <w:rFonts w:ascii="Calibri" w:eastAsia="Times New Roman" w:hAnsi="Calibri" w:cs="Arial"/>
          <w:spacing w:val="-1"/>
          <w:lang w:eastAsia="zh-CN"/>
        </w:rPr>
        <w:t>γ</w:t>
      </w:r>
      <w:r w:rsidRPr="006D6BE5">
        <w:rPr>
          <w:rFonts w:ascii="Calibri" w:eastAsia="Times New Roman" w:hAnsi="Calibri" w:cs="Arial"/>
          <w:lang w:eastAsia="zh-CN"/>
        </w:rPr>
        <w:t>α</w:t>
      </w:r>
      <w:r w:rsidRPr="006D6BE5">
        <w:rPr>
          <w:rFonts w:ascii="Calibri" w:eastAsia="Times New Roman" w:hAnsi="Calibri" w:cs="Arial"/>
          <w:spacing w:val="-2"/>
          <w:lang w:eastAsia="zh-CN"/>
        </w:rPr>
        <w:t>σ</w:t>
      </w:r>
      <w:r w:rsidRPr="006D6BE5">
        <w:rPr>
          <w:rFonts w:ascii="Calibri" w:eastAsia="Times New Roman" w:hAnsi="Calibri" w:cs="Arial"/>
          <w:lang w:eastAsia="zh-CN"/>
        </w:rPr>
        <w:t xml:space="preserve">ία </w:t>
      </w:r>
      <w:r w:rsidRPr="006D6BE5">
        <w:rPr>
          <w:rFonts w:ascii="Calibri" w:eastAsia="Times New Roman" w:hAnsi="Calibri" w:cs="Arial"/>
          <w:spacing w:val="-2"/>
          <w:lang w:eastAsia="zh-CN"/>
        </w:rPr>
        <w:t>μ</w:t>
      </w:r>
      <w:r w:rsidRPr="006D6BE5">
        <w:rPr>
          <w:rFonts w:ascii="Calibri" w:eastAsia="Times New Roman" w:hAnsi="Calibri" w:cs="Arial"/>
          <w:lang w:eastAsia="zh-CN"/>
        </w:rPr>
        <w:t>ε</w:t>
      </w:r>
      <w:r w:rsidRPr="006D6BE5">
        <w:rPr>
          <w:rFonts w:ascii="Calibri" w:eastAsia="Times New Roman" w:hAnsi="Calibri" w:cs="Arial"/>
          <w:spacing w:val="-3"/>
          <w:lang w:eastAsia="zh-CN"/>
        </w:rPr>
        <w:t>τ</w:t>
      </w:r>
      <w:r w:rsidRPr="006D6BE5">
        <w:rPr>
          <w:rFonts w:ascii="Calibri" w:eastAsia="Times New Roman" w:hAnsi="Calibri" w:cs="Arial"/>
          <w:lang w:eastAsia="zh-CN"/>
        </w:rPr>
        <w:t xml:space="preserve">ά την </w:t>
      </w:r>
      <w:r w:rsidRPr="006D6BE5">
        <w:rPr>
          <w:rFonts w:ascii="Calibri" w:eastAsia="Times New Roman" w:hAnsi="Calibri" w:cs="Arial"/>
          <w:w w:val="122"/>
          <w:lang w:eastAsia="zh-CN"/>
        </w:rPr>
        <w:t xml:space="preserve"> </w:t>
      </w:r>
      <w:r w:rsidRPr="006D6BE5">
        <w:rPr>
          <w:rFonts w:ascii="Calibri" w:eastAsia="Times New Roman" w:hAnsi="Calibri" w:cs="Arial"/>
          <w:lang w:eastAsia="zh-CN"/>
        </w:rPr>
        <w:t>α</w:t>
      </w:r>
      <w:r w:rsidRPr="006D6BE5">
        <w:rPr>
          <w:rFonts w:ascii="Calibri" w:eastAsia="Times New Roman" w:hAnsi="Calibri" w:cs="Arial"/>
          <w:spacing w:val="-1"/>
          <w:lang w:eastAsia="zh-CN"/>
        </w:rPr>
        <w:t>π</w:t>
      </w:r>
      <w:r w:rsidRPr="006D6BE5">
        <w:rPr>
          <w:rFonts w:ascii="Calibri" w:eastAsia="Times New Roman" w:hAnsi="Calibri" w:cs="Arial"/>
          <w:lang w:eastAsia="zh-CN"/>
        </w:rPr>
        <w:t>οτέ</w:t>
      </w:r>
      <w:r w:rsidRPr="006D6BE5">
        <w:rPr>
          <w:rFonts w:ascii="Calibri" w:eastAsia="Times New Roman" w:hAnsi="Calibri" w:cs="Arial"/>
          <w:spacing w:val="-1"/>
          <w:lang w:eastAsia="zh-CN"/>
        </w:rPr>
        <w:t>φ</w:t>
      </w:r>
      <w:r w:rsidRPr="006D6BE5">
        <w:rPr>
          <w:rFonts w:ascii="Calibri" w:eastAsia="Times New Roman" w:hAnsi="Calibri" w:cs="Arial"/>
          <w:spacing w:val="-3"/>
          <w:lang w:eastAsia="zh-CN"/>
        </w:rPr>
        <w:t>ρ</w:t>
      </w:r>
      <w:r w:rsidRPr="006D6BE5">
        <w:rPr>
          <w:rFonts w:ascii="Calibri" w:eastAsia="Times New Roman" w:hAnsi="Calibri" w:cs="Arial"/>
          <w:lang w:eastAsia="zh-CN"/>
        </w:rPr>
        <w:t>ω</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η, ως </w:t>
      </w:r>
      <w:r w:rsidRPr="006D6BE5">
        <w:rPr>
          <w:rFonts w:ascii="Calibri" w:eastAsia="Times New Roman" w:hAnsi="Calibri" w:cs="Arial"/>
          <w:spacing w:val="-3"/>
          <w:lang w:eastAsia="zh-CN"/>
        </w:rPr>
        <w:t>επίσης</w:t>
      </w:r>
      <w:r w:rsidRPr="006D6BE5">
        <w:rPr>
          <w:rFonts w:ascii="Calibri" w:eastAsia="Times New Roman" w:hAnsi="Calibri" w:cs="Arial"/>
          <w:lang w:eastAsia="zh-CN"/>
        </w:rPr>
        <w:t xml:space="preserve"> σχε</w:t>
      </w:r>
      <w:r w:rsidRPr="006D6BE5">
        <w:rPr>
          <w:rFonts w:ascii="Calibri" w:eastAsia="Times New Roman" w:hAnsi="Calibri" w:cs="Arial"/>
          <w:spacing w:val="-3"/>
          <w:lang w:eastAsia="zh-CN"/>
        </w:rPr>
        <w:t>τ</w:t>
      </w:r>
      <w:r w:rsidRPr="006D6BE5">
        <w:rPr>
          <w:rFonts w:ascii="Calibri" w:eastAsia="Times New Roman" w:hAnsi="Calibri" w:cs="Arial"/>
          <w:spacing w:val="2"/>
          <w:lang w:eastAsia="zh-CN"/>
        </w:rPr>
        <w:t>ι</w:t>
      </w:r>
      <w:r w:rsidRPr="006D6BE5">
        <w:rPr>
          <w:rFonts w:ascii="Calibri" w:eastAsia="Times New Roman" w:hAnsi="Calibri" w:cs="Arial"/>
          <w:spacing w:val="-3"/>
          <w:lang w:eastAsia="zh-CN"/>
        </w:rPr>
        <w:t>κ</w:t>
      </w:r>
      <w:r w:rsidRPr="006D6BE5">
        <w:rPr>
          <w:rFonts w:ascii="Calibri" w:eastAsia="Times New Roman" w:hAnsi="Calibri" w:cs="Arial"/>
          <w:lang w:eastAsia="zh-CN"/>
        </w:rPr>
        <w:t>ό έ</w:t>
      </w:r>
      <w:r w:rsidRPr="006D6BE5">
        <w:rPr>
          <w:rFonts w:ascii="Calibri" w:eastAsia="Times New Roman" w:hAnsi="Calibri" w:cs="Arial"/>
          <w:spacing w:val="-1"/>
          <w:lang w:eastAsia="zh-CN"/>
        </w:rPr>
        <w:t>ν</w:t>
      </w:r>
      <w:r w:rsidRPr="006D6BE5">
        <w:rPr>
          <w:rFonts w:ascii="Calibri" w:eastAsia="Times New Roman" w:hAnsi="Calibri" w:cs="Arial"/>
          <w:lang w:eastAsia="zh-CN"/>
        </w:rPr>
        <w:t>τυ</w:t>
      </w:r>
      <w:r w:rsidRPr="006D6BE5">
        <w:rPr>
          <w:rFonts w:ascii="Calibri" w:eastAsia="Times New Roman" w:hAnsi="Calibri" w:cs="Arial"/>
          <w:spacing w:val="1"/>
          <w:lang w:eastAsia="zh-CN"/>
        </w:rPr>
        <w:t>π</w:t>
      </w:r>
      <w:r w:rsidRPr="006D6BE5">
        <w:rPr>
          <w:rFonts w:ascii="Calibri" w:eastAsia="Times New Roman" w:hAnsi="Calibri" w:cs="Arial"/>
          <w:lang w:eastAsia="zh-CN"/>
        </w:rPr>
        <w:t>ο</w:t>
      </w:r>
      <w:r w:rsidRPr="006D6BE5">
        <w:rPr>
          <w:rFonts w:ascii="Calibri" w:eastAsia="Times New Roman" w:hAnsi="Calibri" w:cs="Arial"/>
          <w:spacing w:val="44"/>
          <w:lang w:eastAsia="zh-CN"/>
        </w:rPr>
        <w:t xml:space="preserve"> </w:t>
      </w:r>
      <w:r w:rsidRPr="006D6BE5">
        <w:rPr>
          <w:rFonts w:ascii="Calibri" w:eastAsia="Times New Roman" w:hAnsi="Calibri" w:cs="Arial"/>
          <w:spacing w:val="-3"/>
          <w:lang w:eastAsia="zh-CN"/>
        </w:rPr>
        <w:t>τ</w:t>
      </w:r>
      <w:r w:rsidRPr="006D6BE5">
        <w:rPr>
          <w:rFonts w:ascii="Calibri" w:eastAsia="Times New Roman" w:hAnsi="Calibri" w:cs="Arial"/>
          <w:lang w:eastAsia="zh-CN"/>
        </w:rPr>
        <w:t>ου</w:t>
      </w:r>
      <w:r w:rsidRPr="006D6BE5">
        <w:rPr>
          <w:rFonts w:ascii="Calibri" w:eastAsia="Times New Roman" w:hAnsi="Calibri" w:cs="Arial"/>
          <w:spacing w:val="44"/>
          <w:lang w:eastAsia="zh-CN"/>
        </w:rPr>
        <w:t xml:space="preserve"> </w:t>
      </w:r>
      <w:r w:rsidRPr="006D6BE5">
        <w:rPr>
          <w:rFonts w:ascii="Calibri" w:eastAsia="Times New Roman" w:hAnsi="Calibri" w:cs="Arial"/>
          <w:lang w:eastAsia="zh-CN"/>
        </w:rPr>
        <w:t>τε</w:t>
      </w:r>
      <w:r w:rsidRPr="006D6BE5">
        <w:rPr>
          <w:rFonts w:ascii="Calibri" w:eastAsia="Times New Roman" w:hAnsi="Calibri" w:cs="Arial"/>
          <w:spacing w:val="-3"/>
          <w:lang w:eastAsia="zh-CN"/>
        </w:rPr>
        <w:t>λ</w:t>
      </w:r>
      <w:r w:rsidRPr="006D6BE5">
        <w:rPr>
          <w:rFonts w:ascii="Calibri" w:eastAsia="Times New Roman" w:hAnsi="Calibri" w:cs="Arial"/>
          <w:lang w:eastAsia="zh-CN"/>
        </w:rPr>
        <w:t>ι</w:t>
      </w:r>
      <w:r w:rsidRPr="006D6BE5">
        <w:rPr>
          <w:rFonts w:ascii="Calibri" w:eastAsia="Times New Roman" w:hAnsi="Calibri" w:cs="Arial"/>
          <w:spacing w:val="-1"/>
          <w:lang w:eastAsia="zh-CN"/>
        </w:rPr>
        <w:t>κ</w:t>
      </w:r>
      <w:r w:rsidRPr="006D6BE5">
        <w:rPr>
          <w:rFonts w:ascii="Calibri" w:eastAsia="Times New Roman" w:hAnsi="Calibri" w:cs="Arial"/>
          <w:lang w:eastAsia="zh-CN"/>
        </w:rPr>
        <w:t>ού</w:t>
      </w:r>
      <w:r w:rsidRPr="006D6BE5">
        <w:rPr>
          <w:rFonts w:ascii="Calibri" w:eastAsia="Times New Roman" w:hAnsi="Calibri" w:cs="Arial"/>
          <w:spacing w:val="44"/>
          <w:lang w:eastAsia="zh-CN"/>
        </w:rPr>
        <w:t xml:space="preserve"> </w:t>
      </w:r>
      <w:r w:rsidRPr="006D6BE5">
        <w:rPr>
          <w:rFonts w:ascii="Calibri" w:eastAsia="Times New Roman" w:hAnsi="Calibri" w:cs="Arial"/>
          <w:spacing w:val="1"/>
          <w:lang w:eastAsia="zh-CN"/>
        </w:rPr>
        <w:t>π</w:t>
      </w:r>
      <w:r w:rsidRPr="006D6BE5">
        <w:rPr>
          <w:rFonts w:ascii="Calibri" w:eastAsia="Times New Roman" w:hAnsi="Calibri" w:cs="Arial"/>
          <w:lang w:eastAsia="zh-CN"/>
        </w:rPr>
        <w:t>ρ</w:t>
      </w:r>
      <w:r w:rsidRPr="006D6BE5">
        <w:rPr>
          <w:rFonts w:ascii="Calibri" w:eastAsia="Times New Roman" w:hAnsi="Calibri" w:cs="Arial"/>
          <w:spacing w:val="-3"/>
          <w:lang w:eastAsia="zh-CN"/>
        </w:rPr>
        <w:t>ο</w:t>
      </w:r>
      <w:r w:rsidRPr="006D6BE5">
        <w:rPr>
          <w:rFonts w:ascii="Calibri" w:eastAsia="Times New Roman" w:hAnsi="Calibri" w:cs="Arial"/>
          <w:spacing w:val="2"/>
          <w:lang w:eastAsia="zh-CN"/>
        </w:rPr>
        <w:t>ϊ</w:t>
      </w:r>
      <w:r w:rsidRPr="006D6BE5">
        <w:rPr>
          <w:rFonts w:ascii="Calibri" w:eastAsia="Times New Roman" w:hAnsi="Calibri" w:cs="Arial"/>
          <w:lang w:eastAsia="zh-CN"/>
        </w:rPr>
        <w:t>ό</w:t>
      </w:r>
      <w:r w:rsidRPr="006D6BE5">
        <w:rPr>
          <w:rFonts w:ascii="Calibri" w:eastAsia="Times New Roman" w:hAnsi="Calibri" w:cs="Arial"/>
          <w:spacing w:val="-3"/>
          <w:lang w:eastAsia="zh-CN"/>
        </w:rPr>
        <w:t>ν</w:t>
      </w:r>
      <w:r w:rsidRPr="006D6BE5">
        <w:rPr>
          <w:rFonts w:ascii="Calibri" w:eastAsia="Times New Roman" w:hAnsi="Calibri" w:cs="Arial"/>
          <w:lang w:eastAsia="zh-CN"/>
        </w:rPr>
        <w:t>τος</w:t>
      </w:r>
      <w:r w:rsidRPr="006D6BE5">
        <w:rPr>
          <w:rFonts w:ascii="Calibri" w:eastAsia="Times New Roman" w:hAnsi="Calibri" w:cs="Arial"/>
          <w:spacing w:val="43"/>
          <w:lang w:eastAsia="zh-CN"/>
        </w:rPr>
        <w:t xml:space="preserve"> </w:t>
      </w:r>
      <w:r w:rsidRPr="006D6BE5">
        <w:rPr>
          <w:rFonts w:ascii="Calibri" w:eastAsia="Times New Roman" w:hAnsi="Calibri" w:cs="Arial"/>
          <w:lang w:eastAsia="zh-CN"/>
        </w:rPr>
        <w:t>(</w:t>
      </w:r>
      <w:r w:rsidRPr="006D6BE5">
        <w:rPr>
          <w:rFonts w:ascii="Calibri" w:eastAsia="Times New Roman" w:hAnsi="Calibri" w:cs="Arial"/>
          <w:spacing w:val="1"/>
          <w:lang w:eastAsia="zh-CN"/>
        </w:rPr>
        <w:t>β</w:t>
      </w:r>
      <w:r w:rsidRPr="006D6BE5">
        <w:rPr>
          <w:rFonts w:ascii="Calibri" w:eastAsia="Times New Roman" w:hAnsi="Calibri" w:cs="Arial"/>
          <w:lang w:eastAsia="zh-CN"/>
        </w:rPr>
        <w:t>ε</w:t>
      </w:r>
      <w:r w:rsidRPr="006D6BE5">
        <w:rPr>
          <w:rFonts w:ascii="Calibri" w:eastAsia="Times New Roman" w:hAnsi="Calibri" w:cs="Arial"/>
          <w:spacing w:val="-1"/>
          <w:lang w:eastAsia="zh-CN"/>
        </w:rPr>
        <w:t>β</w:t>
      </w:r>
      <w:r w:rsidRPr="006D6BE5">
        <w:rPr>
          <w:rFonts w:ascii="Calibri" w:eastAsia="Times New Roman" w:hAnsi="Calibri" w:cs="Arial"/>
          <w:spacing w:val="-2"/>
          <w:lang w:eastAsia="zh-CN"/>
        </w:rPr>
        <w:t>α</w:t>
      </w:r>
      <w:r w:rsidRPr="006D6BE5">
        <w:rPr>
          <w:rFonts w:ascii="Calibri" w:eastAsia="Times New Roman" w:hAnsi="Calibri" w:cs="Arial"/>
          <w:spacing w:val="2"/>
          <w:lang w:eastAsia="zh-CN"/>
        </w:rPr>
        <w:t>ί</w:t>
      </w:r>
      <w:r w:rsidRPr="006D6BE5">
        <w:rPr>
          <w:rFonts w:ascii="Calibri" w:eastAsia="Times New Roman" w:hAnsi="Calibri" w:cs="Arial"/>
          <w:lang w:eastAsia="zh-CN"/>
        </w:rPr>
        <w:t>ω</w:t>
      </w:r>
      <w:r w:rsidRPr="006D6BE5">
        <w:rPr>
          <w:rFonts w:ascii="Calibri" w:eastAsia="Times New Roman" w:hAnsi="Calibri" w:cs="Arial"/>
          <w:spacing w:val="1"/>
          <w:lang w:eastAsia="zh-CN"/>
        </w:rPr>
        <w:t>σ</w:t>
      </w:r>
      <w:r w:rsidRPr="006D6BE5">
        <w:rPr>
          <w:rFonts w:ascii="Calibri" w:eastAsia="Times New Roman" w:hAnsi="Calibri" w:cs="Arial"/>
          <w:lang w:eastAsia="zh-CN"/>
        </w:rPr>
        <w:t xml:space="preserve">η </w:t>
      </w:r>
      <w:r w:rsidRPr="006D6BE5">
        <w:rPr>
          <w:rFonts w:ascii="Calibri" w:eastAsia="Times New Roman" w:hAnsi="Calibri" w:cs="Arial"/>
          <w:spacing w:val="-29"/>
          <w:lang w:eastAsia="zh-CN"/>
        </w:rPr>
        <w:t xml:space="preserve"> </w:t>
      </w:r>
      <w:r w:rsidRPr="006D6BE5">
        <w:rPr>
          <w:rFonts w:ascii="Calibri" w:eastAsia="Times New Roman" w:hAnsi="Calibri" w:cs="Arial"/>
          <w:lang w:eastAsia="zh-CN"/>
        </w:rPr>
        <w:t>τε</w:t>
      </w:r>
      <w:r w:rsidRPr="006D6BE5">
        <w:rPr>
          <w:rFonts w:ascii="Calibri" w:eastAsia="Times New Roman" w:hAnsi="Calibri" w:cs="Arial"/>
          <w:spacing w:val="-3"/>
          <w:lang w:eastAsia="zh-CN"/>
        </w:rPr>
        <w:t>λ</w:t>
      </w:r>
      <w:r w:rsidRPr="006D6BE5">
        <w:rPr>
          <w:rFonts w:ascii="Calibri" w:eastAsia="Times New Roman" w:hAnsi="Calibri" w:cs="Arial"/>
          <w:spacing w:val="2"/>
          <w:lang w:eastAsia="zh-CN"/>
        </w:rPr>
        <w:t>ι</w:t>
      </w:r>
      <w:r w:rsidRPr="006D6BE5">
        <w:rPr>
          <w:rFonts w:ascii="Calibri" w:eastAsia="Times New Roman" w:hAnsi="Calibri" w:cs="Arial"/>
          <w:spacing w:val="-1"/>
          <w:lang w:eastAsia="zh-CN"/>
        </w:rPr>
        <w:t>κ</w:t>
      </w:r>
      <w:r w:rsidRPr="006D6BE5">
        <w:rPr>
          <w:rFonts w:ascii="Calibri" w:eastAsia="Times New Roman" w:hAnsi="Calibri" w:cs="Arial"/>
          <w:spacing w:val="-3"/>
          <w:lang w:eastAsia="zh-CN"/>
        </w:rPr>
        <w:t>ή</w:t>
      </w:r>
      <w:r w:rsidRPr="006D6BE5">
        <w:rPr>
          <w:rFonts w:ascii="Calibri" w:eastAsia="Times New Roman" w:hAnsi="Calibri" w:cs="Arial"/>
          <w:lang w:eastAsia="zh-CN"/>
        </w:rPr>
        <w:t>ς</w:t>
      </w:r>
      <w:r w:rsidRPr="006D6BE5">
        <w:rPr>
          <w:rFonts w:ascii="Calibri" w:eastAsia="Times New Roman" w:hAnsi="Calibri" w:cs="Arial"/>
          <w:spacing w:val="43"/>
          <w:lang w:eastAsia="zh-CN"/>
        </w:rPr>
        <w:t xml:space="preserve"> </w:t>
      </w:r>
      <w:r w:rsidRPr="006D6BE5">
        <w:rPr>
          <w:rFonts w:ascii="Calibri" w:eastAsia="Times New Roman" w:hAnsi="Calibri" w:cs="Arial"/>
          <w:lang w:eastAsia="zh-CN"/>
        </w:rPr>
        <w:t>δ</w:t>
      </w:r>
      <w:r w:rsidRPr="006D6BE5">
        <w:rPr>
          <w:rFonts w:ascii="Calibri" w:eastAsia="Times New Roman" w:hAnsi="Calibri" w:cs="Arial"/>
          <w:spacing w:val="2"/>
          <w:lang w:eastAsia="zh-CN"/>
        </w:rPr>
        <w:t>ι</w:t>
      </w:r>
      <w:r w:rsidRPr="006D6BE5">
        <w:rPr>
          <w:rFonts w:ascii="Calibri" w:eastAsia="Times New Roman" w:hAnsi="Calibri" w:cs="Arial"/>
          <w:lang w:eastAsia="zh-CN"/>
        </w:rPr>
        <w:t>άθ</w:t>
      </w:r>
      <w:r w:rsidRPr="006D6BE5">
        <w:rPr>
          <w:rFonts w:ascii="Calibri" w:eastAsia="Times New Roman" w:hAnsi="Calibri" w:cs="Arial"/>
          <w:spacing w:val="-3"/>
          <w:lang w:eastAsia="zh-CN"/>
        </w:rPr>
        <w:t>ε</w:t>
      </w:r>
      <w:r w:rsidRPr="006D6BE5">
        <w:rPr>
          <w:rFonts w:ascii="Calibri" w:eastAsia="Times New Roman" w:hAnsi="Calibri" w:cs="Arial"/>
          <w:spacing w:val="1"/>
          <w:lang w:eastAsia="zh-CN"/>
        </w:rPr>
        <w:t>σ</w:t>
      </w:r>
      <w:r w:rsidRPr="006D6BE5">
        <w:rPr>
          <w:rFonts w:ascii="Calibri" w:eastAsia="Times New Roman" w:hAnsi="Calibri" w:cs="Arial"/>
          <w:spacing w:val="-3"/>
          <w:lang w:eastAsia="zh-CN"/>
        </w:rPr>
        <w:t>η</w:t>
      </w:r>
      <w:r w:rsidRPr="006D6BE5">
        <w:rPr>
          <w:rFonts w:ascii="Calibri" w:eastAsia="Times New Roman" w:hAnsi="Calibri" w:cs="Arial"/>
          <w:lang w:eastAsia="zh-CN"/>
        </w:rPr>
        <w:t>ς υ</w:t>
      </w:r>
      <w:r w:rsidRPr="006D6BE5">
        <w:rPr>
          <w:rFonts w:ascii="Calibri" w:eastAsia="Times New Roman" w:hAnsi="Calibri" w:cs="Arial"/>
          <w:spacing w:val="1"/>
          <w:lang w:eastAsia="zh-CN"/>
        </w:rPr>
        <w:t>π</w:t>
      </w:r>
      <w:r w:rsidRPr="006D6BE5">
        <w:rPr>
          <w:rFonts w:ascii="Calibri" w:eastAsia="Times New Roman" w:hAnsi="Calibri" w:cs="Arial"/>
          <w:lang w:eastAsia="zh-CN"/>
        </w:rPr>
        <w:t>ο</w:t>
      </w:r>
      <w:r w:rsidRPr="006D6BE5">
        <w:rPr>
          <w:rFonts w:ascii="Calibri" w:eastAsia="Times New Roman" w:hAnsi="Calibri" w:cs="Arial"/>
          <w:spacing w:val="-1"/>
          <w:lang w:eastAsia="zh-CN"/>
        </w:rPr>
        <w:t>λ</w:t>
      </w:r>
      <w:r w:rsidRPr="006D6BE5">
        <w:rPr>
          <w:rFonts w:ascii="Calibri" w:eastAsia="Times New Roman" w:hAnsi="Calibri" w:cs="Arial"/>
          <w:spacing w:val="-3"/>
          <w:lang w:eastAsia="zh-CN"/>
        </w:rPr>
        <w:t>ε</w:t>
      </w:r>
      <w:r w:rsidRPr="006D6BE5">
        <w:rPr>
          <w:rFonts w:ascii="Calibri" w:eastAsia="Times New Roman" w:hAnsi="Calibri" w:cs="Arial"/>
          <w:lang w:eastAsia="zh-CN"/>
        </w:rPr>
        <w:t>ιμμά</w:t>
      </w:r>
      <w:r w:rsidRPr="006D6BE5">
        <w:rPr>
          <w:rFonts w:ascii="Calibri" w:eastAsia="Times New Roman" w:hAnsi="Calibri" w:cs="Arial"/>
          <w:spacing w:val="-3"/>
          <w:lang w:eastAsia="zh-CN"/>
        </w:rPr>
        <w:t>τ</w:t>
      </w:r>
      <w:r w:rsidRPr="006D6BE5">
        <w:rPr>
          <w:rFonts w:ascii="Calibri" w:eastAsia="Times New Roman" w:hAnsi="Calibri" w:cs="Arial"/>
          <w:lang w:eastAsia="zh-CN"/>
        </w:rPr>
        <w:t xml:space="preserve">ων </w:t>
      </w:r>
      <w:r w:rsidRPr="006D6BE5">
        <w:rPr>
          <w:rFonts w:ascii="Calibri" w:eastAsia="Times New Roman" w:hAnsi="Calibri" w:cs="Arial"/>
          <w:spacing w:val="-1"/>
          <w:lang w:eastAsia="zh-CN"/>
        </w:rPr>
        <w:t>κ</w:t>
      </w:r>
      <w:r w:rsidRPr="006D6BE5">
        <w:rPr>
          <w:rFonts w:ascii="Calibri" w:eastAsia="Times New Roman" w:hAnsi="Calibri" w:cs="Arial"/>
          <w:spacing w:val="-2"/>
          <w:lang w:eastAsia="zh-CN"/>
        </w:rPr>
        <w:t>α</w:t>
      </w:r>
      <w:r w:rsidRPr="006D6BE5">
        <w:rPr>
          <w:rFonts w:ascii="Calibri" w:eastAsia="Times New Roman" w:hAnsi="Calibri" w:cs="Arial"/>
          <w:lang w:eastAsia="zh-CN"/>
        </w:rPr>
        <w:t>ύ</w:t>
      </w:r>
      <w:r w:rsidRPr="006D6BE5">
        <w:rPr>
          <w:rFonts w:ascii="Calibri" w:eastAsia="Times New Roman" w:hAnsi="Calibri" w:cs="Arial"/>
          <w:spacing w:val="1"/>
          <w:lang w:eastAsia="zh-CN"/>
        </w:rPr>
        <w:t>σ</w:t>
      </w:r>
      <w:r w:rsidRPr="006D6BE5">
        <w:rPr>
          <w:rFonts w:ascii="Calibri" w:eastAsia="Times New Roman" w:hAnsi="Calibri" w:cs="Arial"/>
          <w:lang w:eastAsia="zh-CN"/>
        </w:rPr>
        <w:t>ης - ΚΥΑ 146163/2012)).</w:t>
      </w:r>
    </w:p>
    <w:p w:rsidR="006D6BE5" w:rsidRPr="006D6BE5" w:rsidRDefault="006D6BE5" w:rsidP="006D6BE5">
      <w:pPr>
        <w:suppressAutoHyphens/>
        <w:spacing w:after="0" w:line="240" w:lineRule="auto"/>
        <w:jc w:val="both"/>
        <w:rPr>
          <w:rFonts w:ascii="Calibri" w:eastAsia="Times New Roman" w:hAnsi="Calibri" w:cs="Calibri"/>
          <w:b/>
          <w:lang w:eastAsia="zh-CN"/>
        </w:rPr>
      </w:pPr>
      <w:r w:rsidRPr="006D6BE5">
        <w:rPr>
          <w:rFonts w:ascii="Calibri" w:eastAsia="Times New Roman" w:hAnsi="Calibri" w:cs="Calibri"/>
          <w:b/>
          <w:lang w:eastAsia="zh-CN"/>
        </w:rPr>
        <w:t>Συλλογή, μεταφορά, επεξεργασία και τελική διάθεση μικτών επικίνδυνων αποβλήτων (ΜΕΑ) και άλλων επικινδύνων αποβλήτων (ΑΕΑ), από τους ψυκτικούς θαλάμους του ΓΝ Λασιθίου Οργ. Μον. Έδρας Αγ. Νικολάου, ΓΝ Λασιθίου Αποκ/νη Μονάδα Ιεράπετρας, ΓΝ Λασιθίου Αποκ/νη Μονάδα Σητείας, ΓΝ-ΚΥ Νεαπόλεως «Διαλυνάκειο» στην σταθερή μονάδα επεξεργασίας ΜΕΑ και ΑΕΑ για επεξεργασία.</w:t>
      </w:r>
    </w:p>
    <w:p w:rsidR="006D6BE5" w:rsidRPr="006D6BE5" w:rsidRDefault="006D6BE5" w:rsidP="006D6BE5">
      <w:pPr>
        <w:suppressAutoHyphens/>
        <w:spacing w:after="120" w:line="100" w:lineRule="atLeast"/>
        <w:jc w:val="both"/>
        <w:rPr>
          <w:rFonts w:ascii="Calibri" w:eastAsia="Times New Roman" w:hAnsi="Calibri" w:cs="Arial"/>
          <w:b/>
          <w:position w:val="-13"/>
          <w:lang w:eastAsia="zh-CN"/>
        </w:rPr>
      </w:pPr>
      <w:r w:rsidRPr="006D6BE5">
        <w:rPr>
          <w:rFonts w:ascii="Calibri" w:eastAsia="Times New Roman" w:hAnsi="Calibri" w:cs="Arial"/>
          <w:b/>
          <w:position w:val="-13"/>
          <w:lang w:eastAsia="zh-CN"/>
        </w:rPr>
        <w:lastRenderedPageBreak/>
        <w:t>Σημείωση: Αφορά μόνο τα ΑΕΑ που δύνανται να οδηγηθούν προς αποτέφρωση σύμφωνα με την κείμενη νομοθεσία.</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1. Η συλλογή των ΜΕΑ και ΑΕΑ θα γίνεται από το προσωπικό της εκάστοτε Υγειονομικής Μονάδας, σε ειδικούς υποδοχείς σύμφωνα με την κείμενη νομοθεσία. Τα διαχωρισμένα </w:t>
      </w:r>
      <w:r w:rsidRPr="006D6BE5">
        <w:rPr>
          <w:rFonts w:ascii="Calibri" w:eastAsia="SimSun" w:hAnsi="Calibri" w:cs="Times New Roman"/>
          <w:color w:val="000000"/>
          <w:lang w:eastAsia="zh-CN" w:bidi="hi-IN"/>
        </w:rPr>
        <w:t>ΜΕΑ και ΑΕΑ</w:t>
      </w:r>
      <w:r w:rsidRPr="006D6BE5">
        <w:rPr>
          <w:rFonts w:ascii="Calibri" w:eastAsia="SimSun" w:hAnsi="Calibri" w:cs="Times New Roman"/>
          <w:color w:val="00000A"/>
          <w:lang w:eastAsia="zh-CN" w:bidi="hi-IN"/>
        </w:rPr>
        <w:t xml:space="preserve"> τοποθετούνται σε υποδοχείς κατάλληλου χρώματος, ανάλογα με την επεξεργασία που πρόκειται να ακολουθήσει. Τα προς αποτέφρωση ΜΕΑ τοποθετούνται σε συσκευασία </w:t>
      </w:r>
      <w:r w:rsidRPr="006D6BE5">
        <w:rPr>
          <w:rFonts w:ascii="Calibri" w:eastAsia="SimSun" w:hAnsi="Calibri" w:cs="Times New Roman"/>
          <w:color w:val="00000A"/>
          <w:u w:val="single"/>
          <w:lang w:eastAsia="zh-CN" w:bidi="hi-IN"/>
        </w:rPr>
        <w:t xml:space="preserve">κόκκινου χρώματος </w:t>
      </w:r>
      <w:r w:rsidRPr="006D6BE5">
        <w:rPr>
          <w:rFonts w:ascii="Calibri" w:eastAsia="SimSun" w:hAnsi="Calibri" w:cs="Times New Roman"/>
          <w:color w:val="00000A"/>
          <w:lang w:eastAsia="zh-CN" w:bidi="hi-IN"/>
        </w:rPr>
        <w:t>(</w:t>
      </w:r>
      <w:r w:rsidRPr="006D6BE5">
        <w:rPr>
          <w:rFonts w:ascii="Calibri" w:eastAsia="SimSun" w:hAnsi="Calibri" w:cs="Times New Roman"/>
          <w:color w:val="000000"/>
          <w:lang w:eastAsia="zh-CN" w:bidi="hi-IN"/>
        </w:rPr>
        <w:t>σύμφωνα με την ΚΥΑ 146163/2012)</w:t>
      </w:r>
      <w:r w:rsidRPr="006D6BE5">
        <w:rPr>
          <w:rFonts w:ascii="Calibri" w:eastAsia="SimSun" w:hAnsi="Calibri" w:cs="Times New Roman"/>
          <w:color w:val="00000A"/>
          <w:lang w:eastAsia="zh-CN" w:bidi="hi-IN"/>
        </w:rPr>
        <w:t xml:space="preserve"> ). Τα προς αποτέφρωση ΑΕΑ θα τοποθετούνται σε πιστοποιημένους κατά ADR υποδοχείς (περιέκτες) ανάλογα με τα χαρακτηριστικά των εν λόγω αποβλήτων σύμφωνα με την κείμενη νομοθεσία.</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2. Ο ανάδοχος συλλογής-μεταφοράς να παραδίδει τα </w:t>
      </w:r>
      <w:r w:rsidRPr="006D6BE5">
        <w:rPr>
          <w:rFonts w:ascii="Calibri" w:eastAsia="SimSun" w:hAnsi="Calibri" w:cs="Times New Roman"/>
          <w:color w:val="000000"/>
          <w:lang w:eastAsia="zh-CN" w:bidi="hi-IN"/>
        </w:rPr>
        <w:t>ΜΕΑ και ΑΕΑ</w:t>
      </w:r>
      <w:r w:rsidRPr="006D6BE5">
        <w:rPr>
          <w:rFonts w:ascii="Calibri" w:eastAsia="SimSun" w:hAnsi="Calibri" w:cs="Times New Roman"/>
          <w:color w:val="00000A"/>
          <w:lang w:eastAsia="zh-CN" w:bidi="hi-IN"/>
        </w:rPr>
        <w:t xml:space="preserve"> για αποτέφρωση σε εγκεκριμένη, σύμφωνα με την ισχύουσα εθνική και κοινοτική νομοθεσία, εγκατάσταση επεξεργασίας (να υπάρχει σύμβαση σε ισχύ).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3. Ο ανάδοχος να παραδίδει τα απόβλητα για αποτέφρωση σε εγκεκριμένη, σύμφωνα με την ισχύουσα εθνική και κοινοτική νομοθεσία, εγκατάσταση επεξεργασίας (να υπάρχει σύμβαση σε ισχύ).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4. Η συλλογή των </w:t>
      </w:r>
      <w:r w:rsidRPr="006D6BE5">
        <w:rPr>
          <w:rFonts w:ascii="Calibri" w:eastAsia="SimSun" w:hAnsi="Calibri" w:cs="Times New Roman"/>
          <w:color w:val="000000"/>
          <w:lang w:eastAsia="zh-CN" w:bidi="hi-IN"/>
        </w:rPr>
        <w:t>ΜΕΑ και ΑΕΑ</w:t>
      </w:r>
      <w:r w:rsidRPr="006D6BE5">
        <w:rPr>
          <w:rFonts w:ascii="Calibri" w:eastAsia="SimSun" w:hAnsi="Calibri" w:cs="Times New Roman"/>
          <w:color w:val="00000A"/>
          <w:lang w:eastAsia="zh-CN" w:bidi="hi-IN"/>
        </w:rPr>
        <w:t xml:space="preserve">, τα οποία πρέπει να είναι συσκευασμένα σύμφωνα με τα προβλεπόμενα από την </w:t>
      </w:r>
      <w:r w:rsidRPr="006D6BE5">
        <w:rPr>
          <w:rFonts w:ascii="Calibri" w:eastAsia="SimSun" w:hAnsi="Calibri" w:cs="Times New Roman"/>
          <w:color w:val="000000"/>
          <w:lang w:eastAsia="zh-CN" w:bidi="hi-IN"/>
        </w:rPr>
        <w:t>ΚΥΑ 146163/2012)</w:t>
      </w:r>
      <w:r w:rsidRPr="006D6BE5">
        <w:rPr>
          <w:rFonts w:ascii="Calibri" w:eastAsia="SimSun" w:hAnsi="Calibri" w:cs="Times New Roman"/>
          <w:color w:val="00000A"/>
          <w:lang w:eastAsia="zh-CN" w:bidi="hi-IN"/>
        </w:rPr>
        <w:t xml:space="preserve">, από τους χώρους προσωρινής αποθήκευσης των Υγειονομικών Μονάδων  της Αναθέτουσας Αρχής και η τοποθέτησή τους στο όχημα μεταφοράς να γίνεται από το προσωπικό του αναδόχου.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5. Η μεταφορά των προς επεξεργασία, μικτών επικίνδυνων αποβλήτων (ΜΕΑ) και άλλων επικινδύνων αποβλήτων (ΑΕΑ), όπως αυτά προσδιορίζονται στο Παράρτημα 1, της ΚΥΑ 146163/2012 (ΦΕΚ 1537/8-5-2012/Β), να γίνεται από κατάλληλο όχημα ή οχήματα, αδειοδοτημένου για αυτό το σκοπό, φορέα.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6. Το όχημα μεταφοράς του αναδόχου, κατ΄ ελάχιστον, να είναι ειδικό, τελείως κλειστό, στεγανό, να έχει δυνατότητα ψύξης σε θερμοκρασίες μικρότερες ή ίσες με 8</w:t>
      </w:r>
      <w:r w:rsidRPr="006D6BE5">
        <w:rPr>
          <w:rFonts w:ascii="Calibri" w:eastAsia="SimSun" w:hAnsi="Calibri" w:cs="Times New Roman"/>
          <w:color w:val="00000A"/>
          <w:vertAlign w:val="superscript"/>
          <w:lang w:eastAsia="zh-CN" w:bidi="hi-IN"/>
        </w:rPr>
        <w:t>ο</w:t>
      </w:r>
      <w:r w:rsidRPr="006D6BE5">
        <w:rPr>
          <w:rFonts w:ascii="Calibri" w:eastAsia="SimSun" w:hAnsi="Calibri" w:cs="Times New Roman"/>
          <w:color w:val="00000A"/>
          <w:lang w:eastAsia="zh-CN" w:bidi="hi-IN"/>
        </w:rPr>
        <w:t xml:space="preserve"> C, να μη φέρει μηχανισμό συμπίεσης, να επιτρέπει την ασφαλή μεταφορά, να μπορεί να πλένεται και να απολυμαίνεται εύκολα και να διαθέτει διευκολύνσεις για την ατομική προστασία του οδηγού και των χειριστών (άρθρο σύμφωνα με την ΚΥΑ 146163/2012)). Στο όχημα μεταφοράς καλό είναι να αναγράφεται ο τίτλος «Επικίνδυνα απόβλητα υγειονομικών μονάδων».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200" w:line="100" w:lineRule="atLeast"/>
        <w:rPr>
          <w:rFonts w:ascii="Calibri" w:eastAsia="Calibri" w:hAnsi="Calibri" w:cs="Times New Roman"/>
          <w:color w:val="00000A"/>
          <w:kern w:val="1"/>
          <w:lang w:eastAsia="hi-IN" w:bidi="hi-IN"/>
        </w:rPr>
      </w:pPr>
      <w:r w:rsidRPr="006D6BE5">
        <w:rPr>
          <w:rFonts w:ascii="Calibri" w:eastAsia="Calibri" w:hAnsi="Calibri" w:cs="Times New Roman"/>
          <w:kern w:val="1"/>
          <w:lang w:eastAsia="hi-IN" w:bidi="hi-IN"/>
        </w:rPr>
        <w:t>7. Ο ανάδοχος να πραγματοποιεί την αποκομιδή και μεταφορά, με τη συχνότητα που θα του καθορίσει η κάθε Υγειονομική Μονάδα, με βάση την παραγόμενη από αυτήν ποσότητα ΜΕΑ και ΑΕΑ, με ελάχιστη συχνότητα επεξεργασίας 1 φορά κάθε 5 ημέρες. Εξαιρούνται οι περιπτώσεις κατά τις οποίες η παραγόμενη ποσότητα δεν ξεπερνάει τα 500 λίτρα, οπότε η Υγειονομική Μονάδα έχει το δικαίωμα να την αποθηκεύσει σε θερμοκρασία κάτω από 0</w:t>
      </w:r>
      <w:r w:rsidRPr="006D6BE5">
        <w:rPr>
          <w:rFonts w:ascii="Calibri" w:eastAsia="Calibri" w:hAnsi="Calibri" w:cs="Times New Roman"/>
          <w:kern w:val="1"/>
          <w:vertAlign w:val="superscript"/>
          <w:lang w:eastAsia="hi-IN" w:bidi="hi-IN"/>
        </w:rPr>
        <w:t>ο</w:t>
      </w:r>
      <w:r w:rsidRPr="006D6BE5">
        <w:rPr>
          <w:rFonts w:ascii="Calibri" w:eastAsia="Calibri" w:hAnsi="Calibri" w:cs="Times New Roman"/>
          <w:kern w:val="1"/>
          <w:lang w:eastAsia="hi-IN" w:bidi="hi-IN"/>
        </w:rPr>
        <w:t xml:space="preserve"> C για χρονικό διάστημα έως 30 ημέρες.</w:t>
      </w:r>
      <w:r w:rsidRPr="006D6BE5">
        <w:rPr>
          <w:rFonts w:ascii="Calibri" w:eastAsia="Calibri" w:hAnsi="Calibri" w:cs="Times New Roman"/>
          <w:color w:val="000000"/>
          <w:kern w:val="1"/>
          <w:lang w:eastAsia="hi-IN" w:bidi="hi-IN"/>
        </w:rPr>
        <w:t xml:space="preserve"> </w:t>
      </w:r>
      <w:r w:rsidRPr="006D6BE5">
        <w:rPr>
          <w:rFonts w:ascii="Calibri" w:eastAsia="Calibri" w:hAnsi="Calibri" w:cs="Times New Roman"/>
          <w:color w:val="000000"/>
          <w:spacing w:val="-1"/>
          <w:kern w:val="1"/>
          <w:lang w:eastAsia="hi-IN" w:bidi="hi-IN"/>
        </w:rPr>
        <w:t>Επειδή, λόγω της γεωγραφικής μας θέσης (νησί), ενδέχεται να χρησιμοποιηθούν πλωτά μέσα για τη μεταφορά των ΜΕΑ και ΑΕΑ στη μονάδα επεξεργασίας τους, οι υποψήφιοι ανάδοχοι, για την απόδειξη των παραπάνω, θα πρέπει να υποβάλλουν με την προσφορά τους αποδεικτικά έγγραφα δημόσιας αρχής (π.χ. λιμεναρχείο, Υπουργείο Ναυτιλίας), για τη διασφάλιση της συχνότητας μεταφοράς</w:t>
      </w:r>
      <w:r w:rsidRPr="006D6BE5">
        <w:rPr>
          <w:rFonts w:ascii="Calibri" w:eastAsia="Calibri" w:hAnsi="Calibri" w:cs="Times New Roman"/>
          <w:spacing w:val="-1"/>
          <w:kern w:val="1"/>
          <w:lang w:eastAsia="hi-IN" w:bidi="hi-IN"/>
        </w:rPr>
        <w:t xml:space="preserve"> τους.</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8.Οι μέρες μεταφοράς δε θα περιλαμβάνουν Σάββατα, Κυριακές και επίσημες αργίες του ελληνικού κράτους. Η αποκομιδή θα γίνεται παρουσία του υπεύθυνου της Υ.Μ για τα ΜΕΑ και ΑΕΑ σε συγκεκριμένες ώρες που θα ορίσει ο ίδιος.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9. Το όχημα μεταφοράς να τοποθετείται σε συγκεκριμένο, ειδικά καθορισμένο από την Υγειονομική Μονάδα, χώρο, προκειμένου να συλλέξει τα απόβλητα.</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10. Ο ανάδοχος να ζυγίζει και να καταγράφει την προς αποτέφρωση ποσότητα των </w:t>
      </w:r>
      <w:r w:rsidRPr="006D6BE5">
        <w:rPr>
          <w:rFonts w:ascii="Calibri" w:eastAsia="SimSun" w:hAnsi="Calibri" w:cs="Times New Roman"/>
          <w:color w:val="000000"/>
          <w:lang w:eastAsia="zh-CN" w:bidi="hi-IN"/>
        </w:rPr>
        <w:t xml:space="preserve">ΜΕΑ και ΑΕΑ </w:t>
      </w:r>
      <w:r w:rsidRPr="006D6BE5">
        <w:rPr>
          <w:rFonts w:ascii="Calibri" w:eastAsia="SimSun" w:hAnsi="Calibri" w:cs="Times New Roman"/>
          <w:color w:val="00000A"/>
          <w:lang w:eastAsia="zh-CN" w:bidi="hi-IN"/>
        </w:rPr>
        <w:t xml:space="preserve">της Υγειονομικής Μονάδας, παρουσία Επιτροπής που θα ορίσει η Υγειονομική Μονάδα και προσωπικό του αναδόχου.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lastRenderedPageBreak/>
        <w:t xml:space="preserve">11. Ο ανάδοχος να καταθέτει, για την εκάστοτε εξυπηρετούμενη Υγειονομική </w:t>
      </w:r>
      <w:r w:rsidRPr="006D6BE5">
        <w:rPr>
          <w:rFonts w:ascii="Calibri" w:eastAsia="SimSun" w:hAnsi="Calibri" w:cs="Times New Roman"/>
          <w:color w:val="00000A"/>
          <w:spacing w:val="1"/>
          <w:lang w:eastAsia="zh-CN" w:bidi="hi-IN"/>
        </w:rPr>
        <w:t>Μ</w:t>
      </w:r>
      <w:r w:rsidRPr="006D6BE5">
        <w:rPr>
          <w:rFonts w:ascii="Calibri" w:eastAsia="SimSun" w:hAnsi="Calibri" w:cs="Times New Roman"/>
          <w:color w:val="00000A"/>
          <w:spacing w:val="-3"/>
          <w:lang w:eastAsia="zh-CN" w:bidi="hi-IN"/>
        </w:rPr>
        <w:t>ο</w:t>
      </w:r>
      <w:r w:rsidRPr="006D6BE5">
        <w:rPr>
          <w:rFonts w:ascii="Calibri" w:eastAsia="SimSun" w:hAnsi="Calibri" w:cs="Times New Roman"/>
          <w:color w:val="00000A"/>
          <w:spacing w:val="-1"/>
          <w:lang w:eastAsia="zh-CN" w:bidi="hi-IN"/>
        </w:rPr>
        <w:t>ν</w:t>
      </w:r>
      <w:r w:rsidRPr="006D6BE5">
        <w:rPr>
          <w:rFonts w:ascii="Calibri" w:eastAsia="SimSun" w:hAnsi="Calibri" w:cs="Times New Roman"/>
          <w:color w:val="00000A"/>
          <w:lang w:eastAsia="zh-CN" w:bidi="hi-IN"/>
        </w:rPr>
        <w:t xml:space="preserve">άδα, </w:t>
      </w:r>
      <w:r w:rsidRPr="006D6BE5">
        <w:rPr>
          <w:rFonts w:ascii="Calibri" w:eastAsia="SimSun" w:hAnsi="Calibri" w:cs="Times New Roman"/>
          <w:color w:val="00000A"/>
          <w:spacing w:val="1"/>
          <w:lang w:eastAsia="zh-CN" w:bidi="hi-IN"/>
        </w:rPr>
        <w:t>π</w:t>
      </w:r>
      <w:r w:rsidRPr="006D6BE5">
        <w:rPr>
          <w:rFonts w:ascii="Calibri" w:eastAsia="SimSun" w:hAnsi="Calibri" w:cs="Times New Roman"/>
          <w:color w:val="00000A"/>
          <w:spacing w:val="-3"/>
          <w:lang w:eastAsia="zh-CN" w:bidi="hi-IN"/>
        </w:rPr>
        <w:t>ρ</w:t>
      </w:r>
      <w:r w:rsidRPr="006D6BE5">
        <w:rPr>
          <w:rFonts w:ascii="Calibri" w:eastAsia="SimSun" w:hAnsi="Calibri" w:cs="Times New Roman"/>
          <w:color w:val="00000A"/>
          <w:lang w:eastAsia="zh-CN" w:bidi="hi-IN"/>
        </w:rPr>
        <w:t>ό</w:t>
      </w:r>
      <w:r w:rsidRPr="006D6BE5">
        <w:rPr>
          <w:rFonts w:ascii="Calibri" w:eastAsia="SimSun" w:hAnsi="Calibri" w:cs="Times New Roman"/>
          <w:color w:val="00000A"/>
          <w:spacing w:val="-1"/>
          <w:lang w:eastAsia="zh-CN" w:bidi="hi-IN"/>
        </w:rPr>
        <w:t>γ</w:t>
      </w:r>
      <w:r w:rsidRPr="006D6BE5">
        <w:rPr>
          <w:rFonts w:ascii="Calibri" w:eastAsia="SimSun" w:hAnsi="Calibri" w:cs="Times New Roman"/>
          <w:color w:val="00000A"/>
          <w:lang w:eastAsia="zh-CN" w:bidi="hi-IN"/>
        </w:rPr>
        <w:t>ρα</w:t>
      </w:r>
      <w:r w:rsidRPr="006D6BE5">
        <w:rPr>
          <w:rFonts w:ascii="Calibri" w:eastAsia="SimSun" w:hAnsi="Calibri" w:cs="Times New Roman"/>
          <w:color w:val="00000A"/>
          <w:spacing w:val="-2"/>
          <w:lang w:eastAsia="zh-CN" w:bidi="hi-IN"/>
        </w:rPr>
        <w:t>μμ</w:t>
      </w:r>
      <w:r w:rsidRPr="006D6BE5">
        <w:rPr>
          <w:rFonts w:ascii="Calibri" w:eastAsia="SimSun" w:hAnsi="Calibri" w:cs="Times New Roman"/>
          <w:color w:val="00000A"/>
          <w:lang w:eastAsia="zh-CN" w:bidi="hi-IN"/>
        </w:rPr>
        <w:t>α ερ</w:t>
      </w:r>
      <w:r w:rsidRPr="006D6BE5">
        <w:rPr>
          <w:rFonts w:ascii="Calibri" w:eastAsia="SimSun" w:hAnsi="Calibri" w:cs="Times New Roman"/>
          <w:color w:val="00000A"/>
          <w:spacing w:val="-1"/>
          <w:lang w:eastAsia="zh-CN" w:bidi="hi-IN"/>
        </w:rPr>
        <w:t>γ</w:t>
      </w:r>
      <w:r w:rsidRPr="006D6BE5">
        <w:rPr>
          <w:rFonts w:ascii="Calibri" w:eastAsia="SimSun" w:hAnsi="Calibri" w:cs="Times New Roman"/>
          <w:color w:val="00000A"/>
          <w:lang w:eastAsia="zh-CN" w:bidi="hi-IN"/>
        </w:rPr>
        <w:t>α</w:t>
      </w:r>
      <w:r w:rsidRPr="006D6BE5">
        <w:rPr>
          <w:rFonts w:ascii="Calibri" w:eastAsia="SimSun" w:hAnsi="Calibri" w:cs="Times New Roman"/>
          <w:color w:val="00000A"/>
          <w:spacing w:val="-2"/>
          <w:lang w:eastAsia="zh-CN" w:bidi="hi-IN"/>
        </w:rPr>
        <w:t>σ</w:t>
      </w:r>
      <w:r w:rsidRPr="006D6BE5">
        <w:rPr>
          <w:rFonts w:ascii="Calibri" w:eastAsia="SimSun" w:hAnsi="Calibri" w:cs="Times New Roman"/>
          <w:color w:val="00000A"/>
          <w:spacing w:val="2"/>
          <w:lang w:eastAsia="zh-CN" w:bidi="hi-IN"/>
        </w:rPr>
        <w:t>ι</w:t>
      </w:r>
      <w:r w:rsidRPr="006D6BE5">
        <w:rPr>
          <w:rFonts w:ascii="Calibri" w:eastAsia="SimSun" w:hAnsi="Calibri" w:cs="Times New Roman"/>
          <w:color w:val="00000A"/>
          <w:lang w:eastAsia="zh-CN" w:bidi="hi-IN"/>
        </w:rPr>
        <w:t xml:space="preserve">ών </w:t>
      </w:r>
      <w:r w:rsidRPr="006D6BE5">
        <w:rPr>
          <w:rFonts w:ascii="Calibri" w:eastAsia="SimSun" w:hAnsi="Calibri" w:cs="Times New Roman"/>
          <w:color w:val="00000A"/>
          <w:spacing w:val="-2"/>
          <w:lang w:eastAsia="zh-CN" w:bidi="hi-IN"/>
        </w:rPr>
        <w:t>σ</w:t>
      </w:r>
      <w:r w:rsidRPr="006D6BE5">
        <w:rPr>
          <w:rFonts w:ascii="Calibri" w:eastAsia="SimSun" w:hAnsi="Calibri" w:cs="Times New Roman"/>
          <w:color w:val="00000A"/>
          <w:lang w:eastAsia="zh-CN" w:bidi="hi-IN"/>
        </w:rPr>
        <w:t>υ</w:t>
      </w:r>
      <w:r w:rsidRPr="006D6BE5">
        <w:rPr>
          <w:rFonts w:ascii="Calibri" w:eastAsia="SimSun" w:hAnsi="Calibri" w:cs="Times New Roman"/>
          <w:color w:val="00000A"/>
          <w:spacing w:val="-1"/>
          <w:lang w:eastAsia="zh-CN" w:bidi="hi-IN"/>
        </w:rPr>
        <w:t>λλ</w:t>
      </w:r>
      <w:r w:rsidRPr="006D6BE5">
        <w:rPr>
          <w:rFonts w:ascii="Calibri" w:eastAsia="SimSun" w:hAnsi="Calibri" w:cs="Times New Roman"/>
          <w:color w:val="00000A"/>
          <w:lang w:eastAsia="zh-CN" w:bidi="hi-IN"/>
        </w:rPr>
        <w:t>ο</w:t>
      </w:r>
      <w:r w:rsidRPr="006D6BE5">
        <w:rPr>
          <w:rFonts w:ascii="Calibri" w:eastAsia="SimSun" w:hAnsi="Calibri" w:cs="Times New Roman"/>
          <w:color w:val="00000A"/>
          <w:spacing w:val="-1"/>
          <w:lang w:eastAsia="zh-CN" w:bidi="hi-IN"/>
        </w:rPr>
        <w:t>γ</w:t>
      </w:r>
      <w:r w:rsidRPr="006D6BE5">
        <w:rPr>
          <w:rFonts w:ascii="Calibri" w:eastAsia="SimSun" w:hAnsi="Calibri" w:cs="Times New Roman"/>
          <w:color w:val="00000A"/>
          <w:lang w:eastAsia="zh-CN" w:bidi="hi-IN"/>
        </w:rPr>
        <w:t>ή</w:t>
      </w:r>
      <w:r w:rsidRPr="006D6BE5">
        <w:rPr>
          <w:rFonts w:ascii="Calibri" w:eastAsia="SimSun" w:hAnsi="Calibri" w:cs="Times New Roman"/>
          <w:color w:val="00000A"/>
          <w:spacing w:val="-1"/>
          <w:lang w:eastAsia="zh-CN" w:bidi="hi-IN"/>
        </w:rPr>
        <w:t>ς</w:t>
      </w:r>
      <w:r w:rsidRPr="006D6BE5">
        <w:rPr>
          <w:rFonts w:ascii="Calibri" w:eastAsia="SimSun" w:hAnsi="Calibri" w:cs="Times New Roman"/>
          <w:color w:val="00000A"/>
          <w:lang w:eastAsia="zh-CN" w:bidi="hi-IN"/>
        </w:rPr>
        <w:t>, μετα</w:t>
      </w:r>
      <w:r w:rsidRPr="006D6BE5">
        <w:rPr>
          <w:rFonts w:ascii="Calibri" w:eastAsia="SimSun" w:hAnsi="Calibri" w:cs="Times New Roman"/>
          <w:color w:val="00000A"/>
          <w:spacing w:val="-1"/>
          <w:lang w:eastAsia="zh-CN" w:bidi="hi-IN"/>
        </w:rPr>
        <w:t>φ</w:t>
      </w:r>
      <w:r w:rsidRPr="006D6BE5">
        <w:rPr>
          <w:rFonts w:ascii="Calibri" w:eastAsia="SimSun" w:hAnsi="Calibri" w:cs="Times New Roman"/>
          <w:color w:val="00000A"/>
          <w:lang w:eastAsia="zh-CN" w:bidi="hi-IN"/>
        </w:rPr>
        <w:t xml:space="preserve">οράς </w:t>
      </w:r>
      <w:r w:rsidRPr="006D6BE5">
        <w:rPr>
          <w:rFonts w:ascii="Calibri" w:eastAsia="SimSun" w:hAnsi="Calibri" w:cs="Times New Roman"/>
          <w:color w:val="00000A"/>
          <w:spacing w:val="-1"/>
          <w:lang w:eastAsia="zh-CN" w:bidi="hi-IN"/>
        </w:rPr>
        <w:t>κ</w:t>
      </w:r>
      <w:r w:rsidRPr="006D6BE5">
        <w:rPr>
          <w:rFonts w:ascii="Calibri" w:eastAsia="SimSun" w:hAnsi="Calibri" w:cs="Times New Roman"/>
          <w:color w:val="00000A"/>
          <w:spacing w:val="-2"/>
          <w:lang w:eastAsia="zh-CN" w:bidi="hi-IN"/>
        </w:rPr>
        <w:t>α</w:t>
      </w:r>
      <w:r w:rsidRPr="006D6BE5">
        <w:rPr>
          <w:rFonts w:ascii="Calibri" w:eastAsia="SimSun" w:hAnsi="Calibri" w:cs="Times New Roman"/>
          <w:color w:val="00000A"/>
          <w:lang w:eastAsia="zh-CN" w:bidi="hi-IN"/>
        </w:rPr>
        <w:t xml:space="preserve">ι τυχόν </w:t>
      </w:r>
      <w:r w:rsidRPr="006D6BE5">
        <w:rPr>
          <w:rFonts w:ascii="Calibri" w:eastAsia="SimSun" w:hAnsi="Calibri" w:cs="Times New Roman"/>
          <w:color w:val="00000A"/>
          <w:w w:val="20"/>
          <w:lang w:eastAsia="zh-CN" w:bidi="hi-IN"/>
        </w:rPr>
        <w:t xml:space="preserve"> </w:t>
      </w:r>
      <w:r w:rsidRPr="006D6BE5">
        <w:rPr>
          <w:rFonts w:ascii="Calibri" w:eastAsia="SimSun" w:hAnsi="Calibri" w:cs="Times New Roman"/>
          <w:color w:val="00000A"/>
          <w:spacing w:val="1"/>
          <w:lang w:eastAsia="zh-CN" w:bidi="hi-IN"/>
        </w:rPr>
        <w:t>π</w:t>
      </w:r>
      <w:r w:rsidRPr="006D6BE5">
        <w:rPr>
          <w:rFonts w:ascii="Calibri" w:eastAsia="SimSun" w:hAnsi="Calibri" w:cs="Times New Roman"/>
          <w:color w:val="00000A"/>
          <w:lang w:eastAsia="zh-CN" w:bidi="hi-IN"/>
        </w:rPr>
        <w:t>ρ</w:t>
      </w:r>
      <w:r w:rsidRPr="006D6BE5">
        <w:rPr>
          <w:rFonts w:ascii="Calibri" w:eastAsia="SimSun" w:hAnsi="Calibri" w:cs="Times New Roman"/>
          <w:color w:val="00000A"/>
          <w:spacing w:val="-3"/>
          <w:lang w:eastAsia="zh-CN" w:bidi="hi-IN"/>
        </w:rPr>
        <w:t>ο</w:t>
      </w:r>
      <w:r w:rsidRPr="006D6BE5">
        <w:rPr>
          <w:rFonts w:ascii="Calibri" w:eastAsia="SimSun" w:hAnsi="Calibri" w:cs="Times New Roman"/>
          <w:color w:val="00000A"/>
          <w:spacing w:val="1"/>
          <w:lang w:eastAsia="zh-CN" w:bidi="hi-IN"/>
        </w:rPr>
        <w:t>σ</w:t>
      </w:r>
      <w:r w:rsidRPr="006D6BE5">
        <w:rPr>
          <w:rFonts w:ascii="Calibri" w:eastAsia="SimSun" w:hAnsi="Calibri" w:cs="Times New Roman"/>
          <w:color w:val="00000A"/>
          <w:spacing w:val="-3"/>
          <w:lang w:eastAsia="zh-CN" w:bidi="hi-IN"/>
        </w:rPr>
        <w:t>ω</w:t>
      </w:r>
      <w:r w:rsidRPr="006D6BE5">
        <w:rPr>
          <w:rFonts w:ascii="Calibri" w:eastAsia="SimSun" w:hAnsi="Calibri" w:cs="Times New Roman"/>
          <w:color w:val="00000A"/>
          <w:lang w:eastAsia="zh-CN" w:bidi="hi-IN"/>
        </w:rPr>
        <w:t>ρ</w:t>
      </w:r>
      <w:r w:rsidRPr="006D6BE5">
        <w:rPr>
          <w:rFonts w:ascii="Calibri" w:eastAsia="SimSun" w:hAnsi="Calibri" w:cs="Times New Roman"/>
          <w:color w:val="00000A"/>
          <w:spacing w:val="2"/>
          <w:lang w:eastAsia="zh-CN" w:bidi="hi-IN"/>
        </w:rPr>
        <w:t>ι</w:t>
      </w:r>
      <w:r w:rsidRPr="006D6BE5">
        <w:rPr>
          <w:rFonts w:ascii="Calibri" w:eastAsia="SimSun" w:hAnsi="Calibri" w:cs="Times New Roman"/>
          <w:color w:val="00000A"/>
          <w:spacing w:val="-1"/>
          <w:lang w:eastAsia="zh-CN" w:bidi="hi-IN"/>
        </w:rPr>
        <w:t>ν</w:t>
      </w:r>
      <w:r w:rsidRPr="006D6BE5">
        <w:rPr>
          <w:rFonts w:ascii="Calibri" w:eastAsia="SimSun" w:hAnsi="Calibri" w:cs="Times New Roman"/>
          <w:color w:val="00000A"/>
          <w:lang w:eastAsia="zh-CN" w:bidi="hi-IN"/>
        </w:rPr>
        <w:t xml:space="preserve">ής </w:t>
      </w:r>
      <w:r w:rsidRPr="006D6BE5">
        <w:rPr>
          <w:rFonts w:ascii="Calibri" w:eastAsia="SimSun" w:hAnsi="Calibri" w:cs="Times New Roman"/>
          <w:color w:val="00000A"/>
          <w:spacing w:val="-2"/>
          <w:lang w:eastAsia="zh-CN" w:bidi="hi-IN"/>
        </w:rPr>
        <w:t>α</w:t>
      </w:r>
      <w:r w:rsidRPr="006D6BE5">
        <w:rPr>
          <w:rFonts w:ascii="Calibri" w:eastAsia="SimSun" w:hAnsi="Calibri" w:cs="Times New Roman"/>
          <w:color w:val="00000A"/>
          <w:spacing w:val="1"/>
          <w:lang w:eastAsia="zh-CN" w:bidi="hi-IN"/>
        </w:rPr>
        <w:t>π</w:t>
      </w:r>
      <w:r w:rsidRPr="006D6BE5">
        <w:rPr>
          <w:rFonts w:ascii="Calibri" w:eastAsia="SimSun" w:hAnsi="Calibri" w:cs="Times New Roman"/>
          <w:color w:val="00000A"/>
          <w:lang w:eastAsia="zh-CN" w:bidi="hi-IN"/>
        </w:rPr>
        <w:t>οθή</w:t>
      </w:r>
      <w:r w:rsidRPr="006D6BE5">
        <w:rPr>
          <w:rFonts w:ascii="Calibri" w:eastAsia="SimSun" w:hAnsi="Calibri" w:cs="Times New Roman"/>
          <w:color w:val="00000A"/>
          <w:spacing w:val="-1"/>
          <w:lang w:eastAsia="zh-CN" w:bidi="hi-IN"/>
        </w:rPr>
        <w:t>κ</w:t>
      </w:r>
      <w:r w:rsidRPr="006D6BE5">
        <w:rPr>
          <w:rFonts w:ascii="Calibri" w:eastAsia="SimSun" w:hAnsi="Calibri" w:cs="Times New Roman"/>
          <w:color w:val="00000A"/>
          <w:spacing w:val="-3"/>
          <w:lang w:eastAsia="zh-CN" w:bidi="hi-IN"/>
        </w:rPr>
        <w:t>ε</w:t>
      </w:r>
      <w:r w:rsidRPr="006D6BE5">
        <w:rPr>
          <w:rFonts w:ascii="Calibri" w:eastAsia="SimSun" w:hAnsi="Calibri" w:cs="Times New Roman"/>
          <w:color w:val="00000A"/>
          <w:spacing w:val="-2"/>
          <w:lang w:eastAsia="zh-CN" w:bidi="hi-IN"/>
        </w:rPr>
        <w:t>υ</w:t>
      </w:r>
      <w:r w:rsidRPr="006D6BE5">
        <w:rPr>
          <w:rFonts w:ascii="Calibri" w:eastAsia="SimSun" w:hAnsi="Calibri" w:cs="Times New Roman"/>
          <w:color w:val="00000A"/>
          <w:spacing w:val="1"/>
          <w:lang w:eastAsia="zh-CN" w:bidi="hi-IN"/>
        </w:rPr>
        <w:t>σ</w:t>
      </w:r>
      <w:r w:rsidRPr="006D6BE5">
        <w:rPr>
          <w:rFonts w:ascii="Calibri" w:eastAsia="SimSun" w:hAnsi="Calibri" w:cs="Times New Roman"/>
          <w:color w:val="00000A"/>
          <w:lang w:eastAsia="zh-CN" w:bidi="hi-IN"/>
        </w:rPr>
        <w:t>ης των α</w:t>
      </w:r>
      <w:r w:rsidRPr="006D6BE5">
        <w:rPr>
          <w:rFonts w:ascii="Calibri" w:eastAsia="SimSun" w:hAnsi="Calibri" w:cs="Times New Roman"/>
          <w:color w:val="00000A"/>
          <w:spacing w:val="1"/>
          <w:lang w:eastAsia="zh-CN" w:bidi="hi-IN"/>
        </w:rPr>
        <w:t>π</w:t>
      </w:r>
      <w:r w:rsidRPr="006D6BE5">
        <w:rPr>
          <w:rFonts w:ascii="Calibri" w:eastAsia="SimSun" w:hAnsi="Calibri" w:cs="Times New Roman"/>
          <w:color w:val="00000A"/>
          <w:spacing w:val="-3"/>
          <w:lang w:eastAsia="zh-CN" w:bidi="hi-IN"/>
        </w:rPr>
        <w:t>ο</w:t>
      </w:r>
      <w:r w:rsidRPr="006D6BE5">
        <w:rPr>
          <w:rFonts w:ascii="Calibri" w:eastAsia="SimSun" w:hAnsi="Calibri" w:cs="Times New Roman"/>
          <w:color w:val="00000A"/>
          <w:spacing w:val="1"/>
          <w:lang w:eastAsia="zh-CN" w:bidi="hi-IN"/>
        </w:rPr>
        <w:t>β</w:t>
      </w:r>
      <w:r w:rsidRPr="006D6BE5">
        <w:rPr>
          <w:rFonts w:ascii="Calibri" w:eastAsia="SimSun" w:hAnsi="Calibri" w:cs="Times New Roman"/>
          <w:color w:val="00000A"/>
          <w:spacing w:val="-1"/>
          <w:lang w:eastAsia="zh-CN" w:bidi="hi-IN"/>
        </w:rPr>
        <w:t>λ</w:t>
      </w:r>
      <w:r w:rsidRPr="006D6BE5">
        <w:rPr>
          <w:rFonts w:ascii="Calibri" w:eastAsia="SimSun" w:hAnsi="Calibri" w:cs="Times New Roman"/>
          <w:color w:val="00000A"/>
          <w:lang w:eastAsia="zh-CN" w:bidi="hi-IN"/>
        </w:rPr>
        <w:t xml:space="preserve">ήτων </w:t>
      </w:r>
      <w:r w:rsidRPr="006D6BE5">
        <w:rPr>
          <w:rFonts w:ascii="Calibri" w:eastAsia="SimSun" w:hAnsi="Calibri" w:cs="Times New Roman"/>
          <w:color w:val="00000A"/>
          <w:w w:val="40"/>
          <w:lang w:eastAsia="zh-CN" w:bidi="hi-IN"/>
        </w:rPr>
        <w:t xml:space="preserve"> </w:t>
      </w:r>
      <w:r w:rsidRPr="006D6BE5">
        <w:rPr>
          <w:rFonts w:ascii="Calibri" w:eastAsia="SimSun" w:hAnsi="Calibri" w:cs="Times New Roman"/>
          <w:color w:val="000000"/>
          <w:lang w:eastAsia="zh-CN" w:bidi="hi-IN"/>
        </w:rPr>
        <w:t xml:space="preserve">ΜΕΑ και ΑΕΑ </w:t>
      </w:r>
      <w:r w:rsidRPr="006D6BE5">
        <w:rPr>
          <w:rFonts w:ascii="Calibri" w:eastAsia="SimSun" w:hAnsi="Calibri" w:cs="Times New Roman"/>
          <w:color w:val="00000A"/>
          <w:spacing w:val="-3"/>
          <w:lang w:eastAsia="zh-CN" w:bidi="hi-IN"/>
        </w:rPr>
        <w:t xml:space="preserve">με το οποίο να τηρούνται τα μέτρα και οι όροι </w:t>
      </w:r>
      <w:r w:rsidRPr="006D6BE5">
        <w:rPr>
          <w:rFonts w:ascii="Calibri" w:eastAsia="SimSun" w:hAnsi="Calibri" w:cs="Times New Roman"/>
          <w:color w:val="000000"/>
          <w:lang w:eastAsia="zh-CN" w:bidi="hi-IN"/>
        </w:rPr>
        <w:t>της ΚΥΑ 146163/2012)</w:t>
      </w:r>
      <w:r w:rsidRPr="006D6BE5">
        <w:rPr>
          <w:rFonts w:ascii="Calibri" w:eastAsia="SimSun" w:hAnsi="Calibri" w:cs="Times New Roman"/>
          <w:color w:val="00000A"/>
          <w:lang w:eastAsia="zh-CN" w:bidi="hi-IN"/>
        </w:rPr>
        <w:t xml:space="preserve">.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12. Ο ανάδοχος να συνεργάζεται με τον υπεύθυνο της Υγειονομικής Μονάδας για τη συμπλήρωση του συνοδευτικού Εντύπου Έγγραφο Αναγνώρισης των </w:t>
      </w:r>
      <w:r w:rsidRPr="006D6BE5">
        <w:rPr>
          <w:rFonts w:ascii="Calibri" w:eastAsia="SimSun" w:hAnsi="Calibri" w:cs="Times New Roman"/>
          <w:color w:val="000000"/>
          <w:lang w:eastAsia="zh-CN" w:bidi="hi-IN"/>
        </w:rPr>
        <w:t xml:space="preserve">ΜΕΑ και ΑΕΑ </w:t>
      </w:r>
      <w:r w:rsidRPr="006D6BE5">
        <w:rPr>
          <w:rFonts w:ascii="Calibri" w:eastAsia="SimSun" w:hAnsi="Calibri" w:cs="Times New Roman"/>
          <w:color w:val="00000A"/>
          <w:lang w:eastAsia="zh-CN" w:bidi="hi-IN"/>
        </w:rPr>
        <w:t xml:space="preserve">, σύμφωνα με την παρ. 6.2 του Κεφαλαίου 6 του παραρτήματος της ΚΥΑ 146163/2012, του οποίου και κρατάει αρχείο. Το ως άνω Έντυπο συνοδεύει τα </w:t>
      </w:r>
      <w:r w:rsidRPr="006D6BE5">
        <w:rPr>
          <w:rFonts w:ascii="Calibri" w:eastAsia="SimSun" w:hAnsi="Calibri" w:cs="Times New Roman"/>
          <w:color w:val="000000"/>
          <w:lang w:eastAsia="zh-CN" w:bidi="hi-IN"/>
        </w:rPr>
        <w:t xml:space="preserve">ΜΕΑ και ΑΕΑ </w:t>
      </w:r>
      <w:r w:rsidRPr="006D6BE5">
        <w:rPr>
          <w:rFonts w:ascii="Calibri" w:eastAsia="SimSun" w:hAnsi="Calibri" w:cs="Times New Roman"/>
          <w:color w:val="00000A"/>
          <w:lang w:eastAsia="zh-CN" w:bidi="hi-IN"/>
        </w:rPr>
        <w:t xml:space="preserve"> κατά τη συλλογή και μεταφορά τους εκτός της Υγειονομικής Μονάδας. Αντίγραφο του Εντύπου αποδίδει ο ανάδοχος και στο φορέα όπου οδηγούνται τα απόβλητα για αποτέφρωση.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13. Ο ανάδοχος να διαθέτει τις σχετικές περιβαλλοντικές αδειοδοτήσεις (οι οποίες θα πρέπει να κατατεθούν με τη προσφορά του) ώστε μέχρι την παράδοση των αποβλήτων για αποτέφρωση: α) να εκτελεί προσωρινή αποθήκευση των </w:t>
      </w:r>
      <w:r w:rsidRPr="006D6BE5">
        <w:rPr>
          <w:rFonts w:ascii="Calibri" w:eastAsia="SimSun" w:hAnsi="Calibri" w:cs="Times New Roman"/>
          <w:color w:val="000000"/>
          <w:lang w:eastAsia="zh-CN" w:bidi="hi-IN"/>
        </w:rPr>
        <w:t xml:space="preserve">ΜΕΑ και ΑΕΑ </w:t>
      </w:r>
      <w:r w:rsidRPr="006D6BE5">
        <w:rPr>
          <w:rFonts w:ascii="Calibri" w:eastAsia="SimSun" w:hAnsi="Calibri" w:cs="Times New Roman"/>
          <w:color w:val="00000A"/>
          <w:lang w:eastAsia="zh-CN" w:bidi="hi-IN"/>
        </w:rPr>
        <w:t xml:space="preserve"> εκτός των Υγειονομικών Μονάδων, β) να φροντίζει ώστε τα απόβλητα να τοποθετούνται σε δεύτερο υποδοχέα του ιδίου χρώματος με τον αρχικό υποδοχέα (</w:t>
      </w:r>
      <w:r w:rsidRPr="006D6BE5">
        <w:rPr>
          <w:rFonts w:ascii="Calibri" w:eastAsia="SimSun" w:hAnsi="Calibri" w:cs="Times New Roman"/>
          <w:color w:val="00000A"/>
          <w:u w:val="single"/>
          <w:lang w:eastAsia="zh-CN" w:bidi="hi-IN"/>
        </w:rPr>
        <w:t>κόκκινο</w:t>
      </w:r>
      <w:r w:rsidRPr="006D6BE5">
        <w:rPr>
          <w:rFonts w:ascii="Calibri" w:eastAsia="SimSun" w:hAnsi="Calibri" w:cs="Times New Roman"/>
          <w:color w:val="00000A"/>
          <w:lang w:eastAsia="zh-CN" w:bidi="hi-IN"/>
        </w:rPr>
        <w:t xml:space="preserve">), πλήρους στεγανότητας, για να αποτρέπονται τυχόν διαφυγές υγρών και γ) </w:t>
      </w:r>
      <w:r w:rsidRPr="006D6BE5">
        <w:rPr>
          <w:rFonts w:ascii="Calibri" w:eastAsia="SimSun" w:hAnsi="Calibri" w:cs="Times New Roman"/>
          <w:color w:val="00000A"/>
          <w:u w:val="single"/>
          <w:lang w:eastAsia="zh-CN" w:bidi="hi-IN"/>
        </w:rPr>
        <w:t>να υπολογίζει στο μέγιστο χρόνο  της προσωρινής αποθήκευσης αθροιστικά και το χρόνο προσωρινής αποθήκευσης εντός της Υγειονομικής Μονάδας</w:t>
      </w:r>
      <w:r w:rsidRPr="006D6BE5">
        <w:rPr>
          <w:rFonts w:ascii="Calibri" w:eastAsia="SimSun" w:hAnsi="Calibri" w:cs="Times New Roman"/>
          <w:color w:val="00000A"/>
          <w:lang w:eastAsia="zh-CN" w:bidi="hi-IN"/>
        </w:rPr>
        <w:t xml:space="preserve">.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14. Ο ανάδοχος να διαθέτει τη σχετική άδεια για τη συλλογή και μεταφορά των Επικίνδυνων  Αποβλήτων  Υγειονομικών Μονάδων (ΕΑΥΜ), που χορηγείται με Κοινή Απόφαση των Υπουργών Περιβάλλοντος, Ενέργειας και Κλιματικής Αλλαγής και Υγείας και Κοινωνικής Αλληλεγγύης, εφόσον η μεταφορά γίνεται σε περισσότερες από μια Περιφέρειες (σύμφωνα με την ΚΥΑ 146163/2012)) ή που χορηγείται από το Γενικό Γραμματέα της οικείας Περιφέρειας, ύστερα από εισήγηση της αρμόδιας Δ/νσης Υπουργείου Περιβάλλοντος, Ενέργειας και Κλιματικής Αλλαγής και σύμφωνη γνώμη της Δ/νσης Υγείας της Περιφέρειας, εφόσον η μεταφορά γίνεται εντός της Περιφέρειας.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15. Το Νοσοκομείο οφείλει να έχει ψυκτικό θάλαμο κατάλληλων προδιαγραφών σύμφωνα με τις διατάξεις της ΚΥΑ 146163/2012.</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16. Το Νοσοκομείο δεν φέρει καμία ευθύνη για τυχόν παραλείψεις του εργολάβου ο οποίος αναλαμβάνει πλήρως την αστική ευθύνη του έργου και καταθέτει ασφάλεια αστικής ευθύνης για την σταθερή μονάδα επεξεργασίας.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17. Η τιμολόγηση θα γίνεται στο τέλος κάθε  μήνα ανεξάρτητα από την ημερομηνία πραγματοποίησης των δρομολογίων εντός του ιδίου μήνα, κατόπιν συνεννόησης.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18. Τα έξοδα ζύγισης στην έδρα του Νοσοκομείου βαρύνουν τον ανάδοχο. Επίσης να ισχύουν τα δεδομένα ζύγισης που ισχύουν και για τα ΜΕΑ και ΑΕΑ δηλ. επιτροπή Υ.Μ. κατά την ζύγιση, έλεγχο εγγράφων, υπερφόρτωση, κλπ.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19. Ο ανάδοχος κατά την παραλαβή των ΜΕΑ και ΑΕΑ από την υγειονομική μονάδα θα διεξάγει έλεγχο με κατάλληλη συσκευή ανίχνευσης για ραδιενεργά υλικά. Ελέγχεται το κάθε χαρτοκιβώτιο χωριστά. Σε περίπτωση που βρεθεί χαρτοκιβώτιο με ραδιενεργό υλικό που δεν είναι εντός των προβλεπόμενων ορίων (ραδιενέργεια κιβωτίου &gt; 3 Χ ραδιενέργεια περιβάλλοντος) το κιβώτιο δεν παραλαμβάνεται και επιστρέφεται στην υγειονομική μονάδα.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20. Σε περίπτωση αστοχίας/ατύχημα, ή βλάβης ή συντήρησης των οχημάτων μεταφοράς, ο ανάδοχος να φροντίσει να υπάρχει πρόβλεψη για την προσωρινή αποθήκευση των αποβλήτων σε θερμοκρασίες μικρότερες ή ίσες με 5</w:t>
      </w:r>
      <w:r w:rsidRPr="006D6BE5">
        <w:rPr>
          <w:rFonts w:ascii="Calibri" w:eastAsia="SimSun" w:hAnsi="Calibri" w:cs="Times New Roman"/>
          <w:color w:val="00000A"/>
          <w:vertAlign w:val="superscript"/>
          <w:lang w:eastAsia="zh-CN" w:bidi="hi-IN"/>
        </w:rPr>
        <w:t xml:space="preserve">ο </w:t>
      </w:r>
      <w:r w:rsidRPr="006D6BE5">
        <w:rPr>
          <w:rFonts w:ascii="Calibri" w:eastAsia="SimSun" w:hAnsi="Calibri" w:cs="Times New Roman"/>
          <w:color w:val="00000A"/>
          <w:lang w:eastAsia="zh-CN" w:bidi="hi-IN"/>
        </w:rPr>
        <w:t>C.</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21. Ο ανάδοχος να είναι πιστοποιημένος κατά ADR για τις οδικές μεταφορές επικίνδυνων εμπορευμάτων (ΦΕΚ 113/Α΄/4-6-1999, Παράρτημα Α΄, Μέρος 2, Κεφ. 2.2.6.2, Κλάση 6.2, Μέρος 4, Κεφ. 4.1 όπως ισχύουν σήμερα). Τα οχήματα φόρτωσης αποβλήτων πρέπει να ικανοποιούν τις απαιτήσεις της συμφωνίας ADR και τις διατάξεις της ΚΥΑ 146163/2012).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22. Πιστοποιητικά ATP όπου θα πιστοποιείται η ικανότητα ψύξης των ψυκτικών μηχανημάτων των φορτηγών ψυγείων (αριθμ. Α1/οικ/27683/2320, ΦΕΚ 948/22-5-2008).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23.Το προσωπικό του αναδόχου, που απασχολείται στη μεταφορά των ΜΕΑ και ΑΕΑ, να είναι κατάλληλα εκπαιδευμένο και εξειδικευμένο και να διαθέτει τα πιστοποιητικά (κατά ADR) που χορηγεί το ελληνικό κράτος στις περιπτώσεις αυτές.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24. Σε περίπτωση που ο συμμετέχων πρόκειται να συνεργαστεί με μεταφορική εταιρεία για την εκτέλεση μέρους του έργου της μεταφοράς των αποβλήτων, τότε απαιτείται να κατατεθεί γνήσιο αντίγραφο της μεταξύ τους σύμβασης.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25. Ο ανάδοχος πρέπει για την μεταφορά των Επικίνδυνων  Αποβλήτων  Υγειονομικών Μονάδων (ΕΑΥΜ) να είναι πιστοποιημένο κατά ISO 9001:2008 και 14001:2004.</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26. Ασφαλιστήριο Συμβόλαιο του νόμιμου κατόχου της άδειας μεταφοράς ΜΕΑ και ΑΕΑ  με ασφαλιστική εταιρεία για ασφάλιση της αστικής ευθύνης και κάλυψη ζημιών προς τρίτους και το περιβάλλον, σύμφωνα με την ΚΥΑ 146163/2012).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0"/>
          <w:position w:val="-13"/>
          <w:lang w:eastAsia="zh-CN" w:bidi="hi-IN"/>
        </w:rPr>
      </w:pPr>
      <w:r w:rsidRPr="006D6BE5">
        <w:rPr>
          <w:rFonts w:ascii="Calibri" w:eastAsia="SimSun" w:hAnsi="Calibri" w:cs="Times New Roman"/>
          <w:color w:val="00000A"/>
          <w:lang w:eastAsia="zh-CN" w:bidi="hi-IN"/>
        </w:rPr>
        <w:t xml:space="preserve">27.Εν γένει η μεταφορά των </w:t>
      </w:r>
      <w:r w:rsidRPr="006D6BE5">
        <w:rPr>
          <w:rFonts w:ascii="Calibri" w:eastAsia="SimSun" w:hAnsi="Calibri" w:cs="Times New Roman"/>
          <w:color w:val="000000"/>
          <w:lang w:eastAsia="zh-CN" w:bidi="hi-IN"/>
        </w:rPr>
        <w:t xml:space="preserve">ΜΕΑ και ΑΕΑ </w:t>
      </w:r>
      <w:r w:rsidRPr="006D6BE5">
        <w:rPr>
          <w:rFonts w:ascii="Calibri" w:eastAsia="SimSun" w:hAnsi="Calibri" w:cs="Times New Roman"/>
          <w:color w:val="00000A"/>
          <w:lang w:eastAsia="zh-CN" w:bidi="hi-IN"/>
        </w:rPr>
        <w:t xml:space="preserve">να πληροί τις απαιτήσεις που περιγράφονται στην ΚΥΑ 146163/2012). </w:t>
      </w:r>
    </w:p>
    <w:p w:rsidR="006D6BE5" w:rsidRPr="006D6BE5" w:rsidRDefault="006D6BE5" w:rsidP="006D6BE5">
      <w:pPr>
        <w:widowControl w:val="0"/>
        <w:suppressAutoHyphens/>
        <w:spacing w:after="0" w:line="240" w:lineRule="auto"/>
        <w:jc w:val="center"/>
        <w:rPr>
          <w:rFonts w:ascii="Calibri" w:eastAsia="SimSun" w:hAnsi="Calibri" w:cs="Times New Roman"/>
          <w:b/>
          <w:bCs/>
          <w:color w:val="00000A"/>
          <w:lang w:eastAsia="zh-CN" w:bidi="hi-IN"/>
        </w:rPr>
      </w:pPr>
    </w:p>
    <w:p w:rsidR="006D6BE5" w:rsidRPr="006D6BE5" w:rsidRDefault="006D6BE5" w:rsidP="006D6BE5">
      <w:pPr>
        <w:widowControl w:val="0"/>
        <w:suppressAutoHyphens/>
        <w:spacing w:after="0" w:line="240" w:lineRule="auto"/>
        <w:jc w:val="center"/>
        <w:rPr>
          <w:rFonts w:ascii="Calibri" w:eastAsia="SimSun" w:hAnsi="Calibri" w:cs="Times New Roman"/>
          <w:color w:val="00000A"/>
          <w:lang w:eastAsia="zh-CN" w:bidi="hi-IN"/>
        </w:rPr>
      </w:pPr>
      <w:r w:rsidRPr="006D6BE5">
        <w:rPr>
          <w:rFonts w:ascii="Calibri" w:eastAsia="SimSun" w:hAnsi="Calibri" w:cs="Times New Roman"/>
          <w:b/>
          <w:bCs/>
          <w:color w:val="00000A"/>
          <w:lang w:eastAsia="zh-CN" w:bidi="hi-IN"/>
        </w:rPr>
        <w:t>ΕΙΔΙΚΕΣ ΠΡΟΫΠΟΘΕΣΕΙΣ ΓΙΑ ΤΗΝ ΕΠΙΛΟΓΗ ΤΗΣ ΑΠΟΤΕΦΡΩΣΗΣ ΩΣ ΜΕΘΟΔΟΥ ΕΠΕΞΕΡΓΑΣΙΑΣ ΓΙΑ ΤΑ ΜΕΑ ΚΑΙ ΑΕΑ</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1. Η οριζόμενη από την ΚΥΑ μέθοδος επεξεργασίας των ΜΕΑ και ΑΕΑ είναι η μέθοδος της αποτέφρωσης. (σύμφωνα με την ΚΥΑ 146163/2012 τα ΜΕΑ και ΑΕΑ μπορούν να επεξεργαστούν μόνο με την μέθοδο αποτέφρωσης).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2. Το Έντυπο Αναγνώρισης των </w:t>
      </w:r>
      <w:r w:rsidRPr="006D6BE5">
        <w:rPr>
          <w:rFonts w:ascii="Calibri" w:eastAsia="SimSun" w:hAnsi="Calibri" w:cs="Times New Roman"/>
          <w:color w:val="000000"/>
          <w:lang w:eastAsia="zh-CN" w:bidi="hi-IN"/>
        </w:rPr>
        <w:t>ΜΕΑ και ΑΕΑ</w:t>
      </w:r>
      <w:r w:rsidRPr="006D6BE5">
        <w:rPr>
          <w:rFonts w:ascii="Calibri" w:eastAsia="SimSun" w:hAnsi="Calibri" w:cs="Times New Roman"/>
          <w:color w:val="00000A"/>
          <w:lang w:eastAsia="zh-CN" w:bidi="hi-IN"/>
        </w:rPr>
        <w:t xml:space="preserve">, σύμφωνα με την παρ. 6.2 του Κεφαλαίου 6 του παραρτήματος της ΚΥΑ 146163/2012, συνοδεύει τα ΜΕΑ και ΑΕΑ και αποδίδεται </w:t>
      </w:r>
      <w:r w:rsidRPr="006D6BE5">
        <w:rPr>
          <w:rFonts w:ascii="Calibri" w:eastAsia="SimSun" w:hAnsi="Calibri" w:cs="Times New Roman"/>
          <w:color w:val="00000A"/>
          <w:u w:val="single"/>
          <w:lang w:eastAsia="zh-CN" w:bidi="hi-IN"/>
        </w:rPr>
        <w:t xml:space="preserve">υποχρεωτικά </w:t>
      </w:r>
      <w:r w:rsidRPr="006D6BE5">
        <w:rPr>
          <w:rFonts w:ascii="Calibri" w:eastAsia="SimSun" w:hAnsi="Calibri" w:cs="Times New Roman"/>
          <w:color w:val="00000A"/>
          <w:lang w:eastAsia="zh-CN" w:bidi="hi-IN"/>
        </w:rPr>
        <w:t xml:space="preserve">από τον ανάδοχο συλλογής-μεταφοράς, στο φορέα όπου οδηγούνται τα απόβλητα για αποτέφρωση.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3. Το Νοσοκομείο δεν φέρει καμία ευθύνη για τυχόν παραλείψεις του εργολάβου ο οποίος αναλαμβάνει πλήρως την αστική ευθύνη του έργου. Καταθέτει επίσης ασφάλεια αστικής ευθύνης για την σταθερή μονάδα επεξεργασίας.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4. Βεβαίωση αποδοχής για επεξεργασία των αποβλήτων, από τους αποδέκτες των προς επεξεργασία ΜΕΑ και ΑΕΑ.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5. Στην τεχνική προσφορά να κατατεθεί με ποινή αποκλεισμού, φύλλο συμμόρφωσης προς τις τεχνικές προδιαγραφές σύμφωνα με το υπόδειγμα του παραρτήματος </w:t>
      </w:r>
      <w:r w:rsidRPr="006D6BE5">
        <w:rPr>
          <w:rFonts w:ascii="Calibri" w:eastAsia="SimSun" w:hAnsi="Calibri" w:cs="Times New Roman"/>
          <w:color w:val="00000A"/>
          <w:lang w:val="en-US" w:eastAsia="zh-CN" w:bidi="hi-IN"/>
        </w:rPr>
        <w:t>V</w:t>
      </w:r>
      <w:r w:rsidRPr="006D6BE5">
        <w:rPr>
          <w:rFonts w:ascii="Calibri" w:eastAsia="SimSun" w:hAnsi="Calibri" w:cs="Times New Roman"/>
          <w:color w:val="00000A"/>
          <w:lang w:eastAsia="zh-CN" w:bidi="hi-IN"/>
        </w:rPr>
        <w:t xml:space="preserve">, με πλήρη απάντηση παράγραφο προς παράγραφο. Συγκεκριμένα για την επεξεργασία των ΜΕΑ και ΑΕΑ ο ανάδοχος πρέπει να προσκομίσει τα παρακάτω: </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tabs>
          <w:tab w:val="left" w:pos="426"/>
        </w:tabs>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Άδεια λειτουργίας και τυχόν τροποποιήσεις αυτής της μονάδας επεξεργασίας (ΚΥΑ 146163/2012). </w:t>
      </w:r>
    </w:p>
    <w:p w:rsidR="006D6BE5" w:rsidRPr="006D6BE5" w:rsidRDefault="006D6BE5" w:rsidP="006D6BE5">
      <w:pPr>
        <w:widowControl w:val="0"/>
        <w:tabs>
          <w:tab w:val="left" w:pos="852"/>
        </w:tabs>
        <w:suppressAutoHyphens/>
        <w:spacing w:after="0" w:line="240" w:lineRule="auto"/>
        <w:ind w:left="426" w:hanging="426"/>
        <w:jc w:val="both"/>
        <w:rPr>
          <w:rFonts w:ascii="Calibri" w:eastAsia="SimSun" w:hAnsi="Calibri" w:cs="Times New Roman"/>
          <w:color w:val="00000A"/>
          <w:lang w:eastAsia="zh-CN" w:bidi="hi-IN"/>
        </w:rPr>
      </w:pPr>
    </w:p>
    <w:p w:rsidR="006D6BE5" w:rsidRPr="006D6BE5" w:rsidRDefault="006D6BE5" w:rsidP="006D6BE5">
      <w:pPr>
        <w:tabs>
          <w:tab w:val="left" w:pos="426"/>
        </w:tabs>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 xml:space="preserve">Έγκριση περιβαλλοντικών όρων και τυχόν τροποποιήσεις αυτής, της μονάδας επεξεργασίας (ΚΥΑ 146163/2012). </w:t>
      </w:r>
    </w:p>
    <w:p w:rsidR="006D6BE5" w:rsidRPr="006D6BE5" w:rsidRDefault="006D6BE5" w:rsidP="006D6BE5">
      <w:pPr>
        <w:widowControl w:val="0"/>
        <w:tabs>
          <w:tab w:val="left" w:pos="852"/>
        </w:tabs>
        <w:suppressAutoHyphens/>
        <w:spacing w:after="0" w:line="240" w:lineRule="auto"/>
        <w:ind w:left="426" w:hanging="426"/>
        <w:jc w:val="both"/>
        <w:rPr>
          <w:rFonts w:ascii="Calibri" w:eastAsia="SimSun" w:hAnsi="Calibri" w:cs="Times New Roman"/>
          <w:color w:val="00000A"/>
          <w:lang w:eastAsia="zh-CN" w:bidi="hi-IN"/>
        </w:rPr>
      </w:pPr>
    </w:p>
    <w:p w:rsidR="006D6BE5" w:rsidRPr="006D6BE5" w:rsidRDefault="006D6BE5" w:rsidP="006D6BE5">
      <w:pPr>
        <w:tabs>
          <w:tab w:val="left" w:pos="426"/>
        </w:tabs>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t>Ασφάλεια αστικής ευθύνης για την εγκατάσταση επεξεργασίας ΜΕΑ και ΑΕΑ</w:t>
      </w:r>
    </w:p>
    <w:p w:rsidR="006D6BE5" w:rsidRPr="006D6BE5" w:rsidRDefault="006D6BE5" w:rsidP="006D6BE5">
      <w:pPr>
        <w:widowControl w:val="0"/>
        <w:suppressAutoHyphens/>
        <w:spacing w:after="0" w:line="240" w:lineRule="auto"/>
        <w:jc w:val="both"/>
        <w:rPr>
          <w:rFonts w:ascii="Calibri" w:eastAsia="SimSun" w:hAnsi="Calibri" w:cs="Times New Roman"/>
          <w:color w:val="00000A"/>
          <w:lang w:eastAsia="zh-CN" w:bidi="hi-IN"/>
        </w:rPr>
      </w:pPr>
    </w:p>
    <w:p w:rsidR="006D6BE5" w:rsidRPr="006D6BE5" w:rsidRDefault="006D6BE5" w:rsidP="006D6BE5">
      <w:pPr>
        <w:tabs>
          <w:tab w:val="left" w:pos="426"/>
        </w:tabs>
        <w:suppressAutoHyphens/>
        <w:spacing w:after="0" w:line="240" w:lineRule="auto"/>
        <w:jc w:val="both"/>
        <w:rPr>
          <w:rFonts w:ascii="Calibri" w:eastAsia="SimSun" w:hAnsi="Calibri" w:cs="Times New Roman"/>
          <w:color w:val="00000A"/>
          <w:lang w:eastAsia="zh-CN" w:bidi="hi-IN"/>
        </w:rPr>
      </w:pPr>
      <w:r w:rsidRPr="006D6BE5">
        <w:rPr>
          <w:rFonts w:ascii="Calibri" w:eastAsia="SimSun" w:hAnsi="Calibri" w:cs="Times New Roman"/>
          <w:color w:val="00000A"/>
          <w:lang w:eastAsia="zh-CN" w:bidi="hi-IN"/>
        </w:rPr>
        <w:lastRenderedPageBreak/>
        <w:t xml:space="preserve">Οι μονάδες επεξεργασίας θα πρέπει να διαθέτουν εφεδρικό μηχανολογικό εξοπλισμό για την επεξεργασία ΜΕΑ και ΑΕΑ, προκειμένου να μη παρεμποδίζεται η απρόσκοπτη λειτουργία της διαχείρισης, σε περίπτωση βλάβης του βασικού εξοπλισμού. </w:t>
      </w:r>
    </w:p>
    <w:p w:rsidR="006D6BE5" w:rsidRPr="006D6BE5" w:rsidRDefault="006D6BE5" w:rsidP="006D6BE5">
      <w:pPr>
        <w:widowControl w:val="0"/>
        <w:tabs>
          <w:tab w:val="left" w:pos="1146"/>
        </w:tabs>
        <w:suppressAutoHyphens/>
        <w:spacing w:after="0" w:line="240" w:lineRule="auto"/>
        <w:ind w:left="720"/>
        <w:jc w:val="both"/>
        <w:rPr>
          <w:rFonts w:ascii="Calibri" w:eastAsia="SimSun" w:hAnsi="Calibri" w:cs="Times New Roman"/>
          <w:color w:val="00000A"/>
          <w:lang w:eastAsia="zh-CN" w:bidi="hi-IN"/>
        </w:rPr>
      </w:pPr>
    </w:p>
    <w:p w:rsidR="006D6BE5" w:rsidRPr="006D6BE5" w:rsidRDefault="006D6BE5" w:rsidP="006D6BE5">
      <w:pPr>
        <w:tabs>
          <w:tab w:val="left" w:pos="426"/>
        </w:tabs>
        <w:suppressAutoHyphens/>
        <w:spacing w:after="0" w:line="240" w:lineRule="auto"/>
        <w:jc w:val="both"/>
        <w:rPr>
          <w:rFonts w:ascii="Calibri" w:eastAsia="SimSun" w:hAnsi="Calibri" w:cs="Times New Roman"/>
          <w:color w:val="000000"/>
          <w:lang w:eastAsia="zh-CN" w:bidi="hi-IN"/>
        </w:rPr>
      </w:pPr>
      <w:r w:rsidRPr="006D6BE5">
        <w:rPr>
          <w:rFonts w:ascii="Calibri" w:eastAsia="SimSun" w:hAnsi="Calibri" w:cs="Times New Roman"/>
          <w:color w:val="00000A"/>
          <w:lang w:eastAsia="zh-CN" w:bidi="hi-IN"/>
        </w:rPr>
        <w:t xml:space="preserve">Ο ανάδοχος πρέπει να είναι πιστοποιημένος κατά ISO 9001:2008. </w:t>
      </w:r>
    </w:p>
    <w:p w:rsidR="006D6BE5" w:rsidRPr="006D6BE5" w:rsidRDefault="006D6BE5" w:rsidP="006D6BE5">
      <w:pPr>
        <w:suppressAutoHyphens/>
        <w:spacing w:after="60" w:line="240" w:lineRule="auto"/>
        <w:jc w:val="both"/>
        <w:rPr>
          <w:rFonts w:ascii="Calibri" w:eastAsia="Times New Roman" w:hAnsi="Calibri" w:cs="Calibri"/>
          <w:szCs w:val="24"/>
          <w:lang w:eastAsia="zh-CN"/>
        </w:rPr>
      </w:pPr>
    </w:p>
    <w:p w:rsidR="006D6BE5" w:rsidRPr="006D6BE5" w:rsidRDefault="006D6BE5" w:rsidP="006D6BE5">
      <w:pPr>
        <w:suppressAutoHyphens/>
        <w:spacing w:after="60" w:line="240" w:lineRule="auto"/>
        <w:jc w:val="both"/>
        <w:rPr>
          <w:rFonts w:ascii="Calibri" w:eastAsia="Times New Roman" w:hAnsi="Calibri" w:cs="Calibri"/>
          <w:szCs w:val="24"/>
          <w:lang w:eastAsia="zh-CN"/>
        </w:rPr>
      </w:pPr>
      <w:r w:rsidRPr="006D6BE5">
        <w:rPr>
          <w:rFonts w:ascii="Calibri" w:eastAsia="Times New Roman" w:hAnsi="Calibri" w:cs="Arial"/>
          <w:b/>
          <w:color w:val="002060"/>
          <w:lang w:eastAsia="zh-CN"/>
        </w:rPr>
        <w:t>ΜΕΡΟΣ Β - ΟΙΚΟΝΟΜΙΚΟ ΑΝΤΙΚΕΙΜΕΝΟ ΤΗΣ ΣΥΜΒΑΣΗΣ</w:t>
      </w:r>
    </w:p>
    <w:tbl>
      <w:tblPr>
        <w:tblW w:w="10037" w:type="dxa"/>
        <w:jc w:val="center"/>
        <w:tblLook w:val="04A0" w:firstRow="1" w:lastRow="0" w:firstColumn="1" w:lastColumn="0" w:noHBand="0" w:noVBand="1"/>
      </w:tblPr>
      <w:tblGrid>
        <w:gridCol w:w="3256"/>
        <w:gridCol w:w="922"/>
        <w:gridCol w:w="1198"/>
        <w:gridCol w:w="1366"/>
        <w:gridCol w:w="1132"/>
        <w:gridCol w:w="1031"/>
        <w:gridCol w:w="1132"/>
      </w:tblGrid>
      <w:tr w:rsidR="006D6BE5" w:rsidRPr="006D6BE5" w:rsidTr="00A467C1">
        <w:trPr>
          <w:trHeight w:val="20"/>
          <w:jc w:val="center"/>
        </w:trPr>
        <w:tc>
          <w:tcPr>
            <w:tcW w:w="3256" w:type="dxa"/>
            <w:tcBorders>
              <w:top w:val="single" w:sz="4" w:space="0" w:color="auto"/>
              <w:left w:val="single" w:sz="4" w:space="0" w:color="auto"/>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Α</w:t>
            </w:r>
          </w:p>
        </w:tc>
        <w:tc>
          <w:tcPr>
            <w:tcW w:w="922" w:type="dxa"/>
            <w:tcBorders>
              <w:top w:val="single" w:sz="4" w:space="0" w:color="auto"/>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M.M.</w:t>
            </w:r>
          </w:p>
        </w:tc>
        <w:tc>
          <w:tcPr>
            <w:tcW w:w="1198" w:type="dxa"/>
            <w:tcBorders>
              <w:top w:val="single" w:sz="4" w:space="0" w:color="auto"/>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 ΠΟΣΟΤΗΤΑ</w:t>
            </w:r>
          </w:p>
        </w:tc>
        <w:tc>
          <w:tcPr>
            <w:tcW w:w="1366" w:type="dxa"/>
            <w:tcBorders>
              <w:top w:val="single" w:sz="4" w:space="0" w:color="auto"/>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 ΤΙΜΗ ΜΟΝΑΔΟΣ</w:t>
            </w:r>
          </w:p>
        </w:tc>
        <w:tc>
          <w:tcPr>
            <w:tcW w:w="1132" w:type="dxa"/>
            <w:tcBorders>
              <w:top w:val="single" w:sz="4" w:space="0" w:color="auto"/>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ΚΑΘΑΡΗ ΑΞΙΑ</w:t>
            </w:r>
          </w:p>
        </w:tc>
        <w:tc>
          <w:tcPr>
            <w:tcW w:w="1031" w:type="dxa"/>
            <w:tcBorders>
              <w:top w:val="single" w:sz="4" w:space="0" w:color="auto"/>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Φ.Π.Α.</w:t>
            </w:r>
          </w:p>
        </w:tc>
        <w:tc>
          <w:tcPr>
            <w:tcW w:w="1132" w:type="dxa"/>
            <w:tcBorders>
              <w:top w:val="single" w:sz="4" w:space="0" w:color="auto"/>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ΤΕΛΙΚΗ ΑΞΙΑ</w:t>
            </w:r>
          </w:p>
        </w:tc>
      </w:tr>
      <w:tr w:rsidR="006D6BE5" w:rsidRPr="006D6BE5" w:rsidTr="00A467C1">
        <w:trPr>
          <w:trHeight w:val="20"/>
          <w:jc w:val="center"/>
        </w:trPr>
        <w:tc>
          <w:tcPr>
            <w:tcW w:w="3256" w:type="dxa"/>
            <w:tcBorders>
              <w:top w:val="nil"/>
              <w:left w:val="single" w:sz="4" w:space="0" w:color="auto"/>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Αποκομιδή, μεταφορά διάθεση και επεξεργασία ΕΑΑΜ για την Οργανική Μονάδα Έδρας – Άγιος Νικόλαος</w:t>
            </w:r>
          </w:p>
        </w:tc>
        <w:tc>
          <w:tcPr>
            <w:tcW w:w="92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ΚΙΛΟ</w:t>
            </w:r>
          </w:p>
        </w:tc>
        <w:tc>
          <w:tcPr>
            <w:tcW w:w="1198"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jc w:val="right"/>
              <w:rPr>
                <w:rFonts w:ascii="Calibri" w:eastAsia="Times New Roman" w:hAnsi="Calibri" w:cs="Calibri"/>
                <w:color w:val="000000"/>
                <w:lang w:eastAsia="el-GR"/>
              </w:rPr>
            </w:pPr>
            <w:r w:rsidRPr="006D6BE5">
              <w:rPr>
                <w:rFonts w:ascii="Calibri" w:eastAsia="Times New Roman" w:hAnsi="Calibri" w:cs="Calibri"/>
                <w:color w:val="000000"/>
                <w:lang w:eastAsia="el-GR"/>
              </w:rPr>
              <w:t>43000</w:t>
            </w:r>
          </w:p>
        </w:tc>
        <w:tc>
          <w:tcPr>
            <w:tcW w:w="1366"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jc w:val="right"/>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2,4</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103.200,00</w:t>
            </w:r>
          </w:p>
        </w:tc>
        <w:tc>
          <w:tcPr>
            <w:tcW w:w="1031"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24.768,00</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127.968,00</w:t>
            </w:r>
          </w:p>
        </w:tc>
      </w:tr>
      <w:tr w:rsidR="006D6BE5" w:rsidRPr="006D6BE5" w:rsidTr="00A467C1">
        <w:trPr>
          <w:trHeight w:val="20"/>
          <w:jc w:val="center"/>
        </w:trPr>
        <w:tc>
          <w:tcPr>
            <w:tcW w:w="3256" w:type="dxa"/>
            <w:tcBorders>
              <w:top w:val="nil"/>
              <w:left w:val="single" w:sz="4" w:space="0" w:color="auto"/>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xml:space="preserve"> Αποκομιδή, μεταφορά διάθεση και επεξεργασία ΜΕΑ και ΑΕΑ για την Οργανική Μονάδα Έδρας – Άγιος Νικόλαος</w:t>
            </w:r>
          </w:p>
        </w:tc>
        <w:tc>
          <w:tcPr>
            <w:tcW w:w="92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ΚΙΛΟ</w:t>
            </w:r>
          </w:p>
        </w:tc>
        <w:tc>
          <w:tcPr>
            <w:tcW w:w="1198"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jc w:val="right"/>
              <w:rPr>
                <w:rFonts w:ascii="Calibri" w:eastAsia="Times New Roman" w:hAnsi="Calibri" w:cs="Calibri"/>
                <w:color w:val="000000"/>
                <w:lang w:eastAsia="el-GR"/>
              </w:rPr>
            </w:pPr>
            <w:r w:rsidRPr="006D6BE5">
              <w:rPr>
                <w:rFonts w:ascii="Calibri" w:eastAsia="Times New Roman" w:hAnsi="Calibri" w:cs="Calibri"/>
                <w:color w:val="000000"/>
                <w:lang w:eastAsia="el-GR"/>
              </w:rPr>
              <w:t>14000</w:t>
            </w:r>
          </w:p>
        </w:tc>
        <w:tc>
          <w:tcPr>
            <w:tcW w:w="1366"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jc w:val="right"/>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3</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42.000,00</w:t>
            </w:r>
          </w:p>
        </w:tc>
        <w:tc>
          <w:tcPr>
            <w:tcW w:w="1031"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10.080,00</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52.080,00</w:t>
            </w:r>
          </w:p>
        </w:tc>
      </w:tr>
      <w:tr w:rsidR="006D6BE5" w:rsidRPr="006D6BE5" w:rsidTr="00A467C1">
        <w:trPr>
          <w:trHeight w:val="20"/>
          <w:jc w:val="center"/>
        </w:trPr>
        <w:tc>
          <w:tcPr>
            <w:tcW w:w="3256" w:type="dxa"/>
            <w:tcBorders>
              <w:top w:val="nil"/>
              <w:left w:val="single" w:sz="4" w:space="0" w:color="auto"/>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92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198"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366"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ΜΕΡΙΚΟ ΣΥΝΟΛΟ (Α)</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145.200,00</w:t>
            </w:r>
          </w:p>
        </w:tc>
        <w:tc>
          <w:tcPr>
            <w:tcW w:w="1031"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34.848,00</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180.048,00</w:t>
            </w:r>
          </w:p>
        </w:tc>
      </w:tr>
      <w:tr w:rsidR="006D6BE5" w:rsidRPr="006D6BE5" w:rsidTr="00A467C1">
        <w:trPr>
          <w:trHeight w:val="20"/>
          <w:jc w:val="center"/>
        </w:trPr>
        <w:tc>
          <w:tcPr>
            <w:tcW w:w="3256" w:type="dxa"/>
            <w:tcBorders>
              <w:top w:val="nil"/>
              <w:left w:val="single" w:sz="4" w:space="0" w:color="auto"/>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Β</w:t>
            </w:r>
          </w:p>
        </w:tc>
        <w:tc>
          <w:tcPr>
            <w:tcW w:w="92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198"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366"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031"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r>
      <w:tr w:rsidR="006D6BE5" w:rsidRPr="006D6BE5" w:rsidTr="00A467C1">
        <w:trPr>
          <w:trHeight w:val="20"/>
          <w:jc w:val="center"/>
        </w:trPr>
        <w:tc>
          <w:tcPr>
            <w:tcW w:w="3256" w:type="dxa"/>
            <w:tcBorders>
              <w:top w:val="nil"/>
              <w:left w:val="single" w:sz="4" w:space="0" w:color="auto"/>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Αποκομιδή, μεταφορά διάθεση και επεξεργασία ΕΑΑΜ για την Αποκεντρωμένη Οργανική Μονάδα Ιεράπετρας</w:t>
            </w:r>
          </w:p>
        </w:tc>
        <w:tc>
          <w:tcPr>
            <w:tcW w:w="92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ΚΙΛΟ</w:t>
            </w:r>
          </w:p>
        </w:tc>
        <w:tc>
          <w:tcPr>
            <w:tcW w:w="1198"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jc w:val="right"/>
              <w:rPr>
                <w:rFonts w:ascii="Calibri" w:eastAsia="Times New Roman" w:hAnsi="Calibri" w:cs="Calibri"/>
                <w:color w:val="000000"/>
                <w:lang w:eastAsia="el-GR"/>
              </w:rPr>
            </w:pPr>
            <w:r w:rsidRPr="006D6BE5">
              <w:rPr>
                <w:rFonts w:ascii="Calibri" w:eastAsia="Times New Roman" w:hAnsi="Calibri" w:cs="Calibri"/>
                <w:color w:val="000000"/>
                <w:lang w:eastAsia="el-GR"/>
              </w:rPr>
              <w:t>12500</w:t>
            </w:r>
          </w:p>
        </w:tc>
        <w:tc>
          <w:tcPr>
            <w:tcW w:w="1366"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jc w:val="right"/>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2,65</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33.125,00</w:t>
            </w:r>
          </w:p>
        </w:tc>
        <w:tc>
          <w:tcPr>
            <w:tcW w:w="1031"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7.950,00</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41.075,00</w:t>
            </w:r>
          </w:p>
        </w:tc>
      </w:tr>
      <w:tr w:rsidR="006D6BE5" w:rsidRPr="006D6BE5" w:rsidTr="00A467C1">
        <w:trPr>
          <w:trHeight w:val="20"/>
          <w:jc w:val="center"/>
        </w:trPr>
        <w:tc>
          <w:tcPr>
            <w:tcW w:w="3256" w:type="dxa"/>
            <w:tcBorders>
              <w:top w:val="nil"/>
              <w:left w:val="single" w:sz="4" w:space="0" w:color="auto"/>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xml:space="preserve"> Αποκομιδή, μεταφορά διάθεση και επεξεργασία ΜΕΑ και ΑΕΑ για την Αποκεντρωμένη Οργανική Μονάδα Ιεράπετρας</w:t>
            </w:r>
          </w:p>
        </w:tc>
        <w:tc>
          <w:tcPr>
            <w:tcW w:w="92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ΚΙΛΟ</w:t>
            </w:r>
          </w:p>
        </w:tc>
        <w:tc>
          <w:tcPr>
            <w:tcW w:w="1198"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jc w:val="right"/>
              <w:rPr>
                <w:rFonts w:ascii="Calibri" w:eastAsia="Times New Roman" w:hAnsi="Calibri" w:cs="Calibri"/>
                <w:color w:val="000000"/>
                <w:lang w:eastAsia="el-GR"/>
              </w:rPr>
            </w:pPr>
            <w:r w:rsidRPr="006D6BE5">
              <w:rPr>
                <w:rFonts w:ascii="Calibri" w:eastAsia="Times New Roman" w:hAnsi="Calibri" w:cs="Calibri"/>
                <w:color w:val="000000"/>
                <w:lang w:eastAsia="el-GR"/>
              </w:rPr>
              <w:t>1000</w:t>
            </w:r>
          </w:p>
        </w:tc>
        <w:tc>
          <w:tcPr>
            <w:tcW w:w="1366"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jc w:val="right"/>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3,2</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3.200,00</w:t>
            </w:r>
          </w:p>
        </w:tc>
        <w:tc>
          <w:tcPr>
            <w:tcW w:w="1031"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768,00</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3.968,00</w:t>
            </w:r>
          </w:p>
        </w:tc>
      </w:tr>
      <w:tr w:rsidR="006D6BE5" w:rsidRPr="006D6BE5" w:rsidTr="00A467C1">
        <w:trPr>
          <w:trHeight w:val="20"/>
          <w:jc w:val="center"/>
        </w:trPr>
        <w:tc>
          <w:tcPr>
            <w:tcW w:w="3256" w:type="dxa"/>
            <w:tcBorders>
              <w:top w:val="nil"/>
              <w:left w:val="single" w:sz="4" w:space="0" w:color="auto"/>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92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198"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366"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ΜΕΡΙΚΟ ΣΥΝΟΛΟ (Β)</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36.325,00</w:t>
            </w:r>
          </w:p>
        </w:tc>
        <w:tc>
          <w:tcPr>
            <w:tcW w:w="1031"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8.718,00</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45.043,00</w:t>
            </w:r>
          </w:p>
        </w:tc>
      </w:tr>
      <w:tr w:rsidR="006D6BE5" w:rsidRPr="006D6BE5" w:rsidTr="00A467C1">
        <w:trPr>
          <w:trHeight w:val="20"/>
          <w:jc w:val="center"/>
        </w:trPr>
        <w:tc>
          <w:tcPr>
            <w:tcW w:w="3256" w:type="dxa"/>
            <w:tcBorders>
              <w:top w:val="nil"/>
              <w:left w:val="single" w:sz="4" w:space="0" w:color="auto"/>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Γ</w:t>
            </w:r>
          </w:p>
        </w:tc>
        <w:tc>
          <w:tcPr>
            <w:tcW w:w="92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198"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366"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031"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r>
      <w:tr w:rsidR="006D6BE5" w:rsidRPr="006D6BE5" w:rsidTr="00A467C1">
        <w:trPr>
          <w:trHeight w:val="20"/>
          <w:jc w:val="center"/>
        </w:trPr>
        <w:tc>
          <w:tcPr>
            <w:tcW w:w="3256" w:type="dxa"/>
            <w:tcBorders>
              <w:top w:val="nil"/>
              <w:left w:val="single" w:sz="4" w:space="0" w:color="auto"/>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Αποκομιδή, μεταφορά διάθεση και επεξεργασία ΕΑΑΜ για την Αποκεντρωμένη Οργανική Μονάδα Σητείας</w:t>
            </w:r>
          </w:p>
        </w:tc>
        <w:tc>
          <w:tcPr>
            <w:tcW w:w="92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ΚΙΛΟ</w:t>
            </w:r>
          </w:p>
        </w:tc>
        <w:tc>
          <w:tcPr>
            <w:tcW w:w="1198"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jc w:val="right"/>
              <w:rPr>
                <w:rFonts w:ascii="Calibri" w:eastAsia="Times New Roman" w:hAnsi="Calibri" w:cs="Calibri"/>
                <w:color w:val="000000"/>
                <w:lang w:eastAsia="el-GR"/>
              </w:rPr>
            </w:pPr>
            <w:r w:rsidRPr="006D6BE5">
              <w:rPr>
                <w:rFonts w:ascii="Calibri" w:eastAsia="Times New Roman" w:hAnsi="Calibri" w:cs="Calibri"/>
                <w:color w:val="000000"/>
                <w:lang w:eastAsia="el-GR"/>
              </w:rPr>
              <w:t>12000</w:t>
            </w:r>
          </w:p>
        </w:tc>
        <w:tc>
          <w:tcPr>
            <w:tcW w:w="1366"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jc w:val="right"/>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2,8</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33.600,00</w:t>
            </w:r>
          </w:p>
        </w:tc>
        <w:tc>
          <w:tcPr>
            <w:tcW w:w="1031"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8.064,00</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41.664,00</w:t>
            </w:r>
          </w:p>
        </w:tc>
      </w:tr>
      <w:tr w:rsidR="006D6BE5" w:rsidRPr="006D6BE5" w:rsidTr="00A467C1">
        <w:trPr>
          <w:trHeight w:val="20"/>
          <w:jc w:val="center"/>
        </w:trPr>
        <w:tc>
          <w:tcPr>
            <w:tcW w:w="3256" w:type="dxa"/>
            <w:tcBorders>
              <w:top w:val="nil"/>
              <w:left w:val="single" w:sz="4" w:space="0" w:color="auto"/>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xml:space="preserve"> Αποκομιδή, μεταφορά διάθεση και επεξεργασία ΜΕΑ και ΑΕΑ για την Αποκεντρωμένη Οργανική Μονάδα Σητείας</w:t>
            </w:r>
          </w:p>
        </w:tc>
        <w:tc>
          <w:tcPr>
            <w:tcW w:w="92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ΚΙΛΟ</w:t>
            </w:r>
          </w:p>
        </w:tc>
        <w:tc>
          <w:tcPr>
            <w:tcW w:w="1198"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jc w:val="right"/>
              <w:rPr>
                <w:rFonts w:ascii="Calibri" w:eastAsia="Times New Roman" w:hAnsi="Calibri" w:cs="Calibri"/>
                <w:color w:val="000000"/>
                <w:lang w:eastAsia="el-GR"/>
              </w:rPr>
            </w:pPr>
            <w:r w:rsidRPr="006D6BE5">
              <w:rPr>
                <w:rFonts w:ascii="Calibri" w:eastAsia="Times New Roman" w:hAnsi="Calibri" w:cs="Calibri"/>
                <w:color w:val="000000"/>
                <w:lang w:eastAsia="el-GR"/>
              </w:rPr>
              <w:t>1000</w:t>
            </w:r>
          </w:p>
        </w:tc>
        <w:tc>
          <w:tcPr>
            <w:tcW w:w="1366"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jc w:val="right"/>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3,2</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3.200,00</w:t>
            </w:r>
          </w:p>
        </w:tc>
        <w:tc>
          <w:tcPr>
            <w:tcW w:w="1031"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768,00</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3.968,00</w:t>
            </w:r>
          </w:p>
        </w:tc>
      </w:tr>
      <w:tr w:rsidR="006D6BE5" w:rsidRPr="006D6BE5" w:rsidTr="00A467C1">
        <w:trPr>
          <w:trHeight w:val="20"/>
          <w:jc w:val="center"/>
        </w:trPr>
        <w:tc>
          <w:tcPr>
            <w:tcW w:w="3256" w:type="dxa"/>
            <w:tcBorders>
              <w:top w:val="nil"/>
              <w:left w:val="single" w:sz="4" w:space="0" w:color="auto"/>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92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198"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366"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ΜΕΡΙΚΟ ΣΥΝΟΛΟ (Γ)</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36.800,00</w:t>
            </w:r>
          </w:p>
        </w:tc>
        <w:tc>
          <w:tcPr>
            <w:tcW w:w="1031"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8.832,00</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45.632,00</w:t>
            </w:r>
          </w:p>
        </w:tc>
      </w:tr>
      <w:tr w:rsidR="006D6BE5" w:rsidRPr="006D6BE5" w:rsidTr="00A467C1">
        <w:trPr>
          <w:trHeight w:val="20"/>
          <w:jc w:val="center"/>
        </w:trPr>
        <w:tc>
          <w:tcPr>
            <w:tcW w:w="3256" w:type="dxa"/>
            <w:tcBorders>
              <w:top w:val="nil"/>
              <w:left w:val="single" w:sz="4" w:space="0" w:color="auto"/>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Δ</w:t>
            </w:r>
          </w:p>
        </w:tc>
        <w:tc>
          <w:tcPr>
            <w:tcW w:w="92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198"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366"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031"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r>
      <w:tr w:rsidR="006D6BE5" w:rsidRPr="006D6BE5" w:rsidTr="00A467C1">
        <w:trPr>
          <w:trHeight w:val="20"/>
          <w:jc w:val="center"/>
        </w:trPr>
        <w:tc>
          <w:tcPr>
            <w:tcW w:w="3256" w:type="dxa"/>
            <w:tcBorders>
              <w:top w:val="nil"/>
              <w:left w:val="single" w:sz="4" w:space="0" w:color="auto"/>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Αποκομιδή, μεταφορά διάθεση και επεξεργασία ΕΑΑΜ για το ΓΝ-ΚΥ Νεαπόλεως «Διαλυνάκειο»</w:t>
            </w:r>
          </w:p>
        </w:tc>
        <w:tc>
          <w:tcPr>
            <w:tcW w:w="92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ΚΙΛΟ</w:t>
            </w:r>
          </w:p>
        </w:tc>
        <w:tc>
          <w:tcPr>
            <w:tcW w:w="1198"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jc w:val="right"/>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4500</w:t>
            </w:r>
          </w:p>
        </w:tc>
        <w:tc>
          <w:tcPr>
            <w:tcW w:w="1366"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jc w:val="right"/>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2,5</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11.250,00</w:t>
            </w:r>
          </w:p>
        </w:tc>
        <w:tc>
          <w:tcPr>
            <w:tcW w:w="1031"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2.700,00</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13.950,00</w:t>
            </w:r>
          </w:p>
        </w:tc>
      </w:tr>
      <w:tr w:rsidR="006D6BE5" w:rsidRPr="006D6BE5" w:rsidTr="00A467C1">
        <w:trPr>
          <w:trHeight w:val="20"/>
          <w:jc w:val="center"/>
        </w:trPr>
        <w:tc>
          <w:tcPr>
            <w:tcW w:w="3256" w:type="dxa"/>
            <w:tcBorders>
              <w:top w:val="nil"/>
              <w:left w:val="single" w:sz="4" w:space="0" w:color="auto"/>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xml:space="preserve"> Αποκομιδή, μεταφορά διάθεση και επεξεργασία ΜΕΑ και ΑΕΑ για το ΓΝ-ΚΥ Νεαπόλεως «Διαλυνάκειο»</w:t>
            </w:r>
          </w:p>
        </w:tc>
        <w:tc>
          <w:tcPr>
            <w:tcW w:w="92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ΚΙΛΟ</w:t>
            </w:r>
          </w:p>
        </w:tc>
        <w:tc>
          <w:tcPr>
            <w:tcW w:w="1198"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jc w:val="right"/>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1200</w:t>
            </w:r>
          </w:p>
        </w:tc>
        <w:tc>
          <w:tcPr>
            <w:tcW w:w="1366"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jc w:val="right"/>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3,1</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3.720,00</w:t>
            </w:r>
          </w:p>
        </w:tc>
        <w:tc>
          <w:tcPr>
            <w:tcW w:w="1031"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892,80</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4.612,80</w:t>
            </w:r>
          </w:p>
        </w:tc>
      </w:tr>
      <w:tr w:rsidR="006D6BE5" w:rsidRPr="006D6BE5" w:rsidTr="00A467C1">
        <w:trPr>
          <w:trHeight w:val="20"/>
          <w:jc w:val="center"/>
        </w:trPr>
        <w:tc>
          <w:tcPr>
            <w:tcW w:w="3256" w:type="dxa"/>
            <w:tcBorders>
              <w:top w:val="nil"/>
              <w:left w:val="single" w:sz="4" w:space="0" w:color="auto"/>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92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198"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366"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ΜΕΡΙΚΟ ΣΥΝΟΛΟ (Δ)</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14.970,00</w:t>
            </w:r>
          </w:p>
        </w:tc>
        <w:tc>
          <w:tcPr>
            <w:tcW w:w="1031"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3.592,80</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18.562,80</w:t>
            </w:r>
          </w:p>
        </w:tc>
      </w:tr>
      <w:tr w:rsidR="006D6BE5" w:rsidRPr="006D6BE5" w:rsidTr="00A467C1">
        <w:trPr>
          <w:trHeight w:val="20"/>
          <w:jc w:val="center"/>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922"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198" w:type="dxa"/>
            <w:tcBorders>
              <w:top w:val="nil"/>
              <w:left w:val="nil"/>
              <w:bottom w:val="single" w:sz="4" w:space="0" w:color="auto"/>
              <w:right w:val="single" w:sz="4" w:space="0" w:color="auto"/>
            </w:tcBorders>
            <w:shd w:val="clear" w:color="auto" w:fill="auto"/>
            <w:noWrap/>
            <w:vAlign w:val="bottom"/>
            <w:hideMark/>
          </w:tcPr>
          <w:p w:rsidR="006D6BE5" w:rsidRPr="006D6BE5" w:rsidRDefault="006D6BE5" w:rsidP="006D6BE5">
            <w:pPr>
              <w:spacing w:after="0" w:line="240" w:lineRule="auto"/>
              <w:rPr>
                <w:rFonts w:ascii="Calibri" w:eastAsia="Times New Roman" w:hAnsi="Calibri" w:cs="Calibri"/>
                <w:color w:val="000000"/>
                <w:sz w:val="20"/>
                <w:szCs w:val="20"/>
                <w:lang w:eastAsia="el-GR"/>
              </w:rPr>
            </w:pPr>
            <w:r w:rsidRPr="006D6BE5">
              <w:rPr>
                <w:rFonts w:ascii="Calibri" w:eastAsia="Times New Roman" w:hAnsi="Calibri" w:cs="Calibri"/>
                <w:color w:val="000000"/>
                <w:sz w:val="20"/>
                <w:szCs w:val="20"/>
                <w:lang w:eastAsia="el-GR"/>
              </w:rPr>
              <w:t> </w:t>
            </w:r>
          </w:p>
        </w:tc>
        <w:tc>
          <w:tcPr>
            <w:tcW w:w="1366"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ΤΕΛΙΚΟ ΣΥΝΟΛΟ (Α+Β+Γ+Δ)</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233.295,00</w:t>
            </w:r>
          </w:p>
        </w:tc>
        <w:tc>
          <w:tcPr>
            <w:tcW w:w="1031"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55.990,80</w:t>
            </w:r>
          </w:p>
        </w:tc>
        <w:tc>
          <w:tcPr>
            <w:tcW w:w="1132" w:type="dxa"/>
            <w:tcBorders>
              <w:top w:val="nil"/>
              <w:left w:val="nil"/>
              <w:bottom w:val="single" w:sz="4" w:space="0" w:color="auto"/>
              <w:right w:val="single" w:sz="4" w:space="0" w:color="auto"/>
            </w:tcBorders>
            <w:shd w:val="clear" w:color="auto" w:fill="auto"/>
            <w:hideMark/>
          </w:tcPr>
          <w:p w:rsidR="006D6BE5" w:rsidRPr="006D6BE5" w:rsidRDefault="006D6BE5" w:rsidP="006D6BE5">
            <w:pPr>
              <w:spacing w:after="0" w:line="240" w:lineRule="auto"/>
              <w:jc w:val="both"/>
              <w:rPr>
                <w:rFonts w:ascii="Calibri" w:eastAsia="Times New Roman" w:hAnsi="Calibri" w:cs="Calibri"/>
                <w:b/>
                <w:bCs/>
                <w:color w:val="000000"/>
                <w:sz w:val="20"/>
                <w:szCs w:val="20"/>
                <w:lang w:eastAsia="el-GR"/>
              </w:rPr>
            </w:pPr>
            <w:r w:rsidRPr="006D6BE5">
              <w:rPr>
                <w:rFonts w:ascii="Calibri" w:eastAsia="Times New Roman" w:hAnsi="Calibri" w:cs="Calibri"/>
                <w:b/>
                <w:bCs/>
                <w:color w:val="000000"/>
                <w:sz w:val="20"/>
                <w:szCs w:val="20"/>
                <w:lang w:eastAsia="el-GR"/>
              </w:rPr>
              <w:t>289.285,80</w:t>
            </w:r>
          </w:p>
        </w:tc>
      </w:tr>
    </w:tbl>
    <w:p w:rsidR="006D6BE5" w:rsidRPr="006D6BE5" w:rsidRDefault="006D6BE5" w:rsidP="006D6BE5">
      <w:pPr>
        <w:autoSpaceDE w:val="0"/>
        <w:spacing w:after="60" w:line="240" w:lineRule="auto"/>
        <w:jc w:val="both"/>
        <w:rPr>
          <w:rFonts w:ascii="Calibri" w:eastAsia="SimSun" w:hAnsi="Calibri" w:cs="Calibri"/>
          <w:lang w:eastAsia="zh-CN"/>
        </w:rPr>
      </w:pPr>
    </w:p>
    <w:p w:rsidR="006D6BE5" w:rsidRPr="006D6BE5" w:rsidRDefault="006D6BE5" w:rsidP="006D6BE5">
      <w:pPr>
        <w:autoSpaceDE w:val="0"/>
        <w:spacing w:after="60" w:line="240" w:lineRule="auto"/>
        <w:jc w:val="both"/>
        <w:rPr>
          <w:rFonts w:ascii="Calibri" w:eastAsia="SimSun" w:hAnsi="Calibri" w:cs="Calibri"/>
          <w:lang w:eastAsia="zh-CN"/>
        </w:rPr>
      </w:pPr>
      <w:r w:rsidRPr="006D6BE5">
        <w:rPr>
          <w:rFonts w:ascii="Calibri" w:eastAsia="SimSun" w:hAnsi="Calibri" w:cs="Calibri"/>
          <w:lang w:eastAsia="zh-CN"/>
        </w:rPr>
        <w:t>Αξία δικαιωμάτων προαίρεσης/παράτασης: 233.295,00 ευρώ πλέον Φ.Π.Α.</w:t>
      </w:r>
    </w:p>
    <w:p w:rsidR="006D6BE5" w:rsidRPr="006D6BE5" w:rsidRDefault="006D6BE5" w:rsidP="006D6BE5">
      <w:pPr>
        <w:autoSpaceDE w:val="0"/>
        <w:spacing w:after="60" w:line="240" w:lineRule="auto"/>
        <w:jc w:val="both"/>
        <w:rPr>
          <w:rFonts w:ascii="Calibri" w:eastAsia="Times New Roman" w:hAnsi="Calibri" w:cs="Calibri"/>
          <w:szCs w:val="24"/>
          <w:lang w:eastAsia="zh-CN"/>
        </w:rPr>
      </w:pPr>
    </w:p>
    <w:p w:rsidR="006D6BE5" w:rsidRPr="006D6BE5" w:rsidRDefault="006D6BE5" w:rsidP="006D6BE5">
      <w:pPr>
        <w:suppressAutoHyphens/>
        <w:spacing w:after="0" w:line="240" w:lineRule="auto"/>
        <w:jc w:val="both"/>
        <w:rPr>
          <w:rFonts w:ascii="Calibri" w:eastAsia="Times New Roman" w:hAnsi="Calibri" w:cs="Calibri"/>
          <w:szCs w:val="24"/>
          <w:lang w:eastAsia="zh-CN"/>
        </w:rPr>
      </w:pPr>
    </w:p>
    <w:p w:rsidR="006D6BE5" w:rsidRPr="006D6BE5" w:rsidRDefault="006D6BE5" w:rsidP="006D6BE5">
      <w:pPr>
        <w:keepNext/>
        <w:pBdr>
          <w:top w:val="none" w:sz="0" w:space="0" w:color="000000"/>
          <w:left w:val="none" w:sz="0" w:space="0" w:color="000000"/>
          <w:bottom w:val="single" w:sz="8" w:space="0" w:color="000080"/>
          <w:right w:val="none" w:sz="0" w:space="0" w:color="000000"/>
        </w:pBdr>
        <w:tabs>
          <w:tab w:val="left" w:pos="0"/>
        </w:tabs>
        <w:suppressAutoHyphens/>
        <w:spacing w:before="57" w:after="57" w:line="240" w:lineRule="auto"/>
        <w:jc w:val="both"/>
        <w:outlineLvl w:val="1"/>
        <w:rPr>
          <w:rFonts w:ascii="Arial" w:eastAsia="SimSun" w:hAnsi="Arial" w:cs="Arial"/>
          <w:b/>
          <w:i/>
          <w:iCs/>
          <w:color w:val="5B9BD5"/>
          <w:sz w:val="24"/>
          <w:lang w:eastAsia="zh-CN"/>
        </w:rPr>
      </w:pPr>
      <w:bookmarkStart w:id="4" w:name="_Toc83036271"/>
      <w:bookmarkStart w:id="5" w:name="_Toc86393625"/>
      <w:r w:rsidRPr="006D6BE5">
        <w:rPr>
          <w:rFonts w:ascii="Arial" w:eastAsia="Times New Roman" w:hAnsi="Arial" w:cs="Arial"/>
          <w:b/>
          <w:color w:val="002060"/>
          <w:sz w:val="24"/>
          <w:lang w:eastAsia="zh-CN"/>
        </w:rPr>
        <w:lastRenderedPageBreak/>
        <w:t>ΠΑΡΑΡΤΗΜΑ ΙΙ –  ΕΕΕΣ</w:t>
      </w:r>
      <w:bookmarkEnd w:id="4"/>
      <w:bookmarkEnd w:id="5"/>
    </w:p>
    <w:p w:rsidR="006D6BE5" w:rsidRPr="006D6BE5" w:rsidRDefault="006D6BE5" w:rsidP="006D6BE5">
      <w:pPr>
        <w:spacing w:after="0" w:line="259" w:lineRule="exact"/>
        <w:ind w:left="20" w:right="20"/>
        <w:jc w:val="both"/>
        <w:rPr>
          <w:rFonts w:ascii="Calibri" w:eastAsia="Arial" w:hAnsi="Calibri" w:cs="Calibri"/>
          <w:lang w:eastAsia="el-GR"/>
        </w:rPr>
      </w:pPr>
      <w:r w:rsidRPr="006D6BE5">
        <w:rPr>
          <w:rFonts w:ascii="Calibri" w:eastAsia="Arial" w:hAnsi="Calibri" w:cs="Calibri"/>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6D6BE5">
        <w:rPr>
          <w:rFonts w:ascii="Calibri" w:eastAsia="Arial" w:hAnsi="Calibri" w:cs="Calibri"/>
          <w:lang w:val="en-US" w:eastAsia="el-GR"/>
        </w:rPr>
        <w:t>PDF</w:t>
      </w:r>
      <w:r w:rsidRPr="006D6BE5">
        <w:rPr>
          <w:rFonts w:ascii="Calibri" w:eastAsia="Arial" w:hAnsi="Calibri" w:cs="Calibri"/>
          <w:lang w:eastAsia="el-GR"/>
        </w:rPr>
        <w:t xml:space="preserve">, ψηφιακά υπογεγραμμένο, αναρτάται ξεχωριστά ως αναπόσπαστο μέρος της διακήρυξης. Το αρχείο </w:t>
      </w:r>
      <w:r w:rsidRPr="006D6BE5">
        <w:rPr>
          <w:rFonts w:ascii="Calibri" w:eastAsia="Arial" w:hAnsi="Calibri" w:cs="Calibri"/>
          <w:lang w:val="en-US" w:eastAsia="el-GR"/>
        </w:rPr>
        <w:t>XML</w:t>
      </w:r>
      <w:r w:rsidRPr="006D6BE5">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6D6BE5">
        <w:rPr>
          <w:rFonts w:ascii="Arial" w:eastAsia="Arial" w:hAnsi="Arial" w:cs="Arial"/>
          <w:lang w:eastAsia="el-GR"/>
        </w:rPr>
        <w:t xml:space="preserve">ΕΕΕΣ το οποίο έχει αναρτηθεί, σε μορφή αρχείων τύπου </w:t>
      </w:r>
      <w:r w:rsidRPr="006D6BE5">
        <w:rPr>
          <w:rFonts w:ascii="Arial" w:eastAsia="Arial" w:hAnsi="Arial" w:cs="Arial"/>
          <w:lang w:val="en-US" w:eastAsia="el-GR"/>
        </w:rPr>
        <w:t>XML</w:t>
      </w:r>
      <w:r w:rsidRPr="006D6BE5">
        <w:rPr>
          <w:rFonts w:ascii="Arial" w:eastAsia="Arial" w:hAnsi="Arial" w:cs="Arial"/>
          <w:lang w:eastAsia="el-GR"/>
        </w:rPr>
        <w:t xml:space="preserve"> και </w:t>
      </w:r>
      <w:r w:rsidRPr="006D6BE5">
        <w:rPr>
          <w:rFonts w:ascii="Arial" w:eastAsia="Arial" w:hAnsi="Arial" w:cs="Arial"/>
          <w:lang w:val="en-US" w:eastAsia="el-GR"/>
        </w:rPr>
        <w:t>PDF</w:t>
      </w:r>
      <w:r w:rsidRPr="006D6BE5">
        <w:rPr>
          <w:rFonts w:ascii="Arial" w:eastAsia="Arial" w:hAnsi="Arial" w:cs="Arial"/>
          <w:lang w:eastAsia="el-GR"/>
        </w:rPr>
        <w:t xml:space="preserve">, στη διαδικτυακή πύλη </w:t>
      </w:r>
      <w:hyperlink r:id="rId7" w:history="1">
        <w:r w:rsidRPr="006D6BE5">
          <w:rPr>
            <w:rFonts w:ascii="Calibri" w:eastAsia="Arial" w:hAnsi="Calibri" w:cs="Calibri"/>
            <w:color w:val="0000FF"/>
            <w:u w:val="single"/>
            <w:lang w:val="en-US" w:eastAsia="el-GR"/>
          </w:rPr>
          <w:t>www</w:t>
        </w:r>
        <w:r w:rsidRPr="006D6BE5">
          <w:rPr>
            <w:rFonts w:ascii="Calibri" w:eastAsia="Arial" w:hAnsi="Calibri" w:cs="Calibri"/>
            <w:color w:val="0000FF"/>
            <w:u w:val="single"/>
            <w:lang w:eastAsia="el-GR"/>
          </w:rPr>
          <w:t>.</w:t>
        </w:r>
        <w:r w:rsidRPr="006D6BE5">
          <w:rPr>
            <w:rFonts w:ascii="Calibri" w:eastAsia="Arial" w:hAnsi="Calibri" w:cs="Calibri"/>
            <w:color w:val="0000FF"/>
            <w:u w:val="single"/>
            <w:lang w:val="en-US" w:eastAsia="el-GR"/>
          </w:rPr>
          <w:t>promitheus</w:t>
        </w:r>
        <w:r w:rsidRPr="006D6BE5">
          <w:rPr>
            <w:rFonts w:ascii="Calibri" w:eastAsia="Arial" w:hAnsi="Calibri" w:cs="Calibri"/>
            <w:color w:val="0000FF"/>
            <w:u w:val="single"/>
            <w:lang w:eastAsia="el-GR"/>
          </w:rPr>
          <w:t>.</w:t>
        </w:r>
        <w:r w:rsidRPr="006D6BE5">
          <w:rPr>
            <w:rFonts w:ascii="Calibri" w:eastAsia="Arial" w:hAnsi="Calibri" w:cs="Calibri"/>
            <w:color w:val="0000FF"/>
            <w:u w:val="single"/>
            <w:lang w:val="en-US" w:eastAsia="el-GR"/>
          </w:rPr>
          <w:t>gov</w:t>
        </w:r>
        <w:r w:rsidRPr="006D6BE5">
          <w:rPr>
            <w:rFonts w:ascii="Calibri" w:eastAsia="Arial" w:hAnsi="Calibri" w:cs="Calibri"/>
            <w:color w:val="0000FF"/>
            <w:u w:val="single"/>
            <w:lang w:eastAsia="el-GR"/>
          </w:rPr>
          <w:t>.</w:t>
        </w:r>
        <w:r w:rsidRPr="006D6BE5">
          <w:rPr>
            <w:rFonts w:ascii="Calibri" w:eastAsia="Arial" w:hAnsi="Calibri" w:cs="Calibri"/>
            <w:color w:val="0000FF"/>
            <w:u w:val="single"/>
            <w:lang w:val="en-US" w:eastAsia="el-GR"/>
          </w:rPr>
          <w:t>gr</w:t>
        </w:r>
      </w:hyperlink>
      <w:r w:rsidRPr="006D6BE5">
        <w:rPr>
          <w:rFonts w:ascii="Arial" w:eastAsia="Arial" w:hAnsi="Arial" w:cs="Arial"/>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6D6BE5" w:rsidRPr="006D6BE5" w:rsidRDefault="006D6BE5" w:rsidP="006D6BE5">
      <w:pPr>
        <w:numPr>
          <w:ilvl w:val="0"/>
          <w:numId w:val="40"/>
        </w:numPr>
        <w:suppressAutoHyphens/>
        <w:spacing w:after="0" w:line="259" w:lineRule="exact"/>
        <w:ind w:right="20"/>
        <w:jc w:val="both"/>
        <w:rPr>
          <w:rFonts w:ascii="Calibri" w:eastAsia="Calibri" w:hAnsi="Calibri" w:cs="Calibri"/>
          <w:lang w:eastAsia="el-GR"/>
        </w:rPr>
      </w:pPr>
      <w:r w:rsidRPr="006D6BE5">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6D6BE5" w:rsidRPr="006D6BE5" w:rsidRDefault="006D6BE5" w:rsidP="006D6BE5">
      <w:pPr>
        <w:numPr>
          <w:ilvl w:val="0"/>
          <w:numId w:val="40"/>
        </w:numPr>
        <w:suppressAutoHyphens/>
        <w:spacing w:after="0" w:line="259" w:lineRule="exact"/>
        <w:ind w:right="20"/>
        <w:jc w:val="both"/>
        <w:rPr>
          <w:rFonts w:ascii="Calibri" w:eastAsia="Calibri" w:hAnsi="Calibri" w:cs="Calibri"/>
          <w:lang w:eastAsia="el-GR"/>
        </w:rPr>
      </w:pPr>
      <w:r w:rsidRPr="006D6BE5">
        <w:rPr>
          <w:rFonts w:ascii="Calibri" w:eastAsia="Calibri" w:hAnsi="Calibri" w:cs="Calibri"/>
          <w:lang w:eastAsia="el-GR"/>
        </w:rPr>
        <w:t>Πληρούν τα συναφή κριτήρια αποκλεισμού και επιλογής.</w:t>
      </w:r>
    </w:p>
    <w:p w:rsidR="006D6BE5" w:rsidRPr="006D6BE5" w:rsidRDefault="006D6BE5" w:rsidP="006D6BE5">
      <w:pPr>
        <w:spacing w:after="0" w:line="264" w:lineRule="exact"/>
        <w:ind w:left="20" w:right="20"/>
        <w:jc w:val="both"/>
        <w:rPr>
          <w:rFonts w:ascii="Calibri" w:eastAsia="Arial" w:hAnsi="Calibri" w:cs="Calibri"/>
          <w:lang w:eastAsia="el-GR"/>
        </w:rPr>
      </w:pPr>
    </w:p>
    <w:p w:rsidR="006D6BE5" w:rsidRPr="006D6BE5" w:rsidRDefault="006D6BE5" w:rsidP="006D6BE5">
      <w:pPr>
        <w:spacing w:after="0" w:line="264" w:lineRule="exact"/>
        <w:ind w:left="20" w:right="20"/>
        <w:jc w:val="both"/>
        <w:rPr>
          <w:rFonts w:ascii="Calibri" w:eastAsia="Arial" w:hAnsi="Calibri" w:cs="Calibri"/>
          <w:lang w:eastAsia="el-GR"/>
        </w:rPr>
      </w:pPr>
      <w:r w:rsidRPr="006D6BE5">
        <w:rPr>
          <w:rFonts w:ascii="Calibri" w:eastAsia="Arial" w:hAnsi="Calibri" w:cs="Calibri"/>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6D6BE5">
          <w:rPr>
            <w:rFonts w:ascii="Calibri" w:eastAsia="Arial" w:hAnsi="Calibri" w:cs="Calibri"/>
            <w:lang w:eastAsia="el-GR"/>
          </w:rPr>
          <w:t>www.promitheus.gov.gr</w:t>
        </w:r>
      </w:hyperlink>
      <w:r w:rsidRPr="006D6BE5">
        <w:rPr>
          <w:rFonts w:ascii="Calibri" w:eastAsia="Arial" w:hAnsi="Calibri" w:cs="Calibri"/>
          <w:lang w:eastAsia="el-GR"/>
        </w:rPr>
        <w:t>) του ΟΠΣ ΕΣΗΔΗΣ.</w:t>
      </w:r>
    </w:p>
    <w:p w:rsidR="006D6BE5" w:rsidRPr="006D6BE5" w:rsidRDefault="006D6BE5" w:rsidP="006D6BE5">
      <w:pPr>
        <w:spacing w:after="0" w:line="264" w:lineRule="exact"/>
        <w:ind w:left="20"/>
        <w:jc w:val="both"/>
        <w:rPr>
          <w:rFonts w:ascii="Arial" w:eastAsia="Arial" w:hAnsi="Arial" w:cs="Arial"/>
          <w:sz w:val="17"/>
          <w:szCs w:val="17"/>
          <w:lang w:eastAsia="el-GR"/>
        </w:rPr>
      </w:pPr>
    </w:p>
    <w:p w:rsidR="006D6BE5" w:rsidRPr="006D6BE5" w:rsidRDefault="006D6BE5" w:rsidP="006D6BE5">
      <w:pPr>
        <w:spacing w:after="0" w:line="264" w:lineRule="exact"/>
        <w:ind w:left="20" w:right="20"/>
        <w:jc w:val="both"/>
        <w:rPr>
          <w:rFonts w:ascii="Calibri" w:eastAsia="Arial" w:hAnsi="Calibri" w:cs="Calibri"/>
          <w:lang w:eastAsia="el-GR"/>
        </w:rPr>
      </w:pPr>
      <w:r w:rsidRPr="006D6BE5">
        <w:rPr>
          <w:rFonts w:ascii="Calibri" w:eastAsia="Arial" w:hAnsi="Calibri" w:cs="Calibri"/>
          <w:lang w:eastAsia="el-GR"/>
        </w:rPr>
        <w:t>ΕΠΙΣΗΜΑΙΝΕΤΑΙ ΤΟ ΕΞΗΣ:</w:t>
      </w:r>
    </w:p>
    <w:p w:rsidR="006D6BE5" w:rsidRPr="006D6BE5" w:rsidRDefault="006D6BE5" w:rsidP="006D6BE5">
      <w:pPr>
        <w:spacing w:after="0" w:line="264" w:lineRule="exact"/>
        <w:ind w:left="20" w:right="20"/>
        <w:jc w:val="both"/>
        <w:rPr>
          <w:rFonts w:ascii="Calibri" w:eastAsia="Arial" w:hAnsi="Calibri" w:cs="Calibri"/>
          <w:lang w:eastAsia="el-GR"/>
        </w:rPr>
      </w:pPr>
      <w:r w:rsidRPr="006D6BE5">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6D6BE5" w:rsidRPr="006D6BE5" w:rsidRDefault="006D6BE5" w:rsidP="006D6BE5">
      <w:pPr>
        <w:keepNext/>
        <w:pBdr>
          <w:top w:val="none" w:sz="0" w:space="0" w:color="000000"/>
          <w:left w:val="none" w:sz="0" w:space="0" w:color="000000"/>
          <w:bottom w:val="single" w:sz="8" w:space="0"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r w:rsidRPr="006D6BE5">
        <w:rPr>
          <w:rFonts w:ascii="Arial" w:eastAsia="Times New Roman" w:hAnsi="Arial" w:cs="Arial"/>
          <w:b/>
          <w:color w:val="002060"/>
          <w:sz w:val="24"/>
          <w:lang w:eastAsia="zh-CN"/>
        </w:rPr>
        <w:br w:type="page"/>
      </w:r>
      <w:bookmarkStart w:id="6" w:name="_Toc83036272"/>
      <w:bookmarkStart w:id="7" w:name="_Toc86393626"/>
      <w:r w:rsidRPr="006D6BE5">
        <w:rPr>
          <w:rFonts w:ascii="Arial" w:eastAsia="Times New Roman" w:hAnsi="Arial" w:cs="Arial"/>
          <w:b/>
          <w:color w:val="002060"/>
          <w:sz w:val="24"/>
          <w:lang w:eastAsia="zh-CN"/>
        </w:rPr>
        <w:lastRenderedPageBreak/>
        <w:t>ΠΑΡΑΡΤΗΜΑ ΙΙΙ – Υπόδειγμα φύλλου συμμόρφωσης</w:t>
      </w:r>
      <w:bookmarkEnd w:id="6"/>
      <w:bookmarkEnd w:id="7"/>
    </w:p>
    <w:p w:rsidR="006D6BE5" w:rsidRPr="006D6BE5" w:rsidRDefault="006D6BE5" w:rsidP="006D6BE5">
      <w:pPr>
        <w:suppressAutoHyphens/>
        <w:spacing w:after="120" w:line="360" w:lineRule="auto"/>
        <w:jc w:val="both"/>
        <w:rPr>
          <w:rFonts w:ascii="Calibri" w:eastAsia="Times New Roman" w:hAnsi="Calibri" w:cs="Calibri"/>
          <w:bCs/>
          <w:lang w:eastAsia="zh-CN"/>
        </w:rPr>
      </w:pPr>
    </w:p>
    <w:tbl>
      <w:tblPr>
        <w:tblW w:w="9513" w:type="dxa"/>
        <w:tblLook w:val="00A0" w:firstRow="1" w:lastRow="0" w:firstColumn="1" w:lastColumn="0" w:noHBand="0" w:noVBand="0"/>
      </w:tblPr>
      <w:tblGrid>
        <w:gridCol w:w="640"/>
        <w:gridCol w:w="4988"/>
        <w:gridCol w:w="1183"/>
        <w:gridCol w:w="1235"/>
        <w:gridCol w:w="1467"/>
      </w:tblGrid>
      <w:tr w:rsidR="006D6BE5" w:rsidRPr="006D6BE5" w:rsidTr="00A467C1">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6D6BE5" w:rsidRPr="006D6BE5" w:rsidRDefault="006D6BE5" w:rsidP="006D6BE5">
            <w:pPr>
              <w:suppressAutoHyphens/>
              <w:spacing w:after="120" w:line="360" w:lineRule="auto"/>
              <w:jc w:val="center"/>
              <w:rPr>
                <w:rFonts w:ascii="Calibri" w:eastAsia="Times New Roman" w:hAnsi="Calibri" w:cs="Calibri"/>
                <w:b/>
                <w:bCs/>
                <w:lang w:eastAsia="zh-CN"/>
              </w:rPr>
            </w:pPr>
          </w:p>
          <w:p w:rsidR="006D6BE5" w:rsidRPr="006D6BE5" w:rsidRDefault="006D6BE5" w:rsidP="006D6BE5">
            <w:pPr>
              <w:suppressAutoHyphens/>
              <w:spacing w:after="120" w:line="360" w:lineRule="auto"/>
              <w:jc w:val="center"/>
              <w:rPr>
                <w:rFonts w:ascii="Calibri" w:eastAsia="Times New Roman" w:hAnsi="Calibri" w:cs="Calibri"/>
                <w:b/>
                <w:bCs/>
                <w:lang w:eastAsia="zh-CN"/>
              </w:rPr>
            </w:pPr>
          </w:p>
          <w:p w:rsidR="006D6BE5" w:rsidRPr="006D6BE5" w:rsidRDefault="006D6BE5" w:rsidP="006D6BE5">
            <w:pPr>
              <w:suppressAutoHyphens/>
              <w:spacing w:after="120" w:line="360" w:lineRule="auto"/>
              <w:jc w:val="center"/>
              <w:rPr>
                <w:rFonts w:ascii="Calibri" w:eastAsia="Times New Roman" w:hAnsi="Calibri" w:cs="Calibri"/>
                <w:b/>
                <w:bCs/>
                <w:lang w:eastAsia="zh-CN"/>
              </w:rPr>
            </w:pPr>
          </w:p>
          <w:p w:rsidR="006D6BE5" w:rsidRPr="006D6BE5" w:rsidRDefault="006D6BE5" w:rsidP="006D6BE5">
            <w:pPr>
              <w:suppressAutoHyphens/>
              <w:spacing w:after="120" w:line="360" w:lineRule="auto"/>
              <w:jc w:val="center"/>
              <w:rPr>
                <w:rFonts w:ascii="Calibri" w:eastAsia="Times New Roman" w:hAnsi="Calibri" w:cs="Calibri"/>
                <w:b/>
                <w:bCs/>
                <w:lang w:eastAsia="zh-CN"/>
              </w:rPr>
            </w:pPr>
            <w:r w:rsidRPr="006D6BE5">
              <w:rPr>
                <w:rFonts w:ascii="Calibri" w:eastAsia="Times New Roman" w:hAnsi="Calibri" w:cs="Calibri"/>
                <w:bCs/>
                <w:lang w:eastAsia="zh-CN"/>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6D6BE5" w:rsidRPr="006D6BE5" w:rsidRDefault="006D6BE5" w:rsidP="006D6BE5">
            <w:pPr>
              <w:suppressAutoHyphens/>
              <w:spacing w:after="120" w:line="360" w:lineRule="auto"/>
              <w:jc w:val="center"/>
              <w:rPr>
                <w:rFonts w:ascii="Calibri" w:eastAsia="Times New Roman" w:hAnsi="Calibri" w:cs="Calibri"/>
                <w:b/>
                <w:bCs/>
                <w:lang w:eastAsia="zh-CN"/>
              </w:rPr>
            </w:pPr>
            <w:r w:rsidRPr="006D6BE5">
              <w:rPr>
                <w:rFonts w:ascii="Calibri" w:eastAsia="Times New Roman" w:hAnsi="Calibri" w:cs="Calibri"/>
                <w:bCs/>
                <w:lang w:eastAsia="zh-CN"/>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D6BE5" w:rsidRPr="006D6BE5" w:rsidRDefault="006D6BE5" w:rsidP="006D6BE5">
            <w:pPr>
              <w:suppressAutoHyphens/>
              <w:spacing w:after="120" w:line="360" w:lineRule="auto"/>
              <w:jc w:val="center"/>
              <w:rPr>
                <w:rFonts w:ascii="Calibri" w:eastAsia="Times New Roman" w:hAnsi="Calibri" w:cs="Calibri"/>
                <w:b/>
                <w:bCs/>
                <w:lang w:eastAsia="zh-CN"/>
              </w:rPr>
            </w:pPr>
            <w:r w:rsidRPr="006D6BE5">
              <w:rPr>
                <w:rFonts w:ascii="Calibri" w:eastAsia="Times New Roman" w:hAnsi="Calibri" w:cs="Calibri"/>
                <w:bCs/>
                <w:lang w:eastAsia="zh-CN"/>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D6BE5" w:rsidRPr="006D6BE5" w:rsidRDefault="006D6BE5" w:rsidP="006D6BE5">
            <w:pPr>
              <w:suppressAutoHyphens/>
              <w:spacing w:after="120" w:line="360" w:lineRule="auto"/>
              <w:jc w:val="center"/>
              <w:rPr>
                <w:rFonts w:ascii="Calibri" w:eastAsia="Times New Roman" w:hAnsi="Calibri" w:cs="Calibri"/>
                <w:b/>
                <w:bCs/>
                <w:lang w:eastAsia="zh-CN"/>
              </w:rPr>
            </w:pPr>
            <w:r w:rsidRPr="006D6BE5">
              <w:rPr>
                <w:rFonts w:ascii="Calibri" w:eastAsia="Times New Roman" w:hAnsi="Calibri" w:cs="Calibri"/>
                <w:bCs/>
                <w:lang w:eastAsia="zh-CN"/>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D6BE5" w:rsidRPr="006D6BE5" w:rsidRDefault="006D6BE5" w:rsidP="006D6BE5">
            <w:pPr>
              <w:suppressAutoHyphens/>
              <w:spacing w:after="120" w:line="360" w:lineRule="auto"/>
              <w:jc w:val="center"/>
              <w:rPr>
                <w:rFonts w:ascii="Calibri" w:eastAsia="Times New Roman" w:hAnsi="Calibri" w:cs="Calibri"/>
                <w:b/>
                <w:bCs/>
                <w:lang w:eastAsia="zh-CN"/>
              </w:rPr>
            </w:pPr>
            <w:r w:rsidRPr="006D6BE5">
              <w:rPr>
                <w:rFonts w:ascii="Calibri" w:eastAsia="Times New Roman" w:hAnsi="Calibri" w:cs="Calibri"/>
                <w:bCs/>
                <w:lang w:eastAsia="zh-CN"/>
              </w:rPr>
              <w:t>ΠΑΡΑΠΟΜΠΗ</w:t>
            </w:r>
          </w:p>
        </w:tc>
      </w:tr>
      <w:tr w:rsidR="006D6BE5" w:rsidRPr="006D6BE5" w:rsidTr="00A467C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6D6BE5" w:rsidRPr="006D6BE5" w:rsidRDefault="006D6BE5" w:rsidP="006D6BE5">
            <w:pPr>
              <w:suppressAutoHyphens/>
              <w:spacing w:after="120" w:line="360" w:lineRule="auto"/>
              <w:jc w:val="both"/>
              <w:rPr>
                <w:rFonts w:ascii="Calibri" w:eastAsia="Times New Roman" w:hAnsi="Calibri" w:cs="Calibri"/>
                <w:b/>
                <w:bCs/>
                <w:lang w:eastAsia="zh-CN"/>
              </w:rPr>
            </w:pPr>
          </w:p>
        </w:tc>
        <w:tc>
          <w:tcPr>
            <w:tcW w:w="4988" w:type="dxa"/>
            <w:tcBorders>
              <w:top w:val="nil"/>
              <w:left w:val="nil"/>
              <w:bottom w:val="single" w:sz="4" w:space="0" w:color="auto"/>
              <w:right w:val="single" w:sz="4" w:space="0" w:color="auto"/>
            </w:tcBorders>
            <w:shd w:val="clear" w:color="auto" w:fill="D7E4BC"/>
            <w:vAlign w:val="bottom"/>
          </w:tcPr>
          <w:p w:rsidR="006D6BE5" w:rsidRPr="006D6BE5" w:rsidRDefault="006D6BE5" w:rsidP="006D6BE5">
            <w:pPr>
              <w:suppressAutoHyphens/>
              <w:spacing w:after="120" w:line="360" w:lineRule="auto"/>
              <w:jc w:val="center"/>
              <w:rPr>
                <w:rFonts w:ascii="Calibri" w:eastAsia="Times New Roman" w:hAnsi="Calibri" w:cs="Calibri"/>
                <w:b/>
                <w:bCs/>
                <w:lang w:eastAsia="zh-CN"/>
              </w:rPr>
            </w:pPr>
            <w:r w:rsidRPr="006D6BE5">
              <w:rPr>
                <w:rFonts w:ascii="Calibri" w:eastAsia="Times New Roman" w:hAnsi="Calibri" w:cs="Calibri"/>
                <w:bCs/>
                <w:lang w:eastAsia="zh-CN"/>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6D6BE5" w:rsidRPr="006D6BE5" w:rsidRDefault="006D6BE5" w:rsidP="006D6BE5">
            <w:pPr>
              <w:suppressAutoHyphens/>
              <w:spacing w:after="120" w:line="360" w:lineRule="auto"/>
              <w:jc w:val="both"/>
              <w:rPr>
                <w:rFonts w:ascii="Calibri" w:eastAsia="Times New Roman" w:hAnsi="Calibri" w:cs="Calibri"/>
                <w:b/>
                <w:bCs/>
                <w:lang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D6BE5" w:rsidRPr="006D6BE5" w:rsidRDefault="006D6BE5" w:rsidP="006D6BE5">
            <w:pPr>
              <w:suppressAutoHyphens/>
              <w:spacing w:after="120" w:line="360" w:lineRule="auto"/>
              <w:jc w:val="both"/>
              <w:rPr>
                <w:rFonts w:ascii="Calibri" w:eastAsia="Times New Roman" w:hAnsi="Calibri" w:cs="Calibri"/>
                <w:b/>
                <w:bCs/>
                <w:lang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D6BE5" w:rsidRPr="006D6BE5" w:rsidRDefault="006D6BE5" w:rsidP="006D6BE5">
            <w:pPr>
              <w:suppressAutoHyphens/>
              <w:spacing w:after="120" w:line="360" w:lineRule="auto"/>
              <w:jc w:val="both"/>
              <w:rPr>
                <w:rFonts w:ascii="Calibri" w:eastAsia="Times New Roman" w:hAnsi="Calibri" w:cs="Calibri"/>
                <w:b/>
                <w:bCs/>
                <w:lang w:eastAsia="zh-CN"/>
              </w:rPr>
            </w:pPr>
          </w:p>
        </w:tc>
      </w:tr>
      <w:tr w:rsidR="006D6BE5" w:rsidRPr="006D6BE5" w:rsidTr="00A467C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6D6BE5" w:rsidRPr="006D6BE5" w:rsidRDefault="006D6BE5" w:rsidP="006D6BE5">
            <w:pPr>
              <w:suppressAutoHyphens/>
              <w:spacing w:after="120" w:line="360" w:lineRule="auto"/>
              <w:jc w:val="both"/>
              <w:rPr>
                <w:rFonts w:ascii="Calibri" w:eastAsia="Times New Roman" w:hAnsi="Calibri" w:cs="Calibri"/>
                <w:b/>
                <w:bCs/>
                <w:lang w:eastAsia="zh-CN"/>
              </w:rPr>
            </w:pPr>
          </w:p>
        </w:tc>
        <w:tc>
          <w:tcPr>
            <w:tcW w:w="4988" w:type="dxa"/>
            <w:tcBorders>
              <w:top w:val="nil"/>
              <w:left w:val="nil"/>
              <w:bottom w:val="single" w:sz="4" w:space="0" w:color="auto"/>
              <w:right w:val="single" w:sz="4" w:space="0" w:color="auto"/>
            </w:tcBorders>
            <w:shd w:val="clear" w:color="auto" w:fill="D7E4BC"/>
            <w:vAlign w:val="bottom"/>
          </w:tcPr>
          <w:p w:rsidR="006D6BE5" w:rsidRPr="006D6BE5" w:rsidRDefault="006D6BE5" w:rsidP="006D6BE5">
            <w:pPr>
              <w:suppressAutoHyphens/>
              <w:spacing w:after="120" w:line="360" w:lineRule="auto"/>
              <w:jc w:val="center"/>
              <w:rPr>
                <w:rFonts w:ascii="Calibri" w:eastAsia="Times New Roman" w:hAnsi="Calibri" w:cs="Calibri"/>
                <w:b/>
                <w:bCs/>
                <w:lang w:eastAsia="zh-CN"/>
              </w:rPr>
            </w:pPr>
            <w:r w:rsidRPr="006D6BE5">
              <w:rPr>
                <w:rFonts w:ascii="Calibri" w:eastAsia="Times New Roman" w:hAnsi="Calibri" w:cs="Calibri"/>
                <w:bCs/>
                <w:lang w:eastAsia="zh-CN"/>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6D6BE5" w:rsidRPr="006D6BE5" w:rsidRDefault="006D6BE5" w:rsidP="006D6BE5">
            <w:pPr>
              <w:suppressAutoHyphens/>
              <w:spacing w:after="120" w:line="360" w:lineRule="auto"/>
              <w:jc w:val="both"/>
              <w:rPr>
                <w:rFonts w:ascii="Calibri" w:eastAsia="Times New Roman" w:hAnsi="Calibri" w:cs="Calibri"/>
                <w:b/>
                <w:bCs/>
                <w:lang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D6BE5" w:rsidRPr="006D6BE5" w:rsidRDefault="006D6BE5" w:rsidP="006D6BE5">
            <w:pPr>
              <w:suppressAutoHyphens/>
              <w:spacing w:after="120" w:line="360" w:lineRule="auto"/>
              <w:jc w:val="both"/>
              <w:rPr>
                <w:rFonts w:ascii="Calibri" w:eastAsia="Times New Roman" w:hAnsi="Calibri" w:cs="Calibri"/>
                <w:b/>
                <w:bCs/>
                <w:lang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D6BE5" w:rsidRPr="006D6BE5" w:rsidRDefault="006D6BE5" w:rsidP="006D6BE5">
            <w:pPr>
              <w:suppressAutoHyphens/>
              <w:spacing w:after="120" w:line="360" w:lineRule="auto"/>
              <w:jc w:val="both"/>
              <w:rPr>
                <w:rFonts w:ascii="Calibri" w:eastAsia="Times New Roman" w:hAnsi="Calibri" w:cs="Calibri"/>
                <w:b/>
                <w:bCs/>
                <w:lang w:eastAsia="zh-CN"/>
              </w:rPr>
            </w:pPr>
          </w:p>
        </w:tc>
      </w:tr>
      <w:tr w:rsidR="006D6BE5" w:rsidRPr="006D6BE5" w:rsidTr="00A467C1">
        <w:trPr>
          <w:trHeight w:val="657"/>
        </w:trPr>
        <w:tc>
          <w:tcPr>
            <w:tcW w:w="640" w:type="dxa"/>
            <w:tcBorders>
              <w:top w:val="nil"/>
              <w:left w:val="single" w:sz="4" w:space="0" w:color="auto"/>
              <w:bottom w:val="single" w:sz="4" w:space="0" w:color="auto"/>
              <w:right w:val="single" w:sz="4" w:space="0" w:color="auto"/>
            </w:tcBorders>
            <w:noWrap/>
          </w:tcPr>
          <w:p w:rsidR="006D6BE5" w:rsidRPr="006D6BE5" w:rsidRDefault="006D6BE5" w:rsidP="006D6BE5">
            <w:pPr>
              <w:suppressAutoHyphens/>
              <w:spacing w:after="120" w:line="360" w:lineRule="auto"/>
              <w:jc w:val="center"/>
              <w:rPr>
                <w:rFonts w:ascii="Calibri" w:eastAsia="Times New Roman" w:hAnsi="Calibri" w:cs="Calibri"/>
                <w:lang w:eastAsia="zh-CN"/>
              </w:rPr>
            </w:pPr>
            <w:r w:rsidRPr="006D6BE5">
              <w:rPr>
                <w:rFonts w:ascii="Calibri" w:eastAsia="Times New Roman" w:hAnsi="Calibri" w:cs="Calibri"/>
                <w:lang w:eastAsia="zh-CN"/>
              </w:rPr>
              <w:t>1</w:t>
            </w:r>
          </w:p>
        </w:tc>
        <w:tc>
          <w:tcPr>
            <w:tcW w:w="4988" w:type="dxa"/>
            <w:tcBorders>
              <w:top w:val="nil"/>
              <w:left w:val="nil"/>
              <w:bottom w:val="single" w:sz="4" w:space="0" w:color="auto"/>
              <w:right w:val="single" w:sz="4" w:space="0" w:color="auto"/>
            </w:tcBorders>
          </w:tcPr>
          <w:p w:rsidR="006D6BE5" w:rsidRPr="006D6BE5" w:rsidRDefault="006D6BE5" w:rsidP="006D6BE5">
            <w:pPr>
              <w:suppressAutoHyphens/>
              <w:spacing w:after="120" w:line="360" w:lineRule="auto"/>
              <w:jc w:val="both"/>
              <w:rPr>
                <w:rFonts w:ascii="Calibri" w:eastAsia="Times New Roman" w:hAnsi="Calibri" w:cs="Calibri"/>
                <w:lang w:eastAsia="zh-CN"/>
              </w:rPr>
            </w:pPr>
          </w:p>
        </w:tc>
        <w:tc>
          <w:tcPr>
            <w:tcW w:w="1183" w:type="dxa"/>
            <w:tcBorders>
              <w:top w:val="nil"/>
              <w:left w:val="nil"/>
              <w:bottom w:val="single" w:sz="4" w:space="0" w:color="auto"/>
              <w:right w:val="single" w:sz="4" w:space="0" w:color="auto"/>
            </w:tcBorders>
            <w:noWrap/>
            <w:vAlign w:val="center"/>
          </w:tcPr>
          <w:p w:rsidR="006D6BE5" w:rsidRPr="006D6BE5" w:rsidRDefault="006D6BE5" w:rsidP="006D6BE5">
            <w:pPr>
              <w:suppressAutoHyphens/>
              <w:spacing w:after="120" w:line="360" w:lineRule="auto"/>
              <w:jc w:val="center"/>
              <w:rPr>
                <w:rFonts w:ascii="Calibri" w:eastAsia="Times New Roman" w:hAnsi="Calibri" w:cs="Calibri"/>
                <w:lang w:eastAsia="zh-CN"/>
              </w:rPr>
            </w:pPr>
            <w:r w:rsidRPr="006D6BE5">
              <w:rPr>
                <w:rFonts w:ascii="Calibri" w:eastAsia="Times New Roman" w:hAnsi="Calibri" w:cs="Calibri"/>
                <w:lang w:eastAsia="zh-CN"/>
              </w:rPr>
              <w:t>ΝΑΙ</w:t>
            </w:r>
          </w:p>
        </w:tc>
        <w:tc>
          <w:tcPr>
            <w:tcW w:w="1235" w:type="dxa"/>
            <w:tcBorders>
              <w:top w:val="nil"/>
              <w:left w:val="nil"/>
              <w:bottom w:val="single" w:sz="4" w:space="0" w:color="auto"/>
              <w:right w:val="single" w:sz="4" w:space="0" w:color="auto"/>
            </w:tcBorders>
            <w:noWrap/>
            <w:vAlign w:val="bottom"/>
          </w:tcPr>
          <w:p w:rsidR="006D6BE5" w:rsidRPr="006D6BE5" w:rsidRDefault="006D6BE5" w:rsidP="006D6BE5">
            <w:pPr>
              <w:suppressAutoHyphens/>
              <w:spacing w:after="120" w:line="360" w:lineRule="auto"/>
              <w:jc w:val="both"/>
              <w:rPr>
                <w:rFonts w:ascii="Calibri" w:eastAsia="Times New Roman" w:hAnsi="Calibri" w:cs="Calibri"/>
                <w:lang w:eastAsia="zh-CN"/>
              </w:rPr>
            </w:pPr>
          </w:p>
        </w:tc>
        <w:tc>
          <w:tcPr>
            <w:tcW w:w="1467" w:type="dxa"/>
            <w:tcBorders>
              <w:top w:val="nil"/>
              <w:left w:val="nil"/>
              <w:bottom w:val="single" w:sz="4" w:space="0" w:color="auto"/>
              <w:right w:val="single" w:sz="4" w:space="0" w:color="auto"/>
            </w:tcBorders>
            <w:noWrap/>
            <w:vAlign w:val="bottom"/>
          </w:tcPr>
          <w:p w:rsidR="006D6BE5" w:rsidRPr="006D6BE5" w:rsidRDefault="006D6BE5" w:rsidP="006D6BE5">
            <w:pPr>
              <w:suppressAutoHyphens/>
              <w:spacing w:after="120" w:line="360" w:lineRule="auto"/>
              <w:jc w:val="both"/>
              <w:rPr>
                <w:rFonts w:ascii="Calibri" w:eastAsia="Times New Roman" w:hAnsi="Calibri" w:cs="Calibri"/>
                <w:lang w:eastAsia="zh-CN"/>
              </w:rPr>
            </w:pPr>
            <w:r w:rsidRPr="006D6BE5">
              <w:rPr>
                <w:rFonts w:ascii="Calibri" w:eastAsia="Times New Roman" w:hAnsi="Calibri" w:cs="Calibri"/>
                <w:lang w:val="en-GB" w:eastAsia="zh-CN"/>
              </w:rPr>
              <w:t> </w:t>
            </w:r>
          </w:p>
        </w:tc>
      </w:tr>
    </w:tbl>
    <w:p w:rsidR="006D6BE5" w:rsidRPr="006D6BE5" w:rsidRDefault="006D6BE5" w:rsidP="006D6BE5">
      <w:pPr>
        <w:suppressAutoHyphens/>
        <w:spacing w:after="120" w:line="360" w:lineRule="auto"/>
        <w:jc w:val="both"/>
        <w:rPr>
          <w:rFonts w:ascii="Calibri" w:eastAsia="Times New Roman" w:hAnsi="Calibri" w:cs="Calibri"/>
          <w:b/>
          <w:bCs/>
          <w:lang w:eastAsia="zh-CN"/>
        </w:rPr>
      </w:pPr>
    </w:p>
    <w:p w:rsidR="006D6BE5" w:rsidRPr="006D6BE5" w:rsidRDefault="006D6BE5" w:rsidP="006D6BE5">
      <w:pPr>
        <w:suppressAutoHyphens/>
        <w:spacing w:after="120" w:line="360" w:lineRule="auto"/>
        <w:ind w:right="368"/>
        <w:jc w:val="both"/>
        <w:rPr>
          <w:rFonts w:ascii="Calibri" w:eastAsia="Times New Roman" w:hAnsi="Calibri" w:cs="Calibri"/>
          <w:bCs/>
          <w:lang w:val="en-GB" w:eastAsia="zh-CN"/>
        </w:rPr>
      </w:pPr>
      <w:r w:rsidRPr="006D6BE5">
        <w:rPr>
          <w:rFonts w:ascii="Calibri" w:eastAsia="Times New Roman" w:hAnsi="Calibri" w:cs="Calibri"/>
          <w:bCs/>
          <w:lang w:val="en-GB" w:eastAsia="zh-CN"/>
        </w:rPr>
        <w:t>ΤΕΧΝΙΚΕΣ ΠΡΟΔΙΑΓΡΑΦΕΣ – ΠΙΝΑΚΑΣ ΣΥΜΜΟΡΦΩΣΗΣ</w:t>
      </w:r>
    </w:p>
    <w:p w:rsidR="006D6BE5" w:rsidRPr="006D6BE5" w:rsidRDefault="006D6BE5" w:rsidP="006D6BE5">
      <w:pPr>
        <w:suppressAutoHyphens/>
        <w:spacing w:after="120" w:line="360" w:lineRule="auto"/>
        <w:ind w:right="368"/>
        <w:jc w:val="both"/>
        <w:rPr>
          <w:rFonts w:ascii="Calibri" w:eastAsia="Times New Roman" w:hAnsi="Calibri" w:cs="Calibri"/>
          <w:b/>
          <w:lang w:eastAsia="zh-CN"/>
        </w:rPr>
      </w:pPr>
      <w:r w:rsidRPr="006D6BE5">
        <w:rPr>
          <w:rFonts w:ascii="Calibri" w:eastAsia="Times New Roman" w:hAnsi="Calibri" w:cs="Calibri"/>
          <w:lang w:eastAsia="zh-CN"/>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6D6BE5" w:rsidRPr="006D6BE5" w:rsidRDefault="006D6BE5" w:rsidP="006D6BE5">
      <w:pPr>
        <w:suppressAutoHyphens/>
        <w:spacing w:after="120" w:line="360" w:lineRule="auto"/>
        <w:ind w:right="368"/>
        <w:jc w:val="both"/>
        <w:rPr>
          <w:rFonts w:ascii="Calibri" w:eastAsia="Times New Roman" w:hAnsi="Calibri" w:cs="Calibri"/>
          <w:b/>
          <w:lang w:eastAsia="zh-CN"/>
        </w:rPr>
      </w:pPr>
      <w:r w:rsidRPr="006D6BE5">
        <w:rPr>
          <w:rFonts w:ascii="Calibri" w:eastAsia="Times New Roman" w:hAnsi="Calibri" w:cs="Calibri"/>
          <w:lang w:eastAsia="zh-CN"/>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6D6BE5" w:rsidRPr="006D6BE5" w:rsidRDefault="006D6BE5" w:rsidP="006D6BE5">
      <w:pPr>
        <w:suppressAutoHyphens/>
        <w:spacing w:after="120" w:line="360" w:lineRule="auto"/>
        <w:ind w:right="368"/>
        <w:jc w:val="both"/>
        <w:rPr>
          <w:rFonts w:ascii="Calibri" w:eastAsia="Times New Roman" w:hAnsi="Calibri" w:cs="Calibri"/>
          <w:b/>
          <w:lang w:eastAsia="zh-CN"/>
        </w:rPr>
      </w:pPr>
      <w:r w:rsidRPr="006D6BE5">
        <w:rPr>
          <w:rFonts w:ascii="Calibri" w:eastAsia="Times New Roman" w:hAnsi="Calibri" w:cs="Calibri"/>
          <w:lang w:eastAsia="zh-CN"/>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6D6BE5" w:rsidRPr="006D6BE5" w:rsidRDefault="006D6BE5" w:rsidP="006D6BE5">
      <w:pPr>
        <w:suppressAutoHyphens/>
        <w:spacing w:after="120" w:line="360" w:lineRule="auto"/>
        <w:ind w:right="368"/>
        <w:jc w:val="both"/>
        <w:rPr>
          <w:rFonts w:ascii="Calibri" w:eastAsia="Times New Roman" w:hAnsi="Calibri" w:cs="Calibri"/>
          <w:b/>
          <w:lang w:eastAsia="zh-CN"/>
        </w:rPr>
      </w:pPr>
      <w:r w:rsidRPr="006D6BE5">
        <w:rPr>
          <w:rFonts w:ascii="Calibri" w:eastAsia="Times New Roman" w:hAnsi="Calibri" w:cs="Calibri"/>
          <w:lang w:eastAsia="zh-CN"/>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6D6BE5" w:rsidRPr="006D6BE5" w:rsidRDefault="006D6BE5" w:rsidP="006D6BE5">
      <w:pPr>
        <w:suppressAutoHyphens/>
        <w:spacing w:after="120" w:line="360" w:lineRule="auto"/>
        <w:ind w:right="368"/>
        <w:jc w:val="both"/>
        <w:rPr>
          <w:rFonts w:ascii="Calibri" w:eastAsia="Times New Roman" w:hAnsi="Calibri" w:cs="Calibri"/>
          <w:b/>
          <w:lang w:eastAsia="zh-CN"/>
        </w:rPr>
      </w:pPr>
      <w:r w:rsidRPr="006D6BE5">
        <w:rPr>
          <w:rFonts w:ascii="Calibri" w:eastAsia="Times New Roman" w:hAnsi="Calibri" w:cs="Calibri"/>
          <w:lang w:eastAsia="zh-CN"/>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6D6BE5" w:rsidRPr="006D6BE5" w:rsidRDefault="006D6BE5" w:rsidP="006D6BE5">
      <w:pPr>
        <w:suppressAutoHyphens/>
        <w:spacing w:after="120" w:line="360" w:lineRule="auto"/>
        <w:ind w:right="368"/>
        <w:jc w:val="both"/>
        <w:rPr>
          <w:rFonts w:ascii="Calibri" w:eastAsia="Times New Roman" w:hAnsi="Calibri" w:cs="Calibri"/>
          <w:b/>
          <w:lang w:eastAsia="zh-CN"/>
        </w:rPr>
      </w:pPr>
      <w:r w:rsidRPr="006D6BE5">
        <w:rPr>
          <w:rFonts w:ascii="Calibri" w:eastAsia="Times New Roman" w:hAnsi="Calibri" w:cs="Calibri"/>
          <w:lang w:eastAsia="zh-CN"/>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6D6BE5" w:rsidRPr="006D6BE5" w:rsidRDefault="006D6BE5" w:rsidP="006D6BE5">
      <w:pPr>
        <w:suppressAutoHyphens/>
        <w:spacing w:after="120" w:line="360" w:lineRule="auto"/>
        <w:ind w:right="368"/>
        <w:jc w:val="both"/>
        <w:rPr>
          <w:rFonts w:ascii="Calibri" w:eastAsia="Times New Roman" w:hAnsi="Calibri" w:cs="Calibri"/>
          <w:b/>
          <w:lang w:eastAsia="zh-CN"/>
        </w:rPr>
      </w:pPr>
      <w:r w:rsidRPr="006D6BE5">
        <w:rPr>
          <w:rFonts w:ascii="Calibri" w:eastAsia="Times New Roman" w:hAnsi="Calibri" w:cs="Calibri"/>
          <w:lang w:eastAsia="zh-CN"/>
        </w:rPr>
        <w:t>Η αρμόδια Επιτροπή θα αξιολογήσει τα παρεχόμενα από τους υποψήφιους Αναδόχους στοιχεία κατά την αξιολόγηση των Τεχνικών Προσφορών.</w:t>
      </w:r>
    </w:p>
    <w:p w:rsidR="006D6BE5" w:rsidRPr="006D6BE5" w:rsidRDefault="006D6BE5" w:rsidP="006D6BE5">
      <w:pPr>
        <w:suppressAutoHyphens/>
        <w:spacing w:after="120" w:line="360" w:lineRule="auto"/>
        <w:ind w:right="368"/>
        <w:jc w:val="both"/>
        <w:rPr>
          <w:rFonts w:ascii="Calibri" w:eastAsia="Times New Roman" w:hAnsi="Calibri" w:cs="Calibri"/>
          <w:lang w:eastAsia="zh-CN"/>
        </w:rPr>
      </w:pPr>
      <w:r w:rsidRPr="006D6BE5">
        <w:rPr>
          <w:rFonts w:ascii="Calibri" w:eastAsia="Times New Roman" w:hAnsi="Calibri" w:cs="Calibri"/>
          <w:lang w:eastAsia="zh-CN"/>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p>
    <w:p w:rsidR="006D6BE5" w:rsidRPr="006D6BE5" w:rsidRDefault="006D6BE5" w:rsidP="006D6BE5">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i/>
          <w:color w:val="538135"/>
          <w:sz w:val="24"/>
          <w:lang w:eastAsia="zh-CN"/>
        </w:rPr>
      </w:pPr>
      <w:r w:rsidRPr="006D6BE5">
        <w:rPr>
          <w:rFonts w:ascii="Arial" w:eastAsia="Times New Roman" w:hAnsi="Arial" w:cs="Arial"/>
          <w:b/>
          <w:color w:val="002060"/>
          <w:sz w:val="24"/>
          <w:lang w:eastAsia="zh-CN"/>
        </w:rPr>
        <w:br w:type="page"/>
      </w:r>
      <w:bookmarkStart w:id="8" w:name="_Toc83036274"/>
      <w:bookmarkStart w:id="9" w:name="_Toc86393627"/>
      <w:r w:rsidRPr="006D6BE5">
        <w:rPr>
          <w:rFonts w:ascii="Arial" w:eastAsia="Times New Roman" w:hAnsi="Arial" w:cs="Arial"/>
          <w:b/>
          <w:color w:val="002060"/>
          <w:sz w:val="24"/>
          <w:lang w:eastAsia="zh-CN"/>
        </w:rPr>
        <w:lastRenderedPageBreak/>
        <w:t>ΠΑΡΑΡΤΗΜΑ ΙV –Υποδείγματα Εγγυητικών Επιστολών</w:t>
      </w:r>
      <w:bookmarkEnd w:id="8"/>
      <w:bookmarkEnd w:id="9"/>
    </w:p>
    <w:p w:rsidR="006D6BE5" w:rsidRPr="006D6BE5" w:rsidRDefault="006D6BE5" w:rsidP="006D6BE5">
      <w:pPr>
        <w:suppressAutoHyphens/>
        <w:spacing w:after="120" w:line="240" w:lineRule="auto"/>
        <w:ind w:left="-360"/>
        <w:jc w:val="center"/>
        <w:rPr>
          <w:rFonts w:ascii="Calibri" w:eastAsia="Times New Roman" w:hAnsi="Calibri" w:cs="Calibri"/>
          <w:b/>
          <w:lang w:eastAsia="zh-CN"/>
        </w:rPr>
      </w:pPr>
    </w:p>
    <w:p w:rsidR="006D6BE5" w:rsidRPr="006D6BE5" w:rsidRDefault="006D6BE5" w:rsidP="006D6BE5">
      <w:pPr>
        <w:suppressAutoHyphens/>
        <w:spacing w:after="120" w:line="240" w:lineRule="auto"/>
        <w:ind w:left="-360"/>
        <w:jc w:val="center"/>
        <w:rPr>
          <w:rFonts w:ascii="Calibri" w:eastAsia="Times New Roman" w:hAnsi="Calibri" w:cs="Calibri"/>
          <w:b/>
          <w:lang w:eastAsia="zh-CN"/>
        </w:rPr>
      </w:pPr>
      <w:r w:rsidRPr="006D6BE5">
        <w:rPr>
          <w:rFonts w:ascii="Calibri" w:eastAsia="Times New Roman" w:hAnsi="Calibri" w:cs="Calibri"/>
          <w:b/>
          <w:lang w:eastAsia="zh-CN"/>
        </w:rPr>
        <w:t>ΥΠΟΔΕΙΓΜΑ ΕΓΓΥΗΤΙΚΗΣ ΕΠΙΣΤΟΛΗΣ ΣΥΜΜΕΤΟΧΗΣ</w:t>
      </w:r>
    </w:p>
    <w:p w:rsidR="006D6BE5" w:rsidRPr="006D6BE5" w:rsidRDefault="006D6BE5" w:rsidP="006D6BE5">
      <w:pPr>
        <w:widowControl w:val="0"/>
        <w:tabs>
          <w:tab w:val="left" w:pos="358"/>
        </w:tabs>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color w:val="000000"/>
          <w:lang w:eastAsia="zh-CN"/>
        </w:rPr>
        <w:t xml:space="preserve">Εκδότης (Πλήρης επωνυμία Πιστωτικού Ιδρύματος ……………………………. / </w:t>
      </w:r>
      <w:r w:rsidRPr="006D6BE5">
        <w:rPr>
          <w:rFonts w:ascii="Calibri" w:eastAsia="Times New Roman" w:hAnsi="Calibri" w:cs="Calibri"/>
          <w:color w:val="000000"/>
          <w:lang w:eastAsia="zh-CN"/>
        </w:rPr>
        <w:t>ΕΝΙΑΙΟ ΤΑΜΕΙΟ ΑΝΕΞΑΡΤΗΤΑ ΑΠΑΣΧΟΛΟΥΜΕΝΩΝ - ΤΟΜΕΑΣ ΣΥΝΤΑΞΗΣ ΜΗΧΑΝΙΚΩΝ ΚΑΙ ΕΡΓΟΛΗΠΤΩΝ ΔΗΜΟΣΙΩΝ ΕΡΓΩΝ</w:t>
      </w:r>
      <w:r w:rsidRPr="006D6BE5">
        <w:rPr>
          <w:rFonts w:ascii="Calibri" w:eastAsia="Times New Roman" w:hAnsi="Calibri" w:cs="Calibri"/>
          <w:bCs/>
          <w:color w:val="000000"/>
          <w:lang w:eastAsia="zh-CN"/>
        </w:rPr>
        <w:t xml:space="preserve"> (Ε.Τ.Α.Α.-Τ.Σ.Μ.Ε.Δ.Ε.)</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Ημερομηνία έκδοσης: ……………………………..</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Προς: (Πλήρης επωνυμία Αναθέτουσας Αρχής/Αναθέτοντος Φορέα</w:t>
      </w:r>
      <w:r w:rsidRPr="006D6BE5">
        <w:rPr>
          <w:rFonts w:ascii="Calibri" w:eastAsia="MS Mincho" w:hAnsi="Calibri" w:cs="Times New Roman"/>
          <w:vertAlign w:val="superscript"/>
          <w:lang w:eastAsia="zh-CN"/>
        </w:rPr>
        <w:footnoteReference w:id="1"/>
      </w:r>
      <w:r w:rsidRPr="006D6BE5">
        <w:rPr>
          <w:rFonts w:ascii="Calibri" w:eastAsia="Times New Roman" w:hAnsi="Calibri" w:cs="Calibri"/>
          <w:bCs/>
          <w:lang w:eastAsia="zh-CN"/>
        </w:rPr>
        <w:t>).............................</w:t>
      </w:r>
    </w:p>
    <w:p w:rsidR="006D6BE5" w:rsidRPr="006D6BE5" w:rsidRDefault="006D6BE5" w:rsidP="006D6BE5">
      <w:pPr>
        <w:widowControl w:val="0"/>
        <w:suppressAutoHyphens/>
        <w:spacing w:after="0" w:line="360" w:lineRule="auto"/>
        <w:jc w:val="both"/>
        <w:rPr>
          <w:rFonts w:ascii="Calibri" w:eastAsia="Times New Roman" w:hAnsi="Calibri" w:cs="Calibri"/>
          <w:szCs w:val="24"/>
          <w:lang w:eastAsia="zh-CN"/>
        </w:rPr>
      </w:pPr>
      <w:r w:rsidRPr="006D6BE5">
        <w:rPr>
          <w:rFonts w:ascii="Calibri" w:eastAsia="Times New Roman" w:hAnsi="Calibri" w:cs="Calibri"/>
          <w:bCs/>
          <w:lang w:eastAsia="zh-CN"/>
        </w:rPr>
        <w:t>(Διεύθυνση Αναθέτουσας Αρχής/Αναθέτοντος Φορέα</w:t>
      </w:r>
      <w:r w:rsidRPr="006D6BE5">
        <w:rPr>
          <w:rFonts w:ascii="Calibri" w:eastAsia="MS Mincho" w:hAnsi="Calibri" w:cs="Times New Roman"/>
          <w:vertAlign w:val="superscript"/>
          <w:lang w:eastAsia="zh-CN"/>
        </w:rPr>
        <w:footnoteReference w:id="2"/>
      </w:r>
      <w:r w:rsidRPr="006D6BE5">
        <w:rPr>
          <w:rFonts w:ascii="Calibri" w:eastAsia="Times New Roman" w:hAnsi="Calibri" w:cs="Calibri"/>
          <w:bCs/>
          <w:lang w:eastAsia="zh-CN"/>
        </w:rPr>
        <w:t>)</w:t>
      </w:r>
      <w:r w:rsidRPr="006D6BE5">
        <w:rPr>
          <w:rFonts w:ascii="Calibri" w:eastAsia="Times New Roman" w:hAnsi="Calibri" w:cs="Calibri"/>
          <w:bCs/>
          <w:color w:val="00000A"/>
        </w:rPr>
        <w:t xml:space="preserve"> .........................................</w:t>
      </w:r>
    </w:p>
    <w:p w:rsidR="006D6BE5" w:rsidRPr="006D6BE5" w:rsidRDefault="006D6BE5" w:rsidP="006D6BE5">
      <w:pPr>
        <w:widowControl w:val="0"/>
        <w:suppressAutoHyphens/>
        <w:spacing w:after="0" w:line="360" w:lineRule="auto"/>
        <w:jc w:val="both"/>
        <w:rPr>
          <w:rFonts w:ascii="Calibri" w:eastAsia="Times New Roman" w:hAnsi="Calibri" w:cs="Calibri"/>
          <w:szCs w:val="24"/>
          <w:lang w:eastAsia="zh-CN"/>
        </w:rPr>
      </w:pPr>
      <w:r w:rsidRPr="006D6BE5">
        <w:rPr>
          <w:rFonts w:ascii="Calibri" w:eastAsia="Times New Roman" w:hAnsi="Calibri" w:cs="Calibri"/>
          <w:bCs/>
          <w:lang w:eastAsia="zh-CN"/>
        </w:rPr>
        <w:t>Εγγύηση μας υπ’ αριθμ. ……………….. ποσού ………………….……. ευρώ</w:t>
      </w:r>
      <w:r w:rsidRPr="006D6BE5">
        <w:rPr>
          <w:rFonts w:ascii="Calibri" w:eastAsia="MS Mincho" w:hAnsi="Calibri" w:cs="Times New Roman"/>
          <w:vertAlign w:val="superscript"/>
          <w:lang w:eastAsia="zh-CN"/>
        </w:rPr>
        <w:footnoteReference w:id="3"/>
      </w:r>
      <w:r w:rsidRPr="006D6BE5">
        <w:rPr>
          <w:rFonts w:ascii="Calibri" w:eastAsia="Times New Roman" w:hAnsi="Calibri" w:cs="Calibri"/>
          <w:bCs/>
          <w:lang w:eastAsia="zh-CN"/>
        </w:rPr>
        <w:t>.</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μέχρι του ποσού των ευρώ  …………………………</w:t>
      </w:r>
      <w:r w:rsidRPr="006D6BE5">
        <w:rPr>
          <w:rFonts w:ascii="Calibri" w:eastAsia="MS Mincho" w:hAnsi="Calibri" w:cs="Times New Roman"/>
          <w:vertAlign w:val="superscript"/>
          <w:lang w:eastAsia="zh-CN"/>
        </w:rPr>
        <w:footnoteReference w:id="4"/>
      </w:r>
      <w:r w:rsidRPr="006D6BE5">
        <w:rPr>
          <w:rFonts w:ascii="Calibri" w:eastAsia="Times New Roman" w:hAnsi="Calibri" w:cs="Calibri"/>
          <w:bCs/>
          <w:lang w:eastAsia="zh-CN"/>
        </w:rPr>
        <w:t xml:space="preserve"> υπέρ του </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w:t>
      </w:r>
      <w:r w:rsidRPr="006D6BE5">
        <w:rPr>
          <w:rFonts w:ascii="Calibri" w:eastAsia="Times New Roman" w:hAnsi="Calibri" w:cs="Calibri"/>
          <w:bCs/>
          <w:lang w:val="en-US" w:eastAsia="zh-CN"/>
        </w:rPr>
        <w:t>i</w:t>
      </w:r>
      <w:r w:rsidRPr="006D6BE5">
        <w:rPr>
          <w:rFonts w:ascii="Calibri" w:eastAsia="Times New Roman" w:hAnsi="Calibri" w:cs="Calibri"/>
          <w:bCs/>
          <w:lang w:eastAsia="zh-CN"/>
        </w:rPr>
        <w:t xml:space="preserve">) [σε περίπτωσηφυσικού προσώπου]: </w:t>
      </w:r>
      <w:r w:rsidRPr="006D6BE5">
        <w:rPr>
          <w:rFonts w:ascii="Calibri" w:eastAsia="Calibri" w:hAnsi="Calibri" w:cs="Calibri"/>
          <w:bCs/>
          <w:lang w:eastAsia="zh-CN"/>
        </w:rPr>
        <w:t xml:space="preserve">(ονοματεπώνυμο, πατρώνυμο) ..............................,  ΑΦΜ: ................ </w:t>
      </w:r>
      <w:r w:rsidRPr="006D6BE5">
        <w:rPr>
          <w:rFonts w:ascii="Calibri" w:eastAsia="Calibri" w:hAnsi="Calibri" w:cs="Calibri"/>
          <w:lang w:eastAsia="zh-CN"/>
        </w:rPr>
        <w:t>(διεύθυνση)</w:t>
      </w:r>
      <w:r w:rsidRPr="006D6BE5">
        <w:rPr>
          <w:rFonts w:ascii="Calibri" w:eastAsia="Calibri" w:hAnsi="Calibri" w:cs="Calibri"/>
          <w:bCs/>
          <w:lang w:eastAsia="zh-CN"/>
        </w:rPr>
        <w:t xml:space="preserve"> .......................…………………………………..</w:t>
      </w:r>
      <w:r w:rsidRPr="006D6BE5">
        <w:rPr>
          <w:rFonts w:ascii="Calibri" w:eastAsia="Times New Roman" w:hAnsi="Calibri" w:cs="Calibri"/>
          <w:bCs/>
          <w:lang w:eastAsia="zh-CN"/>
        </w:rPr>
        <w:t>, ή</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w:t>
      </w:r>
      <w:r w:rsidRPr="006D6BE5">
        <w:rPr>
          <w:rFonts w:ascii="Calibri" w:eastAsia="Times New Roman" w:hAnsi="Calibri" w:cs="Calibri"/>
          <w:bCs/>
          <w:lang w:val="en-US" w:eastAsia="zh-CN"/>
        </w:rPr>
        <w:t>ii</w:t>
      </w:r>
      <w:r w:rsidRPr="006D6BE5">
        <w:rPr>
          <w:rFonts w:ascii="Calibri" w:eastAsia="Times New Roman" w:hAnsi="Calibri" w:cs="Calibri"/>
          <w:bCs/>
          <w:lang w:eastAsia="zh-CN"/>
        </w:rPr>
        <w:t>) [σε περίπτωση νομικού προσώπου]: (</w:t>
      </w:r>
      <w:r w:rsidRPr="006D6BE5">
        <w:rPr>
          <w:rFonts w:ascii="Calibri" w:eastAsia="Times New Roman" w:hAnsi="Calibri" w:cs="Calibri"/>
          <w:lang w:eastAsia="zh-CN"/>
        </w:rPr>
        <w:t>πλήρη επωνυμία) ........................, ΑΦΜ: ...................... (διεύθυνση)</w:t>
      </w:r>
      <w:r w:rsidRPr="006D6BE5">
        <w:rPr>
          <w:rFonts w:ascii="Calibri" w:eastAsia="Times New Roman" w:hAnsi="Calibri" w:cs="Calibri"/>
          <w:bCs/>
          <w:lang w:eastAsia="zh-CN"/>
        </w:rPr>
        <w:t xml:space="preserve"> .......................………………………………….. ή</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w:t>
      </w:r>
      <w:r w:rsidRPr="006D6BE5">
        <w:rPr>
          <w:rFonts w:ascii="Calibri" w:eastAsia="Times New Roman" w:hAnsi="Calibri" w:cs="Calibri"/>
          <w:bCs/>
          <w:lang w:val="en-US" w:eastAsia="zh-CN"/>
        </w:rPr>
        <w:t>iii</w:t>
      </w:r>
      <w:r w:rsidRPr="006D6BE5">
        <w:rPr>
          <w:rFonts w:ascii="Calibri" w:eastAsia="Times New Roman" w:hAnsi="Calibri" w:cs="Calibri"/>
          <w:bCs/>
          <w:lang w:eastAsia="zh-CN"/>
        </w:rPr>
        <w:t>) [σε περίπτωση ένωσης ή κοινοπραξίας:] των φυσικών / νομικών προσώπων</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α) (</w:t>
      </w:r>
      <w:r w:rsidRPr="006D6BE5">
        <w:rPr>
          <w:rFonts w:ascii="Calibri" w:eastAsia="Times New Roman" w:hAnsi="Calibri" w:cs="Calibri"/>
          <w:lang w:eastAsia="zh-CN"/>
        </w:rPr>
        <w:t>πλήρη επωνυμία) ........................, ΑΦΜ: ...................... (διεύθυνση)</w:t>
      </w:r>
      <w:r w:rsidRPr="006D6BE5">
        <w:rPr>
          <w:rFonts w:ascii="Calibri" w:eastAsia="Times New Roman" w:hAnsi="Calibri" w:cs="Calibri"/>
          <w:bCs/>
          <w:lang w:eastAsia="zh-CN"/>
        </w:rPr>
        <w:t xml:space="preserve"> .......................…………………………………..</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β) (</w:t>
      </w:r>
      <w:r w:rsidRPr="006D6BE5">
        <w:rPr>
          <w:rFonts w:ascii="Calibri" w:eastAsia="Times New Roman" w:hAnsi="Calibri" w:cs="Calibri"/>
          <w:lang w:eastAsia="zh-CN"/>
        </w:rPr>
        <w:t>πλήρη επωνυμία) ........................, ΑΦΜ: ...................... (διεύθυνση)</w:t>
      </w:r>
      <w:r w:rsidRPr="006D6BE5">
        <w:rPr>
          <w:rFonts w:ascii="Calibri" w:eastAsia="Times New Roman" w:hAnsi="Calibri" w:cs="Calibri"/>
          <w:bCs/>
          <w:lang w:eastAsia="zh-CN"/>
        </w:rPr>
        <w:t xml:space="preserve"> .......................…………………………………..</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γ) (</w:t>
      </w:r>
      <w:r w:rsidRPr="006D6BE5">
        <w:rPr>
          <w:rFonts w:ascii="Calibri" w:eastAsia="Times New Roman" w:hAnsi="Calibri" w:cs="Calibri"/>
          <w:lang w:eastAsia="zh-CN"/>
        </w:rPr>
        <w:t>πλήρη επωνυμία) ........................, ΑΦΜ: ...................... (διεύθυνση)</w:t>
      </w:r>
      <w:r w:rsidRPr="006D6BE5">
        <w:rPr>
          <w:rFonts w:ascii="Calibri" w:eastAsia="Times New Roman" w:hAnsi="Calibri" w:cs="Calibri"/>
          <w:bCs/>
          <w:lang w:eastAsia="zh-CN"/>
        </w:rPr>
        <w:t xml:space="preserve"> .......................…………………………………..</w:t>
      </w:r>
      <w:r w:rsidRPr="006D6BE5">
        <w:rPr>
          <w:rFonts w:ascii="Calibri" w:eastAsia="MS Mincho" w:hAnsi="Calibri" w:cs="Times New Roman"/>
          <w:vertAlign w:val="superscript"/>
          <w:lang w:eastAsia="zh-CN"/>
        </w:rPr>
        <w:footnoteReference w:id="5"/>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για τη συμμετοχή του/της/τους σύμφωνα με την (αριθμό/ημερομηνία) ..................... Διακήρυξη/Πρόσκληση/ Πρόσκληση Εκδήλωσης Ενδιαφέροντος .....................................................</w:t>
      </w:r>
      <w:r w:rsidRPr="006D6BE5">
        <w:rPr>
          <w:rFonts w:ascii="Calibri" w:eastAsia="MS Mincho" w:hAnsi="Calibri" w:cs="Times New Roman"/>
          <w:vertAlign w:val="superscript"/>
          <w:lang w:eastAsia="zh-CN"/>
        </w:rPr>
        <w:footnoteReference w:id="6"/>
      </w:r>
      <w:r w:rsidRPr="006D6BE5">
        <w:rPr>
          <w:rFonts w:ascii="Calibri" w:eastAsia="Times New Roman" w:hAnsi="Calibri" w:cs="Calibri"/>
          <w:bCs/>
          <w:lang w:eastAsia="zh-CN"/>
        </w:rPr>
        <w:t xml:space="preserve"> της/του (Αναθέτουσας Αρχής / Αναθέτοντος φορέα), για την ανάδειξη αναδόχου για την ανάθεση της σύμβασης: </w:t>
      </w:r>
      <w:r w:rsidRPr="006D6BE5">
        <w:rPr>
          <w:rFonts w:ascii="Calibri" w:eastAsia="Times New Roman" w:hAnsi="Calibri" w:cs="Calibri"/>
          <w:bCs/>
          <w:lang w:eastAsia="zh-CN"/>
        </w:rPr>
        <w:lastRenderedPageBreak/>
        <w:t>“</w:t>
      </w:r>
      <w:r w:rsidRPr="006D6BE5">
        <w:rPr>
          <w:rFonts w:ascii="Calibri" w:eastAsia="Times New Roman" w:hAnsi="Calibri" w:cs="Calibri"/>
          <w:lang w:eastAsia="zh-CN"/>
        </w:rPr>
        <w:t>(τίτλος σύμβασης)</w:t>
      </w:r>
      <w:r w:rsidRPr="006D6BE5">
        <w:rPr>
          <w:rFonts w:ascii="Calibri" w:eastAsia="Times New Roman" w:hAnsi="Calibri" w:cs="Calibri"/>
          <w:bCs/>
          <w:lang w:eastAsia="zh-CN"/>
        </w:rPr>
        <w:t>”/ για το/α τμήμα/τα ...............</w:t>
      </w:r>
      <w:r w:rsidRPr="006D6BE5">
        <w:rPr>
          <w:rFonts w:ascii="Calibri" w:eastAsia="MS Mincho" w:hAnsi="Calibri" w:cs="Times New Roman"/>
          <w:vertAlign w:val="superscript"/>
          <w:lang w:eastAsia="zh-CN"/>
        </w:rPr>
        <w:footnoteReference w:id="7"/>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Η παρούσα εγγύηση καλύπτει μόνο τις από τη συμμετοχή στην ανωτέρω απορρέουσες υποχρεώσεις του/της (</w:t>
      </w:r>
      <w:r w:rsidRPr="006D6BE5">
        <w:rPr>
          <w:rFonts w:ascii="Calibri" w:eastAsia="Times New Roman" w:hAnsi="Calibri" w:cs="Calibri"/>
          <w:bCs/>
          <w:i/>
          <w:iCs/>
          <w:lang w:eastAsia="zh-CN"/>
        </w:rPr>
        <w:t>υπέρ ου η εγγύηση</w:t>
      </w:r>
      <w:r w:rsidRPr="006D6BE5">
        <w:rPr>
          <w:rFonts w:ascii="Calibri" w:eastAsia="Times New Roman" w:hAnsi="Calibri" w:cs="Calibri"/>
          <w:bCs/>
          <w:lang w:eastAsia="zh-CN"/>
        </w:rPr>
        <w:t>) καθ’ όλο τον χρόνο ισχύος της.</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6D6BE5">
        <w:rPr>
          <w:rFonts w:ascii="Calibri" w:eastAsia="MS Mincho" w:hAnsi="Calibri" w:cs="Times New Roman"/>
          <w:vertAlign w:val="superscript"/>
          <w:lang w:eastAsia="zh-CN"/>
        </w:rPr>
        <w:footnoteReference w:id="8"/>
      </w:r>
      <w:r w:rsidRPr="006D6BE5">
        <w:rPr>
          <w:rFonts w:ascii="Calibri" w:eastAsia="Times New Roman" w:hAnsi="Calibri" w:cs="Calibri"/>
          <w:bCs/>
          <w:lang w:eastAsia="zh-CN"/>
        </w:rPr>
        <w:t xml:space="preserve"> από την απλή έγγραφη ειδοποίησή σας.</w:t>
      </w:r>
    </w:p>
    <w:p w:rsidR="006D6BE5" w:rsidRPr="006D6BE5" w:rsidRDefault="006D6BE5" w:rsidP="006D6BE5">
      <w:pPr>
        <w:widowControl w:val="0"/>
        <w:suppressAutoHyphens/>
        <w:spacing w:after="0" w:line="360" w:lineRule="auto"/>
        <w:jc w:val="both"/>
        <w:rPr>
          <w:rFonts w:ascii="Calibri" w:eastAsia="Calibri" w:hAnsi="Calibri" w:cs="Calibri"/>
          <w:bCs/>
          <w:lang w:eastAsia="zh-CN"/>
        </w:rPr>
      </w:pPr>
      <w:r w:rsidRPr="006D6BE5">
        <w:rPr>
          <w:rFonts w:ascii="Calibri" w:eastAsia="Times New Roman" w:hAnsi="Calibri" w:cs="Calibri"/>
          <w:bCs/>
          <w:lang w:eastAsia="zh-CN"/>
        </w:rPr>
        <w:t>Ηπαρούσαισχύειμέχρικαιτην</w:t>
      </w:r>
      <w:r w:rsidRPr="006D6BE5">
        <w:rPr>
          <w:rFonts w:ascii="Calibri" w:eastAsia="Calibri" w:hAnsi="Calibri" w:cs="Calibri"/>
          <w:bCs/>
          <w:lang w:eastAsia="zh-CN"/>
        </w:rPr>
        <w:t xml:space="preserve"> …………………………………………………</w:t>
      </w:r>
      <w:r w:rsidRPr="006D6BE5">
        <w:rPr>
          <w:rFonts w:ascii="Calibri" w:eastAsia="Times New Roman" w:hAnsi="Calibri" w:cs="Calibri"/>
          <w:bCs/>
          <w:lang w:eastAsia="zh-CN"/>
        </w:rPr>
        <w:t>..</w:t>
      </w:r>
      <w:r w:rsidRPr="006D6BE5">
        <w:rPr>
          <w:rFonts w:ascii="Calibri" w:eastAsia="Calibri" w:hAnsi="Calibri" w:cs="Calibri"/>
          <w:bCs/>
          <w:lang w:eastAsia="zh-CN"/>
        </w:rPr>
        <w:footnoteReference w:id="9"/>
      </w:r>
      <w:r w:rsidRPr="006D6BE5">
        <w:rPr>
          <w:rFonts w:ascii="Calibri" w:eastAsia="Calibri" w:hAnsi="Calibri" w:cs="Calibri"/>
          <w:bCs/>
          <w:lang w:eastAsia="zh-CN"/>
        </w:rPr>
        <w:t xml:space="preserve">. </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Calibri" w:hAnsi="Calibri" w:cs="Calibri"/>
          <w:bCs/>
          <w:lang w:eastAsia="zh-CN"/>
        </w:rPr>
        <w:t>ή</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6D6BE5" w:rsidRPr="006D6BE5" w:rsidRDefault="006D6BE5" w:rsidP="006D6BE5">
      <w:pPr>
        <w:widowControl w:val="0"/>
        <w:tabs>
          <w:tab w:val="left" w:pos="54"/>
          <w:tab w:val="left" w:pos="193"/>
        </w:tabs>
        <w:suppressAutoHyphens/>
        <w:spacing w:after="0" w:line="360" w:lineRule="auto"/>
        <w:jc w:val="both"/>
        <w:rPr>
          <w:rFonts w:ascii="Calibri" w:eastAsia="Times New Roman" w:hAnsi="Calibri" w:cs="Calibri"/>
          <w:lang w:eastAsia="zh-CN"/>
        </w:rPr>
      </w:pPr>
      <w:r w:rsidRPr="006D6BE5">
        <w:rPr>
          <w:rFonts w:ascii="Calibri" w:eastAsia="Times New Roman" w:hAnsi="Calibri" w:cs="Calibri"/>
          <w:bCs/>
          <w:lang w:eastAsia="zh-CN"/>
        </w:rPr>
        <w:t>Αποδεχόμαστενα</w:t>
      </w:r>
      <w:r w:rsidRPr="006D6BE5">
        <w:rPr>
          <w:rFonts w:ascii="Calibri" w:eastAsia="Calibri" w:hAnsi="Calibri" w:cs="Calibri"/>
          <w:bCs/>
          <w:lang w:eastAsia="zh-CN"/>
        </w:rPr>
        <w:t xml:space="preserve"> παρατείνομε </w:t>
      </w:r>
      <w:r w:rsidRPr="006D6BE5">
        <w:rPr>
          <w:rFonts w:ascii="Calibri" w:eastAsia="Times New Roman" w:hAnsi="Calibri" w:cs="Calibri"/>
          <w:bCs/>
          <w:lang w:eastAsia="zh-CN"/>
        </w:rPr>
        <w:t xml:space="preserve">τηνισχύτηςεγγύησηςύστερααπόέγγραφο της Υπηρεσίας </w:t>
      </w:r>
      <w:r w:rsidRPr="006D6BE5">
        <w:rPr>
          <w:rFonts w:ascii="Calibri" w:eastAsia="Calibri" w:hAnsi="Calibri" w:cs="Calibri"/>
          <w:bCs/>
          <w:lang w:eastAsia="zh-CN"/>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6D6BE5">
        <w:rPr>
          <w:rFonts w:ascii="Calibri" w:eastAsia="Times New Roman" w:hAnsi="Calibri" w:cs="Calibri"/>
          <w:bCs/>
          <w:lang w:eastAsia="zh-CN"/>
        </w:rPr>
        <w:t>μετηνπροϋπόθεσηότιτοσχετικόαίτημάσαςθαμαςυποβληθείπριναπότηνημερομηνίαλήξηςτης</w:t>
      </w:r>
      <w:r w:rsidRPr="006D6BE5">
        <w:rPr>
          <w:rFonts w:ascii="Calibri" w:eastAsia="MS Mincho" w:hAnsi="Calibri" w:cs="Times New Roman"/>
          <w:vertAlign w:val="superscript"/>
          <w:lang w:eastAsia="zh-CN"/>
        </w:rPr>
        <w:footnoteReference w:id="10"/>
      </w:r>
      <w:r w:rsidRPr="006D6BE5">
        <w:rPr>
          <w:rFonts w:ascii="Calibri" w:eastAsia="Times New Roman" w:hAnsi="Calibri" w:cs="Calibri"/>
          <w:bCs/>
          <w:lang w:eastAsia="zh-CN"/>
        </w:rPr>
        <w:t>.</w:t>
      </w:r>
    </w:p>
    <w:p w:rsidR="006D6BE5" w:rsidRPr="006D6BE5" w:rsidRDefault="006D6BE5" w:rsidP="006D6BE5">
      <w:pPr>
        <w:widowControl w:val="0"/>
        <w:tabs>
          <w:tab w:val="left" w:pos="54"/>
          <w:tab w:val="left" w:pos="193"/>
        </w:tabs>
        <w:suppressAutoHyphens/>
        <w:spacing w:after="0" w:line="360" w:lineRule="auto"/>
        <w:jc w:val="both"/>
        <w:rPr>
          <w:rFonts w:ascii="Calibri" w:eastAsia="Times New Roman" w:hAnsi="Calibri" w:cs="Calibri"/>
          <w:lang w:eastAsia="zh-CN"/>
        </w:rPr>
      </w:pPr>
    </w:p>
    <w:p w:rsidR="006D6BE5" w:rsidRPr="006D6BE5" w:rsidRDefault="006D6BE5" w:rsidP="006D6BE5">
      <w:pPr>
        <w:widowControl w:val="0"/>
        <w:tabs>
          <w:tab w:val="left" w:pos="54"/>
          <w:tab w:val="left" w:pos="193"/>
        </w:tabs>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6D6BE5">
        <w:rPr>
          <w:rFonts w:ascii="Calibri" w:eastAsia="MS Mincho" w:hAnsi="Calibri" w:cs="Times New Roman"/>
          <w:vertAlign w:val="superscript"/>
          <w:lang w:eastAsia="zh-CN"/>
        </w:rPr>
        <w:footnoteReference w:id="11"/>
      </w:r>
      <w:r w:rsidRPr="006D6BE5">
        <w:rPr>
          <w:rFonts w:ascii="Calibri" w:eastAsia="Times New Roman" w:hAnsi="Calibri" w:cs="Calibri"/>
          <w:bCs/>
          <w:lang w:eastAsia="zh-CN"/>
        </w:rPr>
        <w:t>.</w:t>
      </w:r>
    </w:p>
    <w:p w:rsidR="006D6BE5" w:rsidRPr="006D6BE5" w:rsidRDefault="006D6BE5" w:rsidP="006D6BE5">
      <w:pPr>
        <w:widowControl w:val="0"/>
        <w:tabs>
          <w:tab w:val="left" w:pos="54"/>
          <w:tab w:val="left" w:pos="193"/>
        </w:tabs>
        <w:suppressAutoHyphens/>
        <w:spacing w:after="0" w:line="360" w:lineRule="auto"/>
        <w:jc w:val="both"/>
        <w:rPr>
          <w:rFonts w:ascii="Calibri" w:eastAsia="Times New Roman" w:hAnsi="Calibri" w:cs="Calibri"/>
          <w:bCs/>
          <w:lang w:eastAsia="zh-CN"/>
        </w:rPr>
      </w:pPr>
    </w:p>
    <w:p w:rsidR="006D6BE5" w:rsidRPr="006D6BE5" w:rsidRDefault="006D6BE5" w:rsidP="006D6BE5">
      <w:pPr>
        <w:widowControl w:val="0"/>
        <w:suppressAutoHyphens/>
        <w:spacing w:after="0" w:line="360" w:lineRule="auto"/>
        <w:ind w:left="4994" w:firstLine="454"/>
        <w:jc w:val="both"/>
        <w:rPr>
          <w:rFonts w:ascii="Calibri" w:eastAsia="Times New Roman" w:hAnsi="Calibri" w:cs="Calibri"/>
          <w:b/>
          <w:bCs/>
          <w:lang w:eastAsia="zh-CN"/>
        </w:rPr>
      </w:pPr>
      <w:r w:rsidRPr="006D6BE5">
        <w:rPr>
          <w:rFonts w:ascii="Calibri" w:eastAsia="Times New Roman" w:hAnsi="Calibri" w:cs="Calibri"/>
          <w:bCs/>
          <w:lang w:eastAsia="zh-CN"/>
        </w:rPr>
        <w:t>(Εξουσιοδοτημένη Υπογραφή)</w:t>
      </w:r>
    </w:p>
    <w:p w:rsidR="006D6BE5" w:rsidRPr="006D6BE5" w:rsidRDefault="006D6BE5" w:rsidP="006D6BE5">
      <w:pPr>
        <w:suppressAutoHyphens/>
        <w:spacing w:after="120" w:line="240" w:lineRule="auto"/>
        <w:ind w:left="-360"/>
        <w:jc w:val="center"/>
        <w:rPr>
          <w:rFonts w:ascii="Calibri" w:eastAsia="Times New Roman" w:hAnsi="Calibri" w:cs="Calibri"/>
          <w:bCs/>
          <w:shd w:val="clear" w:color="auto" w:fill="FFFF00"/>
          <w:lang w:eastAsia="zh-CN"/>
        </w:rPr>
      </w:pPr>
      <w:r w:rsidRPr="006D6BE5">
        <w:rPr>
          <w:rFonts w:ascii="Calibri" w:eastAsia="Times New Roman" w:hAnsi="Calibri" w:cs="Calibri"/>
          <w:szCs w:val="24"/>
          <w:lang w:eastAsia="zh-CN"/>
        </w:rPr>
        <w:br w:type="page"/>
      </w:r>
      <w:r w:rsidRPr="006D6BE5">
        <w:rPr>
          <w:rFonts w:ascii="Calibri" w:eastAsia="Times New Roman" w:hAnsi="Calibri" w:cs="Calibri"/>
          <w:b/>
          <w:lang w:eastAsia="zh-CN"/>
        </w:rPr>
        <w:lastRenderedPageBreak/>
        <w:t>ΥΠΟΔΕΙΓΜΑ ΕΓΓΥΗΤΙΚΗΣ ΕΠΙΣΤΟΛΗΣ ΚΑΛΗΣ ΕΚΤΕΛΕΣΗΣ</w:t>
      </w:r>
    </w:p>
    <w:p w:rsidR="006D6BE5" w:rsidRPr="006D6BE5" w:rsidRDefault="006D6BE5" w:rsidP="006D6BE5">
      <w:pPr>
        <w:suppressAutoHyphens/>
        <w:spacing w:after="120" w:line="360" w:lineRule="auto"/>
        <w:jc w:val="center"/>
        <w:rPr>
          <w:rFonts w:ascii="Calibri" w:eastAsia="Times New Roman" w:hAnsi="Calibri" w:cs="Calibri"/>
          <w:bCs/>
          <w:shd w:val="clear" w:color="auto" w:fill="FFFF00"/>
          <w:lang w:eastAsia="zh-CN"/>
        </w:rPr>
      </w:pP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 xml:space="preserve">Εκδότης (Πλήρης επωνυμία Πιστωτικού Ιδρύματος ……………………………. / </w:t>
      </w:r>
      <w:r w:rsidRPr="006D6BE5">
        <w:rPr>
          <w:rFonts w:ascii="Calibri" w:eastAsia="Times New Roman" w:hAnsi="Calibri" w:cs="Calibri"/>
          <w:bCs/>
          <w:color w:val="000000"/>
          <w:lang w:eastAsia="zh-CN"/>
        </w:rPr>
        <w:t>ΕΝΙΑΙΟ ΤΑΜΕΙΟ ΑΝΕΞΑΡΤΗΤΑ ΑΠΑΣΧΟΛΟΥΜΕΝΩΝ - ΤΟΜΕΑΣ ΣΥΝΤΑΞΗΣ ΜΗΧΑΝΙΚΩΝ ΚΑΙ ΕΡΓΟΛΗΠΤΩΝ ΔΗΜΟΣΙΩΝ ΕΡΓΩΝ (Ε.Τ.Α.Α.-Τ.Σ.Μ.Ε.Δ.Ε.)</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Ημερομηνία έκδοσης    ……………………………..</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Προς: (Πλήρης επωνυμία Αναθέτουσας Αρχής/Αναθέτοντος Φορέα</w:t>
      </w:r>
      <w:r w:rsidRPr="006D6BE5">
        <w:rPr>
          <w:rFonts w:ascii="Calibri" w:eastAsia="MS Mincho" w:hAnsi="Calibri" w:cs="Times New Roman"/>
          <w:vertAlign w:val="superscript"/>
          <w:lang w:eastAsia="zh-CN"/>
        </w:rPr>
        <w:footnoteReference w:customMarkFollows="1" w:id="12"/>
        <w:t>1</w:t>
      </w:r>
      <w:r w:rsidRPr="006D6BE5">
        <w:rPr>
          <w:rFonts w:ascii="Calibri" w:eastAsia="Times New Roman" w:hAnsi="Calibri" w:cs="Calibri"/>
          <w:bCs/>
          <w:lang w:eastAsia="zh-CN"/>
        </w:rPr>
        <w:t>).................................</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(Διεύθυνση Αναθέτουσας Αρχής/Αναθέτοντος Φορέα)</w:t>
      </w:r>
      <w:r w:rsidRPr="006D6BE5">
        <w:rPr>
          <w:rFonts w:ascii="Calibri" w:eastAsia="MS Mincho" w:hAnsi="Calibri" w:cs="Times New Roman"/>
          <w:vertAlign w:val="superscript"/>
          <w:lang w:eastAsia="zh-CN"/>
        </w:rPr>
        <w:footnoteReference w:customMarkFollows="1" w:id="13"/>
        <w:t>2</w:t>
      </w:r>
      <w:r w:rsidRPr="006D6BE5">
        <w:rPr>
          <w:rFonts w:ascii="Calibri" w:eastAsia="Times New Roman" w:hAnsi="Calibri" w:cs="Calibri"/>
          <w:bCs/>
          <w:color w:val="00000A"/>
        </w:rPr>
        <w:t>................................</w:t>
      </w:r>
    </w:p>
    <w:p w:rsidR="006D6BE5" w:rsidRPr="006D6BE5" w:rsidRDefault="006D6BE5" w:rsidP="006D6BE5">
      <w:pPr>
        <w:suppressAutoHyphens/>
        <w:spacing w:after="0" w:line="240" w:lineRule="auto"/>
        <w:jc w:val="both"/>
        <w:rPr>
          <w:rFonts w:ascii="Calibri" w:eastAsia="Times New Roman" w:hAnsi="Calibri" w:cs="Calibri"/>
          <w:bCs/>
          <w:lang w:eastAsia="zh-CN"/>
        </w:rPr>
      </w:pPr>
    </w:p>
    <w:p w:rsidR="006D6BE5" w:rsidRPr="006D6BE5" w:rsidRDefault="006D6BE5" w:rsidP="006D6BE5">
      <w:pPr>
        <w:suppressAutoHyphens/>
        <w:spacing w:after="0" w:line="240" w:lineRule="auto"/>
        <w:jc w:val="both"/>
        <w:rPr>
          <w:rFonts w:ascii="Calibri" w:eastAsia="Times New Roman" w:hAnsi="Calibri" w:cs="Calibri"/>
          <w:bCs/>
          <w:lang w:eastAsia="zh-CN"/>
        </w:rPr>
      </w:pPr>
      <w:r w:rsidRPr="006D6BE5">
        <w:rPr>
          <w:rFonts w:ascii="Calibri" w:eastAsia="Times New Roman" w:hAnsi="Calibri" w:cs="Calibri"/>
          <w:bCs/>
          <w:lang w:eastAsia="zh-CN"/>
        </w:rPr>
        <w:t>Εγγύηση μας υπ’ αριθμ. ……………….. ποσού ………………….……. ευρώ</w:t>
      </w:r>
      <w:r w:rsidRPr="006D6BE5">
        <w:rPr>
          <w:rFonts w:ascii="Calibri" w:eastAsia="MS Mincho" w:hAnsi="Calibri" w:cs="Times New Roman"/>
          <w:vertAlign w:val="superscript"/>
          <w:lang w:eastAsia="zh-CN"/>
        </w:rPr>
        <w:footnoteReference w:customMarkFollows="1" w:id="14"/>
        <w:t>3</w:t>
      </w:r>
      <w:r w:rsidRPr="006D6BE5">
        <w:rPr>
          <w:rFonts w:ascii="Calibri" w:eastAsia="Times New Roman" w:hAnsi="Calibri" w:cs="Calibri"/>
          <w:bCs/>
          <w:lang w:eastAsia="zh-CN"/>
        </w:rPr>
        <w:t>.</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6D6BE5">
        <w:rPr>
          <w:rFonts w:ascii="Calibri" w:eastAsia="MS Mincho" w:hAnsi="Calibri" w:cs="Times New Roman"/>
          <w:vertAlign w:val="superscript"/>
          <w:lang w:eastAsia="zh-CN"/>
        </w:rPr>
        <w:footnoteReference w:customMarkFollows="1" w:id="15"/>
        <w:t>4</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 xml:space="preserve">υπέρ του: </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w:t>
      </w:r>
      <w:r w:rsidRPr="006D6BE5">
        <w:rPr>
          <w:rFonts w:ascii="Calibri" w:eastAsia="Times New Roman" w:hAnsi="Calibri" w:cs="Calibri"/>
          <w:bCs/>
          <w:lang w:val="en-US" w:eastAsia="zh-CN"/>
        </w:rPr>
        <w:t>i</w:t>
      </w:r>
      <w:r w:rsidRPr="006D6BE5">
        <w:rPr>
          <w:rFonts w:ascii="Calibri" w:eastAsia="Times New Roman" w:hAnsi="Calibri" w:cs="Calibri"/>
          <w:bCs/>
          <w:lang w:eastAsia="zh-CN"/>
        </w:rPr>
        <w:t xml:space="preserve">) [σε περίπτωσηφυσικού προσώπου]: </w:t>
      </w:r>
      <w:r w:rsidRPr="006D6BE5">
        <w:rPr>
          <w:rFonts w:ascii="Calibri" w:eastAsia="Calibri" w:hAnsi="Calibri" w:cs="Calibri"/>
          <w:bCs/>
          <w:lang w:eastAsia="zh-CN"/>
        </w:rPr>
        <w:t xml:space="preserve">(ονοματεπώνυμο, πατρώνυμο) ..............................,  ΑΦΜ: ................ </w:t>
      </w:r>
      <w:r w:rsidRPr="006D6BE5">
        <w:rPr>
          <w:rFonts w:ascii="Calibri" w:eastAsia="Calibri" w:hAnsi="Calibri" w:cs="Calibri"/>
          <w:lang w:eastAsia="zh-CN"/>
        </w:rPr>
        <w:t>(διεύθυνση)</w:t>
      </w:r>
      <w:r w:rsidRPr="006D6BE5">
        <w:rPr>
          <w:rFonts w:ascii="Calibri" w:eastAsia="Calibri" w:hAnsi="Calibri" w:cs="Calibri"/>
          <w:bCs/>
          <w:lang w:eastAsia="zh-CN"/>
        </w:rPr>
        <w:t xml:space="preserve"> .......................…………………………………..</w:t>
      </w:r>
      <w:r w:rsidRPr="006D6BE5">
        <w:rPr>
          <w:rFonts w:ascii="Calibri" w:eastAsia="Times New Roman" w:hAnsi="Calibri" w:cs="Calibri"/>
          <w:bCs/>
          <w:lang w:eastAsia="zh-CN"/>
        </w:rPr>
        <w:t>, ή</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w:t>
      </w:r>
      <w:r w:rsidRPr="006D6BE5">
        <w:rPr>
          <w:rFonts w:ascii="Calibri" w:eastAsia="Times New Roman" w:hAnsi="Calibri" w:cs="Calibri"/>
          <w:bCs/>
          <w:lang w:val="en-US" w:eastAsia="zh-CN"/>
        </w:rPr>
        <w:t>ii</w:t>
      </w:r>
      <w:r w:rsidRPr="006D6BE5">
        <w:rPr>
          <w:rFonts w:ascii="Calibri" w:eastAsia="Times New Roman" w:hAnsi="Calibri" w:cs="Calibri"/>
          <w:bCs/>
          <w:lang w:eastAsia="zh-CN"/>
        </w:rPr>
        <w:t>) [σε περίπτωση νομικού προσώπου]: (</w:t>
      </w:r>
      <w:r w:rsidRPr="006D6BE5">
        <w:rPr>
          <w:rFonts w:ascii="Calibri" w:eastAsia="Times New Roman" w:hAnsi="Calibri" w:cs="Calibri"/>
          <w:lang w:eastAsia="zh-CN"/>
        </w:rPr>
        <w:t>πλήρη επωνυμία) ........................, ΑΦΜ: ...................... (διεύθυνση)</w:t>
      </w:r>
      <w:r w:rsidRPr="006D6BE5">
        <w:rPr>
          <w:rFonts w:ascii="Calibri" w:eastAsia="Times New Roman" w:hAnsi="Calibri" w:cs="Calibri"/>
          <w:bCs/>
          <w:lang w:eastAsia="zh-CN"/>
        </w:rPr>
        <w:t xml:space="preserve"> .......................………………………………….. ή</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w:t>
      </w:r>
      <w:r w:rsidRPr="006D6BE5">
        <w:rPr>
          <w:rFonts w:ascii="Calibri" w:eastAsia="Times New Roman" w:hAnsi="Calibri" w:cs="Calibri"/>
          <w:bCs/>
          <w:lang w:val="en-US" w:eastAsia="zh-CN"/>
        </w:rPr>
        <w:t>iii</w:t>
      </w:r>
      <w:r w:rsidRPr="006D6BE5">
        <w:rPr>
          <w:rFonts w:ascii="Calibri" w:eastAsia="Times New Roman" w:hAnsi="Calibri" w:cs="Calibri"/>
          <w:bCs/>
          <w:lang w:eastAsia="zh-CN"/>
        </w:rPr>
        <w:t>) [σε περίπτωση ένωσης ή κοινοπραξίας:] των φυσικών / νομικών προσώπων</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α) (</w:t>
      </w:r>
      <w:r w:rsidRPr="006D6BE5">
        <w:rPr>
          <w:rFonts w:ascii="Calibri" w:eastAsia="Times New Roman" w:hAnsi="Calibri" w:cs="Calibri"/>
          <w:lang w:eastAsia="zh-CN"/>
        </w:rPr>
        <w:t>πλήρη επωνυμία) ........................, ΑΦΜ: ...................... (διεύθυνση)</w:t>
      </w:r>
      <w:r w:rsidRPr="006D6BE5">
        <w:rPr>
          <w:rFonts w:ascii="Calibri" w:eastAsia="Times New Roman" w:hAnsi="Calibri" w:cs="Calibri"/>
          <w:bCs/>
          <w:lang w:eastAsia="zh-CN"/>
        </w:rPr>
        <w:t xml:space="preserve"> ...................</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β) (</w:t>
      </w:r>
      <w:r w:rsidRPr="006D6BE5">
        <w:rPr>
          <w:rFonts w:ascii="Calibri" w:eastAsia="Times New Roman" w:hAnsi="Calibri" w:cs="Calibri"/>
          <w:lang w:eastAsia="zh-CN"/>
        </w:rPr>
        <w:t>πλήρη επωνυμία) ........................, ΑΦΜ: ...................... (διεύθυνση)</w:t>
      </w:r>
      <w:r w:rsidRPr="006D6BE5">
        <w:rPr>
          <w:rFonts w:ascii="Calibri" w:eastAsia="Times New Roman" w:hAnsi="Calibri" w:cs="Calibri"/>
          <w:bCs/>
          <w:lang w:eastAsia="zh-CN"/>
        </w:rPr>
        <w:t xml:space="preserve"> ...................</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γ) (</w:t>
      </w:r>
      <w:r w:rsidRPr="006D6BE5">
        <w:rPr>
          <w:rFonts w:ascii="Calibri" w:eastAsia="Times New Roman" w:hAnsi="Calibri" w:cs="Calibri"/>
          <w:lang w:eastAsia="zh-CN"/>
        </w:rPr>
        <w:t>πλήρη επωνυμία) ........................, ΑΦΜ: ...................... (διεύθυνση)</w:t>
      </w:r>
      <w:r w:rsidRPr="006D6BE5">
        <w:rPr>
          <w:rFonts w:ascii="Calibri" w:eastAsia="Times New Roman" w:hAnsi="Calibri" w:cs="Calibri"/>
          <w:bCs/>
          <w:lang w:eastAsia="zh-CN"/>
        </w:rPr>
        <w:t xml:space="preserve"> .................. (συμπληρώνεται με όλα τα μέλη της ένωσης / κοινοπραξίας)</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για την καλή εκτέλεση του/ων τμήματος/των ..</w:t>
      </w:r>
      <w:r w:rsidRPr="006D6BE5">
        <w:rPr>
          <w:rFonts w:ascii="Calibri" w:eastAsia="MS Mincho" w:hAnsi="Calibri" w:cs="Times New Roman"/>
          <w:vertAlign w:val="superscript"/>
          <w:lang w:eastAsia="zh-CN"/>
        </w:rPr>
        <w:footnoteReference w:customMarkFollows="1" w:id="16"/>
        <w:t>5</w:t>
      </w:r>
      <w:r w:rsidRPr="006D6BE5">
        <w:rPr>
          <w:rFonts w:ascii="Calibri" w:eastAsia="Times New Roman" w:hAnsi="Calibri" w:cs="Calibri"/>
          <w:bCs/>
          <w:lang w:eastAsia="zh-CN"/>
        </w:rPr>
        <w:t>/ της υπαριθ ..... σύμβασης “</w:t>
      </w:r>
      <w:r w:rsidRPr="006D6BE5">
        <w:rPr>
          <w:rFonts w:ascii="Calibri" w:eastAsia="Times New Roman" w:hAnsi="Calibri" w:cs="Calibri"/>
          <w:b/>
          <w:bCs/>
          <w:i/>
          <w:iCs/>
          <w:lang w:eastAsia="zh-CN"/>
        </w:rPr>
        <w:t>(τίτλος σύμβασης)</w:t>
      </w:r>
      <w:r w:rsidRPr="006D6BE5">
        <w:rPr>
          <w:rFonts w:ascii="Calibri" w:eastAsia="Times New Roman" w:hAnsi="Calibri" w:cs="Calibri"/>
          <w:bCs/>
          <w:lang w:eastAsia="zh-CN"/>
        </w:rPr>
        <w:t xml:space="preserve">”, σύμφωνα με την (αριθμό/ημερομηνία) ........................ Διακήρυξη / Πρόσκληση / Πρόσκληση Εκδήλωσης Ενδιαφέροντος </w:t>
      </w:r>
      <w:r w:rsidRPr="006D6BE5">
        <w:rPr>
          <w:rFonts w:ascii="Calibri" w:eastAsia="MS Mincho" w:hAnsi="Calibri" w:cs="Times New Roman"/>
          <w:vertAlign w:val="superscript"/>
          <w:lang w:eastAsia="zh-CN"/>
        </w:rPr>
        <w:footnoteReference w:customMarkFollows="1" w:id="17"/>
        <w:t xml:space="preserve">6 </w:t>
      </w:r>
      <w:r w:rsidRPr="006D6BE5">
        <w:rPr>
          <w:rFonts w:ascii="Calibri" w:eastAsia="Times New Roman" w:hAnsi="Calibri" w:cs="Calibri"/>
          <w:bCs/>
          <w:lang w:eastAsia="zh-CN"/>
        </w:rPr>
        <w:t>........................... της/του (Αναθέτουσας Αρχής/Αναθέτοντος φορέα).</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6D6BE5">
        <w:rPr>
          <w:rFonts w:ascii="Calibri" w:eastAsia="MS Mincho" w:hAnsi="Calibri" w:cs="Times New Roman"/>
          <w:vertAlign w:val="superscript"/>
          <w:lang w:eastAsia="zh-CN"/>
        </w:rPr>
        <w:footnoteReference w:customMarkFollows="1" w:id="18"/>
        <w:t xml:space="preserve">7 </w:t>
      </w:r>
      <w:r w:rsidRPr="006D6BE5">
        <w:rPr>
          <w:rFonts w:ascii="Calibri" w:eastAsia="Times New Roman" w:hAnsi="Calibri" w:cs="Calibri"/>
          <w:bCs/>
          <w:lang w:eastAsia="zh-CN"/>
        </w:rPr>
        <w:t>από την απλή έγγραφη ειδοποίησή σας.</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Η παρούσα ισχύει μέχρι και την ............... (αν προβλέπεται ορισμένος χρόνος στα έγγραφα της σύμβασης</w:t>
      </w:r>
      <w:r w:rsidRPr="006D6BE5">
        <w:rPr>
          <w:rFonts w:ascii="Calibri" w:eastAsia="MS Mincho" w:hAnsi="Calibri" w:cs="Times New Roman"/>
          <w:vertAlign w:val="superscript"/>
          <w:lang w:eastAsia="zh-CN"/>
        </w:rPr>
        <w:footnoteReference w:customMarkFollows="1" w:id="19"/>
        <w:t>8</w:t>
      </w:r>
      <w:r w:rsidRPr="006D6BE5">
        <w:rPr>
          <w:rFonts w:ascii="Calibri" w:eastAsia="Times New Roman" w:hAnsi="Calibri" w:cs="Calibri"/>
          <w:bCs/>
          <w:lang w:eastAsia="zh-CN"/>
        </w:rPr>
        <w:t>)</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 xml:space="preserve">ή </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6D6BE5" w:rsidRPr="006D6BE5" w:rsidRDefault="006D6BE5" w:rsidP="006D6BE5">
      <w:pPr>
        <w:widowControl w:val="0"/>
        <w:suppressAutoHyphens/>
        <w:spacing w:after="0" w:line="360" w:lineRule="auto"/>
        <w:jc w:val="both"/>
        <w:rPr>
          <w:rFonts w:ascii="Calibri" w:eastAsia="Times New Roman" w:hAnsi="Calibri" w:cs="Calibri"/>
          <w:bCs/>
          <w:lang w:eastAsia="zh-CN"/>
        </w:rPr>
      </w:pPr>
      <w:r w:rsidRPr="006D6BE5">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6D6BE5" w:rsidRPr="006D6BE5" w:rsidRDefault="006D6BE5" w:rsidP="006D6BE5">
      <w:pPr>
        <w:widowControl w:val="0"/>
        <w:suppressAutoHyphens/>
        <w:spacing w:after="0" w:line="360" w:lineRule="auto"/>
        <w:jc w:val="both"/>
        <w:rPr>
          <w:rFonts w:ascii="Calibri" w:eastAsia="Times New Roman" w:hAnsi="Calibri" w:cs="Calibri"/>
          <w:bCs/>
          <w:i/>
          <w:iCs/>
          <w:lang w:eastAsia="zh-CN"/>
        </w:rPr>
      </w:pPr>
      <w:r w:rsidRPr="006D6BE5">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6D6BE5">
        <w:rPr>
          <w:rFonts w:ascii="Calibri" w:eastAsia="MS Mincho" w:hAnsi="Calibri" w:cs="Times New Roman"/>
          <w:vertAlign w:val="superscript"/>
          <w:lang w:eastAsia="zh-CN"/>
        </w:rPr>
        <w:footnoteReference w:customMarkFollows="1" w:id="20"/>
        <w:t>9</w:t>
      </w:r>
      <w:r w:rsidRPr="006D6BE5">
        <w:rPr>
          <w:rFonts w:ascii="Calibri" w:eastAsia="Times New Roman" w:hAnsi="Calibri" w:cs="Calibri"/>
          <w:bCs/>
          <w:lang w:eastAsia="zh-CN"/>
        </w:rPr>
        <w:t>.</w:t>
      </w:r>
    </w:p>
    <w:p w:rsidR="006D6BE5" w:rsidRPr="006D6BE5" w:rsidRDefault="006D6BE5" w:rsidP="006D6BE5">
      <w:pPr>
        <w:widowControl w:val="0"/>
        <w:suppressAutoHyphens/>
        <w:spacing w:after="0" w:line="360" w:lineRule="auto"/>
        <w:jc w:val="both"/>
        <w:rPr>
          <w:rFonts w:ascii="Calibri" w:eastAsia="Times New Roman" w:hAnsi="Calibri" w:cs="Calibri"/>
          <w:bCs/>
          <w:i/>
          <w:iCs/>
          <w:lang w:eastAsia="zh-CN"/>
        </w:rPr>
      </w:pPr>
    </w:p>
    <w:p w:rsidR="006D6BE5" w:rsidRPr="006D6BE5" w:rsidRDefault="006D6BE5" w:rsidP="006D6BE5">
      <w:pPr>
        <w:widowControl w:val="0"/>
        <w:suppressAutoHyphens/>
        <w:spacing w:after="0" w:line="360" w:lineRule="auto"/>
        <w:ind w:left="2880" w:firstLine="720"/>
        <w:jc w:val="both"/>
        <w:rPr>
          <w:rFonts w:ascii="Calibri" w:eastAsia="Times New Roman" w:hAnsi="Calibri" w:cs="Calibri"/>
          <w:b/>
          <w:bCs/>
          <w:lang w:eastAsia="zh-CN"/>
        </w:rPr>
      </w:pPr>
      <w:r w:rsidRPr="006D6BE5">
        <w:rPr>
          <w:rFonts w:ascii="Calibri" w:eastAsia="Times New Roman" w:hAnsi="Calibri" w:cs="Calibri"/>
          <w:bCs/>
          <w:lang w:eastAsia="zh-CN"/>
        </w:rPr>
        <w:t>(Εξουσιοδοτημένη Υπογραφή)</w:t>
      </w:r>
    </w:p>
    <w:p w:rsidR="006D6BE5" w:rsidRPr="006D6BE5" w:rsidRDefault="006D6BE5" w:rsidP="006D6BE5">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sectPr w:rsidR="006D6BE5" w:rsidRPr="006D6BE5">
          <w:footerReference w:type="default" r:id="rId9"/>
          <w:headerReference w:type="first" r:id="rId10"/>
          <w:pgSz w:w="11906" w:h="16838"/>
          <w:pgMar w:top="1134" w:right="1134" w:bottom="1134" w:left="1134" w:header="720" w:footer="709" w:gutter="0"/>
          <w:cols w:space="720"/>
          <w:titlePg/>
          <w:docGrid w:linePitch="360"/>
        </w:sectPr>
      </w:pPr>
      <w:bookmarkStart w:id="10" w:name="_Toc83036275"/>
    </w:p>
    <w:p w:rsidR="006D6BE5" w:rsidRPr="006D6BE5" w:rsidRDefault="006D6BE5" w:rsidP="006D6BE5">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i/>
          <w:color w:val="538135"/>
          <w:sz w:val="24"/>
          <w:lang w:eastAsia="zh-CN"/>
        </w:rPr>
      </w:pPr>
      <w:bookmarkStart w:id="11" w:name="_Toc86393628"/>
      <w:r w:rsidRPr="006D6BE5">
        <w:rPr>
          <w:rFonts w:ascii="Arial" w:eastAsia="Times New Roman" w:hAnsi="Arial" w:cs="Arial"/>
          <w:b/>
          <w:color w:val="002060"/>
          <w:sz w:val="24"/>
          <w:lang w:eastAsia="zh-CN"/>
        </w:rPr>
        <w:lastRenderedPageBreak/>
        <w:t xml:space="preserve">ΠΑΡΑΡΤΗΜΑ </w:t>
      </w:r>
      <w:r w:rsidRPr="006D6BE5">
        <w:rPr>
          <w:rFonts w:ascii="Arial" w:eastAsia="Times New Roman" w:hAnsi="Arial" w:cs="Arial"/>
          <w:b/>
          <w:color w:val="002060"/>
          <w:sz w:val="24"/>
          <w:lang w:val="en-US" w:eastAsia="zh-CN"/>
        </w:rPr>
        <w:t>V</w:t>
      </w:r>
      <w:r w:rsidRPr="006D6BE5">
        <w:rPr>
          <w:rFonts w:ascii="Arial" w:eastAsia="Times New Roman" w:hAnsi="Arial" w:cs="Arial"/>
          <w:b/>
          <w:color w:val="002060"/>
          <w:sz w:val="24"/>
          <w:lang w:eastAsia="zh-CN"/>
        </w:rPr>
        <w:t xml:space="preserve"> – Πίνακας αντιστοίχισης λόγων αποκλεισμού-κριτηρίων ποιοτικής επιλογής και αποδεικτικών μέσων</w:t>
      </w:r>
      <w:bookmarkEnd w:id="10"/>
      <w:bookmarkEnd w:id="11"/>
    </w:p>
    <w:p w:rsidR="006D6BE5" w:rsidRPr="006D6BE5" w:rsidRDefault="006D6BE5" w:rsidP="006D6BE5">
      <w:pPr>
        <w:suppressAutoHyphens/>
        <w:spacing w:after="120" w:line="240" w:lineRule="auto"/>
        <w:jc w:val="both"/>
        <w:rPr>
          <w:rFonts w:ascii="Calibri" w:eastAsia="Times New Roman" w:hAnsi="Calibri" w:cs="Calibri"/>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5337"/>
        <w:gridCol w:w="8096"/>
      </w:tblGrid>
      <w:tr w:rsidR="006D6BE5" w:rsidRPr="006D6BE5" w:rsidTr="00A467C1">
        <w:trPr>
          <w:tblHeader/>
        </w:trPr>
        <w:tc>
          <w:tcPr>
            <w:tcW w:w="14709" w:type="dxa"/>
            <w:gridSpan w:val="3"/>
            <w:shd w:val="clear" w:color="auto" w:fill="AEAAAA"/>
          </w:tcPr>
          <w:p w:rsidR="006D6BE5" w:rsidRPr="006D6BE5" w:rsidRDefault="006D6BE5" w:rsidP="006D6BE5">
            <w:pPr>
              <w:suppressAutoHyphens/>
              <w:spacing w:after="0" w:line="240" w:lineRule="auto"/>
              <w:jc w:val="center"/>
              <w:rPr>
                <w:rFonts w:ascii="Calibri" w:eastAsia="Times New Roman" w:hAnsi="Calibri" w:cs="Calibri"/>
                <w:szCs w:val="24"/>
                <w:lang w:eastAsia="zh-CN"/>
              </w:rPr>
            </w:pPr>
            <w:r w:rsidRPr="006D6BE5">
              <w:rPr>
                <w:rFonts w:ascii="Calibri" w:eastAsia="Times New Roman" w:hAnsi="Calibri" w:cs="Calibri"/>
                <w:szCs w:val="24"/>
                <w:lang w:eastAsia="zh-CN"/>
              </w:rPr>
              <w:t>Αποδεικτικά μέσα-Υπηρεσίες (2.2.9.2)</w:t>
            </w:r>
          </w:p>
        </w:tc>
      </w:tr>
      <w:tr w:rsidR="006D6BE5" w:rsidRPr="006D6BE5" w:rsidTr="00A467C1">
        <w:trPr>
          <w:tblHeader/>
        </w:trPr>
        <w:tc>
          <w:tcPr>
            <w:tcW w:w="1129" w:type="dxa"/>
            <w:shd w:val="clear" w:color="auto" w:fill="AEAAAA"/>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α/α</w:t>
            </w:r>
          </w:p>
        </w:tc>
        <w:tc>
          <w:tcPr>
            <w:tcW w:w="5387" w:type="dxa"/>
            <w:shd w:val="clear" w:color="auto" w:fill="AEAAAA"/>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Λόγος αποκλεισμού-Κριτήριο ποιοτικής επιλογής</w:t>
            </w:r>
          </w:p>
        </w:tc>
        <w:tc>
          <w:tcPr>
            <w:tcW w:w="8193" w:type="dxa"/>
            <w:shd w:val="clear" w:color="auto" w:fill="AEAAAA"/>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Δικαιολογητικό</w:t>
            </w:r>
          </w:p>
        </w:tc>
      </w:tr>
      <w:tr w:rsidR="006D6BE5" w:rsidRPr="006D6BE5" w:rsidTr="00A467C1">
        <w:tc>
          <w:tcPr>
            <w:tcW w:w="1129"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2.2.3.1</w:t>
            </w:r>
          </w:p>
        </w:tc>
        <w:tc>
          <w:tcPr>
            <w:tcW w:w="5387"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Λόγοι που σχετίζονται με ποινικές καταδίκες για τα αδικήματα που ορίζονται στο άρθρο άρθρο 73 παρ. 1 ν. 4412/2016:</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Συμμετοχή σε εγκληματική οργάνωση</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Ενεργητική δωροδοκία κατά το ελληνικό δίκαιο και το δίκαιο του οικονομικού φορέα</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Απάτη εις βάρος των οικονομικών συμφερόντων</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της Ένωσης</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Τρομοκρατικά εγκλήματα ή εγκλήματα συνδεόμενα με τρομοκρατικές δραστηριότητες</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Νομιμοποίηση εσόδων από παράνομες δραστηριότητες ή χρηματοδότηση της τρομοκρατίας</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Παιδική εργασία και άλλες μορφές εμπορίας ανθρώπων</w:t>
            </w:r>
          </w:p>
        </w:tc>
        <w:tc>
          <w:tcPr>
            <w:tcW w:w="8193"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6D6BE5" w:rsidRPr="006D6BE5" w:rsidRDefault="006D6BE5" w:rsidP="006D6BE5">
            <w:pPr>
              <w:suppressAutoHyphens/>
              <w:spacing w:after="0" w:line="240" w:lineRule="auto"/>
              <w:jc w:val="both"/>
              <w:rPr>
                <w:rFonts w:ascii="Calibri" w:eastAsia="Times New Roman" w:hAnsi="Calibri" w:cs="Calibri"/>
                <w:color w:val="0070C0"/>
                <w:szCs w:val="24"/>
                <w:lang w:eastAsia="zh-CN"/>
              </w:rPr>
            </w:pPr>
            <w:r w:rsidRPr="006D6BE5">
              <w:rPr>
                <w:rFonts w:ascii="Calibri" w:eastAsia="Times New Roman" w:hAnsi="Calibri" w:cs="Calibri"/>
                <w:szCs w:val="24"/>
                <w:lang w:eastAsia="zh-C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6D6BE5">
              <w:rPr>
                <w:rFonts w:ascii="Calibri" w:eastAsia="Times New Roman" w:hAnsi="Calibri" w:cs="Calibri"/>
                <w:color w:val="0070C0"/>
                <w:szCs w:val="24"/>
                <w:lang w:eastAsia="zh-CN"/>
              </w:rPr>
              <w:t xml:space="preserve">(μόνο εάν δεν καθίσταται διαθέσιμη </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color w:val="0070C0"/>
                <w:szCs w:val="24"/>
                <w:lang w:eastAsia="zh-CN"/>
              </w:rPr>
              <w:t>μέσω του επιγραμμικού αποθετηρίου πιστοποιητικών (e-Certis))</w:t>
            </w:r>
            <w:r w:rsidRPr="006D6BE5">
              <w:rPr>
                <w:rFonts w:ascii="Calibri" w:eastAsia="Times New Roman" w:hAnsi="Calibri" w:cs="Calibri"/>
                <w:szCs w:val="24"/>
                <w:lang w:eastAsia="zh-CN"/>
              </w:rPr>
              <w:t xml:space="preserve"> </w:t>
            </w:r>
            <w:r w:rsidRPr="006D6BE5">
              <w:rPr>
                <w:rFonts w:ascii="Calibri" w:eastAsia="Times New Roman" w:hAnsi="Calibri" w:cs="Calibri"/>
                <w:szCs w:val="24"/>
                <w:u w:val="single"/>
                <w:lang w:eastAsia="zh-CN"/>
              </w:rPr>
              <w:t>και</w:t>
            </w:r>
            <w:r w:rsidRPr="006D6BE5">
              <w:rPr>
                <w:rFonts w:ascii="Calibri" w:eastAsia="Times New Roman" w:hAnsi="Calibri" w:cs="Calibri"/>
                <w:szCs w:val="24"/>
                <w:lang w:eastAsia="zh-C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6D6BE5" w:rsidRPr="006D6BE5" w:rsidTr="00A467C1">
        <w:tc>
          <w:tcPr>
            <w:tcW w:w="1129" w:type="dxa"/>
            <w:vMerge w:val="restart"/>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2.2.3.2</w:t>
            </w:r>
          </w:p>
        </w:tc>
        <w:tc>
          <w:tcPr>
            <w:tcW w:w="5387"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193"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Α) Πιστοποιητικό που εκδίδεται από την αρμόδια αρχή του οικείου</w:t>
            </w:r>
          </w:p>
          <w:p w:rsidR="006D6BE5" w:rsidRPr="006D6BE5" w:rsidRDefault="006D6BE5" w:rsidP="006D6BE5">
            <w:pPr>
              <w:suppressAutoHyphens/>
              <w:spacing w:after="0" w:line="240" w:lineRule="auto"/>
              <w:jc w:val="both"/>
              <w:rPr>
                <w:rFonts w:ascii="Calibri" w:eastAsia="Times New Roman" w:hAnsi="Calibri" w:cs="Calibri"/>
                <w:color w:val="0070C0"/>
                <w:szCs w:val="24"/>
                <w:lang w:eastAsia="zh-CN"/>
              </w:rPr>
            </w:pPr>
            <w:r w:rsidRPr="006D6BE5">
              <w:rPr>
                <w:rFonts w:ascii="Calibri" w:eastAsia="Times New Roman" w:hAnsi="Calibri" w:cs="Calibri"/>
                <w:szCs w:val="24"/>
                <w:lang w:eastAsia="zh-C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6D6BE5">
              <w:rPr>
                <w:rFonts w:ascii="Calibri" w:eastAsia="Times New Roman" w:hAnsi="Calibri" w:cs="Calibri"/>
                <w:color w:val="0070C0"/>
                <w:szCs w:val="24"/>
                <w:lang w:eastAsia="zh-CN"/>
              </w:rPr>
              <w:t xml:space="preserve">(μόνο εάν δεν καθίσταται διαθέσιμη </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color w:val="0070C0"/>
                <w:szCs w:val="24"/>
                <w:lang w:eastAsia="zh-CN"/>
              </w:rPr>
              <w:t>μέσω του επιγραμμικού αποθετηρίου πιστοποιητικών (e-Certis))</w:t>
            </w:r>
            <w:r w:rsidRPr="006D6BE5">
              <w:rPr>
                <w:rFonts w:ascii="Calibri" w:eastAsia="Times New Roman" w:hAnsi="Calibri" w:cs="Calibri"/>
                <w:szCs w:val="24"/>
                <w:lang w:eastAsia="zh-CN"/>
              </w:rPr>
              <w:t xml:space="preserve">  </w:t>
            </w:r>
            <w:r w:rsidRPr="006D6BE5">
              <w:rPr>
                <w:rFonts w:ascii="Calibri" w:eastAsia="Times New Roman" w:hAnsi="Calibri" w:cs="Calibri"/>
                <w:szCs w:val="24"/>
                <w:u w:val="single"/>
                <w:lang w:eastAsia="zh-CN"/>
              </w:rPr>
              <w:t>και</w:t>
            </w:r>
            <w:r w:rsidRPr="006D6BE5">
              <w:rPr>
                <w:rFonts w:ascii="Calibri" w:eastAsia="Times New Roman" w:hAnsi="Calibri" w:cs="Calibri"/>
                <w:szCs w:val="24"/>
                <w:lang w:eastAsia="zh-C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 xml:space="preserve">Για τους ημεδαπούς οικονομικούς φορείς: </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w:t>
            </w:r>
            <w:r w:rsidRPr="006D6BE5">
              <w:rPr>
                <w:rFonts w:ascii="Calibri" w:eastAsia="Times New Roman" w:hAnsi="Calibri" w:cs="Calibri"/>
                <w:szCs w:val="24"/>
                <w:lang w:eastAsia="zh-CN"/>
              </w:rPr>
              <w:lastRenderedPageBreak/>
              <w:t xml:space="preserve">περίπτωση που δεν αναφέρεται σε αυτή χρόνος ισχύος, που να έχει εκδοθεί έως τρεις (3) μήνες πριν από την υποβολή της. </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p>
        </w:tc>
      </w:tr>
      <w:tr w:rsidR="006D6BE5" w:rsidRPr="006D6BE5" w:rsidTr="00A467C1">
        <w:tc>
          <w:tcPr>
            <w:tcW w:w="1129" w:type="dxa"/>
            <w:vMerge/>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p>
        </w:tc>
        <w:tc>
          <w:tcPr>
            <w:tcW w:w="5387"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193"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Β) Πιστοποιητικό που εκδίδεται από την αρμόδια αρχή του οικείου</w:t>
            </w:r>
          </w:p>
          <w:p w:rsidR="006D6BE5" w:rsidRPr="006D6BE5" w:rsidRDefault="006D6BE5" w:rsidP="006D6BE5">
            <w:pPr>
              <w:suppressAutoHyphens/>
              <w:spacing w:after="0" w:line="240" w:lineRule="auto"/>
              <w:jc w:val="both"/>
              <w:rPr>
                <w:rFonts w:ascii="Calibri" w:eastAsia="Times New Roman" w:hAnsi="Calibri" w:cs="Calibri"/>
                <w:color w:val="0070C0"/>
                <w:szCs w:val="24"/>
                <w:lang w:eastAsia="zh-CN"/>
              </w:rPr>
            </w:pPr>
            <w:r w:rsidRPr="006D6BE5">
              <w:rPr>
                <w:rFonts w:ascii="Calibri" w:eastAsia="Times New Roman" w:hAnsi="Calibri" w:cs="Calibri"/>
                <w:szCs w:val="24"/>
                <w:lang w:eastAsia="zh-C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6D6BE5">
              <w:rPr>
                <w:rFonts w:ascii="Calibri" w:eastAsia="Times New Roman" w:hAnsi="Calibri" w:cs="Calibri"/>
                <w:color w:val="0070C0"/>
                <w:szCs w:val="24"/>
                <w:lang w:eastAsia="zh-CN"/>
              </w:rPr>
              <w:t xml:space="preserve">(μόνο εάν δεν καθίσταται διαθέσιμη </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color w:val="0070C0"/>
                <w:szCs w:val="24"/>
                <w:lang w:eastAsia="zh-CN"/>
              </w:rPr>
              <w:t>μέσω του επιγραμμικού αποθετηρίου πιστοποιητικών (e-Certis))</w:t>
            </w:r>
            <w:r w:rsidRPr="006D6BE5">
              <w:rPr>
                <w:rFonts w:ascii="Calibri" w:eastAsia="Times New Roman" w:hAnsi="Calibri" w:cs="Calibri"/>
                <w:szCs w:val="24"/>
                <w:lang w:eastAsia="zh-C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6D6BE5">
              <w:rPr>
                <w:rFonts w:ascii="Calibri" w:eastAsia="Times New Roman" w:hAnsi="Calibri" w:cs="Calibri"/>
                <w:szCs w:val="24"/>
                <w:lang w:val="en-GB" w:eastAsia="zh-CN"/>
              </w:rPr>
              <w:t>e</w:t>
            </w:r>
            <w:r w:rsidRPr="006D6BE5">
              <w:rPr>
                <w:rFonts w:ascii="Calibri" w:eastAsia="Times New Roman" w:hAnsi="Calibri" w:cs="Calibri"/>
                <w:szCs w:val="24"/>
                <w:lang w:eastAsia="zh-CN"/>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6D6BE5" w:rsidRPr="006D6BE5" w:rsidTr="00A467C1">
        <w:tc>
          <w:tcPr>
            <w:tcW w:w="1129" w:type="dxa"/>
            <w:vMerge/>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p>
        </w:tc>
        <w:tc>
          <w:tcPr>
            <w:tcW w:w="5387"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p>
        </w:tc>
        <w:tc>
          <w:tcPr>
            <w:tcW w:w="8193"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6D6BE5" w:rsidRPr="006D6BE5" w:rsidTr="00A467C1">
        <w:tc>
          <w:tcPr>
            <w:tcW w:w="1129"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2.2.3.4.α</w:t>
            </w:r>
          </w:p>
        </w:tc>
        <w:tc>
          <w:tcPr>
            <w:tcW w:w="5387"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Αθέτηση των υποχρεώσεων που απορρέουν από διατάξεις της περιβαλλοντικής, κοινωνικοασφαλιστικής και εργατικής νομοθεσίας</w:t>
            </w:r>
          </w:p>
        </w:tc>
        <w:tc>
          <w:tcPr>
            <w:tcW w:w="8193"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6D6BE5" w:rsidRPr="006D6BE5" w:rsidTr="00A467C1">
        <w:tc>
          <w:tcPr>
            <w:tcW w:w="1129" w:type="dxa"/>
            <w:vMerge w:val="restart"/>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2.2.3.4.β</w:t>
            </w:r>
          </w:p>
        </w:tc>
        <w:tc>
          <w:tcPr>
            <w:tcW w:w="5387"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Καταστάσεις οικονομικής αφερεγγυότητας:</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Πτώχευση</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Υπαγωγή σε πτωχευτικό συμβιβασμό ή ειδική εκκαθάριση</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Αναγκαστική διαχείριση από δικαστήριο ή εκκαθαριστή</w:t>
            </w:r>
            <w:r w:rsidRPr="006D6BE5" w:rsidDel="009A3196">
              <w:rPr>
                <w:rFonts w:ascii="Calibri" w:eastAsia="Times New Roman" w:hAnsi="Calibri" w:cs="Calibri"/>
                <w:szCs w:val="24"/>
                <w:lang w:eastAsia="zh-CN"/>
              </w:rPr>
              <w:t xml:space="preserve"> </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Υπαγωγή σε Διαδικασία εξυγίανσης</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p>
        </w:tc>
        <w:tc>
          <w:tcPr>
            <w:tcW w:w="8193"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color w:val="0070C0"/>
                <w:szCs w:val="24"/>
                <w:lang w:eastAsia="zh-CN"/>
              </w:rPr>
            </w:pPr>
            <w:r w:rsidRPr="006D6BE5">
              <w:rPr>
                <w:rFonts w:ascii="Calibri" w:eastAsia="Times New Roman" w:hAnsi="Calibri" w:cs="Calibri"/>
                <w:color w:val="000000"/>
                <w:szCs w:val="24"/>
                <w:lang w:eastAsia="zh-CN"/>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6D6BE5">
              <w:rPr>
                <w:rFonts w:ascii="Calibri" w:eastAsia="Times New Roman" w:hAnsi="Calibri" w:cs="Calibri"/>
                <w:szCs w:val="24"/>
                <w:lang w:eastAsia="zh-C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6D6BE5">
              <w:rPr>
                <w:rFonts w:ascii="Calibri" w:eastAsia="Times New Roman" w:hAnsi="Calibri" w:cs="Calibri"/>
                <w:color w:val="0070C0"/>
                <w:szCs w:val="24"/>
                <w:lang w:eastAsia="zh-CN"/>
              </w:rPr>
              <w:t xml:space="preserve">(μόνο εάν δεν καθίσταται διαθέσιμη </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color w:val="0070C0"/>
                <w:szCs w:val="24"/>
                <w:lang w:eastAsia="zh-CN"/>
              </w:rPr>
              <w:lastRenderedPageBreak/>
              <w:t>μέσω του επιγραμμικού αποθετηρίου πιστοποιητικών (e-Certis))</w:t>
            </w:r>
            <w:r w:rsidRPr="006D6BE5">
              <w:rPr>
                <w:rFonts w:ascii="Calibri" w:eastAsia="Times New Roman" w:hAnsi="Calibri" w:cs="Calibri"/>
                <w:szCs w:val="24"/>
                <w:lang w:eastAsia="zh-C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6D6BE5" w:rsidRPr="006D6BE5" w:rsidRDefault="006D6BE5" w:rsidP="006D6BE5">
            <w:pPr>
              <w:suppressAutoHyphens/>
              <w:spacing w:after="0" w:line="240" w:lineRule="auto"/>
              <w:jc w:val="both"/>
              <w:rPr>
                <w:rFonts w:ascii="Calibri" w:eastAsia="Times New Roman" w:hAnsi="Calibri" w:cs="Calibri"/>
                <w:color w:val="000000"/>
                <w:szCs w:val="24"/>
                <w:lang w:eastAsia="zh-CN"/>
              </w:rPr>
            </w:pPr>
          </w:p>
          <w:p w:rsidR="006D6BE5" w:rsidRPr="006D6BE5" w:rsidRDefault="006D6BE5" w:rsidP="006D6BE5">
            <w:pPr>
              <w:suppressAutoHyphens/>
              <w:spacing w:after="0" w:line="240" w:lineRule="auto"/>
              <w:jc w:val="both"/>
              <w:rPr>
                <w:rFonts w:ascii="Calibri" w:eastAsia="Times New Roman" w:hAnsi="Calibri" w:cs="Calibri"/>
                <w:b/>
                <w:bCs/>
                <w:color w:val="000000"/>
                <w:szCs w:val="24"/>
                <w:lang w:eastAsia="zh-CN"/>
              </w:rPr>
            </w:pPr>
            <w:r w:rsidRPr="006D6BE5">
              <w:rPr>
                <w:rFonts w:ascii="Calibri" w:eastAsia="Times New Roman" w:hAnsi="Calibri" w:cs="Calibri"/>
                <w:color w:val="000000"/>
                <w:szCs w:val="24"/>
                <w:lang w:eastAsia="zh-CN"/>
              </w:rPr>
              <w:t>Ιδίως οι οικονομικοί φορείς που είναι εγκατεστημένοι στην Ελλάδα προσκομίζουν:</w:t>
            </w:r>
          </w:p>
          <w:p w:rsidR="006D6BE5" w:rsidRPr="006D6BE5" w:rsidRDefault="006D6BE5" w:rsidP="006D6BE5">
            <w:pPr>
              <w:suppressAutoHyphens/>
              <w:spacing w:after="0" w:line="240" w:lineRule="auto"/>
              <w:jc w:val="both"/>
              <w:rPr>
                <w:rFonts w:ascii="Calibri" w:eastAsia="Times New Roman" w:hAnsi="Calibri" w:cs="Calibri"/>
                <w:bCs/>
                <w:szCs w:val="24"/>
                <w:lang w:eastAsia="zh-CN"/>
              </w:rPr>
            </w:pPr>
            <w:r w:rsidRPr="006D6BE5">
              <w:rPr>
                <w:rFonts w:ascii="Calibri" w:eastAsia="Times New Roman" w:hAnsi="Calibri" w:cs="Calibri"/>
                <w:b/>
                <w:bCs/>
                <w:szCs w:val="24"/>
                <w:lang w:eastAsia="zh-CN"/>
              </w:rPr>
              <w:t>α)</w:t>
            </w:r>
            <w:r w:rsidRPr="006D6BE5">
              <w:rPr>
                <w:rFonts w:ascii="Calibri" w:eastAsia="Times New Roman" w:hAnsi="Calibri" w:cs="Calibri"/>
                <w:bCs/>
                <w:szCs w:val="24"/>
                <w:lang w:eastAsia="zh-CN"/>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6D6BE5" w:rsidRPr="006D6BE5" w:rsidRDefault="006D6BE5" w:rsidP="006D6BE5">
            <w:pPr>
              <w:suppressAutoHyphens/>
              <w:spacing w:after="0" w:line="240" w:lineRule="auto"/>
              <w:jc w:val="both"/>
              <w:rPr>
                <w:rFonts w:ascii="Calibri" w:eastAsia="Times New Roman" w:hAnsi="Calibri" w:cs="Calibri"/>
                <w:b/>
                <w:szCs w:val="24"/>
                <w:lang w:eastAsia="zh-CN"/>
              </w:rPr>
            </w:pPr>
            <w:r w:rsidRPr="006D6BE5">
              <w:rPr>
                <w:rFonts w:ascii="Calibri" w:eastAsia="Times New Roman" w:hAnsi="Calibri" w:cs="Calibri"/>
                <w:bCs/>
                <w:szCs w:val="24"/>
                <w:lang w:eastAsia="zh-CN"/>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6D6BE5" w:rsidRPr="006D6BE5" w:rsidRDefault="006D6BE5" w:rsidP="006D6BE5">
            <w:pPr>
              <w:suppressAutoHyphens/>
              <w:spacing w:after="0" w:line="240" w:lineRule="auto"/>
              <w:jc w:val="both"/>
              <w:rPr>
                <w:rFonts w:ascii="Calibri" w:eastAsia="Times New Roman" w:hAnsi="Calibri" w:cs="Calibri"/>
                <w:b/>
                <w:bCs/>
                <w:color w:val="000000"/>
                <w:szCs w:val="24"/>
                <w:lang w:eastAsia="zh-CN"/>
              </w:rPr>
            </w:pPr>
            <w:r w:rsidRPr="006D6BE5">
              <w:rPr>
                <w:rFonts w:ascii="Calibri" w:eastAsia="Times New Roman" w:hAnsi="Calibri" w:cs="Calibri"/>
                <w:b/>
                <w:szCs w:val="24"/>
                <w:lang w:eastAsia="zh-CN"/>
              </w:rPr>
              <w:t xml:space="preserve">β) </w:t>
            </w:r>
            <w:r w:rsidRPr="006D6BE5">
              <w:rPr>
                <w:rFonts w:ascii="Calibri" w:eastAsia="Times New Roman" w:hAnsi="Calibri" w:cs="Calibri"/>
                <w:bCs/>
                <w:szCs w:val="24"/>
                <w:lang w:eastAsia="zh-CN"/>
              </w:rPr>
              <w:t>Π</w:t>
            </w:r>
            <w:r w:rsidRPr="006D6BE5">
              <w:rPr>
                <w:rFonts w:ascii="Calibri" w:eastAsia="Times New Roman" w:hAnsi="Calibri" w:cs="Calibri"/>
                <w:szCs w:val="24"/>
                <w:lang w:eastAsia="zh-CN"/>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6D6BE5" w:rsidRPr="006D6BE5" w:rsidRDefault="006D6BE5" w:rsidP="006D6BE5">
            <w:pPr>
              <w:suppressAutoHyphens/>
              <w:spacing w:after="0" w:line="240" w:lineRule="auto"/>
              <w:jc w:val="both"/>
              <w:rPr>
                <w:rFonts w:ascii="Calibri" w:eastAsia="Times New Roman" w:hAnsi="Calibri" w:cs="Calibri"/>
                <w:bCs/>
                <w:color w:val="000000"/>
                <w:szCs w:val="24"/>
                <w:lang w:eastAsia="zh-CN"/>
              </w:rPr>
            </w:pPr>
            <w:r w:rsidRPr="006D6BE5">
              <w:rPr>
                <w:rFonts w:ascii="Calibri" w:eastAsia="Times New Roman" w:hAnsi="Calibri" w:cs="Calibri"/>
                <w:bCs/>
                <w:color w:val="000000"/>
                <w:szCs w:val="24"/>
                <w:lang w:eastAsia="zh-CN"/>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bCs/>
                <w:color w:val="000000"/>
                <w:szCs w:val="24"/>
                <w:lang w:eastAsia="zh-CN"/>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6D6BE5" w:rsidRPr="006D6BE5" w:rsidTr="00A467C1">
        <w:tc>
          <w:tcPr>
            <w:tcW w:w="1129" w:type="dxa"/>
            <w:vMerge/>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p>
        </w:tc>
        <w:tc>
          <w:tcPr>
            <w:tcW w:w="5387"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Αναστολή επιχειρηματικών δραστηριοτήτων</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p>
        </w:tc>
        <w:tc>
          <w:tcPr>
            <w:tcW w:w="8193"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bCs/>
                <w:color w:val="000000"/>
                <w:szCs w:val="24"/>
                <w:lang w:eastAsia="zh-CN"/>
              </w:rPr>
            </w:pPr>
            <w:r w:rsidRPr="006D6BE5">
              <w:rPr>
                <w:rFonts w:ascii="Calibri" w:eastAsia="Times New Roman" w:hAnsi="Calibri" w:cs="Calibri"/>
                <w:b/>
                <w:bCs/>
                <w:color w:val="000000"/>
                <w:szCs w:val="24"/>
                <w:lang w:eastAsia="zh-CN"/>
              </w:rPr>
              <w:t xml:space="preserve">γ) </w:t>
            </w:r>
            <w:r w:rsidRPr="006D6BE5">
              <w:rPr>
                <w:rFonts w:ascii="Calibri" w:eastAsia="Times New Roman" w:hAnsi="Calibri" w:cs="Calibri"/>
                <w:color w:val="000000"/>
                <w:szCs w:val="24"/>
                <w:lang w:eastAsia="zh-CN"/>
              </w:rPr>
              <w:t xml:space="preserve">Εκτύπωση της καρτέλας “Στοιχεία Μητρώου/ Επιχείρησης” </w:t>
            </w:r>
            <w:r w:rsidRPr="006D6BE5">
              <w:rPr>
                <w:rFonts w:ascii="Calibri" w:eastAsia="Times New Roman" w:hAnsi="Calibri" w:cs="Calibri"/>
                <w:bCs/>
                <w:szCs w:val="24"/>
                <w:lang w:eastAsia="zh-CN"/>
              </w:rPr>
              <w:t>από την ηλεκτρονική πλατφόρμα της Ανεξάρτητης Αρχής Δημοσίων Εσόδων</w:t>
            </w:r>
            <w:r w:rsidRPr="006D6BE5">
              <w:rPr>
                <w:rFonts w:ascii="Calibri" w:eastAsia="Times New Roman" w:hAnsi="Calibri" w:cs="Calibri"/>
                <w:color w:val="000000"/>
                <w:szCs w:val="24"/>
                <w:lang w:eastAsia="zh-CN"/>
              </w:rPr>
              <w:t xml:space="preserve">, όπως αυτά εμφανίζονται στο taxisnet,  από την οποία να προκύπτει η </w:t>
            </w:r>
            <w:r w:rsidRPr="006D6BE5">
              <w:rPr>
                <w:rFonts w:ascii="Calibri" w:eastAsia="Times New Roman" w:hAnsi="Calibri" w:cs="Calibri"/>
                <w:bCs/>
                <w:color w:val="000000"/>
                <w:szCs w:val="24"/>
                <w:lang w:eastAsia="zh-CN"/>
              </w:rPr>
              <w:t>μη αναστολή της επιχειρηματικής δραστηριότητάς τους.</w:t>
            </w:r>
          </w:p>
        </w:tc>
      </w:tr>
      <w:tr w:rsidR="006D6BE5" w:rsidRPr="006D6BE5" w:rsidTr="00A467C1">
        <w:tc>
          <w:tcPr>
            <w:tcW w:w="1129" w:type="dxa"/>
            <w:vMerge/>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p>
        </w:tc>
        <w:tc>
          <w:tcPr>
            <w:tcW w:w="5387"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Εγγραφή στο σχετικό εμπορικό μητρώο</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p>
        </w:tc>
        <w:tc>
          <w:tcPr>
            <w:tcW w:w="8193"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lastRenderedPageBreak/>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6D6BE5" w:rsidRPr="006D6BE5" w:rsidTr="00A467C1">
        <w:tc>
          <w:tcPr>
            <w:tcW w:w="1129" w:type="dxa"/>
            <w:vMerge/>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p>
        </w:tc>
        <w:tc>
          <w:tcPr>
            <w:tcW w:w="5387"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p>
        </w:tc>
        <w:tc>
          <w:tcPr>
            <w:tcW w:w="8193"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6D6BE5" w:rsidRPr="006D6BE5" w:rsidTr="00A467C1">
        <w:tc>
          <w:tcPr>
            <w:tcW w:w="1129"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2.2.7.α</w:t>
            </w:r>
          </w:p>
        </w:tc>
        <w:tc>
          <w:tcPr>
            <w:tcW w:w="5387"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193"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Τα κατά περίπτωση ζητούμενα πιστοποιητικά που αποδεικνύουν τη συμμόρφωση με τα απαιτούμενα πρότυπα διασφάλισης ποιότητας.</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6D6BE5" w:rsidRPr="006D6BE5" w:rsidTr="00A467C1">
        <w:tc>
          <w:tcPr>
            <w:tcW w:w="1129"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2.2.7.β</w:t>
            </w:r>
          </w:p>
        </w:tc>
        <w:tc>
          <w:tcPr>
            <w:tcW w:w="5387"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Πιστοποιητικά από ανεξάρτητους οργανισμούς σχετικά με συστήματα ή πρότυπα περιβαλλοντικής διαχείρισης</w:t>
            </w:r>
          </w:p>
          <w:p w:rsidR="006D6BE5" w:rsidRPr="006D6BE5" w:rsidRDefault="006D6BE5" w:rsidP="006D6BE5">
            <w:pPr>
              <w:suppressAutoHyphens/>
              <w:spacing w:after="0" w:line="240" w:lineRule="auto"/>
              <w:jc w:val="both"/>
              <w:rPr>
                <w:rFonts w:ascii="Calibri" w:eastAsia="Times New Roman" w:hAnsi="Calibri" w:cs="Calibri"/>
                <w:szCs w:val="24"/>
                <w:lang w:eastAsia="zh-CN"/>
              </w:rPr>
            </w:pPr>
          </w:p>
        </w:tc>
        <w:tc>
          <w:tcPr>
            <w:tcW w:w="8193" w:type="dxa"/>
            <w:shd w:val="clear" w:color="auto" w:fill="auto"/>
          </w:tcPr>
          <w:p w:rsidR="006D6BE5" w:rsidRPr="006D6BE5" w:rsidRDefault="006D6BE5" w:rsidP="006D6BE5">
            <w:pPr>
              <w:suppressAutoHyphens/>
              <w:spacing w:after="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6D6BE5" w:rsidRPr="006D6BE5" w:rsidRDefault="006D6BE5" w:rsidP="006D6BE5">
      <w:pPr>
        <w:suppressAutoHyphens/>
        <w:spacing w:after="120" w:line="240" w:lineRule="auto"/>
        <w:jc w:val="both"/>
        <w:rPr>
          <w:rFonts w:ascii="Calibri" w:eastAsia="Times New Roman" w:hAnsi="Calibri" w:cs="Calibri"/>
          <w:szCs w:val="24"/>
          <w:lang w:eastAsia="zh-CN"/>
        </w:rPr>
        <w:sectPr w:rsidR="006D6BE5" w:rsidRPr="006D6BE5" w:rsidSect="00126BC0">
          <w:pgSz w:w="16838" w:h="11906" w:orient="landscape"/>
          <w:pgMar w:top="1134" w:right="1134" w:bottom="1134" w:left="1134" w:header="720" w:footer="709" w:gutter="0"/>
          <w:cols w:space="720"/>
          <w:titlePg/>
          <w:docGrid w:linePitch="360"/>
        </w:sectPr>
      </w:pPr>
    </w:p>
    <w:p w:rsidR="006D6BE5" w:rsidRPr="006D6BE5" w:rsidRDefault="006D6BE5" w:rsidP="006D6BE5">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i/>
          <w:color w:val="538135"/>
          <w:sz w:val="24"/>
          <w:lang w:eastAsia="zh-CN"/>
        </w:rPr>
      </w:pPr>
      <w:bookmarkStart w:id="12" w:name="_Toc83036276"/>
      <w:bookmarkStart w:id="13" w:name="_Toc86393629"/>
      <w:r w:rsidRPr="006D6BE5">
        <w:rPr>
          <w:rFonts w:ascii="Arial" w:eastAsia="Times New Roman" w:hAnsi="Arial" w:cs="Arial"/>
          <w:b/>
          <w:color w:val="002060"/>
          <w:sz w:val="24"/>
          <w:lang w:eastAsia="zh-CN"/>
        </w:rPr>
        <w:lastRenderedPageBreak/>
        <w:t xml:space="preserve">ΠΑΡΑΡΤΗΜΑ </w:t>
      </w:r>
      <w:r w:rsidRPr="006D6BE5">
        <w:rPr>
          <w:rFonts w:ascii="Arial" w:eastAsia="Times New Roman" w:hAnsi="Arial" w:cs="Arial"/>
          <w:b/>
          <w:color w:val="002060"/>
          <w:sz w:val="24"/>
          <w:lang w:val="en-US" w:eastAsia="zh-CN"/>
        </w:rPr>
        <w:t>VI</w:t>
      </w:r>
      <w:r w:rsidRPr="006D6BE5">
        <w:rPr>
          <w:rFonts w:ascii="Arial" w:eastAsia="Times New Roman" w:hAnsi="Arial" w:cs="Arial"/>
          <w:b/>
          <w:color w:val="002060"/>
          <w:sz w:val="24"/>
          <w:lang w:eastAsia="zh-CN"/>
        </w:rPr>
        <w:t xml:space="preserve"> – Ενημέρωση φυσικών προσώπων για την επεξεργασία προσωπικών δεδομένων</w:t>
      </w:r>
      <w:bookmarkEnd w:id="12"/>
      <w:bookmarkEnd w:id="13"/>
    </w:p>
    <w:p w:rsidR="006D6BE5" w:rsidRPr="006D6BE5" w:rsidRDefault="006D6BE5" w:rsidP="006D6BE5">
      <w:pPr>
        <w:suppressAutoHyphens/>
        <w:spacing w:after="120" w:line="240" w:lineRule="auto"/>
        <w:jc w:val="both"/>
        <w:rPr>
          <w:rFonts w:ascii="Calibri" w:eastAsia="Times New Roman" w:hAnsi="Calibri" w:cs="Calibri"/>
          <w:szCs w:val="24"/>
          <w:lang w:eastAsia="zh-CN"/>
        </w:rPr>
      </w:pP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 xml:space="preserve">ΙΙΙ. Αποδέκτες των ανωτέρω (υπό Α) δεδομένων στους οποίους κοινοποιούνται είναι: </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(β) Το Δημόσιο, άλλοι δημόσιοι φορείς ή δικαστικές αρχές ή άλλες αρχές ή δικαιοδοτικά όργανα, στο πλαίσιο των αρμοδιοτήτων τους.</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val="en-GB" w:eastAsia="zh-CN"/>
        </w:rPr>
        <w:t>IV</w:t>
      </w:r>
      <w:r w:rsidRPr="006D6BE5">
        <w:rPr>
          <w:rFonts w:ascii="Calibri" w:eastAsia="Times New Roman" w:hAnsi="Calibri" w:cs="Calibri"/>
          <w:szCs w:val="24"/>
          <w:lang w:eastAsia="zh-CN"/>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val="en-GB" w:eastAsia="zh-CN"/>
        </w:rPr>
        <w:t>V</w:t>
      </w:r>
      <w:r w:rsidRPr="006D6BE5">
        <w:rPr>
          <w:rFonts w:ascii="Calibri" w:eastAsia="Times New Roman" w:hAnsi="Calibri" w:cs="Calibri"/>
          <w:szCs w:val="24"/>
          <w:lang w:eastAsia="zh-CN"/>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val="en-GB" w:eastAsia="zh-CN"/>
        </w:rPr>
        <w:t>VI</w:t>
      </w:r>
      <w:r w:rsidRPr="006D6BE5">
        <w:rPr>
          <w:rFonts w:ascii="Calibri" w:eastAsia="Times New Roman" w:hAnsi="Calibri" w:cs="Calibri"/>
          <w:szCs w:val="24"/>
          <w:lang w:eastAsia="zh-CN"/>
        </w:rPr>
        <w:t xml:space="preserve">. </w:t>
      </w:r>
      <w:r w:rsidRPr="006D6BE5">
        <w:rPr>
          <w:rFonts w:ascii="Calibri" w:eastAsia="Times New Roman" w:hAnsi="Calibri" w:cs="Calibri"/>
          <w:szCs w:val="24"/>
          <w:lang w:val="en-GB" w:eastAsia="zh-CN"/>
        </w:rPr>
        <w:t>H</w:t>
      </w:r>
      <w:r w:rsidRPr="006D6BE5">
        <w:rPr>
          <w:rFonts w:ascii="Calibri" w:eastAsia="Times New Roman" w:hAnsi="Calibri" w:cs="Calibri"/>
          <w:szCs w:val="24"/>
          <w:lang w:eastAsia="zh-CN"/>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6D6BE5" w:rsidRPr="006D6BE5" w:rsidRDefault="006D6BE5" w:rsidP="006D6BE5">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r w:rsidRPr="006D6BE5">
        <w:rPr>
          <w:rFonts w:ascii="Arial" w:eastAsia="Times New Roman" w:hAnsi="Arial" w:cs="Arial"/>
          <w:b/>
          <w:color w:val="002060"/>
          <w:sz w:val="24"/>
          <w:lang w:eastAsia="zh-CN"/>
        </w:rPr>
        <w:br w:type="page"/>
      </w:r>
      <w:bookmarkStart w:id="14" w:name="_Toc83036277"/>
      <w:bookmarkStart w:id="15" w:name="_Toc86393630"/>
      <w:r w:rsidRPr="006D6BE5">
        <w:rPr>
          <w:rFonts w:ascii="Arial" w:eastAsia="Times New Roman" w:hAnsi="Arial" w:cs="Arial"/>
          <w:b/>
          <w:color w:val="002060"/>
          <w:sz w:val="24"/>
          <w:lang w:eastAsia="zh-CN"/>
        </w:rPr>
        <w:lastRenderedPageBreak/>
        <w:t xml:space="preserve">ΠΑΡΑΡΤΗΜΑ </w:t>
      </w:r>
      <w:r w:rsidRPr="006D6BE5">
        <w:rPr>
          <w:rFonts w:ascii="Arial" w:eastAsia="Times New Roman" w:hAnsi="Arial" w:cs="Arial"/>
          <w:b/>
          <w:color w:val="002060"/>
          <w:sz w:val="24"/>
          <w:lang w:val="en-US" w:eastAsia="zh-CN"/>
        </w:rPr>
        <w:t>VII</w:t>
      </w:r>
      <w:r w:rsidRPr="006D6BE5">
        <w:rPr>
          <w:rFonts w:ascii="Arial" w:eastAsia="Times New Roman" w:hAnsi="Arial" w:cs="Arial"/>
          <w:b/>
          <w:color w:val="002060"/>
          <w:sz w:val="24"/>
          <w:lang w:eastAsia="zh-CN"/>
        </w:rPr>
        <w:t xml:space="preserve"> – Σχέδιο Σύμβασης</w:t>
      </w:r>
      <w:bookmarkEnd w:id="14"/>
      <w:bookmarkEnd w:id="15"/>
    </w:p>
    <w:p w:rsidR="006D6BE5" w:rsidRPr="006D6BE5" w:rsidRDefault="006D6BE5" w:rsidP="006D6BE5">
      <w:pPr>
        <w:suppressAutoHyphens/>
        <w:spacing w:after="120" w:line="240" w:lineRule="auto"/>
        <w:jc w:val="both"/>
        <w:rPr>
          <w:rFonts w:ascii="Calibri" w:eastAsia="Times New Roman" w:hAnsi="Calibri" w:cs="Calibri"/>
          <w:szCs w:val="24"/>
          <w:lang w:eastAsia="zh-CN"/>
        </w:rPr>
      </w:pPr>
    </w:p>
    <w:p w:rsidR="006D6BE5" w:rsidRPr="006D6BE5" w:rsidRDefault="006D6BE5" w:rsidP="006D6BE5">
      <w:pPr>
        <w:widowControl w:val="0"/>
        <w:numPr>
          <w:ilvl w:val="0"/>
          <w:numId w:val="1"/>
        </w:numPr>
        <w:suppressAutoHyphens/>
        <w:autoSpaceDE w:val="0"/>
        <w:spacing w:after="0" w:line="240" w:lineRule="auto"/>
        <w:ind w:left="432" w:hanging="432"/>
        <w:jc w:val="center"/>
        <w:rPr>
          <w:rFonts w:ascii="Calibri" w:eastAsia="Times New Roman" w:hAnsi="Calibri" w:cs="Calibri"/>
          <w:lang w:eastAsia="zh-CN"/>
        </w:rPr>
      </w:pPr>
    </w:p>
    <w:p w:rsidR="006D6BE5" w:rsidRPr="006D6BE5" w:rsidRDefault="006D6BE5" w:rsidP="006D6BE5">
      <w:pPr>
        <w:widowControl w:val="0"/>
        <w:numPr>
          <w:ilvl w:val="0"/>
          <w:numId w:val="1"/>
        </w:numPr>
        <w:suppressAutoHyphens/>
        <w:autoSpaceDE w:val="0"/>
        <w:spacing w:after="0" w:line="240" w:lineRule="auto"/>
        <w:ind w:left="432" w:hanging="432"/>
        <w:jc w:val="center"/>
        <w:rPr>
          <w:rFonts w:ascii="Calibri" w:eastAsia="Times New Roman" w:hAnsi="Calibri" w:cs="Calibri"/>
          <w:lang w:eastAsia="zh-CN"/>
        </w:rPr>
      </w:pPr>
      <w:r w:rsidRPr="006D6BE5">
        <w:rPr>
          <w:rFonts w:ascii="Calibri" w:eastAsia="Times New Roman" w:hAnsi="Calibri" w:cs="Calibri"/>
          <w:noProof/>
          <w:szCs w:val="24"/>
          <w:lang w:eastAsia="el-GR"/>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6BE5" w:rsidRPr="006D6BE5" w:rsidRDefault="006D6BE5" w:rsidP="006D6BE5">
      <w:pPr>
        <w:widowControl w:val="0"/>
        <w:numPr>
          <w:ilvl w:val="0"/>
          <w:numId w:val="1"/>
        </w:numPr>
        <w:suppressAutoHyphens/>
        <w:autoSpaceDE w:val="0"/>
        <w:spacing w:after="0" w:line="240" w:lineRule="auto"/>
        <w:ind w:left="432" w:hanging="432"/>
        <w:jc w:val="center"/>
        <w:rPr>
          <w:rFonts w:ascii="Calibri" w:eastAsia="Times New Roman" w:hAnsi="Calibri" w:cs="Calibri"/>
          <w:lang w:eastAsia="zh-CN"/>
        </w:rPr>
      </w:pPr>
    </w:p>
    <w:p w:rsidR="006D6BE5" w:rsidRPr="006D6BE5" w:rsidRDefault="006D6BE5" w:rsidP="006D6BE5">
      <w:pPr>
        <w:widowControl w:val="0"/>
        <w:numPr>
          <w:ilvl w:val="0"/>
          <w:numId w:val="1"/>
        </w:numPr>
        <w:suppressAutoHyphens/>
        <w:autoSpaceDE w:val="0"/>
        <w:spacing w:after="0" w:line="240" w:lineRule="auto"/>
        <w:ind w:left="432" w:hanging="432"/>
        <w:jc w:val="center"/>
        <w:rPr>
          <w:rFonts w:ascii="Calibri" w:eastAsia="Times New Roman" w:hAnsi="Calibri" w:cs="Calibri"/>
          <w:lang w:eastAsia="zh-CN"/>
        </w:rPr>
      </w:pPr>
    </w:p>
    <w:p w:rsidR="006D6BE5" w:rsidRPr="006D6BE5" w:rsidRDefault="006D6BE5" w:rsidP="006D6BE5">
      <w:pPr>
        <w:widowControl w:val="0"/>
        <w:numPr>
          <w:ilvl w:val="0"/>
          <w:numId w:val="1"/>
        </w:numPr>
        <w:suppressAutoHyphens/>
        <w:autoSpaceDE w:val="0"/>
        <w:spacing w:after="0" w:line="240" w:lineRule="auto"/>
        <w:ind w:left="432" w:hanging="432"/>
        <w:jc w:val="center"/>
        <w:rPr>
          <w:rFonts w:ascii="Calibri" w:eastAsia="Times New Roman" w:hAnsi="Calibri" w:cs="Calibri"/>
          <w:lang w:eastAsia="zh-CN"/>
        </w:rPr>
      </w:pPr>
    </w:p>
    <w:p w:rsidR="006D6BE5" w:rsidRPr="006D6BE5" w:rsidRDefault="006D6BE5" w:rsidP="006D6BE5">
      <w:pPr>
        <w:widowControl w:val="0"/>
        <w:numPr>
          <w:ilvl w:val="0"/>
          <w:numId w:val="1"/>
        </w:numPr>
        <w:suppressAutoHyphens/>
        <w:autoSpaceDE w:val="0"/>
        <w:spacing w:after="0" w:line="240" w:lineRule="auto"/>
        <w:ind w:left="432" w:hanging="432"/>
        <w:jc w:val="center"/>
        <w:rPr>
          <w:rFonts w:ascii="Calibri" w:eastAsia="Times New Roman" w:hAnsi="Calibri" w:cs="Calibri"/>
          <w:lang w:eastAsia="zh-CN"/>
        </w:rPr>
      </w:pPr>
    </w:p>
    <w:p w:rsidR="006D6BE5" w:rsidRPr="006D6BE5" w:rsidRDefault="006D6BE5" w:rsidP="006D6BE5">
      <w:pPr>
        <w:widowControl w:val="0"/>
        <w:numPr>
          <w:ilvl w:val="0"/>
          <w:numId w:val="1"/>
        </w:numPr>
        <w:suppressAutoHyphens/>
        <w:autoSpaceDE w:val="0"/>
        <w:spacing w:after="0" w:line="240" w:lineRule="auto"/>
        <w:ind w:left="432" w:hanging="432"/>
        <w:jc w:val="center"/>
        <w:rPr>
          <w:rFonts w:ascii="Calibri" w:eastAsia="Times New Roman" w:hAnsi="Calibri" w:cs="Calibri"/>
          <w:lang w:eastAsia="zh-CN"/>
        </w:rPr>
      </w:pPr>
      <w:r w:rsidRPr="006D6BE5">
        <w:rPr>
          <w:rFonts w:ascii="Calibri" w:eastAsia="Times New Roman" w:hAnsi="Calibri" w:cs="Calibri"/>
          <w:lang w:eastAsia="zh-CN"/>
        </w:rPr>
        <w:t>ΕΛΛΗΝΙΚΗ ΔΗΜΟΚΡΑΤΙΑ</w:t>
      </w:r>
    </w:p>
    <w:p w:rsidR="006D6BE5" w:rsidRPr="006D6BE5" w:rsidRDefault="006D6BE5" w:rsidP="006D6BE5">
      <w:pPr>
        <w:widowControl w:val="0"/>
        <w:numPr>
          <w:ilvl w:val="0"/>
          <w:numId w:val="1"/>
        </w:numPr>
        <w:suppressAutoHyphens/>
        <w:autoSpaceDE w:val="0"/>
        <w:spacing w:after="0" w:line="240" w:lineRule="auto"/>
        <w:ind w:left="432" w:hanging="432"/>
        <w:jc w:val="center"/>
        <w:rPr>
          <w:rFonts w:ascii="Calibri" w:eastAsia="Times New Roman" w:hAnsi="Calibri" w:cs="Calibri"/>
          <w:lang w:eastAsia="zh-CN"/>
        </w:rPr>
      </w:pPr>
      <w:r w:rsidRPr="006D6BE5">
        <w:rPr>
          <w:rFonts w:ascii="Calibri" w:eastAsia="Times New Roman" w:hAnsi="Calibri" w:cs="Calibri"/>
          <w:lang w:eastAsia="zh-CN"/>
        </w:rPr>
        <w:t>ΥΠΟΥΡΓΕΙΟ ΥΓΕΙΑΣ</w:t>
      </w:r>
    </w:p>
    <w:p w:rsidR="006D6BE5" w:rsidRPr="006D6BE5" w:rsidRDefault="006D6BE5" w:rsidP="006D6BE5">
      <w:pPr>
        <w:widowControl w:val="0"/>
        <w:numPr>
          <w:ilvl w:val="0"/>
          <w:numId w:val="1"/>
        </w:numPr>
        <w:suppressAutoHyphens/>
        <w:autoSpaceDE w:val="0"/>
        <w:spacing w:after="0" w:line="240" w:lineRule="auto"/>
        <w:ind w:left="432" w:hanging="432"/>
        <w:jc w:val="center"/>
        <w:rPr>
          <w:rFonts w:ascii="Calibri" w:eastAsia="Times New Roman" w:hAnsi="Calibri" w:cs="Calibri"/>
          <w:lang w:eastAsia="zh-CN"/>
        </w:rPr>
      </w:pPr>
      <w:r w:rsidRPr="006D6BE5">
        <w:rPr>
          <w:rFonts w:ascii="Calibri" w:eastAsia="Times New Roman" w:hAnsi="Calibri" w:cs="Calibri"/>
          <w:lang w:eastAsia="zh-CN"/>
        </w:rPr>
        <w:t>7η ΥΓΕΙΟΝΟΜΙΚΗ ΠΕΡΙΦΕΡΕΙΑ ΚΡΗΤΗΣ</w:t>
      </w:r>
    </w:p>
    <w:p w:rsidR="006D6BE5" w:rsidRPr="006D6BE5" w:rsidRDefault="006D6BE5" w:rsidP="006D6BE5">
      <w:pPr>
        <w:widowControl w:val="0"/>
        <w:numPr>
          <w:ilvl w:val="0"/>
          <w:numId w:val="1"/>
        </w:numPr>
        <w:suppressAutoHyphens/>
        <w:autoSpaceDE w:val="0"/>
        <w:spacing w:after="0" w:line="240" w:lineRule="auto"/>
        <w:ind w:left="432" w:hanging="432"/>
        <w:jc w:val="center"/>
        <w:rPr>
          <w:rFonts w:ascii="Calibri" w:eastAsia="Times New Roman" w:hAnsi="Calibri" w:cs="Calibri"/>
          <w:lang w:eastAsia="zh-CN"/>
        </w:rPr>
      </w:pPr>
      <w:r w:rsidRPr="006D6BE5">
        <w:rPr>
          <w:rFonts w:ascii="Calibri" w:eastAsia="Times New Roman" w:hAnsi="Calibri" w:cs="Calibri"/>
          <w:lang w:eastAsia="zh-CN"/>
        </w:rPr>
        <w:t>Γ.Ν. ΛΑΣΙΘΙΟΥ - Γ.Ν.-Κ.Υ. ΝΕΑΠΟΛΕΩΣ «ΔΙΑΛΥΝΑΚΕΙΟ»</w:t>
      </w:r>
    </w:p>
    <w:p w:rsidR="006D6BE5" w:rsidRPr="006D6BE5" w:rsidRDefault="006D6BE5" w:rsidP="006D6BE5">
      <w:pPr>
        <w:widowControl w:val="0"/>
        <w:numPr>
          <w:ilvl w:val="0"/>
          <w:numId w:val="1"/>
        </w:numPr>
        <w:suppressAutoHyphens/>
        <w:autoSpaceDE w:val="0"/>
        <w:spacing w:after="0" w:line="240" w:lineRule="auto"/>
        <w:ind w:left="432" w:hanging="432"/>
        <w:jc w:val="center"/>
        <w:rPr>
          <w:rFonts w:ascii="Calibri" w:eastAsia="Times New Roman" w:hAnsi="Calibri" w:cs="Calibri"/>
          <w:lang w:eastAsia="zh-CN"/>
        </w:rPr>
      </w:pPr>
      <w:r w:rsidRPr="006D6BE5">
        <w:rPr>
          <w:rFonts w:ascii="Calibri" w:eastAsia="Times New Roman" w:hAnsi="Calibri" w:cs="Calibri"/>
          <w:lang w:eastAsia="zh-CN"/>
        </w:rPr>
        <w:t>ΟΡΓΑΝΙΚΗ ΜΟΝΑΔΑ ΤΗΣ ΕΔΡΑΣ (ΑΓΙΟΣ ΝΙΚΟΛΑΟΣ)</w:t>
      </w:r>
    </w:p>
    <w:p w:rsidR="006D6BE5" w:rsidRPr="006D6BE5" w:rsidRDefault="006D6BE5" w:rsidP="006D6BE5">
      <w:pPr>
        <w:suppressAutoHyphens/>
        <w:spacing w:after="0" w:line="240" w:lineRule="auto"/>
        <w:jc w:val="center"/>
        <w:rPr>
          <w:rFonts w:ascii="Calibri" w:eastAsia="Times New Roman" w:hAnsi="Calibri" w:cs="Calibri"/>
          <w:color w:val="0070C0"/>
          <w:sz w:val="24"/>
          <w:szCs w:val="24"/>
          <w:lang w:eastAsia="el-GR"/>
        </w:rPr>
      </w:pPr>
      <w:r w:rsidRPr="006D6BE5">
        <w:rPr>
          <w:rFonts w:ascii="Calibri" w:eastAsia="Times New Roman" w:hAnsi="Calibri" w:cs="Calibri"/>
          <w:sz w:val="24"/>
          <w:szCs w:val="24"/>
          <w:lang w:eastAsia="el-GR"/>
        </w:rPr>
        <w:t>ΣΥΜΦΩΝΗΤΙΚΟ ΠΑΡΟΧΗΣ ΥΠΗΡΕΣΙΩΝ</w:t>
      </w:r>
    </w:p>
    <w:p w:rsidR="006D6BE5" w:rsidRPr="006D6BE5" w:rsidRDefault="006D6BE5" w:rsidP="006D6BE5">
      <w:pPr>
        <w:suppressAutoHyphens/>
        <w:spacing w:after="0" w:line="240" w:lineRule="auto"/>
        <w:jc w:val="right"/>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Στ.. .................. σήμερα ........................ ημέρα ....................... οι παρακάτω συμβαλλόμενοι:</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 w:val="24"/>
          <w:szCs w:val="24"/>
          <w:lang w:eastAsia="el-GR"/>
        </w:rPr>
      </w:pPr>
      <w:r w:rsidRPr="006D6BE5">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sidRPr="006D6BE5">
        <w:rPr>
          <w:rFonts w:ascii="Calibri" w:eastAsia="Times New Roman" w:hAnsi="Calibri" w:cs="Calibri"/>
          <w:szCs w:val="24"/>
          <w:lang w:eastAsia="zh-CN"/>
        </w:rPr>
        <w:t>1015.</w:t>
      </w:r>
      <w:r w:rsidRPr="006D6BE5">
        <w:rPr>
          <w:rFonts w:ascii="Calibri" w:eastAsia="Times New Roman" w:hAnsi="Calibri" w:cs="Calibri"/>
          <w:szCs w:val="24"/>
          <w:lang w:val="en-GB" w:eastAsia="zh-CN"/>
        </w:rPr>
        <w:t>E</w:t>
      </w:r>
      <w:r w:rsidRPr="006D6BE5">
        <w:rPr>
          <w:rFonts w:ascii="Calibri" w:eastAsia="Times New Roman" w:hAnsi="Calibri" w:cs="Calibri"/>
          <w:szCs w:val="24"/>
          <w:lang w:eastAsia="zh-CN"/>
        </w:rPr>
        <w:t xml:space="preserve">00245.00034 (Γ.Ν.-Κ.Υ. ΝΕΑΠΟΛΗΣ «ΔΙΑΛΥΝΑΚΕΙΟ»), </w:t>
      </w:r>
      <w:r w:rsidRPr="006D6BE5">
        <w:rPr>
          <w:rFonts w:ascii="Calibri" w:eastAsia="Times New Roman" w:hAnsi="Calibri" w:cs="Calibri"/>
          <w:sz w:val="24"/>
          <w:szCs w:val="24"/>
          <w:lang w:eastAsia="el-GR"/>
        </w:rPr>
        <w:t xml:space="preserve">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Έχοντας υπόψιν:</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 xml:space="preserve">1. την υπ΄ αριθμ ..... διακήρυξη (ΑΔΑΜ…) </w:t>
      </w:r>
      <w:r w:rsidRPr="006D6BE5">
        <w:rPr>
          <w:rFonts w:ascii="Calibri" w:eastAsia="Times New Roman" w:hAnsi="Calibri" w:cs="Calibri"/>
          <w:szCs w:val="24"/>
          <w:lang w:eastAsia="el-GR"/>
        </w:rPr>
        <w:t xml:space="preserve">και τα λοιπά έγγραφα της σύμβασης που συνέταξε η </w:t>
      </w:r>
      <w:r w:rsidRPr="006D6BE5">
        <w:rPr>
          <w:rFonts w:ascii="Calibri" w:eastAsia="Times New Roman" w:hAnsi="Calibri" w:cs="Calibri"/>
          <w:szCs w:val="24"/>
          <w:lang w:eastAsia="zh-CN"/>
        </w:rPr>
        <w:t>Αναθέτουσα Αρχή για την ανωτέρω εν θέματι σύμβαση προμήθειας.</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6D6BE5" w:rsidRPr="006D6BE5" w:rsidRDefault="006D6BE5" w:rsidP="006D6BE5">
      <w:pPr>
        <w:suppressAutoHyphens/>
        <w:spacing w:after="120" w:line="240" w:lineRule="auto"/>
        <w:jc w:val="both"/>
        <w:rPr>
          <w:rFonts w:ascii="Calibri" w:eastAsia="Times New Roman" w:hAnsi="Calibri" w:cs="Calibri"/>
          <w:color w:val="0070C0"/>
          <w:szCs w:val="24"/>
          <w:lang w:eastAsia="el-GR"/>
        </w:rPr>
      </w:pPr>
      <w:r w:rsidRPr="006D6BE5">
        <w:rPr>
          <w:rFonts w:ascii="Calibri" w:eastAsia="Times New Roman" w:hAnsi="Calibri" w:cs="Calibri"/>
          <w:szCs w:val="24"/>
          <w:lang w:eastAsia="zh-CN"/>
        </w:rPr>
        <w:t xml:space="preserve">3. Την από ……υπεύθυνη δήλωση του αναδόχου περί μη οψιγενών μεταβολών, κατά την έννοια της περ. (2) της παρ. 3 του άρθρου 100 του ν. 4412/2016 </w:t>
      </w:r>
      <w:r w:rsidRPr="006D6BE5">
        <w:rPr>
          <w:rFonts w:ascii="Calibri" w:eastAsia="Times New Roman" w:hAnsi="Calibri" w:cs="Calibri"/>
          <w:color w:val="0070C0"/>
          <w:szCs w:val="24"/>
          <w:lang w:eastAsia="el-GR"/>
        </w:rPr>
        <w:t>[μνημονεύεται μόνο στην περίπτωση της στην περίπτωση του προσυμβατικού ελέγχου ή της άσκησης προδικαστικής προσφυγής κατά της απόφασης κατακύρωσης]</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zh-CN"/>
        </w:rPr>
        <w:t xml:space="preserve">4. Ότι </w:t>
      </w:r>
      <w:r w:rsidRPr="006D6BE5">
        <w:rPr>
          <w:rFonts w:ascii="Calibri" w:eastAsia="Times New Roman" w:hAnsi="Calibri" w:cs="Calibri"/>
          <w:szCs w:val="24"/>
          <w:lang w:eastAsia="el-GR"/>
        </w:rPr>
        <w:t>αναπόσπαστο τμήμα της παρούσας αποτελούν, σύμφωνα με το άρθρο 2 παρ.1 περιπτ. 42 του ν.4412/2016:</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-η υπ’ αριθ. ............ διακήρυξη, με τα Παραρτήματα της</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 (στο εξής «τα Έγγραφα της Σύμβασης» </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el-GR"/>
        </w:rPr>
        <w:t>-η προσφορά του Αναδόχου</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zh-CN"/>
        </w:rPr>
        <w:t xml:space="preserve">4. Ότι ο </w:t>
      </w:r>
      <w:r w:rsidRPr="006D6BE5">
        <w:rPr>
          <w:rFonts w:ascii="Calibri" w:eastAsia="Times New Roman" w:hAnsi="Calibri" w:cs="Calibri"/>
          <w:szCs w:val="24"/>
          <w:lang w:eastAsia="el-GR"/>
        </w:rPr>
        <w:t xml:space="preserve">ανάδοχος κατέθεσε την: </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lastRenderedPageBreak/>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Συμφώνησαν και έκαναν αμοιβαία αποδεκτά τα ακόλουθα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Άρθρο 1</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Αντικείμενο</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Αντικείμενο της παρούσας σύμβασης είναι το παρακάτω σύμφωνα με τους όρους και τις προδιαγραφές του άρθρου 1.3 της Διακήρυξης και των ΠΑΡΑΡΤΗΜΑΤΩΝ</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Η Αναθέτουσα Αρχή με αιτιολογημένη απόφασή της, η οποία κοινοποιείται στους Αναδόχους το αργότερο ένα (1) μήνα πριν από τη χρονική λήξη της σύμβασης ή της λήξης του φυσικού ή οικονομικού της αντικειμένου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 xml:space="preserve">Αξία δικαιώματος προαίρεσης </w:t>
      </w:r>
      <w:r w:rsidRPr="006D6BE5">
        <w:rPr>
          <w:rFonts w:ascii="Calibri" w:eastAsia="Times New Roman" w:hAnsi="Calibri" w:cs="Times New Roman"/>
          <w:color w:val="000000"/>
          <w:lang w:eastAsia="el-GR"/>
        </w:rPr>
        <w:t xml:space="preserve">………………………. </w:t>
      </w:r>
      <w:r w:rsidRPr="006D6BE5">
        <w:rPr>
          <w:rFonts w:ascii="Calibri" w:eastAsia="Times New Roman" w:hAnsi="Calibri" w:cs="Calibri"/>
          <w:szCs w:val="24"/>
          <w:lang w:eastAsia="zh-CN"/>
        </w:rPr>
        <w:t>ευρώ πλέον Φ.Π.Α.</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Η παροχή υπηρεσιών θα πραγματοποιηθεί σύμφωνα με τους όρους που περιέχονται στα έγγραφα της σύμβασης, στην απόφαση κατακύρωσης και την προσφορά του Αναδόχου.</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center"/>
        <w:rPr>
          <w:rFonts w:ascii="Calibri" w:eastAsia="Times New Roman" w:hAnsi="Calibri" w:cs="Calibri"/>
          <w:szCs w:val="24"/>
          <w:lang w:eastAsia="el-GR"/>
        </w:rPr>
      </w:pP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Άρθρο 2</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Χρηματοδότηση της σύμβασης</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Για την παρούσα διαδικασία έχει εκδοθεί η απόφαση με αρ. πρωτ.  …................. για την ανάληψη υποχρέωσης/έγκριση δέσμευσης πίστωσης για το οικονομικό έτος 20..... και με αρ.  ......... καταχώρηση στο βιβλίο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Άρθρο 3</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 xml:space="preserve">Διάρκεια σύμβασης </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el-GR"/>
        </w:rPr>
        <w:t xml:space="preserve">3.1. Δυνάμει του άρθρου 1.3 της Διακήρυξης </w:t>
      </w:r>
      <w:r w:rsidRPr="006D6BE5">
        <w:rPr>
          <w:rFonts w:ascii="Calibri" w:eastAsia="Times New Roman" w:hAnsi="Calibri" w:cs="Calibri"/>
          <w:szCs w:val="24"/>
          <w:lang w:eastAsia="zh-CN"/>
        </w:rPr>
        <w:t>η διάρκεια της Σύμβασης ορίζεται σε 12 μήνες από την ανάρτησή της στο ΚΗΜΔΗΣ. Το Νοσοκομείο δύναται να την παρατείνει μονομερώς έως έξι μήνες για την απορρόφηση του φυσικού και οικονομικού της αντικειμένου. Σε περίπτωση άσκησης του δικαιώματος προαίρεσης, η διάρκεια της σύμβασης παρατείνεται για 12 επιπλέον μήνες.</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zh-CN"/>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Άρθρο 4</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Υποχρεώσεις Αναδόχου</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Ο Ανάδοχος εγγυάται και δεσμεύεται ανέκκλητα  στην Αναθέτουσα Αρχή: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w:t>
      </w:r>
      <w:r w:rsidRPr="006D6BE5">
        <w:rPr>
          <w:rFonts w:ascii="Calibri" w:eastAsia="Times New Roman" w:hAnsi="Calibri" w:cs="Calibri"/>
          <w:szCs w:val="24"/>
          <w:lang w:eastAsia="el-GR"/>
        </w:rPr>
        <w:lastRenderedPageBreak/>
        <w:t xml:space="preserve">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color w:val="0070C0"/>
          <w:szCs w:val="24"/>
          <w:lang w:eastAsia="el-GR"/>
        </w:rPr>
      </w:pPr>
      <w:r w:rsidRPr="006D6BE5">
        <w:rPr>
          <w:rFonts w:ascii="Calibri" w:eastAsia="Times New Roman" w:hAnsi="Calibri" w:cs="Calibri"/>
          <w:szCs w:val="24"/>
          <w:lang w:eastAsia="el-GR"/>
        </w:rPr>
        <w:t>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w:t>
      </w:r>
      <w:r w:rsidRPr="006D6BE5">
        <w:rPr>
          <w:rFonts w:ascii="Calibri" w:eastAsia="Times New Roman" w:hAnsi="Calibri" w:cs="Calibri"/>
          <w:color w:val="0070C0"/>
          <w:szCs w:val="24"/>
          <w:lang w:eastAsia="el-GR"/>
        </w:rPr>
        <w:t xml:space="preserve">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Άρθρο 5</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Αμοιβή – Τρόπος πληρωμής</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5.1. Το συνολικό συμβατικό τίμημα ανέρχεται σε …., πλέον ΦΠΑ…..%</w:t>
      </w:r>
    </w:p>
    <w:p w:rsidR="006D6BE5" w:rsidRPr="006D6BE5" w:rsidRDefault="006D6BE5" w:rsidP="006D6BE5">
      <w:pPr>
        <w:suppressAutoHyphens/>
        <w:spacing w:after="0" w:line="240" w:lineRule="auto"/>
        <w:jc w:val="both"/>
        <w:rPr>
          <w:rFonts w:ascii="Calibri" w:eastAsia="Times New Roman" w:hAnsi="Calibri" w:cs="Calibri"/>
          <w:color w:val="0070C0"/>
          <w:szCs w:val="24"/>
          <w:lang w:eastAsia="el-GR"/>
        </w:rPr>
      </w:pPr>
      <w:r w:rsidRPr="006D6BE5">
        <w:rPr>
          <w:rFonts w:ascii="Calibri" w:eastAsia="Times New Roman" w:hAnsi="Calibri" w:cs="Calibri"/>
          <w:szCs w:val="24"/>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6D6BE5" w:rsidRPr="006D6BE5" w:rsidRDefault="006D6BE5" w:rsidP="006D6BE5">
      <w:pPr>
        <w:suppressAutoHyphens/>
        <w:spacing w:after="0" w:line="240" w:lineRule="auto"/>
        <w:jc w:val="both"/>
        <w:rPr>
          <w:rFonts w:ascii="Calibri" w:eastAsia="Times New Roman" w:hAnsi="Calibri" w:cs="Calibri"/>
          <w:color w:val="0070C0"/>
          <w:szCs w:val="24"/>
          <w:lang w:eastAsia="el-GR"/>
        </w:rPr>
      </w:pP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5.2. Η πληρωμή του Αναδόχου θα πραγματοποιηθεί σύμφωνα με το άρθρο 5.1.1 της Διακήρυξης και συγκεκριμένα: </w:t>
      </w:r>
      <w:r w:rsidRPr="006D6BE5">
        <w:rPr>
          <w:rFonts w:ascii="Calibri" w:eastAsia="Times New Roman" w:hAnsi="Calibri" w:cs="Calibri"/>
          <w:szCs w:val="24"/>
          <w:lang w:eastAsia="zh-CN"/>
        </w:rPr>
        <w:t xml:space="preserve">Το </w:t>
      </w:r>
      <w:r w:rsidRPr="006D6BE5">
        <w:rPr>
          <w:rFonts w:ascii="Calibri" w:eastAsia="Times New Roman" w:hAnsi="Calibri" w:cs="Calibri"/>
          <w:b/>
          <w:szCs w:val="24"/>
          <w:lang w:eastAsia="zh-CN"/>
        </w:rPr>
        <w:t>100%</w:t>
      </w:r>
      <w:r w:rsidRPr="006D6BE5">
        <w:rPr>
          <w:rFonts w:ascii="Calibri" w:eastAsia="Times New Roman" w:hAnsi="Calibri" w:cs="Calibri"/>
          <w:szCs w:val="24"/>
          <w:lang w:eastAsia="zh-CN"/>
        </w:rPr>
        <w:t xml:space="preserve"> της συμβατικής αξίας μετά την οριστική παραλαβή των υπηρεσιών. Ο εν λόγω τρόπος πληρωμής εφαρμόζεται και στην περίπτωση τμηματικών παραδόσεων, οι οποίες επιτρέπονται στην παρούσα σύμβαση.</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5.4. </w:t>
      </w:r>
      <w:r w:rsidRPr="006D6BE5">
        <w:rPr>
          <w:rFonts w:ascii="Calibri" w:eastAsia="Times New Roman" w:hAnsi="Calibri" w:cs="Calibri"/>
          <w:szCs w:val="24"/>
          <w:lang w:val="en-GB" w:eastAsia="el-GR"/>
        </w:rPr>
        <w:t>To</w:t>
      </w:r>
      <w:r w:rsidRPr="006D6BE5">
        <w:rPr>
          <w:rFonts w:ascii="Calibri" w:eastAsia="Times New Roman" w:hAnsi="Calibri" w:cs="Calibri"/>
          <w:szCs w:val="24"/>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5.5. Με κάθε πληρωμή θα γίνεται η προβλεπόμενη από την κείμενη νομοθεσία παρακράτηση φόρου εισοδήματος αξίας .....% επί του καθαρού ποσού.</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5.7 Η τιμολόγηση θα γίνεται στα κάτωθι στοιχεία:</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lastRenderedPageBreak/>
        <w:t>Οργανική Μονάδα Έδρας του Γ.Ν. Λασιθίου – Γ.Ν.-Κ.Υ. Νεαπόλεως «Διαλυνάκειο»- Κνωσού 2-4, Άγιος Νικόλαος, Τ.Κ. 72100, ΑΦΜ 999070198, Δ.Ο.Υ ΑΓΙΟΥ ΝΙΚΟΛΑΟΥ</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Γ.Ν.-Κ.Υ. Νεαπόλεως «Διαλυνάκειο», Γ. Διαλυνά 2, Νεάπολη Τ.Κ. 72400, ΑΦΜ 800240765, Δ.Ο.Υ ΑΓΙΟΥ ΝΙΚΟΛΑΟΥ</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Άρθρο 6</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Τμηματικές/ενδιάμεσες προθεσμίες-Παραλαβή αντικειμένου-Χρόνος, τρόπος και τόπος παροχής υπηρεσιών</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6.1. Ο Ανάδοχος υποχρεούται να παρέχει τις υπηρεσίες του σύμφωνα με τις τεχνικές προδιαγραφές της διακήρυξης και την τεχνική του προσφορά.</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6.2.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6.3. </w:t>
      </w:r>
      <w:r w:rsidRPr="006D6BE5">
        <w:rPr>
          <w:rFonts w:ascii="Calibri" w:eastAsia="Times New Roman" w:hAnsi="Calibri" w:cs="Calibri"/>
          <w:szCs w:val="24"/>
          <w:lang w:val="en-GB" w:eastAsia="el-GR"/>
        </w:rPr>
        <w:t>H</w:t>
      </w:r>
      <w:r w:rsidRPr="006D6BE5">
        <w:rPr>
          <w:rFonts w:ascii="Calibri" w:eastAsia="Times New Roman" w:hAnsi="Calibri" w:cs="Calibri"/>
          <w:szCs w:val="24"/>
          <w:lang w:eastAsia="el-GR"/>
        </w:rPr>
        <w:t xml:space="preserve"> παραλαβή των παρεχόμενων υπηρεσιών ή/και παραδοτέων γίνεται από επιτροπές, υπό τους όρους, διαδικασίες παραλαβής και ελέγχου και συμφωνούνται στο άρθρο 6.3 της Διακήρυξης.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6.4.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ισχύουν τα αναφερόμενα στο άρθρο 6.3.5. της Διακήρυξης.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Ανεξάρτητα από την,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επιτροπής της παραγράφου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11.3 της παρούσας σύμβασης και των άρθρων  6.3.1. της Διακήρυξης και του άρθρου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την παρούσα σύμβαση ελέγχων και τη σύνταξη των σχετικών πρωτοκόλλων.</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6.5 Ο τόπος εκτέλεσης της σύμβασης είναι οι αποθήκες των Νοσοκομείων:</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Οργανική Μονάδα Έδρας του Γ.Ν. Λασιθίου – Γ.Ν.-Κ.Υ. Νεαπόλεως «Διαλυνάκειο»- Κνωσού 2-4, Άγιος Νικόλαος, Τ.Κ. 72100</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Αποκεντρωμένη Οργανική Μονάδα Ιεράπετρας του Γ.Ν. Λασιθίου – Γ.Ν.-Κ.Υ. Νεαπόλεως «Διαλυνάκειο»- Καλημεράκη 6, Ιεράπετρα, Τ.Κ. 72200</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Γ.Ν.-Κ.Υ. Νεαπόλεως «Διαλυνάκειο», Γ. Διαλυνά 2, Νεάπολη, Τ.Κ. 72400</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Άρθρο 7</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Απόρριψη υπηρεσιών-παραδοτέων –Αντικατάσταση</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7.1.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w:t>
      </w:r>
      <w:r w:rsidRPr="006D6BE5">
        <w:rPr>
          <w:rFonts w:ascii="Calibri" w:eastAsia="Times New Roman" w:hAnsi="Calibri" w:cs="Calibri"/>
          <w:szCs w:val="24"/>
          <w:lang w:eastAsia="el-GR"/>
        </w:rPr>
        <w:lastRenderedPageBreak/>
        <w:t>τους όρους της παρούσας σύμβασης, μέσα σε τακτή προθεσμία που ορίζεται από την απόφαση αυτή και σύμφωνα με το άρθρο 6.4 της Διακήρυξης.</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7.2. Αν η αντικατάσταση γίνεται μετά τη λήξη της συνολικής διάρκειας της σύμβασης, σύμφωνα με το άρθρο 218 του ν. 4412/2016 και την παράγραφο 5.2.2 της Διακήρυξης, λόγω εκπρόθεσμης παράδοσης.</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όρου 9 της παρούσας σύμβασης.</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Άρθρο 8</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Κήρυξη οικονομικού φορέα εκπτώτου –Κυρώσεις</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8.1.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6D6BE5" w:rsidRPr="006D6BE5" w:rsidRDefault="006D6BE5" w:rsidP="006D6BE5">
      <w:pPr>
        <w:suppressAutoHyphens/>
        <w:spacing w:after="0" w:line="240" w:lineRule="auto"/>
        <w:jc w:val="both"/>
        <w:rPr>
          <w:rFonts w:ascii="Calibri" w:eastAsia="Times New Roman" w:hAnsi="Calibri" w:cs="Calibri"/>
          <w:color w:val="0070C0"/>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8.2.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Άρθρο 9</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Υπεργολαβία</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6D6BE5">
        <w:rPr>
          <w:rFonts w:ascii="Calibri" w:eastAsia="Times New Roman" w:hAnsi="Calibri" w:cs="Calibri"/>
          <w:szCs w:val="24"/>
          <w:vertAlign w:val="superscript"/>
          <w:lang w:val="en-GB" w:eastAsia="el-GR"/>
        </w:rPr>
        <w:footnoteReference w:id="21"/>
      </w:r>
      <w:r w:rsidRPr="006D6BE5">
        <w:rPr>
          <w:rFonts w:ascii="Calibri" w:eastAsia="Times New Roman" w:hAnsi="Calibri" w:cs="Calibri"/>
          <w:szCs w:val="24"/>
          <w:lang w:eastAsia="el-GR"/>
        </w:rPr>
        <w:t xml:space="preserve">.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9.3.</w:t>
      </w:r>
      <w:r w:rsidRPr="006D6BE5">
        <w:rPr>
          <w:rFonts w:ascii="Calibri" w:eastAsia="Times New Roman" w:hAnsi="Calibri" w:cs="Calibri"/>
          <w:szCs w:val="24"/>
          <w:lang w:eastAsia="zh-CN"/>
        </w:rPr>
        <w:t xml:space="preserve">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w:t>
      </w:r>
      <w:r w:rsidRPr="006D6BE5">
        <w:rPr>
          <w:rFonts w:ascii="Calibri" w:eastAsia="Times New Roman" w:hAnsi="Calibri" w:cs="Calibri"/>
          <w:szCs w:val="24"/>
          <w:lang w:eastAsia="zh-CN"/>
        </w:rPr>
        <w:lastRenderedPageBreak/>
        <w:t>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9.4.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center"/>
        <w:rPr>
          <w:rFonts w:ascii="Calibri" w:eastAsia="Times New Roman" w:hAnsi="Calibri" w:cs="Calibri"/>
          <w:szCs w:val="24"/>
          <w:lang w:eastAsia="el-GR"/>
        </w:rPr>
      </w:pP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Άρθρο 10</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Τροποποίηση σύμβασης κατά τη διάρκειά της</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6D6BE5" w:rsidRPr="006D6BE5" w:rsidRDefault="006D6BE5" w:rsidP="006D6BE5">
      <w:pPr>
        <w:suppressAutoHyphens/>
        <w:spacing w:after="120" w:line="240" w:lineRule="auto"/>
        <w:jc w:val="both"/>
        <w:rPr>
          <w:rFonts w:ascii="Calibri" w:eastAsia="Times New Roman" w:hAnsi="Calibri" w:cs="Calibri"/>
          <w:i/>
          <w:iCs/>
          <w:color w:val="5B9BD5"/>
          <w:spacing w:val="5"/>
          <w:kern w:val="1"/>
          <w:szCs w:val="24"/>
          <w:lang w:eastAsia="zh-CN"/>
        </w:rPr>
      </w:pPr>
      <w:r w:rsidRPr="006D6BE5">
        <w:rPr>
          <w:rFonts w:ascii="Calibri" w:eastAsia="Times New Roman" w:hAnsi="Calibri" w:cs="Calibri"/>
          <w:szCs w:val="24"/>
          <w:lang w:eastAsia="zh-CN"/>
        </w:rPr>
        <w:t xml:space="preserve">Ειδικά, </w:t>
      </w:r>
      <w:r w:rsidRPr="006D6BE5">
        <w:rPr>
          <w:rFonts w:ascii="Calibri" w:eastAsia="Times New Roman" w:hAnsi="Calibri" w:cs="Calibri"/>
          <w:szCs w:val="24"/>
          <w:lang w:eastAsia="el-GR"/>
        </w:rPr>
        <w:t xml:space="preserve">λόγω του ότι δεν είναι δυνατόν να προβλεφθούν με ακρίβεια οι παραγόμενες σε ετήσια βάση ποσότητες αποβλήτων, </w:t>
      </w:r>
      <w:r w:rsidRPr="006D6BE5">
        <w:rPr>
          <w:rFonts w:ascii="Calibri" w:eastAsia="Times New Roman" w:hAnsi="Calibri" w:cs="Calibri"/>
          <w:szCs w:val="24"/>
          <w:lang w:eastAsia="zh-CN"/>
        </w:rPr>
        <w:t>επιτρέπεται τροποποίηση της σύμβασης ως προς τις επιμέρους ποσότητες (</w:t>
      </w:r>
      <w:r w:rsidRPr="006D6BE5">
        <w:rPr>
          <w:rFonts w:ascii="Calibri" w:eastAsia="Times New Roman" w:hAnsi="Calibri" w:cs="Calibri"/>
          <w:szCs w:val="24"/>
          <w:lang w:eastAsia="el-GR"/>
        </w:rPr>
        <w:t>kg) ΕΑΑΜ και  ΜΕΑ &amp; ΑΕΑ ανά Νοσοκομείο χωρίς υπέρβαση της αξίας της σύμβασης ανά Νοσοκομείο.</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Άρθρο 11</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Ανωτέρα Βία</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p>
    <w:p w:rsidR="006D6BE5" w:rsidRPr="006D6BE5" w:rsidRDefault="006D6BE5" w:rsidP="006D6BE5">
      <w:pPr>
        <w:suppressAutoHyphens/>
        <w:spacing w:after="0" w:line="240" w:lineRule="auto"/>
        <w:jc w:val="center"/>
        <w:rPr>
          <w:rFonts w:ascii="Calibri" w:eastAsia="Times New Roman" w:hAnsi="Calibri" w:cs="Calibri"/>
          <w:szCs w:val="24"/>
          <w:lang w:eastAsia="el-GR"/>
        </w:rPr>
      </w:pP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Άρθρο 12</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Ολοκλήρωση συμβατικού αντικειμένου</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Άρθρο 13</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Δικαίωμα μονομερούς λύσης της σύμβασης</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Άρθρο 14</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Εφαρμοστέο Δίκαιο – Επίλυση Διαφορών</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lastRenderedPageBreak/>
        <w:t xml:space="preserve">14.1.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14.2.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επιμέρους σταδίων παροχής υπηρεσιών/υποβολής παραδοτέων), 6.4. (Απόρριψη παραδοτέων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6D6BE5" w:rsidRPr="006D6BE5" w:rsidRDefault="006D6BE5" w:rsidP="006D6BE5">
      <w:pPr>
        <w:suppressAutoHyphens/>
        <w:spacing w:after="0" w:line="240" w:lineRule="auto"/>
        <w:jc w:val="both"/>
        <w:rPr>
          <w:rFonts w:ascii="Calibri" w:eastAsia="Times New Roman" w:hAnsi="Calibri" w:cs="Calibri"/>
          <w:szCs w:val="24"/>
          <w:lang w:eastAsia="el-GR"/>
        </w:rPr>
      </w:pPr>
    </w:p>
    <w:p w:rsidR="006D6BE5" w:rsidRPr="006D6BE5" w:rsidRDefault="006D6BE5" w:rsidP="006D6BE5">
      <w:pPr>
        <w:suppressAutoHyphens/>
        <w:spacing w:after="12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Άρθρο 15</w:t>
      </w:r>
    </w:p>
    <w:p w:rsidR="006D6BE5" w:rsidRPr="006D6BE5" w:rsidRDefault="006D6BE5" w:rsidP="006D6BE5">
      <w:pPr>
        <w:suppressAutoHyphens/>
        <w:spacing w:after="0" w:line="240" w:lineRule="auto"/>
        <w:jc w:val="both"/>
        <w:rPr>
          <w:rFonts w:ascii="Calibri" w:eastAsia="Times New Roman" w:hAnsi="Calibri" w:cs="Calibri"/>
          <w:color w:val="0070C0"/>
          <w:szCs w:val="24"/>
          <w:lang w:eastAsia="el-GR"/>
        </w:rPr>
      </w:pPr>
      <w:r w:rsidRPr="006D6BE5">
        <w:rPr>
          <w:rFonts w:ascii="Calibri" w:eastAsia="Times New Roman" w:hAnsi="Calibri" w:cs="Calibri"/>
          <w:szCs w:val="24"/>
          <w:lang w:eastAsia="el-GR"/>
        </w:rPr>
        <w:t>Συμμόρφωση με τον Κανονισμό ΕΕ/2016/2019 και τον ν. 4624/2019 (Α 137)</w:t>
      </w:r>
      <w:r w:rsidRPr="006D6BE5">
        <w:rPr>
          <w:rFonts w:ascii="Calibri" w:eastAsia="Times New Roman" w:hAnsi="Calibri" w:cs="Calibri"/>
          <w:szCs w:val="24"/>
          <w:vertAlign w:val="superscript"/>
          <w:lang w:val="en-GB" w:eastAsia="el-GR"/>
        </w:rPr>
        <w:footnoteReference w:id="22"/>
      </w:r>
      <w:r w:rsidRPr="006D6BE5">
        <w:rPr>
          <w:rFonts w:ascii="Calibri" w:eastAsia="Times New Roman" w:hAnsi="Calibri" w:cs="Calibri"/>
          <w:color w:val="0070C0"/>
          <w:szCs w:val="24"/>
          <w:lang w:eastAsia="el-GR"/>
        </w:rPr>
        <w:t xml:space="preserve"> </w:t>
      </w:r>
    </w:p>
    <w:p w:rsidR="006D6BE5" w:rsidRPr="006D6BE5" w:rsidRDefault="006D6BE5" w:rsidP="006D6BE5">
      <w:pPr>
        <w:suppressAutoHyphens/>
        <w:spacing w:after="120" w:line="240" w:lineRule="auto"/>
        <w:jc w:val="center"/>
        <w:rPr>
          <w:rFonts w:ascii="Calibri" w:eastAsia="Times New Roman" w:hAnsi="Calibri" w:cs="Calibri"/>
          <w:szCs w:val="24"/>
          <w:lang w:eastAsia="el-GR"/>
        </w:rPr>
      </w:pP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6D6BE5">
        <w:rPr>
          <w:rFonts w:ascii="Calibri" w:eastAsia="Times New Roman" w:hAnsi="Calibri" w:cs="Calibri"/>
          <w:szCs w:val="24"/>
          <w:lang w:val="en-GB" w:eastAsia="el-GR"/>
        </w:rPr>
        <w:t>General</w:t>
      </w:r>
      <w:r w:rsidRPr="006D6BE5">
        <w:rPr>
          <w:rFonts w:ascii="Calibri" w:eastAsia="Times New Roman" w:hAnsi="Calibri" w:cs="Calibri"/>
          <w:szCs w:val="24"/>
          <w:lang w:eastAsia="el-GR"/>
        </w:rPr>
        <w:t xml:space="preserve"> </w:t>
      </w:r>
      <w:r w:rsidRPr="006D6BE5">
        <w:rPr>
          <w:rFonts w:ascii="Calibri" w:eastAsia="Times New Roman" w:hAnsi="Calibri" w:cs="Calibri"/>
          <w:szCs w:val="24"/>
          <w:lang w:val="en-GB" w:eastAsia="el-GR"/>
        </w:rPr>
        <w:t>Data</w:t>
      </w:r>
      <w:r w:rsidRPr="006D6BE5">
        <w:rPr>
          <w:rFonts w:ascii="Calibri" w:eastAsia="Times New Roman" w:hAnsi="Calibri" w:cs="Calibri"/>
          <w:szCs w:val="24"/>
          <w:lang w:eastAsia="el-GR"/>
        </w:rPr>
        <w:t xml:space="preserve"> </w:t>
      </w:r>
      <w:r w:rsidRPr="006D6BE5">
        <w:rPr>
          <w:rFonts w:ascii="Calibri" w:eastAsia="Times New Roman" w:hAnsi="Calibri" w:cs="Calibri"/>
          <w:szCs w:val="24"/>
          <w:lang w:val="en-GB" w:eastAsia="el-GR"/>
        </w:rPr>
        <w:t>Protection</w:t>
      </w:r>
      <w:r w:rsidRPr="006D6BE5">
        <w:rPr>
          <w:rFonts w:ascii="Calibri" w:eastAsia="Times New Roman" w:hAnsi="Calibri" w:cs="Calibri"/>
          <w:szCs w:val="24"/>
          <w:lang w:eastAsia="el-GR"/>
        </w:rPr>
        <w:t xml:space="preserve"> </w:t>
      </w:r>
      <w:r w:rsidRPr="006D6BE5">
        <w:rPr>
          <w:rFonts w:ascii="Calibri" w:eastAsia="Times New Roman" w:hAnsi="Calibri" w:cs="Calibri"/>
          <w:szCs w:val="24"/>
          <w:lang w:val="en-GB" w:eastAsia="el-GR"/>
        </w:rPr>
        <w:t>Regulation</w:t>
      </w:r>
      <w:r w:rsidRPr="006D6BE5">
        <w:rPr>
          <w:rFonts w:ascii="Calibri" w:eastAsia="Times New Roman" w:hAnsi="Calibri" w:cs="Calibri"/>
          <w:szCs w:val="24"/>
          <w:lang w:eastAsia="el-GR"/>
        </w:rPr>
        <w:t xml:space="preserve"> – </w:t>
      </w:r>
      <w:r w:rsidRPr="006D6BE5">
        <w:rPr>
          <w:rFonts w:ascii="Calibri" w:eastAsia="Times New Roman" w:hAnsi="Calibri" w:cs="Calibri"/>
          <w:szCs w:val="24"/>
          <w:lang w:val="en-GB" w:eastAsia="el-GR"/>
        </w:rPr>
        <w:t>GDPR</w:t>
      </w:r>
      <w:r w:rsidRPr="006D6BE5">
        <w:rPr>
          <w:rFonts w:ascii="Calibri" w:eastAsia="Times New Roman" w:hAnsi="Calibri" w:cs="Calibri"/>
          <w:szCs w:val="24"/>
          <w:lang w:eastAsia="el-GR"/>
        </w:rPr>
        <w:t>) και του Ν. 4624/2019. Ειδικότερα:</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b/>
          <w:szCs w:val="24"/>
          <w:lang w:eastAsia="el-GR"/>
        </w:rPr>
        <w:t>Α)</w:t>
      </w:r>
      <w:r w:rsidRPr="006D6BE5">
        <w:rPr>
          <w:rFonts w:ascii="Calibri" w:eastAsia="Times New Roman" w:hAnsi="Calibri" w:cs="Calibri"/>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6D6BE5">
        <w:rPr>
          <w:rFonts w:ascii="Calibri" w:eastAsia="Times New Roman" w:hAnsi="Calibri" w:cs="Calibri"/>
          <w:strike/>
          <w:szCs w:val="24"/>
          <w:lang w:eastAsia="el-GR"/>
        </w:rPr>
        <w:t>/</w:t>
      </w:r>
      <w:r w:rsidRPr="006D6BE5">
        <w:rPr>
          <w:rFonts w:ascii="Calibri" w:eastAsia="Times New Roman" w:hAnsi="Calibri" w:cs="Calibri"/>
          <w:szCs w:val="24"/>
          <w:lang w:eastAsia="el-GR"/>
        </w:rPr>
        <w:t>συνεργατών/δανειζόντων εμπειρία/υπεργολάβων του, ισχύουν τα παρακάτω:</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6D6BE5">
        <w:rPr>
          <w:rFonts w:ascii="Calibri" w:eastAsia="Times New Roman" w:hAnsi="Calibri" w:cs="Calibri"/>
          <w:szCs w:val="24"/>
          <w:lang w:eastAsia="zh-CN"/>
        </w:rPr>
        <w:t xml:space="preserve"> </w:t>
      </w:r>
      <w:r w:rsidRPr="006D6BE5">
        <w:rPr>
          <w:rFonts w:ascii="Calibri" w:eastAsia="Times New Roman" w:hAnsi="Calibri" w:cs="Calibri"/>
          <w:szCs w:val="24"/>
          <w:lang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lastRenderedPageBreak/>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w:t>
      </w:r>
      <w:r w:rsidRPr="006D6BE5">
        <w:rPr>
          <w:rFonts w:ascii="Calibri" w:eastAsia="Times New Roman" w:hAnsi="Calibri" w:cs="Calibri"/>
          <w:szCs w:val="24"/>
          <w:lang w:eastAsia="zh-CN"/>
        </w:rPr>
        <w:t xml:space="preserve"> </w:t>
      </w:r>
      <w:r w:rsidRPr="006D6BE5">
        <w:rPr>
          <w:rFonts w:ascii="Calibri" w:eastAsia="Times New Roman" w:hAnsi="Calibri" w:cs="Calibri"/>
          <w:szCs w:val="24"/>
          <w:lang w:eastAsia="el-GR"/>
        </w:rPr>
        <w:t>ή και εναντίωσης υπό συγκεκριμένες προϋποθέσεις προβλεπόμενες από το νομοθετικό πλαίσιο.</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6D6BE5">
        <w:rPr>
          <w:rFonts w:ascii="Calibri" w:eastAsia="Times New Roman" w:hAnsi="Calibri" w:cs="Calibri"/>
          <w:szCs w:val="24"/>
          <w:lang w:val="en-GB" w:eastAsia="el-GR"/>
        </w:rPr>
        <w:t>email</w:t>
      </w:r>
      <w:r w:rsidRPr="006D6BE5">
        <w:rPr>
          <w:rFonts w:ascii="Calibri" w:eastAsia="Times New Roman" w:hAnsi="Calibri" w:cs="Calibri"/>
          <w:szCs w:val="24"/>
          <w:lang w:eastAsia="el-GR"/>
        </w:rPr>
        <w:t xml:space="preserve"> …………………. /τηλ………………..).</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val="en-GB" w:eastAsia="el-GR"/>
        </w:rPr>
        <w:t>B</w:t>
      </w:r>
      <w:r w:rsidRPr="006D6BE5">
        <w:rPr>
          <w:rFonts w:ascii="Calibri" w:eastAsia="Times New Roman" w:hAnsi="Calibri" w:cs="Calibri"/>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γ) λαμβάνει όλα τα απαιτούμενα μέτρα δυνάμει του άρθρου 32 ΓΚΠΔ, </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6D6BE5">
        <w:rPr>
          <w:rFonts w:ascii="Calibri" w:eastAsia="Times New Roman" w:hAnsi="Calibri" w:cs="Calibri"/>
          <w:szCs w:val="24"/>
          <w:lang w:val="en-GB" w:eastAsia="el-GR"/>
        </w:rPr>
        <w:t>III</w:t>
      </w:r>
      <w:r w:rsidRPr="006D6BE5">
        <w:rPr>
          <w:rFonts w:ascii="Calibri" w:eastAsia="Times New Roman" w:hAnsi="Calibri" w:cs="Calibri"/>
          <w:szCs w:val="24"/>
          <w:lang w:eastAsia="el-GR"/>
        </w:rPr>
        <w:t xml:space="preserve"> δικαιωμάτων του υποκειμένου των δεδομένων, </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Άρθρο 15</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r w:rsidRPr="006D6BE5">
        <w:rPr>
          <w:rFonts w:ascii="Calibri" w:eastAsia="Times New Roman" w:hAnsi="Calibri" w:cs="Calibri"/>
          <w:szCs w:val="24"/>
          <w:lang w:eastAsia="el-GR"/>
        </w:rPr>
        <w:t>Λοιποί όροι</w:t>
      </w:r>
    </w:p>
    <w:p w:rsidR="006D6BE5" w:rsidRPr="006D6BE5" w:rsidRDefault="006D6BE5" w:rsidP="006D6BE5">
      <w:pPr>
        <w:suppressAutoHyphens/>
        <w:spacing w:after="0" w:line="240" w:lineRule="auto"/>
        <w:jc w:val="center"/>
        <w:rPr>
          <w:rFonts w:ascii="Calibri" w:eastAsia="Times New Roman" w:hAnsi="Calibri" w:cs="Calibri"/>
          <w:szCs w:val="24"/>
          <w:lang w:eastAsia="el-GR"/>
        </w:rPr>
      </w:pP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6D6BE5" w:rsidRPr="006D6BE5" w:rsidRDefault="006D6BE5" w:rsidP="006D6BE5">
      <w:pPr>
        <w:suppressAutoHyphens/>
        <w:spacing w:after="120" w:line="240" w:lineRule="auto"/>
        <w:jc w:val="both"/>
        <w:rPr>
          <w:rFonts w:ascii="Calibri" w:eastAsia="Times New Roman" w:hAnsi="Calibri" w:cs="Calibri"/>
          <w:szCs w:val="24"/>
          <w:lang w:eastAsia="el-GR"/>
        </w:rPr>
      </w:pPr>
      <w:r w:rsidRPr="006D6BE5">
        <w:rPr>
          <w:rFonts w:ascii="Calibri" w:eastAsia="Times New Roman" w:hAnsi="Calibri" w:cs="Calibri"/>
          <w:szCs w:val="24"/>
          <w:lang w:eastAsia="el-GR"/>
        </w:rPr>
        <w:t>Αφού συντάχθηκε η παρούσα σύμβαση σε δύο αντίτυπα, αναγνώσθηκε και υπογράφηκε ως ακολούθως από τα συμβαλλόμενα μέρη.</w:t>
      </w:r>
    </w:p>
    <w:p w:rsidR="006D6BE5" w:rsidRPr="006D6BE5" w:rsidRDefault="006D6BE5" w:rsidP="006D6BE5">
      <w:pPr>
        <w:suppressAutoHyphens/>
        <w:spacing w:after="120" w:line="240" w:lineRule="auto"/>
        <w:jc w:val="center"/>
        <w:rPr>
          <w:rFonts w:ascii="Calibri" w:eastAsia="Times New Roman" w:hAnsi="Calibri" w:cs="Calibri"/>
          <w:szCs w:val="24"/>
          <w:lang w:val="en-GB" w:eastAsia="el-GR"/>
        </w:rPr>
      </w:pPr>
      <w:r w:rsidRPr="006D6BE5">
        <w:rPr>
          <w:rFonts w:ascii="Calibri" w:eastAsia="Times New Roman" w:hAnsi="Calibri" w:cs="Calibri"/>
          <w:szCs w:val="24"/>
          <w:lang w:val="en-GB" w:eastAsia="el-GR"/>
        </w:rPr>
        <w:lastRenderedPageBreak/>
        <w:t>ΟΙ ΣΥΜΒΑΛΛΟΜΕΝΟΙ</w:t>
      </w:r>
    </w:p>
    <w:tbl>
      <w:tblPr>
        <w:tblW w:w="0" w:type="auto"/>
        <w:jc w:val="center"/>
        <w:tblLook w:val="04A0" w:firstRow="1" w:lastRow="0" w:firstColumn="1" w:lastColumn="0" w:noHBand="0" w:noVBand="1"/>
      </w:tblPr>
      <w:tblGrid>
        <w:gridCol w:w="3085"/>
        <w:gridCol w:w="2268"/>
        <w:gridCol w:w="3169"/>
      </w:tblGrid>
      <w:tr w:rsidR="006D6BE5" w:rsidRPr="006D6BE5" w:rsidTr="00A467C1">
        <w:trPr>
          <w:trHeight w:val="1301"/>
          <w:jc w:val="center"/>
        </w:trPr>
        <w:tc>
          <w:tcPr>
            <w:tcW w:w="3085" w:type="dxa"/>
            <w:shd w:val="clear" w:color="auto" w:fill="auto"/>
            <w:vAlign w:val="center"/>
          </w:tcPr>
          <w:p w:rsidR="006D6BE5" w:rsidRPr="006D6BE5" w:rsidRDefault="006D6BE5" w:rsidP="006D6BE5">
            <w:pPr>
              <w:suppressAutoHyphens/>
              <w:spacing w:after="120" w:line="240" w:lineRule="auto"/>
              <w:jc w:val="center"/>
              <w:rPr>
                <w:rFonts w:ascii="Calibri" w:eastAsia="Times New Roman" w:hAnsi="Calibri" w:cs="Calibri"/>
                <w:sz w:val="24"/>
                <w:szCs w:val="24"/>
                <w:lang w:val="en-GB" w:eastAsia="el-GR"/>
              </w:rPr>
            </w:pPr>
            <w:r w:rsidRPr="006D6BE5">
              <w:rPr>
                <w:rFonts w:ascii="Calibri" w:eastAsia="Times New Roman" w:hAnsi="Calibri" w:cs="Calibri"/>
                <w:sz w:val="24"/>
                <w:szCs w:val="24"/>
                <w:lang w:val="en-GB" w:eastAsia="el-GR"/>
              </w:rPr>
              <w:t>………………………………</w:t>
            </w:r>
          </w:p>
        </w:tc>
        <w:tc>
          <w:tcPr>
            <w:tcW w:w="2268" w:type="dxa"/>
            <w:shd w:val="clear" w:color="auto" w:fill="auto"/>
            <w:vAlign w:val="center"/>
          </w:tcPr>
          <w:p w:rsidR="006D6BE5" w:rsidRPr="006D6BE5" w:rsidRDefault="006D6BE5" w:rsidP="006D6BE5">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6D6BE5" w:rsidRPr="006D6BE5" w:rsidRDefault="006D6BE5" w:rsidP="006D6BE5">
            <w:pPr>
              <w:suppressAutoHyphens/>
              <w:spacing w:after="120" w:line="240" w:lineRule="auto"/>
              <w:jc w:val="center"/>
              <w:rPr>
                <w:rFonts w:ascii="Calibri" w:eastAsia="Times New Roman" w:hAnsi="Calibri" w:cs="Calibri"/>
                <w:sz w:val="24"/>
                <w:szCs w:val="24"/>
                <w:lang w:val="en-GB" w:eastAsia="el-GR"/>
              </w:rPr>
            </w:pPr>
            <w:r w:rsidRPr="006D6BE5">
              <w:rPr>
                <w:rFonts w:ascii="Calibri" w:eastAsia="Times New Roman" w:hAnsi="Calibri" w:cs="Calibri"/>
                <w:sz w:val="24"/>
                <w:szCs w:val="24"/>
                <w:lang w:val="en-GB" w:eastAsia="el-GR"/>
              </w:rPr>
              <w:t>…………………………………</w:t>
            </w:r>
          </w:p>
        </w:tc>
      </w:tr>
      <w:tr w:rsidR="006D6BE5" w:rsidRPr="006D6BE5" w:rsidTr="00A467C1">
        <w:trPr>
          <w:trHeight w:val="838"/>
          <w:jc w:val="center"/>
        </w:trPr>
        <w:tc>
          <w:tcPr>
            <w:tcW w:w="3085" w:type="dxa"/>
            <w:shd w:val="clear" w:color="auto" w:fill="auto"/>
            <w:vAlign w:val="center"/>
          </w:tcPr>
          <w:p w:rsidR="006D6BE5" w:rsidRPr="006D6BE5" w:rsidRDefault="006D6BE5" w:rsidP="006D6BE5">
            <w:pPr>
              <w:suppressAutoHyphens/>
              <w:spacing w:after="120" w:line="240" w:lineRule="auto"/>
              <w:jc w:val="center"/>
              <w:rPr>
                <w:rFonts w:ascii="Calibri" w:eastAsia="Times New Roman" w:hAnsi="Calibri" w:cs="Calibri"/>
                <w:sz w:val="24"/>
                <w:szCs w:val="24"/>
                <w:lang w:val="en-GB" w:eastAsia="el-GR"/>
              </w:rPr>
            </w:pPr>
            <w:r w:rsidRPr="006D6BE5">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6D6BE5" w:rsidRPr="006D6BE5" w:rsidRDefault="006D6BE5" w:rsidP="006D6BE5">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6D6BE5" w:rsidRPr="006D6BE5" w:rsidRDefault="006D6BE5" w:rsidP="006D6BE5">
            <w:pPr>
              <w:suppressAutoHyphens/>
              <w:spacing w:after="120" w:line="240" w:lineRule="auto"/>
              <w:jc w:val="center"/>
              <w:rPr>
                <w:rFonts w:ascii="Calibri" w:eastAsia="Times New Roman" w:hAnsi="Calibri" w:cs="Calibri"/>
                <w:sz w:val="24"/>
                <w:szCs w:val="24"/>
                <w:lang w:val="en-GB" w:eastAsia="el-GR"/>
              </w:rPr>
            </w:pPr>
            <w:r w:rsidRPr="006D6BE5">
              <w:rPr>
                <w:rFonts w:ascii="Calibri" w:eastAsia="Times New Roman" w:hAnsi="Calibri" w:cs="Calibri"/>
                <w:sz w:val="24"/>
                <w:szCs w:val="24"/>
                <w:lang w:val="en-GB" w:eastAsia="el-GR"/>
              </w:rPr>
              <w:t>ΓΙΑ ΤΟΝ ΑΝΑΔΟΧΟ</w:t>
            </w:r>
          </w:p>
        </w:tc>
      </w:tr>
    </w:tbl>
    <w:p w:rsidR="006D6BE5" w:rsidRPr="006D6BE5" w:rsidRDefault="006D6BE5" w:rsidP="006D6BE5">
      <w:pPr>
        <w:suppressAutoHyphens/>
        <w:spacing w:after="120" w:line="240" w:lineRule="auto"/>
        <w:jc w:val="both"/>
        <w:rPr>
          <w:rFonts w:ascii="Calibri" w:eastAsia="Times New Roman" w:hAnsi="Calibri" w:cs="Calibri"/>
          <w:szCs w:val="24"/>
          <w:lang w:eastAsia="zh-CN"/>
        </w:rPr>
      </w:pP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br w:type="page"/>
      </w:r>
      <w:r w:rsidRPr="006D6BE5">
        <w:rPr>
          <w:rFonts w:ascii="Calibri" w:eastAsia="Times New Roman" w:hAnsi="Calibri" w:cs="Calibri"/>
          <w:szCs w:val="24"/>
          <w:lang w:eastAsia="zh-CN"/>
        </w:rPr>
        <w:lastRenderedPageBreak/>
        <w:t>ΣΥΝΗΜΜΕΝΟ ΣΥΜΦΩΝΗΤΙΚΟΥ</w:t>
      </w:r>
    </w:p>
    <w:p w:rsidR="006D6BE5" w:rsidRPr="006D6BE5" w:rsidRDefault="006D6BE5" w:rsidP="006D6BE5">
      <w:pPr>
        <w:suppressAutoHyphens/>
        <w:spacing w:after="120" w:line="240" w:lineRule="auto"/>
        <w:jc w:val="both"/>
        <w:rPr>
          <w:rFonts w:ascii="Calibri" w:eastAsia="Times New Roman" w:hAnsi="Calibri" w:cs="Calibri"/>
          <w:color w:val="0070C0"/>
          <w:lang w:eastAsia="zh-CN"/>
        </w:rPr>
      </w:pPr>
      <w:r w:rsidRPr="006D6BE5">
        <w:rPr>
          <w:rFonts w:ascii="Calibri" w:eastAsia="Times New Roman" w:hAnsi="Calibri" w:cs="Calibri"/>
          <w:b/>
          <w:u w:val="single"/>
          <w:lang w:eastAsia="zh-CN"/>
        </w:rPr>
        <w:t xml:space="preserve">ΡΗΤΡΑ ΑΚΕΡΑΙΟΤΗΤΑΣ </w:t>
      </w:r>
      <w:r w:rsidRPr="006D6BE5">
        <w:rPr>
          <w:rFonts w:ascii="Calibri" w:eastAsia="Times New Roman" w:hAnsi="Calibri" w:cs="Calibri"/>
          <w:color w:val="0070C0"/>
          <w:lang w:eastAsia="zh-CN"/>
        </w:rPr>
        <w:t>[επισυνάπτεται στο συμφωνητικό]</w:t>
      </w:r>
    </w:p>
    <w:p w:rsidR="006D6BE5" w:rsidRPr="006D6BE5" w:rsidRDefault="006D6BE5" w:rsidP="006D6BE5">
      <w:pPr>
        <w:suppressAutoHyphens/>
        <w:spacing w:after="120" w:line="240" w:lineRule="auto"/>
        <w:jc w:val="both"/>
        <w:rPr>
          <w:rFonts w:ascii="Calibri" w:eastAsia="Times New Roman" w:hAnsi="Calibri" w:cs="Calibri"/>
          <w:lang w:eastAsia="zh-CN"/>
        </w:rPr>
      </w:pPr>
    </w:p>
    <w:p w:rsidR="006D6BE5" w:rsidRPr="006D6BE5" w:rsidRDefault="006D6BE5" w:rsidP="006D6BE5">
      <w:pPr>
        <w:suppressAutoHyphens/>
        <w:spacing w:after="120" w:line="240" w:lineRule="auto"/>
        <w:jc w:val="both"/>
        <w:rPr>
          <w:rFonts w:ascii="Calibri" w:eastAsia="Times New Roman" w:hAnsi="Calibri" w:cs="Calibri"/>
          <w:lang w:eastAsia="zh-CN"/>
        </w:rPr>
      </w:pPr>
      <w:r w:rsidRPr="006D6BE5">
        <w:rPr>
          <w:rFonts w:ascii="Calibri" w:eastAsia="Times New Roman" w:hAnsi="Calibri" w:cs="Calibri"/>
          <w:lang w:eastAsia="zh-CN"/>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6D6BE5" w:rsidRPr="006D6BE5" w:rsidRDefault="006D6BE5" w:rsidP="006D6BE5">
      <w:pPr>
        <w:suppressAutoHyphens/>
        <w:spacing w:after="120" w:line="240" w:lineRule="auto"/>
        <w:jc w:val="both"/>
        <w:rPr>
          <w:rFonts w:ascii="Calibri" w:eastAsia="Times New Roman" w:hAnsi="Calibri" w:cs="Calibri"/>
          <w:lang w:eastAsia="zh-CN"/>
        </w:rPr>
      </w:pPr>
      <w:r w:rsidRPr="006D6BE5">
        <w:rPr>
          <w:rFonts w:ascii="Calibri" w:eastAsia="Times New Roman" w:hAnsi="Calibri" w:cs="Calibri"/>
          <w:lang w:eastAsia="zh-CN"/>
        </w:rPr>
        <w:t>Ειδικότερα ότι:</w:t>
      </w:r>
    </w:p>
    <w:p w:rsidR="006D6BE5" w:rsidRPr="006D6BE5" w:rsidRDefault="006D6BE5" w:rsidP="006D6BE5">
      <w:pPr>
        <w:suppressAutoHyphens/>
        <w:spacing w:after="120" w:line="240" w:lineRule="auto"/>
        <w:jc w:val="both"/>
        <w:rPr>
          <w:rFonts w:ascii="Calibri" w:eastAsia="Times New Roman" w:hAnsi="Calibri" w:cs="Calibri"/>
          <w:lang w:eastAsia="zh-CN"/>
        </w:rPr>
      </w:pPr>
      <w:r w:rsidRPr="006D6BE5">
        <w:rPr>
          <w:rFonts w:ascii="Calibri" w:eastAsia="Times New Roman" w:hAnsi="Calibri" w:cs="Calibri"/>
          <w:lang w:eastAsia="zh-CN"/>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6D6BE5" w:rsidRPr="006D6BE5" w:rsidRDefault="006D6BE5" w:rsidP="006D6BE5">
      <w:pPr>
        <w:suppressAutoHyphens/>
        <w:spacing w:after="120" w:line="240" w:lineRule="auto"/>
        <w:jc w:val="both"/>
        <w:rPr>
          <w:rFonts w:ascii="Calibri" w:eastAsia="Times New Roman" w:hAnsi="Calibri" w:cs="Calibri"/>
          <w:lang w:eastAsia="zh-CN"/>
        </w:rPr>
      </w:pPr>
      <w:r w:rsidRPr="006D6BE5">
        <w:rPr>
          <w:rFonts w:ascii="Calibri" w:eastAsia="Times New Roman" w:hAnsi="Calibri" w:cs="Calibri"/>
          <w:lang w:eastAsia="zh-CN"/>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6D6BE5" w:rsidRPr="006D6BE5" w:rsidRDefault="006D6BE5" w:rsidP="006D6BE5">
      <w:pPr>
        <w:suppressAutoHyphens/>
        <w:spacing w:after="120" w:line="240" w:lineRule="auto"/>
        <w:jc w:val="both"/>
        <w:rPr>
          <w:rFonts w:ascii="Calibri" w:eastAsia="Times New Roman" w:hAnsi="Calibri" w:cs="Calibri"/>
          <w:lang w:eastAsia="zh-CN"/>
        </w:rPr>
      </w:pPr>
      <w:r w:rsidRPr="006D6BE5">
        <w:rPr>
          <w:rFonts w:ascii="Calibri" w:eastAsia="Times New Roman" w:hAnsi="Calibri" w:cs="Calibri"/>
          <w:lang w:eastAsia="zh-CN"/>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6D6BE5">
        <w:rPr>
          <w:rFonts w:ascii="Calibri" w:eastAsia="Times New Roman" w:hAnsi="Calibri" w:cs="Calibri"/>
          <w:lang w:eastAsia="zh-CN"/>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6D6BE5" w:rsidRPr="006D6BE5" w:rsidRDefault="006D6BE5" w:rsidP="006D6BE5">
      <w:pPr>
        <w:suppressAutoHyphens/>
        <w:spacing w:after="120" w:line="240" w:lineRule="auto"/>
        <w:jc w:val="both"/>
        <w:rPr>
          <w:rFonts w:ascii="Calibri" w:eastAsia="Times New Roman" w:hAnsi="Calibri" w:cs="Calibri"/>
          <w:lang w:eastAsia="zh-CN"/>
        </w:rPr>
      </w:pPr>
      <w:r w:rsidRPr="006D6BE5">
        <w:rPr>
          <w:rFonts w:ascii="Calibri" w:eastAsia="Times New Roman" w:hAnsi="Calibri" w:cs="Calibri"/>
          <w:lang w:eastAsia="zh-CN"/>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6D6BE5" w:rsidRPr="006D6BE5" w:rsidRDefault="006D6BE5" w:rsidP="006D6BE5">
      <w:pPr>
        <w:suppressAutoHyphens/>
        <w:spacing w:after="120" w:line="240" w:lineRule="auto"/>
        <w:jc w:val="both"/>
        <w:rPr>
          <w:rFonts w:ascii="Calibri" w:eastAsia="Times New Roman" w:hAnsi="Calibri" w:cs="Calibri"/>
          <w:lang w:eastAsia="zh-CN"/>
        </w:rPr>
      </w:pPr>
      <w:r w:rsidRPr="006D6BE5">
        <w:rPr>
          <w:rFonts w:ascii="Calibri" w:eastAsia="Times New Roman" w:hAnsi="Calibri" w:cs="Calibri"/>
          <w:lang w:eastAsia="zh-CN"/>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6D6BE5" w:rsidRPr="006D6BE5" w:rsidRDefault="006D6BE5" w:rsidP="006D6BE5">
      <w:pPr>
        <w:suppressAutoHyphens/>
        <w:spacing w:after="120" w:line="240" w:lineRule="auto"/>
        <w:jc w:val="both"/>
        <w:rPr>
          <w:rFonts w:ascii="Calibri" w:eastAsia="Times New Roman" w:hAnsi="Calibri" w:cs="Calibri"/>
          <w:lang w:eastAsia="zh-CN"/>
        </w:rPr>
      </w:pPr>
      <w:r w:rsidRPr="006D6BE5">
        <w:rPr>
          <w:rFonts w:ascii="Calibri" w:eastAsia="Times New Roman" w:hAnsi="Calibri" w:cs="Calibri"/>
          <w:lang w:eastAsia="zh-CN"/>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6D6BE5" w:rsidRPr="006D6BE5" w:rsidRDefault="006D6BE5" w:rsidP="006D6BE5">
      <w:pPr>
        <w:suppressAutoHyphens/>
        <w:spacing w:after="120" w:line="240" w:lineRule="auto"/>
        <w:jc w:val="both"/>
        <w:rPr>
          <w:rFonts w:ascii="Calibri" w:eastAsia="Times New Roman" w:hAnsi="Calibri" w:cs="Calibri"/>
          <w:lang w:eastAsia="zh-CN"/>
        </w:rPr>
      </w:pPr>
      <w:r w:rsidRPr="006D6BE5">
        <w:rPr>
          <w:rFonts w:ascii="Calibri" w:eastAsia="Times New Roman" w:hAnsi="Calibri" w:cs="Calibri"/>
          <w:lang w:eastAsia="zh-CN"/>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w:t>
      </w:r>
      <w:r w:rsidRPr="006D6BE5">
        <w:rPr>
          <w:rFonts w:ascii="Calibri" w:eastAsia="Times New Roman" w:hAnsi="Calibri" w:cs="Calibri"/>
          <w:lang w:eastAsia="zh-CN"/>
        </w:rPr>
        <w:lastRenderedPageBreak/>
        <w:t xml:space="preserve">οποτεδήποτε και εάν η κατάσταση αυτή σύγκρουσης συμφερόντων προκύψει κατά τη διάρκεια εκτέλεσης της σύμβασης και μέχρι τη λήξη της. </w:t>
      </w:r>
    </w:p>
    <w:p w:rsidR="006D6BE5" w:rsidRPr="006D6BE5" w:rsidRDefault="006D6BE5" w:rsidP="006D6BE5">
      <w:pPr>
        <w:suppressAutoHyphens/>
        <w:spacing w:after="120" w:line="240" w:lineRule="auto"/>
        <w:jc w:val="both"/>
        <w:rPr>
          <w:rFonts w:ascii="Calibri" w:eastAsia="Times New Roman" w:hAnsi="Calibri" w:cs="Calibri"/>
          <w:lang w:eastAsia="zh-CN"/>
        </w:rPr>
      </w:pPr>
      <w:r w:rsidRPr="006D6BE5">
        <w:rPr>
          <w:rFonts w:ascii="Calibri" w:eastAsia="Times New Roman" w:hAnsi="Calibri" w:cs="Calibri"/>
          <w:lang w:eastAsia="zh-CN"/>
        </w:rPr>
        <w:t xml:space="preserve">9) </w:t>
      </w:r>
      <w:r w:rsidRPr="006D6BE5">
        <w:rPr>
          <w:rFonts w:ascii="Calibri" w:eastAsia="Times New Roman" w:hAnsi="Calibri" w:cs="Calibri"/>
          <w:color w:val="0070C0"/>
          <w:lang w:eastAsia="zh-CN"/>
        </w:rPr>
        <w:t>[Σε περίπτωση χρησιμοποίησης υπεργολάβου</w:t>
      </w:r>
      <w:r w:rsidRPr="006D6BE5">
        <w:rPr>
          <w:rFonts w:ascii="Calibri" w:eastAsia="Times New Roman" w:hAnsi="Calibri" w:cs="Calibri"/>
          <w:lang w:eastAsia="zh-CN"/>
        </w:rPr>
        <w:t xml:space="preserve">] </w:t>
      </w:r>
    </w:p>
    <w:p w:rsidR="006D6BE5" w:rsidRPr="006D6BE5" w:rsidRDefault="006D6BE5" w:rsidP="006D6BE5">
      <w:pPr>
        <w:suppressAutoHyphens/>
        <w:spacing w:after="120" w:line="240" w:lineRule="auto"/>
        <w:jc w:val="both"/>
        <w:rPr>
          <w:rFonts w:ascii="Calibri" w:eastAsia="Times New Roman" w:hAnsi="Calibri" w:cs="Calibri"/>
          <w:lang w:eastAsia="zh-CN"/>
        </w:rPr>
      </w:pPr>
    </w:p>
    <w:p w:rsidR="006D6BE5" w:rsidRPr="006D6BE5" w:rsidRDefault="006D6BE5" w:rsidP="006D6BE5">
      <w:pPr>
        <w:suppressAutoHyphens/>
        <w:spacing w:after="120" w:line="240" w:lineRule="auto"/>
        <w:jc w:val="both"/>
        <w:rPr>
          <w:rFonts w:ascii="Calibri" w:eastAsia="Times New Roman" w:hAnsi="Calibri" w:cs="Calibri"/>
          <w:lang w:eastAsia="zh-CN"/>
        </w:rPr>
      </w:pPr>
      <w:r w:rsidRPr="006D6BE5">
        <w:rPr>
          <w:rFonts w:ascii="Calibri" w:eastAsia="Times New Roman" w:hAnsi="Calibri" w:cs="Calibri"/>
          <w:lang w:eastAsia="zh-CN"/>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Υπογραφή/Σφραγίδα</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6D6BE5" w:rsidRPr="006D6BE5" w:rsidRDefault="006D6BE5" w:rsidP="006D6BE5">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Times New Roman" w:hAnsi="Arial" w:cs="Arial"/>
          <w:b/>
          <w:color w:val="002060"/>
          <w:sz w:val="24"/>
          <w:lang w:eastAsia="zh-CN"/>
        </w:rPr>
      </w:pPr>
      <w:r w:rsidRPr="006D6BE5">
        <w:rPr>
          <w:rFonts w:ascii="Arial" w:eastAsia="Times New Roman" w:hAnsi="Arial" w:cs="Arial"/>
          <w:b/>
          <w:color w:val="002060"/>
          <w:sz w:val="24"/>
          <w:lang w:eastAsia="zh-CN"/>
        </w:rPr>
        <w:br w:type="page"/>
      </w:r>
      <w:bookmarkStart w:id="16" w:name="_Toc85109668"/>
      <w:bookmarkStart w:id="17" w:name="_Toc86393631"/>
      <w:r w:rsidRPr="006D6BE5">
        <w:rPr>
          <w:rFonts w:ascii="Arial" w:eastAsia="Times New Roman" w:hAnsi="Arial" w:cs="Arial"/>
          <w:b/>
          <w:color w:val="002060"/>
          <w:sz w:val="24"/>
          <w:lang w:eastAsia="zh-CN"/>
        </w:rPr>
        <w:lastRenderedPageBreak/>
        <w:t>ΠΑΡΑΡΤΗΜΑ ΙX – Περιεχόμενο υπεύθυνης δήλωσης που προσκομίζεται ως δικαιολογητικό κατακύρωσης.</w:t>
      </w:r>
      <w:bookmarkEnd w:id="16"/>
      <w:bookmarkEnd w:id="17"/>
    </w:p>
    <w:p w:rsidR="006D6BE5" w:rsidRPr="006D6BE5" w:rsidRDefault="006D6BE5" w:rsidP="006D6BE5">
      <w:pPr>
        <w:suppressAutoHyphens/>
        <w:spacing w:after="120" w:line="240" w:lineRule="auto"/>
        <w:jc w:val="both"/>
        <w:rPr>
          <w:rFonts w:ascii="Calibri" w:eastAsia="Times New Roman" w:hAnsi="Calibri" w:cs="Calibri"/>
          <w:szCs w:val="24"/>
          <w:lang w:eastAsia="zh-CN"/>
        </w:rPr>
      </w:pPr>
    </w:p>
    <w:p w:rsidR="006D6BE5" w:rsidRPr="006D6BE5" w:rsidRDefault="006D6BE5" w:rsidP="006D6BE5">
      <w:pPr>
        <w:suppressAutoHyphens/>
        <w:spacing w:after="120" w:line="240" w:lineRule="auto"/>
        <w:jc w:val="both"/>
        <w:rPr>
          <w:rFonts w:ascii="Calibri" w:eastAsia="Times New Roman" w:hAnsi="Calibri" w:cs="Calibri"/>
          <w:b/>
          <w:szCs w:val="24"/>
          <w:lang w:eastAsia="zh-CN"/>
        </w:rPr>
      </w:pPr>
      <w:r w:rsidRPr="006D6BE5">
        <w:rPr>
          <w:rFonts w:ascii="Calibri" w:eastAsia="Times New Roman" w:hAnsi="Calibri" w:cs="Calibri"/>
          <w:b/>
          <w:szCs w:val="24"/>
          <w:lang w:eastAsia="zh-CN"/>
        </w:rPr>
        <w:t>ΠΕΡΙΕΧΟΜΕΝΟ ΥΠΕΥΘΥΝΗΣ-ΩΝ ΔΗΛΩΣΗΣ-ΔΗΛΩΣΕΩΝ ΠΟΥ ΠΡΟΣΚΟΜΙΖΟΝΤΑΙ ΩΣ ΔΙΚΑΙΟΛΟΓΗΤΙΚΑ ΚΑΤΑΚΥΡΩΣΗΣ</w:t>
      </w:r>
      <w:r w:rsidRPr="006D6BE5">
        <w:rPr>
          <w:rFonts w:ascii="Calibri" w:eastAsia="Times New Roman" w:hAnsi="Calibri" w:cs="Calibri"/>
          <w:b/>
          <w:szCs w:val="24"/>
          <w:vertAlign w:val="superscript"/>
          <w:lang w:val="en-GB" w:eastAsia="zh-CN"/>
        </w:rPr>
        <w:footnoteReference w:id="23"/>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Δηλώνω υπεύθυνα ότι:</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p>
    <w:p w:rsidR="006D6BE5" w:rsidRPr="006D6BE5" w:rsidRDefault="006D6BE5" w:rsidP="006D6BE5">
      <w:pPr>
        <w:suppressAutoHyphens/>
        <w:spacing w:after="120" w:line="240" w:lineRule="auto"/>
        <w:jc w:val="both"/>
        <w:rPr>
          <w:rFonts w:ascii="Calibri" w:eastAsia="Times New Roman" w:hAnsi="Calibri" w:cs="Calibri"/>
          <w:b/>
          <w:szCs w:val="24"/>
          <w:lang w:eastAsia="zh-CN"/>
        </w:rPr>
      </w:pPr>
      <w:r w:rsidRPr="006D6BE5">
        <w:rPr>
          <w:rFonts w:ascii="Calibri" w:eastAsia="Times New Roman" w:hAnsi="Calibri" w:cs="Calibri"/>
          <w:b/>
          <w:szCs w:val="24"/>
          <w:lang w:eastAsia="zh-CN"/>
        </w:rPr>
        <w:t>Παράγραφος 2.2.3.2. διακήρυξης:</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6D6BE5">
        <w:rPr>
          <w:rFonts w:ascii="Calibri" w:eastAsia="Times New Roman" w:hAnsi="Calibri" w:cs="Calibri"/>
          <w:szCs w:val="24"/>
          <w:vertAlign w:val="superscript"/>
          <w:lang w:val="en-GB" w:eastAsia="zh-CN"/>
        </w:rPr>
        <w:footnoteReference w:id="24"/>
      </w:r>
      <w:r w:rsidRPr="006D6BE5">
        <w:rPr>
          <w:rFonts w:ascii="Calibri" w:eastAsia="Times New Roman" w:hAnsi="Calibri" w:cs="Calibri"/>
          <w:szCs w:val="24"/>
          <w:vertAlign w:val="superscript"/>
          <w:lang w:eastAsia="zh-CN"/>
        </w:rPr>
        <w:t>,</w:t>
      </w:r>
      <w:r w:rsidRPr="006D6BE5">
        <w:rPr>
          <w:rFonts w:ascii="Calibri" w:eastAsia="Times New Roman" w:hAnsi="Calibri" w:cs="Calibri"/>
          <w:szCs w:val="24"/>
          <w:vertAlign w:val="superscript"/>
          <w:lang w:val="en-GB" w:eastAsia="zh-CN"/>
        </w:rPr>
        <w:footnoteReference w:id="25"/>
      </w:r>
      <w:r w:rsidRPr="006D6BE5">
        <w:rPr>
          <w:rFonts w:ascii="Calibri" w:eastAsia="Times New Roman" w:hAnsi="Calibri" w:cs="Calibri"/>
          <w:szCs w:val="24"/>
          <w:lang w:eastAsia="zh-CN"/>
        </w:rPr>
        <w:t xml:space="preserve">. </w:t>
      </w:r>
    </w:p>
    <w:p w:rsidR="006D6BE5" w:rsidRPr="006D6BE5" w:rsidRDefault="006D6BE5" w:rsidP="006D6BE5">
      <w:pPr>
        <w:suppressAutoHyphens/>
        <w:spacing w:after="120" w:line="240" w:lineRule="auto"/>
        <w:jc w:val="both"/>
        <w:rPr>
          <w:rFonts w:ascii="Calibri" w:eastAsia="Calibri" w:hAnsi="Calibri" w:cs="Calibri"/>
          <w:bCs/>
          <w:i/>
          <w:color w:val="5B9BD5"/>
          <w:szCs w:val="24"/>
          <w:lang w:eastAsia="ar-SA"/>
        </w:rPr>
      </w:pPr>
      <w:r w:rsidRPr="006D6BE5">
        <w:rPr>
          <w:rFonts w:ascii="Calibri" w:eastAsia="Calibri" w:hAnsi="Calibri" w:cs="Calibri"/>
          <w:bCs/>
          <w:i/>
          <w:color w:val="5B9BD5"/>
          <w:szCs w:val="24"/>
          <w:lang w:eastAsia="ar-SA"/>
        </w:rPr>
        <w:t>Ή</w:t>
      </w:r>
    </w:p>
    <w:p w:rsidR="006D6BE5" w:rsidRPr="006D6BE5" w:rsidRDefault="006D6BE5" w:rsidP="006D6BE5">
      <w:pPr>
        <w:suppressAutoHyphens/>
        <w:spacing w:after="120" w:line="240" w:lineRule="auto"/>
        <w:jc w:val="both"/>
        <w:rPr>
          <w:rFonts w:ascii="Calibri" w:eastAsia="Calibri" w:hAnsi="Calibri" w:cs="Calibri"/>
          <w:bCs/>
          <w:i/>
          <w:color w:val="5B9BD5"/>
          <w:szCs w:val="24"/>
          <w:lang w:eastAsia="ar-SA"/>
        </w:rPr>
      </w:pPr>
      <w:r w:rsidRPr="006D6BE5">
        <w:rPr>
          <w:rFonts w:ascii="Calibri" w:eastAsia="Times New Roman" w:hAnsi="Calibri" w:cs="Calibri"/>
          <w:szCs w:val="24"/>
          <w:lang w:eastAsia="zh-CN"/>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6D6BE5">
        <w:rPr>
          <w:rFonts w:ascii="Calibri" w:eastAsia="Times New Roman" w:hAnsi="Calibri" w:cs="Calibri"/>
          <w:szCs w:val="24"/>
          <w:vertAlign w:val="superscript"/>
          <w:lang w:eastAsia="zh-CN"/>
        </w:rPr>
        <w:t xml:space="preserve"> </w:t>
      </w:r>
      <w:r w:rsidRPr="006D6BE5">
        <w:rPr>
          <w:rFonts w:ascii="Calibri" w:eastAsia="Times New Roman" w:hAnsi="Calibri" w:cs="Calibri"/>
          <w:szCs w:val="24"/>
          <w:lang w:eastAsia="zh-CN"/>
        </w:rPr>
        <w:t xml:space="preserve">αλλά τα συγκεκριμένα ποσά είναι εξαιρετικά μικρά. </w:t>
      </w:r>
      <w:r w:rsidRPr="006D6BE5">
        <w:rPr>
          <w:rFonts w:ascii="Calibri" w:eastAsia="Calibri" w:hAnsi="Calibri" w:cs="Calibri"/>
          <w:bCs/>
          <w:i/>
          <w:color w:val="5B9BD5"/>
          <w:szCs w:val="24"/>
          <w:lang w:eastAsia="ar-SA"/>
        </w:rPr>
        <w:t>[αναγράφονται τα ποσά]</w:t>
      </w:r>
    </w:p>
    <w:p w:rsidR="006D6BE5" w:rsidRPr="006D6BE5" w:rsidRDefault="006D6BE5" w:rsidP="006D6BE5">
      <w:pPr>
        <w:suppressAutoHyphens/>
        <w:spacing w:after="120" w:line="240" w:lineRule="auto"/>
        <w:jc w:val="both"/>
        <w:rPr>
          <w:rFonts w:ascii="Calibri" w:eastAsia="Calibri" w:hAnsi="Calibri" w:cs="Calibri"/>
          <w:bCs/>
          <w:i/>
          <w:color w:val="5B9BD5"/>
          <w:szCs w:val="24"/>
          <w:lang w:eastAsia="ar-SA"/>
        </w:rPr>
      </w:pPr>
      <w:r w:rsidRPr="006D6BE5">
        <w:rPr>
          <w:rFonts w:ascii="Calibri" w:eastAsia="Calibri" w:hAnsi="Calibri" w:cs="Calibri"/>
          <w:bCs/>
          <w:i/>
          <w:color w:val="5B9BD5"/>
          <w:szCs w:val="24"/>
          <w:lang w:eastAsia="ar-SA"/>
        </w:rPr>
        <w:t>Ή</w:t>
      </w:r>
    </w:p>
    <w:p w:rsidR="006D6BE5" w:rsidRPr="006D6BE5" w:rsidRDefault="006D6BE5" w:rsidP="006D6BE5">
      <w:pPr>
        <w:suppressAutoHyphens/>
        <w:spacing w:after="120" w:line="240" w:lineRule="auto"/>
        <w:jc w:val="both"/>
        <w:rPr>
          <w:rFonts w:ascii="Calibri" w:eastAsia="Calibri" w:hAnsi="Calibri" w:cs="Calibri"/>
          <w:bCs/>
          <w:i/>
          <w:color w:val="5B9BD5"/>
          <w:szCs w:val="24"/>
          <w:lang w:eastAsia="ar-SA"/>
        </w:rPr>
      </w:pPr>
      <w:r w:rsidRPr="006D6BE5">
        <w:rPr>
          <w:rFonts w:ascii="Calibri" w:eastAsia="Times New Roman" w:hAnsi="Calibri" w:cs="Calibri"/>
          <w:szCs w:val="24"/>
          <w:lang w:eastAsia="zh-CN"/>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6D6BE5">
        <w:rPr>
          <w:rFonts w:ascii="Calibri" w:eastAsia="Calibri" w:hAnsi="Calibri" w:cs="Calibri"/>
          <w:bCs/>
          <w:i/>
          <w:color w:val="5B9BD5"/>
          <w:szCs w:val="24"/>
          <w:lang w:eastAsia="ar-SA"/>
        </w:rPr>
        <w:t>[αναγράφεται το ποσό και η ημερομηνία ενημέρωσης]</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p>
    <w:p w:rsidR="006D6BE5" w:rsidRPr="006D6BE5" w:rsidRDefault="006D6BE5" w:rsidP="006D6BE5">
      <w:pPr>
        <w:suppressAutoHyphens/>
        <w:spacing w:after="120" w:line="240" w:lineRule="auto"/>
        <w:jc w:val="both"/>
        <w:rPr>
          <w:rFonts w:ascii="Calibri" w:eastAsia="Times New Roman" w:hAnsi="Calibri" w:cs="Calibri"/>
          <w:b/>
          <w:szCs w:val="24"/>
          <w:lang w:eastAsia="zh-CN"/>
        </w:rPr>
      </w:pPr>
      <w:r w:rsidRPr="006D6BE5">
        <w:rPr>
          <w:rFonts w:ascii="Calibri" w:eastAsia="Times New Roman" w:hAnsi="Calibri" w:cs="Calibri"/>
          <w:b/>
          <w:szCs w:val="24"/>
          <w:lang w:eastAsia="zh-CN"/>
        </w:rPr>
        <w:t>Παράγραφος 2.2.3.4. περ. α Διακήρυξης</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6D6BE5">
        <w:rPr>
          <w:rFonts w:ascii="Calibri" w:eastAsia="Times New Roman" w:hAnsi="Calibri" w:cs="Calibri"/>
          <w:szCs w:val="24"/>
          <w:lang w:val="en-GB" w:eastAsia="zh-CN"/>
        </w:rPr>
        <w:t>X</w:t>
      </w:r>
      <w:r w:rsidRPr="006D6BE5">
        <w:rPr>
          <w:rFonts w:ascii="Calibri" w:eastAsia="Times New Roman" w:hAnsi="Calibri" w:cs="Calibri"/>
          <w:szCs w:val="24"/>
          <w:lang w:eastAsia="zh-CN"/>
        </w:rPr>
        <w:t xml:space="preserve"> του Προσαρτήματος Α του ν. 4412/2016:</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p>
    <w:p w:rsidR="006D6BE5" w:rsidRPr="006D6BE5" w:rsidRDefault="006D6BE5" w:rsidP="006D6BE5">
      <w:pPr>
        <w:suppressAutoHyphens/>
        <w:spacing w:after="120" w:line="240" w:lineRule="auto"/>
        <w:jc w:val="both"/>
        <w:rPr>
          <w:rFonts w:ascii="Calibri" w:eastAsia="Times New Roman" w:hAnsi="Calibri" w:cs="Calibri"/>
          <w:b/>
          <w:szCs w:val="24"/>
          <w:lang w:eastAsia="zh-CN"/>
        </w:rPr>
      </w:pPr>
      <w:r w:rsidRPr="006D6BE5">
        <w:rPr>
          <w:rFonts w:ascii="Calibri" w:eastAsia="Times New Roman" w:hAnsi="Calibri" w:cs="Calibri"/>
          <w:b/>
          <w:szCs w:val="24"/>
          <w:lang w:eastAsia="zh-CN"/>
        </w:rPr>
        <w:lastRenderedPageBreak/>
        <w:t>Παράγραφος 2.2.3.4. περ. β Διακήρυξης</w:t>
      </w:r>
      <w:r w:rsidRPr="006D6BE5">
        <w:rPr>
          <w:rFonts w:ascii="Calibri" w:eastAsia="Times New Roman" w:hAnsi="Calibri" w:cs="Calibri"/>
          <w:b/>
          <w:szCs w:val="24"/>
          <w:vertAlign w:val="superscript"/>
          <w:lang w:val="en-GB" w:eastAsia="zh-CN"/>
        </w:rPr>
        <w:footnoteReference w:id="26"/>
      </w:r>
    </w:p>
    <w:p w:rsidR="006D6BE5" w:rsidRPr="006D6BE5" w:rsidRDefault="006D6BE5" w:rsidP="006D6BE5">
      <w:pPr>
        <w:suppressAutoHyphens/>
        <w:spacing w:after="120" w:line="240" w:lineRule="auto"/>
        <w:jc w:val="both"/>
        <w:rPr>
          <w:rFonts w:ascii="Calibri" w:eastAsia="Calibri" w:hAnsi="Calibri" w:cs="Calibri"/>
          <w:bCs/>
          <w:i/>
          <w:color w:val="5B9BD5"/>
          <w:szCs w:val="24"/>
          <w:lang w:eastAsia="ar-SA"/>
        </w:rPr>
      </w:pPr>
      <w:r w:rsidRPr="006D6BE5">
        <w:rPr>
          <w:rFonts w:ascii="Calibri" w:eastAsia="Times New Roman" w:hAnsi="Calibri" w:cs="Calibri"/>
          <w:szCs w:val="24"/>
          <w:lang w:eastAsia="zh-CN"/>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6D6BE5">
        <w:rPr>
          <w:rFonts w:ascii="Calibri" w:eastAsia="Calibri" w:hAnsi="Calibri" w:cs="Calibri"/>
          <w:bCs/>
          <w:i/>
          <w:color w:val="5B9BD5"/>
          <w:szCs w:val="24"/>
          <w:lang w:eastAsia="ar-SA"/>
        </w:rPr>
        <w:t xml:space="preserve">[αναγράφονται τα αποδεικτικά στοιχεία] </w:t>
      </w:r>
    </w:p>
    <w:p w:rsidR="006D6BE5" w:rsidRPr="006D6BE5" w:rsidRDefault="006D6BE5" w:rsidP="006D6BE5">
      <w:pPr>
        <w:suppressAutoHyphens/>
        <w:spacing w:after="120" w:line="240" w:lineRule="auto"/>
        <w:jc w:val="both"/>
        <w:rPr>
          <w:rFonts w:ascii="Calibri" w:eastAsia="Calibri" w:hAnsi="Calibri" w:cs="Calibri"/>
          <w:bCs/>
          <w:i/>
          <w:color w:val="5B9BD5"/>
          <w:szCs w:val="24"/>
          <w:lang w:eastAsia="ar-SA"/>
        </w:rPr>
      </w:pPr>
      <w:r w:rsidRPr="006D6BE5">
        <w:rPr>
          <w:rFonts w:ascii="Calibri" w:eastAsia="Calibri" w:hAnsi="Calibri" w:cs="Calibri"/>
          <w:bCs/>
          <w:i/>
          <w:color w:val="5B9BD5"/>
          <w:szCs w:val="24"/>
          <w:lang w:eastAsia="ar-SA"/>
        </w:rPr>
        <w:t>Ιδίως στην περίπτωση εξυγίανσης:</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 xml:space="preserve">Έχω υπαχθεί σε διαδικασία εξυγίανσης </w:t>
      </w:r>
      <w:r w:rsidRPr="006D6BE5">
        <w:rPr>
          <w:rFonts w:ascii="Calibri" w:eastAsia="Calibri" w:hAnsi="Calibri" w:cs="Calibri"/>
          <w:bCs/>
          <w:i/>
          <w:color w:val="5B9BD5"/>
          <w:szCs w:val="24"/>
          <w:lang w:eastAsia="ar-SA"/>
        </w:rPr>
        <w:t>[αναγράφεται ο αριθμός και η ημερομηνία έκδοσης δικαστικής απόφασης]</w:t>
      </w:r>
      <w:r w:rsidRPr="006D6BE5">
        <w:rPr>
          <w:rFonts w:ascii="Calibri" w:eastAsia="Times New Roman" w:hAnsi="Calibri" w:cs="Calibri"/>
          <w:szCs w:val="24"/>
          <w:lang w:eastAsia="zh-CN"/>
        </w:rPr>
        <w:t xml:space="preserve"> και τηρώ/τηρούμε τους όρους αυτής. </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p>
    <w:p w:rsidR="006D6BE5" w:rsidRPr="006D6BE5" w:rsidRDefault="006D6BE5" w:rsidP="006D6BE5">
      <w:pPr>
        <w:suppressAutoHyphens/>
        <w:spacing w:after="120" w:line="240" w:lineRule="auto"/>
        <w:jc w:val="both"/>
        <w:rPr>
          <w:rFonts w:ascii="Calibri" w:eastAsia="Times New Roman" w:hAnsi="Calibri" w:cs="Calibri"/>
          <w:b/>
          <w:szCs w:val="24"/>
          <w:lang w:eastAsia="zh-CN"/>
        </w:rPr>
      </w:pPr>
      <w:r w:rsidRPr="006D6BE5">
        <w:rPr>
          <w:rFonts w:ascii="Calibri" w:eastAsia="Times New Roman" w:hAnsi="Calibri" w:cs="Calibri"/>
          <w:b/>
          <w:szCs w:val="24"/>
          <w:lang w:eastAsia="zh-CN"/>
        </w:rPr>
        <w:t>Παράγραφος 2.2.3.9. διακήρυξης:</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r w:rsidRPr="006D6BE5">
        <w:rPr>
          <w:rFonts w:ascii="Calibri" w:eastAsia="Times New Roman" w:hAnsi="Calibri" w:cs="Calibri"/>
          <w:szCs w:val="24"/>
          <w:lang w:eastAsia="zh-CN"/>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6D6BE5">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r w:rsidRPr="006D6BE5">
        <w:rPr>
          <w:rFonts w:ascii="Calibri" w:eastAsia="Times New Roman" w:hAnsi="Calibri" w:cs="Calibri"/>
          <w:szCs w:val="24"/>
          <w:lang w:eastAsia="zh-CN"/>
        </w:rPr>
        <w:t xml:space="preserve"> </w:t>
      </w:r>
    </w:p>
    <w:p w:rsidR="006D6BE5" w:rsidRPr="006D6BE5" w:rsidRDefault="006D6BE5" w:rsidP="006D6BE5">
      <w:pPr>
        <w:suppressAutoHyphens/>
        <w:spacing w:after="120" w:line="240" w:lineRule="auto"/>
        <w:jc w:val="both"/>
        <w:rPr>
          <w:rFonts w:ascii="Calibri" w:eastAsia="Times New Roman" w:hAnsi="Calibri" w:cs="Calibri"/>
          <w:b/>
          <w:szCs w:val="24"/>
          <w:lang w:eastAsia="zh-CN"/>
        </w:rPr>
      </w:pPr>
      <w:r w:rsidRPr="006D6BE5">
        <w:rPr>
          <w:rFonts w:ascii="Calibri" w:eastAsia="Times New Roman" w:hAnsi="Calibri" w:cs="Calibri"/>
          <w:b/>
          <w:szCs w:val="24"/>
          <w:lang w:eastAsia="zh-CN"/>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6D6BE5" w:rsidRPr="006D6BE5" w:rsidRDefault="006D6BE5" w:rsidP="006D6BE5">
      <w:pPr>
        <w:suppressAutoHyphens/>
        <w:spacing w:after="120" w:line="240" w:lineRule="auto"/>
        <w:jc w:val="both"/>
        <w:rPr>
          <w:rFonts w:ascii="Calibri" w:eastAsia="Times New Roman" w:hAnsi="Calibri" w:cs="Calibri"/>
          <w:szCs w:val="24"/>
          <w:lang w:eastAsia="zh-CN"/>
        </w:rPr>
      </w:pPr>
    </w:p>
    <w:p w:rsidR="00400D1F" w:rsidRDefault="00400D1F">
      <w:bookmarkStart w:id="18" w:name="_GoBack"/>
      <w:bookmarkEnd w:id="18"/>
    </w:p>
    <w:sectPr w:rsidR="00400D1F">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89E" w:rsidRDefault="00B6189E" w:rsidP="006D6BE5">
      <w:pPr>
        <w:spacing w:after="0" w:line="240" w:lineRule="auto"/>
      </w:pPr>
      <w:r>
        <w:separator/>
      </w:r>
    </w:p>
  </w:endnote>
  <w:endnote w:type="continuationSeparator" w:id="0">
    <w:p w:rsidR="00B6189E" w:rsidRDefault="00B6189E" w:rsidP="006D6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BE5" w:rsidRDefault="006D6BE5">
    <w:pPr>
      <w:pStyle w:val="af5"/>
      <w:spacing w:after="0"/>
      <w:jc w:val="center"/>
      <w:rPr>
        <w:sz w:val="12"/>
        <w:szCs w:val="12"/>
        <w:lang w:val="el-GR"/>
      </w:rPr>
    </w:pPr>
  </w:p>
  <w:p w:rsidR="006D6BE5" w:rsidRDefault="006D6BE5">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34</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89E" w:rsidRDefault="00B6189E" w:rsidP="006D6BE5">
      <w:pPr>
        <w:spacing w:after="0" w:line="240" w:lineRule="auto"/>
      </w:pPr>
      <w:r>
        <w:separator/>
      </w:r>
    </w:p>
  </w:footnote>
  <w:footnote w:type="continuationSeparator" w:id="0">
    <w:p w:rsidR="00B6189E" w:rsidRDefault="00B6189E" w:rsidP="006D6BE5">
      <w:pPr>
        <w:spacing w:after="0" w:line="240" w:lineRule="auto"/>
      </w:pPr>
      <w:r>
        <w:continuationSeparator/>
      </w:r>
    </w:p>
  </w:footnote>
  <w:footnote w:id="1">
    <w:p w:rsidR="006D6BE5" w:rsidRPr="00BC3CA9" w:rsidRDefault="006D6BE5" w:rsidP="006D6BE5">
      <w:pPr>
        <w:spacing w:after="0" w:line="0" w:lineRule="atLeast"/>
      </w:pPr>
      <w:r>
        <w:rPr>
          <w:rStyle w:val="a6"/>
        </w:rPr>
        <w:footnoteRef/>
      </w:r>
      <w:r w:rsidRPr="00BC3CA9">
        <w:rPr>
          <w:color w:val="000000"/>
          <w:kern w:val="1"/>
          <w:sz w:val="20"/>
        </w:rPr>
        <w:tab/>
        <w:t xml:space="preserve"> Όπως ορίζεται στα έγγραφα της σύμβασης.</w:t>
      </w:r>
    </w:p>
  </w:footnote>
  <w:footnote w:id="2">
    <w:p w:rsidR="006D6BE5" w:rsidRPr="00BC3CA9" w:rsidRDefault="006D6BE5" w:rsidP="006D6BE5">
      <w:pPr>
        <w:spacing w:after="0" w:line="0" w:lineRule="atLeast"/>
      </w:pPr>
      <w:r>
        <w:rPr>
          <w:rStyle w:val="a6"/>
        </w:rPr>
        <w:footnoteRef/>
      </w:r>
      <w:r w:rsidRPr="00BC3CA9">
        <w:rPr>
          <w:color w:val="000000"/>
          <w:kern w:val="1"/>
          <w:sz w:val="20"/>
        </w:rPr>
        <w:tab/>
        <w:t xml:space="preserve"> Όπως ορίζεται στα έγγραφα της σύμβασης.</w:t>
      </w:r>
    </w:p>
  </w:footnote>
  <w:footnote w:id="3">
    <w:p w:rsidR="006D6BE5" w:rsidRPr="00BC3CA9" w:rsidRDefault="006D6BE5" w:rsidP="006D6BE5">
      <w:pPr>
        <w:spacing w:after="0" w:line="276" w:lineRule="auto"/>
      </w:pPr>
      <w:r>
        <w:rPr>
          <w:rStyle w:val="a6"/>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6D6BE5" w:rsidRPr="00BC3CA9" w:rsidRDefault="006D6BE5" w:rsidP="006D6BE5">
      <w:pPr>
        <w:spacing w:after="0" w:line="276" w:lineRule="auto"/>
      </w:pPr>
      <w:r>
        <w:rPr>
          <w:rStyle w:val="a6"/>
        </w:rPr>
        <w:footnoteRef/>
      </w:r>
      <w:r w:rsidRPr="00BC3CA9">
        <w:rPr>
          <w:color w:val="000000"/>
          <w:kern w:val="1"/>
          <w:sz w:val="20"/>
        </w:rPr>
        <w:tab/>
        <w:t>ο.π. υποσ. 3.</w:t>
      </w:r>
    </w:p>
  </w:footnote>
  <w:footnote w:id="5">
    <w:p w:rsidR="006D6BE5" w:rsidRPr="00BC3CA9" w:rsidRDefault="006D6BE5" w:rsidP="006D6BE5">
      <w:pPr>
        <w:pStyle w:val="afc"/>
        <w:ind w:left="0" w:firstLine="0"/>
        <w:rPr>
          <w:lang w:val="el-GR"/>
        </w:rPr>
      </w:pPr>
      <w:r>
        <w:rPr>
          <w:rStyle w:val="a6"/>
          <w:rFonts w:eastAsia="MS Mincho"/>
        </w:rPr>
        <w:footnoteRef/>
      </w:r>
      <w:r w:rsidRPr="00BC3CA9">
        <w:rPr>
          <w:lang w:val="el-GR"/>
        </w:rPr>
        <w:tab/>
        <w:t xml:space="preserve"> Συμπληρώνεται με όλα τα μέλη της ένωσης / κοινοπραξίας.</w:t>
      </w:r>
    </w:p>
  </w:footnote>
  <w:footnote w:id="6">
    <w:p w:rsidR="006D6BE5" w:rsidRPr="00BC3CA9" w:rsidRDefault="006D6BE5" w:rsidP="006D6BE5">
      <w:pPr>
        <w:spacing w:after="0" w:line="0" w:lineRule="atLeast"/>
      </w:pPr>
      <w:r>
        <w:rPr>
          <w:rStyle w:val="a6"/>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7">
    <w:p w:rsidR="006D6BE5" w:rsidRPr="00950D17" w:rsidRDefault="006D6BE5" w:rsidP="006D6BE5">
      <w:pPr>
        <w:spacing w:after="0" w:line="0" w:lineRule="atLeast"/>
        <w:rPr>
          <w:sz w:val="18"/>
          <w:szCs w:val="20"/>
        </w:rPr>
      </w:pPr>
      <w:r>
        <w:rPr>
          <w:rStyle w:val="a6"/>
        </w:rPr>
        <w:footnoteRef/>
      </w:r>
      <w:r w:rsidRPr="00BC3CA9">
        <w:rPr>
          <w:color w:val="000000"/>
          <w:kern w:val="1"/>
          <w:sz w:val="20"/>
        </w:rPr>
        <w:tab/>
      </w:r>
      <w:r w:rsidRPr="00950D17">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6D6BE5" w:rsidRPr="00BC3CA9" w:rsidRDefault="006D6BE5" w:rsidP="006D6BE5">
      <w:pPr>
        <w:spacing w:after="0" w:line="0" w:lineRule="atLeast"/>
      </w:pPr>
      <w:r>
        <w:rPr>
          <w:rStyle w:val="a6"/>
        </w:rPr>
        <w:footnoteRef/>
      </w:r>
      <w:r w:rsidRPr="00BC3CA9">
        <w:rPr>
          <w:color w:val="000000"/>
          <w:kern w:val="1"/>
          <w:sz w:val="20"/>
        </w:rPr>
        <w:tab/>
      </w:r>
      <w:r w:rsidRPr="00950D17">
        <w:rPr>
          <w:sz w:val="18"/>
          <w:szCs w:val="20"/>
        </w:rPr>
        <w:t>Να οριστεί ο χρόνος σύμφωνα με τις κείμενες διατάξεις.</w:t>
      </w:r>
    </w:p>
  </w:footnote>
  <w:footnote w:id="9">
    <w:p w:rsidR="006D6BE5" w:rsidRPr="00BC3CA9" w:rsidRDefault="006D6BE5" w:rsidP="006D6BE5">
      <w:pPr>
        <w:pStyle w:val="afc"/>
        <w:widowControl w:val="0"/>
        <w:suppressLineNumbers/>
        <w:ind w:left="0" w:firstLine="0"/>
        <w:rPr>
          <w:lang w:val="el-GR"/>
        </w:rPr>
      </w:pPr>
      <w:r>
        <w:rPr>
          <w:rStyle w:val="a6"/>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6D6BE5" w:rsidRPr="00BC3CA9" w:rsidRDefault="006D6BE5" w:rsidP="006D6BE5">
      <w:pPr>
        <w:pStyle w:val="afc"/>
        <w:ind w:left="0" w:firstLine="0"/>
        <w:rPr>
          <w:lang w:val="el-GR"/>
        </w:rPr>
      </w:pPr>
      <w:r>
        <w:rPr>
          <w:rStyle w:val="a6"/>
          <w:rFonts w:eastAsia="MS Mincho"/>
        </w:rPr>
        <w:footnoteRef/>
      </w:r>
      <w:r w:rsidRPr="00BC3CA9">
        <w:rPr>
          <w:lang w:val="el-GR"/>
        </w:rPr>
        <w:tab/>
        <w:t xml:space="preserve"> Άρθρο 157 παρ. 1 περ. α εδαφ γ του ν. 4281/2014.</w:t>
      </w:r>
    </w:p>
  </w:footnote>
  <w:footnote w:id="11">
    <w:p w:rsidR="006D6BE5" w:rsidRPr="00BC3CA9" w:rsidRDefault="006D6BE5" w:rsidP="006D6BE5">
      <w:pPr>
        <w:pStyle w:val="afc"/>
        <w:widowControl w:val="0"/>
        <w:suppressLineNumbers/>
        <w:spacing w:after="200"/>
        <w:ind w:left="0" w:firstLine="0"/>
        <w:rPr>
          <w:lang w:val="el-GR"/>
        </w:rPr>
      </w:pPr>
      <w:r>
        <w:rPr>
          <w:rStyle w:val="a6"/>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6D6BE5" w:rsidRPr="00BC3CA9" w:rsidRDefault="006D6BE5" w:rsidP="006D6BE5">
      <w:pPr>
        <w:spacing w:after="0" w:line="0" w:lineRule="atLeast"/>
      </w:pPr>
      <w:r w:rsidRPr="00BC3CA9">
        <w:rPr>
          <w:rStyle w:val="a6"/>
        </w:rPr>
        <w:t>1</w:t>
      </w:r>
      <w:r w:rsidRPr="00BC3CA9">
        <w:rPr>
          <w:color w:val="000000"/>
          <w:kern w:val="1"/>
          <w:sz w:val="20"/>
        </w:rPr>
        <w:tab/>
        <w:t xml:space="preserve"> Όπως ορίζεται στα έγγραφα της σύμβασης.</w:t>
      </w:r>
    </w:p>
  </w:footnote>
  <w:footnote w:id="13">
    <w:p w:rsidR="006D6BE5" w:rsidRPr="00BC3CA9" w:rsidRDefault="006D6BE5" w:rsidP="006D6BE5">
      <w:pPr>
        <w:spacing w:after="0" w:line="0" w:lineRule="atLeast"/>
      </w:pPr>
      <w:r w:rsidRPr="00BC3CA9">
        <w:rPr>
          <w:rStyle w:val="a6"/>
        </w:rPr>
        <w:t>2</w:t>
      </w:r>
      <w:r w:rsidRPr="00BC3CA9">
        <w:rPr>
          <w:color w:val="000000"/>
          <w:kern w:val="1"/>
          <w:sz w:val="20"/>
        </w:rPr>
        <w:tab/>
        <w:t xml:space="preserve"> Όπως ορίζεται στα έγγραφα της σύμβασης.</w:t>
      </w:r>
    </w:p>
  </w:footnote>
  <w:footnote w:id="14">
    <w:p w:rsidR="006D6BE5" w:rsidRPr="00BC3CA9" w:rsidRDefault="006D6BE5" w:rsidP="006D6BE5">
      <w:pPr>
        <w:spacing w:after="0" w:line="276" w:lineRule="auto"/>
      </w:pPr>
      <w:r w:rsidRPr="00BC3CA9">
        <w:rPr>
          <w:rStyle w:val="a6"/>
        </w:rPr>
        <w:t>3</w:t>
      </w:r>
      <w:r w:rsidRPr="00BC3CA9">
        <w:rPr>
          <w:color w:val="000000"/>
          <w:kern w:val="1"/>
          <w:sz w:val="20"/>
        </w:rPr>
        <w:tab/>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15">
    <w:p w:rsidR="006D6BE5" w:rsidRPr="00BC3CA9" w:rsidRDefault="006D6BE5" w:rsidP="006D6BE5">
      <w:pPr>
        <w:spacing w:after="0" w:line="0" w:lineRule="atLeast"/>
      </w:pPr>
      <w:r w:rsidRPr="00BC3CA9">
        <w:rPr>
          <w:rStyle w:val="a6"/>
        </w:rPr>
        <w:t>4</w:t>
      </w:r>
      <w:r>
        <w:rPr>
          <w:color w:val="000000"/>
          <w:kern w:val="1"/>
          <w:sz w:val="20"/>
        </w:rPr>
        <w:tab/>
        <w:t xml:space="preserve"> Όπως υποσημείωση 3</w:t>
      </w:r>
      <w:r w:rsidRPr="00BC3CA9">
        <w:rPr>
          <w:color w:val="000000"/>
          <w:kern w:val="1"/>
          <w:sz w:val="20"/>
        </w:rPr>
        <w:t>.</w:t>
      </w:r>
    </w:p>
  </w:footnote>
  <w:footnote w:id="16">
    <w:p w:rsidR="006D6BE5" w:rsidRPr="00BC3CA9" w:rsidRDefault="006D6BE5" w:rsidP="006D6BE5">
      <w:pPr>
        <w:spacing w:after="200"/>
      </w:pPr>
      <w:r w:rsidRPr="00BC3CA9">
        <w:rPr>
          <w:rStyle w:val="a6"/>
        </w:rPr>
        <w:t>5</w:t>
      </w:r>
      <w:r w:rsidRPr="00BC3CA9">
        <w:rPr>
          <w:rStyle w:val="WW-0"/>
          <w:rFonts w:eastAsia="Calibri"/>
        </w:rPr>
        <w:tab/>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7">
    <w:p w:rsidR="006D6BE5" w:rsidRPr="00BC3CA9" w:rsidRDefault="006D6BE5" w:rsidP="006D6BE5">
      <w:pPr>
        <w:spacing w:after="0" w:line="0" w:lineRule="atLeast"/>
      </w:pPr>
      <w:r w:rsidRPr="00BC3CA9">
        <w:rPr>
          <w:rStyle w:val="a6"/>
        </w:rPr>
        <w:t>6</w:t>
      </w:r>
      <w:r w:rsidRPr="00BC3CA9">
        <w:rPr>
          <w:color w:val="000000"/>
          <w:kern w:val="1"/>
          <w:sz w:val="20"/>
        </w:rPr>
        <w:tab/>
        <w:t xml:space="preserve"> Συνοπτική περιγραφή των προς προμήθεια αγαθών / υπηρεσιών, σύμφωνα με το άρθρο 25 του πδ 118/2007.</w:t>
      </w:r>
    </w:p>
  </w:footnote>
  <w:footnote w:id="18">
    <w:p w:rsidR="006D6BE5" w:rsidRPr="00BC3CA9" w:rsidRDefault="006D6BE5" w:rsidP="006D6BE5">
      <w:pPr>
        <w:spacing w:after="0" w:line="0" w:lineRule="atLeast"/>
      </w:pPr>
      <w:r w:rsidRPr="00BC3CA9">
        <w:rPr>
          <w:rStyle w:val="a6"/>
        </w:rPr>
        <w:t>7</w:t>
      </w:r>
      <w:r w:rsidRPr="00BC3CA9">
        <w:rPr>
          <w:color w:val="000000"/>
          <w:kern w:val="1"/>
          <w:sz w:val="20"/>
        </w:rPr>
        <w:tab/>
        <w:t xml:space="preserve"> Να οριστεί ο χρόνος σύμφωνα με τις κείμενες διατάξεις. </w:t>
      </w:r>
    </w:p>
  </w:footnote>
  <w:footnote w:id="19">
    <w:p w:rsidR="006D6BE5" w:rsidRPr="00BC3CA9" w:rsidRDefault="006D6BE5" w:rsidP="006D6BE5">
      <w:pPr>
        <w:pStyle w:val="afc"/>
        <w:widowControl w:val="0"/>
        <w:suppressLineNumbers/>
        <w:ind w:left="0" w:firstLine="0"/>
        <w:rPr>
          <w:lang w:val="el-GR"/>
        </w:rPr>
      </w:pPr>
      <w:r w:rsidRPr="00BC3CA9">
        <w:rPr>
          <w:rStyle w:val="a6"/>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6D6BE5" w:rsidRPr="00BC3CA9" w:rsidRDefault="006D6BE5" w:rsidP="006D6BE5">
      <w:pPr>
        <w:pStyle w:val="afc"/>
        <w:widowControl w:val="0"/>
        <w:suppressLineNumbers/>
        <w:spacing w:after="200"/>
        <w:ind w:left="0" w:firstLine="0"/>
        <w:rPr>
          <w:lang w:val="el-GR"/>
        </w:rPr>
      </w:pPr>
      <w:r w:rsidRPr="00BC3CA9">
        <w:rPr>
          <w:rStyle w:val="a6"/>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6D6BE5" w:rsidRPr="00160234" w:rsidRDefault="006D6BE5" w:rsidP="006D6BE5">
      <w:pPr>
        <w:pStyle w:val="afc"/>
        <w:rPr>
          <w:lang w:val="el-GR"/>
        </w:rPr>
      </w:pPr>
      <w:r w:rsidRPr="003A22AD">
        <w:rPr>
          <w:rStyle w:val="ad"/>
          <w:rFonts w:ascii="Times New Roman" w:hAnsi="Times New Roman"/>
        </w:rPr>
        <w:footnoteRef/>
      </w:r>
      <w:r w:rsidRPr="00160234">
        <w:rPr>
          <w:rFonts w:ascii="Times New Roman" w:hAnsi="Times New Roman"/>
          <w:lang w:val="el-GR"/>
        </w:rPr>
        <w:t xml:space="preserve"> </w:t>
      </w:r>
      <w:r w:rsidRPr="00160234">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6D6BE5" w:rsidRPr="006D6BE5" w:rsidRDefault="006D6BE5" w:rsidP="006D6BE5">
      <w:pPr>
        <w:pStyle w:val="afc"/>
        <w:rPr>
          <w:lang w:val="el-GR"/>
        </w:rPr>
      </w:pPr>
      <w:r>
        <w:rPr>
          <w:rStyle w:val="ad"/>
        </w:rPr>
        <w:footnoteRef/>
      </w:r>
      <w:r w:rsidRPr="006D6BE5">
        <w:rPr>
          <w:lang w:val="el-GR"/>
        </w:rPr>
        <w:t xml:space="preserve"> Αφορά σε φυσικά πρόσωπα</w:t>
      </w:r>
    </w:p>
  </w:footnote>
  <w:footnote w:id="23">
    <w:p w:rsidR="006D6BE5" w:rsidRPr="00AE2FFE" w:rsidRDefault="006D6BE5" w:rsidP="006D6BE5">
      <w:pPr>
        <w:pStyle w:val="afc"/>
        <w:rPr>
          <w:lang w:val="el-GR"/>
        </w:rPr>
      </w:pPr>
      <w:r>
        <w:rPr>
          <w:rStyle w:val="ad"/>
        </w:rPr>
        <w:footnoteRef/>
      </w:r>
      <w:r w:rsidRPr="00AE2FFE">
        <w:rPr>
          <w:lang w:val="el-GR"/>
        </w:rPr>
        <w:t xml:space="preserve"> Αφορά στην περίπτωση που δεν προβλέπεται η έκδοση πιστοποιητικού και δεν είναι υποχρεωτική η ένορκη βεβαίωση κατά τους όρους της διακήρυξης και της κείμενης νομοθεσίας</w:t>
      </w:r>
    </w:p>
  </w:footnote>
  <w:footnote w:id="24">
    <w:p w:rsidR="006D6BE5" w:rsidRPr="00AE2FFE" w:rsidRDefault="006D6BE5" w:rsidP="006D6BE5">
      <w:pPr>
        <w:pStyle w:val="afc"/>
        <w:rPr>
          <w:lang w:val="el-GR"/>
        </w:rPr>
      </w:pPr>
      <w:r w:rsidRPr="002D4C52">
        <w:rPr>
          <w:rStyle w:val="ad"/>
        </w:rPr>
        <w:footnoteRef/>
      </w:r>
      <w:r w:rsidRPr="00AE2FFE">
        <w:rPr>
          <w:rStyle w:val="ad"/>
          <w:lang w:val="el-GR"/>
        </w:rPr>
        <w:t xml:space="preserve"> </w:t>
      </w:r>
      <w:r w:rsidRPr="00AE2FFE">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5">
    <w:p w:rsidR="006D6BE5" w:rsidRPr="00AE2FFE" w:rsidRDefault="006D6BE5" w:rsidP="006D6BE5">
      <w:pPr>
        <w:rPr>
          <w:sz w:val="20"/>
          <w:szCs w:val="20"/>
        </w:rPr>
      </w:pPr>
      <w:r w:rsidRPr="002D4C52">
        <w:rPr>
          <w:rStyle w:val="ad"/>
        </w:rPr>
        <w:footnoteRef/>
      </w:r>
      <w:r w:rsidRPr="00AE2FFE">
        <w:t xml:space="preserve"> </w:t>
      </w:r>
      <w:r w:rsidRPr="00AE2FFE">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6D6BE5" w:rsidRPr="00AE2FFE" w:rsidRDefault="006D6BE5" w:rsidP="006D6BE5">
      <w:pPr>
        <w:pStyle w:val="afc"/>
        <w:rPr>
          <w:lang w:val="el-GR"/>
        </w:rPr>
      </w:pPr>
    </w:p>
  </w:footnote>
  <w:footnote w:id="26">
    <w:p w:rsidR="006D6BE5" w:rsidRPr="00AE2FFE" w:rsidRDefault="006D6BE5" w:rsidP="006D6BE5">
      <w:pPr>
        <w:pStyle w:val="afc"/>
        <w:rPr>
          <w:lang w:val="el-GR"/>
        </w:rPr>
      </w:pPr>
      <w:r>
        <w:rPr>
          <w:rStyle w:val="ad"/>
        </w:rPr>
        <w:footnoteRef/>
      </w:r>
      <w:r w:rsidRPr="00AE2FFE">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BE5" w:rsidRPr="00444426" w:rsidRDefault="006D6BE5">
    <w:pPr>
      <w:pStyle w:val="af6"/>
      <w:rPr>
        <w:lang w:val="el-GR"/>
      </w:rPr>
    </w:pPr>
    <w:r>
      <w:rPr>
        <w:lang w:val="el-GR"/>
      </w:rPr>
      <w:t>ΚΑΤΑΧΩΡΙΣΤΕΑ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000000C"/>
    <w:multiLevelType w:val="singleLevel"/>
    <w:tmpl w:val="0000000C"/>
    <w:name w:val="WW8Num12"/>
    <w:lvl w:ilvl="0">
      <w:start w:val="1"/>
      <w:numFmt w:val="decimal"/>
      <w:lvlText w:val="%1."/>
      <w:lvlJc w:val="left"/>
      <w:pPr>
        <w:tabs>
          <w:tab w:val="num" w:pos="360"/>
        </w:tabs>
        <w:ind w:left="360" w:hanging="360"/>
      </w:pPr>
      <w:rPr>
        <w:rFonts w:ascii="Times New Roman" w:eastAsia="Times New Roman" w:hAnsi="Times New Roman" w:cs="Times New Roman"/>
        <w:b/>
        <w:sz w:val="22"/>
        <w:szCs w:val="22"/>
      </w:rPr>
    </w:lvl>
  </w:abstractNum>
  <w:abstractNum w:abstractNumId="12">
    <w:nsid w:val="0000000D"/>
    <w:multiLevelType w:val="multilevel"/>
    <w:tmpl w:val="0000000D"/>
    <w:name w:val="WW8Num13"/>
    <w:lvl w:ilvl="0">
      <w:start w:val="8"/>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080"/>
        </w:tabs>
        <w:ind w:left="1080" w:hanging="108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440"/>
        </w:tabs>
        <w:ind w:left="1440" w:hanging="1440"/>
      </w:pPr>
      <w:rPr>
        <w:color w:val="auto"/>
      </w:rPr>
    </w:lvl>
  </w:abstractNum>
  <w:abstractNum w:abstractNumId="13">
    <w:nsid w:val="0000000E"/>
    <w:multiLevelType w:val="singleLevel"/>
    <w:tmpl w:val="0000000E"/>
    <w:name w:val="WW8Num14"/>
    <w:lvl w:ilvl="0">
      <w:numFmt w:val="bullet"/>
      <w:lvlText w:val="•"/>
      <w:lvlJc w:val="left"/>
      <w:pPr>
        <w:tabs>
          <w:tab w:val="num" w:pos="0"/>
        </w:tabs>
        <w:ind w:left="0" w:firstLine="0"/>
      </w:pPr>
      <w:rPr>
        <w:rFonts w:ascii="Arial" w:hAnsi="Arial" w:cs="Times New Roman"/>
      </w:rPr>
    </w:lvl>
  </w:abstractNum>
  <w:abstractNum w:abstractNumId="14">
    <w:nsid w:val="0000000F"/>
    <w:multiLevelType w:val="singleLevel"/>
    <w:tmpl w:val="0000000F"/>
    <w:name w:val="WW8Num15"/>
    <w:lvl w:ilvl="0">
      <w:numFmt w:val="bullet"/>
      <w:lvlText w:val="•"/>
      <w:lvlJc w:val="left"/>
      <w:pPr>
        <w:tabs>
          <w:tab w:val="num" w:pos="0"/>
        </w:tabs>
        <w:ind w:left="0" w:firstLine="0"/>
      </w:pPr>
      <w:rPr>
        <w:rFonts w:ascii="Arial" w:hAnsi="Arial"/>
      </w:rPr>
    </w:lvl>
  </w:abstractNum>
  <w:abstractNum w:abstractNumId="15">
    <w:nsid w:val="00000010"/>
    <w:multiLevelType w:val="singleLevel"/>
    <w:tmpl w:val="00000010"/>
    <w:name w:val="WW8Num16"/>
    <w:lvl w:ilvl="0">
      <w:numFmt w:val="bullet"/>
      <w:lvlText w:val="•"/>
      <w:lvlJc w:val="left"/>
      <w:pPr>
        <w:tabs>
          <w:tab w:val="num" w:pos="0"/>
        </w:tabs>
        <w:ind w:left="0" w:firstLine="0"/>
      </w:pPr>
      <w:rPr>
        <w:rFonts w:ascii="Arial" w:hAnsi="Arial"/>
      </w:rPr>
    </w:lvl>
  </w:abstractNum>
  <w:abstractNum w:abstractNumId="16">
    <w:nsid w:val="00000011"/>
    <w:multiLevelType w:val="singleLevel"/>
    <w:tmpl w:val="00000011"/>
    <w:name w:val="WW8Num17"/>
    <w:lvl w:ilvl="0">
      <w:numFmt w:val="bullet"/>
      <w:lvlText w:val="-"/>
      <w:lvlJc w:val="left"/>
      <w:pPr>
        <w:tabs>
          <w:tab w:val="num" w:pos="0"/>
        </w:tabs>
        <w:ind w:left="0" w:firstLine="0"/>
      </w:pPr>
      <w:rPr>
        <w:rFonts w:ascii="Arial" w:hAnsi="Arial" w:cs="Tahoma"/>
        <w:color w:val="auto"/>
        <w:sz w:val="22"/>
      </w:rPr>
    </w:lvl>
  </w:abstractNum>
  <w:abstractNum w:abstractNumId="17">
    <w:nsid w:val="00000012"/>
    <w:multiLevelType w:val="singleLevel"/>
    <w:tmpl w:val="00000012"/>
    <w:name w:val="WW8Num18"/>
    <w:lvl w:ilvl="0">
      <w:numFmt w:val="bullet"/>
      <w:lvlText w:val="-"/>
      <w:lvlJc w:val="left"/>
      <w:pPr>
        <w:tabs>
          <w:tab w:val="num" w:pos="0"/>
        </w:tabs>
        <w:ind w:left="0" w:firstLine="0"/>
      </w:pPr>
      <w:rPr>
        <w:rFonts w:ascii="Arial" w:hAnsi="Arial"/>
      </w:rPr>
    </w:lvl>
  </w:abstractNum>
  <w:abstractNum w:abstractNumId="18">
    <w:nsid w:val="00000013"/>
    <w:multiLevelType w:val="singleLevel"/>
    <w:tmpl w:val="00000013"/>
    <w:name w:val="WW8Num19"/>
    <w:lvl w:ilvl="0">
      <w:numFmt w:val="bullet"/>
      <w:lvlText w:val="-"/>
      <w:lvlJc w:val="left"/>
      <w:pPr>
        <w:tabs>
          <w:tab w:val="num" w:pos="0"/>
        </w:tabs>
        <w:ind w:left="0" w:firstLine="0"/>
      </w:pPr>
      <w:rPr>
        <w:rFonts w:ascii="Arial" w:hAnsi="Arial" w:cs="Times New Roman"/>
        <w:b/>
        <w:sz w:val="22"/>
        <w:szCs w:val="22"/>
      </w:rPr>
    </w:lvl>
  </w:abstractNum>
  <w:abstractNum w:abstractNumId="19">
    <w:nsid w:val="00000014"/>
    <w:multiLevelType w:val="multilevel"/>
    <w:tmpl w:val="00000014"/>
    <w:lvl w:ilvl="0">
      <w:start w:val="3"/>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0">
    <w:nsid w:val="022B5338"/>
    <w:multiLevelType w:val="hybridMultilevel"/>
    <w:tmpl w:val="BCFC92B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06AD5E37"/>
    <w:multiLevelType w:val="hybridMultilevel"/>
    <w:tmpl w:val="8E20099A"/>
    <w:lvl w:ilvl="0" w:tplc="5CFCA95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24975DE0"/>
    <w:multiLevelType w:val="hybridMultilevel"/>
    <w:tmpl w:val="5F5E2B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E9D4109"/>
    <w:multiLevelType w:val="hybridMultilevel"/>
    <w:tmpl w:val="907431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6A83A9C"/>
    <w:multiLevelType w:val="hybridMultilevel"/>
    <w:tmpl w:val="4AEE0C42"/>
    <w:lvl w:ilvl="0" w:tplc="9158779C">
      <w:start w:val="1"/>
      <w:numFmt w:val="bullet"/>
      <w:lvlText w:val="•"/>
      <w:lvlJc w:val="left"/>
      <w:pPr>
        <w:ind w:left="8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72F61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C9AD9A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4C4D4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DC86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D4170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E42BA7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E4679F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26EF00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A322DC"/>
    <w:multiLevelType w:val="hybridMultilevel"/>
    <w:tmpl w:val="3662DCA8"/>
    <w:lvl w:ilvl="0" w:tplc="CF14BADA">
      <w:start w:val="1"/>
      <w:numFmt w:val="decimal"/>
      <w:lvlText w:val="%1."/>
      <w:lvlJc w:val="left"/>
      <w:pPr>
        <w:ind w:left="720" w:hanging="360"/>
      </w:pPr>
    </w:lvl>
    <w:lvl w:ilvl="1" w:tplc="E2685D28" w:tentative="1">
      <w:start w:val="1"/>
      <w:numFmt w:val="lowerLetter"/>
      <w:lvlText w:val="%2."/>
      <w:lvlJc w:val="left"/>
      <w:pPr>
        <w:ind w:left="1440" w:hanging="360"/>
      </w:pPr>
    </w:lvl>
    <w:lvl w:ilvl="2" w:tplc="467675D2" w:tentative="1">
      <w:start w:val="1"/>
      <w:numFmt w:val="lowerRoman"/>
      <w:lvlText w:val="%3."/>
      <w:lvlJc w:val="right"/>
      <w:pPr>
        <w:ind w:left="2160" w:hanging="180"/>
      </w:pPr>
    </w:lvl>
    <w:lvl w:ilvl="3" w:tplc="70A26E8C" w:tentative="1">
      <w:start w:val="1"/>
      <w:numFmt w:val="decimal"/>
      <w:lvlText w:val="%4."/>
      <w:lvlJc w:val="left"/>
      <w:pPr>
        <w:ind w:left="2880" w:hanging="360"/>
      </w:pPr>
    </w:lvl>
    <w:lvl w:ilvl="4" w:tplc="6832BAAE" w:tentative="1">
      <w:start w:val="1"/>
      <w:numFmt w:val="lowerLetter"/>
      <w:lvlText w:val="%5."/>
      <w:lvlJc w:val="left"/>
      <w:pPr>
        <w:ind w:left="3600" w:hanging="360"/>
      </w:pPr>
    </w:lvl>
    <w:lvl w:ilvl="5" w:tplc="468CF342" w:tentative="1">
      <w:start w:val="1"/>
      <w:numFmt w:val="lowerRoman"/>
      <w:lvlText w:val="%6."/>
      <w:lvlJc w:val="right"/>
      <w:pPr>
        <w:ind w:left="4320" w:hanging="180"/>
      </w:pPr>
    </w:lvl>
    <w:lvl w:ilvl="6" w:tplc="E3DAE2E0" w:tentative="1">
      <w:start w:val="1"/>
      <w:numFmt w:val="decimal"/>
      <w:lvlText w:val="%7."/>
      <w:lvlJc w:val="left"/>
      <w:pPr>
        <w:ind w:left="5040" w:hanging="360"/>
      </w:pPr>
    </w:lvl>
    <w:lvl w:ilvl="7" w:tplc="6C56A4B4" w:tentative="1">
      <w:start w:val="1"/>
      <w:numFmt w:val="lowerLetter"/>
      <w:lvlText w:val="%8."/>
      <w:lvlJc w:val="left"/>
      <w:pPr>
        <w:ind w:left="5760" w:hanging="360"/>
      </w:pPr>
    </w:lvl>
    <w:lvl w:ilvl="8" w:tplc="FC08891A" w:tentative="1">
      <w:start w:val="1"/>
      <w:numFmt w:val="lowerRoman"/>
      <w:lvlText w:val="%9."/>
      <w:lvlJc w:val="right"/>
      <w:pPr>
        <w:ind w:left="6480" w:hanging="180"/>
      </w:pPr>
    </w:lvl>
  </w:abstractNum>
  <w:abstractNum w:abstractNumId="34">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D551B9"/>
    <w:multiLevelType w:val="hybridMultilevel"/>
    <w:tmpl w:val="DEAAD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38">
    <w:nsid w:val="7A781494"/>
    <w:multiLevelType w:val="multilevel"/>
    <w:tmpl w:val="0000000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5"/>
  </w:num>
  <w:num w:numId="12">
    <w:abstractNumId w:val="22"/>
  </w:num>
  <w:num w:numId="13">
    <w:abstractNumId w:val="10"/>
  </w:num>
  <w:num w:numId="14">
    <w:abstractNumId w:val="39"/>
  </w:num>
  <w:num w:numId="15">
    <w:abstractNumId w:val="26"/>
  </w:num>
  <w:num w:numId="16">
    <w:abstractNumId w:val="24"/>
  </w:num>
  <w:num w:numId="17">
    <w:abstractNumId w:val="27"/>
  </w:num>
  <w:num w:numId="18">
    <w:abstractNumId w:val="33"/>
  </w:num>
  <w:num w:numId="19">
    <w:abstractNumId w:val="28"/>
  </w:num>
  <w:num w:numId="20">
    <w:abstractNumId w:val="30"/>
  </w:num>
  <w:num w:numId="21">
    <w:abstractNumId w:val="19"/>
  </w:num>
  <w:num w:numId="22">
    <w:abstractNumId w:val="38"/>
  </w:num>
  <w:num w:numId="23">
    <w:abstractNumId w:val="29"/>
  </w:num>
  <w:num w:numId="24">
    <w:abstractNumId w:val="11"/>
  </w:num>
  <w:num w:numId="25">
    <w:abstractNumId w:val="12"/>
  </w:num>
  <w:num w:numId="26">
    <w:abstractNumId w:val="13"/>
  </w:num>
  <w:num w:numId="27">
    <w:abstractNumId w:val="14"/>
  </w:num>
  <w:num w:numId="28">
    <w:abstractNumId w:val="15"/>
  </w:num>
  <w:num w:numId="29">
    <w:abstractNumId w:val="16"/>
  </w:num>
  <w:num w:numId="30">
    <w:abstractNumId w:val="17"/>
  </w:num>
  <w:num w:numId="31">
    <w:abstractNumId w:val="18"/>
  </w:num>
  <w:num w:numId="32">
    <w:abstractNumId w:val="21"/>
  </w:num>
  <w:num w:numId="33">
    <w:abstractNumId w:val="36"/>
  </w:num>
  <w:num w:numId="34">
    <w:abstractNumId w:val="32"/>
  </w:num>
  <w:num w:numId="35">
    <w:abstractNumId w:val="34"/>
  </w:num>
  <w:num w:numId="36">
    <w:abstractNumId w:val="31"/>
  </w:num>
  <w:num w:numId="37">
    <w:abstractNumId w:val="35"/>
  </w:num>
  <w:num w:numId="38">
    <w:abstractNumId w:val="23"/>
  </w:num>
  <w:num w:numId="39">
    <w:abstractNumId w:val="20"/>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BE5"/>
    <w:rsid w:val="00400D1F"/>
    <w:rsid w:val="006D6BE5"/>
    <w:rsid w:val="00B6189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6B1C2E-D363-438C-9721-A0A3260B0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qFormat/>
    <w:rsid w:val="006D6BE5"/>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uiPriority w:val="9"/>
    <w:qFormat/>
    <w:rsid w:val="006D6BE5"/>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D6BE5"/>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qFormat/>
    <w:rsid w:val="006D6BE5"/>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6D6BE5"/>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zh-CN"/>
    </w:rPr>
  </w:style>
  <w:style w:type="paragraph" w:styleId="6">
    <w:name w:val="heading 6"/>
    <w:basedOn w:val="a"/>
    <w:next w:val="a"/>
    <w:link w:val="6Char"/>
    <w:qFormat/>
    <w:rsid w:val="006D6BE5"/>
    <w:pPr>
      <w:keepNext/>
      <w:widowControl w:val="0"/>
      <w:tabs>
        <w:tab w:val="num" w:pos="0"/>
      </w:tabs>
      <w:suppressAutoHyphens/>
      <w:autoSpaceDE w:val="0"/>
      <w:spacing w:after="0" w:line="360" w:lineRule="atLeast"/>
      <w:ind w:left="480"/>
      <w:jc w:val="center"/>
      <w:textAlignment w:val="baseline"/>
      <w:outlineLvl w:val="5"/>
    </w:pPr>
    <w:rPr>
      <w:rFonts w:ascii="Times New Roman" w:eastAsia="Times New Roman" w:hAnsi="Times New Roman" w:cs="Times New Roman"/>
      <w:b/>
      <w:bCs/>
      <w:sz w:val="20"/>
      <w:szCs w:val="20"/>
      <w:lang w:eastAsia="ar-SA"/>
    </w:rPr>
  </w:style>
  <w:style w:type="paragraph" w:styleId="7">
    <w:name w:val="heading 7"/>
    <w:basedOn w:val="a"/>
    <w:next w:val="a"/>
    <w:link w:val="7Char"/>
    <w:unhideWhenUsed/>
    <w:qFormat/>
    <w:rsid w:val="006D6BE5"/>
    <w:pPr>
      <w:suppressAutoHyphens/>
      <w:spacing w:before="240" w:after="60" w:line="240" w:lineRule="auto"/>
      <w:jc w:val="both"/>
      <w:outlineLvl w:val="6"/>
    </w:pPr>
    <w:rPr>
      <w:rFonts w:ascii="Calibri" w:eastAsia="Times New Roman" w:hAnsi="Calibri" w:cs="Times New Roman"/>
      <w:sz w:val="24"/>
      <w:szCs w:val="24"/>
      <w:lang w:val="en-GB" w:eastAsia="zh-CN"/>
    </w:rPr>
  </w:style>
  <w:style w:type="paragraph" w:styleId="8">
    <w:name w:val="heading 8"/>
    <w:basedOn w:val="a"/>
    <w:next w:val="a"/>
    <w:link w:val="8Char"/>
    <w:qFormat/>
    <w:rsid w:val="006D6BE5"/>
    <w:pPr>
      <w:keepNext/>
      <w:widowControl w:val="0"/>
      <w:tabs>
        <w:tab w:val="num" w:pos="0"/>
      </w:tabs>
      <w:suppressAutoHyphens/>
      <w:autoSpaceDE w:val="0"/>
      <w:spacing w:after="0" w:line="360" w:lineRule="atLeast"/>
      <w:ind w:left="3600" w:firstLine="720"/>
      <w:jc w:val="both"/>
      <w:textAlignment w:val="baseline"/>
      <w:outlineLvl w:val="7"/>
    </w:pPr>
    <w:rPr>
      <w:rFonts w:ascii="Times New Roman" w:eastAsia="Times New Roman" w:hAnsi="Times New Roman" w:cs="Times New Roman"/>
      <w:b/>
      <w:bCs/>
      <w:sz w:val="20"/>
      <w:szCs w:val="20"/>
      <w:lang w:eastAsia="ar-SA"/>
    </w:rPr>
  </w:style>
  <w:style w:type="paragraph" w:styleId="9">
    <w:name w:val="heading 9"/>
    <w:basedOn w:val="a"/>
    <w:next w:val="a"/>
    <w:link w:val="9Char"/>
    <w:qFormat/>
    <w:rsid w:val="006D6BE5"/>
    <w:pPr>
      <w:keepNext/>
      <w:widowControl w:val="0"/>
      <w:tabs>
        <w:tab w:val="num" w:pos="0"/>
      </w:tabs>
      <w:suppressAutoHyphens/>
      <w:spacing w:after="0" w:line="360" w:lineRule="atLeast"/>
      <w:ind w:left="720"/>
      <w:jc w:val="both"/>
      <w:textAlignment w:val="baseline"/>
      <w:outlineLvl w:val="8"/>
    </w:pPr>
    <w:rPr>
      <w:rFonts w:ascii="Tahoma" w:eastAsia="Times New Roman" w:hAnsi="Tahoma" w:cs="Tahoma"/>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D6BE5"/>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uiPriority w:val="9"/>
    <w:rsid w:val="006D6BE5"/>
    <w:rPr>
      <w:rFonts w:ascii="Arial" w:eastAsia="Times New Roman" w:hAnsi="Arial" w:cs="Arial"/>
      <w:b/>
      <w:color w:val="002060"/>
      <w:sz w:val="24"/>
      <w:lang w:val="en-GB" w:eastAsia="zh-CN"/>
    </w:rPr>
  </w:style>
  <w:style w:type="character" w:customStyle="1" w:styleId="3Char">
    <w:name w:val="Επικεφαλίδα 3 Char"/>
    <w:basedOn w:val="a0"/>
    <w:link w:val="3"/>
    <w:rsid w:val="006D6BE5"/>
    <w:rPr>
      <w:rFonts w:ascii="Arial" w:eastAsia="Times New Roman" w:hAnsi="Arial" w:cs="Times New Roman"/>
      <w:b/>
      <w:bCs/>
      <w:szCs w:val="26"/>
      <w:lang w:val="en-GB" w:eastAsia="zh-CN"/>
    </w:rPr>
  </w:style>
  <w:style w:type="character" w:customStyle="1" w:styleId="4Char">
    <w:name w:val="Επικεφαλίδα 4 Char"/>
    <w:basedOn w:val="a0"/>
    <w:link w:val="4"/>
    <w:rsid w:val="006D6BE5"/>
    <w:rPr>
      <w:rFonts w:ascii="Arial" w:eastAsia="Times New Roman" w:hAnsi="Arial" w:cs="Times New Roman"/>
      <w:b/>
      <w:bCs/>
      <w:szCs w:val="28"/>
      <w:lang w:val="en-GB" w:eastAsia="zh-CN"/>
    </w:rPr>
  </w:style>
  <w:style w:type="character" w:customStyle="1" w:styleId="5Char">
    <w:name w:val="Επικεφαλίδα 5 Char"/>
    <w:basedOn w:val="a0"/>
    <w:link w:val="5"/>
    <w:rsid w:val="006D6BE5"/>
    <w:rPr>
      <w:rFonts w:ascii="Lucida Sans" w:eastAsia="Times New Roman" w:hAnsi="Lucida Sans" w:cs="Lucida Sans"/>
      <w:b/>
      <w:szCs w:val="20"/>
      <w:lang w:val="en-US" w:eastAsia="zh-CN"/>
    </w:rPr>
  </w:style>
  <w:style w:type="character" w:customStyle="1" w:styleId="6Char">
    <w:name w:val="Επικεφαλίδα 6 Char"/>
    <w:basedOn w:val="a0"/>
    <w:link w:val="6"/>
    <w:rsid w:val="006D6BE5"/>
    <w:rPr>
      <w:rFonts w:ascii="Times New Roman" w:eastAsia="Times New Roman" w:hAnsi="Times New Roman" w:cs="Times New Roman"/>
      <w:b/>
      <w:bCs/>
      <w:sz w:val="20"/>
      <w:szCs w:val="20"/>
      <w:lang w:eastAsia="ar-SA"/>
    </w:rPr>
  </w:style>
  <w:style w:type="character" w:customStyle="1" w:styleId="7Char">
    <w:name w:val="Επικεφαλίδα 7 Char"/>
    <w:basedOn w:val="a0"/>
    <w:link w:val="7"/>
    <w:rsid w:val="006D6BE5"/>
    <w:rPr>
      <w:rFonts w:ascii="Calibri" w:eastAsia="Times New Roman" w:hAnsi="Calibri" w:cs="Times New Roman"/>
      <w:sz w:val="24"/>
      <w:szCs w:val="24"/>
      <w:lang w:val="en-GB" w:eastAsia="zh-CN"/>
    </w:rPr>
  </w:style>
  <w:style w:type="character" w:customStyle="1" w:styleId="8Char">
    <w:name w:val="Επικεφαλίδα 8 Char"/>
    <w:basedOn w:val="a0"/>
    <w:link w:val="8"/>
    <w:rsid w:val="006D6BE5"/>
    <w:rPr>
      <w:rFonts w:ascii="Times New Roman" w:eastAsia="Times New Roman" w:hAnsi="Times New Roman" w:cs="Times New Roman"/>
      <w:b/>
      <w:bCs/>
      <w:sz w:val="20"/>
      <w:szCs w:val="20"/>
      <w:lang w:eastAsia="ar-SA"/>
    </w:rPr>
  </w:style>
  <w:style w:type="character" w:customStyle="1" w:styleId="9Char">
    <w:name w:val="Επικεφαλίδα 9 Char"/>
    <w:basedOn w:val="a0"/>
    <w:link w:val="9"/>
    <w:rsid w:val="006D6BE5"/>
    <w:rPr>
      <w:rFonts w:ascii="Tahoma" w:eastAsia="Times New Roman" w:hAnsi="Tahoma" w:cs="Tahoma"/>
      <w:b/>
      <w:sz w:val="20"/>
      <w:szCs w:val="20"/>
      <w:lang w:eastAsia="ar-SA"/>
    </w:rPr>
  </w:style>
  <w:style w:type="numbering" w:customStyle="1" w:styleId="10">
    <w:name w:val="Χωρίς λίστα1"/>
    <w:next w:val="a2"/>
    <w:uiPriority w:val="99"/>
    <w:semiHidden/>
    <w:unhideWhenUsed/>
    <w:rsid w:val="006D6BE5"/>
  </w:style>
  <w:style w:type="character" w:customStyle="1" w:styleId="WW8Num1z0">
    <w:name w:val="WW8Num1z0"/>
    <w:rsid w:val="006D6BE5"/>
  </w:style>
  <w:style w:type="character" w:customStyle="1" w:styleId="WW8Num1z1">
    <w:name w:val="WW8Num1z1"/>
    <w:rsid w:val="006D6BE5"/>
  </w:style>
  <w:style w:type="character" w:customStyle="1" w:styleId="WW8Num1z2">
    <w:name w:val="WW8Num1z2"/>
    <w:rsid w:val="006D6BE5"/>
  </w:style>
  <w:style w:type="character" w:customStyle="1" w:styleId="WW8Num1z3">
    <w:name w:val="WW8Num1z3"/>
    <w:rsid w:val="006D6BE5"/>
  </w:style>
  <w:style w:type="character" w:customStyle="1" w:styleId="WW8Num1z4">
    <w:name w:val="WW8Num1z4"/>
    <w:rsid w:val="006D6BE5"/>
    <w:rPr>
      <w:rFonts w:ascii="Arial" w:hAnsi="Arial" w:cs="Times New Roman"/>
      <w:b w:val="0"/>
      <w:i w:val="0"/>
      <w:sz w:val="20"/>
      <w:szCs w:val="20"/>
    </w:rPr>
  </w:style>
  <w:style w:type="character" w:customStyle="1" w:styleId="WW8Num1z5">
    <w:name w:val="WW8Num1z5"/>
    <w:rsid w:val="006D6BE5"/>
  </w:style>
  <w:style w:type="character" w:customStyle="1" w:styleId="WW8Num1z6">
    <w:name w:val="WW8Num1z6"/>
    <w:rsid w:val="006D6BE5"/>
  </w:style>
  <w:style w:type="character" w:customStyle="1" w:styleId="WW8Num1z7">
    <w:name w:val="WW8Num1z7"/>
    <w:rsid w:val="006D6BE5"/>
  </w:style>
  <w:style w:type="character" w:customStyle="1" w:styleId="WW8Num1z8">
    <w:name w:val="WW8Num1z8"/>
    <w:rsid w:val="006D6BE5"/>
  </w:style>
  <w:style w:type="character" w:customStyle="1" w:styleId="WW8Num2z0">
    <w:name w:val="WW8Num2z0"/>
    <w:rsid w:val="006D6BE5"/>
    <w:rPr>
      <w:rFonts w:ascii="Symbol" w:hAnsi="Symbol" w:cs="Symbol"/>
      <w:lang w:val="el-GR"/>
    </w:rPr>
  </w:style>
  <w:style w:type="character" w:customStyle="1" w:styleId="WW8Num3z0">
    <w:name w:val="WW8Num3z0"/>
    <w:rsid w:val="006D6BE5"/>
    <w:rPr>
      <w:lang w:val="el-GR"/>
    </w:rPr>
  </w:style>
  <w:style w:type="character" w:customStyle="1" w:styleId="WW8Num4z0">
    <w:name w:val="WW8Num4z0"/>
    <w:rsid w:val="006D6BE5"/>
    <w:rPr>
      <w:rFonts w:ascii="Webdings" w:hAnsi="Webdings" w:cs="Webdings"/>
      <w:color w:val="333399"/>
      <w:sz w:val="16"/>
    </w:rPr>
  </w:style>
  <w:style w:type="character" w:customStyle="1" w:styleId="WW8Num5z0">
    <w:name w:val="WW8Num5z0"/>
    <w:rsid w:val="006D6BE5"/>
    <w:rPr>
      <w:lang w:val="el-GR"/>
    </w:rPr>
  </w:style>
  <w:style w:type="character" w:customStyle="1" w:styleId="WW8Num6z0">
    <w:name w:val="WW8Num6z0"/>
    <w:rsid w:val="006D6BE5"/>
    <w:rPr>
      <w:b/>
      <w:bCs/>
      <w:szCs w:val="22"/>
      <w:lang w:val="el-GR"/>
    </w:rPr>
  </w:style>
  <w:style w:type="character" w:customStyle="1" w:styleId="WW8Num6z1">
    <w:name w:val="WW8Num6z1"/>
    <w:rsid w:val="006D6BE5"/>
  </w:style>
  <w:style w:type="character" w:customStyle="1" w:styleId="WW8Num6z2">
    <w:name w:val="WW8Num6z2"/>
    <w:rsid w:val="006D6BE5"/>
  </w:style>
  <w:style w:type="character" w:customStyle="1" w:styleId="WW8Num6z3">
    <w:name w:val="WW8Num6z3"/>
    <w:rsid w:val="006D6BE5"/>
  </w:style>
  <w:style w:type="character" w:customStyle="1" w:styleId="WW8Num6z4">
    <w:name w:val="WW8Num6z4"/>
    <w:rsid w:val="006D6BE5"/>
  </w:style>
  <w:style w:type="character" w:customStyle="1" w:styleId="WW8Num6z5">
    <w:name w:val="WW8Num6z5"/>
    <w:rsid w:val="006D6BE5"/>
  </w:style>
  <w:style w:type="character" w:customStyle="1" w:styleId="WW8Num6z6">
    <w:name w:val="WW8Num6z6"/>
    <w:rsid w:val="006D6BE5"/>
  </w:style>
  <w:style w:type="character" w:customStyle="1" w:styleId="WW8Num6z7">
    <w:name w:val="WW8Num6z7"/>
    <w:rsid w:val="006D6BE5"/>
  </w:style>
  <w:style w:type="character" w:customStyle="1" w:styleId="WW8Num6z8">
    <w:name w:val="WW8Num6z8"/>
    <w:rsid w:val="006D6BE5"/>
  </w:style>
  <w:style w:type="character" w:customStyle="1" w:styleId="WW8Num7z0">
    <w:name w:val="WW8Num7z0"/>
    <w:rsid w:val="006D6BE5"/>
    <w:rPr>
      <w:b/>
      <w:bCs/>
      <w:szCs w:val="22"/>
      <w:lang w:val="el-GR"/>
    </w:rPr>
  </w:style>
  <w:style w:type="character" w:customStyle="1" w:styleId="WW8Num7z1">
    <w:name w:val="WW8Num7z1"/>
    <w:rsid w:val="006D6BE5"/>
    <w:rPr>
      <w:rFonts w:eastAsia="Calibri"/>
      <w:lang w:val="el-GR"/>
    </w:rPr>
  </w:style>
  <w:style w:type="character" w:customStyle="1" w:styleId="WW8Num7z2">
    <w:name w:val="WW8Num7z2"/>
    <w:rsid w:val="006D6BE5"/>
  </w:style>
  <w:style w:type="character" w:customStyle="1" w:styleId="WW8Num7z3">
    <w:name w:val="WW8Num7z3"/>
    <w:rsid w:val="006D6BE5"/>
  </w:style>
  <w:style w:type="character" w:customStyle="1" w:styleId="WW8Num7z4">
    <w:name w:val="WW8Num7z4"/>
    <w:rsid w:val="006D6BE5"/>
  </w:style>
  <w:style w:type="character" w:customStyle="1" w:styleId="WW8Num7z5">
    <w:name w:val="WW8Num7z5"/>
    <w:rsid w:val="006D6BE5"/>
  </w:style>
  <w:style w:type="character" w:customStyle="1" w:styleId="WW8Num7z6">
    <w:name w:val="WW8Num7z6"/>
    <w:rsid w:val="006D6BE5"/>
  </w:style>
  <w:style w:type="character" w:customStyle="1" w:styleId="WW8Num7z7">
    <w:name w:val="WW8Num7z7"/>
    <w:rsid w:val="006D6BE5"/>
  </w:style>
  <w:style w:type="character" w:customStyle="1" w:styleId="WW8Num7z8">
    <w:name w:val="WW8Num7z8"/>
    <w:rsid w:val="006D6BE5"/>
  </w:style>
  <w:style w:type="character" w:customStyle="1" w:styleId="WW8Num8z0">
    <w:name w:val="WW8Num8z0"/>
    <w:rsid w:val="006D6BE5"/>
    <w:rPr>
      <w:rFonts w:ascii="Symbol" w:hAnsi="Symbol" w:cs="OpenSymbol"/>
      <w:color w:val="5B9BD5"/>
    </w:rPr>
  </w:style>
  <w:style w:type="character" w:customStyle="1" w:styleId="WW8Num9z0">
    <w:name w:val="WW8Num9z0"/>
    <w:rsid w:val="006D6BE5"/>
    <w:rPr>
      <w:rFonts w:ascii="Angsana New" w:hAnsi="Angsana New" w:cs="Angsana New"/>
      <w:color w:val="000000"/>
      <w:kern w:val="1"/>
      <w:szCs w:val="22"/>
      <w:shd w:val="clear" w:color="auto" w:fill="FFFFFF"/>
      <w:lang w:val="el-GR"/>
    </w:rPr>
  </w:style>
  <w:style w:type="character" w:customStyle="1" w:styleId="WW8Num10z0">
    <w:name w:val="WW8Num10z0"/>
    <w:rsid w:val="006D6BE5"/>
    <w:rPr>
      <w:rFonts w:ascii="Symbol" w:hAnsi="Symbol" w:cs="Symbol"/>
      <w:kern w:val="1"/>
      <w:shd w:val="clear" w:color="auto" w:fill="C0C0C0"/>
      <w:lang w:val="el-GR"/>
    </w:rPr>
  </w:style>
  <w:style w:type="character" w:customStyle="1" w:styleId="WW8Num10z1">
    <w:name w:val="WW8Num10z1"/>
    <w:rsid w:val="006D6BE5"/>
  </w:style>
  <w:style w:type="character" w:customStyle="1" w:styleId="WW8Num10z2">
    <w:name w:val="WW8Num10z2"/>
    <w:rsid w:val="006D6BE5"/>
  </w:style>
  <w:style w:type="character" w:customStyle="1" w:styleId="WW8Num10z3">
    <w:name w:val="WW8Num10z3"/>
    <w:rsid w:val="006D6BE5"/>
  </w:style>
  <w:style w:type="character" w:customStyle="1" w:styleId="WW8Num10z4">
    <w:name w:val="WW8Num10z4"/>
    <w:rsid w:val="006D6BE5"/>
  </w:style>
  <w:style w:type="character" w:customStyle="1" w:styleId="WW8Num10z5">
    <w:name w:val="WW8Num10z5"/>
    <w:rsid w:val="006D6BE5"/>
  </w:style>
  <w:style w:type="character" w:customStyle="1" w:styleId="WW8Num10z6">
    <w:name w:val="WW8Num10z6"/>
    <w:rsid w:val="006D6BE5"/>
  </w:style>
  <w:style w:type="character" w:customStyle="1" w:styleId="WW8Num10z7">
    <w:name w:val="WW8Num10z7"/>
    <w:rsid w:val="006D6BE5"/>
  </w:style>
  <w:style w:type="character" w:customStyle="1" w:styleId="WW8Num10z8">
    <w:name w:val="WW8Num10z8"/>
    <w:rsid w:val="006D6BE5"/>
  </w:style>
  <w:style w:type="character" w:customStyle="1" w:styleId="WW8Num8z1">
    <w:name w:val="WW8Num8z1"/>
    <w:rsid w:val="006D6BE5"/>
    <w:rPr>
      <w:rFonts w:eastAsia="Calibri"/>
      <w:lang w:val="el-GR"/>
    </w:rPr>
  </w:style>
  <w:style w:type="character" w:customStyle="1" w:styleId="WW8Num8z2">
    <w:name w:val="WW8Num8z2"/>
    <w:rsid w:val="006D6BE5"/>
  </w:style>
  <w:style w:type="character" w:customStyle="1" w:styleId="WW8Num8z3">
    <w:name w:val="WW8Num8z3"/>
    <w:rsid w:val="006D6BE5"/>
  </w:style>
  <w:style w:type="character" w:customStyle="1" w:styleId="WW8Num8z4">
    <w:name w:val="WW8Num8z4"/>
    <w:rsid w:val="006D6BE5"/>
  </w:style>
  <w:style w:type="character" w:customStyle="1" w:styleId="WW8Num8z5">
    <w:name w:val="WW8Num8z5"/>
    <w:rsid w:val="006D6BE5"/>
  </w:style>
  <w:style w:type="character" w:customStyle="1" w:styleId="WW8Num8z6">
    <w:name w:val="WW8Num8z6"/>
    <w:rsid w:val="006D6BE5"/>
  </w:style>
  <w:style w:type="character" w:customStyle="1" w:styleId="WW8Num8z7">
    <w:name w:val="WW8Num8z7"/>
    <w:rsid w:val="006D6BE5"/>
  </w:style>
  <w:style w:type="character" w:customStyle="1" w:styleId="WW8Num8z8">
    <w:name w:val="WW8Num8z8"/>
    <w:rsid w:val="006D6BE5"/>
  </w:style>
  <w:style w:type="character" w:customStyle="1" w:styleId="WW8Num11z0">
    <w:name w:val="WW8Num11z0"/>
    <w:rsid w:val="006D6BE5"/>
    <w:rPr>
      <w:rFonts w:ascii="Symbol" w:hAnsi="Symbol" w:cs="Symbol"/>
      <w:kern w:val="1"/>
      <w:shd w:val="clear" w:color="auto" w:fill="C0C0C0"/>
      <w:lang w:val="el-GR"/>
    </w:rPr>
  </w:style>
  <w:style w:type="character" w:customStyle="1" w:styleId="WW8Num11z1">
    <w:name w:val="WW8Num11z1"/>
    <w:rsid w:val="006D6BE5"/>
  </w:style>
  <w:style w:type="character" w:customStyle="1" w:styleId="WW8Num11z2">
    <w:name w:val="WW8Num11z2"/>
    <w:rsid w:val="006D6BE5"/>
  </w:style>
  <w:style w:type="character" w:customStyle="1" w:styleId="WW8Num11z3">
    <w:name w:val="WW8Num11z3"/>
    <w:rsid w:val="006D6BE5"/>
  </w:style>
  <w:style w:type="character" w:customStyle="1" w:styleId="WW8Num11z4">
    <w:name w:val="WW8Num11z4"/>
    <w:rsid w:val="006D6BE5"/>
  </w:style>
  <w:style w:type="character" w:customStyle="1" w:styleId="WW8Num11z5">
    <w:name w:val="WW8Num11z5"/>
    <w:rsid w:val="006D6BE5"/>
  </w:style>
  <w:style w:type="character" w:customStyle="1" w:styleId="WW8Num11z6">
    <w:name w:val="WW8Num11z6"/>
    <w:rsid w:val="006D6BE5"/>
  </w:style>
  <w:style w:type="character" w:customStyle="1" w:styleId="WW8Num11z7">
    <w:name w:val="WW8Num11z7"/>
    <w:rsid w:val="006D6BE5"/>
  </w:style>
  <w:style w:type="character" w:customStyle="1" w:styleId="WW8Num11z8">
    <w:name w:val="WW8Num11z8"/>
    <w:rsid w:val="006D6BE5"/>
  </w:style>
  <w:style w:type="character" w:customStyle="1" w:styleId="0">
    <w:name w:val="Προεπιλεγμένη γραμματοσειρά_0"/>
    <w:rsid w:val="006D6BE5"/>
  </w:style>
  <w:style w:type="character" w:customStyle="1" w:styleId="40">
    <w:name w:val="Προεπιλεγμένη γραμματοσειρά4"/>
    <w:rsid w:val="006D6BE5"/>
  </w:style>
  <w:style w:type="character" w:customStyle="1" w:styleId="WW8Num2z1">
    <w:name w:val="WW8Num2z1"/>
    <w:rsid w:val="006D6BE5"/>
  </w:style>
  <w:style w:type="character" w:customStyle="1" w:styleId="WW8Num2z2">
    <w:name w:val="WW8Num2z2"/>
    <w:rsid w:val="006D6BE5"/>
  </w:style>
  <w:style w:type="character" w:customStyle="1" w:styleId="WW8Num2z3">
    <w:name w:val="WW8Num2z3"/>
    <w:rsid w:val="006D6BE5"/>
  </w:style>
  <w:style w:type="character" w:customStyle="1" w:styleId="WW8Num2z4">
    <w:name w:val="WW8Num2z4"/>
    <w:rsid w:val="006D6BE5"/>
    <w:rPr>
      <w:rFonts w:ascii="Arial" w:hAnsi="Arial" w:cs="Times New Roman"/>
      <w:b w:val="0"/>
      <w:i w:val="0"/>
      <w:sz w:val="20"/>
      <w:szCs w:val="20"/>
    </w:rPr>
  </w:style>
  <w:style w:type="character" w:customStyle="1" w:styleId="WW8Num2z5">
    <w:name w:val="WW8Num2z5"/>
    <w:rsid w:val="006D6BE5"/>
  </w:style>
  <w:style w:type="character" w:customStyle="1" w:styleId="WW8Num2z6">
    <w:name w:val="WW8Num2z6"/>
    <w:rsid w:val="006D6BE5"/>
  </w:style>
  <w:style w:type="character" w:customStyle="1" w:styleId="WW8Num2z7">
    <w:name w:val="WW8Num2z7"/>
    <w:rsid w:val="006D6BE5"/>
  </w:style>
  <w:style w:type="character" w:customStyle="1" w:styleId="WW8Num2z8">
    <w:name w:val="WW8Num2z8"/>
    <w:rsid w:val="006D6BE5"/>
  </w:style>
  <w:style w:type="character" w:customStyle="1" w:styleId="WW8Num9z1">
    <w:name w:val="WW8Num9z1"/>
    <w:rsid w:val="006D6BE5"/>
    <w:rPr>
      <w:rFonts w:eastAsia="Calibri"/>
      <w:lang w:val="el-GR"/>
    </w:rPr>
  </w:style>
  <w:style w:type="character" w:customStyle="1" w:styleId="WW8Num9z2">
    <w:name w:val="WW8Num9z2"/>
    <w:rsid w:val="006D6BE5"/>
  </w:style>
  <w:style w:type="character" w:customStyle="1" w:styleId="WW8Num9z3">
    <w:name w:val="WW8Num9z3"/>
    <w:rsid w:val="006D6BE5"/>
  </w:style>
  <w:style w:type="character" w:customStyle="1" w:styleId="WW8Num9z4">
    <w:name w:val="WW8Num9z4"/>
    <w:rsid w:val="006D6BE5"/>
  </w:style>
  <w:style w:type="character" w:customStyle="1" w:styleId="WW8Num9z5">
    <w:name w:val="WW8Num9z5"/>
    <w:rsid w:val="006D6BE5"/>
  </w:style>
  <w:style w:type="character" w:customStyle="1" w:styleId="WW8Num9z6">
    <w:name w:val="WW8Num9z6"/>
    <w:rsid w:val="006D6BE5"/>
  </w:style>
  <w:style w:type="character" w:customStyle="1" w:styleId="WW8Num9z7">
    <w:name w:val="WW8Num9z7"/>
    <w:rsid w:val="006D6BE5"/>
  </w:style>
  <w:style w:type="character" w:customStyle="1" w:styleId="WW8Num9z8">
    <w:name w:val="WW8Num9z8"/>
    <w:rsid w:val="006D6BE5"/>
  </w:style>
  <w:style w:type="character" w:customStyle="1" w:styleId="WW-DefaultParagraphFont">
    <w:name w:val="WW-Default Paragraph Font"/>
    <w:rsid w:val="006D6BE5"/>
  </w:style>
  <w:style w:type="character" w:customStyle="1" w:styleId="WW8Num12z0">
    <w:name w:val="WW8Num12z0"/>
    <w:rsid w:val="006D6BE5"/>
    <w:rPr>
      <w:rFonts w:ascii="Symbol" w:hAnsi="Symbol" w:cs="Symbol"/>
    </w:rPr>
  </w:style>
  <w:style w:type="character" w:customStyle="1" w:styleId="WW8Num12z1">
    <w:name w:val="WW8Num12z1"/>
    <w:rsid w:val="006D6BE5"/>
    <w:rPr>
      <w:rFonts w:ascii="Courier New" w:hAnsi="Courier New" w:cs="Courier New"/>
    </w:rPr>
  </w:style>
  <w:style w:type="character" w:customStyle="1" w:styleId="WW8Num12z2">
    <w:name w:val="WW8Num12z2"/>
    <w:rsid w:val="006D6BE5"/>
    <w:rPr>
      <w:rFonts w:ascii="Wingdings" w:hAnsi="Wingdings" w:cs="Wingdings"/>
    </w:rPr>
  </w:style>
  <w:style w:type="character" w:customStyle="1" w:styleId="WW-DefaultParagraphFont1">
    <w:name w:val="WW-Default Paragraph Font1"/>
    <w:rsid w:val="006D6BE5"/>
  </w:style>
  <w:style w:type="character" w:customStyle="1" w:styleId="WW-DefaultParagraphFont11">
    <w:name w:val="WW-Default Paragraph Font11"/>
    <w:rsid w:val="006D6BE5"/>
  </w:style>
  <w:style w:type="character" w:customStyle="1" w:styleId="WW-DefaultParagraphFont111">
    <w:name w:val="WW-Default Paragraph Font111"/>
    <w:rsid w:val="006D6BE5"/>
  </w:style>
  <w:style w:type="character" w:customStyle="1" w:styleId="30">
    <w:name w:val="Προεπιλεγμένη γραμματοσειρά3"/>
    <w:rsid w:val="006D6BE5"/>
  </w:style>
  <w:style w:type="character" w:customStyle="1" w:styleId="WW-DefaultParagraphFont1111">
    <w:name w:val="WW-Default Paragraph Font1111"/>
    <w:rsid w:val="006D6BE5"/>
  </w:style>
  <w:style w:type="character" w:customStyle="1" w:styleId="DefaultParagraphFont2">
    <w:name w:val="Default Paragraph Font2"/>
    <w:rsid w:val="006D6BE5"/>
  </w:style>
  <w:style w:type="character" w:customStyle="1" w:styleId="WW8Num12z3">
    <w:name w:val="WW8Num12z3"/>
    <w:rsid w:val="006D6BE5"/>
  </w:style>
  <w:style w:type="character" w:customStyle="1" w:styleId="WW8Num12z4">
    <w:name w:val="WW8Num12z4"/>
    <w:rsid w:val="006D6BE5"/>
  </w:style>
  <w:style w:type="character" w:customStyle="1" w:styleId="WW8Num12z5">
    <w:name w:val="WW8Num12z5"/>
    <w:rsid w:val="006D6BE5"/>
  </w:style>
  <w:style w:type="character" w:customStyle="1" w:styleId="WW8Num12z6">
    <w:name w:val="WW8Num12z6"/>
    <w:rsid w:val="006D6BE5"/>
  </w:style>
  <w:style w:type="character" w:customStyle="1" w:styleId="WW8Num12z7">
    <w:name w:val="WW8Num12z7"/>
    <w:rsid w:val="006D6BE5"/>
  </w:style>
  <w:style w:type="character" w:customStyle="1" w:styleId="WW8Num12z8">
    <w:name w:val="WW8Num12z8"/>
    <w:rsid w:val="006D6BE5"/>
  </w:style>
  <w:style w:type="character" w:customStyle="1" w:styleId="WW8Num13z0">
    <w:name w:val="WW8Num13z0"/>
    <w:rsid w:val="006D6BE5"/>
    <w:rPr>
      <w:rFonts w:ascii="Symbol" w:hAnsi="Symbol" w:cs="OpenSymbol"/>
    </w:rPr>
  </w:style>
  <w:style w:type="character" w:customStyle="1" w:styleId="WW-DefaultParagraphFont11111">
    <w:name w:val="WW-Default Paragraph Font11111"/>
    <w:rsid w:val="006D6BE5"/>
  </w:style>
  <w:style w:type="character" w:customStyle="1" w:styleId="WW8Num13z1">
    <w:name w:val="WW8Num13z1"/>
    <w:rsid w:val="006D6BE5"/>
    <w:rPr>
      <w:rFonts w:eastAsia="Calibri"/>
      <w:lang w:val="el-GR"/>
    </w:rPr>
  </w:style>
  <w:style w:type="character" w:customStyle="1" w:styleId="WW8Num13z2">
    <w:name w:val="WW8Num13z2"/>
    <w:rsid w:val="006D6BE5"/>
  </w:style>
  <w:style w:type="character" w:customStyle="1" w:styleId="WW8Num13z3">
    <w:name w:val="WW8Num13z3"/>
    <w:rsid w:val="006D6BE5"/>
  </w:style>
  <w:style w:type="character" w:customStyle="1" w:styleId="WW8Num13z4">
    <w:name w:val="WW8Num13z4"/>
    <w:rsid w:val="006D6BE5"/>
  </w:style>
  <w:style w:type="character" w:customStyle="1" w:styleId="WW8Num13z5">
    <w:name w:val="WW8Num13z5"/>
    <w:rsid w:val="006D6BE5"/>
  </w:style>
  <w:style w:type="character" w:customStyle="1" w:styleId="WW8Num13z6">
    <w:name w:val="WW8Num13z6"/>
    <w:rsid w:val="006D6BE5"/>
  </w:style>
  <w:style w:type="character" w:customStyle="1" w:styleId="WW8Num13z7">
    <w:name w:val="WW8Num13z7"/>
    <w:rsid w:val="006D6BE5"/>
  </w:style>
  <w:style w:type="character" w:customStyle="1" w:styleId="WW8Num13z8">
    <w:name w:val="WW8Num13z8"/>
    <w:rsid w:val="006D6BE5"/>
  </w:style>
  <w:style w:type="character" w:customStyle="1" w:styleId="WW8Num14z0">
    <w:name w:val="WW8Num14z0"/>
    <w:rsid w:val="006D6BE5"/>
    <w:rPr>
      <w:rFonts w:ascii="Symbol" w:hAnsi="Symbol" w:cs="OpenSymbol"/>
    </w:rPr>
  </w:style>
  <w:style w:type="character" w:customStyle="1" w:styleId="WW8Num14z1">
    <w:name w:val="WW8Num14z1"/>
    <w:rsid w:val="006D6BE5"/>
  </w:style>
  <w:style w:type="character" w:customStyle="1" w:styleId="WW8Num14z2">
    <w:name w:val="WW8Num14z2"/>
    <w:rsid w:val="006D6BE5"/>
  </w:style>
  <w:style w:type="character" w:customStyle="1" w:styleId="WW8Num14z3">
    <w:name w:val="WW8Num14z3"/>
    <w:rsid w:val="006D6BE5"/>
  </w:style>
  <w:style w:type="character" w:customStyle="1" w:styleId="WW8Num14z4">
    <w:name w:val="WW8Num14z4"/>
    <w:rsid w:val="006D6BE5"/>
  </w:style>
  <w:style w:type="character" w:customStyle="1" w:styleId="WW8Num14z5">
    <w:name w:val="WW8Num14z5"/>
    <w:rsid w:val="006D6BE5"/>
  </w:style>
  <w:style w:type="character" w:customStyle="1" w:styleId="WW8Num14z6">
    <w:name w:val="WW8Num14z6"/>
    <w:rsid w:val="006D6BE5"/>
  </w:style>
  <w:style w:type="character" w:customStyle="1" w:styleId="WW8Num14z7">
    <w:name w:val="WW8Num14z7"/>
    <w:rsid w:val="006D6BE5"/>
  </w:style>
  <w:style w:type="character" w:customStyle="1" w:styleId="WW8Num14z8">
    <w:name w:val="WW8Num14z8"/>
    <w:rsid w:val="006D6BE5"/>
  </w:style>
  <w:style w:type="character" w:customStyle="1" w:styleId="WW8Num15z0">
    <w:name w:val="WW8Num15z0"/>
    <w:rsid w:val="006D6BE5"/>
  </w:style>
  <w:style w:type="character" w:customStyle="1" w:styleId="WW8Num15z1">
    <w:name w:val="WW8Num15z1"/>
    <w:rsid w:val="006D6BE5"/>
  </w:style>
  <w:style w:type="character" w:customStyle="1" w:styleId="WW8Num15z2">
    <w:name w:val="WW8Num15z2"/>
    <w:rsid w:val="006D6BE5"/>
  </w:style>
  <w:style w:type="character" w:customStyle="1" w:styleId="WW8Num15z3">
    <w:name w:val="WW8Num15z3"/>
    <w:rsid w:val="006D6BE5"/>
  </w:style>
  <w:style w:type="character" w:customStyle="1" w:styleId="WW8Num15z4">
    <w:name w:val="WW8Num15z4"/>
    <w:rsid w:val="006D6BE5"/>
  </w:style>
  <w:style w:type="character" w:customStyle="1" w:styleId="WW8Num15z5">
    <w:name w:val="WW8Num15z5"/>
    <w:rsid w:val="006D6BE5"/>
  </w:style>
  <w:style w:type="character" w:customStyle="1" w:styleId="WW8Num15z6">
    <w:name w:val="WW8Num15z6"/>
    <w:rsid w:val="006D6BE5"/>
  </w:style>
  <w:style w:type="character" w:customStyle="1" w:styleId="WW8Num15z7">
    <w:name w:val="WW8Num15z7"/>
    <w:rsid w:val="006D6BE5"/>
  </w:style>
  <w:style w:type="character" w:customStyle="1" w:styleId="WW8Num15z8">
    <w:name w:val="WW8Num15z8"/>
    <w:rsid w:val="006D6BE5"/>
  </w:style>
  <w:style w:type="character" w:customStyle="1" w:styleId="WW8Num16z0">
    <w:name w:val="WW8Num16z0"/>
    <w:rsid w:val="006D6BE5"/>
  </w:style>
  <w:style w:type="character" w:customStyle="1" w:styleId="WW8Num16z1">
    <w:name w:val="WW8Num16z1"/>
    <w:rsid w:val="006D6BE5"/>
  </w:style>
  <w:style w:type="character" w:customStyle="1" w:styleId="WW8Num16z2">
    <w:name w:val="WW8Num16z2"/>
    <w:rsid w:val="006D6BE5"/>
  </w:style>
  <w:style w:type="character" w:customStyle="1" w:styleId="WW8Num16z3">
    <w:name w:val="WW8Num16z3"/>
    <w:rsid w:val="006D6BE5"/>
  </w:style>
  <w:style w:type="character" w:customStyle="1" w:styleId="WW8Num16z4">
    <w:name w:val="WW8Num16z4"/>
    <w:rsid w:val="006D6BE5"/>
  </w:style>
  <w:style w:type="character" w:customStyle="1" w:styleId="WW8Num16z5">
    <w:name w:val="WW8Num16z5"/>
    <w:rsid w:val="006D6BE5"/>
  </w:style>
  <w:style w:type="character" w:customStyle="1" w:styleId="WW8Num16z6">
    <w:name w:val="WW8Num16z6"/>
    <w:rsid w:val="006D6BE5"/>
  </w:style>
  <w:style w:type="character" w:customStyle="1" w:styleId="WW8Num16z7">
    <w:name w:val="WW8Num16z7"/>
    <w:rsid w:val="006D6BE5"/>
  </w:style>
  <w:style w:type="character" w:customStyle="1" w:styleId="WW8Num16z8">
    <w:name w:val="WW8Num16z8"/>
    <w:rsid w:val="006D6BE5"/>
  </w:style>
  <w:style w:type="character" w:customStyle="1" w:styleId="WW-DefaultParagraphFont111111">
    <w:name w:val="WW-Default Paragraph Font111111"/>
    <w:rsid w:val="006D6BE5"/>
  </w:style>
  <w:style w:type="character" w:customStyle="1" w:styleId="WW-DefaultParagraphFont1111111">
    <w:name w:val="WW-Default Paragraph Font1111111"/>
    <w:rsid w:val="006D6BE5"/>
  </w:style>
  <w:style w:type="character" w:customStyle="1" w:styleId="WW-DefaultParagraphFont11111111">
    <w:name w:val="WW-Default Paragraph Font11111111"/>
    <w:rsid w:val="006D6BE5"/>
  </w:style>
  <w:style w:type="character" w:customStyle="1" w:styleId="WW-DefaultParagraphFont111111111">
    <w:name w:val="WW-Default Paragraph Font111111111"/>
    <w:rsid w:val="006D6BE5"/>
  </w:style>
  <w:style w:type="character" w:customStyle="1" w:styleId="WW-DefaultParagraphFont1111111111">
    <w:name w:val="WW-Default Paragraph Font1111111111"/>
    <w:rsid w:val="006D6BE5"/>
  </w:style>
  <w:style w:type="character" w:customStyle="1" w:styleId="WW8Num17z0">
    <w:name w:val="WW8Num17z0"/>
    <w:rsid w:val="006D6BE5"/>
  </w:style>
  <w:style w:type="character" w:customStyle="1" w:styleId="WW8Num17z1">
    <w:name w:val="WW8Num17z1"/>
    <w:rsid w:val="006D6BE5"/>
  </w:style>
  <w:style w:type="character" w:customStyle="1" w:styleId="WW8Num17z2">
    <w:name w:val="WW8Num17z2"/>
    <w:rsid w:val="006D6BE5"/>
  </w:style>
  <w:style w:type="character" w:customStyle="1" w:styleId="WW8Num17z3">
    <w:name w:val="WW8Num17z3"/>
    <w:rsid w:val="006D6BE5"/>
  </w:style>
  <w:style w:type="character" w:customStyle="1" w:styleId="WW8Num17z4">
    <w:name w:val="WW8Num17z4"/>
    <w:rsid w:val="006D6BE5"/>
  </w:style>
  <w:style w:type="character" w:customStyle="1" w:styleId="WW8Num17z5">
    <w:name w:val="WW8Num17z5"/>
    <w:rsid w:val="006D6BE5"/>
  </w:style>
  <w:style w:type="character" w:customStyle="1" w:styleId="WW8Num17z6">
    <w:name w:val="WW8Num17z6"/>
    <w:rsid w:val="006D6BE5"/>
  </w:style>
  <w:style w:type="character" w:customStyle="1" w:styleId="WW8Num17z7">
    <w:name w:val="WW8Num17z7"/>
    <w:rsid w:val="006D6BE5"/>
  </w:style>
  <w:style w:type="character" w:customStyle="1" w:styleId="WW8Num17z8">
    <w:name w:val="WW8Num17z8"/>
    <w:rsid w:val="006D6BE5"/>
  </w:style>
  <w:style w:type="character" w:customStyle="1" w:styleId="WW8Num18z0">
    <w:name w:val="WW8Num18z0"/>
    <w:rsid w:val="006D6BE5"/>
  </w:style>
  <w:style w:type="character" w:customStyle="1" w:styleId="WW8Num18z1">
    <w:name w:val="WW8Num18z1"/>
    <w:rsid w:val="006D6BE5"/>
  </w:style>
  <w:style w:type="character" w:customStyle="1" w:styleId="WW8Num18z2">
    <w:name w:val="WW8Num18z2"/>
    <w:rsid w:val="006D6BE5"/>
  </w:style>
  <w:style w:type="character" w:customStyle="1" w:styleId="WW8Num18z3">
    <w:name w:val="WW8Num18z3"/>
    <w:rsid w:val="006D6BE5"/>
  </w:style>
  <w:style w:type="character" w:customStyle="1" w:styleId="WW8Num18z4">
    <w:name w:val="WW8Num18z4"/>
    <w:rsid w:val="006D6BE5"/>
  </w:style>
  <w:style w:type="character" w:customStyle="1" w:styleId="WW8Num18z5">
    <w:name w:val="WW8Num18z5"/>
    <w:rsid w:val="006D6BE5"/>
  </w:style>
  <w:style w:type="character" w:customStyle="1" w:styleId="WW8Num18z6">
    <w:name w:val="WW8Num18z6"/>
    <w:rsid w:val="006D6BE5"/>
  </w:style>
  <w:style w:type="character" w:customStyle="1" w:styleId="WW8Num18z7">
    <w:name w:val="WW8Num18z7"/>
    <w:rsid w:val="006D6BE5"/>
  </w:style>
  <w:style w:type="character" w:customStyle="1" w:styleId="WW8Num18z8">
    <w:name w:val="WW8Num18z8"/>
    <w:rsid w:val="006D6BE5"/>
  </w:style>
  <w:style w:type="character" w:customStyle="1" w:styleId="WW8Num3z1">
    <w:name w:val="WW8Num3z1"/>
    <w:rsid w:val="006D6BE5"/>
  </w:style>
  <w:style w:type="character" w:customStyle="1" w:styleId="WW8Num3z2">
    <w:name w:val="WW8Num3z2"/>
    <w:rsid w:val="006D6BE5"/>
  </w:style>
  <w:style w:type="character" w:customStyle="1" w:styleId="WW8Num3z3">
    <w:name w:val="WW8Num3z3"/>
    <w:rsid w:val="006D6BE5"/>
  </w:style>
  <w:style w:type="character" w:customStyle="1" w:styleId="WW8Num3z4">
    <w:name w:val="WW8Num3z4"/>
    <w:rsid w:val="006D6BE5"/>
    <w:rPr>
      <w:rFonts w:ascii="Arial" w:hAnsi="Arial" w:cs="Times New Roman"/>
      <w:b w:val="0"/>
      <w:i w:val="0"/>
      <w:sz w:val="20"/>
      <w:szCs w:val="20"/>
    </w:rPr>
  </w:style>
  <w:style w:type="character" w:customStyle="1" w:styleId="WW8Num3z5">
    <w:name w:val="WW8Num3z5"/>
    <w:rsid w:val="006D6BE5"/>
  </w:style>
  <w:style w:type="character" w:customStyle="1" w:styleId="WW8Num3z6">
    <w:name w:val="WW8Num3z6"/>
    <w:rsid w:val="006D6BE5"/>
  </w:style>
  <w:style w:type="character" w:customStyle="1" w:styleId="WW8Num3z7">
    <w:name w:val="WW8Num3z7"/>
    <w:rsid w:val="006D6BE5"/>
  </w:style>
  <w:style w:type="character" w:customStyle="1" w:styleId="WW8Num3z8">
    <w:name w:val="WW8Num3z8"/>
    <w:rsid w:val="006D6BE5"/>
  </w:style>
  <w:style w:type="character" w:customStyle="1" w:styleId="WW-DefaultParagraphFont11111111111">
    <w:name w:val="WW-Default Paragraph Font11111111111"/>
    <w:rsid w:val="006D6BE5"/>
  </w:style>
  <w:style w:type="character" w:customStyle="1" w:styleId="WW-DefaultParagraphFont111111111111">
    <w:name w:val="WW-Default Paragraph Font111111111111"/>
    <w:rsid w:val="006D6BE5"/>
  </w:style>
  <w:style w:type="character" w:customStyle="1" w:styleId="WW-DefaultParagraphFont1111111111111">
    <w:name w:val="WW-Default Paragraph Font1111111111111"/>
    <w:rsid w:val="006D6BE5"/>
  </w:style>
  <w:style w:type="character" w:customStyle="1" w:styleId="WW-DefaultParagraphFont11111111111111">
    <w:name w:val="WW-Default Paragraph Font11111111111111"/>
    <w:rsid w:val="006D6BE5"/>
  </w:style>
  <w:style w:type="character" w:customStyle="1" w:styleId="20">
    <w:name w:val="Προεπιλεγμένη γραμματοσειρά2"/>
    <w:rsid w:val="006D6BE5"/>
  </w:style>
  <w:style w:type="character" w:customStyle="1" w:styleId="WW8Num19z0">
    <w:name w:val="WW8Num19z0"/>
    <w:rsid w:val="006D6BE5"/>
    <w:rPr>
      <w:rFonts w:ascii="Calibri" w:hAnsi="Calibri" w:cs="Calibri"/>
    </w:rPr>
  </w:style>
  <w:style w:type="character" w:customStyle="1" w:styleId="WW8Num19z1">
    <w:name w:val="WW8Num19z1"/>
    <w:rsid w:val="006D6BE5"/>
  </w:style>
  <w:style w:type="character" w:customStyle="1" w:styleId="WW8Num20z0">
    <w:name w:val="WW8Num20z0"/>
    <w:rsid w:val="006D6BE5"/>
    <w:rPr>
      <w:rFonts w:ascii="Calibri" w:eastAsia="Calibri" w:hAnsi="Calibri" w:cs="Times New Roman"/>
    </w:rPr>
  </w:style>
  <w:style w:type="character" w:customStyle="1" w:styleId="WW8Num20z1">
    <w:name w:val="WW8Num20z1"/>
    <w:rsid w:val="006D6BE5"/>
    <w:rPr>
      <w:rFonts w:ascii="Courier New" w:hAnsi="Courier New" w:cs="Courier New"/>
    </w:rPr>
  </w:style>
  <w:style w:type="character" w:customStyle="1" w:styleId="WW8Num20z2">
    <w:name w:val="WW8Num20z2"/>
    <w:rsid w:val="006D6BE5"/>
    <w:rPr>
      <w:rFonts w:ascii="Wingdings" w:hAnsi="Wingdings" w:cs="Wingdings"/>
    </w:rPr>
  </w:style>
  <w:style w:type="character" w:customStyle="1" w:styleId="WW8Num20z3">
    <w:name w:val="WW8Num20z3"/>
    <w:rsid w:val="006D6BE5"/>
    <w:rPr>
      <w:rFonts w:ascii="Symbol" w:hAnsi="Symbol" w:cs="Symbol"/>
    </w:rPr>
  </w:style>
  <w:style w:type="character" w:customStyle="1" w:styleId="WW-DefaultParagraphFont111111111111111">
    <w:name w:val="WW-Default Paragraph Font111111111111111"/>
    <w:rsid w:val="006D6BE5"/>
  </w:style>
  <w:style w:type="character" w:customStyle="1" w:styleId="WW8Num19z2">
    <w:name w:val="WW8Num19z2"/>
    <w:rsid w:val="006D6BE5"/>
  </w:style>
  <w:style w:type="character" w:customStyle="1" w:styleId="WW8Num19z3">
    <w:name w:val="WW8Num19z3"/>
    <w:rsid w:val="006D6BE5"/>
  </w:style>
  <w:style w:type="character" w:customStyle="1" w:styleId="WW8Num19z4">
    <w:name w:val="WW8Num19z4"/>
    <w:rsid w:val="006D6BE5"/>
  </w:style>
  <w:style w:type="character" w:customStyle="1" w:styleId="WW8Num19z5">
    <w:name w:val="WW8Num19z5"/>
    <w:rsid w:val="006D6BE5"/>
  </w:style>
  <w:style w:type="character" w:customStyle="1" w:styleId="WW8Num19z6">
    <w:name w:val="WW8Num19z6"/>
    <w:rsid w:val="006D6BE5"/>
  </w:style>
  <w:style w:type="character" w:customStyle="1" w:styleId="WW8Num19z7">
    <w:name w:val="WW8Num19z7"/>
    <w:rsid w:val="006D6BE5"/>
  </w:style>
  <w:style w:type="character" w:customStyle="1" w:styleId="WW8Num19z8">
    <w:name w:val="WW8Num19z8"/>
    <w:rsid w:val="006D6BE5"/>
  </w:style>
  <w:style w:type="character" w:customStyle="1" w:styleId="WW8Num20z4">
    <w:name w:val="WW8Num20z4"/>
    <w:rsid w:val="006D6BE5"/>
  </w:style>
  <w:style w:type="character" w:customStyle="1" w:styleId="WW8Num20z5">
    <w:name w:val="WW8Num20z5"/>
    <w:rsid w:val="006D6BE5"/>
  </w:style>
  <w:style w:type="character" w:customStyle="1" w:styleId="WW8Num20z6">
    <w:name w:val="WW8Num20z6"/>
    <w:rsid w:val="006D6BE5"/>
  </w:style>
  <w:style w:type="character" w:customStyle="1" w:styleId="WW8Num20z7">
    <w:name w:val="WW8Num20z7"/>
    <w:rsid w:val="006D6BE5"/>
  </w:style>
  <w:style w:type="character" w:customStyle="1" w:styleId="WW8Num20z8">
    <w:name w:val="WW8Num20z8"/>
    <w:rsid w:val="006D6BE5"/>
  </w:style>
  <w:style w:type="character" w:customStyle="1" w:styleId="WW-DefaultParagraphFont1111111111111111">
    <w:name w:val="WW-Default Paragraph Font1111111111111111"/>
    <w:rsid w:val="006D6BE5"/>
  </w:style>
  <w:style w:type="character" w:customStyle="1" w:styleId="WW-DefaultParagraphFont11111111111111111">
    <w:name w:val="WW-Default Paragraph Font11111111111111111"/>
    <w:rsid w:val="006D6BE5"/>
  </w:style>
  <w:style w:type="character" w:customStyle="1" w:styleId="WW8Num21z0">
    <w:name w:val="WW8Num21z0"/>
    <w:rsid w:val="006D6BE5"/>
    <w:rPr>
      <w:rFonts w:ascii="Calibri" w:eastAsia="Times New Roman" w:hAnsi="Calibri" w:cs="Calibri"/>
    </w:rPr>
  </w:style>
  <w:style w:type="character" w:customStyle="1" w:styleId="WW8Num21z1">
    <w:name w:val="WW8Num21z1"/>
    <w:rsid w:val="006D6BE5"/>
    <w:rPr>
      <w:rFonts w:ascii="Courier New" w:hAnsi="Courier New" w:cs="Courier New"/>
    </w:rPr>
  </w:style>
  <w:style w:type="character" w:customStyle="1" w:styleId="WW8Num21z2">
    <w:name w:val="WW8Num21z2"/>
    <w:rsid w:val="006D6BE5"/>
    <w:rPr>
      <w:rFonts w:ascii="Wingdings" w:hAnsi="Wingdings" w:cs="Wingdings"/>
    </w:rPr>
  </w:style>
  <w:style w:type="character" w:customStyle="1" w:styleId="WW8Num21z3">
    <w:name w:val="WW8Num21z3"/>
    <w:rsid w:val="006D6BE5"/>
    <w:rPr>
      <w:rFonts w:ascii="Symbol" w:hAnsi="Symbol" w:cs="Symbol"/>
    </w:rPr>
  </w:style>
  <w:style w:type="character" w:customStyle="1" w:styleId="WW8Num22z0">
    <w:name w:val="WW8Num22z0"/>
    <w:rsid w:val="006D6BE5"/>
    <w:rPr>
      <w:rFonts w:ascii="Symbol" w:hAnsi="Symbol" w:cs="Symbol"/>
    </w:rPr>
  </w:style>
  <w:style w:type="character" w:customStyle="1" w:styleId="WW8Num22z1">
    <w:name w:val="WW8Num22z1"/>
    <w:rsid w:val="006D6BE5"/>
    <w:rPr>
      <w:rFonts w:ascii="Courier New" w:hAnsi="Courier New" w:cs="Courier New"/>
    </w:rPr>
  </w:style>
  <w:style w:type="character" w:customStyle="1" w:styleId="WW8Num22z2">
    <w:name w:val="WW8Num22z2"/>
    <w:rsid w:val="006D6BE5"/>
    <w:rPr>
      <w:rFonts w:ascii="Wingdings" w:hAnsi="Wingdings" w:cs="Wingdings"/>
    </w:rPr>
  </w:style>
  <w:style w:type="character" w:customStyle="1" w:styleId="WW8Num23z0">
    <w:name w:val="WW8Num23z0"/>
    <w:rsid w:val="006D6BE5"/>
    <w:rPr>
      <w:rFonts w:ascii="Calibri" w:eastAsia="Times New Roman" w:hAnsi="Calibri" w:cs="Calibri"/>
    </w:rPr>
  </w:style>
  <w:style w:type="character" w:customStyle="1" w:styleId="WW8Num23z1">
    <w:name w:val="WW8Num23z1"/>
    <w:rsid w:val="006D6BE5"/>
    <w:rPr>
      <w:rFonts w:ascii="Courier New" w:hAnsi="Courier New" w:cs="Courier New"/>
    </w:rPr>
  </w:style>
  <w:style w:type="character" w:customStyle="1" w:styleId="WW8Num23z2">
    <w:name w:val="WW8Num23z2"/>
    <w:rsid w:val="006D6BE5"/>
    <w:rPr>
      <w:rFonts w:ascii="Wingdings" w:hAnsi="Wingdings" w:cs="Wingdings"/>
    </w:rPr>
  </w:style>
  <w:style w:type="character" w:customStyle="1" w:styleId="WW8Num23z3">
    <w:name w:val="WW8Num23z3"/>
    <w:rsid w:val="006D6BE5"/>
    <w:rPr>
      <w:rFonts w:ascii="Symbol" w:hAnsi="Symbol" w:cs="Symbol"/>
    </w:rPr>
  </w:style>
  <w:style w:type="character" w:customStyle="1" w:styleId="WW8Num24z0">
    <w:name w:val="WW8Num24z0"/>
    <w:rsid w:val="006D6BE5"/>
    <w:rPr>
      <w:rFonts w:ascii="Symbol" w:hAnsi="Symbol" w:cs="Symbol"/>
      <w:strike/>
      <w:color w:val="0070C0"/>
      <w:position w:val="0"/>
      <w:sz w:val="24"/>
      <w:vertAlign w:val="baseline"/>
      <w:lang w:val="el-GR"/>
    </w:rPr>
  </w:style>
  <w:style w:type="character" w:customStyle="1" w:styleId="WW8Num24z1">
    <w:name w:val="WW8Num24z1"/>
    <w:rsid w:val="006D6BE5"/>
    <w:rPr>
      <w:rFonts w:ascii="Courier New" w:hAnsi="Courier New" w:cs="Courier New"/>
    </w:rPr>
  </w:style>
  <w:style w:type="character" w:customStyle="1" w:styleId="WW8Num24z2">
    <w:name w:val="WW8Num24z2"/>
    <w:rsid w:val="006D6BE5"/>
    <w:rPr>
      <w:rFonts w:ascii="Wingdings" w:hAnsi="Wingdings" w:cs="Wingdings"/>
    </w:rPr>
  </w:style>
  <w:style w:type="character" w:customStyle="1" w:styleId="WW8Num25z0">
    <w:name w:val="WW8Num25z0"/>
    <w:rsid w:val="006D6BE5"/>
    <w:rPr>
      <w:rFonts w:ascii="Symbol" w:hAnsi="Symbol" w:cs="Symbol"/>
    </w:rPr>
  </w:style>
  <w:style w:type="character" w:customStyle="1" w:styleId="WW8Num25z1">
    <w:name w:val="WW8Num25z1"/>
    <w:rsid w:val="006D6BE5"/>
    <w:rPr>
      <w:rFonts w:ascii="Courier New" w:hAnsi="Courier New" w:cs="Courier New"/>
    </w:rPr>
  </w:style>
  <w:style w:type="character" w:customStyle="1" w:styleId="WW8Num25z2">
    <w:name w:val="WW8Num25z2"/>
    <w:rsid w:val="006D6BE5"/>
    <w:rPr>
      <w:rFonts w:ascii="Wingdings" w:hAnsi="Wingdings" w:cs="Wingdings"/>
    </w:rPr>
  </w:style>
  <w:style w:type="character" w:customStyle="1" w:styleId="WW8Num26z0">
    <w:name w:val="WW8Num26z0"/>
    <w:rsid w:val="006D6BE5"/>
    <w:rPr>
      <w:rFonts w:ascii="Symbol" w:hAnsi="Symbol" w:cs="Symbol"/>
    </w:rPr>
  </w:style>
  <w:style w:type="character" w:customStyle="1" w:styleId="WW8Num26z1">
    <w:name w:val="WW8Num26z1"/>
    <w:rsid w:val="006D6BE5"/>
    <w:rPr>
      <w:rFonts w:ascii="Courier New" w:hAnsi="Courier New" w:cs="Courier New"/>
    </w:rPr>
  </w:style>
  <w:style w:type="character" w:customStyle="1" w:styleId="WW8Num26z2">
    <w:name w:val="WW8Num26z2"/>
    <w:rsid w:val="006D6BE5"/>
    <w:rPr>
      <w:rFonts w:ascii="Wingdings" w:hAnsi="Wingdings" w:cs="Wingdings"/>
    </w:rPr>
  </w:style>
  <w:style w:type="character" w:customStyle="1" w:styleId="WW8Num27z0">
    <w:name w:val="WW8Num27z0"/>
    <w:rsid w:val="006D6BE5"/>
    <w:rPr>
      <w:rFonts w:ascii="Calibri" w:eastAsia="Times New Roman" w:hAnsi="Calibri" w:cs="Calibri"/>
    </w:rPr>
  </w:style>
  <w:style w:type="character" w:customStyle="1" w:styleId="WW8Num27z1">
    <w:name w:val="WW8Num27z1"/>
    <w:rsid w:val="006D6BE5"/>
    <w:rPr>
      <w:rFonts w:ascii="Courier New" w:hAnsi="Courier New" w:cs="Courier New"/>
    </w:rPr>
  </w:style>
  <w:style w:type="character" w:customStyle="1" w:styleId="WW8Num27z2">
    <w:name w:val="WW8Num27z2"/>
    <w:rsid w:val="006D6BE5"/>
    <w:rPr>
      <w:rFonts w:ascii="Wingdings" w:hAnsi="Wingdings" w:cs="Wingdings"/>
    </w:rPr>
  </w:style>
  <w:style w:type="character" w:customStyle="1" w:styleId="WW8Num27z3">
    <w:name w:val="WW8Num27z3"/>
    <w:rsid w:val="006D6BE5"/>
    <w:rPr>
      <w:rFonts w:ascii="Symbol" w:hAnsi="Symbol" w:cs="Symbol"/>
    </w:rPr>
  </w:style>
  <w:style w:type="character" w:customStyle="1" w:styleId="WW8Num28z0">
    <w:name w:val="WW8Num28z0"/>
    <w:rsid w:val="006D6BE5"/>
    <w:rPr>
      <w:rFonts w:ascii="Symbol" w:hAnsi="Symbol" w:cs="Symbol"/>
    </w:rPr>
  </w:style>
  <w:style w:type="character" w:customStyle="1" w:styleId="WW8Num28z1">
    <w:name w:val="WW8Num28z1"/>
    <w:rsid w:val="006D6BE5"/>
    <w:rPr>
      <w:rFonts w:ascii="Courier New" w:hAnsi="Courier New" w:cs="Courier New"/>
    </w:rPr>
  </w:style>
  <w:style w:type="character" w:customStyle="1" w:styleId="WW8Num28z2">
    <w:name w:val="WW8Num28z2"/>
    <w:rsid w:val="006D6BE5"/>
    <w:rPr>
      <w:rFonts w:ascii="Wingdings" w:hAnsi="Wingdings" w:cs="Wingdings"/>
    </w:rPr>
  </w:style>
  <w:style w:type="character" w:customStyle="1" w:styleId="WW8Num29z0">
    <w:name w:val="WW8Num29z0"/>
    <w:rsid w:val="006D6BE5"/>
    <w:rPr>
      <w:rFonts w:ascii="Calibri" w:eastAsia="Times New Roman" w:hAnsi="Calibri" w:cs="Calibri"/>
    </w:rPr>
  </w:style>
  <w:style w:type="character" w:customStyle="1" w:styleId="WW8Num29z1">
    <w:name w:val="WW8Num29z1"/>
    <w:rsid w:val="006D6BE5"/>
    <w:rPr>
      <w:rFonts w:ascii="Courier New" w:hAnsi="Courier New" w:cs="Courier New"/>
    </w:rPr>
  </w:style>
  <w:style w:type="character" w:customStyle="1" w:styleId="WW8Num29z2">
    <w:name w:val="WW8Num29z2"/>
    <w:rsid w:val="006D6BE5"/>
    <w:rPr>
      <w:rFonts w:ascii="Wingdings" w:hAnsi="Wingdings" w:cs="Wingdings"/>
    </w:rPr>
  </w:style>
  <w:style w:type="character" w:customStyle="1" w:styleId="WW8Num29z3">
    <w:name w:val="WW8Num29z3"/>
    <w:rsid w:val="006D6BE5"/>
    <w:rPr>
      <w:rFonts w:ascii="Symbol" w:hAnsi="Symbol" w:cs="Symbol"/>
    </w:rPr>
  </w:style>
  <w:style w:type="character" w:customStyle="1" w:styleId="WW8Num30z0">
    <w:name w:val="WW8Num30z0"/>
    <w:rsid w:val="006D6BE5"/>
    <w:rPr>
      <w:rFonts w:ascii="Symbol" w:hAnsi="Symbol" w:cs="Symbol"/>
      <w:shd w:val="clear" w:color="auto" w:fill="FFFF00"/>
    </w:rPr>
  </w:style>
  <w:style w:type="character" w:customStyle="1" w:styleId="WW8Num30z1">
    <w:name w:val="WW8Num30z1"/>
    <w:rsid w:val="006D6BE5"/>
    <w:rPr>
      <w:rFonts w:ascii="Courier New" w:hAnsi="Courier New" w:cs="Courier New"/>
    </w:rPr>
  </w:style>
  <w:style w:type="character" w:customStyle="1" w:styleId="WW8Num30z2">
    <w:name w:val="WW8Num30z2"/>
    <w:rsid w:val="006D6BE5"/>
    <w:rPr>
      <w:rFonts w:ascii="Wingdings" w:hAnsi="Wingdings" w:cs="Wingdings"/>
    </w:rPr>
  </w:style>
  <w:style w:type="character" w:customStyle="1" w:styleId="WW8Num31z0">
    <w:name w:val="WW8Num31z0"/>
    <w:rsid w:val="006D6BE5"/>
    <w:rPr>
      <w:rFonts w:cs="Times New Roman"/>
    </w:rPr>
  </w:style>
  <w:style w:type="character" w:customStyle="1" w:styleId="WW8Num32z0">
    <w:name w:val="WW8Num32z0"/>
    <w:rsid w:val="006D6BE5"/>
  </w:style>
  <w:style w:type="character" w:customStyle="1" w:styleId="WW8Num32z1">
    <w:name w:val="WW8Num32z1"/>
    <w:rsid w:val="006D6BE5"/>
  </w:style>
  <w:style w:type="character" w:customStyle="1" w:styleId="WW8Num32z2">
    <w:name w:val="WW8Num32z2"/>
    <w:rsid w:val="006D6BE5"/>
  </w:style>
  <w:style w:type="character" w:customStyle="1" w:styleId="WW8Num32z3">
    <w:name w:val="WW8Num32z3"/>
    <w:rsid w:val="006D6BE5"/>
  </w:style>
  <w:style w:type="character" w:customStyle="1" w:styleId="WW8Num32z4">
    <w:name w:val="WW8Num32z4"/>
    <w:rsid w:val="006D6BE5"/>
  </w:style>
  <w:style w:type="character" w:customStyle="1" w:styleId="WW8Num32z5">
    <w:name w:val="WW8Num32z5"/>
    <w:rsid w:val="006D6BE5"/>
  </w:style>
  <w:style w:type="character" w:customStyle="1" w:styleId="WW8Num32z6">
    <w:name w:val="WW8Num32z6"/>
    <w:rsid w:val="006D6BE5"/>
  </w:style>
  <w:style w:type="character" w:customStyle="1" w:styleId="WW8Num32z7">
    <w:name w:val="WW8Num32z7"/>
    <w:rsid w:val="006D6BE5"/>
  </w:style>
  <w:style w:type="character" w:customStyle="1" w:styleId="WW8Num32z8">
    <w:name w:val="WW8Num32z8"/>
    <w:rsid w:val="006D6BE5"/>
  </w:style>
  <w:style w:type="character" w:customStyle="1" w:styleId="WW8Num33z0">
    <w:name w:val="WW8Num33z0"/>
    <w:rsid w:val="006D6BE5"/>
    <w:rPr>
      <w:rFonts w:ascii="Symbol" w:eastAsia="Calibri" w:hAnsi="Symbol" w:cs="Symbol"/>
    </w:rPr>
  </w:style>
  <w:style w:type="character" w:customStyle="1" w:styleId="WW8Num33z1">
    <w:name w:val="WW8Num33z1"/>
    <w:rsid w:val="006D6BE5"/>
    <w:rPr>
      <w:rFonts w:ascii="Courier New" w:hAnsi="Courier New" w:cs="Courier New"/>
    </w:rPr>
  </w:style>
  <w:style w:type="character" w:customStyle="1" w:styleId="WW8Num33z2">
    <w:name w:val="WW8Num33z2"/>
    <w:rsid w:val="006D6BE5"/>
    <w:rPr>
      <w:rFonts w:ascii="Wingdings" w:hAnsi="Wingdings" w:cs="Wingdings"/>
    </w:rPr>
  </w:style>
  <w:style w:type="character" w:customStyle="1" w:styleId="WW8Num34z0">
    <w:name w:val="WW8Num34z0"/>
    <w:rsid w:val="006D6BE5"/>
    <w:rPr>
      <w:rFonts w:ascii="Symbol" w:hAnsi="Symbol" w:cs="Symbol"/>
    </w:rPr>
  </w:style>
  <w:style w:type="character" w:customStyle="1" w:styleId="WW8Num34z1">
    <w:name w:val="WW8Num34z1"/>
    <w:rsid w:val="006D6BE5"/>
    <w:rPr>
      <w:rFonts w:ascii="Courier New" w:hAnsi="Courier New" w:cs="Courier New"/>
    </w:rPr>
  </w:style>
  <w:style w:type="character" w:customStyle="1" w:styleId="WW8Num34z2">
    <w:name w:val="WW8Num34z2"/>
    <w:rsid w:val="006D6BE5"/>
    <w:rPr>
      <w:rFonts w:ascii="Wingdings" w:hAnsi="Wingdings" w:cs="Wingdings"/>
    </w:rPr>
  </w:style>
  <w:style w:type="character" w:customStyle="1" w:styleId="WW8Num35z0">
    <w:name w:val="WW8Num35z0"/>
    <w:rsid w:val="006D6BE5"/>
    <w:rPr>
      <w:rFonts w:ascii="Calibri" w:eastAsia="Times New Roman" w:hAnsi="Calibri" w:cs="Calibri"/>
    </w:rPr>
  </w:style>
  <w:style w:type="character" w:customStyle="1" w:styleId="WW8Num35z1">
    <w:name w:val="WW8Num35z1"/>
    <w:rsid w:val="006D6BE5"/>
    <w:rPr>
      <w:rFonts w:ascii="Courier New" w:hAnsi="Courier New" w:cs="Courier New"/>
    </w:rPr>
  </w:style>
  <w:style w:type="character" w:customStyle="1" w:styleId="WW8Num35z2">
    <w:name w:val="WW8Num35z2"/>
    <w:rsid w:val="006D6BE5"/>
    <w:rPr>
      <w:rFonts w:ascii="Wingdings" w:hAnsi="Wingdings" w:cs="Wingdings"/>
    </w:rPr>
  </w:style>
  <w:style w:type="character" w:customStyle="1" w:styleId="WW8Num35z3">
    <w:name w:val="WW8Num35z3"/>
    <w:rsid w:val="006D6BE5"/>
    <w:rPr>
      <w:rFonts w:ascii="Symbol" w:hAnsi="Symbol" w:cs="Symbol"/>
    </w:rPr>
  </w:style>
  <w:style w:type="character" w:customStyle="1" w:styleId="WW8Num36z0">
    <w:name w:val="WW8Num36z0"/>
    <w:rsid w:val="006D6BE5"/>
    <w:rPr>
      <w:lang w:val="el-GR"/>
    </w:rPr>
  </w:style>
  <w:style w:type="character" w:customStyle="1" w:styleId="WW8Num36z1">
    <w:name w:val="WW8Num36z1"/>
    <w:rsid w:val="006D6BE5"/>
  </w:style>
  <w:style w:type="character" w:customStyle="1" w:styleId="WW8Num36z2">
    <w:name w:val="WW8Num36z2"/>
    <w:rsid w:val="006D6BE5"/>
  </w:style>
  <w:style w:type="character" w:customStyle="1" w:styleId="WW8Num36z3">
    <w:name w:val="WW8Num36z3"/>
    <w:rsid w:val="006D6BE5"/>
  </w:style>
  <w:style w:type="character" w:customStyle="1" w:styleId="WW8Num36z4">
    <w:name w:val="WW8Num36z4"/>
    <w:rsid w:val="006D6BE5"/>
  </w:style>
  <w:style w:type="character" w:customStyle="1" w:styleId="WW8Num36z5">
    <w:name w:val="WW8Num36z5"/>
    <w:rsid w:val="006D6BE5"/>
  </w:style>
  <w:style w:type="character" w:customStyle="1" w:styleId="WW8Num36z6">
    <w:name w:val="WW8Num36z6"/>
    <w:rsid w:val="006D6BE5"/>
  </w:style>
  <w:style w:type="character" w:customStyle="1" w:styleId="WW8Num36z7">
    <w:name w:val="WW8Num36z7"/>
    <w:rsid w:val="006D6BE5"/>
  </w:style>
  <w:style w:type="character" w:customStyle="1" w:styleId="WW8Num36z8">
    <w:name w:val="WW8Num36z8"/>
    <w:rsid w:val="006D6BE5"/>
  </w:style>
  <w:style w:type="character" w:customStyle="1" w:styleId="WW8Num37z0">
    <w:name w:val="WW8Num37z0"/>
    <w:rsid w:val="006D6BE5"/>
    <w:rPr>
      <w:rFonts w:ascii="Calibri" w:eastAsia="Times New Roman" w:hAnsi="Calibri" w:cs="Calibri"/>
    </w:rPr>
  </w:style>
  <w:style w:type="character" w:customStyle="1" w:styleId="WW8Num37z1">
    <w:name w:val="WW8Num37z1"/>
    <w:rsid w:val="006D6BE5"/>
    <w:rPr>
      <w:rFonts w:ascii="Courier New" w:hAnsi="Courier New" w:cs="Courier New"/>
    </w:rPr>
  </w:style>
  <w:style w:type="character" w:customStyle="1" w:styleId="WW8Num37z2">
    <w:name w:val="WW8Num37z2"/>
    <w:rsid w:val="006D6BE5"/>
    <w:rPr>
      <w:rFonts w:ascii="Wingdings" w:hAnsi="Wingdings" w:cs="Wingdings"/>
    </w:rPr>
  </w:style>
  <w:style w:type="character" w:customStyle="1" w:styleId="WW8Num37z3">
    <w:name w:val="WW8Num37z3"/>
    <w:rsid w:val="006D6BE5"/>
    <w:rPr>
      <w:rFonts w:ascii="Symbol" w:hAnsi="Symbol" w:cs="Symbol"/>
    </w:rPr>
  </w:style>
  <w:style w:type="character" w:customStyle="1" w:styleId="WW8Num38z0">
    <w:name w:val="WW8Num38z0"/>
    <w:rsid w:val="006D6BE5"/>
  </w:style>
  <w:style w:type="character" w:customStyle="1" w:styleId="WW8Num38z1">
    <w:name w:val="WW8Num38z1"/>
    <w:rsid w:val="006D6BE5"/>
  </w:style>
  <w:style w:type="character" w:customStyle="1" w:styleId="WW8Num38z2">
    <w:name w:val="WW8Num38z2"/>
    <w:rsid w:val="006D6BE5"/>
  </w:style>
  <w:style w:type="character" w:customStyle="1" w:styleId="WW8Num38z3">
    <w:name w:val="WW8Num38z3"/>
    <w:rsid w:val="006D6BE5"/>
  </w:style>
  <w:style w:type="character" w:customStyle="1" w:styleId="WW8Num38z4">
    <w:name w:val="WW8Num38z4"/>
    <w:rsid w:val="006D6BE5"/>
  </w:style>
  <w:style w:type="character" w:customStyle="1" w:styleId="WW8Num38z5">
    <w:name w:val="WW8Num38z5"/>
    <w:rsid w:val="006D6BE5"/>
  </w:style>
  <w:style w:type="character" w:customStyle="1" w:styleId="WW8Num38z6">
    <w:name w:val="WW8Num38z6"/>
    <w:rsid w:val="006D6BE5"/>
  </w:style>
  <w:style w:type="character" w:customStyle="1" w:styleId="WW8Num38z7">
    <w:name w:val="WW8Num38z7"/>
    <w:rsid w:val="006D6BE5"/>
  </w:style>
  <w:style w:type="character" w:customStyle="1" w:styleId="WW8Num38z8">
    <w:name w:val="WW8Num38z8"/>
    <w:rsid w:val="006D6BE5"/>
  </w:style>
  <w:style w:type="character" w:customStyle="1" w:styleId="WW-DefaultParagraphFont111111111111111111">
    <w:name w:val="WW-Default Paragraph Font111111111111111111"/>
    <w:rsid w:val="006D6BE5"/>
  </w:style>
  <w:style w:type="character" w:customStyle="1" w:styleId="WW8Num4z1">
    <w:name w:val="WW8Num4z1"/>
    <w:rsid w:val="006D6BE5"/>
    <w:rPr>
      <w:rFonts w:cs="Times New Roman"/>
    </w:rPr>
  </w:style>
  <w:style w:type="character" w:customStyle="1" w:styleId="WW8Num5z1">
    <w:name w:val="WW8Num5z1"/>
    <w:rsid w:val="006D6BE5"/>
    <w:rPr>
      <w:rFonts w:cs="Times New Roman"/>
    </w:rPr>
  </w:style>
  <w:style w:type="character" w:customStyle="1" w:styleId="WW8Num29z4">
    <w:name w:val="WW8Num29z4"/>
    <w:rsid w:val="006D6BE5"/>
  </w:style>
  <w:style w:type="character" w:customStyle="1" w:styleId="WW8Num29z5">
    <w:name w:val="WW8Num29z5"/>
    <w:rsid w:val="006D6BE5"/>
  </w:style>
  <w:style w:type="character" w:customStyle="1" w:styleId="WW8Num29z6">
    <w:name w:val="WW8Num29z6"/>
    <w:rsid w:val="006D6BE5"/>
  </w:style>
  <w:style w:type="character" w:customStyle="1" w:styleId="WW8Num29z7">
    <w:name w:val="WW8Num29z7"/>
    <w:rsid w:val="006D6BE5"/>
  </w:style>
  <w:style w:type="character" w:customStyle="1" w:styleId="WW8Num29z8">
    <w:name w:val="WW8Num29z8"/>
    <w:rsid w:val="006D6BE5"/>
  </w:style>
  <w:style w:type="character" w:customStyle="1" w:styleId="WW8Num30z3">
    <w:name w:val="WW8Num30z3"/>
    <w:rsid w:val="006D6BE5"/>
    <w:rPr>
      <w:rFonts w:ascii="Symbol" w:hAnsi="Symbol" w:cs="Symbol"/>
    </w:rPr>
  </w:style>
  <w:style w:type="character" w:customStyle="1" w:styleId="WW8Num31z1">
    <w:name w:val="WW8Num31z1"/>
    <w:rsid w:val="006D6BE5"/>
  </w:style>
  <w:style w:type="character" w:customStyle="1" w:styleId="WW8Num31z2">
    <w:name w:val="WW8Num31z2"/>
    <w:rsid w:val="006D6BE5"/>
  </w:style>
  <w:style w:type="character" w:customStyle="1" w:styleId="WW8Num31z3">
    <w:name w:val="WW8Num31z3"/>
    <w:rsid w:val="006D6BE5"/>
  </w:style>
  <w:style w:type="character" w:customStyle="1" w:styleId="WW8Num31z4">
    <w:name w:val="WW8Num31z4"/>
    <w:rsid w:val="006D6BE5"/>
  </w:style>
  <w:style w:type="character" w:customStyle="1" w:styleId="WW8Num31z5">
    <w:name w:val="WW8Num31z5"/>
    <w:rsid w:val="006D6BE5"/>
  </w:style>
  <w:style w:type="character" w:customStyle="1" w:styleId="WW8Num31z6">
    <w:name w:val="WW8Num31z6"/>
    <w:rsid w:val="006D6BE5"/>
  </w:style>
  <w:style w:type="character" w:customStyle="1" w:styleId="WW8Num31z7">
    <w:name w:val="WW8Num31z7"/>
    <w:rsid w:val="006D6BE5"/>
  </w:style>
  <w:style w:type="character" w:customStyle="1" w:styleId="WW8Num31z8">
    <w:name w:val="WW8Num31z8"/>
    <w:rsid w:val="006D6BE5"/>
  </w:style>
  <w:style w:type="character" w:customStyle="1" w:styleId="WW8Num39z0">
    <w:name w:val="WW8Num39z0"/>
    <w:rsid w:val="006D6BE5"/>
    <w:rPr>
      <w:rFonts w:ascii="Calibri" w:eastAsia="Times New Roman" w:hAnsi="Calibri" w:cs="Calibri"/>
    </w:rPr>
  </w:style>
  <w:style w:type="character" w:customStyle="1" w:styleId="WW8Num39z1">
    <w:name w:val="WW8Num39z1"/>
    <w:rsid w:val="006D6BE5"/>
    <w:rPr>
      <w:rFonts w:ascii="Courier New" w:hAnsi="Courier New" w:cs="Courier New"/>
    </w:rPr>
  </w:style>
  <w:style w:type="character" w:customStyle="1" w:styleId="WW8Num39z2">
    <w:name w:val="WW8Num39z2"/>
    <w:rsid w:val="006D6BE5"/>
    <w:rPr>
      <w:rFonts w:ascii="Wingdings" w:hAnsi="Wingdings" w:cs="Wingdings"/>
    </w:rPr>
  </w:style>
  <w:style w:type="character" w:customStyle="1" w:styleId="WW8Num39z3">
    <w:name w:val="WW8Num39z3"/>
    <w:rsid w:val="006D6BE5"/>
    <w:rPr>
      <w:rFonts w:ascii="Symbol" w:hAnsi="Symbol" w:cs="Symbol"/>
    </w:rPr>
  </w:style>
  <w:style w:type="character" w:customStyle="1" w:styleId="WW8Num40z0">
    <w:name w:val="WW8Num40z0"/>
    <w:rsid w:val="006D6BE5"/>
    <w:rPr>
      <w:rFonts w:ascii="Symbol" w:hAnsi="Symbol" w:cs="Symbol"/>
    </w:rPr>
  </w:style>
  <w:style w:type="character" w:customStyle="1" w:styleId="WW8Num40z1">
    <w:name w:val="WW8Num40z1"/>
    <w:rsid w:val="006D6BE5"/>
    <w:rPr>
      <w:rFonts w:ascii="Courier New" w:hAnsi="Courier New" w:cs="Courier New"/>
    </w:rPr>
  </w:style>
  <w:style w:type="character" w:customStyle="1" w:styleId="WW8Num40z2">
    <w:name w:val="WW8Num40z2"/>
    <w:rsid w:val="006D6BE5"/>
    <w:rPr>
      <w:rFonts w:ascii="Wingdings" w:hAnsi="Wingdings" w:cs="Wingdings"/>
    </w:rPr>
  </w:style>
  <w:style w:type="character" w:customStyle="1" w:styleId="WW8Num41z0">
    <w:name w:val="WW8Num41z0"/>
    <w:rsid w:val="006D6BE5"/>
    <w:rPr>
      <w:rFonts w:ascii="Arial" w:hAnsi="Arial" w:cs="Times New Roman"/>
      <w:b/>
      <w:i w:val="0"/>
      <w:sz w:val="20"/>
      <w:szCs w:val="20"/>
    </w:rPr>
  </w:style>
  <w:style w:type="character" w:customStyle="1" w:styleId="WW8Num41z1">
    <w:name w:val="WW8Num41z1"/>
    <w:rsid w:val="006D6BE5"/>
    <w:rPr>
      <w:rFonts w:cs="Times New Roman"/>
    </w:rPr>
  </w:style>
  <w:style w:type="character" w:customStyle="1" w:styleId="WW8Num41z2">
    <w:name w:val="WW8Num41z2"/>
    <w:rsid w:val="006D6BE5"/>
    <w:rPr>
      <w:rFonts w:ascii="Arial" w:hAnsi="Arial" w:cs="Times New Roman"/>
      <w:b w:val="0"/>
      <w:i w:val="0"/>
    </w:rPr>
  </w:style>
  <w:style w:type="character" w:customStyle="1" w:styleId="WW8Num41z3">
    <w:name w:val="WW8Num41z3"/>
    <w:rsid w:val="006D6BE5"/>
    <w:rPr>
      <w:rFonts w:ascii="Arial" w:hAnsi="Arial" w:cs="Times New Roman"/>
      <w:b w:val="0"/>
      <w:i w:val="0"/>
      <w:sz w:val="20"/>
      <w:szCs w:val="20"/>
    </w:rPr>
  </w:style>
  <w:style w:type="character" w:customStyle="1" w:styleId="DefaultParagraphFont1">
    <w:name w:val="Default Paragraph Font1"/>
    <w:rsid w:val="006D6BE5"/>
  </w:style>
  <w:style w:type="character" w:customStyle="1" w:styleId="Heading1Char">
    <w:name w:val="Heading 1 Char"/>
    <w:rsid w:val="006D6BE5"/>
    <w:rPr>
      <w:rFonts w:ascii="Arial" w:hAnsi="Arial" w:cs="Arial"/>
      <w:b/>
      <w:bCs/>
      <w:color w:val="333399"/>
      <w:sz w:val="28"/>
      <w:szCs w:val="32"/>
      <w:lang w:val="en-US"/>
    </w:rPr>
  </w:style>
  <w:style w:type="character" w:customStyle="1" w:styleId="Heading2Char">
    <w:name w:val="Heading 2 Char"/>
    <w:rsid w:val="006D6BE5"/>
    <w:rPr>
      <w:rFonts w:ascii="Arial" w:hAnsi="Arial" w:cs="Arial"/>
      <w:b/>
      <w:color w:val="002060"/>
      <w:sz w:val="24"/>
      <w:szCs w:val="22"/>
      <w:lang w:val="en-GB"/>
    </w:rPr>
  </w:style>
  <w:style w:type="character" w:customStyle="1" w:styleId="Heading5Char">
    <w:name w:val="Heading 5 Char"/>
    <w:rsid w:val="006D6BE5"/>
    <w:rPr>
      <w:rFonts w:ascii="Calibri" w:eastAsia="Times New Roman" w:hAnsi="Calibri" w:cs="Times New Roman"/>
      <w:b/>
      <w:bCs/>
      <w:i/>
      <w:iCs/>
      <w:sz w:val="26"/>
      <w:szCs w:val="26"/>
      <w:lang w:val="en-GB"/>
    </w:rPr>
  </w:style>
  <w:style w:type="character" w:customStyle="1" w:styleId="DateChar">
    <w:name w:val="Date Char"/>
    <w:rsid w:val="006D6BE5"/>
    <w:rPr>
      <w:sz w:val="24"/>
      <w:szCs w:val="24"/>
      <w:lang w:val="en-GB"/>
    </w:rPr>
  </w:style>
  <w:style w:type="character" w:customStyle="1" w:styleId="FooterChar">
    <w:name w:val="Footer Char"/>
    <w:rsid w:val="006D6BE5"/>
    <w:rPr>
      <w:rFonts w:eastAsia="MS Mincho" w:cs="Times New Roman"/>
      <w:sz w:val="24"/>
      <w:szCs w:val="24"/>
      <w:lang w:val="en-US" w:eastAsia="ja-JP"/>
    </w:rPr>
  </w:style>
  <w:style w:type="character" w:styleId="a3">
    <w:name w:val="annotation reference"/>
    <w:uiPriority w:val="99"/>
    <w:rsid w:val="006D6BE5"/>
    <w:rPr>
      <w:sz w:val="16"/>
    </w:rPr>
  </w:style>
  <w:style w:type="character" w:styleId="-">
    <w:name w:val="Hyperlink"/>
    <w:uiPriority w:val="99"/>
    <w:rsid w:val="006D6BE5"/>
    <w:rPr>
      <w:color w:val="0000FF"/>
      <w:u w:val="single"/>
    </w:rPr>
  </w:style>
  <w:style w:type="character" w:customStyle="1" w:styleId="HeaderChar">
    <w:name w:val="Header Char"/>
    <w:rsid w:val="006D6BE5"/>
    <w:rPr>
      <w:rFonts w:cs="Times New Roman"/>
      <w:sz w:val="24"/>
      <w:szCs w:val="24"/>
      <w:lang w:val="en-GB"/>
    </w:rPr>
  </w:style>
  <w:style w:type="character" w:styleId="a4">
    <w:name w:val="page number"/>
    <w:rsid w:val="006D6BE5"/>
    <w:rPr>
      <w:rFonts w:cs="Times New Roman"/>
    </w:rPr>
  </w:style>
  <w:style w:type="character" w:customStyle="1" w:styleId="BalloonTextChar">
    <w:name w:val="Balloon Text Char"/>
    <w:rsid w:val="006D6BE5"/>
    <w:rPr>
      <w:rFonts w:ascii="Tahoma" w:hAnsi="Tahoma" w:cs="Tahoma"/>
      <w:sz w:val="16"/>
      <w:szCs w:val="16"/>
      <w:lang w:val="en-GB"/>
    </w:rPr>
  </w:style>
  <w:style w:type="character" w:customStyle="1" w:styleId="CommentTextChar">
    <w:name w:val="Comment Text Char"/>
    <w:rsid w:val="006D6BE5"/>
    <w:rPr>
      <w:rFonts w:cs="Times New Roman"/>
      <w:lang w:val="en-GB"/>
    </w:rPr>
  </w:style>
  <w:style w:type="character" w:customStyle="1" w:styleId="CommentSubjectChar">
    <w:name w:val="Comment Subject Char"/>
    <w:rsid w:val="006D6BE5"/>
    <w:rPr>
      <w:rFonts w:cs="Times New Roman"/>
      <w:b/>
      <w:bCs/>
      <w:lang w:val="en-GB"/>
    </w:rPr>
  </w:style>
  <w:style w:type="character" w:customStyle="1" w:styleId="BodyTextChar">
    <w:name w:val="Body Text Char"/>
    <w:rsid w:val="006D6BE5"/>
    <w:rPr>
      <w:rFonts w:cs="Times New Roman"/>
      <w:sz w:val="24"/>
      <w:szCs w:val="24"/>
      <w:lang w:val="en-GB"/>
    </w:rPr>
  </w:style>
  <w:style w:type="character" w:styleId="a5">
    <w:name w:val="Placeholder Text"/>
    <w:rsid w:val="006D6BE5"/>
    <w:rPr>
      <w:rFonts w:cs="Times New Roman"/>
      <w:color w:val="808080"/>
    </w:rPr>
  </w:style>
  <w:style w:type="character" w:customStyle="1" w:styleId="a6">
    <w:name w:val="Χαρακτήρες υποσημείωσης"/>
    <w:rsid w:val="006D6BE5"/>
    <w:rPr>
      <w:rFonts w:cs="Times New Roman"/>
      <w:vertAlign w:val="superscript"/>
    </w:rPr>
  </w:style>
  <w:style w:type="character" w:customStyle="1" w:styleId="FootnoteTextChar">
    <w:name w:val="Footnote Text Char"/>
    <w:rsid w:val="006D6BE5"/>
    <w:rPr>
      <w:rFonts w:ascii="Calibri" w:hAnsi="Calibri" w:cs="Times New Roman"/>
      <w:lang w:val="x-none"/>
    </w:rPr>
  </w:style>
  <w:style w:type="character" w:customStyle="1" w:styleId="Heading3Char">
    <w:name w:val="Heading 3 Char"/>
    <w:rsid w:val="006D6BE5"/>
    <w:rPr>
      <w:rFonts w:ascii="Arial" w:hAnsi="Arial" w:cs="Arial"/>
      <w:b/>
      <w:bCs/>
      <w:sz w:val="22"/>
      <w:szCs w:val="26"/>
      <w:lang w:val="en-GB"/>
    </w:rPr>
  </w:style>
  <w:style w:type="character" w:customStyle="1" w:styleId="Heading4Char">
    <w:name w:val="Heading 4 Char"/>
    <w:rsid w:val="006D6BE5"/>
    <w:rPr>
      <w:rFonts w:ascii="Arial" w:eastAsia="Times New Roman" w:hAnsi="Arial" w:cs="Times New Roman"/>
      <w:b/>
      <w:bCs/>
      <w:sz w:val="22"/>
      <w:szCs w:val="28"/>
      <w:lang w:val="en-GB"/>
    </w:rPr>
  </w:style>
  <w:style w:type="character" w:customStyle="1" w:styleId="DocTitleChar">
    <w:name w:val="Doc Title Char"/>
    <w:basedOn w:val="Heading1Char"/>
    <w:rsid w:val="006D6BE5"/>
    <w:rPr>
      <w:rFonts w:ascii="Arial" w:hAnsi="Arial" w:cs="Arial"/>
      <w:b/>
      <w:bCs/>
      <w:color w:val="333399"/>
      <w:sz w:val="28"/>
      <w:szCs w:val="32"/>
      <w:lang w:val="en-US"/>
    </w:rPr>
  </w:style>
  <w:style w:type="character" w:customStyle="1" w:styleId="Style1Char">
    <w:name w:val="Style1 Char"/>
    <w:rsid w:val="006D6BE5"/>
    <w:rPr>
      <w:rFonts w:ascii="Calibri" w:hAnsi="Calibri" w:cs="Calibri"/>
      <w:b/>
      <w:bCs/>
      <w:color w:val="333399"/>
      <w:sz w:val="40"/>
      <w:szCs w:val="40"/>
      <w:lang w:val="en-US"/>
    </w:rPr>
  </w:style>
  <w:style w:type="character" w:customStyle="1" w:styleId="ContentsChar">
    <w:name w:val="Contents Char"/>
    <w:rsid w:val="006D6BE5"/>
    <w:rPr>
      <w:rFonts w:ascii="Calibri" w:hAnsi="Calibri" w:cs="Calibri"/>
      <w:b/>
      <w:bCs/>
      <w:color w:val="333399"/>
      <w:sz w:val="28"/>
      <w:szCs w:val="32"/>
      <w:lang w:val="en-US"/>
    </w:rPr>
  </w:style>
  <w:style w:type="character" w:customStyle="1" w:styleId="EndnoteTextChar">
    <w:name w:val="Endnote Text Char"/>
    <w:rsid w:val="006D6BE5"/>
    <w:rPr>
      <w:rFonts w:ascii="Calibri" w:hAnsi="Calibri" w:cs="Calibri"/>
      <w:lang w:val="en-GB"/>
    </w:rPr>
  </w:style>
  <w:style w:type="character" w:customStyle="1" w:styleId="a7">
    <w:name w:val="Χαρακτήρες σημείωσης τέλους"/>
    <w:rsid w:val="006D6BE5"/>
    <w:rPr>
      <w:vertAlign w:val="superscript"/>
    </w:rPr>
  </w:style>
  <w:style w:type="character" w:customStyle="1" w:styleId="FootnoteReference2">
    <w:name w:val="Footnote Reference2"/>
    <w:rsid w:val="006D6BE5"/>
    <w:rPr>
      <w:vertAlign w:val="superscript"/>
    </w:rPr>
  </w:style>
  <w:style w:type="character" w:customStyle="1" w:styleId="EndnoteReference1">
    <w:name w:val="Endnote Reference1"/>
    <w:rsid w:val="006D6BE5"/>
    <w:rPr>
      <w:vertAlign w:val="superscript"/>
    </w:rPr>
  </w:style>
  <w:style w:type="character" w:customStyle="1" w:styleId="a8">
    <w:name w:val="Κουκκίδες"/>
    <w:rsid w:val="006D6BE5"/>
    <w:rPr>
      <w:rFonts w:ascii="OpenSymbol" w:eastAsia="OpenSymbol" w:hAnsi="OpenSymbol" w:cs="OpenSymbol"/>
    </w:rPr>
  </w:style>
  <w:style w:type="character" w:styleId="a9">
    <w:name w:val="Strong"/>
    <w:qFormat/>
    <w:rsid w:val="006D6BE5"/>
    <w:rPr>
      <w:b/>
      <w:bCs/>
    </w:rPr>
  </w:style>
  <w:style w:type="character" w:customStyle="1" w:styleId="11">
    <w:name w:val="Προεπιλεγμένη γραμματοσειρά1"/>
    <w:rsid w:val="006D6BE5"/>
  </w:style>
  <w:style w:type="character" w:customStyle="1" w:styleId="aa">
    <w:name w:val="Σύμβολο υποσημείωσης"/>
    <w:rsid w:val="006D6BE5"/>
    <w:rPr>
      <w:vertAlign w:val="superscript"/>
    </w:rPr>
  </w:style>
  <w:style w:type="character" w:styleId="ab">
    <w:name w:val="Emphasis"/>
    <w:qFormat/>
    <w:rsid w:val="006D6BE5"/>
    <w:rPr>
      <w:i/>
      <w:iCs/>
    </w:rPr>
  </w:style>
  <w:style w:type="character" w:customStyle="1" w:styleId="ac">
    <w:name w:val="Χαρακτήρες αρίθμησης"/>
    <w:rsid w:val="006D6BE5"/>
  </w:style>
  <w:style w:type="character" w:customStyle="1" w:styleId="normalwithoutspacingChar">
    <w:name w:val="normal_without_spacing Char"/>
    <w:rsid w:val="006D6BE5"/>
    <w:rPr>
      <w:rFonts w:ascii="Calibri" w:hAnsi="Calibri" w:cs="Calibri"/>
      <w:sz w:val="22"/>
      <w:szCs w:val="24"/>
    </w:rPr>
  </w:style>
  <w:style w:type="character" w:customStyle="1" w:styleId="FootnoteTextChar1">
    <w:name w:val="Footnote Text Char1"/>
    <w:rsid w:val="006D6BE5"/>
    <w:rPr>
      <w:rFonts w:ascii="Calibri" w:hAnsi="Calibri" w:cs="Calibri"/>
      <w:lang w:val="en-IE" w:eastAsia="zh-CN"/>
    </w:rPr>
  </w:style>
  <w:style w:type="character" w:customStyle="1" w:styleId="foothangingChar">
    <w:name w:val="foot_hanging Char"/>
    <w:rsid w:val="006D6BE5"/>
    <w:rPr>
      <w:rFonts w:ascii="Calibri" w:hAnsi="Calibri" w:cs="Calibri"/>
      <w:sz w:val="18"/>
      <w:szCs w:val="18"/>
      <w:lang w:val="en-IE" w:eastAsia="zh-CN"/>
    </w:rPr>
  </w:style>
  <w:style w:type="character" w:customStyle="1" w:styleId="HTMLPreformattedChar">
    <w:name w:val="HTML Preformatted Char"/>
    <w:rsid w:val="006D6BE5"/>
    <w:rPr>
      <w:rFonts w:ascii="Courier New" w:hAnsi="Courier New" w:cs="Courier New"/>
    </w:rPr>
  </w:style>
  <w:style w:type="character" w:customStyle="1" w:styleId="apple-converted-space">
    <w:name w:val="apple-converted-space"/>
    <w:basedOn w:val="WW-DefaultParagraphFont111111111111111111"/>
    <w:rsid w:val="006D6BE5"/>
  </w:style>
  <w:style w:type="character" w:customStyle="1" w:styleId="BodyTextIndent3Char">
    <w:name w:val="Body Text Indent 3 Char"/>
    <w:rsid w:val="006D6BE5"/>
    <w:rPr>
      <w:rFonts w:ascii="Calibri" w:hAnsi="Calibri" w:cs="Calibri"/>
      <w:sz w:val="16"/>
      <w:szCs w:val="16"/>
      <w:lang w:val="en-GB"/>
    </w:rPr>
  </w:style>
  <w:style w:type="character" w:customStyle="1" w:styleId="WW-FootnoteReference">
    <w:name w:val="WW-Footnote Reference"/>
    <w:rsid w:val="006D6BE5"/>
    <w:rPr>
      <w:vertAlign w:val="superscript"/>
    </w:rPr>
  </w:style>
  <w:style w:type="character" w:customStyle="1" w:styleId="WW-EndnoteReference">
    <w:name w:val="WW-Endnote Reference"/>
    <w:rsid w:val="006D6BE5"/>
    <w:rPr>
      <w:vertAlign w:val="superscript"/>
    </w:rPr>
  </w:style>
  <w:style w:type="character" w:customStyle="1" w:styleId="FootnoteReference1">
    <w:name w:val="Footnote Reference1"/>
    <w:rsid w:val="006D6BE5"/>
    <w:rPr>
      <w:vertAlign w:val="superscript"/>
    </w:rPr>
  </w:style>
  <w:style w:type="character" w:customStyle="1" w:styleId="FootnoteTextChar2">
    <w:name w:val="Footnote Text Char2"/>
    <w:rsid w:val="006D6BE5"/>
    <w:rPr>
      <w:rFonts w:ascii="Calibri" w:hAnsi="Calibri" w:cs="Calibri"/>
      <w:sz w:val="18"/>
      <w:lang w:val="en-IE" w:eastAsia="zh-CN"/>
    </w:rPr>
  </w:style>
  <w:style w:type="character" w:customStyle="1" w:styleId="foothangingChar1">
    <w:name w:val="foot_hanging Char1"/>
    <w:rsid w:val="006D6BE5"/>
    <w:rPr>
      <w:rFonts w:ascii="Calibri" w:hAnsi="Calibri" w:cs="Calibri"/>
      <w:sz w:val="18"/>
      <w:szCs w:val="18"/>
      <w:lang w:val="en-IE" w:eastAsia="zh-CN"/>
    </w:rPr>
  </w:style>
  <w:style w:type="character" w:customStyle="1" w:styleId="footersChar">
    <w:name w:val="footers Char"/>
    <w:basedOn w:val="foothangingChar1"/>
    <w:rsid w:val="006D6BE5"/>
    <w:rPr>
      <w:rFonts w:ascii="Calibri" w:hAnsi="Calibri" w:cs="Calibri"/>
      <w:sz w:val="18"/>
      <w:szCs w:val="18"/>
      <w:lang w:val="en-IE" w:eastAsia="zh-CN"/>
    </w:rPr>
  </w:style>
  <w:style w:type="character" w:customStyle="1" w:styleId="CommentTextChar1">
    <w:name w:val="Comment Text Char1"/>
    <w:rsid w:val="006D6BE5"/>
    <w:rPr>
      <w:rFonts w:ascii="Calibri" w:hAnsi="Calibri" w:cs="Calibri"/>
      <w:lang w:val="en-GB" w:eastAsia="zh-CN"/>
    </w:rPr>
  </w:style>
  <w:style w:type="character" w:customStyle="1" w:styleId="HTMLPreformattedChar1">
    <w:name w:val="HTML Preformatted Char1"/>
    <w:rsid w:val="006D6BE5"/>
    <w:rPr>
      <w:rFonts w:ascii="Courier New" w:hAnsi="Courier New" w:cs="Courier New"/>
      <w:lang w:eastAsia="zh-CN"/>
    </w:rPr>
  </w:style>
  <w:style w:type="character" w:customStyle="1" w:styleId="BodyText3Char">
    <w:name w:val="Body Text 3 Char"/>
    <w:rsid w:val="006D6BE5"/>
    <w:rPr>
      <w:rFonts w:ascii="Calibri" w:hAnsi="Calibri" w:cs="Calibri"/>
      <w:sz w:val="16"/>
      <w:szCs w:val="16"/>
      <w:lang w:val="en-GB" w:eastAsia="zh-CN"/>
    </w:rPr>
  </w:style>
  <w:style w:type="character" w:customStyle="1" w:styleId="WW-FootnoteReference1">
    <w:name w:val="WW-Footnote Reference1"/>
    <w:rsid w:val="006D6BE5"/>
    <w:rPr>
      <w:vertAlign w:val="superscript"/>
    </w:rPr>
  </w:style>
  <w:style w:type="character" w:customStyle="1" w:styleId="WW-EndnoteReference1">
    <w:name w:val="WW-Endnote Reference1"/>
    <w:rsid w:val="006D6BE5"/>
    <w:rPr>
      <w:vertAlign w:val="superscript"/>
    </w:rPr>
  </w:style>
  <w:style w:type="character" w:customStyle="1" w:styleId="WW-FootnoteReference2">
    <w:name w:val="WW-Footnote Reference2"/>
    <w:rsid w:val="006D6BE5"/>
    <w:rPr>
      <w:vertAlign w:val="superscript"/>
    </w:rPr>
  </w:style>
  <w:style w:type="character" w:customStyle="1" w:styleId="WW-EndnoteReference2">
    <w:name w:val="WW-Endnote Reference2"/>
    <w:rsid w:val="006D6BE5"/>
    <w:rPr>
      <w:vertAlign w:val="superscript"/>
    </w:rPr>
  </w:style>
  <w:style w:type="character" w:customStyle="1" w:styleId="FootnoteTextChar3">
    <w:name w:val="Footnote Text Char3"/>
    <w:rsid w:val="006D6BE5"/>
    <w:rPr>
      <w:rFonts w:ascii="Calibri" w:hAnsi="Calibri" w:cs="Calibri"/>
      <w:sz w:val="18"/>
      <w:lang w:val="en-IE" w:eastAsia="zh-CN"/>
    </w:rPr>
  </w:style>
  <w:style w:type="character" w:customStyle="1" w:styleId="foothangingChar2">
    <w:name w:val="foot_hanging Char2"/>
    <w:rsid w:val="006D6BE5"/>
    <w:rPr>
      <w:rFonts w:ascii="Calibri" w:hAnsi="Calibri" w:cs="Calibri"/>
      <w:sz w:val="18"/>
      <w:szCs w:val="18"/>
      <w:lang w:val="en-IE" w:eastAsia="zh-CN"/>
    </w:rPr>
  </w:style>
  <w:style w:type="character" w:customStyle="1" w:styleId="footersChar1">
    <w:name w:val="footers Char1"/>
    <w:basedOn w:val="foothangingChar2"/>
    <w:rsid w:val="006D6BE5"/>
    <w:rPr>
      <w:rFonts w:ascii="Calibri" w:hAnsi="Calibri" w:cs="Calibri"/>
      <w:sz w:val="18"/>
      <w:szCs w:val="18"/>
      <w:lang w:val="en-IE" w:eastAsia="zh-CN"/>
    </w:rPr>
  </w:style>
  <w:style w:type="character" w:customStyle="1" w:styleId="foootChar">
    <w:name w:val="fooot Char"/>
    <w:basedOn w:val="footersChar1"/>
    <w:rsid w:val="006D6BE5"/>
    <w:rPr>
      <w:rFonts w:ascii="Calibri" w:hAnsi="Calibri" w:cs="Calibri"/>
      <w:sz w:val="18"/>
      <w:szCs w:val="18"/>
      <w:lang w:val="en-IE" w:eastAsia="zh-CN"/>
    </w:rPr>
  </w:style>
  <w:style w:type="character" w:customStyle="1" w:styleId="12">
    <w:name w:val="Παραπομπή υποσημείωσης1"/>
    <w:rsid w:val="006D6BE5"/>
    <w:rPr>
      <w:vertAlign w:val="superscript"/>
    </w:rPr>
  </w:style>
  <w:style w:type="character" w:customStyle="1" w:styleId="13">
    <w:name w:val="Παραπομπή σημείωσης τέλους1"/>
    <w:rsid w:val="006D6BE5"/>
    <w:rPr>
      <w:vertAlign w:val="superscript"/>
    </w:rPr>
  </w:style>
  <w:style w:type="character" w:customStyle="1" w:styleId="Char">
    <w:name w:val="Κείμενο πλαισίου Char"/>
    <w:rsid w:val="006D6BE5"/>
    <w:rPr>
      <w:rFonts w:ascii="Tahoma" w:hAnsi="Tahoma" w:cs="Tahoma"/>
      <w:sz w:val="16"/>
      <w:szCs w:val="16"/>
      <w:lang w:val="en-GB"/>
    </w:rPr>
  </w:style>
  <w:style w:type="character" w:customStyle="1" w:styleId="14">
    <w:name w:val="Παραπομπή σχολίου1"/>
    <w:rsid w:val="006D6BE5"/>
    <w:rPr>
      <w:sz w:val="16"/>
      <w:szCs w:val="16"/>
    </w:rPr>
  </w:style>
  <w:style w:type="character" w:customStyle="1" w:styleId="Char0">
    <w:name w:val="Κείμενο σχολίου Char"/>
    <w:rsid w:val="006D6BE5"/>
    <w:rPr>
      <w:rFonts w:ascii="Calibri" w:hAnsi="Calibri" w:cs="Calibri"/>
      <w:lang w:val="en-GB"/>
    </w:rPr>
  </w:style>
  <w:style w:type="character" w:customStyle="1" w:styleId="Char1">
    <w:name w:val="Θέμα σχολίου Char"/>
    <w:rsid w:val="006D6BE5"/>
    <w:rPr>
      <w:rFonts w:ascii="Calibri" w:hAnsi="Calibri" w:cs="Calibri"/>
      <w:b/>
      <w:bCs/>
      <w:lang w:val="en-GB"/>
    </w:rPr>
  </w:style>
  <w:style w:type="character" w:customStyle="1" w:styleId="-HTMLChar">
    <w:name w:val="Προ-διαμορφωμένο HTML Char"/>
    <w:rsid w:val="006D6BE5"/>
    <w:rPr>
      <w:rFonts w:ascii="Courier New" w:eastAsia="Times New Roman" w:hAnsi="Courier New" w:cs="Courier New"/>
    </w:rPr>
  </w:style>
  <w:style w:type="character" w:customStyle="1" w:styleId="WW-FootnoteReference3">
    <w:name w:val="WW-Footnote Reference3"/>
    <w:rsid w:val="006D6BE5"/>
    <w:rPr>
      <w:vertAlign w:val="superscript"/>
    </w:rPr>
  </w:style>
  <w:style w:type="character" w:customStyle="1" w:styleId="WW-EndnoteReference3">
    <w:name w:val="WW-Endnote Reference3"/>
    <w:rsid w:val="006D6BE5"/>
    <w:rPr>
      <w:vertAlign w:val="superscript"/>
    </w:rPr>
  </w:style>
  <w:style w:type="character" w:customStyle="1" w:styleId="WW-FootnoteReference4">
    <w:name w:val="WW-Footnote Reference4"/>
    <w:rsid w:val="006D6BE5"/>
    <w:rPr>
      <w:vertAlign w:val="superscript"/>
    </w:rPr>
  </w:style>
  <w:style w:type="character" w:customStyle="1" w:styleId="WW-EndnoteReference4">
    <w:name w:val="WW-Endnote Reference4"/>
    <w:rsid w:val="006D6BE5"/>
    <w:rPr>
      <w:vertAlign w:val="superscript"/>
    </w:rPr>
  </w:style>
  <w:style w:type="character" w:customStyle="1" w:styleId="WW-FootnoteReference5">
    <w:name w:val="WW-Footnote Reference5"/>
    <w:rsid w:val="006D6BE5"/>
    <w:rPr>
      <w:vertAlign w:val="superscript"/>
    </w:rPr>
  </w:style>
  <w:style w:type="character" w:customStyle="1" w:styleId="WW-EndnoteReference5">
    <w:name w:val="WW-Endnote Reference5"/>
    <w:rsid w:val="006D6BE5"/>
    <w:rPr>
      <w:vertAlign w:val="superscript"/>
    </w:rPr>
  </w:style>
  <w:style w:type="character" w:customStyle="1" w:styleId="WW-FootnoteReference6">
    <w:name w:val="WW-Footnote Reference6"/>
    <w:rsid w:val="006D6BE5"/>
    <w:rPr>
      <w:vertAlign w:val="superscript"/>
    </w:rPr>
  </w:style>
  <w:style w:type="character" w:styleId="-0">
    <w:name w:val="FollowedHyperlink"/>
    <w:rsid w:val="006D6BE5"/>
    <w:rPr>
      <w:color w:val="800000"/>
      <w:u w:val="single"/>
      <w:lang/>
    </w:rPr>
  </w:style>
  <w:style w:type="character" w:customStyle="1" w:styleId="WW-EndnoteReference6">
    <w:name w:val="WW-Endnote Reference6"/>
    <w:rsid w:val="006D6BE5"/>
    <w:rPr>
      <w:vertAlign w:val="superscript"/>
    </w:rPr>
  </w:style>
  <w:style w:type="character" w:customStyle="1" w:styleId="WW-FootnoteReference7">
    <w:name w:val="WW-Footnote Reference7"/>
    <w:rsid w:val="006D6BE5"/>
    <w:rPr>
      <w:vertAlign w:val="superscript"/>
    </w:rPr>
  </w:style>
  <w:style w:type="character" w:customStyle="1" w:styleId="WW-EndnoteReference7">
    <w:name w:val="WW-Endnote Reference7"/>
    <w:rsid w:val="006D6BE5"/>
    <w:rPr>
      <w:vertAlign w:val="superscript"/>
    </w:rPr>
  </w:style>
  <w:style w:type="character" w:customStyle="1" w:styleId="WW-FootnoteReference8">
    <w:name w:val="WW-Footnote Reference8"/>
    <w:rsid w:val="006D6BE5"/>
    <w:rPr>
      <w:vertAlign w:val="superscript"/>
    </w:rPr>
  </w:style>
  <w:style w:type="character" w:customStyle="1" w:styleId="WW-EndnoteReference8">
    <w:name w:val="WW-Endnote Reference8"/>
    <w:rsid w:val="006D6BE5"/>
    <w:rPr>
      <w:vertAlign w:val="superscript"/>
    </w:rPr>
  </w:style>
  <w:style w:type="character" w:customStyle="1" w:styleId="WW-FootnoteReference9">
    <w:name w:val="WW-Footnote Reference9"/>
    <w:rsid w:val="006D6BE5"/>
    <w:rPr>
      <w:vertAlign w:val="superscript"/>
    </w:rPr>
  </w:style>
  <w:style w:type="character" w:customStyle="1" w:styleId="WW-EndnoteReference9">
    <w:name w:val="WW-Endnote Reference9"/>
    <w:rsid w:val="006D6BE5"/>
    <w:rPr>
      <w:vertAlign w:val="superscript"/>
    </w:rPr>
  </w:style>
  <w:style w:type="character" w:customStyle="1" w:styleId="WW-FootnoteReference10">
    <w:name w:val="WW-Footnote Reference10"/>
    <w:rsid w:val="006D6BE5"/>
    <w:rPr>
      <w:vertAlign w:val="superscript"/>
    </w:rPr>
  </w:style>
  <w:style w:type="character" w:customStyle="1" w:styleId="WW-EndnoteReference10">
    <w:name w:val="WW-Endnote Reference10"/>
    <w:rsid w:val="006D6BE5"/>
    <w:rPr>
      <w:vertAlign w:val="superscript"/>
    </w:rPr>
  </w:style>
  <w:style w:type="character" w:customStyle="1" w:styleId="WW-FootnoteReference11">
    <w:name w:val="WW-Footnote Reference11"/>
    <w:rsid w:val="006D6BE5"/>
    <w:rPr>
      <w:vertAlign w:val="superscript"/>
    </w:rPr>
  </w:style>
  <w:style w:type="character" w:customStyle="1" w:styleId="WW-EndnoteReference11">
    <w:name w:val="WW-Endnote Reference11"/>
    <w:rsid w:val="006D6BE5"/>
    <w:rPr>
      <w:vertAlign w:val="superscript"/>
    </w:rPr>
  </w:style>
  <w:style w:type="character" w:customStyle="1" w:styleId="WW-FootnoteReference12">
    <w:name w:val="WW-Footnote Reference12"/>
    <w:rsid w:val="006D6BE5"/>
    <w:rPr>
      <w:vertAlign w:val="superscript"/>
    </w:rPr>
  </w:style>
  <w:style w:type="character" w:customStyle="1" w:styleId="WW-EndnoteReference12">
    <w:name w:val="WW-Endnote Reference12"/>
    <w:rsid w:val="006D6BE5"/>
    <w:rPr>
      <w:vertAlign w:val="superscript"/>
    </w:rPr>
  </w:style>
  <w:style w:type="character" w:customStyle="1" w:styleId="WW-FootnoteReference13">
    <w:name w:val="WW-Footnote Reference13"/>
    <w:rsid w:val="006D6BE5"/>
    <w:rPr>
      <w:vertAlign w:val="superscript"/>
    </w:rPr>
  </w:style>
  <w:style w:type="character" w:customStyle="1" w:styleId="WW-EndnoteReference13">
    <w:name w:val="WW-Endnote Reference13"/>
    <w:rsid w:val="006D6BE5"/>
    <w:rPr>
      <w:vertAlign w:val="superscript"/>
    </w:rPr>
  </w:style>
  <w:style w:type="character" w:styleId="ad">
    <w:name w:val="footnote reference"/>
    <w:rsid w:val="006D6BE5"/>
    <w:rPr>
      <w:vertAlign w:val="superscript"/>
    </w:rPr>
  </w:style>
  <w:style w:type="character" w:styleId="ae">
    <w:name w:val="endnote reference"/>
    <w:rsid w:val="006D6BE5"/>
    <w:rPr>
      <w:vertAlign w:val="superscript"/>
    </w:rPr>
  </w:style>
  <w:style w:type="character" w:customStyle="1" w:styleId="21">
    <w:name w:val="Παραπομπή υποσημείωσης2"/>
    <w:rsid w:val="006D6BE5"/>
    <w:rPr>
      <w:vertAlign w:val="superscript"/>
    </w:rPr>
  </w:style>
  <w:style w:type="character" w:customStyle="1" w:styleId="22">
    <w:name w:val="Παραπομπή σημείωσης τέλους2"/>
    <w:rsid w:val="006D6BE5"/>
    <w:rPr>
      <w:vertAlign w:val="superscript"/>
    </w:rPr>
  </w:style>
  <w:style w:type="character" w:customStyle="1" w:styleId="WW-FootnoteReference14">
    <w:name w:val="WW-Footnote Reference14"/>
    <w:rsid w:val="006D6BE5"/>
    <w:rPr>
      <w:vertAlign w:val="superscript"/>
    </w:rPr>
  </w:style>
  <w:style w:type="character" w:customStyle="1" w:styleId="WW-EndnoteReference14">
    <w:name w:val="WW-Endnote Reference14"/>
    <w:rsid w:val="006D6BE5"/>
    <w:rPr>
      <w:vertAlign w:val="superscript"/>
    </w:rPr>
  </w:style>
  <w:style w:type="character" w:customStyle="1" w:styleId="WW-FootnoteReference15">
    <w:name w:val="WW-Footnote Reference15"/>
    <w:rsid w:val="006D6BE5"/>
    <w:rPr>
      <w:vertAlign w:val="superscript"/>
    </w:rPr>
  </w:style>
  <w:style w:type="character" w:customStyle="1" w:styleId="WW-EndnoteReference15">
    <w:name w:val="WW-Endnote Reference15"/>
    <w:rsid w:val="006D6BE5"/>
    <w:rPr>
      <w:vertAlign w:val="superscript"/>
    </w:rPr>
  </w:style>
  <w:style w:type="character" w:customStyle="1" w:styleId="WW-FootnoteReference16">
    <w:name w:val="WW-Footnote Reference16"/>
    <w:rsid w:val="006D6BE5"/>
    <w:rPr>
      <w:vertAlign w:val="superscript"/>
    </w:rPr>
  </w:style>
  <w:style w:type="character" w:customStyle="1" w:styleId="WW-EndnoteReference16">
    <w:name w:val="WW-Endnote Reference16"/>
    <w:rsid w:val="006D6BE5"/>
    <w:rPr>
      <w:vertAlign w:val="superscript"/>
    </w:rPr>
  </w:style>
  <w:style w:type="character" w:customStyle="1" w:styleId="WW-FootnoteReference17">
    <w:name w:val="WW-Footnote Reference17"/>
    <w:rsid w:val="006D6BE5"/>
    <w:rPr>
      <w:vertAlign w:val="superscript"/>
    </w:rPr>
  </w:style>
  <w:style w:type="character" w:customStyle="1" w:styleId="WW-EndnoteReference17">
    <w:name w:val="WW-Endnote Reference17"/>
    <w:rsid w:val="006D6BE5"/>
    <w:rPr>
      <w:vertAlign w:val="superscript"/>
    </w:rPr>
  </w:style>
  <w:style w:type="character" w:customStyle="1" w:styleId="31">
    <w:name w:val="Παραπομπή υποσημείωσης3"/>
    <w:rsid w:val="006D6BE5"/>
    <w:rPr>
      <w:vertAlign w:val="superscript"/>
    </w:rPr>
  </w:style>
  <w:style w:type="character" w:customStyle="1" w:styleId="32">
    <w:name w:val="Παραπομπή σημείωσης τέλους3"/>
    <w:rsid w:val="006D6BE5"/>
    <w:rPr>
      <w:vertAlign w:val="superscript"/>
    </w:rPr>
  </w:style>
  <w:style w:type="character" w:customStyle="1" w:styleId="WW-FootnoteReference18">
    <w:name w:val="WW-Footnote Reference18"/>
    <w:rsid w:val="006D6BE5"/>
    <w:rPr>
      <w:vertAlign w:val="superscript"/>
    </w:rPr>
  </w:style>
  <w:style w:type="character" w:customStyle="1" w:styleId="WW-EndnoteReference18">
    <w:name w:val="WW-Endnote Reference18"/>
    <w:rsid w:val="006D6BE5"/>
    <w:rPr>
      <w:vertAlign w:val="superscript"/>
    </w:rPr>
  </w:style>
  <w:style w:type="character" w:customStyle="1" w:styleId="00">
    <w:name w:val="Παραπομπή υποσημείωσης_0"/>
    <w:uiPriority w:val="99"/>
    <w:rsid w:val="006D6BE5"/>
    <w:rPr>
      <w:vertAlign w:val="superscript"/>
    </w:rPr>
  </w:style>
  <w:style w:type="character" w:customStyle="1" w:styleId="01">
    <w:name w:val="Παραπομπή σημείωσης τέλους_0"/>
    <w:rsid w:val="006D6BE5"/>
    <w:rPr>
      <w:vertAlign w:val="superscript"/>
    </w:rPr>
  </w:style>
  <w:style w:type="character" w:customStyle="1" w:styleId="WW-FootnoteReference19">
    <w:name w:val="WW-Footnote Reference19"/>
    <w:rsid w:val="006D6BE5"/>
    <w:rPr>
      <w:vertAlign w:val="superscript"/>
    </w:rPr>
  </w:style>
  <w:style w:type="paragraph" w:customStyle="1" w:styleId="af">
    <w:name w:val="Επικεφαλίδα"/>
    <w:basedOn w:val="a"/>
    <w:next w:val="af0"/>
    <w:rsid w:val="006D6BE5"/>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0">
    <w:name w:val="Body Text"/>
    <w:basedOn w:val="a"/>
    <w:link w:val="Char10"/>
    <w:rsid w:val="006D6BE5"/>
    <w:pPr>
      <w:suppressAutoHyphens/>
      <w:spacing w:after="240" w:line="240" w:lineRule="auto"/>
      <w:jc w:val="both"/>
    </w:pPr>
    <w:rPr>
      <w:rFonts w:ascii="Calibri" w:eastAsia="Times New Roman" w:hAnsi="Calibri" w:cs="Calibri"/>
      <w:szCs w:val="24"/>
      <w:lang w:val="en-GB" w:eastAsia="zh-CN"/>
    </w:rPr>
  </w:style>
  <w:style w:type="character" w:customStyle="1" w:styleId="Char2">
    <w:name w:val="Σώμα κειμένου Char"/>
    <w:basedOn w:val="a0"/>
    <w:rsid w:val="006D6BE5"/>
  </w:style>
  <w:style w:type="paragraph" w:styleId="af1">
    <w:name w:val="List"/>
    <w:basedOn w:val="af0"/>
    <w:rsid w:val="006D6BE5"/>
    <w:rPr>
      <w:rFonts w:cs="Mangal"/>
    </w:rPr>
  </w:style>
  <w:style w:type="paragraph" w:styleId="af2">
    <w:name w:val="caption"/>
    <w:basedOn w:val="a"/>
    <w:qFormat/>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3">
    <w:name w:val="Ευρετήριο"/>
    <w:basedOn w:val="a"/>
    <w:rsid w:val="006D6BE5"/>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02">
    <w:name w:val="Λεζάντα_0"/>
    <w:basedOn w:val="a"/>
    <w:qFormat/>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33">
    <w:name w:val="Λεζάντα3"/>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3">
    <w:name w:val="Λεζάντα2"/>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5">
    <w:name w:val="Λεζάντα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6D6BE5"/>
    <w:pPr>
      <w:numPr>
        <w:numId w:val="4"/>
      </w:numPr>
      <w:suppressAutoHyphens/>
      <w:spacing w:after="100" w:line="240" w:lineRule="auto"/>
      <w:jc w:val="both"/>
    </w:pPr>
    <w:rPr>
      <w:rFonts w:ascii="Calibri" w:eastAsia="MS Mincho" w:hAnsi="Calibri" w:cs="Calibri"/>
      <w:szCs w:val="24"/>
      <w:lang w:val="en-US" w:eastAsia="ja-JP"/>
    </w:rPr>
  </w:style>
  <w:style w:type="paragraph" w:styleId="af4">
    <w:name w:val="Date"/>
    <w:basedOn w:val="a"/>
    <w:next w:val="a"/>
    <w:link w:val="Char3"/>
    <w:rsid w:val="006D6BE5"/>
    <w:pPr>
      <w:suppressAutoHyphens/>
      <w:spacing w:after="100" w:line="240" w:lineRule="auto"/>
      <w:jc w:val="both"/>
    </w:pPr>
    <w:rPr>
      <w:rFonts w:ascii="Calibri" w:eastAsia="MS Mincho" w:hAnsi="Calibri" w:cs="Calibri"/>
      <w:szCs w:val="24"/>
      <w:lang w:val="en-US" w:eastAsia="ja-JP"/>
    </w:rPr>
  </w:style>
  <w:style w:type="character" w:customStyle="1" w:styleId="Char3">
    <w:name w:val="Ημερομηνία Char"/>
    <w:basedOn w:val="a0"/>
    <w:link w:val="af4"/>
    <w:rsid w:val="006D6BE5"/>
    <w:rPr>
      <w:rFonts w:ascii="Calibri" w:eastAsia="MS Mincho" w:hAnsi="Calibri" w:cs="Calibri"/>
      <w:szCs w:val="24"/>
      <w:lang w:val="en-US" w:eastAsia="ja-JP"/>
    </w:rPr>
  </w:style>
  <w:style w:type="paragraph" w:customStyle="1" w:styleId="DocTitle">
    <w:name w:val="Doc Title"/>
    <w:basedOn w:val="1"/>
    <w:rsid w:val="006D6BE5"/>
  </w:style>
  <w:style w:type="paragraph" w:customStyle="1" w:styleId="inserttext">
    <w:name w:val="insert text"/>
    <w:basedOn w:val="a"/>
    <w:rsid w:val="006D6BE5"/>
    <w:pPr>
      <w:suppressAutoHyphens/>
      <w:spacing w:after="100" w:line="240" w:lineRule="auto"/>
      <w:ind w:left="794"/>
      <w:jc w:val="both"/>
    </w:pPr>
    <w:rPr>
      <w:rFonts w:ascii="Calibri" w:eastAsia="MS Mincho" w:hAnsi="Calibri" w:cs="Calibri"/>
      <w:szCs w:val="24"/>
      <w:lang w:val="en-US" w:eastAsia="ja-JP"/>
    </w:rPr>
  </w:style>
  <w:style w:type="paragraph" w:styleId="af5">
    <w:name w:val="footer"/>
    <w:basedOn w:val="a"/>
    <w:link w:val="Char11"/>
    <w:rsid w:val="006D6BE5"/>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rsid w:val="006D6BE5"/>
  </w:style>
  <w:style w:type="paragraph" w:styleId="af6">
    <w:name w:val="header"/>
    <w:basedOn w:val="a"/>
    <w:link w:val="Char12"/>
    <w:rsid w:val="006D6BE5"/>
    <w:pPr>
      <w:suppressAutoHyphens/>
      <w:spacing w:after="120" w:line="240" w:lineRule="auto"/>
      <w:jc w:val="both"/>
    </w:pPr>
    <w:rPr>
      <w:rFonts w:ascii="Calibri" w:eastAsia="Times New Roman" w:hAnsi="Calibri" w:cs="Calibri"/>
      <w:szCs w:val="24"/>
      <w:lang w:val="en-GB" w:eastAsia="zh-CN"/>
    </w:rPr>
  </w:style>
  <w:style w:type="character" w:customStyle="1" w:styleId="Char5">
    <w:name w:val="Κεφαλίδα Char"/>
    <w:basedOn w:val="a0"/>
    <w:rsid w:val="006D6BE5"/>
  </w:style>
  <w:style w:type="paragraph" w:styleId="af7">
    <w:name w:val="Balloon Text"/>
    <w:basedOn w:val="a"/>
    <w:link w:val="Char13"/>
    <w:rsid w:val="006D6BE5"/>
    <w:pPr>
      <w:suppressAutoHyphens/>
      <w:spacing w:after="120" w:line="240" w:lineRule="auto"/>
      <w:jc w:val="both"/>
    </w:pPr>
    <w:rPr>
      <w:rFonts w:ascii="Tahoma" w:eastAsia="Times New Roman" w:hAnsi="Tahoma" w:cs="Tahoma"/>
      <w:sz w:val="16"/>
      <w:szCs w:val="16"/>
      <w:lang w:val="en-GB" w:eastAsia="zh-CN"/>
    </w:rPr>
  </w:style>
  <w:style w:type="character" w:customStyle="1" w:styleId="Char13">
    <w:name w:val="Κείμενο πλαισίου Char1"/>
    <w:basedOn w:val="a0"/>
    <w:link w:val="af7"/>
    <w:rsid w:val="006D6BE5"/>
    <w:rPr>
      <w:rFonts w:ascii="Tahoma" w:eastAsia="Times New Roman" w:hAnsi="Tahoma" w:cs="Tahoma"/>
      <w:sz w:val="16"/>
      <w:szCs w:val="16"/>
      <w:lang w:val="en-GB" w:eastAsia="zh-CN"/>
    </w:rPr>
  </w:style>
  <w:style w:type="paragraph" w:styleId="af8">
    <w:name w:val="annotation text"/>
    <w:basedOn w:val="a"/>
    <w:link w:val="Char14"/>
    <w:uiPriority w:val="99"/>
    <w:rsid w:val="006D6BE5"/>
    <w:pPr>
      <w:suppressAutoHyphens/>
      <w:spacing w:after="120" w:line="240" w:lineRule="auto"/>
      <w:jc w:val="both"/>
    </w:pPr>
    <w:rPr>
      <w:rFonts w:ascii="Calibri" w:eastAsia="Times New Roman" w:hAnsi="Calibri" w:cs="Calibri"/>
      <w:sz w:val="20"/>
      <w:szCs w:val="20"/>
      <w:lang w:val="en-GB" w:eastAsia="zh-CN"/>
    </w:rPr>
  </w:style>
  <w:style w:type="character" w:customStyle="1" w:styleId="Char14">
    <w:name w:val="Κείμενο σχολίου Char1"/>
    <w:basedOn w:val="a0"/>
    <w:link w:val="af8"/>
    <w:uiPriority w:val="99"/>
    <w:rsid w:val="006D6BE5"/>
    <w:rPr>
      <w:rFonts w:ascii="Calibri" w:eastAsia="Times New Roman" w:hAnsi="Calibri" w:cs="Calibri"/>
      <w:sz w:val="20"/>
      <w:szCs w:val="20"/>
      <w:lang w:val="en-GB" w:eastAsia="zh-CN"/>
    </w:rPr>
  </w:style>
  <w:style w:type="paragraph" w:styleId="af9">
    <w:name w:val="annotation subject"/>
    <w:basedOn w:val="af8"/>
    <w:next w:val="af8"/>
    <w:link w:val="Char15"/>
    <w:rsid w:val="006D6BE5"/>
    <w:rPr>
      <w:b/>
      <w:bCs/>
    </w:rPr>
  </w:style>
  <w:style w:type="character" w:customStyle="1" w:styleId="Char15">
    <w:name w:val="Θέμα σχολίου Char1"/>
    <w:basedOn w:val="Char14"/>
    <w:link w:val="af9"/>
    <w:rsid w:val="006D6BE5"/>
    <w:rPr>
      <w:rFonts w:ascii="Calibri" w:eastAsia="Times New Roman" w:hAnsi="Calibri" w:cs="Calibri"/>
      <w:b/>
      <w:bCs/>
      <w:sz w:val="20"/>
      <w:szCs w:val="20"/>
      <w:lang w:val="en-GB" w:eastAsia="zh-CN"/>
    </w:rPr>
  </w:style>
  <w:style w:type="paragraph" w:styleId="afa">
    <w:name w:val="Revision"/>
    <w:rsid w:val="006D6BE5"/>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D6BE5"/>
    <w:pPr>
      <w:suppressAutoHyphens/>
      <w:spacing w:before="280" w:after="200" w:line="240" w:lineRule="auto"/>
      <w:jc w:val="both"/>
    </w:pPr>
    <w:rPr>
      <w:rFonts w:ascii="Arial Unicode MS" w:eastAsia="Arial Unicode MS" w:hAnsi="Arial Unicode MS" w:cs="Arial Unicode MS"/>
      <w:szCs w:val="24"/>
      <w:lang w:val="en-GB" w:eastAsia="zh-CN"/>
    </w:rPr>
  </w:style>
  <w:style w:type="paragraph" w:styleId="afb">
    <w:name w:val="List Paragraph"/>
    <w:basedOn w:val="a"/>
    <w:uiPriority w:val="34"/>
    <w:qFormat/>
    <w:rsid w:val="006D6BE5"/>
    <w:pPr>
      <w:suppressAutoHyphens/>
      <w:spacing w:after="200" w:line="240" w:lineRule="auto"/>
      <w:ind w:left="720"/>
      <w:contextualSpacing/>
      <w:jc w:val="both"/>
    </w:pPr>
    <w:rPr>
      <w:rFonts w:ascii="Calibri" w:eastAsia="Times New Roman" w:hAnsi="Calibri" w:cs="Calibri"/>
      <w:szCs w:val="24"/>
      <w:lang w:val="en-GB" w:eastAsia="zh-CN"/>
    </w:rPr>
  </w:style>
  <w:style w:type="paragraph" w:styleId="afc">
    <w:name w:val="footnote text"/>
    <w:basedOn w:val="a"/>
    <w:link w:val="Char6"/>
    <w:rsid w:val="006D6BE5"/>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6">
    <w:name w:val="Κείμενο υποσημείωσης Char"/>
    <w:basedOn w:val="a0"/>
    <w:link w:val="afc"/>
    <w:rsid w:val="006D6BE5"/>
    <w:rPr>
      <w:rFonts w:ascii="Calibri" w:eastAsia="Times New Roman" w:hAnsi="Calibri" w:cs="Calibri"/>
      <w:sz w:val="18"/>
      <w:szCs w:val="20"/>
      <w:lang w:val="en-IE" w:eastAsia="zh-CN"/>
    </w:rPr>
  </w:style>
  <w:style w:type="paragraph" w:styleId="16">
    <w:name w:val="toc 1"/>
    <w:basedOn w:val="a"/>
    <w:next w:val="a"/>
    <w:uiPriority w:val="39"/>
    <w:rsid w:val="006D6BE5"/>
    <w:pPr>
      <w:suppressAutoHyphens/>
      <w:spacing w:before="120" w:after="120" w:line="240" w:lineRule="auto"/>
    </w:pPr>
    <w:rPr>
      <w:rFonts w:ascii="Calibri" w:eastAsia="Times New Roman" w:hAnsi="Calibri" w:cs="Calibri"/>
      <w:b/>
      <w:bCs/>
      <w:caps/>
      <w:sz w:val="20"/>
      <w:szCs w:val="20"/>
      <w:lang w:val="en-GB" w:eastAsia="zh-CN"/>
    </w:rPr>
  </w:style>
  <w:style w:type="paragraph" w:styleId="24">
    <w:name w:val="toc 2"/>
    <w:basedOn w:val="a"/>
    <w:next w:val="a"/>
    <w:uiPriority w:val="39"/>
    <w:rsid w:val="006D6BE5"/>
    <w:pPr>
      <w:suppressAutoHyphens/>
      <w:spacing w:after="0" w:line="240" w:lineRule="auto"/>
      <w:ind w:left="220"/>
    </w:pPr>
    <w:rPr>
      <w:rFonts w:ascii="Calibri" w:eastAsia="Times New Roman" w:hAnsi="Calibri" w:cs="Calibri"/>
      <w:smallCaps/>
      <w:sz w:val="20"/>
      <w:szCs w:val="20"/>
      <w:lang w:val="en-GB" w:eastAsia="zh-CN"/>
    </w:rPr>
  </w:style>
  <w:style w:type="paragraph" w:styleId="34">
    <w:name w:val="toc 3"/>
    <w:basedOn w:val="a"/>
    <w:next w:val="a"/>
    <w:uiPriority w:val="39"/>
    <w:rsid w:val="006D6BE5"/>
    <w:pPr>
      <w:suppressAutoHyphens/>
      <w:spacing w:after="0" w:line="240" w:lineRule="auto"/>
      <w:ind w:left="440"/>
    </w:pPr>
    <w:rPr>
      <w:rFonts w:ascii="Calibri" w:eastAsia="Times New Roman" w:hAnsi="Calibri" w:cs="Calibri"/>
      <w:i/>
      <w:iCs/>
      <w:sz w:val="20"/>
      <w:szCs w:val="20"/>
      <w:lang w:val="en-GB" w:eastAsia="zh-CN"/>
    </w:rPr>
  </w:style>
  <w:style w:type="paragraph" w:styleId="41">
    <w:name w:val="toc 4"/>
    <w:basedOn w:val="a"/>
    <w:next w:val="a"/>
    <w:uiPriority w:val="39"/>
    <w:rsid w:val="006D6BE5"/>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rsid w:val="006D6BE5"/>
    <w:pPr>
      <w:suppressAutoHyphens/>
      <w:spacing w:after="0" w:line="240" w:lineRule="auto"/>
      <w:ind w:left="880"/>
    </w:pPr>
    <w:rPr>
      <w:rFonts w:ascii="Calibri" w:eastAsia="Times New Roman" w:hAnsi="Calibri" w:cs="Calibri"/>
      <w:sz w:val="18"/>
      <w:szCs w:val="18"/>
      <w:lang w:val="en-GB" w:eastAsia="zh-CN"/>
    </w:rPr>
  </w:style>
  <w:style w:type="paragraph" w:styleId="60">
    <w:name w:val="toc 6"/>
    <w:basedOn w:val="a"/>
    <w:next w:val="a"/>
    <w:rsid w:val="006D6BE5"/>
    <w:pPr>
      <w:suppressAutoHyphens/>
      <w:spacing w:after="0" w:line="240" w:lineRule="auto"/>
      <w:ind w:left="1100"/>
    </w:pPr>
    <w:rPr>
      <w:rFonts w:ascii="Calibri" w:eastAsia="Times New Roman" w:hAnsi="Calibri" w:cs="Calibri"/>
      <w:sz w:val="18"/>
      <w:szCs w:val="18"/>
      <w:lang w:val="en-GB" w:eastAsia="zh-CN"/>
    </w:rPr>
  </w:style>
  <w:style w:type="paragraph" w:styleId="70">
    <w:name w:val="toc 7"/>
    <w:basedOn w:val="a"/>
    <w:next w:val="a"/>
    <w:rsid w:val="006D6BE5"/>
    <w:pPr>
      <w:suppressAutoHyphens/>
      <w:spacing w:after="0" w:line="240" w:lineRule="auto"/>
      <w:ind w:left="1320"/>
    </w:pPr>
    <w:rPr>
      <w:rFonts w:ascii="Calibri" w:eastAsia="Times New Roman" w:hAnsi="Calibri" w:cs="Calibri"/>
      <w:sz w:val="18"/>
      <w:szCs w:val="18"/>
      <w:lang w:val="en-GB" w:eastAsia="zh-CN"/>
    </w:rPr>
  </w:style>
  <w:style w:type="paragraph" w:styleId="80">
    <w:name w:val="toc 8"/>
    <w:basedOn w:val="a"/>
    <w:next w:val="a"/>
    <w:rsid w:val="006D6BE5"/>
    <w:pPr>
      <w:suppressAutoHyphens/>
      <w:spacing w:after="0" w:line="240" w:lineRule="auto"/>
      <w:ind w:left="1540"/>
    </w:pPr>
    <w:rPr>
      <w:rFonts w:ascii="Calibri" w:eastAsia="Times New Roman" w:hAnsi="Calibri" w:cs="Calibri"/>
      <w:sz w:val="18"/>
      <w:szCs w:val="18"/>
      <w:lang w:val="en-GB" w:eastAsia="zh-CN"/>
    </w:rPr>
  </w:style>
  <w:style w:type="paragraph" w:styleId="90">
    <w:name w:val="toc 9"/>
    <w:basedOn w:val="a"/>
    <w:next w:val="a"/>
    <w:rsid w:val="006D6BE5"/>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6D6BE5"/>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D6BE5"/>
    <w:rPr>
      <w:rFonts w:ascii="Calibri" w:hAnsi="Calibri" w:cs="Calibri"/>
      <w:lang w:val="el-GR"/>
    </w:rPr>
  </w:style>
  <w:style w:type="paragraph" w:styleId="afd">
    <w:name w:val="endnote text"/>
    <w:basedOn w:val="a"/>
    <w:link w:val="Char7"/>
    <w:uiPriority w:val="99"/>
    <w:rsid w:val="006D6BE5"/>
    <w:pPr>
      <w:suppressAutoHyphens/>
      <w:spacing w:after="120" w:line="240" w:lineRule="auto"/>
      <w:jc w:val="both"/>
    </w:pPr>
    <w:rPr>
      <w:rFonts w:ascii="Calibri" w:eastAsia="Times New Roman" w:hAnsi="Calibri" w:cs="Calibri"/>
      <w:sz w:val="20"/>
      <w:szCs w:val="20"/>
      <w:lang w:val="en-GB" w:eastAsia="zh-CN"/>
    </w:rPr>
  </w:style>
  <w:style w:type="character" w:customStyle="1" w:styleId="Char7">
    <w:name w:val="Κείμενο σημείωσης τέλους Char"/>
    <w:basedOn w:val="a0"/>
    <w:link w:val="afd"/>
    <w:uiPriority w:val="99"/>
    <w:rsid w:val="006D6BE5"/>
    <w:rPr>
      <w:rFonts w:ascii="Calibri" w:eastAsia="Times New Roman" w:hAnsi="Calibri" w:cs="Calibri"/>
      <w:sz w:val="20"/>
      <w:szCs w:val="20"/>
      <w:lang w:val="en-GB" w:eastAsia="zh-CN"/>
    </w:rPr>
  </w:style>
  <w:style w:type="paragraph" w:customStyle="1" w:styleId="Default">
    <w:name w:val="Default"/>
    <w:rsid w:val="006D6BE5"/>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6D6BE5"/>
    <w:pPr>
      <w:suppressAutoHyphens/>
      <w:spacing w:after="120" w:line="240" w:lineRule="auto"/>
      <w:jc w:val="both"/>
    </w:pPr>
    <w:rPr>
      <w:rFonts w:ascii="Calibri" w:eastAsia="Times New Roman" w:hAnsi="Calibri" w:cs="Calibri"/>
      <w:szCs w:val="24"/>
      <w:lang w:val="en-GB" w:eastAsia="zh-CN"/>
    </w:rPr>
  </w:style>
  <w:style w:type="paragraph" w:styleId="aff">
    <w:name w:val="Body Text Indent"/>
    <w:basedOn w:val="a"/>
    <w:link w:val="Char16"/>
    <w:rsid w:val="006D6BE5"/>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8">
    <w:name w:val="Σώμα κείμενου με εσοχή Char"/>
    <w:basedOn w:val="a0"/>
    <w:rsid w:val="006D6BE5"/>
  </w:style>
  <w:style w:type="paragraph" w:customStyle="1" w:styleId="normalwithoutspacing">
    <w:name w:val="normal_without_spacing"/>
    <w:basedOn w:val="a"/>
    <w:rsid w:val="006D6BE5"/>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c"/>
    <w:rsid w:val="006D6BE5"/>
    <w:pPr>
      <w:ind w:left="426" w:hanging="426"/>
    </w:pPr>
    <w:rPr>
      <w:szCs w:val="18"/>
    </w:rPr>
  </w:style>
  <w:style w:type="paragraph" w:styleId="-HTML">
    <w:name w:val="HTML Preformatted"/>
    <w:basedOn w:val="a"/>
    <w:link w:val="-HTMLChar1"/>
    <w:uiPriority w:val="99"/>
    <w:rsid w:val="006D6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uiPriority w:val="99"/>
    <w:rsid w:val="006D6BE5"/>
    <w:rPr>
      <w:rFonts w:ascii="Courier New" w:eastAsia="Times New Roman" w:hAnsi="Courier New" w:cs="Courier New"/>
      <w:sz w:val="20"/>
      <w:szCs w:val="20"/>
      <w:lang w:eastAsia="zh-CN"/>
    </w:rPr>
  </w:style>
  <w:style w:type="paragraph" w:customStyle="1" w:styleId="LO-normal">
    <w:name w:val="LO-normal"/>
    <w:rsid w:val="006D6BE5"/>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6D6BE5"/>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0"/>
    <w:link w:val="35"/>
    <w:rsid w:val="006D6BE5"/>
    <w:rPr>
      <w:rFonts w:ascii="Calibri" w:eastAsia="Times New Roman" w:hAnsi="Calibri" w:cs="Times New Roman"/>
      <w:sz w:val="16"/>
      <w:szCs w:val="16"/>
      <w:lang w:val="en-GB" w:eastAsia="zh-CN"/>
    </w:rPr>
  </w:style>
  <w:style w:type="paragraph" w:styleId="aff0">
    <w:name w:val="No Spacing"/>
    <w:uiPriority w:val="1"/>
    <w:qFormat/>
    <w:rsid w:val="006D6BE5"/>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6D6BE5"/>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f2">
    <w:name w:val="Επικεφαλίδα πίνακα"/>
    <w:basedOn w:val="aff1"/>
    <w:rsid w:val="006D6BE5"/>
    <w:pPr>
      <w:jc w:val="center"/>
    </w:pPr>
    <w:rPr>
      <w:b/>
      <w:bCs/>
    </w:rPr>
  </w:style>
  <w:style w:type="paragraph" w:customStyle="1" w:styleId="footers">
    <w:name w:val="footers"/>
    <w:basedOn w:val="foothanging"/>
    <w:rsid w:val="006D6BE5"/>
  </w:style>
  <w:style w:type="paragraph" w:customStyle="1" w:styleId="Standard">
    <w:name w:val="Standard"/>
    <w:rsid w:val="006D6BE5"/>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D6BE5"/>
    <w:pPr>
      <w:spacing w:after="120"/>
    </w:pPr>
  </w:style>
  <w:style w:type="paragraph" w:customStyle="1" w:styleId="Footnote">
    <w:name w:val="Footnote"/>
    <w:basedOn w:val="Standard"/>
    <w:rsid w:val="006D6BE5"/>
    <w:pPr>
      <w:suppressLineNumbers/>
      <w:ind w:left="283" w:hanging="283"/>
    </w:pPr>
    <w:rPr>
      <w:sz w:val="20"/>
      <w:szCs w:val="20"/>
    </w:rPr>
  </w:style>
  <w:style w:type="paragraph" w:styleId="36">
    <w:name w:val="Body Text 3"/>
    <w:basedOn w:val="a"/>
    <w:link w:val="3Char1"/>
    <w:rsid w:val="006D6BE5"/>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0"/>
    <w:link w:val="36"/>
    <w:rsid w:val="006D6BE5"/>
    <w:rPr>
      <w:rFonts w:ascii="Calibri" w:eastAsia="Times New Roman" w:hAnsi="Calibri" w:cs="Calibri"/>
      <w:sz w:val="16"/>
      <w:szCs w:val="16"/>
      <w:lang w:val="en-GB" w:eastAsia="zh-CN"/>
    </w:rPr>
  </w:style>
  <w:style w:type="paragraph" w:customStyle="1" w:styleId="fooot">
    <w:name w:val="fooot"/>
    <w:basedOn w:val="footers"/>
    <w:rsid w:val="006D6BE5"/>
  </w:style>
  <w:style w:type="paragraph" w:customStyle="1" w:styleId="17">
    <w:name w:val="Κείμενο πλαισίου1"/>
    <w:basedOn w:val="a"/>
    <w:rsid w:val="006D6BE5"/>
    <w:pPr>
      <w:suppressAutoHyphens/>
      <w:spacing w:after="0" w:line="240" w:lineRule="auto"/>
      <w:jc w:val="both"/>
    </w:pPr>
    <w:rPr>
      <w:rFonts w:ascii="Tahoma" w:eastAsia="Times New Roman" w:hAnsi="Tahoma" w:cs="Tahoma"/>
      <w:sz w:val="16"/>
      <w:szCs w:val="16"/>
      <w:lang w:val="en-GB" w:eastAsia="zh-CN"/>
    </w:rPr>
  </w:style>
  <w:style w:type="paragraph" w:customStyle="1" w:styleId="18">
    <w:name w:val="Κείμενο σχολίου1"/>
    <w:basedOn w:val="a"/>
    <w:rsid w:val="006D6BE5"/>
    <w:pPr>
      <w:suppressAutoHyphens/>
      <w:spacing w:after="120" w:line="240" w:lineRule="auto"/>
      <w:jc w:val="both"/>
    </w:pPr>
    <w:rPr>
      <w:rFonts w:ascii="Calibri" w:eastAsia="Times New Roman" w:hAnsi="Calibri" w:cs="Calibri"/>
      <w:sz w:val="20"/>
      <w:szCs w:val="20"/>
      <w:lang w:val="en-GB" w:eastAsia="zh-CN"/>
    </w:rPr>
  </w:style>
  <w:style w:type="paragraph" w:customStyle="1" w:styleId="19">
    <w:name w:val="Θέμα σχολίου1"/>
    <w:basedOn w:val="18"/>
    <w:next w:val="18"/>
    <w:rsid w:val="006D6BE5"/>
    <w:rPr>
      <w:b/>
      <w:bCs/>
    </w:rPr>
  </w:style>
  <w:style w:type="paragraph" w:customStyle="1" w:styleId="-HTML1">
    <w:name w:val="Προ-διαμορφωμένο HTML1"/>
    <w:basedOn w:val="a"/>
    <w:rsid w:val="006D6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paragraph" w:customStyle="1" w:styleId="1a">
    <w:name w:val="Αναθεώρηση1"/>
    <w:rsid w:val="006D6BE5"/>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6D6BE5"/>
    <w:pPr>
      <w:numPr>
        <w:numId w:val="2"/>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3"/>
    <w:rsid w:val="006D6BE5"/>
    <w:pPr>
      <w:tabs>
        <w:tab w:val="right" w:leader="dot" w:pos="7091"/>
      </w:tabs>
      <w:ind w:left="2547"/>
    </w:pPr>
  </w:style>
  <w:style w:type="paragraph" w:customStyle="1" w:styleId="aff3">
    <w:name w:val="Οριζόντια γραμμή"/>
    <w:basedOn w:val="a"/>
    <w:next w:val="af0"/>
    <w:rsid w:val="006D6BE5"/>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paragraph" w:customStyle="1" w:styleId="para-1">
    <w:name w:val="para-1"/>
    <w:basedOn w:val="a"/>
    <w:rsid w:val="006D6BE5"/>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zh-CN"/>
    </w:rPr>
  </w:style>
  <w:style w:type="paragraph" w:customStyle="1" w:styleId="210">
    <w:name w:val="Σώμα κείμενου 21"/>
    <w:basedOn w:val="a"/>
    <w:rsid w:val="006D6BE5"/>
    <w:pPr>
      <w:suppressAutoHyphens/>
      <w:overflowPunct w:val="0"/>
      <w:autoSpaceDE w:val="0"/>
      <w:spacing w:after="0" w:line="240" w:lineRule="auto"/>
      <w:jc w:val="both"/>
      <w:textAlignment w:val="baseline"/>
    </w:pPr>
    <w:rPr>
      <w:rFonts w:ascii="Arial" w:eastAsia="Times New Roman" w:hAnsi="Arial" w:cs="Arial"/>
      <w:szCs w:val="20"/>
      <w:lang w:eastAsia="zh-CN"/>
    </w:rPr>
  </w:style>
  <w:style w:type="character" w:customStyle="1" w:styleId="WW-">
    <w:name w:val="WW-Παραπομπή υποσημείωσης"/>
    <w:rsid w:val="006D6BE5"/>
    <w:rPr>
      <w:vertAlign w:val="superscript"/>
    </w:rPr>
  </w:style>
  <w:style w:type="paragraph" w:customStyle="1" w:styleId="-HTML2">
    <w:name w:val="Προ-διαμορφωμένο HTML2"/>
    <w:basedOn w:val="a"/>
    <w:rsid w:val="006D6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42">
    <w:name w:val="Παραπομπή υποσημείωσης4"/>
    <w:rsid w:val="006D6BE5"/>
    <w:rPr>
      <w:vertAlign w:val="superscript"/>
    </w:rPr>
  </w:style>
  <w:style w:type="character" w:customStyle="1" w:styleId="26">
    <w:name w:val="Σώμα κειμένου (2)_"/>
    <w:link w:val="27"/>
    <w:rsid w:val="006D6BE5"/>
    <w:rPr>
      <w:rFonts w:ascii="Calibri" w:eastAsia="Calibri" w:hAnsi="Calibri" w:cs="Calibri"/>
      <w:sz w:val="23"/>
      <w:szCs w:val="23"/>
      <w:shd w:val="clear" w:color="auto" w:fill="FFFFFF"/>
    </w:rPr>
  </w:style>
  <w:style w:type="paragraph" w:customStyle="1" w:styleId="27">
    <w:name w:val="Σώμα κειμένου (2)"/>
    <w:basedOn w:val="a"/>
    <w:link w:val="26"/>
    <w:rsid w:val="006D6BE5"/>
    <w:pPr>
      <w:shd w:val="clear" w:color="auto" w:fill="FFFFFF"/>
      <w:spacing w:after="0" w:line="293" w:lineRule="exact"/>
      <w:jc w:val="center"/>
    </w:pPr>
    <w:rPr>
      <w:rFonts w:ascii="Calibri" w:eastAsia="Calibri" w:hAnsi="Calibri" w:cs="Calibri"/>
      <w:sz w:val="23"/>
      <w:szCs w:val="23"/>
    </w:rPr>
  </w:style>
  <w:style w:type="character" w:customStyle="1" w:styleId="aff4">
    <w:name w:val="Σώμα κειμένου_"/>
    <w:link w:val="49"/>
    <w:rsid w:val="006D6BE5"/>
    <w:rPr>
      <w:rFonts w:ascii="Calibri" w:eastAsia="Calibri" w:hAnsi="Calibri" w:cs="Calibri"/>
      <w:shd w:val="clear" w:color="auto" w:fill="FFFFFF"/>
    </w:rPr>
  </w:style>
  <w:style w:type="paragraph" w:customStyle="1" w:styleId="49">
    <w:name w:val="Σώμα κειμένου49"/>
    <w:basedOn w:val="a"/>
    <w:link w:val="aff4"/>
    <w:rsid w:val="006D6BE5"/>
    <w:pPr>
      <w:shd w:val="clear" w:color="auto" w:fill="FFFFFF"/>
      <w:spacing w:after="0" w:line="240" w:lineRule="exact"/>
      <w:ind w:hanging="440"/>
      <w:jc w:val="center"/>
    </w:pPr>
    <w:rPr>
      <w:rFonts w:ascii="Calibri" w:eastAsia="Calibri" w:hAnsi="Calibri" w:cs="Calibri"/>
    </w:rPr>
  </w:style>
  <w:style w:type="character" w:customStyle="1" w:styleId="WW-DefaultParagraphFont1111111111111111111">
    <w:name w:val="WW-Default Paragraph Font1111111111111111111"/>
    <w:rsid w:val="006D6BE5"/>
  </w:style>
  <w:style w:type="character" w:customStyle="1" w:styleId="WW-DefaultParagraphFont11111111111111111111">
    <w:name w:val="WW-Default Paragraph Font11111111111111111111"/>
    <w:rsid w:val="006D6BE5"/>
  </w:style>
  <w:style w:type="character" w:customStyle="1" w:styleId="WW-EndnoteReference19">
    <w:name w:val="WW-Endnote Reference19"/>
    <w:rsid w:val="006D6BE5"/>
    <w:rPr>
      <w:vertAlign w:val="superscript"/>
    </w:rPr>
  </w:style>
  <w:style w:type="character" w:customStyle="1" w:styleId="WW-FootnoteReference20">
    <w:name w:val="WW-Footnote Reference20"/>
    <w:rsid w:val="006D6BE5"/>
    <w:rPr>
      <w:vertAlign w:val="superscript"/>
    </w:rPr>
  </w:style>
  <w:style w:type="character" w:customStyle="1" w:styleId="WW-EndnoteReference20">
    <w:name w:val="WW-Endnote Reference20"/>
    <w:rsid w:val="006D6BE5"/>
    <w:rPr>
      <w:vertAlign w:val="superscript"/>
    </w:rPr>
  </w:style>
  <w:style w:type="character" w:customStyle="1" w:styleId="aff5">
    <w:name w:val="Σύνδεση ευρετηρίου"/>
    <w:rsid w:val="006D6BE5"/>
  </w:style>
  <w:style w:type="character" w:customStyle="1" w:styleId="Char10">
    <w:name w:val="Σώμα κειμένου Char1"/>
    <w:link w:val="af0"/>
    <w:rsid w:val="006D6BE5"/>
    <w:rPr>
      <w:rFonts w:ascii="Calibri" w:eastAsia="Times New Roman" w:hAnsi="Calibri" w:cs="Calibri"/>
      <w:szCs w:val="24"/>
      <w:lang w:val="en-GB" w:eastAsia="zh-CN"/>
    </w:rPr>
  </w:style>
  <w:style w:type="paragraph" w:customStyle="1" w:styleId="WW-Caption1111111111111111111">
    <w:name w:val="WW-Caption11111111111111111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11">
    <w:name w:val="WW-Caption11111111111111111111"/>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character" w:customStyle="1" w:styleId="Char11">
    <w:name w:val="Υποσέλιδο Char1"/>
    <w:link w:val="af5"/>
    <w:rsid w:val="006D6BE5"/>
    <w:rPr>
      <w:rFonts w:ascii="Calibri" w:eastAsia="MS Mincho" w:hAnsi="Calibri" w:cs="Calibri"/>
      <w:szCs w:val="24"/>
      <w:lang w:val="en-US" w:eastAsia="ja-JP"/>
    </w:rPr>
  </w:style>
  <w:style w:type="character" w:customStyle="1" w:styleId="Char12">
    <w:name w:val="Κεφαλίδα Char1"/>
    <w:link w:val="af6"/>
    <w:rsid w:val="006D6BE5"/>
    <w:rPr>
      <w:rFonts w:ascii="Calibri" w:eastAsia="Times New Roman" w:hAnsi="Calibri" w:cs="Calibri"/>
      <w:szCs w:val="24"/>
      <w:lang w:val="en-GB" w:eastAsia="zh-CN"/>
    </w:rPr>
  </w:style>
  <w:style w:type="character" w:customStyle="1" w:styleId="Char16">
    <w:name w:val="Σώμα κείμενου με εσοχή Char1"/>
    <w:link w:val="aff"/>
    <w:rsid w:val="006D6BE5"/>
    <w:rPr>
      <w:rFonts w:ascii="Arial" w:eastAsia="Times New Roman" w:hAnsi="Arial" w:cs="Arial"/>
      <w:szCs w:val="24"/>
      <w:lang w:val="en-GB" w:eastAsia="zh-CN"/>
    </w:rPr>
  </w:style>
  <w:style w:type="paragraph" w:customStyle="1" w:styleId="ecxmsonormal">
    <w:name w:val="ecxmsonormal"/>
    <w:basedOn w:val="a"/>
    <w:rsid w:val="006D6BE5"/>
    <w:pPr>
      <w:spacing w:after="324" w:line="240" w:lineRule="auto"/>
    </w:pPr>
    <w:rPr>
      <w:rFonts w:ascii="Times New Roman" w:eastAsia="Times New Roman" w:hAnsi="Times New Roman" w:cs="Times New Roman"/>
      <w:sz w:val="24"/>
      <w:szCs w:val="24"/>
      <w:lang w:eastAsia="el-GR"/>
    </w:rPr>
  </w:style>
  <w:style w:type="character" w:customStyle="1" w:styleId="DefaultParagraphFont">
    <w:name w:val="Default Paragraph Font"/>
    <w:rsid w:val="006D6BE5"/>
  </w:style>
  <w:style w:type="character" w:customStyle="1" w:styleId="CommentReference">
    <w:name w:val="Comment Reference"/>
    <w:rsid w:val="006D6BE5"/>
    <w:rPr>
      <w:sz w:val="16"/>
    </w:rPr>
  </w:style>
  <w:style w:type="character" w:customStyle="1" w:styleId="PlaceholderText">
    <w:name w:val="Placeholder Text"/>
    <w:rsid w:val="006D6BE5"/>
    <w:rPr>
      <w:rFonts w:cs="Times New Roman"/>
      <w:color w:val="808080"/>
    </w:rPr>
  </w:style>
  <w:style w:type="character" w:customStyle="1" w:styleId="FootnoteReference">
    <w:name w:val="Footnote Reference"/>
    <w:rsid w:val="006D6BE5"/>
    <w:rPr>
      <w:vertAlign w:val="superscript"/>
    </w:rPr>
  </w:style>
  <w:style w:type="character" w:customStyle="1" w:styleId="EndnoteReference">
    <w:name w:val="Endnote Reference"/>
    <w:rsid w:val="006D6BE5"/>
    <w:rPr>
      <w:vertAlign w:val="superscript"/>
    </w:rPr>
  </w:style>
  <w:style w:type="paragraph" w:customStyle="1" w:styleId="Caption">
    <w:name w:val="Caption"/>
    <w:basedOn w:val="a"/>
    <w:rsid w:val="006D6BE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Date">
    <w:name w:val="Date"/>
    <w:basedOn w:val="a"/>
    <w:next w:val="a"/>
    <w:rsid w:val="006D6BE5"/>
    <w:pPr>
      <w:suppressAutoHyphens/>
      <w:spacing w:after="100" w:line="240" w:lineRule="auto"/>
      <w:jc w:val="both"/>
    </w:pPr>
    <w:rPr>
      <w:rFonts w:ascii="Calibri" w:eastAsia="MS Mincho" w:hAnsi="Calibri" w:cs="Calibri"/>
      <w:szCs w:val="24"/>
      <w:lang w:val="en-US" w:eastAsia="ja-JP"/>
    </w:rPr>
  </w:style>
  <w:style w:type="paragraph" w:customStyle="1" w:styleId="BalloonText">
    <w:name w:val="Balloon Text"/>
    <w:basedOn w:val="a"/>
    <w:rsid w:val="006D6BE5"/>
    <w:pPr>
      <w:suppressAutoHyphens/>
      <w:spacing w:after="120" w:line="240" w:lineRule="auto"/>
      <w:jc w:val="both"/>
    </w:pPr>
    <w:rPr>
      <w:rFonts w:ascii="Tahoma" w:eastAsia="Times New Roman" w:hAnsi="Tahoma" w:cs="Tahoma"/>
      <w:sz w:val="16"/>
      <w:szCs w:val="16"/>
      <w:lang w:val="en-GB" w:eastAsia="zh-CN"/>
    </w:rPr>
  </w:style>
  <w:style w:type="paragraph" w:customStyle="1" w:styleId="CommentText">
    <w:name w:val="Comment Text"/>
    <w:basedOn w:val="a"/>
    <w:rsid w:val="006D6BE5"/>
    <w:pPr>
      <w:suppressAutoHyphens/>
      <w:spacing w:after="120" w:line="240" w:lineRule="auto"/>
      <w:jc w:val="both"/>
    </w:pPr>
    <w:rPr>
      <w:rFonts w:ascii="Calibri" w:eastAsia="Times New Roman" w:hAnsi="Calibri" w:cs="Calibri"/>
      <w:sz w:val="20"/>
      <w:szCs w:val="20"/>
      <w:lang w:val="en-GB" w:eastAsia="zh-CN"/>
    </w:rPr>
  </w:style>
  <w:style w:type="paragraph" w:customStyle="1" w:styleId="CommentSubject">
    <w:name w:val="Comment Subject"/>
    <w:basedOn w:val="CommentText"/>
    <w:next w:val="CommentText"/>
    <w:rsid w:val="006D6BE5"/>
    <w:rPr>
      <w:b/>
      <w:bCs/>
    </w:rPr>
  </w:style>
  <w:style w:type="paragraph" w:customStyle="1" w:styleId="Revision">
    <w:name w:val="Revision"/>
    <w:rsid w:val="006D6BE5"/>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ListParagraph">
    <w:name w:val="List Paragraph"/>
    <w:basedOn w:val="a"/>
    <w:rsid w:val="006D6BE5"/>
    <w:pPr>
      <w:suppressAutoHyphens/>
      <w:spacing w:after="200" w:line="240" w:lineRule="auto"/>
      <w:ind w:left="720"/>
      <w:contextualSpacing/>
      <w:jc w:val="both"/>
    </w:pPr>
    <w:rPr>
      <w:rFonts w:ascii="Calibri" w:eastAsia="Times New Roman" w:hAnsi="Calibri" w:cs="Calibri"/>
      <w:szCs w:val="24"/>
      <w:lang w:val="en-GB" w:eastAsia="zh-CN"/>
    </w:rPr>
  </w:style>
  <w:style w:type="paragraph" w:customStyle="1" w:styleId="HTMLPreformatted">
    <w:name w:val="HTML Preformatted"/>
    <w:basedOn w:val="a"/>
    <w:rsid w:val="006D6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paragraph" w:customStyle="1" w:styleId="BodyTextIndent3">
    <w:name w:val="Body Text Indent 3"/>
    <w:basedOn w:val="a"/>
    <w:rsid w:val="006D6BE5"/>
    <w:pPr>
      <w:spacing w:after="120" w:line="312" w:lineRule="auto"/>
      <w:ind w:left="283"/>
      <w:jc w:val="both"/>
    </w:pPr>
    <w:rPr>
      <w:rFonts w:ascii="Calibri" w:eastAsia="Times New Roman" w:hAnsi="Calibri" w:cs="Times New Roman"/>
      <w:sz w:val="16"/>
      <w:szCs w:val="16"/>
      <w:lang w:val="en-GB" w:eastAsia="zh-CN"/>
    </w:rPr>
  </w:style>
  <w:style w:type="paragraph" w:customStyle="1" w:styleId="NoSpacing">
    <w:name w:val="No Spacing"/>
    <w:rsid w:val="006D6BE5"/>
    <w:pPr>
      <w:suppressAutoHyphens/>
      <w:spacing w:after="0" w:line="240" w:lineRule="auto"/>
      <w:jc w:val="both"/>
    </w:pPr>
    <w:rPr>
      <w:rFonts w:ascii="Calibri" w:eastAsia="Times New Roman" w:hAnsi="Calibri" w:cs="Calibri"/>
      <w:szCs w:val="24"/>
      <w:lang w:val="en-GB" w:eastAsia="zh-CN"/>
    </w:rPr>
  </w:style>
  <w:style w:type="paragraph" w:customStyle="1" w:styleId="BodyText3">
    <w:name w:val="Body Text 3"/>
    <w:basedOn w:val="a"/>
    <w:rsid w:val="006D6BE5"/>
    <w:pPr>
      <w:suppressAutoHyphens/>
      <w:spacing w:after="120" w:line="240" w:lineRule="auto"/>
      <w:jc w:val="both"/>
    </w:pPr>
    <w:rPr>
      <w:rFonts w:ascii="Calibri" w:eastAsia="Times New Roman" w:hAnsi="Calibri" w:cs="Calibri"/>
      <w:sz w:val="16"/>
      <w:szCs w:val="16"/>
      <w:lang w:val="en-GB" w:eastAsia="zh-CN"/>
    </w:rPr>
  </w:style>
  <w:style w:type="paragraph" w:customStyle="1" w:styleId="ListBullet2">
    <w:name w:val="List Bullet 2"/>
    <w:basedOn w:val="a"/>
    <w:rsid w:val="006D6BE5"/>
    <w:pPr>
      <w:numPr>
        <w:numId w:val="3"/>
      </w:numPr>
      <w:spacing w:after="0" w:line="360" w:lineRule="auto"/>
      <w:jc w:val="both"/>
    </w:pPr>
    <w:rPr>
      <w:rFonts w:ascii="Trebuchet MS" w:eastAsia="Times New Roman" w:hAnsi="Trebuchet MS" w:cs="Times New Roman"/>
      <w:szCs w:val="20"/>
      <w:lang w:val="en-US" w:eastAsia="zh-CN"/>
    </w:rPr>
  </w:style>
  <w:style w:type="character" w:customStyle="1" w:styleId="61">
    <w:name w:val="Σώμα κειμένου (6)_"/>
    <w:link w:val="62"/>
    <w:rsid w:val="006D6BE5"/>
    <w:rPr>
      <w:rFonts w:ascii="Calibri" w:eastAsia="Calibri" w:hAnsi="Calibri" w:cs="Calibri"/>
      <w:shd w:val="clear" w:color="auto" w:fill="FFFFFF"/>
    </w:rPr>
  </w:style>
  <w:style w:type="paragraph" w:customStyle="1" w:styleId="62">
    <w:name w:val="Σώμα κειμένου (6)"/>
    <w:basedOn w:val="a"/>
    <w:link w:val="61"/>
    <w:rsid w:val="006D6BE5"/>
    <w:pPr>
      <w:shd w:val="clear" w:color="auto" w:fill="FFFFFF"/>
      <w:spacing w:after="60" w:line="0" w:lineRule="atLeast"/>
      <w:ind w:hanging="280"/>
    </w:pPr>
    <w:rPr>
      <w:rFonts w:ascii="Calibri" w:eastAsia="Calibri" w:hAnsi="Calibri" w:cs="Calibri"/>
    </w:rPr>
  </w:style>
  <w:style w:type="character" w:customStyle="1" w:styleId="63">
    <w:name w:val="Σώμα κειμένου (6) + Χωρίς πλάγια γραφή"/>
    <w:rsid w:val="006D6BE5"/>
    <w:rPr>
      <w:rFonts w:ascii="Calibri" w:eastAsia="Calibri" w:hAnsi="Calibri" w:cs="Calibri"/>
      <w:b w:val="0"/>
      <w:bCs w:val="0"/>
      <w:i/>
      <w:iCs/>
      <w:smallCaps w:val="0"/>
      <w:strike w:val="0"/>
      <w:spacing w:val="0"/>
      <w:sz w:val="20"/>
      <w:szCs w:val="20"/>
      <w:shd w:val="clear" w:color="auto" w:fill="FFFFFF"/>
    </w:rPr>
  </w:style>
  <w:style w:type="character" w:customStyle="1" w:styleId="WW8Num4z3">
    <w:name w:val="WW8Num4z3"/>
    <w:rsid w:val="006D6BE5"/>
    <w:rPr>
      <w:rFonts w:cs="Times New Roman"/>
      <w:b/>
      <w:sz w:val="22"/>
      <w:szCs w:val="22"/>
    </w:rPr>
  </w:style>
  <w:style w:type="character" w:customStyle="1" w:styleId="Absatz-Standardschriftart">
    <w:name w:val="Absatz-Standardschriftart"/>
    <w:rsid w:val="006D6BE5"/>
  </w:style>
  <w:style w:type="character" w:customStyle="1" w:styleId="WW8Num28z3">
    <w:name w:val="WW8Num28z3"/>
    <w:rsid w:val="006D6BE5"/>
    <w:rPr>
      <w:rFonts w:cs="Times New Roman"/>
      <w:b/>
      <w:u w:val="single"/>
    </w:rPr>
  </w:style>
  <w:style w:type="character" w:customStyle="1" w:styleId="WW8NumSt7z0">
    <w:name w:val="WW8NumSt7z0"/>
    <w:rsid w:val="006D6BE5"/>
    <w:rPr>
      <w:rFonts w:ascii="Arial" w:hAnsi="Arial"/>
    </w:rPr>
  </w:style>
  <w:style w:type="character" w:customStyle="1" w:styleId="WW8NumSt20z0">
    <w:name w:val="WW8NumSt20z0"/>
    <w:rsid w:val="006D6BE5"/>
    <w:rPr>
      <w:rFonts w:ascii="Arial" w:hAnsi="Arial"/>
    </w:rPr>
  </w:style>
  <w:style w:type="character" w:customStyle="1" w:styleId="WW8NumSt21z0">
    <w:name w:val="WW8NumSt21z0"/>
    <w:rsid w:val="006D6BE5"/>
    <w:rPr>
      <w:rFonts w:ascii="Arial" w:hAnsi="Arial"/>
    </w:rPr>
  </w:style>
  <w:style w:type="character" w:customStyle="1" w:styleId="WW8NumSt22z0">
    <w:name w:val="WW8NumSt22z0"/>
    <w:rsid w:val="006D6BE5"/>
    <w:rPr>
      <w:rFonts w:ascii="Arial" w:hAnsi="Arial"/>
    </w:rPr>
  </w:style>
  <w:style w:type="character" w:customStyle="1" w:styleId="WW8NumSt23z0">
    <w:name w:val="WW8NumSt23z0"/>
    <w:rsid w:val="006D6BE5"/>
    <w:rPr>
      <w:rFonts w:ascii="Arial" w:hAnsi="Arial"/>
    </w:rPr>
  </w:style>
  <w:style w:type="character" w:customStyle="1" w:styleId="WW8NumSt32z0">
    <w:name w:val="WW8NumSt32z0"/>
    <w:rsid w:val="006D6BE5"/>
    <w:rPr>
      <w:rFonts w:ascii="Arial" w:hAnsi="Arial"/>
    </w:rPr>
  </w:style>
  <w:style w:type="character" w:customStyle="1" w:styleId="WW8NumSt33z0">
    <w:name w:val="WW8NumSt33z0"/>
    <w:rsid w:val="006D6BE5"/>
    <w:rPr>
      <w:rFonts w:ascii="Arial" w:hAnsi="Arial"/>
    </w:rPr>
  </w:style>
  <w:style w:type="character" w:customStyle="1" w:styleId="FontStyle89">
    <w:name w:val="Font Style89"/>
    <w:rsid w:val="006D6BE5"/>
    <w:rPr>
      <w:rFonts w:ascii="Arial Narrow" w:hAnsi="Arial Narrow" w:cs="Arial Narrow"/>
      <w:sz w:val="24"/>
      <w:szCs w:val="24"/>
    </w:rPr>
  </w:style>
  <w:style w:type="character" w:customStyle="1" w:styleId="FontStyle87">
    <w:name w:val="Font Style87"/>
    <w:rsid w:val="006D6BE5"/>
    <w:rPr>
      <w:rFonts w:ascii="Arial Narrow" w:hAnsi="Arial Narrow" w:cs="Arial Narrow"/>
      <w:b/>
      <w:bCs/>
      <w:sz w:val="24"/>
      <w:szCs w:val="24"/>
    </w:rPr>
  </w:style>
  <w:style w:type="character" w:customStyle="1" w:styleId="FontStyle88">
    <w:name w:val="Font Style88"/>
    <w:rsid w:val="006D6BE5"/>
    <w:rPr>
      <w:rFonts w:ascii="Arial Narrow" w:hAnsi="Arial Narrow" w:cs="Arial Narrow"/>
      <w:b/>
      <w:bCs/>
      <w:sz w:val="26"/>
      <w:szCs w:val="26"/>
    </w:rPr>
  </w:style>
  <w:style w:type="character" w:customStyle="1" w:styleId="FontStyle90">
    <w:name w:val="Font Style90"/>
    <w:rsid w:val="006D6BE5"/>
    <w:rPr>
      <w:rFonts w:ascii="Arial" w:hAnsi="Arial" w:cs="Arial"/>
      <w:b/>
      <w:bCs/>
      <w:sz w:val="26"/>
      <w:szCs w:val="26"/>
    </w:rPr>
  </w:style>
  <w:style w:type="character" w:customStyle="1" w:styleId="FontStyle78">
    <w:name w:val="Font Style78"/>
    <w:rsid w:val="006D6BE5"/>
    <w:rPr>
      <w:rFonts w:ascii="Arial Narrow" w:hAnsi="Arial Narrow" w:cs="Arial Narrow"/>
      <w:sz w:val="20"/>
      <w:szCs w:val="20"/>
    </w:rPr>
  </w:style>
  <w:style w:type="character" w:customStyle="1" w:styleId="FontStyle79">
    <w:name w:val="Font Style79"/>
    <w:rsid w:val="006D6BE5"/>
    <w:rPr>
      <w:rFonts w:ascii="Arial Narrow" w:hAnsi="Arial Narrow" w:cs="Arial Narrow"/>
      <w:b/>
      <w:bCs/>
      <w:i/>
      <w:iCs/>
      <w:sz w:val="20"/>
      <w:szCs w:val="20"/>
    </w:rPr>
  </w:style>
  <w:style w:type="character" w:customStyle="1" w:styleId="FontStyle81">
    <w:name w:val="Font Style81"/>
    <w:rsid w:val="006D6BE5"/>
    <w:rPr>
      <w:rFonts w:ascii="Arial Narrow" w:hAnsi="Arial Narrow" w:cs="Arial Narrow"/>
      <w:b/>
      <w:bCs/>
      <w:sz w:val="22"/>
      <w:szCs w:val="22"/>
    </w:rPr>
  </w:style>
  <w:style w:type="character" w:customStyle="1" w:styleId="FontStyle83">
    <w:name w:val="Font Style83"/>
    <w:rsid w:val="006D6BE5"/>
    <w:rPr>
      <w:rFonts w:ascii="Arial" w:hAnsi="Arial" w:cs="Arial"/>
      <w:b/>
      <w:bCs/>
      <w:sz w:val="20"/>
      <w:szCs w:val="20"/>
    </w:rPr>
  </w:style>
  <w:style w:type="character" w:customStyle="1" w:styleId="2Char0">
    <w:name w:val="Σώμα κείμενου με εσοχή 2 Char"/>
    <w:rsid w:val="006D6BE5"/>
    <w:rPr>
      <w:rFonts w:ascii="Tahoma" w:hAnsi="Tahoma" w:cs="Tahoma"/>
      <w:bCs/>
      <w:lang w:val="el-GR" w:eastAsia="ar-SA" w:bidi="ar-SA"/>
    </w:rPr>
  </w:style>
  <w:style w:type="character" w:customStyle="1" w:styleId="2Char1">
    <w:name w:val="Σώμα κείμενου 2 Char"/>
    <w:rsid w:val="006D6BE5"/>
    <w:rPr>
      <w:rFonts w:ascii="Tahoma" w:hAnsi="Tahoma" w:cs="Tahoma"/>
      <w:b/>
      <w:lang w:val="el-GR" w:eastAsia="ar-SA" w:bidi="ar-SA"/>
    </w:rPr>
  </w:style>
  <w:style w:type="character" w:customStyle="1" w:styleId="Char9">
    <w:name w:val="Υπότιτλος Char"/>
    <w:rsid w:val="006D6BE5"/>
    <w:rPr>
      <w:rFonts w:ascii="Tahoma" w:hAnsi="Tahoma" w:cs="Tahoma"/>
      <w:b/>
      <w:bCs/>
      <w:sz w:val="22"/>
      <w:szCs w:val="24"/>
      <w:u w:val="single"/>
      <w:lang w:val="el-GR" w:eastAsia="ar-SA" w:bidi="ar-SA"/>
    </w:rPr>
  </w:style>
  <w:style w:type="character" w:customStyle="1" w:styleId="Chara">
    <w:name w:val="Τίτλος Char"/>
    <w:rsid w:val="006D6BE5"/>
    <w:rPr>
      <w:b/>
      <w:sz w:val="28"/>
      <w:u w:val="single"/>
      <w:lang w:val="el-GR" w:eastAsia="ar-SA" w:bidi="ar-SA"/>
    </w:rPr>
  </w:style>
  <w:style w:type="character" w:customStyle="1" w:styleId="AaoeeuChar">
    <w:name w:val="Aaoeeu Char"/>
    <w:rsid w:val="006D6BE5"/>
    <w:rPr>
      <w:rFonts w:ascii="Arial" w:hAnsi="Arial"/>
      <w:sz w:val="24"/>
      <w:lang w:val="el-GR" w:eastAsia="ar-SA" w:bidi="ar-SA"/>
    </w:rPr>
  </w:style>
  <w:style w:type="character" w:customStyle="1" w:styleId="FontStyle80">
    <w:name w:val="Font Style80"/>
    <w:rsid w:val="006D6BE5"/>
    <w:rPr>
      <w:rFonts w:ascii="Arial Narrow" w:hAnsi="Arial Narrow" w:cs="Arial Narrow"/>
      <w:sz w:val="22"/>
      <w:szCs w:val="22"/>
    </w:rPr>
  </w:style>
  <w:style w:type="paragraph" w:customStyle="1" w:styleId="Style3">
    <w:name w:val="Style3"/>
    <w:basedOn w:val="a"/>
    <w:rsid w:val="006D6BE5"/>
    <w:pPr>
      <w:widowControl w:val="0"/>
      <w:suppressAutoHyphens/>
      <w:autoSpaceDE w:val="0"/>
      <w:spacing w:after="0" w:line="274" w:lineRule="exact"/>
    </w:pPr>
    <w:rPr>
      <w:rFonts w:ascii="Arial Narrow" w:eastAsia="Times New Roman" w:hAnsi="Arial Narrow" w:cs="Times New Roman"/>
      <w:sz w:val="24"/>
      <w:szCs w:val="24"/>
      <w:lang w:eastAsia="ar-SA"/>
    </w:rPr>
  </w:style>
  <w:style w:type="paragraph" w:customStyle="1" w:styleId="Style5">
    <w:name w:val="Style5"/>
    <w:basedOn w:val="a"/>
    <w:rsid w:val="006D6BE5"/>
    <w:pPr>
      <w:widowControl w:val="0"/>
      <w:suppressAutoHyphens/>
      <w:autoSpaceDE w:val="0"/>
      <w:spacing w:after="0" w:line="240" w:lineRule="auto"/>
    </w:pPr>
    <w:rPr>
      <w:rFonts w:ascii="Arial Narrow" w:eastAsia="Times New Roman" w:hAnsi="Arial Narrow" w:cs="Times New Roman"/>
      <w:sz w:val="24"/>
      <w:szCs w:val="24"/>
      <w:lang w:eastAsia="ar-SA"/>
    </w:rPr>
  </w:style>
  <w:style w:type="paragraph" w:customStyle="1" w:styleId="Style9">
    <w:name w:val="Style9"/>
    <w:basedOn w:val="a"/>
    <w:rsid w:val="006D6BE5"/>
    <w:pPr>
      <w:widowControl w:val="0"/>
      <w:suppressAutoHyphens/>
      <w:autoSpaceDE w:val="0"/>
      <w:spacing w:after="0" w:line="240" w:lineRule="auto"/>
    </w:pPr>
    <w:rPr>
      <w:rFonts w:ascii="Arial Narrow" w:eastAsia="Times New Roman" w:hAnsi="Arial Narrow" w:cs="Times New Roman"/>
      <w:sz w:val="24"/>
      <w:szCs w:val="24"/>
      <w:lang w:eastAsia="ar-SA"/>
    </w:rPr>
  </w:style>
  <w:style w:type="paragraph" w:customStyle="1" w:styleId="Style11">
    <w:name w:val="Style11"/>
    <w:basedOn w:val="a"/>
    <w:rsid w:val="006D6BE5"/>
    <w:pPr>
      <w:widowControl w:val="0"/>
      <w:suppressAutoHyphens/>
      <w:autoSpaceDE w:val="0"/>
      <w:spacing w:after="0" w:line="254" w:lineRule="exact"/>
    </w:pPr>
    <w:rPr>
      <w:rFonts w:ascii="Arial Narrow" w:eastAsia="Times New Roman" w:hAnsi="Arial Narrow" w:cs="Times New Roman"/>
      <w:sz w:val="24"/>
      <w:szCs w:val="24"/>
      <w:lang w:eastAsia="ar-SA"/>
    </w:rPr>
  </w:style>
  <w:style w:type="paragraph" w:customStyle="1" w:styleId="Style12">
    <w:name w:val="Style12"/>
    <w:basedOn w:val="a"/>
    <w:rsid w:val="006D6BE5"/>
    <w:pPr>
      <w:widowControl w:val="0"/>
      <w:suppressAutoHyphens/>
      <w:autoSpaceDE w:val="0"/>
      <w:spacing w:after="0" w:line="240" w:lineRule="auto"/>
    </w:pPr>
    <w:rPr>
      <w:rFonts w:ascii="Arial Narrow" w:eastAsia="Times New Roman" w:hAnsi="Arial Narrow" w:cs="Times New Roman"/>
      <w:sz w:val="24"/>
      <w:szCs w:val="24"/>
      <w:lang w:eastAsia="ar-SA"/>
    </w:rPr>
  </w:style>
  <w:style w:type="paragraph" w:customStyle="1" w:styleId="Style36">
    <w:name w:val="Style36"/>
    <w:basedOn w:val="a"/>
    <w:rsid w:val="006D6BE5"/>
    <w:pPr>
      <w:widowControl w:val="0"/>
      <w:suppressAutoHyphens/>
      <w:autoSpaceDE w:val="0"/>
      <w:spacing w:after="0" w:line="269" w:lineRule="exact"/>
      <w:jc w:val="both"/>
    </w:pPr>
    <w:rPr>
      <w:rFonts w:ascii="Arial Narrow" w:eastAsia="Times New Roman" w:hAnsi="Arial Narrow" w:cs="Times New Roman"/>
      <w:sz w:val="24"/>
      <w:szCs w:val="24"/>
      <w:lang w:eastAsia="ar-SA"/>
    </w:rPr>
  </w:style>
  <w:style w:type="paragraph" w:customStyle="1" w:styleId="Style4">
    <w:name w:val="Style4"/>
    <w:basedOn w:val="a"/>
    <w:rsid w:val="006D6BE5"/>
    <w:pPr>
      <w:widowControl w:val="0"/>
      <w:suppressAutoHyphens/>
      <w:autoSpaceDE w:val="0"/>
      <w:spacing w:after="0" w:line="274" w:lineRule="exact"/>
    </w:pPr>
    <w:rPr>
      <w:rFonts w:ascii="Arial Narrow" w:eastAsia="Times New Roman" w:hAnsi="Arial Narrow" w:cs="Times New Roman"/>
      <w:sz w:val="24"/>
      <w:szCs w:val="24"/>
      <w:lang w:eastAsia="ar-SA"/>
    </w:rPr>
  </w:style>
  <w:style w:type="paragraph" w:customStyle="1" w:styleId="Style48">
    <w:name w:val="Style48"/>
    <w:basedOn w:val="a"/>
    <w:rsid w:val="006D6BE5"/>
    <w:pPr>
      <w:widowControl w:val="0"/>
      <w:suppressAutoHyphens/>
      <w:autoSpaceDE w:val="0"/>
      <w:spacing w:after="0" w:line="240" w:lineRule="auto"/>
    </w:pPr>
    <w:rPr>
      <w:rFonts w:ascii="Arial Narrow" w:eastAsia="Times New Roman" w:hAnsi="Arial Narrow" w:cs="Times New Roman"/>
      <w:sz w:val="24"/>
      <w:szCs w:val="24"/>
      <w:lang w:eastAsia="ar-SA"/>
    </w:rPr>
  </w:style>
  <w:style w:type="paragraph" w:customStyle="1" w:styleId="Style64">
    <w:name w:val="Style64"/>
    <w:basedOn w:val="a"/>
    <w:rsid w:val="006D6BE5"/>
    <w:pPr>
      <w:widowControl w:val="0"/>
      <w:suppressAutoHyphens/>
      <w:autoSpaceDE w:val="0"/>
      <w:spacing w:after="0" w:line="240" w:lineRule="auto"/>
    </w:pPr>
    <w:rPr>
      <w:rFonts w:ascii="Arial Narrow" w:eastAsia="Times New Roman" w:hAnsi="Arial Narrow" w:cs="Times New Roman"/>
      <w:sz w:val="24"/>
      <w:szCs w:val="24"/>
      <w:lang w:eastAsia="ar-SA"/>
    </w:rPr>
  </w:style>
  <w:style w:type="paragraph" w:customStyle="1" w:styleId="Style14">
    <w:name w:val="Style14"/>
    <w:basedOn w:val="a"/>
    <w:rsid w:val="006D6BE5"/>
    <w:pPr>
      <w:widowControl w:val="0"/>
      <w:suppressAutoHyphens/>
      <w:autoSpaceDE w:val="0"/>
      <w:spacing w:after="0" w:line="250" w:lineRule="exact"/>
      <w:ind w:hanging="715"/>
    </w:pPr>
    <w:rPr>
      <w:rFonts w:ascii="Arial Narrow" w:eastAsia="Times New Roman" w:hAnsi="Arial Narrow" w:cs="Times New Roman"/>
      <w:sz w:val="24"/>
      <w:szCs w:val="24"/>
      <w:lang w:eastAsia="ar-SA"/>
    </w:rPr>
  </w:style>
  <w:style w:type="paragraph" w:customStyle="1" w:styleId="Style30">
    <w:name w:val="Style30"/>
    <w:basedOn w:val="a"/>
    <w:rsid w:val="006D6BE5"/>
    <w:pPr>
      <w:widowControl w:val="0"/>
      <w:suppressAutoHyphens/>
      <w:autoSpaceDE w:val="0"/>
      <w:spacing w:after="0" w:line="230" w:lineRule="exact"/>
      <w:jc w:val="both"/>
    </w:pPr>
    <w:rPr>
      <w:rFonts w:ascii="Arial Narrow" w:eastAsia="Times New Roman" w:hAnsi="Arial Narrow" w:cs="Times New Roman"/>
      <w:sz w:val="24"/>
      <w:szCs w:val="24"/>
      <w:lang w:eastAsia="ar-SA"/>
    </w:rPr>
  </w:style>
  <w:style w:type="paragraph" w:customStyle="1" w:styleId="Style32">
    <w:name w:val="Style32"/>
    <w:basedOn w:val="a"/>
    <w:rsid w:val="006D6BE5"/>
    <w:pPr>
      <w:widowControl w:val="0"/>
      <w:suppressAutoHyphens/>
      <w:autoSpaceDE w:val="0"/>
      <w:spacing w:after="0" w:line="240" w:lineRule="auto"/>
      <w:jc w:val="both"/>
    </w:pPr>
    <w:rPr>
      <w:rFonts w:ascii="Arial Narrow" w:eastAsia="Times New Roman" w:hAnsi="Arial Narrow" w:cs="Times New Roman"/>
      <w:sz w:val="24"/>
      <w:szCs w:val="24"/>
      <w:lang w:eastAsia="ar-SA"/>
    </w:rPr>
  </w:style>
  <w:style w:type="paragraph" w:customStyle="1" w:styleId="Style55">
    <w:name w:val="Style55"/>
    <w:basedOn w:val="a"/>
    <w:rsid w:val="006D6BE5"/>
    <w:pPr>
      <w:widowControl w:val="0"/>
      <w:suppressAutoHyphens/>
      <w:autoSpaceDE w:val="0"/>
      <w:spacing w:after="0" w:line="252" w:lineRule="exact"/>
      <w:jc w:val="both"/>
    </w:pPr>
    <w:rPr>
      <w:rFonts w:ascii="Arial Narrow" w:eastAsia="Times New Roman" w:hAnsi="Arial Narrow" w:cs="Times New Roman"/>
      <w:sz w:val="24"/>
      <w:szCs w:val="24"/>
      <w:lang w:eastAsia="ar-SA"/>
    </w:rPr>
  </w:style>
  <w:style w:type="paragraph" w:customStyle="1" w:styleId="211">
    <w:name w:val="Σώμα κείμενου με εσοχή 21"/>
    <w:basedOn w:val="a"/>
    <w:rsid w:val="006D6BE5"/>
    <w:pPr>
      <w:widowControl w:val="0"/>
      <w:tabs>
        <w:tab w:val="left" w:pos="570"/>
      </w:tabs>
      <w:suppressAutoHyphens/>
      <w:spacing w:after="0" w:line="360" w:lineRule="atLeast"/>
      <w:ind w:left="570" w:hanging="570"/>
      <w:jc w:val="both"/>
      <w:textAlignment w:val="baseline"/>
    </w:pPr>
    <w:rPr>
      <w:rFonts w:ascii="Tahoma" w:eastAsia="Times New Roman" w:hAnsi="Tahoma" w:cs="Tahoma"/>
      <w:bCs/>
      <w:sz w:val="20"/>
      <w:szCs w:val="20"/>
      <w:lang w:eastAsia="ar-SA"/>
    </w:rPr>
  </w:style>
  <w:style w:type="paragraph" w:customStyle="1" w:styleId="310">
    <w:name w:val="Σώμα κείμενου με εσοχή 31"/>
    <w:basedOn w:val="a"/>
    <w:rsid w:val="006D6BE5"/>
    <w:pPr>
      <w:widowControl w:val="0"/>
      <w:suppressAutoHyphens/>
      <w:autoSpaceDE w:val="0"/>
      <w:spacing w:after="0" w:line="360" w:lineRule="atLeast"/>
      <w:ind w:left="360"/>
      <w:jc w:val="both"/>
      <w:textAlignment w:val="baseline"/>
    </w:pPr>
    <w:rPr>
      <w:rFonts w:ascii="Times New Roman" w:eastAsia="Times New Roman" w:hAnsi="Times New Roman" w:cs="Times New Roman"/>
      <w:b/>
      <w:bCs/>
      <w:sz w:val="20"/>
      <w:szCs w:val="20"/>
      <w:lang w:eastAsia="ar-SA"/>
    </w:rPr>
  </w:style>
  <w:style w:type="paragraph" w:styleId="aff6">
    <w:name w:val="Subtitle"/>
    <w:basedOn w:val="a"/>
    <w:next w:val="af0"/>
    <w:link w:val="Char17"/>
    <w:qFormat/>
    <w:rsid w:val="006D6BE5"/>
    <w:pPr>
      <w:widowControl w:val="0"/>
      <w:suppressAutoHyphens/>
      <w:spacing w:after="0" w:line="360" w:lineRule="atLeast"/>
      <w:jc w:val="center"/>
      <w:textAlignment w:val="baseline"/>
    </w:pPr>
    <w:rPr>
      <w:rFonts w:ascii="Tahoma" w:eastAsia="Times New Roman" w:hAnsi="Tahoma" w:cs="Tahoma"/>
      <w:b/>
      <w:bCs/>
      <w:szCs w:val="24"/>
      <w:u w:val="single"/>
      <w:lang w:eastAsia="ar-SA"/>
    </w:rPr>
  </w:style>
  <w:style w:type="character" w:customStyle="1" w:styleId="Char17">
    <w:name w:val="Υπότιτλος Char1"/>
    <w:basedOn w:val="a0"/>
    <w:link w:val="aff6"/>
    <w:rsid w:val="006D6BE5"/>
    <w:rPr>
      <w:rFonts w:ascii="Tahoma" w:eastAsia="Times New Roman" w:hAnsi="Tahoma" w:cs="Tahoma"/>
      <w:b/>
      <w:bCs/>
      <w:szCs w:val="24"/>
      <w:u w:val="single"/>
      <w:lang w:eastAsia="ar-SA"/>
    </w:rPr>
  </w:style>
  <w:style w:type="paragraph" w:customStyle="1" w:styleId="H-TextFormat">
    <w:name w:val="H-TextFormat"/>
    <w:rsid w:val="006D6BE5"/>
    <w:pPr>
      <w:suppressAutoHyphens/>
      <w:spacing w:after="0" w:line="240" w:lineRule="auto"/>
    </w:pPr>
    <w:rPr>
      <w:rFonts w:ascii="Arial" w:eastAsia="Arial" w:hAnsi="Arial" w:cs="Times New Roman"/>
      <w:szCs w:val="20"/>
      <w:lang w:val="en-GB" w:eastAsia="ar-SA"/>
    </w:rPr>
  </w:style>
  <w:style w:type="paragraph" w:customStyle="1" w:styleId="311">
    <w:name w:val="Σώμα κείμενου 31"/>
    <w:basedOn w:val="a"/>
    <w:rsid w:val="006D6BE5"/>
    <w:pPr>
      <w:widowControl w:val="0"/>
      <w:suppressAutoHyphens/>
      <w:spacing w:after="120" w:line="360" w:lineRule="atLeast"/>
      <w:jc w:val="both"/>
      <w:textAlignment w:val="baseline"/>
    </w:pPr>
    <w:rPr>
      <w:rFonts w:ascii="Times New Roman" w:eastAsia="Times New Roman" w:hAnsi="Times New Roman" w:cs="Times New Roman"/>
      <w:b/>
      <w:sz w:val="16"/>
      <w:szCs w:val="16"/>
      <w:lang w:eastAsia="ar-SA"/>
    </w:rPr>
  </w:style>
  <w:style w:type="paragraph" w:styleId="aff7">
    <w:name w:val="Title"/>
    <w:basedOn w:val="a"/>
    <w:next w:val="aff6"/>
    <w:link w:val="Char18"/>
    <w:qFormat/>
    <w:rsid w:val="006D6BE5"/>
    <w:pPr>
      <w:suppressAutoHyphens/>
      <w:spacing w:after="0" w:line="240" w:lineRule="auto"/>
      <w:jc w:val="center"/>
    </w:pPr>
    <w:rPr>
      <w:rFonts w:ascii="Times New Roman" w:eastAsia="Times New Roman" w:hAnsi="Times New Roman" w:cs="Times New Roman"/>
      <w:b/>
      <w:sz w:val="28"/>
      <w:szCs w:val="20"/>
      <w:u w:val="single"/>
      <w:lang w:eastAsia="ar-SA"/>
    </w:rPr>
  </w:style>
  <w:style w:type="character" w:customStyle="1" w:styleId="Char18">
    <w:name w:val="Τίτλος Char1"/>
    <w:basedOn w:val="a0"/>
    <w:link w:val="aff7"/>
    <w:rsid w:val="006D6BE5"/>
    <w:rPr>
      <w:rFonts w:ascii="Times New Roman" w:eastAsia="Times New Roman" w:hAnsi="Times New Roman" w:cs="Times New Roman"/>
      <w:b/>
      <w:sz w:val="28"/>
      <w:szCs w:val="20"/>
      <w:u w:val="single"/>
      <w:lang w:eastAsia="ar-SA"/>
    </w:rPr>
  </w:style>
  <w:style w:type="paragraph" w:customStyle="1" w:styleId="Aaoeeu">
    <w:name w:val="Aaoeeu"/>
    <w:rsid w:val="006D6BE5"/>
    <w:pPr>
      <w:widowControl w:val="0"/>
      <w:suppressAutoHyphens/>
      <w:overflowPunct w:val="0"/>
      <w:autoSpaceDE w:val="0"/>
      <w:spacing w:after="0" w:line="240" w:lineRule="auto"/>
      <w:jc w:val="both"/>
      <w:textAlignment w:val="baseline"/>
    </w:pPr>
    <w:rPr>
      <w:rFonts w:ascii="Arial" w:eastAsia="Arial" w:hAnsi="Arial" w:cs="Times New Roman"/>
      <w:sz w:val="24"/>
      <w:szCs w:val="20"/>
      <w:lang w:eastAsia="ar-SA"/>
    </w:rPr>
  </w:style>
  <w:style w:type="paragraph" w:customStyle="1" w:styleId="Style15">
    <w:name w:val="Style15"/>
    <w:basedOn w:val="a"/>
    <w:rsid w:val="006D6BE5"/>
    <w:pPr>
      <w:widowControl w:val="0"/>
      <w:suppressAutoHyphens/>
      <w:autoSpaceDE w:val="0"/>
      <w:spacing w:after="0" w:line="265" w:lineRule="exact"/>
      <w:jc w:val="both"/>
    </w:pPr>
    <w:rPr>
      <w:rFonts w:ascii="Arial Narrow" w:eastAsia="Times New Roman" w:hAnsi="Arial Narrow" w:cs="Times New Roman"/>
      <w:sz w:val="24"/>
      <w:szCs w:val="24"/>
      <w:lang w:eastAsia="ar-SA"/>
    </w:rPr>
  </w:style>
  <w:style w:type="paragraph" w:customStyle="1" w:styleId="aff8">
    <w:name w:val="Δ_Σ_ΣΩΜΑ"/>
    <w:basedOn w:val="a"/>
    <w:rsid w:val="006D6BE5"/>
    <w:pPr>
      <w:widowControl w:val="0"/>
      <w:suppressAutoHyphens/>
      <w:autoSpaceDE w:val="0"/>
      <w:spacing w:before="60" w:after="0" w:line="276" w:lineRule="auto"/>
      <w:ind w:firstLine="425"/>
      <w:jc w:val="both"/>
    </w:pPr>
    <w:rPr>
      <w:rFonts w:ascii="Calibri" w:eastAsia="Times New Roman" w:hAnsi="Calibri" w:cs="Arial"/>
      <w:lang w:eastAsia="ar-SA"/>
    </w:rPr>
  </w:style>
  <w:style w:type="paragraph" w:customStyle="1" w:styleId="aff9">
    <w:name w:val="Περιεχόμενα πλαισίου"/>
    <w:basedOn w:val="af0"/>
    <w:rsid w:val="006D6BE5"/>
    <w:pPr>
      <w:widowControl w:val="0"/>
      <w:autoSpaceDE w:val="0"/>
      <w:spacing w:after="120"/>
      <w:jc w:val="left"/>
    </w:pPr>
    <w:rPr>
      <w:rFonts w:ascii="Arial Narrow" w:hAnsi="Arial Narrow" w:cs="Times New Roman"/>
      <w:sz w:val="24"/>
      <w:lang w:val="el-GR" w:eastAsia="ar-SA"/>
    </w:rPr>
  </w:style>
  <w:style w:type="paragraph" w:customStyle="1" w:styleId="CharChar">
    <w:name w:val="Δ_Σ_ΣΩΜΑ Char Char"/>
    <w:basedOn w:val="a"/>
    <w:rsid w:val="006D6BE5"/>
    <w:pPr>
      <w:suppressAutoHyphens/>
      <w:spacing w:before="60" w:after="0" w:line="240" w:lineRule="auto"/>
    </w:pPr>
    <w:rPr>
      <w:rFonts w:ascii="Calibri" w:eastAsia="Times New Roman" w:hAnsi="Calibri" w:cs="Arial"/>
      <w:b/>
      <w:w w:val="102"/>
      <w:sz w:val="24"/>
      <w:lang w:eastAsia="ar-SA"/>
    </w:rPr>
  </w:style>
  <w:style w:type="character" w:customStyle="1" w:styleId="ListLabel11">
    <w:name w:val="ListLabel 11"/>
    <w:rsid w:val="006D6BE5"/>
    <w:rPr>
      <w:rFonts w:eastAsia="Times New Roman" w:cs="Verdana"/>
    </w:rPr>
  </w:style>
  <w:style w:type="character" w:customStyle="1" w:styleId="ListLabel5">
    <w:name w:val="ListLabel 5"/>
    <w:rsid w:val="006D6BE5"/>
    <w:rPr>
      <w:rFonts w:cs="Courier New"/>
    </w:rPr>
  </w:style>
  <w:style w:type="character" w:customStyle="1" w:styleId="ListLabel10">
    <w:name w:val="ListLabel 10"/>
    <w:rsid w:val="006D6BE5"/>
    <w:rPr>
      <w:b/>
      <w:bCs/>
      <w:color w:val="00000A"/>
    </w:rPr>
  </w:style>
  <w:style w:type="paragraph" w:customStyle="1" w:styleId="1b">
    <w:name w:val="Παράγραφος λίστας1"/>
    <w:basedOn w:val="a"/>
    <w:rsid w:val="006D6BE5"/>
    <w:pPr>
      <w:suppressAutoHyphens/>
      <w:spacing w:after="200" w:line="276" w:lineRule="auto"/>
      <w:ind w:left="720"/>
    </w:pPr>
    <w:rPr>
      <w:rFonts w:ascii="Calibri" w:eastAsia="Calibri" w:hAnsi="Calibri" w:cs="Mangal"/>
      <w:kern w:val="1"/>
      <w:sz w:val="24"/>
      <w:lang w:eastAsia="hi-IN" w:bidi="hi-IN"/>
    </w:rPr>
  </w:style>
  <w:style w:type="character" w:customStyle="1" w:styleId="DeltaViewInsertion">
    <w:name w:val="DeltaView Insertion"/>
    <w:rsid w:val="006D6BE5"/>
    <w:rPr>
      <w:b/>
      <w:i/>
      <w:spacing w:val="0"/>
      <w:lang w:val="el-GR"/>
    </w:rPr>
  </w:style>
  <w:style w:type="character" w:customStyle="1" w:styleId="NormalBoldChar">
    <w:name w:val="NormalBold Char"/>
    <w:rsid w:val="006D6BE5"/>
    <w:rPr>
      <w:rFonts w:ascii="Times New Roman" w:eastAsia="Times New Roman" w:hAnsi="Times New Roman" w:cs="Times New Roman"/>
      <w:b/>
      <w:sz w:val="24"/>
      <w:lang w:val="el-GR"/>
    </w:rPr>
  </w:style>
  <w:style w:type="paragraph" w:customStyle="1" w:styleId="ChapterTitle">
    <w:name w:val="ChapterTitle"/>
    <w:basedOn w:val="a"/>
    <w:next w:val="a"/>
    <w:rsid w:val="006D6BE5"/>
    <w:pPr>
      <w:keepNext/>
      <w:suppressAutoHyphens/>
      <w:spacing w:before="120" w:after="360" w:line="276" w:lineRule="auto"/>
      <w:jc w:val="center"/>
    </w:pPr>
    <w:rPr>
      <w:rFonts w:ascii="Calibri" w:eastAsia="Times New Roman" w:hAnsi="Calibri" w:cs="Calibri"/>
      <w:b/>
      <w:kern w:val="1"/>
      <w:lang w:eastAsia="zh-CN"/>
    </w:rPr>
  </w:style>
  <w:style w:type="paragraph" w:customStyle="1" w:styleId="SectionTitle">
    <w:name w:val="SectionTitle"/>
    <w:basedOn w:val="a"/>
    <w:next w:val="1"/>
    <w:rsid w:val="006D6BE5"/>
    <w:pPr>
      <w:keepNext/>
      <w:suppressAutoHyphens/>
      <w:spacing w:before="120" w:after="360" w:line="276" w:lineRule="auto"/>
      <w:ind w:firstLine="397"/>
      <w:jc w:val="center"/>
    </w:pPr>
    <w:rPr>
      <w:rFonts w:ascii="Calibri" w:eastAsia="Times New Roman" w:hAnsi="Calibri" w:cs="Calibri"/>
      <w:b/>
      <w:smallCaps/>
      <w:kern w:val="1"/>
      <w:sz w:val="28"/>
      <w:lang w:eastAsia="zh-CN"/>
    </w:rPr>
  </w:style>
  <w:style w:type="character" w:customStyle="1" w:styleId="WW-0">
    <w:name w:val="WW-Χαρακτήρες υποσημείωσης"/>
    <w:rsid w:val="006D6BE5"/>
  </w:style>
  <w:style w:type="paragraph" w:customStyle="1" w:styleId="affa">
    <w:name w:val="ΣτυλΔημοσιότητας"/>
    <w:basedOn w:val="1"/>
    <w:rsid w:val="006D6BE5"/>
    <w:pPr>
      <w:keepNext w:val="0"/>
      <w:keepLines/>
      <w:pageBreakBefore w:val="0"/>
      <w:pBdr>
        <w:top w:val="none" w:sz="0" w:space="0" w:color="auto"/>
        <w:left w:val="none" w:sz="0" w:space="0" w:color="auto"/>
        <w:bottom w:val="none" w:sz="0" w:space="0" w:color="auto"/>
        <w:right w:val="none" w:sz="0" w:space="0" w:color="auto"/>
      </w:pBdr>
      <w:tabs>
        <w:tab w:val="left" w:pos="0"/>
      </w:tabs>
      <w:spacing w:before="0" w:after="0" w:line="360" w:lineRule="auto"/>
      <w:jc w:val="center"/>
    </w:pPr>
    <w:rPr>
      <w:rFonts w:ascii="Calibri" w:hAnsi="Calibri" w:cs="Calibri"/>
      <w:bCs w:val="0"/>
      <w:caps/>
      <w:color w:val="auto"/>
      <w:kern w:val="1"/>
      <w:sz w:val="24"/>
      <w:szCs w:val="24"/>
      <w:lang w:val="el-GR"/>
    </w:rPr>
  </w:style>
  <w:style w:type="paragraph" w:styleId="28">
    <w:name w:val="Body Text 2"/>
    <w:basedOn w:val="a"/>
    <w:link w:val="2Char10"/>
    <w:uiPriority w:val="99"/>
    <w:semiHidden/>
    <w:unhideWhenUsed/>
    <w:rsid w:val="006D6BE5"/>
    <w:pPr>
      <w:suppressAutoHyphens/>
      <w:spacing w:after="120" w:line="480" w:lineRule="auto"/>
      <w:jc w:val="both"/>
    </w:pPr>
    <w:rPr>
      <w:rFonts w:ascii="Calibri" w:eastAsia="Times New Roman" w:hAnsi="Calibri" w:cs="Calibri"/>
      <w:szCs w:val="24"/>
      <w:lang w:val="en-GB" w:eastAsia="zh-CN"/>
    </w:rPr>
  </w:style>
  <w:style w:type="character" w:customStyle="1" w:styleId="2Char10">
    <w:name w:val="Σώμα κείμενου 2 Char1"/>
    <w:basedOn w:val="a0"/>
    <w:link w:val="28"/>
    <w:uiPriority w:val="99"/>
    <w:semiHidden/>
    <w:rsid w:val="006D6BE5"/>
    <w:rPr>
      <w:rFonts w:ascii="Calibri" w:eastAsia="Times New Roman" w:hAnsi="Calibri" w:cs="Calibri"/>
      <w:szCs w:val="24"/>
      <w:lang w:val="en-GB" w:eastAsia="zh-CN"/>
    </w:rPr>
  </w:style>
  <w:style w:type="character" w:customStyle="1" w:styleId="101">
    <w:name w:val="Σώμα κειμένου (10)_"/>
    <w:link w:val="102"/>
    <w:rsid w:val="006D6BE5"/>
    <w:rPr>
      <w:rFonts w:ascii="Calibri" w:eastAsia="Calibri" w:hAnsi="Calibri" w:cs="Calibri"/>
      <w:sz w:val="21"/>
      <w:szCs w:val="21"/>
      <w:shd w:val="clear" w:color="auto" w:fill="FFFFFF"/>
    </w:rPr>
  </w:style>
  <w:style w:type="paragraph" w:customStyle="1" w:styleId="102">
    <w:name w:val="Σώμα κειμένου (10)"/>
    <w:basedOn w:val="a"/>
    <w:link w:val="101"/>
    <w:rsid w:val="006D6BE5"/>
    <w:pPr>
      <w:shd w:val="clear" w:color="auto" w:fill="FFFFFF"/>
      <w:spacing w:after="0" w:line="0" w:lineRule="atLeast"/>
      <w:ind w:hanging="660"/>
    </w:pPr>
    <w:rPr>
      <w:rFonts w:ascii="Calibri" w:eastAsia="Calibri" w:hAnsi="Calibri" w:cs="Calibri"/>
      <w:sz w:val="21"/>
      <w:szCs w:val="21"/>
    </w:rPr>
  </w:style>
  <w:style w:type="character" w:customStyle="1" w:styleId="1010">
    <w:name w:val="Σώμα κειμένου (10) + 10 στ.;Χωρίς έντονη γραφή;Πλάγια γραφή"/>
    <w:rsid w:val="006D6BE5"/>
    <w:rPr>
      <w:rFonts w:ascii="Calibri" w:eastAsia="Calibri" w:hAnsi="Calibri" w:cs="Calibri"/>
      <w:b/>
      <w:bCs/>
      <w:i/>
      <w:iCs/>
      <w:sz w:val="20"/>
      <w:szCs w:val="20"/>
      <w:shd w:val="clear" w:color="auto" w:fill="FFFFFF"/>
    </w:rPr>
  </w:style>
  <w:style w:type="character" w:customStyle="1" w:styleId="130">
    <w:name w:val="Σώμα κειμένου (13)_"/>
    <w:link w:val="131"/>
    <w:rsid w:val="006D6BE5"/>
    <w:rPr>
      <w:rFonts w:ascii="Arial" w:eastAsia="Arial" w:hAnsi="Arial" w:cs="Arial"/>
      <w:sz w:val="17"/>
      <w:szCs w:val="17"/>
      <w:shd w:val="clear" w:color="auto" w:fill="FFFFFF"/>
    </w:rPr>
  </w:style>
  <w:style w:type="character" w:customStyle="1" w:styleId="1310">
    <w:name w:val="Σώμα κειμένου (13) + 10 στ."/>
    <w:rsid w:val="006D6BE5"/>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6D6BE5"/>
    <w:pPr>
      <w:shd w:val="clear" w:color="auto" w:fill="FFFFFF"/>
      <w:spacing w:before="600" w:after="360" w:line="0" w:lineRule="atLeast"/>
      <w:ind w:hanging="300"/>
      <w:jc w:val="both"/>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13683</Words>
  <Characters>73891</Characters>
  <Application>Microsoft Office Word</Application>
  <DocSecurity>0</DocSecurity>
  <Lines>615</Lines>
  <Paragraphs>174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87400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2021-10-29T09:15:00Z</dcterms:created>
  <dcterms:modified xsi:type="dcterms:W3CDTF">2021-10-29T09:15:00Z</dcterms:modified>
</cp:coreProperties>
</file>