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B7C2C" w:rsidRPr="003B7C2C" w:rsidRDefault="003B7C2C" w:rsidP="003B7C2C">
      <w:pPr>
        <w:keepNext/>
        <w:pageBreakBefore/>
        <w:pBdr>
          <w:bottom w:val="single" w:sz="20" w:space="1" w:color="000080"/>
        </w:pBdr>
        <w:suppressAutoHyphens/>
        <w:spacing w:before="57" w:after="57" w:line="240" w:lineRule="auto"/>
        <w:jc w:val="both"/>
        <w:outlineLvl w:val="0"/>
        <w:rPr>
          <w:rFonts w:ascii="Arial" w:eastAsia="Times New Roman" w:hAnsi="Arial" w:cs="Arial"/>
          <w:b/>
          <w:bCs/>
          <w:color w:val="333399"/>
          <w:sz w:val="28"/>
          <w:szCs w:val="32"/>
          <w:lang w:eastAsia="ar-SA"/>
        </w:rPr>
      </w:pPr>
      <w:bookmarkStart w:id="0" w:name="_Toc89088080"/>
      <w:r w:rsidRPr="003B7C2C">
        <w:rPr>
          <w:rFonts w:ascii="Calibri" w:eastAsia="Times New Roman" w:hAnsi="Calibri" w:cs="Calibri"/>
          <w:b/>
          <w:bCs/>
          <w:color w:val="333399"/>
          <w:sz w:val="28"/>
          <w:szCs w:val="32"/>
          <w:lang w:eastAsia="ar-SA"/>
        </w:rPr>
        <w:t>ΠΑΡΑΡΤΗΜΑΤΑ</w:t>
      </w:r>
      <w:bookmarkEnd w:id="0"/>
    </w:p>
    <w:p w:rsidR="003B7C2C" w:rsidRPr="003B7C2C" w:rsidRDefault="003B7C2C" w:rsidP="003B7C2C">
      <w:pPr>
        <w:suppressAutoHyphens/>
        <w:spacing w:after="120" w:line="240" w:lineRule="auto"/>
        <w:jc w:val="both"/>
        <w:rPr>
          <w:rFonts w:ascii="Calibri" w:eastAsia="Times New Roman" w:hAnsi="Calibri" w:cs="Calibri"/>
          <w:szCs w:val="24"/>
          <w:lang w:eastAsia="ar-SA"/>
        </w:rPr>
      </w:pPr>
    </w:p>
    <w:p w:rsidR="003B7C2C" w:rsidRPr="003B7C2C" w:rsidRDefault="003B7C2C" w:rsidP="003B7C2C">
      <w:pPr>
        <w:keepNext/>
        <w:pBdr>
          <w:bottom w:val="single" w:sz="8" w:space="1" w:color="000080"/>
        </w:pBdr>
        <w:tabs>
          <w:tab w:val="left" w:pos="0"/>
        </w:tabs>
        <w:suppressAutoHyphens/>
        <w:spacing w:before="57" w:after="57" w:line="240" w:lineRule="auto"/>
        <w:jc w:val="both"/>
        <w:outlineLvl w:val="1"/>
        <w:rPr>
          <w:rFonts w:ascii="Arial" w:eastAsia="Times New Roman" w:hAnsi="Arial" w:cs="Arial"/>
          <w:b/>
          <w:color w:val="002060"/>
          <w:sz w:val="24"/>
          <w:lang w:eastAsia="ar-SA"/>
        </w:rPr>
      </w:pPr>
      <w:bookmarkStart w:id="1" w:name="_Toc57806929"/>
      <w:bookmarkStart w:id="2" w:name="_Toc89088081"/>
      <w:r w:rsidRPr="003B7C2C">
        <w:rPr>
          <w:rFonts w:ascii="Arial" w:eastAsia="Times New Roman" w:hAnsi="Arial" w:cs="Arial"/>
          <w:b/>
          <w:color w:val="002060"/>
          <w:sz w:val="24"/>
          <w:lang w:eastAsia="ar-SA"/>
        </w:rPr>
        <w:t>ΠΑΡΑΡΤΗΜΑ Ι – Αναλυτική Περιγραφή Φυσικού και Οικονομικού Αντικειμένου της Σύμβασης</w:t>
      </w:r>
      <w:bookmarkEnd w:id="1"/>
      <w:bookmarkEnd w:id="2"/>
    </w:p>
    <w:p w:rsidR="003B7C2C" w:rsidRPr="003B7C2C" w:rsidRDefault="003B7C2C" w:rsidP="003B7C2C">
      <w:pPr>
        <w:suppressAutoHyphens/>
        <w:spacing w:before="57" w:after="57" w:line="240" w:lineRule="auto"/>
        <w:jc w:val="both"/>
        <w:rPr>
          <w:rFonts w:ascii="Arial" w:eastAsia="Times New Roman" w:hAnsi="Arial" w:cs="Arial"/>
          <w:b/>
          <w:color w:val="002060"/>
          <w:lang w:eastAsia="ar-SA"/>
        </w:rPr>
      </w:pPr>
    </w:p>
    <w:p w:rsidR="003B7C2C" w:rsidRPr="003B7C2C" w:rsidRDefault="003B7C2C" w:rsidP="003B7C2C">
      <w:pPr>
        <w:autoSpaceDE w:val="0"/>
        <w:spacing w:before="57" w:after="57" w:line="240" w:lineRule="auto"/>
        <w:jc w:val="both"/>
        <w:rPr>
          <w:rFonts w:ascii="Calibri" w:eastAsia="Times New Roman" w:hAnsi="Calibri" w:cs="Calibri"/>
          <w:szCs w:val="24"/>
          <w:lang w:eastAsia="ar-SA"/>
        </w:rPr>
      </w:pPr>
      <w:r w:rsidRPr="003B7C2C">
        <w:rPr>
          <w:rFonts w:ascii="Calibri" w:eastAsia="SimSun" w:hAnsi="Calibri" w:cs="Calibri"/>
          <w:lang w:eastAsia="ar-SA"/>
        </w:rPr>
        <w:t xml:space="preserve">ΠΕΡΙΒΑΛΛΟΝ ΤΗΣ ΣΥΜΒΑΣΗΣ </w:t>
      </w:r>
    </w:p>
    <w:p w:rsidR="003B7C2C" w:rsidRPr="003B7C2C" w:rsidRDefault="003B7C2C" w:rsidP="003B7C2C">
      <w:pPr>
        <w:autoSpaceDE w:val="0"/>
        <w:spacing w:after="60" w:line="240" w:lineRule="auto"/>
        <w:jc w:val="both"/>
        <w:rPr>
          <w:rFonts w:ascii="Calibri" w:eastAsia="SimSun" w:hAnsi="Calibri" w:cs="Calibri"/>
          <w:lang w:eastAsia="ar-SA"/>
        </w:rPr>
      </w:pPr>
      <w:r w:rsidRPr="003B7C2C">
        <w:rPr>
          <w:rFonts w:ascii="Calibri" w:eastAsia="Times New Roman" w:hAnsi="Calibri" w:cs="Calibri"/>
          <w:szCs w:val="24"/>
          <w:lang w:eastAsia="ar-SA"/>
        </w:rPr>
        <w:t>Η Αναθέτουσα Αρχή είναι η Οργανική Μονάδα του Γενικού Νοσοκομείου Λασιθίου, αποτελεί μη κεντρική αναθέτουσα αρχή, και ανήκει στον Δημόσιο Τομέα. Κύρια Δραστηριότητά της είναι η Υγεία.</w:t>
      </w:r>
    </w:p>
    <w:p w:rsidR="003B7C2C" w:rsidRPr="003B7C2C" w:rsidRDefault="003B7C2C" w:rsidP="003B7C2C">
      <w:pPr>
        <w:autoSpaceDE w:val="0"/>
        <w:spacing w:after="60" w:line="240" w:lineRule="auto"/>
        <w:jc w:val="both"/>
        <w:rPr>
          <w:rFonts w:ascii="Calibri" w:eastAsia="SimSun" w:hAnsi="Calibri" w:cs="Calibri"/>
          <w:lang w:eastAsia="ar-SA"/>
        </w:rPr>
      </w:pPr>
      <w:r w:rsidRPr="003B7C2C">
        <w:rPr>
          <w:rFonts w:ascii="Calibri" w:eastAsia="SimSun" w:hAnsi="Calibri" w:cs="Calibri"/>
          <w:lang w:eastAsia="ar-SA"/>
        </w:rPr>
        <w:t>Οργανωτική δομή της Α.Α.</w:t>
      </w:r>
    </w:p>
    <w:p w:rsidR="003B7C2C" w:rsidRPr="003B7C2C" w:rsidRDefault="003B7C2C" w:rsidP="003B7C2C">
      <w:pPr>
        <w:autoSpaceDE w:val="0"/>
        <w:spacing w:after="60" w:line="240" w:lineRule="auto"/>
        <w:jc w:val="both"/>
        <w:rPr>
          <w:rFonts w:ascii="Calibri" w:eastAsia="Times New Roman" w:hAnsi="Calibri" w:cs="Calibri"/>
          <w:szCs w:val="24"/>
          <w:lang w:eastAsia="ar-SA"/>
        </w:rPr>
      </w:pPr>
      <w:r w:rsidRPr="003B7C2C">
        <w:rPr>
          <w:rFonts w:ascii="Calibri" w:eastAsia="Times New Roman" w:hAnsi="Calibri" w:cs="Calibri"/>
          <w:szCs w:val="24"/>
          <w:lang w:eastAsia="ar-SA"/>
        </w:rPr>
        <w:t>Με βάση το αρ. 18 παρ. Β  περ ΣΤ΄του ν. 4213/2013 (ΦΕΚ Α΄261) το Γενικό Νοσοκομείο Λασιθίου αποτελεί ενιαίο και αυτοτελές Ν.Π.Δ.Δ. αποτελούμενο από τα κάτωθι αυτοτελή νοσοκομεία του ΕΣΥ:</w:t>
      </w:r>
    </w:p>
    <w:p w:rsidR="003B7C2C" w:rsidRPr="003B7C2C" w:rsidRDefault="003B7C2C" w:rsidP="003B7C2C">
      <w:pPr>
        <w:autoSpaceDE w:val="0"/>
        <w:spacing w:after="60" w:line="240" w:lineRule="auto"/>
        <w:jc w:val="both"/>
        <w:rPr>
          <w:rFonts w:ascii="Calibri" w:eastAsia="Times New Roman" w:hAnsi="Calibri" w:cs="Calibri"/>
          <w:szCs w:val="24"/>
          <w:lang w:eastAsia="ar-SA"/>
        </w:rPr>
      </w:pPr>
      <w:r w:rsidRPr="003B7C2C">
        <w:rPr>
          <w:rFonts w:ascii="Calibri" w:eastAsia="Times New Roman" w:hAnsi="Calibri" w:cs="Calibri"/>
          <w:szCs w:val="24"/>
          <w:lang w:eastAsia="ar-SA"/>
        </w:rPr>
        <w:t>Γ.Ν. Αγίου Νικολάου</w:t>
      </w:r>
    </w:p>
    <w:p w:rsidR="003B7C2C" w:rsidRPr="003B7C2C" w:rsidRDefault="003B7C2C" w:rsidP="003B7C2C">
      <w:pPr>
        <w:autoSpaceDE w:val="0"/>
        <w:spacing w:after="60" w:line="240" w:lineRule="auto"/>
        <w:jc w:val="both"/>
        <w:rPr>
          <w:rFonts w:ascii="Calibri" w:eastAsia="Times New Roman" w:hAnsi="Calibri" w:cs="Calibri"/>
          <w:szCs w:val="24"/>
          <w:lang w:eastAsia="ar-SA"/>
        </w:rPr>
      </w:pPr>
      <w:r w:rsidRPr="003B7C2C">
        <w:rPr>
          <w:rFonts w:ascii="Calibri" w:eastAsia="Times New Roman" w:hAnsi="Calibri" w:cs="Calibri"/>
          <w:szCs w:val="24"/>
          <w:lang w:eastAsia="ar-SA"/>
        </w:rPr>
        <w:t>Γ.Ν. – Κ.Υ. Ιεράπετρας</w:t>
      </w:r>
    </w:p>
    <w:p w:rsidR="003B7C2C" w:rsidRPr="003B7C2C" w:rsidRDefault="003B7C2C" w:rsidP="003B7C2C">
      <w:pPr>
        <w:autoSpaceDE w:val="0"/>
        <w:spacing w:after="60" w:line="240" w:lineRule="auto"/>
        <w:jc w:val="both"/>
        <w:rPr>
          <w:rFonts w:ascii="Calibri" w:eastAsia="Times New Roman" w:hAnsi="Calibri" w:cs="Calibri"/>
          <w:szCs w:val="24"/>
          <w:lang w:eastAsia="ar-SA"/>
        </w:rPr>
      </w:pPr>
      <w:r w:rsidRPr="003B7C2C">
        <w:rPr>
          <w:rFonts w:ascii="Calibri" w:eastAsia="Times New Roman" w:hAnsi="Calibri" w:cs="Calibri"/>
          <w:szCs w:val="24"/>
          <w:lang w:eastAsia="ar-SA"/>
        </w:rPr>
        <w:t>Γ.Ν. – Κ.Υ. Σητείας.</w:t>
      </w:r>
    </w:p>
    <w:p w:rsidR="003B7C2C" w:rsidRPr="003B7C2C" w:rsidRDefault="003B7C2C" w:rsidP="003B7C2C">
      <w:pPr>
        <w:autoSpaceDE w:val="0"/>
        <w:spacing w:after="60" w:line="240" w:lineRule="auto"/>
        <w:jc w:val="both"/>
        <w:rPr>
          <w:rFonts w:ascii="Calibri" w:eastAsia="Times New Roman" w:hAnsi="Calibri" w:cs="Calibri"/>
          <w:szCs w:val="24"/>
          <w:lang w:eastAsia="ar-SA"/>
        </w:rPr>
      </w:pPr>
      <w:r w:rsidRPr="003B7C2C">
        <w:rPr>
          <w:rFonts w:ascii="Calibri" w:eastAsia="Times New Roman" w:hAnsi="Calibri" w:cs="Calibri"/>
          <w:szCs w:val="24"/>
          <w:lang w:eastAsia="ar-SA"/>
        </w:rPr>
        <w:t>Το εν λόγω Ν.Π.Δ.Δ. φέρει την επωνυμία «Γ.Ν. Λασιθίου» και έδρα του ορίζεται η μεγαλύτερη σε κλίνες νοσοκομειακή μονάδα.</w:t>
      </w:r>
    </w:p>
    <w:p w:rsidR="003B7C2C" w:rsidRPr="003B7C2C" w:rsidRDefault="003B7C2C" w:rsidP="003B7C2C">
      <w:pPr>
        <w:autoSpaceDE w:val="0"/>
        <w:spacing w:before="57" w:after="57" w:line="240" w:lineRule="auto"/>
        <w:jc w:val="both"/>
        <w:rPr>
          <w:rFonts w:ascii="Calibri" w:eastAsia="Times New Roman" w:hAnsi="Calibri" w:cs="Calibri"/>
          <w:szCs w:val="24"/>
          <w:lang w:eastAsia="ar-SA"/>
        </w:rPr>
      </w:pPr>
      <w:r w:rsidRPr="003B7C2C">
        <w:rPr>
          <w:rFonts w:ascii="Calibri" w:eastAsia="Times New Roman" w:hAnsi="Calibri" w:cs="Calibri"/>
          <w:szCs w:val="24"/>
          <w:lang w:eastAsia="ar-SA"/>
        </w:rPr>
        <w:t>Το ως άνω «Γ.Ν. Λασιθίου» και το «Γ.Ν.- Κ.Υ. Νεαπόλεως «Διαλυνάκειο» (με έδρα την Νεάπολη Λασιθίου), το οποίο αποτελεί ενιαίο και αυτοτελές Ν.Π.Δ.Δ., διασυνδέονται και λειτουργούν εφεξής υπό την εποπτεία ενιαίου συλλογικού οργάνου διοίκησης, με έδρα το μεγαλύτερο σε κλίνες νοσοκο</w:t>
      </w:r>
      <w:r w:rsidRPr="003B7C2C">
        <w:rPr>
          <w:rFonts w:ascii="Calibri" w:eastAsia="Times New Roman" w:hAnsi="Calibri" w:cs="Calibri"/>
          <w:szCs w:val="24"/>
          <w:lang w:eastAsia="ar-SA"/>
        </w:rPr>
        <w:softHyphen/>
        <w:t>μείο.</w:t>
      </w:r>
    </w:p>
    <w:p w:rsidR="003B7C2C" w:rsidRPr="003B7C2C" w:rsidRDefault="003B7C2C" w:rsidP="003B7C2C">
      <w:pPr>
        <w:autoSpaceDE w:val="0"/>
        <w:spacing w:before="57" w:after="57" w:line="240" w:lineRule="auto"/>
        <w:jc w:val="both"/>
        <w:rPr>
          <w:rFonts w:ascii="Calibri" w:eastAsia="Times New Roman" w:hAnsi="Calibri" w:cs="Calibri"/>
          <w:szCs w:val="24"/>
          <w:lang w:eastAsia="ar-SA"/>
        </w:rPr>
      </w:pPr>
    </w:p>
    <w:p w:rsidR="003B7C2C" w:rsidRPr="003B7C2C" w:rsidRDefault="003B7C2C" w:rsidP="003B7C2C">
      <w:pPr>
        <w:autoSpaceDE w:val="0"/>
        <w:spacing w:before="57" w:after="57" w:line="240" w:lineRule="auto"/>
        <w:jc w:val="both"/>
        <w:rPr>
          <w:rFonts w:ascii="Calibri" w:eastAsia="SimSun" w:hAnsi="Calibri" w:cs="Calibri"/>
          <w:b/>
          <w:lang w:eastAsia="ar-SA"/>
        </w:rPr>
      </w:pPr>
      <w:r w:rsidRPr="003B7C2C">
        <w:rPr>
          <w:rFonts w:ascii="Calibri" w:eastAsia="SimSun" w:hAnsi="Calibri" w:cs="Calibri"/>
          <w:b/>
          <w:lang w:eastAsia="ar-SA"/>
        </w:rPr>
        <w:t>ΑΝΤΙΚΕΙΜΕΝΟ ΤΗΣ ΣΥΜΒΑΣΗΣ</w:t>
      </w:r>
    </w:p>
    <w:p w:rsidR="003B7C2C" w:rsidRPr="003B7C2C" w:rsidRDefault="003B7C2C" w:rsidP="003B7C2C">
      <w:pPr>
        <w:autoSpaceDE w:val="0"/>
        <w:spacing w:before="57" w:after="57" w:line="240" w:lineRule="auto"/>
        <w:jc w:val="both"/>
        <w:rPr>
          <w:rFonts w:ascii="Calibri" w:eastAsia="SimSun" w:hAnsi="Calibri" w:cs="Calibri"/>
          <w:b/>
          <w:lang w:eastAsia="ar-SA"/>
        </w:rPr>
      </w:pPr>
      <w:r w:rsidRPr="003B7C2C">
        <w:rPr>
          <w:rFonts w:ascii="Calibri" w:eastAsia="SimSun" w:hAnsi="Calibri" w:cs="Calibri"/>
          <w:b/>
          <w:lang w:eastAsia="ar-SA"/>
        </w:rPr>
        <w:t>Απαιτήσεις και Τεχνικές Προδιαγραφές ανά τμήμα αντικειμένου</w:t>
      </w:r>
    </w:p>
    <w:p w:rsidR="003B7C2C" w:rsidRPr="003B7C2C" w:rsidRDefault="003B7C2C" w:rsidP="003B7C2C">
      <w:pPr>
        <w:autoSpaceDE w:val="0"/>
        <w:spacing w:before="57" w:after="57" w:line="240" w:lineRule="auto"/>
        <w:jc w:val="both"/>
        <w:rPr>
          <w:rFonts w:ascii="Calibri" w:eastAsia="SimSun" w:hAnsi="Calibri" w:cs="Calibri"/>
          <w:b/>
          <w:lang w:eastAsia="ar-SA"/>
        </w:rPr>
      </w:pPr>
    </w:p>
    <w:p w:rsidR="003B7C2C" w:rsidRPr="003B7C2C" w:rsidRDefault="003B7C2C" w:rsidP="003B7C2C">
      <w:pPr>
        <w:spacing w:after="306" w:line="210" w:lineRule="exact"/>
        <w:ind w:right="20"/>
        <w:jc w:val="center"/>
        <w:rPr>
          <w:rFonts w:ascii="Arial Unicode MS" w:eastAsia="Arial Unicode MS" w:hAnsi="Arial Unicode MS" w:cs="Arial Unicode MS"/>
          <w:b/>
          <w:sz w:val="21"/>
          <w:szCs w:val="21"/>
          <w:lang w:val="el" w:eastAsia="el-GR"/>
        </w:rPr>
      </w:pPr>
      <w:r w:rsidRPr="003B7C2C">
        <w:rPr>
          <w:rFonts w:ascii="Arial Unicode MS" w:eastAsia="Arial Unicode MS" w:hAnsi="Arial Unicode MS" w:cs="Arial Unicode MS"/>
          <w:b/>
          <w:sz w:val="21"/>
          <w:szCs w:val="21"/>
          <w:lang w:val="el" w:eastAsia="el-GR"/>
        </w:rPr>
        <w:t>ΤΕΧΝΙΚΕΣ ΠΡΟΔΙΑΓΡΑΦΕΣ ΓΙΑ ΦΙΛΜ ΞΗΡΗΣ ΕΚΤΥΠΩΣΗΣ:</w:t>
      </w:r>
    </w:p>
    <w:p w:rsidR="003B7C2C" w:rsidRPr="003B7C2C" w:rsidRDefault="003B7C2C" w:rsidP="003B7C2C">
      <w:pPr>
        <w:spacing w:after="0" w:line="518" w:lineRule="exact"/>
        <w:ind w:left="40" w:right="1540"/>
        <w:rPr>
          <w:rFonts w:ascii="Arial Unicode MS" w:eastAsia="Arial Unicode MS" w:hAnsi="Arial Unicode MS" w:cs="Arial Unicode MS"/>
          <w:sz w:val="21"/>
          <w:szCs w:val="21"/>
          <w:lang w:val="en-US" w:eastAsia="el-GR"/>
        </w:rPr>
      </w:pPr>
      <w:r w:rsidRPr="003B7C2C">
        <w:rPr>
          <w:rFonts w:ascii="Arial Unicode MS" w:eastAsia="Arial Unicode MS" w:hAnsi="Arial Unicode MS" w:cs="Arial Unicode MS"/>
          <w:sz w:val="21"/>
          <w:szCs w:val="21"/>
          <w:lang w:val="el" w:eastAsia="el-GR"/>
        </w:rPr>
        <w:t>ΦΙΛΜ</w:t>
      </w:r>
      <w:r w:rsidRPr="003B7C2C">
        <w:rPr>
          <w:rFonts w:ascii="Arial Unicode MS" w:eastAsia="Arial Unicode MS" w:hAnsi="Arial Unicode MS" w:cs="Arial Unicode MS"/>
          <w:sz w:val="21"/>
          <w:szCs w:val="21"/>
          <w:lang w:val="en-US" w:eastAsia="el-GR"/>
        </w:rPr>
        <w:t xml:space="preserve"> DRYVIEW DV</w:t>
      </w:r>
      <w:r w:rsidRPr="003B7C2C">
        <w:rPr>
          <w:rFonts w:ascii="Arial Unicode MS" w:eastAsia="Arial Unicode MS" w:hAnsi="Arial Unicode MS" w:cs="Arial Unicode MS"/>
          <w:sz w:val="21"/>
          <w:szCs w:val="21"/>
          <w:lang w:val="el" w:eastAsia="el-GR"/>
        </w:rPr>
        <w:t>Ε</w:t>
      </w:r>
      <w:r w:rsidRPr="003B7C2C">
        <w:rPr>
          <w:rFonts w:ascii="Arial Unicode MS" w:eastAsia="Arial Unicode MS" w:hAnsi="Arial Unicode MS" w:cs="Arial Unicode MS"/>
          <w:sz w:val="21"/>
          <w:szCs w:val="21"/>
          <w:lang w:val="en-US" w:eastAsia="el-GR"/>
        </w:rPr>
        <w:t xml:space="preserve"> LASER IMAGING FILM 35X43CM </w:t>
      </w:r>
      <w:r w:rsidRPr="003B7C2C">
        <w:rPr>
          <w:rFonts w:ascii="Arial Unicode MS" w:eastAsia="Arial Unicode MS" w:hAnsi="Arial Unicode MS" w:cs="Arial Unicode MS"/>
          <w:sz w:val="21"/>
          <w:szCs w:val="21"/>
          <w:lang w:val="el" w:eastAsia="el-GR"/>
        </w:rPr>
        <w:t>ΦΙΛΜ</w:t>
      </w:r>
      <w:r w:rsidRPr="003B7C2C">
        <w:rPr>
          <w:rFonts w:ascii="Arial Unicode MS" w:eastAsia="Arial Unicode MS" w:hAnsi="Arial Unicode MS" w:cs="Arial Unicode MS"/>
          <w:sz w:val="21"/>
          <w:szCs w:val="21"/>
          <w:lang w:val="en-US" w:eastAsia="el-GR"/>
        </w:rPr>
        <w:t xml:space="preserve"> DRYVIEW DV</w:t>
      </w:r>
      <w:r w:rsidRPr="003B7C2C">
        <w:rPr>
          <w:rFonts w:ascii="Arial Unicode MS" w:eastAsia="Arial Unicode MS" w:hAnsi="Arial Unicode MS" w:cs="Arial Unicode MS"/>
          <w:sz w:val="21"/>
          <w:szCs w:val="21"/>
          <w:lang w:val="el" w:eastAsia="el-GR"/>
        </w:rPr>
        <w:t>Ε</w:t>
      </w:r>
      <w:r w:rsidRPr="003B7C2C">
        <w:rPr>
          <w:rFonts w:ascii="Arial Unicode MS" w:eastAsia="Arial Unicode MS" w:hAnsi="Arial Unicode MS" w:cs="Arial Unicode MS"/>
          <w:sz w:val="21"/>
          <w:szCs w:val="21"/>
          <w:lang w:val="en-US" w:eastAsia="el-GR"/>
        </w:rPr>
        <w:t xml:space="preserve"> LASER IMAGING FILM 25X30CM</w:t>
      </w:r>
    </w:p>
    <w:p w:rsidR="003B7C2C" w:rsidRPr="003B7C2C" w:rsidRDefault="003B7C2C" w:rsidP="003B7C2C">
      <w:pPr>
        <w:spacing w:after="184" w:line="312" w:lineRule="exact"/>
        <w:ind w:left="40" w:right="40"/>
        <w:jc w:val="both"/>
        <w:rPr>
          <w:rFonts w:ascii="MS Reference Sans Serif" w:eastAsia="MS Reference Sans Serif" w:hAnsi="MS Reference Sans Serif" w:cs="MS Reference Sans Serif"/>
          <w:sz w:val="21"/>
          <w:szCs w:val="21"/>
          <w:lang w:val="el" w:eastAsia="el-GR"/>
        </w:rPr>
      </w:pPr>
      <w:r w:rsidRPr="003B7C2C">
        <w:rPr>
          <w:rFonts w:ascii="MS Reference Sans Serif" w:eastAsia="MS Reference Sans Serif" w:hAnsi="MS Reference Sans Serif" w:cs="MS Reference Sans Serif"/>
          <w:sz w:val="21"/>
          <w:szCs w:val="21"/>
          <w:lang w:val="el" w:eastAsia="el-GR"/>
        </w:rPr>
        <w:t xml:space="preserve">Ακτινογραφικά Φιλμ ξηρής εκτύπωσης τύπου </w:t>
      </w:r>
      <w:r w:rsidRPr="003B7C2C">
        <w:rPr>
          <w:rFonts w:ascii="MS Reference Sans Serif" w:eastAsia="MS Reference Sans Serif" w:hAnsi="MS Reference Sans Serif" w:cs="MS Reference Sans Serif"/>
          <w:sz w:val="21"/>
          <w:szCs w:val="21"/>
          <w:lang w:val="en-US" w:eastAsia="el-GR"/>
        </w:rPr>
        <w:t>Dry</w:t>
      </w:r>
      <w:r w:rsidRPr="003B7C2C">
        <w:rPr>
          <w:rFonts w:ascii="MS Reference Sans Serif" w:eastAsia="MS Reference Sans Serif" w:hAnsi="MS Reference Sans Serif" w:cs="MS Reference Sans Serif"/>
          <w:sz w:val="21"/>
          <w:szCs w:val="21"/>
          <w:lang w:eastAsia="el-GR"/>
        </w:rPr>
        <w:t xml:space="preserve"> </w:t>
      </w:r>
      <w:r w:rsidRPr="003B7C2C">
        <w:rPr>
          <w:rFonts w:ascii="MS Reference Sans Serif" w:eastAsia="MS Reference Sans Serif" w:hAnsi="MS Reference Sans Serif" w:cs="MS Reference Sans Serif"/>
          <w:sz w:val="21"/>
          <w:szCs w:val="21"/>
          <w:lang w:val="en-US" w:eastAsia="el-GR"/>
        </w:rPr>
        <w:t>View</w:t>
      </w:r>
      <w:r w:rsidRPr="003B7C2C">
        <w:rPr>
          <w:rFonts w:ascii="MS Reference Sans Serif" w:eastAsia="MS Reference Sans Serif" w:hAnsi="MS Reference Sans Serif" w:cs="MS Reference Sans Serif"/>
          <w:sz w:val="21"/>
          <w:szCs w:val="21"/>
          <w:lang w:eastAsia="el-GR"/>
        </w:rPr>
        <w:t xml:space="preserve"> </w:t>
      </w:r>
      <w:r w:rsidRPr="003B7C2C">
        <w:rPr>
          <w:rFonts w:ascii="MS Reference Sans Serif" w:eastAsia="MS Reference Sans Serif" w:hAnsi="MS Reference Sans Serif" w:cs="MS Reference Sans Serif"/>
          <w:sz w:val="21"/>
          <w:szCs w:val="21"/>
          <w:lang w:val="el" w:eastAsia="el-GR"/>
        </w:rPr>
        <w:t xml:space="preserve">διαστάσεων 35 Χ 43 και 25 χ 30 </w:t>
      </w:r>
      <w:r w:rsidRPr="003B7C2C">
        <w:rPr>
          <w:rFonts w:ascii="MS Reference Sans Serif" w:eastAsia="MS Reference Sans Serif" w:hAnsi="MS Reference Sans Serif" w:cs="MS Reference Sans Serif"/>
          <w:sz w:val="21"/>
          <w:szCs w:val="21"/>
          <w:lang w:val="en-US" w:eastAsia="el-GR"/>
        </w:rPr>
        <w:t>Cm</w:t>
      </w:r>
      <w:r w:rsidRPr="003B7C2C">
        <w:rPr>
          <w:rFonts w:ascii="MS Reference Sans Serif" w:eastAsia="MS Reference Sans Serif" w:hAnsi="MS Reference Sans Serif" w:cs="MS Reference Sans Serif"/>
          <w:sz w:val="21"/>
          <w:szCs w:val="21"/>
          <w:lang w:eastAsia="el-GR"/>
        </w:rPr>
        <w:t>.</w:t>
      </w:r>
    </w:p>
    <w:p w:rsidR="003B7C2C" w:rsidRPr="003B7C2C" w:rsidRDefault="003B7C2C" w:rsidP="003B7C2C">
      <w:pPr>
        <w:spacing w:after="180" w:line="307" w:lineRule="exact"/>
        <w:ind w:left="40" w:right="40"/>
        <w:jc w:val="both"/>
        <w:rPr>
          <w:rFonts w:ascii="MS Reference Sans Serif" w:eastAsia="MS Reference Sans Serif" w:hAnsi="MS Reference Sans Serif" w:cs="MS Reference Sans Serif"/>
          <w:sz w:val="21"/>
          <w:szCs w:val="21"/>
          <w:lang w:val="el" w:eastAsia="el-GR"/>
        </w:rPr>
      </w:pPr>
      <w:r w:rsidRPr="003B7C2C">
        <w:rPr>
          <w:rFonts w:ascii="MS Reference Sans Serif" w:eastAsia="MS Reference Sans Serif" w:hAnsi="MS Reference Sans Serif" w:cs="MS Reference Sans Serif"/>
          <w:sz w:val="21"/>
          <w:szCs w:val="21"/>
          <w:lang w:val="el" w:eastAsia="el-GR"/>
        </w:rPr>
        <w:t xml:space="preserve">Σε συσκευασία των 125φύλλων για τα αυτόματα εμφανιστήρια τύπου </w:t>
      </w:r>
      <w:r w:rsidRPr="003B7C2C">
        <w:rPr>
          <w:rFonts w:ascii="MS Reference Sans Serif" w:eastAsia="MS Reference Sans Serif" w:hAnsi="MS Reference Sans Serif" w:cs="MS Reference Sans Serif"/>
          <w:sz w:val="21"/>
          <w:szCs w:val="21"/>
          <w:lang w:val="en-US" w:eastAsia="el-GR"/>
        </w:rPr>
        <w:t>DryView</w:t>
      </w:r>
      <w:r w:rsidRPr="003B7C2C">
        <w:rPr>
          <w:rFonts w:ascii="MS Reference Sans Serif" w:eastAsia="MS Reference Sans Serif" w:hAnsi="MS Reference Sans Serif" w:cs="MS Reference Sans Serif"/>
          <w:sz w:val="21"/>
          <w:szCs w:val="21"/>
          <w:lang w:eastAsia="el-GR"/>
        </w:rPr>
        <w:t xml:space="preserve"> </w:t>
      </w:r>
      <w:r w:rsidRPr="003B7C2C">
        <w:rPr>
          <w:rFonts w:ascii="MS Reference Sans Serif" w:eastAsia="MS Reference Sans Serif" w:hAnsi="MS Reference Sans Serif" w:cs="MS Reference Sans Serif"/>
          <w:sz w:val="21"/>
          <w:szCs w:val="21"/>
          <w:lang w:val="el" w:eastAsia="el-GR"/>
        </w:rPr>
        <w:t xml:space="preserve">8900/6800/6850/6950/5950 και </w:t>
      </w:r>
      <w:r w:rsidRPr="003B7C2C">
        <w:rPr>
          <w:rFonts w:ascii="MS Reference Sans Serif" w:eastAsia="MS Reference Sans Serif" w:hAnsi="MS Reference Sans Serif" w:cs="MS Reference Sans Serif"/>
          <w:sz w:val="21"/>
          <w:szCs w:val="21"/>
          <w:lang w:val="en-US" w:eastAsia="el-GR"/>
        </w:rPr>
        <w:t>DryView</w:t>
      </w:r>
      <w:r w:rsidRPr="003B7C2C">
        <w:rPr>
          <w:rFonts w:ascii="MS Reference Sans Serif" w:eastAsia="MS Reference Sans Serif" w:hAnsi="MS Reference Sans Serif" w:cs="MS Reference Sans Serif"/>
          <w:sz w:val="21"/>
          <w:szCs w:val="21"/>
          <w:lang w:eastAsia="el-GR"/>
        </w:rPr>
        <w:t xml:space="preserve"> </w:t>
      </w:r>
      <w:r w:rsidRPr="003B7C2C">
        <w:rPr>
          <w:rFonts w:ascii="MS Reference Sans Serif" w:eastAsia="MS Reference Sans Serif" w:hAnsi="MS Reference Sans Serif" w:cs="MS Reference Sans Serif"/>
          <w:sz w:val="21"/>
          <w:szCs w:val="21"/>
          <w:lang w:val="el" w:eastAsia="el-GR"/>
        </w:rPr>
        <w:t xml:space="preserve">5700 του οίκου </w:t>
      </w:r>
      <w:r w:rsidRPr="003B7C2C">
        <w:rPr>
          <w:rFonts w:ascii="MS Reference Sans Serif" w:eastAsia="MS Reference Sans Serif" w:hAnsi="MS Reference Sans Serif" w:cs="MS Reference Sans Serif"/>
          <w:sz w:val="21"/>
          <w:szCs w:val="21"/>
          <w:lang w:val="en-US" w:eastAsia="el-GR"/>
        </w:rPr>
        <w:t>Kodak</w:t>
      </w:r>
      <w:r w:rsidRPr="003B7C2C">
        <w:rPr>
          <w:rFonts w:ascii="MS Reference Sans Serif" w:eastAsia="MS Reference Sans Serif" w:hAnsi="MS Reference Sans Serif" w:cs="MS Reference Sans Serif"/>
          <w:sz w:val="21"/>
          <w:szCs w:val="21"/>
          <w:lang w:eastAsia="el-GR"/>
        </w:rPr>
        <w:t>/</w:t>
      </w:r>
      <w:r w:rsidRPr="003B7C2C">
        <w:rPr>
          <w:rFonts w:ascii="MS Reference Sans Serif" w:eastAsia="MS Reference Sans Serif" w:hAnsi="MS Reference Sans Serif" w:cs="MS Reference Sans Serif"/>
          <w:sz w:val="21"/>
          <w:szCs w:val="21"/>
          <w:lang w:val="en-US" w:eastAsia="el-GR"/>
        </w:rPr>
        <w:t>Carestream</w:t>
      </w:r>
      <w:r w:rsidRPr="003B7C2C">
        <w:rPr>
          <w:rFonts w:ascii="MS Reference Sans Serif" w:eastAsia="MS Reference Sans Serif" w:hAnsi="MS Reference Sans Serif" w:cs="MS Reference Sans Serif"/>
          <w:sz w:val="21"/>
          <w:szCs w:val="21"/>
          <w:lang w:eastAsia="el-GR"/>
        </w:rPr>
        <w:t>.</w:t>
      </w:r>
    </w:p>
    <w:p w:rsidR="003B7C2C" w:rsidRPr="003B7C2C" w:rsidRDefault="003B7C2C" w:rsidP="003B7C2C">
      <w:pPr>
        <w:spacing w:after="258" w:line="307" w:lineRule="exact"/>
        <w:ind w:left="40" w:right="40"/>
        <w:jc w:val="both"/>
        <w:rPr>
          <w:rFonts w:ascii="MS Reference Sans Serif" w:eastAsia="MS Reference Sans Serif" w:hAnsi="MS Reference Sans Serif" w:cs="MS Reference Sans Serif"/>
          <w:sz w:val="21"/>
          <w:szCs w:val="21"/>
          <w:lang w:val="el" w:eastAsia="el-GR"/>
        </w:rPr>
      </w:pPr>
      <w:r w:rsidRPr="003B7C2C">
        <w:rPr>
          <w:rFonts w:ascii="MS Reference Sans Serif" w:eastAsia="MS Reference Sans Serif" w:hAnsi="MS Reference Sans Serif" w:cs="MS Reference Sans Serif"/>
          <w:sz w:val="21"/>
          <w:szCs w:val="21"/>
          <w:lang w:val="el" w:eastAsia="el-GR"/>
        </w:rPr>
        <w:t xml:space="preserve">Σε συσκευασία των 100φύλλων για το αυτόματο εμφανιστήριο τύπου </w:t>
      </w:r>
      <w:r w:rsidRPr="003B7C2C">
        <w:rPr>
          <w:rFonts w:ascii="MS Reference Sans Serif" w:eastAsia="MS Reference Sans Serif" w:hAnsi="MS Reference Sans Serif" w:cs="MS Reference Sans Serif"/>
          <w:sz w:val="21"/>
          <w:szCs w:val="21"/>
          <w:lang w:val="en-US" w:eastAsia="el-GR"/>
        </w:rPr>
        <w:t>DryView</w:t>
      </w:r>
      <w:r w:rsidRPr="003B7C2C">
        <w:rPr>
          <w:rFonts w:ascii="MS Reference Sans Serif" w:eastAsia="MS Reference Sans Serif" w:hAnsi="MS Reference Sans Serif" w:cs="MS Reference Sans Serif"/>
          <w:sz w:val="21"/>
          <w:szCs w:val="21"/>
          <w:lang w:eastAsia="el-GR"/>
        </w:rPr>
        <w:t xml:space="preserve"> </w:t>
      </w:r>
      <w:r w:rsidRPr="003B7C2C">
        <w:rPr>
          <w:rFonts w:ascii="MS Reference Sans Serif" w:eastAsia="MS Reference Sans Serif" w:hAnsi="MS Reference Sans Serif" w:cs="MS Reference Sans Serif"/>
          <w:sz w:val="21"/>
          <w:szCs w:val="21"/>
          <w:lang w:val="el" w:eastAsia="el-GR"/>
        </w:rPr>
        <w:t xml:space="preserve">5800/5850 του οίκου </w:t>
      </w:r>
      <w:r w:rsidRPr="003B7C2C">
        <w:rPr>
          <w:rFonts w:ascii="MS Reference Sans Serif" w:eastAsia="MS Reference Sans Serif" w:hAnsi="MS Reference Sans Serif" w:cs="MS Reference Sans Serif"/>
          <w:sz w:val="21"/>
          <w:szCs w:val="21"/>
          <w:lang w:val="en-US" w:eastAsia="el-GR"/>
        </w:rPr>
        <w:t>Kodak</w:t>
      </w:r>
      <w:r w:rsidRPr="003B7C2C">
        <w:rPr>
          <w:rFonts w:ascii="MS Reference Sans Serif" w:eastAsia="MS Reference Sans Serif" w:hAnsi="MS Reference Sans Serif" w:cs="MS Reference Sans Serif"/>
          <w:sz w:val="21"/>
          <w:szCs w:val="21"/>
          <w:lang w:eastAsia="el-GR"/>
        </w:rPr>
        <w:t>/</w:t>
      </w:r>
      <w:r w:rsidRPr="003B7C2C">
        <w:rPr>
          <w:rFonts w:ascii="MS Reference Sans Serif" w:eastAsia="MS Reference Sans Serif" w:hAnsi="MS Reference Sans Serif" w:cs="MS Reference Sans Serif"/>
          <w:sz w:val="21"/>
          <w:szCs w:val="21"/>
          <w:lang w:val="en-US" w:eastAsia="el-GR"/>
        </w:rPr>
        <w:t>Carestream</w:t>
      </w:r>
      <w:r w:rsidRPr="003B7C2C">
        <w:rPr>
          <w:rFonts w:ascii="MS Reference Sans Serif" w:eastAsia="MS Reference Sans Serif" w:hAnsi="MS Reference Sans Serif" w:cs="MS Reference Sans Serif"/>
          <w:sz w:val="21"/>
          <w:szCs w:val="21"/>
          <w:lang w:eastAsia="el-GR"/>
        </w:rPr>
        <w:t>.</w:t>
      </w:r>
    </w:p>
    <w:p w:rsidR="003B7C2C" w:rsidRPr="003B7C2C" w:rsidRDefault="003B7C2C" w:rsidP="003B7C2C">
      <w:pPr>
        <w:spacing w:after="139" w:line="210" w:lineRule="exact"/>
        <w:ind w:right="20"/>
        <w:jc w:val="center"/>
        <w:rPr>
          <w:rFonts w:ascii="MS Reference Sans Serif" w:eastAsia="MS Reference Sans Serif" w:hAnsi="MS Reference Sans Serif" w:cs="MS Reference Sans Serif"/>
          <w:sz w:val="21"/>
          <w:szCs w:val="21"/>
          <w:lang w:val="el" w:eastAsia="el-GR"/>
        </w:rPr>
      </w:pPr>
      <w:r w:rsidRPr="003B7C2C">
        <w:rPr>
          <w:rFonts w:ascii="MS Reference Sans Serif" w:eastAsia="MS Reference Sans Serif" w:hAnsi="MS Reference Sans Serif" w:cs="MS Reference Sans Serif"/>
          <w:sz w:val="21"/>
          <w:szCs w:val="21"/>
          <w:lang w:val="el" w:eastAsia="el-GR"/>
        </w:rPr>
        <w:t>Να είναι μονής επίστρωσης (φωτοευαίσθητο υλικό επί της μίας επιφάνειας).</w:t>
      </w:r>
    </w:p>
    <w:p w:rsidR="003B7C2C" w:rsidRPr="003B7C2C" w:rsidRDefault="003B7C2C" w:rsidP="003B7C2C">
      <w:pPr>
        <w:spacing w:after="180" w:line="307" w:lineRule="exact"/>
        <w:ind w:left="40" w:right="40"/>
        <w:jc w:val="both"/>
        <w:rPr>
          <w:rFonts w:ascii="MS Reference Sans Serif" w:eastAsia="MS Reference Sans Serif" w:hAnsi="MS Reference Sans Serif" w:cs="MS Reference Sans Serif"/>
          <w:sz w:val="21"/>
          <w:szCs w:val="21"/>
          <w:lang w:val="el" w:eastAsia="el-GR"/>
        </w:rPr>
      </w:pPr>
      <w:r w:rsidRPr="003B7C2C">
        <w:rPr>
          <w:rFonts w:ascii="MS Reference Sans Serif" w:eastAsia="MS Reference Sans Serif" w:hAnsi="MS Reference Sans Serif" w:cs="MS Reference Sans Serif"/>
          <w:sz w:val="21"/>
          <w:szCs w:val="21"/>
          <w:lang w:val="el" w:eastAsia="el-GR"/>
        </w:rPr>
        <w:t xml:space="preserve">Να έχουν τεχνικά χαρακτηριστικά που να επιτρέπουν ανάλογη σκιαγραφική αντίθεση </w:t>
      </w:r>
      <w:r w:rsidRPr="003B7C2C">
        <w:rPr>
          <w:rFonts w:ascii="MS Reference Sans Serif" w:eastAsia="MS Reference Sans Serif" w:hAnsi="MS Reference Sans Serif" w:cs="MS Reference Sans Serif"/>
          <w:sz w:val="21"/>
          <w:szCs w:val="21"/>
          <w:lang w:eastAsia="el-GR"/>
        </w:rPr>
        <w:t>(</w:t>
      </w:r>
      <w:r w:rsidRPr="003B7C2C">
        <w:rPr>
          <w:rFonts w:ascii="MS Reference Sans Serif" w:eastAsia="MS Reference Sans Serif" w:hAnsi="MS Reference Sans Serif" w:cs="MS Reference Sans Serif"/>
          <w:sz w:val="21"/>
          <w:szCs w:val="21"/>
          <w:lang w:val="en-US" w:eastAsia="el-GR"/>
        </w:rPr>
        <w:t>contrast</w:t>
      </w:r>
      <w:r w:rsidRPr="003B7C2C">
        <w:rPr>
          <w:rFonts w:ascii="MS Reference Sans Serif" w:eastAsia="MS Reference Sans Serif" w:hAnsi="MS Reference Sans Serif" w:cs="MS Reference Sans Serif"/>
          <w:sz w:val="21"/>
          <w:szCs w:val="21"/>
          <w:lang w:eastAsia="el-GR"/>
        </w:rPr>
        <w:t xml:space="preserve">) </w:t>
      </w:r>
      <w:r w:rsidRPr="003B7C2C">
        <w:rPr>
          <w:rFonts w:ascii="MS Reference Sans Serif" w:eastAsia="MS Reference Sans Serif" w:hAnsi="MS Reference Sans Serif" w:cs="MS Reference Sans Serif"/>
          <w:sz w:val="21"/>
          <w:szCs w:val="21"/>
          <w:lang w:val="el" w:eastAsia="el-GR"/>
        </w:rPr>
        <w:t>σε σχέση με τις διαφορετικές πυκνότητες εξεταζομένων περιοχών.</w:t>
      </w:r>
    </w:p>
    <w:p w:rsidR="003B7C2C" w:rsidRPr="003B7C2C" w:rsidRDefault="003B7C2C" w:rsidP="003B7C2C">
      <w:pPr>
        <w:spacing w:after="258" w:line="307" w:lineRule="exact"/>
        <w:ind w:left="40" w:right="40"/>
        <w:jc w:val="both"/>
        <w:rPr>
          <w:rFonts w:ascii="MS Reference Sans Serif" w:eastAsia="MS Reference Sans Serif" w:hAnsi="MS Reference Sans Serif" w:cs="MS Reference Sans Serif"/>
          <w:sz w:val="21"/>
          <w:szCs w:val="21"/>
          <w:lang w:val="el" w:eastAsia="el-GR"/>
        </w:rPr>
      </w:pPr>
      <w:r w:rsidRPr="003B7C2C">
        <w:rPr>
          <w:rFonts w:ascii="MS Reference Sans Serif" w:eastAsia="MS Reference Sans Serif" w:hAnsi="MS Reference Sans Serif" w:cs="MS Reference Sans Serif"/>
          <w:sz w:val="21"/>
          <w:szCs w:val="21"/>
          <w:lang w:val="el" w:eastAsia="el-GR"/>
        </w:rPr>
        <w:t>Να είναι ανθεκτικά στην αποθήκευση για ικανοποιητικό εύρος θερμοκρασίας και υγρασίας περιβάλλοντος.</w:t>
      </w:r>
    </w:p>
    <w:p w:rsidR="003B7C2C" w:rsidRPr="003B7C2C" w:rsidRDefault="003B7C2C" w:rsidP="003B7C2C">
      <w:pPr>
        <w:spacing w:after="139" w:line="210" w:lineRule="exact"/>
        <w:ind w:left="40"/>
        <w:jc w:val="both"/>
        <w:rPr>
          <w:rFonts w:ascii="MS Reference Sans Serif" w:eastAsia="MS Reference Sans Serif" w:hAnsi="MS Reference Sans Serif" w:cs="MS Reference Sans Serif"/>
          <w:sz w:val="21"/>
          <w:szCs w:val="21"/>
          <w:lang w:val="el" w:eastAsia="el-GR"/>
        </w:rPr>
      </w:pPr>
      <w:r w:rsidRPr="003B7C2C">
        <w:rPr>
          <w:rFonts w:ascii="MS Reference Sans Serif" w:eastAsia="MS Reference Sans Serif" w:hAnsi="MS Reference Sans Serif" w:cs="MS Reference Sans Serif"/>
          <w:sz w:val="21"/>
          <w:szCs w:val="21"/>
          <w:lang w:val="el" w:eastAsia="el-GR"/>
        </w:rPr>
        <w:t>Η συσκευασία να είναι ανθεκτική σε συνθήκες φωτός ημέρας.</w:t>
      </w:r>
    </w:p>
    <w:p w:rsidR="003B7C2C" w:rsidRPr="003B7C2C" w:rsidRDefault="003B7C2C" w:rsidP="003B7C2C">
      <w:pPr>
        <w:spacing w:after="258" w:line="307" w:lineRule="exact"/>
        <w:ind w:left="40" w:right="40"/>
        <w:jc w:val="both"/>
        <w:rPr>
          <w:rFonts w:ascii="MS Reference Sans Serif" w:eastAsia="MS Reference Sans Serif" w:hAnsi="MS Reference Sans Serif" w:cs="MS Reference Sans Serif"/>
          <w:sz w:val="21"/>
          <w:szCs w:val="21"/>
          <w:lang w:val="el" w:eastAsia="el-GR"/>
        </w:rPr>
      </w:pPr>
      <w:r w:rsidRPr="003B7C2C">
        <w:rPr>
          <w:rFonts w:ascii="MS Reference Sans Serif" w:eastAsia="MS Reference Sans Serif" w:hAnsi="MS Reference Sans Serif" w:cs="MS Reference Sans Serif"/>
          <w:sz w:val="21"/>
          <w:szCs w:val="21"/>
          <w:lang w:val="el" w:eastAsia="el-GR"/>
        </w:rPr>
        <w:t>Τα προσφερόμενα φιλμ να αποδίδουν άριστη ποιότητα εικόνας, δηλαδή σαφήνεια, χαμηλή ομίχλωση, καλή αντίθεση, χαμηλό θόρυβο και πολύ καλή λεπτομέρεια.</w:t>
      </w:r>
    </w:p>
    <w:p w:rsidR="003B7C2C" w:rsidRPr="003B7C2C" w:rsidRDefault="003B7C2C" w:rsidP="003B7C2C">
      <w:pPr>
        <w:spacing w:after="969" w:line="210" w:lineRule="exact"/>
        <w:ind w:left="40"/>
        <w:jc w:val="both"/>
        <w:rPr>
          <w:rFonts w:ascii="MS Reference Sans Serif" w:eastAsia="MS Reference Sans Serif" w:hAnsi="MS Reference Sans Serif" w:cs="MS Reference Sans Serif"/>
          <w:sz w:val="21"/>
          <w:szCs w:val="21"/>
          <w:lang w:val="el" w:eastAsia="el-GR"/>
        </w:rPr>
      </w:pPr>
      <w:r w:rsidRPr="003B7C2C">
        <w:rPr>
          <w:rFonts w:ascii="MS Reference Sans Serif" w:eastAsia="MS Reference Sans Serif" w:hAnsi="MS Reference Sans Serif" w:cs="MS Reference Sans Serif"/>
          <w:sz w:val="21"/>
          <w:szCs w:val="21"/>
          <w:lang w:val="el" w:eastAsia="el-GR"/>
        </w:rPr>
        <w:lastRenderedPageBreak/>
        <w:t>Να υπάρχει δυνατότητα ανάκλησης προβληματικών παρτίδων.</w:t>
      </w:r>
    </w:p>
    <w:p w:rsidR="003B7C2C" w:rsidRPr="003B7C2C" w:rsidRDefault="003B7C2C" w:rsidP="003B7C2C">
      <w:pPr>
        <w:spacing w:after="0" w:line="365" w:lineRule="exact"/>
        <w:ind w:right="20"/>
        <w:jc w:val="center"/>
        <w:rPr>
          <w:rFonts w:ascii="Arial Unicode MS" w:eastAsia="Arial Unicode MS" w:hAnsi="Arial Unicode MS" w:cs="Arial Unicode MS"/>
          <w:b/>
          <w:sz w:val="21"/>
          <w:szCs w:val="21"/>
          <w:lang w:val="el" w:eastAsia="el-GR"/>
        </w:rPr>
      </w:pPr>
      <w:r w:rsidRPr="003B7C2C">
        <w:rPr>
          <w:rFonts w:ascii="Arial Unicode MS" w:eastAsia="Arial Unicode MS" w:hAnsi="Arial Unicode MS" w:cs="Arial Unicode MS"/>
          <w:b/>
          <w:sz w:val="21"/>
          <w:szCs w:val="21"/>
          <w:lang w:val="el" w:eastAsia="el-GR"/>
        </w:rPr>
        <w:t xml:space="preserve">ΤΕΧΝΙΚΕΣ ΠΡΟΔΙΑΓΡΑΦΕΣ ΓΙΑ ΑΚΤΙΝΟΛΟΓΙΚΑ ΦΙΛΜ ΞΗΡΑΣ ΕΚΤΥΠΩΣΗΣ </w:t>
      </w:r>
      <w:r w:rsidRPr="003B7C2C">
        <w:rPr>
          <w:rFonts w:ascii="Arial Unicode MS" w:eastAsia="Arial Unicode MS" w:hAnsi="Arial Unicode MS" w:cs="Arial Unicode MS"/>
          <w:b/>
          <w:sz w:val="21"/>
          <w:szCs w:val="21"/>
          <w:lang w:val="en-US" w:eastAsia="el-GR"/>
        </w:rPr>
        <w:t>DRYSTAR</w:t>
      </w:r>
      <w:r w:rsidRPr="003B7C2C">
        <w:rPr>
          <w:rFonts w:ascii="Arial Unicode MS" w:eastAsia="Arial Unicode MS" w:hAnsi="Arial Unicode MS" w:cs="Arial Unicode MS"/>
          <w:b/>
          <w:sz w:val="21"/>
          <w:szCs w:val="21"/>
          <w:lang w:val="el" w:eastAsia="el-GR"/>
        </w:rPr>
        <w:t xml:space="preserve"> </w:t>
      </w:r>
      <w:r w:rsidRPr="003B7C2C">
        <w:rPr>
          <w:rFonts w:ascii="Arial Unicode MS" w:eastAsia="Arial Unicode MS" w:hAnsi="Arial Unicode MS" w:cs="Arial Unicode MS"/>
          <w:b/>
          <w:sz w:val="21"/>
          <w:szCs w:val="21"/>
          <w:lang w:val="en-US" w:eastAsia="el-GR"/>
        </w:rPr>
        <w:t>DT</w:t>
      </w:r>
      <w:r w:rsidRPr="003B7C2C">
        <w:rPr>
          <w:rFonts w:ascii="Arial Unicode MS" w:eastAsia="Arial Unicode MS" w:hAnsi="Arial Unicode MS" w:cs="Arial Unicode MS"/>
          <w:b/>
          <w:sz w:val="21"/>
          <w:szCs w:val="21"/>
          <w:lang w:val="el" w:eastAsia="el-GR"/>
        </w:rPr>
        <w:t>10</w:t>
      </w:r>
      <w:r w:rsidRPr="003B7C2C">
        <w:rPr>
          <w:rFonts w:ascii="Arial Unicode MS" w:eastAsia="Arial Unicode MS" w:hAnsi="Arial Unicode MS" w:cs="Arial Unicode MS"/>
          <w:b/>
          <w:sz w:val="21"/>
          <w:szCs w:val="21"/>
          <w:lang w:val="en-US" w:eastAsia="el-GR"/>
        </w:rPr>
        <w:t>B</w:t>
      </w:r>
      <w:r w:rsidRPr="003B7C2C">
        <w:rPr>
          <w:rFonts w:ascii="Arial Unicode MS" w:eastAsia="Arial Unicode MS" w:hAnsi="Arial Unicode MS" w:cs="Arial Unicode MS"/>
          <w:b/>
          <w:sz w:val="21"/>
          <w:szCs w:val="21"/>
          <w:lang w:val="el" w:eastAsia="el-GR"/>
        </w:rPr>
        <w:t xml:space="preserve"> ΚΑΙ </w:t>
      </w:r>
      <w:r w:rsidRPr="003B7C2C">
        <w:rPr>
          <w:rFonts w:ascii="Arial Unicode MS" w:eastAsia="Arial Unicode MS" w:hAnsi="Arial Unicode MS" w:cs="Arial Unicode MS"/>
          <w:b/>
          <w:sz w:val="21"/>
          <w:szCs w:val="21"/>
          <w:lang w:val="en-US" w:eastAsia="el-GR"/>
        </w:rPr>
        <w:t>DRYSTAR</w:t>
      </w:r>
      <w:r w:rsidRPr="003B7C2C">
        <w:rPr>
          <w:rFonts w:ascii="Arial Unicode MS" w:eastAsia="Arial Unicode MS" w:hAnsi="Arial Unicode MS" w:cs="Arial Unicode MS"/>
          <w:b/>
          <w:sz w:val="21"/>
          <w:szCs w:val="21"/>
          <w:lang w:val="el" w:eastAsia="el-GR"/>
        </w:rPr>
        <w:t xml:space="preserve"> </w:t>
      </w:r>
      <w:r w:rsidRPr="003B7C2C">
        <w:rPr>
          <w:rFonts w:ascii="Arial Unicode MS" w:eastAsia="Arial Unicode MS" w:hAnsi="Arial Unicode MS" w:cs="Arial Unicode MS"/>
          <w:b/>
          <w:sz w:val="21"/>
          <w:szCs w:val="21"/>
          <w:lang w:val="en-US" w:eastAsia="el-GR"/>
        </w:rPr>
        <w:t>DTIOMAMMO</w:t>
      </w:r>
      <w:r w:rsidRPr="003B7C2C">
        <w:rPr>
          <w:rFonts w:ascii="Arial Unicode MS" w:eastAsia="Arial Unicode MS" w:hAnsi="Arial Unicode MS" w:cs="Arial Unicode MS"/>
          <w:b/>
          <w:sz w:val="21"/>
          <w:szCs w:val="21"/>
          <w:lang w:val="el" w:eastAsia="el-GR"/>
        </w:rPr>
        <w:t xml:space="preserve"> ΚΑΤΑΛΛΗΛΑ ΓΙΑ ΕΚΤΥΠΩΤΕΣ </w:t>
      </w:r>
      <w:r w:rsidRPr="003B7C2C">
        <w:rPr>
          <w:rFonts w:ascii="Arial Unicode MS" w:eastAsia="Arial Unicode MS" w:hAnsi="Arial Unicode MS" w:cs="Arial Unicode MS"/>
          <w:b/>
          <w:sz w:val="21"/>
          <w:szCs w:val="21"/>
          <w:lang w:val="en-US" w:eastAsia="el-GR"/>
        </w:rPr>
        <w:t>AGFA</w:t>
      </w:r>
      <w:r w:rsidRPr="003B7C2C">
        <w:rPr>
          <w:rFonts w:ascii="Arial Unicode MS" w:eastAsia="Arial Unicode MS" w:hAnsi="Arial Unicode MS" w:cs="Arial Unicode MS"/>
          <w:b/>
          <w:sz w:val="21"/>
          <w:szCs w:val="21"/>
          <w:lang w:val="el" w:eastAsia="el-GR"/>
        </w:rPr>
        <w:t xml:space="preserve"> </w:t>
      </w:r>
      <w:r w:rsidRPr="003B7C2C">
        <w:rPr>
          <w:rFonts w:ascii="Arial Unicode MS" w:eastAsia="Arial Unicode MS" w:hAnsi="Arial Unicode MS" w:cs="Arial Unicode MS"/>
          <w:b/>
          <w:sz w:val="21"/>
          <w:szCs w:val="21"/>
          <w:lang w:val="en-US" w:eastAsia="el-GR"/>
        </w:rPr>
        <w:t>DRYSTAR</w:t>
      </w:r>
      <w:r w:rsidRPr="003B7C2C">
        <w:rPr>
          <w:rFonts w:ascii="Arial Unicode MS" w:eastAsia="Arial Unicode MS" w:hAnsi="Arial Unicode MS" w:cs="Arial Unicode MS"/>
          <w:b/>
          <w:sz w:val="21"/>
          <w:szCs w:val="21"/>
          <w:lang w:val="el" w:eastAsia="el-GR"/>
        </w:rPr>
        <w:t xml:space="preserve"> 5302, </w:t>
      </w:r>
      <w:r w:rsidRPr="003B7C2C">
        <w:rPr>
          <w:rFonts w:ascii="Arial Unicode MS" w:eastAsia="Arial Unicode MS" w:hAnsi="Arial Unicode MS" w:cs="Arial Unicode MS"/>
          <w:b/>
          <w:sz w:val="21"/>
          <w:szCs w:val="21"/>
          <w:lang w:val="en-US" w:eastAsia="el-GR"/>
        </w:rPr>
        <w:t>AGFA</w:t>
      </w:r>
      <w:r w:rsidRPr="003B7C2C">
        <w:rPr>
          <w:rFonts w:ascii="Arial Unicode MS" w:eastAsia="Arial Unicode MS" w:hAnsi="Arial Unicode MS" w:cs="Arial Unicode MS"/>
          <w:b/>
          <w:sz w:val="21"/>
          <w:szCs w:val="21"/>
          <w:lang w:val="el" w:eastAsia="el-GR"/>
        </w:rPr>
        <w:t xml:space="preserve"> </w:t>
      </w:r>
      <w:r w:rsidRPr="003B7C2C">
        <w:rPr>
          <w:rFonts w:ascii="Arial Unicode MS" w:eastAsia="Arial Unicode MS" w:hAnsi="Arial Unicode MS" w:cs="Arial Unicode MS"/>
          <w:b/>
          <w:sz w:val="21"/>
          <w:szCs w:val="21"/>
          <w:lang w:val="en-US" w:eastAsia="el-GR"/>
        </w:rPr>
        <w:t>DRYSTAR</w:t>
      </w:r>
      <w:r w:rsidRPr="003B7C2C">
        <w:rPr>
          <w:rFonts w:ascii="Arial Unicode MS" w:eastAsia="Arial Unicode MS" w:hAnsi="Arial Unicode MS" w:cs="Arial Unicode MS"/>
          <w:b/>
          <w:sz w:val="21"/>
          <w:szCs w:val="21"/>
          <w:lang w:val="el" w:eastAsia="el-GR"/>
        </w:rPr>
        <w:t xml:space="preserve"> 5503, </w:t>
      </w:r>
      <w:r w:rsidRPr="003B7C2C">
        <w:rPr>
          <w:rFonts w:ascii="Arial Unicode MS" w:eastAsia="Arial Unicode MS" w:hAnsi="Arial Unicode MS" w:cs="Arial Unicode MS"/>
          <w:b/>
          <w:sz w:val="21"/>
          <w:szCs w:val="21"/>
          <w:lang w:val="en-US" w:eastAsia="el-GR"/>
        </w:rPr>
        <w:t>DRYSTAR</w:t>
      </w:r>
      <w:r w:rsidRPr="003B7C2C">
        <w:rPr>
          <w:rFonts w:ascii="Arial Unicode MS" w:eastAsia="Arial Unicode MS" w:hAnsi="Arial Unicode MS" w:cs="Arial Unicode MS"/>
          <w:b/>
          <w:sz w:val="21"/>
          <w:szCs w:val="21"/>
          <w:lang w:val="el" w:eastAsia="el-GR"/>
        </w:rPr>
        <w:t xml:space="preserve"> </w:t>
      </w:r>
      <w:r w:rsidRPr="003B7C2C">
        <w:rPr>
          <w:rFonts w:ascii="Arial Unicode MS" w:eastAsia="Arial Unicode MS" w:hAnsi="Arial Unicode MS" w:cs="Arial Unicode MS"/>
          <w:b/>
          <w:sz w:val="21"/>
          <w:szCs w:val="21"/>
          <w:lang w:val="en-US" w:eastAsia="el-GR"/>
        </w:rPr>
        <w:t>AXYS</w:t>
      </w:r>
    </w:p>
    <w:p w:rsidR="003B7C2C" w:rsidRPr="003B7C2C" w:rsidRDefault="003B7C2C" w:rsidP="003B7C2C">
      <w:pPr>
        <w:spacing w:after="0" w:line="365" w:lineRule="exact"/>
        <w:ind w:right="20"/>
        <w:jc w:val="center"/>
        <w:rPr>
          <w:rFonts w:ascii="Arial Unicode MS" w:eastAsia="Arial Unicode MS" w:hAnsi="Arial Unicode MS" w:cs="Arial Unicode MS"/>
          <w:b/>
          <w:sz w:val="21"/>
          <w:szCs w:val="21"/>
          <w:lang w:val="el" w:eastAsia="el-GR"/>
        </w:rPr>
      </w:pPr>
    </w:p>
    <w:p w:rsidR="003B7C2C" w:rsidRPr="003B7C2C" w:rsidRDefault="003B7C2C" w:rsidP="003B7C2C">
      <w:pPr>
        <w:spacing w:after="0" w:line="365" w:lineRule="exact"/>
        <w:ind w:right="20"/>
        <w:jc w:val="center"/>
        <w:rPr>
          <w:rFonts w:ascii="Arial Unicode MS" w:eastAsia="Arial Unicode MS" w:hAnsi="Arial Unicode MS" w:cs="Arial Unicode MS"/>
          <w:sz w:val="21"/>
          <w:szCs w:val="21"/>
          <w:lang w:val="el" w:eastAsia="el-GR"/>
        </w:rPr>
      </w:pPr>
      <w:r w:rsidRPr="003B7C2C">
        <w:rPr>
          <w:rFonts w:ascii="Arial Unicode MS" w:eastAsia="Arial Unicode MS" w:hAnsi="Arial Unicode MS" w:cs="Arial Unicode MS"/>
          <w:sz w:val="21"/>
          <w:szCs w:val="21"/>
          <w:lang w:val="el" w:eastAsia="el-GR"/>
        </w:rPr>
        <w:t>ΓΕΝΙΚΑ   ΧΑΡΑΚΤΗΡΙΣΤΙΚΑ</w:t>
      </w:r>
    </w:p>
    <w:p w:rsidR="003B7C2C" w:rsidRPr="003B7C2C" w:rsidRDefault="003B7C2C" w:rsidP="003B7C2C">
      <w:pPr>
        <w:spacing w:after="0" w:line="365" w:lineRule="exact"/>
        <w:ind w:right="20"/>
        <w:jc w:val="center"/>
        <w:rPr>
          <w:rFonts w:ascii="Arial Unicode MS" w:eastAsia="Arial Unicode MS" w:hAnsi="Arial Unicode MS" w:cs="Arial Unicode MS"/>
          <w:sz w:val="21"/>
          <w:szCs w:val="21"/>
          <w:lang w:val="el" w:eastAsia="el-GR"/>
        </w:rPr>
      </w:pPr>
    </w:p>
    <w:p w:rsidR="003B7C2C" w:rsidRPr="003B7C2C" w:rsidRDefault="003B7C2C" w:rsidP="003B7C2C">
      <w:pPr>
        <w:spacing w:after="433" w:line="210" w:lineRule="exact"/>
        <w:ind w:left="40"/>
        <w:jc w:val="both"/>
        <w:rPr>
          <w:rFonts w:ascii="Arial Unicode MS" w:eastAsia="Arial Unicode MS" w:hAnsi="Arial Unicode MS" w:cs="Arial Unicode MS"/>
          <w:sz w:val="21"/>
          <w:szCs w:val="21"/>
          <w:lang w:val="el" w:eastAsia="el-GR"/>
        </w:rPr>
      </w:pPr>
      <w:r w:rsidRPr="003B7C2C">
        <w:rPr>
          <w:rFonts w:ascii="Arial Unicode MS" w:eastAsia="Arial Unicode MS" w:hAnsi="Arial Unicode MS" w:cs="Arial Unicode MS"/>
          <w:sz w:val="21"/>
          <w:szCs w:val="21"/>
          <w:lang w:val="el" w:eastAsia="el-GR"/>
        </w:rPr>
        <w:t>ΑΚΤΙΝ/ΚΑ ΦΙΛΜΣ ΞΗΡΑΣ ΕΚΤΥΠΩΣΗΣ 25Χ30</w:t>
      </w:r>
    </w:p>
    <w:p w:rsidR="003B7C2C" w:rsidRPr="003B7C2C" w:rsidRDefault="003B7C2C" w:rsidP="003B7C2C">
      <w:pPr>
        <w:spacing w:after="300" w:line="210" w:lineRule="exact"/>
        <w:ind w:left="40"/>
        <w:jc w:val="both"/>
        <w:rPr>
          <w:rFonts w:ascii="Arial Unicode MS" w:eastAsia="Arial Unicode MS" w:hAnsi="Arial Unicode MS" w:cs="Arial Unicode MS"/>
          <w:sz w:val="21"/>
          <w:szCs w:val="21"/>
          <w:lang w:val="en-US" w:eastAsia="el-GR"/>
        </w:rPr>
      </w:pPr>
      <w:r w:rsidRPr="003B7C2C">
        <w:rPr>
          <w:rFonts w:ascii="Arial Unicode MS" w:eastAsia="Arial Unicode MS" w:hAnsi="Arial Unicode MS" w:cs="Arial Unicode MS"/>
          <w:sz w:val="21"/>
          <w:szCs w:val="21"/>
          <w:lang w:val="el" w:eastAsia="el-GR"/>
        </w:rPr>
        <w:t>ΦΙΛΜ</w:t>
      </w:r>
      <w:r w:rsidRPr="003B7C2C">
        <w:rPr>
          <w:rFonts w:ascii="Arial Unicode MS" w:eastAsia="Arial Unicode MS" w:hAnsi="Arial Unicode MS" w:cs="Arial Unicode MS"/>
          <w:sz w:val="21"/>
          <w:szCs w:val="21"/>
          <w:lang w:val="en-US" w:eastAsia="el-GR"/>
        </w:rPr>
        <w:t xml:space="preserve"> DRYSTAR DT2B 14"X17" (35X43 </w:t>
      </w:r>
      <w:r w:rsidRPr="003B7C2C">
        <w:rPr>
          <w:rFonts w:ascii="Arial Unicode MS" w:eastAsia="Arial Unicode MS" w:hAnsi="Arial Unicode MS" w:cs="Arial Unicode MS"/>
          <w:sz w:val="21"/>
          <w:szCs w:val="21"/>
          <w:lang w:val="el" w:eastAsia="el-GR"/>
        </w:rPr>
        <w:t>εκ</w:t>
      </w:r>
      <w:r w:rsidRPr="003B7C2C">
        <w:rPr>
          <w:rFonts w:ascii="Arial Unicode MS" w:eastAsia="Arial Unicode MS" w:hAnsi="Arial Unicode MS" w:cs="Arial Unicode MS"/>
          <w:sz w:val="21"/>
          <w:szCs w:val="21"/>
          <w:lang w:val="en-US" w:eastAsia="el-GR"/>
        </w:rPr>
        <w:t>.)</w:t>
      </w:r>
    </w:p>
    <w:p w:rsidR="003B7C2C" w:rsidRPr="003B7C2C" w:rsidRDefault="003B7C2C" w:rsidP="003B7C2C">
      <w:pPr>
        <w:numPr>
          <w:ilvl w:val="0"/>
          <w:numId w:val="25"/>
        </w:numPr>
        <w:suppressAutoHyphens/>
        <w:spacing w:after="0" w:line="370" w:lineRule="exact"/>
        <w:ind w:right="40"/>
        <w:contextualSpacing/>
        <w:jc w:val="both"/>
        <w:rPr>
          <w:rFonts w:ascii="Arial Unicode MS" w:eastAsia="Arial Unicode MS" w:hAnsi="Arial Unicode MS" w:cs="Arial Unicode MS"/>
          <w:sz w:val="21"/>
          <w:szCs w:val="21"/>
          <w:lang w:val="el" w:eastAsia="el-GR"/>
        </w:rPr>
      </w:pPr>
      <w:r w:rsidRPr="003B7C2C">
        <w:rPr>
          <w:rFonts w:ascii="Arial Unicode MS" w:eastAsia="Arial Unicode MS" w:hAnsi="Arial Unicode MS" w:cs="Arial Unicode MS"/>
          <w:sz w:val="21"/>
          <w:szCs w:val="21"/>
          <w:lang w:val="en-US" w:eastAsia="el-GR"/>
        </w:rPr>
        <w:t>To</w:t>
      </w:r>
      <w:r w:rsidRPr="003B7C2C">
        <w:rPr>
          <w:rFonts w:ascii="Arial Unicode MS" w:eastAsia="Arial Unicode MS" w:hAnsi="Arial Unicode MS" w:cs="Arial Unicode MS"/>
          <w:sz w:val="21"/>
          <w:szCs w:val="21"/>
          <w:lang w:eastAsia="el-GR"/>
        </w:rPr>
        <w:t xml:space="preserve"> </w:t>
      </w:r>
      <w:r w:rsidRPr="003B7C2C">
        <w:rPr>
          <w:rFonts w:ascii="Arial Unicode MS" w:eastAsia="Arial Unicode MS" w:hAnsi="Arial Unicode MS" w:cs="Arial Unicode MS"/>
          <w:sz w:val="21"/>
          <w:szCs w:val="21"/>
          <w:lang w:val="el" w:eastAsia="el-GR"/>
        </w:rPr>
        <w:t>υπόστρωμα βάσης να είναι πολυεστερικό, ανθεκτικό στις κακώσεις και στη θερμοκρασία.</w:t>
      </w:r>
    </w:p>
    <w:p w:rsidR="003B7C2C" w:rsidRPr="003B7C2C" w:rsidRDefault="003B7C2C" w:rsidP="003B7C2C">
      <w:pPr>
        <w:numPr>
          <w:ilvl w:val="0"/>
          <w:numId w:val="25"/>
        </w:numPr>
        <w:tabs>
          <w:tab w:val="left" w:pos="684"/>
        </w:tabs>
        <w:suppressAutoHyphens/>
        <w:spacing w:after="0" w:line="365" w:lineRule="exact"/>
        <w:ind w:right="40"/>
        <w:jc w:val="both"/>
        <w:rPr>
          <w:rFonts w:ascii="Arial Unicode MS" w:eastAsia="Arial Unicode MS" w:hAnsi="Arial Unicode MS" w:cs="Arial Unicode MS"/>
          <w:sz w:val="21"/>
          <w:szCs w:val="21"/>
          <w:lang w:val="el" w:eastAsia="el-GR"/>
        </w:rPr>
      </w:pPr>
      <w:r w:rsidRPr="003B7C2C">
        <w:rPr>
          <w:rFonts w:ascii="Arial Unicode MS" w:eastAsia="Arial Unicode MS" w:hAnsi="Arial Unicode MS" w:cs="Arial Unicode MS"/>
          <w:sz w:val="21"/>
          <w:szCs w:val="21"/>
          <w:lang w:val="el" w:eastAsia="el-GR"/>
        </w:rPr>
        <w:t>Να αποδίδουν άριστης ποιότητας απεικόνιση, να έχουν χαμηλή ομίχλωση, μεγάλη σαφήνεια, πολύ καλή αντίθεση και μεγάλο εύρος ευαισθησίας.</w:t>
      </w:r>
    </w:p>
    <w:p w:rsidR="003B7C2C" w:rsidRPr="003B7C2C" w:rsidRDefault="003B7C2C" w:rsidP="003B7C2C">
      <w:pPr>
        <w:numPr>
          <w:ilvl w:val="0"/>
          <w:numId w:val="25"/>
        </w:numPr>
        <w:tabs>
          <w:tab w:val="left" w:pos="674"/>
        </w:tabs>
        <w:suppressAutoHyphens/>
        <w:spacing w:after="0" w:line="365" w:lineRule="exact"/>
        <w:ind w:right="40"/>
        <w:jc w:val="both"/>
        <w:rPr>
          <w:rFonts w:ascii="Arial Unicode MS" w:eastAsia="Arial Unicode MS" w:hAnsi="Arial Unicode MS" w:cs="Arial Unicode MS"/>
          <w:sz w:val="21"/>
          <w:szCs w:val="21"/>
          <w:lang w:val="el" w:eastAsia="el-GR"/>
        </w:rPr>
      </w:pPr>
      <w:r w:rsidRPr="003B7C2C">
        <w:rPr>
          <w:rFonts w:ascii="Arial Unicode MS" w:eastAsia="Arial Unicode MS" w:hAnsi="Arial Unicode MS" w:cs="Arial Unicode MS"/>
          <w:sz w:val="21"/>
          <w:szCs w:val="21"/>
          <w:lang w:val="el" w:eastAsia="el-GR"/>
        </w:rPr>
        <w:t xml:space="preserve">Να καλύπτονται από πιστοποιητικά ποιότητας διεθνώς αναγνωρισμένα (π.χ. </w:t>
      </w:r>
      <w:r w:rsidRPr="003B7C2C">
        <w:rPr>
          <w:rFonts w:ascii="Arial Unicode MS" w:eastAsia="Arial Unicode MS" w:hAnsi="Arial Unicode MS" w:cs="Arial Unicode MS"/>
          <w:sz w:val="21"/>
          <w:szCs w:val="21"/>
          <w:lang w:val="en-US" w:eastAsia="el-GR"/>
        </w:rPr>
        <w:t>ISO</w:t>
      </w:r>
      <w:r w:rsidRPr="003B7C2C">
        <w:rPr>
          <w:rFonts w:ascii="Arial Unicode MS" w:eastAsia="Arial Unicode MS" w:hAnsi="Arial Unicode MS" w:cs="Arial Unicode MS"/>
          <w:sz w:val="21"/>
          <w:szCs w:val="21"/>
          <w:lang w:eastAsia="el-GR"/>
        </w:rPr>
        <w:t xml:space="preserve">- </w:t>
      </w:r>
      <w:r w:rsidRPr="003B7C2C">
        <w:rPr>
          <w:rFonts w:ascii="Arial Unicode MS" w:eastAsia="Arial Unicode MS" w:hAnsi="Arial Unicode MS" w:cs="Arial Unicode MS"/>
          <w:sz w:val="21"/>
          <w:szCs w:val="21"/>
          <w:lang w:val="en-US" w:eastAsia="el-GR"/>
        </w:rPr>
        <w:t>CE</w:t>
      </w:r>
      <w:r w:rsidRPr="003B7C2C">
        <w:rPr>
          <w:rFonts w:ascii="Arial Unicode MS" w:eastAsia="Arial Unicode MS" w:hAnsi="Arial Unicode MS" w:cs="Arial Unicode MS"/>
          <w:sz w:val="21"/>
          <w:szCs w:val="21"/>
          <w:lang w:eastAsia="el-GR"/>
        </w:rPr>
        <w:t>)</w:t>
      </w:r>
    </w:p>
    <w:p w:rsidR="003B7C2C" w:rsidRPr="003B7C2C" w:rsidRDefault="003B7C2C" w:rsidP="003B7C2C">
      <w:pPr>
        <w:numPr>
          <w:ilvl w:val="0"/>
          <w:numId w:val="25"/>
        </w:numPr>
        <w:tabs>
          <w:tab w:val="left" w:pos="694"/>
        </w:tabs>
        <w:suppressAutoHyphens/>
        <w:spacing w:after="0" w:line="365" w:lineRule="exact"/>
        <w:jc w:val="both"/>
        <w:rPr>
          <w:rFonts w:ascii="Arial Unicode MS" w:eastAsia="Arial Unicode MS" w:hAnsi="Arial Unicode MS" w:cs="Arial Unicode MS"/>
          <w:sz w:val="21"/>
          <w:szCs w:val="21"/>
          <w:lang w:val="el" w:eastAsia="el-GR"/>
        </w:rPr>
      </w:pPr>
      <w:r w:rsidRPr="003B7C2C">
        <w:rPr>
          <w:rFonts w:ascii="Arial Unicode MS" w:eastAsia="Arial Unicode MS" w:hAnsi="Arial Unicode MS" w:cs="Arial Unicode MS"/>
          <w:sz w:val="21"/>
          <w:szCs w:val="21"/>
          <w:lang w:val="el" w:eastAsia="el-GR"/>
        </w:rPr>
        <w:t>Να έχουν ημερομηνία λήξης τουλάχιστον 22 μήνες από την παράδοση.</w:t>
      </w:r>
    </w:p>
    <w:p w:rsidR="003B7C2C" w:rsidRPr="003B7C2C" w:rsidRDefault="003B7C2C" w:rsidP="003B7C2C">
      <w:pPr>
        <w:numPr>
          <w:ilvl w:val="0"/>
          <w:numId w:val="25"/>
        </w:numPr>
        <w:tabs>
          <w:tab w:val="left" w:pos="684"/>
        </w:tabs>
        <w:suppressAutoHyphens/>
        <w:spacing w:after="0" w:line="365" w:lineRule="exact"/>
        <w:ind w:right="40"/>
        <w:jc w:val="both"/>
        <w:rPr>
          <w:rFonts w:ascii="Arial Unicode MS" w:eastAsia="Arial Unicode MS" w:hAnsi="Arial Unicode MS" w:cs="Arial Unicode MS"/>
          <w:sz w:val="21"/>
          <w:szCs w:val="21"/>
          <w:lang w:val="el" w:eastAsia="el-GR"/>
        </w:rPr>
      </w:pPr>
      <w:r w:rsidRPr="003B7C2C">
        <w:rPr>
          <w:rFonts w:ascii="Arial Unicode MS" w:eastAsia="Arial Unicode MS" w:hAnsi="Arial Unicode MS" w:cs="Arial Unicode MS"/>
          <w:sz w:val="21"/>
          <w:szCs w:val="21"/>
          <w:lang w:val="el" w:eastAsia="el-GR"/>
        </w:rPr>
        <w:t>Να είναι ανθεκτικά στην αποθήκευση για ικανοποιητικό εύρος θερμοκρασίας και υγρασίας περιβάλλοντος.</w:t>
      </w:r>
    </w:p>
    <w:p w:rsidR="003B7C2C" w:rsidRPr="003B7C2C" w:rsidRDefault="003B7C2C" w:rsidP="003B7C2C">
      <w:pPr>
        <w:numPr>
          <w:ilvl w:val="0"/>
          <w:numId w:val="25"/>
        </w:numPr>
        <w:tabs>
          <w:tab w:val="left" w:pos="684"/>
        </w:tabs>
        <w:suppressAutoHyphens/>
        <w:spacing w:after="0" w:line="365" w:lineRule="exact"/>
        <w:ind w:right="40"/>
        <w:jc w:val="both"/>
        <w:rPr>
          <w:rFonts w:ascii="Arial Unicode MS" w:eastAsia="Arial Unicode MS" w:hAnsi="Arial Unicode MS" w:cs="Arial Unicode MS"/>
          <w:sz w:val="21"/>
          <w:szCs w:val="21"/>
          <w:lang w:val="el" w:eastAsia="el-GR"/>
        </w:rPr>
      </w:pPr>
      <w:r w:rsidRPr="003B7C2C">
        <w:rPr>
          <w:rFonts w:ascii="Arial Unicode MS" w:eastAsia="Arial Unicode MS" w:hAnsi="Arial Unicode MS" w:cs="Arial Unicode MS"/>
          <w:sz w:val="21"/>
          <w:szCs w:val="21"/>
          <w:lang w:val="el" w:eastAsia="el-GR"/>
        </w:rPr>
        <w:t xml:space="preserve">Η συσκευασία των </w:t>
      </w:r>
      <w:r w:rsidRPr="003B7C2C">
        <w:rPr>
          <w:rFonts w:ascii="Arial Unicode MS" w:eastAsia="Arial Unicode MS" w:hAnsi="Arial Unicode MS" w:cs="Arial Unicode MS"/>
          <w:sz w:val="21"/>
          <w:szCs w:val="21"/>
          <w:lang w:val="en-US" w:eastAsia="el-GR"/>
        </w:rPr>
        <w:t>films</w:t>
      </w:r>
      <w:r w:rsidRPr="003B7C2C">
        <w:rPr>
          <w:rFonts w:ascii="Arial Unicode MS" w:eastAsia="Arial Unicode MS" w:hAnsi="Arial Unicode MS" w:cs="Arial Unicode MS"/>
          <w:sz w:val="21"/>
          <w:szCs w:val="21"/>
          <w:lang w:eastAsia="el-GR"/>
        </w:rPr>
        <w:t xml:space="preserve"> </w:t>
      </w:r>
      <w:r w:rsidRPr="003B7C2C">
        <w:rPr>
          <w:rFonts w:ascii="Arial Unicode MS" w:eastAsia="Arial Unicode MS" w:hAnsi="Arial Unicode MS" w:cs="Arial Unicode MS"/>
          <w:sz w:val="21"/>
          <w:szCs w:val="21"/>
          <w:lang w:val="el" w:eastAsia="el-GR"/>
        </w:rPr>
        <w:t>θα πρέπει να είναι ανθεκτική, φωτοστεγανή, σε άριστη κατάσταση και άθικτη σφράγιση.</w:t>
      </w:r>
    </w:p>
    <w:p w:rsidR="003B7C2C" w:rsidRPr="003B7C2C" w:rsidRDefault="003B7C2C" w:rsidP="003B7C2C">
      <w:pPr>
        <w:numPr>
          <w:ilvl w:val="0"/>
          <w:numId w:val="25"/>
        </w:numPr>
        <w:tabs>
          <w:tab w:val="left" w:pos="684"/>
        </w:tabs>
        <w:suppressAutoHyphens/>
        <w:spacing w:after="0" w:line="365" w:lineRule="exact"/>
        <w:ind w:right="40"/>
        <w:jc w:val="both"/>
        <w:rPr>
          <w:rFonts w:ascii="Arial Unicode MS" w:eastAsia="Arial Unicode MS" w:hAnsi="Arial Unicode MS" w:cs="Arial Unicode MS"/>
          <w:sz w:val="21"/>
          <w:szCs w:val="21"/>
          <w:lang w:val="el" w:eastAsia="el-GR"/>
        </w:rPr>
      </w:pPr>
      <w:r w:rsidRPr="003B7C2C">
        <w:rPr>
          <w:rFonts w:ascii="Arial Unicode MS" w:eastAsia="Arial Unicode MS" w:hAnsi="Arial Unicode MS" w:cs="Arial Unicode MS"/>
          <w:sz w:val="21"/>
          <w:szCs w:val="21"/>
          <w:lang w:val="el" w:eastAsia="el-GR"/>
        </w:rPr>
        <w:t xml:space="preserve">Για κάθε τύπο προσφερόμενου </w:t>
      </w:r>
      <w:r w:rsidRPr="003B7C2C">
        <w:rPr>
          <w:rFonts w:ascii="Arial Unicode MS" w:eastAsia="Arial Unicode MS" w:hAnsi="Arial Unicode MS" w:cs="Arial Unicode MS"/>
          <w:sz w:val="21"/>
          <w:szCs w:val="21"/>
          <w:lang w:val="en-US" w:eastAsia="el-GR"/>
        </w:rPr>
        <w:t>film</w:t>
      </w:r>
      <w:r w:rsidRPr="003B7C2C">
        <w:rPr>
          <w:rFonts w:ascii="Arial Unicode MS" w:eastAsia="Arial Unicode MS" w:hAnsi="Arial Unicode MS" w:cs="Arial Unicode MS"/>
          <w:sz w:val="21"/>
          <w:szCs w:val="21"/>
          <w:lang w:eastAsia="el-GR"/>
        </w:rPr>
        <w:t xml:space="preserve"> </w:t>
      </w:r>
      <w:r w:rsidRPr="003B7C2C">
        <w:rPr>
          <w:rFonts w:ascii="Arial Unicode MS" w:eastAsia="Arial Unicode MS" w:hAnsi="Arial Unicode MS" w:cs="Arial Unicode MS"/>
          <w:sz w:val="21"/>
          <w:szCs w:val="21"/>
          <w:lang w:val="el" w:eastAsia="el-GR"/>
        </w:rPr>
        <w:t xml:space="preserve">πρέπει να συνυποβάλλονται </w:t>
      </w:r>
      <w:r w:rsidRPr="003B7C2C">
        <w:rPr>
          <w:rFonts w:ascii="Arial Unicode MS" w:eastAsia="Arial Unicode MS" w:hAnsi="Arial Unicode MS" w:cs="Arial Unicode MS"/>
          <w:sz w:val="21"/>
          <w:szCs w:val="21"/>
          <w:lang w:val="en-US" w:eastAsia="el-GR"/>
        </w:rPr>
        <w:t>PROSPECTUS</w:t>
      </w:r>
      <w:r w:rsidRPr="003B7C2C">
        <w:rPr>
          <w:rFonts w:ascii="Arial Unicode MS" w:eastAsia="Arial Unicode MS" w:hAnsi="Arial Unicode MS" w:cs="Arial Unicode MS"/>
          <w:sz w:val="21"/>
          <w:szCs w:val="21"/>
          <w:lang w:eastAsia="el-GR"/>
        </w:rPr>
        <w:t xml:space="preserve"> </w:t>
      </w:r>
      <w:r w:rsidRPr="003B7C2C">
        <w:rPr>
          <w:rFonts w:ascii="Arial Unicode MS" w:eastAsia="Arial Unicode MS" w:hAnsi="Arial Unicode MS" w:cs="Arial Unicode MS"/>
          <w:sz w:val="21"/>
          <w:szCs w:val="21"/>
          <w:lang w:val="el" w:eastAsia="el-GR"/>
        </w:rPr>
        <w:t xml:space="preserve">με όλα τα φωτογραφικά και φυσικά χαρακτηριστικά (όπως χαρακτηριστικές καμπύλες που προσδιορίζουν την ποιότητα και την απόδοση του </w:t>
      </w:r>
      <w:r w:rsidRPr="003B7C2C">
        <w:rPr>
          <w:rFonts w:ascii="Arial Unicode MS" w:eastAsia="Arial Unicode MS" w:hAnsi="Arial Unicode MS" w:cs="Arial Unicode MS"/>
          <w:sz w:val="21"/>
          <w:szCs w:val="21"/>
          <w:lang w:val="en-US" w:eastAsia="el-GR"/>
        </w:rPr>
        <w:t>film</w:t>
      </w:r>
      <w:r w:rsidRPr="003B7C2C">
        <w:rPr>
          <w:rFonts w:ascii="Arial Unicode MS" w:eastAsia="Arial Unicode MS" w:hAnsi="Arial Unicode MS" w:cs="Arial Unicode MS"/>
          <w:sz w:val="21"/>
          <w:szCs w:val="21"/>
          <w:lang w:eastAsia="el-GR"/>
        </w:rPr>
        <w:t>).</w:t>
      </w:r>
    </w:p>
    <w:p w:rsidR="003B7C2C" w:rsidRPr="003B7C2C" w:rsidRDefault="003B7C2C" w:rsidP="003B7C2C">
      <w:pPr>
        <w:numPr>
          <w:ilvl w:val="0"/>
          <w:numId w:val="25"/>
        </w:numPr>
        <w:tabs>
          <w:tab w:val="left" w:pos="665"/>
        </w:tabs>
        <w:suppressAutoHyphens/>
        <w:spacing w:after="0" w:line="365" w:lineRule="exact"/>
        <w:ind w:right="40"/>
        <w:jc w:val="both"/>
        <w:rPr>
          <w:rFonts w:ascii="Arial Unicode MS" w:eastAsia="Arial Unicode MS" w:hAnsi="Arial Unicode MS" w:cs="Arial Unicode MS"/>
          <w:sz w:val="21"/>
          <w:szCs w:val="21"/>
          <w:lang w:val="el" w:eastAsia="el-GR"/>
        </w:rPr>
      </w:pPr>
      <w:r w:rsidRPr="003B7C2C">
        <w:rPr>
          <w:rFonts w:ascii="Arial Unicode MS" w:eastAsia="Arial Unicode MS" w:hAnsi="Arial Unicode MS" w:cs="Arial Unicode MS"/>
          <w:sz w:val="21"/>
          <w:szCs w:val="21"/>
          <w:lang w:val="el" w:eastAsia="el-GR"/>
        </w:rPr>
        <w:t>Οι προμηθευτές των ανωτέρω ειδών να συμμορφώνονται με τις απαιτήσεις αποφάσεων περί διάθεσης ιατροτεχνολογικών προϊόντων. Τα πιστοποιητικά συμμόρφωσης να κατατεθούν με την προσφορά.</w:t>
      </w:r>
    </w:p>
    <w:p w:rsidR="003B7C2C" w:rsidRPr="003B7C2C" w:rsidRDefault="003B7C2C" w:rsidP="003B7C2C">
      <w:pPr>
        <w:numPr>
          <w:ilvl w:val="0"/>
          <w:numId w:val="25"/>
        </w:numPr>
        <w:tabs>
          <w:tab w:val="left" w:pos="660"/>
        </w:tabs>
        <w:suppressAutoHyphens/>
        <w:spacing w:after="0" w:line="365" w:lineRule="exact"/>
        <w:ind w:right="40"/>
        <w:jc w:val="both"/>
        <w:rPr>
          <w:rFonts w:ascii="Arial Unicode MS" w:eastAsia="Arial Unicode MS" w:hAnsi="Arial Unicode MS" w:cs="Arial Unicode MS"/>
          <w:sz w:val="21"/>
          <w:szCs w:val="21"/>
          <w:lang w:val="el" w:eastAsia="el-GR"/>
        </w:rPr>
      </w:pPr>
      <w:r w:rsidRPr="003B7C2C">
        <w:rPr>
          <w:rFonts w:ascii="Arial Unicode MS" w:eastAsia="Arial Unicode MS" w:hAnsi="Arial Unicode MS" w:cs="Arial Unicode MS"/>
          <w:sz w:val="21"/>
          <w:szCs w:val="21"/>
          <w:lang w:val="el" w:eastAsia="el-GR"/>
        </w:rPr>
        <w:t>Οι εταιρείες να διαθέτουν σύστημα ιχνηλασιμότητας για την ανάκληση προβληματικών παρτίδων.</w:t>
      </w:r>
    </w:p>
    <w:p w:rsidR="003B7C2C" w:rsidRPr="003B7C2C" w:rsidRDefault="003B7C2C" w:rsidP="003B7C2C">
      <w:pPr>
        <w:numPr>
          <w:ilvl w:val="0"/>
          <w:numId w:val="25"/>
        </w:numPr>
        <w:tabs>
          <w:tab w:val="left" w:pos="655"/>
        </w:tabs>
        <w:suppressAutoHyphens/>
        <w:spacing w:after="0" w:line="365" w:lineRule="exact"/>
        <w:ind w:right="40"/>
        <w:jc w:val="both"/>
        <w:rPr>
          <w:rFonts w:ascii="Arial Unicode MS" w:eastAsia="Arial Unicode MS" w:hAnsi="Arial Unicode MS" w:cs="Arial Unicode MS"/>
          <w:sz w:val="21"/>
          <w:szCs w:val="21"/>
          <w:lang w:val="el" w:eastAsia="el-GR"/>
        </w:rPr>
      </w:pPr>
      <w:r w:rsidRPr="003B7C2C">
        <w:rPr>
          <w:rFonts w:ascii="Arial Unicode MS" w:eastAsia="Arial Unicode MS" w:hAnsi="Arial Unicode MS" w:cs="Arial Unicode MS"/>
          <w:sz w:val="21"/>
          <w:szCs w:val="21"/>
          <w:lang w:val="el" w:eastAsia="el-GR"/>
        </w:rPr>
        <w:t>Να αναγράφεται επάνω στο κουτί το εργοστάσιο κατασκευής με την ακριβή διεύθυνσή του.</w:t>
      </w:r>
    </w:p>
    <w:p w:rsidR="003B7C2C" w:rsidRPr="003B7C2C" w:rsidRDefault="003B7C2C" w:rsidP="003B7C2C">
      <w:pPr>
        <w:numPr>
          <w:ilvl w:val="0"/>
          <w:numId w:val="25"/>
        </w:numPr>
        <w:tabs>
          <w:tab w:val="left" w:pos="660"/>
        </w:tabs>
        <w:suppressAutoHyphens/>
        <w:spacing w:after="0" w:line="365" w:lineRule="exact"/>
        <w:ind w:right="40"/>
        <w:jc w:val="both"/>
        <w:rPr>
          <w:rFonts w:ascii="Arial Unicode MS" w:eastAsia="Arial Unicode MS" w:hAnsi="Arial Unicode MS" w:cs="Arial Unicode MS"/>
          <w:sz w:val="21"/>
          <w:szCs w:val="21"/>
          <w:lang w:val="el" w:eastAsia="el-GR"/>
        </w:rPr>
      </w:pPr>
      <w:r w:rsidRPr="003B7C2C">
        <w:rPr>
          <w:rFonts w:ascii="Arial Unicode MS" w:eastAsia="Arial Unicode MS" w:hAnsi="Arial Unicode MS" w:cs="Arial Unicode MS"/>
          <w:sz w:val="21"/>
          <w:szCs w:val="21"/>
          <w:lang w:val="el" w:eastAsia="el-GR"/>
        </w:rPr>
        <w:t xml:space="preserve">Να υπάρχει υπεύθυνη δήλωση του προμηθευτή ότι τα προσφερόμενα είδη είναι απολύτως συμβατά με τα εκτυπωτικά συστήματα για τα οποία προορίζονται και ότι αναλαμβάνει την ευθύνη με δική του οικονομική επιβάρυνση για τη περίοδο χρήσης των φίλμ, τον ποιοτικό έλεγχο και ρύθμιση, των τεχνικών στοιχείων της εκτύπωσης (αμαύρωση, ευκρίνεια κλπ).Για τον σκοπό αυτό θα πρέπει να έχει κατάλληλα εκπαιδευμένο </w:t>
      </w:r>
      <w:r w:rsidRPr="003B7C2C">
        <w:rPr>
          <w:rFonts w:ascii="Arial Unicode MS" w:eastAsia="Arial Unicode MS" w:hAnsi="Arial Unicode MS" w:cs="Arial Unicode MS"/>
          <w:sz w:val="21"/>
          <w:szCs w:val="21"/>
          <w:lang w:val="el" w:eastAsia="ar-SA"/>
        </w:rPr>
        <w:t>τεχνικό προσωπικό και να συνυποβάλλονται τα σχετικά πιστοποιητικά εκπαίδευσης.</w:t>
      </w:r>
    </w:p>
    <w:p w:rsidR="003B7C2C" w:rsidRPr="003B7C2C" w:rsidRDefault="003B7C2C" w:rsidP="003B7C2C">
      <w:pPr>
        <w:numPr>
          <w:ilvl w:val="0"/>
          <w:numId w:val="25"/>
        </w:numPr>
        <w:suppressAutoHyphens/>
        <w:spacing w:after="0" w:line="365" w:lineRule="exact"/>
        <w:ind w:right="40"/>
        <w:contextualSpacing/>
        <w:jc w:val="both"/>
        <w:rPr>
          <w:rFonts w:ascii="Arial Unicode MS" w:eastAsia="Arial Unicode MS" w:hAnsi="Arial Unicode MS" w:cs="Arial Unicode MS"/>
          <w:sz w:val="21"/>
          <w:szCs w:val="21"/>
          <w:lang w:val="el" w:eastAsia="el-GR"/>
        </w:rPr>
        <w:sectPr w:rsidR="003B7C2C" w:rsidRPr="003B7C2C" w:rsidSect="00FB5FDE">
          <w:headerReference w:type="default" r:id="rId7"/>
          <w:footerReference w:type="default" r:id="rId8"/>
          <w:pgSz w:w="11906" w:h="16838"/>
          <w:pgMar w:top="1134" w:right="1134" w:bottom="1134" w:left="1134" w:header="720" w:footer="709" w:gutter="0"/>
          <w:cols w:space="720"/>
          <w:docGrid w:linePitch="600" w:charSpace="36864"/>
        </w:sectPr>
      </w:pPr>
      <w:r w:rsidRPr="003B7C2C">
        <w:rPr>
          <w:rFonts w:ascii="Arial Unicode MS" w:eastAsia="Arial Unicode MS" w:hAnsi="Arial Unicode MS" w:cs="Arial Unicode MS"/>
          <w:sz w:val="21"/>
          <w:szCs w:val="21"/>
          <w:lang w:val="el" w:eastAsia="el-GR"/>
        </w:rPr>
        <w:t xml:space="preserve">Τα προσφερόμενα ψηφιακά φίλμς θα πρέπει να είναι τα αυθεντικά </w:t>
      </w:r>
      <w:r w:rsidRPr="003B7C2C">
        <w:rPr>
          <w:rFonts w:ascii="Arial Unicode MS" w:eastAsia="Arial Unicode MS" w:hAnsi="Arial Unicode MS" w:cs="Arial Unicode MS"/>
          <w:sz w:val="21"/>
          <w:szCs w:val="21"/>
          <w:lang w:eastAsia="el-GR"/>
        </w:rPr>
        <w:t>(</w:t>
      </w:r>
      <w:r w:rsidRPr="003B7C2C">
        <w:rPr>
          <w:rFonts w:ascii="Arial Unicode MS" w:eastAsia="Arial Unicode MS" w:hAnsi="Arial Unicode MS" w:cs="Arial Unicode MS"/>
          <w:sz w:val="21"/>
          <w:szCs w:val="21"/>
          <w:lang w:val="en-US" w:eastAsia="el-GR"/>
        </w:rPr>
        <w:t>original</w:t>
      </w:r>
      <w:r w:rsidRPr="003B7C2C">
        <w:rPr>
          <w:rFonts w:ascii="Arial Unicode MS" w:eastAsia="Arial Unicode MS" w:hAnsi="Arial Unicode MS" w:cs="Arial Unicode MS"/>
          <w:sz w:val="21"/>
          <w:szCs w:val="21"/>
          <w:lang w:eastAsia="el-GR"/>
        </w:rPr>
        <w:t xml:space="preserve">) </w:t>
      </w:r>
      <w:r w:rsidRPr="003B7C2C">
        <w:rPr>
          <w:rFonts w:ascii="Arial Unicode MS" w:eastAsia="Arial Unicode MS" w:hAnsi="Arial Unicode MS" w:cs="Arial Unicode MS"/>
          <w:sz w:val="21"/>
          <w:szCs w:val="21"/>
          <w:lang w:val="el" w:eastAsia="el-GR"/>
        </w:rPr>
        <w:t>του Κατασκευαστικού Οίκου και όχι απομιμήσεις. Η εξασφάλιση της γνησιότητας των ψηφιακών φίλμ θα πιστοποιείται με έγγραφη βεβαίωση του κατασκευαστικού Οίκου η οποία θα συνυποβάλλεται στη προσφορά.</w:t>
      </w:r>
    </w:p>
    <w:tbl>
      <w:tblPr>
        <w:tblW w:w="15539" w:type="dxa"/>
        <w:tblInd w:w="-943" w:type="dxa"/>
        <w:tblLayout w:type="fixed"/>
        <w:tblLook w:val="04A0" w:firstRow="1" w:lastRow="0" w:firstColumn="1" w:lastColumn="0" w:noHBand="0" w:noVBand="1"/>
      </w:tblPr>
      <w:tblGrid>
        <w:gridCol w:w="569"/>
        <w:gridCol w:w="1078"/>
        <w:gridCol w:w="1418"/>
        <w:gridCol w:w="974"/>
        <w:gridCol w:w="727"/>
        <w:gridCol w:w="944"/>
        <w:gridCol w:w="1040"/>
        <w:gridCol w:w="992"/>
        <w:gridCol w:w="993"/>
        <w:gridCol w:w="992"/>
        <w:gridCol w:w="850"/>
        <w:gridCol w:w="1276"/>
        <w:gridCol w:w="1276"/>
        <w:gridCol w:w="1134"/>
        <w:gridCol w:w="1276"/>
      </w:tblGrid>
      <w:tr w:rsidR="003B7C2C" w:rsidRPr="003B7C2C" w:rsidTr="00765FB1">
        <w:trPr>
          <w:trHeight w:val="113"/>
        </w:trPr>
        <w:tc>
          <w:tcPr>
            <w:tcW w:w="5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B7C2C" w:rsidRPr="003B7C2C" w:rsidRDefault="003B7C2C" w:rsidP="003B7C2C">
            <w:pPr>
              <w:spacing w:after="0" w:line="240" w:lineRule="auto"/>
              <w:ind w:left="-108" w:firstLine="108"/>
              <w:jc w:val="center"/>
              <w:rPr>
                <w:rFonts w:ascii="Calibri" w:eastAsia="Times New Roman" w:hAnsi="Calibri" w:cs="Calibri"/>
                <w:b/>
                <w:bCs/>
                <w:color w:val="000000"/>
                <w:sz w:val="20"/>
                <w:szCs w:val="20"/>
                <w:lang w:eastAsia="el-GR"/>
              </w:rPr>
            </w:pPr>
            <w:r w:rsidRPr="003B7C2C">
              <w:rPr>
                <w:rFonts w:ascii="Calibri" w:eastAsia="Times New Roman" w:hAnsi="Calibri" w:cs="Calibri"/>
                <w:b/>
                <w:bCs/>
                <w:color w:val="000000"/>
                <w:sz w:val="20"/>
                <w:szCs w:val="20"/>
                <w:lang w:eastAsia="el-GR"/>
              </w:rPr>
              <w:lastRenderedPageBreak/>
              <w:t>Α/Α</w:t>
            </w:r>
          </w:p>
        </w:tc>
        <w:tc>
          <w:tcPr>
            <w:tcW w:w="1078" w:type="dxa"/>
            <w:tcBorders>
              <w:top w:val="single" w:sz="4" w:space="0" w:color="auto"/>
              <w:left w:val="nil"/>
              <w:bottom w:val="single" w:sz="4" w:space="0" w:color="auto"/>
              <w:right w:val="single" w:sz="4" w:space="0" w:color="auto"/>
            </w:tcBorders>
            <w:shd w:val="clear" w:color="auto" w:fill="auto"/>
            <w:vAlign w:val="bottom"/>
            <w:hideMark/>
          </w:tcPr>
          <w:p w:rsidR="003B7C2C" w:rsidRPr="003B7C2C" w:rsidRDefault="003B7C2C" w:rsidP="003B7C2C">
            <w:pPr>
              <w:spacing w:after="0" w:line="240" w:lineRule="auto"/>
              <w:jc w:val="center"/>
              <w:rPr>
                <w:rFonts w:ascii="Calibri" w:eastAsia="Times New Roman" w:hAnsi="Calibri" w:cs="Calibri"/>
                <w:b/>
                <w:bCs/>
                <w:color w:val="000000"/>
                <w:sz w:val="20"/>
                <w:szCs w:val="20"/>
                <w:lang w:eastAsia="el-GR"/>
              </w:rPr>
            </w:pPr>
            <w:r w:rsidRPr="003B7C2C">
              <w:rPr>
                <w:rFonts w:ascii="Calibri" w:eastAsia="Times New Roman" w:hAnsi="Calibri" w:cs="Calibri"/>
                <w:b/>
                <w:bCs/>
                <w:color w:val="000000"/>
                <w:sz w:val="20"/>
                <w:szCs w:val="20"/>
                <w:lang w:eastAsia="el-GR"/>
              </w:rPr>
              <w:t>ΚΩΔΙΚΟΣ</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3B7C2C" w:rsidRPr="003B7C2C" w:rsidRDefault="003B7C2C" w:rsidP="003B7C2C">
            <w:pPr>
              <w:spacing w:after="0" w:line="240" w:lineRule="auto"/>
              <w:jc w:val="center"/>
              <w:rPr>
                <w:rFonts w:ascii="Calibri" w:eastAsia="Times New Roman" w:hAnsi="Calibri" w:cs="Calibri"/>
                <w:b/>
                <w:bCs/>
                <w:color w:val="000000"/>
                <w:sz w:val="20"/>
                <w:szCs w:val="20"/>
                <w:lang w:eastAsia="el-GR"/>
              </w:rPr>
            </w:pPr>
            <w:r w:rsidRPr="003B7C2C">
              <w:rPr>
                <w:rFonts w:ascii="Calibri" w:eastAsia="Times New Roman" w:hAnsi="Calibri" w:cs="Calibri"/>
                <w:b/>
                <w:bCs/>
                <w:color w:val="000000"/>
                <w:sz w:val="20"/>
                <w:szCs w:val="20"/>
                <w:lang w:eastAsia="el-GR"/>
              </w:rPr>
              <w:t>ΠΕΡΙΓΡΑΦΗ</w:t>
            </w:r>
          </w:p>
        </w:tc>
        <w:tc>
          <w:tcPr>
            <w:tcW w:w="974" w:type="dxa"/>
            <w:tcBorders>
              <w:top w:val="single" w:sz="4" w:space="0" w:color="auto"/>
              <w:left w:val="nil"/>
              <w:bottom w:val="single" w:sz="4" w:space="0" w:color="auto"/>
              <w:right w:val="single" w:sz="4" w:space="0" w:color="auto"/>
            </w:tcBorders>
            <w:shd w:val="clear" w:color="auto" w:fill="auto"/>
            <w:vAlign w:val="bottom"/>
            <w:hideMark/>
          </w:tcPr>
          <w:p w:rsidR="003B7C2C" w:rsidRPr="003B7C2C" w:rsidRDefault="003B7C2C" w:rsidP="003B7C2C">
            <w:pPr>
              <w:spacing w:after="0" w:line="240" w:lineRule="auto"/>
              <w:jc w:val="center"/>
              <w:rPr>
                <w:rFonts w:ascii="Calibri" w:eastAsia="Times New Roman" w:hAnsi="Calibri" w:cs="Calibri"/>
                <w:b/>
                <w:bCs/>
                <w:color w:val="000000"/>
                <w:sz w:val="20"/>
                <w:szCs w:val="20"/>
                <w:lang w:eastAsia="el-GR"/>
              </w:rPr>
            </w:pPr>
            <w:r w:rsidRPr="003B7C2C">
              <w:rPr>
                <w:rFonts w:ascii="Calibri" w:eastAsia="Times New Roman" w:hAnsi="Calibri" w:cs="Calibri"/>
                <w:b/>
                <w:bCs/>
                <w:color w:val="000000"/>
                <w:sz w:val="20"/>
                <w:szCs w:val="20"/>
                <w:lang w:eastAsia="el-GR"/>
              </w:rPr>
              <w:t>Κωδικός CPV</w:t>
            </w:r>
          </w:p>
        </w:tc>
        <w:tc>
          <w:tcPr>
            <w:tcW w:w="727" w:type="dxa"/>
            <w:tcBorders>
              <w:top w:val="single" w:sz="4" w:space="0" w:color="auto"/>
              <w:left w:val="nil"/>
              <w:bottom w:val="single" w:sz="4" w:space="0" w:color="auto"/>
              <w:right w:val="single" w:sz="4" w:space="0" w:color="auto"/>
            </w:tcBorders>
            <w:shd w:val="clear" w:color="auto" w:fill="auto"/>
            <w:vAlign w:val="bottom"/>
            <w:hideMark/>
          </w:tcPr>
          <w:p w:rsidR="003B7C2C" w:rsidRPr="003B7C2C" w:rsidRDefault="003B7C2C" w:rsidP="003B7C2C">
            <w:pPr>
              <w:spacing w:after="0" w:line="240" w:lineRule="auto"/>
              <w:jc w:val="center"/>
              <w:rPr>
                <w:rFonts w:ascii="Calibri" w:eastAsia="Times New Roman" w:hAnsi="Calibri" w:cs="Calibri"/>
                <w:b/>
                <w:bCs/>
                <w:color w:val="000000"/>
                <w:sz w:val="20"/>
                <w:szCs w:val="20"/>
                <w:lang w:eastAsia="el-GR"/>
              </w:rPr>
            </w:pPr>
            <w:r w:rsidRPr="003B7C2C">
              <w:rPr>
                <w:rFonts w:ascii="Calibri" w:eastAsia="Times New Roman" w:hAnsi="Calibri" w:cs="Calibri"/>
                <w:b/>
                <w:bCs/>
                <w:color w:val="000000"/>
                <w:sz w:val="20"/>
                <w:szCs w:val="20"/>
                <w:lang w:eastAsia="el-GR"/>
              </w:rPr>
              <w:t>Μ.Μ</w:t>
            </w:r>
          </w:p>
        </w:tc>
        <w:tc>
          <w:tcPr>
            <w:tcW w:w="944" w:type="dxa"/>
            <w:tcBorders>
              <w:top w:val="single" w:sz="4" w:space="0" w:color="auto"/>
              <w:left w:val="nil"/>
              <w:bottom w:val="single" w:sz="4" w:space="0" w:color="auto"/>
              <w:right w:val="single" w:sz="4" w:space="0" w:color="auto"/>
            </w:tcBorders>
            <w:shd w:val="clear" w:color="auto" w:fill="auto"/>
            <w:vAlign w:val="bottom"/>
            <w:hideMark/>
          </w:tcPr>
          <w:p w:rsidR="003B7C2C" w:rsidRPr="003B7C2C" w:rsidRDefault="003B7C2C" w:rsidP="003B7C2C">
            <w:pPr>
              <w:spacing w:after="0" w:line="240" w:lineRule="auto"/>
              <w:jc w:val="center"/>
              <w:rPr>
                <w:rFonts w:ascii="Calibri" w:eastAsia="Times New Roman" w:hAnsi="Calibri" w:cs="Calibri"/>
                <w:b/>
                <w:bCs/>
                <w:color w:val="000000"/>
                <w:sz w:val="20"/>
                <w:szCs w:val="20"/>
                <w:lang w:eastAsia="el-GR"/>
              </w:rPr>
            </w:pPr>
            <w:r w:rsidRPr="003B7C2C">
              <w:rPr>
                <w:rFonts w:ascii="Calibri" w:eastAsia="Times New Roman" w:hAnsi="Calibri" w:cs="Calibri"/>
                <w:b/>
                <w:bCs/>
                <w:color w:val="000000"/>
                <w:sz w:val="20"/>
                <w:szCs w:val="20"/>
                <w:lang w:eastAsia="el-GR"/>
              </w:rPr>
              <w:t>ΕΝΔΕΙΚΤΙΚΗ ΤΙΜΗ ΜΟΝΑΔΟΣ</w:t>
            </w:r>
          </w:p>
        </w:tc>
        <w:tc>
          <w:tcPr>
            <w:tcW w:w="1040" w:type="dxa"/>
            <w:tcBorders>
              <w:top w:val="single" w:sz="4" w:space="0" w:color="auto"/>
              <w:left w:val="nil"/>
              <w:bottom w:val="single" w:sz="4" w:space="0" w:color="auto"/>
              <w:right w:val="single" w:sz="4" w:space="0" w:color="auto"/>
            </w:tcBorders>
            <w:shd w:val="clear" w:color="auto" w:fill="auto"/>
            <w:vAlign w:val="bottom"/>
            <w:hideMark/>
          </w:tcPr>
          <w:p w:rsidR="003B7C2C" w:rsidRPr="003B7C2C" w:rsidRDefault="003B7C2C" w:rsidP="003B7C2C">
            <w:pPr>
              <w:spacing w:after="0" w:line="240" w:lineRule="auto"/>
              <w:jc w:val="center"/>
              <w:rPr>
                <w:rFonts w:ascii="Calibri" w:eastAsia="Times New Roman" w:hAnsi="Calibri" w:cs="Calibri"/>
                <w:b/>
                <w:bCs/>
                <w:color w:val="000000"/>
                <w:sz w:val="20"/>
                <w:szCs w:val="20"/>
                <w:lang w:eastAsia="el-GR"/>
              </w:rPr>
            </w:pPr>
            <w:r w:rsidRPr="003B7C2C">
              <w:rPr>
                <w:rFonts w:ascii="Calibri" w:eastAsia="Times New Roman" w:hAnsi="Calibri" w:cs="Calibri"/>
                <w:b/>
                <w:bCs/>
                <w:color w:val="000000"/>
                <w:sz w:val="20"/>
                <w:szCs w:val="20"/>
                <w:lang w:eastAsia="el-GR"/>
              </w:rPr>
              <w:t>ΠΟΣΟΤΗΤΑ Ο.Μ. ΕΔΡΑΣ (ΑΓ. ΝΙΚΟΛΑΟΣ)</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3B7C2C" w:rsidRPr="003B7C2C" w:rsidRDefault="003B7C2C" w:rsidP="003B7C2C">
            <w:pPr>
              <w:spacing w:after="0" w:line="240" w:lineRule="auto"/>
              <w:jc w:val="center"/>
              <w:rPr>
                <w:rFonts w:ascii="Calibri" w:eastAsia="Times New Roman" w:hAnsi="Calibri" w:cs="Calibri"/>
                <w:b/>
                <w:bCs/>
                <w:color w:val="000000"/>
                <w:sz w:val="20"/>
                <w:szCs w:val="20"/>
                <w:lang w:eastAsia="el-GR"/>
              </w:rPr>
            </w:pPr>
            <w:r w:rsidRPr="003B7C2C">
              <w:rPr>
                <w:rFonts w:ascii="Calibri" w:eastAsia="Times New Roman" w:hAnsi="Calibri" w:cs="Calibri"/>
                <w:b/>
                <w:bCs/>
                <w:color w:val="000000"/>
                <w:sz w:val="20"/>
                <w:szCs w:val="20"/>
                <w:lang w:eastAsia="el-GR"/>
              </w:rPr>
              <w:t>ΠΟΣΟΤΗΤΑ Α.Ο.Μ. ΙΕΡΑΠΕΤΡΑΣ</w:t>
            </w:r>
          </w:p>
        </w:tc>
        <w:tc>
          <w:tcPr>
            <w:tcW w:w="993" w:type="dxa"/>
            <w:tcBorders>
              <w:top w:val="single" w:sz="4" w:space="0" w:color="auto"/>
              <w:left w:val="nil"/>
              <w:bottom w:val="single" w:sz="4" w:space="0" w:color="auto"/>
              <w:right w:val="single" w:sz="4" w:space="0" w:color="auto"/>
            </w:tcBorders>
            <w:shd w:val="clear" w:color="auto" w:fill="auto"/>
            <w:vAlign w:val="bottom"/>
            <w:hideMark/>
          </w:tcPr>
          <w:p w:rsidR="003B7C2C" w:rsidRPr="003B7C2C" w:rsidRDefault="003B7C2C" w:rsidP="003B7C2C">
            <w:pPr>
              <w:spacing w:after="0" w:line="240" w:lineRule="auto"/>
              <w:jc w:val="center"/>
              <w:rPr>
                <w:rFonts w:ascii="Calibri" w:eastAsia="Times New Roman" w:hAnsi="Calibri" w:cs="Calibri"/>
                <w:b/>
                <w:bCs/>
                <w:color w:val="000000"/>
                <w:sz w:val="20"/>
                <w:szCs w:val="20"/>
                <w:lang w:eastAsia="el-GR"/>
              </w:rPr>
            </w:pPr>
            <w:r w:rsidRPr="003B7C2C">
              <w:rPr>
                <w:rFonts w:ascii="Calibri" w:eastAsia="Times New Roman" w:hAnsi="Calibri" w:cs="Calibri"/>
                <w:b/>
                <w:bCs/>
                <w:color w:val="000000"/>
                <w:sz w:val="20"/>
                <w:szCs w:val="20"/>
                <w:lang w:eastAsia="el-GR"/>
              </w:rPr>
              <w:t>ΠΟΣΟΤΗΤΑ Α.Ο.Μ. ΣΗΤΕΙΑΣ</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3B7C2C" w:rsidRPr="003B7C2C" w:rsidRDefault="003B7C2C" w:rsidP="003B7C2C">
            <w:pPr>
              <w:spacing w:after="0" w:line="240" w:lineRule="auto"/>
              <w:jc w:val="center"/>
              <w:rPr>
                <w:rFonts w:ascii="Calibri" w:eastAsia="Times New Roman" w:hAnsi="Calibri" w:cs="Calibri"/>
                <w:b/>
                <w:bCs/>
                <w:color w:val="000000"/>
                <w:sz w:val="20"/>
                <w:szCs w:val="20"/>
                <w:lang w:eastAsia="el-GR"/>
              </w:rPr>
            </w:pPr>
            <w:r w:rsidRPr="003B7C2C">
              <w:rPr>
                <w:rFonts w:ascii="Calibri" w:eastAsia="Times New Roman" w:hAnsi="Calibri" w:cs="Calibri"/>
                <w:b/>
                <w:bCs/>
                <w:color w:val="000000"/>
                <w:sz w:val="20"/>
                <w:szCs w:val="20"/>
                <w:lang w:eastAsia="el-GR"/>
              </w:rPr>
              <w:t>ΠΟΣΟΤΗΤΑ Γ.Ν. Κ.Υ. ΝΕΑΠΟΛΕΩΣ "ΔΙΑΛΥΝΑΚΕΙΟ"</w:t>
            </w:r>
          </w:p>
        </w:tc>
        <w:tc>
          <w:tcPr>
            <w:tcW w:w="850" w:type="dxa"/>
            <w:tcBorders>
              <w:top w:val="single" w:sz="4" w:space="0" w:color="auto"/>
              <w:left w:val="nil"/>
              <w:bottom w:val="single" w:sz="4" w:space="0" w:color="auto"/>
              <w:right w:val="single" w:sz="4" w:space="0" w:color="auto"/>
            </w:tcBorders>
            <w:shd w:val="clear" w:color="auto" w:fill="auto"/>
            <w:vAlign w:val="bottom"/>
            <w:hideMark/>
          </w:tcPr>
          <w:p w:rsidR="003B7C2C" w:rsidRPr="003B7C2C" w:rsidRDefault="003B7C2C" w:rsidP="003B7C2C">
            <w:pPr>
              <w:spacing w:after="0" w:line="240" w:lineRule="auto"/>
              <w:jc w:val="center"/>
              <w:rPr>
                <w:rFonts w:ascii="Calibri" w:eastAsia="Times New Roman" w:hAnsi="Calibri" w:cs="Calibri"/>
                <w:b/>
                <w:bCs/>
                <w:color w:val="000000"/>
                <w:sz w:val="20"/>
                <w:szCs w:val="20"/>
                <w:lang w:eastAsia="el-GR"/>
              </w:rPr>
            </w:pPr>
            <w:r w:rsidRPr="003B7C2C">
              <w:rPr>
                <w:rFonts w:ascii="Calibri" w:eastAsia="Times New Roman" w:hAnsi="Calibri" w:cs="Calibri"/>
                <w:b/>
                <w:bCs/>
                <w:color w:val="000000"/>
                <w:sz w:val="20"/>
                <w:szCs w:val="20"/>
                <w:lang w:eastAsia="el-GR"/>
              </w:rPr>
              <w:t>ΣΥΝΟΛΙΚΗ ΠΟΣΟΤΗΤΑ</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3B7C2C" w:rsidRPr="003B7C2C" w:rsidRDefault="003B7C2C" w:rsidP="003B7C2C">
            <w:pPr>
              <w:spacing w:after="0" w:line="240" w:lineRule="auto"/>
              <w:jc w:val="center"/>
              <w:rPr>
                <w:rFonts w:ascii="Calibri" w:eastAsia="Times New Roman" w:hAnsi="Calibri" w:cs="Calibri"/>
                <w:b/>
                <w:bCs/>
                <w:color w:val="000000"/>
                <w:sz w:val="20"/>
                <w:szCs w:val="20"/>
                <w:lang w:eastAsia="el-GR"/>
              </w:rPr>
            </w:pPr>
            <w:r w:rsidRPr="003B7C2C">
              <w:rPr>
                <w:rFonts w:ascii="Calibri" w:eastAsia="Times New Roman" w:hAnsi="Calibri" w:cs="Calibri"/>
                <w:b/>
                <w:bCs/>
                <w:color w:val="000000"/>
                <w:sz w:val="20"/>
                <w:szCs w:val="20"/>
                <w:lang w:eastAsia="el-GR"/>
              </w:rPr>
              <w:t>ΣΥΝΟΛΙΚΗ ΚΑΘΑΡΗ ΑΞΙΑ</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3B7C2C" w:rsidRPr="003B7C2C" w:rsidRDefault="003B7C2C" w:rsidP="003B7C2C">
            <w:pPr>
              <w:spacing w:after="0" w:line="240" w:lineRule="auto"/>
              <w:jc w:val="center"/>
              <w:rPr>
                <w:rFonts w:ascii="Calibri" w:eastAsia="Times New Roman" w:hAnsi="Calibri" w:cs="Calibri"/>
                <w:b/>
                <w:bCs/>
                <w:color w:val="000000"/>
                <w:sz w:val="20"/>
                <w:szCs w:val="20"/>
                <w:lang w:eastAsia="el-GR"/>
              </w:rPr>
            </w:pPr>
            <w:r w:rsidRPr="003B7C2C">
              <w:rPr>
                <w:rFonts w:ascii="Calibri" w:eastAsia="Times New Roman" w:hAnsi="Calibri" w:cs="Calibri"/>
                <w:b/>
                <w:bCs/>
                <w:color w:val="000000"/>
                <w:sz w:val="20"/>
                <w:szCs w:val="20"/>
                <w:lang w:eastAsia="el-GR"/>
              </w:rPr>
              <w:t>ΣΥΝΤΕΛΕΣΤΗΣ Φ.Π.Α.</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3B7C2C" w:rsidRPr="003B7C2C" w:rsidRDefault="003B7C2C" w:rsidP="003B7C2C">
            <w:pPr>
              <w:spacing w:after="0" w:line="240" w:lineRule="auto"/>
              <w:jc w:val="center"/>
              <w:rPr>
                <w:rFonts w:ascii="Calibri" w:eastAsia="Times New Roman" w:hAnsi="Calibri" w:cs="Calibri"/>
                <w:b/>
                <w:bCs/>
                <w:color w:val="000000"/>
                <w:sz w:val="20"/>
                <w:szCs w:val="20"/>
                <w:lang w:eastAsia="el-GR"/>
              </w:rPr>
            </w:pPr>
            <w:r w:rsidRPr="003B7C2C">
              <w:rPr>
                <w:rFonts w:ascii="Calibri" w:eastAsia="Times New Roman" w:hAnsi="Calibri" w:cs="Calibri"/>
                <w:b/>
                <w:bCs/>
                <w:color w:val="000000"/>
                <w:sz w:val="20"/>
                <w:szCs w:val="20"/>
                <w:lang w:eastAsia="el-GR"/>
              </w:rPr>
              <w:t>ΣΥΝΟΛΙΚΗ ΑΞΙΑ ΦΠΑ</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3B7C2C" w:rsidRPr="003B7C2C" w:rsidRDefault="003B7C2C" w:rsidP="003B7C2C">
            <w:pPr>
              <w:spacing w:after="0" w:line="240" w:lineRule="auto"/>
              <w:jc w:val="center"/>
              <w:rPr>
                <w:rFonts w:ascii="Calibri" w:eastAsia="Times New Roman" w:hAnsi="Calibri" w:cs="Calibri"/>
                <w:b/>
                <w:bCs/>
                <w:color w:val="000000"/>
                <w:sz w:val="20"/>
                <w:szCs w:val="20"/>
                <w:lang w:eastAsia="el-GR"/>
              </w:rPr>
            </w:pPr>
            <w:r w:rsidRPr="003B7C2C">
              <w:rPr>
                <w:rFonts w:ascii="Calibri" w:eastAsia="Times New Roman" w:hAnsi="Calibri" w:cs="Calibri"/>
                <w:b/>
                <w:bCs/>
                <w:color w:val="000000"/>
                <w:sz w:val="20"/>
                <w:szCs w:val="20"/>
                <w:lang w:eastAsia="el-GR"/>
              </w:rPr>
              <w:t xml:space="preserve">ΣΥΝΟΛΙΚΗ ΤΕΛΙΚΗ ΑΞΙΑ </w:t>
            </w:r>
          </w:p>
        </w:tc>
      </w:tr>
      <w:tr w:rsidR="003B7C2C" w:rsidRPr="003B7C2C" w:rsidTr="00765FB1">
        <w:trPr>
          <w:trHeight w:val="113"/>
        </w:trPr>
        <w:tc>
          <w:tcPr>
            <w:tcW w:w="5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B7C2C" w:rsidRPr="003B7C2C" w:rsidRDefault="003B7C2C" w:rsidP="003B7C2C">
            <w:pPr>
              <w:spacing w:after="0" w:line="240" w:lineRule="auto"/>
              <w:jc w:val="center"/>
              <w:rPr>
                <w:rFonts w:ascii="Calibri" w:eastAsia="Times New Roman" w:hAnsi="Calibri" w:cs="Calibri"/>
                <w:sz w:val="20"/>
                <w:szCs w:val="20"/>
                <w:lang w:eastAsia="el-GR"/>
              </w:rPr>
            </w:pPr>
            <w:r w:rsidRPr="003B7C2C">
              <w:rPr>
                <w:rFonts w:ascii="Calibri" w:eastAsia="Times New Roman" w:hAnsi="Calibri" w:cs="Calibri"/>
                <w:sz w:val="20"/>
                <w:szCs w:val="20"/>
                <w:lang w:val="en-GB" w:eastAsia="ar-SA"/>
              </w:rPr>
              <w:t>1</w:t>
            </w:r>
          </w:p>
        </w:tc>
        <w:tc>
          <w:tcPr>
            <w:tcW w:w="1078" w:type="dxa"/>
            <w:tcBorders>
              <w:top w:val="single" w:sz="4" w:space="0" w:color="auto"/>
              <w:left w:val="single" w:sz="4" w:space="0" w:color="auto"/>
              <w:bottom w:val="single" w:sz="4" w:space="0" w:color="auto"/>
              <w:right w:val="single" w:sz="4" w:space="0" w:color="auto"/>
            </w:tcBorders>
            <w:shd w:val="clear" w:color="auto" w:fill="auto"/>
            <w:noWrap/>
            <w:vAlign w:val="bottom"/>
          </w:tcPr>
          <w:p w:rsidR="003B7C2C" w:rsidRPr="003B7C2C" w:rsidRDefault="003B7C2C" w:rsidP="003B7C2C">
            <w:pPr>
              <w:suppressAutoHyphens/>
              <w:spacing w:after="120" w:line="240" w:lineRule="auto"/>
              <w:jc w:val="center"/>
              <w:rPr>
                <w:rFonts w:ascii="Calibri" w:eastAsia="Times New Roman" w:hAnsi="Calibri" w:cs="Calibri"/>
                <w:sz w:val="20"/>
                <w:szCs w:val="20"/>
                <w:lang w:val="en-GB" w:eastAsia="ar-SA"/>
              </w:rPr>
            </w:pPr>
            <w:r w:rsidRPr="003B7C2C">
              <w:rPr>
                <w:rFonts w:ascii="Calibri" w:eastAsia="Times New Roman" w:hAnsi="Calibri" w:cs="Calibri"/>
                <w:sz w:val="20"/>
                <w:szCs w:val="20"/>
                <w:lang w:val="en-GB" w:eastAsia="ar-SA"/>
              </w:rPr>
              <w:t>175437</w:t>
            </w:r>
          </w:p>
        </w:tc>
        <w:tc>
          <w:tcPr>
            <w:tcW w:w="1418" w:type="dxa"/>
            <w:tcBorders>
              <w:top w:val="single" w:sz="4" w:space="0" w:color="auto"/>
              <w:left w:val="nil"/>
              <w:bottom w:val="single" w:sz="4" w:space="0" w:color="auto"/>
              <w:right w:val="single" w:sz="4" w:space="0" w:color="auto"/>
            </w:tcBorders>
            <w:shd w:val="clear" w:color="auto" w:fill="auto"/>
          </w:tcPr>
          <w:p w:rsidR="003B7C2C" w:rsidRPr="003B7C2C" w:rsidRDefault="003B7C2C" w:rsidP="003B7C2C">
            <w:pPr>
              <w:suppressAutoHyphens/>
              <w:spacing w:after="120" w:line="240" w:lineRule="auto"/>
              <w:jc w:val="center"/>
              <w:rPr>
                <w:rFonts w:ascii="Calibri" w:eastAsia="Times New Roman" w:hAnsi="Calibri" w:cs="Calibri"/>
                <w:sz w:val="20"/>
                <w:szCs w:val="20"/>
                <w:lang w:eastAsia="ar-SA"/>
              </w:rPr>
            </w:pPr>
            <w:r w:rsidRPr="003B7C2C">
              <w:rPr>
                <w:rFonts w:ascii="Calibri" w:eastAsia="Times New Roman" w:hAnsi="Calibri" w:cs="Calibri"/>
                <w:sz w:val="20"/>
                <w:szCs w:val="20"/>
                <w:lang w:eastAsia="ar-SA"/>
              </w:rPr>
              <w:t>ΑΚΤΙΝ/ΚΑ ΦΙΛΜΣ ΞΗΡΑΣ ΕΚΤΥΠΩΣΗΣ 25Χ30</w:t>
            </w:r>
          </w:p>
          <w:p w:rsidR="003B7C2C" w:rsidRPr="003B7C2C" w:rsidRDefault="003B7C2C" w:rsidP="003B7C2C">
            <w:pPr>
              <w:suppressAutoHyphens/>
              <w:spacing w:after="120" w:line="240" w:lineRule="auto"/>
              <w:jc w:val="center"/>
              <w:rPr>
                <w:rFonts w:ascii="Calibri" w:eastAsia="Times New Roman" w:hAnsi="Calibri" w:cs="Calibri"/>
                <w:sz w:val="20"/>
                <w:szCs w:val="20"/>
                <w:lang w:eastAsia="ar-SA"/>
              </w:rPr>
            </w:pPr>
          </w:p>
        </w:tc>
        <w:tc>
          <w:tcPr>
            <w:tcW w:w="974" w:type="dxa"/>
            <w:tcBorders>
              <w:top w:val="nil"/>
              <w:left w:val="nil"/>
              <w:bottom w:val="single" w:sz="4" w:space="0" w:color="auto"/>
              <w:right w:val="single" w:sz="4" w:space="0" w:color="auto"/>
            </w:tcBorders>
            <w:shd w:val="clear" w:color="auto" w:fill="auto"/>
          </w:tcPr>
          <w:p w:rsidR="003B7C2C" w:rsidRPr="003B7C2C" w:rsidRDefault="003B7C2C" w:rsidP="003B7C2C">
            <w:pPr>
              <w:suppressAutoHyphens/>
              <w:spacing w:after="120" w:line="240" w:lineRule="auto"/>
              <w:jc w:val="center"/>
              <w:rPr>
                <w:rFonts w:ascii="Calibri" w:eastAsia="Times New Roman" w:hAnsi="Calibri" w:cs="Calibri"/>
                <w:sz w:val="20"/>
                <w:szCs w:val="20"/>
                <w:lang w:val="en-GB" w:eastAsia="ar-SA"/>
              </w:rPr>
            </w:pPr>
            <w:r w:rsidRPr="003B7C2C">
              <w:rPr>
                <w:rFonts w:ascii="Calibri" w:eastAsia="Times New Roman" w:hAnsi="Calibri" w:cs="Calibri"/>
                <w:sz w:val="20"/>
                <w:szCs w:val="20"/>
                <w:lang w:val="en-GB" w:eastAsia="ar-SA"/>
              </w:rPr>
              <w:t>24931230-0</w:t>
            </w:r>
          </w:p>
        </w:tc>
        <w:tc>
          <w:tcPr>
            <w:tcW w:w="727" w:type="dxa"/>
            <w:tcBorders>
              <w:top w:val="single" w:sz="4" w:space="0" w:color="auto"/>
              <w:left w:val="single" w:sz="4" w:space="0" w:color="auto"/>
              <w:bottom w:val="single" w:sz="4" w:space="0" w:color="auto"/>
              <w:right w:val="single" w:sz="4" w:space="0" w:color="auto"/>
            </w:tcBorders>
            <w:shd w:val="clear" w:color="auto" w:fill="auto"/>
            <w:noWrap/>
            <w:vAlign w:val="bottom"/>
          </w:tcPr>
          <w:p w:rsidR="003B7C2C" w:rsidRPr="003B7C2C" w:rsidRDefault="003B7C2C" w:rsidP="003B7C2C">
            <w:pPr>
              <w:suppressAutoHyphens/>
              <w:spacing w:after="120" w:line="240" w:lineRule="auto"/>
              <w:jc w:val="center"/>
              <w:rPr>
                <w:rFonts w:ascii="Calibri" w:eastAsia="Times New Roman" w:hAnsi="Calibri" w:cs="Calibri"/>
                <w:sz w:val="20"/>
                <w:szCs w:val="20"/>
                <w:lang w:val="en-GB" w:eastAsia="ar-SA"/>
              </w:rPr>
            </w:pPr>
            <w:r w:rsidRPr="003B7C2C">
              <w:rPr>
                <w:rFonts w:ascii="Calibri" w:eastAsia="Times New Roman" w:hAnsi="Calibri" w:cs="Calibri"/>
                <w:sz w:val="20"/>
                <w:szCs w:val="20"/>
                <w:lang w:val="en-GB" w:eastAsia="ar-SA"/>
              </w:rPr>
              <w:t>ΤΕΜ</w:t>
            </w:r>
          </w:p>
        </w:tc>
        <w:tc>
          <w:tcPr>
            <w:tcW w:w="944" w:type="dxa"/>
            <w:tcBorders>
              <w:top w:val="single" w:sz="4" w:space="0" w:color="auto"/>
              <w:left w:val="single" w:sz="4" w:space="0" w:color="auto"/>
              <w:bottom w:val="single" w:sz="4" w:space="0" w:color="auto"/>
              <w:right w:val="single" w:sz="4" w:space="0" w:color="auto"/>
            </w:tcBorders>
            <w:shd w:val="clear" w:color="auto" w:fill="auto"/>
            <w:noWrap/>
            <w:vAlign w:val="bottom"/>
          </w:tcPr>
          <w:p w:rsidR="003B7C2C" w:rsidRPr="003B7C2C" w:rsidRDefault="003B7C2C" w:rsidP="003B7C2C">
            <w:pPr>
              <w:suppressAutoHyphens/>
              <w:spacing w:after="120" w:line="240" w:lineRule="auto"/>
              <w:jc w:val="center"/>
              <w:rPr>
                <w:rFonts w:ascii="Calibri" w:eastAsia="Times New Roman" w:hAnsi="Calibri" w:cs="Calibri"/>
                <w:sz w:val="20"/>
                <w:szCs w:val="20"/>
                <w:lang w:val="en-GB" w:eastAsia="ar-SA"/>
              </w:rPr>
            </w:pPr>
            <w:r w:rsidRPr="003B7C2C">
              <w:rPr>
                <w:rFonts w:ascii="Calibri" w:eastAsia="Times New Roman" w:hAnsi="Calibri" w:cs="Calibri"/>
                <w:sz w:val="20"/>
                <w:szCs w:val="20"/>
                <w:lang w:val="en-GB" w:eastAsia="ar-SA"/>
              </w:rPr>
              <w:t>0,975</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3B7C2C" w:rsidRPr="003B7C2C" w:rsidRDefault="003B7C2C" w:rsidP="003B7C2C">
            <w:pPr>
              <w:suppressAutoHyphens/>
              <w:spacing w:after="120" w:line="240" w:lineRule="auto"/>
              <w:jc w:val="center"/>
              <w:rPr>
                <w:rFonts w:ascii="Calibri" w:eastAsia="Times New Roman" w:hAnsi="Calibri" w:cs="Calibri"/>
                <w:sz w:val="20"/>
                <w:szCs w:val="20"/>
                <w:lang w:val="en-GB" w:eastAsia="ar-SA"/>
              </w:rPr>
            </w:pPr>
            <w:r w:rsidRPr="003B7C2C">
              <w:rPr>
                <w:rFonts w:ascii="Calibri" w:eastAsia="Times New Roman" w:hAnsi="Calibri" w:cs="Calibri"/>
                <w:sz w:val="20"/>
                <w:szCs w:val="20"/>
                <w:lang w:val="en-GB" w:eastAsia="ar-SA"/>
              </w:rPr>
              <w:t>10000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rsidR="003B7C2C" w:rsidRPr="003B7C2C" w:rsidRDefault="003B7C2C" w:rsidP="003B7C2C">
            <w:pPr>
              <w:suppressAutoHyphens/>
              <w:spacing w:after="120" w:line="240" w:lineRule="auto"/>
              <w:jc w:val="center"/>
              <w:rPr>
                <w:rFonts w:ascii="Calibri" w:eastAsia="Times New Roman" w:hAnsi="Calibri" w:cs="Calibri"/>
                <w:sz w:val="20"/>
                <w:szCs w:val="20"/>
                <w:lang w:val="en-GB" w:eastAsia="ar-SA"/>
              </w:rPr>
            </w:pPr>
            <w:r w:rsidRPr="003B7C2C">
              <w:rPr>
                <w:rFonts w:ascii="Calibri" w:eastAsia="Times New Roman" w:hAnsi="Calibri" w:cs="Calibri"/>
                <w:sz w:val="20"/>
                <w:szCs w:val="20"/>
                <w:lang w:val="en-GB" w:eastAsia="ar-SA"/>
              </w:rPr>
              <w:t>0</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3B7C2C" w:rsidRPr="003B7C2C" w:rsidRDefault="003B7C2C" w:rsidP="003B7C2C">
            <w:pPr>
              <w:suppressAutoHyphens/>
              <w:spacing w:after="120" w:line="240" w:lineRule="auto"/>
              <w:jc w:val="center"/>
              <w:rPr>
                <w:rFonts w:ascii="Calibri" w:eastAsia="Times New Roman" w:hAnsi="Calibri" w:cs="Calibri"/>
                <w:sz w:val="20"/>
                <w:szCs w:val="20"/>
                <w:lang w:val="en-GB" w:eastAsia="ar-SA"/>
              </w:rPr>
            </w:pPr>
            <w:r w:rsidRPr="003B7C2C">
              <w:rPr>
                <w:rFonts w:ascii="Calibri" w:eastAsia="Times New Roman" w:hAnsi="Calibri" w:cs="Calibri"/>
                <w:sz w:val="20"/>
                <w:szCs w:val="20"/>
                <w:lang w:val="en-GB" w:eastAsia="ar-SA"/>
              </w:rPr>
              <w:t>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rsidR="003B7C2C" w:rsidRPr="003B7C2C" w:rsidRDefault="003B7C2C" w:rsidP="003B7C2C">
            <w:pPr>
              <w:suppressAutoHyphens/>
              <w:spacing w:after="120" w:line="240" w:lineRule="auto"/>
              <w:jc w:val="center"/>
              <w:rPr>
                <w:rFonts w:ascii="Calibri" w:eastAsia="Times New Roman" w:hAnsi="Calibri" w:cs="Calibri"/>
                <w:sz w:val="20"/>
                <w:szCs w:val="20"/>
                <w:lang w:val="en-GB" w:eastAsia="ar-SA"/>
              </w:rPr>
            </w:pPr>
            <w:r w:rsidRPr="003B7C2C">
              <w:rPr>
                <w:rFonts w:ascii="Calibri" w:eastAsia="Times New Roman" w:hAnsi="Calibri" w:cs="Calibri"/>
                <w:sz w:val="20"/>
                <w:szCs w:val="20"/>
                <w:lang w:val="en-GB" w:eastAsia="ar-SA"/>
              </w:rPr>
              <w:t>750</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3B7C2C" w:rsidRPr="003B7C2C" w:rsidRDefault="003B7C2C" w:rsidP="003B7C2C">
            <w:pPr>
              <w:suppressAutoHyphens/>
              <w:spacing w:after="120" w:line="240" w:lineRule="auto"/>
              <w:jc w:val="center"/>
              <w:rPr>
                <w:rFonts w:ascii="Calibri" w:eastAsia="Times New Roman" w:hAnsi="Calibri" w:cs="Calibri"/>
                <w:sz w:val="20"/>
                <w:szCs w:val="20"/>
                <w:lang w:val="en-GB" w:eastAsia="ar-SA"/>
              </w:rPr>
            </w:pPr>
            <w:r w:rsidRPr="003B7C2C">
              <w:rPr>
                <w:rFonts w:ascii="Calibri" w:eastAsia="Times New Roman" w:hAnsi="Calibri" w:cs="Calibri"/>
                <w:sz w:val="20"/>
                <w:szCs w:val="20"/>
                <w:lang w:val="en-GB" w:eastAsia="ar-SA"/>
              </w:rPr>
              <w:t>10750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3B7C2C" w:rsidRPr="003B7C2C" w:rsidRDefault="003B7C2C" w:rsidP="003B7C2C">
            <w:pPr>
              <w:suppressAutoHyphens/>
              <w:spacing w:after="120" w:line="240" w:lineRule="auto"/>
              <w:jc w:val="center"/>
              <w:rPr>
                <w:rFonts w:ascii="Calibri" w:eastAsia="Times New Roman" w:hAnsi="Calibri" w:cs="Calibri"/>
                <w:sz w:val="20"/>
                <w:szCs w:val="20"/>
                <w:lang w:val="en-GB" w:eastAsia="ar-SA"/>
              </w:rPr>
            </w:pPr>
            <w:r w:rsidRPr="003B7C2C">
              <w:rPr>
                <w:rFonts w:ascii="Calibri" w:eastAsia="Times New Roman" w:hAnsi="Calibri" w:cs="Calibri"/>
                <w:sz w:val="20"/>
                <w:szCs w:val="20"/>
                <w:lang w:val="en-GB" w:eastAsia="ar-SA"/>
              </w:rPr>
              <w:t>10481,25</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3B7C2C" w:rsidRPr="003B7C2C" w:rsidRDefault="003B7C2C" w:rsidP="003B7C2C">
            <w:pPr>
              <w:suppressAutoHyphens/>
              <w:spacing w:after="120" w:line="240" w:lineRule="auto"/>
              <w:jc w:val="center"/>
              <w:rPr>
                <w:rFonts w:ascii="Calibri" w:eastAsia="Times New Roman" w:hAnsi="Calibri" w:cs="Calibri"/>
                <w:sz w:val="20"/>
                <w:szCs w:val="20"/>
                <w:lang w:val="en-GB" w:eastAsia="ar-SA"/>
              </w:rPr>
            </w:pPr>
            <w:r w:rsidRPr="003B7C2C">
              <w:rPr>
                <w:rFonts w:ascii="Calibri" w:eastAsia="Times New Roman" w:hAnsi="Calibri" w:cs="Calibri"/>
                <w:sz w:val="20"/>
                <w:szCs w:val="20"/>
                <w:lang w:val="en-GB" w:eastAsia="ar-SA"/>
              </w:rPr>
              <w:t>24%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3B7C2C" w:rsidRPr="003B7C2C" w:rsidRDefault="003B7C2C" w:rsidP="003B7C2C">
            <w:pPr>
              <w:suppressAutoHyphens/>
              <w:spacing w:after="120" w:line="240" w:lineRule="auto"/>
              <w:jc w:val="center"/>
              <w:rPr>
                <w:rFonts w:ascii="Calibri" w:eastAsia="Times New Roman" w:hAnsi="Calibri" w:cs="Calibri"/>
                <w:sz w:val="20"/>
                <w:szCs w:val="20"/>
                <w:lang w:val="en-GB" w:eastAsia="ar-SA"/>
              </w:rPr>
            </w:pPr>
            <w:r w:rsidRPr="003B7C2C">
              <w:rPr>
                <w:rFonts w:ascii="Calibri" w:eastAsia="Times New Roman" w:hAnsi="Calibri" w:cs="Calibri"/>
                <w:sz w:val="20"/>
                <w:szCs w:val="20"/>
                <w:lang w:val="en-GB" w:eastAsia="ar-SA"/>
              </w:rPr>
              <w:t>2515,50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3B7C2C" w:rsidRPr="003B7C2C" w:rsidRDefault="003B7C2C" w:rsidP="003B7C2C">
            <w:pPr>
              <w:suppressAutoHyphens/>
              <w:spacing w:after="120" w:line="240" w:lineRule="auto"/>
              <w:jc w:val="right"/>
              <w:rPr>
                <w:rFonts w:ascii="Calibri" w:eastAsia="Times New Roman" w:hAnsi="Calibri" w:cs="Calibri"/>
                <w:sz w:val="20"/>
                <w:szCs w:val="20"/>
                <w:lang w:val="en-GB" w:eastAsia="ar-SA"/>
              </w:rPr>
            </w:pPr>
            <w:r w:rsidRPr="003B7C2C">
              <w:rPr>
                <w:rFonts w:ascii="Calibri" w:eastAsia="Times New Roman" w:hAnsi="Calibri" w:cs="Calibri"/>
                <w:sz w:val="20"/>
                <w:szCs w:val="20"/>
                <w:lang w:val="en-GB" w:eastAsia="ar-SA"/>
              </w:rPr>
              <w:t>12996,75</w:t>
            </w:r>
          </w:p>
        </w:tc>
      </w:tr>
      <w:tr w:rsidR="003B7C2C" w:rsidRPr="003B7C2C" w:rsidTr="00765FB1">
        <w:trPr>
          <w:trHeight w:val="113"/>
        </w:trPr>
        <w:tc>
          <w:tcPr>
            <w:tcW w:w="569" w:type="dxa"/>
            <w:tcBorders>
              <w:top w:val="nil"/>
              <w:left w:val="single" w:sz="4" w:space="0" w:color="auto"/>
              <w:bottom w:val="single" w:sz="4" w:space="0" w:color="auto"/>
              <w:right w:val="single" w:sz="4" w:space="0" w:color="auto"/>
            </w:tcBorders>
            <w:shd w:val="clear" w:color="auto" w:fill="auto"/>
            <w:noWrap/>
            <w:vAlign w:val="bottom"/>
            <w:hideMark/>
          </w:tcPr>
          <w:p w:rsidR="003B7C2C" w:rsidRPr="003B7C2C" w:rsidRDefault="003B7C2C" w:rsidP="003B7C2C">
            <w:pPr>
              <w:suppressAutoHyphens/>
              <w:spacing w:after="120" w:line="240" w:lineRule="auto"/>
              <w:jc w:val="center"/>
              <w:rPr>
                <w:rFonts w:ascii="Calibri" w:eastAsia="Times New Roman" w:hAnsi="Calibri" w:cs="Calibri"/>
                <w:sz w:val="20"/>
                <w:szCs w:val="20"/>
                <w:lang w:val="en-GB" w:eastAsia="ar-SA"/>
              </w:rPr>
            </w:pPr>
            <w:r w:rsidRPr="003B7C2C">
              <w:rPr>
                <w:rFonts w:ascii="Calibri" w:eastAsia="Times New Roman" w:hAnsi="Calibri" w:cs="Calibri"/>
                <w:sz w:val="20"/>
                <w:szCs w:val="20"/>
                <w:lang w:val="en-GB" w:eastAsia="ar-SA"/>
              </w:rPr>
              <w:t>2</w:t>
            </w:r>
          </w:p>
        </w:tc>
        <w:tc>
          <w:tcPr>
            <w:tcW w:w="1078" w:type="dxa"/>
            <w:tcBorders>
              <w:top w:val="nil"/>
              <w:left w:val="single" w:sz="4" w:space="0" w:color="auto"/>
              <w:bottom w:val="single" w:sz="4" w:space="0" w:color="auto"/>
              <w:right w:val="single" w:sz="4" w:space="0" w:color="auto"/>
            </w:tcBorders>
            <w:shd w:val="clear" w:color="auto" w:fill="auto"/>
            <w:noWrap/>
            <w:vAlign w:val="bottom"/>
          </w:tcPr>
          <w:p w:rsidR="003B7C2C" w:rsidRPr="003B7C2C" w:rsidRDefault="003B7C2C" w:rsidP="003B7C2C">
            <w:pPr>
              <w:suppressAutoHyphens/>
              <w:spacing w:after="120" w:line="240" w:lineRule="auto"/>
              <w:jc w:val="center"/>
              <w:rPr>
                <w:rFonts w:ascii="Calibri" w:eastAsia="Times New Roman" w:hAnsi="Calibri" w:cs="Calibri"/>
                <w:sz w:val="20"/>
                <w:szCs w:val="20"/>
                <w:lang w:val="en-GB" w:eastAsia="ar-SA"/>
              </w:rPr>
            </w:pPr>
            <w:r w:rsidRPr="003B7C2C">
              <w:rPr>
                <w:rFonts w:ascii="Calibri" w:eastAsia="Times New Roman" w:hAnsi="Calibri" w:cs="Calibri"/>
                <w:sz w:val="20"/>
                <w:szCs w:val="20"/>
                <w:lang w:val="en-GB" w:eastAsia="ar-SA"/>
              </w:rPr>
              <w:t>185655</w:t>
            </w:r>
          </w:p>
        </w:tc>
        <w:tc>
          <w:tcPr>
            <w:tcW w:w="1418" w:type="dxa"/>
            <w:tcBorders>
              <w:top w:val="single" w:sz="4" w:space="0" w:color="auto"/>
              <w:left w:val="nil"/>
              <w:bottom w:val="single" w:sz="4" w:space="0" w:color="auto"/>
              <w:right w:val="single" w:sz="4" w:space="0" w:color="auto"/>
            </w:tcBorders>
            <w:shd w:val="clear" w:color="auto" w:fill="auto"/>
          </w:tcPr>
          <w:p w:rsidR="003B7C2C" w:rsidRPr="003B7C2C" w:rsidRDefault="003B7C2C" w:rsidP="003B7C2C">
            <w:pPr>
              <w:spacing w:after="0" w:line="240" w:lineRule="auto"/>
              <w:jc w:val="center"/>
              <w:rPr>
                <w:rFonts w:ascii="Calibri" w:eastAsia="Times New Roman" w:hAnsi="Calibri" w:cs="Calibri"/>
                <w:sz w:val="20"/>
                <w:szCs w:val="20"/>
                <w:lang w:val="en-GB" w:eastAsia="ar-SA"/>
              </w:rPr>
            </w:pPr>
            <w:r w:rsidRPr="003B7C2C">
              <w:rPr>
                <w:rFonts w:ascii="Calibri" w:eastAsia="Times New Roman" w:hAnsi="Calibri" w:cs="Calibri"/>
                <w:sz w:val="20"/>
                <w:szCs w:val="20"/>
                <w:lang w:val="en-GB" w:eastAsia="ar-SA"/>
              </w:rPr>
              <w:t>ΦΙΛΜ DRYSTAR DT10B 14''X17'' (35X43 ΕΚ.)</w:t>
            </w:r>
          </w:p>
          <w:p w:rsidR="003B7C2C" w:rsidRPr="003B7C2C" w:rsidRDefault="003B7C2C" w:rsidP="003B7C2C">
            <w:pPr>
              <w:spacing w:after="0" w:line="240" w:lineRule="auto"/>
              <w:jc w:val="center"/>
              <w:rPr>
                <w:rFonts w:ascii="Calibri" w:eastAsia="Times New Roman" w:hAnsi="Calibri" w:cs="Calibri"/>
                <w:sz w:val="20"/>
                <w:szCs w:val="20"/>
                <w:lang w:val="en-GB" w:eastAsia="ar-SA"/>
              </w:rPr>
            </w:pPr>
          </w:p>
        </w:tc>
        <w:tc>
          <w:tcPr>
            <w:tcW w:w="974" w:type="dxa"/>
            <w:tcBorders>
              <w:top w:val="nil"/>
              <w:left w:val="nil"/>
              <w:bottom w:val="single" w:sz="4" w:space="0" w:color="auto"/>
              <w:right w:val="single" w:sz="4" w:space="0" w:color="auto"/>
            </w:tcBorders>
            <w:shd w:val="clear" w:color="auto" w:fill="auto"/>
          </w:tcPr>
          <w:p w:rsidR="003B7C2C" w:rsidRPr="003B7C2C" w:rsidRDefault="003B7C2C" w:rsidP="003B7C2C">
            <w:pPr>
              <w:spacing w:after="0" w:line="240" w:lineRule="auto"/>
              <w:jc w:val="center"/>
              <w:rPr>
                <w:rFonts w:ascii="Calibri" w:eastAsia="Times New Roman" w:hAnsi="Calibri" w:cs="Calibri"/>
                <w:sz w:val="20"/>
                <w:szCs w:val="20"/>
                <w:lang w:val="en-GB" w:eastAsia="ar-SA"/>
              </w:rPr>
            </w:pPr>
            <w:r w:rsidRPr="003B7C2C">
              <w:rPr>
                <w:rFonts w:ascii="Calibri" w:eastAsia="Times New Roman" w:hAnsi="Calibri" w:cs="Calibri"/>
                <w:sz w:val="20"/>
                <w:szCs w:val="20"/>
                <w:lang w:val="en-GB" w:eastAsia="ar-SA"/>
              </w:rPr>
              <w:t>24931230-0</w:t>
            </w:r>
          </w:p>
        </w:tc>
        <w:tc>
          <w:tcPr>
            <w:tcW w:w="727" w:type="dxa"/>
            <w:tcBorders>
              <w:top w:val="nil"/>
              <w:left w:val="single" w:sz="4" w:space="0" w:color="auto"/>
              <w:bottom w:val="single" w:sz="4" w:space="0" w:color="auto"/>
              <w:right w:val="single" w:sz="4" w:space="0" w:color="auto"/>
            </w:tcBorders>
            <w:shd w:val="clear" w:color="auto" w:fill="auto"/>
            <w:noWrap/>
            <w:vAlign w:val="bottom"/>
          </w:tcPr>
          <w:p w:rsidR="003B7C2C" w:rsidRPr="003B7C2C" w:rsidRDefault="003B7C2C" w:rsidP="003B7C2C">
            <w:pPr>
              <w:suppressAutoHyphens/>
              <w:spacing w:after="120" w:line="240" w:lineRule="auto"/>
              <w:jc w:val="center"/>
              <w:rPr>
                <w:rFonts w:ascii="Calibri" w:eastAsia="Times New Roman" w:hAnsi="Calibri" w:cs="Calibri"/>
                <w:sz w:val="20"/>
                <w:szCs w:val="20"/>
                <w:lang w:val="en-GB" w:eastAsia="ar-SA"/>
              </w:rPr>
            </w:pPr>
            <w:r w:rsidRPr="003B7C2C">
              <w:rPr>
                <w:rFonts w:ascii="Calibri" w:eastAsia="Times New Roman" w:hAnsi="Calibri" w:cs="Calibri"/>
                <w:sz w:val="20"/>
                <w:szCs w:val="20"/>
                <w:lang w:val="en-GB" w:eastAsia="ar-SA"/>
              </w:rPr>
              <w:t>ΤΕΜ</w:t>
            </w:r>
          </w:p>
        </w:tc>
        <w:tc>
          <w:tcPr>
            <w:tcW w:w="944" w:type="dxa"/>
            <w:tcBorders>
              <w:top w:val="nil"/>
              <w:left w:val="single" w:sz="4" w:space="0" w:color="auto"/>
              <w:bottom w:val="single" w:sz="4" w:space="0" w:color="auto"/>
              <w:right w:val="single" w:sz="4" w:space="0" w:color="auto"/>
            </w:tcBorders>
            <w:shd w:val="clear" w:color="auto" w:fill="auto"/>
            <w:noWrap/>
            <w:vAlign w:val="bottom"/>
          </w:tcPr>
          <w:p w:rsidR="003B7C2C" w:rsidRPr="003B7C2C" w:rsidRDefault="003B7C2C" w:rsidP="003B7C2C">
            <w:pPr>
              <w:suppressAutoHyphens/>
              <w:spacing w:after="120" w:line="240" w:lineRule="auto"/>
              <w:jc w:val="center"/>
              <w:rPr>
                <w:rFonts w:ascii="Calibri" w:eastAsia="Times New Roman" w:hAnsi="Calibri" w:cs="Calibri"/>
                <w:sz w:val="20"/>
                <w:szCs w:val="20"/>
                <w:lang w:val="en-GB" w:eastAsia="ar-SA"/>
              </w:rPr>
            </w:pPr>
            <w:r w:rsidRPr="003B7C2C">
              <w:rPr>
                <w:rFonts w:ascii="Calibri" w:eastAsia="Times New Roman" w:hAnsi="Calibri" w:cs="Calibri"/>
                <w:sz w:val="20"/>
                <w:szCs w:val="20"/>
                <w:lang w:val="en-GB" w:eastAsia="ar-SA"/>
              </w:rPr>
              <w:t>1,665</w:t>
            </w:r>
          </w:p>
        </w:tc>
        <w:tc>
          <w:tcPr>
            <w:tcW w:w="1040" w:type="dxa"/>
            <w:tcBorders>
              <w:top w:val="nil"/>
              <w:left w:val="single" w:sz="4" w:space="0" w:color="auto"/>
              <w:bottom w:val="single" w:sz="4" w:space="0" w:color="auto"/>
              <w:right w:val="single" w:sz="4" w:space="0" w:color="auto"/>
            </w:tcBorders>
            <w:shd w:val="clear" w:color="auto" w:fill="auto"/>
            <w:noWrap/>
            <w:vAlign w:val="bottom"/>
          </w:tcPr>
          <w:p w:rsidR="003B7C2C" w:rsidRPr="003B7C2C" w:rsidRDefault="003B7C2C" w:rsidP="003B7C2C">
            <w:pPr>
              <w:suppressAutoHyphens/>
              <w:spacing w:after="120" w:line="240" w:lineRule="auto"/>
              <w:jc w:val="center"/>
              <w:rPr>
                <w:rFonts w:ascii="Calibri" w:eastAsia="Times New Roman" w:hAnsi="Calibri" w:cs="Calibri"/>
                <w:sz w:val="20"/>
                <w:szCs w:val="20"/>
                <w:lang w:val="en-GB" w:eastAsia="ar-SA"/>
              </w:rPr>
            </w:pPr>
            <w:r w:rsidRPr="003B7C2C">
              <w:rPr>
                <w:rFonts w:ascii="Calibri" w:eastAsia="Times New Roman" w:hAnsi="Calibri" w:cs="Calibri"/>
                <w:sz w:val="20"/>
                <w:szCs w:val="20"/>
                <w:lang w:val="en-GB" w:eastAsia="ar-SA"/>
              </w:rPr>
              <w:t>20000</w:t>
            </w:r>
          </w:p>
        </w:tc>
        <w:tc>
          <w:tcPr>
            <w:tcW w:w="992" w:type="dxa"/>
            <w:tcBorders>
              <w:top w:val="nil"/>
              <w:left w:val="single" w:sz="4" w:space="0" w:color="auto"/>
              <w:bottom w:val="single" w:sz="4" w:space="0" w:color="auto"/>
              <w:right w:val="single" w:sz="4" w:space="0" w:color="auto"/>
            </w:tcBorders>
            <w:shd w:val="clear" w:color="auto" w:fill="auto"/>
            <w:noWrap/>
            <w:vAlign w:val="bottom"/>
          </w:tcPr>
          <w:p w:rsidR="003B7C2C" w:rsidRPr="003B7C2C" w:rsidRDefault="003B7C2C" w:rsidP="003B7C2C">
            <w:pPr>
              <w:suppressAutoHyphens/>
              <w:spacing w:after="120" w:line="240" w:lineRule="auto"/>
              <w:jc w:val="center"/>
              <w:rPr>
                <w:rFonts w:ascii="Calibri" w:eastAsia="Times New Roman" w:hAnsi="Calibri" w:cs="Calibri"/>
                <w:sz w:val="20"/>
                <w:szCs w:val="20"/>
                <w:lang w:val="en-GB" w:eastAsia="ar-SA"/>
              </w:rPr>
            </w:pPr>
            <w:r w:rsidRPr="003B7C2C">
              <w:rPr>
                <w:rFonts w:ascii="Calibri" w:eastAsia="Times New Roman" w:hAnsi="Calibri" w:cs="Calibri"/>
                <w:sz w:val="20"/>
                <w:szCs w:val="20"/>
                <w:lang w:val="en-GB" w:eastAsia="ar-SA"/>
              </w:rPr>
              <w:t>0</w:t>
            </w:r>
          </w:p>
        </w:tc>
        <w:tc>
          <w:tcPr>
            <w:tcW w:w="993" w:type="dxa"/>
            <w:tcBorders>
              <w:top w:val="nil"/>
              <w:left w:val="single" w:sz="4" w:space="0" w:color="auto"/>
              <w:bottom w:val="single" w:sz="4" w:space="0" w:color="auto"/>
              <w:right w:val="single" w:sz="4" w:space="0" w:color="auto"/>
            </w:tcBorders>
            <w:shd w:val="clear" w:color="000000" w:fill="FFFFFF"/>
            <w:noWrap/>
            <w:vAlign w:val="bottom"/>
          </w:tcPr>
          <w:p w:rsidR="003B7C2C" w:rsidRPr="003B7C2C" w:rsidRDefault="003B7C2C" w:rsidP="003B7C2C">
            <w:pPr>
              <w:suppressAutoHyphens/>
              <w:spacing w:after="120" w:line="240" w:lineRule="auto"/>
              <w:jc w:val="center"/>
              <w:rPr>
                <w:rFonts w:ascii="Calibri" w:eastAsia="Times New Roman" w:hAnsi="Calibri" w:cs="Calibri"/>
                <w:sz w:val="20"/>
                <w:szCs w:val="20"/>
                <w:lang w:val="en-GB" w:eastAsia="ar-SA"/>
              </w:rPr>
            </w:pPr>
            <w:r w:rsidRPr="003B7C2C">
              <w:rPr>
                <w:rFonts w:ascii="Calibri" w:eastAsia="Times New Roman" w:hAnsi="Calibri" w:cs="Calibri"/>
                <w:sz w:val="20"/>
                <w:szCs w:val="20"/>
                <w:lang w:val="en-GB" w:eastAsia="ar-SA"/>
              </w:rPr>
              <w:t>0</w:t>
            </w:r>
          </w:p>
        </w:tc>
        <w:tc>
          <w:tcPr>
            <w:tcW w:w="992" w:type="dxa"/>
            <w:tcBorders>
              <w:top w:val="nil"/>
              <w:left w:val="single" w:sz="4" w:space="0" w:color="auto"/>
              <w:bottom w:val="single" w:sz="4" w:space="0" w:color="auto"/>
              <w:right w:val="single" w:sz="4" w:space="0" w:color="auto"/>
            </w:tcBorders>
            <w:shd w:val="clear" w:color="auto" w:fill="auto"/>
            <w:noWrap/>
            <w:vAlign w:val="bottom"/>
          </w:tcPr>
          <w:p w:rsidR="003B7C2C" w:rsidRPr="003B7C2C" w:rsidRDefault="003B7C2C" w:rsidP="003B7C2C">
            <w:pPr>
              <w:suppressAutoHyphens/>
              <w:spacing w:after="120" w:line="240" w:lineRule="auto"/>
              <w:jc w:val="center"/>
              <w:rPr>
                <w:rFonts w:ascii="Calibri" w:eastAsia="Times New Roman" w:hAnsi="Calibri" w:cs="Calibri"/>
                <w:sz w:val="20"/>
                <w:szCs w:val="20"/>
                <w:lang w:val="en-GB" w:eastAsia="ar-SA"/>
              </w:rPr>
            </w:pPr>
            <w:r w:rsidRPr="003B7C2C">
              <w:rPr>
                <w:rFonts w:ascii="Calibri" w:eastAsia="Times New Roman" w:hAnsi="Calibri" w:cs="Calibri"/>
                <w:sz w:val="20"/>
                <w:szCs w:val="20"/>
                <w:lang w:val="en-GB" w:eastAsia="ar-SA"/>
              </w:rPr>
              <w:t>0</w:t>
            </w:r>
          </w:p>
        </w:tc>
        <w:tc>
          <w:tcPr>
            <w:tcW w:w="850" w:type="dxa"/>
            <w:tcBorders>
              <w:top w:val="nil"/>
              <w:left w:val="single" w:sz="4" w:space="0" w:color="auto"/>
              <w:bottom w:val="single" w:sz="4" w:space="0" w:color="auto"/>
              <w:right w:val="single" w:sz="4" w:space="0" w:color="auto"/>
            </w:tcBorders>
            <w:shd w:val="clear" w:color="auto" w:fill="auto"/>
            <w:noWrap/>
            <w:vAlign w:val="bottom"/>
          </w:tcPr>
          <w:p w:rsidR="003B7C2C" w:rsidRPr="003B7C2C" w:rsidRDefault="003B7C2C" w:rsidP="003B7C2C">
            <w:pPr>
              <w:suppressAutoHyphens/>
              <w:spacing w:after="120" w:line="240" w:lineRule="auto"/>
              <w:jc w:val="center"/>
              <w:rPr>
                <w:rFonts w:ascii="Calibri" w:eastAsia="Times New Roman" w:hAnsi="Calibri" w:cs="Calibri"/>
                <w:sz w:val="20"/>
                <w:szCs w:val="20"/>
                <w:lang w:val="en-GB" w:eastAsia="ar-SA"/>
              </w:rPr>
            </w:pPr>
            <w:r w:rsidRPr="003B7C2C">
              <w:rPr>
                <w:rFonts w:ascii="Calibri" w:eastAsia="Times New Roman" w:hAnsi="Calibri" w:cs="Calibri"/>
                <w:sz w:val="20"/>
                <w:szCs w:val="20"/>
                <w:lang w:val="en-GB" w:eastAsia="ar-SA"/>
              </w:rPr>
              <w:t>20000</w:t>
            </w:r>
          </w:p>
        </w:tc>
        <w:tc>
          <w:tcPr>
            <w:tcW w:w="1276" w:type="dxa"/>
            <w:tcBorders>
              <w:top w:val="nil"/>
              <w:left w:val="single" w:sz="4" w:space="0" w:color="auto"/>
              <w:bottom w:val="single" w:sz="4" w:space="0" w:color="auto"/>
              <w:right w:val="single" w:sz="4" w:space="0" w:color="auto"/>
            </w:tcBorders>
            <w:shd w:val="clear" w:color="auto" w:fill="auto"/>
            <w:noWrap/>
            <w:vAlign w:val="bottom"/>
          </w:tcPr>
          <w:p w:rsidR="003B7C2C" w:rsidRPr="003B7C2C" w:rsidRDefault="003B7C2C" w:rsidP="003B7C2C">
            <w:pPr>
              <w:suppressAutoHyphens/>
              <w:spacing w:after="120" w:line="240" w:lineRule="auto"/>
              <w:jc w:val="center"/>
              <w:rPr>
                <w:rFonts w:ascii="Calibri" w:eastAsia="Times New Roman" w:hAnsi="Calibri" w:cs="Calibri"/>
                <w:sz w:val="20"/>
                <w:szCs w:val="20"/>
                <w:lang w:val="en-GB" w:eastAsia="ar-SA"/>
              </w:rPr>
            </w:pPr>
            <w:r w:rsidRPr="003B7C2C">
              <w:rPr>
                <w:rFonts w:ascii="Calibri" w:eastAsia="Times New Roman" w:hAnsi="Calibri" w:cs="Calibri"/>
                <w:sz w:val="20"/>
                <w:szCs w:val="20"/>
                <w:lang w:val="en-GB" w:eastAsia="ar-SA"/>
              </w:rPr>
              <w:t>33300,00</w:t>
            </w:r>
          </w:p>
        </w:tc>
        <w:tc>
          <w:tcPr>
            <w:tcW w:w="1276" w:type="dxa"/>
            <w:tcBorders>
              <w:top w:val="nil"/>
              <w:left w:val="single" w:sz="4" w:space="0" w:color="auto"/>
              <w:bottom w:val="single" w:sz="4" w:space="0" w:color="auto"/>
              <w:right w:val="single" w:sz="4" w:space="0" w:color="auto"/>
            </w:tcBorders>
            <w:shd w:val="clear" w:color="auto" w:fill="auto"/>
            <w:noWrap/>
            <w:vAlign w:val="bottom"/>
          </w:tcPr>
          <w:p w:rsidR="003B7C2C" w:rsidRPr="003B7C2C" w:rsidRDefault="003B7C2C" w:rsidP="003B7C2C">
            <w:pPr>
              <w:suppressAutoHyphens/>
              <w:spacing w:after="120" w:line="240" w:lineRule="auto"/>
              <w:jc w:val="center"/>
              <w:rPr>
                <w:rFonts w:ascii="Calibri" w:eastAsia="Times New Roman" w:hAnsi="Calibri" w:cs="Calibri"/>
                <w:sz w:val="20"/>
                <w:szCs w:val="20"/>
                <w:lang w:val="en-GB" w:eastAsia="ar-SA"/>
              </w:rPr>
            </w:pPr>
            <w:r w:rsidRPr="003B7C2C">
              <w:rPr>
                <w:rFonts w:ascii="Calibri" w:eastAsia="Times New Roman" w:hAnsi="Calibri" w:cs="Calibri"/>
                <w:sz w:val="20"/>
                <w:szCs w:val="20"/>
                <w:lang w:val="en-GB" w:eastAsia="ar-SA"/>
              </w:rPr>
              <w:t>24%</w:t>
            </w:r>
          </w:p>
        </w:tc>
        <w:tc>
          <w:tcPr>
            <w:tcW w:w="1134" w:type="dxa"/>
            <w:tcBorders>
              <w:top w:val="nil"/>
              <w:left w:val="single" w:sz="4" w:space="0" w:color="auto"/>
              <w:bottom w:val="single" w:sz="4" w:space="0" w:color="auto"/>
              <w:right w:val="single" w:sz="4" w:space="0" w:color="auto"/>
            </w:tcBorders>
            <w:shd w:val="clear" w:color="auto" w:fill="auto"/>
            <w:noWrap/>
            <w:vAlign w:val="bottom"/>
          </w:tcPr>
          <w:p w:rsidR="003B7C2C" w:rsidRPr="003B7C2C" w:rsidRDefault="003B7C2C" w:rsidP="003B7C2C">
            <w:pPr>
              <w:suppressAutoHyphens/>
              <w:spacing w:after="120" w:line="240" w:lineRule="auto"/>
              <w:jc w:val="center"/>
              <w:rPr>
                <w:rFonts w:ascii="Calibri" w:eastAsia="Times New Roman" w:hAnsi="Calibri" w:cs="Calibri"/>
                <w:sz w:val="20"/>
                <w:szCs w:val="20"/>
                <w:lang w:val="en-GB" w:eastAsia="ar-SA"/>
              </w:rPr>
            </w:pPr>
            <w:r w:rsidRPr="003B7C2C">
              <w:rPr>
                <w:rFonts w:ascii="Calibri" w:eastAsia="Times New Roman" w:hAnsi="Calibri" w:cs="Calibri"/>
                <w:sz w:val="20"/>
                <w:szCs w:val="20"/>
                <w:lang w:val="en-GB" w:eastAsia="ar-SA"/>
              </w:rPr>
              <w:t>7992,00</w:t>
            </w:r>
          </w:p>
        </w:tc>
        <w:tc>
          <w:tcPr>
            <w:tcW w:w="1276" w:type="dxa"/>
            <w:tcBorders>
              <w:top w:val="nil"/>
              <w:left w:val="single" w:sz="4" w:space="0" w:color="auto"/>
              <w:bottom w:val="single" w:sz="4" w:space="0" w:color="auto"/>
              <w:right w:val="single" w:sz="4" w:space="0" w:color="auto"/>
            </w:tcBorders>
            <w:shd w:val="clear" w:color="auto" w:fill="auto"/>
            <w:noWrap/>
            <w:vAlign w:val="bottom"/>
          </w:tcPr>
          <w:p w:rsidR="003B7C2C" w:rsidRPr="003B7C2C" w:rsidRDefault="003B7C2C" w:rsidP="003B7C2C">
            <w:pPr>
              <w:suppressAutoHyphens/>
              <w:spacing w:after="120" w:line="240" w:lineRule="auto"/>
              <w:jc w:val="right"/>
              <w:rPr>
                <w:rFonts w:ascii="Calibri" w:eastAsia="Times New Roman" w:hAnsi="Calibri" w:cs="Calibri"/>
                <w:sz w:val="20"/>
                <w:szCs w:val="20"/>
                <w:lang w:val="en-GB" w:eastAsia="ar-SA"/>
              </w:rPr>
            </w:pPr>
            <w:r w:rsidRPr="003B7C2C">
              <w:rPr>
                <w:rFonts w:ascii="Calibri" w:eastAsia="Times New Roman" w:hAnsi="Calibri" w:cs="Calibri"/>
                <w:sz w:val="20"/>
                <w:szCs w:val="20"/>
                <w:lang w:val="en-GB" w:eastAsia="ar-SA"/>
              </w:rPr>
              <w:t>41292,00</w:t>
            </w:r>
          </w:p>
        </w:tc>
      </w:tr>
      <w:tr w:rsidR="003B7C2C" w:rsidRPr="003B7C2C" w:rsidTr="00765FB1">
        <w:trPr>
          <w:trHeight w:val="113"/>
        </w:trPr>
        <w:tc>
          <w:tcPr>
            <w:tcW w:w="569" w:type="dxa"/>
            <w:tcBorders>
              <w:top w:val="nil"/>
              <w:left w:val="single" w:sz="4" w:space="0" w:color="auto"/>
              <w:bottom w:val="single" w:sz="4" w:space="0" w:color="auto"/>
              <w:right w:val="single" w:sz="4" w:space="0" w:color="auto"/>
            </w:tcBorders>
            <w:shd w:val="clear" w:color="auto" w:fill="auto"/>
            <w:noWrap/>
            <w:vAlign w:val="bottom"/>
            <w:hideMark/>
          </w:tcPr>
          <w:p w:rsidR="003B7C2C" w:rsidRPr="003B7C2C" w:rsidRDefault="003B7C2C" w:rsidP="003B7C2C">
            <w:pPr>
              <w:suppressAutoHyphens/>
              <w:spacing w:after="120" w:line="240" w:lineRule="auto"/>
              <w:jc w:val="center"/>
              <w:rPr>
                <w:rFonts w:ascii="Calibri" w:eastAsia="Times New Roman" w:hAnsi="Calibri" w:cs="Calibri"/>
                <w:sz w:val="20"/>
                <w:szCs w:val="20"/>
                <w:lang w:val="en-GB" w:eastAsia="ar-SA"/>
              </w:rPr>
            </w:pPr>
            <w:r w:rsidRPr="003B7C2C">
              <w:rPr>
                <w:rFonts w:ascii="Calibri" w:eastAsia="Times New Roman" w:hAnsi="Calibri" w:cs="Calibri"/>
                <w:sz w:val="20"/>
                <w:szCs w:val="20"/>
                <w:lang w:val="en-GB" w:eastAsia="ar-SA"/>
              </w:rPr>
              <w:t>3</w:t>
            </w:r>
          </w:p>
        </w:tc>
        <w:tc>
          <w:tcPr>
            <w:tcW w:w="1078" w:type="dxa"/>
            <w:tcBorders>
              <w:top w:val="nil"/>
              <w:left w:val="single" w:sz="4" w:space="0" w:color="auto"/>
              <w:bottom w:val="single" w:sz="4" w:space="0" w:color="auto"/>
              <w:right w:val="single" w:sz="4" w:space="0" w:color="auto"/>
            </w:tcBorders>
            <w:shd w:val="clear" w:color="auto" w:fill="auto"/>
            <w:noWrap/>
            <w:vAlign w:val="bottom"/>
          </w:tcPr>
          <w:p w:rsidR="003B7C2C" w:rsidRPr="003B7C2C" w:rsidRDefault="003B7C2C" w:rsidP="003B7C2C">
            <w:pPr>
              <w:suppressAutoHyphens/>
              <w:spacing w:after="120" w:line="240" w:lineRule="auto"/>
              <w:jc w:val="center"/>
              <w:rPr>
                <w:rFonts w:ascii="Calibri" w:eastAsia="Times New Roman" w:hAnsi="Calibri" w:cs="Calibri"/>
                <w:sz w:val="20"/>
                <w:szCs w:val="20"/>
                <w:lang w:val="en-GB" w:eastAsia="ar-SA"/>
              </w:rPr>
            </w:pPr>
            <w:r w:rsidRPr="003B7C2C">
              <w:rPr>
                <w:rFonts w:ascii="Calibri" w:eastAsia="Times New Roman" w:hAnsi="Calibri" w:cs="Calibri"/>
                <w:sz w:val="20"/>
                <w:szCs w:val="20"/>
                <w:lang w:val="en-GB" w:eastAsia="ar-SA"/>
              </w:rPr>
              <w:t>228015</w:t>
            </w:r>
          </w:p>
        </w:tc>
        <w:tc>
          <w:tcPr>
            <w:tcW w:w="1418" w:type="dxa"/>
            <w:tcBorders>
              <w:top w:val="single" w:sz="4" w:space="0" w:color="auto"/>
              <w:left w:val="nil"/>
              <w:bottom w:val="single" w:sz="4" w:space="0" w:color="auto"/>
              <w:right w:val="single" w:sz="4" w:space="0" w:color="auto"/>
            </w:tcBorders>
            <w:shd w:val="clear" w:color="auto" w:fill="auto"/>
          </w:tcPr>
          <w:p w:rsidR="003B7C2C" w:rsidRPr="003B7C2C" w:rsidRDefault="003B7C2C" w:rsidP="003B7C2C">
            <w:pPr>
              <w:spacing w:after="0" w:line="240" w:lineRule="auto"/>
              <w:jc w:val="center"/>
              <w:rPr>
                <w:rFonts w:ascii="Calibri" w:eastAsia="Times New Roman" w:hAnsi="Calibri" w:cs="Calibri"/>
                <w:sz w:val="20"/>
                <w:szCs w:val="20"/>
                <w:lang w:val="en-GB" w:eastAsia="ar-SA"/>
              </w:rPr>
            </w:pPr>
            <w:r w:rsidRPr="003B7C2C">
              <w:rPr>
                <w:rFonts w:ascii="Calibri" w:eastAsia="Times New Roman" w:hAnsi="Calibri" w:cs="Calibri"/>
                <w:sz w:val="20"/>
                <w:szCs w:val="20"/>
                <w:lang w:val="en-GB" w:eastAsia="ar-SA"/>
              </w:rPr>
              <w:t>125SH 35X43 cm DRYVIEW LASER FILM</w:t>
            </w:r>
          </w:p>
          <w:p w:rsidR="003B7C2C" w:rsidRPr="003B7C2C" w:rsidRDefault="003B7C2C" w:rsidP="003B7C2C">
            <w:pPr>
              <w:spacing w:after="0" w:line="240" w:lineRule="auto"/>
              <w:jc w:val="center"/>
              <w:rPr>
                <w:rFonts w:ascii="Calibri" w:eastAsia="Times New Roman" w:hAnsi="Calibri" w:cs="Calibri"/>
                <w:sz w:val="20"/>
                <w:szCs w:val="20"/>
                <w:lang w:val="en-GB" w:eastAsia="ar-SA"/>
              </w:rPr>
            </w:pPr>
          </w:p>
        </w:tc>
        <w:tc>
          <w:tcPr>
            <w:tcW w:w="974" w:type="dxa"/>
            <w:tcBorders>
              <w:top w:val="nil"/>
              <w:left w:val="nil"/>
              <w:bottom w:val="single" w:sz="4" w:space="0" w:color="auto"/>
              <w:right w:val="single" w:sz="4" w:space="0" w:color="auto"/>
            </w:tcBorders>
            <w:shd w:val="clear" w:color="auto" w:fill="auto"/>
          </w:tcPr>
          <w:p w:rsidR="003B7C2C" w:rsidRPr="003B7C2C" w:rsidRDefault="003B7C2C" w:rsidP="003B7C2C">
            <w:pPr>
              <w:spacing w:after="0" w:line="240" w:lineRule="auto"/>
              <w:jc w:val="center"/>
              <w:rPr>
                <w:rFonts w:ascii="Calibri" w:eastAsia="Times New Roman" w:hAnsi="Calibri" w:cs="Calibri"/>
                <w:sz w:val="20"/>
                <w:szCs w:val="20"/>
                <w:lang w:val="en-GB" w:eastAsia="ar-SA"/>
              </w:rPr>
            </w:pPr>
            <w:r w:rsidRPr="003B7C2C">
              <w:rPr>
                <w:rFonts w:ascii="Calibri" w:eastAsia="Times New Roman" w:hAnsi="Calibri" w:cs="Calibri"/>
                <w:sz w:val="20"/>
                <w:szCs w:val="20"/>
                <w:lang w:val="en-GB" w:eastAsia="ar-SA"/>
              </w:rPr>
              <w:t>24931230-0</w:t>
            </w:r>
          </w:p>
        </w:tc>
        <w:tc>
          <w:tcPr>
            <w:tcW w:w="727" w:type="dxa"/>
            <w:tcBorders>
              <w:top w:val="nil"/>
              <w:left w:val="single" w:sz="4" w:space="0" w:color="auto"/>
              <w:bottom w:val="single" w:sz="4" w:space="0" w:color="auto"/>
              <w:right w:val="single" w:sz="4" w:space="0" w:color="auto"/>
            </w:tcBorders>
            <w:shd w:val="clear" w:color="auto" w:fill="auto"/>
            <w:noWrap/>
            <w:vAlign w:val="bottom"/>
          </w:tcPr>
          <w:p w:rsidR="003B7C2C" w:rsidRPr="003B7C2C" w:rsidRDefault="003B7C2C" w:rsidP="003B7C2C">
            <w:pPr>
              <w:suppressAutoHyphens/>
              <w:spacing w:after="120" w:line="240" w:lineRule="auto"/>
              <w:jc w:val="center"/>
              <w:rPr>
                <w:rFonts w:ascii="Calibri" w:eastAsia="Times New Roman" w:hAnsi="Calibri" w:cs="Calibri"/>
                <w:sz w:val="20"/>
                <w:szCs w:val="20"/>
                <w:lang w:val="en-GB" w:eastAsia="ar-SA"/>
              </w:rPr>
            </w:pPr>
            <w:r w:rsidRPr="003B7C2C">
              <w:rPr>
                <w:rFonts w:ascii="Calibri" w:eastAsia="Times New Roman" w:hAnsi="Calibri" w:cs="Calibri"/>
                <w:sz w:val="20"/>
                <w:szCs w:val="20"/>
                <w:lang w:val="en-GB" w:eastAsia="ar-SA"/>
              </w:rPr>
              <w:t>ΤΕΜ</w:t>
            </w:r>
          </w:p>
        </w:tc>
        <w:tc>
          <w:tcPr>
            <w:tcW w:w="944" w:type="dxa"/>
            <w:tcBorders>
              <w:top w:val="nil"/>
              <w:left w:val="single" w:sz="4" w:space="0" w:color="auto"/>
              <w:bottom w:val="single" w:sz="4" w:space="0" w:color="auto"/>
              <w:right w:val="single" w:sz="4" w:space="0" w:color="auto"/>
            </w:tcBorders>
            <w:shd w:val="clear" w:color="auto" w:fill="auto"/>
            <w:noWrap/>
            <w:vAlign w:val="bottom"/>
          </w:tcPr>
          <w:p w:rsidR="003B7C2C" w:rsidRPr="003B7C2C" w:rsidRDefault="003B7C2C" w:rsidP="003B7C2C">
            <w:pPr>
              <w:suppressAutoHyphens/>
              <w:spacing w:after="120" w:line="240" w:lineRule="auto"/>
              <w:jc w:val="center"/>
              <w:rPr>
                <w:rFonts w:ascii="Calibri" w:eastAsia="Times New Roman" w:hAnsi="Calibri" w:cs="Calibri"/>
                <w:sz w:val="20"/>
                <w:szCs w:val="20"/>
                <w:lang w:val="en-GB" w:eastAsia="ar-SA"/>
              </w:rPr>
            </w:pPr>
            <w:r w:rsidRPr="003B7C2C">
              <w:rPr>
                <w:rFonts w:ascii="Calibri" w:eastAsia="Times New Roman" w:hAnsi="Calibri" w:cs="Calibri"/>
                <w:sz w:val="20"/>
                <w:szCs w:val="20"/>
                <w:lang w:val="en-GB" w:eastAsia="ar-SA"/>
              </w:rPr>
              <w:t>1,64</w:t>
            </w:r>
          </w:p>
        </w:tc>
        <w:tc>
          <w:tcPr>
            <w:tcW w:w="1040" w:type="dxa"/>
            <w:tcBorders>
              <w:top w:val="nil"/>
              <w:left w:val="single" w:sz="4" w:space="0" w:color="auto"/>
              <w:bottom w:val="single" w:sz="4" w:space="0" w:color="auto"/>
              <w:right w:val="single" w:sz="4" w:space="0" w:color="auto"/>
            </w:tcBorders>
            <w:shd w:val="clear" w:color="auto" w:fill="auto"/>
            <w:noWrap/>
            <w:vAlign w:val="bottom"/>
          </w:tcPr>
          <w:p w:rsidR="003B7C2C" w:rsidRPr="003B7C2C" w:rsidRDefault="003B7C2C" w:rsidP="003B7C2C">
            <w:pPr>
              <w:suppressAutoHyphens/>
              <w:spacing w:after="120" w:line="240" w:lineRule="auto"/>
              <w:jc w:val="center"/>
              <w:rPr>
                <w:rFonts w:ascii="Calibri" w:eastAsia="Times New Roman" w:hAnsi="Calibri" w:cs="Calibri"/>
                <w:sz w:val="20"/>
                <w:szCs w:val="20"/>
                <w:lang w:val="en-GB" w:eastAsia="ar-SA"/>
              </w:rPr>
            </w:pPr>
            <w:r w:rsidRPr="003B7C2C">
              <w:rPr>
                <w:rFonts w:ascii="Calibri" w:eastAsia="Times New Roman" w:hAnsi="Calibri" w:cs="Calibri"/>
                <w:sz w:val="20"/>
                <w:szCs w:val="20"/>
                <w:lang w:val="en-GB" w:eastAsia="ar-SA"/>
              </w:rPr>
              <w:t>0</w:t>
            </w:r>
          </w:p>
        </w:tc>
        <w:tc>
          <w:tcPr>
            <w:tcW w:w="992" w:type="dxa"/>
            <w:tcBorders>
              <w:top w:val="nil"/>
              <w:left w:val="single" w:sz="4" w:space="0" w:color="auto"/>
              <w:bottom w:val="single" w:sz="4" w:space="0" w:color="auto"/>
              <w:right w:val="single" w:sz="4" w:space="0" w:color="auto"/>
            </w:tcBorders>
            <w:shd w:val="clear" w:color="auto" w:fill="auto"/>
            <w:noWrap/>
            <w:vAlign w:val="bottom"/>
          </w:tcPr>
          <w:p w:rsidR="003B7C2C" w:rsidRPr="003B7C2C" w:rsidRDefault="003B7C2C" w:rsidP="003B7C2C">
            <w:pPr>
              <w:suppressAutoHyphens/>
              <w:spacing w:after="120" w:line="240" w:lineRule="auto"/>
              <w:jc w:val="center"/>
              <w:rPr>
                <w:rFonts w:ascii="Calibri" w:eastAsia="Times New Roman" w:hAnsi="Calibri" w:cs="Calibri"/>
                <w:sz w:val="20"/>
                <w:szCs w:val="20"/>
                <w:lang w:val="en-GB" w:eastAsia="ar-SA"/>
              </w:rPr>
            </w:pPr>
            <w:r w:rsidRPr="003B7C2C">
              <w:rPr>
                <w:rFonts w:ascii="Calibri" w:eastAsia="Times New Roman" w:hAnsi="Calibri" w:cs="Calibri"/>
                <w:sz w:val="20"/>
                <w:szCs w:val="20"/>
                <w:lang w:val="en-GB" w:eastAsia="ar-SA"/>
              </w:rPr>
              <w:t>16000</w:t>
            </w:r>
          </w:p>
        </w:tc>
        <w:tc>
          <w:tcPr>
            <w:tcW w:w="993" w:type="dxa"/>
            <w:tcBorders>
              <w:top w:val="nil"/>
              <w:left w:val="single" w:sz="4" w:space="0" w:color="auto"/>
              <w:bottom w:val="single" w:sz="4" w:space="0" w:color="auto"/>
              <w:right w:val="single" w:sz="4" w:space="0" w:color="auto"/>
            </w:tcBorders>
            <w:shd w:val="clear" w:color="000000" w:fill="FFFFFF"/>
            <w:noWrap/>
            <w:vAlign w:val="bottom"/>
          </w:tcPr>
          <w:p w:rsidR="003B7C2C" w:rsidRPr="003B7C2C" w:rsidRDefault="003B7C2C" w:rsidP="003B7C2C">
            <w:pPr>
              <w:suppressAutoHyphens/>
              <w:spacing w:after="120" w:line="240" w:lineRule="auto"/>
              <w:jc w:val="center"/>
              <w:rPr>
                <w:rFonts w:ascii="Calibri" w:eastAsia="Times New Roman" w:hAnsi="Calibri" w:cs="Calibri"/>
                <w:sz w:val="20"/>
                <w:szCs w:val="20"/>
                <w:lang w:val="en-GB" w:eastAsia="ar-SA"/>
              </w:rPr>
            </w:pPr>
            <w:r w:rsidRPr="003B7C2C">
              <w:rPr>
                <w:rFonts w:ascii="Calibri" w:eastAsia="Times New Roman" w:hAnsi="Calibri" w:cs="Calibri"/>
                <w:sz w:val="20"/>
                <w:szCs w:val="20"/>
                <w:lang w:val="en-GB" w:eastAsia="ar-SA"/>
              </w:rPr>
              <w:t>12000</w:t>
            </w:r>
          </w:p>
        </w:tc>
        <w:tc>
          <w:tcPr>
            <w:tcW w:w="992" w:type="dxa"/>
            <w:tcBorders>
              <w:top w:val="nil"/>
              <w:left w:val="single" w:sz="4" w:space="0" w:color="auto"/>
              <w:bottom w:val="single" w:sz="4" w:space="0" w:color="auto"/>
              <w:right w:val="single" w:sz="4" w:space="0" w:color="auto"/>
            </w:tcBorders>
            <w:shd w:val="clear" w:color="auto" w:fill="auto"/>
            <w:noWrap/>
            <w:vAlign w:val="bottom"/>
          </w:tcPr>
          <w:p w:rsidR="003B7C2C" w:rsidRPr="003B7C2C" w:rsidRDefault="003B7C2C" w:rsidP="003B7C2C">
            <w:pPr>
              <w:suppressAutoHyphens/>
              <w:spacing w:after="120" w:line="240" w:lineRule="auto"/>
              <w:jc w:val="center"/>
              <w:rPr>
                <w:rFonts w:ascii="Calibri" w:eastAsia="Times New Roman" w:hAnsi="Calibri" w:cs="Calibri"/>
                <w:sz w:val="20"/>
                <w:szCs w:val="20"/>
                <w:lang w:val="en-GB" w:eastAsia="ar-SA"/>
              </w:rPr>
            </w:pPr>
            <w:r w:rsidRPr="003B7C2C">
              <w:rPr>
                <w:rFonts w:ascii="Calibri" w:eastAsia="Times New Roman" w:hAnsi="Calibri" w:cs="Calibri"/>
                <w:sz w:val="20"/>
                <w:szCs w:val="20"/>
                <w:lang w:val="en-GB" w:eastAsia="ar-SA"/>
              </w:rPr>
              <w:t>1500</w:t>
            </w:r>
          </w:p>
        </w:tc>
        <w:tc>
          <w:tcPr>
            <w:tcW w:w="850" w:type="dxa"/>
            <w:tcBorders>
              <w:top w:val="nil"/>
              <w:left w:val="single" w:sz="4" w:space="0" w:color="auto"/>
              <w:bottom w:val="single" w:sz="4" w:space="0" w:color="auto"/>
              <w:right w:val="single" w:sz="4" w:space="0" w:color="auto"/>
            </w:tcBorders>
            <w:shd w:val="clear" w:color="auto" w:fill="auto"/>
            <w:noWrap/>
            <w:vAlign w:val="bottom"/>
          </w:tcPr>
          <w:p w:rsidR="003B7C2C" w:rsidRPr="003B7C2C" w:rsidRDefault="003B7C2C" w:rsidP="003B7C2C">
            <w:pPr>
              <w:suppressAutoHyphens/>
              <w:spacing w:after="120" w:line="240" w:lineRule="auto"/>
              <w:jc w:val="center"/>
              <w:rPr>
                <w:rFonts w:ascii="Calibri" w:eastAsia="Times New Roman" w:hAnsi="Calibri" w:cs="Calibri"/>
                <w:sz w:val="20"/>
                <w:szCs w:val="20"/>
                <w:lang w:val="en-GB" w:eastAsia="ar-SA"/>
              </w:rPr>
            </w:pPr>
            <w:r w:rsidRPr="003B7C2C">
              <w:rPr>
                <w:rFonts w:ascii="Calibri" w:eastAsia="Times New Roman" w:hAnsi="Calibri" w:cs="Calibri"/>
                <w:sz w:val="20"/>
                <w:szCs w:val="20"/>
                <w:lang w:val="en-GB" w:eastAsia="ar-SA"/>
              </w:rPr>
              <w:t>29500</w:t>
            </w:r>
          </w:p>
        </w:tc>
        <w:tc>
          <w:tcPr>
            <w:tcW w:w="1276" w:type="dxa"/>
            <w:tcBorders>
              <w:top w:val="nil"/>
              <w:left w:val="single" w:sz="4" w:space="0" w:color="auto"/>
              <w:bottom w:val="single" w:sz="4" w:space="0" w:color="auto"/>
              <w:right w:val="single" w:sz="4" w:space="0" w:color="auto"/>
            </w:tcBorders>
            <w:shd w:val="clear" w:color="auto" w:fill="auto"/>
            <w:noWrap/>
            <w:vAlign w:val="bottom"/>
          </w:tcPr>
          <w:p w:rsidR="003B7C2C" w:rsidRPr="003B7C2C" w:rsidRDefault="003B7C2C" w:rsidP="003B7C2C">
            <w:pPr>
              <w:suppressAutoHyphens/>
              <w:spacing w:after="120" w:line="240" w:lineRule="auto"/>
              <w:jc w:val="center"/>
              <w:rPr>
                <w:rFonts w:ascii="Calibri" w:eastAsia="Times New Roman" w:hAnsi="Calibri" w:cs="Calibri"/>
                <w:sz w:val="20"/>
                <w:szCs w:val="20"/>
                <w:lang w:val="en-GB" w:eastAsia="ar-SA"/>
              </w:rPr>
            </w:pPr>
            <w:r w:rsidRPr="003B7C2C">
              <w:rPr>
                <w:rFonts w:ascii="Calibri" w:eastAsia="Times New Roman" w:hAnsi="Calibri" w:cs="Calibri"/>
                <w:sz w:val="20"/>
                <w:szCs w:val="20"/>
                <w:lang w:val="en-GB" w:eastAsia="ar-SA"/>
              </w:rPr>
              <w:t>48380,00</w:t>
            </w:r>
          </w:p>
        </w:tc>
        <w:tc>
          <w:tcPr>
            <w:tcW w:w="1276" w:type="dxa"/>
            <w:tcBorders>
              <w:top w:val="nil"/>
              <w:left w:val="single" w:sz="4" w:space="0" w:color="auto"/>
              <w:bottom w:val="single" w:sz="4" w:space="0" w:color="auto"/>
              <w:right w:val="single" w:sz="4" w:space="0" w:color="auto"/>
            </w:tcBorders>
            <w:shd w:val="clear" w:color="auto" w:fill="auto"/>
            <w:noWrap/>
            <w:vAlign w:val="bottom"/>
          </w:tcPr>
          <w:p w:rsidR="003B7C2C" w:rsidRPr="003B7C2C" w:rsidRDefault="003B7C2C" w:rsidP="003B7C2C">
            <w:pPr>
              <w:suppressAutoHyphens/>
              <w:spacing w:after="120" w:line="240" w:lineRule="auto"/>
              <w:jc w:val="center"/>
              <w:rPr>
                <w:rFonts w:ascii="Calibri" w:eastAsia="Times New Roman" w:hAnsi="Calibri" w:cs="Calibri"/>
                <w:sz w:val="20"/>
                <w:szCs w:val="20"/>
                <w:lang w:val="en-GB" w:eastAsia="ar-SA"/>
              </w:rPr>
            </w:pPr>
            <w:r w:rsidRPr="003B7C2C">
              <w:rPr>
                <w:rFonts w:ascii="Calibri" w:eastAsia="Times New Roman" w:hAnsi="Calibri" w:cs="Calibri"/>
                <w:sz w:val="20"/>
                <w:szCs w:val="20"/>
                <w:lang w:val="en-GB" w:eastAsia="ar-SA"/>
              </w:rPr>
              <w:t>24%</w:t>
            </w:r>
          </w:p>
        </w:tc>
        <w:tc>
          <w:tcPr>
            <w:tcW w:w="1134" w:type="dxa"/>
            <w:tcBorders>
              <w:top w:val="nil"/>
              <w:left w:val="single" w:sz="4" w:space="0" w:color="auto"/>
              <w:bottom w:val="single" w:sz="4" w:space="0" w:color="auto"/>
              <w:right w:val="single" w:sz="4" w:space="0" w:color="auto"/>
            </w:tcBorders>
            <w:shd w:val="clear" w:color="auto" w:fill="auto"/>
            <w:noWrap/>
            <w:vAlign w:val="bottom"/>
          </w:tcPr>
          <w:p w:rsidR="003B7C2C" w:rsidRPr="003B7C2C" w:rsidRDefault="003B7C2C" w:rsidP="003B7C2C">
            <w:pPr>
              <w:suppressAutoHyphens/>
              <w:spacing w:after="120" w:line="240" w:lineRule="auto"/>
              <w:jc w:val="center"/>
              <w:rPr>
                <w:rFonts w:ascii="Calibri" w:eastAsia="Times New Roman" w:hAnsi="Calibri" w:cs="Calibri"/>
                <w:sz w:val="20"/>
                <w:szCs w:val="20"/>
                <w:lang w:val="en-GB" w:eastAsia="ar-SA"/>
              </w:rPr>
            </w:pPr>
            <w:r w:rsidRPr="003B7C2C">
              <w:rPr>
                <w:rFonts w:ascii="Calibri" w:eastAsia="Times New Roman" w:hAnsi="Calibri" w:cs="Calibri"/>
                <w:sz w:val="20"/>
                <w:szCs w:val="20"/>
                <w:lang w:val="en-GB" w:eastAsia="ar-SA"/>
              </w:rPr>
              <w:t>11611,20</w:t>
            </w:r>
          </w:p>
        </w:tc>
        <w:tc>
          <w:tcPr>
            <w:tcW w:w="1276" w:type="dxa"/>
            <w:tcBorders>
              <w:top w:val="nil"/>
              <w:left w:val="single" w:sz="4" w:space="0" w:color="auto"/>
              <w:bottom w:val="single" w:sz="4" w:space="0" w:color="auto"/>
              <w:right w:val="single" w:sz="4" w:space="0" w:color="auto"/>
            </w:tcBorders>
            <w:shd w:val="clear" w:color="auto" w:fill="auto"/>
            <w:noWrap/>
          </w:tcPr>
          <w:p w:rsidR="003B7C2C" w:rsidRPr="003B7C2C" w:rsidRDefault="003B7C2C" w:rsidP="003B7C2C">
            <w:pPr>
              <w:suppressAutoHyphens/>
              <w:spacing w:after="120" w:line="240" w:lineRule="auto"/>
              <w:jc w:val="right"/>
              <w:rPr>
                <w:rFonts w:ascii="Calibri" w:eastAsia="Times New Roman" w:hAnsi="Calibri" w:cs="Calibri"/>
                <w:sz w:val="20"/>
                <w:szCs w:val="20"/>
                <w:lang w:val="en-GB" w:eastAsia="ar-SA"/>
              </w:rPr>
            </w:pPr>
          </w:p>
          <w:p w:rsidR="003B7C2C" w:rsidRPr="003B7C2C" w:rsidRDefault="003B7C2C" w:rsidP="003B7C2C">
            <w:pPr>
              <w:suppressAutoHyphens/>
              <w:spacing w:after="120" w:line="240" w:lineRule="auto"/>
              <w:jc w:val="right"/>
              <w:rPr>
                <w:rFonts w:ascii="Calibri" w:eastAsia="Times New Roman" w:hAnsi="Calibri" w:cs="Calibri"/>
                <w:sz w:val="20"/>
                <w:szCs w:val="20"/>
                <w:lang w:val="en-GB" w:eastAsia="ar-SA"/>
              </w:rPr>
            </w:pPr>
          </w:p>
          <w:p w:rsidR="003B7C2C" w:rsidRPr="003B7C2C" w:rsidRDefault="003B7C2C" w:rsidP="003B7C2C">
            <w:pPr>
              <w:suppressAutoHyphens/>
              <w:spacing w:after="120" w:line="240" w:lineRule="auto"/>
              <w:jc w:val="right"/>
              <w:rPr>
                <w:rFonts w:ascii="Calibri" w:eastAsia="Times New Roman" w:hAnsi="Calibri" w:cs="Calibri"/>
                <w:sz w:val="20"/>
                <w:szCs w:val="20"/>
                <w:lang w:val="en-GB" w:eastAsia="ar-SA"/>
              </w:rPr>
            </w:pPr>
            <w:r w:rsidRPr="003B7C2C">
              <w:rPr>
                <w:rFonts w:ascii="Calibri" w:eastAsia="Times New Roman" w:hAnsi="Calibri" w:cs="Calibri"/>
                <w:sz w:val="20"/>
                <w:szCs w:val="20"/>
                <w:lang w:val="en-GB" w:eastAsia="ar-SA"/>
              </w:rPr>
              <w:t>59991,20</w:t>
            </w:r>
          </w:p>
        </w:tc>
      </w:tr>
      <w:tr w:rsidR="003B7C2C" w:rsidRPr="003B7C2C" w:rsidTr="00765FB1">
        <w:trPr>
          <w:trHeight w:val="113"/>
        </w:trPr>
        <w:tc>
          <w:tcPr>
            <w:tcW w:w="569" w:type="dxa"/>
            <w:tcBorders>
              <w:top w:val="nil"/>
              <w:left w:val="single" w:sz="4" w:space="0" w:color="auto"/>
              <w:bottom w:val="single" w:sz="4" w:space="0" w:color="auto"/>
              <w:right w:val="single" w:sz="4" w:space="0" w:color="auto"/>
            </w:tcBorders>
            <w:shd w:val="clear" w:color="auto" w:fill="auto"/>
            <w:noWrap/>
            <w:vAlign w:val="bottom"/>
            <w:hideMark/>
          </w:tcPr>
          <w:p w:rsidR="003B7C2C" w:rsidRPr="003B7C2C" w:rsidRDefault="003B7C2C" w:rsidP="003B7C2C">
            <w:pPr>
              <w:suppressAutoHyphens/>
              <w:spacing w:after="120" w:line="240" w:lineRule="auto"/>
              <w:jc w:val="center"/>
              <w:rPr>
                <w:rFonts w:ascii="Calibri" w:eastAsia="Times New Roman" w:hAnsi="Calibri" w:cs="Calibri"/>
                <w:sz w:val="20"/>
                <w:szCs w:val="20"/>
                <w:lang w:val="en-GB" w:eastAsia="ar-SA"/>
              </w:rPr>
            </w:pPr>
            <w:r w:rsidRPr="003B7C2C">
              <w:rPr>
                <w:rFonts w:ascii="Calibri" w:eastAsia="Times New Roman" w:hAnsi="Calibri" w:cs="Calibri"/>
                <w:sz w:val="20"/>
                <w:szCs w:val="20"/>
                <w:lang w:val="en-GB" w:eastAsia="ar-SA"/>
              </w:rPr>
              <w:t>4</w:t>
            </w:r>
          </w:p>
        </w:tc>
        <w:tc>
          <w:tcPr>
            <w:tcW w:w="1078" w:type="dxa"/>
            <w:tcBorders>
              <w:top w:val="nil"/>
              <w:left w:val="single" w:sz="4" w:space="0" w:color="auto"/>
              <w:bottom w:val="single" w:sz="4" w:space="0" w:color="auto"/>
              <w:right w:val="single" w:sz="4" w:space="0" w:color="auto"/>
            </w:tcBorders>
            <w:shd w:val="clear" w:color="auto" w:fill="auto"/>
            <w:noWrap/>
            <w:vAlign w:val="bottom"/>
          </w:tcPr>
          <w:p w:rsidR="003B7C2C" w:rsidRPr="003B7C2C" w:rsidRDefault="003B7C2C" w:rsidP="003B7C2C">
            <w:pPr>
              <w:suppressAutoHyphens/>
              <w:spacing w:after="120" w:line="240" w:lineRule="auto"/>
              <w:jc w:val="center"/>
              <w:rPr>
                <w:rFonts w:ascii="Calibri" w:eastAsia="Times New Roman" w:hAnsi="Calibri" w:cs="Calibri"/>
                <w:sz w:val="20"/>
                <w:szCs w:val="20"/>
                <w:lang w:val="en-GB" w:eastAsia="ar-SA"/>
              </w:rPr>
            </w:pPr>
            <w:r w:rsidRPr="003B7C2C">
              <w:rPr>
                <w:rFonts w:ascii="Calibri" w:eastAsia="Times New Roman" w:hAnsi="Calibri" w:cs="Calibri"/>
                <w:sz w:val="20"/>
                <w:szCs w:val="20"/>
                <w:lang w:val="en-GB" w:eastAsia="ar-SA"/>
              </w:rPr>
              <w:t>228016</w:t>
            </w:r>
          </w:p>
        </w:tc>
        <w:tc>
          <w:tcPr>
            <w:tcW w:w="1418" w:type="dxa"/>
            <w:tcBorders>
              <w:top w:val="single" w:sz="4" w:space="0" w:color="auto"/>
              <w:left w:val="nil"/>
              <w:bottom w:val="single" w:sz="4" w:space="0" w:color="auto"/>
              <w:right w:val="single" w:sz="4" w:space="0" w:color="auto"/>
            </w:tcBorders>
            <w:shd w:val="clear" w:color="auto" w:fill="auto"/>
          </w:tcPr>
          <w:p w:rsidR="003B7C2C" w:rsidRPr="003B7C2C" w:rsidRDefault="003B7C2C" w:rsidP="003B7C2C">
            <w:pPr>
              <w:spacing w:after="0" w:line="240" w:lineRule="auto"/>
              <w:jc w:val="center"/>
              <w:rPr>
                <w:rFonts w:ascii="Calibri" w:eastAsia="Times New Roman" w:hAnsi="Calibri" w:cs="Calibri"/>
                <w:sz w:val="20"/>
                <w:szCs w:val="20"/>
                <w:lang w:val="en-GB" w:eastAsia="ar-SA"/>
              </w:rPr>
            </w:pPr>
            <w:r w:rsidRPr="003B7C2C">
              <w:rPr>
                <w:rFonts w:ascii="Calibri" w:eastAsia="Times New Roman" w:hAnsi="Calibri" w:cs="Calibri"/>
                <w:sz w:val="20"/>
                <w:szCs w:val="20"/>
                <w:lang w:val="en-GB" w:eastAsia="ar-SA"/>
              </w:rPr>
              <w:t>125SH 25X30 cm DRYVIEW LASER FILM</w:t>
            </w:r>
          </w:p>
          <w:p w:rsidR="003B7C2C" w:rsidRPr="003B7C2C" w:rsidRDefault="003B7C2C" w:rsidP="003B7C2C">
            <w:pPr>
              <w:spacing w:after="0" w:line="240" w:lineRule="auto"/>
              <w:jc w:val="center"/>
              <w:rPr>
                <w:rFonts w:ascii="Calibri" w:eastAsia="Times New Roman" w:hAnsi="Calibri" w:cs="Calibri"/>
                <w:sz w:val="20"/>
                <w:szCs w:val="20"/>
                <w:lang w:val="en-GB" w:eastAsia="ar-SA"/>
              </w:rPr>
            </w:pPr>
          </w:p>
        </w:tc>
        <w:tc>
          <w:tcPr>
            <w:tcW w:w="974" w:type="dxa"/>
            <w:tcBorders>
              <w:top w:val="nil"/>
              <w:left w:val="single" w:sz="4" w:space="0" w:color="auto"/>
              <w:bottom w:val="single" w:sz="4" w:space="0" w:color="auto"/>
              <w:right w:val="single" w:sz="4" w:space="0" w:color="auto"/>
            </w:tcBorders>
            <w:shd w:val="clear" w:color="auto" w:fill="auto"/>
            <w:vAlign w:val="bottom"/>
          </w:tcPr>
          <w:p w:rsidR="003B7C2C" w:rsidRPr="003B7C2C" w:rsidRDefault="003B7C2C" w:rsidP="003B7C2C">
            <w:pPr>
              <w:suppressAutoHyphens/>
              <w:spacing w:after="120" w:line="240" w:lineRule="auto"/>
              <w:jc w:val="center"/>
              <w:rPr>
                <w:rFonts w:ascii="Calibri" w:eastAsia="Times New Roman" w:hAnsi="Calibri" w:cs="Calibri"/>
                <w:sz w:val="20"/>
                <w:szCs w:val="20"/>
                <w:lang w:val="en-GB" w:eastAsia="ar-SA"/>
              </w:rPr>
            </w:pPr>
            <w:r w:rsidRPr="003B7C2C">
              <w:rPr>
                <w:rFonts w:ascii="Calibri" w:eastAsia="Times New Roman" w:hAnsi="Calibri" w:cs="Calibri"/>
                <w:sz w:val="20"/>
                <w:szCs w:val="20"/>
                <w:lang w:val="en-GB" w:eastAsia="ar-SA"/>
              </w:rPr>
              <w:t>24931230-0</w:t>
            </w:r>
          </w:p>
        </w:tc>
        <w:tc>
          <w:tcPr>
            <w:tcW w:w="727" w:type="dxa"/>
            <w:tcBorders>
              <w:top w:val="nil"/>
              <w:left w:val="single" w:sz="4" w:space="0" w:color="auto"/>
              <w:bottom w:val="single" w:sz="4" w:space="0" w:color="auto"/>
              <w:right w:val="single" w:sz="4" w:space="0" w:color="auto"/>
            </w:tcBorders>
            <w:shd w:val="clear" w:color="auto" w:fill="auto"/>
            <w:noWrap/>
            <w:vAlign w:val="bottom"/>
          </w:tcPr>
          <w:p w:rsidR="003B7C2C" w:rsidRPr="003B7C2C" w:rsidRDefault="003B7C2C" w:rsidP="003B7C2C">
            <w:pPr>
              <w:suppressAutoHyphens/>
              <w:spacing w:after="120" w:line="240" w:lineRule="auto"/>
              <w:jc w:val="center"/>
              <w:rPr>
                <w:rFonts w:ascii="Calibri" w:eastAsia="Times New Roman" w:hAnsi="Calibri" w:cs="Calibri"/>
                <w:sz w:val="20"/>
                <w:szCs w:val="20"/>
                <w:lang w:val="en-GB" w:eastAsia="ar-SA"/>
              </w:rPr>
            </w:pPr>
            <w:r w:rsidRPr="003B7C2C">
              <w:rPr>
                <w:rFonts w:ascii="Calibri" w:eastAsia="Times New Roman" w:hAnsi="Calibri" w:cs="Calibri"/>
                <w:sz w:val="20"/>
                <w:szCs w:val="20"/>
                <w:lang w:val="en-GB" w:eastAsia="ar-SA"/>
              </w:rPr>
              <w:t>TEM</w:t>
            </w:r>
          </w:p>
        </w:tc>
        <w:tc>
          <w:tcPr>
            <w:tcW w:w="944" w:type="dxa"/>
            <w:tcBorders>
              <w:top w:val="nil"/>
              <w:left w:val="single" w:sz="4" w:space="0" w:color="auto"/>
              <w:bottom w:val="single" w:sz="4" w:space="0" w:color="auto"/>
              <w:right w:val="single" w:sz="4" w:space="0" w:color="auto"/>
            </w:tcBorders>
            <w:shd w:val="clear" w:color="auto" w:fill="auto"/>
            <w:noWrap/>
            <w:vAlign w:val="bottom"/>
          </w:tcPr>
          <w:p w:rsidR="003B7C2C" w:rsidRPr="003B7C2C" w:rsidRDefault="003B7C2C" w:rsidP="003B7C2C">
            <w:pPr>
              <w:suppressAutoHyphens/>
              <w:spacing w:after="120" w:line="240" w:lineRule="auto"/>
              <w:jc w:val="center"/>
              <w:rPr>
                <w:rFonts w:ascii="Calibri" w:eastAsia="Times New Roman" w:hAnsi="Calibri" w:cs="Calibri"/>
                <w:sz w:val="20"/>
                <w:szCs w:val="20"/>
                <w:lang w:val="en-GB" w:eastAsia="ar-SA"/>
              </w:rPr>
            </w:pPr>
            <w:r w:rsidRPr="003B7C2C">
              <w:rPr>
                <w:rFonts w:ascii="Calibri" w:eastAsia="Times New Roman" w:hAnsi="Calibri" w:cs="Calibri"/>
                <w:sz w:val="20"/>
                <w:szCs w:val="20"/>
                <w:lang w:val="en-GB" w:eastAsia="ar-SA"/>
              </w:rPr>
              <w:t>0,808</w:t>
            </w:r>
          </w:p>
        </w:tc>
        <w:tc>
          <w:tcPr>
            <w:tcW w:w="1040" w:type="dxa"/>
            <w:tcBorders>
              <w:top w:val="nil"/>
              <w:left w:val="single" w:sz="4" w:space="0" w:color="auto"/>
              <w:bottom w:val="single" w:sz="4" w:space="0" w:color="auto"/>
              <w:right w:val="single" w:sz="4" w:space="0" w:color="auto"/>
            </w:tcBorders>
            <w:shd w:val="clear" w:color="auto" w:fill="auto"/>
            <w:noWrap/>
            <w:vAlign w:val="bottom"/>
          </w:tcPr>
          <w:p w:rsidR="003B7C2C" w:rsidRPr="003B7C2C" w:rsidRDefault="003B7C2C" w:rsidP="003B7C2C">
            <w:pPr>
              <w:suppressAutoHyphens/>
              <w:spacing w:after="120" w:line="240" w:lineRule="auto"/>
              <w:jc w:val="center"/>
              <w:rPr>
                <w:rFonts w:ascii="Calibri" w:eastAsia="Times New Roman" w:hAnsi="Calibri" w:cs="Calibri"/>
                <w:sz w:val="20"/>
                <w:szCs w:val="20"/>
                <w:lang w:val="en-GB" w:eastAsia="ar-SA"/>
              </w:rPr>
            </w:pPr>
            <w:r w:rsidRPr="003B7C2C">
              <w:rPr>
                <w:rFonts w:ascii="Calibri" w:eastAsia="Times New Roman" w:hAnsi="Calibri" w:cs="Calibri"/>
                <w:sz w:val="20"/>
                <w:szCs w:val="20"/>
                <w:lang w:val="en-GB" w:eastAsia="ar-SA"/>
              </w:rPr>
              <w:t>0</w:t>
            </w:r>
          </w:p>
        </w:tc>
        <w:tc>
          <w:tcPr>
            <w:tcW w:w="992" w:type="dxa"/>
            <w:tcBorders>
              <w:top w:val="nil"/>
              <w:left w:val="single" w:sz="4" w:space="0" w:color="auto"/>
              <w:bottom w:val="single" w:sz="4" w:space="0" w:color="auto"/>
              <w:right w:val="single" w:sz="4" w:space="0" w:color="auto"/>
            </w:tcBorders>
            <w:shd w:val="clear" w:color="auto" w:fill="auto"/>
            <w:noWrap/>
            <w:vAlign w:val="bottom"/>
          </w:tcPr>
          <w:p w:rsidR="003B7C2C" w:rsidRPr="003B7C2C" w:rsidRDefault="003B7C2C" w:rsidP="003B7C2C">
            <w:pPr>
              <w:suppressAutoHyphens/>
              <w:spacing w:after="120" w:line="240" w:lineRule="auto"/>
              <w:jc w:val="center"/>
              <w:rPr>
                <w:rFonts w:ascii="Calibri" w:eastAsia="Times New Roman" w:hAnsi="Calibri" w:cs="Calibri"/>
                <w:sz w:val="20"/>
                <w:szCs w:val="20"/>
                <w:lang w:val="en-GB" w:eastAsia="ar-SA"/>
              </w:rPr>
            </w:pPr>
            <w:r w:rsidRPr="003B7C2C">
              <w:rPr>
                <w:rFonts w:ascii="Calibri" w:eastAsia="Times New Roman" w:hAnsi="Calibri" w:cs="Calibri"/>
                <w:sz w:val="20"/>
                <w:szCs w:val="20"/>
                <w:lang w:val="en-GB" w:eastAsia="ar-SA"/>
              </w:rPr>
              <w:t>10000</w:t>
            </w:r>
          </w:p>
        </w:tc>
        <w:tc>
          <w:tcPr>
            <w:tcW w:w="993" w:type="dxa"/>
            <w:tcBorders>
              <w:top w:val="nil"/>
              <w:left w:val="single" w:sz="4" w:space="0" w:color="auto"/>
              <w:bottom w:val="single" w:sz="4" w:space="0" w:color="auto"/>
              <w:right w:val="single" w:sz="4" w:space="0" w:color="auto"/>
            </w:tcBorders>
            <w:shd w:val="clear" w:color="000000" w:fill="FFFFFF"/>
            <w:noWrap/>
            <w:vAlign w:val="bottom"/>
          </w:tcPr>
          <w:p w:rsidR="003B7C2C" w:rsidRPr="003B7C2C" w:rsidRDefault="003B7C2C" w:rsidP="003B7C2C">
            <w:pPr>
              <w:suppressAutoHyphens/>
              <w:spacing w:after="120" w:line="240" w:lineRule="auto"/>
              <w:jc w:val="center"/>
              <w:rPr>
                <w:rFonts w:ascii="Calibri" w:eastAsia="Times New Roman" w:hAnsi="Calibri" w:cs="Calibri"/>
                <w:sz w:val="20"/>
                <w:szCs w:val="20"/>
                <w:lang w:val="en-GB" w:eastAsia="ar-SA"/>
              </w:rPr>
            </w:pPr>
            <w:r w:rsidRPr="003B7C2C">
              <w:rPr>
                <w:rFonts w:ascii="Calibri" w:eastAsia="Times New Roman" w:hAnsi="Calibri" w:cs="Calibri"/>
                <w:sz w:val="20"/>
                <w:szCs w:val="20"/>
                <w:lang w:val="en-GB" w:eastAsia="ar-SA"/>
              </w:rPr>
              <w:t>6000</w:t>
            </w:r>
          </w:p>
        </w:tc>
        <w:tc>
          <w:tcPr>
            <w:tcW w:w="992" w:type="dxa"/>
            <w:tcBorders>
              <w:top w:val="nil"/>
              <w:left w:val="single" w:sz="4" w:space="0" w:color="auto"/>
              <w:bottom w:val="single" w:sz="4" w:space="0" w:color="auto"/>
              <w:right w:val="single" w:sz="4" w:space="0" w:color="auto"/>
            </w:tcBorders>
            <w:shd w:val="clear" w:color="auto" w:fill="auto"/>
            <w:noWrap/>
            <w:vAlign w:val="bottom"/>
          </w:tcPr>
          <w:p w:rsidR="003B7C2C" w:rsidRPr="003B7C2C" w:rsidRDefault="003B7C2C" w:rsidP="003B7C2C">
            <w:pPr>
              <w:suppressAutoHyphens/>
              <w:spacing w:after="120" w:line="240" w:lineRule="auto"/>
              <w:jc w:val="center"/>
              <w:rPr>
                <w:rFonts w:ascii="Calibri" w:eastAsia="Times New Roman" w:hAnsi="Calibri" w:cs="Calibri"/>
                <w:sz w:val="20"/>
                <w:szCs w:val="20"/>
                <w:lang w:eastAsia="ar-SA"/>
              </w:rPr>
            </w:pPr>
            <w:r w:rsidRPr="003B7C2C">
              <w:rPr>
                <w:rFonts w:ascii="Calibri" w:eastAsia="Times New Roman" w:hAnsi="Calibri" w:cs="Calibri"/>
                <w:sz w:val="20"/>
                <w:szCs w:val="20"/>
                <w:lang w:eastAsia="ar-SA"/>
              </w:rPr>
              <w:t>0</w:t>
            </w:r>
          </w:p>
        </w:tc>
        <w:tc>
          <w:tcPr>
            <w:tcW w:w="850" w:type="dxa"/>
            <w:tcBorders>
              <w:top w:val="nil"/>
              <w:left w:val="single" w:sz="4" w:space="0" w:color="auto"/>
              <w:bottom w:val="single" w:sz="4" w:space="0" w:color="auto"/>
              <w:right w:val="single" w:sz="4" w:space="0" w:color="auto"/>
            </w:tcBorders>
            <w:shd w:val="clear" w:color="auto" w:fill="auto"/>
            <w:noWrap/>
            <w:vAlign w:val="bottom"/>
          </w:tcPr>
          <w:p w:rsidR="003B7C2C" w:rsidRPr="003B7C2C" w:rsidRDefault="003B7C2C" w:rsidP="003B7C2C">
            <w:pPr>
              <w:suppressAutoHyphens/>
              <w:spacing w:after="120" w:line="240" w:lineRule="auto"/>
              <w:jc w:val="center"/>
              <w:rPr>
                <w:rFonts w:ascii="Calibri" w:eastAsia="Times New Roman" w:hAnsi="Calibri" w:cs="Calibri"/>
                <w:sz w:val="20"/>
                <w:szCs w:val="20"/>
                <w:lang w:val="en-GB" w:eastAsia="ar-SA"/>
              </w:rPr>
            </w:pPr>
            <w:r w:rsidRPr="003B7C2C">
              <w:rPr>
                <w:rFonts w:ascii="Calibri" w:eastAsia="Times New Roman" w:hAnsi="Calibri" w:cs="Calibri"/>
                <w:sz w:val="20"/>
                <w:szCs w:val="20"/>
                <w:lang w:val="en-GB" w:eastAsia="ar-SA"/>
              </w:rPr>
              <w:t>16000</w:t>
            </w:r>
          </w:p>
        </w:tc>
        <w:tc>
          <w:tcPr>
            <w:tcW w:w="1276" w:type="dxa"/>
            <w:tcBorders>
              <w:top w:val="nil"/>
              <w:left w:val="single" w:sz="4" w:space="0" w:color="auto"/>
              <w:bottom w:val="single" w:sz="4" w:space="0" w:color="auto"/>
              <w:right w:val="single" w:sz="4" w:space="0" w:color="auto"/>
            </w:tcBorders>
            <w:shd w:val="clear" w:color="auto" w:fill="auto"/>
            <w:noWrap/>
            <w:vAlign w:val="bottom"/>
          </w:tcPr>
          <w:p w:rsidR="003B7C2C" w:rsidRPr="003B7C2C" w:rsidRDefault="003B7C2C" w:rsidP="003B7C2C">
            <w:pPr>
              <w:suppressAutoHyphens/>
              <w:spacing w:after="120" w:line="240" w:lineRule="auto"/>
              <w:jc w:val="center"/>
              <w:rPr>
                <w:rFonts w:ascii="Calibri" w:eastAsia="Times New Roman" w:hAnsi="Calibri" w:cs="Calibri"/>
                <w:sz w:val="20"/>
                <w:szCs w:val="20"/>
                <w:lang w:val="en-GB" w:eastAsia="ar-SA"/>
              </w:rPr>
            </w:pPr>
            <w:r w:rsidRPr="003B7C2C">
              <w:rPr>
                <w:rFonts w:ascii="Calibri" w:eastAsia="Times New Roman" w:hAnsi="Calibri" w:cs="Calibri"/>
                <w:sz w:val="20"/>
                <w:szCs w:val="20"/>
                <w:lang w:val="en-GB" w:eastAsia="ar-SA"/>
              </w:rPr>
              <w:t>12928,00</w:t>
            </w:r>
          </w:p>
        </w:tc>
        <w:tc>
          <w:tcPr>
            <w:tcW w:w="1276" w:type="dxa"/>
            <w:tcBorders>
              <w:top w:val="nil"/>
              <w:left w:val="single" w:sz="4" w:space="0" w:color="auto"/>
              <w:bottom w:val="single" w:sz="4" w:space="0" w:color="auto"/>
              <w:right w:val="single" w:sz="4" w:space="0" w:color="auto"/>
            </w:tcBorders>
            <w:shd w:val="clear" w:color="auto" w:fill="auto"/>
            <w:noWrap/>
            <w:vAlign w:val="bottom"/>
          </w:tcPr>
          <w:p w:rsidR="003B7C2C" w:rsidRPr="003B7C2C" w:rsidRDefault="003B7C2C" w:rsidP="003B7C2C">
            <w:pPr>
              <w:suppressAutoHyphens/>
              <w:spacing w:after="120" w:line="240" w:lineRule="auto"/>
              <w:jc w:val="center"/>
              <w:rPr>
                <w:rFonts w:ascii="Calibri" w:eastAsia="Times New Roman" w:hAnsi="Calibri" w:cs="Calibri"/>
                <w:sz w:val="20"/>
                <w:szCs w:val="20"/>
                <w:lang w:val="en-GB" w:eastAsia="ar-SA"/>
              </w:rPr>
            </w:pPr>
            <w:r w:rsidRPr="003B7C2C">
              <w:rPr>
                <w:rFonts w:ascii="Calibri" w:eastAsia="Times New Roman" w:hAnsi="Calibri" w:cs="Calibri"/>
                <w:sz w:val="20"/>
                <w:szCs w:val="20"/>
                <w:lang w:val="en-GB" w:eastAsia="ar-SA"/>
              </w:rPr>
              <w:t>24%</w:t>
            </w:r>
          </w:p>
        </w:tc>
        <w:tc>
          <w:tcPr>
            <w:tcW w:w="1134" w:type="dxa"/>
            <w:tcBorders>
              <w:top w:val="nil"/>
              <w:left w:val="single" w:sz="4" w:space="0" w:color="auto"/>
              <w:bottom w:val="single" w:sz="4" w:space="0" w:color="auto"/>
              <w:right w:val="single" w:sz="4" w:space="0" w:color="auto"/>
            </w:tcBorders>
            <w:shd w:val="clear" w:color="auto" w:fill="auto"/>
            <w:noWrap/>
            <w:vAlign w:val="bottom"/>
          </w:tcPr>
          <w:p w:rsidR="003B7C2C" w:rsidRPr="003B7C2C" w:rsidRDefault="003B7C2C" w:rsidP="003B7C2C">
            <w:pPr>
              <w:suppressAutoHyphens/>
              <w:spacing w:after="120" w:line="240" w:lineRule="auto"/>
              <w:jc w:val="center"/>
              <w:rPr>
                <w:rFonts w:ascii="Calibri" w:eastAsia="Times New Roman" w:hAnsi="Calibri" w:cs="Calibri"/>
                <w:sz w:val="20"/>
                <w:szCs w:val="20"/>
                <w:lang w:val="en-GB" w:eastAsia="ar-SA"/>
              </w:rPr>
            </w:pPr>
            <w:r w:rsidRPr="003B7C2C">
              <w:rPr>
                <w:rFonts w:ascii="Calibri" w:eastAsia="Times New Roman" w:hAnsi="Calibri" w:cs="Calibri"/>
                <w:sz w:val="20"/>
                <w:szCs w:val="20"/>
                <w:lang w:val="en-GB" w:eastAsia="ar-SA"/>
              </w:rPr>
              <w:t>3102,72</w:t>
            </w:r>
          </w:p>
        </w:tc>
        <w:tc>
          <w:tcPr>
            <w:tcW w:w="1276" w:type="dxa"/>
            <w:tcBorders>
              <w:top w:val="nil"/>
              <w:left w:val="single" w:sz="4" w:space="0" w:color="auto"/>
              <w:bottom w:val="single" w:sz="4" w:space="0" w:color="auto"/>
              <w:right w:val="single" w:sz="4" w:space="0" w:color="auto"/>
            </w:tcBorders>
            <w:shd w:val="clear" w:color="auto" w:fill="auto"/>
            <w:noWrap/>
          </w:tcPr>
          <w:p w:rsidR="003B7C2C" w:rsidRPr="003B7C2C" w:rsidRDefault="003B7C2C" w:rsidP="003B7C2C">
            <w:pPr>
              <w:suppressAutoHyphens/>
              <w:spacing w:after="120" w:line="240" w:lineRule="auto"/>
              <w:jc w:val="right"/>
              <w:rPr>
                <w:rFonts w:ascii="Calibri" w:eastAsia="Times New Roman" w:hAnsi="Calibri" w:cs="Calibri"/>
                <w:sz w:val="20"/>
                <w:szCs w:val="20"/>
                <w:lang w:val="en-GB" w:eastAsia="ar-SA"/>
              </w:rPr>
            </w:pPr>
          </w:p>
          <w:p w:rsidR="003B7C2C" w:rsidRPr="003B7C2C" w:rsidRDefault="003B7C2C" w:rsidP="003B7C2C">
            <w:pPr>
              <w:suppressAutoHyphens/>
              <w:spacing w:after="120" w:line="240" w:lineRule="auto"/>
              <w:jc w:val="right"/>
              <w:rPr>
                <w:rFonts w:ascii="Calibri" w:eastAsia="Times New Roman" w:hAnsi="Calibri" w:cs="Calibri"/>
                <w:sz w:val="20"/>
                <w:szCs w:val="20"/>
                <w:lang w:val="en-GB" w:eastAsia="ar-SA"/>
              </w:rPr>
            </w:pPr>
          </w:p>
          <w:p w:rsidR="003B7C2C" w:rsidRPr="003B7C2C" w:rsidRDefault="003B7C2C" w:rsidP="003B7C2C">
            <w:pPr>
              <w:suppressAutoHyphens/>
              <w:spacing w:after="120" w:line="240" w:lineRule="auto"/>
              <w:jc w:val="right"/>
              <w:rPr>
                <w:rFonts w:ascii="Calibri" w:eastAsia="Times New Roman" w:hAnsi="Calibri" w:cs="Calibri"/>
                <w:sz w:val="20"/>
                <w:szCs w:val="20"/>
                <w:lang w:val="en-GB" w:eastAsia="ar-SA"/>
              </w:rPr>
            </w:pPr>
            <w:r w:rsidRPr="003B7C2C">
              <w:rPr>
                <w:rFonts w:ascii="Calibri" w:eastAsia="Times New Roman" w:hAnsi="Calibri" w:cs="Calibri"/>
                <w:sz w:val="20"/>
                <w:szCs w:val="20"/>
                <w:lang w:eastAsia="ar-SA"/>
              </w:rPr>
              <w:t>1</w:t>
            </w:r>
            <w:r w:rsidRPr="003B7C2C">
              <w:rPr>
                <w:rFonts w:ascii="Calibri" w:eastAsia="Times New Roman" w:hAnsi="Calibri" w:cs="Calibri"/>
                <w:sz w:val="20"/>
                <w:szCs w:val="20"/>
                <w:lang w:val="en-GB" w:eastAsia="ar-SA"/>
              </w:rPr>
              <w:t>6030,72</w:t>
            </w:r>
          </w:p>
        </w:tc>
      </w:tr>
    </w:tbl>
    <w:p w:rsidR="003B7C2C" w:rsidRPr="003B7C2C" w:rsidRDefault="003B7C2C" w:rsidP="003B7C2C">
      <w:pPr>
        <w:tabs>
          <w:tab w:val="left" w:pos="13590"/>
          <w:tab w:val="right" w:pos="14570"/>
        </w:tabs>
        <w:suppressAutoHyphens/>
        <w:spacing w:after="120" w:line="240" w:lineRule="auto"/>
        <w:rPr>
          <w:rFonts w:ascii="Calibri" w:eastAsia="SimSun" w:hAnsi="Calibri" w:cs="Calibri"/>
          <w:sz w:val="20"/>
          <w:szCs w:val="20"/>
          <w:lang w:eastAsia="ar-SA"/>
        </w:rPr>
      </w:pPr>
      <w:r w:rsidRPr="003B7C2C">
        <w:rPr>
          <w:rFonts w:ascii="Calibri" w:eastAsia="SimSun" w:hAnsi="Calibri" w:cs="Calibri"/>
          <w:lang w:eastAsia="ar-SA"/>
        </w:rPr>
        <w:t xml:space="preserve">                                                                                                                                                                                                     </w:t>
      </w:r>
      <w:r w:rsidRPr="003B7C2C">
        <w:rPr>
          <w:rFonts w:ascii="Calibri" w:eastAsia="SimSun" w:hAnsi="Calibri" w:cs="Calibri"/>
          <w:sz w:val="20"/>
          <w:szCs w:val="20"/>
          <w:lang w:eastAsia="ar-SA"/>
        </w:rPr>
        <w:t>105089,25</w:t>
      </w:r>
      <w:r w:rsidRPr="003B7C2C">
        <w:rPr>
          <w:rFonts w:ascii="Calibri" w:eastAsia="SimSun" w:hAnsi="Calibri" w:cs="Calibri"/>
          <w:lang w:eastAsia="ar-SA"/>
        </w:rPr>
        <w:t xml:space="preserve">                                  </w:t>
      </w:r>
      <w:r w:rsidRPr="003B7C2C">
        <w:rPr>
          <w:rFonts w:ascii="Calibri" w:eastAsia="SimSun" w:hAnsi="Calibri" w:cs="Calibri"/>
          <w:sz w:val="20"/>
          <w:szCs w:val="20"/>
          <w:lang w:eastAsia="ar-SA"/>
        </w:rPr>
        <w:t xml:space="preserve">25221,42            130.310,67 </w:t>
      </w:r>
      <w:r w:rsidRPr="003B7C2C">
        <w:rPr>
          <w:rFonts w:ascii="Calibri" w:eastAsia="SimSun" w:hAnsi="Calibri" w:cs="Calibri"/>
          <w:sz w:val="20"/>
          <w:szCs w:val="20"/>
          <w:lang w:eastAsia="ar-SA"/>
        </w:rPr>
        <w:tab/>
      </w:r>
    </w:p>
    <w:p w:rsidR="003B7C2C" w:rsidRPr="003B7C2C" w:rsidRDefault="003B7C2C" w:rsidP="003B7C2C">
      <w:pPr>
        <w:suppressAutoHyphens/>
        <w:spacing w:after="120" w:line="240" w:lineRule="auto"/>
        <w:jc w:val="both"/>
        <w:rPr>
          <w:rFonts w:ascii="Calibri" w:eastAsia="SimSun" w:hAnsi="Calibri" w:cs="Calibri"/>
          <w:lang w:eastAsia="ar-SA"/>
        </w:rPr>
        <w:sectPr w:rsidR="003B7C2C" w:rsidRPr="003B7C2C" w:rsidSect="009F0E61">
          <w:pgSz w:w="16838" w:h="11906" w:orient="landscape"/>
          <w:pgMar w:top="1134" w:right="1134" w:bottom="1134" w:left="1134" w:header="720" w:footer="709" w:gutter="0"/>
          <w:cols w:space="720"/>
          <w:docGrid w:linePitch="600" w:charSpace="36864"/>
        </w:sectPr>
      </w:pPr>
    </w:p>
    <w:p w:rsidR="003B7C2C" w:rsidRPr="003B7C2C" w:rsidRDefault="003B7C2C" w:rsidP="003B7C2C">
      <w:pPr>
        <w:autoSpaceDE w:val="0"/>
        <w:spacing w:before="57" w:after="57" w:line="240" w:lineRule="auto"/>
        <w:jc w:val="both"/>
        <w:rPr>
          <w:rFonts w:ascii="Calibri" w:eastAsia="SimSun" w:hAnsi="Calibri" w:cs="Calibri"/>
          <w:lang w:eastAsia="ar-SA"/>
        </w:rPr>
      </w:pPr>
    </w:p>
    <w:p w:rsidR="003B7C2C" w:rsidRPr="003B7C2C" w:rsidRDefault="003B7C2C" w:rsidP="003B7C2C">
      <w:pPr>
        <w:autoSpaceDE w:val="0"/>
        <w:spacing w:before="57" w:after="57" w:line="240" w:lineRule="auto"/>
        <w:jc w:val="both"/>
        <w:rPr>
          <w:rFonts w:ascii="Calibri" w:eastAsia="SimSun" w:hAnsi="Calibri" w:cs="Calibri"/>
          <w:i/>
          <w:iCs/>
          <w:color w:val="5B9BD5"/>
          <w:lang w:eastAsia="ar-SA"/>
        </w:rPr>
      </w:pPr>
    </w:p>
    <w:p w:rsidR="003B7C2C" w:rsidRPr="003B7C2C" w:rsidRDefault="003B7C2C" w:rsidP="003B7C2C">
      <w:pPr>
        <w:suppressAutoHyphens/>
        <w:spacing w:before="57" w:after="57" w:line="240" w:lineRule="auto"/>
        <w:jc w:val="both"/>
        <w:rPr>
          <w:rFonts w:ascii="Calibri" w:eastAsia="SimSun" w:hAnsi="Calibri" w:cs="Calibri"/>
          <w:i/>
          <w:iCs/>
          <w:color w:val="5B9BD5"/>
          <w:lang w:eastAsia="ar-SA"/>
        </w:rPr>
      </w:pPr>
    </w:p>
    <w:p w:rsidR="003B7C2C" w:rsidRPr="003B7C2C" w:rsidRDefault="003B7C2C" w:rsidP="003B7C2C">
      <w:pPr>
        <w:spacing w:after="0" w:line="240" w:lineRule="auto"/>
        <w:rPr>
          <w:rFonts w:ascii="Arial" w:eastAsia="Times New Roman" w:hAnsi="Arial" w:cs="Arial"/>
          <w:b/>
          <w:color w:val="002060"/>
          <w:sz w:val="24"/>
          <w:lang w:eastAsia="ar-SA"/>
        </w:rPr>
      </w:pPr>
    </w:p>
    <w:p w:rsidR="003B7C2C" w:rsidRPr="003B7C2C" w:rsidRDefault="003B7C2C" w:rsidP="003B7C2C">
      <w:pPr>
        <w:keepNext/>
        <w:pBdr>
          <w:bottom w:val="single" w:sz="8" w:space="0" w:color="000080"/>
        </w:pBdr>
        <w:tabs>
          <w:tab w:val="left" w:pos="0"/>
        </w:tabs>
        <w:suppressAutoHyphens/>
        <w:spacing w:before="57" w:after="57" w:line="240" w:lineRule="auto"/>
        <w:jc w:val="both"/>
        <w:outlineLvl w:val="1"/>
        <w:rPr>
          <w:rFonts w:ascii="Arial" w:eastAsia="SimSun" w:hAnsi="Arial" w:cs="Arial"/>
          <w:b/>
          <w:i/>
          <w:iCs/>
          <w:color w:val="5B9BD5"/>
          <w:sz w:val="24"/>
          <w:lang w:eastAsia="ar-SA"/>
        </w:rPr>
      </w:pPr>
      <w:bookmarkStart w:id="3" w:name="_Toc89088082"/>
      <w:r w:rsidRPr="003B7C2C">
        <w:rPr>
          <w:rFonts w:ascii="Arial" w:eastAsia="Times New Roman" w:hAnsi="Arial" w:cs="Arial"/>
          <w:b/>
          <w:color w:val="002060"/>
          <w:sz w:val="24"/>
          <w:lang w:eastAsia="ar-SA"/>
        </w:rPr>
        <w:t>ΠΑΡΑΡΤΗΜΑ ΙΙ –  ΕΕΕΣ</w:t>
      </w:r>
      <w:bookmarkEnd w:id="3"/>
    </w:p>
    <w:p w:rsidR="003B7C2C" w:rsidRPr="003B7C2C" w:rsidRDefault="003B7C2C" w:rsidP="003B7C2C">
      <w:pPr>
        <w:spacing w:after="0" w:line="259" w:lineRule="exact"/>
        <w:ind w:left="20" w:right="20"/>
        <w:jc w:val="both"/>
        <w:rPr>
          <w:rFonts w:ascii="Calibri" w:eastAsia="Arial" w:hAnsi="Calibri" w:cs="Calibri"/>
          <w:lang w:eastAsia="el-GR"/>
        </w:rPr>
      </w:pPr>
      <w:r w:rsidRPr="003B7C2C">
        <w:rPr>
          <w:rFonts w:ascii="Calibri" w:eastAsia="Arial" w:hAnsi="Calibri" w:cs="Calibri"/>
          <w:lang w:eastAsia="el-GR"/>
        </w:rPr>
        <w:t xml:space="preserve">Η Αναθέτουσα αρχή συντάσσει με τη χρήση της υπηρεσίας eΕΕΕΣ, ήτοι της διαδικτυακή πλατφόρμας που διαθέτει η ΕΕ, το πρότυπο που θα ανταποκρίνεται: α) στις καταστάσεις εκείνες για τις οποίες οι οικονομικοί φορείς αποκλείονται ή με βάση τα έγγραφα της σύμβασης μπορούν να αποκλεισθούν καθώς και β) στα κριτήρια ποιοτικής επιλογής που έχουν καθοριστεί ως τα ως άνω έγγραφα. Το περιεχόμενο του αρχείου ως αρχείο </w:t>
      </w:r>
      <w:r w:rsidRPr="003B7C2C">
        <w:rPr>
          <w:rFonts w:ascii="Calibri" w:eastAsia="Arial" w:hAnsi="Calibri" w:cs="Calibri"/>
          <w:lang w:val="en-US" w:eastAsia="el-GR"/>
        </w:rPr>
        <w:t>PDF</w:t>
      </w:r>
      <w:r w:rsidRPr="003B7C2C">
        <w:rPr>
          <w:rFonts w:ascii="Calibri" w:eastAsia="Arial" w:hAnsi="Calibri" w:cs="Calibri"/>
          <w:lang w:eastAsia="el-GR"/>
        </w:rPr>
        <w:t xml:space="preserve">, ψηφιακά υπογεγραμμένο, αναρτάται ξεχωριστά ως αναπόσπαστο μέρος της διακήρυξης. Το αρχείο </w:t>
      </w:r>
      <w:r w:rsidRPr="003B7C2C">
        <w:rPr>
          <w:rFonts w:ascii="Calibri" w:eastAsia="Arial" w:hAnsi="Calibri" w:cs="Calibri"/>
          <w:lang w:val="en-US" w:eastAsia="el-GR"/>
        </w:rPr>
        <w:t>XML</w:t>
      </w:r>
      <w:r w:rsidRPr="003B7C2C">
        <w:rPr>
          <w:rFonts w:ascii="Calibri" w:eastAsia="Arial" w:hAnsi="Calibri" w:cs="Calibri"/>
          <w:lang w:eastAsia="el-GR"/>
        </w:rPr>
        <w:t xml:space="preserve"> αναρτάται για την διευκόλυνση των οικονομικών φορέων προκειμένου να συντάξουν μέσω της υπηρεσίας eΕΕΕΣ της ΕΕ τη σχετική απάντησή τους. Οι προσφέροντες συμπληρώνουν το σχετικό πρότυπο ΕΕΕΣ το οποίο έχει αναρτηθεί, σε μορφή αρχείων τύπου </w:t>
      </w:r>
      <w:r w:rsidRPr="003B7C2C">
        <w:rPr>
          <w:rFonts w:ascii="Calibri" w:eastAsia="Arial" w:hAnsi="Calibri" w:cs="Calibri"/>
          <w:lang w:val="en-US" w:eastAsia="el-GR"/>
        </w:rPr>
        <w:t>XML</w:t>
      </w:r>
      <w:r w:rsidRPr="003B7C2C">
        <w:rPr>
          <w:rFonts w:ascii="Calibri" w:eastAsia="Arial" w:hAnsi="Calibri" w:cs="Calibri"/>
          <w:lang w:eastAsia="el-GR"/>
        </w:rPr>
        <w:t xml:space="preserve"> και </w:t>
      </w:r>
      <w:r w:rsidRPr="003B7C2C">
        <w:rPr>
          <w:rFonts w:ascii="Calibri" w:eastAsia="Arial" w:hAnsi="Calibri" w:cs="Calibri"/>
          <w:lang w:val="en-US" w:eastAsia="el-GR"/>
        </w:rPr>
        <w:t>PDF</w:t>
      </w:r>
      <w:r w:rsidRPr="003B7C2C">
        <w:rPr>
          <w:rFonts w:ascii="Calibri" w:eastAsia="Arial" w:hAnsi="Calibri" w:cs="Calibri"/>
          <w:lang w:eastAsia="el-GR"/>
        </w:rPr>
        <w:t xml:space="preserve">, στη διαδικτυακή πύλη </w:t>
      </w:r>
      <w:hyperlink r:id="rId9" w:history="1">
        <w:r w:rsidRPr="003B7C2C">
          <w:rPr>
            <w:rFonts w:ascii="Calibri" w:eastAsia="Arial" w:hAnsi="Calibri" w:cs="Calibri"/>
            <w:color w:val="0000FF"/>
            <w:u w:val="single"/>
            <w:lang w:val="en-US" w:eastAsia="el-GR"/>
          </w:rPr>
          <w:t>www</w:t>
        </w:r>
        <w:r w:rsidRPr="003B7C2C">
          <w:rPr>
            <w:rFonts w:ascii="Calibri" w:eastAsia="Arial" w:hAnsi="Calibri" w:cs="Calibri"/>
            <w:color w:val="0000FF"/>
            <w:u w:val="single"/>
            <w:lang w:eastAsia="el-GR"/>
          </w:rPr>
          <w:t>.</w:t>
        </w:r>
        <w:r w:rsidRPr="003B7C2C">
          <w:rPr>
            <w:rFonts w:ascii="Calibri" w:eastAsia="Arial" w:hAnsi="Calibri" w:cs="Calibri"/>
            <w:color w:val="0000FF"/>
            <w:u w:val="single"/>
            <w:lang w:val="en-US" w:eastAsia="el-GR"/>
          </w:rPr>
          <w:t>promitheus</w:t>
        </w:r>
        <w:r w:rsidRPr="003B7C2C">
          <w:rPr>
            <w:rFonts w:ascii="Calibri" w:eastAsia="Arial" w:hAnsi="Calibri" w:cs="Calibri"/>
            <w:color w:val="0000FF"/>
            <w:u w:val="single"/>
            <w:lang w:eastAsia="el-GR"/>
          </w:rPr>
          <w:t>.</w:t>
        </w:r>
        <w:r w:rsidRPr="003B7C2C">
          <w:rPr>
            <w:rFonts w:ascii="Calibri" w:eastAsia="Arial" w:hAnsi="Calibri" w:cs="Calibri"/>
            <w:color w:val="0000FF"/>
            <w:u w:val="single"/>
            <w:lang w:val="en-US" w:eastAsia="el-GR"/>
          </w:rPr>
          <w:t>gov</w:t>
        </w:r>
        <w:r w:rsidRPr="003B7C2C">
          <w:rPr>
            <w:rFonts w:ascii="Calibri" w:eastAsia="Arial" w:hAnsi="Calibri" w:cs="Calibri"/>
            <w:color w:val="0000FF"/>
            <w:u w:val="single"/>
            <w:lang w:eastAsia="el-GR"/>
          </w:rPr>
          <w:t>.</w:t>
        </w:r>
        <w:r w:rsidRPr="003B7C2C">
          <w:rPr>
            <w:rFonts w:ascii="Calibri" w:eastAsia="Arial" w:hAnsi="Calibri" w:cs="Calibri"/>
            <w:color w:val="0000FF"/>
            <w:u w:val="single"/>
            <w:lang w:val="en-US" w:eastAsia="el-GR"/>
          </w:rPr>
          <w:t>gr</w:t>
        </w:r>
      </w:hyperlink>
      <w:r w:rsidRPr="003B7C2C">
        <w:rPr>
          <w:rFonts w:ascii="Calibri" w:eastAsia="Arial" w:hAnsi="Calibri" w:cs="Calibri"/>
          <w:lang w:eastAsia="el-GR"/>
        </w:rPr>
        <w:t xml:space="preserve"> του ΕΣΗΔΗΣ και αποτελεί αναπόσπαστο τμήμα της διακήρυξης. Πρόκειται για υπεύθυνη δήλωση της καταλληλότητας, της οικονομικής κατάστασης και των ικανοτήτων των επιχειρήσεων, η οποία χρησιμοποιείται ως προκαταρκτικό αποδεικτικό σε όλες τις διαδικασίες σύναψης δημοσίων συμβάσεων που υπερβαίνουν το κατώτατο όριο της Ε.Ε. Η Υπεύθυνη δήλωση επιτρέπει στους συμμετέχοντες οικονομικούς φορείς να αποδείξουν ότι:</w:t>
      </w:r>
    </w:p>
    <w:p w:rsidR="003B7C2C" w:rsidRPr="003B7C2C" w:rsidRDefault="003B7C2C" w:rsidP="003B7C2C">
      <w:pPr>
        <w:numPr>
          <w:ilvl w:val="0"/>
          <w:numId w:val="20"/>
        </w:numPr>
        <w:suppressAutoHyphens/>
        <w:spacing w:after="0" w:line="259" w:lineRule="exact"/>
        <w:ind w:right="20"/>
        <w:jc w:val="both"/>
        <w:rPr>
          <w:rFonts w:ascii="Calibri" w:eastAsia="Calibri" w:hAnsi="Calibri" w:cs="Calibri"/>
          <w:lang w:eastAsia="el-GR"/>
        </w:rPr>
      </w:pPr>
      <w:r w:rsidRPr="003B7C2C">
        <w:rPr>
          <w:rFonts w:ascii="Calibri" w:eastAsia="Calibri" w:hAnsi="Calibri" w:cs="Calibri"/>
          <w:lang w:eastAsia="el-GR"/>
        </w:rPr>
        <w:t>Δεν βρίσκονται σε μία από τις καταστάσεις για τις οποίες είναι δυνατόν να αποκλειστούν από τη σύναψη δημόσιας σύμβασης.</w:t>
      </w:r>
    </w:p>
    <w:p w:rsidR="003B7C2C" w:rsidRPr="003B7C2C" w:rsidRDefault="003B7C2C" w:rsidP="003B7C2C">
      <w:pPr>
        <w:numPr>
          <w:ilvl w:val="0"/>
          <w:numId w:val="20"/>
        </w:numPr>
        <w:suppressAutoHyphens/>
        <w:spacing w:after="0" w:line="259" w:lineRule="exact"/>
        <w:ind w:right="20"/>
        <w:jc w:val="both"/>
        <w:rPr>
          <w:rFonts w:ascii="Calibri" w:eastAsia="Calibri" w:hAnsi="Calibri" w:cs="Calibri"/>
          <w:lang w:eastAsia="el-GR"/>
        </w:rPr>
      </w:pPr>
      <w:r w:rsidRPr="003B7C2C">
        <w:rPr>
          <w:rFonts w:ascii="Calibri" w:eastAsia="Calibri" w:hAnsi="Calibri" w:cs="Calibri"/>
          <w:lang w:eastAsia="el-GR"/>
        </w:rPr>
        <w:t>Πληρούν τα συναφή κριτήρια αποκλεισμού και επιλογής.</w:t>
      </w:r>
    </w:p>
    <w:p w:rsidR="003B7C2C" w:rsidRPr="003B7C2C" w:rsidRDefault="003B7C2C" w:rsidP="003B7C2C">
      <w:pPr>
        <w:spacing w:after="0" w:line="264" w:lineRule="exact"/>
        <w:ind w:left="20" w:right="20"/>
        <w:jc w:val="both"/>
        <w:rPr>
          <w:rFonts w:ascii="Calibri" w:eastAsia="Arial" w:hAnsi="Calibri" w:cs="Calibri"/>
          <w:lang w:eastAsia="el-GR"/>
        </w:rPr>
      </w:pPr>
    </w:p>
    <w:p w:rsidR="003B7C2C" w:rsidRPr="003B7C2C" w:rsidRDefault="003B7C2C" w:rsidP="003B7C2C">
      <w:pPr>
        <w:spacing w:after="0" w:line="264" w:lineRule="exact"/>
        <w:ind w:left="20" w:right="20"/>
        <w:jc w:val="both"/>
        <w:rPr>
          <w:rFonts w:ascii="Calibri" w:eastAsia="Arial" w:hAnsi="Calibri" w:cs="Calibri"/>
          <w:lang w:eastAsia="el-GR"/>
        </w:rPr>
      </w:pPr>
      <w:r w:rsidRPr="003B7C2C">
        <w:rPr>
          <w:rFonts w:ascii="Calibri" w:eastAsia="Arial" w:hAnsi="Calibri" w:cs="Calibri"/>
          <w:lang w:eastAsia="el-GR"/>
        </w:rPr>
        <w:t>Αναλυτικές οδηγίες και πληροφορίες για το θεσμικό πλαίσιο, τον τρόπο χρήσης και συμπλήρωσης ηλεκτρονικών ΕΕΕΣ και της χρήση του υποσυστήματος PromitheusESPDint είναι αναρτημένες σε σχετική θεματική ενότητα στη Διαδικτυακή Πύλη (</w:t>
      </w:r>
      <w:hyperlink r:id="rId10" w:history="1">
        <w:r w:rsidRPr="003B7C2C">
          <w:rPr>
            <w:rFonts w:ascii="Calibri" w:eastAsia="Arial" w:hAnsi="Calibri" w:cs="Calibri"/>
            <w:lang w:eastAsia="el-GR"/>
          </w:rPr>
          <w:t>www.promitheus.gov.gr</w:t>
        </w:r>
      </w:hyperlink>
      <w:r w:rsidRPr="003B7C2C">
        <w:rPr>
          <w:rFonts w:ascii="Calibri" w:eastAsia="Arial" w:hAnsi="Calibri" w:cs="Calibri"/>
          <w:lang w:eastAsia="el-GR"/>
        </w:rPr>
        <w:t>) του ΟΠΣ ΕΣΗΔΗΣ.</w:t>
      </w:r>
    </w:p>
    <w:p w:rsidR="003B7C2C" w:rsidRPr="003B7C2C" w:rsidRDefault="003B7C2C" w:rsidP="003B7C2C">
      <w:pPr>
        <w:spacing w:after="0" w:line="264" w:lineRule="exact"/>
        <w:ind w:left="20"/>
        <w:jc w:val="both"/>
        <w:rPr>
          <w:rFonts w:ascii="Arial" w:eastAsia="Arial" w:hAnsi="Arial" w:cs="Arial"/>
          <w:sz w:val="17"/>
          <w:szCs w:val="17"/>
          <w:lang w:eastAsia="el-GR"/>
        </w:rPr>
      </w:pPr>
    </w:p>
    <w:p w:rsidR="003B7C2C" w:rsidRPr="003B7C2C" w:rsidRDefault="003B7C2C" w:rsidP="003B7C2C">
      <w:pPr>
        <w:spacing w:after="0" w:line="264" w:lineRule="exact"/>
        <w:ind w:left="20" w:right="20"/>
        <w:jc w:val="both"/>
        <w:rPr>
          <w:rFonts w:ascii="Calibri" w:eastAsia="Arial" w:hAnsi="Calibri" w:cs="Calibri"/>
          <w:lang w:eastAsia="el-GR"/>
        </w:rPr>
      </w:pPr>
      <w:r w:rsidRPr="003B7C2C">
        <w:rPr>
          <w:rFonts w:ascii="Calibri" w:eastAsia="Arial" w:hAnsi="Calibri" w:cs="Calibri"/>
          <w:lang w:eastAsia="el-GR"/>
        </w:rPr>
        <w:t>ΕΠΙΣΗΜΑΙΝΕΤΑΙ ΤΟ ΕΞΗΣ:</w:t>
      </w:r>
    </w:p>
    <w:p w:rsidR="003B7C2C" w:rsidRPr="003B7C2C" w:rsidRDefault="003B7C2C" w:rsidP="003B7C2C">
      <w:pPr>
        <w:spacing w:after="0" w:line="264" w:lineRule="exact"/>
        <w:ind w:left="20" w:right="20"/>
        <w:jc w:val="both"/>
        <w:rPr>
          <w:rFonts w:ascii="Calibri" w:eastAsia="Arial" w:hAnsi="Calibri" w:cs="Calibri"/>
          <w:lang w:eastAsia="el-GR"/>
        </w:rPr>
      </w:pPr>
      <w:r w:rsidRPr="003B7C2C">
        <w:rPr>
          <w:rFonts w:ascii="Calibri" w:eastAsia="Arial" w:hAnsi="Calibri" w:cs="Calibri"/>
          <w:lang w:eastAsia="el-GR"/>
        </w:rPr>
        <w:t>Η απάντηση στο "Μέρος IV: Κριτήρια επιλογής" του Ε.Ε.Ε.Σ. θα δοθεί με την συμπλήρωση της Γενικής ένδειξης για όλα τα κριτήρια επιλογής.</w:t>
      </w:r>
    </w:p>
    <w:p w:rsidR="003B7C2C" w:rsidRPr="003B7C2C" w:rsidRDefault="003B7C2C" w:rsidP="003B7C2C">
      <w:pPr>
        <w:spacing w:after="0" w:line="240" w:lineRule="auto"/>
        <w:rPr>
          <w:rFonts w:ascii="Arial" w:eastAsia="Times New Roman" w:hAnsi="Arial" w:cs="Arial"/>
          <w:b/>
          <w:color w:val="002060"/>
          <w:sz w:val="24"/>
          <w:lang w:eastAsia="ar-SA"/>
        </w:rPr>
      </w:pPr>
      <w:r w:rsidRPr="003B7C2C">
        <w:rPr>
          <w:rFonts w:ascii="Calibri" w:eastAsia="Times New Roman" w:hAnsi="Calibri" w:cs="Calibri"/>
          <w:szCs w:val="24"/>
          <w:lang w:eastAsia="ar-SA"/>
        </w:rPr>
        <w:br w:type="page"/>
      </w:r>
    </w:p>
    <w:p w:rsidR="003B7C2C" w:rsidRPr="003B7C2C" w:rsidRDefault="003B7C2C" w:rsidP="003B7C2C">
      <w:pPr>
        <w:keepNext/>
        <w:pBdr>
          <w:bottom w:val="single" w:sz="8" w:space="1" w:color="000080"/>
        </w:pBdr>
        <w:tabs>
          <w:tab w:val="left" w:pos="0"/>
        </w:tabs>
        <w:suppressAutoHyphens/>
        <w:spacing w:before="57" w:after="57" w:line="240" w:lineRule="auto"/>
        <w:jc w:val="both"/>
        <w:outlineLvl w:val="1"/>
        <w:rPr>
          <w:rFonts w:ascii="Arial" w:eastAsia="Times New Roman" w:hAnsi="Arial" w:cs="Arial"/>
          <w:b/>
          <w:i/>
          <w:color w:val="5B9BD5"/>
          <w:sz w:val="24"/>
          <w:lang w:eastAsia="ar-SA"/>
        </w:rPr>
      </w:pPr>
      <w:bookmarkStart w:id="4" w:name="_Toc89088083"/>
      <w:r w:rsidRPr="003B7C2C">
        <w:rPr>
          <w:rFonts w:ascii="Arial" w:eastAsia="Times New Roman" w:hAnsi="Arial" w:cs="Arial"/>
          <w:b/>
          <w:color w:val="002060"/>
          <w:sz w:val="24"/>
          <w:lang w:eastAsia="ar-SA"/>
        </w:rPr>
        <w:lastRenderedPageBreak/>
        <w:t>ΠΑΡΑΡΤΗΜΑ ΙΙΙ – Υπόδειγμα φύλλου συμμόρφωσης</w:t>
      </w:r>
      <w:bookmarkEnd w:id="4"/>
    </w:p>
    <w:p w:rsidR="003B7C2C" w:rsidRPr="003B7C2C" w:rsidRDefault="003B7C2C" w:rsidP="003B7C2C">
      <w:pPr>
        <w:suppressAutoHyphens/>
        <w:spacing w:after="120" w:line="360" w:lineRule="auto"/>
        <w:jc w:val="both"/>
        <w:rPr>
          <w:rFonts w:ascii="Calibri" w:eastAsia="Times New Roman" w:hAnsi="Calibri" w:cs="Calibri"/>
          <w:bCs/>
          <w:lang w:eastAsia="ar-SA"/>
        </w:rPr>
      </w:pPr>
    </w:p>
    <w:tbl>
      <w:tblPr>
        <w:tblW w:w="9513" w:type="dxa"/>
        <w:tblLook w:val="00A0" w:firstRow="1" w:lastRow="0" w:firstColumn="1" w:lastColumn="0" w:noHBand="0" w:noVBand="0"/>
      </w:tblPr>
      <w:tblGrid>
        <w:gridCol w:w="640"/>
        <w:gridCol w:w="4988"/>
        <w:gridCol w:w="1183"/>
        <w:gridCol w:w="1235"/>
        <w:gridCol w:w="1467"/>
      </w:tblGrid>
      <w:tr w:rsidR="003B7C2C" w:rsidRPr="003B7C2C" w:rsidTr="00765FB1">
        <w:trPr>
          <w:trHeight w:val="300"/>
        </w:trPr>
        <w:tc>
          <w:tcPr>
            <w:tcW w:w="640" w:type="dxa"/>
            <w:vMerge w:val="restart"/>
            <w:tcBorders>
              <w:top w:val="single" w:sz="4" w:space="0" w:color="auto"/>
              <w:left w:val="single" w:sz="4" w:space="0" w:color="auto"/>
              <w:bottom w:val="single" w:sz="4" w:space="0" w:color="000000"/>
              <w:right w:val="single" w:sz="4" w:space="0" w:color="auto"/>
            </w:tcBorders>
            <w:shd w:val="clear" w:color="auto" w:fill="D7E4BC"/>
            <w:noWrap/>
          </w:tcPr>
          <w:p w:rsidR="003B7C2C" w:rsidRPr="003B7C2C" w:rsidRDefault="003B7C2C" w:rsidP="003B7C2C">
            <w:pPr>
              <w:suppressAutoHyphens/>
              <w:spacing w:after="120" w:line="360" w:lineRule="auto"/>
              <w:jc w:val="center"/>
              <w:rPr>
                <w:rFonts w:ascii="Calibri" w:eastAsia="Times New Roman" w:hAnsi="Calibri" w:cs="Calibri"/>
                <w:b/>
                <w:bCs/>
                <w:lang w:eastAsia="ar-SA"/>
              </w:rPr>
            </w:pPr>
          </w:p>
          <w:p w:rsidR="003B7C2C" w:rsidRPr="003B7C2C" w:rsidRDefault="003B7C2C" w:rsidP="003B7C2C">
            <w:pPr>
              <w:suppressAutoHyphens/>
              <w:spacing w:after="120" w:line="360" w:lineRule="auto"/>
              <w:jc w:val="center"/>
              <w:rPr>
                <w:rFonts w:ascii="Calibri" w:eastAsia="Times New Roman" w:hAnsi="Calibri" w:cs="Calibri"/>
                <w:b/>
                <w:bCs/>
                <w:lang w:eastAsia="ar-SA"/>
              </w:rPr>
            </w:pPr>
          </w:p>
          <w:p w:rsidR="003B7C2C" w:rsidRPr="003B7C2C" w:rsidRDefault="003B7C2C" w:rsidP="003B7C2C">
            <w:pPr>
              <w:suppressAutoHyphens/>
              <w:spacing w:after="120" w:line="360" w:lineRule="auto"/>
              <w:jc w:val="center"/>
              <w:rPr>
                <w:rFonts w:ascii="Calibri" w:eastAsia="Times New Roman" w:hAnsi="Calibri" w:cs="Calibri"/>
                <w:b/>
                <w:bCs/>
                <w:lang w:eastAsia="ar-SA"/>
              </w:rPr>
            </w:pPr>
          </w:p>
          <w:p w:rsidR="003B7C2C" w:rsidRPr="003B7C2C" w:rsidRDefault="003B7C2C" w:rsidP="003B7C2C">
            <w:pPr>
              <w:suppressAutoHyphens/>
              <w:spacing w:after="120" w:line="360" w:lineRule="auto"/>
              <w:jc w:val="center"/>
              <w:rPr>
                <w:rFonts w:ascii="Calibri" w:eastAsia="Times New Roman" w:hAnsi="Calibri" w:cs="Calibri"/>
                <w:b/>
                <w:bCs/>
                <w:lang w:val="en-GB" w:eastAsia="ar-SA"/>
              </w:rPr>
            </w:pPr>
            <w:r w:rsidRPr="003B7C2C">
              <w:rPr>
                <w:rFonts w:ascii="Calibri" w:eastAsia="Times New Roman" w:hAnsi="Calibri" w:cs="Calibri"/>
                <w:bCs/>
                <w:lang w:val="en-GB" w:eastAsia="ar-SA"/>
              </w:rPr>
              <w:t>α/α</w:t>
            </w:r>
          </w:p>
        </w:tc>
        <w:tc>
          <w:tcPr>
            <w:tcW w:w="4988" w:type="dxa"/>
            <w:tcBorders>
              <w:top w:val="single" w:sz="4" w:space="0" w:color="auto"/>
              <w:left w:val="nil"/>
              <w:bottom w:val="single" w:sz="4" w:space="0" w:color="auto"/>
              <w:right w:val="single" w:sz="4" w:space="0" w:color="auto"/>
            </w:tcBorders>
            <w:shd w:val="clear" w:color="auto" w:fill="D7E4BC"/>
            <w:vAlign w:val="bottom"/>
          </w:tcPr>
          <w:p w:rsidR="003B7C2C" w:rsidRPr="003B7C2C" w:rsidRDefault="003B7C2C" w:rsidP="003B7C2C">
            <w:pPr>
              <w:suppressAutoHyphens/>
              <w:spacing w:after="120" w:line="360" w:lineRule="auto"/>
              <w:jc w:val="center"/>
              <w:rPr>
                <w:rFonts w:ascii="Calibri" w:eastAsia="Times New Roman" w:hAnsi="Calibri" w:cs="Calibri"/>
                <w:b/>
                <w:bCs/>
                <w:lang w:val="en-GB" w:eastAsia="ar-SA"/>
              </w:rPr>
            </w:pPr>
            <w:r w:rsidRPr="003B7C2C">
              <w:rPr>
                <w:rFonts w:ascii="Calibri" w:eastAsia="Times New Roman" w:hAnsi="Calibri" w:cs="Calibri"/>
                <w:bCs/>
                <w:lang w:val="en-GB" w:eastAsia="ar-SA"/>
              </w:rPr>
              <w:t>ΧΑΡΑΚΤΗΡΙΣΤΙΚΑ</w:t>
            </w:r>
          </w:p>
        </w:tc>
        <w:tc>
          <w:tcPr>
            <w:tcW w:w="1183"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3B7C2C" w:rsidRPr="003B7C2C" w:rsidRDefault="003B7C2C" w:rsidP="003B7C2C">
            <w:pPr>
              <w:suppressAutoHyphens/>
              <w:spacing w:after="120" w:line="360" w:lineRule="auto"/>
              <w:jc w:val="center"/>
              <w:rPr>
                <w:rFonts w:ascii="Calibri" w:eastAsia="Times New Roman" w:hAnsi="Calibri" w:cs="Calibri"/>
                <w:b/>
                <w:bCs/>
                <w:lang w:val="en-GB" w:eastAsia="ar-SA"/>
              </w:rPr>
            </w:pPr>
            <w:r w:rsidRPr="003B7C2C">
              <w:rPr>
                <w:rFonts w:ascii="Calibri" w:eastAsia="Times New Roman" w:hAnsi="Calibri" w:cs="Calibri"/>
                <w:bCs/>
                <w:lang w:val="en-GB" w:eastAsia="ar-SA"/>
              </w:rPr>
              <w:t>ΑΠΑΙΤΗΣΗ</w:t>
            </w:r>
          </w:p>
        </w:tc>
        <w:tc>
          <w:tcPr>
            <w:tcW w:w="1235"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3B7C2C" w:rsidRPr="003B7C2C" w:rsidRDefault="003B7C2C" w:rsidP="003B7C2C">
            <w:pPr>
              <w:suppressAutoHyphens/>
              <w:spacing w:after="120" w:line="360" w:lineRule="auto"/>
              <w:jc w:val="center"/>
              <w:rPr>
                <w:rFonts w:ascii="Calibri" w:eastAsia="Times New Roman" w:hAnsi="Calibri" w:cs="Calibri"/>
                <w:b/>
                <w:bCs/>
                <w:lang w:val="en-GB" w:eastAsia="ar-SA"/>
              </w:rPr>
            </w:pPr>
            <w:r w:rsidRPr="003B7C2C">
              <w:rPr>
                <w:rFonts w:ascii="Calibri" w:eastAsia="Times New Roman" w:hAnsi="Calibri" w:cs="Calibri"/>
                <w:bCs/>
                <w:lang w:val="en-GB" w:eastAsia="ar-SA"/>
              </w:rPr>
              <w:t>ΑΠΑΝΤΗΣΗ</w:t>
            </w:r>
          </w:p>
        </w:tc>
        <w:tc>
          <w:tcPr>
            <w:tcW w:w="1467"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3B7C2C" w:rsidRPr="003B7C2C" w:rsidRDefault="003B7C2C" w:rsidP="003B7C2C">
            <w:pPr>
              <w:suppressAutoHyphens/>
              <w:spacing w:after="120" w:line="360" w:lineRule="auto"/>
              <w:jc w:val="center"/>
              <w:rPr>
                <w:rFonts w:ascii="Calibri" w:eastAsia="Times New Roman" w:hAnsi="Calibri" w:cs="Calibri"/>
                <w:b/>
                <w:bCs/>
                <w:lang w:val="en-GB" w:eastAsia="ar-SA"/>
              </w:rPr>
            </w:pPr>
            <w:r w:rsidRPr="003B7C2C">
              <w:rPr>
                <w:rFonts w:ascii="Calibri" w:eastAsia="Times New Roman" w:hAnsi="Calibri" w:cs="Calibri"/>
                <w:bCs/>
                <w:lang w:val="en-GB" w:eastAsia="ar-SA"/>
              </w:rPr>
              <w:t>ΠΑΡΑΠΟΜΠΗ</w:t>
            </w:r>
          </w:p>
        </w:tc>
      </w:tr>
      <w:tr w:rsidR="003B7C2C" w:rsidRPr="003B7C2C" w:rsidTr="00765FB1">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rsidR="003B7C2C" w:rsidRPr="003B7C2C" w:rsidRDefault="003B7C2C" w:rsidP="003B7C2C">
            <w:pPr>
              <w:suppressAutoHyphens/>
              <w:spacing w:after="120" w:line="360" w:lineRule="auto"/>
              <w:jc w:val="both"/>
              <w:rPr>
                <w:rFonts w:ascii="Calibri" w:eastAsia="Times New Roman" w:hAnsi="Calibri" w:cs="Calibri"/>
                <w:b/>
                <w:bCs/>
                <w:lang w:val="en-GB" w:eastAsia="ar-SA"/>
              </w:rPr>
            </w:pPr>
          </w:p>
        </w:tc>
        <w:tc>
          <w:tcPr>
            <w:tcW w:w="4988" w:type="dxa"/>
            <w:tcBorders>
              <w:top w:val="nil"/>
              <w:left w:val="nil"/>
              <w:bottom w:val="single" w:sz="4" w:space="0" w:color="auto"/>
              <w:right w:val="single" w:sz="4" w:space="0" w:color="auto"/>
            </w:tcBorders>
            <w:shd w:val="clear" w:color="auto" w:fill="D7E4BC"/>
            <w:vAlign w:val="bottom"/>
          </w:tcPr>
          <w:p w:rsidR="003B7C2C" w:rsidRPr="003B7C2C" w:rsidRDefault="003B7C2C" w:rsidP="003B7C2C">
            <w:pPr>
              <w:suppressAutoHyphens/>
              <w:spacing w:after="120" w:line="360" w:lineRule="auto"/>
              <w:jc w:val="center"/>
              <w:rPr>
                <w:rFonts w:ascii="Calibri" w:eastAsia="Times New Roman" w:hAnsi="Calibri" w:cs="Calibri"/>
                <w:b/>
                <w:bCs/>
                <w:lang w:val="en-GB" w:eastAsia="ar-SA"/>
              </w:rPr>
            </w:pPr>
            <w:r w:rsidRPr="003B7C2C">
              <w:rPr>
                <w:rFonts w:ascii="Calibri" w:eastAsia="Times New Roman" w:hAnsi="Calibri" w:cs="Calibri"/>
                <w:bCs/>
                <w:lang w:val="en-GB" w:eastAsia="ar-SA"/>
              </w:rPr>
              <w:t>ΤΕΧΝΙΚΕΣ ΠΡΟΔΙΑΓΡΑΦΕΣ – ΑΙΤΟΥΜΕΝΕΣ ΥΠΗΡΕΣΙΕΣ</w:t>
            </w:r>
          </w:p>
        </w:tc>
        <w:tc>
          <w:tcPr>
            <w:tcW w:w="0" w:type="auto"/>
            <w:vMerge/>
            <w:tcBorders>
              <w:top w:val="single" w:sz="4" w:space="0" w:color="auto"/>
              <w:left w:val="single" w:sz="4" w:space="0" w:color="auto"/>
              <w:bottom w:val="single" w:sz="4" w:space="0" w:color="000000"/>
              <w:right w:val="single" w:sz="4" w:space="0" w:color="auto"/>
            </w:tcBorders>
            <w:vAlign w:val="center"/>
          </w:tcPr>
          <w:p w:rsidR="003B7C2C" w:rsidRPr="003B7C2C" w:rsidRDefault="003B7C2C" w:rsidP="003B7C2C">
            <w:pPr>
              <w:suppressAutoHyphens/>
              <w:spacing w:after="120" w:line="360" w:lineRule="auto"/>
              <w:jc w:val="both"/>
              <w:rPr>
                <w:rFonts w:ascii="Calibri" w:eastAsia="Times New Roman" w:hAnsi="Calibri" w:cs="Calibri"/>
                <w:b/>
                <w:bCs/>
                <w:lang w:val="en-GB" w:eastAsia="ar-SA"/>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3B7C2C" w:rsidRPr="003B7C2C" w:rsidRDefault="003B7C2C" w:rsidP="003B7C2C">
            <w:pPr>
              <w:suppressAutoHyphens/>
              <w:spacing w:after="120" w:line="360" w:lineRule="auto"/>
              <w:jc w:val="both"/>
              <w:rPr>
                <w:rFonts w:ascii="Calibri" w:eastAsia="Times New Roman" w:hAnsi="Calibri" w:cs="Calibri"/>
                <w:b/>
                <w:bCs/>
                <w:lang w:val="en-GB" w:eastAsia="ar-SA"/>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3B7C2C" w:rsidRPr="003B7C2C" w:rsidRDefault="003B7C2C" w:rsidP="003B7C2C">
            <w:pPr>
              <w:suppressAutoHyphens/>
              <w:spacing w:after="120" w:line="360" w:lineRule="auto"/>
              <w:jc w:val="both"/>
              <w:rPr>
                <w:rFonts w:ascii="Calibri" w:eastAsia="Times New Roman" w:hAnsi="Calibri" w:cs="Calibri"/>
                <w:b/>
                <w:bCs/>
                <w:lang w:val="en-GB" w:eastAsia="ar-SA"/>
              </w:rPr>
            </w:pPr>
          </w:p>
        </w:tc>
      </w:tr>
      <w:tr w:rsidR="003B7C2C" w:rsidRPr="003B7C2C" w:rsidTr="00765FB1">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rsidR="003B7C2C" w:rsidRPr="003B7C2C" w:rsidRDefault="003B7C2C" w:rsidP="003B7C2C">
            <w:pPr>
              <w:suppressAutoHyphens/>
              <w:spacing w:after="120" w:line="360" w:lineRule="auto"/>
              <w:jc w:val="both"/>
              <w:rPr>
                <w:rFonts w:ascii="Calibri" w:eastAsia="Times New Roman" w:hAnsi="Calibri" w:cs="Calibri"/>
                <w:b/>
                <w:bCs/>
                <w:lang w:val="en-GB" w:eastAsia="ar-SA"/>
              </w:rPr>
            </w:pPr>
          </w:p>
        </w:tc>
        <w:tc>
          <w:tcPr>
            <w:tcW w:w="4988" w:type="dxa"/>
            <w:tcBorders>
              <w:top w:val="nil"/>
              <w:left w:val="nil"/>
              <w:bottom w:val="single" w:sz="4" w:space="0" w:color="auto"/>
              <w:right w:val="single" w:sz="4" w:space="0" w:color="auto"/>
            </w:tcBorders>
            <w:shd w:val="clear" w:color="auto" w:fill="D7E4BC"/>
            <w:vAlign w:val="bottom"/>
          </w:tcPr>
          <w:p w:rsidR="003B7C2C" w:rsidRPr="003B7C2C" w:rsidRDefault="003B7C2C" w:rsidP="003B7C2C">
            <w:pPr>
              <w:suppressAutoHyphens/>
              <w:spacing w:after="120" w:line="360" w:lineRule="auto"/>
              <w:jc w:val="center"/>
              <w:rPr>
                <w:rFonts w:ascii="Calibri" w:eastAsia="Times New Roman" w:hAnsi="Calibri" w:cs="Calibri"/>
                <w:b/>
                <w:bCs/>
                <w:lang w:val="en-GB" w:eastAsia="ar-SA"/>
              </w:rPr>
            </w:pPr>
            <w:r w:rsidRPr="003B7C2C">
              <w:rPr>
                <w:rFonts w:ascii="Calibri" w:eastAsia="Times New Roman" w:hAnsi="Calibri" w:cs="Calibri"/>
                <w:bCs/>
                <w:lang w:val="en-GB" w:eastAsia="ar-SA"/>
              </w:rPr>
              <w:t>ΠΡΟΔΙΑΓΡΑΦΗ</w:t>
            </w:r>
          </w:p>
        </w:tc>
        <w:tc>
          <w:tcPr>
            <w:tcW w:w="0" w:type="auto"/>
            <w:vMerge/>
            <w:tcBorders>
              <w:top w:val="single" w:sz="4" w:space="0" w:color="auto"/>
              <w:left w:val="single" w:sz="4" w:space="0" w:color="auto"/>
              <w:bottom w:val="single" w:sz="4" w:space="0" w:color="000000"/>
              <w:right w:val="single" w:sz="4" w:space="0" w:color="auto"/>
            </w:tcBorders>
            <w:vAlign w:val="center"/>
          </w:tcPr>
          <w:p w:rsidR="003B7C2C" w:rsidRPr="003B7C2C" w:rsidRDefault="003B7C2C" w:rsidP="003B7C2C">
            <w:pPr>
              <w:suppressAutoHyphens/>
              <w:spacing w:after="120" w:line="360" w:lineRule="auto"/>
              <w:jc w:val="both"/>
              <w:rPr>
                <w:rFonts w:ascii="Calibri" w:eastAsia="Times New Roman" w:hAnsi="Calibri" w:cs="Calibri"/>
                <w:b/>
                <w:bCs/>
                <w:lang w:val="en-GB" w:eastAsia="ar-SA"/>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3B7C2C" w:rsidRPr="003B7C2C" w:rsidRDefault="003B7C2C" w:rsidP="003B7C2C">
            <w:pPr>
              <w:suppressAutoHyphens/>
              <w:spacing w:after="120" w:line="360" w:lineRule="auto"/>
              <w:jc w:val="both"/>
              <w:rPr>
                <w:rFonts w:ascii="Calibri" w:eastAsia="Times New Roman" w:hAnsi="Calibri" w:cs="Calibri"/>
                <w:b/>
                <w:bCs/>
                <w:lang w:val="en-GB" w:eastAsia="ar-SA"/>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3B7C2C" w:rsidRPr="003B7C2C" w:rsidRDefault="003B7C2C" w:rsidP="003B7C2C">
            <w:pPr>
              <w:suppressAutoHyphens/>
              <w:spacing w:after="120" w:line="360" w:lineRule="auto"/>
              <w:jc w:val="both"/>
              <w:rPr>
                <w:rFonts w:ascii="Calibri" w:eastAsia="Times New Roman" w:hAnsi="Calibri" w:cs="Calibri"/>
                <w:b/>
                <w:bCs/>
                <w:lang w:val="en-GB" w:eastAsia="ar-SA"/>
              </w:rPr>
            </w:pPr>
          </w:p>
        </w:tc>
      </w:tr>
      <w:tr w:rsidR="003B7C2C" w:rsidRPr="003B7C2C" w:rsidTr="00765FB1">
        <w:trPr>
          <w:trHeight w:val="657"/>
        </w:trPr>
        <w:tc>
          <w:tcPr>
            <w:tcW w:w="640" w:type="dxa"/>
            <w:tcBorders>
              <w:top w:val="nil"/>
              <w:left w:val="single" w:sz="4" w:space="0" w:color="auto"/>
              <w:bottom w:val="single" w:sz="4" w:space="0" w:color="auto"/>
              <w:right w:val="single" w:sz="4" w:space="0" w:color="auto"/>
            </w:tcBorders>
            <w:noWrap/>
          </w:tcPr>
          <w:p w:rsidR="003B7C2C" w:rsidRPr="003B7C2C" w:rsidRDefault="003B7C2C" w:rsidP="003B7C2C">
            <w:pPr>
              <w:suppressAutoHyphens/>
              <w:spacing w:after="120" w:line="360" w:lineRule="auto"/>
              <w:jc w:val="center"/>
              <w:rPr>
                <w:rFonts w:ascii="Calibri" w:eastAsia="Times New Roman" w:hAnsi="Calibri" w:cs="Calibri"/>
                <w:lang w:val="en-GB" w:eastAsia="ar-SA"/>
              </w:rPr>
            </w:pPr>
            <w:r w:rsidRPr="003B7C2C">
              <w:rPr>
                <w:rFonts w:ascii="Calibri" w:eastAsia="Times New Roman" w:hAnsi="Calibri" w:cs="Calibri"/>
                <w:lang w:val="en-GB" w:eastAsia="ar-SA"/>
              </w:rPr>
              <w:t>1</w:t>
            </w:r>
          </w:p>
        </w:tc>
        <w:tc>
          <w:tcPr>
            <w:tcW w:w="4988" w:type="dxa"/>
            <w:tcBorders>
              <w:top w:val="nil"/>
              <w:left w:val="nil"/>
              <w:bottom w:val="single" w:sz="4" w:space="0" w:color="auto"/>
              <w:right w:val="single" w:sz="4" w:space="0" w:color="auto"/>
            </w:tcBorders>
          </w:tcPr>
          <w:p w:rsidR="003B7C2C" w:rsidRPr="003B7C2C" w:rsidRDefault="003B7C2C" w:rsidP="003B7C2C">
            <w:pPr>
              <w:suppressAutoHyphens/>
              <w:spacing w:after="120" w:line="360" w:lineRule="auto"/>
              <w:jc w:val="both"/>
              <w:rPr>
                <w:rFonts w:ascii="Calibri" w:eastAsia="Times New Roman" w:hAnsi="Calibri" w:cs="Calibri"/>
                <w:lang w:val="en-GB" w:eastAsia="ar-SA"/>
              </w:rPr>
            </w:pPr>
          </w:p>
        </w:tc>
        <w:tc>
          <w:tcPr>
            <w:tcW w:w="1183" w:type="dxa"/>
            <w:tcBorders>
              <w:top w:val="nil"/>
              <w:left w:val="nil"/>
              <w:bottom w:val="single" w:sz="4" w:space="0" w:color="auto"/>
              <w:right w:val="single" w:sz="4" w:space="0" w:color="auto"/>
            </w:tcBorders>
            <w:noWrap/>
            <w:vAlign w:val="center"/>
          </w:tcPr>
          <w:p w:rsidR="003B7C2C" w:rsidRPr="003B7C2C" w:rsidRDefault="003B7C2C" w:rsidP="003B7C2C">
            <w:pPr>
              <w:suppressAutoHyphens/>
              <w:spacing w:after="120" w:line="360" w:lineRule="auto"/>
              <w:jc w:val="center"/>
              <w:rPr>
                <w:rFonts w:ascii="Calibri" w:eastAsia="Times New Roman" w:hAnsi="Calibri" w:cs="Calibri"/>
                <w:lang w:val="en-GB" w:eastAsia="ar-SA"/>
              </w:rPr>
            </w:pPr>
            <w:r w:rsidRPr="003B7C2C">
              <w:rPr>
                <w:rFonts w:ascii="Calibri" w:eastAsia="Times New Roman" w:hAnsi="Calibri" w:cs="Calibri"/>
                <w:lang w:val="en-GB" w:eastAsia="ar-SA"/>
              </w:rPr>
              <w:t>ΝΑΙ</w:t>
            </w:r>
          </w:p>
        </w:tc>
        <w:tc>
          <w:tcPr>
            <w:tcW w:w="1235" w:type="dxa"/>
            <w:tcBorders>
              <w:top w:val="nil"/>
              <w:left w:val="nil"/>
              <w:bottom w:val="single" w:sz="4" w:space="0" w:color="auto"/>
              <w:right w:val="single" w:sz="4" w:space="0" w:color="auto"/>
            </w:tcBorders>
            <w:noWrap/>
            <w:vAlign w:val="bottom"/>
          </w:tcPr>
          <w:p w:rsidR="003B7C2C" w:rsidRPr="003B7C2C" w:rsidRDefault="003B7C2C" w:rsidP="003B7C2C">
            <w:pPr>
              <w:suppressAutoHyphens/>
              <w:spacing w:after="120" w:line="360" w:lineRule="auto"/>
              <w:jc w:val="both"/>
              <w:rPr>
                <w:rFonts w:ascii="Calibri" w:eastAsia="Times New Roman" w:hAnsi="Calibri" w:cs="Calibri"/>
                <w:lang w:val="en-GB" w:eastAsia="ar-SA"/>
              </w:rPr>
            </w:pPr>
          </w:p>
        </w:tc>
        <w:tc>
          <w:tcPr>
            <w:tcW w:w="1467" w:type="dxa"/>
            <w:tcBorders>
              <w:top w:val="nil"/>
              <w:left w:val="nil"/>
              <w:bottom w:val="single" w:sz="4" w:space="0" w:color="auto"/>
              <w:right w:val="single" w:sz="4" w:space="0" w:color="auto"/>
            </w:tcBorders>
            <w:noWrap/>
            <w:vAlign w:val="bottom"/>
          </w:tcPr>
          <w:p w:rsidR="003B7C2C" w:rsidRPr="003B7C2C" w:rsidRDefault="003B7C2C" w:rsidP="003B7C2C">
            <w:pPr>
              <w:suppressAutoHyphens/>
              <w:spacing w:after="120" w:line="360" w:lineRule="auto"/>
              <w:jc w:val="both"/>
              <w:rPr>
                <w:rFonts w:ascii="Calibri" w:eastAsia="Times New Roman" w:hAnsi="Calibri" w:cs="Calibri"/>
                <w:lang w:val="en-GB" w:eastAsia="ar-SA"/>
              </w:rPr>
            </w:pPr>
            <w:r w:rsidRPr="003B7C2C">
              <w:rPr>
                <w:rFonts w:ascii="Calibri" w:eastAsia="Times New Roman" w:hAnsi="Calibri" w:cs="Calibri"/>
                <w:lang w:val="en-GB" w:eastAsia="ar-SA"/>
              </w:rPr>
              <w:t> </w:t>
            </w:r>
          </w:p>
        </w:tc>
      </w:tr>
    </w:tbl>
    <w:p w:rsidR="003B7C2C" w:rsidRPr="003B7C2C" w:rsidRDefault="003B7C2C" w:rsidP="003B7C2C">
      <w:pPr>
        <w:suppressAutoHyphens/>
        <w:spacing w:after="120" w:line="360" w:lineRule="auto"/>
        <w:jc w:val="both"/>
        <w:rPr>
          <w:rFonts w:ascii="Calibri" w:eastAsia="Times New Roman" w:hAnsi="Calibri" w:cs="Calibri"/>
          <w:b/>
          <w:bCs/>
          <w:lang w:val="en-GB" w:eastAsia="ar-SA"/>
        </w:rPr>
      </w:pPr>
    </w:p>
    <w:p w:rsidR="003B7C2C" w:rsidRPr="003B7C2C" w:rsidRDefault="003B7C2C" w:rsidP="003B7C2C">
      <w:pPr>
        <w:suppressAutoHyphens/>
        <w:spacing w:after="120" w:line="360" w:lineRule="auto"/>
        <w:ind w:right="368"/>
        <w:jc w:val="both"/>
        <w:rPr>
          <w:rFonts w:ascii="Calibri" w:eastAsia="Times New Roman" w:hAnsi="Calibri" w:cs="Calibri"/>
          <w:bCs/>
          <w:lang w:val="en-GB" w:eastAsia="ar-SA"/>
        </w:rPr>
      </w:pPr>
      <w:r w:rsidRPr="003B7C2C">
        <w:rPr>
          <w:rFonts w:ascii="Calibri" w:eastAsia="Times New Roman" w:hAnsi="Calibri" w:cs="Calibri"/>
          <w:bCs/>
          <w:lang w:val="en-GB" w:eastAsia="ar-SA"/>
        </w:rPr>
        <w:t>ΤΕΧΝΙΚΕΣ ΠΡΟΔΙΑΓΡΑΦΕΣ – ΠΙΝΑΚΑΣ ΣΥΜΜΟΡΦΩΣΗΣ</w:t>
      </w:r>
    </w:p>
    <w:p w:rsidR="003B7C2C" w:rsidRPr="003B7C2C" w:rsidRDefault="003B7C2C" w:rsidP="003B7C2C">
      <w:pPr>
        <w:suppressAutoHyphens/>
        <w:spacing w:after="120" w:line="360" w:lineRule="auto"/>
        <w:ind w:right="368"/>
        <w:jc w:val="both"/>
        <w:rPr>
          <w:rFonts w:ascii="Calibri" w:eastAsia="Times New Roman" w:hAnsi="Calibri" w:cs="Calibri"/>
          <w:b/>
          <w:lang w:eastAsia="ar-SA"/>
        </w:rPr>
      </w:pPr>
      <w:r w:rsidRPr="003B7C2C">
        <w:rPr>
          <w:rFonts w:ascii="Calibri" w:eastAsia="Times New Roman" w:hAnsi="Calibri" w:cs="Calibri"/>
          <w:lang w:eastAsia="ar-SA"/>
        </w:rPr>
        <w:t>Στη Στήλη «ΠΡΟΔΙΑΓΡΑΦΗ», περιγράφονται αναλυτικά οι αντίστοιχοι τεχνικοί όροι, υποχρεώσεις ή επεξηγήσεις για τα οποία θα πρέπει να δοθούν αντίστοιχες απαντήσεις.</w:t>
      </w:r>
    </w:p>
    <w:p w:rsidR="003B7C2C" w:rsidRPr="003B7C2C" w:rsidRDefault="003B7C2C" w:rsidP="003B7C2C">
      <w:pPr>
        <w:suppressAutoHyphens/>
        <w:spacing w:after="120" w:line="360" w:lineRule="auto"/>
        <w:ind w:right="368"/>
        <w:jc w:val="both"/>
        <w:rPr>
          <w:rFonts w:ascii="Calibri" w:eastAsia="Times New Roman" w:hAnsi="Calibri" w:cs="Calibri"/>
          <w:b/>
          <w:lang w:eastAsia="ar-SA"/>
        </w:rPr>
      </w:pPr>
      <w:r w:rsidRPr="003B7C2C">
        <w:rPr>
          <w:rFonts w:ascii="Calibri" w:eastAsia="Times New Roman" w:hAnsi="Calibri" w:cs="Calibri"/>
          <w:lang w:eastAsia="ar-SA"/>
        </w:rPr>
        <w:t xml:space="preserve">Αν στη στήλη «ΑΠΑΙΤΗΣΗ» έχει συμπληρωθεί η λέξη «ΝΑΙ» ή ένας αριθμός (που σημαίνει υποχρεωτικό αριθμητικό μέγεθος της προδιαγραφής και απαιτεί συμμόρφωση) τότε η αντίστοιχη προδιαγραφή είναι υποχρεωτική για τον υποψήφιο Ανάδοχο, θεωρούμενη ως απαράβατος όρος σύμφωνα με την παρούσα Διακήρυξη. Προσφορές που δεν καλύπτουν πλήρως απαράβατους όρους απορρίπτονται ως απαράδεκτες. </w:t>
      </w:r>
    </w:p>
    <w:p w:rsidR="003B7C2C" w:rsidRPr="003B7C2C" w:rsidRDefault="003B7C2C" w:rsidP="003B7C2C">
      <w:pPr>
        <w:suppressAutoHyphens/>
        <w:spacing w:after="120" w:line="360" w:lineRule="auto"/>
        <w:ind w:right="368"/>
        <w:jc w:val="both"/>
        <w:rPr>
          <w:rFonts w:ascii="Calibri" w:eastAsia="Times New Roman" w:hAnsi="Calibri" w:cs="Calibri"/>
          <w:b/>
          <w:lang w:eastAsia="ar-SA"/>
        </w:rPr>
      </w:pPr>
      <w:r w:rsidRPr="003B7C2C">
        <w:rPr>
          <w:rFonts w:ascii="Calibri" w:eastAsia="Times New Roman" w:hAnsi="Calibri" w:cs="Calibri"/>
          <w:lang w:eastAsia="ar-SA"/>
        </w:rPr>
        <w:t>Στη στήλη «ΑΠΑΝΤΗΣΗ» σημειώνεται η απάντηση του Αναδόχου που έχει τη μορφή ΝΑΙ/ΟΧΙ εάν η αντίστοιχη προδιαγραφή πληρούται ή όχι από την Προσφορά ή ένα αριθμητικό μέγεθος που δηλώνει την ποσότητα του αντίστοιχου χαρακτηριστικού στην Προσφορά. Απλή κατάφαση ή επεξήγηση δεν αποτελεί απόδειξη πλήρωσης της προδιαγραφής και η αρμόδια Επιτροπή έχει την υποχρέωση ελέγχου και επιβεβαίωσης της πλήρωσης της απαίτησης (ιδιαίτερα αν αυτή αποτελεί ελάχιστη).</w:t>
      </w:r>
    </w:p>
    <w:p w:rsidR="003B7C2C" w:rsidRPr="003B7C2C" w:rsidRDefault="003B7C2C" w:rsidP="003B7C2C">
      <w:pPr>
        <w:suppressAutoHyphens/>
        <w:spacing w:after="120" w:line="360" w:lineRule="auto"/>
        <w:ind w:right="368"/>
        <w:jc w:val="both"/>
        <w:rPr>
          <w:rFonts w:ascii="Calibri" w:eastAsia="Times New Roman" w:hAnsi="Calibri" w:cs="Calibri"/>
          <w:b/>
          <w:lang w:eastAsia="ar-SA"/>
        </w:rPr>
      </w:pPr>
      <w:r w:rsidRPr="003B7C2C">
        <w:rPr>
          <w:rFonts w:ascii="Calibri" w:eastAsia="Times New Roman" w:hAnsi="Calibri" w:cs="Calibri"/>
          <w:lang w:eastAsia="ar-SA"/>
        </w:rPr>
        <w:t xml:space="preserve">Στη στήλη «ΠΑΡΑΠΟΜΠΗ» θα καταγραφεί η σαφής παραπομπή σε Παράρτημα της Τεχνικής Προσφοράς το οποίο θα περιλαμβάνει αριθμημένα Τεχνικά Φυλλάδια κατασκευαστών, ή αναλυτικές τεχνικές περιγραφές των υπηρεσιών, του εξοπλισμού ή του τρόπου διασύνδεσης και λειτουργίας ή αναφορές μεθοδολογίας εγκατάστασης και υποστήριξης κλπ., που κατά την κρίση του υποψηφίου Αναδόχου τεκμηριώνουν τα στοιχεία των Πινάκων Συμμόρφωσης. Στην αρχή του Παραρτήματος καταγράφεται αναλυτικός πίνακας των περιεχόμενων του. </w:t>
      </w:r>
    </w:p>
    <w:p w:rsidR="003B7C2C" w:rsidRPr="003B7C2C" w:rsidRDefault="003B7C2C" w:rsidP="003B7C2C">
      <w:pPr>
        <w:suppressAutoHyphens/>
        <w:spacing w:after="120" w:line="360" w:lineRule="auto"/>
        <w:ind w:right="368"/>
        <w:jc w:val="both"/>
        <w:rPr>
          <w:rFonts w:ascii="Calibri" w:eastAsia="Times New Roman" w:hAnsi="Calibri" w:cs="Calibri"/>
          <w:b/>
          <w:lang w:eastAsia="ar-SA"/>
        </w:rPr>
      </w:pPr>
      <w:r w:rsidRPr="003B7C2C">
        <w:rPr>
          <w:rFonts w:ascii="Calibri" w:eastAsia="Times New Roman" w:hAnsi="Calibri" w:cs="Calibri"/>
          <w:lang w:eastAsia="ar-SA"/>
        </w:rPr>
        <w:t>Είναι ιδιαίτερα επιθυμητή η πληρέστερη συμπλήρωση των παραπομπών, οι οποίες πρέπει να είναι κατά το δυνατόν συγκεκριμένες (π.χ. Τεχνικό Φυλλάδιο 3, Σελ. 4 Παράγραφος 4, κ.λπ.). Αντίστοιχα στο τεχνικό φυλλάδιο ή στη σχετική αναφορά, μεθοδολογικό εργαλείο, τεχνική κτλ θα υπογραμμιστεί το σημείο που τεκμηριώνει τη συμφωνία ή υπερκάλυψη και θα σημειωθεί η αντίστοιχη παράγραφος του Πίνακα Συμμόρφωσης στην οποία καταγράφεται η ζητούμενη προδιαγραφή (π.χ. Προδ. 4.18).</w:t>
      </w:r>
    </w:p>
    <w:p w:rsidR="003B7C2C" w:rsidRPr="003B7C2C" w:rsidRDefault="003B7C2C" w:rsidP="003B7C2C">
      <w:pPr>
        <w:suppressAutoHyphens/>
        <w:spacing w:after="120" w:line="360" w:lineRule="auto"/>
        <w:ind w:right="368"/>
        <w:jc w:val="both"/>
        <w:rPr>
          <w:rFonts w:ascii="Calibri" w:eastAsia="Times New Roman" w:hAnsi="Calibri" w:cs="Calibri"/>
          <w:b/>
          <w:lang w:eastAsia="ar-SA"/>
        </w:rPr>
      </w:pPr>
      <w:r w:rsidRPr="003B7C2C">
        <w:rPr>
          <w:rFonts w:ascii="Calibri" w:eastAsia="Times New Roman" w:hAnsi="Calibri" w:cs="Calibri"/>
          <w:lang w:eastAsia="ar-SA"/>
        </w:rPr>
        <w:lastRenderedPageBreak/>
        <w:t>Τονίζεται ότι είναι υποχρεωτική η απάντηση σε όλα τα σημεία των ΠΙΝΑΚΩΝ ΣΥΜΜΟΡΦΩΣΗΣ και η παροχή όλων των πληροφοριών που ζητούνται.</w:t>
      </w:r>
    </w:p>
    <w:p w:rsidR="003B7C2C" w:rsidRPr="003B7C2C" w:rsidRDefault="003B7C2C" w:rsidP="003B7C2C">
      <w:pPr>
        <w:suppressAutoHyphens/>
        <w:spacing w:after="120" w:line="360" w:lineRule="auto"/>
        <w:ind w:right="368"/>
        <w:jc w:val="both"/>
        <w:rPr>
          <w:rFonts w:ascii="Calibri" w:eastAsia="Times New Roman" w:hAnsi="Calibri" w:cs="Calibri"/>
          <w:b/>
          <w:lang w:eastAsia="ar-SA"/>
        </w:rPr>
      </w:pPr>
      <w:r w:rsidRPr="003B7C2C">
        <w:rPr>
          <w:rFonts w:ascii="Calibri" w:eastAsia="Times New Roman" w:hAnsi="Calibri" w:cs="Calibri"/>
          <w:lang w:eastAsia="ar-SA"/>
        </w:rPr>
        <w:t>Η αρμόδια Επιτροπή θα αξιολογήσει τα παρεχόμενα από τους υποψήφιους Αναδόχους στοιχεία κατά την αξιολόγηση των Τεχνικών Προσφορών.</w:t>
      </w:r>
    </w:p>
    <w:p w:rsidR="003B7C2C" w:rsidRPr="003B7C2C" w:rsidRDefault="003B7C2C" w:rsidP="003B7C2C">
      <w:pPr>
        <w:suppressAutoHyphens/>
        <w:spacing w:after="120" w:line="360" w:lineRule="auto"/>
        <w:ind w:right="368"/>
        <w:jc w:val="both"/>
        <w:rPr>
          <w:rFonts w:ascii="Calibri" w:eastAsia="Times New Roman" w:hAnsi="Calibri" w:cs="Calibri"/>
          <w:lang w:eastAsia="ar-SA"/>
        </w:rPr>
      </w:pPr>
      <w:r w:rsidRPr="003B7C2C">
        <w:rPr>
          <w:rFonts w:ascii="Calibri" w:eastAsia="Times New Roman" w:hAnsi="Calibri" w:cs="Calibri"/>
          <w:lang w:eastAsia="ar-SA"/>
        </w:rPr>
        <w:t>Σε περίπτωση που δεν έχει συμπληρωθεί η στήλη «ΑΠΑΝΤΗΣΗ», για έστω και ένα από τους όρους στον πίνακα συμμόρφωσης, τότε θεωρείται ότι δεν υπάρχει απάντηση στο σχετικό όρο. Για τις απαιτήσεις που αφορούν είδη που δεν προσφέρει ένας οικονομικός φορέας, θα αναγράφεται στις στήλες ΑΠΑΝΤΗΣΗ και ΠΑΡΑΠΟΜΠΗ «Δεν προσφέρεται το είδος ………………..»</w:t>
      </w:r>
    </w:p>
    <w:p w:rsidR="003B7C2C" w:rsidRPr="003B7C2C" w:rsidRDefault="003B7C2C" w:rsidP="003B7C2C">
      <w:pPr>
        <w:spacing w:after="0" w:line="240" w:lineRule="auto"/>
        <w:rPr>
          <w:rFonts w:ascii="Arial" w:eastAsia="Times New Roman" w:hAnsi="Arial" w:cs="Arial"/>
          <w:b/>
          <w:color w:val="002060"/>
          <w:sz w:val="24"/>
          <w:lang w:eastAsia="ar-SA"/>
        </w:rPr>
      </w:pPr>
      <w:r w:rsidRPr="003B7C2C">
        <w:rPr>
          <w:rFonts w:ascii="Calibri" w:eastAsia="Times New Roman" w:hAnsi="Calibri" w:cs="Calibri"/>
          <w:szCs w:val="24"/>
          <w:lang w:eastAsia="ar-SA"/>
        </w:rPr>
        <w:br w:type="page"/>
      </w:r>
    </w:p>
    <w:p w:rsidR="003B7C2C" w:rsidRPr="003B7C2C" w:rsidRDefault="003B7C2C" w:rsidP="003B7C2C">
      <w:pPr>
        <w:keepNext/>
        <w:pBdr>
          <w:bottom w:val="single" w:sz="8" w:space="1" w:color="000080"/>
        </w:pBdr>
        <w:tabs>
          <w:tab w:val="left" w:pos="0"/>
        </w:tabs>
        <w:suppressAutoHyphens/>
        <w:spacing w:before="57" w:after="57" w:line="240" w:lineRule="auto"/>
        <w:jc w:val="both"/>
        <w:outlineLvl w:val="1"/>
        <w:rPr>
          <w:rFonts w:ascii="Arial" w:eastAsia="Times New Roman" w:hAnsi="Arial" w:cs="Arial"/>
          <w:b/>
          <w:color w:val="002060"/>
          <w:sz w:val="24"/>
          <w:lang w:eastAsia="ar-SA"/>
        </w:rPr>
        <w:sectPr w:rsidR="003B7C2C" w:rsidRPr="003B7C2C" w:rsidSect="00FB5FDE">
          <w:pgSz w:w="11906" w:h="16838"/>
          <w:pgMar w:top="1134" w:right="1134" w:bottom="1134" w:left="1134" w:header="720" w:footer="709" w:gutter="0"/>
          <w:cols w:space="720"/>
          <w:docGrid w:linePitch="600" w:charSpace="36864"/>
        </w:sectPr>
      </w:pPr>
    </w:p>
    <w:p w:rsidR="003B7C2C" w:rsidRPr="003B7C2C" w:rsidRDefault="003B7C2C" w:rsidP="003B7C2C">
      <w:pPr>
        <w:keepNext/>
        <w:pBdr>
          <w:bottom w:val="single" w:sz="8" w:space="1" w:color="000080"/>
        </w:pBdr>
        <w:tabs>
          <w:tab w:val="left" w:pos="0"/>
        </w:tabs>
        <w:suppressAutoHyphens/>
        <w:spacing w:before="57" w:after="57" w:line="240" w:lineRule="auto"/>
        <w:jc w:val="both"/>
        <w:outlineLvl w:val="1"/>
        <w:rPr>
          <w:rFonts w:ascii="Arial" w:eastAsia="Times New Roman" w:hAnsi="Arial" w:cs="Arial"/>
          <w:b/>
          <w:color w:val="002060"/>
          <w:sz w:val="24"/>
          <w:lang w:eastAsia="ar-SA"/>
        </w:rPr>
      </w:pPr>
      <w:bookmarkStart w:id="5" w:name="_Toc89088084"/>
      <w:r w:rsidRPr="003B7C2C">
        <w:rPr>
          <w:rFonts w:ascii="Arial" w:eastAsia="Times New Roman" w:hAnsi="Arial" w:cs="Arial"/>
          <w:b/>
          <w:color w:val="002060"/>
          <w:sz w:val="24"/>
          <w:lang w:eastAsia="ar-SA"/>
        </w:rPr>
        <w:lastRenderedPageBreak/>
        <w:t>ΠΑΡΑΡΤΗΜΑ ΙV – Υπόδειγμα πίνακα οικονομικής προσφοράς</w:t>
      </w:r>
      <w:bookmarkEnd w:id="5"/>
    </w:p>
    <w:p w:rsidR="003B7C2C" w:rsidRPr="003B7C2C" w:rsidRDefault="003B7C2C" w:rsidP="003B7C2C">
      <w:pPr>
        <w:suppressAutoHyphens/>
        <w:spacing w:before="57" w:after="57" w:line="240" w:lineRule="auto"/>
        <w:jc w:val="both"/>
        <w:rPr>
          <w:rFonts w:ascii="Calibri" w:eastAsia="Times New Roman" w:hAnsi="Calibri" w:cs="Calibri"/>
          <w:szCs w:val="24"/>
          <w:lang w:eastAsia="ar-SA"/>
        </w:rPr>
      </w:pPr>
    </w:p>
    <w:tbl>
      <w:tblPr>
        <w:tblStyle w:val="1f"/>
        <w:tblW w:w="16444" w:type="dxa"/>
        <w:tblInd w:w="-885" w:type="dxa"/>
        <w:tblLayout w:type="fixed"/>
        <w:tblLook w:val="04A0" w:firstRow="1" w:lastRow="0" w:firstColumn="1" w:lastColumn="0" w:noHBand="0" w:noVBand="1"/>
      </w:tblPr>
      <w:tblGrid>
        <w:gridCol w:w="426"/>
        <w:gridCol w:w="709"/>
        <w:gridCol w:w="1559"/>
        <w:gridCol w:w="1418"/>
        <w:gridCol w:w="1276"/>
        <w:gridCol w:w="1701"/>
        <w:gridCol w:w="1417"/>
        <w:gridCol w:w="1134"/>
        <w:gridCol w:w="1559"/>
        <w:gridCol w:w="1560"/>
        <w:gridCol w:w="1134"/>
        <w:gridCol w:w="1417"/>
        <w:gridCol w:w="1134"/>
      </w:tblGrid>
      <w:tr w:rsidR="003B7C2C" w:rsidRPr="003B7C2C" w:rsidTr="00765FB1">
        <w:tc>
          <w:tcPr>
            <w:tcW w:w="426" w:type="dxa"/>
          </w:tcPr>
          <w:p w:rsidR="003B7C2C" w:rsidRPr="003B7C2C" w:rsidRDefault="003B7C2C" w:rsidP="003B7C2C">
            <w:pPr>
              <w:suppressAutoHyphens/>
              <w:spacing w:after="120"/>
              <w:jc w:val="both"/>
              <w:rPr>
                <w:rFonts w:ascii="Calibri" w:eastAsia="Calibri" w:hAnsi="Calibri" w:cs="Arial"/>
                <w:b/>
                <w:sz w:val="16"/>
                <w:szCs w:val="16"/>
                <w:lang w:val="en-GB" w:eastAsia="ar-SA"/>
              </w:rPr>
            </w:pPr>
            <w:r w:rsidRPr="003B7C2C">
              <w:rPr>
                <w:rFonts w:ascii="Calibri" w:eastAsia="Calibri" w:hAnsi="Calibri" w:cs="Arial"/>
                <w:b/>
                <w:sz w:val="16"/>
                <w:szCs w:val="16"/>
                <w:lang w:val="en-GB" w:eastAsia="ar-SA"/>
              </w:rPr>
              <w:t>α/α</w:t>
            </w:r>
          </w:p>
        </w:tc>
        <w:tc>
          <w:tcPr>
            <w:tcW w:w="709" w:type="dxa"/>
          </w:tcPr>
          <w:p w:rsidR="003B7C2C" w:rsidRPr="003B7C2C" w:rsidRDefault="003B7C2C" w:rsidP="003B7C2C">
            <w:pPr>
              <w:suppressAutoHyphens/>
              <w:spacing w:after="120"/>
              <w:jc w:val="both"/>
              <w:rPr>
                <w:rFonts w:ascii="Calibri" w:eastAsia="Calibri" w:hAnsi="Calibri" w:cs="Arial"/>
                <w:b/>
                <w:sz w:val="16"/>
                <w:szCs w:val="16"/>
                <w:lang w:val="en-US" w:eastAsia="ar-SA"/>
              </w:rPr>
            </w:pPr>
            <w:r w:rsidRPr="003B7C2C">
              <w:rPr>
                <w:rFonts w:ascii="Calibri" w:eastAsia="Calibri" w:hAnsi="Calibri" w:cs="Arial"/>
                <w:b/>
                <w:sz w:val="16"/>
                <w:szCs w:val="16"/>
                <w:lang w:val="en-GB" w:eastAsia="ar-SA"/>
              </w:rPr>
              <w:t>Κωδικόςυλικού</w:t>
            </w:r>
            <w:r w:rsidRPr="003B7C2C">
              <w:rPr>
                <w:rFonts w:ascii="Calibri" w:eastAsia="Calibri" w:hAnsi="Calibri" w:cs="Arial"/>
                <w:b/>
                <w:sz w:val="16"/>
                <w:szCs w:val="16"/>
                <w:lang w:val="en-US" w:eastAsia="ar-SA"/>
              </w:rPr>
              <w:t>OR</w:t>
            </w:r>
            <w:r w:rsidRPr="003B7C2C">
              <w:rPr>
                <w:rFonts w:ascii="Calibri" w:eastAsia="Calibri" w:hAnsi="Calibri" w:cs="Arial"/>
                <w:b/>
                <w:sz w:val="16"/>
                <w:szCs w:val="16"/>
                <w:lang w:val="en-GB" w:eastAsia="ar-SA"/>
              </w:rPr>
              <w:t>-</w:t>
            </w:r>
            <w:r w:rsidRPr="003B7C2C">
              <w:rPr>
                <w:rFonts w:ascii="Calibri" w:eastAsia="Calibri" w:hAnsi="Calibri" w:cs="Arial"/>
                <w:b/>
                <w:sz w:val="16"/>
                <w:szCs w:val="16"/>
                <w:lang w:val="en-US" w:eastAsia="ar-SA"/>
              </w:rPr>
              <w:t>CO</w:t>
            </w:r>
          </w:p>
        </w:tc>
        <w:tc>
          <w:tcPr>
            <w:tcW w:w="1559" w:type="dxa"/>
          </w:tcPr>
          <w:p w:rsidR="003B7C2C" w:rsidRPr="003B7C2C" w:rsidRDefault="003B7C2C" w:rsidP="003B7C2C">
            <w:pPr>
              <w:suppressAutoHyphens/>
              <w:spacing w:after="120"/>
              <w:jc w:val="center"/>
              <w:rPr>
                <w:rFonts w:ascii="Calibri" w:eastAsia="Calibri" w:hAnsi="Calibri" w:cs="Arial"/>
                <w:b/>
                <w:bCs/>
                <w:sz w:val="16"/>
                <w:szCs w:val="16"/>
                <w:lang w:val="en-GB" w:eastAsia="ar-SA"/>
              </w:rPr>
            </w:pPr>
            <w:r w:rsidRPr="003B7C2C">
              <w:rPr>
                <w:rFonts w:ascii="Calibri" w:eastAsia="Calibri" w:hAnsi="Calibri" w:cs="Arial"/>
                <w:b/>
                <w:sz w:val="16"/>
                <w:szCs w:val="16"/>
                <w:lang w:val="en-GB" w:eastAsia="ar-SA"/>
              </w:rPr>
              <w:t>Περιγραφή υλικού</w:t>
            </w:r>
          </w:p>
        </w:tc>
        <w:tc>
          <w:tcPr>
            <w:tcW w:w="1418" w:type="dxa"/>
            <w:vAlign w:val="center"/>
          </w:tcPr>
          <w:p w:rsidR="003B7C2C" w:rsidRPr="003B7C2C" w:rsidRDefault="003B7C2C" w:rsidP="003B7C2C">
            <w:pPr>
              <w:suppressAutoHyphens/>
              <w:spacing w:after="120"/>
              <w:jc w:val="center"/>
              <w:rPr>
                <w:rFonts w:ascii="Calibri" w:eastAsia="Calibri" w:hAnsi="Calibri" w:cs="Arial"/>
                <w:b/>
                <w:bCs/>
                <w:sz w:val="16"/>
                <w:szCs w:val="16"/>
                <w:lang w:val="en-GB" w:eastAsia="ar-SA"/>
              </w:rPr>
            </w:pPr>
            <w:r w:rsidRPr="003B7C2C">
              <w:rPr>
                <w:rFonts w:ascii="Calibri" w:eastAsia="Calibri" w:hAnsi="Calibri" w:cs="Arial"/>
                <w:b/>
                <w:bCs/>
                <w:sz w:val="16"/>
                <w:szCs w:val="16"/>
                <w:lang w:val="en-GB" w:eastAsia="ar-SA"/>
              </w:rPr>
              <w:t>Κατασκευαστής</w:t>
            </w:r>
          </w:p>
        </w:tc>
        <w:tc>
          <w:tcPr>
            <w:tcW w:w="1276" w:type="dxa"/>
            <w:vAlign w:val="center"/>
          </w:tcPr>
          <w:p w:rsidR="003B7C2C" w:rsidRPr="003B7C2C" w:rsidRDefault="003B7C2C" w:rsidP="003B7C2C">
            <w:pPr>
              <w:suppressAutoHyphens/>
              <w:spacing w:after="120"/>
              <w:jc w:val="center"/>
              <w:rPr>
                <w:rFonts w:ascii="Calibri" w:eastAsia="Calibri" w:hAnsi="Calibri" w:cs="Arial"/>
                <w:b/>
                <w:bCs/>
                <w:sz w:val="16"/>
                <w:szCs w:val="16"/>
                <w:lang w:val="en-GB" w:eastAsia="ar-SA"/>
              </w:rPr>
            </w:pPr>
            <w:r w:rsidRPr="003B7C2C">
              <w:rPr>
                <w:rFonts w:ascii="Calibri" w:eastAsia="Calibri" w:hAnsi="Calibri" w:cs="Arial"/>
                <w:b/>
                <w:bCs/>
                <w:sz w:val="16"/>
                <w:szCs w:val="16"/>
                <w:lang w:val="en-US" w:eastAsia="ar-SA"/>
              </w:rPr>
              <w:t xml:space="preserve">Ref. number </w:t>
            </w:r>
            <w:r w:rsidRPr="003B7C2C">
              <w:rPr>
                <w:rFonts w:ascii="Calibri" w:eastAsia="Calibri" w:hAnsi="Calibri" w:cs="Arial"/>
                <w:b/>
                <w:bCs/>
                <w:sz w:val="16"/>
                <w:szCs w:val="16"/>
                <w:lang w:val="en-GB" w:eastAsia="ar-SA"/>
              </w:rPr>
              <w:t>κατασκευαστή</w:t>
            </w:r>
          </w:p>
        </w:tc>
        <w:tc>
          <w:tcPr>
            <w:tcW w:w="1701" w:type="dxa"/>
          </w:tcPr>
          <w:p w:rsidR="003B7C2C" w:rsidRPr="003B7C2C" w:rsidRDefault="003B7C2C" w:rsidP="003B7C2C">
            <w:pPr>
              <w:suppressAutoHyphens/>
              <w:spacing w:after="120"/>
              <w:jc w:val="both"/>
              <w:rPr>
                <w:rFonts w:ascii="Calibri" w:eastAsia="Calibri" w:hAnsi="Calibri" w:cs="Arial"/>
                <w:b/>
                <w:sz w:val="16"/>
                <w:szCs w:val="16"/>
                <w:lang w:eastAsia="ar-SA"/>
              </w:rPr>
            </w:pPr>
            <w:r w:rsidRPr="003B7C2C">
              <w:rPr>
                <w:rFonts w:ascii="Calibri" w:eastAsia="Calibri" w:hAnsi="Calibri" w:cs="Arial"/>
                <w:b/>
                <w:sz w:val="16"/>
                <w:szCs w:val="16"/>
                <w:lang w:eastAsia="ar-SA"/>
              </w:rPr>
              <w:t>Προσφερόμενη Τιμή μονάδας προ ΦΠΑ (αριθμητικώς)</w:t>
            </w:r>
          </w:p>
        </w:tc>
        <w:tc>
          <w:tcPr>
            <w:tcW w:w="1417" w:type="dxa"/>
          </w:tcPr>
          <w:p w:rsidR="003B7C2C" w:rsidRPr="003B7C2C" w:rsidRDefault="003B7C2C" w:rsidP="003B7C2C">
            <w:pPr>
              <w:suppressAutoHyphens/>
              <w:spacing w:after="120"/>
              <w:jc w:val="both"/>
              <w:rPr>
                <w:rFonts w:ascii="Calibri" w:eastAsia="Calibri" w:hAnsi="Calibri" w:cs="Arial"/>
                <w:b/>
                <w:sz w:val="16"/>
                <w:szCs w:val="16"/>
                <w:lang w:eastAsia="ar-SA"/>
              </w:rPr>
            </w:pPr>
            <w:r w:rsidRPr="003B7C2C">
              <w:rPr>
                <w:rFonts w:ascii="Calibri" w:eastAsia="Calibri" w:hAnsi="Calibri" w:cs="Arial"/>
                <w:b/>
                <w:sz w:val="16"/>
                <w:szCs w:val="16"/>
                <w:lang w:eastAsia="ar-SA"/>
              </w:rPr>
              <w:t>Προσφερόμενη Τιμή μονάδας προ ΦΠΑ (ολογράφως)</w:t>
            </w:r>
          </w:p>
        </w:tc>
        <w:tc>
          <w:tcPr>
            <w:tcW w:w="1134" w:type="dxa"/>
          </w:tcPr>
          <w:p w:rsidR="003B7C2C" w:rsidRPr="003B7C2C" w:rsidRDefault="003B7C2C" w:rsidP="003B7C2C">
            <w:pPr>
              <w:suppressAutoHyphens/>
              <w:spacing w:after="120"/>
              <w:jc w:val="both"/>
              <w:rPr>
                <w:rFonts w:ascii="Calibri" w:eastAsia="Calibri" w:hAnsi="Calibri" w:cs="Arial"/>
                <w:b/>
                <w:sz w:val="16"/>
                <w:szCs w:val="16"/>
                <w:lang w:val="en-GB" w:eastAsia="ar-SA"/>
              </w:rPr>
            </w:pPr>
            <w:r w:rsidRPr="003B7C2C">
              <w:rPr>
                <w:rFonts w:ascii="Calibri" w:eastAsia="Calibri" w:hAnsi="Calibri" w:cs="Arial"/>
                <w:b/>
                <w:sz w:val="16"/>
                <w:szCs w:val="16"/>
                <w:lang w:val="en-GB" w:eastAsia="ar-SA"/>
              </w:rPr>
              <w:t>Ποσότητα</w:t>
            </w:r>
          </w:p>
        </w:tc>
        <w:tc>
          <w:tcPr>
            <w:tcW w:w="1559" w:type="dxa"/>
          </w:tcPr>
          <w:p w:rsidR="003B7C2C" w:rsidRPr="003B7C2C" w:rsidRDefault="003B7C2C" w:rsidP="003B7C2C">
            <w:pPr>
              <w:suppressAutoHyphens/>
              <w:spacing w:after="120"/>
              <w:jc w:val="both"/>
              <w:rPr>
                <w:rFonts w:ascii="Calibri" w:eastAsia="Calibri" w:hAnsi="Calibri" w:cs="Arial"/>
                <w:b/>
                <w:sz w:val="16"/>
                <w:szCs w:val="16"/>
                <w:lang w:val="en-GB" w:eastAsia="ar-SA"/>
              </w:rPr>
            </w:pPr>
            <w:r w:rsidRPr="003B7C2C">
              <w:rPr>
                <w:rFonts w:ascii="Calibri" w:eastAsia="Calibri" w:hAnsi="Calibri" w:cs="Arial"/>
                <w:b/>
                <w:sz w:val="16"/>
                <w:szCs w:val="16"/>
                <w:lang w:val="en-GB" w:eastAsia="ar-SA"/>
              </w:rPr>
              <w:t>Κωδικός παρατηρητηρίου</w:t>
            </w:r>
          </w:p>
        </w:tc>
        <w:tc>
          <w:tcPr>
            <w:tcW w:w="1560" w:type="dxa"/>
          </w:tcPr>
          <w:p w:rsidR="003B7C2C" w:rsidRPr="003B7C2C" w:rsidRDefault="003B7C2C" w:rsidP="003B7C2C">
            <w:pPr>
              <w:suppressAutoHyphens/>
              <w:spacing w:after="120"/>
              <w:jc w:val="both"/>
              <w:rPr>
                <w:rFonts w:ascii="Calibri" w:eastAsia="Calibri" w:hAnsi="Calibri" w:cs="Arial"/>
                <w:b/>
                <w:sz w:val="16"/>
                <w:szCs w:val="16"/>
                <w:lang w:val="en-GB" w:eastAsia="ar-SA"/>
              </w:rPr>
            </w:pPr>
            <w:r w:rsidRPr="003B7C2C">
              <w:rPr>
                <w:rFonts w:ascii="Calibri" w:eastAsia="Calibri" w:hAnsi="Calibri" w:cs="Arial"/>
                <w:b/>
                <w:sz w:val="16"/>
                <w:szCs w:val="16"/>
                <w:lang w:val="en-GB" w:eastAsia="ar-SA"/>
              </w:rPr>
              <w:t>Τιμή Παρατηρητηρίου</w:t>
            </w:r>
          </w:p>
        </w:tc>
        <w:tc>
          <w:tcPr>
            <w:tcW w:w="1134" w:type="dxa"/>
          </w:tcPr>
          <w:p w:rsidR="003B7C2C" w:rsidRPr="003B7C2C" w:rsidRDefault="003B7C2C" w:rsidP="003B7C2C">
            <w:pPr>
              <w:suppressAutoHyphens/>
              <w:spacing w:after="120"/>
              <w:jc w:val="both"/>
              <w:rPr>
                <w:rFonts w:ascii="Calibri" w:eastAsia="Calibri" w:hAnsi="Calibri" w:cs="Arial"/>
                <w:b/>
                <w:sz w:val="16"/>
                <w:szCs w:val="16"/>
                <w:lang w:val="en-GB" w:eastAsia="ar-SA"/>
              </w:rPr>
            </w:pPr>
            <w:r w:rsidRPr="003B7C2C">
              <w:rPr>
                <w:rFonts w:ascii="Calibri" w:eastAsia="Calibri" w:hAnsi="Calibri" w:cs="Arial"/>
                <w:b/>
                <w:sz w:val="16"/>
                <w:szCs w:val="16"/>
                <w:lang w:val="en-GB" w:eastAsia="ar-SA"/>
              </w:rPr>
              <w:t>ΣυντελεστήςΦ.Π.Α.</w:t>
            </w:r>
          </w:p>
        </w:tc>
        <w:tc>
          <w:tcPr>
            <w:tcW w:w="1417" w:type="dxa"/>
          </w:tcPr>
          <w:p w:rsidR="003B7C2C" w:rsidRPr="003B7C2C" w:rsidRDefault="003B7C2C" w:rsidP="003B7C2C">
            <w:pPr>
              <w:suppressAutoHyphens/>
              <w:spacing w:after="120"/>
              <w:jc w:val="both"/>
              <w:rPr>
                <w:rFonts w:ascii="Calibri" w:eastAsia="Calibri" w:hAnsi="Calibri" w:cs="Arial"/>
                <w:b/>
                <w:sz w:val="16"/>
                <w:szCs w:val="16"/>
                <w:lang w:val="en-GB" w:eastAsia="ar-SA"/>
              </w:rPr>
            </w:pPr>
            <w:r w:rsidRPr="003B7C2C">
              <w:rPr>
                <w:rFonts w:ascii="Calibri" w:eastAsia="Calibri" w:hAnsi="Calibri" w:cs="Arial"/>
                <w:b/>
                <w:sz w:val="16"/>
                <w:szCs w:val="16"/>
                <w:lang w:val="en-GB" w:eastAsia="ar-SA"/>
              </w:rPr>
              <w:t>Αξία προ ΦΠΑ</w:t>
            </w:r>
          </w:p>
        </w:tc>
        <w:tc>
          <w:tcPr>
            <w:tcW w:w="1134" w:type="dxa"/>
          </w:tcPr>
          <w:p w:rsidR="003B7C2C" w:rsidRPr="003B7C2C" w:rsidRDefault="003B7C2C" w:rsidP="003B7C2C">
            <w:pPr>
              <w:suppressAutoHyphens/>
              <w:spacing w:after="120"/>
              <w:jc w:val="both"/>
              <w:rPr>
                <w:rFonts w:ascii="Calibri" w:eastAsia="Calibri" w:hAnsi="Calibri" w:cs="Arial"/>
                <w:b/>
                <w:sz w:val="16"/>
                <w:szCs w:val="16"/>
                <w:lang w:eastAsia="ar-SA"/>
              </w:rPr>
            </w:pPr>
            <w:r w:rsidRPr="003B7C2C">
              <w:rPr>
                <w:rFonts w:ascii="Calibri" w:eastAsia="Calibri" w:hAnsi="Calibri" w:cs="Arial"/>
                <w:b/>
                <w:sz w:val="16"/>
                <w:szCs w:val="16"/>
                <w:lang w:eastAsia="ar-SA"/>
              </w:rPr>
              <w:t>Αξία συμπ/ν ου ΦΠΑ</w:t>
            </w:r>
          </w:p>
        </w:tc>
      </w:tr>
      <w:tr w:rsidR="003B7C2C" w:rsidRPr="003B7C2C" w:rsidTr="00765FB1">
        <w:tc>
          <w:tcPr>
            <w:tcW w:w="426" w:type="dxa"/>
          </w:tcPr>
          <w:p w:rsidR="003B7C2C" w:rsidRPr="003B7C2C" w:rsidRDefault="003B7C2C" w:rsidP="003B7C2C">
            <w:pPr>
              <w:suppressAutoHyphens/>
              <w:spacing w:after="120"/>
              <w:ind w:left="360"/>
              <w:jc w:val="both"/>
              <w:rPr>
                <w:rFonts w:ascii="Calibri" w:eastAsia="Calibri" w:hAnsi="Calibri" w:cs="Arial"/>
                <w:b/>
                <w:sz w:val="16"/>
                <w:szCs w:val="16"/>
                <w:lang w:eastAsia="ar-SA"/>
              </w:rPr>
            </w:pPr>
          </w:p>
        </w:tc>
        <w:tc>
          <w:tcPr>
            <w:tcW w:w="709" w:type="dxa"/>
          </w:tcPr>
          <w:p w:rsidR="003B7C2C" w:rsidRPr="003B7C2C" w:rsidRDefault="003B7C2C" w:rsidP="003B7C2C">
            <w:pPr>
              <w:suppressAutoHyphens/>
              <w:spacing w:after="120"/>
              <w:jc w:val="both"/>
              <w:rPr>
                <w:rFonts w:ascii="Calibri" w:eastAsia="Calibri" w:hAnsi="Calibri" w:cs="Arial"/>
                <w:b/>
                <w:sz w:val="16"/>
                <w:szCs w:val="16"/>
                <w:lang w:eastAsia="ar-SA"/>
              </w:rPr>
            </w:pPr>
          </w:p>
        </w:tc>
        <w:tc>
          <w:tcPr>
            <w:tcW w:w="1559" w:type="dxa"/>
          </w:tcPr>
          <w:p w:rsidR="003B7C2C" w:rsidRPr="003B7C2C" w:rsidRDefault="003B7C2C" w:rsidP="003B7C2C">
            <w:pPr>
              <w:suppressAutoHyphens/>
              <w:spacing w:after="120"/>
              <w:jc w:val="both"/>
              <w:rPr>
                <w:rFonts w:ascii="Calibri" w:eastAsia="Calibri" w:hAnsi="Calibri" w:cs="Arial"/>
                <w:b/>
                <w:sz w:val="16"/>
                <w:szCs w:val="16"/>
                <w:lang w:eastAsia="ar-SA"/>
              </w:rPr>
            </w:pPr>
          </w:p>
        </w:tc>
        <w:tc>
          <w:tcPr>
            <w:tcW w:w="1418" w:type="dxa"/>
          </w:tcPr>
          <w:p w:rsidR="003B7C2C" w:rsidRPr="003B7C2C" w:rsidRDefault="003B7C2C" w:rsidP="003B7C2C">
            <w:pPr>
              <w:suppressAutoHyphens/>
              <w:spacing w:after="120"/>
              <w:jc w:val="both"/>
              <w:rPr>
                <w:rFonts w:ascii="Calibri" w:eastAsia="Calibri" w:hAnsi="Calibri" w:cs="Arial"/>
                <w:b/>
                <w:sz w:val="16"/>
                <w:szCs w:val="16"/>
                <w:lang w:eastAsia="ar-SA"/>
              </w:rPr>
            </w:pPr>
          </w:p>
        </w:tc>
        <w:tc>
          <w:tcPr>
            <w:tcW w:w="1276" w:type="dxa"/>
          </w:tcPr>
          <w:p w:rsidR="003B7C2C" w:rsidRPr="003B7C2C" w:rsidRDefault="003B7C2C" w:rsidP="003B7C2C">
            <w:pPr>
              <w:suppressAutoHyphens/>
              <w:spacing w:after="120"/>
              <w:jc w:val="both"/>
              <w:rPr>
                <w:rFonts w:ascii="Calibri" w:eastAsia="Calibri" w:hAnsi="Calibri" w:cs="Arial"/>
                <w:b/>
                <w:sz w:val="16"/>
                <w:szCs w:val="16"/>
                <w:lang w:eastAsia="ar-SA"/>
              </w:rPr>
            </w:pPr>
          </w:p>
        </w:tc>
        <w:tc>
          <w:tcPr>
            <w:tcW w:w="1701" w:type="dxa"/>
          </w:tcPr>
          <w:p w:rsidR="003B7C2C" w:rsidRPr="003B7C2C" w:rsidRDefault="003B7C2C" w:rsidP="003B7C2C">
            <w:pPr>
              <w:suppressAutoHyphens/>
              <w:spacing w:after="120"/>
              <w:jc w:val="both"/>
              <w:rPr>
                <w:rFonts w:ascii="Calibri" w:eastAsia="Calibri" w:hAnsi="Calibri" w:cs="Arial"/>
                <w:b/>
                <w:sz w:val="16"/>
                <w:szCs w:val="16"/>
                <w:lang w:eastAsia="ar-SA"/>
              </w:rPr>
            </w:pPr>
          </w:p>
        </w:tc>
        <w:tc>
          <w:tcPr>
            <w:tcW w:w="1417" w:type="dxa"/>
          </w:tcPr>
          <w:p w:rsidR="003B7C2C" w:rsidRPr="003B7C2C" w:rsidRDefault="003B7C2C" w:rsidP="003B7C2C">
            <w:pPr>
              <w:suppressAutoHyphens/>
              <w:spacing w:after="120"/>
              <w:jc w:val="both"/>
              <w:rPr>
                <w:rFonts w:ascii="Calibri" w:eastAsia="Calibri" w:hAnsi="Calibri" w:cs="Arial"/>
                <w:b/>
                <w:sz w:val="16"/>
                <w:szCs w:val="16"/>
                <w:lang w:eastAsia="ar-SA"/>
              </w:rPr>
            </w:pPr>
          </w:p>
        </w:tc>
        <w:tc>
          <w:tcPr>
            <w:tcW w:w="1134" w:type="dxa"/>
          </w:tcPr>
          <w:p w:rsidR="003B7C2C" w:rsidRPr="003B7C2C" w:rsidRDefault="003B7C2C" w:rsidP="003B7C2C">
            <w:pPr>
              <w:suppressAutoHyphens/>
              <w:spacing w:after="120"/>
              <w:jc w:val="both"/>
              <w:rPr>
                <w:rFonts w:ascii="Calibri" w:eastAsia="Calibri" w:hAnsi="Calibri" w:cs="Arial"/>
                <w:b/>
                <w:sz w:val="16"/>
                <w:szCs w:val="16"/>
                <w:lang w:eastAsia="ar-SA"/>
              </w:rPr>
            </w:pPr>
          </w:p>
        </w:tc>
        <w:tc>
          <w:tcPr>
            <w:tcW w:w="1559" w:type="dxa"/>
          </w:tcPr>
          <w:p w:rsidR="003B7C2C" w:rsidRPr="003B7C2C" w:rsidRDefault="003B7C2C" w:rsidP="003B7C2C">
            <w:pPr>
              <w:suppressAutoHyphens/>
              <w:spacing w:after="120"/>
              <w:jc w:val="both"/>
              <w:rPr>
                <w:rFonts w:ascii="Calibri" w:eastAsia="Calibri" w:hAnsi="Calibri" w:cs="Arial"/>
                <w:b/>
                <w:sz w:val="16"/>
                <w:szCs w:val="16"/>
                <w:lang w:eastAsia="ar-SA"/>
              </w:rPr>
            </w:pPr>
          </w:p>
        </w:tc>
        <w:tc>
          <w:tcPr>
            <w:tcW w:w="1560" w:type="dxa"/>
          </w:tcPr>
          <w:p w:rsidR="003B7C2C" w:rsidRPr="003B7C2C" w:rsidRDefault="003B7C2C" w:rsidP="003B7C2C">
            <w:pPr>
              <w:suppressAutoHyphens/>
              <w:spacing w:after="120"/>
              <w:jc w:val="both"/>
              <w:rPr>
                <w:rFonts w:ascii="Calibri" w:eastAsia="Calibri" w:hAnsi="Calibri" w:cs="Arial"/>
                <w:b/>
                <w:sz w:val="16"/>
                <w:szCs w:val="16"/>
                <w:lang w:eastAsia="ar-SA"/>
              </w:rPr>
            </w:pPr>
          </w:p>
        </w:tc>
        <w:tc>
          <w:tcPr>
            <w:tcW w:w="1134" w:type="dxa"/>
          </w:tcPr>
          <w:p w:rsidR="003B7C2C" w:rsidRPr="003B7C2C" w:rsidRDefault="003B7C2C" w:rsidP="003B7C2C">
            <w:pPr>
              <w:suppressAutoHyphens/>
              <w:spacing w:after="120"/>
              <w:jc w:val="both"/>
              <w:rPr>
                <w:rFonts w:ascii="Calibri" w:eastAsia="Calibri" w:hAnsi="Calibri" w:cs="Arial"/>
                <w:b/>
                <w:sz w:val="16"/>
                <w:szCs w:val="16"/>
                <w:lang w:eastAsia="ar-SA"/>
              </w:rPr>
            </w:pPr>
          </w:p>
        </w:tc>
        <w:tc>
          <w:tcPr>
            <w:tcW w:w="1417" w:type="dxa"/>
          </w:tcPr>
          <w:p w:rsidR="003B7C2C" w:rsidRPr="003B7C2C" w:rsidRDefault="003B7C2C" w:rsidP="003B7C2C">
            <w:pPr>
              <w:suppressAutoHyphens/>
              <w:spacing w:after="120"/>
              <w:jc w:val="both"/>
              <w:rPr>
                <w:rFonts w:ascii="Calibri" w:eastAsia="Calibri" w:hAnsi="Calibri" w:cs="Arial"/>
                <w:b/>
                <w:sz w:val="16"/>
                <w:szCs w:val="16"/>
                <w:lang w:eastAsia="ar-SA"/>
              </w:rPr>
            </w:pPr>
          </w:p>
        </w:tc>
        <w:tc>
          <w:tcPr>
            <w:tcW w:w="1134" w:type="dxa"/>
          </w:tcPr>
          <w:p w:rsidR="003B7C2C" w:rsidRPr="003B7C2C" w:rsidRDefault="003B7C2C" w:rsidP="003B7C2C">
            <w:pPr>
              <w:suppressAutoHyphens/>
              <w:spacing w:after="120"/>
              <w:jc w:val="both"/>
              <w:rPr>
                <w:rFonts w:ascii="Calibri" w:eastAsia="Calibri" w:hAnsi="Calibri" w:cs="Arial"/>
                <w:b/>
                <w:sz w:val="16"/>
                <w:szCs w:val="16"/>
                <w:lang w:eastAsia="ar-SA"/>
              </w:rPr>
            </w:pPr>
          </w:p>
        </w:tc>
      </w:tr>
      <w:tr w:rsidR="003B7C2C" w:rsidRPr="003B7C2C" w:rsidTr="00765FB1">
        <w:tc>
          <w:tcPr>
            <w:tcW w:w="426" w:type="dxa"/>
          </w:tcPr>
          <w:p w:rsidR="003B7C2C" w:rsidRPr="003B7C2C" w:rsidRDefault="003B7C2C" w:rsidP="003B7C2C">
            <w:pPr>
              <w:suppressAutoHyphens/>
              <w:spacing w:after="120"/>
              <w:ind w:left="360"/>
              <w:jc w:val="both"/>
              <w:rPr>
                <w:rFonts w:ascii="Calibri" w:eastAsia="Calibri" w:hAnsi="Calibri" w:cs="Arial"/>
                <w:b/>
                <w:sz w:val="16"/>
                <w:szCs w:val="16"/>
                <w:lang w:eastAsia="ar-SA"/>
              </w:rPr>
            </w:pPr>
          </w:p>
        </w:tc>
        <w:tc>
          <w:tcPr>
            <w:tcW w:w="709" w:type="dxa"/>
          </w:tcPr>
          <w:p w:rsidR="003B7C2C" w:rsidRPr="003B7C2C" w:rsidRDefault="003B7C2C" w:rsidP="003B7C2C">
            <w:pPr>
              <w:suppressAutoHyphens/>
              <w:spacing w:after="120"/>
              <w:jc w:val="both"/>
              <w:rPr>
                <w:rFonts w:ascii="Calibri" w:eastAsia="Calibri" w:hAnsi="Calibri" w:cs="Arial"/>
                <w:b/>
                <w:sz w:val="16"/>
                <w:szCs w:val="16"/>
                <w:lang w:eastAsia="ar-SA"/>
              </w:rPr>
            </w:pPr>
          </w:p>
        </w:tc>
        <w:tc>
          <w:tcPr>
            <w:tcW w:w="1559" w:type="dxa"/>
          </w:tcPr>
          <w:p w:rsidR="003B7C2C" w:rsidRPr="003B7C2C" w:rsidRDefault="003B7C2C" w:rsidP="003B7C2C">
            <w:pPr>
              <w:suppressAutoHyphens/>
              <w:spacing w:after="120"/>
              <w:jc w:val="both"/>
              <w:rPr>
                <w:rFonts w:ascii="Calibri" w:eastAsia="Calibri" w:hAnsi="Calibri" w:cs="Arial"/>
                <w:b/>
                <w:sz w:val="16"/>
                <w:szCs w:val="16"/>
                <w:lang w:eastAsia="ar-SA"/>
              </w:rPr>
            </w:pPr>
          </w:p>
        </w:tc>
        <w:tc>
          <w:tcPr>
            <w:tcW w:w="1418" w:type="dxa"/>
          </w:tcPr>
          <w:p w:rsidR="003B7C2C" w:rsidRPr="003B7C2C" w:rsidRDefault="003B7C2C" w:rsidP="003B7C2C">
            <w:pPr>
              <w:suppressAutoHyphens/>
              <w:spacing w:after="120"/>
              <w:jc w:val="both"/>
              <w:rPr>
                <w:rFonts w:ascii="Calibri" w:eastAsia="Calibri" w:hAnsi="Calibri" w:cs="Arial"/>
                <w:b/>
                <w:sz w:val="16"/>
                <w:szCs w:val="16"/>
                <w:lang w:eastAsia="ar-SA"/>
              </w:rPr>
            </w:pPr>
          </w:p>
        </w:tc>
        <w:tc>
          <w:tcPr>
            <w:tcW w:w="1276" w:type="dxa"/>
          </w:tcPr>
          <w:p w:rsidR="003B7C2C" w:rsidRPr="003B7C2C" w:rsidRDefault="003B7C2C" w:rsidP="003B7C2C">
            <w:pPr>
              <w:suppressAutoHyphens/>
              <w:spacing w:after="120"/>
              <w:jc w:val="both"/>
              <w:rPr>
                <w:rFonts w:ascii="Calibri" w:eastAsia="Calibri" w:hAnsi="Calibri" w:cs="Arial"/>
                <w:b/>
                <w:sz w:val="16"/>
                <w:szCs w:val="16"/>
                <w:lang w:eastAsia="ar-SA"/>
              </w:rPr>
            </w:pPr>
          </w:p>
        </w:tc>
        <w:tc>
          <w:tcPr>
            <w:tcW w:w="1701" w:type="dxa"/>
          </w:tcPr>
          <w:p w:rsidR="003B7C2C" w:rsidRPr="003B7C2C" w:rsidRDefault="003B7C2C" w:rsidP="003B7C2C">
            <w:pPr>
              <w:suppressAutoHyphens/>
              <w:spacing w:after="120"/>
              <w:jc w:val="both"/>
              <w:rPr>
                <w:rFonts w:ascii="Calibri" w:eastAsia="Calibri" w:hAnsi="Calibri" w:cs="Arial"/>
                <w:b/>
                <w:sz w:val="16"/>
                <w:szCs w:val="16"/>
                <w:lang w:eastAsia="ar-SA"/>
              </w:rPr>
            </w:pPr>
          </w:p>
        </w:tc>
        <w:tc>
          <w:tcPr>
            <w:tcW w:w="1417" w:type="dxa"/>
          </w:tcPr>
          <w:p w:rsidR="003B7C2C" w:rsidRPr="003B7C2C" w:rsidRDefault="003B7C2C" w:rsidP="003B7C2C">
            <w:pPr>
              <w:suppressAutoHyphens/>
              <w:spacing w:after="120"/>
              <w:jc w:val="both"/>
              <w:rPr>
                <w:rFonts w:ascii="Calibri" w:eastAsia="Calibri" w:hAnsi="Calibri" w:cs="Arial"/>
                <w:b/>
                <w:sz w:val="16"/>
                <w:szCs w:val="16"/>
                <w:lang w:eastAsia="ar-SA"/>
              </w:rPr>
            </w:pPr>
          </w:p>
        </w:tc>
        <w:tc>
          <w:tcPr>
            <w:tcW w:w="1134" w:type="dxa"/>
          </w:tcPr>
          <w:p w:rsidR="003B7C2C" w:rsidRPr="003B7C2C" w:rsidRDefault="003B7C2C" w:rsidP="003B7C2C">
            <w:pPr>
              <w:suppressAutoHyphens/>
              <w:spacing w:after="120"/>
              <w:jc w:val="both"/>
              <w:rPr>
                <w:rFonts w:ascii="Calibri" w:eastAsia="Calibri" w:hAnsi="Calibri" w:cs="Arial"/>
                <w:b/>
                <w:sz w:val="16"/>
                <w:szCs w:val="16"/>
                <w:lang w:eastAsia="ar-SA"/>
              </w:rPr>
            </w:pPr>
          </w:p>
        </w:tc>
        <w:tc>
          <w:tcPr>
            <w:tcW w:w="1559" w:type="dxa"/>
          </w:tcPr>
          <w:p w:rsidR="003B7C2C" w:rsidRPr="003B7C2C" w:rsidRDefault="003B7C2C" w:rsidP="003B7C2C">
            <w:pPr>
              <w:suppressAutoHyphens/>
              <w:spacing w:after="120"/>
              <w:jc w:val="both"/>
              <w:rPr>
                <w:rFonts w:ascii="Calibri" w:eastAsia="Calibri" w:hAnsi="Calibri" w:cs="Arial"/>
                <w:b/>
                <w:sz w:val="16"/>
                <w:szCs w:val="16"/>
                <w:lang w:eastAsia="ar-SA"/>
              </w:rPr>
            </w:pPr>
          </w:p>
        </w:tc>
        <w:tc>
          <w:tcPr>
            <w:tcW w:w="1560" w:type="dxa"/>
          </w:tcPr>
          <w:p w:rsidR="003B7C2C" w:rsidRPr="003B7C2C" w:rsidRDefault="003B7C2C" w:rsidP="003B7C2C">
            <w:pPr>
              <w:suppressAutoHyphens/>
              <w:spacing w:after="120"/>
              <w:jc w:val="both"/>
              <w:rPr>
                <w:rFonts w:ascii="Calibri" w:eastAsia="Calibri" w:hAnsi="Calibri" w:cs="Arial"/>
                <w:b/>
                <w:sz w:val="16"/>
                <w:szCs w:val="16"/>
                <w:lang w:eastAsia="ar-SA"/>
              </w:rPr>
            </w:pPr>
          </w:p>
        </w:tc>
        <w:tc>
          <w:tcPr>
            <w:tcW w:w="1134" w:type="dxa"/>
          </w:tcPr>
          <w:p w:rsidR="003B7C2C" w:rsidRPr="003B7C2C" w:rsidRDefault="003B7C2C" w:rsidP="003B7C2C">
            <w:pPr>
              <w:suppressAutoHyphens/>
              <w:spacing w:after="120"/>
              <w:jc w:val="both"/>
              <w:rPr>
                <w:rFonts w:ascii="Calibri" w:eastAsia="Calibri" w:hAnsi="Calibri" w:cs="Arial"/>
                <w:b/>
                <w:sz w:val="16"/>
                <w:szCs w:val="16"/>
                <w:lang w:eastAsia="ar-SA"/>
              </w:rPr>
            </w:pPr>
          </w:p>
        </w:tc>
        <w:tc>
          <w:tcPr>
            <w:tcW w:w="1417" w:type="dxa"/>
          </w:tcPr>
          <w:p w:rsidR="003B7C2C" w:rsidRPr="003B7C2C" w:rsidRDefault="003B7C2C" w:rsidP="003B7C2C">
            <w:pPr>
              <w:suppressAutoHyphens/>
              <w:spacing w:after="120"/>
              <w:jc w:val="both"/>
              <w:rPr>
                <w:rFonts w:ascii="Calibri" w:eastAsia="Calibri" w:hAnsi="Calibri" w:cs="Arial"/>
                <w:b/>
                <w:sz w:val="16"/>
                <w:szCs w:val="16"/>
                <w:lang w:eastAsia="ar-SA"/>
              </w:rPr>
            </w:pPr>
          </w:p>
        </w:tc>
        <w:tc>
          <w:tcPr>
            <w:tcW w:w="1134" w:type="dxa"/>
          </w:tcPr>
          <w:p w:rsidR="003B7C2C" w:rsidRPr="003B7C2C" w:rsidRDefault="003B7C2C" w:rsidP="003B7C2C">
            <w:pPr>
              <w:suppressAutoHyphens/>
              <w:spacing w:after="120"/>
              <w:jc w:val="both"/>
              <w:rPr>
                <w:rFonts w:ascii="Calibri" w:eastAsia="Calibri" w:hAnsi="Calibri" w:cs="Arial"/>
                <w:b/>
                <w:sz w:val="16"/>
                <w:szCs w:val="16"/>
                <w:lang w:eastAsia="ar-SA"/>
              </w:rPr>
            </w:pPr>
          </w:p>
        </w:tc>
      </w:tr>
      <w:tr w:rsidR="003B7C2C" w:rsidRPr="003B7C2C" w:rsidTr="00765FB1">
        <w:tc>
          <w:tcPr>
            <w:tcW w:w="426" w:type="dxa"/>
            <w:tcBorders>
              <w:bottom w:val="single" w:sz="4" w:space="0" w:color="auto"/>
            </w:tcBorders>
          </w:tcPr>
          <w:p w:rsidR="003B7C2C" w:rsidRPr="003B7C2C" w:rsidRDefault="003B7C2C" w:rsidP="003B7C2C">
            <w:pPr>
              <w:suppressAutoHyphens/>
              <w:spacing w:after="120"/>
              <w:ind w:left="360"/>
              <w:jc w:val="both"/>
              <w:rPr>
                <w:rFonts w:ascii="Calibri" w:eastAsia="Calibri" w:hAnsi="Calibri" w:cs="Arial"/>
                <w:b/>
                <w:sz w:val="16"/>
                <w:szCs w:val="16"/>
                <w:lang w:eastAsia="ar-SA"/>
              </w:rPr>
            </w:pPr>
          </w:p>
        </w:tc>
        <w:tc>
          <w:tcPr>
            <w:tcW w:w="709" w:type="dxa"/>
            <w:tcBorders>
              <w:bottom w:val="single" w:sz="4" w:space="0" w:color="auto"/>
            </w:tcBorders>
          </w:tcPr>
          <w:p w:rsidR="003B7C2C" w:rsidRPr="003B7C2C" w:rsidRDefault="003B7C2C" w:rsidP="003B7C2C">
            <w:pPr>
              <w:suppressAutoHyphens/>
              <w:spacing w:after="120"/>
              <w:jc w:val="both"/>
              <w:rPr>
                <w:rFonts w:ascii="Calibri" w:eastAsia="Calibri" w:hAnsi="Calibri" w:cs="Arial"/>
                <w:b/>
                <w:sz w:val="16"/>
                <w:szCs w:val="16"/>
                <w:lang w:eastAsia="ar-SA"/>
              </w:rPr>
            </w:pPr>
          </w:p>
        </w:tc>
        <w:tc>
          <w:tcPr>
            <w:tcW w:w="1559" w:type="dxa"/>
            <w:tcBorders>
              <w:bottom w:val="single" w:sz="4" w:space="0" w:color="auto"/>
            </w:tcBorders>
          </w:tcPr>
          <w:p w:rsidR="003B7C2C" w:rsidRPr="003B7C2C" w:rsidRDefault="003B7C2C" w:rsidP="003B7C2C">
            <w:pPr>
              <w:suppressAutoHyphens/>
              <w:spacing w:after="120"/>
              <w:jc w:val="both"/>
              <w:rPr>
                <w:rFonts w:ascii="Calibri" w:eastAsia="Calibri" w:hAnsi="Calibri" w:cs="Arial"/>
                <w:b/>
                <w:sz w:val="16"/>
                <w:szCs w:val="16"/>
                <w:lang w:eastAsia="ar-SA"/>
              </w:rPr>
            </w:pPr>
          </w:p>
        </w:tc>
        <w:tc>
          <w:tcPr>
            <w:tcW w:w="1418" w:type="dxa"/>
            <w:tcBorders>
              <w:bottom w:val="single" w:sz="4" w:space="0" w:color="auto"/>
            </w:tcBorders>
          </w:tcPr>
          <w:p w:rsidR="003B7C2C" w:rsidRPr="003B7C2C" w:rsidRDefault="003B7C2C" w:rsidP="003B7C2C">
            <w:pPr>
              <w:suppressAutoHyphens/>
              <w:spacing w:after="120"/>
              <w:jc w:val="both"/>
              <w:rPr>
                <w:rFonts w:ascii="Calibri" w:eastAsia="Calibri" w:hAnsi="Calibri" w:cs="Arial"/>
                <w:b/>
                <w:sz w:val="16"/>
                <w:szCs w:val="16"/>
                <w:lang w:eastAsia="ar-SA"/>
              </w:rPr>
            </w:pPr>
          </w:p>
        </w:tc>
        <w:tc>
          <w:tcPr>
            <w:tcW w:w="1276" w:type="dxa"/>
            <w:tcBorders>
              <w:bottom w:val="single" w:sz="4" w:space="0" w:color="auto"/>
            </w:tcBorders>
          </w:tcPr>
          <w:p w:rsidR="003B7C2C" w:rsidRPr="003B7C2C" w:rsidRDefault="003B7C2C" w:rsidP="003B7C2C">
            <w:pPr>
              <w:suppressAutoHyphens/>
              <w:spacing w:after="120"/>
              <w:jc w:val="both"/>
              <w:rPr>
                <w:rFonts w:ascii="Calibri" w:eastAsia="Calibri" w:hAnsi="Calibri" w:cs="Arial"/>
                <w:b/>
                <w:sz w:val="16"/>
                <w:szCs w:val="16"/>
                <w:lang w:eastAsia="ar-SA"/>
              </w:rPr>
            </w:pPr>
          </w:p>
        </w:tc>
        <w:tc>
          <w:tcPr>
            <w:tcW w:w="1701" w:type="dxa"/>
            <w:tcBorders>
              <w:bottom w:val="single" w:sz="4" w:space="0" w:color="auto"/>
            </w:tcBorders>
          </w:tcPr>
          <w:p w:rsidR="003B7C2C" w:rsidRPr="003B7C2C" w:rsidRDefault="003B7C2C" w:rsidP="003B7C2C">
            <w:pPr>
              <w:suppressAutoHyphens/>
              <w:spacing w:after="120"/>
              <w:jc w:val="both"/>
              <w:rPr>
                <w:rFonts w:ascii="Calibri" w:eastAsia="Calibri" w:hAnsi="Calibri" w:cs="Arial"/>
                <w:b/>
                <w:sz w:val="16"/>
                <w:szCs w:val="16"/>
                <w:lang w:eastAsia="ar-SA"/>
              </w:rPr>
            </w:pPr>
          </w:p>
        </w:tc>
        <w:tc>
          <w:tcPr>
            <w:tcW w:w="1417" w:type="dxa"/>
            <w:tcBorders>
              <w:bottom w:val="single" w:sz="4" w:space="0" w:color="auto"/>
            </w:tcBorders>
          </w:tcPr>
          <w:p w:rsidR="003B7C2C" w:rsidRPr="003B7C2C" w:rsidRDefault="003B7C2C" w:rsidP="003B7C2C">
            <w:pPr>
              <w:suppressAutoHyphens/>
              <w:spacing w:after="120"/>
              <w:jc w:val="both"/>
              <w:rPr>
                <w:rFonts w:ascii="Calibri" w:eastAsia="Calibri" w:hAnsi="Calibri" w:cs="Arial"/>
                <w:b/>
                <w:sz w:val="16"/>
                <w:szCs w:val="16"/>
                <w:lang w:eastAsia="ar-SA"/>
              </w:rPr>
            </w:pPr>
          </w:p>
        </w:tc>
        <w:tc>
          <w:tcPr>
            <w:tcW w:w="1134" w:type="dxa"/>
            <w:tcBorders>
              <w:bottom w:val="single" w:sz="4" w:space="0" w:color="auto"/>
            </w:tcBorders>
          </w:tcPr>
          <w:p w:rsidR="003B7C2C" w:rsidRPr="003B7C2C" w:rsidRDefault="003B7C2C" w:rsidP="003B7C2C">
            <w:pPr>
              <w:suppressAutoHyphens/>
              <w:spacing w:after="120"/>
              <w:jc w:val="both"/>
              <w:rPr>
                <w:rFonts w:ascii="Calibri" w:eastAsia="Calibri" w:hAnsi="Calibri" w:cs="Arial"/>
                <w:b/>
                <w:sz w:val="16"/>
                <w:szCs w:val="16"/>
                <w:lang w:eastAsia="ar-SA"/>
              </w:rPr>
            </w:pPr>
          </w:p>
        </w:tc>
        <w:tc>
          <w:tcPr>
            <w:tcW w:w="1559" w:type="dxa"/>
            <w:tcBorders>
              <w:bottom w:val="single" w:sz="4" w:space="0" w:color="auto"/>
            </w:tcBorders>
          </w:tcPr>
          <w:p w:rsidR="003B7C2C" w:rsidRPr="003B7C2C" w:rsidRDefault="003B7C2C" w:rsidP="003B7C2C">
            <w:pPr>
              <w:suppressAutoHyphens/>
              <w:spacing w:after="120"/>
              <w:jc w:val="both"/>
              <w:rPr>
                <w:rFonts w:ascii="Calibri" w:eastAsia="Calibri" w:hAnsi="Calibri" w:cs="Arial"/>
                <w:b/>
                <w:sz w:val="16"/>
                <w:szCs w:val="16"/>
                <w:lang w:eastAsia="ar-SA"/>
              </w:rPr>
            </w:pPr>
          </w:p>
        </w:tc>
        <w:tc>
          <w:tcPr>
            <w:tcW w:w="1560" w:type="dxa"/>
            <w:tcBorders>
              <w:bottom w:val="single" w:sz="4" w:space="0" w:color="auto"/>
            </w:tcBorders>
          </w:tcPr>
          <w:p w:rsidR="003B7C2C" w:rsidRPr="003B7C2C" w:rsidRDefault="003B7C2C" w:rsidP="003B7C2C">
            <w:pPr>
              <w:suppressAutoHyphens/>
              <w:spacing w:after="120"/>
              <w:jc w:val="both"/>
              <w:rPr>
                <w:rFonts w:ascii="Calibri" w:eastAsia="Calibri" w:hAnsi="Calibri" w:cs="Arial"/>
                <w:b/>
                <w:sz w:val="16"/>
                <w:szCs w:val="16"/>
                <w:lang w:eastAsia="ar-SA"/>
              </w:rPr>
            </w:pPr>
          </w:p>
        </w:tc>
        <w:tc>
          <w:tcPr>
            <w:tcW w:w="1134" w:type="dxa"/>
          </w:tcPr>
          <w:p w:rsidR="003B7C2C" w:rsidRPr="003B7C2C" w:rsidRDefault="003B7C2C" w:rsidP="003B7C2C">
            <w:pPr>
              <w:suppressAutoHyphens/>
              <w:spacing w:after="120"/>
              <w:jc w:val="both"/>
              <w:rPr>
                <w:rFonts w:ascii="Calibri" w:eastAsia="Calibri" w:hAnsi="Calibri" w:cs="Arial"/>
                <w:b/>
                <w:sz w:val="16"/>
                <w:szCs w:val="16"/>
                <w:lang w:eastAsia="ar-SA"/>
              </w:rPr>
            </w:pPr>
          </w:p>
        </w:tc>
        <w:tc>
          <w:tcPr>
            <w:tcW w:w="1417" w:type="dxa"/>
          </w:tcPr>
          <w:p w:rsidR="003B7C2C" w:rsidRPr="003B7C2C" w:rsidRDefault="003B7C2C" w:rsidP="003B7C2C">
            <w:pPr>
              <w:suppressAutoHyphens/>
              <w:spacing w:after="120"/>
              <w:jc w:val="both"/>
              <w:rPr>
                <w:rFonts w:ascii="Calibri" w:eastAsia="Calibri" w:hAnsi="Calibri" w:cs="Arial"/>
                <w:b/>
                <w:sz w:val="16"/>
                <w:szCs w:val="16"/>
                <w:lang w:eastAsia="ar-SA"/>
              </w:rPr>
            </w:pPr>
          </w:p>
        </w:tc>
        <w:tc>
          <w:tcPr>
            <w:tcW w:w="1134" w:type="dxa"/>
          </w:tcPr>
          <w:p w:rsidR="003B7C2C" w:rsidRPr="003B7C2C" w:rsidRDefault="003B7C2C" w:rsidP="003B7C2C">
            <w:pPr>
              <w:suppressAutoHyphens/>
              <w:spacing w:after="120"/>
              <w:jc w:val="both"/>
              <w:rPr>
                <w:rFonts w:ascii="Calibri" w:eastAsia="Calibri" w:hAnsi="Calibri" w:cs="Arial"/>
                <w:b/>
                <w:sz w:val="16"/>
                <w:szCs w:val="16"/>
                <w:lang w:eastAsia="ar-SA"/>
              </w:rPr>
            </w:pPr>
          </w:p>
        </w:tc>
      </w:tr>
      <w:tr w:rsidR="003B7C2C" w:rsidRPr="003B7C2C" w:rsidTr="00765FB1">
        <w:tc>
          <w:tcPr>
            <w:tcW w:w="426" w:type="dxa"/>
            <w:tcBorders>
              <w:top w:val="single" w:sz="4" w:space="0" w:color="auto"/>
              <w:left w:val="nil"/>
              <w:bottom w:val="nil"/>
              <w:right w:val="nil"/>
            </w:tcBorders>
          </w:tcPr>
          <w:p w:rsidR="003B7C2C" w:rsidRPr="003B7C2C" w:rsidRDefault="003B7C2C" w:rsidP="003B7C2C">
            <w:pPr>
              <w:suppressAutoHyphens/>
              <w:spacing w:after="120"/>
              <w:ind w:left="360"/>
              <w:jc w:val="both"/>
              <w:rPr>
                <w:rFonts w:ascii="Calibri" w:eastAsia="Calibri" w:hAnsi="Calibri" w:cs="Arial"/>
                <w:b/>
                <w:sz w:val="16"/>
                <w:szCs w:val="16"/>
                <w:lang w:eastAsia="ar-SA"/>
              </w:rPr>
            </w:pPr>
          </w:p>
        </w:tc>
        <w:tc>
          <w:tcPr>
            <w:tcW w:w="709" w:type="dxa"/>
            <w:tcBorders>
              <w:top w:val="single" w:sz="4" w:space="0" w:color="auto"/>
              <w:left w:val="nil"/>
              <w:bottom w:val="nil"/>
              <w:right w:val="nil"/>
            </w:tcBorders>
          </w:tcPr>
          <w:p w:rsidR="003B7C2C" w:rsidRPr="003B7C2C" w:rsidRDefault="003B7C2C" w:rsidP="003B7C2C">
            <w:pPr>
              <w:suppressAutoHyphens/>
              <w:spacing w:after="120"/>
              <w:jc w:val="both"/>
              <w:rPr>
                <w:rFonts w:ascii="Calibri" w:eastAsia="Calibri" w:hAnsi="Calibri" w:cs="Arial"/>
                <w:b/>
                <w:sz w:val="16"/>
                <w:szCs w:val="16"/>
                <w:lang w:eastAsia="ar-SA"/>
              </w:rPr>
            </w:pPr>
          </w:p>
        </w:tc>
        <w:tc>
          <w:tcPr>
            <w:tcW w:w="1559" w:type="dxa"/>
            <w:tcBorders>
              <w:top w:val="single" w:sz="4" w:space="0" w:color="auto"/>
              <w:left w:val="nil"/>
              <w:bottom w:val="nil"/>
              <w:right w:val="nil"/>
            </w:tcBorders>
          </w:tcPr>
          <w:p w:rsidR="003B7C2C" w:rsidRPr="003B7C2C" w:rsidRDefault="003B7C2C" w:rsidP="003B7C2C">
            <w:pPr>
              <w:suppressAutoHyphens/>
              <w:spacing w:after="120"/>
              <w:jc w:val="both"/>
              <w:rPr>
                <w:rFonts w:ascii="Calibri" w:eastAsia="Calibri" w:hAnsi="Calibri" w:cs="Arial"/>
                <w:b/>
                <w:sz w:val="16"/>
                <w:szCs w:val="16"/>
                <w:lang w:eastAsia="ar-SA"/>
              </w:rPr>
            </w:pPr>
          </w:p>
        </w:tc>
        <w:tc>
          <w:tcPr>
            <w:tcW w:w="1418" w:type="dxa"/>
            <w:tcBorders>
              <w:top w:val="single" w:sz="4" w:space="0" w:color="auto"/>
              <w:left w:val="nil"/>
              <w:bottom w:val="nil"/>
              <w:right w:val="nil"/>
            </w:tcBorders>
          </w:tcPr>
          <w:p w:rsidR="003B7C2C" w:rsidRPr="003B7C2C" w:rsidRDefault="003B7C2C" w:rsidP="003B7C2C">
            <w:pPr>
              <w:suppressAutoHyphens/>
              <w:spacing w:after="120"/>
              <w:jc w:val="both"/>
              <w:rPr>
                <w:rFonts w:ascii="Calibri" w:eastAsia="Calibri" w:hAnsi="Calibri" w:cs="Arial"/>
                <w:b/>
                <w:sz w:val="16"/>
                <w:szCs w:val="16"/>
                <w:lang w:eastAsia="ar-SA"/>
              </w:rPr>
            </w:pPr>
          </w:p>
        </w:tc>
        <w:tc>
          <w:tcPr>
            <w:tcW w:w="1276" w:type="dxa"/>
            <w:tcBorders>
              <w:top w:val="single" w:sz="4" w:space="0" w:color="auto"/>
              <w:left w:val="nil"/>
              <w:bottom w:val="nil"/>
              <w:right w:val="nil"/>
            </w:tcBorders>
          </w:tcPr>
          <w:p w:rsidR="003B7C2C" w:rsidRPr="003B7C2C" w:rsidRDefault="003B7C2C" w:rsidP="003B7C2C">
            <w:pPr>
              <w:suppressAutoHyphens/>
              <w:spacing w:after="120"/>
              <w:jc w:val="both"/>
              <w:rPr>
                <w:rFonts w:ascii="Calibri" w:eastAsia="Calibri" w:hAnsi="Calibri" w:cs="Arial"/>
                <w:b/>
                <w:sz w:val="16"/>
                <w:szCs w:val="16"/>
                <w:lang w:eastAsia="ar-SA"/>
              </w:rPr>
            </w:pPr>
          </w:p>
        </w:tc>
        <w:tc>
          <w:tcPr>
            <w:tcW w:w="1701" w:type="dxa"/>
            <w:tcBorders>
              <w:top w:val="single" w:sz="4" w:space="0" w:color="auto"/>
              <w:left w:val="nil"/>
              <w:bottom w:val="nil"/>
              <w:right w:val="nil"/>
            </w:tcBorders>
          </w:tcPr>
          <w:p w:rsidR="003B7C2C" w:rsidRPr="003B7C2C" w:rsidRDefault="003B7C2C" w:rsidP="003B7C2C">
            <w:pPr>
              <w:suppressAutoHyphens/>
              <w:spacing w:after="120"/>
              <w:jc w:val="both"/>
              <w:rPr>
                <w:rFonts w:ascii="Calibri" w:eastAsia="Calibri" w:hAnsi="Calibri" w:cs="Arial"/>
                <w:b/>
                <w:sz w:val="16"/>
                <w:szCs w:val="16"/>
                <w:lang w:eastAsia="ar-SA"/>
              </w:rPr>
            </w:pPr>
          </w:p>
        </w:tc>
        <w:tc>
          <w:tcPr>
            <w:tcW w:w="1417" w:type="dxa"/>
            <w:tcBorders>
              <w:top w:val="single" w:sz="4" w:space="0" w:color="auto"/>
              <w:left w:val="nil"/>
              <w:bottom w:val="nil"/>
              <w:right w:val="nil"/>
            </w:tcBorders>
          </w:tcPr>
          <w:p w:rsidR="003B7C2C" w:rsidRPr="003B7C2C" w:rsidRDefault="003B7C2C" w:rsidP="003B7C2C">
            <w:pPr>
              <w:suppressAutoHyphens/>
              <w:spacing w:after="120"/>
              <w:jc w:val="both"/>
              <w:rPr>
                <w:rFonts w:ascii="Calibri" w:eastAsia="Calibri" w:hAnsi="Calibri" w:cs="Arial"/>
                <w:b/>
                <w:sz w:val="16"/>
                <w:szCs w:val="16"/>
                <w:lang w:eastAsia="ar-SA"/>
              </w:rPr>
            </w:pPr>
          </w:p>
        </w:tc>
        <w:tc>
          <w:tcPr>
            <w:tcW w:w="1134" w:type="dxa"/>
            <w:tcBorders>
              <w:top w:val="single" w:sz="4" w:space="0" w:color="auto"/>
              <w:left w:val="nil"/>
              <w:bottom w:val="nil"/>
              <w:right w:val="nil"/>
            </w:tcBorders>
          </w:tcPr>
          <w:p w:rsidR="003B7C2C" w:rsidRPr="003B7C2C" w:rsidRDefault="003B7C2C" w:rsidP="003B7C2C">
            <w:pPr>
              <w:suppressAutoHyphens/>
              <w:spacing w:after="120"/>
              <w:jc w:val="both"/>
              <w:rPr>
                <w:rFonts w:ascii="Calibri" w:eastAsia="Calibri" w:hAnsi="Calibri" w:cs="Arial"/>
                <w:b/>
                <w:sz w:val="16"/>
                <w:szCs w:val="16"/>
                <w:lang w:eastAsia="ar-SA"/>
              </w:rPr>
            </w:pPr>
          </w:p>
        </w:tc>
        <w:tc>
          <w:tcPr>
            <w:tcW w:w="1559" w:type="dxa"/>
            <w:tcBorders>
              <w:top w:val="single" w:sz="4" w:space="0" w:color="auto"/>
              <w:left w:val="nil"/>
              <w:bottom w:val="nil"/>
              <w:right w:val="nil"/>
            </w:tcBorders>
          </w:tcPr>
          <w:p w:rsidR="003B7C2C" w:rsidRPr="003B7C2C" w:rsidRDefault="003B7C2C" w:rsidP="003B7C2C">
            <w:pPr>
              <w:suppressAutoHyphens/>
              <w:spacing w:after="120"/>
              <w:jc w:val="both"/>
              <w:rPr>
                <w:rFonts w:ascii="Calibri" w:eastAsia="Calibri" w:hAnsi="Calibri" w:cs="Arial"/>
                <w:b/>
                <w:sz w:val="16"/>
                <w:szCs w:val="16"/>
                <w:lang w:eastAsia="ar-SA"/>
              </w:rPr>
            </w:pPr>
          </w:p>
        </w:tc>
        <w:tc>
          <w:tcPr>
            <w:tcW w:w="1560" w:type="dxa"/>
            <w:tcBorders>
              <w:top w:val="single" w:sz="4" w:space="0" w:color="auto"/>
              <w:left w:val="nil"/>
              <w:bottom w:val="nil"/>
              <w:right w:val="single" w:sz="4" w:space="0" w:color="auto"/>
            </w:tcBorders>
          </w:tcPr>
          <w:p w:rsidR="003B7C2C" w:rsidRPr="003B7C2C" w:rsidRDefault="003B7C2C" w:rsidP="003B7C2C">
            <w:pPr>
              <w:suppressAutoHyphens/>
              <w:spacing w:after="120"/>
              <w:jc w:val="both"/>
              <w:rPr>
                <w:rFonts w:ascii="Calibri" w:eastAsia="Calibri" w:hAnsi="Calibri" w:cs="Arial"/>
                <w:b/>
                <w:sz w:val="16"/>
                <w:szCs w:val="16"/>
                <w:lang w:eastAsia="ar-SA"/>
              </w:rPr>
            </w:pPr>
          </w:p>
        </w:tc>
        <w:tc>
          <w:tcPr>
            <w:tcW w:w="1134" w:type="dxa"/>
            <w:tcBorders>
              <w:left w:val="single" w:sz="4" w:space="0" w:color="auto"/>
            </w:tcBorders>
          </w:tcPr>
          <w:p w:rsidR="003B7C2C" w:rsidRPr="003B7C2C" w:rsidRDefault="003B7C2C" w:rsidP="003B7C2C">
            <w:pPr>
              <w:suppressAutoHyphens/>
              <w:spacing w:after="120"/>
              <w:jc w:val="both"/>
              <w:rPr>
                <w:rFonts w:ascii="Calibri" w:eastAsia="Calibri" w:hAnsi="Calibri" w:cs="Arial"/>
                <w:b/>
                <w:sz w:val="16"/>
                <w:szCs w:val="16"/>
                <w:lang w:val="en-GB" w:eastAsia="ar-SA"/>
              </w:rPr>
            </w:pPr>
            <w:r w:rsidRPr="003B7C2C">
              <w:rPr>
                <w:rFonts w:ascii="Calibri" w:eastAsia="Calibri" w:hAnsi="Calibri" w:cs="Arial"/>
                <w:b/>
                <w:sz w:val="16"/>
                <w:szCs w:val="16"/>
                <w:lang w:val="en-GB" w:eastAsia="ar-SA"/>
              </w:rPr>
              <w:t>ΣΥΝΟΛΟ</w:t>
            </w:r>
          </w:p>
        </w:tc>
        <w:tc>
          <w:tcPr>
            <w:tcW w:w="1417" w:type="dxa"/>
          </w:tcPr>
          <w:p w:rsidR="003B7C2C" w:rsidRPr="003B7C2C" w:rsidRDefault="003B7C2C" w:rsidP="003B7C2C">
            <w:pPr>
              <w:suppressAutoHyphens/>
              <w:spacing w:after="120"/>
              <w:jc w:val="both"/>
              <w:rPr>
                <w:rFonts w:ascii="Calibri" w:eastAsia="Calibri" w:hAnsi="Calibri" w:cs="Arial"/>
                <w:b/>
                <w:sz w:val="16"/>
                <w:szCs w:val="16"/>
                <w:lang w:val="en-GB" w:eastAsia="ar-SA"/>
              </w:rPr>
            </w:pPr>
          </w:p>
        </w:tc>
        <w:tc>
          <w:tcPr>
            <w:tcW w:w="1134" w:type="dxa"/>
          </w:tcPr>
          <w:p w:rsidR="003B7C2C" w:rsidRPr="003B7C2C" w:rsidRDefault="003B7C2C" w:rsidP="003B7C2C">
            <w:pPr>
              <w:suppressAutoHyphens/>
              <w:spacing w:after="120"/>
              <w:jc w:val="both"/>
              <w:rPr>
                <w:rFonts w:ascii="Calibri" w:eastAsia="Calibri" w:hAnsi="Calibri" w:cs="Arial"/>
                <w:b/>
                <w:sz w:val="16"/>
                <w:szCs w:val="16"/>
                <w:lang w:val="en-GB" w:eastAsia="ar-SA"/>
              </w:rPr>
            </w:pPr>
          </w:p>
        </w:tc>
      </w:tr>
    </w:tbl>
    <w:p w:rsidR="003B7C2C" w:rsidRPr="003B7C2C" w:rsidRDefault="003B7C2C" w:rsidP="003B7C2C">
      <w:pPr>
        <w:suppressAutoHyphens/>
        <w:spacing w:before="57" w:after="57" w:line="240" w:lineRule="auto"/>
        <w:jc w:val="both"/>
        <w:rPr>
          <w:rFonts w:ascii="Calibri" w:eastAsia="Times New Roman" w:hAnsi="Calibri" w:cs="Calibri"/>
          <w:szCs w:val="24"/>
          <w:lang w:eastAsia="ar-SA"/>
        </w:rPr>
      </w:pPr>
      <w:r w:rsidRPr="003B7C2C">
        <w:rPr>
          <w:rFonts w:ascii="Calibri" w:eastAsia="Times New Roman" w:hAnsi="Calibri" w:cs="Calibri"/>
          <w:szCs w:val="24"/>
          <w:lang w:eastAsia="ar-SA"/>
        </w:rPr>
        <w:t xml:space="preserve">Ο Χρόνος Ισχύος της Προσφοράς είναι (αριθμητικώς και ολογράφως) : </w:t>
      </w:r>
      <w:r w:rsidRPr="003B7C2C">
        <w:rPr>
          <w:rFonts w:ascii="Calibri" w:eastAsia="Times New Roman" w:hAnsi="Calibri" w:cs="Calibri"/>
          <w:szCs w:val="24"/>
          <w:lang w:eastAsia="ar-SA"/>
        </w:rPr>
        <w:tab/>
        <w:t>ημέρες</w:t>
      </w:r>
    </w:p>
    <w:p w:rsidR="003B7C2C" w:rsidRPr="003B7C2C" w:rsidRDefault="003B7C2C" w:rsidP="003B7C2C">
      <w:pPr>
        <w:suppressAutoHyphens/>
        <w:spacing w:before="57" w:after="57" w:line="240" w:lineRule="auto"/>
        <w:jc w:val="both"/>
        <w:rPr>
          <w:rFonts w:ascii="Calibri" w:eastAsia="Times New Roman" w:hAnsi="Calibri" w:cs="Calibri"/>
          <w:szCs w:val="24"/>
          <w:lang w:eastAsia="ar-SA"/>
        </w:rPr>
      </w:pPr>
      <w:r w:rsidRPr="003B7C2C">
        <w:rPr>
          <w:rFonts w:ascii="Calibri" w:eastAsia="Times New Roman" w:hAnsi="Calibri" w:cs="Calibri"/>
          <w:szCs w:val="24"/>
          <w:lang w:eastAsia="ar-SA"/>
        </w:rPr>
        <w:t>Ο Νόμιμος Εκπρόσωπος :</w:t>
      </w:r>
      <w:r w:rsidRPr="003B7C2C">
        <w:rPr>
          <w:rFonts w:ascii="Calibri" w:eastAsia="Times New Roman" w:hAnsi="Calibri" w:cs="Calibri"/>
          <w:szCs w:val="24"/>
          <w:lang w:eastAsia="ar-SA"/>
        </w:rPr>
        <w:tab/>
      </w:r>
    </w:p>
    <w:p w:rsidR="003B7C2C" w:rsidRPr="003B7C2C" w:rsidRDefault="003B7C2C" w:rsidP="003B7C2C">
      <w:pPr>
        <w:suppressAutoHyphens/>
        <w:spacing w:before="57" w:after="57" w:line="240" w:lineRule="auto"/>
        <w:jc w:val="both"/>
        <w:rPr>
          <w:rFonts w:ascii="Calibri" w:eastAsia="Times New Roman" w:hAnsi="Calibri" w:cs="Calibri"/>
          <w:szCs w:val="24"/>
          <w:lang w:eastAsia="ar-SA"/>
        </w:rPr>
      </w:pPr>
      <w:r w:rsidRPr="003B7C2C">
        <w:rPr>
          <w:rFonts w:ascii="Calibri" w:eastAsia="Times New Roman" w:hAnsi="Calibri" w:cs="Calibri"/>
          <w:szCs w:val="24"/>
          <w:lang w:eastAsia="ar-SA"/>
        </w:rPr>
        <w:t>Ημερομηνία (Υπογραφή - Σφραγίδα)</w:t>
      </w:r>
    </w:p>
    <w:p w:rsidR="003B7C2C" w:rsidRPr="003B7C2C" w:rsidRDefault="003B7C2C" w:rsidP="003B7C2C">
      <w:pPr>
        <w:suppressAutoHyphens/>
        <w:spacing w:before="57" w:after="57" w:line="240" w:lineRule="auto"/>
        <w:jc w:val="both"/>
        <w:rPr>
          <w:rFonts w:ascii="Calibri" w:eastAsia="Times New Roman" w:hAnsi="Calibri" w:cs="Calibri"/>
          <w:szCs w:val="24"/>
          <w:lang w:eastAsia="ar-SA"/>
        </w:rPr>
      </w:pPr>
      <w:r w:rsidRPr="003B7C2C">
        <w:rPr>
          <w:rFonts w:ascii="Calibri" w:eastAsia="Times New Roman" w:hAnsi="Calibri" w:cs="Calibri"/>
          <w:szCs w:val="24"/>
          <w:lang w:eastAsia="ar-SA"/>
        </w:rPr>
        <w:t>ΟΔΗΓΙΕΣ (Ειδικές απαιτήσεις οικονομικής προσφοράς)</w:t>
      </w:r>
    </w:p>
    <w:p w:rsidR="003B7C2C" w:rsidRPr="003B7C2C" w:rsidRDefault="003B7C2C" w:rsidP="003B7C2C">
      <w:pPr>
        <w:suppressAutoHyphens/>
        <w:spacing w:before="57" w:after="57" w:line="240" w:lineRule="auto"/>
        <w:jc w:val="both"/>
        <w:rPr>
          <w:rFonts w:ascii="Calibri" w:eastAsia="Times New Roman" w:hAnsi="Calibri" w:cs="Calibri"/>
          <w:szCs w:val="24"/>
          <w:lang w:eastAsia="ar-SA"/>
        </w:rPr>
      </w:pPr>
      <w:r w:rsidRPr="003B7C2C">
        <w:rPr>
          <w:rFonts w:ascii="Calibri" w:eastAsia="Times New Roman" w:hAnsi="Calibri" w:cs="Calibri"/>
          <w:szCs w:val="24"/>
          <w:lang w:eastAsia="ar-SA"/>
        </w:rPr>
        <w:t>1.</w:t>
      </w:r>
      <w:r w:rsidRPr="003B7C2C">
        <w:rPr>
          <w:rFonts w:ascii="Calibri" w:eastAsia="Times New Roman" w:hAnsi="Calibri" w:cs="Calibri"/>
          <w:szCs w:val="24"/>
          <w:lang w:eastAsia="ar-SA"/>
        </w:rPr>
        <w:tab/>
        <w:t>Ο παραπάνω πίνακας συμπληρώνεται (χωρίς να τροποποιηθεί η μορφή του) από τους οικονομικούς φορείς. Η τιμή για καθένα από τα πεδία του παραπάνω πίνακα θα είναι μια και μοναδική. Η αναγραφή της τιμής σε Ευρώ (€) μπορεί να γίνεται μέχρι τέσσερα (4) δεκαδικά ψηφία.</w:t>
      </w:r>
    </w:p>
    <w:p w:rsidR="003B7C2C" w:rsidRPr="003B7C2C" w:rsidRDefault="003B7C2C" w:rsidP="003B7C2C">
      <w:pPr>
        <w:suppressAutoHyphens/>
        <w:spacing w:before="57" w:after="57" w:line="240" w:lineRule="auto"/>
        <w:jc w:val="both"/>
        <w:rPr>
          <w:rFonts w:ascii="Calibri" w:eastAsia="Times New Roman" w:hAnsi="Calibri" w:cs="Calibri"/>
          <w:szCs w:val="24"/>
          <w:lang w:eastAsia="ar-SA"/>
        </w:rPr>
      </w:pPr>
      <w:r w:rsidRPr="003B7C2C">
        <w:rPr>
          <w:rFonts w:ascii="Calibri" w:eastAsia="Times New Roman" w:hAnsi="Calibri" w:cs="Calibri"/>
          <w:szCs w:val="24"/>
          <w:lang w:eastAsia="ar-SA"/>
        </w:rPr>
        <w:t>2.</w:t>
      </w:r>
      <w:r w:rsidRPr="003B7C2C">
        <w:rPr>
          <w:rFonts w:ascii="Calibri" w:eastAsia="Times New Roman" w:hAnsi="Calibri" w:cs="Calibri"/>
          <w:szCs w:val="24"/>
          <w:lang w:eastAsia="ar-SA"/>
        </w:rPr>
        <w:tab/>
        <w:t>Στην έντυπη οικονομική προσφορά θα αναγράφεται υποχρεωτικά και η τιμή και ο κωδικός του υλικού, αν υπάρχει, στο τρέχον Παρατηρητήριο Τιμών. Εάν δεν υπάρχει το είδος στο Παρατηρητήριο Τιμών, ο προμηθευτής θα το δηλώνει στην οικονομική του προσφορά.</w:t>
      </w:r>
    </w:p>
    <w:p w:rsidR="003B7C2C" w:rsidRPr="003B7C2C" w:rsidRDefault="003B7C2C" w:rsidP="003B7C2C">
      <w:pPr>
        <w:suppressAutoHyphens/>
        <w:spacing w:before="57" w:after="57" w:line="240" w:lineRule="auto"/>
        <w:jc w:val="both"/>
        <w:rPr>
          <w:rFonts w:ascii="Calibri" w:eastAsia="Times New Roman" w:hAnsi="Calibri" w:cs="Calibri"/>
          <w:szCs w:val="24"/>
          <w:lang w:eastAsia="ar-SA"/>
        </w:rPr>
      </w:pPr>
      <w:r w:rsidRPr="003B7C2C">
        <w:rPr>
          <w:rFonts w:ascii="Calibri" w:eastAsia="Times New Roman" w:hAnsi="Calibri" w:cs="Calibri"/>
          <w:szCs w:val="24"/>
          <w:lang w:eastAsia="ar-SA"/>
        </w:rPr>
        <w:t>3.</w:t>
      </w:r>
      <w:r w:rsidRPr="003B7C2C">
        <w:rPr>
          <w:rFonts w:ascii="Calibri" w:eastAsia="Times New Roman" w:hAnsi="Calibri" w:cs="Calibri"/>
          <w:szCs w:val="24"/>
          <w:lang w:eastAsia="ar-SA"/>
        </w:rPr>
        <w:tab/>
        <w:t>Προσφορά που δίνει τιμή σε συνάλλαγμα ή σε ρήτρα συναλλάγματος απορρίπτεται ως απαράδεκτη.</w:t>
      </w:r>
    </w:p>
    <w:p w:rsidR="003B7C2C" w:rsidRPr="003B7C2C" w:rsidRDefault="003B7C2C" w:rsidP="003B7C2C">
      <w:pPr>
        <w:suppressAutoHyphens/>
        <w:spacing w:before="57" w:after="57" w:line="240" w:lineRule="auto"/>
        <w:jc w:val="both"/>
        <w:rPr>
          <w:rFonts w:ascii="Calibri" w:eastAsia="Times New Roman" w:hAnsi="Calibri" w:cs="Calibri"/>
          <w:szCs w:val="24"/>
          <w:lang w:eastAsia="ar-SA"/>
        </w:rPr>
      </w:pPr>
      <w:r w:rsidRPr="003B7C2C">
        <w:rPr>
          <w:rFonts w:ascii="Calibri" w:eastAsia="Times New Roman" w:hAnsi="Calibri" w:cs="Calibri"/>
          <w:szCs w:val="24"/>
          <w:lang w:eastAsia="ar-SA"/>
        </w:rPr>
        <w:t>4.</w:t>
      </w:r>
      <w:r w:rsidRPr="003B7C2C">
        <w:rPr>
          <w:rFonts w:ascii="Calibri" w:eastAsia="Times New Roman" w:hAnsi="Calibri" w:cs="Calibri"/>
          <w:szCs w:val="24"/>
          <w:lang w:eastAsia="ar-SA"/>
        </w:rPr>
        <w:tab/>
        <w:t>Προσφορά που θέτει όρο αναπροσαρμογής τιμής απορρίπτεται ως απαράδεκτη, ενώ θα πρέπει να υπάρχει ρητή δήλωση αποδοχής όλων των όρων της διακήρυξης καθώς και της ισχύουσας Νομοθεσίας.</w:t>
      </w:r>
    </w:p>
    <w:p w:rsidR="003B7C2C" w:rsidRPr="003B7C2C" w:rsidRDefault="003B7C2C" w:rsidP="003B7C2C">
      <w:pPr>
        <w:suppressAutoHyphens/>
        <w:spacing w:before="57" w:after="57" w:line="240" w:lineRule="auto"/>
        <w:jc w:val="both"/>
        <w:rPr>
          <w:rFonts w:ascii="Calibri" w:eastAsia="Times New Roman" w:hAnsi="Calibri" w:cs="Calibri"/>
          <w:szCs w:val="24"/>
          <w:lang w:eastAsia="ar-SA"/>
        </w:rPr>
      </w:pPr>
      <w:r w:rsidRPr="003B7C2C">
        <w:rPr>
          <w:rFonts w:ascii="Calibri" w:eastAsia="Times New Roman" w:hAnsi="Calibri" w:cs="Calibri"/>
          <w:szCs w:val="24"/>
          <w:lang w:eastAsia="ar-SA"/>
        </w:rPr>
        <w:t>5.</w:t>
      </w:r>
      <w:r w:rsidRPr="003B7C2C">
        <w:rPr>
          <w:rFonts w:ascii="Calibri" w:eastAsia="Times New Roman" w:hAnsi="Calibri" w:cs="Calibri"/>
          <w:szCs w:val="24"/>
          <w:lang w:eastAsia="ar-SA"/>
        </w:rPr>
        <w:tab/>
        <w:t>Εφόσον από την προσφορά δεν προκύπτει με σαφήνεια η προσφερόμενη τιμή η προσφορά απορρίπτεται σαν απαράδεκτη.</w:t>
      </w:r>
    </w:p>
    <w:p w:rsidR="003B7C2C" w:rsidRPr="003B7C2C" w:rsidRDefault="003B7C2C" w:rsidP="003B7C2C">
      <w:pPr>
        <w:suppressAutoHyphens/>
        <w:spacing w:before="57" w:after="57" w:line="240" w:lineRule="auto"/>
        <w:jc w:val="both"/>
        <w:rPr>
          <w:rFonts w:ascii="Calibri" w:eastAsia="Times New Roman" w:hAnsi="Calibri" w:cs="Calibri"/>
          <w:szCs w:val="24"/>
          <w:lang w:eastAsia="ar-SA"/>
        </w:rPr>
      </w:pPr>
      <w:r w:rsidRPr="003B7C2C">
        <w:rPr>
          <w:rFonts w:ascii="Calibri" w:eastAsia="Times New Roman" w:hAnsi="Calibri" w:cs="Calibri"/>
          <w:szCs w:val="24"/>
          <w:lang w:eastAsia="ar-SA"/>
        </w:rPr>
        <w:t>6.</w:t>
      </w:r>
      <w:r w:rsidRPr="003B7C2C">
        <w:rPr>
          <w:rFonts w:ascii="Calibri" w:eastAsia="Times New Roman" w:hAnsi="Calibri" w:cs="Calibri"/>
          <w:szCs w:val="24"/>
          <w:lang w:eastAsia="ar-SA"/>
        </w:rPr>
        <w:tab/>
        <w:t>Η Αρχή διατηρεί το δικαίωμα να ζητήσει από τους προσφέροντες στοιχεία απαραίτητα για την τεκμηρίωση των προσφερομένων τιμών, οι δε προσφέροντες υποχρεούνται να παρέχουν αυτά εντός της προθεσμίας που τάσσεται από την σχετική πρόσκληση. Η ευθύνη όμως για την ακρίβεια των αναφερομένων βαρύνει αποκλειστικά τον προσφέροντα.</w:t>
      </w:r>
    </w:p>
    <w:p w:rsidR="003B7C2C" w:rsidRPr="003B7C2C" w:rsidRDefault="003B7C2C" w:rsidP="003B7C2C">
      <w:pPr>
        <w:suppressAutoHyphens/>
        <w:spacing w:before="57" w:after="57" w:line="240" w:lineRule="auto"/>
        <w:jc w:val="both"/>
        <w:rPr>
          <w:rFonts w:ascii="Calibri" w:eastAsia="Times New Roman" w:hAnsi="Calibri" w:cs="Calibri"/>
          <w:szCs w:val="24"/>
          <w:lang w:eastAsia="ar-SA"/>
        </w:rPr>
      </w:pPr>
      <w:r w:rsidRPr="003B7C2C">
        <w:rPr>
          <w:rFonts w:ascii="Calibri" w:eastAsia="Times New Roman" w:hAnsi="Calibri" w:cs="Calibri"/>
          <w:szCs w:val="24"/>
          <w:lang w:eastAsia="ar-SA"/>
        </w:rPr>
        <w:t>7.</w:t>
      </w:r>
      <w:r w:rsidRPr="003B7C2C">
        <w:rPr>
          <w:rFonts w:ascii="Calibri" w:eastAsia="Times New Roman" w:hAnsi="Calibri" w:cs="Calibri"/>
          <w:szCs w:val="24"/>
          <w:lang w:eastAsia="ar-SA"/>
        </w:rPr>
        <w:tab/>
        <w:t>Οποιαδήποτε μεταβολή στην ισχύουσα νομοθεσία που διέπει την παρούσα διακήρυξη/σύμβαση αφενός είναι δεσμευτική για τον ανάδοχο ο οποίος και οφείλει να εφαρμόσει τις τυχόν αλλαγές άμεσα αφετέρου δεν δύναται σε καμία περίπτωση η μεταβολή αυτή να προκαλέσει οποιαδήποτε πρόσθετη οικονομική επιβάρυνση για την Αρχή.</w:t>
      </w:r>
    </w:p>
    <w:p w:rsidR="003B7C2C" w:rsidRPr="003B7C2C" w:rsidRDefault="003B7C2C" w:rsidP="003B7C2C">
      <w:pPr>
        <w:suppressAutoHyphens/>
        <w:spacing w:before="57" w:after="57" w:line="240" w:lineRule="auto"/>
        <w:jc w:val="both"/>
        <w:rPr>
          <w:rFonts w:ascii="Calibri" w:eastAsia="Times New Roman" w:hAnsi="Calibri" w:cs="Calibri"/>
          <w:szCs w:val="24"/>
          <w:lang w:eastAsia="ar-SA"/>
        </w:rPr>
      </w:pPr>
      <w:r w:rsidRPr="003B7C2C">
        <w:rPr>
          <w:rFonts w:ascii="Calibri" w:eastAsia="Times New Roman" w:hAnsi="Calibri" w:cs="Calibri"/>
          <w:szCs w:val="24"/>
          <w:lang w:eastAsia="ar-SA"/>
        </w:rPr>
        <w:t>8.</w:t>
      </w:r>
      <w:r w:rsidRPr="003B7C2C">
        <w:rPr>
          <w:rFonts w:ascii="Calibri" w:eastAsia="Times New Roman" w:hAnsi="Calibri" w:cs="Calibri"/>
          <w:szCs w:val="24"/>
          <w:lang w:eastAsia="ar-SA"/>
        </w:rPr>
        <w:tab/>
        <w:t>Θα πρέπει να αναγράφεται ο Χρόνος Ισχύος της Προσφοράς με έναρξη από την επομένη της ημερομηνίας διενέργειας του διαγωνισμού. Προσφορά που ορίζει μικρότερο χρόνο ισχύος από τον ζητούμενο στο άρθρο 9 της διακήρυξης, δηλαδή από τριακόσιες εξήντα πέντε (365) ημέρες, θα απορρίπτεται ως απαράδεκτη.</w:t>
      </w:r>
    </w:p>
    <w:p w:rsidR="003B7C2C" w:rsidRPr="003B7C2C" w:rsidRDefault="003B7C2C" w:rsidP="003B7C2C">
      <w:pPr>
        <w:suppressAutoHyphens/>
        <w:spacing w:before="57" w:after="57" w:line="240" w:lineRule="auto"/>
        <w:jc w:val="both"/>
        <w:rPr>
          <w:rFonts w:ascii="Calibri" w:eastAsia="Times New Roman" w:hAnsi="Calibri" w:cs="Calibri"/>
          <w:szCs w:val="24"/>
          <w:lang w:eastAsia="ar-SA"/>
        </w:rPr>
        <w:sectPr w:rsidR="003B7C2C" w:rsidRPr="003B7C2C" w:rsidSect="00381242">
          <w:pgSz w:w="16838" w:h="11906" w:orient="landscape"/>
          <w:pgMar w:top="1134" w:right="1134" w:bottom="1134" w:left="1134" w:header="720" w:footer="709" w:gutter="0"/>
          <w:cols w:space="720"/>
          <w:docGrid w:linePitch="600" w:charSpace="36864"/>
        </w:sectPr>
      </w:pPr>
    </w:p>
    <w:p w:rsidR="003B7C2C" w:rsidRPr="003B7C2C" w:rsidRDefault="003B7C2C" w:rsidP="003B7C2C">
      <w:pPr>
        <w:keepNext/>
        <w:pBdr>
          <w:bottom w:val="single" w:sz="8" w:space="1" w:color="000080"/>
        </w:pBdr>
        <w:tabs>
          <w:tab w:val="left" w:pos="0"/>
        </w:tabs>
        <w:suppressAutoHyphens/>
        <w:spacing w:before="57" w:after="57" w:line="240" w:lineRule="auto"/>
        <w:jc w:val="both"/>
        <w:outlineLvl w:val="1"/>
        <w:rPr>
          <w:rFonts w:ascii="Arial" w:eastAsia="Times New Roman" w:hAnsi="Arial" w:cs="Arial"/>
          <w:b/>
          <w:i/>
          <w:color w:val="538135"/>
          <w:sz w:val="24"/>
          <w:lang w:eastAsia="ar-SA"/>
        </w:rPr>
      </w:pPr>
      <w:bookmarkStart w:id="6" w:name="_Toc89088085"/>
      <w:r w:rsidRPr="003B7C2C">
        <w:rPr>
          <w:rFonts w:ascii="Arial" w:eastAsia="Times New Roman" w:hAnsi="Arial" w:cs="Arial"/>
          <w:b/>
          <w:color w:val="002060"/>
          <w:sz w:val="24"/>
          <w:lang w:eastAsia="ar-SA"/>
        </w:rPr>
        <w:lastRenderedPageBreak/>
        <w:t>ΠΑΡΑΡΤΗΜΑ V –Υποδείγματα Εγγυητικών Επιστολών</w:t>
      </w:r>
      <w:bookmarkEnd w:id="6"/>
    </w:p>
    <w:p w:rsidR="003B7C2C" w:rsidRPr="003B7C2C" w:rsidRDefault="003B7C2C" w:rsidP="003B7C2C">
      <w:pPr>
        <w:suppressAutoHyphens/>
        <w:spacing w:after="120" w:line="240" w:lineRule="auto"/>
        <w:ind w:left="-360"/>
        <w:jc w:val="center"/>
        <w:rPr>
          <w:rFonts w:ascii="Calibri" w:eastAsia="Times New Roman" w:hAnsi="Calibri" w:cs="Calibri"/>
          <w:b/>
          <w:lang w:eastAsia="ar-SA"/>
        </w:rPr>
      </w:pPr>
    </w:p>
    <w:p w:rsidR="003B7C2C" w:rsidRPr="003B7C2C" w:rsidRDefault="003B7C2C" w:rsidP="003B7C2C">
      <w:pPr>
        <w:suppressAutoHyphens/>
        <w:spacing w:after="120" w:line="240" w:lineRule="auto"/>
        <w:ind w:left="-360"/>
        <w:jc w:val="center"/>
        <w:rPr>
          <w:rFonts w:ascii="Calibri" w:eastAsia="Times New Roman" w:hAnsi="Calibri" w:cs="Calibri"/>
          <w:b/>
          <w:lang w:eastAsia="ar-SA"/>
        </w:rPr>
      </w:pPr>
      <w:r w:rsidRPr="003B7C2C">
        <w:rPr>
          <w:rFonts w:ascii="Calibri" w:eastAsia="Times New Roman" w:hAnsi="Calibri" w:cs="Calibri"/>
          <w:b/>
          <w:lang w:eastAsia="ar-SA"/>
        </w:rPr>
        <w:t>ΥΠΟΔΕΙΓΜΑ ΕΓΓΥΗΤΙΚΗΣ ΕΠΙΣΤΟΛΗΣ ΣΥΜΜΕΤΟΧΗΣ</w:t>
      </w:r>
    </w:p>
    <w:p w:rsidR="003B7C2C" w:rsidRPr="003B7C2C" w:rsidRDefault="003B7C2C" w:rsidP="003B7C2C">
      <w:pPr>
        <w:widowControl w:val="0"/>
        <w:tabs>
          <w:tab w:val="left" w:pos="358"/>
        </w:tabs>
        <w:suppressAutoHyphens/>
        <w:spacing w:after="0" w:line="360" w:lineRule="auto"/>
        <w:jc w:val="both"/>
        <w:rPr>
          <w:rFonts w:ascii="Calibri" w:eastAsia="Times New Roman" w:hAnsi="Calibri" w:cs="Calibri"/>
          <w:bCs/>
          <w:lang w:eastAsia="ar-SA"/>
        </w:rPr>
      </w:pPr>
      <w:r w:rsidRPr="003B7C2C">
        <w:rPr>
          <w:rFonts w:ascii="Calibri" w:eastAsia="Times New Roman" w:hAnsi="Calibri" w:cs="Calibri"/>
          <w:bCs/>
          <w:color w:val="000000"/>
          <w:lang w:eastAsia="ar-SA"/>
        </w:rPr>
        <w:t xml:space="preserve">Εκδότης (Πλήρης επωνυμία Πιστωτικού Ιδρύματος ……………………………. / </w:t>
      </w:r>
      <w:r w:rsidRPr="003B7C2C">
        <w:rPr>
          <w:rFonts w:ascii="Calibri" w:eastAsia="Times New Roman" w:hAnsi="Calibri" w:cs="Calibri"/>
          <w:color w:val="000000"/>
          <w:lang w:eastAsia="ar-SA"/>
        </w:rPr>
        <w:t>ΕΝΙΑΙΟ ΤΑΜΕΙΟ ΑΝΕΞΑΡΤΗΤΑ ΑΠΑΣΧΟΛΟΥΜΕΝΩΝ - ΤΟΜΕΑΣ ΣΥΝΤΑΞΗΣ ΜΗΧΑΝΙΚΩΝ ΚΑΙ ΕΡΓΟΛΗΠΤΩΝ ΔΗΜΟΣΙΩΝ ΕΡΓΩΝ</w:t>
      </w:r>
      <w:r w:rsidRPr="003B7C2C">
        <w:rPr>
          <w:rFonts w:ascii="Calibri" w:eastAsia="Times New Roman" w:hAnsi="Calibri" w:cs="Calibri"/>
          <w:bCs/>
          <w:color w:val="000000"/>
          <w:lang w:eastAsia="ar-SA"/>
        </w:rPr>
        <w:t xml:space="preserve"> (Ε.Τ.Α.Α.-Τ.Σ.Μ.Ε.Δ.Ε.)</w:t>
      </w:r>
    </w:p>
    <w:p w:rsidR="003B7C2C" w:rsidRPr="003B7C2C" w:rsidRDefault="003B7C2C" w:rsidP="003B7C2C">
      <w:pPr>
        <w:widowControl w:val="0"/>
        <w:suppressAutoHyphens/>
        <w:spacing w:after="0" w:line="360" w:lineRule="auto"/>
        <w:jc w:val="both"/>
        <w:rPr>
          <w:rFonts w:ascii="Calibri" w:eastAsia="Times New Roman" w:hAnsi="Calibri" w:cs="Calibri"/>
          <w:bCs/>
          <w:lang w:eastAsia="ar-SA"/>
        </w:rPr>
      </w:pPr>
      <w:r w:rsidRPr="003B7C2C">
        <w:rPr>
          <w:rFonts w:ascii="Calibri" w:eastAsia="Times New Roman" w:hAnsi="Calibri" w:cs="Calibri"/>
          <w:bCs/>
          <w:lang w:eastAsia="ar-SA"/>
        </w:rPr>
        <w:t>Ημερομηνία έκδοσης: ……………………………..</w:t>
      </w:r>
    </w:p>
    <w:p w:rsidR="003B7C2C" w:rsidRPr="003B7C2C" w:rsidRDefault="003B7C2C" w:rsidP="003B7C2C">
      <w:pPr>
        <w:widowControl w:val="0"/>
        <w:suppressAutoHyphens/>
        <w:spacing w:after="0" w:line="360" w:lineRule="auto"/>
        <w:jc w:val="both"/>
        <w:rPr>
          <w:rFonts w:ascii="Calibri" w:eastAsia="Times New Roman" w:hAnsi="Calibri" w:cs="Calibri"/>
          <w:bCs/>
          <w:lang w:eastAsia="ar-SA"/>
        </w:rPr>
      </w:pPr>
      <w:r w:rsidRPr="003B7C2C">
        <w:rPr>
          <w:rFonts w:ascii="Calibri" w:eastAsia="Times New Roman" w:hAnsi="Calibri" w:cs="Calibri"/>
          <w:bCs/>
          <w:lang w:eastAsia="ar-SA"/>
        </w:rPr>
        <w:t>Προς: (Πλήρης επωνυμία Αναθέτουσας Αρχής/Αναθέτοντος Φορέα</w:t>
      </w:r>
      <w:r w:rsidRPr="003B7C2C">
        <w:rPr>
          <w:rFonts w:ascii="Calibri" w:eastAsia="MS Mincho" w:hAnsi="Calibri" w:cs="Times New Roman"/>
          <w:bCs/>
          <w:vertAlign w:val="superscript"/>
          <w:lang w:eastAsia="ar-SA"/>
        </w:rPr>
        <w:footnoteReference w:id="1"/>
      </w:r>
      <w:r w:rsidRPr="003B7C2C">
        <w:rPr>
          <w:rFonts w:ascii="Calibri" w:eastAsia="Times New Roman" w:hAnsi="Calibri" w:cs="Calibri"/>
          <w:bCs/>
          <w:lang w:eastAsia="ar-SA"/>
        </w:rPr>
        <w:t>).............................</w:t>
      </w:r>
    </w:p>
    <w:p w:rsidR="003B7C2C" w:rsidRPr="003B7C2C" w:rsidRDefault="003B7C2C" w:rsidP="003B7C2C">
      <w:pPr>
        <w:widowControl w:val="0"/>
        <w:suppressAutoHyphens/>
        <w:spacing w:after="0" w:line="360" w:lineRule="auto"/>
        <w:jc w:val="both"/>
        <w:rPr>
          <w:rFonts w:ascii="Calibri" w:eastAsia="Times New Roman" w:hAnsi="Calibri" w:cs="Calibri"/>
          <w:szCs w:val="24"/>
          <w:lang w:eastAsia="ar-SA"/>
        </w:rPr>
      </w:pPr>
      <w:r w:rsidRPr="003B7C2C">
        <w:rPr>
          <w:rFonts w:ascii="Calibri" w:eastAsia="Times New Roman" w:hAnsi="Calibri" w:cs="Calibri"/>
          <w:bCs/>
          <w:lang w:eastAsia="ar-SA"/>
        </w:rPr>
        <w:t>(Διεύθυνση Αναθέτουσας Αρχής/Αναθέτοντος Φορέα</w:t>
      </w:r>
      <w:r w:rsidRPr="003B7C2C">
        <w:rPr>
          <w:rFonts w:ascii="Calibri" w:eastAsia="MS Mincho" w:hAnsi="Calibri" w:cs="Times New Roman"/>
          <w:bCs/>
          <w:vertAlign w:val="superscript"/>
          <w:lang w:eastAsia="ar-SA"/>
        </w:rPr>
        <w:footnoteReference w:id="2"/>
      </w:r>
      <w:r w:rsidRPr="003B7C2C">
        <w:rPr>
          <w:rFonts w:ascii="Calibri" w:eastAsia="Times New Roman" w:hAnsi="Calibri" w:cs="Calibri"/>
          <w:bCs/>
          <w:lang w:eastAsia="ar-SA"/>
        </w:rPr>
        <w:t>)</w:t>
      </w:r>
      <w:r w:rsidRPr="003B7C2C">
        <w:rPr>
          <w:rFonts w:ascii="Calibri" w:eastAsia="Times New Roman" w:hAnsi="Calibri" w:cs="Calibri"/>
          <w:bCs/>
          <w:color w:val="00000A"/>
        </w:rPr>
        <w:t xml:space="preserve"> .........................................</w:t>
      </w:r>
    </w:p>
    <w:p w:rsidR="003B7C2C" w:rsidRPr="003B7C2C" w:rsidRDefault="003B7C2C" w:rsidP="003B7C2C">
      <w:pPr>
        <w:widowControl w:val="0"/>
        <w:suppressAutoHyphens/>
        <w:spacing w:after="0" w:line="360" w:lineRule="auto"/>
        <w:jc w:val="both"/>
        <w:rPr>
          <w:rFonts w:ascii="Calibri" w:eastAsia="Times New Roman" w:hAnsi="Calibri" w:cs="Calibri"/>
          <w:szCs w:val="24"/>
          <w:lang w:eastAsia="ar-SA"/>
        </w:rPr>
      </w:pPr>
      <w:r w:rsidRPr="003B7C2C">
        <w:rPr>
          <w:rFonts w:ascii="Calibri" w:eastAsia="Times New Roman" w:hAnsi="Calibri" w:cs="Calibri"/>
          <w:bCs/>
          <w:lang w:eastAsia="ar-SA"/>
        </w:rPr>
        <w:t>Εγγύηση μας υπ’ αριθμ. ……………….. ποσού ………………….……. ευρώ</w:t>
      </w:r>
      <w:r w:rsidRPr="003B7C2C">
        <w:rPr>
          <w:rFonts w:ascii="Calibri" w:eastAsia="MS Mincho" w:hAnsi="Calibri" w:cs="Times New Roman"/>
          <w:bCs/>
          <w:vertAlign w:val="superscript"/>
          <w:lang w:eastAsia="ar-SA"/>
        </w:rPr>
        <w:footnoteReference w:id="3"/>
      </w:r>
      <w:r w:rsidRPr="003B7C2C">
        <w:rPr>
          <w:rFonts w:ascii="Calibri" w:eastAsia="Times New Roman" w:hAnsi="Calibri" w:cs="Calibri"/>
          <w:bCs/>
          <w:lang w:eastAsia="ar-SA"/>
        </w:rPr>
        <w:t>.</w:t>
      </w:r>
    </w:p>
    <w:p w:rsidR="003B7C2C" w:rsidRPr="003B7C2C" w:rsidRDefault="003B7C2C" w:rsidP="003B7C2C">
      <w:pPr>
        <w:widowControl w:val="0"/>
        <w:suppressAutoHyphens/>
        <w:spacing w:after="0" w:line="360" w:lineRule="auto"/>
        <w:jc w:val="both"/>
        <w:rPr>
          <w:rFonts w:ascii="Calibri" w:eastAsia="Times New Roman" w:hAnsi="Calibri" w:cs="Calibri"/>
          <w:bCs/>
          <w:lang w:eastAsia="ar-SA"/>
        </w:rPr>
      </w:pPr>
      <w:r w:rsidRPr="003B7C2C">
        <w:rPr>
          <w:rFonts w:ascii="Calibri" w:eastAsia="Times New Roman" w:hAnsi="Calibri" w:cs="Calibri"/>
          <w:bCs/>
          <w:lang w:eastAsia="ar-SA"/>
        </w:rPr>
        <w:t>Έχουμε την τιμή να σας γνωρίσουμε ότι εγγυόμαστε με την παρούσα επιστολή ανέκκλητα και ανεπιφύλακτα παραιτούμενοι του δικαιώματος της διαιρέσεως και διζήσεως</w:t>
      </w:r>
    </w:p>
    <w:p w:rsidR="003B7C2C" w:rsidRPr="003B7C2C" w:rsidRDefault="003B7C2C" w:rsidP="003B7C2C">
      <w:pPr>
        <w:widowControl w:val="0"/>
        <w:suppressAutoHyphens/>
        <w:spacing w:after="0" w:line="360" w:lineRule="auto"/>
        <w:jc w:val="both"/>
        <w:rPr>
          <w:rFonts w:ascii="Calibri" w:eastAsia="Times New Roman" w:hAnsi="Calibri" w:cs="Calibri"/>
          <w:bCs/>
          <w:lang w:eastAsia="ar-SA"/>
        </w:rPr>
      </w:pPr>
      <w:r w:rsidRPr="003B7C2C">
        <w:rPr>
          <w:rFonts w:ascii="Calibri" w:eastAsia="Times New Roman" w:hAnsi="Calibri" w:cs="Calibri"/>
          <w:bCs/>
          <w:lang w:eastAsia="ar-SA"/>
        </w:rPr>
        <w:t>μέχρι του ποσού των ευρώ  …………………………</w:t>
      </w:r>
      <w:r w:rsidRPr="003B7C2C">
        <w:rPr>
          <w:rFonts w:ascii="Calibri" w:eastAsia="MS Mincho" w:hAnsi="Calibri" w:cs="Times New Roman"/>
          <w:bCs/>
          <w:vertAlign w:val="superscript"/>
          <w:lang w:eastAsia="ar-SA"/>
        </w:rPr>
        <w:footnoteReference w:id="4"/>
      </w:r>
      <w:r w:rsidRPr="003B7C2C">
        <w:rPr>
          <w:rFonts w:ascii="Calibri" w:eastAsia="Times New Roman" w:hAnsi="Calibri" w:cs="Calibri"/>
          <w:bCs/>
          <w:lang w:eastAsia="ar-SA"/>
        </w:rPr>
        <w:t xml:space="preserve"> υπέρ του </w:t>
      </w:r>
    </w:p>
    <w:p w:rsidR="003B7C2C" w:rsidRPr="003B7C2C" w:rsidRDefault="003B7C2C" w:rsidP="003B7C2C">
      <w:pPr>
        <w:widowControl w:val="0"/>
        <w:suppressAutoHyphens/>
        <w:spacing w:after="0" w:line="360" w:lineRule="auto"/>
        <w:jc w:val="both"/>
        <w:rPr>
          <w:rFonts w:ascii="Calibri" w:eastAsia="Times New Roman" w:hAnsi="Calibri" w:cs="Calibri"/>
          <w:bCs/>
          <w:lang w:eastAsia="ar-SA"/>
        </w:rPr>
      </w:pPr>
      <w:r w:rsidRPr="003B7C2C">
        <w:rPr>
          <w:rFonts w:ascii="Calibri" w:eastAsia="Times New Roman" w:hAnsi="Calibri" w:cs="Calibri"/>
          <w:bCs/>
          <w:lang w:eastAsia="ar-SA"/>
        </w:rPr>
        <w:t>(</w:t>
      </w:r>
      <w:r w:rsidRPr="003B7C2C">
        <w:rPr>
          <w:rFonts w:ascii="Calibri" w:eastAsia="Times New Roman" w:hAnsi="Calibri" w:cs="Calibri"/>
          <w:bCs/>
          <w:lang w:val="en-US" w:eastAsia="ar-SA"/>
        </w:rPr>
        <w:t>i</w:t>
      </w:r>
      <w:r w:rsidRPr="003B7C2C">
        <w:rPr>
          <w:rFonts w:ascii="Calibri" w:eastAsia="Times New Roman" w:hAnsi="Calibri" w:cs="Calibri"/>
          <w:bCs/>
          <w:lang w:eastAsia="ar-SA"/>
        </w:rPr>
        <w:t xml:space="preserve">) [σε περίπτωσηφυσικού προσώπου]: </w:t>
      </w:r>
      <w:r w:rsidRPr="003B7C2C">
        <w:rPr>
          <w:rFonts w:ascii="Calibri" w:eastAsia="Calibri" w:hAnsi="Calibri" w:cs="Calibri"/>
          <w:bCs/>
          <w:lang w:eastAsia="ar-SA"/>
        </w:rPr>
        <w:t xml:space="preserve">(ονοματεπώνυμο, πατρώνυμο) ..............................,  ΑΦΜ: ................ </w:t>
      </w:r>
      <w:r w:rsidRPr="003B7C2C">
        <w:rPr>
          <w:rFonts w:ascii="Calibri" w:eastAsia="Calibri" w:hAnsi="Calibri" w:cs="Calibri"/>
          <w:lang w:eastAsia="ar-SA"/>
        </w:rPr>
        <w:t>(διεύθυνση)</w:t>
      </w:r>
      <w:r w:rsidRPr="003B7C2C">
        <w:rPr>
          <w:rFonts w:ascii="Calibri" w:eastAsia="Calibri" w:hAnsi="Calibri" w:cs="Calibri"/>
          <w:bCs/>
          <w:lang w:eastAsia="ar-SA"/>
        </w:rPr>
        <w:t xml:space="preserve"> .......................…………………………………..</w:t>
      </w:r>
      <w:r w:rsidRPr="003B7C2C">
        <w:rPr>
          <w:rFonts w:ascii="Calibri" w:eastAsia="Times New Roman" w:hAnsi="Calibri" w:cs="Calibri"/>
          <w:bCs/>
          <w:lang w:eastAsia="ar-SA"/>
        </w:rPr>
        <w:t>, ή</w:t>
      </w:r>
    </w:p>
    <w:p w:rsidR="003B7C2C" w:rsidRPr="003B7C2C" w:rsidRDefault="003B7C2C" w:rsidP="003B7C2C">
      <w:pPr>
        <w:widowControl w:val="0"/>
        <w:suppressAutoHyphens/>
        <w:spacing w:after="0" w:line="360" w:lineRule="auto"/>
        <w:jc w:val="both"/>
        <w:rPr>
          <w:rFonts w:ascii="Calibri" w:eastAsia="Times New Roman" w:hAnsi="Calibri" w:cs="Calibri"/>
          <w:bCs/>
          <w:lang w:eastAsia="ar-SA"/>
        </w:rPr>
      </w:pPr>
      <w:r w:rsidRPr="003B7C2C">
        <w:rPr>
          <w:rFonts w:ascii="Calibri" w:eastAsia="Times New Roman" w:hAnsi="Calibri" w:cs="Calibri"/>
          <w:bCs/>
          <w:lang w:eastAsia="ar-SA"/>
        </w:rPr>
        <w:t>(</w:t>
      </w:r>
      <w:r w:rsidRPr="003B7C2C">
        <w:rPr>
          <w:rFonts w:ascii="Calibri" w:eastAsia="Times New Roman" w:hAnsi="Calibri" w:cs="Calibri"/>
          <w:bCs/>
          <w:lang w:val="en-US" w:eastAsia="ar-SA"/>
        </w:rPr>
        <w:t>ii</w:t>
      </w:r>
      <w:r w:rsidRPr="003B7C2C">
        <w:rPr>
          <w:rFonts w:ascii="Calibri" w:eastAsia="Times New Roman" w:hAnsi="Calibri" w:cs="Calibri"/>
          <w:bCs/>
          <w:lang w:eastAsia="ar-SA"/>
        </w:rPr>
        <w:t>) [σε περίπτωση νομικού προσώπου]: (</w:t>
      </w:r>
      <w:r w:rsidRPr="003B7C2C">
        <w:rPr>
          <w:rFonts w:ascii="Calibri" w:eastAsia="Times New Roman" w:hAnsi="Calibri" w:cs="Calibri"/>
          <w:lang w:eastAsia="ar-SA"/>
        </w:rPr>
        <w:t>πλήρη επωνυμία) ........................, ΑΦΜ: ...................... (διεύθυνση)</w:t>
      </w:r>
      <w:r w:rsidRPr="003B7C2C">
        <w:rPr>
          <w:rFonts w:ascii="Calibri" w:eastAsia="Times New Roman" w:hAnsi="Calibri" w:cs="Calibri"/>
          <w:bCs/>
          <w:lang w:eastAsia="ar-SA"/>
        </w:rPr>
        <w:t xml:space="preserve"> .......................………………………………….. ή</w:t>
      </w:r>
    </w:p>
    <w:p w:rsidR="003B7C2C" w:rsidRPr="003B7C2C" w:rsidRDefault="003B7C2C" w:rsidP="003B7C2C">
      <w:pPr>
        <w:widowControl w:val="0"/>
        <w:suppressAutoHyphens/>
        <w:spacing w:after="0" w:line="360" w:lineRule="auto"/>
        <w:jc w:val="both"/>
        <w:rPr>
          <w:rFonts w:ascii="Calibri" w:eastAsia="Times New Roman" w:hAnsi="Calibri" w:cs="Calibri"/>
          <w:bCs/>
          <w:lang w:eastAsia="ar-SA"/>
        </w:rPr>
      </w:pPr>
      <w:r w:rsidRPr="003B7C2C">
        <w:rPr>
          <w:rFonts w:ascii="Calibri" w:eastAsia="Times New Roman" w:hAnsi="Calibri" w:cs="Calibri"/>
          <w:bCs/>
          <w:lang w:eastAsia="ar-SA"/>
        </w:rPr>
        <w:t>(</w:t>
      </w:r>
      <w:r w:rsidRPr="003B7C2C">
        <w:rPr>
          <w:rFonts w:ascii="Calibri" w:eastAsia="Times New Roman" w:hAnsi="Calibri" w:cs="Calibri"/>
          <w:bCs/>
          <w:lang w:val="en-US" w:eastAsia="ar-SA"/>
        </w:rPr>
        <w:t>iii</w:t>
      </w:r>
      <w:r w:rsidRPr="003B7C2C">
        <w:rPr>
          <w:rFonts w:ascii="Calibri" w:eastAsia="Times New Roman" w:hAnsi="Calibri" w:cs="Calibri"/>
          <w:bCs/>
          <w:lang w:eastAsia="ar-SA"/>
        </w:rPr>
        <w:t>) [σε περίπτωση ένωσης ή κοινοπραξίας:] των φυσικών / νομικών προσώπων</w:t>
      </w:r>
    </w:p>
    <w:p w:rsidR="003B7C2C" w:rsidRPr="003B7C2C" w:rsidRDefault="003B7C2C" w:rsidP="003B7C2C">
      <w:pPr>
        <w:widowControl w:val="0"/>
        <w:suppressAutoHyphens/>
        <w:spacing w:after="0" w:line="360" w:lineRule="auto"/>
        <w:jc w:val="both"/>
        <w:rPr>
          <w:rFonts w:ascii="Calibri" w:eastAsia="Times New Roman" w:hAnsi="Calibri" w:cs="Calibri"/>
          <w:bCs/>
          <w:lang w:eastAsia="ar-SA"/>
        </w:rPr>
      </w:pPr>
      <w:r w:rsidRPr="003B7C2C">
        <w:rPr>
          <w:rFonts w:ascii="Calibri" w:eastAsia="Times New Roman" w:hAnsi="Calibri" w:cs="Calibri"/>
          <w:bCs/>
          <w:lang w:eastAsia="ar-SA"/>
        </w:rPr>
        <w:t>α) (</w:t>
      </w:r>
      <w:r w:rsidRPr="003B7C2C">
        <w:rPr>
          <w:rFonts w:ascii="Calibri" w:eastAsia="Times New Roman" w:hAnsi="Calibri" w:cs="Calibri"/>
          <w:lang w:eastAsia="ar-SA"/>
        </w:rPr>
        <w:t>πλήρη επωνυμία) ........................, ΑΦΜ: ...................... (διεύθυνση)</w:t>
      </w:r>
      <w:r w:rsidRPr="003B7C2C">
        <w:rPr>
          <w:rFonts w:ascii="Calibri" w:eastAsia="Times New Roman" w:hAnsi="Calibri" w:cs="Calibri"/>
          <w:bCs/>
          <w:lang w:eastAsia="ar-SA"/>
        </w:rPr>
        <w:t xml:space="preserve"> .......................…………………………………..</w:t>
      </w:r>
    </w:p>
    <w:p w:rsidR="003B7C2C" w:rsidRPr="003B7C2C" w:rsidRDefault="003B7C2C" w:rsidP="003B7C2C">
      <w:pPr>
        <w:widowControl w:val="0"/>
        <w:suppressAutoHyphens/>
        <w:spacing w:after="0" w:line="360" w:lineRule="auto"/>
        <w:jc w:val="both"/>
        <w:rPr>
          <w:rFonts w:ascii="Calibri" w:eastAsia="Times New Roman" w:hAnsi="Calibri" w:cs="Calibri"/>
          <w:bCs/>
          <w:lang w:eastAsia="ar-SA"/>
        </w:rPr>
      </w:pPr>
      <w:r w:rsidRPr="003B7C2C">
        <w:rPr>
          <w:rFonts w:ascii="Calibri" w:eastAsia="Times New Roman" w:hAnsi="Calibri" w:cs="Calibri"/>
          <w:bCs/>
          <w:lang w:eastAsia="ar-SA"/>
        </w:rPr>
        <w:t>β) (</w:t>
      </w:r>
      <w:r w:rsidRPr="003B7C2C">
        <w:rPr>
          <w:rFonts w:ascii="Calibri" w:eastAsia="Times New Roman" w:hAnsi="Calibri" w:cs="Calibri"/>
          <w:lang w:eastAsia="ar-SA"/>
        </w:rPr>
        <w:t>πλήρη επωνυμία) ........................, ΑΦΜ: ...................... (διεύθυνση)</w:t>
      </w:r>
      <w:r w:rsidRPr="003B7C2C">
        <w:rPr>
          <w:rFonts w:ascii="Calibri" w:eastAsia="Times New Roman" w:hAnsi="Calibri" w:cs="Calibri"/>
          <w:bCs/>
          <w:lang w:eastAsia="ar-SA"/>
        </w:rPr>
        <w:t xml:space="preserve"> .......................…………………………………..</w:t>
      </w:r>
    </w:p>
    <w:p w:rsidR="003B7C2C" w:rsidRPr="003B7C2C" w:rsidRDefault="003B7C2C" w:rsidP="003B7C2C">
      <w:pPr>
        <w:widowControl w:val="0"/>
        <w:suppressAutoHyphens/>
        <w:spacing w:after="0" w:line="360" w:lineRule="auto"/>
        <w:jc w:val="both"/>
        <w:rPr>
          <w:rFonts w:ascii="Calibri" w:eastAsia="Times New Roman" w:hAnsi="Calibri" w:cs="Calibri"/>
          <w:bCs/>
          <w:lang w:eastAsia="ar-SA"/>
        </w:rPr>
      </w:pPr>
      <w:r w:rsidRPr="003B7C2C">
        <w:rPr>
          <w:rFonts w:ascii="Calibri" w:eastAsia="Times New Roman" w:hAnsi="Calibri" w:cs="Calibri"/>
          <w:bCs/>
          <w:lang w:eastAsia="ar-SA"/>
        </w:rPr>
        <w:t>γ) (</w:t>
      </w:r>
      <w:r w:rsidRPr="003B7C2C">
        <w:rPr>
          <w:rFonts w:ascii="Calibri" w:eastAsia="Times New Roman" w:hAnsi="Calibri" w:cs="Calibri"/>
          <w:lang w:eastAsia="ar-SA"/>
        </w:rPr>
        <w:t>πλήρη επωνυμία) ........................, ΑΦΜ: ...................... (διεύθυνση)</w:t>
      </w:r>
      <w:r w:rsidRPr="003B7C2C">
        <w:rPr>
          <w:rFonts w:ascii="Calibri" w:eastAsia="Times New Roman" w:hAnsi="Calibri" w:cs="Calibri"/>
          <w:bCs/>
          <w:lang w:eastAsia="ar-SA"/>
        </w:rPr>
        <w:t xml:space="preserve"> .......................…………………………………..</w:t>
      </w:r>
      <w:r w:rsidRPr="003B7C2C">
        <w:rPr>
          <w:rFonts w:ascii="Calibri" w:eastAsia="MS Mincho" w:hAnsi="Calibri" w:cs="Times New Roman"/>
          <w:bCs/>
          <w:vertAlign w:val="superscript"/>
          <w:lang w:eastAsia="ar-SA"/>
        </w:rPr>
        <w:footnoteReference w:id="5"/>
      </w:r>
    </w:p>
    <w:p w:rsidR="003B7C2C" w:rsidRPr="003B7C2C" w:rsidRDefault="003B7C2C" w:rsidP="003B7C2C">
      <w:pPr>
        <w:widowControl w:val="0"/>
        <w:suppressAutoHyphens/>
        <w:spacing w:after="0" w:line="360" w:lineRule="auto"/>
        <w:jc w:val="both"/>
        <w:rPr>
          <w:rFonts w:ascii="Calibri" w:eastAsia="Times New Roman" w:hAnsi="Calibri" w:cs="Calibri"/>
          <w:bCs/>
          <w:lang w:eastAsia="ar-SA"/>
        </w:rPr>
      </w:pPr>
      <w:r w:rsidRPr="003B7C2C">
        <w:rPr>
          <w:rFonts w:ascii="Calibri" w:eastAsia="Times New Roman" w:hAnsi="Calibri" w:cs="Calibri"/>
          <w:bCs/>
          <w:lang w:eastAsia="ar-SA"/>
        </w:rPr>
        <w:t xml:space="preserve">ατομικά και για κάθε μία από αυτές και ως αλληλέγγυα και εις ολόκληρο υπόχρεων μεταξύ τους, εκ της ιδιότητάς τους ως μελών της ένωσης ή κοινοπραξίας, </w:t>
      </w:r>
    </w:p>
    <w:p w:rsidR="003B7C2C" w:rsidRPr="003B7C2C" w:rsidRDefault="003B7C2C" w:rsidP="003B7C2C">
      <w:pPr>
        <w:widowControl w:val="0"/>
        <w:suppressAutoHyphens/>
        <w:spacing w:after="0" w:line="360" w:lineRule="auto"/>
        <w:jc w:val="both"/>
        <w:rPr>
          <w:rFonts w:ascii="Calibri" w:eastAsia="Times New Roman" w:hAnsi="Calibri" w:cs="Calibri"/>
          <w:bCs/>
          <w:lang w:eastAsia="ar-SA"/>
        </w:rPr>
      </w:pPr>
      <w:r w:rsidRPr="003B7C2C">
        <w:rPr>
          <w:rFonts w:ascii="Calibri" w:eastAsia="Times New Roman" w:hAnsi="Calibri" w:cs="Calibri"/>
          <w:bCs/>
          <w:lang w:eastAsia="ar-SA"/>
        </w:rPr>
        <w:t>για τη συμμετοχή του/της/τους σύμφωνα με την (αριθμό/ημερομηνία) ..................... Διακήρυξη/Πρόσκληση/ Πρόσκληση Εκδήλωσης Ενδιαφέροντος .....................................................</w:t>
      </w:r>
      <w:r w:rsidRPr="003B7C2C">
        <w:rPr>
          <w:rFonts w:ascii="Calibri" w:eastAsia="MS Mincho" w:hAnsi="Calibri" w:cs="Times New Roman"/>
          <w:bCs/>
          <w:vertAlign w:val="superscript"/>
          <w:lang w:eastAsia="ar-SA"/>
        </w:rPr>
        <w:footnoteReference w:id="6"/>
      </w:r>
      <w:r w:rsidRPr="003B7C2C">
        <w:rPr>
          <w:rFonts w:ascii="Calibri" w:eastAsia="Times New Roman" w:hAnsi="Calibri" w:cs="Calibri"/>
          <w:bCs/>
          <w:lang w:eastAsia="ar-SA"/>
        </w:rPr>
        <w:t xml:space="preserve"> της/του (Αναθέτουσας Αρχής / Αναθέτοντος φορέα), για την ανάδειξη αναδόχου για την ανάθεση της σύμβασης: </w:t>
      </w:r>
      <w:r w:rsidRPr="003B7C2C">
        <w:rPr>
          <w:rFonts w:ascii="Calibri" w:eastAsia="Times New Roman" w:hAnsi="Calibri" w:cs="Calibri"/>
          <w:bCs/>
          <w:lang w:eastAsia="ar-SA"/>
        </w:rPr>
        <w:lastRenderedPageBreak/>
        <w:t>“</w:t>
      </w:r>
      <w:r w:rsidRPr="003B7C2C">
        <w:rPr>
          <w:rFonts w:ascii="Calibri" w:eastAsia="Times New Roman" w:hAnsi="Calibri" w:cs="Calibri"/>
          <w:lang w:eastAsia="ar-SA"/>
        </w:rPr>
        <w:t>(τίτλος σύμβασης)</w:t>
      </w:r>
      <w:r w:rsidRPr="003B7C2C">
        <w:rPr>
          <w:rFonts w:ascii="Calibri" w:eastAsia="Times New Roman" w:hAnsi="Calibri" w:cs="Calibri"/>
          <w:bCs/>
          <w:lang w:eastAsia="ar-SA"/>
        </w:rPr>
        <w:t>”/ για το/α τμήμα/τα ...............</w:t>
      </w:r>
      <w:r w:rsidRPr="003B7C2C">
        <w:rPr>
          <w:rFonts w:ascii="Calibri" w:eastAsia="MS Mincho" w:hAnsi="Calibri" w:cs="Times New Roman"/>
          <w:bCs/>
          <w:vertAlign w:val="superscript"/>
          <w:lang w:eastAsia="ar-SA"/>
        </w:rPr>
        <w:footnoteReference w:id="7"/>
      </w:r>
    </w:p>
    <w:p w:rsidR="003B7C2C" w:rsidRPr="003B7C2C" w:rsidRDefault="003B7C2C" w:rsidP="003B7C2C">
      <w:pPr>
        <w:widowControl w:val="0"/>
        <w:suppressAutoHyphens/>
        <w:spacing w:after="0" w:line="360" w:lineRule="auto"/>
        <w:jc w:val="both"/>
        <w:rPr>
          <w:rFonts w:ascii="Calibri" w:eastAsia="Times New Roman" w:hAnsi="Calibri" w:cs="Calibri"/>
          <w:bCs/>
          <w:lang w:eastAsia="ar-SA"/>
        </w:rPr>
      </w:pPr>
      <w:r w:rsidRPr="003B7C2C">
        <w:rPr>
          <w:rFonts w:ascii="Calibri" w:eastAsia="Times New Roman" w:hAnsi="Calibri" w:cs="Calibri"/>
          <w:bCs/>
          <w:lang w:eastAsia="ar-SA"/>
        </w:rPr>
        <w:t>Η παρούσα εγγύηση καλύπτει μόνο τις από τη συμμετοχή στην ανωτέρω απορρέουσες υποχρεώσεις του/της (</w:t>
      </w:r>
      <w:r w:rsidRPr="003B7C2C">
        <w:rPr>
          <w:rFonts w:ascii="Calibri" w:eastAsia="Times New Roman" w:hAnsi="Calibri" w:cs="Calibri"/>
          <w:bCs/>
          <w:i/>
          <w:iCs/>
          <w:lang w:eastAsia="ar-SA"/>
        </w:rPr>
        <w:t>υπέρ ου η εγγύηση</w:t>
      </w:r>
      <w:r w:rsidRPr="003B7C2C">
        <w:rPr>
          <w:rFonts w:ascii="Calibri" w:eastAsia="Times New Roman" w:hAnsi="Calibri" w:cs="Calibri"/>
          <w:bCs/>
          <w:lang w:eastAsia="ar-SA"/>
        </w:rPr>
        <w:t>) καθ’ όλο τον χρόνο ισχύος της.</w:t>
      </w:r>
    </w:p>
    <w:p w:rsidR="003B7C2C" w:rsidRPr="003B7C2C" w:rsidRDefault="003B7C2C" w:rsidP="003B7C2C">
      <w:pPr>
        <w:widowControl w:val="0"/>
        <w:suppressAutoHyphens/>
        <w:spacing w:after="0" w:line="360" w:lineRule="auto"/>
        <w:jc w:val="both"/>
        <w:rPr>
          <w:rFonts w:ascii="Calibri" w:eastAsia="Times New Roman" w:hAnsi="Calibri" w:cs="Calibri"/>
          <w:bCs/>
          <w:lang w:eastAsia="ar-SA"/>
        </w:rPr>
      </w:pPr>
      <w:r w:rsidRPr="003B7C2C">
        <w:rPr>
          <w:rFonts w:ascii="Calibri" w:eastAsia="Times New Roman" w:hAnsi="Calibri" w:cs="Calibri"/>
          <w:bCs/>
          <w:lang w:eastAsia="ar-SA"/>
        </w:rPr>
        <w:t xml:space="preserve">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....................ημέρες </w:t>
      </w:r>
      <w:r w:rsidRPr="003B7C2C">
        <w:rPr>
          <w:rFonts w:ascii="Calibri" w:eastAsia="MS Mincho" w:hAnsi="Calibri" w:cs="Times New Roman"/>
          <w:bCs/>
          <w:vertAlign w:val="superscript"/>
          <w:lang w:eastAsia="ar-SA"/>
        </w:rPr>
        <w:footnoteReference w:id="8"/>
      </w:r>
      <w:r w:rsidRPr="003B7C2C">
        <w:rPr>
          <w:rFonts w:ascii="Calibri" w:eastAsia="Times New Roman" w:hAnsi="Calibri" w:cs="Calibri"/>
          <w:bCs/>
          <w:lang w:eastAsia="ar-SA"/>
        </w:rPr>
        <w:t xml:space="preserve"> από την απλή έγγραφη ειδοποίησή σας.</w:t>
      </w:r>
    </w:p>
    <w:p w:rsidR="003B7C2C" w:rsidRPr="003B7C2C" w:rsidRDefault="003B7C2C" w:rsidP="003B7C2C">
      <w:pPr>
        <w:widowControl w:val="0"/>
        <w:suppressAutoHyphens/>
        <w:spacing w:after="0" w:line="360" w:lineRule="auto"/>
        <w:jc w:val="both"/>
        <w:rPr>
          <w:rFonts w:ascii="Calibri" w:eastAsia="Calibri" w:hAnsi="Calibri" w:cs="Calibri"/>
          <w:bCs/>
          <w:lang w:eastAsia="ar-SA"/>
        </w:rPr>
      </w:pPr>
      <w:r w:rsidRPr="003B7C2C">
        <w:rPr>
          <w:rFonts w:ascii="Calibri" w:eastAsia="Times New Roman" w:hAnsi="Calibri" w:cs="Calibri"/>
          <w:bCs/>
          <w:lang w:eastAsia="ar-SA"/>
        </w:rPr>
        <w:t>Ηπαρούσαισχύειμέχρικαιτην</w:t>
      </w:r>
      <w:r w:rsidRPr="003B7C2C">
        <w:rPr>
          <w:rFonts w:ascii="Calibri" w:eastAsia="Calibri" w:hAnsi="Calibri" w:cs="Calibri"/>
          <w:bCs/>
          <w:lang w:eastAsia="ar-SA"/>
        </w:rPr>
        <w:t xml:space="preserve"> …………………………………………………</w:t>
      </w:r>
      <w:r w:rsidRPr="003B7C2C">
        <w:rPr>
          <w:rFonts w:ascii="Calibri" w:eastAsia="Times New Roman" w:hAnsi="Calibri" w:cs="Calibri"/>
          <w:bCs/>
          <w:lang w:eastAsia="ar-SA"/>
        </w:rPr>
        <w:t>..</w:t>
      </w:r>
      <w:r w:rsidRPr="003B7C2C">
        <w:rPr>
          <w:rFonts w:ascii="Calibri" w:eastAsia="Calibri" w:hAnsi="Calibri" w:cs="Calibri"/>
          <w:bCs/>
          <w:lang w:eastAsia="ar-SA"/>
        </w:rPr>
        <w:footnoteReference w:id="9"/>
      </w:r>
      <w:r w:rsidRPr="003B7C2C">
        <w:rPr>
          <w:rFonts w:ascii="Calibri" w:eastAsia="Calibri" w:hAnsi="Calibri" w:cs="Calibri"/>
          <w:bCs/>
          <w:lang w:eastAsia="ar-SA"/>
        </w:rPr>
        <w:t xml:space="preserve">. </w:t>
      </w:r>
    </w:p>
    <w:p w:rsidR="003B7C2C" w:rsidRPr="003B7C2C" w:rsidRDefault="003B7C2C" w:rsidP="003B7C2C">
      <w:pPr>
        <w:widowControl w:val="0"/>
        <w:suppressAutoHyphens/>
        <w:spacing w:after="0" w:line="360" w:lineRule="auto"/>
        <w:jc w:val="both"/>
        <w:rPr>
          <w:rFonts w:ascii="Calibri" w:eastAsia="Times New Roman" w:hAnsi="Calibri" w:cs="Calibri"/>
          <w:bCs/>
          <w:lang w:eastAsia="ar-SA"/>
        </w:rPr>
      </w:pPr>
      <w:r w:rsidRPr="003B7C2C">
        <w:rPr>
          <w:rFonts w:ascii="Calibri" w:eastAsia="Calibri" w:hAnsi="Calibri" w:cs="Calibri"/>
          <w:bCs/>
          <w:lang w:eastAsia="ar-SA"/>
        </w:rPr>
        <w:t>ή</w:t>
      </w:r>
    </w:p>
    <w:p w:rsidR="003B7C2C" w:rsidRPr="003B7C2C" w:rsidRDefault="003B7C2C" w:rsidP="003B7C2C">
      <w:pPr>
        <w:widowControl w:val="0"/>
        <w:suppressAutoHyphens/>
        <w:spacing w:after="0" w:line="360" w:lineRule="auto"/>
        <w:jc w:val="both"/>
        <w:rPr>
          <w:rFonts w:ascii="Calibri" w:eastAsia="Times New Roman" w:hAnsi="Calibri" w:cs="Calibri"/>
          <w:bCs/>
          <w:lang w:eastAsia="ar-SA"/>
        </w:rPr>
      </w:pPr>
      <w:r w:rsidRPr="003B7C2C">
        <w:rPr>
          <w:rFonts w:ascii="Calibri" w:eastAsia="Times New Roman" w:hAnsi="Calibri" w:cs="Calibri"/>
          <w:bCs/>
          <w:lang w:eastAsia="ar-SA"/>
        </w:rPr>
        <w:t xml:space="preserve">Η παρούσα ισχύει μέχρις ότου αυτή μας επιστραφεί ή μέχρις ότου λάβουμε έγγραφη δήλωσή σας ότι μπορούμε να θεωρήσουμε την Τράπεζα μας απαλλαγμένη από κάθε σχετική υποχρέωση εγγυοδοσίας μας. </w:t>
      </w:r>
    </w:p>
    <w:p w:rsidR="003B7C2C" w:rsidRPr="003B7C2C" w:rsidRDefault="003B7C2C" w:rsidP="003B7C2C">
      <w:pPr>
        <w:widowControl w:val="0"/>
        <w:suppressAutoHyphens/>
        <w:spacing w:after="0" w:line="360" w:lineRule="auto"/>
        <w:jc w:val="both"/>
        <w:rPr>
          <w:rFonts w:ascii="Calibri" w:eastAsia="Times New Roman" w:hAnsi="Calibri" w:cs="Calibri"/>
          <w:bCs/>
          <w:lang w:eastAsia="ar-SA"/>
        </w:rPr>
      </w:pPr>
      <w:r w:rsidRPr="003B7C2C">
        <w:rPr>
          <w:rFonts w:ascii="Calibri" w:eastAsia="Times New Roman" w:hAnsi="Calibri" w:cs="Calibri"/>
          <w:bCs/>
          <w:lang w:eastAsia="ar-SA"/>
        </w:rPr>
        <w:t>Σε περίπτωση κατάπτωσης της εγγύησης, το ποσό της κατάπτωσης υπόκειται στο εκάστοτε ισχύον πάγιο τέλος χαρτοσήμου.</w:t>
      </w:r>
    </w:p>
    <w:p w:rsidR="003B7C2C" w:rsidRPr="003B7C2C" w:rsidRDefault="003B7C2C" w:rsidP="003B7C2C">
      <w:pPr>
        <w:widowControl w:val="0"/>
        <w:tabs>
          <w:tab w:val="left" w:pos="54"/>
          <w:tab w:val="left" w:pos="193"/>
        </w:tabs>
        <w:suppressAutoHyphens/>
        <w:spacing w:after="0" w:line="360" w:lineRule="auto"/>
        <w:jc w:val="both"/>
        <w:rPr>
          <w:rFonts w:ascii="Calibri" w:eastAsia="Times New Roman" w:hAnsi="Calibri" w:cs="Calibri"/>
          <w:lang w:eastAsia="ar-SA"/>
        </w:rPr>
      </w:pPr>
      <w:r w:rsidRPr="003B7C2C">
        <w:rPr>
          <w:rFonts w:ascii="Calibri" w:eastAsia="Times New Roman" w:hAnsi="Calibri" w:cs="Calibri"/>
          <w:bCs/>
          <w:lang w:eastAsia="ar-SA"/>
        </w:rPr>
        <w:t>Αποδεχόμαστενα</w:t>
      </w:r>
      <w:r w:rsidRPr="003B7C2C">
        <w:rPr>
          <w:rFonts w:ascii="Calibri" w:eastAsia="Calibri" w:hAnsi="Calibri" w:cs="Calibri"/>
          <w:bCs/>
          <w:lang w:eastAsia="ar-SA"/>
        </w:rPr>
        <w:t xml:space="preserve"> παρατείνομε </w:t>
      </w:r>
      <w:r w:rsidRPr="003B7C2C">
        <w:rPr>
          <w:rFonts w:ascii="Calibri" w:eastAsia="Times New Roman" w:hAnsi="Calibri" w:cs="Calibri"/>
          <w:bCs/>
          <w:lang w:eastAsia="ar-SA"/>
        </w:rPr>
        <w:t xml:space="preserve">τηνισχύτηςεγγύησηςύστερααπόέγγραφο της Υπηρεσίας </w:t>
      </w:r>
      <w:r w:rsidRPr="003B7C2C">
        <w:rPr>
          <w:rFonts w:ascii="Calibri" w:eastAsia="Calibri" w:hAnsi="Calibri" w:cs="Calibri"/>
          <w:bCs/>
          <w:lang w:eastAsia="ar-SA"/>
        </w:rPr>
        <w:t xml:space="preserve">σας, στο οποίο επισυνάπτεται η συναίνεση του υπέρ ου για την παράταση της προσφοράς, σύμφωνα με το άρθρο ... της Διακήρυξης/Πρόσκλησης/Πρόσκλησης Εκδήλωσης Ενδιαφέροντος, </w:t>
      </w:r>
      <w:r w:rsidRPr="003B7C2C">
        <w:rPr>
          <w:rFonts w:ascii="Calibri" w:eastAsia="Times New Roman" w:hAnsi="Calibri" w:cs="Calibri"/>
          <w:bCs/>
          <w:lang w:eastAsia="ar-SA"/>
        </w:rPr>
        <w:t>μετηνπροϋπόθεσηότιτοσχετικόαίτημάσαςθαμαςυποβληθείπριναπότηνημερομηνίαλήξηςτης</w:t>
      </w:r>
      <w:r w:rsidRPr="003B7C2C">
        <w:rPr>
          <w:rFonts w:ascii="Calibri" w:eastAsia="MS Mincho" w:hAnsi="Calibri" w:cs="Times New Roman"/>
          <w:bCs/>
          <w:vertAlign w:val="superscript"/>
          <w:lang w:eastAsia="ar-SA"/>
        </w:rPr>
        <w:footnoteReference w:id="10"/>
      </w:r>
      <w:r w:rsidRPr="003B7C2C">
        <w:rPr>
          <w:rFonts w:ascii="Calibri" w:eastAsia="Times New Roman" w:hAnsi="Calibri" w:cs="Calibri"/>
          <w:bCs/>
          <w:lang w:eastAsia="ar-SA"/>
        </w:rPr>
        <w:t>.</w:t>
      </w:r>
    </w:p>
    <w:p w:rsidR="003B7C2C" w:rsidRPr="003B7C2C" w:rsidRDefault="003B7C2C" w:rsidP="003B7C2C">
      <w:pPr>
        <w:widowControl w:val="0"/>
        <w:tabs>
          <w:tab w:val="left" w:pos="54"/>
          <w:tab w:val="left" w:pos="193"/>
        </w:tabs>
        <w:suppressAutoHyphens/>
        <w:spacing w:after="0" w:line="360" w:lineRule="auto"/>
        <w:jc w:val="both"/>
        <w:rPr>
          <w:rFonts w:ascii="Calibri" w:eastAsia="Times New Roman" w:hAnsi="Calibri" w:cs="Calibri"/>
          <w:lang w:eastAsia="ar-SA"/>
        </w:rPr>
      </w:pPr>
    </w:p>
    <w:p w:rsidR="003B7C2C" w:rsidRPr="003B7C2C" w:rsidRDefault="003B7C2C" w:rsidP="003B7C2C">
      <w:pPr>
        <w:widowControl w:val="0"/>
        <w:tabs>
          <w:tab w:val="left" w:pos="54"/>
          <w:tab w:val="left" w:pos="193"/>
        </w:tabs>
        <w:suppressAutoHyphens/>
        <w:spacing w:after="0" w:line="360" w:lineRule="auto"/>
        <w:jc w:val="both"/>
        <w:rPr>
          <w:rFonts w:ascii="Calibri" w:eastAsia="Times New Roman" w:hAnsi="Calibri" w:cs="Calibri"/>
          <w:bCs/>
          <w:lang w:eastAsia="ar-SA"/>
        </w:rPr>
      </w:pPr>
      <w:r w:rsidRPr="003B7C2C">
        <w:rPr>
          <w:rFonts w:ascii="Calibri" w:eastAsia="Times New Roman" w:hAnsi="Calibri" w:cs="Calibri"/>
          <w:bCs/>
          <w:lang w:eastAsia="ar-SA"/>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r w:rsidRPr="003B7C2C">
        <w:rPr>
          <w:rFonts w:ascii="Calibri" w:eastAsia="MS Mincho" w:hAnsi="Calibri" w:cs="Times New Roman"/>
          <w:bCs/>
          <w:vertAlign w:val="superscript"/>
          <w:lang w:eastAsia="ar-SA"/>
        </w:rPr>
        <w:footnoteReference w:id="11"/>
      </w:r>
      <w:r w:rsidRPr="003B7C2C">
        <w:rPr>
          <w:rFonts w:ascii="Calibri" w:eastAsia="Times New Roman" w:hAnsi="Calibri" w:cs="Calibri"/>
          <w:bCs/>
          <w:lang w:eastAsia="ar-SA"/>
        </w:rPr>
        <w:t>.</w:t>
      </w:r>
    </w:p>
    <w:p w:rsidR="003B7C2C" w:rsidRPr="003B7C2C" w:rsidRDefault="003B7C2C" w:rsidP="003B7C2C">
      <w:pPr>
        <w:widowControl w:val="0"/>
        <w:tabs>
          <w:tab w:val="left" w:pos="54"/>
          <w:tab w:val="left" w:pos="193"/>
        </w:tabs>
        <w:suppressAutoHyphens/>
        <w:spacing w:after="0" w:line="360" w:lineRule="auto"/>
        <w:jc w:val="both"/>
        <w:rPr>
          <w:rFonts w:ascii="Calibri" w:eastAsia="Times New Roman" w:hAnsi="Calibri" w:cs="Calibri"/>
          <w:bCs/>
          <w:lang w:eastAsia="ar-SA"/>
        </w:rPr>
      </w:pPr>
    </w:p>
    <w:p w:rsidR="003B7C2C" w:rsidRPr="003B7C2C" w:rsidRDefault="003B7C2C" w:rsidP="003B7C2C">
      <w:pPr>
        <w:widowControl w:val="0"/>
        <w:suppressAutoHyphens/>
        <w:spacing w:after="0" w:line="360" w:lineRule="auto"/>
        <w:ind w:left="4994" w:firstLine="454"/>
        <w:jc w:val="both"/>
        <w:rPr>
          <w:rFonts w:ascii="Calibri" w:eastAsia="Times New Roman" w:hAnsi="Calibri" w:cs="Calibri"/>
          <w:b/>
          <w:bCs/>
          <w:lang w:eastAsia="ar-SA"/>
        </w:rPr>
      </w:pPr>
      <w:r w:rsidRPr="003B7C2C">
        <w:rPr>
          <w:rFonts w:ascii="Calibri" w:eastAsia="Times New Roman" w:hAnsi="Calibri" w:cs="Calibri"/>
          <w:bCs/>
          <w:lang w:eastAsia="ar-SA"/>
        </w:rPr>
        <w:t>(Εξουσιοδοτημένη Υπογραφή)</w:t>
      </w:r>
    </w:p>
    <w:p w:rsidR="003B7C2C" w:rsidRPr="003B7C2C" w:rsidRDefault="003B7C2C" w:rsidP="003B7C2C">
      <w:pPr>
        <w:suppressAutoHyphens/>
        <w:spacing w:after="120" w:line="240" w:lineRule="auto"/>
        <w:ind w:left="-360"/>
        <w:jc w:val="center"/>
        <w:rPr>
          <w:rFonts w:ascii="Calibri" w:eastAsia="Times New Roman" w:hAnsi="Calibri" w:cs="Calibri"/>
          <w:bCs/>
          <w:shd w:val="clear" w:color="auto" w:fill="FFFF00"/>
          <w:lang w:eastAsia="ar-SA"/>
        </w:rPr>
      </w:pPr>
      <w:r w:rsidRPr="003B7C2C">
        <w:rPr>
          <w:rFonts w:ascii="Calibri" w:eastAsia="Times New Roman" w:hAnsi="Calibri" w:cs="Calibri"/>
          <w:szCs w:val="24"/>
          <w:lang w:eastAsia="ar-SA"/>
        </w:rPr>
        <w:br w:type="page"/>
      </w:r>
      <w:r w:rsidRPr="003B7C2C">
        <w:rPr>
          <w:rFonts w:ascii="Calibri" w:eastAsia="Times New Roman" w:hAnsi="Calibri" w:cs="Calibri"/>
          <w:b/>
          <w:lang w:eastAsia="ar-SA"/>
        </w:rPr>
        <w:lastRenderedPageBreak/>
        <w:t>ΥΠΟΔΕΙΓΜΑ ΕΓΓΥΗΤΙΚΗΣ ΕΠΙΣΤΟΛΗΣ ΚΑΛΗΣ ΕΚΤΕΛΕΣΗΣ</w:t>
      </w:r>
    </w:p>
    <w:p w:rsidR="003B7C2C" w:rsidRPr="003B7C2C" w:rsidRDefault="003B7C2C" w:rsidP="003B7C2C">
      <w:pPr>
        <w:suppressAutoHyphens/>
        <w:spacing w:after="120" w:line="360" w:lineRule="auto"/>
        <w:jc w:val="center"/>
        <w:rPr>
          <w:rFonts w:ascii="Calibri" w:eastAsia="Times New Roman" w:hAnsi="Calibri" w:cs="Calibri"/>
          <w:bCs/>
          <w:shd w:val="clear" w:color="auto" w:fill="FFFF00"/>
          <w:lang w:eastAsia="ar-SA"/>
        </w:rPr>
      </w:pPr>
    </w:p>
    <w:p w:rsidR="003B7C2C" w:rsidRPr="003B7C2C" w:rsidRDefault="003B7C2C" w:rsidP="003B7C2C">
      <w:pPr>
        <w:widowControl w:val="0"/>
        <w:suppressAutoHyphens/>
        <w:spacing w:after="0" w:line="360" w:lineRule="auto"/>
        <w:jc w:val="both"/>
        <w:rPr>
          <w:rFonts w:ascii="Calibri" w:eastAsia="Times New Roman" w:hAnsi="Calibri" w:cs="Calibri"/>
          <w:bCs/>
          <w:lang w:eastAsia="ar-SA"/>
        </w:rPr>
      </w:pPr>
      <w:r w:rsidRPr="003B7C2C">
        <w:rPr>
          <w:rFonts w:ascii="Calibri" w:eastAsia="Times New Roman" w:hAnsi="Calibri" w:cs="Calibri"/>
          <w:bCs/>
          <w:lang w:eastAsia="ar-SA"/>
        </w:rPr>
        <w:t xml:space="preserve">Εκδότης (Πλήρης επωνυμία Πιστωτικού Ιδρύματος ……………………………. / </w:t>
      </w:r>
      <w:r w:rsidRPr="003B7C2C">
        <w:rPr>
          <w:rFonts w:ascii="Calibri" w:eastAsia="Times New Roman" w:hAnsi="Calibri" w:cs="Calibri"/>
          <w:bCs/>
          <w:color w:val="000000"/>
          <w:lang w:eastAsia="ar-SA"/>
        </w:rPr>
        <w:t>ΕΝΙΑΙΟ ΤΑΜΕΙΟ ΑΝΕΞΑΡΤΗΤΑ ΑΠΑΣΧΟΛΟΥΜΕΝΩΝ - ΤΟΜΕΑΣ ΣΥΝΤΑΞΗΣ ΜΗΧΑΝΙΚΩΝ ΚΑΙ ΕΡΓΟΛΗΠΤΩΝ ΔΗΜΟΣΙΩΝ ΕΡΓΩΝ (Ε.Τ.Α.Α.-Τ.Σ.Μ.Ε.Δ.Ε.)</w:t>
      </w:r>
    </w:p>
    <w:p w:rsidR="003B7C2C" w:rsidRPr="003B7C2C" w:rsidRDefault="003B7C2C" w:rsidP="003B7C2C">
      <w:pPr>
        <w:widowControl w:val="0"/>
        <w:suppressAutoHyphens/>
        <w:spacing w:after="0" w:line="360" w:lineRule="auto"/>
        <w:jc w:val="both"/>
        <w:rPr>
          <w:rFonts w:ascii="Calibri" w:eastAsia="Times New Roman" w:hAnsi="Calibri" w:cs="Calibri"/>
          <w:bCs/>
          <w:lang w:eastAsia="ar-SA"/>
        </w:rPr>
      </w:pPr>
      <w:r w:rsidRPr="003B7C2C">
        <w:rPr>
          <w:rFonts w:ascii="Calibri" w:eastAsia="Times New Roman" w:hAnsi="Calibri" w:cs="Calibri"/>
          <w:bCs/>
          <w:lang w:eastAsia="ar-SA"/>
        </w:rPr>
        <w:t>Ημερομηνία έκδοσης    ……………………………..</w:t>
      </w:r>
    </w:p>
    <w:p w:rsidR="003B7C2C" w:rsidRPr="003B7C2C" w:rsidRDefault="003B7C2C" w:rsidP="003B7C2C">
      <w:pPr>
        <w:widowControl w:val="0"/>
        <w:suppressAutoHyphens/>
        <w:spacing w:after="0" w:line="360" w:lineRule="auto"/>
        <w:jc w:val="both"/>
        <w:rPr>
          <w:rFonts w:ascii="Calibri" w:eastAsia="Times New Roman" w:hAnsi="Calibri" w:cs="Calibri"/>
          <w:bCs/>
          <w:lang w:eastAsia="ar-SA"/>
        </w:rPr>
      </w:pPr>
      <w:r w:rsidRPr="003B7C2C">
        <w:rPr>
          <w:rFonts w:ascii="Calibri" w:eastAsia="Times New Roman" w:hAnsi="Calibri" w:cs="Calibri"/>
          <w:bCs/>
          <w:lang w:eastAsia="ar-SA"/>
        </w:rPr>
        <w:t>Προς: (Πλήρης επωνυμία Αναθέτουσας Αρχής/Αναθέτοντος Φορέα</w:t>
      </w:r>
      <w:r w:rsidRPr="003B7C2C">
        <w:rPr>
          <w:rFonts w:ascii="Calibri" w:eastAsia="MS Mincho" w:hAnsi="Calibri" w:cs="Times New Roman"/>
          <w:bCs/>
          <w:vertAlign w:val="superscript"/>
          <w:lang w:eastAsia="ar-SA"/>
        </w:rPr>
        <w:footnoteReference w:customMarkFollows="1" w:id="12"/>
        <w:t>1</w:t>
      </w:r>
      <w:r w:rsidRPr="003B7C2C">
        <w:rPr>
          <w:rFonts w:ascii="Calibri" w:eastAsia="Times New Roman" w:hAnsi="Calibri" w:cs="Calibri"/>
          <w:bCs/>
          <w:lang w:eastAsia="ar-SA"/>
        </w:rPr>
        <w:t>).................................</w:t>
      </w:r>
    </w:p>
    <w:p w:rsidR="003B7C2C" w:rsidRPr="003B7C2C" w:rsidRDefault="003B7C2C" w:rsidP="003B7C2C">
      <w:pPr>
        <w:widowControl w:val="0"/>
        <w:suppressAutoHyphens/>
        <w:spacing w:after="0" w:line="360" w:lineRule="auto"/>
        <w:jc w:val="both"/>
        <w:rPr>
          <w:rFonts w:ascii="Calibri" w:eastAsia="Times New Roman" w:hAnsi="Calibri" w:cs="Calibri"/>
          <w:bCs/>
          <w:lang w:eastAsia="ar-SA"/>
        </w:rPr>
      </w:pPr>
      <w:r w:rsidRPr="003B7C2C">
        <w:rPr>
          <w:rFonts w:ascii="Calibri" w:eastAsia="Times New Roman" w:hAnsi="Calibri" w:cs="Calibri"/>
          <w:bCs/>
          <w:lang w:eastAsia="ar-SA"/>
        </w:rPr>
        <w:t>(Διεύθυνση Αναθέτουσας Αρχής/Αναθέτοντος Φορέα)</w:t>
      </w:r>
      <w:r w:rsidRPr="003B7C2C">
        <w:rPr>
          <w:rFonts w:ascii="Calibri" w:eastAsia="MS Mincho" w:hAnsi="Calibri" w:cs="Times New Roman"/>
          <w:bCs/>
          <w:vertAlign w:val="superscript"/>
          <w:lang w:eastAsia="ar-SA"/>
        </w:rPr>
        <w:footnoteReference w:customMarkFollows="1" w:id="13"/>
        <w:t>2</w:t>
      </w:r>
      <w:r w:rsidRPr="003B7C2C">
        <w:rPr>
          <w:rFonts w:ascii="Calibri" w:eastAsia="Times New Roman" w:hAnsi="Calibri" w:cs="Calibri"/>
          <w:bCs/>
          <w:color w:val="00000A"/>
        </w:rPr>
        <w:t>................................</w:t>
      </w:r>
    </w:p>
    <w:p w:rsidR="003B7C2C" w:rsidRPr="003B7C2C" w:rsidRDefault="003B7C2C" w:rsidP="003B7C2C">
      <w:pPr>
        <w:suppressAutoHyphens/>
        <w:spacing w:after="0" w:line="240" w:lineRule="auto"/>
        <w:jc w:val="both"/>
        <w:rPr>
          <w:rFonts w:ascii="Calibri" w:eastAsia="Times New Roman" w:hAnsi="Calibri" w:cs="Calibri"/>
          <w:bCs/>
          <w:lang w:eastAsia="ar-SA"/>
        </w:rPr>
      </w:pPr>
    </w:p>
    <w:p w:rsidR="003B7C2C" w:rsidRPr="003B7C2C" w:rsidRDefault="003B7C2C" w:rsidP="003B7C2C">
      <w:pPr>
        <w:suppressAutoHyphens/>
        <w:spacing w:after="0" w:line="240" w:lineRule="auto"/>
        <w:jc w:val="both"/>
        <w:rPr>
          <w:rFonts w:ascii="Calibri" w:eastAsia="Times New Roman" w:hAnsi="Calibri" w:cs="Calibri"/>
          <w:bCs/>
          <w:lang w:eastAsia="ar-SA"/>
        </w:rPr>
      </w:pPr>
      <w:r w:rsidRPr="003B7C2C">
        <w:rPr>
          <w:rFonts w:ascii="Calibri" w:eastAsia="Times New Roman" w:hAnsi="Calibri" w:cs="Calibri"/>
          <w:bCs/>
          <w:lang w:eastAsia="ar-SA"/>
        </w:rPr>
        <w:t>Εγγύηση μας υπ’ αριθμ. ……………….. ποσού ………………….……. ευρώ</w:t>
      </w:r>
      <w:r w:rsidRPr="003B7C2C">
        <w:rPr>
          <w:rFonts w:ascii="Calibri" w:eastAsia="MS Mincho" w:hAnsi="Calibri" w:cs="Times New Roman"/>
          <w:bCs/>
          <w:vertAlign w:val="superscript"/>
          <w:lang w:eastAsia="ar-SA"/>
        </w:rPr>
        <w:footnoteReference w:customMarkFollows="1" w:id="14"/>
        <w:t>3</w:t>
      </w:r>
      <w:r w:rsidRPr="003B7C2C">
        <w:rPr>
          <w:rFonts w:ascii="Calibri" w:eastAsia="Times New Roman" w:hAnsi="Calibri" w:cs="Calibri"/>
          <w:bCs/>
          <w:lang w:eastAsia="ar-SA"/>
        </w:rPr>
        <w:t>.</w:t>
      </w:r>
    </w:p>
    <w:p w:rsidR="003B7C2C" w:rsidRPr="003B7C2C" w:rsidRDefault="003B7C2C" w:rsidP="003B7C2C">
      <w:pPr>
        <w:widowControl w:val="0"/>
        <w:suppressAutoHyphens/>
        <w:spacing w:after="0" w:line="360" w:lineRule="auto"/>
        <w:jc w:val="both"/>
        <w:rPr>
          <w:rFonts w:ascii="Calibri" w:eastAsia="Times New Roman" w:hAnsi="Calibri" w:cs="Calibri"/>
          <w:bCs/>
          <w:lang w:eastAsia="ar-SA"/>
        </w:rPr>
      </w:pPr>
    </w:p>
    <w:p w:rsidR="003B7C2C" w:rsidRPr="003B7C2C" w:rsidRDefault="003B7C2C" w:rsidP="003B7C2C">
      <w:pPr>
        <w:widowControl w:val="0"/>
        <w:suppressAutoHyphens/>
        <w:spacing w:after="0" w:line="360" w:lineRule="auto"/>
        <w:jc w:val="both"/>
        <w:rPr>
          <w:rFonts w:ascii="Calibri" w:eastAsia="Times New Roman" w:hAnsi="Calibri" w:cs="Calibri"/>
          <w:bCs/>
          <w:lang w:eastAsia="ar-SA"/>
        </w:rPr>
      </w:pPr>
      <w:r w:rsidRPr="003B7C2C">
        <w:rPr>
          <w:rFonts w:ascii="Calibri" w:eastAsia="Times New Roman" w:hAnsi="Calibri" w:cs="Calibri"/>
          <w:bCs/>
          <w:lang w:eastAsia="ar-SA"/>
        </w:rPr>
        <w:t>Έχουμε την τιμή να σας γνωρίσουμε ότι εγγυόμαστε με την παρούσα επιστολή ανέκκλητα και ανεπιφύλακτα παραιτούμενοι του δικαιώματος της διαιρέσεως και διζήσεως μέχρι του ποσού των ευρώ………………………………………………………………………..</w:t>
      </w:r>
      <w:r w:rsidRPr="003B7C2C">
        <w:rPr>
          <w:rFonts w:ascii="Calibri" w:eastAsia="MS Mincho" w:hAnsi="Calibri" w:cs="Times New Roman"/>
          <w:bCs/>
          <w:vertAlign w:val="superscript"/>
          <w:lang w:eastAsia="ar-SA"/>
        </w:rPr>
        <w:footnoteReference w:customMarkFollows="1" w:id="15"/>
        <w:t>4</w:t>
      </w:r>
    </w:p>
    <w:p w:rsidR="003B7C2C" w:rsidRPr="003B7C2C" w:rsidRDefault="003B7C2C" w:rsidP="003B7C2C">
      <w:pPr>
        <w:widowControl w:val="0"/>
        <w:suppressAutoHyphens/>
        <w:spacing w:after="0" w:line="360" w:lineRule="auto"/>
        <w:jc w:val="both"/>
        <w:rPr>
          <w:rFonts w:ascii="Calibri" w:eastAsia="Times New Roman" w:hAnsi="Calibri" w:cs="Calibri"/>
          <w:bCs/>
          <w:lang w:eastAsia="ar-SA"/>
        </w:rPr>
      </w:pPr>
      <w:r w:rsidRPr="003B7C2C">
        <w:rPr>
          <w:rFonts w:ascii="Calibri" w:eastAsia="Times New Roman" w:hAnsi="Calibri" w:cs="Calibri"/>
          <w:bCs/>
          <w:lang w:eastAsia="ar-SA"/>
        </w:rPr>
        <w:t xml:space="preserve">υπέρ του: </w:t>
      </w:r>
    </w:p>
    <w:p w:rsidR="003B7C2C" w:rsidRPr="003B7C2C" w:rsidRDefault="003B7C2C" w:rsidP="003B7C2C">
      <w:pPr>
        <w:widowControl w:val="0"/>
        <w:suppressAutoHyphens/>
        <w:spacing w:after="0" w:line="360" w:lineRule="auto"/>
        <w:jc w:val="both"/>
        <w:rPr>
          <w:rFonts w:ascii="Calibri" w:eastAsia="Times New Roman" w:hAnsi="Calibri" w:cs="Calibri"/>
          <w:bCs/>
          <w:lang w:eastAsia="ar-SA"/>
        </w:rPr>
      </w:pPr>
      <w:r w:rsidRPr="003B7C2C">
        <w:rPr>
          <w:rFonts w:ascii="Calibri" w:eastAsia="Times New Roman" w:hAnsi="Calibri" w:cs="Calibri"/>
          <w:bCs/>
          <w:lang w:eastAsia="ar-SA"/>
        </w:rPr>
        <w:t>(</w:t>
      </w:r>
      <w:r w:rsidRPr="003B7C2C">
        <w:rPr>
          <w:rFonts w:ascii="Calibri" w:eastAsia="Times New Roman" w:hAnsi="Calibri" w:cs="Calibri"/>
          <w:bCs/>
          <w:lang w:val="en-US" w:eastAsia="ar-SA"/>
        </w:rPr>
        <w:t>i</w:t>
      </w:r>
      <w:r w:rsidRPr="003B7C2C">
        <w:rPr>
          <w:rFonts w:ascii="Calibri" w:eastAsia="Times New Roman" w:hAnsi="Calibri" w:cs="Calibri"/>
          <w:bCs/>
          <w:lang w:eastAsia="ar-SA"/>
        </w:rPr>
        <w:t xml:space="preserve">) [σε περίπτωσηφυσικού προσώπου]: </w:t>
      </w:r>
      <w:r w:rsidRPr="003B7C2C">
        <w:rPr>
          <w:rFonts w:ascii="Calibri" w:eastAsia="Calibri" w:hAnsi="Calibri" w:cs="Calibri"/>
          <w:bCs/>
          <w:lang w:eastAsia="ar-SA"/>
        </w:rPr>
        <w:t xml:space="preserve">(ονοματεπώνυμο, πατρώνυμο) ..............................,  ΑΦΜ: ................ </w:t>
      </w:r>
      <w:r w:rsidRPr="003B7C2C">
        <w:rPr>
          <w:rFonts w:ascii="Calibri" w:eastAsia="Calibri" w:hAnsi="Calibri" w:cs="Calibri"/>
          <w:lang w:eastAsia="ar-SA"/>
        </w:rPr>
        <w:t>(διεύθυνση)</w:t>
      </w:r>
      <w:r w:rsidRPr="003B7C2C">
        <w:rPr>
          <w:rFonts w:ascii="Calibri" w:eastAsia="Calibri" w:hAnsi="Calibri" w:cs="Calibri"/>
          <w:bCs/>
          <w:lang w:eastAsia="ar-SA"/>
        </w:rPr>
        <w:t xml:space="preserve"> .......................…………………………………..</w:t>
      </w:r>
      <w:r w:rsidRPr="003B7C2C">
        <w:rPr>
          <w:rFonts w:ascii="Calibri" w:eastAsia="Times New Roman" w:hAnsi="Calibri" w:cs="Calibri"/>
          <w:bCs/>
          <w:lang w:eastAsia="ar-SA"/>
        </w:rPr>
        <w:t>, ή</w:t>
      </w:r>
    </w:p>
    <w:p w:rsidR="003B7C2C" w:rsidRPr="003B7C2C" w:rsidRDefault="003B7C2C" w:rsidP="003B7C2C">
      <w:pPr>
        <w:widowControl w:val="0"/>
        <w:suppressAutoHyphens/>
        <w:spacing w:after="0" w:line="360" w:lineRule="auto"/>
        <w:jc w:val="both"/>
        <w:rPr>
          <w:rFonts w:ascii="Calibri" w:eastAsia="Times New Roman" w:hAnsi="Calibri" w:cs="Calibri"/>
          <w:bCs/>
          <w:lang w:eastAsia="ar-SA"/>
        </w:rPr>
      </w:pPr>
      <w:r w:rsidRPr="003B7C2C">
        <w:rPr>
          <w:rFonts w:ascii="Calibri" w:eastAsia="Times New Roman" w:hAnsi="Calibri" w:cs="Calibri"/>
          <w:bCs/>
          <w:lang w:eastAsia="ar-SA"/>
        </w:rPr>
        <w:t>(</w:t>
      </w:r>
      <w:r w:rsidRPr="003B7C2C">
        <w:rPr>
          <w:rFonts w:ascii="Calibri" w:eastAsia="Times New Roman" w:hAnsi="Calibri" w:cs="Calibri"/>
          <w:bCs/>
          <w:lang w:val="en-US" w:eastAsia="ar-SA"/>
        </w:rPr>
        <w:t>ii</w:t>
      </w:r>
      <w:r w:rsidRPr="003B7C2C">
        <w:rPr>
          <w:rFonts w:ascii="Calibri" w:eastAsia="Times New Roman" w:hAnsi="Calibri" w:cs="Calibri"/>
          <w:bCs/>
          <w:lang w:eastAsia="ar-SA"/>
        </w:rPr>
        <w:t>) [σε περίπτωση νομικού προσώπου]: (</w:t>
      </w:r>
      <w:r w:rsidRPr="003B7C2C">
        <w:rPr>
          <w:rFonts w:ascii="Calibri" w:eastAsia="Times New Roman" w:hAnsi="Calibri" w:cs="Calibri"/>
          <w:lang w:eastAsia="ar-SA"/>
        </w:rPr>
        <w:t>πλήρη επωνυμία) ........................, ΑΦΜ: ...................... (διεύθυνση)</w:t>
      </w:r>
      <w:r w:rsidRPr="003B7C2C">
        <w:rPr>
          <w:rFonts w:ascii="Calibri" w:eastAsia="Times New Roman" w:hAnsi="Calibri" w:cs="Calibri"/>
          <w:bCs/>
          <w:lang w:eastAsia="ar-SA"/>
        </w:rPr>
        <w:t xml:space="preserve"> .......................………………………………….. ή</w:t>
      </w:r>
    </w:p>
    <w:p w:rsidR="003B7C2C" w:rsidRPr="003B7C2C" w:rsidRDefault="003B7C2C" w:rsidP="003B7C2C">
      <w:pPr>
        <w:widowControl w:val="0"/>
        <w:suppressAutoHyphens/>
        <w:spacing w:after="0" w:line="360" w:lineRule="auto"/>
        <w:jc w:val="both"/>
        <w:rPr>
          <w:rFonts w:ascii="Calibri" w:eastAsia="Times New Roman" w:hAnsi="Calibri" w:cs="Calibri"/>
          <w:bCs/>
          <w:lang w:eastAsia="ar-SA"/>
        </w:rPr>
      </w:pPr>
      <w:r w:rsidRPr="003B7C2C">
        <w:rPr>
          <w:rFonts w:ascii="Calibri" w:eastAsia="Times New Roman" w:hAnsi="Calibri" w:cs="Calibri"/>
          <w:bCs/>
          <w:lang w:eastAsia="ar-SA"/>
        </w:rPr>
        <w:t>(</w:t>
      </w:r>
      <w:r w:rsidRPr="003B7C2C">
        <w:rPr>
          <w:rFonts w:ascii="Calibri" w:eastAsia="Times New Roman" w:hAnsi="Calibri" w:cs="Calibri"/>
          <w:bCs/>
          <w:lang w:val="en-US" w:eastAsia="ar-SA"/>
        </w:rPr>
        <w:t>iii</w:t>
      </w:r>
      <w:r w:rsidRPr="003B7C2C">
        <w:rPr>
          <w:rFonts w:ascii="Calibri" w:eastAsia="Times New Roman" w:hAnsi="Calibri" w:cs="Calibri"/>
          <w:bCs/>
          <w:lang w:eastAsia="ar-SA"/>
        </w:rPr>
        <w:t>) [σε περίπτωση ένωσης ή κοινοπραξίας:] των φυσικών / νομικών προσώπων</w:t>
      </w:r>
    </w:p>
    <w:p w:rsidR="003B7C2C" w:rsidRPr="003B7C2C" w:rsidRDefault="003B7C2C" w:rsidP="003B7C2C">
      <w:pPr>
        <w:widowControl w:val="0"/>
        <w:suppressAutoHyphens/>
        <w:spacing w:after="0" w:line="360" w:lineRule="auto"/>
        <w:jc w:val="both"/>
        <w:rPr>
          <w:rFonts w:ascii="Calibri" w:eastAsia="Times New Roman" w:hAnsi="Calibri" w:cs="Calibri"/>
          <w:bCs/>
          <w:lang w:eastAsia="ar-SA"/>
        </w:rPr>
      </w:pPr>
      <w:r w:rsidRPr="003B7C2C">
        <w:rPr>
          <w:rFonts w:ascii="Calibri" w:eastAsia="Times New Roman" w:hAnsi="Calibri" w:cs="Calibri"/>
          <w:bCs/>
          <w:lang w:eastAsia="ar-SA"/>
        </w:rPr>
        <w:t>α) (</w:t>
      </w:r>
      <w:r w:rsidRPr="003B7C2C">
        <w:rPr>
          <w:rFonts w:ascii="Calibri" w:eastAsia="Times New Roman" w:hAnsi="Calibri" w:cs="Calibri"/>
          <w:lang w:eastAsia="ar-SA"/>
        </w:rPr>
        <w:t>πλήρη επωνυμία) ........................, ΑΦΜ: ...................... (διεύθυνση)</w:t>
      </w:r>
      <w:r w:rsidRPr="003B7C2C">
        <w:rPr>
          <w:rFonts w:ascii="Calibri" w:eastAsia="Times New Roman" w:hAnsi="Calibri" w:cs="Calibri"/>
          <w:bCs/>
          <w:lang w:eastAsia="ar-SA"/>
        </w:rPr>
        <w:t xml:space="preserve"> ...................</w:t>
      </w:r>
    </w:p>
    <w:p w:rsidR="003B7C2C" w:rsidRPr="003B7C2C" w:rsidRDefault="003B7C2C" w:rsidP="003B7C2C">
      <w:pPr>
        <w:widowControl w:val="0"/>
        <w:suppressAutoHyphens/>
        <w:spacing w:after="0" w:line="360" w:lineRule="auto"/>
        <w:jc w:val="both"/>
        <w:rPr>
          <w:rFonts w:ascii="Calibri" w:eastAsia="Times New Roman" w:hAnsi="Calibri" w:cs="Calibri"/>
          <w:bCs/>
          <w:lang w:eastAsia="ar-SA"/>
        </w:rPr>
      </w:pPr>
      <w:r w:rsidRPr="003B7C2C">
        <w:rPr>
          <w:rFonts w:ascii="Calibri" w:eastAsia="Times New Roman" w:hAnsi="Calibri" w:cs="Calibri"/>
          <w:bCs/>
          <w:lang w:eastAsia="ar-SA"/>
        </w:rPr>
        <w:t>β) (</w:t>
      </w:r>
      <w:r w:rsidRPr="003B7C2C">
        <w:rPr>
          <w:rFonts w:ascii="Calibri" w:eastAsia="Times New Roman" w:hAnsi="Calibri" w:cs="Calibri"/>
          <w:lang w:eastAsia="ar-SA"/>
        </w:rPr>
        <w:t>πλήρη επωνυμία) ........................, ΑΦΜ: ...................... (διεύθυνση)</w:t>
      </w:r>
      <w:r w:rsidRPr="003B7C2C">
        <w:rPr>
          <w:rFonts w:ascii="Calibri" w:eastAsia="Times New Roman" w:hAnsi="Calibri" w:cs="Calibri"/>
          <w:bCs/>
          <w:lang w:eastAsia="ar-SA"/>
        </w:rPr>
        <w:t xml:space="preserve"> ...................</w:t>
      </w:r>
    </w:p>
    <w:p w:rsidR="003B7C2C" w:rsidRPr="003B7C2C" w:rsidRDefault="003B7C2C" w:rsidP="003B7C2C">
      <w:pPr>
        <w:widowControl w:val="0"/>
        <w:suppressAutoHyphens/>
        <w:spacing w:after="0" w:line="360" w:lineRule="auto"/>
        <w:jc w:val="both"/>
        <w:rPr>
          <w:rFonts w:ascii="Calibri" w:eastAsia="Times New Roman" w:hAnsi="Calibri" w:cs="Calibri"/>
          <w:bCs/>
          <w:lang w:eastAsia="ar-SA"/>
        </w:rPr>
      </w:pPr>
      <w:r w:rsidRPr="003B7C2C">
        <w:rPr>
          <w:rFonts w:ascii="Calibri" w:eastAsia="Times New Roman" w:hAnsi="Calibri" w:cs="Calibri"/>
          <w:bCs/>
          <w:lang w:eastAsia="ar-SA"/>
        </w:rPr>
        <w:t>γ) (</w:t>
      </w:r>
      <w:r w:rsidRPr="003B7C2C">
        <w:rPr>
          <w:rFonts w:ascii="Calibri" w:eastAsia="Times New Roman" w:hAnsi="Calibri" w:cs="Calibri"/>
          <w:lang w:eastAsia="ar-SA"/>
        </w:rPr>
        <w:t>πλήρη επωνυμία) ........................, ΑΦΜ: ...................... (διεύθυνση)</w:t>
      </w:r>
      <w:r w:rsidRPr="003B7C2C">
        <w:rPr>
          <w:rFonts w:ascii="Calibri" w:eastAsia="Times New Roman" w:hAnsi="Calibri" w:cs="Calibri"/>
          <w:bCs/>
          <w:lang w:eastAsia="ar-SA"/>
        </w:rPr>
        <w:t xml:space="preserve"> .................. (συμπληρώνεται με όλα τα μέλη της ένωσης / κοινοπραξίας)</w:t>
      </w:r>
    </w:p>
    <w:p w:rsidR="003B7C2C" w:rsidRPr="003B7C2C" w:rsidRDefault="003B7C2C" w:rsidP="003B7C2C">
      <w:pPr>
        <w:widowControl w:val="0"/>
        <w:suppressAutoHyphens/>
        <w:spacing w:after="0" w:line="360" w:lineRule="auto"/>
        <w:jc w:val="both"/>
        <w:rPr>
          <w:rFonts w:ascii="Calibri" w:eastAsia="Times New Roman" w:hAnsi="Calibri" w:cs="Calibri"/>
          <w:bCs/>
          <w:lang w:eastAsia="ar-SA"/>
        </w:rPr>
      </w:pPr>
      <w:r w:rsidRPr="003B7C2C">
        <w:rPr>
          <w:rFonts w:ascii="Calibri" w:eastAsia="Times New Roman" w:hAnsi="Calibri" w:cs="Calibri"/>
          <w:bCs/>
          <w:lang w:eastAsia="ar-SA"/>
        </w:rPr>
        <w:t>ατομικά και για κάθε μία από αυτές και ως αλληλέγγυα και εις ολόκληρο υπόχρεων μεταξύ τους, εκ της ιδιότητάς τους ως μελών της ένωσης ή κοινοπραξίας,</w:t>
      </w:r>
    </w:p>
    <w:p w:rsidR="003B7C2C" w:rsidRPr="003B7C2C" w:rsidRDefault="003B7C2C" w:rsidP="003B7C2C">
      <w:pPr>
        <w:widowControl w:val="0"/>
        <w:suppressAutoHyphens/>
        <w:spacing w:after="0" w:line="360" w:lineRule="auto"/>
        <w:jc w:val="both"/>
        <w:rPr>
          <w:rFonts w:ascii="Calibri" w:eastAsia="Times New Roman" w:hAnsi="Calibri" w:cs="Calibri"/>
          <w:bCs/>
          <w:lang w:eastAsia="ar-SA"/>
        </w:rPr>
      </w:pPr>
      <w:r w:rsidRPr="003B7C2C">
        <w:rPr>
          <w:rFonts w:ascii="Calibri" w:eastAsia="Times New Roman" w:hAnsi="Calibri" w:cs="Calibri"/>
          <w:bCs/>
          <w:lang w:eastAsia="ar-SA"/>
        </w:rPr>
        <w:t>για την καλή εκτέλεση του/ων τμήματος/των ..</w:t>
      </w:r>
      <w:r w:rsidRPr="003B7C2C">
        <w:rPr>
          <w:rFonts w:ascii="Calibri" w:eastAsia="MS Mincho" w:hAnsi="Calibri" w:cs="Times New Roman"/>
          <w:bCs/>
          <w:vertAlign w:val="superscript"/>
          <w:lang w:eastAsia="ar-SA"/>
        </w:rPr>
        <w:footnoteReference w:customMarkFollows="1" w:id="16"/>
        <w:t>5</w:t>
      </w:r>
      <w:r w:rsidRPr="003B7C2C">
        <w:rPr>
          <w:rFonts w:ascii="Calibri" w:eastAsia="Times New Roman" w:hAnsi="Calibri" w:cs="Calibri"/>
          <w:bCs/>
          <w:lang w:eastAsia="ar-SA"/>
        </w:rPr>
        <w:t>/ της υπαριθ ..... σύμβασης “</w:t>
      </w:r>
      <w:r w:rsidRPr="003B7C2C">
        <w:rPr>
          <w:rFonts w:ascii="Calibri" w:eastAsia="Times New Roman" w:hAnsi="Calibri" w:cs="Calibri"/>
          <w:b/>
          <w:bCs/>
          <w:i/>
          <w:iCs/>
          <w:lang w:eastAsia="ar-SA"/>
        </w:rPr>
        <w:t>(τίτλος σύμβασης)</w:t>
      </w:r>
      <w:r w:rsidRPr="003B7C2C">
        <w:rPr>
          <w:rFonts w:ascii="Calibri" w:eastAsia="Times New Roman" w:hAnsi="Calibri" w:cs="Calibri"/>
          <w:bCs/>
          <w:lang w:eastAsia="ar-SA"/>
        </w:rPr>
        <w:t xml:space="preserve">”, σύμφωνα με την (αριθμό/ημερομηνία) ........................ Διακήρυξη / Πρόσκληση / Πρόσκληση Εκδήλωσης Ενδιαφέροντος </w:t>
      </w:r>
      <w:r w:rsidRPr="003B7C2C">
        <w:rPr>
          <w:rFonts w:ascii="Calibri" w:eastAsia="MS Mincho" w:hAnsi="Calibri" w:cs="Times New Roman"/>
          <w:vertAlign w:val="superscript"/>
          <w:lang w:eastAsia="ar-SA"/>
        </w:rPr>
        <w:footnoteReference w:customMarkFollows="1" w:id="17"/>
        <w:t xml:space="preserve">6 </w:t>
      </w:r>
      <w:r w:rsidRPr="003B7C2C">
        <w:rPr>
          <w:rFonts w:ascii="Calibri" w:eastAsia="Times New Roman" w:hAnsi="Calibri" w:cs="Calibri"/>
          <w:bCs/>
          <w:lang w:eastAsia="ar-SA"/>
        </w:rPr>
        <w:t>........................... της/του (Αναθέτουσας Αρχής/Αναθέτοντος φορέα).</w:t>
      </w:r>
    </w:p>
    <w:p w:rsidR="003B7C2C" w:rsidRPr="003B7C2C" w:rsidRDefault="003B7C2C" w:rsidP="003B7C2C">
      <w:pPr>
        <w:widowControl w:val="0"/>
        <w:suppressAutoHyphens/>
        <w:spacing w:after="0" w:line="360" w:lineRule="auto"/>
        <w:jc w:val="both"/>
        <w:rPr>
          <w:rFonts w:ascii="Calibri" w:eastAsia="Times New Roman" w:hAnsi="Calibri" w:cs="Calibri"/>
          <w:bCs/>
          <w:lang w:eastAsia="ar-SA"/>
        </w:rPr>
      </w:pPr>
      <w:r w:rsidRPr="003B7C2C">
        <w:rPr>
          <w:rFonts w:ascii="Calibri" w:eastAsia="Times New Roman" w:hAnsi="Calibri" w:cs="Calibri"/>
          <w:bCs/>
          <w:lang w:eastAsia="ar-SA"/>
        </w:rPr>
        <w:lastRenderedPageBreak/>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    ημέρες</w:t>
      </w:r>
      <w:r w:rsidRPr="003B7C2C">
        <w:rPr>
          <w:rFonts w:ascii="Calibri" w:eastAsia="MS Mincho" w:hAnsi="Calibri" w:cs="Times New Roman"/>
          <w:bCs/>
          <w:vertAlign w:val="superscript"/>
          <w:lang w:eastAsia="ar-SA"/>
        </w:rPr>
        <w:footnoteReference w:customMarkFollows="1" w:id="18"/>
        <w:t xml:space="preserve">7 </w:t>
      </w:r>
      <w:r w:rsidRPr="003B7C2C">
        <w:rPr>
          <w:rFonts w:ascii="Calibri" w:eastAsia="Times New Roman" w:hAnsi="Calibri" w:cs="Calibri"/>
          <w:bCs/>
          <w:lang w:eastAsia="ar-SA"/>
        </w:rPr>
        <w:t>από την απλή έγγραφη ειδοποίησή σας.</w:t>
      </w:r>
    </w:p>
    <w:p w:rsidR="003B7C2C" w:rsidRPr="003B7C2C" w:rsidRDefault="003B7C2C" w:rsidP="003B7C2C">
      <w:pPr>
        <w:widowControl w:val="0"/>
        <w:suppressAutoHyphens/>
        <w:spacing w:after="0" w:line="360" w:lineRule="auto"/>
        <w:jc w:val="both"/>
        <w:rPr>
          <w:rFonts w:ascii="Calibri" w:eastAsia="Times New Roman" w:hAnsi="Calibri" w:cs="Calibri"/>
          <w:bCs/>
          <w:lang w:eastAsia="ar-SA"/>
        </w:rPr>
      </w:pPr>
      <w:r w:rsidRPr="003B7C2C">
        <w:rPr>
          <w:rFonts w:ascii="Calibri" w:eastAsia="Times New Roman" w:hAnsi="Calibri" w:cs="Calibri"/>
          <w:bCs/>
          <w:lang w:eastAsia="ar-SA"/>
        </w:rPr>
        <w:t>Η παρούσα ισχύει μέχρι και την ............... (αν προβλέπεται ορισμένος χρόνος στα έγγραφα της σύμβασης</w:t>
      </w:r>
      <w:r w:rsidRPr="003B7C2C">
        <w:rPr>
          <w:rFonts w:ascii="Calibri" w:eastAsia="MS Mincho" w:hAnsi="Calibri" w:cs="Times New Roman"/>
          <w:bCs/>
          <w:vertAlign w:val="superscript"/>
          <w:lang w:eastAsia="ar-SA"/>
        </w:rPr>
        <w:footnoteReference w:customMarkFollows="1" w:id="19"/>
        <w:t>8</w:t>
      </w:r>
      <w:r w:rsidRPr="003B7C2C">
        <w:rPr>
          <w:rFonts w:ascii="Calibri" w:eastAsia="Times New Roman" w:hAnsi="Calibri" w:cs="Calibri"/>
          <w:bCs/>
          <w:lang w:eastAsia="ar-SA"/>
        </w:rPr>
        <w:t>)</w:t>
      </w:r>
    </w:p>
    <w:p w:rsidR="003B7C2C" w:rsidRPr="003B7C2C" w:rsidRDefault="003B7C2C" w:rsidP="003B7C2C">
      <w:pPr>
        <w:widowControl w:val="0"/>
        <w:suppressAutoHyphens/>
        <w:spacing w:after="0" w:line="360" w:lineRule="auto"/>
        <w:jc w:val="both"/>
        <w:rPr>
          <w:rFonts w:ascii="Calibri" w:eastAsia="Times New Roman" w:hAnsi="Calibri" w:cs="Calibri"/>
          <w:bCs/>
          <w:lang w:eastAsia="ar-SA"/>
        </w:rPr>
      </w:pPr>
      <w:r w:rsidRPr="003B7C2C">
        <w:rPr>
          <w:rFonts w:ascii="Calibri" w:eastAsia="Times New Roman" w:hAnsi="Calibri" w:cs="Calibri"/>
          <w:bCs/>
          <w:lang w:eastAsia="ar-SA"/>
        </w:rPr>
        <w:t xml:space="preserve">ή </w:t>
      </w:r>
    </w:p>
    <w:p w:rsidR="003B7C2C" w:rsidRPr="003B7C2C" w:rsidRDefault="003B7C2C" w:rsidP="003B7C2C">
      <w:pPr>
        <w:widowControl w:val="0"/>
        <w:suppressAutoHyphens/>
        <w:spacing w:after="0" w:line="360" w:lineRule="auto"/>
        <w:jc w:val="both"/>
        <w:rPr>
          <w:rFonts w:ascii="Calibri" w:eastAsia="Times New Roman" w:hAnsi="Calibri" w:cs="Calibri"/>
          <w:bCs/>
          <w:lang w:eastAsia="ar-SA"/>
        </w:rPr>
      </w:pPr>
      <w:r w:rsidRPr="003B7C2C">
        <w:rPr>
          <w:rFonts w:ascii="Calibri" w:eastAsia="Times New Roman" w:hAnsi="Calibri" w:cs="Calibri"/>
          <w:bCs/>
          <w:lang w:eastAsia="ar-SA"/>
        </w:rPr>
        <w:t xml:space="preserve">μέχρις ότου αυτή μας επιστραφεί ή μέχρις ότου λάβουμε έγγραφη δήλωσή σας ότι μπορούμε να θεωρήσουμε την Τράπεζα μας απαλλαγμένη από κάθε σχετική υποχρέωση εγγυοδοσίας μας. </w:t>
      </w:r>
    </w:p>
    <w:p w:rsidR="003B7C2C" w:rsidRPr="003B7C2C" w:rsidRDefault="003B7C2C" w:rsidP="003B7C2C">
      <w:pPr>
        <w:widowControl w:val="0"/>
        <w:suppressAutoHyphens/>
        <w:spacing w:after="0" w:line="360" w:lineRule="auto"/>
        <w:jc w:val="both"/>
        <w:rPr>
          <w:rFonts w:ascii="Calibri" w:eastAsia="Times New Roman" w:hAnsi="Calibri" w:cs="Calibri"/>
          <w:bCs/>
          <w:lang w:eastAsia="ar-SA"/>
        </w:rPr>
      </w:pPr>
      <w:r w:rsidRPr="003B7C2C">
        <w:rPr>
          <w:rFonts w:ascii="Calibri" w:eastAsia="Times New Roman" w:hAnsi="Calibri" w:cs="Calibri"/>
          <w:bCs/>
          <w:lang w:eastAsia="ar-SA"/>
        </w:rPr>
        <w:t>Σε περίπτωση κατάπτωσης της εγγύησης, το ποσό της κατάπτωσης υπόκειται στο εκάστοτε ισχύον πάγιο τέλος χαρτοσήμου.</w:t>
      </w:r>
    </w:p>
    <w:p w:rsidR="003B7C2C" w:rsidRPr="003B7C2C" w:rsidRDefault="003B7C2C" w:rsidP="003B7C2C">
      <w:pPr>
        <w:widowControl w:val="0"/>
        <w:suppressAutoHyphens/>
        <w:spacing w:after="0" w:line="360" w:lineRule="auto"/>
        <w:jc w:val="both"/>
        <w:rPr>
          <w:rFonts w:ascii="Calibri" w:eastAsia="Times New Roman" w:hAnsi="Calibri" w:cs="Calibri"/>
          <w:bCs/>
          <w:i/>
          <w:iCs/>
          <w:lang w:eastAsia="ar-SA"/>
        </w:rPr>
      </w:pPr>
      <w:r w:rsidRPr="003B7C2C">
        <w:rPr>
          <w:rFonts w:ascii="Calibri" w:eastAsia="Times New Roman" w:hAnsi="Calibri" w:cs="Calibri"/>
          <w:bCs/>
          <w:lang w:eastAsia="ar-SA"/>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r w:rsidRPr="003B7C2C">
        <w:rPr>
          <w:rFonts w:ascii="Calibri" w:eastAsia="MS Mincho" w:hAnsi="Calibri" w:cs="Times New Roman"/>
          <w:bCs/>
          <w:vertAlign w:val="superscript"/>
          <w:lang w:eastAsia="ar-SA"/>
        </w:rPr>
        <w:footnoteReference w:customMarkFollows="1" w:id="20"/>
        <w:t>9</w:t>
      </w:r>
      <w:r w:rsidRPr="003B7C2C">
        <w:rPr>
          <w:rFonts w:ascii="Calibri" w:eastAsia="Times New Roman" w:hAnsi="Calibri" w:cs="Calibri"/>
          <w:bCs/>
          <w:lang w:eastAsia="ar-SA"/>
        </w:rPr>
        <w:t>.</w:t>
      </w:r>
    </w:p>
    <w:p w:rsidR="003B7C2C" w:rsidRPr="003B7C2C" w:rsidRDefault="003B7C2C" w:rsidP="003B7C2C">
      <w:pPr>
        <w:widowControl w:val="0"/>
        <w:suppressAutoHyphens/>
        <w:spacing w:after="0" w:line="360" w:lineRule="auto"/>
        <w:jc w:val="both"/>
        <w:rPr>
          <w:rFonts w:ascii="Calibri" w:eastAsia="Times New Roman" w:hAnsi="Calibri" w:cs="Calibri"/>
          <w:bCs/>
          <w:i/>
          <w:iCs/>
          <w:lang w:eastAsia="ar-SA"/>
        </w:rPr>
      </w:pPr>
    </w:p>
    <w:p w:rsidR="003B7C2C" w:rsidRPr="003B7C2C" w:rsidRDefault="003B7C2C" w:rsidP="003B7C2C">
      <w:pPr>
        <w:widowControl w:val="0"/>
        <w:suppressAutoHyphens/>
        <w:spacing w:after="0" w:line="360" w:lineRule="auto"/>
        <w:ind w:left="2880" w:firstLine="720"/>
        <w:jc w:val="both"/>
        <w:rPr>
          <w:rFonts w:ascii="Calibri" w:eastAsia="Times New Roman" w:hAnsi="Calibri" w:cs="Calibri"/>
          <w:b/>
          <w:bCs/>
          <w:lang w:eastAsia="ar-SA"/>
        </w:rPr>
      </w:pPr>
      <w:r w:rsidRPr="003B7C2C">
        <w:rPr>
          <w:rFonts w:ascii="Calibri" w:eastAsia="Times New Roman" w:hAnsi="Calibri" w:cs="Calibri"/>
          <w:bCs/>
          <w:lang w:eastAsia="ar-SA"/>
        </w:rPr>
        <w:t>(Εξουσιοδοτημένη Υπογραφή)</w:t>
      </w:r>
    </w:p>
    <w:p w:rsidR="003B7C2C" w:rsidRPr="003B7C2C" w:rsidRDefault="003B7C2C" w:rsidP="003B7C2C">
      <w:pPr>
        <w:spacing w:after="0" w:line="240" w:lineRule="auto"/>
        <w:rPr>
          <w:rFonts w:ascii="Arial" w:eastAsia="Times New Roman" w:hAnsi="Arial" w:cs="Arial"/>
          <w:b/>
          <w:color w:val="002060"/>
          <w:sz w:val="24"/>
          <w:lang w:eastAsia="ar-SA"/>
        </w:rPr>
      </w:pPr>
      <w:r w:rsidRPr="003B7C2C">
        <w:rPr>
          <w:rFonts w:ascii="Calibri" w:eastAsia="Times New Roman" w:hAnsi="Calibri" w:cs="Calibri"/>
          <w:szCs w:val="24"/>
          <w:lang w:eastAsia="ar-SA"/>
        </w:rPr>
        <w:br w:type="page"/>
      </w:r>
    </w:p>
    <w:p w:rsidR="003B7C2C" w:rsidRPr="003B7C2C" w:rsidRDefault="003B7C2C" w:rsidP="003B7C2C">
      <w:pPr>
        <w:keepNext/>
        <w:pBdr>
          <w:bottom w:val="single" w:sz="8" w:space="1" w:color="000080"/>
        </w:pBdr>
        <w:tabs>
          <w:tab w:val="left" w:pos="0"/>
        </w:tabs>
        <w:suppressAutoHyphens/>
        <w:spacing w:before="57" w:after="57" w:line="240" w:lineRule="auto"/>
        <w:jc w:val="both"/>
        <w:outlineLvl w:val="1"/>
        <w:rPr>
          <w:rFonts w:ascii="Arial" w:eastAsia="Times New Roman" w:hAnsi="Arial" w:cs="Arial"/>
          <w:b/>
          <w:color w:val="002060"/>
          <w:sz w:val="24"/>
          <w:lang w:eastAsia="ar-SA"/>
        </w:rPr>
        <w:sectPr w:rsidR="003B7C2C" w:rsidRPr="003B7C2C" w:rsidSect="00FB5FDE">
          <w:pgSz w:w="11906" w:h="16838"/>
          <w:pgMar w:top="1134" w:right="1134" w:bottom="1134" w:left="1134" w:header="720" w:footer="709" w:gutter="0"/>
          <w:cols w:space="720"/>
          <w:docGrid w:linePitch="600" w:charSpace="36864"/>
        </w:sectPr>
      </w:pPr>
    </w:p>
    <w:p w:rsidR="003B7C2C" w:rsidRPr="003B7C2C" w:rsidRDefault="003B7C2C" w:rsidP="003B7C2C">
      <w:pPr>
        <w:keepNext/>
        <w:pBdr>
          <w:bottom w:val="single" w:sz="8" w:space="1" w:color="000080"/>
        </w:pBdr>
        <w:tabs>
          <w:tab w:val="left" w:pos="0"/>
        </w:tabs>
        <w:suppressAutoHyphens/>
        <w:spacing w:before="57" w:after="57" w:line="240" w:lineRule="auto"/>
        <w:jc w:val="both"/>
        <w:outlineLvl w:val="1"/>
        <w:rPr>
          <w:rFonts w:ascii="Arial" w:eastAsia="Times New Roman" w:hAnsi="Arial" w:cs="Arial"/>
          <w:b/>
          <w:i/>
          <w:color w:val="538135"/>
          <w:sz w:val="24"/>
          <w:lang w:eastAsia="ar-SA"/>
        </w:rPr>
      </w:pPr>
      <w:bookmarkStart w:id="7" w:name="_Toc89088086"/>
      <w:r w:rsidRPr="003B7C2C">
        <w:rPr>
          <w:rFonts w:ascii="Arial" w:eastAsia="Times New Roman" w:hAnsi="Arial" w:cs="Arial"/>
          <w:b/>
          <w:color w:val="002060"/>
          <w:sz w:val="24"/>
          <w:lang w:eastAsia="ar-SA"/>
        </w:rPr>
        <w:lastRenderedPageBreak/>
        <w:t xml:space="preserve">ΠΑΡΑΡΤΗΜΑ </w:t>
      </w:r>
      <w:r w:rsidRPr="003B7C2C">
        <w:rPr>
          <w:rFonts w:ascii="Arial" w:eastAsia="Times New Roman" w:hAnsi="Arial" w:cs="Arial"/>
          <w:b/>
          <w:color w:val="002060"/>
          <w:sz w:val="24"/>
          <w:lang w:val="en-US" w:eastAsia="ar-SA"/>
        </w:rPr>
        <w:t>VI</w:t>
      </w:r>
      <w:r w:rsidRPr="003B7C2C">
        <w:rPr>
          <w:rFonts w:ascii="Arial" w:eastAsia="Times New Roman" w:hAnsi="Arial" w:cs="Arial"/>
          <w:b/>
          <w:color w:val="002060"/>
          <w:sz w:val="24"/>
          <w:lang w:eastAsia="ar-SA"/>
        </w:rPr>
        <w:t xml:space="preserve"> – Πίνακας αντιστοίχισης λόγων αποκλεισμού-κριτηρίων ποιοτικής επιλογής και αποδεικτικών μέσων</w:t>
      </w:r>
      <w:bookmarkEnd w:id="7"/>
    </w:p>
    <w:p w:rsidR="003B7C2C" w:rsidRPr="003B7C2C" w:rsidRDefault="003B7C2C" w:rsidP="003B7C2C">
      <w:pPr>
        <w:suppressAutoHyphens/>
        <w:spacing w:before="57" w:after="57" w:line="240" w:lineRule="auto"/>
        <w:jc w:val="both"/>
        <w:rPr>
          <w:rFonts w:ascii="Calibri" w:eastAsia="Times New Roman" w:hAnsi="Calibri" w:cs="Calibri"/>
          <w:szCs w:val="24"/>
          <w:lang w:eastAsia="ar-SA"/>
        </w:rPr>
      </w:pPr>
    </w:p>
    <w:tbl>
      <w:tblPr>
        <w:tblW w:w="143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7"/>
        <w:gridCol w:w="4633"/>
        <w:gridCol w:w="8641"/>
      </w:tblGrid>
      <w:tr w:rsidR="003B7C2C" w:rsidRPr="003B7C2C" w:rsidTr="00765FB1">
        <w:trPr>
          <w:tblHeader/>
          <w:jc w:val="center"/>
        </w:trPr>
        <w:tc>
          <w:tcPr>
            <w:tcW w:w="14361" w:type="dxa"/>
            <w:gridSpan w:val="3"/>
            <w:shd w:val="clear" w:color="auto" w:fill="AEAAAA"/>
          </w:tcPr>
          <w:p w:rsidR="003B7C2C" w:rsidRPr="003B7C2C" w:rsidRDefault="003B7C2C" w:rsidP="003B7C2C">
            <w:pPr>
              <w:suppressAutoHyphens/>
              <w:spacing w:after="0" w:line="240" w:lineRule="auto"/>
              <w:jc w:val="center"/>
              <w:rPr>
                <w:rFonts w:ascii="Calibri" w:eastAsia="Times New Roman" w:hAnsi="Calibri" w:cs="Calibri"/>
                <w:szCs w:val="24"/>
                <w:lang w:eastAsia="ar-SA"/>
              </w:rPr>
            </w:pPr>
            <w:r w:rsidRPr="003B7C2C">
              <w:rPr>
                <w:rFonts w:ascii="Calibri" w:eastAsia="Times New Roman" w:hAnsi="Calibri" w:cs="Calibri"/>
                <w:szCs w:val="24"/>
                <w:lang w:eastAsia="ar-SA"/>
              </w:rPr>
              <w:t>Αποδεικτικά μέσα-Προμήθειες (2.2.9.2)</w:t>
            </w:r>
          </w:p>
        </w:tc>
      </w:tr>
      <w:tr w:rsidR="003B7C2C" w:rsidRPr="003B7C2C" w:rsidTr="00765FB1">
        <w:trPr>
          <w:tblHeader/>
          <w:jc w:val="center"/>
        </w:trPr>
        <w:tc>
          <w:tcPr>
            <w:tcW w:w="1087" w:type="dxa"/>
            <w:shd w:val="clear" w:color="auto" w:fill="AEAAAA"/>
          </w:tcPr>
          <w:p w:rsidR="003B7C2C" w:rsidRPr="003B7C2C" w:rsidRDefault="003B7C2C" w:rsidP="003B7C2C">
            <w:pPr>
              <w:suppressAutoHyphens/>
              <w:spacing w:after="0" w:line="240" w:lineRule="auto"/>
              <w:jc w:val="both"/>
              <w:rPr>
                <w:rFonts w:ascii="Calibri" w:eastAsia="Times New Roman" w:hAnsi="Calibri" w:cs="Calibri"/>
                <w:szCs w:val="24"/>
                <w:lang w:eastAsia="ar-SA"/>
              </w:rPr>
            </w:pPr>
            <w:r w:rsidRPr="003B7C2C">
              <w:rPr>
                <w:rFonts w:ascii="Calibri" w:eastAsia="Times New Roman" w:hAnsi="Calibri" w:cs="Calibri"/>
                <w:szCs w:val="24"/>
                <w:lang w:eastAsia="ar-SA"/>
              </w:rPr>
              <w:t>α/α</w:t>
            </w:r>
          </w:p>
        </w:tc>
        <w:tc>
          <w:tcPr>
            <w:tcW w:w="4633" w:type="dxa"/>
            <w:shd w:val="clear" w:color="auto" w:fill="AEAAAA"/>
          </w:tcPr>
          <w:p w:rsidR="003B7C2C" w:rsidRPr="003B7C2C" w:rsidRDefault="003B7C2C" w:rsidP="003B7C2C">
            <w:pPr>
              <w:suppressAutoHyphens/>
              <w:spacing w:after="0" w:line="240" w:lineRule="auto"/>
              <w:jc w:val="both"/>
              <w:rPr>
                <w:rFonts w:ascii="Calibri" w:eastAsia="Times New Roman" w:hAnsi="Calibri" w:cs="Calibri"/>
                <w:szCs w:val="24"/>
                <w:lang w:eastAsia="ar-SA"/>
              </w:rPr>
            </w:pPr>
            <w:r w:rsidRPr="003B7C2C">
              <w:rPr>
                <w:rFonts w:ascii="Calibri" w:eastAsia="Times New Roman" w:hAnsi="Calibri" w:cs="Calibri"/>
                <w:szCs w:val="24"/>
                <w:lang w:eastAsia="ar-SA"/>
              </w:rPr>
              <w:t>Λόγος αποκλεισμού-Κριτήριο ποιοτικής επιλογής</w:t>
            </w:r>
          </w:p>
        </w:tc>
        <w:tc>
          <w:tcPr>
            <w:tcW w:w="8641" w:type="dxa"/>
            <w:shd w:val="clear" w:color="auto" w:fill="AEAAAA"/>
          </w:tcPr>
          <w:p w:rsidR="003B7C2C" w:rsidRPr="003B7C2C" w:rsidRDefault="003B7C2C" w:rsidP="003B7C2C">
            <w:pPr>
              <w:suppressAutoHyphens/>
              <w:spacing w:after="0" w:line="240" w:lineRule="auto"/>
              <w:jc w:val="both"/>
              <w:rPr>
                <w:rFonts w:ascii="Calibri" w:eastAsia="Times New Roman" w:hAnsi="Calibri" w:cs="Calibri"/>
                <w:szCs w:val="24"/>
                <w:lang w:eastAsia="ar-SA"/>
              </w:rPr>
            </w:pPr>
            <w:r w:rsidRPr="003B7C2C">
              <w:rPr>
                <w:rFonts w:ascii="Calibri" w:eastAsia="Times New Roman" w:hAnsi="Calibri" w:cs="Calibri"/>
                <w:szCs w:val="24"/>
                <w:lang w:eastAsia="ar-SA"/>
              </w:rPr>
              <w:t>Δικαιολογητικό</w:t>
            </w:r>
          </w:p>
        </w:tc>
      </w:tr>
      <w:tr w:rsidR="003B7C2C" w:rsidRPr="003B7C2C" w:rsidTr="00765FB1">
        <w:trPr>
          <w:jc w:val="center"/>
        </w:trPr>
        <w:tc>
          <w:tcPr>
            <w:tcW w:w="1087" w:type="dxa"/>
            <w:shd w:val="clear" w:color="auto" w:fill="auto"/>
          </w:tcPr>
          <w:p w:rsidR="003B7C2C" w:rsidRPr="003B7C2C" w:rsidRDefault="003B7C2C" w:rsidP="003B7C2C">
            <w:pPr>
              <w:suppressAutoHyphens/>
              <w:spacing w:after="0" w:line="240" w:lineRule="auto"/>
              <w:jc w:val="both"/>
              <w:rPr>
                <w:rFonts w:ascii="Calibri" w:eastAsia="Times New Roman" w:hAnsi="Calibri" w:cs="Calibri"/>
                <w:szCs w:val="24"/>
                <w:lang w:eastAsia="ar-SA"/>
              </w:rPr>
            </w:pPr>
            <w:r w:rsidRPr="003B7C2C">
              <w:rPr>
                <w:rFonts w:ascii="Calibri" w:eastAsia="Times New Roman" w:hAnsi="Calibri" w:cs="Calibri"/>
                <w:szCs w:val="24"/>
                <w:lang w:eastAsia="ar-SA"/>
              </w:rPr>
              <w:t>2.2.3.1</w:t>
            </w:r>
          </w:p>
        </w:tc>
        <w:tc>
          <w:tcPr>
            <w:tcW w:w="4633" w:type="dxa"/>
            <w:shd w:val="clear" w:color="auto" w:fill="auto"/>
          </w:tcPr>
          <w:p w:rsidR="003B7C2C" w:rsidRPr="003B7C2C" w:rsidRDefault="003B7C2C" w:rsidP="003B7C2C">
            <w:pPr>
              <w:suppressAutoHyphens/>
              <w:spacing w:after="0" w:line="240" w:lineRule="auto"/>
              <w:jc w:val="both"/>
              <w:rPr>
                <w:rFonts w:ascii="Calibri" w:eastAsia="Times New Roman" w:hAnsi="Calibri" w:cs="Calibri"/>
                <w:szCs w:val="24"/>
                <w:lang w:eastAsia="ar-SA"/>
              </w:rPr>
            </w:pPr>
            <w:r w:rsidRPr="003B7C2C">
              <w:rPr>
                <w:rFonts w:ascii="Calibri" w:eastAsia="Times New Roman" w:hAnsi="Calibri" w:cs="Calibri"/>
                <w:szCs w:val="24"/>
                <w:lang w:eastAsia="ar-SA"/>
              </w:rPr>
              <w:t>Λόγοι που σχετίζονται με ποινικές καταδίκες για τα αδικήματα που ορίζονται στο άρθρο 73 παρ. 1 ν. 4412/2016:</w:t>
            </w:r>
          </w:p>
          <w:p w:rsidR="003B7C2C" w:rsidRPr="003B7C2C" w:rsidRDefault="003B7C2C" w:rsidP="003B7C2C">
            <w:pPr>
              <w:suppressAutoHyphens/>
              <w:spacing w:after="0" w:line="240" w:lineRule="auto"/>
              <w:jc w:val="both"/>
              <w:rPr>
                <w:rFonts w:ascii="Calibri" w:eastAsia="Times New Roman" w:hAnsi="Calibri" w:cs="Calibri"/>
                <w:szCs w:val="24"/>
                <w:lang w:eastAsia="ar-SA"/>
              </w:rPr>
            </w:pPr>
            <w:r w:rsidRPr="003B7C2C">
              <w:rPr>
                <w:rFonts w:ascii="Calibri" w:eastAsia="Times New Roman" w:hAnsi="Calibri" w:cs="Calibri"/>
                <w:szCs w:val="24"/>
                <w:lang w:eastAsia="ar-SA"/>
              </w:rPr>
              <w:t>Συμμετοχή σε εγκληματική οργάνωση</w:t>
            </w:r>
          </w:p>
          <w:p w:rsidR="003B7C2C" w:rsidRPr="003B7C2C" w:rsidRDefault="003B7C2C" w:rsidP="003B7C2C">
            <w:pPr>
              <w:suppressAutoHyphens/>
              <w:spacing w:after="0" w:line="240" w:lineRule="auto"/>
              <w:jc w:val="both"/>
              <w:rPr>
                <w:rFonts w:ascii="Calibri" w:eastAsia="Times New Roman" w:hAnsi="Calibri" w:cs="Calibri"/>
                <w:szCs w:val="24"/>
                <w:lang w:eastAsia="ar-SA"/>
              </w:rPr>
            </w:pPr>
            <w:r w:rsidRPr="003B7C2C">
              <w:rPr>
                <w:rFonts w:ascii="Calibri" w:eastAsia="Times New Roman" w:hAnsi="Calibri" w:cs="Calibri"/>
                <w:szCs w:val="24"/>
                <w:lang w:eastAsia="ar-SA"/>
              </w:rPr>
              <w:t>Ενεργητική δωροδοκία κατά το ελληνικό δίκαιο και το δίκαιο του οικονομικού φορέα</w:t>
            </w:r>
          </w:p>
          <w:p w:rsidR="003B7C2C" w:rsidRPr="003B7C2C" w:rsidRDefault="003B7C2C" w:rsidP="003B7C2C">
            <w:pPr>
              <w:suppressAutoHyphens/>
              <w:spacing w:after="0" w:line="240" w:lineRule="auto"/>
              <w:jc w:val="both"/>
              <w:rPr>
                <w:rFonts w:ascii="Calibri" w:eastAsia="Times New Roman" w:hAnsi="Calibri" w:cs="Calibri"/>
                <w:szCs w:val="24"/>
                <w:lang w:eastAsia="ar-SA"/>
              </w:rPr>
            </w:pPr>
            <w:r w:rsidRPr="003B7C2C">
              <w:rPr>
                <w:rFonts w:ascii="Calibri" w:eastAsia="Times New Roman" w:hAnsi="Calibri" w:cs="Calibri"/>
                <w:szCs w:val="24"/>
                <w:lang w:eastAsia="ar-SA"/>
              </w:rPr>
              <w:t>Απάτη εις βάρος των οικονομικών συμφερόντων</w:t>
            </w:r>
          </w:p>
          <w:p w:rsidR="003B7C2C" w:rsidRPr="003B7C2C" w:rsidRDefault="003B7C2C" w:rsidP="003B7C2C">
            <w:pPr>
              <w:suppressAutoHyphens/>
              <w:spacing w:after="0" w:line="240" w:lineRule="auto"/>
              <w:jc w:val="both"/>
              <w:rPr>
                <w:rFonts w:ascii="Calibri" w:eastAsia="Times New Roman" w:hAnsi="Calibri" w:cs="Calibri"/>
                <w:szCs w:val="24"/>
                <w:lang w:eastAsia="ar-SA"/>
              </w:rPr>
            </w:pPr>
            <w:r w:rsidRPr="003B7C2C">
              <w:rPr>
                <w:rFonts w:ascii="Calibri" w:eastAsia="Times New Roman" w:hAnsi="Calibri" w:cs="Calibri"/>
                <w:szCs w:val="24"/>
                <w:lang w:eastAsia="ar-SA"/>
              </w:rPr>
              <w:t>της Ένωσης</w:t>
            </w:r>
          </w:p>
          <w:p w:rsidR="003B7C2C" w:rsidRPr="003B7C2C" w:rsidRDefault="003B7C2C" w:rsidP="003B7C2C">
            <w:pPr>
              <w:suppressAutoHyphens/>
              <w:spacing w:after="0" w:line="240" w:lineRule="auto"/>
              <w:jc w:val="both"/>
              <w:rPr>
                <w:rFonts w:ascii="Calibri" w:eastAsia="Times New Roman" w:hAnsi="Calibri" w:cs="Calibri"/>
                <w:szCs w:val="24"/>
                <w:lang w:eastAsia="ar-SA"/>
              </w:rPr>
            </w:pPr>
            <w:r w:rsidRPr="003B7C2C">
              <w:rPr>
                <w:rFonts w:ascii="Calibri" w:eastAsia="Times New Roman" w:hAnsi="Calibri" w:cs="Calibri"/>
                <w:szCs w:val="24"/>
                <w:lang w:eastAsia="ar-SA"/>
              </w:rPr>
              <w:t>Τρομοκρατικά εγκλήματα ή εγκλήματα συνδεόμενα με τρομοκρατικές δραστηριότητες</w:t>
            </w:r>
          </w:p>
          <w:p w:rsidR="003B7C2C" w:rsidRPr="003B7C2C" w:rsidRDefault="003B7C2C" w:rsidP="003B7C2C">
            <w:pPr>
              <w:suppressAutoHyphens/>
              <w:spacing w:after="0" w:line="240" w:lineRule="auto"/>
              <w:jc w:val="both"/>
              <w:rPr>
                <w:rFonts w:ascii="Calibri" w:eastAsia="Times New Roman" w:hAnsi="Calibri" w:cs="Calibri"/>
                <w:szCs w:val="24"/>
                <w:lang w:eastAsia="ar-SA"/>
              </w:rPr>
            </w:pPr>
            <w:r w:rsidRPr="003B7C2C">
              <w:rPr>
                <w:rFonts w:ascii="Calibri" w:eastAsia="Times New Roman" w:hAnsi="Calibri" w:cs="Calibri"/>
                <w:szCs w:val="24"/>
                <w:lang w:eastAsia="ar-SA"/>
              </w:rPr>
              <w:t>Νομιμοποίηση εσόδων από παράνομες δραστηριότητες ή χρηματοδότηση της τρομοκρατίας</w:t>
            </w:r>
          </w:p>
          <w:p w:rsidR="003B7C2C" w:rsidRPr="003B7C2C" w:rsidRDefault="003B7C2C" w:rsidP="003B7C2C">
            <w:pPr>
              <w:suppressAutoHyphens/>
              <w:spacing w:after="0" w:line="240" w:lineRule="auto"/>
              <w:jc w:val="both"/>
              <w:rPr>
                <w:rFonts w:ascii="Calibri" w:eastAsia="Times New Roman" w:hAnsi="Calibri" w:cs="Calibri"/>
                <w:szCs w:val="24"/>
                <w:lang w:eastAsia="ar-SA"/>
              </w:rPr>
            </w:pPr>
            <w:r w:rsidRPr="003B7C2C">
              <w:rPr>
                <w:rFonts w:ascii="Calibri" w:eastAsia="Times New Roman" w:hAnsi="Calibri" w:cs="Calibri"/>
                <w:szCs w:val="24"/>
                <w:lang w:eastAsia="ar-SA"/>
              </w:rPr>
              <w:t>Παιδική εργασία και άλλες μορφές εμπορίας ανθρώπων</w:t>
            </w:r>
          </w:p>
        </w:tc>
        <w:tc>
          <w:tcPr>
            <w:tcW w:w="8641" w:type="dxa"/>
            <w:shd w:val="clear" w:color="auto" w:fill="auto"/>
          </w:tcPr>
          <w:p w:rsidR="003B7C2C" w:rsidRPr="003B7C2C" w:rsidRDefault="003B7C2C" w:rsidP="003B7C2C">
            <w:pPr>
              <w:suppressAutoHyphens/>
              <w:spacing w:after="0" w:line="240" w:lineRule="auto"/>
              <w:jc w:val="both"/>
              <w:rPr>
                <w:rFonts w:ascii="Calibri" w:eastAsia="Times New Roman" w:hAnsi="Calibri" w:cs="Calibri"/>
                <w:szCs w:val="24"/>
                <w:lang w:eastAsia="ar-SA"/>
              </w:rPr>
            </w:pPr>
            <w:r w:rsidRPr="003B7C2C">
              <w:rPr>
                <w:rFonts w:ascii="Calibri" w:eastAsia="Times New Roman" w:hAnsi="Calibri" w:cs="Calibri"/>
                <w:szCs w:val="24"/>
                <w:lang w:eastAsia="ar-SA"/>
              </w:rPr>
              <w:t>Απόσπασμα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που να έχει εκδοθεί έως τρεις (3) μήνες πριν από την υποβολή του.</w:t>
            </w:r>
          </w:p>
          <w:p w:rsidR="003B7C2C" w:rsidRPr="003B7C2C" w:rsidRDefault="003B7C2C" w:rsidP="003B7C2C">
            <w:pPr>
              <w:suppressAutoHyphens/>
              <w:spacing w:after="0" w:line="240" w:lineRule="auto"/>
              <w:jc w:val="both"/>
              <w:rPr>
                <w:rFonts w:ascii="Calibri" w:eastAsia="Times New Roman" w:hAnsi="Calibri" w:cs="Calibri"/>
                <w:color w:val="0070C0"/>
                <w:szCs w:val="24"/>
                <w:lang w:eastAsia="ar-SA"/>
              </w:rPr>
            </w:pPr>
            <w:r w:rsidRPr="003B7C2C">
              <w:rPr>
                <w:rFonts w:ascii="Calibri" w:eastAsia="Times New Roman" w:hAnsi="Calibri" w:cs="Calibri"/>
                <w:szCs w:val="24"/>
                <w:lang w:eastAsia="ar-SA"/>
              </w:rPr>
              <w:t xml:space="preserve">Αν το κράτος-μέλος ή η εν λόγω χώρα δεν εκδίδει τέτοιου είδους έγγραφο ή πιστοποιητικό ή όπου αυτό δεν καλύπτει όλες τις περιπτώσεις της παρ. 2.2.3.1: α) επίσημη δήλωση αρμόδιας δημόσιας αρχής ότι δεν εκδίδεται ή ότι δεν καλύπτει όλες τις περιπτώσεις </w:t>
            </w:r>
            <w:r w:rsidRPr="003B7C2C">
              <w:rPr>
                <w:rFonts w:ascii="Calibri" w:eastAsia="Times New Roman" w:hAnsi="Calibri" w:cs="Calibri"/>
                <w:color w:val="0070C0"/>
                <w:szCs w:val="24"/>
                <w:lang w:eastAsia="ar-SA"/>
              </w:rPr>
              <w:t xml:space="preserve">(μόνο εάν δεν καθίσταται διαθέσιμη </w:t>
            </w:r>
          </w:p>
          <w:p w:rsidR="003B7C2C" w:rsidRPr="003B7C2C" w:rsidRDefault="003B7C2C" w:rsidP="003B7C2C">
            <w:pPr>
              <w:suppressAutoHyphens/>
              <w:spacing w:after="0" w:line="240" w:lineRule="auto"/>
              <w:jc w:val="both"/>
              <w:rPr>
                <w:rFonts w:ascii="Calibri" w:eastAsia="Times New Roman" w:hAnsi="Calibri" w:cs="Calibri"/>
                <w:szCs w:val="24"/>
                <w:lang w:eastAsia="ar-SA"/>
              </w:rPr>
            </w:pPr>
            <w:r w:rsidRPr="003B7C2C">
              <w:rPr>
                <w:rFonts w:ascii="Calibri" w:eastAsia="Times New Roman" w:hAnsi="Calibri" w:cs="Calibri"/>
                <w:color w:val="0070C0"/>
                <w:szCs w:val="24"/>
                <w:lang w:eastAsia="ar-SA"/>
              </w:rPr>
              <w:t>μέσω του επιγραμμικού αποθετηρίου πιστοποιητικών (e-Certis))</w:t>
            </w:r>
            <w:r w:rsidRPr="003B7C2C">
              <w:rPr>
                <w:rFonts w:ascii="Calibri" w:eastAsia="Times New Roman" w:hAnsi="Calibri" w:cs="Calibri"/>
                <w:szCs w:val="24"/>
                <w:u w:val="single"/>
                <w:lang w:eastAsia="ar-SA"/>
              </w:rPr>
              <w:t>και</w:t>
            </w:r>
            <w:r w:rsidRPr="003B7C2C">
              <w:rPr>
                <w:rFonts w:ascii="Calibri" w:eastAsia="Times New Roman" w:hAnsi="Calibri" w:cs="Calibri"/>
                <w:szCs w:val="24"/>
                <w:lang w:eastAsia="ar-SA"/>
              </w:rPr>
              <w:t xml:space="preserve"> β) ένορκη βεβαίωση ή, στα κράτη-μέλη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κράτους-μέλους ή της χώρας καταγωγής ή της χώρας όπου είναι εγκατεστημένος ο οικονομικός φορέας.</w:t>
            </w:r>
          </w:p>
        </w:tc>
      </w:tr>
      <w:tr w:rsidR="003B7C2C" w:rsidRPr="003B7C2C" w:rsidTr="00765FB1">
        <w:trPr>
          <w:jc w:val="center"/>
        </w:trPr>
        <w:tc>
          <w:tcPr>
            <w:tcW w:w="1087" w:type="dxa"/>
            <w:vMerge w:val="restart"/>
            <w:shd w:val="clear" w:color="auto" w:fill="auto"/>
          </w:tcPr>
          <w:p w:rsidR="003B7C2C" w:rsidRPr="003B7C2C" w:rsidRDefault="003B7C2C" w:rsidP="003B7C2C">
            <w:pPr>
              <w:suppressAutoHyphens/>
              <w:spacing w:after="0" w:line="240" w:lineRule="auto"/>
              <w:jc w:val="both"/>
              <w:rPr>
                <w:rFonts w:ascii="Calibri" w:eastAsia="Times New Roman" w:hAnsi="Calibri" w:cs="Calibri"/>
                <w:szCs w:val="24"/>
                <w:lang w:eastAsia="ar-SA"/>
              </w:rPr>
            </w:pPr>
            <w:r w:rsidRPr="003B7C2C">
              <w:rPr>
                <w:rFonts w:ascii="Calibri" w:eastAsia="Times New Roman" w:hAnsi="Calibri" w:cs="Calibri"/>
                <w:szCs w:val="24"/>
                <w:lang w:eastAsia="ar-SA"/>
              </w:rPr>
              <w:t>2.2.3.2</w:t>
            </w:r>
          </w:p>
        </w:tc>
        <w:tc>
          <w:tcPr>
            <w:tcW w:w="4633" w:type="dxa"/>
            <w:shd w:val="clear" w:color="auto" w:fill="auto"/>
          </w:tcPr>
          <w:p w:rsidR="003B7C2C" w:rsidRPr="003B7C2C" w:rsidRDefault="003B7C2C" w:rsidP="003B7C2C">
            <w:pPr>
              <w:suppressAutoHyphens/>
              <w:spacing w:after="0" w:line="240" w:lineRule="auto"/>
              <w:jc w:val="both"/>
              <w:rPr>
                <w:rFonts w:ascii="Calibri" w:eastAsia="Times New Roman" w:hAnsi="Calibri" w:cs="Calibri"/>
                <w:szCs w:val="24"/>
                <w:lang w:eastAsia="ar-SA"/>
              </w:rPr>
            </w:pPr>
            <w:r w:rsidRPr="003B7C2C">
              <w:rPr>
                <w:rFonts w:ascii="Calibri" w:eastAsia="Times New Roman" w:hAnsi="Calibri" w:cs="Calibri"/>
                <w:szCs w:val="24"/>
                <w:lang w:eastAsia="ar-SA"/>
              </w:rPr>
              <w:t>Ο οικονομικός φορέας δεν έχει ανεκπλήρωτες υποχρεώσεις όσον αφορά την καταβολή φόρων, τόσο στη χώρα στην οποία είναι εγκατεστημένος όσο και στην Ελλάδα, εάν είναι άλλο από τη χώρα εγκατάστασης</w:t>
            </w:r>
          </w:p>
        </w:tc>
        <w:tc>
          <w:tcPr>
            <w:tcW w:w="8641" w:type="dxa"/>
            <w:shd w:val="clear" w:color="auto" w:fill="auto"/>
          </w:tcPr>
          <w:p w:rsidR="003B7C2C" w:rsidRPr="003B7C2C" w:rsidRDefault="003B7C2C" w:rsidP="003B7C2C">
            <w:pPr>
              <w:suppressAutoHyphens/>
              <w:spacing w:after="0" w:line="240" w:lineRule="auto"/>
              <w:jc w:val="both"/>
              <w:rPr>
                <w:rFonts w:ascii="Calibri" w:eastAsia="Times New Roman" w:hAnsi="Calibri" w:cs="Calibri"/>
                <w:szCs w:val="24"/>
                <w:lang w:eastAsia="ar-SA"/>
              </w:rPr>
            </w:pPr>
            <w:r w:rsidRPr="003B7C2C">
              <w:rPr>
                <w:rFonts w:ascii="Calibri" w:eastAsia="Times New Roman" w:hAnsi="Calibri" w:cs="Calibri"/>
                <w:szCs w:val="24"/>
                <w:lang w:eastAsia="ar-SA"/>
              </w:rPr>
              <w:t>Α) Πιστοποιητικό που εκδίδεται από την αρμόδια αρχή του οικείου</w:t>
            </w:r>
          </w:p>
          <w:p w:rsidR="003B7C2C" w:rsidRPr="003B7C2C" w:rsidRDefault="003B7C2C" w:rsidP="003B7C2C">
            <w:pPr>
              <w:suppressAutoHyphens/>
              <w:spacing w:after="0" w:line="240" w:lineRule="auto"/>
              <w:jc w:val="both"/>
              <w:rPr>
                <w:rFonts w:ascii="Calibri" w:eastAsia="Times New Roman" w:hAnsi="Calibri" w:cs="Calibri"/>
                <w:color w:val="0070C0"/>
                <w:szCs w:val="24"/>
                <w:lang w:eastAsia="ar-SA"/>
              </w:rPr>
            </w:pPr>
            <w:r w:rsidRPr="003B7C2C">
              <w:rPr>
                <w:rFonts w:ascii="Calibri" w:eastAsia="Times New Roman" w:hAnsi="Calibri" w:cs="Calibri"/>
                <w:szCs w:val="24"/>
                <w:lang w:eastAsia="ar-SA"/>
              </w:rPr>
              <w:t>κράτους- μέλους ή χώρας. Αν το κράτος-μέλος ή η εν λόγω χώρα δεν εκδίδει τέτοιου είδους έγγραφο ή πιστοποιητικό ή όπου αυτό δεν καλύπτει όλες τις περιπτώσεις της παρ. 2.2.3.2. : α) επίσημη δήλωση αρμόδιας δημόσιας αρχής ότι δεν εκδίδεται ή ότι δεν καλύπτει όλες τις περιπτώσεις</w:t>
            </w:r>
            <w:r w:rsidRPr="003B7C2C">
              <w:rPr>
                <w:rFonts w:ascii="Calibri" w:eastAsia="Times New Roman" w:hAnsi="Calibri" w:cs="Calibri"/>
                <w:color w:val="0070C0"/>
                <w:szCs w:val="24"/>
                <w:lang w:eastAsia="ar-SA"/>
              </w:rPr>
              <w:t xml:space="preserve">(μόνο εάν δεν καθίσταται διαθέσιμη </w:t>
            </w:r>
          </w:p>
          <w:p w:rsidR="003B7C2C" w:rsidRPr="003B7C2C" w:rsidRDefault="003B7C2C" w:rsidP="003B7C2C">
            <w:pPr>
              <w:suppressAutoHyphens/>
              <w:spacing w:after="0" w:line="240" w:lineRule="auto"/>
              <w:jc w:val="both"/>
              <w:rPr>
                <w:rFonts w:ascii="Calibri" w:eastAsia="Times New Roman" w:hAnsi="Calibri" w:cs="Calibri"/>
                <w:szCs w:val="24"/>
                <w:lang w:eastAsia="ar-SA"/>
              </w:rPr>
            </w:pPr>
            <w:r w:rsidRPr="003B7C2C">
              <w:rPr>
                <w:rFonts w:ascii="Calibri" w:eastAsia="Times New Roman" w:hAnsi="Calibri" w:cs="Calibri"/>
                <w:color w:val="0070C0"/>
                <w:szCs w:val="24"/>
                <w:lang w:eastAsia="ar-SA"/>
              </w:rPr>
              <w:t>μέσω του επιγραμμικού αποθετηρίου πιστοποιητικών (e-Certis))</w:t>
            </w:r>
            <w:r w:rsidRPr="003B7C2C">
              <w:rPr>
                <w:rFonts w:ascii="Calibri" w:eastAsia="Times New Roman" w:hAnsi="Calibri" w:cs="Calibri"/>
                <w:szCs w:val="24"/>
                <w:u w:val="single"/>
                <w:lang w:eastAsia="ar-SA"/>
              </w:rPr>
              <w:t>και</w:t>
            </w:r>
            <w:r w:rsidRPr="003B7C2C">
              <w:rPr>
                <w:rFonts w:ascii="Calibri" w:eastAsia="Times New Roman" w:hAnsi="Calibri" w:cs="Calibri"/>
                <w:szCs w:val="24"/>
                <w:lang w:eastAsia="ar-SA"/>
              </w:rPr>
              <w:t xml:space="preserve"> β) ένορκη βεβαίωση ή, στα κράτη-μέλη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κράτους-μέλους ή της χώρας καταγωγής ή της χώρας όπου είναι εγκατεστημένος ο οικονομικός φορέας.</w:t>
            </w:r>
          </w:p>
          <w:p w:rsidR="003B7C2C" w:rsidRPr="003B7C2C" w:rsidRDefault="003B7C2C" w:rsidP="003B7C2C">
            <w:pPr>
              <w:suppressAutoHyphens/>
              <w:spacing w:after="0" w:line="240" w:lineRule="auto"/>
              <w:jc w:val="both"/>
              <w:rPr>
                <w:rFonts w:ascii="Calibri" w:eastAsia="Times New Roman" w:hAnsi="Calibri" w:cs="Calibri"/>
                <w:szCs w:val="24"/>
                <w:lang w:eastAsia="ar-SA"/>
              </w:rPr>
            </w:pPr>
          </w:p>
          <w:p w:rsidR="003B7C2C" w:rsidRPr="003B7C2C" w:rsidRDefault="003B7C2C" w:rsidP="003B7C2C">
            <w:pPr>
              <w:suppressAutoHyphens/>
              <w:spacing w:after="0" w:line="240" w:lineRule="auto"/>
              <w:jc w:val="both"/>
              <w:rPr>
                <w:rFonts w:ascii="Calibri" w:eastAsia="Times New Roman" w:hAnsi="Calibri" w:cs="Calibri"/>
                <w:szCs w:val="24"/>
                <w:lang w:eastAsia="ar-SA"/>
              </w:rPr>
            </w:pPr>
            <w:r w:rsidRPr="003B7C2C">
              <w:rPr>
                <w:rFonts w:ascii="Calibri" w:eastAsia="Times New Roman" w:hAnsi="Calibri" w:cs="Calibri"/>
                <w:szCs w:val="24"/>
                <w:lang w:eastAsia="ar-SA"/>
              </w:rPr>
              <w:t xml:space="preserve">Για τους ημεδαπούς οικονομικούς φορείς: </w:t>
            </w:r>
          </w:p>
          <w:p w:rsidR="003B7C2C" w:rsidRPr="003B7C2C" w:rsidRDefault="003B7C2C" w:rsidP="003B7C2C">
            <w:pPr>
              <w:suppressAutoHyphens/>
              <w:spacing w:after="0" w:line="240" w:lineRule="auto"/>
              <w:jc w:val="both"/>
              <w:rPr>
                <w:rFonts w:ascii="Calibri" w:eastAsia="Times New Roman" w:hAnsi="Calibri" w:cs="Calibri"/>
                <w:szCs w:val="24"/>
                <w:lang w:eastAsia="ar-SA"/>
              </w:rPr>
            </w:pPr>
            <w:r w:rsidRPr="003B7C2C">
              <w:rPr>
                <w:rFonts w:ascii="Calibri" w:eastAsia="Times New Roman" w:hAnsi="Calibri" w:cs="Calibri"/>
                <w:szCs w:val="24"/>
                <w:lang w:eastAsia="ar-SA"/>
              </w:rPr>
              <w:t xml:space="preserve">Φορολογική Ενημερότητα, άλλως, στην περίπτωση οφειλής, βεβαίωση οφειλής που εκδίδεται από την Α.Α.Δ.Ε., που να είναι εν ισχύ κατά το χρόνο υποβολής της  ή, στην περίπτωση που </w:t>
            </w:r>
            <w:r w:rsidRPr="003B7C2C">
              <w:rPr>
                <w:rFonts w:ascii="Calibri" w:eastAsia="Times New Roman" w:hAnsi="Calibri" w:cs="Calibri"/>
                <w:szCs w:val="24"/>
                <w:lang w:eastAsia="ar-SA"/>
              </w:rPr>
              <w:lastRenderedPageBreak/>
              <w:t xml:space="preserve">δεν αναφέρεται σε αυτή χρόνος ισχύος, που να έχει εκδοθεί έως τρεις (3) μήνες πριν από την υποβολή της. </w:t>
            </w:r>
          </w:p>
          <w:p w:rsidR="003B7C2C" w:rsidRPr="003B7C2C" w:rsidRDefault="003B7C2C" w:rsidP="003B7C2C">
            <w:pPr>
              <w:suppressAutoHyphens/>
              <w:spacing w:after="0" w:line="240" w:lineRule="auto"/>
              <w:jc w:val="both"/>
              <w:rPr>
                <w:rFonts w:ascii="Calibri" w:eastAsia="Times New Roman" w:hAnsi="Calibri" w:cs="Calibri"/>
                <w:szCs w:val="24"/>
                <w:lang w:eastAsia="ar-SA"/>
              </w:rPr>
            </w:pPr>
          </w:p>
        </w:tc>
      </w:tr>
      <w:tr w:rsidR="003B7C2C" w:rsidRPr="003B7C2C" w:rsidTr="00765FB1">
        <w:trPr>
          <w:jc w:val="center"/>
        </w:trPr>
        <w:tc>
          <w:tcPr>
            <w:tcW w:w="1087" w:type="dxa"/>
            <w:vMerge/>
            <w:shd w:val="clear" w:color="auto" w:fill="auto"/>
          </w:tcPr>
          <w:p w:rsidR="003B7C2C" w:rsidRPr="003B7C2C" w:rsidRDefault="003B7C2C" w:rsidP="003B7C2C">
            <w:pPr>
              <w:suppressAutoHyphens/>
              <w:spacing w:after="0" w:line="240" w:lineRule="auto"/>
              <w:jc w:val="both"/>
              <w:rPr>
                <w:rFonts w:ascii="Calibri" w:eastAsia="Times New Roman" w:hAnsi="Calibri" w:cs="Calibri"/>
                <w:szCs w:val="24"/>
                <w:lang w:eastAsia="ar-SA"/>
              </w:rPr>
            </w:pPr>
          </w:p>
        </w:tc>
        <w:tc>
          <w:tcPr>
            <w:tcW w:w="4633" w:type="dxa"/>
            <w:shd w:val="clear" w:color="auto" w:fill="auto"/>
          </w:tcPr>
          <w:p w:rsidR="003B7C2C" w:rsidRPr="003B7C2C" w:rsidRDefault="003B7C2C" w:rsidP="003B7C2C">
            <w:pPr>
              <w:suppressAutoHyphens/>
              <w:spacing w:after="0" w:line="240" w:lineRule="auto"/>
              <w:jc w:val="both"/>
              <w:rPr>
                <w:rFonts w:ascii="Calibri" w:eastAsia="Times New Roman" w:hAnsi="Calibri" w:cs="Calibri"/>
                <w:szCs w:val="24"/>
                <w:lang w:eastAsia="ar-SA"/>
              </w:rPr>
            </w:pPr>
            <w:r w:rsidRPr="003B7C2C">
              <w:rPr>
                <w:rFonts w:ascii="Calibri" w:eastAsia="Times New Roman" w:hAnsi="Calibri" w:cs="Calibri"/>
                <w:szCs w:val="24"/>
                <w:lang w:eastAsia="ar-SA"/>
              </w:rPr>
              <w:t>Ο οικονομικός φορέας έχει ανεκπλήρωτες υποχρεώσεις όσον αφορά την καταβολή εισφορών κοινωνικής ασφάλισης, τόσο στη χώρα στην οποία είναι εγκατεστημένος όσο και στο κράτος μέλος της αναθέτουσας αρχής ή του αναθέτοντα φορέα, εάν είναι άλλο από τη χώρα εγκατάστασης;</w:t>
            </w:r>
          </w:p>
        </w:tc>
        <w:tc>
          <w:tcPr>
            <w:tcW w:w="8641" w:type="dxa"/>
            <w:shd w:val="clear" w:color="auto" w:fill="auto"/>
          </w:tcPr>
          <w:p w:rsidR="003B7C2C" w:rsidRPr="003B7C2C" w:rsidRDefault="003B7C2C" w:rsidP="003B7C2C">
            <w:pPr>
              <w:suppressAutoHyphens/>
              <w:spacing w:after="0" w:line="240" w:lineRule="auto"/>
              <w:jc w:val="both"/>
              <w:rPr>
                <w:rFonts w:ascii="Calibri" w:eastAsia="Times New Roman" w:hAnsi="Calibri" w:cs="Calibri"/>
                <w:szCs w:val="24"/>
                <w:lang w:eastAsia="ar-SA"/>
              </w:rPr>
            </w:pPr>
            <w:r w:rsidRPr="003B7C2C">
              <w:rPr>
                <w:rFonts w:ascii="Calibri" w:eastAsia="Times New Roman" w:hAnsi="Calibri" w:cs="Calibri"/>
                <w:szCs w:val="24"/>
                <w:lang w:eastAsia="ar-SA"/>
              </w:rPr>
              <w:t>Β) Πιστοποιητικό που εκδίδεται από την αρμόδια αρχή του οικείου</w:t>
            </w:r>
          </w:p>
          <w:p w:rsidR="003B7C2C" w:rsidRPr="003B7C2C" w:rsidRDefault="003B7C2C" w:rsidP="003B7C2C">
            <w:pPr>
              <w:suppressAutoHyphens/>
              <w:spacing w:after="0" w:line="240" w:lineRule="auto"/>
              <w:jc w:val="both"/>
              <w:rPr>
                <w:rFonts w:ascii="Calibri" w:eastAsia="Times New Roman" w:hAnsi="Calibri" w:cs="Calibri"/>
                <w:color w:val="0070C0"/>
                <w:szCs w:val="24"/>
                <w:lang w:eastAsia="ar-SA"/>
              </w:rPr>
            </w:pPr>
            <w:r w:rsidRPr="003B7C2C">
              <w:rPr>
                <w:rFonts w:ascii="Calibri" w:eastAsia="Times New Roman" w:hAnsi="Calibri" w:cs="Calibri"/>
                <w:szCs w:val="24"/>
                <w:lang w:eastAsia="ar-SA"/>
              </w:rPr>
              <w:t xml:space="preserve">κράτους μέλους ή χώρας. Αν το κράτος-μέλος ή η εν λόγω χώρα δεν εκδίδει τέτοιου είδους έγγραφο ή πιστοποιητικό ή όπου αυτό δεν καλύπτει όλες τις περιπτώσεις της παρ. 2.2.3.2: α) επίσημη δήλωση αρμόδιας δημόσιας αρχής ότι δεν εκδίδεται ή ότι δεν καλύπτει όλες τις περιπτώσεις </w:t>
            </w:r>
            <w:r w:rsidRPr="003B7C2C">
              <w:rPr>
                <w:rFonts w:ascii="Calibri" w:eastAsia="Times New Roman" w:hAnsi="Calibri" w:cs="Calibri"/>
                <w:color w:val="0070C0"/>
                <w:szCs w:val="24"/>
                <w:lang w:eastAsia="ar-SA"/>
              </w:rPr>
              <w:t xml:space="preserve">(μόνο εάν δεν καθίσταται διαθέσιμη </w:t>
            </w:r>
          </w:p>
          <w:p w:rsidR="003B7C2C" w:rsidRPr="003B7C2C" w:rsidRDefault="003B7C2C" w:rsidP="003B7C2C">
            <w:pPr>
              <w:suppressAutoHyphens/>
              <w:spacing w:after="0" w:line="240" w:lineRule="auto"/>
              <w:jc w:val="both"/>
              <w:rPr>
                <w:rFonts w:ascii="Calibri" w:eastAsia="Times New Roman" w:hAnsi="Calibri" w:cs="Calibri"/>
                <w:szCs w:val="24"/>
                <w:lang w:eastAsia="ar-SA"/>
              </w:rPr>
            </w:pPr>
            <w:r w:rsidRPr="003B7C2C">
              <w:rPr>
                <w:rFonts w:ascii="Calibri" w:eastAsia="Times New Roman" w:hAnsi="Calibri" w:cs="Calibri"/>
                <w:color w:val="0070C0"/>
                <w:szCs w:val="24"/>
                <w:lang w:eastAsia="ar-SA"/>
              </w:rPr>
              <w:t>μέσω του επιγραμμικού αποθετηρίου πιστοποιητικών (e-Certis))</w:t>
            </w:r>
            <w:r w:rsidRPr="003B7C2C">
              <w:rPr>
                <w:rFonts w:ascii="Calibri" w:eastAsia="Times New Roman" w:hAnsi="Calibri" w:cs="Calibri"/>
                <w:szCs w:val="24"/>
                <w:lang w:eastAsia="ar-SA"/>
              </w:rPr>
              <w:t>και β) ένορκη βεβαίωση ή, στα κράτη-μέλη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κράτους-μέλους ή της χώρας καταγωγής ή της χώρας όπου είναι εγκατεστημένος ο οικονομικός φορέας.</w:t>
            </w:r>
          </w:p>
          <w:p w:rsidR="003B7C2C" w:rsidRPr="003B7C2C" w:rsidRDefault="003B7C2C" w:rsidP="003B7C2C">
            <w:pPr>
              <w:suppressAutoHyphens/>
              <w:spacing w:after="0" w:line="240" w:lineRule="auto"/>
              <w:jc w:val="both"/>
              <w:rPr>
                <w:rFonts w:ascii="Calibri" w:eastAsia="Times New Roman" w:hAnsi="Calibri" w:cs="Calibri"/>
                <w:szCs w:val="24"/>
                <w:lang w:eastAsia="ar-SA"/>
              </w:rPr>
            </w:pPr>
          </w:p>
          <w:p w:rsidR="003B7C2C" w:rsidRPr="003B7C2C" w:rsidRDefault="003B7C2C" w:rsidP="003B7C2C">
            <w:pPr>
              <w:suppressAutoHyphens/>
              <w:spacing w:after="0" w:line="240" w:lineRule="auto"/>
              <w:jc w:val="both"/>
              <w:rPr>
                <w:rFonts w:ascii="Calibri" w:eastAsia="Times New Roman" w:hAnsi="Calibri" w:cs="Calibri"/>
                <w:szCs w:val="24"/>
                <w:lang w:eastAsia="ar-SA"/>
              </w:rPr>
            </w:pPr>
            <w:r w:rsidRPr="003B7C2C">
              <w:rPr>
                <w:rFonts w:ascii="Calibri" w:eastAsia="Times New Roman" w:hAnsi="Calibri" w:cs="Calibri"/>
                <w:szCs w:val="24"/>
                <w:lang w:eastAsia="ar-SA"/>
              </w:rPr>
              <w:t xml:space="preserve">Για τους ημεδαπούς οικονομικούς φορείς: Ασφαλιστική Ενημερότητα άλλως, στην περίπτωση οφειλής, βεβαίωση οφειλής που εκδίδεται από τον </w:t>
            </w:r>
            <w:r w:rsidRPr="003B7C2C">
              <w:rPr>
                <w:rFonts w:ascii="Calibri" w:eastAsia="Times New Roman" w:hAnsi="Calibri" w:cs="Calibri"/>
                <w:szCs w:val="24"/>
                <w:lang w:val="en-GB" w:eastAsia="ar-SA"/>
              </w:rPr>
              <w:t>e</w:t>
            </w:r>
            <w:r w:rsidRPr="003B7C2C">
              <w:rPr>
                <w:rFonts w:ascii="Calibri" w:eastAsia="Times New Roman" w:hAnsi="Calibri" w:cs="Calibri"/>
                <w:szCs w:val="24"/>
                <w:lang w:eastAsia="ar-SA"/>
              </w:rPr>
              <w:t xml:space="preserve">-ΕΦΚΑ, που να είναι εν ισχύ κατά το χρόνο υποβολής της, ή στην περίπτωση που δεν αναφέρεται σε αυτή χρόνος ισχύος, που να έχει εκδοθεί έως τρεις (3) μήνες πριν από την υποβολή της (και οποιοδήποτε άλλου ασφαλιστικού φορέα στον οποίο τυχόν υπάγεται) </w:t>
            </w:r>
          </w:p>
        </w:tc>
      </w:tr>
      <w:tr w:rsidR="003B7C2C" w:rsidRPr="003B7C2C" w:rsidTr="00765FB1">
        <w:trPr>
          <w:jc w:val="center"/>
        </w:trPr>
        <w:tc>
          <w:tcPr>
            <w:tcW w:w="1087" w:type="dxa"/>
            <w:vMerge/>
            <w:shd w:val="clear" w:color="auto" w:fill="auto"/>
          </w:tcPr>
          <w:p w:rsidR="003B7C2C" w:rsidRPr="003B7C2C" w:rsidRDefault="003B7C2C" w:rsidP="003B7C2C">
            <w:pPr>
              <w:suppressAutoHyphens/>
              <w:spacing w:after="0" w:line="240" w:lineRule="auto"/>
              <w:jc w:val="both"/>
              <w:rPr>
                <w:rFonts w:ascii="Calibri" w:eastAsia="Times New Roman" w:hAnsi="Calibri" w:cs="Calibri"/>
                <w:szCs w:val="24"/>
                <w:lang w:eastAsia="ar-SA"/>
              </w:rPr>
            </w:pPr>
          </w:p>
        </w:tc>
        <w:tc>
          <w:tcPr>
            <w:tcW w:w="4633" w:type="dxa"/>
            <w:shd w:val="clear" w:color="auto" w:fill="auto"/>
          </w:tcPr>
          <w:p w:rsidR="003B7C2C" w:rsidRPr="003B7C2C" w:rsidRDefault="003B7C2C" w:rsidP="003B7C2C">
            <w:pPr>
              <w:suppressAutoHyphens/>
              <w:spacing w:after="0" w:line="240" w:lineRule="auto"/>
              <w:jc w:val="both"/>
              <w:rPr>
                <w:rFonts w:ascii="Calibri" w:eastAsia="Times New Roman" w:hAnsi="Calibri" w:cs="Calibri"/>
                <w:szCs w:val="24"/>
                <w:lang w:eastAsia="ar-SA"/>
              </w:rPr>
            </w:pPr>
          </w:p>
        </w:tc>
        <w:tc>
          <w:tcPr>
            <w:tcW w:w="8641" w:type="dxa"/>
            <w:shd w:val="clear" w:color="auto" w:fill="auto"/>
          </w:tcPr>
          <w:p w:rsidR="003B7C2C" w:rsidRPr="003B7C2C" w:rsidRDefault="003B7C2C" w:rsidP="003B7C2C">
            <w:pPr>
              <w:suppressAutoHyphens/>
              <w:spacing w:after="0" w:line="240" w:lineRule="auto"/>
              <w:jc w:val="both"/>
              <w:rPr>
                <w:rFonts w:ascii="Calibri" w:eastAsia="Times New Roman" w:hAnsi="Calibri" w:cs="Calibri"/>
                <w:szCs w:val="24"/>
                <w:lang w:eastAsia="ar-SA"/>
              </w:rPr>
            </w:pPr>
            <w:r w:rsidRPr="003B7C2C">
              <w:rPr>
                <w:rFonts w:ascii="Calibri" w:eastAsia="Times New Roman" w:hAnsi="Calibri" w:cs="Calibri"/>
                <w:szCs w:val="24"/>
                <w:lang w:eastAsia="ar-SA"/>
              </w:rPr>
              <w:t>Γ) Υπεύθυνη δήλωση ότι δεν έχει εκδοθεί δικαστική ή διοικητική απόφαση με τελεσίδικη και δεσμευτική ισχύ για την αθέτηση των υποχρεώσεών του όσον αφορά στην καταβολή φόρων ή εισφορών κοινωνικής ασφάλισης.</w:t>
            </w:r>
          </w:p>
        </w:tc>
      </w:tr>
      <w:tr w:rsidR="003B7C2C" w:rsidRPr="003B7C2C" w:rsidTr="00765FB1">
        <w:trPr>
          <w:jc w:val="center"/>
        </w:trPr>
        <w:tc>
          <w:tcPr>
            <w:tcW w:w="1087" w:type="dxa"/>
            <w:shd w:val="clear" w:color="auto" w:fill="auto"/>
          </w:tcPr>
          <w:p w:rsidR="003B7C2C" w:rsidRPr="003B7C2C" w:rsidRDefault="003B7C2C" w:rsidP="003B7C2C">
            <w:pPr>
              <w:suppressAutoHyphens/>
              <w:spacing w:after="0" w:line="240" w:lineRule="auto"/>
              <w:jc w:val="both"/>
              <w:rPr>
                <w:rFonts w:ascii="Calibri" w:eastAsia="Times New Roman" w:hAnsi="Calibri" w:cs="Calibri"/>
                <w:szCs w:val="24"/>
                <w:lang w:eastAsia="ar-SA"/>
              </w:rPr>
            </w:pPr>
            <w:r w:rsidRPr="003B7C2C">
              <w:rPr>
                <w:rFonts w:ascii="Calibri" w:eastAsia="Times New Roman" w:hAnsi="Calibri" w:cs="Calibri"/>
                <w:szCs w:val="24"/>
                <w:lang w:eastAsia="ar-SA"/>
              </w:rPr>
              <w:t>2.2.3.4.α</w:t>
            </w:r>
          </w:p>
        </w:tc>
        <w:tc>
          <w:tcPr>
            <w:tcW w:w="4633" w:type="dxa"/>
            <w:shd w:val="clear" w:color="auto" w:fill="auto"/>
          </w:tcPr>
          <w:p w:rsidR="003B7C2C" w:rsidRPr="003B7C2C" w:rsidRDefault="003B7C2C" w:rsidP="003B7C2C">
            <w:pPr>
              <w:suppressAutoHyphens/>
              <w:spacing w:after="0" w:line="240" w:lineRule="auto"/>
              <w:jc w:val="both"/>
              <w:rPr>
                <w:rFonts w:ascii="Calibri" w:eastAsia="Times New Roman" w:hAnsi="Calibri" w:cs="Calibri"/>
                <w:szCs w:val="24"/>
                <w:lang w:eastAsia="ar-SA"/>
              </w:rPr>
            </w:pPr>
            <w:r w:rsidRPr="003B7C2C">
              <w:rPr>
                <w:rFonts w:ascii="Calibri" w:eastAsia="Times New Roman" w:hAnsi="Calibri" w:cs="Calibri"/>
                <w:szCs w:val="24"/>
                <w:lang w:eastAsia="ar-SA"/>
              </w:rPr>
              <w:t>Αθέτηση των υποχρεώσεων που απορρέουν από διατάξεις της περιβαλλοντικής, κοινωνικοασφαλιστικής και εργατικής νομοθεσίας</w:t>
            </w:r>
          </w:p>
        </w:tc>
        <w:tc>
          <w:tcPr>
            <w:tcW w:w="8641" w:type="dxa"/>
            <w:shd w:val="clear" w:color="auto" w:fill="auto"/>
          </w:tcPr>
          <w:p w:rsidR="003B7C2C" w:rsidRPr="003B7C2C" w:rsidRDefault="003B7C2C" w:rsidP="003B7C2C">
            <w:pPr>
              <w:suppressAutoHyphens/>
              <w:spacing w:after="0" w:line="240" w:lineRule="auto"/>
              <w:jc w:val="both"/>
              <w:rPr>
                <w:rFonts w:ascii="Calibri" w:eastAsia="Times New Roman" w:hAnsi="Calibri" w:cs="Calibri"/>
                <w:szCs w:val="24"/>
                <w:lang w:eastAsia="ar-SA"/>
              </w:rPr>
            </w:pPr>
            <w:r w:rsidRPr="003B7C2C">
              <w:rPr>
                <w:rFonts w:ascii="Calibri" w:eastAsia="Times New Roman" w:hAnsi="Calibri" w:cs="Calibri"/>
                <w:szCs w:val="24"/>
                <w:lang w:eastAsia="ar-SA"/>
              </w:rPr>
              <w:t xml:space="preserve">Υπεύθυνη δήλωση στην οποία δηλώνεται ότι ο οικονομικός φορέας δεν έχει αθετήσει τις υποχρεώσεις του στους τομείς της περιβαλλοντικής, κοινωνικοασφαλιστικής και εργατικής νομοθεσίας </w:t>
            </w:r>
          </w:p>
        </w:tc>
      </w:tr>
      <w:tr w:rsidR="003B7C2C" w:rsidRPr="003B7C2C" w:rsidTr="00765FB1">
        <w:trPr>
          <w:jc w:val="center"/>
        </w:trPr>
        <w:tc>
          <w:tcPr>
            <w:tcW w:w="1087" w:type="dxa"/>
            <w:vMerge w:val="restart"/>
            <w:shd w:val="clear" w:color="auto" w:fill="auto"/>
          </w:tcPr>
          <w:p w:rsidR="003B7C2C" w:rsidRPr="003B7C2C" w:rsidRDefault="003B7C2C" w:rsidP="003B7C2C">
            <w:pPr>
              <w:suppressAutoHyphens/>
              <w:spacing w:after="0" w:line="240" w:lineRule="auto"/>
              <w:jc w:val="both"/>
              <w:rPr>
                <w:rFonts w:ascii="Calibri" w:eastAsia="Times New Roman" w:hAnsi="Calibri" w:cs="Calibri"/>
                <w:szCs w:val="24"/>
                <w:lang w:eastAsia="ar-SA"/>
              </w:rPr>
            </w:pPr>
            <w:r w:rsidRPr="003B7C2C">
              <w:rPr>
                <w:rFonts w:ascii="Calibri" w:eastAsia="Times New Roman" w:hAnsi="Calibri" w:cs="Calibri"/>
                <w:szCs w:val="24"/>
                <w:lang w:eastAsia="ar-SA"/>
              </w:rPr>
              <w:t>2.2.3.4.β</w:t>
            </w:r>
          </w:p>
        </w:tc>
        <w:tc>
          <w:tcPr>
            <w:tcW w:w="4633" w:type="dxa"/>
            <w:shd w:val="clear" w:color="auto" w:fill="auto"/>
          </w:tcPr>
          <w:p w:rsidR="003B7C2C" w:rsidRPr="003B7C2C" w:rsidRDefault="003B7C2C" w:rsidP="003B7C2C">
            <w:pPr>
              <w:suppressAutoHyphens/>
              <w:spacing w:after="0" w:line="240" w:lineRule="auto"/>
              <w:jc w:val="both"/>
              <w:rPr>
                <w:rFonts w:ascii="Calibri" w:eastAsia="Times New Roman" w:hAnsi="Calibri" w:cs="Calibri"/>
                <w:szCs w:val="24"/>
                <w:lang w:eastAsia="ar-SA"/>
              </w:rPr>
            </w:pPr>
            <w:r w:rsidRPr="003B7C2C">
              <w:rPr>
                <w:rFonts w:ascii="Calibri" w:eastAsia="Times New Roman" w:hAnsi="Calibri" w:cs="Calibri"/>
                <w:szCs w:val="24"/>
                <w:lang w:eastAsia="ar-SA"/>
              </w:rPr>
              <w:t>Καταστάσεις οικονομικής αφερεγγυότητας:</w:t>
            </w:r>
          </w:p>
          <w:p w:rsidR="003B7C2C" w:rsidRPr="003B7C2C" w:rsidRDefault="003B7C2C" w:rsidP="003B7C2C">
            <w:pPr>
              <w:suppressAutoHyphens/>
              <w:spacing w:after="0" w:line="240" w:lineRule="auto"/>
              <w:jc w:val="both"/>
              <w:rPr>
                <w:rFonts w:ascii="Calibri" w:eastAsia="Times New Roman" w:hAnsi="Calibri" w:cs="Calibri"/>
                <w:szCs w:val="24"/>
                <w:lang w:eastAsia="ar-SA"/>
              </w:rPr>
            </w:pPr>
            <w:r w:rsidRPr="003B7C2C">
              <w:rPr>
                <w:rFonts w:ascii="Calibri" w:eastAsia="Times New Roman" w:hAnsi="Calibri" w:cs="Calibri"/>
                <w:szCs w:val="24"/>
                <w:lang w:eastAsia="ar-SA"/>
              </w:rPr>
              <w:t>Πτώχευση</w:t>
            </w:r>
          </w:p>
          <w:p w:rsidR="003B7C2C" w:rsidRPr="003B7C2C" w:rsidRDefault="003B7C2C" w:rsidP="003B7C2C">
            <w:pPr>
              <w:suppressAutoHyphens/>
              <w:spacing w:after="0" w:line="240" w:lineRule="auto"/>
              <w:jc w:val="both"/>
              <w:rPr>
                <w:rFonts w:ascii="Calibri" w:eastAsia="Times New Roman" w:hAnsi="Calibri" w:cs="Calibri"/>
                <w:szCs w:val="24"/>
                <w:lang w:eastAsia="ar-SA"/>
              </w:rPr>
            </w:pPr>
            <w:r w:rsidRPr="003B7C2C">
              <w:rPr>
                <w:rFonts w:ascii="Calibri" w:eastAsia="Times New Roman" w:hAnsi="Calibri" w:cs="Calibri"/>
                <w:szCs w:val="24"/>
                <w:lang w:eastAsia="ar-SA"/>
              </w:rPr>
              <w:t>Υπαγωγή σε πτωχευτικό συμβιβασμό ή ειδική εκκαθάριση</w:t>
            </w:r>
          </w:p>
          <w:p w:rsidR="003B7C2C" w:rsidRPr="003B7C2C" w:rsidRDefault="003B7C2C" w:rsidP="003B7C2C">
            <w:pPr>
              <w:suppressAutoHyphens/>
              <w:spacing w:after="0" w:line="240" w:lineRule="auto"/>
              <w:jc w:val="both"/>
              <w:rPr>
                <w:rFonts w:ascii="Calibri" w:eastAsia="Times New Roman" w:hAnsi="Calibri" w:cs="Calibri"/>
                <w:szCs w:val="24"/>
                <w:lang w:eastAsia="ar-SA"/>
              </w:rPr>
            </w:pPr>
            <w:r w:rsidRPr="003B7C2C">
              <w:rPr>
                <w:rFonts w:ascii="Calibri" w:eastAsia="Times New Roman" w:hAnsi="Calibri" w:cs="Calibri"/>
                <w:szCs w:val="24"/>
                <w:lang w:eastAsia="ar-SA"/>
              </w:rPr>
              <w:t>Αναγκαστική διαχείριση από δικαστήριο ή εκκαθαριστή</w:t>
            </w:r>
          </w:p>
          <w:p w:rsidR="003B7C2C" w:rsidRPr="003B7C2C" w:rsidRDefault="003B7C2C" w:rsidP="003B7C2C">
            <w:pPr>
              <w:suppressAutoHyphens/>
              <w:spacing w:after="0" w:line="240" w:lineRule="auto"/>
              <w:jc w:val="both"/>
              <w:rPr>
                <w:rFonts w:ascii="Calibri" w:eastAsia="Times New Roman" w:hAnsi="Calibri" w:cs="Calibri"/>
                <w:szCs w:val="24"/>
                <w:lang w:eastAsia="ar-SA"/>
              </w:rPr>
            </w:pPr>
            <w:r w:rsidRPr="003B7C2C">
              <w:rPr>
                <w:rFonts w:ascii="Calibri" w:eastAsia="Times New Roman" w:hAnsi="Calibri" w:cs="Calibri"/>
                <w:szCs w:val="24"/>
                <w:lang w:eastAsia="ar-SA"/>
              </w:rPr>
              <w:t>Υπαγωγή σε Διαδικασία εξυγίανσης</w:t>
            </w:r>
          </w:p>
          <w:p w:rsidR="003B7C2C" w:rsidRPr="003B7C2C" w:rsidRDefault="003B7C2C" w:rsidP="003B7C2C">
            <w:pPr>
              <w:suppressAutoHyphens/>
              <w:spacing w:after="0" w:line="240" w:lineRule="auto"/>
              <w:jc w:val="both"/>
              <w:rPr>
                <w:rFonts w:ascii="Calibri" w:eastAsia="Times New Roman" w:hAnsi="Calibri" w:cs="Calibri"/>
                <w:szCs w:val="24"/>
                <w:lang w:eastAsia="ar-SA"/>
              </w:rPr>
            </w:pPr>
          </w:p>
        </w:tc>
        <w:tc>
          <w:tcPr>
            <w:tcW w:w="8641" w:type="dxa"/>
            <w:shd w:val="clear" w:color="auto" w:fill="auto"/>
          </w:tcPr>
          <w:p w:rsidR="003B7C2C" w:rsidRPr="003B7C2C" w:rsidRDefault="003B7C2C" w:rsidP="003B7C2C">
            <w:pPr>
              <w:suppressAutoHyphens/>
              <w:spacing w:after="0" w:line="240" w:lineRule="auto"/>
              <w:jc w:val="both"/>
              <w:rPr>
                <w:rFonts w:ascii="Calibri" w:eastAsia="Times New Roman" w:hAnsi="Calibri" w:cs="Calibri"/>
                <w:color w:val="0070C0"/>
                <w:szCs w:val="24"/>
                <w:lang w:eastAsia="ar-SA"/>
              </w:rPr>
            </w:pPr>
            <w:r w:rsidRPr="003B7C2C">
              <w:rPr>
                <w:rFonts w:ascii="Calibri" w:eastAsia="Times New Roman" w:hAnsi="Calibri" w:cs="Calibri"/>
                <w:color w:val="000000"/>
                <w:szCs w:val="24"/>
                <w:lang w:eastAsia="ar-SA"/>
              </w:rPr>
              <w:lastRenderedPageBreak/>
              <w:t xml:space="preserve">Πιστοποιητικό που εκδίδεται από την αρμόδια αρχή του οικείου κράτους - μέλους ή χώρας, που να έχει εκδοθεί έως τρεις (3) μήνες πριν από την υποβολή του. </w:t>
            </w:r>
            <w:r w:rsidRPr="003B7C2C">
              <w:rPr>
                <w:rFonts w:ascii="Calibri" w:eastAsia="Times New Roman" w:hAnsi="Calibri" w:cs="Calibri"/>
                <w:szCs w:val="24"/>
                <w:lang w:eastAsia="ar-SA"/>
              </w:rPr>
              <w:t xml:space="preserve">Αν το κράτος-μέλος ή η εν λόγω χώρα δεν εκδίδει τέτοιου είδους έγγραφο ή πιστοποιητικό ή όπου αυτό δεν καλύπτει όλες τις περιπτώσεις της παρ. 2.2.3.4.β: α) επίσημη δήλωση αρμόδιας δημόσιας αρχής ότι δεν εκδίδεται ή ότι δεν καλύπτει όλες τις περιπτώσεις </w:t>
            </w:r>
            <w:r w:rsidRPr="003B7C2C">
              <w:rPr>
                <w:rFonts w:ascii="Calibri" w:eastAsia="Times New Roman" w:hAnsi="Calibri" w:cs="Calibri"/>
                <w:color w:val="0070C0"/>
                <w:szCs w:val="24"/>
                <w:lang w:eastAsia="ar-SA"/>
              </w:rPr>
              <w:t xml:space="preserve">(μόνο εάν δεν καθίσταται διαθέσιμη </w:t>
            </w:r>
          </w:p>
          <w:p w:rsidR="003B7C2C" w:rsidRPr="003B7C2C" w:rsidRDefault="003B7C2C" w:rsidP="003B7C2C">
            <w:pPr>
              <w:suppressAutoHyphens/>
              <w:spacing w:after="0" w:line="240" w:lineRule="auto"/>
              <w:jc w:val="both"/>
              <w:rPr>
                <w:rFonts w:ascii="Calibri" w:eastAsia="Times New Roman" w:hAnsi="Calibri" w:cs="Calibri"/>
                <w:szCs w:val="24"/>
                <w:lang w:eastAsia="ar-SA"/>
              </w:rPr>
            </w:pPr>
            <w:r w:rsidRPr="003B7C2C">
              <w:rPr>
                <w:rFonts w:ascii="Calibri" w:eastAsia="Times New Roman" w:hAnsi="Calibri" w:cs="Calibri"/>
                <w:color w:val="0070C0"/>
                <w:szCs w:val="24"/>
                <w:lang w:eastAsia="ar-SA"/>
              </w:rPr>
              <w:t>μέσω του επιγραμμικού αποθετηρίου πιστοποιητικών (e-Certis))</w:t>
            </w:r>
            <w:r w:rsidRPr="003B7C2C">
              <w:rPr>
                <w:rFonts w:ascii="Calibri" w:eastAsia="Times New Roman" w:hAnsi="Calibri" w:cs="Calibri"/>
                <w:szCs w:val="24"/>
                <w:lang w:eastAsia="ar-SA"/>
              </w:rPr>
              <w:t xml:space="preserve">και β) ένορκη βεβαίωση ή, στα κράτη-μέλη ή στις χώρες όπου δεν προβλέπεται ένορκη βεβαίωση, υπεύθυνη δήλωση του </w:t>
            </w:r>
            <w:r w:rsidRPr="003B7C2C">
              <w:rPr>
                <w:rFonts w:ascii="Calibri" w:eastAsia="Times New Roman" w:hAnsi="Calibri" w:cs="Calibri"/>
                <w:szCs w:val="24"/>
                <w:lang w:eastAsia="ar-SA"/>
              </w:rPr>
              <w:lastRenderedPageBreak/>
              <w:t>ενδιαφερομένου ενώπιον αρμόδιας δικαστικής ή διοικητικής αρχής, συμβολαιογράφου ή αρμόδιου επαγγελματικού ή εμπορικού οργανισμού του κράτους-μέλους ή της χώρας καταγωγής ή της χώρας όπου είναι εγκατεστημένος ο οικονομικός φορέας.</w:t>
            </w:r>
          </w:p>
          <w:p w:rsidR="003B7C2C" w:rsidRPr="003B7C2C" w:rsidRDefault="003B7C2C" w:rsidP="003B7C2C">
            <w:pPr>
              <w:suppressAutoHyphens/>
              <w:spacing w:after="0" w:line="240" w:lineRule="auto"/>
              <w:jc w:val="both"/>
              <w:rPr>
                <w:rFonts w:ascii="Calibri" w:eastAsia="Times New Roman" w:hAnsi="Calibri" w:cs="Calibri"/>
                <w:color w:val="000000"/>
                <w:szCs w:val="24"/>
                <w:lang w:eastAsia="ar-SA"/>
              </w:rPr>
            </w:pPr>
          </w:p>
          <w:p w:rsidR="003B7C2C" w:rsidRPr="003B7C2C" w:rsidRDefault="003B7C2C" w:rsidP="003B7C2C">
            <w:pPr>
              <w:suppressAutoHyphens/>
              <w:spacing w:after="0" w:line="240" w:lineRule="auto"/>
              <w:jc w:val="both"/>
              <w:rPr>
                <w:rFonts w:ascii="Calibri" w:eastAsia="Times New Roman" w:hAnsi="Calibri" w:cs="Calibri"/>
                <w:b/>
                <w:bCs/>
                <w:color w:val="000000"/>
                <w:szCs w:val="24"/>
                <w:lang w:eastAsia="ar-SA"/>
              </w:rPr>
            </w:pPr>
            <w:r w:rsidRPr="003B7C2C">
              <w:rPr>
                <w:rFonts w:ascii="Calibri" w:eastAsia="Times New Roman" w:hAnsi="Calibri" w:cs="Calibri"/>
                <w:color w:val="000000"/>
                <w:szCs w:val="24"/>
                <w:lang w:eastAsia="ar-SA"/>
              </w:rPr>
              <w:t>Ιδίως οι οικονομικοί φορείς που είναι εγκατεστημένοι στην Ελλάδα προσκομίζουν:</w:t>
            </w:r>
          </w:p>
          <w:p w:rsidR="003B7C2C" w:rsidRPr="003B7C2C" w:rsidRDefault="003B7C2C" w:rsidP="003B7C2C">
            <w:pPr>
              <w:suppressAutoHyphens/>
              <w:spacing w:after="0" w:line="240" w:lineRule="auto"/>
              <w:jc w:val="both"/>
              <w:rPr>
                <w:rFonts w:ascii="Calibri" w:eastAsia="Times New Roman" w:hAnsi="Calibri" w:cs="Calibri"/>
                <w:bCs/>
                <w:szCs w:val="24"/>
                <w:lang w:eastAsia="ar-SA"/>
              </w:rPr>
            </w:pPr>
            <w:r w:rsidRPr="003B7C2C">
              <w:rPr>
                <w:rFonts w:ascii="Calibri" w:eastAsia="Times New Roman" w:hAnsi="Calibri" w:cs="Calibri"/>
                <w:b/>
                <w:bCs/>
                <w:szCs w:val="24"/>
                <w:lang w:eastAsia="ar-SA"/>
              </w:rPr>
              <w:t>α)</w:t>
            </w:r>
            <w:r w:rsidRPr="003B7C2C">
              <w:rPr>
                <w:rFonts w:ascii="Calibri" w:eastAsia="Times New Roman" w:hAnsi="Calibri" w:cs="Calibri"/>
                <w:bCs/>
                <w:szCs w:val="24"/>
                <w:lang w:eastAsia="ar-SA"/>
              </w:rPr>
              <w:t xml:space="preserve"> Ενιαίο Πιστοποιητικό Δικαστικής Φερεγγυότητας από το αρμόδιο Πρωτοδικείο, από το οποίο προκύπτει ότι δεν τελούν υπό πτώχευση, πτωχευτικό συμβιβασμό ή υπό αναγκαστική διαχείριση ή δικαστική εκκαθάριση ή ότι δεν έχουν υπαχθεί σε διαδικασία εξυγίανσης,</w:t>
            </w:r>
          </w:p>
          <w:p w:rsidR="003B7C2C" w:rsidRPr="003B7C2C" w:rsidRDefault="003B7C2C" w:rsidP="003B7C2C">
            <w:pPr>
              <w:suppressAutoHyphens/>
              <w:spacing w:after="0" w:line="240" w:lineRule="auto"/>
              <w:jc w:val="both"/>
              <w:rPr>
                <w:rFonts w:ascii="Calibri" w:eastAsia="Times New Roman" w:hAnsi="Calibri" w:cs="Calibri"/>
                <w:b/>
                <w:szCs w:val="24"/>
                <w:lang w:eastAsia="ar-SA"/>
              </w:rPr>
            </w:pPr>
            <w:r w:rsidRPr="003B7C2C">
              <w:rPr>
                <w:rFonts w:ascii="Calibri" w:eastAsia="Times New Roman" w:hAnsi="Calibri" w:cs="Calibri"/>
                <w:bCs/>
                <w:szCs w:val="24"/>
                <w:lang w:eastAsia="ar-SA"/>
              </w:rPr>
              <w:t xml:space="preserve"> Για τις ΙΚΕ προσκομίζεται επιπλέον και πιστοποιητικό του Γ.Ε.Μ.Η. περί μη έκδοσης απόφασης λύσης ή κατάθεσης αίτησης λύσης του νομικού προσώπου, ενώ για τις ΕΠΕ προσκομίζεται επιπλέον πιστοποιητικό μεταβολών.</w:t>
            </w:r>
          </w:p>
          <w:p w:rsidR="003B7C2C" w:rsidRPr="003B7C2C" w:rsidRDefault="003B7C2C" w:rsidP="003B7C2C">
            <w:pPr>
              <w:suppressAutoHyphens/>
              <w:spacing w:after="0" w:line="240" w:lineRule="auto"/>
              <w:jc w:val="both"/>
              <w:rPr>
                <w:rFonts w:ascii="Calibri" w:eastAsia="Times New Roman" w:hAnsi="Calibri" w:cs="Calibri"/>
                <w:b/>
                <w:bCs/>
                <w:color w:val="000000"/>
                <w:szCs w:val="24"/>
                <w:lang w:eastAsia="ar-SA"/>
              </w:rPr>
            </w:pPr>
            <w:r w:rsidRPr="003B7C2C">
              <w:rPr>
                <w:rFonts w:ascii="Calibri" w:eastAsia="Times New Roman" w:hAnsi="Calibri" w:cs="Calibri"/>
                <w:b/>
                <w:szCs w:val="24"/>
                <w:lang w:eastAsia="ar-SA"/>
              </w:rPr>
              <w:t xml:space="preserve">β) </w:t>
            </w:r>
            <w:r w:rsidRPr="003B7C2C">
              <w:rPr>
                <w:rFonts w:ascii="Calibri" w:eastAsia="Times New Roman" w:hAnsi="Calibri" w:cs="Calibri"/>
                <w:bCs/>
                <w:szCs w:val="24"/>
                <w:lang w:eastAsia="ar-SA"/>
              </w:rPr>
              <w:t>Π</w:t>
            </w:r>
            <w:r w:rsidRPr="003B7C2C">
              <w:rPr>
                <w:rFonts w:ascii="Calibri" w:eastAsia="Times New Roman" w:hAnsi="Calibri" w:cs="Calibri"/>
                <w:szCs w:val="24"/>
                <w:lang w:eastAsia="ar-SA"/>
              </w:rPr>
              <w:t xml:space="preserve">ιστοποιητικό του Γ.Ε.Μ.Η. από το οποίο προκύπτει ότι το νομικό πρόσωπο δεν έχει λυθεί και τεθεί υπό εκκαθάριση με απόφαση των εταίρων. </w:t>
            </w:r>
          </w:p>
          <w:p w:rsidR="003B7C2C" w:rsidRPr="003B7C2C" w:rsidRDefault="003B7C2C" w:rsidP="003B7C2C">
            <w:pPr>
              <w:suppressAutoHyphens/>
              <w:spacing w:after="0" w:line="240" w:lineRule="auto"/>
              <w:jc w:val="both"/>
              <w:rPr>
                <w:rFonts w:ascii="Calibri" w:eastAsia="Times New Roman" w:hAnsi="Calibri" w:cs="Calibri"/>
                <w:szCs w:val="24"/>
                <w:lang w:eastAsia="ar-SA"/>
              </w:rPr>
            </w:pPr>
            <w:r w:rsidRPr="003B7C2C">
              <w:rPr>
                <w:rFonts w:ascii="Calibri" w:eastAsia="Times New Roman" w:hAnsi="Calibri" w:cs="Calibri"/>
                <w:bCs/>
                <w:color w:val="000000"/>
                <w:szCs w:val="24"/>
                <w:lang w:eastAsia="ar-SA"/>
              </w:rPr>
              <w:t>Προκειμένου για τα σωματεία και τους συνεταιρισμούς,  το Ενιαίο Πιστοποιητικό Δικαστικής Φερεγγυότητας εκδίδεται για τα σωματεία από το αρμόδιο Πρωτοδικείο, και για τους συνεταιρισμούς για το χρονικό διάστημα έως τις 31.12.2019 από το Ειρηνοδικείο και μετά την παραπάνω ημερομηνία από το Γ.Ε.Μ.Η..</w:t>
            </w:r>
          </w:p>
        </w:tc>
      </w:tr>
      <w:tr w:rsidR="003B7C2C" w:rsidRPr="003B7C2C" w:rsidTr="00765FB1">
        <w:trPr>
          <w:jc w:val="center"/>
        </w:trPr>
        <w:tc>
          <w:tcPr>
            <w:tcW w:w="1087" w:type="dxa"/>
            <w:vMerge/>
            <w:shd w:val="clear" w:color="auto" w:fill="auto"/>
          </w:tcPr>
          <w:p w:rsidR="003B7C2C" w:rsidRPr="003B7C2C" w:rsidRDefault="003B7C2C" w:rsidP="003B7C2C">
            <w:pPr>
              <w:suppressAutoHyphens/>
              <w:spacing w:after="0" w:line="240" w:lineRule="auto"/>
              <w:jc w:val="both"/>
              <w:rPr>
                <w:rFonts w:ascii="Calibri" w:eastAsia="Times New Roman" w:hAnsi="Calibri" w:cs="Calibri"/>
                <w:szCs w:val="24"/>
                <w:lang w:eastAsia="ar-SA"/>
              </w:rPr>
            </w:pPr>
          </w:p>
        </w:tc>
        <w:tc>
          <w:tcPr>
            <w:tcW w:w="4633" w:type="dxa"/>
            <w:shd w:val="clear" w:color="auto" w:fill="auto"/>
          </w:tcPr>
          <w:p w:rsidR="003B7C2C" w:rsidRPr="003B7C2C" w:rsidRDefault="003B7C2C" w:rsidP="003B7C2C">
            <w:pPr>
              <w:suppressAutoHyphens/>
              <w:spacing w:after="0" w:line="240" w:lineRule="auto"/>
              <w:jc w:val="both"/>
              <w:rPr>
                <w:rFonts w:ascii="Calibri" w:eastAsia="Times New Roman" w:hAnsi="Calibri" w:cs="Calibri"/>
                <w:szCs w:val="24"/>
                <w:lang w:eastAsia="ar-SA"/>
              </w:rPr>
            </w:pPr>
            <w:r w:rsidRPr="003B7C2C">
              <w:rPr>
                <w:rFonts w:ascii="Calibri" w:eastAsia="Times New Roman" w:hAnsi="Calibri" w:cs="Calibri"/>
                <w:szCs w:val="24"/>
                <w:lang w:eastAsia="ar-SA"/>
              </w:rPr>
              <w:t>Αναστολή επιχειρηματικών δραστηριοτήτων</w:t>
            </w:r>
          </w:p>
          <w:p w:rsidR="003B7C2C" w:rsidRPr="003B7C2C" w:rsidRDefault="003B7C2C" w:rsidP="003B7C2C">
            <w:pPr>
              <w:suppressAutoHyphens/>
              <w:spacing w:after="0" w:line="240" w:lineRule="auto"/>
              <w:jc w:val="both"/>
              <w:rPr>
                <w:rFonts w:ascii="Calibri" w:eastAsia="Times New Roman" w:hAnsi="Calibri" w:cs="Calibri"/>
                <w:szCs w:val="24"/>
                <w:lang w:eastAsia="ar-SA"/>
              </w:rPr>
            </w:pPr>
          </w:p>
        </w:tc>
        <w:tc>
          <w:tcPr>
            <w:tcW w:w="8641" w:type="dxa"/>
            <w:shd w:val="clear" w:color="auto" w:fill="auto"/>
          </w:tcPr>
          <w:p w:rsidR="003B7C2C" w:rsidRPr="003B7C2C" w:rsidRDefault="003B7C2C" w:rsidP="003B7C2C">
            <w:pPr>
              <w:suppressAutoHyphens/>
              <w:spacing w:after="0" w:line="240" w:lineRule="auto"/>
              <w:jc w:val="both"/>
              <w:rPr>
                <w:rFonts w:ascii="Calibri" w:eastAsia="Times New Roman" w:hAnsi="Calibri" w:cs="Calibri"/>
                <w:bCs/>
                <w:color w:val="000000"/>
                <w:szCs w:val="24"/>
                <w:lang w:eastAsia="ar-SA"/>
              </w:rPr>
            </w:pPr>
            <w:r w:rsidRPr="003B7C2C">
              <w:rPr>
                <w:rFonts w:ascii="Calibri" w:eastAsia="Times New Roman" w:hAnsi="Calibri" w:cs="Calibri"/>
                <w:b/>
                <w:bCs/>
                <w:color w:val="000000"/>
                <w:szCs w:val="24"/>
                <w:lang w:eastAsia="ar-SA"/>
              </w:rPr>
              <w:t xml:space="preserve">γ) </w:t>
            </w:r>
            <w:r w:rsidRPr="003B7C2C">
              <w:rPr>
                <w:rFonts w:ascii="Calibri" w:eastAsia="Times New Roman" w:hAnsi="Calibri" w:cs="Calibri"/>
                <w:color w:val="000000"/>
                <w:szCs w:val="24"/>
                <w:lang w:eastAsia="ar-SA"/>
              </w:rPr>
              <w:t xml:space="preserve">Εκτύπωση της καρτέλας “Στοιχεία Μητρώου/ Επιχείρησης” </w:t>
            </w:r>
            <w:r w:rsidRPr="003B7C2C">
              <w:rPr>
                <w:rFonts w:ascii="Calibri" w:eastAsia="Times New Roman" w:hAnsi="Calibri" w:cs="Calibri"/>
                <w:bCs/>
                <w:szCs w:val="24"/>
                <w:lang w:eastAsia="ar-SA"/>
              </w:rPr>
              <w:t>από την ηλεκτρονική πλατφόρμα της Ανεξάρτητης Αρχής Δημοσίων Εσόδων</w:t>
            </w:r>
            <w:r w:rsidRPr="003B7C2C">
              <w:rPr>
                <w:rFonts w:ascii="Calibri" w:eastAsia="Times New Roman" w:hAnsi="Calibri" w:cs="Calibri"/>
                <w:color w:val="000000"/>
                <w:szCs w:val="24"/>
                <w:lang w:eastAsia="ar-SA"/>
              </w:rPr>
              <w:t xml:space="preserve">, όπως αυτά εμφανίζονται στο taxisnet,  από την οποία να προκύπτει η </w:t>
            </w:r>
            <w:r w:rsidRPr="003B7C2C">
              <w:rPr>
                <w:rFonts w:ascii="Calibri" w:eastAsia="Times New Roman" w:hAnsi="Calibri" w:cs="Calibri"/>
                <w:bCs/>
                <w:color w:val="000000"/>
                <w:szCs w:val="24"/>
                <w:lang w:eastAsia="ar-SA"/>
              </w:rPr>
              <w:t>μη αναστολή της επιχειρηματικής δραστηριότητάς τους.</w:t>
            </w:r>
          </w:p>
        </w:tc>
      </w:tr>
      <w:tr w:rsidR="003B7C2C" w:rsidRPr="003B7C2C" w:rsidTr="00765FB1">
        <w:trPr>
          <w:jc w:val="center"/>
        </w:trPr>
        <w:tc>
          <w:tcPr>
            <w:tcW w:w="1087" w:type="dxa"/>
            <w:shd w:val="clear" w:color="auto" w:fill="auto"/>
          </w:tcPr>
          <w:p w:rsidR="003B7C2C" w:rsidRPr="003B7C2C" w:rsidRDefault="003B7C2C" w:rsidP="003B7C2C">
            <w:pPr>
              <w:suppressAutoHyphens/>
              <w:spacing w:after="0" w:line="240" w:lineRule="auto"/>
              <w:jc w:val="both"/>
              <w:rPr>
                <w:rFonts w:ascii="Calibri" w:eastAsia="Times New Roman" w:hAnsi="Calibri" w:cs="Calibri"/>
                <w:szCs w:val="24"/>
                <w:lang w:eastAsia="ar-SA"/>
              </w:rPr>
            </w:pPr>
            <w:r w:rsidRPr="003B7C2C">
              <w:rPr>
                <w:rFonts w:ascii="Calibri" w:eastAsia="Times New Roman" w:hAnsi="Calibri" w:cs="Calibri"/>
                <w:szCs w:val="24"/>
                <w:lang w:eastAsia="ar-SA"/>
              </w:rPr>
              <w:t>2.2.3.9</w:t>
            </w:r>
          </w:p>
        </w:tc>
        <w:tc>
          <w:tcPr>
            <w:tcW w:w="4633" w:type="dxa"/>
            <w:shd w:val="clear" w:color="auto" w:fill="auto"/>
          </w:tcPr>
          <w:p w:rsidR="003B7C2C" w:rsidRPr="003B7C2C" w:rsidRDefault="003B7C2C" w:rsidP="003B7C2C">
            <w:pPr>
              <w:suppressAutoHyphens/>
              <w:spacing w:after="0" w:line="240" w:lineRule="auto"/>
              <w:jc w:val="both"/>
              <w:rPr>
                <w:rFonts w:ascii="Calibri" w:eastAsia="Times New Roman" w:hAnsi="Calibri" w:cs="Calibri"/>
                <w:szCs w:val="24"/>
                <w:lang w:eastAsia="ar-SA"/>
              </w:rPr>
            </w:pPr>
            <w:r w:rsidRPr="003B7C2C">
              <w:rPr>
                <w:rFonts w:ascii="Calibri" w:eastAsia="Times New Roman" w:hAnsi="Calibri" w:cs="Calibri"/>
                <w:szCs w:val="24"/>
                <w:lang w:eastAsia="ar-SA"/>
              </w:rPr>
              <w:t>Οριζόντιος αποκλεισμός από μελλοντικές διαδικασίες σύναψης</w:t>
            </w:r>
          </w:p>
        </w:tc>
        <w:tc>
          <w:tcPr>
            <w:tcW w:w="8641" w:type="dxa"/>
            <w:shd w:val="clear" w:color="auto" w:fill="auto"/>
          </w:tcPr>
          <w:p w:rsidR="003B7C2C" w:rsidRPr="003B7C2C" w:rsidRDefault="003B7C2C" w:rsidP="003B7C2C">
            <w:pPr>
              <w:suppressAutoHyphens/>
              <w:spacing w:after="0" w:line="240" w:lineRule="auto"/>
              <w:jc w:val="both"/>
              <w:rPr>
                <w:rFonts w:ascii="Calibri" w:eastAsia="Times New Roman" w:hAnsi="Calibri" w:cs="Calibri"/>
                <w:szCs w:val="24"/>
                <w:lang w:eastAsia="ar-SA"/>
              </w:rPr>
            </w:pPr>
            <w:r w:rsidRPr="003B7C2C">
              <w:rPr>
                <w:rFonts w:ascii="Calibri" w:eastAsia="Times New Roman" w:hAnsi="Calibri" w:cs="Calibri"/>
                <w:szCs w:val="24"/>
                <w:lang w:eastAsia="ar-SA"/>
              </w:rPr>
              <w:t>Υπεύθυνη δήλωση στην οποία δηλώνεται ότι δεν έχει επιβληθεί στον οικονομικό φορέα η κύρωση του οριζόντιου αποκλεισμού από δημόσιες συμβάσεις και συμβάσεις παραχώρησης.</w:t>
            </w:r>
          </w:p>
        </w:tc>
      </w:tr>
      <w:tr w:rsidR="003B7C2C" w:rsidRPr="003B7C2C" w:rsidTr="00765FB1">
        <w:trPr>
          <w:jc w:val="center"/>
        </w:trPr>
        <w:tc>
          <w:tcPr>
            <w:tcW w:w="1087" w:type="dxa"/>
            <w:vMerge w:val="restart"/>
            <w:shd w:val="clear" w:color="auto" w:fill="auto"/>
          </w:tcPr>
          <w:p w:rsidR="003B7C2C" w:rsidRPr="003B7C2C" w:rsidRDefault="003B7C2C" w:rsidP="003B7C2C">
            <w:pPr>
              <w:suppressAutoHyphens/>
              <w:spacing w:after="0" w:line="240" w:lineRule="auto"/>
              <w:jc w:val="both"/>
              <w:rPr>
                <w:rFonts w:ascii="Calibri" w:eastAsia="Times New Roman" w:hAnsi="Calibri" w:cs="Calibri"/>
                <w:szCs w:val="24"/>
                <w:lang w:eastAsia="ar-SA"/>
              </w:rPr>
            </w:pPr>
            <w:r w:rsidRPr="003B7C2C">
              <w:rPr>
                <w:rFonts w:ascii="Calibri" w:eastAsia="Times New Roman" w:hAnsi="Calibri" w:cs="Calibri"/>
                <w:szCs w:val="24"/>
                <w:lang w:eastAsia="ar-SA"/>
              </w:rPr>
              <w:t>2.2.4</w:t>
            </w:r>
          </w:p>
        </w:tc>
        <w:tc>
          <w:tcPr>
            <w:tcW w:w="4633" w:type="dxa"/>
            <w:shd w:val="clear" w:color="auto" w:fill="auto"/>
          </w:tcPr>
          <w:p w:rsidR="003B7C2C" w:rsidRPr="003B7C2C" w:rsidRDefault="003B7C2C" w:rsidP="003B7C2C">
            <w:pPr>
              <w:suppressAutoHyphens/>
              <w:spacing w:after="0" w:line="240" w:lineRule="auto"/>
              <w:jc w:val="both"/>
              <w:rPr>
                <w:rFonts w:ascii="Calibri" w:eastAsia="Times New Roman" w:hAnsi="Calibri" w:cs="Calibri"/>
                <w:szCs w:val="24"/>
                <w:lang w:eastAsia="ar-SA"/>
              </w:rPr>
            </w:pPr>
            <w:r w:rsidRPr="003B7C2C">
              <w:rPr>
                <w:rFonts w:ascii="Calibri" w:eastAsia="Times New Roman" w:hAnsi="Calibri" w:cs="Calibri"/>
                <w:szCs w:val="24"/>
                <w:lang w:eastAsia="ar-SA"/>
              </w:rPr>
              <w:t>Εγγραφή στο σχετικό επαγγελματικό μητρώο</w:t>
            </w:r>
          </w:p>
          <w:p w:rsidR="003B7C2C" w:rsidRPr="003B7C2C" w:rsidRDefault="003B7C2C" w:rsidP="003B7C2C">
            <w:pPr>
              <w:suppressAutoHyphens/>
              <w:spacing w:after="0" w:line="240" w:lineRule="auto"/>
              <w:jc w:val="both"/>
              <w:rPr>
                <w:rFonts w:ascii="Calibri" w:eastAsia="Times New Roman" w:hAnsi="Calibri" w:cs="Calibri"/>
                <w:szCs w:val="24"/>
                <w:lang w:eastAsia="ar-SA"/>
              </w:rPr>
            </w:pPr>
          </w:p>
        </w:tc>
        <w:tc>
          <w:tcPr>
            <w:tcW w:w="8641" w:type="dxa"/>
            <w:shd w:val="clear" w:color="auto" w:fill="auto"/>
          </w:tcPr>
          <w:p w:rsidR="003B7C2C" w:rsidRPr="003B7C2C" w:rsidRDefault="003B7C2C" w:rsidP="003B7C2C">
            <w:pPr>
              <w:suppressAutoHyphens/>
              <w:spacing w:after="0" w:line="240" w:lineRule="auto"/>
              <w:jc w:val="both"/>
              <w:rPr>
                <w:rFonts w:ascii="Calibri" w:eastAsia="Times New Roman" w:hAnsi="Calibri" w:cs="Calibri"/>
                <w:szCs w:val="24"/>
                <w:lang w:eastAsia="ar-SA"/>
              </w:rPr>
            </w:pPr>
            <w:r w:rsidRPr="003B7C2C">
              <w:rPr>
                <w:rFonts w:ascii="Calibri" w:eastAsia="Times New Roman" w:hAnsi="Calibri" w:cs="Calibri"/>
                <w:szCs w:val="24"/>
                <w:lang w:eastAsia="ar-SA"/>
              </w:rPr>
              <w:t xml:space="preserve">Πιστοποιητικό εγγραφής στο οικείο επαγγελματικό μητρώο, το οποίο να έχει εκδοθεί έως τριάντα (30) εργάσιμες ημέρες πριν από την υποβολή του, εκτός αν, σύμφωνα με τις ειδικότερες διατάξεις αυτών, φέρει συγκεκριμένο χρόνο ισχύος. </w:t>
            </w:r>
          </w:p>
        </w:tc>
      </w:tr>
      <w:tr w:rsidR="003B7C2C" w:rsidRPr="003B7C2C" w:rsidTr="00765FB1">
        <w:trPr>
          <w:jc w:val="center"/>
        </w:trPr>
        <w:tc>
          <w:tcPr>
            <w:tcW w:w="1087" w:type="dxa"/>
            <w:vMerge/>
            <w:shd w:val="clear" w:color="auto" w:fill="auto"/>
          </w:tcPr>
          <w:p w:rsidR="003B7C2C" w:rsidRPr="003B7C2C" w:rsidRDefault="003B7C2C" w:rsidP="003B7C2C">
            <w:pPr>
              <w:suppressAutoHyphens/>
              <w:spacing w:after="0" w:line="240" w:lineRule="auto"/>
              <w:jc w:val="both"/>
              <w:rPr>
                <w:rFonts w:ascii="Calibri" w:eastAsia="Times New Roman" w:hAnsi="Calibri" w:cs="Calibri"/>
                <w:szCs w:val="24"/>
                <w:lang w:eastAsia="ar-SA"/>
              </w:rPr>
            </w:pPr>
          </w:p>
        </w:tc>
        <w:tc>
          <w:tcPr>
            <w:tcW w:w="4633" w:type="dxa"/>
            <w:shd w:val="clear" w:color="auto" w:fill="auto"/>
          </w:tcPr>
          <w:p w:rsidR="003B7C2C" w:rsidRPr="003B7C2C" w:rsidRDefault="003B7C2C" w:rsidP="003B7C2C">
            <w:pPr>
              <w:suppressAutoHyphens/>
              <w:spacing w:after="0" w:line="240" w:lineRule="auto"/>
              <w:jc w:val="both"/>
              <w:rPr>
                <w:rFonts w:ascii="Calibri" w:eastAsia="Times New Roman" w:hAnsi="Calibri" w:cs="Calibri"/>
                <w:szCs w:val="24"/>
                <w:lang w:eastAsia="ar-SA"/>
              </w:rPr>
            </w:pPr>
            <w:r w:rsidRPr="003B7C2C">
              <w:rPr>
                <w:rFonts w:ascii="Calibri" w:eastAsia="Times New Roman" w:hAnsi="Calibri" w:cs="Calibri"/>
                <w:szCs w:val="24"/>
                <w:lang w:eastAsia="ar-SA"/>
              </w:rPr>
              <w:t>Εγγραφή στο σχετικό εμπορικό μητρώο</w:t>
            </w:r>
          </w:p>
          <w:p w:rsidR="003B7C2C" w:rsidRPr="003B7C2C" w:rsidRDefault="003B7C2C" w:rsidP="003B7C2C">
            <w:pPr>
              <w:suppressAutoHyphens/>
              <w:spacing w:after="0" w:line="240" w:lineRule="auto"/>
              <w:jc w:val="both"/>
              <w:rPr>
                <w:rFonts w:ascii="Calibri" w:eastAsia="Times New Roman" w:hAnsi="Calibri" w:cs="Calibri"/>
                <w:szCs w:val="24"/>
                <w:lang w:eastAsia="ar-SA"/>
              </w:rPr>
            </w:pPr>
          </w:p>
        </w:tc>
        <w:tc>
          <w:tcPr>
            <w:tcW w:w="8641" w:type="dxa"/>
            <w:shd w:val="clear" w:color="auto" w:fill="auto"/>
          </w:tcPr>
          <w:p w:rsidR="003B7C2C" w:rsidRPr="003B7C2C" w:rsidRDefault="003B7C2C" w:rsidP="003B7C2C">
            <w:pPr>
              <w:suppressAutoHyphens/>
              <w:spacing w:after="0" w:line="240" w:lineRule="auto"/>
              <w:jc w:val="both"/>
              <w:rPr>
                <w:rFonts w:ascii="Calibri" w:eastAsia="Times New Roman" w:hAnsi="Calibri" w:cs="Calibri"/>
                <w:szCs w:val="24"/>
                <w:lang w:eastAsia="ar-SA"/>
              </w:rPr>
            </w:pPr>
            <w:r w:rsidRPr="003B7C2C">
              <w:rPr>
                <w:rFonts w:ascii="Calibri" w:eastAsia="Times New Roman" w:hAnsi="Calibri" w:cs="Calibri"/>
                <w:szCs w:val="24"/>
                <w:lang w:eastAsia="ar-SA"/>
              </w:rPr>
              <w:t xml:space="preserve">Πιστοποιητικό εγγραφής στο οικείο εμπορικό μητρώο, το οποίο να έχει εκδοθεί έως τριάντα (30) εργάσιμες ημέρες πριν από την υποβολή του, εκτός αν, σύμφωνα με τις ειδικότερες διατάξεις αυτών, φέρει συγκεκριμένο χρόνο ισχύος. </w:t>
            </w:r>
          </w:p>
          <w:p w:rsidR="003B7C2C" w:rsidRPr="003B7C2C" w:rsidRDefault="003B7C2C" w:rsidP="003B7C2C">
            <w:pPr>
              <w:suppressAutoHyphens/>
              <w:spacing w:after="0" w:line="240" w:lineRule="auto"/>
              <w:jc w:val="both"/>
              <w:rPr>
                <w:rFonts w:ascii="Calibri" w:eastAsia="Times New Roman" w:hAnsi="Calibri" w:cs="Calibri"/>
                <w:szCs w:val="24"/>
                <w:lang w:eastAsia="ar-SA"/>
              </w:rPr>
            </w:pPr>
            <w:r w:rsidRPr="003B7C2C">
              <w:rPr>
                <w:rFonts w:ascii="Calibri" w:eastAsia="Times New Roman" w:hAnsi="Calibri" w:cs="Calibri"/>
                <w:szCs w:val="24"/>
                <w:lang w:eastAsia="ar-SA"/>
              </w:rPr>
              <w:t>Για τους οικονομικούς φορείς που είναι εγκατεστημένοι στην Ελλάδα γίνεται αποδεκτό και πιστοποιητικό που εκδίδεται από την οικεία υπηρεσία του Γ.Ε.Μ.Η. των Επιμελητηρίων (Εμπορικό, Βιομηχανικό ή Βιοτεχνικό Επιμελητήριο)</w:t>
            </w:r>
          </w:p>
        </w:tc>
      </w:tr>
      <w:tr w:rsidR="003B7C2C" w:rsidRPr="003B7C2C" w:rsidTr="00765FB1">
        <w:trPr>
          <w:jc w:val="center"/>
        </w:trPr>
        <w:tc>
          <w:tcPr>
            <w:tcW w:w="1087" w:type="dxa"/>
            <w:vMerge/>
            <w:shd w:val="clear" w:color="auto" w:fill="auto"/>
          </w:tcPr>
          <w:p w:rsidR="003B7C2C" w:rsidRPr="003B7C2C" w:rsidRDefault="003B7C2C" w:rsidP="003B7C2C">
            <w:pPr>
              <w:suppressAutoHyphens/>
              <w:spacing w:after="0" w:line="240" w:lineRule="auto"/>
              <w:jc w:val="both"/>
              <w:rPr>
                <w:rFonts w:ascii="Calibri" w:eastAsia="Times New Roman" w:hAnsi="Calibri" w:cs="Calibri"/>
                <w:szCs w:val="24"/>
                <w:lang w:eastAsia="ar-SA"/>
              </w:rPr>
            </w:pPr>
          </w:p>
        </w:tc>
        <w:tc>
          <w:tcPr>
            <w:tcW w:w="4633" w:type="dxa"/>
            <w:shd w:val="clear" w:color="auto" w:fill="auto"/>
          </w:tcPr>
          <w:p w:rsidR="003B7C2C" w:rsidRPr="003B7C2C" w:rsidRDefault="003B7C2C" w:rsidP="003B7C2C">
            <w:pPr>
              <w:suppressAutoHyphens/>
              <w:spacing w:after="0" w:line="240" w:lineRule="auto"/>
              <w:jc w:val="both"/>
              <w:rPr>
                <w:rFonts w:ascii="Calibri" w:eastAsia="Times New Roman" w:hAnsi="Calibri" w:cs="Calibri"/>
                <w:szCs w:val="24"/>
                <w:lang w:eastAsia="ar-SA"/>
              </w:rPr>
            </w:pPr>
          </w:p>
        </w:tc>
        <w:tc>
          <w:tcPr>
            <w:tcW w:w="8641" w:type="dxa"/>
            <w:shd w:val="clear" w:color="auto" w:fill="auto"/>
          </w:tcPr>
          <w:p w:rsidR="003B7C2C" w:rsidRPr="003B7C2C" w:rsidRDefault="003B7C2C" w:rsidP="003B7C2C">
            <w:pPr>
              <w:suppressAutoHyphens/>
              <w:spacing w:after="0" w:line="240" w:lineRule="auto"/>
              <w:jc w:val="both"/>
              <w:rPr>
                <w:rFonts w:ascii="Calibri" w:eastAsia="Times New Roman" w:hAnsi="Calibri" w:cs="Calibri"/>
                <w:szCs w:val="24"/>
                <w:lang w:eastAsia="ar-SA"/>
              </w:rPr>
            </w:pPr>
            <w:r w:rsidRPr="003B7C2C">
              <w:rPr>
                <w:rFonts w:ascii="Calibri" w:eastAsia="Times New Roman" w:hAnsi="Calibri" w:cs="Calibri"/>
                <w:szCs w:val="24"/>
                <w:lang w:eastAsia="ar-SA"/>
              </w:rPr>
              <w:t xml:space="preserve">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w:t>
            </w:r>
            <w:r w:rsidRPr="003B7C2C">
              <w:rPr>
                <w:rFonts w:ascii="Calibri" w:eastAsia="Times New Roman" w:hAnsi="Calibri" w:cs="Calibri"/>
                <w:szCs w:val="24"/>
                <w:lang w:eastAsia="ar-SA"/>
              </w:rPr>
              <w:lastRenderedPageBreak/>
              <w:t>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p>
        </w:tc>
      </w:tr>
      <w:tr w:rsidR="003B7C2C" w:rsidRPr="003B7C2C" w:rsidTr="00765FB1">
        <w:trPr>
          <w:jc w:val="center"/>
        </w:trPr>
        <w:tc>
          <w:tcPr>
            <w:tcW w:w="1087" w:type="dxa"/>
            <w:shd w:val="clear" w:color="auto" w:fill="auto"/>
          </w:tcPr>
          <w:p w:rsidR="003B7C2C" w:rsidRPr="003B7C2C" w:rsidRDefault="003B7C2C" w:rsidP="003B7C2C">
            <w:pPr>
              <w:suppressAutoHyphens/>
              <w:spacing w:after="0" w:line="240" w:lineRule="auto"/>
              <w:jc w:val="both"/>
              <w:rPr>
                <w:rFonts w:ascii="Calibri" w:eastAsia="Times New Roman" w:hAnsi="Calibri" w:cs="Calibri"/>
                <w:szCs w:val="24"/>
                <w:lang w:eastAsia="ar-SA"/>
              </w:rPr>
            </w:pPr>
            <w:r w:rsidRPr="003B7C2C">
              <w:rPr>
                <w:rFonts w:ascii="Calibri" w:eastAsia="Times New Roman" w:hAnsi="Calibri" w:cs="Calibri"/>
                <w:szCs w:val="24"/>
                <w:lang w:eastAsia="ar-SA"/>
              </w:rPr>
              <w:lastRenderedPageBreak/>
              <w:t>2.2.7.α</w:t>
            </w:r>
          </w:p>
        </w:tc>
        <w:tc>
          <w:tcPr>
            <w:tcW w:w="4633" w:type="dxa"/>
            <w:shd w:val="clear" w:color="auto" w:fill="auto"/>
          </w:tcPr>
          <w:p w:rsidR="003B7C2C" w:rsidRPr="003B7C2C" w:rsidRDefault="003B7C2C" w:rsidP="003B7C2C">
            <w:pPr>
              <w:suppressAutoHyphens/>
              <w:spacing w:after="0" w:line="240" w:lineRule="auto"/>
              <w:jc w:val="both"/>
              <w:rPr>
                <w:rFonts w:ascii="Calibri" w:eastAsia="Times New Roman" w:hAnsi="Calibri" w:cs="Calibri"/>
                <w:szCs w:val="24"/>
                <w:lang w:eastAsia="ar-SA"/>
              </w:rPr>
            </w:pPr>
            <w:r w:rsidRPr="003B7C2C">
              <w:rPr>
                <w:rFonts w:ascii="Calibri" w:eastAsia="Times New Roman" w:hAnsi="Calibri" w:cs="Calibri"/>
                <w:szCs w:val="24"/>
                <w:lang w:eastAsia="ar-SA"/>
              </w:rPr>
              <w:t>Πιστοποιητικά από ανεξάρτητους οργανισμούς σχετικά με πρότυπα διασφάλισης ποιότητας,  συμπεριλαμβανομένης της προσβασιμότητας για άτομα με ειδικές ανάγκες</w:t>
            </w:r>
          </w:p>
        </w:tc>
        <w:tc>
          <w:tcPr>
            <w:tcW w:w="8641" w:type="dxa"/>
            <w:shd w:val="clear" w:color="auto" w:fill="auto"/>
          </w:tcPr>
          <w:p w:rsidR="003B7C2C" w:rsidRPr="003B7C2C" w:rsidRDefault="003B7C2C" w:rsidP="003B7C2C">
            <w:pPr>
              <w:suppressAutoHyphens/>
              <w:spacing w:after="0" w:line="240" w:lineRule="auto"/>
              <w:jc w:val="both"/>
              <w:rPr>
                <w:rFonts w:ascii="Calibri" w:eastAsia="Times New Roman" w:hAnsi="Calibri" w:cs="Calibri"/>
                <w:szCs w:val="24"/>
                <w:lang w:eastAsia="ar-SA"/>
              </w:rPr>
            </w:pPr>
            <w:r w:rsidRPr="003B7C2C">
              <w:rPr>
                <w:rFonts w:ascii="Calibri" w:eastAsia="Times New Roman" w:hAnsi="Calibri" w:cs="Calibri"/>
                <w:szCs w:val="24"/>
                <w:lang w:eastAsia="ar-SA"/>
              </w:rPr>
              <w:t>Τα κατά περίπτωση ζητούμενα πιστοποιητικά που αποδεικνύουν τη συμμόρφωση με τα απαιτούμενα πρότυπα διασφάλισης ποιότητας.</w:t>
            </w:r>
          </w:p>
          <w:p w:rsidR="003B7C2C" w:rsidRPr="003B7C2C" w:rsidRDefault="003B7C2C" w:rsidP="003B7C2C">
            <w:pPr>
              <w:suppressAutoHyphens/>
              <w:spacing w:after="0" w:line="240" w:lineRule="auto"/>
              <w:jc w:val="both"/>
              <w:rPr>
                <w:rFonts w:ascii="Calibri" w:eastAsia="Times New Roman" w:hAnsi="Calibri" w:cs="Calibri"/>
                <w:szCs w:val="24"/>
                <w:lang w:eastAsia="ar-SA"/>
              </w:rPr>
            </w:pPr>
            <w:r w:rsidRPr="003B7C2C">
              <w:rPr>
                <w:rFonts w:ascii="Calibri" w:eastAsia="Times New Roman" w:hAnsi="Calibri" w:cs="Calibri"/>
                <w:szCs w:val="24"/>
                <w:lang w:eastAsia="ar-SA"/>
              </w:rPr>
              <w:t>Εάν ο οικονομικός φορέας δεν διαθέτει τέτοια ή ισοδύναμα πρότυπα από οργανισμούς εδρεύοντες σε κράτη-μέλη υπεύθυνη δήλωση με την οποία θα εξηγεί τους λόγους και θα διευκρινίζει ποια άλλα αποδεικτικά μέσα μπορούν να προσκομιστούν όσον αφορά τα συστήματα ή πρότυπα διασφάλισης ποιότητας</w:t>
            </w:r>
          </w:p>
        </w:tc>
      </w:tr>
      <w:tr w:rsidR="003B7C2C" w:rsidRPr="003B7C2C" w:rsidTr="00765FB1">
        <w:trPr>
          <w:jc w:val="center"/>
        </w:trPr>
        <w:tc>
          <w:tcPr>
            <w:tcW w:w="1087" w:type="dxa"/>
            <w:shd w:val="clear" w:color="auto" w:fill="auto"/>
          </w:tcPr>
          <w:p w:rsidR="003B7C2C" w:rsidRPr="003B7C2C" w:rsidRDefault="003B7C2C" w:rsidP="003B7C2C">
            <w:pPr>
              <w:suppressAutoHyphens/>
              <w:spacing w:after="0" w:line="240" w:lineRule="auto"/>
              <w:jc w:val="both"/>
              <w:rPr>
                <w:rFonts w:ascii="Calibri" w:eastAsia="Times New Roman" w:hAnsi="Calibri" w:cs="Calibri"/>
                <w:szCs w:val="24"/>
                <w:lang w:eastAsia="ar-SA"/>
              </w:rPr>
            </w:pPr>
            <w:r w:rsidRPr="003B7C2C">
              <w:rPr>
                <w:rFonts w:ascii="Calibri" w:eastAsia="Times New Roman" w:hAnsi="Calibri" w:cs="Calibri"/>
                <w:szCs w:val="24"/>
                <w:lang w:eastAsia="ar-SA"/>
              </w:rPr>
              <w:t>2.2.7.β</w:t>
            </w:r>
          </w:p>
        </w:tc>
        <w:tc>
          <w:tcPr>
            <w:tcW w:w="4633" w:type="dxa"/>
            <w:shd w:val="clear" w:color="auto" w:fill="auto"/>
          </w:tcPr>
          <w:p w:rsidR="003B7C2C" w:rsidRPr="003B7C2C" w:rsidRDefault="003B7C2C" w:rsidP="003B7C2C">
            <w:pPr>
              <w:suppressAutoHyphens/>
              <w:spacing w:after="0" w:line="240" w:lineRule="auto"/>
              <w:jc w:val="both"/>
              <w:rPr>
                <w:rFonts w:ascii="Calibri" w:eastAsia="Times New Roman" w:hAnsi="Calibri" w:cs="Calibri"/>
                <w:szCs w:val="24"/>
                <w:lang w:eastAsia="ar-SA"/>
              </w:rPr>
            </w:pPr>
            <w:r w:rsidRPr="003B7C2C">
              <w:rPr>
                <w:rFonts w:ascii="Calibri" w:eastAsia="Times New Roman" w:hAnsi="Calibri" w:cs="Calibri"/>
                <w:szCs w:val="24"/>
                <w:lang w:eastAsia="ar-SA"/>
              </w:rPr>
              <w:t>Πιστοποιητικά από ανεξάρτητους οργανισμούς σχετικά με συστήματα ή πρότυπα περιβαλλοντικής διαχείρισης</w:t>
            </w:r>
          </w:p>
          <w:p w:rsidR="003B7C2C" w:rsidRPr="003B7C2C" w:rsidRDefault="003B7C2C" w:rsidP="003B7C2C">
            <w:pPr>
              <w:suppressAutoHyphens/>
              <w:spacing w:after="0" w:line="240" w:lineRule="auto"/>
              <w:jc w:val="both"/>
              <w:rPr>
                <w:rFonts w:ascii="Calibri" w:eastAsia="Times New Roman" w:hAnsi="Calibri" w:cs="Calibri"/>
                <w:szCs w:val="24"/>
                <w:lang w:eastAsia="ar-SA"/>
              </w:rPr>
            </w:pPr>
          </w:p>
        </w:tc>
        <w:tc>
          <w:tcPr>
            <w:tcW w:w="8641" w:type="dxa"/>
            <w:shd w:val="clear" w:color="auto" w:fill="auto"/>
          </w:tcPr>
          <w:p w:rsidR="003B7C2C" w:rsidRPr="003B7C2C" w:rsidRDefault="003B7C2C" w:rsidP="003B7C2C">
            <w:pPr>
              <w:suppressAutoHyphens/>
              <w:spacing w:after="0" w:line="240" w:lineRule="auto"/>
              <w:jc w:val="both"/>
              <w:rPr>
                <w:rFonts w:ascii="Calibri" w:eastAsia="Times New Roman" w:hAnsi="Calibri" w:cs="Calibri"/>
                <w:szCs w:val="24"/>
                <w:lang w:eastAsia="ar-SA"/>
              </w:rPr>
            </w:pPr>
            <w:r w:rsidRPr="003B7C2C">
              <w:rPr>
                <w:rFonts w:ascii="Calibri" w:eastAsia="Times New Roman" w:hAnsi="Calibri" w:cs="Calibri"/>
                <w:szCs w:val="24"/>
                <w:lang w:eastAsia="ar-SA"/>
              </w:rPr>
              <w:t>Τα κατά περίπτωση ζητούμενα πιστοποιητικά που αποδεικνύουν τη συμμόρφωση με τα απαιτούμενα πρότυπα περιβαλλοντικής διαχείρισης. Εάν ο οικονομικός φορέας δεν διαθέτει τέτοια ή ισοδύναμα πρότυπα από οργανισμούς εδρεύοντες σε κράτη-μέλη, υπεύθυνη δήλωση με την οποία θα εξηγεί τους λόγους και θα διευκρινίζει ποια άλλα αποδεικτικά μέσα μπορούν να προσκομιστούν όσον αφορά τα συστήματα ή πρότυπα περιβαλλοντικής διαχείρισης</w:t>
            </w:r>
          </w:p>
        </w:tc>
      </w:tr>
    </w:tbl>
    <w:p w:rsidR="003B7C2C" w:rsidRPr="003B7C2C" w:rsidRDefault="003B7C2C" w:rsidP="003B7C2C">
      <w:pPr>
        <w:spacing w:after="0" w:line="240" w:lineRule="auto"/>
        <w:rPr>
          <w:rFonts w:ascii="Calibri" w:eastAsia="Times New Roman" w:hAnsi="Calibri" w:cs="Calibri"/>
          <w:szCs w:val="24"/>
          <w:lang w:eastAsia="ar-SA"/>
        </w:rPr>
        <w:sectPr w:rsidR="003B7C2C" w:rsidRPr="003B7C2C" w:rsidSect="0079325C">
          <w:pgSz w:w="16838" w:h="11906" w:orient="landscape"/>
          <w:pgMar w:top="1134" w:right="1134" w:bottom="1134" w:left="1134" w:header="720" w:footer="709" w:gutter="0"/>
          <w:cols w:space="720"/>
          <w:docGrid w:linePitch="600" w:charSpace="36864"/>
        </w:sectPr>
      </w:pPr>
    </w:p>
    <w:p w:rsidR="003B7C2C" w:rsidRPr="003B7C2C" w:rsidRDefault="003B7C2C" w:rsidP="003B7C2C">
      <w:pPr>
        <w:keepNext/>
        <w:pBdr>
          <w:bottom w:val="single" w:sz="8" w:space="1" w:color="000080"/>
        </w:pBdr>
        <w:tabs>
          <w:tab w:val="left" w:pos="0"/>
        </w:tabs>
        <w:suppressAutoHyphens/>
        <w:spacing w:before="57" w:after="57" w:line="240" w:lineRule="auto"/>
        <w:jc w:val="both"/>
        <w:outlineLvl w:val="1"/>
        <w:rPr>
          <w:rFonts w:ascii="Arial" w:eastAsia="Times New Roman" w:hAnsi="Arial" w:cs="Arial"/>
          <w:b/>
          <w:i/>
          <w:color w:val="538135"/>
          <w:sz w:val="24"/>
          <w:lang w:eastAsia="ar-SA"/>
        </w:rPr>
      </w:pPr>
      <w:bookmarkStart w:id="8" w:name="_Toc89088087"/>
      <w:r w:rsidRPr="003B7C2C">
        <w:rPr>
          <w:rFonts w:ascii="Arial" w:eastAsia="Times New Roman" w:hAnsi="Arial" w:cs="Arial"/>
          <w:b/>
          <w:color w:val="002060"/>
          <w:sz w:val="24"/>
          <w:lang w:eastAsia="ar-SA"/>
        </w:rPr>
        <w:lastRenderedPageBreak/>
        <w:t xml:space="preserve">ΠΑΡΑΡΤΗΜΑ </w:t>
      </w:r>
      <w:r w:rsidRPr="003B7C2C">
        <w:rPr>
          <w:rFonts w:ascii="Arial" w:eastAsia="Times New Roman" w:hAnsi="Arial" w:cs="Arial"/>
          <w:b/>
          <w:color w:val="002060"/>
          <w:sz w:val="24"/>
          <w:lang w:val="en-US" w:eastAsia="ar-SA"/>
        </w:rPr>
        <w:t>VII</w:t>
      </w:r>
      <w:r w:rsidRPr="003B7C2C">
        <w:rPr>
          <w:rFonts w:ascii="Arial" w:eastAsia="Times New Roman" w:hAnsi="Arial" w:cs="Arial"/>
          <w:b/>
          <w:color w:val="002060"/>
          <w:sz w:val="24"/>
          <w:lang w:eastAsia="ar-SA"/>
        </w:rPr>
        <w:t xml:space="preserve"> – Ενημέρωση φυσικών προσώπων για την επεξεργασία προσωπικών δεδομένων</w:t>
      </w:r>
      <w:bookmarkEnd w:id="8"/>
    </w:p>
    <w:p w:rsidR="003B7C2C" w:rsidRPr="003B7C2C" w:rsidRDefault="003B7C2C" w:rsidP="003B7C2C">
      <w:pPr>
        <w:suppressAutoHyphens/>
        <w:spacing w:before="57" w:after="57" w:line="240" w:lineRule="auto"/>
        <w:jc w:val="both"/>
        <w:rPr>
          <w:rFonts w:ascii="Calibri" w:eastAsia="Times New Roman" w:hAnsi="Calibri" w:cs="Calibri"/>
          <w:szCs w:val="24"/>
          <w:lang w:eastAsia="ar-SA"/>
        </w:rPr>
      </w:pPr>
    </w:p>
    <w:p w:rsidR="003B7C2C" w:rsidRPr="003B7C2C" w:rsidRDefault="003B7C2C" w:rsidP="003B7C2C">
      <w:pPr>
        <w:suppressAutoHyphens/>
        <w:spacing w:after="120" w:line="240" w:lineRule="auto"/>
        <w:jc w:val="both"/>
        <w:rPr>
          <w:rFonts w:ascii="Calibri" w:eastAsia="Times New Roman" w:hAnsi="Calibri" w:cs="Calibri"/>
          <w:szCs w:val="24"/>
          <w:lang w:eastAsia="ar-SA"/>
        </w:rPr>
      </w:pPr>
      <w:r w:rsidRPr="003B7C2C">
        <w:rPr>
          <w:rFonts w:ascii="Calibri" w:eastAsia="Times New Roman" w:hAnsi="Calibri" w:cs="Calibri"/>
          <w:szCs w:val="24"/>
          <w:lang w:eastAsia="ar-SA"/>
        </w:rPr>
        <w:t>Η Αναθέτουσα Αρχή ενημερώνει υπό την ιδιότητά της ως υπεύθυνης επεξεργασίας το φυσικό πρόσωπο που υπογράφει την προσφορά ως Προσφέρων ή ως Νόμιμος Εκπρόσωπος Προσφέροντος, ότι το ίδιο ή και τρίτοι, κατ’ εντολή και για λογαριασμό του, θα επεξεργάζονται τα ακόλουθα δεδομένα ως εξής:</w:t>
      </w:r>
    </w:p>
    <w:p w:rsidR="003B7C2C" w:rsidRPr="003B7C2C" w:rsidRDefault="003B7C2C" w:rsidP="003B7C2C">
      <w:pPr>
        <w:suppressAutoHyphens/>
        <w:spacing w:after="120" w:line="240" w:lineRule="auto"/>
        <w:jc w:val="both"/>
        <w:rPr>
          <w:rFonts w:ascii="Calibri" w:eastAsia="Times New Roman" w:hAnsi="Calibri" w:cs="Calibri"/>
          <w:szCs w:val="24"/>
          <w:lang w:eastAsia="ar-SA"/>
        </w:rPr>
      </w:pPr>
      <w:r w:rsidRPr="003B7C2C">
        <w:rPr>
          <w:rFonts w:ascii="Calibri" w:eastAsia="Times New Roman" w:hAnsi="Calibri" w:cs="Calibri"/>
          <w:szCs w:val="24"/>
          <w:lang w:eastAsia="ar-SA"/>
        </w:rPr>
        <w:t>Ι. Αντικείμενο επεξεργασίας είναι τα δεδομένα προσωπικού χαρακτήρα που περιέχονται στους φακέλους της προσφοράς και τα αποδεικτικά μέσα τα οποία υποβάλλονται στην Αναθέτουσα Αρχή, στο πλαίσιο του παρόντος Διαγωνισμού, από το φυσικό πρόσωπο το οποίο είναι το ίδιο Προσφέρων ή Νόμιμος Εκπρόσωπος Προσφέροντος.</w:t>
      </w:r>
    </w:p>
    <w:p w:rsidR="003B7C2C" w:rsidRPr="003B7C2C" w:rsidRDefault="003B7C2C" w:rsidP="003B7C2C">
      <w:pPr>
        <w:suppressAutoHyphens/>
        <w:spacing w:after="120" w:line="240" w:lineRule="auto"/>
        <w:jc w:val="both"/>
        <w:rPr>
          <w:rFonts w:ascii="Calibri" w:eastAsia="Times New Roman" w:hAnsi="Calibri" w:cs="Calibri"/>
          <w:szCs w:val="24"/>
          <w:lang w:eastAsia="ar-SA"/>
        </w:rPr>
      </w:pPr>
      <w:r w:rsidRPr="003B7C2C">
        <w:rPr>
          <w:rFonts w:ascii="Calibri" w:eastAsia="Times New Roman" w:hAnsi="Calibri" w:cs="Calibri"/>
          <w:szCs w:val="24"/>
          <w:lang w:eastAsia="ar-SA"/>
        </w:rPr>
        <w:t>ΙΙ. Σκοπός της επεξεργασίας είναι η αξιολόγηση του Φακέλου Προσφοράς, η ανάθεση της Σύμβασης, η προάσπιση των δικαιωμάτων της Αναθέτουσας Αρχής, η εκπλήρωση των εκ του νόμου υποχρεώσεων της Αναθέτουσας Αρχής και η εν γένει ασφάλεια και προστασία των συναλλαγών. Τα δεδομένα ταυτοπροσωπίας και επικοινωνίας θα χρησιμοποιηθούν από την Αναθέτουσα Αρχή και για την ενημέρωση των Προσφερόντων σχετικά με την αξιολόγηση των προσφορών.</w:t>
      </w:r>
    </w:p>
    <w:p w:rsidR="003B7C2C" w:rsidRPr="003B7C2C" w:rsidRDefault="003B7C2C" w:rsidP="003B7C2C">
      <w:pPr>
        <w:suppressAutoHyphens/>
        <w:spacing w:after="120" w:line="240" w:lineRule="auto"/>
        <w:jc w:val="both"/>
        <w:rPr>
          <w:rFonts w:ascii="Calibri" w:eastAsia="Times New Roman" w:hAnsi="Calibri" w:cs="Calibri"/>
          <w:szCs w:val="24"/>
          <w:lang w:eastAsia="ar-SA"/>
        </w:rPr>
      </w:pPr>
      <w:r w:rsidRPr="003B7C2C">
        <w:rPr>
          <w:rFonts w:ascii="Calibri" w:eastAsia="Times New Roman" w:hAnsi="Calibri" w:cs="Calibri"/>
          <w:szCs w:val="24"/>
          <w:lang w:eastAsia="ar-SA"/>
        </w:rPr>
        <w:t xml:space="preserve">ΙΙΙ. Αποδέκτες των ανωτέρω (υπό Α) δεδομένων στους οποίους κοινοποιούνται είναι: </w:t>
      </w:r>
    </w:p>
    <w:p w:rsidR="003B7C2C" w:rsidRPr="003B7C2C" w:rsidRDefault="003B7C2C" w:rsidP="003B7C2C">
      <w:pPr>
        <w:suppressAutoHyphens/>
        <w:spacing w:after="120" w:line="240" w:lineRule="auto"/>
        <w:jc w:val="both"/>
        <w:rPr>
          <w:rFonts w:ascii="Calibri" w:eastAsia="Times New Roman" w:hAnsi="Calibri" w:cs="Calibri"/>
          <w:szCs w:val="24"/>
          <w:lang w:eastAsia="ar-SA"/>
        </w:rPr>
      </w:pPr>
      <w:r w:rsidRPr="003B7C2C">
        <w:rPr>
          <w:rFonts w:ascii="Calibri" w:eastAsia="Times New Roman" w:hAnsi="Calibri" w:cs="Calibri"/>
          <w:szCs w:val="24"/>
          <w:lang w:eastAsia="ar-SA"/>
        </w:rPr>
        <w:t>(α) Φορείς στους οποίους η Αναθέτουσα Αρχή αναθέτει την εκτέλεση συγκεκριμένων ενεργειών για λογαριασμό της, δηλαδή οι Σύμβουλοι, τα υπηρεσιακά στελέχη, μέλη Επιτροπών Αξιολόγησης, Χειριστές του Ηλεκτρονικού Διαγωνισμού και λοιποί εν γένει προστηθέντες της, υπό τον όρο της τήρησης σε κάθε περίπτωση του απορρήτου.</w:t>
      </w:r>
    </w:p>
    <w:p w:rsidR="003B7C2C" w:rsidRPr="003B7C2C" w:rsidRDefault="003B7C2C" w:rsidP="003B7C2C">
      <w:pPr>
        <w:suppressAutoHyphens/>
        <w:spacing w:after="120" w:line="240" w:lineRule="auto"/>
        <w:jc w:val="both"/>
        <w:rPr>
          <w:rFonts w:ascii="Calibri" w:eastAsia="Times New Roman" w:hAnsi="Calibri" w:cs="Calibri"/>
          <w:szCs w:val="24"/>
          <w:lang w:eastAsia="ar-SA"/>
        </w:rPr>
      </w:pPr>
      <w:r w:rsidRPr="003B7C2C">
        <w:rPr>
          <w:rFonts w:ascii="Calibri" w:eastAsia="Times New Roman" w:hAnsi="Calibri" w:cs="Calibri"/>
          <w:szCs w:val="24"/>
          <w:lang w:eastAsia="ar-SA"/>
        </w:rPr>
        <w:t>(β) Το Δημόσιο, άλλοι δημόσιοι φορείς ή δικαστικές αρχές ή άλλες αρχές ή δικαιοδοτικά όργανα, στο πλαίσιο των αρμοδιοτήτων τους.</w:t>
      </w:r>
    </w:p>
    <w:p w:rsidR="003B7C2C" w:rsidRPr="003B7C2C" w:rsidRDefault="003B7C2C" w:rsidP="003B7C2C">
      <w:pPr>
        <w:suppressAutoHyphens/>
        <w:spacing w:after="120" w:line="240" w:lineRule="auto"/>
        <w:jc w:val="both"/>
        <w:rPr>
          <w:rFonts w:ascii="Calibri" w:eastAsia="Times New Roman" w:hAnsi="Calibri" w:cs="Calibri"/>
          <w:szCs w:val="24"/>
          <w:lang w:eastAsia="ar-SA"/>
        </w:rPr>
      </w:pPr>
      <w:r w:rsidRPr="003B7C2C">
        <w:rPr>
          <w:rFonts w:ascii="Calibri" w:eastAsia="Times New Roman" w:hAnsi="Calibri" w:cs="Calibri"/>
          <w:szCs w:val="24"/>
          <w:lang w:eastAsia="ar-SA"/>
        </w:rPr>
        <w:t>(γ) Έτεροι συμμετέχοντες στο Διαγωνισμό, στο πλαίσιο της αρχής της διαφάνειας και του δικαιώματος προδικαστικής και δικαστικής προστασίας των συμμετεχόντων στο Διαγωνισμό, σύμφωνα με το νόμο.</w:t>
      </w:r>
    </w:p>
    <w:p w:rsidR="003B7C2C" w:rsidRPr="003B7C2C" w:rsidRDefault="003B7C2C" w:rsidP="003B7C2C">
      <w:pPr>
        <w:suppressAutoHyphens/>
        <w:spacing w:after="120" w:line="240" w:lineRule="auto"/>
        <w:jc w:val="both"/>
        <w:rPr>
          <w:rFonts w:ascii="Calibri" w:eastAsia="Times New Roman" w:hAnsi="Calibri" w:cs="Calibri"/>
          <w:szCs w:val="24"/>
          <w:lang w:eastAsia="ar-SA"/>
        </w:rPr>
      </w:pPr>
      <w:r w:rsidRPr="003B7C2C">
        <w:rPr>
          <w:rFonts w:ascii="Calibri" w:eastAsia="Times New Roman" w:hAnsi="Calibri" w:cs="Calibri"/>
          <w:szCs w:val="24"/>
          <w:lang w:val="en-GB" w:eastAsia="ar-SA"/>
        </w:rPr>
        <w:t>IV</w:t>
      </w:r>
      <w:r w:rsidRPr="003B7C2C">
        <w:rPr>
          <w:rFonts w:ascii="Calibri" w:eastAsia="Times New Roman" w:hAnsi="Calibri" w:cs="Calibri"/>
          <w:szCs w:val="24"/>
          <w:lang w:eastAsia="ar-SA"/>
        </w:rPr>
        <w:t>. Τα δεδομένα θα τηρούνται για χρονικό διάστημα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 Μετά τη λήξη των ανωτέρω περιόδων, τα προσωπικά δεδομένα θα καταστρέφονται.</w:t>
      </w:r>
    </w:p>
    <w:p w:rsidR="003B7C2C" w:rsidRPr="003B7C2C" w:rsidRDefault="003B7C2C" w:rsidP="003B7C2C">
      <w:pPr>
        <w:suppressAutoHyphens/>
        <w:spacing w:after="120" w:line="240" w:lineRule="auto"/>
        <w:jc w:val="both"/>
        <w:rPr>
          <w:rFonts w:ascii="Calibri" w:eastAsia="Times New Roman" w:hAnsi="Calibri" w:cs="Calibri"/>
          <w:szCs w:val="24"/>
          <w:lang w:eastAsia="ar-SA"/>
        </w:rPr>
      </w:pPr>
      <w:r w:rsidRPr="003B7C2C">
        <w:rPr>
          <w:rFonts w:ascii="Calibri" w:eastAsia="Times New Roman" w:hAnsi="Calibri" w:cs="Calibri"/>
          <w:szCs w:val="24"/>
          <w:lang w:val="en-GB" w:eastAsia="ar-SA"/>
        </w:rPr>
        <w:t>V</w:t>
      </w:r>
      <w:r w:rsidRPr="003B7C2C">
        <w:rPr>
          <w:rFonts w:ascii="Calibri" w:eastAsia="Times New Roman" w:hAnsi="Calibri" w:cs="Calibri"/>
          <w:szCs w:val="24"/>
          <w:lang w:eastAsia="ar-SA"/>
        </w:rPr>
        <w:t>. Το φυσικό πρόσωπο που είναι είτε Προσφέρων είτε Νόμιμος Εκπρόσωπος του Προσφέροντος, μπορεί να ασκεί κάθε νόμιμο δικαίωμά του σχετικά με τα δεδομένα προσωπικού χαρακτήρα που το αφορούν, απευθυνόμενο στον υπεύθυνο προστασίας προσωπικών δεδομένων της Αναθέτουσας Αρχής.</w:t>
      </w:r>
    </w:p>
    <w:p w:rsidR="003B7C2C" w:rsidRPr="003B7C2C" w:rsidRDefault="003B7C2C" w:rsidP="003B7C2C">
      <w:pPr>
        <w:suppressAutoHyphens/>
        <w:spacing w:after="120" w:line="240" w:lineRule="auto"/>
        <w:jc w:val="both"/>
        <w:rPr>
          <w:rFonts w:ascii="Calibri" w:eastAsia="Times New Roman" w:hAnsi="Calibri" w:cs="Calibri"/>
          <w:szCs w:val="24"/>
          <w:lang w:eastAsia="ar-SA"/>
        </w:rPr>
      </w:pPr>
      <w:r w:rsidRPr="003B7C2C">
        <w:rPr>
          <w:rFonts w:ascii="Calibri" w:eastAsia="Times New Roman" w:hAnsi="Calibri" w:cs="Calibri"/>
          <w:szCs w:val="24"/>
          <w:lang w:val="en-GB" w:eastAsia="ar-SA"/>
        </w:rPr>
        <w:t>VI</w:t>
      </w:r>
      <w:r w:rsidRPr="003B7C2C">
        <w:rPr>
          <w:rFonts w:ascii="Calibri" w:eastAsia="Times New Roman" w:hAnsi="Calibri" w:cs="Calibri"/>
          <w:szCs w:val="24"/>
          <w:lang w:eastAsia="ar-SA"/>
        </w:rPr>
        <w:t xml:space="preserve">. </w:t>
      </w:r>
      <w:r w:rsidRPr="003B7C2C">
        <w:rPr>
          <w:rFonts w:ascii="Calibri" w:eastAsia="Times New Roman" w:hAnsi="Calibri" w:cs="Calibri"/>
          <w:szCs w:val="24"/>
          <w:lang w:val="en-GB" w:eastAsia="ar-SA"/>
        </w:rPr>
        <w:t>H</w:t>
      </w:r>
      <w:r w:rsidRPr="003B7C2C">
        <w:rPr>
          <w:rFonts w:ascii="Calibri" w:eastAsia="Times New Roman" w:hAnsi="Calibri" w:cs="Calibri"/>
          <w:szCs w:val="24"/>
          <w:lang w:eastAsia="ar-SA"/>
        </w:rPr>
        <w:t xml:space="preserve"> Αναθέτουσα Αρχή έχει υποχρέωση να λαμβάνει κάθε εύλογο μέτρο για τη διασφάλιση του απόρρητου και της ασφάλειας της επεξεργασίας των δεδομένων και της προστασίας τους από τυχαία ή αθέμιτη καταστροφή, τυχαία απώλεια, αλλοίωση, απαγορευμένη διάδοση ή πρόσβαση από οποιονδήποτε και κάθε άλλης μορφή αθέμιτη επεξεργασία.</w:t>
      </w:r>
    </w:p>
    <w:p w:rsidR="003B7C2C" w:rsidRPr="003B7C2C" w:rsidRDefault="003B7C2C" w:rsidP="003B7C2C">
      <w:pPr>
        <w:suppressAutoHyphens/>
        <w:spacing w:before="57" w:after="57" w:line="240" w:lineRule="auto"/>
        <w:jc w:val="both"/>
        <w:rPr>
          <w:rFonts w:ascii="Calibri" w:eastAsia="Times New Roman" w:hAnsi="Calibri" w:cs="Calibri"/>
          <w:szCs w:val="24"/>
          <w:lang w:eastAsia="ar-SA"/>
        </w:rPr>
      </w:pPr>
    </w:p>
    <w:p w:rsidR="003B7C2C" w:rsidRPr="003B7C2C" w:rsidRDefault="003B7C2C" w:rsidP="003B7C2C">
      <w:pPr>
        <w:spacing w:after="0" w:line="240" w:lineRule="auto"/>
        <w:rPr>
          <w:rFonts w:ascii="Arial" w:eastAsia="Times New Roman" w:hAnsi="Arial" w:cs="Arial"/>
          <w:b/>
          <w:color w:val="002060"/>
          <w:sz w:val="24"/>
          <w:lang w:eastAsia="ar-SA"/>
        </w:rPr>
      </w:pPr>
      <w:r w:rsidRPr="003B7C2C">
        <w:rPr>
          <w:rFonts w:ascii="Calibri" w:eastAsia="Times New Roman" w:hAnsi="Calibri" w:cs="Calibri"/>
          <w:szCs w:val="24"/>
          <w:lang w:eastAsia="ar-SA"/>
        </w:rPr>
        <w:br w:type="page"/>
      </w:r>
    </w:p>
    <w:p w:rsidR="003B7C2C" w:rsidRPr="003B7C2C" w:rsidRDefault="003B7C2C" w:rsidP="003B7C2C">
      <w:pPr>
        <w:keepNext/>
        <w:pBdr>
          <w:bottom w:val="single" w:sz="8" w:space="1" w:color="000080"/>
        </w:pBdr>
        <w:tabs>
          <w:tab w:val="left" w:pos="0"/>
        </w:tabs>
        <w:suppressAutoHyphens/>
        <w:spacing w:before="57" w:after="57" w:line="240" w:lineRule="auto"/>
        <w:jc w:val="both"/>
        <w:outlineLvl w:val="1"/>
        <w:rPr>
          <w:rFonts w:ascii="Arial" w:eastAsia="Times New Roman" w:hAnsi="Arial" w:cs="Arial"/>
          <w:b/>
          <w:color w:val="002060"/>
          <w:sz w:val="24"/>
          <w:lang w:eastAsia="ar-SA"/>
        </w:rPr>
      </w:pPr>
      <w:bookmarkStart w:id="9" w:name="_Toc89088088"/>
      <w:r w:rsidRPr="003B7C2C">
        <w:rPr>
          <w:rFonts w:ascii="Arial" w:eastAsia="Times New Roman" w:hAnsi="Arial" w:cs="Arial"/>
          <w:b/>
          <w:color w:val="002060"/>
          <w:sz w:val="24"/>
          <w:lang w:eastAsia="ar-SA"/>
        </w:rPr>
        <w:lastRenderedPageBreak/>
        <w:t xml:space="preserve">ΠΑΡΑΡΤΗΜΑ </w:t>
      </w:r>
      <w:r w:rsidRPr="003B7C2C">
        <w:rPr>
          <w:rFonts w:ascii="Arial" w:eastAsia="Times New Roman" w:hAnsi="Arial" w:cs="Arial"/>
          <w:b/>
          <w:color w:val="002060"/>
          <w:sz w:val="24"/>
          <w:lang w:val="en-US" w:eastAsia="ar-SA"/>
        </w:rPr>
        <w:t>VIII</w:t>
      </w:r>
      <w:r w:rsidRPr="003B7C2C">
        <w:rPr>
          <w:rFonts w:ascii="Arial" w:eastAsia="Times New Roman" w:hAnsi="Arial" w:cs="Arial"/>
          <w:b/>
          <w:color w:val="002060"/>
          <w:sz w:val="24"/>
          <w:lang w:eastAsia="ar-SA"/>
        </w:rPr>
        <w:t xml:space="preserve"> – Σχέδιο Σύμβασης</w:t>
      </w:r>
      <w:bookmarkEnd w:id="9"/>
    </w:p>
    <w:p w:rsidR="003B7C2C" w:rsidRPr="003B7C2C" w:rsidRDefault="003B7C2C" w:rsidP="003B7C2C">
      <w:pPr>
        <w:suppressAutoHyphens/>
        <w:spacing w:before="57" w:after="57" w:line="240" w:lineRule="auto"/>
        <w:jc w:val="both"/>
        <w:rPr>
          <w:rFonts w:ascii="Calibri" w:eastAsia="Times New Roman" w:hAnsi="Calibri" w:cs="Calibri"/>
          <w:szCs w:val="24"/>
          <w:lang w:eastAsia="ar-SA"/>
        </w:rPr>
      </w:pPr>
    </w:p>
    <w:p w:rsidR="003B7C2C" w:rsidRPr="003B7C2C" w:rsidRDefault="003B7C2C" w:rsidP="003B7C2C">
      <w:pPr>
        <w:widowControl w:val="0"/>
        <w:numPr>
          <w:ilvl w:val="0"/>
          <w:numId w:val="1"/>
        </w:numPr>
        <w:tabs>
          <w:tab w:val="num" w:pos="0"/>
        </w:tabs>
        <w:suppressAutoHyphens/>
        <w:autoSpaceDE w:val="0"/>
        <w:spacing w:after="0" w:line="240" w:lineRule="auto"/>
        <w:jc w:val="center"/>
        <w:rPr>
          <w:rFonts w:ascii="Calibri" w:eastAsia="Times New Roman" w:hAnsi="Calibri" w:cs="Calibri"/>
          <w:lang w:eastAsia="ar-SA"/>
        </w:rPr>
      </w:pPr>
    </w:p>
    <w:p w:rsidR="003B7C2C" w:rsidRPr="003B7C2C" w:rsidRDefault="003B7C2C" w:rsidP="003B7C2C">
      <w:pPr>
        <w:widowControl w:val="0"/>
        <w:numPr>
          <w:ilvl w:val="0"/>
          <w:numId w:val="1"/>
        </w:numPr>
        <w:tabs>
          <w:tab w:val="num" w:pos="0"/>
        </w:tabs>
        <w:suppressAutoHyphens/>
        <w:autoSpaceDE w:val="0"/>
        <w:spacing w:after="0" w:line="240" w:lineRule="auto"/>
        <w:jc w:val="center"/>
        <w:rPr>
          <w:rFonts w:ascii="Calibri" w:eastAsia="Times New Roman" w:hAnsi="Calibri" w:cs="Calibri"/>
          <w:lang w:eastAsia="ar-SA"/>
        </w:rPr>
      </w:pPr>
      <w:r w:rsidRPr="003B7C2C">
        <w:rPr>
          <w:rFonts w:ascii="Calibri" w:eastAsia="Times New Roman" w:hAnsi="Calibri" w:cs="Calibri"/>
          <w:bCs/>
          <w:noProof/>
          <w:sz w:val="20"/>
          <w:szCs w:val="20"/>
          <w:lang w:eastAsia="el-GR"/>
        </w:rPr>
        <w:drawing>
          <wp:anchor distT="0" distB="0" distL="114300" distR="114300" simplePos="0" relativeHeight="251659264" behindDoc="0" locked="0" layoutInCell="1" allowOverlap="1" wp14:anchorId="18F8D002" wp14:editId="1C508A96">
            <wp:simplePos x="0" y="0"/>
            <wp:positionH relativeFrom="column">
              <wp:posOffset>2711450</wp:posOffset>
            </wp:positionH>
            <wp:positionV relativeFrom="paragraph">
              <wp:posOffset>62230</wp:posOffset>
            </wp:positionV>
            <wp:extent cx="714375" cy="704850"/>
            <wp:effectExtent l="19050" t="0" r="9525" b="0"/>
            <wp:wrapSquare wrapText="right"/>
            <wp:docPr id="3" name="Εικόνα 12" descr="ΔΙΑΓΩΝΙΣΜΟΙ%20ΓΚΠΣ/ΔΞΗ%201407%2003%20ΓΚΠ%20ΟΡΙΣΤ/Titomihelaki/Τα%20έγγραφά%20μου/Οι%20εικόνες%20μου/ethnosim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2" descr="ΔΙΑΓΩΝΙΣΜΟΙ%20ΓΚΠΣ/ΔΞΗ%201407%2003%20ΓΚΠ%20ΟΡΙΣΤ/Titomihelaki/Τα%20έγγραφά%20μου/Οι%20εικόνες%20μου/ethnosimo.jpg"/>
                    <pic:cNvPicPr>
                      <a:picLocks noChangeAspect="1" noChangeArrowheads="1"/>
                    </pic:cNvPicPr>
                  </pic:nvPicPr>
                  <pic:blipFill>
                    <a:blip r:embed="rId11"/>
                    <a:srcRect/>
                    <a:stretch>
                      <a:fillRect/>
                    </a:stretch>
                  </pic:blipFill>
                  <pic:spPr bwMode="auto">
                    <a:xfrm>
                      <a:off x="0" y="0"/>
                      <a:ext cx="714375" cy="704850"/>
                    </a:xfrm>
                    <a:prstGeom prst="rect">
                      <a:avLst/>
                    </a:prstGeom>
                    <a:noFill/>
                    <a:ln w="9525">
                      <a:noFill/>
                      <a:miter lim="800000"/>
                      <a:headEnd/>
                      <a:tailEnd/>
                    </a:ln>
                  </pic:spPr>
                </pic:pic>
              </a:graphicData>
            </a:graphic>
          </wp:anchor>
        </w:drawing>
      </w:r>
    </w:p>
    <w:p w:rsidR="003B7C2C" w:rsidRPr="003B7C2C" w:rsidRDefault="003B7C2C" w:rsidP="003B7C2C">
      <w:pPr>
        <w:widowControl w:val="0"/>
        <w:numPr>
          <w:ilvl w:val="0"/>
          <w:numId w:val="1"/>
        </w:numPr>
        <w:tabs>
          <w:tab w:val="num" w:pos="0"/>
        </w:tabs>
        <w:suppressAutoHyphens/>
        <w:autoSpaceDE w:val="0"/>
        <w:spacing w:after="0" w:line="240" w:lineRule="auto"/>
        <w:jc w:val="center"/>
        <w:rPr>
          <w:rFonts w:ascii="Calibri" w:eastAsia="Times New Roman" w:hAnsi="Calibri" w:cs="Calibri"/>
          <w:lang w:eastAsia="ar-SA"/>
        </w:rPr>
      </w:pPr>
    </w:p>
    <w:p w:rsidR="003B7C2C" w:rsidRPr="003B7C2C" w:rsidRDefault="003B7C2C" w:rsidP="003B7C2C">
      <w:pPr>
        <w:widowControl w:val="0"/>
        <w:numPr>
          <w:ilvl w:val="0"/>
          <w:numId w:val="1"/>
        </w:numPr>
        <w:tabs>
          <w:tab w:val="num" w:pos="0"/>
        </w:tabs>
        <w:suppressAutoHyphens/>
        <w:autoSpaceDE w:val="0"/>
        <w:spacing w:after="0" w:line="240" w:lineRule="auto"/>
        <w:jc w:val="center"/>
        <w:rPr>
          <w:rFonts w:ascii="Calibri" w:eastAsia="Times New Roman" w:hAnsi="Calibri" w:cs="Calibri"/>
          <w:lang w:eastAsia="ar-SA"/>
        </w:rPr>
      </w:pPr>
    </w:p>
    <w:p w:rsidR="003B7C2C" w:rsidRPr="003B7C2C" w:rsidRDefault="003B7C2C" w:rsidP="003B7C2C">
      <w:pPr>
        <w:widowControl w:val="0"/>
        <w:numPr>
          <w:ilvl w:val="0"/>
          <w:numId w:val="1"/>
        </w:numPr>
        <w:tabs>
          <w:tab w:val="num" w:pos="0"/>
        </w:tabs>
        <w:suppressAutoHyphens/>
        <w:autoSpaceDE w:val="0"/>
        <w:spacing w:after="0" w:line="240" w:lineRule="auto"/>
        <w:jc w:val="center"/>
        <w:rPr>
          <w:rFonts w:ascii="Calibri" w:eastAsia="Times New Roman" w:hAnsi="Calibri" w:cs="Calibri"/>
          <w:lang w:eastAsia="ar-SA"/>
        </w:rPr>
      </w:pPr>
    </w:p>
    <w:p w:rsidR="003B7C2C" w:rsidRPr="003B7C2C" w:rsidRDefault="003B7C2C" w:rsidP="003B7C2C">
      <w:pPr>
        <w:widowControl w:val="0"/>
        <w:numPr>
          <w:ilvl w:val="0"/>
          <w:numId w:val="1"/>
        </w:numPr>
        <w:tabs>
          <w:tab w:val="num" w:pos="0"/>
        </w:tabs>
        <w:suppressAutoHyphens/>
        <w:autoSpaceDE w:val="0"/>
        <w:spacing w:after="0" w:line="240" w:lineRule="auto"/>
        <w:jc w:val="center"/>
        <w:rPr>
          <w:rFonts w:ascii="Calibri" w:eastAsia="Times New Roman" w:hAnsi="Calibri" w:cs="Calibri"/>
          <w:lang w:eastAsia="ar-SA"/>
        </w:rPr>
      </w:pPr>
    </w:p>
    <w:p w:rsidR="003B7C2C" w:rsidRPr="003B7C2C" w:rsidRDefault="003B7C2C" w:rsidP="003B7C2C">
      <w:pPr>
        <w:widowControl w:val="0"/>
        <w:numPr>
          <w:ilvl w:val="0"/>
          <w:numId w:val="1"/>
        </w:numPr>
        <w:tabs>
          <w:tab w:val="num" w:pos="0"/>
        </w:tabs>
        <w:suppressAutoHyphens/>
        <w:autoSpaceDE w:val="0"/>
        <w:spacing w:after="0" w:line="240" w:lineRule="auto"/>
        <w:jc w:val="center"/>
        <w:rPr>
          <w:rFonts w:ascii="Calibri" w:eastAsia="Times New Roman" w:hAnsi="Calibri" w:cs="Calibri"/>
          <w:lang w:eastAsia="ar-SA"/>
        </w:rPr>
      </w:pPr>
      <w:r w:rsidRPr="003B7C2C">
        <w:rPr>
          <w:rFonts w:ascii="Calibri" w:eastAsia="Times New Roman" w:hAnsi="Calibri" w:cs="Calibri"/>
          <w:lang w:eastAsia="ar-SA"/>
        </w:rPr>
        <w:t>ΕΛΛΗΝΙΚΗ ΔΗΜΟΚΡΑΤΙΑ</w:t>
      </w:r>
    </w:p>
    <w:p w:rsidR="003B7C2C" w:rsidRPr="003B7C2C" w:rsidRDefault="003B7C2C" w:rsidP="003B7C2C">
      <w:pPr>
        <w:widowControl w:val="0"/>
        <w:numPr>
          <w:ilvl w:val="0"/>
          <w:numId w:val="1"/>
        </w:numPr>
        <w:tabs>
          <w:tab w:val="num" w:pos="0"/>
        </w:tabs>
        <w:suppressAutoHyphens/>
        <w:autoSpaceDE w:val="0"/>
        <w:spacing w:after="0" w:line="240" w:lineRule="auto"/>
        <w:jc w:val="center"/>
        <w:rPr>
          <w:rFonts w:ascii="Calibri" w:eastAsia="Times New Roman" w:hAnsi="Calibri" w:cs="Calibri"/>
          <w:lang w:eastAsia="ar-SA"/>
        </w:rPr>
      </w:pPr>
      <w:r w:rsidRPr="003B7C2C">
        <w:rPr>
          <w:rFonts w:ascii="Calibri" w:eastAsia="Times New Roman" w:hAnsi="Calibri" w:cs="Calibri"/>
          <w:lang w:eastAsia="ar-SA"/>
        </w:rPr>
        <w:t>ΥΠΟΥΡΓΕΙΟ ΥΓΕΙΑΣ</w:t>
      </w:r>
    </w:p>
    <w:p w:rsidR="003B7C2C" w:rsidRPr="003B7C2C" w:rsidRDefault="003B7C2C" w:rsidP="003B7C2C">
      <w:pPr>
        <w:widowControl w:val="0"/>
        <w:numPr>
          <w:ilvl w:val="0"/>
          <w:numId w:val="1"/>
        </w:numPr>
        <w:tabs>
          <w:tab w:val="num" w:pos="0"/>
        </w:tabs>
        <w:suppressAutoHyphens/>
        <w:autoSpaceDE w:val="0"/>
        <w:spacing w:after="0" w:line="240" w:lineRule="auto"/>
        <w:jc w:val="center"/>
        <w:rPr>
          <w:rFonts w:ascii="Calibri" w:eastAsia="Times New Roman" w:hAnsi="Calibri" w:cs="Calibri"/>
          <w:lang w:eastAsia="ar-SA"/>
        </w:rPr>
      </w:pPr>
      <w:r w:rsidRPr="003B7C2C">
        <w:rPr>
          <w:rFonts w:ascii="Calibri" w:eastAsia="Times New Roman" w:hAnsi="Calibri" w:cs="Calibri"/>
          <w:lang w:eastAsia="ar-SA"/>
        </w:rPr>
        <w:t>7η ΥΓΕΙΟΝΟΜΙΚΗ ΠΕΡΙΦΕΡΕΙΑ ΚΡΗΤΗΣ</w:t>
      </w:r>
    </w:p>
    <w:p w:rsidR="003B7C2C" w:rsidRPr="003B7C2C" w:rsidRDefault="003B7C2C" w:rsidP="003B7C2C">
      <w:pPr>
        <w:widowControl w:val="0"/>
        <w:numPr>
          <w:ilvl w:val="0"/>
          <w:numId w:val="1"/>
        </w:numPr>
        <w:tabs>
          <w:tab w:val="num" w:pos="0"/>
        </w:tabs>
        <w:suppressAutoHyphens/>
        <w:autoSpaceDE w:val="0"/>
        <w:spacing w:after="0" w:line="240" w:lineRule="auto"/>
        <w:jc w:val="center"/>
        <w:rPr>
          <w:rFonts w:ascii="Calibri" w:eastAsia="Times New Roman" w:hAnsi="Calibri" w:cs="Calibri"/>
          <w:lang w:eastAsia="ar-SA"/>
        </w:rPr>
      </w:pPr>
      <w:r w:rsidRPr="003B7C2C">
        <w:rPr>
          <w:rFonts w:ascii="Calibri" w:eastAsia="Times New Roman" w:hAnsi="Calibri" w:cs="Calibri"/>
          <w:lang w:eastAsia="ar-SA"/>
        </w:rPr>
        <w:t>Γ.Ν. ΛΑΣΙΘΙΟΥ - Γ.Ν.-Κ.Υ. ΝΕΑΠΟΛΕΩΣ «ΔΙΑΛΥΝΑΚΕΙΟ»</w:t>
      </w:r>
    </w:p>
    <w:p w:rsidR="003B7C2C" w:rsidRPr="003B7C2C" w:rsidRDefault="003B7C2C" w:rsidP="003B7C2C">
      <w:pPr>
        <w:widowControl w:val="0"/>
        <w:numPr>
          <w:ilvl w:val="0"/>
          <w:numId w:val="1"/>
        </w:numPr>
        <w:tabs>
          <w:tab w:val="num" w:pos="0"/>
        </w:tabs>
        <w:suppressAutoHyphens/>
        <w:autoSpaceDE w:val="0"/>
        <w:spacing w:after="0" w:line="240" w:lineRule="auto"/>
        <w:jc w:val="center"/>
        <w:rPr>
          <w:rFonts w:ascii="Calibri" w:eastAsia="Times New Roman" w:hAnsi="Calibri" w:cs="Calibri"/>
          <w:lang w:eastAsia="ar-SA"/>
        </w:rPr>
      </w:pPr>
      <w:r w:rsidRPr="003B7C2C">
        <w:rPr>
          <w:rFonts w:ascii="Calibri" w:eastAsia="Times New Roman" w:hAnsi="Calibri" w:cs="Calibri"/>
          <w:lang w:eastAsia="ar-SA"/>
        </w:rPr>
        <w:t>ΟΡΓΑΝΙΚΗ ΜΟΝΑΔΑ ΤΗΣ ΕΔΡΑΣ (ΑΓΙΟΣ ΝΙΚΟΛΑΟΣ)</w:t>
      </w:r>
    </w:p>
    <w:p w:rsidR="003B7C2C" w:rsidRPr="003B7C2C" w:rsidRDefault="003B7C2C" w:rsidP="003B7C2C">
      <w:pPr>
        <w:suppressAutoHyphens/>
        <w:spacing w:after="0" w:line="240" w:lineRule="auto"/>
        <w:jc w:val="center"/>
        <w:rPr>
          <w:rFonts w:ascii="Calibri" w:eastAsia="Times New Roman" w:hAnsi="Calibri" w:cs="Calibri"/>
          <w:color w:val="0070C0"/>
          <w:sz w:val="24"/>
          <w:szCs w:val="24"/>
          <w:lang w:eastAsia="el-GR"/>
        </w:rPr>
      </w:pPr>
      <w:r w:rsidRPr="003B7C2C">
        <w:rPr>
          <w:rFonts w:ascii="Calibri" w:eastAsia="Times New Roman" w:hAnsi="Calibri" w:cs="Calibri"/>
          <w:sz w:val="24"/>
          <w:szCs w:val="24"/>
          <w:lang w:eastAsia="el-GR"/>
        </w:rPr>
        <w:t>ΣΥΜΦΩΝΗΤΙΚΟ ΠΡΟΜΗΘΕΙΑΣ…………….</w:t>
      </w:r>
    </w:p>
    <w:p w:rsidR="003B7C2C" w:rsidRPr="003B7C2C" w:rsidRDefault="003B7C2C" w:rsidP="003B7C2C">
      <w:pPr>
        <w:suppressAutoHyphens/>
        <w:spacing w:after="0" w:line="240" w:lineRule="auto"/>
        <w:jc w:val="both"/>
        <w:rPr>
          <w:rFonts w:ascii="Calibri" w:eastAsia="Times New Roman" w:hAnsi="Calibri" w:cs="Calibri"/>
          <w:sz w:val="24"/>
          <w:szCs w:val="24"/>
          <w:lang w:eastAsia="el-GR"/>
        </w:rPr>
      </w:pPr>
    </w:p>
    <w:p w:rsidR="003B7C2C" w:rsidRPr="003B7C2C" w:rsidRDefault="003B7C2C" w:rsidP="003B7C2C">
      <w:pPr>
        <w:suppressAutoHyphens/>
        <w:spacing w:after="0" w:line="240" w:lineRule="auto"/>
        <w:jc w:val="both"/>
        <w:rPr>
          <w:rFonts w:ascii="Calibri" w:eastAsia="Times New Roman" w:hAnsi="Calibri" w:cs="Calibri"/>
          <w:sz w:val="24"/>
          <w:szCs w:val="24"/>
          <w:lang w:eastAsia="el-GR"/>
        </w:rPr>
      </w:pPr>
    </w:p>
    <w:p w:rsidR="003B7C2C" w:rsidRPr="003B7C2C" w:rsidRDefault="003B7C2C" w:rsidP="003B7C2C">
      <w:pPr>
        <w:suppressAutoHyphens/>
        <w:spacing w:after="0" w:line="240" w:lineRule="auto"/>
        <w:jc w:val="both"/>
        <w:rPr>
          <w:rFonts w:ascii="Calibri" w:eastAsia="Times New Roman" w:hAnsi="Calibri" w:cs="Calibri"/>
          <w:sz w:val="24"/>
          <w:szCs w:val="24"/>
          <w:lang w:eastAsia="el-GR"/>
        </w:rPr>
      </w:pPr>
      <w:r w:rsidRPr="003B7C2C">
        <w:rPr>
          <w:rFonts w:ascii="Calibri" w:eastAsia="Times New Roman" w:hAnsi="Calibri" w:cs="Calibri"/>
          <w:sz w:val="24"/>
          <w:szCs w:val="24"/>
          <w:lang w:eastAsia="el-GR"/>
        </w:rPr>
        <w:t>Στ.. .................. σήμερα ........................ ημέρα ....................... οι παρακάτω συμβαλλόμενοι:</w:t>
      </w:r>
    </w:p>
    <w:p w:rsidR="003B7C2C" w:rsidRPr="003B7C2C" w:rsidRDefault="003B7C2C" w:rsidP="003B7C2C">
      <w:pPr>
        <w:suppressAutoHyphens/>
        <w:spacing w:after="0" w:line="240" w:lineRule="auto"/>
        <w:jc w:val="both"/>
        <w:rPr>
          <w:rFonts w:ascii="Calibri" w:eastAsia="Times New Roman" w:hAnsi="Calibri" w:cs="Calibri"/>
          <w:sz w:val="24"/>
          <w:szCs w:val="24"/>
          <w:lang w:eastAsia="el-GR"/>
        </w:rPr>
      </w:pPr>
    </w:p>
    <w:p w:rsidR="003B7C2C" w:rsidRPr="003B7C2C" w:rsidRDefault="003B7C2C" w:rsidP="003B7C2C">
      <w:pPr>
        <w:suppressAutoHyphens/>
        <w:spacing w:after="0" w:line="240" w:lineRule="auto"/>
        <w:jc w:val="both"/>
        <w:rPr>
          <w:rFonts w:ascii="Calibri" w:eastAsia="Times New Roman" w:hAnsi="Calibri" w:cs="Calibri"/>
          <w:sz w:val="24"/>
          <w:szCs w:val="24"/>
          <w:lang w:eastAsia="el-GR"/>
        </w:rPr>
      </w:pPr>
      <w:r w:rsidRPr="003B7C2C">
        <w:rPr>
          <w:rFonts w:ascii="Calibri" w:eastAsia="Times New Roman" w:hAnsi="Calibri" w:cs="Calibri"/>
          <w:sz w:val="24"/>
          <w:szCs w:val="24"/>
          <w:lang w:eastAsia="el-GR"/>
        </w:rPr>
        <w:t xml:space="preserve">1. Γενικό Νοσοκομείο Λασιθίου που εδρεύει στον Άγιο Νικόλαο Λασιθίου με Αριθμό  Φορολογικού Μητρώου (Α.Φ.Μ.) 999070198 και κωδικό ηλεκτρονικής τιμολόγησης 1015.E00956.00030 (Ο.Μ. ΕΔΡΑΣ), 1015.E00244.00033 (Α.ΟΜ. ΙΕΡΑΠΕΤΡΑΣ), 1015.E00246.00031 (Α.Ο.Μ. ΣΗΤΕΙΑΣ), </w:t>
      </w:r>
      <w:r w:rsidRPr="003B7C2C">
        <w:rPr>
          <w:rFonts w:ascii="Calibri" w:eastAsia="Times New Roman" w:hAnsi="Calibri" w:cs="Calibri"/>
          <w:szCs w:val="24"/>
          <w:lang w:eastAsia="ar-SA"/>
        </w:rPr>
        <w:t>1015.</w:t>
      </w:r>
      <w:r w:rsidRPr="003B7C2C">
        <w:rPr>
          <w:rFonts w:ascii="Calibri" w:eastAsia="Times New Roman" w:hAnsi="Calibri" w:cs="Calibri"/>
          <w:szCs w:val="24"/>
          <w:lang w:val="en-GB" w:eastAsia="ar-SA"/>
        </w:rPr>
        <w:t>E</w:t>
      </w:r>
      <w:r w:rsidRPr="003B7C2C">
        <w:rPr>
          <w:rFonts w:ascii="Calibri" w:eastAsia="Times New Roman" w:hAnsi="Calibri" w:cs="Calibri"/>
          <w:szCs w:val="24"/>
          <w:lang w:eastAsia="ar-SA"/>
        </w:rPr>
        <w:t xml:space="preserve">00245.00034 (Γ.Ν.-Κ.Υ. ΝΕΑΠΟΛΗΣ «ΔΙΑΛΥΝΑΚΕΙΟ»), </w:t>
      </w:r>
      <w:r w:rsidRPr="003B7C2C">
        <w:rPr>
          <w:rFonts w:ascii="Calibri" w:eastAsia="Times New Roman" w:hAnsi="Calibri" w:cs="Calibri"/>
          <w:sz w:val="24"/>
          <w:szCs w:val="24"/>
          <w:lang w:eastAsia="el-GR"/>
        </w:rPr>
        <w:t xml:space="preserve">νομίμως εκπροσωπούμενο από τον Κοινό Διοικητή των Διασυνδεόμενων Νοσοκομείων Γ.Ν. Λασιθίου &amp; Γ.Ν.-Κ.Υ. Νεάπολης «Διαλυνάκειο» δυνάμει της υπ’ αρ. Γ4β/Γ.Π.οικ. 1107/9-1-2020 Υ.Α. (ΦΕΚ 12Α, τεύχος Υ.Ο.Δ.Δ.) (στο εξής η «Αναθέτουσα Αρχή»)  </w:t>
      </w:r>
    </w:p>
    <w:p w:rsidR="003B7C2C" w:rsidRPr="003B7C2C" w:rsidRDefault="003B7C2C" w:rsidP="003B7C2C">
      <w:pPr>
        <w:suppressAutoHyphens/>
        <w:spacing w:after="0" w:line="240" w:lineRule="auto"/>
        <w:jc w:val="both"/>
        <w:rPr>
          <w:rFonts w:ascii="Calibri" w:eastAsia="Times New Roman" w:hAnsi="Calibri" w:cs="Calibri"/>
          <w:sz w:val="24"/>
          <w:szCs w:val="24"/>
          <w:lang w:eastAsia="el-GR"/>
        </w:rPr>
      </w:pPr>
    </w:p>
    <w:p w:rsidR="003B7C2C" w:rsidRPr="003B7C2C" w:rsidRDefault="003B7C2C" w:rsidP="003B7C2C">
      <w:pPr>
        <w:suppressAutoHyphens/>
        <w:spacing w:after="0" w:line="240" w:lineRule="auto"/>
        <w:jc w:val="both"/>
        <w:rPr>
          <w:rFonts w:ascii="Calibri" w:eastAsia="Times New Roman" w:hAnsi="Calibri" w:cs="Calibri"/>
          <w:sz w:val="24"/>
          <w:szCs w:val="24"/>
          <w:lang w:eastAsia="el-GR"/>
        </w:rPr>
      </w:pPr>
      <w:r w:rsidRPr="003B7C2C">
        <w:rPr>
          <w:rFonts w:ascii="Calibri" w:eastAsia="Times New Roman" w:hAnsi="Calibri" w:cs="Calibri"/>
          <w:sz w:val="24"/>
          <w:szCs w:val="24"/>
          <w:lang w:eastAsia="el-GR"/>
        </w:rPr>
        <w:t xml:space="preserve">2.Ο/η ……. (σε περίπτωση φυσικού προσώπου/ ατομικής επιχείρησης) ή το νομικό πρόσωπο...........με την επωνυμία ………….και με το διακριτικό τίτλο «..........................», που εδρεύει ...................................... (. ΑΦΜ:....................., ΔΟΥ: ................., Τ.Κ. ...................., νομίμως εκπροσωπούμενο (μόνο για νομικά πρόσωπα) από τον ......................................... (στο εξής ο «Ανάδοχος»)  </w:t>
      </w:r>
    </w:p>
    <w:p w:rsidR="003B7C2C" w:rsidRPr="003B7C2C" w:rsidRDefault="003B7C2C" w:rsidP="003B7C2C">
      <w:pPr>
        <w:suppressAutoHyphens/>
        <w:spacing w:after="0" w:line="240" w:lineRule="auto"/>
        <w:jc w:val="both"/>
        <w:rPr>
          <w:rFonts w:ascii="Calibri" w:eastAsia="Times New Roman" w:hAnsi="Calibri" w:cs="Calibri"/>
          <w:sz w:val="24"/>
          <w:szCs w:val="24"/>
          <w:lang w:eastAsia="el-GR"/>
        </w:rPr>
      </w:pPr>
    </w:p>
    <w:p w:rsidR="003B7C2C" w:rsidRPr="003B7C2C" w:rsidRDefault="003B7C2C" w:rsidP="003B7C2C">
      <w:pPr>
        <w:suppressAutoHyphens/>
        <w:spacing w:after="120" w:line="240" w:lineRule="auto"/>
        <w:jc w:val="both"/>
        <w:rPr>
          <w:rFonts w:ascii="Calibri" w:eastAsia="Times New Roman" w:hAnsi="Calibri" w:cs="Calibri"/>
          <w:sz w:val="24"/>
          <w:szCs w:val="24"/>
          <w:lang w:eastAsia="ar-SA"/>
        </w:rPr>
      </w:pPr>
      <w:r w:rsidRPr="003B7C2C">
        <w:rPr>
          <w:rFonts w:ascii="Calibri" w:eastAsia="Times New Roman" w:hAnsi="Calibri" w:cs="Calibri"/>
          <w:sz w:val="24"/>
          <w:szCs w:val="24"/>
          <w:lang w:eastAsia="ar-SA"/>
        </w:rPr>
        <w:t>Έχοντας υπόψη:</w:t>
      </w:r>
    </w:p>
    <w:p w:rsidR="003B7C2C" w:rsidRPr="003B7C2C" w:rsidRDefault="003B7C2C" w:rsidP="003B7C2C">
      <w:pPr>
        <w:suppressAutoHyphens/>
        <w:spacing w:after="120" w:line="240" w:lineRule="auto"/>
        <w:jc w:val="both"/>
        <w:rPr>
          <w:rFonts w:ascii="Calibri" w:eastAsia="Times New Roman" w:hAnsi="Calibri" w:cs="Calibri"/>
          <w:sz w:val="24"/>
          <w:szCs w:val="24"/>
          <w:lang w:eastAsia="ar-SA"/>
        </w:rPr>
      </w:pPr>
      <w:r w:rsidRPr="003B7C2C">
        <w:rPr>
          <w:rFonts w:ascii="Calibri" w:eastAsia="Times New Roman" w:hAnsi="Calibri" w:cs="Calibri"/>
          <w:sz w:val="24"/>
          <w:szCs w:val="24"/>
          <w:lang w:eastAsia="ar-SA"/>
        </w:rPr>
        <w:t xml:space="preserve">1. την υπ΄ αριθμ ..... διακήρυξη (ΑΔΑΜ…) </w:t>
      </w:r>
      <w:r w:rsidRPr="003B7C2C">
        <w:rPr>
          <w:rFonts w:ascii="Calibri" w:eastAsia="Times New Roman" w:hAnsi="Calibri" w:cs="Calibri"/>
          <w:sz w:val="24"/>
          <w:szCs w:val="24"/>
          <w:lang w:eastAsia="el-GR"/>
        </w:rPr>
        <w:t xml:space="preserve">και τα λοιπά έγγραφα της σύμβασης που συνέταξε η </w:t>
      </w:r>
      <w:r w:rsidRPr="003B7C2C">
        <w:rPr>
          <w:rFonts w:ascii="Calibri" w:eastAsia="Times New Roman" w:hAnsi="Calibri" w:cs="Calibri"/>
          <w:sz w:val="24"/>
          <w:szCs w:val="24"/>
          <w:lang w:eastAsia="ar-SA"/>
        </w:rPr>
        <w:t>Αναθέτουσα Αρχή για την ανωτέρω εν θέματι σύμβαση προμήθειας.</w:t>
      </w:r>
    </w:p>
    <w:p w:rsidR="003B7C2C" w:rsidRPr="003B7C2C" w:rsidRDefault="003B7C2C" w:rsidP="003B7C2C">
      <w:pPr>
        <w:suppressAutoHyphens/>
        <w:spacing w:after="120" w:line="240" w:lineRule="auto"/>
        <w:jc w:val="both"/>
        <w:rPr>
          <w:rFonts w:ascii="Calibri" w:eastAsia="Times New Roman" w:hAnsi="Calibri" w:cs="Calibri"/>
          <w:sz w:val="24"/>
          <w:szCs w:val="24"/>
          <w:lang w:eastAsia="ar-SA"/>
        </w:rPr>
      </w:pPr>
      <w:r w:rsidRPr="003B7C2C">
        <w:rPr>
          <w:rFonts w:ascii="Calibri" w:eastAsia="Times New Roman" w:hAnsi="Calibri" w:cs="Calibri"/>
          <w:sz w:val="24"/>
          <w:szCs w:val="24"/>
          <w:lang w:eastAsia="ar-SA"/>
        </w:rPr>
        <w:t>2. Την υπ΄ αριθμ … απόφαση της Αναθέτουσας Αρχής με την οποία κατακυρώθηκε το αποτέλεσμα της διαδικασίας (ΑΔΑΜ…), στο πλαίσιο της ανωτέρω διακήρυξης, στον Ανάδοχο και την αριθμ. πρωτ. …………… ειδική πρόσκληση της Αναθέτουσας Αρχής προς τον Ανάδοχο για την υπογραφή του παρόντος, η οποία κοινοποιήθηκε σε αυτόν την…...</w:t>
      </w:r>
    </w:p>
    <w:p w:rsidR="003B7C2C" w:rsidRPr="003B7C2C" w:rsidRDefault="003B7C2C" w:rsidP="003B7C2C">
      <w:pPr>
        <w:suppressAutoHyphens/>
        <w:spacing w:after="120" w:line="240" w:lineRule="auto"/>
        <w:jc w:val="both"/>
        <w:rPr>
          <w:rFonts w:ascii="Calibri" w:eastAsia="Times New Roman" w:hAnsi="Calibri" w:cs="Calibri"/>
          <w:color w:val="0070C0"/>
          <w:sz w:val="24"/>
          <w:szCs w:val="24"/>
          <w:lang w:eastAsia="el-GR"/>
        </w:rPr>
      </w:pPr>
      <w:r w:rsidRPr="003B7C2C">
        <w:rPr>
          <w:rFonts w:ascii="Calibri" w:eastAsia="Times New Roman" w:hAnsi="Calibri" w:cs="Calibri"/>
          <w:sz w:val="24"/>
          <w:szCs w:val="24"/>
          <w:lang w:eastAsia="ar-SA"/>
        </w:rPr>
        <w:t xml:space="preserve">3. Την από ……υπεύθυνη δήλωση του αναδόχου περί μη οψιγενών μεταβολών, κατά την έννοια της περ. (2) της παρ. 3 του άρθρου 100 του ν. 4412/2016 </w:t>
      </w:r>
      <w:r w:rsidRPr="003B7C2C">
        <w:rPr>
          <w:rFonts w:ascii="Calibri" w:eastAsia="Times New Roman" w:hAnsi="Calibri" w:cs="Calibri"/>
          <w:color w:val="0070C0"/>
          <w:sz w:val="24"/>
          <w:szCs w:val="24"/>
          <w:lang w:eastAsia="el-GR"/>
        </w:rPr>
        <w:t>[μνημονεύεται μόνο στην περίπτωση του προσυμβατικού ελέγχου ή της άσκησης προδικαστικής προσφυγής κατά της απόφασης κατακύρωσης]</w:t>
      </w:r>
    </w:p>
    <w:p w:rsidR="003B7C2C" w:rsidRPr="003B7C2C" w:rsidRDefault="003B7C2C" w:rsidP="003B7C2C">
      <w:pPr>
        <w:suppressAutoHyphens/>
        <w:spacing w:after="120" w:line="240" w:lineRule="auto"/>
        <w:jc w:val="both"/>
        <w:rPr>
          <w:rFonts w:ascii="Calibri" w:eastAsia="Times New Roman" w:hAnsi="Calibri" w:cs="Calibri"/>
          <w:sz w:val="24"/>
          <w:szCs w:val="24"/>
          <w:lang w:eastAsia="el-GR"/>
        </w:rPr>
      </w:pPr>
      <w:r w:rsidRPr="003B7C2C">
        <w:rPr>
          <w:rFonts w:ascii="Calibri" w:eastAsia="Times New Roman" w:hAnsi="Calibri" w:cs="Calibri"/>
          <w:sz w:val="24"/>
          <w:szCs w:val="24"/>
          <w:lang w:eastAsia="ar-SA"/>
        </w:rPr>
        <w:t xml:space="preserve">3. Ότι </w:t>
      </w:r>
      <w:r w:rsidRPr="003B7C2C">
        <w:rPr>
          <w:rFonts w:ascii="Calibri" w:eastAsia="Times New Roman" w:hAnsi="Calibri" w:cs="Calibri"/>
          <w:sz w:val="24"/>
          <w:szCs w:val="24"/>
          <w:lang w:eastAsia="el-GR"/>
        </w:rPr>
        <w:t>αναπόσπαστο τμήμα της παρούσας αποτελούν, σύμφωνα με το άρθρο 2 παρ.1 περιπτ. 42 του Ν.4412/2016:</w:t>
      </w:r>
    </w:p>
    <w:p w:rsidR="003B7C2C" w:rsidRPr="003B7C2C" w:rsidRDefault="003B7C2C" w:rsidP="003B7C2C">
      <w:pPr>
        <w:suppressAutoHyphens/>
        <w:spacing w:after="120" w:line="240" w:lineRule="auto"/>
        <w:jc w:val="both"/>
        <w:rPr>
          <w:rFonts w:ascii="Calibri" w:eastAsia="Times New Roman" w:hAnsi="Calibri" w:cs="Calibri"/>
          <w:sz w:val="24"/>
          <w:szCs w:val="24"/>
          <w:lang w:eastAsia="el-GR"/>
        </w:rPr>
      </w:pPr>
      <w:r w:rsidRPr="003B7C2C">
        <w:rPr>
          <w:rFonts w:ascii="Calibri" w:eastAsia="Times New Roman" w:hAnsi="Calibri" w:cs="Calibri"/>
          <w:sz w:val="24"/>
          <w:szCs w:val="24"/>
          <w:lang w:eastAsia="el-GR"/>
        </w:rPr>
        <w:t>-η υπ’ αριθ. ............ διακήρυξη, με τα Παραρτήματα της</w:t>
      </w:r>
    </w:p>
    <w:p w:rsidR="003B7C2C" w:rsidRPr="003B7C2C" w:rsidRDefault="003B7C2C" w:rsidP="003B7C2C">
      <w:pPr>
        <w:suppressAutoHyphens/>
        <w:spacing w:after="120" w:line="240" w:lineRule="auto"/>
        <w:jc w:val="both"/>
        <w:rPr>
          <w:rFonts w:ascii="Calibri" w:eastAsia="Times New Roman" w:hAnsi="Calibri" w:cs="Calibri"/>
          <w:sz w:val="24"/>
          <w:szCs w:val="24"/>
          <w:lang w:eastAsia="el-GR"/>
        </w:rPr>
      </w:pPr>
      <w:r w:rsidRPr="003B7C2C">
        <w:rPr>
          <w:rFonts w:ascii="Calibri" w:eastAsia="Times New Roman" w:hAnsi="Calibri" w:cs="Calibri"/>
          <w:sz w:val="24"/>
          <w:szCs w:val="24"/>
          <w:lang w:eastAsia="el-GR"/>
        </w:rPr>
        <w:t xml:space="preserve">-........ (στο εξής «τα Έγγραφα της Σύμβασης» </w:t>
      </w:r>
    </w:p>
    <w:p w:rsidR="003B7C2C" w:rsidRPr="003B7C2C" w:rsidRDefault="003B7C2C" w:rsidP="003B7C2C">
      <w:pPr>
        <w:suppressAutoHyphens/>
        <w:spacing w:after="120" w:line="240" w:lineRule="auto"/>
        <w:jc w:val="both"/>
        <w:rPr>
          <w:rFonts w:ascii="Calibri" w:eastAsia="Times New Roman" w:hAnsi="Calibri" w:cs="Calibri"/>
          <w:sz w:val="24"/>
          <w:szCs w:val="24"/>
          <w:lang w:eastAsia="ar-SA"/>
        </w:rPr>
      </w:pPr>
      <w:r w:rsidRPr="003B7C2C">
        <w:rPr>
          <w:rFonts w:ascii="Calibri" w:eastAsia="Times New Roman" w:hAnsi="Calibri" w:cs="Calibri"/>
          <w:sz w:val="24"/>
          <w:szCs w:val="24"/>
          <w:lang w:eastAsia="el-GR"/>
        </w:rPr>
        <w:lastRenderedPageBreak/>
        <w:t>-η προσφορά του Αναδόχου</w:t>
      </w:r>
    </w:p>
    <w:p w:rsidR="003B7C2C" w:rsidRPr="003B7C2C" w:rsidRDefault="003B7C2C" w:rsidP="003B7C2C">
      <w:pPr>
        <w:suppressAutoHyphens/>
        <w:spacing w:after="120" w:line="240" w:lineRule="auto"/>
        <w:jc w:val="both"/>
        <w:rPr>
          <w:rFonts w:ascii="Calibri" w:eastAsia="Times New Roman" w:hAnsi="Calibri" w:cs="Calibri"/>
          <w:sz w:val="24"/>
          <w:szCs w:val="24"/>
          <w:lang w:eastAsia="el-GR"/>
        </w:rPr>
      </w:pPr>
      <w:r w:rsidRPr="003B7C2C">
        <w:rPr>
          <w:rFonts w:ascii="Calibri" w:eastAsia="Times New Roman" w:hAnsi="Calibri" w:cs="Calibri"/>
          <w:sz w:val="24"/>
          <w:szCs w:val="24"/>
          <w:lang w:eastAsia="ar-SA"/>
        </w:rPr>
        <w:t xml:space="preserve">4. Ότι ο </w:t>
      </w:r>
      <w:r w:rsidRPr="003B7C2C">
        <w:rPr>
          <w:rFonts w:ascii="Calibri" w:eastAsia="Times New Roman" w:hAnsi="Calibri" w:cs="Calibri"/>
          <w:sz w:val="24"/>
          <w:szCs w:val="24"/>
          <w:lang w:eastAsia="el-GR"/>
        </w:rPr>
        <w:t xml:space="preserve">ανάδοχος κατέθεσε την: </w:t>
      </w:r>
    </w:p>
    <w:p w:rsidR="003B7C2C" w:rsidRPr="003B7C2C" w:rsidRDefault="003B7C2C" w:rsidP="003B7C2C">
      <w:pPr>
        <w:suppressAutoHyphens/>
        <w:spacing w:after="120" w:line="240" w:lineRule="auto"/>
        <w:jc w:val="both"/>
        <w:rPr>
          <w:rFonts w:ascii="Calibri" w:eastAsia="Times New Roman" w:hAnsi="Calibri" w:cs="Calibri"/>
          <w:sz w:val="24"/>
          <w:szCs w:val="24"/>
          <w:lang w:eastAsia="el-GR"/>
        </w:rPr>
      </w:pPr>
      <w:r w:rsidRPr="003B7C2C">
        <w:rPr>
          <w:rFonts w:ascii="Calibri" w:eastAsia="Times New Roman" w:hAnsi="Calibri" w:cs="Calibri"/>
          <w:sz w:val="24"/>
          <w:szCs w:val="24"/>
          <w:lang w:eastAsia="el-GR"/>
        </w:rPr>
        <w:t>α) υπ’ αριθ. .............. εγγυητική επιστολή της τράπεζας/ πιστωτικού ιδρύματος/ χρηματοδοτικού ιδρύματος/ ασφαλιστικής επιχείρησης/  ..............., ποσού ........................ ευρώ, για την καλή εκτέλεση των όρων του παρόντος συμφωνητικού</w:t>
      </w:r>
    </w:p>
    <w:p w:rsidR="003B7C2C" w:rsidRPr="003B7C2C" w:rsidRDefault="003B7C2C" w:rsidP="003B7C2C">
      <w:pPr>
        <w:suppressAutoHyphens/>
        <w:spacing w:after="120" w:line="240" w:lineRule="auto"/>
        <w:jc w:val="both"/>
        <w:rPr>
          <w:rFonts w:ascii="Calibri" w:eastAsia="Times New Roman" w:hAnsi="Calibri" w:cs="Calibri"/>
          <w:sz w:val="24"/>
          <w:szCs w:val="24"/>
          <w:lang w:eastAsia="ar-SA"/>
        </w:rPr>
      </w:pPr>
    </w:p>
    <w:p w:rsidR="003B7C2C" w:rsidRPr="003B7C2C" w:rsidRDefault="003B7C2C" w:rsidP="003B7C2C">
      <w:pPr>
        <w:suppressAutoHyphens/>
        <w:spacing w:after="120" w:line="240" w:lineRule="auto"/>
        <w:jc w:val="both"/>
        <w:rPr>
          <w:rFonts w:ascii="Calibri" w:eastAsia="Times New Roman" w:hAnsi="Calibri" w:cs="Calibri"/>
          <w:sz w:val="24"/>
          <w:szCs w:val="24"/>
          <w:lang w:eastAsia="ar-SA"/>
        </w:rPr>
      </w:pPr>
      <w:r w:rsidRPr="003B7C2C">
        <w:rPr>
          <w:rFonts w:ascii="Calibri" w:eastAsia="Times New Roman" w:hAnsi="Calibri" w:cs="Calibri"/>
          <w:sz w:val="24"/>
          <w:szCs w:val="24"/>
          <w:lang w:eastAsia="ar-SA"/>
        </w:rPr>
        <w:t>Συμφώνησαν και έκαναν αμοιβαία αποδεκτά τα ακόλουθα :</w:t>
      </w:r>
    </w:p>
    <w:p w:rsidR="003B7C2C" w:rsidRPr="003B7C2C" w:rsidRDefault="003B7C2C" w:rsidP="003B7C2C">
      <w:pPr>
        <w:suppressAutoHyphens/>
        <w:spacing w:after="0" w:line="240" w:lineRule="auto"/>
        <w:jc w:val="both"/>
        <w:rPr>
          <w:rFonts w:ascii="Calibri" w:eastAsia="Times New Roman" w:hAnsi="Calibri" w:cs="Calibri"/>
          <w:sz w:val="24"/>
          <w:szCs w:val="24"/>
          <w:lang w:eastAsia="el-GR"/>
        </w:rPr>
      </w:pPr>
    </w:p>
    <w:p w:rsidR="003B7C2C" w:rsidRPr="003B7C2C" w:rsidRDefault="003B7C2C" w:rsidP="003B7C2C">
      <w:pPr>
        <w:suppressAutoHyphens/>
        <w:spacing w:after="0" w:line="240" w:lineRule="auto"/>
        <w:jc w:val="both"/>
        <w:rPr>
          <w:rFonts w:ascii="Calibri" w:eastAsia="Times New Roman" w:hAnsi="Calibri" w:cs="Calibri"/>
          <w:sz w:val="24"/>
          <w:szCs w:val="24"/>
          <w:lang w:eastAsia="el-GR"/>
        </w:rPr>
      </w:pPr>
    </w:p>
    <w:p w:rsidR="003B7C2C" w:rsidRPr="003B7C2C" w:rsidRDefault="003B7C2C" w:rsidP="003B7C2C">
      <w:pPr>
        <w:suppressAutoHyphens/>
        <w:spacing w:after="0" w:line="240" w:lineRule="auto"/>
        <w:jc w:val="center"/>
        <w:rPr>
          <w:rFonts w:ascii="Calibri" w:eastAsia="Times New Roman" w:hAnsi="Calibri" w:cs="Calibri"/>
          <w:sz w:val="24"/>
          <w:szCs w:val="24"/>
          <w:lang w:eastAsia="el-GR"/>
        </w:rPr>
      </w:pPr>
      <w:r w:rsidRPr="003B7C2C">
        <w:rPr>
          <w:rFonts w:ascii="Calibri" w:eastAsia="Times New Roman" w:hAnsi="Calibri" w:cs="Calibri"/>
          <w:sz w:val="24"/>
          <w:szCs w:val="24"/>
          <w:lang w:eastAsia="el-GR"/>
        </w:rPr>
        <w:t>Άρθρο 1</w:t>
      </w:r>
    </w:p>
    <w:p w:rsidR="003B7C2C" w:rsidRPr="003B7C2C" w:rsidRDefault="003B7C2C" w:rsidP="003B7C2C">
      <w:pPr>
        <w:suppressAutoHyphens/>
        <w:spacing w:after="0" w:line="240" w:lineRule="auto"/>
        <w:jc w:val="center"/>
        <w:rPr>
          <w:rFonts w:ascii="Calibri" w:eastAsia="Times New Roman" w:hAnsi="Calibri" w:cs="Calibri"/>
          <w:sz w:val="24"/>
          <w:szCs w:val="24"/>
          <w:lang w:eastAsia="el-GR"/>
        </w:rPr>
      </w:pPr>
      <w:r w:rsidRPr="003B7C2C">
        <w:rPr>
          <w:rFonts w:ascii="Calibri" w:eastAsia="Times New Roman" w:hAnsi="Calibri" w:cs="Calibri"/>
          <w:sz w:val="24"/>
          <w:szCs w:val="24"/>
          <w:lang w:eastAsia="el-GR"/>
        </w:rPr>
        <w:t>Αντικείμενο</w:t>
      </w:r>
    </w:p>
    <w:p w:rsidR="003B7C2C" w:rsidRPr="003B7C2C" w:rsidRDefault="003B7C2C" w:rsidP="003B7C2C">
      <w:pPr>
        <w:suppressAutoHyphens/>
        <w:spacing w:after="0" w:line="240" w:lineRule="auto"/>
        <w:jc w:val="center"/>
        <w:rPr>
          <w:rFonts w:ascii="Calibri" w:eastAsia="Times New Roman" w:hAnsi="Calibri" w:cs="Calibri"/>
          <w:sz w:val="24"/>
          <w:szCs w:val="24"/>
          <w:lang w:eastAsia="el-GR"/>
        </w:rPr>
      </w:pPr>
    </w:p>
    <w:p w:rsidR="003B7C2C" w:rsidRPr="003B7C2C" w:rsidRDefault="003B7C2C" w:rsidP="003B7C2C">
      <w:pPr>
        <w:suppressAutoHyphens/>
        <w:spacing w:after="0" w:line="240" w:lineRule="auto"/>
        <w:jc w:val="both"/>
        <w:rPr>
          <w:rFonts w:ascii="Calibri" w:eastAsia="Times New Roman" w:hAnsi="Calibri" w:cs="Calibri"/>
          <w:sz w:val="24"/>
          <w:szCs w:val="24"/>
          <w:lang w:eastAsia="el-GR"/>
        </w:rPr>
      </w:pPr>
      <w:r w:rsidRPr="003B7C2C">
        <w:rPr>
          <w:rFonts w:ascii="Calibri" w:eastAsia="Times New Roman" w:hAnsi="Calibri" w:cs="Calibri"/>
          <w:sz w:val="24"/>
          <w:szCs w:val="24"/>
          <w:lang w:eastAsia="el-GR"/>
        </w:rPr>
        <w:t>Αντικείμενο της παρούσας σύμβασης είναι ....................., σύμφωνα με τους όρους και τις προδιαγραφές του άρθρου 1.3 της Διακήρυξης και των ΠΑΡΑΡΤΗΜΑΤΩΝ ……:.</w:t>
      </w:r>
    </w:p>
    <w:p w:rsidR="003B7C2C" w:rsidRPr="003B7C2C" w:rsidRDefault="003B7C2C" w:rsidP="003B7C2C">
      <w:pPr>
        <w:suppressAutoHyphens/>
        <w:spacing w:after="0" w:line="240" w:lineRule="auto"/>
        <w:jc w:val="both"/>
        <w:rPr>
          <w:rFonts w:ascii="Calibri" w:eastAsia="Times New Roman" w:hAnsi="Calibri" w:cs="Calibri"/>
          <w:sz w:val="24"/>
          <w:szCs w:val="24"/>
          <w:lang w:eastAsia="el-GR"/>
        </w:rPr>
      </w:pPr>
    </w:p>
    <w:p w:rsidR="003B7C2C" w:rsidRPr="003B7C2C" w:rsidRDefault="003B7C2C" w:rsidP="003B7C2C">
      <w:pPr>
        <w:suppressAutoHyphens/>
        <w:spacing w:after="0" w:line="240" w:lineRule="auto"/>
        <w:jc w:val="both"/>
        <w:rPr>
          <w:rFonts w:ascii="Calibri" w:eastAsia="Times New Roman" w:hAnsi="Calibri" w:cs="Calibri"/>
          <w:sz w:val="24"/>
          <w:szCs w:val="24"/>
          <w:lang w:eastAsia="el-GR"/>
        </w:rPr>
      </w:pPr>
      <w:r w:rsidRPr="003B7C2C">
        <w:rPr>
          <w:rFonts w:ascii="Calibri" w:eastAsia="Times New Roman" w:hAnsi="Calibri" w:cs="Calibri"/>
          <w:sz w:val="24"/>
          <w:szCs w:val="24"/>
          <w:lang w:eastAsia="el-GR"/>
        </w:rPr>
        <w:t>Η προμήθεια θα πραγματοποιηθεί σύμφωνα με τους όρους που περιέχονται στα έγγραφα της σύμβασης, στην απόφαση κατακύρωσης και την προσφορά του Αναδόχου.</w:t>
      </w:r>
    </w:p>
    <w:p w:rsidR="003B7C2C" w:rsidRPr="003B7C2C" w:rsidRDefault="003B7C2C" w:rsidP="003B7C2C">
      <w:pPr>
        <w:suppressAutoHyphens/>
        <w:spacing w:after="0" w:line="240" w:lineRule="auto"/>
        <w:jc w:val="both"/>
        <w:rPr>
          <w:rFonts w:ascii="Calibri" w:eastAsia="Times New Roman" w:hAnsi="Calibri" w:cs="Calibri"/>
          <w:sz w:val="24"/>
          <w:szCs w:val="24"/>
          <w:lang w:eastAsia="el-GR"/>
        </w:rPr>
      </w:pPr>
    </w:p>
    <w:p w:rsidR="003B7C2C" w:rsidRPr="003B7C2C" w:rsidRDefault="003B7C2C" w:rsidP="003B7C2C">
      <w:pPr>
        <w:suppressAutoHyphens/>
        <w:spacing w:after="0" w:line="240" w:lineRule="auto"/>
        <w:jc w:val="center"/>
        <w:rPr>
          <w:rFonts w:ascii="Calibri" w:eastAsia="Times New Roman" w:hAnsi="Calibri" w:cs="Calibri"/>
          <w:sz w:val="24"/>
          <w:szCs w:val="24"/>
          <w:lang w:eastAsia="el-GR"/>
        </w:rPr>
      </w:pPr>
    </w:p>
    <w:p w:rsidR="003B7C2C" w:rsidRPr="003B7C2C" w:rsidRDefault="003B7C2C" w:rsidP="003B7C2C">
      <w:pPr>
        <w:suppressAutoHyphens/>
        <w:spacing w:after="0" w:line="240" w:lineRule="auto"/>
        <w:jc w:val="center"/>
        <w:rPr>
          <w:rFonts w:ascii="Calibri" w:eastAsia="Times New Roman" w:hAnsi="Calibri" w:cs="Calibri"/>
          <w:sz w:val="24"/>
          <w:szCs w:val="24"/>
          <w:lang w:eastAsia="el-GR"/>
        </w:rPr>
      </w:pPr>
      <w:r w:rsidRPr="003B7C2C">
        <w:rPr>
          <w:rFonts w:ascii="Calibri" w:eastAsia="Times New Roman" w:hAnsi="Calibri" w:cs="Calibri"/>
          <w:sz w:val="24"/>
          <w:szCs w:val="24"/>
          <w:lang w:eastAsia="el-GR"/>
        </w:rPr>
        <w:t>Άρθρο 2</w:t>
      </w:r>
    </w:p>
    <w:p w:rsidR="003B7C2C" w:rsidRPr="003B7C2C" w:rsidRDefault="003B7C2C" w:rsidP="003B7C2C">
      <w:pPr>
        <w:suppressAutoHyphens/>
        <w:spacing w:after="0" w:line="240" w:lineRule="auto"/>
        <w:jc w:val="center"/>
        <w:rPr>
          <w:rFonts w:ascii="Calibri" w:eastAsia="Times New Roman" w:hAnsi="Calibri" w:cs="Calibri"/>
          <w:sz w:val="24"/>
          <w:szCs w:val="24"/>
          <w:lang w:eastAsia="el-GR"/>
        </w:rPr>
      </w:pPr>
      <w:r w:rsidRPr="003B7C2C">
        <w:rPr>
          <w:rFonts w:ascii="Calibri" w:eastAsia="Times New Roman" w:hAnsi="Calibri" w:cs="Calibri"/>
          <w:sz w:val="24"/>
          <w:szCs w:val="24"/>
          <w:lang w:eastAsia="el-GR"/>
        </w:rPr>
        <w:t>Χρηματοδότηση της σύμβασης</w:t>
      </w:r>
    </w:p>
    <w:p w:rsidR="003B7C2C" w:rsidRPr="003B7C2C" w:rsidRDefault="003B7C2C" w:rsidP="003B7C2C">
      <w:pPr>
        <w:suppressAutoHyphens/>
        <w:spacing w:after="0" w:line="240" w:lineRule="auto"/>
        <w:jc w:val="both"/>
        <w:rPr>
          <w:rFonts w:ascii="Calibri" w:eastAsia="Times New Roman" w:hAnsi="Calibri" w:cs="Calibri"/>
          <w:sz w:val="24"/>
          <w:szCs w:val="24"/>
          <w:lang w:eastAsia="el-GR"/>
        </w:rPr>
      </w:pPr>
    </w:p>
    <w:p w:rsidR="003B7C2C" w:rsidRPr="003B7C2C" w:rsidRDefault="003B7C2C" w:rsidP="003B7C2C">
      <w:pPr>
        <w:suppressAutoHyphens/>
        <w:spacing w:after="0" w:line="240" w:lineRule="auto"/>
        <w:jc w:val="both"/>
        <w:rPr>
          <w:rFonts w:ascii="Calibri" w:eastAsia="Times New Roman" w:hAnsi="Calibri" w:cs="Calibri"/>
          <w:sz w:val="24"/>
          <w:szCs w:val="24"/>
          <w:lang w:eastAsia="el-GR"/>
        </w:rPr>
      </w:pPr>
      <w:r w:rsidRPr="003B7C2C">
        <w:rPr>
          <w:rFonts w:ascii="Calibri" w:eastAsia="Times New Roman" w:hAnsi="Calibri" w:cs="Calibri"/>
          <w:sz w:val="24"/>
          <w:szCs w:val="24"/>
          <w:lang w:eastAsia="el-GR"/>
        </w:rPr>
        <w:t xml:space="preserve">Φορέας χρηματοδότησης της παρούσας σύμβασης είναι …. Η δαπάνη για την εν λόγω σύμβαση βαρύνει την με Κ.Α.: ……………… σχετική πίστωση του τακτικού προϋπολογισμού του οικονομικού έτους …….  του Φορέα   </w:t>
      </w:r>
    </w:p>
    <w:p w:rsidR="003B7C2C" w:rsidRPr="003B7C2C" w:rsidRDefault="003B7C2C" w:rsidP="003B7C2C">
      <w:pPr>
        <w:suppressAutoHyphens/>
        <w:spacing w:after="0" w:line="240" w:lineRule="auto"/>
        <w:jc w:val="both"/>
        <w:rPr>
          <w:rFonts w:ascii="Calibri" w:eastAsia="Times New Roman" w:hAnsi="Calibri" w:cs="Calibri"/>
          <w:sz w:val="24"/>
          <w:szCs w:val="24"/>
          <w:lang w:eastAsia="el-GR"/>
        </w:rPr>
      </w:pPr>
      <w:r w:rsidRPr="003B7C2C">
        <w:rPr>
          <w:rFonts w:ascii="Calibri" w:eastAsia="Times New Roman" w:hAnsi="Calibri" w:cs="Calibri"/>
          <w:sz w:val="24"/>
          <w:szCs w:val="24"/>
          <w:lang w:eastAsia="el-GR"/>
        </w:rPr>
        <w:t xml:space="preserve">Για την παρούσα διαδικασία έχει εκδοθεί η απόφαση με αρ. πρωτ.  …................. (ΑΔΑΜ….., ΑΔΑ……) για την ανάληψη υποχρέωσης/έγκριση δέσμευσης πίστωσης για το οικονομικό έτος 202..... και έλαβε α/α ……. καταχώρησης  στο μητρώο δεσμεύσεων/Βιβλίο εγκρίσεων &amp; Εντολών Πληρωμής του φορέα…. . </w:t>
      </w:r>
    </w:p>
    <w:p w:rsidR="003B7C2C" w:rsidRPr="003B7C2C" w:rsidRDefault="003B7C2C" w:rsidP="003B7C2C">
      <w:pPr>
        <w:suppressAutoHyphens/>
        <w:spacing w:after="0" w:line="240" w:lineRule="auto"/>
        <w:jc w:val="both"/>
        <w:rPr>
          <w:rFonts w:ascii="Calibri" w:eastAsia="Times New Roman" w:hAnsi="Calibri" w:cs="Calibri"/>
          <w:color w:val="0070C0"/>
          <w:sz w:val="24"/>
          <w:szCs w:val="24"/>
          <w:lang w:eastAsia="el-GR"/>
        </w:rPr>
      </w:pPr>
      <w:r w:rsidRPr="003B7C2C">
        <w:rPr>
          <w:rFonts w:ascii="Calibri" w:eastAsia="Times New Roman" w:hAnsi="Calibri" w:cs="Calibri"/>
          <w:color w:val="0070C0"/>
          <w:sz w:val="24"/>
          <w:szCs w:val="24"/>
          <w:lang w:eastAsia="el-GR"/>
        </w:rPr>
        <w:t>[Σε περίπτωση που η προκαλούμενη δαπάνη πρόκειται να βαρύνει αποκλειστικά και μόνον το επόμενο ή τα επόμενα οικονομικά έτη, αναφέρεται μόνο ο αριθμός της πολυετούς έγκρισης (ΑΔΑΜ….,ΑΔΑ…..), κατά τα οριζόμενα στις διατάξεις της παρ. 4 του άρθρου 2 του π.δ 80/2016, σε συνδυασμό με τα άρθρα 67 και 68 του ν. 4270/2014 (Α΄ 143)]</w:t>
      </w:r>
    </w:p>
    <w:p w:rsidR="003B7C2C" w:rsidRPr="003B7C2C" w:rsidRDefault="003B7C2C" w:rsidP="003B7C2C">
      <w:pPr>
        <w:suppressAutoHyphens/>
        <w:spacing w:after="0" w:line="240" w:lineRule="auto"/>
        <w:jc w:val="center"/>
        <w:rPr>
          <w:rFonts w:ascii="Calibri" w:eastAsia="Times New Roman" w:hAnsi="Calibri" w:cs="Calibri"/>
          <w:sz w:val="24"/>
          <w:szCs w:val="24"/>
          <w:lang w:eastAsia="el-GR"/>
        </w:rPr>
      </w:pPr>
    </w:p>
    <w:p w:rsidR="003B7C2C" w:rsidRPr="003B7C2C" w:rsidRDefault="003B7C2C" w:rsidP="003B7C2C">
      <w:pPr>
        <w:suppressAutoHyphens/>
        <w:spacing w:after="0" w:line="240" w:lineRule="auto"/>
        <w:jc w:val="center"/>
        <w:rPr>
          <w:rFonts w:ascii="Calibri" w:eastAsia="Times New Roman" w:hAnsi="Calibri" w:cs="Calibri"/>
          <w:sz w:val="24"/>
          <w:szCs w:val="24"/>
          <w:lang w:eastAsia="el-GR"/>
        </w:rPr>
      </w:pPr>
    </w:p>
    <w:p w:rsidR="003B7C2C" w:rsidRPr="003B7C2C" w:rsidRDefault="003B7C2C" w:rsidP="003B7C2C">
      <w:pPr>
        <w:suppressAutoHyphens/>
        <w:spacing w:after="0" w:line="240" w:lineRule="auto"/>
        <w:jc w:val="center"/>
        <w:rPr>
          <w:rFonts w:ascii="Calibri" w:eastAsia="Times New Roman" w:hAnsi="Calibri" w:cs="Calibri"/>
          <w:sz w:val="24"/>
          <w:szCs w:val="24"/>
          <w:lang w:eastAsia="el-GR"/>
        </w:rPr>
      </w:pPr>
      <w:r w:rsidRPr="003B7C2C">
        <w:rPr>
          <w:rFonts w:ascii="Calibri" w:eastAsia="Times New Roman" w:hAnsi="Calibri" w:cs="Calibri"/>
          <w:sz w:val="24"/>
          <w:szCs w:val="24"/>
          <w:lang w:eastAsia="el-GR"/>
        </w:rPr>
        <w:t>Άρθρο 3</w:t>
      </w:r>
    </w:p>
    <w:p w:rsidR="003B7C2C" w:rsidRPr="003B7C2C" w:rsidRDefault="003B7C2C" w:rsidP="003B7C2C">
      <w:pPr>
        <w:suppressAutoHyphens/>
        <w:spacing w:after="0" w:line="240" w:lineRule="auto"/>
        <w:jc w:val="center"/>
        <w:rPr>
          <w:rFonts w:ascii="Calibri" w:eastAsia="Times New Roman" w:hAnsi="Calibri" w:cs="Calibri"/>
          <w:sz w:val="24"/>
          <w:szCs w:val="24"/>
          <w:lang w:eastAsia="el-GR"/>
        </w:rPr>
      </w:pPr>
      <w:r w:rsidRPr="003B7C2C">
        <w:rPr>
          <w:rFonts w:ascii="Calibri" w:eastAsia="Times New Roman" w:hAnsi="Calibri" w:cs="Calibri"/>
          <w:sz w:val="24"/>
          <w:szCs w:val="24"/>
          <w:lang w:eastAsia="el-GR"/>
        </w:rPr>
        <w:t>Διάρκεια σύμβασης –Χρόνος Παράδοσης</w:t>
      </w:r>
    </w:p>
    <w:p w:rsidR="003B7C2C" w:rsidRPr="003B7C2C" w:rsidRDefault="003B7C2C" w:rsidP="003B7C2C">
      <w:pPr>
        <w:suppressAutoHyphens/>
        <w:spacing w:after="0" w:line="240" w:lineRule="auto"/>
        <w:jc w:val="center"/>
        <w:rPr>
          <w:rFonts w:ascii="Calibri" w:eastAsia="Times New Roman" w:hAnsi="Calibri" w:cs="Calibri"/>
          <w:sz w:val="24"/>
          <w:szCs w:val="24"/>
          <w:lang w:eastAsia="el-GR"/>
        </w:rPr>
      </w:pPr>
    </w:p>
    <w:p w:rsidR="003B7C2C" w:rsidRPr="003B7C2C" w:rsidRDefault="003B7C2C" w:rsidP="003B7C2C">
      <w:pPr>
        <w:suppressAutoHyphens/>
        <w:spacing w:after="0" w:line="240" w:lineRule="auto"/>
        <w:jc w:val="both"/>
        <w:rPr>
          <w:rFonts w:ascii="Calibri" w:eastAsia="Times New Roman" w:hAnsi="Calibri" w:cs="Calibri"/>
          <w:sz w:val="24"/>
          <w:szCs w:val="24"/>
          <w:lang w:eastAsia="el-GR"/>
        </w:rPr>
      </w:pPr>
      <w:r w:rsidRPr="003B7C2C">
        <w:rPr>
          <w:rFonts w:ascii="Calibri" w:eastAsia="Times New Roman" w:hAnsi="Calibri" w:cs="Calibri"/>
          <w:sz w:val="24"/>
          <w:szCs w:val="24"/>
          <w:lang w:eastAsia="el-GR"/>
        </w:rPr>
        <w:t>1. Δυνάμει του άρθρου 1.3 της Διακήρυξης η διάρκεια της παρούσας σύμβασης ορίζεται από την υπογραφή της και μέχρι .............................</w:t>
      </w:r>
    </w:p>
    <w:p w:rsidR="003B7C2C" w:rsidRPr="003B7C2C" w:rsidRDefault="003B7C2C" w:rsidP="003B7C2C">
      <w:pPr>
        <w:suppressAutoHyphens/>
        <w:spacing w:after="0" w:line="240" w:lineRule="auto"/>
        <w:jc w:val="both"/>
        <w:rPr>
          <w:rFonts w:ascii="Calibri" w:eastAsia="Times New Roman" w:hAnsi="Calibri" w:cs="Calibri"/>
          <w:sz w:val="24"/>
          <w:szCs w:val="24"/>
          <w:lang w:eastAsia="el-GR"/>
        </w:rPr>
      </w:pPr>
    </w:p>
    <w:p w:rsidR="003B7C2C" w:rsidRPr="003B7C2C" w:rsidRDefault="003B7C2C" w:rsidP="003B7C2C">
      <w:pPr>
        <w:suppressAutoHyphens/>
        <w:spacing w:after="0" w:line="240" w:lineRule="auto"/>
        <w:jc w:val="both"/>
        <w:rPr>
          <w:rFonts w:ascii="Calibri" w:eastAsia="Times New Roman" w:hAnsi="Calibri" w:cs="Calibri"/>
          <w:sz w:val="24"/>
          <w:szCs w:val="24"/>
          <w:lang w:eastAsia="ar-SA"/>
        </w:rPr>
      </w:pPr>
      <w:r w:rsidRPr="003B7C2C">
        <w:rPr>
          <w:rFonts w:ascii="Calibri" w:eastAsia="Times New Roman" w:hAnsi="Calibri" w:cs="Calibri"/>
          <w:sz w:val="24"/>
          <w:szCs w:val="24"/>
          <w:lang w:eastAsia="ar-SA"/>
        </w:rPr>
        <w:t xml:space="preserve">3.2. Ο συμβατικός χρόνος παράδοσης των υλικών καθορίζεται στο άρθρο 7 της παρούσας </w:t>
      </w:r>
    </w:p>
    <w:p w:rsidR="003B7C2C" w:rsidRPr="003B7C2C" w:rsidRDefault="003B7C2C" w:rsidP="003B7C2C">
      <w:pPr>
        <w:suppressAutoHyphens/>
        <w:spacing w:after="0" w:line="240" w:lineRule="auto"/>
        <w:jc w:val="both"/>
        <w:rPr>
          <w:rFonts w:ascii="Calibri" w:eastAsia="Times New Roman" w:hAnsi="Calibri" w:cs="Calibri"/>
          <w:sz w:val="24"/>
          <w:szCs w:val="24"/>
          <w:lang w:eastAsia="el-GR"/>
        </w:rPr>
      </w:pPr>
    </w:p>
    <w:p w:rsidR="003B7C2C" w:rsidRPr="003B7C2C" w:rsidRDefault="003B7C2C" w:rsidP="003B7C2C">
      <w:pPr>
        <w:suppressAutoHyphens/>
        <w:spacing w:after="0" w:line="240" w:lineRule="auto"/>
        <w:jc w:val="both"/>
        <w:rPr>
          <w:rFonts w:ascii="Calibri" w:eastAsia="Times New Roman" w:hAnsi="Calibri" w:cs="Calibri"/>
          <w:sz w:val="24"/>
          <w:szCs w:val="24"/>
          <w:lang w:eastAsia="el-GR"/>
        </w:rPr>
      </w:pPr>
    </w:p>
    <w:p w:rsidR="003B7C2C" w:rsidRPr="003B7C2C" w:rsidRDefault="003B7C2C" w:rsidP="003B7C2C">
      <w:pPr>
        <w:suppressAutoHyphens/>
        <w:spacing w:after="0" w:line="240" w:lineRule="auto"/>
        <w:jc w:val="center"/>
        <w:rPr>
          <w:rFonts w:ascii="Calibri" w:eastAsia="Times New Roman" w:hAnsi="Calibri" w:cs="Calibri"/>
          <w:sz w:val="24"/>
          <w:szCs w:val="24"/>
          <w:lang w:eastAsia="el-GR"/>
        </w:rPr>
      </w:pPr>
      <w:r w:rsidRPr="003B7C2C">
        <w:rPr>
          <w:rFonts w:ascii="Calibri" w:eastAsia="Times New Roman" w:hAnsi="Calibri" w:cs="Calibri"/>
          <w:sz w:val="24"/>
          <w:szCs w:val="24"/>
          <w:lang w:eastAsia="el-GR"/>
        </w:rPr>
        <w:t>Άρθρο 4</w:t>
      </w:r>
    </w:p>
    <w:p w:rsidR="003B7C2C" w:rsidRPr="003B7C2C" w:rsidRDefault="003B7C2C" w:rsidP="003B7C2C">
      <w:pPr>
        <w:suppressAutoHyphens/>
        <w:spacing w:after="0" w:line="240" w:lineRule="auto"/>
        <w:jc w:val="center"/>
        <w:rPr>
          <w:rFonts w:ascii="Calibri" w:eastAsia="Times New Roman" w:hAnsi="Calibri" w:cs="Calibri"/>
          <w:sz w:val="24"/>
          <w:szCs w:val="24"/>
          <w:lang w:eastAsia="el-GR"/>
        </w:rPr>
      </w:pPr>
      <w:r w:rsidRPr="003B7C2C">
        <w:rPr>
          <w:rFonts w:ascii="Calibri" w:eastAsia="Times New Roman" w:hAnsi="Calibri" w:cs="Calibri"/>
          <w:sz w:val="24"/>
          <w:szCs w:val="24"/>
          <w:lang w:eastAsia="el-GR"/>
        </w:rPr>
        <w:t>Υποχρεώσεις Αναδόχου</w:t>
      </w:r>
    </w:p>
    <w:p w:rsidR="003B7C2C" w:rsidRPr="003B7C2C" w:rsidRDefault="003B7C2C" w:rsidP="003B7C2C">
      <w:pPr>
        <w:suppressAutoHyphens/>
        <w:spacing w:after="0" w:line="240" w:lineRule="auto"/>
        <w:jc w:val="both"/>
        <w:rPr>
          <w:rFonts w:ascii="Calibri" w:eastAsia="Times New Roman" w:hAnsi="Calibri" w:cs="Calibri"/>
          <w:sz w:val="24"/>
          <w:szCs w:val="24"/>
          <w:lang w:eastAsia="el-GR"/>
        </w:rPr>
      </w:pPr>
    </w:p>
    <w:p w:rsidR="003B7C2C" w:rsidRPr="003B7C2C" w:rsidRDefault="003B7C2C" w:rsidP="003B7C2C">
      <w:pPr>
        <w:suppressAutoHyphens/>
        <w:spacing w:after="0" w:line="240" w:lineRule="auto"/>
        <w:jc w:val="both"/>
        <w:rPr>
          <w:rFonts w:ascii="Calibri" w:eastAsia="Times New Roman" w:hAnsi="Calibri" w:cs="Calibri"/>
          <w:sz w:val="24"/>
          <w:szCs w:val="24"/>
          <w:lang w:eastAsia="el-GR"/>
        </w:rPr>
      </w:pPr>
      <w:r w:rsidRPr="003B7C2C">
        <w:rPr>
          <w:rFonts w:ascii="Calibri" w:eastAsia="Times New Roman" w:hAnsi="Calibri" w:cs="Calibri"/>
          <w:sz w:val="24"/>
          <w:szCs w:val="24"/>
          <w:lang w:eastAsia="el-GR"/>
        </w:rPr>
        <w:lastRenderedPageBreak/>
        <w:t xml:space="preserve">Ο Ανάδοχος εγγυάται και δεσμεύεται ανέκκλητα  στην Αναθέτουσα Αρχή: </w:t>
      </w:r>
    </w:p>
    <w:p w:rsidR="003B7C2C" w:rsidRPr="003B7C2C" w:rsidRDefault="003B7C2C" w:rsidP="003B7C2C">
      <w:pPr>
        <w:suppressAutoHyphens/>
        <w:spacing w:after="0" w:line="240" w:lineRule="auto"/>
        <w:jc w:val="both"/>
        <w:rPr>
          <w:rFonts w:ascii="Calibri" w:eastAsia="Times New Roman" w:hAnsi="Calibri" w:cs="Calibri"/>
          <w:sz w:val="24"/>
          <w:szCs w:val="24"/>
          <w:lang w:eastAsia="el-GR"/>
        </w:rPr>
      </w:pPr>
    </w:p>
    <w:p w:rsidR="003B7C2C" w:rsidRPr="003B7C2C" w:rsidRDefault="003B7C2C" w:rsidP="003B7C2C">
      <w:pPr>
        <w:suppressAutoHyphens/>
        <w:spacing w:after="0" w:line="240" w:lineRule="auto"/>
        <w:jc w:val="both"/>
        <w:rPr>
          <w:rFonts w:ascii="Calibri" w:eastAsia="Times New Roman" w:hAnsi="Calibri" w:cs="Calibri"/>
          <w:sz w:val="24"/>
          <w:szCs w:val="24"/>
          <w:lang w:eastAsia="el-GR"/>
        </w:rPr>
      </w:pPr>
      <w:r w:rsidRPr="003B7C2C">
        <w:rPr>
          <w:rFonts w:ascii="Calibri" w:eastAsia="Times New Roman" w:hAnsi="Calibri" w:cs="Calibri"/>
          <w:sz w:val="24"/>
          <w:szCs w:val="24"/>
          <w:lang w:eastAsia="el-GR"/>
        </w:rPr>
        <w:t xml:space="preserve">4.1. ότι, σύμφωνα με το άρθρο 4.3.1. της Διακήρυξης, τηρεί και θα εξακολουθήσει να τηρεί κατά την εκτέλεση της παρούσας σύμβασης τις υποχρεώσεις του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Α’(και  του ν. 4412/2016).  Η τήρηση των εν λόγω υποχρεώσεων ελέγχεται και βεβαιώνεται από τα όργανα που επιβλέπουν την εκτέλεση της παρούσας σύμβασης και τις αρμόδιες δημόσιες αρχές και υπηρεσίες που ενεργούν εντός των ορίων της ευθύνης και της αρμοδιότητάς τους </w:t>
      </w:r>
    </w:p>
    <w:p w:rsidR="003B7C2C" w:rsidRPr="003B7C2C" w:rsidRDefault="003B7C2C" w:rsidP="003B7C2C">
      <w:pPr>
        <w:suppressAutoHyphens/>
        <w:spacing w:after="0" w:line="240" w:lineRule="auto"/>
        <w:jc w:val="both"/>
        <w:rPr>
          <w:rFonts w:ascii="Calibri" w:eastAsia="Times New Roman" w:hAnsi="Calibri" w:cs="Calibri"/>
          <w:sz w:val="24"/>
          <w:szCs w:val="24"/>
          <w:lang w:eastAsia="el-GR"/>
        </w:rPr>
      </w:pPr>
    </w:p>
    <w:p w:rsidR="003B7C2C" w:rsidRPr="003B7C2C" w:rsidRDefault="003B7C2C" w:rsidP="003B7C2C">
      <w:pPr>
        <w:suppressAutoHyphens/>
        <w:spacing w:after="0" w:line="240" w:lineRule="auto"/>
        <w:jc w:val="both"/>
        <w:rPr>
          <w:rFonts w:ascii="Calibri" w:eastAsia="Times New Roman" w:hAnsi="Calibri" w:cs="Calibri"/>
          <w:sz w:val="24"/>
          <w:szCs w:val="24"/>
          <w:lang w:eastAsia="el-GR"/>
        </w:rPr>
      </w:pPr>
      <w:r w:rsidRPr="003B7C2C">
        <w:rPr>
          <w:rFonts w:ascii="Calibri" w:eastAsia="Times New Roman" w:hAnsi="Calibri" w:cs="Calibri"/>
          <w:sz w:val="24"/>
          <w:szCs w:val="24"/>
          <w:lang w:eastAsia="el-GR"/>
        </w:rPr>
        <w:t xml:space="preserve">4.2. ότι θα ενεργεί σύμφωνα με το Νόμο και με την παρούσα, ότι θα  λαμβάνει τα κατάλληλα μέτρα για να διασφαλίσει την ομαλή και προσήκουσα εκτέλεση της παρούσας σύμφωνα με τη Διακήρυξη και τα λοιπά Έγγραφα της Σύμβασης και ότι δεν θα ενεργήσει αθέμιτα, παράνομα ή καταχρηστικά καθ ́ όλη τη διάρκεια της εκτέλεσης της παρούσας, σύμφωνα με τη ρήτρα ακεραιότητας που επισυνάπτεται στην παρούσα και αποτελεί αναπόσπαστο τμήμα της. </w:t>
      </w:r>
    </w:p>
    <w:p w:rsidR="003B7C2C" w:rsidRPr="003B7C2C" w:rsidRDefault="003B7C2C" w:rsidP="003B7C2C">
      <w:pPr>
        <w:suppressAutoHyphens/>
        <w:spacing w:after="0" w:line="240" w:lineRule="auto"/>
        <w:jc w:val="both"/>
        <w:rPr>
          <w:rFonts w:ascii="Calibri" w:eastAsia="Times New Roman" w:hAnsi="Calibri" w:cs="Calibri"/>
          <w:sz w:val="24"/>
          <w:szCs w:val="24"/>
          <w:lang w:eastAsia="el-GR"/>
        </w:rPr>
      </w:pPr>
    </w:p>
    <w:p w:rsidR="003B7C2C" w:rsidRPr="003B7C2C" w:rsidRDefault="003B7C2C" w:rsidP="003B7C2C">
      <w:pPr>
        <w:suppressAutoHyphens/>
        <w:spacing w:after="0" w:line="240" w:lineRule="auto"/>
        <w:jc w:val="both"/>
        <w:rPr>
          <w:rFonts w:ascii="Calibri" w:eastAsia="Times New Roman" w:hAnsi="Calibri" w:cs="Calibri"/>
          <w:color w:val="0070C0"/>
          <w:sz w:val="24"/>
          <w:szCs w:val="24"/>
          <w:lang w:eastAsia="el-GR"/>
        </w:rPr>
      </w:pPr>
      <w:r w:rsidRPr="003B7C2C">
        <w:rPr>
          <w:rFonts w:ascii="Calibri" w:eastAsia="Times New Roman" w:hAnsi="Calibri" w:cs="Calibri"/>
          <w:color w:val="0070C0"/>
          <w:sz w:val="24"/>
          <w:szCs w:val="24"/>
          <w:lang w:eastAsia="el-GR"/>
        </w:rPr>
        <w:t>[Εφ’ όσον συντρέχει εφαρμογής, στο σημείο αυτό αναφέρονται: ]</w:t>
      </w:r>
    </w:p>
    <w:p w:rsidR="003B7C2C" w:rsidRPr="003B7C2C" w:rsidRDefault="003B7C2C" w:rsidP="003B7C2C">
      <w:pPr>
        <w:suppressAutoHyphens/>
        <w:spacing w:after="0" w:line="240" w:lineRule="auto"/>
        <w:jc w:val="both"/>
        <w:rPr>
          <w:rFonts w:ascii="Calibri" w:eastAsia="Times New Roman" w:hAnsi="Calibri" w:cs="Calibri"/>
          <w:sz w:val="24"/>
          <w:szCs w:val="24"/>
          <w:lang w:eastAsia="ar-SA"/>
        </w:rPr>
      </w:pPr>
      <w:r w:rsidRPr="003B7C2C">
        <w:rPr>
          <w:rFonts w:ascii="Calibri" w:eastAsia="Times New Roman" w:hAnsi="Calibri" w:cs="Calibri"/>
          <w:sz w:val="24"/>
          <w:szCs w:val="24"/>
          <w:lang w:eastAsia="el-GR"/>
        </w:rPr>
        <w:t xml:space="preserve">4.3. ότι, σύμφωνα με το άρθρο 4.3.2. της Διακήρυξης, με δεδομένο πως η εν θέματι </w:t>
      </w:r>
      <w:r w:rsidRPr="003B7C2C">
        <w:rPr>
          <w:rFonts w:ascii="Calibri" w:eastAsia="Times New Roman" w:hAnsi="Calibri" w:cs="Calibri"/>
          <w:sz w:val="24"/>
          <w:szCs w:val="24"/>
          <w:lang w:eastAsia="ar-SA"/>
        </w:rPr>
        <w:t xml:space="preserve">σύμβαση προμηθειών προϊόντων εμπίπτει  στο πεδίο εφαρμογής του ν. 2939/2001, υποχρεούται κατά την υπογραφή της σύμβασης και καθ’ όλη τη διάρκεια εκτέλεσης αυτής να τηρεί τις υποχρεώσεις των παραγράφων 2 και 11 του άρθρου 4β ή και της παρ. 1 του άρθρου 12 ή και της παρ. 1 του άρθρου 16 του ν.2939/2001. </w:t>
      </w:r>
    </w:p>
    <w:p w:rsidR="003B7C2C" w:rsidRPr="003B7C2C" w:rsidRDefault="003B7C2C" w:rsidP="003B7C2C">
      <w:pPr>
        <w:suppressAutoHyphens/>
        <w:spacing w:after="0" w:line="240" w:lineRule="auto"/>
        <w:jc w:val="both"/>
        <w:rPr>
          <w:rFonts w:ascii="Calibri" w:eastAsia="Times New Roman" w:hAnsi="Calibri" w:cs="Calibri"/>
          <w:sz w:val="24"/>
          <w:szCs w:val="24"/>
          <w:lang w:eastAsia="ar-SA"/>
        </w:rPr>
      </w:pPr>
      <w:r w:rsidRPr="003B7C2C">
        <w:rPr>
          <w:rFonts w:ascii="Calibri" w:eastAsia="Times New Roman" w:hAnsi="Calibri" w:cs="Calibri"/>
          <w:sz w:val="24"/>
          <w:szCs w:val="24"/>
          <w:lang w:eastAsia="ar-SA"/>
        </w:rPr>
        <w:t xml:space="preserve">Η τήρηση των υποχρεώσεων ελέγχθηκε από την Αναθέτουσα Αρχή μέσω του αρχείου δημοσιοποίησης εγγεγραμμένων παραγωγών στο Εθνικό Μητρώο Παραγωγών (ΕΜΠΑ) που τηρείται στην ηλεκτρονική σελίδα του Ε.Ο.ΑΝ. εντός της προθεσμίας της </w:t>
      </w:r>
      <w:hyperlink r:id="rId12" w:anchor="art105_4" w:history="1">
        <w:r w:rsidRPr="003B7C2C">
          <w:rPr>
            <w:rFonts w:ascii="Calibri" w:eastAsia="Times New Roman" w:hAnsi="Calibri" w:cs="Calibri"/>
            <w:sz w:val="24"/>
            <w:szCs w:val="24"/>
            <w:lang w:eastAsia="ar-SA"/>
          </w:rPr>
          <w:t>παραγράφου 4 του άρθρου 105</w:t>
        </w:r>
      </w:hyperlink>
      <w:r w:rsidRPr="003B7C2C">
        <w:rPr>
          <w:rFonts w:ascii="Calibri" w:eastAsia="Times New Roman" w:hAnsi="Calibri" w:cs="Calibri"/>
          <w:sz w:val="24"/>
          <w:szCs w:val="24"/>
          <w:lang w:eastAsia="ar-SA"/>
        </w:rPr>
        <w:t xml:space="preserve"> του ν. 4412/2016.</w:t>
      </w:r>
    </w:p>
    <w:p w:rsidR="003B7C2C" w:rsidRPr="003B7C2C" w:rsidRDefault="003B7C2C" w:rsidP="003B7C2C">
      <w:pPr>
        <w:suppressAutoHyphens/>
        <w:spacing w:after="0" w:line="240" w:lineRule="auto"/>
        <w:jc w:val="both"/>
        <w:rPr>
          <w:rFonts w:ascii="Calibri" w:eastAsia="Times New Roman" w:hAnsi="Calibri" w:cs="Calibri"/>
          <w:color w:val="000000"/>
          <w:sz w:val="24"/>
          <w:szCs w:val="24"/>
          <w:lang w:eastAsia="ar-SA"/>
        </w:rPr>
      </w:pPr>
      <w:r w:rsidRPr="003B7C2C">
        <w:rPr>
          <w:rFonts w:ascii="Calibri" w:eastAsia="Times New Roman" w:hAnsi="Calibri" w:cs="Calibri"/>
          <w:sz w:val="24"/>
          <w:szCs w:val="24"/>
          <w:lang w:eastAsia="ar-SA"/>
        </w:rPr>
        <w:t>Ο αριθμός ΕΜΠΑ του υπόχρεου παραγωγού……είναι ο …….</w:t>
      </w:r>
    </w:p>
    <w:p w:rsidR="003B7C2C" w:rsidRPr="003B7C2C" w:rsidRDefault="003B7C2C" w:rsidP="003B7C2C">
      <w:pPr>
        <w:suppressAutoHyphens/>
        <w:spacing w:after="0" w:line="240" w:lineRule="auto"/>
        <w:jc w:val="both"/>
        <w:rPr>
          <w:rFonts w:ascii="Calibri" w:eastAsia="Times New Roman" w:hAnsi="Calibri" w:cs="Calibri"/>
          <w:color w:val="000000"/>
          <w:sz w:val="24"/>
          <w:szCs w:val="24"/>
          <w:lang w:eastAsia="ar-SA"/>
        </w:rPr>
      </w:pPr>
    </w:p>
    <w:p w:rsidR="003B7C2C" w:rsidRPr="003B7C2C" w:rsidRDefault="003B7C2C" w:rsidP="003B7C2C">
      <w:pPr>
        <w:suppressAutoHyphens/>
        <w:spacing w:after="0" w:line="240" w:lineRule="auto"/>
        <w:jc w:val="both"/>
        <w:rPr>
          <w:rFonts w:ascii="Calibri" w:eastAsia="Times New Roman" w:hAnsi="Calibri" w:cs="Calibri"/>
          <w:color w:val="000000"/>
          <w:sz w:val="24"/>
          <w:szCs w:val="24"/>
          <w:lang w:eastAsia="ar-SA"/>
        </w:rPr>
      </w:pPr>
      <w:r w:rsidRPr="003B7C2C">
        <w:rPr>
          <w:rFonts w:ascii="Calibri" w:eastAsia="Times New Roman" w:hAnsi="Calibri" w:cs="Calibri"/>
          <w:color w:val="000000"/>
          <w:sz w:val="24"/>
          <w:szCs w:val="24"/>
          <w:lang w:eastAsia="ar-SA"/>
        </w:rPr>
        <w:t>4.4.ότι καθ΄ όλη τη διάρκεια εκτέλεσης της σύμβασης, θα συνεργάζεται στενά με την Αναθέτουσα Αρχή, υποχρεούται δε να λαμβάνει υπόψη του οποιεσδήποτε παρατηρήσεις της σχετικά με την εκτέλεση της σύμβασης.</w:t>
      </w:r>
    </w:p>
    <w:p w:rsidR="003B7C2C" w:rsidRPr="003B7C2C" w:rsidRDefault="003B7C2C" w:rsidP="003B7C2C">
      <w:pPr>
        <w:suppressAutoHyphens/>
        <w:spacing w:after="0" w:line="240" w:lineRule="auto"/>
        <w:jc w:val="both"/>
        <w:rPr>
          <w:rFonts w:ascii="Calibri" w:eastAsia="Times New Roman" w:hAnsi="Calibri" w:cs="Calibri"/>
          <w:sz w:val="24"/>
          <w:szCs w:val="24"/>
          <w:lang w:eastAsia="el-GR"/>
        </w:rPr>
      </w:pPr>
    </w:p>
    <w:p w:rsidR="003B7C2C" w:rsidRPr="003B7C2C" w:rsidRDefault="003B7C2C" w:rsidP="003B7C2C">
      <w:pPr>
        <w:suppressAutoHyphens/>
        <w:spacing w:after="0" w:line="240" w:lineRule="auto"/>
        <w:jc w:val="center"/>
        <w:rPr>
          <w:rFonts w:ascii="Calibri" w:eastAsia="Times New Roman" w:hAnsi="Calibri" w:cs="Calibri"/>
          <w:sz w:val="24"/>
          <w:szCs w:val="24"/>
          <w:lang w:eastAsia="el-GR"/>
        </w:rPr>
      </w:pPr>
    </w:p>
    <w:p w:rsidR="003B7C2C" w:rsidRPr="003B7C2C" w:rsidRDefault="003B7C2C" w:rsidP="003B7C2C">
      <w:pPr>
        <w:suppressAutoHyphens/>
        <w:spacing w:after="0" w:line="240" w:lineRule="auto"/>
        <w:jc w:val="center"/>
        <w:rPr>
          <w:rFonts w:ascii="Calibri" w:eastAsia="Times New Roman" w:hAnsi="Calibri" w:cs="Calibri"/>
          <w:sz w:val="24"/>
          <w:szCs w:val="24"/>
          <w:lang w:eastAsia="el-GR"/>
        </w:rPr>
      </w:pPr>
      <w:r w:rsidRPr="003B7C2C">
        <w:rPr>
          <w:rFonts w:ascii="Calibri" w:eastAsia="Times New Roman" w:hAnsi="Calibri" w:cs="Calibri"/>
          <w:sz w:val="24"/>
          <w:szCs w:val="24"/>
          <w:lang w:eastAsia="el-GR"/>
        </w:rPr>
        <w:t>Άρθρο 5</w:t>
      </w:r>
    </w:p>
    <w:p w:rsidR="003B7C2C" w:rsidRPr="003B7C2C" w:rsidRDefault="003B7C2C" w:rsidP="003B7C2C">
      <w:pPr>
        <w:suppressAutoHyphens/>
        <w:spacing w:after="0" w:line="240" w:lineRule="auto"/>
        <w:jc w:val="center"/>
        <w:rPr>
          <w:rFonts w:ascii="Calibri" w:eastAsia="Times New Roman" w:hAnsi="Calibri" w:cs="Calibri"/>
          <w:sz w:val="24"/>
          <w:szCs w:val="24"/>
          <w:lang w:eastAsia="el-GR"/>
        </w:rPr>
      </w:pPr>
      <w:r w:rsidRPr="003B7C2C">
        <w:rPr>
          <w:rFonts w:ascii="Calibri" w:eastAsia="Times New Roman" w:hAnsi="Calibri" w:cs="Calibri"/>
          <w:sz w:val="24"/>
          <w:szCs w:val="24"/>
          <w:lang w:eastAsia="el-GR"/>
        </w:rPr>
        <w:t>Αμοιβή – Τρόπος πληρωμής</w:t>
      </w:r>
    </w:p>
    <w:p w:rsidR="003B7C2C" w:rsidRPr="003B7C2C" w:rsidRDefault="003B7C2C" w:rsidP="003B7C2C">
      <w:pPr>
        <w:suppressAutoHyphens/>
        <w:spacing w:after="0" w:line="240" w:lineRule="auto"/>
        <w:jc w:val="both"/>
        <w:rPr>
          <w:rFonts w:ascii="Calibri" w:eastAsia="Times New Roman" w:hAnsi="Calibri" w:cs="Calibri"/>
          <w:sz w:val="24"/>
          <w:szCs w:val="24"/>
          <w:lang w:eastAsia="el-GR"/>
        </w:rPr>
      </w:pPr>
    </w:p>
    <w:p w:rsidR="003B7C2C" w:rsidRPr="003B7C2C" w:rsidRDefault="003B7C2C" w:rsidP="003B7C2C">
      <w:pPr>
        <w:suppressAutoHyphens/>
        <w:spacing w:after="0" w:line="240" w:lineRule="auto"/>
        <w:jc w:val="both"/>
        <w:rPr>
          <w:rFonts w:ascii="Calibri" w:eastAsia="Times New Roman" w:hAnsi="Calibri" w:cs="Calibri"/>
          <w:sz w:val="24"/>
          <w:szCs w:val="24"/>
          <w:lang w:eastAsia="el-GR"/>
        </w:rPr>
      </w:pPr>
      <w:r w:rsidRPr="003B7C2C">
        <w:rPr>
          <w:rFonts w:ascii="Calibri" w:eastAsia="Times New Roman" w:hAnsi="Calibri" w:cs="Calibri"/>
          <w:sz w:val="24"/>
          <w:szCs w:val="24"/>
          <w:lang w:eastAsia="el-GR"/>
        </w:rPr>
        <w:t>5.1. Το συνολικό συμβατικό τίμημα ανέρχεται σε ……., πλέον ΦΠΑ…..%</w:t>
      </w:r>
    </w:p>
    <w:p w:rsidR="003B7C2C" w:rsidRPr="003B7C2C" w:rsidRDefault="003B7C2C" w:rsidP="003B7C2C">
      <w:pPr>
        <w:suppressAutoHyphens/>
        <w:spacing w:after="0" w:line="240" w:lineRule="auto"/>
        <w:jc w:val="both"/>
        <w:rPr>
          <w:rFonts w:ascii="Calibri" w:eastAsia="Times New Roman" w:hAnsi="Calibri" w:cs="Calibri"/>
          <w:sz w:val="24"/>
          <w:szCs w:val="24"/>
          <w:lang w:eastAsia="el-GR"/>
        </w:rPr>
      </w:pPr>
      <w:r w:rsidRPr="003B7C2C">
        <w:rPr>
          <w:rFonts w:ascii="Calibri" w:eastAsia="Times New Roman" w:hAnsi="Calibri" w:cs="Calibri"/>
          <w:sz w:val="24"/>
          <w:szCs w:val="24"/>
          <w:lang w:eastAsia="el-GR"/>
        </w:rPr>
        <w:t>Αναλυτικά η αμοιβή του αναδόχου ανά τιμή μονάδας αναφέρεται στον πίνακα κατακυρωθέντων ειδών που παρατίθεται στο τέλος της σύμβασης.</w:t>
      </w:r>
    </w:p>
    <w:p w:rsidR="003B7C2C" w:rsidRPr="003B7C2C" w:rsidRDefault="003B7C2C" w:rsidP="003B7C2C">
      <w:pPr>
        <w:suppressAutoHyphens/>
        <w:spacing w:after="0" w:line="240" w:lineRule="auto"/>
        <w:jc w:val="both"/>
        <w:rPr>
          <w:rFonts w:ascii="Calibri" w:eastAsia="Times New Roman" w:hAnsi="Calibri" w:cs="Calibri"/>
          <w:color w:val="0070C0"/>
          <w:sz w:val="24"/>
          <w:szCs w:val="24"/>
          <w:lang w:eastAsia="el-GR"/>
        </w:rPr>
      </w:pPr>
    </w:p>
    <w:p w:rsidR="003B7C2C" w:rsidRPr="003B7C2C" w:rsidRDefault="003B7C2C" w:rsidP="003B7C2C">
      <w:pPr>
        <w:suppressAutoHyphens/>
        <w:spacing w:after="120" w:line="240" w:lineRule="auto"/>
        <w:jc w:val="both"/>
        <w:rPr>
          <w:rFonts w:ascii="Calibri" w:eastAsia="Times New Roman" w:hAnsi="Calibri" w:cs="Calibri"/>
          <w:b/>
          <w:szCs w:val="24"/>
          <w:lang w:eastAsia="ar-SA"/>
        </w:rPr>
      </w:pPr>
      <w:r w:rsidRPr="003B7C2C">
        <w:rPr>
          <w:rFonts w:ascii="Calibri" w:eastAsia="Times New Roman" w:hAnsi="Calibri" w:cs="Calibri"/>
          <w:sz w:val="24"/>
          <w:szCs w:val="24"/>
          <w:lang w:eastAsia="el-GR"/>
        </w:rPr>
        <w:t xml:space="preserve">5.2. Η πληρωμή του Αναδόχου θα πραγματοποιηθεί σύμφωνα με το άρθρο 5.1.1 της Διακήρυξης και συγκεκριμένα </w:t>
      </w:r>
      <w:r w:rsidRPr="003B7C2C">
        <w:rPr>
          <w:rFonts w:ascii="Calibri" w:eastAsia="Times New Roman" w:hAnsi="Calibri" w:cs="Calibri"/>
          <w:b/>
          <w:szCs w:val="24"/>
          <w:lang w:eastAsia="ar-SA"/>
        </w:rPr>
        <w:t>:</w:t>
      </w:r>
      <w:r w:rsidRPr="003B7C2C">
        <w:rPr>
          <w:rFonts w:ascii="Calibri" w:eastAsia="Times New Roman" w:hAnsi="Calibri" w:cs="Calibri"/>
          <w:szCs w:val="24"/>
          <w:lang w:eastAsia="ar-SA"/>
        </w:rPr>
        <w:t xml:space="preserve"> Το </w:t>
      </w:r>
      <w:r w:rsidRPr="003B7C2C">
        <w:rPr>
          <w:rFonts w:ascii="Calibri" w:eastAsia="Times New Roman" w:hAnsi="Calibri" w:cs="Calibri"/>
          <w:b/>
          <w:szCs w:val="24"/>
          <w:lang w:eastAsia="ar-SA"/>
        </w:rPr>
        <w:t>100%</w:t>
      </w:r>
      <w:r w:rsidRPr="003B7C2C">
        <w:rPr>
          <w:rFonts w:ascii="Calibri" w:eastAsia="Times New Roman" w:hAnsi="Calibri" w:cs="Calibri"/>
          <w:szCs w:val="24"/>
          <w:lang w:eastAsia="ar-SA"/>
        </w:rPr>
        <w:t xml:space="preserve"> της συμβατικής αξίας μετά την οριστική παραλαβή των υλικών. (Ο εν λόγω τρόπος πληρωμής εφαρμόζεται και στην περίπτωση τμηματικών παραδόσεων)</w:t>
      </w:r>
    </w:p>
    <w:p w:rsidR="003B7C2C" w:rsidRPr="003B7C2C" w:rsidRDefault="003B7C2C" w:rsidP="003B7C2C">
      <w:pPr>
        <w:suppressAutoHyphens/>
        <w:spacing w:after="0" w:line="240" w:lineRule="auto"/>
        <w:jc w:val="both"/>
        <w:rPr>
          <w:rFonts w:ascii="Calibri" w:eastAsia="Times New Roman" w:hAnsi="Calibri" w:cs="Calibri"/>
          <w:sz w:val="24"/>
          <w:szCs w:val="24"/>
          <w:lang w:eastAsia="el-GR"/>
        </w:rPr>
      </w:pPr>
      <w:r w:rsidRPr="003B7C2C">
        <w:rPr>
          <w:rFonts w:ascii="Calibri" w:eastAsia="Times New Roman" w:hAnsi="Calibri" w:cs="Calibri"/>
          <w:sz w:val="24"/>
          <w:szCs w:val="24"/>
          <w:lang w:eastAsia="el-GR"/>
        </w:rPr>
        <w:t xml:space="preserve">5.3. Η πληρωμή του συμβατικού τιμήματος θα γίνεται με την προσκόμιση από τον Ανάδοχο των νομίμων παραστατικών και δικαιολογητικών που προβλέπονται από τις διατάξεις του άρθρου 200 παρ. 4 του ν. 4412/2016, καθώς και κάθε άλλου δικαιολογητικού που τυχόν ήθελε ζητηθεί από τις αρμόδιες υπηρεσίες που διενεργούν τον έλεγχο και την πληρωμή. </w:t>
      </w:r>
    </w:p>
    <w:p w:rsidR="003B7C2C" w:rsidRPr="003B7C2C" w:rsidRDefault="003B7C2C" w:rsidP="003B7C2C">
      <w:pPr>
        <w:suppressAutoHyphens/>
        <w:spacing w:after="0" w:line="240" w:lineRule="auto"/>
        <w:jc w:val="both"/>
        <w:rPr>
          <w:rFonts w:ascii="Calibri" w:eastAsia="Times New Roman" w:hAnsi="Calibri" w:cs="Calibri"/>
          <w:sz w:val="24"/>
          <w:szCs w:val="24"/>
          <w:lang w:eastAsia="el-GR"/>
        </w:rPr>
      </w:pPr>
    </w:p>
    <w:p w:rsidR="003B7C2C" w:rsidRPr="003B7C2C" w:rsidRDefault="003B7C2C" w:rsidP="003B7C2C">
      <w:pPr>
        <w:suppressAutoHyphens/>
        <w:spacing w:after="0" w:line="240" w:lineRule="auto"/>
        <w:jc w:val="both"/>
        <w:rPr>
          <w:rFonts w:ascii="Calibri" w:eastAsia="Times New Roman" w:hAnsi="Calibri" w:cs="Calibri"/>
          <w:sz w:val="24"/>
          <w:szCs w:val="24"/>
          <w:lang w:eastAsia="el-GR"/>
        </w:rPr>
      </w:pPr>
      <w:r w:rsidRPr="003B7C2C">
        <w:rPr>
          <w:rFonts w:ascii="Calibri" w:eastAsia="Times New Roman" w:hAnsi="Calibri" w:cs="Calibri"/>
          <w:sz w:val="24"/>
          <w:szCs w:val="24"/>
          <w:lang w:eastAsia="el-GR"/>
        </w:rPr>
        <w:lastRenderedPageBreak/>
        <w:t xml:space="preserve">5.4. </w:t>
      </w:r>
      <w:r w:rsidRPr="003B7C2C">
        <w:rPr>
          <w:rFonts w:ascii="Calibri" w:eastAsia="Times New Roman" w:hAnsi="Calibri" w:cs="Calibri"/>
          <w:sz w:val="24"/>
          <w:szCs w:val="24"/>
          <w:lang w:val="en-GB" w:eastAsia="el-GR"/>
        </w:rPr>
        <w:t>To</w:t>
      </w:r>
      <w:r w:rsidRPr="003B7C2C">
        <w:rPr>
          <w:rFonts w:ascii="Calibri" w:eastAsia="Times New Roman" w:hAnsi="Calibri" w:cs="Calibri"/>
          <w:sz w:val="24"/>
          <w:szCs w:val="24"/>
          <w:lang w:eastAsia="el-GR"/>
        </w:rPr>
        <w:t>ν Ανάδοχο βαρύνουν οι υπέρ τρίτων κρατήσεις, ως και κάθε άλλη επιβάρυνση, σύμφωνα με την κείμενη νομοθεσία, μη συμπεριλαμβανομένου Φ.Π.Α., για την παράδοση των  συμβατικών υλικών στον τόπο και με τον τρόπο που προβλέπεται στη Διακήρυξη και λοιπά  έγγραφα της Σύμβασης. Ιδίως ο Ανάδοχος  βαρύνεται με τις  κρατήσεις που καθορίζονται στο άρθρο 5.1.2 της Διακήρυξης. Οι υπέρ τρίτων κρατήσεις υπόκεινται στο εκάστοτε ισχύον αναλογικό τέλος χαρτοσήμου 3,6% και στην επ’ αυτού εισφορά υπέρ ΟΓΑ 20%.</w:t>
      </w:r>
    </w:p>
    <w:p w:rsidR="003B7C2C" w:rsidRPr="003B7C2C" w:rsidRDefault="003B7C2C" w:rsidP="003B7C2C">
      <w:pPr>
        <w:suppressAutoHyphens/>
        <w:spacing w:after="0" w:line="240" w:lineRule="auto"/>
        <w:jc w:val="both"/>
        <w:rPr>
          <w:rFonts w:ascii="Calibri" w:eastAsia="Times New Roman" w:hAnsi="Calibri" w:cs="Calibri"/>
          <w:sz w:val="24"/>
          <w:szCs w:val="24"/>
          <w:lang w:eastAsia="el-GR"/>
        </w:rPr>
      </w:pPr>
    </w:p>
    <w:p w:rsidR="003B7C2C" w:rsidRPr="003B7C2C" w:rsidRDefault="003B7C2C" w:rsidP="003B7C2C">
      <w:pPr>
        <w:suppressAutoHyphens/>
        <w:spacing w:after="0" w:line="240" w:lineRule="auto"/>
        <w:jc w:val="both"/>
        <w:rPr>
          <w:rFonts w:ascii="Calibri" w:eastAsia="Times New Roman" w:hAnsi="Calibri" w:cs="Calibri"/>
          <w:sz w:val="24"/>
          <w:szCs w:val="24"/>
          <w:lang w:eastAsia="el-GR"/>
        </w:rPr>
      </w:pPr>
      <w:r w:rsidRPr="003B7C2C">
        <w:rPr>
          <w:rFonts w:ascii="Calibri" w:eastAsia="Times New Roman" w:hAnsi="Calibri" w:cs="Calibri"/>
          <w:sz w:val="24"/>
          <w:szCs w:val="24"/>
          <w:lang w:eastAsia="el-GR"/>
        </w:rPr>
        <w:t>5.5. Με κάθε πληρωμή θα γίνεται η προβλεπόμενη από την κείμενη νομοθεσία παρακράτηση φόρου εισοδήματος αξίας 4% επί του καθαρού ποσού.</w:t>
      </w:r>
    </w:p>
    <w:p w:rsidR="003B7C2C" w:rsidRPr="003B7C2C" w:rsidRDefault="003B7C2C" w:rsidP="003B7C2C">
      <w:pPr>
        <w:suppressAutoHyphens/>
        <w:spacing w:after="0" w:line="240" w:lineRule="auto"/>
        <w:jc w:val="both"/>
        <w:rPr>
          <w:rFonts w:ascii="Calibri" w:eastAsia="Times New Roman" w:hAnsi="Calibri" w:cs="Calibri"/>
          <w:sz w:val="24"/>
          <w:szCs w:val="24"/>
          <w:lang w:eastAsia="el-GR"/>
        </w:rPr>
      </w:pPr>
    </w:p>
    <w:p w:rsidR="003B7C2C" w:rsidRPr="003B7C2C" w:rsidRDefault="003B7C2C" w:rsidP="003B7C2C">
      <w:pPr>
        <w:suppressAutoHyphens/>
        <w:spacing w:after="0" w:line="240" w:lineRule="auto"/>
        <w:jc w:val="both"/>
        <w:rPr>
          <w:rFonts w:ascii="Calibri" w:eastAsia="Times New Roman" w:hAnsi="Calibri" w:cs="Calibri"/>
          <w:color w:val="0070C0"/>
          <w:sz w:val="24"/>
          <w:szCs w:val="24"/>
          <w:lang w:eastAsia="el-GR"/>
        </w:rPr>
      </w:pPr>
      <w:r w:rsidRPr="003B7C2C">
        <w:rPr>
          <w:rFonts w:ascii="Calibri" w:eastAsia="Times New Roman" w:hAnsi="Calibri" w:cs="Calibri"/>
          <w:sz w:val="24"/>
          <w:szCs w:val="24"/>
          <w:lang w:eastAsia="el-GR"/>
        </w:rPr>
        <w:t xml:space="preserve">5.6. Όλα τα δικαιολογητικά του χρηματικού εντάλματος (πρωτόκολλα ποσοτικής και ποιοτικής παραλαβής κλπ.) ελέγχονται από την αρμόδια υπηρεσία ελέγχου της αναθέτουσας αρχής. Για την έκδοση χρηματικού εντάλματος ο ανάδοχος πρέπει να προσκομίσει το αντίστοιχο τιμολόγιο εντός προθεσμίας τριάντα (30) ημερών από την ημερομηνία έκδοσης πρωτοκόλλου ποσοτικής και ποιοτικής παραλαβής και η πληρωμή του θα πρέπει να λάβει χώρα σε επιπλέον τριάντα (30) ημέρες. </w:t>
      </w:r>
    </w:p>
    <w:p w:rsidR="003B7C2C" w:rsidRPr="003B7C2C" w:rsidRDefault="003B7C2C" w:rsidP="003B7C2C">
      <w:pPr>
        <w:suppressAutoHyphens/>
        <w:spacing w:after="0" w:line="240" w:lineRule="auto"/>
        <w:jc w:val="both"/>
        <w:rPr>
          <w:rFonts w:ascii="Calibri" w:eastAsia="Times New Roman" w:hAnsi="Calibri" w:cs="Calibri"/>
          <w:sz w:val="24"/>
          <w:szCs w:val="24"/>
          <w:lang w:eastAsia="el-GR"/>
        </w:rPr>
      </w:pPr>
      <w:r w:rsidRPr="003B7C2C">
        <w:rPr>
          <w:rFonts w:ascii="Calibri" w:eastAsia="Times New Roman" w:hAnsi="Calibri" w:cs="Calibri"/>
          <w:sz w:val="24"/>
          <w:szCs w:val="24"/>
          <w:lang w:eastAsia="el-GR"/>
        </w:rPr>
        <w:t xml:space="preserve">Σε περίπτωση που η πληρωμή του αναδόχου καθυστερήσει από την αναθέτουσα αρχή τριάντα (30) ημέρες από την οριστική ποιοτική και ποσοτική παραλαβή των αγαθών και την ολοκλήρωση των σχετικών διαδικασιών επαλήθευσης, υπό την προϋπόθεση ότι θα έχει περιέλθει μέχρι και την ημερομηνία αυτή στην αναθέτουσα αρχή το τιμολόγιο ή άλλο ισοδύναμο παραστατικό πληρωμής, η αναθέτουσα αρχή, σύμφωνα με τα οριζόμενα στην υποπαρ. Ζ5 της παρ. Ζ του ν. 4152/2013, (Α' 107/09-05-2013) «Επείγοντα μέτρα εφαρμογής των Ν.4046/2012, 4093/2012 και 4127/2013» καθίσταται υπερήμερη και οφείλει τόκους υπερημερίας, χωρίς να απαιτείται όχληση από τον ανάδοχο. Σε περίπτωση καθυστέρησης υποβολής των οικείων δικαιολογητικών πληρωμής, η αναθέτουσα αρχή δεν καθίσταται υπερήμερος, ει μη μόνο από την ημέρα προσκόμισής τους. </w:t>
      </w:r>
    </w:p>
    <w:p w:rsidR="003B7C2C" w:rsidRPr="003B7C2C" w:rsidRDefault="003B7C2C" w:rsidP="003B7C2C">
      <w:pPr>
        <w:suppressAutoHyphens/>
        <w:spacing w:after="0" w:line="240" w:lineRule="auto"/>
        <w:jc w:val="both"/>
        <w:rPr>
          <w:rFonts w:ascii="Calibri" w:eastAsia="Times New Roman" w:hAnsi="Calibri" w:cs="Calibri"/>
          <w:sz w:val="24"/>
          <w:szCs w:val="24"/>
          <w:lang w:eastAsia="el-GR"/>
        </w:rPr>
      </w:pPr>
      <w:r w:rsidRPr="003B7C2C">
        <w:rPr>
          <w:rFonts w:ascii="Calibri" w:eastAsia="Times New Roman" w:hAnsi="Calibri" w:cs="Calibri"/>
          <w:sz w:val="24"/>
          <w:szCs w:val="24"/>
          <w:lang w:eastAsia="el-GR"/>
        </w:rPr>
        <w:t>5.7 Η τιμολόγηση θα γίνεται στα κάτωθι στοιχεία:</w:t>
      </w:r>
    </w:p>
    <w:p w:rsidR="003B7C2C" w:rsidRPr="003B7C2C" w:rsidRDefault="003B7C2C" w:rsidP="003B7C2C">
      <w:pPr>
        <w:suppressAutoHyphens/>
        <w:spacing w:after="0" w:line="240" w:lineRule="auto"/>
        <w:jc w:val="both"/>
        <w:rPr>
          <w:rFonts w:ascii="Calibri" w:eastAsia="Times New Roman" w:hAnsi="Calibri" w:cs="Calibri"/>
          <w:sz w:val="24"/>
          <w:szCs w:val="24"/>
          <w:lang w:eastAsia="el-GR"/>
        </w:rPr>
      </w:pPr>
      <w:r w:rsidRPr="003B7C2C">
        <w:rPr>
          <w:rFonts w:ascii="Calibri" w:eastAsia="Times New Roman" w:hAnsi="Calibri" w:cs="Calibri"/>
          <w:sz w:val="24"/>
          <w:szCs w:val="24"/>
          <w:lang w:eastAsia="el-GR"/>
        </w:rPr>
        <w:t>Οργανική Μονάδα Έδρας του Γ.Ν. Λασιθίου – Γ.Ν.-Κ.Υ. Νεαπόλεως «Διαλυνάκειο»- Κνωσού 2-4, Άγιος Νικόλαος, Τ.Κ. 72100, ΑΦΜ 999070198, Δ.Ο.Υ ΑΓΙΟΥ ΝΙΚΟΛΑΟΥ</w:t>
      </w:r>
    </w:p>
    <w:p w:rsidR="003B7C2C" w:rsidRPr="003B7C2C" w:rsidRDefault="003B7C2C" w:rsidP="003B7C2C">
      <w:pPr>
        <w:suppressAutoHyphens/>
        <w:spacing w:after="0" w:line="240" w:lineRule="auto"/>
        <w:jc w:val="both"/>
        <w:rPr>
          <w:rFonts w:ascii="Calibri" w:eastAsia="Times New Roman" w:hAnsi="Calibri" w:cs="Calibri"/>
          <w:sz w:val="24"/>
          <w:szCs w:val="24"/>
          <w:lang w:eastAsia="el-GR"/>
        </w:rPr>
      </w:pPr>
      <w:r w:rsidRPr="003B7C2C">
        <w:rPr>
          <w:rFonts w:ascii="Calibri" w:eastAsia="Times New Roman" w:hAnsi="Calibri" w:cs="Calibri"/>
          <w:sz w:val="24"/>
          <w:szCs w:val="24"/>
          <w:lang w:eastAsia="el-GR"/>
        </w:rPr>
        <w:t>Αποκεντρωμένη Οργανική Μονάδα Ιεράπετρας του Γ.Ν. Λασιθίου – Γ.Ν.-Κ.Υ. Νεαπόλεως «Διαλυνάκειο»- Καλημεράκη 6, Ιεράπετρα, Τ.Κ. 72200, ΑΦΜ 999070198, Δ.Ο.Υ ΑΓΙΟΥ ΝΙΚΟΛΑΟΥ</w:t>
      </w:r>
    </w:p>
    <w:p w:rsidR="003B7C2C" w:rsidRPr="003B7C2C" w:rsidRDefault="003B7C2C" w:rsidP="003B7C2C">
      <w:pPr>
        <w:suppressAutoHyphens/>
        <w:spacing w:after="0" w:line="240" w:lineRule="auto"/>
        <w:jc w:val="both"/>
        <w:rPr>
          <w:rFonts w:ascii="Calibri" w:eastAsia="Times New Roman" w:hAnsi="Calibri" w:cs="Calibri"/>
          <w:sz w:val="24"/>
          <w:szCs w:val="24"/>
          <w:lang w:eastAsia="el-GR"/>
        </w:rPr>
      </w:pPr>
      <w:r w:rsidRPr="003B7C2C">
        <w:rPr>
          <w:rFonts w:ascii="Calibri" w:eastAsia="Times New Roman" w:hAnsi="Calibri" w:cs="Calibri"/>
          <w:sz w:val="24"/>
          <w:szCs w:val="24"/>
          <w:lang w:eastAsia="el-GR"/>
        </w:rPr>
        <w:t>Αποκεντρωμένη Οργανική Μονάδα Σητείας του Γ.Ν. Λασιθίου – Γ.Ν.-Κ.Υ. Νεαπόλεως «Διαλυνάκειο»- Καπετάν Γιάννη Παπαδάκη 3 Ξεροκαμάρες, Σητεία Τ.Κ. 723 00 , ΑΦΜ 999070198, Δ.Ο.Υ ΑΓΙΟΥ ΝΙΚΟΛΑΟΥ</w:t>
      </w:r>
    </w:p>
    <w:p w:rsidR="003B7C2C" w:rsidRPr="003B7C2C" w:rsidRDefault="003B7C2C" w:rsidP="003B7C2C">
      <w:pPr>
        <w:suppressAutoHyphens/>
        <w:spacing w:after="0" w:line="240" w:lineRule="auto"/>
        <w:jc w:val="both"/>
        <w:rPr>
          <w:rFonts w:ascii="Calibri" w:eastAsia="Times New Roman" w:hAnsi="Calibri" w:cs="Calibri"/>
          <w:sz w:val="24"/>
          <w:szCs w:val="24"/>
          <w:lang w:eastAsia="el-GR"/>
        </w:rPr>
      </w:pPr>
      <w:r w:rsidRPr="003B7C2C">
        <w:rPr>
          <w:rFonts w:ascii="Calibri" w:eastAsia="Times New Roman" w:hAnsi="Calibri" w:cs="Calibri"/>
          <w:sz w:val="24"/>
          <w:szCs w:val="24"/>
          <w:lang w:eastAsia="el-GR"/>
        </w:rPr>
        <w:t>Γ.Ν.-Κ.Υ. Νεαπόλεως «Διαλυνάκειο», Γ. Διαλυνά 2, Νεάπολη Τ.Κ. 72400, ΑΦΜ 800240765, Δ.Ο.Υ ΑΓΙΟΥ ΝΙΚΟΛΑΟΥ</w:t>
      </w:r>
    </w:p>
    <w:p w:rsidR="003B7C2C" w:rsidRPr="003B7C2C" w:rsidRDefault="003B7C2C" w:rsidP="003B7C2C">
      <w:pPr>
        <w:suppressAutoHyphens/>
        <w:spacing w:after="0" w:line="240" w:lineRule="auto"/>
        <w:jc w:val="both"/>
        <w:rPr>
          <w:rFonts w:ascii="Calibri" w:eastAsia="Times New Roman" w:hAnsi="Calibri" w:cs="Calibri"/>
          <w:sz w:val="24"/>
          <w:szCs w:val="24"/>
          <w:lang w:eastAsia="el-GR"/>
        </w:rPr>
      </w:pPr>
    </w:p>
    <w:p w:rsidR="003B7C2C" w:rsidRPr="003B7C2C" w:rsidRDefault="003B7C2C" w:rsidP="003B7C2C">
      <w:pPr>
        <w:suppressAutoHyphens/>
        <w:spacing w:after="0" w:line="240" w:lineRule="auto"/>
        <w:jc w:val="center"/>
        <w:rPr>
          <w:rFonts w:ascii="Calibri" w:eastAsia="Times New Roman" w:hAnsi="Calibri" w:cs="Calibri"/>
          <w:sz w:val="24"/>
          <w:szCs w:val="24"/>
          <w:lang w:eastAsia="el-GR"/>
        </w:rPr>
      </w:pPr>
      <w:r w:rsidRPr="003B7C2C">
        <w:rPr>
          <w:rFonts w:ascii="Calibri" w:eastAsia="Times New Roman" w:hAnsi="Calibri" w:cs="Calibri"/>
          <w:sz w:val="24"/>
          <w:szCs w:val="24"/>
          <w:lang w:eastAsia="el-GR"/>
        </w:rPr>
        <w:t>Άρθρο 6</w:t>
      </w:r>
    </w:p>
    <w:p w:rsidR="003B7C2C" w:rsidRPr="003B7C2C" w:rsidRDefault="003B7C2C" w:rsidP="003B7C2C">
      <w:pPr>
        <w:suppressAutoHyphens/>
        <w:spacing w:after="0" w:line="240" w:lineRule="auto"/>
        <w:jc w:val="center"/>
        <w:rPr>
          <w:rFonts w:ascii="Calibri" w:eastAsia="Times New Roman" w:hAnsi="Calibri" w:cs="Calibri"/>
          <w:sz w:val="24"/>
          <w:szCs w:val="24"/>
          <w:lang w:eastAsia="el-GR"/>
        </w:rPr>
      </w:pPr>
      <w:r w:rsidRPr="003B7C2C">
        <w:rPr>
          <w:rFonts w:ascii="Calibri" w:eastAsia="Times New Roman" w:hAnsi="Calibri" w:cs="Calibri"/>
          <w:sz w:val="24"/>
          <w:szCs w:val="24"/>
          <w:lang w:eastAsia="el-GR"/>
        </w:rPr>
        <w:t xml:space="preserve">Χρόνος Παράδοσης Υλικών-Παραλαβή υλικών - </w:t>
      </w:r>
      <w:r w:rsidRPr="003B7C2C">
        <w:rPr>
          <w:rFonts w:ascii="Calibri" w:eastAsia="Times New Roman" w:hAnsi="Calibri" w:cs="Calibri"/>
          <w:sz w:val="24"/>
          <w:szCs w:val="24"/>
          <w:lang w:eastAsia="el-GR"/>
        </w:rPr>
        <w:br/>
        <w:t>Χρόνος και τρόπος παραλαβής υλικών –Τόπος εκτέλεσης σύμβασης</w:t>
      </w:r>
    </w:p>
    <w:p w:rsidR="003B7C2C" w:rsidRPr="003B7C2C" w:rsidRDefault="003B7C2C" w:rsidP="003B7C2C">
      <w:pPr>
        <w:suppressAutoHyphens/>
        <w:spacing w:after="0" w:line="240" w:lineRule="auto"/>
        <w:jc w:val="both"/>
        <w:rPr>
          <w:rFonts w:ascii="Calibri" w:eastAsia="Times New Roman" w:hAnsi="Calibri" w:cs="Calibri"/>
          <w:sz w:val="24"/>
          <w:szCs w:val="24"/>
          <w:lang w:eastAsia="el-GR"/>
        </w:rPr>
      </w:pPr>
    </w:p>
    <w:p w:rsidR="003B7C2C" w:rsidRPr="003B7C2C" w:rsidRDefault="003B7C2C" w:rsidP="003B7C2C">
      <w:pPr>
        <w:suppressAutoHyphens/>
        <w:spacing w:after="0" w:line="240" w:lineRule="auto"/>
        <w:jc w:val="both"/>
        <w:rPr>
          <w:rFonts w:ascii="Calibri" w:eastAsia="Times New Roman" w:hAnsi="Calibri" w:cs="Calibri"/>
          <w:color w:val="0070C0"/>
          <w:sz w:val="24"/>
          <w:szCs w:val="24"/>
          <w:lang w:eastAsia="el-GR"/>
        </w:rPr>
      </w:pPr>
      <w:r w:rsidRPr="003B7C2C">
        <w:rPr>
          <w:rFonts w:ascii="Calibri" w:eastAsia="Times New Roman" w:hAnsi="Calibri" w:cs="Calibri"/>
          <w:sz w:val="24"/>
          <w:szCs w:val="24"/>
          <w:lang w:eastAsia="el-GR"/>
        </w:rPr>
        <w:t xml:space="preserve">6.1 Ο Ανάδοχος υποχρεούται να παραδώσει τα υλικά στο χρόνο, τρόπο και τόποπου καθορίζονται στα άρθρα 6.1. και 6.2.της Διακήρυξης. </w:t>
      </w:r>
    </w:p>
    <w:p w:rsidR="003B7C2C" w:rsidRPr="003B7C2C" w:rsidRDefault="003B7C2C" w:rsidP="003B7C2C">
      <w:pPr>
        <w:suppressAutoHyphens/>
        <w:spacing w:after="0" w:line="240" w:lineRule="auto"/>
        <w:jc w:val="both"/>
        <w:rPr>
          <w:rFonts w:ascii="Calibri" w:eastAsia="Times New Roman" w:hAnsi="Calibri" w:cs="Calibri"/>
          <w:color w:val="0070C0"/>
          <w:sz w:val="24"/>
          <w:szCs w:val="24"/>
          <w:lang w:eastAsia="el-GR"/>
        </w:rPr>
      </w:pPr>
    </w:p>
    <w:p w:rsidR="003B7C2C" w:rsidRPr="003B7C2C" w:rsidRDefault="003B7C2C" w:rsidP="003B7C2C">
      <w:pPr>
        <w:suppressAutoHyphens/>
        <w:spacing w:after="0" w:line="240" w:lineRule="auto"/>
        <w:jc w:val="both"/>
        <w:rPr>
          <w:rFonts w:ascii="Calibri" w:eastAsia="Times New Roman" w:hAnsi="Calibri" w:cs="Calibri"/>
          <w:sz w:val="24"/>
          <w:szCs w:val="24"/>
          <w:lang w:eastAsia="el-GR"/>
        </w:rPr>
      </w:pPr>
      <w:r w:rsidRPr="003B7C2C">
        <w:rPr>
          <w:rFonts w:ascii="Calibri" w:eastAsia="Times New Roman" w:hAnsi="Calibri" w:cs="Calibri"/>
          <w:sz w:val="24"/>
          <w:szCs w:val="24"/>
          <w:lang w:eastAsia="el-GR"/>
        </w:rPr>
        <w:t xml:space="preserve">6.2. Ο Ανάδοχος υποχρεούται να παραδώσει στην Αναθέτουσα Αρχή τα υλικά σύμφωνα  με το άρθρο 6.1. της Διακήρυξης. Μη εμπρόθεσμη παράδοση των υλικών από τον Ανάδοχο επάγεται τη κήρυξη αυτού ως έκπτωτου σύμφωνα με το άρθρο 6.1.2  της Διακήρυξης.  </w:t>
      </w:r>
    </w:p>
    <w:p w:rsidR="003B7C2C" w:rsidRPr="003B7C2C" w:rsidRDefault="003B7C2C" w:rsidP="003B7C2C">
      <w:pPr>
        <w:suppressAutoHyphens/>
        <w:spacing w:after="0" w:line="240" w:lineRule="auto"/>
        <w:jc w:val="both"/>
        <w:rPr>
          <w:rFonts w:ascii="Calibri" w:eastAsia="Times New Roman" w:hAnsi="Calibri" w:cs="Calibri"/>
          <w:sz w:val="24"/>
          <w:szCs w:val="24"/>
          <w:lang w:eastAsia="el-GR"/>
        </w:rPr>
      </w:pPr>
    </w:p>
    <w:p w:rsidR="003B7C2C" w:rsidRPr="003B7C2C" w:rsidRDefault="003B7C2C" w:rsidP="003B7C2C">
      <w:pPr>
        <w:suppressAutoHyphens/>
        <w:spacing w:after="0" w:line="240" w:lineRule="auto"/>
        <w:jc w:val="both"/>
        <w:rPr>
          <w:rFonts w:ascii="Calibri" w:eastAsia="Times New Roman" w:hAnsi="Calibri" w:cs="Calibri"/>
          <w:sz w:val="24"/>
          <w:szCs w:val="24"/>
          <w:lang w:eastAsia="el-GR"/>
        </w:rPr>
      </w:pPr>
      <w:r w:rsidRPr="003B7C2C">
        <w:rPr>
          <w:rFonts w:ascii="Calibri" w:eastAsia="Times New Roman" w:hAnsi="Calibri" w:cs="Calibri"/>
          <w:sz w:val="24"/>
          <w:szCs w:val="24"/>
          <w:lang w:val="en-GB" w:eastAsia="el-GR"/>
        </w:rPr>
        <w:lastRenderedPageBreak/>
        <w:t>H</w:t>
      </w:r>
      <w:r w:rsidRPr="003B7C2C">
        <w:rPr>
          <w:rFonts w:ascii="Calibri" w:eastAsia="Times New Roman" w:hAnsi="Calibri" w:cs="Calibri"/>
          <w:sz w:val="24"/>
          <w:szCs w:val="24"/>
          <w:lang w:eastAsia="el-GR"/>
        </w:rPr>
        <w:t xml:space="preserve"> παραλαβή των υλικών γίνεται από επιτροπές, υπό τους όρους, διαδικασίες παραλαβής, τρόπους ποσοτικού και ποιοτικού ελέγχου των υλικών, ανάληψης του κόστους διενέργειας ελέγχου από τον Ανάδοχο που ορίζονται και συμφωνούνται στο άρθρο 6.2 της Διακήρυξης.  </w:t>
      </w:r>
    </w:p>
    <w:p w:rsidR="003B7C2C" w:rsidRPr="003B7C2C" w:rsidRDefault="003B7C2C" w:rsidP="003B7C2C">
      <w:pPr>
        <w:suppressAutoHyphens/>
        <w:spacing w:after="0" w:line="240" w:lineRule="auto"/>
        <w:jc w:val="both"/>
        <w:rPr>
          <w:rFonts w:ascii="Calibri" w:eastAsia="Times New Roman" w:hAnsi="Calibri" w:cs="Calibri"/>
          <w:sz w:val="24"/>
          <w:szCs w:val="24"/>
          <w:lang w:eastAsia="el-GR"/>
        </w:rPr>
      </w:pPr>
    </w:p>
    <w:p w:rsidR="003B7C2C" w:rsidRPr="003B7C2C" w:rsidRDefault="003B7C2C" w:rsidP="003B7C2C">
      <w:pPr>
        <w:suppressAutoHyphens/>
        <w:spacing w:after="0" w:line="240" w:lineRule="auto"/>
        <w:jc w:val="both"/>
        <w:rPr>
          <w:rFonts w:ascii="Calibri" w:eastAsia="Times New Roman" w:hAnsi="Calibri" w:cs="Calibri"/>
          <w:sz w:val="24"/>
          <w:szCs w:val="24"/>
          <w:lang w:eastAsia="el-GR"/>
        </w:rPr>
      </w:pPr>
      <w:r w:rsidRPr="003B7C2C">
        <w:rPr>
          <w:rFonts w:ascii="Calibri" w:eastAsia="Times New Roman" w:hAnsi="Calibri" w:cs="Calibri"/>
          <w:sz w:val="24"/>
          <w:szCs w:val="24"/>
          <w:lang w:eastAsia="el-GR"/>
        </w:rPr>
        <w:t xml:space="preserve">Υλικά που απορρίφθηκαν ή κρίθηκαν παραληπτέα με έκπτωση επί της συμβατικής τιμής, μπορούν να παραπέμπονται για επανεξέταση σύμφωνα με τα οριζόμενα στο άρθρο 6.2.1. της Διακήρυξης </w:t>
      </w:r>
    </w:p>
    <w:p w:rsidR="003B7C2C" w:rsidRPr="003B7C2C" w:rsidRDefault="003B7C2C" w:rsidP="003B7C2C">
      <w:pPr>
        <w:suppressAutoHyphens/>
        <w:spacing w:after="0" w:line="240" w:lineRule="auto"/>
        <w:jc w:val="both"/>
        <w:rPr>
          <w:rFonts w:ascii="Calibri" w:eastAsia="Times New Roman" w:hAnsi="Calibri" w:cs="Calibri"/>
          <w:sz w:val="24"/>
          <w:szCs w:val="24"/>
          <w:lang w:eastAsia="el-GR"/>
        </w:rPr>
      </w:pPr>
    </w:p>
    <w:p w:rsidR="003B7C2C" w:rsidRPr="003B7C2C" w:rsidRDefault="003B7C2C" w:rsidP="003B7C2C">
      <w:pPr>
        <w:suppressAutoHyphens/>
        <w:spacing w:after="120" w:line="240" w:lineRule="auto"/>
        <w:jc w:val="both"/>
        <w:rPr>
          <w:rFonts w:ascii="Calibri" w:eastAsia="Times New Roman" w:hAnsi="Calibri" w:cs="Calibri"/>
          <w:szCs w:val="24"/>
          <w:lang w:eastAsia="ar-SA"/>
        </w:rPr>
      </w:pPr>
      <w:r w:rsidRPr="003B7C2C">
        <w:rPr>
          <w:rFonts w:ascii="Calibri" w:eastAsia="Times New Roman" w:hAnsi="Calibri" w:cs="Calibri"/>
          <w:sz w:val="24"/>
          <w:szCs w:val="24"/>
          <w:lang w:eastAsia="el-GR"/>
        </w:rPr>
        <w:t>6.3. Η παραλαβή των υλικών και η έκδοση των σχετικών πρωτοκόλλων παραλαβής πραγματοποιείται μέσα σε 30 ημέρες από την οριστική παραλαβή.</w:t>
      </w:r>
    </w:p>
    <w:p w:rsidR="003B7C2C" w:rsidRPr="003B7C2C" w:rsidRDefault="003B7C2C" w:rsidP="003B7C2C">
      <w:pPr>
        <w:suppressAutoHyphens/>
        <w:spacing w:after="0" w:line="240" w:lineRule="auto"/>
        <w:jc w:val="both"/>
        <w:rPr>
          <w:rFonts w:ascii="Calibri" w:eastAsia="Times New Roman" w:hAnsi="Calibri" w:cs="Calibri"/>
          <w:sz w:val="24"/>
          <w:szCs w:val="24"/>
          <w:lang w:eastAsia="el-GR"/>
        </w:rPr>
      </w:pPr>
      <w:r w:rsidRPr="003B7C2C">
        <w:rPr>
          <w:rFonts w:ascii="Calibri" w:eastAsia="Times New Roman" w:hAnsi="Calibri" w:cs="Calibri"/>
          <w:sz w:val="24"/>
          <w:szCs w:val="24"/>
          <w:lang w:eastAsia="el-GR"/>
        </w:rPr>
        <w:t xml:space="preserve">Αν η παραλαβή των υλικών και η σύνταξη του σχετικού πρωτοκόλλου δεν πραγματοποιηθεί από την επιτροπή παραλαβής μέσα στον οριζόμενο από τη σύμβαση χρόνο, ισχύουν τα αναφερόμενα στο άρθρο 6.2.2. της Διακήρυξης. </w:t>
      </w:r>
    </w:p>
    <w:p w:rsidR="003B7C2C" w:rsidRPr="003B7C2C" w:rsidRDefault="003B7C2C" w:rsidP="003B7C2C">
      <w:pPr>
        <w:suppressAutoHyphens/>
        <w:spacing w:after="0" w:line="240" w:lineRule="auto"/>
        <w:jc w:val="both"/>
        <w:rPr>
          <w:rFonts w:ascii="Calibri" w:eastAsia="Times New Roman" w:hAnsi="Calibri" w:cs="Calibri"/>
          <w:sz w:val="24"/>
          <w:szCs w:val="24"/>
          <w:lang w:eastAsia="el-GR"/>
        </w:rPr>
      </w:pPr>
    </w:p>
    <w:p w:rsidR="003B7C2C" w:rsidRPr="003B7C2C" w:rsidRDefault="003B7C2C" w:rsidP="003B7C2C">
      <w:pPr>
        <w:suppressAutoHyphens/>
        <w:spacing w:after="0" w:line="240" w:lineRule="auto"/>
        <w:jc w:val="both"/>
        <w:rPr>
          <w:rFonts w:ascii="Calibri" w:eastAsia="Times New Roman" w:hAnsi="Calibri" w:cs="Calibri"/>
          <w:sz w:val="24"/>
          <w:szCs w:val="24"/>
          <w:lang w:eastAsia="el-GR"/>
        </w:rPr>
      </w:pPr>
      <w:r w:rsidRPr="003B7C2C">
        <w:rPr>
          <w:rFonts w:ascii="Calibri" w:eastAsia="Times New Roman" w:hAnsi="Calibri" w:cs="Calibri"/>
          <w:sz w:val="24"/>
          <w:szCs w:val="24"/>
          <w:lang w:eastAsia="el-GR"/>
        </w:rPr>
        <w:t xml:space="preserve">Ανεξάρτητα από την, στο ως άνω άρθρο 6.2.2. οριζόμενη  αυτοδίκαιη παραλαβή και την πληρωμή του Αναδόχου, πραγματοποιούνται οι προβλεπόμενοι από την παρούσα σύμβαση έλεγχοι από επιτροπή που συγκροτείται με απόφαση της Αναθέτουσας Αρχής στην οποία δεν μπορεί να συμμετέχουν ο πρόεδρος και τα μέλη της επιτροπής που δεν πραγματοποίησε την παραλαβή στον προβλεπόμενο από την παρούσα σύμβαση χρόνο. Η παραπάνω επιτροπή παραλαβής προβαίνει σε όλες τις διαδικασίες παραλαβής που προβλέπονται από την ως άνω παράγραφο 2 του όρου 2 της παρούσας σύμβασης και των άρθρων  6.2.1. της Διακήρυξης και του άρθρου 208 του ν. 4412/2016 και συντάσσει τα σχετικά πρωτόκολλα. Οι εγγυητικές επιστολές προκαταβολής και καλής εκτέλεσης δεν επιστρέφονται πριν από την ολοκλήρωση όλων των προβλεπομένων από την παρούσα  σύμβαση ελέγχων και τη σύνταξη των σχετικών πρωτοκόλλων. </w:t>
      </w:r>
    </w:p>
    <w:p w:rsidR="003B7C2C" w:rsidRPr="003B7C2C" w:rsidRDefault="003B7C2C" w:rsidP="003B7C2C">
      <w:pPr>
        <w:suppressAutoHyphens/>
        <w:spacing w:after="0" w:line="240" w:lineRule="auto"/>
        <w:jc w:val="both"/>
        <w:rPr>
          <w:rFonts w:ascii="Calibri" w:eastAsia="Times New Roman" w:hAnsi="Calibri" w:cs="Calibri"/>
          <w:sz w:val="24"/>
          <w:szCs w:val="24"/>
          <w:lang w:eastAsia="el-GR"/>
        </w:rPr>
      </w:pPr>
    </w:p>
    <w:p w:rsidR="003B7C2C" w:rsidRPr="003B7C2C" w:rsidRDefault="003B7C2C" w:rsidP="003B7C2C">
      <w:pPr>
        <w:suppressAutoHyphens/>
        <w:spacing w:after="0" w:line="240" w:lineRule="auto"/>
        <w:jc w:val="both"/>
        <w:rPr>
          <w:rFonts w:ascii="Calibri" w:eastAsia="Times New Roman" w:hAnsi="Calibri" w:cs="Calibri"/>
          <w:color w:val="0070C0"/>
          <w:sz w:val="24"/>
          <w:szCs w:val="24"/>
          <w:lang w:eastAsia="el-GR"/>
        </w:rPr>
      </w:pPr>
      <w:r w:rsidRPr="003B7C2C">
        <w:rPr>
          <w:rFonts w:ascii="Calibri" w:eastAsia="Times New Roman" w:hAnsi="Calibri" w:cs="Calibri"/>
          <w:sz w:val="24"/>
          <w:szCs w:val="24"/>
          <w:lang w:eastAsia="el-GR"/>
        </w:rPr>
        <w:t>6.4. Αν τα αγαθά είναι διαιρετά και η παράδοση γίνεται, σύμφωνα με τη σύμβαση, τμηματικά, οι εγγυήσεις καλής εκτέλεσης αποδεσμεύονται σταδιακά, κατά το ποσόν που αναλογεί στην αξία του μέρους της ποσότητας των αγαθών που παραλήφθηκε οριστικά. Για τη σταδιακή αποδέσμευσή τους απαιτείται προηγούμενη γνωμοδότηση του αρμόδιου συλλογικού οργάνου. Εάν στο πρωτόκολλο παραλαβής αναφέρονται παρατηρήσεις ή υπάρχει εκπρόθεσμη παράδοση, η παραπάνω σταδιακή αποδέσμευση γίνεται μετά από την αντιμετώπιση, σύμφωνα με όσα προβλέπονται, των παρατηρήσεων και του εκπρόθεσμου.</w:t>
      </w:r>
    </w:p>
    <w:p w:rsidR="003B7C2C" w:rsidRPr="003B7C2C" w:rsidRDefault="003B7C2C" w:rsidP="003B7C2C">
      <w:pPr>
        <w:suppressAutoHyphens/>
        <w:spacing w:after="0" w:line="240" w:lineRule="auto"/>
        <w:jc w:val="both"/>
        <w:rPr>
          <w:rFonts w:ascii="Calibri" w:eastAsia="Times New Roman" w:hAnsi="Calibri" w:cs="Calibri"/>
          <w:sz w:val="24"/>
          <w:szCs w:val="24"/>
          <w:lang w:eastAsia="el-GR"/>
        </w:rPr>
      </w:pPr>
    </w:p>
    <w:p w:rsidR="003B7C2C" w:rsidRPr="003B7C2C" w:rsidRDefault="003B7C2C" w:rsidP="003B7C2C">
      <w:pPr>
        <w:suppressAutoHyphens/>
        <w:spacing w:after="120" w:line="240" w:lineRule="auto"/>
        <w:jc w:val="both"/>
        <w:rPr>
          <w:rFonts w:ascii="Calibri" w:eastAsia="Times New Roman" w:hAnsi="Calibri" w:cs="Calibri"/>
          <w:sz w:val="24"/>
          <w:szCs w:val="24"/>
          <w:lang w:eastAsia="el-GR"/>
        </w:rPr>
      </w:pPr>
      <w:r w:rsidRPr="003B7C2C">
        <w:rPr>
          <w:rFonts w:ascii="Calibri" w:eastAsia="Times New Roman" w:hAnsi="Calibri" w:cs="Calibri"/>
          <w:sz w:val="24"/>
          <w:szCs w:val="24"/>
          <w:lang w:eastAsia="el-GR"/>
        </w:rPr>
        <w:t>6.5.Ο συμβατικός χρόνος παράδοσης των υλικών μπορεί να παρατείνεται, πριν από τη λήξη του αρχικού συμβατικού χρόνου παράδοσης, υπό τις προϋποθέσεις του άρθρου 206 του ν. 4412/2016. Στην περίπτωση που το αίτημα υποβάλλεται από τον Ανάδοχο και η παράταση χορηγείται από την Αναθέτουσα Αρχή χωρίς να συντρέχουν λόγοι ανωτέρας βίας ή άλλοι ιδιαιτέρως σοβαροί λόγοι που καθιστούν αντικειμενικώς αδύνατη την εμπρόθεσμη παράδοση των συμβατικών ειδών επιβάλλονται στον Ανάδοχο οι κυρώσεις του άρθρου 207 του ν. 4412/2016.</w:t>
      </w:r>
    </w:p>
    <w:p w:rsidR="003B7C2C" w:rsidRPr="003B7C2C" w:rsidRDefault="003B7C2C" w:rsidP="003B7C2C">
      <w:pPr>
        <w:suppressAutoHyphens/>
        <w:spacing w:after="120" w:line="240" w:lineRule="auto"/>
        <w:jc w:val="both"/>
        <w:rPr>
          <w:rFonts w:ascii="Calibri" w:eastAsia="Times New Roman" w:hAnsi="Calibri" w:cs="Calibri"/>
          <w:sz w:val="24"/>
          <w:szCs w:val="24"/>
          <w:lang w:eastAsia="el-GR"/>
        </w:rPr>
      </w:pPr>
      <w:r w:rsidRPr="003B7C2C">
        <w:rPr>
          <w:rFonts w:ascii="Calibri" w:eastAsia="Times New Roman" w:hAnsi="Calibri" w:cs="Calibri"/>
          <w:sz w:val="24"/>
          <w:szCs w:val="24"/>
          <w:lang w:eastAsia="el-GR"/>
        </w:rPr>
        <w:t>6.6 Ο τόπος εκτέλεσης της σύμβασης είναι οι αποθήκες των Νοσοκομείων:</w:t>
      </w:r>
    </w:p>
    <w:p w:rsidR="003B7C2C" w:rsidRPr="003B7C2C" w:rsidRDefault="003B7C2C" w:rsidP="003B7C2C">
      <w:pPr>
        <w:suppressAutoHyphens/>
        <w:spacing w:after="120" w:line="240" w:lineRule="auto"/>
        <w:jc w:val="both"/>
        <w:rPr>
          <w:rFonts w:ascii="Calibri" w:eastAsia="Times New Roman" w:hAnsi="Calibri" w:cs="Calibri"/>
          <w:sz w:val="24"/>
          <w:szCs w:val="24"/>
          <w:lang w:eastAsia="el-GR"/>
        </w:rPr>
      </w:pPr>
      <w:r w:rsidRPr="003B7C2C">
        <w:rPr>
          <w:rFonts w:ascii="Calibri" w:eastAsia="Times New Roman" w:hAnsi="Calibri" w:cs="Calibri"/>
          <w:sz w:val="24"/>
          <w:szCs w:val="24"/>
          <w:lang w:eastAsia="el-GR"/>
        </w:rPr>
        <w:t>Οργανική Μονάδα Έδρας του Γ.Ν. Λασιθίου – Γ.Ν.-Κ.Υ. Νεαπόλεως «Διαλυνάκειο»- Κνωσού 2-4, Άγιος Νικόλαος, Τ.Κ. 72100</w:t>
      </w:r>
    </w:p>
    <w:p w:rsidR="003B7C2C" w:rsidRPr="003B7C2C" w:rsidRDefault="003B7C2C" w:rsidP="003B7C2C">
      <w:pPr>
        <w:suppressAutoHyphens/>
        <w:spacing w:after="120" w:line="240" w:lineRule="auto"/>
        <w:jc w:val="both"/>
        <w:rPr>
          <w:rFonts w:ascii="Calibri" w:eastAsia="Times New Roman" w:hAnsi="Calibri" w:cs="Calibri"/>
          <w:sz w:val="24"/>
          <w:szCs w:val="24"/>
          <w:lang w:eastAsia="el-GR"/>
        </w:rPr>
      </w:pPr>
      <w:r w:rsidRPr="003B7C2C">
        <w:rPr>
          <w:rFonts w:ascii="Calibri" w:eastAsia="Times New Roman" w:hAnsi="Calibri" w:cs="Calibri"/>
          <w:sz w:val="24"/>
          <w:szCs w:val="24"/>
          <w:lang w:eastAsia="el-GR"/>
        </w:rPr>
        <w:t>Αποκεντρωμένη Οργανική Μονάδα Ιεράπετρας του Γ.Ν. Λασιθίου – Γ.Ν.-Κ.Υ. Νεαπόλεως «Διαλυνάκειο»- Καλημεράκη 6, Ιεράπετρα, Τ.Κ. 72200</w:t>
      </w:r>
    </w:p>
    <w:p w:rsidR="003B7C2C" w:rsidRPr="003B7C2C" w:rsidRDefault="003B7C2C" w:rsidP="003B7C2C">
      <w:pPr>
        <w:suppressAutoHyphens/>
        <w:spacing w:after="120" w:line="240" w:lineRule="auto"/>
        <w:jc w:val="both"/>
        <w:rPr>
          <w:rFonts w:ascii="Calibri" w:eastAsia="Times New Roman" w:hAnsi="Calibri" w:cs="Calibri"/>
          <w:sz w:val="24"/>
          <w:szCs w:val="24"/>
          <w:lang w:eastAsia="el-GR"/>
        </w:rPr>
      </w:pPr>
      <w:r w:rsidRPr="003B7C2C">
        <w:rPr>
          <w:rFonts w:ascii="Calibri" w:eastAsia="Times New Roman" w:hAnsi="Calibri" w:cs="Calibri"/>
          <w:sz w:val="24"/>
          <w:szCs w:val="24"/>
          <w:lang w:eastAsia="el-GR"/>
        </w:rPr>
        <w:t>Αποκεντρωμένη Οργανική Μονάδα Σητείας του Γ.Ν. Λασιθίου – Γ.Ν.-Κ.Υ. Νεαπόλεως «Διαλυνάκειο»- Καπετάν Γιάννη Παπαδάκη 3 Ξεροκαμάρες, Σητεία, Τ.Κ. 72300</w:t>
      </w:r>
    </w:p>
    <w:p w:rsidR="003B7C2C" w:rsidRPr="003B7C2C" w:rsidRDefault="003B7C2C" w:rsidP="003B7C2C">
      <w:pPr>
        <w:suppressAutoHyphens/>
        <w:spacing w:after="120" w:line="240" w:lineRule="auto"/>
        <w:jc w:val="both"/>
        <w:rPr>
          <w:rFonts w:ascii="Calibri" w:eastAsia="Times New Roman" w:hAnsi="Calibri" w:cs="Calibri"/>
          <w:sz w:val="24"/>
          <w:szCs w:val="24"/>
          <w:lang w:eastAsia="el-GR"/>
        </w:rPr>
      </w:pPr>
      <w:r w:rsidRPr="003B7C2C">
        <w:rPr>
          <w:rFonts w:ascii="Calibri" w:eastAsia="Times New Roman" w:hAnsi="Calibri" w:cs="Calibri"/>
          <w:sz w:val="24"/>
          <w:szCs w:val="24"/>
          <w:lang w:eastAsia="el-GR"/>
        </w:rPr>
        <w:t>Γ.Ν.-Κ.Υ. Νεαπόλεως «Διαλυνάκειο», Γ. Διαλυνά 2, Νεάπολη, Τ.Κ. 72400</w:t>
      </w:r>
    </w:p>
    <w:p w:rsidR="003B7C2C" w:rsidRPr="003B7C2C" w:rsidRDefault="003B7C2C" w:rsidP="003B7C2C">
      <w:pPr>
        <w:suppressAutoHyphens/>
        <w:spacing w:after="120" w:line="240" w:lineRule="auto"/>
        <w:jc w:val="both"/>
        <w:rPr>
          <w:rFonts w:ascii="Calibri" w:eastAsia="Times New Roman" w:hAnsi="Calibri" w:cs="Calibri"/>
          <w:sz w:val="24"/>
          <w:szCs w:val="24"/>
          <w:lang w:eastAsia="el-GR"/>
        </w:rPr>
      </w:pPr>
    </w:p>
    <w:p w:rsidR="003B7C2C" w:rsidRPr="003B7C2C" w:rsidRDefault="003B7C2C" w:rsidP="003B7C2C">
      <w:pPr>
        <w:suppressAutoHyphens/>
        <w:spacing w:after="0" w:line="240" w:lineRule="auto"/>
        <w:jc w:val="both"/>
        <w:rPr>
          <w:rFonts w:ascii="Calibri" w:eastAsia="Times New Roman" w:hAnsi="Calibri" w:cs="Calibri"/>
          <w:sz w:val="24"/>
          <w:szCs w:val="24"/>
          <w:lang w:eastAsia="el-GR"/>
        </w:rPr>
      </w:pPr>
    </w:p>
    <w:p w:rsidR="003B7C2C" w:rsidRPr="003B7C2C" w:rsidRDefault="003B7C2C" w:rsidP="003B7C2C">
      <w:pPr>
        <w:suppressAutoHyphens/>
        <w:spacing w:after="0" w:line="240" w:lineRule="auto"/>
        <w:jc w:val="center"/>
        <w:rPr>
          <w:rFonts w:ascii="Calibri" w:eastAsia="Times New Roman" w:hAnsi="Calibri" w:cs="Calibri"/>
          <w:sz w:val="24"/>
          <w:szCs w:val="24"/>
          <w:lang w:eastAsia="el-GR"/>
        </w:rPr>
      </w:pPr>
      <w:r w:rsidRPr="003B7C2C">
        <w:rPr>
          <w:rFonts w:ascii="Calibri" w:eastAsia="Times New Roman" w:hAnsi="Calibri" w:cs="Calibri"/>
          <w:sz w:val="24"/>
          <w:szCs w:val="24"/>
          <w:lang w:eastAsia="el-GR"/>
        </w:rPr>
        <w:t>Άρθρο 7</w:t>
      </w:r>
    </w:p>
    <w:p w:rsidR="003B7C2C" w:rsidRPr="003B7C2C" w:rsidRDefault="003B7C2C" w:rsidP="003B7C2C">
      <w:pPr>
        <w:suppressAutoHyphens/>
        <w:spacing w:after="0" w:line="240" w:lineRule="auto"/>
        <w:jc w:val="center"/>
        <w:rPr>
          <w:rFonts w:ascii="Calibri" w:eastAsia="Times New Roman" w:hAnsi="Calibri" w:cs="Calibri"/>
          <w:sz w:val="24"/>
          <w:szCs w:val="24"/>
          <w:lang w:eastAsia="el-GR"/>
        </w:rPr>
      </w:pPr>
      <w:r w:rsidRPr="003B7C2C">
        <w:rPr>
          <w:rFonts w:ascii="Calibri" w:eastAsia="Times New Roman" w:hAnsi="Calibri" w:cs="Calibri"/>
          <w:sz w:val="24"/>
          <w:szCs w:val="24"/>
          <w:lang w:eastAsia="el-GR"/>
        </w:rPr>
        <w:t>Απόρριψη συμβατικών υλικών –Αντικατάσταση</w:t>
      </w:r>
    </w:p>
    <w:p w:rsidR="003B7C2C" w:rsidRPr="003B7C2C" w:rsidRDefault="003B7C2C" w:rsidP="003B7C2C">
      <w:pPr>
        <w:suppressAutoHyphens/>
        <w:spacing w:after="0" w:line="240" w:lineRule="auto"/>
        <w:jc w:val="both"/>
        <w:rPr>
          <w:rFonts w:ascii="Calibri" w:eastAsia="Times New Roman" w:hAnsi="Calibri" w:cs="Calibri"/>
          <w:sz w:val="24"/>
          <w:szCs w:val="24"/>
          <w:lang w:eastAsia="el-GR"/>
        </w:rPr>
      </w:pPr>
    </w:p>
    <w:p w:rsidR="003B7C2C" w:rsidRPr="003B7C2C" w:rsidRDefault="003B7C2C" w:rsidP="003B7C2C">
      <w:pPr>
        <w:suppressAutoHyphens/>
        <w:spacing w:after="0" w:line="240" w:lineRule="auto"/>
        <w:jc w:val="both"/>
        <w:rPr>
          <w:rFonts w:ascii="Calibri" w:eastAsia="Times New Roman" w:hAnsi="Calibri" w:cs="Calibri"/>
          <w:sz w:val="24"/>
          <w:szCs w:val="24"/>
          <w:lang w:eastAsia="el-GR"/>
        </w:rPr>
      </w:pPr>
      <w:r w:rsidRPr="003B7C2C">
        <w:rPr>
          <w:rFonts w:ascii="Calibri" w:eastAsia="Times New Roman" w:hAnsi="Calibri" w:cs="Calibri"/>
          <w:sz w:val="24"/>
          <w:szCs w:val="24"/>
          <w:lang w:eastAsia="el-GR"/>
        </w:rPr>
        <w:t>7.1. Σε περίπτωση οριστικής απόρριψης ολόκληρης ή μέρους της συμβατικής ποσότητας των υλικών, με απόφαση της Αναθέτουσας Αρχής, μπορεί να εγκρίνεται αντικατάστασή της με άλλη, που να είναι σύμφωνη με τους όρους της παρούσας σύμβασης, στους χρόνους, τη διαδικασία αντικατάστασης και την τακτή προθεσμία που ορίζονται στην απόφαση αυτή και σύμφωνα με το άρθρο 6.4. της Διακήρυξης.</w:t>
      </w:r>
    </w:p>
    <w:p w:rsidR="003B7C2C" w:rsidRPr="003B7C2C" w:rsidRDefault="003B7C2C" w:rsidP="003B7C2C">
      <w:pPr>
        <w:suppressAutoHyphens/>
        <w:spacing w:after="0" w:line="240" w:lineRule="auto"/>
        <w:jc w:val="both"/>
        <w:rPr>
          <w:rFonts w:ascii="Calibri" w:eastAsia="Times New Roman" w:hAnsi="Calibri" w:cs="Calibri"/>
          <w:sz w:val="24"/>
          <w:szCs w:val="24"/>
          <w:lang w:eastAsia="el-GR"/>
        </w:rPr>
      </w:pPr>
      <w:r w:rsidRPr="003B7C2C">
        <w:rPr>
          <w:rFonts w:ascii="Calibri" w:eastAsia="Times New Roman" w:hAnsi="Calibri" w:cs="Calibri"/>
          <w:sz w:val="24"/>
          <w:szCs w:val="24"/>
          <w:lang w:eastAsia="el-GR"/>
        </w:rPr>
        <w:t>7.2. Αν ο ανάδοχος δεν αντικαταστήσει τα υλικά που απορρίφθηκαν μέσα στην προθεσμία που του τάχθηκε και εφ’ όσον έχει λήξει ο συμβατικός χρόνος, κηρύσσεται έκπτωτος και υπόκειται στις προβλεπόμενες κυρώσεις του όρου 9 της παρούσας σύμβασης.</w:t>
      </w:r>
    </w:p>
    <w:p w:rsidR="003B7C2C" w:rsidRPr="003B7C2C" w:rsidRDefault="003B7C2C" w:rsidP="003B7C2C">
      <w:pPr>
        <w:suppressAutoHyphens/>
        <w:spacing w:after="0" w:line="240" w:lineRule="auto"/>
        <w:jc w:val="both"/>
        <w:rPr>
          <w:rFonts w:ascii="Calibri" w:eastAsia="Times New Roman" w:hAnsi="Calibri" w:cs="Calibri"/>
          <w:sz w:val="24"/>
          <w:szCs w:val="24"/>
          <w:lang w:eastAsia="el-GR"/>
        </w:rPr>
      </w:pPr>
      <w:r w:rsidRPr="003B7C2C">
        <w:rPr>
          <w:rFonts w:ascii="Calibri" w:eastAsia="Times New Roman" w:hAnsi="Calibri" w:cs="Calibri"/>
          <w:sz w:val="24"/>
          <w:szCs w:val="24"/>
          <w:lang w:eastAsia="el-GR"/>
        </w:rPr>
        <w:t>7.3. Η επιστροφή των υλικών που απορρίφθηκαν γίνεται σύμφωνα με τα προβλεπόμενα στις παρ. 2 και 3 του άρθρου 213 του ν. 4412/2016.</w:t>
      </w:r>
    </w:p>
    <w:p w:rsidR="003B7C2C" w:rsidRPr="003B7C2C" w:rsidRDefault="003B7C2C" w:rsidP="003B7C2C">
      <w:pPr>
        <w:suppressAutoHyphens/>
        <w:spacing w:after="0" w:line="240" w:lineRule="auto"/>
        <w:jc w:val="both"/>
        <w:rPr>
          <w:rFonts w:ascii="Calibri" w:eastAsia="Times New Roman" w:hAnsi="Calibri" w:cs="Calibri"/>
          <w:sz w:val="24"/>
          <w:szCs w:val="24"/>
          <w:lang w:eastAsia="el-GR"/>
        </w:rPr>
      </w:pPr>
    </w:p>
    <w:p w:rsidR="003B7C2C" w:rsidRPr="003B7C2C" w:rsidRDefault="003B7C2C" w:rsidP="003B7C2C">
      <w:pPr>
        <w:suppressAutoHyphens/>
        <w:spacing w:after="0" w:line="240" w:lineRule="auto"/>
        <w:jc w:val="both"/>
        <w:rPr>
          <w:rFonts w:ascii="Calibri" w:eastAsia="Times New Roman" w:hAnsi="Calibri" w:cs="Calibri"/>
          <w:sz w:val="24"/>
          <w:szCs w:val="24"/>
          <w:lang w:eastAsia="el-GR"/>
        </w:rPr>
      </w:pPr>
    </w:p>
    <w:p w:rsidR="003B7C2C" w:rsidRPr="003B7C2C" w:rsidRDefault="003B7C2C" w:rsidP="003B7C2C">
      <w:pPr>
        <w:suppressAutoHyphens/>
        <w:spacing w:after="0" w:line="240" w:lineRule="auto"/>
        <w:jc w:val="center"/>
        <w:rPr>
          <w:rFonts w:ascii="Calibri" w:eastAsia="Times New Roman" w:hAnsi="Calibri" w:cs="Calibri"/>
          <w:sz w:val="24"/>
          <w:szCs w:val="24"/>
          <w:lang w:eastAsia="el-GR"/>
        </w:rPr>
      </w:pPr>
    </w:p>
    <w:p w:rsidR="003B7C2C" w:rsidRPr="003B7C2C" w:rsidRDefault="003B7C2C" w:rsidP="003B7C2C">
      <w:pPr>
        <w:suppressAutoHyphens/>
        <w:spacing w:after="0" w:line="240" w:lineRule="auto"/>
        <w:jc w:val="center"/>
        <w:rPr>
          <w:rFonts w:ascii="Calibri" w:eastAsia="Times New Roman" w:hAnsi="Calibri" w:cs="Calibri"/>
          <w:sz w:val="24"/>
          <w:szCs w:val="24"/>
          <w:lang w:eastAsia="el-GR"/>
        </w:rPr>
      </w:pPr>
      <w:r w:rsidRPr="003B7C2C">
        <w:rPr>
          <w:rFonts w:ascii="Calibri" w:eastAsia="Times New Roman" w:hAnsi="Calibri" w:cs="Calibri"/>
          <w:sz w:val="24"/>
          <w:szCs w:val="24"/>
          <w:lang w:eastAsia="el-GR"/>
        </w:rPr>
        <w:t>Άρθρο 8</w:t>
      </w:r>
    </w:p>
    <w:p w:rsidR="003B7C2C" w:rsidRPr="003B7C2C" w:rsidRDefault="003B7C2C" w:rsidP="003B7C2C">
      <w:pPr>
        <w:suppressAutoHyphens/>
        <w:spacing w:after="0" w:line="240" w:lineRule="auto"/>
        <w:jc w:val="center"/>
        <w:rPr>
          <w:rFonts w:ascii="Calibri" w:eastAsia="Times New Roman" w:hAnsi="Calibri" w:cs="Calibri"/>
          <w:sz w:val="24"/>
          <w:szCs w:val="24"/>
          <w:lang w:eastAsia="el-GR"/>
        </w:rPr>
      </w:pPr>
      <w:r w:rsidRPr="003B7C2C">
        <w:rPr>
          <w:rFonts w:ascii="Calibri" w:eastAsia="Times New Roman" w:hAnsi="Calibri" w:cs="Calibri"/>
          <w:sz w:val="24"/>
          <w:szCs w:val="24"/>
          <w:lang w:eastAsia="el-GR"/>
        </w:rPr>
        <w:t>Υπεργολαβία</w:t>
      </w:r>
    </w:p>
    <w:p w:rsidR="003B7C2C" w:rsidRPr="003B7C2C" w:rsidRDefault="003B7C2C" w:rsidP="003B7C2C">
      <w:pPr>
        <w:suppressAutoHyphens/>
        <w:spacing w:after="0" w:line="240" w:lineRule="auto"/>
        <w:jc w:val="both"/>
        <w:rPr>
          <w:rFonts w:ascii="Calibri" w:eastAsia="Times New Roman" w:hAnsi="Calibri" w:cs="Calibri"/>
          <w:sz w:val="24"/>
          <w:szCs w:val="24"/>
          <w:lang w:eastAsia="el-GR"/>
        </w:rPr>
      </w:pPr>
    </w:p>
    <w:p w:rsidR="003B7C2C" w:rsidRPr="003B7C2C" w:rsidRDefault="003B7C2C" w:rsidP="003B7C2C">
      <w:pPr>
        <w:suppressAutoHyphens/>
        <w:spacing w:after="0" w:line="240" w:lineRule="auto"/>
        <w:jc w:val="both"/>
        <w:rPr>
          <w:rFonts w:ascii="Calibri" w:eastAsia="Times New Roman" w:hAnsi="Calibri" w:cs="Calibri"/>
          <w:sz w:val="24"/>
          <w:szCs w:val="24"/>
          <w:lang w:eastAsia="el-GR"/>
        </w:rPr>
      </w:pPr>
      <w:r w:rsidRPr="003B7C2C">
        <w:rPr>
          <w:rFonts w:ascii="Calibri" w:eastAsia="Times New Roman" w:hAnsi="Calibri" w:cs="Calibri"/>
          <w:sz w:val="24"/>
          <w:szCs w:val="24"/>
          <w:lang w:eastAsia="el-GR"/>
        </w:rPr>
        <w:t xml:space="preserve">8.1.Ο Ανάδοχος, σύμφωνα με το άρθρο 4.4.1. της Διακήρυξης,  δεν απαλλάσσεται από τις συμβατικές του υποχρεώσεις και ευθύνες έναντι της Αναθέτουσας Αρχής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την ευθύνη του Αναδόχου. </w:t>
      </w:r>
    </w:p>
    <w:p w:rsidR="003B7C2C" w:rsidRPr="003B7C2C" w:rsidRDefault="003B7C2C" w:rsidP="003B7C2C">
      <w:pPr>
        <w:suppressAutoHyphens/>
        <w:spacing w:after="0" w:line="240" w:lineRule="auto"/>
        <w:jc w:val="both"/>
        <w:rPr>
          <w:rFonts w:ascii="Calibri" w:eastAsia="Times New Roman" w:hAnsi="Calibri" w:cs="Calibri"/>
          <w:sz w:val="24"/>
          <w:szCs w:val="24"/>
          <w:lang w:eastAsia="el-GR"/>
        </w:rPr>
      </w:pPr>
    </w:p>
    <w:p w:rsidR="003B7C2C" w:rsidRPr="003B7C2C" w:rsidRDefault="003B7C2C" w:rsidP="003B7C2C">
      <w:pPr>
        <w:suppressAutoHyphens/>
        <w:spacing w:after="0" w:line="240" w:lineRule="auto"/>
        <w:jc w:val="both"/>
        <w:rPr>
          <w:rFonts w:ascii="Calibri" w:eastAsia="Times New Roman" w:hAnsi="Calibri" w:cs="Calibri"/>
          <w:sz w:val="24"/>
          <w:szCs w:val="24"/>
          <w:lang w:eastAsia="el-GR"/>
        </w:rPr>
      </w:pPr>
      <w:r w:rsidRPr="003B7C2C">
        <w:rPr>
          <w:rFonts w:ascii="Calibri" w:eastAsia="Times New Roman" w:hAnsi="Calibri" w:cs="Calibri"/>
          <w:sz w:val="24"/>
          <w:szCs w:val="24"/>
          <w:lang w:eastAsia="el-GR"/>
        </w:rPr>
        <w:t>8.2. Ο Ανάδοχος με το από ...... έγγραφό του, το οποίο επισυνάπτεται στην παρούσα, και σύμφωνα με το  άρθρο 4.4.2. της Διακήρυξης, ενημέρωσε την Αναθέτουσα Αρχή για την επωνυμία/όνομα, τα στοιχεία επικοινωνίας και τους νόμιμους εκπροσώπους των υπεργολάβων του, οι οποίοι συμμετέχουν στην εκτέλεση της παρούσας σύμβασης. Ο Ανάδοχος υποχρεούται να γνωστοποιεί στην Αναθέτουσα Αρχή κάθε αλλαγή των πληροφοριών αυτών, κατά τη διάρκεια της παρούσας σύμβασης, καθώς και τις απαιτούμενες πληροφορίες σχετικά με κάθε νέο υπεργολάβο, τον οποίο ο Ανάδοχος θα χρησιμοποιεί εν συνεχεία στην εν λόγω σύμβαση, προσκομίζοντας τα σχετικά συμφωνητικά/δηλώσεις συνεργασίας. Σε περίπτωση διακοπής της συνεργασίας του Αναδόχου με υπεργολάβο/ υπεργολάβους της παρούσας  σύμβασης, ο Ανάδοχος υποχρεούται σε άμεση γνωστοποίηση της διακοπής αυτής στην Αναθέτουσα Αρχή και  οφείλει να διασφαλίσει την ομαλή εκτέλεση του τμήματος/ τμημάτων της σύμβασης είτε από τον ίδιο, είτε από νέο υπεργολάβο τον οποίο θα γνωστοποιήσει στην Αναθέτουσα Αρχή κατά την ως άνω διαδικασία</w:t>
      </w:r>
      <w:r w:rsidRPr="003B7C2C">
        <w:rPr>
          <w:rFonts w:ascii="Calibri" w:eastAsia="Times New Roman" w:hAnsi="Calibri" w:cs="Calibri"/>
          <w:sz w:val="24"/>
          <w:szCs w:val="24"/>
          <w:vertAlign w:val="superscript"/>
          <w:lang w:val="en-GB" w:eastAsia="el-GR"/>
        </w:rPr>
        <w:footnoteReference w:id="21"/>
      </w:r>
      <w:r w:rsidRPr="003B7C2C">
        <w:rPr>
          <w:rFonts w:ascii="Calibri" w:eastAsia="Times New Roman" w:hAnsi="Calibri" w:cs="Calibri"/>
          <w:sz w:val="24"/>
          <w:szCs w:val="24"/>
          <w:lang w:eastAsia="el-GR"/>
        </w:rPr>
        <w:t xml:space="preserve">. </w:t>
      </w:r>
    </w:p>
    <w:p w:rsidR="003B7C2C" w:rsidRPr="003B7C2C" w:rsidRDefault="003B7C2C" w:rsidP="003B7C2C">
      <w:pPr>
        <w:suppressAutoHyphens/>
        <w:spacing w:after="0" w:line="240" w:lineRule="auto"/>
        <w:jc w:val="both"/>
        <w:rPr>
          <w:rFonts w:ascii="Calibri" w:eastAsia="Times New Roman" w:hAnsi="Calibri" w:cs="Calibri"/>
          <w:sz w:val="24"/>
          <w:szCs w:val="24"/>
          <w:lang w:eastAsia="el-GR"/>
        </w:rPr>
      </w:pPr>
    </w:p>
    <w:p w:rsidR="003B7C2C" w:rsidRPr="003B7C2C" w:rsidRDefault="003B7C2C" w:rsidP="003B7C2C">
      <w:pPr>
        <w:suppressAutoHyphens/>
        <w:spacing w:after="0" w:line="240" w:lineRule="auto"/>
        <w:jc w:val="both"/>
        <w:rPr>
          <w:rFonts w:ascii="Calibri" w:eastAsia="Times New Roman" w:hAnsi="Calibri" w:cs="Calibri"/>
          <w:sz w:val="24"/>
          <w:szCs w:val="24"/>
          <w:lang w:eastAsia="el-GR"/>
        </w:rPr>
      </w:pPr>
      <w:r w:rsidRPr="003B7C2C">
        <w:rPr>
          <w:rFonts w:ascii="Calibri" w:eastAsia="Times New Roman" w:hAnsi="Calibri" w:cs="Calibri"/>
          <w:sz w:val="24"/>
          <w:szCs w:val="24"/>
          <w:lang w:eastAsia="el-GR"/>
        </w:rPr>
        <w:t xml:space="preserve">8.3. </w:t>
      </w:r>
      <w:r w:rsidRPr="003B7C2C">
        <w:rPr>
          <w:rFonts w:ascii="Calibri" w:eastAsia="Times New Roman" w:hAnsi="Calibri" w:cs="Calibri"/>
          <w:sz w:val="24"/>
          <w:szCs w:val="24"/>
          <w:lang w:eastAsia="ar-SA"/>
        </w:rPr>
        <w:t xml:space="preserve">Η Αναθέτουσα Αρχή επαληθεύει τη συνδρομή των λόγων αποκλεισμού για τους υπεργολάβους, όπως αυτοί περιγράφονται στην παράγραφο 2.2.3  της Διακήρυξης και με τα αποδεικτικά μέσα της παραγράφου 2.2.9.2  της Διακήρυξης  σύμφωνα με τα οριζόμενα στο άρθρο 4.4.3. της Διακήρυξης. Επιπλέον, η Αναθέτουσα Αρχή, προκειμένου να μην αθετούνται οι υποχρεώσεις της παρ. 2 του άρθρου 18 του ν. 4412/2016, δύναται να επαληθεύσει τους ως άνω </w:t>
      </w:r>
      <w:r w:rsidRPr="003B7C2C">
        <w:rPr>
          <w:rFonts w:ascii="Calibri" w:eastAsia="Times New Roman" w:hAnsi="Calibri" w:cs="Calibri"/>
          <w:sz w:val="24"/>
          <w:szCs w:val="24"/>
          <w:lang w:eastAsia="ar-SA"/>
        </w:rPr>
        <w:lastRenderedPageBreak/>
        <w:t>λόγους και για τμήμα ή τμήματα της σύμβασης που υπολείπονται του ποσοστού που ορίζεται σύμφωνα με τα οριζόμενα στο άρθρο 4.4.3. της Διακήρυξης.</w:t>
      </w:r>
    </w:p>
    <w:p w:rsidR="003B7C2C" w:rsidRPr="003B7C2C" w:rsidRDefault="003B7C2C" w:rsidP="003B7C2C">
      <w:pPr>
        <w:suppressAutoHyphens/>
        <w:spacing w:after="0" w:line="240" w:lineRule="auto"/>
        <w:jc w:val="both"/>
        <w:rPr>
          <w:rFonts w:ascii="Calibri" w:eastAsia="Times New Roman" w:hAnsi="Calibri" w:cs="Calibri"/>
          <w:sz w:val="24"/>
          <w:szCs w:val="24"/>
          <w:lang w:eastAsia="el-GR"/>
        </w:rPr>
      </w:pPr>
    </w:p>
    <w:p w:rsidR="003B7C2C" w:rsidRPr="003B7C2C" w:rsidRDefault="003B7C2C" w:rsidP="003B7C2C">
      <w:pPr>
        <w:suppressAutoHyphens/>
        <w:spacing w:after="0" w:line="240" w:lineRule="auto"/>
        <w:jc w:val="center"/>
        <w:rPr>
          <w:rFonts w:ascii="Calibri" w:eastAsia="Times New Roman" w:hAnsi="Calibri" w:cs="Calibri"/>
          <w:sz w:val="24"/>
          <w:szCs w:val="24"/>
          <w:lang w:eastAsia="el-GR"/>
        </w:rPr>
      </w:pPr>
    </w:p>
    <w:p w:rsidR="003B7C2C" w:rsidRPr="003B7C2C" w:rsidRDefault="003B7C2C" w:rsidP="003B7C2C">
      <w:pPr>
        <w:suppressAutoHyphens/>
        <w:spacing w:after="0" w:line="240" w:lineRule="auto"/>
        <w:jc w:val="center"/>
        <w:rPr>
          <w:rFonts w:ascii="Calibri" w:eastAsia="Times New Roman" w:hAnsi="Calibri" w:cs="Calibri"/>
          <w:sz w:val="24"/>
          <w:szCs w:val="24"/>
          <w:lang w:eastAsia="el-GR"/>
        </w:rPr>
      </w:pPr>
      <w:r w:rsidRPr="003B7C2C">
        <w:rPr>
          <w:rFonts w:ascii="Calibri" w:eastAsia="Times New Roman" w:hAnsi="Calibri" w:cs="Calibri"/>
          <w:sz w:val="24"/>
          <w:szCs w:val="24"/>
          <w:lang w:eastAsia="el-GR"/>
        </w:rPr>
        <w:t>Άρθρο 9</w:t>
      </w:r>
    </w:p>
    <w:p w:rsidR="003B7C2C" w:rsidRPr="003B7C2C" w:rsidRDefault="003B7C2C" w:rsidP="003B7C2C">
      <w:pPr>
        <w:suppressAutoHyphens/>
        <w:spacing w:after="0" w:line="240" w:lineRule="auto"/>
        <w:jc w:val="center"/>
        <w:rPr>
          <w:rFonts w:ascii="Calibri" w:eastAsia="Times New Roman" w:hAnsi="Calibri" w:cs="Calibri"/>
          <w:sz w:val="24"/>
          <w:szCs w:val="24"/>
          <w:lang w:eastAsia="el-GR"/>
        </w:rPr>
      </w:pPr>
      <w:r w:rsidRPr="003B7C2C">
        <w:rPr>
          <w:rFonts w:ascii="Calibri" w:eastAsia="Times New Roman" w:hAnsi="Calibri" w:cs="Calibri"/>
          <w:sz w:val="24"/>
          <w:szCs w:val="24"/>
          <w:lang w:eastAsia="el-GR"/>
        </w:rPr>
        <w:t>Κήρυξη οικονομικού φορέα εκπτώτου –Κυρώσεις</w:t>
      </w:r>
    </w:p>
    <w:p w:rsidR="003B7C2C" w:rsidRPr="003B7C2C" w:rsidRDefault="003B7C2C" w:rsidP="003B7C2C">
      <w:pPr>
        <w:suppressAutoHyphens/>
        <w:spacing w:after="0" w:line="240" w:lineRule="auto"/>
        <w:jc w:val="both"/>
        <w:rPr>
          <w:rFonts w:ascii="Calibri" w:eastAsia="Times New Roman" w:hAnsi="Calibri" w:cs="Calibri"/>
          <w:sz w:val="24"/>
          <w:szCs w:val="24"/>
          <w:lang w:eastAsia="el-GR"/>
        </w:rPr>
      </w:pPr>
    </w:p>
    <w:p w:rsidR="003B7C2C" w:rsidRPr="003B7C2C" w:rsidRDefault="003B7C2C" w:rsidP="003B7C2C">
      <w:pPr>
        <w:suppressAutoHyphens/>
        <w:spacing w:after="0" w:line="240" w:lineRule="auto"/>
        <w:jc w:val="both"/>
        <w:rPr>
          <w:rFonts w:ascii="Calibri" w:eastAsia="Times New Roman" w:hAnsi="Calibri" w:cs="Calibri"/>
          <w:sz w:val="24"/>
          <w:szCs w:val="24"/>
          <w:lang w:eastAsia="el-GR"/>
        </w:rPr>
      </w:pPr>
      <w:r w:rsidRPr="003B7C2C">
        <w:rPr>
          <w:rFonts w:ascii="Calibri" w:eastAsia="Times New Roman" w:hAnsi="Calibri" w:cs="Calibri"/>
          <w:sz w:val="24"/>
          <w:szCs w:val="24"/>
          <w:lang w:eastAsia="el-GR"/>
        </w:rPr>
        <w:t>9.1. Ο Ανάδοχος κηρύσσεται υποχρεωτικά έκπτωτος από τη σύμβαση και από κάθε δικαίωμα που απορρέει από αυτήν, με απόφαση της Αναθέτουσας Αρχής για τους λόγους που αναφέρονται και σύμφωνα με τα οριζόμενα στο άρθρο 5.2.1 της Διακήρυξης. Στον Ανάδοχο που κηρύσσεται έκπτωτος από την παρούσα σύμβαση, επιβάλλονται, με απόφαση της Αναθέτουσας Αρχής και κατόπιν τήρησης της σχετικής διαδικασίας και οι κυρώσεις/αποκλεισμός   που προβλέπονται στο ως άνω άρθρο 5.2.1 της Διακήρυξης.</w:t>
      </w:r>
    </w:p>
    <w:p w:rsidR="003B7C2C" w:rsidRPr="003B7C2C" w:rsidRDefault="003B7C2C" w:rsidP="003B7C2C">
      <w:pPr>
        <w:suppressAutoHyphens/>
        <w:spacing w:after="0" w:line="240" w:lineRule="auto"/>
        <w:jc w:val="both"/>
        <w:rPr>
          <w:rFonts w:ascii="Calibri" w:eastAsia="Times New Roman" w:hAnsi="Calibri" w:cs="Calibri"/>
          <w:sz w:val="24"/>
          <w:szCs w:val="24"/>
          <w:lang w:eastAsia="el-GR"/>
        </w:rPr>
      </w:pPr>
    </w:p>
    <w:p w:rsidR="003B7C2C" w:rsidRPr="003B7C2C" w:rsidRDefault="003B7C2C" w:rsidP="003B7C2C">
      <w:pPr>
        <w:suppressAutoHyphens/>
        <w:spacing w:after="0" w:line="240" w:lineRule="auto"/>
        <w:jc w:val="both"/>
        <w:rPr>
          <w:rFonts w:ascii="Calibri" w:eastAsia="Times New Roman" w:hAnsi="Calibri" w:cs="Calibri"/>
          <w:sz w:val="24"/>
          <w:szCs w:val="24"/>
          <w:lang w:eastAsia="el-GR"/>
        </w:rPr>
      </w:pPr>
      <w:r w:rsidRPr="003B7C2C">
        <w:rPr>
          <w:rFonts w:ascii="Calibri" w:eastAsia="Times New Roman" w:hAnsi="Calibri" w:cs="Calibri"/>
          <w:sz w:val="24"/>
          <w:szCs w:val="24"/>
          <w:lang w:eastAsia="el-GR"/>
        </w:rPr>
        <w:t>9.2. Αν το συμβατικό υλικό φορτωθεί -παραδοθεί ή αντικατασταθεί μετά τη λήξη του συμβατικού χρόνου και μέχρι λήξης του χρόνου της παράτασης που χορηγήθηκε, σύμφωνα με τη Διακήρυξη και το άρθρο 206 του Ν.4412/16, επιβάλλεται πρόστιμο/τόκος και εισπράττεται σύμφωνα με το άρθρο 5.2.2. της Διακήρυξης.</w:t>
      </w:r>
    </w:p>
    <w:p w:rsidR="003B7C2C" w:rsidRPr="003B7C2C" w:rsidRDefault="003B7C2C" w:rsidP="003B7C2C">
      <w:pPr>
        <w:suppressAutoHyphens/>
        <w:spacing w:after="0" w:line="240" w:lineRule="auto"/>
        <w:jc w:val="both"/>
        <w:rPr>
          <w:rFonts w:ascii="Calibri" w:eastAsia="Times New Roman" w:hAnsi="Calibri" w:cs="Calibri"/>
          <w:sz w:val="24"/>
          <w:szCs w:val="24"/>
          <w:lang w:eastAsia="el-GR"/>
        </w:rPr>
      </w:pPr>
    </w:p>
    <w:p w:rsidR="003B7C2C" w:rsidRPr="003B7C2C" w:rsidRDefault="003B7C2C" w:rsidP="003B7C2C">
      <w:pPr>
        <w:suppressAutoHyphens/>
        <w:spacing w:after="0" w:line="240" w:lineRule="auto"/>
        <w:jc w:val="both"/>
        <w:rPr>
          <w:rFonts w:ascii="Calibri" w:eastAsia="Times New Roman" w:hAnsi="Calibri" w:cs="Calibri"/>
          <w:sz w:val="24"/>
          <w:szCs w:val="24"/>
          <w:lang w:eastAsia="el-GR"/>
        </w:rPr>
      </w:pPr>
      <w:r w:rsidRPr="003B7C2C">
        <w:rPr>
          <w:rFonts w:ascii="Calibri" w:eastAsia="Times New Roman" w:hAnsi="Calibri" w:cs="Calibri"/>
          <w:sz w:val="24"/>
          <w:szCs w:val="24"/>
          <w:lang w:eastAsia="el-GR"/>
        </w:rPr>
        <w:t>9.3.  Σε βάρος του έκπτωτου αναδόχου επιβάλλεται επίσης καταλογισμός του διαφέροντος, που προκύπτει εις βάρος της αναθέτουσας αρχής, εφόσον αυτή προμηθευτεί τα αγαθά, που δεν προσκομίστηκαν προσηκόντως από τον έκπτωτο οικονομικό φορέα, αναθέτοντας το ανεκτέλεστο αντικείμενο της σύμβασης σε τρίτο οικονομικό φορέα. Το διαφέρον υπολογίζεται με τον ακόλουθο τύπο:</w:t>
      </w:r>
    </w:p>
    <w:p w:rsidR="003B7C2C" w:rsidRPr="003B7C2C" w:rsidRDefault="003B7C2C" w:rsidP="003B7C2C">
      <w:pPr>
        <w:suppressAutoHyphens/>
        <w:spacing w:after="0" w:line="240" w:lineRule="auto"/>
        <w:jc w:val="both"/>
        <w:rPr>
          <w:rFonts w:ascii="Calibri" w:eastAsia="Times New Roman" w:hAnsi="Calibri" w:cs="Calibri"/>
          <w:sz w:val="24"/>
          <w:szCs w:val="24"/>
          <w:lang w:eastAsia="el-GR"/>
        </w:rPr>
      </w:pPr>
      <w:r w:rsidRPr="003B7C2C">
        <w:rPr>
          <w:rFonts w:ascii="Calibri" w:eastAsia="Times New Roman" w:hAnsi="Calibri" w:cs="Calibri"/>
          <w:sz w:val="24"/>
          <w:szCs w:val="24"/>
          <w:lang w:eastAsia="el-GR"/>
        </w:rPr>
        <w:t xml:space="preserve">Δ = (ΤΚΤ ΤΚΕ) </w:t>
      </w:r>
      <w:r w:rsidRPr="003B7C2C">
        <w:rPr>
          <w:rFonts w:ascii="Calibri" w:eastAsia="Times New Roman" w:hAnsi="Calibri" w:cs="Calibri"/>
          <w:sz w:val="24"/>
          <w:szCs w:val="24"/>
          <w:lang w:val="en-GB" w:eastAsia="el-GR"/>
        </w:rPr>
        <w:t>x</w:t>
      </w:r>
      <w:r w:rsidRPr="003B7C2C">
        <w:rPr>
          <w:rFonts w:ascii="Calibri" w:eastAsia="Times New Roman" w:hAnsi="Calibri" w:cs="Calibri"/>
          <w:sz w:val="24"/>
          <w:szCs w:val="24"/>
          <w:lang w:eastAsia="el-GR"/>
        </w:rPr>
        <w:t xml:space="preserve"> Π Όπου: Δ = Διαφέρον που θα προκύψει εις βάρος της αναθέτουσας αρχής, εφόσον αυτή προμηθευτεί τα αγαθά που δεν προσκομίστηκαν προσηκόντως από τον έκπτωτο οικονομικό φορέα, σύμφωνα με τα ανωτέρω αναφερόμενα. Το διαφέρον λαμβάνει θετικές τιμές, αλλιώς θεωρείται ίσο με μηδέν.</w:t>
      </w:r>
    </w:p>
    <w:p w:rsidR="003B7C2C" w:rsidRPr="003B7C2C" w:rsidRDefault="003B7C2C" w:rsidP="003B7C2C">
      <w:pPr>
        <w:suppressAutoHyphens/>
        <w:spacing w:after="0" w:line="240" w:lineRule="auto"/>
        <w:jc w:val="both"/>
        <w:rPr>
          <w:rFonts w:ascii="Calibri" w:eastAsia="Times New Roman" w:hAnsi="Calibri" w:cs="Calibri"/>
          <w:sz w:val="24"/>
          <w:szCs w:val="24"/>
          <w:lang w:eastAsia="el-GR"/>
        </w:rPr>
      </w:pPr>
      <w:r w:rsidRPr="003B7C2C">
        <w:rPr>
          <w:rFonts w:ascii="Calibri" w:eastAsia="Times New Roman" w:hAnsi="Calibri" w:cs="Calibri"/>
          <w:sz w:val="24"/>
          <w:szCs w:val="24"/>
          <w:lang w:eastAsia="el-GR"/>
        </w:rPr>
        <w:t>ΤΚΤ = Τιμή κατακύρωσης της προμήθειας των αγαθών, που δεν προσκομίστηκαν προσηκόντως από τον έκπτωτο οικονομικό φορέα στον νέο ανάδοχο.</w:t>
      </w:r>
    </w:p>
    <w:p w:rsidR="003B7C2C" w:rsidRPr="003B7C2C" w:rsidRDefault="003B7C2C" w:rsidP="003B7C2C">
      <w:pPr>
        <w:suppressAutoHyphens/>
        <w:spacing w:after="0" w:line="240" w:lineRule="auto"/>
        <w:jc w:val="both"/>
        <w:rPr>
          <w:rFonts w:ascii="Calibri" w:eastAsia="Times New Roman" w:hAnsi="Calibri" w:cs="Calibri"/>
          <w:sz w:val="24"/>
          <w:szCs w:val="24"/>
          <w:lang w:eastAsia="el-GR"/>
        </w:rPr>
      </w:pPr>
      <w:r w:rsidRPr="003B7C2C">
        <w:rPr>
          <w:rFonts w:ascii="Calibri" w:eastAsia="Times New Roman" w:hAnsi="Calibri" w:cs="Calibri"/>
          <w:sz w:val="24"/>
          <w:szCs w:val="24"/>
          <w:lang w:eastAsia="el-GR"/>
        </w:rPr>
        <w:t>ΤΚΕ = Τιμή κατακύρωσης της προμήθειας των αγαθών, που δεν προσκομίστηκαν προσηκόντως από τον έκπτωτο οικονομικό φορέα, σύμφωνα με τη σύμβαση από την οποία κηρύχθηκε έκπτωτος ο οικονομικός φορέας.</w:t>
      </w:r>
    </w:p>
    <w:p w:rsidR="003B7C2C" w:rsidRPr="003B7C2C" w:rsidRDefault="003B7C2C" w:rsidP="003B7C2C">
      <w:pPr>
        <w:suppressAutoHyphens/>
        <w:spacing w:after="0" w:line="240" w:lineRule="auto"/>
        <w:jc w:val="both"/>
        <w:rPr>
          <w:rFonts w:ascii="Calibri" w:eastAsia="Times New Roman" w:hAnsi="Calibri" w:cs="Calibri"/>
          <w:color w:val="0070C0"/>
          <w:sz w:val="24"/>
          <w:szCs w:val="24"/>
          <w:lang w:eastAsia="el-GR"/>
        </w:rPr>
      </w:pPr>
      <w:r w:rsidRPr="003B7C2C">
        <w:rPr>
          <w:rFonts w:ascii="Calibri" w:eastAsia="Times New Roman" w:hAnsi="Calibri" w:cs="Calibri"/>
          <w:sz w:val="24"/>
          <w:szCs w:val="24"/>
          <w:lang w:eastAsia="el-GR"/>
        </w:rPr>
        <w:t>Π = Συντελεστής προσαύξησης προσδιορισμού της έμμεσης ζημίας που προκαλείται στην αναθέτουσα αρχή από την έκπτωση του αναδόχου. Ο ανωτέρω συντελεστής λαμβάνει 1,05.</w:t>
      </w:r>
    </w:p>
    <w:p w:rsidR="003B7C2C" w:rsidRPr="003B7C2C" w:rsidRDefault="003B7C2C" w:rsidP="003B7C2C">
      <w:pPr>
        <w:suppressAutoHyphens/>
        <w:spacing w:after="0" w:line="240" w:lineRule="auto"/>
        <w:jc w:val="both"/>
        <w:rPr>
          <w:rFonts w:ascii="Calibri" w:eastAsia="Times New Roman" w:hAnsi="Calibri" w:cs="Calibri"/>
          <w:sz w:val="24"/>
          <w:szCs w:val="24"/>
          <w:lang w:eastAsia="el-GR"/>
        </w:rPr>
      </w:pPr>
      <w:r w:rsidRPr="003B7C2C">
        <w:rPr>
          <w:rFonts w:ascii="Calibri" w:eastAsia="Times New Roman" w:hAnsi="Calibri" w:cs="Calibri"/>
          <w:sz w:val="24"/>
          <w:szCs w:val="24"/>
          <w:lang w:eastAsia="el-GR"/>
        </w:rPr>
        <w:t>Για την είσπραξη του διαφέροντος από τον έκπτωτο οικονομικό φορέα μπορεί να εφαρμόζεται η διαδικασία του Κώδικα Είσπραξης Δημόσιων Εσόδων. Το διαφέρον εισπράττεται υπέρ της αναθέτουσας αρχής.</w:t>
      </w:r>
    </w:p>
    <w:p w:rsidR="003B7C2C" w:rsidRPr="003B7C2C" w:rsidRDefault="003B7C2C" w:rsidP="003B7C2C">
      <w:pPr>
        <w:suppressAutoHyphens/>
        <w:spacing w:after="0" w:line="240" w:lineRule="auto"/>
        <w:jc w:val="both"/>
        <w:rPr>
          <w:rFonts w:ascii="Calibri" w:eastAsia="Times New Roman" w:hAnsi="Calibri" w:cs="Calibri"/>
          <w:sz w:val="24"/>
          <w:szCs w:val="24"/>
          <w:lang w:eastAsia="el-GR"/>
        </w:rPr>
      </w:pPr>
    </w:p>
    <w:p w:rsidR="003B7C2C" w:rsidRPr="003B7C2C" w:rsidRDefault="003B7C2C" w:rsidP="003B7C2C">
      <w:pPr>
        <w:suppressAutoHyphens/>
        <w:spacing w:after="0" w:line="240" w:lineRule="auto"/>
        <w:jc w:val="both"/>
        <w:rPr>
          <w:rFonts w:ascii="Calibri" w:eastAsia="Times New Roman" w:hAnsi="Calibri" w:cs="Calibri"/>
          <w:sz w:val="24"/>
          <w:szCs w:val="24"/>
          <w:lang w:eastAsia="el-GR"/>
        </w:rPr>
      </w:pPr>
    </w:p>
    <w:p w:rsidR="003B7C2C" w:rsidRPr="003B7C2C" w:rsidRDefault="003B7C2C" w:rsidP="003B7C2C">
      <w:pPr>
        <w:suppressAutoHyphens/>
        <w:spacing w:after="0" w:line="240" w:lineRule="auto"/>
        <w:jc w:val="center"/>
        <w:rPr>
          <w:rFonts w:ascii="Calibri" w:eastAsia="Times New Roman" w:hAnsi="Calibri" w:cs="Calibri"/>
          <w:sz w:val="24"/>
          <w:szCs w:val="24"/>
          <w:lang w:eastAsia="el-GR"/>
        </w:rPr>
      </w:pPr>
      <w:r w:rsidRPr="003B7C2C">
        <w:rPr>
          <w:rFonts w:ascii="Calibri" w:eastAsia="Times New Roman" w:hAnsi="Calibri" w:cs="Calibri"/>
          <w:sz w:val="24"/>
          <w:szCs w:val="24"/>
          <w:lang w:eastAsia="el-GR"/>
        </w:rPr>
        <w:t>Άρθρο 10</w:t>
      </w:r>
    </w:p>
    <w:p w:rsidR="003B7C2C" w:rsidRPr="003B7C2C" w:rsidRDefault="003B7C2C" w:rsidP="003B7C2C">
      <w:pPr>
        <w:suppressAutoHyphens/>
        <w:spacing w:after="0" w:line="240" w:lineRule="auto"/>
        <w:jc w:val="center"/>
        <w:rPr>
          <w:rFonts w:ascii="Calibri" w:eastAsia="Times New Roman" w:hAnsi="Calibri" w:cs="Calibri"/>
          <w:sz w:val="24"/>
          <w:szCs w:val="24"/>
          <w:lang w:eastAsia="el-GR"/>
        </w:rPr>
      </w:pPr>
      <w:r w:rsidRPr="003B7C2C">
        <w:rPr>
          <w:rFonts w:ascii="Calibri" w:eastAsia="Times New Roman" w:hAnsi="Calibri" w:cs="Calibri"/>
          <w:sz w:val="24"/>
          <w:szCs w:val="24"/>
          <w:lang w:eastAsia="el-GR"/>
        </w:rPr>
        <w:t>Τροποποίηση σύμβασης κατά τη διάρκειά της</w:t>
      </w:r>
    </w:p>
    <w:p w:rsidR="003B7C2C" w:rsidRPr="003B7C2C" w:rsidRDefault="003B7C2C" w:rsidP="003B7C2C">
      <w:pPr>
        <w:suppressAutoHyphens/>
        <w:spacing w:after="0" w:line="240" w:lineRule="auto"/>
        <w:jc w:val="both"/>
        <w:rPr>
          <w:rFonts w:ascii="Calibri" w:eastAsia="Times New Roman" w:hAnsi="Calibri" w:cs="Calibri"/>
          <w:sz w:val="24"/>
          <w:szCs w:val="24"/>
          <w:lang w:eastAsia="el-GR"/>
        </w:rPr>
      </w:pPr>
    </w:p>
    <w:p w:rsidR="003B7C2C" w:rsidRPr="003B7C2C" w:rsidRDefault="003B7C2C" w:rsidP="003B7C2C">
      <w:pPr>
        <w:suppressAutoHyphens/>
        <w:spacing w:after="0" w:line="240" w:lineRule="auto"/>
        <w:jc w:val="both"/>
        <w:rPr>
          <w:rFonts w:ascii="Calibri" w:eastAsia="Times New Roman" w:hAnsi="Calibri" w:cs="Calibri"/>
          <w:sz w:val="24"/>
          <w:szCs w:val="24"/>
          <w:lang w:eastAsia="el-GR"/>
        </w:rPr>
      </w:pPr>
      <w:r w:rsidRPr="003B7C2C">
        <w:rPr>
          <w:rFonts w:ascii="Calibri" w:eastAsia="Times New Roman" w:hAnsi="Calibri" w:cs="Calibri"/>
          <w:sz w:val="24"/>
          <w:szCs w:val="24"/>
          <w:lang w:eastAsia="el-GR"/>
        </w:rPr>
        <w:t>10.1.Η παρούσα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4.5 της Διακήρυξης.</w:t>
      </w:r>
    </w:p>
    <w:p w:rsidR="003B7C2C" w:rsidRPr="003B7C2C" w:rsidRDefault="003B7C2C" w:rsidP="003B7C2C">
      <w:pPr>
        <w:suppressAutoHyphens/>
        <w:spacing w:after="0" w:line="240" w:lineRule="auto"/>
        <w:jc w:val="both"/>
        <w:rPr>
          <w:rFonts w:ascii="Calibri" w:eastAsia="Times New Roman" w:hAnsi="Calibri" w:cs="Calibri"/>
          <w:sz w:val="24"/>
          <w:szCs w:val="24"/>
          <w:lang w:eastAsia="el-GR"/>
        </w:rPr>
      </w:pPr>
      <w:r w:rsidRPr="003B7C2C">
        <w:rPr>
          <w:rFonts w:ascii="Calibri" w:eastAsia="Times New Roman" w:hAnsi="Calibri" w:cs="Calibri"/>
          <w:sz w:val="24"/>
          <w:szCs w:val="24"/>
          <w:lang w:eastAsia="el-GR"/>
        </w:rPr>
        <w:t xml:space="preserve">Σε κάθε περίπτωση, η σύμβαση μπορεί να τροποποιείται ως προς τις επιμέρους ποσότητες των υπό προμήθεια ειδών χωρίς αύξηση του οικονομικού αντικειμένου της σύμβασης, για την εξυπηρέτηση </w:t>
      </w:r>
      <w:r w:rsidRPr="003B7C2C">
        <w:rPr>
          <w:rFonts w:ascii="Calibri" w:eastAsia="Times New Roman" w:hAnsi="Calibri" w:cs="Calibri"/>
          <w:sz w:val="24"/>
          <w:szCs w:val="24"/>
          <w:lang w:eastAsia="el-GR"/>
        </w:rPr>
        <w:lastRenderedPageBreak/>
        <w:t>των αναγκών των ενδιαφερόμενων Νοσοκομείων, οι οποίες μπορεί να αλλάζουν κατά την διάρκεια ισχύος της.</w:t>
      </w:r>
    </w:p>
    <w:p w:rsidR="003B7C2C" w:rsidRPr="003B7C2C" w:rsidRDefault="003B7C2C" w:rsidP="003B7C2C">
      <w:pPr>
        <w:suppressAutoHyphens/>
        <w:spacing w:after="0" w:line="240" w:lineRule="auto"/>
        <w:jc w:val="both"/>
        <w:rPr>
          <w:rFonts w:ascii="Calibri" w:eastAsia="Times New Roman" w:hAnsi="Calibri" w:cs="Calibri"/>
          <w:sz w:val="24"/>
          <w:szCs w:val="24"/>
          <w:lang w:eastAsia="el-GR"/>
        </w:rPr>
      </w:pPr>
      <w:r w:rsidRPr="003B7C2C">
        <w:rPr>
          <w:rFonts w:ascii="Calibri" w:eastAsia="Times New Roman" w:hAnsi="Calibri" w:cs="Calibri"/>
          <w:sz w:val="24"/>
          <w:szCs w:val="24"/>
          <w:lang w:eastAsia="el-GR"/>
        </w:rPr>
        <w:t>10.2. Τροποποίηση των όρων της παρούσας σύμβασης γίνεται μόνον με μεταγενέστερη γραπτή και ρητή συμφωνία των μερών και σύμφωνα με τα οριζόμενα στο άρθρο 132 του ν.4412/2016.</w:t>
      </w:r>
    </w:p>
    <w:p w:rsidR="003B7C2C" w:rsidRPr="003B7C2C" w:rsidRDefault="003B7C2C" w:rsidP="003B7C2C">
      <w:pPr>
        <w:suppressAutoHyphens/>
        <w:spacing w:after="0" w:line="240" w:lineRule="auto"/>
        <w:jc w:val="both"/>
        <w:rPr>
          <w:rFonts w:ascii="Calibri" w:eastAsia="Times New Roman" w:hAnsi="Calibri" w:cs="Calibri"/>
          <w:sz w:val="24"/>
          <w:szCs w:val="24"/>
          <w:lang w:eastAsia="el-GR"/>
        </w:rPr>
      </w:pPr>
    </w:p>
    <w:p w:rsidR="003B7C2C" w:rsidRPr="003B7C2C" w:rsidRDefault="003B7C2C" w:rsidP="003B7C2C">
      <w:pPr>
        <w:suppressAutoHyphens/>
        <w:spacing w:after="0" w:line="240" w:lineRule="auto"/>
        <w:jc w:val="both"/>
        <w:rPr>
          <w:rFonts w:ascii="Calibri" w:eastAsia="Times New Roman" w:hAnsi="Calibri" w:cs="Calibri"/>
          <w:sz w:val="24"/>
          <w:szCs w:val="24"/>
          <w:lang w:eastAsia="el-GR"/>
        </w:rPr>
      </w:pPr>
    </w:p>
    <w:p w:rsidR="003B7C2C" w:rsidRPr="003B7C2C" w:rsidRDefault="003B7C2C" w:rsidP="003B7C2C">
      <w:pPr>
        <w:suppressAutoHyphens/>
        <w:spacing w:after="0" w:line="240" w:lineRule="auto"/>
        <w:jc w:val="center"/>
        <w:rPr>
          <w:rFonts w:ascii="Calibri" w:eastAsia="Times New Roman" w:hAnsi="Calibri" w:cs="Calibri"/>
          <w:sz w:val="24"/>
          <w:szCs w:val="24"/>
          <w:lang w:eastAsia="el-GR"/>
        </w:rPr>
      </w:pPr>
      <w:r w:rsidRPr="003B7C2C">
        <w:rPr>
          <w:rFonts w:ascii="Calibri" w:eastAsia="Times New Roman" w:hAnsi="Calibri" w:cs="Calibri"/>
          <w:sz w:val="24"/>
          <w:szCs w:val="24"/>
          <w:lang w:eastAsia="el-GR"/>
        </w:rPr>
        <w:t>Άρθρο 11</w:t>
      </w:r>
    </w:p>
    <w:p w:rsidR="003B7C2C" w:rsidRPr="003B7C2C" w:rsidRDefault="003B7C2C" w:rsidP="003B7C2C">
      <w:pPr>
        <w:suppressAutoHyphens/>
        <w:spacing w:after="0" w:line="240" w:lineRule="auto"/>
        <w:jc w:val="center"/>
        <w:rPr>
          <w:rFonts w:ascii="Calibri" w:eastAsia="Times New Roman" w:hAnsi="Calibri" w:cs="Calibri"/>
          <w:sz w:val="24"/>
          <w:szCs w:val="24"/>
          <w:lang w:eastAsia="el-GR"/>
        </w:rPr>
      </w:pPr>
      <w:r w:rsidRPr="003B7C2C">
        <w:rPr>
          <w:rFonts w:ascii="Calibri" w:eastAsia="Times New Roman" w:hAnsi="Calibri" w:cs="Calibri"/>
          <w:sz w:val="24"/>
          <w:szCs w:val="24"/>
          <w:lang w:eastAsia="el-GR"/>
        </w:rPr>
        <w:t>Ανωτέρα Βία</w:t>
      </w:r>
    </w:p>
    <w:p w:rsidR="003B7C2C" w:rsidRPr="003B7C2C" w:rsidRDefault="003B7C2C" w:rsidP="003B7C2C">
      <w:pPr>
        <w:suppressAutoHyphens/>
        <w:spacing w:after="0" w:line="240" w:lineRule="auto"/>
        <w:jc w:val="center"/>
        <w:rPr>
          <w:rFonts w:ascii="Calibri" w:eastAsia="Times New Roman" w:hAnsi="Calibri" w:cs="Calibri"/>
          <w:sz w:val="24"/>
          <w:szCs w:val="24"/>
          <w:lang w:eastAsia="el-GR"/>
        </w:rPr>
      </w:pPr>
    </w:p>
    <w:p w:rsidR="003B7C2C" w:rsidRPr="003B7C2C" w:rsidRDefault="003B7C2C" w:rsidP="003B7C2C">
      <w:pPr>
        <w:suppressAutoHyphens/>
        <w:spacing w:after="0" w:line="240" w:lineRule="auto"/>
        <w:jc w:val="both"/>
        <w:rPr>
          <w:rFonts w:ascii="Calibri" w:eastAsia="Times New Roman" w:hAnsi="Calibri" w:cs="Calibri"/>
          <w:sz w:val="24"/>
          <w:szCs w:val="24"/>
          <w:lang w:eastAsia="el-GR"/>
        </w:rPr>
      </w:pPr>
      <w:r w:rsidRPr="003B7C2C">
        <w:rPr>
          <w:rFonts w:ascii="Calibri" w:eastAsia="Times New Roman" w:hAnsi="Calibri" w:cs="Calibri"/>
          <w:sz w:val="24"/>
          <w:szCs w:val="24"/>
          <w:lang w:eastAsia="el-GR"/>
        </w:rPr>
        <w:t xml:space="preserve">11.1.Τα συμβαλλόμενα μέρη δεν ευθύνονται για τη μη εκπλήρωση των συμβατικών τους υποχρεώσεων, στο μέτρο που η αδυναμία εκπλήρωσης οφείλεται σε περιστατικά ανωτέρας βίας. </w:t>
      </w:r>
    </w:p>
    <w:p w:rsidR="003B7C2C" w:rsidRPr="003B7C2C" w:rsidRDefault="003B7C2C" w:rsidP="003B7C2C">
      <w:pPr>
        <w:suppressAutoHyphens/>
        <w:spacing w:after="0" w:line="240" w:lineRule="auto"/>
        <w:jc w:val="both"/>
        <w:rPr>
          <w:rFonts w:ascii="Calibri" w:eastAsia="Times New Roman" w:hAnsi="Calibri" w:cs="Calibri"/>
          <w:sz w:val="24"/>
          <w:szCs w:val="24"/>
          <w:lang w:eastAsia="el-GR"/>
        </w:rPr>
      </w:pPr>
      <w:r w:rsidRPr="003B7C2C">
        <w:rPr>
          <w:rFonts w:ascii="Calibri" w:eastAsia="Times New Roman" w:hAnsi="Calibri" w:cs="Calibri"/>
          <w:sz w:val="24"/>
          <w:szCs w:val="24"/>
          <w:lang w:eastAsia="el-GR"/>
        </w:rPr>
        <w:t xml:space="preserve">11.2.Ο Ανάδοχος, επικαλούμενος υπαγωγή της αδυναμίας εκπλήρωσης υποχρεώσεών του σε γεγονός που εμπίπτει στην έννοια της ανωτέρας βίας, οφείλει να γνωστοποιήσει και επικαλεσθεί προς την Αναθέτουσα Αρχή τους σχετικούς λόγους και περιστατικά εντός αποσβεστικής προθεσμίας είκοσι (20) ημερών από τότε που συνέβησαν, προσκομίζοντας τα απαραίτητα αποδεικτικά στοιχεία. Η Αναθέτουσα Αρχή αποφασίζει μετά από γνωμοδότηση του αρμόδιου για αυτό οργάνου. </w:t>
      </w:r>
    </w:p>
    <w:p w:rsidR="003B7C2C" w:rsidRPr="003B7C2C" w:rsidRDefault="003B7C2C" w:rsidP="003B7C2C">
      <w:pPr>
        <w:suppressAutoHyphens/>
        <w:spacing w:after="0" w:line="240" w:lineRule="auto"/>
        <w:jc w:val="both"/>
        <w:rPr>
          <w:rFonts w:ascii="Calibri" w:eastAsia="Times New Roman" w:hAnsi="Calibri" w:cs="Calibri"/>
          <w:sz w:val="24"/>
          <w:szCs w:val="24"/>
          <w:lang w:eastAsia="el-GR"/>
        </w:rPr>
      </w:pPr>
      <w:r w:rsidRPr="003B7C2C">
        <w:rPr>
          <w:rFonts w:ascii="Calibri" w:eastAsia="Times New Roman" w:hAnsi="Calibri" w:cs="Calibri"/>
          <w:sz w:val="24"/>
          <w:szCs w:val="24"/>
          <w:lang w:eastAsia="el-GR"/>
        </w:rPr>
        <w:t>Μόνο η έγγραφη αναγνώριση από την Αναθέτουσα Αρχή της ανώτερης βίας που επικαλείται ο Ανάδοχος τον απαλλάσσει από τις συνέπειες της εκπρόθεσμης ή μη κατάλληλα εκπλήρωσης της προμήθειας.</w:t>
      </w:r>
    </w:p>
    <w:p w:rsidR="003B7C2C" w:rsidRPr="003B7C2C" w:rsidRDefault="003B7C2C" w:rsidP="003B7C2C">
      <w:pPr>
        <w:suppressAutoHyphens/>
        <w:spacing w:after="0" w:line="240" w:lineRule="auto"/>
        <w:jc w:val="both"/>
        <w:rPr>
          <w:rFonts w:ascii="Calibri" w:eastAsia="Times New Roman" w:hAnsi="Calibri" w:cs="Calibri"/>
          <w:sz w:val="24"/>
          <w:szCs w:val="24"/>
          <w:lang w:eastAsia="el-GR"/>
        </w:rPr>
      </w:pPr>
    </w:p>
    <w:p w:rsidR="003B7C2C" w:rsidRPr="003B7C2C" w:rsidRDefault="003B7C2C" w:rsidP="003B7C2C">
      <w:pPr>
        <w:suppressAutoHyphens/>
        <w:spacing w:after="0" w:line="240" w:lineRule="auto"/>
        <w:jc w:val="center"/>
        <w:rPr>
          <w:rFonts w:ascii="Calibri" w:eastAsia="Times New Roman" w:hAnsi="Calibri" w:cs="Calibri"/>
          <w:sz w:val="24"/>
          <w:szCs w:val="24"/>
          <w:lang w:eastAsia="el-GR"/>
        </w:rPr>
      </w:pPr>
    </w:p>
    <w:p w:rsidR="003B7C2C" w:rsidRPr="003B7C2C" w:rsidRDefault="003B7C2C" w:rsidP="003B7C2C">
      <w:pPr>
        <w:suppressAutoHyphens/>
        <w:spacing w:after="0" w:line="240" w:lineRule="auto"/>
        <w:jc w:val="center"/>
        <w:rPr>
          <w:rFonts w:ascii="Calibri" w:eastAsia="Times New Roman" w:hAnsi="Calibri" w:cs="Calibri"/>
          <w:sz w:val="24"/>
          <w:szCs w:val="24"/>
          <w:lang w:eastAsia="el-GR"/>
        </w:rPr>
      </w:pPr>
      <w:r w:rsidRPr="003B7C2C">
        <w:rPr>
          <w:rFonts w:ascii="Calibri" w:eastAsia="Times New Roman" w:hAnsi="Calibri" w:cs="Calibri"/>
          <w:sz w:val="24"/>
          <w:szCs w:val="24"/>
          <w:lang w:eastAsia="el-GR"/>
        </w:rPr>
        <w:t>Άρθρο 12</w:t>
      </w:r>
    </w:p>
    <w:p w:rsidR="003B7C2C" w:rsidRPr="003B7C2C" w:rsidRDefault="003B7C2C" w:rsidP="003B7C2C">
      <w:pPr>
        <w:suppressAutoHyphens/>
        <w:spacing w:after="0" w:line="240" w:lineRule="auto"/>
        <w:jc w:val="center"/>
        <w:rPr>
          <w:rFonts w:ascii="Calibri" w:eastAsia="Times New Roman" w:hAnsi="Calibri" w:cs="Calibri"/>
          <w:sz w:val="24"/>
          <w:szCs w:val="24"/>
          <w:lang w:eastAsia="el-GR"/>
        </w:rPr>
      </w:pPr>
      <w:r w:rsidRPr="003B7C2C">
        <w:rPr>
          <w:rFonts w:ascii="Calibri" w:eastAsia="Times New Roman" w:hAnsi="Calibri" w:cs="Calibri"/>
          <w:sz w:val="24"/>
          <w:szCs w:val="24"/>
          <w:lang w:eastAsia="el-GR"/>
        </w:rPr>
        <w:t>Ολοκλήρωση συμβατικού αντικειμένου</w:t>
      </w:r>
    </w:p>
    <w:p w:rsidR="003B7C2C" w:rsidRPr="003B7C2C" w:rsidRDefault="003B7C2C" w:rsidP="003B7C2C">
      <w:pPr>
        <w:suppressAutoHyphens/>
        <w:spacing w:after="0" w:line="240" w:lineRule="auto"/>
        <w:jc w:val="center"/>
        <w:rPr>
          <w:rFonts w:ascii="Calibri" w:eastAsia="Times New Roman" w:hAnsi="Calibri" w:cs="Calibri"/>
          <w:sz w:val="24"/>
          <w:szCs w:val="24"/>
          <w:lang w:eastAsia="el-GR"/>
        </w:rPr>
      </w:pPr>
    </w:p>
    <w:p w:rsidR="003B7C2C" w:rsidRPr="003B7C2C" w:rsidRDefault="003B7C2C" w:rsidP="003B7C2C">
      <w:pPr>
        <w:suppressAutoHyphens/>
        <w:spacing w:after="120" w:line="240" w:lineRule="auto"/>
        <w:jc w:val="both"/>
        <w:rPr>
          <w:rFonts w:ascii="Calibri" w:eastAsia="Times New Roman" w:hAnsi="Calibri" w:cs="Calibri"/>
          <w:sz w:val="24"/>
          <w:szCs w:val="24"/>
          <w:lang w:eastAsia="el-GR"/>
        </w:rPr>
      </w:pPr>
      <w:r w:rsidRPr="003B7C2C">
        <w:rPr>
          <w:rFonts w:ascii="Calibri" w:eastAsia="Times New Roman" w:hAnsi="Calibri" w:cs="Calibri"/>
          <w:sz w:val="24"/>
          <w:szCs w:val="24"/>
          <w:lang w:eastAsia="el-GR"/>
        </w:rPr>
        <w:t xml:space="preserve">Η σύμβαση θεωρείται ότι έχει ολοκληρωθεί, όταν παραληφθούν οριστικά, ποσοτικά και ποιοτικά τα αγαθά που παραδόθηκαν, όταν αποπληρωθεί το συμβατικό τίμημα και εκπληρωθούν και οι τυχόν λοιπές συμβατικές ή νόμιμες υποχρεώσεις και από τα δύο συμβαλλόμενα μέρη και όταν αποδεσμευθούν οι σχετικές εγγυήσεις κατά τα προβλεπόμενα στη σύμβαση. </w:t>
      </w:r>
    </w:p>
    <w:p w:rsidR="003B7C2C" w:rsidRPr="003B7C2C" w:rsidRDefault="003B7C2C" w:rsidP="003B7C2C">
      <w:pPr>
        <w:suppressAutoHyphens/>
        <w:spacing w:after="0" w:line="240" w:lineRule="auto"/>
        <w:jc w:val="both"/>
        <w:rPr>
          <w:rFonts w:ascii="Calibri" w:eastAsia="Times New Roman" w:hAnsi="Calibri" w:cs="Calibri"/>
          <w:sz w:val="24"/>
          <w:szCs w:val="24"/>
          <w:lang w:eastAsia="el-GR"/>
        </w:rPr>
      </w:pPr>
    </w:p>
    <w:p w:rsidR="003B7C2C" w:rsidRPr="003B7C2C" w:rsidRDefault="003B7C2C" w:rsidP="003B7C2C">
      <w:pPr>
        <w:suppressAutoHyphens/>
        <w:spacing w:after="0" w:line="240" w:lineRule="auto"/>
        <w:jc w:val="both"/>
        <w:rPr>
          <w:rFonts w:ascii="Calibri" w:eastAsia="Times New Roman" w:hAnsi="Calibri" w:cs="Calibri"/>
          <w:sz w:val="24"/>
          <w:szCs w:val="24"/>
          <w:lang w:eastAsia="el-GR"/>
        </w:rPr>
      </w:pPr>
    </w:p>
    <w:p w:rsidR="003B7C2C" w:rsidRPr="003B7C2C" w:rsidRDefault="003B7C2C" w:rsidP="003B7C2C">
      <w:pPr>
        <w:suppressAutoHyphens/>
        <w:spacing w:after="0" w:line="240" w:lineRule="auto"/>
        <w:jc w:val="center"/>
        <w:rPr>
          <w:rFonts w:ascii="Calibri" w:eastAsia="Times New Roman" w:hAnsi="Calibri" w:cs="Calibri"/>
          <w:sz w:val="24"/>
          <w:szCs w:val="24"/>
          <w:lang w:eastAsia="el-GR"/>
        </w:rPr>
      </w:pPr>
      <w:r w:rsidRPr="003B7C2C">
        <w:rPr>
          <w:rFonts w:ascii="Calibri" w:eastAsia="Times New Roman" w:hAnsi="Calibri" w:cs="Calibri"/>
          <w:sz w:val="24"/>
          <w:szCs w:val="24"/>
          <w:lang w:eastAsia="el-GR"/>
        </w:rPr>
        <w:t>Άρθρο 13</w:t>
      </w:r>
    </w:p>
    <w:p w:rsidR="003B7C2C" w:rsidRPr="003B7C2C" w:rsidRDefault="003B7C2C" w:rsidP="003B7C2C">
      <w:pPr>
        <w:suppressAutoHyphens/>
        <w:spacing w:after="0" w:line="240" w:lineRule="auto"/>
        <w:jc w:val="center"/>
        <w:rPr>
          <w:rFonts w:ascii="Calibri" w:eastAsia="Times New Roman" w:hAnsi="Calibri" w:cs="Calibri"/>
          <w:sz w:val="24"/>
          <w:szCs w:val="24"/>
          <w:lang w:eastAsia="el-GR"/>
        </w:rPr>
      </w:pPr>
      <w:r w:rsidRPr="003B7C2C">
        <w:rPr>
          <w:rFonts w:ascii="Calibri" w:eastAsia="Times New Roman" w:hAnsi="Calibri" w:cs="Calibri"/>
          <w:sz w:val="24"/>
          <w:szCs w:val="24"/>
          <w:lang w:eastAsia="el-GR"/>
        </w:rPr>
        <w:t>Δικαίωμα μονομερούς λύσης της σύμβασης</w:t>
      </w:r>
    </w:p>
    <w:p w:rsidR="003B7C2C" w:rsidRPr="003B7C2C" w:rsidRDefault="003B7C2C" w:rsidP="003B7C2C">
      <w:pPr>
        <w:suppressAutoHyphens/>
        <w:spacing w:after="0" w:line="240" w:lineRule="auto"/>
        <w:jc w:val="both"/>
        <w:rPr>
          <w:rFonts w:ascii="Calibri" w:eastAsia="Times New Roman" w:hAnsi="Calibri" w:cs="Calibri"/>
          <w:sz w:val="24"/>
          <w:szCs w:val="24"/>
          <w:lang w:eastAsia="el-GR"/>
        </w:rPr>
      </w:pPr>
    </w:p>
    <w:p w:rsidR="003B7C2C" w:rsidRPr="003B7C2C" w:rsidRDefault="003B7C2C" w:rsidP="003B7C2C">
      <w:pPr>
        <w:suppressAutoHyphens/>
        <w:spacing w:after="120" w:line="240" w:lineRule="auto"/>
        <w:jc w:val="both"/>
        <w:rPr>
          <w:rFonts w:ascii="Calibri" w:eastAsia="Times New Roman" w:hAnsi="Calibri" w:cs="Calibri"/>
          <w:sz w:val="24"/>
          <w:szCs w:val="24"/>
          <w:lang w:eastAsia="el-GR"/>
        </w:rPr>
      </w:pPr>
      <w:r w:rsidRPr="003B7C2C">
        <w:rPr>
          <w:rFonts w:ascii="Calibri" w:eastAsia="Times New Roman" w:hAnsi="Calibri" w:cs="Calibri"/>
          <w:sz w:val="24"/>
          <w:szCs w:val="24"/>
          <w:lang w:eastAsia="el-GR"/>
        </w:rPr>
        <w:t>Η Αναθέτουσα Αρχή μπορεί, με τις προϋποθέσεις που ορίζονται στο άρθρο 4.6 της Διακήρυξης, να καταγγείλει τη σύμβαση κατά τη διάρκεια της εκτέλεσής της.</w:t>
      </w:r>
    </w:p>
    <w:p w:rsidR="003B7C2C" w:rsidRPr="003B7C2C" w:rsidRDefault="003B7C2C" w:rsidP="003B7C2C">
      <w:pPr>
        <w:suppressAutoHyphens/>
        <w:spacing w:after="0" w:line="240" w:lineRule="auto"/>
        <w:jc w:val="both"/>
        <w:rPr>
          <w:rFonts w:ascii="Calibri" w:eastAsia="Times New Roman" w:hAnsi="Calibri" w:cs="Calibri"/>
          <w:sz w:val="24"/>
          <w:szCs w:val="24"/>
          <w:lang w:eastAsia="el-GR"/>
        </w:rPr>
      </w:pPr>
    </w:p>
    <w:p w:rsidR="003B7C2C" w:rsidRPr="003B7C2C" w:rsidRDefault="003B7C2C" w:rsidP="003B7C2C">
      <w:pPr>
        <w:suppressAutoHyphens/>
        <w:spacing w:after="0" w:line="240" w:lineRule="auto"/>
        <w:jc w:val="both"/>
        <w:rPr>
          <w:rFonts w:ascii="Calibri" w:eastAsia="Times New Roman" w:hAnsi="Calibri" w:cs="Calibri"/>
          <w:sz w:val="24"/>
          <w:szCs w:val="24"/>
          <w:lang w:eastAsia="el-GR"/>
        </w:rPr>
      </w:pPr>
    </w:p>
    <w:p w:rsidR="003B7C2C" w:rsidRPr="003B7C2C" w:rsidRDefault="003B7C2C" w:rsidP="003B7C2C">
      <w:pPr>
        <w:suppressAutoHyphens/>
        <w:spacing w:after="0" w:line="240" w:lineRule="auto"/>
        <w:jc w:val="center"/>
        <w:rPr>
          <w:rFonts w:ascii="Calibri" w:eastAsia="Times New Roman" w:hAnsi="Calibri" w:cs="Calibri"/>
          <w:sz w:val="24"/>
          <w:szCs w:val="24"/>
          <w:lang w:eastAsia="el-GR"/>
        </w:rPr>
      </w:pPr>
      <w:r w:rsidRPr="003B7C2C">
        <w:rPr>
          <w:rFonts w:ascii="Calibri" w:eastAsia="Times New Roman" w:hAnsi="Calibri" w:cs="Calibri"/>
          <w:sz w:val="24"/>
          <w:szCs w:val="24"/>
          <w:lang w:eastAsia="el-GR"/>
        </w:rPr>
        <w:t>Άρθρο 14</w:t>
      </w:r>
    </w:p>
    <w:p w:rsidR="003B7C2C" w:rsidRPr="003B7C2C" w:rsidRDefault="003B7C2C" w:rsidP="003B7C2C">
      <w:pPr>
        <w:suppressAutoHyphens/>
        <w:spacing w:after="0" w:line="240" w:lineRule="auto"/>
        <w:jc w:val="center"/>
        <w:rPr>
          <w:rFonts w:ascii="Calibri" w:eastAsia="Times New Roman" w:hAnsi="Calibri" w:cs="Calibri"/>
          <w:sz w:val="24"/>
          <w:szCs w:val="24"/>
          <w:lang w:eastAsia="el-GR"/>
        </w:rPr>
      </w:pPr>
      <w:r w:rsidRPr="003B7C2C">
        <w:rPr>
          <w:rFonts w:ascii="Calibri" w:eastAsia="Times New Roman" w:hAnsi="Calibri" w:cs="Calibri"/>
          <w:sz w:val="24"/>
          <w:szCs w:val="24"/>
          <w:lang w:eastAsia="el-GR"/>
        </w:rPr>
        <w:t>Εφαρμοστέο Δίκαιο – Επίλυση Διαφορών</w:t>
      </w:r>
    </w:p>
    <w:p w:rsidR="003B7C2C" w:rsidRPr="003B7C2C" w:rsidRDefault="003B7C2C" w:rsidP="003B7C2C">
      <w:pPr>
        <w:suppressAutoHyphens/>
        <w:spacing w:after="0" w:line="240" w:lineRule="auto"/>
        <w:jc w:val="both"/>
        <w:rPr>
          <w:rFonts w:ascii="Calibri" w:eastAsia="Times New Roman" w:hAnsi="Calibri" w:cs="Calibri"/>
          <w:sz w:val="24"/>
          <w:szCs w:val="24"/>
          <w:lang w:eastAsia="el-GR"/>
        </w:rPr>
      </w:pPr>
    </w:p>
    <w:p w:rsidR="003B7C2C" w:rsidRPr="003B7C2C" w:rsidRDefault="003B7C2C" w:rsidP="003B7C2C">
      <w:pPr>
        <w:suppressAutoHyphens/>
        <w:spacing w:after="0" w:line="240" w:lineRule="auto"/>
        <w:jc w:val="both"/>
        <w:rPr>
          <w:rFonts w:ascii="Calibri" w:eastAsia="Times New Roman" w:hAnsi="Calibri" w:cs="Calibri"/>
          <w:sz w:val="24"/>
          <w:szCs w:val="24"/>
          <w:lang w:eastAsia="el-GR"/>
        </w:rPr>
      </w:pPr>
      <w:r w:rsidRPr="003B7C2C">
        <w:rPr>
          <w:rFonts w:ascii="Calibri" w:eastAsia="Times New Roman" w:hAnsi="Calibri" w:cs="Calibri"/>
          <w:sz w:val="24"/>
          <w:szCs w:val="24"/>
          <w:lang w:eastAsia="el-GR"/>
        </w:rPr>
        <w:t xml:space="preserve">15.1. Η παρούσα διέπεται από το Ελληνικό Δίκαιο και ειδικότερα α) από το θεσμικό πλαίσιο που αναφέρεται στο άρθρο 1.4. της Διακήρυξης και β) τη Διακήρυξη και τα Έγγραφα της Σύμβασης.  </w:t>
      </w:r>
    </w:p>
    <w:p w:rsidR="003B7C2C" w:rsidRPr="003B7C2C" w:rsidRDefault="003B7C2C" w:rsidP="003B7C2C">
      <w:pPr>
        <w:suppressAutoHyphens/>
        <w:spacing w:after="0" w:line="240" w:lineRule="auto"/>
        <w:jc w:val="both"/>
        <w:rPr>
          <w:rFonts w:ascii="Calibri" w:eastAsia="Times New Roman" w:hAnsi="Calibri" w:cs="Calibri"/>
          <w:sz w:val="24"/>
          <w:szCs w:val="24"/>
          <w:lang w:eastAsia="el-GR"/>
        </w:rPr>
      </w:pPr>
    </w:p>
    <w:p w:rsidR="003B7C2C" w:rsidRPr="003B7C2C" w:rsidRDefault="003B7C2C" w:rsidP="003B7C2C">
      <w:pPr>
        <w:suppressAutoHyphens/>
        <w:spacing w:after="0" w:line="240" w:lineRule="auto"/>
        <w:jc w:val="both"/>
        <w:rPr>
          <w:rFonts w:ascii="Calibri" w:eastAsia="Times New Roman" w:hAnsi="Calibri" w:cs="Calibri"/>
          <w:sz w:val="24"/>
          <w:szCs w:val="24"/>
          <w:lang w:eastAsia="el-GR"/>
        </w:rPr>
      </w:pPr>
      <w:r w:rsidRPr="003B7C2C">
        <w:rPr>
          <w:rFonts w:ascii="Calibri" w:eastAsia="Times New Roman" w:hAnsi="Calibri" w:cs="Calibri"/>
          <w:sz w:val="24"/>
          <w:szCs w:val="24"/>
          <w:lang w:eastAsia="el-GR"/>
        </w:rPr>
        <w:t xml:space="preserve">15.2.Ο Ανάδοχος μπορεί κατά των αποφάσεων της Αναθέτουσας Αρχής που επιβάλλουν σε βάρος του κυρώσεις, δυνάμει των άρθρων της Διακήρυξης  5.2. (Κήρυξη οικονομικού φορέα εκπτώτου -Κυρώσεις), 6.1. (Χρόνος παράδοσης υλικών),6.4. (Απόρριψη συμβατικών υλικών –αντικατάσταση), </w:t>
      </w:r>
      <w:r w:rsidRPr="003B7C2C">
        <w:rPr>
          <w:rFonts w:ascii="Calibri" w:eastAsia="Times New Roman" w:hAnsi="Calibri" w:cs="Calibri"/>
          <w:sz w:val="24"/>
          <w:szCs w:val="24"/>
          <w:lang w:eastAsia="el-GR"/>
        </w:rPr>
        <w:lastRenderedPageBreak/>
        <w:t xml:space="preserve">μπορεί να ασκήσει τα δικαιώματα που του αναγνωρίζονται και υπό τις προϋποθέσεις και έννομες συνέπειες που ορίζονται στο άρθρο 5.3. της Διακήρυξης. </w:t>
      </w:r>
    </w:p>
    <w:p w:rsidR="003B7C2C" w:rsidRPr="003B7C2C" w:rsidRDefault="003B7C2C" w:rsidP="003B7C2C">
      <w:pPr>
        <w:suppressAutoHyphens/>
        <w:spacing w:after="0" w:line="240" w:lineRule="auto"/>
        <w:jc w:val="both"/>
        <w:rPr>
          <w:rFonts w:ascii="Calibri" w:eastAsia="Times New Roman" w:hAnsi="Calibri" w:cs="Calibri"/>
          <w:sz w:val="24"/>
          <w:szCs w:val="24"/>
          <w:lang w:eastAsia="el-GR"/>
        </w:rPr>
      </w:pPr>
    </w:p>
    <w:p w:rsidR="003B7C2C" w:rsidRPr="003B7C2C" w:rsidRDefault="003B7C2C" w:rsidP="003B7C2C">
      <w:pPr>
        <w:suppressAutoHyphens/>
        <w:spacing w:after="0" w:line="240" w:lineRule="auto"/>
        <w:jc w:val="both"/>
        <w:rPr>
          <w:rFonts w:ascii="Calibri" w:eastAsia="Times New Roman" w:hAnsi="Calibri" w:cs="Calibri"/>
          <w:sz w:val="24"/>
          <w:szCs w:val="24"/>
          <w:lang w:eastAsia="el-GR"/>
        </w:rPr>
      </w:pPr>
      <w:r w:rsidRPr="003B7C2C">
        <w:rPr>
          <w:rFonts w:ascii="Calibri" w:eastAsia="Times New Roman" w:hAnsi="Calibri" w:cs="Calibri"/>
          <w:sz w:val="24"/>
          <w:szCs w:val="24"/>
          <w:lang w:eastAsia="el-GR"/>
        </w:rPr>
        <w:t xml:space="preserve">15.3. Κατά την εκτέλεση της σύμβασης, κάθε διαφορά που προκύπτει αναφορικά με την ερμηνεία, και/ή το κύρος και/ή  την εκτέλεση της παρούσας, ή εξ αφορμής της,  επιλύονται σύμφωνα με το άρθρο 5.4. της Διακήρυξης. </w:t>
      </w:r>
    </w:p>
    <w:p w:rsidR="003B7C2C" w:rsidRPr="003B7C2C" w:rsidRDefault="003B7C2C" w:rsidP="003B7C2C">
      <w:pPr>
        <w:suppressAutoHyphens/>
        <w:spacing w:after="0" w:line="240" w:lineRule="auto"/>
        <w:jc w:val="both"/>
        <w:rPr>
          <w:rFonts w:ascii="Calibri" w:eastAsia="Times New Roman" w:hAnsi="Calibri" w:cs="Calibri"/>
          <w:sz w:val="24"/>
          <w:szCs w:val="24"/>
          <w:lang w:eastAsia="el-GR"/>
        </w:rPr>
      </w:pPr>
    </w:p>
    <w:p w:rsidR="003B7C2C" w:rsidRPr="003B7C2C" w:rsidRDefault="003B7C2C" w:rsidP="003B7C2C">
      <w:pPr>
        <w:suppressAutoHyphens/>
        <w:spacing w:after="0" w:line="240" w:lineRule="auto"/>
        <w:jc w:val="both"/>
        <w:rPr>
          <w:rFonts w:ascii="Calibri" w:eastAsia="Times New Roman" w:hAnsi="Calibri" w:cs="Calibri"/>
          <w:sz w:val="24"/>
          <w:szCs w:val="24"/>
          <w:lang w:eastAsia="el-GR"/>
        </w:rPr>
      </w:pPr>
    </w:p>
    <w:p w:rsidR="003B7C2C" w:rsidRPr="003B7C2C" w:rsidRDefault="003B7C2C" w:rsidP="003B7C2C">
      <w:pPr>
        <w:suppressAutoHyphens/>
        <w:spacing w:after="120" w:line="240" w:lineRule="auto"/>
        <w:jc w:val="center"/>
        <w:rPr>
          <w:rFonts w:ascii="Calibri" w:eastAsia="Times New Roman" w:hAnsi="Calibri" w:cs="Calibri"/>
          <w:sz w:val="24"/>
          <w:szCs w:val="24"/>
          <w:lang w:eastAsia="el-GR"/>
        </w:rPr>
      </w:pPr>
      <w:r w:rsidRPr="003B7C2C">
        <w:rPr>
          <w:rFonts w:ascii="Calibri" w:eastAsia="Times New Roman" w:hAnsi="Calibri" w:cs="Calibri"/>
          <w:sz w:val="24"/>
          <w:szCs w:val="24"/>
          <w:lang w:eastAsia="el-GR"/>
        </w:rPr>
        <w:t>Άρθρο 15</w:t>
      </w:r>
    </w:p>
    <w:p w:rsidR="003B7C2C" w:rsidRPr="003B7C2C" w:rsidRDefault="003B7C2C" w:rsidP="003B7C2C">
      <w:pPr>
        <w:suppressAutoHyphens/>
        <w:spacing w:after="120" w:line="240" w:lineRule="auto"/>
        <w:jc w:val="center"/>
        <w:rPr>
          <w:rFonts w:ascii="Calibri" w:eastAsia="Times New Roman" w:hAnsi="Calibri" w:cs="Calibri"/>
          <w:sz w:val="24"/>
          <w:szCs w:val="24"/>
          <w:lang w:eastAsia="el-GR"/>
        </w:rPr>
      </w:pPr>
      <w:r w:rsidRPr="003B7C2C">
        <w:rPr>
          <w:rFonts w:ascii="Calibri" w:eastAsia="Times New Roman" w:hAnsi="Calibri" w:cs="Calibri"/>
          <w:sz w:val="24"/>
          <w:szCs w:val="24"/>
          <w:lang w:eastAsia="el-GR"/>
        </w:rPr>
        <w:t xml:space="preserve">Συμμόρφωση με τον Κανονισμό ΕΕ/2016/2019 και τον ν. 4624/2019 (Α 137) </w:t>
      </w:r>
    </w:p>
    <w:p w:rsidR="003B7C2C" w:rsidRPr="003B7C2C" w:rsidRDefault="003B7C2C" w:rsidP="003B7C2C">
      <w:pPr>
        <w:suppressAutoHyphens/>
        <w:spacing w:after="120" w:line="240" w:lineRule="auto"/>
        <w:jc w:val="center"/>
        <w:rPr>
          <w:rFonts w:ascii="Calibri" w:eastAsia="Times New Roman" w:hAnsi="Calibri" w:cs="Calibri"/>
          <w:sz w:val="24"/>
          <w:szCs w:val="24"/>
          <w:lang w:eastAsia="el-GR"/>
        </w:rPr>
      </w:pPr>
    </w:p>
    <w:p w:rsidR="003B7C2C" w:rsidRPr="003B7C2C" w:rsidRDefault="003B7C2C" w:rsidP="003B7C2C">
      <w:pPr>
        <w:suppressAutoHyphens/>
        <w:spacing w:after="120" w:line="240" w:lineRule="auto"/>
        <w:jc w:val="both"/>
        <w:rPr>
          <w:rFonts w:ascii="Calibri" w:eastAsia="Times New Roman" w:hAnsi="Calibri" w:cs="Calibri"/>
          <w:sz w:val="24"/>
          <w:szCs w:val="24"/>
          <w:lang w:eastAsia="el-GR"/>
        </w:rPr>
      </w:pPr>
      <w:r w:rsidRPr="003B7C2C">
        <w:rPr>
          <w:rFonts w:ascii="Calibri" w:eastAsia="Times New Roman" w:hAnsi="Calibri" w:cs="Calibri"/>
          <w:sz w:val="24"/>
          <w:szCs w:val="24"/>
          <w:lang w:eastAsia="el-GR"/>
        </w:rPr>
        <w:t xml:space="preserve">Τα αντισυμβαλλόμενα μέρη αναλαμβάνουν να τηρούν τις υποχρεώσεις που απορρέουν από την εφαρμογή του Κανονισμού (ΕΕ) 2016/679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Προστασίας Δεδομένων / </w:t>
      </w:r>
      <w:r w:rsidRPr="003B7C2C">
        <w:rPr>
          <w:rFonts w:ascii="Calibri" w:eastAsia="Times New Roman" w:hAnsi="Calibri" w:cs="Calibri"/>
          <w:sz w:val="24"/>
          <w:szCs w:val="24"/>
          <w:lang w:val="en-GB" w:eastAsia="el-GR"/>
        </w:rPr>
        <w:t>GeneralDataProtectionRegulation</w:t>
      </w:r>
      <w:r w:rsidRPr="003B7C2C">
        <w:rPr>
          <w:rFonts w:ascii="Calibri" w:eastAsia="Times New Roman" w:hAnsi="Calibri" w:cs="Calibri"/>
          <w:sz w:val="24"/>
          <w:szCs w:val="24"/>
          <w:lang w:eastAsia="el-GR"/>
        </w:rPr>
        <w:t xml:space="preserve"> – </w:t>
      </w:r>
      <w:r w:rsidRPr="003B7C2C">
        <w:rPr>
          <w:rFonts w:ascii="Calibri" w:eastAsia="Times New Roman" w:hAnsi="Calibri" w:cs="Calibri"/>
          <w:sz w:val="24"/>
          <w:szCs w:val="24"/>
          <w:lang w:val="en-GB" w:eastAsia="el-GR"/>
        </w:rPr>
        <w:t>GDPR</w:t>
      </w:r>
      <w:r w:rsidRPr="003B7C2C">
        <w:rPr>
          <w:rFonts w:ascii="Calibri" w:eastAsia="Times New Roman" w:hAnsi="Calibri" w:cs="Calibri"/>
          <w:sz w:val="24"/>
          <w:szCs w:val="24"/>
          <w:lang w:eastAsia="el-GR"/>
        </w:rPr>
        <w:t>) και του Ν. 4624/2019. Ειδικότερα:</w:t>
      </w:r>
    </w:p>
    <w:p w:rsidR="003B7C2C" w:rsidRPr="003B7C2C" w:rsidRDefault="003B7C2C" w:rsidP="003B7C2C">
      <w:pPr>
        <w:suppressAutoHyphens/>
        <w:spacing w:after="120" w:line="240" w:lineRule="auto"/>
        <w:jc w:val="both"/>
        <w:rPr>
          <w:rFonts w:ascii="Calibri" w:eastAsia="Times New Roman" w:hAnsi="Calibri" w:cs="Calibri"/>
          <w:sz w:val="24"/>
          <w:szCs w:val="24"/>
          <w:lang w:eastAsia="el-GR"/>
        </w:rPr>
      </w:pPr>
      <w:r w:rsidRPr="003B7C2C">
        <w:rPr>
          <w:rFonts w:ascii="Calibri" w:eastAsia="Times New Roman" w:hAnsi="Calibri" w:cs="Calibri"/>
          <w:b/>
          <w:sz w:val="24"/>
          <w:szCs w:val="24"/>
          <w:lang w:eastAsia="el-GR"/>
        </w:rPr>
        <w:t>Α)</w:t>
      </w:r>
      <w:r w:rsidRPr="003B7C2C">
        <w:rPr>
          <w:rFonts w:ascii="Calibri" w:eastAsia="Times New Roman" w:hAnsi="Calibri" w:cs="Calibri"/>
          <w:sz w:val="24"/>
          <w:szCs w:val="24"/>
          <w:lang w:eastAsia="el-GR"/>
        </w:rPr>
        <w:t xml:space="preserve"> Ως προς την επεξεργασία από την Αναθέτουσα Αρχή των προσωπικών δεδομένων του Αναδόχου συμπεριλαμβανομένων των προστηθέντων</w:t>
      </w:r>
      <w:r w:rsidRPr="003B7C2C">
        <w:rPr>
          <w:rFonts w:ascii="Calibri" w:eastAsia="Times New Roman" w:hAnsi="Calibri" w:cs="Calibri"/>
          <w:strike/>
          <w:sz w:val="24"/>
          <w:szCs w:val="24"/>
          <w:lang w:eastAsia="el-GR"/>
        </w:rPr>
        <w:t>/</w:t>
      </w:r>
      <w:r w:rsidRPr="003B7C2C">
        <w:rPr>
          <w:rFonts w:ascii="Calibri" w:eastAsia="Times New Roman" w:hAnsi="Calibri" w:cs="Calibri"/>
          <w:sz w:val="24"/>
          <w:szCs w:val="24"/>
          <w:lang w:eastAsia="el-GR"/>
        </w:rPr>
        <w:t>συνεργατών/δανειζόντων εμπειρία/υπεργολάβων του, ισχύουν τα παρακάτω:</w:t>
      </w:r>
    </w:p>
    <w:p w:rsidR="003B7C2C" w:rsidRPr="003B7C2C" w:rsidRDefault="003B7C2C" w:rsidP="003B7C2C">
      <w:pPr>
        <w:suppressAutoHyphens/>
        <w:spacing w:after="120" w:line="240" w:lineRule="auto"/>
        <w:jc w:val="both"/>
        <w:rPr>
          <w:rFonts w:ascii="Calibri" w:eastAsia="Times New Roman" w:hAnsi="Calibri" w:cs="Calibri"/>
          <w:sz w:val="24"/>
          <w:szCs w:val="24"/>
          <w:lang w:eastAsia="el-GR"/>
        </w:rPr>
      </w:pPr>
      <w:r w:rsidRPr="003B7C2C">
        <w:rPr>
          <w:rFonts w:ascii="Calibri" w:eastAsia="Times New Roman" w:hAnsi="Calibri" w:cs="Calibri"/>
          <w:sz w:val="24"/>
          <w:szCs w:val="24"/>
          <w:lang w:eastAsia="el-GR"/>
        </w:rPr>
        <w:t>Ο Ανάδοχος συναινεί στο πλαίσιο της διαδικασίας εκτέλεσης της παρούσας δημόσιας σύμβασης και επιτρέπει στην Αναθέτουσα Αρχή να προβεί σε αναζήτηση-επιβεβαίωση όλων των αναγκαίων δικαιολογητικών, καθώς και στην αναγκαία επεξεργασία και διατήρηση δεδομένων προσωπικού χαρακτήρα και στην ανταλλαγή πληροφοριών με άλλες δημόσιες αρχές.</w:t>
      </w:r>
    </w:p>
    <w:p w:rsidR="003B7C2C" w:rsidRPr="003B7C2C" w:rsidRDefault="003B7C2C" w:rsidP="003B7C2C">
      <w:pPr>
        <w:suppressAutoHyphens/>
        <w:spacing w:after="120" w:line="240" w:lineRule="auto"/>
        <w:jc w:val="both"/>
        <w:rPr>
          <w:rFonts w:ascii="Calibri" w:eastAsia="Times New Roman" w:hAnsi="Calibri" w:cs="Calibri"/>
          <w:sz w:val="24"/>
          <w:szCs w:val="24"/>
          <w:lang w:eastAsia="el-GR"/>
        </w:rPr>
      </w:pPr>
      <w:r w:rsidRPr="003B7C2C">
        <w:rPr>
          <w:rFonts w:ascii="Calibri" w:eastAsia="Times New Roman" w:hAnsi="Calibri" w:cs="Calibri"/>
          <w:sz w:val="24"/>
          <w:szCs w:val="24"/>
          <w:lang w:eastAsia="el-GR"/>
        </w:rPr>
        <w:t>Η Αναθέτουσα Αρχή αποθηκεύει και επεξεργάζεται τα στοιχεία προσωπικών δεδομένων του Αναδόχου που είναι αναγκαία για την εκτέλεση της σύμβασης,  την εκπλήρωση των μεταξύ τους συναλλαγών και την εν γένει συμμόρφωσή της με νόμιμη υποχρέωση, σε έγχαρτο αρχείο και σε ηλεκτρονική βάση με υψηλά χαρακτηριστικά ασφαλείας με πρόσβαση αυστηρώς και μόνο σε εξουσιοδοτημένα πρόσωπαή παρόχους υπηρεσιών στους οποίους αναθέτει την εκτέλεση συγκεκριμένων εργασιών για λογαριασμό της και οι οποίοι διενεργούν πράξεις επεξεργασίας προσωπικών δεδομένων.</w:t>
      </w:r>
    </w:p>
    <w:p w:rsidR="003B7C2C" w:rsidRPr="003B7C2C" w:rsidRDefault="003B7C2C" w:rsidP="003B7C2C">
      <w:pPr>
        <w:suppressAutoHyphens/>
        <w:spacing w:after="120" w:line="240" w:lineRule="auto"/>
        <w:jc w:val="both"/>
        <w:rPr>
          <w:rFonts w:ascii="Calibri" w:eastAsia="Times New Roman" w:hAnsi="Calibri" w:cs="Calibri"/>
          <w:sz w:val="24"/>
          <w:szCs w:val="24"/>
          <w:lang w:eastAsia="el-GR"/>
        </w:rPr>
      </w:pPr>
      <w:r w:rsidRPr="003B7C2C">
        <w:rPr>
          <w:rFonts w:ascii="Calibri" w:eastAsia="Times New Roman" w:hAnsi="Calibri" w:cs="Calibri"/>
          <w:sz w:val="24"/>
          <w:szCs w:val="24"/>
          <w:lang w:eastAsia="el-GR"/>
        </w:rPr>
        <w:t>Η Αναθέτουσα Αρχή θα προβεί σε συλλογή και επεξεργασία (π.χ. συλλογή, καταχώριση, οργάνωση,  αποθήκευση, μεταβολή, διαγραφή, καταστροφή κ.λπ.), για τους ανωτέρω αναφερόμενους σκοπούς, των δεδομένων προσωπικού χαρακτήρα όπως: (α) επίσημων στοιχείων ταυτοποίησης, (β) στοιχείων επικοινωνίας, (γ) δεδομένων και πληροφοριών κοινωνικοασφαλιστικών και φορολογικών απαιτήσεων, (δ) γενικών πληροφοριών, (ε) στοιχείων πληρωμής, χρηματοοικονομικών πληροφοριών και λογαριασμών, (στ) δεδομένων ειδικής κατηγορίας, των οποίων η συλλογή και επεξεργασία επιβάλλεται από τους όρους εκτέλεσης της σύμβασης, σκοπούς αρχειοθέτησης προς το δημόσιο συμφέρον, ή στατιστικούς σκοπούς.</w:t>
      </w:r>
    </w:p>
    <w:p w:rsidR="003B7C2C" w:rsidRPr="003B7C2C" w:rsidRDefault="003B7C2C" w:rsidP="003B7C2C">
      <w:pPr>
        <w:suppressAutoHyphens/>
        <w:spacing w:after="120" w:line="240" w:lineRule="auto"/>
        <w:jc w:val="both"/>
        <w:rPr>
          <w:rFonts w:ascii="Calibri" w:eastAsia="Times New Roman" w:hAnsi="Calibri" w:cs="Calibri"/>
          <w:sz w:val="24"/>
          <w:szCs w:val="24"/>
          <w:lang w:eastAsia="el-GR"/>
        </w:rPr>
      </w:pPr>
      <w:r w:rsidRPr="003B7C2C">
        <w:rPr>
          <w:rFonts w:ascii="Calibri" w:eastAsia="Times New Roman" w:hAnsi="Calibri" w:cs="Calibri"/>
          <w:sz w:val="24"/>
          <w:szCs w:val="24"/>
          <w:lang w:eastAsia="el-GR"/>
        </w:rPr>
        <w:t>Τα προσωπικά δεδομένα του Αναδόχου και των συνεργατών του (συμπεριλαμβανομένων των δανειζόντων εμπειρία/υπεργολάβων) αποθηκεύονται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w:t>
      </w:r>
    </w:p>
    <w:p w:rsidR="003B7C2C" w:rsidRPr="003B7C2C" w:rsidRDefault="003B7C2C" w:rsidP="003B7C2C">
      <w:pPr>
        <w:suppressAutoHyphens/>
        <w:spacing w:after="120" w:line="240" w:lineRule="auto"/>
        <w:jc w:val="both"/>
        <w:rPr>
          <w:rFonts w:ascii="Calibri" w:eastAsia="Times New Roman" w:hAnsi="Calibri" w:cs="Calibri"/>
          <w:sz w:val="24"/>
          <w:szCs w:val="24"/>
          <w:lang w:eastAsia="el-GR"/>
        </w:rPr>
      </w:pPr>
      <w:r w:rsidRPr="003B7C2C">
        <w:rPr>
          <w:rFonts w:ascii="Calibri" w:eastAsia="Times New Roman" w:hAnsi="Calibri" w:cs="Calibri"/>
          <w:sz w:val="24"/>
          <w:szCs w:val="24"/>
          <w:lang w:eastAsia="el-GR"/>
        </w:rPr>
        <w:lastRenderedPageBreak/>
        <w:t>Καθ’ όλη την διάρκεια που η Αναθέτουσα Αρχή τηρεί και επεξεργάζεται τα προσωπικά δεδομένα ο Ανάδοχος έχει δικαίωμα ενημέρωσης, πρόσβασης, φορητότητας, διόρθωσης, περιορισμού, διαγραφήςή και εναντίωσης υπό συγκεκριμένες προϋποθέσεις προβλεπόμενες από το νομοθετικό πλαίσιο.</w:t>
      </w:r>
    </w:p>
    <w:p w:rsidR="003B7C2C" w:rsidRPr="003B7C2C" w:rsidRDefault="003B7C2C" w:rsidP="003B7C2C">
      <w:pPr>
        <w:suppressAutoHyphens/>
        <w:spacing w:after="120" w:line="240" w:lineRule="auto"/>
        <w:jc w:val="both"/>
        <w:rPr>
          <w:rFonts w:ascii="Calibri" w:eastAsia="Times New Roman" w:hAnsi="Calibri" w:cs="Calibri"/>
          <w:sz w:val="24"/>
          <w:szCs w:val="24"/>
          <w:lang w:eastAsia="el-GR"/>
        </w:rPr>
      </w:pPr>
      <w:r w:rsidRPr="003B7C2C">
        <w:rPr>
          <w:rFonts w:ascii="Calibri" w:eastAsia="Times New Roman" w:hAnsi="Calibri" w:cs="Calibri"/>
          <w:sz w:val="24"/>
          <w:szCs w:val="24"/>
          <w:lang w:eastAsia="el-GR"/>
        </w:rPr>
        <w:t>Δεν επιτρέπεται η επεξεργασία δεδομένων προσωπικού χαρακτήρα για σκοπό διαφορετικό από αυτόν για τον οποίο έχουν συλλεχθεί παρά μόνον υπό τους όρους και προϋποθέσεις του άρθρου 24 του ν. 4624/2019.</w:t>
      </w:r>
    </w:p>
    <w:p w:rsidR="003B7C2C" w:rsidRPr="003B7C2C" w:rsidRDefault="003B7C2C" w:rsidP="003B7C2C">
      <w:pPr>
        <w:suppressAutoHyphens/>
        <w:spacing w:after="120" w:line="240" w:lineRule="auto"/>
        <w:jc w:val="both"/>
        <w:rPr>
          <w:rFonts w:ascii="Calibri" w:eastAsia="Times New Roman" w:hAnsi="Calibri" w:cs="Calibri"/>
          <w:sz w:val="24"/>
          <w:szCs w:val="24"/>
          <w:lang w:eastAsia="el-GR"/>
        </w:rPr>
      </w:pPr>
      <w:r w:rsidRPr="003B7C2C">
        <w:rPr>
          <w:rFonts w:ascii="Calibri" w:eastAsia="Times New Roman" w:hAnsi="Calibri" w:cs="Calibri"/>
          <w:sz w:val="24"/>
          <w:szCs w:val="24"/>
          <w:lang w:eastAsia="el-GR"/>
        </w:rPr>
        <w:t>Η διαβίβαση δεδομένων προσωπικού χαρακτήρα από την Αναθέτουσα Αρχή σε άλλο δημόσιο φορέα επιτρέπεται σύμφωνα με το άρθρο 26 του ως άνω νόμου, εφόσον είναι απαραίτητο για την εκτέλεση των καθηκόντων της ή του τρίτου φορέα στον οποίο διαβιβάζονται τα δεδομένα και εφόσον πληρούνται οι προϋποθέσεις που επιτρέπουν την επεξεργασία σύμφωνα με το άρθρο 24 του ίδιου νόμου.</w:t>
      </w:r>
    </w:p>
    <w:p w:rsidR="003B7C2C" w:rsidRPr="003B7C2C" w:rsidRDefault="003B7C2C" w:rsidP="003B7C2C">
      <w:pPr>
        <w:suppressAutoHyphens/>
        <w:spacing w:after="120" w:line="240" w:lineRule="auto"/>
        <w:jc w:val="both"/>
        <w:rPr>
          <w:rFonts w:ascii="Calibri" w:eastAsia="Times New Roman" w:hAnsi="Calibri" w:cs="Calibri"/>
          <w:sz w:val="24"/>
          <w:szCs w:val="24"/>
          <w:lang w:eastAsia="el-GR"/>
        </w:rPr>
      </w:pPr>
      <w:r w:rsidRPr="003B7C2C">
        <w:rPr>
          <w:rFonts w:ascii="Calibri" w:eastAsia="Times New Roman" w:hAnsi="Calibri" w:cs="Calibri"/>
          <w:sz w:val="24"/>
          <w:szCs w:val="24"/>
          <w:lang w:eastAsia="el-GR"/>
        </w:rPr>
        <w:t>Τα στοιχεία επικοινωνίας με τον υπεύθυνο για την προστασία των προσωπικών δεδομένων της Αναθέτουσας Αρχής είναι τα ακόλουθα (</w:t>
      </w:r>
      <w:r w:rsidRPr="003B7C2C">
        <w:rPr>
          <w:rFonts w:ascii="Calibri" w:eastAsia="Times New Roman" w:hAnsi="Calibri" w:cs="Calibri"/>
          <w:sz w:val="24"/>
          <w:szCs w:val="24"/>
          <w:lang w:val="en-GB" w:eastAsia="el-GR"/>
        </w:rPr>
        <w:t>email</w:t>
      </w:r>
      <w:r w:rsidRPr="003B7C2C">
        <w:rPr>
          <w:rFonts w:ascii="Calibri" w:eastAsia="Times New Roman" w:hAnsi="Calibri" w:cs="Calibri"/>
          <w:sz w:val="24"/>
          <w:szCs w:val="24"/>
          <w:lang w:eastAsia="el-GR"/>
        </w:rPr>
        <w:t xml:space="preserve"> …………………. /τηλ………………..).</w:t>
      </w:r>
    </w:p>
    <w:p w:rsidR="003B7C2C" w:rsidRPr="003B7C2C" w:rsidRDefault="003B7C2C" w:rsidP="003B7C2C">
      <w:pPr>
        <w:suppressAutoHyphens/>
        <w:spacing w:after="120" w:line="240" w:lineRule="auto"/>
        <w:jc w:val="both"/>
        <w:rPr>
          <w:rFonts w:ascii="Calibri" w:eastAsia="Times New Roman" w:hAnsi="Calibri" w:cs="Calibri"/>
          <w:sz w:val="24"/>
          <w:szCs w:val="24"/>
          <w:lang w:eastAsia="el-GR"/>
        </w:rPr>
      </w:pPr>
      <w:r w:rsidRPr="003B7C2C">
        <w:rPr>
          <w:rFonts w:ascii="Calibri" w:eastAsia="Times New Roman" w:hAnsi="Calibri" w:cs="Calibri"/>
          <w:sz w:val="24"/>
          <w:szCs w:val="24"/>
          <w:lang w:val="en-GB" w:eastAsia="el-GR"/>
        </w:rPr>
        <w:t>B</w:t>
      </w:r>
      <w:r w:rsidRPr="003B7C2C">
        <w:rPr>
          <w:rFonts w:ascii="Calibri" w:eastAsia="Times New Roman" w:hAnsi="Calibri" w:cs="Calibri"/>
          <w:sz w:val="24"/>
          <w:szCs w:val="24"/>
          <w:lang w:eastAsia="el-GR"/>
        </w:rPr>
        <w:t>. Ως προς την επεξεργασία από τον ανάδοχο προσωπικών δεδομένων στο πλαίσιο εκτέλεσης των συμβατικών του υποχρεώσεων ισχύουν οι διατάξεις του άρθρου 28 ΓΚΠΔ. Ειδικότερα, ισχύουν τα παρακάτω:</w:t>
      </w:r>
    </w:p>
    <w:p w:rsidR="003B7C2C" w:rsidRPr="003B7C2C" w:rsidRDefault="003B7C2C" w:rsidP="003B7C2C">
      <w:pPr>
        <w:suppressAutoHyphens/>
        <w:spacing w:after="120" w:line="240" w:lineRule="auto"/>
        <w:jc w:val="both"/>
        <w:rPr>
          <w:rFonts w:ascii="Calibri" w:eastAsia="Times New Roman" w:hAnsi="Calibri" w:cs="Calibri"/>
          <w:sz w:val="24"/>
          <w:szCs w:val="24"/>
          <w:lang w:eastAsia="el-GR"/>
        </w:rPr>
      </w:pPr>
      <w:r w:rsidRPr="003B7C2C">
        <w:rPr>
          <w:rFonts w:ascii="Calibri" w:eastAsia="Times New Roman" w:hAnsi="Calibri" w:cs="Calibri"/>
          <w:sz w:val="24"/>
          <w:szCs w:val="24"/>
          <w:lang w:eastAsia="el-GR"/>
        </w:rPr>
        <w:t xml:space="preserve">α) ο ανάδοχος (εκτελών την επεξεργασία) επεξεργάζεται τα δεδομένα προσωπικού χαρακτήρα μόνο βάσει καταγεγραμμένων εντολών της αναθέτουσας αρχής (υπεύθυνος επεξεργασίας), </w:t>
      </w:r>
    </w:p>
    <w:p w:rsidR="003B7C2C" w:rsidRPr="003B7C2C" w:rsidRDefault="003B7C2C" w:rsidP="003B7C2C">
      <w:pPr>
        <w:suppressAutoHyphens/>
        <w:spacing w:after="120" w:line="240" w:lineRule="auto"/>
        <w:jc w:val="both"/>
        <w:rPr>
          <w:rFonts w:ascii="Calibri" w:eastAsia="Times New Roman" w:hAnsi="Calibri" w:cs="Calibri"/>
          <w:sz w:val="24"/>
          <w:szCs w:val="24"/>
          <w:lang w:eastAsia="el-GR"/>
        </w:rPr>
      </w:pPr>
      <w:r w:rsidRPr="003B7C2C">
        <w:rPr>
          <w:rFonts w:ascii="Calibri" w:eastAsia="Times New Roman" w:hAnsi="Calibri" w:cs="Calibri"/>
          <w:sz w:val="24"/>
          <w:szCs w:val="24"/>
          <w:lang w:eastAsia="el-GR"/>
        </w:rPr>
        <w:t xml:space="preserve">β) διασφαλίζει ότι τα πρόσωπα που είναι εξουσιοδοτημένα να επεξεργάζονται τα δεδομένα προσωπικού χαρακτήρα έχουν αναλάβει δέσμευση τήρησης εμπιστευτικότητας ή τελούν υπό τη δέουσα κανονιστική υποχρέωση τήρησης εμπιστευτικότητας, </w:t>
      </w:r>
    </w:p>
    <w:p w:rsidR="003B7C2C" w:rsidRPr="003B7C2C" w:rsidRDefault="003B7C2C" w:rsidP="003B7C2C">
      <w:pPr>
        <w:suppressAutoHyphens/>
        <w:spacing w:after="120" w:line="240" w:lineRule="auto"/>
        <w:jc w:val="both"/>
        <w:rPr>
          <w:rFonts w:ascii="Calibri" w:eastAsia="Times New Roman" w:hAnsi="Calibri" w:cs="Calibri"/>
          <w:sz w:val="24"/>
          <w:szCs w:val="24"/>
          <w:lang w:eastAsia="el-GR"/>
        </w:rPr>
      </w:pPr>
      <w:r w:rsidRPr="003B7C2C">
        <w:rPr>
          <w:rFonts w:ascii="Calibri" w:eastAsia="Times New Roman" w:hAnsi="Calibri" w:cs="Calibri"/>
          <w:sz w:val="24"/>
          <w:szCs w:val="24"/>
          <w:lang w:eastAsia="el-GR"/>
        </w:rPr>
        <w:t xml:space="preserve">γ) λαμβάνει όλα τα απαιτούμενα μέτρα δυνάμει του άρθρου 32 ΓΚΠΔ, </w:t>
      </w:r>
    </w:p>
    <w:p w:rsidR="003B7C2C" w:rsidRPr="003B7C2C" w:rsidRDefault="003B7C2C" w:rsidP="003B7C2C">
      <w:pPr>
        <w:suppressAutoHyphens/>
        <w:spacing w:after="120" w:line="240" w:lineRule="auto"/>
        <w:jc w:val="both"/>
        <w:rPr>
          <w:rFonts w:ascii="Calibri" w:eastAsia="Times New Roman" w:hAnsi="Calibri" w:cs="Calibri"/>
          <w:sz w:val="24"/>
          <w:szCs w:val="24"/>
          <w:lang w:eastAsia="el-GR"/>
        </w:rPr>
      </w:pPr>
      <w:r w:rsidRPr="003B7C2C">
        <w:rPr>
          <w:rFonts w:ascii="Calibri" w:eastAsia="Times New Roman" w:hAnsi="Calibri" w:cs="Calibri"/>
          <w:sz w:val="24"/>
          <w:szCs w:val="24"/>
          <w:lang w:eastAsia="el-GR"/>
        </w:rPr>
        <w:t xml:space="preserve">δ) τηρεί τους όρους που αναφέρονται στις παραγράφους 2 και 4 για την πρόσληψη άλλου εκτελούντος την επεξεργασία, </w:t>
      </w:r>
    </w:p>
    <w:p w:rsidR="003B7C2C" w:rsidRPr="003B7C2C" w:rsidRDefault="003B7C2C" w:rsidP="003B7C2C">
      <w:pPr>
        <w:suppressAutoHyphens/>
        <w:spacing w:after="120" w:line="240" w:lineRule="auto"/>
        <w:jc w:val="both"/>
        <w:rPr>
          <w:rFonts w:ascii="Calibri" w:eastAsia="Times New Roman" w:hAnsi="Calibri" w:cs="Calibri"/>
          <w:sz w:val="24"/>
          <w:szCs w:val="24"/>
          <w:lang w:eastAsia="el-GR"/>
        </w:rPr>
      </w:pPr>
      <w:r w:rsidRPr="003B7C2C">
        <w:rPr>
          <w:rFonts w:ascii="Calibri" w:eastAsia="Times New Roman" w:hAnsi="Calibri" w:cs="Calibri"/>
          <w:sz w:val="24"/>
          <w:szCs w:val="24"/>
          <w:lang w:eastAsia="el-GR"/>
        </w:rPr>
        <w:t xml:space="preserve">ε) λαμβάνει υπόψη τη φύση της επεξεργασίας και επικουρεί τον υπεύθυνο επεξεργασίας με τα κατάλληλα τεχνικά και οργανωτικά μέτρα, στον βαθμό που αυτό είναι δυνατό, για την εκπλήρωση της υποχρέωσης του υπευθύνου επεξεργασίας να απαντά σε αιτήματα για άσκηση των προβλεπόμενων στο κεφάλαιο </w:t>
      </w:r>
      <w:r w:rsidRPr="003B7C2C">
        <w:rPr>
          <w:rFonts w:ascii="Calibri" w:eastAsia="Times New Roman" w:hAnsi="Calibri" w:cs="Calibri"/>
          <w:sz w:val="24"/>
          <w:szCs w:val="24"/>
          <w:lang w:val="en-GB" w:eastAsia="el-GR"/>
        </w:rPr>
        <w:t>III</w:t>
      </w:r>
      <w:r w:rsidRPr="003B7C2C">
        <w:rPr>
          <w:rFonts w:ascii="Calibri" w:eastAsia="Times New Roman" w:hAnsi="Calibri" w:cs="Calibri"/>
          <w:sz w:val="24"/>
          <w:szCs w:val="24"/>
          <w:lang w:eastAsia="el-GR"/>
        </w:rPr>
        <w:t xml:space="preserve"> δικαιωμάτων του υποκειμένου των δεδομένων, </w:t>
      </w:r>
    </w:p>
    <w:p w:rsidR="003B7C2C" w:rsidRPr="003B7C2C" w:rsidRDefault="003B7C2C" w:rsidP="003B7C2C">
      <w:pPr>
        <w:suppressAutoHyphens/>
        <w:spacing w:after="120" w:line="240" w:lineRule="auto"/>
        <w:jc w:val="both"/>
        <w:rPr>
          <w:rFonts w:ascii="Calibri" w:eastAsia="Times New Roman" w:hAnsi="Calibri" w:cs="Calibri"/>
          <w:sz w:val="24"/>
          <w:szCs w:val="24"/>
          <w:lang w:eastAsia="el-GR"/>
        </w:rPr>
      </w:pPr>
      <w:r w:rsidRPr="003B7C2C">
        <w:rPr>
          <w:rFonts w:ascii="Calibri" w:eastAsia="Times New Roman" w:hAnsi="Calibri" w:cs="Calibri"/>
          <w:sz w:val="24"/>
          <w:szCs w:val="24"/>
          <w:lang w:eastAsia="el-GR"/>
        </w:rPr>
        <w:t xml:space="preserve">στ) συνδράμει τον υπεύθυνο επεξεργασίας στη διασφάλιση της συμμόρφωσης προς τις υποχρεώσεις που απορρέουν από τα άρθρα 32 έως 36 ΓΚΠΔ, λαμβάνοντας υπόψη τη φύση της επεξεργασίας και τις πληροφορίες που διαθέτει ο εκτελών την επεξεργασία, </w:t>
      </w:r>
    </w:p>
    <w:p w:rsidR="003B7C2C" w:rsidRPr="003B7C2C" w:rsidRDefault="003B7C2C" w:rsidP="003B7C2C">
      <w:pPr>
        <w:suppressAutoHyphens/>
        <w:spacing w:after="120" w:line="240" w:lineRule="auto"/>
        <w:jc w:val="both"/>
        <w:rPr>
          <w:rFonts w:ascii="Calibri" w:eastAsia="Times New Roman" w:hAnsi="Calibri" w:cs="Calibri"/>
          <w:sz w:val="24"/>
          <w:szCs w:val="24"/>
          <w:lang w:eastAsia="el-GR"/>
        </w:rPr>
      </w:pPr>
      <w:r w:rsidRPr="003B7C2C">
        <w:rPr>
          <w:rFonts w:ascii="Calibri" w:eastAsia="Times New Roman" w:hAnsi="Calibri" w:cs="Calibri"/>
          <w:sz w:val="24"/>
          <w:szCs w:val="24"/>
          <w:lang w:eastAsia="el-GR"/>
        </w:rPr>
        <w:t xml:space="preserve">ζ) κατ’ επιλογή του υπευθύνου επεξεργασίας (αναθέτουσα αρχή), διαγράφει ή επιστρέφει όλα τα δεδομένα προσωπικού χαρακτήρα στον υπεύθυνο επεξεργασίας μετά το πέρας της παροχής υπηρεσιών επεξεργασίας και διαγράφει τα υφιστάμενα αντίγραφα, εκτός εάν το δίκαιο της Ένωσης ή του κράτους μέλους απαιτεί την αποθήκευση των δεδομένων προσωπικού χαρακτήρα, </w:t>
      </w:r>
    </w:p>
    <w:p w:rsidR="003B7C2C" w:rsidRPr="003B7C2C" w:rsidRDefault="003B7C2C" w:rsidP="003B7C2C">
      <w:pPr>
        <w:suppressAutoHyphens/>
        <w:spacing w:after="120" w:line="240" w:lineRule="auto"/>
        <w:jc w:val="both"/>
        <w:rPr>
          <w:rFonts w:ascii="Calibri" w:eastAsia="Times New Roman" w:hAnsi="Calibri" w:cs="Calibri"/>
          <w:sz w:val="24"/>
          <w:szCs w:val="24"/>
          <w:lang w:eastAsia="el-GR"/>
        </w:rPr>
      </w:pPr>
      <w:r w:rsidRPr="003B7C2C">
        <w:rPr>
          <w:rFonts w:ascii="Calibri" w:eastAsia="Times New Roman" w:hAnsi="Calibri" w:cs="Calibri"/>
          <w:sz w:val="24"/>
          <w:szCs w:val="24"/>
          <w:lang w:eastAsia="el-GR"/>
        </w:rPr>
        <w:t xml:space="preserve">η) θέτει στη διάθεση του υπευθύνου επεξεργασίας κάθε απαραίτητη πληροφορία προς απόδειξη της συμμόρφωσης προς τις υποχρεώσεις που θεσπίζονται στο παρόν άρθρο και επιτρέπει και διευκολύνει τους ελέγχους, περιλαμβανομένων των επιθεωρήσεων, που διενεργούνται από τον υπεύθυνο επεξεργασίας ή από άλλον ελεγκτή εντεταλμένο από τον υπεύθυνο επεξεργασίας. </w:t>
      </w:r>
    </w:p>
    <w:p w:rsidR="003B7C2C" w:rsidRPr="003B7C2C" w:rsidRDefault="003B7C2C" w:rsidP="003B7C2C">
      <w:pPr>
        <w:suppressAutoHyphens/>
        <w:spacing w:after="120" w:line="240" w:lineRule="auto"/>
        <w:jc w:val="both"/>
        <w:rPr>
          <w:rFonts w:ascii="Calibri" w:eastAsia="Times New Roman" w:hAnsi="Calibri" w:cs="Calibri"/>
          <w:sz w:val="24"/>
          <w:szCs w:val="24"/>
          <w:lang w:eastAsia="el-GR"/>
        </w:rPr>
      </w:pPr>
      <w:r w:rsidRPr="003B7C2C">
        <w:rPr>
          <w:rFonts w:ascii="Calibri" w:eastAsia="Times New Roman" w:hAnsi="Calibri" w:cs="Calibri"/>
          <w:sz w:val="24"/>
          <w:szCs w:val="24"/>
          <w:lang w:eastAsia="el-GR"/>
        </w:rPr>
        <w:t xml:space="preserve">ι) Ο εκτελών την επεξεργασία δεν προσλαμβάνει άλλον εκτελούντα την επεξεργασία χωρίς προηγούμενη ειδική ή γενική γραπτή άδεια του υπευθύνου επεξεργασίας. </w:t>
      </w:r>
    </w:p>
    <w:p w:rsidR="003B7C2C" w:rsidRPr="003B7C2C" w:rsidRDefault="003B7C2C" w:rsidP="003B7C2C">
      <w:pPr>
        <w:suppressAutoHyphens/>
        <w:spacing w:after="0" w:line="240" w:lineRule="auto"/>
        <w:jc w:val="center"/>
        <w:rPr>
          <w:rFonts w:ascii="Calibri" w:eastAsia="Times New Roman" w:hAnsi="Calibri" w:cs="Calibri"/>
          <w:sz w:val="24"/>
          <w:szCs w:val="24"/>
          <w:lang w:eastAsia="el-GR"/>
        </w:rPr>
      </w:pPr>
    </w:p>
    <w:p w:rsidR="003B7C2C" w:rsidRPr="003B7C2C" w:rsidRDefault="003B7C2C" w:rsidP="003B7C2C">
      <w:pPr>
        <w:suppressAutoHyphens/>
        <w:spacing w:after="0" w:line="240" w:lineRule="auto"/>
        <w:jc w:val="center"/>
        <w:rPr>
          <w:rFonts w:ascii="Calibri" w:eastAsia="Times New Roman" w:hAnsi="Calibri" w:cs="Calibri"/>
          <w:sz w:val="24"/>
          <w:szCs w:val="24"/>
          <w:lang w:eastAsia="el-GR"/>
        </w:rPr>
      </w:pPr>
    </w:p>
    <w:p w:rsidR="003B7C2C" w:rsidRPr="003B7C2C" w:rsidRDefault="003B7C2C" w:rsidP="003B7C2C">
      <w:pPr>
        <w:suppressAutoHyphens/>
        <w:spacing w:after="0" w:line="240" w:lineRule="auto"/>
        <w:jc w:val="center"/>
        <w:rPr>
          <w:rFonts w:ascii="Calibri" w:eastAsia="Times New Roman" w:hAnsi="Calibri" w:cs="Calibri"/>
          <w:sz w:val="24"/>
          <w:szCs w:val="24"/>
          <w:lang w:eastAsia="el-GR"/>
        </w:rPr>
      </w:pPr>
      <w:r w:rsidRPr="003B7C2C">
        <w:rPr>
          <w:rFonts w:ascii="Calibri" w:eastAsia="Times New Roman" w:hAnsi="Calibri" w:cs="Calibri"/>
          <w:sz w:val="24"/>
          <w:szCs w:val="24"/>
          <w:lang w:eastAsia="el-GR"/>
        </w:rPr>
        <w:t>Άρθρο 16</w:t>
      </w:r>
    </w:p>
    <w:p w:rsidR="003B7C2C" w:rsidRPr="003B7C2C" w:rsidRDefault="003B7C2C" w:rsidP="003B7C2C">
      <w:pPr>
        <w:suppressAutoHyphens/>
        <w:spacing w:after="0" w:line="240" w:lineRule="auto"/>
        <w:jc w:val="center"/>
        <w:rPr>
          <w:rFonts w:ascii="Calibri" w:eastAsia="Times New Roman" w:hAnsi="Calibri" w:cs="Calibri"/>
          <w:sz w:val="24"/>
          <w:szCs w:val="24"/>
          <w:lang w:eastAsia="el-GR"/>
        </w:rPr>
      </w:pPr>
      <w:r w:rsidRPr="003B7C2C">
        <w:rPr>
          <w:rFonts w:ascii="Calibri" w:eastAsia="Times New Roman" w:hAnsi="Calibri" w:cs="Calibri"/>
          <w:sz w:val="24"/>
          <w:szCs w:val="24"/>
          <w:lang w:eastAsia="el-GR"/>
        </w:rPr>
        <w:t>Λοιποί όροι</w:t>
      </w:r>
    </w:p>
    <w:p w:rsidR="003B7C2C" w:rsidRPr="003B7C2C" w:rsidRDefault="003B7C2C" w:rsidP="003B7C2C">
      <w:pPr>
        <w:suppressAutoHyphens/>
        <w:spacing w:after="0" w:line="240" w:lineRule="auto"/>
        <w:jc w:val="center"/>
        <w:rPr>
          <w:rFonts w:ascii="Calibri" w:eastAsia="Times New Roman" w:hAnsi="Calibri" w:cs="Calibri"/>
          <w:sz w:val="24"/>
          <w:szCs w:val="24"/>
          <w:lang w:eastAsia="el-GR"/>
        </w:rPr>
      </w:pPr>
    </w:p>
    <w:p w:rsidR="003B7C2C" w:rsidRPr="003B7C2C" w:rsidRDefault="003B7C2C" w:rsidP="003B7C2C">
      <w:pPr>
        <w:suppressAutoHyphens/>
        <w:spacing w:after="120" w:line="240" w:lineRule="auto"/>
        <w:jc w:val="both"/>
        <w:rPr>
          <w:rFonts w:ascii="Calibri" w:eastAsia="Times New Roman" w:hAnsi="Calibri" w:cs="Calibri"/>
          <w:sz w:val="24"/>
          <w:szCs w:val="24"/>
          <w:lang w:eastAsia="el-GR"/>
        </w:rPr>
      </w:pPr>
      <w:r w:rsidRPr="003B7C2C">
        <w:rPr>
          <w:rFonts w:ascii="Calibri" w:eastAsia="Times New Roman" w:hAnsi="Calibri" w:cs="Calibri"/>
          <w:sz w:val="24"/>
          <w:szCs w:val="24"/>
          <w:lang w:eastAsia="el-GR"/>
        </w:rPr>
        <w:t>Άπαντες οι όροι της Διακήρυξης και των Εγγράφων της Σύμβασης που σχετίζονται με την εκτέλεση της παρούσας αποτελούν αναπόσπαστο τμήμα αυτής.</w:t>
      </w:r>
    </w:p>
    <w:p w:rsidR="003B7C2C" w:rsidRPr="003B7C2C" w:rsidRDefault="003B7C2C" w:rsidP="003B7C2C">
      <w:pPr>
        <w:suppressAutoHyphens/>
        <w:spacing w:after="120" w:line="240" w:lineRule="auto"/>
        <w:jc w:val="both"/>
        <w:rPr>
          <w:rFonts w:ascii="Calibri" w:eastAsia="Times New Roman" w:hAnsi="Calibri" w:cs="Calibri"/>
          <w:sz w:val="24"/>
          <w:szCs w:val="24"/>
          <w:lang w:eastAsia="el-GR"/>
        </w:rPr>
      </w:pPr>
      <w:r w:rsidRPr="003B7C2C">
        <w:rPr>
          <w:rFonts w:ascii="Calibri" w:eastAsia="Times New Roman" w:hAnsi="Calibri" w:cs="Calibri"/>
          <w:sz w:val="24"/>
          <w:szCs w:val="24"/>
          <w:lang w:eastAsia="el-GR"/>
        </w:rPr>
        <w:t>Αφού συντάχθηκε η παρούσα σύμβαση σε δύο αντίτυπα, αναγνώσθηκε και υπογράφηκε ως ακολούθως από τα συμβαλλόμενα μέρη.</w:t>
      </w:r>
    </w:p>
    <w:p w:rsidR="003B7C2C" w:rsidRPr="003B7C2C" w:rsidRDefault="003B7C2C" w:rsidP="003B7C2C">
      <w:pPr>
        <w:suppressAutoHyphens/>
        <w:spacing w:after="120" w:line="240" w:lineRule="auto"/>
        <w:jc w:val="both"/>
        <w:rPr>
          <w:rFonts w:ascii="Calibri" w:eastAsia="Times New Roman" w:hAnsi="Calibri" w:cs="Calibri"/>
          <w:sz w:val="24"/>
          <w:szCs w:val="24"/>
          <w:lang w:eastAsia="el-GR"/>
        </w:rPr>
      </w:pPr>
    </w:p>
    <w:p w:rsidR="003B7C2C" w:rsidRPr="003B7C2C" w:rsidRDefault="003B7C2C" w:rsidP="003B7C2C">
      <w:pPr>
        <w:suppressAutoHyphens/>
        <w:spacing w:after="120" w:line="240" w:lineRule="auto"/>
        <w:jc w:val="center"/>
        <w:rPr>
          <w:rFonts w:ascii="Calibri" w:eastAsia="Times New Roman" w:hAnsi="Calibri" w:cs="Calibri"/>
          <w:sz w:val="24"/>
          <w:szCs w:val="24"/>
          <w:lang w:val="en-GB" w:eastAsia="el-GR"/>
        </w:rPr>
      </w:pPr>
      <w:r w:rsidRPr="003B7C2C">
        <w:rPr>
          <w:rFonts w:ascii="Calibri" w:eastAsia="Times New Roman" w:hAnsi="Calibri" w:cs="Calibri"/>
          <w:sz w:val="24"/>
          <w:szCs w:val="24"/>
          <w:lang w:val="en-GB" w:eastAsia="el-GR"/>
        </w:rPr>
        <w:t>ΟΙ ΣΥΜΒΑΛΛΟΜΕΝΟΙ</w:t>
      </w:r>
    </w:p>
    <w:p w:rsidR="003B7C2C" w:rsidRPr="003B7C2C" w:rsidRDefault="003B7C2C" w:rsidP="003B7C2C">
      <w:pPr>
        <w:suppressAutoHyphens/>
        <w:spacing w:after="120" w:line="240" w:lineRule="auto"/>
        <w:jc w:val="both"/>
        <w:rPr>
          <w:rFonts w:ascii="Calibri" w:eastAsia="Times New Roman" w:hAnsi="Calibri" w:cs="Calibri"/>
          <w:sz w:val="24"/>
          <w:szCs w:val="24"/>
          <w:lang w:val="en-GB" w:eastAsia="el-GR"/>
        </w:rPr>
      </w:pPr>
    </w:p>
    <w:tbl>
      <w:tblPr>
        <w:tblW w:w="0" w:type="auto"/>
        <w:jc w:val="center"/>
        <w:tblLook w:val="04A0" w:firstRow="1" w:lastRow="0" w:firstColumn="1" w:lastColumn="0" w:noHBand="0" w:noVBand="1"/>
      </w:tblPr>
      <w:tblGrid>
        <w:gridCol w:w="3085"/>
        <w:gridCol w:w="2268"/>
        <w:gridCol w:w="3169"/>
      </w:tblGrid>
      <w:tr w:rsidR="003B7C2C" w:rsidRPr="003B7C2C" w:rsidTr="00765FB1">
        <w:trPr>
          <w:trHeight w:val="1301"/>
          <w:jc w:val="center"/>
        </w:trPr>
        <w:tc>
          <w:tcPr>
            <w:tcW w:w="3085" w:type="dxa"/>
            <w:shd w:val="clear" w:color="auto" w:fill="auto"/>
            <w:vAlign w:val="center"/>
          </w:tcPr>
          <w:p w:rsidR="003B7C2C" w:rsidRPr="003B7C2C" w:rsidRDefault="003B7C2C" w:rsidP="003B7C2C">
            <w:pPr>
              <w:suppressAutoHyphens/>
              <w:spacing w:after="120" w:line="240" w:lineRule="auto"/>
              <w:jc w:val="center"/>
              <w:rPr>
                <w:rFonts w:ascii="Calibri" w:eastAsia="Times New Roman" w:hAnsi="Calibri" w:cs="Calibri"/>
                <w:sz w:val="24"/>
                <w:szCs w:val="24"/>
                <w:lang w:eastAsia="el-GR"/>
              </w:rPr>
            </w:pPr>
            <w:r w:rsidRPr="003B7C2C">
              <w:rPr>
                <w:rFonts w:ascii="Calibri" w:eastAsia="Times New Roman" w:hAnsi="Calibri" w:cs="Calibri"/>
                <w:sz w:val="24"/>
                <w:szCs w:val="24"/>
                <w:lang w:val="en-GB" w:eastAsia="el-GR"/>
              </w:rPr>
              <w:t>…………………………………</w:t>
            </w:r>
          </w:p>
        </w:tc>
        <w:tc>
          <w:tcPr>
            <w:tcW w:w="2268" w:type="dxa"/>
            <w:shd w:val="clear" w:color="auto" w:fill="auto"/>
            <w:vAlign w:val="center"/>
          </w:tcPr>
          <w:p w:rsidR="003B7C2C" w:rsidRPr="003B7C2C" w:rsidRDefault="003B7C2C" w:rsidP="003B7C2C">
            <w:pPr>
              <w:suppressAutoHyphens/>
              <w:spacing w:after="120" w:line="240" w:lineRule="auto"/>
              <w:jc w:val="center"/>
              <w:rPr>
                <w:rFonts w:ascii="Calibri" w:eastAsia="Times New Roman" w:hAnsi="Calibri" w:cs="Calibri"/>
                <w:sz w:val="24"/>
                <w:szCs w:val="24"/>
                <w:lang w:val="en-GB" w:eastAsia="el-GR"/>
              </w:rPr>
            </w:pPr>
          </w:p>
        </w:tc>
        <w:tc>
          <w:tcPr>
            <w:tcW w:w="3169" w:type="dxa"/>
            <w:shd w:val="clear" w:color="auto" w:fill="auto"/>
            <w:vAlign w:val="center"/>
          </w:tcPr>
          <w:p w:rsidR="003B7C2C" w:rsidRPr="003B7C2C" w:rsidRDefault="003B7C2C" w:rsidP="003B7C2C">
            <w:pPr>
              <w:suppressAutoHyphens/>
              <w:spacing w:after="120" w:line="240" w:lineRule="auto"/>
              <w:jc w:val="center"/>
              <w:rPr>
                <w:rFonts w:ascii="Calibri" w:eastAsia="Times New Roman" w:hAnsi="Calibri" w:cs="Calibri"/>
                <w:sz w:val="24"/>
                <w:szCs w:val="24"/>
                <w:lang w:val="en-GB" w:eastAsia="el-GR"/>
              </w:rPr>
            </w:pPr>
            <w:r w:rsidRPr="003B7C2C">
              <w:rPr>
                <w:rFonts w:ascii="Calibri" w:eastAsia="Times New Roman" w:hAnsi="Calibri" w:cs="Calibri"/>
                <w:sz w:val="24"/>
                <w:szCs w:val="24"/>
                <w:lang w:val="en-GB" w:eastAsia="el-GR"/>
              </w:rPr>
              <w:t>…………………………………</w:t>
            </w:r>
          </w:p>
        </w:tc>
      </w:tr>
      <w:tr w:rsidR="003B7C2C" w:rsidRPr="003B7C2C" w:rsidTr="00765FB1">
        <w:trPr>
          <w:trHeight w:val="838"/>
          <w:jc w:val="center"/>
        </w:trPr>
        <w:tc>
          <w:tcPr>
            <w:tcW w:w="3085" w:type="dxa"/>
            <w:shd w:val="clear" w:color="auto" w:fill="auto"/>
            <w:vAlign w:val="center"/>
          </w:tcPr>
          <w:p w:rsidR="003B7C2C" w:rsidRPr="003B7C2C" w:rsidRDefault="003B7C2C" w:rsidP="003B7C2C">
            <w:pPr>
              <w:suppressAutoHyphens/>
              <w:spacing w:after="120" w:line="240" w:lineRule="auto"/>
              <w:jc w:val="center"/>
              <w:rPr>
                <w:rFonts w:ascii="Calibri" w:eastAsia="Times New Roman" w:hAnsi="Calibri" w:cs="Calibri"/>
                <w:sz w:val="24"/>
                <w:szCs w:val="24"/>
                <w:lang w:val="en-GB" w:eastAsia="el-GR"/>
              </w:rPr>
            </w:pPr>
            <w:r w:rsidRPr="003B7C2C">
              <w:rPr>
                <w:rFonts w:ascii="Calibri" w:eastAsia="Times New Roman" w:hAnsi="Calibri" w:cs="Calibri"/>
                <w:sz w:val="24"/>
                <w:szCs w:val="24"/>
                <w:lang w:val="en-GB" w:eastAsia="el-GR"/>
              </w:rPr>
              <w:t>ΓΙΑ ΤΗΝ ΑΝΑΘΕΤΟΥΣΑ ΑΡΧΗ</w:t>
            </w:r>
          </w:p>
        </w:tc>
        <w:tc>
          <w:tcPr>
            <w:tcW w:w="2268" w:type="dxa"/>
            <w:shd w:val="clear" w:color="auto" w:fill="auto"/>
            <w:vAlign w:val="center"/>
          </w:tcPr>
          <w:p w:rsidR="003B7C2C" w:rsidRPr="003B7C2C" w:rsidRDefault="003B7C2C" w:rsidP="003B7C2C">
            <w:pPr>
              <w:suppressAutoHyphens/>
              <w:spacing w:after="120" w:line="240" w:lineRule="auto"/>
              <w:jc w:val="center"/>
              <w:rPr>
                <w:rFonts w:ascii="Calibri" w:eastAsia="Times New Roman" w:hAnsi="Calibri" w:cs="Calibri"/>
                <w:sz w:val="24"/>
                <w:szCs w:val="24"/>
                <w:lang w:val="en-GB" w:eastAsia="el-GR"/>
              </w:rPr>
            </w:pPr>
          </w:p>
        </w:tc>
        <w:tc>
          <w:tcPr>
            <w:tcW w:w="3169" w:type="dxa"/>
            <w:shd w:val="clear" w:color="auto" w:fill="auto"/>
            <w:vAlign w:val="center"/>
          </w:tcPr>
          <w:p w:rsidR="003B7C2C" w:rsidRPr="003B7C2C" w:rsidRDefault="003B7C2C" w:rsidP="003B7C2C">
            <w:pPr>
              <w:suppressAutoHyphens/>
              <w:spacing w:after="120" w:line="240" w:lineRule="auto"/>
              <w:jc w:val="center"/>
              <w:rPr>
                <w:rFonts w:ascii="Calibri" w:eastAsia="Times New Roman" w:hAnsi="Calibri" w:cs="Calibri"/>
                <w:sz w:val="24"/>
                <w:szCs w:val="24"/>
                <w:lang w:val="en-GB" w:eastAsia="el-GR"/>
              </w:rPr>
            </w:pPr>
            <w:r w:rsidRPr="003B7C2C">
              <w:rPr>
                <w:rFonts w:ascii="Calibri" w:eastAsia="Times New Roman" w:hAnsi="Calibri" w:cs="Calibri"/>
                <w:sz w:val="24"/>
                <w:szCs w:val="24"/>
                <w:lang w:val="en-GB" w:eastAsia="el-GR"/>
              </w:rPr>
              <w:t>ΓΙΑ ΤΟΝ ΑΝΑΔΟΧΟ</w:t>
            </w:r>
          </w:p>
        </w:tc>
      </w:tr>
    </w:tbl>
    <w:p w:rsidR="003B7C2C" w:rsidRPr="003B7C2C" w:rsidRDefault="003B7C2C" w:rsidP="003B7C2C">
      <w:pPr>
        <w:suppressAutoHyphens/>
        <w:spacing w:after="120" w:line="240" w:lineRule="auto"/>
        <w:jc w:val="both"/>
        <w:rPr>
          <w:rFonts w:ascii="Calibri" w:eastAsia="Times New Roman" w:hAnsi="Calibri" w:cs="Calibri"/>
          <w:szCs w:val="24"/>
          <w:lang w:eastAsia="ar-SA"/>
        </w:rPr>
      </w:pPr>
      <w:r w:rsidRPr="003B7C2C">
        <w:rPr>
          <w:rFonts w:ascii="Calibri" w:eastAsia="Times New Roman" w:hAnsi="Calibri" w:cs="Calibri"/>
          <w:szCs w:val="24"/>
          <w:lang w:eastAsia="ar-SA"/>
        </w:rPr>
        <w:br w:type="page"/>
      </w:r>
    </w:p>
    <w:p w:rsidR="003B7C2C" w:rsidRPr="003B7C2C" w:rsidRDefault="003B7C2C" w:rsidP="003B7C2C">
      <w:pPr>
        <w:keepNext/>
        <w:pBdr>
          <w:bottom w:val="single" w:sz="8" w:space="1" w:color="000080"/>
        </w:pBdr>
        <w:tabs>
          <w:tab w:val="left" w:pos="0"/>
        </w:tabs>
        <w:suppressAutoHyphens/>
        <w:spacing w:before="57" w:after="57" w:line="240" w:lineRule="auto"/>
        <w:jc w:val="both"/>
        <w:outlineLvl w:val="1"/>
        <w:rPr>
          <w:rFonts w:ascii="Arial" w:eastAsia="Times New Roman" w:hAnsi="Arial" w:cs="Arial"/>
          <w:b/>
          <w:color w:val="002060"/>
          <w:sz w:val="24"/>
          <w:lang w:eastAsia="ar-SA"/>
        </w:rPr>
      </w:pPr>
      <w:bookmarkStart w:id="10" w:name="_Toc89088089"/>
      <w:r w:rsidRPr="003B7C2C">
        <w:rPr>
          <w:rFonts w:ascii="Arial" w:eastAsia="Times New Roman" w:hAnsi="Arial" w:cs="Arial"/>
          <w:b/>
          <w:color w:val="002060"/>
          <w:sz w:val="24"/>
          <w:lang w:eastAsia="ar-SA"/>
        </w:rPr>
        <w:lastRenderedPageBreak/>
        <w:t xml:space="preserve">ΠΑΡΑΡΤΗΜΑ </w:t>
      </w:r>
      <w:r w:rsidRPr="003B7C2C">
        <w:rPr>
          <w:rFonts w:ascii="Arial" w:eastAsia="Times New Roman" w:hAnsi="Arial" w:cs="Arial"/>
          <w:b/>
          <w:color w:val="002060"/>
          <w:sz w:val="24"/>
          <w:lang w:val="en-US" w:eastAsia="ar-SA"/>
        </w:rPr>
        <w:t>IX</w:t>
      </w:r>
      <w:r w:rsidRPr="003B7C2C">
        <w:rPr>
          <w:rFonts w:ascii="Arial" w:eastAsia="Times New Roman" w:hAnsi="Arial" w:cs="Arial"/>
          <w:b/>
          <w:color w:val="002060"/>
          <w:sz w:val="24"/>
          <w:lang w:eastAsia="ar-SA"/>
        </w:rPr>
        <w:t xml:space="preserve"> – Υπόδειγμα πίνακα υπολογισμού αξίας εγγυητικής επιστολής</w:t>
      </w:r>
      <w:bookmarkEnd w:id="10"/>
    </w:p>
    <w:p w:rsidR="003B7C2C" w:rsidRPr="003B7C2C" w:rsidRDefault="003B7C2C" w:rsidP="003B7C2C">
      <w:pPr>
        <w:suppressAutoHyphens/>
        <w:spacing w:after="120" w:line="240" w:lineRule="auto"/>
        <w:jc w:val="both"/>
        <w:rPr>
          <w:rFonts w:ascii="Calibri" w:eastAsia="Times New Roman" w:hAnsi="Calibri" w:cs="Calibri"/>
          <w:szCs w:val="24"/>
          <w:lang w:eastAsia="ar-SA"/>
        </w:rPr>
      </w:pPr>
    </w:p>
    <w:tbl>
      <w:tblPr>
        <w:tblW w:w="9659" w:type="dxa"/>
        <w:tblInd w:w="93" w:type="dxa"/>
        <w:tblLook w:val="04A0" w:firstRow="1" w:lastRow="0" w:firstColumn="1" w:lastColumn="0" w:noHBand="0" w:noVBand="1"/>
      </w:tblPr>
      <w:tblGrid>
        <w:gridCol w:w="578"/>
        <w:gridCol w:w="1045"/>
        <w:gridCol w:w="4707"/>
        <w:gridCol w:w="1319"/>
        <w:gridCol w:w="2010"/>
      </w:tblGrid>
      <w:tr w:rsidR="003B7C2C" w:rsidRPr="003B7C2C" w:rsidTr="00765FB1">
        <w:trPr>
          <w:trHeight w:val="20"/>
        </w:trPr>
        <w:tc>
          <w:tcPr>
            <w:tcW w:w="57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B7C2C" w:rsidRPr="003B7C2C" w:rsidRDefault="003B7C2C" w:rsidP="003B7C2C">
            <w:pPr>
              <w:spacing w:after="0" w:line="240" w:lineRule="auto"/>
              <w:rPr>
                <w:rFonts w:ascii="Calibri" w:eastAsia="Times New Roman" w:hAnsi="Calibri" w:cs="Times New Roman"/>
                <w:b/>
                <w:bCs/>
                <w:color w:val="000000"/>
                <w:lang w:eastAsia="el-GR"/>
              </w:rPr>
            </w:pPr>
            <w:r w:rsidRPr="003B7C2C">
              <w:rPr>
                <w:rFonts w:ascii="Calibri" w:eastAsia="Times New Roman" w:hAnsi="Calibri" w:cs="Times New Roman"/>
                <w:b/>
                <w:bCs/>
                <w:color w:val="000000"/>
                <w:lang w:eastAsia="el-GR"/>
              </w:rPr>
              <w:t>Α/Α</w:t>
            </w:r>
          </w:p>
        </w:tc>
        <w:tc>
          <w:tcPr>
            <w:tcW w:w="1045" w:type="dxa"/>
            <w:tcBorders>
              <w:top w:val="single" w:sz="4" w:space="0" w:color="auto"/>
              <w:left w:val="nil"/>
              <w:bottom w:val="single" w:sz="4" w:space="0" w:color="auto"/>
              <w:right w:val="single" w:sz="4" w:space="0" w:color="auto"/>
            </w:tcBorders>
            <w:shd w:val="clear" w:color="auto" w:fill="auto"/>
            <w:vAlign w:val="bottom"/>
            <w:hideMark/>
          </w:tcPr>
          <w:p w:rsidR="003B7C2C" w:rsidRPr="003B7C2C" w:rsidRDefault="003B7C2C" w:rsidP="003B7C2C">
            <w:pPr>
              <w:spacing w:after="0" w:line="240" w:lineRule="auto"/>
              <w:rPr>
                <w:rFonts w:ascii="Calibri" w:eastAsia="Times New Roman" w:hAnsi="Calibri" w:cs="Times New Roman"/>
                <w:b/>
                <w:bCs/>
                <w:color w:val="000000"/>
                <w:lang w:eastAsia="el-GR"/>
              </w:rPr>
            </w:pPr>
            <w:r w:rsidRPr="003B7C2C">
              <w:rPr>
                <w:rFonts w:ascii="Calibri" w:eastAsia="Times New Roman" w:hAnsi="Calibri" w:cs="Times New Roman"/>
                <w:b/>
                <w:bCs/>
                <w:color w:val="000000"/>
                <w:lang w:eastAsia="el-GR"/>
              </w:rPr>
              <w:t>ΚΩΔΙΚΟΣ</w:t>
            </w:r>
          </w:p>
        </w:tc>
        <w:tc>
          <w:tcPr>
            <w:tcW w:w="4707" w:type="dxa"/>
            <w:tcBorders>
              <w:top w:val="single" w:sz="4" w:space="0" w:color="auto"/>
              <w:left w:val="nil"/>
              <w:bottom w:val="single" w:sz="4" w:space="0" w:color="auto"/>
              <w:right w:val="single" w:sz="4" w:space="0" w:color="auto"/>
            </w:tcBorders>
            <w:shd w:val="clear" w:color="auto" w:fill="auto"/>
            <w:vAlign w:val="bottom"/>
            <w:hideMark/>
          </w:tcPr>
          <w:p w:rsidR="003B7C2C" w:rsidRPr="003B7C2C" w:rsidRDefault="003B7C2C" w:rsidP="003B7C2C">
            <w:pPr>
              <w:spacing w:after="0" w:line="240" w:lineRule="auto"/>
              <w:rPr>
                <w:rFonts w:ascii="Calibri" w:eastAsia="Times New Roman" w:hAnsi="Calibri" w:cs="Times New Roman"/>
                <w:b/>
                <w:bCs/>
                <w:color w:val="000000"/>
                <w:lang w:eastAsia="el-GR"/>
              </w:rPr>
            </w:pPr>
            <w:r w:rsidRPr="003B7C2C">
              <w:rPr>
                <w:rFonts w:ascii="Calibri" w:eastAsia="Times New Roman" w:hAnsi="Calibri" w:cs="Times New Roman"/>
                <w:b/>
                <w:bCs/>
                <w:color w:val="000000"/>
                <w:lang w:eastAsia="el-GR"/>
              </w:rPr>
              <w:t>ΠΕΡΙΓΡΑΦΗ ΕΙΔΟΥΣ</w:t>
            </w:r>
          </w:p>
        </w:tc>
        <w:tc>
          <w:tcPr>
            <w:tcW w:w="1319" w:type="dxa"/>
            <w:tcBorders>
              <w:top w:val="single" w:sz="4" w:space="0" w:color="auto"/>
              <w:left w:val="nil"/>
              <w:bottom w:val="single" w:sz="4" w:space="0" w:color="auto"/>
              <w:right w:val="single" w:sz="4" w:space="0" w:color="auto"/>
            </w:tcBorders>
            <w:shd w:val="clear" w:color="auto" w:fill="auto"/>
            <w:vAlign w:val="bottom"/>
            <w:hideMark/>
          </w:tcPr>
          <w:p w:rsidR="003B7C2C" w:rsidRPr="003B7C2C" w:rsidRDefault="003B7C2C" w:rsidP="003B7C2C">
            <w:pPr>
              <w:spacing w:after="0" w:line="240" w:lineRule="auto"/>
              <w:rPr>
                <w:rFonts w:ascii="Calibri" w:eastAsia="Times New Roman" w:hAnsi="Calibri" w:cs="Times New Roman"/>
                <w:b/>
                <w:bCs/>
                <w:color w:val="000000"/>
                <w:lang w:eastAsia="el-GR"/>
              </w:rPr>
            </w:pPr>
            <w:r w:rsidRPr="003B7C2C">
              <w:rPr>
                <w:rFonts w:ascii="Calibri" w:eastAsia="Times New Roman" w:hAnsi="Calibri" w:cs="Times New Roman"/>
                <w:b/>
                <w:bCs/>
                <w:color w:val="000000"/>
                <w:lang w:eastAsia="el-GR"/>
              </w:rPr>
              <w:t>ΣΥΝΟΛΙΚΗ ΚΑΘΑΡΗ ΑΞΙΑ ΧΩΡΙΣ ΦΠΑ</w:t>
            </w:r>
          </w:p>
        </w:tc>
        <w:tc>
          <w:tcPr>
            <w:tcW w:w="2010" w:type="dxa"/>
            <w:tcBorders>
              <w:top w:val="single" w:sz="4" w:space="0" w:color="auto"/>
              <w:left w:val="nil"/>
              <w:bottom w:val="single" w:sz="4" w:space="0" w:color="auto"/>
              <w:right w:val="single" w:sz="4" w:space="0" w:color="auto"/>
            </w:tcBorders>
            <w:shd w:val="clear" w:color="auto" w:fill="auto"/>
            <w:vAlign w:val="bottom"/>
            <w:hideMark/>
          </w:tcPr>
          <w:p w:rsidR="003B7C2C" w:rsidRPr="003B7C2C" w:rsidRDefault="003B7C2C" w:rsidP="003B7C2C">
            <w:pPr>
              <w:spacing w:after="0" w:line="240" w:lineRule="auto"/>
              <w:rPr>
                <w:rFonts w:ascii="Calibri" w:eastAsia="Times New Roman" w:hAnsi="Calibri" w:cs="Times New Roman"/>
                <w:b/>
                <w:bCs/>
                <w:color w:val="000000"/>
                <w:lang w:eastAsia="el-GR"/>
              </w:rPr>
            </w:pPr>
            <w:r w:rsidRPr="003B7C2C">
              <w:rPr>
                <w:rFonts w:ascii="Calibri" w:eastAsia="Times New Roman" w:hAnsi="Calibri" w:cs="Times New Roman"/>
                <w:b/>
                <w:bCs/>
                <w:color w:val="000000"/>
                <w:lang w:eastAsia="el-GR"/>
              </w:rPr>
              <w:t xml:space="preserve">ΥΨΟΣ ΕΓΓΥΗΤΙΚΗΣ ΕΠΙΣΤΟΛΗΣ ΣΥΜΜΕΤΟΧΗΣ 2% ΕΠΙ ΤΟΥ ΠΡΟΫΠΟΛΟΓΙΣΜΟΥ ΤΗΣ ΠΡΟΜΗΘΕΙΑΣ ΤΜΗΜΑ ΠΡΟ Φ.Π.Α </w:t>
            </w:r>
          </w:p>
        </w:tc>
      </w:tr>
      <w:tr w:rsidR="003B7C2C" w:rsidRPr="003B7C2C" w:rsidTr="00765FB1">
        <w:trPr>
          <w:trHeight w:val="20"/>
        </w:trPr>
        <w:tc>
          <w:tcPr>
            <w:tcW w:w="578" w:type="dxa"/>
            <w:tcBorders>
              <w:top w:val="single" w:sz="4" w:space="0" w:color="auto"/>
              <w:left w:val="single" w:sz="4" w:space="0" w:color="auto"/>
              <w:bottom w:val="single" w:sz="4" w:space="0" w:color="auto"/>
              <w:right w:val="single" w:sz="4" w:space="0" w:color="auto"/>
            </w:tcBorders>
            <w:shd w:val="clear" w:color="auto" w:fill="auto"/>
            <w:noWrap/>
            <w:vAlign w:val="bottom"/>
          </w:tcPr>
          <w:p w:rsidR="003B7C2C" w:rsidRPr="003B7C2C" w:rsidRDefault="003B7C2C" w:rsidP="003B7C2C">
            <w:pPr>
              <w:spacing w:after="0" w:line="240" w:lineRule="auto"/>
              <w:rPr>
                <w:rFonts w:ascii="Calibri" w:eastAsia="Times New Roman" w:hAnsi="Calibri" w:cs="Times New Roman"/>
                <w:b/>
                <w:bCs/>
                <w:color w:val="000000"/>
                <w:lang w:eastAsia="el-GR"/>
              </w:rPr>
            </w:pPr>
            <w:r w:rsidRPr="003B7C2C">
              <w:rPr>
                <w:rFonts w:ascii="Calibri" w:eastAsia="Times New Roman" w:hAnsi="Calibri" w:cs="Times New Roman"/>
                <w:b/>
                <w:bCs/>
                <w:color w:val="000000"/>
                <w:lang w:eastAsia="el-GR"/>
              </w:rPr>
              <w:t>1</w:t>
            </w:r>
          </w:p>
        </w:tc>
        <w:tc>
          <w:tcPr>
            <w:tcW w:w="1045" w:type="dxa"/>
            <w:tcBorders>
              <w:top w:val="single" w:sz="4" w:space="0" w:color="auto"/>
              <w:left w:val="nil"/>
              <w:bottom w:val="single" w:sz="4" w:space="0" w:color="auto"/>
              <w:right w:val="single" w:sz="4" w:space="0" w:color="auto"/>
            </w:tcBorders>
            <w:shd w:val="clear" w:color="auto" w:fill="auto"/>
          </w:tcPr>
          <w:p w:rsidR="003B7C2C" w:rsidRPr="003B7C2C" w:rsidRDefault="003B7C2C" w:rsidP="003B7C2C">
            <w:pPr>
              <w:suppressAutoHyphens/>
              <w:spacing w:after="120" w:line="240" w:lineRule="auto"/>
              <w:jc w:val="both"/>
              <w:rPr>
                <w:rFonts w:ascii="Calibri" w:eastAsia="Times New Roman" w:hAnsi="Calibri" w:cs="Calibri"/>
                <w:szCs w:val="24"/>
                <w:lang w:val="en-GB" w:eastAsia="ar-SA"/>
              </w:rPr>
            </w:pPr>
            <w:r w:rsidRPr="003B7C2C">
              <w:rPr>
                <w:rFonts w:ascii="Calibri" w:eastAsia="Times New Roman" w:hAnsi="Calibri" w:cs="Calibri"/>
                <w:szCs w:val="24"/>
                <w:lang w:val="en-GB" w:eastAsia="ar-SA"/>
              </w:rPr>
              <w:t>175437</w:t>
            </w:r>
          </w:p>
        </w:tc>
        <w:tc>
          <w:tcPr>
            <w:tcW w:w="4707" w:type="dxa"/>
            <w:tcBorders>
              <w:top w:val="single" w:sz="4" w:space="0" w:color="auto"/>
              <w:left w:val="single" w:sz="4" w:space="0" w:color="auto"/>
              <w:bottom w:val="single" w:sz="4" w:space="0" w:color="auto"/>
              <w:right w:val="single" w:sz="4" w:space="0" w:color="auto"/>
            </w:tcBorders>
            <w:shd w:val="clear" w:color="auto" w:fill="auto"/>
            <w:vAlign w:val="bottom"/>
          </w:tcPr>
          <w:p w:rsidR="003B7C2C" w:rsidRPr="003B7C2C" w:rsidRDefault="003B7C2C" w:rsidP="003B7C2C">
            <w:pPr>
              <w:spacing w:after="0" w:line="240" w:lineRule="auto"/>
              <w:jc w:val="center"/>
              <w:rPr>
                <w:rFonts w:ascii="Tahoma" w:eastAsia="Times New Roman" w:hAnsi="Tahoma" w:cs="Tahoma"/>
                <w:sz w:val="16"/>
                <w:szCs w:val="16"/>
                <w:lang w:eastAsia="el-GR"/>
              </w:rPr>
            </w:pPr>
            <w:r w:rsidRPr="003B7C2C">
              <w:rPr>
                <w:rFonts w:ascii="Tahoma" w:eastAsia="Times New Roman" w:hAnsi="Tahoma" w:cs="Tahoma"/>
                <w:sz w:val="16"/>
                <w:szCs w:val="16"/>
                <w:lang w:eastAsia="ar-SA"/>
              </w:rPr>
              <w:t>ΑΚΤΙΝ/ΚΑ ΦΙΛΜΣ ΞΗΡΑΣ ΕΚΤΥΠΩΣΗΣ 25Χ30</w:t>
            </w:r>
          </w:p>
        </w:tc>
        <w:tc>
          <w:tcPr>
            <w:tcW w:w="1319" w:type="dxa"/>
            <w:tcBorders>
              <w:top w:val="single" w:sz="4" w:space="0" w:color="auto"/>
              <w:left w:val="single" w:sz="4" w:space="0" w:color="auto"/>
              <w:bottom w:val="single" w:sz="4" w:space="0" w:color="auto"/>
              <w:right w:val="single" w:sz="4" w:space="0" w:color="auto"/>
            </w:tcBorders>
            <w:shd w:val="clear" w:color="auto" w:fill="auto"/>
            <w:vAlign w:val="bottom"/>
          </w:tcPr>
          <w:p w:rsidR="003B7C2C" w:rsidRPr="003B7C2C" w:rsidRDefault="003B7C2C" w:rsidP="003B7C2C">
            <w:pPr>
              <w:spacing w:after="0" w:line="240" w:lineRule="auto"/>
              <w:jc w:val="center"/>
              <w:rPr>
                <w:rFonts w:ascii="Calibri" w:eastAsia="Times New Roman" w:hAnsi="Calibri" w:cs="Calibri"/>
                <w:color w:val="000000"/>
                <w:lang w:eastAsia="el-GR"/>
              </w:rPr>
            </w:pPr>
            <w:r w:rsidRPr="003B7C2C">
              <w:rPr>
                <w:rFonts w:ascii="Calibri" w:eastAsia="Times New Roman" w:hAnsi="Calibri" w:cs="Calibri"/>
                <w:color w:val="000000"/>
                <w:lang w:val="en-GB" w:eastAsia="ar-SA"/>
              </w:rPr>
              <w:t>10481,25</w:t>
            </w:r>
          </w:p>
        </w:tc>
        <w:tc>
          <w:tcPr>
            <w:tcW w:w="2010" w:type="dxa"/>
            <w:tcBorders>
              <w:top w:val="single" w:sz="4" w:space="0" w:color="auto"/>
              <w:left w:val="single" w:sz="4" w:space="0" w:color="auto"/>
              <w:bottom w:val="single" w:sz="4" w:space="0" w:color="auto"/>
              <w:right w:val="single" w:sz="4" w:space="0" w:color="auto"/>
            </w:tcBorders>
            <w:shd w:val="clear" w:color="auto" w:fill="auto"/>
            <w:vAlign w:val="bottom"/>
          </w:tcPr>
          <w:p w:rsidR="003B7C2C" w:rsidRPr="003B7C2C" w:rsidRDefault="003B7C2C" w:rsidP="003B7C2C">
            <w:pPr>
              <w:spacing w:after="0" w:line="240" w:lineRule="auto"/>
              <w:jc w:val="center"/>
              <w:rPr>
                <w:rFonts w:ascii="Calibri" w:eastAsia="Times New Roman" w:hAnsi="Calibri" w:cs="Calibri"/>
                <w:color w:val="000000"/>
                <w:lang w:eastAsia="el-GR"/>
              </w:rPr>
            </w:pPr>
            <w:r w:rsidRPr="003B7C2C">
              <w:rPr>
                <w:rFonts w:ascii="Calibri" w:eastAsia="Times New Roman" w:hAnsi="Calibri" w:cs="Calibri"/>
                <w:color w:val="000000"/>
                <w:lang w:val="en-GB" w:eastAsia="ar-SA"/>
              </w:rPr>
              <w:t>209,625</w:t>
            </w:r>
          </w:p>
        </w:tc>
      </w:tr>
      <w:tr w:rsidR="003B7C2C" w:rsidRPr="003B7C2C" w:rsidTr="00765FB1">
        <w:trPr>
          <w:trHeight w:val="20"/>
        </w:trPr>
        <w:tc>
          <w:tcPr>
            <w:tcW w:w="578" w:type="dxa"/>
            <w:tcBorders>
              <w:top w:val="single" w:sz="4" w:space="0" w:color="auto"/>
              <w:left w:val="single" w:sz="4" w:space="0" w:color="auto"/>
              <w:bottom w:val="single" w:sz="4" w:space="0" w:color="auto"/>
              <w:right w:val="single" w:sz="4" w:space="0" w:color="auto"/>
            </w:tcBorders>
            <w:shd w:val="clear" w:color="auto" w:fill="auto"/>
            <w:noWrap/>
            <w:vAlign w:val="bottom"/>
          </w:tcPr>
          <w:p w:rsidR="003B7C2C" w:rsidRPr="003B7C2C" w:rsidRDefault="003B7C2C" w:rsidP="003B7C2C">
            <w:pPr>
              <w:spacing w:after="0" w:line="240" w:lineRule="auto"/>
              <w:rPr>
                <w:rFonts w:ascii="Calibri" w:eastAsia="Times New Roman" w:hAnsi="Calibri" w:cs="Times New Roman"/>
                <w:b/>
                <w:bCs/>
                <w:color w:val="000000"/>
                <w:lang w:eastAsia="el-GR"/>
              </w:rPr>
            </w:pPr>
            <w:r w:rsidRPr="003B7C2C">
              <w:rPr>
                <w:rFonts w:ascii="Calibri" w:eastAsia="Times New Roman" w:hAnsi="Calibri" w:cs="Times New Roman"/>
                <w:b/>
                <w:bCs/>
                <w:color w:val="000000"/>
                <w:lang w:eastAsia="el-GR"/>
              </w:rPr>
              <w:t>2</w:t>
            </w:r>
          </w:p>
        </w:tc>
        <w:tc>
          <w:tcPr>
            <w:tcW w:w="1045" w:type="dxa"/>
            <w:tcBorders>
              <w:top w:val="single" w:sz="4" w:space="0" w:color="auto"/>
              <w:left w:val="nil"/>
              <w:bottom w:val="single" w:sz="4" w:space="0" w:color="auto"/>
              <w:right w:val="single" w:sz="4" w:space="0" w:color="auto"/>
            </w:tcBorders>
            <w:shd w:val="clear" w:color="auto" w:fill="auto"/>
          </w:tcPr>
          <w:p w:rsidR="003B7C2C" w:rsidRPr="003B7C2C" w:rsidRDefault="003B7C2C" w:rsidP="003B7C2C">
            <w:pPr>
              <w:suppressAutoHyphens/>
              <w:spacing w:after="120" w:line="240" w:lineRule="auto"/>
              <w:jc w:val="both"/>
              <w:rPr>
                <w:rFonts w:ascii="Calibri" w:eastAsia="Times New Roman" w:hAnsi="Calibri" w:cs="Calibri"/>
                <w:szCs w:val="24"/>
                <w:lang w:val="en-GB" w:eastAsia="ar-SA"/>
              </w:rPr>
            </w:pPr>
            <w:r w:rsidRPr="003B7C2C">
              <w:rPr>
                <w:rFonts w:ascii="Calibri" w:eastAsia="Times New Roman" w:hAnsi="Calibri" w:cs="Calibri"/>
                <w:szCs w:val="24"/>
                <w:lang w:val="en-GB" w:eastAsia="ar-SA"/>
              </w:rPr>
              <w:t>185655</w:t>
            </w:r>
          </w:p>
        </w:tc>
        <w:tc>
          <w:tcPr>
            <w:tcW w:w="4707" w:type="dxa"/>
            <w:tcBorders>
              <w:top w:val="nil"/>
              <w:left w:val="single" w:sz="4" w:space="0" w:color="auto"/>
              <w:bottom w:val="single" w:sz="4" w:space="0" w:color="auto"/>
              <w:right w:val="single" w:sz="4" w:space="0" w:color="auto"/>
            </w:tcBorders>
            <w:shd w:val="clear" w:color="auto" w:fill="auto"/>
            <w:vAlign w:val="bottom"/>
          </w:tcPr>
          <w:p w:rsidR="003B7C2C" w:rsidRPr="003B7C2C" w:rsidRDefault="003B7C2C" w:rsidP="003B7C2C">
            <w:pPr>
              <w:suppressAutoHyphens/>
              <w:spacing w:after="120" w:line="240" w:lineRule="auto"/>
              <w:jc w:val="center"/>
              <w:rPr>
                <w:rFonts w:ascii="Tahoma" w:eastAsia="Times New Roman" w:hAnsi="Tahoma" w:cs="Tahoma"/>
                <w:sz w:val="16"/>
                <w:szCs w:val="16"/>
                <w:lang w:val="en-GB" w:eastAsia="ar-SA"/>
              </w:rPr>
            </w:pPr>
            <w:r w:rsidRPr="003B7C2C">
              <w:rPr>
                <w:rFonts w:ascii="Tahoma" w:eastAsia="Times New Roman" w:hAnsi="Tahoma" w:cs="Tahoma"/>
                <w:sz w:val="16"/>
                <w:szCs w:val="16"/>
                <w:lang w:val="en-GB" w:eastAsia="ar-SA"/>
              </w:rPr>
              <w:t>ΦΙΛΜ DRYSTAR DT10B 14''X17'' (35X43 EK.)</w:t>
            </w:r>
          </w:p>
        </w:tc>
        <w:tc>
          <w:tcPr>
            <w:tcW w:w="1319" w:type="dxa"/>
            <w:tcBorders>
              <w:top w:val="nil"/>
              <w:left w:val="single" w:sz="4" w:space="0" w:color="auto"/>
              <w:bottom w:val="single" w:sz="4" w:space="0" w:color="auto"/>
              <w:right w:val="single" w:sz="4" w:space="0" w:color="auto"/>
            </w:tcBorders>
            <w:shd w:val="clear" w:color="auto" w:fill="auto"/>
            <w:vAlign w:val="bottom"/>
          </w:tcPr>
          <w:p w:rsidR="003B7C2C" w:rsidRPr="003B7C2C" w:rsidRDefault="003B7C2C" w:rsidP="003B7C2C">
            <w:pPr>
              <w:suppressAutoHyphens/>
              <w:spacing w:after="120" w:line="240" w:lineRule="auto"/>
              <w:jc w:val="center"/>
              <w:rPr>
                <w:rFonts w:ascii="Calibri" w:eastAsia="Times New Roman" w:hAnsi="Calibri" w:cs="Calibri"/>
                <w:color w:val="000000"/>
                <w:lang w:val="en-GB" w:eastAsia="ar-SA"/>
              </w:rPr>
            </w:pPr>
            <w:r w:rsidRPr="003B7C2C">
              <w:rPr>
                <w:rFonts w:ascii="Calibri" w:eastAsia="Times New Roman" w:hAnsi="Calibri" w:cs="Calibri"/>
                <w:color w:val="000000"/>
                <w:lang w:val="en-GB" w:eastAsia="ar-SA"/>
              </w:rPr>
              <w:t>33300,00</w:t>
            </w:r>
          </w:p>
        </w:tc>
        <w:tc>
          <w:tcPr>
            <w:tcW w:w="2010" w:type="dxa"/>
            <w:tcBorders>
              <w:top w:val="nil"/>
              <w:left w:val="single" w:sz="4" w:space="0" w:color="auto"/>
              <w:bottom w:val="single" w:sz="4" w:space="0" w:color="auto"/>
              <w:right w:val="single" w:sz="4" w:space="0" w:color="auto"/>
            </w:tcBorders>
            <w:shd w:val="clear" w:color="auto" w:fill="auto"/>
            <w:vAlign w:val="bottom"/>
          </w:tcPr>
          <w:p w:rsidR="003B7C2C" w:rsidRPr="003B7C2C" w:rsidRDefault="003B7C2C" w:rsidP="003B7C2C">
            <w:pPr>
              <w:suppressAutoHyphens/>
              <w:spacing w:after="120" w:line="240" w:lineRule="auto"/>
              <w:jc w:val="center"/>
              <w:rPr>
                <w:rFonts w:ascii="Calibri" w:eastAsia="Times New Roman" w:hAnsi="Calibri" w:cs="Calibri"/>
                <w:color w:val="000000"/>
                <w:lang w:val="en-GB" w:eastAsia="ar-SA"/>
              </w:rPr>
            </w:pPr>
            <w:r w:rsidRPr="003B7C2C">
              <w:rPr>
                <w:rFonts w:ascii="Calibri" w:eastAsia="Times New Roman" w:hAnsi="Calibri" w:cs="Calibri"/>
                <w:color w:val="000000"/>
                <w:lang w:val="en-GB" w:eastAsia="ar-SA"/>
              </w:rPr>
              <w:t>666,00</w:t>
            </w:r>
          </w:p>
        </w:tc>
      </w:tr>
      <w:tr w:rsidR="003B7C2C" w:rsidRPr="003B7C2C" w:rsidTr="00765FB1">
        <w:trPr>
          <w:trHeight w:val="20"/>
        </w:trPr>
        <w:tc>
          <w:tcPr>
            <w:tcW w:w="578" w:type="dxa"/>
            <w:tcBorders>
              <w:top w:val="single" w:sz="4" w:space="0" w:color="auto"/>
              <w:left w:val="single" w:sz="4" w:space="0" w:color="auto"/>
              <w:bottom w:val="single" w:sz="4" w:space="0" w:color="auto"/>
              <w:right w:val="single" w:sz="4" w:space="0" w:color="auto"/>
            </w:tcBorders>
            <w:shd w:val="clear" w:color="auto" w:fill="auto"/>
            <w:noWrap/>
            <w:vAlign w:val="bottom"/>
          </w:tcPr>
          <w:p w:rsidR="003B7C2C" w:rsidRPr="003B7C2C" w:rsidRDefault="003B7C2C" w:rsidP="003B7C2C">
            <w:pPr>
              <w:spacing w:after="0" w:line="240" w:lineRule="auto"/>
              <w:rPr>
                <w:rFonts w:ascii="Calibri" w:eastAsia="Times New Roman" w:hAnsi="Calibri" w:cs="Times New Roman"/>
                <w:b/>
                <w:bCs/>
                <w:color w:val="000000"/>
                <w:lang w:eastAsia="el-GR"/>
              </w:rPr>
            </w:pPr>
            <w:r w:rsidRPr="003B7C2C">
              <w:rPr>
                <w:rFonts w:ascii="Calibri" w:eastAsia="Times New Roman" w:hAnsi="Calibri" w:cs="Times New Roman"/>
                <w:b/>
                <w:bCs/>
                <w:color w:val="000000"/>
                <w:lang w:eastAsia="el-GR"/>
              </w:rPr>
              <w:t>3</w:t>
            </w:r>
          </w:p>
        </w:tc>
        <w:tc>
          <w:tcPr>
            <w:tcW w:w="1045" w:type="dxa"/>
            <w:tcBorders>
              <w:top w:val="single" w:sz="4" w:space="0" w:color="auto"/>
              <w:left w:val="nil"/>
              <w:bottom w:val="single" w:sz="4" w:space="0" w:color="auto"/>
              <w:right w:val="single" w:sz="4" w:space="0" w:color="auto"/>
            </w:tcBorders>
            <w:shd w:val="clear" w:color="auto" w:fill="auto"/>
          </w:tcPr>
          <w:p w:rsidR="003B7C2C" w:rsidRPr="003B7C2C" w:rsidRDefault="003B7C2C" w:rsidP="003B7C2C">
            <w:pPr>
              <w:suppressAutoHyphens/>
              <w:spacing w:after="120" w:line="240" w:lineRule="auto"/>
              <w:jc w:val="both"/>
              <w:rPr>
                <w:rFonts w:ascii="Calibri" w:eastAsia="Times New Roman" w:hAnsi="Calibri" w:cs="Calibri"/>
                <w:szCs w:val="24"/>
                <w:lang w:val="en-GB" w:eastAsia="ar-SA"/>
              </w:rPr>
            </w:pPr>
            <w:r w:rsidRPr="003B7C2C">
              <w:rPr>
                <w:rFonts w:ascii="Calibri" w:eastAsia="Times New Roman" w:hAnsi="Calibri" w:cs="Calibri"/>
                <w:szCs w:val="24"/>
                <w:lang w:val="en-GB" w:eastAsia="ar-SA"/>
              </w:rPr>
              <w:t>228015</w:t>
            </w:r>
          </w:p>
        </w:tc>
        <w:tc>
          <w:tcPr>
            <w:tcW w:w="4707" w:type="dxa"/>
            <w:tcBorders>
              <w:top w:val="nil"/>
              <w:left w:val="single" w:sz="4" w:space="0" w:color="auto"/>
              <w:bottom w:val="single" w:sz="4" w:space="0" w:color="auto"/>
              <w:right w:val="single" w:sz="4" w:space="0" w:color="auto"/>
            </w:tcBorders>
            <w:shd w:val="clear" w:color="auto" w:fill="auto"/>
            <w:vAlign w:val="bottom"/>
          </w:tcPr>
          <w:p w:rsidR="003B7C2C" w:rsidRPr="003B7C2C" w:rsidRDefault="003B7C2C" w:rsidP="003B7C2C">
            <w:pPr>
              <w:suppressAutoHyphens/>
              <w:spacing w:after="120" w:line="240" w:lineRule="auto"/>
              <w:jc w:val="center"/>
              <w:rPr>
                <w:rFonts w:ascii="Tahoma" w:eastAsia="Times New Roman" w:hAnsi="Tahoma" w:cs="Tahoma"/>
                <w:sz w:val="16"/>
                <w:szCs w:val="16"/>
                <w:lang w:val="en-GB" w:eastAsia="ar-SA"/>
              </w:rPr>
            </w:pPr>
            <w:r w:rsidRPr="003B7C2C">
              <w:rPr>
                <w:rFonts w:ascii="Tahoma" w:eastAsia="Times New Roman" w:hAnsi="Tahoma" w:cs="Tahoma"/>
                <w:sz w:val="16"/>
                <w:szCs w:val="16"/>
                <w:lang w:val="en-GB" w:eastAsia="ar-SA"/>
              </w:rPr>
              <w:t>125SH 35X43 cm DRYVIEW LASER FILM</w:t>
            </w:r>
          </w:p>
        </w:tc>
        <w:tc>
          <w:tcPr>
            <w:tcW w:w="1319" w:type="dxa"/>
            <w:tcBorders>
              <w:top w:val="nil"/>
              <w:left w:val="single" w:sz="4" w:space="0" w:color="auto"/>
              <w:bottom w:val="single" w:sz="4" w:space="0" w:color="auto"/>
              <w:right w:val="single" w:sz="4" w:space="0" w:color="auto"/>
            </w:tcBorders>
            <w:shd w:val="clear" w:color="auto" w:fill="auto"/>
            <w:vAlign w:val="bottom"/>
          </w:tcPr>
          <w:p w:rsidR="003B7C2C" w:rsidRPr="003B7C2C" w:rsidRDefault="003B7C2C" w:rsidP="003B7C2C">
            <w:pPr>
              <w:suppressAutoHyphens/>
              <w:spacing w:after="120" w:line="240" w:lineRule="auto"/>
              <w:jc w:val="center"/>
              <w:rPr>
                <w:rFonts w:ascii="Calibri" w:eastAsia="Times New Roman" w:hAnsi="Calibri" w:cs="Calibri"/>
                <w:color w:val="000000"/>
                <w:lang w:val="en-GB" w:eastAsia="ar-SA"/>
              </w:rPr>
            </w:pPr>
            <w:r w:rsidRPr="003B7C2C">
              <w:rPr>
                <w:rFonts w:ascii="Calibri" w:eastAsia="Times New Roman" w:hAnsi="Calibri" w:cs="Calibri"/>
                <w:color w:val="000000"/>
                <w:lang w:val="en-GB" w:eastAsia="ar-SA"/>
              </w:rPr>
              <w:t>48380,00</w:t>
            </w:r>
          </w:p>
        </w:tc>
        <w:tc>
          <w:tcPr>
            <w:tcW w:w="2010" w:type="dxa"/>
            <w:tcBorders>
              <w:top w:val="nil"/>
              <w:left w:val="single" w:sz="4" w:space="0" w:color="auto"/>
              <w:bottom w:val="single" w:sz="4" w:space="0" w:color="auto"/>
              <w:right w:val="single" w:sz="4" w:space="0" w:color="auto"/>
            </w:tcBorders>
            <w:shd w:val="clear" w:color="auto" w:fill="auto"/>
            <w:vAlign w:val="bottom"/>
          </w:tcPr>
          <w:p w:rsidR="003B7C2C" w:rsidRPr="003B7C2C" w:rsidRDefault="003B7C2C" w:rsidP="003B7C2C">
            <w:pPr>
              <w:suppressAutoHyphens/>
              <w:spacing w:after="120" w:line="240" w:lineRule="auto"/>
              <w:jc w:val="center"/>
              <w:rPr>
                <w:rFonts w:ascii="Calibri" w:eastAsia="Times New Roman" w:hAnsi="Calibri" w:cs="Calibri"/>
                <w:color w:val="000000"/>
                <w:lang w:val="en-GB" w:eastAsia="ar-SA"/>
              </w:rPr>
            </w:pPr>
            <w:r w:rsidRPr="003B7C2C">
              <w:rPr>
                <w:rFonts w:ascii="Calibri" w:eastAsia="Times New Roman" w:hAnsi="Calibri" w:cs="Calibri"/>
                <w:color w:val="000000"/>
                <w:lang w:val="en-GB" w:eastAsia="ar-SA"/>
              </w:rPr>
              <w:t>967,6</w:t>
            </w:r>
          </w:p>
        </w:tc>
      </w:tr>
      <w:tr w:rsidR="003B7C2C" w:rsidRPr="003B7C2C" w:rsidTr="00765FB1">
        <w:trPr>
          <w:trHeight w:val="20"/>
        </w:trPr>
        <w:tc>
          <w:tcPr>
            <w:tcW w:w="578" w:type="dxa"/>
            <w:tcBorders>
              <w:top w:val="single" w:sz="4" w:space="0" w:color="auto"/>
              <w:left w:val="single" w:sz="4" w:space="0" w:color="auto"/>
              <w:bottom w:val="single" w:sz="4" w:space="0" w:color="auto"/>
              <w:right w:val="single" w:sz="4" w:space="0" w:color="auto"/>
            </w:tcBorders>
            <w:shd w:val="clear" w:color="auto" w:fill="auto"/>
            <w:noWrap/>
            <w:vAlign w:val="bottom"/>
          </w:tcPr>
          <w:p w:rsidR="003B7C2C" w:rsidRPr="003B7C2C" w:rsidRDefault="003B7C2C" w:rsidP="003B7C2C">
            <w:pPr>
              <w:spacing w:after="0" w:line="240" w:lineRule="auto"/>
              <w:rPr>
                <w:rFonts w:ascii="Calibri" w:eastAsia="Times New Roman" w:hAnsi="Calibri" w:cs="Times New Roman"/>
                <w:b/>
                <w:bCs/>
                <w:color w:val="000000"/>
                <w:lang w:eastAsia="el-GR"/>
              </w:rPr>
            </w:pPr>
            <w:r w:rsidRPr="003B7C2C">
              <w:rPr>
                <w:rFonts w:ascii="Calibri" w:eastAsia="Times New Roman" w:hAnsi="Calibri" w:cs="Times New Roman"/>
                <w:b/>
                <w:bCs/>
                <w:color w:val="000000"/>
                <w:lang w:eastAsia="el-GR"/>
              </w:rPr>
              <w:t>4</w:t>
            </w:r>
          </w:p>
        </w:tc>
        <w:tc>
          <w:tcPr>
            <w:tcW w:w="1045" w:type="dxa"/>
            <w:tcBorders>
              <w:top w:val="single" w:sz="4" w:space="0" w:color="auto"/>
              <w:left w:val="nil"/>
              <w:bottom w:val="single" w:sz="4" w:space="0" w:color="auto"/>
              <w:right w:val="single" w:sz="4" w:space="0" w:color="auto"/>
            </w:tcBorders>
            <w:shd w:val="clear" w:color="auto" w:fill="auto"/>
          </w:tcPr>
          <w:p w:rsidR="003B7C2C" w:rsidRPr="003B7C2C" w:rsidRDefault="003B7C2C" w:rsidP="003B7C2C">
            <w:pPr>
              <w:suppressAutoHyphens/>
              <w:spacing w:after="120" w:line="240" w:lineRule="auto"/>
              <w:jc w:val="both"/>
              <w:rPr>
                <w:rFonts w:ascii="Calibri" w:eastAsia="Times New Roman" w:hAnsi="Calibri" w:cs="Calibri"/>
                <w:szCs w:val="24"/>
                <w:lang w:val="en-GB" w:eastAsia="ar-SA"/>
              </w:rPr>
            </w:pPr>
            <w:r w:rsidRPr="003B7C2C">
              <w:rPr>
                <w:rFonts w:ascii="Calibri" w:eastAsia="Times New Roman" w:hAnsi="Calibri" w:cs="Calibri"/>
                <w:szCs w:val="24"/>
                <w:lang w:val="en-GB" w:eastAsia="ar-SA"/>
              </w:rPr>
              <w:t>228016</w:t>
            </w:r>
          </w:p>
        </w:tc>
        <w:tc>
          <w:tcPr>
            <w:tcW w:w="4707" w:type="dxa"/>
            <w:tcBorders>
              <w:top w:val="nil"/>
              <w:left w:val="single" w:sz="4" w:space="0" w:color="auto"/>
              <w:bottom w:val="nil"/>
              <w:right w:val="single" w:sz="4" w:space="0" w:color="auto"/>
            </w:tcBorders>
            <w:shd w:val="clear" w:color="auto" w:fill="auto"/>
            <w:vAlign w:val="bottom"/>
          </w:tcPr>
          <w:p w:rsidR="003B7C2C" w:rsidRPr="003B7C2C" w:rsidRDefault="003B7C2C" w:rsidP="003B7C2C">
            <w:pPr>
              <w:suppressAutoHyphens/>
              <w:spacing w:after="120" w:line="240" w:lineRule="auto"/>
              <w:jc w:val="center"/>
              <w:rPr>
                <w:rFonts w:ascii="Tahoma" w:eastAsia="Times New Roman" w:hAnsi="Tahoma" w:cs="Tahoma"/>
                <w:sz w:val="16"/>
                <w:szCs w:val="16"/>
                <w:lang w:val="en-GB" w:eastAsia="ar-SA"/>
              </w:rPr>
            </w:pPr>
            <w:r w:rsidRPr="003B7C2C">
              <w:rPr>
                <w:rFonts w:ascii="Tahoma" w:eastAsia="Times New Roman" w:hAnsi="Tahoma" w:cs="Tahoma"/>
                <w:sz w:val="16"/>
                <w:szCs w:val="16"/>
                <w:lang w:val="en-GB" w:eastAsia="ar-SA"/>
              </w:rPr>
              <w:t>125SH 25X30 cm DRYVIEW LASER FILM</w:t>
            </w:r>
          </w:p>
        </w:tc>
        <w:tc>
          <w:tcPr>
            <w:tcW w:w="1319" w:type="dxa"/>
            <w:tcBorders>
              <w:top w:val="nil"/>
              <w:left w:val="single" w:sz="4" w:space="0" w:color="auto"/>
              <w:bottom w:val="nil"/>
              <w:right w:val="single" w:sz="4" w:space="0" w:color="auto"/>
            </w:tcBorders>
            <w:shd w:val="clear" w:color="auto" w:fill="auto"/>
            <w:vAlign w:val="bottom"/>
          </w:tcPr>
          <w:p w:rsidR="003B7C2C" w:rsidRPr="003B7C2C" w:rsidRDefault="003B7C2C" w:rsidP="003B7C2C">
            <w:pPr>
              <w:suppressAutoHyphens/>
              <w:spacing w:after="120" w:line="240" w:lineRule="auto"/>
              <w:jc w:val="center"/>
              <w:rPr>
                <w:rFonts w:ascii="Calibri" w:eastAsia="Times New Roman" w:hAnsi="Calibri" w:cs="Calibri"/>
                <w:color w:val="000000"/>
                <w:lang w:val="en-GB" w:eastAsia="ar-SA"/>
              </w:rPr>
            </w:pPr>
            <w:r w:rsidRPr="003B7C2C">
              <w:rPr>
                <w:rFonts w:ascii="Calibri" w:eastAsia="Times New Roman" w:hAnsi="Calibri" w:cs="Calibri"/>
                <w:color w:val="000000"/>
                <w:lang w:val="en-GB" w:eastAsia="ar-SA"/>
              </w:rPr>
              <w:t>12928,00</w:t>
            </w:r>
          </w:p>
        </w:tc>
        <w:tc>
          <w:tcPr>
            <w:tcW w:w="2010" w:type="dxa"/>
            <w:tcBorders>
              <w:top w:val="nil"/>
              <w:left w:val="single" w:sz="4" w:space="0" w:color="auto"/>
              <w:bottom w:val="nil"/>
              <w:right w:val="single" w:sz="4" w:space="0" w:color="auto"/>
            </w:tcBorders>
            <w:shd w:val="clear" w:color="auto" w:fill="auto"/>
            <w:vAlign w:val="bottom"/>
          </w:tcPr>
          <w:p w:rsidR="003B7C2C" w:rsidRPr="003B7C2C" w:rsidRDefault="003B7C2C" w:rsidP="003B7C2C">
            <w:pPr>
              <w:suppressAutoHyphens/>
              <w:spacing w:after="120" w:line="240" w:lineRule="auto"/>
              <w:jc w:val="center"/>
              <w:rPr>
                <w:rFonts w:ascii="Calibri" w:eastAsia="Times New Roman" w:hAnsi="Calibri" w:cs="Calibri"/>
                <w:color w:val="000000"/>
                <w:lang w:val="en-GB" w:eastAsia="ar-SA"/>
              </w:rPr>
            </w:pPr>
            <w:r w:rsidRPr="003B7C2C">
              <w:rPr>
                <w:rFonts w:ascii="Calibri" w:eastAsia="Times New Roman" w:hAnsi="Calibri" w:cs="Calibri"/>
                <w:color w:val="000000"/>
                <w:lang w:val="en-GB" w:eastAsia="ar-SA"/>
              </w:rPr>
              <w:t>258,56</w:t>
            </w:r>
          </w:p>
        </w:tc>
      </w:tr>
    </w:tbl>
    <w:p w:rsidR="003B7C2C" w:rsidRPr="003B7C2C" w:rsidRDefault="003B7C2C" w:rsidP="003B7C2C">
      <w:pPr>
        <w:suppressAutoHyphens/>
        <w:spacing w:after="120" w:line="240" w:lineRule="auto"/>
        <w:jc w:val="both"/>
        <w:rPr>
          <w:rFonts w:ascii="Calibri" w:eastAsia="Times New Roman" w:hAnsi="Calibri" w:cs="Calibri"/>
          <w:szCs w:val="24"/>
          <w:lang w:val="en-US" w:eastAsia="ar-SA"/>
        </w:rPr>
      </w:pPr>
    </w:p>
    <w:p w:rsidR="003B7C2C" w:rsidRPr="003B7C2C" w:rsidRDefault="003B7C2C" w:rsidP="003B7C2C">
      <w:pPr>
        <w:suppressAutoHyphens/>
        <w:spacing w:after="120" w:line="240" w:lineRule="auto"/>
        <w:jc w:val="both"/>
        <w:rPr>
          <w:rFonts w:ascii="Calibri" w:eastAsia="Times New Roman" w:hAnsi="Calibri" w:cs="Calibri"/>
          <w:szCs w:val="24"/>
          <w:lang w:val="en-US" w:eastAsia="ar-SA"/>
        </w:rPr>
      </w:pPr>
    </w:p>
    <w:p w:rsidR="003B7C2C" w:rsidRPr="003B7C2C" w:rsidRDefault="003B7C2C" w:rsidP="003B7C2C">
      <w:pPr>
        <w:suppressAutoHyphens/>
        <w:spacing w:after="120" w:line="240" w:lineRule="auto"/>
        <w:jc w:val="both"/>
        <w:rPr>
          <w:rFonts w:ascii="Calibri" w:eastAsia="Times New Roman" w:hAnsi="Calibri" w:cs="Calibri"/>
          <w:szCs w:val="24"/>
          <w:lang w:val="en-US" w:eastAsia="ar-SA"/>
        </w:rPr>
      </w:pPr>
    </w:p>
    <w:p w:rsidR="003B7C2C" w:rsidRPr="003B7C2C" w:rsidRDefault="003B7C2C" w:rsidP="003B7C2C">
      <w:pPr>
        <w:suppressAutoHyphens/>
        <w:spacing w:after="120" w:line="240" w:lineRule="auto"/>
        <w:jc w:val="both"/>
        <w:rPr>
          <w:rFonts w:ascii="Calibri" w:eastAsia="Times New Roman" w:hAnsi="Calibri" w:cs="Calibri"/>
          <w:b/>
          <w:szCs w:val="24"/>
          <w:u w:val="single"/>
          <w:lang w:eastAsia="ar-SA"/>
        </w:rPr>
      </w:pPr>
      <w:r w:rsidRPr="003B7C2C">
        <w:rPr>
          <w:rFonts w:ascii="Calibri" w:eastAsia="Times New Roman" w:hAnsi="Calibri" w:cs="Calibri"/>
          <w:b/>
          <w:szCs w:val="24"/>
          <w:u w:val="single"/>
          <w:lang w:eastAsia="ar-SA"/>
        </w:rPr>
        <w:t xml:space="preserve">Ο παραπάνω πίνακας βρίσκεται αναρτημένος στον ηλεκτρονικό χώρο του διαγωνισμού σε μορφή </w:t>
      </w:r>
      <w:r w:rsidRPr="003B7C2C">
        <w:rPr>
          <w:rFonts w:ascii="Calibri" w:eastAsia="Times New Roman" w:hAnsi="Calibri" w:cs="Calibri"/>
          <w:b/>
          <w:szCs w:val="24"/>
          <w:u w:val="single"/>
          <w:lang w:val="en-US" w:eastAsia="ar-SA"/>
        </w:rPr>
        <w:t>excel</w:t>
      </w:r>
      <w:r w:rsidRPr="003B7C2C">
        <w:rPr>
          <w:rFonts w:ascii="Calibri" w:eastAsia="Times New Roman" w:hAnsi="Calibri" w:cs="Calibri"/>
          <w:b/>
          <w:szCs w:val="24"/>
          <w:u w:val="single"/>
          <w:lang w:eastAsia="ar-SA"/>
        </w:rPr>
        <w:t xml:space="preserve">, συμπληρώνεται δε από τους υποψηφίους οικονομικούς φορείς μόνο με τον μηδενισμό της αξίας  στις στήλες </w:t>
      </w:r>
      <w:r w:rsidRPr="003B7C2C">
        <w:rPr>
          <w:rFonts w:ascii="Calibri" w:eastAsia="Times New Roman" w:hAnsi="Calibri" w:cs="Times New Roman"/>
          <w:b/>
          <w:bCs/>
          <w:color w:val="000000"/>
          <w:u w:val="single"/>
          <w:lang w:eastAsia="el-GR"/>
        </w:rPr>
        <w:t>ΣΥΝΟΛΙΚΗ ΑΞΙΑ ΧΩΡΙΣ ΦΠΑ</w:t>
      </w:r>
      <w:r w:rsidRPr="003B7C2C">
        <w:rPr>
          <w:rFonts w:ascii="Calibri" w:eastAsia="Times New Roman" w:hAnsi="Calibri" w:cs="Calibri"/>
          <w:b/>
          <w:szCs w:val="24"/>
          <w:u w:val="single"/>
          <w:lang w:eastAsia="ar-SA"/>
        </w:rPr>
        <w:t xml:space="preserve">  και </w:t>
      </w:r>
      <w:r w:rsidRPr="003B7C2C">
        <w:rPr>
          <w:rFonts w:ascii="Calibri" w:eastAsia="Times New Roman" w:hAnsi="Calibri" w:cs="Times New Roman"/>
          <w:b/>
          <w:bCs/>
          <w:color w:val="000000"/>
          <w:u w:val="single"/>
          <w:lang w:eastAsia="el-GR"/>
        </w:rPr>
        <w:t>ΥΨΟΣ ΕΓΓΥΗΤΙΚΗΣ ΕΠΙΣΤΟΛΗΣ ΑΝΑ ΤΜΗΜΑ</w:t>
      </w:r>
      <w:r w:rsidRPr="003B7C2C">
        <w:rPr>
          <w:rFonts w:ascii="Calibri" w:eastAsia="Times New Roman" w:hAnsi="Calibri" w:cs="Calibri"/>
          <w:b/>
          <w:szCs w:val="24"/>
          <w:u w:val="single"/>
          <w:lang w:eastAsia="ar-SA"/>
        </w:rPr>
        <w:t xml:space="preserve">, για τα είδη που δεν προσφέρουν, χωρίς καμία άλλη τροποποίηση, π.χ. διαγραφή γραμμών, συμπλήρωση κειμένου κλπ. και επισυνάπτεται στον υποφάκελο ΔΙΚΑΙΟΛΟΓΗΤΙΚΑ ΣΥΜΜΕΤΟΧΗΣ-ΤΕΧΝΙΚΗ ΠΡΟΣΦΟΡΑ σε μορφή </w:t>
      </w:r>
      <w:r w:rsidRPr="003B7C2C">
        <w:rPr>
          <w:rFonts w:ascii="Calibri" w:eastAsia="Times New Roman" w:hAnsi="Calibri" w:cs="Calibri"/>
          <w:b/>
          <w:szCs w:val="24"/>
          <w:u w:val="single"/>
          <w:lang w:val="en-US" w:eastAsia="ar-SA"/>
        </w:rPr>
        <w:t>excel</w:t>
      </w:r>
      <w:r w:rsidRPr="003B7C2C">
        <w:rPr>
          <w:rFonts w:ascii="Calibri" w:eastAsia="Times New Roman" w:hAnsi="Calibri" w:cs="Calibri"/>
          <w:b/>
          <w:szCs w:val="24"/>
          <w:u w:val="single"/>
          <w:lang w:eastAsia="ar-SA"/>
        </w:rPr>
        <w:t>.</w:t>
      </w:r>
    </w:p>
    <w:p w:rsidR="003B7C2C" w:rsidRPr="003B7C2C" w:rsidRDefault="003B7C2C" w:rsidP="003B7C2C">
      <w:pPr>
        <w:spacing w:after="0" w:line="240" w:lineRule="auto"/>
        <w:rPr>
          <w:rFonts w:ascii="Calibri" w:eastAsia="Times New Roman" w:hAnsi="Calibri" w:cs="Calibri"/>
          <w:szCs w:val="24"/>
          <w:lang w:eastAsia="ar-SA"/>
        </w:rPr>
      </w:pPr>
      <w:r w:rsidRPr="003B7C2C">
        <w:rPr>
          <w:rFonts w:ascii="Calibri" w:eastAsia="Times New Roman" w:hAnsi="Calibri" w:cs="Calibri"/>
          <w:szCs w:val="24"/>
          <w:lang w:eastAsia="ar-SA"/>
        </w:rPr>
        <w:br w:type="page"/>
      </w:r>
    </w:p>
    <w:p w:rsidR="003B7C2C" w:rsidRPr="003B7C2C" w:rsidRDefault="003B7C2C" w:rsidP="003B7C2C">
      <w:pPr>
        <w:keepNext/>
        <w:pBdr>
          <w:bottom w:val="single" w:sz="8" w:space="1" w:color="000080"/>
        </w:pBdr>
        <w:tabs>
          <w:tab w:val="left" w:pos="0"/>
        </w:tabs>
        <w:suppressAutoHyphens/>
        <w:spacing w:before="57" w:after="57" w:line="240" w:lineRule="auto"/>
        <w:jc w:val="both"/>
        <w:outlineLvl w:val="1"/>
        <w:rPr>
          <w:rFonts w:ascii="Arial" w:eastAsia="Times New Roman" w:hAnsi="Arial" w:cs="Arial"/>
          <w:b/>
          <w:color w:val="002060"/>
          <w:sz w:val="24"/>
          <w:lang w:eastAsia="ar-SA"/>
        </w:rPr>
      </w:pPr>
      <w:bookmarkStart w:id="11" w:name="_Toc89088090"/>
      <w:r w:rsidRPr="003B7C2C">
        <w:rPr>
          <w:rFonts w:ascii="Arial" w:eastAsia="Times New Roman" w:hAnsi="Arial" w:cs="Arial"/>
          <w:b/>
          <w:color w:val="002060"/>
          <w:sz w:val="24"/>
          <w:lang w:eastAsia="ar-SA"/>
        </w:rPr>
        <w:lastRenderedPageBreak/>
        <w:t xml:space="preserve">ΠΑΡΑΡΤΗΜΑ </w:t>
      </w:r>
      <w:r w:rsidRPr="003B7C2C">
        <w:rPr>
          <w:rFonts w:ascii="Arial" w:eastAsia="Times New Roman" w:hAnsi="Arial" w:cs="Arial"/>
          <w:b/>
          <w:color w:val="002060"/>
          <w:sz w:val="24"/>
          <w:lang w:val="en-US" w:eastAsia="ar-SA"/>
        </w:rPr>
        <w:t>X</w:t>
      </w:r>
      <w:r w:rsidRPr="003B7C2C">
        <w:rPr>
          <w:rFonts w:ascii="Arial" w:eastAsia="Times New Roman" w:hAnsi="Arial" w:cs="Arial"/>
          <w:b/>
          <w:color w:val="002060"/>
          <w:sz w:val="24"/>
          <w:lang w:eastAsia="ar-SA"/>
        </w:rPr>
        <w:t xml:space="preserve"> – Περιεχόμενο υπεύθυνης δήλωσης που προσκομίζεται ως δικαιολογητικό κατακύρωσης.</w:t>
      </w:r>
      <w:bookmarkEnd w:id="11"/>
    </w:p>
    <w:p w:rsidR="003B7C2C" w:rsidRPr="003B7C2C" w:rsidRDefault="003B7C2C" w:rsidP="003B7C2C">
      <w:pPr>
        <w:suppressAutoHyphens/>
        <w:spacing w:after="120" w:line="240" w:lineRule="auto"/>
        <w:jc w:val="both"/>
        <w:rPr>
          <w:rFonts w:ascii="Calibri" w:eastAsia="Times New Roman" w:hAnsi="Calibri" w:cs="Calibri"/>
          <w:szCs w:val="24"/>
          <w:lang w:eastAsia="ar-SA"/>
        </w:rPr>
      </w:pPr>
    </w:p>
    <w:p w:rsidR="003B7C2C" w:rsidRPr="003B7C2C" w:rsidRDefault="003B7C2C" w:rsidP="003B7C2C">
      <w:pPr>
        <w:suppressAutoHyphens/>
        <w:spacing w:after="120" w:line="240" w:lineRule="auto"/>
        <w:jc w:val="both"/>
        <w:rPr>
          <w:rFonts w:ascii="Calibri" w:eastAsia="Times New Roman" w:hAnsi="Calibri" w:cs="Calibri"/>
          <w:szCs w:val="24"/>
          <w:lang w:eastAsia="ar-SA"/>
        </w:rPr>
      </w:pPr>
      <w:r w:rsidRPr="003B7C2C">
        <w:rPr>
          <w:rFonts w:ascii="Calibri" w:eastAsia="Times New Roman" w:hAnsi="Calibri" w:cs="Calibri"/>
          <w:szCs w:val="24"/>
          <w:lang w:eastAsia="ar-SA"/>
        </w:rPr>
        <w:t>Δηλώνω υπεύθυνα ότι:</w:t>
      </w:r>
    </w:p>
    <w:p w:rsidR="003B7C2C" w:rsidRPr="003B7C2C" w:rsidRDefault="003B7C2C" w:rsidP="003B7C2C">
      <w:pPr>
        <w:suppressAutoHyphens/>
        <w:spacing w:after="120" w:line="240" w:lineRule="auto"/>
        <w:jc w:val="both"/>
        <w:rPr>
          <w:rFonts w:ascii="Calibri" w:eastAsia="Times New Roman" w:hAnsi="Calibri" w:cs="Calibri"/>
          <w:szCs w:val="24"/>
          <w:lang w:eastAsia="ar-SA"/>
        </w:rPr>
      </w:pPr>
    </w:p>
    <w:p w:rsidR="003B7C2C" w:rsidRPr="003B7C2C" w:rsidRDefault="003B7C2C" w:rsidP="003B7C2C">
      <w:pPr>
        <w:suppressAutoHyphens/>
        <w:spacing w:after="120" w:line="240" w:lineRule="auto"/>
        <w:jc w:val="both"/>
        <w:rPr>
          <w:rFonts w:ascii="Calibri" w:eastAsia="Times New Roman" w:hAnsi="Calibri" w:cs="Calibri"/>
          <w:b/>
          <w:szCs w:val="24"/>
          <w:lang w:eastAsia="ar-SA"/>
        </w:rPr>
      </w:pPr>
      <w:r w:rsidRPr="003B7C2C">
        <w:rPr>
          <w:rFonts w:ascii="Calibri" w:eastAsia="Times New Roman" w:hAnsi="Calibri" w:cs="Calibri"/>
          <w:b/>
          <w:szCs w:val="24"/>
          <w:lang w:eastAsia="ar-SA"/>
        </w:rPr>
        <w:t>Παράγραφος 2.2.3.2. διακήρυξης:</w:t>
      </w:r>
    </w:p>
    <w:p w:rsidR="003B7C2C" w:rsidRPr="003B7C2C" w:rsidRDefault="003B7C2C" w:rsidP="003B7C2C">
      <w:pPr>
        <w:suppressAutoHyphens/>
        <w:spacing w:after="120" w:line="240" w:lineRule="auto"/>
        <w:jc w:val="both"/>
        <w:rPr>
          <w:rFonts w:ascii="Calibri" w:eastAsia="Times New Roman" w:hAnsi="Calibri" w:cs="Calibri"/>
          <w:szCs w:val="24"/>
          <w:lang w:eastAsia="ar-SA"/>
        </w:rPr>
      </w:pPr>
      <w:r w:rsidRPr="003B7C2C">
        <w:rPr>
          <w:rFonts w:ascii="Calibri" w:eastAsia="Times New Roman" w:hAnsi="Calibri" w:cs="Calibri"/>
          <w:szCs w:val="24"/>
          <w:lang w:eastAsia="ar-SA"/>
        </w:rPr>
        <w:t>Δεν έχει κριθεί με δικαστική ή διοικητική απόφαση που έχουν καταστεί τελεσίδικες και με δεσμευτική ισχύ σύμφωνα με τις σύμφωνα με διατάξεις της χώρας όπου είναι εγκατεστημένη η επιχείρηση μας ή την ελληνική νομοθεσία ότι έχω/έχουμε αθετήσει υποχρεώσεις όσον αφορά στην καταβολή φόρων ή εισφορών κοινωνικής ασφάλισης</w:t>
      </w:r>
      <w:r w:rsidRPr="003B7C2C">
        <w:rPr>
          <w:rFonts w:ascii="Calibri" w:eastAsia="Times New Roman" w:hAnsi="Calibri" w:cs="Calibri"/>
          <w:szCs w:val="24"/>
          <w:vertAlign w:val="superscript"/>
          <w:lang w:val="en-GB" w:eastAsia="ar-SA"/>
        </w:rPr>
        <w:footnoteReference w:id="22"/>
      </w:r>
      <w:r w:rsidRPr="003B7C2C">
        <w:rPr>
          <w:rFonts w:ascii="Calibri" w:eastAsia="Times New Roman" w:hAnsi="Calibri" w:cs="Calibri"/>
          <w:szCs w:val="24"/>
          <w:vertAlign w:val="superscript"/>
          <w:lang w:eastAsia="ar-SA"/>
        </w:rPr>
        <w:t>,</w:t>
      </w:r>
      <w:r w:rsidRPr="003B7C2C">
        <w:rPr>
          <w:rFonts w:ascii="Calibri" w:eastAsia="Times New Roman" w:hAnsi="Calibri" w:cs="Calibri"/>
          <w:szCs w:val="24"/>
          <w:vertAlign w:val="superscript"/>
          <w:lang w:val="en-GB" w:eastAsia="ar-SA"/>
        </w:rPr>
        <w:footnoteReference w:id="23"/>
      </w:r>
      <w:r w:rsidRPr="003B7C2C">
        <w:rPr>
          <w:rFonts w:ascii="Calibri" w:eastAsia="Times New Roman" w:hAnsi="Calibri" w:cs="Calibri"/>
          <w:szCs w:val="24"/>
          <w:lang w:eastAsia="ar-SA"/>
        </w:rPr>
        <w:t xml:space="preserve">. </w:t>
      </w:r>
    </w:p>
    <w:p w:rsidR="003B7C2C" w:rsidRPr="003B7C2C" w:rsidRDefault="003B7C2C" w:rsidP="003B7C2C">
      <w:pPr>
        <w:suppressAutoHyphens/>
        <w:spacing w:after="120" w:line="240" w:lineRule="auto"/>
        <w:jc w:val="both"/>
        <w:rPr>
          <w:rFonts w:ascii="Calibri" w:eastAsia="Calibri" w:hAnsi="Calibri" w:cs="Calibri"/>
          <w:bCs/>
          <w:i/>
          <w:color w:val="5B9BD5"/>
          <w:szCs w:val="24"/>
          <w:lang w:eastAsia="ar-SA"/>
        </w:rPr>
      </w:pPr>
      <w:r w:rsidRPr="003B7C2C">
        <w:rPr>
          <w:rFonts w:ascii="Calibri" w:eastAsia="Calibri" w:hAnsi="Calibri" w:cs="Calibri"/>
          <w:bCs/>
          <w:i/>
          <w:color w:val="5B9BD5"/>
          <w:szCs w:val="24"/>
          <w:lang w:eastAsia="ar-SA"/>
        </w:rPr>
        <w:t>Ή</w:t>
      </w:r>
    </w:p>
    <w:p w:rsidR="003B7C2C" w:rsidRPr="003B7C2C" w:rsidRDefault="003B7C2C" w:rsidP="003B7C2C">
      <w:pPr>
        <w:suppressAutoHyphens/>
        <w:spacing w:after="120" w:line="240" w:lineRule="auto"/>
        <w:jc w:val="both"/>
        <w:rPr>
          <w:rFonts w:ascii="Calibri" w:eastAsia="Calibri" w:hAnsi="Calibri" w:cs="Calibri"/>
          <w:bCs/>
          <w:i/>
          <w:color w:val="5B9BD5"/>
          <w:szCs w:val="24"/>
          <w:lang w:eastAsia="ar-SA"/>
        </w:rPr>
      </w:pPr>
      <w:r w:rsidRPr="003B7C2C">
        <w:rPr>
          <w:rFonts w:ascii="Calibri" w:eastAsia="Times New Roman" w:hAnsi="Calibri" w:cs="Calibri"/>
          <w:szCs w:val="24"/>
          <w:lang w:eastAsia="ar-SA"/>
        </w:rPr>
        <w:t xml:space="preserve">Έχει κριθεί με δικαστική ή διοικητική απόφαση που δεν έχουν καταστεί τελεσίδικες και με δεσμευτική ισχύ σύμφωνα με τις σύμφωνα με διατάξεις της χώρας όπου είναι εγκατεστημένη η επιχείρηση μας ή την ελληνική νομοθεσία, ότι έχω/έχουμε αθετήσει υποχρεώσεις όσον αφορά στην καταβολή φόρων ή εισφορών κοινωνικής ασφάλισηςαλλά τα συγκεκριμένα ποσά είναι εξαιρετικά μικρά. </w:t>
      </w:r>
      <w:r w:rsidRPr="003B7C2C">
        <w:rPr>
          <w:rFonts w:ascii="Calibri" w:eastAsia="Calibri" w:hAnsi="Calibri" w:cs="Calibri"/>
          <w:bCs/>
          <w:i/>
          <w:color w:val="5B9BD5"/>
          <w:szCs w:val="24"/>
          <w:lang w:eastAsia="ar-SA"/>
        </w:rPr>
        <w:t>[αναγράφονται τα ποσά]</w:t>
      </w:r>
    </w:p>
    <w:p w:rsidR="003B7C2C" w:rsidRPr="003B7C2C" w:rsidRDefault="003B7C2C" w:rsidP="003B7C2C">
      <w:pPr>
        <w:suppressAutoHyphens/>
        <w:spacing w:after="120" w:line="240" w:lineRule="auto"/>
        <w:jc w:val="both"/>
        <w:rPr>
          <w:rFonts w:ascii="Calibri" w:eastAsia="Calibri" w:hAnsi="Calibri" w:cs="Calibri"/>
          <w:bCs/>
          <w:i/>
          <w:color w:val="5B9BD5"/>
          <w:szCs w:val="24"/>
          <w:lang w:eastAsia="ar-SA"/>
        </w:rPr>
      </w:pPr>
      <w:r w:rsidRPr="003B7C2C">
        <w:rPr>
          <w:rFonts w:ascii="Calibri" w:eastAsia="Calibri" w:hAnsi="Calibri" w:cs="Calibri"/>
          <w:bCs/>
          <w:i/>
          <w:color w:val="5B9BD5"/>
          <w:szCs w:val="24"/>
          <w:lang w:eastAsia="ar-SA"/>
        </w:rPr>
        <w:t>Ή</w:t>
      </w:r>
    </w:p>
    <w:p w:rsidR="003B7C2C" w:rsidRPr="003B7C2C" w:rsidRDefault="003B7C2C" w:rsidP="003B7C2C">
      <w:pPr>
        <w:suppressAutoHyphens/>
        <w:spacing w:after="120" w:line="240" w:lineRule="auto"/>
        <w:jc w:val="both"/>
        <w:rPr>
          <w:rFonts w:ascii="Calibri" w:eastAsia="Calibri" w:hAnsi="Calibri" w:cs="Calibri"/>
          <w:bCs/>
          <w:i/>
          <w:color w:val="5B9BD5"/>
          <w:szCs w:val="24"/>
          <w:lang w:eastAsia="ar-SA"/>
        </w:rPr>
      </w:pPr>
      <w:r w:rsidRPr="003B7C2C">
        <w:rPr>
          <w:rFonts w:ascii="Calibri" w:eastAsia="Times New Roman" w:hAnsi="Calibri" w:cs="Calibri"/>
          <w:szCs w:val="24"/>
          <w:lang w:eastAsia="ar-SA"/>
        </w:rPr>
        <w:t xml:space="preserve">Έχει κριθεί με δικαστική ή διοικητική απόφαση που έχουν καταστεί τελεσίδικες και με δεσμευτική ισχύ σύμφωνα με τις σύμφωνα με διατάξεις της χώρας όπου είναι εγκατεστημένη η επιχείρηση μας ή την εθνική νομοθεσία ότι έχω/έχουμε αθετήσει υποχρεώσεις όσον αφορά στην καταβολή φόρων ή εισφορών κοινωνικής ασφάλισης αλλά ενημερώθηκα/ενημερωθήκαμε σχετικά με το ακριβές ποσό που οφείλεται λόγω αθέτησης των υποχρεώσεών όσον αφορά στην καταβολή φόρων ή εισφορών κοινωνικής ασφάλισης σε χρόνο κατά τον οποίο δεν είχα/είχαμε τη δυνατότητα να εκπληρώσουμε τις υποχρεώσεις μας ή να προβούμε σε δεσμευτικό διακανονισμό πριν από την εκπνοή της προθεσμίας αίτησης συμμετοχής/της προθεσμίας υποβολής προσφοράς. </w:t>
      </w:r>
      <w:r w:rsidRPr="003B7C2C">
        <w:rPr>
          <w:rFonts w:ascii="Calibri" w:eastAsia="Calibri" w:hAnsi="Calibri" w:cs="Calibri"/>
          <w:bCs/>
          <w:i/>
          <w:color w:val="5B9BD5"/>
          <w:szCs w:val="24"/>
          <w:lang w:eastAsia="ar-SA"/>
        </w:rPr>
        <w:t>[αναγράφεται το ποσό και η ημερομηνία ενημέρωσης]</w:t>
      </w:r>
    </w:p>
    <w:p w:rsidR="003B7C2C" w:rsidRPr="003B7C2C" w:rsidRDefault="003B7C2C" w:rsidP="003B7C2C">
      <w:pPr>
        <w:suppressAutoHyphens/>
        <w:spacing w:after="120" w:line="240" w:lineRule="auto"/>
        <w:jc w:val="both"/>
        <w:rPr>
          <w:rFonts w:ascii="Calibri" w:eastAsia="Times New Roman" w:hAnsi="Calibri" w:cs="Calibri"/>
          <w:szCs w:val="24"/>
          <w:lang w:eastAsia="ar-SA"/>
        </w:rPr>
      </w:pPr>
    </w:p>
    <w:p w:rsidR="003B7C2C" w:rsidRPr="003B7C2C" w:rsidRDefault="003B7C2C" w:rsidP="003B7C2C">
      <w:pPr>
        <w:suppressAutoHyphens/>
        <w:spacing w:after="120" w:line="240" w:lineRule="auto"/>
        <w:jc w:val="both"/>
        <w:rPr>
          <w:rFonts w:ascii="Calibri" w:eastAsia="Times New Roman" w:hAnsi="Calibri" w:cs="Calibri"/>
          <w:b/>
          <w:szCs w:val="24"/>
          <w:lang w:eastAsia="ar-SA"/>
        </w:rPr>
      </w:pPr>
      <w:r w:rsidRPr="003B7C2C">
        <w:rPr>
          <w:rFonts w:ascii="Calibri" w:eastAsia="Times New Roman" w:hAnsi="Calibri" w:cs="Calibri"/>
          <w:b/>
          <w:szCs w:val="24"/>
          <w:lang w:eastAsia="ar-SA"/>
        </w:rPr>
        <w:t>Παράγραφος 2.2.3.4. περ. α Διακήρυξης</w:t>
      </w:r>
    </w:p>
    <w:p w:rsidR="003B7C2C" w:rsidRPr="003B7C2C" w:rsidRDefault="003B7C2C" w:rsidP="003B7C2C">
      <w:pPr>
        <w:suppressAutoHyphens/>
        <w:spacing w:after="120" w:line="240" w:lineRule="auto"/>
        <w:jc w:val="both"/>
        <w:rPr>
          <w:rFonts w:ascii="Calibri" w:eastAsia="Times New Roman" w:hAnsi="Calibri" w:cs="Calibri"/>
          <w:szCs w:val="24"/>
          <w:lang w:eastAsia="ar-SA"/>
        </w:rPr>
      </w:pPr>
      <w:r w:rsidRPr="003B7C2C">
        <w:rPr>
          <w:rFonts w:ascii="Calibri" w:eastAsia="Times New Roman" w:hAnsi="Calibri" w:cs="Calibri"/>
          <w:szCs w:val="24"/>
          <w:lang w:eastAsia="ar-SA"/>
        </w:rPr>
        <w:t xml:space="preserve">Κατά την εκτέλεση των δημόσιων συμβάσεων δεν έχω/ουμε αθετήσει τις υποχρεώσεις μας που απορρέουν από τις διατάξεις της περιβαλλοντικής, κοινωνικοασφαλιστικής και εργατικής νομοθεσίας, που έχουν θεσπισθεί με το δίκαιο της Ένωσης, το ελληνικό δίκαιο, συλλογικές συμβάσεις καθώς και τις διατάξεις οι οποίες απαριθμούνται στο Παράρτημα </w:t>
      </w:r>
      <w:r w:rsidRPr="003B7C2C">
        <w:rPr>
          <w:rFonts w:ascii="Calibri" w:eastAsia="Times New Roman" w:hAnsi="Calibri" w:cs="Calibri"/>
          <w:szCs w:val="24"/>
          <w:lang w:val="en-GB" w:eastAsia="ar-SA"/>
        </w:rPr>
        <w:t>X</w:t>
      </w:r>
      <w:r w:rsidRPr="003B7C2C">
        <w:rPr>
          <w:rFonts w:ascii="Calibri" w:eastAsia="Times New Roman" w:hAnsi="Calibri" w:cs="Calibri"/>
          <w:szCs w:val="24"/>
          <w:lang w:eastAsia="ar-SA"/>
        </w:rPr>
        <w:t xml:space="preserve"> του Προσαρτήματος Α του ν. 4412/2016:</w:t>
      </w:r>
    </w:p>
    <w:p w:rsidR="003B7C2C" w:rsidRPr="003B7C2C" w:rsidRDefault="003B7C2C" w:rsidP="003B7C2C">
      <w:pPr>
        <w:suppressAutoHyphens/>
        <w:spacing w:after="120" w:line="240" w:lineRule="auto"/>
        <w:jc w:val="both"/>
        <w:rPr>
          <w:rFonts w:ascii="Calibri" w:eastAsia="Times New Roman" w:hAnsi="Calibri" w:cs="Calibri"/>
          <w:szCs w:val="24"/>
          <w:lang w:eastAsia="ar-SA"/>
        </w:rPr>
      </w:pPr>
    </w:p>
    <w:p w:rsidR="003B7C2C" w:rsidRPr="003B7C2C" w:rsidRDefault="003B7C2C" w:rsidP="003B7C2C">
      <w:pPr>
        <w:suppressAutoHyphens/>
        <w:spacing w:after="120" w:line="240" w:lineRule="auto"/>
        <w:jc w:val="both"/>
        <w:rPr>
          <w:rFonts w:ascii="Calibri" w:eastAsia="Times New Roman" w:hAnsi="Calibri" w:cs="Calibri"/>
          <w:b/>
          <w:szCs w:val="24"/>
          <w:lang w:eastAsia="ar-SA"/>
        </w:rPr>
      </w:pPr>
      <w:r w:rsidRPr="003B7C2C">
        <w:rPr>
          <w:rFonts w:ascii="Calibri" w:eastAsia="Times New Roman" w:hAnsi="Calibri" w:cs="Calibri"/>
          <w:b/>
          <w:szCs w:val="24"/>
          <w:lang w:eastAsia="ar-SA"/>
        </w:rPr>
        <w:t>Παράγραφος 2.2.3.4. περ. β Διακήρυξης</w:t>
      </w:r>
    </w:p>
    <w:p w:rsidR="003B7C2C" w:rsidRPr="003B7C2C" w:rsidRDefault="003B7C2C" w:rsidP="003B7C2C">
      <w:pPr>
        <w:suppressAutoHyphens/>
        <w:spacing w:after="120" w:line="240" w:lineRule="auto"/>
        <w:jc w:val="both"/>
        <w:rPr>
          <w:rFonts w:ascii="Calibri" w:eastAsia="Calibri" w:hAnsi="Calibri" w:cs="Calibri"/>
          <w:bCs/>
          <w:i/>
          <w:color w:val="5B9BD5"/>
          <w:szCs w:val="24"/>
          <w:lang w:eastAsia="ar-SA"/>
        </w:rPr>
      </w:pPr>
      <w:r w:rsidRPr="003B7C2C">
        <w:rPr>
          <w:rFonts w:ascii="Calibri" w:eastAsia="Times New Roman" w:hAnsi="Calibri" w:cs="Calibri"/>
          <w:szCs w:val="24"/>
          <w:lang w:eastAsia="ar-SA"/>
        </w:rPr>
        <w:t xml:space="preserve">Έχω/έχουμε υπαχθεί σε προπτωχευτική ή πτωχευτική διαδικασία αλλά είμαι/είμαστε σε θέση να εκτελέσω/ουμε τη σύμβαση, λαμβάνοντας υπόψη τις ισχύουσες διατάξεις και τα μέτρα για τη συνέχιση της επιχειρηματικής λειτουργίας μου/μας </w:t>
      </w:r>
      <w:r w:rsidRPr="003B7C2C">
        <w:rPr>
          <w:rFonts w:ascii="Calibri" w:eastAsia="Calibri" w:hAnsi="Calibri" w:cs="Calibri"/>
          <w:bCs/>
          <w:i/>
          <w:color w:val="5B9BD5"/>
          <w:szCs w:val="24"/>
          <w:lang w:eastAsia="ar-SA"/>
        </w:rPr>
        <w:t xml:space="preserve">[αναγράφονται τα αποδεικτικά στοιχεία] </w:t>
      </w:r>
    </w:p>
    <w:p w:rsidR="003B7C2C" w:rsidRPr="003B7C2C" w:rsidRDefault="003B7C2C" w:rsidP="003B7C2C">
      <w:pPr>
        <w:suppressAutoHyphens/>
        <w:spacing w:after="120" w:line="240" w:lineRule="auto"/>
        <w:jc w:val="both"/>
        <w:rPr>
          <w:rFonts w:ascii="Calibri" w:eastAsia="Calibri" w:hAnsi="Calibri" w:cs="Calibri"/>
          <w:bCs/>
          <w:i/>
          <w:color w:val="5B9BD5"/>
          <w:szCs w:val="24"/>
          <w:lang w:eastAsia="ar-SA"/>
        </w:rPr>
      </w:pPr>
      <w:r w:rsidRPr="003B7C2C">
        <w:rPr>
          <w:rFonts w:ascii="Calibri" w:eastAsia="Calibri" w:hAnsi="Calibri" w:cs="Calibri"/>
          <w:bCs/>
          <w:i/>
          <w:color w:val="5B9BD5"/>
          <w:szCs w:val="24"/>
          <w:lang w:eastAsia="ar-SA"/>
        </w:rPr>
        <w:t>Ιδίως στην περίπτωση εξυγίανσης:</w:t>
      </w:r>
    </w:p>
    <w:p w:rsidR="003B7C2C" w:rsidRPr="003B7C2C" w:rsidRDefault="003B7C2C" w:rsidP="003B7C2C">
      <w:pPr>
        <w:suppressAutoHyphens/>
        <w:spacing w:after="120" w:line="240" w:lineRule="auto"/>
        <w:jc w:val="both"/>
        <w:rPr>
          <w:rFonts w:ascii="Calibri" w:eastAsia="Times New Roman" w:hAnsi="Calibri" w:cs="Calibri"/>
          <w:szCs w:val="24"/>
          <w:lang w:eastAsia="ar-SA"/>
        </w:rPr>
      </w:pPr>
      <w:r w:rsidRPr="003B7C2C">
        <w:rPr>
          <w:rFonts w:ascii="Calibri" w:eastAsia="Times New Roman" w:hAnsi="Calibri" w:cs="Calibri"/>
          <w:szCs w:val="24"/>
          <w:lang w:eastAsia="ar-SA"/>
        </w:rPr>
        <w:lastRenderedPageBreak/>
        <w:t xml:space="preserve">Έχω υπαχθεί σε διαδικασία εξυγίανσης </w:t>
      </w:r>
      <w:r w:rsidRPr="003B7C2C">
        <w:rPr>
          <w:rFonts w:ascii="Calibri" w:eastAsia="Calibri" w:hAnsi="Calibri" w:cs="Calibri"/>
          <w:bCs/>
          <w:i/>
          <w:color w:val="5B9BD5"/>
          <w:szCs w:val="24"/>
          <w:lang w:eastAsia="ar-SA"/>
        </w:rPr>
        <w:t>[αναγράφεται ο αριθμός και η ημερομηνία έκδοσης δικαστικής απόφασης]</w:t>
      </w:r>
      <w:r w:rsidRPr="003B7C2C">
        <w:rPr>
          <w:rFonts w:ascii="Calibri" w:eastAsia="Times New Roman" w:hAnsi="Calibri" w:cs="Calibri"/>
          <w:szCs w:val="24"/>
          <w:lang w:eastAsia="ar-SA"/>
        </w:rPr>
        <w:t xml:space="preserve"> και τηρώ/τηρούμε τους όρους αυτής. </w:t>
      </w:r>
    </w:p>
    <w:p w:rsidR="003B7C2C" w:rsidRPr="003B7C2C" w:rsidRDefault="003B7C2C" w:rsidP="003B7C2C">
      <w:pPr>
        <w:suppressAutoHyphens/>
        <w:spacing w:after="120" w:line="240" w:lineRule="auto"/>
        <w:jc w:val="both"/>
        <w:rPr>
          <w:rFonts w:ascii="Calibri" w:eastAsia="Times New Roman" w:hAnsi="Calibri" w:cs="Calibri"/>
          <w:szCs w:val="24"/>
          <w:lang w:eastAsia="ar-SA"/>
        </w:rPr>
      </w:pPr>
    </w:p>
    <w:p w:rsidR="003B7C2C" w:rsidRPr="003B7C2C" w:rsidRDefault="003B7C2C" w:rsidP="003B7C2C">
      <w:pPr>
        <w:suppressAutoHyphens/>
        <w:spacing w:after="120" w:line="240" w:lineRule="auto"/>
        <w:jc w:val="both"/>
        <w:rPr>
          <w:rFonts w:ascii="Calibri" w:eastAsia="Times New Roman" w:hAnsi="Calibri" w:cs="Calibri"/>
          <w:b/>
          <w:szCs w:val="24"/>
          <w:lang w:eastAsia="ar-SA"/>
        </w:rPr>
      </w:pPr>
      <w:r w:rsidRPr="003B7C2C">
        <w:rPr>
          <w:rFonts w:ascii="Calibri" w:eastAsia="Times New Roman" w:hAnsi="Calibri" w:cs="Calibri"/>
          <w:b/>
          <w:szCs w:val="24"/>
          <w:lang w:eastAsia="ar-SA"/>
        </w:rPr>
        <w:t>Παράγραφος 2.2.3.9. διακήρυξης:</w:t>
      </w:r>
    </w:p>
    <w:p w:rsidR="003B7C2C" w:rsidRPr="003B7C2C" w:rsidRDefault="003B7C2C" w:rsidP="003B7C2C">
      <w:pPr>
        <w:suppressAutoHyphens/>
        <w:spacing w:after="120" w:line="240" w:lineRule="auto"/>
        <w:jc w:val="both"/>
        <w:rPr>
          <w:rFonts w:ascii="Calibri" w:eastAsia="Times New Roman" w:hAnsi="Calibri" w:cs="Calibri"/>
          <w:szCs w:val="24"/>
          <w:lang w:eastAsia="ar-SA"/>
        </w:rPr>
      </w:pPr>
      <w:r w:rsidRPr="003B7C2C">
        <w:rPr>
          <w:rFonts w:ascii="Calibri" w:eastAsia="Times New Roman" w:hAnsi="Calibri" w:cs="Calibri"/>
          <w:szCs w:val="24"/>
          <w:lang w:eastAsia="ar-SA"/>
        </w:rPr>
        <w:t xml:space="preserve">Δεν έχει επιβληθεί εις βάρος μου/μας με διοικητική πράξη ή δικαστική απόφαση αποκλεισμός από τη συμμετοχή σε μελλοντικές διαδικασίες σύναψης δημόσιων συμβάσεων καθώς και συμβάσεων παραχώρησης. </w:t>
      </w:r>
    </w:p>
    <w:p w:rsidR="003B7C2C" w:rsidRPr="003B7C2C" w:rsidRDefault="003B7C2C" w:rsidP="003B7C2C">
      <w:pPr>
        <w:suppressAutoHyphens/>
        <w:spacing w:after="120" w:line="240" w:lineRule="auto"/>
        <w:jc w:val="both"/>
        <w:rPr>
          <w:rFonts w:ascii="Calibri" w:eastAsia="Times New Roman" w:hAnsi="Calibri" w:cs="Calibri"/>
          <w:szCs w:val="24"/>
          <w:lang w:eastAsia="ar-SA"/>
        </w:rPr>
      </w:pPr>
      <w:r w:rsidRPr="003B7C2C">
        <w:rPr>
          <w:rFonts w:ascii="Calibri" w:eastAsia="Times New Roman" w:hAnsi="Calibri" w:cs="Calibri"/>
          <w:szCs w:val="24"/>
          <w:lang w:eastAsia="ar-SA"/>
        </w:rPr>
        <w:t xml:space="preserve">Έχει επιβληθεί εις βάρος μου/μας με διοικητική πράξη ή δικαστική απόφαση αποκλεισμός από τη συμμετοχή σε μελλοντικές διαδικασίες σύναψης δημόσιων συμβάσεων καθώς και συμβάσεων παραχώρησης, αλλά η ισχύς της διοικητικής πράξεως έχει ανασταλεί με προσωρινή διαταγή …./με απόφαση επί της αιτήσεως αναστολής. </w:t>
      </w:r>
      <w:r w:rsidRPr="003B7C2C">
        <w:rPr>
          <w:rFonts w:ascii="Calibri" w:eastAsia="Calibri" w:hAnsi="Calibri" w:cs="Calibri"/>
          <w:bCs/>
          <w:i/>
          <w:color w:val="5B9BD5"/>
          <w:szCs w:val="24"/>
          <w:lang w:eastAsia="ar-SA"/>
        </w:rPr>
        <w:t>[αναφέρεται αριθμός και ημερομηνία απόφασης καθώς και πληροφορίες για την κύρια δίκη]</w:t>
      </w:r>
    </w:p>
    <w:p w:rsidR="003B7C2C" w:rsidRPr="003B7C2C" w:rsidRDefault="003B7C2C" w:rsidP="003B7C2C">
      <w:pPr>
        <w:suppressAutoHyphens/>
        <w:spacing w:after="120" w:line="240" w:lineRule="auto"/>
        <w:jc w:val="both"/>
        <w:rPr>
          <w:rFonts w:ascii="Calibri" w:eastAsia="Times New Roman" w:hAnsi="Calibri" w:cs="Calibri"/>
          <w:szCs w:val="24"/>
          <w:lang w:eastAsia="ar-SA"/>
        </w:rPr>
      </w:pPr>
    </w:p>
    <w:p w:rsidR="003B7C2C" w:rsidRPr="003B7C2C" w:rsidRDefault="003B7C2C" w:rsidP="003B7C2C">
      <w:pPr>
        <w:suppressAutoHyphens/>
        <w:spacing w:after="120" w:line="240" w:lineRule="auto"/>
        <w:jc w:val="both"/>
        <w:rPr>
          <w:rFonts w:ascii="Calibri" w:eastAsia="Times New Roman" w:hAnsi="Calibri" w:cs="Calibri"/>
          <w:b/>
          <w:szCs w:val="24"/>
          <w:lang w:eastAsia="ar-SA"/>
        </w:rPr>
      </w:pPr>
      <w:r w:rsidRPr="003B7C2C">
        <w:rPr>
          <w:rFonts w:ascii="Calibri" w:eastAsia="Times New Roman" w:hAnsi="Calibri" w:cs="Calibri"/>
          <w:b/>
          <w:szCs w:val="24"/>
          <w:lang w:eastAsia="ar-SA"/>
        </w:rPr>
        <w:t>Αν επέλθουν μεταβολές στις προϋποθέσεις για τις οποίες υποβάλλεται η παρούσα μέχρι τη σύναψη της σύμβασης, θα ενημερώσω/ουμε αμελλητί σχετικά την αναθέτουσα αρχή.</w:t>
      </w:r>
    </w:p>
    <w:p w:rsidR="003B7C2C" w:rsidRPr="003B7C2C" w:rsidRDefault="003B7C2C" w:rsidP="003B7C2C">
      <w:pPr>
        <w:suppressAutoHyphens/>
        <w:spacing w:after="120" w:line="240" w:lineRule="auto"/>
        <w:jc w:val="both"/>
        <w:rPr>
          <w:rFonts w:ascii="Calibri" w:eastAsia="Times New Roman" w:hAnsi="Calibri" w:cs="Calibri"/>
          <w:szCs w:val="24"/>
          <w:lang w:eastAsia="ar-SA"/>
        </w:rPr>
      </w:pPr>
    </w:p>
    <w:p w:rsidR="003B7C2C" w:rsidRPr="003B7C2C" w:rsidRDefault="003B7C2C" w:rsidP="003B7C2C">
      <w:pPr>
        <w:suppressAutoHyphens/>
        <w:spacing w:after="120" w:line="240" w:lineRule="auto"/>
        <w:jc w:val="both"/>
        <w:rPr>
          <w:rFonts w:ascii="Calibri" w:eastAsia="Times New Roman" w:hAnsi="Calibri" w:cs="Calibri"/>
          <w:szCs w:val="24"/>
          <w:lang w:eastAsia="ar-SA"/>
        </w:rPr>
      </w:pPr>
      <w:r w:rsidRPr="003B7C2C">
        <w:rPr>
          <w:rFonts w:ascii="Calibri" w:eastAsia="Times New Roman" w:hAnsi="Calibri" w:cs="Calibri"/>
          <w:szCs w:val="24"/>
          <w:lang w:eastAsia="ar-SA"/>
        </w:rPr>
        <w:t>ΔΗΛΩΣΗ ΟΨΙΓΕΝΩΝ ΜΕΤΑΒΟΛΩΝ</w:t>
      </w:r>
      <w:r w:rsidRPr="003B7C2C">
        <w:rPr>
          <w:rFonts w:ascii="Calibri" w:eastAsia="Times New Roman" w:hAnsi="Calibri" w:cs="Calibri"/>
          <w:szCs w:val="24"/>
          <w:vertAlign w:val="superscript"/>
          <w:lang w:val="en-GB" w:eastAsia="ar-SA"/>
        </w:rPr>
        <w:footnoteReference w:id="24"/>
      </w:r>
    </w:p>
    <w:p w:rsidR="003B7C2C" w:rsidRPr="003B7C2C" w:rsidRDefault="003B7C2C" w:rsidP="003B7C2C">
      <w:pPr>
        <w:suppressAutoHyphens/>
        <w:spacing w:after="120" w:line="240" w:lineRule="auto"/>
        <w:jc w:val="both"/>
        <w:rPr>
          <w:rFonts w:ascii="Calibri" w:eastAsia="Times New Roman" w:hAnsi="Calibri" w:cs="Calibri"/>
          <w:szCs w:val="24"/>
          <w:lang w:eastAsia="ar-SA"/>
        </w:rPr>
      </w:pPr>
    </w:p>
    <w:p w:rsidR="003B7C2C" w:rsidRPr="003B7C2C" w:rsidRDefault="003B7C2C" w:rsidP="003B7C2C">
      <w:pPr>
        <w:suppressAutoHyphens/>
        <w:spacing w:after="120" w:line="240" w:lineRule="auto"/>
        <w:jc w:val="both"/>
        <w:rPr>
          <w:rFonts w:ascii="Calibri" w:eastAsia="Times New Roman" w:hAnsi="Calibri" w:cs="Calibri"/>
          <w:szCs w:val="24"/>
          <w:lang w:eastAsia="ar-SA"/>
        </w:rPr>
      </w:pPr>
      <w:r w:rsidRPr="003B7C2C">
        <w:rPr>
          <w:rFonts w:ascii="Calibri" w:eastAsia="Times New Roman" w:hAnsi="Calibri" w:cs="Calibri"/>
          <w:szCs w:val="24"/>
          <w:lang w:eastAsia="ar-SA"/>
        </w:rPr>
        <w:t xml:space="preserve">Δεν έχουν επέλθει στο πρόσωπό μου/μας οψιγενείς μεταβολές κατά την έννοια του άρθρου 104 του Ν. 4412/2016. </w:t>
      </w:r>
    </w:p>
    <w:p w:rsidR="003B7C2C" w:rsidRPr="003B7C2C" w:rsidRDefault="003B7C2C" w:rsidP="003B7C2C">
      <w:pPr>
        <w:suppressAutoHyphens/>
        <w:spacing w:after="120" w:line="240" w:lineRule="auto"/>
        <w:jc w:val="both"/>
        <w:rPr>
          <w:rFonts w:ascii="Calibri" w:eastAsia="Times New Roman" w:hAnsi="Calibri" w:cs="Calibri"/>
          <w:szCs w:val="24"/>
          <w:u w:val="single"/>
          <w:lang w:eastAsia="ar-SA"/>
        </w:rPr>
      </w:pPr>
    </w:p>
    <w:p w:rsidR="003B7C2C" w:rsidRPr="003B7C2C" w:rsidRDefault="003B7C2C" w:rsidP="003B7C2C">
      <w:pPr>
        <w:suppressAutoHyphens/>
        <w:spacing w:after="120" w:line="240" w:lineRule="auto"/>
        <w:jc w:val="both"/>
        <w:rPr>
          <w:rFonts w:ascii="Calibri" w:eastAsia="Times New Roman" w:hAnsi="Calibri" w:cs="Calibri"/>
          <w:szCs w:val="24"/>
          <w:u w:val="single"/>
          <w:lang w:eastAsia="ar-SA"/>
        </w:rPr>
      </w:pPr>
      <w:r w:rsidRPr="003B7C2C">
        <w:rPr>
          <w:rFonts w:ascii="Calibri" w:eastAsia="Times New Roman" w:hAnsi="Calibri" w:cs="Calibri"/>
          <w:szCs w:val="24"/>
          <w:u w:val="single"/>
          <w:lang w:eastAsia="ar-SA"/>
        </w:rPr>
        <w:t>ΔΗΛΩΣΗ</w:t>
      </w:r>
    </w:p>
    <w:p w:rsidR="003B7C2C" w:rsidRPr="003B7C2C" w:rsidRDefault="003B7C2C" w:rsidP="003B7C2C">
      <w:pPr>
        <w:suppressAutoHyphens/>
        <w:spacing w:after="120" w:line="240" w:lineRule="auto"/>
        <w:jc w:val="both"/>
        <w:rPr>
          <w:rFonts w:ascii="Calibri" w:eastAsia="Times New Roman" w:hAnsi="Calibri" w:cs="Calibri"/>
          <w:szCs w:val="24"/>
          <w:lang w:eastAsia="ar-SA"/>
        </w:rPr>
      </w:pPr>
      <w:r w:rsidRPr="003B7C2C">
        <w:rPr>
          <w:rFonts w:ascii="Calibri" w:eastAsia="Times New Roman" w:hAnsi="Calibri" w:cs="Calibri"/>
          <w:szCs w:val="24"/>
          <w:lang w:eastAsia="ar-SA"/>
        </w:rPr>
        <w:t xml:space="preserve">Συναινώ/ούμε στο πλαίσιο της διαδικασίας ανάθεσης της παρούσας δημόσιας σύμβασης και επιτρέπω στην αναθέτουσα αρχή …………………………. να προβεί σε αναζήτηση-επιβεβαίωση όλων των αναγκαίων δικαιολογητικών και να προβεί στο πλαίσιο αυτό στην αναγκαία επεξεργασία δεδομένων προσωπικού χαρακτήρα και στην ανταλλαγή πληροφοριών με άλλες δημόσιες αρχές. </w:t>
      </w:r>
    </w:p>
    <w:p w:rsidR="003B7C2C" w:rsidRPr="003B7C2C" w:rsidRDefault="003B7C2C" w:rsidP="003B7C2C">
      <w:pPr>
        <w:suppressAutoHyphens/>
        <w:spacing w:after="120" w:line="240" w:lineRule="auto"/>
        <w:jc w:val="both"/>
        <w:rPr>
          <w:rFonts w:ascii="Calibri" w:eastAsia="Times New Roman" w:hAnsi="Calibri" w:cs="Calibri"/>
          <w:szCs w:val="24"/>
          <w:lang w:eastAsia="ar-SA"/>
        </w:rPr>
      </w:pPr>
    </w:p>
    <w:p w:rsidR="00C20A71" w:rsidRDefault="00C20A71">
      <w:bookmarkStart w:id="12" w:name="_GoBack"/>
      <w:bookmarkEnd w:id="12"/>
    </w:p>
    <w:sectPr w:rsidR="00C20A71" w:rsidSect="00FB5FDE">
      <w:pgSz w:w="11906" w:h="16838"/>
      <w:pgMar w:top="1134" w:right="1134" w:bottom="1134" w:left="1134" w:header="720" w:footer="709" w:gutter="0"/>
      <w:cols w:space="720"/>
      <w:docGrid w:linePitch="600" w:charSpace="3686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1762D" w:rsidRDefault="0061762D" w:rsidP="003B7C2C">
      <w:pPr>
        <w:spacing w:after="0" w:line="240" w:lineRule="auto"/>
      </w:pPr>
      <w:r>
        <w:separator/>
      </w:r>
    </w:p>
  </w:endnote>
  <w:endnote w:type="continuationSeparator" w:id="0">
    <w:p w:rsidR="0061762D" w:rsidRDefault="0061762D" w:rsidP="003B7C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A1"/>
    <w:family w:val="swiss"/>
    <w:pitch w:val="variable"/>
    <w:sig w:usb0="E0002EFF" w:usb1="C000785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OpenSymbol">
    <w:panose1 w:val="05010000000000000000"/>
    <w:charset w:val="00"/>
    <w:family w:val="auto"/>
    <w:pitch w:val="variable"/>
    <w:sig w:usb0="800000AF" w:usb1="1001ECEA" w:usb2="00000000" w:usb3="00000000" w:csb0="00000001" w:csb1="00000000"/>
  </w:font>
  <w:font w:name="Angsana New">
    <w:altName w:val="Arial Unicode MS"/>
    <w:panose1 w:val="02020603050405020304"/>
    <w:charset w:val="DE"/>
    <w:family w:val="roman"/>
    <w:notTrueType/>
    <w:pitch w:val="variable"/>
    <w:sig w:usb0="01000000" w:usb1="00000000" w:usb2="00000000" w:usb3="00000000" w:csb0="0001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A1"/>
    <w:family w:val="roman"/>
    <w:pitch w:val="variable"/>
    <w:sig w:usb0="E00006FF" w:usb1="420024FF" w:usb2="02000000" w:usb3="00000000" w:csb0="0000019F" w:csb1="00000000"/>
  </w:font>
  <w:font w:name="Lucida Sans">
    <w:panose1 w:val="020B0602030504020204"/>
    <w:charset w:val="00"/>
    <w:family w:val="swiss"/>
    <w:pitch w:val="variable"/>
    <w:sig w:usb0="00000003" w:usb1="00000000" w:usb2="00000000" w:usb3="00000000" w:csb0="00000001"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A1"/>
    <w:family w:val="swiss"/>
    <w:pitch w:val="variable"/>
    <w:sig w:usb0="E1002EFF" w:usb1="C000605B" w:usb2="00000029" w:usb3="00000000" w:csb0="000101FF" w:csb1="00000000"/>
  </w:font>
  <w:font w:name="Liberation Sans">
    <w:charset w:val="A1"/>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SimSun">
    <w:altName w:val="宋体"/>
    <w:panose1 w:val="02010600030101010101"/>
    <w:charset w:val="86"/>
    <w:family w:val="auto"/>
    <w:pitch w:val="variable"/>
    <w:sig w:usb0="00000003" w:usb1="288F0000" w:usb2="00000016" w:usb3="00000000" w:csb0="00040001" w:csb1="00000000"/>
  </w:font>
  <w:font w:name="Trebuchet MS">
    <w:panose1 w:val="020B0603020202020204"/>
    <w:charset w:val="A1"/>
    <w:family w:val="swiss"/>
    <w:pitch w:val="variable"/>
    <w:sig w:usb0="00000687" w:usb1="00000000" w:usb2="00000000" w:usb3="00000000" w:csb0="0000009F" w:csb1="00000000"/>
  </w:font>
  <w:font w:name="Segoe UI">
    <w:panose1 w:val="020B0502040204020203"/>
    <w:charset w:val="A1"/>
    <w:family w:val="swiss"/>
    <w:pitch w:val="variable"/>
    <w:sig w:usb0="E4002EFF" w:usb1="C000E47F" w:usb2="00000009" w:usb3="00000000" w:csb0="000001FF" w:csb1="00000000"/>
  </w:font>
  <w:font w:name="Consolas">
    <w:panose1 w:val="020B0609020204030204"/>
    <w:charset w:val="A1"/>
    <w:family w:val="modern"/>
    <w:pitch w:val="fixed"/>
    <w:sig w:usb0="E00006FF" w:usb1="0000FCFF" w:usb2="00000001" w:usb3="00000000" w:csb0="0000019F" w:csb1="00000000"/>
  </w:font>
  <w:font w:name="CG Times">
    <w:panose1 w:val="02020603050405020304"/>
    <w:charset w:val="00"/>
    <w:family w:val="roman"/>
    <w:pitch w:val="variable"/>
    <w:sig w:usb0="00000003" w:usb1="00000000" w:usb2="00000000" w:usb3="00000000" w:csb0="00000001" w:csb1="00000000"/>
  </w:font>
  <w:font w:name="MS Reference Sans Serif">
    <w:panose1 w:val="020B0604030504040204"/>
    <w:charset w:val="A1"/>
    <w:family w:val="swiss"/>
    <w:pitch w:val="variable"/>
    <w:sig w:usb0="20000287" w:usb1="00000000" w:usb2="00000000" w:usb3="00000000" w:csb0="0000019F"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7C2C" w:rsidRDefault="003B7C2C">
    <w:pPr>
      <w:pStyle w:val="af3"/>
      <w:spacing w:after="0"/>
      <w:jc w:val="center"/>
      <w:rPr>
        <w:rFonts w:eastAsia="Times New Roman"/>
        <w:kern w:val="1"/>
        <w:sz w:val="18"/>
        <w:szCs w:val="18"/>
        <w:lang w:val="el-GR" w:eastAsia="zh-CN"/>
      </w:rPr>
    </w:pPr>
  </w:p>
  <w:p w:rsidR="003B7C2C" w:rsidRDefault="003B7C2C">
    <w:pPr>
      <w:pStyle w:val="af3"/>
      <w:spacing w:after="0"/>
      <w:jc w:val="center"/>
    </w:pPr>
    <w:r>
      <w:rPr>
        <w:sz w:val="20"/>
        <w:szCs w:val="20"/>
        <w:lang w:val="el-GR"/>
      </w:rPr>
      <w:t xml:space="preserve">Σελίδα </w:t>
    </w:r>
    <w:r>
      <w:rPr>
        <w:sz w:val="20"/>
        <w:szCs w:val="20"/>
      </w:rPr>
      <w:fldChar w:fldCharType="begin"/>
    </w:r>
    <w:r>
      <w:rPr>
        <w:sz w:val="20"/>
        <w:szCs w:val="20"/>
      </w:rPr>
      <w:instrText xml:space="preserve"> PAGE </w:instrText>
    </w:r>
    <w:r>
      <w:rPr>
        <w:sz w:val="20"/>
        <w:szCs w:val="20"/>
      </w:rPr>
      <w:fldChar w:fldCharType="separate"/>
    </w:r>
    <w:r>
      <w:rPr>
        <w:noProof/>
        <w:sz w:val="20"/>
        <w:szCs w:val="20"/>
      </w:rPr>
      <w:t>2</w:t>
    </w:r>
    <w:r>
      <w:rPr>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1762D" w:rsidRDefault="0061762D" w:rsidP="003B7C2C">
      <w:pPr>
        <w:spacing w:after="0" w:line="240" w:lineRule="auto"/>
      </w:pPr>
      <w:r>
        <w:separator/>
      </w:r>
    </w:p>
  </w:footnote>
  <w:footnote w:type="continuationSeparator" w:id="0">
    <w:p w:rsidR="0061762D" w:rsidRDefault="0061762D" w:rsidP="003B7C2C">
      <w:pPr>
        <w:spacing w:after="0" w:line="240" w:lineRule="auto"/>
      </w:pPr>
      <w:r>
        <w:continuationSeparator/>
      </w:r>
    </w:p>
  </w:footnote>
  <w:footnote w:id="1">
    <w:p w:rsidR="003B7C2C" w:rsidRPr="00BC3CA9" w:rsidRDefault="003B7C2C" w:rsidP="003B7C2C">
      <w:pPr>
        <w:spacing w:after="0" w:line="0" w:lineRule="atLeast"/>
      </w:pPr>
      <w:r>
        <w:rPr>
          <w:rStyle w:val="a4"/>
          <w:rFonts w:eastAsia="MS Mincho"/>
        </w:rPr>
        <w:footnoteRef/>
      </w:r>
      <w:r w:rsidRPr="00BC3CA9">
        <w:rPr>
          <w:color w:val="000000"/>
          <w:kern w:val="1"/>
          <w:sz w:val="20"/>
        </w:rPr>
        <w:tab/>
        <w:t xml:space="preserve"> Όπως ορίζεται στα έγγραφα της σύμβασης.</w:t>
      </w:r>
    </w:p>
  </w:footnote>
  <w:footnote w:id="2">
    <w:p w:rsidR="003B7C2C" w:rsidRPr="00BC3CA9" w:rsidRDefault="003B7C2C" w:rsidP="003B7C2C">
      <w:pPr>
        <w:spacing w:after="0" w:line="0" w:lineRule="atLeast"/>
      </w:pPr>
      <w:r>
        <w:rPr>
          <w:rStyle w:val="a4"/>
          <w:rFonts w:eastAsia="MS Mincho"/>
        </w:rPr>
        <w:footnoteRef/>
      </w:r>
      <w:r w:rsidRPr="00BC3CA9">
        <w:rPr>
          <w:color w:val="000000"/>
          <w:kern w:val="1"/>
          <w:sz w:val="20"/>
        </w:rPr>
        <w:tab/>
        <w:t xml:space="preserve"> Όπως ορίζεται στα έγγραφα της σύμβασης.</w:t>
      </w:r>
    </w:p>
  </w:footnote>
  <w:footnote w:id="3">
    <w:p w:rsidR="003B7C2C" w:rsidRPr="00BC3CA9" w:rsidRDefault="003B7C2C" w:rsidP="003B7C2C">
      <w:pPr>
        <w:spacing w:after="0" w:line="276" w:lineRule="auto"/>
      </w:pPr>
      <w:r>
        <w:rPr>
          <w:rStyle w:val="a4"/>
          <w:rFonts w:eastAsia="MS Mincho"/>
        </w:rPr>
        <w:footnoteRef/>
      </w:r>
      <w:r w:rsidRPr="00BC3CA9">
        <w:rPr>
          <w:color w:val="000000"/>
          <w:kern w:val="1"/>
          <w:sz w:val="20"/>
        </w:rPr>
        <w:tab/>
        <w:t xml:space="preserve"> Το ύψος της εγγυητικής επιστολής συμμετοχής καθορίζεται στα έγγραφα της σύμβασης σε συγκεκριμένο χρηματικό ποσό και δε μπορεί να υπερβαίνει το 2% της προεκτιμώμενης αξίας της σύμβασης. Αναγράφεται ολογράφως και σε παρένθεση αριθμητικώς. Στο ποσό δεν υπολογίζεται ο ΦΠΑ (άρθρο 157 ν. 4281/2014).</w:t>
      </w:r>
    </w:p>
  </w:footnote>
  <w:footnote w:id="4">
    <w:p w:rsidR="003B7C2C" w:rsidRPr="00BC3CA9" w:rsidRDefault="003B7C2C" w:rsidP="003B7C2C">
      <w:pPr>
        <w:spacing w:after="0" w:line="276" w:lineRule="auto"/>
      </w:pPr>
      <w:r>
        <w:rPr>
          <w:rStyle w:val="a4"/>
          <w:rFonts w:eastAsia="MS Mincho"/>
        </w:rPr>
        <w:footnoteRef/>
      </w:r>
      <w:r w:rsidRPr="00BC3CA9">
        <w:rPr>
          <w:color w:val="000000"/>
          <w:kern w:val="1"/>
          <w:sz w:val="20"/>
        </w:rPr>
        <w:tab/>
        <w:t>ο.π. υποσ. 3.</w:t>
      </w:r>
    </w:p>
  </w:footnote>
  <w:footnote w:id="5">
    <w:p w:rsidR="003B7C2C" w:rsidRPr="00BC3CA9" w:rsidRDefault="003B7C2C" w:rsidP="003B7C2C">
      <w:pPr>
        <w:pStyle w:val="af5"/>
        <w:ind w:left="0" w:firstLine="0"/>
        <w:rPr>
          <w:lang w:val="el-GR"/>
        </w:rPr>
      </w:pPr>
      <w:r>
        <w:rPr>
          <w:rStyle w:val="a4"/>
          <w:rFonts w:eastAsia="MS Mincho"/>
        </w:rPr>
        <w:footnoteRef/>
      </w:r>
      <w:r w:rsidRPr="00BC3CA9">
        <w:rPr>
          <w:lang w:val="el-GR"/>
        </w:rPr>
        <w:tab/>
        <w:t xml:space="preserve"> Συμπληρώνεται με όλα τα μέλη της ένωσης / κοινοπραξίας.</w:t>
      </w:r>
    </w:p>
  </w:footnote>
  <w:footnote w:id="6">
    <w:p w:rsidR="003B7C2C" w:rsidRPr="00BC3CA9" w:rsidRDefault="003B7C2C" w:rsidP="003B7C2C">
      <w:pPr>
        <w:spacing w:after="0" w:line="0" w:lineRule="atLeast"/>
      </w:pPr>
      <w:r>
        <w:rPr>
          <w:rStyle w:val="a4"/>
          <w:rFonts w:eastAsia="MS Mincho"/>
        </w:rPr>
        <w:footnoteRef/>
      </w:r>
      <w:r w:rsidRPr="00BC3CA9">
        <w:rPr>
          <w:color w:val="000000"/>
          <w:kern w:val="1"/>
          <w:sz w:val="20"/>
        </w:rPr>
        <w:tab/>
        <w:t xml:space="preserve"> Συνοπτική περιγραφή των προς προμήθεια αγαθών /  υπηρεσιών, κλπ σύμφωνα με το άρθρο 25 του πδ 118/2007. </w:t>
      </w:r>
    </w:p>
  </w:footnote>
  <w:footnote w:id="7">
    <w:p w:rsidR="003B7C2C" w:rsidRPr="00950D17" w:rsidRDefault="003B7C2C" w:rsidP="003B7C2C">
      <w:pPr>
        <w:spacing w:after="0" w:line="0" w:lineRule="atLeast"/>
        <w:rPr>
          <w:sz w:val="18"/>
          <w:szCs w:val="20"/>
        </w:rPr>
      </w:pPr>
      <w:r>
        <w:rPr>
          <w:rStyle w:val="a4"/>
          <w:rFonts w:eastAsia="MS Mincho"/>
        </w:rPr>
        <w:footnoteRef/>
      </w:r>
      <w:r w:rsidRPr="00BC3CA9">
        <w:rPr>
          <w:color w:val="000000"/>
          <w:kern w:val="1"/>
          <w:sz w:val="20"/>
        </w:rPr>
        <w:tab/>
      </w:r>
      <w:r w:rsidRPr="00950D17">
        <w:rPr>
          <w:sz w:val="18"/>
          <w:szCs w:val="20"/>
        </w:rPr>
        <w:t xml:space="preserve">Εφόσον η εγγυητική επιστολή αφορά σε προσφορά τμήματος/τμημάτων της Διακήρυξης/Πρόσκλησης/Πρόσκλησης Εκδήλωσης Ενδιαφέροντος, σύμφωνα με τα οριζόμενα στα έγγραφα της σύμβασης, συμπληρώνεται ο αύξων αριθμός του/ων τμήματος/τμημάτων για το/α οποίο/α υποβάλλεται προσφορά. </w:t>
      </w:r>
    </w:p>
  </w:footnote>
  <w:footnote w:id="8">
    <w:p w:rsidR="003B7C2C" w:rsidRPr="00BC3CA9" w:rsidRDefault="003B7C2C" w:rsidP="003B7C2C">
      <w:pPr>
        <w:spacing w:after="0" w:line="0" w:lineRule="atLeast"/>
      </w:pPr>
      <w:r>
        <w:rPr>
          <w:rStyle w:val="a4"/>
          <w:rFonts w:eastAsia="MS Mincho"/>
        </w:rPr>
        <w:footnoteRef/>
      </w:r>
      <w:r w:rsidRPr="00BC3CA9">
        <w:rPr>
          <w:color w:val="000000"/>
          <w:kern w:val="1"/>
          <w:sz w:val="20"/>
        </w:rPr>
        <w:tab/>
      </w:r>
      <w:r w:rsidRPr="00950D17">
        <w:rPr>
          <w:sz w:val="18"/>
          <w:szCs w:val="20"/>
        </w:rPr>
        <w:t>Να οριστεί ο χρόνος σύμφωνα με τις κείμενες διατάξεις.</w:t>
      </w:r>
    </w:p>
  </w:footnote>
  <w:footnote w:id="9">
    <w:p w:rsidR="003B7C2C" w:rsidRPr="00BC3CA9" w:rsidRDefault="003B7C2C" w:rsidP="003B7C2C">
      <w:pPr>
        <w:pStyle w:val="af5"/>
        <w:widowControl w:val="0"/>
        <w:suppressLineNumbers/>
        <w:ind w:left="0" w:firstLine="0"/>
        <w:rPr>
          <w:lang w:val="el-GR"/>
        </w:rPr>
      </w:pPr>
      <w:r>
        <w:rPr>
          <w:rStyle w:val="a4"/>
          <w:rFonts w:eastAsia="MS Mincho"/>
        </w:rPr>
        <w:footnoteRef/>
      </w:r>
      <w:r w:rsidRPr="00950D17">
        <w:rPr>
          <w:lang w:val="el-GR"/>
        </w:rPr>
        <w:t xml:space="preserve">ΣΗΜΕΙΩΣΗ ΓΙΑ ΤΗΝ ΤΡΑΠΕΖΑ: Ο χρόνος ισχύος πρέπει να είναι μεγαλύτερος τουλάχιστον κατά τριάντα (30) ημέρες του χρόνου ισχύος της προσφοράς, όπως αυτός ορίζεται στα έγγραφα της σύμβασης (άρθρο 157 παρ. 1 περ. α, εδαφ. β' του ν. 4281/2014). </w:t>
      </w:r>
    </w:p>
  </w:footnote>
  <w:footnote w:id="10">
    <w:p w:rsidR="003B7C2C" w:rsidRPr="00BC3CA9" w:rsidRDefault="003B7C2C" w:rsidP="003B7C2C">
      <w:pPr>
        <w:pStyle w:val="af5"/>
        <w:ind w:left="0" w:firstLine="0"/>
        <w:rPr>
          <w:lang w:val="el-GR"/>
        </w:rPr>
      </w:pPr>
      <w:r>
        <w:rPr>
          <w:rStyle w:val="a4"/>
          <w:rFonts w:eastAsia="MS Mincho"/>
        </w:rPr>
        <w:footnoteRef/>
      </w:r>
      <w:r w:rsidRPr="00BC3CA9">
        <w:rPr>
          <w:lang w:val="el-GR"/>
        </w:rPr>
        <w:tab/>
        <w:t xml:space="preserve"> Άρθρο 157 παρ. 1 περ. α εδαφ γ του ν. 4281/2014.</w:t>
      </w:r>
    </w:p>
  </w:footnote>
  <w:footnote w:id="11">
    <w:p w:rsidR="003B7C2C" w:rsidRPr="00BC3CA9" w:rsidRDefault="003B7C2C" w:rsidP="003B7C2C">
      <w:pPr>
        <w:pStyle w:val="af5"/>
        <w:widowControl w:val="0"/>
        <w:suppressLineNumbers/>
        <w:spacing w:after="200"/>
        <w:ind w:left="0" w:firstLine="0"/>
        <w:rPr>
          <w:lang w:val="el-GR"/>
        </w:rPr>
      </w:pPr>
      <w:r>
        <w:rPr>
          <w:rStyle w:val="a4"/>
          <w:rFonts w:eastAsia="MS Mincho"/>
        </w:rPr>
        <w:footnoteRef/>
      </w:r>
      <w:r w:rsidRPr="00BC3CA9">
        <w:rPr>
          <w:lang w:val="el-GR"/>
        </w:rPr>
        <w:tab/>
        <w:t xml:space="preserve"> Ο καθορισμός ανωτάτου ορίου έκδοσης των εγγυητικών επιστολών από τις τράπεζες που λειτουργούν στην Ελλάδα θεσμοθετήθηκε με την υπ'αριθ. 2028691/4534/03.08.1995 (ΦΕΚ Β' 740/28.08.1995) απόφαση του Υπουργού Οικονομικών, με την οποία και κατέστη υποχρεωτική και η αναγραφή της σχετικής υπεύθυνης δήλωσης στην εγγυητική επιστολή.</w:t>
      </w:r>
    </w:p>
  </w:footnote>
  <w:footnote w:id="12">
    <w:p w:rsidR="003B7C2C" w:rsidRPr="00BC3CA9" w:rsidRDefault="003B7C2C" w:rsidP="003B7C2C">
      <w:pPr>
        <w:spacing w:after="0" w:line="0" w:lineRule="atLeast"/>
      </w:pPr>
      <w:r w:rsidRPr="00BC3CA9">
        <w:rPr>
          <w:rStyle w:val="a4"/>
          <w:rFonts w:eastAsia="MS Mincho"/>
        </w:rPr>
        <w:t>1</w:t>
      </w:r>
      <w:r w:rsidRPr="00BC3CA9">
        <w:rPr>
          <w:color w:val="000000"/>
          <w:kern w:val="1"/>
          <w:sz w:val="20"/>
        </w:rPr>
        <w:tab/>
        <w:t xml:space="preserve"> Όπως ορίζεται στα έγγραφα της σύμβασης.</w:t>
      </w:r>
    </w:p>
  </w:footnote>
  <w:footnote w:id="13">
    <w:p w:rsidR="003B7C2C" w:rsidRPr="00BC3CA9" w:rsidRDefault="003B7C2C" w:rsidP="003B7C2C">
      <w:pPr>
        <w:spacing w:after="0" w:line="0" w:lineRule="atLeast"/>
      </w:pPr>
      <w:r w:rsidRPr="00BC3CA9">
        <w:rPr>
          <w:rStyle w:val="a4"/>
          <w:rFonts w:eastAsia="MS Mincho"/>
        </w:rPr>
        <w:t>2</w:t>
      </w:r>
      <w:r w:rsidRPr="00BC3CA9">
        <w:rPr>
          <w:color w:val="000000"/>
          <w:kern w:val="1"/>
          <w:sz w:val="20"/>
        </w:rPr>
        <w:tab/>
        <w:t xml:space="preserve"> Όπως ορίζεται στα έγγραφα της σύμβασης.</w:t>
      </w:r>
    </w:p>
  </w:footnote>
  <w:footnote w:id="14">
    <w:p w:rsidR="003B7C2C" w:rsidRPr="00BC3CA9" w:rsidRDefault="003B7C2C" w:rsidP="003B7C2C">
      <w:pPr>
        <w:spacing w:after="0" w:line="276" w:lineRule="auto"/>
      </w:pPr>
      <w:r w:rsidRPr="00BC3CA9">
        <w:rPr>
          <w:rStyle w:val="a4"/>
          <w:rFonts w:eastAsia="MS Mincho"/>
        </w:rPr>
        <w:t>3</w:t>
      </w:r>
      <w:r w:rsidRPr="00BC3CA9">
        <w:rPr>
          <w:color w:val="000000"/>
          <w:kern w:val="1"/>
          <w:sz w:val="20"/>
        </w:rPr>
        <w:tab/>
      </w:r>
      <w:r>
        <w:rPr>
          <w:color w:val="000000"/>
          <w:kern w:val="1"/>
          <w:sz w:val="20"/>
        </w:rPr>
        <w:t>Ο</w:t>
      </w:r>
      <w:r w:rsidRPr="00BC3CA9">
        <w:rPr>
          <w:color w:val="000000"/>
          <w:kern w:val="1"/>
          <w:sz w:val="20"/>
        </w:rPr>
        <w:t>λογράφως και σε παρένθεση αριθμητικώς. Στο ποσό δεν υπολογίζεται ο ΦΠΑ.</w:t>
      </w:r>
    </w:p>
  </w:footnote>
  <w:footnote w:id="15">
    <w:p w:rsidR="003B7C2C" w:rsidRPr="00BC3CA9" w:rsidRDefault="003B7C2C" w:rsidP="003B7C2C">
      <w:pPr>
        <w:spacing w:after="0" w:line="0" w:lineRule="atLeast"/>
      </w:pPr>
      <w:r w:rsidRPr="00BC3CA9">
        <w:rPr>
          <w:rStyle w:val="a4"/>
          <w:rFonts w:eastAsia="MS Mincho"/>
        </w:rPr>
        <w:t>4</w:t>
      </w:r>
      <w:r>
        <w:rPr>
          <w:color w:val="000000"/>
          <w:kern w:val="1"/>
          <w:sz w:val="20"/>
        </w:rPr>
        <w:tab/>
        <w:t xml:space="preserve"> Όπως υποσημείωση 3</w:t>
      </w:r>
      <w:r w:rsidRPr="00BC3CA9">
        <w:rPr>
          <w:color w:val="000000"/>
          <w:kern w:val="1"/>
          <w:sz w:val="20"/>
        </w:rPr>
        <w:t>.</w:t>
      </w:r>
    </w:p>
  </w:footnote>
  <w:footnote w:id="16">
    <w:p w:rsidR="003B7C2C" w:rsidRPr="00BC3CA9" w:rsidRDefault="003B7C2C" w:rsidP="003B7C2C">
      <w:pPr>
        <w:spacing w:after="200"/>
      </w:pPr>
      <w:r w:rsidRPr="00BC3CA9">
        <w:rPr>
          <w:rStyle w:val="a4"/>
          <w:rFonts w:eastAsia="MS Mincho"/>
        </w:rPr>
        <w:t>5</w:t>
      </w:r>
      <w:r w:rsidRPr="00BC3CA9">
        <w:rPr>
          <w:rStyle w:val="WW-2"/>
        </w:rPr>
        <w:tab/>
      </w:r>
      <w:r w:rsidRPr="00BC3CA9">
        <w:rPr>
          <w:color w:val="000000"/>
          <w:kern w:val="1"/>
          <w:sz w:val="20"/>
        </w:rPr>
        <w:t>Εφόσον αφορά ανάθεση σε τμήματα συμπληρώνεται ο α/α του/ων τμήματος/των για τα οποία υπογράφεται η σχετική σύμβαση.</w:t>
      </w:r>
    </w:p>
  </w:footnote>
  <w:footnote w:id="17">
    <w:p w:rsidR="003B7C2C" w:rsidRPr="00BC3CA9" w:rsidRDefault="003B7C2C" w:rsidP="003B7C2C">
      <w:pPr>
        <w:spacing w:after="0" w:line="0" w:lineRule="atLeast"/>
      </w:pPr>
      <w:r w:rsidRPr="00BC3CA9">
        <w:rPr>
          <w:rStyle w:val="a4"/>
          <w:rFonts w:eastAsia="MS Mincho"/>
        </w:rPr>
        <w:t>6</w:t>
      </w:r>
      <w:r w:rsidRPr="00BC3CA9">
        <w:rPr>
          <w:color w:val="000000"/>
          <w:kern w:val="1"/>
          <w:sz w:val="20"/>
        </w:rPr>
        <w:tab/>
        <w:t xml:space="preserve"> Συνοπτική περιγραφή των προς προμήθεια αγαθών / υπηρεσιών, σύμφωνα με το άρθρο 25 του πδ 118/2007.</w:t>
      </w:r>
    </w:p>
  </w:footnote>
  <w:footnote w:id="18">
    <w:p w:rsidR="003B7C2C" w:rsidRPr="00BC3CA9" w:rsidRDefault="003B7C2C" w:rsidP="003B7C2C">
      <w:pPr>
        <w:spacing w:after="0" w:line="0" w:lineRule="atLeast"/>
      </w:pPr>
      <w:r w:rsidRPr="00BC3CA9">
        <w:rPr>
          <w:rStyle w:val="a4"/>
          <w:rFonts w:eastAsia="MS Mincho"/>
        </w:rPr>
        <w:t>7</w:t>
      </w:r>
      <w:r w:rsidRPr="00BC3CA9">
        <w:rPr>
          <w:color w:val="000000"/>
          <w:kern w:val="1"/>
          <w:sz w:val="20"/>
        </w:rPr>
        <w:tab/>
        <w:t xml:space="preserve"> Να οριστεί ο χρόνος σύμφωνα με τις κείμενες διατάξεις. </w:t>
      </w:r>
    </w:p>
  </w:footnote>
  <w:footnote w:id="19">
    <w:p w:rsidR="003B7C2C" w:rsidRPr="00BC3CA9" w:rsidRDefault="003B7C2C" w:rsidP="003B7C2C">
      <w:pPr>
        <w:pStyle w:val="af5"/>
        <w:widowControl w:val="0"/>
        <w:suppressLineNumbers/>
        <w:ind w:left="0" w:firstLine="0"/>
        <w:rPr>
          <w:lang w:val="el-GR"/>
        </w:rPr>
      </w:pPr>
      <w:r w:rsidRPr="00BC3CA9">
        <w:rPr>
          <w:rStyle w:val="a4"/>
          <w:rFonts w:eastAsia="MS Mincho"/>
          <w:lang w:val="el-GR"/>
        </w:rPr>
        <w:t>8</w:t>
      </w:r>
      <w:r>
        <w:rPr>
          <w:rFonts w:eastAsia="SimSun"/>
          <w:color w:val="000000"/>
          <w:kern w:val="1"/>
          <w:sz w:val="20"/>
          <w:szCs w:val="24"/>
          <w:shd w:val="clear" w:color="auto" w:fill="FFFFFF"/>
          <w:lang w:val="el-GR" w:bidi="hi-IN"/>
        </w:rPr>
        <w:tab/>
        <w:t xml:space="preserve"> Σύμφωνα με το άρθρο 25 πδ 118/2007 και του άρθρου 26 του ΕΚΠΟΤΑ, ο χρόνος ισχύος της εγγύησης πρέπει να είναι μεγαλύτερος από τον συμβατικό χρόνο φόρτωσης ή παράδοσης, κατά τον χρόνο που με βάση τη σύμβαση ο αγοραστής υποχρεούται να παραλάβει τα υλικά πλέον δύο (2) μήνες ή μεγαλύτερος εφόσον αυτό ορίζεται από τη διακήρυξη. </w:t>
      </w:r>
    </w:p>
  </w:footnote>
  <w:footnote w:id="20">
    <w:p w:rsidR="003B7C2C" w:rsidRPr="00BC3CA9" w:rsidRDefault="003B7C2C" w:rsidP="003B7C2C">
      <w:pPr>
        <w:pStyle w:val="af5"/>
        <w:widowControl w:val="0"/>
        <w:suppressLineNumbers/>
        <w:spacing w:after="200"/>
        <w:ind w:left="0" w:firstLine="0"/>
        <w:rPr>
          <w:lang w:val="el-GR"/>
        </w:rPr>
      </w:pPr>
      <w:r w:rsidRPr="00BC3CA9">
        <w:rPr>
          <w:rStyle w:val="a4"/>
          <w:rFonts w:eastAsia="MS Mincho"/>
          <w:lang w:val="el-GR"/>
        </w:rPr>
        <w:t>9</w:t>
      </w:r>
      <w:r w:rsidRPr="00BC3CA9">
        <w:rPr>
          <w:lang w:val="el-GR"/>
        </w:rPr>
        <w:tab/>
        <w:t xml:space="preserve"> Ο καθορισμός ανωτάτου ορίου έκδοσης των εγγυητικών επιστολών από τις τράπεζες που λειτουργούν στην Ελλάδα θεσμοθετήθηκε με την υπ'αριθ. 2028691/4534/03.08.1995 (ΦΕΚ Β' 740/28.08.1995) απόφαση του Υπουργού Οικονομικών, με την οποία και κατέστη υποχρεωτική και η αναγραφή της σχετικής υπεύθυνης δήλωσης στην εγγυητική επιστολή.</w:t>
      </w:r>
    </w:p>
  </w:footnote>
  <w:footnote w:id="21">
    <w:p w:rsidR="003B7C2C" w:rsidRPr="00295099" w:rsidRDefault="003B7C2C" w:rsidP="003B7C2C">
      <w:pPr>
        <w:pStyle w:val="af5"/>
        <w:rPr>
          <w:lang w:val="el-GR"/>
        </w:rPr>
      </w:pPr>
      <w:r w:rsidRPr="0015619F">
        <w:rPr>
          <w:rStyle w:val="ad"/>
        </w:rPr>
        <w:footnoteRef/>
      </w:r>
      <w:r w:rsidRPr="00295099">
        <w:rPr>
          <w:lang w:val="el-GR" w:eastAsia="el-GR"/>
        </w:rPr>
        <w:t>Σε περίπτωση που ο ανάδοχος έχει στηριχθεί στις ικανότητες του υπεργολάβου όσον αφορά τη χρηματοοικονομική επάρκεια-τεχνική και επαγγελματική ικανότητα, σύμφωνα με τις απαιτήσεις της διακήρυξης, προβλέπονται στο σημείο αυτό όροι σχετικά με τη διαδικασία και τις προϋποθέσεις αντικατάστασής του</w:t>
      </w:r>
    </w:p>
  </w:footnote>
  <w:footnote w:id="22">
    <w:p w:rsidR="003B7C2C" w:rsidRPr="00821250" w:rsidRDefault="003B7C2C" w:rsidP="003B7C2C">
      <w:pPr>
        <w:pStyle w:val="af5"/>
        <w:rPr>
          <w:lang w:val="el-GR"/>
        </w:rPr>
      </w:pPr>
      <w:r w:rsidRPr="002D4C52">
        <w:rPr>
          <w:rStyle w:val="ad"/>
        </w:rPr>
        <w:footnoteRef/>
      </w:r>
      <w:r w:rsidRPr="00821250">
        <w:rPr>
          <w:lang w:val="el-GR"/>
        </w:rPr>
        <w:t>Αν ο οικονομικός φορέας είναι Έλληνας πολίτης ή έχει την εγκατάστασή του στην Ελλάδα, η παρούσα δήλωση αφορά ως προς εισφορές κοινωνικής ασφάλισης τόσο την κύρια όσο και την επικουρική ασφάλιση.</w:t>
      </w:r>
    </w:p>
  </w:footnote>
  <w:footnote w:id="23">
    <w:p w:rsidR="003B7C2C" w:rsidRPr="00821250" w:rsidRDefault="003B7C2C" w:rsidP="003B7C2C">
      <w:r w:rsidRPr="002D4C52">
        <w:rPr>
          <w:rStyle w:val="ad"/>
        </w:rPr>
        <w:footnoteRef/>
      </w:r>
      <w:r w:rsidRPr="00821250">
        <w:rPr>
          <w:sz w:val="20"/>
          <w:szCs w:val="20"/>
        </w:rPr>
        <w:t>Οι υποχρεώσεις θεωρείται ότι δεν έχουν αθετηθεί εφόσον δεν έχουν καταστεί ληξιπρόθεσμες ή εφόσον αυτές έχουν υπαχθεί σε δεσμευτικό διακανονισμό που τηρείται. Επίσης, όταν οι υποχρεώσεις έχουν εκπληρωθεί με την καταβολή των φόρων ή των εισφορών κοινωνικής ασφάλισης, συμπεριλαμβανομένων, κατά περίπτωση, των δεδουλευμένων τόκων ή των προστίμων, είτε όταν υπάρχει υπαγωγή σε δεσμευτικό διακανονισμό για την καταβολή στο μέτρο που τηρούνται οι όροι του δεσμευτικού διακανονισμού.</w:t>
      </w:r>
    </w:p>
  </w:footnote>
  <w:footnote w:id="24">
    <w:p w:rsidR="003B7C2C" w:rsidRPr="00821250" w:rsidRDefault="003B7C2C" w:rsidP="003B7C2C">
      <w:pPr>
        <w:pStyle w:val="af5"/>
        <w:rPr>
          <w:lang w:val="el-GR"/>
        </w:rPr>
      </w:pPr>
      <w:r>
        <w:rPr>
          <w:rStyle w:val="ad"/>
        </w:rPr>
        <w:footnoteRef/>
      </w:r>
      <w:r w:rsidRPr="00821250">
        <w:rPr>
          <w:lang w:val="el-GR"/>
        </w:rPr>
        <w:t xml:space="preserve"> Απαιτείται μόνον στην περίπτωση του προσυμβατικού ελέγχου ή της άσκησης προδικαστικής προσφυγής κατά της απόφασης κατακύρωσης</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7C2C" w:rsidRPr="00E8294C" w:rsidRDefault="003B7C2C">
    <w:r>
      <w:t>ΚΑΤΑΧΩΡΙΣΤΕΟ ΣΤΟ ΚΗΜΔΗΣ</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lowerLetter"/>
      <w:pStyle w:val="5"/>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singleLevel"/>
    <w:tmpl w:val="00000002"/>
    <w:name w:val="WW8Num2"/>
    <w:lvl w:ilvl="0">
      <w:start w:val="1"/>
      <w:numFmt w:val="bullet"/>
      <w:pStyle w:val="21"/>
      <w:lvlText w:val=""/>
      <w:lvlJc w:val="left"/>
      <w:pPr>
        <w:tabs>
          <w:tab w:val="num" w:pos="643"/>
        </w:tabs>
        <w:ind w:left="643" w:hanging="360"/>
      </w:pPr>
      <w:rPr>
        <w:rFonts w:ascii="Symbol" w:hAnsi="Symbol" w:cs="Symbol"/>
        <w:lang w:val="el-GR"/>
      </w:rPr>
    </w:lvl>
  </w:abstractNum>
  <w:abstractNum w:abstractNumId="2">
    <w:nsid w:val="00000003"/>
    <w:multiLevelType w:val="singleLevel"/>
    <w:tmpl w:val="00000003"/>
    <w:name w:val="WW8Num3"/>
    <w:lvl w:ilvl="0">
      <w:start w:val="1"/>
      <w:numFmt w:val="decimal"/>
      <w:lvlText w:val="%1."/>
      <w:lvlJc w:val="left"/>
      <w:pPr>
        <w:tabs>
          <w:tab w:val="num" w:pos="0"/>
        </w:tabs>
        <w:ind w:left="720" w:hanging="360"/>
      </w:pPr>
      <w:rPr>
        <w:lang w:val="el-GR"/>
      </w:rPr>
    </w:lvl>
  </w:abstractNum>
  <w:abstractNum w:abstractNumId="3">
    <w:nsid w:val="00000004"/>
    <w:multiLevelType w:val="singleLevel"/>
    <w:tmpl w:val="00000004"/>
    <w:name w:val="WW8Num4"/>
    <w:lvl w:ilvl="0">
      <w:start w:val="1"/>
      <w:numFmt w:val="bullet"/>
      <w:pStyle w:val="Bullet"/>
      <w:lvlText w:val=""/>
      <w:lvlJc w:val="left"/>
      <w:pPr>
        <w:tabs>
          <w:tab w:val="num" w:pos="397"/>
        </w:tabs>
        <w:ind w:left="397" w:hanging="397"/>
      </w:pPr>
      <w:rPr>
        <w:rFonts w:ascii="Webdings" w:hAnsi="Webdings" w:cs="Webdings"/>
        <w:color w:val="333399"/>
        <w:sz w:val="16"/>
      </w:rPr>
    </w:lvl>
  </w:abstractNum>
  <w:abstractNum w:abstractNumId="4">
    <w:nsid w:val="00000005"/>
    <w:multiLevelType w:val="singleLevel"/>
    <w:tmpl w:val="00000005"/>
    <w:name w:val="WW8Num5"/>
    <w:lvl w:ilvl="0">
      <w:start w:val="1"/>
      <w:numFmt w:val="decimal"/>
      <w:lvlText w:val="%1."/>
      <w:lvlJc w:val="left"/>
      <w:pPr>
        <w:tabs>
          <w:tab w:val="num" w:pos="0"/>
        </w:tabs>
        <w:ind w:left="720" w:hanging="360"/>
      </w:pPr>
      <w:rPr>
        <w:shd w:val="clear" w:color="auto" w:fill="FFFF00"/>
        <w:lang w:val="el-GR"/>
      </w:rPr>
    </w:lvl>
  </w:abstractNum>
  <w:abstractNum w:abstractNumId="5">
    <w:nsid w:val="00000006"/>
    <w:multiLevelType w:val="multilevel"/>
    <w:tmpl w:val="00000006"/>
    <w:name w:val="WW8Num6"/>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00000007"/>
    <w:multiLevelType w:val="multilevel"/>
    <w:tmpl w:val="00000007"/>
    <w:name w:val="WW8Num7"/>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00000008"/>
    <w:multiLevelType w:val="multilevel"/>
    <w:tmpl w:val="00000008"/>
    <w:name w:val="WW8Num8"/>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8">
    <w:nsid w:val="00000009"/>
    <w:multiLevelType w:val="singleLevel"/>
    <w:tmpl w:val="00000009"/>
    <w:name w:val="WW8Num9"/>
    <w:lvl w:ilvl="0">
      <w:start w:val="1"/>
      <w:numFmt w:val="bullet"/>
      <w:lvlText w:val="­"/>
      <w:lvlJc w:val="left"/>
      <w:pPr>
        <w:tabs>
          <w:tab w:val="num" w:pos="0"/>
        </w:tabs>
        <w:ind w:left="720" w:hanging="360"/>
      </w:pPr>
      <w:rPr>
        <w:rFonts w:ascii="Angsana New" w:hAnsi="Angsana New" w:cs="Angsana New"/>
        <w:color w:val="000000"/>
        <w:kern w:val="1"/>
        <w:szCs w:val="22"/>
        <w:shd w:val="clear" w:color="auto" w:fill="FFFFFF"/>
        <w:lang w:val="el-GR"/>
      </w:rPr>
    </w:lvl>
  </w:abstractNum>
  <w:abstractNum w:abstractNumId="9">
    <w:nsid w:val="0000000A"/>
    <w:multiLevelType w:val="singleLevel"/>
    <w:tmpl w:val="0000000A"/>
    <w:name w:val="WW8Num10"/>
    <w:lvl w:ilvl="0">
      <w:start w:val="1"/>
      <w:numFmt w:val="bullet"/>
      <w:lvlText w:val=""/>
      <w:lvlJc w:val="left"/>
      <w:pPr>
        <w:tabs>
          <w:tab w:val="num" w:pos="0"/>
        </w:tabs>
        <w:ind w:left="1440" w:hanging="360"/>
      </w:pPr>
      <w:rPr>
        <w:rFonts w:ascii="Symbol" w:hAnsi="Symbol" w:cs="Symbol"/>
        <w:kern w:val="1"/>
        <w:shd w:val="clear" w:color="auto" w:fill="C0C0C0"/>
        <w:lang w:val="el-GR"/>
      </w:rPr>
    </w:lvl>
  </w:abstractNum>
  <w:abstractNum w:abstractNumId="10">
    <w:nsid w:val="0000000B"/>
    <w:multiLevelType w:val="singleLevel"/>
    <w:tmpl w:val="0000000B"/>
    <w:name w:val="WW8Num11"/>
    <w:lvl w:ilvl="0">
      <w:start w:val="1"/>
      <w:numFmt w:val="bullet"/>
      <w:lvlText w:val=""/>
      <w:lvlJc w:val="left"/>
      <w:pPr>
        <w:tabs>
          <w:tab w:val="num" w:pos="0"/>
        </w:tabs>
        <w:ind w:left="720" w:hanging="360"/>
      </w:pPr>
      <w:rPr>
        <w:rFonts w:ascii="Symbol" w:hAnsi="Symbol" w:cs="Symbol" w:hint="default"/>
        <w:lang w:val="el-GR"/>
      </w:rPr>
    </w:lvl>
  </w:abstractNum>
  <w:abstractNum w:abstractNumId="11">
    <w:nsid w:val="04B13A44"/>
    <w:multiLevelType w:val="hybridMultilevel"/>
    <w:tmpl w:val="067AB79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35263656"/>
    <w:multiLevelType w:val="hybridMultilevel"/>
    <w:tmpl w:val="8C344272"/>
    <w:lvl w:ilvl="0" w:tplc="01BA8DD8">
      <w:start w:val="1"/>
      <w:numFmt w:val="bullet"/>
      <w:lvlText w:val="­"/>
      <w:lvlJc w:val="left"/>
      <w:pPr>
        <w:ind w:left="644" w:hanging="360"/>
      </w:pPr>
      <w:rPr>
        <w:rFonts w:ascii="Angsana New" w:hAnsi="Angsana New" w:hint="default"/>
      </w:rPr>
    </w:lvl>
    <w:lvl w:ilvl="1" w:tplc="33EA14FC" w:tentative="1">
      <w:start w:val="1"/>
      <w:numFmt w:val="bullet"/>
      <w:lvlText w:val="o"/>
      <w:lvlJc w:val="left"/>
      <w:pPr>
        <w:ind w:left="1440" w:hanging="360"/>
      </w:pPr>
      <w:rPr>
        <w:rFonts w:ascii="Courier New" w:hAnsi="Courier New" w:cs="Courier New" w:hint="default"/>
      </w:rPr>
    </w:lvl>
    <w:lvl w:ilvl="2" w:tplc="52B69F2A" w:tentative="1">
      <w:start w:val="1"/>
      <w:numFmt w:val="bullet"/>
      <w:lvlText w:val=""/>
      <w:lvlJc w:val="left"/>
      <w:pPr>
        <w:ind w:left="2160" w:hanging="360"/>
      </w:pPr>
      <w:rPr>
        <w:rFonts w:ascii="Wingdings" w:hAnsi="Wingdings" w:hint="default"/>
      </w:rPr>
    </w:lvl>
    <w:lvl w:ilvl="3" w:tplc="A0B008D4" w:tentative="1">
      <w:start w:val="1"/>
      <w:numFmt w:val="bullet"/>
      <w:lvlText w:val=""/>
      <w:lvlJc w:val="left"/>
      <w:pPr>
        <w:ind w:left="2880" w:hanging="360"/>
      </w:pPr>
      <w:rPr>
        <w:rFonts w:ascii="Symbol" w:hAnsi="Symbol" w:hint="default"/>
      </w:rPr>
    </w:lvl>
    <w:lvl w:ilvl="4" w:tplc="0E4AB12C" w:tentative="1">
      <w:start w:val="1"/>
      <w:numFmt w:val="bullet"/>
      <w:lvlText w:val="o"/>
      <w:lvlJc w:val="left"/>
      <w:pPr>
        <w:ind w:left="3600" w:hanging="360"/>
      </w:pPr>
      <w:rPr>
        <w:rFonts w:ascii="Courier New" w:hAnsi="Courier New" w:cs="Courier New" w:hint="default"/>
      </w:rPr>
    </w:lvl>
    <w:lvl w:ilvl="5" w:tplc="84DC6C9C" w:tentative="1">
      <w:start w:val="1"/>
      <w:numFmt w:val="bullet"/>
      <w:lvlText w:val=""/>
      <w:lvlJc w:val="left"/>
      <w:pPr>
        <w:ind w:left="4320" w:hanging="360"/>
      </w:pPr>
      <w:rPr>
        <w:rFonts w:ascii="Wingdings" w:hAnsi="Wingdings" w:hint="default"/>
      </w:rPr>
    </w:lvl>
    <w:lvl w:ilvl="6" w:tplc="10DE6892" w:tentative="1">
      <w:start w:val="1"/>
      <w:numFmt w:val="bullet"/>
      <w:lvlText w:val=""/>
      <w:lvlJc w:val="left"/>
      <w:pPr>
        <w:ind w:left="5040" w:hanging="360"/>
      </w:pPr>
      <w:rPr>
        <w:rFonts w:ascii="Symbol" w:hAnsi="Symbol" w:hint="default"/>
      </w:rPr>
    </w:lvl>
    <w:lvl w:ilvl="7" w:tplc="0DA6F158" w:tentative="1">
      <w:start w:val="1"/>
      <w:numFmt w:val="bullet"/>
      <w:lvlText w:val="o"/>
      <w:lvlJc w:val="left"/>
      <w:pPr>
        <w:ind w:left="5760" w:hanging="360"/>
      </w:pPr>
      <w:rPr>
        <w:rFonts w:ascii="Courier New" w:hAnsi="Courier New" w:cs="Courier New" w:hint="default"/>
      </w:rPr>
    </w:lvl>
    <w:lvl w:ilvl="8" w:tplc="6FAC8FBC" w:tentative="1">
      <w:start w:val="1"/>
      <w:numFmt w:val="bullet"/>
      <w:lvlText w:val=""/>
      <w:lvlJc w:val="left"/>
      <w:pPr>
        <w:ind w:left="6480" w:hanging="360"/>
      </w:pPr>
      <w:rPr>
        <w:rFonts w:ascii="Wingdings" w:hAnsi="Wingdings" w:hint="default"/>
      </w:rPr>
    </w:lvl>
  </w:abstractNum>
  <w:abstractNum w:abstractNumId="13">
    <w:nsid w:val="364C4314"/>
    <w:multiLevelType w:val="hybridMultilevel"/>
    <w:tmpl w:val="466E693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nsid w:val="377703C7"/>
    <w:multiLevelType w:val="multilevel"/>
    <w:tmpl w:val="55BA4650"/>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53FC32FA"/>
    <w:multiLevelType w:val="hybridMultilevel"/>
    <w:tmpl w:val="C4A463F0"/>
    <w:lvl w:ilvl="0" w:tplc="492A50DC">
      <w:start w:val="1"/>
      <w:numFmt w:val="decimal"/>
      <w:lvlText w:val="%1)"/>
      <w:lvlJc w:val="left"/>
      <w:pPr>
        <w:ind w:left="720" w:hanging="360"/>
      </w:pPr>
      <w:rPr>
        <w:rFonts w:hint="default"/>
      </w:rPr>
    </w:lvl>
    <w:lvl w:ilvl="1" w:tplc="8070CD9A" w:tentative="1">
      <w:start w:val="1"/>
      <w:numFmt w:val="lowerLetter"/>
      <w:lvlText w:val="%2."/>
      <w:lvlJc w:val="left"/>
      <w:pPr>
        <w:ind w:left="1440" w:hanging="360"/>
      </w:pPr>
    </w:lvl>
    <w:lvl w:ilvl="2" w:tplc="4B80C650" w:tentative="1">
      <w:start w:val="1"/>
      <w:numFmt w:val="lowerRoman"/>
      <w:lvlText w:val="%3."/>
      <w:lvlJc w:val="right"/>
      <w:pPr>
        <w:ind w:left="2160" w:hanging="180"/>
      </w:pPr>
    </w:lvl>
    <w:lvl w:ilvl="3" w:tplc="6BCA9AAE" w:tentative="1">
      <w:start w:val="1"/>
      <w:numFmt w:val="decimal"/>
      <w:lvlText w:val="%4."/>
      <w:lvlJc w:val="left"/>
      <w:pPr>
        <w:ind w:left="2880" w:hanging="360"/>
      </w:pPr>
    </w:lvl>
    <w:lvl w:ilvl="4" w:tplc="B502C03C" w:tentative="1">
      <w:start w:val="1"/>
      <w:numFmt w:val="lowerLetter"/>
      <w:lvlText w:val="%5."/>
      <w:lvlJc w:val="left"/>
      <w:pPr>
        <w:ind w:left="3600" w:hanging="360"/>
      </w:pPr>
    </w:lvl>
    <w:lvl w:ilvl="5" w:tplc="35E4BEFE" w:tentative="1">
      <w:start w:val="1"/>
      <w:numFmt w:val="lowerRoman"/>
      <w:lvlText w:val="%6."/>
      <w:lvlJc w:val="right"/>
      <w:pPr>
        <w:ind w:left="4320" w:hanging="180"/>
      </w:pPr>
    </w:lvl>
    <w:lvl w:ilvl="6" w:tplc="A0E26E72" w:tentative="1">
      <w:start w:val="1"/>
      <w:numFmt w:val="decimal"/>
      <w:lvlText w:val="%7."/>
      <w:lvlJc w:val="left"/>
      <w:pPr>
        <w:ind w:left="5040" w:hanging="360"/>
      </w:pPr>
    </w:lvl>
    <w:lvl w:ilvl="7" w:tplc="6E7E4BB4" w:tentative="1">
      <w:start w:val="1"/>
      <w:numFmt w:val="lowerLetter"/>
      <w:lvlText w:val="%8."/>
      <w:lvlJc w:val="left"/>
      <w:pPr>
        <w:ind w:left="5760" w:hanging="360"/>
      </w:pPr>
    </w:lvl>
    <w:lvl w:ilvl="8" w:tplc="AB3EE9FA" w:tentative="1">
      <w:start w:val="1"/>
      <w:numFmt w:val="lowerRoman"/>
      <w:lvlText w:val="%9."/>
      <w:lvlJc w:val="right"/>
      <w:pPr>
        <w:ind w:left="6480" w:hanging="180"/>
      </w:pPr>
    </w:lvl>
  </w:abstractNum>
  <w:abstractNum w:abstractNumId="16">
    <w:nsid w:val="54101F4E"/>
    <w:multiLevelType w:val="hybridMultilevel"/>
    <w:tmpl w:val="6F06BC02"/>
    <w:lvl w:ilvl="0" w:tplc="759452F6">
      <w:start w:val="1"/>
      <w:numFmt w:val="bullet"/>
      <w:lvlText w:val=""/>
      <w:lvlJc w:val="left"/>
      <w:pPr>
        <w:ind w:left="720" w:hanging="360"/>
      </w:pPr>
      <w:rPr>
        <w:rFonts w:ascii="Symbol" w:hAnsi="Symbol" w:hint="default"/>
      </w:rPr>
    </w:lvl>
    <w:lvl w:ilvl="1" w:tplc="376482E2" w:tentative="1">
      <w:start w:val="1"/>
      <w:numFmt w:val="bullet"/>
      <w:lvlText w:val="o"/>
      <w:lvlJc w:val="left"/>
      <w:pPr>
        <w:ind w:left="1440" w:hanging="360"/>
      </w:pPr>
      <w:rPr>
        <w:rFonts w:ascii="Courier New" w:hAnsi="Courier New" w:cs="Courier New" w:hint="default"/>
      </w:rPr>
    </w:lvl>
    <w:lvl w:ilvl="2" w:tplc="B67C4F32" w:tentative="1">
      <w:start w:val="1"/>
      <w:numFmt w:val="bullet"/>
      <w:lvlText w:val=""/>
      <w:lvlJc w:val="left"/>
      <w:pPr>
        <w:ind w:left="2160" w:hanging="360"/>
      </w:pPr>
      <w:rPr>
        <w:rFonts w:ascii="Wingdings" w:hAnsi="Wingdings" w:hint="default"/>
      </w:rPr>
    </w:lvl>
    <w:lvl w:ilvl="3" w:tplc="82A2F40A" w:tentative="1">
      <w:start w:val="1"/>
      <w:numFmt w:val="bullet"/>
      <w:lvlText w:val=""/>
      <w:lvlJc w:val="left"/>
      <w:pPr>
        <w:ind w:left="2880" w:hanging="360"/>
      </w:pPr>
      <w:rPr>
        <w:rFonts w:ascii="Symbol" w:hAnsi="Symbol" w:hint="default"/>
      </w:rPr>
    </w:lvl>
    <w:lvl w:ilvl="4" w:tplc="C9205740" w:tentative="1">
      <w:start w:val="1"/>
      <w:numFmt w:val="bullet"/>
      <w:lvlText w:val="o"/>
      <w:lvlJc w:val="left"/>
      <w:pPr>
        <w:ind w:left="3600" w:hanging="360"/>
      </w:pPr>
      <w:rPr>
        <w:rFonts w:ascii="Courier New" w:hAnsi="Courier New" w:cs="Courier New" w:hint="default"/>
      </w:rPr>
    </w:lvl>
    <w:lvl w:ilvl="5" w:tplc="9CF4ED28" w:tentative="1">
      <w:start w:val="1"/>
      <w:numFmt w:val="bullet"/>
      <w:lvlText w:val=""/>
      <w:lvlJc w:val="left"/>
      <w:pPr>
        <w:ind w:left="4320" w:hanging="360"/>
      </w:pPr>
      <w:rPr>
        <w:rFonts w:ascii="Wingdings" w:hAnsi="Wingdings" w:hint="default"/>
      </w:rPr>
    </w:lvl>
    <w:lvl w:ilvl="6" w:tplc="B5C60E64" w:tentative="1">
      <w:start w:val="1"/>
      <w:numFmt w:val="bullet"/>
      <w:lvlText w:val=""/>
      <w:lvlJc w:val="left"/>
      <w:pPr>
        <w:ind w:left="5040" w:hanging="360"/>
      </w:pPr>
      <w:rPr>
        <w:rFonts w:ascii="Symbol" w:hAnsi="Symbol" w:hint="default"/>
      </w:rPr>
    </w:lvl>
    <w:lvl w:ilvl="7" w:tplc="996060F0" w:tentative="1">
      <w:start w:val="1"/>
      <w:numFmt w:val="bullet"/>
      <w:lvlText w:val="o"/>
      <w:lvlJc w:val="left"/>
      <w:pPr>
        <w:ind w:left="5760" w:hanging="360"/>
      </w:pPr>
      <w:rPr>
        <w:rFonts w:ascii="Courier New" w:hAnsi="Courier New" w:cs="Courier New" w:hint="default"/>
      </w:rPr>
    </w:lvl>
    <w:lvl w:ilvl="8" w:tplc="37CA88D8" w:tentative="1">
      <w:start w:val="1"/>
      <w:numFmt w:val="bullet"/>
      <w:lvlText w:val=""/>
      <w:lvlJc w:val="left"/>
      <w:pPr>
        <w:ind w:left="6480" w:hanging="360"/>
      </w:pPr>
      <w:rPr>
        <w:rFonts w:ascii="Wingdings" w:hAnsi="Wingdings" w:hint="default"/>
      </w:rPr>
    </w:lvl>
  </w:abstractNum>
  <w:abstractNum w:abstractNumId="17">
    <w:nsid w:val="63ED4CC3"/>
    <w:multiLevelType w:val="hybridMultilevel"/>
    <w:tmpl w:val="2322155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nsid w:val="6D221012"/>
    <w:multiLevelType w:val="hybridMultilevel"/>
    <w:tmpl w:val="8604DE6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6EA322DC"/>
    <w:multiLevelType w:val="hybridMultilevel"/>
    <w:tmpl w:val="3662DCA8"/>
    <w:lvl w:ilvl="0" w:tplc="CF14BADA">
      <w:start w:val="1"/>
      <w:numFmt w:val="decimal"/>
      <w:lvlText w:val="%1."/>
      <w:lvlJc w:val="left"/>
      <w:pPr>
        <w:ind w:left="720" w:hanging="360"/>
      </w:pPr>
    </w:lvl>
    <w:lvl w:ilvl="1" w:tplc="E2685D28" w:tentative="1">
      <w:start w:val="1"/>
      <w:numFmt w:val="lowerLetter"/>
      <w:lvlText w:val="%2."/>
      <w:lvlJc w:val="left"/>
      <w:pPr>
        <w:ind w:left="1440" w:hanging="360"/>
      </w:pPr>
    </w:lvl>
    <w:lvl w:ilvl="2" w:tplc="467675D2" w:tentative="1">
      <w:start w:val="1"/>
      <w:numFmt w:val="lowerRoman"/>
      <w:lvlText w:val="%3."/>
      <w:lvlJc w:val="right"/>
      <w:pPr>
        <w:ind w:left="2160" w:hanging="180"/>
      </w:pPr>
    </w:lvl>
    <w:lvl w:ilvl="3" w:tplc="70A26E8C" w:tentative="1">
      <w:start w:val="1"/>
      <w:numFmt w:val="decimal"/>
      <w:lvlText w:val="%4."/>
      <w:lvlJc w:val="left"/>
      <w:pPr>
        <w:ind w:left="2880" w:hanging="360"/>
      </w:pPr>
    </w:lvl>
    <w:lvl w:ilvl="4" w:tplc="6832BAAE" w:tentative="1">
      <w:start w:val="1"/>
      <w:numFmt w:val="lowerLetter"/>
      <w:lvlText w:val="%5."/>
      <w:lvlJc w:val="left"/>
      <w:pPr>
        <w:ind w:left="3600" w:hanging="360"/>
      </w:pPr>
    </w:lvl>
    <w:lvl w:ilvl="5" w:tplc="468CF342" w:tentative="1">
      <w:start w:val="1"/>
      <w:numFmt w:val="lowerRoman"/>
      <w:lvlText w:val="%6."/>
      <w:lvlJc w:val="right"/>
      <w:pPr>
        <w:ind w:left="4320" w:hanging="180"/>
      </w:pPr>
    </w:lvl>
    <w:lvl w:ilvl="6" w:tplc="E3DAE2E0" w:tentative="1">
      <w:start w:val="1"/>
      <w:numFmt w:val="decimal"/>
      <w:lvlText w:val="%7."/>
      <w:lvlJc w:val="left"/>
      <w:pPr>
        <w:ind w:left="5040" w:hanging="360"/>
      </w:pPr>
    </w:lvl>
    <w:lvl w:ilvl="7" w:tplc="6C56A4B4" w:tentative="1">
      <w:start w:val="1"/>
      <w:numFmt w:val="lowerLetter"/>
      <w:lvlText w:val="%8."/>
      <w:lvlJc w:val="left"/>
      <w:pPr>
        <w:ind w:left="5760" w:hanging="360"/>
      </w:pPr>
    </w:lvl>
    <w:lvl w:ilvl="8" w:tplc="FC08891A" w:tentative="1">
      <w:start w:val="1"/>
      <w:numFmt w:val="lowerRoman"/>
      <w:lvlText w:val="%9."/>
      <w:lvlJc w:val="right"/>
      <w:pPr>
        <w:ind w:left="6480" w:hanging="180"/>
      </w:pPr>
    </w:lvl>
  </w:abstractNum>
  <w:abstractNum w:abstractNumId="20">
    <w:nsid w:val="709F58CC"/>
    <w:multiLevelType w:val="multilevel"/>
    <w:tmpl w:val="257A0C0C"/>
    <w:lvl w:ilvl="0">
      <w:start w:val="1"/>
      <w:numFmt w:val="decimal"/>
      <w:lvlText w:val="%1."/>
      <w:lvlJc w:val="left"/>
      <w:pPr>
        <w:ind w:left="720" w:hanging="360"/>
      </w:pPr>
    </w:lvl>
    <w:lvl w:ilvl="1">
      <w:start w:val="1"/>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21">
    <w:nsid w:val="7521406A"/>
    <w:multiLevelType w:val="hybridMultilevel"/>
    <w:tmpl w:val="B846D2A6"/>
    <w:lvl w:ilvl="0" w:tplc="0000000B">
      <w:start w:val="1"/>
      <w:numFmt w:val="bullet"/>
      <w:lvlText w:val="­"/>
      <w:lvlJc w:val="left"/>
      <w:pPr>
        <w:ind w:left="740" w:hanging="360"/>
      </w:pPr>
      <w:rPr>
        <w:rFonts w:ascii="Angsana New" w:hAnsi="Angsana New" w:cs="Angsana New" w:hint="default"/>
        <w:color w:val="000000"/>
        <w:kern w:val="1"/>
        <w:szCs w:val="22"/>
        <w:shd w:val="clear" w:color="auto" w:fill="FFFFFF"/>
        <w:lang w:val="el-GR"/>
      </w:rPr>
    </w:lvl>
    <w:lvl w:ilvl="1" w:tplc="04080003" w:tentative="1">
      <w:start w:val="1"/>
      <w:numFmt w:val="bullet"/>
      <w:lvlText w:val="o"/>
      <w:lvlJc w:val="left"/>
      <w:pPr>
        <w:ind w:left="1460" w:hanging="360"/>
      </w:pPr>
      <w:rPr>
        <w:rFonts w:ascii="Courier New" w:hAnsi="Courier New" w:cs="Courier New" w:hint="default"/>
      </w:rPr>
    </w:lvl>
    <w:lvl w:ilvl="2" w:tplc="04080005" w:tentative="1">
      <w:start w:val="1"/>
      <w:numFmt w:val="bullet"/>
      <w:lvlText w:val=""/>
      <w:lvlJc w:val="left"/>
      <w:pPr>
        <w:ind w:left="2180" w:hanging="360"/>
      </w:pPr>
      <w:rPr>
        <w:rFonts w:ascii="Wingdings" w:hAnsi="Wingdings" w:hint="default"/>
      </w:rPr>
    </w:lvl>
    <w:lvl w:ilvl="3" w:tplc="04080001" w:tentative="1">
      <w:start w:val="1"/>
      <w:numFmt w:val="bullet"/>
      <w:lvlText w:val=""/>
      <w:lvlJc w:val="left"/>
      <w:pPr>
        <w:ind w:left="2900" w:hanging="360"/>
      </w:pPr>
      <w:rPr>
        <w:rFonts w:ascii="Symbol" w:hAnsi="Symbol" w:hint="default"/>
      </w:rPr>
    </w:lvl>
    <w:lvl w:ilvl="4" w:tplc="04080003" w:tentative="1">
      <w:start w:val="1"/>
      <w:numFmt w:val="bullet"/>
      <w:lvlText w:val="o"/>
      <w:lvlJc w:val="left"/>
      <w:pPr>
        <w:ind w:left="3620" w:hanging="360"/>
      </w:pPr>
      <w:rPr>
        <w:rFonts w:ascii="Courier New" w:hAnsi="Courier New" w:cs="Courier New" w:hint="default"/>
      </w:rPr>
    </w:lvl>
    <w:lvl w:ilvl="5" w:tplc="04080005" w:tentative="1">
      <w:start w:val="1"/>
      <w:numFmt w:val="bullet"/>
      <w:lvlText w:val=""/>
      <w:lvlJc w:val="left"/>
      <w:pPr>
        <w:ind w:left="4340" w:hanging="360"/>
      </w:pPr>
      <w:rPr>
        <w:rFonts w:ascii="Wingdings" w:hAnsi="Wingdings" w:hint="default"/>
      </w:rPr>
    </w:lvl>
    <w:lvl w:ilvl="6" w:tplc="04080001" w:tentative="1">
      <w:start w:val="1"/>
      <w:numFmt w:val="bullet"/>
      <w:lvlText w:val=""/>
      <w:lvlJc w:val="left"/>
      <w:pPr>
        <w:ind w:left="5060" w:hanging="360"/>
      </w:pPr>
      <w:rPr>
        <w:rFonts w:ascii="Symbol" w:hAnsi="Symbol" w:hint="default"/>
      </w:rPr>
    </w:lvl>
    <w:lvl w:ilvl="7" w:tplc="04080003" w:tentative="1">
      <w:start w:val="1"/>
      <w:numFmt w:val="bullet"/>
      <w:lvlText w:val="o"/>
      <w:lvlJc w:val="left"/>
      <w:pPr>
        <w:ind w:left="5780" w:hanging="360"/>
      </w:pPr>
      <w:rPr>
        <w:rFonts w:ascii="Courier New" w:hAnsi="Courier New" w:cs="Courier New" w:hint="default"/>
      </w:rPr>
    </w:lvl>
    <w:lvl w:ilvl="8" w:tplc="04080005" w:tentative="1">
      <w:start w:val="1"/>
      <w:numFmt w:val="bullet"/>
      <w:lvlText w:val=""/>
      <w:lvlJc w:val="left"/>
      <w:pPr>
        <w:ind w:left="6500" w:hanging="360"/>
      </w:pPr>
      <w:rPr>
        <w:rFonts w:ascii="Wingdings" w:hAnsi="Wingdings" w:hint="default"/>
      </w:rPr>
    </w:lvl>
  </w:abstractNum>
  <w:abstractNum w:abstractNumId="22">
    <w:nsid w:val="785D5538"/>
    <w:multiLevelType w:val="multilevel"/>
    <w:tmpl w:val="74CAC5D0"/>
    <w:lvl w:ilvl="0">
      <w:start w:val="1"/>
      <w:numFmt w:val="decimal"/>
      <w:lvlText w:val="%1."/>
      <w:lvlJc w:val="left"/>
      <w:rPr>
        <w:rFonts w:ascii="Arial Unicode MS" w:eastAsia="Arial Unicode MS" w:hAnsi="Arial Unicode MS" w:cs="Arial Unicode MS"/>
        <w:b/>
        <w:bCs/>
        <w:i w:val="0"/>
        <w:iCs w:val="0"/>
        <w:smallCaps w:val="0"/>
        <w:strike w:val="0"/>
        <w:color w:val="000000"/>
        <w:spacing w:val="0"/>
        <w:w w:val="100"/>
        <w:position w:val="0"/>
        <w:sz w:val="21"/>
        <w:szCs w:val="21"/>
        <w:u w:val="none"/>
        <w:lang w:val="e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79FD2709"/>
    <w:multiLevelType w:val="multilevel"/>
    <w:tmpl w:val="00000007"/>
    <w:lvl w:ilvl="0">
      <w:start w:val="1"/>
      <w:numFmt w:val="decimal"/>
      <w:lvlText w:val="%1."/>
      <w:lvlJc w:val="left"/>
      <w:pPr>
        <w:tabs>
          <w:tab w:val="num" w:pos="644"/>
        </w:tabs>
        <w:ind w:left="644" w:hanging="360"/>
      </w:pPr>
      <w:rPr>
        <w:rFonts w:ascii="Cambria" w:eastAsia="Cambria" w:hAnsi="Cambria" w:cs="Cambria"/>
        <w:b w:val="0"/>
        <w:bCs/>
        <w:i/>
        <w:iCs/>
        <w:color w:val="000000"/>
        <w:sz w:val="22"/>
        <w:szCs w:val="22"/>
        <w:lang w:val="el-GR" w:eastAsia="el-GR"/>
      </w:rPr>
    </w:lvl>
    <w:lvl w:ilvl="1">
      <w:numFmt w:val="decimal"/>
      <w:lvlText w:val="%2"/>
      <w:lvlJc w:val="left"/>
      <w:pPr>
        <w:tabs>
          <w:tab w:val="num" w:pos="0"/>
        </w:tabs>
        <w:ind w:left="0" w:firstLine="0"/>
      </w:pPr>
    </w:lvl>
    <w:lvl w:ilvl="2">
      <w:numFmt w:val="decimal"/>
      <w:lvlText w:val="%3"/>
      <w:lvlJc w:val="left"/>
      <w:pPr>
        <w:tabs>
          <w:tab w:val="num" w:pos="0"/>
        </w:tabs>
        <w:ind w:left="0" w:firstLine="0"/>
      </w:p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abstractNum w:abstractNumId="24">
    <w:nsid w:val="7EEF5D7E"/>
    <w:multiLevelType w:val="hybridMultilevel"/>
    <w:tmpl w:val="DB8C11D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23"/>
  </w:num>
  <w:num w:numId="13">
    <w:abstractNumId w:val="20"/>
  </w:num>
  <w:num w:numId="14">
    <w:abstractNumId w:val="15"/>
  </w:num>
  <w:num w:numId="15">
    <w:abstractNumId w:val="16"/>
  </w:num>
  <w:num w:numId="16">
    <w:abstractNumId w:val="19"/>
  </w:num>
  <w:num w:numId="17">
    <w:abstractNumId w:val="12"/>
  </w:num>
  <w:num w:numId="18">
    <w:abstractNumId w:val="14"/>
  </w:num>
  <w:num w:numId="19">
    <w:abstractNumId w:val="13"/>
  </w:num>
  <w:num w:numId="20">
    <w:abstractNumId w:val="21"/>
  </w:num>
  <w:num w:numId="21">
    <w:abstractNumId w:val="11"/>
  </w:num>
  <w:num w:numId="22">
    <w:abstractNumId w:val="17"/>
  </w:num>
  <w:num w:numId="23">
    <w:abstractNumId w:val="22"/>
  </w:num>
  <w:num w:numId="24">
    <w:abstractNumId w:val="18"/>
  </w:num>
  <w:num w:numId="25">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7C2C"/>
    <w:rsid w:val="003B7C2C"/>
    <w:rsid w:val="0061762D"/>
    <w:rsid w:val="00C20A71"/>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968EEC8-74FA-44C2-A291-334B7323F4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Char"/>
    <w:uiPriority w:val="9"/>
    <w:qFormat/>
    <w:rsid w:val="003B7C2C"/>
    <w:pPr>
      <w:keepNext/>
      <w:pageBreakBefore/>
      <w:pBdr>
        <w:bottom w:val="single" w:sz="20" w:space="1" w:color="000080"/>
      </w:pBdr>
      <w:suppressAutoHyphens/>
      <w:spacing w:before="320" w:line="240" w:lineRule="auto"/>
      <w:jc w:val="both"/>
      <w:outlineLvl w:val="0"/>
    </w:pPr>
    <w:rPr>
      <w:rFonts w:ascii="Arial" w:eastAsia="Times New Roman" w:hAnsi="Arial" w:cs="Arial"/>
      <w:b/>
      <w:bCs/>
      <w:color w:val="333399"/>
      <w:sz w:val="28"/>
      <w:szCs w:val="32"/>
      <w:lang w:val="en-US" w:eastAsia="ar-SA"/>
    </w:rPr>
  </w:style>
  <w:style w:type="paragraph" w:styleId="2">
    <w:name w:val="heading 2"/>
    <w:basedOn w:val="1"/>
    <w:next w:val="a"/>
    <w:link w:val="2Char"/>
    <w:uiPriority w:val="9"/>
    <w:qFormat/>
    <w:rsid w:val="003B7C2C"/>
    <w:pPr>
      <w:pageBreakBefore w:val="0"/>
      <w:pBdr>
        <w:bottom w:val="single" w:sz="8" w:space="1" w:color="000080"/>
      </w:pBdr>
      <w:tabs>
        <w:tab w:val="left" w:pos="567"/>
      </w:tabs>
      <w:spacing w:before="240" w:after="80"/>
      <w:ind w:left="567" w:hanging="567"/>
      <w:outlineLvl w:val="1"/>
    </w:pPr>
    <w:rPr>
      <w:bCs w:val="0"/>
      <w:color w:val="002060"/>
      <w:sz w:val="24"/>
      <w:szCs w:val="22"/>
      <w:lang w:val="en-GB"/>
    </w:rPr>
  </w:style>
  <w:style w:type="paragraph" w:styleId="3">
    <w:name w:val="heading 3"/>
    <w:basedOn w:val="a"/>
    <w:next w:val="a"/>
    <w:link w:val="3Char"/>
    <w:uiPriority w:val="9"/>
    <w:qFormat/>
    <w:rsid w:val="003B7C2C"/>
    <w:pPr>
      <w:keepNext/>
      <w:suppressAutoHyphens/>
      <w:spacing w:before="240" w:after="60" w:line="240" w:lineRule="auto"/>
      <w:ind w:left="567" w:hanging="567"/>
      <w:jc w:val="both"/>
      <w:outlineLvl w:val="2"/>
    </w:pPr>
    <w:rPr>
      <w:rFonts w:ascii="Arial" w:eastAsia="Times New Roman" w:hAnsi="Arial" w:cs="Times New Roman"/>
      <w:b/>
      <w:bCs/>
      <w:szCs w:val="26"/>
      <w:lang w:val="en-GB" w:eastAsia="ar-SA"/>
    </w:rPr>
  </w:style>
  <w:style w:type="paragraph" w:styleId="4">
    <w:name w:val="heading 4"/>
    <w:basedOn w:val="a"/>
    <w:next w:val="a"/>
    <w:link w:val="4Char"/>
    <w:uiPriority w:val="9"/>
    <w:qFormat/>
    <w:rsid w:val="003B7C2C"/>
    <w:pPr>
      <w:keepNext/>
      <w:suppressAutoHyphens/>
      <w:spacing w:before="240" w:after="60" w:line="240" w:lineRule="auto"/>
      <w:jc w:val="both"/>
      <w:outlineLvl w:val="3"/>
    </w:pPr>
    <w:rPr>
      <w:rFonts w:ascii="Arial" w:eastAsia="Times New Roman" w:hAnsi="Arial" w:cs="Times New Roman"/>
      <w:b/>
      <w:bCs/>
      <w:szCs w:val="28"/>
      <w:lang w:val="en-GB" w:eastAsia="ar-SA"/>
    </w:rPr>
  </w:style>
  <w:style w:type="paragraph" w:styleId="5">
    <w:name w:val="heading 5"/>
    <w:basedOn w:val="a"/>
    <w:next w:val="a"/>
    <w:link w:val="5Char"/>
    <w:qFormat/>
    <w:rsid w:val="003B7C2C"/>
    <w:pPr>
      <w:numPr>
        <w:ilvl w:val="4"/>
        <w:numId w:val="1"/>
      </w:numPr>
      <w:suppressAutoHyphens/>
      <w:spacing w:before="200" w:after="200" w:line="280" w:lineRule="exact"/>
      <w:jc w:val="both"/>
      <w:outlineLvl w:val="4"/>
    </w:pPr>
    <w:rPr>
      <w:rFonts w:ascii="Lucida Sans" w:eastAsia="Times New Roman" w:hAnsi="Lucida Sans" w:cs="Lucida Sans"/>
      <w:b/>
      <w:szCs w:val="20"/>
      <w:lang w:val="en-US"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3B7C2C"/>
    <w:rPr>
      <w:rFonts w:ascii="Arial" w:eastAsia="Times New Roman" w:hAnsi="Arial" w:cs="Arial"/>
      <w:b/>
      <w:bCs/>
      <w:color w:val="333399"/>
      <w:sz w:val="28"/>
      <w:szCs w:val="32"/>
      <w:lang w:val="en-US" w:eastAsia="ar-SA"/>
    </w:rPr>
  </w:style>
  <w:style w:type="character" w:customStyle="1" w:styleId="2Char">
    <w:name w:val="Επικεφαλίδα 2 Char"/>
    <w:basedOn w:val="a0"/>
    <w:link w:val="2"/>
    <w:uiPriority w:val="9"/>
    <w:rsid w:val="003B7C2C"/>
    <w:rPr>
      <w:rFonts w:ascii="Arial" w:eastAsia="Times New Roman" w:hAnsi="Arial" w:cs="Arial"/>
      <w:b/>
      <w:color w:val="002060"/>
      <w:sz w:val="24"/>
      <w:lang w:val="en-GB" w:eastAsia="ar-SA"/>
    </w:rPr>
  </w:style>
  <w:style w:type="character" w:customStyle="1" w:styleId="3Char">
    <w:name w:val="Επικεφαλίδα 3 Char"/>
    <w:basedOn w:val="a0"/>
    <w:link w:val="3"/>
    <w:uiPriority w:val="9"/>
    <w:rsid w:val="003B7C2C"/>
    <w:rPr>
      <w:rFonts w:ascii="Arial" w:eastAsia="Times New Roman" w:hAnsi="Arial" w:cs="Times New Roman"/>
      <w:b/>
      <w:bCs/>
      <w:szCs w:val="26"/>
      <w:lang w:val="en-GB" w:eastAsia="ar-SA"/>
    </w:rPr>
  </w:style>
  <w:style w:type="character" w:customStyle="1" w:styleId="4Char">
    <w:name w:val="Επικεφαλίδα 4 Char"/>
    <w:basedOn w:val="a0"/>
    <w:link w:val="4"/>
    <w:uiPriority w:val="9"/>
    <w:rsid w:val="003B7C2C"/>
    <w:rPr>
      <w:rFonts w:ascii="Arial" w:eastAsia="Times New Roman" w:hAnsi="Arial" w:cs="Times New Roman"/>
      <w:b/>
      <w:bCs/>
      <w:szCs w:val="28"/>
      <w:lang w:val="en-GB" w:eastAsia="ar-SA"/>
    </w:rPr>
  </w:style>
  <w:style w:type="character" w:customStyle="1" w:styleId="5Char">
    <w:name w:val="Επικεφαλίδα 5 Char"/>
    <w:basedOn w:val="a0"/>
    <w:link w:val="5"/>
    <w:rsid w:val="003B7C2C"/>
    <w:rPr>
      <w:rFonts w:ascii="Lucida Sans" w:eastAsia="Times New Roman" w:hAnsi="Lucida Sans" w:cs="Lucida Sans"/>
      <w:b/>
      <w:szCs w:val="20"/>
      <w:lang w:val="en-US" w:eastAsia="ar-SA"/>
    </w:rPr>
  </w:style>
  <w:style w:type="numbering" w:customStyle="1" w:styleId="10">
    <w:name w:val="Χωρίς λίστα1"/>
    <w:next w:val="a2"/>
    <w:uiPriority w:val="99"/>
    <w:semiHidden/>
    <w:unhideWhenUsed/>
    <w:rsid w:val="003B7C2C"/>
  </w:style>
  <w:style w:type="character" w:customStyle="1" w:styleId="WW8Num1z0">
    <w:name w:val="WW8Num1z0"/>
    <w:rsid w:val="003B7C2C"/>
  </w:style>
  <w:style w:type="character" w:customStyle="1" w:styleId="WW8Num1z1">
    <w:name w:val="WW8Num1z1"/>
    <w:rsid w:val="003B7C2C"/>
  </w:style>
  <w:style w:type="character" w:customStyle="1" w:styleId="WW8Num1z2">
    <w:name w:val="WW8Num1z2"/>
    <w:rsid w:val="003B7C2C"/>
  </w:style>
  <w:style w:type="character" w:customStyle="1" w:styleId="WW8Num1z3">
    <w:name w:val="WW8Num1z3"/>
    <w:rsid w:val="003B7C2C"/>
  </w:style>
  <w:style w:type="character" w:customStyle="1" w:styleId="WW8Num1z4">
    <w:name w:val="WW8Num1z4"/>
    <w:rsid w:val="003B7C2C"/>
    <w:rPr>
      <w:rFonts w:ascii="Arial" w:hAnsi="Arial" w:cs="Times New Roman"/>
      <w:b w:val="0"/>
      <w:i w:val="0"/>
      <w:sz w:val="20"/>
      <w:szCs w:val="20"/>
    </w:rPr>
  </w:style>
  <w:style w:type="character" w:customStyle="1" w:styleId="WW8Num1z5">
    <w:name w:val="WW8Num1z5"/>
    <w:rsid w:val="003B7C2C"/>
  </w:style>
  <w:style w:type="character" w:customStyle="1" w:styleId="WW8Num1z6">
    <w:name w:val="WW8Num1z6"/>
    <w:rsid w:val="003B7C2C"/>
  </w:style>
  <w:style w:type="character" w:customStyle="1" w:styleId="WW8Num1z7">
    <w:name w:val="WW8Num1z7"/>
    <w:rsid w:val="003B7C2C"/>
  </w:style>
  <w:style w:type="character" w:customStyle="1" w:styleId="WW8Num1z8">
    <w:name w:val="WW8Num1z8"/>
    <w:rsid w:val="003B7C2C"/>
  </w:style>
  <w:style w:type="character" w:customStyle="1" w:styleId="WW8Num2z0">
    <w:name w:val="WW8Num2z0"/>
    <w:rsid w:val="003B7C2C"/>
    <w:rPr>
      <w:rFonts w:ascii="Symbol" w:hAnsi="Symbol" w:cs="Symbol"/>
      <w:lang w:val="el-GR"/>
    </w:rPr>
  </w:style>
  <w:style w:type="character" w:customStyle="1" w:styleId="WW8Num3z0">
    <w:name w:val="WW8Num3z0"/>
    <w:rsid w:val="003B7C2C"/>
    <w:rPr>
      <w:lang w:val="el-GR"/>
    </w:rPr>
  </w:style>
  <w:style w:type="character" w:customStyle="1" w:styleId="WW8Num4z0">
    <w:name w:val="WW8Num4z0"/>
    <w:rsid w:val="003B7C2C"/>
    <w:rPr>
      <w:rFonts w:ascii="Webdings" w:hAnsi="Webdings" w:cs="Webdings"/>
      <w:color w:val="333399"/>
      <w:sz w:val="16"/>
    </w:rPr>
  </w:style>
  <w:style w:type="character" w:customStyle="1" w:styleId="WW8Num5z0">
    <w:name w:val="WW8Num5z0"/>
    <w:rsid w:val="003B7C2C"/>
    <w:rPr>
      <w:shd w:val="clear" w:color="auto" w:fill="FFFF00"/>
      <w:lang w:val="el-GR"/>
    </w:rPr>
  </w:style>
  <w:style w:type="character" w:customStyle="1" w:styleId="WW8Num6z0">
    <w:name w:val="WW8Num6z0"/>
    <w:rsid w:val="003B7C2C"/>
    <w:rPr>
      <w:b/>
      <w:bCs/>
      <w:szCs w:val="22"/>
      <w:lang w:val="el-GR"/>
    </w:rPr>
  </w:style>
  <w:style w:type="character" w:customStyle="1" w:styleId="WW8Num6z1">
    <w:name w:val="WW8Num6z1"/>
    <w:rsid w:val="003B7C2C"/>
  </w:style>
  <w:style w:type="character" w:customStyle="1" w:styleId="WW8Num6z2">
    <w:name w:val="WW8Num6z2"/>
    <w:rsid w:val="003B7C2C"/>
  </w:style>
  <w:style w:type="character" w:customStyle="1" w:styleId="WW8Num6z3">
    <w:name w:val="WW8Num6z3"/>
    <w:rsid w:val="003B7C2C"/>
  </w:style>
  <w:style w:type="character" w:customStyle="1" w:styleId="WW8Num6z4">
    <w:name w:val="WW8Num6z4"/>
    <w:rsid w:val="003B7C2C"/>
  </w:style>
  <w:style w:type="character" w:customStyle="1" w:styleId="WW8Num6z5">
    <w:name w:val="WW8Num6z5"/>
    <w:rsid w:val="003B7C2C"/>
  </w:style>
  <w:style w:type="character" w:customStyle="1" w:styleId="WW8Num6z6">
    <w:name w:val="WW8Num6z6"/>
    <w:rsid w:val="003B7C2C"/>
  </w:style>
  <w:style w:type="character" w:customStyle="1" w:styleId="WW8Num6z7">
    <w:name w:val="WW8Num6z7"/>
    <w:rsid w:val="003B7C2C"/>
  </w:style>
  <w:style w:type="character" w:customStyle="1" w:styleId="WW8Num6z8">
    <w:name w:val="WW8Num6z8"/>
    <w:rsid w:val="003B7C2C"/>
  </w:style>
  <w:style w:type="character" w:customStyle="1" w:styleId="WW8Num7z0">
    <w:name w:val="WW8Num7z0"/>
    <w:rsid w:val="003B7C2C"/>
    <w:rPr>
      <w:b/>
      <w:bCs/>
      <w:szCs w:val="22"/>
      <w:lang w:val="el-GR"/>
    </w:rPr>
  </w:style>
  <w:style w:type="character" w:customStyle="1" w:styleId="WW8Num7z1">
    <w:name w:val="WW8Num7z1"/>
    <w:rsid w:val="003B7C2C"/>
    <w:rPr>
      <w:rFonts w:eastAsia="Calibri"/>
      <w:lang w:val="el-GR"/>
    </w:rPr>
  </w:style>
  <w:style w:type="character" w:customStyle="1" w:styleId="WW8Num7z2">
    <w:name w:val="WW8Num7z2"/>
    <w:rsid w:val="003B7C2C"/>
  </w:style>
  <w:style w:type="character" w:customStyle="1" w:styleId="WW8Num7z3">
    <w:name w:val="WW8Num7z3"/>
    <w:rsid w:val="003B7C2C"/>
  </w:style>
  <w:style w:type="character" w:customStyle="1" w:styleId="WW8Num7z4">
    <w:name w:val="WW8Num7z4"/>
    <w:rsid w:val="003B7C2C"/>
  </w:style>
  <w:style w:type="character" w:customStyle="1" w:styleId="WW8Num7z5">
    <w:name w:val="WW8Num7z5"/>
    <w:rsid w:val="003B7C2C"/>
  </w:style>
  <w:style w:type="character" w:customStyle="1" w:styleId="WW8Num7z6">
    <w:name w:val="WW8Num7z6"/>
    <w:rsid w:val="003B7C2C"/>
  </w:style>
  <w:style w:type="character" w:customStyle="1" w:styleId="WW8Num7z7">
    <w:name w:val="WW8Num7z7"/>
    <w:rsid w:val="003B7C2C"/>
  </w:style>
  <w:style w:type="character" w:customStyle="1" w:styleId="WW8Num7z8">
    <w:name w:val="WW8Num7z8"/>
    <w:rsid w:val="003B7C2C"/>
  </w:style>
  <w:style w:type="character" w:customStyle="1" w:styleId="WW8Num8z0">
    <w:name w:val="WW8Num8z0"/>
    <w:rsid w:val="003B7C2C"/>
    <w:rPr>
      <w:rFonts w:ascii="Symbol" w:hAnsi="Symbol" w:cs="OpenSymbol"/>
      <w:color w:val="5B9BD5"/>
    </w:rPr>
  </w:style>
  <w:style w:type="character" w:customStyle="1" w:styleId="WW8Num9z0">
    <w:name w:val="WW8Num9z0"/>
    <w:rsid w:val="003B7C2C"/>
    <w:rPr>
      <w:rFonts w:ascii="Angsana New" w:hAnsi="Angsana New" w:cs="Angsana New"/>
      <w:color w:val="000000"/>
      <w:kern w:val="1"/>
      <w:szCs w:val="22"/>
      <w:shd w:val="clear" w:color="auto" w:fill="FFFFFF"/>
      <w:lang w:val="el-GR"/>
    </w:rPr>
  </w:style>
  <w:style w:type="character" w:customStyle="1" w:styleId="WW8Num10z0">
    <w:name w:val="WW8Num10z0"/>
    <w:rsid w:val="003B7C2C"/>
    <w:rPr>
      <w:rFonts w:ascii="Symbol" w:hAnsi="Symbol" w:cs="Symbol"/>
      <w:kern w:val="1"/>
      <w:shd w:val="clear" w:color="auto" w:fill="C0C0C0"/>
      <w:lang w:val="el-GR"/>
    </w:rPr>
  </w:style>
  <w:style w:type="character" w:customStyle="1" w:styleId="WW8Num11z0">
    <w:name w:val="WW8Num11z0"/>
    <w:rsid w:val="003B7C2C"/>
    <w:rPr>
      <w:rFonts w:ascii="Symbol" w:hAnsi="Symbol" w:cs="Symbol" w:hint="default"/>
      <w:lang w:val="el-GR"/>
    </w:rPr>
  </w:style>
  <w:style w:type="character" w:customStyle="1" w:styleId="WW8Num11z1">
    <w:name w:val="WW8Num11z1"/>
    <w:rsid w:val="003B7C2C"/>
    <w:rPr>
      <w:rFonts w:ascii="Courier New" w:hAnsi="Courier New" w:cs="Courier New" w:hint="default"/>
    </w:rPr>
  </w:style>
  <w:style w:type="character" w:customStyle="1" w:styleId="WW8Num11z2">
    <w:name w:val="WW8Num11z2"/>
    <w:rsid w:val="003B7C2C"/>
    <w:rPr>
      <w:rFonts w:ascii="Wingdings" w:hAnsi="Wingdings" w:cs="Wingdings" w:hint="default"/>
    </w:rPr>
  </w:style>
  <w:style w:type="character" w:customStyle="1" w:styleId="50">
    <w:name w:val="Προεπιλεγμένη γραμματοσειρά5"/>
    <w:rsid w:val="003B7C2C"/>
  </w:style>
  <w:style w:type="character" w:customStyle="1" w:styleId="WW8Num10z1">
    <w:name w:val="WW8Num10z1"/>
    <w:rsid w:val="003B7C2C"/>
  </w:style>
  <w:style w:type="character" w:customStyle="1" w:styleId="WW8Num10z2">
    <w:name w:val="WW8Num10z2"/>
    <w:rsid w:val="003B7C2C"/>
  </w:style>
  <w:style w:type="character" w:customStyle="1" w:styleId="WW8Num10z3">
    <w:name w:val="WW8Num10z3"/>
    <w:rsid w:val="003B7C2C"/>
  </w:style>
  <w:style w:type="character" w:customStyle="1" w:styleId="WW8Num10z4">
    <w:name w:val="WW8Num10z4"/>
    <w:rsid w:val="003B7C2C"/>
  </w:style>
  <w:style w:type="character" w:customStyle="1" w:styleId="WW8Num10z5">
    <w:name w:val="WW8Num10z5"/>
    <w:rsid w:val="003B7C2C"/>
  </w:style>
  <w:style w:type="character" w:customStyle="1" w:styleId="WW8Num10z6">
    <w:name w:val="WW8Num10z6"/>
    <w:rsid w:val="003B7C2C"/>
  </w:style>
  <w:style w:type="character" w:customStyle="1" w:styleId="WW8Num10z7">
    <w:name w:val="WW8Num10z7"/>
    <w:rsid w:val="003B7C2C"/>
  </w:style>
  <w:style w:type="character" w:customStyle="1" w:styleId="WW8Num10z8">
    <w:name w:val="WW8Num10z8"/>
    <w:rsid w:val="003B7C2C"/>
  </w:style>
  <w:style w:type="character" w:customStyle="1" w:styleId="WW-">
    <w:name w:val="WW-Προεπιλεγμένη γραμματοσειρά"/>
    <w:rsid w:val="003B7C2C"/>
  </w:style>
  <w:style w:type="character" w:customStyle="1" w:styleId="WW-DefaultParagraphFont">
    <w:name w:val="WW-Default Paragraph Font"/>
    <w:rsid w:val="003B7C2C"/>
  </w:style>
  <w:style w:type="character" w:customStyle="1" w:styleId="WW8Num8z1">
    <w:name w:val="WW8Num8z1"/>
    <w:rsid w:val="003B7C2C"/>
    <w:rPr>
      <w:rFonts w:eastAsia="Calibri"/>
      <w:lang w:val="el-GR"/>
    </w:rPr>
  </w:style>
  <w:style w:type="character" w:customStyle="1" w:styleId="WW8Num8z2">
    <w:name w:val="WW8Num8z2"/>
    <w:rsid w:val="003B7C2C"/>
  </w:style>
  <w:style w:type="character" w:customStyle="1" w:styleId="WW8Num8z3">
    <w:name w:val="WW8Num8z3"/>
    <w:rsid w:val="003B7C2C"/>
  </w:style>
  <w:style w:type="character" w:customStyle="1" w:styleId="WW8Num8z4">
    <w:name w:val="WW8Num8z4"/>
    <w:rsid w:val="003B7C2C"/>
  </w:style>
  <w:style w:type="character" w:customStyle="1" w:styleId="WW8Num8z5">
    <w:name w:val="WW8Num8z5"/>
    <w:rsid w:val="003B7C2C"/>
  </w:style>
  <w:style w:type="character" w:customStyle="1" w:styleId="WW8Num8z6">
    <w:name w:val="WW8Num8z6"/>
    <w:rsid w:val="003B7C2C"/>
  </w:style>
  <w:style w:type="character" w:customStyle="1" w:styleId="WW8Num8z7">
    <w:name w:val="WW8Num8z7"/>
    <w:rsid w:val="003B7C2C"/>
  </w:style>
  <w:style w:type="character" w:customStyle="1" w:styleId="WW8Num8z8">
    <w:name w:val="WW8Num8z8"/>
    <w:rsid w:val="003B7C2C"/>
  </w:style>
  <w:style w:type="character" w:customStyle="1" w:styleId="WW8Num11z3">
    <w:name w:val="WW8Num11z3"/>
    <w:rsid w:val="003B7C2C"/>
  </w:style>
  <w:style w:type="character" w:customStyle="1" w:styleId="WW8Num11z4">
    <w:name w:val="WW8Num11z4"/>
    <w:rsid w:val="003B7C2C"/>
  </w:style>
  <w:style w:type="character" w:customStyle="1" w:styleId="WW8Num11z5">
    <w:name w:val="WW8Num11z5"/>
    <w:rsid w:val="003B7C2C"/>
  </w:style>
  <w:style w:type="character" w:customStyle="1" w:styleId="WW8Num11z6">
    <w:name w:val="WW8Num11z6"/>
    <w:rsid w:val="003B7C2C"/>
  </w:style>
  <w:style w:type="character" w:customStyle="1" w:styleId="WW8Num11z7">
    <w:name w:val="WW8Num11z7"/>
    <w:rsid w:val="003B7C2C"/>
  </w:style>
  <w:style w:type="character" w:customStyle="1" w:styleId="WW8Num11z8">
    <w:name w:val="WW8Num11z8"/>
    <w:rsid w:val="003B7C2C"/>
  </w:style>
  <w:style w:type="character" w:customStyle="1" w:styleId="WW-DefaultParagraphFont1">
    <w:name w:val="WW-Default Paragraph Font1"/>
    <w:rsid w:val="003B7C2C"/>
  </w:style>
  <w:style w:type="character" w:customStyle="1" w:styleId="40">
    <w:name w:val="Προεπιλεγμένη γραμματοσειρά4"/>
    <w:rsid w:val="003B7C2C"/>
  </w:style>
  <w:style w:type="character" w:customStyle="1" w:styleId="WW8Num2z1">
    <w:name w:val="WW8Num2z1"/>
    <w:rsid w:val="003B7C2C"/>
  </w:style>
  <w:style w:type="character" w:customStyle="1" w:styleId="WW8Num2z2">
    <w:name w:val="WW8Num2z2"/>
    <w:rsid w:val="003B7C2C"/>
  </w:style>
  <w:style w:type="character" w:customStyle="1" w:styleId="WW8Num2z3">
    <w:name w:val="WW8Num2z3"/>
    <w:rsid w:val="003B7C2C"/>
  </w:style>
  <w:style w:type="character" w:customStyle="1" w:styleId="WW8Num2z4">
    <w:name w:val="WW8Num2z4"/>
    <w:rsid w:val="003B7C2C"/>
    <w:rPr>
      <w:rFonts w:ascii="Arial" w:hAnsi="Arial" w:cs="Times New Roman"/>
      <w:b w:val="0"/>
      <w:i w:val="0"/>
      <w:sz w:val="20"/>
      <w:szCs w:val="20"/>
    </w:rPr>
  </w:style>
  <w:style w:type="character" w:customStyle="1" w:styleId="WW8Num2z5">
    <w:name w:val="WW8Num2z5"/>
    <w:rsid w:val="003B7C2C"/>
  </w:style>
  <w:style w:type="character" w:customStyle="1" w:styleId="WW8Num2z6">
    <w:name w:val="WW8Num2z6"/>
    <w:rsid w:val="003B7C2C"/>
  </w:style>
  <w:style w:type="character" w:customStyle="1" w:styleId="WW8Num2z7">
    <w:name w:val="WW8Num2z7"/>
    <w:rsid w:val="003B7C2C"/>
  </w:style>
  <w:style w:type="character" w:customStyle="1" w:styleId="WW8Num2z8">
    <w:name w:val="WW8Num2z8"/>
    <w:rsid w:val="003B7C2C"/>
  </w:style>
  <w:style w:type="character" w:customStyle="1" w:styleId="WW8Num9z1">
    <w:name w:val="WW8Num9z1"/>
    <w:rsid w:val="003B7C2C"/>
    <w:rPr>
      <w:rFonts w:eastAsia="Calibri"/>
      <w:lang w:val="el-GR"/>
    </w:rPr>
  </w:style>
  <w:style w:type="character" w:customStyle="1" w:styleId="WW8Num9z2">
    <w:name w:val="WW8Num9z2"/>
    <w:rsid w:val="003B7C2C"/>
  </w:style>
  <w:style w:type="character" w:customStyle="1" w:styleId="WW8Num9z3">
    <w:name w:val="WW8Num9z3"/>
    <w:rsid w:val="003B7C2C"/>
  </w:style>
  <w:style w:type="character" w:customStyle="1" w:styleId="WW8Num9z4">
    <w:name w:val="WW8Num9z4"/>
    <w:rsid w:val="003B7C2C"/>
  </w:style>
  <w:style w:type="character" w:customStyle="1" w:styleId="WW8Num9z5">
    <w:name w:val="WW8Num9z5"/>
    <w:rsid w:val="003B7C2C"/>
  </w:style>
  <w:style w:type="character" w:customStyle="1" w:styleId="WW8Num9z6">
    <w:name w:val="WW8Num9z6"/>
    <w:rsid w:val="003B7C2C"/>
  </w:style>
  <w:style w:type="character" w:customStyle="1" w:styleId="WW8Num9z7">
    <w:name w:val="WW8Num9z7"/>
    <w:rsid w:val="003B7C2C"/>
  </w:style>
  <w:style w:type="character" w:customStyle="1" w:styleId="WW8Num9z8">
    <w:name w:val="WW8Num9z8"/>
    <w:rsid w:val="003B7C2C"/>
  </w:style>
  <w:style w:type="character" w:customStyle="1" w:styleId="WW-DefaultParagraphFont11">
    <w:name w:val="WW-Default Paragraph Font11"/>
    <w:rsid w:val="003B7C2C"/>
  </w:style>
  <w:style w:type="character" w:customStyle="1" w:styleId="WW8Num12z0">
    <w:name w:val="WW8Num12z0"/>
    <w:rsid w:val="003B7C2C"/>
    <w:rPr>
      <w:rFonts w:ascii="Symbol" w:hAnsi="Symbol" w:cs="Symbol"/>
    </w:rPr>
  </w:style>
  <w:style w:type="character" w:customStyle="1" w:styleId="WW8Num12z1">
    <w:name w:val="WW8Num12z1"/>
    <w:rsid w:val="003B7C2C"/>
    <w:rPr>
      <w:rFonts w:ascii="Courier New" w:hAnsi="Courier New" w:cs="Courier New"/>
    </w:rPr>
  </w:style>
  <w:style w:type="character" w:customStyle="1" w:styleId="WW8Num12z2">
    <w:name w:val="WW8Num12z2"/>
    <w:rsid w:val="003B7C2C"/>
    <w:rPr>
      <w:rFonts w:ascii="Wingdings" w:hAnsi="Wingdings" w:cs="Wingdings"/>
    </w:rPr>
  </w:style>
  <w:style w:type="character" w:customStyle="1" w:styleId="WW-DefaultParagraphFont111">
    <w:name w:val="WW-Default Paragraph Font111"/>
    <w:rsid w:val="003B7C2C"/>
  </w:style>
  <w:style w:type="character" w:customStyle="1" w:styleId="WW-DefaultParagraphFont1111">
    <w:name w:val="WW-Default Paragraph Font1111"/>
    <w:rsid w:val="003B7C2C"/>
  </w:style>
  <w:style w:type="character" w:customStyle="1" w:styleId="WW-DefaultParagraphFont11111">
    <w:name w:val="WW-Default Paragraph Font11111"/>
    <w:rsid w:val="003B7C2C"/>
  </w:style>
  <w:style w:type="character" w:customStyle="1" w:styleId="30">
    <w:name w:val="Προεπιλεγμένη γραμματοσειρά3"/>
    <w:rsid w:val="003B7C2C"/>
  </w:style>
  <w:style w:type="character" w:customStyle="1" w:styleId="WW-DefaultParagraphFont111111">
    <w:name w:val="WW-Default Paragraph Font111111"/>
    <w:rsid w:val="003B7C2C"/>
  </w:style>
  <w:style w:type="character" w:customStyle="1" w:styleId="DefaultParagraphFont2">
    <w:name w:val="Default Paragraph Font2"/>
    <w:rsid w:val="003B7C2C"/>
  </w:style>
  <w:style w:type="character" w:customStyle="1" w:styleId="WW8Num12z3">
    <w:name w:val="WW8Num12z3"/>
    <w:rsid w:val="003B7C2C"/>
  </w:style>
  <w:style w:type="character" w:customStyle="1" w:styleId="WW8Num12z4">
    <w:name w:val="WW8Num12z4"/>
    <w:rsid w:val="003B7C2C"/>
  </w:style>
  <w:style w:type="character" w:customStyle="1" w:styleId="WW8Num12z5">
    <w:name w:val="WW8Num12z5"/>
    <w:rsid w:val="003B7C2C"/>
  </w:style>
  <w:style w:type="character" w:customStyle="1" w:styleId="WW8Num12z6">
    <w:name w:val="WW8Num12z6"/>
    <w:rsid w:val="003B7C2C"/>
  </w:style>
  <w:style w:type="character" w:customStyle="1" w:styleId="WW8Num12z7">
    <w:name w:val="WW8Num12z7"/>
    <w:rsid w:val="003B7C2C"/>
  </w:style>
  <w:style w:type="character" w:customStyle="1" w:styleId="WW8Num12z8">
    <w:name w:val="WW8Num12z8"/>
    <w:rsid w:val="003B7C2C"/>
  </w:style>
  <w:style w:type="character" w:customStyle="1" w:styleId="WW8Num13z0">
    <w:name w:val="WW8Num13z0"/>
    <w:rsid w:val="003B7C2C"/>
    <w:rPr>
      <w:rFonts w:ascii="Symbol" w:hAnsi="Symbol" w:cs="OpenSymbol"/>
    </w:rPr>
  </w:style>
  <w:style w:type="character" w:customStyle="1" w:styleId="WW-DefaultParagraphFont1111111">
    <w:name w:val="WW-Default Paragraph Font1111111"/>
    <w:rsid w:val="003B7C2C"/>
  </w:style>
  <w:style w:type="character" w:customStyle="1" w:styleId="WW8Num13z1">
    <w:name w:val="WW8Num13z1"/>
    <w:rsid w:val="003B7C2C"/>
    <w:rPr>
      <w:rFonts w:eastAsia="Calibri"/>
      <w:lang w:val="el-GR"/>
    </w:rPr>
  </w:style>
  <w:style w:type="character" w:customStyle="1" w:styleId="WW8Num13z2">
    <w:name w:val="WW8Num13z2"/>
    <w:rsid w:val="003B7C2C"/>
  </w:style>
  <w:style w:type="character" w:customStyle="1" w:styleId="WW8Num13z3">
    <w:name w:val="WW8Num13z3"/>
    <w:rsid w:val="003B7C2C"/>
  </w:style>
  <w:style w:type="character" w:customStyle="1" w:styleId="WW8Num13z4">
    <w:name w:val="WW8Num13z4"/>
    <w:rsid w:val="003B7C2C"/>
  </w:style>
  <w:style w:type="character" w:customStyle="1" w:styleId="WW8Num13z5">
    <w:name w:val="WW8Num13z5"/>
    <w:rsid w:val="003B7C2C"/>
  </w:style>
  <w:style w:type="character" w:customStyle="1" w:styleId="WW8Num13z6">
    <w:name w:val="WW8Num13z6"/>
    <w:rsid w:val="003B7C2C"/>
  </w:style>
  <w:style w:type="character" w:customStyle="1" w:styleId="WW8Num13z7">
    <w:name w:val="WW8Num13z7"/>
    <w:rsid w:val="003B7C2C"/>
  </w:style>
  <w:style w:type="character" w:customStyle="1" w:styleId="WW8Num13z8">
    <w:name w:val="WW8Num13z8"/>
    <w:rsid w:val="003B7C2C"/>
  </w:style>
  <w:style w:type="character" w:customStyle="1" w:styleId="WW8Num14z0">
    <w:name w:val="WW8Num14z0"/>
    <w:rsid w:val="003B7C2C"/>
    <w:rPr>
      <w:rFonts w:ascii="Symbol" w:hAnsi="Symbol" w:cs="OpenSymbol"/>
    </w:rPr>
  </w:style>
  <w:style w:type="character" w:customStyle="1" w:styleId="WW8Num14z1">
    <w:name w:val="WW8Num14z1"/>
    <w:rsid w:val="003B7C2C"/>
  </w:style>
  <w:style w:type="character" w:customStyle="1" w:styleId="WW8Num14z2">
    <w:name w:val="WW8Num14z2"/>
    <w:rsid w:val="003B7C2C"/>
  </w:style>
  <w:style w:type="character" w:customStyle="1" w:styleId="WW8Num14z3">
    <w:name w:val="WW8Num14z3"/>
    <w:rsid w:val="003B7C2C"/>
  </w:style>
  <w:style w:type="character" w:customStyle="1" w:styleId="WW8Num14z4">
    <w:name w:val="WW8Num14z4"/>
    <w:rsid w:val="003B7C2C"/>
  </w:style>
  <w:style w:type="character" w:customStyle="1" w:styleId="WW8Num14z5">
    <w:name w:val="WW8Num14z5"/>
    <w:rsid w:val="003B7C2C"/>
  </w:style>
  <w:style w:type="character" w:customStyle="1" w:styleId="WW8Num14z6">
    <w:name w:val="WW8Num14z6"/>
    <w:rsid w:val="003B7C2C"/>
  </w:style>
  <w:style w:type="character" w:customStyle="1" w:styleId="WW8Num14z7">
    <w:name w:val="WW8Num14z7"/>
    <w:rsid w:val="003B7C2C"/>
  </w:style>
  <w:style w:type="character" w:customStyle="1" w:styleId="WW8Num14z8">
    <w:name w:val="WW8Num14z8"/>
    <w:rsid w:val="003B7C2C"/>
  </w:style>
  <w:style w:type="character" w:customStyle="1" w:styleId="WW8Num15z0">
    <w:name w:val="WW8Num15z0"/>
    <w:rsid w:val="003B7C2C"/>
  </w:style>
  <w:style w:type="character" w:customStyle="1" w:styleId="WW8Num15z1">
    <w:name w:val="WW8Num15z1"/>
    <w:rsid w:val="003B7C2C"/>
  </w:style>
  <w:style w:type="character" w:customStyle="1" w:styleId="WW8Num15z2">
    <w:name w:val="WW8Num15z2"/>
    <w:rsid w:val="003B7C2C"/>
  </w:style>
  <w:style w:type="character" w:customStyle="1" w:styleId="WW8Num15z3">
    <w:name w:val="WW8Num15z3"/>
    <w:rsid w:val="003B7C2C"/>
  </w:style>
  <w:style w:type="character" w:customStyle="1" w:styleId="WW8Num15z4">
    <w:name w:val="WW8Num15z4"/>
    <w:rsid w:val="003B7C2C"/>
  </w:style>
  <w:style w:type="character" w:customStyle="1" w:styleId="WW8Num15z5">
    <w:name w:val="WW8Num15z5"/>
    <w:rsid w:val="003B7C2C"/>
  </w:style>
  <w:style w:type="character" w:customStyle="1" w:styleId="WW8Num15z6">
    <w:name w:val="WW8Num15z6"/>
    <w:rsid w:val="003B7C2C"/>
  </w:style>
  <w:style w:type="character" w:customStyle="1" w:styleId="WW8Num15z7">
    <w:name w:val="WW8Num15z7"/>
    <w:rsid w:val="003B7C2C"/>
  </w:style>
  <w:style w:type="character" w:customStyle="1" w:styleId="WW8Num15z8">
    <w:name w:val="WW8Num15z8"/>
    <w:rsid w:val="003B7C2C"/>
  </w:style>
  <w:style w:type="character" w:customStyle="1" w:styleId="WW8Num16z0">
    <w:name w:val="WW8Num16z0"/>
    <w:rsid w:val="003B7C2C"/>
  </w:style>
  <w:style w:type="character" w:customStyle="1" w:styleId="WW8Num16z1">
    <w:name w:val="WW8Num16z1"/>
    <w:rsid w:val="003B7C2C"/>
  </w:style>
  <w:style w:type="character" w:customStyle="1" w:styleId="WW8Num16z2">
    <w:name w:val="WW8Num16z2"/>
    <w:rsid w:val="003B7C2C"/>
  </w:style>
  <w:style w:type="character" w:customStyle="1" w:styleId="WW8Num16z3">
    <w:name w:val="WW8Num16z3"/>
    <w:rsid w:val="003B7C2C"/>
  </w:style>
  <w:style w:type="character" w:customStyle="1" w:styleId="WW8Num16z4">
    <w:name w:val="WW8Num16z4"/>
    <w:rsid w:val="003B7C2C"/>
  </w:style>
  <w:style w:type="character" w:customStyle="1" w:styleId="WW8Num16z5">
    <w:name w:val="WW8Num16z5"/>
    <w:rsid w:val="003B7C2C"/>
  </w:style>
  <w:style w:type="character" w:customStyle="1" w:styleId="WW8Num16z6">
    <w:name w:val="WW8Num16z6"/>
    <w:rsid w:val="003B7C2C"/>
  </w:style>
  <w:style w:type="character" w:customStyle="1" w:styleId="WW8Num16z7">
    <w:name w:val="WW8Num16z7"/>
    <w:rsid w:val="003B7C2C"/>
  </w:style>
  <w:style w:type="character" w:customStyle="1" w:styleId="WW8Num16z8">
    <w:name w:val="WW8Num16z8"/>
    <w:rsid w:val="003B7C2C"/>
  </w:style>
  <w:style w:type="character" w:customStyle="1" w:styleId="WW-DefaultParagraphFont11111111">
    <w:name w:val="WW-Default Paragraph Font11111111"/>
    <w:rsid w:val="003B7C2C"/>
  </w:style>
  <w:style w:type="character" w:customStyle="1" w:styleId="WW-DefaultParagraphFont111111111">
    <w:name w:val="WW-Default Paragraph Font111111111"/>
    <w:rsid w:val="003B7C2C"/>
  </w:style>
  <w:style w:type="character" w:customStyle="1" w:styleId="WW-DefaultParagraphFont1111111111">
    <w:name w:val="WW-Default Paragraph Font1111111111"/>
    <w:rsid w:val="003B7C2C"/>
  </w:style>
  <w:style w:type="character" w:customStyle="1" w:styleId="WW-DefaultParagraphFont11111111111">
    <w:name w:val="WW-Default Paragraph Font11111111111"/>
    <w:rsid w:val="003B7C2C"/>
  </w:style>
  <w:style w:type="character" w:customStyle="1" w:styleId="WW-DefaultParagraphFont111111111111">
    <w:name w:val="WW-Default Paragraph Font111111111111"/>
    <w:rsid w:val="003B7C2C"/>
  </w:style>
  <w:style w:type="character" w:customStyle="1" w:styleId="WW8Num17z0">
    <w:name w:val="WW8Num17z0"/>
    <w:rsid w:val="003B7C2C"/>
  </w:style>
  <w:style w:type="character" w:customStyle="1" w:styleId="WW8Num17z1">
    <w:name w:val="WW8Num17z1"/>
    <w:rsid w:val="003B7C2C"/>
  </w:style>
  <w:style w:type="character" w:customStyle="1" w:styleId="WW8Num17z2">
    <w:name w:val="WW8Num17z2"/>
    <w:rsid w:val="003B7C2C"/>
  </w:style>
  <w:style w:type="character" w:customStyle="1" w:styleId="WW8Num17z3">
    <w:name w:val="WW8Num17z3"/>
    <w:rsid w:val="003B7C2C"/>
  </w:style>
  <w:style w:type="character" w:customStyle="1" w:styleId="WW8Num17z4">
    <w:name w:val="WW8Num17z4"/>
    <w:rsid w:val="003B7C2C"/>
  </w:style>
  <w:style w:type="character" w:customStyle="1" w:styleId="WW8Num17z5">
    <w:name w:val="WW8Num17z5"/>
    <w:rsid w:val="003B7C2C"/>
  </w:style>
  <w:style w:type="character" w:customStyle="1" w:styleId="WW8Num17z6">
    <w:name w:val="WW8Num17z6"/>
    <w:rsid w:val="003B7C2C"/>
  </w:style>
  <w:style w:type="character" w:customStyle="1" w:styleId="WW8Num17z7">
    <w:name w:val="WW8Num17z7"/>
    <w:rsid w:val="003B7C2C"/>
  </w:style>
  <w:style w:type="character" w:customStyle="1" w:styleId="WW8Num17z8">
    <w:name w:val="WW8Num17z8"/>
    <w:rsid w:val="003B7C2C"/>
  </w:style>
  <w:style w:type="character" w:customStyle="1" w:styleId="WW8Num18z0">
    <w:name w:val="WW8Num18z0"/>
    <w:rsid w:val="003B7C2C"/>
  </w:style>
  <w:style w:type="character" w:customStyle="1" w:styleId="WW8Num18z1">
    <w:name w:val="WW8Num18z1"/>
    <w:rsid w:val="003B7C2C"/>
  </w:style>
  <w:style w:type="character" w:customStyle="1" w:styleId="WW8Num18z2">
    <w:name w:val="WW8Num18z2"/>
    <w:rsid w:val="003B7C2C"/>
  </w:style>
  <w:style w:type="character" w:customStyle="1" w:styleId="WW8Num18z3">
    <w:name w:val="WW8Num18z3"/>
    <w:rsid w:val="003B7C2C"/>
  </w:style>
  <w:style w:type="character" w:customStyle="1" w:styleId="WW8Num18z4">
    <w:name w:val="WW8Num18z4"/>
    <w:rsid w:val="003B7C2C"/>
  </w:style>
  <w:style w:type="character" w:customStyle="1" w:styleId="WW8Num18z5">
    <w:name w:val="WW8Num18z5"/>
    <w:rsid w:val="003B7C2C"/>
  </w:style>
  <w:style w:type="character" w:customStyle="1" w:styleId="WW8Num18z6">
    <w:name w:val="WW8Num18z6"/>
    <w:rsid w:val="003B7C2C"/>
  </w:style>
  <w:style w:type="character" w:customStyle="1" w:styleId="WW8Num18z7">
    <w:name w:val="WW8Num18z7"/>
    <w:rsid w:val="003B7C2C"/>
  </w:style>
  <w:style w:type="character" w:customStyle="1" w:styleId="WW8Num18z8">
    <w:name w:val="WW8Num18z8"/>
    <w:rsid w:val="003B7C2C"/>
  </w:style>
  <w:style w:type="character" w:customStyle="1" w:styleId="WW8Num3z1">
    <w:name w:val="WW8Num3z1"/>
    <w:rsid w:val="003B7C2C"/>
  </w:style>
  <w:style w:type="character" w:customStyle="1" w:styleId="WW8Num3z2">
    <w:name w:val="WW8Num3z2"/>
    <w:rsid w:val="003B7C2C"/>
  </w:style>
  <w:style w:type="character" w:customStyle="1" w:styleId="WW8Num3z3">
    <w:name w:val="WW8Num3z3"/>
    <w:rsid w:val="003B7C2C"/>
  </w:style>
  <w:style w:type="character" w:customStyle="1" w:styleId="WW8Num3z4">
    <w:name w:val="WW8Num3z4"/>
    <w:rsid w:val="003B7C2C"/>
    <w:rPr>
      <w:rFonts w:ascii="Arial" w:hAnsi="Arial" w:cs="Times New Roman"/>
      <w:b w:val="0"/>
      <w:i w:val="0"/>
      <w:sz w:val="20"/>
      <w:szCs w:val="20"/>
    </w:rPr>
  </w:style>
  <w:style w:type="character" w:customStyle="1" w:styleId="WW8Num3z5">
    <w:name w:val="WW8Num3z5"/>
    <w:rsid w:val="003B7C2C"/>
  </w:style>
  <w:style w:type="character" w:customStyle="1" w:styleId="WW8Num3z6">
    <w:name w:val="WW8Num3z6"/>
    <w:rsid w:val="003B7C2C"/>
  </w:style>
  <w:style w:type="character" w:customStyle="1" w:styleId="WW8Num3z7">
    <w:name w:val="WW8Num3z7"/>
    <w:rsid w:val="003B7C2C"/>
  </w:style>
  <w:style w:type="character" w:customStyle="1" w:styleId="WW8Num3z8">
    <w:name w:val="WW8Num3z8"/>
    <w:rsid w:val="003B7C2C"/>
  </w:style>
  <w:style w:type="character" w:customStyle="1" w:styleId="WW-DefaultParagraphFont1111111111111">
    <w:name w:val="WW-Default Paragraph Font1111111111111"/>
    <w:rsid w:val="003B7C2C"/>
  </w:style>
  <w:style w:type="character" w:customStyle="1" w:styleId="WW-DefaultParagraphFont11111111111111">
    <w:name w:val="WW-Default Paragraph Font11111111111111"/>
    <w:rsid w:val="003B7C2C"/>
  </w:style>
  <w:style w:type="character" w:customStyle="1" w:styleId="WW-DefaultParagraphFont111111111111111">
    <w:name w:val="WW-Default Paragraph Font111111111111111"/>
    <w:rsid w:val="003B7C2C"/>
  </w:style>
  <w:style w:type="character" w:customStyle="1" w:styleId="WW-DefaultParagraphFont1111111111111111">
    <w:name w:val="WW-Default Paragraph Font1111111111111111"/>
    <w:rsid w:val="003B7C2C"/>
  </w:style>
  <w:style w:type="character" w:customStyle="1" w:styleId="20">
    <w:name w:val="Προεπιλεγμένη γραμματοσειρά2"/>
    <w:rsid w:val="003B7C2C"/>
  </w:style>
  <w:style w:type="character" w:customStyle="1" w:styleId="WW8Num19z0">
    <w:name w:val="WW8Num19z0"/>
    <w:rsid w:val="003B7C2C"/>
    <w:rPr>
      <w:rFonts w:ascii="Calibri" w:hAnsi="Calibri" w:cs="Calibri"/>
    </w:rPr>
  </w:style>
  <w:style w:type="character" w:customStyle="1" w:styleId="WW8Num19z1">
    <w:name w:val="WW8Num19z1"/>
    <w:rsid w:val="003B7C2C"/>
  </w:style>
  <w:style w:type="character" w:customStyle="1" w:styleId="WW8Num20z0">
    <w:name w:val="WW8Num20z0"/>
    <w:rsid w:val="003B7C2C"/>
    <w:rPr>
      <w:rFonts w:ascii="Calibri" w:eastAsia="Calibri" w:hAnsi="Calibri" w:cs="Times New Roman"/>
    </w:rPr>
  </w:style>
  <w:style w:type="character" w:customStyle="1" w:styleId="WW8Num20z1">
    <w:name w:val="WW8Num20z1"/>
    <w:rsid w:val="003B7C2C"/>
    <w:rPr>
      <w:rFonts w:ascii="Courier New" w:hAnsi="Courier New" w:cs="Courier New"/>
    </w:rPr>
  </w:style>
  <w:style w:type="character" w:customStyle="1" w:styleId="WW8Num20z2">
    <w:name w:val="WW8Num20z2"/>
    <w:rsid w:val="003B7C2C"/>
    <w:rPr>
      <w:rFonts w:ascii="Wingdings" w:hAnsi="Wingdings" w:cs="Wingdings"/>
    </w:rPr>
  </w:style>
  <w:style w:type="character" w:customStyle="1" w:styleId="WW8Num20z3">
    <w:name w:val="WW8Num20z3"/>
    <w:rsid w:val="003B7C2C"/>
    <w:rPr>
      <w:rFonts w:ascii="Symbol" w:hAnsi="Symbol" w:cs="Symbol"/>
    </w:rPr>
  </w:style>
  <w:style w:type="character" w:customStyle="1" w:styleId="WW-DefaultParagraphFont11111111111111111">
    <w:name w:val="WW-Default Paragraph Font11111111111111111"/>
    <w:rsid w:val="003B7C2C"/>
  </w:style>
  <w:style w:type="character" w:customStyle="1" w:styleId="WW8Num19z2">
    <w:name w:val="WW8Num19z2"/>
    <w:rsid w:val="003B7C2C"/>
  </w:style>
  <w:style w:type="character" w:customStyle="1" w:styleId="WW8Num19z3">
    <w:name w:val="WW8Num19z3"/>
    <w:rsid w:val="003B7C2C"/>
  </w:style>
  <w:style w:type="character" w:customStyle="1" w:styleId="WW8Num19z4">
    <w:name w:val="WW8Num19z4"/>
    <w:rsid w:val="003B7C2C"/>
  </w:style>
  <w:style w:type="character" w:customStyle="1" w:styleId="WW8Num19z5">
    <w:name w:val="WW8Num19z5"/>
    <w:rsid w:val="003B7C2C"/>
  </w:style>
  <w:style w:type="character" w:customStyle="1" w:styleId="WW8Num19z6">
    <w:name w:val="WW8Num19z6"/>
    <w:rsid w:val="003B7C2C"/>
  </w:style>
  <w:style w:type="character" w:customStyle="1" w:styleId="WW8Num19z7">
    <w:name w:val="WW8Num19z7"/>
    <w:rsid w:val="003B7C2C"/>
  </w:style>
  <w:style w:type="character" w:customStyle="1" w:styleId="WW8Num19z8">
    <w:name w:val="WW8Num19z8"/>
    <w:rsid w:val="003B7C2C"/>
  </w:style>
  <w:style w:type="character" w:customStyle="1" w:styleId="WW8Num20z4">
    <w:name w:val="WW8Num20z4"/>
    <w:rsid w:val="003B7C2C"/>
  </w:style>
  <w:style w:type="character" w:customStyle="1" w:styleId="WW8Num20z5">
    <w:name w:val="WW8Num20z5"/>
    <w:rsid w:val="003B7C2C"/>
  </w:style>
  <w:style w:type="character" w:customStyle="1" w:styleId="WW8Num20z6">
    <w:name w:val="WW8Num20z6"/>
    <w:rsid w:val="003B7C2C"/>
  </w:style>
  <w:style w:type="character" w:customStyle="1" w:styleId="WW8Num20z7">
    <w:name w:val="WW8Num20z7"/>
    <w:rsid w:val="003B7C2C"/>
  </w:style>
  <w:style w:type="character" w:customStyle="1" w:styleId="WW8Num20z8">
    <w:name w:val="WW8Num20z8"/>
    <w:rsid w:val="003B7C2C"/>
  </w:style>
  <w:style w:type="character" w:customStyle="1" w:styleId="WW-DefaultParagraphFont111111111111111111">
    <w:name w:val="WW-Default Paragraph Font111111111111111111"/>
    <w:rsid w:val="003B7C2C"/>
  </w:style>
  <w:style w:type="character" w:customStyle="1" w:styleId="WW-DefaultParagraphFont1111111111111111111">
    <w:name w:val="WW-Default Paragraph Font1111111111111111111"/>
    <w:rsid w:val="003B7C2C"/>
  </w:style>
  <w:style w:type="character" w:customStyle="1" w:styleId="WW8Num21z0">
    <w:name w:val="WW8Num21z0"/>
    <w:rsid w:val="003B7C2C"/>
    <w:rPr>
      <w:rFonts w:ascii="Calibri" w:eastAsia="Times New Roman" w:hAnsi="Calibri" w:cs="Calibri"/>
    </w:rPr>
  </w:style>
  <w:style w:type="character" w:customStyle="1" w:styleId="WW8Num21z1">
    <w:name w:val="WW8Num21z1"/>
    <w:rsid w:val="003B7C2C"/>
    <w:rPr>
      <w:rFonts w:ascii="Courier New" w:hAnsi="Courier New" w:cs="Courier New"/>
    </w:rPr>
  </w:style>
  <w:style w:type="character" w:customStyle="1" w:styleId="WW8Num21z2">
    <w:name w:val="WW8Num21z2"/>
    <w:rsid w:val="003B7C2C"/>
    <w:rPr>
      <w:rFonts w:ascii="Wingdings" w:hAnsi="Wingdings" w:cs="Wingdings"/>
    </w:rPr>
  </w:style>
  <w:style w:type="character" w:customStyle="1" w:styleId="WW8Num21z3">
    <w:name w:val="WW8Num21z3"/>
    <w:rsid w:val="003B7C2C"/>
    <w:rPr>
      <w:rFonts w:ascii="Symbol" w:hAnsi="Symbol" w:cs="Symbol"/>
    </w:rPr>
  </w:style>
  <w:style w:type="character" w:customStyle="1" w:styleId="WW8Num22z0">
    <w:name w:val="WW8Num22z0"/>
    <w:rsid w:val="003B7C2C"/>
    <w:rPr>
      <w:rFonts w:ascii="Symbol" w:hAnsi="Symbol" w:cs="Symbol"/>
    </w:rPr>
  </w:style>
  <w:style w:type="character" w:customStyle="1" w:styleId="WW8Num22z1">
    <w:name w:val="WW8Num22z1"/>
    <w:rsid w:val="003B7C2C"/>
    <w:rPr>
      <w:rFonts w:ascii="Courier New" w:hAnsi="Courier New" w:cs="Courier New"/>
    </w:rPr>
  </w:style>
  <w:style w:type="character" w:customStyle="1" w:styleId="WW8Num22z2">
    <w:name w:val="WW8Num22z2"/>
    <w:rsid w:val="003B7C2C"/>
    <w:rPr>
      <w:rFonts w:ascii="Wingdings" w:hAnsi="Wingdings" w:cs="Wingdings"/>
    </w:rPr>
  </w:style>
  <w:style w:type="character" w:customStyle="1" w:styleId="WW8Num23z0">
    <w:name w:val="WW8Num23z0"/>
    <w:rsid w:val="003B7C2C"/>
    <w:rPr>
      <w:rFonts w:ascii="Calibri" w:eastAsia="Times New Roman" w:hAnsi="Calibri" w:cs="Calibri"/>
    </w:rPr>
  </w:style>
  <w:style w:type="character" w:customStyle="1" w:styleId="WW8Num23z1">
    <w:name w:val="WW8Num23z1"/>
    <w:rsid w:val="003B7C2C"/>
    <w:rPr>
      <w:rFonts w:ascii="Courier New" w:hAnsi="Courier New" w:cs="Courier New"/>
    </w:rPr>
  </w:style>
  <w:style w:type="character" w:customStyle="1" w:styleId="WW8Num23z2">
    <w:name w:val="WW8Num23z2"/>
    <w:rsid w:val="003B7C2C"/>
    <w:rPr>
      <w:rFonts w:ascii="Wingdings" w:hAnsi="Wingdings" w:cs="Wingdings"/>
    </w:rPr>
  </w:style>
  <w:style w:type="character" w:customStyle="1" w:styleId="WW8Num23z3">
    <w:name w:val="WW8Num23z3"/>
    <w:rsid w:val="003B7C2C"/>
    <w:rPr>
      <w:rFonts w:ascii="Symbol" w:hAnsi="Symbol" w:cs="Symbol"/>
    </w:rPr>
  </w:style>
  <w:style w:type="character" w:customStyle="1" w:styleId="WW8Num24z0">
    <w:name w:val="WW8Num24z0"/>
    <w:rsid w:val="003B7C2C"/>
    <w:rPr>
      <w:rFonts w:ascii="Symbol" w:hAnsi="Symbol" w:cs="Symbol"/>
      <w:strike/>
      <w:color w:val="0070C0"/>
      <w:position w:val="0"/>
      <w:sz w:val="24"/>
      <w:vertAlign w:val="baseline"/>
      <w:lang w:val="el-GR"/>
    </w:rPr>
  </w:style>
  <w:style w:type="character" w:customStyle="1" w:styleId="WW8Num24z1">
    <w:name w:val="WW8Num24z1"/>
    <w:rsid w:val="003B7C2C"/>
    <w:rPr>
      <w:rFonts w:ascii="Courier New" w:hAnsi="Courier New" w:cs="Courier New"/>
    </w:rPr>
  </w:style>
  <w:style w:type="character" w:customStyle="1" w:styleId="WW8Num24z2">
    <w:name w:val="WW8Num24z2"/>
    <w:rsid w:val="003B7C2C"/>
    <w:rPr>
      <w:rFonts w:ascii="Wingdings" w:hAnsi="Wingdings" w:cs="Wingdings"/>
    </w:rPr>
  </w:style>
  <w:style w:type="character" w:customStyle="1" w:styleId="WW8Num25z0">
    <w:name w:val="WW8Num25z0"/>
    <w:rsid w:val="003B7C2C"/>
    <w:rPr>
      <w:rFonts w:ascii="Symbol" w:hAnsi="Symbol" w:cs="Symbol"/>
    </w:rPr>
  </w:style>
  <w:style w:type="character" w:customStyle="1" w:styleId="WW8Num25z1">
    <w:name w:val="WW8Num25z1"/>
    <w:rsid w:val="003B7C2C"/>
    <w:rPr>
      <w:rFonts w:ascii="Courier New" w:hAnsi="Courier New" w:cs="Courier New"/>
    </w:rPr>
  </w:style>
  <w:style w:type="character" w:customStyle="1" w:styleId="WW8Num25z2">
    <w:name w:val="WW8Num25z2"/>
    <w:rsid w:val="003B7C2C"/>
    <w:rPr>
      <w:rFonts w:ascii="Wingdings" w:hAnsi="Wingdings" w:cs="Wingdings"/>
    </w:rPr>
  </w:style>
  <w:style w:type="character" w:customStyle="1" w:styleId="WW8Num26z0">
    <w:name w:val="WW8Num26z0"/>
    <w:rsid w:val="003B7C2C"/>
    <w:rPr>
      <w:rFonts w:ascii="Symbol" w:hAnsi="Symbol" w:cs="Symbol"/>
    </w:rPr>
  </w:style>
  <w:style w:type="character" w:customStyle="1" w:styleId="WW8Num26z1">
    <w:name w:val="WW8Num26z1"/>
    <w:rsid w:val="003B7C2C"/>
    <w:rPr>
      <w:rFonts w:ascii="Courier New" w:hAnsi="Courier New" w:cs="Courier New"/>
    </w:rPr>
  </w:style>
  <w:style w:type="character" w:customStyle="1" w:styleId="WW8Num26z2">
    <w:name w:val="WW8Num26z2"/>
    <w:rsid w:val="003B7C2C"/>
    <w:rPr>
      <w:rFonts w:ascii="Wingdings" w:hAnsi="Wingdings" w:cs="Wingdings"/>
    </w:rPr>
  </w:style>
  <w:style w:type="character" w:customStyle="1" w:styleId="WW8Num27z0">
    <w:name w:val="WW8Num27z0"/>
    <w:rsid w:val="003B7C2C"/>
    <w:rPr>
      <w:rFonts w:ascii="Calibri" w:eastAsia="Times New Roman" w:hAnsi="Calibri" w:cs="Calibri"/>
    </w:rPr>
  </w:style>
  <w:style w:type="character" w:customStyle="1" w:styleId="WW8Num27z1">
    <w:name w:val="WW8Num27z1"/>
    <w:rsid w:val="003B7C2C"/>
    <w:rPr>
      <w:rFonts w:ascii="Courier New" w:hAnsi="Courier New" w:cs="Courier New"/>
    </w:rPr>
  </w:style>
  <w:style w:type="character" w:customStyle="1" w:styleId="WW8Num27z2">
    <w:name w:val="WW8Num27z2"/>
    <w:rsid w:val="003B7C2C"/>
    <w:rPr>
      <w:rFonts w:ascii="Wingdings" w:hAnsi="Wingdings" w:cs="Wingdings"/>
    </w:rPr>
  </w:style>
  <w:style w:type="character" w:customStyle="1" w:styleId="WW8Num27z3">
    <w:name w:val="WW8Num27z3"/>
    <w:rsid w:val="003B7C2C"/>
    <w:rPr>
      <w:rFonts w:ascii="Symbol" w:hAnsi="Symbol" w:cs="Symbol"/>
    </w:rPr>
  </w:style>
  <w:style w:type="character" w:customStyle="1" w:styleId="WW8Num28z0">
    <w:name w:val="WW8Num28z0"/>
    <w:rsid w:val="003B7C2C"/>
    <w:rPr>
      <w:rFonts w:ascii="Symbol" w:hAnsi="Symbol" w:cs="Symbol"/>
    </w:rPr>
  </w:style>
  <w:style w:type="character" w:customStyle="1" w:styleId="WW8Num28z1">
    <w:name w:val="WW8Num28z1"/>
    <w:rsid w:val="003B7C2C"/>
    <w:rPr>
      <w:rFonts w:ascii="Courier New" w:hAnsi="Courier New" w:cs="Courier New"/>
    </w:rPr>
  </w:style>
  <w:style w:type="character" w:customStyle="1" w:styleId="WW8Num28z2">
    <w:name w:val="WW8Num28z2"/>
    <w:rsid w:val="003B7C2C"/>
    <w:rPr>
      <w:rFonts w:ascii="Wingdings" w:hAnsi="Wingdings" w:cs="Wingdings"/>
    </w:rPr>
  </w:style>
  <w:style w:type="character" w:customStyle="1" w:styleId="WW8Num29z0">
    <w:name w:val="WW8Num29z0"/>
    <w:rsid w:val="003B7C2C"/>
    <w:rPr>
      <w:rFonts w:ascii="Calibri" w:eastAsia="Times New Roman" w:hAnsi="Calibri" w:cs="Calibri"/>
    </w:rPr>
  </w:style>
  <w:style w:type="character" w:customStyle="1" w:styleId="WW8Num29z1">
    <w:name w:val="WW8Num29z1"/>
    <w:rsid w:val="003B7C2C"/>
    <w:rPr>
      <w:rFonts w:ascii="Courier New" w:hAnsi="Courier New" w:cs="Courier New"/>
    </w:rPr>
  </w:style>
  <w:style w:type="character" w:customStyle="1" w:styleId="WW8Num29z2">
    <w:name w:val="WW8Num29z2"/>
    <w:rsid w:val="003B7C2C"/>
    <w:rPr>
      <w:rFonts w:ascii="Wingdings" w:hAnsi="Wingdings" w:cs="Wingdings"/>
    </w:rPr>
  </w:style>
  <w:style w:type="character" w:customStyle="1" w:styleId="WW8Num29z3">
    <w:name w:val="WW8Num29z3"/>
    <w:rsid w:val="003B7C2C"/>
    <w:rPr>
      <w:rFonts w:ascii="Symbol" w:hAnsi="Symbol" w:cs="Symbol"/>
    </w:rPr>
  </w:style>
  <w:style w:type="character" w:customStyle="1" w:styleId="WW8Num30z0">
    <w:name w:val="WW8Num30z0"/>
    <w:rsid w:val="003B7C2C"/>
    <w:rPr>
      <w:rFonts w:ascii="Symbol" w:hAnsi="Symbol" w:cs="Symbol"/>
      <w:shd w:val="clear" w:color="auto" w:fill="FFFF00"/>
    </w:rPr>
  </w:style>
  <w:style w:type="character" w:customStyle="1" w:styleId="WW8Num30z1">
    <w:name w:val="WW8Num30z1"/>
    <w:rsid w:val="003B7C2C"/>
    <w:rPr>
      <w:rFonts w:ascii="Courier New" w:hAnsi="Courier New" w:cs="Courier New"/>
    </w:rPr>
  </w:style>
  <w:style w:type="character" w:customStyle="1" w:styleId="WW8Num30z2">
    <w:name w:val="WW8Num30z2"/>
    <w:rsid w:val="003B7C2C"/>
    <w:rPr>
      <w:rFonts w:ascii="Wingdings" w:hAnsi="Wingdings" w:cs="Wingdings"/>
    </w:rPr>
  </w:style>
  <w:style w:type="character" w:customStyle="1" w:styleId="WW8Num31z0">
    <w:name w:val="WW8Num31z0"/>
    <w:rsid w:val="003B7C2C"/>
    <w:rPr>
      <w:rFonts w:cs="Times New Roman"/>
    </w:rPr>
  </w:style>
  <w:style w:type="character" w:customStyle="1" w:styleId="WW8Num32z0">
    <w:name w:val="WW8Num32z0"/>
    <w:rsid w:val="003B7C2C"/>
  </w:style>
  <w:style w:type="character" w:customStyle="1" w:styleId="WW8Num32z1">
    <w:name w:val="WW8Num32z1"/>
    <w:rsid w:val="003B7C2C"/>
  </w:style>
  <w:style w:type="character" w:customStyle="1" w:styleId="WW8Num32z2">
    <w:name w:val="WW8Num32z2"/>
    <w:rsid w:val="003B7C2C"/>
  </w:style>
  <w:style w:type="character" w:customStyle="1" w:styleId="WW8Num32z3">
    <w:name w:val="WW8Num32z3"/>
    <w:rsid w:val="003B7C2C"/>
  </w:style>
  <w:style w:type="character" w:customStyle="1" w:styleId="WW8Num32z4">
    <w:name w:val="WW8Num32z4"/>
    <w:rsid w:val="003B7C2C"/>
  </w:style>
  <w:style w:type="character" w:customStyle="1" w:styleId="WW8Num32z5">
    <w:name w:val="WW8Num32z5"/>
    <w:rsid w:val="003B7C2C"/>
  </w:style>
  <w:style w:type="character" w:customStyle="1" w:styleId="WW8Num32z6">
    <w:name w:val="WW8Num32z6"/>
    <w:rsid w:val="003B7C2C"/>
  </w:style>
  <w:style w:type="character" w:customStyle="1" w:styleId="WW8Num32z7">
    <w:name w:val="WW8Num32z7"/>
    <w:rsid w:val="003B7C2C"/>
  </w:style>
  <w:style w:type="character" w:customStyle="1" w:styleId="WW8Num32z8">
    <w:name w:val="WW8Num32z8"/>
    <w:rsid w:val="003B7C2C"/>
  </w:style>
  <w:style w:type="character" w:customStyle="1" w:styleId="WW8Num33z0">
    <w:name w:val="WW8Num33z0"/>
    <w:rsid w:val="003B7C2C"/>
    <w:rPr>
      <w:rFonts w:ascii="Symbol" w:eastAsia="Calibri" w:hAnsi="Symbol" w:cs="Symbol"/>
    </w:rPr>
  </w:style>
  <w:style w:type="character" w:customStyle="1" w:styleId="WW8Num33z1">
    <w:name w:val="WW8Num33z1"/>
    <w:rsid w:val="003B7C2C"/>
    <w:rPr>
      <w:rFonts w:ascii="Courier New" w:hAnsi="Courier New" w:cs="Courier New"/>
    </w:rPr>
  </w:style>
  <w:style w:type="character" w:customStyle="1" w:styleId="WW8Num33z2">
    <w:name w:val="WW8Num33z2"/>
    <w:rsid w:val="003B7C2C"/>
    <w:rPr>
      <w:rFonts w:ascii="Wingdings" w:hAnsi="Wingdings" w:cs="Wingdings"/>
    </w:rPr>
  </w:style>
  <w:style w:type="character" w:customStyle="1" w:styleId="WW8Num34z0">
    <w:name w:val="WW8Num34z0"/>
    <w:rsid w:val="003B7C2C"/>
    <w:rPr>
      <w:rFonts w:ascii="Symbol" w:hAnsi="Symbol" w:cs="Symbol"/>
    </w:rPr>
  </w:style>
  <w:style w:type="character" w:customStyle="1" w:styleId="WW8Num34z1">
    <w:name w:val="WW8Num34z1"/>
    <w:rsid w:val="003B7C2C"/>
    <w:rPr>
      <w:rFonts w:ascii="Courier New" w:hAnsi="Courier New" w:cs="Courier New"/>
    </w:rPr>
  </w:style>
  <w:style w:type="character" w:customStyle="1" w:styleId="WW8Num34z2">
    <w:name w:val="WW8Num34z2"/>
    <w:rsid w:val="003B7C2C"/>
    <w:rPr>
      <w:rFonts w:ascii="Wingdings" w:hAnsi="Wingdings" w:cs="Wingdings"/>
    </w:rPr>
  </w:style>
  <w:style w:type="character" w:customStyle="1" w:styleId="WW8Num35z0">
    <w:name w:val="WW8Num35z0"/>
    <w:rsid w:val="003B7C2C"/>
    <w:rPr>
      <w:rFonts w:ascii="Calibri" w:eastAsia="Times New Roman" w:hAnsi="Calibri" w:cs="Calibri"/>
    </w:rPr>
  </w:style>
  <w:style w:type="character" w:customStyle="1" w:styleId="WW8Num35z1">
    <w:name w:val="WW8Num35z1"/>
    <w:rsid w:val="003B7C2C"/>
    <w:rPr>
      <w:rFonts w:ascii="Courier New" w:hAnsi="Courier New" w:cs="Courier New"/>
    </w:rPr>
  </w:style>
  <w:style w:type="character" w:customStyle="1" w:styleId="WW8Num35z2">
    <w:name w:val="WW8Num35z2"/>
    <w:rsid w:val="003B7C2C"/>
    <w:rPr>
      <w:rFonts w:ascii="Wingdings" w:hAnsi="Wingdings" w:cs="Wingdings"/>
    </w:rPr>
  </w:style>
  <w:style w:type="character" w:customStyle="1" w:styleId="WW8Num35z3">
    <w:name w:val="WW8Num35z3"/>
    <w:rsid w:val="003B7C2C"/>
    <w:rPr>
      <w:rFonts w:ascii="Symbol" w:hAnsi="Symbol" w:cs="Symbol"/>
    </w:rPr>
  </w:style>
  <w:style w:type="character" w:customStyle="1" w:styleId="WW8Num36z0">
    <w:name w:val="WW8Num36z0"/>
    <w:rsid w:val="003B7C2C"/>
    <w:rPr>
      <w:lang w:val="el-GR"/>
    </w:rPr>
  </w:style>
  <w:style w:type="character" w:customStyle="1" w:styleId="WW8Num36z1">
    <w:name w:val="WW8Num36z1"/>
    <w:rsid w:val="003B7C2C"/>
  </w:style>
  <w:style w:type="character" w:customStyle="1" w:styleId="WW8Num36z2">
    <w:name w:val="WW8Num36z2"/>
    <w:rsid w:val="003B7C2C"/>
  </w:style>
  <w:style w:type="character" w:customStyle="1" w:styleId="WW8Num36z3">
    <w:name w:val="WW8Num36z3"/>
    <w:rsid w:val="003B7C2C"/>
  </w:style>
  <w:style w:type="character" w:customStyle="1" w:styleId="WW8Num36z4">
    <w:name w:val="WW8Num36z4"/>
    <w:rsid w:val="003B7C2C"/>
  </w:style>
  <w:style w:type="character" w:customStyle="1" w:styleId="WW8Num36z5">
    <w:name w:val="WW8Num36z5"/>
    <w:rsid w:val="003B7C2C"/>
  </w:style>
  <w:style w:type="character" w:customStyle="1" w:styleId="WW8Num36z6">
    <w:name w:val="WW8Num36z6"/>
    <w:rsid w:val="003B7C2C"/>
  </w:style>
  <w:style w:type="character" w:customStyle="1" w:styleId="WW8Num36z7">
    <w:name w:val="WW8Num36z7"/>
    <w:rsid w:val="003B7C2C"/>
  </w:style>
  <w:style w:type="character" w:customStyle="1" w:styleId="WW8Num36z8">
    <w:name w:val="WW8Num36z8"/>
    <w:rsid w:val="003B7C2C"/>
  </w:style>
  <w:style w:type="character" w:customStyle="1" w:styleId="WW8Num37z0">
    <w:name w:val="WW8Num37z0"/>
    <w:rsid w:val="003B7C2C"/>
    <w:rPr>
      <w:rFonts w:ascii="Calibri" w:eastAsia="Times New Roman" w:hAnsi="Calibri" w:cs="Calibri"/>
    </w:rPr>
  </w:style>
  <w:style w:type="character" w:customStyle="1" w:styleId="WW8Num37z1">
    <w:name w:val="WW8Num37z1"/>
    <w:rsid w:val="003B7C2C"/>
    <w:rPr>
      <w:rFonts w:ascii="Courier New" w:hAnsi="Courier New" w:cs="Courier New"/>
    </w:rPr>
  </w:style>
  <w:style w:type="character" w:customStyle="1" w:styleId="WW8Num37z2">
    <w:name w:val="WW8Num37z2"/>
    <w:rsid w:val="003B7C2C"/>
    <w:rPr>
      <w:rFonts w:ascii="Wingdings" w:hAnsi="Wingdings" w:cs="Wingdings"/>
    </w:rPr>
  </w:style>
  <w:style w:type="character" w:customStyle="1" w:styleId="WW8Num37z3">
    <w:name w:val="WW8Num37z3"/>
    <w:rsid w:val="003B7C2C"/>
    <w:rPr>
      <w:rFonts w:ascii="Symbol" w:hAnsi="Symbol" w:cs="Symbol"/>
    </w:rPr>
  </w:style>
  <w:style w:type="character" w:customStyle="1" w:styleId="WW8Num38z0">
    <w:name w:val="WW8Num38z0"/>
    <w:rsid w:val="003B7C2C"/>
  </w:style>
  <w:style w:type="character" w:customStyle="1" w:styleId="WW8Num38z1">
    <w:name w:val="WW8Num38z1"/>
    <w:rsid w:val="003B7C2C"/>
  </w:style>
  <w:style w:type="character" w:customStyle="1" w:styleId="WW8Num38z2">
    <w:name w:val="WW8Num38z2"/>
    <w:rsid w:val="003B7C2C"/>
  </w:style>
  <w:style w:type="character" w:customStyle="1" w:styleId="WW8Num38z3">
    <w:name w:val="WW8Num38z3"/>
    <w:rsid w:val="003B7C2C"/>
  </w:style>
  <w:style w:type="character" w:customStyle="1" w:styleId="WW8Num38z4">
    <w:name w:val="WW8Num38z4"/>
    <w:rsid w:val="003B7C2C"/>
  </w:style>
  <w:style w:type="character" w:customStyle="1" w:styleId="WW8Num38z5">
    <w:name w:val="WW8Num38z5"/>
    <w:rsid w:val="003B7C2C"/>
  </w:style>
  <w:style w:type="character" w:customStyle="1" w:styleId="WW8Num38z6">
    <w:name w:val="WW8Num38z6"/>
    <w:rsid w:val="003B7C2C"/>
  </w:style>
  <w:style w:type="character" w:customStyle="1" w:styleId="WW8Num38z7">
    <w:name w:val="WW8Num38z7"/>
    <w:rsid w:val="003B7C2C"/>
  </w:style>
  <w:style w:type="character" w:customStyle="1" w:styleId="WW8Num38z8">
    <w:name w:val="WW8Num38z8"/>
    <w:rsid w:val="003B7C2C"/>
  </w:style>
  <w:style w:type="character" w:customStyle="1" w:styleId="WW-DefaultParagraphFont11111111111111111111">
    <w:name w:val="WW-Default Paragraph Font11111111111111111111"/>
    <w:rsid w:val="003B7C2C"/>
  </w:style>
  <w:style w:type="character" w:customStyle="1" w:styleId="WW8Num4z1">
    <w:name w:val="WW8Num4z1"/>
    <w:rsid w:val="003B7C2C"/>
    <w:rPr>
      <w:rFonts w:cs="Times New Roman"/>
    </w:rPr>
  </w:style>
  <w:style w:type="character" w:customStyle="1" w:styleId="WW8Num5z1">
    <w:name w:val="WW8Num5z1"/>
    <w:rsid w:val="003B7C2C"/>
    <w:rPr>
      <w:rFonts w:cs="Times New Roman"/>
    </w:rPr>
  </w:style>
  <w:style w:type="character" w:customStyle="1" w:styleId="WW8Num29z4">
    <w:name w:val="WW8Num29z4"/>
    <w:rsid w:val="003B7C2C"/>
  </w:style>
  <w:style w:type="character" w:customStyle="1" w:styleId="WW8Num29z5">
    <w:name w:val="WW8Num29z5"/>
    <w:rsid w:val="003B7C2C"/>
  </w:style>
  <w:style w:type="character" w:customStyle="1" w:styleId="WW8Num29z6">
    <w:name w:val="WW8Num29z6"/>
    <w:rsid w:val="003B7C2C"/>
  </w:style>
  <w:style w:type="character" w:customStyle="1" w:styleId="WW8Num29z7">
    <w:name w:val="WW8Num29z7"/>
    <w:rsid w:val="003B7C2C"/>
  </w:style>
  <w:style w:type="character" w:customStyle="1" w:styleId="WW8Num29z8">
    <w:name w:val="WW8Num29z8"/>
    <w:rsid w:val="003B7C2C"/>
  </w:style>
  <w:style w:type="character" w:customStyle="1" w:styleId="WW8Num30z3">
    <w:name w:val="WW8Num30z3"/>
    <w:rsid w:val="003B7C2C"/>
    <w:rPr>
      <w:rFonts w:ascii="Symbol" w:hAnsi="Symbol" w:cs="Symbol"/>
    </w:rPr>
  </w:style>
  <w:style w:type="character" w:customStyle="1" w:styleId="WW8Num31z1">
    <w:name w:val="WW8Num31z1"/>
    <w:rsid w:val="003B7C2C"/>
  </w:style>
  <w:style w:type="character" w:customStyle="1" w:styleId="WW8Num31z2">
    <w:name w:val="WW8Num31z2"/>
    <w:rsid w:val="003B7C2C"/>
  </w:style>
  <w:style w:type="character" w:customStyle="1" w:styleId="WW8Num31z3">
    <w:name w:val="WW8Num31z3"/>
    <w:rsid w:val="003B7C2C"/>
  </w:style>
  <w:style w:type="character" w:customStyle="1" w:styleId="WW8Num31z4">
    <w:name w:val="WW8Num31z4"/>
    <w:rsid w:val="003B7C2C"/>
  </w:style>
  <w:style w:type="character" w:customStyle="1" w:styleId="WW8Num31z5">
    <w:name w:val="WW8Num31z5"/>
    <w:rsid w:val="003B7C2C"/>
  </w:style>
  <w:style w:type="character" w:customStyle="1" w:styleId="WW8Num31z6">
    <w:name w:val="WW8Num31z6"/>
    <w:rsid w:val="003B7C2C"/>
  </w:style>
  <w:style w:type="character" w:customStyle="1" w:styleId="WW8Num31z7">
    <w:name w:val="WW8Num31z7"/>
    <w:rsid w:val="003B7C2C"/>
  </w:style>
  <w:style w:type="character" w:customStyle="1" w:styleId="WW8Num31z8">
    <w:name w:val="WW8Num31z8"/>
    <w:rsid w:val="003B7C2C"/>
  </w:style>
  <w:style w:type="character" w:customStyle="1" w:styleId="WW8Num39z0">
    <w:name w:val="WW8Num39z0"/>
    <w:rsid w:val="003B7C2C"/>
    <w:rPr>
      <w:rFonts w:ascii="Calibri" w:eastAsia="Times New Roman" w:hAnsi="Calibri" w:cs="Calibri"/>
    </w:rPr>
  </w:style>
  <w:style w:type="character" w:customStyle="1" w:styleId="WW8Num39z1">
    <w:name w:val="WW8Num39z1"/>
    <w:rsid w:val="003B7C2C"/>
    <w:rPr>
      <w:rFonts w:ascii="Courier New" w:hAnsi="Courier New" w:cs="Courier New"/>
    </w:rPr>
  </w:style>
  <w:style w:type="character" w:customStyle="1" w:styleId="WW8Num39z2">
    <w:name w:val="WW8Num39z2"/>
    <w:rsid w:val="003B7C2C"/>
    <w:rPr>
      <w:rFonts w:ascii="Wingdings" w:hAnsi="Wingdings" w:cs="Wingdings"/>
    </w:rPr>
  </w:style>
  <w:style w:type="character" w:customStyle="1" w:styleId="WW8Num39z3">
    <w:name w:val="WW8Num39z3"/>
    <w:rsid w:val="003B7C2C"/>
    <w:rPr>
      <w:rFonts w:ascii="Symbol" w:hAnsi="Symbol" w:cs="Symbol"/>
    </w:rPr>
  </w:style>
  <w:style w:type="character" w:customStyle="1" w:styleId="WW8Num40z0">
    <w:name w:val="WW8Num40z0"/>
    <w:rsid w:val="003B7C2C"/>
    <w:rPr>
      <w:rFonts w:ascii="Symbol" w:hAnsi="Symbol" w:cs="Symbol"/>
    </w:rPr>
  </w:style>
  <w:style w:type="character" w:customStyle="1" w:styleId="WW8Num40z1">
    <w:name w:val="WW8Num40z1"/>
    <w:rsid w:val="003B7C2C"/>
    <w:rPr>
      <w:rFonts w:ascii="Courier New" w:hAnsi="Courier New" w:cs="Courier New"/>
    </w:rPr>
  </w:style>
  <w:style w:type="character" w:customStyle="1" w:styleId="WW8Num40z2">
    <w:name w:val="WW8Num40z2"/>
    <w:rsid w:val="003B7C2C"/>
    <w:rPr>
      <w:rFonts w:ascii="Wingdings" w:hAnsi="Wingdings" w:cs="Wingdings"/>
    </w:rPr>
  </w:style>
  <w:style w:type="character" w:customStyle="1" w:styleId="WW8Num41z0">
    <w:name w:val="WW8Num41z0"/>
    <w:rsid w:val="003B7C2C"/>
    <w:rPr>
      <w:rFonts w:ascii="Arial" w:hAnsi="Arial" w:cs="Times New Roman"/>
      <w:b/>
      <w:i w:val="0"/>
      <w:sz w:val="20"/>
      <w:szCs w:val="20"/>
    </w:rPr>
  </w:style>
  <w:style w:type="character" w:customStyle="1" w:styleId="WW8Num41z1">
    <w:name w:val="WW8Num41z1"/>
    <w:rsid w:val="003B7C2C"/>
    <w:rPr>
      <w:rFonts w:cs="Times New Roman"/>
    </w:rPr>
  </w:style>
  <w:style w:type="character" w:customStyle="1" w:styleId="WW8Num41z2">
    <w:name w:val="WW8Num41z2"/>
    <w:rsid w:val="003B7C2C"/>
    <w:rPr>
      <w:rFonts w:ascii="Arial" w:hAnsi="Arial" w:cs="Times New Roman"/>
      <w:b w:val="0"/>
      <w:i w:val="0"/>
    </w:rPr>
  </w:style>
  <w:style w:type="character" w:customStyle="1" w:styleId="WW8Num41z3">
    <w:name w:val="WW8Num41z3"/>
    <w:rsid w:val="003B7C2C"/>
    <w:rPr>
      <w:rFonts w:ascii="Arial" w:hAnsi="Arial" w:cs="Times New Roman"/>
      <w:b w:val="0"/>
      <w:i w:val="0"/>
      <w:sz w:val="20"/>
      <w:szCs w:val="20"/>
    </w:rPr>
  </w:style>
  <w:style w:type="character" w:customStyle="1" w:styleId="DefaultParagraphFont1">
    <w:name w:val="Default Paragraph Font1"/>
    <w:rsid w:val="003B7C2C"/>
  </w:style>
  <w:style w:type="character" w:customStyle="1" w:styleId="Heading1Char">
    <w:name w:val="Heading 1 Char"/>
    <w:rsid w:val="003B7C2C"/>
    <w:rPr>
      <w:rFonts w:ascii="Arial" w:hAnsi="Arial" w:cs="Arial"/>
      <w:b/>
      <w:bCs/>
      <w:color w:val="333399"/>
      <w:sz w:val="28"/>
      <w:szCs w:val="32"/>
      <w:lang w:val="en-US"/>
    </w:rPr>
  </w:style>
  <w:style w:type="character" w:customStyle="1" w:styleId="Heading2Char">
    <w:name w:val="Heading 2 Char"/>
    <w:rsid w:val="003B7C2C"/>
    <w:rPr>
      <w:rFonts w:ascii="Arial" w:hAnsi="Arial" w:cs="Arial"/>
      <w:b/>
      <w:color w:val="002060"/>
      <w:sz w:val="24"/>
      <w:szCs w:val="22"/>
      <w:lang w:val="en-GB"/>
    </w:rPr>
  </w:style>
  <w:style w:type="character" w:customStyle="1" w:styleId="Heading5Char">
    <w:name w:val="Heading 5 Char"/>
    <w:rsid w:val="003B7C2C"/>
    <w:rPr>
      <w:rFonts w:ascii="Calibri" w:eastAsia="Times New Roman" w:hAnsi="Calibri" w:cs="Times New Roman"/>
      <w:b/>
      <w:bCs/>
      <w:i/>
      <w:iCs/>
      <w:sz w:val="26"/>
      <w:szCs w:val="26"/>
      <w:lang w:val="en-GB"/>
    </w:rPr>
  </w:style>
  <w:style w:type="character" w:customStyle="1" w:styleId="DateChar">
    <w:name w:val="Date Char"/>
    <w:rsid w:val="003B7C2C"/>
    <w:rPr>
      <w:sz w:val="24"/>
      <w:szCs w:val="24"/>
      <w:lang w:val="en-GB"/>
    </w:rPr>
  </w:style>
  <w:style w:type="character" w:customStyle="1" w:styleId="FooterChar">
    <w:name w:val="Footer Char"/>
    <w:rsid w:val="003B7C2C"/>
    <w:rPr>
      <w:rFonts w:eastAsia="MS Mincho" w:cs="Times New Roman"/>
      <w:sz w:val="24"/>
      <w:szCs w:val="24"/>
      <w:lang w:val="en-US" w:eastAsia="ja-JP"/>
    </w:rPr>
  </w:style>
  <w:style w:type="character" w:customStyle="1" w:styleId="22">
    <w:name w:val="Παραπομπή σχολίου2"/>
    <w:rsid w:val="003B7C2C"/>
    <w:rPr>
      <w:sz w:val="16"/>
    </w:rPr>
  </w:style>
  <w:style w:type="character" w:styleId="-">
    <w:name w:val="Hyperlink"/>
    <w:uiPriority w:val="99"/>
    <w:rsid w:val="003B7C2C"/>
    <w:rPr>
      <w:color w:val="0000FF"/>
      <w:u w:val="single"/>
    </w:rPr>
  </w:style>
  <w:style w:type="character" w:customStyle="1" w:styleId="HeaderChar">
    <w:name w:val="Header Char"/>
    <w:rsid w:val="003B7C2C"/>
    <w:rPr>
      <w:rFonts w:cs="Times New Roman"/>
      <w:sz w:val="24"/>
      <w:szCs w:val="24"/>
      <w:lang w:val="en-GB"/>
    </w:rPr>
  </w:style>
  <w:style w:type="character" w:styleId="a3">
    <w:name w:val="page number"/>
    <w:rsid w:val="003B7C2C"/>
    <w:rPr>
      <w:rFonts w:cs="Times New Roman"/>
    </w:rPr>
  </w:style>
  <w:style w:type="character" w:customStyle="1" w:styleId="BalloonTextChar">
    <w:name w:val="Balloon Text Char"/>
    <w:rsid w:val="003B7C2C"/>
    <w:rPr>
      <w:rFonts w:ascii="Tahoma" w:hAnsi="Tahoma" w:cs="Tahoma"/>
      <w:sz w:val="16"/>
      <w:szCs w:val="16"/>
      <w:lang w:val="en-GB"/>
    </w:rPr>
  </w:style>
  <w:style w:type="character" w:customStyle="1" w:styleId="CommentTextChar">
    <w:name w:val="Comment Text Char"/>
    <w:rsid w:val="003B7C2C"/>
    <w:rPr>
      <w:rFonts w:cs="Times New Roman"/>
      <w:lang w:val="en-GB"/>
    </w:rPr>
  </w:style>
  <w:style w:type="character" w:customStyle="1" w:styleId="CommentSubjectChar">
    <w:name w:val="Comment Subject Char"/>
    <w:rsid w:val="003B7C2C"/>
    <w:rPr>
      <w:rFonts w:cs="Times New Roman"/>
      <w:b/>
      <w:bCs/>
      <w:lang w:val="en-GB"/>
    </w:rPr>
  </w:style>
  <w:style w:type="character" w:customStyle="1" w:styleId="BodyTextChar">
    <w:name w:val="Body Text Char"/>
    <w:rsid w:val="003B7C2C"/>
    <w:rPr>
      <w:rFonts w:cs="Times New Roman"/>
      <w:sz w:val="24"/>
      <w:szCs w:val="24"/>
      <w:lang w:val="en-GB"/>
    </w:rPr>
  </w:style>
  <w:style w:type="character" w:customStyle="1" w:styleId="11">
    <w:name w:val="Κείμενο κράτησης θέσης1"/>
    <w:rsid w:val="003B7C2C"/>
    <w:rPr>
      <w:rFonts w:cs="Times New Roman"/>
      <w:color w:val="808080"/>
    </w:rPr>
  </w:style>
  <w:style w:type="character" w:customStyle="1" w:styleId="a4">
    <w:name w:val="Χαρακτήρες υποσημείωσης"/>
    <w:rsid w:val="003B7C2C"/>
    <w:rPr>
      <w:rFonts w:cs="Times New Roman"/>
      <w:vertAlign w:val="superscript"/>
    </w:rPr>
  </w:style>
  <w:style w:type="character" w:customStyle="1" w:styleId="FootnoteTextChar">
    <w:name w:val="Footnote Text Char"/>
    <w:rsid w:val="003B7C2C"/>
    <w:rPr>
      <w:rFonts w:ascii="Calibri" w:hAnsi="Calibri" w:cs="Times New Roman"/>
    </w:rPr>
  </w:style>
  <w:style w:type="character" w:customStyle="1" w:styleId="Heading3Char">
    <w:name w:val="Heading 3 Char"/>
    <w:rsid w:val="003B7C2C"/>
    <w:rPr>
      <w:rFonts w:ascii="Arial" w:hAnsi="Arial" w:cs="Arial"/>
      <w:b/>
      <w:bCs/>
      <w:sz w:val="22"/>
      <w:szCs w:val="26"/>
      <w:lang w:val="en-GB"/>
    </w:rPr>
  </w:style>
  <w:style w:type="character" w:customStyle="1" w:styleId="Heading4Char">
    <w:name w:val="Heading 4 Char"/>
    <w:rsid w:val="003B7C2C"/>
    <w:rPr>
      <w:rFonts w:ascii="Arial" w:eastAsia="Times New Roman" w:hAnsi="Arial" w:cs="Times New Roman"/>
      <w:b/>
      <w:bCs/>
      <w:sz w:val="22"/>
      <w:szCs w:val="28"/>
      <w:lang w:val="en-GB"/>
    </w:rPr>
  </w:style>
  <w:style w:type="character" w:customStyle="1" w:styleId="DocTitleChar">
    <w:name w:val="Doc Title Char"/>
    <w:basedOn w:val="Heading1Char"/>
    <w:rsid w:val="003B7C2C"/>
    <w:rPr>
      <w:rFonts w:ascii="Arial" w:hAnsi="Arial" w:cs="Arial"/>
      <w:b/>
      <w:bCs/>
      <w:color w:val="333399"/>
      <w:sz w:val="28"/>
      <w:szCs w:val="32"/>
      <w:lang w:val="en-US"/>
    </w:rPr>
  </w:style>
  <w:style w:type="character" w:customStyle="1" w:styleId="Style1Char">
    <w:name w:val="Style1 Char"/>
    <w:rsid w:val="003B7C2C"/>
    <w:rPr>
      <w:rFonts w:ascii="Calibri" w:hAnsi="Calibri" w:cs="Calibri"/>
      <w:b/>
      <w:bCs/>
      <w:color w:val="333399"/>
      <w:sz w:val="40"/>
      <w:szCs w:val="40"/>
      <w:lang w:val="en-US"/>
    </w:rPr>
  </w:style>
  <w:style w:type="character" w:customStyle="1" w:styleId="ContentsChar">
    <w:name w:val="Contents Char"/>
    <w:rsid w:val="003B7C2C"/>
    <w:rPr>
      <w:rFonts w:ascii="Calibri" w:hAnsi="Calibri" w:cs="Calibri"/>
      <w:b/>
      <w:bCs/>
      <w:color w:val="333399"/>
      <w:sz w:val="28"/>
      <w:szCs w:val="32"/>
      <w:lang w:val="en-US"/>
    </w:rPr>
  </w:style>
  <w:style w:type="character" w:customStyle="1" w:styleId="EndnoteTextChar">
    <w:name w:val="Endnote Text Char"/>
    <w:rsid w:val="003B7C2C"/>
    <w:rPr>
      <w:rFonts w:ascii="Calibri" w:hAnsi="Calibri" w:cs="Calibri"/>
      <w:lang w:val="en-GB"/>
    </w:rPr>
  </w:style>
  <w:style w:type="character" w:customStyle="1" w:styleId="a5">
    <w:name w:val="Χαρακτήρες σημείωσης τέλους"/>
    <w:rsid w:val="003B7C2C"/>
    <w:rPr>
      <w:vertAlign w:val="superscript"/>
    </w:rPr>
  </w:style>
  <w:style w:type="character" w:customStyle="1" w:styleId="FootnoteReference2">
    <w:name w:val="Footnote Reference2"/>
    <w:rsid w:val="003B7C2C"/>
    <w:rPr>
      <w:vertAlign w:val="superscript"/>
    </w:rPr>
  </w:style>
  <w:style w:type="character" w:customStyle="1" w:styleId="EndnoteReference1">
    <w:name w:val="Endnote Reference1"/>
    <w:rsid w:val="003B7C2C"/>
    <w:rPr>
      <w:vertAlign w:val="superscript"/>
    </w:rPr>
  </w:style>
  <w:style w:type="character" w:customStyle="1" w:styleId="a6">
    <w:name w:val="Κουκκίδες"/>
    <w:rsid w:val="003B7C2C"/>
    <w:rPr>
      <w:rFonts w:ascii="OpenSymbol" w:eastAsia="OpenSymbol" w:hAnsi="OpenSymbol" w:cs="OpenSymbol"/>
    </w:rPr>
  </w:style>
  <w:style w:type="character" w:styleId="a7">
    <w:name w:val="Strong"/>
    <w:uiPriority w:val="22"/>
    <w:qFormat/>
    <w:rsid w:val="003B7C2C"/>
    <w:rPr>
      <w:b/>
      <w:bCs/>
    </w:rPr>
  </w:style>
  <w:style w:type="character" w:customStyle="1" w:styleId="12">
    <w:name w:val="Προεπιλεγμένη γραμματοσειρά1"/>
    <w:rsid w:val="003B7C2C"/>
  </w:style>
  <w:style w:type="character" w:customStyle="1" w:styleId="a8">
    <w:name w:val="Σύμβολο υποσημείωσης"/>
    <w:rsid w:val="003B7C2C"/>
    <w:rPr>
      <w:vertAlign w:val="superscript"/>
    </w:rPr>
  </w:style>
  <w:style w:type="character" w:styleId="a9">
    <w:name w:val="Emphasis"/>
    <w:uiPriority w:val="20"/>
    <w:qFormat/>
    <w:rsid w:val="003B7C2C"/>
    <w:rPr>
      <w:i/>
      <w:iCs/>
    </w:rPr>
  </w:style>
  <w:style w:type="character" w:customStyle="1" w:styleId="aa">
    <w:name w:val="Χαρακτήρες αρίθμησης"/>
    <w:rsid w:val="003B7C2C"/>
  </w:style>
  <w:style w:type="character" w:customStyle="1" w:styleId="normalwithoutspacingChar">
    <w:name w:val="normal_without_spacing Char"/>
    <w:rsid w:val="003B7C2C"/>
    <w:rPr>
      <w:rFonts w:ascii="Calibri" w:hAnsi="Calibri" w:cs="Calibri"/>
      <w:sz w:val="22"/>
      <w:szCs w:val="24"/>
    </w:rPr>
  </w:style>
  <w:style w:type="character" w:customStyle="1" w:styleId="FootnoteTextChar1">
    <w:name w:val="Footnote Text Char1"/>
    <w:rsid w:val="003B7C2C"/>
    <w:rPr>
      <w:rFonts w:ascii="Calibri" w:hAnsi="Calibri" w:cs="Calibri"/>
      <w:lang w:val="en-IE" w:eastAsia="zh-CN"/>
    </w:rPr>
  </w:style>
  <w:style w:type="character" w:customStyle="1" w:styleId="foothangingChar">
    <w:name w:val="foot_hanging Char"/>
    <w:rsid w:val="003B7C2C"/>
    <w:rPr>
      <w:rFonts w:ascii="Calibri" w:hAnsi="Calibri" w:cs="Calibri"/>
      <w:sz w:val="18"/>
      <w:szCs w:val="18"/>
      <w:lang w:val="en-IE" w:eastAsia="zh-CN"/>
    </w:rPr>
  </w:style>
  <w:style w:type="character" w:customStyle="1" w:styleId="HTMLPreformattedChar">
    <w:name w:val="HTML Preformatted Char"/>
    <w:rsid w:val="003B7C2C"/>
    <w:rPr>
      <w:rFonts w:ascii="Courier New" w:hAnsi="Courier New" w:cs="Courier New"/>
    </w:rPr>
  </w:style>
  <w:style w:type="character" w:customStyle="1" w:styleId="apple-converted-space">
    <w:name w:val="apple-converted-space"/>
    <w:basedOn w:val="WW-DefaultParagraphFont11111111111111111111"/>
    <w:rsid w:val="003B7C2C"/>
  </w:style>
  <w:style w:type="character" w:customStyle="1" w:styleId="BodyTextIndent3Char">
    <w:name w:val="Body Text Indent 3 Char"/>
    <w:rsid w:val="003B7C2C"/>
    <w:rPr>
      <w:rFonts w:ascii="Calibri" w:hAnsi="Calibri" w:cs="Calibri"/>
      <w:sz w:val="16"/>
      <w:szCs w:val="16"/>
      <w:lang w:val="en-GB"/>
    </w:rPr>
  </w:style>
  <w:style w:type="character" w:customStyle="1" w:styleId="WW-FootnoteReference">
    <w:name w:val="WW-Footnote Reference"/>
    <w:rsid w:val="003B7C2C"/>
    <w:rPr>
      <w:vertAlign w:val="superscript"/>
    </w:rPr>
  </w:style>
  <w:style w:type="character" w:customStyle="1" w:styleId="WW-EndnoteReference">
    <w:name w:val="WW-Endnote Reference"/>
    <w:rsid w:val="003B7C2C"/>
    <w:rPr>
      <w:vertAlign w:val="superscript"/>
    </w:rPr>
  </w:style>
  <w:style w:type="character" w:customStyle="1" w:styleId="FootnoteReference1">
    <w:name w:val="Footnote Reference1"/>
    <w:rsid w:val="003B7C2C"/>
    <w:rPr>
      <w:vertAlign w:val="superscript"/>
    </w:rPr>
  </w:style>
  <w:style w:type="character" w:customStyle="1" w:styleId="FootnoteTextChar2">
    <w:name w:val="Footnote Text Char2"/>
    <w:rsid w:val="003B7C2C"/>
    <w:rPr>
      <w:rFonts w:ascii="Calibri" w:hAnsi="Calibri" w:cs="Calibri"/>
      <w:sz w:val="18"/>
      <w:lang w:val="en-IE" w:eastAsia="zh-CN"/>
    </w:rPr>
  </w:style>
  <w:style w:type="character" w:customStyle="1" w:styleId="foothangingChar1">
    <w:name w:val="foot_hanging Char1"/>
    <w:rsid w:val="003B7C2C"/>
    <w:rPr>
      <w:rFonts w:ascii="Calibri" w:hAnsi="Calibri" w:cs="Calibri"/>
      <w:sz w:val="18"/>
      <w:szCs w:val="18"/>
      <w:lang w:val="en-IE" w:eastAsia="zh-CN"/>
    </w:rPr>
  </w:style>
  <w:style w:type="character" w:customStyle="1" w:styleId="footersChar">
    <w:name w:val="footers Char"/>
    <w:basedOn w:val="foothangingChar1"/>
    <w:rsid w:val="003B7C2C"/>
    <w:rPr>
      <w:rFonts w:ascii="Calibri" w:hAnsi="Calibri" w:cs="Calibri"/>
      <w:sz w:val="18"/>
      <w:szCs w:val="18"/>
      <w:lang w:val="en-IE" w:eastAsia="zh-CN"/>
    </w:rPr>
  </w:style>
  <w:style w:type="character" w:customStyle="1" w:styleId="CommentTextChar1">
    <w:name w:val="Comment Text Char1"/>
    <w:rsid w:val="003B7C2C"/>
    <w:rPr>
      <w:rFonts w:ascii="Calibri" w:hAnsi="Calibri" w:cs="Calibri"/>
      <w:lang w:val="en-GB" w:eastAsia="zh-CN"/>
    </w:rPr>
  </w:style>
  <w:style w:type="character" w:customStyle="1" w:styleId="HTMLPreformattedChar1">
    <w:name w:val="HTML Preformatted Char1"/>
    <w:rsid w:val="003B7C2C"/>
    <w:rPr>
      <w:rFonts w:ascii="Courier New" w:hAnsi="Courier New" w:cs="Courier New"/>
      <w:lang w:eastAsia="zh-CN"/>
    </w:rPr>
  </w:style>
  <w:style w:type="character" w:customStyle="1" w:styleId="BodyText3Char">
    <w:name w:val="Body Text 3 Char"/>
    <w:rsid w:val="003B7C2C"/>
    <w:rPr>
      <w:rFonts w:ascii="Calibri" w:hAnsi="Calibri" w:cs="Calibri"/>
      <w:sz w:val="16"/>
      <w:szCs w:val="16"/>
      <w:lang w:val="en-GB" w:eastAsia="zh-CN"/>
    </w:rPr>
  </w:style>
  <w:style w:type="character" w:customStyle="1" w:styleId="WW-FootnoteReference1">
    <w:name w:val="WW-Footnote Reference1"/>
    <w:rsid w:val="003B7C2C"/>
    <w:rPr>
      <w:vertAlign w:val="superscript"/>
    </w:rPr>
  </w:style>
  <w:style w:type="character" w:customStyle="1" w:styleId="WW-EndnoteReference1">
    <w:name w:val="WW-Endnote Reference1"/>
    <w:rsid w:val="003B7C2C"/>
    <w:rPr>
      <w:vertAlign w:val="superscript"/>
    </w:rPr>
  </w:style>
  <w:style w:type="character" w:customStyle="1" w:styleId="WW-FootnoteReference2">
    <w:name w:val="WW-Footnote Reference2"/>
    <w:rsid w:val="003B7C2C"/>
    <w:rPr>
      <w:vertAlign w:val="superscript"/>
    </w:rPr>
  </w:style>
  <w:style w:type="character" w:customStyle="1" w:styleId="WW-EndnoteReference2">
    <w:name w:val="WW-Endnote Reference2"/>
    <w:rsid w:val="003B7C2C"/>
    <w:rPr>
      <w:vertAlign w:val="superscript"/>
    </w:rPr>
  </w:style>
  <w:style w:type="character" w:customStyle="1" w:styleId="FootnoteTextChar3">
    <w:name w:val="Footnote Text Char3"/>
    <w:rsid w:val="003B7C2C"/>
    <w:rPr>
      <w:rFonts w:ascii="Calibri" w:hAnsi="Calibri" w:cs="Calibri"/>
      <w:sz w:val="18"/>
      <w:lang w:val="en-IE" w:eastAsia="zh-CN"/>
    </w:rPr>
  </w:style>
  <w:style w:type="character" w:customStyle="1" w:styleId="foothangingChar2">
    <w:name w:val="foot_hanging Char2"/>
    <w:rsid w:val="003B7C2C"/>
    <w:rPr>
      <w:rFonts w:ascii="Calibri" w:hAnsi="Calibri" w:cs="Calibri"/>
      <w:sz w:val="18"/>
      <w:szCs w:val="18"/>
      <w:lang w:val="en-IE" w:eastAsia="zh-CN"/>
    </w:rPr>
  </w:style>
  <w:style w:type="character" w:customStyle="1" w:styleId="footersChar1">
    <w:name w:val="footers Char1"/>
    <w:basedOn w:val="foothangingChar2"/>
    <w:rsid w:val="003B7C2C"/>
    <w:rPr>
      <w:rFonts w:ascii="Calibri" w:hAnsi="Calibri" w:cs="Calibri"/>
      <w:sz w:val="18"/>
      <w:szCs w:val="18"/>
      <w:lang w:val="en-IE" w:eastAsia="zh-CN"/>
    </w:rPr>
  </w:style>
  <w:style w:type="character" w:customStyle="1" w:styleId="foootChar">
    <w:name w:val="fooot Char"/>
    <w:basedOn w:val="footersChar1"/>
    <w:rsid w:val="003B7C2C"/>
    <w:rPr>
      <w:rFonts w:ascii="Calibri" w:hAnsi="Calibri" w:cs="Calibri"/>
      <w:sz w:val="18"/>
      <w:szCs w:val="18"/>
      <w:lang w:val="en-IE" w:eastAsia="zh-CN"/>
    </w:rPr>
  </w:style>
  <w:style w:type="character" w:customStyle="1" w:styleId="13">
    <w:name w:val="Παραπομπή υποσημείωσης1"/>
    <w:rsid w:val="003B7C2C"/>
    <w:rPr>
      <w:vertAlign w:val="superscript"/>
    </w:rPr>
  </w:style>
  <w:style w:type="character" w:customStyle="1" w:styleId="14">
    <w:name w:val="Παραπομπή σημείωσης τέλους1"/>
    <w:rsid w:val="003B7C2C"/>
    <w:rPr>
      <w:vertAlign w:val="superscript"/>
    </w:rPr>
  </w:style>
  <w:style w:type="character" w:customStyle="1" w:styleId="Char">
    <w:name w:val="Κείμενο πλαισίου Char"/>
    <w:rsid w:val="003B7C2C"/>
    <w:rPr>
      <w:rFonts w:ascii="Tahoma" w:hAnsi="Tahoma" w:cs="Tahoma"/>
      <w:sz w:val="16"/>
      <w:szCs w:val="16"/>
      <w:lang w:val="en-GB"/>
    </w:rPr>
  </w:style>
  <w:style w:type="character" w:customStyle="1" w:styleId="15">
    <w:name w:val="Παραπομπή σχολίου1"/>
    <w:rsid w:val="003B7C2C"/>
    <w:rPr>
      <w:sz w:val="16"/>
      <w:szCs w:val="16"/>
    </w:rPr>
  </w:style>
  <w:style w:type="character" w:customStyle="1" w:styleId="Char0">
    <w:name w:val="Κείμενο σχολίου Char"/>
    <w:rsid w:val="003B7C2C"/>
    <w:rPr>
      <w:rFonts w:ascii="Calibri" w:hAnsi="Calibri" w:cs="Calibri"/>
      <w:lang w:val="en-GB"/>
    </w:rPr>
  </w:style>
  <w:style w:type="character" w:customStyle="1" w:styleId="Char1">
    <w:name w:val="Θέμα σχολίου Char"/>
    <w:rsid w:val="003B7C2C"/>
    <w:rPr>
      <w:rFonts w:ascii="Calibri" w:hAnsi="Calibri" w:cs="Calibri"/>
      <w:b/>
      <w:bCs/>
      <w:lang w:val="en-GB"/>
    </w:rPr>
  </w:style>
  <w:style w:type="character" w:customStyle="1" w:styleId="-HTMLChar">
    <w:name w:val="Προ-διαμορφωμένο HTML Char"/>
    <w:link w:val="-HTML"/>
    <w:uiPriority w:val="99"/>
    <w:rsid w:val="003B7C2C"/>
    <w:rPr>
      <w:rFonts w:ascii="Courier New" w:eastAsia="Times New Roman" w:hAnsi="Courier New" w:cs="Courier New"/>
    </w:rPr>
  </w:style>
  <w:style w:type="character" w:customStyle="1" w:styleId="WW-FootnoteReference3">
    <w:name w:val="WW-Footnote Reference3"/>
    <w:rsid w:val="003B7C2C"/>
    <w:rPr>
      <w:vertAlign w:val="superscript"/>
    </w:rPr>
  </w:style>
  <w:style w:type="character" w:customStyle="1" w:styleId="WW-EndnoteReference3">
    <w:name w:val="WW-Endnote Reference3"/>
    <w:rsid w:val="003B7C2C"/>
    <w:rPr>
      <w:vertAlign w:val="superscript"/>
    </w:rPr>
  </w:style>
  <w:style w:type="character" w:customStyle="1" w:styleId="WW-FootnoteReference4">
    <w:name w:val="WW-Footnote Reference4"/>
    <w:rsid w:val="003B7C2C"/>
    <w:rPr>
      <w:vertAlign w:val="superscript"/>
    </w:rPr>
  </w:style>
  <w:style w:type="character" w:customStyle="1" w:styleId="WW-EndnoteReference4">
    <w:name w:val="WW-Endnote Reference4"/>
    <w:rsid w:val="003B7C2C"/>
    <w:rPr>
      <w:vertAlign w:val="superscript"/>
    </w:rPr>
  </w:style>
  <w:style w:type="character" w:customStyle="1" w:styleId="WW-FootnoteReference5">
    <w:name w:val="WW-Footnote Reference5"/>
    <w:rsid w:val="003B7C2C"/>
    <w:rPr>
      <w:vertAlign w:val="superscript"/>
    </w:rPr>
  </w:style>
  <w:style w:type="character" w:customStyle="1" w:styleId="WW-EndnoteReference5">
    <w:name w:val="WW-Endnote Reference5"/>
    <w:rsid w:val="003B7C2C"/>
    <w:rPr>
      <w:vertAlign w:val="superscript"/>
    </w:rPr>
  </w:style>
  <w:style w:type="character" w:customStyle="1" w:styleId="WW-FootnoteReference6">
    <w:name w:val="WW-Footnote Reference6"/>
    <w:rsid w:val="003B7C2C"/>
    <w:rPr>
      <w:vertAlign w:val="superscript"/>
    </w:rPr>
  </w:style>
  <w:style w:type="character" w:styleId="-0">
    <w:name w:val="FollowedHyperlink"/>
    <w:rsid w:val="003B7C2C"/>
    <w:rPr>
      <w:color w:val="800000"/>
      <w:u w:val="single"/>
    </w:rPr>
  </w:style>
  <w:style w:type="character" w:customStyle="1" w:styleId="WW-EndnoteReference6">
    <w:name w:val="WW-Endnote Reference6"/>
    <w:rsid w:val="003B7C2C"/>
    <w:rPr>
      <w:vertAlign w:val="superscript"/>
    </w:rPr>
  </w:style>
  <w:style w:type="character" w:customStyle="1" w:styleId="WW-FootnoteReference7">
    <w:name w:val="WW-Footnote Reference7"/>
    <w:rsid w:val="003B7C2C"/>
    <w:rPr>
      <w:vertAlign w:val="superscript"/>
    </w:rPr>
  </w:style>
  <w:style w:type="character" w:customStyle="1" w:styleId="WW-EndnoteReference7">
    <w:name w:val="WW-Endnote Reference7"/>
    <w:rsid w:val="003B7C2C"/>
    <w:rPr>
      <w:vertAlign w:val="superscript"/>
    </w:rPr>
  </w:style>
  <w:style w:type="character" w:customStyle="1" w:styleId="WW-FootnoteReference8">
    <w:name w:val="WW-Footnote Reference8"/>
    <w:rsid w:val="003B7C2C"/>
    <w:rPr>
      <w:vertAlign w:val="superscript"/>
    </w:rPr>
  </w:style>
  <w:style w:type="character" w:customStyle="1" w:styleId="WW-EndnoteReference8">
    <w:name w:val="WW-Endnote Reference8"/>
    <w:rsid w:val="003B7C2C"/>
    <w:rPr>
      <w:vertAlign w:val="superscript"/>
    </w:rPr>
  </w:style>
  <w:style w:type="character" w:customStyle="1" w:styleId="WW-FootnoteReference9">
    <w:name w:val="WW-Footnote Reference9"/>
    <w:rsid w:val="003B7C2C"/>
    <w:rPr>
      <w:vertAlign w:val="superscript"/>
    </w:rPr>
  </w:style>
  <w:style w:type="character" w:customStyle="1" w:styleId="WW-EndnoteReference9">
    <w:name w:val="WW-Endnote Reference9"/>
    <w:rsid w:val="003B7C2C"/>
    <w:rPr>
      <w:vertAlign w:val="superscript"/>
    </w:rPr>
  </w:style>
  <w:style w:type="character" w:customStyle="1" w:styleId="WW-FootnoteReference10">
    <w:name w:val="WW-Footnote Reference10"/>
    <w:rsid w:val="003B7C2C"/>
    <w:rPr>
      <w:vertAlign w:val="superscript"/>
    </w:rPr>
  </w:style>
  <w:style w:type="character" w:customStyle="1" w:styleId="WW-EndnoteReference10">
    <w:name w:val="WW-Endnote Reference10"/>
    <w:rsid w:val="003B7C2C"/>
    <w:rPr>
      <w:vertAlign w:val="superscript"/>
    </w:rPr>
  </w:style>
  <w:style w:type="character" w:customStyle="1" w:styleId="WW-FootnoteReference11">
    <w:name w:val="WW-Footnote Reference11"/>
    <w:rsid w:val="003B7C2C"/>
    <w:rPr>
      <w:vertAlign w:val="superscript"/>
    </w:rPr>
  </w:style>
  <w:style w:type="character" w:customStyle="1" w:styleId="WW-EndnoteReference11">
    <w:name w:val="WW-Endnote Reference11"/>
    <w:rsid w:val="003B7C2C"/>
    <w:rPr>
      <w:vertAlign w:val="superscript"/>
    </w:rPr>
  </w:style>
  <w:style w:type="character" w:customStyle="1" w:styleId="WW-FootnoteReference12">
    <w:name w:val="WW-Footnote Reference12"/>
    <w:rsid w:val="003B7C2C"/>
    <w:rPr>
      <w:vertAlign w:val="superscript"/>
    </w:rPr>
  </w:style>
  <w:style w:type="character" w:customStyle="1" w:styleId="WW-EndnoteReference12">
    <w:name w:val="WW-Endnote Reference12"/>
    <w:rsid w:val="003B7C2C"/>
    <w:rPr>
      <w:vertAlign w:val="superscript"/>
    </w:rPr>
  </w:style>
  <w:style w:type="character" w:customStyle="1" w:styleId="WW-FootnoteReference13">
    <w:name w:val="WW-Footnote Reference13"/>
    <w:rsid w:val="003B7C2C"/>
    <w:rPr>
      <w:vertAlign w:val="superscript"/>
    </w:rPr>
  </w:style>
  <w:style w:type="character" w:customStyle="1" w:styleId="WW-EndnoteReference13">
    <w:name w:val="WW-Endnote Reference13"/>
    <w:rsid w:val="003B7C2C"/>
    <w:rPr>
      <w:vertAlign w:val="superscript"/>
    </w:rPr>
  </w:style>
  <w:style w:type="character" w:customStyle="1" w:styleId="41">
    <w:name w:val="Παραπομπή υποσημείωσης4"/>
    <w:rsid w:val="003B7C2C"/>
    <w:rPr>
      <w:vertAlign w:val="superscript"/>
    </w:rPr>
  </w:style>
  <w:style w:type="character" w:customStyle="1" w:styleId="ab">
    <w:name w:val="Σύμβολα σημείωσης τέλους"/>
    <w:rsid w:val="003B7C2C"/>
    <w:rPr>
      <w:vertAlign w:val="superscript"/>
    </w:rPr>
  </w:style>
  <w:style w:type="character" w:customStyle="1" w:styleId="23">
    <w:name w:val="Παραπομπή υποσημείωσης2"/>
    <w:rsid w:val="003B7C2C"/>
    <w:rPr>
      <w:vertAlign w:val="superscript"/>
    </w:rPr>
  </w:style>
  <w:style w:type="character" w:customStyle="1" w:styleId="24">
    <w:name w:val="Παραπομπή σημείωσης τέλους2"/>
    <w:rsid w:val="003B7C2C"/>
    <w:rPr>
      <w:vertAlign w:val="superscript"/>
    </w:rPr>
  </w:style>
  <w:style w:type="character" w:customStyle="1" w:styleId="WW-FootnoteReference14">
    <w:name w:val="WW-Footnote Reference14"/>
    <w:rsid w:val="003B7C2C"/>
    <w:rPr>
      <w:vertAlign w:val="superscript"/>
    </w:rPr>
  </w:style>
  <w:style w:type="character" w:customStyle="1" w:styleId="WW-EndnoteReference14">
    <w:name w:val="WW-Endnote Reference14"/>
    <w:rsid w:val="003B7C2C"/>
    <w:rPr>
      <w:vertAlign w:val="superscript"/>
    </w:rPr>
  </w:style>
  <w:style w:type="character" w:customStyle="1" w:styleId="WW-FootnoteReference15">
    <w:name w:val="WW-Footnote Reference15"/>
    <w:rsid w:val="003B7C2C"/>
    <w:rPr>
      <w:vertAlign w:val="superscript"/>
    </w:rPr>
  </w:style>
  <w:style w:type="character" w:customStyle="1" w:styleId="WW-EndnoteReference15">
    <w:name w:val="WW-Endnote Reference15"/>
    <w:rsid w:val="003B7C2C"/>
    <w:rPr>
      <w:vertAlign w:val="superscript"/>
    </w:rPr>
  </w:style>
  <w:style w:type="character" w:customStyle="1" w:styleId="WW-FootnoteReference16">
    <w:name w:val="WW-Footnote Reference16"/>
    <w:rsid w:val="003B7C2C"/>
    <w:rPr>
      <w:vertAlign w:val="superscript"/>
    </w:rPr>
  </w:style>
  <w:style w:type="character" w:customStyle="1" w:styleId="WW-EndnoteReference16">
    <w:name w:val="WW-Endnote Reference16"/>
    <w:rsid w:val="003B7C2C"/>
    <w:rPr>
      <w:vertAlign w:val="superscript"/>
    </w:rPr>
  </w:style>
  <w:style w:type="character" w:customStyle="1" w:styleId="WW-FootnoteReference17">
    <w:name w:val="WW-Footnote Reference17"/>
    <w:rsid w:val="003B7C2C"/>
    <w:rPr>
      <w:vertAlign w:val="superscript"/>
    </w:rPr>
  </w:style>
  <w:style w:type="character" w:customStyle="1" w:styleId="WW-EndnoteReference17">
    <w:name w:val="WW-Endnote Reference17"/>
    <w:rsid w:val="003B7C2C"/>
    <w:rPr>
      <w:vertAlign w:val="superscript"/>
    </w:rPr>
  </w:style>
  <w:style w:type="character" w:customStyle="1" w:styleId="31">
    <w:name w:val="Παραπομπή υποσημείωσης3"/>
    <w:rsid w:val="003B7C2C"/>
    <w:rPr>
      <w:vertAlign w:val="superscript"/>
    </w:rPr>
  </w:style>
  <w:style w:type="character" w:customStyle="1" w:styleId="32">
    <w:name w:val="Παραπομπή σημείωσης τέλους3"/>
    <w:rsid w:val="003B7C2C"/>
    <w:rPr>
      <w:vertAlign w:val="superscript"/>
    </w:rPr>
  </w:style>
  <w:style w:type="character" w:customStyle="1" w:styleId="WW-FootnoteReference18">
    <w:name w:val="WW-Footnote Reference18"/>
    <w:rsid w:val="003B7C2C"/>
    <w:rPr>
      <w:vertAlign w:val="superscript"/>
    </w:rPr>
  </w:style>
  <w:style w:type="character" w:customStyle="1" w:styleId="WW-EndnoteReference18">
    <w:name w:val="WW-Endnote Reference18"/>
    <w:rsid w:val="003B7C2C"/>
    <w:rPr>
      <w:vertAlign w:val="superscript"/>
    </w:rPr>
  </w:style>
  <w:style w:type="character" w:customStyle="1" w:styleId="WW-FootnoteReference19">
    <w:name w:val="WW-Footnote Reference19"/>
    <w:rsid w:val="003B7C2C"/>
    <w:rPr>
      <w:vertAlign w:val="superscript"/>
    </w:rPr>
  </w:style>
  <w:style w:type="character" w:customStyle="1" w:styleId="WW-EndnoteReference19">
    <w:name w:val="WW-Endnote Reference19"/>
    <w:rsid w:val="003B7C2C"/>
    <w:rPr>
      <w:vertAlign w:val="superscript"/>
    </w:rPr>
  </w:style>
  <w:style w:type="character" w:customStyle="1" w:styleId="WW-FootnoteReference20">
    <w:name w:val="WW-Footnote Reference20"/>
    <w:rsid w:val="003B7C2C"/>
    <w:rPr>
      <w:vertAlign w:val="superscript"/>
    </w:rPr>
  </w:style>
  <w:style w:type="character" w:customStyle="1" w:styleId="WW-EndnoteReference20">
    <w:name w:val="WW-Endnote Reference20"/>
    <w:rsid w:val="003B7C2C"/>
    <w:rPr>
      <w:vertAlign w:val="superscript"/>
    </w:rPr>
  </w:style>
  <w:style w:type="character" w:customStyle="1" w:styleId="ac">
    <w:name w:val="Σύνδεση ευρετηρίου"/>
    <w:rsid w:val="003B7C2C"/>
  </w:style>
  <w:style w:type="character" w:customStyle="1" w:styleId="WW-0">
    <w:name w:val="WW-Παραπομπή υποσημείωσης"/>
    <w:rsid w:val="003B7C2C"/>
    <w:rPr>
      <w:vertAlign w:val="superscript"/>
    </w:rPr>
  </w:style>
  <w:style w:type="character" w:customStyle="1" w:styleId="42">
    <w:name w:val="Παραπομπή σημείωσης τέλους4"/>
    <w:rsid w:val="003B7C2C"/>
    <w:rPr>
      <w:vertAlign w:val="superscript"/>
    </w:rPr>
  </w:style>
  <w:style w:type="character" w:customStyle="1" w:styleId="Char2">
    <w:name w:val="Κείμενο υποσημείωσης Char"/>
    <w:rsid w:val="003B7C2C"/>
    <w:rPr>
      <w:rFonts w:ascii="Calibri" w:hAnsi="Calibri" w:cs="Calibri"/>
      <w:sz w:val="18"/>
      <w:lang w:val="en-IE" w:eastAsia="zh-CN"/>
    </w:rPr>
  </w:style>
  <w:style w:type="character" w:styleId="ad">
    <w:name w:val="footnote reference"/>
    <w:uiPriority w:val="99"/>
    <w:rsid w:val="003B7C2C"/>
    <w:rPr>
      <w:vertAlign w:val="superscript"/>
    </w:rPr>
  </w:style>
  <w:style w:type="character" w:styleId="ae">
    <w:name w:val="endnote reference"/>
    <w:rsid w:val="003B7C2C"/>
    <w:rPr>
      <w:vertAlign w:val="superscript"/>
    </w:rPr>
  </w:style>
  <w:style w:type="character" w:customStyle="1" w:styleId="WW-FootnoteReference123">
    <w:name w:val="WW-Footnote Reference123"/>
    <w:rsid w:val="003B7C2C"/>
    <w:rPr>
      <w:vertAlign w:val="superscript"/>
    </w:rPr>
  </w:style>
  <w:style w:type="paragraph" w:customStyle="1" w:styleId="af">
    <w:name w:val="Επικεφαλίδα"/>
    <w:basedOn w:val="a"/>
    <w:next w:val="af0"/>
    <w:rsid w:val="003B7C2C"/>
    <w:pPr>
      <w:keepNext/>
      <w:suppressAutoHyphens/>
      <w:spacing w:before="240" w:after="120" w:line="240" w:lineRule="auto"/>
      <w:jc w:val="both"/>
    </w:pPr>
    <w:rPr>
      <w:rFonts w:ascii="Liberation Sans" w:eastAsia="Microsoft YaHei" w:hAnsi="Liberation Sans" w:cs="Mangal"/>
      <w:sz w:val="28"/>
      <w:szCs w:val="28"/>
      <w:lang w:val="en-GB" w:eastAsia="ar-SA"/>
    </w:rPr>
  </w:style>
  <w:style w:type="paragraph" w:styleId="af0">
    <w:name w:val="Body Text"/>
    <w:basedOn w:val="a"/>
    <w:link w:val="Char3"/>
    <w:rsid w:val="003B7C2C"/>
    <w:pPr>
      <w:suppressAutoHyphens/>
      <w:spacing w:after="240" w:line="240" w:lineRule="auto"/>
      <w:jc w:val="both"/>
    </w:pPr>
    <w:rPr>
      <w:rFonts w:ascii="Calibri" w:eastAsia="Times New Roman" w:hAnsi="Calibri" w:cs="Calibri"/>
      <w:szCs w:val="24"/>
      <w:lang w:val="en-GB" w:eastAsia="ar-SA"/>
    </w:rPr>
  </w:style>
  <w:style w:type="character" w:customStyle="1" w:styleId="Char3">
    <w:name w:val="Σώμα κειμένου Char"/>
    <w:basedOn w:val="a0"/>
    <w:link w:val="af0"/>
    <w:rsid w:val="003B7C2C"/>
    <w:rPr>
      <w:rFonts w:ascii="Calibri" w:eastAsia="Times New Roman" w:hAnsi="Calibri" w:cs="Calibri"/>
      <w:szCs w:val="24"/>
      <w:lang w:val="en-GB" w:eastAsia="ar-SA"/>
    </w:rPr>
  </w:style>
  <w:style w:type="paragraph" w:styleId="af1">
    <w:name w:val="List"/>
    <w:basedOn w:val="af0"/>
    <w:rsid w:val="003B7C2C"/>
    <w:rPr>
      <w:rFonts w:cs="Mangal"/>
    </w:rPr>
  </w:style>
  <w:style w:type="paragraph" w:customStyle="1" w:styleId="43">
    <w:name w:val="Λεζάντα4"/>
    <w:basedOn w:val="a"/>
    <w:rsid w:val="003B7C2C"/>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af2">
    <w:name w:val="Ευρετήριο"/>
    <w:basedOn w:val="a"/>
    <w:rsid w:val="003B7C2C"/>
    <w:pPr>
      <w:suppressLineNumbers/>
      <w:suppressAutoHyphens/>
      <w:spacing w:after="120" w:line="240" w:lineRule="auto"/>
      <w:jc w:val="both"/>
    </w:pPr>
    <w:rPr>
      <w:rFonts w:ascii="Calibri" w:eastAsia="Times New Roman" w:hAnsi="Calibri" w:cs="Mangal"/>
      <w:szCs w:val="24"/>
      <w:lang w:val="en-GB" w:eastAsia="ar-SA"/>
    </w:rPr>
  </w:style>
  <w:style w:type="paragraph" w:customStyle="1" w:styleId="WW-1">
    <w:name w:val="WW-Λεζάντα"/>
    <w:basedOn w:val="a"/>
    <w:rsid w:val="003B7C2C"/>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
    <w:name w:val="WW-Caption"/>
    <w:basedOn w:val="a"/>
    <w:rsid w:val="003B7C2C"/>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
    <w:name w:val="WW-Caption1"/>
    <w:basedOn w:val="a"/>
    <w:rsid w:val="003B7C2C"/>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33">
    <w:name w:val="Λεζάντα3"/>
    <w:basedOn w:val="a"/>
    <w:rsid w:val="003B7C2C"/>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
    <w:name w:val="WW-Caption11"/>
    <w:basedOn w:val="a"/>
    <w:rsid w:val="003B7C2C"/>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
    <w:name w:val="WW-Caption111"/>
    <w:basedOn w:val="a"/>
    <w:rsid w:val="003B7C2C"/>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
    <w:name w:val="WW-Caption1111"/>
    <w:basedOn w:val="a"/>
    <w:rsid w:val="003B7C2C"/>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1">
    <w:name w:val="WW-Caption11111"/>
    <w:basedOn w:val="a"/>
    <w:rsid w:val="003B7C2C"/>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25">
    <w:name w:val="Λεζάντα2"/>
    <w:basedOn w:val="a"/>
    <w:rsid w:val="003B7C2C"/>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Caption1">
    <w:name w:val="Caption1"/>
    <w:basedOn w:val="a"/>
    <w:rsid w:val="003B7C2C"/>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11">
    <w:name w:val="WW-Caption111111"/>
    <w:basedOn w:val="a"/>
    <w:rsid w:val="003B7C2C"/>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111">
    <w:name w:val="WW-Caption1111111"/>
    <w:basedOn w:val="a"/>
    <w:rsid w:val="003B7C2C"/>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1111">
    <w:name w:val="WW-Caption11111111"/>
    <w:basedOn w:val="a"/>
    <w:rsid w:val="003B7C2C"/>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11111">
    <w:name w:val="WW-Caption111111111"/>
    <w:basedOn w:val="a"/>
    <w:rsid w:val="003B7C2C"/>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111111">
    <w:name w:val="WW-Caption1111111111"/>
    <w:basedOn w:val="a"/>
    <w:rsid w:val="003B7C2C"/>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1111111">
    <w:name w:val="WW-Caption11111111111"/>
    <w:basedOn w:val="a"/>
    <w:rsid w:val="003B7C2C"/>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11111111">
    <w:name w:val="WW-Caption111111111111"/>
    <w:basedOn w:val="a"/>
    <w:rsid w:val="003B7C2C"/>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111111111">
    <w:name w:val="WW-Caption1111111111111"/>
    <w:basedOn w:val="a"/>
    <w:rsid w:val="003B7C2C"/>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1111111111">
    <w:name w:val="WW-Caption11111111111111"/>
    <w:basedOn w:val="a"/>
    <w:rsid w:val="003B7C2C"/>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11111111111">
    <w:name w:val="WW-Caption111111111111111"/>
    <w:basedOn w:val="a"/>
    <w:rsid w:val="003B7C2C"/>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111111111111">
    <w:name w:val="WW-Caption1111111111111111"/>
    <w:basedOn w:val="a"/>
    <w:rsid w:val="003B7C2C"/>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16">
    <w:name w:val="Λεζάντα1"/>
    <w:basedOn w:val="a"/>
    <w:rsid w:val="003B7C2C"/>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1111111111111">
    <w:name w:val="WW-Caption11111111111111111"/>
    <w:basedOn w:val="a"/>
    <w:rsid w:val="003B7C2C"/>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11111111111111">
    <w:name w:val="WW-Caption111111111111111111"/>
    <w:basedOn w:val="a"/>
    <w:rsid w:val="003B7C2C"/>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111111111111111">
    <w:name w:val="WW-Caption1111111111111111111"/>
    <w:basedOn w:val="a"/>
    <w:rsid w:val="003B7C2C"/>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1111111111111111">
    <w:name w:val="WW-Caption11111111111111111111"/>
    <w:basedOn w:val="a"/>
    <w:rsid w:val="003B7C2C"/>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Bullet">
    <w:name w:val="Bullet"/>
    <w:basedOn w:val="a"/>
    <w:rsid w:val="003B7C2C"/>
    <w:pPr>
      <w:numPr>
        <w:numId w:val="4"/>
      </w:numPr>
      <w:suppressAutoHyphens/>
      <w:spacing w:after="100" w:line="240" w:lineRule="auto"/>
      <w:jc w:val="both"/>
    </w:pPr>
    <w:rPr>
      <w:rFonts w:ascii="Calibri" w:eastAsia="MS Mincho" w:hAnsi="Calibri" w:cs="Calibri"/>
      <w:szCs w:val="24"/>
      <w:lang w:val="en-US" w:eastAsia="ja-JP"/>
    </w:rPr>
  </w:style>
  <w:style w:type="paragraph" w:customStyle="1" w:styleId="17">
    <w:name w:val="Ημερομηνία1"/>
    <w:basedOn w:val="a"/>
    <w:next w:val="a"/>
    <w:rsid w:val="003B7C2C"/>
    <w:pPr>
      <w:suppressAutoHyphens/>
      <w:spacing w:after="100" w:line="240" w:lineRule="auto"/>
      <w:jc w:val="both"/>
    </w:pPr>
    <w:rPr>
      <w:rFonts w:ascii="Calibri" w:eastAsia="MS Mincho" w:hAnsi="Calibri" w:cs="Calibri"/>
      <w:szCs w:val="24"/>
      <w:lang w:val="en-US" w:eastAsia="ja-JP"/>
    </w:rPr>
  </w:style>
  <w:style w:type="paragraph" w:customStyle="1" w:styleId="DocTitle">
    <w:name w:val="Doc Title"/>
    <w:basedOn w:val="1"/>
    <w:rsid w:val="003B7C2C"/>
  </w:style>
  <w:style w:type="paragraph" w:customStyle="1" w:styleId="inserttext">
    <w:name w:val="insert text"/>
    <w:basedOn w:val="a"/>
    <w:rsid w:val="003B7C2C"/>
    <w:pPr>
      <w:suppressAutoHyphens/>
      <w:spacing w:after="100" w:line="240" w:lineRule="auto"/>
      <w:ind w:left="794"/>
      <w:jc w:val="both"/>
    </w:pPr>
    <w:rPr>
      <w:rFonts w:ascii="Calibri" w:eastAsia="MS Mincho" w:hAnsi="Calibri" w:cs="Calibri"/>
      <w:szCs w:val="24"/>
      <w:lang w:val="en-US" w:eastAsia="ja-JP"/>
    </w:rPr>
  </w:style>
  <w:style w:type="paragraph" w:styleId="af3">
    <w:name w:val="footer"/>
    <w:basedOn w:val="a"/>
    <w:link w:val="Char4"/>
    <w:rsid w:val="003B7C2C"/>
    <w:pPr>
      <w:suppressAutoHyphens/>
      <w:spacing w:after="100" w:line="240" w:lineRule="auto"/>
      <w:jc w:val="both"/>
    </w:pPr>
    <w:rPr>
      <w:rFonts w:ascii="Calibri" w:eastAsia="MS Mincho" w:hAnsi="Calibri" w:cs="Calibri"/>
      <w:szCs w:val="24"/>
      <w:lang w:val="en-US" w:eastAsia="ja-JP"/>
    </w:rPr>
  </w:style>
  <w:style w:type="character" w:customStyle="1" w:styleId="Char4">
    <w:name w:val="Υποσέλιδο Char"/>
    <w:basedOn w:val="a0"/>
    <w:link w:val="af3"/>
    <w:rsid w:val="003B7C2C"/>
    <w:rPr>
      <w:rFonts w:ascii="Calibri" w:eastAsia="MS Mincho" w:hAnsi="Calibri" w:cs="Calibri"/>
      <w:szCs w:val="24"/>
      <w:lang w:val="en-US" w:eastAsia="ja-JP"/>
    </w:rPr>
  </w:style>
  <w:style w:type="paragraph" w:styleId="af4">
    <w:name w:val="header"/>
    <w:basedOn w:val="a"/>
    <w:link w:val="Char5"/>
    <w:rsid w:val="003B7C2C"/>
    <w:pPr>
      <w:suppressAutoHyphens/>
      <w:spacing w:after="120" w:line="240" w:lineRule="auto"/>
      <w:jc w:val="both"/>
    </w:pPr>
    <w:rPr>
      <w:rFonts w:ascii="Calibri" w:eastAsia="Times New Roman" w:hAnsi="Calibri" w:cs="Calibri"/>
      <w:szCs w:val="24"/>
      <w:lang w:val="en-GB" w:eastAsia="ar-SA"/>
    </w:rPr>
  </w:style>
  <w:style w:type="character" w:customStyle="1" w:styleId="Char5">
    <w:name w:val="Κεφαλίδα Char"/>
    <w:basedOn w:val="a0"/>
    <w:link w:val="af4"/>
    <w:rsid w:val="003B7C2C"/>
    <w:rPr>
      <w:rFonts w:ascii="Calibri" w:eastAsia="Times New Roman" w:hAnsi="Calibri" w:cs="Calibri"/>
      <w:szCs w:val="24"/>
      <w:lang w:val="en-GB" w:eastAsia="ar-SA"/>
    </w:rPr>
  </w:style>
  <w:style w:type="paragraph" w:customStyle="1" w:styleId="26">
    <w:name w:val="Κείμενο πλαισίου2"/>
    <w:basedOn w:val="a"/>
    <w:rsid w:val="003B7C2C"/>
    <w:pPr>
      <w:suppressAutoHyphens/>
      <w:spacing w:after="120" w:line="240" w:lineRule="auto"/>
      <w:jc w:val="both"/>
    </w:pPr>
    <w:rPr>
      <w:rFonts w:ascii="Tahoma" w:eastAsia="Times New Roman" w:hAnsi="Tahoma" w:cs="Tahoma"/>
      <w:sz w:val="16"/>
      <w:szCs w:val="16"/>
      <w:lang w:val="en-GB" w:eastAsia="ar-SA"/>
    </w:rPr>
  </w:style>
  <w:style w:type="paragraph" w:customStyle="1" w:styleId="27">
    <w:name w:val="Κείμενο σχολίου2"/>
    <w:basedOn w:val="a"/>
    <w:rsid w:val="003B7C2C"/>
    <w:pPr>
      <w:suppressAutoHyphens/>
      <w:spacing w:after="120" w:line="240" w:lineRule="auto"/>
      <w:jc w:val="both"/>
    </w:pPr>
    <w:rPr>
      <w:rFonts w:ascii="Calibri" w:eastAsia="Times New Roman" w:hAnsi="Calibri" w:cs="Calibri"/>
      <w:sz w:val="20"/>
      <w:szCs w:val="20"/>
      <w:lang w:val="en-GB" w:eastAsia="ar-SA"/>
    </w:rPr>
  </w:style>
  <w:style w:type="paragraph" w:customStyle="1" w:styleId="28">
    <w:name w:val="Θέμα σχολίου2"/>
    <w:basedOn w:val="27"/>
    <w:next w:val="27"/>
    <w:rsid w:val="003B7C2C"/>
    <w:rPr>
      <w:b/>
      <w:bCs/>
    </w:rPr>
  </w:style>
  <w:style w:type="paragraph" w:customStyle="1" w:styleId="29">
    <w:name w:val="Αναθεώρηση2"/>
    <w:rsid w:val="003B7C2C"/>
    <w:pPr>
      <w:suppressAutoHyphens/>
      <w:spacing w:after="0" w:line="240" w:lineRule="auto"/>
    </w:pPr>
    <w:rPr>
      <w:rFonts w:ascii="Times New Roman" w:eastAsia="Times New Roman" w:hAnsi="Times New Roman" w:cs="Times New Roman"/>
      <w:sz w:val="24"/>
      <w:szCs w:val="24"/>
      <w:lang w:val="en-GB" w:eastAsia="ar-SA"/>
    </w:rPr>
  </w:style>
  <w:style w:type="paragraph" w:customStyle="1" w:styleId="western">
    <w:name w:val="western"/>
    <w:basedOn w:val="a"/>
    <w:rsid w:val="003B7C2C"/>
    <w:pPr>
      <w:suppressAutoHyphens/>
      <w:spacing w:before="280" w:after="200" w:line="240" w:lineRule="auto"/>
      <w:jc w:val="both"/>
    </w:pPr>
    <w:rPr>
      <w:rFonts w:ascii="Arial Unicode MS" w:eastAsia="Arial Unicode MS" w:hAnsi="Arial Unicode MS" w:cs="Arial Unicode MS"/>
      <w:szCs w:val="24"/>
      <w:lang w:val="en-GB" w:eastAsia="ar-SA"/>
    </w:rPr>
  </w:style>
  <w:style w:type="paragraph" w:customStyle="1" w:styleId="18">
    <w:name w:val="Παράγραφος λίστας1"/>
    <w:basedOn w:val="a"/>
    <w:rsid w:val="003B7C2C"/>
    <w:pPr>
      <w:suppressAutoHyphens/>
      <w:spacing w:after="200" w:line="240" w:lineRule="auto"/>
      <w:ind w:left="720"/>
      <w:jc w:val="both"/>
    </w:pPr>
    <w:rPr>
      <w:rFonts w:ascii="Calibri" w:eastAsia="Times New Roman" w:hAnsi="Calibri" w:cs="Calibri"/>
      <w:szCs w:val="24"/>
      <w:lang w:val="en-GB" w:eastAsia="ar-SA"/>
    </w:rPr>
  </w:style>
  <w:style w:type="paragraph" w:styleId="af5">
    <w:name w:val="footnote text"/>
    <w:basedOn w:val="a"/>
    <w:link w:val="Char10"/>
    <w:rsid w:val="003B7C2C"/>
    <w:pPr>
      <w:suppressAutoHyphens/>
      <w:spacing w:after="0" w:line="240" w:lineRule="auto"/>
      <w:ind w:left="425" w:hanging="425"/>
      <w:jc w:val="both"/>
    </w:pPr>
    <w:rPr>
      <w:rFonts w:ascii="Calibri" w:eastAsia="Times New Roman" w:hAnsi="Calibri" w:cs="Calibri"/>
      <w:sz w:val="18"/>
      <w:szCs w:val="20"/>
      <w:lang w:val="en-IE" w:eastAsia="ar-SA"/>
    </w:rPr>
  </w:style>
  <w:style w:type="character" w:customStyle="1" w:styleId="Char10">
    <w:name w:val="Κείμενο υποσημείωσης Char1"/>
    <w:basedOn w:val="a0"/>
    <w:link w:val="af5"/>
    <w:rsid w:val="003B7C2C"/>
    <w:rPr>
      <w:rFonts w:ascii="Calibri" w:eastAsia="Times New Roman" w:hAnsi="Calibri" w:cs="Calibri"/>
      <w:sz w:val="18"/>
      <w:szCs w:val="20"/>
      <w:lang w:val="en-IE" w:eastAsia="ar-SA"/>
    </w:rPr>
  </w:style>
  <w:style w:type="paragraph" w:styleId="19">
    <w:name w:val="toc 1"/>
    <w:basedOn w:val="a"/>
    <w:next w:val="a"/>
    <w:uiPriority w:val="39"/>
    <w:rsid w:val="003B7C2C"/>
    <w:pPr>
      <w:suppressAutoHyphens/>
      <w:spacing w:before="120" w:after="120" w:line="240" w:lineRule="auto"/>
    </w:pPr>
    <w:rPr>
      <w:rFonts w:ascii="Calibri" w:eastAsia="Times New Roman" w:hAnsi="Calibri" w:cs="Calibri"/>
      <w:b/>
      <w:bCs/>
      <w:caps/>
      <w:sz w:val="20"/>
      <w:szCs w:val="20"/>
      <w:lang w:val="en-GB" w:eastAsia="ar-SA"/>
    </w:rPr>
  </w:style>
  <w:style w:type="paragraph" w:styleId="2a">
    <w:name w:val="toc 2"/>
    <w:basedOn w:val="a"/>
    <w:next w:val="a"/>
    <w:uiPriority w:val="39"/>
    <w:rsid w:val="003B7C2C"/>
    <w:pPr>
      <w:suppressAutoHyphens/>
      <w:spacing w:after="0" w:line="240" w:lineRule="auto"/>
      <w:ind w:left="220"/>
    </w:pPr>
    <w:rPr>
      <w:rFonts w:ascii="Calibri" w:eastAsia="Times New Roman" w:hAnsi="Calibri" w:cs="Calibri"/>
      <w:smallCaps/>
      <w:sz w:val="20"/>
      <w:szCs w:val="20"/>
      <w:lang w:val="en-GB" w:eastAsia="ar-SA"/>
    </w:rPr>
  </w:style>
  <w:style w:type="paragraph" w:styleId="34">
    <w:name w:val="toc 3"/>
    <w:basedOn w:val="a"/>
    <w:next w:val="a"/>
    <w:uiPriority w:val="39"/>
    <w:rsid w:val="003B7C2C"/>
    <w:pPr>
      <w:suppressAutoHyphens/>
      <w:spacing w:after="0" w:line="240" w:lineRule="auto"/>
      <w:ind w:left="440"/>
    </w:pPr>
    <w:rPr>
      <w:rFonts w:ascii="Calibri" w:eastAsia="Times New Roman" w:hAnsi="Calibri" w:cs="Calibri"/>
      <w:i/>
      <w:iCs/>
      <w:sz w:val="20"/>
      <w:szCs w:val="20"/>
      <w:lang w:val="en-GB" w:eastAsia="ar-SA"/>
    </w:rPr>
  </w:style>
  <w:style w:type="paragraph" w:styleId="44">
    <w:name w:val="toc 4"/>
    <w:basedOn w:val="a"/>
    <w:next w:val="a"/>
    <w:uiPriority w:val="39"/>
    <w:rsid w:val="003B7C2C"/>
    <w:pPr>
      <w:suppressAutoHyphens/>
      <w:spacing w:after="0" w:line="240" w:lineRule="auto"/>
      <w:ind w:left="660"/>
    </w:pPr>
    <w:rPr>
      <w:rFonts w:ascii="Calibri" w:eastAsia="Times New Roman" w:hAnsi="Calibri" w:cs="Calibri"/>
      <w:sz w:val="18"/>
      <w:szCs w:val="18"/>
      <w:lang w:val="en-GB" w:eastAsia="ar-SA"/>
    </w:rPr>
  </w:style>
  <w:style w:type="paragraph" w:styleId="51">
    <w:name w:val="toc 5"/>
    <w:basedOn w:val="a"/>
    <w:next w:val="a"/>
    <w:uiPriority w:val="39"/>
    <w:rsid w:val="003B7C2C"/>
    <w:pPr>
      <w:suppressAutoHyphens/>
      <w:spacing w:after="0" w:line="240" w:lineRule="auto"/>
      <w:ind w:left="880"/>
    </w:pPr>
    <w:rPr>
      <w:rFonts w:ascii="Calibri" w:eastAsia="Times New Roman" w:hAnsi="Calibri" w:cs="Calibri"/>
      <w:sz w:val="18"/>
      <w:szCs w:val="18"/>
      <w:lang w:val="en-GB" w:eastAsia="ar-SA"/>
    </w:rPr>
  </w:style>
  <w:style w:type="paragraph" w:styleId="6">
    <w:name w:val="toc 6"/>
    <w:basedOn w:val="a"/>
    <w:next w:val="a"/>
    <w:uiPriority w:val="39"/>
    <w:rsid w:val="003B7C2C"/>
    <w:pPr>
      <w:suppressAutoHyphens/>
      <w:spacing w:after="0" w:line="240" w:lineRule="auto"/>
      <w:ind w:left="1100"/>
    </w:pPr>
    <w:rPr>
      <w:rFonts w:ascii="Calibri" w:eastAsia="Times New Roman" w:hAnsi="Calibri" w:cs="Calibri"/>
      <w:sz w:val="18"/>
      <w:szCs w:val="18"/>
      <w:lang w:val="en-GB" w:eastAsia="ar-SA"/>
    </w:rPr>
  </w:style>
  <w:style w:type="paragraph" w:styleId="7">
    <w:name w:val="toc 7"/>
    <w:basedOn w:val="a"/>
    <w:next w:val="a"/>
    <w:uiPriority w:val="39"/>
    <w:rsid w:val="003B7C2C"/>
    <w:pPr>
      <w:suppressAutoHyphens/>
      <w:spacing w:after="0" w:line="240" w:lineRule="auto"/>
      <w:ind w:left="1320"/>
    </w:pPr>
    <w:rPr>
      <w:rFonts w:ascii="Calibri" w:eastAsia="Times New Roman" w:hAnsi="Calibri" w:cs="Calibri"/>
      <w:sz w:val="18"/>
      <w:szCs w:val="18"/>
      <w:lang w:val="en-GB" w:eastAsia="ar-SA"/>
    </w:rPr>
  </w:style>
  <w:style w:type="paragraph" w:styleId="8">
    <w:name w:val="toc 8"/>
    <w:basedOn w:val="a"/>
    <w:next w:val="a"/>
    <w:uiPriority w:val="39"/>
    <w:rsid w:val="003B7C2C"/>
    <w:pPr>
      <w:suppressAutoHyphens/>
      <w:spacing w:after="0" w:line="240" w:lineRule="auto"/>
      <w:ind w:left="1540"/>
    </w:pPr>
    <w:rPr>
      <w:rFonts w:ascii="Calibri" w:eastAsia="Times New Roman" w:hAnsi="Calibri" w:cs="Calibri"/>
      <w:sz w:val="18"/>
      <w:szCs w:val="18"/>
      <w:lang w:val="en-GB" w:eastAsia="ar-SA"/>
    </w:rPr>
  </w:style>
  <w:style w:type="paragraph" w:styleId="9">
    <w:name w:val="toc 9"/>
    <w:basedOn w:val="a"/>
    <w:next w:val="a"/>
    <w:uiPriority w:val="39"/>
    <w:rsid w:val="003B7C2C"/>
    <w:pPr>
      <w:suppressAutoHyphens/>
      <w:spacing w:after="0" w:line="240" w:lineRule="auto"/>
      <w:ind w:left="1760"/>
    </w:pPr>
    <w:rPr>
      <w:rFonts w:ascii="Calibri" w:eastAsia="Times New Roman" w:hAnsi="Calibri" w:cs="Calibri"/>
      <w:sz w:val="18"/>
      <w:szCs w:val="18"/>
      <w:lang w:val="en-GB" w:eastAsia="ar-SA"/>
    </w:rPr>
  </w:style>
  <w:style w:type="paragraph" w:customStyle="1" w:styleId="Style1">
    <w:name w:val="Style1"/>
    <w:basedOn w:val="DocTitle"/>
    <w:rsid w:val="003B7C2C"/>
    <w:pPr>
      <w:pageBreakBefore w:val="0"/>
      <w:pBdr>
        <w:top w:val="single" w:sz="20" w:space="1" w:color="000080"/>
        <w:left w:val="single" w:sz="20" w:space="4" w:color="000080"/>
        <w:right w:val="single" w:sz="20" w:space="4" w:color="000080"/>
      </w:pBdr>
      <w:jc w:val="center"/>
    </w:pPr>
    <w:rPr>
      <w:rFonts w:ascii="Calibri" w:hAnsi="Calibri" w:cs="Calibri"/>
      <w:sz w:val="40"/>
      <w:szCs w:val="40"/>
      <w:lang w:val="el-GR"/>
    </w:rPr>
  </w:style>
  <w:style w:type="paragraph" w:customStyle="1" w:styleId="Contents">
    <w:name w:val="Contents"/>
    <w:basedOn w:val="1"/>
    <w:rsid w:val="003B7C2C"/>
    <w:rPr>
      <w:rFonts w:ascii="Calibri" w:hAnsi="Calibri" w:cs="Calibri"/>
      <w:lang w:val="el-GR"/>
    </w:rPr>
  </w:style>
  <w:style w:type="paragraph" w:styleId="af6">
    <w:name w:val="endnote text"/>
    <w:basedOn w:val="a"/>
    <w:link w:val="Char6"/>
    <w:rsid w:val="003B7C2C"/>
    <w:pPr>
      <w:suppressAutoHyphens/>
      <w:spacing w:after="120" w:line="240" w:lineRule="auto"/>
      <w:jc w:val="both"/>
    </w:pPr>
    <w:rPr>
      <w:rFonts w:ascii="Calibri" w:eastAsia="Times New Roman" w:hAnsi="Calibri" w:cs="Calibri"/>
      <w:sz w:val="20"/>
      <w:szCs w:val="20"/>
      <w:lang w:val="en-GB" w:eastAsia="ar-SA"/>
    </w:rPr>
  </w:style>
  <w:style w:type="character" w:customStyle="1" w:styleId="Char6">
    <w:name w:val="Κείμενο σημείωσης τέλους Char"/>
    <w:basedOn w:val="a0"/>
    <w:link w:val="af6"/>
    <w:rsid w:val="003B7C2C"/>
    <w:rPr>
      <w:rFonts w:ascii="Calibri" w:eastAsia="Times New Roman" w:hAnsi="Calibri" w:cs="Calibri"/>
      <w:sz w:val="20"/>
      <w:szCs w:val="20"/>
      <w:lang w:val="en-GB" w:eastAsia="ar-SA"/>
    </w:rPr>
  </w:style>
  <w:style w:type="paragraph" w:customStyle="1" w:styleId="Default">
    <w:name w:val="Default"/>
    <w:rsid w:val="003B7C2C"/>
    <w:pPr>
      <w:widowControl w:val="0"/>
      <w:suppressAutoHyphens/>
      <w:spacing w:after="0" w:line="240" w:lineRule="auto"/>
    </w:pPr>
    <w:rPr>
      <w:rFonts w:ascii="Cambria" w:eastAsia="SimSun" w:hAnsi="Cambria" w:cs="Mangal"/>
      <w:color w:val="000000"/>
      <w:sz w:val="24"/>
      <w:szCs w:val="24"/>
      <w:lang w:eastAsia="hi-IN" w:bidi="hi-IN"/>
    </w:rPr>
  </w:style>
  <w:style w:type="paragraph" w:customStyle="1" w:styleId="af7">
    <w:name w:val="Προμορφοποιημένο κείμενο"/>
    <w:basedOn w:val="a"/>
    <w:rsid w:val="003B7C2C"/>
    <w:pPr>
      <w:suppressAutoHyphens/>
      <w:spacing w:after="120" w:line="240" w:lineRule="auto"/>
      <w:jc w:val="both"/>
    </w:pPr>
    <w:rPr>
      <w:rFonts w:ascii="Calibri" w:eastAsia="Times New Roman" w:hAnsi="Calibri" w:cs="Calibri"/>
      <w:szCs w:val="24"/>
      <w:lang w:val="en-GB" w:eastAsia="ar-SA"/>
    </w:rPr>
  </w:style>
  <w:style w:type="paragraph" w:styleId="af8">
    <w:name w:val="Body Text Indent"/>
    <w:basedOn w:val="a"/>
    <w:link w:val="Char7"/>
    <w:rsid w:val="003B7C2C"/>
    <w:pPr>
      <w:suppressAutoHyphens/>
      <w:spacing w:after="120" w:line="240" w:lineRule="auto"/>
      <w:ind w:firstLine="1134"/>
      <w:jc w:val="both"/>
    </w:pPr>
    <w:rPr>
      <w:rFonts w:ascii="Arial" w:eastAsia="Times New Roman" w:hAnsi="Arial" w:cs="Arial"/>
      <w:szCs w:val="24"/>
      <w:lang w:val="en-GB" w:eastAsia="ar-SA"/>
    </w:rPr>
  </w:style>
  <w:style w:type="character" w:customStyle="1" w:styleId="Char7">
    <w:name w:val="Σώμα κείμενου με εσοχή Char"/>
    <w:basedOn w:val="a0"/>
    <w:link w:val="af8"/>
    <w:rsid w:val="003B7C2C"/>
    <w:rPr>
      <w:rFonts w:ascii="Arial" w:eastAsia="Times New Roman" w:hAnsi="Arial" w:cs="Arial"/>
      <w:szCs w:val="24"/>
      <w:lang w:val="en-GB" w:eastAsia="ar-SA"/>
    </w:rPr>
  </w:style>
  <w:style w:type="paragraph" w:customStyle="1" w:styleId="normalwithoutspacing">
    <w:name w:val="normal_without_spacing"/>
    <w:basedOn w:val="a"/>
    <w:rsid w:val="003B7C2C"/>
    <w:pPr>
      <w:suppressAutoHyphens/>
      <w:spacing w:after="60" w:line="240" w:lineRule="auto"/>
      <w:jc w:val="both"/>
    </w:pPr>
    <w:rPr>
      <w:rFonts w:ascii="Calibri" w:eastAsia="Times New Roman" w:hAnsi="Calibri" w:cs="Calibri"/>
      <w:szCs w:val="24"/>
      <w:lang w:eastAsia="ar-SA"/>
    </w:rPr>
  </w:style>
  <w:style w:type="paragraph" w:customStyle="1" w:styleId="foothanging">
    <w:name w:val="foot_hanging"/>
    <w:basedOn w:val="af5"/>
    <w:rsid w:val="003B7C2C"/>
    <w:pPr>
      <w:ind w:left="426" w:hanging="426"/>
    </w:pPr>
    <w:rPr>
      <w:szCs w:val="18"/>
    </w:rPr>
  </w:style>
  <w:style w:type="paragraph" w:customStyle="1" w:styleId="-HTML2">
    <w:name w:val="Προ-διαμορφωμένο HTML2"/>
    <w:basedOn w:val="a"/>
    <w:rsid w:val="003B7C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ar-SA"/>
    </w:rPr>
  </w:style>
  <w:style w:type="paragraph" w:customStyle="1" w:styleId="LO-normal">
    <w:name w:val="LO-normal"/>
    <w:rsid w:val="003B7C2C"/>
    <w:pPr>
      <w:suppressAutoHyphens/>
      <w:spacing w:after="0" w:line="276" w:lineRule="auto"/>
    </w:pPr>
    <w:rPr>
      <w:rFonts w:ascii="Arial" w:eastAsia="Arial" w:hAnsi="Arial" w:cs="Arial"/>
      <w:color w:val="000000"/>
      <w:lang w:eastAsia="ar-SA"/>
    </w:rPr>
  </w:style>
  <w:style w:type="paragraph" w:customStyle="1" w:styleId="310">
    <w:name w:val="Σώμα κείμενου με εσοχή 31"/>
    <w:basedOn w:val="a"/>
    <w:rsid w:val="003B7C2C"/>
    <w:pPr>
      <w:spacing w:after="120" w:line="312" w:lineRule="auto"/>
      <w:ind w:left="283"/>
      <w:jc w:val="both"/>
    </w:pPr>
    <w:rPr>
      <w:rFonts w:ascii="Calibri" w:eastAsia="Times New Roman" w:hAnsi="Calibri" w:cs="Times New Roman"/>
      <w:sz w:val="16"/>
      <w:szCs w:val="16"/>
      <w:lang w:val="en-GB" w:eastAsia="ar-SA"/>
    </w:rPr>
  </w:style>
  <w:style w:type="paragraph" w:customStyle="1" w:styleId="1a">
    <w:name w:val="Χωρίς διάστιχο1"/>
    <w:rsid w:val="003B7C2C"/>
    <w:pPr>
      <w:suppressAutoHyphens/>
      <w:spacing w:after="0" w:line="240" w:lineRule="auto"/>
      <w:jc w:val="both"/>
    </w:pPr>
    <w:rPr>
      <w:rFonts w:ascii="Calibri" w:eastAsia="Times New Roman" w:hAnsi="Calibri" w:cs="Calibri"/>
      <w:szCs w:val="24"/>
      <w:lang w:val="en-GB" w:eastAsia="ar-SA"/>
    </w:rPr>
  </w:style>
  <w:style w:type="paragraph" w:customStyle="1" w:styleId="af9">
    <w:name w:val="Περιεχόμενα πίνακα"/>
    <w:basedOn w:val="a"/>
    <w:rsid w:val="003B7C2C"/>
    <w:pPr>
      <w:suppressLineNumbers/>
      <w:suppressAutoHyphens/>
      <w:spacing w:after="120" w:line="240" w:lineRule="auto"/>
      <w:jc w:val="both"/>
    </w:pPr>
    <w:rPr>
      <w:rFonts w:ascii="Calibri" w:eastAsia="Times New Roman" w:hAnsi="Calibri" w:cs="Calibri"/>
      <w:szCs w:val="24"/>
      <w:lang w:val="en-GB" w:eastAsia="ar-SA"/>
    </w:rPr>
  </w:style>
  <w:style w:type="paragraph" w:customStyle="1" w:styleId="afa">
    <w:name w:val="Επικεφαλίδα πίνακα"/>
    <w:basedOn w:val="af9"/>
    <w:rsid w:val="003B7C2C"/>
    <w:pPr>
      <w:jc w:val="center"/>
    </w:pPr>
    <w:rPr>
      <w:b/>
      <w:bCs/>
    </w:rPr>
  </w:style>
  <w:style w:type="paragraph" w:customStyle="1" w:styleId="footers">
    <w:name w:val="footers"/>
    <w:basedOn w:val="foothanging"/>
    <w:rsid w:val="003B7C2C"/>
  </w:style>
  <w:style w:type="paragraph" w:customStyle="1" w:styleId="Standard">
    <w:name w:val="Standard"/>
    <w:rsid w:val="003B7C2C"/>
    <w:pPr>
      <w:widowControl w:val="0"/>
      <w:suppressAutoHyphens/>
      <w:spacing w:after="0" w:line="240" w:lineRule="auto"/>
      <w:textAlignment w:val="baseline"/>
    </w:pPr>
    <w:rPr>
      <w:rFonts w:ascii="Times New Roman" w:eastAsia="SimSun" w:hAnsi="Times New Roman" w:cs="Lucida Sans"/>
      <w:kern w:val="1"/>
      <w:sz w:val="24"/>
      <w:szCs w:val="24"/>
      <w:lang w:eastAsia="hi-IN" w:bidi="hi-IN"/>
    </w:rPr>
  </w:style>
  <w:style w:type="paragraph" w:customStyle="1" w:styleId="Textbody">
    <w:name w:val="Text body"/>
    <w:basedOn w:val="Standard"/>
    <w:rsid w:val="003B7C2C"/>
    <w:pPr>
      <w:spacing w:after="120"/>
    </w:pPr>
  </w:style>
  <w:style w:type="paragraph" w:customStyle="1" w:styleId="Footnote">
    <w:name w:val="Footnote"/>
    <w:basedOn w:val="Standard"/>
    <w:rsid w:val="003B7C2C"/>
    <w:pPr>
      <w:suppressLineNumbers/>
      <w:ind w:left="283" w:hanging="283"/>
    </w:pPr>
    <w:rPr>
      <w:sz w:val="20"/>
      <w:szCs w:val="20"/>
    </w:rPr>
  </w:style>
  <w:style w:type="paragraph" w:customStyle="1" w:styleId="311">
    <w:name w:val="Σώμα κείμενου 31"/>
    <w:basedOn w:val="a"/>
    <w:rsid w:val="003B7C2C"/>
    <w:pPr>
      <w:suppressAutoHyphens/>
      <w:spacing w:after="120" w:line="240" w:lineRule="auto"/>
      <w:jc w:val="both"/>
    </w:pPr>
    <w:rPr>
      <w:rFonts w:ascii="Calibri" w:eastAsia="Times New Roman" w:hAnsi="Calibri" w:cs="Calibri"/>
      <w:sz w:val="16"/>
      <w:szCs w:val="16"/>
      <w:lang w:val="en-GB" w:eastAsia="ar-SA"/>
    </w:rPr>
  </w:style>
  <w:style w:type="paragraph" w:customStyle="1" w:styleId="fooot">
    <w:name w:val="fooot"/>
    <w:basedOn w:val="footers"/>
    <w:rsid w:val="003B7C2C"/>
  </w:style>
  <w:style w:type="paragraph" w:customStyle="1" w:styleId="1b">
    <w:name w:val="Κείμενο πλαισίου1"/>
    <w:basedOn w:val="a"/>
    <w:rsid w:val="003B7C2C"/>
    <w:pPr>
      <w:suppressAutoHyphens/>
      <w:spacing w:after="0" w:line="240" w:lineRule="auto"/>
      <w:jc w:val="both"/>
    </w:pPr>
    <w:rPr>
      <w:rFonts w:ascii="Tahoma" w:eastAsia="Times New Roman" w:hAnsi="Tahoma" w:cs="Tahoma"/>
      <w:sz w:val="16"/>
      <w:szCs w:val="16"/>
      <w:lang w:val="en-GB" w:eastAsia="ar-SA"/>
    </w:rPr>
  </w:style>
  <w:style w:type="paragraph" w:customStyle="1" w:styleId="1c">
    <w:name w:val="Κείμενο σχολίου1"/>
    <w:basedOn w:val="a"/>
    <w:rsid w:val="003B7C2C"/>
    <w:pPr>
      <w:suppressAutoHyphens/>
      <w:spacing w:after="120" w:line="240" w:lineRule="auto"/>
      <w:jc w:val="both"/>
    </w:pPr>
    <w:rPr>
      <w:rFonts w:ascii="Calibri" w:eastAsia="Times New Roman" w:hAnsi="Calibri" w:cs="Calibri"/>
      <w:sz w:val="20"/>
      <w:szCs w:val="20"/>
      <w:lang w:val="en-GB" w:eastAsia="ar-SA"/>
    </w:rPr>
  </w:style>
  <w:style w:type="paragraph" w:customStyle="1" w:styleId="1d">
    <w:name w:val="Θέμα σχολίου1"/>
    <w:basedOn w:val="1c"/>
    <w:next w:val="1c"/>
    <w:rsid w:val="003B7C2C"/>
    <w:rPr>
      <w:b/>
      <w:bCs/>
    </w:rPr>
  </w:style>
  <w:style w:type="paragraph" w:customStyle="1" w:styleId="-HTML1">
    <w:name w:val="Προ-διαμορφωμένο HTML1"/>
    <w:basedOn w:val="a"/>
    <w:rsid w:val="003B7C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US" w:eastAsia="ar-SA"/>
    </w:rPr>
  </w:style>
  <w:style w:type="paragraph" w:customStyle="1" w:styleId="1e">
    <w:name w:val="Αναθεώρηση1"/>
    <w:rsid w:val="003B7C2C"/>
    <w:pPr>
      <w:suppressAutoHyphens/>
      <w:spacing w:after="0" w:line="240" w:lineRule="auto"/>
    </w:pPr>
    <w:rPr>
      <w:rFonts w:ascii="Calibri" w:eastAsia="Times New Roman" w:hAnsi="Calibri" w:cs="Calibri"/>
      <w:szCs w:val="24"/>
      <w:lang w:val="en-GB" w:eastAsia="ar-SA"/>
    </w:rPr>
  </w:style>
  <w:style w:type="paragraph" w:customStyle="1" w:styleId="21">
    <w:name w:val="Λίστα με κουκκίδες 21"/>
    <w:basedOn w:val="a"/>
    <w:rsid w:val="003B7C2C"/>
    <w:pPr>
      <w:numPr>
        <w:numId w:val="2"/>
      </w:numPr>
      <w:spacing w:after="0" w:line="360" w:lineRule="auto"/>
      <w:jc w:val="both"/>
    </w:pPr>
    <w:rPr>
      <w:rFonts w:ascii="Trebuchet MS" w:eastAsia="Times New Roman" w:hAnsi="Trebuchet MS" w:cs="Times New Roman"/>
      <w:szCs w:val="20"/>
      <w:lang w:val="en-US" w:eastAsia="ar-SA"/>
    </w:rPr>
  </w:style>
  <w:style w:type="paragraph" w:customStyle="1" w:styleId="100">
    <w:name w:val="Περιεχόμενα 10"/>
    <w:basedOn w:val="af2"/>
    <w:rsid w:val="003B7C2C"/>
    <w:pPr>
      <w:tabs>
        <w:tab w:val="right" w:leader="dot" w:pos="7091"/>
      </w:tabs>
      <w:ind w:left="2547"/>
    </w:pPr>
  </w:style>
  <w:style w:type="paragraph" w:customStyle="1" w:styleId="afb">
    <w:name w:val="Οριζόντια γραμμή"/>
    <w:basedOn w:val="a"/>
    <w:next w:val="af0"/>
    <w:rsid w:val="003B7C2C"/>
    <w:pPr>
      <w:suppressLineNumbers/>
      <w:suppressAutoHyphens/>
      <w:spacing w:after="283" w:line="240" w:lineRule="auto"/>
      <w:jc w:val="both"/>
    </w:pPr>
    <w:rPr>
      <w:rFonts w:ascii="Calibri" w:eastAsia="Times New Roman" w:hAnsi="Calibri" w:cs="Calibri"/>
      <w:sz w:val="12"/>
      <w:szCs w:val="12"/>
      <w:lang w:val="en-GB" w:eastAsia="ar-SA"/>
    </w:rPr>
  </w:style>
  <w:style w:type="paragraph" w:customStyle="1" w:styleId="210">
    <w:name w:val="Σώμα κείμενου 21"/>
    <w:basedOn w:val="a"/>
    <w:rsid w:val="003B7C2C"/>
    <w:pPr>
      <w:suppressAutoHyphens/>
      <w:overflowPunct w:val="0"/>
      <w:autoSpaceDE w:val="0"/>
      <w:spacing w:after="0" w:line="240" w:lineRule="auto"/>
      <w:jc w:val="both"/>
      <w:textAlignment w:val="baseline"/>
    </w:pPr>
    <w:rPr>
      <w:rFonts w:ascii="Arial" w:eastAsia="Times New Roman" w:hAnsi="Arial" w:cs="Arial"/>
      <w:szCs w:val="20"/>
      <w:lang w:eastAsia="ar-SA"/>
    </w:rPr>
  </w:style>
  <w:style w:type="paragraph" w:customStyle="1" w:styleId="para-1">
    <w:name w:val="para-1"/>
    <w:basedOn w:val="a"/>
    <w:rsid w:val="003B7C2C"/>
    <w:pPr>
      <w:tabs>
        <w:tab w:val="left" w:pos="1021"/>
        <w:tab w:val="left" w:pos="1588"/>
        <w:tab w:val="left" w:pos="2155"/>
        <w:tab w:val="left" w:pos="2722"/>
        <w:tab w:val="left" w:pos="3289"/>
      </w:tabs>
      <w:suppressAutoHyphens/>
      <w:spacing w:after="0" w:line="240" w:lineRule="auto"/>
      <w:ind w:left="1021" w:hanging="1021"/>
      <w:jc w:val="both"/>
    </w:pPr>
    <w:rPr>
      <w:rFonts w:ascii="Arial" w:eastAsia="Times New Roman" w:hAnsi="Arial" w:cs="Arial"/>
      <w:spacing w:val="5"/>
      <w:szCs w:val="20"/>
      <w:lang w:eastAsia="ar-SA"/>
    </w:rPr>
  </w:style>
  <w:style w:type="paragraph" w:customStyle="1" w:styleId="101">
    <w:name w:val="Κατάλογος περιεχομένων 10"/>
    <w:basedOn w:val="af2"/>
    <w:rsid w:val="003B7C2C"/>
    <w:pPr>
      <w:tabs>
        <w:tab w:val="right" w:leader="dot" w:pos="7091"/>
      </w:tabs>
      <w:ind w:left="2547"/>
    </w:pPr>
  </w:style>
  <w:style w:type="paragraph" w:styleId="afc">
    <w:name w:val="Balloon Text"/>
    <w:basedOn w:val="a"/>
    <w:link w:val="Char11"/>
    <w:uiPriority w:val="99"/>
    <w:semiHidden/>
    <w:unhideWhenUsed/>
    <w:rsid w:val="003B7C2C"/>
    <w:pPr>
      <w:suppressAutoHyphens/>
      <w:spacing w:after="0" w:line="240" w:lineRule="auto"/>
      <w:jc w:val="both"/>
    </w:pPr>
    <w:rPr>
      <w:rFonts w:ascii="Segoe UI" w:eastAsia="Times New Roman" w:hAnsi="Segoe UI" w:cs="Times New Roman"/>
      <w:sz w:val="18"/>
      <w:szCs w:val="18"/>
      <w:lang w:val="en-GB" w:eastAsia="ar-SA"/>
    </w:rPr>
  </w:style>
  <w:style w:type="character" w:customStyle="1" w:styleId="Char11">
    <w:name w:val="Κείμενο πλαισίου Char1"/>
    <w:basedOn w:val="a0"/>
    <w:link w:val="afc"/>
    <w:uiPriority w:val="99"/>
    <w:semiHidden/>
    <w:rsid w:val="003B7C2C"/>
    <w:rPr>
      <w:rFonts w:ascii="Segoe UI" w:eastAsia="Times New Roman" w:hAnsi="Segoe UI" w:cs="Times New Roman"/>
      <w:sz w:val="18"/>
      <w:szCs w:val="18"/>
      <w:lang w:val="en-GB" w:eastAsia="ar-SA"/>
    </w:rPr>
  </w:style>
  <w:style w:type="character" w:styleId="afd">
    <w:name w:val="annotation reference"/>
    <w:uiPriority w:val="99"/>
    <w:unhideWhenUsed/>
    <w:rsid w:val="003B7C2C"/>
    <w:rPr>
      <w:sz w:val="16"/>
      <w:szCs w:val="16"/>
    </w:rPr>
  </w:style>
  <w:style w:type="paragraph" w:styleId="afe">
    <w:name w:val="annotation text"/>
    <w:basedOn w:val="a"/>
    <w:link w:val="Char12"/>
    <w:uiPriority w:val="99"/>
    <w:unhideWhenUsed/>
    <w:rsid w:val="003B7C2C"/>
    <w:pPr>
      <w:suppressAutoHyphens/>
      <w:spacing w:after="120" w:line="240" w:lineRule="auto"/>
      <w:jc w:val="both"/>
    </w:pPr>
    <w:rPr>
      <w:rFonts w:ascii="Calibri" w:eastAsia="Times New Roman" w:hAnsi="Calibri" w:cs="Times New Roman"/>
      <w:sz w:val="20"/>
      <w:szCs w:val="20"/>
      <w:lang w:val="en-GB" w:eastAsia="ar-SA"/>
    </w:rPr>
  </w:style>
  <w:style w:type="character" w:customStyle="1" w:styleId="Char12">
    <w:name w:val="Κείμενο σχολίου Char1"/>
    <w:basedOn w:val="a0"/>
    <w:link w:val="afe"/>
    <w:uiPriority w:val="99"/>
    <w:rsid w:val="003B7C2C"/>
    <w:rPr>
      <w:rFonts w:ascii="Calibri" w:eastAsia="Times New Roman" w:hAnsi="Calibri" w:cs="Times New Roman"/>
      <w:sz w:val="20"/>
      <w:szCs w:val="20"/>
      <w:lang w:val="en-GB" w:eastAsia="ar-SA"/>
    </w:rPr>
  </w:style>
  <w:style w:type="paragraph" w:styleId="aff">
    <w:name w:val="annotation subject"/>
    <w:basedOn w:val="afe"/>
    <w:next w:val="afe"/>
    <w:link w:val="Char13"/>
    <w:uiPriority w:val="99"/>
    <w:semiHidden/>
    <w:unhideWhenUsed/>
    <w:rsid w:val="003B7C2C"/>
    <w:rPr>
      <w:b/>
      <w:bCs/>
    </w:rPr>
  </w:style>
  <w:style w:type="character" w:customStyle="1" w:styleId="Char13">
    <w:name w:val="Θέμα σχολίου Char1"/>
    <w:basedOn w:val="Char12"/>
    <w:link w:val="aff"/>
    <w:uiPriority w:val="99"/>
    <w:semiHidden/>
    <w:rsid w:val="003B7C2C"/>
    <w:rPr>
      <w:rFonts w:ascii="Calibri" w:eastAsia="Times New Roman" w:hAnsi="Calibri" w:cs="Times New Roman"/>
      <w:b/>
      <w:bCs/>
      <w:sz w:val="20"/>
      <w:szCs w:val="20"/>
      <w:lang w:val="en-GB" w:eastAsia="ar-SA"/>
    </w:rPr>
  </w:style>
  <w:style w:type="paragraph" w:styleId="aff0">
    <w:name w:val="Revision"/>
    <w:hidden/>
    <w:uiPriority w:val="99"/>
    <w:semiHidden/>
    <w:rsid w:val="003B7C2C"/>
    <w:pPr>
      <w:spacing w:after="0" w:line="240" w:lineRule="auto"/>
    </w:pPr>
    <w:rPr>
      <w:rFonts w:ascii="Calibri" w:eastAsia="Times New Roman" w:hAnsi="Calibri" w:cs="Calibri"/>
      <w:szCs w:val="24"/>
      <w:lang w:val="en-GB" w:eastAsia="ar-SA"/>
    </w:rPr>
  </w:style>
  <w:style w:type="paragraph" w:styleId="-HTML">
    <w:name w:val="HTML Preformatted"/>
    <w:basedOn w:val="a"/>
    <w:link w:val="-HTMLChar"/>
    <w:uiPriority w:val="99"/>
    <w:unhideWhenUsed/>
    <w:rsid w:val="003B7C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rPr>
  </w:style>
  <w:style w:type="character" w:customStyle="1" w:styleId="-HTMLChar1">
    <w:name w:val="Προ-διαμορφωμένο HTML Char1"/>
    <w:basedOn w:val="a0"/>
    <w:uiPriority w:val="99"/>
    <w:semiHidden/>
    <w:rsid w:val="003B7C2C"/>
    <w:rPr>
      <w:rFonts w:ascii="Consolas" w:hAnsi="Consolas"/>
      <w:sz w:val="20"/>
      <w:szCs w:val="20"/>
    </w:rPr>
  </w:style>
  <w:style w:type="paragraph" w:styleId="aff1">
    <w:name w:val="List Paragraph"/>
    <w:basedOn w:val="a"/>
    <w:uiPriority w:val="34"/>
    <w:qFormat/>
    <w:rsid w:val="003B7C2C"/>
    <w:pPr>
      <w:spacing w:after="0" w:line="240" w:lineRule="auto"/>
      <w:ind w:left="720"/>
      <w:contextualSpacing/>
    </w:pPr>
    <w:rPr>
      <w:rFonts w:ascii="CG Times" w:eastAsia="Times New Roman" w:hAnsi="CG Times" w:cs="Times New Roman"/>
      <w:sz w:val="20"/>
      <w:szCs w:val="20"/>
      <w:lang w:val="en-US" w:eastAsia="el-GR"/>
    </w:rPr>
  </w:style>
  <w:style w:type="character" w:customStyle="1" w:styleId="aff2">
    <w:name w:val="Ανεπίλυτη αναφορά"/>
    <w:uiPriority w:val="99"/>
    <w:semiHidden/>
    <w:unhideWhenUsed/>
    <w:rsid w:val="003B7C2C"/>
    <w:rPr>
      <w:color w:val="605E5C"/>
      <w:shd w:val="clear" w:color="auto" w:fill="E1DFDD"/>
    </w:rPr>
  </w:style>
  <w:style w:type="character" w:customStyle="1" w:styleId="2b">
    <w:name w:val="Σώμα κειμένου (2)_"/>
    <w:basedOn w:val="a0"/>
    <w:link w:val="2c"/>
    <w:rsid w:val="003B7C2C"/>
    <w:rPr>
      <w:rFonts w:ascii="Calibri" w:eastAsia="Calibri" w:hAnsi="Calibri" w:cs="Calibri"/>
      <w:sz w:val="23"/>
      <w:szCs w:val="23"/>
      <w:shd w:val="clear" w:color="auto" w:fill="FFFFFF"/>
    </w:rPr>
  </w:style>
  <w:style w:type="character" w:customStyle="1" w:styleId="45">
    <w:name w:val="Σώμα κειμένου (4)_"/>
    <w:basedOn w:val="a0"/>
    <w:link w:val="46"/>
    <w:rsid w:val="003B7C2C"/>
    <w:rPr>
      <w:rFonts w:ascii="Calibri" w:eastAsia="Calibri" w:hAnsi="Calibri" w:cs="Calibri"/>
      <w:sz w:val="23"/>
      <w:szCs w:val="23"/>
      <w:shd w:val="clear" w:color="auto" w:fill="FFFFFF"/>
    </w:rPr>
  </w:style>
  <w:style w:type="character" w:customStyle="1" w:styleId="aff3">
    <w:name w:val="Σώμα κειμένου_"/>
    <w:basedOn w:val="a0"/>
    <w:link w:val="49"/>
    <w:rsid w:val="003B7C2C"/>
    <w:rPr>
      <w:rFonts w:ascii="Calibri" w:eastAsia="Calibri" w:hAnsi="Calibri" w:cs="Calibri"/>
      <w:shd w:val="clear" w:color="auto" w:fill="FFFFFF"/>
    </w:rPr>
  </w:style>
  <w:style w:type="paragraph" w:customStyle="1" w:styleId="2c">
    <w:name w:val="Σώμα κειμένου (2)"/>
    <w:basedOn w:val="a"/>
    <w:link w:val="2b"/>
    <w:rsid w:val="003B7C2C"/>
    <w:pPr>
      <w:shd w:val="clear" w:color="auto" w:fill="FFFFFF"/>
      <w:spacing w:after="0" w:line="293" w:lineRule="exact"/>
      <w:jc w:val="center"/>
    </w:pPr>
    <w:rPr>
      <w:rFonts w:ascii="Calibri" w:eastAsia="Calibri" w:hAnsi="Calibri" w:cs="Calibri"/>
      <w:sz w:val="23"/>
      <w:szCs w:val="23"/>
    </w:rPr>
  </w:style>
  <w:style w:type="paragraph" w:customStyle="1" w:styleId="46">
    <w:name w:val="Σώμα κειμένου (4)"/>
    <w:basedOn w:val="a"/>
    <w:link w:val="45"/>
    <w:rsid w:val="003B7C2C"/>
    <w:pPr>
      <w:shd w:val="clear" w:color="auto" w:fill="FFFFFF"/>
      <w:spacing w:after="0" w:line="293" w:lineRule="exact"/>
    </w:pPr>
    <w:rPr>
      <w:rFonts w:ascii="Calibri" w:eastAsia="Calibri" w:hAnsi="Calibri" w:cs="Calibri"/>
      <w:sz w:val="23"/>
      <w:szCs w:val="23"/>
    </w:rPr>
  </w:style>
  <w:style w:type="paragraph" w:customStyle="1" w:styleId="49">
    <w:name w:val="Σώμα κειμένου49"/>
    <w:basedOn w:val="a"/>
    <w:link w:val="aff3"/>
    <w:rsid w:val="003B7C2C"/>
    <w:pPr>
      <w:shd w:val="clear" w:color="auto" w:fill="FFFFFF"/>
      <w:spacing w:after="0" w:line="240" w:lineRule="exact"/>
      <w:ind w:hanging="440"/>
      <w:jc w:val="center"/>
    </w:pPr>
    <w:rPr>
      <w:rFonts w:ascii="Calibri" w:eastAsia="Calibri" w:hAnsi="Calibri" w:cs="Calibri"/>
    </w:rPr>
  </w:style>
  <w:style w:type="character" w:customStyle="1" w:styleId="60">
    <w:name w:val="Σώμα κειμένου (6)_"/>
    <w:basedOn w:val="a0"/>
    <w:link w:val="61"/>
    <w:rsid w:val="003B7C2C"/>
    <w:rPr>
      <w:rFonts w:ascii="Calibri" w:eastAsia="Calibri" w:hAnsi="Calibri" w:cs="Calibri"/>
      <w:shd w:val="clear" w:color="auto" w:fill="FFFFFF"/>
    </w:rPr>
  </w:style>
  <w:style w:type="character" w:customStyle="1" w:styleId="62">
    <w:name w:val="Σώμα κειμένου (6) + Χωρίς πλάγια γραφή"/>
    <w:basedOn w:val="60"/>
    <w:rsid w:val="003B7C2C"/>
    <w:rPr>
      <w:rFonts w:ascii="Calibri" w:eastAsia="Calibri" w:hAnsi="Calibri" w:cs="Calibri"/>
      <w:i/>
      <w:iCs/>
      <w:shd w:val="clear" w:color="auto" w:fill="FFFFFF"/>
    </w:rPr>
  </w:style>
  <w:style w:type="paragraph" w:customStyle="1" w:styleId="61">
    <w:name w:val="Σώμα κειμένου (6)"/>
    <w:basedOn w:val="a"/>
    <w:link w:val="60"/>
    <w:rsid w:val="003B7C2C"/>
    <w:pPr>
      <w:shd w:val="clear" w:color="auto" w:fill="FFFFFF"/>
      <w:spacing w:after="60" w:line="0" w:lineRule="atLeast"/>
      <w:ind w:hanging="280"/>
    </w:pPr>
    <w:rPr>
      <w:rFonts w:ascii="Calibri" w:eastAsia="Calibri" w:hAnsi="Calibri" w:cs="Calibri"/>
    </w:rPr>
  </w:style>
  <w:style w:type="character" w:customStyle="1" w:styleId="130">
    <w:name w:val="Σώμα κειμένου (13)_"/>
    <w:link w:val="131"/>
    <w:rsid w:val="003B7C2C"/>
    <w:rPr>
      <w:rFonts w:ascii="Arial" w:eastAsia="Arial" w:hAnsi="Arial" w:cs="Arial"/>
      <w:sz w:val="17"/>
      <w:szCs w:val="17"/>
      <w:shd w:val="clear" w:color="auto" w:fill="FFFFFF"/>
    </w:rPr>
  </w:style>
  <w:style w:type="character" w:customStyle="1" w:styleId="1310">
    <w:name w:val="Σώμα κειμένου (13) + 10 στ."/>
    <w:rsid w:val="003B7C2C"/>
    <w:rPr>
      <w:rFonts w:ascii="Arial" w:eastAsia="Arial" w:hAnsi="Arial" w:cs="Arial"/>
      <w:b w:val="0"/>
      <w:bCs w:val="0"/>
      <w:i w:val="0"/>
      <w:iCs w:val="0"/>
      <w:smallCaps w:val="0"/>
      <w:strike w:val="0"/>
      <w:spacing w:val="0"/>
      <w:sz w:val="20"/>
      <w:szCs w:val="20"/>
    </w:rPr>
  </w:style>
  <w:style w:type="paragraph" w:customStyle="1" w:styleId="131">
    <w:name w:val="Σώμα κειμένου (13)"/>
    <w:basedOn w:val="a"/>
    <w:link w:val="130"/>
    <w:rsid w:val="003B7C2C"/>
    <w:pPr>
      <w:shd w:val="clear" w:color="auto" w:fill="FFFFFF"/>
      <w:spacing w:before="600" w:after="360" w:line="0" w:lineRule="atLeast"/>
      <w:ind w:hanging="300"/>
      <w:jc w:val="both"/>
    </w:pPr>
    <w:rPr>
      <w:rFonts w:ascii="Arial" w:eastAsia="Arial" w:hAnsi="Arial" w:cs="Arial"/>
      <w:sz w:val="17"/>
      <w:szCs w:val="17"/>
    </w:rPr>
  </w:style>
  <w:style w:type="table" w:customStyle="1" w:styleId="1f">
    <w:name w:val="Πλέγμα πίνακα1"/>
    <w:basedOn w:val="a1"/>
    <w:next w:val="aff4"/>
    <w:rsid w:val="003B7C2C"/>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WW-2">
    <w:name w:val="WW-Χαρακτήρες υποσημείωσης"/>
    <w:rsid w:val="003B7C2C"/>
  </w:style>
  <w:style w:type="table" w:styleId="aff4">
    <w:name w:val="Table Grid"/>
    <w:basedOn w:val="a1"/>
    <w:uiPriority w:val="39"/>
    <w:rsid w:val="003B7C2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yperlink" Target="http://www.eaadhsy.gr/n4412/n4412fulltextlinks.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jpeg"/><Relationship Id="rId5" Type="http://schemas.openxmlformats.org/officeDocument/2006/relationships/footnotes" Target="footnotes.xml"/><Relationship Id="rId10" Type="http://schemas.openxmlformats.org/officeDocument/2006/relationships/hyperlink" Target="http://www.promitheus.gov.gr" TargetMode="External"/><Relationship Id="rId4" Type="http://schemas.openxmlformats.org/officeDocument/2006/relationships/webSettings" Target="webSettings.xml"/><Relationship Id="rId9" Type="http://schemas.openxmlformats.org/officeDocument/2006/relationships/hyperlink" Target="http://www.promitheus.gov.gr" TargetMode="External"/><Relationship Id="rId14"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30</Pages>
  <Words>10024</Words>
  <Characters>54134</Characters>
  <Application>Microsoft Office Word</Application>
  <DocSecurity>0</DocSecurity>
  <Lines>451</Lines>
  <Paragraphs>128</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64030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ΕΛΕΥΘΕΡΙΑ ΒΑΡΔΑ</dc:creator>
  <cp:keywords/>
  <dc:description/>
  <cp:lastModifiedBy>ΕΛΕΥΘΕΡΙΑ ΒΑΡΔΑ</cp:lastModifiedBy>
  <cp:revision>1</cp:revision>
  <dcterms:created xsi:type="dcterms:W3CDTF">2021-11-29T12:23:00Z</dcterms:created>
  <dcterms:modified xsi:type="dcterms:W3CDTF">2021-11-29T12:29:00Z</dcterms:modified>
</cp:coreProperties>
</file>