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F6E" w:rsidRDefault="001B4F6E" w:rsidP="001B4F6E">
      <w:pPr>
        <w:pStyle w:val="1"/>
        <w:spacing w:before="57" w:after="57"/>
        <w:rPr>
          <w:lang w:val="el-GR"/>
        </w:rPr>
      </w:pPr>
      <w:bookmarkStart w:id="0" w:name="_Toc90976843"/>
      <w:r>
        <w:rPr>
          <w:rFonts w:ascii="Calibri" w:hAnsi="Calibri" w:cs="Calibri"/>
          <w:lang w:val="el-GR"/>
        </w:rPr>
        <w:t>ΠΑΡΑΡΤΗΜΑΤΑ</w:t>
      </w:r>
      <w:bookmarkEnd w:id="0"/>
    </w:p>
    <w:p w:rsidR="001B4F6E" w:rsidRDefault="001B4F6E" w:rsidP="001B4F6E">
      <w:pPr>
        <w:rPr>
          <w:lang w:val="el-GR"/>
        </w:rPr>
      </w:pPr>
    </w:p>
    <w:p w:rsidR="001B4F6E" w:rsidRPr="000C4284" w:rsidRDefault="001B4F6E" w:rsidP="001B4F6E">
      <w:pPr>
        <w:pStyle w:val="2"/>
        <w:pBdr>
          <w:bottom w:val="single" w:sz="8" w:space="0" w:color="000080"/>
        </w:pBdr>
        <w:tabs>
          <w:tab w:val="clear" w:pos="567"/>
          <w:tab w:val="left" w:pos="0"/>
        </w:tabs>
        <w:spacing w:before="57" w:after="57"/>
        <w:ind w:left="0" w:firstLine="0"/>
        <w:rPr>
          <w:lang w:val="el-GR"/>
        </w:rPr>
      </w:pPr>
      <w:bookmarkStart w:id="1" w:name="_Toc57806929"/>
      <w:bookmarkStart w:id="2" w:name="_Toc90976844"/>
      <w:r>
        <w:rPr>
          <w:lang w:val="el-GR"/>
        </w:rPr>
        <w:t>ΠΑΡΑΡΤΗΜΑ Ι – Αναλυτική Περιγραφή Φυσικού και Οικονομικού Αντικειμένου της Σύμβασης</w:t>
      </w:r>
      <w:bookmarkEnd w:id="1"/>
      <w:bookmarkEnd w:id="2"/>
    </w:p>
    <w:p w:rsidR="001B4F6E" w:rsidRDefault="001B4F6E" w:rsidP="001B4F6E">
      <w:pPr>
        <w:pStyle w:val="normalwithoutspacing"/>
        <w:spacing w:before="57" w:after="57"/>
        <w:rPr>
          <w:rFonts w:ascii="Arial" w:hAnsi="Arial" w:cs="Arial"/>
          <w:b/>
          <w:color w:val="002060"/>
          <w:szCs w:val="22"/>
        </w:rPr>
      </w:pPr>
    </w:p>
    <w:p w:rsidR="001B4F6E" w:rsidRPr="000C4284" w:rsidRDefault="001B4F6E" w:rsidP="001B4F6E">
      <w:pPr>
        <w:suppressAutoHyphens w:val="0"/>
        <w:autoSpaceDE w:val="0"/>
        <w:spacing w:before="57" w:after="57"/>
        <w:rPr>
          <w:lang w:val="el-GR"/>
        </w:rPr>
      </w:pPr>
      <w:r>
        <w:rPr>
          <w:rFonts w:eastAsia="SimSun"/>
          <w:szCs w:val="22"/>
          <w:lang w:val="el-GR"/>
        </w:rPr>
        <w:t xml:space="preserve">ΠΕΡΙΒΑΛΛΟΝ ΤΗΣ ΣΥΜΒΑΣΗΣ </w:t>
      </w:r>
    </w:p>
    <w:p w:rsidR="001B4F6E" w:rsidRPr="00957981" w:rsidRDefault="001B4F6E" w:rsidP="001B4F6E">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1B4F6E" w:rsidRDefault="001B4F6E" w:rsidP="001B4F6E">
      <w:pPr>
        <w:suppressAutoHyphens w:val="0"/>
        <w:autoSpaceDE w:val="0"/>
        <w:spacing w:after="60"/>
        <w:rPr>
          <w:rFonts w:eastAsia="SimSun"/>
          <w:szCs w:val="22"/>
          <w:lang w:val="el-GR"/>
        </w:rPr>
      </w:pPr>
      <w:r>
        <w:rPr>
          <w:rFonts w:eastAsia="SimSun"/>
          <w:szCs w:val="22"/>
          <w:lang w:val="el-GR"/>
        </w:rPr>
        <w:t>Οργανωτική δομή της Α.Α.</w:t>
      </w:r>
    </w:p>
    <w:p w:rsidR="001B4F6E" w:rsidRPr="00957981" w:rsidRDefault="001B4F6E" w:rsidP="001B4F6E">
      <w:pPr>
        <w:suppressAutoHyphens w:val="0"/>
        <w:autoSpaceDE w:val="0"/>
        <w:spacing w:after="60"/>
        <w:rPr>
          <w:lang w:val="el-GR"/>
        </w:rPr>
      </w:pPr>
      <w:r w:rsidRPr="00957981">
        <w:rPr>
          <w:lang w:val="el-GR"/>
        </w:rPr>
        <w:t>Με βάση το αρ. 18 παρ. Β  περ ΣΤ΄</w:t>
      </w:r>
      <w:r>
        <w:rPr>
          <w:lang w:val="el-GR"/>
        </w:rPr>
        <w:t xml:space="preserve"> </w:t>
      </w:r>
      <w:r w:rsidRPr="00957981">
        <w:rPr>
          <w:lang w:val="el-GR"/>
        </w:rPr>
        <w:t>του ν. 4213/2013 (ΦΕΚ Α΄261) το Γενικό Νοσοκομείο Λασιθίου αποτελεί ενιαίο και αυτοτελές Ν.Π.Δ.Δ. αποτελούμενο από τα κάτωθι αυτοτελή νοσοκομεία του ΕΣΥ:</w:t>
      </w:r>
    </w:p>
    <w:p w:rsidR="001B4F6E" w:rsidRPr="00957981" w:rsidRDefault="001B4F6E" w:rsidP="001B4F6E">
      <w:pPr>
        <w:suppressAutoHyphens w:val="0"/>
        <w:autoSpaceDE w:val="0"/>
        <w:spacing w:after="60"/>
        <w:rPr>
          <w:lang w:val="el-GR"/>
        </w:rPr>
      </w:pPr>
      <w:r w:rsidRPr="00957981">
        <w:rPr>
          <w:lang w:val="el-GR"/>
        </w:rPr>
        <w:t>Γ.Ν. Αγίου Νικολάου</w:t>
      </w:r>
    </w:p>
    <w:p w:rsidR="001B4F6E" w:rsidRPr="00957981" w:rsidRDefault="001B4F6E" w:rsidP="001B4F6E">
      <w:pPr>
        <w:suppressAutoHyphens w:val="0"/>
        <w:autoSpaceDE w:val="0"/>
        <w:spacing w:after="60"/>
        <w:rPr>
          <w:lang w:val="el-GR"/>
        </w:rPr>
      </w:pPr>
      <w:r w:rsidRPr="00957981">
        <w:rPr>
          <w:lang w:val="el-GR"/>
        </w:rPr>
        <w:t>Γ.Ν. – Κ.Υ. Ιεράπετρας</w:t>
      </w:r>
    </w:p>
    <w:p w:rsidR="001B4F6E" w:rsidRPr="00957981" w:rsidRDefault="001B4F6E" w:rsidP="001B4F6E">
      <w:pPr>
        <w:suppressAutoHyphens w:val="0"/>
        <w:autoSpaceDE w:val="0"/>
        <w:spacing w:after="60"/>
        <w:rPr>
          <w:lang w:val="el-GR"/>
        </w:rPr>
      </w:pPr>
      <w:r w:rsidRPr="00957981">
        <w:rPr>
          <w:lang w:val="el-GR"/>
        </w:rPr>
        <w:t>Γ.Ν. – Κ.Υ. Σητείας.</w:t>
      </w:r>
    </w:p>
    <w:p w:rsidR="001B4F6E" w:rsidRDefault="001B4F6E" w:rsidP="001B4F6E">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1B4F6E" w:rsidRDefault="001B4F6E" w:rsidP="001B4F6E">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1B4F6E" w:rsidRDefault="001B4F6E" w:rsidP="001B4F6E">
      <w:pPr>
        <w:suppressAutoHyphens w:val="0"/>
        <w:autoSpaceDE w:val="0"/>
        <w:spacing w:before="57" w:after="57"/>
        <w:rPr>
          <w:lang w:val="el-GR"/>
        </w:rPr>
      </w:pPr>
    </w:p>
    <w:p w:rsidR="001B4F6E" w:rsidRPr="00346782" w:rsidRDefault="001B4F6E" w:rsidP="001B4F6E">
      <w:pPr>
        <w:suppressAutoHyphens w:val="0"/>
        <w:autoSpaceDE w:val="0"/>
        <w:spacing w:before="57" w:after="57"/>
        <w:jc w:val="left"/>
        <w:rPr>
          <w:rFonts w:eastAsia="SimSun"/>
          <w:b/>
          <w:szCs w:val="22"/>
          <w:lang w:val="el-GR"/>
        </w:rPr>
      </w:pPr>
      <w:r w:rsidRPr="00346782">
        <w:rPr>
          <w:rFonts w:eastAsia="SimSun"/>
          <w:b/>
          <w:szCs w:val="22"/>
          <w:lang w:val="el-GR"/>
        </w:rPr>
        <w:t>ΑΝΤΙΚΕΙΜΕΝΟ ΤΗΣ ΣΥΜΒΑΣΗΣ</w:t>
      </w:r>
    </w:p>
    <w:p w:rsidR="001B4F6E" w:rsidRPr="00346782" w:rsidRDefault="001B4F6E" w:rsidP="001B4F6E">
      <w:pPr>
        <w:rPr>
          <w:i/>
          <w:color w:val="5B9BD5"/>
          <w:lang w:val="el-GR"/>
        </w:rPr>
      </w:pPr>
      <w:r>
        <w:rPr>
          <w:lang w:val="el-GR"/>
        </w:rPr>
        <w:t xml:space="preserve">Αντικείμενο της σύμβασης  είναι η προμήθεια Ιατροτεχνολογικού Εξοπλισμού για την κάλυψη των αναγκών των τμημάτων : Χειρουργικό , Ακτινοδιαγνωστικό , Εξωτερικών Ιατρείων, Οδοντιατρικό, Παθολογικό , Ορθοπεδικό , Ουρολογικό, Καρδιολογικό, Σταθμού Αιμοδοσίας, Βιοχημικό , Οφθαλμολογικό, Μαιευτικό, ΤΕΠ, Γαστρεντερολογικό, ΜΕΘ.  </w:t>
      </w:r>
      <w:r w:rsidRPr="00071BD8">
        <w:rPr>
          <w:lang w:val="el-GR"/>
        </w:rPr>
        <w:t xml:space="preserve">Η εκτιμώμενη αξία της σύμβασης ανέρχεται στο ποσό των </w:t>
      </w:r>
      <w:r>
        <w:rPr>
          <w:rFonts w:cs="Times New Roman"/>
          <w:color w:val="000000"/>
          <w:szCs w:val="22"/>
          <w:lang w:val="el-GR" w:eastAsia="el-GR"/>
        </w:rPr>
        <w:t>228.323,00</w:t>
      </w:r>
      <w:r w:rsidRPr="00071BD8">
        <w:rPr>
          <w:lang w:val="el-GR"/>
        </w:rPr>
        <w:t xml:space="preserve">€ μη </w:t>
      </w:r>
      <w:r>
        <w:rPr>
          <w:lang w:val="el-GR"/>
        </w:rPr>
        <w:t>συμπεριλαμβανομένου ΦΠΑ 24</w:t>
      </w:r>
      <w:r w:rsidRPr="00071BD8">
        <w:rPr>
          <w:lang w:val="el-GR"/>
        </w:rPr>
        <w:t xml:space="preserve"> % (εκτιμώμενη αξία συμπεριλαμβανομένου ΦΠΑ: € </w:t>
      </w:r>
      <w:r>
        <w:rPr>
          <w:rFonts w:cs="Times New Roman"/>
          <w:color w:val="000000"/>
          <w:szCs w:val="22"/>
          <w:lang w:val="el-GR" w:eastAsia="el-GR"/>
        </w:rPr>
        <w:t xml:space="preserve">283.120,52  , </w:t>
      </w:r>
      <w:r w:rsidRPr="00071BD8">
        <w:rPr>
          <w:lang w:val="el-GR"/>
        </w:rPr>
        <w:t>ΦΠΑ</w:t>
      </w:r>
      <w:r>
        <w:rPr>
          <w:lang w:val="el-GR"/>
        </w:rPr>
        <w:t xml:space="preserve"> 54.797,52</w:t>
      </w:r>
      <w:r w:rsidRPr="00071BD8">
        <w:rPr>
          <w:lang w:val="el-GR"/>
        </w:rPr>
        <w:t>€</w:t>
      </w:r>
      <w:r>
        <w:rPr>
          <w:lang w:val="el-GR"/>
        </w:rPr>
        <w:t xml:space="preserve"> </w:t>
      </w:r>
      <w:r w:rsidRPr="00071BD8">
        <w:rPr>
          <w:lang w:val="el-GR"/>
        </w:rPr>
        <w:t xml:space="preserve">)  </w:t>
      </w:r>
    </w:p>
    <w:p w:rsidR="001B4F6E" w:rsidRDefault="001B4F6E" w:rsidP="001B4F6E">
      <w:pPr>
        <w:suppressAutoHyphens w:val="0"/>
        <w:autoSpaceDE w:val="0"/>
        <w:spacing w:before="57" w:after="57"/>
        <w:jc w:val="center"/>
        <w:rPr>
          <w:rFonts w:eastAsia="SimSun"/>
          <w:i/>
          <w:iCs/>
          <w:color w:val="5B9BD5"/>
          <w:szCs w:val="22"/>
          <w:lang w:val="el-GR"/>
        </w:rPr>
      </w:pPr>
      <w:r>
        <w:rPr>
          <w:rFonts w:eastAsia="SimSun"/>
          <w:szCs w:val="22"/>
          <w:lang w:val="el-GR"/>
        </w:rPr>
        <w:t>Απαιτήσεις και Τεχνικές Προδιαγραφές ανά τμήμα αντικειμένου</w:t>
      </w:r>
    </w:p>
    <w:p w:rsidR="001B4F6E" w:rsidRDefault="001B4F6E" w:rsidP="001B4F6E">
      <w:pPr>
        <w:suppressAutoHyphens w:val="0"/>
        <w:spacing w:after="0"/>
        <w:jc w:val="left"/>
        <w:rPr>
          <w:rFonts w:ascii="Arial" w:hAnsi="Arial" w:cs="Arial"/>
          <w:b/>
          <w:color w:val="002060"/>
          <w:sz w:val="24"/>
          <w:szCs w:val="22"/>
          <w:lang w:val="el-GR"/>
        </w:rPr>
      </w:pPr>
    </w:p>
    <w:p w:rsidR="001B4F6E" w:rsidRDefault="001B4F6E" w:rsidP="001B4F6E">
      <w:pPr>
        <w:jc w:val="center"/>
        <w:rPr>
          <w:rFonts w:cs="Times New Roman"/>
          <w:b/>
          <w:color w:val="000000"/>
          <w:sz w:val="36"/>
          <w:szCs w:val="36"/>
          <w:lang w:val="el-GR" w:eastAsia="el-GR"/>
        </w:rPr>
      </w:pPr>
      <w:r w:rsidRPr="003017C0">
        <w:rPr>
          <w:rFonts w:cs="Times New Roman"/>
          <w:b/>
          <w:color w:val="000000"/>
          <w:sz w:val="36"/>
          <w:szCs w:val="36"/>
          <w:lang w:eastAsia="el-GR"/>
        </w:rPr>
        <w:t>ΤΕΧΝΙΚΕΣ  ΠΡΟΔΙΑΓΡΑΦΕΣ</w:t>
      </w:r>
    </w:p>
    <w:tbl>
      <w:tblPr>
        <w:tblW w:w="10291" w:type="dxa"/>
        <w:jc w:val="center"/>
        <w:tblInd w:w="-601" w:type="dxa"/>
        <w:tblLook w:val="04A0"/>
      </w:tblPr>
      <w:tblGrid>
        <w:gridCol w:w="1144"/>
        <w:gridCol w:w="337"/>
        <w:gridCol w:w="235"/>
        <w:gridCol w:w="1036"/>
        <w:gridCol w:w="7539"/>
      </w:tblGrid>
      <w:tr w:rsidR="001B4F6E" w:rsidRPr="00A53A6F" w:rsidTr="001367B5">
        <w:trPr>
          <w:trHeight w:val="555"/>
          <w:jc w:val="center"/>
        </w:trPr>
        <w:tc>
          <w:tcPr>
            <w:tcW w:w="14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jc w:val="center"/>
              <w:rPr>
                <w:rFonts w:asciiTheme="minorHAnsi" w:hAnsiTheme="minorHAnsi" w:cs="Times New Roman"/>
                <w:b/>
                <w:bCs/>
                <w:color w:val="000000"/>
                <w:szCs w:val="22"/>
                <w:lang w:eastAsia="el-GR"/>
              </w:rPr>
            </w:pPr>
            <w:r w:rsidRPr="00A53A6F">
              <w:rPr>
                <w:rFonts w:asciiTheme="minorHAnsi" w:hAnsiTheme="minorHAnsi" w:cs="Times New Roman"/>
                <w:b/>
                <w:bCs/>
                <w:color w:val="000000"/>
                <w:szCs w:val="22"/>
                <w:lang w:eastAsia="el-GR"/>
              </w:rPr>
              <w:t>Α/Α</w:t>
            </w:r>
          </w:p>
        </w:tc>
        <w:tc>
          <w:tcPr>
            <w:tcW w:w="1271" w:type="dxa"/>
            <w:gridSpan w:val="2"/>
            <w:tcBorders>
              <w:top w:val="single" w:sz="4" w:space="0" w:color="auto"/>
              <w:left w:val="nil"/>
              <w:bottom w:val="single" w:sz="4" w:space="0" w:color="auto"/>
              <w:right w:val="single" w:sz="4" w:space="0" w:color="auto"/>
            </w:tcBorders>
            <w:shd w:val="clear" w:color="auto" w:fill="auto"/>
            <w:noWrap/>
            <w:vAlign w:val="bottom"/>
            <w:hideMark/>
          </w:tcPr>
          <w:p w:rsidR="001B4F6E" w:rsidRPr="00A53A6F" w:rsidRDefault="001B4F6E" w:rsidP="001367B5">
            <w:pPr>
              <w:jc w:val="center"/>
              <w:rPr>
                <w:rFonts w:asciiTheme="minorHAnsi" w:hAnsiTheme="minorHAnsi" w:cs="Times New Roman"/>
                <w:b/>
                <w:bCs/>
                <w:color w:val="000000"/>
                <w:szCs w:val="22"/>
                <w:lang w:eastAsia="el-GR"/>
              </w:rPr>
            </w:pPr>
            <w:r w:rsidRPr="00A53A6F">
              <w:rPr>
                <w:rFonts w:asciiTheme="minorHAnsi" w:hAnsiTheme="minorHAnsi" w:cs="Times New Roman"/>
                <w:b/>
                <w:bCs/>
                <w:color w:val="000000"/>
                <w:szCs w:val="22"/>
                <w:lang w:eastAsia="el-GR"/>
              </w:rPr>
              <w:t>ΚΩΔΙΚΟΣ</w:t>
            </w:r>
          </w:p>
        </w:tc>
        <w:tc>
          <w:tcPr>
            <w:tcW w:w="7539" w:type="dxa"/>
            <w:tcBorders>
              <w:top w:val="single" w:sz="4" w:space="0" w:color="auto"/>
              <w:left w:val="nil"/>
              <w:bottom w:val="single" w:sz="4" w:space="0" w:color="auto"/>
              <w:right w:val="single" w:sz="4" w:space="0" w:color="auto"/>
            </w:tcBorders>
            <w:shd w:val="clear" w:color="auto" w:fill="auto"/>
            <w:noWrap/>
            <w:vAlign w:val="bottom"/>
            <w:hideMark/>
          </w:tcPr>
          <w:p w:rsidR="001B4F6E" w:rsidRPr="00A53A6F" w:rsidRDefault="001B4F6E" w:rsidP="001367B5">
            <w:pPr>
              <w:jc w:val="center"/>
              <w:rPr>
                <w:rFonts w:asciiTheme="minorHAnsi" w:hAnsiTheme="minorHAnsi" w:cs="Times New Roman"/>
                <w:b/>
                <w:bCs/>
                <w:color w:val="000000"/>
                <w:szCs w:val="22"/>
                <w:lang w:eastAsia="el-GR"/>
              </w:rPr>
            </w:pPr>
            <w:r w:rsidRPr="00A53A6F">
              <w:rPr>
                <w:rFonts w:asciiTheme="minorHAnsi" w:hAnsiTheme="minorHAnsi" w:cs="Times New Roman"/>
                <w:b/>
                <w:bCs/>
                <w:color w:val="000000"/>
                <w:szCs w:val="22"/>
                <w:lang w:eastAsia="el-GR"/>
              </w:rPr>
              <w:t>ΠΕΡΙΓΡΑΦΗ</w:t>
            </w:r>
          </w:p>
        </w:tc>
      </w:tr>
      <w:tr w:rsidR="001B4F6E" w:rsidRPr="00A53A6F" w:rsidTr="001367B5">
        <w:trPr>
          <w:trHeight w:val="825"/>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1</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272074</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ΔΙΑΘΕΡΜΙΑ ΗΛΕΚΤΡΟΧΕΙΡΟΥΡΓΙΚΗ</w:t>
            </w:r>
          </w:p>
        </w:tc>
      </w:tr>
      <w:tr w:rsidR="001B4F6E" w:rsidRPr="00403292" w:rsidTr="001367B5">
        <w:trPr>
          <w:trHeight w:val="930"/>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753"/>
            </w:tblGrid>
            <w:tr w:rsidR="001B4F6E" w:rsidRPr="00403292" w:rsidTr="001367B5">
              <w:trPr>
                <w:trHeight w:val="60"/>
              </w:trPr>
              <w:tc>
                <w:tcPr>
                  <w:tcW w:w="1101" w:type="dxa"/>
                </w:tcPr>
                <w:p w:rsidR="001B4F6E" w:rsidRPr="00A53A6F" w:rsidRDefault="001B4F6E" w:rsidP="001367B5">
                  <w:pPr>
                    <w:pStyle w:val="Web"/>
                    <w:rPr>
                      <w:rFonts w:asciiTheme="minorHAnsi" w:hAnsiTheme="minorHAnsi"/>
                      <w:sz w:val="22"/>
                    </w:rPr>
                  </w:pPr>
                </w:p>
              </w:tc>
              <w:tc>
                <w:tcPr>
                  <w:tcW w:w="8753" w:type="dxa"/>
                </w:tcPr>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Ο προσφερόμενος εξοπλισμός θα πρέπει να είναι καινούργιος, αμεταχείριστος, κατάλληλος για νοσοκομειακή χρήση μαζί με όλα τα παρελκόμενα που απαιτούνται για την εύρυθμη λειτουργία του στο χώρο που θα υποδείξει το προσωπικό του νοσοκομείου, όπως και μία επίδειξη λειτουργίας.</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Ο προσφερόμενος εξοπλισμός να είναι κατάλληλος για όλες τις επεμβάσεις της γενικής χειρουργικής, γυναικολογίας, ουρολογίας κτλ.</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Ο προσφερόμενος εξοπλισμός να είναι κατάλληλος για:</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μονοπολική χρήση</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διπολική χρήση</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εξάχνωση ιστού με χρήση αλατούχου φυσιολογικού ορού και δυνατότητα συνεχούς </w:t>
                  </w:r>
                  <w:r w:rsidRPr="00A53A6F">
                    <w:rPr>
                      <w:rFonts w:asciiTheme="minorHAnsi" w:hAnsiTheme="minorHAnsi"/>
                      <w:sz w:val="22"/>
                      <w:szCs w:val="22"/>
                      <w:lang w:val="el-GR"/>
                    </w:rPr>
                    <w:lastRenderedPageBreak/>
                    <w:t>ενεργοποίησης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εκτομή του προστάτη (με χρήση αλατούχου φυσιολογικού ορού)</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εκπυρήνιση του προστάτη (με χρήση αλατούχου φυσιολογικού ορού).</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πίνακα ελέγχου βάση του είδους της επέμβασης, για ρύθμιση των διαφόρων παραμέτρων και ισχύος. Επιπλέον, να εμφανίζονται ενδείξεις της ισχύος λειτουργίας καθώς και ενδείξεις σε περίπτωση βλάβης ή σφάλματος κατά την διάρκεια της λειτουργίας.</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τουλάχιστον:</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τουλάχιστον μια (1) υποδοχή για διπολική χρήση</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τουλάχιστον δυο (2) υποδοχές για μονοπολική χρήση </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τουλάχιστον μια (1) υποδοχή για ουρολογικές επεμβάσεις με χρήση αλατούχου   φυσιολογικού ορού με δυνατότητα αυτόματης αναγνώρισης των συνδεδεμένων εργαλείων και αυτόματη ρύθμιση των αντίστοιχων αποθηκευμένων τιμών.</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τουλάχιστον μια (1) υποδοχή πλάκα γείωσης ασθενή.</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σύστημα εύκολης αποθήκευσης, επανεγγραφής, διαγραφής ρυθμίσεων ισχύος.</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Η πραγματική εφαρμοζόμενη ισχύς να εξαρτάται από τα χαρακτηριστικά του ιστού όπως π.χ. την αντίσταση.</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λειτουργία με την οποία να ελαττώνεται ο κίνδυνος μηχανικής τομής ακόμα και κατά την χρήση μεγάλης αγκύλης μονού σύρματος (μέγιστου πάχους 0,2</w:t>
                  </w:r>
                  <w:r w:rsidRPr="00A53A6F">
                    <w:rPr>
                      <w:rFonts w:asciiTheme="minorHAnsi" w:hAnsiTheme="minorHAnsi" w:cs="Times New Roman"/>
                    </w:rPr>
                    <w:t>mm</w:t>
                  </w:r>
                  <w:r w:rsidRPr="00A53A6F">
                    <w:rPr>
                      <w:rFonts w:asciiTheme="minorHAnsi" w:hAnsiTheme="minorHAnsi" w:cs="Times New Roman"/>
                      <w:lang w:val="el-GR"/>
                    </w:rPr>
                    <w:t xml:space="preserve"> και διαστάσεων τουλάχιστον 5,3</w:t>
                  </w:r>
                  <w:r w:rsidRPr="00A53A6F">
                    <w:rPr>
                      <w:rFonts w:asciiTheme="minorHAnsi" w:hAnsiTheme="minorHAnsi" w:cs="Times New Roman"/>
                    </w:rPr>
                    <w:t>mm</w:t>
                  </w:r>
                  <w:r w:rsidRPr="00A53A6F">
                    <w:rPr>
                      <w:rFonts w:asciiTheme="minorHAnsi" w:hAnsiTheme="minorHAnsi" w:cs="Times New Roman"/>
                      <w:lang w:val="el-GR"/>
                    </w:rPr>
                    <w:t xml:space="preserve"> πλάτους και ύψους 4,3</w:t>
                  </w:r>
                  <w:r w:rsidRPr="00A53A6F">
                    <w:rPr>
                      <w:rFonts w:asciiTheme="minorHAnsi" w:hAnsiTheme="minorHAnsi" w:cs="Times New Roman"/>
                    </w:rPr>
                    <w:t>mm</w:t>
                  </w:r>
                  <w:r w:rsidRPr="00A53A6F">
                    <w:rPr>
                      <w:rFonts w:asciiTheme="minorHAnsi" w:hAnsiTheme="minorHAnsi" w:cs="Times New Roman"/>
                      <w:lang w:val="el-GR"/>
                    </w:rPr>
                    <w:t>) για διουρηθρικές επεμβάσεις υπό αλατούχο φυσιολογικό ορό.</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Η μέγιστη ισχύς να είναι:</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για μονοπολική αιμόσταση, τουλάχιστον 120</w:t>
                  </w:r>
                  <w:r w:rsidRPr="00A53A6F">
                    <w:rPr>
                      <w:rFonts w:asciiTheme="minorHAnsi" w:hAnsiTheme="minorHAnsi"/>
                      <w:sz w:val="22"/>
                      <w:szCs w:val="22"/>
                    </w:rPr>
                    <w:t>W</w:t>
                  </w:r>
                  <w:r w:rsidRPr="00A53A6F">
                    <w:rPr>
                      <w:rFonts w:asciiTheme="minorHAnsi" w:hAnsiTheme="minorHAnsi"/>
                      <w:sz w:val="22"/>
                      <w:szCs w:val="22"/>
                      <w:lang w:val="el-GR"/>
                    </w:rPr>
                    <w:t xml:space="preserve">/500 </w:t>
                  </w:r>
                  <w:r w:rsidRPr="00A53A6F">
                    <w:rPr>
                      <w:rFonts w:asciiTheme="minorHAnsi" w:hAnsiTheme="minorHAnsi"/>
                      <w:sz w:val="22"/>
                      <w:szCs w:val="22"/>
                    </w:rPr>
                    <w:t>Ohms</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για μονοπολική καθαρή τομή, τουλάχιστον 300</w:t>
                  </w:r>
                  <w:r w:rsidRPr="00A53A6F">
                    <w:rPr>
                      <w:rFonts w:asciiTheme="minorHAnsi" w:hAnsiTheme="minorHAnsi"/>
                      <w:sz w:val="22"/>
                      <w:szCs w:val="22"/>
                    </w:rPr>
                    <w:t>W</w:t>
                  </w:r>
                  <w:r w:rsidRPr="00A53A6F">
                    <w:rPr>
                      <w:rFonts w:asciiTheme="minorHAnsi" w:hAnsiTheme="minorHAnsi"/>
                      <w:sz w:val="22"/>
                      <w:szCs w:val="22"/>
                      <w:lang w:val="el-GR"/>
                    </w:rPr>
                    <w:t xml:space="preserve">/500 </w:t>
                  </w:r>
                  <w:r w:rsidRPr="00A53A6F">
                    <w:rPr>
                      <w:rFonts w:asciiTheme="minorHAnsi" w:hAnsiTheme="minorHAnsi"/>
                      <w:sz w:val="22"/>
                      <w:szCs w:val="22"/>
                    </w:rPr>
                    <w:t>Ohms</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για διπολική αιμόσταση, τουλάχιστον 120</w:t>
                  </w:r>
                  <w:r w:rsidRPr="00A53A6F">
                    <w:rPr>
                      <w:rFonts w:asciiTheme="minorHAnsi" w:hAnsiTheme="minorHAnsi"/>
                      <w:sz w:val="22"/>
                      <w:szCs w:val="22"/>
                    </w:rPr>
                    <w:t>W</w:t>
                  </w:r>
                  <w:r w:rsidRPr="00A53A6F">
                    <w:rPr>
                      <w:rFonts w:asciiTheme="minorHAnsi" w:hAnsiTheme="minorHAnsi"/>
                      <w:sz w:val="22"/>
                      <w:szCs w:val="22"/>
                      <w:lang w:val="el-GR"/>
                    </w:rPr>
                    <w:t xml:space="preserve">/75 </w:t>
                  </w:r>
                  <w:r w:rsidRPr="00A53A6F">
                    <w:rPr>
                      <w:rFonts w:asciiTheme="minorHAnsi" w:hAnsiTheme="minorHAnsi"/>
                      <w:sz w:val="22"/>
                      <w:szCs w:val="22"/>
                    </w:rPr>
                    <w:t>Ohms</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για διπολική κοπή, τουλάχιστον 100</w:t>
                  </w:r>
                  <w:r w:rsidRPr="00A53A6F">
                    <w:rPr>
                      <w:rFonts w:asciiTheme="minorHAnsi" w:hAnsiTheme="minorHAnsi"/>
                      <w:sz w:val="22"/>
                      <w:szCs w:val="22"/>
                    </w:rPr>
                    <w:t>W</w:t>
                  </w:r>
                  <w:r w:rsidRPr="00A53A6F">
                    <w:rPr>
                      <w:rFonts w:asciiTheme="minorHAnsi" w:hAnsiTheme="minorHAnsi"/>
                      <w:sz w:val="22"/>
                      <w:szCs w:val="22"/>
                      <w:lang w:val="el-GR"/>
                    </w:rPr>
                    <w:t xml:space="preserve">/500 </w:t>
                  </w:r>
                  <w:r w:rsidRPr="00A53A6F">
                    <w:rPr>
                      <w:rFonts w:asciiTheme="minorHAnsi" w:hAnsiTheme="minorHAnsi"/>
                      <w:sz w:val="22"/>
                      <w:szCs w:val="22"/>
                    </w:rPr>
                    <w:t>Ohms</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για αιμόσταση υπό αλατούχο φυσιολογικό ορό, τουλάχιστον 200</w:t>
                  </w:r>
                  <w:r w:rsidRPr="00A53A6F">
                    <w:rPr>
                      <w:rFonts w:asciiTheme="minorHAnsi" w:hAnsiTheme="minorHAnsi"/>
                      <w:sz w:val="22"/>
                      <w:szCs w:val="22"/>
                    </w:rPr>
                    <w:t>W</w:t>
                  </w:r>
                  <w:r w:rsidRPr="00A53A6F">
                    <w:rPr>
                      <w:rFonts w:asciiTheme="minorHAnsi" w:hAnsiTheme="minorHAnsi"/>
                      <w:sz w:val="22"/>
                      <w:szCs w:val="22"/>
                      <w:lang w:val="el-GR"/>
                    </w:rPr>
                    <w:t xml:space="preserve">/75 </w:t>
                  </w:r>
                  <w:r w:rsidRPr="00A53A6F">
                    <w:rPr>
                      <w:rFonts w:asciiTheme="minorHAnsi" w:hAnsiTheme="minorHAnsi"/>
                      <w:sz w:val="22"/>
                      <w:szCs w:val="22"/>
                    </w:rPr>
                    <w:t>Ohms</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για κοπή υπό αλατούχο φυσιολογικό ορό, τουλάχιστον 320</w:t>
                  </w:r>
                  <w:r w:rsidRPr="00A53A6F">
                    <w:rPr>
                      <w:rFonts w:asciiTheme="minorHAnsi" w:hAnsiTheme="minorHAnsi"/>
                      <w:sz w:val="22"/>
                      <w:szCs w:val="22"/>
                    </w:rPr>
                    <w:t>W</w:t>
                  </w:r>
                  <w:r w:rsidRPr="00A53A6F">
                    <w:rPr>
                      <w:rFonts w:asciiTheme="minorHAnsi" w:hAnsiTheme="minorHAnsi"/>
                      <w:sz w:val="22"/>
                      <w:szCs w:val="22"/>
                      <w:lang w:val="el-GR"/>
                    </w:rPr>
                    <w:t xml:space="preserve">/75 </w:t>
                  </w:r>
                  <w:r w:rsidRPr="00A53A6F">
                    <w:rPr>
                      <w:rFonts w:asciiTheme="minorHAnsi" w:hAnsiTheme="minorHAnsi"/>
                      <w:sz w:val="22"/>
                      <w:szCs w:val="22"/>
                    </w:rPr>
                    <w:t>Ohms</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για εξάχνωση υπό αλατούχο φυσιολογικό ορό, τουλάχιστον 320</w:t>
                  </w:r>
                  <w:r w:rsidRPr="00A53A6F">
                    <w:rPr>
                      <w:rFonts w:asciiTheme="minorHAnsi" w:hAnsiTheme="minorHAnsi"/>
                      <w:sz w:val="22"/>
                      <w:szCs w:val="22"/>
                    </w:rPr>
                    <w:t>W</w:t>
                  </w:r>
                  <w:r w:rsidRPr="00A53A6F">
                    <w:rPr>
                      <w:rFonts w:asciiTheme="minorHAnsi" w:hAnsiTheme="minorHAnsi"/>
                      <w:sz w:val="22"/>
                      <w:szCs w:val="22"/>
                      <w:lang w:val="el-GR"/>
                    </w:rPr>
                    <w:t xml:space="preserve">/75 </w:t>
                  </w:r>
                  <w:r w:rsidRPr="00A53A6F">
                    <w:rPr>
                      <w:rFonts w:asciiTheme="minorHAnsi" w:hAnsiTheme="minorHAnsi"/>
                      <w:sz w:val="22"/>
                      <w:szCs w:val="22"/>
                    </w:rPr>
                    <w:t>Ohms</w:t>
                  </w:r>
                  <w:r w:rsidRPr="00A53A6F">
                    <w:rPr>
                      <w:rFonts w:asciiTheme="minorHAnsi" w:hAnsiTheme="minorHAnsi"/>
                      <w:sz w:val="22"/>
                      <w:szCs w:val="22"/>
                      <w:lang w:val="el-GR"/>
                    </w:rPr>
                    <w:t>.</w:t>
                  </w:r>
                </w:p>
              </w:tc>
            </w:tr>
            <w:tr w:rsidR="001B4F6E" w:rsidRPr="00A53A6F"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rPr>
                  </w:pPr>
                  <w:r w:rsidRPr="00A53A6F">
                    <w:rPr>
                      <w:rFonts w:asciiTheme="minorHAnsi" w:hAnsiTheme="minorHAnsi" w:cs="Times New Roman"/>
                      <w:lang w:val="el-GR"/>
                    </w:rPr>
                    <w:t xml:space="preserve">Να συνοδεύεται από ποδοδιακόπτη με λειτουργία κοπής αιμόστασης, ο οποίος να είναι κλάσης </w:t>
                  </w:r>
                  <w:r w:rsidRPr="00A53A6F">
                    <w:rPr>
                      <w:rFonts w:asciiTheme="minorHAnsi" w:hAnsiTheme="minorHAnsi" w:cs="Times New Roman"/>
                    </w:rPr>
                    <w:t>IPX</w:t>
                  </w:r>
                  <w:r w:rsidRPr="00A53A6F">
                    <w:rPr>
                      <w:rFonts w:asciiTheme="minorHAnsi" w:hAnsiTheme="minorHAnsi" w:cs="Times New Roman"/>
                      <w:lang w:val="el-GR"/>
                    </w:rPr>
                    <w:t xml:space="preserve">8 σύμφωνα με το πιστοποιητικό </w:t>
                  </w:r>
                  <w:r w:rsidRPr="00A53A6F">
                    <w:rPr>
                      <w:rFonts w:asciiTheme="minorHAnsi" w:hAnsiTheme="minorHAnsi" w:cs="Times New Roman"/>
                    </w:rPr>
                    <w:t>IEC</w:t>
                  </w:r>
                  <w:r w:rsidRPr="00A53A6F">
                    <w:rPr>
                      <w:rFonts w:asciiTheme="minorHAnsi" w:hAnsiTheme="minorHAnsi" w:cs="Times New Roman"/>
                      <w:lang w:val="el-GR"/>
                    </w:rPr>
                    <w:t xml:space="preserve"> 60529. </w:t>
                  </w:r>
                  <w:r w:rsidRPr="00A53A6F">
                    <w:rPr>
                      <w:rFonts w:asciiTheme="minorHAnsi" w:hAnsiTheme="minorHAnsi" w:cs="Times New Roman"/>
                    </w:rPr>
                    <w:t>Να παραδοθεί με τη προσφορά το συγκεκριμένο πιστοποιητικό.</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κυκλώματα προστασίας και ελέγχου που εξασφαλίζουν την ασφαλή λειτουργία της γεννήτριας, τα οποία σε περίπτωση προβλήματος, να δίνουν οπτικοακουστικό σήμα και να απομονώνουν την έξοδο.</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Στην μονοπολική χρήση όταν χρησιμοποιείται πλάκα γείωσης να πραγματοποιείται συνεχής έλεγχος σωστής επαφής με τον ασθενή για να ελαχιστοποιηθεί ο κίνδυνος θερμικής βλάβης.</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 xml:space="preserve">Όταν πραγματοποιούνται επεμβάσεις ρεζεκτοσκόπησης υπό αλατούχο φυσιολογικό ορό να πραγματοποιείται αυτόματος έλεγχος για την ύπαρξη του σωστού διατατικού μέσου, για τη </w:t>
                  </w:r>
                  <w:r w:rsidRPr="00A53A6F">
                    <w:rPr>
                      <w:rFonts w:asciiTheme="minorHAnsi" w:hAnsiTheme="minorHAnsi" w:cs="Times New Roman"/>
                      <w:lang w:val="el-GR"/>
                    </w:rPr>
                    <w:lastRenderedPageBreak/>
                    <w:t>διασφάλιση των συγκεκριμένων επεμβάσεων.</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Ο προμηθευτής θα πρέπει να εγγυάται την απόλυτη συμβατότητα όλων των υπαρχόντων εργαλείων και εξοπλισμού (ρεζεκτοσκόπια, λαπαροσκοπικός πύργος κ.α.) που διαθέτει το χειρουργείο του νοσοκομείου, όπως επίσης να παρέχει οτιδήποτε απαιτείτε για τη διασύνδεση τους.</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Θα πρέπει να κατατεθούν μαζί με τη προσφορά τα εξής πιστοποιητικά:</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EC</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Πιστοποίηση κλάσης </w:t>
                  </w:r>
                  <w:r w:rsidRPr="00A53A6F">
                    <w:rPr>
                      <w:rFonts w:asciiTheme="minorHAnsi" w:hAnsiTheme="minorHAnsi"/>
                      <w:sz w:val="22"/>
                      <w:szCs w:val="22"/>
                    </w:rPr>
                    <w:t>CF</w:t>
                  </w:r>
                  <w:r w:rsidRPr="00A53A6F">
                    <w:rPr>
                      <w:rFonts w:asciiTheme="minorHAnsi" w:hAnsiTheme="minorHAnsi"/>
                      <w:sz w:val="22"/>
                      <w:szCs w:val="22"/>
                      <w:lang w:val="el-GR"/>
                    </w:rPr>
                    <w:t xml:space="preserve"> </w:t>
                  </w:r>
                  <w:r w:rsidRPr="00A53A6F">
                    <w:rPr>
                      <w:rFonts w:asciiTheme="minorHAnsi" w:hAnsiTheme="minorHAnsi"/>
                      <w:sz w:val="22"/>
                      <w:szCs w:val="22"/>
                    </w:rPr>
                    <w:t>I</w:t>
                  </w:r>
                  <w:r w:rsidRPr="00A53A6F">
                    <w:rPr>
                      <w:rFonts w:asciiTheme="minorHAnsi" w:hAnsiTheme="minorHAnsi"/>
                      <w:sz w:val="22"/>
                      <w:szCs w:val="22"/>
                      <w:lang w:val="el-GR"/>
                    </w:rPr>
                    <w:t xml:space="preserve">  σύμφωνα με το πιστοποιητικό </w:t>
                  </w:r>
                  <w:r w:rsidRPr="00A53A6F">
                    <w:rPr>
                      <w:rFonts w:asciiTheme="minorHAnsi" w:hAnsiTheme="minorHAnsi"/>
                      <w:sz w:val="22"/>
                      <w:szCs w:val="22"/>
                    </w:rPr>
                    <w:t>IEC</w:t>
                  </w:r>
                  <w:r w:rsidRPr="00A53A6F">
                    <w:rPr>
                      <w:rFonts w:asciiTheme="minorHAnsi" w:hAnsiTheme="minorHAnsi"/>
                      <w:sz w:val="22"/>
                      <w:szCs w:val="22"/>
                      <w:lang w:val="el-GR"/>
                    </w:rPr>
                    <w:t xml:space="preserve"> 60601-1</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Πιστοποίηση κλάσης </w:t>
                  </w:r>
                  <w:r w:rsidRPr="00A53A6F">
                    <w:rPr>
                      <w:rFonts w:asciiTheme="minorHAnsi" w:hAnsiTheme="minorHAnsi"/>
                      <w:sz w:val="22"/>
                      <w:szCs w:val="22"/>
                    </w:rPr>
                    <w:t>II</w:t>
                  </w:r>
                  <w:r w:rsidRPr="00A53A6F">
                    <w:rPr>
                      <w:rFonts w:asciiTheme="minorHAnsi" w:hAnsiTheme="minorHAnsi"/>
                      <w:sz w:val="22"/>
                      <w:szCs w:val="22"/>
                      <w:lang w:val="el-GR"/>
                    </w:rPr>
                    <w:t xml:space="preserve"> </w:t>
                  </w:r>
                  <w:r w:rsidRPr="00A53A6F">
                    <w:rPr>
                      <w:rFonts w:asciiTheme="minorHAnsi" w:hAnsiTheme="minorHAnsi"/>
                      <w:sz w:val="22"/>
                      <w:szCs w:val="22"/>
                    </w:rPr>
                    <w:t>b</w:t>
                  </w:r>
                  <w:r w:rsidRPr="00A53A6F">
                    <w:rPr>
                      <w:rFonts w:asciiTheme="minorHAnsi" w:hAnsiTheme="minorHAnsi"/>
                      <w:sz w:val="22"/>
                      <w:szCs w:val="22"/>
                      <w:lang w:val="el-GR"/>
                    </w:rPr>
                    <w:t xml:space="preserve"> σύμφωνα με το πιστοποιητικό </w:t>
                  </w:r>
                  <w:r w:rsidRPr="00A53A6F">
                    <w:rPr>
                      <w:rFonts w:asciiTheme="minorHAnsi" w:hAnsiTheme="minorHAnsi"/>
                      <w:sz w:val="22"/>
                      <w:szCs w:val="22"/>
                    </w:rPr>
                    <w:t>EC</w:t>
                  </w:r>
                  <w:r w:rsidRPr="00A53A6F">
                    <w:rPr>
                      <w:rFonts w:asciiTheme="minorHAnsi" w:hAnsiTheme="minorHAnsi"/>
                      <w:sz w:val="22"/>
                      <w:szCs w:val="22"/>
                      <w:lang w:val="el-GR"/>
                    </w:rPr>
                    <w:t xml:space="preserve"> </w:t>
                  </w:r>
                  <w:r w:rsidRPr="00A53A6F">
                    <w:rPr>
                      <w:rFonts w:asciiTheme="minorHAnsi" w:hAnsiTheme="minorHAnsi"/>
                      <w:sz w:val="22"/>
                      <w:szCs w:val="22"/>
                    </w:rPr>
                    <w:t>Directive</w:t>
                  </w:r>
                  <w:r w:rsidRPr="00A53A6F">
                    <w:rPr>
                      <w:rFonts w:asciiTheme="minorHAnsi" w:hAnsiTheme="minorHAnsi"/>
                      <w:sz w:val="22"/>
                      <w:szCs w:val="22"/>
                      <w:lang w:val="el-GR"/>
                    </w:rPr>
                    <w:t xml:space="preserve"> 93/42/</w:t>
                  </w:r>
                  <w:r w:rsidRPr="00A53A6F">
                    <w:rPr>
                      <w:rFonts w:asciiTheme="minorHAnsi" w:hAnsiTheme="minorHAnsi"/>
                      <w:sz w:val="22"/>
                      <w:szCs w:val="22"/>
                    </w:rPr>
                    <w:t>EEC</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13485 κατασκευαστικού οίκου</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9001 κατασκευαστικού οίκου </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13485 προμηθευτή</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9001 προμηθευτή</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τουλάχιστον δύο (2) χρόνια εγγύηση και εγγύηση ανταλλακτικών τουλάχιστον δέκα (10) ετών.</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συνταχθεί αναλυτικό φύλλο συμμόρφωσης ως προς τις ζητούμενες προδιαγραφές με σαφείς παραπομπές στα γνήσια έγραφα του κατασκευαστικού οίκου.</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lang w:val="el-GR"/>
                    </w:rPr>
                  </w:pP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Μετά την εγκατάσταση να παραδοθούν τα εγχειρίδια χρήσης και λειτουργίας (</w:t>
                  </w:r>
                  <w:r w:rsidRPr="00A53A6F">
                    <w:rPr>
                      <w:rFonts w:asciiTheme="minorHAnsi" w:hAnsiTheme="minorHAnsi" w:cs="Times New Roman"/>
                    </w:rPr>
                    <w:t>user</w:t>
                  </w:r>
                  <w:r w:rsidRPr="00A53A6F">
                    <w:rPr>
                      <w:rFonts w:asciiTheme="minorHAnsi" w:hAnsiTheme="minorHAnsi" w:cs="Times New Roman"/>
                      <w:lang w:val="el-GR"/>
                    </w:rPr>
                    <w:t xml:space="preserve"> </w:t>
                  </w:r>
                  <w:r w:rsidRPr="00A53A6F">
                    <w:rPr>
                      <w:rFonts w:asciiTheme="minorHAnsi" w:hAnsiTheme="minorHAnsi" w:cs="Times New Roman"/>
                    </w:rPr>
                    <w:t>manual</w:t>
                  </w:r>
                  <w:r w:rsidRPr="00A53A6F">
                    <w:rPr>
                      <w:rFonts w:asciiTheme="minorHAnsi" w:hAnsiTheme="minorHAnsi" w:cs="Times New Roman"/>
                      <w:lang w:val="el-GR"/>
                    </w:rPr>
                    <w:t xml:space="preserve"> και </w:t>
                  </w:r>
                  <w:r w:rsidRPr="00A53A6F">
                    <w:rPr>
                      <w:rFonts w:asciiTheme="minorHAnsi" w:hAnsiTheme="minorHAnsi" w:cs="Times New Roman"/>
                    </w:rPr>
                    <w:t>service</w:t>
                  </w:r>
                  <w:r w:rsidRPr="00A53A6F">
                    <w:rPr>
                      <w:rFonts w:asciiTheme="minorHAnsi" w:hAnsiTheme="minorHAnsi" w:cs="Times New Roman"/>
                      <w:lang w:val="el-GR"/>
                    </w:rPr>
                    <w:t xml:space="preserve"> </w:t>
                  </w:r>
                  <w:r w:rsidRPr="00A53A6F">
                    <w:rPr>
                      <w:rFonts w:asciiTheme="minorHAnsi" w:hAnsiTheme="minorHAnsi" w:cs="Times New Roman"/>
                    </w:rPr>
                    <w:t>manual</w:t>
                  </w:r>
                  <w:r w:rsidRPr="00A53A6F">
                    <w:rPr>
                      <w:rFonts w:asciiTheme="minorHAnsi" w:hAnsiTheme="minorHAnsi" w:cs="Times New Roman"/>
                      <w:lang w:val="el-GR"/>
                    </w:rPr>
                    <w:t>) και σε ηλεκτρονική μορφή.</w:t>
                  </w:r>
                </w:p>
              </w:tc>
            </w:tr>
          </w:tbl>
          <w:p w:rsidR="001B4F6E" w:rsidRPr="00A53A6F" w:rsidRDefault="001B4F6E" w:rsidP="001367B5">
            <w:pPr>
              <w:rPr>
                <w:rFonts w:asciiTheme="minorHAnsi" w:hAnsiTheme="minorHAnsi" w:cs="Times New Roman"/>
                <w:color w:val="000000"/>
                <w:szCs w:val="22"/>
                <w:lang w:val="el-GR" w:eastAsia="el-GR"/>
              </w:rPr>
            </w:pPr>
          </w:p>
        </w:tc>
      </w:tr>
      <w:tr w:rsidR="001B4F6E" w:rsidRPr="00403292" w:rsidTr="001367B5">
        <w:trPr>
          <w:trHeight w:val="930"/>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2</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329238</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val="el-GR" w:eastAsia="el-GR"/>
              </w:rPr>
            </w:pPr>
            <w:r w:rsidRPr="00A53A6F">
              <w:rPr>
                <w:rFonts w:asciiTheme="minorHAnsi" w:hAnsiTheme="minorHAnsi" w:cs="Times New Roman"/>
                <w:b/>
                <w:color w:val="000000"/>
                <w:szCs w:val="22"/>
                <w:lang w:val="el-GR" w:eastAsia="el-GR"/>
              </w:rPr>
              <w:t>ΟΘΟΝΗ ΔΙΑΓΝΩΣΤΙΚΗ ΓΙΑ ΑΠΕΙΚΟΝΙΣΗ ΑΞΟΝΙΚΩΝ ΕΞΕΤΑΣΕΩΝ</w:t>
            </w:r>
          </w:p>
        </w:tc>
      </w:tr>
      <w:tr w:rsidR="001B4F6E" w:rsidRPr="00403292" w:rsidTr="001367B5">
        <w:trPr>
          <w:trHeight w:val="555"/>
          <w:jc w:val="center"/>
        </w:trPr>
        <w:tc>
          <w:tcPr>
            <w:tcW w:w="10291" w:type="dxa"/>
            <w:gridSpan w:val="5"/>
            <w:tcBorders>
              <w:top w:val="nil"/>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spacing w:line="360" w:lineRule="auto"/>
              <w:ind w:left="601"/>
              <w:rPr>
                <w:rFonts w:asciiTheme="minorHAnsi" w:hAnsiTheme="minorHAnsi"/>
                <w:szCs w:val="22"/>
                <w:lang w:val="el-GR"/>
              </w:rPr>
            </w:pPr>
          </w:p>
          <w:p w:rsidR="001B4F6E" w:rsidRPr="00A53A6F" w:rsidRDefault="001B4F6E" w:rsidP="001367B5">
            <w:pPr>
              <w:spacing w:line="360" w:lineRule="auto"/>
              <w:ind w:left="601"/>
              <w:rPr>
                <w:rFonts w:asciiTheme="minorHAnsi" w:hAnsiTheme="minorHAnsi"/>
                <w:szCs w:val="22"/>
                <w:lang w:val="el-GR"/>
              </w:rPr>
            </w:pPr>
            <w:r w:rsidRPr="00A53A6F">
              <w:rPr>
                <w:rFonts w:asciiTheme="minorHAnsi" w:hAnsiTheme="minorHAnsi"/>
                <w:szCs w:val="22"/>
                <w:lang w:val="el-GR"/>
              </w:rPr>
              <w:t>Διαγνωστική οθόνη για αξονικές εξετάσεις υψηλής αντίθεσης και ανάλυσης (</w:t>
            </w:r>
            <w:r w:rsidRPr="00A53A6F">
              <w:rPr>
                <w:rFonts w:asciiTheme="minorHAnsi" w:hAnsiTheme="minorHAnsi"/>
                <w:szCs w:val="22"/>
              </w:rPr>
              <w:t>dual</w:t>
            </w:r>
            <w:r w:rsidRPr="00A53A6F">
              <w:rPr>
                <w:rFonts w:asciiTheme="minorHAnsi" w:hAnsiTheme="minorHAnsi"/>
                <w:szCs w:val="22"/>
                <w:lang w:val="el-GR"/>
              </w:rPr>
              <w:t xml:space="preserve"> 2</w:t>
            </w:r>
            <w:r w:rsidRPr="00A53A6F">
              <w:rPr>
                <w:rFonts w:asciiTheme="minorHAnsi" w:hAnsiTheme="minorHAnsi"/>
                <w:szCs w:val="22"/>
              </w:rPr>
              <w:t>MP</w:t>
            </w:r>
            <w:r w:rsidRPr="00A53A6F">
              <w:rPr>
                <w:rFonts w:asciiTheme="minorHAnsi" w:hAnsiTheme="minorHAnsi"/>
                <w:szCs w:val="22"/>
                <w:lang w:val="el-GR"/>
              </w:rPr>
              <w:t xml:space="preserve"> 1600</w:t>
            </w:r>
            <w:r w:rsidRPr="00A53A6F">
              <w:rPr>
                <w:rFonts w:asciiTheme="minorHAnsi" w:hAnsiTheme="minorHAnsi"/>
                <w:szCs w:val="22"/>
              </w:rPr>
              <w:t>x</w:t>
            </w:r>
            <w:r w:rsidRPr="00A53A6F">
              <w:rPr>
                <w:rFonts w:asciiTheme="minorHAnsi" w:hAnsiTheme="minorHAnsi"/>
                <w:szCs w:val="22"/>
                <w:lang w:val="el-GR"/>
              </w:rPr>
              <w:t xml:space="preserve">1200 ή </w:t>
            </w:r>
            <w:r w:rsidRPr="00A53A6F">
              <w:rPr>
                <w:rFonts w:asciiTheme="minorHAnsi" w:hAnsiTheme="minorHAnsi"/>
                <w:szCs w:val="22"/>
              </w:rPr>
              <w:t>single</w:t>
            </w:r>
            <w:r w:rsidRPr="00A53A6F">
              <w:rPr>
                <w:rFonts w:asciiTheme="minorHAnsi" w:hAnsiTheme="minorHAnsi"/>
                <w:szCs w:val="22"/>
                <w:lang w:val="el-GR"/>
              </w:rPr>
              <w:t xml:space="preserve"> 3</w:t>
            </w:r>
            <w:r w:rsidRPr="00A53A6F">
              <w:rPr>
                <w:rFonts w:asciiTheme="minorHAnsi" w:hAnsiTheme="minorHAnsi"/>
                <w:szCs w:val="22"/>
              </w:rPr>
              <w:t>MP</w:t>
            </w:r>
            <w:r w:rsidRPr="00A53A6F">
              <w:rPr>
                <w:rFonts w:asciiTheme="minorHAnsi" w:hAnsiTheme="minorHAnsi"/>
                <w:szCs w:val="22"/>
                <w:lang w:val="el-GR"/>
              </w:rPr>
              <w:t xml:space="preserve"> 1536</w:t>
            </w:r>
            <w:r w:rsidRPr="00A53A6F">
              <w:rPr>
                <w:rFonts w:asciiTheme="minorHAnsi" w:hAnsiTheme="minorHAnsi"/>
                <w:szCs w:val="22"/>
              </w:rPr>
              <w:t>x</w:t>
            </w:r>
            <w:r w:rsidRPr="00A53A6F">
              <w:rPr>
                <w:rFonts w:asciiTheme="minorHAnsi" w:hAnsiTheme="minorHAnsi"/>
                <w:szCs w:val="22"/>
                <w:lang w:val="el-GR"/>
              </w:rPr>
              <w:t xml:space="preserve">2048 ή καλύτερη) με θύρα </w:t>
            </w:r>
            <w:r w:rsidRPr="00A53A6F">
              <w:rPr>
                <w:rFonts w:asciiTheme="minorHAnsi" w:hAnsiTheme="minorHAnsi"/>
                <w:szCs w:val="22"/>
              </w:rPr>
              <w:t>HDMI</w:t>
            </w:r>
            <w:r w:rsidRPr="00A53A6F">
              <w:rPr>
                <w:rFonts w:asciiTheme="minorHAnsi" w:hAnsiTheme="minorHAnsi"/>
                <w:szCs w:val="22"/>
                <w:lang w:val="el-GR"/>
              </w:rPr>
              <w:t xml:space="preserve"> τουλάχιστον. Να αναφερθούν περισσότερα στοιχεία, απαιτήσεις και έτη εγγύησης. Ο προμηθευτής πρέπει να εγγυάται απόλυτα την συμβατότητα της με όλο τον εξοπλισμό του αξονικού τομογράφου που διαθέτει το νοσοκομείο για την αποφυγή λανθασμένων διαγνώσεων.</w:t>
            </w:r>
          </w:p>
        </w:tc>
      </w:tr>
      <w:tr w:rsidR="001B4F6E" w:rsidRPr="00A53A6F" w:rsidTr="001367B5">
        <w:trPr>
          <w:trHeight w:val="555"/>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3</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274632</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ΦΟΡΗΤΟΣ ΑΝΑΠΝΕΥΣΤΗΡΑΣ</w:t>
            </w:r>
          </w:p>
        </w:tc>
      </w:tr>
      <w:tr w:rsidR="001B4F6E" w:rsidRPr="00403292" w:rsidTr="001367B5">
        <w:trPr>
          <w:trHeight w:val="55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15"/>
              <w:gridCol w:w="8753"/>
            </w:tblGrid>
            <w:tr w:rsidR="001B4F6E" w:rsidRPr="00A53A6F" w:rsidTr="001367B5">
              <w:trPr>
                <w:trHeight w:val="60"/>
              </w:trPr>
              <w:tc>
                <w:tcPr>
                  <w:tcW w:w="817" w:type="dxa"/>
                </w:tcPr>
                <w:p w:rsidR="001B4F6E" w:rsidRPr="00A53A6F" w:rsidRDefault="001B4F6E" w:rsidP="001367B5">
                  <w:pPr>
                    <w:pStyle w:val="Web"/>
                    <w:spacing w:line="360" w:lineRule="auto"/>
                    <w:rPr>
                      <w:rFonts w:asciiTheme="minorHAnsi" w:hAnsiTheme="minorHAnsi"/>
                      <w:sz w:val="22"/>
                    </w:rPr>
                  </w:pPr>
                  <w:r w:rsidRPr="00A53A6F">
                    <w:rPr>
                      <w:rFonts w:asciiTheme="minorHAnsi" w:hAnsiTheme="minorHAnsi"/>
                      <w:sz w:val="22"/>
                    </w:rPr>
                    <w:t xml:space="preserve">            </w:t>
                  </w:r>
                </w:p>
                <w:p w:rsidR="001B4F6E" w:rsidRPr="00A53A6F" w:rsidRDefault="001B4F6E" w:rsidP="001367B5">
                  <w:pPr>
                    <w:rPr>
                      <w:rFonts w:asciiTheme="minorHAnsi" w:hAnsiTheme="minorHAnsi"/>
                    </w:rPr>
                  </w:pPr>
                  <w:r w:rsidRPr="00A53A6F">
                    <w:rPr>
                      <w:rFonts w:asciiTheme="minorHAnsi" w:hAnsiTheme="minorHAnsi"/>
                    </w:rPr>
                    <w:t xml:space="preserve">            1.</w:t>
                  </w:r>
                </w:p>
              </w:tc>
              <w:tc>
                <w:tcPr>
                  <w:tcW w:w="8753" w:type="dxa"/>
                </w:tcPr>
                <w:p w:rsidR="001B4F6E" w:rsidRPr="00A53A6F" w:rsidRDefault="001B4F6E" w:rsidP="001367B5">
                  <w:pPr>
                    <w:pStyle w:val="Web"/>
                    <w:spacing w:line="360" w:lineRule="auto"/>
                    <w:ind w:firstLine="720"/>
                    <w:rPr>
                      <w:rFonts w:asciiTheme="minorHAnsi" w:eastAsiaTheme="minorEastAsia" w:hAnsiTheme="minorHAnsi"/>
                      <w:sz w:val="22"/>
                    </w:rPr>
                  </w:pPr>
                </w:p>
                <w:p w:rsidR="001B4F6E" w:rsidRPr="00A53A6F" w:rsidRDefault="001B4F6E" w:rsidP="001367B5">
                  <w:pPr>
                    <w:pStyle w:val="Web"/>
                    <w:spacing w:line="360" w:lineRule="auto"/>
                    <w:rPr>
                      <w:rFonts w:asciiTheme="minorHAnsi" w:eastAsiaTheme="minorEastAsia" w:hAnsiTheme="minorHAnsi"/>
                      <w:sz w:val="22"/>
                    </w:rPr>
                  </w:pPr>
                  <w:r w:rsidRPr="00A53A6F">
                    <w:rPr>
                      <w:rFonts w:asciiTheme="minorHAnsi" w:eastAsiaTheme="minorEastAsia" w:hAnsiTheme="minorHAnsi"/>
                      <w:sz w:val="22"/>
                    </w:rPr>
                    <w:t>Ο προσφερόμενος εξοπλισμός θα πρέπει να είναι καινούργιος, αμεταχείριστος, υψηλής αντοχής, κατάλληλος για νοσοκομειακή χρήση μαζί με όλα τα παρελκόμενα που απαιτούνται για την εύρυθμη λειτουργία του στο χώρο που θα υποδείξει το προσωπικό του νοσοκομείου, όπως και μία επίδειξη λειτουργίας. Να αναφερθεί η ημερομηνία πρώτης κυκλοφορίας προς αξιολόγηση.</w:t>
                  </w:r>
                </w:p>
              </w:tc>
            </w:tr>
            <w:tr w:rsidR="001B4F6E" w:rsidRPr="00403292" w:rsidTr="001367B5">
              <w:trPr>
                <w:trHeight w:val="60"/>
              </w:trPr>
              <w:tc>
                <w:tcPr>
                  <w:tcW w:w="817" w:type="dxa"/>
                </w:tcPr>
                <w:p w:rsidR="001B4F6E" w:rsidRPr="00A53A6F" w:rsidRDefault="001B4F6E" w:rsidP="001367B5">
                  <w:pPr>
                    <w:pStyle w:val="aff1"/>
                    <w:spacing w:after="200" w:line="360" w:lineRule="auto"/>
                    <w:rPr>
                      <w:rFonts w:asciiTheme="minorHAnsi" w:hAnsiTheme="minorHAnsi"/>
                      <w:sz w:val="22"/>
                      <w:szCs w:val="22"/>
                    </w:rPr>
                  </w:pPr>
                  <w:r w:rsidRPr="00A53A6F">
                    <w:rPr>
                      <w:rFonts w:asciiTheme="minorHAnsi" w:hAnsiTheme="minorHAnsi"/>
                      <w:sz w:val="22"/>
                      <w:szCs w:val="22"/>
                    </w:rPr>
                    <w:t>2.</w:t>
                  </w:r>
                </w:p>
              </w:tc>
              <w:tc>
                <w:tcPr>
                  <w:tcW w:w="8753" w:type="dxa"/>
                </w:tcPr>
                <w:p w:rsidR="001B4F6E" w:rsidRPr="00A53A6F" w:rsidRDefault="001B4F6E" w:rsidP="001367B5">
                  <w:pPr>
                    <w:pStyle w:val="Web"/>
                    <w:spacing w:line="360" w:lineRule="auto"/>
                    <w:rPr>
                      <w:rFonts w:asciiTheme="minorHAnsi" w:eastAsiaTheme="minorEastAsia" w:hAnsiTheme="minorHAnsi"/>
                      <w:sz w:val="22"/>
                    </w:rPr>
                  </w:pPr>
                  <w:r w:rsidRPr="00A53A6F">
                    <w:rPr>
                      <w:rFonts w:asciiTheme="minorHAnsi" w:eastAsiaTheme="minorEastAsia" w:hAnsiTheme="minorHAnsi"/>
                      <w:sz w:val="22"/>
                    </w:rPr>
                    <w:t>Να δύναται να χρησιμοποιηθεί σε διακομιδές με αεροπλάνο ελικόπτερο και ασθενοφόρο.</w:t>
                  </w:r>
                </w:p>
              </w:tc>
            </w:tr>
            <w:tr w:rsidR="001B4F6E" w:rsidRPr="00403292" w:rsidTr="001367B5">
              <w:trPr>
                <w:trHeight w:val="60"/>
              </w:trPr>
              <w:tc>
                <w:tcPr>
                  <w:tcW w:w="817" w:type="dxa"/>
                </w:tcPr>
                <w:p w:rsidR="001B4F6E" w:rsidRPr="00A53A6F" w:rsidRDefault="001B4F6E" w:rsidP="001367B5">
                  <w:pPr>
                    <w:pStyle w:val="aff1"/>
                    <w:spacing w:after="200" w:line="360" w:lineRule="auto"/>
                    <w:rPr>
                      <w:rFonts w:asciiTheme="minorHAnsi" w:hAnsiTheme="minorHAnsi"/>
                      <w:sz w:val="22"/>
                      <w:szCs w:val="22"/>
                    </w:rPr>
                  </w:pPr>
                  <w:r w:rsidRPr="00A53A6F">
                    <w:rPr>
                      <w:rFonts w:asciiTheme="minorHAnsi" w:hAnsiTheme="minorHAnsi"/>
                      <w:sz w:val="22"/>
                      <w:szCs w:val="22"/>
                    </w:rPr>
                    <w:lastRenderedPageBreak/>
                    <w:t>3.</w:t>
                  </w:r>
                </w:p>
              </w:tc>
              <w:tc>
                <w:tcPr>
                  <w:tcW w:w="8753" w:type="dxa"/>
                </w:tcPr>
                <w:p w:rsidR="001B4F6E" w:rsidRPr="00A53A6F" w:rsidRDefault="001B4F6E" w:rsidP="001367B5">
                  <w:pPr>
                    <w:pStyle w:val="Web"/>
                    <w:spacing w:line="360" w:lineRule="auto"/>
                    <w:rPr>
                      <w:rFonts w:asciiTheme="minorHAnsi" w:eastAsiaTheme="minorEastAsia" w:hAnsiTheme="minorHAnsi"/>
                      <w:sz w:val="22"/>
                    </w:rPr>
                  </w:pPr>
                  <w:r w:rsidRPr="00A53A6F">
                    <w:rPr>
                      <w:rFonts w:asciiTheme="minorHAnsi" w:eastAsiaTheme="minorEastAsia" w:hAnsiTheme="minorHAnsi"/>
                      <w:sz w:val="22"/>
                    </w:rPr>
                    <w:t>Να είναι φορητός, εύκολος στο χειρισμό και κατάλληλος για τον αερισμό ενηλίκων ασθενών όπως και παιδιών, με αναπνεόμενο όγκο (Vt) μεγαλύτερο από 100ml.</w:t>
                  </w:r>
                </w:p>
              </w:tc>
            </w:tr>
            <w:tr w:rsidR="001B4F6E" w:rsidRPr="00403292" w:rsidTr="001367B5">
              <w:trPr>
                <w:trHeight w:val="60"/>
              </w:trPr>
              <w:tc>
                <w:tcPr>
                  <w:tcW w:w="817" w:type="dxa"/>
                </w:tcPr>
                <w:p w:rsidR="001B4F6E" w:rsidRPr="00A53A6F" w:rsidRDefault="001B4F6E" w:rsidP="001367B5">
                  <w:pPr>
                    <w:pStyle w:val="aff1"/>
                    <w:spacing w:after="200" w:line="360" w:lineRule="auto"/>
                    <w:rPr>
                      <w:rFonts w:asciiTheme="minorHAnsi" w:hAnsiTheme="minorHAnsi"/>
                      <w:sz w:val="22"/>
                      <w:szCs w:val="22"/>
                    </w:rPr>
                  </w:pPr>
                  <w:r w:rsidRPr="00A53A6F">
                    <w:rPr>
                      <w:rFonts w:asciiTheme="minorHAnsi" w:hAnsiTheme="minorHAnsi"/>
                      <w:sz w:val="22"/>
                      <w:szCs w:val="22"/>
                    </w:rPr>
                    <w:t>4.</w:t>
                  </w:r>
                </w:p>
              </w:tc>
              <w:tc>
                <w:tcPr>
                  <w:tcW w:w="8753" w:type="dxa"/>
                </w:tcPr>
                <w:p w:rsidR="001B4F6E" w:rsidRPr="00A53A6F" w:rsidRDefault="001B4F6E" w:rsidP="001367B5">
                  <w:pPr>
                    <w:pStyle w:val="Web"/>
                    <w:spacing w:line="360" w:lineRule="auto"/>
                    <w:rPr>
                      <w:rFonts w:asciiTheme="minorHAnsi" w:eastAsiaTheme="minorEastAsia" w:hAnsiTheme="minorHAnsi"/>
                      <w:sz w:val="22"/>
                    </w:rPr>
                  </w:pPr>
                  <w:r w:rsidRPr="00A53A6F">
                    <w:rPr>
                      <w:rFonts w:asciiTheme="minorHAnsi" w:eastAsiaTheme="minorEastAsia" w:hAnsiTheme="minorHAnsi"/>
                      <w:sz w:val="22"/>
                    </w:rPr>
                    <w:t>Να αναφερθούν οι διαστάσεις προς αξιολόγηση, όπως επίσης και το βάρος του [κατά προτίμηση το βάρος να μην υπερβαίνει τα τέσσερα κιλά (4kg), να αναφέρεται αν είναι μαζί ή χωρίς τη μπαταρία].</w:t>
                  </w:r>
                </w:p>
              </w:tc>
            </w:tr>
            <w:tr w:rsidR="001B4F6E" w:rsidRPr="00403292"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5.</w:t>
                  </w:r>
                </w:p>
              </w:tc>
              <w:tc>
                <w:tcPr>
                  <w:tcW w:w="8753" w:type="dxa"/>
                </w:tcPr>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Να διαθέτει:</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 xml:space="preserve">σύστημα ασφαλούς στερέωσης σε πλαίσιο φορείου ή κλίνης ασθενούς </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έγχρωμη οθόνη αφής με πεδία άμεσης ρύθμισης και λειτουργία περιστροφής κατά 180</w:t>
                  </w:r>
                  <w:r w:rsidRPr="00A53A6F">
                    <w:rPr>
                      <w:rFonts w:asciiTheme="minorHAnsi" w:eastAsiaTheme="minorEastAsia" w:hAnsiTheme="minorHAnsi"/>
                      <w:sz w:val="22"/>
                      <w:vertAlign w:val="superscript"/>
                    </w:rPr>
                    <w:t>ο</w:t>
                  </w:r>
                  <w:r w:rsidRPr="00A53A6F">
                    <w:rPr>
                      <w:rFonts w:asciiTheme="minorHAnsi" w:eastAsiaTheme="minorEastAsia" w:hAnsiTheme="minorHAnsi"/>
                      <w:sz w:val="22"/>
                    </w:rPr>
                    <w:t xml:space="preserve"> μοίρες</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ενσωματωμένη, επαναφορτιζόμενη μπαταρία για αυτονομία τουλάχιστον οχτώ (8) ωρών</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προστασία τουλάχιστον IP34</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λειτουργία μη επεμβατικού αερισμού (NIV) με χρήση μάσκας</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λειτουργία αερισμού κατά την διάρκεια ΚΑΡΠΑ, με δυνατότητα άμεσης επιλογής</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δυνατότητα ρυθμίσεως τουλάχιστον των εξής παραμέτρων:</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της συχνότητας αναπνοής ανά λεπτό (τουλάχιστον 50/min)</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του παρεχόμενου αναπνεόμενου όγκου (τουλάχιστον από 100 έως 2000 ml)</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PEEP (τουλάχιστον 0-20 mbar)</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υποστήριξη πίεσης (εφόσον εφαρμόζεται, 0–35 mbar σε σχέση με την PEEP)</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του λόγου εισπνοής / εκπνοής ασθενή</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trigger ροής (να αναφερθούν τα όρια ρύθμισης)</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του μίγματος, σε αναλογία Ο2-αέρα (περίπου 40% ή 100% Ο2)</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κλίσης της υποστήριξης πίεσης (τουλάχιστον 3 διαφορετικών επιπέδων).</w:t>
                  </w:r>
                </w:p>
              </w:tc>
            </w:tr>
            <w:tr w:rsidR="001B4F6E" w:rsidRPr="00403292"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6.</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λειτουργεί με οξυγόνο από το δίκτυο του Νοσοκομείου καθώς και από φιάλες. Η συσκευή να διαθέτει δύο εισόδους σύνδεσης: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πεπιεσμένου οξυγόνου</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γρήγορης σύνδεσης με επιτοίχια λήψη οξυγόνου</w:t>
                  </w:r>
                </w:p>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δύναται η εναλλαγή σύνδεσης χωρίς να διακόπτεται ο αερισμός του ασθενούς.</w:t>
                  </w:r>
                </w:p>
              </w:tc>
            </w:tr>
            <w:tr w:rsidR="001B4F6E" w:rsidRPr="00403292"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7.</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 xml:space="preserve">Να εκτελεί τους τρόπους αερισμού: </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υποχρεωτικό αερισμό ελεγχόμενου όγκου και ελεγχόμενου υποβοηθούμενου όγκου (</w:t>
                  </w:r>
                  <w:r w:rsidRPr="00A53A6F">
                    <w:rPr>
                      <w:rFonts w:asciiTheme="minorHAnsi" w:hAnsiTheme="minorHAnsi"/>
                      <w:sz w:val="22"/>
                      <w:szCs w:val="22"/>
                    </w:rPr>
                    <w:t>VC</w:t>
                  </w:r>
                  <w:r w:rsidRPr="00A53A6F">
                    <w:rPr>
                      <w:rFonts w:asciiTheme="minorHAnsi" w:hAnsiTheme="minorHAnsi"/>
                      <w:sz w:val="22"/>
                      <w:szCs w:val="22"/>
                      <w:lang w:val="el-GR"/>
                    </w:rPr>
                    <w:t>-</w:t>
                  </w:r>
                  <w:r w:rsidRPr="00A53A6F">
                    <w:rPr>
                      <w:rFonts w:asciiTheme="minorHAnsi" w:hAnsiTheme="minorHAnsi"/>
                      <w:sz w:val="22"/>
                      <w:szCs w:val="22"/>
                    </w:rPr>
                    <w:t>CMV</w:t>
                  </w:r>
                  <w:r w:rsidRPr="00A53A6F">
                    <w:rPr>
                      <w:rFonts w:asciiTheme="minorHAnsi" w:hAnsiTheme="minorHAnsi"/>
                      <w:sz w:val="22"/>
                      <w:szCs w:val="22"/>
                      <w:lang w:val="el-GR"/>
                    </w:rPr>
                    <w:t xml:space="preserve">, </w:t>
                  </w:r>
                  <w:r w:rsidRPr="00A53A6F">
                    <w:rPr>
                      <w:rFonts w:asciiTheme="minorHAnsi" w:hAnsiTheme="minorHAnsi"/>
                      <w:sz w:val="22"/>
                      <w:szCs w:val="22"/>
                    </w:rPr>
                    <w:t>VC</w:t>
                  </w:r>
                  <w:r w:rsidRPr="00A53A6F">
                    <w:rPr>
                      <w:rFonts w:asciiTheme="minorHAnsi" w:hAnsiTheme="minorHAnsi"/>
                      <w:sz w:val="22"/>
                      <w:szCs w:val="22"/>
                      <w:lang w:val="el-GR"/>
                    </w:rPr>
                    <w:t>-</w:t>
                  </w:r>
                  <w:r w:rsidRPr="00A53A6F">
                    <w:rPr>
                      <w:rFonts w:asciiTheme="minorHAnsi" w:hAnsiTheme="minorHAnsi"/>
                      <w:sz w:val="22"/>
                      <w:szCs w:val="22"/>
                    </w:rPr>
                    <w:t>AC</w:t>
                  </w:r>
                  <w:r w:rsidRPr="00A53A6F">
                    <w:rPr>
                      <w:rFonts w:asciiTheme="minorHAnsi" w:hAnsiTheme="minorHAnsi"/>
                      <w:sz w:val="22"/>
                      <w:szCs w:val="22"/>
                      <w:lang w:val="el-GR"/>
                    </w:rPr>
                    <w:t>)</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συγχρονισμένο διαλείποντα υποχρεωτικό αερισμό με και χωρίς (επιλεγόμενο από το </w:t>
                  </w:r>
                  <w:r w:rsidRPr="00A53A6F">
                    <w:rPr>
                      <w:rFonts w:asciiTheme="minorHAnsi" w:hAnsiTheme="minorHAnsi"/>
                      <w:sz w:val="22"/>
                      <w:szCs w:val="22"/>
                      <w:lang w:val="el-GR"/>
                    </w:rPr>
                    <w:lastRenderedPageBreak/>
                    <w:t>χρηστή) υποστήριξη πίεσης (</w:t>
                  </w:r>
                  <w:r w:rsidRPr="00A53A6F">
                    <w:rPr>
                      <w:rFonts w:asciiTheme="minorHAnsi" w:hAnsiTheme="minorHAnsi"/>
                      <w:sz w:val="22"/>
                      <w:szCs w:val="22"/>
                    </w:rPr>
                    <w:t>VC</w:t>
                  </w:r>
                  <w:r w:rsidRPr="00A53A6F">
                    <w:rPr>
                      <w:rFonts w:asciiTheme="minorHAnsi" w:hAnsiTheme="minorHAnsi"/>
                      <w:sz w:val="22"/>
                      <w:szCs w:val="22"/>
                      <w:lang w:val="el-GR"/>
                    </w:rPr>
                    <w:t>-</w:t>
                  </w:r>
                  <w:r w:rsidRPr="00A53A6F">
                    <w:rPr>
                      <w:rFonts w:asciiTheme="minorHAnsi" w:hAnsiTheme="minorHAnsi"/>
                      <w:sz w:val="22"/>
                      <w:szCs w:val="22"/>
                    </w:rPr>
                    <w:t>SIMV</w:t>
                  </w:r>
                  <w:r w:rsidRPr="00A53A6F">
                    <w:rPr>
                      <w:rFonts w:asciiTheme="minorHAnsi" w:hAnsiTheme="minorHAnsi"/>
                      <w:sz w:val="22"/>
                      <w:szCs w:val="22"/>
                      <w:lang w:val="el-GR"/>
                    </w:rPr>
                    <w:t>/</w:t>
                  </w:r>
                  <w:r w:rsidRPr="00A53A6F">
                    <w:rPr>
                      <w:rFonts w:asciiTheme="minorHAnsi" w:hAnsiTheme="minorHAnsi"/>
                      <w:sz w:val="22"/>
                      <w:szCs w:val="22"/>
                    </w:rPr>
                    <w:t>PS</w:t>
                  </w:r>
                  <w:r w:rsidRPr="00A53A6F">
                    <w:rPr>
                      <w:rFonts w:asciiTheme="minorHAnsi" w:hAnsiTheme="minorHAnsi"/>
                      <w:sz w:val="22"/>
                      <w:szCs w:val="22"/>
                      <w:lang w:val="el-GR"/>
                    </w:rPr>
                    <w:t>)</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αερισμό συνεχούς θετικής πίεσης </w:t>
                  </w:r>
                  <w:r w:rsidRPr="00A53A6F">
                    <w:rPr>
                      <w:rFonts w:asciiTheme="minorHAnsi" w:hAnsiTheme="minorHAnsi"/>
                      <w:sz w:val="22"/>
                      <w:szCs w:val="22"/>
                    </w:rPr>
                    <w:t>SPN</w:t>
                  </w:r>
                  <w:r w:rsidRPr="00A53A6F">
                    <w:rPr>
                      <w:rFonts w:asciiTheme="minorHAnsi" w:hAnsiTheme="minorHAnsi"/>
                      <w:sz w:val="22"/>
                      <w:szCs w:val="22"/>
                      <w:lang w:val="el-GR"/>
                    </w:rPr>
                    <w:t>-</w:t>
                  </w:r>
                  <w:r w:rsidRPr="00A53A6F">
                    <w:rPr>
                      <w:rFonts w:asciiTheme="minorHAnsi" w:hAnsiTheme="minorHAnsi"/>
                      <w:sz w:val="22"/>
                      <w:szCs w:val="22"/>
                    </w:rPr>
                    <w:t>CPAP</w:t>
                  </w:r>
                  <w:r w:rsidRPr="00A53A6F">
                    <w:rPr>
                      <w:rFonts w:asciiTheme="minorHAnsi" w:hAnsiTheme="minorHAnsi"/>
                      <w:sz w:val="22"/>
                      <w:szCs w:val="22"/>
                      <w:lang w:val="el-GR"/>
                    </w:rPr>
                    <w:t xml:space="preserve"> με και χωρίς (επιλεγόμενο από το χρηστή) υποστήριξη πίεσης </w:t>
                  </w:r>
                </w:p>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αναφερθούν οι υπόλοιποι τρόποι αερισμού εφόσον διαθέτει ο εξοπλισμός.</w:t>
                  </w:r>
                </w:p>
              </w:tc>
            </w:tr>
            <w:tr w:rsidR="001B4F6E" w:rsidRPr="00403292"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lastRenderedPageBreak/>
                    <w:t>8.</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Η οθόνη να απεικονίζει ραβδόγραμμα πίεσης αεραγωγών ή κυματομορφή καθώς και αριθμητικών τιμών τουλάχιστον των εξής παραμέτρων:</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πίεσης αεραγωγών</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εκπνεόμενου όγκου ανά λεπτό</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εκπνεόμενου όγκου ανά αναπνοή</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συχνότητας αναπνοών</w:t>
                  </w:r>
                </w:p>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Στην οθόνη θα πρέπει να απεικονίζονται όλα τα προειδοποιητικά μηνύματα όπως και η τρέχουσα κατάσταση του αναπνευστήρα (ένδειξη κατανάλωσης αερίου, ένδειξη μπαταρίας κ.α.).</w:t>
                  </w:r>
                </w:p>
              </w:tc>
            </w:tr>
            <w:tr w:rsidR="001B4F6E" w:rsidRPr="00A53A6F"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9.</w:t>
                  </w:r>
                </w:p>
              </w:tc>
              <w:tc>
                <w:tcPr>
                  <w:tcW w:w="8753" w:type="dxa"/>
                </w:tcPr>
                <w:p w:rsidR="001B4F6E" w:rsidRPr="00A53A6F" w:rsidRDefault="001B4F6E" w:rsidP="001367B5">
                  <w:pPr>
                    <w:spacing w:after="200" w:line="276" w:lineRule="auto"/>
                    <w:rPr>
                      <w:rFonts w:asciiTheme="minorHAnsi" w:hAnsiTheme="minorHAnsi" w:cs="Times New Roman"/>
                    </w:rPr>
                  </w:pPr>
                  <w:r w:rsidRPr="00A53A6F">
                    <w:rPr>
                      <w:rFonts w:asciiTheme="minorHAnsi" w:hAnsiTheme="minorHAnsi" w:cs="Times New Roman"/>
                      <w:lang w:val="el-GR"/>
                    </w:rPr>
                    <w:t>Να λειτουργεί με τάση δικτύου 220-230</w:t>
                  </w:r>
                  <w:r w:rsidRPr="00A53A6F">
                    <w:rPr>
                      <w:rFonts w:asciiTheme="minorHAnsi" w:hAnsiTheme="minorHAnsi" w:cs="Times New Roman"/>
                    </w:rPr>
                    <w:t>V</w:t>
                  </w:r>
                  <w:r w:rsidRPr="00A53A6F">
                    <w:rPr>
                      <w:rFonts w:asciiTheme="minorHAnsi" w:hAnsiTheme="minorHAnsi" w:cs="Times New Roman"/>
                      <w:lang w:val="el-GR"/>
                    </w:rPr>
                    <w:t>/50-60</w:t>
                  </w:r>
                  <w:r w:rsidRPr="00A53A6F">
                    <w:rPr>
                      <w:rFonts w:asciiTheme="minorHAnsi" w:hAnsiTheme="minorHAnsi" w:cs="Times New Roman"/>
                    </w:rPr>
                    <w:t>Hz</w:t>
                  </w:r>
                  <w:r w:rsidRPr="00A53A6F">
                    <w:rPr>
                      <w:rFonts w:asciiTheme="minorHAnsi" w:hAnsiTheme="minorHAnsi" w:cs="Times New Roman"/>
                      <w:lang w:val="el-GR"/>
                    </w:rPr>
                    <w:t xml:space="preserve">. Να δύναται να τροφοδοτηθεί και κατά τη διακομιδή. </w:t>
                  </w:r>
                  <w:r w:rsidRPr="00A53A6F">
                    <w:rPr>
                      <w:rFonts w:asciiTheme="minorHAnsi" w:hAnsiTheme="minorHAnsi" w:cs="Times New Roman"/>
                    </w:rPr>
                    <w:t>Να περιγραφούν όλοι οι τρόποι τροφοδοσίας του.</w:t>
                  </w:r>
                </w:p>
              </w:tc>
            </w:tr>
            <w:tr w:rsidR="001B4F6E" w:rsidRPr="00403292"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10.</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οπτικοακουστικούς συναγερμούς για:</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αποσύνδεση ασθενούς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χαμηλό επίπεδο μπαταρίας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πτώση πίεσης αερίου τροφοδοσίας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υψηλή πίεση στους αεραγωγούς </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υψηλή συχνότητα αερισμού</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άπνοια</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διαρροή </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τεχνικά προβλήματα</w:t>
                  </w:r>
                </w:p>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αναφερθούν περισσότερες λεπτομέρειες. Κατά προτίμηση να δύναται η παύση μονάχα του ηχητικού συναγερμού, ενώ η ένδειξη του οπτικού συναγερμού να παραμένει σε ενεργή κατάσταση.</w:t>
                  </w:r>
                </w:p>
              </w:tc>
            </w:tr>
            <w:tr w:rsidR="001B4F6E" w:rsidRPr="00403292"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11.</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Όλα τα επιμέρους τμήματα του αναπνευστήρα που έρχονται σε επαφή με τον ασθενή θα πρέπει να διαθέτουν τη δυνατότητα αποστείρωσης σε υγρό κλίβανο.</w:t>
                  </w:r>
                </w:p>
              </w:tc>
            </w:tr>
            <w:tr w:rsidR="001B4F6E" w:rsidRPr="00403292"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 xml:space="preserve">12. </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δυνατότητα λειτουργίας σε περιβάλλον υγρασίας 95% τουλάχιστον και θερμοκρασιών από -10</w:t>
                  </w:r>
                  <w:r w:rsidRPr="00A53A6F">
                    <w:rPr>
                      <w:rFonts w:asciiTheme="minorHAnsi" w:hAnsiTheme="minorHAnsi" w:cs="Times New Roman"/>
                      <w:vertAlign w:val="superscript"/>
                      <w:lang w:val="el-GR"/>
                    </w:rPr>
                    <w:t>ο</w:t>
                  </w:r>
                  <w:r w:rsidRPr="00A53A6F">
                    <w:rPr>
                      <w:rFonts w:asciiTheme="minorHAnsi" w:hAnsiTheme="minorHAnsi" w:cs="Times New Roman"/>
                    </w:rPr>
                    <w:t>C</w:t>
                  </w:r>
                  <w:r w:rsidRPr="00A53A6F">
                    <w:rPr>
                      <w:rFonts w:asciiTheme="minorHAnsi" w:hAnsiTheme="minorHAnsi" w:cs="Times New Roman"/>
                      <w:lang w:val="el-GR"/>
                    </w:rPr>
                    <w:t xml:space="preserve"> έως 50</w:t>
                  </w:r>
                  <w:r w:rsidRPr="00A53A6F">
                    <w:rPr>
                      <w:rFonts w:asciiTheme="minorHAnsi" w:hAnsiTheme="minorHAnsi" w:cs="Times New Roman"/>
                      <w:vertAlign w:val="superscript"/>
                      <w:lang w:val="el-GR"/>
                    </w:rPr>
                    <w:t>ο</w:t>
                  </w:r>
                  <w:r w:rsidRPr="00A53A6F">
                    <w:rPr>
                      <w:rFonts w:asciiTheme="minorHAnsi" w:hAnsiTheme="minorHAnsi" w:cs="Times New Roman"/>
                    </w:rPr>
                    <w:t>C</w:t>
                  </w:r>
                  <w:r w:rsidRPr="00A53A6F">
                    <w:rPr>
                      <w:rFonts w:asciiTheme="minorHAnsi" w:hAnsiTheme="minorHAnsi" w:cs="Times New Roman"/>
                      <w:lang w:val="el-GR"/>
                    </w:rPr>
                    <w:t xml:space="preserve"> βαθμών κελσίου περίπου.</w:t>
                  </w:r>
                </w:p>
              </w:tc>
            </w:tr>
            <w:tr w:rsidR="001B4F6E" w:rsidRPr="00A53A6F"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 xml:space="preserve">13. </w:t>
                  </w:r>
                </w:p>
              </w:tc>
              <w:tc>
                <w:tcPr>
                  <w:tcW w:w="8753" w:type="dxa"/>
                </w:tcPr>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Να δύναται να αναβαθμιστεί με δυνατότητα καπνογραφίας (</w:t>
                  </w:r>
                  <w:r w:rsidRPr="00A53A6F">
                    <w:rPr>
                      <w:rFonts w:asciiTheme="minorHAnsi" w:eastAsiaTheme="minorEastAsia" w:hAnsiTheme="minorHAnsi"/>
                      <w:sz w:val="22"/>
                      <w:lang w:val="en-US"/>
                    </w:rPr>
                    <w:t>mainstream</w:t>
                  </w:r>
                  <w:r w:rsidRPr="00A53A6F">
                    <w:rPr>
                      <w:rFonts w:asciiTheme="minorHAnsi" w:eastAsiaTheme="minorEastAsia" w:hAnsiTheme="minorHAnsi"/>
                      <w:sz w:val="22"/>
                    </w:rPr>
                    <w:t>). Να αναφερθεί η τιμή της αναβάθμισης.</w:t>
                  </w:r>
                </w:p>
              </w:tc>
            </w:tr>
            <w:tr w:rsidR="001B4F6E" w:rsidRPr="00403292"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14.</w:t>
                  </w:r>
                </w:p>
              </w:tc>
              <w:tc>
                <w:tcPr>
                  <w:tcW w:w="8753" w:type="dxa"/>
                </w:tcPr>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Κατά τη παράδοση να συνοδεύεται από:</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ένα (1) πλήρες κύκλωμα ασθενούς, πολλαπλών χρήσεων με βαλβίδα εκπνοής ενηλίκων</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σωλήνες τροφοδοσίας για τη σύνδεση του αναπνευστήρα με δίκτυο αερίων ή φιάλη Ο2 (συμβατό με τις λήψεις και τις φιάλες του νοσοκομείου)</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πέντε (5) πλήρη κυκλώματα μίας χρήσεως με ενσωματωμένη βαλβίδα εκπνοής και </w:t>
                  </w:r>
                  <w:r w:rsidRPr="00A53A6F">
                    <w:rPr>
                      <w:rFonts w:asciiTheme="minorHAnsi" w:hAnsiTheme="minorHAnsi"/>
                      <w:sz w:val="22"/>
                      <w:szCs w:val="22"/>
                      <w:lang w:val="el-GR"/>
                    </w:rPr>
                    <w:lastRenderedPageBreak/>
                    <w:t>αισθητήρα ροής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διάταξη στήριξης του αναπνευστήρα σε ράγα φορείου ή κλίνης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εγχειρίδιο χρήσης στα ελληνικά (</w:t>
                  </w:r>
                  <w:r w:rsidRPr="00A53A6F">
                    <w:rPr>
                      <w:rFonts w:asciiTheme="minorHAnsi" w:hAnsiTheme="minorHAnsi"/>
                      <w:sz w:val="22"/>
                      <w:szCs w:val="22"/>
                    </w:rPr>
                    <w:t>operator</w:t>
                  </w:r>
                  <w:r w:rsidRPr="00A53A6F">
                    <w:rPr>
                      <w:rFonts w:asciiTheme="minorHAnsi" w:hAnsiTheme="minorHAnsi"/>
                      <w:sz w:val="22"/>
                      <w:szCs w:val="22"/>
                      <w:lang w:val="el-GR"/>
                    </w:rPr>
                    <w:t>’</w:t>
                  </w:r>
                  <w:r w:rsidRPr="00A53A6F">
                    <w:rPr>
                      <w:rFonts w:asciiTheme="minorHAnsi" w:hAnsiTheme="minorHAnsi"/>
                      <w:sz w:val="22"/>
                      <w:szCs w:val="22"/>
                    </w:rPr>
                    <w:t>s</w:t>
                  </w:r>
                  <w:r w:rsidRPr="00A53A6F">
                    <w:rPr>
                      <w:rFonts w:asciiTheme="minorHAnsi" w:hAnsiTheme="minorHAnsi"/>
                      <w:sz w:val="22"/>
                      <w:szCs w:val="22"/>
                      <w:lang w:val="el-GR"/>
                    </w:rPr>
                    <w:t xml:space="preserve"> </w:t>
                  </w:r>
                  <w:r w:rsidRPr="00A53A6F">
                    <w:rPr>
                      <w:rFonts w:asciiTheme="minorHAnsi" w:hAnsiTheme="minorHAnsi"/>
                      <w:sz w:val="22"/>
                      <w:szCs w:val="22"/>
                    </w:rPr>
                    <w:t>manual</w:t>
                  </w:r>
                  <w:r w:rsidRPr="00A53A6F">
                    <w:rPr>
                      <w:rFonts w:asciiTheme="minorHAnsi" w:hAnsiTheme="minorHAnsi"/>
                      <w:sz w:val="22"/>
                      <w:szCs w:val="22"/>
                      <w:lang w:val="el-GR"/>
                    </w:rPr>
                    <w:t>)</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rPr>
                    <w:t>service</w:t>
                  </w:r>
                  <w:r w:rsidRPr="00A53A6F">
                    <w:rPr>
                      <w:rFonts w:asciiTheme="minorHAnsi" w:hAnsiTheme="minorHAnsi"/>
                      <w:sz w:val="22"/>
                      <w:szCs w:val="22"/>
                      <w:lang w:val="el-GR"/>
                    </w:rPr>
                    <w:t xml:space="preserve"> </w:t>
                  </w:r>
                  <w:r w:rsidRPr="00A53A6F">
                    <w:rPr>
                      <w:rFonts w:asciiTheme="minorHAnsi" w:hAnsiTheme="minorHAnsi"/>
                      <w:sz w:val="22"/>
                      <w:szCs w:val="22"/>
                    </w:rPr>
                    <w:t>manual</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οποιαδήποτε στοιχεία απαιτούνται (</w:t>
                  </w:r>
                  <w:r w:rsidRPr="00A53A6F">
                    <w:rPr>
                      <w:rFonts w:asciiTheme="minorHAnsi" w:hAnsiTheme="minorHAnsi"/>
                      <w:sz w:val="22"/>
                      <w:szCs w:val="22"/>
                    </w:rPr>
                    <w:t>user</w:t>
                  </w:r>
                  <w:r w:rsidRPr="00A53A6F">
                    <w:rPr>
                      <w:rFonts w:asciiTheme="minorHAnsi" w:hAnsiTheme="minorHAnsi"/>
                      <w:sz w:val="22"/>
                      <w:szCs w:val="22"/>
                      <w:lang w:val="el-GR"/>
                    </w:rPr>
                    <w:t xml:space="preserve">, </w:t>
                  </w:r>
                  <w:r w:rsidRPr="00A53A6F">
                    <w:rPr>
                      <w:rFonts w:asciiTheme="minorHAnsi" w:hAnsiTheme="minorHAnsi"/>
                      <w:sz w:val="22"/>
                      <w:szCs w:val="22"/>
                    </w:rPr>
                    <w:t>password</w:t>
                  </w:r>
                  <w:r w:rsidRPr="00A53A6F">
                    <w:rPr>
                      <w:rFonts w:asciiTheme="minorHAnsi" w:hAnsiTheme="minorHAnsi"/>
                      <w:sz w:val="22"/>
                      <w:szCs w:val="22"/>
                      <w:lang w:val="el-GR"/>
                    </w:rPr>
                    <w:t xml:space="preserve"> κ.α.) για την είσοδο σε επιμέρους μενού (μενού τεχνικής υποστήριξης, μενού προγραμματιστή κ.α.), εφόσον υπάρχουν.</w:t>
                  </w:r>
                </w:p>
              </w:tc>
            </w:tr>
            <w:tr w:rsidR="001B4F6E" w:rsidRPr="00403292"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lastRenderedPageBreak/>
                    <w:t xml:space="preserve">15. </w:t>
                  </w:r>
                </w:p>
              </w:tc>
              <w:tc>
                <w:tcPr>
                  <w:tcW w:w="8753" w:type="dxa"/>
                </w:tcPr>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 xml:space="preserve">Ο ανάδοχος θα πρέπει να διαθέτει κατάλληλα εκπαιδευμένο τεχνικό προσωπικό εντός Κρήτης με πιστοποιητικό εκπαίδευσης από τον κατασκευαστικό οίκο. </w:t>
                  </w:r>
                </w:p>
              </w:tc>
            </w:tr>
            <w:tr w:rsidR="001B4F6E" w:rsidRPr="00403292"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16.</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Θα πρέπει να κατατεθούν μαζί με τη προσφορά τα εξής πιστοποιητικά:</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EC</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13485 κατασκευαστικού οίκου</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9001 κατασκευαστικού οίκου</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13485 προμηθευτή</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9001 προμηθευτή</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βάση των προτύπων </w:t>
                  </w:r>
                  <w:r w:rsidRPr="00A53A6F">
                    <w:rPr>
                      <w:rFonts w:asciiTheme="minorHAnsi" w:hAnsiTheme="minorHAnsi"/>
                      <w:sz w:val="22"/>
                      <w:szCs w:val="22"/>
                    </w:rPr>
                    <w:t>RTCA</w:t>
                  </w:r>
                  <w:r w:rsidRPr="00A53A6F">
                    <w:rPr>
                      <w:rFonts w:asciiTheme="minorHAnsi" w:hAnsiTheme="minorHAnsi"/>
                      <w:sz w:val="22"/>
                      <w:szCs w:val="22"/>
                      <w:lang w:val="el-GR"/>
                    </w:rPr>
                    <w:t xml:space="preserve"> </w:t>
                  </w:r>
                  <w:r w:rsidRPr="00A53A6F">
                    <w:rPr>
                      <w:rFonts w:asciiTheme="minorHAnsi" w:hAnsiTheme="minorHAnsi"/>
                      <w:sz w:val="22"/>
                      <w:szCs w:val="22"/>
                    </w:rPr>
                    <w:t>DO</w:t>
                  </w:r>
                  <w:r w:rsidRPr="00A53A6F">
                    <w:rPr>
                      <w:rFonts w:asciiTheme="minorHAnsi" w:hAnsiTheme="minorHAnsi"/>
                      <w:sz w:val="22"/>
                      <w:szCs w:val="22"/>
                      <w:lang w:val="el-GR"/>
                    </w:rPr>
                    <w:t>-160</w:t>
                  </w:r>
                  <w:r w:rsidRPr="00A53A6F">
                    <w:rPr>
                      <w:rFonts w:asciiTheme="minorHAnsi" w:hAnsiTheme="minorHAnsi"/>
                      <w:sz w:val="22"/>
                      <w:szCs w:val="22"/>
                    </w:rPr>
                    <w:t>G</w:t>
                  </w:r>
                  <w:r w:rsidRPr="00A53A6F">
                    <w:rPr>
                      <w:rFonts w:asciiTheme="minorHAnsi" w:hAnsiTheme="minorHAnsi"/>
                      <w:sz w:val="22"/>
                      <w:szCs w:val="22"/>
                      <w:lang w:val="el-GR"/>
                    </w:rPr>
                    <w:t xml:space="preserve"> και </w:t>
                  </w:r>
                  <w:r w:rsidRPr="00A53A6F">
                    <w:rPr>
                      <w:rFonts w:asciiTheme="minorHAnsi" w:hAnsiTheme="minorHAnsi"/>
                      <w:sz w:val="22"/>
                      <w:szCs w:val="22"/>
                    </w:rPr>
                    <w:t>EN</w:t>
                  </w:r>
                  <w:r w:rsidRPr="00A53A6F">
                    <w:rPr>
                      <w:rFonts w:asciiTheme="minorHAnsi" w:hAnsiTheme="minorHAnsi"/>
                      <w:sz w:val="22"/>
                      <w:szCs w:val="22"/>
                      <w:lang w:val="el-GR"/>
                    </w:rPr>
                    <w:t>1789 (για την χρήση σε ασθενοφόρα και σε αεροδιακομιδές)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ηλεκτρικής ασφάλειας </w:t>
                  </w:r>
                  <w:r w:rsidRPr="00A53A6F">
                    <w:rPr>
                      <w:rFonts w:asciiTheme="minorHAnsi" w:hAnsiTheme="minorHAnsi"/>
                      <w:sz w:val="22"/>
                      <w:szCs w:val="22"/>
                    </w:rPr>
                    <w:t>IEC</w:t>
                  </w:r>
                  <w:r w:rsidRPr="00A53A6F">
                    <w:rPr>
                      <w:rFonts w:asciiTheme="minorHAnsi" w:hAnsiTheme="minorHAnsi"/>
                      <w:sz w:val="22"/>
                      <w:szCs w:val="22"/>
                      <w:lang w:val="el-GR"/>
                    </w:rPr>
                    <w:t xml:space="preserve"> 60601-1</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Πιστοποιητικό ένταξης σε πρόγραμμα εναλλακτικής διαχείρισης Α.Η.Η.Ε. βάσει του Π.Δ 117/2004(ΦΕΚ 82Α) και Π.Δ 15/2006(ΦΕΚ 12Α) σε συμμόρφωση με τις διατάξεις της οδηγίας 2003/108</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Πιστοποιητικό συμμόρφωσης σύμφωνα με την Υπουργική Απόφαση ΔΥ/8Δ/ΓΠ1348/04(ΦΕΚ 32Β/16-1-04) περί διακίνησης Ιατροτεχνολογικού εξοπλισμού.</w:t>
                  </w:r>
                </w:p>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Όλα τα πιστοποιητικά που ζητούνται στο σύνολο των προδιαγραφών να είναι γνήσια.</w:t>
                  </w:r>
                </w:p>
              </w:tc>
            </w:tr>
            <w:tr w:rsidR="001B4F6E" w:rsidRPr="00403292"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 xml:space="preserve">17. </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εγγύηση τουλάχιστον δυο (2) ετών και έγγραφη βεβαίωση επάρκειας σε ανταλλακτικά τουλάχιστον δέκα (10) ετών.</w:t>
                  </w:r>
                </w:p>
              </w:tc>
            </w:tr>
            <w:tr w:rsidR="001B4F6E" w:rsidRPr="00403292"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 xml:space="preserve">18. </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 xml:space="preserve">Να αναφερθούν όλες οι συντηρήσεις που θα πρέπει να γίνονται στον εξοπλισμό, το κόστος τους (συμπεριλαμβανομένου των </w:t>
                  </w:r>
                  <w:r w:rsidRPr="00A53A6F">
                    <w:rPr>
                      <w:rFonts w:asciiTheme="minorHAnsi" w:hAnsiTheme="minorHAnsi" w:cs="Times New Roman"/>
                      <w:lang w:val="en-US"/>
                    </w:rPr>
                    <w:t>service</w:t>
                  </w:r>
                  <w:r w:rsidRPr="00A53A6F">
                    <w:rPr>
                      <w:rFonts w:asciiTheme="minorHAnsi" w:hAnsiTheme="minorHAnsi" w:cs="Times New Roman"/>
                      <w:lang w:val="el-GR"/>
                    </w:rPr>
                    <w:t xml:space="preserve"> </w:t>
                  </w:r>
                  <w:r w:rsidRPr="00A53A6F">
                    <w:rPr>
                      <w:rFonts w:asciiTheme="minorHAnsi" w:hAnsiTheme="minorHAnsi" w:cs="Times New Roman"/>
                      <w:lang w:val="en-US"/>
                    </w:rPr>
                    <w:t>kits</w:t>
                  </w:r>
                  <w:r w:rsidRPr="00A53A6F">
                    <w:rPr>
                      <w:rFonts w:asciiTheme="minorHAnsi" w:hAnsiTheme="minorHAnsi" w:cs="Times New Roman"/>
                      <w:lang w:val="el-GR"/>
                    </w:rPr>
                    <w:t xml:space="preserve"> που απαιτούνται όπως και η εργασία) καθώς και τα χρονικά σημεία που απαιτείται η πραγματοποίηση τους.</w:t>
                  </w:r>
                </w:p>
              </w:tc>
            </w:tr>
            <w:tr w:rsidR="001B4F6E" w:rsidRPr="00403292" w:rsidTr="001367B5">
              <w:trPr>
                <w:trHeight w:val="60"/>
              </w:trPr>
              <w:tc>
                <w:tcPr>
                  <w:tcW w:w="817"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19.</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κατατεθεί αναλυτικό φύλλο συμμόρφωσης με ξεκάθαρες παραπομπές στα γνήσια φυλλάδια του κατασκευαστικού οίκου.</w:t>
                  </w:r>
                </w:p>
              </w:tc>
            </w:tr>
          </w:tbl>
          <w:p w:rsidR="001B4F6E" w:rsidRPr="00A53A6F" w:rsidRDefault="001B4F6E" w:rsidP="001367B5">
            <w:pPr>
              <w:rPr>
                <w:rFonts w:asciiTheme="minorHAnsi" w:hAnsiTheme="minorHAnsi" w:cs="Times New Roman"/>
                <w:color w:val="000000"/>
                <w:szCs w:val="22"/>
                <w:lang w:val="el-GR" w:eastAsia="el-GR"/>
              </w:rPr>
            </w:pPr>
          </w:p>
        </w:tc>
      </w:tr>
      <w:tr w:rsidR="001B4F6E" w:rsidRPr="00A53A6F" w:rsidTr="001367B5">
        <w:trPr>
          <w:trHeight w:val="555"/>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4</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center"/>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259531</w:t>
            </w:r>
          </w:p>
        </w:tc>
        <w:tc>
          <w:tcPr>
            <w:tcW w:w="7539" w:type="dxa"/>
            <w:tcBorders>
              <w:top w:val="nil"/>
              <w:left w:val="nil"/>
              <w:bottom w:val="single" w:sz="4" w:space="0" w:color="auto"/>
              <w:right w:val="single" w:sz="4" w:space="0" w:color="auto"/>
            </w:tcBorders>
            <w:shd w:val="clear" w:color="auto" w:fill="DBE5F1" w:themeFill="accent1" w:themeFillTint="33"/>
            <w:vAlign w:val="center"/>
            <w:hideMark/>
          </w:tcPr>
          <w:p w:rsidR="001B4F6E" w:rsidRPr="00A53A6F" w:rsidRDefault="001B4F6E" w:rsidP="001367B5">
            <w:pPr>
              <w:pStyle w:val="Default"/>
              <w:jc w:val="center"/>
              <w:rPr>
                <w:rFonts w:asciiTheme="minorHAnsi" w:hAnsiTheme="minorHAnsi" w:cs="Times New Roman"/>
                <w:b/>
                <w:bCs/>
                <w:sz w:val="22"/>
                <w:szCs w:val="22"/>
                <w:u w:val="single"/>
              </w:rPr>
            </w:pPr>
            <w:r w:rsidRPr="00A53A6F">
              <w:rPr>
                <w:rFonts w:asciiTheme="minorHAnsi" w:eastAsia="Times New Roman" w:hAnsiTheme="minorHAnsi" w:cs="Times New Roman"/>
                <w:b/>
                <w:sz w:val="22"/>
                <w:szCs w:val="22"/>
                <w:lang w:eastAsia="el-GR"/>
              </w:rPr>
              <w:t>ΑΥΤΟΚΑΥΣΤΟΣ ΕΠΙΤΡΑΠΕΖΙΟΣ ΚΛΙΒΑΝΟΣ ΑΠΟΣΤΕΙΡΩΣΗΣ</w:t>
            </w:r>
          </w:p>
        </w:tc>
      </w:tr>
      <w:tr w:rsidR="001B4F6E" w:rsidRPr="00403292" w:rsidTr="001367B5">
        <w:trPr>
          <w:trHeight w:val="55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pStyle w:val="Default"/>
              <w:spacing w:line="360" w:lineRule="auto"/>
              <w:rPr>
                <w:rFonts w:asciiTheme="minorHAnsi" w:hAnsiTheme="minorHAnsi" w:cs="Times New Roman"/>
                <w:sz w:val="22"/>
                <w:szCs w:val="22"/>
              </w:rPr>
            </w:pPr>
          </w:p>
          <w:p w:rsidR="001B4F6E" w:rsidRPr="00A53A6F" w:rsidRDefault="001B4F6E" w:rsidP="001367B5">
            <w:pPr>
              <w:pStyle w:val="Default"/>
              <w:spacing w:line="360" w:lineRule="auto"/>
              <w:ind w:left="601"/>
              <w:rPr>
                <w:rFonts w:asciiTheme="minorHAnsi" w:hAnsiTheme="minorHAnsi" w:cs="Times New Roman"/>
                <w:sz w:val="22"/>
                <w:szCs w:val="22"/>
              </w:rPr>
            </w:pPr>
            <w:r w:rsidRPr="00A53A6F">
              <w:rPr>
                <w:rFonts w:asciiTheme="minorHAnsi" w:hAnsiTheme="minorHAnsi" w:cs="Times New Roman"/>
                <w:sz w:val="22"/>
                <w:szCs w:val="22"/>
              </w:rPr>
              <w:t>Να είναι καινούργιος, αμεταχείριστος, σύγχρονης τεχνολογίας, κατάλληλος για χρήση σε οδοντιατρικό τμήμα</w:t>
            </w:r>
          </w:p>
          <w:p w:rsidR="001B4F6E" w:rsidRPr="00A53A6F" w:rsidRDefault="001B4F6E" w:rsidP="001367B5">
            <w:pPr>
              <w:pStyle w:val="Default"/>
              <w:spacing w:line="360" w:lineRule="auto"/>
              <w:ind w:left="601"/>
              <w:rPr>
                <w:rFonts w:asciiTheme="minorHAnsi" w:hAnsiTheme="minorHAnsi" w:cs="Times New Roman"/>
                <w:sz w:val="22"/>
                <w:szCs w:val="22"/>
              </w:rPr>
            </w:pPr>
            <w:r w:rsidRPr="00A53A6F">
              <w:rPr>
                <w:rFonts w:asciiTheme="minorHAnsi" w:hAnsiTheme="minorHAnsi" w:cs="Times New Roman"/>
                <w:sz w:val="22"/>
                <w:szCs w:val="22"/>
              </w:rPr>
              <w:t>Να είναι επιτραπέζιος, ελάχιστης χωρητικότητας 18 λίτρων</w:t>
            </w:r>
          </w:p>
          <w:p w:rsidR="001B4F6E" w:rsidRPr="00A53A6F" w:rsidRDefault="001B4F6E" w:rsidP="001367B5">
            <w:pPr>
              <w:pStyle w:val="Default"/>
              <w:spacing w:line="360" w:lineRule="auto"/>
              <w:ind w:left="601"/>
              <w:rPr>
                <w:rFonts w:asciiTheme="minorHAnsi" w:hAnsiTheme="minorHAnsi" w:cs="Times New Roman"/>
                <w:sz w:val="22"/>
                <w:szCs w:val="22"/>
              </w:rPr>
            </w:pPr>
            <w:r w:rsidRPr="00A53A6F">
              <w:rPr>
                <w:rFonts w:asciiTheme="minorHAnsi" w:hAnsiTheme="minorHAnsi" w:cs="Times New Roman"/>
                <w:sz w:val="22"/>
                <w:szCs w:val="22"/>
              </w:rPr>
              <w:t>Τάση Παροχής: 220 - 240V Συχνότητα: 50/60 Hz</w:t>
            </w:r>
          </w:p>
          <w:p w:rsidR="001B4F6E" w:rsidRPr="00A53A6F" w:rsidRDefault="001B4F6E" w:rsidP="001367B5">
            <w:pPr>
              <w:pStyle w:val="Default"/>
              <w:spacing w:line="360" w:lineRule="auto"/>
              <w:ind w:left="601"/>
              <w:rPr>
                <w:rFonts w:asciiTheme="minorHAnsi" w:hAnsiTheme="minorHAnsi" w:cs="Times New Roman"/>
                <w:sz w:val="22"/>
                <w:szCs w:val="22"/>
              </w:rPr>
            </w:pPr>
            <w:r w:rsidRPr="00A53A6F">
              <w:rPr>
                <w:rFonts w:asciiTheme="minorHAnsi" w:hAnsiTheme="minorHAnsi" w:cs="Times New Roman"/>
                <w:sz w:val="22"/>
                <w:szCs w:val="22"/>
              </w:rPr>
              <w:t>Να χρησιμοποιεί ατμογεννήτρια για την αποστείρωση. Να είναι αυτόκαυστος κλίβανος πλήρους τάξης Β (CLASS B).</w:t>
            </w:r>
          </w:p>
          <w:p w:rsidR="001B4F6E" w:rsidRPr="00A53A6F" w:rsidRDefault="001B4F6E" w:rsidP="001367B5">
            <w:pPr>
              <w:pStyle w:val="Default"/>
              <w:spacing w:line="360" w:lineRule="auto"/>
              <w:ind w:left="601"/>
              <w:rPr>
                <w:rFonts w:asciiTheme="minorHAnsi" w:hAnsiTheme="minorHAnsi" w:cs="Times New Roman"/>
                <w:sz w:val="22"/>
                <w:szCs w:val="22"/>
              </w:rPr>
            </w:pPr>
            <w:r w:rsidRPr="00A53A6F">
              <w:rPr>
                <w:rFonts w:asciiTheme="minorHAnsi" w:hAnsiTheme="minorHAnsi" w:cs="Times New Roman"/>
                <w:sz w:val="22"/>
                <w:szCs w:val="22"/>
              </w:rPr>
              <w:t>Ο έλεγχος και η εκτέλεση των προγραμμάτων να γίνεται μέσω μικροϋπολογιστή.</w:t>
            </w:r>
          </w:p>
          <w:p w:rsidR="001B4F6E" w:rsidRPr="00A53A6F" w:rsidRDefault="001B4F6E" w:rsidP="001367B5">
            <w:pPr>
              <w:pStyle w:val="Default"/>
              <w:spacing w:line="360" w:lineRule="auto"/>
              <w:ind w:left="601"/>
              <w:rPr>
                <w:rFonts w:asciiTheme="minorHAnsi" w:hAnsiTheme="minorHAnsi" w:cs="Times New Roman"/>
                <w:sz w:val="22"/>
                <w:szCs w:val="22"/>
              </w:rPr>
            </w:pPr>
            <w:r>
              <w:rPr>
                <w:rFonts w:asciiTheme="minorHAnsi" w:hAnsiTheme="minorHAnsi" w:cs="Times New Roman"/>
                <w:sz w:val="22"/>
                <w:szCs w:val="22"/>
              </w:rPr>
              <w:lastRenderedPageBreak/>
              <w:t xml:space="preserve">  </w:t>
            </w:r>
            <w:r w:rsidRPr="00A53A6F">
              <w:rPr>
                <w:rFonts w:asciiTheme="minorHAnsi" w:hAnsiTheme="minorHAnsi" w:cs="Times New Roman"/>
                <w:sz w:val="22"/>
                <w:szCs w:val="22"/>
              </w:rPr>
              <w:t>Η κατασκευή θαλάμου να είναι από ανοξείδωτο χάλυβα.</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διαθέτει ισχυρή θερμομόνωση.</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διαθέτει ενσωματωμένη δεξαμενή νερού με ταχυσύνδεσμο για εύκολη φόρτωση του δοχείου και την αποστράγγιση του νερού με ένδειξη στάθμης.</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έχει εύρος θερμοκρασίας 121οC – 134οC . Να εκτελεί κύκλους τύπου Β (121°C - 134°C - 134°C Β-Flash - 134°C prions) και κύκλους δοκιμών: Bowie-Dick, Helix δοκιμή, δοκιμή κενού.</w:t>
            </w:r>
          </w:p>
          <w:p w:rsidR="001B4F6E" w:rsidRPr="00A53A6F" w:rsidRDefault="001B4F6E" w:rsidP="001367B5">
            <w:pPr>
              <w:pStyle w:val="Web"/>
              <w:spacing w:line="360" w:lineRule="auto"/>
              <w:ind w:left="743"/>
              <w:rPr>
                <w:rFonts w:asciiTheme="minorHAnsi" w:eastAsiaTheme="minorHAnsi" w:hAnsiTheme="minorHAnsi"/>
                <w:color w:val="000000"/>
                <w:sz w:val="22"/>
                <w:szCs w:val="22"/>
                <w:lang w:eastAsia="en-US"/>
              </w:rPr>
            </w:pPr>
            <w:r w:rsidRPr="00A53A6F">
              <w:rPr>
                <w:rFonts w:asciiTheme="minorHAnsi" w:eastAsiaTheme="minorHAnsi" w:hAnsiTheme="minorHAnsi"/>
                <w:color w:val="000000"/>
                <w:sz w:val="22"/>
                <w:szCs w:val="22"/>
                <w:lang w:eastAsia="en-US"/>
              </w:rPr>
              <w:t xml:space="preserve">Να διαθέτει προγράμματα θερμοκρασίας – χρόνου ώστε να επιλέγεται κάθε φορά το κατάλληλο πρόγραμμα σε πακεταρισμένα ή μη πακεταρισμένα υλικά και πρόγραμμα Flash στους 134°C. </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διαθέτει ένδειξη πιέσεως, ένδειξη της θερμοκρασίας και των παραμέτρων των κύκλων. Να περιλαμβάνει μηνύματα SERVICE για εύκολη συντήρηση του. Να διαθέτει ολοκληρωμένο σύστημα ασφάλειας για να παρακολουθεί κάθε φάση του κύκλου αποστείρωσης και να ενημερώσει τον χρήστη για τυχόν αποτυχία.</w:t>
            </w:r>
          </w:p>
          <w:p w:rsidR="001B4F6E" w:rsidRPr="00A53A6F" w:rsidRDefault="001B4F6E" w:rsidP="001367B5">
            <w:pPr>
              <w:pStyle w:val="Web"/>
              <w:spacing w:line="360" w:lineRule="auto"/>
              <w:ind w:left="743"/>
              <w:rPr>
                <w:rFonts w:asciiTheme="minorHAnsi" w:eastAsiaTheme="minorHAnsi" w:hAnsiTheme="minorHAnsi"/>
                <w:color w:val="000000"/>
                <w:sz w:val="22"/>
                <w:szCs w:val="22"/>
                <w:lang w:eastAsia="en-US"/>
              </w:rPr>
            </w:pPr>
            <w:r w:rsidRPr="00A53A6F">
              <w:rPr>
                <w:rFonts w:asciiTheme="minorHAnsi" w:eastAsiaTheme="minorHAnsi" w:hAnsiTheme="minorHAnsi"/>
                <w:color w:val="000000"/>
                <w:sz w:val="22"/>
                <w:szCs w:val="22"/>
                <w:lang w:eastAsia="en-US"/>
              </w:rPr>
              <w:t xml:space="preserve">Να ειδοποιεί με ηχητικό και οπτικό σήμα για τυχόν ανωμαλίες του κύκλου, (υπερφορτώσεις, μη σωστή αποστείρωση). Να διαθέτει μηχανισμό ασφάλισης της θυρίδας του θαλάμου, ασφαλιστικό μηχανισμό διακοπής λειτουργίας σε περίπτωση υπερθέρμανσης, βαλβίδα εκτόνωσης σε περίπτωση υπερπίεσης και διάταξη προστασίας λόγω έλλειψης νερού της ατμογεννήτριας. </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διαθέτει τουλάχιστον 3 σχάρες τοποθέτησης υλικών. Να προσφερθούν.</w:t>
            </w:r>
          </w:p>
          <w:p w:rsidR="001B4F6E" w:rsidRPr="00A53A6F" w:rsidRDefault="001B4F6E" w:rsidP="001367B5">
            <w:pPr>
              <w:pStyle w:val="Web"/>
              <w:spacing w:line="360" w:lineRule="auto"/>
              <w:ind w:left="743"/>
              <w:rPr>
                <w:rFonts w:asciiTheme="minorHAnsi" w:eastAsiaTheme="minorHAnsi" w:hAnsiTheme="minorHAnsi"/>
                <w:color w:val="000000"/>
                <w:sz w:val="22"/>
                <w:szCs w:val="22"/>
                <w:lang w:eastAsia="en-US"/>
              </w:rPr>
            </w:pPr>
            <w:r w:rsidRPr="00A53A6F">
              <w:rPr>
                <w:rFonts w:asciiTheme="minorHAnsi" w:eastAsiaTheme="minorHAnsi" w:hAnsiTheme="minorHAnsi"/>
                <w:color w:val="000000"/>
                <w:sz w:val="22"/>
                <w:szCs w:val="22"/>
                <w:lang w:eastAsia="en-US"/>
              </w:rPr>
              <w:t xml:space="preserve">Οι πόρτες να ασφαλίζουν κατά την διάρκεια της αποστείρωσης και να μην είναι δυνατό το άνοιγμα αυτών. Να διαθέτει προειδοποιητικό οπτικοακουστικό σήμα σε περίπτωση ανοικτής πόρτας. </w:t>
            </w:r>
          </w:p>
          <w:p w:rsidR="001B4F6E" w:rsidRPr="00A53A6F" w:rsidRDefault="001B4F6E" w:rsidP="001367B5">
            <w:pPr>
              <w:pStyle w:val="Web"/>
              <w:spacing w:line="360" w:lineRule="auto"/>
              <w:ind w:left="743"/>
              <w:rPr>
                <w:rFonts w:asciiTheme="minorHAnsi" w:eastAsiaTheme="minorHAnsi" w:hAnsiTheme="minorHAnsi"/>
                <w:color w:val="000000"/>
                <w:sz w:val="22"/>
                <w:szCs w:val="22"/>
                <w:lang w:eastAsia="en-US"/>
              </w:rPr>
            </w:pPr>
            <w:r w:rsidRPr="00A53A6F">
              <w:rPr>
                <w:rFonts w:asciiTheme="minorHAnsi" w:eastAsiaTheme="minorHAnsi" w:hAnsiTheme="minorHAnsi"/>
                <w:color w:val="000000"/>
                <w:sz w:val="22"/>
                <w:szCs w:val="22"/>
                <w:lang w:eastAsia="en-US"/>
              </w:rPr>
              <w:t>Οθόνη για όλες τις λειτουργίες του κλιβάνου.</w:t>
            </w:r>
          </w:p>
          <w:p w:rsidR="001B4F6E" w:rsidRPr="00A53A6F" w:rsidRDefault="001B4F6E" w:rsidP="001367B5">
            <w:pPr>
              <w:pStyle w:val="Web"/>
              <w:spacing w:line="360" w:lineRule="auto"/>
              <w:ind w:left="743"/>
              <w:rPr>
                <w:rFonts w:asciiTheme="minorHAnsi" w:eastAsiaTheme="minorHAnsi" w:hAnsiTheme="minorHAnsi"/>
                <w:color w:val="000000"/>
                <w:sz w:val="22"/>
                <w:szCs w:val="22"/>
                <w:lang w:eastAsia="en-US"/>
              </w:rPr>
            </w:pPr>
            <w:r w:rsidRPr="00A53A6F">
              <w:rPr>
                <w:rFonts w:asciiTheme="minorHAnsi" w:eastAsiaTheme="minorHAnsi" w:hAnsiTheme="minorHAnsi"/>
                <w:color w:val="000000"/>
                <w:sz w:val="22"/>
                <w:szCs w:val="22"/>
                <w:lang w:eastAsia="en-US"/>
              </w:rPr>
              <w:t>Ασφάλιση πόρτας κατά τη διαδικασία κλιβανισμού.</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Η συσκευή εξωτερικά να μπορεί να απολυμανθεί χωρίς επιπτώσεις με τα συνήθη επιφανειακά απολυμαντικά υγρά.</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 xml:space="preserve">Η εκπομπή ήχου να μην ξεπερνάει τα 52 </w:t>
            </w:r>
            <w:r w:rsidRPr="00A53A6F">
              <w:rPr>
                <w:rFonts w:asciiTheme="minorHAnsi" w:hAnsiTheme="minorHAnsi" w:cs="Times New Roman"/>
                <w:sz w:val="22"/>
                <w:szCs w:val="22"/>
                <w:lang w:val="en-US"/>
              </w:rPr>
              <w:t>dB</w:t>
            </w:r>
            <w:r w:rsidRPr="00A53A6F">
              <w:rPr>
                <w:rFonts w:asciiTheme="minorHAnsi" w:hAnsiTheme="minorHAnsi" w:cs="Times New Roman"/>
                <w:sz w:val="22"/>
                <w:szCs w:val="22"/>
              </w:rPr>
              <w:t>/</w:t>
            </w:r>
            <w:r w:rsidRPr="00A53A6F">
              <w:rPr>
                <w:rFonts w:asciiTheme="minorHAnsi" w:hAnsiTheme="minorHAnsi" w:cs="Times New Roman"/>
                <w:sz w:val="22"/>
                <w:szCs w:val="22"/>
                <w:lang w:val="en-US"/>
              </w:rPr>
              <w:t>A</w:t>
            </w:r>
            <w:r w:rsidRPr="00A53A6F">
              <w:rPr>
                <w:rFonts w:asciiTheme="minorHAnsi" w:hAnsiTheme="minorHAnsi" w:cs="Times New Roman"/>
                <w:sz w:val="22"/>
                <w:szCs w:val="22"/>
              </w:rPr>
              <w:t>στο 1 μέτρο</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πληροί όλους τους κανονισμούς ασφαλείας και κατασκευής για ιατροτεχνολογικό εξοπλισμό της Ευρωπαϊκής Ένωσης καθώς και Υγιεινής σε θέματα απολύμανσης.</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υπάρχει υπεύθυνο SERVICE από την προμηθεύτρια εταιρία, και επάρκεια εξαρτημάτων, ανταλλακτικών και αναλώσιμων για τουλάχιστον δέκα (10) χρόνια.</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διαθέτει πιστοποίηση CE mark.</w:t>
            </w:r>
          </w:p>
          <w:p w:rsidR="001B4F6E" w:rsidRPr="00A53A6F" w:rsidRDefault="001B4F6E" w:rsidP="001367B5">
            <w:pPr>
              <w:pStyle w:val="aff1"/>
              <w:spacing w:line="360" w:lineRule="auto"/>
              <w:ind w:left="743"/>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απαντηθούν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οι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απαιτούμενες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προδιαγραφές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λεπτομερές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φύλλο</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συμμόρφωσης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σαφείς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lastRenderedPageBreak/>
              <w:t>παραπομπές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επίσημα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φυλλάδια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εγχειρίδια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κατασκευαστή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πάνω</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στα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οποία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δίνεται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έμφαση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στα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σημεία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αναγράφονται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στοιχεία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για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την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εκάστοτε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προδιαγραφή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επί</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ποινή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απορρίψεως</w:t>
            </w:r>
            <w:r w:rsidRPr="00A53A6F">
              <w:rPr>
                <w:rFonts w:asciiTheme="minorHAnsi" w:hAnsiTheme="minorHAnsi" w:cs="CG Times"/>
                <w:color w:val="000000"/>
                <w:sz w:val="22"/>
                <w:szCs w:val="22"/>
                <w:lang w:val="el-GR"/>
              </w:rPr>
              <w:t>.</w:t>
            </w:r>
          </w:p>
          <w:p w:rsidR="001B4F6E" w:rsidRPr="00A53A6F" w:rsidRDefault="001B4F6E" w:rsidP="001367B5">
            <w:pPr>
              <w:pStyle w:val="Default"/>
              <w:spacing w:line="360" w:lineRule="auto"/>
              <w:ind w:left="743"/>
              <w:contextualSpacing/>
              <w:rPr>
                <w:rFonts w:asciiTheme="minorHAnsi" w:hAnsiTheme="minorHAnsi" w:cs="Times New Roman"/>
                <w:sz w:val="22"/>
                <w:szCs w:val="22"/>
              </w:rPr>
            </w:pPr>
            <w:r w:rsidRPr="00A53A6F">
              <w:rPr>
                <w:rFonts w:asciiTheme="minorHAnsi" w:eastAsia="Calibri" w:hAnsiTheme="minorHAnsi" w:cs="Times New Roman"/>
                <w:sz w:val="22"/>
                <w:szCs w:val="22"/>
              </w:rPr>
              <w:t>Η κατασκευάστρια εταιρία να είναι πιστοποιημένη κατά  ISO 13485.</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eastAsia="Calibri" w:hAnsiTheme="minorHAnsi" w:cs="Times New Roman"/>
                <w:sz w:val="22"/>
                <w:szCs w:val="22"/>
              </w:rPr>
              <w:t>Η προμηθεύτρια εταιρία να είναι πιστοποιημένη κατά ISO 9001 ή 13485με πεδίο πιστοποίησης την τεχνική υποστήριξη.</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έχει εγγύηση καλής λειτουργίας με διάρκεια τουλάχιστον δύο (2) έτη.</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πραγματοποιηθεί εκπαίδευση του τρόπου λειτουργίας της συσκευής.</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Σε περίπτωση βλάβης να είναι δυνατή η έγκαιρη (εντός 72 ωρών) εκτίμηση της βλάβης και αντικατάσταση με κλίβανο εντός 5 εργάσιμων μέχρι να διορθωθεί η βλάβη.</w:t>
            </w:r>
          </w:p>
        </w:tc>
      </w:tr>
      <w:tr w:rsidR="001B4F6E" w:rsidRPr="00A53A6F" w:rsidTr="001367B5">
        <w:trPr>
          <w:trHeight w:val="825"/>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5</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268745</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ΜΟΝΙΤΟΡ ΠΑΡΑΚΟΛΟΥΘΗΣΗΣ ΖΩΤΙΚΩΝ ΠΑΡΑΜΕΤΡΩΝ</w:t>
            </w:r>
          </w:p>
        </w:tc>
      </w:tr>
      <w:tr w:rsidR="001B4F6E" w:rsidRPr="00403292" w:rsidTr="001367B5">
        <w:trPr>
          <w:trHeight w:val="8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spacing w:after="0"/>
              <w:ind w:left="317"/>
              <w:rPr>
                <w:rFonts w:asciiTheme="minorHAnsi" w:hAnsiTheme="minorHAnsi" w:cs="Times New Roman"/>
                <w:szCs w:val="22"/>
                <w:lang w:eastAsia="el-GR"/>
              </w:rPr>
            </w:pPr>
          </w:p>
          <w:p w:rsidR="001B4F6E" w:rsidRPr="00A53A6F" w:rsidRDefault="001B4F6E" w:rsidP="001367B5">
            <w:pPr>
              <w:pStyle w:val="35"/>
              <w:numPr>
                <w:ilvl w:val="0"/>
                <w:numId w:val="27"/>
              </w:numPr>
              <w:shd w:val="clear" w:color="auto" w:fill="auto"/>
              <w:tabs>
                <w:tab w:val="left" w:pos="985"/>
              </w:tabs>
              <w:spacing w:before="0" w:after="256" w:line="268" w:lineRule="exact"/>
              <w:ind w:left="960" w:right="420" w:hanging="720"/>
              <w:jc w:val="both"/>
              <w:rPr>
                <w:rFonts w:asciiTheme="minorHAnsi" w:hAnsiTheme="minorHAnsi" w:cs="Times New Roman"/>
                <w:sz w:val="22"/>
                <w:szCs w:val="22"/>
              </w:rPr>
            </w:pPr>
            <w:r w:rsidRPr="00A53A6F">
              <w:rPr>
                <w:rFonts w:asciiTheme="minorHAnsi" w:hAnsiTheme="minorHAnsi" w:cs="Times New Roman"/>
                <w:sz w:val="22"/>
                <w:szCs w:val="22"/>
              </w:rPr>
              <w:t xml:space="preserve">Να είναι σχεδιασμένο για λειτουργία σε Τμήμα Επειγόντων, ως φορητό, στη </w:t>
            </w:r>
            <w:r w:rsidRPr="00A53A6F">
              <w:rPr>
                <w:rStyle w:val="1f0"/>
                <w:rFonts w:asciiTheme="minorHAnsi" w:hAnsiTheme="minorHAnsi" w:cs="Times New Roman"/>
                <w:sz w:val="22"/>
                <w:szCs w:val="22"/>
              </w:rPr>
              <w:t>ΜΑ.Φ./</w:t>
            </w:r>
            <w:r w:rsidRPr="00A53A6F">
              <w:rPr>
                <w:rFonts w:asciiTheme="minorHAnsi" w:hAnsiTheme="minorHAnsi" w:cs="Times New Roman"/>
                <w:sz w:val="22"/>
                <w:szCs w:val="22"/>
              </w:rPr>
              <w:t xml:space="preserve"> Μ.Ε.Θ. και σε χειρουργείο, προστατευμένο αττό παράσιτα διαθερμίας και απινίδωσης. Να είναι κατάλληλο για χρήση για νεογνά, παιδιά και ενήλικες.</w:t>
            </w:r>
          </w:p>
          <w:p w:rsidR="001B4F6E" w:rsidRPr="00A53A6F" w:rsidRDefault="001B4F6E" w:rsidP="001367B5">
            <w:pPr>
              <w:pStyle w:val="35"/>
              <w:numPr>
                <w:ilvl w:val="0"/>
                <w:numId w:val="27"/>
              </w:numPr>
              <w:shd w:val="clear" w:color="auto" w:fill="auto"/>
              <w:tabs>
                <w:tab w:val="left" w:pos="1010"/>
              </w:tabs>
              <w:spacing w:before="0" w:after="232" w:line="248" w:lineRule="exact"/>
              <w:ind w:left="960" w:right="420" w:hanging="720"/>
              <w:jc w:val="both"/>
              <w:rPr>
                <w:rFonts w:asciiTheme="minorHAnsi" w:hAnsiTheme="minorHAnsi" w:cs="Times New Roman"/>
                <w:sz w:val="22"/>
                <w:szCs w:val="22"/>
              </w:rPr>
            </w:pPr>
            <w:r w:rsidRPr="00A53A6F">
              <w:rPr>
                <w:rFonts w:asciiTheme="minorHAnsi" w:hAnsiTheme="minorHAnsi" w:cs="Times New Roman"/>
                <w:sz w:val="22"/>
                <w:szCs w:val="22"/>
              </w:rPr>
              <w:t>Να διαθέτει τουλάχιστον 3 κανάλια, διαφορετικού χρώματος επιλεγμένου από το χρήστη με δυνατότητα επέκτασης έως 4 κανάλια .</w:t>
            </w:r>
          </w:p>
          <w:p w:rsidR="001B4F6E" w:rsidRPr="00A53A6F" w:rsidRDefault="001B4F6E" w:rsidP="001367B5">
            <w:pPr>
              <w:pStyle w:val="35"/>
              <w:numPr>
                <w:ilvl w:val="0"/>
                <w:numId w:val="27"/>
              </w:numPr>
              <w:shd w:val="clear" w:color="auto" w:fill="auto"/>
              <w:tabs>
                <w:tab w:val="left" w:pos="1015"/>
              </w:tabs>
              <w:spacing w:before="0" w:after="224" w:line="258" w:lineRule="exact"/>
              <w:ind w:left="960" w:right="420" w:hanging="720"/>
              <w:jc w:val="both"/>
              <w:rPr>
                <w:rFonts w:asciiTheme="minorHAnsi" w:hAnsiTheme="minorHAnsi" w:cs="Times New Roman"/>
                <w:sz w:val="22"/>
                <w:szCs w:val="22"/>
              </w:rPr>
            </w:pPr>
            <w:r w:rsidRPr="00A53A6F">
              <w:rPr>
                <w:rFonts w:asciiTheme="minorHAnsi" w:hAnsiTheme="minorHAnsi" w:cs="Times New Roman"/>
                <w:sz w:val="22"/>
                <w:szCs w:val="22"/>
              </w:rPr>
              <w:t xml:space="preserve">Να έχει έγχρωμη οθόνη </w:t>
            </w:r>
            <w:r w:rsidRPr="00A53A6F">
              <w:rPr>
                <w:rFonts w:asciiTheme="minorHAnsi" w:hAnsiTheme="minorHAnsi" w:cs="Times New Roman"/>
                <w:sz w:val="22"/>
                <w:szCs w:val="22"/>
                <w:lang w:val="en-US"/>
              </w:rPr>
              <w:t>TFT</w:t>
            </w:r>
            <w:r w:rsidRPr="00A53A6F">
              <w:rPr>
                <w:rFonts w:asciiTheme="minorHAnsi" w:hAnsiTheme="minorHAnsi" w:cs="Times New Roman"/>
                <w:sz w:val="22"/>
                <w:szCs w:val="22"/>
              </w:rPr>
              <w:t xml:space="preserve">, τουλάχιστον 10 ιντσών, υψηλής διακριτικής ικανότητας, πλήρως διαμορφούμενη από το χειριστή με δυνατότητα απεικόνισης ,μεγάλων ψηφιακών ενδείξεων. </w:t>
            </w:r>
          </w:p>
          <w:p w:rsidR="001B4F6E" w:rsidRPr="00A53A6F" w:rsidRDefault="001B4F6E" w:rsidP="001367B5">
            <w:pPr>
              <w:pStyle w:val="35"/>
              <w:numPr>
                <w:ilvl w:val="0"/>
                <w:numId w:val="27"/>
              </w:numPr>
              <w:shd w:val="clear" w:color="auto" w:fill="auto"/>
              <w:tabs>
                <w:tab w:val="left" w:pos="1030"/>
              </w:tabs>
              <w:spacing w:before="0" w:after="236" w:line="278" w:lineRule="exact"/>
              <w:ind w:left="960" w:right="420" w:hanging="720"/>
              <w:jc w:val="both"/>
              <w:rPr>
                <w:rFonts w:asciiTheme="minorHAnsi" w:hAnsiTheme="minorHAnsi" w:cs="Times New Roman"/>
                <w:sz w:val="22"/>
                <w:szCs w:val="22"/>
              </w:rPr>
            </w:pPr>
            <w:r w:rsidRPr="00A53A6F">
              <w:rPr>
                <w:rFonts w:asciiTheme="minorHAnsi" w:hAnsiTheme="minorHAnsi" w:cs="Times New Roman"/>
                <w:sz w:val="22"/>
                <w:szCs w:val="22"/>
              </w:rPr>
              <w:t>Να είναι εύκολο στη χρήση και να διαθέτει πλήκτρα άμεσης πρόσβασης. Να διαθέτει ελληνικό μενού και ελληνικό εγχειρίδιο χρήσης για την ευκολότερη χρήση του προσωπικού.</w:t>
            </w:r>
          </w:p>
          <w:p w:rsidR="001B4F6E" w:rsidRPr="00A53A6F" w:rsidRDefault="001B4F6E" w:rsidP="001367B5">
            <w:pPr>
              <w:pStyle w:val="35"/>
              <w:numPr>
                <w:ilvl w:val="0"/>
                <w:numId w:val="27"/>
              </w:numPr>
              <w:shd w:val="clear" w:color="auto" w:fill="auto"/>
              <w:tabs>
                <w:tab w:val="left" w:pos="1025"/>
              </w:tabs>
              <w:spacing w:before="0" w:after="244" w:line="283" w:lineRule="exact"/>
              <w:ind w:left="960" w:right="420" w:hanging="720"/>
              <w:jc w:val="both"/>
              <w:rPr>
                <w:rFonts w:asciiTheme="minorHAnsi" w:hAnsiTheme="minorHAnsi" w:cs="Times New Roman"/>
                <w:sz w:val="22"/>
                <w:szCs w:val="22"/>
              </w:rPr>
            </w:pPr>
            <w:r w:rsidRPr="00A53A6F">
              <w:rPr>
                <w:rFonts w:asciiTheme="minorHAnsi" w:hAnsiTheme="minorHAnsi" w:cs="Times New Roman"/>
                <w:sz w:val="22"/>
                <w:szCs w:val="22"/>
              </w:rPr>
              <w:t>Να διαθέτει ενσωματωμένη επαναφοριζόμενη μπαταρία για αυτόνομη λειτουργία 180 λεπτών και πάνω.</w:t>
            </w:r>
          </w:p>
          <w:p w:rsidR="001B4F6E" w:rsidRPr="00A53A6F" w:rsidRDefault="001B4F6E" w:rsidP="001367B5">
            <w:pPr>
              <w:pStyle w:val="35"/>
              <w:numPr>
                <w:ilvl w:val="0"/>
                <w:numId w:val="27"/>
              </w:numPr>
              <w:shd w:val="clear" w:color="auto" w:fill="auto"/>
              <w:tabs>
                <w:tab w:val="left" w:pos="1030"/>
              </w:tabs>
              <w:spacing w:before="0" w:after="0" w:line="278" w:lineRule="exact"/>
              <w:ind w:left="960" w:right="420" w:hanging="720"/>
              <w:jc w:val="both"/>
              <w:rPr>
                <w:rFonts w:asciiTheme="minorHAnsi" w:hAnsiTheme="minorHAnsi" w:cs="Times New Roman"/>
                <w:sz w:val="22"/>
                <w:szCs w:val="22"/>
              </w:rPr>
            </w:pPr>
            <w:r w:rsidRPr="00A53A6F">
              <w:rPr>
                <w:rFonts w:asciiTheme="minorHAnsi" w:hAnsiTheme="minorHAnsi" w:cs="Times New Roman"/>
                <w:sz w:val="22"/>
                <w:szCs w:val="22"/>
              </w:rPr>
              <w:t>Να δύναται να χρησιμοποιηθεί και ως φορητό μόνιτορ με τη χρήση χειρολαβής και στήριξης σε κλίνη για ενδονοσοκομειακή μεταφορά.</w:t>
            </w:r>
          </w:p>
          <w:p w:rsidR="001B4F6E" w:rsidRPr="00A53A6F" w:rsidRDefault="001B4F6E" w:rsidP="001367B5">
            <w:pPr>
              <w:pStyle w:val="35"/>
              <w:shd w:val="clear" w:color="auto" w:fill="auto"/>
              <w:spacing w:before="0" w:after="232" w:line="278" w:lineRule="exact"/>
              <w:ind w:left="960" w:firstLine="0"/>
              <w:rPr>
                <w:rFonts w:asciiTheme="minorHAnsi" w:hAnsiTheme="minorHAnsi" w:cs="Times New Roman"/>
                <w:sz w:val="22"/>
                <w:szCs w:val="22"/>
              </w:rPr>
            </w:pPr>
            <w:r w:rsidRPr="00A53A6F">
              <w:rPr>
                <w:rFonts w:asciiTheme="minorHAnsi" w:hAnsiTheme="minorHAnsi" w:cs="Times New Roman"/>
                <w:sz w:val="22"/>
                <w:szCs w:val="22"/>
              </w:rPr>
              <w:t>Να είναι μικρού όγκου με το μικρότερο δυνατό βάρος .</w:t>
            </w:r>
          </w:p>
          <w:p w:rsidR="001B4F6E" w:rsidRPr="00A53A6F" w:rsidRDefault="001B4F6E" w:rsidP="001367B5">
            <w:pPr>
              <w:pStyle w:val="35"/>
              <w:numPr>
                <w:ilvl w:val="0"/>
                <w:numId w:val="27"/>
              </w:numPr>
              <w:shd w:val="clear" w:color="auto" w:fill="auto"/>
              <w:tabs>
                <w:tab w:val="left" w:pos="1025"/>
              </w:tabs>
              <w:spacing w:before="0" w:after="232" w:line="288" w:lineRule="exact"/>
              <w:ind w:left="960" w:right="420" w:hanging="720"/>
              <w:jc w:val="both"/>
              <w:rPr>
                <w:rFonts w:asciiTheme="minorHAnsi" w:hAnsiTheme="minorHAnsi" w:cs="Times New Roman"/>
                <w:sz w:val="22"/>
                <w:szCs w:val="22"/>
              </w:rPr>
            </w:pPr>
            <w:r w:rsidRPr="00A53A6F">
              <w:rPr>
                <w:rFonts w:asciiTheme="minorHAnsi" w:hAnsiTheme="minorHAnsi" w:cs="Times New Roman"/>
                <w:sz w:val="22"/>
                <w:szCs w:val="22"/>
              </w:rPr>
              <w:t>Να διαθέτει για όλες τις μετρούμενες παραμέτρους δυνατότητα μνήμης (</w:t>
            </w:r>
            <w:r w:rsidRPr="00A53A6F">
              <w:rPr>
                <w:rFonts w:asciiTheme="minorHAnsi" w:hAnsiTheme="minorHAnsi" w:cs="Times New Roman"/>
                <w:sz w:val="22"/>
                <w:szCs w:val="22"/>
                <w:lang w:val="en-US"/>
              </w:rPr>
              <w:t>trend</w:t>
            </w:r>
            <w:r w:rsidRPr="00A53A6F">
              <w:rPr>
                <w:rFonts w:asciiTheme="minorHAnsi" w:hAnsiTheme="minorHAnsi" w:cs="Times New Roman"/>
                <w:sz w:val="22"/>
                <w:szCs w:val="22"/>
              </w:rPr>
              <w:t xml:space="preserve">) τουλάχιστον 24 ωρών και απεικόνιση των πληροφοριών υπό μορφή ιστογραμμάτων ή πινάκων. Να έχει δυνατότητα αποθήκευσης τουλάχιστον 10 γεγονότων με πλήρη καταγραφή δεδομένων για 60 </w:t>
            </w:r>
            <w:r w:rsidRPr="00A53A6F">
              <w:rPr>
                <w:rFonts w:asciiTheme="minorHAnsi" w:hAnsiTheme="minorHAnsi" w:cs="Times New Roman"/>
                <w:sz w:val="22"/>
                <w:szCs w:val="22"/>
                <w:lang w:val="en-US"/>
              </w:rPr>
              <w:t>sec</w:t>
            </w:r>
            <w:r w:rsidRPr="00A53A6F">
              <w:rPr>
                <w:rFonts w:asciiTheme="minorHAnsi" w:hAnsiTheme="minorHAnsi" w:cs="Times New Roman"/>
                <w:sz w:val="22"/>
                <w:szCs w:val="22"/>
              </w:rPr>
              <w:t>.</w:t>
            </w:r>
          </w:p>
          <w:p w:rsidR="001B4F6E" w:rsidRPr="00A53A6F" w:rsidRDefault="001B4F6E" w:rsidP="001367B5">
            <w:pPr>
              <w:pStyle w:val="35"/>
              <w:numPr>
                <w:ilvl w:val="0"/>
                <w:numId w:val="27"/>
              </w:numPr>
              <w:shd w:val="clear" w:color="auto" w:fill="auto"/>
              <w:tabs>
                <w:tab w:val="left" w:pos="1025"/>
              </w:tabs>
              <w:spacing w:before="0" w:after="232" w:line="288" w:lineRule="exact"/>
              <w:ind w:left="960" w:right="420" w:hanging="720"/>
              <w:jc w:val="both"/>
              <w:rPr>
                <w:rFonts w:asciiTheme="minorHAnsi" w:hAnsiTheme="minorHAnsi" w:cs="Times New Roman"/>
                <w:sz w:val="22"/>
                <w:szCs w:val="22"/>
              </w:rPr>
            </w:pPr>
            <w:r w:rsidRPr="00A53A6F">
              <w:rPr>
                <w:rFonts w:asciiTheme="minorHAnsi" w:hAnsiTheme="minorHAnsi" w:cs="Times New Roman"/>
                <w:sz w:val="22"/>
                <w:szCs w:val="22"/>
              </w:rPr>
              <w:t>Να διαθέτει εξελιγμένο σύστημα συναγερμών για όλες τις παραμέτρους, με δυνατότητα άμεσης ρύθμισης των ανώτερων και κατώτερων ορίων και με απεικόνιση γύρω από την τρέχουσα τιμή από το χρήστη. Να διαθέτει φωτεινή ένδειξη (φάρο) στη πάνω πλευρά του   μόνιτορ για καθε περίπτωση συναγερμού</w:t>
            </w:r>
          </w:p>
          <w:p w:rsidR="001B4F6E" w:rsidRPr="00B82D53" w:rsidRDefault="001B4F6E" w:rsidP="001367B5">
            <w:pPr>
              <w:pStyle w:val="35"/>
              <w:numPr>
                <w:ilvl w:val="0"/>
                <w:numId w:val="27"/>
              </w:numPr>
              <w:shd w:val="clear" w:color="auto" w:fill="auto"/>
              <w:tabs>
                <w:tab w:val="left" w:pos="1025"/>
              </w:tabs>
              <w:spacing w:before="0" w:after="0" w:line="313" w:lineRule="exact"/>
              <w:ind w:left="885" w:right="420" w:hanging="885"/>
              <w:contextualSpacing/>
              <w:jc w:val="both"/>
              <w:rPr>
                <w:rFonts w:asciiTheme="minorHAnsi" w:hAnsiTheme="minorHAnsi" w:cs="Times New Roman"/>
                <w:sz w:val="22"/>
                <w:szCs w:val="22"/>
              </w:rPr>
            </w:pPr>
            <w:r w:rsidRPr="00B82D53">
              <w:rPr>
                <w:rFonts w:asciiTheme="minorHAnsi" w:hAnsiTheme="minorHAnsi" w:cs="Times New Roman"/>
                <w:sz w:val="22"/>
                <w:szCs w:val="22"/>
              </w:rPr>
              <w:t>Να έχει τη δυνατότητα σύνδεσης με μονάδα καταγραφικού πολλαπλών διαύλων για τη συνεχή καταγραφή των παρακολουθούμενων παραμέτρων. Να προσφερθεί προς    επιλογή</w:t>
            </w:r>
          </w:p>
          <w:p w:rsidR="001B4F6E" w:rsidRPr="00A53A6F" w:rsidRDefault="001B4F6E" w:rsidP="001367B5">
            <w:pPr>
              <w:pStyle w:val="35"/>
              <w:shd w:val="clear" w:color="auto" w:fill="auto"/>
              <w:tabs>
                <w:tab w:val="left" w:pos="7594"/>
              </w:tabs>
              <w:spacing w:before="0" w:after="9" w:line="218" w:lineRule="exact"/>
              <w:ind w:left="760" w:right="120" w:firstLine="0"/>
              <w:jc w:val="both"/>
              <w:rPr>
                <w:rFonts w:asciiTheme="minorHAnsi" w:hAnsiTheme="minorHAnsi" w:cs="Times New Roman"/>
                <w:sz w:val="22"/>
                <w:szCs w:val="22"/>
              </w:rPr>
            </w:pPr>
            <w:r w:rsidRPr="00A53A6F">
              <w:rPr>
                <w:rFonts w:asciiTheme="minorHAnsi" w:hAnsiTheme="minorHAnsi" w:cs="Times New Roman"/>
                <w:sz w:val="22"/>
                <w:szCs w:val="22"/>
              </w:rPr>
              <w:tab/>
            </w:r>
          </w:p>
          <w:p w:rsidR="001B4F6E" w:rsidRPr="00B82D53" w:rsidRDefault="001B4F6E" w:rsidP="001367B5">
            <w:pPr>
              <w:pStyle w:val="35"/>
              <w:numPr>
                <w:ilvl w:val="1"/>
                <w:numId w:val="27"/>
              </w:numPr>
              <w:shd w:val="clear" w:color="auto" w:fill="auto"/>
              <w:tabs>
                <w:tab w:val="left" w:pos="757"/>
              </w:tabs>
              <w:spacing w:before="0" w:after="0" w:line="282" w:lineRule="exact"/>
              <w:ind w:left="851" w:hanging="340"/>
              <w:jc w:val="both"/>
              <w:rPr>
                <w:rFonts w:asciiTheme="minorHAnsi" w:hAnsiTheme="minorHAnsi" w:cs="Times New Roman"/>
                <w:sz w:val="22"/>
                <w:szCs w:val="22"/>
              </w:rPr>
            </w:pPr>
            <w:r w:rsidRPr="00B82D53">
              <w:rPr>
                <w:rFonts w:asciiTheme="minorHAnsi" w:hAnsiTheme="minorHAnsi" w:cs="Times New Roman"/>
                <w:sz w:val="22"/>
                <w:szCs w:val="22"/>
              </w:rPr>
              <w:t xml:space="preserve"> Να προσφερθεί με δυνατότητα λήψης τριών (3) απαγωγών </w:t>
            </w:r>
            <w:r w:rsidRPr="00B82D53">
              <w:rPr>
                <w:rFonts w:asciiTheme="minorHAnsi" w:hAnsiTheme="minorHAnsi" w:cs="Times New Roman"/>
                <w:sz w:val="22"/>
                <w:szCs w:val="22"/>
                <w:lang w:val="en-US"/>
              </w:rPr>
              <w:t>EGG</w:t>
            </w:r>
            <w:r w:rsidRPr="00B82D53">
              <w:rPr>
                <w:rFonts w:asciiTheme="minorHAnsi" w:hAnsiTheme="minorHAnsi" w:cs="Times New Roman"/>
                <w:sz w:val="22"/>
                <w:szCs w:val="22"/>
              </w:rPr>
              <w:t xml:space="preserve"> με τριπολικό καλώδιο, να μπορεί να δεχτεί και 5 πολικό καλώδιο,ενώ να έχει δυνατότητα  λήψης πέντε (5), έξι (6) έως και δώδεκα (12) </w:t>
            </w:r>
            <w:r w:rsidRPr="00B82D53">
              <w:rPr>
                <w:rFonts w:asciiTheme="minorHAnsi" w:hAnsiTheme="minorHAnsi" w:cs="Times New Roman"/>
                <w:sz w:val="22"/>
                <w:szCs w:val="22"/>
              </w:rPr>
              <w:lastRenderedPageBreak/>
              <w:t xml:space="preserve">απαγωγών </w:t>
            </w:r>
            <w:r w:rsidRPr="00B82D53">
              <w:rPr>
                <w:rFonts w:asciiTheme="minorHAnsi" w:hAnsiTheme="minorHAnsi" w:cs="Times New Roman"/>
                <w:sz w:val="22"/>
                <w:szCs w:val="22"/>
                <w:lang w:val="en-US"/>
              </w:rPr>
              <w:t>ECG</w:t>
            </w:r>
            <w:r w:rsidRPr="00B82D53">
              <w:rPr>
                <w:rFonts w:asciiTheme="minorHAnsi" w:hAnsiTheme="minorHAnsi" w:cs="Times New Roman"/>
                <w:sz w:val="22"/>
                <w:szCs w:val="22"/>
              </w:rPr>
              <w:t xml:space="preserve"> (πλήρες καρδιογράφημα) με δεκαπολικό καλώδιο. </w:t>
            </w:r>
          </w:p>
          <w:p w:rsidR="001B4F6E" w:rsidRPr="00A53A6F" w:rsidRDefault="001B4F6E" w:rsidP="001367B5">
            <w:pPr>
              <w:pStyle w:val="35"/>
              <w:shd w:val="clear" w:color="auto" w:fill="auto"/>
              <w:tabs>
                <w:tab w:val="left" w:pos="7168"/>
              </w:tabs>
              <w:spacing w:before="0" w:after="25" w:line="208" w:lineRule="exact"/>
              <w:ind w:left="885" w:right="120" w:firstLine="0"/>
              <w:jc w:val="both"/>
              <w:rPr>
                <w:rFonts w:asciiTheme="minorHAnsi" w:hAnsiTheme="minorHAnsi" w:cs="Times New Roman"/>
                <w:sz w:val="22"/>
                <w:szCs w:val="22"/>
              </w:rPr>
            </w:pPr>
            <w:r w:rsidRPr="00A53A6F">
              <w:rPr>
                <w:rFonts w:asciiTheme="minorHAnsi" w:hAnsiTheme="minorHAnsi" w:cs="Times New Roman"/>
                <w:sz w:val="22"/>
                <w:szCs w:val="22"/>
              </w:rPr>
              <w:t xml:space="preserve">Να εμφανίζει την τιμή </w:t>
            </w:r>
            <w:r w:rsidRPr="00A53A6F">
              <w:rPr>
                <w:rFonts w:asciiTheme="minorHAnsi" w:hAnsiTheme="minorHAnsi" w:cs="Times New Roman"/>
                <w:sz w:val="22"/>
                <w:szCs w:val="22"/>
                <w:lang w:val="en-US"/>
              </w:rPr>
              <w:t>HR</w:t>
            </w:r>
            <w:r w:rsidRPr="00A53A6F">
              <w:rPr>
                <w:rFonts w:asciiTheme="minorHAnsi" w:hAnsiTheme="minorHAnsi" w:cs="Times New Roman"/>
                <w:sz w:val="22"/>
                <w:szCs w:val="22"/>
              </w:rPr>
              <w:t>.</w:t>
            </w:r>
            <w:r w:rsidRPr="00A53A6F">
              <w:rPr>
                <w:rFonts w:asciiTheme="minorHAnsi" w:hAnsiTheme="minorHAnsi" w:cs="Times New Roman"/>
                <w:sz w:val="22"/>
                <w:szCs w:val="22"/>
              </w:rPr>
              <w:tab/>
            </w:r>
          </w:p>
          <w:p w:rsidR="001B4F6E" w:rsidRPr="00A53A6F" w:rsidRDefault="001B4F6E" w:rsidP="001367B5">
            <w:pPr>
              <w:pStyle w:val="35"/>
              <w:shd w:val="clear" w:color="auto" w:fill="auto"/>
              <w:spacing w:before="0" w:after="224" w:line="252" w:lineRule="exact"/>
              <w:ind w:left="885" w:right="120" w:firstLine="0"/>
              <w:jc w:val="both"/>
              <w:rPr>
                <w:rFonts w:asciiTheme="minorHAnsi" w:hAnsiTheme="minorHAnsi" w:cs="Times New Roman"/>
                <w:sz w:val="22"/>
                <w:szCs w:val="22"/>
              </w:rPr>
            </w:pPr>
            <w:r w:rsidRPr="00A53A6F">
              <w:rPr>
                <w:rFonts w:asciiTheme="minorHAnsi" w:hAnsiTheme="minorHAnsi" w:cs="Times New Roman"/>
                <w:sz w:val="22"/>
                <w:szCs w:val="22"/>
              </w:rPr>
              <w:t xml:space="preserve">Να έχει τη δυνατότητα ανίχνευσης βηματοδότη, αρρυθμιών και ανάλυσης του </w:t>
            </w:r>
            <w:r w:rsidRPr="00A53A6F">
              <w:rPr>
                <w:rFonts w:asciiTheme="minorHAnsi" w:hAnsiTheme="minorHAnsi" w:cs="Times New Roman"/>
                <w:sz w:val="22"/>
                <w:szCs w:val="22"/>
                <w:lang w:val="en-US"/>
              </w:rPr>
              <w:t>ST</w:t>
            </w:r>
            <w:r w:rsidRPr="00A53A6F">
              <w:rPr>
                <w:rFonts w:asciiTheme="minorHAnsi" w:hAnsiTheme="minorHAnsi" w:cs="Times New Roman"/>
                <w:sz w:val="22"/>
                <w:szCs w:val="22"/>
              </w:rPr>
              <w:t xml:space="preserve"> διαστήματος σε τρεις απαγωγές τουλάχιστον.</w:t>
            </w:r>
          </w:p>
          <w:p w:rsidR="001B4F6E" w:rsidRPr="00A53A6F" w:rsidRDefault="001B4F6E" w:rsidP="001367B5">
            <w:pPr>
              <w:pStyle w:val="35"/>
              <w:numPr>
                <w:ilvl w:val="1"/>
                <w:numId w:val="27"/>
              </w:numPr>
              <w:shd w:val="clear" w:color="auto" w:fill="auto"/>
              <w:tabs>
                <w:tab w:val="left" w:pos="752"/>
              </w:tabs>
              <w:spacing w:before="0" w:after="240" w:line="272" w:lineRule="exact"/>
              <w:ind w:left="760" w:right="120"/>
              <w:jc w:val="both"/>
              <w:rPr>
                <w:rFonts w:asciiTheme="minorHAnsi" w:hAnsiTheme="minorHAnsi" w:cs="Times New Roman"/>
                <w:sz w:val="22"/>
                <w:szCs w:val="22"/>
              </w:rPr>
            </w:pPr>
            <w:r w:rsidRPr="00A53A6F">
              <w:rPr>
                <w:rFonts w:asciiTheme="minorHAnsi" w:hAnsiTheme="minorHAnsi" w:cs="Times New Roman"/>
                <w:sz w:val="22"/>
                <w:szCs w:val="22"/>
              </w:rPr>
              <w:t xml:space="preserve">Στην οθόνη του </w:t>
            </w:r>
            <w:r w:rsidRPr="00A53A6F">
              <w:rPr>
                <w:rFonts w:asciiTheme="minorHAnsi" w:hAnsiTheme="minorHAnsi" w:cs="Times New Roman"/>
                <w:sz w:val="22"/>
                <w:szCs w:val="22"/>
                <w:lang w:val="en-US"/>
              </w:rPr>
              <w:t>monitor</w:t>
            </w:r>
            <w:r w:rsidRPr="00A53A6F">
              <w:rPr>
                <w:rFonts w:asciiTheme="minorHAnsi" w:hAnsiTheme="minorHAnsi" w:cs="Times New Roman"/>
                <w:sz w:val="22"/>
                <w:szCs w:val="22"/>
              </w:rPr>
              <w:t xml:space="preserve"> να απεικονίζονται ταυτόχρονα τρεις τουλάχιστον απαγωγές </w:t>
            </w:r>
            <w:r w:rsidRPr="00A53A6F">
              <w:rPr>
                <w:rFonts w:asciiTheme="minorHAnsi" w:hAnsiTheme="minorHAnsi" w:cs="Times New Roman"/>
                <w:sz w:val="22"/>
                <w:szCs w:val="22"/>
                <w:lang w:val="en-US"/>
              </w:rPr>
              <w:t>ECG</w:t>
            </w:r>
            <w:r w:rsidRPr="00A53A6F">
              <w:rPr>
                <w:rFonts w:asciiTheme="minorHAnsi" w:hAnsiTheme="minorHAnsi" w:cs="Times New Roman"/>
                <w:sz w:val="22"/>
                <w:szCs w:val="22"/>
              </w:rPr>
              <w:t xml:space="preserve"> ελεύθερης επιλογής του χειριστή. Σε περίπτωση αποκόλλησης ηλεκτροδίου να έχει δυνατότητα αυτόματης επιλογής μέτρησης καρδιακού ρυθμού από άλλη παράμετρο (π.χ. </w:t>
            </w:r>
            <w:r w:rsidRPr="00A53A6F">
              <w:rPr>
                <w:rFonts w:asciiTheme="minorHAnsi" w:hAnsiTheme="minorHAnsi" w:cs="Times New Roman"/>
                <w:sz w:val="22"/>
                <w:szCs w:val="22"/>
                <w:lang w:val="en-US"/>
              </w:rPr>
              <w:t>Sp</w:t>
            </w:r>
            <w:r w:rsidRPr="00A53A6F">
              <w:rPr>
                <w:rFonts w:asciiTheme="minorHAnsi" w:hAnsiTheme="minorHAnsi" w:cs="Times New Roman"/>
                <w:sz w:val="22"/>
                <w:szCs w:val="22"/>
              </w:rPr>
              <w:t>0</w:t>
            </w:r>
            <w:r w:rsidRPr="00A53A6F">
              <w:rPr>
                <w:rFonts w:asciiTheme="minorHAnsi" w:hAnsiTheme="minorHAnsi" w:cs="Times New Roman"/>
                <w:sz w:val="22"/>
                <w:szCs w:val="22"/>
                <w:vertAlign w:val="subscript"/>
              </w:rPr>
              <w:t>2</w:t>
            </w:r>
            <w:r w:rsidRPr="00A53A6F">
              <w:rPr>
                <w:rFonts w:asciiTheme="minorHAnsi" w:hAnsiTheme="minorHAnsi" w:cs="Times New Roman"/>
                <w:sz w:val="22"/>
                <w:szCs w:val="22"/>
              </w:rPr>
              <w:t>).</w:t>
            </w:r>
          </w:p>
          <w:p w:rsidR="001B4F6E" w:rsidRPr="00A53A6F" w:rsidRDefault="001B4F6E" w:rsidP="001367B5">
            <w:pPr>
              <w:pStyle w:val="35"/>
              <w:numPr>
                <w:ilvl w:val="1"/>
                <w:numId w:val="27"/>
              </w:numPr>
              <w:shd w:val="clear" w:color="auto" w:fill="auto"/>
              <w:tabs>
                <w:tab w:val="left" w:pos="757"/>
              </w:tabs>
              <w:spacing w:before="0" w:after="224" w:line="272" w:lineRule="exact"/>
              <w:ind w:left="760" w:right="120"/>
              <w:jc w:val="both"/>
              <w:rPr>
                <w:rFonts w:asciiTheme="minorHAnsi" w:hAnsiTheme="minorHAnsi" w:cs="Times New Roman"/>
                <w:sz w:val="22"/>
                <w:szCs w:val="22"/>
              </w:rPr>
            </w:pPr>
            <w:r w:rsidRPr="00A53A6F">
              <w:rPr>
                <w:rFonts w:asciiTheme="minorHAnsi" w:hAnsiTheme="minorHAnsi" w:cs="Times New Roman"/>
                <w:sz w:val="22"/>
                <w:szCs w:val="22"/>
              </w:rPr>
              <w:t xml:space="preserve">Να έχει ακουστική ένδειξη του συμπλέγματος </w:t>
            </w:r>
            <w:r w:rsidRPr="00A53A6F">
              <w:rPr>
                <w:rFonts w:asciiTheme="minorHAnsi" w:hAnsiTheme="minorHAnsi" w:cs="Times New Roman"/>
                <w:sz w:val="22"/>
                <w:szCs w:val="22"/>
                <w:lang w:val="en-US"/>
              </w:rPr>
              <w:t>QRS</w:t>
            </w:r>
            <w:r w:rsidRPr="00A53A6F">
              <w:rPr>
                <w:rFonts w:asciiTheme="minorHAnsi" w:hAnsiTheme="minorHAnsi" w:cs="Times New Roman"/>
                <w:sz w:val="22"/>
                <w:szCs w:val="22"/>
              </w:rPr>
              <w:t xml:space="preserve">, ταχύτητες εμφάνισης του ΗΚΓραφήματος 6.25, 25 και 50 </w:t>
            </w:r>
            <w:r w:rsidRPr="00A53A6F">
              <w:rPr>
                <w:rFonts w:asciiTheme="minorHAnsi" w:hAnsiTheme="minorHAnsi" w:cs="Times New Roman"/>
                <w:sz w:val="22"/>
                <w:szCs w:val="22"/>
                <w:lang w:val="en-US"/>
              </w:rPr>
              <w:t>mm</w:t>
            </w:r>
            <w:r w:rsidRPr="00A53A6F">
              <w:rPr>
                <w:rFonts w:asciiTheme="minorHAnsi" w:hAnsiTheme="minorHAnsi" w:cs="Times New Roman"/>
                <w:sz w:val="22"/>
                <w:szCs w:val="22"/>
              </w:rPr>
              <w:t>/</w:t>
            </w:r>
            <w:r w:rsidRPr="00A53A6F">
              <w:rPr>
                <w:rFonts w:asciiTheme="minorHAnsi" w:hAnsiTheme="minorHAnsi" w:cs="Times New Roman"/>
                <w:sz w:val="22"/>
                <w:szCs w:val="22"/>
                <w:lang w:val="en-US"/>
              </w:rPr>
              <w:t>sec</w:t>
            </w:r>
            <w:r w:rsidRPr="00A53A6F">
              <w:rPr>
                <w:rFonts w:asciiTheme="minorHAnsi" w:hAnsiTheme="minorHAnsi" w:cs="Times New Roman"/>
                <w:sz w:val="22"/>
                <w:szCs w:val="22"/>
              </w:rPr>
              <w:t xml:space="preserve"> κατ' επιλογή του χρήστη και αυτόματη ανίχνευση βηματοδότη.</w:t>
            </w:r>
          </w:p>
          <w:p w:rsidR="001B4F6E" w:rsidRPr="00A53A6F" w:rsidRDefault="001B4F6E" w:rsidP="001367B5">
            <w:pPr>
              <w:pStyle w:val="35"/>
              <w:numPr>
                <w:ilvl w:val="1"/>
                <w:numId w:val="27"/>
              </w:numPr>
              <w:shd w:val="clear" w:color="auto" w:fill="auto"/>
              <w:tabs>
                <w:tab w:val="left" w:pos="762"/>
              </w:tabs>
              <w:spacing w:before="0" w:after="306" w:line="292" w:lineRule="exact"/>
              <w:ind w:left="760" w:right="120"/>
              <w:jc w:val="both"/>
              <w:rPr>
                <w:rFonts w:asciiTheme="minorHAnsi" w:hAnsiTheme="minorHAnsi" w:cs="Times New Roman"/>
                <w:sz w:val="22"/>
                <w:szCs w:val="22"/>
              </w:rPr>
            </w:pPr>
            <w:r w:rsidRPr="00A53A6F">
              <w:rPr>
                <w:rFonts w:asciiTheme="minorHAnsi" w:hAnsiTheme="minorHAnsi" w:cs="Times New Roman"/>
                <w:sz w:val="22"/>
                <w:szCs w:val="22"/>
              </w:rPr>
              <w:t xml:space="preserve">Να έχει τη δυνατότητα μέτρησης της αναπνοής με εύρος τιμών </w:t>
            </w:r>
            <w:r w:rsidRPr="00A53A6F">
              <w:rPr>
                <w:rStyle w:val="1f0"/>
                <w:rFonts w:asciiTheme="minorHAnsi" w:hAnsiTheme="minorHAnsi" w:cs="Times New Roman"/>
                <w:sz w:val="22"/>
                <w:szCs w:val="22"/>
              </w:rPr>
              <w:t>0-155</w:t>
            </w:r>
            <w:r w:rsidRPr="00A53A6F">
              <w:rPr>
                <w:rFonts w:asciiTheme="minorHAnsi" w:hAnsiTheme="minorHAnsi" w:cs="Times New Roman"/>
                <w:sz w:val="22"/>
                <w:szCs w:val="22"/>
              </w:rPr>
              <w:t xml:space="preserve"> αναπνοές ανά λεπτό.</w:t>
            </w:r>
          </w:p>
          <w:p w:rsidR="001B4F6E" w:rsidRPr="00A53A6F" w:rsidRDefault="001B4F6E" w:rsidP="001367B5">
            <w:pPr>
              <w:pStyle w:val="35"/>
              <w:numPr>
                <w:ilvl w:val="1"/>
                <w:numId w:val="27"/>
              </w:numPr>
              <w:shd w:val="clear" w:color="auto" w:fill="auto"/>
              <w:tabs>
                <w:tab w:val="left" w:pos="757"/>
              </w:tabs>
              <w:spacing w:before="0" w:after="0" w:line="210" w:lineRule="exact"/>
              <w:ind w:left="760"/>
              <w:jc w:val="both"/>
              <w:rPr>
                <w:rFonts w:asciiTheme="minorHAnsi" w:hAnsiTheme="minorHAnsi" w:cs="Times New Roman"/>
                <w:sz w:val="22"/>
                <w:szCs w:val="22"/>
              </w:rPr>
            </w:pPr>
            <w:r w:rsidRPr="00A53A6F">
              <w:rPr>
                <w:rFonts w:asciiTheme="minorHAnsi" w:hAnsiTheme="minorHAnsi" w:cs="Times New Roman"/>
                <w:sz w:val="22"/>
                <w:szCs w:val="22"/>
              </w:rPr>
              <w:t>Θερμοκρασία (Τ)</w:t>
            </w:r>
          </w:p>
          <w:p w:rsidR="001B4F6E" w:rsidRPr="00A53A6F" w:rsidRDefault="001B4F6E" w:rsidP="001367B5">
            <w:pPr>
              <w:pStyle w:val="35"/>
              <w:numPr>
                <w:ilvl w:val="2"/>
                <w:numId w:val="27"/>
              </w:numPr>
              <w:shd w:val="clear" w:color="auto" w:fill="auto"/>
              <w:tabs>
                <w:tab w:val="left" w:pos="1126"/>
              </w:tabs>
              <w:spacing w:before="0" w:after="0" w:line="292" w:lineRule="exact"/>
              <w:ind w:left="1080" w:right="120" w:hanging="340"/>
              <w:jc w:val="both"/>
              <w:rPr>
                <w:rFonts w:asciiTheme="minorHAnsi" w:hAnsiTheme="minorHAnsi" w:cs="Times New Roman"/>
                <w:sz w:val="22"/>
                <w:szCs w:val="22"/>
              </w:rPr>
            </w:pPr>
            <w:r w:rsidRPr="00A53A6F">
              <w:rPr>
                <w:rFonts w:asciiTheme="minorHAnsi" w:hAnsiTheme="minorHAnsi" w:cs="Times New Roman"/>
                <w:sz w:val="22"/>
                <w:szCs w:val="22"/>
              </w:rPr>
              <w:t>Να μετράει με υψηλή ακρίβεια την θερμοκρασία πυρήνα του ασθενούς.</w:t>
            </w:r>
          </w:p>
          <w:p w:rsidR="001B4F6E" w:rsidRPr="00A53A6F" w:rsidRDefault="001B4F6E" w:rsidP="001367B5">
            <w:pPr>
              <w:pStyle w:val="35"/>
              <w:numPr>
                <w:ilvl w:val="2"/>
                <w:numId w:val="27"/>
              </w:numPr>
              <w:shd w:val="clear" w:color="auto" w:fill="auto"/>
              <w:tabs>
                <w:tab w:val="left" w:pos="1116"/>
              </w:tabs>
              <w:spacing w:before="0" w:after="0" w:line="277" w:lineRule="exact"/>
              <w:ind w:left="1080" w:right="120" w:hanging="340"/>
              <w:jc w:val="both"/>
              <w:rPr>
                <w:rFonts w:asciiTheme="minorHAnsi" w:hAnsiTheme="minorHAnsi" w:cs="Times New Roman"/>
                <w:sz w:val="22"/>
                <w:szCs w:val="22"/>
              </w:rPr>
            </w:pPr>
            <w:r w:rsidRPr="00A53A6F">
              <w:rPr>
                <w:rFonts w:asciiTheme="minorHAnsi" w:hAnsiTheme="minorHAnsi" w:cs="Times New Roman"/>
                <w:sz w:val="22"/>
                <w:szCs w:val="22"/>
              </w:rPr>
              <w:t>Να επιτρέπει στο χειριστή να δηλώνει ετικέτες ανάλογα με το σημείο εφαρμογής του αισθητήρα.</w:t>
            </w:r>
          </w:p>
          <w:p w:rsidR="001B4F6E" w:rsidRPr="00A53A6F" w:rsidRDefault="001B4F6E" w:rsidP="001367B5">
            <w:pPr>
              <w:pStyle w:val="35"/>
              <w:numPr>
                <w:ilvl w:val="2"/>
                <w:numId w:val="27"/>
              </w:numPr>
              <w:shd w:val="clear" w:color="auto" w:fill="auto"/>
              <w:tabs>
                <w:tab w:val="left" w:pos="1126"/>
              </w:tabs>
              <w:spacing w:before="0" w:after="0" w:line="277" w:lineRule="exact"/>
              <w:ind w:left="1080" w:right="120" w:hanging="340"/>
              <w:jc w:val="both"/>
              <w:rPr>
                <w:rFonts w:asciiTheme="minorHAnsi" w:hAnsiTheme="minorHAnsi" w:cs="Times New Roman"/>
                <w:sz w:val="22"/>
                <w:szCs w:val="22"/>
              </w:rPr>
            </w:pPr>
            <w:r w:rsidRPr="00A53A6F">
              <w:rPr>
                <w:rFonts w:asciiTheme="minorHAnsi" w:hAnsiTheme="minorHAnsi" w:cs="Times New Roman"/>
                <w:sz w:val="22"/>
                <w:szCs w:val="22"/>
              </w:rPr>
              <w:t>Να έχει την δυνατότητα μέτρησης της θερμοκρασίας σε δύο διαφορετικά σημεία του σώματος (Τ1,Τ2), ταυτόχρονα, σε περίπτωση που χρησιμοποιηθούν δύο αισθητήρες.</w:t>
            </w:r>
          </w:p>
          <w:p w:rsidR="001B4F6E" w:rsidRPr="00A53A6F" w:rsidRDefault="001B4F6E" w:rsidP="001367B5">
            <w:pPr>
              <w:pStyle w:val="35"/>
              <w:numPr>
                <w:ilvl w:val="2"/>
                <w:numId w:val="27"/>
              </w:numPr>
              <w:shd w:val="clear" w:color="auto" w:fill="auto"/>
              <w:tabs>
                <w:tab w:val="left" w:pos="1111"/>
              </w:tabs>
              <w:spacing w:before="0" w:after="0" w:line="277" w:lineRule="exact"/>
              <w:ind w:left="1080" w:right="120" w:hanging="340"/>
              <w:jc w:val="both"/>
              <w:rPr>
                <w:rFonts w:asciiTheme="minorHAnsi" w:hAnsiTheme="minorHAnsi" w:cs="Times New Roman"/>
                <w:sz w:val="22"/>
                <w:szCs w:val="22"/>
              </w:rPr>
            </w:pPr>
            <w:r w:rsidRPr="00A53A6F">
              <w:rPr>
                <w:rFonts w:asciiTheme="minorHAnsi" w:hAnsiTheme="minorHAnsi" w:cs="Times New Roman"/>
                <w:sz w:val="22"/>
                <w:szCs w:val="22"/>
              </w:rPr>
              <w:t>Στην παραπάνω περίπτωση να υπολογίζει και να αναδεικνύει τη διαφορά θερμοκρασίας μεταξύ των δύο σημείων (ΔΤ). Επίσης να προσφερθεί με αισθητήρα ορθού και οισοφάγου.</w:t>
            </w:r>
          </w:p>
          <w:p w:rsidR="001B4F6E" w:rsidRPr="00A53A6F" w:rsidRDefault="001B4F6E" w:rsidP="001367B5">
            <w:pPr>
              <w:pStyle w:val="35"/>
              <w:numPr>
                <w:ilvl w:val="1"/>
                <w:numId w:val="27"/>
              </w:numPr>
              <w:shd w:val="clear" w:color="auto" w:fill="auto"/>
              <w:tabs>
                <w:tab w:val="left" w:pos="747"/>
              </w:tabs>
              <w:spacing w:before="0" w:after="256" w:line="302" w:lineRule="exact"/>
              <w:ind w:left="760" w:right="120"/>
              <w:jc w:val="both"/>
              <w:rPr>
                <w:rStyle w:val="1f0"/>
                <w:rFonts w:asciiTheme="minorHAnsi" w:hAnsiTheme="minorHAnsi" w:cs="Times New Roman"/>
                <w:sz w:val="22"/>
                <w:szCs w:val="22"/>
              </w:rPr>
            </w:pPr>
            <w:r w:rsidRPr="00A53A6F">
              <w:rPr>
                <w:rFonts w:asciiTheme="minorHAnsi" w:hAnsiTheme="minorHAnsi" w:cs="Times New Roman"/>
                <w:sz w:val="22"/>
                <w:szCs w:val="22"/>
              </w:rPr>
              <w:t xml:space="preserve">Να μετρά τη θερμοκρασία και να απεικονίζει τη τιμή σε εύρος τιμών </w:t>
            </w:r>
            <w:r w:rsidRPr="00A53A6F">
              <w:rPr>
                <w:rStyle w:val="1f0"/>
                <w:rFonts w:asciiTheme="minorHAnsi" w:hAnsiTheme="minorHAnsi" w:cs="Times New Roman"/>
                <w:sz w:val="22"/>
                <w:szCs w:val="22"/>
              </w:rPr>
              <w:t>0C-50 C.</w:t>
            </w:r>
          </w:p>
          <w:p w:rsidR="001B4F6E" w:rsidRPr="00A53A6F" w:rsidRDefault="001B4F6E" w:rsidP="001367B5">
            <w:pPr>
              <w:pStyle w:val="35"/>
              <w:numPr>
                <w:ilvl w:val="1"/>
                <w:numId w:val="27"/>
              </w:numPr>
              <w:shd w:val="clear" w:color="auto" w:fill="auto"/>
              <w:tabs>
                <w:tab w:val="left" w:pos="738"/>
              </w:tabs>
              <w:spacing w:before="0" w:after="0" w:line="282" w:lineRule="exact"/>
              <w:ind w:left="760"/>
              <w:jc w:val="both"/>
              <w:rPr>
                <w:rFonts w:asciiTheme="minorHAnsi" w:hAnsiTheme="minorHAnsi" w:cs="Times New Roman"/>
                <w:sz w:val="22"/>
                <w:szCs w:val="22"/>
              </w:rPr>
            </w:pPr>
            <w:r w:rsidRPr="00A53A6F">
              <w:rPr>
                <w:rFonts w:asciiTheme="minorHAnsi" w:hAnsiTheme="minorHAnsi" w:cs="Times New Roman"/>
                <w:sz w:val="22"/>
                <w:szCs w:val="22"/>
              </w:rPr>
              <w:t>Να διαθέτει Παλμική οξυμετρία (</w:t>
            </w:r>
            <w:r w:rsidRPr="00A53A6F">
              <w:rPr>
                <w:rFonts w:asciiTheme="minorHAnsi" w:hAnsiTheme="minorHAnsi" w:cs="Times New Roman"/>
                <w:sz w:val="22"/>
                <w:szCs w:val="22"/>
                <w:lang w:val="en-US"/>
              </w:rPr>
              <w:t>Sp</w:t>
            </w:r>
            <w:r w:rsidRPr="00A53A6F">
              <w:rPr>
                <w:rFonts w:asciiTheme="minorHAnsi" w:hAnsiTheme="minorHAnsi" w:cs="Times New Roman"/>
                <w:sz w:val="22"/>
                <w:szCs w:val="22"/>
              </w:rPr>
              <w:t>0</w:t>
            </w:r>
            <w:r w:rsidRPr="00A53A6F">
              <w:rPr>
                <w:rFonts w:asciiTheme="minorHAnsi" w:hAnsiTheme="minorHAnsi" w:cs="Times New Roman"/>
                <w:sz w:val="22"/>
                <w:szCs w:val="22"/>
                <w:vertAlign w:val="subscript"/>
              </w:rPr>
              <w:t>2</w:t>
            </w:r>
            <w:r w:rsidRPr="00A53A6F">
              <w:rPr>
                <w:rFonts w:asciiTheme="minorHAnsi" w:hAnsiTheme="minorHAnsi" w:cs="Times New Roman"/>
                <w:sz w:val="22"/>
                <w:szCs w:val="22"/>
              </w:rPr>
              <w:t>) και λοιπές παράμετροι</w:t>
            </w:r>
          </w:p>
          <w:p w:rsidR="001B4F6E" w:rsidRPr="00A53A6F" w:rsidRDefault="001B4F6E" w:rsidP="001367B5">
            <w:pPr>
              <w:pStyle w:val="35"/>
              <w:numPr>
                <w:ilvl w:val="2"/>
                <w:numId w:val="27"/>
              </w:numPr>
              <w:shd w:val="clear" w:color="auto" w:fill="auto"/>
              <w:tabs>
                <w:tab w:val="left" w:pos="1116"/>
              </w:tabs>
              <w:spacing w:before="0" w:after="0" w:line="282" w:lineRule="exact"/>
              <w:ind w:left="1080" w:right="120" w:hanging="340"/>
              <w:jc w:val="both"/>
              <w:rPr>
                <w:rFonts w:asciiTheme="minorHAnsi" w:hAnsiTheme="minorHAnsi" w:cs="Times New Roman"/>
                <w:sz w:val="22"/>
                <w:szCs w:val="22"/>
              </w:rPr>
            </w:pPr>
            <w:r w:rsidRPr="00A53A6F">
              <w:rPr>
                <w:rFonts w:asciiTheme="minorHAnsi" w:hAnsiTheme="minorHAnsi" w:cs="Times New Roman"/>
                <w:sz w:val="22"/>
                <w:szCs w:val="22"/>
              </w:rPr>
              <w:t>Να μετρά με αναίμακτη μέθοδο τον κορεσμό της αιμοσφαιρίνης σε οξυγόνο μέσω αισθητήρα δακτύλου (</w:t>
            </w:r>
            <w:r w:rsidRPr="00A53A6F">
              <w:rPr>
                <w:rFonts w:asciiTheme="minorHAnsi" w:hAnsiTheme="minorHAnsi" w:cs="Times New Roman"/>
                <w:sz w:val="22"/>
                <w:szCs w:val="22"/>
                <w:lang w:val="en-US"/>
              </w:rPr>
              <w:t>probe</w:t>
            </w:r>
            <w:r w:rsidRPr="00A53A6F">
              <w:rPr>
                <w:rFonts w:asciiTheme="minorHAnsi" w:hAnsiTheme="minorHAnsi" w:cs="Times New Roman"/>
                <w:sz w:val="22"/>
                <w:szCs w:val="22"/>
              </w:rPr>
              <w:t xml:space="preserve">) πολλαπλών χρήσεων, τεχνολογίας </w:t>
            </w:r>
            <w:r w:rsidRPr="00A53A6F">
              <w:rPr>
                <w:rFonts w:asciiTheme="minorHAnsi" w:hAnsiTheme="minorHAnsi" w:cs="Times New Roman"/>
                <w:sz w:val="22"/>
                <w:szCs w:val="22"/>
                <w:lang w:val="en-US"/>
              </w:rPr>
              <w:t>Masimo</w:t>
            </w:r>
            <w:r w:rsidRPr="00A53A6F">
              <w:rPr>
                <w:rFonts w:asciiTheme="minorHAnsi" w:hAnsiTheme="minorHAnsi" w:cs="Times New Roman"/>
                <w:sz w:val="22"/>
                <w:szCs w:val="22"/>
              </w:rPr>
              <w:t xml:space="preserve"> </w:t>
            </w:r>
            <w:r w:rsidRPr="00A53A6F">
              <w:rPr>
                <w:rFonts w:asciiTheme="minorHAnsi" w:hAnsiTheme="minorHAnsi" w:cs="Times New Roman"/>
                <w:sz w:val="22"/>
                <w:szCs w:val="22"/>
                <w:lang w:val="en-US"/>
              </w:rPr>
              <w:t>Rainbow</w:t>
            </w:r>
            <w:r w:rsidRPr="00A53A6F">
              <w:rPr>
                <w:rFonts w:asciiTheme="minorHAnsi" w:hAnsiTheme="minorHAnsi" w:cs="Times New Roman"/>
                <w:sz w:val="22"/>
                <w:szCs w:val="22"/>
              </w:rPr>
              <w:t>.</w:t>
            </w:r>
          </w:p>
          <w:p w:rsidR="001B4F6E" w:rsidRPr="00A53A6F" w:rsidRDefault="001B4F6E" w:rsidP="001367B5">
            <w:pPr>
              <w:pStyle w:val="35"/>
              <w:numPr>
                <w:ilvl w:val="2"/>
                <w:numId w:val="27"/>
              </w:numPr>
              <w:shd w:val="clear" w:color="auto" w:fill="auto"/>
              <w:tabs>
                <w:tab w:val="left" w:pos="1106"/>
              </w:tabs>
              <w:spacing w:before="0" w:after="0" w:line="282" w:lineRule="exact"/>
              <w:ind w:left="1080" w:right="120" w:hanging="340"/>
              <w:jc w:val="both"/>
              <w:rPr>
                <w:rFonts w:asciiTheme="minorHAnsi" w:hAnsiTheme="minorHAnsi" w:cs="Times New Roman"/>
                <w:sz w:val="22"/>
                <w:szCs w:val="22"/>
              </w:rPr>
            </w:pPr>
            <w:r w:rsidRPr="00A53A6F">
              <w:rPr>
                <w:rFonts w:asciiTheme="minorHAnsi" w:hAnsiTheme="minorHAnsi" w:cs="Times New Roman"/>
                <w:sz w:val="22"/>
                <w:szCs w:val="22"/>
              </w:rPr>
              <w:t xml:space="preserve">Να απεικονίζει ψηφιακά τον κορεσμό % οξυγόνου και να απεικονίζει την πληθυσμογραφική καμπύλη </w:t>
            </w:r>
            <w:r w:rsidRPr="00A53A6F">
              <w:rPr>
                <w:rFonts w:asciiTheme="minorHAnsi" w:hAnsiTheme="minorHAnsi" w:cs="Times New Roman"/>
                <w:sz w:val="22"/>
                <w:szCs w:val="22"/>
                <w:lang w:val="en-US"/>
              </w:rPr>
              <w:t>Sp</w:t>
            </w:r>
            <w:r w:rsidRPr="00A53A6F">
              <w:rPr>
                <w:rFonts w:asciiTheme="minorHAnsi" w:hAnsiTheme="minorHAnsi" w:cs="Times New Roman"/>
                <w:sz w:val="22"/>
                <w:szCs w:val="22"/>
              </w:rPr>
              <w:t>0</w:t>
            </w:r>
            <w:r w:rsidRPr="00A53A6F">
              <w:rPr>
                <w:rFonts w:asciiTheme="minorHAnsi" w:hAnsiTheme="minorHAnsi" w:cs="Times New Roman"/>
                <w:sz w:val="22"/>
                <w:szCs w:val="22"/>
                <w:vertAlign w:val="subscript"/>
              </w:rPr>
              <w:t>2</w:t>
            </w:r>
            <w:r w:rsidRPr="00A53A6F">
              <w:rPr>
                <w:rFonts w:asciiTheme="minorHAnsi" w:hAnsiTheme="minorHAnsi" w:cs="Times New Roman"/>
                <w:sz w:val="22"/>
                <w:szCs w:val="22"/>
              </w:rPr>
              <w:t>.</w:t>
            </w:r>
          </w:p>
          <w:p w:rsidR="001B4F6E" w:rsidRPr="00A53A6F" w:rsidRDefault="001B4F6E" w:rsidP="001367B5">
            <w:pPr>
              <w:pStyle w:val="35"/>
              <w:numPr>
                <w:ilvl w:val="2"/>
                <w:numId w:val="27"/>
              </w:numPr>
              <w:shd w:val="clear" w:color="auto" w:fill="auto"/>
              <w:tabs>
                <w:tab w:val="left" w:pos="1121"/>
              </w:tabs>
              <w:spacing w:before="0" w:after="0" w:line="282" w:lineRule="exact"/>
              <w:ind w:left="1080" w:right="120" w:hanging="340"/>
              <w:jc w:val="both"/>
              <w:rPr>
                <w:rFonts w:asciiTheme="minorHAnsi" w:hAnsiTheme="minorHAnsi" w:cs="Times New Roman"/>
                <w:sz w:val="22"/>
                <w:szCs w:val="22"/>
              </w:rPr>
            </w:pPr>
            <w:r w:rsidRPr="00A53A6F">
              <w:rPr>
                <w:rFonts w:asciiTheme="minorHAnsi" w:hAnsiTheme="minorHAnsi" w:cs="Times New Roman"/>
                <w:sz w:val="22"/>
                <w:szCs w:val="22"/>
              </w:rPr>
              <w:t xml:space="preserve">Να μετρά, με αναίμακτη μέθοδο, τον δείκτη </w:t>
            </w:r>
            <w:r w:rsidRPr="00A53A6F">
              <w:rPr>
                <w:rFonts w:asciiTheme="minorHAnsi" w:hAnsiTheme="minorHAnsi" w:cs="Times New Roman"/>
                <w:sz w:val="22"/>
                <w:szCs w:val="22"/>
                <w:lang w:val="en-US"/>
              </w:rPr>
              <w:t>Pleth</w:t>
            </w:r>
            <w:r w:rsidRPr="00A53A6F">
              <w:rPr>
                <w:rFonts w:asciiTheme="minorHAnsi" w:hAnsiTheme="minorHAnsi" w:cs="Times New Roman"/>
                <w:sz w:val="22"/>
                <w:szCs w:val="22"/>
              </w:rPr>
              <w:t xml:space="preserve"> </w:t>
            </w:r>
            <w:r w:rsidRPr="00A53A6F">
              <w:rPr>
                <w:rFonts w:asciiTheme="minorHAnsi" w:hAnsiTheme="minorHAnsi" w:cs="Times New Roman"/>
                <w:sz w:val="22"/>
                <w:szCs w:val="22"/>
                <w:lang w:val="en-US"/>
              </w:rPr>
              <w:t>Variability</w:t>
            </w:r>
            <w:r w:rsidRPr="00A53A6F">
              <w:rPr>
                <w:rFonts w:asciiTheme="minorHAnsi" w:hAnsiTheme="minorHAnsi" w:cs="Times New Roman"/>
                <w:sz w:val="22"/>
                <w:szCs w:val="22"/>
              </w:rPr>
              <w:t xml:space="preserve"> </w:t>
            </w:r>
            <w:r w:rsidRPr="00A53A6F">
              <w:rPr>
                <w:rFonts w:asciiTheme="minorHAnsi" w:hAnsiTheme="minorHAnsi" w:cs="Times New Roman"/>
                <w:sz w:val="22"/>
                <w:szCs w:val="22"/>
                <w:lang w:val="en-US"/>
              </w:rPr>
              <w:t>Index</w:t>
            </w:r>
            <w:r w:rsidRPr="00A53A6F">
              <w:rPr>
                <w:rFonts w:asciiTheme="minorHAnsi" w:hAnsiTheme="minorHAnsi" w:cs="Times New Roman"/>
                <w:sz w:val="22"/>
                <w:szCs w:val="22"/>
              </w:rPr>
              <w:t xml:space="preserve"> (</w:t>
            </w:r>
            <w:r w:rsidRPr="00A53A6F">
              <w:rPr>
                <w:rFonts w:asciiTheme="minorHAnsi" w:hAnsiTheme="minorHAnsi" w:cs="Times New Roman"/>
                <w:sz w:val="22"/>
                <w:szCs w:val="22"/>
                <w:lang w:val="en-US"/>
              </w:rPr>
              <w:t>PVI</w:t>
            </w:r>
            <w:r w:rsidRPr="00A53A6F">
              <w:rPr>
                <w:rFonts w:asciiTheme="minorHAnsi" w:hAnsiTheme="minorHAnsi" w:cs="Times New Roman"/>
                <w:sz w:val="22"/>
                <w:szCs w:val="22"/>
              </w:rPr>
              <w:t>) για τον υπολογισμό της αναμενόμενης ανταπόκρισης του ασθενή στα παρεχόμενα υγρά.</w:t>
            </w:r>
          </w:p>
          <w:p w:rsidR="001B4F6E" w:rsidRPr="00A53A6F" w:rsidRDefault="001B4F6E" w:rsidP="001367B5">
            <w:pPr>
              <w:pStyle w:val="2b"/>
              <w:numPr>
                <w:ilvl w:val="3"/>
                <w:numId w:val="27"/>
              </w:numPr>
              <w:shd w:val="clear" w:color="auto" w:fill="auto"/>
              <w:tabs>
                <w:tab w:val="left" w:pos="2312"/>
              </w:tabs>
              <w:spacing w:line="230" w:lineRule="exact"/>
              <w:ind w:left="460" w:hanging="400"/>
              <w:jc w:val="both"/>
              <w:rPr>
                <w:rFonts w:asciiTheme="minorHAnsi" w:hAnsiTheme="minorHAnsi" w:cs="Times New Roman"/>
                <w:sz w:val="22"/>
                <w:szCs w:val="22"/>
              </w:rPr>
            </w:pPr>
            <w:r w:rsidRPr="00A53A6F">
              <w:rPr>
                <w:rFonts w:asciiTheme="minorHAnsi" w:hAnsiTheme="minorHAnsi" w:cs="Times New Roman"/>
                <w:sz w:val="22"/>
                <w:szCs w:val="22"/>
              </w:rPr>
              <w:t xml:space="preserve"> Να μετράει αναίμακτη πίεση (ΝΙΒΠ) με χειροκίνητο (</w:t>
            </w:r>
            <w:r w:rsidRPr="00A53A6F">
              <w:rPr>
                <w:rFonts w:asciiTheme="minorHAnsi" w:hAnsiTheme="minorHAnsi" w:cs="Times New Roman"/>
                <w:sz w:val="22"/>
                <w:szCs w:val="22"/>
                <w:lang w:val="en-US"/>
              </w:rPr>
              <w:t>manual</w:t>
            </w:r>
            <w:r w:rsidRPr="00A53A6F">
              <w:rPr>
                <w:rFonts w:asciiTheme="minorHAnsi" w:hAnsiTheme="minorHAnsi" w:cs="Times New Roman"/>
                <w:sz w:val="22"/>
                <w:szCs w:val="22"/>
              </w:rPr>
              <w:t>) και αυτόματο τρόπο ,με ρυθμιζόμενο από το χρήστη διαστήματα.</w:t>
            </w:r>
          </w:p>
          <w:p w:rsidR="001B4F6E" w:rsidRPr="00A53A6F" w:rsidRDefault="001B4F6E" w:rsidP="001367B5">
            <w:pPr>
              <w:pStyle w:val="2b"/>
              <w:shd w:val="clear" w:color="auto" w:fill="auto"/>
              <w:tabs>
                <w:tab w:val="left" w:pos="2312"/>
              </w:tabs>
              <w:spacing w:line="230" w:lineRule="exact"/>
              <w:ind w:left="460"/>
              <w:rPr>
                <w:rFonts w:asciiTheme="minorHAnsi" w:hAnsiTheme="minorHAnsi" w:cs="Times New Roman"/>
                <w:sz w:val="22"/>
                <w:szCs w:val="22"/>
              </w:rPr>
            </w:pPr>
          </w:p>
          <w:p w:rsidR="001B4F6E" w:rsidRPr="00A53A6F" w:rsidRDefault="001B4F6E" w:rsidP="001367B5">
            <w:pPr>
              <w:pStyle w:val="2b"/>
              <w:numPr>
                <w:ilvl w:val="3"/>
                <w:numId w:val="27"/>
              </w:numPr>
              <w:shd w:val="clear" w:color="auto" w:fill="auto"/>
              <w:tabs>
                <w:tab w:val="left" w:pos="2312"/>
              </w:tabs>
              <w:spacing w:line="230" w:lineRule="exact"/>
              <w:ind w:left="460" w:hanging="400"/>
              <w:jc w:val="both"/>
              <w:rPr>
                <w:rFonts w:asciiTheme="minorHAnsi" w:hAnsiTheme="minorHAnsi" w:cs="Times New Roman"/>
                <w:sz w:val="22"/>
                <w:szCs w:val="22"/>
              </w:rPr>
            </w:pPr>
            <w:r w:rsidRPr="00A53A6F">
              <w:rPr>
                <w:rFonts w:asciiTheme="minorHAnsi" w:hAnsiTheme="minorHAnsi" w:cs="Times New Roman"/>
                <w:sz w:val="22"/>
                <w:szCs w:val="22"/>
              </w:rPr>
              <w:t xml:space="preserve"> Η αναίμακτη πίεση να εμφανίζεται στην οθόνη με</w:t>
            </w:r>
            <w:r w:rsidRPr="001B4F6E">
              <w:rPr>
                <w:rStyle w:val="290"/>
                <w:rFonts w:asciiTheme="minorHAnsi" w:hAnsiTheme="minorHAnsi" w:cs="Times New Roman"/>
                <w:sz w:val="22"/>
                <w:szCs w:val="22"/>
                <w:lang w:val="el-GR"/>
              </w:rPr>
              <w:t xml:space="preserve"> </w:t>
            </w:r>
            <w:r w:rsidRPr="00A53A6F">
              <w:rPr>
                <w:rFonts w:asciiTheme="minorHAnsi" w:hAnsiTheme="minorHAnsi" w:cs="Times New Roman"/>
                <w:sz w:val="22"/>
                <w:szCs w:val="22"/>
              </w:rPr>
              <w:t>αντίστοιχες τιμές της συστολικής,   διαστολικής και</w:t>
            </w:r>
            <w:r w:rsidRPr="00A53A6F">
              <w:rPr>
                <w:rStyle w:val="2105"/>
                <w:rFonts w:asciiTheme="minorHAnsi" w:hAnsiTheme="minorHAnsi" w:cs="Times New Roman"/>
                <w:sz w:val="22"/>
                <w:szCs w:val="22"/>
              </w:rPr>
              <w:t xml:space="preserve"> μέσης πίεσης.</w:t>
            </w:r>
            <w:r w:rsidRPr="00A53A6F">
              <w:rPr>
                <w:rFonts w:asciiTheme="minorHAnsi" w:hAnsiTheme="minorHAnsi" w:cs="Times New Roman"/>
                <w:sz w:val="22"/>
                <w:szCs w:val="22"/>
              </w:rPr>
              <w:t xml:space="preserve"> Το μόνιτορ να διαθέτει τρία μεγέθη περιχειρίδων τουλάχιστον, ενηλίκων και περιχειρίδα παιδιών</w:t>
            </w:r>
          </w:p>
          <w:p w:rsidR="001B4F6E" w:rsidRPr="00A53A6F" w:rsidRDefault="001B4F6E" w:rsidP="001367B5">
            <w:pPr>
              <w:pStyle w:val="2b"/>
              <w:shd w:val="clear" w:color="auto" w:fill="auto"/>
              <w:tabs>
                <w:tab w:val="left" w:pos="857"/>
              </w:tabs>
              <w:spacing w:line="279" w:lineRule="exact"/>
              <w:ind w:left="459" w:right="840" w:hanging="459"/>
              <w:jc w:val="left"/>
              <w:rPr>
                <w:rFonts w:asciiTheme="minorHAnsi" w:hAnsiTheme="minorHAnsi" w:cs="Times New Roman"/>
                <w:sz w:val="22"/>
                <w:szCs w:val="22"/>
              </w:rPr>
            </w:pPr>
            <w:r w:rsidRPr="00A53A6F">
              <w:rPr>
                <w:rFonts w:asciiTheme="minorHAnsi" w:hAnsiTheme="minorHAnsi" w:cs="Times New Roman"/>
                <w:b/>
                <w:sz w:val="22"/>
                <w:szCs w:val="22"/>
              </w:rPr>
              <w:t xml:space="preserve">  19</w:t>
            </w:r>
            <w:r w:rsidRPr="00A53A6F">
              <w:rPr>
                <w:rFonts w:asciiTheme="minorHAnsi" w:hAnsiTheme="minorHAnsi" w:cs="Times New Roman"/>
                <w:sz w:val="22"/>
                <w:szCs w:val="22"/>
              </w:rPr>
              <w:t>. Να διαθέτει μέτρησης αιματηρής πίεσης(ΙΒΡ) τουλάχιστον δύο (2), (+ ΚΠΦ) με ρύθμιση   της κλίμακας για υψηλές και χαμηλές πιέσεις και ταυτόχρονη απεικόνιση των τιμών της συστολικής, διαστολικής και μέσης πίεσης.</w:t>
            </w:r>
          </w:p>
          <w:p w:rsidR="001B4F6E" w:rsidRPr="00A53A6F" w:rsidRDefault="001B4F6E" w:rsidP="001367B5">
            <w:pPr>
              <w:pStyle w:val="2b"/>
              <w:shd w:val="clear" w:color="auto" w:fill="auto"/>
              <w:tabs>
                <w:tab w:val="left" w:pos="872"/>
              </w:tabs>
              <w:spacing w:line="279" w:lineRule="exact"/>
              <w:ind w:left="459" w:right="840" w:hanging="459"/>
              <w:jc w:val="left"/>
              <w:rPr>
                <w:rFonts w:asciiTheme="minorHAnsi" w:hAnsiTheme="minorHAnsi" w:cs="Times New Roman"/>
                <w:sz w:val="22"/>
                <w:szCs w:val="22"/>
              </w:rPr>
            </w:pPr>
            <w:r w:rsidRPr="00A53A6F">
              <w:rPr>
                <w:rFonts w:asciiTheme="minorHAnsi" w:hAnsiTheme="minorHAnsi" w:cs="Times New Roman"/>
                <w:sz w:val="22"/>
                <w:szCs w:val="22"/>
              </w:rPr>
              <w:t xml:space="preserve">  </w:t>
            </w:r>
            <w:r w:rsidRPr="00A53A6F">
              <w:rPr>
                <w:rFonts w:asciiTheme="minorHAnsi" w:hAnsiTheme="minorHAnsi" w:cs="Times New Roman"/>
                <w:b/>
                <w:sz w:val="22"/>
                <w:szCs w:val="22"/>
              </w:rPr>
              <w:t>20</w:t>
            </w:r>
            <w:r w:rsidRPr="00A53A6F">
              <w:rPr>
                <w:rFonts w:asciiTheme="minorHAnsi" w:hAnsiTheme="minorHAnsi" w:cs="Times New Roman"/>
                <w:sz w:val="22"/>
                <w:szCs w:val="22"/>
              </w:rPr>
              <w:t>. Να διαθέτει την λειτουργία υπέρθεσης των κυματομορφών (</w:t>
            </w:r>
            <w:r w:rsidRPr="00A53A6F">
              <w:rPr>
                <w:rFonts w:asciiTheme="minorHAnsi" w:hAnsiTheme="minorHAnsi" w:cs="Times New Roman"/>
                <w:sz w:val="22"/>
                <w:szCs w:val="22"/>
                <w:lang w:val="en-US"/>
              </w:rPr>
              <w:t>overlap</w:t>
            </w:r>
            <w:r w:rsidRPr="00A53A6F">
              <w:rPr>
                <w:rFonts w:asciiTheme="minorHAnsi" w:hAnsiTheme="minorHAnsi" w:cs="Times New Roman"/>
                <w:sz w:val="22"/>
                <w:szCs w:val="22"/>
              </w:rPr>
              <w:t xml:space="preserve">), και δυνατότητα μέτρησης της </w:t>
            </w:r>
            <w:r w:rsidRPr="00A53A6F">
              <w:rPr>
                <w:rFonts w:asciiTheme="minorHAnsi" w:hAnsiTheme="minorHAnsi" w:cs="Times New Roman"/>
                <w:sz w:val="22"/>
                <w:szCs w:val="22"/>
                <w:lang w:val="en-US"/>
              </w:rPr>
              <w:t>Pulse</w:t>
            </w:r>
            <w:r w:rsidRPr="00A53A6F">
              <w:rPr>
                <w:rFonts w:asciiTheme="minorHAnsi" w:hAnsiTheme="minorHAnsi" w:cs="Times New Roman"/>
                <w:sz w:val="22"/>
                <w:szCs w:val="22"/>
              </w:rPr>
              <w:t xml:space="preserve"> </w:t>
            </w:r>
            <w:r w:rsidRPr="00A53A6F">
              <w:rPr>
                <w:rFonts w:asciiTheme="minorHAnsi" w:hAnsiTheme="minorHAnsi" w:cs="Times New Roman"/>
                <w:sz w:val="22"/>
                <w:szCs w:val="22"/>
                <w:lang w:val="en-US"/>
              </w:rPr>
              <w:t>Pressure</w:t>
            </w:r>
            <w:r w:rsidRPr="00A53A6F">
              <w:rPr>
                <w:rFonts w:asciiTheme="minorHAnsi" w:hAnsiTheme="minorHAnsi" w:cs="Times New Roman"/>
                <w:sz w:val="22"/>
                <w:szCs w:val="22"/>
              </w:rPr>
              <w:t xml:space="preserve"> </w:t>
            </w:r>
            <w:r w:rsidRPr="00A53A6F">
              <w:rPr>
                <w:rFonts w:asciiTheme="minorHAnsi" w:hAnsiTheme="minorHAnsi" w:cs="Times New Roman"/>
                <w:sz w:val="22"/>
                <w:szCs w:val="22"/>
                <w:lang w:val="en-US"/>
              </w:rPr>
              <w:t>Variation</w:t>
            </w:r>
            <w:r w:rsidRPr="00A53A6F">
              <w:rPr>
                <w:rFonts w:asciiTheme="minorHAnsi" w:hAnsiTheme="minorHAnsi" w:cs="Times New Roman"/>
                <w:sz w:val="22"/>
                <w:szCs w:val="22"/>
              </w:rPr>
              <w:t xml:space="preserve"> (</w:t>
            </w:r>
            <w:r w:rsidRPr="00A53A6F">
              <w:rPr>
                <w:rFonts w:asciiTheme="minorHAnsi" w:hAnsiTheme="minorHAnsi" w:cs="Times New Roman"/>
                <w:sz w:val="22"/>
                <w:szCs w:val="22"/>
                <w:lang w:val="en-US"/>
              </w:rPr>
              <w:t>PPV</w:t>
            </w:r>
            <w:r w:rsidRPr="00A53A6F">
              <w:rPr>
                <w:rFonts w:asciiTheme="minorHAnsi" w:hAnsiTheme="minorHAnsi" w:cs="Times New Roman"/>
                <w:sz w:val="22"/>
                <w:szCs w:val="22"/>
              </w:rPr>
              <w:t xml:space="preserve">) καθώς και της </w:t>
            </w:r>
            <w:r w:rsidRPr="00A53A6F">
              <w:rPr>
                <w:rFonts w:asciiTheme="minorHAnsi" w:hAnsiTheme="minorHAnsi" w:cs="Times New Roman"/>
                <w:sz w:val="22"/>
                <w:szCs w:val="22"/>
                <w:lang w:val="en-US"/>
              </w:rPr>
              <w:t>systolic</w:t>
            </w:r>
            <w:r w:rsidRPr="00A53A6F">
              <w:rPr>
                <w:rFonts w:asciiTheme="minorHAnsi" w:hAnsiTheme="minorHAnsi" w:cs="Times New Roman"/>
                <w:sz w:val="22"/>
                <w:szCs w:val="22"/>
              </w:rPr>
              <w:t xml:space="preserve"> </w:t>
            </w:r>
            <w:r w:rsidRPr="00A53A6F">
              <w:rPr>
                <w:rFonts w:asciiTheme="minorHAnsi" w:hAnsiTheme="minorHAnsi" w:cs="Times New Roman"/>
                <w:sz w:val="22"/>
                <w:szCs w:val="22"/>
                <w:lang w:val="en-US"/>
              </w:rPr>
              <w:t>pressure</w:t>
            </w:r>
            <w:r w:rsidRPr="00A53A6F">
              <w:rPr>
                <w:rFonts w:asciiTheme="minorHAnsi" w:hAnsiTheme="minorHAnsi" w:cs="Times New Roman"/>
                <w:sz w:val="22"/>
                <w:szCs w:val="22"/>
              </w:rPr>
              <w:t xml:space="preserve"> </w:t>
            </w:r>
            <w:r w:rsidRPr="00A53A6F">
              <w:rPr>
                <w:rFonts w:asciiTheme="minorHAnsi" w:hAnsiTheme="minorHAnsi" w:cs="Times New Roman"/>
                <w:sz w:val="22"/>
                <w:szCs w:val="22"/>
                <w:lang w:val="en-US"/>
              </w:rPr>
              <w:t>variation</w:t>
            </w:r>
            <w:r w:rsidRPr="00A53A6F">
              <w:rPr>
                <w:rFonts w:asciiTheme="minorHAnsi" w:hAnsiTheme="minorHAnsi" w:cs="Times New Roman"/>
                <w:sz w:val="22"/>
                <w:szCs w:val="22"/>
              </w:rPr>
              <w:t xml:space="preserve"> (</w:t>
            </w:r>
            <w:r w:rsidRPr="00A53A6F">
              <w:rPr>
                <w:rFonts w:asciiTheme="minorHAnsi" w:hAnsiTheme="minorHAnsi" w:cs="Times New Roman"/>
                <w:sz w:val="22"/>
                <w:szCs w:val="22"/>
                <w:lang w:val="en-US"/>
              </w:rPr>
              <w:t>SPV</w:t>
            </w:r>
            <w:r w:rsidRPr="00A53A6F">
              <w:rPr>
                <w:rFonts w:asciiTheme="minorHAnsi" w:hAnsiTheme="minorHAnsi" w:cs="Times New Roman"/>
                <w:sz w:val="22"/>
                <w:szCs w:val="22"/>
              </w:rPr>
              <w:t>).</w:t>
            </w:r>
          </w:p>
          <w:p w:rsidR="001B4F6E" w:rsidRPr="00A53A6F" w:rsidRDefault="001B4F6E" w:rsidP="001367B5">
            <w:pPr>
              <w:pStyle w:val="2b"/>
              <w:shd w:val="clear" w:color="auto" w:fill="auto"/>
              <w:tabs>
                <w:tab w:val="left" w:pos="872"/>
              </w:tabs>
              <w:spacing w:line="279" w:lineRule="exact"/>
              <w:ind w:left="459" w:right="840" w:hanging="459"/>
              <w:jc w:val="left"/>
              <w:rPr>
                <w:rFonts w:asciiTheme="minorHAnsi" w:hAnsiTheme="minorHAnsi" w:cs="Times New Roman"/>
                <w:sz w:val="22"/>
                <w:szCs w:val="22"/>
              </w:rPr>
            </w:pPr>
            <w:r w:rsidRPr="00A53A6F">
              <w:rPr>
                <w:rFonts w:asciiTheme="minorHAnsi" w:hAnsiTheme="minorHAnsi" w:cs="Times New Roman"/>
                <w:b/>
                <w:sz w:val="22"/>
                <w:szCs w:val="22"/>
              </w:rPr>
              <w:t xml:space="preserve">    21.</w:t>
            </w:r>
            <w:r w:rsidRPr="00A53A6F">
              <w:rPr>
                <w:rFonts w:asciiTheme="minorHAnsi" w:hAnsiTheme="minorHAnsi" w:cs="Times New Roman"/>
                <w:sz w:val="22"/>
                <w:szCs w:val="22"/>
              </w:rPr>
              <w:t xml:space="preserve"> Να έχει δυνατότητα άμεσης σύνδεσης με δίκτυο </w:t>
            </w:r>
            <w:r w:rsidRPr="00A53A6F">
              <w:rPr>
                <w:rFonts w:asciiTheme="minorHAnsi" w:hAnsiTheme="minorHAnsi" w:cs="Times New Roman"/>
                <w:sz w:val="22"/>
                <w:szCs w:val="22"/>
                <w:lang w:val="en-US"/>
              </w:rPr>
              <w:t>Ethernet</w:t>
            </w:r>
            <w:r w:rsidRPr="00A53A6F">
              <w:rPr>
                <w:rFonts w:asciiTheme="minorHAnsi" w:hAnsiTheme="minorHAnsi" w:cs="Times New Roman"/>
                <w:sz w:val="22"/>
                <w:szCs w:val="22"/>
              </w:rPr>
              <w:t xml:space="preserve"> είτε ενσύρματα είτε ασύρματα (</w:t>
            </w:r>
            <w:r w:rsidRPr="00A53A6F">
              <w:rPr>
                <w:rFonts w:asciiTheme="minorHAnsi" w:hAnsiTheme="minorHAnsi" w:cs="Times New Roman"/>
                <w:sz w:val="22"/>
                <w:szCs w:val="22"/>
                <w:lang w:val="en-US"/>
              </w:rPr>
              <w:t>wireless</w:t>
            </w:r>
            <w:r w:rsidRPr="00A53A6F">
              <w:rPr>
                <w:rFonts w:asciiTheme="minorHAnsi" w:hAnsiTheme="minorHAnsi" w:cs="Times New Roman"/>
                <w:sz w:val="22"/>
                <w:szCs w:val="22"/>
              </w:rPr>
              <w:t xml:space="preserve">) καθώς και έξοδο </w:t>
            </w:r>
            <w:r w:rsidRPr="00A53A6F">
              <w:rPr>
                <w:rFonts w:asciiTheme="minorHAnsi" w:hAnsiTheme="minorHAnsi" w:cs="Times New Roman"/>
                <w:sz w:val="22"/>
                <w:szCs w:val="22"/>
                <w:lang w:val="en-US"/>
              </w:rPr>
              <w:t>Video</w:t>
            </w:r>
            <w:r w:rsidRPr="00A53A6F">
              <w:rPr>
                <w:rFonts w:asciiTheme="minorHAnsi" w:hAnsiTheme="minorHAnsi" w:cs="Times New Roman"/>
                <w:sz w:val="22"/>
                <w:szCs w:val="22"/>
              </w:rPr>
              <w:t xml:space="preserve"> και θύρες επικοινωνίας τύπου </w:t>
            </w:r>
            <w:r w:rsidRPr="00A53A6F">
              <w:rPr>
                <w:rFonts w:asciiTheme="minorHAnsi" w:hAnsiTheme="minorHAnsi" w:cs="Times New Roman"/>
                <w:sz w:val="22"/>
                <w:szCs w:val="22"/>
                <w:lang w:val="en-US"/>
              </w:rPr>
              <w:t>RS</w:t>
            </w:r>
            <w:r w:rsidRPr="00A53A6F">
              <w:rPr>
                <w:rFonts w:asciiTheme="minorHAnsi" w:hAnsiTheme="minorHAnsi" w:cs="Times New Roman"/>
                <w:sz w:val="22"/>
                <w:szCs w:val="22"/>
              </w:rPr>
              <w:t>232, σειριακής επικοινωνίας για τη μεταφορά δεδομένων.</w:t>
            </w:r>
          </w:p>
          <w:p w:rsidR="001B4F6E" w:rsidRPr="00A53A6F" w:rsidRDefault="001B4F6E" w:rsidP="001367B5">
            <w:pPr>
              <w:pStyle w:val="2b"/>
              <w:shd w:val="clear" w:color="auto" w:fill="auto"/>
              <w:tabs>
                <w:tab w:val="left" w:pos="872"/>
              </w:tabs>
              <w:spacing w:line="279" w:lineRule="exact"/>
              <w:ind w:left="459" w:right="840" w:hanging="459"/>
              <w:jc w:val="left"/>
              <w:rPr>
                <w:rFonts w:asciiTheme="minorHAnsi" w:hAnsiTheme="minorHAnsi" w:cs="Times New Roman"/>
                <w:sz w:val="22"/>
                <w:szCs w:val="22"/>
              </w:rPr>
            </w:pPr>
            <w:r w:rsidRPr="00A53A6F">
              <w:rPr>
                <w:rFonts w:asciiTheme="minorHAnsi" w:hAnsiTheme="minorHAnsi" w:cs="Times New Roman"/>
                <w:b/>
                <w:sz w:val="22"/>
                <w:szCs w:val="22"/>
              </w:rPr>
              <w:t xml:space="preserve">    22</w:t>
            </w:r>
            <w:r w:rsidRPr="00A53A6F">
              <w:rPr>
                <w:rFonts w:asciiTheme="minorHAnsi" w:hAnsiTheme="minorHAnsi" w:cs="Times New Roman"/>
                <w:sz w:val="22"/>
                <w:szCs w:val="22"/>
              </w:rPr>
              <w:t>. Καπνογραφία &amp; Καπνομετρία (</w:t>
            </w:r>
            <w:r w:rsidRPr="00A53A6F">
              <w:rPr>
                <w:rFonts w:asciiTheme="minorHAnsi" w:hAnsiTheme="minorHAnsi" w:cs="Times New Roman"/>
                <w:sz w:val="22"/>
                <w:szCs w:val="22"/>
                <w:lang w:val="en-US"/>
              </w:rPr>
              <w:t>EtC</w:t>
            </w:r>
            <w:r w:rsidRPr="00A53A6F">
              <w:rPr>
                <w:rFonts w:asciiTheme="minorHAnsi" w:hAnsiTheme="minorHAnsi" w:cs="Times New Roman"/>
                <w:sz w:val="22"/>
                <w:szCs w:val="22"/>
              </w:rPr>
              <w:t>02)</w:t>
            </w:r>
          </w:p>
          <w:p w:rsidR="001B4F6E" w:rsidRPr="00A53A6F" w:rsidRDefault="001B4F6E" w:rsidP="001367B5">
            <w:pPr>
              <w:pStyle w:val="2b"/>
              <w:shd w:val="clear" w:color="auto" w:fill="auto"/>
              <w:spacing w:after="272" w:line="344" w:lineRule="exact"/>
              <w:ind w:left="920" w:right="440"/>
              <w:jc w:val="left"/>
              <w:rPr>
                <w:rFonts w:asciiTheme="minorHAnsi" w:hAnsiTheme="minorHAnsi" w:cs="Times New Roman"/>
                <w:sz w:val="22"/>
                <w:szCs w:val="22"/>
              </w:rPr>
            </w:pPr>
            <w:r w:rsidRPr="00A53A6F">
              <w:rPr>
                <w:rFonts w:asciiTheme="minorHAnsi" w:hAnsiTheme="minorHAnsi" w:cs="Times New Roman"/>
                <w:sz w:val="22"/>
                <w:szCs w:val="22"/>
              </w:rPr>
              <w:t>Να μετρά και να απεικονίζει τη καπνογραφία και καπνομετρία μέσω αισθητήρα κύριας ροής (</w:t>
            </w:r>
            <w:r w:rsidRPr="00A53A6F">
              <w:rPr>
                <w:rFonts w:asciiTheme="minorHAnsi" w:hAnsiTheme="minorHAnsi" w:cs="Times New Roman"/>
                <w:sz w:val="22"/>
                <w:szCs w:val="22"/>
                <w:lang w:val="en-US"/>
              </w:rPr>
              <w:t>mainstream</w:t>
            </w:r>
            <w:r w:rsidRPr="00A53A6F">
              <w:rPr>
                <w:rFonts w:asciiTheme="minorHAnsi" w:hAnsiTheme="minorHAnsi" w:cs="Times New Roman"/>
                <w:sz w:val="22"/>
                <w:szCs w:val="22"/>
              </w:rPr>
              <w:t>) χρησιμοποιώντας κυβέτα πολλαπλών χρήσεων, αποστειρώσιμη. Να προσφερθεί προς επιλογή ο αισθητήρας με την αντίστοιχη κυβέττα.</w:t>
            </w:r>
          </w:p>
          <w:p w:rsidR="001B4F6E" w:rsidRPr="00A53A6F" w:rsidRDefault="001B4F6E" w:rsidP="001367B5">
            <w:pPr>
              <w:pStyle w:val="2b"/>
              <w:numPr>
                <w:ilvl w:val="4"/>
                <w:numId w:val="27"/>
              </w:numPr>
              <w:shd w:val="clear" w:color="auto" w:fill="auto"/>
              <w:tabs>
                <w:tab w:val="left" w:pos="449"/>
              </w:tabs>
              <w:spacing w:after="236" w:line="304" w:lineRule="exact"/>
              <w:ind w:left="460" w:right="440" w:hanging="400"/>
              <w:jc w:val="both"/>
              <w:rPr>
                <w:rFonts w:asciiTheme="minorHAnsi" w:hAnsiTheme="minorHAnsi" w:cs="Times New Roman"/>
                <w:sz w:val="22"/>
                <w:szCs w:val="22"/>
              </w:rPr>
            </w:pPr>
            <w:r w:rsidRPr="00A53A6F">
              <w:rPr>
                <w:rFonts w:asciiTheme="minorHAnsi" w:hAnsiTheme="minorHAnsi" w:cs="Times New Roman"/>
                <w:sz w:val="22"/>
                <w:szCs w:val="22"/>
              </w:rPr>
              <w:t>Οπτικοακουστική διάταξη συναγερμού (</w:t>
            </w:r>
            <w:r w:rsidRPr="00A53A6F">
              <w:rPr>
                <w:rFonts w:asciiTheme="minorHAnsi" w:hAnsiTheme="minorHAnsi" w:cs="Times New Roman"/>
                <w:sz w:val="22"/>
                <w:szCs w:val="22"/>
                <w:lang w:val="en-US"/>
              </w:rPr>
              <w:t>Alarms</w:t>
            </w:r>
            <w:r w:rsidRPr="00A53A6F">
              <w:rPr>
                <w:rFonts w:asciiTheme="minorHAnsi" w:hAnsiTheme="minorHAnsi" w:cs="Times New Roman"/>
                <w:sz w:val="22"/>
                <w:szCs w:val="22"/>
              </w:rPr>
              <w:t>) με τρία επίπεδα προτεραιότητας και ρυθμιζόμενα όρια για όλες τις παραμέτρους.</w:t>
            </w:r>
          </w:p>
          <w:p w:rsidR="001B4F6E" w:rsidRPr="00A53A6F" w:rsidRDefault="001B4F6E" w:rsidP="001367B5">
            <w:pPr>
              <w:pStyle w:val="2b"/>
              <w:numPr>
                <w:ilvl w:val="4"/>
                <w:numId w:val="27"/>
              </w:numPr>
              <w:shd w:val="clear" w:color="auto" w:fill="auto"/>
              <w:tabs>
                <w:tab w:val="left" w:pos="454"/>
              </w:tabs>
              <w:spacing w:after="183" w:line="309" w:lineRule="exact"/>
              <w:ind w:left="460" w:right="440" w:hanging="400"/>
              <w:jc w:val="both"/>
              <w:rPr>
                <w:rFonts w:asciiTheme="minorHAnsi" w:hAnsiTheme="minorHAnsi" w:cs="Times New Roman"/>
                <w:sz w:val="22"/>
                <w:szCs w:val="22"/>
              </w:rPr>
            </w:pPr>
            <w:r w:rsidRPr="00A53A6F">
              <w:rPr>
                <w:rFonts w:asciiTheme="minorHAnsi" w:hAnsiTheme="minorHAnsi" w:cs="Times New Roman"/>
                <w:sz w:val="22"/>
                <w:szCs w:val="22"/>
              </w:rPr>
              <w:t>Να διαθέτει μνήμη όλων των παραμέτρων (</w:t>
            </w:r>
            <w:r w:rsidRPr="00A53A6F">
              <w:rPr>
                <w:rFonts w:asciiTheme="minorHAnsi" w:hAnsiTheme="minorHAnsi" w:cs="Times New Roman"/>
                <w:sz w:val="22"/>
                <w:szCs w:val="22"/>
                <w:lang w:val="en-US"/>
              </w:rPr>
              <w:t>trends</w:t>
            </w:r>
            <w:r w:rsidRPr="00A53A6F">
              <w:rPr>
                <w:rFonts w:asciiTheme="minorHAnsi" w:hAnsiTheme="minorHAnsi" w:cs="Times New Roman"/>
                <w:sz w:val="22"/>
                <w:szCs w:val="22"/>
              </w:rPr>
              <w:t xml:space="preserve">) χρονικής διάρκειας 96 ωρών τουλάχιστον, σε </w:t>
            </w:r>
            <w:r w:rsidRPr="00A53A6F">
              <w:rPr>
                <w:rFonts w:asciiTheme="minorHAnsi" w:hAnsiTheme="minorHAnsi" w:cs="Times New Roman"/>
                <w:sz w:val="22"/>
                <w:szCs w:val="22"/>
              </w:rPr>
              <w:lastRenderedPageBreak/>
              <w:t>μορφή γραφημάτων και πινάκων. Να αποθηκεύει επίσης αυτόματα τουλάχιστον 150 συμβάντα (συναγερμοί, παραβίαση ορίων κτλ.).</w:t>
            </w:r>
          </w:p>
          <w:p w:rsidR="001B4F6E" w:rsidRPr="00A53A6F" w:rsidRDefault="001B4F6E" w:rsidP="001367B5">
            <w:pPr>
              <w:pStyle w:val="2b"/>
              <w:numPr>
                <w:ilvl w:val="4"/>
                <w:numId w:val="27"/>
              </w:numPr>
              <w:shd w:val="clear" w:color="auto" w:fill="auto"/>
              <w:tabs>
                <w:tab w:val="left" w:pos="449"/>
              </w:tabs>
              <w:spacing w:after="134" w:line="230" w:lineRule="exact"/>
              <w:ind w:left="460" w:hanging="400"/>
              <w:jc w:val="both"/>
              <w:rPr>
                <w:rFonts w:asciiTheme="minorHAnsi" w:hAnsiTheme="minorHAnsi" w:cs="Times New Roman"/>
                <w:sz w:val="22"/>
                <w:szCs w:val="22"/>
              </w:rPr>
            </w:pPr>
            <w:r w:rsidRPr="00A53A6F">
              <w:rPr>
                <w:rFonts w:asciiTheme="minorHAnsi" w:hAnsiTheme="minorHAnsi" w:cs="Times New Roman"/>
                <w:sz w:val="22"/>
                <w:szCs w:val="22"/>
              </w:rPr>
              <w:t>Να διαθέτει πρόγραμμα ανάλυσης με χρήση κέρσορα (</w:t>
            </w:r>
            <w:r w:rsidRPr="00A53A6F">
              <w:rPr>
                <w:rFonts w:asciiTheme="minorHAnsi" w:hAnsiTheme="minorHAnsi" w:cs="Times New Roman"/>
                <w:sz w:val="22"/>
                <w:szCs w:val="22"/>
                <w:lang w:val="en-US"/>
              </w:rPr>
              <w:t>cursor</w:t>
            </w:r>
            <w:r w:rsidRPr="00A53A6F">
              <w:rPr>
                <w:rFonts w:asciiTheme="minorHAnsi" w:hAnsiTheme="minorHAnsi" w:cs="Times New Roman"/>
                <w:sz w:val="22"/>
                <w:szCs w:val="22"/>
              </w:rPr>
              <w:t>).</w:t>
            </w:r>
          </w:p>
          <w:p w:rsidR="001B4F6E" w:rsidRPr="00A53A6F" w:rsidRDefault="001B4F6E" w:rsidP="001367B5">
            <w:pPr>
              <w:pStyle w:val="2b"/>
              <w:numPr>
                <w:ilvl w:val="4"/>
                <w:numId w:val="27"/>
              </w:numPr>
              <w:shd w:val="clear" w:color="auto" w:fill="auto"/>
              <w:tabs>
                <w:tab w:val="left" w:pos="464"/>
              </w:tabs>
              <w:spacing w:line="374" w:lineRule="exact"/>
              <w:ind w:left="460" w:right="440" w:hanging="400"/>
              <w:jc w:val="both"/>
              <w:rPr>
                <w:rFonts w:asciiTheme="minorHAnsi" w:hAnsiTheme="minorHAnsi" w:cs="Times New Roman"/>
                <w:sz w:val="22"/>
                <w:szCs w:val="22"/>
              </w:rPr>
            </w:pPr>
            <w:r w:rsidRPr="00A53A6F">
              <w:rPr>
                <w:rFonts w:asciiTheme="minorHAnsi" w:hAnsiTheme="minorHAnsi" w:cs="Times New Roman"/>
                <w:sz w:val="22"/>
                <w:szCs w:val="22"/>
              </w:rPr>
              <w:t>Να έχει ταχύτητες σάρωσης κυματομορφών 6,25 , 12,5 , 25 και 50</w:t>
            </w:r>
            <w:r w:rsidRPr="00A53A6F">
              <w:rPr>
                <w:rFonts w:asciiTheme="minorHAnsi" w:hAnsiTheme="minorHAnsi" w:cs="Times New Roman"/>
                <w:sz w:val="22"/>
                <w:szCs w:val="22"/>
                <w:lang w:val="en-US"/>
              </w:rPr>
              <w:t>mm</w:t>
            </w:r>
            <w:r w:rsidRPr="00A53A6F">
              <w:rPr>
                <w:rFonts w:asciiTheme="minorHAnsi" w:hAnsiTheme="minorHAnsi" w:cs="Times New Roman"/>
                <w:sz w:val="22"/>
                <w:szCs w:val="22"/>
              </w:rPr>
              <w:t>/</w:t>
            </w:r>
            <w:r w:rsidRPr="00A53A6F">
              <w:rPr>
                <w:rFonts w:asciiTheme="minorHAnsi" w:hAnsiTheme="minorHAnsi" w:cs="Times New Roman"/>
                <w:sz w:val="22"/>
                <w:szCs w:val="22"/>
                <w:lang w:val="en-US"/>
              </w:rPr>
              <w:t>sec</w:t>
            </w:r>
            <w:r w:rsidRPr="00A53A6F">
              <w:rPr>
                <w:rFonts w:asciiTheme="minorHAnsi" w:hAnsiTheme="minorHAnsi" w:cs="Times New Roman"/>
                <w:sz w:val="22"/>
                <w:szCs w:val="22"/>
              </w:rPr>
              <w:t xml:space="preserve"> ανάλογα με την παράμετρο και δυνατότητα παγώματος των κυματορφών.</w:t>
            </w:r>
          </w:p>
          <w:p w:rsidR="001B4F6E" w:rsidRPr="00A53A6F" w:rsidRDefault="001B4F6E" w:rsidP="001367B5">
            <w:pPr>
              <w:pStyle w:val="2b"/>
              <w:numPr>
                <w:ilvl w:val="4"/>
                <w:numId w:val="27"/>
              </w:numPr>
              <w:shd w:val="clear" w:color="auto" w:fill="auto"/>
              <w:tabs>
                <w:tab w:val="left" w:pos="464"/>
              </w:tabs>
              <w:spacing w:line="230" w:lineRule="exact"/>
              <w:ind w:left="460" w:hanging="400"/>
              <w:jc w:val="both"/>
              <w:rPr>
                <w:rFonts w:asciiTheme="minorHAnsi" w:hAnsiTheme="minorHAnsi" w:cs="Times New Roman"/>
                <w:sz w:val="22"/>
                <w:szCs w:val="22"/>
              </w:rPr>
            </w:pPr>
            <w:r w:rsidRPr="00A53A6F">
              <w:rPr>
                <w:rFonts w:asciiTheme="minorHAnsi" w:hAnsiTheme="minorHAnsi" w:cs="Times New Roman"/>
                <w:sz w:val="22"/>
                <w:szCs w:val="22"/>
              </w:rPr>
              <w:t>Να συνδέεται με κεντρικό σταθμό παρακολούθησης.</w:t>
            </w:r>
          </w:p>
          <w:p w:rsidR="001B4F6E" w:rsidRPr="00A53A6F" w:rsidRDefault="001B4F6E" w:rsidP="001367B5">
            <w:pPr>
              <w:pStyle w:val="2b"/>
              <w:shd w:val="clear" w:color="auto" w:fill="auto"/>
              <w:tabs>
                <w:tab w:val="left" w:pos="464"/>
              </w:tabs>
              <w:spacing w:line="230" w:lineRule="exact"/>
              <w:ind w:left="460"/>
              <w:rPr>
                <w:rFonts w:asciiTheme="minorHAnsi" w:hAnsiTheme="minorHAnsi" w:cs="Times New Roman"/>
                <w:sz w:val="22"/>
                <w:szCs w:val="22"/>
              </w:rPr>
            </w:pPr>
          </w:p>
          <w:p w:rsidR="001B4F6E" w:rsidRPr="00A53A6F" w:rsidRDefault="001B4F6E" w:rsidP="001367B5">
            <w:pPr>
              <w:pStyle w:val="2b"/>
              <w:numPr>
                <w:ilvl w:val="4"/>
                <w:numId w:val="27"/>
              </w:numPr>
              <w:shd w:val="clear" w:color="auto" w:fill="auto"/>
              <w:tabs>
                <w:tab w:val="left" w:pos="464"/>
              </w:tabs>
              <w:spacing w:line="230" w:lineRule="exact"/>
              <w:ind w:left="460" w:hanging="400"/>
              <w:jc w:val="both"/>
              <w:rPr>
                <w:rFonts w:asciiTheme="minorHAnsi" w:hAnsiTheme="minorHAnsi" w:cs="Times New Roman"/>
                <w:sz w:val="22"/>
                <w:szCs w:val="22"/>
              </w:rPr>
            </w:pPr>
            <w:r w:rsidRPr="00A53A6F">
              <w:rPr>
                <w:rFonts w:asciiTheme="minorHAnsi" w:hAnsiTheme="minorHAnsi" w:cs="Times New Roman"/>
                <w:sz w:val="22"/>
                <w:szCs w:val="22"/>
              </w:rPr>
              <w:t xml:space="preserve">Να υποστηρίζει με μελλοντική αναβάθμιση τη παρακλίνια τήρηση ηλεκτρονικού φακέλου ασθενούς στην οθόνη του. Να προσφερθεί προς επιλογή . </w:t>
            </w:r>
          </w:p>
          <w:p w:rsidR="001B4F6E" w:rsidRPr="00A53A6F" w:rsidRDefault="001B4F6E" w:rsidP="001367B5">
            <w:pPr>
              <w:pStyle w:val="2b"/>
              <w:shd w:val="clear" w:color="auto" w:fill="auto"/>
              <w:tabs>
                <w:tab w:val="left" w:pos="464"/>
              </w:tabs>
              <w:spacing w:line="230" w:lineRule="exact"/>
              <w:ind w:left="460"/>
              <w:rPr>
                <w:rFonts w:asciiTheme="minorHAnsi" w:hAnsiTheme="minorHAnsi" w:cs="Times New Roman"/>
                <w:sz w:val="22"/>
                <w:szCs w:val="22"/>
              </w:rPr>
            </w:pPr>
          </w:p>
          <w:p w:rsidR="001B4F6E" w:rsidRPr="00A53A6F" w:rsidRDefault="001B4F6E" w:rsidP="001367B5">
            <w:pPr>
              <w:pStyle w:val="2b"/>
              <w:numPr>
                <w:ilvl w:val="4"/>
                <w:numId w:val="27"/>
              </w:numPr>
              <w:shd w:val="clear" w:color="auto" w:fill="auto"/>
              <w:tabs>
                <w:tab w:val="left" w:pos="464"/>
              </w:tabs>
              <w:spacing w:line="230" w:lineRule="exact"/>
              <w:ind w:hanging="840"/>
              <w:jc w:val="both"/>
              <w:rPr>
                <w:rFonts w:asciiTheme="minorHAnsi" w:hAnsiTheme="minorHAnsi" w:cs="Times New Roman"/>
                <w:sz w:val="22"/>
                <w:szCs w:val="22"/>
              </w:rPr>
            </w:pPr>
            <w:r w:rsidRPr="00A53A6F">
              <w:rPr>
                <w:rFonts w:asciiTheme="minorHAnsi" w:hAnsiTheme="minorHAnsi" w:cs="Times New Roman"/>
                <w:sz w:val="22"/>
                <w:szCs w:val="22"/>
              </w:rPr>
              <w:t>Το κάθε μόνιτορ να συνοδεύεται από:</w:t>
            </w:r>
          </w:p>
          <w:p w:rsidR="001B4F6E" w:rsidRPr="00A53A6F" w:rsidRDefault="001B4F6E" w:rsidP="001367B5">
            <w:pPr>
              <w:pStyle w:val="35"/>
              <w:numPr>
                <w:ilvl w:val="0"/>
                <w:numId w:val="28"/>
              </w:numPr>
              <w:shd w:val="clear" w:color="auto" w:fill="auto"/>
              <w:tabs>
                <w:tab w:val="left" w:pos="2384"/>
              </w:tabs>
              <w:spacing w:before="0" w:after="37" w:line="238" w:lineRule="exact"/>
              <w:ind w:left="360" w:right="420" w:hanging="360"/>
              <w:rPr>
                <w:rFonts w:asciiTheme="minorHAnsi" w:hAnsiTheme="minorHAnsi" w:cs="Times New Roman"/>
                <w:sz w:val="22"/>
                <w:szCs w:val="22"/>
              </w:rPr>
            </w:pPr>
            <w:r w:rsidRPr="00A53A6F">
              <w:rPr>
                <w:rFonts w:asciiTheme="minorHAnsi" w:hAnsiTheme="minorHAnsi" w:cs="Times New Roman"/>
                <w:sz w:val="22"/>
                <w:szCs w:val="22"/>
              </w:rPr>
              <w:t>5-ττολικό καλώδιο ΗΚΓφήματος (</w:t>
            </w:r>
            <w:r w:rsidRPr="00A53A6F">
              <w:rPr>
                <w:rFonts w:asciiTheme="minorHAnsi" w:hAnsiTheme="minorHAnsi" w:cs="Times New Roman"/>
                <w:sz w:val="22"/>
                <w:szCs w:val="22"/>
                <w:lang w:val="en-US"/>
              </w:rPr>
              <w:t>ECG</w:t>
            </w:r>
            <w:r w:rsidRPr="00A53A6F">
              <w:rPr>
                <w:rFonts w:asciiTheme="minorHAnsi" w:hAnsiTheme="minorHAnsi" w:cs="Times New Roman"/>
                <w:sz w:val="22"/>
                <w:szCs w:val="22"/>
              </w:rPr>
              <w:t>), πολλαπλών Χρήσεων.</w:t>
            </w:r>
          </w:p>
          <w:p w:rsidR="001B4F6E" w:rsidRPr="00A53A6F" w:rsidRDefault="001B4F6E" w:rsidP="001367B5">
            <w:pPr>
              <w:pStyle w:val="35"/>
              <w:numPr>
                <w:ilvl w:val="0"/>
                <w:numId w:val="28"/>
              </w:numPr>
              <w:shd w:val="clear" w:color="auto" w:fill="auto"/>
              <w:tabs>
                <w:tab w:val="left" w:pos="2379"/>
              </w:tabs>
              <w:spacing w:before="0" w:after="72" w:line="268" w:lineRule="exact"/>
              <w:ind w:left="360" w:right="420" w:hanging="360"/>
              <w:rPr>
                <w:rFonts w:asciiTheme="minorHAnsi" w:hAnsiTheme="minorHAnsi" w:cs="Times New Roman"/>
                <w:sz w:val="22"/>
                <w:szCs w:val="22"/>
              </w:rPr>
            </w:pPr>
            <w:r w:rsidRPr="00A53A6F">
              <w:rPr>
                <w:rFonts w:asciiTheme="minorHAnsi" w:hAnsiTheme="minorHAnsi" w:cs="Times New Roman"/>
                <w:sz w:val="22"/>
                <w:szCs w:val="22"/>
              </w:rPr>
              <w:t xml:space="preserve">Αισθητήρα δακτύλου παλμικής οξυμετρίας πολλαπλών χρήσεων τεχνολογίας </w:t>
            </w:r>
            <w:r w:rsidRPr="00A53A6F">
              <w:rPr>
                <w:rFonts w:asciiTheme="minorHAnsi" w:hAnsiTheme="minorHAnsi" w:cs="Times New Roman"/>
                <w:sz w:val="22"/>
                <w:szCs w:val="22"/>
                <w:lang w:val="en-US"/>
              </w:rPr>
              <w:t>Masimo</w:t>
            </w:r>
            <w:r w:rsidRPr="001B4F6E">
              <w:rPr>
                <w:rStyle w:val="TimesNewRoman11"/>
                <w:rFonts w:asciiTheme="minorHAnsi" w:eastAsia="Arial" w:hAnsiTheme="minorHAnsi"/>
                <w:lang w:val="el-GR"/>
              </w:rPr>
              <w:t xml:space="preserve"> (</w:t>
            </w:r>
            <w:r w:rsidRPr="00A53A6F">
              <w:rPr>
                <w:rStyle w:val="TimesNewRoman11"/>
                <w:rFonts w:asciiTheme="minorHAnsi" w:eastAsia="Arial" w:hAnsiTheme="minorHAnsi"/>
              </w:rPr>
              <w:t>Sp</w:t>
            </w:r>
            <w:r w:rsidRPr="001B4F6E">
              <w:rPr>
                <w:rStyle w:val="TimesNewRoman11"/>
                <w:rFonts w:asciiTheme="minorHAnsi" w:eastAsia="Arial" w:hAnsiTheme="minorHAnsi"/>
                <w:lang w:val="el-GR"/>
              </w:rPr>
              <w:t>0</w:t>
            </w:r>
            <w:r w:rsidRPr="001B4F6E">
              <w:rPr>
                <w:rStyle w:val="TimesNewRoman11"/>
                <w:rFonts w:asciiTheme="minorHAnsi" w:eastAsia="Arial" w:hAnsiTheme="minorHAnsi"/>
                <w:vertAlign w:val="subscript"/>
                <w:lang w:val="el-GR"/>
              </w:rPr>
              <w:t>2</w:t>
            </w:r>
            <w:r w:rsidRPr="001B4F6E">
              <w:rPr>
                <w:rStyle w:val="TimesNewRoman11"/>
                <w:rFonts w:asciiTheme="minorHAnsi" w:eastAsia="Arial" w:hAnsiTheme="minorHAnsi"/>
                <w:lang w:val="el-GR"/>
              </w:rPr>
              <w:t>).</w:t>
            </w:r>
          </w:p>
          <w:p w:rsidR="001B4F6E" w:rsidRPr="00A53A6F" w:rsidRDefault="001B4F6E" w:rsidP="001367B5">
            <w:pPr>
              <w:pStyle w:val="35"/>
              <w:numPr>
                <w:ilvl w:val="0"/>
                <w:numId w:val="28"/>
              </w:numPr>
              <w:shd w:val="clear" w:color="auto" w:fill="auto"/>
              <w:tabs>
                <w:tab w:val="left" w:pos="2379"/>
              </w:tabs>
              <w:spacing w:before="0" w:after="56" w:line="253" w:lineRule="exact"/>
              <w:ind w:left="360" w:right="420" w:hanging="360"/>
              <w:rPr>
                <w:rFonts w:asciiTheme="minorHAnsi" w:hAnsiTheme="minorHAnsi" w:cs="Times New Roman"/>
                <w:sz w:val="22"/>
                <w:szCs w:val="22"/>
              </w:rPr>
            </w:pPr>
            <w:r w:rsidRPr="00A53A6F">
              <w:rPr>
                <w:rFonts w:asciiTheme="minorHAnsi" w:hAnsiTheme="minorHAnsi" w:cs="Times New Roman"/>
                <w:sz w:val="22"/>
                <w:szCs w:val="22"/>
              </w:rPr>
              <w:t>Δυο περιχειρίδες ενηλίκων διαφορετικών μεγεθών (ΝΙΒΡ), πολλαπλών χρήσεων.</w:t>
            </w:r>
          </w:p>
          <w:p w:rsidR="001B4F6E" w:rsidRPr="00A53A6F" w:rsidRDefault="001B4F6E" w:rsidP="001367B5">
            <w:pPr>
              <w:pStyle w:val="35"/>
              <w:numPr>
                <w:ilvl w:val="0"/>
                <w:numId w:val="28"/>
              </w:numPr>
              <w:shd w:val="clear" w:color="auto" w:fill="auto"/>
              <w:tabs>
                <w:tab w:val="left" w:pos="2375"/>
              </w:tabs>
              <w:spacing w:before="0" w:after="49" w:line="258" w:lineRule="exact"/>
              <w:ind w:left="360" w:right="420" w:hanging="360"/>
              <w:rPr>
                <w:rFonts w:asciiTheme="minorHAnsi" w:hAnsiTheme="minorHAnsi" w:cs="Times New Roman"/>
                <w:sz w:val="22"/>
                <w:szCs w:val="22"/>
              </w:rPr>
            </w:pPr>
            <w:r w:rsidRPr="00A53A6F">
              <w:rPr>
                <w:rFonts w:asciiTheme="minorHAnsi" w:hAnsiTheme="minorHAnsi" w:cs="Times New Roman"/>
                <w:sz w:val="22"/>
                <w:szCs w:val="22"/>
              </w:rPr>
              <w:t>Έναν τουλάχιστον αισθητήρα θερμοκρασίας, (Τ), πολλαπλών χρήσεων.</w:t>
            </w:r>
          </w:p>
          <w:p w:rsidR="001B4F6E" w:rsidRPr="00A53A6F" w:rsidRDefault="001B4F6E" w:rsidP="001367B5">
            <w:pPr>
              <w:pStyle w:val="35"/>
              <w:numPr>
                <w:ilvl w:val="0"/>
                <w:numId w:val="28"/>
              </w:numPr>
              <w:shd w:val="clear" w:color="auto" w:fill="auto"/>
              <w:tabs>
                <w:tab w:val="left" w:pos="2389"/>
              </w:tabs>
              <w:spacing w:before="0" w:after="0" w:line="272" w:lineRule="exact"/>
              <w:ind w:left="360" w:hanging="360"/>
              <w:rPr>
                <w:rFonts w:asciiTheme="minorHAnsi" w:hAnsiTheme="minorHAnsi" w:cs="Times New Roman"/>
                <w:sz w:val="22"/>
                <w:szCs w:val="22"/>
              </w:rPr>
            </w:pPr>
            <w:r w:rsidRPr="00A53A6F">
              <w:rPr>
                <w:rFonts w:asciiTheme="minorHAnsi" w:hAnsiTheme="minorHAnsi" w:cs="Times New Roman"/>
                <w:sz w:val="22"/>
                <w:szCs w:val="22"/>
              </w:rPr>
              <w:t>Βάσεις στήριξης για επιτοίχια ράγα.</w:t>
            </w:r>
          </w:p>
          <w:p w:rsidR="001B4F6E" w:rsidRPr="00A53A6F" w:rsidRDefault="001B4F6E" w:rsidP="001367B5">
            <w:pPr>
              <w:pStyle w:val="2b"/>
              <w:shd w:val="clear" w:color="auto" w:fill="auto"/>
              <w:tabs>
                <w:tab w:val="left" w:pos="872"/>
              </w:tabs>
              <w:spacing w:line="279" w:lineRule="exact"/>
              <w:ind w:left="459" w:right="840" w:hanging="459"/>
              <w:rPr>
                <w:rFonts w:asciiTheme="minorHAnsi" w:hAnsiTheme="minorHAnsi" w:cs="Times New Roman"/>
                <w:sz w:val="22"/>
                <w:szCs w:val="22"/>
              </w:rPr>
            </w:pPr>
            <w:r w:rsidRPr="00A53A6F">
              <w:rPr>
                <w:rFonts w:asciiTheme="minorHAnsi" w:hAnsiTheme="minorHAnsi" w:cs="Times New Roman"/>
                <w:sz w:val="22"/>
                <w:szCs w:val="22"/>
              </w:rPr>
              <w:t>και εν γένει τον απαραίτητο εξοπλισμό για την εύρυθμη λειτουργία του συστήματος πλην λοιπών αναλωσίμων</w:t>
            </w:r>
          </w:p>
          <w:p w:rsidR="001B4F6E" w:rsidRPr="00A53A6F" w:rsidRDefault="001B4F6E" w:rsidP="001367B5">
            <w:pPr>
              <w:pStyle w:val="2b"/>
              <w:shd w:val="clear" w:color="auto" w:fill="auto"/>
              <w:tabs>
                <w:tab w:val="left" w:pos="857"/>
              </w:tabs>
              <w:spacing w:line="279" w:lineRule="exact"/>
              <w:ind w:left="459" w:right="840" w:hanging="459"/>
              <w:rPr>
                <w:rFonts w:asciiTheme="minorHAnsi" w:hAnsiTheme="minorHAnsi" w:cs="Times New Roman"/>
                <w:sz w:val="22"/>
                <w:szCs w:val="22"/>
              </w:rPr>
            </w:pPr>
          </w:p>
          <w:p w:rsidR="001B4F6E" w:rsidRPr="00A53A6F" w:rsidRDefault="001B4F6E" w:rsidP="001367B5">
            <w:pPr>
              <w:pStyle w:val="35"/>
              <w:shd w:val="clear" w:color="auto" w:fill="auto"/>
              <w:tabs>
                <w:tab w:val="left" w:pos="819"/>
              </w:tabs>
              <w:spacing w:before="0" w:after="12" w:line="210" w:lineRule="exact"/>
              <w:ind w:firstLine="0"/>
              <w:jc w:val="both"/>
              <w:rPr>
                <w:rFonts w:asciiTheme="minorHAnsi" w:hAnsiTheme="minorHAnsi" w:cs="Times New Roman"/>
                <w:sz w:val="22"/>
                <w:szCs w:val="22"/>
              </w:rPr>
            </w:pPr>
            <w:r w:rsidRPr="00A53A6F">
              <w:rPr>
                <w:rFonts w:asciiTheme="minorHAnsi" w:hAnsiTheme="minorHAnsi" w:cs="Times New Roman"/>
                <w:b/>
                <w:sz w:val="22"/>
                <w:szCs w:val="22"/>
              </w:rPr>
              <w:t xml:space="preserve">   8</w:t>
            </w:r>
            <w:r w:rsidRPr="00A53A6F">
              <w:rPr>
                <w:rFonts w:asciiTheme="minorHAnsi" w:hAnsiTheme="minorHAnsi" w:cs="Times New Roman"/>
                <w:sz w:val="22"/>
                <w:szCs w:val="22"/>
              </w:rPr>
              <w:t>.  Για το σύνολο των μόνιτορ να παραδοθούν επίσης:</w:t>
            </w:r>
          </w:p>
          <w:p w:rsidR="001B4F6E" w:rsidRPr="00A53A6F" w:rsidRDefault="001B4F6E" w:rsidP="001367B5">
            <w:pPr>
              <w:pStyle w:val="46"/>
              <w:numPr>
                <w:ilvl w:val="0"/>
                <w:numId w:val="28"/>
              </w:numPr>
              <w:shd w:val="clear" w:color="auto" w:fill="auto"/>
              <w:tabs>
                <w:tab w:val="left" w:pos="1843"/>
              </w:tabs>
              <w:spacing w:line="220" w:lineRule="exact"/>
              <w:ind w:left="360" w:hanging="360"/>
              <w:rPr>
                <w:rFonts w:asciiTheme="minorHAnsi" w:hAnsiTheme="minorHAnsi"/>
                <w:sz w:val="22"/>
                <w:szCs w:val="22"/>
              </w:rPr>
            </w:pPr>
            <w:r w:rsidRPr="00A53A6F">
              <w:rPr>
                <w:rFonts w:asciiTheme="minorHAnsi" w:hAnsiTheme="minorHAnsi"/>
                <w:sz w:val="22"/>
                <w:szCs w:val="22"/>
              </w:rPr>
              <w:t>Δύο βαθμίδες ολικής αιμοσφαρίνης (</w:t>
            </w:r>
            <w:r w:rsidRPr="00A53A6F">
              <w:rPr>
                <w:rFonts w:asciiTheme="minorHAnsi" w:hAnsiTheme="minorHAnsi"/>
                <w:sz w:val="22"/>
                <w:szCs w:val="22"/>
                <w:lang w:val="en-US"/>
              </w:rPr>
              <w:t>SpHb</w:t>
            </w:r>
            <w:r w:rsidRPr="00A53A6F">
              <w:rPr>
                <w:rFonts w:asciiTheme="minorHAnsi" w:hAnsiTheme="minorHAnsi"/>
                <w:sz w:val="22"/>
                <w:szCs w:val="22"/>
              </w:rPr>
              <w:t>).</w:t>
            </w:r>
          </w:p>
          <w:p w:rsidR="001B4F6E" w:rsidRPr="00A53A6F" w:rsidRDefault="001B4F6E" w:rsidP="001367B5">
            <w:pPr>
              <w:pStyle w:val="46"/>
              <w:shd w:val="clear" w:color="auto" w:fill="auto"/>
              <w:tabs>
                <w:tab w:val="left" w:pos="2369"/>
              </w:tabs>
              <w:spacing w:after="302" w:line="287" w:lineRule="exact"/>
              <w:ind w:right="760"/>
              <w:rPr>
                <w:rFonts w:asciiTheme="minorHAnsi" w:hAnsiTheme="minorHAnsi"/>
                <w:sz w:val="22"/>
                <w:szCs w:val="22"/>
              </w:rPr>
            </w:pPr>
            <w:r w:rsidRPr="00A53A6F">
              <w:rPr>
                <w:rFonts w:asciiTheme="minorHAnsi" w:hAnsiTheme="minorHAnsi"/>
                <w:sz w:val="22"/>
                <w:szCs w:val="22"/>
              </w:rPr>
              <w:t xml:space="preserve">             Μία βαθμίδα Καρδιακής παροχής (</w:t>
            </w:r>
            <w:r w:rsidRPr="00A53A6F">
              <w:rPr>
                <w:rFonts w:asciiTheme="minorHAnsi" w:hAnsiTheme="minorHAnsi"/>
                <w:sz w:val="22"/>
                <w:szCs w:val="22"/>
                <w:lang w:val="en-US"/>
              </w:rPr>
              <w:t>CO</w:t>
            </w:r>
            <w:r w:rsidRPr="00A53A6F">
              <w:rPr>
                <w:rFonts w:asciiTheme="minorHAnsi" w:hAnsiTheme="minorHAnsi"/>
                <w:sz w:val="22"/>
                <w:szCs w:val="22"/>
              </w:rPr>
              <w:t>) και επιπλέον δύο αιματηρών πιέσεων.</w:t>
            </w:r>
          </w:p>
          <w:p w:rsidR="001B4F6E" w:rsidRPr="00A53A6F" w:rsidRDefault="001B4F6E" w:rsidP="001367B5">
            <w:pPr>
              <w:pStyle w:val="35"/>
              <w:shd w:val="clear" w:color="auto" w:fill="auto"/>
              <w:spacing w:before="0" w:after="180" w:line="210" w:lineRule="exact"/>
              <w:ind w:left="820" w:hanging="380"/>
              <w:jc w:val="both"/>
              <w:rPr>
                <w:rFonts w:asciiTheme="minorHAnsi" w:hAnsiTheme="minorHAnsi" w:cs="Times New Roman"/>
                <w:b/>
                <w:sz w:val="22"/>
                <w:szCs w:val="22"/>
              </w:rPr>
            </w:pPr>
            <w:r w:rsidRPr="00A53A6F">
              <w:rPr>
                <w:rStyle w:val="2e"/>
                <w:rFonts w:asciiTheme="minorHAnsi" w:hAnsiTheme="minorHAnsi"/>
                <w:b/>
                <w:sz w:val="22"/>
                <w:szCs w:val="22"/>
              </w:rPr>
              <w:t>ΕΠΙΠΡΟΣΘΕΤΑ ΧΑΡΑΚΤΗΡΙΣΤΙΚΑ</w:t>
            </w:r>
          </w:p>
          <w:p w:rsidR="001B4F6E" w:rsidRPr="00A53A6F" w:rsidRDefault="001B4F6E" w:rsidP="001367B5">
            <w:pPr>
              <w:pStyle w:val="35"/>
              <w:numPr>
                <w:ilvl w:val="0"/>
                <w:numId w:val="29"/>
              </w:numPr>
              <w:shd w:val="clear" w:color="auto" w:fill="auto"/>
              <w:tabs>
                <w:tab w:val="left" w:pos="795"/>
              </w:tabs>
              <w:spacing w:before="0" w:after="236" w:line="277" w:lineRule="exact"/>
              <w:ind w:left="820" w:right="420" w:hanging="380"/>
              <w:jc w:val="both"/>
              <w:rPr>
                <w:rFonts w:asciiTheme="minorHAnsi" w:hAnsiTheme="minorHAnsi" w:cs="Times New Roman"/>
                <w:sz w:val="22"/>
                <w:szCs w:val="22"/>
              </w:rPr>
            </w:pPr>
            <w:r w:rsidRPr="00A53A6F">
              <w:rPr>
                <w:rFonts w:asciiTheme="minorHAnsi" w:hAnsiTheme="minorHAnsi" w:cs="Times New Roman"/>
                <w:sz w:val="22"/>
                <w:szCs w:val="22"/>
              </w:rPr>
              <w:t xml:space="preserve">Όλος ο προσφερόμενος εξοπλισμός να είναι κατασκευασμένος σύμφωνα με τις διεθνείς ευρωπαϊκές προδιαγραφές ασφαλείας και να διαθέτει σήμανση </w:t>
            </w:r>
            <w:r w:rsidRPr="00A53A6F">
              <w:rPr>
                <w:rFonts w:asciiTheme="minorHAnsi" w:hAnsiTheme="minorHAnsi" w:cs="Times New Roman"/>
                <w:sz w:val="22"/>
                <w:szCs w:val="22"/>
                <w:lang w:val="en-US"/>
              </w:rPr>
              <w:t>CE</w:t>
            </w:r>
            <w:r w:rsidRPr="00A53A6F">
              <w:rPr>
                <w:rFonts w:asciiTheme="minorHAnsi" w:hAnsiTheme="minorHAnsi" w:cs="Times New Roman"/>
                <w:sz w:val="22"/>
                <w:szCs w:val="22"/>
              </w:rPr>
              <w:t xml:space="preserve">. Να διατίθεται από αντιπρόσωπο που διαθέτει πιστοποίηση </w:t>
            </w:r>
            <w:r w:rsidRPr="00A53A6F">
              <w:rPr>
                <w:rFonts w:asciiTheme="minorHAnsi" w:hAnsiTheme="minorHAnsi" w:cs="Times New Roman"/>
                <w:sz w:val="22"/>
                <w:szCs w:val="22"/>
                <w:lang w:val="en-US"/>
              </w:rPr>
              <w:t>ISO</w:t>
            </w:r>
            <w:r w:rsidRPr="00A53A6F">
              <w:rPr>
                <w:rFonts w:asciiTheme="minorHAnsi" w:hAnsiTheme="minorHAnsi" w:cs="Times New Roman"/>
                <w:sz w:val="22"/>
                <w:szCs w:val="22"/>
              </w:rPr>
              <w:t xml:space="preserve"> 9001:2000 και </w:t>
            </w:r>
            <w:r w:rsidRPr="00A53A6F">
              <w:rPr>
                <w:rFonts w:asciiTheme="minorHAnsi" w:hAnsiTheme="minorHAnsi" w:cs="Times New Roman"/>
                <w:sz w:val="22"/>
                <w:szCs w:val="22"/>
                <w:lang w:val="en-US"/>
              </w:rPr>
              <w:t>ISO</w:t>
            </w:r>
            <w:r w:rsidRPr="00A53A6F">
              <w:rPr>
                <w:rFonts w:asciiTheme="minorHAnsi" w:hAnsiTheme="minorHAnsi" w:cs="Times New Roman"/>
                <w:sz w:val="22"/>
                <w:szCs w:val="22"/>
              </w:rPr>
              <w:t xml:space="preserve"> 13485:2003 σύμφωνα με την Υ.Α ΔΥ8δ/1348/04 που αφορά στη διακίνηση και την τεχνική υποστήριξη ιατροτεχνολογικών προϊόντων.</w:t>
            </w:r>
          </w:p>
          <w:p w:rsidR="001B4F6E" w:rsidRPr="00A53A6F" w:rsidRDefault="001B4F6E" w:rsidP="001367B5">
            <w:pPr>
              <w:pStyle w:val="35"/>
              <w:numPr>
                <w:ilvl w:val="0"/>
                <w:numId w:val="29"/>
              </w:numPr>
              <w:shd w:val="clear" w:color="auto" w:fill="auto"/>
              <w:tabs>
                <w:tab w:val="left" w:pos="805"/>
              </w:tabs>
              <w:spacing w:before="0" w:after="298" w:line="282" w:lineRule="exact"/>
              <w:ind w:left="820" w:right="420" w:hanging="380"/>
              <w:jc w:val="both"/>
              <w:rPr>
                <w:rFonts w:asciiTheme="minorHAnsi" w:hAnsiTheme="minorHAnsi" w:cs="Times New Roman"/>
                <w:sz w:val="22"/>
                <w:szCs w:val="22"/>
              </w:rPr>
            </w:pPr>
            <w:r w:rsidRPr="00A53A6F">
              <w:rPr>
                <w:rFonts w:asciiTheme="minorHAnsi" w:hAnsiTheme="minorHAnsi" w:cs="Times New Roman"/>
                <w:sz w:val="22"/>
                <w:szCs w:val="22"/>
              </w:rPr>
              <w:t>Οι συμμετέχοντες στο διαγωνισμό να είναι ενταγμένοι σε πρόγραμμα εναλλακτικής διαχείρισης Α.Η.Η.Ε. βάσει του Π.Δ 117/2004(ΦΕΚ 82Α) και Π.Δ 15/2006(ΦΕΚ 12Α) σε συμμόρφωση με τις διατάξεις της οδηγίας 2003/108.</w:t>
            </w:r>
          </w:p>
          <w:p w:rsidR="001B4F6E" w:rsidRPr="00A53A6F" w:rsidRDefault="001B4F6E" w:rsidP="001367B5">
            <w:pPr>
              <w:pStyle w:val="35"/>
              <w:numPr>
                <w:ilvl w:val="0"/>
                <w:numId w:val="29"/>
              </w:numPr>
              <w:shd w:val="clear" w:color="auto" w:fill="auto"/>
              <w:tabs>
                <w:tab w:val="left" w:pos="805"/>
              </w:tabs>
              <w:spacing w:before="0" w:after="166" w:line="210" w:lineRule="exact"/>
              <w:ind w:left="820" w:hanging="380"/>
              <w:jc w:val="both"/>
              <w:rPr>
                <w:rFonts w:asciiTheme="minorHAnsi" w:hAnsiTheme="minorHAnsi" w:cs="Times New Roman"/>
                <w:sz w:val="22"/>
                <w:szCs w:val="22"/>
              </w:rPr>
            </w:pPr>
            <w:r w:rsidRPr="00A53A6F">
              <w:rPr>
                <w:rFonts w:asciiTheme="minorHAnsi" w:hAnsiTheme="minorHAnsi" w:cs="Times New Roman"/>
                <w:sz w:val="22"/>
                <w:szCs w:val="22"/>
              </w:rPr>
              <w:t>Να δοθεί εγγύηση καλής λειτουργίας για δύο (2) έτη.</w:t>
            </w:r>
          </w:p>
          <w:p w:rsidR="001B4F6E" w:rsidRPr="00A53A6F" w:rsidRDefault="001B4F6E" w:rsidP="001367B5">
            <w:pPr>
              <w:pStyle w:val="35"/>
              <w:numPr>
                <w:ilvl w:val="0"/>
                <w:numId w:val="29"/>
              </w:numPr>
              <w:shd w:val="clear" w:color="auto" w:fill="auto"/>
              <w:tabs>
                <w:tab w:val="left" w:pos="815"/>
              </w:tabs>
              <w:spacing w:before="0" w:after="248" w:line="302" w:lineRule="exact"/>
              <w:ind w:left="820" w:right="420" w:hanging="380"/>
              <w:jc w:val="both"/>
              <w:rPr>
                <w:rFonts w:asciiTheme="minorHAnsi" w:hAnsiTheme="minorHAnsi" w:cs="Times New Roman"/>
                <w:sz w:val="22"/>
                <w:szCs w:val="22"/>
              </w:rPr>
            </w:pPr>
            <w:r w:rsidRPr="00A53A6F">
              <w:rPr>
                <w:rFonts w:asciiTheme="minorHAnsi" w:hAnsiTheme="minorHAnsi" w:cs="Times New Roman"/>
                <w:sz w:val="22"/>
                <w:szCs w:val="22"/>
              </w:rPr>
              <w:t>Να βεβαιώνεται εγγράφως από τον κατασκευαστικό οίκο η διάθεση ανταλλακτικών για μία δεκαετία.</w:t>
            </w:r>
          </w:p>
          <w:p w:rsidR="001B4F6E" w:rsidRPr="00A53A6F" w:rsidRDefault="001B4F6E" w:rsidP="001367B5">
            <w:pPr>
              <w:pStyle w:val="35"/>
              <w:shd w:val="clear" w:color="auto" w:fill="auto"/>
              <w:spacing w:before="0" w:after="0" w:line="360" w:lineRule="auto"/>
              <w:ind w:left="40" w:right="420" w:firstLine="0"/>
              <w:jc w:val="both"/>
              <w:rPr>
                <w:rFonts w:asciiTheme="minorHAnsi" w:hAnsiTheme="minorHAnsi" w:cs="Times New Roman"/>
                <w:sz w:val="22"/>
                <w:szCs w:val="22"/>
              </w:rPr>
            </w:pPr>
            <w:r w:rsidRPr="00A53A6F">
              <w:rPr>
                <w:rFonts w:asciiTheme="minorHAnsi" w:hAnsiTheme="minorHAnsi" w:cs="Times New Roman"/>
                <w:sz w:val="22"/>
                <w:szCs w:val="22"/>
              </w:rPr>
              <w:t>Οι συμμετέχοντες να διαθέτουν μόνιμα οργανωμένο τμήμα τεχνικής υποστήριξης (να αναφερθεί η πόλη όπου εδρεύει), καθώς και κατάλληλα εκπαιδευμένο προσωπικό, με πιστοποιητικό εκπαίδευσης από τον κατασκευαστικό οίκο για τη συντήρηση των προσφερομένων ειδών.</w:t>
            </w:r>
          </w:p>
          <w:p w:rsidR="001B4F6E" w:rsidRPr="00A53A6F" w:rsidRDefault="001B4F6E" w:rsidP="001367B5">
            <w:pPr>
              <w:pStyle w:val="35"/>
              <w:shd w:val="clear" w:color="auto" w:fill="auto"/>
              <w:spacing w:before="0" w:after="0" w:line="360" w:lineRule="auto"/>
              <w:ind w:left="40" w:right="420" w:firstLine="0"/>
              <w:jc w:val="both"/>
              <w:rPr>
                <w:rFonts w:asciiTheme="minorHAnsi" w:hAnsiTheme="minorHAnsi" w:cs="Times New Roman"/>
                <w:sz w:val="22"/>
                <w:szCs w:val="22"/>
              </w:rPr>
            </w:pPr>
            <w:r w:rsidRPr="00A53A6F">
              <w:rPr>
                <w:rFonts w:asciiTheme="minorHAnsi" w:hAnsiTheme="minorHAnsi" w:cs="Times New Roman"/>
                <w:sz w:val="22"/>
                <w:szCs w:val="22"/>
              </w:rPr>
              <w:t>Να κατατεθεί αναλυτικό φύλλο συμμόρφωσης με ξεκάθαρες παραπομπές στα γνήσια φυλλάδια του κατασκευαστικού οίκου.</w:t>
            </w:r>
          </w:p>
          <w:p w:rsidR="001B4F6E" w:rsidRPr="00A53A6F" w:rsidRDefault="001B4F6E" w:rsidP="001367B5">
            <w:pPr>
              <w:pStyle w:val="35"/>
              <w:shd w:val="clear" w:color="auto" w:fill="auto"/>
              <w:spacing w:before="0" w:after="0" w:line="360" w:lineRule="auto"/>
              <w:ind w:left="40" w:right="420" w:firstLine="0"/>
              <w:jc w:val="both"/>
              <w:rPr>
                <w:rFonts w:asciiTheme="minorHAnsi" w:hAnsiTheme="minorHAnsi" w:cs="Times New Roman"/>
                <w:sz w:val="22"/>
                <w:szCs w:val="22"/>
              </w:rPr>
            </w:pPr>
            <w:r w:rsidRPr="00A53A6F">
              <w:rPr>
                <w:rFonts w:asciiTheme="minorHAnsi" w:hAnsiTheme="minorHAnsi" w:cs="Times New Roman"/>
                <w:sz w:val="22"/>
                <w:szCs w:val="22"/>
              </w:rPr>
              <w:t xml:space="preserve">Κατά τη διάρκεια της εγγύησης ,θα γίνονται με ευθύνη και μέριμνα του προμηθευτή δωρεάν όλοι οι προληπτικοί έλεγχοι, όταν και όπως προβλέπονται από τον κατασκευαστή καθώς η αποκατάσταση όλων των εκτάκτων  βλαβών με επισκευή ή αντικατάσταση των τμημάτων που έχουν υποστεί βλάβη από  </w:t>
            </w:r>
            <w:r w:rsidRPr="00A53A6F">
              <w:rPr>
                <w:rFonts w:asciiTheme="minorHAnsi" w:hAnsiTheme="minorHAnsi" w:cs="Times New Roman"/>
                <w:sz w:val="22"/>
                <w:szCs w:val="22"/>
              </w:rPr>
              <w:lastRenderedPageBreak/>
              <w:t>εξειδικευμένο τεχνικό ο οποίος υποχρεώνεται να επεμβαίνει επί τόπου εντός 24</w:t>
            </w:r>
            <w:r w:rsidRPr="00A53A6F">
              <w:rPr>
                <w:rFonts w:asciiTheme="minorHAnsi" w:hAnsiTheme="minorHAnsi" w:cs="Times New Roman"/>
                <w:sz w:val="22"/>
                <w:szCs w:val="22"/>
                <w:lang w:val="en-US"/>
              </w:rPr>
              <w:t>h</w:t>
            </w:r>
            <w:r w:rsidRPr="00A53A6F">
              <w:rPr>
                <w:rFonts w:asciiTheme="minorHAnsi" w:hAnsiTheme="minorHAnsi" w:cs="Times New Roman"/>
                <w:sz w:val="22"/>
                <w:szCs w:val="22"/>
              </w:rPr>
              <w:t xml:space="preserve"> αργότερο από έγγραφη ή τηλεφωνική ειδοποίηση του.</w:t>
            </w:r>
          </w:p>
        </w:tc>
      </w:tr>
      <w:tr w:rsidR="001B4F6E" w:rsidRPr="00A53A6F" w:rsidTr="001367B5">
        <w:trPr>
          <w:trHeight w:val="825"/>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6</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260844</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ΟΔΟΝΤΙΑΤΡΙΚΟ ΑΚΤΙΝΟΛΟΓΙΚΟ ΜΗΧΑΝΗΜΑ</w:t>
            </w:r>
          </w:p>
        </w:tc>
      </w:tr>
      <w:tr w:rsidR="001B4F6E" w:rsidRPr="00403292" w:rsidTr="001367B5">
        <w:trPr>
          <w:trHeight w:val="8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είναι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σύγχρονης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τεχνολογίας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τελευταίας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γενιάς</w:t>
            </w:r>
            <w:r w:rsidRPr="00A53A6F">
              <w:rPr>
                <w:rFonts w:asciiTheme="minorHAnsi" w:hAnsiTheme="minorHAnsi" w:cs="CG Times"/>
                <w:color w:val="000000"/>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έχει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λειτουργία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στα</w:t>
            </w:r>
            <w:r w:rsidRPr="00A53A6F">
              <w:rPr>
                <w:rFonts w:asciiTheme="minorHAnsi" w:hAnsiTheme="minorHAnsi" w:cs="CG Times"/>
                <w:color w:val="000000"/>
                <w:sz w:val="22"/>
                <w:szCs w:val="22"/>
                <w:lang w:val="el-GR"/>
              </w:rPr>
              <w:t xml:space="preserve"> 70</w:t>
            </w:r>
            <w:r w:rsidRPr="00A53A6F">
              <w:rPr>
                <w:rFonts w:asciiTheme="minorHAnsi" w:hAnsiTheme="minorHAnsi" w:cs="CG Times"/>
                <w:color w:val="000000"/>
                <w:sz w:val="22"/>
                <w:szCs w:val="22"/>
              </w:rPr>
              <w:t>kV</w:t>
            </w:r>
            <w:r w:rsidRPr="00A53A6F">
              <w:rPr>
                <w:rFonts w:asciiTheme="minorHAnsi" w:hAnsiTheme="minorHAnsi" w:cs="CG Times"/>
                <w:color w:val="000000"/>
                <w:sz w:val="22"/>
                <w:szCs w:val="22"/>
                <w:lang w:val="el-GR"/>
              </w:rPr>
              <w:t xml:space="preserve">. </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έχει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ένταση</w:t>
            </w:r>
            <w:r w:rsidRPr="00A53A6F">
              <w:rPr>
                <w:rFonts w:asciiTheme="minorHAnsi" w:hAnsiTheme="minorHAnsi" w:cs="CG Times"/>
                <w:color w:val="000000"/>
                <w:sz w:val="22"/>
                <w:szCs w:val="22"/>
                <w:lang w:val="el-GR"/>
              </w:rPr>
              <w:t xml:space="preserve"> 6 </w:t>
            </w:r>
            <w:r w:rsidRPr="00A53A6F">
              <w:rPr>
                <w:rFonts w:asciiTheme="minorHAnsi" w:hAnsiTheme="minorHAnsi"/>
                <w:color w:val="000000"/>
                <w:sz w:val="22"/>
                <w:szCs w:val="22"/>
                <w:lang w:val="el-GR"/>
              </w:rPr>
              <w:t>ή</w:t>
            </w:r>
            <w:r w:rsidRPr="00A53A6F">
              <w:rPr>
                <w:rFonts w:asciiTheme="minorHAnsi" w:hAnsiTheme="minorHAnsi" w:cs="CG Times"/>
                <w:color w:val="000000"/>
                <w:sz w:val="22"/>
                <w:szCs w:val="22"/>
                <w:lang w:val="el-GR"/>
              </w:rPr>
              <w:t xml:space="preserve"> 7 </w:t>
            </w:r>
            <w:r w:rsidRPr="00A53A6F">
              <w:rPr>
                <w:rFonts w:asciiTheme="minorHAnsi" w:hAnsiTheme="minorHAnsi"/>
                <w:color w:val="000000"/>
                <w:sz w:val="22"/>
                <w:szCs w:val="22"/>
                <w:lang w:val="el-GR"/>
              </w:rPr>
              <w:t>ή</w:t>
            </w:r>
            <w:r w:rsidRPr="00A53A6F">
              <w:rPr>
                <w:rFonts w:asciiTheme="minorHAnsi" w:hAnsiTheme="minorHAnsi" w:cs="CG Times"/>
                <w:color w:val="000000"/>
                <w:sz w:val="22"/>
                <w:szCs w:val="22"/>
                <w:lang w:val="el-GR"/>
              </w:rPr>
              <w:t xml:space="preserve"> 8</w:t>
            </w:r>
            <w:r w:rsidRPr="00A53A6F">
              <w:rPr>
                <w:rFonts w:asciiTheme="minorHAnsi" w:hAnsiTheme="minorHAnsi" w:cs="CG Times"/>
                <w:color w:val="000000"/>
                <w:sz w:val="22"/>
                <w:szCs w:val="22"/>
              </w:rPr>
              <w:t>mA</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ισοδύναμη</w:t>
            </w:r>
            <w:r w:rsidRPr="00A53A6F">
              <w:rPr>
                <w:rFonts w:asciiTheme="minorHAnsi" w:hAnsiTheme="minorHAnsi" w:cs="CG Times"/>
                <w:color w:val="000000"/>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μπορεί</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λειτουργήσει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τάση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δικτύου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ασφαλή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λειτουργία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περιοχή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τάσεων</w:t>
            </w:r>
            <w:r w:rsidRPr="00A53A6F">
              <w:rPr>
                <w:rFonts w:asciiTheme="minorHAnsi" w:hAnsiTheme="minorHAnsi" w:cs="CG Times"/>
                <w:color w:val="000000"/>
                <w:sz w:val="22"/>
                <w:szCs w:val="22"/>
                <w:lang w:val="el-GR"/>
              </w:rPr>
              <w:t xml:space="preserve"> 210 - 250 </w:t>
            </w:r>
            <w:r w:rsidRPr="00A53A6F">
              <w:rPr>
                <w:rFonts w:asciiTheme="minorHAnsi" w:hAnsiTheme="minorHAnsi" w:cs="CG Times"/>
                <w:color w:val="000000"/>
                <w:sz w:val="22"/>
                <w:szCs w:val="22"/>
              </w:rPr>
              <w:t>V</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ώστε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μην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επηρεάζεται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από</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την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αυξομείωση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δικτύου</w:t>
            </w:r>
            <w:r w:rsidRPr="00A53A6F">
              <w:rPr>
                <w:rFonts w:asciiTheme="minorHAnsi" w:hAnsiTheme="minorHAnsi" w:cs="CG Times"/>
                <w:color w:val="000000"/>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έχει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δυνατότητα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λειτουργίας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τόσο</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αναλογικό</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φιλμ</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όσο</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ψηφιακό</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σύστημα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απεικόνισης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χωρίς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μετατροπή</w:t>
            </w:r>
            <w:r w:rsidRPr="00A53A6F">
              <w:rPr>
                <w:rFonts w:asciiTheme="minorHAnsi" w:hAnsiTheme="minorHAnsi" w:cs="CG Times"/>
                <w:color w:val="000000"/>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Το</w:t>
            </w:r>
            <w:r w:rsidRPr="00A53A6F">
              <w:rPr>
                <w:rFonts w:asciiTheme="minorHAnsi" w:hAnsiTheme="minorHAnsi" w:cs="CG Times"/>
                <w:color w:val="000000"/>
                <w:sz w:val="22"/>
                <w:szCs w:val="22"/>
                <w:lang w:val="el-GR"/>
              </w:rPr>
              <w:t xml:space="preserve"> </w:t>
            </w:r>
            <w:r w:rsidRPr="00A53A6F">
              <w:rPr>
                <w:rFonts w:asciiTheme="minorHAnsi" w:hAnsiTheme="minorHAnsi" w:cs="CG Times"/>
                <w:color w:val="000000"/>
                <w:sz w:val="22"/>
                <w:szCs w:val="22"/>
              </w:rPr>
              <w:t>timer</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είναι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ψηφιακό</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μπορεί</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γίνει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επιλογή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χρόνου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ακτινοβόλησης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είτε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χειροκίνητα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είτε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αυτόματα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μην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επιτρέπει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επιλογή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μεγαλύτερη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των</w:t>
            </w:r>
            <w:r w:rsidRPr="00A53A6F">
              <w:rPr>
                <w:rFonts w:asciiTheme="minorHAnsi" w:hAnsiTheme="minorHAnsi" w:cs="CG Times"/>
                <w:color w:val="000000"/>
                <w:sz w:val="22"/>
                <w:szCs w:val="22"/>
                <w:lang w:val="el-GR"/>
              </w:rPr>
              <w:t xml:space="preserve"> 3.2</w:t>
            </w:r>
            <w:r w:rsidRPr="00A53A6F">
              <w:rPr>
                <w:rFonts w:asciiTheme="minorHAnsi" w:hAnsiTheme="minorHAnsi" w:cs="CG Times"/>
                <w:color w:val="000000"/>
                <w:sz w:val="22"/>
                <w:szCs w:val="22"/>
              </w:rPr>
              <w:t>sec</w:t>
            </w:r>
            <w:r w:rsidRPr="00A53A6F">
              <w:rPr>
                <w:rFonts w:asciiTheme="minorHAnsi" w:hAnsiTheme="minorHAnsi" w:cs="CG Times"/>
                <w:color w:val="000000"/>
                <w:sz w:val="22"/>
                <w:szCs w:val="22"/>
                <w:lang w:val="el-GR"/>
              </w:rPr>
              <w:t xml:space="preserve"> – </w:t>
            </w:r>
            <w:r w:rsidRPr="00A53A6F">
              <w:rPr>
                <w:rFonts w:asciiTheme="minorHAnsi" w:hAnsiTheme="minorHAnsi"/>
                <w:color w:val="000000"/>
                <w:sz w:val="22"/>
                <w:szCs w:val="22"/>
                <w:lang w:val="el-GR"/>
              </w:rPr>
              <w:t>ιδανικά</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ξεκινά</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από</w:t>
            </w:r>
            <w:r w:rsidRPr="00A53A6F">
              <w:rPr>
                <w:rFonts w:asciiTheme="minorHAnsi" w:hAnsiTheme="minorHAnsi" w:cs="CG Times"/>
                <w:color w:val="000000"/>
                <w:sz w:val="22"/>
                <w:szCs w:val="22"/>
                <w:lang w:val="el-GR"/>
              </w:rPr>
              <w:t xml:space="preserve"> 0,06</w:t>
            </w:r>
            <w:r w:rsidRPr="00A53A6F">
              <w:rPr>
                <w:rFonts w:asciiTheme="minorHAnsi" w:hAnsiTheme="minorHAnsi" w:cs="CG Times"/>
                <w:color w:val="000000"/>
                <w:sz w:val="22"/>
                <w:szCs w:val="22"/>
              </w:rPr>
              <w:t>sec</w:t>
            </w:r>
            <w:r w:rsidRPr="00A53A6F">
              <w:rPr>
                <w:rFonts w:asciiTheme="minorHAnsi" w:hAnsiTheme="minorHAnsi" w:cs="CG Times"/>
                <w:color w:val="000000"/>
                <w:sz w:val="22"/>
                <w:szCs w:val="22"/>
                <w:lang w:val="el-GR"/>
              </w:rPr>
              <w:t xml:space="preserve">. </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διαθέτει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ακρίβεια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λειτουργίας</w:t>
            </w:r>
            <w:r w:rsidRPr="00A53A6F">
              <w:rPr>
                <w:rFonts w:asciiTheme="minorHAnsi" w:hAnsiTheme="minorHAnsi" w:cs="CG Times"/>
                <w:color w:val="000000"/>
                <w:sz w:val="22"/>
                <w:szCs w:val="22"/>
                <w:lang w:val="el-GR"/>
              </w:rPr>
              <w:t xml:space="preserve"> ± 0.04 </w:t>
            </w:r>
            <w:r w:rsidRPr="00A53A6F">
              <w:rPr>
                <w:rFonts w:asciiTheme="minorHAnsi" w:hAnsiTheme="minorHAnsi" w:cs="CG Times"/>
                <w:color w:val="000000"/>
                <w:sz w:val="22"/>
                <w:szCs w:val="22"/>
              </w:rPr>
              <w:t>mAs</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τουλάχιστον</w:t>
            </w:r>
            <w:r w:rsidRPr="00A53A6F">
              <w:rPr>
                <w:rFonts w:asciiTheme="minorHAnsi" w:hAnsiTheme="minorHAnsi" w:cs="CG Times"/>
                <w:color w:val="000000"/>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διαθέτει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ισοδύναμο</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φίλτρο</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τουλάχιστον</w:t>
            </w:r>
            <w:r w:rsidRPr="00A53A6F">
              <w:rPr>
                <w:rFonts w:asciiTheme="minorHAnsi" w:hAnsiTheme="minorHAnsi" w:cs="CG Times"/>
                <w:color w:val="000000"/>
                <w:sz w:val="22"/>
                <w:szCs w:val="22"/>
                <w:lang w:val="el-GR"/>
              </w:rPr>
              <w:t xml:space="preserve"> 2 </w:t>
            </w:r>
            <w:r w:rsidRPr="00A53A6F">
              <w:rPr>
                <w:rFonts w:asciiTheme="minorHAnsi" w:hAnsiTheme="minorHAnsi" w:cs="CG Times"/>
                <w:color w:val="000000"/>
                <w:sz w:val="22"/>
                <w:szCs w:val="22"/>
              </w:rPr>
              <w:t>mmAl</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στα</w:t>
            </w:r>
            <w:r w:rsidRPr="00A53A6F">
              <w:rPr>
                <w:rFonts w:asciiTheme="minorHAnsi" w:hAnsiTheme="minorHAnsi" w:cs="CG Times"/>
                <w:color w:val="000000"/>
                <w:sz w:val="22"/>
                <w:szCs w:val="22"/>
                <w:lang w:val="el-GR"/>
              </w:rPr>
              <w:t xml:space="preserve"> 70</w:t>
            </w:r>
            <w:r w:rsidRPr="00A53A6F">
              <w:rPr>
                <w:rFonts w:asciiTheme="minorHAnsi" w:hAnsiTheme="minorHAnsi" w:cs="CG Times"/>
                <w:color w:val="000000"/>
                <w:sz w:val="22"/>
                <w:szCs w:val="22"/>
              </w:rPr>
              <w:t>kV</w:t>
            </w:r>
            <w:r w:rsidRPr="00A53A6F">
              <w:rPr>
                <w:rFonts w:asciiTheme="minorHAnsi" w:hAnsiTheme="minorHAnsi" w:cs="CG Times"/>
                <w:color w:val="000000"/>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έχει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διαρροή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ακτινοβολίας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όχι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μεγαλύτερη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του</w:t>
            </w:r>
            <w:r w:rsidRPr="00A53A6F">
              <w:rPr>
                <w:rFonts w:asciiTheme="minorHAnsi" w:hAnsiTheme="minorHAnsi" w:cs="CG Times"/>
                <w:color w:val="000000"/>
                <w:sz w:val="22"/>
                <w:szCs w:val="22"/>
                <w:lang w:val="el-GR"/>
              </w:rPr>
              <w:t xml:space="preserve"> 0.25 </w:t>
            </w:r>
            <w:r w:rsidRPr="00A53A6F">
              <w:rPr>
                <w:rFonts w:asciiTheme="minorHAnsi" w:hAnsiTheme="minorHAnsi"/>
                <w:color w:val="000000"/>
                <w:sz w:val="22"/>
                <w:szCs w:val="22"/>
              </w:rPr>
              <w:t>mGy</w:t>
            </w:r>
            <w:r w:rsidRPr="00A53A6F">
              <w:rPr>
                <w:rFonts w:asciiTheme="minorHAnsi" w:hAnsiTheme="minorHAnsi"/>
                <w:color w:val="000000"/>
                <w:sz w:val="22"/>
                <w:szCs w:val="22"/>
                <w:lang w:val="el-GR"/>
              </w:rPr>
              <w:t>/</w:t>
            </w:r>
            <w:r w:rsidRPr="00A53A6F">
              <w:rPr>
                <w:rFonts w:asciiTheme="minorHAnsi" w:hAnsiTheme="minorHAnsi"/>
                <w:color w:val="000000"/>
                <w:sz w:val="22"/>
                <w:szCs w:val="22"/>
              </w:rPr>
              <w:t>h</w:t>
            </w:r>
            <w:r w:rsidRPr="00A53A6F">
              <w:rPr>
                <w:rFonts w:asciiTheme="minorHAnsi" w:hAnsiTheme="minorHAnsi"/>
                <w:color w:val="000000"/>
                <w:sz w:val="22"/>
                <w:szCs w:val="22"/>
                <w:lang w:val="el-GR"/>
              </w:rPr>
              <w:t xml:space="preserve"> σε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απόσταση</w:t>
            </w:r>
            <w:r w:rsidRPr="00A53A6F">
              <w:rPr>
                <w:rFonts w:asciiTheme="minorHAnsi" w:hAnsiTheme="minorHAnsi" w:cs="CG Times"/>
                <w:color w:val="000000"/>
                <w:sz w:val="22"/>
                <w:szCs w:val="22"/>
                <w:lang w:val="el-GR"/>
              </w:rPr>
              <w:t xml:space="preserve"> 1 </w:t>
            </w:r>
            <w:r w:rsidRPr="00A53A6F">
              <w:rPr>
                <w:rFonts w:asciiTheme="minorHAnsi" w:hAnsiTheme="minorHAnsi"/>
                <w:color w:val="000000"/>
                <w:sz w:val="22"/>
                <w:szCs w:val="22"/>
              </w:rPr>
              <w:t>m</w:t>
            </w:r>
            <w:r w:rsidRPr="00A53A6F">
              <w:rPr>
                <w:rFonts w:asciiTheme="minorHAnsi" w:hAnsiTheme="minorHAnsi"/>
                <w:color w:val="000000"/>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διαθέτει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ειδικό</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σύστημα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ελέγχου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της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δόσης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προσαρμόζει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τις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παραμέτρους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λειτουργίας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ανάλογα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την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αλλαγή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της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τάσης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δικτύου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ώστε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την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διατηρεί</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σταθερή</w:t>
            </w:r>
            <w:r w:rsidRPr="00A53A6F">
              <w:rPr>
                <w:rFonts w:asciiTheme="minorHAnsi" w:hAnsiTheme="minorHAnsi" w:cs="CG Times"/>
                <w:color w:val="000000"/>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έχει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διάσταση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εστίας</w:t>
            </w:r>
            <w:r w:rsidRPr="00A53A6F">
              <w:rPr>
                <w:rFonts w:asciiTheme="minorHAnsi" w:hAnsiTheme="minorHAnsi" w:cs="CG Times"/>
                <w:color w:val="000000"/>
                <w:sz w:val="22"/>
                <w:szCs w:val="22"/>
                <w:lang w:val="el-GR"/>
              </w:rPr>
              <w:t xml:space="preserve"> 0.8 </w:t>
            </w:r>
            <w:r w:rsidRPr="00A53A6F">
              <w:rPr>
                <w:rFonts w:asciiTheme="minorHAnsi" w:hAnsiTheme="minorHAnsi"/>
                <w:color w:val="000000"/>
                <w:sz w:val="22"/>
                <w:szCs w:val="22"/>
                <w:lang w:val="el-GR"/>
              </w:rPr>
              <w:t>χιλ</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κατά</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μέγιστον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σύμφωνα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τις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απαιτήσεις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προτύπου</w:t>
            </w:r>
            <w:r w:rsidRPr="00A53A6F">
              <w:rPr>
                <w:rFonts w:asciiTheme="minorHAnsi" w:hAnsiTheme="minorHAnsi" w:cs="CG Times"/>
                <w:color w:val="000000"/>
                <w:sz w:val="22"/>
                <w:szCs w:val="22"/>
                <w:lang w:val="el-GR"/>
              </w:rPr>
              <w:t xml:space="preserve">  </w:t>
            </w:r>
            <w:r w:rsidRPr="00A53A6F">
              <w:rPr>
                <w:rFonts w:asciiTheme="minorHAnsi" w:hAnsiTheme="minorHAnsi" w:cs="CG Times"/>
                <w:color w:val="000000"/>
                <w:sz w:val="22"/>
                <w:szCs w:val="22"/>
              </w:rPr>
              <w:t>IEC</w:t>
            </w:r>
            <w:r w:rsidRPr="00A53A6F">
              <w:rPr>
                <w:rFonts w:asciiTheme="minorHAnsi" w:hAnsiTheme="minorHAnsi" w:cs="CG Times"/>
                <w:color w:val="000000"/>
                <w:sz w:val="22"/>
                <w:szCs w:val="22"/>
                <w:lang w:val="el-GR"/>
              </w:rPr>
              <w:t xml:space="preserve"> 336.</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φέρει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κατευθυντήρα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ανοικτού</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άκρου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ορίζει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κυκλικό</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πεδίο</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ακτινοβόλησης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διάμετρο</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έως</w:t>
            </w:r>
            <w:r w:rsidRPr="00A53A6F">
              <w:rPr>
                <w:rFonts w:asciiTheme="minorHAnsi" w:hAnsiTheme="minorHAnsi" w:cs="CG Times"/>
                <w:color w:val="000000"/>
                <w:sz w:val="22"/>
                <w:szCs w:val="22"/>
                <w:lang w:val="el-GR"/>
              </w:rPr>
              <w:t xml:space="preserve"> 60 </w:t>
            </w:r>
            <w:r w:rsidRPr="00A53A6F">
              <w:rPr>
                <w:rFonts w:asciiTheme="minorHAnsi" w:hAnsiTheme="minorHAnsi"/>
                <w:color w:val="000000"/>
                <w:sz w:val="22"/>
                <w:szCs w:val="22"/>
                <w:lang w:val="el-GR"/>
              </w:rPr>
              <w:t>χιλ</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μην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επιτρέπει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απόσταση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εστίας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δέρματος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μικρότερη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ίση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των</w:t>
            </w:r>
            <w:r w:rsidRPr="00A53A6F">
              <w:rPr>
                <w:rFonts w:asciiTheme="minorHAnsi" w:hAnsiTheme="minorHAnsi" w:cs="CG Times"/>
                <w:color w:val="000000"/>
                <w:sz w:val="22"/>
                <w:szCs w:val="22"/>
                <w:lang w:val="el-GR"/>
              </w:rPr>
              <w:t xml:space="preserve"> 21 </w:t>
            </w:r>
            <w:r w:rsidRPr="00A53A6F">
              <w:rPr>
                <w:rFonts w:asciiTheme="minorHAnsi" w:hAnsiTheme="minorHAnsi"/>
                <w:color w:val="000000"/>
                <w:sz w:val="22"/>
                <w:szCs w:val="22"/>
                <w:lang w:val="el-GR"/>
              </w:rPr>
              <w:t>εκ</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διατίθεται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τροχήλατη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έκδοση</w:t>
            </w:r>
            <w:r w:rsidRPr="00A53A6F">
              <w:rPr>
                <w:rFonts w:asciiTheme="minorHAnsi" w:hAnsiTheme="minorHAnsi" w:cs="CG Times"/>
                <w:color w:val="000000"/>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Ο</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βραχίονας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sz w:val="22"/>
                <w:szCs w:val="22"/>
                <w:lang w:val="el-GR"/>
              </w:rPr>
              <w:t>είναι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πολύσπαστος</w:t>
            </w:r>
            <w:r w:rsidRPr="00A53A6F">
              <w:rPr>
                <w:rFonts w:asciiTheme="minorHAnsi" w:hAnsiTheme="minorHAnsi" w:cs="CG Times"/>
                <w:sz w:val="22"/>
                <w:szCs w:val="22"/>
                <w:lang w:val="el-GR"/>
              </w:rPr>
              <w:t>-</w:t>
            </w:r>
            <w:r w:rsidRPr="00A53A6F">
              <w:rPr>
                <w:rFonts w:asciiTheme="minorHAnsi" w:hAnsiTheme="minorHAnsi"/>
                <w:sz w:val="22"/>
                <w:szCs w:val="22"/>
                <w:lang w:val="el-GR"/>
              </w:rPr>
              <w:t>αρθρωτός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ώστε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μπορεί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επεκτείνεται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αναδιπλώνεται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εύκολα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κρατώντας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σταθερή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θέση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κεφαλή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οποιοδήποτε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σημείο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διαδρομής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κεφαλή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sz w:val="22"/>
                <w:szCs w:val="22"/>
                <w:lang w:val="el-GR"/>
              </w:rPr>
              <w:t>εκτελεί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κινήσεις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στις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τρεις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διαστάσεις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χώρου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τόσο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περιστροφικές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όσο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πάνω</w:t>
            </w:r>
            <w:r w:rsidRPr="00A53A6F">
              <w:rPr>
                <w:rFonts w:asciiTheme="minorHAnsi" w:hAnsiTheme="minorHAnsi" w:cs="CG Times"/>
                <w:sz w:val="22"/>
                <w:szCs w:val="22"/>
                <w:lang w:val="el-GR"/>
              </w:rPr>
              <w:t>-</w:t>
            </w:r>
            <w:r w:rsidRPr="00A53A6F">
              <w:rPr>
                <w:rFonts w:asciiTheme="minorHAnsi" w:hAnsiTheme="minorHAnsi"/>
                <w:sz w:val="22"/>
                <w:szCs w:val="22"/>
                <w:lang w:val="el-GR"/>
              </w:rPr>
              <w:t>κάτω</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ώστε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μπορεί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εύκολα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παίρνει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κατάλληλη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θέση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δίπλα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κεφάλι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ασθενούς</w:t>
            </w:r>
            <w:r w:rsidRPr="00A53A6F">
              <w:rPr>
                <w:rFonts w:asciiTheme="minorHAnsi" w:hAnsiTheme="minorHAnsi" w:cs="CG Times"/>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sz w:val="22"/>
                <w:szCs w:val="22"/>
                <w:lang w:val="el-GR"/>
              </w:rPr>
              <w:t>Οι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διακόπτες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παρέχουν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εύκολη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ανάγνωση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γρήγορη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εκλογή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χρόνου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επιλογή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δοντιού</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μέγεθος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ασθενή</w:t>
            </w:r>
            <w:r w:rsidRPr="00A53A6F">
              <w:rPr>
                <w:rFonts w:asciiTheme="minorHAnsi" w:hAnsiTheme="minorHAnsi"/>
                <w:color w:val="000000"/>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υπάρχει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καλώδιο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άνω</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5 </w:t>
            </w:r>
            <w:r w:rsidRPr="00A53A6F">
              <w:rPr>
                <w:rFonts w:asciiTheme="minorHAnsi" w:hAnsiTheme="minorHAnsi"/>
                <w:sz w:val="22"/>
                <w:szCs w:val="22"/>
                <w:lang w:val="el-GR"/>
              </w:rPr>
              <w:t>μέτρων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έτσι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ώστε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χειριστής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μπορεί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λειτουργία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εκτός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χώρου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οδοντιατρείου</w:t>
            </w:r>
            <w:r w:rsidRPr="00A53A6F">
              <w:rPr>
                <w:rFonts w:asciiTheme="minorHAnsi" w:hAnsiTheme="minorHAnsi" w:cs="CG Times"/>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sz w:val="22"/>
                <w:szCs w:val="22"/>
                <w:lang w:val="el-GR"/>
              </w:rPr>
              <w:t>Ηχητική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σήμανση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κατά</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διάρκεια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ακτινοβολίας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μετά</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πέρας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αυτής</w:t>
            </w:r>
            <w:r w:rsidRPr="00A53A6F">
              <w:rPr>
                <w:rFonts w:asciiTheme="minorHAnsi" w:hAnsiTheme="minorHAnsi" w:cs="CG Times"/>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απαντηθούν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οι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απαιτούμενες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προδιαγραφές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λεπτομερές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φύλλο</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συμμόρφωσης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σαφείς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παραπομπές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επίσημα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φυλλάδια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εγχειρίδια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κατασκευαστή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πάνω</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στα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οποία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δίνεται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έμφαση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στα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σημεία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αναγράφονται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στοιχεία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για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την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εκάστοτε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προδιαγραφή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επί</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ποινή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απορρίψεως</w:t>
            </w:r>
            <w:r w:rsidRPr="00A53A6F">
              <w:rPr>
                <w:rFonts w:asciiTheme="minorHAnsi" w:hAnsiTheme="minorHAnsi" w:cs="CG Times"/>
                <w:color w:val="000000"/>
                <w:sz w:val="22"/>
                <w:szCs w:val="22"/>
                <w:lang w:val="el-GR"/>
              </w:rPr>
              <w:t>.</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lastRenderedPageBreak/>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έχει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εξειδικευμένους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τεχνικούς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αντιπροσωπεία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στην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Ελλάδα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από</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την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κατασκευάστρια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εταιρεία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Επιπλέον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τοπικό</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rPr>
              <w:t>service</w:t>
            </w:r>
            <w:r w:rsidRPr="00A53A6F">
              <w:rPr>
                <w:rFonts w:asciiTheme="minorHAnsi" w:hAnsiTheme="minorHAnsi"/>
                <w:color w:val="000000"/>
                <w:sz w:val="22"/>
                <w:szCs w:val="22"/>
                <w:lang w:val="el-GR"/>
              </w:rPr>
              <w:t xml:space="preserve"> στην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Κρήτη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αποδεδειγμένη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επίσημη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συνεργασία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κατατεθούν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οι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σχετικές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επιστολές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εξουσιοδότησης</w:t>
            </w:r>
            <w:r w:rsidRPr="00A53A6F">
              <w:rPr>
                <w:rFonts w:asciiTheme="minorHAnsi" w:hAnsiTheme="minorHAnsi" w:cs="CG Times"/>
                <w:color w:val="000000"/>
                <w:sz w:val="22"/>
                <w:szCs w:val="22"/>
                <w:lang w:val="el-GR"/>
              </w:rPr>
              <w:t>.</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πληρεί όλους τους κανονισμούς ασφαλείας και κατασκευής για ιατροτεχνολογικό εξοπλισμό της Ευρωπαϊκής Ένωσης καθώς και Υγιεινής σε θέματα απολύμανσης.</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υπάρχει υπεύθυνο SERVICE από την προμηθεύτρια εταιρία, και επάρκεια εξαρτημάτων, ανταλλακτικών και αναλώσιμων για τουλάχιστον δέκα (10) χρόνια.</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διαθέτει πιστοποίηση CEmark.</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eastAsia="Calibri" w:hAnsiTheme="minorHAnsi" w:cs="Times New Roman"/>
                <w:sz w:val="22"/>
                <w:szCs w:val="22"/>
              </w:rPr>
              <w:t>Η κατασκευάστρια εταιρία να είναι πιστοποιημένη κατά  ISO 13485.</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eastAsia="Calibri" w:hAnsiTheme="minorHAnsi" w:cs="Times New Roman"/>
                <w:sz w:val="22"/>
                <w:szCs w:val="22"/>
              </w:rPr>
              <w:t>Η προμηθεύτρια εταιρία να είναι πιστοποιημένη κατά ISO 9001 ή 13485 με πεδίο πιστοποίησης την τεχνική υποστήριξη.</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έχει εγγύηση καλής λειτουργίας με διάρκεια τουλάχιστον δύο (2) έτη.</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Να πραγματοποιηθεί εκπαίδευση του τρόπου λειτουργίας της συσκευής.</w:t>
            </w:r>
          </w:p>
          <w:p w:rsidR="001B4F6E" w:rsidRPr="00A53A6F" w:rsidRDefault="001B4F6E" w:rsidP="001367B5">
            <w:pPr>
              <w:pStyle w:val="Default"/>
              <w:spacing w:line="360" w:lineRule="auto"/>
              <w:ind w:left="743"/>
              <w:rPr>
                <w:rFonts w:asciiTheme="minorHAnsi" w:hAnsiTheme="minorHAnsi" w:cs="Times New Roman"/>
                <w:sz w:val="22"/>
                <w:szCs w:val="22"/>
              </w:rPr>
            </w:pPr>
            <w:r w:rsidRPr="00A53A6F">
              <w:rPr>
                <w:rFonts w:asciiTheme="minorHAnsi" w:hAnsiTheme="minorHAnsi" w:cs="Times New Roman"/>
                <w:sz w:val="22"/>
                <w:szCs w:val="22"/>
              </w:rPr>
              <w:t>Σε περίπτωση βλάβης να είναι δυνατή η έγκυρη (εντός 72 ωρών) εκτίμηση της βλάβης.</w:t>
            </w:r>
          </w:p>
        </w:tc>
      </w:tr>
      <w:tr w:rsidR="001B4F6E" w:rsidRPr="00A53A6F" w:rsidTr="001367B5">
        <w:trPr>
          <w:trHeight w:val="825"/>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7</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96158</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ΦΥΓΟΚΕΝΤΡΟΣ UNIVERSAL ΣΩΛΗΝΑΡΙΩΝ</w:t>
            </w:r>
          </w:p>
        </w:tc>
      </w:tr>
      <w:tr w:rsidR="001B4F6E" w:rsidRPr="00403292" w:rsidTr="001367B5">
        <w:trPr>
          <w:trHeight w:val="8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pStyle w:val="aff1"/>
              <w:spacing w:line="360" w:lineRule="auto"/>
              <w:rPr>
                <w:rFonts w:asciiTheme="minorHAnsi" w:hAnsiTheme="minorHAnsi"/>
                <w:sz w:val="22"/>
                <w:szCs w:val="22"/>
                <w:lang w:val="el-GR"/>
              </w:rPr>
            </w:pP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είναι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σύγχρονης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τεχνολογίας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εργονομική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εύκολη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χρήση</w:t>
            </w:r>
            <w:r w:rsidRPr="00A53A6F">
              <w:rPr>
                <w:rFonts w:asciiTheme="minorHAnsi" w:hAnsiTheme="minorHAnsi" w:cs="CG Times"/>
                <w:sz w:val="22"/>
                <w:szCs w:val="22"/>
                <w:lang w:val="el-GR"/>
              </w:rPr>
              <w:t>.</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Να φέρει έτοιμες παραμέτρους επεξεργασίας αίματος.</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Τάση Παροχής: 220 - 240V Συχνότητα: 50/60 Hz.</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Στο αρχικό σετ να περιλαμβάνονται τουλάχιστον 100 αποστειρωμένα φιαλίδια και τουλάχιστον 20 πεταλούδες αιμοληψίας όπως και παρελκόμενα για την αποτελεσματική λήψη αίματος.</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Να είναι εγκεκριμένη για ιατρική εφαρμογή (MedicalGrade).</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Μέγιστη ταχύτητα στροφών 5.000 σ.α.λ.</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Τα μέρη της συσκευής που έρχονται σε επαφή με δυνητικώς μολυσματικά υγρά (βάση περιστροφής) να έχουν δυνατότητα απόσπασης και αποστείρωσης έως 134°C χωρίς να καταστρέφονται.</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Να διαθέτει προεγκατεστημένα προγράμματα δημιουργίας των γνωστών συμπυκνωμάτων αίματος και αυξητικών παραγόντων όπως και ελεύθερα προγράμματα για εξατομικευμένες ρυθμίσεις και πρωτόκολλα καθώς και δυνατότητα αποθήκευσης προγραμμάτων.</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Να παραμένει σταθερή χωρίς κραδασμούς κατά την λειτουργία της.</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 xml:space="preserve">Να διαθέτει τελευταίας τεχνολογίας ευανάγνωστη οθόνη </w:t>
            </w:r>
            <w:r w:rsidRPr="00A53A6F">
              <w:rPr>
                <w:rFonts w:asciiTheme="minorHAnsi" w:hAnsiTheme="minorHAnsi" w:cs="Times New Roman"/>
                <w:sz w:val="22"/>
                <w:szCs w:val="22"/>
                <w:lang w:val="en-US"/>
              </w:rPr>
              <w:t>LCD</w:t>
            </w:r>
            <w:r w:rsidRPr="00A53A6F">
              <w:rPr>
                <w:rFonts w:asciiTheme="minorHAnsi" w:hAnsiTheme="minorHAnsi" w:cs="Times New Roman"/>
                <w:sz w:val="22"/>
                <w:szCs w:val="22"/>
              </w:rPr>
              <w:t>με εύκολη πλοήγηση και επιλογή προγραμμάτων και εξατομικευμένων ρυθμίσεων.</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 xml:space="preserve">Να συνοδεύεται από βάση περιστροφής μέχρι 16 θέσεων φιαλιδίων των 10 ή 15 </w:t>
            </w:r>
            <w:r w:rsidRPr="00A53A6F">
              <w:rPr>
                <w:rFonts w:asciiTheme="minorHAnsi" w:hAnsiTheme="minorHAnsi" w:cs="Times New Roman"/>
                <w:sz w:val="22"/>
                <w:szCs w:val="22"/>
                <w:lang w:val="en-US"/>
              </w:rPr>
              <w:t>ml</w:t>
            </w:r>
            <w:r w:rsidRPr="00A53A6F">
              <w:rPr>
                <w:rFonts w:asciiTheme="minorHAnsi" w:hAnsiTheme="minorHAnsi" w:cs="Times New Roman"/>
                <w:sz w:val="22"/>
                <w:szCs w:val="22"/>
              </w:rPr>
              <w:t>.</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 xml:space="preserve">Να περιλαμβάνει στην αρχική συσκευασία σετ εργαλείων </w:t>
            </w:r>
            <w:r w:rsidRPr="00A53A6F">
              <w:rPr>
                <w:rFonts w:asciiTheme="minorHAnsi" w:hAnsiTheme="minorHAnsi" w:cs="Times New Roman"/>
                <w:sz w:val="22"/>
                <w:szCs w:val="22"/>
                <w:lang w:val="en-US"/>
              </w:rPr>
              <w:t>PRF</w:t>
            </w:r>
            <w:r w:rsidRPr="00A53A6F">
              <w:rPr>
                <w:rFonts w:asciiTheme="minorHAnsi" w:hAnsiTheme="minorHAnsi" w:cs="Times New Roman"/>
                <w:sz w:val="22"/>
                <w:szCs w:val="22"/>
              </w:rPr>
              <w:t xml:space="preserve">, (ολοκληρωμένο σετ εργαλείων καθώς και εργαλεία για την παρασκευή βιολογικών μεμβρανών, </w:t>
            </w:r>
            <w:r w:rsidRPr="00A53A6F">
              <w:rPr>
                <w:rFonts w:asciiTheme="minorHAnsi" w:hAnsiTheme="minorHAnsi" w:cs="Times New Roman"/>
                <w:sz w:val="22"/>
                <w:szCs w:val="22"/>
                <w:lang w:val="en-US"/>
              </w:rPr>
              <w:t>stickybone</w:t>
            </w:r>
            <w:r w:rsidRPr="00A53A6F">
              <w:rPr>
                <w:rFonts w:asciiTheme="minorHAnsi" w:hAnsiTheme="minorHAnsi" w:cs="Times New Roman"/>
                <w:sz w:val="22"/>
                <w:szCs w:val="22"/>
              </w:rPr>
              <w:t xml:space="preserve">,όπως επίσης και εργαλεία για την επεξεργασία του ινώδους θρόμβου), </w:t>
            </w:r>
            <w:r w:rsidRPr="00A53A6F">
              <w:rPr>
                <w:rFonts w:asciiTheme="minorHAnsi" w:hAnsiTheme="minorHAnsi" w:cs="Times New Roman"/>
                <w:sz w:val="22"/>
                <w:szCs w:val="22"/>
                <w:lang w:val="en-US"/>
              </w:rPr>
              <w:t>PRFbox</w:t>
            </w:r>
            <w:r w:rsidRPr="00A53A6F">
              <w:rPr>
                <w:rFonts w:asciiTheme="minorHAnsi" w:hAnsiTheme="minorHAnsi" w:cs="Times New Roman"/>
                <w:sz w:val="22"/>
                <w:szCs w:val="22"/>
              </w:rPr>
              <w:t>με διάτρητη βάση και πλάκα πίεσης και vacutainerholders.</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lastRenderedPageBreak/>
              <w:t>Να έχει ένδειξη θερμοκρασίας στο εσωτερικό της συσκευής.</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Να ενδείκνυται για: ανύψωση και ανάπλαση εδάφους ιγμορείου, Μοσχεύματα μαλακού ιστού, περιοδοντικές θεραπείες, διατήρηση μετ’ εξακτικών φατνίων, βελτίωση της επούλωσης.</w:t>
            </w:r>
          </w:p>
          <w:p w:rsidR="001B4F6E" w:rsidRPr="00A53A6F" w:rsidRDefault="001B4F6E" w:rsidP="001367B5">
            <w:pPr>
              <w:pStyle w:val="aff1"/>
              <w:spacing w:line="360" w:lineRule="auto"/>
              <w:rPr>
                <w:rFonts w:asciiTheme="minorHAnsi" w:hAnsiTheme="minorHAnsi"/>
                <w:color w:val="000000"/>
                <w:sz w:val="22"/>
                <w:szCs w:val="22"/>
                <w:lang w:val="el-GR"/>
              </w:rPr>
            </w:pP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απαντηθούν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οι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απαιτούμενες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προδιαγραφές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λεπτομερές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φύλλο</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συμμόρφωσης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με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σαφείς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παραπομπές</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επίσημα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φυλλάδια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εγχειρίδια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κατασκευαστή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πάνω</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στα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οποία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να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δίνεται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έμφαση</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στα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σημεία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που</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αναγράφονται</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στοιχεία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για</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την</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εκάστοτε</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προδιαγραφή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επί</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ποινή</w:t>
            </w:r>
            <w:r w:rsidRPr="00A53A6F">
              <w:rPr>
                <w:rFonts w:asciiTheme="minorHAnsi" w:hAnsiTheme="minorHAnsi" w:cs="CG Times"/>
                <w:color w:val="000000"/>
                <w:sz w:val="22"/>
                <w:szCs w:val="22"/>
                <w:lang w:val="el-GR"/>
              </w:rPr>
              <w:t xml:space="preserve"> </w:t>
            </w:r>
            <w:r w:rsidRPr="00A53A6F">
              <w:rPr>
                <w:rFonts w:asciiTheme="minorHAnsi" w:hAnsiTheme="minorHAnsi"/>
                <w:color w:val="000000"/>
                <w:sz w:val="22"/>
                <w:szCs w:val="22"/>
                <w:lang w:val="el-GR"/>
              </w:rPr>
              <w:t>απορρίψεως</w:t>
            </w:r>
            <w:r w:rsidRPr="00A53A6F">
              <w:rPr>
                <w:rFonts w:asciiTheme="minorHAnsi" w:hAnsiTheme="minorHAnsi" w:cs="CG Times"/>
                <w:color w:val="000000"/>
                <w:sz w:val="22"/>
                <w:szCs w:val="22"/>
                <w:lang w:val="el-GR"/>
              </w:rPr>
              <w:t>.</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Να υπάρχει υπεύθυνο SERVICE από την προμηθεύτρια εταιρία, και επάρκεια εξαρτημάτων, ανταλλακτικών και αναλώσιμων για τουλάχιστον δέκα (10) χρόνια.</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Να διαθέτει πιστοποίηση CE mark.</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eastAsia="Calibri" w:hAnsiTheme="minorHAnsi" w:cs="Times New Roman"/>
                <w:sz w:val="22"/>
                <w:szCs w:val="22"/>
              </w:rPr>
              <w:t>Η κατασκευάστρια εταιρία να είναι πιστοποιημένη κατά  ISO 13485.</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eastAsia="Calibri" w:hAnsiTheme="minorHAnsi" w:cs="Times New Roman"/>
                <w:sz w:val="22"/>
                <w:szCs w:val="22"/>
              </w:rPr>
              <w:t>Η προμηθεύτρια εταιρία να είναι πιστοποιημένη κατά ISO 9001 ή 13485 με πεδίο πιστοποίησης την τεχνική υποστήριξη.</w:t>
            </w:r>
          </w:p>
          <w:p w:rsidR="001B4F6E" w:rsidRPr="00A53A6F" w:rsidRDefault="001B4F6E" w:rsidP="001367B5">
            <w:pPr>
              <w:pStyle w:val="Default"/>
              <w:spacing w:line="360" w:lineRule="auto"/>
              <w:ind w:left="720"/>
              <w:rPr>
                <w:rFonts w:asciiTheme="minorHAnsi" w:hAnsiTheme="minorHAnsi" w:cs="Times New Roman"/>
                <w:sz w:val="22"/>
                <w:szCs w:val="22"/>
              </w:rPr>
            </w:pPr>
            <w:r w:rsidRPr="00A53A6F">
              <w:rPr>
                <w:rFonts w:asciiTheme="minorHAnsi" w:hAnsiTheme="minorHAnsi" w:cs="Times New Roman"/>
                <w:sz w:val="22"/>
                <w:szCs w:val="22"/>
              </w:rPr>
              <w:t>Να έχει εγγύηση καλής λειτουργίας με διάρκεια τουλάχιστον δύο (2) έτη.</w:t>
            </w:r>
          </w:p>
          <w:p w:rsidR="001B4F6E" w:rsidRPr="00A53A6F" w:rsidRDefault="001B4F6E" w:rsidP="001367B5">
            <w:pPr>
              <w:pStyle w:val="Default"/>
              <w:spacing w:line="360" w:lineRule="auto"/>
              <w:ind w:left="601"/>
              <w:rPr>
                <w:rFonts w:asciiTheme="minorHAnsi" w:hAnsiTheme="minorHAnsi" w:cs="Times New Roman"/>
                <w:i/>
                <w:sz w:val="22"/>
                <w:szCs w:val="22"/>
              </w:rPr>
            </w:pPr>
            <w:r w:rsidRPr="00A53A6F">
              <w:rPr>
                <w:rFonts w:asciiTheme="minorHAnsi" w:hAnsiTheme="minorHAnsi" w:cs="Times New Roman"/>
                <w:i/>
                <w:sz w:val="22"/>
                <w:szCs w:val="22"/>
              </w:rPr>
              <w:t>Να πραγματοποιηθεί εκπαίδευση του τρόπου λειτουργίας της συσκευής.</w:t>
            </w:r>
          </w:p>
          <w:p w:rsidR="001B4F6E" w:rsidRPr="00A53A6F" w:rsidRDefault="001B4F6E" w:rsidP="001367B5">
            <w:pPr>
              <w:pStyle w:val="Default"/>
              <w:spacing w:line="360" w:lineRule="auto"/>
              <w:ind w:left="601"/>
              <w:rPr>
                <w:rFonts w:asciiTheme="minorHAnsi" w:hAnsiTheme="minorHAnsi" w:cs="Times New Roman"/>
                <w:sz w:val="22"/>
                <w:szCs w:val="22"/>
              </w:rPr>
            </w:pPr>
            <w:r w:rsidRPr="00A53A6F">
              <w:rPr>
                <w:rFonts w:asciiTheme="minorHAnsi" w:hAnsiTheme="minorHAnsi" w:cs="Times New Roman"/>
                <w:i/>
                <w:sz w:val="22"/>
                <w:szCs w:val="22"/>
              </w:rPr>
              <w:t>Σε περίπτωση βλάβης να είναι δυνατή η έγκυρη (εντός 72 ωρών) εκτίμηση της βλάβης</w:t>
            </w:r>
            <w:r w:rsidRPr="00A53A6F">
              <w:rPr>
                <w:rFonts w:asciiTheme="minorHAnsi" w:hAnsiTheme="minorHAnsi" w:cs="Times New Roman"/>
                <w:sz w:val="22"/>
                <w:szCs w:val="22"/>
              </w:rPr>
              <w:t>.</w:t>
            </w:r>
          </w:p>
        </w:tc>
      </w:tr>
      <w:tr w:rsidR="001B4F6E" w:rsidRPr="00A53A6F" w:rsidTr="001367B5">
        <w:trPr>
          <w:trHeight w:val="825"/>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8</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327904</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ΦΟΡΗΤΟ ΑΚΤΙΝΟΛΟΓΙΚΟ ΜΗΧΑΝΗΜΑ</w:t>
            </w:r>
          </w:p>
        </w:tc>
      </w:tr>
      <w:tr w:rsidR="001B4F6E" w:rsidRPr="00A53A6F" w:rsidTr="001367B5">
        <w:trPr>
          <w:trHeight w:val="8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spacing w:line="360" w:lineRule="auto"/>
              <w:ind w:left="601"/>
              <w:rPr>
                <w:rFonts w:asciiTheme="minorHAnsi" w:hAnsiTheme="minorHAnsi" w:cs="Times New Roman"/>
                <w:color w:val="000000"/>
                <w:szCs w:val="22"/>
                <w:lang w:val="el-GR"/>
              </w:rPr>
            </w:pPr>
          </w:p>
          <w:p w:rsidR="001B4F6E" w:rsidRPr="00A53A6F" w:rsidRDefault="001B4F6E" w:rsidP="001367B5">
            <w:pPr>
              <w:spacing w:line="360" w:lineRule="auto"/>
              <w:ind w:left="601"/>
              <w:rPr>
                <w:rFonts w:asciiTheme="minorHAnsi" w:hAnsiTheme="minorHAnsi" w:cs="Times New Roman"/>
                <w:color w:val="000000"/>
                <w:szCs w:val="22"/>
                <w:lang w:val="el-GR"/>
              </w:rPr>
            </w:pPr>
            <w:r w:rsidRPr="00A53A6F">
              <w:rPr>
                <w:rFonts w:asciiTheme="minorHAnsi" w:hAnsiTheme="minorHAnsi" w:cs="Times New Roman"/>
                <w:color w:val="000000"/>
                <w:szCs w:val="22"/>
                <w:lang w:val="el-GR"/>
              </w:rPr>
              <w:t>Η μονάδα πρέπει (επί ποινή αποκλεισμού) να είναι το τελευταίο μοντέλο της εταιρείας στη συγκεκριμένη κατηγορία, καινούργια, όχι μεταχειρισμένη η από ανακατασκευή, ως προς όλα τα μέρη της (η υπηρεσία διατηρεί το δικαίωμα να ζητήσει αποδεικτικά έγγραφα π.χ. Παραστατικά εισαγωγής ή εργοστασίου),και να καλύπτει κατ</w:t>
            </w:r>
            <w:r w:rsidRPr="00A53A6F">
              <w:rPr>
                <w:rFonts w:ascii="Sylfaen" w:hAnsi="Sylfaen" w:cs="Sylfaen"/>
                <w:color w:val="000000"/>
                <w:szCs w:val="22"/>
              </w:rPr>
              <w:t>՚</w:t>
            </w:r>
            <w:r w:rsidRPr="00A53A6F">
              <w:rPr>
                <w:rFonts w:asciiTheme="minorHAnsi" w:hAnsiTheme="minorHAnsi" w:cs="Times New Roman"/>
                <w:color w:val="000000"/>
                <w:szCs w:val="22"/>
                <w:lang w:val="el-GR"/>
              </w:rPr>
              <w:t xml:space="preserve"> ελάχιστο τα ακόλουθα χαρακτηριστικά:</w:t>
            </w:r>
          </w:p>
          <w:p w:rsidR="001B4F6E" w:rsidRPr="00A53A6F" w:rsidRDefault="001B4F6E" w:rsidP="001367B5">
            <w:pPr>
              <w:pStyle w:val="aff1"/>
              <w:spacing w:line="360" w:lineRule="auto"/>
              <w:rPr>
                <w:rFonts w:asciiTheme="minorHAnsi" w:hAnsiTheme="minorHAnsi"/>
                <w:b/>
                <w:sz w:val="22"/>
                <w:szCs w:val="22"/>
                <w:lang w:val="el-GR"/>
              </w:rPr>
            </w:pPr>
            <w:r w:rsidRPr="00A53A6F">
              <w:rPr>
                <w:rFonts w:asciiTheme="minorHAnsi" w:hAnsiTheme="minorHAnsi"/>
                <w:b/>
                <w:sz w:val="22"/>
                <w:szCs w:val="22"/>
                <w:lang w:val="el-GR"/>
              </w:rPr>
              <w:t>ΤΡΟΧΗΛΑΤΟ</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Τροχήλατο ακτινολογικό μηχάνημα, κατάλληλο για Νοσοκομειακή χρήση, ευέλικτο, με μικρές διαστάσεις για τη μεταφορά του σε όλους τους χώρους του Νοσοκομείου, βάτους μικρότερου από 180</w:t>
            </w:r>
            <w:r w:rsidRPr="00A53A6F">
              <w:rPr>
                <w:rFonts w:asciiTheme="minorHAnsi" w:hAnsiTheme="minorHAnsi"/>
                <w:sz w:val="22"/>
                <w:szCs w:val="22"/>
              </w:rPr>
              <w:t>kg</w:t>
            </w:r>
            <w:r w:rsidRPr="00A53A6F">
              <w:rPr>
                <w:rFonts w:asciiTheme="minorHAnsi" w:hAnsiTheme="minorHAnsi"/>
                <w:sz w:val="22"/>
                <w:szCs w:val="22"/>
                <w:lang w:val="el-GR"/>
              </w:rPr>
              <w:t xml:space="preserve"> για τη λήψη ακτινογραφιών επί φορείου, επί κλίνης ή εντός χειρουργείου. Να αναφερθούν το βάρος και οι διαστάσεις προς αξιολόγηση. Να είναι αναβαθμίσιμο σε ψηφιακό ακτινολογικό σύστημα με ψηφιακό ανιχνευτή.</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Να διαθέτει τέσσερις τροχούς με δύο περιστρεφόμενους και κεντρικό φρένο.</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Να διαθέτει κονσόλα με οθόνη αφής 8’’ ή μεγαλύτερη για τη διαχείριση των ακτινολογικών παραμέτρων. Να αναφερθούν όλα τα χαρακτηριστικά προς αξιολόγηση.</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Να διαθέτει θήκη για τοποθέτηση ακτινολογικών κασετών 35</w:t>
            </w:r>
            <w:r w:rsidRPr="00A53A6F">
              <w:rPr>
                <w:rFonts w:asciiTheme="minorHAnsi" w:hAnsiTheme="minorHAnsi"/>
                <w:sz w:val="22"/>
                <w:szCs w:val="22"/>
              </w:rPr>
              <w:t>x</w:t>
            </w:r>
            <w:r w:rsidRPr="00A53A6F">
              <w:rPr>
                <w:rFonts w:asciiTheme="minorHAnsi" w:hAnsiTheme="minorHAnsi"/>
                <w:sz w:val="22"/>
                <w:szCs w:val="22"/>
                <w:lang w:val="el-GR"/>
              </w:rPr>
              <w:t>43</w:t>
            </w:r>
            <w:r w:rsidRPr="00A53A6F">
              <w:rPr>
                <w:rFonts w:asciiTheme="minorHAnsi" w:hAnsiTheme="minorHAnsi"/>
                <w:sz w:val="22"/>
                <w:szCs w:val="22"/>
              </w:rPr>
              <w:t>cm</w:t>
            </w:r>
            <w:r w:rsidRPr="00A53A6F">
              <w:rPr>
                <w:rFonts w:asciiTheme="minorHAnsi" w:hAnsiTheme="minorHAnsi"/>
                <w:sz w:val="22"/>
                <w:szCs w:val="22"/>
                <w:lang w:val="el-GR"/>
              </w:rPr>
              <w:t xml:space="preserve"> ή ψηφιακού ανιχνευτή.</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Το μηχάνημα να συνδέεται σε κοινό μονοφασικό ηλεκτρικό δίκτυο 230</w:t>
            </w:r>
            <w:r w:rsidRPr="00A53A6F">
              <w:rPr>
                <w:rFonts w:asciiTheme="minorHAnsi" w:hAnsiTheme="minorHAnsi"/>
                <w:sz w:val="22"/>
                <w:szCs w:val="22"/>
              </w:rPr>
              <w:t>V</w:t>
            </w:r>
            <w:r w:rsidRPr="00A53A6F">
              <w:rPr>
                <w:rFonts w:asciiTheme="minorHAnsi" w:hAnsiTheme="minorHAnsi"/>
                <w:sz w:val="22"/>
                <w:szCs w:val="22"/>
                <w:lang w:val="el-GR"/>
              </w:rPr>
              <w:t>±10%, 50</w:t>
            </w:r>
            <w:r w:rsidRPr="00A53A6F">
              <w:rPr>
                <w:rFonts w:asciiTheme="minorHAnsi" w:hAnsiTheme="minorHAnsi"/>
                <w:sz w:val="22"/>
                <w:szCs w:val="22"/>
              </w:rPr>
              <w:t>Hz</w:t>
            </w:r>
            <w:r w:rsidRPr="00A53A6F">
              <w:rPr>
                <w:rFonts w:asciiTheme="minorHAnsi" w:hAnsiTheme="minorHAnsi"/>
                <w:sz w:val="22"/>
                <w:szCs w:val="22"/>
                <w:lang w:val="el-GR"/>
              </w:rPr>
              <w:t>.</w:t>
            </w:r>
          </w:p>
          <w:p w:rsidR="001B4F6E" w:rsidRPr="00A53A6F" w:rsidRDefault="001B4F6E" w:rsidP="001367B5">
            <w:pPr>
              <w:pStyle w:val="aff1"/>
              <w:spacing w:line="360" w:lineRule="auto"/>
              <w:rPr>
                <w:rFonts w:asciiTheme="minorHAnsi" w:hAnsiTheme="minorHAnsi"/>
                <w:b/>
                <w:sz w:val="22"/>
                <w:szCs w:val="22"/>
                <w:lang w:val="el-GR"/>
              </w:rPr>
            </w:pPr>
            <w:r w:rsidRPr="00A53A6F">
              <w:rPr>
                <w:rFonts w:asciiTheme="minorHAnsi" w:hAnsiTheme="minorHAnsi"/>
                <w:b/>
                <w:sz w:val="22"/>
                <w:szCs w:val="22"/>
                <w:lang w:val="el-GR"/>
              </w:rPr>
              <w:t>ΓΕΝΝΗΤΡΙΑ ΑΚΤΙΝΩΝ Χ</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lastRenderedPageBreak/>
              <w:t>Γεννήτρια σύγχρονης τεχνολογίας με απόδοση ισχύος 20</w:t>
            </w:r>
            <w:r w:rsidRPr="00A53A6F">
              <w:rPr>
                <w:rFonts w:asciiTheme="minorHAnsi" w:hAnsiTheme="minorHAnsi"/>
                <w:sz w:val="22"/>
                <w:szCs w:val="22"/>
              </w:rPr>
              <w:t>kW</w:t>
            </w:r>
            <w:r w:rsidRPr="00A53A6F">
              <w:rPr>
                <w:rFonts w:asciiTheme="minorHAnsi" w:hAnsiTheme="minorHAnsi"/>
                <w:sz w:val="22"/>
                <w:szCs w:val="22"/>
                <w:lang w:val="el-GR"/>
              </w:rPr>
              <w:t xml:space="preserve"> τουλάχιστον.</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 xml:space="preserve">Εύρος ρύθμισης </w:t>
            </w:r>
            <w:r w:rsidRPr="00A53A6F">
              <w:rPr>
                <w:rFonts w:asciiTheme="minorHAnsi" w:hAnsiTheme="minorHAnsi"/>
                <w:sz w:val="22"/>
                <w:szCs w:val="22"/>
              </w:rPr>
              <w:t>kV</w:t>
            </w:r>
            <w:r w:rsidRPr="00A53A6F">
              <w:rPr>
                <w:rFonts w:asciiTheme="minorHAnsi" w:hAnsiTheme="minorHAnsi"/>
                <w:sz w:val="22"/>
                <w:szCs w:val="22"/>
                <w:lang w:val="el-GR"/>
              </w:rPr>
              <w:t xml:space="preserve"> από 40 έως 125</w:t>
            </w:r>
            <w:r w:rsidRPr="00A53A6F">
              <w:rPr>
                <w:rFonts w:asciiTheme="minorHAnsi" w:hAnsiTheme="minorHAnsi"/>
                <w:sz w:val="22"/>
                <w:szCs w:val="22"/>
              </w:rPr>
              <w:t>kV</w:t>
            </w:r>
            <w:r w:rsidRPr="00A53A6F">
              <w:rPr>
                <w:rFonts w:asciiTheme="minorHAnsi" w:hAnsiTheme="minorHAnsi"/>
                <w:sz w:val="22"/>
                <w:szCs w:val="22"/>
                <w:lang w:val="el-GR"/>
              </w:rPr>
              <w:t xml:space="preserve"> τουλάχιστον με βήμα 1</w:t>
            </w:r>
            <w:r w:rsidRPr="00A53A6F">
              <w:rPr>
                <w:rFonts w:asciiTheme="minorHAnsi" w:hAnsiTheme="minorHAnsi"/>
                <w:sz w:val="22"/>
                <w:szCs w:val="22"/>
              </w:rPr>
              <w:t>kV</w:t>
            </w:r>
            <w:r w:rsidRPr="00A53A6F">
              <w:rPr>
                <w:rFonts w:asciiTheme="minorHAnsi" w:hAnsiTheme="minorHAnsi"/>
                <w:sz w:val="22"/>
                <w:szCs w:val="22"/>
                <w:lang w:val="el-GR"/>
              </w:rPr>
              <w:t>.</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Εύρος ρύθμισης ρεύματος από 50 έως 250</w:t>
            </w:r>
            <w:r w:rsidRPr="00A53A6F">
              <w:rPr>
                <w:rFonts w:asciiTheme="minorHAnsi" w:hAnsiTheme="minorHAnsi"/>
                <w:sz w:val="22"/>
                <w:szCs w:val="22"/>
              </w:rPr>
              <w:t>mA</w:t>
            </w:r>
            <w:r w:rsidRPr="00A53A6F">
              <w:rPr>
                <w:rFonts w:asciiTheme="minorHAnsi" w:hAnsiTheme="minorHAnsi"/>
                <w:sz w:val="22"/>
                <w:szCs w:val="22"/>
                <w:lang w:val="el-GR"/>
              </w:rPr>
              <w:t xml:space="preserve"> τουλάχιστον.</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 xml:space="preserve">ΤΟ εύρος των </w:t>
            </w:r>
            <w:r w:rsidRPr="00A53A6F">
              <w:rPr>
                <w:rFonts w:asciiTheme="minorHAnsi" w:hAnsiTheme="minorHAnsi"/>
                <w:sz w:val="22"/>
                <w:szCs w:val="22"/>
              </w:rPr>
              <w:t>mAs</w:t>
            </w:r>
            <w:r w:rsidRPr="00A53A6F">
              <w:rPr>
                <w:rFonts w:asciiTheme="minorHAnsi" w:hAnsiTheme="minorHAnsi"/>
                <w:sz w:val="22"/>
                <w:szCs w:val="22"/>
                <w:lang w:val="el-GR"/>
              </w:rPr>
              <w:t xml:space="preserve"> να κυμαίνεται από 0.1 </w:t>
            </w:r>
            <w:r w:rsidRPr="00A53A6F">
              <w:rPr>
                <w:rFonts w:asciiTheme="minorHAnsi" w:hAnsiTheme="minorHAnsi"/>
                <w:sz w:val="22"/>
                <w:szCs w:val="22"/>
              </w:rPr>
              <w:t>mAs</w:t>
            </w:r>
            <w:r w:rsidRPr="00A53A6F">
              <w:rPr>
                <w:rFonts w:asciiTheme="minorHAnsi" w:hAnsiTheme="minorHAnsi"/>
                <w:sz w:val="22"/>
                <w:szCs w:val="22"/>
                <w:lang w:val="el-GR"/>
              </w:rPr>
              <w:t xml:space="preserve"> έως 250</w:t>
            </w:r>
            <w:r w:rsidRPr="00A53A6F">
              <w:rPr>
                <w:rFonts w:asciiTheme="minorHAnsi" w:hAnsiTheme="minorHAnsi"/>
                <w:sz w:val="22"/>
                <w:szCs w:val="22"/>
              </w:rPr>
              <w:t>mAs</w:t>
            </w:r>
            <w:r w:rsidRPr="00A53A6F">
              <w:rPr>
                <w:rFonts w:asciiTheme="minorHAnsi" w:hAnsiTheme="minorHAnsi"/>
                <w:sz w:val="22"/>
                <w:szCs w:val="22"/>
                <w:lang w:val="el-GR"/>
              </w:rPr>
              <w:t xml:space="preserve"> τουλάχιστον.</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Ο ελάχιστος χρόνος έκθεσης να είναι 3</w:t>
            </w:r>
            <w:r w:rsidRPr="00A53A6F">
              <w:rPr>
                <w:rFonts w:asciiTheme="minorHAnsi" w:hAnsiTheme="minorHAnsi"/>
                <w:sz w:val="22"/>
                <w:szCs w:val="22"/>
              </w:rPr>
              <w:t>ms</w:t>
            </w:r>
            <w:r w:rsidRPr="00A53A6F">
              <w:rPr>
                <w:rFonts w:asciiTheme="minorHAnsi" w:hAnsiTheme="minorHAnsi"/>
                <w:sz w:val="22"/>
                <w:szCs w:val="22"/>
                <w:lang w:val="el-GR"/>
              </w:rPr>
              <w:t xml:space="preserve"> ή μικρότερος.</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Να διαθέτει τεχνική δύο (</w:t>
            </w:r>
            <w:r w:rsidRPr="00A53A6F">
              <w:rPr>
                <w:rFonts w:asciiTheme="minorHAnsi" w:hAnsiTheme="minorHAnsi"/>
                <w:sz w:val="22"/>
                <w:szCs w:val="22"/>
              </w:rPr>
              <w:t>kV</w:t>
            </w:r>
            <w:r w:rsidRPr="00A53A6F">
              <w:rPr>
                <w:rFonts w:asciiTheme="minorHAnsi" w:hAnsiTheme="minorHAnsi"/>
                <w:sz w:val="22"/>
                <w:szCs w:val="22"/>
                <w:lang w:val="el-GR"/>
              </w:rPr>
              <w:t>-</w:t>
            </w:r>
            <w:r w:rsidRPr="00A53A6F">
              <w:rPr>
                <w:rFonts w:asciiTheme="minorHAnsi" w:hAnsiTheme="minorHAnsi"/>
                <w:sz w:val="22"/>
                <w:szCs w:val="22"/>
              </w:rPr>
              <w:t>mAs</w:t>
            </w:r>
            <w:r w:rsidRPr="00A53A6F">
              <w:rPr>
                <w:rFonts w:asciiTheme="minorHAnsi" w:hAnsiTheme="minorHAnsi"/>
                <w:sz w:val="22"/>
                <w:szCs w:val="22"/>
                <w:lang w:val="el-GR"/>
              </w:rPr>
              <w:t>) και τριών (</w:t>
            </w:r>
            <w:r w:rsidRPr="00A53A6F">
              <w:rPr>
                <w:rFonts w:asciiTheme="minorHAnsi" w:hAnsiTheme="minorHAnsi"/>
                <w:sz w:val="22"/>
                <w:szCs w:val="22"/>
              </w:rPr>
              <w:t>kV</w:t>
            </w:r>
            <w:r w:rsidRPr="00A53A6F">
              <w:rPr>
                <w:rFonts w:asciiTheme="minorHAnsi" w:hAnsiTheme="minorHAnsi"/>
                <w:sz w:val="22"/>
                <w:szCs w:val="22"/>
                <w:lang w:val="el-GR"/>
              </w:rPr>
              <w:t>,</w:t>
            </w:r>
            <w:r w:rsidRPr="00A53A6F">
              <w:rPr>
                <w:rFonts w:asciiTheme="minorHAnsi" w:hAnsiTheme="minorHAnsi"/>
                <w:sz w:val="22"/>
                <w:szCs w:val="22"/>
              </w:rPr>
              <w:t>mA</w:t>
            </w:r>
            <w:r w:rsidRPr="00A53A6F">
              <w:rPr>
                <w:rFonts w:asciiTheme="minorHAnsi" w:hAnsiTheme="minorHAnsi"/>
                <w:sz w:val="22"/>
                <w:szCs w:val="22"/>
                <w:lang w:val="el-GR"/>
              </w:rPr>
              <w:t>,</w:t>
            </w:r>
            <w:r w:rsidRPr="00A53A6F">
              <w:rPr>
                <w:rFonts w:asciiTheme="minorHAnsi" w:hAnsiTheme="minorHAnsi"/>
                <w:sz w:val="22"/>
                <w:szCs w:val="22"/>
              </w:rPr>
              <w:t>sec</w:t>
            </w:r>
            <w:r w:rsidRPr="00A53A6F">
              <w:rPr>
                <w:rFonts w:asciiTheme="minorHAnsi" w:hAnsiTheme="minorHAnsi"/>
                <w:sz w:val="22"/>
                <w:szCs w:val="22"/>
                <w:lang w:val="el-GR"/>
              </w:rPr>
              <w:t>) σημείων.</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 xml:space="preserve">Να διαθέτει μεγάλο αριθμό ανατομικών προγραμμάτων </w:t>
            </w:r>
            <w:r w:rsidRPr="00A53A6F">
              <w:rPr>
                <w:rFonts w:asciiTheme="minorHAnsi" w:hAnsiTheme="minorHAnsi"/>
                <w:sz w:val="22"/>
                <w:szCs w:val="22"/>
              </w:rPr>
              <w:t>APR</w:t>
            </w:r>
            <w:r w:rsidRPr="00A53A6F">
              <w:rPr>
                <w:rFonts w:asciiTheme="minorHAnsi" w:hAnsiTheme="minorHAnsi"/>
                <w:sz w:val="22"/>
                <w:szCs w:val="22"/>
                <w:lang w:val="el-GR"/>
              </w:rPr>
              <w:t xml:space="preserve"> (τουλάχιστον 200 προγράμματα)</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Να δέχεται προς επιλογή σύστημα μέτρησης δόσης (</w:t>
            </w:r>
            <w:r w:rsidRPr="00A53A6F">
              <w:rPr>
                <w:rFonts w:asciiTheme="minorHAnsi" w:hAnsiTheme="minorHAnsi"/>
                <w:sz w:val="22"/>
                <w:szCs w:val="22"/>
              </w:rPr>
              <w:t>DAP</w:t>
            </w:r>
            <w:r w:rsidRPr="00A53A6F">
              <w:rPr>
                <w:rFonts w:asciiTheme="minorHAnsi" w:hAnsiTheme="minorHAnsi"/>
                <w:sz w:val="22"/>
                <w:szCs w:val="22"/>
                <w:lang w:val="el-GR"/>
              </w:rPr>
              <w:t>)</w:t>
            </w:r>
          </w:p>
          <w:p w:rsidR="001B4F6E" w:rsidRPr="00A53A6F" w:rsidRDefault="001B4F6E" w:rsidP="001367B5">
            <w:pPr>
              <w:pStyle w:val="aff1"/>
              <w:spacing w:line="360" w:lineRule="auto"/>
              <w:rPr>
                <w:rFonts w:asciiTheme="minorHAnsi" w:hAnsiTheme="minorHAnsi"/>
                <w:b/>
                <w:sz w:val="22"/>
                <w:szCs w:val="22"/>
                <w:lang w:val="el-GR"/>
              </w:rPr>
            </w:pPr>
            <w:r w:rsidRPr="00A53A6F">
              <w:rPr>
                <w:rFonts w:asciiTheme="minorHAnsi" w:hAnsiTheme="minorHAnsi"/>
                <w:b/>
                <w:sz w:val="22"/>
                <w:szCs w:val="22"/>
                <w:lang w:val="el-GR"/>
              </w:rPr>
              <w:t>ΑΚΤΙΝΟΛΟΓΙΚΗ ΛΥΧΝΙΑ</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 xml:space="preserve">Η ακτινολογική λυχνία να είναι περιστρεφόμενης ανόδου, ταχύστροφη περίπου 3000 </w:t>
            </w:r>
            <w:r w:rsidRPr="00A53A6F">
              <w:rPr>
                <w:rFonts w:asciiTheme="minorHAnsi" w:hAnsiTheme="minorHAnsi"/>
                <w:sz w:val="22"/>
                <w:szCs w:val="22"/>
              </w:rPr>
              <w:t>rpm</w:t>
            </w:r>
            <w:r w:rsidRPr="00A53A6F">
              <w:rPr>
                <w:rFonts w:asciiTheme="minorHAnsi" w:hAnsiTheme="minorHAnsi"/>
                <w:sz w:val="22"/>
                <w:szCs w:val="22"/>
                <w:lang w:val="el-GR"/>
              </w:rPr>
              <w:t xml:space="preserve"> και διπλοεστιακή (μικρή εστία 0,6 </w:t>
            </w:r>
            <w:r w:rsidRPr="00A53A6F">
              <w:rPr>
                <w:rFonts w:asciiTheme="minorHAnsi" w:hAnsiTheme="minorHAnsi"/>
                <w:sz w:val="22"/>
                <w:szCs w:val="22"/>
              </w:rPr>
              <w:t>mm</w:t>
            </w:r>
            <w:r w:rsidRPr="00A53A6F">
              <w:rPr>
                <w:rFonts w:asciiTheme="minorHAnsi" w:hAnsiTheme="minorHAnsi"/>
                <w:sz w:val="22"/>
                <w:szCs w:val="22"/>
                <w:lang w:val="el-GR"/>
              </w:rPr>
              <w:t xml:space="preserve"> περίπου, μεγάλη εστία (1,3</w:t>
            </w:r>
            <w:r w:rsidRPr="00A53A6F">
              <w:rPr>
                <w:rFonts w:asciiTheme="minorHAnsi" w:hAnsiTheme="minorHAnsi"/>
                <w:sz w:val="22"/>
                <w:szCs w:val="22"/>
              </w:rPr>
              <w:t>mm</w:t>
            </w:r>
            <w:r w:rsidRPr="00A53A6F">
              <w:rPr>
                <w:rFonts w:asciiTheme="minorHAnsi" w:hAnsiTheme="minorHAnsi"/>
                <w:sz w:val="22"/>
                <w:szCs w:val="22"/>
                <w:lang w:val="el-GR"/>
              </w:rPr>
              <w:t xml:space="preserve"> περίπου).</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Η ισχύς της ακτινολογικής λυχνίας να είναι ανάλογη της γεννήτριας.</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Η θερμοχωρητικότητα της ανόδου να είναι άνω των 100</w:t>
            </w:r>
            <w:r w:rsidRPr="00A53A6F">
              <w:rPr>
                <w:rFonts w:asciiTheme="minorHAnsi" w:hAnsiTheme="minorHAnsi"/>
                <w:sz w:val="22"/>
                <w:szCs w:val="22"/>
              </w:rPr>
              <w:t>KHU</w:t>
            </w:r>
            <w:r w:rsidRPr="00A53A6F">
              <w:rPr>
                <w:rFonts w:asciiTheme="minorHAnsi" w:hAnsiTheme="minorHAnsi"/>
                <w:sz w:val="22"/>
                <w:szCs w:val="22"/>
                <w:lang w:val="el-GR"/>
              </w:rPr>
              <w:t xml:space="preserve"> και ο ρυθμός θερμοαπαγωγής της ανόδου να είναι περίπου 300</w:t>
            </w:r>
            <w:r w:rsidRPr="00A53A6F">
              <w:rPr>
                <w:rFonts w:asciiTheme="minorHAnsi" w:hAnsiTheme="minorHAnsi"/>
                <w:sz w:val="22"/>
                <w:szCs w:val="22"/>
              </w:rPr>
              <w:t>W</w:t>
            </w:r>
            <w:r w:rsidRPr="00A53A6F">
              <w:rPr>
                <w:rFonts w:asciiTheme="minorHAnsi" w:hAnsiTheme="minorHAnsi"/>
                <w:sz w:val="22"/>
                <w:szCs w:val="22"/>
                <w:lang w:val="el-GR"/>
              </w:rPr>
              <w:t>.</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Να αναφερθούν τα εύρη κινήσεων του βραχίονα στήριξης της λυχνίας (καθ’ ύψος, κλίση, περιστροφή λυχνίας) προς αξιολόγηση.</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Η απόσταση της εστίας από το δάπεδο να κυμαίνεται από 50-195</w:t>
            </w:r>
            <w:r w:rsidRPr="00A53A6F">
              <w:rPr>
                <w:rFonts w:asciiTheme="minorHAnsi" w:hAnsiTheme="minorHAnsi"/>
                <w:sz w:val="22"/>
                <w:szCs w:val="22"/>
              </w:rPr>
              <w:t>cm</w:t>
            </w:r>
            <w:r w:rsidRPr="00A53A6F">
              <w:rPr>
                <w:rFonts w:asciiTheme="minorHAnsi" w:hAnsiTheme="minorHAnsi"/>
                <w:sz w:val="22"/>
                <w:szCs w:val="22"/>
                <w:lang w:val="el-GR"/>
              </w:rPr>
              <w:t xml:space="preserve"> περίπου.</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Να διαθέτει διαφράγματα βάθους με εσωτερική φωτεινή πηγή για το πεδίο και δυνατότητα περιστροφής τους τουλάχιστον κατά ±90</w:t>
            </w:r>
            <w:r w:rsidRPr="00A53A6F">
              <w:rPr>
                <w:rFonts w:asciiTheme="minorHAnsi" w:hAnsiTheme="minorHAnsi"/>
                <w:sz w:val="22"/>
                <w:szCs w:val="22"/>
                <w:vertAlign w:val="superscript"/>
                <w:lang w:val="el-GR"/>
              </w:rPr>
              <w:t>ο</w:t>
            </w:r>
            <w:r w:rsidRPr="00A53A6F">
              <w:rPr>
                <w:rFonts w:asciiTheme="minorHAnsi" w:hAnsiTheme="minorHAnsi"/>
                <w:sz w:val="22"/>
                <w:szCs w:val="22"/>
                <w:lang w:val="el-GR"/>
              </w:rPr>
              <w:t xml:space="preserve"> περίπου.</w:t>
            </w:r>
          </w:p>
          <w:p w:rsidR="001B4F6E" w:rsidRPr="00A53A6F" w:rsidRDefault="001B4F6E" w:rsidP="001367B5">
            <w:pPr>
              <w:spacing w:line="360" w:lineRule="auto"/>
              <w:rPr>
                <w:rFonts w:asciiTheme="minorHAnsi" w:hAnsiTheme="minorHAnsi" w:cs="Times New Roman"/>
                <w:b/>
                <w:szCs w:val="22"/>
                <w:u w:val="single"/>
                <w:lang w:val="el-GR"/>
              </w:rPr>
            </w:pPr>
            <w:r w:rsidRPr="00A53A6F">
              <w:rPr>
                <w:rFonts w:asciiTheme="minorHAnsi" w:hAnsiTheme="minorHAnsi" w:cs="Times New Roman"/>
                <w:b/>
                <w:szCs w:val="22"/>
                <w:lang w:val="el-GR"/>
              </w:rPr>
              <w:t xml:space="preserve">            </w:t>
            </w:r>
            <w:r w:rsidRPr="00A53A6F">
              <w:rPr>
                <w:rFonts w:asciiTheme="minorHAnsi" w:hAnsiTheme="minorHAnsi" w:cs="Times New Roman"/>
                <w:b/>
                <w:szCs w:val="22"/>
                <w:u w:val="single"/>
                <w:lang w:val="el-GR"/>
              </w:rPr>
              <w:t xml:space="preserve"> ΕΙΔΙΚΟΙ ΟΡΟΙ</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 xml:space="preserve">Να φέρει </w:t>
            </w:r>
            <w:r w:rsidRPr="00A53A6F">
              <w:rPr>
                <w:rFonts w:asciiTheme="minorHAnsi" w:hAnsiTheme="minorHAnsi"/>
                <w:sz w:val="22"/>
                <w:szCs w:val="22"/>
              </w:rPr>
              <w:t>CE</w:t>
            </w:r>
            <w:r w:rsidRPr="00A53A6F">
              <w:rPr>
                <w:rFonts w:asciiTheme="minorHAnsi" w:hAnsiTheme="minorHAnsi"/>
                <w:sz w:val="22"/>
                <w:szCs w:val="22"/>
                <w:lang w:val="el-GR"/>
              </w:rPr>
              <w:t xml:space="preserve"> </w:t>
            </w:r>
            <w:r w:rsidRPr="00A53A6F">
              <w:rPr>
                <w:rFonts w:asciiTheme="minorHAnsi" w:hAnsiTheme="minorHAnsi"/>
                <w:sz w:val="22"/>
                <w:szCs w:val="22"/>
              </w:rPr>
              <w:t>Mark</w:t>
            </w:r>
            <w:r w:rsidRPr="00A53A6F">
              <w:rPr>
                <w:rFonts w:asciiTheme="minorHAnsi" w:hAnsiTheme="minorHAnsi"/>
                <w:sz w:val="22"/>
                <w:szCs w:val="22"/>
                <w:lang w:val="el-GR"/>
              </w:rPr>
              <w:t>. Να κατατεθεί το σχετικό πιστοποιητικό στην τεχνική προσφορά.</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 xml:space="preserve">Στον φάκελο της τεχνικής προσφοράς να κατατεθούν πιστοποιητικά </w:t>
            </w:r>
            <w:r w:rsidRPr="00A53A6F">
              <w:rPr>
                <w:rFonts w:asciiTheme="minorHAnsi" w:hAnsiTheme="minorHAnsi"/>
                <w:sz w:val="22"/>
                <w:szCs w:val="22"/>
              </w:rPr>
              <w:t>ISO</w:t>
            </w:r>
            <w:r w:rsidRPr="00A53A6F">
              <w:rPr>
                <w:rFonts w:asciiTheme="minorHAnsi" w:hAnsiTheme="minorHAnsi"/>
                <w:sz w:val="22"/>
                <w:szCs w:val="22"/>
                <w:lang w:val="el-GR"/>
              </w:rPr>
              <w:t xml:space="preserve"> 13485 τόσο του συμμετέχοντος όσο και του κατασκευαστή.</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Το μηχάνημα να διαθέτει εγγύηση τουλάχιστον δύο (2) ετών καθώς και κάλυψη του μηχανήματος με ανταλλακτικά και υπηρεσίες συντήρησης για δέκα (10) τουλάχιστον χρόνια.</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 xml:space="preserve">Ο υποψήφιος προμηθευτής να είναι πιστοποιημένος με </w:t>
            </w:r>
            <w:r w:rsidRPr="00A53A6F">
              <w:rPr>
                <w:rFonts w:asciiTheme="minorHAnsi" w:hAnsiTheme="minorHAnsi"/>
                <w:sz w:val="22"/>
                <w:szCs w:val="22"/>
              </w:rPr>
              <w:t>ISO</w:t>
            </w:r>
            <w:r w:rsidRPr="00A53A6F">
              <w:rPr>
                <w:rFonts w:asciiTheme="minorHAnsi" w:hAnsiTheme="minorHAnsi"/>
                <w:sz w:val="22"/>
                <w:szCs w:val="22"/>
                <w:lang w:val="el-GR"/>
              </w:rPr>
              <w:t xml:space="preserve"> 9001, </w:t>
            </w:r>
            <w:r w:rsidRPr="00A53A6F">
              <w:rPr>
                <w:rFonts w:asciiTheme="minorHAnsi" w:hAnsiTheme="minorHAnsi"/>
                <w:sz w:val="22"/>
                <w:szCs w:val="22"/>
              </w:rPr>
              <w:t>ISO</w:t>
            </w:r>
            <w:r w:rsidRPr="00A53A6F">
              <w:rPr>
                <w:rFonts w:asciiTheme="minorHAnsi" w:hAnsiTheme="minorHAnsi"/>
                <w:sz w:val="22"/>
                <w:szCs w:val="22"/>
                <w:lang w:val="el-GR"/>
              </w:rPr>
              <w:t xml:space="preserve"> 13485, </w:t>
            </w:r>
            <w:r w:rsidRPr="00A53A6F">
              <w:rPr>
                <w:rFonts w:asciiTheme="minorHAnsi" w:hAnsiTheme="minorHAnsi"/>
                <w:sz w:val="22"/>
                <w:szCs w:val="22"/>
              </w:rPr>
              <w:t>ISO</w:t>
            </w:r>
            <w:r w:rsidRPr="00A53A6F">
              <w:rPr>
                <w:rFonts w:asciiTheme="minorHAnsi" w:hAnsiTheme="minorHAnsi"/>
                <w:sz w:val="22"/>
                <w:szCs w:val="22"/>
                <w:lang w:val="el-GR"/>
              </w:rPr>
              <w:t xml:space="preserve"> 27001, </w:t>
            </w:r>
            <w:r w:rsidRPr="00A53A6F">
              <w:rPr>
                <w:rFonts w:asciiTheme="minorHAnsi" w:hAnsiTheme="minorHAnsi"/>
                <w:sz w:val="22"/>
                <w:szCs w:val="22"/>
              </w:rPr>
              <w:t>ISO</w:t>
            </w:r>
            <w:r w:rsidRPr="00A53A6F">
              <w:rPr>
                <w:rFonts w:asciiTheme="minorHAnsi" w:hAnsiTheme="minorHAnsi"/>
                <w:sz w:val="22"/>
                <w:szCs w:val="22"/>
                <w:lang w:val="el-GR"/>
              </w:rPr>
              <w:t xml:space="preserve"> 14001. Να κατατεθούν στο φάκελο της τεχνικής προσφοράς τα σχετικά πιστοποιητικά.</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 xml:space="preserve">Να υποβληθεί υποχρεωτικά φύλλο συμμόρφωσης με λεπτομερή αναφορά σε κάθε παράγραφο των τεχνικών προδιαγραφών της διακήρυξης και αντίστοιχες παραπομπές σε επίσημα </w:t>
            </w:r>
            <w:r w:rsidRPr="00A53A6F">
              <w:rPr>
                <w:rFonts w:asciiTheme="minorHAnsi" w:hAnsiTheme="minorHAnsi"/>
                <w:sz w:val="22"/>
                <w:szCs w:val="22"/>
              </w:rPr>
              <w:t>prospectus</w:t>
            </w:r>
            <w:r w:rsidRPr="00A53A6F">
              <w:rPr>
                <w:rFonts w:asciiTheme="minorHAnsi" w:hAnsiTheme="minorHAnsi"/>
                <w:sz w:val="22"/>
                <w:szCs w:val="22"/>
                <w:lang w:val="el-GR"/>
              </w:rPr>
              <w:t xml:space="preserve"> ή βεβαιώσεις του κατασκευαστικού οίκου.</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 xml:space="preserve">Ο προμηθευτής οφείλει να υποβάλλει με την παράδοση του εξοπλισμού υποχρεωτικά τα </w:t>
            </w:r>
            <w:r w:rsidRPr="00A53A6F">
              <w:rPr>
                <w:rFonts w:asciiTheme="minorHAnsi" w:hAnsiTheme="minorHAnsi"/>
                <w:sz w:val="22"/>
                <w:szCs w:val="22"/>
              </w:rPr>
              <w:t>Service</w:t>
            </w:r>
            <w:r w:rsidRPr="00A53A6F">
              <w:rPr>
                <w:rFonts w:asciiTheme="minorHAnsi" w:hAnsiTheme="minorHAnsi"/>
                <w:sz w:val="22"/>
                <w:szCs w:val="22"/>
                <w:lang w:val="el-GR"/>
              </w:rPr>
              <w:t xml:space="preserve"> και </w:t>
            </w:r>
            <w:r w:rsidRPr="00A53A6F">
              <w:rPr>
                <w:rFonts w:asciiTheme="minorHAnsi" w:hAnsiTheme="minorHAnsi"/>
                <w:sz w:val="22"/>
                <w:szCs w:val="22"/>
              </w:rPr>
              <w:t>User</w:t>
            </w:r>
            <w:r w:rsidRPr="00A53A6F">
              <w:rPr>
                <w:rFonts w:asciiTheme="minorHAnsi" w:hAnsiTheme="minorHAnsi"/>
                <w:sz w:val="22"/>
                <w:szCs w:val="22"/>
                <w:lang w:val="el-GR"/>
              </w:rPr>
              <w:t xml:space="preserve"> </w:t>
            </w:r>
            <w:r w:rsidRPr="00A53A6F">
              <w:rPr>
                <w:rFonts w:asciiTheme="minorHAnsi" w:hAnsiTheme="minorHAnsi"/>
                <w:sz w:val="22"/>
                <w:szCs w:val="22"/>
              </w:rPr>
              <w:t>Manuals</w:t>
            </w:r>
            <w:r w:rsidRPr="00A53A6F">
              <w:rPr>
                <w:rFonts w:asciiTheme="minorHAnsi" w:hAnsiTheme="minorHAnsi"/>
                <w:sz w:val="22"/>
                <w:szCs w:val="22"/>
                <w:lang w:val="el-GR"/>
              </w:rPr>
              <w:t xml:space="preserve"> σε έντυπη ή ηλεκτρονική μορφή </w:t>
            </w:r>
            <w:r w:rsidRPr="00A53A6F">
              <w:rPr>
                <w:rFonts w:asciiTheme="minorHAnsi" w:hAnsiTheme="minorHAnsi"/>
                <w:color w:val="0D0D0D"/>
                <w:sz w:val="22"/>
                <w:szCs w:val="22"/>
                <w:lang w:val="el-GR"/>
              </w:rPr>
              <w:t>στην Αγγλική καθώς και ακριβής μετάφρασή του νομίμως επικυρωμένη.</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t>Να πραγματοποιηθεί αναλυτική εκπαίδευση σε ηλεκτρονικό του Νοσοκομείου στην συντήρηση και στον ποιοτικό έλεγχο του μηχανήματος.</w:t>
            </w:r>
          </w:p>
          <w:p w:rsidR="001B4F6E" w:rsidRPr="00A53A6F" w:rsidRDefault="001B4F6E" w:rsidP="001367B5">
            <w:pPr>
              <w:pStyle w:val="aff1"/>
              <w:spacing w:line="360" w:lineRule="auto"/>
              <w:rPr>
                <w:rFonts w:asciiTheme="minorHAnsi" w:hAnsiTheme="minorHAnsi"/>
                <w:sz w:val="22"/>
                <w:szCs w:val="22"/>
                <w:lang w:val="el-GR"/>
              </w:rPr>
            </w:pPr>
            <w:r w:rsidRPr="00A53A6F">
              <w:rPr>
                <w:rFonts w:asciiTheme="minorHAnsi" w:hAnsiTheme="minorHAnsi"/>
                <w:sz w:val="22"/>
                <w:szCs w:val="22"/>
                <w:lang w:val="el-GR"/>
              </w:rPr>
              <w:lastRenderedPageBreak/>
              <w:t>Να προσφερθεί πρόγραμμα αναλυτικής εκπαίδευσης του ιατρικού και τεχνολογικού προσωπικού στην βέλτιστη χρήση του μηχανήματος.</w:t>
            </w:r>
          </w:p>
          <w:p w:rsidR="001B4F6E" w:rsidRPr="00A53A6F" w:rsidRDefault="001B4F6E" w:rsidP="001367B5">
            <w:pPr>
              <w:pStyle w:val="aff1"/>
              <w:spacing w:line="360" w:lineRule="auto"/>
              <w:rPr>
                <w:rFonts w:asciiTheme="minorHAnsi" w:hAnsiTheme="minorHAnsi"/>
                <w:sz w:val="22"/>
                <w:szCs w:val="22"/>
              </w:rPr>
            </w:pPr>
            <w:r w:rsidRPr="00A53A6F">
              <w:rPr>
                <w:rFonts w:asciiTheme="minorHAnsi" w:hAnsiTheme="minorHAnsi"/>
                <w:sz w:val="22"/>
                <w:szCs w:val="22"/>
              </w:rPr>
              <w:t>Χρόνος παράδοσης: 60 μέρες.</w:t>
            </w:r>
          </w:p>
        </w:tc>
      </w:tr>
      <w:tr w:rsidR="001B4F6E" w:rsidRPr="00403292" w:rsidTr="001367B5">
        <w:trPr>
          <w:trHeight w:val="825"/>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9</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248831</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val="el-GR" w:eastAsia="el-GR"/>
              </w:rPr>
            </w:pPr>
            <w:r w:rsidRPr="00A53A6F">
              <w:rPr>
                <w:rFonts w:asciiTheme="minorHAnsi" w:hAnsiTheme="minorHAnsi" w:cs="Times New Roman"/>
                <w:b/>
                <w:color w:val="000000"/>
                <w:szCs w:val="22"/>
                <w:lang w:val="el-GR" w:eastAsia="el-GR"/>
              </w:rPr>
              <w:t>ΣΥΣΚΕΥΗ ΣΥΝΕΧΟΥΣ ΠΑΘΗΤΙΚΗΣ ΚΙΝΗΤΟΠΟΙΗΣΗΣ ΓΟΝΑΤΟΣ - ΙΣΧΥΟΥ</w:t>
            </w:r>
          </w:p>
        </w:tc>
      </w:tr>
      <w:tr w:rsidR="001B4F6E" w:rsidRPr="00A53A6F" w:rsidTr="001367B5">
        <w:trPr>
          <w:trHeight w:val="416"/>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rPr>
                <w:rFonts w:asciiTheme="minorHAnsi" w:hAnsiTheme="minorHAnsi"/>
                <w:szCs w:val="22"/>
                <w:lang w:val="el-GR"/>
              </w:rPr>
            </w:pPr>
          </w:p>
          <w:p w:rsidR="001B4F6E" w:rsidRPr="00A53A6F" w:rsidRDefault="001B4F6E" w:rsidP="001367B5">
            <w:pPr>
              <w:ind w:left="743"/>
              <w:rPr>
                <w:rFonts w:asciiTheme="minorHAnsi" w:hAnsiTheme="minorHAnsi"/>
                <w:szCs w:val="22"/>
                <w:lang w:val="el-GR"/>
              </w:rPr>
            </w:pPr>
            <w:r w:rsidRPr="00A53A6F">
              <w:rPr>
                <w:szCs w:val="22"/>
              </w:rPr>
              <w:t></w:t>
            </w:r>
            <w:r w:rsidRPr="00A53A6F">
              <w:rPr>
                <w:rFonts w:asciiTheme="minorHAnsi" w:hAnsiTheme="minorHAnsi"/>
                <w:szCs w:val="22"/>
                <w:lang w:val="el-GR"/>
              </w:rPr>
              <w:t xml:space="preserve">  Εύρος κίνησης </w:t>
            </w:r>
          </w:p>
          <w:p w:rsidR="001B4F6E" w:rsidRPr="00A53A6F" w:rsidRDefault="001B4F6E" w:rsidP="001367B5">
            <w:pPr>
              <w:ind w:left="743"/>
              <w:rPr>
                <w:rFonts w:asciiTheme="minorHAnsi" w:hAnsiTheme="minorHAnsi"/>
                <w:szCs w:val="22"/>
                <w:lang w:val="el-GR"/>
              </w:rPr>
            </w:pPr>
            <w:r w:rsidRPr="00A53A6F">
              <w:rPr>
                <w:rFonts w:asciiTheme="minorHAnsi" w:hAnsiTheme="minorHAnsi"/>
                <w:szCs w:val="22"/>
                <w:lang w:val="el-GR"/>
              </w:rPr>
              <w:t>Έκταση / Κάμψη Γόνατο:</w:t>
            </w:r>
            <w:r w:rsidRPr="00A53A6F">
              <w:rPr>
                <w:rFonts w:asciiTheme="minorHAnsi" w:hAnsiTheme="minorHAnsi"/>
                <w:szCs w:val="22"/>
              </w:rPr>
              <w:t> </w:t>
            </w:r>
            <w:r w:rsidRPr="00A53A6F">
              <w:rPr>
                <w:rFonts w:asciiTheme="minorHAnsi" w:hAnsiTheme="minorHAnsi"/>
                <w:szCs w:val="22"/>
                <w:lang w:val="el-GR"/>
              </w:rPr>
              <w:t>-10° / 0° / 120°</w:t>
            </w:r>
          </w:p>
          <w:p w:rsidR="001B4F6E" w:rsidRPr="00A53A6F" w:rsidRDefault="001B4F6E" w:rsidP="001367B5">
            <w:pPr>
              <w:ind w:left="743"/>
              <w:rPr>
                <w:rFonts w:asciiTheme="minorHAnsi" w:hAnsiTheme="minorHAnsi"/>
                <w:szCs w:val="22"/>
                <w:lang w:val="el-GR"/>
              </w:rPr>
            </w:pPr>
            <w:r w:rsidRPr="00A53A6F">
              <w:rPr>
                <w:rFonts w:asciiTheme="minorHAnsi" w:hAnsiTheme="minorHAnsi"/>
                <w:szCs w:val="22"/>
                <w:lang w:val="el-GR"/>
              </w:rPr>
              <w:t>Έκταση / Κάμψη Ισχίο:</w:t>
            </w:r>
            <w:r w:rsidRPr="00A53A6F">
              <w:rPr>
                <w:rFonts w:asciiTheme="minorHAnsi" w:hAnsiTheme="minorHAnsi"/>
                <w:szCs w:val="22"/>
              </w:rPr>
              <w:t> </w:t>
            </w:r>
            <w:r w:rsidRPr="00A53A6F">
              <w:rPr>
                <w:rFonts w:asciiTheme="minorHAnsi" w:hAnsiTheme="minorHAnsi"/>
                <w:szCs w:val="22"/>
                <w:lang w:val="el-GR"/>
              </w:rPr>
              <w:t>0° / 7° / 115°</w:t>
            </w:r>
          </w:p>
          <w:p w:rsidR="001B4F6E" w:rsidRPr="00A53A6F" w:rsidRDefault="001B4F6E" w:rsidP="001367B5">
            <w:pPr>
              <w:ind w:left="743"/>
              <w:rPr>
                <w:rFonts w:asciiTheme="minorHAnsi" w:hAnsiTheme="minorHAnsi"/>
                <w:szCs w:val="22"/>
                <w:lang w:val="el-GR"/>
              </w:rPr>
            </w:pPr>
            <w:r w:rsidRPr="00A53A6F">
              <w:rPr>
                <w:szCs w:val="22"/>
              </w:rPr>
              <w:t></w:t>
            </w:r>
            <w:r w:rsidRPr="00A53A6F">
              <w:rPr>
                <w:rFonts w:asciiTheme="minorHAnsi" w:hAnsiTheme="minorHAnsi"/>
                <w:szCs w:val="22"/>
                <w:lang w:val="el-GR"/>
              </w:rPr>
              <w:t xml:space="preserve">  Χρονοδιακόπτης:1-59 λεπτά</w:t>
            </w:r>
            <w:r w:rsidRPr="00A53A6F">
              <w:rPr>
                <w:rFonts w:asciiTheme="minorHAnsi" w:hAnsiTheme="minorHAnsi"/>
                <w:szCs w:val="22"/>
              </w:rPr>
              <w:t> </w:t>
            </w:r>
            <w:r w:rsidRPr="00A53A6F">
              <w:rPr>
                <w:rFonts w:asciiTheme="minorHAnsi" w:hAnsiTheme="minorHAnsi"/>
                <w:szCs w:val="22"/>
                <w:lang w:val="el-GR"/>
              </w:rPr>
              <w:t xml:space="preserve">/ 1-24 ώρες / συνεχής λειτουργία </w:t>
            </w:r>
          </w:p>
          <w:p w:rsidR="001B4F6E" w:rsidRPr="00A53A6F" w:rsidRDefault="001B4F6E" w:rsidP="001367B5">
            <w:pPr>
              <w:ind w:left="743"/>
              <w:rPr>
                <w:rFonts w:asciiTheme="minorHAnsi" w:hAnsiTheme="minorHAnsi"/>
                <w:szCs w:val="22"/>
                <w:lang w:val="el-GR"/>
              </w:rPr>
            </w:pPr>
            <w:r w:rsidRPr="00A53A6F">
              <w:rPr>
                <w:szCs w:val="22"/>
              </w:rPr>
              <w:t></w:t>
            </w:r>
            <w:r w:rsidRPr="00A53A6F">
              <w:rPr>
                <w:rFonts w:asciiTheme="minorHAnsi" w:hAnsiTheme="minorHAnsi"/>
                <w:szCs w:val="22"/>
                <w:lang w:val="el-GR"/>
              </w:rPr>
              <w:t xml:space="preserve">  Παύσεις κάμψης και έκτασης:1-58</w:t>
            </w:r>
            <w:r w:rsidRPr="00A53A6F">
              <w:rPr>
                <w:rFonts w:asciiTheme="minorHAnsi" w:hAnsiTheme="minorHAnsi"/>
                <w:szCs w:val="22"/>
              </w:rPr>
              <w:t> </w:t>
            </w:r>
            <w:r w:rsidRPr="00A53A6F">
              <w:rPr>
                <w:rFonts w:asciiTheme="minorHAnsi" w:hAnsiTheme="minorHAnsi"/>
                <w:szCs w:val="22"/>
                <w:lang w:val="el-GR"/>
              </w:rPr>
              <w:t xml:space="preserve">δευτερόλεπτα / 1- 59 λεπτά </w:t>
            </w:r>
          </w:p>
          <w:p w:rsidR="001B4F6E" w:rsidRPr="00A53A6F" w:rsidRDefault="001B4F6E" w:rsidP="001367B5">
            <w:pPr>
              <w:ind w:left="743"/>
              <w:rPr>
                <w:rFonts w:asciiTheme="minorHAnsi" w:hAnsiTheme="minorHAnsi"/>
                <w:szCs w:val="22"/>
                <w:lang w:val="el-GR"/>
              </w:rPr>
            </w:pPr>
            <w:r w:rsidRPr="00A53A6F">
              <w:rPr>
                <w:szCs w:val="22"/>
              </w:rPr>
              <w:t></w:t>
            </w:r>
            <w:r w:rsidRPr="00A53A6F">
              <w:rPr>
                <w:rFonts w:asciiTheme="minorHAnsi" w:hAnsiTheme="minorHAnsi"/>
                <w:szCs w:val="22"/>
                <w:lang w:val="el-GR"/>
              </w:rPr>
              <w:t xml:space="preserve">  Ταχύτητα κίνησης: 5%-100% </w:t>
            </w:r>
          </w:p>
          <w:p w:rsidR="001B4F6E" w:rsidRPr="00A53A6F" w:rsidRDefault="001B4F6E" w:rsidP="001367B5">
            <w:pPr>
              <w:ind w:left="743"/>
              <w:rPr>
                <w:rFonts w:asciiTheme="minorHAnsi" w:hAnsiTheme="minorHAnsi"/>
                <w:szCs w:val="22"/>
                <w:lang w:val="el-GR"/>
              </w:rPr>
            </w:pPr>
            <w:r w:rsidRPr="00A53A6F">
              <w:rPr>
                <w:szCs w:val="22"/>
              </w:rPr>
              <w:t></w:t>
            </w:r>
            <w:r w:rsidRPr="00A53A6F">
              <w:rPr>
                <w:rFonts w:asciiTheme="minorHAnsi" w:hAnsiTheme="minorHAnsi"/>
                <w:szCs w:val="22"/>
                <w:lang w:val="el-GR"/>
              </w:rPr>
              <w:t xml:space="preserve">  Λειτουργία αντιστροφής δύναμης:</w:t>
            </w:r>
            <w:r w:rsidRPr="00A53A6F">
              <w:rPr>
                <w:rFonts w:asciiTheme="minorHAnsi" w:hAnsiTheme="minorHAnsi"/>
                <w:szCs w:val="22"/>
              </w:rPr>
              <w:t> </w:t>
            </w:r>
            <w:r w:rsidRPr="00A53A6F">
              <w:rPr>
                <w:rFonts w:asciiTheme="minorHAnsi" w:hAnsiTheme="minorHAnsi"/>
                <w:szCs w:val="22"/>
                <w:lang w:val="el-GR"/>
              </w:rPr>
              <w:t xml:space="preserve">1-25 /για την ασφάλεια του ασθενή </w:t>
            </w:r>
          </w:p>
          <w:p w:rsidR="001B4F6E" w:rsidRPr="00A53A6F" w:rsidRDefault="001B4F6E" w:rsidP="001367B5">
            <w:pPr>
              <w:ind w:left="743"/>
              <w:rPr>
                <w:rFonts w:asciiTheme="minorHAnsi" w:hAnsiTheme="minorHAnsi"/>
                <w:szCs w:val="22"/>
                <w:lang w:val="el-GR"/>
              </w:rPr>
            </w:pPr>
            <w:r w:rsidRPr="00A53A6F">
              <w:rPr>
                <w:szCs w:val="22"/>
              </w:rPr>
              <w:t></w:t>
            </w:r>
            <w:r w:rsidRPr="00A53A6F">
              <w:rPr>
                <w:rFonts w:asciiTheme="minorHAnsi" w:hAnsiTheme="minorHAnsi"/>
                <w:szCs w:val="22"/>
                <w:lang w:val="el-GR"/>
              </w:rPr>
              <w:t xml:space="preserve">  Κλείδωμα παραμέτρων για αποφυγή ανεπιθύμητων</w:t>
            </w:r>
            <w:r w:rsidRPr="00A53A6F">
              <w:rPr>
                <w:rFonts w:asciiTheme="minorHAnsi" w:hAnsiTheme="minorHAnsi" w:cs="Arial"/>
                <w:szCs w:val="22"/>
              </w:rPr>
              <w:t> </w:t>
            </w:r>
            <w:r w:rsidRPr="00A53A6F">
              <w:rPr>
                <w:rFonts w:asciiTheme="minorHAnsi" w:hAnsiTheme="minorHAnsi"/>
                <w:szCs w:val="22"/>
                <w:lang w:val="el-GR"/>
              </w:rPr>
              <w:t xml:space="preserve">αλλαγών </w:t>
            </w:r>
          </w:p>
          <w:p w:rsidR="001B4F6E" w:rsidRPr="00A53A6F" w:rsidRDefault="001B4F6E" w:rsidP="001367B5">
            <w:pPr>
              <w:ind w:left="743"/>
              <w:rPr>
                <w:rFonts w:asciiTheme="minorHAnsi" w:hAnsiTheme="minorHAnsi"/>
                <w:szCs w:val="22"/>
                <w:lang w:val="el-GR"/>
              </w:rPr>
            </w:pPr>
            <w:r w:rsidRPr="00A53A6F">
              <w:rPr>
                <w:szCs w:val="22"/>
              </w:rPr>
              <w:t></w:t>
            </w:r>
            <w:r w:rsidRPr="00A53A6F">
              <w:rPr>
                <w:rFonts w:asciiTheme="minorHAnsi" w:hAnsiTheme="minorHAnsi"/>
                <w:szCs w:val="22"/>
                <w:lang w:val="el-GR"/>
              </w:rPr>
              <w:t xml:space="preserve">  Υπολογισμός συνολικού χρόνου θεραπείας </w:t>
            </w:r>
          </w:p>
          <w:p w:rsidR="001B4F6E" w:rsidRPr="00A53A6F" w:rsidRDefault="001B4F6E" w:rsidP="001367B5">
            <w:pPr>
              <w:ind w:left="743"/>
              <w:rPr>
                <w:rFonts w:asciiTheme="minorHAnsi" w:hAnsiTheme="minorHAnsi"/>
                <w:szCs w:val="22"/>
                <w:lang w:val="el-GR"/>
              </w:rPr>
            </w:pPr>
            <w:r w:rsidRPr="00A53A6F">
              <w:rPr>
                <w:szCs w:val="22"/>
              </w:rPr>
              <w:t></w:t>
            </w:r>
            <w:r w:rsidRPr="00A53A6F">
              <w:rPr>
                <w:rFonts w:asciiTheme="minorHAnsi" w:hAnsiTheme="minorHAnsi"/>
                <w:szCs w:val="22"/>
                <w:lang w:val="el-GR"/>
              </w:rPr>
              <w:t xml:space="preserve">  Πρόγραμμα προθέρμανσης σταδιακή αύξηση</w:t>
            </w:r>
            <w:r w:rsidRPr="00A53A6F">
              <w:rPr>
                <w:rFonts w:asciiTheme="minorHAnsi" w:hAnsiTheme="minorHAnsi"/>
                <w:szCs w:val="22"/>
              </w:rPr>
              <w:t> </w:t>
            </w:r>
            <w:r w:rsidRPr="00A53A6F">
              <w:rPr>
                <w:rFonts w:asciiTheme="minorHAnsi" w:hAnsiTheme="minorHAnsi"/>
                <w:szCs w:val="22"/>
                <w:lang w:val="el-GR"/>
              </w:rPr>
              <w:t xml:space="preserve">του μέγιστου εύρους κίνησης </w:t>
            </w:r>
          </w:p>
          <w:p w:rsidR="001B4F6E" w:rsidRPr="00A53A6F" w:rsidRDefault="001B4F6E" w:rsidP="001367B5">
            <w:pPr>
              <w:ind w:left="743"/>
              <w:rPr>
                <w:rFonts w:asciiTheme="minorHAnsi" w:hAnsiTheme="minorHAnsi"/>
                <w:szCs w:val="22"/>
                <w:lang w:val="el-GR"/>
              </w:rPr>
            </w:pPr>
            <w:r w:rsidRPr="00A53A6F">
              <w:rPr>
                <w:szCs w:val="22"/>
              </w:rPr>
              <w:t></w:t>
            </w:r>
            <w:r w:rsidRPr="00A53A6F">
              <w:rPr>
                <w:rFonts w:asciiTheme="minorHAnsi" w:hAnsiTheme="minorHAnsi"/>
                <w:szCs w:val="22"/>
                <w:lang w:val="el-GR"/>
              </w:rPr>
              <w:t xml:space="preserve">  Ενεργοποιεί τις προεπιλεγμένες ρυθμίσεις για τους νέους ασθενείς</w:t>
            </w:r>
            <w:r w:rsidRPr="00A53A6F">
              <w:rPr>
                <w:rFonts w:asciiTheme="minorHAnsi" w:hAnsiTheme="minorHAnsi"/>
                <w:szCs w:val="22"/>
              </w:rPr>
              <w:t> </w:t>
            </w:r>
            <w:r w:rsidRPr="00A53A6F">
              <w:rPr>
                <w:rFonts w:asciiTheme="minorHAnsi" w:hAnsiTheme="minorHAnsi"/>
                <w:szCs w:val="22"/>
                <w:lang w:val="el-GR"/>
              </w:rPr>
              <w:t xml:space="preserve"> </w:t>
            </w:r>
          </w:p>
          <w:p w:rsidR="001B4F6E" w:rsidRPr="00FF3713" w:rsidRDefault="001B4F6E" w:rsidP="001367B5">
            <w:pPr>
              <w:ind w:left="743"/>
              <w:rPr>
                <w:rFonts w:asciiTheme="minorHAnsi" w:hAnsiTheme="minorHAnsi"/>
                <w:szCs w:val="22"/>
                <w:lang w:val="el-GR"/>
              </w:rPr>
            </w:pPr>
            <w:r w:rsidRPr="00A53A6F">
              <w:rPr>
                <w:szCs w:val="22"/>
              </w:rPr>
              <w:t></w:t>
            </w:r>
            <w:r w:rsidRPr="00A53A6F">
              <w:rPr>
                <w:rFonts w:asciiTheme="minorHAnsi" w:hAnsiTheme="minorHAnsi"/>
                <w:szCs w:val="22"/>
              </w:rPr>
              <w:t xml:space="preserve">  Τηλεχειριστήριο με οθόνη</w:t>
            </w:r>
          </w:p>
        </w:tc>
      </w:tr>
      <w:tr w:rsidR="001B4F6E" w:rsidRPr="00A53A6F" w:rsidTr="001367B5">
        <w:trPr>
          <w:trHeight w:val="516"/>
          <w:jc w:val="center"/>
        </w:trPr>
        <w:tc>
          <w:tcPr>
            <w:tcW w:w="148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10</w:t>
            </w:r>
          </w:p>
        </w:tc>
        <w:tc>
          <w:tcPr>
            <w:tcW w:w="1271" w:type="dxa"/>
            <w:gridSpan w:val="2"/>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248621</w:t>
            </w:r>
          </w:p>
        </w:tc>
        <w:tc>
          <w:tcPr>
            <w:tcW w:w="7539" w:type="dxa"/>
            <w:tcBorders>
              <w:top w:val="single" w:sz="4" w:space="0" w:color="auto"/>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val="el-GR" w:eastAsia="el-GR"/>
              </w:rPr>
            </w:pPr>
            <w:r w:rsidRPr="00A53A6F">
              <w:rPr>
                <w:rFonts w:asciiTheme="minorHAnsi" w:hAnsiTheme="minorHAnsi" w:cs="Times New Roman"/>
                <w:b/>
                <w:color w:val="000000"/>
                <w:szCs w:val="22"/>
                <w:lang w:eastAsia="el-GR"/>
              </w:rPr>
              <w:t>ΕΥΚΑΜΠΤΟ ΟΥΡΗΤΗΡΟΣΚΟΠΙΟ</w:t>
            </w:r>
          </w:p>
        </w:tc>
      </w:tr>
      <w:tr w:rsidR="001B4F6E" w:rsidRPr="00403292" w:rsidTr="001367B5">
        <w:trPr>
          <w:trHeight w:val="516"/>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FB1E2A" w:rsidRDefault="001B4F6E" w:rsidP="001367B5">
            <w:pPr>
              <w:ind w:left="601"/>
              <w:rPr>
                <w:rFonts w:asciiTheme="minorHAnsi" w:eastAsia="Calibri" w:hAnsiTheme="minorHAnsi"/>
                <w:szCs w:val="22"/>
                <w:lang w:val="el-GR"/>
              </w:rPr>
            </w:pPr>
            <w:r w:rsidRPr="00FB1E2A">
              <w:rPr>
                <w:rFonts w:asciiTheme="minorHAnsi" w:eastAsia="Calibri" w:hAnsiTheme="minorHAnsi"/>
                <w:szCs w:val="22"/>
                <w:lang w:val="el-GR"/>
              </w:rPr>
              <w:t>Το προσφερόμενο ουρητηροσκόπιο να είναι καινούριο και τελευταίας τεχνολογίας.</w:t>
            </w:r>
          </w:p>
          <w:p w:rsidR="001B4F6E" w:rsidRPr="00FB1E2A" w:rsidRDefault="001B4F6E" w:rsidP="001367B5">
            <w:pPr>
              <w:ind w:left="601"/>
              <w:rPr>
                <w:rFonts w:asciiTheme="minorHAnsi" w:eastAsia="Calibri" w:hAnsiTheme="minorHAnsi"/>
                <w:szCs w:val="22"/>
                <w:lang w:val="el-GR"/>
              </w:rPr>
            </w:pPr>
            <w:r w:rsidRPr="00FB1E2A">
              <w:rPr>
                <w:rFonts w:asciiTheme="minorHAnsi" w:eastAsia="Calibri" w:hAnsiTheme="minorHAnsi"/>
                <w:szCs w:val="22"/>
                <w:lang w:val="el-GR"/>
              </w:rPr>
              <w:t>Να είναι ινοπτικό, εύκαμπτο με υψηλής ποιότητας οπτικό σύστημα παρατήρησης, κατάλληλο για θεραπευτικές επεμβάσεις στον ουρητήρα.</w:t>
            </w:r>
          </w:p>
          <w:p w:rsidR="001B4F6E" w:rsidRPr="00FB1E2A" w:rsidRDefault="001B4F6E" w:rsidP="001367B5">
            <w:pPr>
              <w:ind w:left="601"/>
              <w:rPr>
                <w:rFonts w:asciiTheme="minorHAnsi" w:eastAsia="Calibri" w:hAnsiTheme="minorHAnsi"/>
                <w:szCs w:val="22"/>
                <w:lang w:val="el-GR"/>
              </w:rPr>
            </w:pPr>
            <w:r w:rsidRPr="00FB1E2A">
              <w:rPr>
                <w:rFonts w:asciiTheme="minorHAnsi" w:eastAsia="Calibri" w:hAnsiTheme="minorHAnsi"/>
                <w:szCs w:val="22"/>
                <w:lang w:val="el-GR"/>
              </w:rPr>
              <w:t>Να έχει ενσωματωμένο φίλτρο απορρόφησης του «φαινόμενου ίριδος» (</w:t>
            </w:r>
            <w:r w:rsidRPr="00FB1E2A">
              <w:rPr>
                <w:rFonts w:asciiTheme="minorHAnsi" w:eastAsia="Calibri" w:hAnsiTheme="minorHAnsi"/>
                <w:szCs w:val="22"/>
              </w:rPr>
              <w:t>moire</w:t>
            </w:r>
            <w:r w:rsidRPr="00FB1E2A">
              <w:rPr>
                <w:rFonts w:asciiTheme="minorHAnsi" w:eastAsia="Calibri" w:hAnsiTheme="minorHAnsi"/>
                <w:szCs w:val="22"/>
                <w:lang w:val="el-GR"/>
              </w:rPr>
              <w:t>) για καλύτερη ευκρίνεια και αποφυγή έγχρωμων ανακλάσεων.</w:t>
            </w:r>
          </w:p>
          <w:p w:rsidR="001B4F6E" w:rsidRDefault="001B4F6E" w:rsidP="001367B5">
            <w:pPr>
              <w:ind w:left="601"/>
              <w:rPr>
                <w:rFonts w:asciiTheme="minorHAnsi" w:eastAsia="Calibri" w:hAnsiTheme="minorHAnsi"/>
                <w:szCs w:val="22"/>
                <w:lang w:val="el-GR"/>
              </w:rPr>
            </w:pPr>
            <w:r w:rsidRPr="00FB1E2A">
              <w:rPr>
                <w:rFonts w:asciiTheme="minorHAnsi" w:eastAsia="Calibri" w:hAnsiTheme="minorHAnsi"/>
                <w:szCs w:val="22"/>
                <w:lang w:val="el-GR"/>
              </w:rPr>
              <w:t>Το άκρο του να δύναται να εκτελεί κάμψη προς τα άνω τουλάχιστον 275</w:t>
            </w:r>
            <w:r w:rsidRPr="00FB1E2A">
              <w:rPr>
                <w:rFonts w:asciiTheme="minorHAnsi" w:eastAsia="Calibri" w:hAnsiTheme="minorHAnsi"/>
                <w:snapToGrid w:val="0"/>
                <w:szCs w:val="22"/>
                <w:lang w:val="el-GR" w:eastAsia="el-GR"/>
              </w:rPr>
              <w:t>°</w:t>
            </w:r>
            <w:r w:rsidRPr="00FB1E2A">
              <w:rPr>
                <w:rFonts w:asciiTheme="minorHAnsi" w:eastAsia="Calibri" w:hAnsiTheme="minorHAnsi"/>
                <w:szCs w:val="22"/>
                <w:lang w:val="el-GR"/>
              </w:rPr>
              <w:t xml:space="preserve"> και προς τα κάτω τουλάχιστον 275°. Να παρέχει αμεσότητα στους χειρισμούς παρέχοντας ροπή στρέψης χειρολαβής προς το τελικό άκρο 1:1.</w:t>
            </w:r>
          </w:p>
          <w:p w:rsidR="001B4F6E" w:rsidRDefault="001B4F6E" w:rsidP="001367B5">
            <w:pPr>
              <w:ind w:left="601"/>
              <w:rPr>
                <w:rFonts w:asciiTheme="minorHAnsi" w:eastAsia="Calibri" w:hAnsiTheme="minorHAnsi"/>
                <w:szCs w:val="22"/>
                <w:lang w:val="el-GR"/>
              </w:rPr>
            </w:pPr>
            <w:r w:rsidRPr="00FB1E2A">
              <w:rPr>
                <w:rFonts w:asciiTheme="minorHAnsi" w:eastAsia="Calibri" w:hAnsiTheme="minorHAnsi"/>
                <w:szCs w:val="22"/>
                <w:lang w:val="el-GR"/>
              </w:rPr>
              <w:t>Το προσφερόμενο ουρητηροσκόπιο να είναι καινούριο και τελευταίας τεχνολογίας</w:t>
            </w:r>
          </w:p>
          <w:p w:rsidR="001B4F6E" w:rsidRPr="00A53A6F"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t>Να είναι ινοπτικό, εύκαμπτο με υψηλής ποιότητας οπτικό σύστημα παρατήρησης, κατάλληλο για θεραπευτικές επεμβάσεις στον ουρητήρα.</w:t>
            </w:r>
          </w:p>
          <w:p w:rsidR="001B4F6E" w:rsidRPr="00FB1E2A"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t>Να έχει ενσωματωμένο φίλτρο απορρόφησης του «φαινόμενου ίριδος» (</w:t>
            </w:r>
            <w:r w:rsidRPr="00A53A6F">
              <w:rPr>
                <w:rFonts w:asciiTheme="minorHAnsi" w:eastAsia="Calibri" w:hAnsiTheme="minorHAnsi"/>
                <w:szCs w:val="22"/>
              </w:rPr>
              <w:t>moire</w:t>
            </w:r>
            <w:r w:rsidRPr="00A53A6F">
              <w:rPr>
                <w:rFonts w:asciiTheme="minorHAnsi" w:eastAsia="Calibri" w:hAnsiTheme="minorHAnsi"/>
                <w:szCs w:val="22"/>
                <w:lang w:val="el-GR"/>
              </w:rPr>
              <w:t>) για καλύτερη ευκρίνεια και αποφυγή έγχρωμων ανακλάσεων.</w:t>
            </w:r>
          </w:p>
        </w:tc>
      </w:tr>
      <w:tr w:rsidR="001B4F6E" w:rsidRPr="00403292" w:rsidTr="001367B5">
        <w:trPr>
          <w:trHeight w:val="6368"/>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lastRenderedPageBreak/>
              <w:t>Το άκρο του να δύναται να εκτελεί κάμψη προς τα άνω τουλάχιστον 275</w:t>
            </w:r>
            <w:r w:rsidRPr="00A53A6F">
              <w:rPr>
                <w:rFonts w:asciiTheme="minorHAnsi" w:eastAsia="Calibri" w:hAnsiTheme="minorHAnsi"/>
                <w:snapToGrid w:val="0"/>
                <w:szCs w:val="22"/>
                <w:lang w:val="el-GR" w:eastAsia="el-GR"/>
              </w:rPr>
              <w:t>°</w:t>
            </w:r>
            <w:r w:rsidRPr="00A53A6F">
              <w:rPr>
                <w:rFonts w:asciiTheme="minorHAnsi" w:eastAsia="Calibri" w:hAnsiTheme="minorHAnsi"/>
                <w:szCs w:val="22"/>
                <w:lang w:val="el-GR"/>
              </w:rPr>
              <w:t xml:space="preserve"> και προς τα κάτω τουλάχιστον 275°. Να παρέχει αμεσότητα στους χειρισμούς παρέχοντας ροπή στρέψης χειρολαβής προς το τελικό άκρο 1:1.</w:t>
            </w:r>
          </w:p>
          <w:p w:rsidR="001B4F6E" w:rsidRPr="00A53A6F"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t>Να διαθέτει τμήμα με παθητική κάμψη.</w:t>
            </w:r>
          </w:p>
          <w:p w:rsidR="001B4F6E" w:rsidRPr="00A53A6F"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t xml:space="preserve">Να διαθέτει εξωτερική διάμετρο όχι μεγαλύτερη από 8.2 </w:t>
            </w:r>
            <w:r w:rsidRPr="00A53A6F">
              <w:rPr>
                <w:rFonts w:asciiTheme="minorHAnsi" w:eastAsia="Calibri" w:hAnsiTheme="minorHAnsi"/>
                <w:szCs w:val="22"/>
              </w:rPr>
              <w:t>Fr</w:t>
            </w:r>
            <w:r w:rsidRPr="00A53A6F">
              <w:rPr>
                <w:rFonts w:asciiTheme="minorHAnsi" w:eastAsia="Calibri" w:hAnsiTheme="minorHAnsi"/>
                <w:szCs w:val="22"/>
                <w:lang w:val="el-GR"/>
              </w:rPr>
              <w:t xml:space="preserve">. </w:t>
            </w:r>
          </w:p>
          <w:p w:rsidR="001B4F6E" w:rsidRPr="00A53A6F"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t>Να φέρει άκρο εξωτερικής διαμέτρου όχι μεγαλύτερο από 5</w:t>
            </w:r>
            <w:r w:rsidRPr="00A53A6F">
              <w:rPr>
                <w:rFonts w:asciiTheme="minorHAnsi" w:eastAsia="Calibri" w:hAnsiTheme="minorHAnsi"/>
                <w:szCs w:val="22"/>
              </w:rPr>
              <w:t>Fr</w:t>
            </w:r>
            <w:r w:rsidRPr="00A53A6F">
              <w:rPr>
                <w:rFonts w:asciiTheme="minorHAnsi" w:eastAsia="Calibri" w:hAnsiTheme="minorHAnsi"/>
                <w:szCs w:val="22"/>
                <w:lang w:val="el-GR"/>
              </w:rPr>
              <w:t>, το οποίο να είναι ειδικού ατραυματικού σχεδιασμού.</w:t>
            </w:r>
          </w:p>
          <w:p w:rsidR="001B4F6E" w:rsidRPr="00A53A6F"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t>Να διαθέτει οπτικό πεδίο 90° ή μεγαλύτερο.</w:t>
            </w:r>
          </w:p>
          <w:p w:rsidR="001B4F6E" w:rsidRPr="00A53A6F"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t>Να είναι ευθείας οράσεως.</w:t>
            </w:r>
          </w:p>
          <w:p w:rsidR="001B4F6E" w:rsidRPr="00A53A6F"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t xml:space="preserve">Να διαθέτει βάθος πεδίου από 2 έως τουλάχιστον 50 </w:t>
            </w:r>
            <w:r w:rsidRPr="00A53A6F">
              <w:rPr>
                <w:rFonts w:asciiTheme="minorHAnsi" w:eastAsia="Calibri" w:hAnsiTheme="minorHAnsi"/>
                <w:szCs w:val="22"/>
              </w:rPr>
              <w:t>mm</w:t>
            </w:r>
            <w:r w:rsidRPr="00A53A6F">
              <w:rPr>
                <w:rFonts w:asciiTheme="minorHAnsi" w:eastAsia="Calibri" w:hAnsiTheme="minorHAnsi"/>
                <w:szCs w:val="22"/>
                <w:lang w:val="el-GR"/>
              </w:rPr>
              <w:t>.</w:t>
            </w:r>
          </w:p>
          <w:p w:rsidR="001B4F6E" w:rsidRPr="00A53A6F"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t xml:space="preserve">Να διαθέτει κανάλι εργασίας διαμέτρου τουλάχιστον 3,5 </w:t>
            </w:r>
            <w:r w:rsidRPr="00A53A6F">
              <w:rPr>
                <w:rFonts w:asciiTheme="minorHAnsi" w:eastAsia="Calibri" w:hAnsiTheme="minorHAnsi"/>
                <w:szCs w:val="22"/>
              </w:rPr>
              <w:t>Fr</w:t>
            </w:r>
            <w:r w:rsidRPr="00A53A6F">
              <w:rPr>
                <w:rFonts w:asciiTheme="minorHAnsi" w:eastAsia="Calibri" w:hAnsiTheme="minorHAnsi"/>
                <w:szCs w:val="22"/>
                <w:lang w:val="el-GR"/>
              </w:rPr>
              <w:t xml:space="preserve"> ή μεγαλύτερο.</w:t>
            </w:r>
          </w:p>
          <w:p w:rsidR="001B4F6E" w:rsidRPr="00A53A6F"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t>Να διαθέτει ωφέλιμο μήκος τουλάχιστον 670</w:t>
            </w:r>
            <w:r w:rsidRPr="00A53A6F">
              <w:rPr>
                <w:rFonts w:asciiTheme="minorHAnsi" w:eastAsia="Calibri" w:hAnsiTheme="minorHAnsi"/>
                <w:szCs w:val="22"/>
              </w:rPr>
              <w:t>mm</w:t>
            </w:r>
            <w:r w:rsidRPr="00A53A6F">
              <w:rPr>
                <w:rFonts w:asciiTheme="minorHAnsi" w:eastAsia="Calibri" w:hAnsiTheme="minorHAnsi"/>
                <w:szCs w:val="22"/>
                <w:lang w:val="el-GR"/>
              </w:rPr>
              <w:t>.</w:t>
            </w:r>
          </w:p>
          <w:p w:rsidR="001B4F6E" w:rsidRPr="00A53A6F"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t xml:space="preserve">Να είναι συμβατό με αποστείρωση σε κλίβανο </w:t>
            </w:r>
            <w:r w:rsidRPr="00A53A6F">
              <w:rPr>
                <w:rFonts w:asciiTheme="minorHAnsi" w:eastAsia="Calibri" w:hAnsiTheme="minorHAnsi"/>
                <w:szCs w:val="22"/>
              </w:rPr>
              <w:t>STERRAD</w:t>
            </w:r>
            <w:r w:rsidRPr="00A53A6F">
              <w:rPr>
                <w:rFonts w:asciiTheme="minorHAnsi" w:eastAsia="Calibri" w:hAnsiTheme="minorHAnsi"/>
                <w:szCs w:val="22"/>
                <w:lang w:val="el-GR"/>
              </w:rPr>
              <w:t xml:space="preserve"> 100</w:t>
            </w:r>
            <w:r w:rsidRPr="00A53A6F">
              <w:rPr>
                <w:rFonts w:asciiTheme="minorHAnsi" w:eastAsia="Calibri" w:hAnsiTheme="minorHAnsi"/>
                <w:szCs w:val="22"/>
              </w:rPr>
              <w:t>S</w:t>
            </w:r>
            <w:r w:rsidRPr="00A53A6F">
              <w:rPr>
                <w:rFonts w:asciiTheme="minorHAnsi" w:eastAsia="Calibri" w:hAnsiTheme="minorHAnsi"/>
                <w:szCs w:val="22"/>
                <w:lang w:val="el-GR"/>
              </w:rPr>
              <w:t>.</w:t>
            </w:r>
          </w:p>
          <w:p w:rsidR="001B4F6E" w:rsidRPr="00A53A6F"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t>Να συνοδεύεται από σύστημα ελέγχου στεγανότητας.</w:t>
            </w:r>
          </w:p>
          <w:p w:rsidR="001B4F6E" w:rsidRPr="00A53A6F" w:rsidRDefault="001B4F6E" w:rsidP="001367B5">
            <w:pPr>
              <w:ind w:left="601"/>
              <w:rPr>
                <w:rFonts w:asciiTheme="minorHAnsi" w:eastAsia="Calibri" w:hAnsiTheme="minorHAnsi"/>
                <w:szCs w:val="22"/>
                <w:lang w:val="el-GR"/>
              </w:rPr>
            </w:pPr>
            <w:r w:rsidRPr="00A53A6F">
              <w:rPr>
                <w:rFonts w:asciiTheme="minorHAnsi" w:eastAsia="Calibri" w:hAnsiTheme="minorHAnsi"/>
                <w:szCs w:val="22"/>
                <w:lang w:val="el-GR"/>
              </w:rPr>
              <w:t>Να συνοδεύεται από καλώδιο φωτισμού διαμέτρου το μέγιστο 2.8</w:t>
            </w:r>
            <w:r w:rsidRPr="00A53A6F">
              <w:rPr>
                <w:rFonts w:asciiTheme="minorHAnsi" w:eastAsia="Calibri" w:hAnsiTheme="minorHAnsi"/>
                <w:szCs w:val="22"/>
              </w:rPr>
              <w:t>m</w:t>
            </w:r>
            <w:r w:rsidRPr="00A53A6F">
              <w:rPr>
                <w:rFonts w:asciiTheme="minorHAnsi" w:eastAsia="Calibri" w:hAnsiTheme="minorHAnsi"/>
                <w:szCs w:val="22"/>
                <w:lang w:val="el-GR"/>
              </w:rPr>
              <w:t xml:space="preserve"> και μήκους τουλάχιστον 3</w:t>
            </w:r>
            <w:r w:rsidRPr="00A53A6F">
              <w:rPr>
                <w:rFonts w:asciiTheme="minorHAnsi" w:eastAsia="Calibri" w:hAnsiTheme="minorHAnsi"/>
                <w:szCs w:val="22"/>
              </w:rPr>
              <w:t>m</w:t>
            </w:r>
            <w:r w:rsidRPr="00A53A6F">
              <w:rPr>
                <w:rFonts w:asciiTheme="minorHAnsi" w:eastAsia="Calibri" w:hAnsiTheme="minorHAnsi"/>
                <w:szCs w:val="22"/>
                <w:lang w:val="el-GR"/>
              </w:rPr>
              <w:t>.</w:t>
            </w:r>
          </w:p>
        </w:tc>
      </w:tr>
      <w:tr w:rsidR="001B4F6E" w:rsidRPr="00A53A6F" w:rsidTr="001367B5">
        <w:trPr>
          <w:trHeight w:val="600"/>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11</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94733</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ΚΑΡΔΙΟΓΡΑΦΟΣ</w:t>
            </w:r>
          </w:p>
        </w:tc>
      </w:tr>
      <w:tr w:rsidR="001B4F6E" w:rsidRPr="00403292" w:rsidTr="001367B5">
        <w:trPr>
          <w:trHeight w:val="8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15"/>
              <w:gridCol w:w="8753"/>
            </w:tblGrid>
            <w:tr w:rsidR="001B4F6E" w:rsidRPr="00403292" w:rsidTr="001367B5">
              <w:trPr>
                <w:trHeight w:val="60"/>
              </w:trPr>
              <w:tc>
                <w:tcPr>
                  <w:tcW w:w="1101" w:type="dxa"/>
                </w:tcPr>
                <w:p w:rsidR="001B4F6E" w:rsidRPr="00A53A6F" w:rsidRDefault="001B4F6E" w:rsidP="001367B5">
                  <w:pPr>
                    <w:pStyle w:val="Web"/>
                    <w:rPr>
                      <w:rFonts w:asciiTheme="minorHAnsi" w:hAnsiTheme="minorHAnsi"/>
                      <w:sz w:val="22"/>
                    </w:rPr>
                  </w:pPr>
                </w:p>
                <w:p w:rsidR="001B4F6E" w:rsidRPr="00A53A6F" w:rsidRDefault="001B4F6E" w:rsidP="001367B5">
                  <w:pPr>
                    <w:rPr>
                      <w:rFonts w:asciiTheme="minorHAnsi" w:hAnsiTheme="minorHAnsi"/>
                    </w:rPr>
                  </w:pPr>
                  <w:r w:rsidRPr="00A53A6F">
                    <w:rPr>
                      <w:rFonts w:asciiTheme="minorHAnsi" w:hAnsiTheme="minorHAnsi"/>
                    </w:rPr>
                    <w:t xml:space="preserve">            1.</w:t>
                  </w:r>
                </w:p>
              </w:tc>
              <w:tc>
                <w:tcPr>
                  <w:tcW w:w="8753" w:type="dxa"/>
                </w:tcPr>
                <w:p w:rsidR="001B4F6E" w:rsidRPr="00A53A6F" w:rsidRDefault="001B4F6E" w:rsidP="001367B5">
                  <w:pPr>
                    <w:pStyle w:val="Web"/>
                    <w:spacing w:line="360" w:lineRule="auto"/>
                    <w:contextualSpacing/>
                    <w:rPr>
                      <w:rFonts w:asciiTheme="minorHAnsi" w:hAnsiTheme="minorHAnsi"/>
                      <w:sz w:val="22"/>
                    </w:rPr>
                  </w:pPr>
                </w:p>
                <w:p w:rsidR="001B4F6E" w:rsidRPr="00A53A6F" w:rsidRDefault="001B4F6E" w:rsidP="001367B5">
                  <w:pPr>
                    <w:pStyle w:val="Web"/>
                    <w:spacing w:line="360" w:lineRule="auto"/>
                    <w:contextualSpacing/>
                    <w:rPr>
                      <w:rFonts w:asciiTheme="minorHAnsi" w:eastAsiaTheme="minorEastAsia" w:hAnsiTheme="minorHAnsi"/>
                      <w:sz w:val="22"/>
                    </w:rPr>
                  </w:pPr>
                  <w:r w:rsidRPr="00A53A6F">
                    <w:rPr>
                      <w:rFonts w:asciiTheme="minorHAnsi" w:hAnsiTheme="minorHAnsi"/>
                      <w:sz w:val="22"/>
                    </w:rPr>
                    <w:t>Να είναι σύγχρονης, ψηφιακής τεχνολογίας, νεότατου σχεδιασμού, με όλα τα εξαρτήματα, που απαιτούνται, για τη σωστή και πλήρη λειτουργία του και να παραδοθεί εγκατεστημένος σε πλήρη λειτουργία με δαπάνη της προμηθεύτριας εταιρείας στον χώρο που θα υποδείξει το Νοσοκομείο, όπως επίσης και μια επίδειξη λειτουργίας.</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2.</w:t>
                  </w:r>
                </w:p>
              </w:tc>
              <w:tc>
                <w:tcPr>
                  <w:tcW w:w="8753" w:type="dxa"/>
                </w:tcPr>
                <w:p w:rsidR="001B4F6E" w:rsidRPr="00A53A6F" w:rsidRDefault="001B4F6E" w:rsidP="001367B5">
                  <w:pPr>
                    <w:spacing w:after="200" w:line="276" w:lineRule="auto"/>
                    <w:rPr>
                      <w:rFonts w:asciiTheme="minorHAnsi" w:hAnsiTheme="minorHAnsi" w:cs="Times New Roman"/>
                    </w:rPr>
                  </w:pPr>
                  <w:r w:rsidRPr="00A53A6F">
                    <w:rPr>
                      <w:rFonts w:asciiTheme="minorHAnsi" w:hAnsiTheme="minorHAnsi" w:cs="Times New Roman"/>
                    </w:rPr>
                    <w:t>Να διαθέτει:</w:t>
                  </w:r>
                </w:p>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Δώδεκα (12) κανάλια</w:t>
                  </w:r>
                </w:p>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Common mode rejection (CMRR) &gt;105 dB</w:t>
                  </w:r>
                </w:p>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Ρυθμό δειγματοληψίας (SR) &gt;8000 samples/sec/channel</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Εύρος συχνοτήτων από τουλάχιστον 0,05 έως 150</w:t>
                  </w:r>
                  <w:r w:rsidRPr="00A53A6F">
                    <w:rPr>
                      <w:rFonts w:asciiTheme="minorHAnsi" w:hAnsiTheme="minorHAnsi"/>
                      <w:sz w:val="22"/>
                      <w:szCs w:val="22"/>
                    </w:rPr>
                    <w:t>Hz</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Ταχύτητα εκκίνησης έως 30 </w:t>
                  </w:r>
                  <w:r w:rsidRPr="00A53A6F">
                    <w:rPr>
                      <w:rFonts w:asciiTheme="minorHAnsi" w:hAnsiTheme="minorHAnsi"/>
                      <w:sz w:val="22"/>
                      <w:szCs w:val="22"/>
                    </w:rPr>
                    <w:t>sec</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rPr>
                    <w:t>A</w:t>
                  </w:r>
                  <w:r w:rsidRPr="00A53A6F">
                    <w:rPr>
                      <w:rFonts w:asciiTheme="minorHAnsi" w:hAnsiTheme="minorHAnsi"/>
                      <w:sz w:val="22"/>
                      <w:szCs w:val="22"/>
                      <w:lang w:val="el-GR"/>
                    </w:rPr>
                    <w:t xml:space="preserve">λφαριθμητικό πληκτρολόγιο </w:t>
                  </w:r>
                  <w:r w:rsidRPr="00A53A6F">
                    <w:rPr>
                      <w:rFonts w:asciiTheme="minorHAnsi" w:hAnsiTheme="minorHAnsi"/>
                      <w:sz w:val="22"/>
                      <w:szCs w:val="22"/>
                    </w:rPr>
                    <w:t>QWERTY</w:t>
                  </w:r>
                  <w:r w:rsidRPr="00A53A6F">
                    <w:rPr>
                      <w:rFonts w:asciiTheme="minorHAnsi" w:hAnsiTheme="minorHAnsi"/>
                      <w:sz w:val="22"/>
                      <w:szCs w:val="22"/>
                      <w:lang w:val="el-GR"/>
                    </w:rPr>
                    <w:t xml:space="preserve"> για εισαγωγή στοιχείων</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Ενσωματωμένο τροφοδοτικό το οποίο να λειτουργεί με τάση δικτύου 220-230 </w:t>
                  </w:r>
                  <w:r w:rsidRPr="00A53A6F">
                    <w:rPr>
                      <w:rFonts w:asciiTheme="minorHAnsi" w:hAnsiTheme="minorHAnsi"/>
                      <w:sz w:val="22"/>
                      <w:szCs w:val="22"/>
                    </w:rPr>
                    <w:t>Vac</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Ενσωματωμένη επαναφορτιζόμενη μπαταρία ιόντων Λιθίου (</w:t>
                  </w:r>
                  <w:r w:rsidRPr="00A53A6F">
                    <w:rPr>
                      <w:rFonts w:asciiTheme="minorHAnsi" w:hAnsiTheme="minorHAnsi"/>
                      <w:sz w:val="22"/>
                      <w:szCs w:val="22"/>
                    </w:rPr>
                    <w:t>Li</w:t>
                  </w:r>
                  <w:r w:rsidRPr="00A53A6F">
                    <w:rPr>
                      <w:rFonts w:asciiTheme="minorHAnsi" w:hAnsiTheme="minorHAnsi"/>
                      <w:sz w:val="22"/>
                      <w:szCs w:val="22"/>
                      <w:lang w:val="el-GR"/>
                    </w:rPr>
                    <w:t>-</w:t>
                  </w:r>
                  <w:r w:rsidRPr="00A53A6F">
                    <w:rPr>
                      <w:rFonts w:asciiTheme="minorHAnsi" w:hAnsiTheme="minorHAnsi"/>
                      <w:sz w:val="22"/>
                      <w:szCs w:val="22"/>
                    </w:rPr>
                    <w:t>ion</w:t>
                  </w:r>
                  <w:r w:rsidRPr="00A53A6F">
                    <w:rPr>
                      <w:rFonts w:asciiTheme="minorHAnsi" w:hAnsiTheme="minorHAnsi"/>
                      <w:sz w:val="22"/>
                      <w:szCs w:val="22"/>
                      <w:lang w:val="el-GR"/>
                    </w:rPr>
                    <w:t>)</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Υποδοχή </w:t>
                  </w:r>
                  <w:r w:rsidRPr="00A53A6F">
                    <w:rPr>
                      <w:rFonts w:asciiTheme="minorHAnsi" w:hAnsiTheme="minorHAnsi"/>
                      <w:sz w:val="22"/>
                      <w:szCs w:val="22"/>
                    </w:rPr>
                    <w:t>sd</w:t>
                  </w:r>
                  <w:r w:rsidRPr="00A53A6F">
                    <w:rPr>
                      <w:rFonts w:asciiTheme="minorHAnsi" w:hAnsiTheme="minorHAnsi"/>
                      <w:sz w:val="22"/>
                      <w:szCs w:val="22"/>
                      <w:lang w:val="el-GR"/>
                    </w:rPr>
                    <w:t>-</w:t>
                  </w:r>
                  <w:r w:rsidRPr="00A53A6F">
                    <w:rPr>
                      <w:rFonts w:asciiTheme="minorHAnsi" w:hAnsiTheme="minorHAnsi"/>
                      <w:sz w:val="22"/>
                      <w:szCs w:val="22"/>
                    </w:rPr>
                    <w:t>card</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Θύρα </w:t>
                  </w:r>
                  <w:r w:rsidRPr="00A53A6F">
                    <w:rPr>
                      <w:rFonts w:asciiTheme="minorHAnsi" w:hAnsiTheme="minorHAnsi"/>
                      <w:sz w:val="22"/>
                      <w:szCs w:val="22"/>
                    </w:rPr>
                    <w:t>USB</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Εσωτερική μνήμη αποθήκευσης τουλάχιστον 400 ηλεκτροκαρδιογραφημάτων ασθενών</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Ενσωματωμένο πρόγραμμα μετρήσεων και ανάλυσης των ηλεκτροκαρδιογραφημάτων με αυτόματη διάγνωση.</w:t>
                  </w:r>
                </w:p>
              </w:tc>
            </w:tr>
            <w:tr w:rsidR="001B4F6E" w:rsidRPr="00A53A6F"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3.</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Να διαθέτει έγχρωμη οθόνη </w:t>
                  </w:r>
                  <w:r w:rsidRPr="00A53A6F">
                    <w:rPr>
                      <w:rFonts w:asciiTheme="minorHAnsi" w:hAnsiTheme="minorHAnsi"/>
                      <w:sz w:val="22"/>
                      <w:szCs w:val="22"/>
                    </w:rPr>
                    <w:t>TFT</w:t>
                  </w:r>
                  <w:r w:rsidRPr="00A53A6F">
                    <w:rPr>
                      <w:rFonts w:asciiTheme="minorHAnsi" w:hAnsiTheme="minorHAnsi"/>
                      <w:sz w:val="22"/>
                      <w:szCs w:val="22"/>
                      <w:lang w:val="el-GR"/>
                    </w:rPr>
                    <w:t xml:space="preserve"> υψηλής ανάλυσης και ευκρίνειας 6,5’’ και 7,5’’ με </w:t>
                  </w:r>
                  <w:r w:rsidRPr="00A53A6F">
                    <w:rPr>
                      <w:rFonts w:asciiTheme="minorHAnsi" w:hAnsiTheme="minorHAnsi"/>
                      <w:sz w:val="22"/>
                      <w:szCs w:val="22"/>
                      <w:lang w:val="el-GR"/>
                    </w:rPr>
                    <w:lastRenderedPageBreak/>
                    <w:t>δυνατότητα ρύθμισης της ανάκλησης της όπου να απεικονίζονται τα εξής: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Καρδιακός ρυθμός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Κυματομορφές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Ένδειξη ταχύτητας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Προειδοποιητικά μηνύματα</w:t>
                  </w:r>
                </w:p>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Αποκόλληση απαγωγών</w:t>
                  </w:r>
                </w:p>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Κατάσταση μπαταρίας</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lastRenderedPageBreak/>
                    <w:t>4.</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Να έχει ενσωματωμένο θερμικό καταγραφικό τύπου </w:t>
                  </w:r>
                  <w:r w:rsidRPr="00A53A6F">
                    <w:rPr>
                      <w:rFonts w:asciiTheme="minorHAnsi" w:hAnsiTheme="minorHAnsi"/>
                      <w:sz w:val="22"/>
                      <w:szCs w:val="22"/>
                    </w:rPr>
                    <w:t>dot</w:t>
                  </w:r>
                  <w:r w:rsidRPr="00A53A6F">
                    <w:rPr>
                      <w:rFonts w:asciiTheme="minorHAnsi" w:hAnsiTheme="minorHAnsi"/>
                      <w:sz w:val="22"/>
                      <w:szCs w:val="22"/>
                      <w:lang w:val="el-GR"/>
                    </w:rPr>
                    <w:t xml:space="preserve"> </w:t>
                  </w:r>
                  <w:r w:rsidRPr="00A53A6F">
                    <w:rPr>
                      <w:rFonts w:asciiTheme="minorHAnsi" w:hAnsiTheme="minorHAnsi"/>
                      <w:sz w:val="22"/>
                      <w:szCs w:val="22"/>
                    </w:rPr>
                    <w:t>array</w:t>
                  </w:r>
                  <w:r w:rsidRPr="00A53A6F">
                    <w:rPr>
                      <w:rFonts w:asciiTheme="minorHAnsi" w:hAnsiTheme="minorHAnsi"/>
                      <w:sz w:val="22"/>
                      <w:szCs w:val="22"/>
                      <w:lang w:val="el-GR"/>
                    </w:rPr>
                    <w:t xml:space="preserve"> με ταχύτητα καταγραφής 5, 10, 12.5, 25 και 50 </w:t>
                  </w:r>
                  <w:r w:rsidRPr="00A53A6F">
                    <w:rPr>
                      <w:rFonts w:asciiTheme="minorHAnsi" w:hAnsiTheme="minorHAnsi"/>
                      <w:sz w:val="22"/>
                      <w:szCs w:val="22"/>
                    </w:rPr>
                    <w:t>mm</w:t>
                  </w:r>
                  <w:r w:rsidRPr="00A53A6F">
                    <w:rPr>
                      <w:rFonts w:asciiTheme="minorHAnsi" w:hAnsiTheme="minorHAnsi"/>
                      <w:sz w:val="22"/>
                      <w:szCs w:val="22"/>
                      <w:lang w:val="el-GR"/>
                    </w:rPr>
                    <w:t>/</w:t>
                  </w:r>
                  <w:r w:rsidRPr="00A53A6F">
                    <w:rPr>
                      <w:rFonts w:asciiTheme="minorHAnsi" w:hAnsiTheme="minorHAnsi"/>
                      <w:sz w:val="22"/>
                      <w:szCs w:val="22"/>
                    </w:rPr>
                    <w:t>sec</w:t>
                  </w:r>
                  <w:r w:rsidRPr="00A53A6F">
                    <w:rPr>
                      <w:rFonts w:asciiTheme="minorHAnsi" w:hAnsiTheme="minorHAnsi"/>
                      <w:sz w:val="22"/>
                      <w:szCs w:val="22"/>
                      <w:lang w:val="el-GR"/>
                    </w:rPr>
                    <w:t xml:space="preserve"> και να καταγράφει σε χαρτί τύπου </w:t>
                  </w:r>
                  <w:r w:rsidRPr="00A53A6F">
                    <w:rPr>
                      <w:rFonts w:asciiTheme="minorHAnsi" w:hAnsiTheme="minorHAnsi"/>
                      <w:sz w:val="22"/>
                      <w:szCs w:val="22"/>
                    </w:rPr>
                    <w:t>Z</w:t>
                  </w:r>
                  <w:r w:rsidRPr="00A53A6F">
                    <w:rPr>
                      <w:rFonts w:asciiTheme="minorHAnsi" w:hAnsiTheme="minorHAnsi"/>
                      <w:sz w:val="22"/>
                      <w:szCs w:val="22"/>
                      <w:lang w:val="el-GR"/>
                    </w:rPr>
                    <w:t>-</w:t>
                  </w:r>
                  <w:r w:rsidRPr="00A53A6F">
                    <w:rPr>
                      <w:rFonts w:asciiTheme="minorHAnsi" w:hAnsiTheme="minorHAnsi"/>
                      <w:sz w:val="22"/>
                      <w:szCs w:val="22"/>
                    </w:rPr>
                    <w:t>fold</w:t>
                  </w:r>
                  <w:r w:rsidRPr="00A53A6F">
                    <w:rPr>
                      <w:rFonts w:asciiTheme="minorHAnsi" w:hAnsiTheme="minorHAnsi"/>
                      <w:sz w:val="22"/>
                      <w:szCs w:val="22"/>
                      <w:lang w:val="el-GR"/>
                    </w:rPr>
                    <w:t xml:space="preserve"> και πλάτους τουλάχιστον 210 </w:t>
                  </w:r>
                  <w:r w:rsidRPr="00A53A6F">
                    <w:rPr>
                      <w:rFonts w:asciiTheme="minorHAnsi" w:hAnsiTheme="minorHAnsi"/>
                      <w:sz w:val="22"/>
                      <w:szCs w:val="22"/>
                    </w:rPr>
                    <w:t>mm</w:t>
                  </w:r>
                  <w:r w:rsidRPr="00A53A6F">
                    <w:rPr>
                      <w:rFonts w:asciiTheme="minorHAnsi" w:hAnsiTheme="minorHAnsi"/>
                      <w:sz w:val="22"/>
                      <w:szCs w:val="22"/>
                      <w:lang w:val="el-GR"/>
                    </w:rPr>
                    <w:t>.</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5.</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Να δύναται να εκτυπώσει ως τρι-κάναλος, τρι-κάναλος συν </w:t>
                  </w:r>
                  <w:r w:rsidRPr="00A53A6F">
                    <w:rPr>
                      <w:rFonts w:asciiTheme="minorHAnsi" w:hAnsiTheme="minorHAnsi"/>
                      <w:sz w:val="22"/>
                      <w:szCs w:val="22"/>
                    </w:rPr>
                    <w:t>RYTHM</w:t>
                  </w:r>
                  <w:r w:rsidRPr="00A53A6F">
                    <w:rPr>
                      <w:rFonts w:asciiTheme="minorHAnsi" w:hAnsiTheme="minorHAnsi"/>
                      <w:sz w:val="22"/>
                      <w:szCs w:val="22"/>
                      <w:lang w:val="el-GR"/>
                    </w:rPr>
                    <w:t>, εξα-κάναλος και δωδεκα-κάναλος κατ επιλογή του χρήστη.</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6.</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Να έχει επιλογή ευαισθησίας τουλάχιστον 0.5, 1, 2 </w:t>
                  </w:r>
                  <w:r w:rsidRPr="00A53A6F">
                    <w:rPr>
                      <w:rFonts w:asciiTheme="minorHAnsi" w:hAnsiTheme="minorHAnsi"/>
                      <w:sz w:val="22"/>
                      <w:szCs w:val="22"/>
                    </w:rPr>
                    <w:t>cm</w:t>
                  </w:r>
                  <w:r w:rsidRPr="00A53A6F">
                    <w:rPr>
                      <w:rFonts w:asciiTheme="minorHAnsi" w:hAnsiTheme="minorHAnsi"/>
                      <w:sz w:val="22"/>
                      <w:szCs w:val="22"/>
                      <w:lang w:val="el-GR"/>
                    </w:rPr>
                    <w:t>/</w:t>
                  </w:r>
                  <w:r w:rsidRPr="00A53A6F">
                    <w:rPr>
                      <w:rFonts w:asciiTheme="minorHAnsi" w:hAnsiTheme="minorHAnsi"/>
                      <w:sz w:val="22"/>
                      <w:szCs w:val="22"/>
                    </w:rPr>
                    <w:t>mV</w:t>
                  </w:r>
                  <w:r w:rsidRPr="00A53A6F">
                    <w:rPr>
                      <w:rFonts w:asciiTheme="minorHAnsi" w:hAnsiTheme="minorHAnsi"/>
                      <w:sz w:val="22"/>
                      <w:szCs w:val="22"/>
                      <w:lang w:val="el-GR"/>
                    </w:rPr>
                    <w:t>.</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7.</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Η μπαταρία θα πρέπει να είναι αποσπώμενη και να δύναται να αντικατασταθεί αφαιρώντας μόνο ένα εξωτερικό καπάκι το οποίο κουμπώνει ή βιδώνει στον καρδιογράφο.</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8.</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Το βάρος του να μην υπερβαίνει τα  πέντε (5) </w:t>
                  </w:r>
                  <w:r w:rsidRPr="00A53A6F">
                    <w:rPr>
                      <w:rFonts w:asciiTheme="minorHAnsi" w:hAnsiTheme="minorHAnsi"/>
                      <w:sz w:val="22"/>
                      <w:szCs w:val="22"/>
                    </w:rPr>
                    <w:t>kg</w:t>
                  </w:r>
                  <w:r w:rsidRPr="00A53A6F">
                    <w:rPr>
                      <w:rFonts w:asciiTheme="minorHAnsi" w:hAnsiTheme="minorHAnsi"/>
                      <w:sz w:val="22"/>
                      <w:szCs w:val="22"/>
                      <w:lang w:val="el-GR"/>
                    </w:rPr>
                    <w:t>.</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9.</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Να διαθέτει φίλτρα:</w:t>
                  </w:r>
                </w:p>
                <w:p w:rsidR="001B4F6E" w:rsidRPr="00A53A6F" w:rsidRDefault="001B4F6E" w:rsidP="001367B5">
                  <w:pPr>
                    <w:pStyle w:val="aff1"/>
                    <w:spacing w:after="200" w:line="276" w:lineRule="auto"/>
                    <w:rPr>
                      <w:rFonts w:asciiTheme="minorHAnsi" w:hAnsiTheme="minorHAnsi"/>
                      <w:sz w:val="22"/>
                      <w:szCs w:val="22"/>
                      <w:lang w:val="el-GR"/>
                    </w:rPr>
                  </w:pP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25 και 35</w:t>
                  </w:r>
                  <w:r w:rsidRPr="00A53A6F">
                    <w:rPr>
                      <w:rFonts w:asciiTheme="minorHAnsi" w:hAnsiTheme="minorHAnsi"/>
                      <w:sz w:val="22"/>
                      <w:szCs w:val="22"/>
                    </w:rPr>
                    <w:t>Hz</w:t>
                  </w:r>
                  <w:r w:rsidRPr="00A53A6F">
                    <w:rPr>
                      <w:rFonts w:asciiTheme="minorHAnsi" w:hAnsiTheme="minorHAnsi"/>
                      <w:sz w:val="22"/>
                      <w:szCs w:val="22"/>
                      <w:lang w:val="el-GR"/>
                    </w:rPr>
                    <w:t xml:space="preserve"> απόρριψης παρασίτων από τη μυϊκή δραστηριότητα</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50/60</w:t>
                  </w:r>
                  <w:r w:rsidRPr="00A53A6F">
                    <w:rPr>
                      <w:rFonts w:asciiTheme="minorHAnsi" w:hAnsiTheme="minorHAnsi"/>
                      <w:sz w:val="22"/>
                      <w:szCs w:val="22"/>
                    </w:rPr>
                    <w:t>HZ</w:t>
                  </w:r>
                  <w:r w:rsidRPr="00A53A6F">
                    <w:rPr>
                      <w:rFonts w:asciiTheme="minorHAnsi" w:hAnsiTheme="minorHAnsi"/>
                      <w:sz w:val="22"/>
                      <w:szCs w:val="22"/>
                      <w:lang w:val="el-GR"/>
                    </w:rPr>
                    <w:t xml:space="preserve"> απόρριψης παρασίτων από το τοπικό δίκτυο ηλεκτροδότησης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75, 100 και 150</w:t>
                  </w:r>
                  <w:r w:rsidRPr="00A53A6F">
                    <w:rPr>
                      <w:rFonts w:asciiTheme="minorHAnsi" w:hAnsiTheme="minorHAnsi"/>
                      <w:sz w:val="22"/>
                      <w:szCs w:val="22"/>
                    </w:rPr>
                    <w:t>Hz</w:t>
                  </w:r>
                  <w:r w:rsidRPr="00A53A6F">
                    <w:rPr>
                      <w:rFonts w:asciiTheme="minorHAnsi" w:hAnsiTheme="minorHAnsi"/>
                      <w:sz w:val="22"/>
                      <w:szCs w:val="22"/>
                      <w:lang w:val="el-GR"/>
                    </w:rPr>
                    <w:t xml:space="preserve"> υψηλών συχνοτήτων κατ επιλογή του χρήστη.</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10.</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Να έχει δυνατότητα δύο τουλάχιστον βασικών τρόπων λειτουργίας: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Αυτόματη καταγραφή και εκτύπωση καρδιακού ρυθμού </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Χειροκίνητη σε πραγματικό χρόνο καταγραφή και εκτύπωση καρδιακού ρυθμού</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11.</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Να έχει τροχήλατη βάση με συρτάρι ή καλάθι και ειδικό βραχίονα στήριξης των ηλεκτροδίων.</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12.</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Κατά τη παράδοση ο ηλεκτροκαρδιογράφος θα πρέπει να συνοδεύεται από:</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Καλώδιο ασθενούς δέκα (10) απαγωγών</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Ένα (1) σετ τεσσάρων (4) τεμαχίων ηλεκτροδίων άκρων (μανταλάκια)</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Ένα (1) σετ έξι (6) τεμαχίων ηλεκτρόδια προκάρδιων απαγωγών (βεντουζάκια)</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Καλώδιο τροφοδοσίας</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Ένα (1) πακέτο καταγραφικό χαρτί</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Εγχειρίδιο χρήσης στα ελληνικά (</w:t>
                  </w:r>
                  <w:r w:rsidRPr="00A53A6F">
                    <w:rPr>
                      <w:rFonts w:asciiTheme="minorHAnsi" w:hAnsiTheme="minorHAnsi"/>
                      <w:sz w:val="22"/>
                      <w:szCs w:val="22"/>
                    </w:rPr>
                    <w:t>Operator</w:t>
                  </w:r>
                  <w:r w:rsidRPr="00A53A6F">
                    <w:rPr>
                      <w:rFonts w:asciiTheme="minorHAnsi" w:hAnsiTheme="minorHAnsi"/>
                      <w:sz w:val="22"/>
                      <w:szCs w:val="22"/>
                      <w:lang w:val="el-GR"/>
                    </w:rPr>
                    <w:t>’</w:t>
                  </w:r>
                  <w:r w:rsidRPr="00A53A6F">
                    <w:rPr>
                      <w:rFonts w:asciiTheme="minorHAnsi" w:hAnsiTheme="minorHAnsi"/>
                      <w:sz w:val="22"/>
                      <w:szCs w:val="22"/>
                    </w:rPr>
                    <w:t>s</w:t>
                  </w:r>
                  <w:r w:rsidRPr="00A53A6F">
                    <w:rPr>
                      <w:rFonts w:asciiTheme="minorHAnsi" w:hAnsiTheme="minorHAnsi"/>
                      <w:sz w:val="22"/>
                      <w:szCs w:val="22"/>
                      <w:lang w:val="el-GR"/>
                    </w:rPr>
                    <w:t xml:space="preserve"> </w:t>
                  </w:r>
                  <w:r w:rsidRPr="00A53A6F">
                    <w:rPr>
                      <w:rFonts w:asciiTheme="minorHAnsi" w:hAnsiTheme="minorHAnsi"/>
                      <w:sz w:val="22"/>
                      <w:szCs w:val="22"/>
                    </w:rPr>
                    <w:t>manual</w:t>
                  </w:r>
                  <w:r w:rsidRPr="00A53A6F">
                    <w:rPr>
                      <w:rFonts w:asciiTheme="minorHAnsi" w:hAnsiTheme="minorHAnsi"/>
                      <w:sz w:val="22"/>
                      <w:szCs w:val="22"/>
                      <w:lang w:val="el-GR"/>
                    </w:rPr>
                    <w:t>)</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rPr>
                    <w:t>Service</w:t>
                  </w:r>
                  <w:r w:rsidRPr="00A53A6F">
                    <w:rPr>
                      <w:rFonts w:asciiTheme="minorHAnsi" w:hAnsiTheme="minorHAnsi"/>
                      <w:sz w:val="22"/>
                      <w:szCs w:val="22"/>
                      <w:lang w:val="el-GR"/>
                    </w:rPr>
                    <w:t xml:space="preserve"> </w:t>
                  </w:r>
                  <w:r w:rsidRPr="00A53A6F">
                    <w:rPr>
                      <w:rFonts w:asciiTheme="minorHAnsi" w:hAnsiTheme="minorHAnsi"/>
                      <w:sz w:val="22"/>
                      <w:szCs w:val="22"/>
                    </w:rPr>
                    <w:t>manual</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Οποιαδήποτε στοιχεία απαιτούνται (</w:t>
                  </w:r>
                  <w:r w:rsidRPr="00A53A6F">
                    <w:rPr>
                      <w:rFonts w:asciiTheme="minorHAnsi" w:hAnsiTheme="minorHAnsi"/>
                      <w:sz w:val="22"/>
                      <w:szCs w:val="22"/>
                    </w:rPr>
                    <w:t>user</w:t>
                  </w:r>
                  <w:r w:rsidRPr="00A53A6F">
                    <w:rPr>
                      <w:rFonts w:asciiTheme="minorHAnsi" w:hAnsiTheme="minorHAnsi"/>
                      <w:sz w:val="22"/>
                      <w:szCs w:val="22"/>
                      <w:lang w:val="el-GR"/>
                    </w:rPr>
                    <w:t xml:space="preserve">, </w:t>
                  </w:r>
                  <w:r w:rsidRPr="00A53A6F">
                    <w:rPr>
                      <w:rFonts w:asciiTheme="minorHAnsi" w:hAnsiTheme="minorHAnsi"/>
                      <w:sz w:val="22"/>
                      <w:szCs w:val="22"/>
                    </w:rPr>
                    <w:t>password</w:t>
                  </w:r>
                  <w:r w:rsidRPr="00A53A6F">
                    <w:rPr>
                      <w:rFonts w:asciiTheme="minorHAnsi" w:hAnsiTheme="minorHAnsi"/>
                      <w:sz w:val="22"/>
                      <w:szCs w:val="22"/>
                      <w:lang w:val="el-GR"/>
                    </w:rPr>
                    <w:t xml:space="preserve"> κ.α.) για την είσοδο σε επιμέρους μενού (μενού τεχνικής υποστήριξης, μενού προγραμματιστή κ.α.), εφόσον υπάρχουν.</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13.</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Θα πρέπει να κατατεθούν μαζί με τη προσφορά τα εξής πιστοποιητικά:</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EC</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Πιστοποίηση ότι πληροί τους κανονισμούς ασφαλείας ιατρικών μηχανημάτων της </w:t>
                  </w:r>
                  <w:r w:rsidRPr="00A53A6F">
                    <w:rPr>
                      <w:rFonts w:asciiTheme="minorHAnsi" w:hAnsiTheme="minorHAnsi"/>
                      <w:sz w:val="22"/>
                      <w:szCs w:val="22"/>
                    </w:rPr>
                    <w:t>IEC</w:t>
                  </w:r>
                  <w:r w:rsidRPr="00A53A6F">
                    <w:rPr>
                      <w:rFonts w:asciiTheme="minorHAnsi" w:hAnsiTheme="minorHAnsi"/>
                      <w:sz w:val="22"/>
                      <w:szCs w:val="22"/>
                      <w:lang w:val="el-GR"/>
                    </w:rPr>
                    <w:t xml:space="preserve"> </w:t>
                  </w:r>
                  <w:r w:rsidRPr="00A53A6F">
                    <w:rPr>
                      <w:rFonts w:asciiTheme="minorHAnsi" w:hAnsiTheme="minorHAnsi"/>
                      <w:sz w:val="22"/>
                      <w:szCs w:val="22"/>
                      <w:lang w:val="el-GR"/>
                    </w:rPr>
                    <w:lastRenderedPageBreak/>
                    <w:t xml:space="preserve">60601-1και  της </w:t>
                  </w:r>
                  <w:r w:rsidRPr="00A53A6F">
                    <w:rPr>
                      <w:rFonts w:asciiTheme="minorHAnsi" w:hAnsiTheme="minorHAnsi"/>
                      <w:sz w:val="22"/>
                      <w:szCs w:val="22"/>
                    </w:rPr>
                    <w:t>IEC</w:t>
                  </w:r>
                  <w:r w:rsidRPr="00A53A6F">
                    <w:rPr>
                      <w:rFonts w:asciiTheme="minorHAnsi" w:hAnsiTheme="minorHAnsi"/>
                      <w:sz w:val="22"/>
                      <w:szCs w:val="22"/>
                      <w:lang w:val="el-GR"/>
                    </w:rPr>
                    <w:t xml:space="preserve"> 60601-2-25 </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απόδοσης κατά την </w:t>
                  </w:r>
                  <w:r w:rsidRPr="00A53A6F">
                    <w:rPr>
                      <w:rFonts w:asciiTheme="minorHAnsi" w:hAnsiTheme="minorHAnsi"/>
                      <w:sz w:val="22"/>
                      <w:szCs w:val="22"/>
                    </w:rPr>
                    <w:t>IEC</w:t>
                  </w:r>
                  <w:r w:rsidRPr="00A53A6F">
                    <w:rPr>
                      <w:rFonts w:asciiTheme="minorHAnsi" w:hAnsiTheme="minorHAnsi"/>
                      <w:sz w:val="22"/>
                      <w:szCs w:val="22"/>
                      <w:lang w:val="el-GR"/>
                    </w:rPr>
                    <w:t xml:space="preserve"> 60601-2-51:2003</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13485 κατασκευαστικού οίκου (μεταφρασμένο και στα ελληνικά)</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9001 κατασκευαστικού οίκου (μεταφρασμένο και στα ελληνικά)</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13485:2016 προμηθευτή</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9001:2015 προμηθευτή</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lastRenderedPageBreak/>
                    <w:t>14.</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Ο προμηθευτής θα πρέπει να εγγυάται τη συντήρηση και επισκευή του.  Επίσης, θα πρέπει να διαθέτει εγγύηση τουλάχιστον δύο (2) ετών και την κάλυψη με ανταλλακτικά για δέκα (10) τουλάχιστον χρόνια.</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15.</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Να συνταχθεί αναλυτικό φύλλο συμμόρφωσης ως προς τις ζητούμενες προδιαγραφές με σαφείς παραπομπές στα γνήσια έγραφα του κατασκευαστικού οίκου</w:t>
                  </w:r>
                </w:p>
                <w:p w:rsidR="001B4F6E" w:rsidRPr="00A53A6F" w:rsidRDefault="001B4F6E" w:rsidP="001367B5">
                  <w:pPr>
                    <w:pStyle w:val="aff1"/>
                    <w:spacing w:after="200" w:line="276" w:lineRule="auto"/>
                    <w:rPr>
                      <w:rFonts w:asciiTheme="minorHAnsi" w:hAnsiTheme="minorHAnsi"/>
                      <w:sz w:val="22"/>
                      <w:szCs w:val="22"/>
                      <w:lang w:val="el-GR"/>
                    </w:rPr>
                  </w:pPr>
                </w:p>
              </w:tc>
            </w:tr>
          </w:tbl>
          <w:p w:rsidR="001B4F6E" w:rsidRPr="00A53A6F" w:rsidRDefault="001B4F6E" w:rsidP="001367B5">
            <w:pPr>
              <w:rPr>
                <w:rFonts w:asciiTheme="minorHAnsi" w:hAnsiTheme="minorHAnsi" w:cs="Times New Roman"/>
                <w:color w:val="000000"/>
                <w:szCs w:val="22"/>
                <w:lang w:val="el-GR" w:eastAsia="el-GR"/>
              </w:rPr>
            </w:pPr>
          </w:p>
        </w:tc>
      </w:tr>
      <w:tr w:rsidR="001B4F6E" w:rsidRPr="00403292" w:rsidTr="001367B5">
        <w:trPr>
          <w:trHeight w:val="825"/>
          <w:jc w:val="center"/>
        </w:trPr>
        <w:tc>
          <w:tcPr>
            <w:tcW w:w="148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12</w:t>
            </w:r>
          </w:p>
        </w:tc>
        <w:tc>
          <w:tcPr>
            <w:tcW w:w="1271" w:type="dxa"/>
            <w:gridSpan w:val="2"/>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326963</w:t>
            </w:r>
          </w:p>
        </w:tc>
        <w:tc>
          <w:tcPr>
            <w:tcW w:w="7539" w:type="dxa"/>
            <w:tcBorders>
              <w:top w:val="single" w:sz="4" w:space="0" w:color="auto"/>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val="el-GR" w:eastAsia="el-GR"/>
              </w:rPr>
            </w:pPr>
            <w:r w:rsidRPr="00A53A6F">
              <w:rPr>
                <w:rFonts w:asciiTheme="minorHAnsi" w:hAnsiTheme="minorHAnsi" w:cs="Times New Roman"/>
                <w:b/>
                <w:color w:val="000000"/>
                <w:szCs w:val="22"/>
                <w:lang w:val="el-GR" w:eastAsia="el-GR"/>
              </w:rPr>
              <w:t>ΣΤΑΘΕΡΟΣ ΕΠΙΤΡΑΠΕΖΙΟΣ ΣΥΓΚΟΛΛΗΤΗΣ ΣΩΛΗΝΙΣΚΩΝ ΑΣΚΩΝ ΑΙΜΑΤΟΣ</w:t>
            </w:r>
          </w:p>
        </w:tc>
      </w:tr>
      <w:tr w:rsidR="001B4F6E" w:rsidRPr="00403292" w:rsidTr="001367B5">
        <w:trPr>
          <w:trHeight w:val="1550"/>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rPr>
                <w:rFonts w:asciiTheme="minorHAnsi" w:hAnsiTheme="minorHAnsi"/>
                <w:szCs w:val="22"/>
                <w:lang w:val="el-GR"/>
              </w:rPr>
            </w:pP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1. Η επιτραπέζια συσκευή συγκόλλησης ασκών πρέπει να είναι απλή και εύχρηστη στην λειτουργία της, μικρού βάρους και διαστάσεων .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2. </w:t>
            </w:r>
            <w:r w:rsidRPr="00A53A6F">
              <w:rPr>
                <w:rFonts w:asciiTheme="minorHAnsi" w:hAnsiTheme="minorHAnsi"/>
                <w:szCs w:val="22"/>
              </w:rPr>
              <w:t>N</w:t>
            </w:r>
            <w:r w:rsidRPr="00A53A6F">
              <w:rPr>
                <w:rFonts w:asciiTheme="minorHAnsi" w:hAnsiTheme="minorHAnsi"/>
                <w:szCs w:val="22"/>
                <w:lang w:val="el-GR"/>
              </w:rPr>
              <w:t>α λειτουργεί με τάση δικτύου πόλης 230</w:t>
            </w:r>
            <w:r w:rsidRPr="00A53A6F">
              <w:rPr>
                <w:rFonts w:asciiTheme="minorHAnsi" w:hAnsiTheme="minorHAnsi"/>
                <w:szCs w:val="22"/>
              </w:rPr>
              <w:t>V</w:t>
            </w:r>
            <w:r w:rsidRPr="00A53A6F">
              <w:rPr>
                <w:rFonts w:asciiTheme="minorHAnsi" w:hAnsiTheme="minorHAnsi"/>
                <w:szCs w:val="22"/>
                <w:lang w:val="el-GR"/>
              </w:rPr>
              <w:t xml:space="preserve">/50 </w:t>
            </w:r>
            <w:r w:rsidRPr="00A53A6F">
              <w:rPr>
                <w:rFonts w:asciiTheme="minorHAnsi" w:hAnsiTheme="minorHAnsi"/>
                <w:szCs w:val="22"/>
              </w:rPr>
              <w:t>Hz</w:t>
            </w:r>
            <w:r w:rsidRPr="00A53A6F">
              <w:rPr>
                <w:rFonts w:asciiTheme="minorHAnsi" w:hAnsiTheme="minorHAnsi"/>
                <w:szCs w:val="22"/>
                <w:lang w:val="el-GR"/>
              </w:rPr>
              <w:t xml:space="preserve">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3. Να συγκολλά σωλήνες ασκών αίματος από </w:t>
            </w:r>
            <w:r w:rsidRPr="00A53A6F">
              <w:rPr>
                <w:rFonts w:asciiTheme="minorHAnsi" w:hAnsiTheme="minorHAnsi"/>
                <w:szCs w:val="22"/>
              </w:rPr>
              <w:t>PVC</w:t>
            </w:r>
            <w:r w:rsidRPr="00A53A6F">
              <w:rPr>
                <w:rFonts w:asciiTheme="minorHAnsi" w:hAnsiTheme="minorHAnsi"/>
                <w:szCs w:val="22"/>
                <w:lang w:val="el-GR"/>
              </w:rPr>
              <w:t xml:space="preserve">, διάφορης σκληρότητας  διαμέτρου μέχρι 6 </w:t>
            </w:r>
            <w:r w:rsidRPr="00A53A6F">
              <w:rPr>
                <w:rFonts w:asciiTheme="minorHAnsi" w:hAnsiTheme="minorHAnsi"/>
                <w:szCs w:val="22"/>
                <w:lang w:val="en-US"/>
              </w:rPr>
              <w:t>mm</w:t>
            </w:r>
            <w:r w:rsidRPr="00A53A6F">
              <w:rPr>
                <w:rFonts w:asciiTheme="minorHAnsi" w:hAnsiTheme="minorHAnsi"/>
                <w:szCs w:val="22"/>
                <w:lang w:val="el-GR"/>
              </w:rPr>
              <w:t xml:space="preserve"> .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4. Οι συγκολλήσεις να επιτυγχάνονται με την χρήση υψηλής συχνότητας και όχι με θερμοσυγκόλληση ώστε να μην επηρεάζεται το αίμα μέσα στον ασκό. Να είναι πλατιές και ασφαλείς ώστε να μην κόβονται οι σωλήνες.</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 5.  Ο χρόνος συγκόλλησης να είναι  σύντομος ( πχ 1-2 </w:t>
            </w:r>
            <w:r w:rsidRPr="00A53A6F">
              <w:rPr>
                <w:rFonts w:asciiTheme="minorHAnsi" w:hAnsiTheme="minorHAnsi"/>
                <w:szCs w:val="22"/>
                <w:lang w:val="en-US"/>
              </w:rPr>
              <w:t>sec</w:t>
            </w:r>
            <w:r w:rsidRPr="00A53A6F">
              <w:rPr>
                <w:rFonts w:asciiTheme="minorHAnsi" w:hAnsiTheme="minorHAnsi"/>
                <w:szCs w:val="22"/>
                <w:lang w:val="el-GR"/>
              </w:rPr>
              <w:t xml:space="preserve"> ). Να συγκρατεί σταθερά τον σωλήνα στο χώρο της κεφαλής κατά την διάρκεια της συγκόλλησης.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6. Να διαθέτει όλες τις απαραίτητες ενδείξεις που απαιτούνται για ασφαλή λειτουργία του μηχανήματος( λυχνία σωστής λειτουργίας, λυχνία συγκόλλησης, λυχνία υπερθέρμανσης του μηχανήματος).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7. Να υπάρχει η δυνατότητα καθαρισμού της κεφαλής συγκόλλησης με ασφάλεια και ευκολία και χωρίς αυτό να βλάπτει την λειτουργία της.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8. Να προστατεύεται ο χρήστης κατά την διάρκεια της λειτουργίας από την έκθεση σε σταγονίδια αίματος.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9.Είναι επιθυμητό να μπορεί να δεχθεί εκτός από  επιτραπέζια σιαγόνα και  ηλεκτρονική πένσα χειρός  για παράλληλη χρήση  , σύμφωνα με τις ανάγκες του χρήστη.</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 10. Η λειτουργία του να μην επηρεάζει τα μηχανήματα που βρίσκονται σε λειτουργία στον ίδιο χώρο.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11. Να διαθέτει όλους τους απαραίτητους μηχανισμούς για την ασφάλεια του χρήστη.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12. Να παρέχεται εγγύηση καλής λειτουργίας τουλάχιστον για δύο (2) έτη και παροχή</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 13. ανταλλακτικών για δέκα (10) χρόνια.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14. Οι προσφέροντες θα πρέπει να αναφέρουν τον τύπο της συσκευής, το εργοστάσιο κατασκευής, την χώρα προέλευσης, το έτος κατασκευής και το έτος της πρώτης κυκλοφορίας του μοντέλου ( το οποίο να αποδεικνύεται με πιστοποιητικό του εργοστασίου).</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 15. Να συνοδεύεται από εγχειρίδιο χρήσης, συντήρησης και επισκευής βλαβών και στην Ελληνική </w:t>
            </w:r>
            <w:r w:rsidRPr="00A53A6F">
              <w:rPr>
                <w:rFonts w:asciiTheme="minorHAnsi" w:hAnsiTheme="minorHAnsi"/>
                <w:szCs w:val="22"/>
                <w:lang w:val="el-GR"/>
              </w:rPr>
              <w:lastRenderedPageBreak/>
              <w:t xml:space="preserve">γλώσσα.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16. Οι προσφέροντες αναλαμβάνουν την υποχρέωση να εκπαιδεύσουν το προσωπικό της αιμοδοσίας και το τεχνικό προσωπικό του νοσοκομείου στον χώρο εγκατάστασης της συσκευής.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17. Θα πρέπει να υπάρξει συμμόρφωση με την ΥΑ Ε3/833/99 όπως τροποποιήθηκε (περί συστήματος διασφάλισης ποιότητας και ασφάλειας) και με όλες τις σχετικές Ευρωπαϊκές οδηγίες. Η συσκευή θα πρέπει να διαθέτει </w:t>
            </w:r>
            <w:r w:rsidRPr="00A53A6F">
              <w:rPr>
                <w:rFonts w:asciiTheme="minorHAnsi" w:hAnsiTheme="minorHAnsi"/>
                <w:szCs w:val="22"/>
              </w:rPr>
              <w:t>CE</w:t>
            </w:r>
            <w:r w:rsidRPr="00A53A6F">
              <w:rPr>
                <w:rFonts w:asciiTheme="minorHAnsi" w:hAnsiTheme="minorHAnsi"/>
                <w:szCs w:val="22"/>
                <w:lang w:val="el-GR"/>
              </w:rPr>
              <w:t xml:space="preserve"> </w:t>
            </w:r>
            <w:r w:rsidRPr="00A53A6F">
              <w:rPr>
                <w:rFonts w:asciiTheme="minorHAnsi" w:hAnsiTheme="minorHAnsi"/>
                <w:szCs w:val="22"/>
              </w:rPr>
              <w:t>Mark</w:t>
            </w:r>
            <w:r w:rsidRPr="00A53A6F">
              <w:rPr>
                <w:rFonts w:asciiTheme="minorHAnsi" w:hAnsiTheme="minorHAnsi"/>
                <w:szCs w:val="22"/>
                <w:lang w:val="el-GR"/>
              </w:rPr>
              <w:t>.</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 18. Οι προσφέροντες θα πρέπει να καταθέσουν κατάσταση των υπηρεσιών αιμοδοσίας που χρησιμοποιούν την προσφερόμενη συσκευή.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19. Οι προσφέροντες θα πρέπει να προσκομίσουν φύλλο συμμόρφωσης για την προσφερόμενη συσκευή. Για όλα τα αναγραφόμενα σε αυτό να υπάρχει παραπομπή στην συγκεκριμένη σελίδα και παράγραφο των επίσημων φυλλαδίων ή των επίσημων βεβαιώσεων του κατασκευαστικού οίκου (για ότι δεν αναφέρεται στα ξενόγλωσσα φυλλάδια). Η μη ύπαρξη του φύλλου συμμόρφωσης αποτελεί λόγο αποκλεισμού της προσφοράς. </w:t>
            </w:r>
          </w:p>
        </w:tc>
      </w:tr>
      <w:tr w:rsidR="001B4F6E" w:rsidRPr="00A53A6F" w:rsidTr="001367B5">
        <w:trPr>
          <w:trHeight w:val="579"/>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13</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248485</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ΠΟΛΥΘΡΟΝΑ ΧΗΜΕΙΟΘΕΡΑΠΕΙΑΣ</w:t>
            </w:r>
          </w:p>
        </w:tc>
      </w:tr>
      <w:tr w:rsidR="001B4F6E" w:rsidRPr="00403292" w:rsidTr="001367B5">
        <w:trPr>
          <w:trHeight w:val="5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pStyle w:val="aff1"/>
              <w:tabs>
                <w:tab w:val="left" w:pos="356"/>
              </w:tabs>
              <w:spacing w:line="264" w:lineRule="exact"/>
              <w:ind w:right="380"/>
              <w:rPr>
                <w:rFonts w:asciiTheme="minorHAnsi" w:hAnsiTheme="minorHAnsi"/>
                <w:b/>
                <w:sz w:val="22"/>
                <w:szCs w:val="22"/>
                <w:u w:val="single"/>
              </w:rPr>
            </w:pPr>
          </w:p>
          <w:p w:rsidR="001B4F6E" w:rsidRPr="0047796C" w:rsidRDefault="001B4F6E" w:rsidP="001367B5">
            <w:pPr>
              <w:tabs>
                <w:tab w:val="left" w:pos="739"/>
              </w:tabs>
              <w:spacing w:line="274" w:lineRule="exact"/>
              <w:ind w:left="720" w:firstLine="297"/>
              <w:rPr>
                <w:lang w:val="el-GR"/>
              </w:rPr>
            </w:pPr>
            <w:r w:rsidRPr="0047796C">
              <w:rPr>
                <w:lang w:val="el-GR"/>
              </w:rPr>
              <w:t>ΛΕΙΤΟΥΡΓΙΑ :</w:t>
            </w:r>
          </w:p>
          <w:p w:rsidR="001B4F6E" w:rsidRPr="00A53A6F" w:rsidRDefault="001B4F6E" w:rsidP="001367B5">
            <w:pPr>
              <w:numPr>
                <w:ilvl w:val="0"/>
                <w:numId w:val="25"/>
              </w:numPr>
              <w:tabs>
                <w:tab w:val="left" w:pos="715"/>
              </w:tabs>
              <w:suppressAutoHyphens w:val="0"/>
              <w:spacing w:after="252" w:line="230" w:lineRule="exact"/>
              <w:ind w:left="720" w:firstLine="297"/>
              <w:jc w:val="left"/>
              <w:rPr>
                <w:rFonts w:asciiTheme="minorHAnsi" w:hAnsiTheme="minorHAnsi"/>
                <w:szCs w:val="22"/>
              </w:rPr>
            </w:pPr>
            <w:r w:rsidRPr="00A53A6F">
              <w:rPr>
                <w:rFonts w:asciiTheme="minorHAnsi" w:hAnsiTheme="minorHAnsi"/>
                <w:szCs w:val="22"/>
              </w:rPr>
              <w:t>Ανακλινόμενη πολυθρόνα.</w:t>
            </w:r>
          </w:p>
          <w:p w:rsidR="001B4F6E" w:rsidRPr="0047796C" w:rsidRDefault="001B4F6E" w:rsidP="001367B5">
            <w:pPr>
              <w:tabs>
                <w:tab w:val="left" w:pos="739"/>
              </w:tabs>
              <w:spacing w:line="274" w:lineRule="exact"/>
              <w:ind w:left="720" w:firstLine="297"/>
              <w:rPr>
                <w:lang w:val="el-GR"/>
              </w:rPr>
            </w:pPr>
            <w:r w:rsidRPr="0047796C">
              <w:rPr>
                <w:lang w:val="el-GR"/>
              </w:rPr>
              <w:t>ΔΙΑΣΤΑΣΕΙΣ:</w:t>
            </w:r>
          </w:p>
          <w:p w:rsidR="001B4F6E" w:rsidRPr="00A53A6F" w:rsidRDefault="001B4F6E" w:rsidP="001367B5">
            <w:pPr>
              <w:numPr>
                <w:ilvl w:val="0"/>
                <w:numId w:val="25"/>
              </w:numPr>
              <w:tabs>
                <w:tab w:val="left" w:pos="710"/>
              </w:tabs>
              <w:suppressAutoHyphens w:val="0"/>
              <w:spacing w:after="0" w:line="269" w:lineRule="exact"/>
              <w:ind w:left="720" w:firstLine="297"/>
              <w:jc w:val="left"/>
              <w:rPr>
                <w:rFonts w:asciiTheme="minorHAnsi" w:hAnsiTheme="minorHAnsi"/>
                <w:szCs w:val="22"/>
              </w:rPr>
            </w:pPr>
            <w:r w:rsidRPr="00A53A6F">
              <w:rPr>
                <w:rFonts w:asciiTheme="minorHAnsi" w:hAnsiTheme="minorHAnsi"/>
                <w:szCs w:val="22"/>
              </w:rPr>
              <w:t>Ύψος 1.10 μ. περίπου.</w:t>
            </w:r>
          </w:p>
          <w:p w:rsidR="001B4F6E" w:rsidRPr="00A53A6F" w:rsidRDefault="001B4F6E" w:rsidP="001367B5">
            <w:pPr>
              <w:numPr>
                <w:ilvl w:val="0"/>
                <w:numId w:val="25"/>
              </w:numPr>
              <w:tabs>
                <w:tab w:val="left" w:pos="734"/>
              </w:tabs>
              <w:suppressAutoHyphens w:val="0"/>
              <w:spacing w:after="0" w:line="269" w:lineRule="exact"/>
              <w:ind w:left="720" w:firstLine="297"/>
              <w:jc w:val="left"/>
              <w:rPr>
                <w:rFonts w:asciiTheme="minorHAnsi" w:hAnsiTheme="minorHAnsi"/>
                <w:szCs w:val="22"/>
              </w:rPr>
            </w:pPr>
            <w:r w:rsidRPr="00A53A6F">
              <w:rPr>
                <w:rFonts w:asciiTheme="minorHAnsi" w:hAnsiTheme="minorHAnsi"/>
                <w:szCs w:val="22"/>
              </w:rPr>
              <w:t>Πλάτος 0,80 μ. «</w:t>
            </w:r>
          </w:p>
          <w:p w:rsidR="001B4F6E" w:rsidRPr="00A53A6F" w:rsidRDefault="001B4F6E" w:rsidP="001367B5">
            <w:pPr>
              <w:numPr>
                <w:ilvl w:val="0"/>
                <w:numId w:val="25"/>
              </w:numPr>
              <w:tabs>
                <w:tab w:val="left" w:pos="734"/>
              </w:tabs>
              <w:suppressAutoHyphens w:val="0"/>
              <w:spacing w:after="331" w:line="269" w:lineRule="exact"/>
              <w:ind w:left="720" w:firstLine="297"/>
              <w:jc w:val="left"/>
              <w:rPr>
                <w:rFonts w:asciiTheme="minorHAnsi" w:hAnsiTheme="minorHAnsi"/>
                <w:szCs w:val="22"/>
              </w:rPr>
            </w:pPr>
            <w:r w:rsidRPr="00A53A6F">
              <w:rPr>
                <w:rFonts w:asciiTheme="minorHAnsi" w:hAnsiTheme="minorHAnsi"/>
                <w:szCs w:val="22"/>
              </w:rPr>
              <w:t>Βάθος 0,55 μ. «</w:t>
            </w:r>
          </w:p>
          <w:p w:rsidR="001B4F6E" w:rsidRPr="0047796C" w:rsidRDefault="001B4F6E" w:rsidP="001367B5">
            <w:pPr>
              <w:tabs>
                <w:tab w:val="left" w:pos="739"/>
              </w:tabs>
              <w:spacing w:line="274" w:lineRule="exact"/>
              <w:ind w:left="720" w:firstLine="297"/>
              <w:rPr>
                <w:rFonts w:asciiTheme="minorHAnsi" w:hAnsiTheme="minorHAnsi"/>
                <w:szCs w:val="22"/>
                <w:lang w:val="el-GR"/>
              </w:rPr>
            </w:pPr>
            <w:r w:rsidRPr="0047796C">
              <w:rPr>
                <w:lang w:val="el-GR"/>
              </w:rPr>
              <w:t>ΚΑΤΑΣΚΕΥΑΣΤΙΚΑ Σ TO I Χ Ε I Α:</w:t>
            </w:r>
          </w:p>
          <w:p w:rsidR="001B4F6E" w:rsidRPr="00A53A6F" w:rsidRDefault="001B4F6E" w:rsidP="001367B5">
            <w:pPr>
              <w:numPr>
                <w:ilvl w:val="0"/>
                <w:numId w:val="25"/>
              </w:numPr>
              <w:tabs>
                <w:tab w:val="left" w:pos="734"/>
              </w:tabs>
              <w:suppressAutoHyphens w:val="0"/>
              <w:spacing w:after="0" w:line="230" w:lineRule="exact"/>
              <w:ind w:left="720" w:firstLine="297"/>
              <w:jc w:val="left"/>
              <w:rPr>
                <w:rFonts w:asciiTheme="minorHAnsi" w:hAnsiTheme="minorHAnsi"/>
                <w:szCs w:val="22"/>
                <w:lang w:val="el-GR"/>
              </w:rPr>
            </w:pPr>
            <w:r w:rsidRPr="00A53A6F">
              <w:rPr>
                <w:rFonts w:asciiTheme="minorHAnsi" w:hAnsiTheme="minorHAnsi"/>
                <w:szCs w:val="22"/>
                <w:lang w:val="el-GR"/>
              </w:rPr>
              <w:t>Σκελετός μεταλλικός, υψηλής αντοχής και ποιότητας.</w:t>
            </w:r>
          </w:p>
          <w:p w:rsidR="001B4F6E" w:rsidRPr="00A53A6F" w:rsidRDefault="001B4F6E" w:rsidP="001367B5">
            <w:pPr>
              <w:numPr>
                <w:ilvl w:val="0"/>
                <w:numId w:val="25"/>
              </w:numPr>
              <w:tabs>
                <w:tab w:val="left" w:pos="715"/>
              </w:tabs>
              <w:suppressAutoHyphens w:val="0"/>
              <w:spacing w:after="0" w:line="230" w:lineRule="exact"/>
              <w:ind w:left="720" w:firstLine="297"/>
              <w:jc w:val="left"/>
              <w:rPr>
                <w:rFonts w:asciiTheme="minorHAnsi" w:hAnsiTheme="minorHAnsi"/>
                <w:szCs w:val="22"/>
                <w:lang w:val="el-GR"/>
              </w:rPr>
            </w:pPr>
            <w:r w:rsidRPr="00A53A6F">
              <w:rPr>
                <w:rFonts w:asciiTheme="minorHAnsi" w:hAnsiTheme="minorHAnsi"/>
                <w:szCs w:val="22"/>
                <w:lang w:val="el-GR"/>
              </w:rPr>
              <w:t>Ανεξάρτητη κίνηση πλάτης-και ποδιών με 2 μοτέρ.</w:t>
            </w:r>
          </w:p>
          <w:p w:rsidR="001B4F6E" w:rsidRPr="00A53A6F" w:rsidRDefault="001B4F6E" w:rsidP="001367B5">
            <w:pPr>
              <w:numPr>
                <w:ilvl w:val="0"/>
                <w:numId w:val="25"/>
              </w:numPr>
              <w:tabs>
                <w:tab w:val="left" w:pos="734"/>
              </w:tabs>
              <w:suppressAutoHyphens w:val="0"/>
              <w:spacing w:after="0" w:line="259" w:lineRule="exact"/>
              <w:ind w:left="720" w:right="380" w:firstLine="297"/>
              <w:jc w:val="left"/>
              <w:rPr>
                <w:rFonts w:asciiTheme="minorHAnsi" w:hAnsiTheme="minorHAnsi"/>
                <w:szCs w:val="22"/>
                <w:lang w:val="el-GR"/>
              </w:rPr>
            </w:pPr>
            <w:r w:rsidRPr="00A53A6F">
              <w:rPr>
                <w:rFonts w:asciiTheme="minorHAnsi" w:hAnsiTheme="minorHAnsi"/>
                <w:szCs w:val="22"/>
                <w:lang w:val="el-GR"/>
              </w:rPr>
              <w:t>Ρύθμιση πλάτης (κλίση από 85° μέχρι 0) και τμήμα ποδιών , με ηλεκτρικό χειριστήριο.</w:t>
            </w:r>
          </w:p>
          <w:p w:rsidR="001B4F6E" w:rsidRPr="00A53A6F" w:rsidRDefault="001B4F6E" w:rsidP="001367B5">
            <w:pPr>
              <w:numPr>
                <w:ilvl w:val="0"/>
                <w:numId w:val="25"/>
              </w:numPr>
              <w:tabs>
                <w:tab w:val="left" w:pos="715"/>
              </w:tabs>
              <w:suppressAutoHyphens w:val="0"/>
              <w:spacing w:after="0" w:line="230" w:lineRule="exact"/>
              <w:ind w:left="720" w:firstLine="297"/>
              <w:jc w:val="left"/>
              <w:rPr>
                <w:rFonts w:asciiTheme="minorHAnsi" w:hAnsiTheme="minorHAnsi"/>
                <w:szCs w:val="22"/>
              </w:rPr>
            </w:pPr>
            <w:r w:rsidRPr="00A53A6F">
              <w:rPr>
                <w:rFonts w:asciiTheme="minorHAnsi" w:hAnsiTheme="minorHAnsi"/>
                <w:szCs w:val="22"/>
              </w:rPr>
              <w:t xml:space="preserve">Τάση Εισόδου: </w:t>
            </w:r>
            <w:r w:rsidRPr="00A53A6F">
              <w:rPr>
                <w:rFonts w:asciiTheme="minorHAnsi" w:hAnsiTheme="minorHAnsi"/>
                <w:szCs w:val="22"/>
                <w:lang w:val="en-US"/>
              </w:rPr>
              <w:t>220V.</w:t>
            </w:r>
          </w:p>
          <w:p w:rsidR="001B4F6E" w:rsidRPr="00A53A6F" w:rsidRDefault="001B4F6E" w:rsidP="001367B5">
            <w:pPr>
              <w:numPr>
                <w:ilvl w:val="0"/>
                <w:numId w:val="25"/>
              </w:numPr>
              <w:tabs>
                <w:tab w:val="left" w:pos="715"/>
              </w:tabs>
              <w:suppressAutoHyphens w:val="0"/>
              <w:spacing w:after="0" w:line="269" w:lineRule="exact"/>
              <w:ind w:left="720" w:right="380" w:firstLine="297"/>
              <w:jc w:val="left"/>
              <w:rPr>
                <w:rFonts w:asciiTheme="minorHAnsi" w:hAnsiTheme="minorHAnsi"/>
                <w:szCs w:val="22"/>
                <w:lang w:val="el-GR"/>
              </w:rPr>
            </w:pPr>
            <w:r w:rsidRPr="00A53A6F">
              <w:rPr>
                <w:rFonts w:asciiTheme="minorHAnsi" w:hAnsiTheme="minorHAnsi"/>
                <w:szCs w:val="22"/>
                <w:lang w:val="el-GR"/>
              </w:rPr>
              <w:t>Ανατομικό στρώμα από αφρώδες ,αντιβακτηριδιακό υλικό, με δυνατότητα αποσυναρμολόγησης των τμημάτων του προς επισκευή ή αντικατάσταση.</w:t>
            </w:r>
          </w:p>
          <w:p w:rsidR="001B4F6E" w:rsidRPr="00A53A6F" w:rsidRDefault="001B4F6E" w:rsidP="001367B5">
            <w:pPr>
              <w:numPr>
                <w:ilvl w:val="0"/>
                <w:numId w:val="25"/>
              </w:numPr>
              <w:tabs>
                <w:tab w:val="left" w:pos="739"/>
              </w:tabs>
              <w:suppressAutoHyphens w:val="0"/>
              <w:spacing w:after="0" w:line="274" w:lineRule="exact"/>
              <w:ind w:left="720" w:right="380" w:firstLine="297"/>
              <w:jc w:val="left"/>
              <w:rPr>
                <w:rFonts w:asciiTheme="minorHAnsi" w:hAnsiTheme="minorHAnsi"/>
                <w:szCs w:val="22"/>
                <w:lang w:val="el-GR"/>
              </w:rPr>
            </w:pPr>
            <w:r w:rsidRPr="00A53A6F">
              <w:rPr>
                <w:rFonts w:asciiTheme="minorHAnsi" w:hAnsiTheme="minorHAnsi"/>
                <w:szCs w:val="22"/>
                <w:lang w:val="el-GR"/>
              </w:rPr>
              <w:t>Επένδυση με συνθετικό δέρμα, άκαυστο, αντιιδρωτικό, μη απορροφητικό .αντιολισθητικό, υψηλής αντοχής και ποιότητας, χωρίς πτυχώσεις ,εσοχές κλπ, ανθεκτικό σε απολυμαντικά υγρά. Επί πλέον ενίσχυση της επένδυσης στα περιφερικά σημεία και στο τμήμα ποδιών για προστασία από φθορές Πλευρικά στηρίγματα , ίδιας κατασκευής με το στρώμα , ικανού πλάτους(έως 15 εκατ.) για άνετη στήριξη.</w:t>
            </w:r>
          </w:p>
          <w:p w:rsidR="001B4F6E" w:rsidRPr="00A53A6F" w:rsidRDefault="001B4F6E" w:rsidP="001367B5">
            <w:pPr>
              <w:numPr>
                <w:ilvl w:val="0"/>
                <w:numId w:val="25"/>
              </w:numPr>
              <w:tabs>
                <w:tab w:val="left" w:pos="734"/>
              </w:tabs>
              <w:suppressAutoHyphens w:val="0"/>
              <w:spacing w:after="0" w:line="274" w:lineRule="exact"/>
              <w:ind w:left="720" w:firstLine="297"/>
              <w:jc w:val="left"/>
              <w:rPr>
                <w:rFonts w:asciiTheme="minorHAnsi" w:hAnsiTheme="minorHAnsi"/>
                <w:szCs w:val="22"/>
                <w:lang w:val="el-GR"/>
              </w:rPr>
            </w:pPr>
            <w:r w:rsidRPr="00A53A6F">
              <w:rPr>
                <w:rFonts w:asciiTheme="minorHAnsi" w:hAnsiTheme="minorHAnsi"/>
                <w:szCs w:val="22"/>
                <w:lang w:val="el-GR"/>
              </w:rPr>
              <w:t>Πρόσθετα καλύμματα στα μπράτσα και το προσκέφαλο.</w:t>
            </w:r>
          </w:p>
          <w:p w:rsidR="001B4F6E" w:rsidRPr="00A53A6F" w:rsidRDefault="001B4F6E" w:rsidP="001367B5">
            <w:pPr>
              <w:numPr>
                <w:ilvl w:val="0"/>
                <w:numId w:val="25"/>
              </w:numPr>
              <w:tabs>
                <w:tab w:val="left" w:pos="739"/>
              </w:tabs>
              <w:suppressAutoHyphens w:val="0"/>
              <w:spacing w:after="0" w:line="274" w:lineRule="exact"/>
              <w:ind w:left="720" w:firstLine="297"/>
              <w:jc w:val="left"/>
              <w:rPr>
                <w:rFonts w:asciiTheme="minorHAnsi" w:hAnsiTheme="minorHAnsi"/>
                <w:szCs w:val="22"/>
                <w:lang w:val="el-GR"/>
              </w:rPr>
            </w:pPr>
            <w:r w:rsidRPr="00A53A6F">
              <w:rPr>
                <w:rFonts w:asciiTheme="minorHAnsi" w:hAnsiTheme="minorHAnsi"/>
                <w:szCs w:val="22"/>
                <w:lang w:val="el-GR"/>
              </w:rPr>
              <w:t>Να δέχεται βάρος χρήστη έως 125 κιλά.</w:t>
            </w:r>
          </w:p>
          <w:p w:rsidR="001B4F6E" w:rsidRPr="00A53A6F" w:rsidRDefault="001B4F6E" w:rsidP="001367B5">
            <w:pPr>
              <w:tabs>
                <w:tab w:val="left" w:pos="739"/>
              </w:tabs>
              <w:spacing w:after="0" w:line="274" w:lineRule="exact"/>
              <w:ind w:left="1017"/>
              <w:rPr>
                <w:rFonts w:asciiTheme="minorHAnsi" w:hAnsiTheme="minorHAnsi"/>
                <w:szCs w:val="22"/>
                <w:lang w:val="el-GR"/>
              </w:rPr>
            </w:pPr>
          </w:p>
          <w:p w:rsidR="001B4F6E" w:rsidRPr="00A53A6F" w:rsidRDefault="001B4F6E" w:rsidP="001367B5">
            <w:pPr>
              <w:tabs>
                <w:tab w:val="left" w:pos="739"/>
              </w:tabs>
              <w:spacing w:line="274" w:lineRule="exact"/>
              <w:ind w:left="720" w:firstLine="297"/>
              <w:rPr>
                <w:rFonts w:asciiTheme="minorHAnsi" w:hAnsiTheme="minorHAnsi"/>
                <w:szCs w:val="22"/>
                <w:lang w:val="el-GR"/>
              </w:rPr>
            </w:pPr>
            <w:r w:rsidRPr="00A53A6F">
              <w:rPr>
                <w:rFonts w:asciiTheme="minorHAnsi" w:hAnsiTheme="minorHAnsi"/>
                <w:szCs w:val="22"/>
                <w:lang w:val="el-GR"/>
              </w:rPr>
              <w:t>ΕΙΔΙΚΟΙ ΟΡΟΙ:</w:t>
            </w:r>
          </w:p>
          <w:p w:rsidR="001B4F6E" w:rsidRPr="00A53A6F" w:rsidRDefault="001B4F6E" w:rsidP="001367B5">
            <w:pPr>
              <w:spacing w:line="269" w:lineRule="exact"/>
              <w:ind w:left="60" w:right="320" w:firstLine="297"/>
              <w:rPr>
                <w:rFonts w:asciiTheme="minorHAnsi" w:hAnsiTheme="minorHAnsi"/>
                <w:szCs w:val="22"/>
                <w:lang w:val="el-GR"/>
              </w:rPr>
            </w:pPr>
            <w:r w:rsidRPr="00A53A6F">
              <w:rPr>
                <w:rFonts w:asciiTheme="minorHAnsi" w:hAnsiTheme="minorHAnsi"/>
                <w:szCs w:val="22"/>
                <w:lang w:val="el-GR"/>
              </w:rPr>
              <w:t>1. Τα προσφερόμενα είδη να καλύπτονται από εγγύηση (2) ετών και να υπάρχει επάρκεια ανταλλακτικών για δέκα (10) μετά από την ημερομηνία οριστικής παραλαβής τους από την υπηρεσία.</w:t>
            </w:r>
          </w:p>
          <w:p w:rsidR="001B4F6E" w:rsidRPr="00A53A6F" w:rsidRDefault="001B4F6E" w:rsidP="001367B5">
            <w:pPr>
              <w:spacing w:line="269" w:lineRule="exact"/>
              <w:ind w:left="60" w:right="320" w:firstLine="297"/>
              <w:rPr>
                <w:rFonts w:asciiTheme="minorHAnsi" w:hAnsiTheme="minorHAnsi"/>
                <w:szCs w:val="22"/>
                <w:lang w:val="el-GR"/>
              </w:rPr>
            </w:pPr>
            <w:r w:rsidRPr="00A53A6F">
              <w:rPr>
                <w:rFonts w:asciiTheme="minorHAnsi" w:hAnsiTheme="minorHAnsi"/>
                <w:szCs w:val="22"/>
                <w:lang w:val="el-GR"/>
              </w:rPr>
              <w:t xml:space="preserve">2 .Η κατασκευάστρια εταιρεία να είναι πιστοποιημένη κατά </w:t>
            </w:r>
            <w:r w:rsidRPr="00A53A6F">
              <w:rPr>
                <w:rFonts w:asciiTheme="minorHAnsi" w:hAnsiTheme="minorHAnsi"/>
                <w:szCs w:val="22"/>
                <w:lang w:val="en-US"/>
              </w:rPr>
              <w:t>ISO</w:t>
            </w:r>
            <w:r w:rsidRPr="00A53A6F">
              <w:rPr>
                <w:rFonts w:asciiTheme="minorHAnsi" w:hAnsiTheme="minorHAnsi"/>
                <w:szCs w:val="22"/>
                <w:lang w:val="el-GR"/>
              </w:rPr>
              <w:t xml:space="preserve"> 9001:2008 και </w:t>
            </w:r>
            <w:r w:rsidRPr="00A53A6F">
              <w:rPr>
                <w:rFonts w:asciiTheme="minorHAnsi" w:hAnsiTheme="minorHAnsi"/>
                <w:szCs w:val="22"/>
                <w:lang w:val="en-US"/>
              </w:rPr>
              <w:t>ISO</w:t>
            </w:r>
            <w:r w:rsidRPr="00A53A6F">
              <w:rPr>
                <w:rFonts w:asciiTheme="minorHAnsi" w:hAnsiTheme="minorHAnsi"/>
                <w:szCs w:val="22"/>
                <w:lang w:val="el-GR"/>
              </w:rPr>
              <w:t xml:space="preserve"> 13485:2003 για την προμήθεια και την τεχνική υποστήριξη και εγκατάσταση των προσφερομένων ειδών. Επίσης να ικανοποιεί τις απαιτήσεις της υπουργικής απόφασης Δ.Υ.8δ/Γ.Π.οικ./1348/2004. Να κατατεθούν επικυρωμένα και μεταφρασμένα πιστοποιητικά προς απόδειξη των παραπάνω.</w:t>
            </w:r>
          </w:p>
          <w:p w:rsidR="001B4F6E" w:rsidRPr="00A53A6F" w:rsidRDefault="001B4F6E" w:rsidP="001367B5">
            <w:pPr>
              <w:spacing w:line="264" w:lineRule="exact"/>
              <w:ind w:left="60" w:right="320" w:firstLine="297"/>
              <w:rPr>
                <w:rFonts w:asciiTheme="minorHAnsi" w:hAnsiTheme="minorHAnsi"/>
                <w:szCs w:val="22"/>
                <w:lang w:val="el-GR"/>
              </w:rPr>
            </w:pPr>
            <w:r w:rsidRPr="00A53A6F">
              <w:rPr>
                <w:rFonts w:asciiTheme="minorHAnsi" w:hAnsiTheme="minorHAnsi"/>
                <w:szCs w:val="22"/>
                <w:lang w:val="el-GR"/>
              </w:rPr>
              <w:t xml:space="preserve">3. Τα προϊόντα να φέρουν την σήμανση </w:t>
            </w:r>
            <w:r w:rsidRPr="00A53A6F">
              <w:rPr>
                <w:rFonts w:asciiTheme="minorHAnsi" w:hAnsiTheme="minorHAnsi"/>
                <w:szCs w:val="22"/>
                <w:lang w:val="en-US"/>
              </w:rPr>
              <w:t>CE</w:t>
            </w:r>
            <w:r w:rsidRPr="00A53A6F">
              <w:rPr>
                <w:rFonts w:asciiTheme="minorHAnsi" w:hAnsiTheme="minorHAnsi"/>
                <w:szCs w:val="22"/>
                <w:lang w:val="el-GR"/>
              </w:rPr>
              <w:t>. Να κατατεθούν οι αντίστοιχες δηλώσεις κατασκευαστή και τα αντίστοιχα επικυρωμένα και μεταφρασμένα πιστοποιητικά εγγραφής στους αρμόδιους φορείς .</w:t>
            </w:r>
          </w:p>
        </w:tc>
      </w:tr>
      <w:tr w:rsidR="001B4F6E" w:rsidRPr="00A53A6F" w:rsidTr="001367B5">
        <w:trPr>
          <w:trHeight w:val="525"/>
          <w:jc w:val="center"/>
        </w:trPr>
        <w:tc>
          <w:tcPr>
            <w:tcW w:w="148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14</w:t>
            </w:r>
          </w:p>
        </w:tc>
        <w:tc>
          <w:tcPr>
            <w:tcW w:w="1271" w:type="dxa"/>
            <w:gridSpan w:val="2"/>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96161</w:t>
            </w:r>
          </w:p>
        </w:tc>
        <w:tc>
          <w:tcPr>
            <w:tcW w:w="7539" w:type="dxa"/>
            <w:tcBorders>
              <w:top w:val="single" w:sz="4" w:space="0" w:color="auto"/>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ΦΥΓΟΚΕΝΤΡΟΣ ΕΠΙΤΡΑΠΕΖΙΑ</w:t>
            </w:r>
          </w:p>
        </w:tc>
      </w:tr>
      <w:tr w:rsidR="001B4F6E" w:rsidRPr="00403292" w:rsidTr="001367B5">
        <w:trPr>
          <w:trHeight w:val="8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cstheme="minorHAnsi"/>
                <w:sz w:val="22"/>
                <w:szCs w:val="22"/>
              </w:rPr>
              <w:t>H</w:t>
            </w:r>
            <w:r w:rsidRPr="00A53A6F">
              <w:rPr>
                <w:rFonts w:asciiTheme="minorHAnsi" w:hAnsiTheme="minorHAnsi" w:cstheme="minorHAnsi"/>
                <w:sz w:val="22"/>
                <w:szCs w:val="22"/>
                <w:lang w:val="el-GR"/>
              </w:rPr>
              <w:t xml:space="preserve"> </w:t>
            </w:r>
            <w:r w:rsidRPr="00A53A6F">
              <w:rPr>
                <w:rFonts w:asciiTheme="minorHAnsi" w:hAnsiTheme="minorHAnsi"/>
                <w:sz w:val="22"/>
                <w:szCs w:val="22"/>
                <w:lang w:val="el-GR"/>
              </w:rPr>
              <w:t>φυγόκεντρος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μπορεί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δεχθεί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διάφορες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αρθρωτές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κεφαλές</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s</w:t>
            </w:r>
            <w:r w:rsidRPr="00A53A6F">
              <w:rPr>
                <w:rFonts w:asciiTheme="minorHAnsi" w:hAnsiTheme="minorHAnsi" w:cstheme="minorHAnsi"/>
                <w:sz w:val="22"/>
                <w:szCs w:val="22"/>
              </w:rPr>
              <w:t>wing</w:t>
            </w:r>
            <w:r w:rsidRPr="00A53A6F">
              <w:rPr>
                <w:rFonts w:asciiTheme="minorHAnsi" w:hAnsiTheme="minorHAnsi" w:cstheme="minorHAnsi"/>
                <w:sz w:val="22"/>
                <w:szCs w:val="22"/>
                <w:lang w:val="el-GR"/>
              </w:rPr>
              <w:t>-</w:t>
            </w:r>
            <w:r w:rsidRPr="00A53A6F">
              <w:rPr>
                <w:rFonts w:asciiTheme="minorHAnsi" w:hAnsiTheme="minorHAnsi" w:cstheme="minorHAnsi"/>
                <w:sz w:val="22"/>
                <w:szCs w:val="22"/>
              </w:rPr>
              <w:t>outrotors</w:t>
            </w:r>
            <w:r w:rsidRPr="00A53A6F">
              <w:rPr>
                <w:rFonts w:asciiTheme="minorHAnsi" w:hAnsiTheme="minorHAnsi" w:cstheme="minorHAnsi"/>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κεφαλές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σταθερής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γωνίας</w:t>
            </w:r>
            <w:r w:rsidRPr="00A53A6F">
              <w:rPr>
                <w:rFonts w:asciiTheme="minorHAnsi" w:hAnsiTheme="minorHAnsi" w:cs="CG Times"/>
                <w:sz w:val="22"/>
                <w:szCs w:val="22"/>
                <w:lang w:val="el-GR"/>
              </w:rPr>
              <w:t xml:space="preserve"> (</w:t>
            </w:r>
            <w:r w:rsidRPr="00A53A6F">
              <w:rPr>
                <w:rFonts w:asciiTheme="minorHAnsi" w:hAnsiTheme="minorHAnsi" w:cstheme="minorHAnsi"/>
                <w:sz w:val="22"/>
                <w:szCs w:val="22"/>
              </w:rPr>
              <w:t>fixedanglerotors</w:t>
            </w:r>
            <w:r w:rsidRPr="00A53A6F">
              <w:rPr>
                <w:rFonts w:asciiTheme="minorHAnsi" w:hAnsiTheme="minorHAnsi" w:cstheme="minorHAnsi"/>
                <w:sz w:val="22"/>
                <w:szCs w:val="22"/>
                <w:lang w:val="el-GR"/>
              </w:rPr>
              <w:t xml:space="preserve">), </w:t>
            </w:r>
            <w:r w:rsidRPr="00A53A6F">
              <w:rPr>
                <w:rFonts w:asciiTheme="minorHAnsi" w:hAnsiTheme="minorHAnsi"/>
                <w:sz w:val="22"/>
                <w:szCs w:val="22"/>
                <w:lang w:val="el-GR"/>
              </w:rPr>
              <w:t>με</w:t>
            </w:r>
            <w:r>
              <w:rPr>
                <w:rFonts w:asciiTheme="minorHAnsi" w:hAnsiTheme="minorHAnsi"/>
                <w:sz w:val="22"/>
                <w:szCs w:val="22"/>
                <w:lang w:val="el-GR"/>
              </w:rPr>
              <w:t xml:space="preserve"> </w:t>
            </w:r>
            <w:r w:rsidRPr="00A53A6F">
              <w:rPr>
                <w:rFonts w:asciiTheme="minorHAnsi" w:hAnsiTheme="minorHAnsi"/>
                <w:sz w:val="22"/>
                <w:szCs w:val="22"/>
                <w:lang w:val="el-GR"/>
              </w:rPr>
              <w:t>μέγιστη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επιτυγχανόμενη</w:t>
            </w:r>
            <w:r>
              <w:rPr>
                <w:rFonts w:asciiTheme="minorHAnsi" w:hAnsiTheme="minorHAnsi"/>
                <w:sz w:val="22"/>
                <w:szCs w:val="22"/>
                <w:lang w:val="el-GR"/>
              </w:rPr>
              <w:t xml:space="preserve"> </w:t>
            </w:r>
            <w:r w:rsidRPr="00A53A6F">
              <w:rPr>
                <w:rFonts w:asciiTheme="minorHAnsi" w:hAnsiTheme="minorHAnsi"/>
                <w:sz w:val="22"/>
                <w:szCs w:val="22"/>
                <w:lang w:val="el-GR"/>
              </w:rPr>
              <w:t>ταχύτητα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περιστροφής</w:t>
            </w:r>
            <w:r w:rsidRPr="00A53A6F">
              <w:rPr>
                <w:rFonts w:asciiTheme="minorHAnsi" w:hAnsiTheme="minorHAnsi" w:cs="CG Times"/>
                <w:sz w:val="22"/>
                <w:szCs w:val="22"/>
                <w:lang w:val="el-GR"/>
              </w:rPr>
              <w:t xml:space="preserve"> 16.000</w:t>
            </w:r>
            <w:r w:rsidRPr="00A53A6F">
              <w:rPr>
                <w:rFonts w:asciiTheme="minorHAnsi" w:hAnsiTheme="minorHAnsi" w:cs="CG Times"/>
                <w:sz w:val="22"/>
                <w:szCs w:val="22"/>
              </w:rPr>
              <w:t>rpm</w:t>
            </w:r>
            <w:r w:rsidRPr="00A53A6F">
              <w:rPr>
                <w:rFonts w:asciiTheme="minorHAnsi" w:hAnsiTheme="minorHAnsi" w:cs="CG Times"/>
                <w:sz w:val="22"/>
                <w:szCs w:val="22"/>
                <w:lang w:val="el-GR"/>
              </w:rPr>
              <w:t>(</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κεφαλή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σταθερής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γωνίας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έτσι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ώστε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μπορεί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ανταποκριθεί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τόσο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στις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παρούσες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όσο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κυρίως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στις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μελλοντικές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ανάγκες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εργαστηρίου</w:t>
            </w:r>
            <w:r w:rsidRPr="00A53A6F">
              <w:rPr>
                <w:rFonts w:asciiTheme="minorHAnsi" w:hAnsiTheme="minorHAnsi" w:cs="CG Times"/>
                <w:sz w:val="22"/>
                <w:szCs w:val="22"/>
                <w:lang w:val="el-GR"/>
              </w:rPr>
              <w:t xml:space="preserve">. </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φυγόκεντρος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έχει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σήμανση</w:t>
            </w:r>
            <w:r w:rsidRPr="00A53A6F">
              <w:rPr>
                <w:rFonts w:asciiTheme="minorHAnsi" w:hAnsiTheme="minorHAnsi" w:cs="CG Times"/>
                <w:sz w:val="22"/>
                <w:szCs w:val="22"/>
                <w:lang w:val="el-GR"/>
              </w:rPr>
              <w:t xml:space="preserve"> </w:t>
            </w:r>
            <w:r w:rsidRPr="00A53A6F">
              <w:rPr>
                <w:rFonts w:asciiTheme="minorHAnsi" w:hAnsiTheme="minorHAnsi" w:cstheme="minorHAnsi"/>
                <w:sz w:val="22"/>
                <w:szCs w:val="22"/>
              </w:rPr>
              <w:t>CE</w:t>
            </w:r>
            <w:r w:rsidRPr="00A53A6F">
              <w:rPr>
                <w:rFonts w:asciiTheme="minorHAnsi" w:hAnsiTheme="minorHAnsi" w:cstheme="minorHAnsi"/>
                <w:sz w:val="22"/>
                <w:szCs w:val="22"/>
                <w:lang w:val="el-GR"/>
              </w:rPr>
              <w:t>/</w:t>
            </w:r>
            <w:r w:rsidRPr="00A53A6F">
              <w:rPr>
                <w:rFonts w:asciiTheme="minorHAnsi" w:hAnsiTheme="minorHAnsi" w:cstheme="minorHAnsi"/>
                <w:sz w:val="22"/>
                <w:szCs w:val="22"/>
              </w:rPr>
              <w:t>IVD</w:t>
            </w:r>
            <w:r w:rsidRPr="00A53A6F">
              <w:rPr>
                <w:rFonts w:asciiTheme="minorHAnsi" w:hAnsiTheme="minorHAnsi" w:cstheme="minorHAnsi"/>
                <w:sz w:val="22"/>
                <w:szCs w:val="22"/>
                <w:lang w:val="el-GR"/>
              </w:rPr>
              <w:t>.</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μπορεί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δεχθεί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άλλες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κεφαλές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όπως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κεφαλές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πλάκες</w:t>
            </w:r>
            <w:r w:rsidRPr="00A53A6F">
              <w:rPr>
                <w:rFonts w:asciiTheme="minorHAnsi" w:hAnsiTheme="minorHAnsi" w:cs="CG Times"/>
                <w:sz w:val="22"/>
                <w:szCs w:val="22"/>
                <w:lang w:val="el-GR"/>
              </w:rPr>
              <w:t xml:space="preserve"> </w:t>
            </w:r>
            <w:r w:rsidRPr="00A53A6F">
              <w:rPr>
                <w:rFonts w:asciiTheme="minorHAnsi" w:hAnsiTheme="minorHAnsi" w:cstheme="minorHAnsi"/>
                <w:sz w:val="22"/>
                <w:szCs w:val="22"/>
              </w:rPr>
              <w:t>ELISA</w:t>
            </w:r>
            <w:r w:rsidRPr="00A53A6F">
              <w:rPr>
                <w:rFonts w:asciiTheme="minorHAnsi" w:hAnsiTheme="minorHAnsi" w:cstheme="minorHAnsi"/>
                <w:sz w:val="22"/>
                <w:szCs w:val="22"/>
                <w:lang w:val="el-GR"/>
              </w:rPr>
              <w:t>,</w:t>
            </w:r>
            <w:r w:rsidRPr="00A53A6F">
              <w:rPr>
                <w:rFonts w:asciiTheme="minorHAnsi" w:hAnsiTheme="minorHAnsi"/>
                <w:sz w:val="22"/>
                <w:szCs w:val="22"/>
                <w:lang w:val="el-GR"/>
              </w:rPr>
              <w:t>καθώς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διάφορους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υποδοχείς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cstheme="minorHAnsi"/>
                <w:sz w:val="22"/>
                <w:szCs w:val="22"/>
              </w:rPr>
              <w:t>RIA</w:t>
            </w:r>
            <w:r w:rsidRPr="00A53A6F">
              <w:rPr>
                <w:rFonts w:asciiTheme="minorHAnsi" w:hAnsiTheme="minorHAnsi" w:cstheme="minorHAnsi"/>
                <w:sz w:val="22"/>
                <w:szCs w:val="22"/>
                <w:lang w:val="el-GR"/>
              </w:rPr>
              <w:t xml:space="preserve">, 15 </w:t>
            </w:r>
            <w:r w:rsidRPr="00A53A6F">
              <w:rPr>
                <w:rFonts w:asciiTheme="minorHAnsi" w:hAnsiTheme="minorHAnsi" w:cstheme="minorHAnsi"/>
                <w:sz w:val="22"/>
                <w:szCs w:val="22"/>
              </w:rPr>
              <w:t>ml</w:t>
            </w:r>
            <w:r w:rsidRPr="00A53A6F">
              <w:rPr>
                <w:rFonts w:asciiTheme="minorHAnsi" w:hAnsiTheme="minorHAnsi" w:cstheme="minorHAnsi"/>
                <w:sz w:val="22"/>
                <w:szCs w:val="22"/>
                <w:lang w:val="el-GR"/>
              </w:rPr>
              <w:t xml:space="preserve">, 50 </w:t>
            </w:r>
            <w:r w:rsidRPr="00A53A6F">
              <w:rPr>
                <w:rFonts w:asciiTheme="minorHAnsi" w:hAnsiTheme="minorHAnsi" w:cstheme="minorHAnsi"/>
                <w:sz w:val="22"/>
                <w:szCs w:val="22"/>
              </w:rPr>
              <w:t>ml</w:t>
            </w:r>
            <w:r w:rsidRPr="00A53A6F">
              <w:rPr>
                <w:rFonts w:asciiTheme="minorHAnsi" w:hAnsiTheme="minorHAnsi"/>
                <w:sz w:val="22"/>
                <w:szCs w:val="22"/>
                <w:lang w:val="el-GR"/>
              </w:rPr>
              <w:t>σωληνάρια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κτλ</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φυγόκεντρος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παραδοθεί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εργαστήριο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αρθρωτή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κεφαλή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μέγιστης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ταχύτητας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φυγοκέντρησης</w:t>
            </w:r>
            <w:r w:rsidRPr="00A53A6F">
              <w:rPr>
                <w:rFonts w:asciiTheme="minorHAnsi" w:hAnsiTheme="minorHAnsi" w:cs="CG Times"/>
                <w:sz w:val="22"/>
                <w:szCs w:val="22"/>
                <w:lang w:val="el-GR"/>
              </w:rPr>
              <w:t xml:space="preserve"> 4.200</w:t>
            </w:r>
            <w:r w:rsidRPr="00A53A6F">
              <w:rPr>
                <w:rFonts w:asciiTheme="minorHAnsi" w:hAnsiTheme="minorHAnsi" w:cstheme="minorHAnsi"/>
                <w:sz w:val="22"/>
                <w:szCs w:val="22"/>
              </w:rPr>
              <w:t>xrpm</w:t>
            </w:r>
            <w:r w:rsidRPr="00A53A6F">
              <w:rPr>
                <w:rFonts w:asciiTheme="minorHAnsi" w:hAnsiTheme="minorHAnsi" w:cstheme="minorHAnsi"/>
                <w:sz w:val="22"/>
                <w:szCs w:val="22"/>
                <w:lang w:val="el-GR"/>
              </w:rPr>
              <w:t xml:space="preserve"> / 3.398</w:t>
            </w:r>
            <w:r w:rsidRPr="00A53A6F">
              <w:rPr>
                <w:rFonts w:asciiTheme="minorHAnsi" w:hAnsiTheme="minorHAnsi" w:cstheme="minorHAnsi"/>
                <w:sz w:val="22"/>
                <w:szCs w:val="22"/>
              </w:rPr>
              <w:t>xg</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μέγιστης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χωρητικότητας</w:t>
            </w:r>
            <w:r w:rsidRPr="00A53A6F">
              <w:rPr>
                <w:rFonts w:asciiTheme="minorHAnsi" w:hAnsiTheme="minorHAnsi" w:cs="CG Times"/>
                <w:sz w:val="22"/>
                <w:szCs w:val="22"/>
                <w:lang w:val="el-GR"/>
              </w:rPr>
              <w:t xml:space="preserve"> 4</w:t>
            </w:r>
            <w:r w:rsidRPr="00A53A6F">
              <w:rPr>
                <w:rFonts w:asciiTheme="minorHAnsi" w:hAnsiTheme="minorHAnsi" w:cs="CG Times"/>
                <w:sz w:val="22"/>
                <w:szCs w:val="22"/>
              </w:rPr>
              <w:t>x</w:t>
            </w:r>
            <w:r w:rsidRPr="00A53A6F">
              <w:rPr>
                <w:rFonts w:asciiTheme="minorHAnsi" w:hAnsiTheme="minorHAnsi" w:cs="CG Times"/>
                <w:sz w:val="22"/>
                <w:szCs w:val="22"/>
                <w:lang w:val="el-GR"/>
              </w:rPr>
              <w:t>400</w:t>
            </w:r>
            <w:r w:rsidRPr="00A53A6F">
              <w:rPr>
                <w:rFonts w:asciiTheme="minorHAnsi" w:hAnsiTheme="minorHAnsi" w:cs="CG Times"/>
                <w:sz w:val="22"/>
                <w:szCs w:val="22"/>
              </w:rPr>
              <w:t>mL</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τουλάχιστον</w:t>
            </w:r>
            <w:r w:rsidRPr="00A53A6F">
              <w:rPr>
                <w:rFonts w:asciiTheme="minorHAnsi" w:hAnsiTheme="minorHAnsi" w:cs="CG Times"/>
                <w:sz w:val="22"/>
                <w:szCs w:val="22"/>
                <w:lang w:val="el-GR"/>
              </w:rPr>
              <w:t xml:space="preserve"> 60 </w:t>
            </w:r>
            <w:r w:rsidRPr="00A53A6F">
              <w:rPr>
                <w:rFonts w:asciiTheme="minorHAnsi" w:hAnsiTheme="minorHAnsi"/>
                <w:sz w:val="22"/>
                <w:szCs w:val="22"/>
                <w:lang w:val="el-GR"/>
              </w:rPr>
              <w:t>θέσεων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σωληνάρια</w:t>
            </w:r>
            <w:r w:rsidRPr="00A53A6F">
              <w:rPr>
                <w:rFonts w:asciiTheme="minorHAnsi" w:hAnsiTheme="minorHAnsi" w:cs="CG Times"/>
                <w:sz w:val="22"/>
                <w:szCs w:val="22"/>
                <w:lang w:val="el-GR"/>
              </w:rPr>
              <w:t xml:space="preserve"> 13</w:t>
            </w:r>
            <w:r w:rsidRPr="00A53A6F">
              <w:rPr>
                <w:rFonts w:asciiTheme="minorHAnsi" w:hAnsiTheme="minorHAnsi" w:cstheme="minorHAnsi"/>
                <w:sz w:val="22"/>
                <w:szCs w:val="22"/>
              </w:rPr>
              <w:t>x</w:t>
            </w:r>
            <w:r w:rsidRPr="00A53A6F">
              <w:rPr>
                <w:rFonts w:asciiTheme="minorHAnsi" w:hAnsiTheme="minorHAnsi" w:cstheme="minorHAnsi"/>
                <w:sz w:val="22"/>
                <w:szCs w:val="22"/>
                <w:lang w:val="el-GR"/>
              </w:rPr>
              <w:t xml:space="preserve">75 </w:t>
            </w:r>
            <w:r w:rsidRPr="00A53A6F">
              <w:rPr>
                <w:rFonts w:asciiTheme="minorHAnsi" w:hAnsiTheme="minorHAnsi" w:cstheme="minorHAnsi"/>
                <w:sz w:val="22"/>
                <w:szCs w:val="22"/>
              </w:rPr>
              <w:t>mm</w:t>
            </w:r>
            <w:r w:rsidRPr="00A53A6F">
              <w:rPr>
                <w:rFonts w:asciiTheme="minorHAnsi" w:hAnsiTheme="minorHAnsi"/>
                <w:sz w:val="22"/>
                <w:szCs w:val="22"/>
                <w:lang w:val="el-GR"/>
              </w:rPr>
              <w:t>ή</w:t>
            </w:r>
            <w:r w:rsidRPr="00A53A6F">
              <w:rPr>
                <w:rFonts w:asciiTheme="minorHAnsi" w:hAnsiTheme="minorHAnsi" w:cs="CG Times"/>
                <w:sz w:val="22"/>
                <w:szCs w:val="22"/>
                <w:lang w:val="el-GR"/>
              </w:rPr>
              <w:t xml:space="preserve"> 48 </w:t>
            </w:r>
            <w:r w:rsidRPr="00A53A6F">
              <w:rPr>
                <w:rFonts w:asciiTheme="minorHAnsi" w:hAnsiTheme="minorHAnsi"/>
                <w:sz w:val="22"/>
                <w:szCs w:val="22"/>
                <w:lang w:val="el-GR"/>
              </w:rPr>
              <w:t>θέσεων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σωληνάρια</w:t>
            </w:r>
            <w:r w:rsidRPr="00A53A6F">
              <w:rPr>
                <w:rFonts w:asciiTheme="minorHAnsi" w:hAnsiTheme="minorHAnsi" w:cs="CG Times"/>
                <w:sz w:val="22"/>
                <w:szCs w:val="22"/>
                <w:lang w:val="el-GR"/>
              </w:rPr>
              <w:t xml:space="preserve"> 17</w:t>
            </w:r>
            <w:r w:rsidRPr="00A53A6F">
              <w:rPr>
                <w:rFonts w:asciiTheme="minorHAnsi" w:hAnsiTheme="minorHAnsi" w:cs="CG Times"/>
                <w:sz w:val="22"/>
                <w:szCs w:val="22"/>
              </w:rPr>
              <w:t>x</w:t>
            </w:r>
            <w:r w:rsidRPr="00A53A6F">
              <w:rPr>
                <w:rFonts w:asciiTheme="minorHAnsi" w:hAnsiTheme="minorHAnsi" w:cs="CG Times"/>
                <w:sz w:val="22"/>
                <w:szCs w:val="22"/>
                <w:lang w:val="el-GR"/>
              </w:rPr>
              <w:t>110</w:t>
            </w:r>
            <w:r w:rsidRPr="00A53A6F">
              <w:rPr>
                <w:rFonts w:asciiTheme="minorHAnsi" w:hAnsiTheme="minorHAnsi" w:cstheme="minorHAnsi"/>
                <w:sz w:val="22"/>
                <w:szCs w:val="22"/>
              </w:rPr>
              <w:t>mm</w:t>
            </w:r>
            <w:r w:rsidRPr="00A53A6F">
              <w:rPr>
                <w:rFonts w:asciiTheme="minorHAnsi" w:hAnsiTheme="minorHAnsi" w:cstheme="minorHAnsi"/>
                <w:sz w:val="22"/>
                <w:szCs w:val="22"/>
                <w:lang w:val="el-GR"/>
              </w:rPr>
              <w:t>.</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Πρέπει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περιλαμβάνονται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κατάλληλοι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υποδοχείς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φυγοκέντρησησωληναρίων</w:t>
            </w:r>
            <w:r w:rsidRPr="00A53A6F">
              <w:rPr>
                <w:rFonts w:asciiTheme="minorHAnsi" w:hAnsiTheme="minorHAnsi" w:cs="CG Times"/>
                <w:sz w:val="22"/>
                <w:szCs w:val="22"/>
                <w:lang w:val="el-GR"/>
              </w:rPr>
              <w:t>17</w:t>
            </w:r>
            <w:r w:rsidRPr="00A53A6F">
              <w:rPr>
                <w:rFonts w:asciiTheme="minorHAnsi" w:hAnsiTheme="minorHAnsi" w:cs="CG Times"/>
                <w:sz w:val="22"/>
                <w:szCs w:val="22"/>
              </w:rPr>
              <w:t>x</w:t>
            </w:r>
            <w:r w:rsidRPr="00A53A6F">
              <w:rPr>
                <w:rFonts w:asciiTheme="minorHAnsi" w:hAnsiTheme="minorHAnsi" w:cs="CG Times"/>
                <w:sz w:val="22"/>
                <w:szCs w:val="22"/>
                <w:lang w:val="el-GR"/>
              </w:rPr>
              <w:t>110</w:t>
            </w:r>
            <w:r w:rsidRPr="00A53A6F">
              <w:rPr>
                <w:rFonts w:asciiTheme="minorHAnsi" w:hAnsiTheme="minorHAnsi" w:cs="CG Times"/>
                <w:sz w:val="22"/>
                <w:szCs w:val="22"/>
              </w:rPr>
              <w:t>mm</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σωληναρίων</w:t>
            </w:r>
            <w:r w:rsidRPr="00A53A6F">
              <w:rPr>
                <w:rFonts w:asciiTheme="minorHAnsi" w:hAnsiTheme="minorHAnsi" w:cs="CG Times"/>
                <w:sz w:val="22"/>
                <w:szCs w:val="22"/>
                <w:lang w:val="el-GR"/>
              </w:rPr>
              <w:t xml:space="preserve"> 13</w:t>
            </w:r>
            <w:r w:rsidRPr="00A53A6F">
              <w:rPr>
                <w:rFonts w:asciiTheme="minorHAnsi" w:hAnsiTheme="minorHAnsi" w:cstheme="minorHAnsi"/>
                <w:sz w:val="22"/>
                <w:szCs w:val="22"/>
              </w:rPr>
              <w:t>x</w:t>
            </w:r>
            <w:r w:rsidRPr="00A53A6F">
              <w:rPr>
                <w:rFonts w:asciiTheme="minorHAnsi" w:hAnsiTheme="minorHAnsi" w:cstheme="minorHAnsi"/>
                <w:sz w:val="22"/>
                <w:szCs w:val="22"/>
                <w:lang w:val="el-GR"/>
              </w:rPr>
              <w:t>75</w:t>
            </w:r>
            <w:r w:rsidRPr="00A53A6F">
              <w:rPr>
                <w:rFonts w:asciiTheme="minorHAnsi" w:hAnsiTheme="minorHAnsi" w:cstheme="minorHAnsi"/>
                <w:sz w:val="22"/>
                <w:szCs w:val="22"/>
              </w:rPr>
              <w:t>mm</w:t>
            </w:r>
            <w:r w:rsidRPr="00A53A6F">
              <w:rPr>
                <w:rFonts w:asciiTheme="minorHAnsi" w:hAnsiTheme="minorHAnsi" w:cstheme="minorHAnsi"/>
                <w:sz w:val="22"/>
                <w:szCs w:val="22"/>
                <w:lang w:val="el-GR"/>
              </w:rPr>
              <w:t>.</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cstheme="minorHAnsi"/>
                <w:sz w:val="22"/>
                <w:szCs w:val="22"/>
              </w:rPr>
              <w:t>N</w:t>
            </w:r>
            <w:r w:rsidRPr="00A53A6F">
              <w:rPr>
                <w:rFonts w:asciiTheme="minorHAnsi" w:hAnsiTheme="minorHAnsi"/>
                <w:sz w:val="22"/>
                <w:szCs w:val="22"/>
                <w:lang w:val="el-GR"/>
              </w:rPr>
              <w:t>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σύστημα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ασφαλείας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ανισοζυγισμένα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δείγματα</w:t>
            </w:r>
            <w:r w:rsidRPr="00A53A6F">
              <w:rPr>
                <w:rFonts w:asciiTheme="minorHAnsi" w:hAnsiTheme="minorHAnsi" w:cs="CG Times"/>
                <w:sz w:val="22"/>
                <w:szCs w:val="22"/>
                <w:lang w:val="el-GR"/>
              </w:rPr>
              <w:t xml:space="preserve">, </w:t>
            </w:r>
            <w:r w:rsidRPr="00A53A6F">
              <w:rPr>
                <w:rFonts w:asciiTheme="minorHAnsi" w:hAnsiTheme="minorHAnsi" w:cstheme="minorHAnsi"/>
                <w:sz w:val="22"/>
                <w:szCs w:val="22"/>
              </w:rPr>
              <w:t>o</w:t>
            </w:r>
            <w:r w:rsidRPr="00A53A6F">
              <w:rPr>
                <w:rFonts w:asciiTheme="minorHAnsi" w:hAnsiTheme="minorHAnsi" w:cstheme="minorHAnsi"/>
                <w:sz w:val="22"/>
                <w:szCs w:val="22"/>
                <w:lang w:val="el-GR"/>
              </w:rPr>
              <w:t xml:space="preserve"> </w:t>
            </w:r>
            <w:r w:rsidRPr="00A53A6F">
              <w:rPr>
                <w:rFonts w:asciiTheme="minorHAnsi" w:hAnsiTheme="minorHAnsi"/>
                <w:sz w:val="22"/>
                <w:szCs w:val="22"/>
                <w:lang w:val="el-GR"/>
              </w:rPr>
              <w:t>οποίος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θα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διακόπτει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αυτόματα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φυγοκέντρηση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περίπτωση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ανισοκατανομής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φορτίου</w:t>
            </w:r>
            <w:r w:rsidRPr="00A53A6F">
              <w:rPr>
                <w:rFonts w:asciiTheme="minorHAnsi" w:hAnsiTheme="minorHAnsi" w:cs="CG Times"/>
                <w:sz w:val="22"/>
                <w:szCs w:val="22"/>
                <w:lang w:val="el-GR"/>
              </w:rPr>
              <w:t>.</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αυτόματο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σύστημα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ελέγχου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περιστροφής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κεφαλής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ώστε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ξεπεράσει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ταχύτητα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οποία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έχει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ορίσει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κατασκευάστρια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εταιρεία</w:t>
            </w:r>
            <w:r w:rsidRPr="00A53A6F">
              <w:rPr>
                <w:rFonts w:asciiTheme="minorHAnsi" w:hAnsiTheme="minorHAnsi" w:cs="CG Times"/>
                <w:sz w:val="22"/>
                <w:szCs w:val="22"/>
                <w:lang w:val="el-GR"/>
              </w:rPr>
              <w:t>.</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cstheme="minorHAnsi"/>
                <w:sz w:val="22"/>
                <w:szCs w:val="22"/>
              </w:rPr>
              <w:t>N</w:t>
            </w:r>
            <w:r w:rsidRPr="00A53A6F">
              <w:rPr>
                <w:rFonts w:asciiTheme="minorHAnsi" w:hAnsiTheme="minorHAnsi"/>
                <w:sz w:val="22"/>
                <w:szCs w:val="22"/>
                <w:lang w:val="el-GR"/>
              </w:rPr>
              <w:t>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έχει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ενσωματωμένο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μικροϋπολογιστή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έλεγχο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όλων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συστημάτων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λειτουργίας</w:t>
            </w:r>
            <w:r w:rsidRPr="00A53A6F">
              <w:rPr>
                <w:rFonts w:asciiTheme="minorHAnsi" w:hAnsiTheme="minorHAnsi" w:cs="CG Times"/>
                <w:sz w:val="22"/>
                <w:szCs w:val="22"/>
                <w:lang w:val="el-GR"/>
              </w:rPr>
              <w:t>.</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έχει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ψηφιακή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ένδειξη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στροφών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χρόνου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προγράμματος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επιτάχυνσης</w:t>
            </w:r>
            <w:r w:rsidRPr="00A53A6F">
              <w:rPr>
                <w:rFonts w:asciiTheme="minorHAnsi" w:hAnsiTheme="minorHAnsi" w:cs="CG Times"/>
                <w:sz w:val="22"/>
                <w:szCs w:val="22"/>
                <w:lang w:val="el-GR"/>
              </w:rPr>
              <w:t xml:space="preserve"> / </w:t>
            </w:r>
            <w:r w:rsidRPr="00A53A6F">
              <w:rPr>
                <w:rFonts w:asciiTheme="minorHAnsi" w:hAnsiTheme="minorHAnsi"/>
                <w:sz w:val="22"/>
                <w:szCs w:val="22"/>
                <w:lang w:val="el-GR"/>
              </w:rPr>
              <w:t>επιβράδυνσης</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τουλάχιστον</w:t>
            </w:r>
            <w:r w:rsidRPr="00A53A6F">
              <w:rPr>
                <w:rFonts w:asciiTheme="minorHAnsi" w:hAnsiTheme="minorHAnsi" w:cs="CG Times"/>
                <w:sz w:val="22"/>
                <w:szCs w:val="22"/>
                <w:lang w:val="el-GR"/>
              </w:rPr>
              <w:t xml:space="preserve"> 10 </w:t>
            </w:r>
            <w:r w:rsidRPr="00A53A6F">
              <w:rPr>
                <w:rFonts w:asciiTheme="minorHAnsi" w:hAnsiTheme="minorHAnsi"/>
                <w:sz w:val="22"/>
                <w:szCs w:val="22"/>
                <w:lang w:val="el-GR"/>
              </w:rPr>
              <w:t>προγράμματα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επιτάχυνσης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10 </w:t>
            </w:r>
            <w:r w:rsidRPr="00A53A6F">
              <w:rPr>
                <w:rFonts w:asciiTheme="minorHAnsi" w:hAnsiTheme="minorHAnsi"/>
                <w:sz w:val="22"/>
                <w:szCs w:val="22"/>
                <w:lang w:val="el-GR"/>
              </w:rPr>
              <w:t>επιβράδυνσης</w:t>
            </w:r>
            <w:r w:rsidRPr="00A53A6F">
              <w:rPr>
                <w:rFonts w:asciiTheme="minorHAnsi" w:hAnsiTheme="minorHAnsi" w:cs="CG Times"/>
                <w:sz w:val="22"/>
                <w:szCs w:val="22"/>
                <w:lang w:val="el-GR"/>
              </w:rPr>
              <w:t xml:space="preserve">  </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διαθέτουν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σύστημα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ασφαλείας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καλύμματος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δεν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επιτρέπει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λειτουργία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ανοικτό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κάλυμμα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άνοιγμα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καλύμματος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κατά</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φυγοκέντρηση</w:t>
            </w:r>
            <w:r w:rsidRPr="00A53A6F">
              <w:rPr>
                <w:rFonts w:asciiTheme="minorHAnsi" w:hAnsiTheme="minorHAnsi" w:cs="CG Times"/>
                <w:sz w:val="22"/>
                <w:szCs w:val="22"/>
                <w:lang w:val="el-GR"/>
              </w:rPr>
              <w:t>.</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κεφαλή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έχει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δυνατότητα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δεχθεί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καπάκια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λειτουργία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κεφαλής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συνθήκες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βιολογικής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ασφάλειας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ανοίγουν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κλείνουν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εύκολα</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είναι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όσον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δυνατόν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αθόρυβη</w:t>
            </w:r>
            <w:r w:rsidRPr="00A53A6F">
              <w:rPr>
                <w:rFonts w:asciiTheme="minorHAnsi" w:hAnsiTheme="minorHAnsi" w:cs="CG Times"/>
                <w:sz w:val="22"/>
                <w:szCs w:val="22"/>
                <w:lang w:val="el-GR"/>
              </w:rPr>
              <w:t xml:space="preserve">,&lt;70 </w:t>
            </w:r>
            <w:r w:rsidRPr="00A53A6F">
              <w:rPr>
                <w:rFonts w:asciiTheme="minorHAnsi" w:hAnsiTheme="minorHAnsi" w:cs="CG Times"/>
                <w:sz w:val="22"/>
                <w:szCs w:val="22"/>
              </w:rPr>
              <w:t>dB</w:t>
            </w:r>
            <w:r w:rsidRPr="00A53A6F">
              <w:rPr>
                <w:rFonts w:asciiTheme="minorHAnsi" w:hAnsiTheme="minorHAnsi" w:cs="CG Times"/>
                <w:sz w:val="22"/>
                <w:szCs w:val="22"/>
                <w:lang w:val="el-GR"/>
              </w:rPr>
              <w:t>.</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δυνατότητα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προγραμματισμού</w:t>
            </w:r>
            <w:r>
              <w:rPr>
                <w:rFonts w:asciiTheme="minorHAnsi" w:hAnsiTheme="minorHAnsi"/>
                <w:sz w:val="22"/>
                <w:szCs w:val="22"/>
                <w:lang w:val="el-GR"/>
              </w:rPr>
              <w:t xml:space="preserve"> </w:t>
            </w:r>
            <w:r w:rsidRPr="00A53A6F">
              <w:rPr>
                <w:rFonts w:asciiTheme="minorHAnsi" w:hAnsiTheme="minorHAnsi"/>
                <w:sz w:val="22"/>
                <w:szCs w:val="22"/>
                <w:lang w:val="el-GR"/>
              </w:rPr>
              <w:t>φυγοκέντρησης</w:t>
            </w:r>
            <w:r>
              <w:rPr>
                <w:rFonts w:asciiTheme="minorHAnsi" w:hAnsiTheme="minorHAnsi"/>
                <w:sz w:val="22"/>
                <w:szCs w:val="22"/>
                <w:lang w:val="el-GR"/>
              </w:rPr>
              <w:t xml:space="preserve"> </w:t>
            </w:r>
            <w:r w:rsidRPr="00A53A6F">
              <w:rPr>
                <w:rFonts w:asciiTheme="minorHAnsi" w:hAnsiTheme="minorHAnsi"/>
                <w:sz w:val="22"/>
                <w:szCs w:val="22"/>
                <w:lang w:val="el-GR"/>
              </w:rPr>
              <w:t>μέχρι</w:t>
            </w:r>
            <w:r w:rsidRPr="00A53A6F">
              <w:rPr>
                <w:rFonts w:asciiTheme="minorHAnsi" w:hAnsiTheme="minorHAnsi" w:cs="CG Times"/>
                <w:sz w:val="22"/>
                <w:szCs w:val="22"/>
                <w:lang w:val="el-GR"/>
              </w:rPr>
              <w:t xml:space="preserve"> 9 </w:t>
            </w:r>
            <w:r w:rsidRPr="00A53A6F">
              <w:rPr>
                <w:rFonts w:asciiTheme="minorHAnsi" w:hAnsiTheme="minorHAnsi"/>
                <w:sz w:val="22"/>
                <w:szCs w:val="22"/>
                <w:lang w:val="el-GR"/>
              </w:rPr>
              <w:t>ώρες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5</w:t>
            </w:r>
            <w:r w:rsidRPr="00A53A6F">
              <w:rPr>
                <w:rFonts w:asciiTheme="minorHAnsi" w:hAnsiTheme="minorHAnsi" w:cstheme="minorHAnsi"/>
                <w:sz w:val="22"/>
                <w:szCs w:val="22"/>
                <w:lang w:val="el-GR"/>
              </w:rPr>
              <w:t xml:space="preserve">9 </w:t>
            </w:r>
            <w:r w:rsidRPr="00A53A6F">
              <w:rPr>
                <w:rFonts w:asciiTheme="minorHAnsi" w:hAnsiTheme="minorHAnsi"/>
                <w:sz w:val="22"/>
                <w:szCs w:val="22"/>
                <w:lang w:val="el-GR"/>
              </w:rPr>
              <w:t>λεπτά</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αλλά</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δυνατότητα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συνεχούς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στιγμιαίας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φυγοκέντρησης</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Λόγω</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χωροταξικών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περιορισμών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πλάτος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δεν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θα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πρέπει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ξεπερνά</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τα</w:t>
            </w:r>
            <w:r w:rsidRPr="00A53A6F">
              <w:rPr>
                <w:rFonts w:asciiTheme="minorHAnsi" w:hAnsiTheme="minorHAnsi" w:cs="CG Times"/>
                <w:sz w:val="22"/>
                <w:szCs w:val="22"/>
                <w:lang w:val="el-GR"/>
              </w:rPr>
              <w:t xml:space="preserve"> 50 </w:t>
            </w:r>
            <w:r w:rsidRPr="00A53A6F">
              <w:rPr>
                <w:rFonts w:asciiTheme="minorHAnsi" w:hAnsiTheme="minorHAnsi" w:cstheme="minorHAnsi"/>
                <w:sz w:val="22"/>
                <w:szCs w:val="22"/>
              </w:rPr>
              <w:t>cm</w:t>
            </w:r>
            <w:r w:rsidRPr="00A53A6F">
              <w:rPr>
                <w:rFonts w:asciiTheme="minorHAnsi" w:hAnsiTheme="minorHAnsi" w:cstheme="minorHAnsi"/>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ύψος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κλειστή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πόρτα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τα</w:t>
            </w:r>
            <w:r w:rsidRPr="00A53A6F">
              <w:rPr>
                <w:rFonts w:asciiTheme="minorHAnsi" w:hAnsiTheme="minorHAnsi" w:cs="CG Times"/>
                <w:sz w:val="22"/>
                <w:szCs w:val="22"/>
                <w:lang w:val="el-GR"/>
              </w:rPr>
              <w:t xml:space="preserve"> 36 </w:t>
            </w:r>
            <w:r w:rsidRPr="00A53A6F">
              <w:rPr>
                <w:rFonts w:asciiTheme="minorHAnsi" w:hAnsiTheme="minorHAnsi" w:cstheme="minorHAnsi"/>
                <w:sz w:val="22"/>
                <w:szCs w:val="22"/>
              </w:rPr>
              <w:t>cm</w:t>
            </w:r>
            <w:r w:rsidRPr="00A53A6F">
              <w:rPr>
                <w:rFonts w:asciiTheme="minorHAnsi" w:hAnsiTheme="minorHAnsi" w:cstheme="minorHAnsi"/>
                <w:sz w:val="22"/>
                <w:szCs w:val="22"/>
                <w:lang w:val="el-GR"/>
              </w:rPr>
              <w:t xml:space="preserve">. </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βάρος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ξεπερνά</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τα</w:t>
            </w:r>
            <w:r w:rsidRPr="00A53A6F">
              <w:rPr>
                <w:rFonts w:asciiTheme="minorHAnsi" w:hAnsiTheme="minorHAnsi" w:cs="CG Times"/>
                <w:sz w:val="22"/>
                <w:szCs w:val="22"/>
                <w:lang w:val="el-GR"/>
              </w:rPr>
              <w:t xml:space="preserve"> 50 </w:t>
            </w:r>
            <w:r w:rsidRPr="00A53A6F">
              <w:rPr>
                <w:rFonts w:asciiTheme="minorHAnsi" w:hAnsiTheme="minorHAnsi" w:cstheme="minorHAnsi"/>
                <w:sz w:val="22"/>
                <w:szCs w:val="22"/>
              </w:rPr>
              <w:t>Kg</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σύστημα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μηχανικής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απασφάλισης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καπακιού</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περίπτωση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διακοπής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ρεύματος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βλάβης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ανάκτηση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δειγμάτων</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παρέχεται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εγγύηση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καλής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λειτουργίας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τουλάχιστον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ενός</w:t>
            </w:r>
            <w:r w:rsidRPr="00A53A6F">
              <w:rPr>
                <w:rFonts w:asciiTheme="minorHAnsi" w:hAnsiTheme="minorHAnsi" w:cs="CG Times"/>
                <w:sz w:val="22"/>
                <w:szCs w:val="22"/>
                <w:lang w:val="el-GR"/>
              </w:rPr>
              <w:t xml:space="preserve"> (1) </w:t>
            </w:r>
            <w:r w:rsidRPr="00A53A6F">
              <w:rPr>
                <w:rFonts w:asciiTheme="minorHAnsi" w:hAnsiTheme="minorHAnsi"/>
                <w:sz w:val="22"/>
                <w:szCs w:val="22"/>
                <w:lang w:val="el-GR"/>
              </w:rPr>
              <w:t>έτους</w:t>
            </w:r>
            <w:r w:rsidRPr="00A53A6F">
              <w:rPr>
                <w:rFonts w:asciiTheme="minorHAnsi" w:hAnsiTheme="minorHAnsi" w:cs="CG Times"/>
                <w:sz w:val="22"/>
                <w:szCs w:val="22"/>
                <w:lang w:val="el-GR"/>
              </w:rPr>
              <w:t>.</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προμηθευτής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όσο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κατασκευαστικός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οίκος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φυγοκέντρου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είναι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πιστοποιημένοι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κατά</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ISO</w:t>
            </w:r>
            <w:r w:rsidRPr="00A53A6F">
              <w:rPr>
                <w:rFonts w:asciiTheme="minorHAnsi" w:hAnsiTheme="minorHAnsi" w:cs="CG Times"/>
                <w:sz w:val="22"/>
                <w:szCs w:val="22"/>
                <w:lang w:val="el-GR"/>
              </w:rPr>
              <w:t xml:space="preserve"> 9001:2015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κατά</w:t>
            </w:r>
            <w:r w:rsidRPr="00A53A6F">
              <w:rPr>
                <w:rFonts w:asciiTheme="minorHAnsi" w:hAnsiTheme="minorHAnsi" w:cs="CG Times"/>
                <w:sz w:val="22"/>
                <w:szCs w:val="22"/>
                <w:lang w:val="el-GR"/>
              </w:rPr>
              <w:t xml:space="preserve"> 13485:2016</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παρέχεται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δωρεάν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εκπαίδευση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χειριστών</w:t>
            </w:r>
          </w:p>
          <w:p w:rsidR="001B4F6E" w:rsidRPr="00A53A6F" w:rsidRDefault="001B4F6E" w:rsidP="001367B5">
            <w:pPr>
              <w:pStyle w:val="aff1"/>
              <w:rPr>
                <w:rFonts w:asciiTheme="minorHAnsi" w:hAnsiTheme="minorHAnsi" w:cstheme="minorHAnsi"/>
                <w:sz w:val="22"/>
                <w:szCs w:val="22"/>
                <w:lang w:val="el-GR"/>
              </w:rPr>
            </w:pPr>
            <w:r w:rsidRPr="00A53A6F">
              <w:rPr>
                <w:rFonts w:asciiTheme="minorHAnsi" w:hAnsiTheme="minorHAnsi"/>
                <w:sz w:val="22"/>
                <w:szCs w:val="22"/>
                <w:lang w:val="el-GR"/>
              </w:rPr>
              <w:t>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συμμόρφωση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τις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ζητούμενες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τεχνικές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προδιαγραφές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φυγοκέντρου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πιστοποιείται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αναλυτικές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παραπομπές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φυλλάδια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κατασκευαστή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ποινή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αποκλεισμού</w:t>
            </w:r>
          </w:p>
        </w:tc>
      </w:tr>
      <w:tr w:rsidR="001B4F6E" w:rsidRPr="00A53A6F" w:rsidTr="001367B5">
        <w:trPr>
          <w:trHeight w:val="825"/>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15</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251268</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ΔΙΦΑΣΙΚΟΣ ΑΠΙΝΙΔΩΤΗΣ ΜΕ ΜΟΝΙΤΟΡ</w:t>
            </w:r>
          </w:p>
        </w:tc>
      </w:tr>
      <w:tr w:rsidR="001B4F6E" w:rsidRPr="00403292" w:rsidTr="001367B5">
        <w:trPr>
          <w:trHeight w:val="46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15"/>
              <w:gridCol w:w="7282"/>
            </w:tblGrid>
            <w:tr w:rsidR="001B4F6E" w:rsidRPr="00403292" w:rsidTr="001367B5">
              <w:trPr>
                <w:trHeight w:val="60"/>
              </w:trPr>
              <w:tc>
                <w:tcPr>
                  <w:tcW w:w="464" w:type="dxa"/>
                </w:tcPr>
                <w:p w:rsidR="001B4F6E" w:rsidRPr="00A53A6F" w:rsidRDefault="001B4F6E" w:rsidP="001367B5">
                  <w:pPr>
                    <w:pStyle w:val="Web"/>
                    <w:rPr>
                      <w:rFonts w:asciiTheme="minorHAnsi" w:hAnsiTheme="minorHAnsi"/>
                      <w:sz w:val="22"/>
                    </w:rPr>
                  </w:pPr>
                  <w:r w:rsidRPr="00A53A6F">
                    <w:rPr>
                      <w:rFonts w:asciiTheme="minorHAnsi" w:hAnsiTheme="minorHAnsi"/>
                      <w:sz w:val="22"/>
                    </w:rPr>
                    <w:t xml:space="preserve">     1.</w:t>
                  </w:r>
                </w:p>
              </w:tc>
              <w:tc>
                <w:tcPr>
                  <w:tcW w:w="7282" w:type="dxa"/>
                </w:tcPr>
                <w:p w:rsidR="001B4F6E" w:rsidRPr="00A53A6F" w:rsidRDefault="001B4F6E" w:rsidP="001367B5">
                  <w:pPr>
                    <w:pStyle w:val="Web"/>
                    <w:rPr>
                      <w:rFonts w:asciiTheme="minorHAnsi" w:eastAsiaTheme="minorEastAsia" w:hAnsiTheme="minorHAnsi"/>
                      <w:sz w:val="22"/>
                    </w:rPr>
                  </w:pPr>
                  <w:r w:rsidRPr="00A53A6F">
                    <w:rPr>
                      <w:rFonts w:asciiTheme="minorHAnsi" w:hAnsiTheme="minorHAnsi"/>
                      <w:sz w:val="22"/>
                    </w:rPr>
                    <w:t>Να είναι σύγχρονης, ψηφιακής τεχνολογίας, νεότατου σχεδιασμού, με όλα τα εξαρτήματα, που απαιτούνται, για τη σωστή και πλήρη λειτουργία του και να παραδοθεί εγκατεστημένος σε πλήρη λειτουργία με δαπάνη της προμηθεύτριας εταιρείας στον χώρο που θα υποδείξει το Νοσοκομείο, όπως επίσης και μια επίδειξη λειτουργίας.</w:t>
                  </w:r>
                </w:p>
              </w:tc>
            </w:tr>
            <w:tr w:rsidR="001B4F6E" w:rsidRPr="00403292" w:rsidTr="001367B5">
              <w:trPr>
                <w:trHeight w:val="60"/>
              </w:trPr>
              <w:tc>
                <w:tcPr>
                  <w:tcW w:w="464" w:type="dxa"/>
                </w:tcPr>
                <w:p w:rsidR="001B4F6E" w:rsidRPr="00A53A6F" w:rsidRDefault="001B4F6E" w:rsidP="001367B5">
                  <w:pPr>
                    <w:pStyle w:val="aff1"/>
                    <w:spacing w:after="200" w:line="276" w:lineRule="auto"/>
                    <w:ind w:left="209"/>
                    <w:rPr>
                      <w:rFonts w:asciiTheme="minorHAnsi" w:hAnsiTheme="minorHAnsi"/>
                      <w:sz w:val="22"/>
                      <w:szCs w:val="22"/>
                    </w:rPr>
                  </w:pPr>
                  <w:r w:rsidRPr="00A53A6F">
                    <w:rPr>
                      <w:rFonts w:asciiTheme="minorHAnsi" w:hAnsiTheme="minorHAnsi"/>
                      <w:sz w:val="22"/>
                      <w:szCs w:val="22"/>
                    </w:rPr>
                    <w:t>2.</w:t>
                  </w:r>
                </w:p>
              </w:tc>
              <w:tc>
                <w:tcPr>
                  <w:tcW w:w="7282"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Εργονομική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λαβή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έτσι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ώστε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μεταφέρεται</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Περιστροφικό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διακόπτη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επιλογής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μεταξύ</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μόνιτορ</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απινίδωτη</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Μονάδα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αναίμακτης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βηματοδότησης</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Μονάδα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μέτρησης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αναίμακτης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πιέσεως</w:t>
                  </w:r>
                  <w:r w:rsidRPr="00A53A6F">
                    <w:rPr>
                      <w:rFonts w:asciiTheme="minorHAnsi" w:hAnsiTheme="minorHAnsi" w:cs="CG Times"/>
                      <w:sz w:val="22"/>
                      <w:szCs w:val="22"/>
                      <w:lang w:val="el-GR"/>
                    </w:rPr>
                    <w:t xml:space="preserve"> (</w:t>
                  </w:r>
                  <w:r w:rsidRPr="00A53A6F">
                    <w:rPr>
                      <w:rFonts w:asciiTheme="minorHAnsi" w:hAnsiTheme="minorHAnsi"/>
                      <w:sz w:val="22"/>
                      <w:szCs w:val="22"/>
                    </w:rPr>
                    <w:t>NIBP</w:t>
                  </w:r>
                  <w:r w:rsidRPr="00A53A6F">
                    <w:rPr>
                      <w:rFonts w:asciiTheme="minorHAnsi" w:hAnsiTheme="minorHAnsi"/>
                      <w:sz w:val="22"/>
                      <w:szCs w:val="22"/>
                      <w:lang w:val="el-GR"/>
                    </w:rPr>
                    <w:t>)</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lastRenderedPageBreak/>
                    <w:t>Μονάδα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μέτρησης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οξυμετρίας</w:t>
                  </w:r>
                  <w:r w:rsidRPr="00A53A6F">
                    <w:rPr>
                      <w:rFonts w:asciiTheme="minorHAnsi" w:hAnsiTheme="minorHAnsi" w:cs="CG Times"/>
                      <w:sz w:val="22"/>
                      <w:szCs w:val="22"/>
                      <w:lang w:val="el-GR"/>
                    </w:rPr>
                    <w:t xml:space="preserve"> (</w:t>
                  </w:r>
                  <w:r w:rsidRPr="00A53A6F">
                    <w:rPr>
                      <w:rFonts w:asciiTheme="minorHAnsi" w:hAnsiTheme="minorHAnsi"/>
                      <w:sz w:val="22"/>
                      <w:szCs w:val="22"/>
                    </w:rPr>
                    <w:t>SpO</w:t>
                  </w:r>
                  <w:r w:rsidRPr="00A53A6F">
                    <w:rPr>
                      <w:rFonts w:asciiTheme="minorHAnsi" w:hAnsiTheme="minorHAnsi"/>
                      <w:sz w:val="22"/>
                      <w:szCs w:val="22"/>
                      <w:lang w:val="el-GR"/>
                    </w:rPr>
                    <w:t>2)</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Ταχύτητα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εκκίνησης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μικρότερη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3</w:t>
                  </w:r>
                  <w:r w:rsidRPr="00A53A6F">
                    <w:rPr>
                      <w:rFonts w:asciiTheme="minorHAnsi" w:hAnsiTheme="minorHAnsi"/>
                      <w:sz w:val="22"/>
                      <w:szCs w:val="22"/>
                    </w:rPr>
                    <w:t>sec</w:t>
                  </w:r>
                </w:p>
                <w:p w:rsidR="001B4F6E" w:rsidRPr="00A53A6F" w:rsidRDefault="001B4F6E" w:rsidP="001367B5">
                  <w:pPr>
                    <w:pStyle w:val="aff1"/>
                    <w:spacing w:after="200" w:line="276" w:lineRule="auto"/>
                    <w:ind w:left="0"/>
                    <w:rPr>
                      <w:rFonts w:asciiTheme="minorHAnsi" w:hAnsiTheme="minorHAnsi"/>
                      <w:sz w:val="22"/>
                      <w:szCs w:val="22"/>
                    </w:rPr>
                  </w:pPr>
                  <w:r w:rsidRPr="00A53A6F">
                    <w:rPr>
                      <w:rFonts w:asciiTheme="minorHAnsi" w:hAnsiTheme="minorHAnsi"/>
                      <w:sz w:val="22"/>
                      <w:szCs w:val="22"/>
                    </w:rPr>
                    <w:t>Common mode rejection ως μόνιτορ (CMRR) &gt;105 dB</w:t>
                  </w:r>
                </w:p>
                <w:p w:rsidR="001B4F6E" w:rsidRPr="00A53A6F" w:rsidRDefault="001B4F6E" w:rsidP="001367B5">
                  <w:pPr>
                    <w:pStyle w:val="aff1"/>
                    <w:spacing w:after="200" w:line="276" w:lineRule="auto"/>
                    <w:ind w:left="0"/>
                    <w:rPr>
                      <w:rFonts w:asciiTheme="minorHAnsi" w:hAnsiTheme="minorHAnsi"/>
                      <w:sz w:val="22"/>
                      <w:szCs w:val="22"/>
                    </w:rPr>
                  </w:pPr>
                  <w:r w:rsidRPr="00A53A6F">
                    <w:rPr>
                      <w:rFonts w:asciiTheme="minorHAnsi" w:hAnsiTheme="minorHAnsi"/>
                      <w:sz w:val="22"/>
                      <w:szCs w:val="22"/>
                    </w:rPr>
                    <w:t>Common mode rejection ως απινίδωτης (CMRR) &gt;105 dB</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Απεικόνιση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καρδιακού</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ρυθμού</w:t>
                  </w:r>
                  <w:r w:rsidRPr="00A53A6F">
                    <w:rPr>
                      <w:rFonts w:asciiTheme="minorHAnsi" w:hAnsiTheme="minorHAnsi" w:cs="CG Times"/>
                      <w:sz w:val="22"/>
                      <w:szCs w:val="22"/>
                      <w:lang w:val="el-GR"/>
                    </w:rPr>
                    <w:t xml:space="preserve"> 15-300 </w:t>
                  </w:r>
                  <w:r w:rsidRPr="00A53A6F">
                    <w:rPr>
                      <w:rFonts w:asciiTheme="minorHAnsi" w:hAnsiTheme="minorHAnsi" w:cs="CG Times"/>
                      <w:sz w:val="22"/>
                      <w:szCs w:val="22"/>
                    </w:rPr>
                    <w:t>BPM</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όλες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τις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ηλικιακές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κατηγορίες</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Ενσωματωμένο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τροφοδοτικό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οποίο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λειτουργεί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τάση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δικτύου</w:t>
                  </w:r>
                  <w:r w:rsidRPr="00A53A6F">
                    <w:rPr>
                      <w:rFonts w:asciiTheme="minorHAnsi" w:hAnsiTheme="minorHAnsi" w:cs="CG Times"/>
                      <w:sz w:val="22"/>
                      <w:szCs w:val="22"/>
                      <w:lang w:val="el-GR"/>
                    </w:rPr>
                    <w:t xml:space="preserve"> 220-230 </w:t>
                  </w:r>
                  <w:r w:rsidRPr="00A53A6F">
                    <w:rPr>
                      <w:rFonts w:asciiTheme="minorHAnsi" w:hAnsiTheme="minorHAnsi" w:cs="CG Times"/>
                      <w:sz w:val="22"/>
                      <w:szCs w:val="22"/>
                    </w:rPr>
                    <w:t>Vac</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Τουλάχιστον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μία</w:t>
                  </w:r>
                  <w:r w:rsidRPr="00A53A6F">
                    <w:rPr>
                      <w:rFonts w:asciiTheme="minorHAnsi" w:hAnsiTheme="minorHAnsi" w:cs="CG Times"/>
                      <w:sz w:val="22"/>
                      <w:szCs w:val="22"/>
                      <w:lang w:val="el-GR"/>
                    </w:rPr>
                    <w:t xml:space="preserve"> (1) </w:t>
                  </w:r>
                  <w:r w:rsidRPr="00A53A6F">
                    <w:rPr>
                      <w:rFonts w:asciiTheme="minorHAnsi" w:hAnsiTheme="minorHAnsi"/>
                      <w:sz w:val="22"/>
                      <w:szCs w:val="22"/>
                      <w:lang w:val="el-GR"/>
                    </w:rPr>
                    <w:t>ενσωματωμένη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επαναφορτιζόμενη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μπαταρία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ιόντων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Λιθίου</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Li</w:t>
                  </w:r>
                  <w:r w:rsidRPr="00A53A6F">
                    <w:rPr>
                      <w:rFonts w:asciiTheme="minorHAnsi" w:hAnsiTheme="minorHAnsi" w:cs="CG Times"/>
                      <w:sz w:val="22"/>
                      <w:szCs w:val="22"/>
                      <w:lang w:val="el-GR"/>
                    </w:rPr>
                    <w:t>-</w:t>
                  </w:r>
                  <w:r w:rsidRPr="00A53A6F">
                    <w:rPr>
                      <w:rFonts w:asciiTheme="minorHAnsi" w:hAnsiTheme="minorHAnsi" w:cs="CG Times"/>
                      <w:sz w:val="22"/>
                      <w:szCs w:val="22"/>
                    </w:rPr>
                    <w:t>ion</w:t>
                  </w:r>
                  <w:r w:rsidRPr="00A53A6F">
                    <w:rPr>
                      <w:rFonts w:asciiTheme="minorHAnsi" w:hAnsiTheme="minorHAnsi" w:cs="CG Times"/>
                      <w:sz w:val="22"/>
                      <w:szCs w:val="22"/>
                      <w:lang w:val="el-GR"/>
                    </w:rPr>
                    <w:t>)</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Φωτεινή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ένδειξη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κυρίως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σώμα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εκτός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οθόνης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όταν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εμφανίζεται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κάποιο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σφάλμα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λειτουργία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Φωτεινή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ένδειξη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κυρίως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σώμα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εκτός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οθόνης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όταν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λειτουργεί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τάση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δικτύου</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Φίλτρο</w:t>
                  </w:r>
                  <w:r w:rsidRPr="00A53A6F">
                    <w:rPr>
                      <w:rFonts w:asciiTheme="minorHAnsi" w:hAnsiTheme="minorHAnsi" w:cs="CG Times"/>
                      <w:sz w:val="22"/>
                      <w:szCs w:val="22"/>
                      <w:lang w:val="el-GR"/>
                    </w:rPr>
                    <w:t xml:space="preserve"> 50/60</w:t>
                  </w:r>
                  <w:r w:rsidRPr="00A53A6F">
                    <w:rPr>
                      <w:rFonts w:asciiTheme="minorHAnsi" w:hAnsiTheme="minorHAnsi" w:cs="CG Times"/>
                      <w:sz w:val="22"/>
                      <w:szCs w:val="22"/>
                    </w:rPr>
                    <w:t>HZ</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απόρριψης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παρασίτων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τοπικό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δίκτυο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ηλεκτροδότησης</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Τροχήλατη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βάση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συρτάρι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καλάθι</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Τουλάχιστον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μία</w:t>
                  </w:r>
                  <w:r w:rsidRPr="00A53A6F">
                    <w:rPr>
                      <w:rFonts w:asciiTheme="minorHAnsi" w:hAnsiTheme="minorHAnsi" w:cs="CG Times"/>
                      <w:sz w:val="22"/>
                      <w:szCs w:val="22"/>
                      <w:lang w:val="el-GR"/>
                    </w:rPr>
                    <w:t xml:space="preserve"> (1) </w:t>
                  </w:r>
                  <w:r w:rsidRPr="00A53A6F">
                    <w:rPr>
                      <w:rFonts w:asciiTheme="minorHAnsi" w:hAnsiTheme="minorHAnsi"/>
                      <w:sz w:val="22"/>
                      <w:szCs w:val="22"/>
                      <w:lang w:val="el-GR"/>
                    </w:rPr>
                    <w:t>θύρα</w:t>
                  </w:r>
                  <w:r w:rsidRPr="00A53A6F">
                    <w:rPr>
                      <w:rFonts w:asciiTheme="minorHAnsi" w:hAnsiTheme="minorHAnsi" w:cs="CG Times"/>
                      <w:sz w:val="22"/>
                      <w:szCs w:val="22"/>
                      <w:lang w:val="el-GR"/>
                    </w:rPr>
                    <w:t xml:space="preserve"> </w:t>
                  </w:r>
                  <w:r w:rsidRPr="00A53A6F">
                    <w:rPr>
                      <w:rFonts w:asciiTheme="minorHAnsi" w:hAnsiTheme="minorHAnsi"/>
                      <w:sz w:val="22"/>
                      <w:szCs w:val="22"/>
                    </w:rPr>
                    <w:t>USB</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Θύρα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δικτύου</w:t>
                  </w:r>
                  <w:r w:rsidRPr="00A53A6F">
                    <w:rPr>
                      <w:rFonts w:asciiTheme="minorHAnsi" w:hAnsiTheme="minorHAnsi" w:cs="CG Times"/>
                      <w:sz w:val="22"/>
                      <w:szCs w:val="22"/>
                      <w:lang w:val="el-GR"/>
                    </w:rPr>
                    <w:t xml:space="preserve"> </w:t>
                  </w:r>
                  <w:r w:rsidRPr="00A53A6F">
                    <w:rPr>
                      <w:rFonts w:asciiTheme="minorHAnsi" w:hAnsiTheme="minorHAnsi"/>
                      <w:sz w:val="22"/>
                      <w:szCs w:val="22"/>
                    </w:rPr>
                    <w:t>ETHERNET</w:t>
                  </w:r>
                  <w:r w:rsidRPr="00A53A6F">
                    <w:rPr>
                      <w:rFonts w:asciiTheme="minorHAnsi" w:hAnsiTheme="minorHAnsi"/>
                      <w:sz w:val="22"/>
                      <w:szCs w:val="22"/>
                      <w:lang w:val="el-GR"/>
                    </w:rPr>
                    <w:t>.</w:t>
                  </w:r>
                </w:p>
              </w:tc>
            </w:tr>
            <w:tr w:rsidR="001B4F6E" w:rsidRPr="00A53A6F"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lastRenderedPageBreak/>
                    <w:t>3.</w:t>
                  </w:r>
                </w:p>
              </w:tc>
              <w:tc>
                <w:tcPr>
                  <w:tcW w:w="7282" w:type="dxa"/>
                </w:tcPr>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έγχρωμη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οθόνη</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TFT</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υψηλής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ανάλυσης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ευκρίνειας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μεταξύ</w:t>
                  </w:r>
                  <w:r w:rsidRPr="00A53A6F">
                    <w:rPr>
                      <w:rFonts w:asciiTheme="minorHAnsi" w:hAnsiTheme="minorHAnsi" w:cs="CG Times"/>
                      <w:sz w:val="22"/>
                      <w:szCs w:val="22"/>
                      <w:lang w:val="el-GR"/>
                    </w:rPr>
                    <w:t xml:space="preserve"> 7’’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8’’ </w:t>
                  </w:r>
                  <w:r w:rsidRPr="00A53A6F">
                    <w:rPr>
                      <w:rFonts w:asciiTheme="minorHAnsi" w:hAnsiTheme="minorHAnsi"/>
                      <w:sz w:val="22"/>
                      <w:szCs w:val="22"/>
                      <w:lang w:val="el-GR"/>
                    </w:rPr>
                    <w:t>όπου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απεικονίζονται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εξής</w:t>
                  </w:r>
                  <w:r w:rsidRPr="00A53A6F">
                    <w:rPr>
                      <w:rFonts w:asciiTheme="minorHAnsi" w:hAnsiTheme="minorHAnsi" w:cs="CG Times"/>
                      <w:sz w:val="22"/>
                      <w:szCs w:val="22"/>
                      <w:lang w:val="el-GR"/>
                    </w:rPr>
                    <w:t>:</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Όνομα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ασθενούς</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Ηλικιακή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κατηγορία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ασθενούς</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Ώρα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ημερομηνία</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Ένδειξη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εμφυτευμένου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βηματοδότη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ασθενούς</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Τουλάχιστον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δύο</w:t>
                  </w:r>
                  <w:r w:rsidRPr="00A53A6F">
                    <w:rPr>
                      <w:rFonts w:asciiTheme="minorHAnsi" w:hAnsiTheme="minorHAnsi" w:cs="CG Times"/>
                      <w:sz w:val="22"/>
                      <w:szCs w:val="22"/>
                      <w:lang w:val="el-GR"/>
                    </w:rPr>
                    <w:t xml:space="preserve"> (2) </w:t>
                  </w:r>
                  <w:r w:rsidRPr="00A53A6F">
                    <w:rPr>
                      <w:rFonts w:asciiTheme="minorHAnsi" w:hAnsiTheme="minorHAnsi"/>
                      <w:sz w:val="22"/>
                      <w:szCs w:val="22"/>
                      <w:lang w:val="el-GR"/>
                    </w:rPr>
                    <w:t>κυματομορφές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διάρκειας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τουλάχιστον</w:t>
                  </w:r>
                  <w:r w:rsidRPr="00A53A6F">
                    <w:rPr>
                      <w:rFonts w:asciiTheme="minorHAnsi" w:hAnsiTheme="minorHAnsi" w:cs="CG Times"/>
                      <w:sz w:val="22"/>
                      <w:szCs w:val="22"/>
                      <w:lang w:val="el-GR"/>
                    </w:rPr>
                    <w:t xml:space="preserve"> 15</w:t>
                  </w:r>
                  <w:r w:rsidRPr="00A53A6F">
                    <w:rPr>
                      <w:rFonts w:asciiTheme="minorHAnsi" w:hAnsiTheme="minorHAnsi" w:cs="CG Times"/>
                      <w:sz w:val="22"/>
                      <w:szCs w:val="22"/>
                    </w:rPr>
                    <w:t>sec</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κατάσταση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μόνιτορ</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Τύπος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απολαβή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κυματομορφής</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Ένδειξη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επιλεγόμενης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ενέργειας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κατά</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απινίδωση</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Καρδιακός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ρυθμός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όρια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καρδιακού</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ρυθμού</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έχουν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καθοριστεί</w:t>
                  </w:r>
                </w:p>
                <w:p w:rsidR="001B4F6E" w:rsidRPr="00A53A6F" w:rsidRDefault="001B4F6E" w:rsidP="001367B5">
                  <w:pPr>
                    <w:pStyle w:val="aff1"/>
                    <w:spacing w:after="200" w:line="276" w:lineRule="auto"/>
                    <w:ind w:left="-38"/>
                    <w:rPr>
                      <w:rFonts w:asciiTheme="minorHAnsi" w:hAnsiTheme="minorHAnsi"/>
                      <w:sz w:val="22"/>
                      <w:szCs w:val="22"/>
                    </w:rPr>
                  </w:pPr>
                  <w:r w:rsidRPr="00A53A6F">
                    <w:rPr>
                      <w:rFonts w:asciiTheme="minorHAnsi" w:hAnsiTheme="minorHAnsi"/>
                      <w:sz w:val="22"/>
                      <w:szCs w:val="22"/>
                    </w:rPr>
                    <w:t>Προειδοποιητικά</w:t>
                  </w:r>
                  <w:r w:rsidRPr="00A53A6F">
                    <w:rPr>
                      <w:rFonts w:asciiTheme="minorHAnsi" w:hAnsiTheme="minorHAnsi" w:cs="CG Times"/>
                      <w:sz w:val="22"/>
                      <w:szCs w:val="22"/>
                    </w:rPr>
                    <w:t xml:space="preserve"> </w:t>
                  </w:r>
                  <w:r w:rsidRPr="00A53A6F">
                    <w:rPr>
                      <w:rFonts w:asciiTheme="minorHAnsi" w:hAnsiTheme="minorHAnsi"/>
                      <w:sz w:val="22"/>
                      <w:szCs w:val="22"/>
                    </w:rPr>
                    <w:t>μηνύματα</w:t>
                  </w:r>
                </w:p>
                <w:p w:rsidR="001B4F6E" w:rsidRPr="00A53A6F" w:rsidRDefault="001B4F6E" w:rsidP="001367B5">
                  <w:pPr>
                    <w:pStyle w:val="aff1"/>
                    <w:spacing w:after="200" w:line="276" w:lineRule="auto"/>
                    <w:ind w:left="-38"/>
                    <w:rPr>
                      <w:rFonts w:asciiTheme="minorHAnsi" w:hAnsiTheme="minorHAnsi"/>
                      <w:sz w:val="22"/>
                      <w:szCs w:val="22"/>
                    </w:rPr>
                  </w:pPr>
                  <w:r w:rsidRPr="00A53A6F">
                    <w:rPr>
                      <w:rFonts w:asciiTheme="minorHAnsi" w:hAnsiTheme="minorHAnsi"/>
                      <w:sz w:val="22"/>
                      <w:szCs w:val="22"/>
                    </w:rPr>
                    <w:t>Κατάσταση</w:t>
                  </w:r>
                  <w:r w:rsidRPr="00A53A6F">
                    <w:rPr>
                      <w:rFonts w:asciiTheme="minorHAnsi" w:hAnsiTheme="minorHAnsi" w:cs="CG Times"/>
                      <w:sz w:val="22"/>
                      <w:szCs w:val="22"/>
                    </w:rPr>
                    <w:t xml:space="preserve"> </w:t>
                  </w:r>
                  <w:r w:rsidRPr="00A53A6F">
                    <w:rPr>
                      <w:rFonts w:asciiTheme="minorHAnsi" w:hAnsiTheme="minorHAnsi"/>
                      <w:sz w:val="22"/>
                      <w:szCs w:val="22"/>
                    </w:rPr>
                    <w:t>μπαταρίας</w:t>
                  </w:r>
                  <w:r w:rsidRPr="00A53A6F">
                    <w:rPr>
                      <w:rFonts w:asciiTheme="minorHAnsi" w:hAnsiTheme="minorHAnsi" w:cs="CG Times"/>
                      <w:sz w:val="22"/>
                      <w:szCs w:val="22"/>
                    </w:rPr>
                    <w:t>.</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4.</w:t>
                  </w:r>
                </w:p>
              </w:tc>
              <w:tc>
                <w:tcPr>
                  <w:tcW w:w="7282" w:type="dxa"/>
                </w:tcPr>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έχει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ενσωματωμένο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θερμικό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καταγραφικό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τύπου</w:t>
                  </w:r>
                  <w:r w:rsidRPr="00A53A6F">
                    <w:rPr>
                      <w:rFonts w:asciiTheme="minorHAnsi" w:hAnsiTheme="minorHAnsi" w:cs="CG Times"/>
                      <w:sz w:val="22"/>
                      <w:szCs w:val="22"/>
                      <w:lang w:val="el-GR"/>
                    </w:rPr>
                    <w:t xml:space="preserve"> </w:t>
                  </w:r>
                  <w:r w:rsidRPr="00A53A6F">
                    <w:rPr>
                      <w:rFonts w:asciiTheme="minorHAnsi" w:hAnsiTheme="minorHAnsi"/>
                      <w:sz w:val="22"/>
                      <w:szCs w:val="22"/>
                    </w:rPr>
                    <w:t>dot</w:t>
                  </w:r>
                  <w:r w:rsidRPr="00A53A6F">
                    <w:rPr>
                      <w:rFonts w:asciiTheme="minorHAnsi" w:hAnsiTheme="minorHAnsi"/>
                      <w:sz w:val="22"/>
                      <w:szCs w:val="22"/>
                      <w:lang w:val="el-GR"/>
                    </w:rPr>
                    <w:t xml:space="preserve"> </w:t>
                  </w:r>
                  <w:r w:rsidRPr="00A53A6F">
                    <w:rPr>
                      <w:rFonts w:asciiTheme="minorHAnsi" w:hAnsiTheme="minorHAnsi"/>
                      <w:sz w:val="22"/>
                      <w:szCs w:val="22"/>
                    </w:rPr>
                    <w:t>array</w:t>
                  </w:r>
                  <w:r w:rsidRPr="00A53A6F">
                    <w:rPr>
                      <w:rFonts w:asciiTheme="minorHAnsi" w:hAnsiTheme="minorHAnsi"/>
                      <w:sz w:val="22"/>
                      <w:szCs w:val="22"/>
                      <w:lang w:val="el-GR"/>
                    </w:rPr>
                    <w:t xml:space="preserve"> 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ταχύτητα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καταγραφής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τουλάχιστον</w:t>
                  </w:r>
                  <w:r w:rsidRPr="00A53A6F">
                    <w:rPr>
                      <w:rFonts w:asciiTheme="minorHAnsi" w:hAnsiTheme="minorHAnsi" w:cs="CG Times"/>
                      <w:sz w:val="22"/>
                      <w:szCs w:val="22"/>
                      <w:lang w:val="el-GR"/>
                    </w:rPr>
                    <w:t xml:space="preserve"> 6, 25, 12.5, 25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50 </w:t>
                  </w:r>
                  <w:r w:rsidRPr="00A53A6F">
                    <w:rPr>
                      <w:rFonts w:asciiTheme="minorHAnsi" w:hAnsiTheme="minorHAnsi" w:cs="CG Times"/>
                      <w:sz w:val="22"/>
                      <w:szCs w:val="22"/>
                    </w:rPr>
                    <w:t>mm</w:t>
                  </w:r>
                  <w:r w:rsidRPr="00A53A6F">
                    <w:rPr>
                      <w:rFonts w:asciiTheme="minorHAnsi" w:hAnsiTheme="minorHAnsi" w:cs="CG Times"/>
                      <w:sz w:val="22"/>
                      <w:szCs w:val="22"/>
                      <w:lang w:val="el-GR"/>
                    </w:rPr>
                    <w:t>/</w:t>
                  </w:r>
                  <w:r w:rsidRPr="00A53A6F">
                    <w:rPr>
                      <w:rFonts w:asciiTheme="minorHAnsi" w:hAnsiTheme="minorHAnsi" w:cs="CG Times"/>
                      <w:sz w:val="22"/>
                      <w:szCs w:val="22"/>
                    </w:rPr>
                    <w:t>sec</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καταγράφει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ρολό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χαρτί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πλάτους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μεταξύ</w:t>
                  </w:r>
                  <w:r w:rsidRPr="00A53A6F">
                    <w:rPr>
                      <w:rFonts w:asciiTheme="minorHAnsi" w:hAnsiTheme="minorHAnsi" w:cs="CG Times"/>
                      <w:sz w:val="22"/>
                      <w:szCs w:val="22"/>
                      <w:lang w:val="el-GR"/>
                    </w:rPr>
                    <w:t xml:space="preserve"> 45-55 </w:t>
                  </w:r>
                  <w:r w:rsidRPr="00A53A6F">
                    <w:rPr>
                      <w:rFonts w:asciiTheme="minorHAnsi" w:hAnsiTheme="minorHAnsi" w:cs="CG Times"/>
                      <w:sz w:val="22"/>
                      <w:szCs w:val="22"/>
                    </w:rPr>
                    <w:t>mm</w:t>
                  </w:r>
                  <w:r w:rsidRPr="00A53A6F">
                    <w:rPr>
                      <w:rFonts w:asciiTheme="minorHAnsi" w:hAnsiTheme="minorHAnsi" w:cs="CG Times"/>
                      <w:sz w:val="22"/>
                      <w:szCs w:val="22"/>
                      <w:lang w:val="el-GR"/>
                    </w:rPr>
                    <w:t>.</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5.</w:t>
                  </w:r>
                </w:p>
              </w:tc>
              <w:tc>
                <w:tcPr>
                  <w:tcW w:w="7282" w:type="dxa"/>
                </w:tcPr>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έχει</w:t>
                  </w:r>
                  <w:r w:rsidRPr="00A53A6F">
                    <w:rPr>
                      <w:rFonts w:asciiTheme="minorHAnsi" w:hAnsiTheme="minorHAnsi" w:cs="CG Times"/>
                      <w:sz w:val="22"/>
                      <w:szCs w:val="22"/>
                      <w:lang w:val="el-GR"/>
                    </w:rPr>
                    <w:t>:</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Δυνατότητα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διφασικής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σύγχρονης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ασύγχρονης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εσωτερικής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εξωτερικής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απινίδωσης</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Ενέργεια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απινίδωσης</w:t>
                  </w:r>
                  <w:r w:rsidRPr="00A53A6F">
                    <w:rPr>
                      <w:rFonts w:asciiTheme="minorHAnsi" w:hAnsiTheme="minorHAnsi" w:cs="CG Times"/>
                      <w:sz w:val="22"/>
                      <w:szCs w:val="22"/>
                      <w:lang w:val="el-GR"/>
                    </w:rPr>
                    <w:t>: 2, 3, 4, 5, 6, 7, 8, 9, 10, 15, 20, 30, 50, 70, 100, 150, 200, 300, 360</w:t>
                  </w:r>
                  <w:r w:rsidRPr="00A53A6F">
                    <w:rPr>
                      <w:rFonts w:asciiTheme="minorHAnsi" w:hAnsiTheme="minorHAnsi" w:cs="CG Times"/>
                      <w:sz w:val="22"/>
                      <w:szCs w:val="22"/>
                    </w:rPr>
                    <w:t>J</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περισσότερες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προεπιλογές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αναφερθούν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ακριβώς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όλες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προεπιλογές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ενέργειας</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Δυνατότητα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εσωτερικής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αποφόρτισης 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περίπτωση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εκτέλεσης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απινίδωσης</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διακόπτες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φόρτισης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απινίδωσης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επιλογής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ενέργειας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τόσο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σώμα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μόνιτορ</w:t>
                  </w:r>
                  <w:r w:rsidRPr="00A53A6F">
                    <w:rPr>
                      <w:rFonts w:asciiTheme="minorHAnsi" w:hAnsiTheme="minorHAnsi" w:cs="CG Times"/>
                      <w:sz w:val="22"/>
                      <w:szCs w:val="22"/>
                      <w:lang w:val="el-GR"/>
                    </w:rPr>
                    <w:t>-</w:t>
                  </w:r>
                  <w:r w:rsidRPr="00A53A6F">
                    <w:rPr>
                      <w:rFonts w:asciiTheme="minorHAnsi" w:hAnsiTheme="minorHAnsi"/>
                      <w:sz w:val="22"/>
                      <w:szCs w:val="22"/>
                      <w:lang w:val="el-GR"/>
                    </w:rPr>
                    <w:t>απινιδωτή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όσο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στα</w:t>
                  </w:r>
                  <w:r w:rsidRPr="00A53A6F">
                    <w:rPr>
                      <w:rFonts w:asciiTheme="minorHAnsi" w:hAnsiTheme="minorHAnsi" w:cs="CG Times"/>
                      <w:sz w:val="22"/>
                      <w:szCs w:val="22"/>
                      <w:lang w:val="el-GR"/>
                    </w:rPr>
                    <w:t xml:space="preserve"> </w:t>
                  </w:r>
                  <w:r w:rsidRPr="00A53A6F">
                    <w:rPr>
                      <w:rFonts w:asciiTheme="minorHAnsi" w:hAnsiTheme="minorHAnsi"/>
                      <w:sz w:val="22"/>
                      <w:szCs w:val="22"/>
                    </w:rPr>
                    <w:t>paddles</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Στεγανότητα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συσκευής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w:t>
                  </w:r>
                  <w:r w:rsidRPr="00A53A6F">
                    <w:rPr>
                      <w:rFonts w:asciiTheme="minorHAnsi" w:hAnsiTheme="minorHAnsi"/>
                      <w:sz w:val="22"/>
                      <w:szCs w:val="22"/>
                    </w:rPr>
                    <w:t>paddles</w:t>
                  </w:r>
                  <w:r w:rsidRPr="00A53A6F">
                    <w:rPr>
                      <w:rFonts w:asciiTheme="minorHAnsi" w:hAnsiTheme="minorHAnsi"/>
                      <w:sz w:val="22"/>
                      <w:szCs w:val="22"/>
                      <w:lang w:val="el-GR"/>
                    </w:rPr>
                    <w:t xml:space="preserve"> 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μεταφορά</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ενεργείας</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lastRenderedPageBreak/>
                    <w:t>Θα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πάνω</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στα</w:t>
                  </w:r>
                  <w:r w:rsidRPr="00A53A6F">
                    <w:rPr>
                      <w:rFonts w:asciiTheme="minorHAnsi" w:hAnsiTheme="minorHAnsi" w:cs="CG Times"/>
                      <w:sz w:val="22"/>
                      <w:szCs w:val="22"/>
                      <w:lang w:val="el-GR"/>
                    </w:rPr>
                    <w:t xml:space="preserve"> </w:t>
                  </w:r>
                  <w:r w:rsidRPr="00A53A6F">
                    <w:rPr>
                      <w:rFonts w:asciiTheme="minorHAnsi" w:hAnsiTheme="minorHAnsi"/>
                      <w:sz w:val="22"/>
                      <w:szCs w:val="22"/>
                    </w:rPr>
                    <w:t>Paddles</w:t>
                  </w:r>
                  <w:r w:rsidRPr="00A53A6F">
                    <w:rPr>
                      <w:rFonts w:asciiTheme="minorHAnsi" w:hAnsiTheme="minorHAnsi"/>
                      <w:sz w:val="22"/>
                      <w:szCs w:val="22"/>
                      <w:lang w:val="el-GR"/>
                    </w:rPr>
                    <w:t xml:space="preserve"> εικόνα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ένδειξη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σημείου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τοποθέτησης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πάνω</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σώμα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ασθενούς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εκάστοτε</w:t>
                  </w:r>
                  <w:r w:rsidRPr="00A53A6F">
                    <w:rPr>
                      <w:rFonts w:asciiTheme="minorHAnsi" w:hAnsiTheme="minorHAnsi" w:cs="CG Times"/>
                      <w:sz w:val="22"/>
                      <w:szCs w:val="22"/>
                      <w:lang w:val="el-GR"/>
                    </w:rPr>
                    <w:t xml:space="preserve"> </w:t>
                  </w:r>
                  <w:r w:rsidRPr="00A53A6F">
                    <w:rPr>
                      <w:rFonts w:asciiTheme="minorHAnsi" w:hAnsiTheme="minorHAnsi"/>
                      <w:sz w:val="22"/>
                      <w:szCs w:val="22"/>
                    </w:rPr>
                    <w:t>Paddle</w:t>
                  </w:r>
                  <w:r w:rsidRPr="00A53A6F">
                    <w:rPr>
                      <w:rFonts w:asciiTheme="minorHAnsi" w:hAnsiTheme="minorHAnsi"/>
                      <w:sz w:val="22"/>
                      <w:szCs w:val="22"/>
                      <w:lang w:val="el-GR"/>
                    </w:rPr>
                    <w:t xml:space="preserve"> </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Ταχύτητα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φόρτισης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απινίδωση</w:t>
                  </w:r>
                  <w:r w:rsidRPr="00A53A6F">
                    <w:rPr>
                      <w:rFonts w:asciiTheme="minorHAnsi" w:hAnsiTheme="minorHAnsi" w:cs="CG Times"/>
                      <w:sz w:val="22"/>
                      <w:szCs w:val="22"/>
                      <w:lang w:val="el-GR"/>
                    </w:rPr>
                    <w:t>:</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τάση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δικτύου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μπαταρίας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λιγότερο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w:t>
                  </w:r>
                  <w:r w:rsidRPr="00A53A6F">
                    <w:rPr>
                      <w:rFonts w:asciiTheme="minorHAnsi" w:hAnsiTheme="minorHAnsi" w:cs="CG Times"/>
                      <w:sz w:val="22"/>
                      <w:szCs w:val="22"/>
                      <w:lang w:val="el-GR"/>
                    </w:rPr>
                    <w:t xml:space="preserve"> 4</w:t>
                  </w:r>
                  <w:r w:rsidRPr="00A53A6F">
                    <w:rPr>
                      <w:rFonts w:asciiTheme="minorHAnsi" w:hAnsiTheme="minorHAnsi"/>
                      <w:sz w:val="22"/>
                      <w:szCs w:val="22"/>
                    </w:rPr>
                    <w:t>sec</w:t>
                  </w:r>
                  <w:r w:rsidRPr="00A53A6F">
                    <w:rPr>
                      <w:rFonts w:asciiTheme="minorHAnsi" w:hAnsiTheme="minorHAnsi"/>
                      <w:sz w:val="22"/>
                      <w:szCs w:val="22"/>
                      <w:lang w:val="el-GR"/>
                    </w:rPr>
                    <w:t xml:space="preserve"> ως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τα</w:t>
                  </w:r>
                  <w:r w:rsidRPr="00A53A6F">
                    <w:rPr>
                      <w:rFonts w:asciiTheme="minorHAnsi" w:hAnsiTheme="minorHAnsi" w:cs="CG Times"/>
                      <w:sz w:val="22"/>
                      <w:szCs w:val="22"/>
                      <w:lang w:val="el-GR"/>
                    </w:rPr>
                    <w:t xml:space="preserve"> 200</w:t>
                  </w:r>
                  <w:r w:rsidRPr="00A53A6F">
                    <w:rPr>
                      <w:rFonts w:asciiTheme="minorHAnsi" w:hAnsiTheme="minorHAnsi"/>
                      <w:sz w:val="22"/>
                      <w:szCs w:val="22"/>
                    </w:rPr>
                    <w:t>J</w:t>
                  </w:r>
                </w:p>
                <w:p w:rsidR="001B4F6E" w:rsidRPr="00A53A6F" w:rsidRDefault="001B4F6E" w:rsidP="001367B5">
                  <w:pPr>
                    <w:pStyle w:val="aff1"/>
                    <w:spacing w:after="200" w:line="276" w:lineRule="auto"/>
                    <w:ind w:left="-38"/>
                    <w:rPr>
                      <w:rFonts w:asciiTheme="minorHAnsi" w:hAnsiTheme="minorHAnsi"/>
                      <w:sz w:val="22"/>
                      <w:szCs w:val="22"/>
                      <w:lang w:val="el-GR"/>
                    </w:rPr>
                  </w:pP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τάση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δικτύου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μπαταρίας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λιγότερο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w:t>
                  </w:r>
                  <w:r w:rsidRPr="00A53A6F">
                    <w:rPr>
                      <w:rFonts w:asciiTheme="minorHAnsi" w:hAnsiTheme="minorHAnsi" w:cs="CG Times"/>
                      <w:sz w:val="22"/>
                      <w:szCs w:val="22"/>
                      <w:lang w:val="el-GR"/>
                    </w:rPr>
                    <w:t xml:space="preserve"> 8</w:t>
                  </w:r>
                  <w:r w:rsidRPr="00A53A6F">
                    <w:rPr>
                      <w:rFonts w:asciiTheme="minorHAnsi" w:hAnsiTheme="minorHAnsi"/>
                      <w:sz w:val="22"/>
                      <w:szCs w:val="22"/>
                    </w:rPr>
                    <w:t>sec</w:t>
                  </w:r>
                  <w:r w:rsidRPr="00A53A6F">
                    <w:rPr>
                      <w:rFonts w:asciiTheme="minorHAnsi" w:hAnsiTheme="minorHAnsi"/>
                      <w:sz w:val="22"/>
                      <w:szCs w:val="22"/>
                      <w:lang w:val="el-GR"/>
                    </w:rPr>
                    <w:t xml:space="preserve"> ως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τα</w:t>
                  </w:r>
                  <w:r w:rsidRPr="00A53A6F">
                    <w:rPr>
                      <w:rFonts w:asciiTheme="minorHAnsi" w:hAnsiTheme="minorHAnsi" w:cs="CG Times"/>
                      <w:sz w:val="22"/>
                      <w:szCs w:val="22"/>
                      <w:lang w:val="el-GR"/>
                    </w:rPr>
                    <w:t xml:space="preserve"> 360</w:t>
                  </w:r>
                  <w:r w:rsidRPr="00A53A6F">
                    <w:rPr>
                      <w:rFonts w:asciiTheme="minorHAnsi" w:hAnsiTheme="minorHAnsi"/>
                      <w:sz w:val="22"/>
                      <w:szCs w:val="22"/>
                    </w:rPr>
                    <w:t>J</w:t>
                  </w:r>
                </w:p>
                <w:p w:rsidR="001B4F6E" w:rsidRPr="00A53A6F" w:rsidRDefault="001B4F6E" w:rsidP="001367B5">
                  <w:pPr>
                    <w:spacing w:after="200" w:line="276" w:lineRule="auto"/>
                    <w:ind w:left="-38"/>
                    <w:rPr>
                      <w:rFonts w:asciiTheme="minorHAnsi" w:hAnsiTheme="minorHAnsi" w:cs="Times New Roman"/>
                      <w:lang w:val="el-GR"/>
                    </w:rPr>
                  </w:pPr>
                  <w:r w:rsidRPr="00A53A6F">
                    <w:rPr>
                      <w:rFonts w:asciiTheme="minorHAnsi" w:hAnsiTheme="minorHAnsi" w:cs="Times New Roman"/>
                      <w:lang w:val="el-GR"/>
                    </w:rPr>
                    <w:t>Η απινίδωση να γίνεται σε τρία (3) βήματα: επιλογή ενέργειας, φόρτιση και απινίδωση.</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lastRenderedPageBreak/>
                    <w:t>6.</w:t>
                  </w:r>
                </w:p>
              </w:tc>
              <w:tc>
                <w:tcPr>
                  <w:tcW w:w="7282" w:type="dxa"/>
                </w:tcPr>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έχει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επιλογή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ευαισθησίας</w:t>
                  </w:r>
                  <w:r w:rsidRPr="00A53A6F">
                    <w:rPr>
                      <w:rFonts w:asciiTheme="minorHAnsi" w:hAnsiTheme="minorHAnsi" w:cs="CG Times"/>
                      <w:sz w:val="22"/>
                      <w:szCs w:val="22"/>
                      <w:lang w:val="el-GR"/>
                    </w:rPr>
                    <w:t>/</w:t>
                  </w:r>
                  <w:r w:rsidRPr="00A53A6F">
                    <w:rPr>
                      <w:rFonts w:asciiTheme="minorHAnsi" w:hAnsiTheme="minorHAnsi"/>
                      <w:sz w:val="22"/>
                      <w:szCs w:val="22"/>
                      <w:lang w:val="el-GR"/>
                    </w:rPr>
                    <w:t>απολαβής</w:t>
                  </w:r>
                  <w:r w:rsidRPr="00A53A6F">
                    <w:rPr>
                      <w:rFonts w:asciiTheme="minorHAnsi" w:hAnsiTheme="minorHAnsi" w:cs="CG Times"/>
                      <w:sz w:val="22"/>
                      <w:szCs w:val="22"/>
                      <w:lang w:val="el-GR"/>
                    </w:rPr>
                    <w:t xml:space="preserve"> (</w:t>
                  </w:r>
                  <w:r w:rsidRPr="00A53A6F">
                    <w:rPr>
                      <w:rFonts w:asciiTheme="minorHAnsi" w:hAnsiTheme="minorHAnsi"/>
                      <w:sz w:val="22"/>
                      <w:szCs w:val="22"/>
                    </w:rPr>
                    <w:t>gain</w:t>
                  </w:r>
                  <w:r w:rsidRPr="00A53A6F">
                    <w:rPr>
                      <w:rFonts w:asciiTheme="minorHAnsi" w:hAnsiTheme="minorHAnsi"/>
                      <w:sz w:val="22"/>
                      <w:szCs w:val="22"/>
                      <w:lang w:val="el-GR"/>
                    </w:rPr>
                    <w:t>) τουλάχιστον</w:t>
                  </w:r>
                  <w:r w:rsidRPr="00A53A6F">
                    <w:rPr>
                      <w:rFonts w:asciiTheme="minorHAnsi" w:hAnsiTheme="minorHAnsi" w:cs="CG Times"/>
                      <w:sz w:val="22"/>
                      <w:szCs w:val="22"/>
                      <w:lang w:val="el-GR"/>
                    </w:rPr>
                    <w:t xml:space="preserve"> 0.25, 0.5, 1, 2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4 </w:t>
                  </w:r>
                  <w:r w:rsidRPr="00A53A6F">
                    <w:rPr>
                      <w:rFonts w:asciiTheme="minorHAnsi" w:hAnsiTheme="minorHAnsi" w:cs="CG Times"/>
                      <w:sz w:val="22"/>
                      <w:szCs w:val="22"/>
                    </w:rPr>
                    <w:t>cm</w:t>
                  </w:r>
                  <w:r w:rsidRPr="00A53A6F">
                    <w:rPr>
                      <w:rFonts w:asciiTheme="minorHAnsi" w:hAnsiTheme="minorHAnsi" w:cs="CG Times"/>
                      <w:sz w:val="22"/>
                      <w:szCs w:val="22"/>
                      <w:lang w:val="el-GR"/>
                    </w:rPr>
                    <w:t>/</w:t>
                  </w:r>
                  <w:r w:rsidRPr="00A53A6F">
                    <w:rPr>
                      <w:rFonts w:asciiTheme="minorHAnsi" w:hAnsiTheme="minorHAnsi" w:cs="CG Times"/>
                      <w:sz w:val="22"/>
                      <w:szCs w:val="22"/>
                    </w:rPr>
                    <w:t>mV</w:t>
                  </w:r>
                  <w:r w:rsidRPr="00A53A6F">
                    <w:rPr>
                      <w:rFonts w:asciiTheme="minorHAnsi" w:hAnsiTheme="minorHAnsi" w:cs="CG Times"/>
                      <w:sz w:val="22"/>
                      <w:szCs w:val="22"/>
                      <w:lang w:val="el-GR"/>
                    </w:rPr>
                    <w:t>.</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7.</w:t>
                  </w:r>
                </w:p>
              </w:tc>
              <w:tc>
                <w:tcPr>
                  <w:tcW w:w="7282" w:type="dxa"/>
                </w:tcPr>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μπαταρία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θα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πρέπει</w:t>
                  </w:r>
                  <w:r w:rsidRPr="00A53A6F">
                    <w:rPr>
                      <w:rFonts w:asciiTheme="minorHAnsi" w:hAnsiTheme="minorHAnsi" w:cs="CG Times"/>
                      <w:sz w:val="22"/>
                      <w:szCs w:val="22"/>
                      <w:lang w:val="el-GR"/>
                    </w:rPr>
                    <w:t>:</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είναι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χωρητικότητας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τουλάχιστον</w:t>
                  </w:r>
                  <w:r w:rsidRPr="00A53A6F">
                    <w:rPr>
                      <w:rFonts w:asciiTheme="minorHAnsi" w:hAnsiTheme="minorHAnsi" w:cs="CG Times"/>
                      <w:sz w:val="22"/>
                      <w:szCs w:val="22"/>
                      <w:lang w:val="el-GR"/>
                    </w:rPr>
                    <w:t xml:space="preserve"> 5.000 </w:t>
                  </w:r>
                  <w:r w:rsidRPr="00A53A6F">
                    <w:rPr>
                      <w:rFonts w:asciiTheme="minorHAnsi" w:hAnsiTheme="minorHAnsi"/>
                      <w:sz w:val="22"/>
                      <w:szCs w:val="22"/>
                    </w:rPr>
                    <w:t>mAH</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είναι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εξωτερική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χωρίς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ανάγκη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αφαιρεθεί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οτιδήποτε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βίδα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μπαταρία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w:t>
                  </w:r>
                  <w:r w:rsidRPr="00A53A6F">
                    <w:rPr>
                      <w:rFonts w:asciiTheme="minorHAnsi" w:hAnsiTheme="minorHAnsi" w:cs="CG Times"/>
                      <w:sz w:val="22"/>
                      <w:szCs w:val="22"/>
                      <w:lang w:val="el-GR"/>
                    </w:rPr>
                    <w:t>.</w:t>
                  </w:r>
                  <w:r w:rsidRPr="00A53A6F">
                    <w:rPr>
                      <w:rFonts w:asciiTheme="minorHAnsi" w:hAnsiTheme="minorHAnsi"/>
                      <w:sz w:val="22"/>
                      <w:szCs w:val="22"/>
                      <w:lang w:val="el-GR"/>
                    </w:rPr>
                    <w:t>ο</w:t>
                  </w:r>
                  <w:r w:rsidRPr="00A53A6F">
                    <w:rPr>
                      <w:rFonts w:asciiTheme="minorHAnsi" w:hAnsiTheme="minorHAnsi" w:cs="CG Times"/>
                      <w:sz w:val="22"/>
                      <w:szCs w:val="22"/>
                      <w:lang w:val="el-GR"/>
                    </w:rPr>
                    <w:t>.</w:t>
                  </w:r>
                  <w:r w:rsidRPr="00A53A6F">
                    <w:rPr>
                      <w:rFonts w:asciiTheme="minorHAnsi" w:hAnsiTheme="minorHAnsi"/>
                      <w:sz w:val="22"/>
                      <w:szCs w:val="22"/>
                      <w:lang w:val="el-GR"/>
                    </w:rPr>
                    <w:t>κ</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αντικατάσταση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έχει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αυτονομία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λειτουργίας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όταν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είναι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πλήρως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φορτισμένη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τουλάχιστον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πέντε</w:t>
                  </w:r>
                  <w:r w:rsidRPr="00A53A6F">
                    <w:rPr>
                      <w:rFonts w:asciiTheme="minorHAnsi" w:hAnsiTheme="minorHAnsi" w:cs="CG Times"/>
                      <w:sz w:val="22"/>
                      <w:szCs w:val="22"/>
                      <w:lang w:val="el-GR"/>
                    </w:rPr>
                    <w:t xml:space="preserve"> (5) </w:t>
                  </w:r>
                  <w:r w:rsidRPr="00A53A6F">
                    <w:rPr>
                      <w:rFonts w:asciiTheme="minorHAnsi" w:hAnsiTheme="minorHAnsi"/>
                      <w:sz w:val="22"/>
                      <w:szCs w:val="22"/>
                      <w:lang w:val="el-GR"/>
                    </w:rPr>
                    <w:t>ώρες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κατάσταση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μόνιτορ</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τουλάχιστον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εκατό</w:t>
                  </w:r>
                  <w:r w:rsidRPr="00A53A6F">
                    <w:rPr>
                      <w:rFonts w:asciiTheme="minorHAnsi" w:hAnsiTheme="minorHAnsi" w:cs="CG Times"/>
                      <w:sz w:val="22"/>
                      <w:szCs w:val="22"/>
                      <w:lang w:val="el-GR"/>
                    </w:rPr>
                    <w:t xml:space="preserve"> (100) </w:t>
                  </w:r>
                  <w:r w:rsidRPr="00A53A6F">
                    <w:rPr>
                      <w:rFonts w:asciiTheme="minorHAnsi" w:hAnsiTheme="minorHAnsi"/>
                      <w:sz w:val="22"/>
                      <w:szCs w:val="22"/>
                      <w:lang w:val="el-GR"/>
                    </w:rPr>
                    <w:t>εκφορτίσεων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συνεχόμενες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στα</w:t>
                  </w:r>
                  <w:r w:rsidRPr="00A53A6F">
                    <w:rPr>
                      <w:rFonts w:asciiTheme="minorHAnsi" w:hAnsiTheme="minorHAnsi" w:cs="CG Times"/>
                      <w:sz w:val="22"/>
                      <w:szCs w:val="22"/>
                      <w:lang w:val="el-GR"/>
                    </w:rPr>
                    <w:t xml:space="preserve"> 360</w:t>
                  </w:r>
                  <w:r w:rsidRPr="00A53A6F">
                    <w:rPr>
                      <w:rFonts w:asciiTheme="minorHAnsi" w:hAnsiTheme="minorHAnsi"/>
                      <w:sz w:val="22"/>
                      <w:szCs w:val="22"/>
                    </w:rPr>
                    <w:t>J</w:t>
                  </w:r>
                  <w:r w:rsidRPr="00A53A6F">
                    <w:rPr>
                      <w:rFonts w:asciiTheme="minorHAnsi" w:hAnsiTheme="minorHAnsi"/>
                      <w:sz w:val="22"/>
                      <w:szCs w:val="22"/>
                      <w:lang w:val="el-GR"/>
                    </w:rPr>
                    <w:t xml:space="preserve"> </w:t>
                  </w:r>
                </w:p>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έχει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χρόνο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φόρτισης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κατάσταση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πλήρους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αποφόρτισης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κατάσταση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πλήρους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φόρτισης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w:t>
                  </w:r>
                  <w:r w:rsidRPr="00A53A6F">
                    <w:rPr>
                      <w:rFonts w:asciiTheme="minorHAnsi" w:hAnsiTheme="minorHAnsi" w:cs="CG Times"/>
                      <w:sz w:val="22"/>
                      <w:szCs w:val="22"/>
                      <w:lang w:val="el-GR"/>
                    </w:rPr>
                    <w:t xml:space="preserve">99%) </w:t>
                  </w:r>
                  <w:r w:rsidRPr="00A53A6F">
                    <w:rPr>
                      <w:rFonts w:asciiTheme="minorHAnsi" w:hAnsiTheme="minorHAnsi"/>
                      <w:sz w:val="22"/>
                      <w:szCs w:val="22"/>
                      <w:lang w:val="el-GR"/>
                    </w:rPr>
                    <w:t>λιγότερο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τρεις</w:t>
                  </w:r>
                  <w:r w:rsidRPr="00A53A6F">
                    <w:rPr>
                      <w:rFonts w:asciiTheme="minorHAnsi" w:hAnsiTheme="minorHAnsi" w:cs="CG Times"/>
                      <w:sz w:val="22"/>
                      <w:szCs w:val="22"/>
                      <w:lang w:val="el-GR"/>
                    </w:rPr>
                    <w:t xml:space="preserve"> (3) </w:t>
                  </w:r>
                  <w:r w:rsidRPr="00A53A6F">
                    <w:rPr>
                      <w:rFonts w:asciiTheme="minorHAnsi" w:hAnsiTheme="minorHAnsi"/>
                      <w:sz w:val="22"/>
                      <w:szCs w:val="22"/>
                      <w:lang w:val="el-GR"/>
                    </w:rPr>
                    <w:t>ώρες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συσκευή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απενεργοποιημένη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λιγότερο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πέντε</w:t>
                  </w:r>
                  <w:r w:rsidRPr="00A53A6F">
                    <w:rPr>
                      <w:rFonts w:asciiTheme="minorHAnsi" w:hAnsiTheme="minorHAnsi" w:cs="CG Times"/>
                      <w:sz w:val="22"/>
                      <w:szCs w:val="22"/>
                      <w:lang w:val="el-GR"/>
                    </w:rPr>
                    <w:t xml:space="preserve"> (5) </w:t>
                  </w:r>
                  <w:r w:rsidRPr="00A53A6F">
                    <w:rPr>
                      <w:rFonts w:asciiTheme="minorHAnsi" w:hAnsiTheme="minorHAnsi"/>
                      <w:sz w:val="22"/>
                      <w:szCs w:val="22"/>
                      <w:lang w:val="el-GR"/>
                    </w:rPr>
                    <w:t>ώρες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συσκευή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ενεργοποιημένη</w:t>
                  </w:r>
                </w:p>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Το μόνιτορ-απινιδωτής θα πρέπει να διαθέτει στο κυρίως σώμα του (εκτός της οθόνης) φωτεινή ένδειξη όταν φορτίζεται η μπαταρία και διαφορετικού χρώματος φωτεινή ένδειξη όταν είναι πλήρως φορτισμένη.</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8.</w:t>
                  </w:r>
                </w:p>
              </w:tc>
              <w:tc>
                <w:tcPr>
                  <w:tcW w:w="7282" w:type="dxa"/>
                </w:tcPr>
                <w:p w:rsidR="001B4F6E" w:rsidRPr="00A53A6F" w:rsidRDefault="001B4F6E" w:rsidP="001367B5">
                  <w:pPr>
                    <w:pStyle w:val="aff1"/>
                    <w:spacing w:after="200" w:line="276" w:lineRule="auto"/>
                    <w:ind w:left="0" w:hanging="38"/>
                    <w:rPr>
                      <w:rFonts w:asciiTheme="minorHAnsi" w:hAnsiTheme="minorHAnsi"/>
                      <w:sz w:val="22"/>
                      <w:szCs w:val="22"/>
                      <w:lang w:val="el-GR"/>
                    </w:rPr>
                  </w:pP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βάρος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υπερβαίνει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έξι</w:t>
                  </w:r>
                  <w:r w:rsidRPr="00A53A6F">
                    <w:rPr>
                      <w:rFonts w:asciiTheme="minorHAnsi" w:hAnsiTheme="minorHAnsi" w:cs="CG Times"/>
                      <w:sz w:val="22"/>
                      <w:szCs w:val="22"/>
                      <w:lang w:val="el-GR"/>
                    </w:rPr>
                    <w:t xml:space="preserve"> (6) </w:t>
                  </w:r>
                  <w:r w:rsidRPr="00A53A6F">
                    <w:rPr>
                      <w:rFonts w:asciiTheme="minorHAnsi" w:hAnsiTheme="minorHAnsi"/>
                      <w:sz w:val="22"/>
                      <w:szCs w:val="22"/>
                    </w:rPr>
                    <w:t>kg</w:t>
                  </w:r>
                  <w:r w:rsidRPr="00A53A6F">
                    <w:rPr>
                      <w:rFonts w:asciiTheme="minorHAnsi" w:hAnsiTheme="minorHAnsi"/>
                      <w:sz w:val="22"/>
                      <w:szCs w:val="22"/>
                      <w:lang w:val="el-GR"/>
                    </w:rPr>
                    <w:t>, συμπεριλαμβανομένων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μπαταριών</w:t>
                  </w:r>
                  <w:r w:rsidRPr="00A53A6F">
                    <w:rPr>
                      <w:rFonts w:asciiTheme="minorHAnsi" w:hAnsiTheme="minorHAnsi" w:cs="CG Times"/>
                      <w:sz w:val="22"/>
                      <w:szCs w:val="22"/>
                      <w:lang w:val="el-GR"/>
                    </w:rPr>
                    <w:t>.</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9.</w:t>
                  </w:r>
                </w:p>
              </w:tc>
              <w:tc>
                <w:tcPr>
                  <w:tcW w:w="7282" w:type="dxa"/>
                </w:tcPr>
                <w:p w:rsidR="001B4F6E" w:rsidRPr="00A53A6F" w:rsidRDefault="001B4F6E" w:rsidP="001367B5">
                  <w:pPr>
                    <w:pStyle w:val="aff1"/>
                    <w:spacing w:after="200" w:line="276" w:lineRule="auto"/>
                    <w:ind w:left="0" w:hanging="38"/>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δύναται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δεχθεί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καλώδιο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τριών</w:t>
                  </w:r>
                  <w:r w:rsidRPr="00A53A6F">
                    <w:rPr>
                      <w:rFonts w:asciiTheme="minorHAnsi" w:hAnsiTheme="minorHAnsi" w:cs="CG Times"/>
                      <w:sz w:val="22"/>
                      <w:szCs w:val="22"/>
                      <w:lang w:val="el-GR"/>
                    </w:rPr>
                    <w:t xml:space="preserve"> (3) </w:t>
                  </w:r>
                  <w:r w:rsidRPr="00A53A6F">
                    <w:rPr>
                      <w:rFonts w:asciiTheme="minorHAnsi" w:hAnsiTheme="minorHAnsi"/>
                      <w:sz w:val="22"/>
                      <w:szCs w:val="22"/>
                      <w:lang w:val="el-GR"/>
                    </w:rPr>
                    <w:t>απαγωγών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χωρίς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καμία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παρέμβαση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συσκευή</w:t>
                  </w:r>
                  <w:r w:rsidRPr="00A53A6F">
                    <w:rPr>
                      <w:rFonts w:asciiTheme="minorHAnsi" w:hAnsiTheme="minorHAnsi" w:cs="CG Times"/>
                      <w:sz w:val="22"/>
                      <w:szCs w:val="22"/>
                      <w:lang w:val="el-GR"/>
                    </w:rPr>
                    <w:t>.</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10.</w:t>
                  </w:r>
                </w:p>
              </w:tc>
              <w:tc>
                <w:tcPr>
                  <w:tcW w:w="7282" w:type="dxa"/>
                </w:tcPr>
                <w:p w:rsidR="001B4F6E" w:rsidRPr="00A53A6F" w:rsidRDefault="001B4F6E" w:rsidP="001367B5">
                  <w:pPr>
                    <w:spacing w:after="200" w:line="276" w:lineRule="auto"/>
                    <w:ind w:hanging="38"/>
                    <w:rPr>
                      <w:rFonts w:asciiTheme="minorHAnsi" w:hAnsiTheme="minorHAnsi" w:cs="Times New Roman"/>
                      <w:lang w:val="el-GR"/>
                    </w:rPr>
                  </w:pPr>
                  <w:r w:rsidRPr="00A53A6F">
                    <w:rPr>
                      <w:rFonts w:asciiTheme="minorHAnsi" w:hAnsiTheme="minorHAnsi" w:cs="Times New Roman"/>
                      <w:lang w:val="el-GR"/>
                    </w:rPr>
                    <w:t>Να διαθέτει οπτικοακουστικούς συναγερμούς βάση των μετρήσεων στον ασθενή οι οποίοι:</w:t>
                  </w:r>
                </w:p>
                <w:p w:rsidR="001B4F6E" w:rsidRPr="00A53A6F" w:rsidRDefault="001B4F6E" w:rsidP="001367B5">
                  <w:pPr>
                    <w:pStyle w:val="aff1"/>
                    <w:spacing w:after="200" w:line="276" w:lineRule="auto"/>
                    <w:ind w:left="0" w:hanging="38"/>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εμφανίζονται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τόσο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οθόνη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όσο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κυρίως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σώμα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συσκευής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μέσω</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φωτεινής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ένδειξης</w:t>
                  </w:r>
                  <w:r w:rsidRPr="00A53A6F">
                    <w:rPr>
                      <w:rFonts w:asciiTheme="minorHAnsi" w:hAnsiTheme="minorHAnsi" w:cs="CG Times"/>
                      <w:sz w:val="22"/>
                      <w:szCs w:val="22"/>
                      <w:lang w:val="el-GR"/>
                    </w:rPr>
                    <w:t>/</w:t>
                  </w:r>
                  <w:r w:rsidRPr="00A53A6F">
                    <w:rPr>
                      <w:rFonts w:asciiTheme="minorHAnsi" w:hAnsiTheme="minorHAnsi"/>
                      <w:sz w:val="22"/>
                      <w:szCs w:val="22"/>
                      <w:lang w:val="el-GR"/>
                    </w:rPr>
                    <w:t>λυχνίας</w:t>
                  </w:r>
                </w:p>
                <w:p w:rsidR="001B4F6E" w:rsidRPr="00A53A6F" w:rsidRDefault="001B4F6E" w:rsidP="001367B5">
                  <w:pPr>
                    <w:pStyle w:val="aff1"/>
                    <w:spacing w:after="200" w:line="276" w:lineRule="auto"/>
                    <w:ind w:left="0" w:hanging="38"/>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μπορούν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ρυθμιστούν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χρήστη</w:t>
                  </w:r>
                </w:p>
                <w:p w:rsidR="001B4F6E" w:rsidRPr="00A53A6F" w:rsidRDefault="001B4F6E" w:rsidP="001367B5">
                  <w:pPr>
                    <w:pStyle w:val="aff1"/>
                    <w:spacing w:after="200" w:line="276" w:lineRule="auto"/>
                    <w:ind w:left="0" w:hanging="38"/>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ρυθμίζονται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αυτόματα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βάση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μετρήσεων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ζωτικών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ενδείξεων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ασθενή</w:t>
                  </w:r>
                </w:p>
                <w:p w:rsidR="001B4F6E" w:rsidRPr="00A53A6F" w:rsidRDefault="001B4F6E" w:rsidP="001367B5">
                  <w:pPr>
                    <w:pStyle w:val="aff1"/>
                    <w:spacing w:after="200" w:line="276" w:lineRule="auto"/>
                    <w:ind w:left="0" w:hanging="38"/>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μπορούν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απενεργοποιηθούν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πάτημα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ενός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πλήκτρου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προεπιλεγμένο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χρονικό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διάστημα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οποίο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μπορεί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αλλάξει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επιλογή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χρήστη</w:t>
                  </w:r>
                  <w:r w:rsidRPr="00A53A6F">
                    <w:rPr>
                      <w:rFonts w:asciiTheme="minorHAnsi" w:hAnsiTheme="minorHAnsi" w:cs="CG Times"/>
                      <w:sz w:val="22"/>
                      <w:szCs w:val="22"/>
                      <w:lang w:val="el-GR"/>
                    </w:rPr>
                    <w:t>.</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11.</w:t>
                  </w:r>
                </w:p>
              </w:tc>
              <w:tc>
                <w:tcPr>
                  <w:tcW w:w="7282" w:type="dxa"/>
                </w:tcPr>
                <w:p w:rsidR="001B4F6E" w:rsidRPr="00A53A6F" w:rsidRDefault="001B4F6E" w:rsidP="001367B5">
                  <w:pPr>
                    <w:pStyle w:val="aff1"/>
                    <w:spacing w:after="200" w:line="276" w:lineRule="auto"/>
                    <w:ind w:left="0" w:hanging="38"/>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έχει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σύστημα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συνεχούς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ελέγχου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σωστής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εφαρμογής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όλων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απαγωγών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ειδοποιείται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χρήστης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άμεσα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τυχόν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προβλήματα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αποκόλλησης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απαγωγών</w:t>
                  </w:r>
                  <w:r w:rsidRPr="00A53A6F">
                    <w:rPr>
                      <w:rFonts w:asciiTheme="minorHAnsi" w:hAnsiTheme="minorHAnsi" w:cs="CG Times"/>
                      <w:sz w:val="22"/>
                      <w:szCs w:val="22"/>
                      <w:lang w:val="el-GR"/>
                    </w:rPr>
                    <w:t>.</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lastRenderedPageBreak/>
                    <w:t>12</w:t>
                  </w:r>
                </w:p>
              </w:tc>
              <w:tc>
                <w:tcPr>
                  <w:tcW w:w="7282" w:type="dxa"/>
                </w:tcPr>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σύστημα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διενέργειας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αυτοδιαγνωστικών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τεστ</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εύρυθμης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λειτουργίας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χρήστη</w:t>
                  </w:r>
                  <w:r w:rsidRPr="00A53A6F">
                    <w:rPr>
                      <w:rFonts w:asciiTheme="minorHAnsi" w:hAnsiTheme="minorHAnsi" w:cs="CG Times"/>
                      <w:sz w:val="22"/>
                      <w:szCs w:val="22"/>
                      <w:lang w:val="el-GR"/>
                    </w:rPr>
                    <w:t>.</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13</w:t>
                  </w:r>
                </w:p>
              </w:tc>
              <w:tc>
                <w:tcPr>
                  <w:tcW w:w="7282" w:type="dxa"/>
                </w:tcPr>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Κατά</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παράδοση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εξοπλισμός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θα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πρέπει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συνοδεύεται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w:t>
                  </w:r>
                  <w:r w:rsidRPr="00A53A6F">
                    <w:rPr>
                      <w:rFonts w:asciiTheme="minorHAnsi" w:hAnsiTheme="minorHAnsi" w:cs="CG Times"/>
                      <w:sz w:val="22"/>
                      <w:szCs w:val="22"/>
                      <w:lang w:val="el-GR"/>
                    </w:rPr>
                    <w:t>:</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Καλώδιο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ασθενούς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πέντε</w:t>
                  </w:r>
                  <w:r w:rsidRPr="00A53A6F">
                    <w:rPr>
                      <w:rFonts w:asciiTheme="minorHAnsi" w:hAnsiTheme="minorHAnsi" w:cs="CG Times"/>
                      <w:sz w:val="22"/>
                      <w:szCs w:val="22"/>
                      <w:lang w:val="el-GR"/>
                    </w:rPr>
                    <w:t xml:space="preserve"> (5) </w:t>
                  </w:r>
                  <w:r w:rsidRPr="00A53A6F">
                    <w:rPr>
                      <w:rFonts w:asciiTheme="minorHAnsi" w:hAnsiTheme="minorHAnsi"/>
                      <w:sz w:val="22"/>
                      <w:szCs w:val="22"/>
                      <w:lang w:val="el-GR"/>
                    </w:rPr>
                    <w:t>απαγωγών</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Αισθητήρα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μέτρησης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οξυμετρίας</w:t>
                  </w:r>
                  <w:r w:rsidRPr="00A53A6F">
                    <w:rPr>
                      <w:rFonts w:asciiTheme="minorHAnsi" w:hAnsiTheme="minorHAnsi" w:cs="CG Times"/>
                      <w:sz w:val="22"/>
                      <w:szCs w:val="22"/>
                      <w:lang w:val="el-GR"/>
                    </w:rPr>
                    <w:t xml:space="preserve"> (</w:t>
                  </w:r>
                  <w:r w:rsidRPr="00A53A6F">
                    <w:rPr>
                      <w:rFonts w:asciiTheme="minorHAnsi" w:hAnsiTheme="minorHAnsi"/>
                      <w:sz w:val="22"/>
                      <w:szCs w:val="22"/>
                    </w:rPr>
                    <w:t>SpO</w:t>
                  </w:r>
                  <w:r w:rsidRPr="00A53A6F">
                    <w:rPr>
                      <w:rFonts w:asciiTheme="minorHAnsi" w:hAnsiTheme="minorHAnsi"/>
                      <w:sz w:val="22"/>
                      <w:szCs w:val="22"/>
                      <w:lang w:val="el-GR"/>
                    </w:rPr>
                    <w:t>2) τουλάχιστον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ενός</w:t>
                  </w:r>
                  <w:r w:rsidRPr="00A53A6F">
                    <w:rPr>
                      <w:rFonts w:asciiTheme="minorHAnsi" w:hAnsiTheme="minorHAnsi" w:cs="CG Times"/>
                      <w:sz w:val="22"/>
                      <w:szCs w:val="22"/>
                      <w:lang w:val="el-GR"/>
                    </w:rPr>
                    <w:t xml:space="preserve"> (1) </w:t>
                  </w:r>
                  <w:r w:rsidRPr="00A53A6F">
                    <w:rPr>
                      <w:rFonts w:asciiTheme="minorHAnsi" w:hAnsiTheme="minorHAnsi"/>
                      <w:sz w:val="22"/>
                      <w:szCs w:val="22"/>
                      <w:lang w:val="el-GR"/>
                    </w:rPr>
                    <w:t>μέτρου</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Περιχειρίδα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μέτρησης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αναίμακτης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πιέσεως</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NIBP</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προέκταση</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Καλώδιο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χρήση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αυτοκόλλητων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ηλεκτροδίων</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pads</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αντίστοιχο</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tester</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δύο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ζεύγη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αυτοκόλλητων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ηλεκτροδίων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εξωτερική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βηματοδότηση</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rPr>
                    <w:t>Paddles</w:t>
                  </w:r>
                  <w:r w:rsidRPr="00A53A6F">
                    <w:rPr>
                      <w:rFonts w:asciiTheme="minorHAnsi" w:hAnsiTheme="minorHAnsi"/>
                      <w:sz w:val="22"/>
                      <w:szCs w:val="22"/>
                      <w:lang w:val="el-GR"/>
                    </w:rPr>
                    <w:t xml:space="preserve"> ενηλίκων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παίδων</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Ένα</w:t>
                  </w:r>
                  <w:r w:rsidRPr="00A53A6F">
                    <w:rPr>
                      <w:rFonts w:asciiTheme="minorHAnsi" w:hAnsiTheme="minorHAnsi" w:cs="CG Times"/>
                      <w:sz w:val="22"/>
                      <w:szCs w:val="22"/>
                      <w:lang w:val="el-GR"/>
                    </w:rPr>
                    <w:t xml:space="preserve"> (1) </w:t>
                  </w:r>
                  <w:r w:rsidRPr="00A53A6F">
                    <w:rPr>
                      <w:rFonts w:asciiTheme="minorHAnsi" w:hAnsiTheme="minorHAnsi"/>
                      <w:sz w:val="22"/>
                      <w:szCs w:val="22"/>
                      <w:lang w:val="el-GR"/>
                    </w:rPr>
                    <w:t>τζελ</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απινίδωσης</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Καλώδιο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τροφοδοσίας</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Τρία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(3) καταγραφικά</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χαρτιά</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Εγχειρίδιο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χρήσης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ελληνικά</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Operator</w:t>
                  </w:r>
                  <w:r w:rsidRPr="00A53A6F">
                    <w:rPr>
                      <w:rFonts w:asciiTheme="minorHAnsi" w:hAnsiTheme="minorHAnsi" w:cs="CG Times"/>
                      <w:sz w:val="22"/>
                      <w:szCs w:val="22"/>
                      <w:lang w:val="el-GR"/>
                    </w:rPr>
                    <w:t>’</w:t>
                  </w:r>
                  <w:r w:rsidRPr="00A53A6F">
                    <w:rPr>
                      <w:rFonts w:asciiTheme="minorHAnsi" w:hAnsiTheme="minorHAnsi" w:cs="CG Times"/>
                      <w:sz w:val="22"/>
                      <w:szCs w:val="22"/>
                    </w:rPr>
                    <w:t>s</w:t>
                  </w:r>
                  <w:r w:rsidRPr="00A53A6F">
                    <w:rPr>
                      <w:rFonts w:asciiTheme="minorHAnsi" w:hAnsiTheme="minorHAnsi" w:cs="CG Times"/>
                      <w:sz w:val="22"/>
                      <w:szCs w:val="22"/>
                      <w:lang w:val="el-GR"/>
                    </w:rPr>
                    <w:t xml:space="preserve"> </w:t>
                  </w:r>
                  <w:r w:rsidRPr="00A53A6F">
                    <w:rPr>
                      <w:rFonts w:asciiTheme="minorHAnsi" w:hAnsiTheme="minorHAnsi"/>
                      <w:sz w:val="22"/>
                      <w:szCs w:val="22"/>
                    </w:rPr>
                    <w:t>manual</w:t>
                  </w:r>
                  <w:r w:rsidRPr="00A53A6F">
                    <w:rPr>
                      <w:rFonts w:asciiTheme="minorHAnsi" w:hAnsiTheme="minorHAnsi"/>
                      <w:sz w:val="22"/>
                      <w:szCs w:val="22"/>
                      <w:lang w:val="el-GR"/>
                    </w:rPr>
                    <w:t>)</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rPr>
                    <w:t>Service</w:t>
                  </w:r>
                  <w:r w:rsidRPr="00A53A6F">
                    <w:rPr>
                      <w:rFonts w:asciiTheme="minorHAnsi" w:hAnsiTheme="minorHAnsi"/>
                      <w:sz w:val="22"/>
                      <w:szCs w:val="22"/>
                      <w:lang w:val="el-GR"/>
                    </w:rPr>
                    <w:t xml:space="preserve"> </w:t>
                  </w:r>
                  <w:r w:rsidRPr="00A53A6F">
                    <w:rPr>
                      <w:rFonts w:asciiTheme="minorHAnsi" w:hAnsiTheme="minorHAnsi"/>
                      <w:sz w:val="22"/>
                      <w:szCs w:val="22"/>
                    </w:rPr>
                    <w:t>manual</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Οποιαδήποτε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στοιχεία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απαιτούνται</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user</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password</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w:t>
                  </w:r>
                  <w:r w:rsidRPr="00A53A6F">
                    <w:rPr>
                      <w:rFonts w:asciiTheme="minorHAnsi" w:hAnsiTheme="minorHAnsi" w:cs="CG Times"/>
                      <w:sz w:val="22"/>
                      <w:szCs w:val="22"/>
                      <w:lang w:val="el-GR"/>
                    </w:rPr>
                    <w:t>.</w:t>
                  </w:r>
                  <w:r w:rsidRPr="00A53A6F">
                    <w:rPr>
                      <w:rFonts w:asciiTheme="minorHAnsi" w:hAnsiTheme="minorHAnsi"/>
                      <w:sz w:val="22"/>
                      <w:szCs w:val="22"/>
                      <w:lang w:val="el-GR"/>
                    </w:rPr>
                    <w:t>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είσοδο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επιμέρους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μενού</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μενού</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τεχνικής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υποστήριξης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μενού</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προγραμματιστή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w:t>
                  </w:r>
                  <w:r w:rsidRPr="00A53A6F">
                    <w:rPr>
                      <w:rFonts w:asciiTheme="minorHAnsi" w:hAnsiTheme="minorHAnsi" w:cs="CG Times"/>
                      <w:sz w:val="22"/>
                      <w:szCs w:val="22"/>
                      <w:lang w:val="el-GR"/>
                    </w:rPr>
                    <w:t>.</w:t>
                  </w:r>
                  <w:r w:rsidRPr="00A53A6F">
                    <w:rPr>
                      <w:rFonts w:asciiTheme="minorHAnsi" w:hAnsiTheme="minorHAnsi"/>
                      <w:sz w:val="22"/>
                      <w:szCs w:val="22"/>
                      <w:lang w:val="el-GR"/>
                    </w:rPr>
                    <w:t>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εφόσον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υπάρχουν</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Οτιδήποτε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απαιτείται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έλεγχο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εύρυθμης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λειτουργίας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μόνιτορ</w:t>
                  </w:r>
                  <w:r w:rsidRPr="00A53A6F">
                    <w:rPr>
                      <w:rFonts w:asciiTheme="minorHAnsi" w:hAnsiTheme="minorHAnsi" w:cs="CG Times"/>
                      <w:sz w:val="22"/>
                      <w:szCs w:val="22"/>
                      <w:lang w:val="el-GR"/>
                    </w:rPr>
                    <w:t>-</w:t>
                  </w:r>
                  <w:r w:rsidRPr="00A53A6F">
                    <w:rPr>
                      <w:rFonts w:asciiTheme="minorHAnsi" w:hAnsiTheme="minorHAnsi"/>
                      <w:sz w:val="22"/>
                      <w:szCs w:val="22"/>
                      <w:lang w:val="el-GR"/>
                    </w:rPr>
                    <w:t>απινιδωτή</w:t>
                  </w:r>
                  <w:r w:rsidRPr="00A53A6F">
                    <w:rPr>
                      <w:rFonts w:asciiTheme="minorHAnsi" w:hAnsiTheme="minorHAnsi" w:cs="CG Times"/>
                      <w:sz w:val="22"/>
                      <w:szCs w:val="22"/>
                      <w:lang w:val="el-GR"/>
                    </w:rPr>
                    <w:t>.</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14.</w:t>
                  </w:r>
                </w:p>
              </w:tc>
              <w:tc>
                <w:tcPr>
                  <w:tcW w:w="7282" w:type="dxa"/>
                </w:tcPr>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Θα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πρέπει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κατατεθούν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μαζί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προσφορά</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εξής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πιστοποιητικά</w:t>
                  </w:r>
                  <w:r w:rsidRPr="00A53A6F">
                    <w:rPr>
                      <w:rFonts w:asciiTheme="minorHAnsi" w:hAnsiTheme="minorHAnsi" w:cs="CG Times"/>
                      <w:sz w:val="22"/>
                      <w:szCs w:val="22"/>
                      <w:lang w:val="el-GR"/>
                    </w:rPr>
                    <w:t>:</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Πιστοποιητικό</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EC</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Πιστοποίηση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ότι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πληροί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κανονισμούς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ασφαλείας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ιατρικών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μηχανημάτων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IEC</w:t>
                  </w:r>
                  <w:r w:rsidRPr="00A53A6F">
                    <w:rPr>
                      <w:rFonts w:asciiTheme="minorHAnsi" w:hAnsiTheme="minorHAnsi" w:cs="CG Times"/>
                      <w:sz w:val="22"/>
                      <w:szCs w:val="22"/>
                      <w:lang w:val="el-GR"/>
                    </w:rPr>
                    <w:t xml:space="preserve"> 60601-1,  </w:t>
                  </w:r>
                  <w:r w:rsidRPr="00A53A6F">
                    <w:rPr>
                      <w:rFonts w:asciiTheme="minorHAnsi" w:hAnsiTheme="minorHAnsi" w:cs="CG Times"/>
                      <w:sz w:val="22"/>
                      <w:szCs w:val="22"/>
                    </w:rPr>
                    <w:t>IEC</w:t>
                  </w:r>
                  <w:r w:rsidRPr="00A53A6F">
                    <w:rPr>
                      <w:rFonts w:asciiTheme="minorHAnsi" w:hAnsiTheme="minorHAnsi"/>
                      <w:sz w:val="22"/>
                      <w:szCs w:val="22"/>
                      <w:lang w:val="el-GR"/>
                    </w:rPr>
                    <w:t xml:space="preserve">60601-1-2,  </w:t>
                  </w:r>
                  <w:r w:rsidRPr="00A53A6F">
                    <w:rPr>
                      <w:rFonts w:asciiTheme="minorHAnsi" w:hAnsiTheme="minorHAnsi"/>
                      <w:sz w:val="22"/>
                      <w:szCs w:val="22"/>
                    </w:rPr>
                    <w:t>IEC</w:t>
                  </w:r>
                  <w:r w:rsidRPr="00A53A6F">
                    <w:rPr>
                      <w:rFonts w:asciiTheme="minorHAnsi" w:hAnsiTheme="minorHAnsi"/>
                      <w:sz w:val="22"/>
                      <w:szCs w:val="22"/>
                      <w:lang w:val="el-GR"/>
                    </w:rPr>
                    <w:t xml:space="preserve"> 60601-1-8 καθώς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γενικούς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κανονισμούς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ασφαλείας</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IEC</w:t>
                  </w:r>
                  <w:r w:rsidRPr="00A53A6F">
                    <w:rPr>
                      <w:rFonts w:asciiTheme="minorHAnsi" w:hAnsiTheme="minorHAnsi" w:cs="CG Times"/>
                      <w:sz w:val="22"/>
                      <w:szCs w:val="22"/>
                      <w:lang w:val="el-GR"/>
                    </w:rPr>
                    <w:t xml:space="preserve"> 61000-4-11</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IEC</w:t>
                  </w:r>
                  <w:r w:rsidRPr="00A53A6F">
                    <w:rPr>
                      <w:rFonts w:asciiTheme="minorHAnsi" w:hAnsiTheme="minorHAnsi" w:cs="CG Times"/>
                      <w:sz w:val="22"/>
                      <w:szCs w:val="22"/>
                      <w:lang w:val="el-GR"/>
                    </w:rPr>
                    <w:t xml:space="preserve"> 61000-4-8</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Πιστοποιητικό</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ISO</w:t>
                  </w:r>
                  <w:r w:rsidRPr="00A53A6F">
                    <w:rPr>
                      <w:rFonts w:asciiTheme="minorHAnsi" w:hAnsiTheme="minorHAnsi" w:cs="CG Times"/>
                      <w:sz w:val="22"/>
                      <w:szCs w:val="22"/>
                      <w:lang w:val="el-GR"/>
                    </w:rPr>
                    <w:t xml:space="preserve"> 13485 </w:t>
                  </w:r>
                  <w:r w:rsidRPr="00A53A6F">
                    <w:rPr>
                      <w:rFonts w:asciiTheme="minorHAnsi" w:hAnsiTheme="minorHAnsi"/>
                      <w:sz w:val="22"/>
                      <w:szCs w:val="22"/>
                      <w:lang w:val="el-GR"/>
                    </w:rPr>
                    <w:t>κατασκευαστικού</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οίκου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μεταφρασμένο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ελληνικά</w:t>
                  </w:r>
                  <w:r w:rsidRPr="00A53A6F">
                    <w:rPr>
                      <w:rFonts w:asciiTheme="minorHAnsi" w:hAnsiTheme="minorHAnsi" w:cs="CG Times"/>
                      <w:sz w:val="22"/>
                      <w:szCs w:val="22"/>
                      <w:lang w:val="el-GR"/>
                    </w:rPr>
                    <w:t>)</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Πιστοποιητικό</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ISO</w:t>
                  </w:r>
                  <w:r w:rsidRPr="00A53A6F">
                    <w:rPr>
                      <w:rFonts w:asciiTheme="minorHAnsi" w:hAnsiTheme="minorHAnsi" w:cs="CG Times"/>
                      <w:sz w:val="22"/>
                      <w:szCs w:val="22"/>
                      <w:lang w:val="el-GR"/>
                    </w:rPr>
                    <w:t xml:space="preserve"> 9001 </w:t>
                  </w:r>
                  <w:r w:rsidRPr="00A53A6F">
                    <w:rPr>
                      <w:rFonts w:asciiTheme="minorHAnsi" w:hAnsiTheme="minorHAnsi"/>
                      <w:sz w:val="22"/>
                      <w:szCs w:val="22"/>
                      <w:lang w:val="el-GR"/>
                    </w:rPr>
                    <w:t>κατασκευαστικού</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οίκου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μεταφρασμένο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ελληνικά</w:t>
                  </w:r>
                  <w:r w:rsidRPr="00A53A6F">
                    <w:rPr>
                      <w:rFonts w:asciiTheme="minorHAnsi" w:hAnsiTheme="minorHAnsi" w:cs="CG Times"/>
                      <w:sz w:val="22"/>
                      <w:szCs w:val="22"/>
                      <w:lang w:val="el-GR"/>
                    </w:rPr>
                    <w:t>)</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Πιστοποιητικό</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ISO</w:t>
                  </w:r>
                  <w:r w:rsidRPr="00A53A6F">
                    <w:rPr>
                      <w:rFonts w:asciiTheme="minorHAnsi" w:hAnsiTheme="minorHAnsi" w:cs="CG Times"/>
                      <w:sz w:val="22"/>
                      <w:szCs w:val="22"/>
                      <w:lang w:val="el-GR"/>
                    </w:rPr>
                    <w:t xml:space="preserve"> 13485:2016 </w:t>
                  </w:r>
                  <w:r w:rsidRPr="00A53A6F">
                    <w:rPr>
                      <w:rFonts w:asciiTheme="minorHAnsi" w:hAnsiTheme="minorHAnsi"/>
                      <w:sz w:val="22"/>
                      <w:szCs w:val="22"/>
                      <w:lang w:val="el-GR"/>
                    </w:rPr>
                    <w:t>προμηθευτή</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Πιστοποιητικό</w:t>
                  </w:r>
                  <w:r w:rsidRPr="00A53A6F">
                    <w:rPr>
                      <w:rFonts w:asciiTheme="minorHAnsi" w:hAnsiTheme="minorHAnsi" w:cs="CG Times"/>
                      <w:sz w:val="22"/>
                      <w:szCs w:val="22"/>
                      <w:lang w:val="el-GR"/>
                    </w:rPr>
                    <w:t xml:space="preserve"> </w:t>
                  </w:r>
                  <w:r w:rsidRPr="00A53A6F">
                    <w:rPr>
                      <w:rFonts w:asciiTheme="minorHAnsi" w:hAnsiTheme="minorHAnsi" w:cs="CG Times"/>
                      <w:sz w:val="22"/>
                      <w:szCs w:val="22"/>
                    </w:rPr>
                    <w:t>ISO</w:t>
                  </w:r>
                  <w:r w:rsidRPr="00A53A6F">
                    <w:rPr>
                      <w:rFonts w:asciiTheme="minorHAnsi" w:hAnsiTheme="minorHAnsi" w:cs="CG Times"/>
                      <w:sz w:val="22"/>
                      <w:szCs w:val="22"/>
                      <w:lang w:val="el-GR"/>
                    </w:rPr>
                    <w:t xml:space="preserve"> 9001:2015 </w:t>
                  </w:r>
                  <w:r w:rsidRPr="00A53A6F">
                    <w:rPr>
                      <w:rFonts w:asciiTheme="minorHAnsi" w:hAnsiTheme="minorHAnsi"/>
                      <w:sz w:val="22"/>
                      <w:szCs w:val="22"/>
                      <w:lang w:val="el-GR"/>
                    </w:rPr>
                    <w:t>προμηθευτή</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Πιστοποιητικό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Εναλλακτικής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Διαχείρισης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προμηθευτή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οποίο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βεβαιώνεται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ότι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υπάγεται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πρόγραμμα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εναλλακτικής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διαχείρισης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w:t>
                  </w:r>
                  <w:r w:rsidRPr="00A53A6F">
                    <w:rPr>
                      <w:rFonts w:asciiTheme="minorHAnsi" w:hAnsiTheme="minorHAnsi" w:cs="CG Times"/>
                      <w:sz w:val="22"/>
                      <w:szCs w:val="22"/>
                      <w:lang w:val="el-GR"/>
                    </w:rPr>
                    <w:t>.</w:t>
                  </w:r>
                  <w:r w:rsidRPr="00A53A6F">
                    <w:rPr>
                      <w:rFonts w:asciiTheme="minorHAnsi" w:hAnsiTheme="minorHAnsi"/>
                      <w:sz w:val="22"/>
                      <w:szCs w:val="22"/>
                      <w:lang w:val="el-GR"/>
                    </w:rPr>
                    <w:t>Η</w:t>
                  </w:r>
                  <w:r w:rsidRPr="00A53A6F">
                    <w:rPr>
                      <w:rFonts w:asciiTheme="minorHAnsi" w:hAnsiTheme="minorHAnsi" w:cs="CG Times"/>
                      <w:sz w:val="22"/>
                      <w:szCs w:val="22"/>
                      <w:lang w:val="el-GR"/>
                    </w:rPr>
                    <w:t>.</w:t>
                  </w:r>
                  <w:r w:rsidRPr="00A53A6F">
                    <w:rPr>
                      <w:rFonts w:asciiTheme="minorHAnsi" w:hAnsiTheme="minorHAnsi"/>
                      <w:sz w:val="22"/>
                      <w:szCs w:val="22"/>
                      <w:lang w:val="el-GR"/>
                    </w:rPr>
                    <w:t>Η</w:t>
                  </w:r>
                  <w:r w:rsidRPr="00A53A6F">
                    <w:rPr>
                      <w:rFonts w:asciiTheme="minorHAnsi" w:hAnsiTheme="minorHAnsi" w:cs="CG Times"/>
                      <w:sz w:val="22"/>
                      <w:szCs w:val="22"/>
                      <w:lang w:val="el-GR"/>
                    </w:rPr>
                    <w:t>.</w:t>
                  </w:r>
                  <w:r w:rsidRPr="00A53A6F">
                    <w:rPr>
                      <w:rFonts w:asciiTheme="minorHAnsi" w:hAnsiTheme="minorHAnsi"/>
                      <w:sz w:val="22"/>
                      <w:szCs w:val="22"/>
                      <w:lang w:val="el-GR"/>
                    </w:rPr>
                    <w:t>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βάση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w:t>
                  </w:r>
                  <w:r w:rsidRPr="00A53A6F">
                    <w:rPr>
                      <w:rFonts w:asciiTheme="minorHAnsi" w:hAnsiTheme="minorHAnsi" w:cs="CG Times"/>
                      <w:sz w:val="22"/>
                      <w:szCs w:val="22"/>
                      <w:lang w:val="el-GR"/>
                    </w:rPr>
                    <w:t>.</w:t>
                  </w:r>
                  <w:r w:rsidRPr="00A53A6F">
                    <w:rPr>
                      <w:rFonts w:asciiTheme="minorHAnsi" w:hAnsiTheme="minorHAnsi"/>
                      <w:sz w:val="22"/>
                      <w:szCs w:val="22"/>
                      <w:lang w:val="el-GR"/>
                    </w:rPr>
                    <w:t>Δ</w:t>
                  </w:r>
                  <w:r w:rsidRPr="00A53A6F">
                    <w:rPr>
                      <w:rFonts w:asciiTheme="minorHAnsi" w:hAnsiTheme="minorHAnsi" w:cs="CG Times"/>
                      <w:sz w:val="22"/>
                      <w:szCs w:val="22"/>
                      <w:lang w:val="el-GR"/>
                    </w:rPr>
                    <w:t>. 117/2004 (</w:t>
                  </w:r>
                  <w:r w:rsidRPr="00A53A6F">
                    <w:rPr>
                      <w:rFonts w:asciiTheme="minorHAnsi" w:hAnsiTheme="minorHAnsi"/>
                      <w:sz w:val="22"/>
                      <w:szCs w:val="22"/>
                      <w:lang w:val="el-GR"/>
                    </w:rPr>
                    <w:t>ΦΕΚ</w:t>
                  </w:r>
                  <w:r w:rsidRPr="00A53A6F">
                    <w:rPr>
                      <w:rFonts w:asciiTheme="minorHAnsi" w:hAnsiTheme="minorHAnsi" w:cs="CG Times"/>
                      <w:sz w:val="22"/>
                      <w:szCs w:val="22"/>
                      <w:lang w:val="el-GR"/>
                    </w:rPr>
                    <w:t xml:space="preserve"> 82 </w:t>
                  </w:r>
                  <w:r w:rsidRPr="00A53A6F">
                    <w:rPr>
                      <w:rFonts w:asciiTheme="minorHAnsi" w:hAnsiTheme="minorHAnsi"/>
                      <w:sz w:val="22"/>
                      <w:szCs w:val="22"/>
                      <w:lang w:val="el-GR"/>
                    </w:rPr>
                    <w:t>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w:t>
                  </w:r>
                  <w:r w:rsidRPr="00A53A6F">
                    <w:rPr>
                      <w:rFonts w:asciiTheme="minorHAnsi" w:hAnsiTheme="minorHAnsi" w:cs="CG Times"/>
                      <w:sz w:val="22"/>
                      <w:szCs w:val="22"/>
                      <w:lang w:val="el-GR"/>
                    </w:rPr>
                    <w:t>.</w:t>
                  </w:r>
                  <w:r w:rsidRPr="00A53A6F">
                    <w:rPr>
                      <w:rFonts w:asciiTheme="minorHAnsi" w:hAnsiTheme="minorHAnsi"/>
                      <w:sz w:val="22"/>
                      <w:szCs w:val="22"/>
                      <w:lang w:val="el-GR"/>
                    </w:rPr>
                    <w:t>Δ</w:t>
                  </w:r>
                  <w:r w:rsidRPr="00A53A6F">
                    <w:rPr>
                      <w:rFonts w:asciiTheme="minorHAnsi" w:hAnsiTheme="minorHAnsi" w:cs="CG Times"/>
                      <w:sz w:val="22"/>
                      <w:szCs w:val="22"/>
                      <w:lang w:val="el-GR"/>
                    </w:rPr>
                    <w:t>. 15/2006 (</w:t>
                  </w:r>
                  <w:r w:rsidRPr="00A53A6F">
                    <w:rPr>
                      <w:rFonts w:asciiTheme="minorHAnsi" w:hAnsiTheme="minorHAnsi"/>
                      <w:sz w:val="22"/>
                      <w:szCs w:val="22"/>
                      <w:lang w:val="el-GR"/>
                    </w:rPr>
                    <w:t>ΦΕΚ</w:t>
                  </w:r>
                  <w:r w:rsidRPr="00A53A6F">
                    <w:rPr>
                      <w:rFonts w:asciiTheme="minorHAnsi" w:hAnsiTheme="minorHAnsi" w:cs="CG Times"/>
                      <w:sz w:val="22"/>
                      <w:szCs w:val="22"/>
                      <w:lang w:val="el-GR"/>
                    </w:rPr>
                    <w:t xml:space="preserve"> 12 </w:t>
                  </w:r>
                  <w:r w:rsidRPr="00A53A6F">
                    <w:rPr>
                      <w:rFonts w:asciiTheme="minorHAnsi" w:hAnsiTheme="minorHAnsi"/>
                      <w:sz w:val="22"/>
                      <w:szCs w:val="22"/>
                      <w:lang w:val="el-GR"/>
                    </w:rPr>
                    <w:t>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συμμόρφωση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τις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διατάξεις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οδηγίας</w:t>
                  </w:r>
                  <w:r w:rsidRPr="00A53A6F">
                    <w:rPr>
                      <w:rFonts w:asciiTheme="minorHAnsi" w:hAnsiTheme="minorHAnsi" w:cs="CG Times"/>
                      <w:sz w:val="22"/>
                      <w:szCs w:val="22"/>
                      <w:lang w:val="el-GR"/>
                    </w:rPr>
                    <w:t xml:space="preserve"> 2003/108</w:t>
                  </w:r>
                </w:p>
                <w:p w:rsidR="001B4F6E" w:rsidRPr="00A53A6F" w:rsidRDefault="001B4F6E" w:rsidP="001367B5">
                  <w:pPr>
                    <w:pStyle w:val="aff1"/>
                    <w:spacing w:after="200" w:line="276" w:lineRule="auto"/>
                    <w:ind w:left="104"/>
                    <w:rPr>
                      <w:rFonts w:asciiTheme="minorHAnsi" w:hAnsiTheme="minorHAnsi"/>
                      <w:sz w:val="22"/>
                      <w:szCs w:val="22"/>
                      <w:lang w:val="el-GR"/>
                    </w:rPr>
                  </w:pPr>
                  <w:r w:rsidRPr="00A53A6F">
                    <w:rPr>
                      <w:rFonts w:asciiTheme="minorHAnsi" w:hAnsiTheme="minorHAnsi"/>
                      <w:sz w:val="22"/>
                      <w:szCs w:val="22"/>
                      <w:lang w:val="el-GR"/>
                    </w:rPr>
                    <w:t>Πιστοποιητικό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συμμόρφωσης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υπουργική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απόφαση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ΔΥ</w:t>
                  </w:r>
                  <w:r w:rsidRPr="00A53A6F">
                    <w:rPr>
                      <w:rFonts w:asciiTheme="minorHAnsi" w:hAnsiTheme="minorHAnsi" w:cs="CG Times"/>
                      <w:sz w:val="22"/>
                      <w:szCs w:val="22"/>
                      <w:lang w:val="el-GR"/>
                    </w:rPr>
                    <w:t>8</w:t>
                  </w:r>
                  <w:r w:rsidRPr="00A53A6F">
                    <w:rPr>
                      <w:rFonts w:asciiTheme="minorHAnsi" w:hAnsiTheme="minorHAnsi"/>
                      <w:sz w:val="22"/>
                      <w:szCs w:val="22"/>
                      <w:lang w:val="el-GR"/>
                    </w:rPr>
                    <w:t>δ</w:t>
                  </w:r>
                  <w:r w:rsidRPr="00A53A6F">
                    <w:rPr>
                      <w:rFonts w:asciiTheme="minorHAnsi" w:hAnsiTheme="minorHAnsi" w:cs="CG Times"/>
                      <w:sz w:val="22"/>
                      <w:szCs w:val="22"/>
                      <w:lang w:val="el-GR"/>
                    </w:rPr>
                    <w:t>/</w:t>
                  </w:r>
                  <w:r w:rsidRPr="00A53A6F">
                    <w:rPr>
                      <w:rFonts w:asciiTheme="minorHAnsi" w:hAnsiTheme="minorHAnsi"/>
                      <w:sz w:val="22"/>
                      <w:szCs w:val="22"/>
                      <w:lang w:val="el-GR"/>
                    </w:rPr>
                    <w:t>Γ</w:t>
                  </w:r>
                  <w:r w:rsidRPr="00A53A6F">
                    <w:rPr>
                      <w:rFonts w:asciiTheme="minorHAnsi" w:hAnsiTheme="minorHAnsi" w:cs="CG Times"/>
                      <w:sz w:val="22"/>
                      <w:szCs w:val="22"/>
                      <w:lang w:val="el-GR"/>
                    </w:rPr>
                    <w:t>.</w:t>
                  </w:r>
                  <w:r w:rsidRPr="00A53A6F">
                    <w:rPr>
                      <w:rFonts w:asciiTheme="minorHAnsi" w:hAnsiTheme="minorHAnsi"/>
                      <w:sz w:val="22"/>
                      <w:szCs w:val="22"/>
                      <w:lang w:val="el-GR"/>
                    </w:rPr>
                    <w:t>Π</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οικ</w:t>
                  </w:r>
                  <w:r w:rsidRPr="00A53A6F">
                    <w:rPr>
                      <w:rFonts w:asciiTheme="minorHAnsi" w:hAnsiTheme="minorHAnsi" w:cs="CG Times"/>
                      <w:sz w:val="22"/>
                      <w:szCs w:val="22"/>
                      <w:lang w:val="el-GR"/>
                    </w:rPr>
                    <w:t>.1348/07-01-04 «</w:t>
                  </w:r>
                  <w:r w:rsidRPr="00A53A6F">
                    <w:rPr>
                      <w:rFonts w:asciiTheme="minorHAnsi" w:hAnsiTheme="minorHAnsi"/>
                      <w:sz w:val="22"/>
                      <w:szCs w:val="22"/>
                      <w:lang w:val="el-GR"/>
                    </w:rPr>
                    <w:t>Ορθής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Πρακτικής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Διανομής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Ιατροτεχνολογικών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Προϊόντων</w:t>
                  </w:r>
                  <w:r w:rsidRPr="00A53A6F">
                    <w:rPr>
                      <w:rFonts w:asciiTheme="minorHAnsi" w:hAnsiTheme="minorHAnsi" w:cs="CG Times"/>
                      <w:sz w:val="22"/>
                      <w:szCs w:val="22"/>
                      <w:lang w:val="el-GR"/>
                    </w:rPr>
                    <w:t xml:space="preserve">» </w:t>
                  </w:r>
                </w:p>
                <w:p w:rsidR="001B4F6E" w:rsidRPr="00A53A6F" w:rsidRDefault="001B4F6E" w:rsidP="001367B5">
                  <w:pPr>
                    <w:spacing w:after="200" w:line="276" w:lineRule="auto"/>
                    <w:ind w:left="104"/>
                    <w:rPr>
                      <w:rFonts w:asciiTheme="minorHAnsi" w:hAnsiTheme="minorHAnsi" w:cs="Times New Roman"/>
                      <w:lang w:val="el-GR"/>
                    </w:rPr>
                  </w:pPr>
                  <w:r w:rsidRPr="00A53A6F">
                    <w:rPr>
                      <w:rFonts w:asciiTheme="minorHAnsi" w:hAnsiTheme="minorHAnsi" w:cs="Times New Roman"/>
                      <w:lang w:val="el-GR"/>
                    </w:rPr>
                    <w:t xml:space="preserve">Όλα τα σχετικά πιστοποιητικά θα πρέπει νομίμως επικυρωμένα. Σε περίπτωση λανθασμένης </w:t>
                  </w:r>
                  <w:r w:rsidRPr="00A53A6F">
                    <w:rPr>
                      <w:rFonts w:asciiTheme="minorHAnsi" w:hAnsiTheme="minorHAnsi" w:cs="Times New Roman"/>
                      <w:lang w:val="el-GR"/>
                    </w:rPr>
                    <w:tab/>
                    <w:t>μετάφρασης ή μη σωστής επικυρωμένης προσκόμισης θα απορριφθεί όλη η προσφορά.</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15.</w:t>
                  </w:r>
                </w:p>
              </w:tc>
              <w:tc>
                <w:tcPr>
                  <w:tcW w:w="7282" w:type="dxa"/>
                </w:tcPr>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προμηθευτής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θα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πρέπει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εγγυάται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συντήρηση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επισκευή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Επίσης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θα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πρέπει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εγγύηση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τουλάχιστον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δύο</w:t>
                  </w:r>
                  <w:r w:rsidRPr="00A53A6F">
                    <w:rPr>
                      <w:rFonts w:asciiTheme="minorHAnsi" w:hAnsiTheme="minorHAnsi" w:cs="CG Times"/>
                      <w:sz w:val="22"/>
                      <w:szCs w:val="22"/>
                      <w:lang w:val="el-GR"/>
                    </w:rPr>
                    <w:t xml:space="preserve"> (2) </w:t>
                  </w:r>
                  <w:r w:rsidRPr="00A53A6F">
                    <w:rPr>
                      <w:rFonts w:asciiTheme="minorHAnsi" w:hAnsiTheme="minorHAnsi"/>
                      <w:sz w:val="22"/>
                      <w:szCs w:val="22"/>
                      <w:lang w:val="el-GR"/>
                    </w:rPr>
                    <w:t>ετών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lastRenderedPageBreak/>
                    <w:t>κάλυψη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ανταλλακτικά</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δέκα</w:t>
                  </w:r>
                  <w:r w:rsidRPr="00A53A6F">
                    <w:rPr>
                      <w:rFonts w:asciiTheme="minorHAnsi" w:hAnsiTheme="minorHAnsi" w:cs="CG Times"/>
                      <w:sz w:val="22"/>
                      <w:szCs w:val="22"/>
                      <w:lang w:val="el-GR"/>
                    </w:rPr>
                    <w:t xml:space="preserve"> (10) </w:t>
                  </w:r>
                  <w:r w:rsidRPr="00A53A6F">
                    <w:rPr>
                      <w:rFonts w:asciiTheme="minorHAnsi" w:hAnsiTheme="minorHAnsi"/>
                      <w:sz w:val="22"/>
                      <w:szCs w:val="22"/>
                      <w:lang w:val="el-GR"/>
                    </w:rPr>
                    <w:t>τουλάχιστον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χρόνια</w:t>
                  </w:r>
                  <w:r w:rsidRPr="00A53A6F">
                    <w:rPr>
                      <w:rFonts w:asciiTheme="minorHAnsi" w:hAnsiTheme="minorHAnsi" w:cs="CG Times"/>
                      <w:sz w:val="22"/>
                      <w:szCs w:val="22"/>
                      <w:lang w:val="el-GR"/>
                    </w:rPr>
                    <w:t>.</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lastRenderedPageBreak/>
                    <w:t>16.</w:t>
                  </w:r>
                </w:p>
              </w:tc>
              <w:tc>
                <w:tcPr>
                  <w:tcW w:w="7282" w:type="dxa"/>
                </w:tcPr>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προμηθευτής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θα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πρέπει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κατάλληλα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εκπαιδευμένο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επιστημονικό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τεχνικό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προσωπικό</w:t>
                  </w:r>
                  <w:r w:rsidRPr="00A53A6F">
                    <w:rPr>
                      <w:rFonts w:asciiTheme="minorHAnsi" w:hAnsiTheme="minorHAnsi" w:cs="CG Times"/>
                      <w:sz w:val="22"/>
                      <w:szCs w:val="22"/>
                      <w:lang w:val="el-GR"/>
                    </w:rPr>
                    <w:t>.</w:t>
                  </w:r>
                </w:p>
              </w:tc>
            </w:tr>
            <w:tr w:rsidR="001B4F6E" w:rsidRPr="00403292" w:rsidTr="001367B5">
              <w:trPr>
                <w:trHeight w:val="60"/>
              </w:trPr>
              <w:tc>
                <w:tcPr>
                  <w:tcW w:w="464"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17.</w:t>
                  </w:r>
                </w:p>
              </w:tc>
              <w:tc>
                <w:tcPr>
                  <w:tcW w:w="7282" w:type="dxa"/>
                </w:tcPr>
                <w:p w:rsidR="001B4F6E" w:rsidRPr="00A53A6F" w:rsidRDefault="001B4F6E" w:rsidP="001367B5">
                  <w:pPr>
                    <w:pStyle w:val="aff1"/>
                    <w:spacing w:after="200" w:line="276" w:lineRule="auto"/>
                    <w:ind w:left="0"/>
                    <w:rPr>
                      <w:rFonts w:asciiTheme="minorHAnsi" w:hAnsiTheme="minorHAnsi"/>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συνταχθεί</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αναλυτικό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φύλλο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συμμόρφωσης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ως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τις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ζητούμενες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προδιαγραφές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με</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σαφείς παραπομπές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γνήσια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έγραφα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του</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κατασκευαστικού</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οίκου</w:t>
                  </w:r>
                </w:p>
              </w:tc>
            </w:tr>
          </w:tbl>
          <w:p w:rsidR="001B4F6E" w:rsidRPr="00A53A6F" w:rsidRDefault="001B4F6E" w:rsidP="001367B5">
            <w:pPr>
              <w:rPr>
                <w:rFonts w:asciiTheme="minorHAnsi" w:hAnsiTheme="minorHAnsi" w:cs="Times New Roman"/>
                <w:color w:val="000000"/>
                <w:szCs w:val="22"/>
                <w:lang w:val="el-GR" w:eastAsia="el-GR"/>
              </w:rPr>
            </w:pPr>
          </w:p>
        </w:tc>
      </w:tr>
      <w:tr w:rsidR="001B4F6E" w:rsidRPr="00A53A6F" w:rsidTr="001367B5">
        <w:trPr>
          <w:trHeight w:val="465"/>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16</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95175</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 xml:space="preserve">ΜΙΚΡΟΣΚΟΠΙΟ </w:t>
            </w:r>
          </w:p>
        </w:tc>
      </w:tr>
      <w:tr w:rsidR="001B4F6E" w:rsidRPr="00403292" w:rsidTr="001367B5">
        <w:trPr>
          <w:trHeight w:val="480"/>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15"/>
              <w:gridCol w:w="8753"/>
            </w:tblGrid>
            <w:tr w:rsidR="001B4F6E" w:rsidRPr="00403292" w:rsidTr="001367B5">
              <w:trPr>
                <w:trHeight w:val="60"/>
              </w:trPr>
              <w:tc>
                <w:tcPr>
                  <w:tcW w:w="1101" w:type="dxa"/>
                </w:tcPr>
                <w:p w:rsidR="001B4F6E" w:rsidRPr="00A53A6F" w:rsidRDefault="001B4F6E" w:rsidP="001367B5">
                  <w:pPr>
                    <w:pStyle w:val="Web"/>
                    <w:rPr>
                      <w:rFonts w:asciiTheme="minorHAnsi" w:hAnsiTheme="minorHAnsi"/>
                      <w:sz w:val="22"/>
                    </w:rPr>
                  </w:pPr>
                  <w:r w:rsidRPr="00A53A6F">
                    <w:rPr>
                      <w:rFonts w:asciiTheme="minorHAnsi" w:hAnsiTheme="minorHAnsi"/>
                      <w:sz w:val="22"/>
                    </w:rPr>
                    <w:t xml:space="preserve">          </w:t>
                  </w:r>
                </w:p>
                <w:p w:rsidR="001B4F6E" w:rsidRPr="00A53A6F" w:rsidRDefault="001B4F6E" w:rsidP="001367B5">
                  <w:pPr>
                    <w:pStyle w:val="Web"/>
                    <w:rPr>
                      <w:rFonts w:asciiTheme="minorHAnsi" w:hAnsiTheme="minorHAnsi"/>
                      <w:sz w:val="22"/>
                    </w:rPr>
                  </w:pPr>
                  <w:r w:rsidRPr="00A53A6F">
                    <w:rPr>
                      <w:rFonts w:asciiTheme="minorHAnsi" w:hAnsiTheme="minorHAnsi"/>
                      <w:sz w:val="22"/>
                    </w:rPr>
                    <w:t xml:space="preserve">            1.</w:t>
                  </w:r>
                </w:p>
              </w:tc>
              <w:tc>
                <w:tcPr>
                  <w:tcW w:w="8753" w:type="dxa"/>
                </w:tcPr>
                <w:p w:rsidR="001B4F6E" w:rsidRPr="00A53A6F" w:rsidRDefault="001B4F6E" w:rsidP="001367B5">
                  <w:pPr>
                    <w:pStyle w:val="Web"/>
                    <w:spacing w:before="120" w:beforeAutospacing="0"/>
                    <w:contextualSpacing/>
                    <w:rPr>
                      <w:rFonts w:asciiTheme="minorHAnsi" w:eastAsiaTheme="minorEastAsia" w:hAnsiTheme="minorHAnsi"/>
                      <w:sz w:val="22"/>
                    </w:rPr>
                  </w:pPr>
                </w:p>
                <w:p w:rsidR="001B4F6E" w:rsidRPr="00A53A6F" w:rsidRDefault="001B4F6E" w:rsidP="001367B5">
                  <w:pPr>
                    <w:pStyle w:val="Web"/>
                    <w:spacing w:before="120" w:beforeAutospacing="0"/>
                    <w:contextualSpacing/>
                    <w:rPr>
                      <w:rFonts w:asciiTheme="minorHAnsi" w:eastAsiaTheme="minorEastAsia" w:hAnsiTheme="minorHAnsi"/>
                      <w:sz w:val="22"/>
                    </w:rPr>
                  </w:pPr>
                  <w:r w:rsidRPr="00A53A6F">
                    <w:rPr>
                      <w:rFonts w:asciiTheme="minorHAnsi" w:eastAsiaTheme="minorEastAsia" w:hAnsiTheme="minorHAnsi"/>
                      <w:sz w:val="22"/>
                    </w:rPr>
                    <w:t>Ο προσφερόμενος εξοπλισμός θα πρέπει να είναι καινούργιος, αμεταχείριστος, κατάλληλος για νοσοκομειακή χρήση μαζί με όλα τα παρελκόμενα που απαιτούνται για την εύρυθμη λειτουργία του στο χώρο που θα υποδείξει το προσωπικό του νοσοκομείου, όπως και μία επίδειξη λειτουργίας.</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2.</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δύναται να χρησιμοποιηθεί για εξετάσεις βιολογικών υγρών (ούρα, ενυ κ.α.)</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3.</w:t>
                  </w:r>
                </w:p>
              </w:tc>
              <w:tc>
                <w:tcPr>
                  <w:tcW w:w="8753" w:type="dxa"/>
                </w:tcPr>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Να είναι εργονομικά σχεδιασμένο με ενσωματωμένο φωτισμό LED  για σταθερή ένταση φωτός και μεγάλη διάρκεια ζωής (άνω των 20.000 ωρών).</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4.</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τέσσερις (4) φακούς υψηλής ποιότητας 4</w:t>
                  </w:r>
                  <w:r w:rsidRPr="00A53A6F">
                    <w:rPr>
                      <w:rFonts w:asciiTheme="minorHAnsi" w:hAnsiTheme="minorHAnsi" w:cs="Times New Roman"/>
                    </w:rPr>
                    <w:t>x</w:t>
                  </w:r>
                  <w:r w:rsidRPr="00A53A6F">
                    <w:rPr>
                      <w:rFonts w:asciiTheme="minorHAnsi" w:hAnsiTheme="minorHAnsi" w:cs="Times New Roman"/>
                      <w:lang w:val="el-GR"/>
                    </w:rPr>
                    <w:t>, 10</w:t>
                  </w:r>
                  <w:r w:rsidRPr="00A53A6F">
                    <w:rPr>
                      <w:rFonts w:asciiTheme="minorHAnsi" w:hAnsiTheme="minorHAnsi" w:cs="Times New Roman"/>
                    </w:rPr>
                    <w:t>x</w:t>
                  </w:r>
                  <w:r w:rsidRPr="00A53A6F">
                    <w:rPr>
                      <w:rFonts w:asciiTheme="minorHAnsi" w:hAnsiTheme="minorHAnsi" w:cs="Times New Roman"/>
                      <w:lang w:val="el-GR"/>
                    </w:rPr>
                    <w:t>, 40</w:t>
                  </w:r>
                  <w:r w:rsidRPr="00A53A6F">
                    <w:rPr>
                      <w:rFonts w:asciiTheme="minorHAnsi" w:hAnsiTheme="minorHAnsi" w:cs="Times New Roman"/>
                    </w:rPr>
                    <w:t>x</w:t>
                  </w:r>
                  <w:r w:rsidRPr="00A53A6F">
                    <w:rPr>
                      <w:rFonts w:asciiTheme="minorHAnsi" w:hAnsiTheme="minorHAnsi" w:cs="Times New Roman"/>
                      <w:lang w:val="el-GR"/>
                    </w:rPr>
                    <w:t xml:space="preserve"> και 100</w:t>
                  </w:r>
                  <w:r w:rsidRPr="00A53A6F">
                    <w:rPr>
                      <w:rFonts w:asciiTheme="minorHAnsi" w:hAnsiTheme="minorHAnsi" w:cs="Times New Roman"/>
                    </w:rPr>
                    <w:t>x</w:t>
                  </w:r>
                  <w:r w:rsidRPr="00A53A6F">
                    <w:rPr>
                      <w:rFonts w:asciiTheme="minorHAnsi" w:hAnsiTheme="minorHAnsi" w:cs="Times New Roman"/>
                      <w:lang w:val="el-GR"/>
                    </w:rPr>
                    <w:t>.</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5.</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 xml:space="preserve">Να φέρει ενσωματωμένο συμπυκνωτή </w:t>
                  </w:r>
                  <w:r w:rsidRPr="00A53A6F">
                    <w:rPr>
                      <w:rFonts w:asciiTheme="minorHAnsi" w:hAnsiTheme="minorHAnsi" w:cs="Times New Roman"/>
                    </w:rPr>
                    <w:t>Abbe</w:t>
                  </w:r>
                  <w:r w:rsidRPr="00A53A6F">
                    <w:rPr>
                      <w:rFonts w:asciiTheme="minorHAnsi" w:hAnsiTheme="minorHAnsi" w:cs="Times New Roman"/>
                      <w:lang w:val="el-GR"/>
                    </w:rPr>
                    <w:t>.</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6.</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Όλα τα βασικά χειριστήρια του μικροσκοπίου</w:t>
                  </w:r>
                  <w:r w:rsidRPr="00A53A6F">
                    <w:rPr>
                      <w:rFonts w:asciiTheme="minorHAnsi" w:hAnsiTheme="minorHAnsi" w:cs="Times New Roman"/>
                    </w:rPr>
                    <w:t> </w:t>
                  </w:r>
                  <w:r w:rsidRPr="00A53A6F">
                    <w:rPr>
                      <w:rFonts w:asciiTheme="minorHAnsi" w:hAnsiTheme="minorHAnsi" w:cs="Times New Roman"/>
                      <w:lang w:val="el-GR"/>
                    </w:rPr>
                    <w:t>(κοχλία εστίασης, ρύθμιση του φωτός και του ύψους) θα πρέπει να βρίσκονται κοντά μεταξύ τους και στην δεξιά πλευρά του.</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7.</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φίλτρο παρεμβολής (</w:t>
                  </w:r>
                  <w:r w:rsidRPr="00A53A6F">
                    <w:rPr>
                      <w:rFonts w:asciiTheme="minorHAnsi" w:hAnsiTheme="minorHAnsi" w:cs="Times New Roman"/>
                    </w:rPr>
                    <w:t>Interference</w:t>
                  </w:r>
                  <w:r w:rsidRPr="00A53A6F">
                    <w:rPr>
                      <w:rFonts w:asciiTheme="minorHAnsi" w:hAnsiTheme="minorHAnsi" w:cs="Times New Roman"/>
                      <w:lang w:val="el-GR"/>
                    </w:rPr>
                    <w:t>) του πράσινου (</w:t>
                  </w:r>
                  <w:r w:rsidRPr="00A53A6F">
                    <w:rPr>
                      <w:rFonts w:asciiTheme="minorHAnsi" w:hAnsiTheme="minorHAnsi" w:cs="Times New Roman"/>
                    </w:rPr>
                    <w:t>Green</w:t>
                  </w:r>
                  <w:r w:rsidRPr="00A53A6F">
                    <w:rPr>
                      <w:rFonts w:asciiTheme="minorHAnsi" w:hAnsiTheme="minorHAnsi" w:cs="Times New Roman"/>
                      <w:lang w:val="el-GR"/>
                    </w:rPr>
                    <w:t>) χρώματος, διαμέτρου 45</w:t>
                  </w:r>
                  <w:r w:rsidRPr="00A53A6F">
                    <w:rPr>
                      <w:rFonts w:asciiTheme="minorHAnsi" w:hAnsiTheme="minorHAnsi" w:cs="Times New Roman"/>
                    </w:rPr>
                    <w:t>mm</w:t>
                  </w:r>
                  <w:r w:rsidRPr="00A53A6F">
                    <w:rPr>
                      <w:rFonts w:asciiTheme="minorHAnsi" w:hAnsiTheme="minorHAnsi" w:cs="Times New Roman"/>
                      <w:lang w:val="el-GR"/>
                    </w:rPr>
                    <w:t>.</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8.</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προσοφθάλμιο φακό, τηλεσκοπικής επικέντρωσης, με διάμετρο 23.5</w:t>
                  </w:r>
                  <w:r w:rsidRPr="00A53A6F">
                    <w:rPr>
                      <w:rFonts w:asciiTheme="minorHAnsi" w:hAnsiTheme="minorHAnsi" w:cs="Times New Roman"/>
                    </w:rPr>
                    <w:t>mm</w:t>
                  </w:r>
                  <w:r w:rsidRPr="00A53A6F">
                    <w:rPr>
                      <w:rFonts w:asciiTheme="minorHAnsi" w:hAnsiTheme="minorHAnsi" w:cs="Times New Roman"/>
                      <w:lang w:val="el-GR"/>
                    </w:rPr>
                    <w:t xml:space="preserve"> για αντίθεση φάσης.</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9.</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 xml:space="preserve">Να διαθέτει φίλτρο αντίθεσης φάσης </w:t>
                  </w:r>
                  <w:r w:rsidRPr="00A53A6F">
                    <w:rPr>
                      <w:rFonts w:asciiTheme="minorHAnsi" w:hAnsiTheme="minorHAnsi" w:cs="Times New Roman"/>
                    </w:rPr>
                    <w:t>PH</w:t>
                  </w:r>
                  <w:r w:rsidRPr="00A53A6F">
                    <w:rPr>
                      <w:rFonts w:asciiTheme="minorHAnsi" w:hAnsiTheme="minorHAnsi" w:cs="Times New Roman"/>
                      <w:lang w:val="el-GR"/>
                    </w:rPr>
                    <w:t xml:space="preserve">2, με ρυθμιστικά επικέντρωσης, για βαθμονόμηση του φωτισμού κατά </w:t>
                  </w:r>
                  <w:r w:rsidRPr="00A53A6F">
                    <w:rPr>
                      <w:rFonts w:asciiTheme="minorHAnsi" w:hAnsiTheme="minorHAnsi" w:cs="Times New Roman"/>
                    </w:rPr>
                    <w:t>Koehler</w:t>
                  </w:r>
                  <w:r w:rsidRPr="00A53A6F">
                    <w:rPr>
                      <w:rFonts w:asciiTheme="minorHAnsi" w:hAnsiTheme="minorHAnsi" w:cs="Times New Roman"/>
                      <w:lang w:val="el-GR"/>
                    </w:rPr>
                    <w:t>.</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10.</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ειδικό πλαίσιο πάνω από το φακό, το οποίο να εμποδίζει την τυχαία επαφή του αντικειμενικού φακού με το πλακάκι και το προς εξέταση δείγμα.</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11.</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φέρει αντικειμενικό φακό (</w:t>
                  </w:r>
                  <w:r w:rsidRPr="00A53A6F">
                    <w:rPr>
                      <w:rFonts w:asciiTheme="minorHAnsi" w:hAnsiTheme="minorHAnsi" w:cs="Times New Roman"/>
                    </w:rPr>
                    <w:t>C</w:t>
                  </w:r>
                  <w:r w:rsidRPr="00A53A6F">
                    <w:rPr>
                      <w:rFonts w:asciiTheme="minorHAnsi" w:hAnsiTheme="minorHAnsi" w:cs="Times New Roman"/>
                      <w:lang w:val="el-GR"/>
                    </w:rPr>
                    <w:t xml:space="preserve"> </w:t>
                  </w:r>
                  <w:r w:rsidRPr="00A53A6F">
                    <w:rPr>
                      <w:rFonts w:asciiTheme="minorHAnsi" w:hAnsiTheme="minorHAnsi" w:cs="Times New Roman"/>
                    </w:rPr>
                    <w:t>Plan</w:t>
                  </w:r>
                  <w:r w:rsidRPr="00A53A6F">
                    <w:rPr>
                      <w:rFonts w:asciiTheme="minorHAnsi" w:hAnsiTheme="minorHAnsi" w:cs="Times New Roman"/>
                      <w:lang w:val="el-GR"/>
                    </w:rPr>
                    <w:t xml:space="preserve"> </w:t>
                  </w:r>
                  <w:r w:rsidRPr="00A53A6F">
                    <w:rPr>
                      <w:rFonts w:asciiTheme="minorHAnsi" w:hAnsiTheme="minorHAnsi" w:cs="Times New Roman"/>
                    </w:rPr>
                    <w:t>Achromat</w:t>
                  </w:r>
                  <w:r w:rsidRPr="00A53A6F">
                    <w:rPr>
                      <w:rFonts w:asciiTheme="minorHAnsi" w:hAnsiTheme="minorHAnsi" w:cs="Times New Roman"/>
                      <w:lang w:val="el-GR"/>
                    </w:rPr>
                    <w:t>), επίπεδο αχρωματικό, μεγέθυνσης 40</w:t>
                  </w:r>
                  <w:r w:rsidRPr="00A53A6F">
                    <w:rPr>
                      <w:rFonts w:asciiTheme="minorHAnsi" w:hAnsiTheme="minorHAnsi" w:cs="Times New Roman"/>
                    </w:rPr>
                    <w:t>x</w:t>
                  </w:r>
                  <w:r w:rsidRPr="00A53A6F">
                    <w:rPr>
                      <w:rFonts w:asciiTheme="minorHAnsi" w:hAnsiTheme="minorHAnsi" w:cs="Times New Roman"/>
                      <w:lang w:val="el-GR"/>
                    </w:rPr>
                    <w:t xml:space="preserve">, με εύρος πεδίου </w:t>
                  </w:r>
                  <w:r w:rsidRPr="00A53A6F">
                    <w:rPr>
                      <w:rFonts w:asciiTheme="minorHAnsi" w:hAnsiTheme="minorHAnsi" w:cs="Times New Roman"/>
                    </w:rPr>
                    <w:t>FN</w:t>
                  </w:r>
                  <w:r w:rsidRPr="00A53A6F">
                    <w:rPr>
                      <w:rFonts w:asciiTheme="minorHAnsi" w:hAnsiTheme="minorHAnsi" w:cs="Times New Roman"/>
                      <w:lang w:val="el-GR"/>
                    </w:rPr>
                    <w:t xml:space="preserve">22, με απόσταση εργασίας </w:t>
                  </w:r>
                  <w:r w:rsidRPr="00A53A6F">
                    <w:rPr>
                      <w:rFonts w:asciiTheme="minorHAnsi" w:hAnsiTheme="minorHAnsi" w:cs="Times New Roman"/>
                    </w:rPr>
                    <w:t>WD</w:t>
                  </w:r>
                  <w:r w:rsidRPr="00A53A6F">
                    <w:rPr>
                      <w:rFonts w:asciiTheme="minorHAnsi" w:hAnsiTheme="minorHAnsi" w:cs="Times New Roman"/>
                      <w:lang w:val="el-GR"/>
                    </w:rPr>
                    <w:t>0.6</w:t>
                  </w:r>
                  <w:r w:rsidRPr="00A53A6F">
                    <w:rPr>
                      <w:rFonts w:asciiTheme="minorHAnsi" w:hAnsiTheme="minorHAnsi" w:cs="Times New Roman"/>
                    </w:rPr>
                    <w:t>mm</w:t>
                  </w:r>
                  <w:r w:rsidRPr="00A53A6F">
                    <w:rPr>
                      <w:rFonts w:asciiTheme="minorHAnsi" w:hAnsiTheme="minorHAnsi" w:cs="Times New Roman"/>
                      <w:lang w:val="el-GR"/>
                    </w:rPr>
                    <w:t xml:space="preserve">, με αριθμητικό άνοιγμα </w:t>
                  </w:r>
                  <w:r w:rsidRPr="00A53A6F">
                    <w:rPr>
                      <w:rFonts w:asciiTheme="minorHAnsi" w:hAnsiTheme="minorHAnsi" w:cs="Times New Roman"/>
                    </w:rPr>
                    <w:t>NA</w:t>
                  </w:r>
                  <w:r w:rsidRPr="00A53A6F">
                    <w:rPr>
                      <w:rFonts w:asciiTheme="minorHAnsi" w:hAnsiTheme="minorHAnsi" w:cs="Times New Roman"/>
                      <w:lang w:val="el-GR"/>
                    </w:rPr>
                    <w:t>0.65, κατάλληλο για αντίθεση φάσης (</w:t>
                  </w:r>
                  <w:r w:rsidRPr="00A53A6F">
                    <w:rPr>
                      <w:rFonts w:asciiTheme="minorHAnsi" w:hAnsiTheme="minorHAnsi" w:cs="Times New Roman"/>
                    </w:rPr>
                    <w:t>PH</w:t>
                  </w:r>
                  <w:r w:rsidRPr="00A53A6F">
                    <w:rPr>
                      <w:rFonts w:asciiTheme="minorHAnsi" w:hAnsiTheme="minorHAnsi" w:cs="Times New Roman"/>
                      <w:lang w:val="el-GR"/>
                    </w:rPr>
                    <w:t>2).</w:t>
                  </w:r>
                </w:p>
              </w:tc>
            </w:tr>
            <w:tr w:rsidR="001B4F6E" w:rsidRPr="00403292" w:rsidTr="001367B5">
              <w:trPr>
                <w:trHeight w:val="60"/>
              </w:trPr>
              <w:tc>
                <w:tcPr>
                  <w:tcW w:w="1101" w:type="dxa"/>
                </w:tcPr>
                <w:p w:rsidR="001B4F6E" w:rsidRPr="00A53A6F" w:rsidRDefault="001B4F6E" w:rsidP="001367B5">
                  <w:pPr>
                    <w:spacing w:after="200" w:line="276" w:lineRule="auto"/>
                    <w:rPr>
                      <w:rFonts w:asciiTheme="minorHAnsi" w:hAnsiTheme="minorHAnsi" w:cs="Times New Roman"/>
                    </w:rPr>
                  </w:pPr>
                  <w:r w:rsidRPr="00A53A6F">
                    <w:rPr>
                      <w:rFonts w:asciiTheme="minorHAnsi" w:hAnsiTheme="minorHAnsi" w:cs="Times New Roman"/>
                      <w:lang w:val="el-GR"/>
                    </w:rPr>
                    <w:t xml:space="preserve">            </w:t>
                  </w:r>
                  <w:r w:rsidRPr="00A53A6F">
                    <w:rPr>
                      <w:rFonts w:asciiTheme="minorHAnsi" w:hAnsiTheme="minorHAnsi" w:cs="Times New Roman"/>
                    </w:rPr>
                    <w:t>12.</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φέρει εργονομική μηχανική τράπεζα, ορθογώνια (</w:t>
                  </w:r>
                  <w:r w:rsidRPr="00A53A6F">
                    <w:rPr>
                      <w:rFonts w:asciiTheme="minorHAnsi" w:hAnsiTheme="minorHAnsi" w:cs="Times New Roman"/>
                    </w:rPr>
                    <w:t>x</w:t>
                  </w:r>
                  <w:r w:rsidRPr="00A53A6F">
                    <w:rPr>
                      <w:rFonts w:asciiTheme="minorHAnsi" w:hAnsiTheme="minorHAnsi" w:cs="Times New Roman"/>
                      <w:lang w:val="el-GR"/>
                    </w:rPr>
                    <w:t>-</w:t>
                  </w:r>
                  <w:r w:rsidRPr="00A53A6F">
                    <w:rPr>
                      <w:rFonts w:asciiTheme="minorHAnsi" w:hAnsiTheme="minorHAnsi" w:cs="Times New Roman"/>
                    </w:rPr>
                    <w:t>y</w:t>
                  </w:r>
                  <w:r w:rsidRPr="00A53A6F">
                    <w:rPr>
                      <w:rFonts w:asciiTheme="minorHAnsi" w:hAnsiTheme="minorHAnsi" w:cs="Times New Roman"/>
                      <w:lang w:val="el-GR"/>
                    </w:rPr>
                    <w:t>), διαστάσεων 120</w:t>
                  </w:r>
                  <w:r w:rsidRPr="00A53A6F">
                    <w:rPr>
                      <w:rFonts w:asciiTheme="minorHAnsi" w:hAnsiTheme="minorHAnsi" w:cs="Times New Roman"/>
                    </w:rPr>
                    <w:t>x</w:t>
                  </w:r>
                  <w:r w:rsidRPr="00A53A6F">
                    <w:rPr>
                      <w:rFonts w:asciiTheme="minorHAnsi" w:hAnsiTheme="minorHAnsi" w:cs="Times New Roman"/>
                      <w:lang w:val="el-GR"/>
                    </w:rPr>
                    <w:t>132</w:t>
                  </w:r>
                  <w:r w:rsidRPr="00A53A6F">
                    <w:rPr>
                      <w:rFonts w:asciiTheme="minorHAnsi" w:hAnsiTheme="minorHAnsi" w:cs="Times New Roman"/>
                    </w:rPr>
                    <w:t>mm</w:t>
                  </w:r>
                  <w:r w:rsidRPr="00A53A6F">
                    <w:rPr>
                      <w:rFonts w:asciiTheme="minorHAnsi" w:hAnsiTheme="minorHAnsi" w:cs="Times New Roman"/>
                      <w:lang w:val="el-GR"/>
                    </w:rPr>
                    <w:t>, με εύρος κίνησης 76</w:t>
                  </w:r>
                  <w:r w:rsidRPr="00A53A6F">
                    <w:rPr>
                      <w:rFonts w:asciiTheme="minorHAnsi" w:hAnsiTheme="minorHAnsi" w:cs="Times New Roman"/>
                    </w:rPr>
                    <w:t>x</w:t>
                  </w:r>
                  <w:r w:rsidRPr="00A53A6F">
                    <w:rPr>
                      <w:rFonts w:asciiTheme="minorHAnsi" w:hAnsiTheme="minorHAnsi" w:cs="Times New Roman"/>
                      <w:lang w:val="el-GR"/>
                    </w:rPr>
                    <w:t>30</w:t>
                  </w:r>
                  <w:r w:rsidRPr="00A53A6F">
                    <w:rPr>
                      <w:rFonts w:asciiTheme="minorHAnsi" w:hAnsiTheme="minorHAnsi" w:cs="Times New Roman"/>
                    </w:rPr>
                    <w:t>mm</w:t>
                  </w:r>
                  <w:r w:rsidRPr="00A53A6F">
                    <w:rPr>
                      <w:rFonts w:asciiTheme="minorHAnsi" w:hAnsiTheme="minorHAnsi" w:cs="Times New Roman"/>
                      <w:lang w:val="el-GR"/>
                    </w:rPr>
                    <w:t>, με κεραμική επίστρωση, με χειριστήρια στο δεξιό μέρος, με εργονομική ολίσθηση κατά τον ένα άξονα με το χέρι, με ενσωματωμένες βαθμονομημένες κλίμακες του 1</w:t>
                  </w:r>
                  <w:r w:rsidRPr="00A53A6F">
                    <w:rPr>
                      <w:rFonts w:asciiTheme="minorHAnsi" w:hAnsiTheme="minorHAnsi" w:cs="Times New Roman"/>
                    </w:rPr>
                    <w:t>mm</w:t>
                  </w:r>
                  <w:r w:rsidRPr="00A53A6F">
                    <w:rPr>
                      <w:rFonts w:asciiTheme="minorHAnsi" w:hAnsiTheme="minorHAnsi" w:cs="Times New Roman"/>
                      <w:lang w:val="el-GR"/>
                    </w:rPr>
                    <w:t>.</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13.</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φέρει φίλτρο εξισορρόπησης του λευκού χρώματος (</w:t>
                  </w:r>
                  <w:r w:rsidRPr="00A53A6F">
                    <w:rPr>
                      <w:rFonts w:asciiTheme="minorHAnsi" w:hAnsiTheme="minorHAnsi" w:cs="Times New Roman"/>
                    </w:rPr>
                    <w:t>Daylight</w:t>
                  </w:r>
                  <w:r w:rsidRPr="00A53A6F">
                    <w:rPr>
                      <w:rFonts w:asciiTheme="minorHAnsi" w:hAnsiTheme="minorHAnsi" w:cs="Times New Roman"/>
                      <w:lang w:val="el-GR"/>
                    </w:rPr>
                    <w:t xml:space="preserve"> </w:t>
                  </w:r>
                  <w:r w:rsidRPr="00A53A6F">
                    <w:rPr>
                      <w:rFonts w:asciiTheme="minorHAnsi" w:hAnsiTheme="minorHAnsi" w:cs="Times New Roman"/>
                    </w:rPr>
                    <w:t>Blue</w:t>
                  </w:r>
                  <w:r w:rsidRPr="00A53A6F">
                    <w:rPr>
                      <w:rFonts w:asciiTheme="minorHAnsi" w:hAnsiTheme="minorHAnsi" w:cs="Times New Roman"/>
                      <w:lang w:val="el-GR"/>
                    </w:rPr>
                    <w:t xml:space="preserve"> 32.5</w:t>
                  </w:r>
                  <w:r w:rsidRPr="00A53A6F">
                    <w:rPr>
                      <w:rFonts w:asciiTheme="minorHAnsi" w:hAnsiTheme="minorHAnsi" w:cs="Times New Roman"/>
                    </w:rPr>
                    <w:t>C</w:t>
                  </w:r>
                  <w:r w:rsidRPr="00A53A6F">
                    <w:rPr>
                      <w:rFonts w:asciiTheme="minorHAnsi" w:hAnsiTheme="minorHAnsi" w:cs="Times New Roman"/>
                      <w:lang w:val="el-GR"/>
                    </w:rPr>
                    <w:t>-2).</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14.</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λειτουργεί με τάση δικτύου 230</w:t>
                  </w:r>
                  <w:r w:rsidRPr="00A53A6F">
                    <w:rPr>
                      <w:rFonts w:asciiTheme="minorHAnsi" w:hAnsiTheme="minorHAnsi" w:cs="Times New Roman"/>
                      <w:lang w:val="en-US"/>
                    </w:rPr>
                    <w:t>V</w:t>
                  </w:r>
                  <w:r w:rsidRPr="00A53A6F">
                    <w:rPr>
                      <w:rFonts w:asciiTheme="minorHAnsi" w:hAnsiTheme="minorHAnsi" w:cs="Times New Roman"/>
                      <w:lang w:val="el-GR"/>
                    </w:rPr>
                    <w:t>/50</w:t>
                  </w:r>
                  <w:r w:rsidRPr="00A53A6F">
                    <w:rPr>
                      <w:rFonts w:asciiTheme="minorHAnsi" w:hAnsiTheme="minorHAnsi" w:cs="Times New Roman"/>
                      <w:lang w:val="en-US"/>
                    </w:rPr>
                    <w:t>Hz</w:t>
                  </w:r>
                  <w:r w:rsidRPr="00A53A6F">
                    <w:rPr>
                      <w:rFonts w:asciiTheme="minorHAnsi" w:hAnsiTheme="minorHAnsi" w:cs="Times New Roman"/>
                      <w:lang w:val="el-GR"/>
                    </w:rPr>
                    <w:t xml:space="preserve"> και να φέρει διακόπτη </w:t>
                  </w:r>
                  <w:r w:rsidRPr="00A53A6F">
                    <w:rPr>
                      <w:rFonts w:asciiTheme="minorHAnsi" w:hAnsiTheme="minorHAnsi" w:cs="Times New Roman"/>
                      <w:lang w:val="en-US"/>
                    </w:rPr>
                    <w:t>On</w:t>
                  </w:r>
                  <w:r w:rsidRPr="00A53A6F">
                    <w:rPr>
                      <w:rFonts w:asciiTheme="minorHAnsi" w:hAnsiTheme="minorHAnsi" w:cs="Times New Roman"/>
                      <w:lang w:val="el-GR"/>
                    </w:rPr>
                    <w:t>/</w:t>
                  </w:r>
                  <w:r w:rsidRPr="00A53A6F">
                    <w:rPr>
                      <w:rFonts w:asciiTheme="minorHAnsi" w:hAnsiTheme="minorHAnsi" w:cs="Times New Roman"/>
                      <w:lang w:val="en-US"/>
                    </w:rPr>
                    <w:t>Off</w:t>
                  </w:r>
                  <w:r w:rsidRPr="00A53A6F">
                    <w:rPr>
                      <w:rFonts w:asciiTheme="minorHAnsi" w:hAnsiTheme="minorHAnsi" w:cs="Times New Roman"/>
                      <w:lang w:val="el-GR"/>
                    </w:rPr>
                    <w:t>.</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15.</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Το ύψος του να μην υπερβαίνει τα σαράντα (40</w:t>
                  </w:r>
                  <w:r w:rsidRPr="00A53A6F">
                    <w:rPr>
                      <w:rFonts w:asciiTheme="minorHAnsi" w:hAnsiTheme="minorHAnsi" w:cs="Times New Roman"/>
                      <w:lang w:val="en-US"/>
                    </w:rPr>
                    <w:t>cm</w:t>
                  </w:r>
                  <w:r w:rsidRPr="00A53A6F">
                    <w:rPr>
                      <w:rFonts w:asciiTheme="minorHAnsi" w:hAnsiTheme="minorHAnsi" w:cs="Times New Roman"/>
                      <w:lang w:val="el-GR"/>
                    </w:rPr>
                    <w:t xml:space="preserve">) εκατοστά και να δύναται να τοποθετείται </w:t>
                  </w:r>
                  <w:r w:rsidRPr="00A53A6F">
                    <w:rPr>
                      <w:rFonts w:asciiTheme="minorHAnsi" w:hAnsiTheme="minorHAnsi" w:cs="Times New Roman"/>
                      <w:lang w:val="el-GR"/>
                    </w:rPr>
                    <w:lastRenderedPageBreak/>
                    <w:t>πάνω σε πάγκο εργαστηρίου.</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lastRenderedPageBreak/>
                    <w:t>16.</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Θα πρέπει να κατατεθούν μαζί με τη προσφορά τα εξής πιστοποιητικά:</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EC</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13485 κατασκευαστικού οίκου </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9001 κατασκευαστικού οίκου</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14001 κατασκευαστικού οίκου</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13485 προμηθευτή</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9001 προμηθευτή</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17.</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τουλάχιστον δύο (2) χρόνια εγγύηση και επάρκεια σε ανταλλακτικά τουλάχιστον δέκα (10) έτη.</w:t>
                  </w:r>
                </w:p>
              </w:tc>
            </w:tr>
          </w:tbl>
          <w:p w:rsidR="001B4F6E" w:rsidRPr="00A53A6F" w:rsidRDefault="001B4F6E" w:rsidP="001367B5">
            <w:pPr>
              <w:rPr>
                <w:rFonts w:asciiTheme="minorHAnsi" w:hAnsiTheme="minorHAnsi" w:cs="Times New Roman"/>
                <w:color w:val="000000"/>
                <w:szCs w:val="22"/>
                <w:lang w:val="el-GR" w:eastAsia="el-GR"/>
              </w:rPr>
            </w:pPr>
          </w:p>
        </w:tc>
      </w:tr>
      <w:tr w:rsidR="001B4F6E" w:rsidRPr="00A53A6F" w:rsidTr="001367B5">
        <w:trPr>
          <w:trHeight w:val="480"/>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17</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325065</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val="en-US" w:eastAsia="el-GR"/>
              </w:rPr>
            </w:pPr>
            <w:r w:rsidRPr="00A53A6F">
              <w:rPr>
                <w:rFonts w:asciiTheme="minorHAnsi" w:hAnsiTheme="minorHAnsi" w:cs="Times New Roman"/>
                <w:b/>
                <w:color w:val="000000"/>
                <w:szCs w:val="22"/>
                <w:lang w:val="en-US" w:eastAsia="el-GR"/>
              </w:rPr>
              <w:t>Q-SWITCHED ND: YAG LASER</w:t>
            </w:r>
          </w:p>
        </w:tc>
      </w:tr>
      <w:tr w:rsidR="001B4F6E" w:rsidRPr="00403292" w:rsidTr="001367B5">
        <w:trPr>
          <w:trHeight w:val="8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ind w:left="743"/>
              <w:rPr>
                <w:rFonts w:asciiTheme="minorHAnsi" w:hAnsiTheme="minorHAnsi"/>
                <w:szCs w:val="22"/>
                <w:lang w:val="en-US"/>
              </w:rPr>
            </w:pPr>
          </w:p>
          <w:p w:rsidR="001B4F6E" w:rsidRPr="00A53A6F" w:rsidRDefault="001B4F6E" w:rsidP="001367B5">
            <w:pPr>
              <w:ind w:left="743"/>
              <w:rPr>
                <w:rFonts w:asciiTheme="minorHAnsi" w:hAnsiTheme="minorHAnsi"/>
                <w:szCs w:val="22"/>
                <w:lang w:val="el-GR"/>
              </w:rPr>
            </w:pPr>
            <w:r w:rsidRPr="00A53A6F">
              <w:rPr>
                <w:rFonts w:asciiTheme="minorHAnsi" w:hAnsiTheme="minorHAnsi"/>
                <w:szCs w:val="22"/>
                <w:lang w:val="el-GR"/>
              </w:rPr>
              <w:t xml:space="preserve">Να είναι τελευταίας τεχνολογίας </w:t>
            </w:r>
            <w:r w:rsidRPr="00A53A6F">
              <w:rPr>
                <w:rFonts w:asciiTheme="minorHAnsi" w:hAnsiTheme="minorHAnsi"/>
                <w:szCs w:val="22"/>
                <w:lang w:val="en-US"/>
              </w:rPr>
              <w:t>Q</w:t>
            </w:r>
            <w:r w:rsidRPr="00A53A6F">
              <w:rPr>
                <w:rFonts w:asciiTheme="minorHAnsi" w:hAnsiTheme="minorHAnsi"/>
                <w:szCs w:val="22"/>
                <w:lang w:val="el-GR"/>
              </w:rPr>
              <w:t>-</w:t>
            </w:r>
            <w:r w:rsidRPr="00A53A6F">
              <w:rPr>
                <w:rFonts w:asciiTheme="minorHAnsi" w:hAnsiTheme="minorHAnsi"/>
                <w:szCs w:val="22"/>
                <w:lang w:val="en-US"/>
              </w:rPr>
              <w:t>switched</w:t>
            </w:r>
            <w:r w:rsidRPr="00A53A6F">
              <w:rPr>
                <w:rFonts w:asciiTheme="minorHAnsi" w:hAnsiTheme="minorHAnsi"/>
                <w:szCs w:val="22"/>
                <w:lang w:val="el-GR"/>
              </w:rPr>
              <w:t xml:space="preserve"> </w:t>
            </w:r>
            <w:r w:rsidRPr="00A53A6F">
              <w:rPr>
                <w:rFonts w:asciiTheme="minorHAnsi" w:hAnsiTheme="minorHAnsi"/>
                <w:szCs w:val="22"/>
                <w:lang w:val="en-US"/>
              </w:rPr>
              <w:t>Nd</w:t>
            </w:r>
            <w:r w:rsidRPr="00A53A6F">
              <w:rPr>
                <w:rFonts w:asciiTheme="minorHAnsi" w:hAnsiTheme="minorHAnsi"/>
                <w:szCs w:val="22"/>
                <w:lang w:val="el-GR"/>
              </w:rPr>
              <w:t>:</w:t>
            </w:r>
            <w:r w:rsidRPr="00A53A6F">
              <w:rPr>
                <w:rFonts w:asciiTheme="minorHAnsi" w:hAnsiTheme="minorHAnsi"/>
                <w:szCs w:val="22"/>
                <w:lang w:val="en-US"/>
              </w:rPr>
              <w:t>YAG</w:t>
            </w:r>
            <w:r w:rsidRPr="00A53A6F">
              <w:rPr>
                <w:rFonts w:asciiTheme="minorHAnsi" w:hAnsiTheme="minorHAnsi"/>
                <w:szCs w:val="22"/>
                <w:lang w:val="el-GR"/>
              </w:rPr>
              <w:t>.</w:t>
            </w:r>
          </w:p>
          <w:p w:rsidR="001B4F6E" w:rsidRPr="00A53A6F" w:rsidRDefault="001B4F6E" w:rsidP="001367B5">
            <w:pPr>
              <w:ind w:left="743"/>
              <w:rPr>
                <w:rFonts w:asciiTheme="minorHAnsi" w:hAnsiTheme="minorHAnsi"/>
                <w:szCs w:val="22"/>
                <w:lang w:val="el-GR"/>
              </w:rPr>
            </w:pPr>
            <w:r w:rsidRPr="00A53A6F">
              <w:rPr>
                <w:rFonts w:asciiTheme="minorHAnsi" w:hAnsiTheme="minorHAnsi"/>
                <w:szCs w:val="22"/>
                <w:lang w:val="el-GR"/>
              </w:rPr>
              <w:t xml:space="preserve">Να είναι ενσωματωμένο σε μία σχισμοειδή λυχνία τύπου </w:t>
            </w:r>
            <w:r w:rsidRPr="00A53A6F">
              <w:rPr>
                <w:rFonts w:asciiTheme="minorHAnsi" w:hAnsiTheme="minorHAnsi"/>
                <w:szCs w:val="22"/>
                <w:lang w:val="en-US"/>
              </w:rPr>
              <w:t>Zeiss</w:t>
            </w:r>
            <w:r w:rsidRPr="00A53A6F">
              <w:rPr>
                <w:rFonts w:asciiTheme="minorHAnsi" w:hAnsiTheme="minorHAnsi"/>
                <w:szCs w:val="22"/>
                <w:lang w:val="el-GR"/>
              </w:rPr>
              <w:t>, 5 μεγεθύνσεων (5</w:t>
            </w:r>
            <w:r w:rsidRPr="00A53A6F">
              <w:rPr>
                <w:rFonts w:asciiTheme="minorHAnsi" w:hAnsiTheme="minorHAnsi"/>
                <w:szCs w:val="22"/>
                <w:lang w:val="en-US"/>
              </w:rPr>
              <w:t>x</w:t>
            </w:r>
            <w:r w:rsidRPr="00A53A6F">
              <w:rPr>
                <w:rFonts w:asciiTheme="minorHAnsi" w:hAnsiTheme="minorHAnsi"/>
                <w:szCs w:val="22"/>
                <w:lang w:val="el-GR"/>
              </w:rPr>
              <w:t>, 8</w:t>
            </w:r>
            <w:r w:rsidRPr="00A53A6F">
              <w:rPr>
                <w:rFonts w:asciiTheme="minorHAnsi" w:hAnsiTheme="minorHAnsi"/>
                <w:szCs w:val="22"/>
                <w:lang w:val="en-US"/>
              </w:rPr>
              <w:t>x</w:t>
            </w:r>
            <w:r w:rsidRPr="00A53A6F">
              <w:rPr>
                <w:rFonts w:asciiTheme="minorHAnsi" w:hAnsiTheme="minorHAnsi"/>
                <w:szCs w:val="22"/>
                <w:lang w:val="el-GR"/>
              </w:rPr>
              <w:t>, 12.5</w:t>
            </w:r>
            <w:r w:rsidRPr="00A53A6F">
              <w:rPr>
                <w:rFonts w:asciiTheme="minorHAnsi" w:hAnsiTheme="minorHAnsi"/>
                <w:szCs w:val="22"/>
                <w:lang w:val="en-US"/>
              </w:rPr>
              <w:t>x</w:t>
            </w:r>
            <w:r w:rsidRPr="00A53A6F">
              <w:rPr>
                <w:rFonts w:asciiTheme="minorHAnsi" w:hAnsiTheme="minorHAnsi"/>
                <w:szCs w:val="22"/>
                <w:lang w:val="el-GR"/>
              </w:rPr>
              <w:t>, 20</w:t>
            </w:r>
            <w:r w:rsidRPr="00A53A6F">
              <w:rPr>
                <w:rFonts w:asciiTheme="minorHAnsi" w:hAnsiTheme="minorHAnsi"/>
                <w:szCs w:val="22"/>
                <w:lang w:val="en-US"/>
              </w:rPr>
              <w:t>x</w:t>
            </w:r>
            <w:r w:rsidRPr="00A53A6F">
              <w:rPr>
                <w:rFonts w:asciiTheme="minorHAnsi" w:hAnsiTheme="minorHAnsi"/>
                <w:szCs w:val="22"/>
                <w:lang w:val="el-GR"/>
              </w:rPr>
              <w:t>, 32</w:t>
            </w:r>
            <w:r w:rsidRPr="00A53A6F">
              <w:rPr>
                <w:rFonts w:asciiTheme="minorHAnsi" w:hAnsiTheme="minorHAnsi"/>
                <w:szCs w:val="22"/>
                <w:lang w:val="en-US"/>
              </w:rPr>
              <w:t>x</w:t>
            </w:r>
            <w:r w:rsidRPr="00A53A6F">
              <w:rPr>
                <w:rFonts w:asciiTheme="minorHAnsi" w:hAnsiTheme="minorHAnsi"/>
                <w:szCs w:val="22"/>
                <w:lang w:val="el-GR"/>
              </w:rPr>
              <w:t xml:space="preserve">) η οποία να είναι τοποθετημένη πάνω σε ένα ηλεκτρικό τραπέζι. Κατά τη διάρκεια της χρήσης του μηχανήματος να ελέγχεται από επεξεργαστή η καλή λειτουργία του μηχανήματος και η ποιότητα της δέσμης του </w:t>
            </w:r>
            <w:r w:rsidRPr="00A53A6F">
              <w:rPr>
                <w:rFonts w:asciiTheme="minorHAnsi" w:hAnsiTheme="minorHAnsi"/>
                <w:szCs w:val="22"/>
                <w:lang w:val="en-US"/>
              </w:rPr>
              <w:t>laser</w:t>
            </w:r>
          </w:p>
          <w:p w:rsidR="001B4F6E" w:rsidRPr="00A53A6F" w:rsidRDefault="001B4F6E" w:rsidP="001367B5">
            <w:pPr>
              <w:ind w:left="743"/>
              <w:rPr>
                <w:rFonts w:asciiTheme="minorHAnsi" w:hAnsiTheme="minorHAnsi"/>
                <w:szCs w:val="22"/>
                <w:lang w:val="el-GR"/>
              </w:rPr>
            </w:pPr>
            <w:r w:rsidRPr="00A53A6F">
              <w:rPr>
                <w:rFonts w:asciiTheme="minorHAnsi" w:hAnsiTheme="minorHAnsi"/>
                <w:szCs w:val="22"/>
                <w:lang w:val="el-GR"/>
              </w:rPr>
              <w:t xml:space="preserve">Να είναι αερόψυκτο και αθόρυβο, κατασκευασμένο σύμφωνα με τα διεθνή </w:t>
            </w:r>
            <w:r w:rsidRPr="00A53A6F">
              <w:rPr>
                <w:rFonts w:asciiTheme="minorHAnsi" w:hAnsiTheme="minorHAnsi"/>
                <w:szCs w:val="22"/>
              </w:rPr>
              <w:t>standards</w:t>
            </w:r>
            <w:r w:rsidRPr="00A53A6F">
              <w:rPr>
                <w:rFonts w:asciiTheme="minorHAnsi" w:hAnsiTheme="minorHAnsi"/>
                <w:szCs w:val="22"/>
                <w:lang w:val="el-GR"/>
              </w:rPr>
              <w:t xml:space="preserve"> κατασκευής και ασφάλειας μηχανημάτων υψηλής τεχνολογίας.</w:t>
            </w:r>
          </w:p>
          <w:p w:rsidR="001B4F6E" w:rsidRPr="00A53A6F" w:rsidRDefault="001B4F6E" w:rsidP="001367B5">
            <w:pPr>
              <w:ind w:left="743"/>
              <w:rPr>
                <w:rFonts w:asciiTheme="minorHAnsi" w:hAnsiTheme="minorHAnsi"/>
                <w:szCs w:val="22"/>
                <w:lang w:val="el-GR"/>
              </w:rPr>
            </w:pPr>
            <w:r w:rsidRPr="00A53A6F">
              <w:rPr>
                <w:rFonts w:asciiTheme="minorHAnsi" w:hAnsiTheme="minorHAnsi"/>
                <w:szCs w:val="22"/>
                <w:lang w:val="el-GR"/>
              </w:rPr>
              <w:t>Στην οθόνη που διαθέτει να εμφανίζεται, όταν αυτό βρίσκεται σε ετοιμότητα (</w:t>
            </w:r>
            <w:r w:rsidRPr="00A53A6F">
              <w:rPr>
                <w:rFonts w:asciiTheme="minorHAnsi" w:hAnsiTheme="minorHAnsi"/>
                <w:szCs w:val="22"/>
                <w:lang w:val="en-US"/>
              </w:rPr>
              <w:t>READY</w:t>
            </w:r>
            <w:r w:rsidRPr="00A53A6F">
              <w:rPr>
                <w:rFonts w:asciiTheme="minorHAnsi" w:hAnsiTheme="minorHAnsi"/>
                <w:szCs w:val="22"/>
                <w:lang w:val="el-GR"/>
              </w:rPr>
              <w:t>) ο αριθμός των βολών και η συνολική ενέργεια η οποία θα αποδοθεί στον ιστό κατά τη χρήση.</w:t>
            </w:r>
          </w:p>
          <w:p w:rsidR="001B4F6E" w:rsidRPr="00A53A6F" w:rsidRDefault="001B4F6E" w:rsidP="001367B5">
            <w:pPr>
              <w:ind w:left="743"/>
              <w:rPr>
                <w:rFonts w:asciiTheme="minorHAnsi" w:hAnsiTheme="minorHAnsi"/>
                <w:szCs w:val="22"/>
                <w:lang w:val="el-GR"/>
              </w:rPr>
            </w:pPr>
            <w:r w:rsidRPr="00A53A6F">
              <w:rPr>
                <w:rFonts w:asciiTheme="minorHAnsi" w:hAnsiTheme="minorHAnsi"/>
                <w:szCs w:val="22"/>
                <w:lang w:val="el-GR"/>
              </w:rPr>
              <w:t>Το μήκος του κύματος της δέσμης του να είναι 1064</w:t>
            </w:r>
            <w:r w:rsidRPr="00A53A6F">
              <w:rPr>
                <w:rFonts w:asciiTheme="minorHAnsi" w:hAnsiTheme="minorHAnsi"/>
                <w:szCs w:val="22"/>
                <w:lang w:val="en-US"/>
              </w:rPr>
              <w:t>nm</w:t>
            </w:r>
            <w:r w:rsidRPr="00A53A6F">
              <w:rPr>
                <w:rFonts w:asciiTheme="minorHAnsi" w:hAnsiTheme="minorHAnsi"/>
                <w:szCs w:val="22"/>
                <w:lang w:val="el-GR"/>
              </w:rPr>
              <w:t>, ρυθμιζόμενο από 0,3</w:t>
            </w:r>
            <w:r w:rsidRPr="00A53A6F">
              <w:rPr>
                <w:rFonts w:asciiTheme="minorHAnsi" w:hAnsiTheme="minorHAnsi"/>
                <w:szCs w:val="22"/>
                <w:lang w:val="en-US"/>
              </w:rPr>
              <w:t>mj</w:t>
            </w:r>
            <w:r w:rsidRPr="00A53A6F">
              <w:rPr>
                <w:rFonts w:asciiTheme="minorHAnsi" w:hAnsiTheme="minorHAnsi"/>
                <w:szCs w:val="22"/>
                <w:lang w:val="el-GR"/>
              </w:rPr>
              <w:t xml:space="preserve"> έως 10 </w:t>
            </w:r>
            <w:r w:rsidRPr="00A53A6F">
              <w:rPr>
                <w:rFonts w:asciiTheme="minorHAnsi" w:hAnsiTheme="minorHAnsi"/>
                <w:szCs w:val="22"/>
                <w:lang w:val="en-US"/>
              </w:rPr>
              <w:t>mjoules</w:t>
            </w:r>
            <w:r w:rsidRPr="00A53A6F">
              <w:rPr>
                <w:rFonts w:asciiTheme="minorHAnsi" w:hAnsiTheme="minorHAnsi"/>
                <w:szCs w:val="22"/>
                <w:lang w:val="el-GR"/>
              </w:rPr>
              <w:t xml:space="preserve"> ανά βολή</w:t>
            </w:r>
          </w:p>
          <w:p w:rsidR="001B4F6E" w:rsidRPr="00A53A6F" w:rsidRDefault="001B4F6E" w:rsidP="001367B5">
            <w:pPr>
              <w:ind w:left="743"/>
              <w:rPr>
                <w:rFonts w:asciiTheme="minorHAnsi" w:hAnsiTheme="minorHAnsi"/>
                <w:szCs w:val="22"/>
                <w:lang w:val="el-GR"/>
              </w:rPr>
            </w:pPr>
            <w:r w:rsidRPr="00A53A6F">
              <w:rPr>
                <w:rFonts w:asciiTheme="minorHAnsi" w:hAnsiTheme="minorHAnsi"/>
                <w:szCs w:val="22"/>
                <w:lang w:val="el-GR"/>
              </w:rPr>
              <w:t>Να διαθέτει επίσης βοηθητική δέσμη (</w:t>
            </w:r>
            <w:r w:rsidRPr="00A53A6F">
              <w:rPr>
                <w:rFonts w:asciiTheme="minorHAnsi" w:hAnsiTheme="minorHAnsi"/>
                <w:szCs w:val="22"/>
                <w:lang w:val="en-US"/>
              </w:rPr>
              <w:t>aiming</w:t>
            </w:r>
            <w:r w:rsidRPr="00A53A6F">
              <w:rPr>
                <w:rFonts w:asciiTheme="minorHAnsi" w:hAnsiTheme="minorHAnsi"/>
                <w:szCs w:val="22"/>
                <w:lang w:val="el-GR"/>
              </w:rPr>
              <w:t xml:space="preserve"> </w:t>
            </w:r>
            <w:r w:rsidRPr="00A53A6F">
              <w:rPr>
                <w:rFonts w:asciiTheme="minorHAnsi" w:hAnsiTheme="minorHAnsi"/>
                <w:szCs w:val="22"/>
                <w:lang w:val="en-US"/>
              </w:rPr>
              <w:t>beam</w:t>
            </w:r>
            <w:r w:rsidRPr="00A53A6F">
              <w:rPr>
                <w:rFonts w:asciiTheme="minorHAnsi" w:hAnsiTheme="minorHAnsi"/>
                <w:szCs w:val="22"/>
                <w:lang w:val="el-GR"/>
              </w:rPr>
              <w:t>) χρώματος κόκκινου διπλού σημείου με ρυθμιζόμενη ένταση (μήκος κύματος 635</w:t>
            </w:r>
            <w:r w:rsidRPr="00A53A6F">
              <w:rPr>
                <w:rFonts w:asciiTheme="minorHAnsi" w:hAnsiTheme="minorHAnsi"/>
                <w:szCs w:val="22"/>
                <w:lang w:val="en-US"/>
              </w:rPr>
              <w:t>nm</w:t>
            </w:r>
            <w:r w:rsidRPr="00A53A6F">
              <w:rPr>
                <w:rFonts w:asciiTheme="minorHAnsi" w:hAnsiTheme="minorHAnsi"/>
                <w:szCs w:val="22"/>
                <w:lang w:val="el-GR"/>
              </w:rPr>
              <w:t>)</w:t>
            </w:r>
          </w:p>
          <w:p w:rsidR="001B4F6E" w:rsidRPr="00A53A6F" w:rsidRDefault="001B4F6E" w:rsidP="001367B5">
            <w:pPr>
              <w:ind w:left="743"/>
              <w:rPr>
                <w:rFonts w:asciiTheme="minorHAnsi" w:hAnsiTheme="minorHAnsi"/>
                <w:szCs w:val="22"/>
                <w:lang w:val="el-GR"/>
              </w:rPr>
            </w:pPr>
            <w:r w:rsidRPr="00A53A6F">
              <w:rPr>
                <w:rFonts w:asciiTheme="minorHAnsi" w:hAnsiTheme="minorHAnsi"/>
                <w:szCs w:val="22"/>
                <w:lang w:val="en-US"/>
              </w:rPr>
              <w:t>H</w:t>
            </w:r>
            <w:r w:rsidRPr="00A53A6F">
              <w:rPr>
                <w:rFonts w:asciiTheme="minorHAnsi" w:hAnsiTheme="minorHAnsi"/>
                <w:szCs w:val="22"/>
                <w:lang w:val="el-GR"/>
              </w:rPr>
              <w:t xml:space="preserve"> διάρκεια του παλμού του </w:t>
            </w:r>
            <w:r w:rsidRPr="00A53A6F">
              <w:rPr>
                <w:rFonts w:asciiTheme="minorHAnsi" w:hAnsiTheme="minorHAnsi"/>
                <w:szCs w:val="22"/>
                <w:lang w:val="en-US"/>
              </w:rPr>
              <w:t>Laser</w:t>
            </w:r>
            <w:r w:rsidRPr="00A53A6F">
              <w:rPr>
                <w:rFonts w:asciiTheme="minorHAnsi" w:hAnsiTheme="minorHAnsi"/>
                <w:szCs w:val="22"/>
                <w:lang w:val="el-GR"/>
              </w:rPr>
              <w:t xml:space="preserve"> να είναι 4</w:t>
            </w:r>
            <w:r w:rsidRPr="00A53A6F">
              <w:rPr>
                <w:rFonts w:asciiTheme="minorHAnsi" w:hAnsiTheme="minorHAnsi"/>
                <w:szCs w:val="22"/>
                <w:lang w:val="en-US"/>
              </w:rPr>
              <w:t>nsec</w:t>
            </w:r>
          </w:p>
          <w:p w:rsidR="001B4F6E" w:rsidRPr="00A53A6F" w:rsidRDefault="001B4F6E" w:rsidP="001367B5">
            <w:pPr>
              <w:ind w:left="743"/>
              <w:rPr>
                <w:rFonts w:asciiTheme="minorHAnsi" w:hAnsiTheme="minorHAnsi"/>
                <w:szCs w:val="22"/>
                <w:lang w:val="el-GR"/>
              </w:rPr>
            </w:pPr>
            <w:r w:rsidRPr="00A53A6F">
              <w:rPr>
                <w:rFonts w:asciiTheme="minorHAnsi" w:hAnsiTheme="minorHAnsi"/>
                <w:szCs w:val="22"/>
                <w:lang w:val="el-GR"/>
              </w:rPr>
              <w:t>Να έχει τη δυνατότητα βολής με τρεις (3) διαφορετικούς τρόπους: απλό, διπλό και τριπλό παλμό. Ρυθμός επανάληψης ενός παλμού 3</w:t>
            </w:r>
            <w:r w:rsidRPr="00A53A6F">
              <w:rPr>
                <w:rFonts w:asciiTheme="minorHAnsi" w:hAnsiTheme="minorHAnsi"/>
                <w:szCs w:val="22"/>
                <w:lang w:val="en-US"/>
              </w:rPr>
              <w:t>Hz</w:t>
            </w:r>
            <w:r w:rsidRPr="00A53A6F">
              <w:rPr>
                <w:rFonts w:asciiTheme="minorHAnsi" w:hAnsiTheme="minorHAnsi"/>
                <w:szCs w:val="22"/>
                <w:lang w:val="el-GR"/>
              </w:rPr>
              <w:t xml:space="preserve"> επαναληπτικού παλμού 1,5Η</w:t>
            </w:r>
            <w:r w:rsidRPr="00A53A6F">
              <w:rPr>
                <w:rFonts w:asciiTheme="minorHAnsi" w:hAnsiTheme="minorHAnsi"/>
                <w:szCs w:val="22"/>
                <w:lang w:val="en-US"/>
              </w:rPr>
              <w:t>z</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Το μέγεθος του </w:t>
            </w:r>
            <w:r w:rsidRPr="00A53A6F">
              <w:rPr>
                <w:rFonts w:asciiTheme="minorHAnsi" w:hAnsiTheme="minorHAnsi"/>
                <w:szCs w:val="22"/>
                <w:lang w:val="en-US"/>
              </w:rPr>
              <w:t>spot</w:t>
            </w:r>
            <w:r w:rsidRPr="00A53A6F">
              <w:rPr>
                <w:rFonts w:asciiTheme="minorHAnsi" w:hAnsiTheme="minorHAnsi"/>
                <w:szCs w:val="22"/>
                <w:lang w:val="el-GR"/>
              </w:rPr>
              <w:t xml:space="preserve"> να είναι 8μ</w:t>
            </w:r>
            <w:r w:rsidRPr="00A53A6F">
              <w:rPr>
                <w:rFonts w:asciiTheme="minorHAnsi" w:hAnsiTheme="minorHAnsi"/>
                <w:szCs w:val="22"/>
                <w:lang w:val="en-US"/>
              </w:rPr>
              <w:t>m</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Η γωνία του κώνου να είναι 16 μοίρες</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Να υπάρχει η δυνατότητα να ρυθμιστεί η απόσταση της εστίασης του </w:t>
            </w:r>
            <w:r w:rsidRPr="00A53A6F">
              <w:rPr>
                <w:rFonts w:asciiTheme="minorHAnsi" w:hAnsiTheme="minorHAnsi"/>
                <w:szCs w:val="22"/>
                <w:lang w:val="en-US"/>
              </w:rPr>
              <w:t>Laser</w:t>
            </w:r>
            <w:r w:rsidRPr="00A53A6F">
              <w:rPr>
                <w:rFonts w:asciiTheme="minorHAnsi" w:hAnsiTheme="minorHAnsi"/>
                <w:szCs w:val="22"/>
                <w:lang w:val="el-GR"/>
              </w:rPr>
              <w:t xml:space="preserve"> από το οπίσθιο περιφάκιο, η οποία να μπορεί να ρυθμιστεί από 0 έως 500μ</w:t>
            </w:r>
            <w:r w:rsidRPr="00A53A6F">
              <w:rPr>
                <w:rFonts w:asciiTheme="minorHAnsi" w:hAnsiTheme="minorHAnsi"/>
                <w:szCs w:val="22"/>
                <w:lang w:val="en-US"/>
              </w:rPr>
              <w:t>m</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Η αποδιδόμενη ενέργεια να παραμένει σταθερή μετά τον αυτόματο έλεγχο βολής και αυτόματο έλεγχο ενέργειας, ακόμη και σε χαμηλές τιμές ισχύος.</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Η ενεργοποίηση του </w:t>
            </w:r>
            <w:r w:rsidRPr="00A53A6F">
              <w:rPr>
                <w:rFonts w:asciiTheme="minorHAnsi" w:hAnsiTheme="minorHAnsi"/>
                <w:szCs w:val="22"/>
                <w:lang w:val="en-US"/>
              </w:rPr>
              <w:t>Laser</w:t>
            </w:r>
            <w:r w:rsidRPr="00A53A6F">
              <w:rPr>
                <w:rFonts w:asciiTheme="minorHAnsi" w:hAnsiTheme="minorHAnsi"/>
                <w:szCs w:val="22"/>
                <w:lang w:val="el-GR"/>
              </w:rPr>
              <w:t xml:space="preserve"> να γίνεται από </w:t>
            </w:r>
            <w:r w:rsidRPr="00A53A6F">
              <w:rPr>
                <w:rFonts w:asciiTheme="minorHAnsi" w:hAnsiTheme="minorHAnsi"/>
                <w:szCs w:val="22"/>
                <w:lang w:val="en-US"/>
              </w:rPr>
              <w:t>joystick</w:t>
            </w:r>
            <w:r w:rsidRPr="00A53A6F">
              <w:rPr>
                <w:rFonts w:asciiTheme="minorHAnsi" w:hAnsiTheme="minorHAnsi"/>
                <w:szCs w:val="22"/>
                <w:lang w:val="el-GR"/>
              </w:rPr>
              <w:t xml:space="preserve"> της λυχνίας.</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Η ενσωματωμένη σχισμοειδής λυχνία να είναι εφοδιασμένη με προστατευτικά φίλτρα για τα 1064</w:t>
            </w:r>
            <w:r w:rsidRPr="00A53A6F">
              <w:rPr>
                <w:rFonts w:asciiTheme="minorHAnsi" w:hAnsiTheme="minorHAnsi"/>
                <w:szCs w:val="22"/>
                <w:lang w:val="en-US"/>
              </w:rPr>
              <w:t>nm</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 xml:space="preserve">Να δύναται να συνδεθεί με τη χρήση κατάλληλου </w:t>
            </w:r>
            <w:r w:rsidRPr="00A53A6F">
              <w:rPr>
                <w:rFonts w:asciiTheme="minorHAnsi" w:hAnsiTheme="minorHAnsi"/>
                <w:szCs w:val="22"/>
                <w:lang w:val="en-US"/>
              </w:rPr>
              <w:t>adaptor</w:t>
            </w:r>
            <w:r w:rsidRPr="00A53A6F">
              <w:rPr>
                <w:rFonts w:asciiTheme="minorHAnsi" w:hAnsiTheme="minorHAnsi"/>
                <w:szCs w:val="22"/>
                <w:lang w:val="el-GR"/>
              </w:rPr>
              <w:t xml:space="preserve"> με </w:t>
            </w:r>
            <w:r w:rsidRPr="00A53A6F">
              <w:rPr>
                <w:rFonts w:asciiTheme="minorHAnsi" w:hAnsiTheme="minorHAnsi"/>
                <w:szCs w:val="22"/>
                <w:lang w:val="en-US"/>
              </w:rPr>
              <w:t>Green</w:t>
            </w:r>
            <w:r w:rsidRPr="00A53A6F">
              <w:rPr>
                <w:rFonts w:asciiTheme="minorHAnsi" w:hAnsiTheme="minorHAnsi"/>
                <w:szCs w:val="22"/>
                <w:lang w:val="el-GR"/>
              </w:rPr>
              <w:t xml:space="preserve"> </w:t>
            </w:r>
            <w:r w:rsidRPr="00A53A6F">
              <w:rPr>
                <w:rFonts w:asciiTheme="minorHAnsi" w:hAnsiTheme="minorHAnsi"/>
                <w:szCs w:val="22"/>
                <w:lang w:val="en-US"/>
              </w:rPr>
              <w:t>Laser</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l-GR"/>
              </w:rPr>
              <w:t>Να φέρουν τις προβλεπόμενες από το νόμο εγκρίσεις και πιστοποιητικά ποιοτικού ελέγχου του εργοστασίου κατασκευής (</w:t>
            </w:r>
            <w:r w:rsidRPr="00A53A6F">
              <w:rPr>
                <w:rFonts w:asciiTheme="minorHAnsi" w:hAnsiTheme="minorHAnsi"/>
                <w:szCs w:val="22"/>
                <w:lang w:val="en-US"/>
              </w:rPr>
              <w:t>CE</w:t>
            </w:r>
            <w:r w:rsidRPr="00A53A6F">
              <w:rPr>
                <w:rFonts w:asciiTheme="minorHAnsi" w:hAnsiTheme="minorHAnsi"/>
                <w:szCs w:val="22"/>
                <w:lang w:val="el-GR"/>
              </w:rPr>
              <w:t xml:space="preserve">, </w:t>
            </w:r>
          </w:p>
          <w:p w:rsidR="001B4F6E" w:rsidRPr="00A53A6F" w:rsidRDefault="001B4F6E" w:rsidP="001367B5">
            <w:pPr>
              <w:ind w:left="601"/>
              <w:rPr>
                <w:rFonts w:asciiTheme="minorHAnsi" w:hAnsiTheme="minorHAnsi"/>
                <w:szCs w:val="22"/>
                <w:lang w:val="el-GR"/>
              </w:rPr>
            </w:pPr>
            <w:r w:rsidRPr="00A53A6F">
              <w:rPr>
                <w:rFonts w:asciiTheme="minorHAnsi" w:hAnsiTheme="minorHAnsi"/>
                <w:szCs w:val="22"/>
                <w:lang w:val="en-US"/>
              </w:rPr>
              <w:t>ISO</w:t>
            </w:r>
            <w:r w:rsidRPr="00A53A6F">
              <w:rPr>
                <w:rFonts w:asciiTheme="minorHAnsi" w:hAnsiTheme="minorHAnsi"/>
                <w:szCs w:val="22"/>
                <w:lang w:val="el-GR"/>
              </w:rPr>
              <w:t xml:space="preserve">, κ.α.) σύμφωνα με την ελληνική και κοινοτική νομοθεσία. Τα ως άνω δικαιολογητικά να προσφερθούν στην τεχνική προσφορά. </w:t>
            </w:r>
          </w:p>
        </w:tc>
      </w:tr>
      <w:tr w:rsidR="001B4F6E" w:rsidRPr="00A53A6F" w:rsidTr="001367B5">
        <w:trPr>
          <w:trHeight w:val="825"/>
          <w:jc w:val="center"/>
        </w:trPr>
        <w:tc>
          <w:tcPr>
            <w:tcW w:w="148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18</w:t>
            </w:r>
          </w:p>
        </w:tc>
        <w:tc>
          <w:tcPr>
            <w:tcW w:w="1271" w:type="dxa"/>
            <w:gridSpan w:val="2"/>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324350</w:t>
            </w:r>
          </w:p>
        </w:tc>
        <w:tc>
          <w:tcPr>
            <w:tcW w:w="7539" w:type="dxa"/>
            <w:tcBorders>
              <w:top w:val="single" w:sz="4" w:space="0" w:color="auto"/>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ΟΠΤΙΚΗ ΒΙΟΜΕΤΡΙΑ ΜΗ ΕΠΑΦΗΣ</w:t>
            </w:r>
          </w:p>
        </w:tc>
      </w:tr>
      <w:tr w:rsidR="001B4F6E" w:rsidRPr="00403292" w:rsidTr="001367B5">
        <w:trPr>
          <w:trHeight w:val="8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ind w:left="743"/>
              <w:rPr>
                <w:rFonts w:asciiTheme="minorHAnsi" w:hAnsiTheme="minorHAnsi" w:cs="Arial"/>
                <w:szCs w:val="22"/>
                <w:lang w:val="el-GR"/>
              </w:rPr>
            </w:pPr>
            <w:r w:rsidRPr="00A53A6F">
              <w:rPr>
                <w:rFonts w:asciiTheme="minorHAnsi" w:hAnsiTheme="minorHAnsi" w:cs="Arial"/>
                <w:szCs w:val="22"/>
                <w:lang w:val="el-GR"/>
              </w:rPr>
              <w:t>Η συσκευή να είναι κατάλληλη για οπτική βιομετρία και να διαθέτει τα κάτωθι τεχνικά χαρακτηριστικά:</w:t>
            </w:r>
          </w:p>
          <w:p w:rsidR="001B4F6E" w:rsidRPr="00A53A6F" w:rsidRDefault="001B4F6E" w:rsidP="001367B5">
            <w:pPr>
              <w:ind w:left="743"/>
              <w:rPr>
                <w:rFonts w:asciiTheme="minorHAnsi" w:hAnsiTheme="minorHAnsi" w:cs="Arial"/>
                <w:szCs w:val="22"/>
                <w:lang w:val="el-GR"/>
              </w:rPr>
            </w:pPr>
            <w:r w:rsidRPr="00A53A6F">
              <w:rPr>
                <w:rFonts w:asciiTheme="minorHAnsi" w:hAnsiTheme="minorHAnsi" w:cs="Arial"/>
                <w:szCs w:val="22"/>
                <w:lang w:val="el-GR"/>
              </w:rPr>
              <w:t>Να δύναται να μετρήσει:</w:t>
            </w:r>
          </w:p>
          <w:p w:rsidR="001B4F6E" w:rsidRPr="00A53A6F" w:rsidRDefault="001B4F6E" w:rsidP="001367B5">
            <w:pPr>
              <w:ind w:left="743"/>
              <w:rPr>
                <w:rFonts w:asciiTheme="minorHAnsi" w:hAnsiTheme="minorHAnsi" w:cs="Arial"/>
                <w:szCs w:val="22"/>
                <w:lang w:val="el-GR"/>
              </w:rPr>
            </w:pPr>
            <w:r w:rsidRPr="00A53A6F">
              <w:rPr>
                <w:rFonts w:asciiTheme="minorHAnsi" w:hAnsiTheme="minorHAnsi" w:cs="Arial"/>
                <w:szCs w:val="22"/>
                <w:lang w:val="el-GR"/>
              </w:rPr>
              <w:t>Μήκος άξονα:</w:t>
            </w:r>
            <w:r w:rsidRPr="00A53A6F">
              <w:rPr>
                <w:rFonts w:asciiTheme="minorHAnsi" w:hAnsiTheme="minorHAnsi" w:cs="Arial"/>
                <w:szCs w:val="22"/>
                <w:lang w:val="el-GR"/>
              </w:rPr>
              <w:tab/>
            </w:r>
            <w:r w:rsidRPr="00A53A6F">
              <w:rPr>
                <w:rFonts w:asciiTheme="minorHAnsi" w:hAnsiTheme="minorHAnsi" w:cs="Arial"/>
                <w:szCs w:val="22"/>
                <w:lang w:val="el-GR"/>
              </w:rPr>
              <w:tab/>
            </w:r>
            <w:r w:rsidRPr="00A53A6F">
              <w:rPr>
                <w:rFonts w:asciiTheme="minorHAnsi" w:hAnsiTheme="minorHAnsi" w:cs="Arial"/>
                <w:szCs w:val="22"/>
                <w:lang w:val="el-GR"/>
              </w:rPr>
              <w:tab/>
            </w:r>
            <w:r w:rsidRPr="00A53A6F">
              <w:rPr>
                <w:rFonts w:asciiTheme="minorHAnsi" w:hAnsiTheme="minorHAnsi" w:cs="Arial"/>
                <w:szCs w:val="22"/>
                <w:lang w:val="el-GR"/>
              </w:rPr>
              <w:tab/>
              <w:t>14 έως 40</w:t>
            </w:r>
            <w:r w:rsidRPr="00A53A6F">
              <w:rPr>
                <w:rFonts w:asciiTheme="minorHAnsi" w:hAnsiTheme="minorHAnsi" w:cs="Arial"/>
                <w:szCs w:val="22"/>
              </w:rPr>
              <w:t>mm</w:t>
            </w:r>
            <w:r w:rsidRPr="00A53A6F">
              <w:rPr>
                <w:rFonts w:asciiTheme="minorHAnsi" w:hAnsiTheme="minorHAnsi" w:cs="Arial"/>
                <w:szCs w:val="22"/>
                <w:lang w:val="el-GR"/>
              </w:rPr>
              <w:t xml:space="preserve"> σε κλίμακα 0.01</w:t>
            </w:r>
            <w:r w:rsidRPr="00A53A6F">
              <w:rPr>
                <w:rFonts w:asciiTheme="minorHAnsi" w:hAnsiTheme="minorHAnsi" w:cs="Arial"/>
                <w:szCs w:val="22"/>
              </w:rPr>
              <w:t>mm</w:t>
            </w:r>
          </w:p>
          <w:p w:rsidR="001B4F6E" w:rsidRPr="00A53A6F" w:rsidRDefault="001B4F6E" w:rsidP="001367B5">
            <w:pPr>
              <w:ind w:left="743"/>
              <w:rPr>
                <w:rFonts w:asciiTheme="minorHAnsi" w:hAnsiTheme="minorHAnsi" w:cs="Arial"/>
                <w:szCs w:val="22"/>
                <w:lang w:val="el-GR"/>
              </w:rPr>
            </w:pPr>
            <w:r w:rsidRPr="00A53A6F">
              <w:rPr>
                <w:rFonts w:asciiTheme="minorHAnsi" w:hAnsiTheme="minorHAnsi" w:cs="Arial"/>
                <w:szCs w:val="22"/>
                <w:lang w:val="el-GR"/>
              </w:rPr>
              <w:t xml:space="preserve">Ακτίνα κερατοειδούς </w:t>
            </w:r>
          </w:p>
          <w:p w:rsidR="001B4F6E" w:rsidRPr="00A53A6F" w:rsidRDefault="001B4F6E" w:rsidP="001367B5">
            <w:pPr>
              <w:ind w:left="743"/>
              <w:rPr>
                <w:rFonts w:asciiTheme="minorHAnsi" w:hAnsiTheme="minorHAnsi" w:cs="Arial"/>
                <w:szCs w:val="22"/>
                <w:lang w:val="el-GR"/>
              </w:rPr>
            </w:pPr>
            <w:r w:rsidRPr="00A53A6F">
              <w:rPr>
                <w:rFonts w:asciiTheme="minorHAnsi" w:hAnsiTheme="minorHAnsi" w:cs="Arial"/>
                <w:szCs w:val="22"/>
                <w:lang w:val="el-GR"/>
              </w:rPr>
              <w:t>καμπυλότητας</w:t>
            </w:r>
            <w:r w:rsidRPr="00A53A6F">
              <w:rPr>
                <w:rFonts w:asciiTheme="minorHAnsi" w:hAnsiTheme="minorHAnsi" w:cs="Arial"/>
                <w:szCs w:val="22"/>
                <w:lang w:val="el-GR"/>
              </w:rPr>
              <w:tab/>
              <w:t>:</w:t>
            </w:r>
            <w:r w:rsidRPr="00A53A6F">
              <w:rPr>
                <w:rFonts w:asciiTheme="minorHAnsi" w:hAnsiTheme="minorHAnsi" w:cs="Arial"/>
                <w:szCs w:val="22"/>
                <w:lang w:val="el-GR"/>
              </w:rPr>
              <w:tab/>
            </w:r>
            <w:r w:rsidRPr="00A53A6F">
              <w:rPr>
                <w:rFonts w:asciiTheme="minorHAnsi" w:hAnsiTheme="minorHAnsi" w:cs="Arial"/>
                <w:szCs w:val="22"/>
                <w:lang w:val="el-GR"/>
              </w:rPr>
              <w:tab/>
            </w:r>
            <w:r w:rsidRPr="00A53A6F">
              <w:rPr>
                <w:rFonts w:asciiTheme="minorHAnsi" w:hAnsiTheme="minorHAnsi" w:cs="Arial"/>
                <w:szCs w:val="22"/>
                <w:lang w:val="el-GR"/>
              </w:rPr>
              <w:tab/>
              <w:t>5.00 έως 13</w:t>
            </w:r>
            <w:r w:rsidRPr="00A53A6F">
              <w:rPr>
                <w:rFonts w:asciiTheme="minorHAnsi" w:hAnsiTheme="minorHAnsi" w:cs="Arial"/>
                <w:szCs w:val="22"/>
              </w:rPr>
              <w:t>mm</w:t>
            </w:r>
            <w:r w:rsidRPr="00A53A6F">
              <w:rPr>
                <w:rFonts w:asciiTheme="minorHAnsi" w:hAnsiTheme="minorHAnsi" w:cs="Arial"/>
                <w:szCs w:val="22"/>
                <w:lang w:val="el-GR"/>
              </w:rPr>
              <w:t xml:space="preserve"> σε κλίμακα 0.01</w:t>
            </w:r>
            <w:r w:rsidRPr="00A53A6F">
              <w:rPr>
                <w:rFonts w:asciiTheme="minorHAnsi" w:hAnsiTheme="minorHAnsi" w:cs="Arial"/>
                <w:szCs w:val="22"/>
              </w:rPr>
              <w:t>mm</w:t>
            </w:r>
          </w:p>
          <w:p w:rsidR="001B4F6E" w:rsidRPr="00A53A6F" w:rsidRDefault="001B4F6E" w:rsidP="001367B5">
            <w:pPr>
              <w:ind w:left="743"/>
              <w:rPr>
                <w:rFonts w:asciiTheme="minorHAnsi" w:hAnsiTheme="minorHAnsi" w:cs="Arial"/>
                <w:szCs w:val="22"/>
                <w:lang w:val="el-GR"/>
              </w:rPr>
            </w:pPr>
            <w:r w:rsidRPr="00A53A6F">
              <w:rPr>
                <w:rFonts w:asciiTheme="minorHAnsi" w:hAnsiTheme="minorHAnsi" w:cs="Arial"/>
                <w:szCs w:val="22"/>
                <w:lang w:val="el-GR"/>
              </w:rPr>
              <w:t>Βάθος προσθίου θαλάμου:</w:t>
            </w:r>
            <w:r w:rsidRPr="00A53A6F">
              <w:rPr>
                <w:rFonts w:asciiTheme="minorHAnsi" w:hAnsiTheme="minorHAnsi" w:cs="Arial"/>
                <w:szCs w:val="22"/>
                <w:lang w:val="el-GR"/>
              </w:rPr>
              <w:tab/>
            </w:r>
            <w:r w:rsidRPr="00A53A6F">
              <w:rPr>
                <w:rFonts w:asciiTheme="minorHAnsi" w:hAnsiTheme="minorHAnsi" w:cs="Arial"/>
                <w:szCs w:val="22"/>
                <w:lang w:val="el-GR"/>
              </w:rPr>
              <w:tab/>
              <w:t>1.5 έως 6.5</w:t>
            </w:r>
            <w:r w:rsidRPr="00A53A6F">
              <w:rPr>
                <w:rFonts w:asciiTheme="minorHAnsi" w:hAnsiTheme="minorHAnsi" w:cs="Arial"/>
                <w:szCs w:val="22"/>
              </w:rPr>
              <w:t>mm</w:t>
            </w:r>
            <w:r w:rsidRPr="00A53A6F">
              <w:rPr>
                <w:rFonts w:asciiTheme="minorHAnsi" w:hAnsiTheme="minorHAnsi" w:cs="Arial"/>
                <w:szCs w:val="22"/>
                <w:lang w:val="el-GR"/>
              </w:rPr>
              <w:t xml:space="preserve"> σε κλίμακα 0.01</w:t>
            </w:r>
            <w:r w:rsidRPr="00A53A6F">
              <w:rPr>
                <w:rFonts w:asciiTheme="minorHAnsi" w:hAnsiTheme="minorHAnsi" w:cs="Arial"/>
                <w:szCs w:val="22"/>
              </w:rPr>
              <w:t>mm</w:t>
            </w:r>
          </w:p>
          <w:p w:rsidR="001B4F6E" w:rsidRPr="00A53A6F" w:rsidRDefault="001B4F6E" w:rsidP="001367B5">
            <w:pPr>
              <w:ind w:left="743"/>
              <w:rPr>
                <w:rFonts w:asciiTheme="minorHAnsi" w:hAnsiTheme="minorHAnsi" w:cs="Arial"/>
                <w:szCs w:val="22"/>
                <w:lang w:val="el-GR"/>
              </w:rPr>
            </w:pPr>
            <w:r w:rsidRPr="00A53A6F">
              <w:rPr>
                <w:rFonts w:asciiTheme="minorHAnsi" w:hAnsiTheme="minorHAnsi" w:cs="Arial"/>
                <w:szCs w:val="22"/>
                <w:lang w:val="el-GR"/>
              </w:rPr>
              <w:t xml:space="preserve">Κεντρικό κερατοειδικό πάχος: </w:t>
            </w:r>
            <w:r w:rsidRPr="00A53A6F">
              <w:rPr>
                <w:rFonts w:asciiTheme="minorHAnsi" w:hAnsiTheme="minorHAnsi" w:cs="Arial"/>
                <w:szCs w:val="22"/>
                <w:lang w:val="el-GR"/>
              </w:rPr>
              <w:tab/>
              <w:t>250 έως 1300μ</w:t>
            </w:r>
            <w:r w:rsidRPr="00A53A6F">
              <w:rPr>
                <w:rFonts w:asciiTheme="minorHAnsi" w:hAnsiTheme="minorHAnsi" w:cs="Arial"/>
                <w:szCs w:val="22"/>
              </w:rPr>
              <w:t>m</w:t>
            </w:r>
            <w:r w:rsidRPr="00A53A6F">
              <w:rPr>
                <w:rFonts w:asciiTheme="minorHAnsi" w:hAnsiTheme="minorHAnsi" w:cs="Arial"/>
                <w:szCs w:val="22"/>
                <w:lang w:val="el-GR"/>
              </w:rPr>
              <w:t xml:space="preserve"> σε κλίμακα 1μ</w:t>
            </w:r>
            <w:r w:rsidRPr="00A53A6F">
              <w:rPr>
                <w:rFonts w:asciiTheme="minorHAnsi" w:hAnsiTheme="minorHAnsi" w:cs="Arial"/>
                <w:szCs w:val="22"/>
              </w:rPr>
              <w:t>m</w:t>
            </w:r>
          </w:p>
          <w:p w:rsidR="001B4F6E" w:rsidRPr="00A53A6F" w:rsidRDefault="001B4F6E" w:rsidP="001367B5">
            <w:pPr>
              <w:ind w:left="743"/>
              <w:rPr>
                <w:rFonts w:asciiTheme="minorHAnsi" w:hAnsiTheme="minorHAnsi" w:cs="Arial"/>
                <w:szCs w:val="22"/>
                <w:lang w:val="el-GR"/>
              </w:rPr>
            </w:pPr>
            <w:r w:rsidRPr="00A53A6F">
              <w:rPr>
                <w:rFonts w:asciiTheme="minorHAnsi" w:hAnsiTheme="minorHAnsi" w:cs="Arial"/>
                <w:szCs w:val="22"/>
                <w:lang w:val="el-GR"/>
              </w:rPr>
              <w:t>Απόσταση “</w:t>
            </w:r>
            <w:r w:rsidRPr="00A53A6F">
              <w:rPr>
                <w:rFonts w:asciiTheme="minorHAnsi" w:hAnsiTheme="minorHAnsi" w:cs="Arial"/>
                <w:szCs w:val="22"/>
              </w:rPr>
              <w:t>white</w:t>
            </w:r>
            <w:r w:rsidRPr="00A53A6F">
              <w:rPr>
                <w:rFonts w:asciiTheme="minorHAnsi" w:hAnsiTheme="minorHAnsi" w:cs="Arial"/>
                <w:szCs w:val="22"/>
                <w:lang w:val="el-GR"/>
              </w:rPr>
              <w:t>-</w:t>
            </w:r>
            <w:r w:rsidRPr="00A53A6F">
              <w:rPr>
                <w:rFonts w:asciiTheme="minorHAnsi" w:hAnsiTheme="minorHAnsi" w:cs="Arial"/>
                <w:szCs w:val="22"/>
              </w:rPr>
              <w:t>to</w:t>
            </w:r>
            <w:r w:rsidRPr="00A53A6F">
              <w:rPr>
                <w:rFonts w:asciiTheme="minorHAnsi" w:hAnsiTheme="minorHAnsi" w:cs="Arial"/>
                <w:szCs w:val="22"/>
                <w:lang w:val="el-GR"/>
              </w:rPr>
              <w:t>-</w:t>
            </w:r>
            <w:r w:rsidRPr="00A53A6F">
              <w:rPr>
                <w:rFonts w:asciiTheme="minorHAnsi" w:hAnsiTheme="minorHAnsi" w:cs="Arial"/>
                <w:szCs w:val="22"/>
              </w:rPr>
              <w:t>white</w:t>
            </w:r>
            <w:r w:rsidRPr="00A53A6F">
              <w:rPr>
                <w:rFonts w:asciiTheme="minorHAnsi" w:hAnsiTheme="minorHAnsi" w:cs="Arial"/>
                <w:szCs w:val="22"/>
                <w:lang w:val="el-GR"/>
              </w:rPr>
              <w:t>”:</w:t>
            </w:r>
            <w:r w:rsidRPr="00A53A6F">
              <w:rPr>
                <w:rFonts w:asciiTheme="minorHAnsi" w:hAnsiTheme="minorHAnsi" w:cs="Arial"/>
                <w:szCs w:val="22"/>
                <w:lang w:val="el-GR"/>
              </w:rPr>
              <w:tab/>
            </w:r>
            <w:r w:rsidRPr="00A53A6F">
              <w:rPr>
                <w:rFonts w:asciiTheme="minorHAnsi" w:hAnsiTheme="minorHAnsi" w:cs="Arial"/>
                <w:szCs w:val="22"/>
                <w:lang w:val="el-GR"/>
              </w:rPr>
              <w:tab/>
              <w:t>7 έως 14</w:t>
            </w:r>
            <w:r w:rsidRPr="00A53A6F">
              <w:rPr>
                <w:rFonts w:asciiTheme="minorHAnsi" w:hAnsiTheme="minorHAnsi" w:cs="Arial"/>
                <w:szCs w:val="22"/>
              </w:rPr>
              <w:t>mm</w:t>
            </w:r>
            <w:r w:rsidRPr="00A53A6F">
              <w:rPr>
                <w:rFonts w:asciiTheme="minorHAnsi" w:hAnsiTheme="minorHAnsi" w:cs="Arial"/>
                <w:szCs w:val="22"/>
                <w:lang w:val="el-GR"/>
              </w:rPr>
              <w:t xml:space="preserve"> σε κλίμακα 0.01</w:t>
            </w:r>
            <w:r w:rsidRPr="00A53A6F">
              <w:rPr>
                <w:rFonts w:asciiTheme="minorHAnsi" w:hAnsiTheme="minorHAnsi" w:cs="Arial"/>
                <w:szCs w:val="22"/>
              </w:rPr>
              <w:t>mm</w:t>
            </w:r>
          </w:p>
          <w:p w:rsidR="001B4F6E" w:rsidRPr="00A53A6F" w:rsidRDefault="001B4F6E" w:rsidP="001367B5">
            <w:pPr>
              <w:ind w:left="743"/>
              <w:rPr>
                <w:rFonts w:asciiTheme="minorHAnsi" w:hAnsiTheme="minorHAnsi" w:cs="Arial"/>
                <w:szCs w:val="22"/>
                <w:lang w:val="el-GR"/>
              </w:rPr>
            </w:pPr>
            <w:r w:rsidRPr="00A53A6F">
              <w:rPr>
                <w:rFonts w:asciiTheme="minorHAnsi" w:hAnsiTheme="minorHAnsi" w:cs="Arial"/>
                <w:szCs w:val="22"/>
                <w:lang w:val="el-GR"/>
              </w:rPr>
              <w:t>Μέγεθος κόρης:</w:t>
            </w:r>
            <w:r w:rsidRPr="00A53A6F">
              <w:rPr>
                <w:rFonts w:asciiTheme="minorHAnsi" w:hAnsiTheme="minorHAnsi" w:cs="Arial"/>
                <w:szCs w:val="22"/>
                <w:lang w:val="el-GR"/>
              </w:rPr>
              <w:tab/>
            </w:r>
            <w:r w:rsidRPr="00A53A6F">
              <w:rPr>
                <w:rFonts w:asciiTheme="minorHAnsi" w:hAnsiTheme="minorHAnsi" w:cs="Arial"/>
                <w:szCs w:val="22"/>
                <w:lang w:val="el-GR"/>
              </w:rPr>
              <w:tab/>
            </w:r>
            <w:r w:rsidRPr="00A53A6F">
              <w:rPr>
                <w:rFonts w:asciiTheme="minorHAnsi" w:hAnsiTheme="minorHAnsi" w:cs="Arial"/>
                <w:szCs w:val="22"/>
                <w:lang w:val="el-GR"/>
              </w:rPr>
              <w:tab/>
              <w:t>1 έως 10</w:t>
            </w:r>
            <w:r w:rsidRPr="00A53A6F">
              <w:rPr>
                <w:rFonts w:asciiTheme="minorHAnsi" w:hAnsiTheme="minorHAnsi" w:cs="Arial"/>
                <w:szCs w:val="22"/>
              </w:rPr>
              <w:t>mm</w:t>
            </w:r>
            <w:r w:rsidRPr="00A53A6F">
              <w:rPr>
                <w:rFonts w:asciiTheme="minorHAnsi" w:hAnsiTheme="minorHAnsi" w:cs="Arial"/>
                <w:szCs w:val="22"/>
                <w:lang w:val="el-GR"/>
              </w:rPr>
              <w:t xml:space="preserve"> σε κλίμακα 0.01</w:t>
            </w:r>
            <w:r w:rsidRPr="00A53A6F">
              <w:rPr>
                <w:rFonts w:asciiTheme="minorHAnsi" w:hAnsiTheme="minorHAnsi" w:cs="Arial"/>
                <w:szCs w:val="22"/>
              </w:rPr>
              <w:t>mm</w:t>
            </w:r>
          </w:p>
          <w:p w:rsidR="001B4F6E" w:rsidRPr="00A53A6F" w:rsidRDefault="001B4F6E" w:rsidP="001367B5">
            <w:pPr>
              <w:ind w:left="743"/>
              <w:rPr>
                <w:rFonts w:asciiTheme="minorHAnsi" w:hAnsiTheme="minorHAnsi" w:cs="Arial"/>
                <w:szCs w:val="22"/>
                <w:lang w:val="el-GR"/>
              </w:rPr>
            </w:pPr>
            <w:r w:rsidRPr="00A53A6F">
              <w:rPr>
                <w:rFonts w:asciiTheme="minorHAnsi" w:hAnsiTheme="minorHAnsi" w:cs="Arial"/>
                <w:szCs w:val="22"/>
                <w:lang w:val="el-GR"/>
              </w:rPr>
              <w:t xml:space="preserve">Να διαθέτει βιομετρία υπέρηχου με αντίστοιχο </w:t>
            </w:r>
            <w:r w:rsidRPr="00A53A6F">
              <w:rPr>
                <w:rFonts w:asciiTheme="minorHAnsi" w:hAnsiTheme="minorHAnsi" w:cs="Arial"/>
                <w:szCs w:val="22"/>
              </w:rPr>
              <w:t>probe</w:t>
            </w:r>
            <w:r w:rsidRPr="00A53A6F">
              <w:rPr>
                <w:rFonts w:asciiTheme="minorHAnsi" w:hAnsiTheme="minorHAnsi" w:cs="Arial"/>
                <w:szCs w:val="22"/>
                <w:lang w:val="el-GR"/>
              </w:rPr>
              <w:t xml:space="preserve"> </w:t>
            </w:r>
            <w:r w:rsidRPr="00A53A6F">
              <w:rPr>
                <w:rFonts w:asciiTheme="minorHAnsi" w:hAnsiTheme="minorHAnsi" w:cs="Arial"/>
                <w:szCs w:val="22"/>
                <w:lang w:val="en-US"/>
              </w:rPr>
              <w:t>A</w:t>
            </w:r>
            <w:r w:rsidRPr="00A53A6F">
              <w:rPr>
                <w:rFonts w:asciiTheme="minorHAnsi" w:hAnsiTheme="minorHAnsi" w:cs="Arial"/>
                <w:szCs w:val="22"/>
                <w:lang w:val="el-GR"/>
              </w:rPr>
              <w:t xml:space="preserve"> </w:t>
            </w:r>
            <w:r w:rsidRPr="00A53A6F">
              <w:rPr>
                <w:rFonts w:asciiTheme="minorHAnsi" w:hAnsiTheme="minorHAnsi" w:cs="Arial"/>
                <w:szCs w:val="22"/>
                <w:lang w:val="en-US"/>
              </w:rPr>
              <w:t>scan</w:t>
            </w:r>
          </w:p>
          <w:p w:rsidR="001B4F6E" w:rsidRPr="00A53A6F" w:rsidRDefault="001B4F6E" w:rsidP="001367B5">
            <w:pPr>
              <w:ind w:left="743"/>
              <w:rPr>
                <w:rFonts w:asciiTheme="minorHAnsi" w:hAnsiTheme="minorHAnsi" w:cs="Arial"/>
                <w:szCs w:val="22"/>
                <w:lang w:val="el-GR"/>
              </w:rPr>
            </w:pPr>
            <w:r w:rsidRPr="00A53A6F">
              <w:rPr>
                <w:rFonts w:asciiTheme="minorHAnsi" w:hAnsiTheme="minorHAnsi" w:cs="Arial"/>
                <w:szCs w:val="22"/>
                <w:lang w:val="el-GR"/>
              </w:rPr>
              <w:t>Να διαθέτει για τον υπολογισμό της διοπτρικής δύναμης του φακού τις κάτωθι φόρμουλες:</w:t>
            </w:r>
            <w:r w:rsidRPr="00A53A6F">
              <w:rPr>
                <w:rFonts w:asciiTheme="minorHAnsi" w:hAnsiTheme="minorHAnsi" w:cs="Arial"/>
                <w:szCs w:val="22"/>
                <w:lang w:val="en-US"/>
              </w:rPr>
              <w:t>SRK</w:t>
            </w:r>
            <w:r w:rsidRPr="00A53A6F">
              <w:rPr>
                <w:rFonts w:asciiTheme="minorHAnsi" w:hAnsiTheme="minorHAnsi" w:cs="Arial"/>
                <w:szCs w:val="22"/>
                <w:lang w:val="el-GR"/>
              </w:rPr>
              <w:t xml:space="preserve">, </w:t>
            </w:r>
            <w:r w:rsidRPr="00A53A6F">
              <w:rPr>
                <w:rFonts w:asciiTheme="minorHAnsi" w:hAnsiTheme="minorHAnsi" w:cs="Arial"/>
                <w:szCs w:val="22"/>
                <w:lang w:val="en-US"/>
              </w:rPr>
              <w:t>SRK</w:t>
            </w:r>
            <w:r w:rsidRPr="00A53A6F">
              <w:rPr>
                <w:rFonts w:asciiTheme="minorHAnsi" w:hAnsiTheme="minorHAnsi" w:cs="Arial"/>
                <w:szCs w:val="22"/>
                <w:lang w:val="el-GR"/>
              </w:rPr>
              <w:t xml:space="preserve"> </w:t>
            </w:r>
            <w:r w:rsidRPr="00A53A6F">
              <w:rPr>
                <w:rFonts w:asciiTheme="minorHAnsi" w:hAnsiTheme="minorHAnsi" w:cs="Arial"/>
                <w:szCs w:val="22"/>
                <w:lang w:val="en-US"/>
              </w:rPr>
              <w:t>II</w:t>
            </w:r>
            <w:r w:rsidRPr="00A53A6F">
              <w:rPr>
                <w:rFonts w:asciiTheme="minorHAnsi" w:hAnsiTheme="minorHAnsi" w:cs="Arial"/>
                <w:szCs w:val="22"/>
                <w:lang w:val="el-GR"/>
              </w:rPr>
              <w:t xml:space="preserve">, </w:t>
            </w:r>
            <w:r w:rsidRPr="00A53A6F">
              <w:rPr>
                <w:rFonts w:asciiTheme="minorHAnsi" w:hAnsiTheme="minorHAnsi" w:cs="Arial"/>
                <w:szCs w:val="22"/>
                <w:lang w:val="en-US"/>
              </w:rPr>
              <w:t>SRK</w:t>
            </w:r>
            <w:r w:rsidRPr="00A53A6F">
              <w:rPr>
                <w:rFonts w:asciiTheme="minorHAnsi" w:hAnsiTheme="minorHAnsi" w:cs="Arial"/>
                <w:szCs w:val="22"/>
                <w:lang w:val="el-GR"/>
              </w:rPr>
              <w:t>/</w:t>
            </w:r>
            <w:r w:rsidRPr="00A53A6F">
              <w:rPr>
                <w:rFonts w:asciiTheme="minorHAnsi" w:hAnsiTheme="minorHAnsi" w:cs="Arial"/>
                <w:szCs w:val="22"/>
                <w:lang w:val="en-US"/>
              </w:rPr>
              <w:t>T</w:t>
            </w:r>
            <w:r w:rsidRPr="00A53A6F">
              <w:rPr>
                <w:rFonts w:asciiTheme="minorHAnsi" w:hAnsiTheme="minorHAnsi" w:cs="Arial"/>
                <w:szCs w:val="22"/>
                <w:lang w:val="el-GR"/>
              </w:rPr>
              <w:t xml:space="preserve">, </w:t>
            </w:r>
            <w:r w:rsidRPr="00A53A6F">
              <w:rPr>
                <w:rFonts w:asciiTheme="minorHAnsi" w:hAnsiTheme="minorHAnsi" w:cs="Arial"/>
                <w:szCs w:val="22"/>
                <w:lang w:val="en-US"/>
              </w:rPr>
              <w:t>Binkhorst</w:t>
            </w:r>
            <w:r w:rsidRPr="00A53A6F">
              <w:rPr>
                <w:rFonts w:asciiTheme="minorHAnsi" w:hAnsiTheme="minorHAnsi" w:cs="Arial"/>
                <w:szCs w:val="22"/>
                <w:lang w:val="el-GR"/>
              </w:rPr>
              <w:t xml:space="preserve">, </w:t>
            </w:r>
            <w:r w:rsidRPr="00A53A6F">
              <w:rPr>
                <w:rFonts w:asciiTheme="minorHAnsi" w:hAnsiTheme="minorHAnsi" w:cs="Arial"/>
                <w:szCs w:val="22"/>
                <w:lang w:val="en-US"/>
              </w:rPr>
              <w:t>Hoffer</w:t>
            </w:r>
            <w:r w:rsidRPr="00A53A6F">
              <w:rPr>
                <w:rFonts w:asciiTheme="minorHAnsi" w:hAnsiTheme="minorHAnsi" w:cs="Arial"/>
                <w:szCs w:val="22"/>
                <w:lang w:val="el-GR"/>
              </w:rPr>
              <w:t xml:space="preserve"> </w:t>
            </w:r>
            <w:r w:rsidRPr="00A53A6F">
              <w:rPr>
                <w:rFonts w:asciiTheme="minorHAnsi" w:hAnsiTheme="minorHAnsi" w:cs="Arial"/>
                <w:szCs w:val="22"/>
                <w:lang w:val="en-US"/>
              </w:rPr>
              <w:t>Q</w:t>
            </w:r>
            <w:r w:rsidRPr="00A53A6F">
              <w:rPr>
                <w:rFonts w:asciiTheme="minorHAnsi" w:hAnsiTheme="minorHAnsi" w:cs="Arial"/>
                <w:szCs w:val="22"/>
                <w:lang w:val="el-GR"/>
              </w:rPr>
              <w:t xml:space="preserve">, </w:t>
            </w:r>
            <w:r w:rsidRPr="00A53A6F">
              <w:rPr>
                <w:rFonts w:asciiTheme="minorHAnsi" w:hAnsiTheme="minorHAnsi" w:cs="Arial"/>
                <w:szCs w:val="22"/>
                <w:lang w:val="en-US"/>
              </w:rPr>
              <w:t>Holladay</w:t>
            </w:r>
            <w:r w:rsidRPr="00A53A6F">
              <w:rPr>
                <w:rFonts w:asciiTheme="minorHAnsi" w:hAnsiTheme="minorHAnsi" w:cs="Arial"/>
                <w:szCs w:val="22"/>
                <w:lang w:val="el-GR"/>
              </w:rPr>
              <w:t>,</w:t>
            </w:r>
            <w:r w:rsidRPr="00A53A6F">
              <w:rPr>
                <w:rFonts w:asciiTheme="minorHAnsi" w:hAnsiTheme="minorHAnsi" w:cs="Arial"/>
                <w:szCs w:val="22"/>
                <w:lang w:val="el-GR"/>
              </w:rPr>
              <w:tab/>
            </w:r>
            <w:r w:rsidRPr="00A53A6F">
              <w:rPr>
                <w:rFonts w:asciiTheme="minorHAnsi" w:hAnsiTheme="minorHAnsi" w:cs="Arial"/>
                <w:szCs w:val="22"/>
                <w:lang w:val="en-US"/>
              </w:rPr>
              <w:t>Camellin</w:t>
            </w:r>
            <w:r w:rsidRPr="00A53A6F">
              <w:rPr>
                <w:rFonts w:asciiTheme="minorHAnsi" w:hAnsiTheme="minorHAnsi" w:cs="Arial"/>
                <w:szCs w:val="22"/>
                <w:lang w:val="el-GR"/>
              </w:rPr>
              <w:t>-</w:t>
            </w:r>
            <w:r w:rsidRPr="00A53A6F">
              <w:rPr>
                <w:rFonts w:asciiTheme="minorHAnsi" w:hAnsiTheme="minorHAnsi" w:cs="Arial"/>
                <w:szCs w:val="22"/>
                <w:lang w:val="en-US"/>
              </w:rPr>
              <w:t>Calossi</w:t>
            </w:r>
            <w:r w:rsidRPr="00A53A6F">
              <w:rPr>
                <w:rFonts w:asciiTheme="minorHAnsi" w:hAnsiTheme="minorHAnsi" w:cs="Arial"/>
                <w:szCs w:val="22"/>
                <w:lang w:val="el-GR"/>
              </w:rPr>
              <w:t xml:space="preserve">, </w:t>
            </w:r>
            <w:r w:rsidRPr="00A53A6F">
              <w:rPr>
                <w:rFonts w:asciiTheme="minorHAnsi" w:hAnsiTheme="minorHAnsi" w:cs="Arial"/>
                <w:szCs w:val="22"/>
                <w:lang w:val="en-US"/>
              </w:rPr>
              <w:t>Haigis</w:t>
            </w:r>
          </w:p>
          <w:p w:rsidR="001B4F6E" w:rsidRPr="00A53A6F" w:rsidRDefault="001B4F6E" w:rsidP="001367B5">
            <w:pPr>
              <w:pStyle w:val="aff1"/>
              <w:spacing w:line="360" w:lineRule="auto"/>
              <w:rPr>
                <w:rFonts w:asciiTheme="minorHAnsi" w:hAnsiTheme="minorHAnsi" w:cs="Arial"/>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τρισδιάστατη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αυτόματη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ανίχνευση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οποία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ανιχνεύει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κίνηση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οφθαλμών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επίπεδα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Χ</w:t>
            </w:r>
            <w:r w:rsidRPr="00A53A6F">
              <w:rPr>
                <w:rFonts w:asciiTheme="minorHAnsi" w:hAnsiTheme="minorHAnsi" w:cs="CG Times"/>
                <w:sz w:val="22"/>
                <w:szCs w:val="22"/>
                <w:lang w:val="el-GR"/>
              </w:rPr>
              <w:t>-</w:t>
            </w:r>
            <w:r w:rsidRPr="00A53A6F">
              <w:rPr>
                <w:rFonts w:asciiTheme="minorHAnsi" w:hAnsiTheme="minorHAnsi"/>
                <w:sz w:val="22"/>
                <w:szCs w:val="22"/>
                <w:lang w:val="el-GR"/>
              </w:rPr>
              <w:t>Υ</w:t>
            </w:r>
            <w:r w:rsidRPr="00A53A6F">
              <w:rPr>
                <w:rFonts w:asciiTheme="minorHAnsi" w:hAnsiTheme="minorHAnsi" w:cs="CG Times"/>
                <w:sz w:val="22"/>
                <w:szCs w:val="22"/>
                <w:lang w:val="el-GR"/>
              </w:rPr>
              <w:t>-</w:t>
            </w:r>
            <w:r w:rsidRPr="00A53A6F">
              <w:rPr>
                <w:rFonts w:asciiTheme="minorHAnsi" w:hAnsiTheme="minorHAnsi"/>
                <w:sz w:val="22"/>
                <w:szCs w:val="22"/>
                <w:lang w:val="el-GR"/>
              </w:rPr>
              <w:t>Ζ</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εξασφαλίζει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ευθυγράμμιση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οφθαλμών</w:t>
            </w:r>
          </w:p>
          <w:p w:rsidR="001B4F6E" w:rsidRPr="00A53A6F" w:rsidRDefault="001B4F6E" w:rsidP="001367B5">
            <w:pPr>
              <w:pStyle w:val="aff1"/>
              <w:spacing w:line="360" w:lineRule="auto"/>
              <w:rPr>
                <w:rFonts w:asciiTheme="minorHAnsi" w:hAnsiTheme="minorHAnsi" w:cs="Arial"/>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επικλινή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έγχρωμη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οθόνη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αφής</w:t>
            </w:r>
            <w:r w:rsidRPr="00A53A6F">
              <w:rPr>
                <w:rFonts w:asciiTheme="minorHAnsi" w:hAnsiTheme="minorHAnsi" w:cs="CG Times"/>
                <w:sz w:val="22"/>
                <w:szCs w:val="22"/>
                <w:lang w:val="el-GR"/>
              </w:rPr>
              <w:t xml:space="preserve"> </w:t>
            </w:r>
            <w:r w:rsidRPr="00A53A6F">
              <w:rPr>
                <w:rFonts w:asciiTheme="minorHAnsi" w:hAnsiTheme="minorHAnsi" w:cs="Arial"/>
                <w:sz w:val="22"/>
                <w:szCs w:val="22"/>
              </w:rPr>
              <w:t>LED</w:t>
            </w:r>
            <w:r w:rsidRPr="00A53A6F">
              <w:rPr>
                <w:rFonts w:asciiTheme="minorHAnsi" w:hAnsiTheme="minorHAnsi" w:cs="Arial"/>
                <w:sz w:val="22"/>
                <w:szCs w:val="22"/>
                <w:lang w:val="el-GR"/>
              </w:rPr>
              <w:t xml:space="preserve"> 8.4 </w:t>
            </w:r>
            <w:r w:rsidRPr="00A53A6F">
              <w:rPr>
                <w:rFonts w:asciiTheme="minorHAnsi" w:hAnsiTheme="minorHAnsi"/>
                <w:sz w:val="22"/>
                <w:szCs w:val="22"/>
                <w:lang w:val="el-GR"/>
              </w:rPr>
              <w:t>ιντσών</w:t>
            </w:r>
          </w:p>
          <w:p w:rsidR="001B4F6E" w:rsidRPr="00A53A6F" w:rsidRDefault="001B4F6E" w:rsidP="001367B5">
            <w:pPr>
              <w:pStyle w:val="aff1"/>
              <w:spacing w:line="360" w:lineRule="auto"/>
              <w:rPr>
                <w:rFonts w:asciiTheme="minorHAnsi" w:hAnsiTheme="minorHAnsi" w:cs="Arial"/>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ενσωματωμένο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θερμογραφικό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εκτυπωτή</w:t>
            </w:r>
          </w:p>
          <w:p w:rsidR="001B4F6E" w:rsidRPr="00A53A6F" w:rsidRDefault="001B4F6E" w:rsidP="001367B5">
            <w:pPr>
              <w:pStyle w:val="aff1"/>
              <w:spacing w:line="360" w:lineRule="auto"/>
              <w:rPr>
                <w:rFonts w:asciiTheme="minorHAnsi" w:hAnsiTheme="minorHAnsi" w:cs="Arial"/>
                <w:sz w:val="22"/>
                <w:szCs w:val="22"/>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συνοδεύεται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ηλεκτρονικό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υπολογιστή</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οποίος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διαθέτει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λογισμικό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για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αποθήκευση</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επεξεργασία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δεδομένων</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οπτικής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βιομετρίας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και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συνοδεύεται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εκτυπωτή</w:t>
            </w:r>
          </w:p>
          <w:p w:rsidR="001B4F6E" w:rsidRPr="00A53A6F" w:rsidRDefault="001B4F6E" w:rsidP="001367B5">
            <w:pPr>
              <w:pStyle w:val="aff1"/>
              <w:spacing w:line="360" w:lineRule="auto"/>
              <w:rPr>
                <w:rFonts w:asciiTheme="minorHAnsi" w:hAnsiTheme="minorHAnsi"/>
                <w:sz w:val="22"/>
                <w:szCs w:val="22"/>
                <w:u w:val="single"/>
                <w:lang w:val="el-GR"/>
              </w:rPr>
            </w:pPr>
            <w:r w:rsidRPr="00A53A6F">
              <w:rPr>
                <w:rFonts w:asciiTheme="minorHAnsi" w:hAnsiTheme="minorHAnsi"/>
                <w:sz w:val="22"/>
                <w:szCs w:val="22"/>
                <w:lang w:val="el-GR"/>
              </w:rPr>
              <w:t>Να</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συνοδεύεται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από</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τραπέζι</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στήριξης</w:t>
            </w:r>
            <w:r w:rsidRPr="00A53A6F">
              <w:rPr>
                <w:rFonts w:asciiTheme="minorHAnsi" w:hAnsiTheme="minorHAnsi" w:cs="CG Times"/>
                <w:sz w:val="22"/>
                <w:szCs w:val="22"/>
                <w:lang w:val="el-GR"/>
              </w:rPr>
              <w:t xml:space="preserve"> </w:t>
            </w:r>
            <w:r w:rsidRPr="00A53A6F">
              <w:rPr>
                <w:rFonts w:asciiTheme="minorHAnsi" w:hAnsiTheme="minorHAnsi"/>
                <w:sz w:val="22"/>
                <w:szCs w:val="22"/>
                <w:lang w:val="el-GR"/>
              </w:rPr>
              <w:t>ηλεκτρικό</w:t>
            </w:r>
          </w:p>
        </w:tc>
      </w:tr>
      <w:tr w:rsidR="001B4F6E" w:rsidRPr="00A53A6F" w:rsidTr="001367B5">
        <w:trPr>
          <w:trHeight w:val="525"/>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19</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center"/>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325580</w:t>
            </w:r>
          </w:p>
        </w:tc>
        <w:tc>
          <w:tcPr>
            <w:tcW w:w="7539" w:type="dxa"/>
            <w:tcBorders>
              <w:top w:val="nil"/>
              <w:left w:val="nil"/>
              <w:bottom w:val="single" w:sz="4" w:space="0" w:color="auto"/>
              <w:right w:val="single" w:sz="4" w:space="0" w:color="auto"/>
            </w:tcBorders>
            <w:shd w:val="clear" w:color="auto" w:fill="DBE5F1" w:themeFill="accent1" w:themeFillTint="33"/>
            <w:vAlign w:val="center"/>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ΘΕΡΜΟΚΟΙΤΙΔΑ</w:t>
            </w:r>
          </w:p>
        </w:tc>
      </w:tr>
      <w:tr w:rsidR="001B4F6E" w:rsidRPr="00403292" w:rsidTr="001367B5">
        <w:trPr>
          <w:trHeight w:val="570"/>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15"/>
              <w:gridCol w:w="8753"/>
            </w:tblGrid>
            <w:tr w:rsidR="001B4F6E" w:rsidRPr="00403292" w:rsidTr="001367B5">
              <w:trPr>
                <w:trHeight w:val="60"/>
              </w:trPr>
              <w:tc>
                <w:tcPr>
                  <w:tcW w:w="1101" w:type="dxa"/>
                </w:tcPr>
                <w:p w:rsidR="001B4F6E" w:rsidRPr="00A53A6F" w:rsidRDefault="001B4F6E" w:rsidP="001367B5">
                  <w:pPr>
                    <w:pStyle w:val="Web"/>
                    <w:contextualSpacing/>
                    <w:rPr>
                      <w:rFonts w:asciiTheme="minorHAnsi" w:hAnsiTheme="minorHAnsi"/>
                      <w:sz w:val="22"/>
                    </w:rPr>
                  </w:pPr>
                  <w:r w:rsidRPr="00A53A6F">
                    <w:rPr>
                      <w:rFonts w:asciiTheme="minorHAnsi" w:hAnsiTheme="minorHAnsi"/>
                      <w:sz w:val="22"/>
                    </w:rPr>
                    <w:t xml:space="preserve">     </w:t>
                  </w:r>
                </w:p>
                <w:p w:rsidR="001B4F6E" w:rsidRPr="00A53A6F" w:rsidRDefault="001B4F6E" w:rsidP="001367B5">
                  <w:pPr>
                    <w:pStyle w:val="Web"/>
                    <w:rPr>
                      <w:rFonts w:asciiTheme="minorHAnsi" w:hAnsiTheme="minorHAnsi"/>
                      <w:sz w:val="22"/>
                    </w:rPr>
                  </w:pPr>
                  <w:r w:rsidRPr="00A53A6F">
                    <w:rPr>
                      <w:rFonts w:asciiTheme="minorHAnsi" w:hAnsiTheme="minorHAnsi"/>
                      <w:sz w:val="22"/>
                    </w:rPr>
                    <w:t xml:space="preserve">            1.</w:t>
                  </w:r>
                </w:p>
              </w:tc>
              <w:tc>
                <w:tcPr>
                  <w:tcW w:w="8753" w:type="dxa"/>
                </w:tcPr>
                <w:p w:rsidR="001B4F6E" w:rsidRPr="00A53A6F" w:rsidRDefault="001B4F6E" w:rsidP="001367B5">
                  <w:pPr>
                    <w:pStyle w:val="Web"/>
                    <w:spacing w:line="360" w:lineRule="auto"/>
                    <w:contextualSpacing/>
                    <w:rPr>
                      <w:rFonts w:asciiTheme="minorHAnsi" w:eastAsiaTheme="minorEastAsia" w:hAnsiTheme="minorHAnsi"/>
                      <w:sz w:val="22"/>
                    </w:rPr>
                  </w:pPr>
                </w:p>
                <w:p w:rsidR="001B4F6E" w:rsidRPr="00A53A6F" w:rsidRDefault="001B4F6E" w:rsidP="001367B5">
                  <w:pPr>
                    <w:pStyle w:val="Web"/>
                    <w:spacing w:line="360" w:lineRule="auto"/>
                    <w:rPr>
                      <w:rFonts w:asciiTheme="minorHAnsi" w:eastAsiaTheme="minorEastAsia" w:hAnsiTheme="minorHAnsi"/>
                      <w:sz w:val="22"/>
                    </w:rPr>
                  </w:pPr>
                  <w:r w:rsidRPr="00A53A6F">
                    <w:rPr>
                      <w:rFonts w:asciiTheme="minorHAnsi" w:eastAsiaTheme="minorEastAsia" w:hAnsiTheme="minorHAnsi"/>
                      <w:sz w:val="22"/>
                    </w:rPr>
                    <w:t>Ο προσφερόμενος εξοπλισμός θα πρέπει να είναι καινούργιος, αμεταχείριστος, κατάλληλος για νοσοκομειακή χρήση μαζί με όλα τα παρελκόμενα που απαιτούνται για την εύρυθμη λειτουργία του στο χώρο που θα υποδείξει το προσωπικό του νοσοκομείου, όπως και μία επίδειξη λειτουργίας.</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2.</w:t>
                  </w:r>
                </w:p>
              </w:tc>
              <w:tc>
                <w:tcPr>
                  <w:tcW w:w="8753" w:type="dxa"/>
                </w:tcPr>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Η θερμοκοιτίδα να διαθέτει διπλό τοίχωμα για λιγότερες απώλειες θερμοκρασίας.</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3.</w:t>
                  </w:r>
                </w:p>
              </w:tc>
              <w:tc>
                <w:tcPr>
                  <w:tcW w:w="8753" w:type="dxa"/>
                </w:tcPr>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Η θερμοκρασία αέρα και η θερμοκρασία δέρματος να ελέγχονται από μικροεπεξεργαστές.</w:t>
                  </w:r>
                </w:p>
              </w:tc>
            </w:tr>
            <w:tr w:rsidR="001B4F6E" w:rsidRPr="00403292" w:rsidTr="001367B5">
              <w:trPr>
                <w:trHeight w:val="60"/>
              </w:trPr>
              <w:tc>
                <w:tcPr>
                  <w:tcW w:w="1101" w:type="dxa"/>
                </w:tcPr>
                <w:p w:rsidR="001B4F6E" w:rsidRPr="00A53A6F" w:rsidRDefault="001B4F6E" w:rsidP="001367B5">
                  <w:pPr>
                    <w:spacing w:after="200" w:line="276" w:lineRule="auto"/>
                    <w:rPr>
                      <w:rFonts w:asciiTheme="minorHAnsi" w:hAnsiTheme="minorHAnsi" w:cs="Times New Roman"/>
                    </w:rPr>
                  </w:pPr>
                  <w:r w:rsidRPr="00A53A6F">
                    <w:rPr>
                      <w:rFonts w:asciiTheme="minorHAnsi" w:hAnsiTheme="minorHAnsi" w:cs="Times New Roman"/>
                      <w:lang w:val="el-GR"/>
                    </w:rPr>
                    <w:t xml:space="preserve">            </w:t>
                  </w:r>
                  <w:r w:rsidRPr="00A53A6F">
                    <w:rPr>
                      <w:rFonts w:asciiTheme="minorHAnsi" w:hAnsiTheme="minorHAnsi" w:cs="Times New Roman"/>
                    </w:rPr>
                    <w:t>4.</w:t>
                  </w:r>
                </w:p>
              </w:tc>
              <w:tc>
                <w:tcPr>
                  <w:tcW w:w="8753" w:type="dxa"/>
                </w:tcPr>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Να δύναται να μετρήσει την θερμοκρασία του αέρα από 20</w:t>
                  </w:r>
                  <w:r w:rsidRPr="00A53A6F">
                    <w:rPr>
                      <w:rFonts w:asciiTheme="minorHAnsi" w:eastAsiaTheme="minorEastAsia" w:hAnsiTheme="minorHAnsi"/>
                      <w:sz w:val="22"/>
                      <w:vertAlign w:val="superscript"/>
                    </w:rPr>
                    <w:t>ο</w:t>
                  </w:r>
                  <w:r w:rsidRPr="00A53A6F">
                    <w:rPr>
                      <w:rFonts w:asciiTheme="minorHAnsi" w:eastAsiaTheme="minorEastAsia" w:hAnsiTheme="minorHAnsi"/>
                      <w:sz w:val="22"/>
                      <w:lang w:val="en-US"/>
                    </w:rPr>
                    <w:t>C</w:t>
                  </w:r>
                  <w:r w:rsidRPr="00A53A6F">
                    <w:rPr>
                      <w:rFonts w:asciiTheme="minorHAnsi" w:eastAsiaTheme="minorEastAsia" w:hAnsiTheme="minorHAnsi"/>
                      <w:sz w:val="22"/>
                    </w:rPr>
                    <w:t xml:space="preserve"> έως 45</w:t>
                  </w:r>
                  <w:r w:rsidRPr="00A53A6F">
                    <w:rPr>
                      <w:rFonts w:asciiTheme="minorHAnsi" w:eastAsiaTheme="minorEastAsia" w:hAnsiTheme="minorHAnsi"/>
                      <w:sz w:val="22"/>
                      <w:vertAlign w:val="superscript"/>
                    </w:rPr>
                    <w:t xml:space="preserve"> ο</w:t>
                  </w:r>
                  <w:r w:rsidRPr="00A53A6F">
                    <w:rPr>
                      <w:rFonts w:asciiTheme="minorHAnsi" w:eastAsiaTheme="minorEastAsia" w:hAnsiTheme="minorHAnsi"/>
                      <w:sz w:val="22"/>
                      <w:lang w:val="en-US"/>
                    </w:rPr>
                    <w:t>C</w:t>
                  </w:r>
                  <w:r w:rsidRPr="00A53A6F">
                    <w:rPr>
                      <w:rFonts w:asciiTheme="minorHAnsi" w:eastAsiaTheme="minorEastAsia" w:hAnsiTheme="minorHAnsi"/>
                      <w:sz w:val="22"/>
                    </w:rPr>
                    <w:t>.</w:t>
                  </w:r>
                </w:p>
              </w:tc>
            </w:tr>
            <w:tr w:rsidR="001B4F6E" w:rsidRPr="00A53A6F"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5.</w:t>
                  </w:r>
                </w:p>
              </w:tc>
              <w:tc>
                <w:tcPr>
                  <w:tcW w:w="8753" w:type="dxa"/>
                </w:tcPr>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Να διαθέτει:</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Προτεινόμενο εύρος ρύθμισης θερμοκρασίας αέρα μεταξύ 23</w:t>
                  </w:r>
                  <w:r w:rsidRPr="00A53A6F">
                    <w:rPr>
                      <w:rFonts w:asciiTheme="minorHAnsi" w:eastAsiaTheme="minorEastAsia" w:hAnsiTheme="minorHAnsi"/>
                      <w:sz w:val="22"/>
                      <w:vertAlign w:val="superscript"/>
                    </w:rPr>
                    <w:t>ο</w:t>
                  </w:r>
                  <w:r w:rsidRPr="00A53A6F">
                    <w:rPr>
                      <w:rFonts w:asciiTheme="minorHAnsi" w:eastAsiaTheme="minorEastAsia" w:hAnsiTheme="minorHAnsi"/>
                      <w:sz w:val="22"/>
                      <w:lang w:val="en-US"/>
                    </w:rPr>
                    <w:t>C</w:t>
                  </w:r>
                  <w:r w:rsidRPr="00A53A6F">
                    <w:rPr>
                      <w:rFonts w:asciiTheme="minorHAnsi" w:eastAsiaTheme="minorEastAsia" w:hAnsiTheme="minorHAnsi"/>
                      <w:sz w:val="22"/>
                    </w:rPr>
                    <w:t xml:space="preserve"> και 37</w:t>
                  </w:r>
                  <w:r w:rsidRPr="00A53A6F">
                    <w:rPr>
                      <w:rFonts w:asciiTheme="minorHAnsi" w:eastAsiaTheme="minorEastAsia" w:hAnsiTheme="minorHAnsi"/>
                      <w:sz w:val="22"/>
                      <w:vertAlign w:val="superscript"/>
                    </w:rPr>
                    <w:t>ο</w:t>
                  </w:r>
                  <w:r w:rsidRPr="00A53A6F">
                    <w:rPr>
                      <w:rFonts w:asciiTheme="minorHAnsi" w:eastAsiaTheme="minorEastAsia" w:hAnsiTheme="minorHAnsi"/>
                      <w:sz w:val="22"/>
                      <w:lang w:val="en-US"/>
                    </w:rPr>
                    <w:t>C</w:t>
                  </w:r>
                  <w:r w:rsidRPr="00A53A6F">
                    <w:rPr>
                      <w:rFonts w:asciiTheme="minorHAnsi" w:eastAsiaTheme="minorEastAsia" w:hAnsiTheme="minorHAnsi"/>
                      <w:sz w:val="22"/>
                    </w:rPr>
                    <w:t xml:space="preserve"> (Να αναφερθεί το εύρος προς αξιολόγηση)</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Προτεινόμενο εύρος ρύθμισης θερμοκρασίας δέρματος μεταξύ 35</w:t>
                  </w:r>
                  <w:r w:rsidRPr="00A53A6F">
                    <w:rPr>
                      <w:rFonts w:asciiTheme="minorHAnsi" w:eastAsiaTheme="minorEastAsia" w:hAnsiTheme="minorHAnsi"/>
                      <w:sz w:val="22"/>
                      <w:vertAlign w:val="superscript"/>
                    </w:rPr>
                    <w:t>ο</w:t>
                  </w:r>
                  <w:r w:rsidRPr="00A53A6F">
                    <w:rPr>
                      <w:rFonts w:asciiTheme="minorHAnsi" w:eastAsiaTheme="minorEastAsia" w:hAnsiTheme="minorHAnsi"/>
                      <w:sz w:val="22"/>
                      <w:lang w:val="en-US"/>
                    </w:rPr>
                    <w:t>C</w:t>
                  </w:r>
                  <w:r w:rsidRPr="00A53A6F">
                    <w:rPr>
                      <w:rFonts w:asciiTheme="minorHAnsi" w:eastAsiaTheme="minorEastAsia" w:hAnsiTheme="minorHAnsi"/>
                      <w:sz w:val="22"/>
                    </w:rPr>
                    <w:t xml:space="preserve"> και 37,5</w:t>
                  </w:r>
                  <w:r w:rsidRPr="00A53A6F">
                    <w:rPr>
                      <w:rFonts w:asciiTheme="minorHAnsi" w:eastAsiaTheme="minorEastAsia" w:hAnsiTheme="minorHAnsi"/>
                      <w:sz w:val="22"/>
                      <w:vertAlign w:val="superscript"/>
                    </w:rPr>
                    <w:t>ο</w:t>
                  </w:r>
                  <w:r w:rsidRPr="00A53A6F">
                    <w:rPr>
                      <w:rFonts w:asciiTheme="minorHAnsi" w:eastAsiaTheme="minorEastAsia" w:hAnsiTheme="minorHAnsi"/>
                      <w:sz w:val="22"/>
                      <w:lang w:val="en-US"/>
                    </w:rPr>
                    <w:t>C</w:t>
                  </w:r>
                  <w:r w:rsidRPr="00A53A6F">
                    <w:rPr>
                      <w:rFonts w:asciiTheme="minorHAnsi" w:eastAsiaTheme="minorEastAsia" w:hAnsiTheme="minorHAnsi"/>
                      <w:sz w:val="22"/>
                    </w:rPr>
                    <w:t xml:space="preserve"> (Να αναφερθεί το εύρος προς αξιολόγηση)</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lastRenderedPageBreak/>
                    <w:t>Ακρίβεια θερμοκρασίας δέρματος 0,3</w:t>
                  </w:r>
                  <w:r w:rsidRPr="00A53A6F">
                    <w:rPr>
                      <w:rFonts w:asciiTheme="minorHAnsi" w:eastAsiaTheme="minorEastAsia" w:hAnsiTheme="minorHAnsi"/>
                      <w:sz w:val="22"/>
                      <w:vertAlign w:val="superscript"/>
                    </w:rPr>
                    <w:t xml:space="preserve"> ο</w:t>
                  </w:r>
                  <w:r w:rsidRPr="00A53A6F">
                    <w:rPr>
                      <w:rFonts w:asciiTheme="minorHAnsi" w:eastAsiaTheme="minorEastAsia" w:hAnsiTheme="minorHAnsi"/>
                      <w:sz w:val="22"/>
                      <w:lang w:val="en-US"/>
                    </w:rPr>
                    <w:t>C</w:t>
                  </w:r>
                  <w:r w:rsidRPr="00A53A6F">
                    <w:rPr>
                      <w:rFonts w:asciiTheme="minorHAnsi" w:eastAsiaTheme="minorEastAsia" w:hAnsiTheme="minorHAnsi"/>
                      <w:sz w:val="22"/>
                    </w:rPr>
                    <w:t xml:space="preserve"> ή καλύτερη.</w:t>
                  </w:r>
                </w:p>
                <w:p w:rsidR="001B4F6E" w:rsidRPr="00A53A6F" w:rsidRDefault="001B4F6E" w:rsidP="001367B5">
                  <w:pPr>
                    <w:pStyle w:val="Web"/>
                    <w:rPr>
                      <w:rFonts w:asciiTheme="minorHAnsi" w:eastAsiaTheme="minorEastAsia" w:hAnsiTheme="minorHAnsi"/>
                      <w:sz w:val="22"/>
                    </w:rPr>
                  </w:pPr>
                  <w:r w:rsidRPr="00A53A6F">
                    <w:rPr>
                      <w:rFonts w:asciiTheme="minorHAnsi" w:eastAsiaTheme="minorEastAsia" w:hAnsiTheme="minorHAnsi"/>
                      <w:sz w:val="22"/>
                    </w:rPr>
                    <w:t>Φίλτρο αέρα.</w:t>
                  </w:r>
                </w:p>
              </w:tc>
            </w:tr>
            <w:tr w:rsidR="001B4F6E" w:rsidRPr="00A53A6F"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lastRenderedPageBreak/>
                    <w:t>6.</w:t>
                  </w:r>
                </w:p>
              </w:tc>
              <w:tc>
                <w:tcPr>
                  <w:tcW w:w="8753" w:type="dxa"/>
                </w:tcPr>
                <w:p w:rsidR="001B4F6E" w:rsidRPr="00A53A6F" w:rsidRDefault="001B4F6E" w:rsidP="001367B5">
                  <w:pPr>
                    <w:pStyle w:val="Web"/>
                    <w:spacing w:line="360" w:lineRule="auto"/>
                    <w:rPr>
                      <w:rFonts w:asciiTheme="minorHAnsi" w:eastAsiaTheme="minorEastAsia" w:hAnsiTheme="minorHAnsi"/>
                      <w:sz w:val="22"/>
                    </w:rPr>
                  </w:pPr>
                  <w:r w:rsidRPr="00A53A6F">
                    <w:rPr>
                      <w:rFonts w:asciiTheme="minorHAnsi" w:eastAsiaTheme="minorEastAsia" w:hAnsiTheme="minorHAnsi"/>
                      <w:sz w:val="22"/>
                    </w:rPr>
                    <w:t>Να διαθέτει όλους τους απαραίτητους συναγερμούς (βλάβες σε αισθητήρες, βλάβη στο μοτέρ κ.α.) για την εύρυθμη λειτουργίας της καθώς και αυτοδιαγνωστικά τεστ κατά την εκκίνηση. Να αναφερθούν όλα τα τεστ και οι συναγερμοί.</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7.</w:t>
                  </w:r>
                </w:p>
              </w:tc>
              <w:tc>
                <w:tcPr>
                  <w:tcW w:w="8753" w:type="dxa"/>
                </w:tcPr>
                <w:p w:rsidR="001B4F6E" w:rsidRPr="00A53A6F" w:rsidRDefault="001B4F6E" w:rsidP="001367B5">
                  <w:pPr>
                    <w:pStyle w:val="Web"/>
                    <w:spacing w:line="360" w:lineRule="auto"/>
                    <w:rPr>
                      <w:rFonts w:asciiTheme="minorHAnsi" w:eastAsiaTheme="minorEastAsia" w:hAnsiTheme="minorHAnsi"/>
                      <w:sz w:val="22"/>
                    </w:rPr>
                  </w:pPr>
                  <w:r w:rsidRPr="00A53A6F">
                    <w:rPr>
                      <w:rFonts w:asciiTheme="minorHAnsi" w:eastAsiaTheme="minorEastAsia" w:hAnsiTheme="minorHAnsi"/>
                      <w:sz w:val="22"/>
                    </w:rPr>
                    <w:t>Ο χρόνος αύξησης της θερμοκρασίας να μην υπερβαίνει τη μισή ώρα.</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8.</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λειτουργεί με τάση δικτύου 220-230</w:t>
                  </w:r>
                  <w:r w:rsidRPr="00A53A6F">
                    <w:rPr>
                      <w:rFonts w:asciiTheme="minorHAnsi" w:hAnsiTheme="minorHAnsi" w:cs="Times New Roman"/>
                    </w:rPr>
                    <w:t>V</w:t>
                  </w:r>
                  <w:r w:rsidRPr="00A53A6F">
                    <w:rPr>
                      <w:rFonts w:asciiTheme="minorHAnsi" w:hAnsiTheme="minorHAnsi" w:cs="Times New Roman"/>
                      <w:lang w:val="el-GR"/>
                    </w:rPr>
                    <w:t>/50-60</w:t>
                  </w:r>
                  <w:r w:rsidRPr="00A53A6F">
                    <w:rPr>
                      <w:rFonts w:asciiTheme="minorHAnsi" w:hAnsiTheme="minorHAnsi" w:cs="Times New Roman"/>
                    </w:rPr>
                    <w:t>Hz</w:t>
                  </w:r>
                  <w:r w:rsidRPr="00A53A6F">
                    <w:rPr>
                      <w:rFonts w:asciiTheme="minorHAnsi" w:hAnsiTheme="minorHAnsi" w:cs="Times New Roman"/>
                      <w:lang w:val="el-GR"/>
                    </w:rPr>
                    <w:t>.</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9.</w:t>
                  </w:r>
                </w:p>
              </w:tc>
              <w:tc>
                <w:tcPr>
                  <w:tcW w:w="8753" w:type="dxa"/>
                </w:tcPr>
                <w:p w:rsidR="001B4F6E" w:rsidRPr="00A53A6F" w:rsidRDefault="001B4F6E" w:rsidP="001367B5">
                  <w:pPr>
                    <w:spacing w:after="200" w:line="360" w:lineRule="auto"/>
                    <w:rPr>
                      <w:rFonts w:asciiTheme="minorHAnsi" w:hAnsiTheme="minorHAnsi" w:cs="Times New Roman"/>
                      <w:lang w:val="el-GR"/>
                    </w:rPr>
                  </w:pPr>
                  <w:r w:rsidRPr="00A53A6F">
                    <w:rPr>
                      <w:rFonts w:asciiTheme="minorHAnsi" w:hAnsiTheme="minorHAnsi" w:cs="Times New Roman"/>
                      <w:lang w:val="el-GR"/>
                    </w:rPr>
                    <w:t>Να δύναται να λειτουργήσει με ενσωματωμένη κοινή μπαταρία ξηράς φόρτισης. Να αναφερθούν το είδος της μπαταρίας που απαιτείται, ο τρόπος αλλαγής της και ο χρόνος αποφόρτισης κατά τη λειτουργία της θερμοκοιτίδας.</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10.</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αναφερθούν οι διαστάσεις του στρώματος προς αξιολόγηση.</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11.</w:t>
                  </w:r>
                </w:p>
              </w:tc>
              <w:tc>
                <w:tcPr>
                  <w:tcW w:w="8753" w:type="dxa"/>
                </w:tcPr>
                <w:p w:rsidR="001B4F6E" w:rsidRPr="00A53A6F" w:rsidRDefault="001B4F6E" w:rsidP="001367B5">
                  <w:pPr>
                    <w:pStyle w:val="Web"/>
                    <w:spacing w:line="360" w:lineRule="auto"/>
                    <w:rPr>
                      <w:rFonts w:asciiTheme="minorHAnsi" w:eastAsiaTheme="minorEastAsia" w:hAnsiTheme="minorHAnsi"/>
                      <w:sz w:val="22"/>
                    </w:rPr>
                  </w:pPr>
                  <w:r w:rsidRPr="00A53A6F">
                    <w:rPr>
                      <w:rFonts w:asciiTheme="minorHAnsi" w:eastAsiaTheme="minorEastAsia" w:hAnsiTheme="minorHAnsi"/>
                      <w:sz w:val="22"/>
                    </w:rPr>
                    <w:t>Να αναφερθεί το επίπεδο θορύβου εντός της θερμοκοιτίδας κατά τη λειτουργία της προς αξιολόγηση.</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12.</w:t>
                  </w:r>
                </w:p>
              </w:tc>
              <w:tc>
                <w:tcPr>
                  <w:tcW w:w="8753" w:type="dxa"/>
                </w:tcPr>
                <w:p w:rsidR="001B4F6E" w:rsidRPr="00A53A6F" w:rsidRDefault="001B4F6E" w:rsidP="001367B5">
                  <w:pPr>
                    <w:pStyle w:val="Web"/>
                    <w:spacing w:line="360" w:lineRule="auto"/>
                    <w:rPr>
                      <w:rFonts w:asciiTheme="minorHAnsi" w:eastAsiaTheme="minorEastAsia" w:hAnsiTheme="minorHAnsi"/>
                      <w:sz w:val="22"/>
                    </w:rPr>
                  </w:pPr>
                  <w:r w:rsidRPr="00A53A6F">
                    <w:rPr>
                      <w:rFonts w:asciiTheme="minorHAnsi" w:eastAsiaTheme="minorEastAsia" w:hAnsiTheme="minorHAnsi"/>
                      <w:sz w:val="22"/>
                    </w:rPr>
                    <w:t>Να παραδοθεί με τουλάχιστον δύο (2) αισθητήρες θερμοκρασίας δέρματος και τουλάχιστον τέσσερα (4) φίλτρα αέρα. Να φέρει και οτιδήποτε άλλο απαιτείται για την εύρυθμη και σωστή λειτουργία της.</w:t>
                  </w:r>
                </w:p>
              </w:tc>
            </w:tr>
            <w:tr w:rsidR="001B4F6E" w:rsidRPr="00A53A6F"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13.</w:t>
                  </w:r>
                </w:p>
              </w:tc>
              <w:tc>
                <w:tcPr>
                  <w:tcW w:w="8753" w:type="dxa"/>
                </w:tcPr>
                <w:p w:rsidR="001B4F6E" w:rsidRPr="00A53A6F" w:rsidRDefault="001B4F6E" w:rsidP="001367B5">
                  <w:pPr>
                    <w:pStyle w:val="Web"/>
                    <w:spacing w:line="360" w:lineRule="auto"/>
                    <w:rPr>
                      <w:rFonts w:asciiTheme="minorHAnsi" w:eastAsiaTheme="minorEastAsia" w:hAnsiTheme="minorHAnsi"/>
                      <w:sz w:val="22"/>
                    </w:rPr>
                  </w:pPr>
                  <w:r w:rsidRPr="00A53A6F">
                    <w:rPr>
                      <w:rFonts w:asciiTheme="minorHAnsi" w:eastAsiaTheme="minorEastAsia" w:hAnsiTheme="minorHAnsi"/>
                      <w:sz w:val="22"/>
                    </w:rPr>
                    <w:t xml:space="preserve">Να φέρει ειδικό τροχήλατο μεταφοράς στο οποίο να τοποθετείται </w:t>
                  </w:r>
                  <w:r w:rsidRPr="00A53A6F">
                    <w:rPr>
                      <w:rFonts w:asciiTheme="minorHAnsi" w:eastAsiaTheme="minorEastAsia" w:hAnsiTheme="minorHAnsi"/>
                      <w:b/>
                      <w:i/>
                      <w:sz w:val="22"/>
                      <w:u w:val="single"/>
                    </w:rPr>
                    <w:t>και να δύναται να αφαιρεθεί από αυτό χωρίς τη χρήση εργαλείων, για τη δυνατότητα άμεσης μεταφοράς της με ασθενοφόρο σε άλλα νοσοκομεία (Ορίζεται ως βασική προϋπόθεση με ποινή αποκλεισμού).</w:t>
                  </w:r>
                  <w:r w:rsidRPr="00A53A6F">
                    <w:rPr>
                      <w:rFonts w:asciiTheme="minorHAnsi" w:eastAsiaTheme="minorEastAsia" w:hAnsiTheme="minorHAnsi"/>
                      <w:sz w:val="22"/>
                    </w:rPr>
                    <w:t xml:space="preserve"> Να αναφερθούν περισσότερες λεπτομέρειες προς αξιολογηση.</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14.</w:t>
                  </w:r>
                </w:p>
              </w:tc>
              <w:tc>
                <w:tcPr>
                  <w:tcW w:w="8753" w:type="dxa"/>
                </w:tcPr>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Θα πρέπει να κατατεθούν μαζί με τη προσφορά τα εξής πιστοποιητικά:</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EC</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13485 κατασκευαστικού οίκου</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9001 κατασκευαστικού οίκου</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13485 προμηθευτή</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Πιστοποιητικό </w:t>
                  </w:r>
                  <w:r w:rsidRPr="00A53A6F">
                    <w:rPr>
                      <w:rFonts w:asciiTheme="minorHAnsi" w:hAnsiTheme="minorHAnsi"/>
                      <w:sz w:val="22"/>
                      <w:szCs w:val="22"/>
                    </w:rPr>
                    <w:t>ISO</w:t>
                  </w:r>
                  <w:r w:rsidRPr="00A53A6F">
                    <w:rPr>
                      <w:rFonts w:asciiTheme="minorHAnsi" w:hAnsiTheme="minorHAnsi"/>
                      <w:sz w:val="22"/>
                      <w:szCs w:val="22"/>
                      <w:lang w:val="el-GR"/>
                    </w:rPr>
                    <w:t xml:space="preserve"> 9001 προμηθευτή</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 xml:space="preserve">Πιστοποιητικά ασφάλειας εξοπλισμού </w:t>
                  </w:r>
                  <w:r w:rsidRPr="00A53A6F">
                    <w:rPr>
                      <w:rFonts w:asciiTheme="minorHAnsi" w:hAnsiTheme="minorHAnsi"/>
                      <w:sz w:val="22"/>
                      <w:szCs w:val="22"/>
                    </w:rPr>
                    <w:t>IEC</w:t>
                  </w:r>
                  <w:r w:rsidRPr="00A53A6F">
                    <w:rPr>
                      <w:rFonts w:asciiTheme="minorHAnsi" w:hAnsiTheme="minorHAnsi"/>
                      <w:sz w:val="22"/>
                      <w:szCs w:val="22"/>
                      <w:lang w:val="el-GR"/>
                    </w:rPr>
                    <w:t xml:space="preserve">60601-1, </w:t>
                  </w:r>
                  <w:r w:rsidRPr="00A53A6F">
                    <w:rPr>
                      <w:rFonts w:asciiTheme="minorHAnsi" w:hAnsiTheme="minorHAnsi"/>
                      <w:sz w:val="22"/>
                      <w:szCs w:val="22"/>
                    </w:rPr>
                    <w:t>IEC</w:t>
                  </w:r>
                  <w:r w:rsidRPr="00A53A6F">
                    <w:rPr>
                      <w:rFonts w:asciiTheme="minorHAnsi" w:hAnsiTheme="minorHAnsi"/>
                      <w:sz w:val="22"/>
                      <w:szCs w:val="22"/>
                      <w:lang w:val="el-GR"/>
                    </w:rPr>
                    <w:t xml:space="preserve">60601-1-2 και </w:t>
                  </w:r>
                  <w:r w:rsidRPr="00A53A6F">
                    <w:rPr>
                      <w:rFonts w:asciiTheme="minorHAnsi" w:hAnsiTheme="minorHAnsi"/>
                      <w:sz w:val="22"/>
                      <w:szCs w:val="22"/>
                    </w:rPr>
                    <w:t>IEC</w:t>
                  </w:r>
                  <w:r w:rsidRPr="00A53A6F">
                    <w:rPr>
                      <w:rFonts w:asciiTheme="minorHAnsi" w:hAnsiTheme="minorHAnsi"/>
                      <w:sz w:val="22"/>
                      <w:szCs w:val="22"/>
                      <w:lang w:val="el-GR"/>
                    </w:rPr>
                    <w:t>60601-2-19</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Πιστοποιητικό εγγραφής στο μητρώο παραγωγών ηλεκτρικού και ηλεκτρονικού εξοπλισμού βάσει του Νόμου 2939/2001 και του Προεδρικού Διατάγματος 117/2004</w:t>
                  </w:r>
                </w:p>
                <w:p w:rsidR="001B4F6E" w:rsidRPr="00A53A6F" w:rsidRDefault="001B4F6E" w:rsidP="001367B5">
                  <w:pPr>
                    <w:pStyle w:val="aff1"/>
                    <w:spacing w:after="200" w:line="276" w:lineRule="auto"/>
                    <w:rPr>
                      <w:rFonts w:asciiTheme="minorHAnsi" w:hAnsiTheme="minorHAnsi"/>
                      <w:sz w:val="22"/>
                      <w:szCs w:val="22"/>
                      <w:lang w:val="el-GR"/>
                    </w:rPr>
                  </w:pPr>
                  <w:r w:rsidRPr="00A53A6F">
                    <w:rPr>
                      <w:rFonts w:asciiTheme="minorHAnsi" w:hAnsiTheme="minorHAnsi"/>
                      <w:sz w:val="22"/>
                      <w:szCs w:val="22"/>
                      <w:lang w:val="el-GR"/>
                    </w:rPr>
                    <w:t>Πιστοποιητικό συμμόρφωσης σύμφωνα με την Υπουργική Απόφαση ΔΥ/8Δ/ΓΠ1348/04(ΦΕΚ 32Β/16-1-04) περί διακίνησης Ιατροτεχνολογικού εξοπλισμού.</w:t>
                  </w:r>
                </w:p>
              </w:tc>
            </w:tr>
            <w:tr w:rsidR="001B4F6E" w:rsidRPr="00403292" w:rsidTr="001367B5">
              <w:trPr>
                <w:trHeight w:val="60"/>
              </w:trPr>
              <w:tc>
                <w:tcPr>
                  <w:tcW w:w="1101" w:type="dxa"/>
                </w:tcPr>
                <w:p w:rsidR="001B4F6E" w:rsidRPr="00A53A6F" w:rsidRDefault="001B4F6E" w:rsidP="001367B5">
                  <w:pPr>
                    <w:pStyle w:val="aff1"/>
                    <w:spacing w:after="200" w:line="276" w:lineRule="auto"/>
                    <w:rPr>
                      <w:rFonts w:asciiTheme="minorHAnsi" w:hAnsiTheme="minorHAnsi"/>
                      <w:sz w:val="22"/>
                      <w:szCs w:val="22"/>
                    </w:rPr>
                  </w:pPr>
                  <w:r w:rsidRPr="00A53A6F">
                    <w:rPr>
                      <w:rFonts w:asciiTheme="minorHAnsi" w:hAnsiTheme="minorHAnsi"/>
                      <w:sz w:val="22"/>
                      <w:szCs w:val="22"/>
                    </w:rPr>
                    <w:t>15.</w:t>
                  </w:r>
                </w:p>
              </w:tc>
              <w:tc>
                <w:tcPr>
                  <w:tcW w:w="8753" w:type="dxa"/>
                </w:tcPr>
                <w:p w:rsidR="001B4F6E" w:rsidRPr="00A53A6F" w:rsidRDefault="001B4F6E" w:rsidP="001367B5">
                  <w:pPr>
                    <w:spacing w:after="200" w:line="276" w:lineRule="auto"/>
                    <w:rPr>
                      <w:rFonts w:asciiTheme="minorHAnsi" w:hAnsiTheme="minorHAnsi" w:cs="Times New Roman"/>
                      <w:lang w:val="el-GR"/>
                    </w:rPr>
                  </w:pPr>
                  <w:r w:rsidRPr="00A53A6F">
                    <w:rPr>
                      <w:rFonts w:asciiTheme="minorHAnsi" w:hAnsiTheme="minorHAnsi" w:cs="Times New Roman"/>
                      <w:lang w:val="el-GR"/>
                    </w:rPr>
                    <w:t>Να διαθέτει εγγύηση τουλάχιστον δυο (2) ετών και επάρκεια σε ανταλλακτικά τουλάχιστον δέκα (10) έτη.</w:t>
                  </w:r>
                </w:p>
              </w:tc>
            </w:tr>
          </w:tbl>
          <w:p w:rsidR="001B4F6E" w:rsidRPr="00A53A6F" w:rsidRDefault="001B4F6E" w:rsidP="001367B5">
            <w:pPr>
              <w:rPr>
                <w:rFonts w:asciiTheme="minorHAnsi" w:hAnsiTheme="minorHAnsi" w:cs="Times New Roman"/>
                <w:color w:val="000000"/>
                <w:szCs w:val="22"/>
                <w:lang w:val="el-GR" w:eastAsia="el-GR"/>
              </w:rPr>
            </w:pPr>
          </w:p>
        </w:tc>
      </w:tr>
      <w:tr w:rsidR="001B4F6E" w:rsidRPr="00A53A6F" w:rsidTr="001367B5">
        <w:trPr>
          <w:trHeight w:val="570"/>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20</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260722</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ΚΕΦΑΛΗ ΥΠΕΡΗΧΟΥ</w:t>
            </w:r>
          </w:p>
        </w:tc>
      </w:tr>
      <w:tr w:rsidR="001B4F6E" w:rsidRPr="00A53A6F" w:rsidTr="001367B5">
        <w:trPr>
          <w:trHeight w:val="8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pStyle w:val="Default"/>
              <w:spacing w:line="360" w:lineRule="auto"/>
              <w:ind w:left="601"/>
              <w:rPr>
                <w:rFonts w:asciiTheme="minorHAnsi" w:hAnsiTheme="minorHAnsi"/>
                <w:sz w:val="22"/>
                <w:szCs w:val="22"/>
              </w:rPr>
            </w:pPr>
            <w:r w:rsidRPr="00A53A6F">
              <w:rPr>
                <w:rFonts w:asciiTheme="minorHAnsi" w:hAnsiTheme="minorHAnsi"/>
                <w:sz w:val="22"/>
                <w:szCs w:val="22"/>
              </w:rPr>
              <w:t xml:space="preserve">Κεφαλή </w:t>
            </w:r>
            <w:r w:rsidRPr="00A53A6F">
              <w:rPr>
                <w:rFonts w:asciiTheme="minorHAnsi" w:hAnsiTheme="minorHAnsi"/>
                <w:sz w:val="22"/>
                <w:szCs w:val="22"/>
                <w:lang w:val="en-US"/>
              </w:rPr>
              <w:t>PHASED</w:t>
            </w:r>
            <w:r w:rsidRPr="00A53A6F">
              <w:rPr>
                <w:rFonts w:asciiTheme="minorHAnsi" w:hAnsiTheme="minorHAnsi"/>
                <w:sz w:val="22"/>
                <w:szCs w:val="22"/>
              </w:rPr>
              <w:t xml:space="preserve"> </w:t>
            </w:r>
            <w:r w:rsidRPr="00A53A6F">
              <w:rPr>
                <w:rFonts w:asciiTheme="minorHAnsi" w:hAnsiTheme="minorHAnsi"/>
                <w:sz w:val="22"/>
                <w:szCs w:val="22"/>
                <w:lang w:val="en-US"/>
              </w:rPr>
              <w:t>ARRAY</w:t>
            </w:r>
            <w:r w:rsidRPr="00A53A6F">
              <w:rPr>
                <w:rFonts w:asciiTheme="minorHAnsi" w:hAnsiTheme="minorHAnsi"/>
                <w:sz w:val="22"/>
                <w:szCs w:val="22"/>
              </w:rPr>
              <w:t xml:space="preserve"> καινούργια, αμεταχείριστη, πλήρως συμβατή με τον υπερηχοτομογράφο </w:t>
            </w:r>
            <w:r w:rsidRPr="00A53A6F">
              <w:rPr>
                <w:rFonts w:asciiTheme="minorHAnsi" w:hAnsiTheme="minorHAnsi"/>
                <w:sz w:val="22"/>
                <w:szCs w:val="22"/>
                <w:lang w:val="en-US"/>
              </w:rPr>
              <w:t>ALOKA</w:t>
            </w:r>
            <w:r w:rsidRPr="00A53A6F">
              <w:rPr>
                <w:rFonts w:asciiTheme="minorHAnsi" w:hAnsiTheme="minorHAnsi"/>
                <w:sz w:val="22"/>
                <w:szCs w:val="22"/>
              </w:rPr>
              <w:t xml:space="preserve"> </w:t>
            </w:r>
            <w:r w:rsidRPr="00A53A6F">
              <w:rPr>
                <w:rFonts w:asciiTheme="minorHAnsi" w:hAnsiTheme="minorHAnsi"/>
                <w:sz w:val="22"/>
                <w:szCs w:val="22"/>
                <w:lang w:val="en-US"/>
              </w:rPr>
              <w:t>PROSOUND</w:t>
            </w:r>
            <w:r w:rsidRPr="00A53A6F">
              <w:rPr>
                <w:rFonts w:asciiTheme="minorHAnsi" w:hAnsiTheme="minorHAnsi"/>
                <w:sz w:val="22"/>
                <w:szCs w:val="22"/>
              </w:rPr>
              <w:t xml:space="preserve"> </w:t>
            </w:r>
            <w:r w:rsidRPr="00A53A6F">
              <w:rPr>
                <w:rFonts w:asciiTheme="minorHAnsi" w:hAnsiTheme="minorHAnsi"/>
                <w:sz w:val="22"/>
                <w:szCs w:val="22"/>
                <w:lang w:val="en-US"/>
              </w:rPr>
              <w:t>A</w:t>
            </w:r>
            <w:r w:rsidRPr="00A53A6F">
              <w:rPr>
                <w:rFonts w:asciiTheme="minorHAnsi" w:hAnsiTheme="minorHAnsi"/>
                <w:sz w:val="22"/>
                <w:szCs w:val="22"/>
              </w:rPr>
              <w:t xml:space="preserve">7 της καρδιολογικής κλινικής και ιδίων ή καλύτερων δυνατοτήτων με την υπάρχουσα που </w:t>
            </w:r>
            <w:r w:rsidRPr="00A53A6F">
              <w:rPr>
                <w:rFonts w:asciiTheme="minorHAnsi" w:hAnsiTheme="minorHAnsi"/>
                <w:sz w:val="22"/>
                <w:szCs w:val="22"/>
              </w:rPr>
              <w:lastRenderedPageBreak/>
              <w:t>αντικαθίσταται. Ο προμηθευτής να εγγυάται τη πλήρη συμβατότητα και λειτουργία με τον συγκεκριμένο υπερηχοτομογράφο. Να αναφερθούν τα έτη εγγύησης που διαθέτει ο εξοπλισμός.</w:t>
            </w:r>
          </w:p>
        </w:tc>
      </w:tr>
      <w:tr w:rsidR="001B4F6E" w:rsidRPr="00403292" w:rsidTr="001367B5">
        <w:trPr>
          <w:trHeight w:val="825"/>
          <w:jc w:val="center"/>
        </w:trPr>
        <w:tc>
          <w:tcPr>
            <w:tcW w:w="148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lastRenderedPageBreak/>
              <w:t>21</w:t>
            </w:r>
          </w:p>
        </w:tc>
        <w:tc>
          <w:tcPr>
            <w:tcW w:w="1271" w:type="dxa"/>
            <w:gridSpan w:val="2"/>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94615</w:t>
            </w:r>
          </w:p>
        </w:tc>
        <w:tc>
          <w:tcPr>
            <w:tcW w:w="7539" w:type="dxa"/>
            <w:tcBorders>
              <w:top w:val="single" w:sz="4" w:space="0" w:color="auto"/>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val="el-GR" w:eastAsia="el-GR"/>
              </w:rPr>
            </w:pPr>
            <w:r w:rsidRPr="00A53A6F">
              <w:rPr>
                <w:rFonts w:asciiTheme="minorHAnsi" w:hAnsiTheme="minorHAnsi"/>
                <w:b/>
                <w:szCs w:val="22"/>
                <w:lang w:val="el-GR"/>
              </w:rPr>
              <w:t xml:space="preserve">ΗΛΕΚΤΡΟΝΙΚΟ </w:t>
            </w:r>
            <w:r w:rsidRPr="00A53A6F">
              <w:rPr>
                <w:rFonts w:asciiTheme="minorHAnsi" w:hAnsiTheme="minorHAnsi"/>
                <w:b/>
                <w:szCs w:val="22"/>
              </w:rPr>
              <w:t>TOURNIQUET</w:t>
            </w:r>
            <w:r w:rsidRPr="00A53A6F">
              <w:rPr>
                <w:rFonts w:asciiTheme="minorHAnsi" w:hAnsiTheme="minorHAnsi"/>
                <w:b/>
                <w:szCs w:val="22"/>
                <w:lang w:val="el-GR"/>
              </w:rPr>
              <w:t xml:space="preserve">  ΔΙΠΛΗΣ ΕΞΟΔΟΥ, ΓΙΑ ΧΡΗΣΗ ΠΕΡΙΧΕΙΡΙΔΩΝ ΜΟΝΟΥ ΚΑΙ ΔΙΠΛΟΥ ΑΥΛΟΥ, ΓΙΑ ΙΣΧΑΙΜΟ ΠΕΡΙΔΕΣΗ ΑΝΩ ΚΑΙ ΚΑΤΩ ΑΚΡΩΝ ΜΕ ΟΘΟΝΗ ΛΕΙΤΟΥΡΓΙΩΝ ΑΦΗΣ</w:t>
            </w:r>
          </w:p>
        </w:tc>
      </w:tr>
      <w:tr w:rsidR="001B4F6E" w:rsidRPr="00403292" w:rsidTr="001367B5">
        <w:trPr>
          <w:trHeight w:val="8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ind w:left="459"/>
              <w:rPr>
                <w:rFonts w:asciiTheme="minorHAnsi" w:hAnsiTheme="minorHAnsi"/>
                <w:szCs w:val="22"/>
                <w:lang w:val="el-GR"/>
              </w:rPr>
            </w:pPr>
            <w:r w:rsidRPr="00A53A6F">
              <w:rPr>
                <w:rFonts w:asciiTheme="minorHAnsi" w:hAnsiTheme="minorHAnsi"/>
                <w:szCs w:val="22"/>
                <w:lang w:val="el-GR"/>
              </w:rPr>
              <w:t xml:space="preserve">Το Σύστημα να διαθέτει λειτουργικό μέσω του οποίου μετρώντας την αρτηριακή πίεση κάθε ασθενούς να υπολογίζει και να προτείνει την απολύτως αναγκαία πίεση αιμόστασης στην περιχειρίδα. </w:t>
            </w:r>
          </w:p>
          <w:p w:rsidR="001B4F6E" w:rsidRPr="00A53A6F" w:rsidRDefault="001B4F6E" w:rsidP="001367B5">
            <w:pPr>
              <w:ind w:left="459"/>
              <w:rPr>
                <w:rFonts w:asciiTheme="minorHAnsi" w:hAnsiTheme="minorHAnsi"/>
                <w:szCs w:val="22"/>
                <w:lang w:val="el-GR"/>
              </w:rPr>
            </w:pPr>
            <w:r w:rsidRPr="00A53A6F">
              <w:rPr>
                <w:rFonts w:asciiTheme="minorHAnsi" w:hAnsiTheme="minorHAnsi"/>
                <w:szCs w:val="22"/>
                <w:lang w:val="el-GR"/>
              </w:rPr>
              <w:t xml:space="preserve">Να διαθέτει διπλές ενδείξεις στην πρόσοψή του που αναφέρονται στις πιέσεις λειτουργίας της κάθε εξόδου χωριστά, πλήκτρα αφής για τον προγραμματισμό των λειτουργιών, ενώ ο συνολικός έλεγχος να γίνεται από μικροεπεξεργαστές. </w:t>
            </w:r>
          </w:p>
          <w:p w:rsidR="001B4F6E" w:rsidRPr="00A53A6F" w:rsidRDefault="001B4F6E" w:rsidP="001367B5">
            <w:pPr>
              <w:ind w:left="459"/>
              <w:rPr>
                <w:rFonts w:asciiTheme="minorHAnsi" w:hAnsiTheme="minorHAnsi"/>
                <w:szCs w:val="22"/>
                <w:lang w:val="el-GR"/>
              </w:rPr>
            </w:pPr>
            <w:r w:rsidRPr="00A53A6F">
              <w:rPr>
                <w:rFonts w:asciiTheme="minorHAnsi" w:hAnsiTheme="minorHAnsi"/>
                <w:szCs w:val="22"/>
                <w:lang w:val="el-GR"/>
              </w:rPr>
              <w:t>Να έχει ψηφιακό χρονόμετρο στην πρόσοψή του, το οποίο να μετράει χρόνο από την έναρξη λειτουργίας ή να αφαιρεί χρόνο από το προρυθμισμένο από το γιατρό όριο ασφαλείας και να ειδοποιεί με ηχητικό σήμα (</w:t>
            </w:r>
            <w:r w:rsidRPr="00A53A6F">
              <w:rPr>
                <w:rFonts w:asciiTheme="minorHAnsi" w:hAnsiTheme="minorHAnsi"/>
                <w:szCs w:val="22"/>
              </w:rPr>
              <w:t>alarm</w:t>
            </w:r>
            <w:r w:rsidRPr="00A53A6F">
              <w:rPr>
                <w:rFonts w:asciiTheme="minorHAnsi" w:hAnsiTheme="minorHAnsi"/>
                <w:szCs w:val="22"/>
                <w:lang w:val="el-GR"/>
              </w:rPr>
              <w:t xml:space="preserve">). </w:t>
            </w:r>
          </w:p>
          <w:p w:rsidR="001B4F6E" w:rsidRPr="00A53A6F" w:rsidRDefault="001B4F6E" w:rsidP="001367B5">
            <w:pPr>
              <w:ind w:left="459"/>
              <w:rPr>
                <w:rFonts w:asciiTheme="minorHAnsi" w:hAnsiTheme="minorHAnsi"/>
                <w:szCs w:val="22"/>
                <w:lang w:val="el-GR"/>
              </w:rPr>
            </w:pPr>
            <w:r w:rsidRPr="00A53A6F">
              <w:rPr>
                <w:rFonts w:asciiTheme="minorHAnsi" w:hAnsiTheme="minorHAnsi"/>
                <w:szCs w:val="22"/>
                <w:lang w:val="el-GR"/>
              </w:rPr>
              <w:t>Να λειτουργεί με ηλεκτρικό ρεύμα 220</w:t>
            </w:r>
            <w:r w:rsidRPr="00A53A6F">
              <w:rPr>
                <w:rFonts w:asciiTheme="minorHAnsi" w:hAnsiTheme="minorHAnsi"/>
                <w:szCs w:val="22"/>
              </w:rPr>
              <w:t>V</w:t>
            </w:r>
            <w:r w:rsidRPr="00A53A6F">
              <w:rPr>
                <w:rFonts w:asciiTheme="minorHAnsi" w:hAnsiTheme="minorHAnsi"/>
                <w:szCs w:val="22"/>
                <w:lang w:val="el-GR"/>
              </w:rPr>
              <w:t xml:space="preserve"> και να φέρει σύστημα ασφαλείας σε περίπτωση διακοπής ρεύματος με μπαταρίες ηλεκτρικές διάρκειας χρήσεως τριιακοσίων εξήντα (360) λεπτών που να ενεργοποιούνται αυτόματα αμέσως μετά την πτώση τάσης. </w:t>
            </w:r>
          </w:p>
          <w:p w:rsidR="001B4F6E" w:rsidRPr="00A53A6F" w:rsidRDefault="001B4F6E" w:rsidP="001367B5">
            <w:pPr>
              <w:ind w:left="459"/>
              <w:rPr>
                <w:rFonts w:asciiTheme="minorHAnsi" w:hAnsiTheme="minorHAnsi"/>
                <w:szCs w:val="22"/>
                <w:lang w:val="el-GR"/>
              </w:rPr>
            </w:pPr>
            <w:r w:rsidRPr="00A53A6F">
              <w:rPr>
                <w:rFonts w:asciiTheme="minorHAnsi" w:hAnsiTheme="minorHAnsi"/>
                <w:szCs w:val="22"/>
                <w:lang w:val="el-GR"/>
              </w:rPr>
              <w:t>Πίεση συσκευής 50-450</w:t>
            </w:r>
            <w:r w:rsidRPr="00A53A6F">
              <w:rPr>
                <w:rFonts w:asciiTheme="minorHAnsi" w:hAnsiTheme="minorHAnsi"/>
                <w:szCs w:val="22"/>
              </w:rPr>
              <w:t>mm</w:t>
            </w:r>
            <w:r w:rsidRPr="00A53A6F">
              <w:rPr>
                <w:rFonts w:asciiTheme="minorHAnsi" w:hAnsiTheme="minorHAnsi"/>
                <w:szCs w:val="22"/>
                <w:lang w:val="el-GR"/>
              </w:rPr>
              <w:t xml:space="preserve"> </w:t>
            </w:r>
            <w:r w:rsidRPr="00A53A6F">
              <w:rPr>
                <w:rFonts w:asciiTheme="minorHAnsi" w:hAnsiTheme="minorHAnsi"/>
                <w:szCs w:val="22"/>
              </w:rPr>
              <w:t>Hg</w:t>
            </w:r>
            <w:r w:rsidRPr="00A53A6F">
              <w:rPr>
                <w:rFonts w:asciiTheme="minorHAnsi" w:hAnsiTheme="minorHAnsi"/>
                <w:szCs w:val="22"/>
                <w:lang w:val="el-GR"/>
              </w:rPr>
              <w:t xml:space="preserve">. </w:t>
            </w:r>
          </w:p>
          <w:p w:rsidR="001B4F6E" w:rsidRPr="00A53A6F" w:rsidRDefault="001B4F6E" w:rsidP="001367B5">
            <w:pPr>
              <w:ind w:left="459"/>
              <w:rPr>
                <w:rFonts w:asciiTheme="minorHAnsi" w:hAnsiTheme="minorHAnsi"/>
                <w:szCs w:val="22"/>
                <w:lang w:val="el-GR"/>
              </w:rPr>
            </w:pPr>
            <w:r w:rsidRPr="00A53A6F">
              <w:rPr>
                <w:rFonts w:asciiTheme="minorHAnsi" w:hAnsiTheme="minorHAnsi"/>
                <w:szCs w:val="22"/>
                <w:lang w:val="el-GR"/>
              </w:rPr>
              <w:t xml:space="preserve">Να είναι ελαφρύ και εύκολο στη μεταφορά του. </w:t>
            </w:r>
          </w:p>
          <w:p w:rsidR="001B4F6E" w:rsidRPr="00A53A6F" w:rsidRDefault="001B4F6E" w:rsidP="001367B5">
            <w:pPr>
              <w:ind w:left="459"/>
              <w:rPr>
                <w:rFonts w:asciiTheme="minorHAnsi" w:hAnsiTheme="minorHAnsi"/>
                <w:szCs w:val="22"/>
                <w:lang w:val="el-GR"/>
              </w:rPr>
            </w:pPr>
            <w:r w:rsidRPr="00A53A6F">
              <w:rPr>
                <w:rFonts w:asciiTheme="minorHAnsi" w:hAnsiTheme="minorHAnsi"/>
                <w:szCs w:val="22"/>
                <w:lang w:val="el-GR"/>
              </w:rPr>
              <w:t xml:space="preserve">Να συνοδεύεται από ειδικό τροχήλατο επί του οποίου να στηρίζεται η συσκευή καθώς και καλάθι για την τοποθέτηση των περιχειρίδων. </w:t>
            </w:r>
          </w:p>
        </w:tc>
      </w:tr>
      <w:tr w:rsidR="001B4F6E" w:rsidRPr="00403292" w:rsidTr="001367B5">
        <w:trPr>
          <w:trHeight w:val="825"/>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22</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248895</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val="el-GR" w:eastAsia="el-GR"/>
              </w:rPr>
            </w:pPr>
            <w:r w:rsidRPr="00A53A6F">
              <w:rPr>
                <w:rFonts w:asciiTheme="minorHAnsi" w:hAnsiTheme="minorHAnsi" w:cs="Times New Roman"/>
                <w:b/>
                <w:color w:val="000000"/>
                <w:szCs w:val="22"/>
                <w:lang w:val="el-GR" w:eastAsia="el-GR"/>
              </w:rPr>
              <w:t>ΗΛΕΚΤΡΙΚΗ ΣΥΣΚΕΥΗ ΙΣΧΑΙΜΙΚΗΣ ΠΕΡΙΔΕΣΗΣ ΜΟΝΟΥ ΑΥΛΟΥ</w:t>
            </w:r>
          </w:p>
        </w:tc>
      </w:tr>
      <w:tr w:rsidR="001B4F6E" w:rsidRPr="00403292" w:rsidTr="001367B5">
        <w:trPr>
          <w:trHeight w:val="825"/>
          <w:jc w:val="center"/>
        </w:trPr>
        <w:tc>
          <w:tcPr>
            <w:tcW w:w="10291" w:type="dxa"/>
            <w:gridSpan w:val="5"/>
            <w:tcBorders>
              <w:top w:val="nil"/>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ind w:left="317"/>
              <w:rPr>
                <w:rFonts w:asciiTheme="minorHAnsi" w:hAnsiTheme="minorHAnsi"/>
                <w:szCs w:val="22"/>
                <w:lang w:val="el-GR"/>
              </w:rPr>
            </w:pPr>
            <w:r w:rsidRPr="00A53A6F">
              <w:rPr>
                <w:rFonts w:asciiTheme="minorHAnsi" w:hAnsiTheme="minorHAnsi"/>
                <w:szCs w:val="22"/>
                <w:lang w:val="el-GR"/>
              </w:rPr>
              <w:t>Ψηφιακές ενδείξεις πίεσης και χρόνου</w:t>
            </w:r>
          </w:p>
          <w:p w:rsidR="001B4F6E" w:rsidRPr="00A53A6F" w:rsidRDefault="001B4F6E" w:rsidP="001367B5">
            <w:pPr>
              <w:ind w:left="317"/>
              <w:rPr>
                <w:rFonts w:asciiTheme="minorHAnsi" w:hAnsiTheme="minorHAnsi"/>
                <w:szCs w:val="22"/>
                <w:lang w:val="el-GR"/>
              </w:rPr>
            </w:pPr>
            <w:r w:rsidRPr="00A53A6F">
              <w:rPr>
                <w:rFonts w:asciiTheme="minorHAnsi" w:hAnsiTheme="minorHAnsi"/>
                <w:szCs w:val="22"/>
                <w:lang w:val="el-GR"/>
              </w:rPr>
              <w:t>Δυνατότητα ρύθμισης πίεσης διεγχειρητικά</w:t>
            </w:r>
          </w:p>
          <w:p w:rsidR="001B4F6E" w:rsidRPr="00A53A6F" w:rsidRDefault="001B4F6E" w:rsidP="001367B5">
            <w:pPr>
              <w:ind w:left="317"/>
              <w:rPr>
                <w:rFonts w:asciiTheme="minorHAnsi" w:hAnsiTheme="minorHAnsi"/>
                <w:szCs w:val="22"/>
                <w:lang w:val="el-GR"/>
              </w:rPr>
            </w:pPr>
            <w:r w:rsidRPr="00A53A6F">
              <w:rPr>
                <w:rFonts w:asciiTheme="minorHAnsi" w:hAnsiTheme="minorHAnsi"/>
                <w:szCs w:val="22"/>
                <w:lang w:val="el-GR"/>
              </w:rPr>
              <w:t>Δυο μεγέθη μονών περιχειρίδων για άνω και κάτω άκρο που να μπορούν να  απολυμαίνονται μετά από κάθε χρήση.</w:t>
            </w:r>
          </w:p>
          <w:p w:rsidR="001B4F6E" w:rsidRPr="00A53A6F" w:rsidRDefault="001B4F6E" w:rsidP="001367B5">
            <w:pPr>
              <w:ind w:left="317"/>
              <w:rPr>
                <w:rFonts w:asciiTheme="minorHAnsi" w:hAnsiTheme="minorHAnsi"/>
                <w:szCs w:val="22"/>
                <w:lang w:val="el-GR"/>
              </w:rPr>
            </w:pPr>
            <w:r w:rsidRPr="00A53A6F">
              <w:rPr>
                <w:rFonts w:asciiTheme="minorHAnsi" w:hAnsiTheme="minorHAnsi"/>
                <w:szCs w:val="22"/>
                <w:lang w:val="el-GR"/>
              </w:rPr>
              <w:t>Σύνδεση με το ρεύμα ή μπαταρίας.</w:t>
            </w:r>
          </w:p>
        </w:tc>
      </w:tr>
      <w:tr w:rsidR="001B4F6E" w:rsidRPr="00A53A6F" w:rsidTr="001367B5">
        <w:trPr>
          <w:trHeight w:val="825"/>
          <w:jc w:val="center"/>
        </w:trPr>
        <w:tc>
          <w:tcPr>
            <w:tcW w:w="1481" w:type="dxa"/>
            <w:gridSpan w:val="2"/>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23</w:t>
            </w:r>
          </w:p>
        </w:tc>
        <w:tc>
          <w:tcPr>
            <w:tcW w:w="1271"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255621</w:t>
            </w:r>
          </w:p>
        </w:tc>
        <w:tc>
          <w:tcPr>
            <w:tcW w:w="7539" w:type="dxa"/>
            <w:tcBorders>
              <w:top w:val="nil"/>
              <w:left w:val="nil"/>
              <w:bottom w:val="single" w:sz="4" w:space="0" w:color="auto"/>
              <w:right w:val="single" w:sz="4" w:space="0" w:color="auto"/>
            </w:tcBorders>
            <w:shd w:val="clear" w:color="auto" w:fill="DBE5F1" w:themeFill="accent1" w:themeFillTint="33"/>
            <w:vAlign w:val="bottom"/>
            <w:hideMark/>
          </w:tcPr>
          <w:p w:rsidR="001B4F6E" w:rsidRPr="00A53A6F" w:rsidRDefault="001B4F6E" w:rsidP="001367B5">
            <w:pPr>
              <w:jc w:val="center"/>
              <w:rPr>
                <w:rFonts w:asciiTheme="minorHAnsi" w:hAnsiTheme="minorHAnsi" w:cs="Times New Roman"/>
                <w:b/>
                <w:color w:val="000000"/>
                <w:szCs w:val="22"/>
                <w:lang w:eastAsia="el-GR"/>
              </w:rPr>
            </w:pPr>
            <w:r w:rsidRPr="00A53A6F">
              <w:rPr>
                <w:rFonts w:asciiTheme="minorHAnsi" w:hAnsiTheme="minorHAnsi" w:cs="Times New Roman"/>
                <w:b/>
                <w:color w:val="000000"/>
                <w:szCs w:val="22"/>
                <w:lang w:eastAsia="el-GR"/>
              </w:rPr>
              <w:t>ΨΗΦΙΑΚΗ ΣΥΣΚΕΥΗ ΕΓΓΡΑΦΗΣ ΒΙΝΤΕΟ</w:t>
            </w:r>
          </w:p>
        </w:tc>
      </w:tr>
      <w:tr w:rsidR="001B4F6E" w:rsidRPr="00403292" w:rsidTr="001367B5">
        <w:trPr>
          <w:trHeight w:val="8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F6E" w:rsidRPr="00A53A6F" w:rsidRDefault="001B4F6E" w:rsidP="001367B5">
            <w:pPr>
              <w:ind w:left="317" w:firstLine="317"/>
              <w:rPr>
                <w:rFonts w:asciiTheme="minorHAnsi" w:hAnsiTheme="minorHAnsi"/>
                <w:szCs w:val="22"/>
                <w:lang w:val="el-GR"/>
              </w:rPr>
            </w:pPr>
            <w:r w:rsidRPr="00A53A6F">
              <w:rPr>
                <w:rFonts w:asciiTheme="minorHAnsi" w:hAnsiTheme="minorHAnsi"/>
                <w:szCs w:val="22"/>
                <w:lang w:val="el-GR"/>
              </w:rPr>
              <w:t xml:space="preserve">Τεχνικές Προδιαγραφές </w:t>
            </w:r>
          </w:p>
          <w:p w:rsidR="001B4F6E" w:rsidRPr="00A53A6F" w:rsidRDefault="001B4F6E" w:rsidP="001367B5">
            <w:pPr>
              <w:ind w:left="317" w:firstLine="317"/>
              <w:rPr>
                <w:rFonts w:asciiTheme="minorHAnsi" w:hAnsiTheme="minorHAnsi"/>
                <w:szCs w:val="22"/>
                <w:lang w:val="el-GR"/>
              </w:rPr>
            </w:pPr>
            <w:r w:rsidRPr="00A53A6F">
              <w:rPr>
                <w:rFonts w:asciiTheme="minorHAnsi" w:hAnsiTheme="minorHAnsi"/>
                <w:szCs w:val="22"/>
                <w:lang w:val="el-GR"/>
              </w:rPr>
              <w:t xml:space="preserve">1. Να είναι φορητό σύστημα σύγχρονης τεχνολογίας κατάλληλο για ψηφιακή καταγραφή και αποθήκευση ιατρικών εικόνων και </w:t>
            </w:r>
            <w:r w:rsidRPr="00A53A6F">
              <w:rPr>
                <w:rFonts w:asciiTheme="minorHAnsi" w:hAnsiTheme="minorHAnsi"/>
                <w:szCs w:val="22"/>
              </w:rPr>
              <w:t>video</w:t>
            </w:r>
            <w:r w:rsidRPr="00A53A6F">
              <w:rPr>
                <w:rFonts w:asciiTheme="minorHAnsi" w:hAnsiTheme="minorHAnsi"/>
                <w:szCs w:val="22"/>
                <w:lang w:val="el-GR"/>
              </w:rPr>
              <w:t xml:space="preserve"> υψηλής ευκρίνειας (1080 οριζόντιες γραμμές σάρωσης).</w:t>
            </w:r>
          </w:p>
          <w:p w:rsidR="001B4F6E" w:rsidRPr="00A53A6F" w:rsidRDefault="001B4F6E" w:rsidP="001367B5">
            <w:pPr>
              <w:ind w:left="317" w:firstLine="317"/>
              <w:rPr>
                <w:rFonts w:asciiTheme="minorHAnsi" w:hAnsiTheme="minorHAnsi"/>
                <w:szCs w:val="22"/>
                <w:lang w:val="el-GR"/>
              </w:rPr>
            </w:pPr>
            <w:r w:rsidRPr="00A53A6F">
              <w:rPr>
                <w:rFonts w:asciiTheme="minorHAnsi" w:hAnsiTheme="minorHAnsi"/>
                <w:szCs w:val="22"/>
                <w:lang w:val="el-GR"/>
              </w:rPr>
              <w:t xml:space="preserve"> 2. Να είναι πιστοποιημένο για ιατρική χρήση (</w:t>
            </w:r>
            <w:r w:rsidRPr="00A53A6F">
              <w:rPr>
                <w:rFonts w:asciiTheme="minorHAnsi" w:hAnsiTheme="minorHAnsi"/>
                <w:szCs w:val="22"/>
              </w:rPr>
              <w:t>medical</w:t>
            </w:r>
            <w:r w:rsidRPr="00A53A6F">
              <w:rPr>
                <w:rFonts w:asciiTheme="minorHAnsi" w:hAnsiTheme="minorHAnsi"/>
                <w:szCs w:val="22"/>
                <w:lang w:val="el-GR"/>
              </w:rPr>
              <w:t xml:space="preserve"> </w:t>
            </w:r>
            <w:r w:rsidRPr="00A53A6F">
              <w:rPr>
                <w:rFonts w:asciiTheme="minorHAnsi" w:hAnsiTheme="minorHAnsi"/>
                <w:szCs w:val="22"/>
              </w:rPr>
              <w:t>grade</w:t>
            </w:r>
            <w:r w:rsidRPr="00A53A6F">
              <w:rPr>
                <w:rFonts w:asciiTheme="minorHAnsi" w:hAnsiTheme="minorHAnsi"/>
                <w:szCs w:val="22"/>
                <w:lang w:val="el-GR"/>
              </w:rPr>
              <w:t xml:space="preserve">). </w:t>
            </w:r>
          </w:p>
          <w:p w:rsidR="001B4F6E" w:rsidRPr="00A53A6F" w:rsidRDefault="001B4F6E" w:rsidP="001367B5">
            <w:pPr>
              <w:ind w:left="317" w:firstLine="317"/>
              <w:rPr>
                <w:rFonts w:asciiTheme="minorHAnsi" w:hAnsiTheme="minorHAnsi"/>
                <w:szCs w:val="22"/>
                <w:lang w:val="el-GR"/>
              </w:rPr>
            </w:pPr>
            <w:r w:rsidRPr="00A53A6F">
              <w:rPr>
                <w:rFonts w:asciiTheme="minorHAnsi" w:hAnsiTheme="minorHAnsi"/>
                <w:szCs w:val="22"/>
                <w:lang w:val="el-GR"/>
              </w:rPr>
              <w:t xml:space="preserve">3. Να πραγματοποιεί καταγραφή εικόνας, </w:t>
            </w:r>
            <w:r w:rsidRPr="00A53A6F">
              <w:rPr>
                <w:rFonts w:asciiTheme="minorHAnsi" w:hAnsiTheme="minorHAnsi"/>
                <w:szCs w:val="22"/>
              </w:rPr>
              <w:t>video</w:t>
            </w:r>
            <w:r w:rsidRPr="00A53A6F">
              <w:rPr>
                <w:rFonts w:asciiTheme="minorHAnsi" w:hAnsiTheme="minorHAnsi"/>
                <w:szCs w:val="22"/>
                <w:lang w:val="el-GR"/>
              </w:rPr>
              <w:t xml:space="preserve"> καθώς και φωτογραφιών σε εσωτερικό σκληρό δίσκο και σε </w:t>
            </w:r>
            <w:r w:rsidRPr="00A53A6F">
              <w:rPr>
                <w:rFonts w:asciiTheme="minorHAnsi" w:hAnsiTheme="minorHAnsi"/>
                <w:szCs w:val="22"/>
              </w:rPr>
              <w:t>USB</w:t>
            </w:r>
            <w:r w:rsidRPr="00A53A6F">
              <w:rPr>
                <w:rFonts w:asciiTheme="minorHAnsi" w:hAnsiTheme="minorHAnsi"/>
                <w:szCs w:val="22"/>
                <w:lang w:val="el-GR"/>
              </w:rPr>
              <w:t xml:space="preserve"> μνήμη.</w:t>
            </w:r>
          </w:p>
          <w:p w:rsidR="001B4F6E" w:rsidRPr="00A53A6F" w:rsidRDefault="001B4F6E" w:rsidP="001367B5">
            <w:pPr>
              <w:ind w:left="317" w:firstLine="317"/>
              <w:rPr>
                <w:rFonts w:asciiTheme="minorHAnsi" w:hAnsiTheme="minorHAnsi"/>
                <w:szCs w:val="22"/>
                <w:lang w:val="el-GR"/>
              </w:rPr>
            </w:pPr>
            <w:r w:rsidRPr="00A53A6F">
              <w:rPr>
                <w:rFonts w:asciiTheme="minorHAnsi" w:hAnsiTheme="minorHAnsi"/>
                <w:szCs w:val="22"/>
                <w:lang w:val="el-GR"/>
              </w:rPr>
              <w:t xml:space="preserve"> 4. Να πραγματοποιεί καταγραφή </w:t>
            </w:r>
            <w:r w:rsidRPr="00A53A6F">
              <w:rPr>
                <w:rFonts w:asciiTheme="minorHAnsi" w:hAnsiTheme="minorHAnsi"/>
                <w:szCs w:val="22"/>
              </w:rPr>
              <w:t>video</w:t>
            </w:r>
            <w:r w:rsidRPr="00A53A6F">
              <w:rPr>
                <w:rFonts w:asciiTheme="minorHAnsi" w:hAnsiTheme="minorHAnsi"/>
                <w:szCs w:val="22"/>
                <w:lang w:val="el-GR"/>
              </w:rPr>
              <w:t xml:space="preserve"> υψηλής ανάλυσης </w:t>
            </w:r>
            <w:r w:rsidRPr="00A53A6F">
              <w:rPr>
                <w:rFonts w:asciiTheme="minorHAnsi" w:hAnsiTheme="minorHAnsi"/>
                <w:szCs w:val="22"/>
              </w:rPr>
              <w:t>FULL</w:t>
            </w:r>
            <w:r w:rsidRPr="00A53A6F">
              <w:rPr>
                <w:rFonts w:asciiTheme="minorHAnsi" w:hAnsiTheme="minorHAnsi"/>
                <w:szCs w:val="22"/>
                <w:lang w:val="el-GR"/>
              </w:rPr>
              <w:t xml:space="preserve"> </w:t>
            </w:r>
            <w:r w:rsidRPr="00A53A6F">
              <w:rPr>
                <w:rFonts w:asciiTheme="minorHAnsi" w:hAnsiTheme="minorHAnsi"/>
                <w:szCs w:val="22"/>
              </w:rPr>
              <w:t>HIGH</w:t>
            </w:r>
            <w:r w:rsidRPr="00A53A6F">
              <w:rPr>
                <w:rFonts w:asciiTheme="minorHAnsi" w:hAnsiTheme="minorHAnsi"/>
                <w:szCs w:val="22"/>
                <w:lang w:val="el-GR"/>
              </w:rPr>
              <w:t xml:space="preserve"> </w:t>
            </w:r>
            <w:r w:rsidRPr="00A53A6F">
              <w:rPr>
                <w:rFonts w:asciiTheme="minorHAnsi" w:hAnsiTheme="minorHAnsi"/>
                <w:szCs w:val="22"/>
              </w:rPr>
              <w:t>DEFINITION</w:t>
            </w:r>
            <w:r w:rsidRPr="00A53A6F">
              <w:rPr>
                <w:rFonts w:asciiTheme="minorHAnsi" w:hAnsiTheme="minorHAnsi"/>
                <w:szCs w:val="22"/>
                <w:lang w:val="el-GR"/>
              </w:rPr>
              <w:t xml:space="preserve"> 1920</w:t>
            </w:r>
            <w:r w:rsidRPr="00A53A6F">
              <w:rPr>
                <w:rFonts w:asciiTheme="minorHAnsi" w:hAnsiTheme="minorHAnsi"/>
                <w:szCs w:val="22"/>
              </w:rPr>
              <w:t>x</w:t>
            </w:r>
            <w:r w:rsidRPr="00A53A6F">
              <w:rPr>
                <w:rFonts w:asciiTheme="minorHAnsi" w:hAnsiTheme="minorHAnsi"/>
                <w:szCs w:val="22"/>
                <w:lang w:val="el-GR"/>
              </w:rPr>
              <w:t xml:space="preserve">1080 με κωδικοποίηση αρχείων απαραίτητα </w:t>
            </w:r>
            <w:r w:rsidRPr="00A53A6F">
              <w:rPr>
                <w:rFonts w:asciiTheme="minorHAnsi" w:hAnsiTheme="minorHAnsi"/>
                <w:szCs w:val="22"/>
              </w:rPr>
              <w:t>MPEG</w:t>
            </w:r>
            <w:r w:rsidRPr="00A53A6F">
              <w:rPr>
                <w:rFonts w:asciiTheme="minorHAnsi" w:hAnsiTheme="minorHAnsi"/>
                <w:szCs w:val="22"/>
                <w:lang w:val="el-GR"/>
              </w:rPr>
              <w:t>-4 (</w:t>
            </w:r>
            <w:r w:rsidRPr="00A53A6F">
              <w:rPr>
                <w:rFonts w:asciiTheme="minorHAnsi" w:hAnsiTheme="minorHAnsi"/>
                <w:szCs w:val="22"/>
              </w:rPr>
              <w:t>AVC</w:t>
            </w:r>
            <w:r w:rsidRPr="00A53A6F">
              <w:rPr>
                <w:rFonts w:asciiTheme="minorHAnsi" w:hAnsiTheme="minorHAnsi"/>
                <w:szCs w:val="22"/>
                <w:lang w:val="el-GR"/>
              </w:rPr>
              <w:t xml:space="preserve">) και εικόνων σε διαμόρφωση </w:t>
            </w:r>
            <w:r w:rsidRPr="00A53A6F">
              <w:rPr>
                <w:rFonts w:asciiTheme="minorHAnsi" w:hAnsiTheme="minorHAnsi"/>
                <w:szCs w:val="22"/>
              </w:rPr>
              <w:t>JPEG</w:t>
            </w:r>
            <w:r w:rsidRPr="00A53A6F">
              <w:rPr>
                <w:rFonts w:asciiTheme="minorHAnsi" w:hAnsiTheme="minorHAnsi"/>
                <w:szCs w:val="22"/>
                <w:lang w:val="el-GR"/>
              </w:rPr>
              <w:t xml:space="preserve">. </w:t>
            </w:r>
          </w:p>
          <w:p w:rsidR="001B4F6E" w:rsidRPr="00A53A6F" w:rsidRDefault="001B4F6E" w:rsidP="001367B5">
            <w:pPr>
              <w:ind w:left="317" w:firstLine="317"/>
              <w:rPr>
                <w:rFonts w:asciiTheme="minorHAnsi" w:hAnsiTheme="minorHAnsi"/>
                <w:szCs w:val="22"/>
                <w:lang w:val="el-GR"/>
              </w:rPr>
            </w:pPr>
            <w:r w:rsidRPr="00A53A6F">
              <w:rPr>
                <w:rFonts w:asciiTheme="minorHAnsi" w:hAnsiTheme="minorHAnsi"/>
                <w:szCs w:val="22"/>
                <w:lang w:val="el-GR"/>
              </w:rPr>
              <w:t>5. Να διαθέτει ενσωματωμένο σκληρό χωρητικότητας τουλάχιστον 500</w:t>
            </w:r>
            <w:r w:rsidRPr="00A53A6F">
              <w:rPr>
                <w:rFonts w:asciiTheme="minorHAnsi" w:hAnsiTheme="minorHAnsi"/>
                <w:szCs w:val="22"/>
              </w:rPr>
              <w:t>GB</w:t>
            </w:r>
            <w:r w:rsidRPr="00A53A6F">
              <w:rPr>
                <w:rFonts w:asciiTheme="minorHAnsi" w:hAnsiTheme="minorHAnsi"/>
                <w:szCs w:val="22"/>
                <w:lang w:val="el-GR"/>
              </w:rPr>
              <w:t xml:space="preserve"> και τουλάχιστον τέσσερις θύρες </w:t>
            </w:r>
            <w:r w:rsidRPr="00A53A6F">
              <w:rPr>
                <w:rFonts w:asciiTheme="minorHAnsi" w:hAnsiTheme="minorHAnsi"/>
                <w:szCs w:val="22"/>
              </w:rPr>
              <w:t>USB</w:t>
            </w:r>
            <w:r w:rsidRPr="00A53A6F">
              <w:rPr>
                <w:rFonts w:asciiTheme="minorHAnsi" w:hAnsiTheme="minorHAnsi"/>
                <w:szCs w:val="22"/>
                <w:lang w:val="el-GR"/>
              </w:rPr>
              <w:t xml:space="preserve"> 2.0 για εξωτερική σύνδεση και ταυτόχρονη καταγραφή. </w:t>
            </w:r>
          </w:p>
          <w:p w:rsidR="001B4F6E" w:rsidRPr="00A53A6F" w:rsidRDefault="001B4F6E" w:rsidP="001367B5">
            <w:pPr>
              <w:ind w:left="317" w:firstLine="317"/>
              <w:rPr>
                <w:rFonts w:asciiTheme="minorHAnsi" w:hAnsiTheme="minorHAnsi"/>
                <w:szCs w:val="22"/>
                <w:lang w:val="el-GR"/>
              </w:rPr>
            </w:pPr>
            <w:r w:rsidRPr="00A53A6F">
              <w:rPr>
                <w:rFonts w:asciiTheme="minorHAnsi" w:hAnsiTheme="minorHAnsi"/>
                <w:szCs w:val="22"/>
                <w:lang w:val="el-GR"/>
              </w:rPr>
              <w:t xml:space="preserve">6. Να διαθέτει ψηφιακές εισόδους κατ’ ελάχιστον </w:t>
            </w:r>
            <w:r w:rsidRPr="00A53A6F">
              <w:rPr>
                <w:rFonts w:asciiTheme="minorHAnsi" w:hAnsiTheme="minorHAnsi"/>
                <w:szCs w:val="22"/>
              </w:rPr>
              <w:t>DVI</w:t>
            </w:r>
            <w:r w:rsidRPr="00A53A6F">
              <w:rPr>
                <w:rFonts w:asciiTheme="minorHAnsi" w:hAnsiTheme="minorHAnsi"/>
                <w:szCs w:val="22"/>
                <w:lang w:val="el-GR"/>
              </w:rPr>
              <w:t xml:space="preserve">, </w:t>
            </w:r>
            <w:r w:rsidRPr="00A53A6F">
              <w:rPr>
                <w:rFonts w:asciiTheme="minorHAnsi" w:hAnsiTheme="minorHAnsi"/>
                <w:szCs w:val="22"/>
              </w:rPr>
              <w:t>SDI</w:t>
            </w:r>
            <w:r w:rsidRPr="00A53A6F">
              <w:rPr>
                <w:rFonts w:asciiTheme="minorHAnsi" w:hAnsiTheme="minorHAnsi"/>
                <w:szCs w:val="22"/>
                <w:lang w:val="el-GR"/>
              </w:rPr>
              <w:t xml:space="preserve">, </w:t>
            </w:r>
            <w:r w:rsidRPr="00A53A6F">
              <w:rPr>
                <w:rFonts w:asciiTheme="minorHAnsi" w:hAnsiTheme="minorHAnsi"/>
                <w:szCs w:val="22"/>
              </w:rPr>
              <w:t>S</w:t>
            </w:r>
            <w:r w:rsidRPr="00A53A6F">
              <w:rPr>
                <w:rFonts w:asciiTheme="minorHAnsi" w:hAnsiTheme="minorHAnsi"/>
                <w:szCs w:val="22"/>
                <w:lang w:val="el-GR"/>
              </w:rPr>
              <w:t>-</w:t>
            </w:r>
            <w:r w:rsidRPr="00A53A6F">
              <w:rPr>
                <w:rFonts w:asciiTheme="minorHAnsi" w:hAnsiTheme="minorHAnsi"/>
                <w:szCs w:val="22"/>
              </w:rPr>
              <w:t>Video</w:t>
            </w:r>
            <w:r w:rsidRPr="00A53A6F">
              <w:rPr>
                <w:rFonts w:asciiTheme="minorHAnsi" w:hAnsiTheme="minorHAnsi"/>
                <w:szCs w:val="22"/>
                <w:lang w:val="el-GR"/>
              </w:rPr>
              <w:t xml:space="preserve">, </w:t>
            </w:r>
            <w:r w:rsidRPr="00A53A6F">
              <w:rPr>
                <w:rFonts w:asciiTheme="minorHAnsi" w:hAnsiTheme="minorHAnsi"/>
                <w:szCs w:val="22"/>
              </w:rPr>
              <w:t>BNC</w:t>
            </w:r>
            <w:r w:rsidRPr="00A53A6F">
              <w:rPr>
                <w:rFonts w:asciiTheme="minorHAnsi" w:hAnsiTheme="minorHAnsi"/>
                <w:szCs w:val="22"/>
                <w:lang w:val="el-GR"/>
              </w:rPr>
              <w:t xml:space="preserve"> ώστε να μπορεί να συνδεθεί με τα υφιστάμενα συστήματα εύκαμπτης ενδοσκόπησης πεπτικού του γαστρεντερολογικού τμήματος.</w:t>
            </w:r>
          </w:p>
          <w:p w:rsidR="001B4F6E" w:rsidRPr="00A53A6F" w:rsidRDefault="001B4F6E" w:rsidP="001367B5">
            <w:pPr>
              <w:ind w:left="317" w:firstLine="317"/>
              <w:rPr>
                <w:rFonts w:asciiTheme="minorHAnsi" w:hAnsiTheme="minorHAnsi"/>
                <w:szCs w:val="22"/>
                <w:lang w:val="el-GR"/>
              </w:rPr>
            </w:pPr>
            <w:r w:rsidRPr="00A53A6F">
              <w:rPr>
                <w:rFonts w:asciiTheme="minorHAnsi" w:hAnsiTheme="minorHAnsi"/>
                <w:szCs w:val="22"/>
                <w:lang w:val="el-GR"/>
              </w:rPr>
              <w:t xml:space="preserve"> 7. Να διαθέτει ενσωματωμένη οθόνη </w:t>
            </w:r>
            <w:r w:rsidRPr="00A53A6F">
              <w:rPr>
                <w:rFonts w:asciiTheme="minorHAnsi" w:hAnsiTheme="minorHAnsi"/>
                <w:szCs w:val="22"/>
              </w:rPr>
              <w:t>LCD</w:t>
            </w:r>
            <w:r w:rsidRPr="00A53A6F">
              <w:rPr>
                <w:rFonts w:asciiTheme="minorHAnsi" w:hAnsiTheme="minorHAnsi"/>
                <w:szCs w:val="22"/>
                <w:lang w:val="el-GR"/>
              </w:rPr>
              <w:t xml:space="preserve"> τουλάχιστον 3,5’’, για απευθείας παρακολούθηση της </w:t>
            </w:r>
            <w:r w:rsidRPr="00A53A6F">
              <w:rPr>
                <w:rFonts w:asciiTheme="minorHAnsi" w:hAnsiTheme="minorHAnsi"/>
                <w:szCs w:val="22"/>
                <w:lang w:val="el-GR"/>
              </w:rPr>
              <w:lastRenderedPageBreak/>
              <w:t xml:space="preserve">καταγραφής και για επιβεβαίωση της εγγραφής. </w:t>
            </w:r>
          </w:p>
          <w:p w:rsidR="001B4F6E" w:rsidRPr="00A53A6F" w:rsidRDefault="001B4F6E" w:rsidP="001367B5">
            <w:pPr>
              <w:ind w:left="317" w:firstLine="317"/>
              <w:rPr>
                <w:rFonts w:asciiTheme="minorHAnsi" w:hAnsiTheme="minorHAnsi"/>
                <w:szCs w:val="22"/>
                <w:lang w:val="el-GR"/>
              </w:rPr>
            </w:pPr>
            <w:r w:rsidRPr="00A53A6F">
              <w:rPr>
                <w:rFonts w:asciiTheme="minorHAnsi" w:hAnsiTheme="minorHAnsi"/>
                <w:szCs w:val="22"/>
                <w:lang w:val="el-GR"/>
              </w:rPr>
              <w:t>8. Να διαθέτει δυνατότητα σύνδεσης με δίκτυο (</w:t>
            </w:r>
            <w:r w:rsidRPr="00A53A6F">
              <w:rPr>
                <w:rFonts w:asciiTheme="minorHAnsi" w:hAnsiTheme="minorHAnsi"/>
                <w:szCs w:val="22"/>
              </w:rPr>
              <w:t>ETHERNET</w:t>
            </w:r>
            <w:r w:rsidRPr="00A53A6F">
              <w:rPr>
                <w:rFonts w:asciiTheme="minorHAnsi" w:hAnsiTheme="minorHAnsi"/>
                <w:szCs w:val="22"/>
                <w:lang w:val="el-GR"/>
              </w:rPr>
              <w:t xml:space="preserve"> </w:t>
            </w:r>
            <w:r w:rsidRPr="00A53A6F">
              <w:rPr>
                <w:rFonts w:asciiTheme="minorHAnsi" w:hAnsiTheme="minorHAnsi"/>
                <w:szCs w:val="22"/>
              </w:rPr>
              <w:t>T</w:t>
            </w:r>
            <w:r w:rsidRPr="00A53A6F">
              <w:rPr>
                <w:rFonts w:asciiTheme="minorHAnsi" w:hAnsiTheme="minorHAnsi"/>
                <w:szCs w:val="22"/>
                <w:lang w:val="el-GR"/>
              </w:rPr>
              <w:t>10/100/1000)</w:t>
            </w:r>
          </w:p>
          <w:p w:rsidR="001B4F6E" w:rsidRPr="00A53A6F" w:rsidRDefault="001B4F6E" w:rsidP="001367B5">
            <w:pPr>
              <w:ind w:left="317" w:firstLine="317"/>
              <w:rPr>
                <w:rFonts w:asciiTheme="minorHAnsi" w:hAnsiTheme="minorHAnsi"/>
                <w:szCs w:val="22"/>
                <w:lang w:val="el-GR"/>
              </w:rPr>
            </w:pPr>
            <w:r w:rsidRPr="00A53A6F">
              <w:rPr>
                <w:rFonts w:asciiTheme="minorHAnsi" w:hAnsiTheme="minorHAnsi"/>
                <w:szCs w:val="22"/>
                <w:lang w:val="el-GR"/>
              </w:rPr>
              <w:t xml:space="preserve"> 9. Να είναι συμβατό και συνεργάζεται απόλυτα με τα υπάρχοντα ψηφιακά συστήματα ενδοσκοπήσεων του γαστρεντερολογικού τμήματος. Να αποδεικνύεται από τον οίκο κατασκευής. </w:t>
            </w:r>
          </w:p>
          <w:p w:rsidR="001B4F6E" w:rsidRPr="00A53A6F" w:rsidRDefault="001B4F6E" w:rsidP="001367B5">
            <w:pPr>
              <w:ind w:left="317" w:firstLine="317"/>
              <w:rPr>
                <w:rFonts w:asciiTheme="minorHAnsi" w:hAnsiTheme="minorHAnsi"/>
                <w:szCs w:val="22"/>
                <w:lang w:val="el-GR"/>
              </w:rPr>
            </w:pPr>
            <w:r w:rsidRPr="00A53A6F">
              <w:rPr>
                <w:rFonts w:asciiTheme="minorHAnsi" w:hAnsiTheme="minorHAnsi"/>
                <w:szCs w:val="22"/>
                <w:lang w:val="el-GR"/>
              </w:rPr>
              <w:t>10. Να διαθέτει πιστοποίηση από τον κατασκευαστικό οίκο και να πληροί τους κα</w:t>
            </w:r>
            <w:r w:rsidRPr="00A53A6F">
              <w:rPr>
                <w:rFonts w:asciiTheme="minorHAnsi" w:hAnsiTheme="minorHAnsi"/>
                <w:szCs w:val="22"/>
              </w:rPr>
              <w:t>vov</w:t>
            </w:r>
            <w:r w:rsidRPr="00A53A6F">
              <w:rPr>
                <w:rFonts w:asciiTheme="minorHAnsi" w:hAnsiTheme="minorHAnsi"/>
                <w:szCs w:val="22"/>
                <w:lang w:val="el-GR"/>
              </w:rPr>
              <w:t>ισμ</w:t>
            </w:r>
            <w:r w:rsidRPr="00A53A6F">
              <w:rPr>
                <w:rFonts w:asciiTheme="minorHAnsi" w:hAnsiTheme="minorHAnsi"/>
                <w:szCs w:val="22"/>
              </w:rPr>
              <w:t>o</w:t>
            </w:r>
            <w:r w:rsidRPr="00A53A6F">
              <w:rPr>
                <w:rFonts w:asciiTheme="minorHAnsi" w:hAnsiTheme="minorHAnsi"/>
                <w:szCs w:val="22"/>
                <w:lang w:val="el-GR"/>
              </w:rPr>
              <w:t>ύς ασφαλείας της Ευρωπαϊκής Ε</w:t>
            </w:r>
            <w:r w:rsidRPr="00A53A6F">
              <w:rPr>
                <w:rFonts w:asciiTheme="minorHAnsi" w:hAnsiTheme="minorHAnsi"/>
                <w:szCs w:val="22"/>
              </w:rPr>
              <w:t>v</w:t>
            </w:r>
            <w:r w:rsidRPr="00A53A6F">
              <w:rPr>
                <w:rFonts w:asciiTheme="minorHAnsi" w:hAnsiTheme="minorHAnsi"/>
                <w:szCs w:val="22"/>
                <w:lang w:val="el-GR"/>
              </w:rPr>
              <w:t>ωσης για Ιατρ</w:t>
            </w:r>
            <w:r w:rsidRPr="00A53A6F">
              <w:rPr>
                <w:rFonts w:asciiTheme="minorHAnsi" w:hAnsiTheme="minorHAnsi"/>
                <w:szCs w:val="22"/>
              </w:rPr>
              <w:t>o</w:t>
            </w:r>
            <w:r w:rsidRPr="00A53A6F">
              <w:rPr>
                <w:rFonts w:asciiTheme="minorHAnsi" w:hAnsiTheme="minorHAnsi"/>
                <w:szCs w:val="22"/>
                <w:lang w:val="el-GR"/>
              </w:rPr>
              <w:t>τεχνολογικό εξ</w:t>
            </w:r>
            <w:r w:rsidRPr="00A53A6F">
              <w:rPr>
                <w:rFonts w:asciiTheme="minorHAnsi" w:hAnsiTheme="minorHAnsi"/>
                <w:szCs w:val="22"/>
              </w:rPr>
              <w:t>o</w:t>
            </w:r>
            <w:r w:rsidRPr="00A53A6F">
              <w:rPr>
                <w:rFonts w:asciiTheme="minorHAnsi" w:hAnsiTheme="minorHAnsi"/>
                <w:szCs w:val="22"/>
                <w:lang w:val="el-GR"/>
              </w:rPr>
              <w:t>πλισμό (</w:t>
            </w:r>
            <w:r w:rsidRPr="00A53A6F">
              <w:rPr>
                <w:rFonts w:asciiTheme="minorHAnsi" w:hAnsiTheme="minorHAnsi"/>
                <w:szCs w:val="22"/>
              </w:rPr>
              <w:t>CE</w:t>
            </w:r>
            <w:r w:rsidRPr="00A53A6F">
              <w:rPr>
                <w:rFonts w:asciiTheme="minorHAnsi" w:hAnsiTheme="minorHAnsi"/>
                <w:szCs w:val="22"/>
                <w:lang w:val="el-GR"/>
              </w:rPr>
              <w:t>-</w:t>
            </w:r>
            <w:r w:rsidRPr="00A53A6F">
              <w:rPr>
                <w:rFonts w:asciiTheme="minorHAnsi" w:hAnsiTheme="minorHAnsi"/>
                <w:szCs w:val="22"/>
              </w:rPr>
              <w:t>Mark</w:t>
            </w:r>
            <w:r w:rsidRPr="00A53A6F">
              <w:rPr>
                <w:rFonts w:asciiTheme="minorHAnsi" w:hAnsiTheme="minorHAnsi"/>
                <w:szCs w:val="22"/>
                <w:lang w:val="el-GR"/>
              </w:rPr>
              <w:t xml:space="preserve"> 93/42ΕΕ</w:t>
            </w:r>
            <w:r w:rsidRPr="00A53A6F">
              <w:rPr>
                <w:rFonts w:asciiTheme="minorHAnsi" w:hAnsiTheme="minorHAnsi"/>
                <w:szCs w:val="22"/>
              </w:rPr>
              <w:t>C</w:t>
            </w:r>
            <w:r w:rsidRPr="00A53A6F">
              <w:rPr>
                <w:rFonts w:asciiTheme="minorHAnsi" w:hAnsiTheme="minorHAnsi"/>
                <w:szCs w:val="22"/>
                <w:lang w:val="el-GR"/>
              </w:rPr>
              <w:t>).</w:t>
            </w:r>
          </w:p>
          <w:p w:rsidR="001B4F6E" w:rsidRPr="00A53A6F" w:rsidRDefault="001B4F6E" w:rsidP="001367B5">
            <w:pPr>
              <w:ind w:left="317" w:firstLine="317"/>
              <w:rPr>
                <w:rFonts w:asciiTheme="minorHAnsi" w:hAnsiTheme="minorHAnsi"/>
                <w:szCs w:val="22"/>
                <w:lang w:val="el-GR"/>
              </w:rPr>
            </w:pPr>
          </w:p>
        </w:tc>
      </w:tr>
      <w:tr w:rsidR="001B4F6E" w:rsidRPr="00A53A6F" w:rsidTr="001367B5">
        <w:trPr>
          <w:trHeight w:val="825"/>
          <w:jc w:val="center"/>
        </w:trPr>
        <w:tc>
          <w:tcPr>
            <w:tcW w:w="1716"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B4F6E" w:rsidRPr="00A53A6F" w:rsidRDefault="001B4F6E" w:rsidP="001367B5">
            <w:pPr>
              <w:jc w:val="center"/>
              <w:rPr>
                <w:rFonts w:asciiTheme="minorHAnsi" w:hAnsiTheme="minorHAnsi"/>
                <w:b/>
                <w:szCs w:val="22"/>
              </w:rPr>
            </w:pPr>
            <w:r w:rsidRPr="00A53A6F">
              <w:rPr>
                <w:rFonts w:asciiTheme="minorHAnsi" w:hAnsiTheme="minorHAnsi"/>
                <w:b/>
                <w:szCs w:val="22"/>
              </w:rPr>
              <w:lastRenderedPageBreak/>
              <w:t>24</w:t>
            </w:r>
          </w:p>
        </w:tc>
        <w:tc>
          <w:tcPr>
            <w:tcW w:w="103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1B4F6E" w:rsidRPr="00A53A6F" w:rsidRDefault="001B4F6E" w:rsidP="001367B5">
            <w:pPr>
              <w:jc w:val="center"/>
              <w:rPr>
                <w:rFonts w:asciiTheme="minorHAnsi" w:hAnsiTheme="minorHAnsi"/>
                <w:b/>
                <w:szCs w:val="22"/>
              </w:rPr>
            </w:pPr>
            <w:r w:rsidRPr="00A53A6F">
              <w:rPr>
                <w:rFonts w:asciiTheme="minorHAnsi" w:hAnsiTheme="minorHAnsi"/>
                <w:b/>
                <w:szCs w:val="22"/>
              </w:rPr>
              <w:t>330324</w:t>
            </w:r>
          </w:p>
        </w:tc>
        <w:tc>
          <w:tcPr>
            <w:tcW w:w="75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1B4F6E" w:rsidRPr="00A53A6F" w:rsidRDefault="001B4F6E" w:rsidP="001367B5">
            <w:pPr>
              <w:jc w:val="center"/>
              <w:rPr>
                <w:rFonts w:asciiTheme="minorHAnsi" w:hAnsiTheme="minorHAnsi"/>
                <w:b/>
                <w:szCs w:val="22"/>
              </w:rPr>
            </w:pPr>
            <w:r w:rsidRPr="00A53A6F">
              <w:rPr>
                <w:rFonts w:asciiTheme="minorHAnsi" w:hAnsiTheme="minorHAnsi"/>
                <w:b/>
                <w:szCs w:val="22"/>
              </w:rPr>
              <w:t>ΟΠΤΙΚΟΣ ΟΥΡΗΘΡΟΤΟΜΟΣ</w:t>
            </w:r>
          </w:p>
        </w:tc>
      </w:tr>
      <w:tr w:rsidR="001B4F6E" w:rsidRPr="00403292" w:rsidTr="001367B5">
        <w:trPr>
          <w:trHeight w:val="8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B4F6E" w:rsidRPr="00A53A6F" w:rsidRDefault="001B4F6E" w:rsidP="001367B5">
            <w:pPr>
              <w:pStyle w:val="aff1"/>
              <w:spacing w:after="160" w:line="360" w:lineRule="auto"/>
              <w:jc w:val="both"/>
              <w:rPr>
                <w:rFonts w:asciiTheme="minorHAnsi" w:hAnsiTheme="minorHAnsi"/>
                <w:sz w:val="22"/>
                <w:szCs w:val="22"/>
                <w:lang w:val="el-GR"/>
              </w:rPr>
            </w:pPr>
            <w:bookmarkStart w:id="3" w:name="_Hlk26176410"/>
            <w:r w:rsidRPr="00A53A6F">
              <w:rPr>
                <w:rFonts w:asciiTheme="minorHAnsi" w:hAnsiTheme="minorHAnsi" w:cs="Calibri"/>
                <w:sz w:val="22"/>
                <w:szCs w:val="22"/>
                <w:lang w:val="el-GR"/>
              </w:rPr>
              <w:t xml:space="preserve">    Να προσφερθεί οπτικός ουρηθροτόμος ο οποίος να αποτελείται από:</w:t>
            </w:r>
            <w:bookmarkEnd w:id="3"/>
          </w:p>
          <w:p w:rsidR="001B4F6E" w:rsidRPr="00A53A6F" w:rsidRDefault="001B4F6E" w:rsidP="001367B5">
            <w:pPr>
              <w:pStyle w:val="aff1"/>
              <w:numPr>
                <w:ilvl w:val="1"/>
                <w:numId w:val="26"/>
              </w:numPr>
              <w:spacing w:after="160" w:line="360" w:lineRule="auto"/>
              <w:ind w:left="993" w:hanging="567"/>
              <w:jc w:val="both"/>
              <w:rPr>
                <w:rFonts w:asciiTheme="minorHAnsi" w:hAnsiTheme="minorHAnsi" w:cs="Calibri"/>
                <w:sz w:val="22"/>
                <w:szCs w:val="22"/>
                <w:lang w:val="el-GR"/>
              </w:rPr>
            </w:pPr>
            <w:r w:rsidRPr="00A53A6F">
              <w:rPr>
                <w:rFonts w:asciiTheme="minorHAnsi" w:hAnsiTheme="minorHAnsi" w:cs="Calibri"/>
                <w:sz w:val="22"/>
                <w:szCs w:val="22"/>
                <w:lang w:val="el-GR"/>
              </w:rPr>
              <w:t>Οπτική 12° διαμέτρου 4</w:t>
            </w:r>
            <w:r w:rsidRPr="00A53A6F">
              <w:rPr>
                <w:rFonts w:asciiTheme="minorHAnsi" w:hAnsiTheme="minorHAnsi" w:cs="Calibri"/>
                <w:sz w:val="22"/>
                <w:szCs w:val="22"/>
              </w:rPr>
              <w:t>mm</w:t>
            </w:r>
            <w:r w:rsidRPr="00A53A6F">
              <w:rPr>
                <w:rFonts w:asciiTheme="minorHAnsi" w:hAnsiTheme="minorHAnsi" w:cs="Calibri"/>
                <w:sz w:val="22"/>
                <w:szCs w:val="22"/>
                <w:lang w:val="el-GR"/>
              </w:rPr>
              <w:t>, η οποία να έχει μήκος εργασίας τουλάχιστον 280</w:t>
            </w:r>
            <w:r w:rsidRPr="00A53A6F">
              <w:rPr>
                <w:rFonts w:asciiTheme="minorHAnsi" w:hAnsiTheme="minorHAnsi" w:cs="Calibri"/>
                <w:sz w:val="22"/>
                <w:szCs w:val="22"/>
              </w:rPr>
              <w:t>mm</w:t>
            </w:r>
            <w:r w:rsidRPr="00A53A6F">
              <w:rPr>
                <w:rFonts w:asciiTheme="minorHAnsi" w:hAnsiTheme="minorHAnsi" w:cs="Calibri"/>
                <w:sz w:val="22"/>
                <w:szCs w:val="22"/>
                <w:lang w:val="el-GR"/>
              </w:rPr>
              <w:t xml:space="preserve">.  </w:t>
            </w:r>
            <w:r w:rsidRPr="00A53A6F">
              <w:rPr>
                <w:rFonts w:asciiTheme="minorHAnsi" w:hAnsiTheme="minorHAnsi"/>
                <w:snapToGrid w:val="0"/>
                <w:sz w:val="22"/>
                <w:szCs w:val="22"/>
                <w:lang w:val="el-GR"/>
              </w:rPr>
              <w:t>Οι φακοί να είναι κατασκευασμένοι από γυάλινο στοιχείο εξαιρετικά χαμηλής διασποράς (</w:t>
            </w:r>
            <w:r w:rsidRPr="00A53A6F">
              <w:rPr>
                <w:rFonts w:asciiTheme="minorHAnsi" w:hAnsiTheme="minorHAnsi"/>
                <w:snapToGrid w:val="0"/>
                <w:sz w:val="22"/>
                <w:szCs w:val="22"/>
              </w:rPr>
              <w:t>ED</w:t>
            </w:r>
            <w:r w:rsidRPr="00A53A6F">
              <w:rPr>
                <w:rFonts w:asciiTheme="minorHAnsi" w:hAnsiTheme="minorHAnsi"/>
                <w:snapToGrid w:val="0"/>
                <w:sz w:val="22"/>
                <w:szCs w:val="22"/>
                <w:lang w:val="el-GR"/>
              </w:rPr>
              <w:t>-</w:t>
            </w:r>
            <w:r w:rsidRPr="00A53A6F">
              <w:rPr>
                <w:rFonts w:asciiTheme="minorHAnsi" w:hAnsiTheme="minorHAnsi"/>
                <w:snapToGrid w:val="0"/>
                <w:sz w:val="22"/>
                <w:szCs w:val="22"/>
              </w:rPr>
              <w:t>ExtraLowDispersion</w:t>
            </w:r>
            <w:r w:rsidRPr="00A53A6F">
              <w:rPr>
                <w:rFonts w:asciiTheme="minorHAnsi" w:hAnsiTheme="minorHAnsi"/>
                <w:snapToGrid w:val="0"/>
                <w:sz w:val="22"/>
                <w:szCs w:val="22"/>
                <w:lang w:val="el-GR"/>
              </w:rPr>
              <w:t>) ή αντίστοιχης ποιότητας, για να παρέχουν μεγάλη ευκρίνεια και να μειώνεται στο ελάχιστο η χρωματική εκτροπή.</w:t>
            </w:r>
            <w:r w:rsidRPr="00A53A6F">
              <w:rPr>
                <w:rFonts w:asciiTheme="minorHAnsi" w:hAnsiTheme="minorHAnsi" w:cs="Calibri"/>
                <w:sz w:val="22"/>
                <w:szCs w:val="22"/>
                <w:lang w:val="el-GR"/>
              </w:rPr>
              <w:t xml:space="preserve"> Επίσης, να διαθέτει </w:t>
            </w:r>
            <w:r w:rsidRPr="00A53A6F">
              <w:rPr>
                <w:rFonts w:asciiTheme="minorHAnsi" w:hAnsiTheme="minorHAnsi"/>
                <w:sz w:val="22"/>
                <w:szCs w:val="22"/>
                <w:lang w:val="el-GR"/>
              </w:rPr>
              <w:t>γυαλί από ζαφείρι για να μη χαράζεται ευκολά, να διαθέτει δακτυλίδι απορρόφησης της υγρασίας και δακτυλίδι από αλουμίνιο για άριστη στεγανοποίηση.Να αποστειρώνεται σε κλίβανο ατμού (</w:t>
            </w:r>
            <w:r w:rsidRPr="00A53A6F">
              <w:rPr>
                <w:rFonts w:asciiTheme="minorHAnsi" w:hAnsiTheme="minorHAnsi"/>
                <w:sz w:val="22"/>
                <w:szCs w:val="22"/>
              </w:rPr>
              <w:t>autoclavable</w:t>
            </w:r>
            <w:r w:rsidRPr="00A53A6F">
              <w:rPr>
                <w:rFonts w:asciiTheme="minorHAnsi" w:hAnsiTheme="minorHAnsi"/>
                <w:sz w:val="22"/>
                <w:szCs w:val="22"/>
                <w:lang w:val="el-GR"/>
              </w:rPr>
              <w:t xml:space="preserve">). </w:t>
            </w:r>
            <w:r w:rsidRPr="00A53A6F">
              <w:rPr>
                <w:rFonts w:asciiTheme="minorHAnsi" w:hAnsiTheme="minorHAnsi" w:cs="Calibri"/>
                <w:sz w:val="22"/>
                <w:szCs w:val="22"/>
                <w:lang w:val="el-GR"/>
              </w:rPr>
              <w:t>Να συνοδεύεται  από κυλινδρικό κυτίο προστασίας κατά την διάρκεια αποστείρωσης σε κλίβανο ατμού. Να είναι συμβατό με το υπάρχον ρεζεκτοσκόπιο για διουρηθρική εξάχνωση του προστάτη.</w:t>
            </w:r>
          </w:p>
          <w:p w:rsidR="001B4F6E" w:rsidRPr="00A53A6F" w:rsidRDefault="001B4F6E" w:rsidP="001367B5">
            <w:pPr>
              <w:pStyle w:val="aff1"/>
              <w:numPr>
                <w:ilvl w:val="1"/>
                <w:numId w:val="26"/>
              </w:numPr>
              <w:spacing w:after="160" w:line="360" w:lineRule="auto"/>
              <w:ind w:left="993" w:hanging="567"/>
              <w:jc w:val="both"/>
              <w:rPr>
                <w:rFonts w:asciiTheme="minorHAnsi" w:hAnsiTheme="minorHAnsi" w:cs="Calibri"/>
                <w:sz w:val="22"/>
                <w:szCs w:val="22"/>
              </w:rPr>
            </w:pPr>
            <w:r w:rsidRPr="00A53A6F">
              <w:rPr>
                <w:rFonts w:asciiTheme="minorHAnsi" w:hAnsiTheme="minorHAnsi" w:cs="Calibri"/>
                <w:sz w:val="22"/>
                <w:szCs w:val="22"/>
              </w:rPr>
              <w:t>Στοιχείο εργασίας οπτικού ουρηθροτόμου</w:t>
            </w:r>
          </w:p>
          <w:p w:rsidR="001B4F6E" w:rsidRPr="00A53A6F" w:rsidRDefault="001B4F6E" w:rsidP="001367B5">
            <w:pPr>
              <w:pStyle w:val="aff1"/>
              <w:numPr>
                <w:ilvl w:val="1"/>
                <w:numId w:val="26"/>
              </w:numPr>
              <w:spacing w:after="160" w:line="360" w:lineRule="auto"/>
              <w:ind w:left="993" w:hanging="567"/>
              <w:jc w:val="both"/>
              <w:rPr>
                <w:rFonts w:asciiTheme="minorHAnsi" w:hAnsiTheme="minorHAnsi" w:cs="Calibri"/>
                <w:sz w:val="22"/>
                <w:szCs w:val="22"/>
                <w:lang w:val="el-GR"/>
              </w:rPr>
            </w:pPr>
            <w:r w:rsidRPr="00A53A6F">
              <w:rPr>
                <w:rFonts w:asciiTheme="minorHAnsi" w:hAnsiTheme="minorHAnsi" w:cs="Calibri"/>
                <w:sz w:val="22"/>
                <w:szCs w:val="22"/>
                <w:lang w:val="el-GR"/>
              </w:rPr>
              <w:t>Θήκη 22</w:t>
            </w:r>
            <w:r w:rsidRPr="00A53A6F">
              <w:rPr>
                <w:rFonts w:asciiTheme="minorHAnsi" w:hAnsiTheme="minorHAnsi" w:cs="Calibri"/>
                <w:sz w:val="22"/>
                <w:szCs w:val="22"/>
              </w:rPr>
              <w:t>FR</w:t>
            </w:r>
            <w:r w:rsidRPr="00A53A6F">
              <w:rPr>
                <w:rFonts w:asciiTheme="minorHAnsi" w:hAnsiTheme="minorHAnsi" w:cs="Calibri"/>
                <w:sz w:val="22"/>
                <w:szCs w:val="22"/>
                <w:lang w:val="el-GR"/>
              </w:rPr>
              <w:t xml:space="preserve"> οπτικού ουρηθροτόμου η οποία να συνοδεύεται από μαντρέν με κανάλι 4</w:t>
            </w:r>
            <w:r w:rsidRPr="00A53A6F">
              <w:rPr>
                <w:rFonts w:asciiTheme="minorHAnsi" w:hAnsiTheme="minorHAnsi" w:cs="Calibri"/>
                <w:sz w:val="22"/>
                <w:szCs w:val="22"/>
              </w:rPr>
              <w:t>Fr</w:t>
            </w:r>
            <w:r w:rsidRPr="00A53A6F">
              <w:rPr>
                <w:rFonts w:asciiTheme="minorHAnsi" w:hAnsiTheme="minorHAnsi" w:cs="Calibri"/>
                <w:sz w:val="22"/>
                <w:szCs w:val="22"/>
                <w:lang w:val="el-GR"/>
              </w:rPr>
              <w:t>.</w:t>
            </w:r>
          </w:p>
          <w:p w:rsidR="001B4F6E" w:rsidRPr="00A53A6F" w:rsidRDefault="001B4F6E" w:rsidP="001367B5">
            <w:pPr>
              <w:pStyle w:val="aff1"/>
              <w:numPr>
                <w:ilvl w:val="1"/>
                <w:numId w:val="26"/>
              </w:numPr>
              <w:spacing w:after="160" w:line="360" w:lineRule="auto"/>
              <w:ind w:left="993" w:hanging="567"/>
              <w:jc w:val="both"/>
              <w:rPr>
                <w:rFonts w:asciiTheme="minorHAnsi" w:hAnsiTheme="minorHAnsi" w:cs="Calibri"/>
                <w:sz w:val="22"/>
                <w:szCs w:val="22"/>
              </w:rPr>
            </w:pPr>
            <w:r w:rsidRPr="00A53A6F">
              <w:rPr>
                <w:rFonts w:asciiTheme="minorHAnsi" w:hAnsiTheme="minorHAnsi" w:cs="Calibri"/>
                <w:sz w:val="22"/>
                <w:szCs w:val="22"/>
              </w:rPr>
              <w:t>Κέλυφος (Περίβλημα) εισαγωγής οπτικού ουρηθροτόμου</w:t>
            </w:r>
          </w:p>
          <w:p w:rsidR="001B4F6E" w:rsidRPr="00A53A6F" w:rsidRDefault="001B4F6E" w:rsidP="001367B5">
            <w:pPr>
              <w:pStyle w:val="aff1"/>
              <w:numPr>
                <w:ilvl w:val="1"/>
                <w:numId w:val="26"/>
              </w:numPr>
              <w:spacing w:after="160" w:line="360" w:lineRule="auto"/>
              <w:ind w:left="993" w:hanging="567"/>
              <w:jc w:val="both"/>
              <w:rPr>
                <w:rFonts w:asciiTheme="minorHAnsi" w:hAnsiTheme="minorHAnsi" w:cs="Calibri"/>
                <w:sz w:val="22"/>
                <w:szCs w:val="22"/>
              </w:rPr>
            </w:pPr>
            <w:r w:rsidRPr="00A53A6F">
              <w:rPr>
                <w:rFonts w:asciiTheme="minorHAnsi" w:hAnsiTheme="minorHAnsi" w:cs="Calibri"/>
                <w:sz w:val="22"/>
                <w:szCs w:val="22"/>
              </w:rPr>
              <w:t>Μαχαιρίδιο οπτικού ουρηθροτόμου, πλευρικό, ημικυκλικό</w:t>
            </w:r>
          </w:p>
          <w:p w:rsidR="001B4F6E" w:rsidRPr="00A53A6F" w:rsidRDefault="001B4F6E" w:rsidP="001367B5">
            <w:pPr>
              <w:pStyle w:val="aff1"/>
              <w:numPr>
                <w:ilvl w:val="1"/>
                <w:numId w:val="26"/>
              </w:numPr>
              <w:spacing w:after="160" w:line="360" w:lineRule="auto"/>
              <w:ind w:left="993" w:hanging="567"/>
              <w:jc w:val="both"/>
              <w:rPr>
                <w:rFonts w:asciiTheme="minorHAnsi" w:hAnsiTheme="minorHAnsi" w:cs="Calibri"/>
                <w:sz w:val="22"/>
                <w:szCs w:val="22"/>
                <w:lang w:val="el-GR"/>
              </w:rPr>
            </w:pPr>
            <w:r w:rsidRPr="00A53A6F">
              <w:rPr>
                <w:rFonts w:asciiTheme="minorHAnsi" w:hAnsiTheme="minorHAnsi" w:cs="Calibri"/>
                <w:sz w:val="22"/>
                <w:szCs w:val="22"/>
                <w:lang w:val="el-GR"/>
              </w:rPr>
              <w:t>Μαχαιρίδιο οπτικού ουρηθροτόμου, πλευρικό, ημικυκλικό, με κανάλι 4</w:t>
            </w:r>
            <w:r w:rsidRPr="00A53A6F">
              <w:rPr>
                <w:rFonts w:asciiTheme="minorHAnsi" w:hAnsiTheme="minorHAnsi" w:cs="Calibri"/>
                <w:sz w:val="22"/>
                <w:szCs w:val="22"/>
              </w:rPr>
              <w:t>Fr</w:t>
            </w:r>
            <w:r w:rsidRPr="00A53A6F">
              <w:rPr>
                <w:rFonts w:asciiTheme="minorHAnsi" w:hAnsiTheme="minorHAnsi" w:cs="Calibri"/>
                <w:sz w:val="22"/>
                <w:szCs w:val="22"/>
                <w:lang w:val="el-GR"/>
              </w:rPr>
              <w:t xml:space="preserve"> για το σύρμα καθοδηγήσεως 3</w:t>
            </w:r>
            <w:r w:rsidRPr="00A53A6F">
              <w:rPr>
                <w:rFonts w:asciiTheme="minorHAnsi" w:hAnsiTheme="minorHAnsi" w:cs="Calibri"/>
                <w:sz w:val="22"/>
                <w:szCs w:val="22"/>
              </w:rPr>
              <w:t>Fr</w:t>
            </w:r>
            <w:r w:rsidRPr="00A53A6F">
              <w:rPr>
                <w:rFonts w:asciiTheme="minorHAnsi" w:hAnsiTheme="minorHAnsi" w:cs="Calibri"/>
                <w:sz w:val="22"/>
                <w:szCs w:val="22"/>
                <w:lang w:val="el-GR"/>
              </w:rPr>
              <w:t>ή 4</w:t>
            </w:r>
            <w:r w:rsidRPr="00A53A6F">
              <w:rPr>
                <w:rFonts w:asciiTheme="minorHAnsi" w:hAnsiTheme="minorHAnsi" w:cs="Calibri"/>
                <w:sz w:val="22"/>
                <w:szCs w:val="22"/>
              </w:rPr>
              <w:t>Fr</w:t>
            </w:r>
            <w:r w:rsidRPr="00A53A6F">
              <w:rPr>
                <w:rFonts w:asciiTheme="minorHAnsi" w:hAnsiTheme="minorHAnsi" w:cs="Calibri"/>
                <w:sz w:val="22"/>
                <w:szCs w:val="22"/>
                <w:lang w:val="el-GR"/>
              </w:rPr>
              <w:t xml:space="preserve">. </w:t>
            </w:r>
          </w:p>
          <w:p w:rsidR="001B4F6E" w:rsidRPr="00A53A6F" w:rsidRDefault="001B4F6E" w:rsidP="001367B5">
            <w:pPr>
              <w:spacing w:line="360" w:lineRule="auto"/>
              <w:rPr>
                <w:rFonts w:asciiTheme="minorHAnsi" w:hAnsiTheme="minorHAnsi"/>
                <w:szCs w:val="22"/>
                <w:lang w:val="el-GR"/>
              </w:rPr>
            </w:pPr>
            <w:r w:rsidRPr="00A53A6F">
              <w:rPr>
                <w:rFonts w:asciiTheme="minorHAnsi" w:hAnsiTheme="minorHAnsi"/>
                <w:szCs w:val="22"/>
                <w:lang w:val="el-GR"/>
              </w:rPr>
              <w:t xml:space="preserve">        1.7     Κυτίο αποστείρωσης με καπάκι για αποστείρωση σε κλίβανο ατμού</w:t>
            </w:r>
          </w:p>
        </w:tc>
      </w:tr>
      <w:tr w:rsidR="001B4F6E" w:rsidRPr="00403292" w:rsidTr="001367B5">
        <w:trPr>
          <w:trHeight w:val="825"/>
          <w:jc w:val="center"/>
        </w:trPr>
        <w:tc>
          <w:tcPr>
            <w:tcW w:w="1144"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tcPr>
          <w:p w:rsidR="001B4F6E" w:rsidRPr="00A53A6F" w:rsidRDefault="001B4F6E" w:rsidP="001367B5">
            <w:pPr>
              <w:jc w:val="center"/>
              <w:rPr>
                <w:rFonts w:asciiTheme="minorHAnsi" w:hAnsiTheme="minorHAnsi"/>
                <w:b/>
                <w:color w:val="000000"/>
                <w:szCs w:val="22"/>
              </w:rPr>
            </w:pPr>
            <w:r w:rsidRPr="00A53A6F">
              <w:rPr>
                <w:rFonts w:asciiTheme="minorHAnsi" w:hAnsiTheme="minorHAnsi"/>
                <w:b/>
                <w:color w:val="000000"/>
                <w:szCs w:val="22"/>
              </w:rPr>
              <w:t>25</w:t>
            </w:r>
          </w:p>
        </w:tc>
        <w:tc>
          <w:tcPr>
            <w:tcW w:w="1608"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1B4F6E" w:rsidRPr="00A53A6F" w:rsidRDefault="001B4F6E" w:rsidP="001367B5">
            <w:pPr>
              <w:jc w:val="center"/>
              <w:rPr>
                <w:rFonts w:asciiTheme="minorHAnsi" w:hAnsiTheme="minorHAnsi"/>
                <w:b/>
                <w:color w:val="000000"/>
                <w:szCs w:val="22"/>
              </w:rPr>
            </w:pPr>
            <w:r w:rsidRPr="00A53A6F">
              <w:rPr>
                <w:rFonts w:asciiTheme="minorHAnsi" w:hAnsiTheme="minorHAnsi"/>
                <w:b/>
                <w:color w:val="000000"/>
                <w:szCs w:val="22"/>
              </w:rPr>
              <w:t>227109</w:t>
            </w:r>
          </w:p>
        </w:tc>
        <w:tc>
          <w:tcPr>
            <w:tcW w:w="75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1B4F6E" w:rsidRPr="00A53A6F" w:rsidRDefault="001B4F6E" w:rsidP="001367B5">
            <w:pPr>
              <w:jc w:val="center"/>
              <w:rPr>
                <w:rFonts w:asciiTheme="minorHAnsi" w:hAnsiTheme="minorHAnsi"/>
                <w:b/>
                <w:color w:val="000000"/>
                <w:szCs w:val="22"/>
                <w:lang w:val="el-GR"/>
              </w:rPr>
            </w:pPr>
            <w:r w:rsidRPr="00A53A6F">
              <w:rPr>
                <w:rFonts w:asciiTheme="minorHAnsi" w:hAnsiTheme="minorHAnsi"/>
                <w:b/>
                <w:color w:val="000000"/>
                <w:szCs w:val="22"/>
                <w:lang w:val="el-GR"/>
              </w:rPr>
              <w:t>ΑΕΡΟΣΤΡΩΜΑ ΜΕ ΣΥΣΤΗΜΑ ΕΛΕΓΧΟΜΕΝΗΣ ΜΕΤΑΒΛΗΤΗΣ</w:t>
            </w:r>
          </w:p>
        </w:tc>
      </w:tr>
      <w:tr w:rsidR="001B4F6E" w:rsidRPr="00403292" w:rsidTr="001367B5">
        <w:trPr>
          <w:trHeight w:val="825"/>
          <w:jc w:val="center"/>
        </w:trPr>
        <w:tc>
          <w:tcPr>
            <w:tcW w:w="10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B4F6E" w:rsidRPr="00A53A6F" w:rsidRDefault="001B4F6E" w:rsidP="001367B5">
            <w:pPr>
              <w:rPr>
                <w:rFonts w:asciiTheme="minorHAnsi" w:hAnsiTheme="minorHAnsi"/>
                <w:szCs w:val="22"/>
                <w:lang w:val="el-GR"/>
              </w:rPr>
            </w:pPr>
          </w:p>
          <w:p w:rsidR="001B4F6E" w:rsidRPr="00A53A6F" w:rsidRDefault="001B4F6E" w:rsidP="001367B5">
            <w:pPr>
              <w:pStyle w:val="181"/>
              <w:numPr>
                <w:ilvl w:val="0"/>
                <w:numId w:val="31"/>
              </w:numPr>
              <w:shd w:val="clear" w:color="auto" w:fill="auto"/>
              <w:tabs>
                <w:tab w:val="left" w:pos="673"/>
              </w:tabs>
              <w:ind w:left="360" w:right="380"/>
              <w:jc w:val="both"/>
              <w:rPr>
                <w:rFonts w:asciiTheme="minorHAnsi" w:hAnsiTheme="minorHAnsi" w:cs="Calibri"/>
              </w:rPr>
            </w:pPr>
            <w:r w:rsidRPr="00A53A6F">
              <w:rPr>
                <w:rFonts w:asciiTheme="minorHAnsi" w:hAnsiTheme="minorHAnsi" w:cs="Calibri"/>
              </w:rPr>
              <w:t>Το στρώμα να είναι κατάλληλο για την πρόληψη και τη θεραπεία μέχρι και 4°" βαθμού κατακλίσεων.</w:t>
            </w:r>
          </w:p>
          <w:p w:rsidR="001B4F6E" w:rsidRPr="00A53A6F" w:rsidRDefault="001B4F6E" w:rsidP="001367B5">
            <w:pPr>
              <w:pStyle w:val="181"/>
              <w:numPr>
                <w:ilvl w:val="0"/>
                <w:numId w:val="31"/>
              </w:numPr>
              <w:shd w:val="clear" w:color="auto" w:fill="auto"/>
              <w:tabs>
                <w:tab w:val="left" w:pos="687"/>
              </w:tabs>
              <w:ind w:left="360" w:right="380"/>
              <w:jc w:val="both"/>
              <w:rPr>
                <w:rFonts w:asciiTheme="minorHAnsi" w:hAnsiTheme="minorHAnsi" w:cs="Calibri"/>
              </w:rPr>
            </w:pPr>
            <w:r w:rsidRPr="00A53A6F">
              <w:rPr>
                <w:rFonts w:asciiTheme="minorHAnsi" w:hAnsiTheme="minorHAnsi" w:cs="Calibri"/>
              </w:rPr>
              <w:t>Να διαθέτει βαλβίδες σε όλες τις κυψελίδες του με δυνατότητα μεμονωμένης εξαέρωσης τους.</w:t>
            </w:r>
          </w:p>
          <w:p w:rsidR="001B4F6E" w:rsidRPr="00A53A6F" w:rsidRDefault="001B4F6E" w:rsidP="001367B5">
            <w:pPr>
              <w:pStyle w:val="181"/>
              <w:numPr>
                <w:ilvl w:val="0"/>
                <w:numId w:val="31"/>
              </w:numPr>
              <w:shd w:val="clear" w:color="auto" w:fill="auto"/>
              <w:tabs>
                <w:tab w:val="left" w:pos="680"/>
              </w:tabs>
              <w:ind w:left="360" w:right="380"/>
              <w:jc w:val="both"/>
              <w:rPr>
                <w:rFonts w:asciiTheme="minorHAnsi" w:hAnsiTheme="minorHAnsi" w:cs="Calibri"/>
              </w:rPr>
            </w:pPr>
            <w:r w:rsidRPr="00A53A6F">
              <w:rPr>
                <w:rFonts w:asciiTheme="minorHAnsi" w:hAnsiTheme="minorHAnsi" w:cs="Calibri"/>
              </w:rPr>
              <w:t xml:space="preserve">Να διαθέτει ειδική τεχνολογία </w:t>
            </w:r>
            <w:r w:rsidRPr="00A53A6F">
              <w:rPr>
                <w:rFonts w:asciiTheme="minorHAnsi" w:hAnsiTheme="minorHAnsi" w:cs="Calibri"/>
                <w:lang w:val="en-US"/>
              </w:rPr>
              <w:t>ZonedWoundValveTechnology</w:t>
            </w:r>
            <w:r w:rsidRPr="00A53A6F">
              <w:rPr>
                <w:rFonts w:asciiTheme="minorHAnsi" w:hAnsiTheme="minorHAnsi" w:cs="Calibri"/>
              </w:rPr>
              <w:t xml:space="preserve"> κατά μήκος </w:t>
            </w:r>
            <w:r w:rsidRPr="00A53A6F">
              <w:rPr>
                <w:rFonts w:asciiTheme="minorHAnsi" w:hAnsiTheme="minorHAnsi" w:cs="Calibri"/>
                <w:iCs/>
              </w:rPr>
              <w:t>όλου</w:t>
            </w:r>
            <w:r w:rsidRPr="00A53A6F">
              <w:rPr>
                <w:rFonts w:asciiTheme="minorHAnsi" w:hAnsiTheme="minorHAnsi" w:cs="Calibri"/>
              </w:rPr>
              <w:t xml:space="preserve"> του αεροστρώματος, επιτρέπουν τη χειροκίνητη ρύθμιση της πίεσης του αέρα μεμονωμένα.</w:t>
            </w:r>
          </w:p>
          <w:p w:rsidR="001B4F6E" w:rsidRPr="00A53A6F" w:rsidRDefault="001B4F6E" w:rsidP="001367B5">
            <w:pPr>
              <w:pStyle w:val="181"/>
              <w:numPr>
                <w:ilvl w:val="0"/>
                <w:numId w:val="31"/>
              </w:numPr>
              <w:shd w:val="clear" w:color="auto" w:fill="auto"/>
              <w:tabs>
                <w:tab w:val="left" w:pos="698"/>
              </w:tabs>
              <w:ind w:left="360"/>
              <w:jc w:val="both"/>
              <w:rPr>
                <w:rFonts w:asciiTheme="minorHAnsi" w:hAnsiTheme="minorHAnsi" w:cs="Calibri"/>
              </w:rPr>
            </w:pPr>
            <w:r w:rsidRPr="00A53A6F">
              <w:rPr>
                <w:rFonts w:asciiTheme="minorHAnsi" w:hAnsiTheme="minorHAnsi" w:cs="Calibri"/>
              </w:rPr>
              <w:t>Να δεχθεί ασθενείς μέχρι και 250 κιλά.</w:t>
            </w:r>
          </w:p>
          <w:p w:rsidR="001B4F6E" w:rsidRPr="00A53A6F" w:rsidRDefault="001B4F6E" w:rsidP="001367B5">
            <w:pPr>
              <w:pStyle w:val="181"/>
              <w:numPr>
                <w:ilvl w:val="0"/>
                <w:numId w:val="31"/>
              </w:numPr>
              <w:shd w:val="clear" w:color="auto" w:fill="auto"/>
              <w:tabs>
                <w:tab w:val="left" w:pos="676"/>
              </w:tabs>
              <w:ind w:left="360" w:right="380"/>
              <w:jc w:val="both"/>
              <w:rPr>
                <w:rFonts w:asciiTheme="minorHAnsi" w:hAnsiTheme="minorHAnsi" w:cs="Calibri"/>
              </w:rPr>
            </w:pPr>
            <w:r w:rsidRPr="00A53A6F">
              <w:rPr>
                <w:rFonts w:asciiTheme="minorHAnsi" w:hAnsiTheme="minorHAnsi" w:cs="Calibri"/>
              </w:rPr>
              <w:t>Οι κυψελίδες αέρα να είναι αποσπώμενες ώστε να δύναται η μεμονωμένη αντικατάσταση τους σε περίπτωση διάτρησης ή βλάβης, χωρίς να απαιτείται η ολική αντικατάσταση του στρώματος.</w:t>
            </w:r>
          </w:p>
          <w:p w:rsidR="001B4F6E" w:rsidRPr="00A53A6F" w:rsidRDefault="001B4F6E" w:rsidP="001367B5">
            <w:pPr>
              <w:pStyle w:val="181"/>
              <w:numPr>
                <w:ilvl w:val="0"/>
                <w:numId w:val="31"/>
              </w:numPr>
              <w:shd w:val="clear" w:color="auto" w:fill="auto"/>
              <w:tabs>
                <w:tab w:val="left" w:pos="691"/>
              </w:tabs>
              <w:ind w:left="360" w:right="380"/>
              <w:jc w:val="both"/>
              <w:rPr>
                <w:rFonts w:asciiTheme="minorHAnsi" w:hAnsiTheme="minorHAnsi" w:cs="Calibri"/>
              </w:rPr>
            </w:pPr>
            <w:r w:rsidRPr="00A53A6F">
              <w:rPr>
                <w:rFonts w:asciiTheme="minorHAnsi" w:hAnsiTheme="minorHAnsi" w:cs="Calibri"/>
              </w:rPr>
              <w:t>Να διαθέτει ειδικό σύστημα αυτόματης ρύθμισης λειτουργίας της επιφάνειας που ρυθμίζει τη λειτουργία του στρώματος ανάλογα τη θέση, το μέγεθος και τη κατανομή του βάρους του ασθενή.</w:t>
            </w:r>
          </w:p>
          <w:p w:rsidR="001B4F6E" w:rsidRPr="00A53A6F" w:rsidRDefault="001B4F6E" w:rsidP="001367B5">
            <w:pPr>
              <w:pStyle w:val="181"/>
              <w:numPr>
                <w:ilvl w:val="0"/>
                <w:numId w:val="31"/>
              </w:numPr>
              <w:shd w:val="clear" w:color="auto" w:fill="auto"/>
              <w:tabs>
                <w:tab w:val="left" w:pos="687"/>
              </w:tabs>
              <w:ind w:left="360" w:right="380"/>
              <w:jc w:val="both"/>
              <w:rPr>
                <w:rFonts w:asciiTheme="minorHAnsi" w:hAnsiTheme="minorHAnsi" w:cs="Calibri"/>
              </w:rPr>
            </w:pPr>
            <w:r w:rsidRPr="00A53A6F">
              <w:rPr>
                <w:rFonts w:asciiTheme="minorHAnsi" w:hAnsiTheme="minorHAnsi" w:cs="Calibri"/>
              </w:rPr>
              <w:t>Να διαθέτει ειδική τεχνολογία για τη σωστή υποστήριξη του ασθενή κατά τη θέση καρδιολογικής καρέκλας που λαμβάνει ο ασθενής αλλά και για εξειδικευμένες εξετάσεις όπως οι διαγνωστικές απεικονίσεις.</w:t>
            </w:r>
          </w:p>
          <w:p w:rsidR="001B4F6E" w:rsidRPr="00A53A6F" w:rsidRDefault="001B4F6E" w:rsidP="001367B5">
            <w:pPr>
              <w:pStyle w:val="181"/>
              <w:numPr>
                <w:ilvl w:val="0"/>
                <w:numId w:val="31"/>
              </w:numPr>
              <w:shd w:val="clear" w:color="auto" w:fill="auto"/>
              <w:tabs>
                <w:tab w:val="left" w:pos="687"/>
              </w:tabs>
              <w:ind w:left="360" w:right="380"/>
              <w:jc w:val="both"/>
              <w:rPr>
                <w:rFonts w:asciiTheme="minorHAnsi" w:hAnsiTheme="minorHAnsi" w:cs="Calibri"/>
              </w:rPr>
            </w:pPr>
            <w:r w:rsidRPr="00A53A6F">
              <w:rPr>
                <w:rFonts w:asciiTheme="minorHAnsi" w:hAnsiTheme="minorHAnsi" w:cs="Calibri"/>
              </w:rPr>
              <w:lastRenderedPageBreak/>
              <w:t xml:space="preserve">Να διαθέτει μηχανισμό απασφάλισης για άμεση εξαέρωση σε περίπτωση που χρειαστεί </w:t>
            </w:r>
            <w:r w:rsidRPr="00A53A6F">
              <w:rPr>
                <w:rFonts w:asciiTheme="minorHAnsi" w:hAnsiTheme="minorHAnsi" w:cs="Calibri"/>
                <w:lang w:val="en-US"/>
              </w:rPr>
              <w:t>CPR</w:t>
            </w:r>
            <w:r w:rsidRPr="00A53A6F">
              <w:rPr>
                <w:rFonts w:asciiTheme="minorHAnsi" w:hAnsiTheme="minorHAnsi" w:cs="Calibri"/>
              </w:rPr>
              <w:t>.</w:t>
            </w:r>
          </w:p>
          <w:p w:rsidR="001B4F6E" w:rsidRPr="00A53A6F" w:rsidRDefault="001B4F6E" w:rsidP="001367B5">
            <w:pPr>
              <w:pStyle w:val="181"/>
              <w:numPr>
                <w:ilvl w:val="0"/>
                <w:numId w:val="31"/>
              </w:numPr>
              <w:shd w:val="clear" w:color="auto" w:fill="auto"/>
              <w:tabs>
                <w:tab w:val="left" w:pos="676"/>
              </w:tabs>
              <w:ind w:left="360" w:right="380"/>
              <w:jc w:val="both"/>
              <w:rPr>
                <w:rFonts w:asciiTheme="minorHAnsi" w:hAnsiTheme="minorHAnsi" w:cs="Calibri"/>
              </w:rPr>
            </w:pPr>
            <w:r w:rsidRPr="00A53A6F">
              <w:rPr>
                <w:rFonts w:asciiTheme="minorHAnsi" w:hAnsiTheme="minorHAnsi" w:cs="Calibri"/>
              </w:rPr>
              <w:t>Σε περίπτωση μεταφοράς ή διακοπής της παροχής το στρώμα να παρέχει μέχρι και 12 ώρες υποστήριξη στον ασθενή.</w:t>
            </w:r>
          </w:p>
          <w:p w:rsidR="001B4F6E" w:rsidRPr="00A53A6F" w:rsidRDefault="001B4F6E" w:rsidP="001367B5">
            <w:pPr>
              <w:pStyle w:val="181"/>
              <w:numPr>
                <w:ilvl w:val="0"/>
                <w:numId w:val="31"/>
              </w:numPr>
              <w:shd w:val="clear" w:color="auto" w:fill="auto"/>
              <w:tabs>
                <w:tab w:val="left" w:pos="680"/>
              </w:tabs>
              <w:ind w:left="360"/>
              <w:jc w:val="both"/>
              <w:rPr>
                <w:rFonts w:asciiTheme="minorHAnsi" w:hAnsiTheme="minorHAnsi" w:cs="Calibri"/>
              </w:rPr>
            </w:pPr>
            <w:r w:rsidRPr="00A53A6F">
              <w:rPr>
                <w:rFonts w:asciiTheme="minorHAnsi" w:hAnsiTheme="minorHAnsi" w:cs="Calibri"/>
              </w:rPr>
              <w:t>Η αντλία να διαθέτει ηχητικές και φωτεινές ενδείξεις συναγερμών.</w:t>
            </w:r>
          </w:p>
          <w:p w:rsidR="001B4F6E" w:rsidRPr="00A53A6F" w:rsidRDefault="001B4F6E" w:rsidP="001367B5">
            <w:pPr>
              <w:pStyle w:val="181"/>
              <w:numPr>
                <w:ilvl w:val="0"/>
                <w:numId w:val="31"/>
              </w:numPr>
              <w:shd w:val="clear" w:color="auto" w:fill="auto"/>
              <w:tabs>
                <w:tab w:val="left" w:pos="680"/>
              </w:tabs>
              <w:ind w:left="360" w:right="380"/>
              <w:jc w:val="both"/>
              <w:rPr>
                <w:rFonts w:asciiTheme="minorHAnsi" w:hAnsiTheme="minorHAnsi" w:cs="Calibri"/>
              </w:rPr>
            </w:pPr>
            <w:r w:rsidRPr="00A53A6F">
              <w:rPr>
                <w:rFonts w:asciiTheme="minorHAnsi" w:hAnsiTheme="minorHAnsi" w:cs="Calibri"/>
              </w:rPr>
              <w:t xml:space="preserve">Η αντλία να διαθέτει φίλτρο </w:t>
            </w:r>
            <w:r w:rsidRPr="00A53A6F">
              <w:rPr>
                <w:rFonts w:asciiTheme="minorHAnsi" w:hAnsiTheme="minorHAnsi" w:cs="Calibri"/>
                <w:lang w:val="en-US"/>
              </w:rPr>
              <w:t>BioFilter</w:t>
            </w:r>
            <w:r w:rsidRPr="00A53A6F">
              <w:rPr>
                <w:rFonts w:asciiTheme="minorHAnsi" w:hAnsiTheme="minorHAnsi" w:cs="Calibri"/>
              </w:rPr>
              <w:t xml:space="preserve"> κατακράτησης σωματιδίων, τριών σταδίων για την εισροή μόνο καθαρού αέρα μέσα στο στρώμα.</w:t>
            </w:r>
          </w:p>
          <w:p w:rsidR="001B4F6E" w:rsidRPr="00A53A6F" w:rsidRDefault="001B4F6E" w:rsidP="001367B5">
            <w:pPr>
              <w:pStyle w:val="181"/>
              <w:numPr>
                <w:ilvl w:val="0"/>
                <w:numId w:val="31"/>
              </w:numPr>
              <w:shd w:val="clear" w:color="auto" w:fill="auto"/>
              <w:tabs>
                <w:tab w:val="left" w:pos="680"/>
              </w:tabs>
              <w:ind w:left="360" w:right="380"/>
              <w:jc w:val="both"/>
              <w:rPr>
                <w:rFonts w:asciiTheme="minorHAnsi" w:hAnsiTheme="minorHAnsi" w:cs="Calibri"/>
              </w:rPr>
            </w:pPr>
            <w:r w:rsidRPr="00A53A6F">
              <w:rPr>
                <w:rFonts w:asciiTheme="minorHAnsi" w:hAnsiTheme="minorHAnsi" w:cs="Calibri"/>
              </w:rPr>
              <w:t>Η αντλία να διαθέτει δύο μεθόδους λειτουργίας προς επιλογή από το χρήστη. Την λειτουργία Εναλλασσόμενης Πίεσης και τη Στατική λειτουργία.</w:t>
            </w:r>
          </w:p>
          <w:p w:rsidR="001B4F6E" w:rsidRPr="00A53A6F" w:rsidRDefault="001B4F6E" w:rsidP="001367B5">
            <w:pPr>
              <w:pStyle w:val="181"/>
              <w:numPr>
                <w:ilvl w:val="0"/>
                <w:numId w:val="31"/>
              </w:numPr>
              <w:shd w:val="clear" w:color="auto" w:fill="auto"/>
              <w:tabs>
                <w:tab w:val="left" w:pos="669"/>
              </w:tabs>
              <w:ind w:left="360" w:right="380"/>
              <w:jc w:val="both"/>
              <w:rPr>
                <w:rFonts w:asciiTheme="minorHAnsi" w:hAnsiTheme="minorHAnsi" w:cs="Calibri"/>
              </w:rPr>
            </w:pPr>
            <w:r w:rsidRPr="00A53A6F">
              <w:rPr>
                <w:rFonts w:asciiTheme="minorHAnsi" w:hAnsiTheme="minorHAnsi" w:cs="Calibri"/>
              </w:rPr>
              <w:t>Ο χρόνος του κύκλου θεραπείας να είναι ιδανικός για την επαρκή επαναιμάτωση των ιστών</w:t>
            </w:r>
          </w:p>
          <w:p w:rsidR="001B4F6E" w:rsidRPr="00A53A6F" w:rsidRDefault="001B4F6E" w:rsidP="001367B5">
            <w:pPr>
              <w:pStyle w:val="181"/>
              <w:numPr>
                <w:ilvl w:val="0"/>
                <w:numId w:val="31"/>
              </w:numPr>
              <w:shd w:val="clear" w:color="auto" w:fill="auto"/>
              <w:tabs>
                <w:tab w:val="left" w:pos="669"/>
              </w:tabs>
              <w:ind w:left="360" w:right="380"/>
              <w:jc w:val="both"/>
              <w:rPr>
                <w:rFonts w:asciiTheme="minorHAnsi" w:hAnsiTheme="minorHAnsi" w:cs="Calibri"/>
              </w:rPr>
            </w:pPr>
            <w:r w:rsidRPr="00A53A6F">
              <w:rPr>
                <w:rFonts w:asciiTheme="minorHAnsi" w:hAnsiTheme="minorHAnsi" w:cs="Calibri"/>
              </w:rPr>
              <w:t>Στη λειτουργία Εναλλασσόμενης Πίεσης το στρώμα να εκτελεί εναλλαγές της πίεσης με συχνότητα 1 προς 2 για μέγιστη ανακούφιση της πίεσης και επαρκή αιμάτωση των ιστών δηλαδή σε κάθε στιγμή του κύκλου το 50% του σώματος δεν δέχεται πίεση.</w:t>
            </w:r>
          </w:p>
          <w:p w:rsidR="001B4F6E" w:rsidRPr="00A53A6F" w:rsidRDefault="001B4F6E" w:rsidP="001367B5">
            <w:pPr>
              <w:pStyle w:val="181"/>
              <w:numPr>
                <w:ilvl w:val="0"/>
                <w:numId w:val="31"/>
              </w:numPr>
              <w:shd w:val="clear" w:color="auto" w:fill="auto"/>
              <w:tabs>
                <w:tab w:val="left" w:pos="666"/>
              </w:tabs>
              <w:ind w:left="360"/>
              <w:jc w:val="both"/>
              <w:rPr>
                <w:rFonts w:asciiTheme="minorHAnsi" w:hAnsiTheme="minorHAnsi" w:cs="Calibri"/>
              </w:rPr>
            </w:pPr>
            <w:r w:rsidRPr="00A53A6F">
              <w:rPr>
                <w:rFonts w:asciiTheme="minorHAnsi" w:hAnsiTheme="minorHAnsi" w:cs="Calibri"/>
              </w:rPr>
              <w:t xml:space="preserve">Το υλικό του στρώματος να είναι πλήρως ιστοσυμβατό: </w:t>
            </w:r>
            <w:r w:rsidRPr="00A53A6F">
              <w:rPr>
                <w:rFonts w:asciiTheme="minorHAnsi" w:hAnsiTheme="minorHAnsi" w:cs="Calibri"/>
                <w:lang w:val="en-US"/>
              </w:rPr>
              <w:t>Polyurethane</w:t>
            </w:r>
            <w:r w:rsidRPr="00A53A6F">
              <w:rPr>
                <w:rFonts w:asciiTheme="minorHAnsi" w:hAnsiTheme="minorHAnsi" w:cs="Calibri"/>
              </w:rPr>
              <w:t xml:space="preserve"> (</w:t>
            </w:r>
            <w:r w:rsidRPr="00A53A6F">
              <w:rPr>
                <w:rFonts w:asciiTheme="minorHAnsi" w:hAnsiTheme="minorHAnsi" w:cs="Calibri"/>
                <w:lang w:val="en-US"/>
              </w:rPr>
              <w:t>PU</w:t>
            </w:r>
            <w:r w:rsidRPr="00A53A6F">
              <w:rPr>
                <w:rFonts w:asciiTheme="minorHAnsi" w:hAnsiTheme="minorHAnsi" w:cs="Calibri"/>
              </w:rPr>
              <w:t>)</w:t>
            </w:r>
          </w:p>
          <w:p w:rsidR="001B4F6E" w:rsidRPr="00A53A6F" w:rsidRDefault="001B4F6E" w:rsidP="001367B5">
            <w:pPr>
              <w:pStyle w:val="181"/>
              <w:numPr>
                <w:ilvl w:val="0"/>
                <w:numId w:val="31"/>
              </w:numPr>
              <w:shd w:val="clear" w:color="auto" w:fill="auto"/>
              <w:tabs>
                <w:tab w:val="left" w:pos="680"/>
              </w:tabs>
              <w:ind w:left="360" w:right="760"/>
              <w:jc w:val="both"/>
              <w:rPr>
                <w:rFonts w:asciiTheme="minorHAnsi" w:hAnsiTheme="minorHAnsi" w:cs="Calibri"/>
              </w:rPr>
            </w:pPr>
            <w:r w:rsidRPr="00A53A6F">
              <w:rPr>
                <w:rFonts w:asciiTheme="minorHAnsi" w:hAnsiTheme="minorHAnsi" w:cs="Calibri"/>
              </w:rPr>
              <w:t>Να διαθέτει κάλυμμα αποσπώμενο, διαπνεόμενο, αδιάβροχο, αντιμικροβιακής σύστασης (</w:t>
            </w:r>
            <w:r w:rsidRPr="00A53A6F">
              <w:rPr>
                <w:rFonts w:asciiTheme="minorHAnsi" w:hAnsiTheme="minorHAnsi" w:cs="Calibri"/>
                <w:lang w:val="en-US"/>
              </w:rPr>
              <w:t>PU</w:t>
            </w:r>
            <w:r w:rsidRPr="00A53A6F">
              <w:rPr>
                <w:rFonts w:asciiTheme="minorHAnsi" w:hAnsiTheme="minorHAnsi" w:cs="Calibri"/>
              </w:rPr>
              <w:t xml:space="preserve">) και βραδύκαυστο σύμφωνα με το πρότυπο ασφάλειας </w:t>
            </w:r>
            <w:r w:rsidRPr="00A53A6F">
              <w:rPr>
                <w:rFonts w:asciiTheme="minorHAnsi" w:hAnsiTheme="minorHAnsi" w:cs="Calibri"/>
                <w:lang w:val="en-US"/>
              </w:rPr>
              <w:t>BS</w:t>
            </w:r>
            <w:r w:rsidRPr="00A53A6F">
              <w:rPr>
                <w:rFonts w:asciiTheme="minorHAnsi" w:hAnsiTheme="minorHAnsi" w:cs="Calibri"/>
              </w:rPr>
              <w:t>7175. Απολυμαίνεται εύκολα στο πλυντήριο</w:t>
            </w:r>
          </w:p>
          <w:p w:rsidR="001B4F6E" w:rsidRPr="00A53A6F" w:rsidRDefault="001B4F6E" w:rsidP="001367B5">
            <w:pPr>
              <w:pStyle w:val="181"/>
              <w:numPr>
                <w:ilvl w:val="0"/>
                <w:numId w:val="31"/>
              </w:numPr>
              <w:shd w:val="clear" w:color="auto" w:fill="auto"/>
              <w:tabs>
                <w:tab w:val="left" w:pos="680"/>
              </w:tabs>
              <w:ind w:right="380"/>
              <w:jc w:val="both"/>
              <w:rPr>
                <w:rFonts w:asciiTheme="minorHAnsi" w:hAnsiTheme="minorHAnsi" w:cs="Calibri"/>
              </w:rPr>
            </w:pPr>
            <w:r w:rsidRPr="00A53A6F">
              <w:rPr>
                <w:rFonts w:asciiTheme="minorHAnsi" w:hAnsiTheme="minorHAnsi" w:cs="Calibri"/>
              </w:rPr>
              <w:t>Να διαθέτει ιμάντες για τη στερέωση του επί της νοσοκομειακής κλίνης καθώς και σύστημα διαχείρισης καλωδίων σε όλο το μήκος του για την απόκρυψη τους.</w:t>
            </w:r>
          </w:p>
          <w:p w:rsidR="001B4F6E" w:rsidRPr="00A53A6F" w:rsidRDefault="001B4F6E" w:rsidP="001367B5">
            <w:pPr>
              <w:pStyle w:val="181"/>
              <w:numPr>
                <w:ilvl w:val="0"/>
                <w:numId w:val="31"/>
              </w:numPr>
              <w:shd w:val="clear" w:color="auto" w:fill="auto"/>
              <w:tabs>
                <w:tab w:val="left" w:pos="676"/>
              </w:tabs>
              <w:ind w:left="360"/>
              <w:jc w:val="both"/>
              <w:rPr>
                <w:rFonts w:asciiTheme="minorHAnsi" w:hAnsiTheme="minorHAnsi" w:cs="Calibri"/>
              </w:rPr>
            </w:pPr>
            <w:r w:rsidRPr="00A53A6F">
              <w:rPr>
                <w:rFonts w:asciiTheme="minorHAnsi" w:hAnsiTheme="minorHAnsi" w:cs="Calibri"/>
              </w:rPr>
              <w:t>Η αντλία να διαθέτει άγκιστρα για τη προσάρτηση της στο κάτω μέρος της κλίνης.</w:t>
            </w:r>
          </w:p>
          <w:p w:rsidR="001B4F6E" w:rsidRDefault="001B4F6E" w:rsidP="001367B5">
            <w:pPr>
              <w:rPr>
                <w:rFonts w:asciiTheme="minorHAnsi" w:hAnsiTheme="minorHAnsi"/>
                <w:szCs w:val="22"/>
                <w:lang w:val="el-GR"/>
              </w:rPr>
            </w:pPr>
          </w:p>
          <w:p w:rsidR="001B4F6E" w:rsidRPr="00742E28" w:rsidRDefault="001B4F6E" w:rsidP="001367B5">
            <w:pPr>
              <w:rPr>
                <w:rFonts w:asciiTheme="minorHAnsi" w:hAnsiTheme="minorHAnsi"/>
                <w:b/>
                <w:szCs w:val="22"/>
                <w:lang w:val="el-GR"/>
              </w:rPr>
            </w:pPr>
            <w:r w:rsidRPr="00742E28">
              <w:rPr>
                <w:rFonts w:asciiTheme="minorHAnsi" w:hAnsiTheme="minorHAnsi"/>
                <w:b/>
                <w:szCs w:val="22"/>
                <w:lang w:val="el-GR"/>
              </w:rPr>
              <w:t>ΕΙΔΙΚΟΙ ΟΡΟΙ</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6"/>
              <w:gridCol w:w="9469"/>
            </w:tblGrid>
            <w:tr w:rsidR="001B4F6E" w:rsidRPr="00742E28" w:rsidTr="001367B5">
              <w:trPr>
                <w:trHeight w:val="371"/>
              </w:trPr>
              <w:tc>
                <w:tcPr>
                  <w:tcW w:w="596" w:type="dxa"/>
                  <w:shd w:val="clear" w:color="auto" w:fill="auto"/>
                  <w:vAlign w:val="center"/>
                  <w:hideMark/>
                </w:tcPr>
                <w:p w:rsidR="001B4F6E" w:rsidRPr="00A53A6F" w:rsidRDefault="001B4F6E" w:rsidP="001367B5">
                  <w:pPr>
                    <w:jc w:val="center"/>
                    <w:rPr>
                      <w:rFonts w:asciiTheme="minorHAnsi" w:hAnsiTheme="minorHAnsi"/>
                      <w:szCs w:val="22"/>
                      <w:lang w:val="el-GR" w:eastAsia="el-GR"/>
                    </w:rPr>
                  </w:pPr>
                </w:p>
              </w:tc>
              <w:tc>
                <w:tcPr>
                  <w:tcW w:w="9469" w:type="dxa"/>
                  <w:shd w:val="clear" w:color="auto" w:fill="auto"/>
                  <w:hideMark/>
                </w:tcPr>
                <w:p w:rsidR="001B4F6E" w:rsidRPr="00742E28" w:rsidRDefault="001B4F6E" w:rsidP="001367B5">
                  <w:pPr>
                    <w:rPr>
                      <w:rFonts w:asciiTheme="minorHAnsi" w:hAnsiTheme="minorHAnsi"/>
                      <w:b/>
                      <w:bCs/>
                      <w:szCs w:val="22"/>
                      <w:lang w:val="el-GR" w:eastAsia="el-GR"/>
                    </w:rPr>
                  </w:pPr>
                  <w:r w:rsidRPr="00742E28">
                    <w:rPr>
                      <w:rFonts w:asciiTheme="minorHAnsi" w:hAnsiTheme="minorHAnsi"/>
                      <w:b/>
                      <w:bCs/>
                      <w:szCs w:val="22"/>
                      <w:lang w:val="el-GR" w:eastAsia="el-GR"/>
                    </w:rPr>
                    <w:t>ΠΕΡΙΓΡΑΦΗ ΕΙΔΙΚΩΝ ΟΡΩΝ</w:t>
                  </w:r>
                </w:p>
              </w:tc>
            </w:tr>
            <w:tr w:rsidR="001B4F6E" w:rsidRPr="00403292" w:rsidTr="001367B5">
              <w:trPr>
                <w:trHeight w:val="405"/>
              </w:trPr>
              <w:tc>
                <w:tcPr>
                  <w:tcW w:w="596" w:type="dxa"/>
                  <w:shd w:val="clear" w:color="auto" w:fill="auto"/>
                  <w:vAlign w:val="center"/>
                </w:tcPr>
                <w:p w:rsidR="001B4F6E" w:rsidRPr="00742E28" w:rsidRDefault="001B4F6E" w:rsidP="001367B5">
                  <w:pPr>
                    <w:jc w:val="center"/>
                    <w:rPr>
                      <w:rFonts w:asciiTheme="minorHAnsi" w:hAnsiTheme="minorHAnsi"/>
                      <w:b/>
                      <w:bCs/>
                      <w:szCs w:val="22"/>
                      <w:lang w:val="el-GR" w:eastAsia="el-GR"/>
                    </w:rPr>
                  </w:pPr>
                </w:p>
              </w:tc>
              <w:tc>
                <w:tcPr>
                  <w:tcW w:w="9469" w:type="dxa"/>
                  <w:shd w:val="clear" w:color="auto" w:fill="auto"/>
                </w:tcPr>
                <w:p w:rsidR="001B4F6E" w:rsidRPr="00A53A6F" w:rsidRDefault="001B4F6E" w:rsidP="001367B5">
                  <w:pPr>
                    <w:rPr>
                      <w:rFonts w:asciiTheme="minorHAnsi" w:hAnsiTheme="minorHAnsi"/>
                      <w:b/>
                      <w:bCs/>
                      <w:szCs w:val="22"/>
                      <w:lang w:val="el-GR" w:eastAsia="el-GR"/>
                    </w:rPr>
                  </w:pPr>
                  <w:r w:rsidRPr="00A53A6F">
                    <w:rPr>
                      <w:rFonts w:asciiTheme="minorHAnsi" w:hAnsiTheme="minorHAnsi"/>
                      <w:b/>
                      <w:bCs/>
                      <w:szCs w:val="22"/>
                      <w:lang w:val="el-GR"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A53A6F">
                    <w:rPr>
                      <w:rFonts w:asciiTheme="minorHAnsi" w:hAnsiTheme="minorHAnsi"/>
                      <w:b/>
                      <w:bCs/>
                      <w:szCs w:val="22"/>
                      <w:u w:val="single"/>
                      <w:lang w:val="el-GR" w:eastAsia="el-GR"/>
                    </w:rPr>
                    <w:t>υπερισχύουν οι όροι των τεχνικών προδιαγραφών</w:t>
                  </w:r>
                  <w:r w:rsidRPr="00A53A6F">
                    <w:rPr>
                      <w:rFonts w:asciiTheme="minorHAnsi" w:hAnsiTheme="minorHAnsi"/>
                      <w:b/>
                      <w:bCs/>
                      <w:szCs w:val="22"/>
                      <w:lang w:val="el-GR" w:eastAsia="el-GR"/>
                    </w:rPr>
                    <w:t>.</w:t>
                  </w:r>
                </w:p>
              </w:tc>
            </w:tr>
            <w:tr w:rsidR="001B4F6E" w:rsidRPr="00A53A6F" w:rsidTr="001367B5">
              <w:trPr>
                <w:trHeight w:val="405"/>
              </w:trPr>
              <w:tc>
                <w:tcPr>
                  <w:tcW w:w="596" w:type="dxa"/>
                  <w:shd w:val="clear" w:color="auto" w:fill="auto"/>
                  <w:vAlign w:val="center"/>
                  <w:hideMark/>
                </w:tcPr>
                <w:p w:rsidR="001B4F6E" w:rsidRPr="00A53A6F" w:rsidRDefault="001B4F6E" w:rsidP="001367B5">
                  <w:pPr>
                    <w:rPr>
                      <w:rFonts w:asciiTheme="minorHAnsi" w:hAnsiTheme="minorHAnsi"/>
                      <w:b/>
                      <w:bCs/>
                      <w:szCs w:val="22"/>
                      <w:lang w:eastAsia="el-GR"/>
                    </w:rPr>
                  </w:pPr>
                  <w:r w:rsidRPr="00A53A6F">
                    <w:rPr>
                      <w:rFonts w:asciiTheme="minorHAnsi" w:hAnsiTheme="minorHAnsi"/>
                      <w:b/>
                      <w:bCs/>
                      <w:szCs w:val="22"/>
                      <w:lang w:eastAsia="el-GR"/>
                    </w:rPr>
                    <w:t>A.</w:t>
                  </w:r>
                </w:p>
              </w:tc>
              <w:tc>
                <w:tcPr>
                  <w:tcW w:w="9469" w:type="dxa"/>
                  <w:shd w:val="clear" w:color="auto" w:fill="auto"/>
                  <w:hideMark/>
                </w:tcPr>
                <w:p w:rsidR="001B4F6E" w:rsidRPr="00A53A6F" w:rsidRDefault="001B4F6E" w:rsidP="001367B5">
                  <w:pPr>
                    <w:rPr>
                      <w:rFonts w:asciiTheme="minorHAnsi" w:hAnsiTheme="minorHAnsi"/>
                      <w:b/>
                      <w:bCs/>
                      <w:szCs w:val="22"/>
                      <w:lang w:eastAsia="el-GR"/>
                    </w:rPr>
                  </w:pPr>
                  <w:r w:rsidRPr="00A53A6F">
                    <w:rPr>
                      <w:rFonts w:asciiTheme="minorHAnsi" w:hAnsiTheme="minorHAnsi"/>
                      <w:b/>
                      <w:bCs/>
                      <w:szCs w:val="22"/>
                      <w:lang w:eastAsia="el-GR"/>
                    </w:rPr>
                    <w:t>Prospectus και Βεβαιώσεις</w:t>
                  </w:r>
                </w:p>
              </w:tc>
            </w:tr>
            <w:tr w:rsidR="001B4F6E" w:rsidRPr="00403292" w:rsidTr="001367B5">
              <w:trPr>
                <w:trHeight w:val="1412"/>
              </w:trPr>
              <w:tc>
                <w:tcPr>
                  <w:tcW w:w="596" w:type="dxa"/>
                  <w:shd w:val="clear" w:color="auto" w:fill="auto"/>
                  <w:vAlign w:val="center"/>
                  <w:hideMark/>
                </w:tcPr>
                <w:p w:rsidR="001B4F6E" w:rsidRPr="00A53A6F" w:rsidRDefault="001B4F6E" w:rsidP="001367B5">
                  <w:pPr>
                    <w:pStyle w:val="aff1"/>
                    <w:numPr>
                      <w:ilvl w:val="0"/>
                      <w:numId w:val="32"/>
                    </w:numPr>
                    <w:suppressAutoHyphens/>
                    <w:spacing w:after="120"/>
                    <w:jc w:val="both"/>
                    <w:rPr>
                      <w:rFonts w:asciiTheme="minorHAnsi" w:hAnsiTheme="minorHAnsi" w:cs="Calibri"/>
                      <w:sz w:val="22"/>
                      <w:szCs w:val="22"/>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 xml:space="preserve">Τα κατατιθέμενα </w:t>
                  </w:r>
                  <w:r w:rsidRPr="00A53A6F">
                    <w:rPr>
                      <w:rFonts w:asciiTheme="minorHAnsi" w:hAnsiTheme="minorHAnsi"/>
                      <w:szCs w:val="22"/>
                      <w:lang w:eastAsia="el-GR"/>
                    </w:rPr>
                    <w:t>Prospectus</w:t>
                  </w:r>
                  <w:r w:rsidRPr="00A53A6F">
                    <w:rPr>
                      <w:rFonts w:asciiTheme="minorHAnsi" w:hAnsiTheme="minorHAnsi"/>
                      <w:szCs w:val="22"/>
                      <w:lang w:val="el-GR"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A53A6F">
                    <w:rPr>
                      <w:rFonts w:asciiTheme="minorHAnsi" w:hAnsiTheme="minorHAnsi"/>
                      <w:szCs w:val="22"/>
                      <w:lang w:eastAsia="el-GR"/>
                    </w:rPr>
                    <w:t>Prospectus</w:t>
                  </w:r>
                  <w:r w:rsidRPr="00A53A6F">
                    <w:rPr>
                      <w:rFonts w:asciiTheme="minorHAnsi" w:hAnsiTheme="minorHAnsi"/>
                      <w:szCs w:val="22"/>
                      <w:lang w:val="el-GR"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1B4F6E" w:rsidRPr="00A53A6F" w:rsidTr="001367B5">
              <w:trPr>
                <w:trHeight w:val="255"/>
              </w:trPr>
              <w:tc>
                <w:tcPr>
                  <w:tcW w:w="596" w:type="dxa"/>
                  <w:shd w:val="clear" w:color="auto" w:fill="auto"/>
                  <w:vAlign w:val="center"/>
                  <w:hideMark/>
                </w:tcPr>
                <w:p w:rsidR="001B4F6E" w:rsidRPr="00A53A6F" w:rsidRDefault="001B4F6E" w:rsidP="001367B5">
                  <w:pPr>
                    <w:rPr>
                      <w:rFonts w:asciiTheme="minorHAnsi" w:hAnsiTheme="minorHAnsi"/>
                      <w:b/>
                      <w:bCs/>
                      <w:szCs w:val="22"/>
                      <w:lang w:eastAsia="el-GR"/>
                    </w:rPr>
                  </w:pPr>
                  <w:r w:rsidRPr="00A53A6F">
                    <w:rPr>
                      <w:rFonts w:asciiTheme="minorHAnsi" w:hAnsiTheme="minorHAnsi"/>
                      <w:b/>
                      <w:bCs/>
                      <w:szCs w:val="22"/>
                      <w:lang w:eastAsia="el-GR"/>
                    </w:rPr>
                    <w:t>B.</w:t>
                  </w:r>
                </w:p>
              </w:tc>
              <w:tc>
                <w:tcPr>
                  <w:tcW w:w="9469" w:type="dxa"/>
                  <w:shd w:val="clear" w:color="auto" w:fill="auto"/>
                  <w:hideMark/>
                </w:tcPr>
                <w:p w:rsidR="001B4F6E" w:rsidRPr="00A53A6F" w:rsidRDefault="001B4F6E" w:rsidP="001367B5">
                  <w:pPr>
                    <w:rPr>
                      <w:rFonts w:asciiTheme="minorHAnsi" w:hAnsiTheme="minorHAnsi"/>
                      <w:b/>
                      <w:bCs/>
                      <w:szCs w:val="22"/>
                      <w:lang w:eastAsia="el-GR"/>
                    </w:rPr>
                  </w:pPr>
                  <w:r w:rsidRPr="00A53A6F">
                    <w:rPr>
                      <w:rFonts w:asciiTheme="minorHAnsi" w:hAnsiTheme="minorHAnsi"/>
                      <w:b/>
                      <w:bCs/>
                      <w:szCs w:val="22"/>
                      <w:lang w:eastAsia="el-GR"/>
                    </w:rPr>
                    <w:t>Υποστήριξη και ανταλλακτικά</w:t>
                  </w:r>
                </w:p>
              </w:tc>
            </w:tr>
            <w:tr w:rsidR="001B4F6E" w:rsidRPr="00403292" w:rsidTr="001367B5">
              <w:trPr>
                <w:trHeight w:val="132"/>
              </w:trPr>
              <w:tc>
                <w:tcPr>
                  <w:tcW w:w="596" w:type="dxa"/>
                  <w:shd w:val="clear" w:color="auto" w:fill="auto"/>
                  <w:vAlign w:val="center"/>
                  <w:hideMark/>
                </w:tcPr>
                <w:p w:rsidR="001B4F6E" w:rsidRPr="00A53A6F" w:rsidRDefault="001B4F6E" w:rsidP="001367B5">
                  <w:pPr>
                    <w:pStyle w:val="aff1"/>
                    <w:numPr>
                      <w:ilvl w:val="0"/>
                      <w:numId w:val="33"/>
                    </w:numPr>
                    <w:suppressAutoHyphens/>
                    <w:spacing w:after="120"/>
                    <w:jc w:val="both"/>
                    <w:rPr>
                      <w:rFonts w:asciiTheme="minorHAnsi" w:hAnsiTheme="minorHAnsi" w:cs="Calibri"/>
                      <w:sz w:val="22"/>
                      <w:szCs w:val="22"/>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n-US" w:eastAsia="el-GR"/>
                    </w:rPr>
                    <w:t>N</w:t>
                  </w:r>
                  <w:r w:rsidRPr="00A53A6F">
                    <w:rPr>
                      <w:rFonts w:asciiTheme="minorHAnsi" w:hAnsiTheme="minorHAnsi"/>
                      <w:szCs w:val="22"/>
                      <w:lang w:val="el-GR"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1B4F6E" w:rsidRPr="00403292" w:rsidTr="001367B5">
              <w:trPr>
                <w:trHeight w:val="133"/>
              </w:trPr>
              <w:tc>
                <w:tcPr>
                  <w:tcW w:w="596" w:type="dxa"/>
                  <w:shd w:val="clear" w:color="auto" w:fill="auto"/>
                  <w:vAlign w:val="center"/>
                  <w:hideMark/>
                </w:tcPr>
                <w:p w:rsidR="001B4F6E" w:rsidRPr="00A53A6F" w:rsidRDefault="001B4F6E" w:rsidP="001367B5">
                  <w:pPr>
                    <w:pStyle w:val="aff1"/>
                    <w:numPr>
                      <w:ilvl w:val="0"/>
                      <w:numId w:val="33"/>
                    </w:numPr>
                    <w:suppressAutoHyphens/>
                    <w:spacing w:after="120"/>
                    <w:jc w:val="both"/>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A53A6F">
                    <w:rPr>
                      <w:rFonts w:asciiTheme="minorHAnsi" w:hAnsiTheme="minorHAnsi"/>
                      <w:b/>
                      <w:bCs/>
                      <w:szCs w:val="22"/>
                      <w:lang w:val="el-GR" w:eastAsia="el-GR"/>
                    </w:rPr>
                    <w:t xml:space="preserve">έγγραφη δήλωση του νομίμου εκπροσώπου του κατασκευαστικού </w:t>
                  </w:r>
                  <w:r w:rsidRPr="00A53A6F">
                    <w:rPr>
                      <w:rFonts w:asciiTheme="minorHAnsi" w:hAnsiTheme="minorHAnsi"/>
                      <w:szCs w:val="22"/>
                      <w:lang w:val="el-GR" w:eastAsia="el-GR"/>
                    </w:rPr>
                    <w:t xml:space="preserve">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w:t>
                  </w:r>
                  <w:r w:rsidRPr="00A53A6F">
                    <w:rPr>
                      <w:rFonts w:asciiTheme="minorHAnsi" w:hAnsiTheme="minorHAnsi"/>
                      <w:szCs w:val="22"/>
                      <w:lang w:val="el-GR" w:eastAsia="el-GR"/>
                    </w:rPr>
                    <w:lastRenderedPageBreak/>
                    <w:t>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1B4F6E" w:rsidRPr="00403292" w:rsidTr="001367B5">
              <w:trPr>
                <w:trHeight w:val="417"/>
              </w:trPr>
              <w:tc>
                <w:tcPr>
                  <w:tcW w:w="596" w:type="dxa"/>
                  <w:shd w:val="clear" w:color="auto" w:fill="auto"/>
                  <w:vAlign w:val="center"/>
                  <w:hideMark/>
                </w:tcPr>
                <w:p w:rsidR="001B4F6E" w:rsidRPr="00A53A6F" w:rsidRDefault="001B4F6E" w:rsidP="001367B5">
                  <w:pPr>
                    <w:pStyle w:val="aff1"/>
                    <w:numPr>
                      <w:ilvl w:val="0"/>
                      <w:numId w:val="33"/>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1B4F6E" w:rsidRPr="00403292" w:rsidTr="001367B5">
              <w:trPr>
                <w:trHeight w:val="841"/>
              </w:trPr>
              <w:tc>
                <w:tcPr>
                  <w:tcW w:w="596" w:type="dxa"/>
                  <w:shd w:val="clear" w:color="auto" w:fill="auto"/>
                  <w:vAlign w:val="center"/>
                  <w:hideMark/>
                </w:tcPr>
                <w:p w:rsidR="001B4F6E" w:rsidRPr="00A53A6F" w:rsidRDefault="001B4F6E" w:rsidP="001367B5">
                  <w:pPr>
                    <w:pStyle w:val="aff1"/>
                    <w:numPr>
                      <w:ilvl w:val="0"/>
                      <w:numId w:val="33"/>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 xml:space="preserve">Ο προμηθευτής υποχρεούται να εγγυηθεί την καλή λειτουργία των υπό προμήθεια ειδών για τουλάχιστον </w:t>
                  </w:r>
                  <w:r w:rsidRPr="00A53A6F">
                    <w:rPr>
                      <w:rFonts w:asciiTheme="minorHAnsi" w:hAnsiTheme="minorHAnsi"/>
                      <w:b/>
                      <w:szCs w:val="22"/>
                      <w:lang w:val="el-GR" w:eastAsia="el-GR"/>
                    </w:rPr>
                    <w:t>δύο (2) έτη</w:t>
                  </w:r>
                  <w:r w:rsidRPr="00A53A6F">
                    <w:rPr>
                      <w:rFonts w:asciiTheme="minorHAnsi" w:hAnsiTheme="minorHAnsi"/>
                      <w:szCs w:val="22"/>
                      <w:lang w:val="el-GR"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1B4F6E" w:rsidRPr="00403292" w:rsidTr="001367B5">
              <w:trPr>
                <w:trHeight w:val="858"/>
              </w:trPr>
              <w:tc>
                <w:tcPr>
                  <w:tcW w:w="596" w:type="dxa"/>
                  <w:shd w:val="clear" w:color="auto" w:fill="auto"/>
                  <w:vAlign w:val="center"/>
                  <w:hideMark/>
                </w:tcPr>
                <w:p w:rsidR="001B4F6E" w:rsidRPr="00A53A6F" w:rsidRDefault="001B4F6E" w:rsidP="001367B5">
                  <w:pPr>
                    <w:pStyle w:val="aff1"/>
                    <w:numPr>
                      <w:ilvl w:val="0"/>
                      <w:numId w:val="33"/>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1B4F6E" w:rsidRPr="00403292" w:rsidTr="001367B5">
              <w:trPr>
                <w:trHeight w:val="1527"/>
              </w:trPr>
              <w:tc>
                <w:tcPr>
                  <w:tcW w:w="596" w:type="dxa"/>
                  <w:shd w:val="clear" w:color="auto" w:fill="auto"/>
                  <w:vAlign w:val="center"/>
                  <w:hideMark/>
                </w:tcPr>
                <w:p w:rsidR="001B4F6E" w:rsidRPr="00A53A6F" w:rsidRDefault="001B4F6E" w:rsidP="001367B5">
                  <w:pPr>
                    <w:pStyle w:val="aff1"/>
                    <w:numPr>
                      <w:ilvl w:val="0"/>
                      <w:numId w:val="33"/>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Ο προμηθευτής υποχρεούται να διαθέτει μόνιμα οργανωμένο, κατάλληλα εκπαιδευμένο τμήμα τεχνικής υποστήριξης (</w:t>
                  </w:r>
                  <w:r w:rsidRPr="00A53A6F">
                    <w:rPr>
                      <w:rFonts w:asciiTheme="minorHAnsi" w:hAnsiTheme="minorHAnsi"/>
                      <w:szCs w:val="22"/>
                      <w:lang w:eastAsia="el-GR"/>
                    </w:rPr>
                    <w:t>service</w:t>
                  </w:r>
                  <w:r w:rsidRPr="00A53A6F">
                    <w:rPr>
                      <w:rFonts w:asciiTheme="minorHAnsi" w:hAnsiTheme="minorHAnsi"/>
                      <w:szCs w:val="22"/>
                      <w:lang w:val="el-GR"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A53A6F">
                    <w:rPr>
                      <w:rFonts w:asciiTheme="minorHAnsi" w:hAnsiTheme="minorHAnsi"/>
                      <w:szCs w:val="22"/>
                      <w:lang w:val="en-US" w:eastAsia="el-GR"/>
                    </w:rPr>
                    <w:t>fax</w:t>
                  </w:r>
                  <w:r w:rsidRPr="00A53A6F">
                    <w:rPr>
                      <w:rFonts w:asciiTheme="minorHAnsi" w:hAnsiTheme="minorHAnsi"/>
                      <w:szCs w:val="22"/>
                      <w:lang w:val="el-GR" w:eastAsia="el-GR"/>
                    </w:rPr>
                    <w:t xml:space="preserve"> ή </w:t>
                  </w:r>
                  <w:r w:rsidRPr="00A53A6F">
                    <w:rPr>
                      <w:rFonts w:asciiTheme="minorHAnsi" w:hAnsiTheme="minorHAnsi"/>
                      <w:szCs w:val="22"/>
                      <w:lang w:val="en-US" w:eastAsia="el-GR"/>
                    </w:rPr>
                    <w:t>e</w:t>
                  </w:r>
                  <w:r w:rsidRPr="00A53A6F">
                    <w:rPr>
                      <w:rFonts w:asciiTheme="minorHAnsi" w:hAnsiTheme="minorHAnsi"/>
                      <w:szCs w:val="22"/>
                      <w:lang w:val="el-GR" w:eastAsia="el-GR"/>
                    </w:rPr>
                    <w:t>-</w:t>
                  </w:r>
                  <w:r w:rsidRPr="00A53A6F">
                    <w:rPr>
                      <w:rFonts w:asciiTheme="minorHAnsi" w:hAnsiTheme="minorHAnsi"/>
                      <w:szCs w:val="22"/>
                      <w:lang w:val="en-US" w:eastAsia="el-GR"/>
                    </w:rPr>
                    <w:t>mail</w:t>
                  </w:r>
                  <w:r w:rsidRPr="00A53A6F">
                    <w:rPr>
                      <w:rFonts w:asciiTheme="minorHAnsi" w:hAnsiTheme="minorHAnsi"/>
                      <w:szCs w:val="22"/>
                      <w:lang w:val="el-GR"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1B4F6E" w:rsidRPr="00403292" w:rsidTr="001367B5">
              <w:trPr>
                <w:trHeight w:val="415"/>
              </w:trPr>
              <w:tc>
                <w:tcPr>
                  <w:tcW w:w="596" w:type="dxa"/>
                  <w:shd w:val="clear" w:color="auto" w:fill="auto"/>
                  <w:vAlign w:val="center"/>
                  <w:hideMark/>
                </w:tcPr>
                <w:p w:rsidR="001B4F6E" w:rsidRPr="00A53A6F" w:rsidRDefault="001B4F6E" w:rsidP="001367B5">
                  <w:pPr>
                    <w:pStyle w:val="aff1"/>
                    <w:numPr>
                      <w:ilvl w:val="0"/>
                      <w:numId w:val="33"/>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A53A6F">
                    <w:rPr>
                      <w:rFonts w:asciiTheme="minorHAnsi" w:hAnsiTheme="minorHAnsi"/>
                      <w:szCs w:val="22"/>
                      <w:lang w:eastAsia="el-GR"/>
                    </w:rPr>
                    <w:t>service</w:t>
                  </w:r>
                  <w:r w:rsidRPr="00A53A6F">
                    <w:rPr>
                      <w:rFonts w:asciiTheme="minorHAnsi" w:hAnsiTheme="minorHAnsi"/>
                      <w:szCs w:val="22"/>
                      <w:lang w:val="el-GR"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1B4F6E" w:rsidRPr="00403292" w:rsidTr="001367B5">
              <w:trPr>
                <w:trHeight w:val="416"/>
              </w:trPr>
              <w:tc>
                <w:tcPr>
                  <w:tcW w:w="596" w:type="dxa"/>
                  <w:shd w:val="clear" w:color="auto" w:fill="auto"/>
                  <w:vAlign w:val="center"/>
                  <w:hideMark/>
                </w:tcPr>
                <w:p w:rsidR="001B4F6E" w:rsidRPr="00A53A6F" w:rsidRDefault="001B4F6E" w:rsidP="001367B5">
                  <w:pPr>
                    <w:pStyle w:val="aff1"/>
                    <w:numPr>
                      <w:ilvl w:val="0"/>
                      <w:numId w:val="33"/>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1B4F6E" w:rsidRPr="00403292" w:rsidTr="001367B5">
              <w:trPr>
                <w:trHeight w:val="675"/>
              </w:trPr>
              <w:tc>
                <w:tcPr>
                  <w:tcW w:w="596" w:type="dxa"/>
                  <w:shd w:val="clear" w:color="auto" w:fill="auto"/>
                  <w:vAlign w:val="center"/>
                  <w:hideMark/>
                </w:tcPr>
                <w:p w:rsidR="001B4F6E" w:rsidRPr="00A53A6F" w:rsidRDefault="001B4F6E" w:rsidP="001367B5">
                  <w:pPr>
                    <w:pStyle w:val="aff1"/>
                    <w:numPr>
                      <w:ilvl w:val="0"/>
                      <w:numId w:val="33"/>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1B4F6E" w:rsidRPr="00403292" w:rsidTr="001367B5">
              <w:trPr>
                <w:trHeight w:val="841"/>
              </w:trPr>
              <w:tc>
                <w:tcPr>
                  <w:tcW w:w="596" w:type="dxa"/>
                  <w:shd w:val="clear" w:color="auto" w:fill="auto"/>
                  <w:vAlign w:val="center"/>
                  <w:hideMark/>
                </w:tcPr>
                <w:p w:rsidR="001B4F6E" w:rsidRPr="00A53A6F" w:rsidRDefault="001B4F6E" w:rsidP="001367B5">
                  <w:pPr>
                    <w:pStyle w:val="aff1"/>
                    <w:numPr>
                      <w:ilvl w:val="0"/>
                      <w:numId w:val="33"/>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A53A6F">
                    <w:rPr>
                      <w:rFonts w:asciiTheme="minorHAnsi" w:hAnsiTheme="minorHAnsi"/>
                      <w:b/>
                      <w:szCs w:val="22"/>
                      <w:u w:val="single"/>
                      <w:lang w:val="el-GR" w:eastAsia="el-GR"/>
                    </w:rPr>
                    <w:t>μόνο</w:t>
                  </w:r>
                  <w:r w:rsidRPr="00A53A6F">
                    <w:rPr>
                      <w:rFonts w:asciiTheme="minorHAnsi" w:hAnsiTheme="minorHAnsi"/>
                      <w:b/>
                      <w:szCs w:val="22"/>
                      <w:lang w:val="el-GR" w:eastAsia="el-GR"/>
                    </w:rPr>
                    <w:t xml:space="preserve"> του τμήματος Βιοϊατρικής Τεχνολογίας του Νοσοκομείου, εφόσον αυτός υπάρχει και έχει σύμφωνη γνώμη</w:t>
                  </w:r>
                  <w:r w:rsidRPr="00A53A6F">
                    <w:rPr>
                      <w:rFonts w:asciiTheme="minorHAnsi" w:hAnsiTheme="minorHAnsi"/>
                      <w:szCs w:val="22"/>
                      <w:lang w:val="el-GR"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1B4F6E" w:rsidRPr="00403292" w:rsidTr="001367B5">
              <w:trPr>
                <w:trHeight w:val="608"/>
              </w:trPr>
              <w:tc>
                <w:tcPr>
                  <w:tcW w:w="596" w:type="dxa"/>
                  <w:shd w:val="clear" w:color="auto" w:fill="auto"/>
                  <w:vAlign w:val="center"/>
                  <w:hideMark/>
                </w:tcPr>
                <w:p w:rsidR="001B4F6E" w:rsidRPr="00A53A6F" w:rsidRDefault="001B4F6E" w:rsidP="001367B5">
                  <w:pPr>
                    <w:pStyle w:val="aff1"/>
                    <w:numPr>
                      <w:ilvl w:val="0"/>
                      <w:numId w:val="33"/>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1B4F6E" w:rsidRPr="00403292" w:rsidTr="001367B5">
              <w:trPr>
                <w:trHeight w:val="699"/>
              </w:trPr>
              <w:tc>
                <w:tcPr>
                  <w:tcW w:w="596" w:type="dxa"/>
                  <w:shd w:val="clear" w:color="auto" w:fill="auto"/>
                  <w:vAlign w:val="center"/>
                  <w:hideMark/>
                </w:tcPr>
                <w:p w:rsidR="001B4F6E" w:rsidRPr="00A53A6F" w:rsidRDefault="001B4F6E" w:rsidP="001367B5">
                  <w:pPr>
                    <w:pStyle w:val="aff1"/>
                    <w:numPr>
                      <w:ilvl w:val="0"/>
                      <w:numId w:val="33"/>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1B4F6E" w:rsidRPr="00403292" w:rsidTr="001367B5">
              <w:trPr>
                <w:trHeight w:val="706"/>
              </w:trPr>
              <w:tc>
                <w:tcPr>
                  <w:tcW w:w="596" w:type="dxa"/>
                  <w:shd w:val="clear" w:color="auto" w:fill="auto"/>
                  <w:vAlign w:val="center"/>
                  <w:hideMark/>
                </w:tcPr>
                <w:p w:rsidR="001B4F6E" w:rsidRPr="00A53A6F" w:rsidRDefault="001B4F6E" w:rsidP="001367B5">
                  <w:pPr>
                    <w:pStyle w:val="aff1"/>
                    <w:numPr>
                      <w:ilvl w:val="0"/>
                      <w:numId w:val="33"/>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1B4F6E" w:rsidRPr="00A53A6F" w:rsidTr="001367B5">
              <w:trPr>
                <w:trHeight w:val="255"/>
              </w:trPr>
              <w:tc>
                <w:tcPr>
                  <w:tcW w:w="596" w:type="dxa"/>
                  <w:shd w:val="clear" w:color="auto" w:fill="auto"/>
                  <w:vAlign w:val="center"/>
                  <w:hideMark/>
                </w:tcPr>
                <w:p w:rsidR="001B4F6E" w:rsidRPr="00A53A6F" w:rsidRDefault="001B4F6E" w:rsidP="001367B5">
                  <w:pPr>
                    <w:jc w:val="center"/>
                    <w:rPr>
                      <w:rFonts w:asciiTheme="minorHAnsi" w:hAnsiTheme="minorHAnsi"/>
                      <w:b/>
                      <w:bCs/>
                      <w:szCs w:val="22"/>
                      <w:lang w:eastAsia="el-GR"/>
                    </w:rPr>
                  </w:pPr>
                  <w:r w:rsidRPr="00A53A6F">
                    <w:rPr>
                      <w:rFonts w:asciiTheme="minorHAnsi" w:hAnsiTheme="minorHAnsi"/>
                      <w:b/>
                      <w:bCs/>
                      <w:szCs w:val="22"/>
                      <w:lang w:eastAsia="el-GR"/>
                    </w:rPr>
                    <w:t>Γ.</w:t>
                  </w:r>
                </w:p>
              </w:tc>
              <w:tc>
                <w:tcPr>
                  <w:tcW w:w="9469" w:type="dxa"/>
                  <w:shd w:val="clear" w:color="auto" w:fill="auto"/>
                  <w:hideMark/>
                </w:tcPr>
                <w:p w:rsidR="001B4F6E" w:rsidRPr="00A53A6F" w:rsidRDefault="001B4F6E" w:rsidP="001367B5">
                  <w:pPr>
                    <w:rPr>
                      <w:rFonts w:asciiTheme="minorHAnsi" w:hAnsiTheme="minorHAnsi"/>
                      <w:b/>
                      <w:bCs/>
                      <w:szCs w:val="22"/>
                      <w:lang w:eastAsia="el-GR"/>
                    </w:rPr>
                  </w:pPr>
                  <w:r w:rsidRPr="00A53A6F">
                    <w:rPr>
                      <w:rFonts w:asciiTheme="minorHAnsi" w:hAnsiTheme="minorHAnsi"/>
                      <w:b/>
                      <w:bCs/>
                      <w:szCs w:val="22"/>
                      <w:lang w:eastAsia="el-GR"/>
                    </w:rPr>
                    <w:t>Εγκατάσταση – παράδοση- παραλαβή</w:t>
                  </w:r>
                </w:p>
              </w:tc>
            </w:tr>
            <w:tr w:rsidR="001B4F6E" w:rsidRPr="00403292" w:rsidTr="001367B5">
              <w:trPr>
                <w:trHeight w:val="557"/>
              </w:trPr>
              <w:tc>
                <w:tcPr>
                  <w:tcW w:w="596" w:type="dxa"/>
                  <w:shd w:val="clear" w:color="auto" w:fill="auto"/>
                  <w:vAlign w:val="center"/>
                  <w:hideMark/>
                </w:tcPr>
                <w:p w:rsidR="001B4F6E" w:rsidRPr="00A53A6F" w:rsidRDefault="001B4F6E" w:rsidP="001367B5">
                  <w:pPr>
                    <w:pStyle w:val="aff1"/>
                    <w:numPr>
                      <w:ilvl w:val="0"/>
                      <w:numId w:val="34"/>
                    </w:numPr>
                    <w:suppressAutoHyphens/>
                    <w:spacing w:after="120"/>
                    <w:jc w:val="center"/>
                    <w:rPr>
                      <w:rFonts w:asciiTheme="minorHAnsi" w:hAnsiTheme="minorHAnsi" w:cs="Calibri"/>
                      <w:sz w:val="22"/>
                      <w:szCs w:val="22"/>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Εφόσον οι συμμετέχοντες στο διαγωνισμό θεωρούν ότι χρειάζονται οποιεσδήποτε αλλαγές ή παροχές, πέραν της ηλεκτρικής (230</w:t>
                  </w:r>
                  <w:r w:rsidRPr="00A53A6F">
                    <w:rPr>
                      <w:rFonts w:asciiTheme="minorHAnsi" w:hAnsiTheme="minorHAnsi"/>
                      <w:szCs w:val="22"/>
                      <w:lang w:val="en-US" w:eastAsia="el-GR"/>
                    </w:rPr>
                    <w:t>V</w:t>
                  </w:r>
                  <w:r w:rsidRPr="00A53A6F">
                    <w:rPr>
                      <w:rFonts w:asciiTheme="minorHAnsi" w:hAnsiTheme="minorHAnsi"/>
                      <w:szCs w:val="22"/>
                      <w:lang w:val="el-GR"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1B4F6E" w:rsidRPr="00403292" w:rsidTr="001367B5">
              <w:trPr>
                <w:trHeight w:val="553"/>
              </w:trPr>
              <w:tc>
                <w:tcPr>
                  <w:tcW w:w="596" w:type="dxa"/>
                  <w:shd w:val="clear" w:color="auto" w:fill="auto"/>
                  <w:vAlign w:val="center"/>
                  <w:hideMark/>
                </w:tcPr>
                <w:p w:rsidR="001B4F6E" w:rsidRPr="00A53A6F" w:rsidRDefault="001B4F6E" w:rsidP="001367B5">
                  <w:pPr>
                    <w:pStyle w:val="aff1"/>
                    <w:numPr>
                      <w:ilvl w:val="0"/>
                      <w:numId w:val="34"/>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1B4F6E" w:rsidRPr="00403292" w:rsidTr="001367B5">
              <w:trPr>
                <w:trHeight w:val="1833"/>
              </w:trPr>
              <w:tc>
                <w:tcPr>
                  <w:tcW w:w="596" w:type="dxa"/>
                  <w:shd w:val="clear" w:color="auto" w:fill="auto"/>
                  <w:vAlign w:val="center"/>
                  <w:hideMark/>
                </w:tcPr>
                <w:p w:rsidR="001B4F6E" w:rsidRPr="00A53A6F" w:rsidRDefault="001B4F6E" w:rsidP="001367B5">
                  <w:pPr>
                    <w:pStyle w:val="aff1"/>
                    <w:numPr>
                      <w:ilvl w:val="0"/>
                      <w:numId w:val="34"/>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b/>
                      <w:bCs/>
                      <w:szCs w:val="22"/>
                      <w:lang w:val="el-GR" w:eastAsia="el-GR"/>
                    </w:rPr>
                  </w:pPr>
                  <w:r w:rsidRPr="00A53A6F">
                    <w:rPr>
                      <w:rFonts w:asciiTheme="minorHAnsi" w:hAnsiTheme="minorHAnsi"/>
                      <w:szCs w:val="22"/>
                      <w:lang w:val="el-GR" w:eastAsia="el-GR"/>
                    </w:rPr>
                    <w:t xml:space="preserve">Η παράδοση του μηχανήματος  θα πραγματοποιηθεί μέσα σε διάστημα </w:t>
                  </w:r>
                  <w:r w:rsidRPr="00A53A6F">
                    <w:rPr>
                      <w:rFonts w:asciiTheme="minorHAnsi" w:hAnsiTheme="minorHAnsi"/>
                      <w:b/>
                      <w:bCs/>
                      <w:szCs w:val="22"/>
                      <w:lang w:val="el-GR" w:eastAsia="el-GR"/>
                    </w:rPr>
                    <w:t>εξήντα (60) ημερολογιακών ημερών (ποσοτική παράδοση)</w:t>
                  </w:r>
                  <w:r w:rsidRPr="00A53A6F">
                    <w:rPr>
                      <w:rFonts w:asciiTheme="minorHAnsi" w:hAnsiTheme="minorHAnsi"/>
                      <w:szCs w:val="22"/>
                      <w:lang w:val="el-GR" w:eastAsia="el-GR"/>
                    </w:rPr>
                    <w:t xml:space="preserve">. Μέσα στο διάστημα αυτό </w:t>
                  </w:r>
                  <w:r w:rsidRPr="00A53A6F">
                    <w:rPr>
                      <w:rFonts w:asciiTheme="minorHAnsi" w:hAnsiTheme="minorHAnsi"/>
                      <w:b/>
                      <w:bCs/>
                      <w:szCs w:val="22"/>
                      <w:lang w:val="el-GR" w:eastAsia="el-GR"/>
                    </w:rPr>
                    <w:t>(χρόνος παράδοσης)</w:t>
                  </w:r>
                  <w:r w:rsidRPr="00A53A6F">
                    <w:rPr>
                      <w:rFonts w:asciiTheme="minorHAnsi" w:hAnsiTheme="minorHAnsi"/>
                      <w:szCs w:val="22"/>
                      <w:lang w:val="el-GR"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w:t>
                  </w:r>
                  <w:r w:rsidRPr="00A53A6F">
                    <w:rPr>
                      <w:rFonts w:asciiTheme="minorHAnsi" w:hAnsiTheme="minorHAnsi"/>
                      <w:szCs w:val="22"/>
                      <w:lang w:val="el-GR" w:eastAsia="el-GR"/>
                    </w:rPr>
                    <w:lastRenderedPageBreak/>
                    <w:t>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1B4F6E" w:rsidRPr="00403292" w:rsidTr="001367B5">
              <w:trPr>
                <w:trHeight w:val="708"/>
              </w:trPr>
              <w:tc>
                <w:tcPr>
                  <w:tcW w:w="596" w:type="dxa"/>
                  <w:shd w:val="clear" w:color="auto" w:fill="auto"/>
                  <w:vAlign w:val="center"/>
                  <w:hideMark/>
                </w:tcPr>
                <w:p w:rsidR="001B4F6E" w:rsidRPr="00A53A6F" w:rsidRDefault="001B4F6E" w:rsidP="001367B5">
                  <w:pPr>
                    <w:pStyle w:val="aff1"/>
                    <w:numPr>
                      <w:ilvl w:val="0"/>
                      <w:numId w:val="34"/>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Ο ανάδοχος υποχρεούται κατά την παράδοση του μηχανήματος να παραδώσει σε ηλεκτρονική ή μη μορφή:</w:t>
                  </w:r>
                </w:p>
                <w:p w:rsidR="001B4F6E" w:rsidRPr="00A53A6F" w:rsidRDefault="001B4F6E" w:rsidP="001367B5">
                  <w:pPr>
                    <w:pStyle w:val="aff1"/>
                    <w:numPr>
                      <w:ilvl w:val="0"/>
                      <w:numId w:val="30"/>
                    </w:numPr>
                    <w:spacing w:after="160" w:line="259" w:lineRule="auto"/>
                    <w:jc w:val="both"/>
                    <w:rPr>
                      <w:rFonts w:asciiTheme="minorHAnsi" w:hAnsiTheme="minorHAnsi" w:cs="Calibri"/>
                      <w:sz w:val="22"/>
                      <w:szCs w:val="22"/>
                      <w:lang w:val="el-GR"/>
                    </w:rPr>
                  </w:pPr>
                  <w:r w:rsidRPr="00A53A6F">
                    <w:rPr>
                      <w:rFonts w:asciiTheme="minorHAnsi" w:hAnsiTheme="minorHAnsi" w:cs="Calibri"/>
                      <w:sz w:val="22"/>
                      <w:szCs w:val="22"/>
                      <w:lang w:val="el-GR"/>
                    </w:rPr>
                    <w:t>Ένα εγχειρίδιο λειτουργίας (</w:t>
                  </w:r>
                  <w:r w:rsidRPr="00A53A6F">
                    <w:rPr>
                      <w:rFonts w:asciiTheme="minorHAnsi" w:hAnsiTheme="minorHAnsi" w:cs="Calibri"/>
                      <w:sz w:val="22"/>
                      <w:szCs w:val="22"/>
                    </w:rPr>
                    <w:t>OperationManual</w:t>
                  </w:r>
                  <w:r w:rsidRPr="00A53A6F">
                    <w:rPr>
                      <w:rFonts w:asciiTheme="minorHAnsi" w:hAnsiTheme="minorHAnsi" w:cs="Calibri"/>
                      <w:sz w:val="22"/>
                      <w:szCs w:val="22"/>
                      <w:lang w:val="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1B4F6E" w:rsidRPr="00A53A6F" w:rsidRDefault="001B4F6E" w:rsidP="001367B5">
                  <w:pPr>
                    <w:pStyle w:val="aff1"/>
                    <w:numPr>
                      <w:ilvl w:val="0"/>
                      <w:numId w:val="30"/>
                    </w:numPr>
                    <w:spacing w:after="160" w:line="259" w:lineRule="auto"/>
                    <w:jc w:val="both"/>
                    <w:rPr>
                      <w:rFonts w:asciiTheme="minorHAnsi" w:hAnsiTheme="minorHAnsi" w:cs="Calibri"/>
                      <w:sz w:val="22"/>
                      <w:szCs w:val="22"/>
                      <w:lang w:val="el-GR"/>
                    </w:rPr>
                  </w:pPr>
                  <w:r w:rsidRPr="00A53A6F">
                    <w:rPr>
                      <w:rFonts w:asciiTheme="minorHAnsi" w:hAnsiTheme="minorHAnsi" w:cs="Calibri"/>
                      <w:sz w:val="22"/>
                      <w:szCs w:val="22"/>
                      <w:lang w:val="el-GR"/>
                    </w:rPr>
                    <w:t>Ένα εγχειρίδιο συντήρησης και επισκευής (</w:t>
                  </w:r>
                  <w:r w:rsidRPr="00A53A6F">
                    <w:rPr>
                      <w:rFonts w:asciiTheme="minorHAnsi" w:hAnsiTheme="minorHAnsi" w:cs="Calibri"/>
                      <w:sz w:val="22"/>
                      <w:szCs w:val="22"/>
                    </w:rPr>
                    <w:t>ServiceManual</w:t>
                  </w:r>
                  <w:r w:rsidRPr="00A53A6F">
                    <w:rPr>
                      <w:rFonts w:asciiTheme="minorHAnsi" w:hAnsiTheme="minorHAnsi" w:cs="Calibri"/>
                      <w:sz w:val="22"/>
                      <w:szCs w:val="22"/>
                      <w:lang w:val="el-GR"/>
                    </w:rPr>
                    <w:t>) του κατασκευαστικού οίκου στην Ελληνική ή Αγγλική γλώσσα.</w:t>
                  </w:r>
                </w:p>
                <w:p w:rsidR="001B4F6E" w:rsidRPr="00A53A6F" w:rsidRDefault="001B4F6E" w:rsidP="001367B5">
                  <w:pPr>
                    <w:pStyle w:val="aff1"/>
                    <w:numPr>
                      <w:ilvl w:val="0"/>
                      <w:numId w:val="30"/>
                    </w:numPr>
                    <w:spacing w:after="160" w:line="259" w:lineRule="auto"/>
                    <w:jc w:val="both"/>
                    <w:rPr>
                      <w:rFonts w:asciiTheme="minorHAnsi" w:hAnsiTheme="minorHAnsi" w:cs="Calibri"/>
                      <w:sz w:val="22"/>
                      <w:szCs w:val="22"/>
                      <w:lang w:val="el-GR"/>
                    </w:rPr>
                  </w:pPr>
                  <w:r w:rsidRPr="00A53A6F">
                    <w:rPr>
                      <w:rFonts w:asciiTheme="minorHAnsi" w:hAnsiTheme="minorHAnsi" w:cs="Calibri"/>
                      <w:sz w:val="22"/>
                      <w:szCs w:val="22"/>
                      <w:lang w:val="el-GR"/>
                    </w:rPr>
                    <w:t>Πλήρες πρωτόκολλο ελέγχου ηλεκτρικής ασφάλειας του μηχανήματος.</w:t>
                  </w:r>
                </w:p>
                <w:p w:rsidR="001B4F6E" w:rsidRPr="00A53A6F" w:rsidRDefault="001B4F6E" w:rsidP="001367B5">
                  <w:pPr>
                    <w:pStyle w:val="aff1"/>
                    <w:numPr>
                      <w:ilvl w:val="0"/>
                      <w:numId w:val="30"/>
                    </w:numPr>
                    <w:spacing w:after="160" w:line="259" w:lineRule="auto"/>
                    <w:jc w:val="both"/>
                    <w:rPr>
                      <w:rFonts w:asciiTheme="minorHAnsi" w:hAnsiTheme="minorHAnsi" w:cs="Calibri"/>
                      <w:sz w:val="22"/>
                      <w:szCs w:val="22"/>
                      <w:lang w:val="el-GR"/>
                    </w:rPr>
                  </w:pPr>
                  <w:r w:rsidRPr="00A53A6F">
                    <w:rPr>
                      <w:rFonts w:asciiTheme="minorHAnsi" w:hAnsiTheme="minorHAnsi" w:cs="Calibri"/>
                      <w:sz w:val="22"/>
                      <w:szCs w:val="22"/>
                      <w:lang w:val="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A53A6F">
                    <w:rPr>
                      <w:rFonts w:asciiTheme="minorHAnsi" w:hAnsiTheme="minorHAnsi" w:cs="Calibri"/>
                      <w:sz w:val="22"/>
                      <w:szCs w:val="22"/>
                    </w:rPr>
                    <w:t>PartsBooks</w:t>
                  </w:r>
                  <w:r w:rsidRPr="00A53A6F">
                    <w:rPr>
                      <w:rFonts w:asciiTheme="minorHAnsi" w:hAnsiTheme="minorHAnsi" w:cs="Calibri"/>
                      <w:sz w:val="22"/>
                      <w:szCs w:val="22"/>
                      <w:lang w:val="el-GR"/>
                    </w:rPr>
                    <w:t>) στην ελληνική ή αγγλική γλώσσα.</w:t>
                  </w:r>
                </w:p>
              </w:tc>
            </w:tr>
            <w:tr w:rsidR="001B4F6E" w:rsidRPr="00403292" w:rsidTr="001367B5">
              <w:trPr>
                <w:trHeight w:val="555"/>
              </w:trPr>
              <w:tc>
                <w:tcPr>
                  <w:tcW w:w="596" w:type="dxa"/>
                  <w:shd w:val="clear" w:color="auto" w:fill="auto"/>
                  <w:vAlign w:val="center"/>
                  <w:hideMark/>
                </w:tcPr>
                <w:p w:rsidR="001B4F6E" w:rsidRPr="00A53A6F" w:rsidRDefault="001B4F6E" w:rsidP="001367B5">
                  <w:pPr>
                    <w:pStyle w:val="aff1"/>
                    <w:numPr>
                      <w:ilvl w:val="0"/>
                      <w:numId w:val="34"/>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1B4F6E" w:rsidRPr="00A53A6F" w:rsidTr="001367B5">
              <w:trPr>
                <w:trHeight w:val="243"/>
              </w:trPr>
              <w:tc>
                <w:tcPr>
                  <w:tcW w:w="596" w:type="dxa"/>
                  <w:shd w:val="clear" w:color="auto" w:fill="auto"/>
                  <w:vAlign w:val="center"/>
                  <w:hideMark/>
                </w:tcPr>
                <w:p w:rsidR="001B4F6E" w:rsidRPr="00A53A6F" w:rsidRDefault="001B4F6E" w:rsidP="001367B5">
                  <w:pPr>
                    <w:jc w:val="center"/>
                    <w:rPr>
                      <w:rFonts w:asciiTheme="minorHAnsi" w:hAnsiTheme="minorHAnsi"/>
                      <w:b/>
                      <w:bCs/>
                      <w:szCs w:val="22"/>
                      <w:lang w:eastAsia="el-GR"/>
                    </w:rPr>
                  </w:pPr>
                  <w:r w:rsidRPr="00A53A6F">
                    <w:rPr>
                      <w:rFonts w:asciiTheme="minorHAnsi" w:hAnsiTheme="minorHAnsi"/>
                      <w:b/>
                      <w:bCs/>
                      <w:szCs w:val="22"/>
                      <w:lang w:eastAsia="el-GR"/>
                    </w:rPr>
                    <w:t>Δ.</w:t>
                  </w:r>
                </w:p>
              </w:tc>
              <w:tc>
                <w:tcPr>
                  <w:tcW w:w="9469" w:type="dxa"/>
                  <w:shd w:val="clear" w:color="auto" w:fill="auto"/>
                  <w:hideMark/>
                </w:tcPr>
                <w:p w:rsidR="001B4F6E" w:rsidRPr="00A53A6F" w:rsidRDefault="001B4F6E" w:rsidP="001367B5">
                  <w:pPr>
                    <w:rPr>
                      <w:rFonts w:asciiTheme="minorHAnsi" w:hAnsiTheme="minorHAnsi"/>
                      <w:b/>
                      <w:bCs/>
                      <w:szCs w:val="22"/>
                      <w:lang w:eastAsia="el-GR"/>
                    </w:rPr>
                  </w:pPr>
                  <w:r w:rsidRPr="00A53A6F">
                    <w:rPr>
                      <w:rFonts w:asciiTheme="minorHAnsi" w:hAnsiTheme="minorHAnsi"/>
                      <w:b/>
                      <w:bCs/>
                      <w:szCs w:val="22"/>
                      <w:lang w:eastAsia="el-GR"/>
                    </w:rPr>
                    <w:t>Πιστοποιητικά</w:t>
                  </w:r>
                </w:p>
              </w:tc>
            </w:tr>
            <w:tr w:rsidR="001B4F6E" w:rsidRPr="00403292" w:rsidTr="001367B5">
              <w:trPr>
                <w:trHeight w:val="483"/>
              </w:trPr>
              <w:tc>
                <w:tcPr>
                  <w:tcW w:w="596" w:type="dxa"/>
                  <w:shd w:val="clear" w:color="auto" w:fill="auto"/>
                  <w:noWrap/>
                  <w:vAlign w:val="center"/>
                  <w:hideMark/>
                </w:tcPr>
                <w:p w:rsidR="001B4F6E" w:rsidRPr="00A53A6F" w:rsidRDefault="001B4F6E" w:rsidP="001367B5">
                  <w:pPr>
                    <w:pStyle w:val="aff1"/>
                    <w:numPr>
                      <w:ilvl w:val="0"/>
                      <w:numId w:val="35"/>
                    </w:numPr>
                    <w:suppressAutoHyphens/>
                    <w:spacing w:after="120"/>
                    <w:jc w:val="center"/>
                    <w:rPr>
                      <w:rFonts w:asciiTheme="minorHAnsi" w:hAnsiTheme="minorHAnsi" w:cs="Calibri"/>
                      <w:sz w:val="22"/>
                      <w:szCs w:val="22"/>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 xml:space="preserve">Η προσφορά πρέπει να συνοδεύεται από πιστοποιητικό σήμανσης </w:t>
                  </w:r>
                  <w:r w:rsidRPr="00A53A6F">
                    <w:rPr>
                      <w:rFonts w:asciiTheme="minorHAnsi" w:hAnsiTheme="minorHAnsi"/>
                      <w:szCs w:val="22"/>
                      <w:lang w:eastAsia="el-GR"/>
                    </w:rPr>
                    <w:t>CE</w:t>
                  </w:r>
                  <w:r w:rsidRPr="00A53A6F">
                    <w:rPr>
                      <w:rFonts w:asciiTheme="minorHAnsi" w:hAnsiTheme="minorHAnsi"/>
                      <w:szCs w:val="22"/>
                      <w:lang w:val="el-GR"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1B4F6E" w:rsidRPr="00403292" w:rsidTr="001367B5">
              <w:trPr>
                <w:trHeight w:val="523"/>
              </w:trPr>
              <w:tc>
                <w:tcPr>
                  <w:tcW w:w="596" w:type="dxa"/>
                  <w:shd w:val="clear" w:color="auto" w:fill="auto"/>
                  <w:noWrap/>
                  <w:vAlign w:val="center"/>
                  <w:hideMark/>
                </w:tcPr>
                <w:p w:rsidR="001B4F6E" w:rsidRPr="00A53A6F" w:rsidRDefault="001B4F6E" w:rsidP="001367B5">
                  <w:pPr>
                    <w:pStyle w:val="aff1"/>
                    <w:numPr>
                      <w:ilvl w:val="0"/>
                      <w:numId w:val="35"/>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Η προσφορά πρέπει να συνοδεύεται από πιστοποιητικό Ι</w:t>
                  </w:r>
                  <w:r w:rsidRPr="00A53A6F">
                    <w:rPr>
                      <w:rFonts w:asciiTheme="minorHAnsi" w:hAnsiTheme="minorHAnsi"/>
                      <w:szCs w:val="22"/>
                      <w:lang w:eastAsia="el-GR"/>
                    </w:rPr>
                    <w:t>SO</w:t>
                  </w:r>
                  <w:r w:rsidRPr="00A53A6F">
                    <w:rPr>
                      <w:rFonts w:asciiTheme="minorHAnsi" w:hAnsiTheme="minorHAnsi"/>
                      <w:szCs w:val="22"/>
                      <w:lang w:val="el-GR" w:eastAsia="el-GR"/>
                    </w:rPr>
                    <w:t xml:space="preserve"> σειράς 9000  ή  </w:t>
                  </w:r>
                  <w:r w:rsidRPr="00A53A6F">
                    <w:rPr>
                      <w:rFonts w:asciiTheme="minorHAnsi" w:hAnsiTheme="minorHAnsi"/>
                      <w:szCs w:val="22"/>
                      <w:lang w:eastAsia="el-GR"/>
                    </w:rPr>
                    <w:t>ISO</w:t>
                  </w:r>
                  <w:r w:rsidRPr="00A53A6F">
                    <w:rPr>
                      <w:rFonts w:asciiTheme="minorHAnsi" w:hAnsiTheme="minorHAnsi"/>
                      <w:szCs w:val="22"/>
                      <w:lang w:val="el-GR" w:eastAsia="el-GR"/>
                    </w:rPr>
                    <w:t xml:space="preserve"> 13485 (ή ισοδύναμο)   του προμηθευτή,  καθώς επίσης και από έγκυρο πιστοποιητικό σειράς </w:t>
                  </w:r>
                  <w:r w:rsidRPr="00A53A6F">
                    <w:rPr>
                      <w:rFonts w:asciiTheme="minorHAnsi" w:hAnsiTheme="minorHAnsi"/>
                      <w:szCs w:val="22"/>
                      <w:lang w:eastAsia="el-GR"/>
                    </w:rPr>
                    <w:t>ISO</w:t>
                  </w:r>
                  <w:r w:rsidRPr="00A53A6F">
                    <w:rPr>
                      <w:rFonts w:asciiTheme="minorHAnsi" w:hAnsiTheme="minorHAnsi"/>
                      <w:szCs w:val="22"/>
                      <w:lang w:val="el-GR" w:eastAsia="el-GR"/>
                    </w:rPr>
                    <w:t xml:space="preserve"> 13485 (ή ισοδύναμο) και προαιρετικά </w:t>
                  </w:r>
                  <w:r w:rsidRPr="00A53A6F">
                    <w:rPr>
                      <w:rFonts w:asciiTheme="minorHAnsi" w:hAnsiTheme="minorHAnsi"/>
                      <w:szCs w:val="22"/>
                      <w:lang w:eastAsia="el-GR"/>
                    </w:rPr>
                    <w:t>ISO</w:t>
                  </w:r>
                  <w:r w:rsidRPr="00A53A6F">
                    <w:rPr>
                      <w:rFonts w:asciiTheme="minorHAnsi" w:hAnsiTheme="minorHAnsi"/>
                      <w:szCs w:val="22"/>
                      <w:lang w:val="el-GR" w:eastAsia="el-GR"/>
                    </w:rPr>
                    <w:t xml:space="preserve"> σειράς 9000 του οίκου κατασκευής με ποινή απόρριψης.</w:t>
                  </w:r>
                </w:p>
              </w:tc>
            </w:tr>
            <w:tr w:rsidR="001B4F6E" w:rsidRPr="00403292" w:rsidTr="001367B5">
              <w:trPr>
                <w:trHeight w:val="559"/>
              </w:trPr>
              <w:tc>
                <w:tcPr>
                  <w:tcW w:w="596" w:type="dxa"/>
                  <w:shd w:val="clear" w:color="auto" w:fill="auto"/>
                  <w:noWrap/>
                  <w:vAlign w:val="center"/>
                  <w:hideMark/>
                </w:tcPr>
                <w:p w:rsidR="001B4F6E" w:rsidRPr="00A53A6F" w:rsidRDefault="001B4F6E" w:rsidP="001367B5">
                  <w:pPr>
                    <w:pStyle w:val="aff1"/>
                    <w:numPr>
                      <w:ilvl w:val="0"/>
                      <w:numId w:val="35"/>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1B4F6E" w:rsidRPr="00403292" w:rsidTr="001367B5">
              <w:trPr>
                <w:trHeight w:val="559"/>
              </w:trPr>
              <w:tc>
                <w:tcPr>
                  <w:tcW w:w="596" w:type="dxa"/>
                  <w:shd w:val="clear" w:color="auto" w:fill="auto"/>
                  <w:noWrap/>
                  <w:vAlign w:val="center"/>
                  <w:hideMark/>
                </w:tcPr>
                <w:p w:rsidR="001B4F6E" w:rsidRPr="00A53A6F" w:rsidRDefault="001B4F6E" w:rsidP="001367B5">
                  <w:pPr>
                    <w:pStyle w:val="aff1"/>
                    <w:numPr>
                      <w:ilvl w:val="0"/>
                      <w:numId w:val="35"/>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 xml:space="preserve">Η προσφορά πρέπει να συνοδεύεται από πιστοποιητικό ηλεκτρικής ασφάλειας της σειράς </w:t>
                  </w:r>
                  <w:r w:rsidRPr="00A53A6F">
                    <w:rPr>
                      <w:rFonts w:asciiTheme="minorHAnsi" w:hAnsiTheme="minorHAnsi"/>
                      <w:szCs w:val="22"/>
                      <w:lang w:val="en-US" w:eastAsia="el-GR"/>
                    </w:rPr>
                    <w:t>IEC</w:t>
                  </w:r>
                  <w:r w:rsidRPr="00A53A6F">
                    <w:rPr>
                      <w:rFonts w:asciiTheme="minorHAnsi" w:hAnsiTheme="minorHAnsi"/>
                      <w:szCs w:val="22"/>
                      <w:lang w:val="el-GR" w:eastAsia="el-GR"/>
                    </w:rPr>
                    <w:t xml:space="preserve"> 60601.</w:t>
                  </w:r>
                </w:p>
              </w:tc>
            </w:tr>
            <w:tr w:rsidR="001B4F6E" w:rsidRPr="00A53A6F" w:rsidTr="001367B5">
              <w:trPr>
                <w:trHeight w:val="255"/>
              </w:trPr>
              <w:tc>
                <w:tcPr>
                  <w:tcW w:w="596" w:type="dxa"/>
                  <w:shd w:val="clear" w:color="auto" w:fill="auto"/>
                  <w:vAlign w:val="center"/>
                  <w:hideMark/>
                </w:tcPr>
                <w:p w:rsidR="001B4F6E" w:rsidRPr="00A53A6F" w:rsidRDefault="001B4F6E" w:rsidP="001367B5">
                  <w:pPr>
                    <w:jc w:val="center"/>
                    <w:rPr>
                      <w:rFonts w:asciiTheme="minorHAnsi" w:hAnsiTheme="minorHAnsi"/>
                      <w:b/>
                      <w:bCs/>
                      <w:szCs w:val="22"/>
                      <w:lang w:val="en-US" w:eastAsia="el-GR"/>
                    </w:rPr>
                  </w:pPr>
                  <w:r w:rsidRPr="00A53A6F">
                    <w:rPr>
                      <w:rFonts w:asciiTheme="minorHAnsi" w:hAnsiTheme="minorHAnsi"/>
                      <w:b/>
                      <w:bCs/>
                      <w:szCs w:val="22"/>
                      <w:lang w:eastAsia="el-GR"/>
                    </w:rPr>
                    <w:t>Ε</w:t>
                  </w:r>
                  <w:r w:rsidRPr="00A53A6F">
                    <w:rPr>
                      <w:rFonts w:asciiTheme="minorHAnsi" w:hAnsiTheme="minorHAnsi"/>
                      <w:b/>
                      <w:bCs/>
                      <w:szCs w:val="22"/>
                      <w:lang w:val="en-US" w:eastAsia="el-GR"/>
                    </w:rPr>
                    <w:t>.</w:t>
                  </w:r>
                </w:p>
              </w:tc>
              <w:tc>
                <w:tcPr>
                  <w:tcW w:w="9469" w:type="dxa"/>
                  <w:shd w:val="clear" w:color="000000" w:fill="FFFFFF"/>
                  <w:hideMark/>
                </w:tcPr>
                <w:p w:rsidR="001B4F6E" w:rsidRPr="00A53A6F" w:rsidRDefault="001B4F6E" w:rsidP="001367B5">
                  <w:pPr>
                    <w:rPr>
                      <w:rFonts w:asciiTheme="minorHAnsi" w:hAnsiTheme="minorHAnsi"/>
                      <w:b/>
                      <w:bCs/>
                      <w:szCs w:val="22"/>
                      <w:lang w:eastAsia="el-GR"/>
                    </w:rPr>
                  </w:pPr>
                  <w:r w:rsidRPr="00A53A6F">
                    <w:rPr>
                      <w:rFonts w:asciiTheme="minorHAnsi" w:hAnsiTheme="minorHAnsi"/>
                      <w:b/>
                      <w:bCs/>
                      <w:szCs w:val="22"/>
                      <w:lang w:eastAsia="el-GR"/>
                    </w:rPr>
                    <w:t>Εκπαίδευση προσωπικού</w:t>
                  </w:r>
                </w:p>
              </w:tc>
            </w:tr>
            <w:tr w:rsidR="001B4F6E" w:rsidRPr="00403292" w:rsidTr="001367B5">
              <w:trPr>
                <w:trHeight w:val="714"/>
              </w:trPr>
              <w:tc>
                <w:tcPr>
                  <w:tcW w:w="596" w:type="dxa"/>
                  <w:shd w:val="clear" w:color="auto" w:fill="auto"/>
                  <w:noWrap/>
                  <w:vAlign w:val="center"/>
                  <w:hideMark/>
                </w:tcPr>
                <w:p w:rsidR="001B4F6E" w:rsidRPr="00A53A6F" w:rsidRDefault="001B4F6E" w:rsidP="001367B5">
                  <w:pPr>
                    <w:pStyle w:val="aff1"/>
                    <w:numPr>
                      <w:ilvl w:val="0"/>
                      <w:numId w:val="36"/>
                    </w:numPr>
                    <w:suppressAutoHyphens/>
                    <w:spacing w:after="120"/>
                    <w:jc w:val="center"/>
                    <w:rPr>
                      <w:rFonts w:asciiTheme="minorHAnsi" w:hAnsiTheme="minorHAnsi" w:cs="Calibri"/>
                      <w:sz w:val="22"/>
                      <w:szCs w:val="22"/>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1B4F6E" w:rsidRPr="00403292" w:rsidTr="001367B5">
              <w:trPr>
                <w:trHeight w:val="551"/>
              </w:trPr>
              <w:tc>
                <w:tcPr>
                  <w:tcW w:w="596" w:type="dxa"/>
                  <w:shd w:val="clear" w:color="auto" w:fill="auto"/>
                  <w:noWrap/>
                  <w:vAlign w:val="center"/>
                  <w:hideMark/>
                </w:tcPr>
                <w:p w:rsidR="001B4F6E" w:rsidRPr="00A53A6F" w:rsidRDefault="001B4F6E" w:rsidP="001367B5">
                  <w:pPr>
                    <w:pStyle w:val="aff1"/>
                    <w:numPr>
                      <w:ilvl w:val="0"/>
                      <w:numId w:val="36"/>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1B4F6E" w:rsidRPr="00403292" w:rsidTr="001367B5">
              <w:trPr>
                <w:trHeight w:val="662"/>
              </w:trPr>
              <w:tc>
                <w:tcPr>
                  <w:tcW w:w="596" w:type="dxa"/>
                  <w:shd w:val="clear" w:color="auto" w:fill="auto"/>
                  <w:noWrap/>
                  <w:vAlign w:val="center"/>
                  <w:hideMark/>
                </w:tcPr>
                <w:p w:rsidR="001B4F6E" w:rsidRPr="00A53A6F" w:rsidRDefault="001B4F6E" w:rsidP="001367B5">
                  <w:pPr>
                    <w:pStyle w:val="aff1"/>
                    <w:numPr>
                      <w:ilvl w:val="0"/>
                      <w:numId w:val="36"/>
                    </w:numPr>
                    <w:suppressAutoHyphens/>
                    <w:spacing w:after="120"/>
                    <w:jc w:val="center"/>
                    <w:rPr>
                      <w:rFonts w:asciiTheme="minorHAnsi" w:hAnsiTheme="minorHAnsi" w:cs="Calibri"/>
                      <w:sz w:val="22"/>
                      <w:szCs w:val="22"/>
                      <w:lang w:val="el-GR"/>
                    </w:rPr>
                  </w:pPr>
                </w:p>
              </w:tc>
              <w:tc>
                <w:tcPr>
                  <w:tcW w:w="9469" w:type="dxa"/>
                  <w:shd w:val="clear" w:color="auto" w:fill="auto"/>
                  <w:hideMark/>
                </w:tcPr>
                <w:p w:rsidR="001B4F6E" w:rsidRPr="00A53A6F" w:rsidRDefault="001B4F6E" w:rsidP="001367B5">
                  <w:pPr>
                    <w:rPr>
                      <w:rFonts w:asciiTheme="minorHAnsi" w:hAnsiTheme="minorHAnsi"/>
                      <w:szCs w:val="22"/>
                      <w:lang w:val="el-GR" w:eastAsia="el-GR"/>
                    </w:rPr>
                  </w:pPr>
                  <w:r w:rsidRPr="00A53A6F">
                    <w:rPr>
                      <w:rFonts w:asciiTheme="minorHAnsi" w:hAnsiTheme="minorHAnsi"/>
                      <w:szCs w:val="22"/>
                      <w:lang w:val="el-GR"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w:t>
                  </w:r>
                  <w:r w:rsidRPr="00A53A6F">
                    <w:rPr>
                      <w:rFonts w:asciiTheme="minorHAnsi" w:hAnsiTheme="minorHAnsi"/>
                      <w:szCs w:val="22"/>
                      <w:lang w:val="el-GR" w:eastAsia="el-GR"/>
                    </w:rPr>
                    <w:lastRenderedPageBreak/>
                    <w:t xml:space="preserve">(τεχνικούς-χρήστες) για ίδιο χρονικό διάστημα τουλάχιστον με την αρχική εκπαίδευση, όταν και εάν αυτό ζητηθεί από το ΝΟΣΟΚΟΜΕΙΟ.  </w:t>
                  </w:r>
                </w:p>
              </w:tc>
            </w:tr>
          </w:tbl>
          <w:p w:rsidR="001B4F6E" w:rsidRPr="00A53A6F" w:rsidRDefault="001B4F6E" w:rsidP="001367B5">
            <w:pPr>
              <w:pStyle w:val="aff1"/>
              <w:spacing w:after="160" w:line="360" w:lineRule="auto"/>
              <w:jc w:val="both"/>
              <w:rPr>
                <w:rFonts w:asciiTheme="minorHAnsi" w:hAnsiTheme="minorHAnsi" w:cs="Calibri"/>
                <w:sz w:val="22"/>
                <w:szCs w:val="22"/>
                <w:lang w:val="el-GR"/>
              </w:rPr>
            </w:pPr>
          </w:p>
        </w:tc>
      </w:tr>
    </w:tbl>
    <w:p w:rsidR="001B4F6E" w:rsidRPr="0049750C" w:rsidRDefault="001B4F6E" w:rsidP="001B4F6E">
      <w:pPr>
        <w:rPr>
          <w:sz w:val="24"/>
          <w:lang w:val="el-GR"/>
        </w:rPr>
      </w:pPr>
    </w:p>
    <w:p w:rsidR="001B4F6E" w:rsidRDefault="001B4F6E" w:rsidP="001B4F6E">
      <w:pPr>
        <w:suppressAutoHyphens w:val="0"/>
        <w:spacing w:after="0"/>
        <w:jc w:val="left"/>
        <w:rPr>
          <w:rFonts w:ascii="Arial" w:hAnsi="Arial" w:cs="Arial"/>
          <w:b/>
          <w:color w:val="002060"/>
          <w:sz w:val="24"/>
          <w:szCs w:val="22"/>
          <w:lang w:val="el-GR"/>
        </w:rPr>
      </w:pPr>
    </w:p>
    <w:p w:rsidR="001B4F6E" w:rsidRDefault="001B4F6E" w:rsidP="001B4F6E">
      <w:pPr>
        <w:suppressAutoHyphens w:val="0"/>
        <w:spacing w:after="0"/>
        <w:jc w:val="left"/>
        <w:rPr>
          <w:rFonts w:ascii="Arial" w:hAnsi="Arial" w:cs="Arial"/>
          <w:b/>
          <w:color w:val="002060"/>
          <w:sz w:val="24"/>
          <w:szCs w:val="22"/>
          <w:lang w:val="el-GR"/>
        </w:rPr>
      </w:pPr>
    </w:p>
    <w:p w:rsidR="001B4F6E" w:rsidRDefault="001B4F6E" w:rsidP="001B4F6E">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4" w:name="_Toc90976845"/>
      <w:r>
        <w:rPr>
          <w:lang w:val="el-GR"/>
        </w:rPr>
        <w:t>ΠΑΡΑΡΤΗΜΑ ΙΙ –  ΕΕΕΣ</w:t>
      </w:r>
      <w:bookmarkEnd w:id="4"/>
    </w:p>
    <w:p w:rsidR="001B4F6E" w:rsidRPr="0090797B" w:rsidRDefault="001B4F6E" w:rsidP="001B4F6E">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ascii="Calibri" w:hAnsi="Calibri" w:cs="Calibri"/>
          <w:sz w:val="22"/>
          <w:szCs w:val="22"/>
        </w:rPr>
        <w:t xml:space="preserve">ΕΕΕΣ το οποίο έχει αναρτηθεί, σε μορφή αρχείων τύπου </w:t>
      </w:r>
      <w:r w:rsidRPr="0090797B">
        <w:rPr>
          <w:rStyle w:val="1310"/>
          <w:rFonts w:ascii="Calibri" w:hAnsi="Calibri" w:cs="Calibri"/>
          <w:sz w:val="22"/>
          <w:szCs w:val="22"/>
          <w:lang w:val="en-US"/>
        </w:rPr>
        <w:t>XML</w:t>
      </w:r>
      <w:r w:rsidRPr="0090797B">
        <w:rPr>
          <w:rStyle w:val="1310"/>
          <w:rFonts w:ascii="Calibri" w:hAnsi="Calibri" w:cs="Calibri"/>
          <w:sz w:val="22"/>
          <w:szCs w:val="22"/>
        </w:rPr>
        <w:t xml:space="preserve"> και </w:t>
      </w:r>
      <w:r w:rsidRPr="0090797B">
        <w:rPr>
          <w:rStyle w:val="1310"/>
          <w:rFonts w:ascii="Calibri" w:hAnsi="Calibri" w:cs="Calibri"/>
          <w:sz w:val="22"/>
          <w:szCs w:val="22"/>
          <w:lang w:val="en-US"/>
        </w:rPr>
        <w:t>PDF</w:t>
      </w:r>
      <w:r w:rsidRPr="0090797B">
        <w:rPr>
          <w:rStyle w:val="1310"/>
          <w:rFonts w:ascii="Calibri" w:hAnsi="Calibri" w:cs="Calibri"/>
          <w:sz w:val="22"/>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1B4F6E" w:rsidRPr="0090797B" w:rsidRDefault="001B4F6E" w:rsidP="001B4F6E">
      <w:pPr>
        <w:pStyle w:val="2b"/>
        <w:numPr>
          <w:ilvl w:val="0"/>
          <w:numId w:val="20"/>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1B4F6E" w:rsidRPr="0090797B" w:rsidRDefault="001B4F6E" w:rsidP="001B4F6E">
      <w:pPr>
        <w:pStyle w:val="2b"/>
        <w:numPr>
          <w:ilvl w:val="0"/>
          <w:numId w:val="20"/>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1B4F6E" w:rsidRDefault="001B4F6E" w:rsidP="001B4F6E">
      <w:pPr>
        <w:pStyle w:val="131"/>
        <w:shd w:val="clear" w:color="auto" w:fill="auto"/>
        <w:spacing w:before="0" w:after="0" w:line="264" w:lineRule="exact"/>
        <w:ind w:left="20" w:right="20" w:firstLine="0"/>
        <w:rPr>
          <w:rFonts w:ascii="Calibri" w:hAnsi="Calibri" w:cs="Calibri"/>
          <w:sz w:val="22"/>
          <w:szCs w:val="22"/>
        </w:rPr>
      </w:pPr>
    </w:p>
    <w:p w:rsidR="001B4F6E" w:rsidRPr="0090797B" w:rsidRDefault="001B4F6E" w:rsidP="001B4F6E">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1B4F6E" w:rsidRDefault="001B4F6E" w:rsidP="001B4F6E">
      <w:pPr>
        <w:pStyle w:val="131"/>
        <w:shd w:val="clear" w:color="auto" w:fill="auto"/>
        <w:spacing w:before="0" w:after="0" w:line="264" w:lineRule="exact"/>
        <w:ind w:left="20" w:firstLine="0"/>
      </w:pPr>
    </w:p>
    <w:p w:rsidR="001B4F6E" w:rsidRPr="003A2CF5" w:rsidRDefault="001B4F6E" w:rsidP="001B4F6E">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1B4F6E" w:rsidRPr="003A2CF5" w:rsidRDefault="001B4F6E" w:rsidP="001B4F6E">
      <w:pPr>
        <w:pStyle w:val="131"/>
        <w:numPr>
          <w:ilvl w:val="0"/>
          <w:numId w:val="37"/>
        </w:numPr>
        <w:shd w:val="clear" w:color="auto" w:fill="auto"/>
        <w:spacing w:before="0" w:after="0" w:line="264" w:lineRule="exact"/>
        <w:ind w:right="2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1B4F6E" w:rsidRPr="00E400E2" w:rsidRDefault="001B4F6E" w:rsidP="001B4F6E">
      <w:pPr>
        <w:pStyle w:val="131"/>
        <w:numPr>
          <w:ilvl w:val="0"/>
          <w:numId w:val="37"/>
        </w:numPr>
        <w:shd w:val="clear" w:color="auto" w:fill="auto"/>
        <w:spacing w:before="0" w:after="0" w:line="264" w:lineRule="exact"/>
        <w:ind w:right="20"/>
        <w:rPr>
          <w:b/>
          <w:color w:val="002060"/>
          <w:sz w:val="24"/>
          <w:szCs w:val="22"/>
        </w:rPr>
      </w:pPr>
      <w:r w:rsidRPr="00E400E2">
        <w:rPr>
          <w:rFonts w:ascii="Calibri" w:hAnsi="Calibri" w:cs="Calibri"/>
          <w:sz w:val="22"/>
          <w:szCs w:val="22"/>
        </w:rPr>
        <w:t>Λόγω του ότι η προς ανάθεση σύμβαση υποδιαιρείται σε τμήματα και τα κριτήρια επιλογής ποικίλλουν από τμήμα σε τμήμα, πρέπει να συμπληρώνεται ένα ΕΕΕΣ για κάθε προσφερόμενο τμήμα/είδος.</w:t>
      </w:r>
      <w:r w:rsidRPr="00E400E2">
        <w:t xml:space="preserve"> </w:t>
      </w:r>
      <w:r w:rsidRPr="00E400E2">
        <w:br w:type="page"/>
      </w:r>
    </w:p>
    <w:p w:rsidR="001B4F6E" w:rsidRPr="00BD65F6" w:rsidRDefault="001B4F6E" w:rsidP="001B4F6E">
      <w:pPr>
        <w:pStyle w:val="2"/>
        <w:tabs>
          <w:tab w:val="clear" w:pos="567"/>
          <w:tab w:val="left" w:pos="0"/>
        </w:tabs>
        <w:spacing w:before="57" w:after="57"/>
        <w:ind w:left="0" w:firstLine="0"/>
        <w:rPr>
          <w:i/>
          <w:color w:val="5B9BD5"/>
          <w:lang w:val="el-GR"/>
        </w:rPr>
      </w:pPr>
      <w:bookmarkStart w:id="5" w:name="_Toc90976846"/>
      <w:r>
        <w:rPr>
          <w:lang w:val="el-GR"/>
        </w:rPr>
        <w:lastRenderedPageBreak/>
        <w:t>ΠΑΡΑΡΤΗΜΑ ΙΙΙ – Υπόδειγμα φύλλου συμμόρφωσης</w:t>
      </w:r>
      <w:bookmarkEnd w:id="5"/>
    </w:p>
    <w:p w:rsidR="001B4F6E" w:rsidRPr="00252DD1" w:rsidRDefault="001B4F6E" w:rsidP="001B4F6E">
      <w:pPr>
        <w:spacing w:line="360" w:lineRule="auto"/>
        <w:rPr>
          <w:bCs/>
          <w:szCs w:val="22"/>
          <w:lang w:val="el-GR"/>
        </w:rPr>
      </w:pPr>
    </w:p>
    <w:tbl>
      <w:tblPr>
        <w:tblW w:w="9513" w:type="dxa"/>
        <w:tblLook w:val="00A0"/>
      </w:tblPr>
      <w:tblGrid>
        <w:gridCol w:w="640"/>
        <w:gridCol w:w="4988"/>
        <w:gridCol w:w="1183"/>
        <w:gridCol w:w="1235"/>
        <w:gridCol w:w="1467"/>
      </w:tblGrid>
      <w:tr w:rsidR="001B4F6E" w:rsidRPr="00BB697B" w:rsidTr="001367B5">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1B4F6E" w:rsidRPr="00252DD1" w:rsidRDefault="001B4F6E" w:rsidP="001367B5">
            <w:pPr>
              <w:spacing w:line="360" w:lineRule="auto"/>
              <w:jc w:val="center"/>
              <w:rPr>
                <w:b/>
                <w:bCs/>
                <w:szCs w:val="22"/>
                <w:lang w:val="el-GR"/>
              </w:rPr>
            </w:pPr>
          </w:p>
          <w:p w:rsidR="001B4F6E" w:rsidRPr="00252DD1" w:rsidRDefault="001B4F6E" w:rsidP="001367B5">
            <w:pPr>
              <w:spacing w:line="360" w:lineRule="auto"/>
              <w:jc w:val="center"/>
              <w:rPr>
                <w:b/>
                <w:bCs/>
                <w:szCs w:val="22"/>
                <w:lang w:val="el-GR"/>
              </w:rPr>
            </w:pPr>
          </w:p>
          <w:p w:rsidR="001B4F6E" w:rsidRPr="00252DD1" w:rsidRDefault="001B4F6E" w:rsidP="001367B5">
            <w:pPr>
              <w:spacing w:line="360" w:lineRule="auto"/>
              <w:jc w:val="center"/>
              <w:rPr>
                <w:b/>
                <w:bCs/>
                <w:szCs w:val="22"/>
                <w:lang w:val="el-GR"/>
              </w:rPr>
            </w:pPr>
          </w:p>
          <w:p w:rsidR="001B4F6E" w:rsidRPr="00BB697B" w:rsidRDefault="001B4F6E" w:rsidP="001367B5">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1B4F6E" w:rsidRPr="00BB697B" w:rsidRDefault="001B4F6E" w:rsidP="001367B5">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B4F6E" w:rsidRPr="00BB697B" w:rsidRDefault="001B4F6E" w:rsidP="001367B5">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B4F6E" w:rsidRPr="00BB697B" w:rsidRDefault="001B4F6E" w:rsidP="001367B5">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B4F6E" w:rsidRPr="00BB697B" w:rsidRDefault="001B4F6E" w:rsidP="001367B5">
            <w:pPr>
              <w:spacing w:line="360" w:lineRule="auto"/>
              <w:jc w:val="center"/>
              <w:rPr>
                <w:b/>
                <w:bCs/>
                <w:szCs w:val="22"/>
              </w:rPr>
            </w:pPr>
            <w:r w:rsidRPr="00BB697B">
              <w:rPr>
                <w:bCs/>
                <w:szCs w:val="22"/>
              </w:rPr>
              <w:t>ΠΑΡΑΠΟΜΠΗ</w:t>
            </w:r>
          </w:p>
        </w:tc>
      </w:tr>
      <w:tr w:rsidR="001B4F6E" w:rsidRPr="00BB697B" w:rsidTr="001367B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B4F6E" w:rsidRPr="00BB697B" w:rsidRDefault="001B4F6E" w:rsidP="001367B5">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1B4F6E" w:rsidRPr="00BB697B" w:rsidRDefault="001B4F6E" w:rsidP="001367B5">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1B4F6E" w:rsidRPr="00BB697B" w:rsidRDefault="001B4F6E" w:rsidP="001367B5">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B4F6E" w:rsidRPr="00BB697B" w:rsidRDefault="001B4F6E" w:rsidP="001367B5">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B4F6E" w:rsidRPr="00BB697B" w:rsidRDefault="001B4F6E" w:rsidP="001367B5">
            <w:pPr>
              <w:spacing w:line="360" w:lineRule="auto"/>
              <w:rPr>
                <w:b/>
                <w:bCs/>
                <w:szCs w:val="22"/>
              </w:rPr>
            </w:pPr>
          </w:p>
        </w:tc>
      </w:tr>
      <w:tr w:rsidR="001B4F6E" w:rsidRPr="00BB697B" w:rsidTr="001367B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B4F6E" w:rsidRPr="00BB697B" w:rsidRDefault="001B4F6E" w:rsidP="001367B5">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1B4F6E" w:rsidRPr="00BB697B" w:rsidRDefault="001B4F6E" w:rsidP="001367B5">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1B4F6E" w:rsidRPr="00BB697B" w:rsidRDefault="001B4F6E" w:rsidP="001367B5">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B4F6E" w:rsidRPr="00BB697B" w:rsidRDefault="001B4F6E" w:rsidP="001367B5">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B4F6E" w:rsidRPr="00BB697B" w:rsidRDefault="001B4F6E" w:rsidP="001367B5">
            <w:pPr>
              <w:spacing w:line="360" w:lineRule="auto"/>
              <w:rPr>
                <w:b/>
                <w:bCs/>
                <w:szCs w:val="22"/>
              </w:rPr>
            </w:pPr>
          </w:p>
        </w:tc>
      </w:tr>
      <w:tr w:rsidR="001B4F6E" w:rsidRPr="00BB697B" w:rsidTr="001367B5">
        <w:trPr>
          <w:trHeight w:val="657"/>
        </w:trPr>
        <w:tc>
          <w:tcPr>
            <w:tcW w:w="640" w:type="dxa"/>
            <w:tcBorders>
              <w:top w:val="nil"/>
              <w:left w:val="single" w:sz="4" w:space="0" w:color="auto"/>
              <w:bottom w:val="single" w:sz="4" w:space="0" w:color="auto"/>
              <w:right w:val="single" w:sz="4" w:space="0" w:color="auto"/>
            </w:tcBorders>
            <w:noWrap/>
          </w:tcPr>
          <w:p w:rsidR="001B4F6E" w:rsidRPr="00BB697B" w:rsidRDefault="001B4F6E" w:rsidP="001367B5">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1B4F6E" w:rsidRPr="00BB697B" w:rsidRDefault="001B4F6E" w:rsidP="001367B5">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1B4F6E" w:rsidRPr="00BB697B" w:rsidRDefault="001B4F6E" w:rsidP="001367B5">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1B4F6E" w:rsidRPr="00BB697B" w:rsidRDefault="001B4F6E" w:rsidP="001367B5">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1B4F6E" w:rsidRPr="00BB697B" w:rsidRDefault="001B4F6E" w:rsidP="001367B5">
            <w:pPr>
              <w:spacing w:line="360" w:lineRule="auto"/>
              <w:rPr>
                <w:szCs w:val="22"/>
              </w:rPr>
            </w:pPr>
            <w:r w:rsidRPr="00BB697B">
              <w:rPr>
                <w:szCs w:val="22"/>
              </w:rPr>
              <w:t> </w:t>
            </w:r>
          </w:p>
        </w:tc>
      </w:tr>
    </w:tbl>
    <w:p w:rsidR="001B4F6E" w:rsidRPr="00BB697B" w:rsidRDefault="001B4F6E" w:rsidP="001B4F6E">
      <w:pPr>
        <w:spacing w:line="360" w:lineRule="auto"/>
        <w:rPr>
          <w:b/>
          <w:bCs/>
          <w:szCs w:val="22"/>
        </w:rPr>
      </w:pPr>
    </w:p>
    <w:p w:rsidR="001B4F6E" w:rsidRPr="00BB697B" w:rsidRDefault="001B4F6E" w:rsidP="001B4F6E">
      <w:pPr>
        <w:spacing w:line="360" w:lineRule="auto"/>
        <w:ind w:right="368"/>
        <w:rPr>
          <w:bCs/>
          <w:szCs w:val="22"/>
        </w:rPr>
      </w:pPr>
      <w:r w:rsidRPr="00BB697B">
        <w:rPr>
          <w:bCs/>
          <w:szCs w:val="22"/>
        </w:rPr>
        <w:t>ΤΕΧΝΙΚΕΣ ΠΡΟΔΙΑΓΡΑΦΕΣ – ΠΙΝΑΚΑΣ ΣΥΜΜΟΡΦΩΣΗΣ</w:t>
      </w:r>
    </w:p>
    <w:p w:rsidR="001B4F6E" w:rsidRPr="00BB697B" w:rsidRDefault="001B4F6E" w:rsidP="001B4F6E">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1B4F6E" w:rsidRPr="00BB697B" w:rsidRDefault="001B4F6E" w:rsidP="001B4F6E">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1B4F6E" w:rsidRPr="00BB697B" w:rsidRDefault="001B4F6E" w:rsidP="001B4F6E">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1B4F6E" w:rsidRPr="00BB697B" w:rsidRDefault="001B4F6E" w:rsidP="001B4F6E">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1B4F6E" w:rsidRPr="00BB697B" w:rsidRDefault="001B4F6E" w:rsidP="001B4F6E">
      <w:pPr>
        <w:spacing w:line="360" w:lineRule="auto"/>
        <w:ind w:right="368"/>
        <w:rPr>
          <w:b/>
          <w:szCs w:val="22"/>
          <w:lang w:val="el-GR"/>
        </w:rPr>
      </w:pPr>
      <w:r w:rsidRPr="00BB697B">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1B4F6E" w:rsidRPr="00BB697B" w:rsidRDefault="001B4F6E" w:rsidP="001B4F6E">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1B4F6E" w:rsidRPr="00BB697B" w:rsidRDefault="001B4F6E" w:rsidP="001B4F6E">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1B4F6E" w:rsidRPr="00BB697B" w:rsidRDefault="001B4F6E" w:rsidP="001B4F6E">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1B4F6E" w:rsidRDefault="001B4F6E" w:rsidP="001B4F6E">
      <w:pPr>
        <w:suppressAutoHyphens w:val="0"/>
        <w:spacing w:after="0"/>
        <w:jc w:val="left"/>
        <w:rPr>
          <w:rFonts w:ascii="Arial" w:hAnsi="Arial" w:cs="Arial"/>
          <w:b/>
          <w:color w:val="002060"/>
          <w:sz w:val="24"/>
          <w:szCs w:val="22"/>
          <w:lang w:val="el-GR"/>
        </w:rPr>
      </w:pPr>
      <w:r>
        <w:rPr>
          <w:lang w:val="el-GR"/>
        </w:rPr>
        <w:br w:type="page"/>
      </w:r>
    </w:p>
    <w:p w:rsidR="001B4F6E" w:rsidRDefault="001B4F6E" w:rsidP="001B4F6E">
      <w:pPr>
        <w:pStyle w:val="2"/>
        <w:tabs>
          <w:tab w:val="clear" w:pos="567"/>
          <w:tab w:val="left" w:pos="0"/>
        </w:tabs>
        <w:spacing w:before="57" w:after="57"/>
        <w:ind w:left="0" w:firstLine="0"/>
        <w:rPr>
          <w:lang w:val="el-GR"/>
        </w:rPr>
        <w:sectPr w:rsidR="001B4F6E" w:rsidSect="00FB5FDE">
          <w:headerReference w:type="default" r:id="rId9"/>
          <w:footerReference w:type="default" r:id="rId10"/>
          <w:pgSz w:w="11906" w:h="16838"/>
          <w:pgMar w:top="1134" w:right="1134" w:bottom="1134" w:left="1134" w:header="720" w:footer="709" w:gutter="0"/>
          <w:cols w:space="720"/>
          <w:docGrid w:linePitch="600" w:charSpace="36864"/>
        </w:sectPr>
      </w:pPr>
    </w:p>
    <w:p w:rsidR="001B4F6E" w:rsidRPr="00BD65F6" w:rsidRDefault="001B4F6E" w:rsidP="001B4F6E">
      <w:pPr>
        <w:pStyle w:val="2"/>
        <w:tabs>
          <w:tab w:val="clear" w:pos="567"/>
          <w:tab w:val="left" w:pos="0"/>
        </w:tabs>
        <w:spacing w:before="57" w:after="57"/>
        <w:ind w:left="0" w:firstLine="0"/>
        <w:rPr>
          <w:lang w:val="el-GR"/>
        </w:rPr>
      </w:pPr>
      <w:bookmarkStart w:id="6" w:name="_Toc90976847"/>
      <w:r>
        <w:rPr>
          <w:lang w:val="el-GR"/>
        </w:rPr>
        <w:lastRenderedPageBreak/>
        <w:t>ΠΑΡΑΡΤΗΜΑ ΙV – Υπόδειγμα πίνακα οικονομικής προσφοράς</w:t>
      </w:r>
      <w:bookmarkEnd w:id="6"/>
    </w:p>
    <w:p w:rsidR="001B4F6E" w:rsidRDefault="001B4F6E" w:rsidP="001B4F6E">
      <w:pPr>
        <w:pStyle w:val="normalwithoutspacing"/>
        <w:spacing w:before="57" w:after="57"/>
      </w:pPr>
    </w:p>
    <w:tbl>
      <w:tblPr>
        <w:tblW w:w="12882" w:type="dxa"/>
        <w:jc w:val="center"/>
        <w:tblLayout w:type="fixed"/>
        <w:tblCellMar>
          <w:left w:w="10" w:type="dxa"/>
          <w:right w:w="10" w:type="dxa"/>
        </w:tblCellMar>
        <w:tblLook w:val="04A0"/>
      </w:tblPr>
      <w:tblGrid>
        <w:gridCol w:w="359"/>
        <w:gridCol w:w="1033"/>
        <w:gridCol w:w="970"/>
        <w:gridCol w:w="1072"/>
        <w:gridCol w:w="1534"/>
        <w:gridCol w:w="1701"/>
        <w:gridCol w:w="1276"/>
        <w:gridCol w:w="1276"/>
        <w:gridCol w:w="1701"/>
        <w:gridCol w:w="1960"/>
      </w:tblGrid>
      <w:tr w:rsidR="001B4F6E" w:rsidRPr="00403292" w:rsidTr="001367B5">
        <w:trPr>
          <w:trHeight w:val="475"/>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1B4F6E" w:rsidRPr="00FA18EE" w:rsidRDefault="001B4F6E" w:rsidP="001367B5">
            <w:pPr>
              <w:pStyle w:val="131"/>
              <w:shd w:val="clear" w:color="auto" w:fill="auto"/>
              <w:spacing w:before="0" w:after="0" w:line="226" w:lineRule="exact"/>
              <w:ind w:firstLine="0"/>
              <w:jc w:val="center"/>
              <w:rPr>
                <w:rFonts w:ascii="Calibri" w:hAnsi="Calibri" w:cs="Calibri"/>
                <w:sz w:val="20"/>
                <w:szCs w:val="20"/>
              </w:rPr>
            </w:pPr>
            <w:r w:rsidRPr="00FA18EE">
              <w:rPr>
                <w:rFonts w:ascii="Calibri" w:hAnsi="Calibri" w:cs="Calibri"/>
                <w:sz w:val="20"/>
                <w:szCs w:val="20"/>
              </w:rPr>
              <w:t>ΑΝΑΘΕΤΟΥΣΑ ΑΡΧΗ</w:t>
            </w:r>
          </w:p>
        </w:tc>
        <w:tc>
          <w:tcPr>
            <w:tcW w:w="11490" w:type="dxa"/>
            <w:gridSpan w:val="8"/>
            <w:tcBorders>
              <w:top w:val="single" w:sz="4" w:space="0" w:color="auto"/>
              <w:left w:val="single" w:sz="4" w:space="0" w:color="auto"/>
              <w:bottom w:val="single" w:sz="4" w:space="0" w:color="auto"/>
              <w:right w:val="single" w:sz="4" w:space="0" w:color="auto"/>
            </w:tcBorders>
            <w:shd w:val="clear" w:color="auto" w:fill="FFFFFF"/>
          </w:tcPr>
          <w:p w:rsidR="001B4F6E" w:rsidRPr="00FA18EE" w:rsidRDefault="001B4F6E" w:rsidP="001367B5">
            <w:pPr>
              <w:pStyle w:val="131"/>
              <w:shd w:val="clear" w:color="auto" w:fill="auto"/>
              <w:spacing w:before="0" w:after="0" w:line="240" w:lineRule="auto"/>
              <w:ind w:left="3420" w:firstLine="0"/>
              <w:jc w:val="left"/>
              <w:rPr>
                <w:rFonts w:ascii="Calibri" w:hAnsi="Calibri" w:cs="Calibri"/>
                <w:sz w:val="20"/>
                <w:szCs w:val="20"/>
              </w:rPr>
            </w:pPr>
            <w:r w:rsidRPr="00FA18EE">
              <w:rPr>
                <w:rFonts w:ascii="Calibri" w:hAnsi="Calibri" w:cs="Calibri"/>
                <w:sz w:val="20"/>
                <w:szCs w:val="20"/>
              </w:rPr>
              <w:t xml:space="preserve">Γ.Ν.-ΛΑΣΙΘΙΟΥ – Γ.Ν.-Κ.Υ. ΝΕΑΠΟΛΗΣ «ΔΙΑΛΥΝΑΚΕΙΟ» </w:t>
            </w:r>
          </w:p>
        </w:tc>
      </w:tr>
      <w:tr w:rsidR="001B4F6E" w:rsidRPr="009779EA" w:rsidTr="001367B5">
        <w:trPr>
          <w:trHeight w:val="494"/>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1B4F6E" w:rsidRPr="00FA18EE" w:rsidRDefault="001B4F6E" w:rsidP="001367B5">
            <w:pPr>
              <w:pStyle w:val="131"/>
              <w:shd w:val="clear" w:color="auto" w:fill="auto"/>
              <w:spacing w:before="0" w:after="0" w:line="226" w:lineRule="exact"/>
              <w:ind w:firstLine="0"/>
              <w:jc w:val="center"/>
              <w:rPr>
                <w:rFonts w:ascii="Calibri" w:hAnsi="Calibri" w:cs="Calibri"/>
                <w:sz w:val="20"/>
                <w:szCs w:val="20"/>
              </w:rPr>
            </w:pPr>
            <w:r w:rsidRPr="00FA18EE">
              <w:rPr>
                <w:rFonts w:ascii="Calibri" w:hAnsi="Calibri" w:cs="Calibri"/>
                <w:sz w:val="20"/>
                <w:szCs w:val="20"/>
              </w:rPr>
              <w:t>ΑΡΙΘ. ΔΙΑΚΗΡΥΞΗΣ</w:t>
            </w:r>
          </w:p>
        </w:tc>
        <w:tc>
          <w:tcPr>
            <w:tcW w:w="11490" w:type="dxa"/>
            <w:gridSpan w:val="8"/>
            <w:tcBorders>
              <w:top w:val="single" w:sz="4" w:space="0" w:color="auto"/>
              <w:left w:val="single" w:sz="4" w:space="0" w:color="auto"/>
              <w:bottom w:val="single" w:sz="4" w:space="0" w:color="auto"/>
              <w:right w:val="single" w:sz="4" w:space="0" w:color="auto"/>
            </w:tcBorders>
            <w:shd w:val="clear" w:color="auto" w:fill="FFFFFF"/>
          </w:tcPr>
          <w:p w:rsidR="001B4F6E" w:rsidRPr="00FA18EE" w:rsidRDefault="001B4F6E" w:rsidP="001367B5">
            <w:pPr>
              <w:pStyle w:val="131"/>
              <w:shd w:val="clear" w:color="auto" w:fill="auto"/>
              <w:spacing w:before="0" w:after="0" w:line="240" w:lineRule="auto"/>
              <w:ind w:left="4400" w:firstLine="0"/>
              <w:jc w:val="left"/>
              <w:rPr>
                <w:rFonts w:ascii="Calibri" w:hAnsi="Calibri" w:cs="Calibri"/>
                <w:sz w:val="20"/>
                <w:szCs w:val="20"/>
              </w:rPr>
            </w:pPr>
            <w:r w:rsidRPr="00FA18EE">
              <w:rPr>
                <w:rFonts w:ascii="Calibri" w:hAnsi="Calibri" w:cs="Calibri"/>
                <w:sz w:val="20"/>
                <w:szCs w:val="20"/>
              </w:rPr>
              <w:t>/00-00-2021</w:t>
            </w:r>
          </w:p>
        </w:tc>
      </w:tr>
      <w:tr w:rsidR="001B4F6E" w:rsidRPr="00403292" w:rsidTr="001367B5">
        <w:trPr>
          <w:trHeight w:val="600"/>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1B4F6E" w:rsidRPr="00FA18EE" w:rsidRDefault="001B4F6E" w:rsidP="001367B5">
            <w:pPr>
              <w:pStyle w:val="131"/>
              <w:shd w:val="clear" w:color="auto" w:fill="auto"/>
              <w:spacing w:before="0" w:after="0" w:line="240" w:lineRule="auto"/>
              <w:ind w:firstLine="0"/>
              <w:jc w:val="center"/>
              <w:rPr>
                <w:rFonts w:ascii="Calibri" w:hAnsi="Calibri" w:cs="Calibri"/>
                <w:sz w:val="20"/>
                <w:szCs w:val="20"/>
              </w:rPr>
            </w:pPr>
            <w:r w:rsidRPr="00FA18EE">
              <w:rPr>
                <w:rFonts w:ascii="Calibri" w:hAnsi="Calibri" w:cs="Calibri"/>
                <w:sz w:val="20"/>
                <w:szCs w:val="20"/>
              </w:rPr>
              <w:t xml:space="preserve">ΤΙΤΛΟΣ </w:t>
            </w:r>
            <w:r>
              <w:rPr>
                <w:rFonts w:ascii="Calibri" w:hAnsi="Calibri" w:cs="Calibri"/>
                <w:sz w:val="20"/>
                <w:szCs w:val="20"/>
              </w:rPr>
              <w:t>ΔΙΑΓΩΝΙΣΜΟΥ</w:t>
            </w:r>
            <w:r w:rsidRPr="00FA18EE">
              <w:rPr>
                <w:rFonts w:ascii="Calibri" w:hAnsi="Calibri" w:cs="Calibri"/>
                <w:sz w:val="20"/>
                <w:szCs w:val="20"/>
              </w:rPr>
              <w:t xml:space="preserve"> :</w:t>
            </w:r>
          </w:p>
        </w:tc>
        <w:tc>
          <w:tcPr>
            <w:tcW w:w="11490" w:type="dxa"/>
            <w:gridSpan w:val="8"/>
            <w:tcBorders>
              <w:top w:val="single" w:sz="4" w:space="0" w:color="auto"/>
              <w:left w:val="single" w:sz="4" w:space="0" w:color="auto"/>
              <w:bottom w:val="single" w:sz="4" w:space="0" w:color="auto"/>
              <w:right w:val="single" w:sz="4" w:space="0" w:color="auto"/>
            </w:tcBorders>
            <w:shd w:val="clear" w:color="auto" w:fill="FFFFFF"/>
          </w:tcPr>
          <w:p w:rsidR="001B4F6E" w:rsidRPr="00FA18EE" w:rsidRDefault="001B4F6E" w:rsidP="001367B5">
            <w:pPr>
              <w:pStyle w:val="131"/>
              <w:shd w:val="clear" w:color="auto" w:fill="auto"/>
              <w:spacing w:before="0" w:after="0" w:line="240" w:lineRule="auto"/>
              <w:ind w:firstLine="0"/>
              <w:jc w:val="center"/>
              <w:rPr>
                <w:rFonts w:ascii="Calibri" w:hAnsi="Calibri" w:cs="Calibri"/>
                <w:sz w:val="20"/>
                <w:szCs w:val="20"/>
              </w:rPr>
            </w:pPr>
            <w:r w:rsidRPr="00DF2919">
              <w:rPr>
                <w:rFonts w:ascii="Calibri" w:hAnsi="Calibri" w:cs="Calibri"/>
                <w:sz w:val="20"/>
                <w:szCs w:val="20"/>
              </w:rPr>
              <w:t>ΗΛΕΚΤΡΟΝΙΚΟΣ ΑΝΩ ΤΟΥ ΟΡΙΟΥ ΔΙΑΓΩΝΙΣΜΟΣ ΜΕ ΑΝΟΙΚΤΗ ΔΙΑΔΙΚΑΣΙΑ ΓΙΑ ΤΗΝ ΠΡΟΜΗΘΕΙΑ  ΙΑΤΡΟΤΕΧΝΟΛΟΓΙΚΟΥ ΕΞΟΠΛΙΣΜΟΥ ΓΙΑ ΤΗΝ ΟΡΓΑΝΙΚΗ ΜΟΝΑΔΑ ΕΔΡΑΣ-ΑΓΙΟΣ ΝΙΚΟΛΑΟΣ ΤΟΥ Γ.Ν. ΛΑΣΙΘΙΟΥ ΚΑΙ ΓΙΑ ΤΟ Γ.Ν. - Κ.Υ. ΝΕΑΠΟΛΕΩΣ «ΔΙΑΛΥΝΑΚΕΙΟ» ΜΕ ΚΡΙΤΗΡΙΟ ΚΑΤΑΚΥΡΩΣΗΣ ΤΗΝ ΧΑΜΗΛΟΤΕΡΗ ΤΙΜΗ ΣΥΝΟΛΙΚΗΣ ΠΡΟΫΠΟΛΟΓΙΣΘΕΙΣΑΣ ΔΑΠΑΝΗΣ 228.323,00 ΕΥΡΩ</w:t>
            </w:r>
          </w:p>
        </w:tc>
      </w:tr>
      <w:tr w:rsidR="001B4F6E" w:rsidRPr="00403292" w:rsidTr="001367B5">
        <w:trPr>
          <w:trHeight w:val="1080"/>
          <w:jc w:val="center"/>
        </w:trPr>
        <w:tc>
          <w:tcPr>
            <w:tcW w:w="359" w:type="dxa"/>
            <w:tcBorders>
              <w:top w:val="single" w:sz="4" w:space="0" w:color="auto"/>
              <w:left w:val="single" w:sz="4" w:space="0" w:color="auto"/>
              <w:bottom w:val="single" w:sz="4" w:space="0" w:color="auto"/>
              <w:right w:val="single" w:sz="4" w:space="0" w:color="auto"/>
            </w:tcBorders>
            <w:shd w:val="clear" w:color="auto" w:fill="FFFFFF"/>
            <w:vAlign w:val="center"/>
          </w:tcPr>
          <w:p w:rsidR="001B4F6E" w:rsidRPr="00FA18EE" w:rsidRDefault="001B4F6E" w:rsidP="001367B5">
            <w:pPr>
              <w:pStyle w:val="161"/>
              <w:shd w:val="clear" w:color="auto" w:fill="auto"/>
              <w:spacing w:line="182" w:lineRule="exact"/>
              <w:ind w:firstLine="0"/>
              <w:jc w:val="center"/>
              <w:rPr>
                <w:rFonts w:ascii="Calibri" w:hAnsi="Calibri" w:cs="Calibri"/>
                <w:sz w:val="20"/>
                <w:szCs w:val="20"/>
              </w:rPr>
            </w:pPr>
            <w:r w:rsidRPr="00FA18EE">
              <w:rPr>
                <w:rFonts w:ascii="Calibri" w:hAnsi="Calibri" w:cs="Calibri"/>
                <w:sz w:val="20"/>
                <w:szCs w:val="20"/>
              </w:rPr>
              <w:t>Α/Α</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1B4F6E" w:rsidRPr="00FA18EE" w:rsidRDefault="001B4F6E" w:rsidP="001367B5">
            <w:pPr>
              <w:pStyle w:val="161"/>
              <w:shd w:val="clear" w:color="auto" w:fill="auto"/>
              <w:spacing w:line="182" w:lineRule="exact"/>
              <w:ind w:firstLine="0"/>
              <w:jc w:val="center"/>
              <w:rPr>
                <w:rFonts w:ascii="Calibri" w:hAnsi="Calibri" w:cs="Calibri"/>
                <w:sz w:val="20"/>
                <w:szCs w:val="20"/>
              </w:rPr>
            </w:pPr>
            <w:r>
              <w:rPr>
                <w:rFonts w:ascii="Calibri" w:hAnsi="Calibri" w:cs="Calibri"/>
                <w:sz w:val="20"/>
                <w:szCs w:val="20"/>
              </w:rPr>
              <w:t>ΠΕΡΙΓΡΑΦ</w:t>
            </w:r>
            <w:r w:rsidRPr="00FA18EE">
              <w:rPr>
                <w:rFonts w:ascii="Calibri" w:hAnsi="Calibri" w:cs="Calibri"/>
                <w:sz w:val="20"/>
                <w:szCs w:val="20"/>
              </w:rPr>
              <w:t>Η ΕΙΔΟΥΣ</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1B4F6E" w:rsidRPr="00FA18EE" w:rsidRDefault="001B4F6E" w:rsidP="001367B5">
            <w:pPr>
              <w:pStyle w:val="281"/>
              <w:shd w:val="clear" w:color="auto" w:fill="auto"/>
              <w:spacing w:line="182" w:lineRule="exact"/>
              <w:jc w:val="center"/>
              <w:rPr>
                <w:rFonts w:ascii="Calibri" w:hAnsi="Calibri" w:cs="Calibri"/>
                <w:w w:val="100"/>
                <w:sz w:val="20"/>
                <w:szCs w:val="20"/>
              </w:rPr>
            </w:pPr>
            <w:r w:rsidRPr="00FA18EE">
              <w:rPr>
                <w:rFonts w:ascii="Calibri" w:hAnsi="Calibri" w:cs="Calibri"/>
                <w:w w:val="100"/>
                <w:sz w:val="20"/>
                <w:szCs w:val="20"/>
              </w:rPr>
              <w:t>ΜΟΝΑΔΑ</w:t>
            </w:r>
          </w:p>
          <w:p w:rsidR="001B4F6E" w:rsidRPr="00FA18EE" w:rsidRDefault="001B4F6E" w:rsidP="001367B5">
            <w:pPr>
              <w:pStyle w:val="161"/>
              <w:shd w:val="clear" w:color="auto" w:fill="auto"/>
              <w:spacing w:line="182" w:lineRule="exact"/>
              <w:ind w:firstLine="0"/>
              <w:jc w:val="center"/>
              <w:rPr>
                <w:rFonts w:ascii="Calibri" w:hAnsi="Calibri" w:cs="Calibri"/>
                <w:sz w:val="20"/>
                <w:szCs w:val="20"/>
              </w:rPr>
            </w:pPr>
            <w:r w:rsidRPr="00FA18EE">
              <w:rPr>
                <w:rFonts w:ascii="Calibri" w:hAnsi="Calibri" w:cs="Calibri"/>
                <w:sz w:val="20"/>
                <w:szCs w:val="20"/>
              </w:rPr>
              <w:t>ΜΕΤΡΗΣΗΣ</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1B4F6E" w:rsidRPr="00FA18EE" w:rsidRDefault="001B4F6E" w:rsidP="001367B5">
            <w:pPr>
              <w:pStyle w:val="161"/>
              <w:shd w:val="clear" w:color="auto" w:fill="auto"/>
              <w:spacing w:line="182" w:lineRule="exact"/>
              <w:ind w:firstLine="0"/>
              <w:jc w:val="center"/>
              <w:rPr>
                <w:rFonts w:ascii="Calibri" w:hAnsi="Calibri" w:cs="Calibri"/>
                <w:sz w:val="20"/>
                <w:szCs w:val="20"/>
              </w:rPr>
            </w:pPr>
            <w:r w:rsidRPr="00FA18EE">
              <w:rPr>
                <w:rFonts w:ascii="Calibri" w:hAnsi="Calibri" w:cs="Calibri"/>
                <w:sz w:val="20"/>
                <w:szCs w:val="20"/>
              </w:rPr>
              <w:t>ΠΟΣΟΤΗΤΑ</w:t>
            </w:r>
          </w:p>
        </w:tc>
        <w:tc>
          <w:tcPr>
            <w:tcW w:w="1534" w:type="dxa"/>
            <w:tcBorders>
              <w:top w:val="single" w:sz="4" w:space="0" w:color="auto"/>
              <w:left w:val="single" w:sz="4" w:space="0" w:color="auto"/>
              <w:bottom w:val="single" w:sz="4" w:space="0" w:color="auto"/>
              <w:right w:val="single" w:sz="4" w:space="0" w:color="auto"/>
            </w:tcBorders>
            <w:shd w:val="clear" w:color="auto" w:fill="FFFFFF"/>
            <w:vAlign w:val="center"/>
          </w:tcPr>
          <w:p w:rsidR="001B4F6E" w:rsidRPr="00FA18EE" w:rsidRDefault="001B4F6E" w:rsidP="001367B5">
            <w:pPr>
              <w:pStyle w:val="281"/>
              <w:shd w:val="clear" w:color="auto" w:fill="auto"/>
              <w:spacing w:after="60" w:line="182" w:lineRule="exact"/>
              <w:jc w:val="center"/>
              <w:rPr>
                <w:rFonts w:ascii="Calibri" w:hAnsi="Calibri" w:cs="Calibri"/>
                <w:w w:val="100"/>
                <w:sz w:val="20"/>
                <w:szCs w:val="20"/>
              </w:rPr>
            </w:pPr>
            <w:r w:rsidRPr="00FA18EE">
              <w:rPr>
                <w:rFonts w:ascii="Calibri" w:hAnsi="Calibri" w:cs="Calibri"/>
                <w:w w:val="100"/>
                <w:sz w:val="20"/>
                <w:szCs w:val="20"/>
              </w:rPr>
              <w:t>ΠΡΟΣΦΕΡΟΜΕΝΗ ΤΙΜΗ (Π)</w:t>
            </w:r>
          </w:p>
          <w:p w:rsidR="001B4F6E" w:rsidRPr="00FA18EE" w:rsidRDefault="001B4F6E" w:rsidP="001367B5">
            <w:pPr>
              <w:pStyle w:val="281"/>
              <w:shd w:val="clear" w:color="auto" w:fill="auto"/>
              <w:spacing w:after="60" w:line="182" w:lineRule="exact"/>
              <w:jc w:val="center"/>
              <w:rPr>
                <w:rFonts w:ascii="Calibri" w:hAnsi="Calibri" w:cs="Calibri"/>
                <w:w w:val="100"/>
                <w:sz w:val="20"/>
                <w:szCs w:val="20"/>
              </w:rPr>
            </w:pPr>
            <w:r>
              <w:rPr>
                <w:rFonts w:ascii="Calibri" w:hAnsi="Calibri" w:cs="Calibri"/>
                <w:w w:val="100"/>
                <w:sz w:val="20"/>
                <w:szCs w:val="20"/>
              </w:rPr>
              <w:t>ΜΟΝΑΔΟΣ ΠΡΟ ΦΠΑ (</w:t>
            </w:r>
            <w:r w:rsidRPr="00FA18EE">
              <w:rPr>
                <w:rFonts w:ascii="Calibri" w:hAnsi="Calibri" w:cs="Calibri"/>
                <w:w w:val="100"/>
                <w:sz w:val="20"/>
                <w:szCs w:val="20"/>
              </w:rPr>
              <w:t>ΑΡΙΘΜΗΤΙΚΑ)</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1B4F6E" w:rsidRPr="00FA18EE" w:rsidRDefault="001B4F6E" w:rsidP="001367B5">
            <w:pPr>
              <w:pStyle w:val="281"/>
              <w:shd w:val="clear" w:color="auto" w:fill="auto"/>
              <w:spacing w:after="120" w:line="182" w:lineRule="exact"/>
              <w:ind w:right="240"/>
              <w:jc w:val="center"/>
              <w:rPr>
                <w:rFonts w:ascii="Calibri" w:hAnsi="Calibri" w:cs="Calibri"/>
                <w:w w:val="100"/>
                <w:sz w:val="20"/>
                <w:szCs w:val="20"/>
              </w:rPr>
            </w:pPr>
            <w:r w:rsidRPr="00FA18EE">
              <w:rPr>
                <w:rFonts w:ascii="Calibri" w:hAnsi="Calibri" w:cs="Calibri"/>
                <w:w w:val="100"/>
                <w:sz w:val="20"/>
                <w:szCs w:val="20"/>
              </w:rPr>
              <w:t>ΠΡΟΣΦΕΡΟΜΕΝΗ ΤΙΜΗ (Π) ΜΟΝΑΔΟΣ</w:t>
            </w:r>
            <w:r>
              <w:rPr>
                <w:rFonts w:ascii="Calibri" w:hAnsi="Calibri" w:cs="Calibri"/>
                <w:w w:val="100"/>
                <w:sz w:val="20"/>
                <w:szCs w:val="20"/>
              </w:rPr>
              <w:t xml:space="preserve"> ΠΡΟ ΦΠΑ (</w:t>
            </w:r>
            <w:r w:rsidRPr="00FA18EE">
              <w:rPr>
                <w:rFonts w:ascii="Calibri" w:hAnsi="Calibri" w:cs="Calibri"/>
                <w:w w:val="100"/>
                <w:sz w:val="20"/>
                <w:szCs w:val="20"/>
              </w:rPr>
              <w:t>ΟΛΟΓΡΑΦΩΣ)</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B4F6E" w:rsidRPr="00FA18EE" w:rsidRDefault="001B4F6E" w:rsidP="001367B5">
            <w:pPr>
              <w:pStyle w:val="161"/>
              <w:shd w:val="clear" w:color="auto" w:fill="auto"/>
              <w:spacing w:after="120" w:line="182" w:lineRule="exact"/>
              <w:ind w:firstLine="0"/>
              <w:jc w:val="center"/>
              <w:rPr>
                <w:rFonts w:ascii="Calibri" w:hAnsi="Calibri" w:cs="Calibri"/>
                <w:sz w:val="20"/>
                <w:szCs w:val="20"/>
              </w:rPr>
            </w:pPr>
            <w:r w:rsidRPr="00FA18EE">
              <w:rPr>
                <w:rFonts w:ascii="Calibri" w:hAnsi="Calibri" w:cs="Calibri"/>
                <w:sz w:val="20"/>
                <w:szCs w:val="20"/>
              </w:rPr>
              <w:t>ΣΥΝΟΛΙΚΗ ΑΞΙΑ ΠΡΟ ΦΠΑ</w:t>
            </w:r>
            <w:r>
              <w:rPr>
                <w:rFonts w:ascii="Calibri" w:hAnsi="Calibri" w:cs="Calibri"/>
                <w:sz w:val="20"/>
                <w:szCs w:val="20"/>
              </w:rPr>
              <w:t xml:space="preserve"> (</w:t>
            </w:r>
            <w:r w:rsidRPr="00FA18EE">
              <w:rPr>
                <w:rFonts w:ascii="Calibri" w:hAnsi="Calibri" w:cs="Calibri"/>
                <w:sz w:val="20"/>
                <w:szCs w:val="20"/>
              </w:rPr>
              <w:t>ΑΡΙΘΜΗΤΙΚΑ)</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B4F6E" w:rsidRPr="00FA18EE" w:rsidRDefault="001B4F6E" w:rsidP="001367B5">
            <w:pPr>
              <w:pStyle w:val="161"/>
              <w:shd w:val="clear" w:color="auto" w:fill="auto"/>
              <w:spacing w:line="182" w:lineRule="exact"/>
              <w:ind w:firstLine="0"/>
              <w:jc w:val="center"/>
              <w:rPr>
                <w:rFonts w:ascii="Calibri" w:hAnsi="Calibri" w:cs="Calibri"/>
                <w:sz w:val="20"/>
                <w:szCs w:val="20"/>
              </w:rPr>
            </w:pPr>
            <w:r w:rsidRPr="00FA18EE">
              <w:rPr>
                <w:rFonts w:ascii="Calibri" w:hAnsi="Calibri" w:cs="Calibri"/>
                <w:sz w:val="20"/>
                <w:szCs w:val="20"/>
              </w:rPr>
              <w:t>ΦΠΑ (ΑΡΙΘΜΗΤΙΚΑ)</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1B4F6E" w:rsidRPr="00FA18EE" w:rsidRDefault="001B4F6E" w:rsidP="001367B5">
            <w:pPr>
              <w:pStyle w:val="161"/>
              <w:shd w:val="clear" w:color="auto" w:fill="auto"/>
              <w:spacing w:after="60" w:line="182" w:lineRule="exact"/>
              <w:ind w:firstLine="0"/>
              <w:jc w:val="center"/>
              <w:rPr>
                <w:rFonts w:ascii="Calibri" w:hAnsi="Calibri" w:cs="Calibri"/>
                <w:sz w:val="20"/>
                <w:szCs w:val="20"/>
              </w:rPr>
            </w:pPr>
            <w:r>
              <w:rPr>
                <w:rFonts w:ascii="Calibri" w:hAnsi="Calibri" w:cs="Calibri"/>
                <w:sz w:val="20"/>
                <w:szCs w:val="20"/>
              </w:rPr>
              <w:t>ΣΥΝΟΛΙΚΟΣ ΠΡΟΫΠΟΛΟΓΙΣΜ</w:t>
            </w:r>
            <w:r w:rsidRPr="00FA18EE">
              <w:rPr>
                <w:rFonts w:ascii="Calibri" w:hAnsi="Calibri" w:cs="Calibri"/>
                <w:sz w:val="20"/>
                <w:szCs w:val="20"/>
              </w:rPr>
              <w:t>ΟΣ ΜΕ ΦΠΑ (ΑΡΙΘΜΗΤΙΚΑ)</w:t>
            </w: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rsidR="001B4F6E" w:rsidRPr="00FA18EE" w:rsidRDefault="001B4F6E" w:rsidP="001367B5">
            <w:pPr>
              <w:pStyle w:val="161"/>
              <w:shd w:val="clear" w:color="auto" w:fill="auto"/>
              <w:spacing w:after="60" w:line="182" w:lineRule="exact"/>
              <w:ind w:firstLine="0"/>
              <w:jc w:val="center"/>
              <w:rPr>
                <w:rFonts w:ascii="Calibri" w:hAnsi="Calibri" w:cs="Calibri"/>
                <w:sz w:val="20"/>
                <w:szCs w:val="20"/>
              </w:rPr>
            </w:pPr>
            <w:r>
              <w:rPr>
                <w:rFonts w:ascii="Calibri" w:hAnsi="Calibri" w:cs="Calibri"/>
                <w:sz w:val="20"/>
                <w:szCs w:val="20"/>
              </w:rPr>
              <w:t>ΣΥΝΟΛΙΚΟΣ ΠΡΟΫΠΟΛΟΓΙΣΜΟ</w:t>
            </w:r>
            <w:r w:rsidRPr="00FA18EE">
              <w:rPr>
                <w:rFonts w:ascii="Calibri" w:hAnsi="Calibri" w:cs="Calibri"/>
                <w:sz w:val="20"/>
                <w:szCs w:val="20"/>
              </w:rPr>
              <w:t>Σ ΜΕ ΦΠΑ (ΟΛΟΓΡΑΦΩΣ)</w:t>
            </w:r>
          </w:p>
        </w:tc>
      </w:tr>
      <w:tr w:rsidR="001B4F6E" w:rsidRPr="00403292" w:rsidTr="001367B5">
        <w:trPr>
          <w:trHeight w:val="298"/>
          <w:jc w:val="center"/>
        </w:trPr>
        <w:tc>
          <w:tcPr>
            <w:tcW w:w="359"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033"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534"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960"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r>
      <w:tr w:rsidR="001B4F6E" w:rsidRPr="00403292" w:rsidTr="001367B5">
        <w:trPr>
          <w:trHeight w:val="293"/>
          <w:jc w:val="center"/>
        </w:trPr>
        <w:tc>
          <w:tcPr>
            <w:tcW w:w="359"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033"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534"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960"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r>
      <w:tr w:rsidR="001B4F6E" w:rsidRPr="00403292" w:rsidTr="001367B5">
        <w:trPr>
          <w:trHeight w:val="302"/>
          <w:jc w:val="center"/>
        </w:trPr>
        <w:tc>
          <w:tcPr>
            <w:tcW w:w="359"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033"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534"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960"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r>
      <w:tr w:rsidR="001B4F6E" w:rsidRPr="00403292" w:rsidTr="001367B5">
        <w:trPr>
          <w:trHeight w:val="298"/>
          <w:jc w:val="center"/>
        </w:trPr>
        <w:tc>
          <w:tcPr>
            <w:tcW w:w="359"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033"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534"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c>
          <w:tcPr>
            <w:tcW w:w="1960" w:type="dxa"/>
            <w:tcBorders>
              <w:top w:val="single" w:sz="4" w:space="0" w:color="auto"/>
              <w:left w:val="single" w:sz="4" w:space="0" w:color="auto"/>
              <w:bottom w:val="single" w:sz="4" w:space="0" w:color="auto"/>
              <w:right w:val="single" w:sz="4" w:space="0" w:color="auto"/>
            </w:tcBorders>
            <w:shd w:val="clear" w:color="auto" w:fill="FFFFFF"/>
          </w:tcPr>
          <w:p w:rsidR="001B4F6E" w:rsidRPr="009779EA" w:rsidRDefault="001B4F6E" w:rsidP="001367B5">
            <w:pPr>
              <w:rPr>
                <w:sz w:val="20"/>
                <w:szCs w:val="20"/>
                <w:lang w:val="el-GR"/>
              </w:rPr>
            </w:pPr>
          </w:p>
        </w:tc>
      </w:tr>
    </w:tbl>
    <w:p w:rsidR="001B4F6E" w:rsidRDefault="001B4F6E" w:rsidP="001B4F6E">
      <w:pPr>
        <w:pStyle w:val="normalwithoutspacing"/>
        <w:spacing w:before="57" w:after="57"/>
      </w:pPr>
      <w:r>
        <w:t xml:space="preserve">Ο Χρόνος Ισχύος της Προσφοράς είναι (αριθμητικώς και ολογράφως) : </w:t>
      </w:r>
      <w:r>
        <w:tab/>
        <w:t>ημέρες</w:t>
      </w:r>
    </w:p>
    <w:p w:rsidR="001B4F6E" w:rsidRDefault="001B4F6E" w:rsidP="001B4F6E">
      <w:pPr>
        <w:pStyle w:val="normalwithoutspacing"/>
        <w:spacing w:before="57" w:after="57"/>
      </w:pPr>
      <w:r>
        <w:t>Ο Νόμιμος Εκπρόσωπος :</w:t>
      </w:r>
      <w:r>
        <w:tab/>
      </w:r>
    </w:p>
    <w:p w:rsidR="001B4F6E" w:rsidRDefault="001B4F6E" w:rsidP="001B4F6E">
      <w:pPr>
        <w:pStyle w:val="normalwithoutspacing"/>
        <w:spacing w:before="57" w:after="57"/>
      </w:pPr>
      <w:r>
        <w:t>Ημερομηνία (Υπογραφή - Σφραγίδα)</w:t>
      </w:r>
    </w:p>
    <w:p w:rsidR="001B4F6E" w:rsidRDefault="001B4F6E" w:rsidP="001B4F6E">
      <w:pPr>
        <w:pStyle w:val="normalwithoutspacing"/>
        <w:spacing w:before="57" w:after="57"/>
      </w:pPr>
      <w:r>
        <w:t>ΟΔΗΓΙΕΣ (Ειδικές απαιτήσεις οικονομικής προσφοράς)</w:t>
      </w:r>
    </w:p>
    <w:p w:rsidR="001B4F6E" w:rsidRDefault="001B4F6E" w:rsidP="001B4F6E">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1B4F6E" w:rsidRDefault="001B4F6E" w:rsidP="001B4F6E">
      <w:pPr>
        <w:pStyle w:val="normalwithoutspacing"/>
        <w:spacing w:before="57" w:after="57"/>
      </w:pPr>
      <w:r>
        <w:t>2.</w:t>
      </w:r>
      <w: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1B4F6E" w:rsidRDefault="001B4F6E" w:rsidP="001B4F6E">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1B4F6E" w:rsidRDefault="001B4F6E" w:rsidP="001B4F6E">
      <w:pPr>
        <w:pStyle w:val="normalwithoutspacing"/>
        <w:spacing w:before="57" w:after="57"/>
      </w:pPr>
      <w:r>
        <w:t>4.</w:t>
      </w:r>
      <w: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1B4F6E" w:rsidRDefault="001B4F6E" w:rsidP="001B4F6E">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1B4F6E" w:rsidRDefault="001B4F6E" w:rsidP="001B4F6E">
      <w:pPr>
        <w:pStyle w:val="normalwithoutspacing"/>
        <w:spacing w:before="57" w:after="57"/>
        <w:sectPr w:rsidR="001B4F6E" w:rsidSect="00381242">
          <w:pgSz w:w="16838" w:h="11906" w:orient="landscape"/>
          <w:pgMar w:top="1134" w:right="1134" w:bottom="1134" w:left="1134" w:header="720" w:footer="709" w:gutter="0"/>
          <w:cols w:space="720"/>
          <w:docGrid w:linePitch="600" w:charSpace="36864"/>
        </w:sectPr>
      </w:pPr>
    </w:p>
    <w:p w:rsidR="001B4F6E" w:rsidRDefault="001B4F6E" w:rsidP="001B4F6E">
      <w:pPr>
        <w:pStyle w:val="2"/>
        <w:tabs>
          <w:tab w:val="clear" w:pos="567"/>
          <w:tab w:val="left" w:pos="0"/>
        </w:tabs>
        <w:spacing w:before="57" w:after="57"/>
        <w:ind w:left="0" w:firstLine="0"/>
        <w:rPr>
          <w:i/>
          <w:color w:val="538135"/>
          <w:lang w:val="el-GR"/>
        </w:rPr>
      </w:pPr>
      <w:bookmarkStart w:id="7" w:name="_Toc90976848"/>
      <w:r>
        <w:rPr>
          <w:lang w:val="el-GR"/>
        </w:rPr>
        <w:lastRenderedPageBreak/>
        <w:t>ΠΑΡΑΡΤΗΜΑ V –Υποδείγματα Εγγυητικών Επιστολών</w:t>
      </w:r>
      <w:bookmarkEnd w:id="7"/>
    </w:p>
    <w:p w:rsidR="001B4F6E" w:rsidRDefault="001B4F6E" w:rsidP="001B4F6E">
      <w:pPr>
        <w:ind w:left="-360"/>
        <w:jc w:val="center"/>
        <w:rPr>
          <w:b/>
          <w:szCs w:val="22"/>
          <w:lang w:val="el-GR"/>
        </w:rPr>
      </w:pPr>
    </w:p>
    <w:p w:rsidR="001B4F6E" w:rsidRPr="00767B9F" w:rsidRDefault="001B4F6E" w:rsidP="001B4F6E">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1B4F6E" w:rsidRDefault="001B4F6E" w:rsidP="001B4F6E">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1B4F6E" w:rsidRDefault="001B4F6E" w:rsidP="001B4F6E">
      <w:pPr>
        <w:widowControl w:val="0"/>
        <w:spacing w:after="0" w:line="360" w:lineRule="auto"/>
        <w:rPr>
          <w:bCs/>
          <w:szCs w:val="22"/>
          <w:lang w:val="el-GR"/>
        </w:rPr>
      </w:pPr>
      <w:r>
        <w:rPr>
          <w:bCs/>
          <w:szCs w:val="22"/>
          <w:lang w:val="el-GR"/>
        </w:rPr>
        <w:t>Ημερομηνία έκδοσης: ……………………………..</w:t>
      </w:r>
    </w:p>
    <w:p w:rsidR="001B4F6E" w:rsidRDefault="001B4F6E" w:rsidP="001B4F6E">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2"/>
      </w:r>
      <w:r>
        <w:rPr>
          <w:bCs/>
          <w:szCs w:val="22"/>
          <w:lang w:val="el-GR"/>
        </w:rPr>
        <w:t>).............................</w:t>
      </w:r>
    </w:p>
    <w:p w:rsidR="001B4F6E" w:rsidRPr="00BC3CA9" w:rsidRDefault="001B4F6E" w:rsidP="001B4F6E">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3"/>
      </w:r>
      <w:r>
        <w:rPr>
          <w:bCs/>
          <w:szCs w:val="22"/>
          <w:lang w:val="el-GR"/>
        </w:rPr>
        <w:t>)</w:t>
      </w:r>
      <w:r>
        <w:rPr>
          <w:bCs/>
          <w:color w:val="00000A"/>
          <w:szCs w:val="22"/>
          <w:lang w:val="el-GR" w:eastAsia="en-US"/>
        </w:rPr>
        <w:t xml:space="preserve"> .........................................</w:t>
      </w:r>
    </w:p>
    <w:p w:rsidR="001B4F6E" w:rsidRPr="00BC3CA9" w:rsidRDefault="001B4F6E" w:rsidP="001B4F6E">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4"/>
      </w:r>
      <w:r>
        <w:rPr>
          <w:bCs/>
          <w:szCs w:val="22"/>
          <w:lang w:val="el-GR"/>
        </w:rPr>
        <w:t>.</w:t>
      </w:r>
    </w:p>
    <w:p w:rsidR="001B4F6E" w:rsidRDefault="001B4F6E" w:rsidP="001B4F6E">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1B4F6E" w:rsidRPr="00BC3CA9" w:rsidRDefault="001B4F6E" w:rsidP="001B4F6E">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5"/>
      </w:r>
      <w:r>
        <w:rPr>
          <w:bCs/>
          <w:szCs w:val="22"/>
          <w:lang w:val="el-GR"/>
        </w:rPr>
        <w:t xml:space="preserve"> υπέρ του </w:t>
      </w:r>
    </w:p>
    <w:p w:rsidR="001B4F6E" w:rsidRPr="00BC3CA9" w:rsidRDefault="001B4F6E" w:rsidP="001B4F6E">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1B4F6E" w:rsidRPr="00BC3CA9" w:rsidRDefault="001B4F6E" w:rsidP="001B4F6E">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1B4F6E" w:rsidRDefault="001B4F6E" w:rsidP="001B4F6E">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1B4F6E" w:rsidRDefault="001B4F6E" w:rsidP="001B4F6E">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1B4F6E" w:rsidRDefault="001B4F6E" w:rsidP="001B4F6E">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1B4F6E" w:rsidRDefault="001B4F6E" w:rsidP="001B4F6E">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6"/>
      </w:r>
    </w:p>
    <w:p w:rsidR="001B4F6E" w:rsidRDefault="001B4F6E" w:rsidP="001B4F6E">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1B4F6E" w:rsidRDefault="001B4F6E" w:rsidP="001B4F6E">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7"/>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8"/>
      </w:r>
    </w:p>
    <w:p w:rsidR="001B4F6E" w:rsidRDefault="001B4F6E" w:rsidP="001B4F6E">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1B4F6E" w:rsidRDefault="001B4F6E" w:rsidP="001B4F6E">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9"/>
      </w:r>
      <w:r>
        <w:rPr>
          <w:bCs/>
          <w:szCs w:val="22"/>
          <w:lang w:val="el-GR"/>
        </w:rPr>
        <w:t xml:space="preserve"> από την απλή έγγραφη ειδοποίησή σας.</w:t>
      </w:r>
    </w:p>
    <w:p w:rsidR="001B4F6E" w:rsidRDefault="001B4F6E" w:rsidP="001B4F6E">
      <w:pPr>
        <w:widowControl w:val="0"/>
        <w:spacing w:after="0" w:line="360" w:lineRule="auto"/>
        <w:rPr>
          <w:rFonts w:eastAsia="Calibri"/>
          <w:bCs/>
          <w:szCs w:val="22"/>
          <w:lang w:val="el-GR"/>
        </w:rPr>
      </w:pPr>
      <w:r>
        <w:rPr>
          <w:bCs/>
          <w:szCs w:val="22"/>
          <w:lang w:val="el-GR"/>
        </w:rPr>
        <w:t>Η παρούσα ισχύει μέχρι και την</w:t>
      </w:r>
      <w:r>
        <w:rPr>
          <w:rFonts w:eastAsia="Calibri"/>
          <w:bCs/>
          <w:szCs w:val="22"/>
          <w:lang w:val="el-GR"/>
        </w:rPr>
        <w:t xml:space="preserve"> …………………………………………………</w:t>
      </w:r>
      <w:r>
        <w:rPr>
          <w:bCs/>
          <w:szCs w:val="22"/>
          <w:lang w:val="el-GR"/>
        </w:rPr>
        <w:t>..</w:t>
      </w:r>
      <w:r>
        <w:rPr>
          <w:rStyle w:val="WW-2"/>
          <w:rFonts w:eastAsia="Calibri"/>
          <w:bCs/>
          <w:szCs w:val="22"/>
          <w:lang w:val="el-GR"/>
        </w:rPr>
        <w:footnoteReference w:id="10"/>
      </w:r>
      <w:r>
        <w:rPr>
          <w:rStyle w:val="WW-2"/>
          <w:rFonts w:eastAsia="Calibri"/>
          <w:bCs/>
          <w:szCs w:val="22"/>
          <w:lang w:val="el-GR"/>
        </w:rPr>
        <w:t xml:space="preserve">. </w:t>
      </w:r>
    </w:p>
    <w:p w:rsidR="001B4F6E" w:rsidRDefault="001B4F6E" w:rsidP="001B4F6E">
      <w:pPr>
        <w:widowControl w:val="0"/>
        <w:spacing w:after="0" w:line="360" w:lineRule="auto"/>
        <w:rPr>
          <w:bCs/>
          <w:szCs w:val="22"/>
          <w:lang w:val="el-GR"/>
        </w:rPr>
      </w:pPr>
      <w:r>
        <w:rPr>
          <w:rFonts w:eastAsia="Calibri"/>
          <w:bCs/>
          <w:szCs w:val="22"/>
          <w:lang w:val="el-GR"/>
        </w:rPr>
        <w:t>ή</w:t>
      </w:r>
    </w:p>
    <w:p w:rsidR="001B4F6E" w:rsidRDefault="001B4F6E" w:rsidP="001B4F6E">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1B4F6E" w:rsidRDefault="001B4F6E" w:rsidP="001B4F6E">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1B4F6E" w:rsidRPr="00BC3CA9" w:rsidRDefault="001B4F6E" w:rsidP="001B4F6E">
      <w:pPr>
        <w:widowControl w:val="0"/>
        <w:tabs>
          <w:tab w:val="left" w:pos="54"/>
          <w:tab w:val="left" w:pos="193"/>
        </w:tabs>
        <w:spacing w:after="0" w:line="360" w:lineRule="auto"/>
        <w:rPr>
          <w:szCs w:val="22"/>
          <w:lang w:val="el-GR"/>
        </w:rPr>
      </w:pPr>
      <w:r>
        <w:rPr>
          <w:bCs/>
          <w:szCs w:val="22"/>
          <w:lang w:val="el-GR"/>
        </w:rPr>
        <w:t>Αποδεχόμαστε να</w:t>
      </w:r>
      <w:r>
        <w:rPr>
          <w:rFonts w:eastAsia="Calibri"/>
          <w:bCs/>
          <w:szCs w:val="22"/>
          <w:lang w:val="el-GR"/>
        </w:rPr>
        <w:t xml:space="preserve"> παρατείνομε </w:t>
      </w:r>
      <w:r>
        <w:rPr>
          <w:bCs/>
          <w:szCs w:val="22"/>
          <w:lang w:val="el-GR"/>
        </w:rPr>
        <w:t xml:space="preserve">την ισχύ της εγγύησης ύστερα από 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1"/>
      </w:r>
      <w:r>
        <w:rPr>
          <w:bCs/>
          <w:szCs w:val="22"/>
          <w:lang w:val="el-GR"/>
        </w:rPr>
        <w:t>.</w:t>
      </w:r>
    </w:p>
    <w:p w:rsidR="001B4F6E" w:rsidRPr="00BC3CA9" w:rsidRDefault="001B4F6E" w:rsidP="001B4F6E">
      <w:pPr>
        <w:widowControl w:val="0"/>
        <w:tabs>
          <w:tab w:val="left" w:pos="54"/>
          <w:tab w:val="left" w:pos="193"/>
        </w:tabs>
        <w:spacing w:after="0" w:line="360" w:lineRule="auto"/>
        <w:rPr>
          <w:szCs w:val="22"/>
          <w:lang w:val="el-GR"/>
        </w:rPr>
      </w:pPr>
    </w:p>
    <w:p w:rsidR="001B4F6E" w:rsidRDefault="001B4F6E" w:rsidP="001B4F6E">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2"/>
      </w:r>
      <w:r>
        <w:rPr>
          <w:bCs/>
          <w:szCs w:val="22"/>
          <w:lang w:val="el-GR"/>
        </w:rPr>
        <w:t>.</w:t>
      </w:r>
    </w:p>
    <w:p w:rsidR="001B4F6E" w:rsidRDefault="001B4F6E" w:rsidP="001B4F6E">
      <w:pPr>
        <w:widowControl w:val="0"/>
        <w:tabs>
          <w:tab w:val="left" w:pos="54"/>
          <w:tab w:val="left" w:pos="193"/>
        </w:tabs>
        <w:spacing w:after="0" w:line="360" w:lineRule="auto"/>
        <w:rPr>
          <w:bCs/>
          <w:szCs w:val="22"/>
          <w:lang w:val="el-GR"/>
        </w:rPr>
      </w:pPr>
    </w:p>
    <w:p w:rsidR="001B4F6E" w:rsidRDefault="001B4F6E" w:rsidP="001B4F6E">
      <w:pPr>
        <w:widowControl w:val="0"/>
        <w:spacing w:after="0" w:line="360" w:lineRule="auto"/>
        <w:ind w:left="4994" w:firstLine="454"/>
        <w:rPr>
          <w:b/>
          <w:bCs/>
          <w:szCs w:val="22"/>
          <w:lang w:val="el-GR"/>
        </w:rPr>
      </w:pPr>
      <w:r>
        <w:rPr>
          <w:bCs/>
          <w:szCs w:val="22"/>
          <w:lang w:val="el-GR"/>
        </w:rPr>
        <w:t>(Εξουσιοδοτημένη Υπογραφή)</w:t>
      </w:r>
    </w:p>
    <w:p w:rsidR="001B4F6E" w:rsidRPr="00767B9F" w:rsidRDefault="001B4F6E" w:rsidP="001B4F6E">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1B4F6E" w:rsidRDefault="001B4F6E" w:rsidP="001B4F6E">
      <w:pPr>
        <w:spacing w:line="360" w:lineRule="auto"/>
        <w:jc w:val="center"/>
        <w:rPr>
          <w:bCs/>
          <w:szCs w:val="22"/>
          <w:shd w:val="clear" w:color="auto" w:fill="FFFF00"/>
          <w:lang w:val="el-GR"/>
        </w:rPr>
      </w:pPr>
    </w:p>
    <w:p w:rsidR="001B4F6E" w:rsidRDefault="001B4F6E" w:rsidP="001B4F6E">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1B4F6E" w:rsidRDefault="001B4F6E" w:rsidP="001B4F6E">
      <w:pPr>
        <w:widowControl w:val="0"/>
        <w:spacing w:after="0" w:line="360" w:lineRule="auto"/>
        <w:rPr>
          <w:bCs/>
          <w:szCs w:val="22"/>
          <w:lang w:val="el-GR"/>
        </w:rPr>
      </w:pPr>
      <w:r>
        <w:rPr>
          <w:bCs/>
          <w:szCs w:val="22"/>
          <w:lang w:val="el-GR"/>
        </w:rPr>
        <w:t>Ημερομηνία έκδοσης    ……………………………..</w:t>
      </w:r>
    </w:p>
    <w:p w:rsidR="001B4F6E" w:rsidRDefault="001B4F6E" w:rsidP="001B4F6E">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3"/>
        <w:t>1</w:t>
      </w:r>
      <w:r>
        <w:rPr>
          <w:bCs/>
          <w:szCs w:val="22"/>
          <w:lang w:val="el-GR"/>
        </w:rPr>
        <w:t>).................................</w:t>
      </w:r>
    </w:p>
    <w:p w:rsidR="001B4F6E" w:rsidRDefault="001B4F6E" w:rsidP="001B4F6E">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4"/>
        <w:t>2</w:t>
      </w:r>
      <w:r>
        <w:rPr>
          <w:bCs/>
          <w:color w:val="00000A"/>
          <w:szCs w:val="22"/>
          <w:lang w:val="el-GR" w:eastAsia="en-US"/>
        </w:rPr>
        <w:t>................................</w:t>
      </w:r>
    </w:p>
    <w:p w:rsidR="001B4F6E" w:rsidRDefault="001B4F6E" w:rsidP="001B4F6E">
      <w:pPr>
        <w:spacing w:after="0"/>
        <w:rPr>
          <w:bCs/>
          <w:szCs w:val="22"/>
          <w:lang w:val="el-GR"/>
        </w:rPr>
      </w:pPr>
    </w:p>
    <w:p w:rsidR="001B4F6E" w:rsidRDefault="001B4F6E" w:rsidP="001B4F6E">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5"/>
        <w:t>3</w:t>
      </w:r>
      <w:r>
        <w:rPr>
          <w:bCs/>
          <w:szCs w:val="22"/>
          <w:lang w:val="el-GR"/>
        </w:rPr>
        <w:t>.</w:t>
      </w:r>
    </w:p>
    <w:p w:rsidR="001B4F6E" w:rsidRDefault="001B4F6E" w:rsidP="001B4F6E">
      <w:pPr>
        <w:widowControl w:val="0"/>
        <w:spacing w:after="0" w:line="360" w:lineRule="auto"/>
        <w:rPr>
          <w:bCs/>
          <w:szCs w:val="22"/>
          <w:lang w:val="el-GR"/>
        </w:rPr>
      </w:pPr>
    </w:p>
    <w:p w:rsidR="001B4F6E" w:rsidRDefault="001B4F6E" w:rsidP="001B4F6E">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6"/>
        <w:t>4</w:t>
      </w:r>
    </w:p>
    <w:p w:rsidR="001B4F6E" w:rsidRPr="00BC3CA9" w:rsidRDefault="001B4F6E" w:rsidP="001B4F6E">
      <w:pPr>
        <w:widowControl w:val="0"/>
        <w:spacing w:after="0" w:line="360" w:lineRule="auto"/>
        <w:rPr>
          <w:bCs/>
          <w:szCs w:val="22"/>
          <w:lang w:val="el-GR"/>
        </w:rPr>
      </w:pPr>
      <w:r>
        <w:rPr>
          <w:bCs/>
          <w:szCs w:val="22"/>
          <w:lang w:val="el-GR"/>
        </w:rPr>
        <w:t xml:space="preserve">υπέρ του: </w:t>
      </w:r>
    </w:p>
    <w:p w:rsidR="001B4F6E" w:rsidRPr="00BC3CA9" w:rsidRDefault="001B4F6E" w:rsidP="001B4F6E">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1B4F6E" w:rsidRPr="00BC3CA9" w:rsidRDefault="001B4F6E" w:rsidP="001B4F6E">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1B4F6E" w:rsidRDefault="001B4F6E" w:rsidP="001B4F6E">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1B4F6E" w:rsidRDefault="001B4F6E" w:rsidP="001B4F6E">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1B4F6E" w:rsidRDefault="001B4F6E" w:rsidP="001B4F6E">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1B4F6E" w:rsidRDefault="001B4F6E" w:rsidP="001B4F6E">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1B4F6E" w:rsidRDefault="001B4F6E" w:rsidP="001B4F6E">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1B4F6E" w:rsidRDefault="001B4F6E" w:rsidP="001B4F6E">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7"/>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8"/>
        <w:t xml:space="preserve">6 </w:t>
      </w:r>
      <w:r>
        <w:rPr>
          <w:bCs/>
          <w:szCs w:val="22"/>
          <w:lang w:val="el-GR"/>
        </w:rPr>
        <w:t>........................... της/του (Αναθέτουσας Αρχής/Αναθέτοντος φορέα).</w:t>
      </w:r>
    </w:p>
    <w:p w:rsidR="001B4F6E" w:rsidRDefault="001B4F6E" w:rsidP="001B4F6E">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9"/>
        <w:t xml:space="preserve">7 </w:t>
      </w:r>
      <w:r>
        <w:rPr>
          <w:bCs/>
          <w:szCs w:val="22"/>
          <w:lang w:val="el-GR"/>
        </w:rPr>
        <w:t>από την απλή έγγραφη ειδοποίησή σας.</w:t>
      </w:r>
    </w:p>
    <w:p w:rsidR="001B4F6E" w:rsidRDefault="001B4F6E" w:rsidP="001B4F6E">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20"/>
        <w:t>8</w:t>
      </w:r>
      <w:r>
        <w:rPr>
          <w:bCs/>
          <w:szCs w:val="22"/>
          <w:lang w:val="el-GR"/>
        </w:rPr>
        <w:t>)</w:t>
      </w:r>
    </w:p>
    <w:p w:rsidR="001B4F6E" w:rsidRDefault="001B4F6E" w:rsidP="001B4F6E">
      <w:pPr>
        <w:widowControl w:val="0"/>
        <w:spacing w:after="0" w:line="360" w:lineRule="auto"/>
        <w:rPr>
          <w:bCs/>
          <w:szCs w:val="22"/>
          <w:lang w:val="el-GR"/>
        </w:rPr>
      </w:pPr>
      <w:r>
        <w:rPr>
          <w:bCs/>
          <w:szCs w:val="22"/>
          <w:lang w:val="el-GR"/>
        </w:rPr>
        <w:t xml:space="preserve">ή </w:t>
      </w:r>
    </w:p>
    <w:p w:rsidR="001B4F6E" w:rsidRDefault="001B4F6E" w:rsidP="001B4F6E">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1B4F6E" w:rsidRDefault="001B4F6E" w:rsidP="001B4F6E">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1B4F6E" w:rsidRDefault="001B4F6E" w:rsidP="001B4F6E">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1"/>
        <w:t>9</w:t>
      </w:r>
      <w:r>
        <w:rPr>
          <w:bCs/>
          <w:szCs w:val="22"/>
          <w:lang w:val="el-GR"/>
        </w:rPr>
        <w:t>.</w:t>
      </w:r>
    </w:p>
    <w:p w:rsidR="001B4F6E" w:rsidRDefault="001B4F6E" w:rsidP="001B4F6E">
      <w:pPr>
        <w:widowControl w:val="0"/>
        <w:spacing w:after="0" w:line="360" w:lineRule="auto"/>
        <w:rPr>
          <w:bCs/>
          <w:i/>
          <w:iCs/>
          <w:szCs w:val="22"/>
          <w:lang w:val="el-GR"/>
        </w:rPr>
      </w:pPr>
    </w:p>
    <w:p w:rsidR="001B4F6E" w:rsidRDefault="001B4F6E" w:rsidP="001B4F6E">
      <w:pPr>
        <w:widowControl w:val="0"/>
        <w:spacing w:after="0" w:line="360" w:lineRule="auto"/>
        <w:ind w:left="2880" w:firstLine="720"/>
        <w:rPr>
          <w:b/>
          <w:bCs/>
          <w:szCs w:val="22"/>
          <w:lang w:val="el-GR"/>
        </w:rPr>
      </w:pPr>
      <w:r>
        <w:rPr>
          <w:bCs/>
          <w:szCs w:val="22"/>
          <w:lang w:val="el-GR"/>
        </w:rPr>
        <w:t>(Εξουσιοδοτημένη Υπογραφή)</w:t>
      </w:r>
    </w:p>
    <w:p w:rsidR="001B4F6E" w:rsidRPr="005E0815" w:rsidRDefault="001B4F6E" w:rsidP="001B4F6E">
      <w:pPr>
        <w:ind w:left="-360"/>
        <w:jc w:val="center"/>
        <w:rPr>
          <w:b/>
          <w:szCs w:val="22"/>
          <w:lang w:val="el-GR"/>
        </w:rPr>
      </w:pPr>
      <w:r>
        <w:rPr>
          <w:b/>
          <w:szCs w:val="22"/>
          <w:lang w:val="el-GR"/>
        </w:rPr>
        <w:t>ΥΠΟΔΕΙΓΜΑ</w:t>
      </w:r>
      <w:r w:rsidRPr="005E0815">
        <w:rPr>
          <w:b/>
          <w:szCs w:val="22"/>
          <w:lang w:val="el-GR"/>
        </w:rPr>
        <w:t xml:space="preserve"> ΕΓΓΥΗΤΙΚΗΣ ΕΠΙΣΤΟΛΗΣ ΚΑΛΗΣ ΛΕΙΤΟΥΡΓΙΑΣ</w:t>
      </w:r>
    </w:p>
    <w:p w:rsidR="001B4F6E" w:rsidRPr="005E0815" w:rsidRDefault="001B4F6E" w:rsidP="001B4F6E">
      <w:pPr>
        <w:rPr>
          <w:szCs w:val="22"/>
          <w:lang w:val="el-GR"/>
        </w:rPr>
      </w:pPr>
    </w:p>
    <w:p w:rsidR="001B4F6E" w:rsidRPr="005E0815" w:rsidRDefault="001B4F6E" w:rsidP="001B4F6E">
      <w:pPr>
        <w:rPr>
          <w:szCs w:val="22"/>
          <w:lang w:val="el-GR"/>
        </w:rPr>
      </w:pPr>
      <w:r w:rsidRPr="005E0815">
        <w:rPr>
          <w:b/>
          <w:szCs w:val="22"/>
          <w:lang w:val="el-GR"/>
        </w:rPr>
        <w:t>Εκδότης</w:t>
      </w:r>
      <w:r w:rsidRPr="005E0815">
        <w:rPr>
          <w:szCs w:val="22"/>
          <w:lang w:val="el-GR"/>
        </w:rPr>
        <w:t xml:space="preserve"> (Ονομασία Τράπεζας, υποκατάστημα, Τηλέφωνο επικοινωνίας, </w:t>
      </w:r>
      <w:r w:rsidRPr="005E0815">
        <w:rPr>
          <w:szCs w:val="22"/>
          <w:lang w:val="en-US"/>
        </w:rPr>
        <w:t>fax</w:t>
      </w:r>
      <w:r w:rsidRPr="005E0815">
        <w:rPr>
          <w:szCs w:val="22"/>
          <w:lang w:val="el-GR"/>
        </w:rPr>
        <w:t>) :</w:t>
      </w:r>
    </w:p>
    <w:p w:rsidR="001B4F6E" w:rsidRPr="005E0815" w:rsidRDefault="001B4F6E" w:rsidP="001B4F6E">
      <w:pPr>
        <w:rPr>
          <w:szCs w:val="22"/>
          <w:lang w:val="el-GR"/>
        </w:rPr>
      </w:pPr>
      <w:r w:rsidRPr="005E0815">
        <w:rPr>
          <w:b/>
          <w:szCs w:val="22"/>
          <w:lang w:val="el-GR"/>
        </w:rPr>
        <w:t xml:space="preserve">Ημερομηνία έκδοσης </w:t>
      </w:r>
      <w:r w:rsidRPr="005E0815">
        <w:rPr>
          <w:szCs w:val="22"/>
          <w:lang w:val="el-GR"/>
        </w:rPr>
        <w:t>:</w:t>
      </w:r>
    </w:p>
    <w:p w:rsidR="001B4F6E" w:rsidRPr="005E0815" w:rsidRDefault="001B4F6E" w:rsidP="001B4F6E">
      <w:pPr>
        <w:rPr>
          <w:szCs w:val="22"/>
          <w:lang w:val="el-GR"/>
        </w:rPr>
      </w:pPr>
      <w:r w:rsidRPr="005E0815">
        <w:rPr>
          <w:b/>
          <w:szCs w:val="22"/>
          <w:lang w:val="el-GR"/>
        </w:rPr>
        <w:t>Προς την</w:t>
      </w:r>
      <w:r w:rsidRPr="005E0815">
        <w:rPr>
          <w:szCs w:val="22"/>
          <w:lang w:val="el-GR"/>
        </w:rPr>
        <w:t xml:space="preserve"> (Πλήρη στοιχεία Αναθέτουσας Αρχής) :</w:t>
      </w:r>
    </w:p>
    <w:p w:rsidR="001B4F6E" w:rsidRPr="005E0815" w:rsidRDefault="001B4F6E" w:rsidP="001B4F6E">
      <w:pPr>
        <w:ind w:left="-360"/>
        <w:rPr>
          <w:b/>
          <w:szCs w:val="22"/>
          <w:lang w:val="el-GR"/>
        </w:rPr>
      </w:pPr>
    </w:p>
    <w:p w:rsidR="001B4F6E" w:rsidRPr="005E0815" w:rsidRDefault="001B4F6E" w:rsidP="001B4F6E">
      <w:pPr>
        <w:tabs>
          <w:tab w:val="left" w:pos="720"/>
        </w:tabs>
        <w:overflowPunct w:val="0"/>
        <w:autoSpaceDE w:val="0"/>
        <w:autoSpaceDN w:val="0"/>
        <w:adjustRightInd w:val="0"/>
        <w:rPr>
          <w:b/>
          <w:iCs/>
          <w:szCs w:val="22"/>
          <w:lang w:val="el-GR"/>
        </w:rPr>
      </w:pPr>
      <w:r w:rsidRPr="005E0815">
        <w:rPr>
          <w:b/>
          <w:iCs/>
          <w:szCs w:val="22"/>
          <w:lang w:val="el-GR"/>
        </w:rPr>
        <w:t>ΕΓΓΥΗΤΙΚΗ ΕΠΙΣΤΟΛΗ ΥΠ’ ΑΡΙΘΜΟΝ ...…….……..…. ΓΙΑ ΠΟΣΟ …………..…… ΕΥΡΩ.</w:t>
      </w:r>
    </w:p>
    <w:p w:rsidR="001B4F6E" w:rsidRPr="005E0815" w:rsidRDefault="001B4F6E" w:rsidP="001B4F6E">
      <w:pPr>
        <w:tabs>
          <w:tab w:val="left" w:pos="720"/>
        </w:tabs>
        <w:overflowPunct w:val="0"/>
        <w:autoSpaceDE w:val="0"/>
        <w:autoSpaceDN w:val="0"/>
        <w:adjustRightInd w:val="0"/>
        <w:rPr>
          <w:iCs/>
          <w:szCs w:val="22"/>
          <w:lang w:val="el-GR"/>
        </w:rPr>
      </w:pPr>
    </w:p>
    <w:p w:rsidR="001B4F6E" w:rsidRPr="005E0815" w:rsidRDefault="001B4F6E" w:rsidP="001B4F6E">
      <w:pPr>
        <w:rPr>
          <w:szCs w:val="22"/>
          <w:lang w:val="el-GR"/>
        </w:rPr>
      </w:pPr>
      <w:r w:rsidRPr="005E0815">
        <w:rPr>
          <w:szCs w:val="22"/>
          <w:lang w:val="el-GR"/>
        </w:rPr>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1B4F6E" w:rsidRPr="005E0815" w:rsidRDefault="001B4F6E" w:rsidP="001B4F6E">
      <w:pPr>
        <w:rPr>
          <w:szCs w:val="22"/>
          <w:lang w:val="el-GR"/>
        </w:rPr>
      </w:pPr>
      <w:r w:rsidRPr="005E0815">
        <w:rPr>
          <w:szCs w:val="22"/>
          <w:lang w:val="el-GR"/>
        </w:rPr>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5E0815">
        <w:rPr>
          <w:b/>
          <w:spacing w:val="8"/>
          <w:szCs w:val="22"/>
          <w:lang w:val="el-GR"/>
        </w:rPr>
        <w:t>ΠΡΟΜΗΘΕΙΑ ……………..</w:t>
      </w:r>
      <w:r w:rsidRPr="005E0815">
        <w:rPr>
          <w:szCs w:val="22"/>
          <w:lang w:val="el-GR"/>
        </w:rPr>
        <w:t xml:space="preserve">»,  σύμφωνα με την υπ’ αρ. ……../……… διακήρυξή σας. ΣΥΜΒΑΣΗ: </w:t>
      </w:r>
    </w:p>
    <w:p w:rsidR="001B4F6E" w:rsidRPr="005E0815" w:rsidRDefault="001B4F6E" w:rsidP="001B4F6E">
      <w:pPr>
        <w:rPr>
          <w:szCs w:val="22"/>
          <w:lang w:val="el-GR"/>
        </w:rPr>
      </w:pPr>
      <w:r w:rsidRPr="005E0815">
        <w:rPr>
          <w:szCs w:val="22"/>
          <w:lang w:val="el-GR"/>
        </w:rPr>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1B4F6E" w:rsidRPr="005E0815" w:rsidRDefault="001B4F6E" w:rsidP="001B4F6E">
      <w:pPr>
        <w:rPr>
          <w:szCs w:val="22"/>
          <w:lang w:val="el-GR"/>
        </w:rPr>
      </w:pPr>
      <w:r w:rsidRPr="005E0815">
        <w:rPr>
          <w:szCs w:val="22"/>
          <w:lang w:val="el-GR"/>
        </w:rPr>
        <w:lastRenderedPageBreak/>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1B4F6E" w:rsidRPr="005E0815" w:rsidRDefault="001B4F6E" w:rsidP="001B4F6E">
      <w:pPr>
        <w:rPr>
          <w:szCs w:val="22"/>
          <w:lang w:val="el-GR"/>
        </w:rPr>
      </w:pPr>
      <w:r w:rsidRPr="005E0815">
        <w:rPr>
          <w:szCs w:val="22"/>
          <w:lang w:val="el-GR"/>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1B4F6E" w:rsidRPr="005E0815" w:rsidRDefault="001B4F6E" w:rsidP="001B4F6E">
      <w:pPr>
        <w:rPr>
          <w:szCs w:val="22"/>
          <w:lang w:val="el-GR"/>
        </w:rPr>
      </w:pPr>
      <w:r w:rsidRPr="005E0815">
        <w:rPr>
          <w:szCs w:val="22"/>
          <w:lang w:val="el-GR"/>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1B4F6E" w:rsidRPr="005E0815" w:rsidRDefault="001B4F6E" w:rsidP="001B4F6E">
      <w:pPr>
        <w:rPr>
          <w:szCs w:val="22"/>
          <w:lang w:val="el-GR"/>
        </w:rPr>
      </w:pPr>
      <w:r w:rsidRPr="005E0815">
        <w:rPr>
          <w:szCs w:val="22"/>
          <w:lang w:val="el-GR"/>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1B4F6E" w:rsidRPr="005E0815" w:rsidRDefault="001B4F6E" w:rsidP="001B4F6E">
      <w:pPr>
        <w:rPr>
          <w:iCs/>
          <w:szCs w:val="22"/>
          <w:lang w:val="el-GR"/>
        </w:rPr>
      </w:pPr>
      <w:r w:rsidRPr="005E0815">
        <w:rPr>
          <w:szCs w:val="22"/>
          <w:lang w:val="el-GR"/>
        </w:rPr>
        <w:t xml:space="preserve">7. Σε περίπτωση κατάπτωσης της εγγύησης, το ποσό της κατάπτωσης υπόκειται στο εκάστοτε ισχύον τέλος χαρτοσήμου.         </w:t>
      </w:r>
      <w:r w:rsidRPr="005E0815">
        <w:rPr>
          <w:iCs/>
          <w:szCs w:val="22"/>
          <w:lang w:val="el-GR"/>
        </w:rPr>
        <w:t xml:space="preserve">    </w:t>
      </w:r>
    </w:p>
    <w:p w:rsidR="001B4F6E" w:rsidRPr="005E0815" w:rsidRDefault="001B4F6E" w:rsidP="001B4F6E">
      <w:pPr>
        <w:jc w:val="right"/>
        <w:rPr>
          <w:iCs/>
          <w:szCs w:val="22"/>
          <w:lang w:val="el-GR"/>
        </w:rPr>
      </w:pPr>
    </w:p>
    <w:p w:rsidR="001B4F6E" w:rsidRPr="005E0815" w:rsidRDefault="001B4F6E" w:rsidP="001B4F6E">
      <w:pPr>
        <w:jc w:val="right"/>
        <w:rPr>
          <w:iCs/>
          <w:szCs w:val="22"/>
          <w:lang w:val="el-GR"/>
        </w:rPr>
      </w:pPr>
      <w:r w:rsidRPr="005E0815">
        <w:rPr>
          <w:iCs/>
          <w:szCs w:val="22"/>
          <w:lang w:val="el-GR"/>
        </w:rPr>
        <w:t xml:space="preserve">(Εξουσιοδοτημένη υπογραφή) </w:t>
      </w:r>
    </w:p>
    <w:p w:rsidR="001B4F6E" w:rsidRDefault="001B4F6E" w:rsidP="001B4F6E">
      <w:pPr>
        <w:suppressAutoHyphens w:val="0"/>
        <w:spacing w:after="0"/>
        <w:jc w:val="left"/>
        <w:rPr>
          <w:rFonts w:ascii="Arial" w:hAnsi="Arial" w:cs="Arial"/>
          <w:b/>
          <w:color w:val="002060"/>
          <w:sz w:val="24"/>
          <w:szCs w:val="22"/>
          <w:lang w:val="el-GR"/>
        </w:rPr>
      </w:pPr>
      <w:r>
        <w:rPr>
          <w:lang w:val="el-GR"/>
        </w:rPr>
        <w:br w:type="page"/>
      </w:r>
    </w:p>
    <w:p w:rsidR="001B4F6E" w:rsidRDefault="001B4F6E" w:rsidP="001B4F6E">
      <w:pPr>
        <w:pStyle w:val="2"/>
        <w:tabs>
          <w:tab w:val="clear" w:pos="567"/>
          <w:tab w:val="left" w:pos="0"/>
        </w:tabs>
        <w:spacing w:before="57" w:after="57"/>
        <w:ind w:left="0" w:firstLine="0"/>
        <w:rPr>
          <w:lang w:val="el-GR"/>
        </w:rPr>
        <w:sectPr w:rsidR="001B4F6E" w:rsidSect="00FB5FDE">
          <w:pgSz w:w="11906" w:h="16838"/>
          <w:pgMar w:top="1134" w:right="1134" w:bottom="1134" w:left="1134" w:header="720" w:footer="709" w:gutter="0"/>
          <w:cols w:space="720"/>
          <w:docGrid w:linePitch="600" w:charSpace="36864"/>
        </w:sectPr>
      </w:pPr>
    </w:p>
    <w:p w:rsidR="001B4F6E" w:rsidRPr="00DF2388" w:rsidRDefault="001B4F6E" w:rsidP="001B4F6E">
      <w:pPr>
        <w:pStyle w:val="2"/>
        <w:tabs>
          <w:tab w:val="clear" w:pos="567"/>
          <w:tab w:val="left" w:pos="0"/>
        </w:tabs>
        <w:spacing w:before="57" w:after="57"/>
        <w:ind w:left="0" w:firstLine="0"/>
        <w:rPr>
          <w:i/>
          <w:color w:val="538135"/>
          <w:lang w:val="el-GR"/>
        </w:rPr>
      </w:pPr>
      <w:bookmarkStart w:id="8" w:name="_Toc90976849"/>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8"/>
    </w:p>
    <w:p w:rsidR="001B4F6E" w:rsidRDefault="001B4F6E" w:rsidP="001B4F6E">
      <w:pPr>
        <w:spacing w:before="57" w:after="57"/>
        <w:rPr>
          <w:lang w:val="el-GR"/>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7"/>
        <w:gridCol w:w="4633"/>
        <w:gridCol w:w="8641"/>
      </w:tblGrid>
      <w:tr w:rsidR="001B4F6E" w:rsidRPr="001957FD" w:rsidTr="001367B5">
        <w:trPr>
          <w:tblHeader/>
          <w:jc w:val="center"/>
        </w:trPr>
        <w:tc>
          <w:tcPr>
            <w:tcW w:w="14361" w:type="dxa"/>
            <w:gridSpan w:val="3"/>
            <w:shd w:val="clear" w:color="auto" w:fill="AEAAAA"/>
          </w:tcPr>
          <w:p w:rsidR="001B4F6E" w:rsidRPr="001957FD" w:rsidRDefault="001B4F6E" w:rsidP="001367B5">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1B4F6E" w:rsidRPr="001957FD" w:rsidTr="001367B5">
        <w:trPr>
          <w:tblHeader/>
          <w:jc w:val="center"/>
        </w:trPr>
        <w:tc>
          <w:tcPr>
            <w:tcW w:w="1087" w:type="dxa"/>
            <w:shd w:val="clear" w:color="auto" w:fill="AEAAAA"/>
          </w:tcPr>
          <w:p w:rsidR="001B4F6E" w:rsidRPr="001957FD" w:rsidRDefault="001B4F6E" w:rsidP="001367B5">
            <w:pPr>
              <w:spacing w:after="0"/>
              <w:rPr>
                <w:lang w:val="el-GR"/>
              </w:rPr>
            </w:pPr>
            <w:r w:rsidRPr="001957FD">
              <w:rPr>
                <w:lang w:val="el-GR"/>
              </w:rPr>
              <w:t>α/α</w:t>
            </w:r>
          </w:p>
        </w:tc>
        <w:tc>
          <w:tcPr>
            <w:tcW w:w="4633" w:type="dxa"/>
            <w:shd w:val="clear" w:color="auto" w:fill="AEAAAA"/>
          </w:tcPr>
          <w:p w:rsidR="001B4F6E" w:rsidRPr="001957FD" w:rsidRDefault="001B4F6E" w:rsidP="001367B5">
            <w:pPr>
              <w:spacing w:after="0"/>
              <w:rPr>
                <w:lang w:val="el-GR"/>
              </w:rPr>
            </w:pPr>
            <w:r w:rsidRPr="001957FD">
              <w:rPr>
                <w:lang w:val="el-GR"/>
              </w:rPr>
              <w:t>Λόγος αποκλεισμού-Κριτήριο ποιοτικής επιλογής</w:t>
            </w:r>
          </w:p>
        </w:tc>
        <w:tc>
          <w:tcPr>
            <w:tcW w:w="8641" w:type="dxa"/>
            <w:shd w:val="clear" w:color="auto" w:fill="AEAAAA"/>
          </w:tcPr>
          <w:p w:rsidR="001B4F6E" w:rsidRPr="001957FD" w:rsidRDefault="001B4F6E" w:rsidP="001367B5">
            <w:pPr>
              <w:spacing w:after="0"/>
              <w:rPr>
                <w:lang w:val="el-GR"/>
              </w:rPr>
            </w:pPr>
            <w:r w:rsidRPr="001957FD">
              <w:rPr>
                <w:lang w:val="el-GR"/>
              </w:rPr>
              <w:t>Δικαιολογητικό</w:t>
            </w:r>
          </w:p>
        </w:tc>
      </w:tr>
      <w:tr w:rsidR="001B4F6E" w:rsidRPr="00403292" w:rsidTr="001367B5">
        <w:trPr>
          <w:jc w:val="center"/>
        </w:trPr>
        <w:tc>
          <w:tcPr>
            <w:tcW w:w="1087" w:type="dxa"/>
            <w:shd w:val="clear" w:color="auto" w:fill="auto"/>
          </w:tcPr>
          <w:p w:rsidR="001B4F6E" w:rsidRPr="001957FD" w:rsidRDefault="001B4F6E" w:rsidP="001367B5">
            <w:pPr>
              <w:spacing w:after="0"/>
              <w:rPr>
                <w:lang w:val="el-GR"/>
              </w:rPr>
            </w:pPr>
            <w:r w:rsidRPr="001957FD">
              <w:rPr>
                <w:lang w:val="el-GR"/>
              </w:rPr>
              <w:t>2.2.3.1</w:t>
            </w:r>
          </w:p>
        </w:tc>
        <w:tc>
          <w:tcPr>
            <w:tcW w:w="4633" w:type="dxa"/>
            <w:shd w:val="clear" w:color="auto" w:fill="auto"/>
          </w:tcPr>
          <w:p w:rsidR="001B4F6E" w:rsidRPr="001957FD" w:rsidRDefault="001B4F6E" w:rsidP="001367B5">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1B4F6E" w:rsidRPr="001957FD" w:rsidRDefault="001B4F6E" w:rsidP="001367B5">
            <w:pPr>
              <w:spacing w:after="0"/>
              <w:rPr>
                <w:lang w:val="el-GR"/>
              </w:rPr>
            </w:pPr>
            <w:r w:rsidRPr="001957FD">
              <w:rPr>
                <w:lang w:val="el-GR"/>
              </w:rPr>
              <w:t>Συμμετοχή σε εγκληματική οργάνωση</w:t>
            </w:r>
          </w:p>
          <w:p w:rsidR="001B4F6E" w:rsidRPr="001957FD" w:rsidRDefault="001B4F6E" w:rsidP="001367B5">
            <w:pPr>
              <w:spacing w:after="0"/>
              <w:rPr>
                <w:lang w:val="el-GR"/>
              </w:rPr>
            </w:pPr>
            <w:r w:rsidRPr="001957FD">
              <w:rPr>
                <w:lang w:val="el-GR"/>
              </w:rPr>
              <w:t>Ενεργητική δωροδοκία κατά το ελληνικό δίκαιο και το δίκαιο του οικονομικού φορέα</w:t>
            </w:r>
          </w:p>
          <w:p w:rsidR="001B4F6E" w:rsidRPr="001957FD" w:rsidRDefault="001B4F6E" w:rsidP="001367B5">
            <w:pPr>
              <w:spacing w:after="0"/>
              <w:rPr>
                <w:lang w:val="el-GR"/>
              </w:rPr>
            </w:pPr>
            <w:r w:rsidRPr="001957FD">
              <w:rPr>
                <w:lang w:val="el-GR"/>
              </w:rPr>
              <w:t>Απάτη εις βάρος των οικονομικών συμφερόντων</w:t>
            </w:r>
          </w:p>
          <w:p w:rsidR="001B4F6E" w:rsidRPr="001957FD" w:rsidRDefault="001B4F6E" w:rsidP="001367B5">
            <w:pPr>
              <w:spacing w:after="0"/>
              <w:rPr>
                <w:lang w:val="el-GR"/>
              </w:rPr>
            </w:pPr>
            <w:r w:rsidRPr="001957FD">
              <w:rPr>
                <w:lang w:val="el-GR"/>
              </w:rPr>
              <w:t>της Ένωσης</w:t>
            </w:r>
          </w:p>
          <w:p w:rsidR="001B4F6E" w:rsidRPr="001957FD" w:rsidRDefault="001B4F6E" w:rsidP="001367B5">
            <w:pPr>
              <w:spacing w:after="0"/>
              <w:rPr>
                <w:lang w:val="el-GR"/>
              </w:rPr>
            </w:pPr>
            <w:r w:rsidRPr="001957FD">
              <w:rPr>
                <w:lang w:val="el-GR"/>
              </w:rPr>
              <w:t>Τρομοκρατικά εγκλήματα ή εγκλήματα συνδεόμενα με τρομοκρατικές δραστηριότητες</w:t>
            </w:r>
          </w:p>
          <w:p w:rsidR="001B4F6E" w:rsidRPr="001957FD" w:rsidRDefault="001B4F6E" w:rsidP="001367B5">
            <w:pPr>
              <w:spacing w:after="0"/>
              <w:rPr>
                <w:lang w:val="el-GR"/>
              </w:rPr>
            </w:pPr>
            <w:r w:rsidRPr="001957FD">
              <w:rPr>
                <w:lang w:val="el-GR"/>
              </w:rPr>
              <w:t>Νομιμοποίηση εσόδων από παράνομες δραστηριότητες ή χρηματοδότηση της τρομοκρατίας</w:t>
            </w:r>
          </w:p>
          <w:p w:rsidR="001B4F6E" w:rsidRPr="001957FD" w:rsidRDefault="001B4F6E" w:rsidP="001367B5">
            <w:pPr>
              <w:spacing w:after="0"/>
              <w:rPr>
                <w:lang w:val="el-GR"/>
              </w:rPr>
            </w:pPr>
            <w:r w:rsidRPr="001957FD">
              <w:rPr>
                <w:lang w:val="el-GR"/>
              </w:rPr>
              <w:t>Παιδική εργασία και άλλες μορφές εμπορίας ανθρώπων</w:t>
            </w:r>
          </w:p>
        </w:tc>
        <w:tc>
          <w:tcPr>
            <w:tcW w:w="8641" w:type="dxa"/>
            <w:shd w:val="clear" w:color="auto" w:fill="auto"/>
          </w:tcPr>
          <w:p w:rsidR="001B4F6E" w:rsidRPr="001957FD" w:rsidRDefault="001B4F6E" w:rsidP="001367B5">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1B4F6E" w:rsidRPr="00E61D2A" w:rsidRDefault="001B4F6E" w:rsidP="001367B5">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1B4F6E" w:rsidRPr="001957FD" w:rsidRDefault="001B4F6E" w:rsidP="001367B5">
            <w:pPr>
              <w:spacing w:after="0"/>
              <w:rPr>
                <w:lang w:val="el-GR"/>
              </w:rPr>
            </w:pPr>
            <w:r w:rsidRPr="00E61D2A">
              <w:rPr>
                <w:color w:val="0070C0"/>
                <w:lang w:val="el-GR"/>
              </w:rPr>
              <w:t>μέσω του επιγραμμικού αποθετηρίου πιστοποιητικών (e-Certis))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1B4F6E" w:rsidRPr="00403292" w:rsidTr="001367B5">
        <w:trPr>
          <w:jc w:val="center"/>
        </w:trPr>
        <w:tc>
          <w:tcPr>
            <w:tcW w:w="1087" w:type="dxa"/>
            <w:vMerge w:val="restart"/>
            <w:shd w:val="clear" w:color="auto" w:fill="auto"/>
          </w:tcPr>
          <w:p w:rsidR="001B4F6E" w:rsidRPr="001957FD" w:rsidRDefault="001B4F6E" w:rsidP="001367B5">
            <w:pPr>
              <w:spacing w:after="0"/>
              <w:rPr>
                <w:lang w:val="el-GR"/>
              </w:rPr>
            </w:pPr>
            <w:r w:rsidRPr="001957FD">
              <w:rPr>
                <w:lang w:val="el-GR"/>
              </w:rPr>
              <w:t>2.2.3.2</w:t>
            </w:r>
          </w:p>
        </w:tc>
        <w:tc>
          <w:tcPr>
            <w:tcW w:w="4633" w:type="dxa"/>
            <w:shd w:val="clear" w:color="auto" w:fill="auto"/>
          </w:tcPr>
          <w:p w:rsidR="001B4F6E" w:rsidRPr="001957FD" w:rsidRDefault="001B4F6E" w:rsidP="001367B5">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1B4F6E" w:rsidRPr="001957FD" w:rsidRDefault="001B4F6E" w:rsidP="001367B5">
            <w:pPr>
              <w:spacing w:after="0"/>
              <w:rPr>
                <w:lang w:val="el-GR"/>
              </w:rPr>
            </w:pPr>
            <w:r w:rsidRPr="001957FD">
              <w:rPr>
                <w:lang w:val="el-GR"/>
              </w:rPr>
              <w:t>Α) Πιστοποιητικό που εκδίδεται από την αρμόδια αρχή του οικείου</w:t>
            </w:r>
          </w:p>
          <w:p w:rsidR="001B4F6E" w:rsidRPr="00E61D2A" w:rsidRDefault="001B4F6E" w:rsidP="001367B5">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sidRPr="00E61D2A">
              <w:rPr>
                <w:color w:val="0070C0"/>
                <w:lang w:val="el-GR"/>
              </w:rPr>
              <w:t xml:space="preserve">(μόνο εάν δεν καθίσταται διαθέσιμη </w:t>
            </w:r>
          </w:p>
          <w:p w:rsidR="001B4F6E" w:rsidRPr="001957FD" w:rsidRDefault="001B4F6E" w:rsidP="001367B5">
            <w:pPr>
              <w:spacing w:after="0"/>
              <w:rPr>
                <w:lang w:val="el-GR"/>
              </w:rPr>
            </w:pPr>
            <w:r w:rsidRPr="00E61D2A">
              <w:rPr>
                <w:color w:val="0070C0"/>
                <w:lang w:val="el-GR"/>
              </w:rPr>
              <w:t>μέσω του επιγραμμικού αποθετηρίου πιστοποιητικών (e-Certis))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1B4F6E" w:rsidRPr="001957FD" w:rsidRDefault="001B4F6E" w:rsidP="001367B5">
            <w:pPr>
              <w:spacing w:after="0"/>
              <w:rPr>
                <w:lang w:val="el-GR"/>
              </w:rPr>
            </w:pPr>
          </w:p>
          <w:p w:rsidR="001B4F6E" w:rsidRPr="001957FD" w:rsidRDefault="001B4F6E" w:rsidP="001367B5">
            <w:pPr>
              <w:spacing w:after="0"/>
              <w:rPr>
                <w:lang w:val="el-GR"/>
              </w:rPr>
            </w:pPr>
            <w:r w:rsidRPr="001957FD">
              <w:rPr>
                <w:lang w:val="el-GR"/>
              </w:rPr>
              <w:t xml:space="preserve">Για τους ημεδαπούς οικονομικούς φορείς: </w:t>
            </w:r>
          </w:p>
          <w:p w:rsidR="001B4F6E" w:rsidRPr="001957FD" w:rsidRDefault="001B4F6E" w:rsidP="001367B5">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1B4F6E" w:rsidRPr="001957FD" w:rsidRDefault="001B4F6E" w:rsidP="001367B5">
            <w:pPr>
              <w:spacing w:after="0"/>
              <w:rPr>
                <w:lang w:val="el-GR"/>
              </w:rPr>
            </w:pPr>
          </w:p>
        </w:tc>
      </w:tr>
      <w:tr w:rsidR="001B4F6E" w:rsidRPr="00403292" w:rsidTr="001367B5">
        <w:trPr>
          <w:jc w:val="center"/>
        </w:trPr>
        <w:tc>
          <w:tcPr>
            <w:tcW w:w="1087" w:type="dxa"/>
            <w:vMerge/>
            <w:shd w:val="clear" w:color="auto" w:fill="auto"/>
          </w:tcPr>
          <w:p w:rsidR="001B4F6E" w:rsidRPr="001957FD" w:rsidRDefault="001B4F6E" w:rsidP="001367B5">
            <w:pPr>
              <w:spacing w:after="0"/>
              <w:rPr>
                <w:lang w:val="el-GR"/>
              </w:rPr>
            </w:pPr>
          </w:p>
        </w:tc>
        <w:tc>
          <w:tcPr>
            <w:tcW w:w="4633" w:type="dxa"/>
            <w:shd w:val="clear" w:color="auto" w:fill="auto"/>
          </w:tcPr>
          <w:p w:rsidR="001B4F6E" w:rsidRPr="001957FD" w:rsidRDefault="001B4F6E" w:rsidP="001367B5">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1B4F6E" w:rsidRPr="001957FD" w:rsidRDefault="001B4F6E" w:rsidP="001367B5">
            <w:pPr>
              <w:spacing w:after="0"/>
              <w:rPr>
                <w:lang w:val="el-GR"/>
              </w:rPr>
            </w:pPr>
            <w:r w:rsidRPr="001957FD">
              <w:rPr>
                <w:lang w:val="el-GR"/>
              </w:rPr>
              <w:t>Β) Πιστοποιητικό που εκδίδεται από την αρμόδια αρχή του οικείου</w:t>
            </w:r>
          </w:p>
          <w:p w:rsidR="001B4F6E" w:rsidRPr="00E61D2A" w:rsidRDefault="001B4F6E" w:rsidP="001367B5">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1B4F6E" w:rsidRDefault="001B4F6E" w:rsidP="001367B5">
            <w:pPr>
              <w:spacing w:after="0"/>
              <w:rPr>
                <w:lang w:val="el-GR"/>
              </w:rPr>
            </w:pPr>
            <w:r w:rsidRPr="00E61D2A">
              <w:rPr>
                <w:color w:val="0070C0"/>
                <w:lang w:val="el-GR"/>
              </w:rPr>
              <w:t>μέσω του επιγραμμικού αποθετηρίου πιστοποιητικών (e-Certis))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1B4F6E" w:rsidRPr="001957FD" w:rsidRDefault="001B4F6E" w:rsidP="001367B5">
            <w:pPr>
              <w:spacing w:after="0"/>
              <w:rPr>
                <w:lang w:val="el-GR"/>
              </w:rPr>
            </w:pPr>
          </w:p>
          <w:p w:rsidR="001B4F6E" w:rsidRPr="001957FD" w:rsidRDefault="001B4F6E" w:rsidP="001367B5">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1B4F6E" w:rsidRPr="00403292" w:rsidTr="001367B5">
        <w:trPr>
          <w:jc w:val="center"/>
        </w:trPr>
        <w:tc>
          <w:tcPr>
            <w:tcW w:w="1087" w:type="dxa"/>
            <w:vMerge/>
            <w:shd w:val="clear" w:color="auto" w:fill="auto"/>
          </w:tcPr>
          <w:p w:rsidR="001B4F6E" w:rsidRPr="001957FD" w:rsidRDefault="001B4F6E" w:rsidP="001367B5">
            <w:pPr>
              <w:spacing w:after="0"/>
              <w:rPr>
                <w:lang w:val="el-GR"/>
              </w:rPr>
            </w:pPr>
          </w:p>
        </w:tc>
        <w:tc>
          <w:tcPr>
            <w:tcW w:w="4633" w:type="dxa"/>
            <w:shd w:val="clear" w:color="auto" w:fill="auto"/>
          </w:tcPr>
          <w:p w:rsidR="001B4F6E" w:rsidRPr="001957FD" w:rsidRDefault="001B4F6E" w:rsidP="001367B5">
            <w:pPr>
              <w:spacing w:after="0"/>
              <w:rPr>
                <w:lang w:val="el-GR"/>
              </w:rPr>
            </w:pPr>
          </w:p>
        </w:tc>
        <w:tc>
          <w:tcPr>
            <w:tcW w:w="8641" w:type="dxa"/>
            <w:shd w:val="clear" w:color="auto" w:fill="auto"/>
          </w:tcPr>
          <w:p w:rsidR="001B4F6E" w:rsidRPr="001957FD" w:rsidRDefault="001B4F6E" w:rsidP="001367B5">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1B4F6E" w:rsidRPr="00403292" w:rsidTr="001367B5">
        <w:trPr>
          <w:jc w:val="center"/>
        </w:trPr>
        <w:tc>
          <w:tcPr>
            <w:tcW w:w="1087" w:type="dxa"/>
            <w:shd w:val="clear" w:color="auto" w:fill="auto"/>
          </w:tcPr>
          <w:p w:rsidR="001B4F6E" w:rsidRPr="001957FD" w:rsidRDefault="001B4F6E" w:rsidP="001367B5">
            <w:pPr>
              <w:spacing w:after="0"/>
              <w:rPr>
                <w:lang w:val="el-GR"/>
              </w:rPr>
            </w:pPr>
            <w:r w:rsidRPr="001957FD">
              <w:rPr>
                <w:lang w:val="el-GR"/>
              </w:rPr>
              <w:t>2.2.3.4.α</w:t>
            </w:r>
          </w:p>
        </w:tc>
        <w:tc>
          <w:tcPr>
            <w:tcW w:w="4633" w:type="dxa"/>
            <w:shd w:val="clear" w:color="auto" w:fill="auto"/>
          </w:tcPr>
          <w:p w:rsidR="001B4F6E" w:rsidRPr="001957FD" w:rsidRDefault="001B4F6E" w:rsidP="001367B5">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1B4F6E" w:rsidRPr="001957FD" w:rsidRDefault="001B4F6E" w:rsidP="001367B5">
            <w:pPr>
              <w:spacing w:after="0"/>
              <w:rPr>
                <w:lang w:val="el-GR"/>
              </w:rPr>
            </w:pPr>
            <w:r w:rsidRPr="001957FD">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1B4F6E" w:rsidRPr="00403292" w:rsidTr="001367B5">
        <w:trPr>
          <w:jc w:val="center"/>
        </w:trPr>
        <w:tc>
          <w:tcPr>
            <w:tcW w:w="1087" w:type="dxa"/>
            <w:vMerge w:val="restart"/>
            <w:shd w:val="clear" w:color="auto" w:fill="auto"/>
          </w:tcPr>
          <w:p w:rsidR="001B4F6E" w:rsidRPr="001957FD" w:rsidRDefault="001B4F6E" w:rsidP="001367B5">
            <w:pPr>
              <w:spacing w:after="0"/>
              <w:rPr>
                <w:lang w:val="el-GR"/>
              </w:rPr>
            </w:pPr>
            <w:r w:rsidRPr="001957FD">
              <w:rPr>
                <w:lang w:val="el-GR"/>
              </w:rPr>
              <w:t>2.2.3.4.β</w:t>
            </w:r>
          </w:p>
        </w:tc>
        <w:tc>
          <w:tcPr>
            <w:tcW w:w="4633" w:type="dxa"/>
            <w:shd w:val="clear" w:color="auto" w:fill="auto"/>
          </w:tcPr>
          <w:p w:rsidR="001B4F6E" w:rsidRPr="001957FD" w:rsidRDefault="001B4F6E" w:rsidP="001367B5">
            <w:pPr>
              <w:spacing w:after="0"/>
              <w:rPr>
                <w:lang w:val="el-GR"/>
              </w:rPr>
            </w:pPr>
            <w:r w:rsidRPr="001957FD">
              <w:rPr>
                <w:lang w:val="el-GR"/>
              </w:rPr>
              <w:t>Καταστάσεις οικονομικής αφερεγγυότητας:</w:t>
            </w:r>
          </w:p>
          <w:p w:rsidR="001B4F6E" w:rsidRPr="001957FD" w:rsidRDefault="001B4F6E" w:rsidP="001367B5">
            <w:pPr>
              <w:spacing w:after="0"/>
              <w:rPr>
                <w:lang w:val="el-GR"/>
              </w:rPr>
            </w:pPr>
            <w:r w:rsidRPr="001957FD">
              <w:rPr>
                <w:lang w:val="el-GR"/>
              </w:rPr>
              <w:t>Πτώχευση</w:t>
            </w:r>
          </w:p>
          <w:p w:rsidR="001B4F6E" w:rsidRPr="001957FD" w:rsidRDefault="001B4F6E" w:rsidP="001367B5">
            <w:pPr>
              <w:spacing w:after="0"/>
              <w:rPr>
                <w:lang w:val="el-GR"/>
              </w:rPr>
            </w:pPr>
            <w:r w:rsidRPr="001957FD">
              <w:rPr>
                <w:lang w:val="el-GR"/>
              </w:rPr>
              <w:t>Υπαγωγή σε πτωχευτικό συμβιβασμό ή ειδική εκκαθάριση</w:t>
            </w:r>
          </w:p>
          <w:p w:rsidR="001B4F6E" w:rsidRPr="001957FD" w:rsidRDefault="001B4F6E" w:rsidP="001367B5">
            <w:pPr>
              <w:spacing w:after="0"/>
              <w:rPr>
                <w:lang w:val="el-GR"/>
              </w:rPr>
            </w:pPr>
            <w:r w:rsidRPr="001957FD">
              <w:rPr>
                <w:lang w:val="el-GR"/>
              </w:rPr>
              <w:t>Αναγκαστική διαχείριση από δικαστήριο ή εκκαθαριστή</w:t>
            </w:r>
          </w:p>
          <w:p w:rsidR="001B4F6E" w:rsidRPr="001957FD" w:rsidRDefault="001B4F6E" w:rsidP="001367B5">
            <w:pPr>
              <w:spacing w:after="0"/>
              <w:rPr>
                <w:lang w:val="el-GR"/>
              </w:rPr>
            </w:pPr>
            <w:r w:rsidRPr="001957FD">
              <w:rPr>
                <w:lang w:val="el-GR"/>
              </w:rPr>
              <w:t>Υπαγωγή σε Διαδικασία εξυγίανσης</w:t>
            </w:r>
          </w:p>
          <w:p w:rsidR="001B4F6E" w:rsidRPr="001957FD" w:rsidRDefault="001B4F6E" w:rsidP="001367B5">
            <w:pPr>
              <w:spacing w:after="0"/>
              <w:rPr>
                <w:lang w:val="el-GR"/>
              </w:rPr>
            </w:pPr>
          </w:p>
        </w:tc>
        <w:tc>
          <w:tcPr>
            <w:tcW w:w="8641" w:type="dxa"/>
            <w:shd w:val="clear" w:color="auto" w:fill="auto"/>
          </w:tcPr>
          <w:p w:rsidR="001B4F6E" w:rsidRPr="00E61D2A" w:rsidRDefault="001B4F6E" w:rsidP="001367B5">
            <w:pPr>
              <w:spacing w:after="0"/>
              <w:rPr>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1B4F6E" w:rsidRDefault="001B4F6E" w:rsidP="001367B5">
            <w:pPr>
              <w:spacing w:after="0"/>
              <w:rPr>
                <w:lang w:val="el-GR"/>
              </w:rPr>
            </w:pPr>
            <w:r w:rsidRPr="00E61D2A">
              <w:rPr>
                <w:color w:val="0070C0"/>
                <w:lang w:val="el-GR"/>
              </w:rPr>
              <w:t>μέσω του επιγραμμικού αποθετηρίου πιστοποιητικών (e-Certis))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1957FD">
              <w:rPr>
                <w:lang w:val="el-GR"/>
              </w:rPr>
              <w:lastRenderedPageBreak/>
              <w:t>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1B4F6E" w:rsidRPr="001957FD" w:rsidRDefault="001B4F6E" w:rsidP="001367B5">
            <w:pPr>
              <w:spacing w:after="0"/>
              <w:rPr>
                <w:color w:val="000000"/>
                <w:lang w:val="el-GR"/>
              </w:rPr>
            </w:pPr>
          </w:p>
          <w:p w:rsidR="001B4F6E" w:rsidRPr="001957FD" w:rsidRDefault="001B4F6E" w:rsidP="001367B5">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1B4F6E" w:rsidRPr="001957FD" w:rsidRDefault="001B4F6E" w:rsidP="001367B5">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1B4F6E" w:rsidRPr="001957FD" w:rsidRDefault="001B4F6E" w:rsidP="001367B5">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1B4F6E" w:rsidRPr="001957FD" w:rsidRDefault="001B4F6E" w:rsidP="001367B5">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1B4F6E" w:rsidRPr="001957FD" w:rsidRDefault="001B4F6E" w:rsidP="001367B5">
            <w:pPr>
              <w:spacing w:after="0"/>
              <w:rPr>
                <w:lang w:val="el-GR"/>
              </w:rPr>
            </w:pPr>
            <w:r w:rsidRPr="001957FD">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1B4F6E" w:rsidRPr="00403292" w:rsidTr="001367B5">
        <w:trPr>
          <w:jc w:val="center"/>
        </w:trPr>
        <w:tc>
          <w:tcPr>
            <w:tcW w:w="1087" w:type="dxa"/>
            <w:vMerge/>
            <w:shd w:val="clear" w:color="auto" w:fill="auto"/>
          </w:tcPr>
          <w:p w:rsidR="001B4F6E" w:rsidRPr="001957FD" w:rsidRDefault="001B4F6E" w:rsidP="001367B5">
            <w:pPr>
              <w:spacing w:after="0"/>
              <w:rPr>
                <w:lang w:val="el-GR"/>
              </w:rPr>
            </w:pPr>
          </w:p>
        </w:tc>
        <w:tc>
          <w:tcPr>
            <w:tcW w:w="4633" w:type="dxa"/>
            <w:shd w:val="clear" w:color="auto" w:fill="auto"/>
          </w:tcPr>
          <w:p w:rsidR="001B4F6E" w:rsidRPr="001957FD" w:rsidRDefault="001B4F6E" w:rsidP="001367B5">
            <w:pPr>
              <w:spacing w:after="0"/>
              <w:rPr>
                <w:lang w:val="el-GR"/>
              </w:rPr>
            </w:pPr>
            <w:r w:rsidRPr="001957FD">
              <w:rPr>
                <w:lang w:val="el-GR"/>
              </w:rPr>
              <w:t>Αναστολή επιχειρηματικών δραστηριοτήτων</w:t>
            </w:r>
          </w:p>
          <w:p w:rsidR="001B4F6E" w:rsidRPr="001957FD" w:rsidRDefault="001B4F6E" w:rsidP="001367B5">
            <w:pPr>
              <w:spacing w:after="0"/>
              <w:rPr>
                <w:lang w:val="el-GR"/>
              </w:rPr>
            </w:pPr>
          </w:p>
        </w:tc>
        <w:tc>
          <w:tcPr>
            <w:tcW w:w="8641" w:type="dxa"/>
            <w:shd w:val="clear" w:color="auto" w:fill="auto"/>
          </w:tcPr>
          <w:p w:rsidR="001B4F6E" w:rsidRPr="001957FD" w:rsidRDefault="001B4F6E" w:rsidP="001367B5">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1B4F6E" w:rsidRPr="00403292" w:rsidTr="001367B5">
        <w:trPr>
          <w:jc w:val="center"/>
        </w:trPr>
        <w:tc>
          <w:tcPr>
            <w:tcW w:w="1087" w:type="dxa"/>
            <w:shd w:val="clear" w:color="auto" w:fill="auto"/>
          </w:tcPr>
          <w:p w:rsidR="001B4F6E" w:rsidRPr="001957FD" w:rsidRDefault="001B4F6E" w:rsidP="001367B5">
            <w:pPr>
              <w:spacing w:after="0"/>
              <w:rPr>
                <w:lang w:val="el-GR"/>
              </w:rPr>
            </w:pPr>
            <w:r w:rsidRPr="001957FD">
              <w:rPr>
                <w:lang w:val="el-GR"/>
              </w:rPr>
              <w:t>2.2.3.9</w:t>
            </w:r>
          </w:p>
        </w:tc>
        <w:tc>
          <w:tcPr>
            <w:tcW w:w="4633" w:type="dxa"/>
            <w:shd w:val="clear" w:color="auto" w:fill="auto"/>
          </w:tcPr>
          <w:p w:rsidR="001B4F6E" w:rsidRPr="001957FD" w:rsidRDefault="001B4F6E" w:rsidP="001367B5">
            <w:pPr>
              <w:spacing w:after="0"/>
              <w:rPr>
                <w:lang w:val="el-GR"/>
              </w:rPr>
            </w:pPr>
            <w:r w:rsidRPr="001957FD">
              <w:rPr>
                <w:lang w:val="el-GR"/>
              </w:rPr>
              <w:t>Οριζόντιος αποκλεισμός από μελλοντικές διαδικασίες σύναψης</w:t>
            </w:r>
          </w:p>
        </w:tc>
        <w:tc>
          <w:tcPr>
            <w:tcW w:w="8641" w:type="dxa"/>
            <w:shd w:val="clear" w:color="auto" w:fill="auto"/>
          </w:tcPr>
          <w:p w:rsidR="001B4F6E" w:rsidRPr="001957FD" w:rsidRDefault="001B4F6E" w:rsidP="001367B5">
            <w:pPr>
              <w:spacing w:after="0"/>
              <w:rPr>
                <w:lang w:val="el-GR"/>
              </w:rPr>
            </w:pPr>
            <w:r w:rsidRPr="001957FD">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1B4F6E" w:rsidRPr="00403292" w:rsidTr="001367B5">
        <w:trPr>
          <w:jc w:val="center"/>
        </w:trPr>
        <w:tc>
          <w:tcPr>
            <w:tcW w:w="1087" w:type="dxa"/>
            <w:vMerge w:val="restart"/>
            <w:shd w:val="clear" w:color="auto" w:fill="auto"/>
          </w:tcPr>
          <w:p w:rsidR="001B4F6E" w:rsidRPr="001957FD" w:rsidRDefault="001B4F6E" w:rsidP="001367B5">
            <w:pPr>
              <w:spacing w:after="0"/>
              <w:rPr>
                <w:lang w:val="el-GR"/>
              </w:rPr>
            </w:pPr>
            <w:r w:rsidRPr="001957FD">
              <w:rPr>
                <w:lang w:val="el-GR"/>
              </w:rPr>
              <w:t>2.2.4</w:t>
            </w:r>
          </w:p>
        </w:tc>
        <w:tc>
          <w:tcPr>
            <w:tcW w:w="4633" w:type="dxa"/>
            <w:shd w:val="clear" w:color="auto" w:fill="auto"/>
          </w:tcPr>
          <w:p w:rsidR="001B4F6E" w:rsidRPr="001957FD" w:rsidRDefault="001B4F6E" w:rsidP="001367B5">
            <w:pPr>
              <w:spacing w:after="0"/>
              <w:rPr>
                <w:lang w:val="el-GR"/>
              </w:rPr>
            </w:pPr>
            <w:r w:rsidRPr="001957FD">
              <w:rPr>
                <w:lang w:val="el-GR"/>
              </w:rPr>
              <w:t>Εγγραφή στο σχετικό επαγγελματικό μητρώο</w:t>
            </w:r>
          </w:p>
          <w:p w:rsidR="001B4F6E" w:rsidRPr="001957FD" w:rsidRDefault="001B4F6E" w:rsidP="001367B5">
            <w:pPr>
              <w:spacing w:after="0"/>
              <w:rPr>
                <w:lang w:val="el-GR"/>
              </w:rPr>
            </w:pPr>
          </w:p>
        </w:tc>
        <w:tc>
          <w:tcPr>
            <w:tcW w:w="8641" w:type="dxa"/>
            <w:shd w:val="clear" w:color="auto" w:fill="auto"/>
          </w:tcPr>
          <w:p w:rsidR="001B4F6E" w:rsidRPr="001957FD" w:rsidRDefault="001B4F6E" w:rsidP="001367B5">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1B4F6E" w:rsidRPr="00403292" w:rsidTr="001367B5">
        <w:trPr>
          <w:jc w:val="center"/>
        </w:trPr>
        <w:tc>
          <w:tcPr>
            <w:tcW w:w="1087" w:type="dxa"/>
            <w:vMerge/>
            <w:shd w:val="clear" w:color="auto" w:fill="auto"/>
          </w:tcPr>
          <w:p w:rsidR="001B4F6E" w:rsidRPr="001957FD" w:rsidRDefault="001B4F6E" w:rsidP="001367B5">
            <w:pPr>
              <w:spacing w:after="0"/>
              <w:rPr>
                <w:lang w:val="el-GR"/>
              </w:rPr>
            </w:pPr>
          </w:p>
        </w:tc>
        <w:tc>
          <w:tcPr>
            <w:tcW w:w="4633" w:type="dxa"/>
            <w:shd w:val="clear" w:color="auto" w:fill="auto"/>
          </w:tcPr>
          <w:p w:rsidR="001B4F6E" w:rsidRPr="001957FD" w:rsidRDefault="001B4F6E" w:rsidP="001367B5">
            <w:pPr>
              <w:spacing w:after="0"/>
              <w:rPr>
                <w:lang w:val="el-GR"/>
              </w:rPr>
            </w:pPr>
            <w:r w:rsidRPr="001957FD">
              <w:rPr>
                <w:lang w:val="el-GR"/>
              </w:rPr>
              <w:t>Εγγραφή στο σχετικό εμπορικό μητρώο</w:t>
            </w:r>
          </w:p>
          <w:p w:rsidR="001B4F6E" w:rsidRPr="001957FD" w:rsidRDefault="001B4F6E" w:rsidP="001367B5">
            <w:pPr>
              <w:spacing w:after="0"/>
              <w:rPr>
                <w:lang w:val="el-GR"/>
              </w:rPr>
            </w:pPr>
          </w:p>
        </w:tc>
        <w:tc>
          <w:tcPr>
            <w:tcW w:w="8641" w:type="dxa"/>
            <w:shd w:val="clear" w:color="auto" w:fill="auto"/>
          </w:tcPr>
          <w:p w:rsidR="001B4F6E" w:rsidRPr="001957FD" w:rsidRDefault="001B4F6E" w:rsidP="001367B5">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1B4F6E" w:rsidRPr="001957FD" w:rsidRDefault="001B4F6E" w:rsidP="001367B5">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1B4F6E" w:rsidRPr="00403292" w:rsidTr="001367B5">
        <w:trPr>
          <w:jc w:val="center"/>
        </w:trPr>
        <w:tc>
          <w:tcPr>
            <w:tcW w:w="1087" w:type="dxa"/>
            <w:vMerge/>
            <w:shd w:val="clear" w:color="auto" w:fill="auto"/>
          </w:tcPr>
          <w:p w:rsidR="001B4F6E" w:rsidRPr="001957FD" w:rsidRDefault="001B4F6E" w:rsidP="001367B5">
            <w:pPr>
              <w:spacing w:after="0"/>
              <w:rPr>
                <w:lang w:val="el-GR"/>
              </w:rPr>
            </w:pPr>
          </w:p>
        </w:tc>
        <w:tc>
          <w:tcPr>
            <w:tcW w:w="4633" w:type="dxa"/>
            <w:shd w:val="clear" w:color="auto" w:fill="auto"/>
          </w:tcPr>
          <w:p w:rsidR="001B4F6E" w:rsidRPr="001957FD" w:rsidRDefault="001B4F6E" w:rsidP="001367B5">
            <w:pPr>
              <w:spacing w:after="0"/>
              <w:rPr>
                <w:lang w:val="el-GR"/>
              </w:rPr>
            </w:pPr>
          </w:p>
        </w:tc>
        <w:tc>
          <w:tcPr>
            <w:tcW w:w="8641" w:type="dxa"/>
            <w:shd w:val="clear" w:color="auto" w:fill="auto"/>
          </w:tcPr>
          <w:p w:rsidR="001B4F6E" w:rsidRPr="001957FD" w:rsidRDefault="001B4F6E" w:rsidP="001367B5">
            <w:pPr>
              <w:spacing w:after="0"/>
              <w:rPr>
                <w:lang w:val="el-GR"/>
              </w:rPr>
            </w:pPr>
            <w:r w:rsidRPr="001957FD">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w:t>
            </w:r>
            <w:r w:rsidRPr="001957FD">
              <w:rPr>
                <w:lang w:val="el-GR"/>
              </w:rPr>
              <w:lastRenderedPageBreak/>
              <w:t>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1B4F6E" w:rsidRPr="00403292" w:rsidTr="001367B5">
        <w:trPr>
          <w:jc w:val="center"/>
        </w:trPr>
        <w:tc>
          <w:tcPr>
            <w:tcW w:w="1087" w:type="dxa"/>
            <w:shd w:val="clear" w:color="auto" w:fill="auto"/>
          </w:tcPr>
          <w:p w:rsidR="001B4F6E" w:rsidRPr="001957FD" w:rsidRDefault="001B4F6E" w:rsidP="001367B5">
            <w:pPr>
              <w:spacing w:after="0"/>
              <w:rPr>
                <w:lang w:val="el-GR"/>
              </w:rPr>
            </w:pPr>
            <w:r w:rsidRPr="001957FD">
              <w:rPr>
                <w:lang w:val="el-GR"/>
              </w:rPr>
              <w:lastRenderedPageBreak/>
              <w:t>2.2.7.α</w:t>
            </w:r>
          </w:p>
        </w:tc>
        <w:tc>
          <w:tcPr>
            <w:tcW w:w="4633" w:type="dxa"/>
            <w:shd w:val="clear" w:color="auto" w:fill="auto"/>
          </w:tcPr>
          <w:p w:rsidR="001B4F6E" w:rsidRPr="001957FD" w:rsidRDefault="001B4F6E" w:rsidP="001367B5">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1B4F6E" w:rsidRPr="00676136" w:rsidRDefault="001B4F6E" w:rsidP="001367B5">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1B4F6E" w:rsidRPr="00676136" w:rsidRDefault="001B4F6E" w:rsidP="001367B5">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1B4F6E" w:rsidRPr="00403292" w:rsidTr="001367B5">
        <w:trPr>
          <w:jc w:val="center"/>
        </w:trPr>
        <w:tc>
          <w:tcPr>
            <w:tcW w:w="1087" w:type="dxa"/>
            <w:shd w:val="clear" w:color="auto" w:fill="auto"/>
          </w:tcPr>
          <w:p w:rsidR="001B4F6E" w:rsidRPr="001957FD" w:rsidRDefault="001B4F6E" w:rsidP="001367B5">
            <w:pPr>
              <w:spacing w:after="0"/>
              <w:rPr>
                <w:lang w:val="el-GR"/>
              </w:rPr>
            </w:pPr>
            <w:r w:rsidRPr="001957FD">
              <w:rPr>
                <w:lang w:val="el-GR"/>
              </w:rPr>
              <w:t>2.2.7.β</w:t>
            </w:r>
          </w:p>
        </w:tc>
        <w:tc>
          <w:tcPr>
            <w:tcW w:w="4633" w:type="dxa"/>
            <w:shd w:val="clear" w:color="auto" w:fill="auto"/>
          </w:tcPr>
          <w:p w:rsidR="001B4F6E" w:rsidRPr="001957FD" w:rsidRDefault="001B4F6E" w:rsidP="001367B5">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1B4F6E" w:rsidRPr="001957FD" w:rsidRDefault="001B4F6E" w:rsidP="001367B5">
            <w:pPr>
              <w:spacing w:after="0"/>
              <w:rPr>
                <w:lang w:val="el-GR"/>
              </w:rPr>
            </w:pPr>
          </w:p>
        </w:tc>
        <w:tc>
          <w:tcPr>
            <w:tcW w:w="8641" w:type="dxa"/>
            <w:shd w:val="clear" w:color="auto" w:fill="auto"/>
          </w:tcPr>
          <w:p w:rsidR="001B4F6E" w:rsidRPr="00676136" w:rsidRDefault="001B4F6E" w:rsidP="001367B5">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1B4F6E" w:rsidRDefault="001B4F6E" w:rsidP="001B4F6E">
      <w:pPr>
        <w:suppressAutoHyphens w:val="0"/>
        <w:spacing w:after="0"/>
        <w:jc w:val="left"/>
        <w:rPr>
          <w:lang w:val="el-GR"/>
        </w:rPr>
        <w:sectPr w:rsidR="001B4F6E" w:rsidSect="0079325C">
          <w:pgSz w:w="16838" w:h="11906" w:orient="landscape"/>
          <w:pgMar w:top="1134" w:right="1134" w:bottom="1134" w:left="1134" w:header="720" w:footer="709" w:gutter="0"/>
          <w:cols w:space="720"/>
          <w:docGrid w:linePitch="600" w:charSpace="36864"/>
        </w:sectPr>
      </w:pPr>
    </w:p>
    <w:p w:rsidR="001B4F6E" w:rsidRPr="0035532D" w:rsidRDefault="001B4F6E" w:rsidP="001B4F6E">
      <w:pPr>
        <w:pStyle w:val="2"/>
        <w:tabs>
          <w:tab w:val="clear" w:pos="567"/>
          <w:tab w:val="left" w:pos="0"/>
        </w:tabs>
        <w:spacing w:before="57" w:after="57"/>
        <w:ind w:left="0" w:firstLine="0"/>
        <w:rPr>
          <w:i/>
          <w:color w:val="538135"/>
          <w:lang w:val="el-GR"/>
        </w:rPr>
      </w:pPr>
      <w:bookmarkStart w:id="9" w:name="_Toc90976850"/>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9"/>
    </w:p>
    <w:p w:rsidR="001B4F6E" w:rsidRDefault="001B4F6E" w:rsidP="001B4F6E">
      <w:pPr>
        <w:spacing w:before="57" w:after="57"/>
        <w:rPr>
          <w:lang w:val="el-GR"/>
        </w:rPr>
      </w:pPr>
    </w:p>
    <w:p w:rsidR="001B4F6E" w:rsidRPr="00B10CC8" w:rsidRDefault="001B4F6E" w:rsidP="001B4F6E">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1B4F6E" w:rsidRPr="00B10CC8" w:rsidRDefault="001B4F6E" w:rsidP="001B4F6E">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1B4F6E" w:rsidRPr="00B10CC8" w:rsidRDefault="001B4F6E" w:rsidP="001B4F6E">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1B4F6E" w:rsidRPr="00B10CC8" w:rsidRDefault="001B4F6E" w:rsidP="001B4F6E">
      <w:pPr>
        <w:rPr>
          <w:lang w:val="el-GR"/>
        </w:rPr>
      </w:pPr>
      <w:r w:rsidRPr="00B10CC8">
        <w:rPr>
          <w:lang w:val="el-GR"/>
        </w:rPr>
        <w:t xml:space="preserve">ΙΙΙ. Αποδέκτες των ανωτέρω (υπό Α) δεδομένων στους οποίους κοινοποιούνται είναι: </w:t>
      </w:r>
    </w:p>
    <w:p w:rsidR="001B4F6E" w:rsidRPr="00B10CC8" w:rsidRDefault="001B4F6E" w:rsidP="001B4F6E">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1B4F6E" w:rsidRPr="00B10CC8" w:rsidRDefault="001B4F6E" w:rsidP="001B4F6E">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1B4F6E" w:rsidRPr="00B10CC8" w:rsidRDefault="001B4F6E" w:rsidP="001B4F6E">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1B4F6E" w:rsidRPr="00B10CC8" w:rsidRDefault="001B4F6E" w:rsidP="001B4F6E">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1B4F6E" w:rsidRPr="00B10CC8" w:rsidRDefault="001B4F6E" w:rsidP="001B4F6E">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1B4F6E" w:rsidRPr="00B10CC8" w:rsidRDefault="001B4F6E" w:rsidP="001B4F6E">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1B4F6E" w:rsidRDefault="001B4F6E" w:rsidP="001B4F6E">
      <w:pPr>
        <w:spacing w:before="57" w:after="57"/>
        <w:rPr>
          <w:lang w:val="el-GR"/>
        </w:rPr>
      </w:pPr>
    </w:p>
    <w:p w:rsidR="001B4F6E" w:rsidRDefault="001B4F6E" w:rsidP="001B4F6E">
      <w:pPr>
        <w:suppressAutoHyphens w:val="0"/>
        <w:spacing w:after="0"/>
        <w:jc w:val="left"/>
        <w:rPr>
          <w:rFonts w:ascii="Arial" w:hAnsi="Arial" w:cs="Arial"/>
          <w:b/>
          <w:color w:val="002060"/>
          <w:sz w:val="24"/>
          <w:szCs w:val="22"/>
          <w:lang w:val="el-GR"/>
        </w:rPr>
      </w:pPr>
      <w:r>
        <w:rPr>
          <w:lang w:val="el-GR"/>
        </w:rPr>
        <w:br w:type="page"/>
      </w:r>
    </w:p>
    <w:p w:rsidR="001B4F6E" w:rsidRDefault="001B4F6E" w:rsidP="001B4F6E">
      <w:pPr>
        <w:pStyle w:val="2"/>
        <w:tabs>
          <w:tab w:val="clear" w:pos="567"/>
          <w:tab w:val="left" w:pos="0"/>
        </w:tabs>
        <w:spacing w:before="57" w:after="57"/>
        <w:ind w:left="0" w:firstLine="0"/>
        <w:rPr>
          <w:lang w:val="el-GR"/>
        </w:rPr>
      </w:pPr>
      <w:bookmarkStart w:id="10" w:name="_Toc90976851"/>
      <w:r w:rsidRPr="00B42C75">
        <w:rPr>
          <w:lang w:val="el-GR"/>
        </w:rPr>
        <w:lastRenderedPageBreak/>
        <w:t xml:space="preserve">ΠΑΡΑΡΤΗΜΑ </w:t>
      </w:r>
      <w:r w:rsidRPr="00B42C75">
        <w:rPr>
          <w:lang w:val="en-US"/>
        </w:rPr>
        <w:t>VIII</w:t>
      </w:r>
      <w:r w:rsidRPr="00B42C75">
        <w:rPr>
          <w:lang w:val="el-GR"/>
        </w:rPr>
        <w:t xml:space="preserve"> – Σχέδιο Σύμβασης</w:t>
      </w:r>
      <w:bookmarkEnd w:id="10"/>
    </w:p>
    <w:p w:rsidR="001B4F6E" w:rsidRDefault="001B4F6E" w:rsidP="001B4F6E">
      <w:pPr>
        <w:spacing w:before="57" w:after="57"/>
        <w:rPr>
          <w:lang w:val="el-GR"/>
        </w:rPr>
      </w:pPr>
    </w:p>
    <w:p w:rsidR="001B4F6E" w:rsidRDefault="001B4F6E" w:rsidP="001B4F6E">
      <w:pPr>
        <w:widowControl w:val="0"/>
        <w:numPr>
          <w:ilvl w:val="0"/>
          <w:numId w:val="1"/>
        </w:numPr>
        <w:tabs>
          <w:tab w:val="clear" w:pos="432"/>
          <w:tab w:val="num" w:pos="0"/>
        </w:tabs>
        <w:autoSpaceDE w:val="0"/>
        <w:spacing w:after="0"/>
        <w:jc w:val="center"/>
        <w:rPr>
          <w:szCs w:val="22"/>
          <w:lang w:val="el-GR"/>
        </w:rPr>
      </w:pPr>
    </w:p>
    <w:p w:rsidR="001B4F6E" w:rsidRDefault="001B4F6E" w:rsidP="001B4F6E">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1B4F6E" w:rsidRDefault="001B4F6E" w:rsidP="001B4F6E">
      <w:pPr>
        <w:widowControl w:val="0"/>
        <w:numPr>
          <w:ilvl w:val="0"/>
          <w:numId w:val="1"/>
        </w:numPr>
        <w:tabs>
          <w:tab w:val="clear" w:pos="432"/>
          <w:tab w:val="num" w:pos="0"/>
        </w:tabs>
        <w:autoSpaceDE w:val="0"/>
        <w:spacing w:after="0"/>
        <w:jc w:val="center"/>
        <w:rPr>
          <w:szCs w:val="22"/>
          <w:lang w:val="el-GR"/>
        </w:rPr>
      </w:pPr>
    </w:p>
    <w:p w:rsidR="001B4F6E" w:rsidRDefault="001B4F6E" w:rsidP="001B4F6E">
      <w:pPr>
        <w:widowControl w:val="0"/>
        <w:numPr>
          <w:ilvl w:val="0"/>
          <w:numId w:val="1"/>
        </w:numPr>
        <w:tabs>
          <w:tab w:val="clear" w:pos="432"/>
          <w:tab w:val="num" w:pos="0"/>
        </w:tabs>
        <w:autoSpaceDE w:val="0"/>
        <w:spacing w:after="0"/>
        <w:jc w:val="center"/>
        <w:rPr>
          <w:szCs w:val="22"/>
          <w:lang w:val="el-GR"/>
        </w:rPr>
      </w:pPr>
    </w:p>
    <w:p w:rsidR="001B4F6E" w:rsidRDefault="001B4F6E" w:rsidP="001B4F6E">
      <w:pPr>
        <w:widowControl w:val="0"/>
        <w:numPr>
          <w:ilvl w:val="0"/>
          <w:numId w:val="1"/>
        </w:numPr>
        <w:tabs>
          <w:tab w:val="clear" w:pos="432"/>
          <w:tab w:val="num" w:pos="0"/>
        </w:tabs>
        <w:autoSpaceDE w:val="0"/>
        <w:spacing w:after="0"/>
        <w:jc w:val="center"/>
        <w:rPr>
          <w:szCs w:val="22"/>
          <w:lang w:val="el-GR"/>
        </w:rPr>
      </w:pPr>
    </w:p>
    <w:p w:rsidR="001B4F6E" w:rsidRDefault="001B4F6E" w:rsidP="001B4F6E">
      <w:pPr>
        <w:widowControl w:val="0"/>
        <w:numPr>
          <w:ilvl w:val="0"/>
          <w:numId w:val="1"/>
        </w:numPr>
        <w:tabs>
          <w:tab w:val="clear" w:pos="432"/>
          <w:tab w:val="num" w:pos="0"/>
        </w:tabs>
        <w:autoSpaceDE w:val="0"/>
        <w:spacing w:after="0"/>
        <w:jc w:val="center"/>
        <w:rPr>
          <w:szCs w:val="22"/>
          <w:lang w:val="el-GR"/>
        </w:rPr>
      </w:pPr>
    </w:p>
    <w:p w:rsidR="001B4F6E" w:rsidRPr="009779EA" w:rsidRDefault="001B4F6E" w:rsidP="001B4F6E">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1B4F6E" w:rsidRPr="009779EA" w:rsidRDefault="001B4F6E" w:rsidP="001B4F6E">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1B4F6E" w:rsidRPr="009779EA" w:rsidRDefault="001B4F6E" w:rsidP="001B4F6E">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1B4F6E" w:rsidRPr="009779EA" w:rsidRDefault="001B4F6E" w:rsidP="001B4F6E">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1B4F6E" w:rsidRPr="009779EA" w:rsidRDefault="001B4F6E" w:rsidP="001B4F6E">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1B4F6E" w:rsidRPr="00295099" w:rsidRDefault="001B4F6E" w:rsidP="001B4F6E">
      <w:pPr>
        <w:spacing w:after="0"/>
        <w:jc w:val="center"/>
        <w:rPr>
          <w:color w:val="0070C0"/>
          <w:sz w:val="24"/>
          <w:lang w:val="el-GR" w:eastAsia="el-GR"/>
        </w:rPr>
      </w:pPr>
      <w:r w:rsidRPr="00295099">
        <w:rPr>
          <w:sz w:val="24"/>
          <w:lang w:val="el-GR" w:eastAsia="el-GR"/>
        </w:rPr>
        <w:t>ΣΥΜΦΩΝΗΤΙΚΟ ΠΡΟΜΗΘΕΙΑΣ…………….</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Στ.. .................. σήμερα ........................ ημέρα ....................... οι παρακάτω συμβαλλόμενοι:</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sidRPr="0072093E">
        <w:rPr>
          <w:sz w:val="24"/>
          <w:lang w:val="el-GR" w:eastAsia="el-GR"/>
        </w:rPr>
        <w:t>1015.E00956.00030</w:t>
      </w:r>
      <w:r>
        <w:rPr>
          <w:sz w:val="24"/>
          <w:lang w:val="el-GR" w:eastAsia="el-GR"/>
        </w:rPr>
        <w:t xml:space="preserve"> (Ο.Μ. ΕΔΡΑΣ),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 xml:space="preserve">ον Κοινό Διοικητή των Διασυνδεόμενων Νοσοκομείων Γ.Ν. Λασιθίου &amp; Γ.Ν.-Κ.Υ. Νεάπολης «Διαλυνάκειο» δυνάμει της υπ’ αρ. Γ4β/Γ.Π.οικ. 1107/9-1-2020 Υ.Α. (ΦΕΚ 12Α, τεύχος Υ.Ο.Δ.Δ.) </w:t>
      </w:r>
      <w:r w:rsidRPr="00295099">
        <w:rPr>
          <w:sz w:val="24"/>
          <w:lang w:val="el-GR" w:eastAsia="el-GR"/>
        </w:rPr>
        <w:t xml:space="preserve">(στο εξής η «Αναθέτουσα Αρχή»)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1B4F6E" w:rsidRPr="00295099" w:rsidRDefault="001B4F6E" w:rsidP="001B4F6E">
      <w:pPr>
        <w:spacing w:after="0"/>
        <w:rPr>
          <w:sz w:val="24"/>
          <w:lang w:val="el-GR" w:eastAsia="el-GR"/>
        </w:rPr>
      </w:pPr>
    </w:p>
    <w:p w:rsidR="001B4F6E" w:rsidRPr="00295099" w:rsidRDefault="001B4F6E" w:rsidP="001B4F6E">
      <w:pPr>
        <w:rPr>
          <w:sz w:val="24"/>
          <w:lang w:val="el-GR"/>
        </w:rPr>
      </w:pPr>
      <w:r w:rsidRPr="00295099">
        <w:rPr>
          <w:sz w:val="24"/>
          <w:lang w:val="el-GR"/>
        </w:rPr>
        <w:t>Έχοντας υπόψη:</w:t>
      </w:r>
    </w:p>
    <w:p w:rsidR="001B4F6E" w:rsidRPr="00295099" w:rsidRDefault="001B4F6E" w:rsidP="001B4F6E">
      <w:pPr>
        <w:rPr>
          <w:sz w:val="24"/>
          <w:lang w:val="el-GR"/>
        </w:rPr>
      </w:pPr>
      <w:r w:rsidRPr="00295099">
        <w:rPr>
          <w:sz w:val="24"/>
          <w:lang w:val="el-GR"/>
        </w:rPr>
        <w:t xml:space="preserve">1. την υπ΄ αριθμ ..... διακήρυξη (ΑΔΑΜ…) </w:t>
      </w:r>
      <w:r w:rsidRPr="00295099">
        <w:rPr>
          <w:sz w:val="24"/>
          <w:lang w:val="el-GR" w:eastAsia="el-GR"/>
        </w:rPr>
        <w:t xml:space="preserve">και τα λοιπά έγγραφα της σύμβασης που συνέταξε η </w:t>
      </w:r>
      <w:r w:rsidRPr="00295099">
        <w:rPr>
          <w:sz w:val="24"/>
          <w:lang w:val="el-GR"/>
        </w:rPr>
        <w:t>Αναθέτουσα Αρχή για την ανωτέρω εν θέματι σύμβαση προμήθειας.</w:t>
      </w:r>
    </w:p>
    <w:p w:rsidR="001B4F6E" w:rsidRPr="00295099" w:rsidRDefault="001B4F6E" w:rsidP="001B4F6E">
      <w:pPr>
        <w:rPr>
          <w:sz w:val="24"/>
          <w:lang w:val="el-GR"/>
        </w:rPr>
      </w:pPr>
      <w:r w:rsidRPr="00295099">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1B4F6E" w:rsidRPr="00295099" w:rsidRDefault="001B4F6E" w:rsidP="001B4F6E">
      <w:pPr>
        <w:rPr>
          <w:color w:val="0070C0"/>
          <w:sz w:val="24"/>
          <w:lang w:val="el-GR" w:eastAsia="el-GR"/>
        </w:rPr>
      </w:pPr>
      <w:r w:rsidRPr="00295099">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295099">
        <w:rPr>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1B4F6E" w:rsidRPr="00295099" w:rsidRDefault="001B4F6E" w:rsidP="001B4F6E">
      <w:pPr>
        <w:rPr>
          <w:sz w:val="24"/>
          <w:lang w:val="el-GR" w:eastAsia="el-GR"/>
        </w:rPr>
      </w:pPr>
      <w:r w:rsidRPr="00295099">
        <w:rPr>
          <w:sz w:val="24"/>
          <w:lang w:val="el-GR"/>
        </w:rPr>
        <w:t xml:space="preserve">3. Ότι </w:t>
      </w:r>
      <w:r w:rsidRPr="00295099">
        <w:rPr>
          <w:sz w:val="24"/>
          <w:lang w:val="el-GR" w:eastAsia="el-GR"/>
        </w:rPr>
        <w:t>αναπόσπαστο τμήμα της παρούσας αποτελούν, σύμφωνα με το άρθρο 2 παρ.1 περιπτ. 42 του Ν.4412/2016:</w:t>
      </w:r>
    </w:p>
    <w:p w:rsidR="001B4F6E" w:rsidRPr="00295099" w:rsidRDefault="001B4F6E" w:rsidP="001B4F6E">
      <w:pPr>
        <w:rPr>
          <w:sz w:val="24"/>
          <w:lang w:val="el-GR" w:eastAsia="el-GR"/>
        </w:rPr>
      </w:pPr>
      <w:r w:rsidRPr="00295099">
        <w:rPr>
          <w:sz w:val="24"/>
          <w:lang w:val="el-GR" w:eastAsia="el-GR"/>
        </w:rPr>
        <w:t>-η υπ’ αριθ. ............ διακήρυξη, με τα Παραρτήματα της</w:t>
      </w:r>
    </w:p>
    <w:p w:rsidR="001B4F6E" w:rsidRPr="00295099" w:rsidRDefault="001B4F6E" w:rsidP="001B4F6E">
      <w:pPr>
        <w:rPr>
          <w:sz w:val="24"/>
          <w:lang w:val="el-GR" w:eastAsia="el-GR"/>
        </w:rPr>
      </w:pPr>
      <w:r w:rsidRPr="00295099">
        <w:rPr>
          <w:sz w:val="24"/>
          <w:lang w:val="el-GR" w:eastAsia="el-GR"/>
        </w:rPr>
        <w:t xml:space="preserve">-........ (στο εξής «τα Έγγραφα της Σύμβασης» </w:t>
      </w:r>
    </w:p>
    <w:p w:rsidR="001B4F6E" w:rsidRPr="00295099" w:rsidRDefault="001B4F6E" w:rsidP="001B4F6E">
      <w:pPr>
        <w:rPr>
          <w:sz w:val="24"/>
          <w:lang w:val="el-GR"/>
        </w:rPr>
      </w:pPr>
      <w:r w:rsidRPr="00295099">
        <w:rPr>
          <w:sz w:val="24"/>
          <w:lang w:val="el-GR" w:eastAsia="el-GR"/>
        </w:rPr>
        <w:t>-η προσφορά του Αναδόχου</w:t>
      </w:r>
    </w:p>
    <w:p w:rsidR="001B4F6E" w:rsidRPr="00295099" w:rsidRDefault="001B4F6E" w:rsidP="001B4F6E">
      <w:pPr>
        <w:rPr>
          <w:sz w:val="24"/>
          <w:lang w:val="el-GR" w:eastAsia="el-GR"/>
        </w:rPr>
      </w:pPr>
      <w:r w:rsidRPr="00295099">
        <w:rPr>
          <w:sz w:val="24"/>
          <w:lang w:val="el-GR"/>
        </w:rPr>
        <w:lastRenderedPageBreak/>
        <w:t xml:space="preserve">4. Ότι ο </w:t>
      </w:r>
      <w:r w:rsidRPr="00295099">
        <w:rPr>
          <w:sz w:val="24"/>
          <w:lang w:val="el-GR" w:eastAsia="el-GR"/>
        </w:rPr>
        <w:t xml:space="preserve">ανάδοχος κατέθεσε την: </w:t>
      </w:r>
    </w:p>
    <w:p w:rsidR="001B4F6E" w:rsidRPr="00295099" w:rsidRDefault="001B4F6E" w:rsidP="001B4F6E">
      <w:pPr>
        <w:rPr>
          <w:sz w:val="24"/>
          <w:lang w:val="el-GR" w:eastAsia="el-GR"/>
        </w:rPr>
      </w:pPr>
      <w:r w:rsidRPr="00295099">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1B4F6E" w:rsidRPr="00295099" w:rsidRDefault="001B4F6E" w:rsidP="001B4F6E">
      <w:pPr>
        <w:rPr>
          <w:sz w:val="24"/>
          <w:lang w:val="el-GR"/>
        </w:rPr>
      </w:pPr>
    </w:p>
    <w:p w:rsidR="001B4F6E" w:rsidRPr="00295099" w:rsidRDefault="001B4F6E" w:rsidP="001B4F6E">
      <w:pPr>
        <w:rPr>
          <w:sz w:val="24"/>
          <w:lang w:val="el-GR"/>
        </w:rPr>
      </w:pPr>
      <w:r w:rsidRPr="00295099">
        <w:rPr>
          <w:sz w:val="24"/>
          <w:lang w:val="el-GR"/>
        </w:rPr>
        <w:t>Συμφώνησαν και έκαναν αμοιβαία αποδεκτά τα ακόλουθα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Άρθρο 1</w:t>
      </w:r>
    </w:p>
    <w:p w:rsidR="001B4F6E" w:rsidRPr="00295099" w:rsidRDefault="001B4F6E" w:rsidP="001B4F6E">
      <w:pPr>
        <w:spacing w:after="0"/>
        <w:jc w:val="center"/>
        <w:rPr>
          <w:sz w:val="24"/>
          <w:lang w:val="el-GR" w:eastAsia="el-GR"/>
        </w:rPr>
      </w:pPr>
      <w:r w:rsidRPr="00295099">
        <w:rPr>
          <w:sz w:val="24"/>
          <w:lang w:val="el-GR" w:eastAsia="el-GR"/>
        </w:rPr>
        <w:t>Αντικείμενο</w:t>
      </w:r>
    </w:p>
    <w:p w:rsidR="001B4F6E" w:rsidRPr="00295099" w:rsidRDefault="001B4F6E" w:rsidP="001B4F6E">
      <w:pPr>
        <w:spacing w:after="0"/>
        <w:jc w:val="center"/>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1B4F6E" w:rsidRPr="00295099" w:rsidRDefault="001B4F6E" w:rsidP="001B4F6E">
      <w:pPr>
        <w:spacing w:after="0"/>
        <w:rPr>
          <w:sz w:val="24"/>
          <w:lang w:val="el-GR" w:eastAsia="el-GR"/>
        </w:rPr>
      </w:pPr>
    </w:p>
    <w:p w:rsidR="001B4F6E" w:rsidRPr="00295099" w:rsidRDefault="001B4F6E" w:rsidP="001B4F6E">
      <w:pPr>
        <w:spacing w:after="0"/>
        <w:jc w:val="center"/>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Άρθρο 2</w:t>
      </w:r>
    </w:p>
    <w:p w:rsidR="001B4F6E" w:rsidRPr="00295099" w:rsidRDefault="001B4F6E" w:rsidP="001B4F6E">
      <w:pPr>
        <w:spacing w:after="0"/>
        <w:jc w:val="center"/>
        <w:rPr>
          <w:sz w:val="24"/>
          <w:lang w:val="el-GR" w:eastAsia="el-GR"/>
        </w:rPr>
      </w:pPr>
      <w:r w:rsidRPr="00295099">
        <w:rPr>
          <w:sz w:val="24"/>
          <w:lang w:val="el-GR" w:eastAsia="el-GR"/>
        </w:rPr>
        <w:t>Χρηματοδότηση της σύμβασης</w:t>
      </w:r>
    </w:p>
    <w:p w:rsidR="001B4F6E" w:rsidRPr="00295099" w:rsidRDefault="001B4F6E" w:rsidP="001B4F6E">
      <w:pPr>
        <w:spacing w:after="0"/>
        <w:rPr>
          <w:sz w:val="24"/>
          <w:lang w:val="el-GR" w:eastAsia="el-GR"/>
        </w:rPr>
      </w:pPr>
    </w:p>
    <w:p w:rsidR="001B4F6E" w:rsidRPr="007820CA" w:rsidRDefault="001B4F6E" w:rsidP="001B4F6E">
      <w:pPr>
        <w:spacing w:after="0"/>
        <w:rPr>
          <w:sz w:val="24"/>
          <w:lang w:val="el-GR" w:eastAsia="el-GR"/>
        </w:rPr>
      </w:pPr>
      <w:r w:rsidRPr="007820CA">
        <w:rPr>
          <w:sz w:val="24"/>
          <w:lang w:val="el-GR"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1B4F6E" w:rsidRPr="007820CA" w:rsidRDefault="001B4F6E" w:rsidP="001B4F6E">
      <w:pPr>
        <w:spacing w:after="0"/>
        <w:rPr>
          <w:sz w:val="24"/>
          <w:lang w:val="el-GR" w:eastAsia="el-GR"/>
        </w:rPr>
      </w:pPr>
      <w:r w:rsidRPr="007820CA">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1B4F6E" w:rsidRPr="007820CA" w:rsidRDefault="001B4F6E" w:rsidP="001B4F6E">
      <w:pPr>
        <w:spacing w:after="0"/>
        <w:rPr>
          <w:color w:val="0070C0"/>
          <w:sz w:val="24"/>
          <w:lang w:val="el-GR" w:eastAsia="el-GR"/>
        </w:rPr>
      </w:pPr>
      <w:r w:rsidRPr="007820CA">
        <w:rPr>
          <w:color w:val="0070C0"/>
          <w:sz w:val="24"/>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1B4F6E" w:rsidRPr="00295099" w:rsidRDefault="001B4F6E" w:rsidP="001B4F6E">
      <w:pPr>
        <w:spacing w:after="0"/>
        <w:jc w:val="center"/>
        <w:rPr>
          <w:sz w:val="24"/>
          <w:lang w:val="el-GR" w:eastAsia="el-GR"/>
        </w:rPr>
      </w:pPr>
    </w:p>
    <w:p w:rsidR="001B4F6E" w:rsidRPr="00295099" w:rsidRDefault="001B4F6E" w:rsidP="001B4F6E">
      <w:pPr>
        <w:spacing w:after="0"/>
        <w:jc w:val="center"/>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Άρθρο 3</w:t>
      </w:r>
    </w:p>
    <w:p w:rsidR="001B4F6E" w:rsidRPr="00295099" w:rsidRDefault="001B4F6E" w:rsidP="001B4F6E">
      <w:pPr>
        <w:spacing w:after="0"/>
        <w:jc w:val="center"/>
        <w:rPr>
          <w:sz w:val="24"/>
          <w:lang w:val="el-GR" w:eastAsia="el-GR"/>
        </w:rPr>
      </w:pPr>
      <w:r w:rsidRPr="00295099">
        <w:rPr>
          <w:sz w:val="24"/>
          <w:lang w:val="el-GR" w:eastAsia="el-GR"/>
        </w:rPr>
        <w:t>Διάρκεια σύμβασης –Χρόνος Παράδοσης</w:t>
      </w:r>
    </w:p>
    <w:p w:rsidR="001B4F6E" w:rsidRPr="00295099" w:rsidRDefault="001B4F6E" w:rsidP="001B4F6E">
      <w:pPr>
        <w:spacing w:after="0"/>
        <w:jc w:val="center"/>
        <w:rPr>
          <w:sz w:val="24"/>
          <w:lang w:val="el-GR" w:eastAsia="el-GR"/>
        </w:rPr>
      </w:pPr>
    </w:p>
    <w:p w:rsidR="001B4F6E" w:rsidRPr="003F0932" w:rsidRDefault="001B4F6E" w:rsidP="001B4F6E">
      <w:pPr>
        <w:spacing w:after="0"/>
        <w:rPr>
          <w:sz w:val="24"/>
          <w:lang w:val="el-GR" w:eastAsia="el-GR"/>
        </w:rPr>
      </w:pPr>
      <w:r w:rsidRPr="003F0932">
        <w:rPr>
          <w:sz w:val="24"/>
          <w:lang w:val="el-GR" w:eastAsia="el-GR"/>
        </w:rPr>
        <w:t xml:space="preserve">1. Δυνάμει του άρθρου 1.3 της Διακήρυξης η διάρκεια της παρούσας σύμβασης ορίζεται </w:t>
      </w:r>
      <w:r>
        <w:rPr>
          <w:sz w:val="24"/>
          <w:lang w:val="el-GR" w:eastAsia="el-GR"/>
        </w:rPr>
        <w:t xml:space="preserve">από την υπογραφή της και </w:t>
      </w:r>
      <w:r w:rsidRPr="00865EFD">
        <w:rPr>
          <w:lang w:val="el-GR"/>
        </w:rPr>
        <w:t xml:space="preserve"> </w:t>
      </w:r>
      <w:r>
        <w:rPr>
          <w:lang w:val="el-GR"/>
        </w:rPr>
        <w:t>έως την ολοκλήρωση της οριστικής παραλαβής.</w:t>
      </w:r>
    </w:p>
    <w:p w:rsidR="001B4F6E" w:rsidRPr="003F0932" w:rsidRDefault="001B4F6E" w:rsidP="001B4F6E">
      <w:pPr>
        <w:spacing w:after="0"/>
        <w:rPr>
          <w:sz w:val="24"/>
          <w:lang w:val="el-GR" w:eastAsia="el-GR"/>
        </w:rPr>
      </w:pPr>
    </w:p>
    <w:p w:rsidR="001B4F6E" w:rsidRPr="003F0932" w:rsidRDefault="001B4F6E" w:rsidP="001B4F6E">
      <w:pPr>
        <w:spacing w:after="0"/>
        <w:rPr>
          <w:sz w:val="24"/>
          <w:lang w:val="el-GR"/>
        </w:rPr>
      </w:pPr>
      <w:r w:rsidRPr="003F0932">
        <w:rPr>
          <w:sz w:val="24"/>
          <w:lang w:val="el-GR"/>
        </w:rPr>
        <w:t xml:space="preserve">3.2. Ο συμβατικός χρόνος παράδοσης των υλικών καθορίζεται στο άρθρο 7 της παρούσας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Άρθρο 4</w:t>
      </w:r>
    </w:p>
    <w:p w:rsidR="001B4F6E" w:rsidRPr="00295099" w:rsidRDefault="001B4F6E" w:rsidP="001B4F6E">
      <w:pPr>
        <w:spacing w:after="0"/>
        <w:jc w:val="center"/>
        <w:rPr>
          <w:sz w:val="24"/>
          <w:lang w:val="el-GR" w:eastAsia="el-GR"/>
        </w:rPr>
      </w:pPr>
      <w:r w:rsidRPr="00295099">
        <w:rPr>
          <w:sz w:val="24"/>
          <w:lang w:val="el-GR" w:eastAsia="el-GR"/>
        </w:rPr>
        <w:t>Υποχρεώσεις Αναδόχου</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 xml:space="preserve">Ο Ανάδοχος εγγυάται και δεσμεύεται ανέκκλητα  στην Αναθέτουσα Αρχή: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lastRenderedPageBreak/>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1B4F6E" w:rsidRPr="00295099" w:rsidRDefault="001B4F6E" w:rsidP="001B4F6E">
      <w:pPr>
        <w:spacing w:after="0"/>
        <w:rPr>
          <w:sz w:val="24"/>
          <w:lang w:val="el-GR" w:eastAsia="el-GR"/>
        </w:rPr>
      </w:pPr>
    </w:p>
    <w:p w:rsidR="001B4F6E" w:rsidRPr="00295099" w:rsidRDefault="001B4F6E" w:rsidP="001B4F6E">
      <w:pPr>
        <w:spacing w:after="0"/>
        <w:rPr>
          <w:color w:val="0070C0"/>
          <w:sz w:val="24"/>
          <w:lang w:val="el-GR" w:eastAsia="el-GR"/>
        </w:rPr>
      </w:pPr>
      <w:r w:rsidRPr="00295099">
        <w:rPr>
          <w:color w:val="0070C0"/>
          <w:sz w:val="24"/>
          <w:lang w:val="el-GR" w:eastAsia="el-GR"/>
        </w:rPr>
        <w:t>[Εφ’ όσον συντρέχει εφαρμογής, στο σημείο αυτό αναφέρονται: ]</w:t>
      </w:r>
    </w:p>
    <w:p w:rsidR="001B4F6E" w:rsidRPr="00295099" w:rsidRDefault="001B4F6E" w:rsidP="001B4F6E">
      <w:pPr>
        <w:spacing w:after="0"/>
        <w:rPr>
          <w:sz w:val="24"/>
          <w:lang w:val="el-GR"/>
        </w:rPr>
      </w:pPr>
      <w:r w:rsidRPr="00295099">
        <w:rPr>
          <w:sz w:val="24"/>
          <w:lang w:val="el-GR" w:eastAsia="el-GR"/>
        </w:rPr>
        <w:t xml:space="preserve">4.3. ότι, σύμφωνα με το άρθρο 4.3.2. της Διακήρυξης, με δεδομένο πως η εν θέματι </w:t>
      </w:r>
      <w:r w:rsidRPr="00295099">
        <w:rPr>
          <w:sz w:val="24"/>
          <w:lang w:val="el-GR"/>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1B4F6E" w:rsidRPr="00295099" w:rsidRDefault="001B4F6E" w:rsidP="001B4F6E">
      <w:pPr>
        <w:spacing w:after="0"/>
        <w:rPr>
          <w:sz w:val="24"/>
          <w:lang w:val="el-GR"/>
        </w:rPr>
      </w:pPr>
      <w:r w:rsidRPr="00295099">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295099">
          <w:rPr>
            <w:sz w:val="24"/>
            <w:lang w:val="el-GR"/>
          </w:rPr>
          <w:t>παραγράφου 4 του άρθρου 105</w:t>
        </w:r>
      </w:hyperlink>
      <w:r w:rsidRPr="00295099">
        <w:rPr>
          <w:sz w:val="24"/>
          <w:lang w:val="el-GR"/>
        </w:rPr>
        <w:t xml:space="preserve"> του ν. 4412/2016.</w:t>
      </w:r>
    </w:p>
    <w:p w:rsidR="001B4F6E" w:rsidRPr="00295099" w:rsidRDefault="001B4F6E" w:rsidP="001B4F6E">
      <w:pPr>
        <w:spacing w:after="0"/>
        <w:rPr>
          <w:color w:val="000000"/>
          <w:sz w:val="24"/>
          <w:lang w:val="el-GR"/>
        </w:rPr>
      </w:pPr>
      <w:r w:rsidRPr="00295099">
        <w:rPr>
          <w:sz w:val="24"/>
          <w:lang w:val="el-GR"/>
        </w:rPr>
        <w:t>Ο αριθμός ΕΜΠΑ του υπόχρεου παραγωγού……είναι ο …….</w:t>
      </w:r>
    </w:p>
    <w:p w:rsidR="001B4F6E" w:rsidRPr="00295099" w:rsidRDefault="001B4F6E" w:rsidP="001B4F6E">
      <w:pPr>
        <w:spacing w:after="0"/>
        <w:rPr>
          <w:color w:val="000000"/>
          <w:sz w:val="24"/>
          <w:lang w:val="el-GR"/>
        </w:rPr>
      </w:pPr>
    </w:p>
    <w:p w:rsidR="001B4F6E" w:rsidRPr="00295099" w:rsidRDefault="001B4F6E" w:rsidP="001B4F6E">
      <w:pPr>
        <w:spacing w:after="0"/>
        <w:rPr>
          <w:color w:val="000000"/>
          <w:sz w:val="24"/>
          <w:lang w:val="el-GR"/>
        </w:rPr>
      </w:pPr>
      <w:r w:rsidRPr="00295099">
        <w:rPr>
          <w:color w:val="000000"/>
          <w:sz w:val="24"/>
          <w:lang w:val="el-GR"/>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1B4F6E" w:rsidRPr="00295099" w:rsidRDefault="001B4F6E" w:rsidP="001B4F6E">
      <w:pPr>
        <w:spacing w:after="0"/>
        <w:rPr>
          <w:sz w:val="24"/>
          <w:lang w:val="el-GR" w:eastAsia="el-GR"/>
        </w:rPr>
      </w:pPr>
    </w:p>
    <w:p w:rsidR="001B4F6E" w:rsidRPr="00295099" w:rsidRDefault="001B4F6E" w:rsidP="001B4F6E">
      <w:pPr>
        <w:spacing w:after="0"/>
        <w:jc w:val="center"/>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Άρθρο 5</w:t>
      </w:r>
    </w:p>
    <w:p w:rsidR="001B4F6E" w:rsidRPr="00295099" w:rsidRDefault="001B4F6E" w:rsidP="001B4F6E">
      <w:pPr>
        <w:spacing w:after="0"/>
        <w:jc w:val="center"/>
        <w:rPr>
          <w:sz w:val="24"/>
          <w:lang w:val="el-GR" w:eastAsia="el-GR"/>
        </w:rPr>
      </w:pPr>
      <w:r w:rsidRPr="00295099">
        <w:rPr>
          <w:sz w:val="24"/>
          <w:lang w:val="el-GR" w:eastAsia="el-GR"/>
        </w:rPr>
        <w:t>Αμοιβή – Τρόπος πληρωμής</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5.1. Το συνολικό συμβατικό τίμημα ανέρχεται σε …</w:t>
      </w:r>
      <w:r>
        <w:rPr>
          <w:sz w:val="24"/>
          <w:lang w:val="el-GR" w:eastAsia="el-GR"/>
        </w:rPr>
        <w:t>…</w:t>
      </w:r>
      <w:r w:rsidRPr="00295099">
        <w:rPr>
          <w:sz w:val="24"/>
          <w:lang w:val="el-GR" w:eastAsia="el-GR"/>
        </w:rPr>
        <w:t>., πλέον ΦΠΑ…..%</w:t>
      </w:r>
    </w:p>
    <w:p w:rsidR="001B4F6E" w:rsidRPr="00896910" w:rsidRDefault="001B4F6E" w:rsidP="001B4F6E">
      <w:pPr>
        <w:spacing w:after="0"/>
        <w:rPr>
          <w:sz w:val="24"/>
          <w:lang w:val="el-GR" w:eastAsia="el-GR"/>
        </w:rPr>
      </w:pPr>
      <w:r w:rsidRPr="00896910">
        <w:rPr>
          <w:sz w:val="24"/>
          <w:lang w:val="el-GR"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1B4F6E" w:rsidRPr="00295099" w:rsidRDefault="001B4F6E" w:rsidP="001B4F6E">
      <w:pPr>
        <w:spacing w:after="0"/>
        <w:rPr>
          <w:color w:val="0070C0"/>
          <w:sz w:val="24"/>
          <w:lang w:val="el-GR" w:eastAsia="el-GR"/>
        </w:rPr>
      </w:pPr>
    </w:p>
    <w:p w:rsidR="001B4F6E" w:rsidRDefault="001B4F6E" w:rsidP="001B4F6E">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1B4F6E" w:rsidRPr="00295099" w:rsidRDefault="001B4F6E" w:rsidP="001B4F6E">
      <w:pPr>
        <w:spacing w:after="0"/>
        <w:rPr>
          <w:sz w:val="24"/>
          <w:lang w:val="el-GR" w:eastAsia="el-GR"/>
        </w:rPr>
      </w:pPr>
      <w:r w:rsidRPr="00295099">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lastRenderedPageBreak/>
        <w:t xml:space="preserve">5.4. </w:t>
      </w:r>
      <w:r w:rsidRPr="00162970">
        <w:rPr>
          <w:sz w:val="24"/>
          <w:lang w:eastAsia="el-GR"/>
        </w:rPr>
        <w:t>To</w:t>
      </w:r>
      <w:r w:rsidRPr="00295099">
        <w:rPr>
          <w:sz w:val="24"/>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3,6%</w:t>
      </w:r>
      <w:r w:rsidRPr="00295099">
        <w:rPr>
          <w:sz w:val="24"/>
          <w:lang w:val="el-GR" w:eastAsia="el-GR"/>
        </w:rPr>
        <w:t xml:space="preserve"> και στην επ’ α</w:t>
      </w:r>
      <w:r>
        <w:rPr>
          <w:sz w:val="24"/>
          <w:lang w:val="el-GR" w:eastAsia="el-GR"/>
        </w:rPr>
        <w:t>υτού εισφορά υπέρ ΟΓΑ 20</w:t>
      </w:r>
      <w:r w:rsidRPr="00295099">
        <w:rPr>
          <w:sz w:val="24"/>
          <w:lang w:val="el-GR" w:eastAsia="el-GR"/>
        </w:rPr>
        <w:t>%.</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295099">
        <w:rPr>
          <w:sz w:val="24"/>
          <w:lang w:val="el-GR" w:eastAsia="el-GR"/>
        </w:rPr>
        <w:t>% επί του καθαρού ποσού.</w:t>
      </w:r>
    </w:p>
    <w:p w:rsidR="001B4F6E" w:rsidRPr="00295099" w:rsidRDefault="001B4F6E" w:rsidP="001B4F6E">
      <w:pPr>
        <w:spacing w:after="0"/>
        <w:rPr>
          <w:sz w:val="24"/>
          <w:lang w:val="el-GR" w:eastAsia="el-GR"/>
        </w:rPr>
      </w:pPr>
    </w:p>
    <w:p w:rsidR="001B4F6E" w:rsidRPr="00295099" w:rsidRDefault="001B4F6E" w:rsidP="001B4F6E">
      <w:pPr>
        <w:spacing w:after="0"/>
        <w:rPr>
          <w:color w:val="0070C0"/>
          <w:sz w:val="24"/>
          <w:lang w:val="el-GR" w:eastAsia="el-GR"/>
        </w:rPr>
      </w:pPr>
      <w:r w:rsidRPr="00295099">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1B4F6E" w:rsidRPr="00295099" w:rsidRDefault="001B4F6E" w:rsidP="001B4F6E">
      <w:pPr>
        <w:spacing w:after="0"/>
        <w:rPr>
          <w:sz w:val="24"/>
          <w:lang w:val="el-GR" w:eastAsia="el-GR"/>
        </w:rPr>
      </w:pPr>
      <w:r w:rsidRPr="00295099">
        <w:rPr>
          <w:sz w:val="24"/>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1B4F6E" w:rsidRPr="001F1ED2" w:rsidRDefault="001B4F6E" w:rsidP="001B4F6E">
      <w:pPr>
        <w:spacing w:after="0"/>
        <w:rPr>
          <w:sz w:val="24"/>
          <w:lang w:val="el-GR" w:eastAsia="el-GR"/>
        </w:rPr>
      </w:pPr>
      <w:r w:rsidRPr="001F1ED2">
        <w:rPr>
          <w:sz w:val="24"/>
          <w:lang w:val="el-GR" w:eastAsia="el-GR"/>
        </w:rPr>
        <w:t>5.7 Η τιμολόγηση θα γίνεται στα κάτωθι στοιχεία:</w:t>
      </w:r>
    </w:p>
    <w:p w:rsidR="001B4F6E" w:rsidRPr="001F1ED2" w:rsidRDefault="001B4F6E" w:rsidP="001B4F6E">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1B4F6E" w:rsidRPr="00295099" w:rsidRDefault="001B4F6E" w:rsidP="001B4F6E">
      <w:pPr>
        <w:spacing w:after="0"/>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Άρθρο 6</w:t>
      </w:r>
    </w:p>
    <w:p w:rsidR="001B4F6E" w:rsidRPr="00291042" w:rsidRDefault="001B4F6E" w:rsidP="001B4F6E">
      <w:pPr>
        <w:spacing w:after="0"/>
        <w:jc w:val="center"/>
        <w:rPr>
          <w:sz w:val="24"/>
          <w:lang w:val="el-GR" w:eastAsia="el-GR"/>
        </w:rPr>
      </w:pPr>
      <w:r w:rsidRPr="00295099">
        <w:rPr>
          <w:sz w:val="24"/>
          <w:lang w:val="el-GR" w:eastAsia="el-GR"/>
        </w:rPr>
        <w:t xml:space="preserve">Χρόνος Παράδοσης Υλικών-Παραλαβή υλικών - </w:t>
      </w:r>
      <w:r w:rsidRPr="00295099">
        <w:rPr>
          <w:sz w:val="24"/>
          <w:lang w:val="el-GR" w:eastAsia="el-GR"/>
        </w:rPr>
        <w:br/>
        <w:t xml:space="preserve">Χρόνος και τρόπος παραλαβής υλικών </w:t>
      </w:r>
      <w:r>
        <w:rPr>
          <w:sz w:val="24"/>
          <w:lang w:val="el-GR" w:eastAsia="el-GR"/>
        </w:rPr>
        <w:t>–Τόπος εκτέλεσης σύμβασης</w:t>
      </w:r>
    </w:p>
    <w:p w:rsidR="001B4F6E" w:rsidRPr="00295099" w:rsidRDefault="001B4F6E" w:rsidP="001B4F6E">
      <w:pPr>
        <w:spacing w:after="0"/>
        <w:rPr>
          <w:sz w:val="24"/>
          <w:lang w:val="el-GR" w:eastAsia="el-GR"/>
        </w:rPr>
      </w:pPr>
    </w:p>
    <w:p w:rsidR="001B4F6E" w:rsidRPr="00295099" w:rsidRDefault="001B4F6E" w:rsidP="001B4F6E">
      <w:pPr>
        <w:spacing w:after="0"/>
        <w:rPr>
          <w:color w:val="0070C0"/>
          <w:sz w:val="24"/>
          <w:lang w:val="el-GR" w:eastAsia="el-GR"/>
        </w:rPr>
      </w:pPr>
      <w:r>
        <w:rPr>
          <w:sz w:val="24"/>
          <w:lang w:val="el-GR" w:eastAsia="el-GR"/>
        </w:rPr>
        <w:t>6</w:t>
      </w:r>
      <w:r w:rsidRPr="00295099">
        <w:rPr>
          <w:sz w:val="24"/>
          <w:lang w:val="el-GR" w:eastAsia="el-GR"/>
        </w:rPr>
        <w:t>.1 Ο Ανάδοχος υπ</w:t>
      </w:r>
      <w:r>
        <w:rPr>
          <w:sz w:val="24"/>
          <w:lang w:val="el-GR" w:eastAsia="el-GR"/>
        </w:rPr>
        <w:t>οχρεούται να παραδώσει τα υλικά</w:t>
      </w:r>
      <w:r w:rsidRPr="00295099">
        <w:rPr>
          <w:sz w:val="24"/>
          <w:lang w:val="el-GR" w:eastAsia="el-GR"/>
        </w:rPr>
        <w:t xml:space="preserve"> στο χρόνο, τρόπο και τόπο</w:t>
      </w:r>
      <w:r>
        <w:rPr>
          <w:sz w:val="24"/>
          <w:lang w:val="el-GR" w:eastAsia="el-GR"/>
        </w:rPr>
        <w:t xml:space="preserve"> </w:t>
      </w:r>
      <w:r w:rsidRPr="00295099">
        <w:rPr>
          <w:sz w:val="24"/>
          <w:lang w:val="el-GR" w:eastAsia="el-GR"/>
        </w:rPr>
        <w:t xml:space="preserve">που καθορίζονται στα άρθρα 6.1. και 6.2.της Διακήρυξης. </w:t>
      </w:r>
    </w:p>
    <w:p w:rsidR="001B4F6E" w:rsidRPr="00295099" w:rsidRDefault="001B4F6E" w:rsidP="001B4F6E">
      <w:pPr>
        <w:spacing w:after="0"/>
        <w:rPr>
          <w:color w:val="0070C0"/>
          <w:sz w:val="24"/>
          <w:lang w:val="el-GR" w:eastAsia="el-GR"/>
        </w:rPr>
      </w:pPr>
    </w:p>
    <w:p w:rsidR="001B4F6E" w:rsidRPr="00295099" w:rsidRDefault="001B4F6E" w:rsidP="001B4F6E">
      <w:pPr>
        <w:spacing w:after="0"/>
        <w:rPr>
          <w:sz w:val="24"/>
          <w:lang w:val="el-GR" w:eastAsia="el-GR"/>
        </w:rPr>
      </w:pPr>
      <w:r>
        <w:rPr>
          <w:sz w:val="24"/>
          <w:lang w:val="el-GR" w:eastAsia="el-GR"/>
        </w:rPr>
        <w:t>6</w:t>
      </w:r>
      <w:r w:rsidRPr="00295099">
        <w:rPr>
          <w:sz w:val="24"/>
          <w:lang w:val="el-GR" w:eastAsia="el-GR"/>
        </w:rPr>
        <w:t xml:space="preserve">.2.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162970">
        <w:rPr>
          <w:sz w:val="24"/>
          <w:lang w:eastAsia="el-GR"/>
        </w:rPr>
        <w:t>H</w:t>
      </w:r>
      <w:r w:rsidRPr="00295099">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1B4F6E" w:rsidRPr="00295099" w:rsidRDefault="001B4F6E" w:rsidP="001B4F6E">
      <w:pPr>
        <w:spacing w:after="0"/>
        <w:rPr>
          <w:sz w:val="24"/>
          <w:lang w:val="el-GR" w:eastAsia="el-GR"/>
        </w:rPr>
      </w:pPr>
    </w:p>
    <w:p w:rsidR="001B4F6E" w:rsidRDefault="001B4F6E" w:rsidP="001B4F6E">
      <w:pPr>
        <w:rPr>
          <w:lang w:val="el-GR"/>
        </w:rPr>
      </w:pPr>
      <w:r>
        <w:rPr>
          <w:sz w:val="24"/>
          <w:lang w:val="el-GR" w:eastAsia="el-GR"/>
        </w:rPr>
        <w:lastRenderedPageBreak/>
        <w:t>6</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1B4F6E" w:rsidRPr="00295099" w:rsidRDefault="001B4F6E" w:rsidP="001B4F6E">
      <w:pPr>
        <w:spacing w:after="0"/>
        <w:rPr>
          <w:sz w:val="24"/>
          <w:lang w:val="el-GR" w:eastAsia="el-GR"/>
        </w:rPr>
      </w:pPr>
      <w:r w:rsidRPr="00295099">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1B4F6E" w:rsidRPr="00295099" w:rsidRDefault="001B4F6E" w:rsidP="001B4F6E">
      <w:pPr>
        <w:spacing w:after="0"/>
        <w:rPr>
          <w:sz w:val="24"/>
          <w:lang w:val="el-GR" w:eastAsia="el-GR"/>
        </w:rPr>
      </w:pPr>
    </w:p>
    <w:p w:rsidR="001B4F6E" w:rsidRPr="00295099" w:rsidRDefault="001B4F6E" w:rsidP="001B4F6E">
      <w:pPr>
        <w:spacing w:after="0"/>
        <w:rPr>
          <w:color w:val="0070C0"/>
          <w:sz w:val="24"/>
          <w:lang w:val="el-GR" w:eastAsia="el-GR"/>
        </w:rPr>
      </w:pPr>
      <w:r>
        <w:rPr>
          <w:sz w:val="24"/>
          <w:lang w:val="el-GR" w:eastAsia="el-GR"/>
        </w:rPr>
        <w:t>6</w:t>
      </w:r>
      <w:r w:rsidRPr="00295099">
        <w:rPr>
          <w:sz w:val="24"/>
          <w:lang w:val="el-GR" w:eastAsia="el-GR"/>
        </w:rPr>
        <w:t xml:space="preserve">.4. </w:t>
      </w:r>
      <w:r w:rsidRPr="000A6304">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1B4F6E" w:rsidRPr="00295099" w:rsidRDefault="001B4F6E" w:rsidP="001B4F6E">
      <w:pPr>
        <w:spacing w:after="0"/>
        <w:rPr>
          <w:sz w:val="24"/>
          <w:lang w:val="el-GR" w:eastAsia="el-GR"/>
        </w:rPr>
      </w:pPr>
    </w:p>
    <w:p w:rsidR="001B4F6E" w:rsidRDefault="001B4F6E" w:rsidP="001B4F6E">
      <w:pPr>
        <w:rPr>
          <w:sz w:val="24"/>
          <w:lang w:val="el-GR" w:eastAsia="el-GR"/>
        </w:rPr>
      </w:pPr>
      <w:r>
        <w:rPr>
          <w:sz w:val="24"/>
          <w:lang w:val="el-GR" w:eastAsia="el-GR"/>
        </w:rPr>
        <w:t>6</w:t>
      </w:r>
      <w:r w:rsidRPr="00295099">
        <w:rPr>
          <w:sz w:val="24"/>
          <w:lang w:val="el-GR" w:eastAsia="el-GR"/>
        </w:rPr>
        <w:t>.5.Ο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1B4F6E" w:rsidRPr="00291042" w:rsidRDefault="001B4F6E" w:rsidP="001B4F6E">
      <w:pPr>
        <w:rPr>
          <w:sz w:val="24"/>
          <w:lang w:val="el-GR" w:eastAsia="el-GR"/>
        </w:rPr>
      </w:pPr>
      <w:r w:rsidRPr="00291042">
        <w:rPr>
          <w:sz w:val="24"/>
          <w:lang w:val="el-GR" w:eastAsia="el-GR"/>
        </w:rPr>
        <w:t xml:space="preserve">6.6 Ο τόπος </w:t>
      </w:r>
      <w:r>
        <w:rPr>
          <w:sz w:val="24"/>
          <w:lang w:val="el-GR" w:eastAsia="el-GR"/>
        </w:rPr>
        <w:t xml:space="preserve">εκτέλεσης της σύμβασης είναι η </w:t>
      </w:r>
      <w:r w:rsidRPr="00291042">
        <w:rPr>
          <w:sz w:val="24"/>
          <w:lang w:val="el-GR" w:eastAsia="el-GR"/>
        </w:rPr>
        <w:t>αποθήκ</w:t>
      </w:r>
      <w:r>
        <w:rPr>
          <w:sz w:val="24"/>
          <w:lang w:val="el-GR" w:eastAsia="el-GR"/>
        </w:rPr>
        <w:t>η</w:t>
      </w:r>
      <w:r w:rsidRPr="00291042">
        <w:rPr>
          <w:sz w:val="24"/>
          <w:lang w:val="el-GR" w:eastAsia="el-GR"/>
        </w:rPr>
        <w:t xml:space="preserve"> τ</w:t>
      </w:r>
      <w:r>
        <w:rPr>
          <w:sz w:val="24"/>
          <w:lang w:val="el-GR" w:eastAsia="el-GR"/>
        </w:rPr>
        <w:t>ου</w:t>
      </w:r>
      <w:r w:rsidRPr="00291042">
        <w:rPr>
          <w:sz w:val="24"/>
          <w:lang w:val="el-GR" w:eastAsia="el-GR"/>
        </w:rPr>
        <w:t xml:space="preserve"> Νοσοκομεί</w:t>
      </w:r>
      <w:r>
        <w:rPr>
          <w:sz w:val="24"/>
          <w:lang w:val="el-GR" w:eastAsia="el-GR"/>
        </w:rPr>
        <w:t>ου</w:t>
      </w:r>
      <w:r w:rsidRPr="00291042">
        <w:rPr>
          <w:sz w:val="24"/>
          <w:lang w:val="el-GR" w:eastAsia="el-GR"/>
        </w:rPr>
        <w:t>:</w:t>
      </w:r>
    </w:p>
    <w:p w:rsidR="001B4F6E" w:rsidRPr="00291042" w:rsidRDefault="001B4F6E" w:rsidP="001B4F6E">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1B4F6E" w:rsidRPr="00295099" w:rsidRDefault="001B4F6E" w:rsidP="001B4F6E">
      <w:pPr>
        <w:spacing w:after="0"/>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 xml:space="preserve">Άρθρο </w:t>
      </w:r>
      <w:r>
        <w:rPr>
          <w:sz w:val="24"/>
          <w:lang w:val="el-GR" w:eastAsia="el-GR"/>
        </w:rPr>
        <w:t>7</w:t>
      </w:r>
    </w:p>
    <w:p w:rsidR="001B4F6E" w:rsidRPr="00295099" w:rsidRDefault="001B4F6E" w:rsidP="001B4F6E">
      <w:pPr>
        <w:spacing w:after="0"/>
        <w:jc w:val="center"/>
        <w:rPr>
          <w:sz w:val="24"/>
          <w:lang w:val="el-GR" w:eastAsia="el-GR"/>
        </w:rPr>
      </w:pPr>
      <w:r w:rsidRPr="00295099">
        <w:rPr>
          <w:sz w:val="24"/>
          <w:lang w:val="el-GR" w:eastAsia="el-GR"/>
        </w:rPr>
        <w:t>Απόρριψη συμβατικών υλικών –Αντικατάσταση</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Pr>
          <w:sz w:val="24"/>
          <w:lang w:val="el-GR" w:eastAsia="el-GR"/>
        </w:rPr>
        <w:t>7</w:t>
      </w:r>
      <w:r w:rsidRPr="00295099">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1B4F6E" w:rsidRPr="00295099" w:rsidRDefault="001B4F6E" w:rsidP="001B4F6E">
      <w:pPr>
        <w:spacing w:after="0"/>
        <w:rPr>
          <w:sz w:val="24"/>
          <w:lang w:val="el-GR" w:eastAsia="el-GR"/>
        </w:rPr>
      </w:pPr>
      <w:r>
        <w:rPr>
          <w:sz w:val="24"/>
          <w:lang w:val="el-GR" w:eastAsia="el-GR"/>
        </w:rPr>
        <w:t>7</w:t>
      </w:r>
      <w:r w:rsidRPr="00295099">
        <w:rPr>
          <w:sz w:val="24"/>
          <w:lang w:val="el-GR"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1B4F6E" w:rsidRPr="00295099" w:rsidRDefault="001B4F6E" w:rsidP="001B4F6E">
      <w:pPr>
        <w:spacing w:after="0"/>
        <w:rPr>
          <w:sz w:val="24"/>
          <w:lang w:val="el-GR" w:eastAsia="el-GR"/>
        </w:rPr>
      </w:pPr>
      <w:r>
        <w:rPr>
          <w:sz w:val="24"/>
          <w:lang w:val="el-GR" w:eastAsia="el-GR"/>
        </w:rPr>
        <w:lastRenderedPageBreak/>
        <w:t>7</w:t>
      </w:r>
      <w:r w:rsidRPr="00295099">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p>
    <w:p w:rsidR="001B4F6E" w:rsidRPr="00295099" w:rsidRDefault="001B4F6E" w:rsidP="001B4F6E">
      <w:pPr>
        <w:spacing w:after="0"/>
        <w:jc w:val="center"/>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 xml:space="preserve">Άρθρο </w:t>
      </w:r>
      <w:r>
        <w:rPr>
          <w:sz w:val="24"/>
          <w:lang w:val="el-GR" w:eastAsia="el-GR"/>
        </w:rPr>
        <w:t>8</w:t>
      </w:r>
    </w:p>
    <w:p w:rsidR="001B4F6E" w:rsidRPr="00295099" w:rsidRDefault="001B4F6E" w:rsidP="001B4F6E">
      <w:pPr>
        <w:spacing w:after="0"/>
        <w:jc w:val="center"/>
        <w:rPr>
          <w:sz w:val="24"/>
          <w:lang w:val="el-GR" w:eastAsia="el-GR"/>
        </w:rPr>
      </w:pPr>
      <w:r w:rsidRPr="00295099">
        <w:rPr>
          <w:sz w:val="24"/>
          <w:lang w:val="el-GR" w:eastAsia="el-GR"/>
        </w:rPr>
        <w:t>Υπεργολαβία</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Pr>
          <w:sz w:val="24"/>
          <w:lang w:val="el-GR" w:eastAsia="el-GR"/>
        </w:rPr>
        <w:t>8</w:t>
      </w:r>
      <w:r w:rsidRPr="00295099">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Pr>
          <w:sz w:val="24"/>
          <w:lang w:val="el-GR" w:eastAsia="el-GR"/>
        </w:rPr>
        <w:t>8</w:t>
      </w:r>
      <w:r w:rsidRPr="00295099">
        <w:rPr>
          <w:sz w:val="24"/>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2"/>
      </w:r>
      <w:r w:rsidRPr="00295099">
        <w:rPr>
          <w:sz w:val="24"/>
          <w:lang w:val="el-GR" w:eastAsia="el-GR"/>
        </w:rPr>
        <w:t xml:space="preserve">.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Pr>
          <w:sz w:val="24"/>
          <w:lang w:val="el-GR" w:eastAsia="el-GR"/>
        </w:rPr>
        <w:t>8</w:t>
      </w:r>
      <w:r w:rsidRPr="00295099">
        <w:rPr>
          <w:sz w:val="24"/>
          <w:lang w:val="el-GR" w:eastAsia="el-GR"/>
        </w:rPr>
        <w:t xml:space="preserve">.3. </w:t>
      </w:r>
      <w:r w:rsidRPr="00295099">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1B4F6E" w:rsidRPr="00295099" w:rsidRDefault="001B4F6E" w:rsidP="001B4F6E">
      <w:pPr>
        <w:spacing w:after="0"/>
        <w:rPr>
          <w:sz w:val="24"/>
          <w:lang w:val="el-GR" w:eastAsia="el-GR"/>
        </w:rPr>
      </w:pPr>
    </w:p>
    <w:p w:rsidR="001B4F6E" w:rsidRPr="00295099" w:rsidRDefault="001B4F6E" w:rsidP="001B4F6E">
      <w:pPr>
        <w:spacing w:after="0"/>
        <w:jc w:val="center"/>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 xml:space="preserve">Άρθρο </w:t>
      </w:r>
      <w:r>
        <w:rPr>
          <w:sz w:val="24"/>
          <w:lang w:val="el-GR" w:eastAsia="el-GR"/>
        </w:rPr>
        <w:t>9</w:t>
      </w:r>
    </w:p>
    <w:p w:rsidR="001B4F6E" w:rsidRPr="00295099" w:rsidRDefault="001B4F6E" w:rsidP="001B4F6E">
      <w:pPr>
        <w:spacing w:after="0"/>
        <w:jc w:val="center"/>
        <w:rPr>
          <w:sz w:val="24"/>
          <w:lang w:val="el-GR" w:eastAsia="el-GR"/>
        </w:rPr>
      </w:pPr>
      <w:r w:rsidRPr="00295099">
        <w:rPr>
          <w:sz w:val="24"/>
          <w:lang w:val="el-GR" w:eastAsia="el-GR"/>
        </w:rPr>
        <w:t>Κήρυξη οικονομικού φορέα εκπτώτου –Κυρώσεις</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Pr>
          <w:sz w:val="24"/>
          <w:lang w:val="el-GR" w:eastAsia="el-GR"/>
        </w:rPr>
        <w:t>9</w:t>
      </w:r>
      <w:r w:rsidRPr="00295099">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Pr>
          <w:sz w:val="24"/>
          <w:lang w:val="el-GR" w:eastAsia="el-GR"/>
        </w:rPr>
        <w:lastRenderedPageBreak/>
        <w:t>9</w:t>
      </w:r>
      <w:r w:rsidRPr="00295099">
        <w:rPr>
          <w:sz w:val="24"/>
          <w:lang w:val="el-GR" w:eastAsia="el-GR"/>
        </w:rPr>
        <w:t>.2.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Pr>
          <w:sz w:val="24"/>
          <w:lang w:val="el-GR" w:eastAsia="el-GR"/>
        </w:rPr>
        <w:t>9</w:t>
      </w:r>
      <w:r w:rsidRPr="00295099">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1B4F6E" w:rsidRPr="00295099" w:rsidRDefault="001B4F6E" w:rsidP="001B4F6E">
      <w:pPr>
        <w:spacing w:after="0"/>
        <w:rPr>
          <w:sz w:val="24"/>
          <w:lang w:val="el-GR" w:eastAsia="el-GR"/>
        </w:rPr>
      </w:pPr>
      <w:r w:rsidRPr="00295099">
        <w:rPr>
          <w:sz w:val="24"/>
          <w:lang w:val="el-GR" w:eastAsia="el-GR"/>
        </w:rPr>
        <w:t xml:space="preserve">Δ = (ΤΚΤ ΤΚΕ) </w:t>
      </w:r>
      <w:r w:rsidRPr="00162970">
        <w:rPr>
          <w:sz w:val="24"/>
          <w:lang w:eastAsia="el-GR"/>
        </w:rPr>
        <w:t>x</w:t>
      </w:r>
      <w:r w:rsidRPr="00295099">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1B4F6E" w:rsidRPr="00295099" w:rsidRDefault="001B4F6E" w:rsidP="001B4F6E">
      <w:pPr>
        <w:spacing w:after="0"/>
        <w:rPr>
          <w:sz w:val="24"/>
          <w:lang w:val="el-GR" w:eastAsia="el-GR"/>
        </w:rPr>
      </w:pPr>
      <w:r w:rsidRPr="00295099">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1B4F6E" w:rsidRPr="00295099" w:rsidRDefault="001B4F6E" w:rsidP="001B4F6E">
      <w:pPr>
        <w:spacing w:after="0"/>
        <w:rPr>
          <w:sz w:val="24"/>
          <w:lang w:val="el-GR" w:eastAsia="el-GR"/>
        </w:rPr>
      </w:pPr>
      <w:r w:rsidRPr="00295099">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1B4F6E" w:rsidRPr="00295099" w:rsidRDefault="001B4F6E" w:rsidP="001B4F6E">
      <w:pPr>
        <w:spacing w:after="0"/>
        <w:rPr>
          <w:color w:val="0070C0"/>
          <w:sz w:val="24"/>
          <w:lang w:val="el-GR" w:eastAsia="el-GR"/>
        </w:rPr>
      </w:pPr>
      <w:r w:rsidRPr="00295099">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Pr>
          <w:sz w:val="24"/>
          <w:lang w:val="el-GR" w:eastAsia="el-GR"/>
        </w:rPr>
        <w:t>1,05.</w:t>
      </w:r>
    </w:p>
    <w:p w:rsidR="001B4F6E" w:rsidRPr="00295099" w:rsidRDefault="001B4F6E" w:rsidP="001B4F6E">
      <w:pPr>
        <w:spacing w:after="0"/>
        <w:rPr>
          <w:sz w:val="24"/>
          <w:lang w:val="el-GR" w:eastAsia="el-GR"/>
        </w:rPr>
      </w:pPr>
      <w:r w:rsidRPr="00295099">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 xml:space="preserve">Άρθρο </w:t>
      </w:r>
      <w:r>
        <w:rPr>
          <w:sz w:val="24"/>
          <w:lang w:val="el-GR" w:eastAsia="el-GR"/>
        </w:rPr>
        <w:t>10</w:t>
      </w:r>
    </w:p>
    <w:p w:rsidR="001B4F6E" w:rsidRPr="00295099" w:rsidRDefault="001B4F6E" w:rsidP="001B4F6E">
      <w:pPr>
        <w:spacing w:after="0"/>
        <w:jc w:val="center"/>
        <w:rPr>
          <w:sz w:val="24"/>
          <w:lang w:val="el-GR" w:eastAsia="el-GR"/>
        </w:rPr>
      </w:pPr>
      <w:r w:rsidRPr="00295099">
        <w:rPr>
          <w:sz w:val="24"/>
          <w:lang w:val="el-GR" w:eastAsia="el-GR"/>
        </w:rPr>
        <w:t>Τροποποίηση σύμβασης κατά τη διάρκειά της</w:t>
      </w:r>
    </w:p>
    <w:p w:rsidR="001B4F6E" w:rsidRPr="00295099" w:rsidRDefault="001B4F6E" w:rsidP="001B4F6E">
      <w:pPr>
        <w:spacing w:after="0"/>
        <w:rPr>
          <w:sz w:val="24"/>
          <w:lang w:val="el-GR" w:eastAsia="el-GR"/>
        </w:rPr>
      </w:pPr>
    </w:p>
    <w:p w:rsidR="001B4F6E" w:rsidRDefault="001B4F6E" w:rsidP="001B4F6E">
      <w:pPr>
        <w:spacing w:after="0"/>
        <w:rPr>
          <w:sz w:val="24"/>
          <w:lang w:val="el-GR" w:eastAsia="el-GR"/>
        </w:rPr>
      </w:pPr>
      <w:r>
        <w:rPr>
          <w:sz w:val="24"/>
          <w:lang w:val="el-GR" w:eastAsia="el-GR"/>
        </w:rPr>
        <w:t>10</w:t>
      </w:r>
      <w:r w:rsidRPr="00295099">
        <w:rPr>
          <w:sz w:val="24"/>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1B4F6E" w:rsidRPr="00295099" w:rsidRDefault="001B4F6E" w:rsidP="001B4F6E">
      <w:pPr>
        <w:spacing w:after="0"/>
        <w:rPr>
          <w:sz w:val="24"/>
          <w:lang w:val="el-GR" w:eastAsia="el-GR"/>
        </w:rPr>
      </w:pPr>
      <w:r>
        <w:rPr>
          <w:sz w:val="24"/>
          <w:lang w:val="el-GR" w:eastAsia="el-GR"/>
        </w:rPr>
        <w:t>10</w:t>
      </w:r>
      <w:r w:rsidRPr="00295099">
        <w:rPr>
          <w:sz w:val="24"/>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 xml:space="preserve">Άρθρο </w:t>
      </w:r>
      <w:r>
        <w:rPr>
          <w:sz w:val="24"/>
          <w:lang w:val="el-GR" w:eastAsia="el-GR"/>
        </w:rPr>
        <w:t>11</w:t>
      </w:r>
    </w:p>
    <w:p w:rsidR="001B4F6E" w:rsidRPr="00295099" w:rsidRDefault="001B4F6E" w:rsidP="001B4F6E">
      <w:pPr>
        <w:spacing w:after="0"/>
        <w:jc w:val="center"/>
        <w:rPr>
          <w:sz w:val="24"/>
          <w:lang w:val="el-GR" w:eastAsia="el-GR"/>
        </w:rPr>
      </w:pPr>
      <w:r w:rsidRPr="00295099">
        <w:rPr>
          <w:sz w:val="24"/>
          <w:lang w:val="el-GR" w:eastAsia="el-GR"/>
        </w:rPr>
        <w:t>Ανωτέρα Βία</w:t>
      </w:r>
    </w:p>
    <w:p w:rsidR="001B4F6E" w:rsidRPr="00295099" w:rsidRDefault="001B4F6E" w:rsidP="001B4F6E">
      <w:pPr>
        <w:spacing w:after="0"/>
        <w:jc w:val="center"/>
        <w:rPr>
          <w:sz w:val="24"/>
          <w:lang w:val="el-GR" w:eastAsia="el-GR"/>
        </w:rPr>
      </w:pPr>
    </w:p>
    <w:p w:rsidR="001B4F6E" w:rsidRPr="00295099" w:rsidRDefault="001B4F6E" w:rsidP="001B4F6E">
      <w:pPr>
        <w:spacing w:after="0"/>
        <w:rPr>
          <w:sz w:val="24"/>
          <w:lang w:val="el-GR" w:eastAsia="el-GR"/>
        </w:rPr>
      </w:pPr>
      <w:r>
        <w:rPr>
          <w:sz w:val="24"/>
          <w:lang w:val="el-GR" w:eastAsia="el-GR"/>
        </w:rPr>
        <w:t>11</w:t>
      </w:r>
      <w:r w:rsidRPr="00295099">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1B4F6E" w:rsidRPr="00295099" w:rsidRDefault="001B4F6E" w:rsidP="001B4F6E">
      <w:pPr>
        <w:spacing w:after="0"/>
        <w:rPr>
          <w:sz w:val="24"/>
          <w:lang w:val="el-GR" w:eastAsia="el-GR"/>
        </w:rPr>
      </w:pPr>
      <w:r>
        <w:rPr>
          <w:sz w:val="24"/>
          <w:lang w:val="el-GR" w:eastAsia="el-GR"/>
        </w:rPr>
        <w:t>11</w:t>
      </w:r>
      <w:r w:rsidRPr="00295099">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1B4F6E" w:rsidRPr="00295099" w:rsidRDefault="001B4F6E" w:rsidP="001B4F6E">
      <w:pPr>
        <w:spacing w:after="0"/>
        <w:rPr>
          <w:sz w:val="24"/>
          <w:lang w:val="el-GR" w:eastAsia="el-GR"/>
        </w:rPr>
      </w:pPr>
      <w:r w:rsidRPr="00295099">
        <w:rPr>
          <w:sz w:val="24"/>
          <w:lang w:val="el-GR" w:eastAsia="el-GR"/>
        </w:rPr>
        <w:lastRenderedPageBreak/>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1B4F6E" w:rsidRPr="00295099" w:rsidRDefault="001B4F6E" w:rsidP="001B4F6E">
      <w:pPr>
        <w:spacing w:after="0"/>
        <w:rPr>
          <w:sz w:val="24"/>
          <w:lang w:val="el-GR" w:eastAsia="el-GR"/>
        </w:rPr>
      </w:pPr>
    </w:p>
    <w:p w:rsidR="001B4F6E" w:rsidRPr="00295099" w:rsidRDefault="001B4F6E" w:rsidP="001B4F6E">
      <w:pPr>
        <w:spacing w:after="0"/>
        <w:jc w:val="center"/>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 xml:space="preserve">Άρθρο </w:t>
      </w:r>
      <w:r>
        <w:rPr>
          <w:sz w:val="24"/>
          <w:lang w:val="el-GR" w:eastAsia="el-GR"/>
        </w:rPr>
        <w:t>12</w:t>
      </w:r>
    </w:p>
    <w:p w:rsidR="001B4F6E" w:rsidRPr="00295099" w:rsidRDefault="001B4F6E" w:rsidP="001B4F6E">
      <w:pPr>
        <w:spacing w:after="0"/>
        <w:jc w:val="center"/>
        <w:rPr>
          <w:sz w:val="24"/>
          <w:lang w:val="el-GR" w:eastAsia="el-GR"/>
        </w:rPr>
      </w:pPr>
      <w:r w:rsidRPr="00295099">
        <w:rPr>
          <w:sz w:val="24"/>
          <w:lang w:val="el-GR" w:eastAsia="el-GR"/>
        </w:rPr>
        <w:t>Ολοκλήρωση συμβατικού αντικειμένου</w:t>
      </w:r>
    </w:p>
    <w:p w:rsidR="001B4F6E" w:rsidRPr="00295099" w:rsidRDefault="001B4F6E" w:rsidP="001B4F6E">
      <w:pPr>
        <w:spacing w:after="0"/>
        <w:jc w:val="center"/>
        <w:rPr>
          <w:sz w:val="24"/>
          <w:lang w:val="el-GR" w:eastAsia="el-GR"/>
        </w:rPr>
      </w:pPr>
    </w:p>
    <w:p w:rsidR="001B4F6E" w:rsidRPr="00295099" w:rsidRDefault="001B4F6E" w:rsidP="001B4F6E">
      <w:pPr>
        <w:rPr>
          <w:sz w:val="24"/>
          <w:lang w:val="el-GR" w:eastAsia="el-GR"/>
        </w:rPr>
      </w:pPr>
      <w:r w:rsidRPr="00295099">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 xml:space="preserve">Άρθρο </w:t>
      </w:r>
      <w:r>
        <w:rPr>
          <w:sz w:val="24"/>
          <w:lang w:val="el-GR" w:eastAsia="el-GR"/>
        </w:rPr>
        <w:t>13</w:t>
      </w:r>
    </w:p>
    <w:p w:rsidR="001B4F6E" w:rsidRPr="00295099" w:rsidRDefault="001B4F6E" w:rsidP="001B4F6E">
      <w:pPr>
        <w:spacing w:after="0"/>
        <w:jc w:val="center"/>
        <w:rPr>
          <w:sz w:val="24"/>
          <w:lang w:val="el-GR" w:eastAsia="el-GR"/>
        </w:rPr>
      </w:pPr>
      <w:r w:rsidRPr="00295099">
        <w:rPr>
          <w:sz w:val="24"/>
          <w:lang w:val="el-GR" w:eastAsia="el-GR"/>
        </w:rPr>
        <w:t>Δικαίωμα μονομερούς λύσης της σύμβασης</w:t>
      </w:r>
    </w:p>
    <w:p w:rsidR="001B4F6E" w:rsidRPr="00295099" w:rsidRDefault="001B4F6E" w:rsidP="001B4F6E">
      <w:pPr>
        <w:spacing w:after="0"/>
        <w:rPr>
          <w:sz w:val="24"/>
          <w:lang w:val="el-GR" w:eastAsia="el-GR"/>
        </w:rPr>
      </w:pPr>
    </w:p>
    <w:p w:rsidR="001B4F6E" w:rsidRPr="00295099" w:rsidRDefault="001B4F6E" w:rsidP="001B4F6E">
      <w:pPr>
        <w:rPr>
          <w:sz w:val="24"/>
          <w:lang w:val="el-GR" w:eastAsia="el-GR"/>
        </w:rPr>
      </w:pPr>
      <w:r w:rsidRPr="00295099">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 xml:space="preserve">Άρθρο </w:t>
      </w:r>
      <w:r>
        <w:rPr>
          <w:sz w:val="24"/>
          <w:lang w:val="el-GR" w:eastAsia="el-GR"/>
        </w:rPr>
        <w:t>14</w:t>
      </w:r>
    </w:p>
    <w:p w:rsidR="001B4F6E" w:rsidRPr="00295099" w:rsidRDefault="001B4F6E" w:rsidP="001B4F6E">
      <w:pPr>
        <w:spacing w:after="0"/>
        <w:jc w:val="center"/>
        <w:rPr>
          <w:sz w:val="24"/>
          <w:lang w:val="el-GR" w:eastAsia="el-GR"/>
        </w:rPr>
      </w:pPr>
      <w:r w:rsidRPr="00295099">
        <w:rPr>
          <w:sz w:val="24"/>
          <w:lang w:val="el-GR" w:eastAsia="el-GR"/>
        </w:rPr>
        <w:t>Εφαρμοστέο Δίκαιο – Επίλυση Διαφορών</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1B4F6E" w:rsidRPr="00295099" w:rsidRDefault="001B4F6E" w:rsidP="001B4F6E">
      <w:pPr>
        <w:spacing w:after="0"/>
        <w:rPr>
          <w:sz w:val="24"/>
          <w:lang w:val="el-GR" w:eastAsia="el-GR"/>
        </w:rPr>
      </w:pPr>
    </w:p>
    <w:p w:rsidR="001B4F6E" w:rsidRPr="00295099" w:rsidRDefault="001B4F6E" w:rsidP="001B4F6E">
      <w:pPr>
        <w:spacing w:after="0"/>
        <w:rPr>
          <w:sz w:val="24"/>
          <w:lang w:val="el-GR" w:eastAsia="el-GR"/>
        </w:rPr>
      </w:pPr>
    </w:p>
    <w:p w:rsidR="001B4F6E" w:rsidRPr="00295099" w:rsidRDefault="001B4F6E" w:rsidP="001B4F6E">
      <w:pPr>
        <w:jc w:val="center"/>
        <w:rPr>
          <w:sz w:val="24"/>
          <w:lang w:val="el-GR" w:eastAsia="el-GR"/>
        </w:rPr>
      </w:pPr>
      <w:r w:rsidRPr="00295099">
        <w:rPr>
          <w:sz w:val="24"/>
          <w:lang w:val="el-GR" w:eastAsia="el-GR"/>
        </w:rPr>
        <w:t xml:space="preserve">Άρθρο </w:t>
      </w:r>
      <w:r>
        <w:rPr>
          <w:sz w:val="24"/>
          <w:lang w:val="el-GR" w:eastAsia="el-GR"/>
        </w:rPr>
        <w:t>15</w:t>
      </w:r>
    </w:p>
    <w:p w:rsidR="001B4F6E" w:rsidRPr="00295099" w:rsidRDefault="001B4F6E" w:rsidP="001B4F6E">
      <w:pPr>
        <w:jc w:val="center"/>
        <w:rPr>
          <w:sz w:val="24"/>
          <w:lang w:val="el-GR" w:eastAsia="el-GR"/>
        </w:rPr>
      </w:pPr>
      <w:r w:rsidRPr="00295099">
        <w:rPr>
          <w:sz w:val="24"/>
          <w:lang w:val="el-GR" w:eastAsia="el-GR"/>
        </w:rPr>
        <w:t xml:space="preserve">Συμμόρφωση με τον Κανονισμό ΕΕ/2016/2019 και τον ν. 4624/2019 (Α 137) </w:t>
      </w:r>
    </w:p>
    <w:p w:rsidR="001B4F6E" w:rsidRPr="00295099" w:rsidRDefault="001B4F6E" w:rsidP="001B4F6E">
      <w:pPr>
        <w:jc w:val="center"/>
        <w:rPr>
          <w:sz w:val="24"/>
          <w:lang w:val="el-GR" w:eastAsia="el-GR"/>
        </w:rPr>
      </w:pPr>
    </w:p>
    <w:p w:rsidR="001B4F6E" w:rsidRPr="00295099" w:rsidRDefault="001B4F6E" w:rsidP="001B4F6E">
      <w:pPr>
        <w:rPr>
          <w:sz w:val="24"/>
          <w:lang w:val="el-GR" w:eastAsia="el-GR"/>
        </w:rPr>
      </w:pPr>
      <w:r w:rsidRPr="00295099">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GeneralDataProtectionRegulation</w:t>
      </w:r>
      <w:r w:rsidRPr="00295099">
        <w:rPr>
          <w:sz w:val="24"/>
          <w:lang w:val="el-GR" w:eastAsia="el-GR"/>
        </w:rPr>
        <w:t xml:space="preserve"> – </w:t>
      </w:r>
      <w:r w:rsidRPr="00162970">
        <w:rPr>
          <w:sz w:val="24"/>
          <w:lang w:eastAsia="el-GR"/>
        </w:rPr>
        <w:t>GDPR</w:t>
      </w:r>
      <w:r w:rsidRPr="00295099">
        <w:rPr>
          <w:sz w:val="24"/>
          <w:lang w:val="el-GR" w:eastAsia="el-GR"/>
        </w:rPr>
        <w:t>) και του Ν. 4624/2019. Ειδικότερα:</w:t>
      </w:r>
    </w:p>
    <w:p w:rsidR="001B4F6E" w:rsidRPr="00295099" w:rsidRDefault="001B4F6E" w:rsidP="001B4F6E">
      <w:pPr>
        <w:rPr>
          <w:sz w:val="24"/>
          <w:lang w:val="el-GR" w:eastAsia="el-GR"/>
        </w:rPr>
      </w:pPr>
      <w:r w:rsidRPr="00295099">
        <w:rPr>
          <w:b/>
          <w:sz w:val="24"/>
          <w:lang w:val="el-GR" w:eastAsia="el-GR"/>
        </w:rPr>
        <w:lastRenderedPageBreak/>
        <w:t>Α)</w:t>
      </w:r>
      <w:r w:rsidRPr="00295099">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295099">
        <w:rPr>
          <w:strike/>
          <w:sz w:val="24"/>
          <w:lang w:val="el-GR" w:eastAsia="el-GR"/>
        </w:rPr>
        <w:t>/</w:t>
      </w:r>
      <w:r w:rsidRPr="00295099">
        <w:rPr>
          <w:sz w:val="24"/>
          <w:lang w:val="el-GR" w:eastAsia="el-GR"/>
        </w:rPr>
        <w:t>συνεργατών/δανειζόντων εμπειρία/υπεργολάβων του, ισχύουν τα παρακάτω:</w:t>
      </w:r>
    </w:p>
    <w:p w:rsidR="001B4F6E" w:rsidRPr="00295099" w:rsidRDefault="001B4F6E" w:rsidP="001B4F6E">
      <w:pPr>
        <w:rPr>
          <w:sz w:val="24"/>
          <w:lang w:val="el-GR" w:eastAsia="el-GR"/>
        </w:rPr>
      </w:pPr>
      <w:r w:rsidRPr="00295099">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1B4F6E" w:rsidRPr="00295099" w:rsidRDefault="001B4F6E" w:rsidP="001B4F6E">
      <w:pPr>
        <w:rPr>
          <w:sz w:val="24"/>
          <w:lang w:val="el-GR" w:eastAsia="el-GR"/>
        </w:rPr>
      </w:pPr>
      <w:r w:rsidRPr="00295099">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1B4F6E" w:rsidRPr="00295099" w:rsidRDefault="001B4F6E" w:rsidP="001B4F6E">
      <w:pPr>
        <w:rPr>
          <w:sz w:val="24"/>
          <w:lang w:val="el-GR" w:eastAsia="el-GR"/>
        </w:rPr>
      </w:pPr>
      <w:r w:rsidRPr="00295099">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1B4F6E" w:rsidRPr="00295099" w:rsidRDefault="001B4F6E" w:rsidP="001B4F6E">
      <w:pPr>
        <w:rPr>
          <w:sz w:val="24"/>
          <w:lang w:val="el-GR" w:eastAsia="el-GR"/>
        </w:rPr>
      </w:pPr>
      <w:r w:rsidRPr="00295099">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1B4F6E" w:rsidRPr="00295099" w:rsidRDefault="001B4F6E" w:rsidP="001B4F6E">
      <w:pPr>
        <w:rPr>
          <w:sz w:val="24"/>
          <w:lang w:val="el-GR" w:eastAsia="el-GR"/>
        </w:rPr>
      </w:pPr>
      <w:r w:rsidRPr="00295099">
        <w:rPr>
          <w:sz w:val="24"/>
          <w:lang w:val="el-GR"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Pr>
          <w:sz w:val="24"/>
          <w:lang w:val="el-GR" w:eastAsia="el-GR"/>
        </w:rPr>
        <w:t xml:space="preserve"> </w:t>
      </w:r>
      <w:r w:rsidRPr="00295099">
        <w:rPr>
          <w:sz w:val="24"/>
          <w:lang w:val="el-GR" w:eastAsia="el-GR"/>
        </w:rPr>
        <w:t>ή και εναντίωσης υπό συγκεκριμένες προϋποθέσεις προβλεπόμενες από το νομοθετικό πλαίσιο.</w:t>
      </w:r>
    </w:p>
    <w:p w:rsidR="001B4F6E" w:rsidRPr="00295099" w:rsidRDefault="001B4F6E" w:rsidP="001B4F6E">
      <w:pPr>
        <w:rPr>
          <w:sz w:val="24"/>
          <w:lang w:val="el-GR" w:eastAsia="el-GR"/>
        </w:rPr>
      </w:pPr>
      <w:r w:rsidRPr="00295099">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1B4F6E" w:rsidRPr="00295099" w:rsidRDefault="001B4F6E" w:rsidP="001B4F6E">
      <w:pPr>
        <w:rPr>
          <w:sz w:val="24"/>
          <w:lang w:val="el-GR" w:eastAsia="el-GR"/>
        </w:rPr>
      </w:pPr>
      <w:r w:rsidRPr="00295099">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1B4F6E" w:rsidRPr="00AF35F6" w:rsidRDefault="001B4F6E" w:rsidP="001B4F6E">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bookmarkStart w:id="11" w:name="_GoBack"/>
      <w:bookmarkEnd w:id="11"/>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1B4F6E" w:rsidRPr="00295099" w:rsidRDefault="001B4F6E" w:rsidP="001B4F6E">
      <w:pPr>
        <w:rPr>
          <w:sz w:val="24"/>
          <w:lang w:val="el-GR" w:eastAsia="el-GR"/>
        </w:rPr>
      </w:pPr>
      <w:r w:rsidRPr="00162970">
        <w:rPr>
          <w:sz w:val="24"/>
          <w:lang w:eastAsia="el-GR"/>
        </w:rPr>
        <w:t>B</w:t>
      </w:r>
      <w:r w:rsidRPr="00295099">
        <w:rPr>
          <w:sz w:val="24"/>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1B4F6E" w:rsidRPr="00295099" w:rsidRDefault="001B4F6E" w:rsidP="001B4F6E">
      <w:pPr>
        <w:rPr>
          <w:sz w:val="24"/>
          <w:lang w:val="el-GR" w:eastAsia="el-GR"/>
        </w:rPr>
      </w:pPr>
      <w:r w:rsidRPr="00295099">
        <w:rPr>
          <w:sz w:val="24"/>
          <w:lang w:val="el-GR" w:eastAsia="el-GR"/>
        </w:rPr>
        <w:lastRenderedPageBreak/>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1B4F6E" w:rsidRPr="00295099" w:rsidRDefault="001B4F6E" w:rsidP="001B4F6E">
      <w:pPr>
        <w:rPr>
          <w:sz w:val="24"/>
          <w:lang w:val="el-GR" w:eastAsia="el-GR"/>
        </w:rPr>
      </w:pPr>
      <w:r w:rsidRPr="00295099">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1B4F6E" w:rsidRPr="00295099" w:rsidRDefault="001B4F6E" w:rsidP="001B4F6E">
      <w:pPr>
        <w:rPr>
          <w:sz w:val="24"/>
          <w:lang w:val="el-GR" w:eastAsia="el-GR"/>
        </w:rPr>
      </w:pPr>
      <w:r w:rsidRPr="00295099">
        <w:rPr>
          <w:sz w:val="24"/>
          <w:lang w:val="el-GR" w:eastAsia="el-GR"/>
        </w:rPr>
        <w:t xml:space="preserve">γ) λαμβάνει όλα τα απαιτούμενα μέτρα δυνάμει του άρθρου 32 ΓΚΠΔ, </w:t>
      </w:r>
    </w:p>
    <w:p w:rsidR="001B4F6E" w:rsidRPr="00295099" w:rsidRDefault="001B4F6E" w:rsidP="001B4F6E">
      <w:pPr>
        <w:rPr>
          <w:sz w:val="24"/>
          <w:lang w:val="el-GR" w:eastAsia="el-GR"/>
        </w:rPr>
      </w:pPr>
      <w:r w:rsidRPr="00295099">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1B4F6E" w:rsidRPr="00295099" w:rsidRDefault="001B4F6E" w:rsidP="001B4F6E">
      <w:pPr>
        <w:rPr>
          <w:sz w:val="24"/>
          <w:lang w:val="el-GR" w:eastAsia="el-GR"/>
        </w:rPr>
      </w:pPr>
      <w:r w:rsidRPr="00295099">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95099">
        <w:rPr>
          <w:sz w:val="24"/>
          <w:lang w:val="el-GR" w:eastAsia="el-GR"/>
        </w:rPr>
        <w:t xml:space="preserve"> δικαιωμάτων του υποκειμένου των δεδομένων, </w:t>
      </w:r>
    </w:p>
    <w:p w:rsidR="001B4F6E" w:rsidRPr="00295099" w:rsidRDefault="001B4F6E" w:rsidP="001B4F6E">
      <w:pPr>
        <w:rPr>
          <w:sz w:val="24"/>
          <w:lang w:val="el-GR" w:eastAsia="el-GR"/>
        </w:rPr>
      </w:pPr>
      <w:r w:rsidRPr="00295099">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1B4F6E" w:rsidRPr="00295099" w:rsidRDefault="001B4F6E" w:rsidP="001B4F6E">
      <w:pPr>
        <w:rPr>
          <w:sz w:val="24"/>
          <w:lang w:val="el-GR" w:eastAsia="el-GR"/>
        </w:rPr>
      </w:pPr>
      <w:r w:rsidRPr="00295099">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1B4F6E" w:rsidRPr="00295099" w:rsidRDefault="001B4F6E" w:rsidP="001B4F6E">
      <w:pPr>
        <w:rPr>
          <w:sz w:val="24"/>
          <w:lang w:val="el-GR" w:eastAsia="el-GR"/>
        </w:rPr>
      </w:pPr>
      <w:r w:rsidRPr="00295099">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1B4F6E" w:rsidRPr="00295099" w:rsidRDefault="001B4F6E" w:rsidP="001B4F6E">
      <w:pPr>
        <w:rPr>
          <w:sz w:val="24"/>
          <w:lang w:val="el-GR" w:eastAsia="el-GR"/>
        </w:rPr>
      </w:pPr>
      <w:r w:rsidRPr="00295099">
        <w:rPr>
          <w:sz w:val="24"/>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1B4F6E" w:rsidRPr="00295099" w:rsidRDefault="001B4F6E" w:rsidP="001B4F6E">
      <w:pPr>
        <w:spacing w:after="0"/>
        <w:jc w:val="center"/>
        <w:rPr>
          <w:sz w:val="24"/>
          <w:lang w:val="el-GR" w:eastAsia="el-GR"/>
        </w:rPr>
      </w:pPr>
    </w:p>
    <w:p w:rsidR="001B4F6E" w:rsidRPr="00295099" w:rsidRDefault="001B4F6E" w:rsidP="001B4F6E">
      <w:pPr>
        <w:spacing w:after="0"/>
        <w:jc w:val="center"/>
        <w:rPr>
          <w:sz w:val="24"/>
          <w:lang w:val="el-GR" w:eastAsia="el-GR"/>
        </w:rPr>
      </w:pPr>
    </w:p>
    <w:p w:rsidR="001B4F6E" w:rsidRPr="00295099" w:rsidRDefault="001B4F6E" w:rsidP="001B4F6E">
      <w:pPr>
        <w:spacing w:after="0"/>
        <w:jc w:val="center"/>
        <w:rPr>
          <w:sz w:val="24"/>
          <w:lang w:val="el-GR" w:eastAsia="el-GR"/>
        </w:rPr>
      </w:pPr>
      <w:r w:rsidRPr="00295099">
        <w:rPr>
          <w:sz w:val="24"/>
          <w:lang w:val="el-GR" w:eastAsia="el-GR"/>
        </w:rPr>
        <w:t xml:space="preserve">Άρθρο </w:t>
      </w:r>
      <w:r>
        <w:rPr>
          <w:sz w:val="24"/>
          <w:lang w:val="el-GR" w:eastAsia="el-GR"/>
        </w:rPr>
        <w:t>16</w:t>
      </w:r>
    </w:p>
    <w:p w:rsidR="001B4F6E" w:rsidRPr="00295099" w:rsidRDefault="001B4F6E" w:rsidP="001B4F6E">
      <w:pPr>
        <w:spacing w:after="0"/>
        <w:jc w:val="center"/>
        <w:rPr>
          <w:sz w:val="24"/>
          <w:lang w:val="el-GR" w:eastAsia="el-GR"/>
        </w:rPr>
      </w:pPr>
      <w:r w:rsidRPr="00295099">
        <w:rPr>
          <w:sz w:val="24"/>
          <w:lang w:val="el-GR" w:eastAsia="el-GR"/>
        </w:rPr>
        <w:t>Λοιποί όροι</w:t>
      </w:r>
    </w:p>
    <w:p w:rsidR="001B4F6E" w:rsidRPr="00295099" w:rsidRDefault="001B4F6E" w:rsidP="001B4F6E">
      <w:pPr>
        <w:spacing w:after="0"/>
        <w:jc w:val="center"/>
        <w:rPr>
          <w:sz w:val="24"/>
          <w:lang w:val="el-GR" w:eastAsia="el-GR"/>
        </w:rPr>
      </w:pPr>
    </w:p>
    <w:p w:rsidR="001B4F6E" w:rsidRPr="00295099" w:rsidRDefault="001B4F6E" w:rsidP="001B4F6E">
      <w:pPr>
        <w:rPr>
          <w:sz w:val="24"/>
          <w:lang w:val="el-GR" w:eastAsia="el-GR"/>
        </w:rPr>
      </w:pPr>
      <w:r w:rsidRPr="00295099">
        <w:rPr>
          <w:sz w:val="24"/>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1B4F6E" w:rsidRPr="00295099" w:rsidRDefault="001B4F6E" w:rsidP="001B4F6E">
      <w:pPr>
        <w:rPr>
          <w:sz w:val="24"/>
          <w:lang w:val="el-GR" w:eastAsia="el-GR"/>
        </w:rPr>
      </w:pPr>
      <w:r w:rsidRPr="00295099">
        <w:rPr>
          <w:sz w:val="24"/>
          <w:lang w:val="el-GR" w:eastAsia="el-GR"/>
        </w:rPr>
        <w:t>Αφού συντάχθηκε η παρούσα σύμβαση σε δύο αντίτυπα, αναγνώσθηκε και υπογράφηκε ως ακολούθως από τα συμβαλλόμενα μέρη.</w:t>
      </w:r>
    </w:p>
    <w:p w:rsidR="001B4F6E" w:rsidRPr="00295099" w:rsidRDefault="001B4F6E" w:rsidP="001B4F6E">
      <w:pPr>
        <w:rPr>
          <w:sz w:val="24"/>
          <w:lang w:val="el-GR" w:eastAsia="el-GR"/>
        </w:rPr>
      </w:pPr>
    </w:p>
    <w:p w:rsidR="001B4F6E" w:rsidRPr="00162970" w:rsidRDefault="001B4F6E" w:rsidP="001B4F6E">
      <w:pPr>
        <w:jc w:val="center"/>
        <w:rPr>
          <w:sz w:val="24"/>
          <w:lang w:eastAsia="el-GR"/>
        </w:rPr>
      </w:pPr>
      <w:r w:rsidRPr="00162970">
        <w:rPr>
          <w:sz w:val="24"/>
          <w:lang w:eastAsia="el-GR"/>
        </w:rPr>
        <w:t>ΟΙ ΣΥΜΒΑΛΛΟΜΕΝΟΙ</w:t>
      </w:r>
    </w:p>
    <w:p w:rsidR="001B4F6E" w:rsidRPr="00162970" w:rsidRDefault="001B4F6E" w:rsidP="001B4F6E">
      <w:pPr>
        <w:rPr>
          <w:sz w:val="24"/>
          <w:lang w:eastAsia="el-GR"/>
        </w:rPr>
      </w:pPr>
    </w:p>
    <w:tbl>
      <w:tblPr>
        <w:tblW w:w="0" w:type="auto"/>
        <w:jc w:val="center"/>
        <w:tblLook w:val="04A0"/>
      </w:tblPr>
      <w:tblGrid>
        <w:gridCol w:w="3085"/>
        <w:gridCol w:w="2268"/>
        <w:gridCol w:w="3169"/>
      </w:tblGrid>
      <w:tr w:rsidR="001B4F6E" w:rsidRPr="006C1C8B" w:rsidTr="001367B5">
        <w:trPr>
          <w:trHeight w:val="1301"/>
          <w:jc w:val="center"/>
        </w:trPr>
        <w:tc>
          <w:tcPr>
            <w:tcW w:w="3085" w:type="dxa"/>
            <w:shd w:val="clear" w:color="auto" w:fill="auto"/>
            <w:vAlign w:val="center"/>
          </w:tcPr>
          <w:p w:rsidR="001B4F6E" w:rsidRPr="009133E9" w:rsidRDefault="001B4F6E" w:rsidP="001367B5">
            <w:pPr>
              <w:jc w:val="center"/>
              <w:rPr>
                <w:sz w:val="24"/>
                <w:lang w:val="el-GR" w:eastAsia="el-GR"/>
              </w:rPr>
            </w:pPr>
            <w:r w:rsidRPr="006C1C8B">
              <w:rPr>
                <w:sz w:val="24"/>
                <w:lang w:eastAsia="el-GR"/>
              </w:rPr>
              <w:t>…………………………………</w:t>
            </w:r>
          </w:p>
        </w:tc>
        <w:tc>
          <w:tcPr>
            <w:tcW w:w="2268" w:type="dxa"/>
            <w:shd w:val="clear" w:color="auto" w:fill="auto"/>
            <w:vAlign w:val="center"/>
          </w:tcPr>
          <w:p w:rsidR="001B4F6E" w:rsidRPr="006C1C8B" w:rsidRDefault="001B4F6E" w:rsidP="001367B5">
            <w:pPr>
              <w:jc w:val="center"/>
              <w:rPr>
                <w:sz w:val="24"/>
                <w:lang w:eastAsia="el-GR"/>
              </w:rPr>
            </w:pPr>
          </w:p>
        </w:tc>
        <w:tc>
          <w:tcPr>
            <w:tcW w:w="3169" w:type="dxa"/>
            <w:shd w:val="clear" w:color="auto" w:fill="auto"/>
            <w:vAlign w:val="center"/>
          </w:tcPr>
          <w:p w:rsidR="001B4F6E" w:rsidRPr="006C1C8B" w:rsidRDefault="001B4F6E" w:rsidP="001367B5">
            <w:pPr>
              <w:jc w:val="center"/>
              <w:rPr>
                <w:sz w:val="24"/>
                <w:lang w:eastAsia="el-GR"/>
              </w:rPr>
            </w:pPr>
            <w:r w:rsidRPr="006C1C8B">
              <w:rPr>
                <w:sz w:val="24"/>
                <w:lang w:eastAsia="el-GR"/>
              </w:rPr>
              <w:t>…………………………………</w:t>
            </w:r>
          </w:p>
        </w:tc>
      </w:tr>
      <w:tr w:rsidR="001B4F6E" w:rsidRPr="006C1C8B" w:rsidTr="001367B5">
        <w:trPr>
          <w:trHeight w:val="838"/>
          <w:jc w:val="center"/>
        </w:trPr>
        <w:tc>
          <w:tcPr>
            <w:tcW w:w="3085" w:type="dxa"/>
            <w:shd w:val="clear" w:color="auto" w:fill="auto"/>
            <w:vAlign w:val="center"/>
          </w:tcPr>
          <w:p w:rsidR="001B4F6E" w:rsidRPr="006C1C8B" w:rsidRDefault="001B4F6E" w:rsidP="001367B5">
            <w:pPr>
              <w:jc w:val="center"/>
              <w:rPr>
                <w:sz w:val="24"/>
                <w:lang w:eastAsia="el-GR"/>
              </w:rPr>
            </w:pPr>
            <w:r w:rsidRPr="006C1C8B">
              <w:rPr>
                <w:sz w:val="24"/>
                <w:lang w:eastAsia="el-GR"/>
              </w:rPr>
              <w:lastRenderedPageBreak/>
              <w:t>ΓΙΑ ΤΗΝ ΑΝΑΘΕΤΟΥΣΑ ΑΡΧΗ</w:t>
            </w:r>
          </w:p>
        </w:tc>
        <w:tc>
          <w:tcPr>
            <w:tcW w:w="2268" w:type="dxa"/>
            <w:shd w:val="clear" w:color="auto" w:fill="auto"/>
            <w:vAlign w:val="center"/>
          </w:tcPr>
          <w:p w:rsidR="001B4F6E" w:rsidRPr="006C1C8B" w:rsidRDefault="001B4F6E" w:rsidP="001367B5">
            <w:pPr>
              <w:jc w:val="center"/>
              <w:rPr>
                <w:sz w:val="24"/>
                <w:lang w:eastAsia="el-GR"/>
              </w:rPr>
            </w:pPr>
          </w:p>
        </w:tc>
        <w:tc>
          <w:tcPr>
            <w:tcW w:w="3169" w:type="dxa"/>
            <w:shd w:val="clear" w:color="auto" w:fill="auto"/>
            <w:vAlign w:val="center"/>
          </w:tcPr>
          <w:p w:rsidR="001B4F6E" w:rsidRPr="006C1C8B" w:rsidRDefault="001B4F6E" w:rsidP="001367B5">
            <w:pPr>
              <w:jc w:val="center"/>
              <w:rPr>
                <w:sz w:val="24"/>
                <w:lang w:eastAsia="el-GR"/>
              </w:rPr>
            </w:pPr>
            <w:r w:rsidRPr="006C1C8B">
              <w:rPr>
                <w:sz w:val="24"/>
                <w:lang w:eastAsia="el-GR"/>
              </w:rPr>
              <w:t>ΓΙΑ ΤΟΝ ΑΝΑΔΟΧΟ</w:t>
            </w:r>
          </w:p>
        </w:tc>
      </w:tr>
    </w:tbl>
    <w:p w:rsidR="001B4F6E" w:rsidRDefault="001B4F6E" w:rsidP="001B4F6E">
      <w:pPr>
        <w:rPr>
          <w:lang w:val="el-GR"/>
        </w:rPr>
      </w:pPr>
    </w:p>
    <w:p w:rsidR="001B4F6E" w:rsidRDefault="001B4F6E" w:rsidP="001B4F6E">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rsidR="001B4F6E" w:rsidRPr="00FA4626" w:rsidRDefault="001B4F6E" w:rsidP="001B4F6E">
      <w:pPr>
        <w:rPr>
          <w:szCs w:val="22"/>
          <w:lang w:val="el-GR"/>
        </w:rPr>
      </w:pPr>
    </w:p>
    <w:p w:rsidR="001B4F6E" w:rsidRPr="00FA4626" w:rsidRDefault="001B4F6E" w:rsidP="001B4F6E">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1B4F6E" w:rsidRPr="00FA4626" w:rsidRDefault="001B4F6E" w:rsidP="001B4F6E">
      <w:pPr>
        <w:rPr>
          <w:szCs w:val="22"/>
          <w:lang w:val="el-GR"/>
        </w:rPr>
      </w:pPr>
      <w:r w:rsidRPr="00FA4626">
        <w:rPr>
          <w:szCs w:val="22"/>
          <w:lang w:val="el-GR"/>
        </w:rPr>
        <w:t>Ειδικότερα ότι:</w:t>
      </w:r>
    </w:p>
    <w:p w:rsidR="001B4F6E" w:rsidRPr="00FA4626" w:rsidRDefault="001B4F6E" w:rsidP="001B4F6E">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1B4F6E" w:rsidRPr="00FA4626" w:rsidRDefault="001B4F6E" w:rsidP="001B4F6E">
      <w:pPr>
        <w:rPr>
          <w:szCs w:val="22"/>
          <w:lang w:val="el-GR"/>
        </w:rPr>
      </w:pPr>
      <w:r w:rsidRPr="00FA462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1B4F6E" w:rsidRPr="00FA4626" w:rsidRDefault="001B4F6E" w:rsidP="001B4F6E">
      <w:pPr>
        <w:rPr>
          <w:szCs w:val="22"/>
          <w:lang w:val="el-GR"/>
        </w:rPr>
      </w:pPr>
      <w:r w:rsidRPr="00FA4626">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1B4F6E" w:rsidRPr="00FA4626" w:rsidRDefault="001B4F6E" w:rsidP="001B4F6E">
      <w:pPr>
        <w:rPr>
          <w:szCs w:val="22"/>
          <w:lang w:val="el-GR"/>
        </w:rPr>
      </w:pPr>
      <w:r w:rsidRPr="00FA462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1B4F6E" w:rsidRPr="00FA4626" w:rsidRDefault="001B4F6E" w:rsidP="001B4F6E">
      <w:pPr>
        <w:rPr>
          <w:szCs w:val="22"/>
          <w:lang w:val="el-GR"/>
        </w:rPr>
      </w:pPr>
      <w:r w:rsidRPr="00FA4626">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1B4F6E" w:rsidRPr="00FA4626" w:rsidRDefault="001B4F6E" w:rsidP="001B4F6E">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1B4F6E" w:rsidRPr="00FA4626" w:rsidRDefault="001B4F6E" w:rsidP="001B4F6E">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w:t>
      </w:r>
      <w:r w:rsidRPr="00FA4626">
        <w:rPr>
          <w:szCs w:val="22"/>
          <w:lang w:val="el-GR"/>
        </w:rPr>
        <w:lastRenderedPageBreak/>
        <w:t xml:space="preserve">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1B4F6E" w:rsidRPr="00FA4626" w:rsidRDefault="001B4F6E" w:rsidP="001B4F6E">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1B4F6E" w:rsidRPr="00FA4626" w:rsidRDefault="001B4F6E" w:rsidP="001B4F6E">
      <w:pPr>
        <w:rPr>
          <w:szCs w:val="22"/>
          <w:lang w:val="el-GR"/>
        </w:rPr>
      </w:pPr>
    </w:p>
    <w:p w:rsidR="001B4F6E" w:rsidRPr="00FA4626" w:rsidRDefault="001B4F6E" w:rsidP="001B4F6E">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1B4F6E" w:rsidRPr="00FA4626" w:rsidRDefault="001B4F6E" w:rsidP="001B4F6E">
      <w:pPr>
        <w:rPr>
          <w:rFonts w:ascii="Times New Roman" w:hAnsi="Times New Roman" w:cs="Times New Roman"/>
          <w:sz w:val="24"/>
          <w:lang w:val="el-GR"/>
        </w:rPr>
      </w:pPr>
      <w:r w:rsidRPr="00FA4626">
        <w:rPr>
          <w:lang w:val="el-GR"/>
        </w:rPr>
        <w:t>Υπογραφή/Σφραγίδα</w:t>
      </w:r>
    </w:p>
    <w:p w:rsidR="001B4F6E" w:rsidRPr="00FA4626" w:rsidRDefault="001B4F6E" w:rsidP="001B4F6E">
      <w:pPr>
        <w:rPr>
          <w:lang w:val="el-GR"/>
        </w:rPr>
      </w:pPr>
    </w:p>
    <w:p w:rsidR="001B4F6E" w:rsidRPr="00FA4626" w:rsidRDefault="001B4F6E" w:rsidP="001B4F6E">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1B4F6E" w:rsidRDefault="001B4F6E" w:rsidP="001B4F6E">
      <w:pPr>
        <w:rPr>
          <w:lang w:val="el-GR"/>
        </w:rPr>
      </w:pPr>
      <w:r>
        <w:rPr>
          <w:lang w:val="el-GR"/>
        </w:rPr>
        <w:br w:type="page"/>
      </w:r>
    </w:p>
    <w:p w:rsidR="001B4F6E" w:rsidRDefault="001B4F6E" w:rsidP="001B4F6E">
      <w:pPr>
        <w:pStyle w:val="2"/>
        <w:tabs>
          <w:tab w:val="clear" w:pos="567"/>
          <w:tab w:val="left" w:pos="0"/>
        </w:tabs>
        <w:spacing w:before="57" w:after="57"/>
        <w:ind w:left="0" w:firstLine="0"/>
        <w:rPr>
          <w:lang w:val="el-GR"/>
        </w:rPr>
      </w:pPr>
      <w:bookmarkStart w:id="12" w:name="_Toc90976852"/>
      <w:r w:rsidRPr="00B42C75">
        <w:rPr>
          <w:lang w:val="el-GR"/>
        </w:rPr>
        <w:lastRenderedPageBreak/>
        <w:t xml:space="preserve">ΠΑΡΑΡΤΗΜΑ </w:t>
      </w:r>
      <w:r>
        <w:rPr>
          <w:lang w:val="en-US"/>
        </w:rPr>
        <w:t>IX</w:t>
      </w:r>
      <w:r w:rsidRPr="00B42C75">
        <w:rPr>
          <w:lang w:val="el-GR"/>
        </w:rPr>
        <w:t xml:space="preserve"> – </w:t>
      </w:r>
      <w:r>
        <w:rPr>
          <w:lang w:val="el-GR"/>
        </w:rPr>
        <w:t>Υπόδειγμα πίνακα υπολογισμού αξίας εγγυητικής επιστολής συμμετοχής</w:t>
      </w:r>
      <w:bookmarkEnd w:id="12"/>
    </w:p>
    <w:p w:rsidR="001B4F6E" w:rsidRDefault="001B4F6E" w:rsidP="001B4F6E">
      <w:pPr>
        <w:rPr>
          <w:lang w:val="el-GR"/>
        </w:rPr>
      </w:pPr>
    </w:p>
    <w:tbl>
      <w:tblPr>
        <w:tblW w:w="9654" w:type="dxa"/>
        <w:tblInd w:w="93" w:type="dxa"/>
        <w:tblLook w:val="04A0"/>
      </w:tblPr>
      <w:tblGrid>
        <w:gridCol w:w="600"/>
        <w:gridCol w:w="1100"/>
        <w:gridCol w:w="3340"/>
        <w:gridCol w:w="1934"/>
        <w:gridCol w:w="2680"/>
      </w:tblGrid>
      <w:tr w:rsidR="001B4F6E" w:rsidRPr="00403292" w:rsidTr="001367B5">
        <w:trPr>
          <w:trHeight w:val="129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b/>
                <w:bCs/>
                <w:color w:val="000000"/>
                <w:szCs w:val="22"/>
                <w:lang w:val="el-GR" w:eastAsia="el-GR"/>
              </w:rPr>
            </w:pPr>
            <w:r w:rsidRPr="00DB22FE">
              <w:rPr>
                <w:rFonts w:cs="Times New Roman"/>
                <w:b/>
                <w:bCs/>
                <w:color w:val="000000"/>
                <w:szCs w:val="22"/>
                <w:lang w:val="el-GR" w:eastAsia="el-GR"/>
              </w:rPr>
              <w:t xml:space="preserve">Α/Α </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b/>
                <w:bCs/>
                <w:color w:val="000000"/>
                <w:szCs w:val="22"/>
                <w:lang w:val="el-GR" w:eastAsia="el-GR"/>
              </w:rPr>
            </w:pPr>
            <w:r w:rsidRPr="00DB22FE">
              <w:rPr>
                <w:rFonts w:cs="Times New Roman"/>
                <w:b/>
                <w:bCs/>
                <w:color w:val="000000"/>
                <w:szCs w:val="22"/>
                <w:lang w:val="el-GR" w:eastAsia="el-GR"/>
              </w:rPr>
              <w:t xml:space="preserve">ΚΩΔΙΚΟΣ </w:t>
            </w:r>
          </w:p>
        </w:tc>
        <w:tc>
          <w:tcPr>
            <w:tcW w:w="3340" w:type="dxa"/>
            <w:tcBorders>
              <w:top w:val="single" w:sz="4" w:space="0" w:color="auto"/>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b/>
                <w:bCs/>
                <w:color w:val="000000"/>
                <w:szCs w:val="22"/>
                <w:lang w:val="el-GR" w:eastAsia="el-GR"/>
              </w:rPr>
            </w:pPr>
            <w:r w:rsidRPr="00DB22FE">
              <w:rPr>
                <w:rFonts w:cs="Times New Roman"/>
                <w:b/>
                <w:bCs/>
                <w:color w:val="000000"/>
                <w:szCs w:val="22"/>
                <w:lang w:val="el-GR" w:eastAsia="el-GR"/>
              </w:rPr>
              <w:t>ΠΕΡΙΓΡΑΦΗ</w:t>
            </w:r>
          </w:p>
        </w:tc>
        <w:tc>
          <w:tcPr>
            <w:tcW w:w="1934" w:type="dxa"/>
            <w:tcBorders>
              <w:top w:val="single" w:sz="8" w:space="0" w:color="auto"/>
              <w:left w:val="single" w:sz="8" w:space="0" w:color="auto"/>
              <w:bottom w:val="nil"/>
              <w:right w:val="nil"/>
            </w:tcBorders>
            <w:shd w:val="clear" w:color="auto" w:fill="auto"/>
            <w:vAlign w:val="center"/>
            <w:hideMark/>
          </w:tcPr>
          <w:p w:rsidR="001B4F6E" w:rsidRPr="00DB22FE" w:rsidRDefault="001B4F6E" w:rsidP="001367B5">
            <w:pPr>
              <w:suppressAutoHyphens w:val="0"/>
              <w:spacing w:after="0"/>
              <w:jc w:val="center"/>
              <w:rPr>
                <w:rFonts w:cs="Times New Roman"/>
                <w:b/>
                <w:bCs/>
                <w:color w:val="000000"/>
                <w:sz w:val="20"/>
                <w:szCs w:val="20"/>
                <w:lang w:val="el-GR" w:eastAsia="el-GR"/>
              </w:rPr>
            </w:pPr>
            <w:r w:rsidRPr="00DB22FE">
              <w:rPr>
                <w:rFonts w:cs="Times New Roman"/>
                <w:b/>
                <w:bCs/>
                <w:color w:val="000000"/>
                <w:sz w:val="20"/>
                <w:szCs w:val="20"/>
                <w:lang w:val="el-GR" w:eastAsia="el-GR"/>
              </w:rPr>
              <w:t>ΠΡΟΫΠΟΛΟΓΙΣΘΕΙΣΑ ΔΑΠΑΝΗ ΠΛΕΟΝ Φ.Π.Α.</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b/>
                <w:bCs/>
                <w:color w:val="000000"/>
                <w:sz w:val="20"/>
                <w:szCs w:val="20"/>
                <w:lang w:val="el-GR" w:eastAsia="el-GR"/>
              </w:rPr>
            </w:pPr>
            <w:r w:rsidRPr="00323F31">
              <w:rPr>
                <w:rFonts w:cs="Times New Roman"/>
                <w:b/>
                <w:bCs/>
                <w:color w:val="000000"/>
                <w:sz w:val="20"/>
                <w:szCs w:val="20"/>
                <w:lang w:val="el-GR" w:eastAsia="el-GR"/>
              </w:rPr>
              <w:t>ΥΨΟΣ ΕΓΓΥΗΤΙΚΗΣ ΕΠΙΣΤΟΛΗΣ ΑΝΑ ΤΜΗΜΑ</w:t>
            </w:r>
          </w:p>
        </w:tc>
      </w:tr>
      <w:tr w:rsidR="001B4F6E" w:rsidRPr="00DB22FE" w:rsidTr="001367B5">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1</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272074</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ΔΙΑΘΕΡΜΙΑ ΗΛΕΚΤΡΟΧΕΙΡΟΥΡΓΙΚΗ</w:t>
            </w:r>
          </w:p>
        </w:tc>
        <w:tc>
          <w:tcPr>
            <w:tcW w:w="1934" w:type="dxa"/>
            <w:tcBorders>
              <w:top w:val="single" w:sz="4" w:space="0" w:color="auto"/>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12.000,00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240,00</w:t>
            </w:r>
          </w:p>
        </w:tc>
      </w:tr>
      <w:tr w:rsidR="001B4F6E" w:rsidRPr="00DB22FE" w:rsidTr="001367B5">
        <w:trPr>
          <w:trHeight w:val="9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329238</w:t>
            </w:r>
          </w:p>
        </w:tc>
        <w:tc>
          <w:tcPr>
            <w:tcW w:w="3340" w:type="dxa"/>
            <w:tcBorders>
              <w:top w:val="nil"/>
              <w:left w:val="nil"/>
              <w:bottom w:val="single" w:sz="4" w:space="0" w:color="auto"/>
              <w:right w:val="single" w:sz="4" w:space="0" w:color="auto"/>
            </w:tcBorders>
            <w:shd w:val="clear" w:color="000000" w:fill="FFFFFF"/>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ΟΘΟΝΗ ΔΙΑΓΝΩΣΤΙΚΗ ΓΙΑ ΑΠΕΙΚΟΝΙΣΗ ΑΞΟΝΙΚΩΝ ΕΞΕΤΑΣΕΩΝ</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5.398,00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107,96</w:t>
            </w:r>
          </w:p>
        </w:tc>
      </w:tr>
      <w:tr w:rsidR="001B4F6E" w:rsidRPr="00DB22FE" w:rsidTr="001367B5">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3</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274632</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ΦΟΡΗΤΟΣ ΑΝΑΠΝΕΥΣΤΗΡΑΣ</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6.400,00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128,00</w:t>
            </w:r>
          </w:p>
        </w:tc>
      </w:tr>
      <w:tr w:rsidR="001B4F6E" w:rsidRPr="00DB22FE" w:rsidTr="001367B5">
        <w:trPr>
          <w:trHeight w:val="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4</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259531</w:t>
            </w:r>
          </w:p>
        </w:tc>
        <w:tc>
          <w:tcPr>
            <w:tcW w:w="3340" w:type="dxa"/>
            <w:tcBorders>
              <w:top w:val="nil"/>
              <w:left w:val="nil"/>
              <w:bottom w:val="nil"/>
              <w:right w:val="nil"/>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 xml:space="preserve">ΑΥΤΟΚΑΥΣΤΟΣ ΕΠΙΤΡΑΠΕΖΙΟΣ ΚΛΙΒΑΝΟΣ ΑΠΟΣΤΕΙΡΩΣΗΣ </w:t>
            </w:r>
          </w:p>
        </w:tc>
        <w:tc>
          <w:tcPr>
            <w:tcW w:w="1934" w:type="dxa"/>
            <w:tcBorders>
              <w:top w:val="nil"/>
              <w:left w:val="single" w:sz="4" w:space="0" w:color="auto"/>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3.550,00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71,00</w:t>
            </w:r>
          </w:p>
        </w:tc>
      </w:tr>
      <w:tr w:rsidR="001B4F6E" w:rsidRPr="00DB22FE" w:rsidTr="001367B5">
        <w:trPr>
          <w:trHeight w:val="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5</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268745</w:t>
            </w:r>
          </w:p>
        </w:tc>
        <w:tc>
          <w:tcPr>
            <w:tcW w:w="3340" w:type="dxa"/>
            <w:tcBorders>
              <w:top w:val="single" w:sz="4" w:space="0" w:color="auto"/>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ΜΟΝΙΤΟΡ ΠΑΡΑΚΟΛΟΥΘΗΣΗΣ ΖΩΤΙΚΩΝ ΠΑΡΑΜΕΤΡΩΝ</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11.400,00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228,00</w:t>
            </w:r>
          </w:p>
        </w:tc>
      </w:tr>
      <w:tr w:rsidR="001B4F6E" w:rsidRPr="00DB22FE" w:rsidTr="001367B5">
        <w:trPr>
          <w:trHeight w:val="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6</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260844</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ΟΔΟΝΤΙΑΤΡΙΚΟ ΑΚΤΙΝΟΛΟΓΙΚΟ ΜΗΧΑΝΗΜΑ</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2.200,00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44,00</w:t>
            </w:r>
          </w:p>
        </w:tc>
      </w:tr>
      <w:tr w:rsidR="001B4F6E" w:rsidRPr="00DB22FE" w:rsidTr="001367B5">
        <w:trPr>
          <w:trHeight w:val="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7</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96158</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ΦΥΓΟΚΕΝΤΡΟΣ UNIVERSAL ΣΩΛΗΝΑΡΙΩΝ</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1.995,00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39,90</w:t>
            </w:r>
          </w:p>
        </w:tc>
      </w:tr>
      <w:tr w:rsidR="001B4F6E" w:rsidRPr="00DB22FE" w:rsidTr="001367B5">
        <w:trPr>
          <w:trHeight w:val="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8</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327904</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ΦΟΡΗΤΟ ΑΚΤΙΝΟΛΟΓΙΚΟ ΜΗΧΑΝΗΜΑ</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34.000,00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680,00</w:t>
            </w:r>
          </w:p>
        </w:tc>
      </w:tr>
      <w:tr w:rsidR="001B4F6E" w:rsidRPr="00DB22FE" w:rsidTr="001367B5">
        <w:trPr>
          <w:trHeight w:val="9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9</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248831</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ΣΥΣΚΕΥΗ ΣΥΝΕΧΟΥΣ ΠΑΘΗΤΙΚΗΣ ΚΙΝΗΤΟΠΟΙΗΣΗΣ ΓΟΝΑΤΟΣ - ΙΣΧΥΟΥ</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4.600,00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92,00</w:t>
            </w:r>
          </w:p>
        </w:tc>
      </w:tr>
      <w:tr w:rsidR="001B4F6E" w:rsidRPr="00DB22FE" w:rsidTr="001367B5">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10</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248621</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ΕΥΚΑΜΠΤΟ ΟΥΡΗΤΗΡΟΣΚΟΠΙΟ</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10.974,00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219,48</w:t>
            </w:r>
          </w:p>
        </w:tc>
      </w:tr>
      <w:tr w:rsidR="001B4F6E" w:rsidRPr="00DB22FE" w:rsidTr="001367B5">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11</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94733</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ΚΑΡΔΙΟΓΡΑΦΟΣ</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2.950,00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59,00</w:t>
            </w:r>
          </w:p>
        </w:tc>
      </w:tr>
      <w:tr w:rsidR="001B4F6E" w:rsidRPr="00DB22FE" w:rsidTr="001367B5">
        <w:trPr>
          <w:trHeight w:val="9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12</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326963</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ΣΤΑΘΕΡΟΣ ΕΠΙΤΡΑΠΕΖΙΟΣ ΣΥΓΚΟΛΛΗΤΗΣ ΣΩΛΗΝΙΣΚΩΝ ΑΣΚΩΝ ΑΙΜΑΤΟΣ</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2.240,00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44,80</w:t>
            </w:r>
          </w:p>
        </w:tc>
      </w:tr>
      <w:tr w:rsidR="001B4F6E" w:rsidRPr="00DB22FE" w:rsidTr="001367B5">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13</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248485</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ΠΟΛΥΘΡΟΝΑ ΧΗΜΕΙΟΘΕΡΑΠΕΙΑΣ</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8.340,00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166,80</w:t>
            </w:r>
          </w:p>
        </w:tc>
      </w:tr>
      <w:tr w:rsidR="001B4F6E" w:rsidRPr="00DB22FE" w:rsidTr="001367B5">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14</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96161</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ΦΥΓΟΚΕΝΤΡΟΣ ΕΠΙΤΡΑΠΕΖΙΑ</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6.800,00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136,00</w:t>
            </w:r>
          </w:p>
        </w:tc>
      </w:tr>
      <w:tr w:rsidR="001B4F6E" w:rsidRPr="00DB22FE" w:rsidTr="001367B5">
        <w:trPr>
          <w:trHeight w:val="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15</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251268</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ΔΙΦΑΣΙΚΟΣ ΑΠΙΝΙΔΩΤΗΣ ΜΕ ΜΟΝΙΤΟΡ</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20.000,00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400,00</w:t>
            </w:r>
          </w:p>
        </w:tc>
      </w:tr>
      <w:tr w:rsidR="001B4F6E" w:rsidRPr="00DB22FE" w:rsidTr="001367B5">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16</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95175</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ΜΙΚΡΟΣΚΟΠΙΟ</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3.400,00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68,00</w:t>
            </w:r>
          </w:p>
        </w:tc>
      </w:tr>
      <w:tr w:rsidR="001B4F6E" w:rsidRPr="00DB22FE" w:rsidTr="001367B5">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17</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325065</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n-US" w:eastAsia="el-GR"/>
              </w:rPr>
            </w:pPr>
            <w:r w:rsidRPr="00DB22FE">
              <w:rPr>
                <w:rFonts w:cs="Times New Roman"/>
                <w:color w:val="000000"/>
                <w:szCs w:val="22"/>
                <w:lang w:val="en-US" w:eastAsia="el-GR"/>
              </w:rPr>
              <w:t>Q-SWITCHED ND: YAG LASER</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19.800,00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396,00</w:t>
            </w:r>
          </w:p>
        </w:tc>
      </w:tr>
      <w:tr w:rsidR="001B4F6E" w:rsidRPr="00DB22FE" w:rsidTr="001367B5">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18</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324350</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ΟΠΤΙΚΗ ΒΙΟΜΕΤΡΙΑ ΜΗ ΕΠΑΦΗΣ</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26.550,00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531,00</w:t>
            </w:r>
          </w:p>
        </w:tc>
      </w:tr>
      <w:tr w:rsidR="001B4F6E" w:rsidRPr="00DB22FE" w:rsidTr="001367B5">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19</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325580</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ΘΕΡΜΟΚΟΙΤΙΔΑ</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13.700,00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274,00</w:t>
            </w:r>
          </w:p>
        </w:tc>
      </w:tr>
      <w:tr w:rsidR="001B4F6E" w:rsidRPr="00DB22FE" w:rsidTr="001367B5">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20</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260722</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ΚΕΦΑΛΗ ΥΠΕΡΗΧΟΥ</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4.800,00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96,00</w:t>
            </w:r>
          </w:p>
        </w:tc>
      </w:tr>
      <w:tr w:rsidR="001B4F6E" w:rsidRPr="00DB22FE" w:rsidTr="001367B5">
        <w:trPr>
          <w:trHeight w:val="190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21</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94615</w:t>
            </w:r>
          </w:p>
        </w:tc>
        <w:tc>
          <w:tcPr>
            <w:tcW w:w="3340" w:type="dxa"/>
            <w:tcBorders>
              <w:top w:val="single" w:sz="4" w:space="0" w:color="auto"/>
              <w:left w:val="nil"/>
              <w:bottom w:val="single" w:sz="4" w:space="0" w:color="auto"/>
              <w:right w:val="nil"/>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ΗΛΕΚΤΡΟΝΙΚΟ TOURNIQUET  ΔΙΠΛΗΣ ΕΞΟΔΟΥ, ΓΙΑ ΧΡΗΣΗ ΠΕΡΙΧΕΙΡΙΔΩΝ ΜΟΝΟΥ ΚΑΙ ΔΙΠΛΟΥ ΑΥΛΟΥ, ΓΙΑ ΙΣΧΑΙΜΟ ΠΕΡΙΔΕΣΗ ΑΝΩ ΚΑΙ ΚΑΤΩ ΑΚΡΩΝ ΜΕ ΟΘΟΝΗ ΛΕΙΤΟΥΡΓΙΩΝ ΑΦΗΣ</w:t>
            </w:r>
          </w:p>
        </w:tc>
        <w:tc>
          <w:tcPr>
            <w:tcW w:w="1934" w:type="dxa"/>
            <w:tcBorders>
              <w:top w:val="single" w:sz="4" w:space="0" w:color="auto"/>
              <w:left w:val="single" w:sz="4" w:space="0" w:color="auto"/>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5.533,00</w:t>
            </w:r>
          </w:p>
        </w:tc>
        <w:tc>
          <w:tcPr>
            <w:tcW w:w="2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110,66</w:t>
            </w:r>
          </w:p>
        </w:tc>
      </w:tr>
      <w:tr w:rsidR="001B4F6E" w:rsidRPr="00DB22FE" w:rsidTr="001367B5">
        <w:trPr>
          <w:trHeight w:val="60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lastRenderedPageBreak/>
              <w:t>22</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248895</w:t>
            </w:r>
          </w:p>
        </w:tc>
        <w:tc>
          <w:tcPr>
            <w:tcW w:w="3340" w:type="dxa"/>
            <w:tcBorders>
              <w:top w:val="single" w:sz="4" w:space="0" w:color="auto"/>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ΗΛΕΚΤΡΙΚΗ ΣΥΣΚΕΥΗ ΙΣΧΑΙΜΙΚΗΣ ΠΕΡΙΔΕΣΗΣ ΜΟΝΟΥ ΑΥΛΟΥ</w:t>
            </w:r>
          </w:p>
        </w:tc>
        <w:tc>
          <w:tcPr>
            <w:tcW w:w="1934" w:type="dxa"/>
            <w:tcBorders>
              <w:top w:val="single" w:sz="4" w:space="0" w:color="auto"/>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3.263,00</w:t>
            </w:r>
          </w:p>
        </w:tc>
        <w:tc>
          <w:tcPr>
            <w:tcW w:w="2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65,26</w:t>
            </w:r>
          </w:p>
        </w:tc>
      </w:tr>
      <w:tr w:rsidR="001B4F6E" w:rsidRPr="00DB22FE" w:rsidTr="001367B5">
        <w:trPr>
          <w:trHeight w:val="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w:t>
            </w:r>
            <w:r>
              <w:rPr>
                <w:rFonts w:cs="Times New Roman"/>
                <w:color w:val="000000"/>
                <w:szCs w:val="22"/>
                <w:lang w:val="el-GR" w:eastAsia="el-GR"/>
              </w:rPr>
              <w:t>3</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255621</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ΨΗΦΙΑΚΗ ΣΥΣΚΕΥΗ ΕΓΓΡΑΦΗΣ ΒΙΝΤΕΟ</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5.300,00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106,00</w:t>
            </w:r>
          </w:p>
        </w:tc>
      </w:tr>
      <w:tr w:rsidR="001B4F6E" w:rsidRPr="00DB22FE" w:rsidTr="001367B5">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w:t>
            </w:r>
            <w:r>
              <w:rPr>
                <w:rFonts w:cs="Times New Roman"/>
                <w:color w:val="000000"/>
                <w:szCs w:val="22"/>
                <w:lang w:val="el-GR" w:eastAsia="el-GR"/>
              </w:rPr>
              <w:t>4</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330324</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ΟΠΤΙΚΟΣ ΟΥΡΗΘΡΟΤΟΜΟΣ</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5.730,00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114,60</w:t>
            </w:r>
          </w:p>
        </w:tc>
      </w:tr>
      <w:tr w:rsidR="001B4F6E" w:rsidRPr="00DB22FE" w:rsidTr="001367B5">
        <w:trPr>
          <w:trHeight w:val="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w:t>
            </w:r>
            <w:r>
              <w:rPr>
                <w:rFonts w:cs="Times New Roman"/>
                <w:color w:val="000000"/>
                <w:szCs w:val="22"/>
                <w:lang w:val="el-GR" w:eastAsia="el-GR"/>
              </w:rPr>
              <w:t>5</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227109</w:t>
            </w:r>
          </w:p>
        </w:tc>
        <w:tc>
          <w:tcPr>
            <w:tcW w:w="3340" w:type="dxa"/>
            <w:tcBorders>
              <w:top w:val="nil"/>
              <w:left w:val="nil"/>
              <w:bottom w:val="single" w:sz="4" w:space="0" w:color="auto"/>
              <w:right w:val="single" w:sz="4" w:space="0" w:color="auto"/>
            </w:tcBorders>
            <w:shd w:val="clear" w:color="auto" w:fill="auto"/>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ΑΕΡΟΣΤΡΩΜΑ ΜΕ ΣΥΣΤΗΜΑ ΕΛΕΓΧΟΜΕΝΗΣ ΜΕΤΑΒΛΗΤΗΣ</w:t>
            </w:r>
          </w:p>
        </w:tc>
        <w:tc>
          <w:tcPr>
            <w:tcW w:w="1934" w:type="dxa"/>
            <w:tcBorders>
              <w:top w:val="nil"/>
              <w:left w:val="nil"/>
              <w:bottom w:val="single" w:sz="4" w:space="0" w:color="auto"/>
              <w:right w:val="nil"/>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7.400,00</w:t>
            </w:r>
          </w:p>
        </w:tc>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right"/>
              <w:rPr>
                <w:rFonts w:cs="Times New Roman"/>
                <w:color w:val="000000"/>
                <w:szCs w:val="22"/>
                <w:lang w:val="el-GR" w:eastAsia="el-GR"/>
              </w:rPr>
            </w:pPr>
            <w:r w:rsidRPr="00DB22FE">
              <w:rPr>
                <w:rFonts w:cs="Times New Roman"/>
                <w:color w:val="000000"/>
                <w:szCs w:val="22"/>
                <w:lang w:val="el-GR" w:eastAsia="el-GR"/>
              </w:rPr>
              <w:t>148,00</w:t>
            </w:r>
          </w:p>
        </w:tc>
      </w:tr>
      <w:tr w:rsidR="001B4F6E" w:rsidRPr="00DB22FE" w:rsidTr="001367B5">
        <w:trPr>
          <w:trHeight w:val="52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 </w:t>
            </w:r>
          </w:p>
        </w:tc>
        <w:tc>
          <w:tcPr>
            <w:tcW w:w="1100" w:type="dxa"/>
            <w:tcBorders>
              <w:top w:val="nil"/>
              <w:left w:val="nil"/>
              <w:bottom w:val="single" w:sz="4" w:space="0" w:color="auto"/>
              <w:right w:val="single" w:sz="4" w:space="0" w:color="auto"/>
            </w:tcBorders>
            <w:shd w:val="clear" w:color="auto" w:fill="auto"/>
            <w:noWrap/>
            <w:vAlign w:val="center"/>
            <w:hideMark/>
          </w:tcPr>
          <w:p w:rsidR="001B4F6E" w:rsidRPr="00DB22FE" w:rsidRDefault="001B4F6E" w:rsidP="001367B5">
            <w:pPr>
              <w:suppressAutoHyphens w:val="0"/>
              <w:spacing w:after="0"/>
              <w:jc w:val="center"/>
              <w:rPr>
                <w:rFonts w:cs="Times New Roman"/>
                <w:color w:val="000000"/>
                <w:szCs w:val="22"/>
                <w:lang w:val="el-GR" w:eastAsia="el-GR"/>
              </w:rPr>
            </w:pPr>
            <w:r w:rsidRPr="00DB22FE">
              <w:rPr>
                <w:rFonts w:cs="Times New Roman"/>
                <w:color w:val="000000"/>
                <w:szCs w:val="22"/>
                <w:lang w:val="el-GR" w:eastAsia="el-GR"/>
              </w:rPr>
              <w:t> </w:t>
            </w:r>
          </w:p>
        </w:tc>
        <w:tc>
          <w:tcPr>
            <w:tcW w:w="3340" w:type="dxa"/>
            <w:tcBorders>
              <w:top w:val="nil"/>
              <w:left w:val="nil"/>
              <w:bottom w:val="single" w:sz="4" w:space="0" w:color="auto"/>
              <w:right w:val="single" w:sz="4" w:space="0" w:color="auto"/>
            </w:tcBorders>
            <w:shd w:val="clear" w:color="000000" w:fill="DDD9C3"/>
            <w:noWrap/>
            <w:vAlign w:val="center"/>
            <w:hideMark/>
          </w:tcPr>
          <w:p w:rsidR="001B4F6E" w:rsidRPr="00DB22FE" w:rsidRDefault="001B4F6E" w:rsidP="001367B5">
            <w:pPr>
              <w:suppressAutoHyphens w:val="0"/>
              <w:spacing w:after="0"/>
              <w:jc w:val="center"/>
              <w:rPr>
                <w:rFonts w:cs="Times New Roman"/>
                <w:b/>
                <w:bCs/>
                <w:color w:val="000000"/>
                <w:szCs w:val="22"/>
                <w:lang w:val="el-GR" w:eastAsia="el-GR"/>
              </w:rPr>
            </w:pPr>
            <w:r w:rsidRPr="00DB22FE">
              <w:rPr>
                <w:rFonts w:cs="Times New Roman"/>
                <w:b/>
                <w:bCs/>
                <w:color w:val="000000"/>
                <w:szCs w:val="22"/>
                <w:lang w:val="el-GR" w:eastAsia="el-GR"/>
              </w:rPr>
              <w:t>ΣΥΝΟΛΟ</w:t>
            </w:r>
          </w:p>
        </w:tc>
        <w:tc>
          <w:tcPr>
            <w:tcW w:w="1934" w:type="dxa"/>
            <w:tcBorders>
              <w:top w:val="nil"/>
              <w:left w:val="nil"/>
              <w:bottom w:val="single" w:sz="4" w:space="0" w:color="auto"/>
              <w:right w:val="nil"/>
            </w:tcBorders>
            <w:shd w:val="clear" w:color="000000" w:fill="DDD9C3"/>
            <w:noWrap/>
            <w:vAlign w:val="center"/>
            <w:hideMark/>
          </w:tcPr>
          <w:p w:rsidR="001B4F6E" w:rsidRPr="00DB22FE" w:rsidRDefault="001B4F6E" w:rsidP="001367B5">
            <w:pPr>
              <w:suppressAutoHyphens w:val="0"/>
              <w:spacing w:after="0"/>
              <w:jc w:val="right"/>
              <w:rPr>
                <w:rFonts w:cs="Times New Roman"/>
                <w:b/>
                <w:bCs/>
                <w:color w:val="000000"/>
                <w:szCs w:val="22"/>
                <w:lang w:val="el-GR" w:eastAsia="el-GR"/>
              </w:rPr>
            </w:pPr>
            <w:r w:rsidRPr="00DB22FE">
              <w:rPr>
                <w:rFonts w:cs="Times New Roman"/>
                <w:b/>
                <w:bCs/>
                <w:color w:val="000000"/>
                <w:szCs w:val="22"/>
                <w:lang w:val="el-GR" w:eastAsia="el-GR"/>
              </w:rPr>
              <w:t>228.323,00</w:t>
            </w:r>
          </w:p>
        </w:tc>
        <w:tc>
          <w:tcPr>
            <w:tcW w:w="2680" w:type="dxa"/>
            <w:tcBorders>
              <w:top w:val="nil"/>
              <w:left w:val="single" w:sz="4" w:space="0" w:color="auto"/>
              <w:bottom w:val="single" w:sz="4" w:space="0" w:color="auto"/>
              <w:right w:val="single" w:sz="4" w:space="0" w:color="auto"/>
            </w:tcBorders>
            <w:shd w:val="clear" w:color="000000" w:fill="DDD9C3"/>
            <w:noWrap/>
            <w:vAlign w:val="center"/>
            <w:hideMark/>
          </w:tcPr>
          <w:p w:rsidR="001B4F6E" w:rsidRPr="00DB22FE" w:rsidRDefault="001B4F6E" w:rsidP="001367B5">
            <w:pPr>
              <w:suppressAutoHyphens w:val="0"/>
              <w:spacing w:after="0"/>
              <w:jc w:val="right"/>
              <w:rPr>
                <w:rFonts w:cs="Times New Roman"/>
                <w:b/>
                <w:bCs/>
                <w:color w:val="000000"/>
                <w:szCs w:val="22"/>
                <w:lang w:val="el-GR" w:eastAsia="el-GR"/>
              </w:rPr>
            </w:pPr>
            <w:r w:rsidRPr="00DB22FE">
              <w:rPr>
                <w:rFonts w:cs="Times New Roman"/>
                <w:b/>
                <w:bCs/>
                <w:color w:val="000000"/>
                <w:szCs w:val="22"/>
                <w:lang w:val="el-GR" w:eastAsia="el-GR"/>
              </w:rPr>
              <w:t>4.566,46</w:t>
            </w:r>
          </w:p>
        </w:tc>
      </w:tr>
    </w:tbl>
    <w:p w:rsidR="001B4F6E" w:rsidRDefault="001B4F6E" w:rsidP="001B4F6E">
      <w:pPr>
        <w:rPr>
          <w:lang w:val="el-GR"/>
        </w:rPr>
      </w:pPr>
    </w:p>
    <w:p w:rsidR="001B4F6E" w:rsidRDefault="001B4F6E" w:rsidP="001B4F6E">
      <w:pPr>
        <w:rPr>
          <w:lang w:val="el-GR"/>
        </w:rPr>
      </w:pPr>
    </w:p>
    <w:p w:rsidR="001B4F6E" w:rsidRPr="0042745F" w:rsidRDefault="001B4F6E" w:rsidP="001B4F6E">
      <w:pPr>
        <w:rPr>
          <w:b/>
          <w:u w:val="single"/>
          <w:lang w:val="el-GR"/>
        </w:rPr>
      </w:pPr>
      <w:r w:rsidRPr="0042745F">
        <w:rPr>
          <w:b/>
          <w:u w:val="single"/>
          <w:lang w:val="el-GR"/>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lang w:val="el-GR"/>
        </w:rPr>
        <w:t xml:space="preserve">, συμπληρώνεται δε από τους υποψηφίους οικονομικούς φορείς μόνο με τον μηδενισμό της αξίας  στις στήλες </w:t>
      </w:r>
      <w:r w:rsidRPr="0042745F">
        <w:rPr>
          <w:rFonts w:cs="Times New Roman"/>
          <w:b/>
          <w:bCs/>
          <w:color w:val="000000"/>
          <w:szCs w:val="22"/>
          <w:u w:val="single"/>
          <w:lang w:val="el-GR" w:eastAsia="el-GR"/>
        </w:rPr>
        <w:t>ΣΥΝΟΛΙΚΗ ΑΞΙΑ ΧΩΡΙΣ ΦΠΑ</w:t>
      </w:r>
      <w:r w:rsidRPr="0042745F">
        <w:rPr>
          <w:b/>
          <w:u w:val="single"/>
          <w:lang w:val="el-GR"/>
        </w:rPr>
        <w:t xml:space="preserve">  και </w:t>
      </w:r>
      <w:r w:rsidRPr="0042745F">
        <w:rPr>
          <w:rFonts w:cs="Times New Roman"/>
          <w:b/>
          <w:bCs/>
          <w:color w:val="000000"/>
          <w:szCs w:val="22"/>
          <w:u w:val="single"/>
          <w:lang w:val="el-GR" w:eastAsia="el-GR"/>
        </w:rPr>
        <w:t>ΥΨΟΣ ΕΓΓΥΗΤΙΚΗΣ ΕΠΙΣΤΟΛΗΣ ΑΝΑ ΤΜΗΜΑ</w:t>
      </w:r>
      <w:r w:rsidRPr="0042745F">
        <w:rPr>
          <w:b/>
          <w:u w:val="single"/>
          <w:lang w:val="el-GR"/>
        </w:rPr>
        <w:t>,</w:t>
      </w:r>
      <w:r>
        <w:rPr>
          <w:b/>
          <w:u w:val="single"/>
          <w:lang w:val="el-GR"/>
        </w:rPr>
        <w:t xml:space="preserve"> για τα είδη που δεν προσφέρουν,</w:t>
      </w:r>
      <w:r w:rsidRPr="0042745F">
        <w:rPr>
          <w:b/>
          <w:u w:val="single"/>
          <w:lang w:val="el-GR"/>
        </w:rPr>
        <w:t xml:space="preserve">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42745F">
        <w:rPr>
          <w:b/>
          <w:u w:val="single"/>
          <w:lang w:val="en-US"/>
        </w:rPr>
        <w:t>excel</w:t>
      </w:r>
      <w:r w:rsidRPr="0042745F">
        <w:rPr>
          <w:b/>
          <w:u w:val="single"/>
          <w:lang w:val="el-GR"/>
        </w:rPr>
        <w:t>.</w:t>
      </w:r>
    </w:p>
    <w:p w:rsidR="001B4F6E" w:rsidRDefault="001B4F6E" w:rsidP="001B4F6E">
      <w:pPr>
        <w:suppressAutoHyphens w:val="0"/>
        <w:spacing w:after="0"/>
        <w:jc w:val="left"/>
        <w:rPr>
          <w:lang w:val="el-GR"/>
        </w:rPr>
      </w:pPr>
      <w:r>
        <w:rPr>
          <w:lang w:val="el-GR"/>
        </w:rPr>
        <w:br w:type="page"/>
      </w:r>
    </w:p>
    <w:p w:rsidR="001B4F6E" w:rsidRDefault="001B4F6E" w:rsidP="001B4F6E">
      <w:pPr>
        <w:pStyle w:val="2"/>
        <w:tabs>
          <w:tab w:val="clear" w:pos="567"/>
          <w:tab w:val="left" w:pos="0"/>
        </w:tabs>
        <w:spacing w:before="57" w:after="57"/>
        <w:ind w:left="0" w:firstLine="0"/>
        <w:rPr>
          <w:lang w:val="el-GR"/>
        </w:rPr>
      </w:pPr>
      <w:bookmarkStart w:id="13" w:name="_Toc90976853"/>
      <w:r w:rsidRPr="00B42C75">
        <w:rPr>
          <w:lang w:val="el-GR"/>
        </w:rPr>
        <w:lastRenderedPageBreak/>
        <w:t xml:space="preserve">ΠΑΡΑΡΤΗΜΑ </w:t>
      </w:r>
      <w:r>
        <w:rPr>
          <w:lang w:val="en-US"/>
        </w:rPr>
        <w:t>X</w:t>
      </w:r>
      <w:r w:rsidRPr="00B42C75">
        <w:rPr>
          <w:lang w:val="el-GR"/>
        </w:rPr>
        <w:t xml:space="preserve"> – </w:t>
      </w:r>
      <w:r>
        <w:rPr>
          <w:lang w:val="el-GR"/>
        </w:rPr>
        <w:t>Περιεχόμενο υπεύθυνης δήλωσης που προσκομίζεται ως δικαιολογητικό κατακύρωσης.</w:t>
      </w:r>
      <w:bookmarkEnd w:id="13"/>
    </w:p>
    <w:p w:rsidR="001B4F6E" w:rsidRDefault="001B4F6E" w:rsidP="001B4F6E">
      <w:pPr>
        <w:rPr>
          <w:lang w:val="el-GR"/>
        </w:rPr>
      </w:pPr>
    </w:p>
    <w:p w:rsidR="001B4F6E" w:rsidRPr="00821250" w:rsidRDefault="001B4F6E" w:rsidP="001B4F6E">
      <w:pPr>
        <w:rPr>
          <w:lang w:val="el-GR"/>
        </w:rPr>
      </w:pPr>
      <w:r w:rsidRPr="00821250">
        <w:rPr>
          <w:lang w:val="el-GR"/>
        </w:rPr>
        <w:t>Δηλώνω υπεύθυνα ότι:</w:t>
      </w:r>
    </w:p>
    <w:p w:rsidR="001B4F6E" w:rsidRPr="00821250" w:rsidRDefault="001B4F6E" w:rsidP="001B4F6E">
      <w:pPr>
        <w:rPr>
          <w:b/>
          <w:lang w:val="el-GR"/>
        </w:rPr>
      </w:pPr>
      <w:r w:rsidRPr="00821250">
        <w:rPr>
          <w:b/>
          <w:lang w:val="el-GR"/>
        </w:rPr>
        <w:t>Παράγραφος 2.2.3.2. διακήρυξης:</w:t>
      </w:r>
    </w:p>
    <w:p w:rsidR="001B4F6E" w:rsidRPr="00821250" w:rsidRDefault="001B4F6E" w:rsidP="001B4F6E">
      <w:pPr>
        <w:rPr>
          <w:lang w:val="el-GR"/>
        </w:rPr>
      </w:pPr>
      <w:r w:rsidRPr="00821250">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3"/>
      </w:r>
      <w:r w:rsidRPr="00821250">
        <w:rPr>
          <w:rStyle w:val="ad"/>
          <w:lang w:val="el-GR"/>
        </w:rPr>
        <w:t>,</w:t>
      </w:r>
      <w:r w:rsidRPr="00002CC3">
        <w:rPr>
          <w:rStyle w:val="ad"/>
        </w:rPr>
        <w:footnoteReference w:id="24"/>
      </w:r>
      <w:r w:rsidRPr="00821250">
        <w:rPr>
          <w:lang w:val="el-GR"/>
        </w:rPr>
        <w:t xml:space="preserve">. </w:t>
      </w:r>
    </w:p>
    <w:p w:rsidR="001B4F6E" w:rsidRPr="00821250" w:rsidRDefault="001B4F6E" w:rsidP="001B4F6E">
      <w:pPr>
        <w:rPr>
          <w:rFonts w:eastAsia="Calibri"/>
          <w:bCs/>
          <w:i/>
          <w:color w:val="5B9BD5"/>
          <w:lang w:val="el-GR"/>
        </w:rPr>
      </w:pPr>
      <w:r w:rsidRPr="00821250">
        <w:rPr>
          <w:rFonts w:eastAsia="Calibri"/>
          <w:bCs/>
          <w:i/>
          <w:color w:val="5B9BD5"/>
          <w:lang w:val="el-GR"/>
        </w:rPr>
        <w:t>Ή</w:t>
      </w:r>
    </w:p>
    <w:p w:rsidR="001B4F6E" w:rsidRPr="00821250" w:rsidRDefault="001B4F6E" w:rsidP="001B4F6E">
      <w:pPr>
        <w:rPr>
          <w:rFonts w:eastAsia="Calibri"/>
          <w:bCs/>
          <w:i/>
          <w:color w:val="5B9BD5"/>
          <w:lang w:val="el-GR"/>
        </w:rPr>
      </w:pPr>
      <w:r w:rsidRPr="00821250">
        <w:rPr>
          <w:lang w:val="el-GR"/>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821250">
        <w:rPr>
          <w:rFonts w:eastAsia="Calibri"/>
          <w:bCs/>
          <w:i/>
          <w:color w:val="5B9BD5"/>
          <w:lang w:val="el-GR"/>
        </w:rPr>
        <w:t>[αναγράφονται τα ποσά]</w:t>
      </w:r>
    </w:p>
    <w:p w:rsidR="001B4F6E" w:rsidRPr="00821250" w:rsidRDefault="001B4F6E" w:rsidP="001B4F6E">
      <w:pPr>
        <w:rPr>
          <w:rFonts w:eastAsia="Calibri"/>
          <w:bCs/>
          <w:i/>
          <w:color w:val="5B9BD5"/>
          <w:lang w:val="el-GR"/>
        </w:rPr>
      </w:pPr>
      <w:r w:rsidRPr="00821250">
        <w:rPr>
          <w:rFonts w:eastAsia="Calibri"/>
          <w:bCs/>
          <w:i/>
          <w:color w:val="5B9BD5"/>
          <w:lang w:val="el-GR"/>
        </w:rPr>
        <w:t>Ή</w:t>
      </w:r>
    </w:p>
    <w:p w:rsidR="001B4F6E" w:rsidRPr="00821250" w:rsidRDefault="001B4F6E" w:rsidP="001B4F6E">
      <w:pPr>
        <w:rPr>
          <w:rFonts w:eastAsia="Calibri"/>
          <w:bCs/>
          <w:i/>
          <w:color w:val="5B9BD5"/>
          <w:lang w:val="el-GR"/>
        </w:rPr>
      </w:pPr>
      <w:r w:rsidRPr="00821250">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lang w:val="el-GR"/>
        </w:rPr>
        <w:t>[αναγράφεται το ποσό και η ημερομηνία ενημέρωσης]</w:t>
      </w:r>
    </w:p>
    <w:p w:rsidR="001B4F6E" w:rsidRPr="00821250" w:rsidRDefault="001B4F6E" w:rsidP="001B4F6E">
      <w:pPr>
        <w:rPr>
          <w:lang w:val="el-GR"/>
        </w:rPr>
      </w:pPr>
    </w:p>
    <w:p w:rsidR="001B4F6E" w:rsidRPr="00821250" w:rsidRDefault="001B4F6E" w:rsidP="001B4F6E">
      <w:pPr>
        <w:rPr>
          <w:b/>
          <w:lang w:val="el-GR"/>
        </w:rPr>
      </w:pPr>
      <w:r w:rsidRPr="00821250">
        <w:rPr>
          <w:b/>
          <w:lang w:val="el-GR"/>
        </w:rPr>
        <w:t>Παράγραφος 2.2.3.4. περ. α Διακήρυξης</w:t>
      </w:r>
    </w:p>
    <w:p w:rsidR="001B4F6E" w:rsidRPr="00821250" w:rsidRDefault="001B4F6E" w:rsidP="001B4F6E">
      <w:pPr>
        <w:rPr>
          <w:lang w:val="el-GR"/>
        </w:rPr>
      </w:pPr>
      <w:r w:rsidRPr="00821250">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rPr>
          <w:lang w:val="el-GR"/>
        </w:rPr>
        <w:t xml:space="preserve"> του Προσαρτήματος Α του ν. 4412/2016:</w:t>
      </w:r>
    </w:p>
    <w:p w:rsidR="001B4F6E" w:rsidRPr="00821250" w:rsidRDefault="001B4F6E" w:rsidP="001B4F6E">
      <w:pPr>
        <w:rPr>
          <w:b/>
          <w:lang w:val="el-GR"/>
        </w:rPr>
      </w:pPr>
      <w:r w:rsidRPr="00821250">
        <w:rPr>
          <w:b/>
          <w:lang w:val="el-GR"/>
        </w:rPr>
        <w:t>Παράγραφος 2.2.3.4. περ. β Διακήρυξης</w:t>
      </w:r>
    </w:p>
    <w:p w:rsidR="001B4F6E" w:rsidRPr="00821250" w:rsidRDefault="001B4F6E" w:rsidP="001B4F6E">
      <w:pPr>
        <w:rPr>
          <w:rFonts w:eastAsia="Calibri"/>
          <w:bCs/>
          <w:i/>
          <w:color w:val="5B9BD5"/>
          <w:lang w:val="el-GR"/>
        </w:rPr>
      </w:pPr>
      <w:r w:rsidRPr="00821250">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lang w:val="el-GR"/>
        </w:rPr>
        <w:t xml:space="preserve">[αναγράφονται τα αποδεικτικά στοιχεία] </w:t>
      </w:r>
    </w:p>
    <w:p w:rsidR="001B4F6E" w:rsidRPr="00821250" w:rsidRDefault="001B4F6E" w:rsidP="001B4F6E">
      <w:pPr>
        <w:rPr>
          <w:rFonts w:eastAsia="Calibri"/>
          <w:bCs/>
          <w:i/>
          <w:color w:val="5B9BD5"/>
          <w:lang w:val="el-GR"/>
        </w:rPr>
      </w:pPr>
      <w:r w:rsidRPr="00821250">
        <w:rPr>
          <w:rFonts w:eastAsia="Calibri"/>
          <w:bCs/>
          <w:i/>
          <w:color w:val="5B9BD5"/>
          <w:lang w:val="el-GR"/>
        </w:rPr>
        <w:t>Ιδίως στην περίπτωση εξυγίανσης:</w:t>
      </w:r>
    </w:p>
    <w:p w:rsidR="001B4F6E" w:rsidRPr="00821250" w:rsidRDefault="001B4F6E" w:rsidP="001B4F6E">
      <w:pPr>
        <w:rPr>
          <w:lang w:val="el-GR"/>
        </w:rPr>
      </w:pPr>
      <w:r w:rsidRPr="00821250">
        <w:rPr>
          <w:lang w:val="el-GR"/>
        </w:rPr>
        <w:t xml:space="preserve">Έχω υπαχθεί σε διαδικασία εξυγίανσης </w:t>
      </w:r>
      <w:r w:rsidRPr="00821250">
        <w:rPr>
          <w:rFonts w:eastAsia="Calibri"/>
          <w:bCs/>
          <w:i/>
          <w:color w:val="5B9BD5"/>
          <w:lang w:val="el-GR"/>
        </w:rPr>
        <w:t>[αναγράφεται ο αριθμός και η ημερομηνία έκδοσης δικαστικής απόφασης]</w:t>
      </w:r>
      <w:r w:rsidRPr="00821250">
        <w:rPr>
          <w:lang w:val="el-GR"/>
        </w:rPr>
        <w:t xml:space="preserve"> και τηρώ/τηρούμε τους όρους αυτής. </w:t>
      </w:r>
    </w:p>
    <w:p w:rsidR="001B4F6E" w:rsidRPr="00821250" w:rsidRDefault="001B4F6E" w:rsidP="001B4F6E">
      <w:pPr>
        <w:rPr>
          <w:lang w:val="el-GR"/>
        </w:rPr>
      </w:pPr>
    </w:p>
    <w:p w:rsidR="001B4F6E" w:rsidRPr="00821250" w:rsidRDefault="001B4F6E" w:rsidP="001B4F6E">
      <w:pPr>
        <w:rPr>
          <w:b/>
          <w:lang w:val="el-GR"/>
        </w:rPr>
      </w:pPr>
      <w:r w:rsidRPr="00821250">
        <w:rPr>
          <w:b/>
          <w:lang w:val="el-GR"/>
        </w:rPr>
        <w:lastRenderedPageBreak/>
        <w:t>Παράγραφος 2.2.3.9. διακήρυξης:</w:t>
      </w:r>
    </w:p>
    <w:p w:rsidR="001B4F6E" w:rsidRPr="00821250" w:rsidRDefault="001B4F6E" w:rsidP="001B4F6E">
      <w:pPr>
        <w:rPr>
          <w:lang w:val="el-GR"/>
        </w:rPr>
      </w:pPr>
      <w:r w:rsidRPr="0082125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1B4F6E" w:rsidRPr="00821250" w:rsidRDefault="001B4F6E" w:rsidP="001B4F6E">
      <w:pPr>
        <w:rPr>
          <w:lang w:val="el-GR"/>
        </w:rPr>
      </w:pPr>
      <w:r w:rsidRPr="0082125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lang w:val="el-GR"/>
        </w:rPr>
        <w:t>[αναφέρεται αριθμός και ημερομηνία απόφασης καθώς και πληροφορίες για την κύρια δίκη]</w:t>
      </w:r>
    </w:p>
    <w:p w:rsidR="001B4F6E" w:rsidRPr="00821250" w:rsidRDefault="001B4F6E" w:rsidP="001B4F6E">
      <w:pPr>
        <w:rPr>
          <w:lang w:val="el-GR"/>
        </w:rPr>
      </w:pPr>
    </w:p>
    <w:p w:rsidR="001B4F6E" w:rsidRPr="00821250" w:rsidRDefault="001B4F6E" w:rsidP="001B4F6E">
      <w:pPr>
        <w:rPr>
          <w:b/>
          <w:lang w:val="el-GR"/>
        </w:rPr>
      </w:pPr>
      <w:r w:rsidRPr="00821250">
        <w:rPr>
          <w:b/>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1B4F6E" w:rsidRPr="00821250" w:rsidRDefault="001B4F6E" w:rsidP="001B4F6E">
      <w:pPr>
        <w:rPr>
          <w:lang w:val="el-GR"/>
        </w:rPr>
      </w:pPr>
    </w:p>
    <w:p w:rsidR="001B4F6E" w:rsidRPr="00821250" w:rsidRDefault="001B4F6E" w:rsidP="001B4F6E">
      <w:pPr>
        <w:rPr>
          <w:lang w:val="el-GR"/>
        </w:rPr>
      </w:pPr>
      <w:r w:rsidRPr="00821250">
        <w:rPr>
          <w:lang w:val="el-GR"/>
        </w:rPr>
        <w:t>ΔΗΛΩΣΗ ΟΨΙΓΕΝΩΝ ΜΕΤΑΒΟΛΩΝ</w:t>
      </w:r>
      <w:r w:rsidRPr="00002CC3">
        <w:rPr>
          <w:rStyle w:val="ad"/>
        </w:rPr>
        <w:footnoteReference w:id="25"/>
      </w:r>
    </w:p>
    <w:p w:rsidR="001B4F6E" w:rsidRPr="00821250" w:rsidRDefault="001B4F6E" w:rsidP="001B4F6E">
      <w:pPr>
        <w:rPr>
          <w:lang w:val="el-GR"/>
        </w:rPr>
      </w:pPr>
    </w:p>
    <w:p w:rsidR="001B4F6E" w:rsidRPr="00821250" w:rsidRDefault="001B4F6E" w:rsidP="001B4F6E">
      <w:pPr>
        <w:rPr>
          <w:lang w:val="el-GR"/>
        </w:rPr>
      </w:pPr>
      <w:r w:rsidRPr="00821250">
        <w:rPr>
          <w:lang w:val="el-GR"/>
        </w:rPr>
        <w:t xml:space="preserve">Δεν έχουν επέλθει στο πρόσωπό μου/μας οψιγενείς μεταβολές κατά την έννοια του άρθρου 104 του Ν. 4412/2016. </w:t>
      </w:r>
    </w:p>
    <w:p w:rsidR="001B4F6E" w:rsidRDefault="001B4F6E" w:rsidP="001B4F6E">
      <w:pPr>
        <w:rPr>
          <w:u w:val="single"/>
          <w:lang w:val="el-GR"/>
        </w:rPr>
      </w:pPr>
    </w:p>
    <w:p w:rsidR="001B4F6E" w:rsidRPr="00821250" w:rsidRDefault="001B4F6E" w:rsidP="001B4F6E">
      <w:pPr>
        <w:rPr>
          <w:u w:val="single"/>
          <w:lang w:val="el-GR"/>
        </w:rPr>
      </w:pPr>
      <w:r w:rsidRPr="00821250">
        <w:rPr>
          <w:u w:val="single"/>
          <w:lang w:val="el-GR"/>
        </w:rPr>
        <w:t>ΔΗΛΩΣΗ</w:t>
      </w:r>
    </w:p>
    <w:p w:rsidR="001B4F6E" w:rsidRPr="00821250" w:rsidRDefault="001B4F6E" w:rsidP="001B4F6E">
      <w:pPr>
        <w:rPr>
          <w:lang w:val="el-GR"/>
        </w:rPr>
      </w:pPr>
      <w:r w:rsidRPr="00821250">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1B4F6E" w:rsidRDefault="001B4F6E" w:rsidP="001B4F6E">
      <w:pPr>
        <w:rPr>
          <w:lang w:val="el-GR"/>
        </w:rPr>
      </w:pPr>
    </w:p>
    <w:p w:rsidR="00736787" w:rsidRPr="001B4F6E" w:rsidRDefault="00736787">
      <w:pPr>
        <w:rPr>
          <w:lang w:val="el-GR"/>
        </w:rPr>
      </w:pPr>
    </w:p>
    <w:sectPr w:rsidR="00736787" w:rsidRPr="001B4F6E" w:rsidSect="00FB5FDE">
      <w:pgSz w:w="11906" w:h="16838"/>
      <w:pgMar w:top="1134" w:right="1134" w:bottom="1134" w:left="1134" w:header="720" w:footer="709"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29E" w:rsidRDefault="00EA029E" w:rsidP="001B4F6E">
      <w:pPr>
        <w:spacing w:after="0"/>
      </w:pPr>
      <w:r>
        <w:separator/>
      </w:r>
    </w:p>
  </w:endnote>
  <w:endnote w:type="continuationSeparator" w:id="1">
    <w:p w:rsidR="00EA029E" w:rsidRDefault="00EA029E" w:rsidP="001B4F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10022FF" w:usb1="C000E47F" w:usb2="00000029" w:usb3="00000000" w:csb0="000001DF" w:csb1="00000000"/>
  </w:font>
  <w:font w:name="Cambria">
    <w:panose1 w:val="02040503050406030204"/>
    <w:charset w:val="A1"/>
    <w:family w:val="roman"/>
    <w:pitch w:val="variable"/>
    <w:sig w:usb0="E00002FF" w:usb1="400004FF" w:usb2="00000000" w:usb3="00000000" w:csb0="0000019F" w:csb1="00000000"/>
  </w:font>
  <w:font w:name="Lucida Sans">
    <w:altName w:val="Lucida Sans Unicod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10002FF" w:usb1="4000FCFF" w:usb2="00000009" w:usb3="00000000" w:csb0="000001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Sylfaen">
    <w:panose1 w:val="010A0502050306030303"/>
    <w:charset w:val="A1"/>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F6E" w:rsidRDefault="001B4F6E">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63</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29E" w:rsidRDefault="00EA029E" w:rsidP="001B4F6E">
      <w:pPr>
        <w:spacing w:after="0"/>
      </w:pPr>
      <w:r>
        <w:separator/>
      </w:r>
    </w:p>
  </w:footnote>
  <w:footnote w:type="continuationSeparator" w:id="1">
    <w:p w:rsidR="00EA029E" w:rsidRDefault="00EA029E" w:rsidP="001B4F6E">
      <w:pPr>
        <w:spacing w:after="0"/>
      </w:pPr>
      <w:r>
        <w:continuationSeparator/>
      </w:r>
    </w:p>
  </w:footnote>
  <w:footnote w:id="2">
    <w:p w:rsidR="001B4F6E" w:rsidRPr="00BC3CA9" w:rsidRDefault="001B4F6E" w:rsidP="001B4F6E">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1B4F6E" w:rsidRPr="00BC3CA9" w:rsidRDefault="001B4F6E" w:rsidP="001B4F6E">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4">
    <w:p w:rsidR="001B4F6E" w:rsidRPr="00BC3CA9" w:rsidRDefault="001B4F6E" w:rsidP="001B4F6E">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5">
    <w:p w:rsidR="001B4F6E" w:rsidRPr="00BC3CA9" w:rsidRDefault="001B4F6E" w:rsidP="001B4F6E">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6">
    <w:p w:rsidR="001B4F6E" w:rsidRPr="00BC3CA9" w:rsidRDefault="001B4F6E" w:rsidP="001B4F6E">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7">
    <w:p w:rsidR="001B4F6E" w:rsidRPr="00BC3CA9" w:rsidRDefault="001B4F6E" w:rsidP="001B4F6E">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8">
    <w:p w:rsidR="001B4F6E" w:rsidRPr="00950D17" w:rsidRDefault="001B4F6E" w:rsidP="001B4F6E">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9">
    <w:p w:rsidR="001B4F6E" w:rsidRPr="00BC3CA9" w:rsidRDefault="001B4F6E" w:rsidP="001B4F6E">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10">
    <w:p w:rsidR="001B4F6E" w:rsidRPr="00BC3CA9" w:rsidRDefault="001B4F6E" w:rsidP="001B4F6E">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1">
    <w:p w:rsidR="001B4F6E" w:rsidRPr="00BC3CA9" w:rsidRDefault="001B4F6E" w:rsidP="001B4F6E">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2">
    <w:p w:rsidR="001B4F6E" w:rsidRPr="00BC3CA9" w:rsidRDefault="001B4F6E" w:rsidP="001B4F6E">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3">
    <w:p w:rsidR="001B4F6E" w:rsidRPr="00BC3CA9" w:rsidRDefault="001B4F6E" w:rsidP="001B4F6E">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4">
    <w:p w:rsidR="001B4F6E" w:rsidRPr="00BC3CA9" w:rsidRDefault="001B4F6E" w:rsidP="001B4F6E">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5">
    <w:p w:rsidR="001B4F6E" w:rsidRPr="00BC3CA9" w:rsidRDefault="001B4F6E" w:rsidP="001B4F6E">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6">
    <w:p w:rsidR="001B4F6E" w:rsidRPr="00BC3CA9" w:rsidRDefault="001B4F6E" w:rsidP="001B4F6E">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7">
    <w:p w:rsidR="001B4F6E" w:rsidRPr="00BC3CA9" w:rsidRDefault="001B4F6E" w:rsidP="001B4F6E">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8">
    <w:p w:rsidR="001B4F6E" w:rsidRPr="00BC3CA9" w:rsidRDefault="001B4F6E" w:rsidP="001B4F6E">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9">
    <w:p w:rsidR="001B4F6E" w:rsidRPr="00BC3CA9" w:rsidRDefault="001B4F6E" w:rsidP="001B4F6E">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20">
    <w:p w:rsidR="001B4F6E" w:rsidRPr="00BC3CA9" w:rsidRDefault="001B4F6E" w:rsidP="001B4F6E">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1">
    <w:p w:rsidR="001B4F6E" w:rsidRPr="00BC3CA9" w:rsidRDefault="001B4F6E" w:rsidP="001B4F6E">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2">
    <w:p w:rsidR="001B4F6E" w:rsidRPr="00295099" w:rsidRDefault="001B4F6E" w:rsidP="001B4F6E">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1B4F6E" w:rsidRPr="00821250" w:rsidRDefault="001B4F6E" w:rsidP="001B4F6E">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1B4F6E" w:rsidRPr="00821250" w:rsidRDefault="001B4F6E" w:rsidP="001B4F6E">
      <w:pPr>
        <w:rPr>
          <w:lang w:val="el-GR"/>
        </w:rPr>
      </w:pPr>
      <w:r w:rsidRPr="002D4C52">
        <w:rPr>
          <w:rStyle w:val="ad"/>
        </w:rPr>
        <w:footnoteRef/>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1B4F6E" w:rsidRPr="00821250" w:rsidRDefault="001B4F6E" w:rsidP="001B4F6E">
      <w:pPr>
        <w:pStyle w:val="af5"/>
        <w:rPr>
          <w:lang w:val="el-GR"/>
        </w:rPr>
      </w:pPr>
      <w:r>
        <w:rPr>
          <w:rStyle w:val="ad"/>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F6E" w:rsidRPr="00E8294C" w:rsidRDefault="001B4F6E">
    <w:pPr>
      <w:rPr>
        <w:lang w:val="el-GR"/>
      </w:rPr>
    </w:pPr>
    <w:r>
      <w:rPr>
        <w:lang w:val="el-GR"/>
      </w:rPr>
      <w:t>ΚΑΤΑΧΩΡΙΣΤΕΟ ΣΤΟ ΚΗΜΔΗΣ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59148D8"/>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10BB77C4"/>
    <w:multiLevelType w:val="hybridMultilevel"/>
    <w:tmpl w:val="3BC4279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1A4C07E8"/>
    <w:multiLevelType w:val="hybridMultilevel"/>
    <w:tmpl w:val="114015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B895C42"/>
    <w:multiLevelType w:val="multilevel"/>
    <w:tmpl w:val="4CD03980"/>
    <w:lvl w:ilvl="0">
      <w:start w:val="1"/>
      <w:numFmt w:val="decimal"/>
      <w:lvlText w:val="%1."/>
      <w:lvlJc w:val="left"/>
      <w:rPr>
        <w:rFonts w:ascii="Arial" w:eastAsia="Arial" w:hAnsi="Arial" w:cs="Arial"/>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D86F1A"/>
    <w:multiLevelType w:val="hybridMultilevel"/>
    <w:tmpl w:val="F3BAC5D0"/>
    <w:lvl w:ilvl="0" w:tplc="6A56D30A">
      <w:start w:val="1"/>
      <w:numFmt w:val="decimal"/>
      <w:lvlText w:val="%1."/>
      <w:lvlJc w:val="left"/>
      <w:pPr>
        <w:ind w:left="780" w:hanging="360"/>
      </w:pPr>
      <w:rPr>
        <w:b w:val="0"/>
        <w:color w:val="000000" w:themeColor="text1"/>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7">
    <w:nsid w:val="35263656"/>
    <w:multiLevelType w:val="hybridMultilevel"/>
    <w:tmpl w:val="8C344272"/>
    <w:lvl w:ilvl="0" w:tplc="01BA8DD8">
      <w:start w:val="1"/>
      <w:numFmt w:val="bullet"/>
      <w:lvlText w:val="­"/>
      <w:lvlJc w:val="left"/>
      <w:pPr>
        <w:ind w:left="644"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8">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DC1496"/>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DB0416E"/>
    <w:multiLevelType w:val="multilevel"/>
    <w:tmpl w:val="42BC772C"/>
    <w:lvl w:ilvl="0">
      <w:start w:val="1"/>
      <w:numFmt w:val="decimal"/>
      <w:lvlText w:val="%1."/>
      <w:lvlJc w:val="left"/>
      <w:pPr>
        <w:ind w:left="360" w:hanging="360"/>
      </w:pPr>
      <w:rPr>
        <w:b/>
        <w:u w:val="single"/>
        <w:vertAlign w:val="baseline"/>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nsid w:val="42880FC1"/>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460D3174"/>
    <w:multiLevelType w:val="multilevel"/>
    <w:tmpl w:val="2D06A2EC"/>
    <w:lvl w:ilvl="0">
      <w:start w:val="1"/>
      <w:numFmt w:val="decimal"/>
      <w:lvlText w:val="%1."/>
      <w:lvlJc w:val="left"/>
      <w:rPr>
        <w:rFonts w:ascii="Arial" w:eastAsia="Arial" w:hAnsi="Arial" w:cs="Arial"/>
        <w:b/>
        <w:bCs/>
        <w:i w:val="0"/>
        <w:iCs w:val="0"/>
        <w:smallCaps w:val="0"/>
        <w:strike w:val="0"/>
        <w:color w:val="000000"/>
        <w:spacing w:val="0"/>
        <w:w w:val="100"/>
        <w:position w:val="0"/>
        <w:sz w:val="21"/>
        <w:szCs w:val="21"/>
        <w:u w:val="none"/>
      </w:rPr>
    </w:lvl>
    <w:lvl w:ilvl="1">
      <w:start w:val="10"/>
      <w:numFmt w:val="decimal"/>
      <w:lvlText w:val="%2."/>
      <w:lvlJc w:val="left"/>
      <w:rPr>
        <w:rFonts w:ascii="Arial" w:eastAsia="Arial" w:hAnsi="Arial" w:cs="Arial"/>
        <w:b/>
        <w:bCs/>
        <w:i w:val="0"/>
        <w:iCs w:val="0"/>
        <w:smallCaps w:val="0"/>
        <w:strike w:val="0"/>
        <w:color w:val="000000"/>
        <w:spacing w:val="0"/>
        <w:w w:val="100"/>
        <w:position w:val="0"/>
        <w:sz w:val="21"/>
        <w:szCs w:val="21"/>
        <w:u w:val="none"/>
      </w:rPr>
    </w:lvl>
    <w:lvl w:ilvl="2">
      <w:start w:val="1"/>
      <w:numFmt w:val="lowerLetter"/>
      <w:lvlText w:val="%3."/>
      <w:lvlJc w:val="left"/>
      <w:rPr>
        <w:rFonts w:ascii="Arial" w:eastAsia="Arial" w:hAnsi="Arial" w:cs="Arial"/>
        <w:b/>
        <w:bCs/>
        <w:i w:val="0"/>
        <w:iCs w:val="0"/>
        <w:smallCaps w:val="0"/>
        <w:strike w:val="0"/>
        <w:color w:val="000000"/>
        <w:spacing w:val="0"/>
        <w:w w:val="100"/>
        <w:position w:val="0"/>
        <w:sz w:val="21"/>
        <w:szCs w:val="21"/>
        <w:u w:val="none"/>
        <w:lang w:val="en-US"/>
      </w:rPr>
    </w:lvl>
    <w:lvl w:ilvl="3">
      <w:start w:val="17"/>
      <w:numFmt w:val="decimal"/>
      <w:lvlText w:val="%4."/>
      <w:lvlJc w:val="left"/>
      <w:rPr>
        <w:rFonts w:ascii="Arial" w:eastAsia="Arial" w:hAnsi="Arial" w:cs="Arial"/>
        <w:b/>
        <w:bCs/>
        <w:i w:val="0"/>
        <w:iCs w:val="0"/>
        <w:smallCaps w:val="0"/>
        <w:strike w:val="0"/>
        <w:color w:val="000000"/>
        <w:spacing w:val="0"/>
        <w:w w:val="100"/>
        <w:position w:val="0"/>
        <w:sz w:val="25"/>
        <w:szCs w:val="25"/>
        <w:u w:val="none"/>
      </w:rPr>
    </w:lvl>
    <w:lvl w:ilvl="4">
      <w:start w:val="1"/>
      <w:numFmt w:val="decimal"/>
      <w:lvlText w:val="%5."/>
      <w:lvlJc w:val="left"/>
      <w:rPr>
        <w:rFonts w:ascii="Arial" w:eastAsia="Arial" w:hAnsi="Arial" w:cs="Arial"/>
        <w:b/>
        <w:bCs/>
        <w:i w:val="0"/>
        <w:iCs w:val="0"/>
        <w:smallCaps w:val="0"/>
        <w:strike w:val="0"/>
        <w:color w:val="000000"/>
        <w:spacing w:val="0"/>
        <w:w w:val="100"/>
        <w:position w:val="0"/>
        <w:sz w:val="23"/>
        <w:szCs w:val="23"/>
        <w:u w:val="none"/>
      </w:rPr>
    </w:lvl>
    <w:lvl w:ilvl="5">
      <w:start w:val="6"/>
      <w:numFmt w:val="decimal"/>
      <w:lvlText w:val="%6."/>
      <w:lvlJc w:val="left"/>
      <w:rPr>
        <w:rFonts w:ascii="Arial" w:eastAsia="Arial" w:hAnsi="Arial" w:cs="Arial"/>
        <w:b/>
        <w:bCs/>
        <w:i w:val="0"/>
        <w:iCs w:val="0"/>
        <w:smallCaps w:val="0"/>
        <w:strike w:val="0"/>
        <w:color w:val="000000"/>
        <w:spacing w:val="0"/>
        <w:w w:val="100"/>
        <w:position w:val="0"/>
        <w:sz w:val="21"/>
        <w:szCs w:val="21"/>
        <w:u w:val="none"/>
      </w:rPr>
    </w:lvl>
    <w:lvl w:ilvl="6">
      <w:numFmt w:val="decimal"/>
      <w:lvlText w:val=""/>
      <w:lvlJc w:val="left"/>
    </w:lvl>
    <w:lvl w:ilvl="7">
      <w:numFmt w:val="decimal"/>
      <w:lvlText w:val=""/>
      <w:lvlJc w:val="left"/>
    </w:lvl>
    <w:lvl w:ilvl="8">
      <w:numFmt w:val="decimal"/>
      <w:lvlText w:val=""/>
      <w:lvlJc w:val="left"/>
    </w:lvl>
  </w:abstractNum>
  <w:abstractNum w:abstractNumId="25">
    <w:nsid w:val="4FEB253B"/>
    <w:multiLevelType w:val="multilevel"/>
    <w:tmpl w:val="2018B7EE"/>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012E30"/>
    <w:multiLevelType w:val="hybridMultilevel"/>
    <w:tmpl w:val="D7243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28">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29">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E201A18"/>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32">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3">
    <w:nsid w:val="747446A4"/>
    <w:multiLevelType w:val="hybridMultilevel"/>
    <w:tmpl w:val="6D7ED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35">
    <w:nsid w:val="79503F05"/>
    <w:multiLevelType w:val="multilevel"/>
    <w:tmpl w:val="2DB60DE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8"/>
      <w:numFmt w:val="decimal"/>
      <w:lvlText w:val="%2."/>
      <w:lvlJc w:val="left"/>
      <w:rPr>
        <w:rFonts w:ascii="Arial" w:eastAsia="Arial" w:hAnsi="Arial" w:cs="Arial"/>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36"/>
  </w:num>
  <w:num w:numId="13">
    <w:abstractNumId w:val="32"/>
  </w:num>
  <w:num w:numId="14">
    <w:abstractNumId w:val="27"/>
  </w:num>
  <w:num w:numId="15">
    <w:abstractNumId w:val="28"/>
  </w:num>
  <w:num w:numId="16">
    <w:abstractNumId w:val="31"/>
  </w:num>
  <w:num w:numId="17">
    <w:abstractNumId w:val="17"/>
  </w:num>
  <w:num w:numId="18">
    <w:abstractNumId w:val="19"/>
  </w:num>
  <w:num w:numId="19">
    <w:abstractNumId w:val="18"/>
  </w:num>
  <w:num w:numId="20">
    <w:abstractNumId w:val="34"/>
  </w:num>
  <w:num w:numId="21">
    <w:abstractNumId w:val="11"/>
  </w:num>
  <w:num w:numId="22">
    <w:abstractNumId w:val="29"/>
  </w:num>
  <w:num w:numId="23">
    <w:abstractNumId w:val="26"/>
  </w:num>
  <w:num w:numId="24">
    <w:abstractNumId w:val="16"/>
  </w:num>
  <w:num w:numId="25">
    <w:abstractNumId w:val="21"/>
  </w:num>
  <w:num w:numId="26">
    <w:abstractNumId w:val="22"/>
  </w:num>
  <w:num w:numId="27">
    <w:abstractNumId w:val="24"/>
  </w:num>
  <w:num w:numId="28">
    <w:abstractNumId w:val="35"/>
  </w:num>
  <w:num w:numId="29">
    <w:abstractNumId w:val="15"/>
  </w:num>
  <w:num w:numId="30">
    <w:abstractNumId w:val="33"/>
  </w:num>
  <w:num w:numId="31">
    <w:abstractNumId w:val="25"/>
  </w:num>
  <w:num w:numId="32">
    <w:abstractNumId w:val="20"/>
  </w:num>
  <w:num w:numId="33">
    <w:abstractNumId w:val="12"/>
  </w:num>
  <w:num w:numId="34">
    <w:abstractNumId w:val="23"/>
  </w:num>
  <w:num w:numId="35">
    <w:abstractNumId w:val="13"/>
  </w:num>
  <w:num w:numId="36">
    <w:abstractNumId w:val="30"/>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1B4F6E"/>
    <w:rsid w:val="000068B1"/>
    <w:rsid w:val="001B4F6E"/>
    <w:rsid w:val="00217348"/>
    <w:rsid w:val="002B2723"/>
    <w:rsid w:val="003863BF"/>
    <w:rsid w:val="004851D3"/>
    <w:rsid w:val="00736787"/>
    <w:rsid w:val="00885CF0"/>
    <w:rsid w:val="00897C0D"/>
    <w:rsid w:val="009D4B2F"/>
    <w:rsid w:val="00AF1E55"/>
    <w:rsid w:val="00BB2714"/>
    <w:rsid w:val="00CB116B"/>
    <w:rsid w:val="00D84F87"/>
    <w:rsid w:val="00EA029E"/>
    <w:rsid w:val="00F6317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F6E"/>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1B4F6E"/>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1B4F6E"/>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1B4F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1B4F6E"/>
    <w:pPr>
      <w:keepNext/>
      <w:spacing w:before="240" w:after="60"/>
      <w:outlineLvl w:val="3"/>
    </w:pPr>
    <w:rPr>
      <w:rFonts w:ascii="Arial" w:hAnsi="Arial" w:cs="Times New Roman"/>
      <w:b/>
      <w:bCs/>
      <w:szCs w:val="28"/>
    </w:rPr>
  </w:style>
  <w:style w:type="paragraph" w:styleId="5">
    <w:name w:val="heading 5"/>
    <w:basedOn w:val="a"/>
    <w:next w:val="a"/>
    <w:link w:val="5Char"/>
    <w:qFormat/>
    <w:rsid w:val="001B4F6E"/>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B4F6E"/>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1B4F6E"/>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1B4F6E"/>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1B4F6E"/>
    <w:rPr>
      <w:rFonts w:ascii="Arial" w:eastAsia="Times New Roman" w:hAnsi="Arial" w:cs="Times New Roman"/>
      <w:b/>
      <w:bCs/>
      <w:szCs w:val="28"/>
      <w:lang w:val="en-GB" w:eastAsia="ar-SA"/>
    </w:rPr>
  </w:style>
  <w:style w:type="character" w:customStyle="1" w:styleId="5Char">
    <w:name w:val="Επικεφαλίδα 5 Char"/>
    <w:basedOn w:val="a0"/>
    <w:link w:val="5"/>
    <w:rsid w:val="001B4F6E"/>
    <w:rPr>
      <w:rFonts w:ascii="Lucida Sans" w:eastAsia="Times New Roman" w:hAnsi="Lucida Sans" w:cs="Lucida Sans"/>
      <w:b/>
      <w:szCs w:val="20"/>
      <w:lang w:val="en-US" w:eastAsia="ar-SA"/>
    </w:rPr>
  </w:style>
  <w:style w:type="character" w:customStyle="1" w:styleId="WW8Num1z0">
    <w:name w:val="WW8Num1z0"/>
    <w:rsid w:val="001B4F6E"/>
  </w:style>
  <w:style w:type="character" w:customStyle="1" w:styleId="WW8Num1z1">
    <w:name w:val="WW8Num1z1"/>
    <w:rsid w:val="001B4F6E"/>
  </w:style>
  <w:style w:type="character" w:customStyle="1" w:styleId="WW8Num1z2">
    <w:name w:val="WW8Num1z2"/>
    <w:rsid w:val="001B4F6E"/>
  </w:style>
  <w:style w:type="character" w:customStyle="1" w:styleId="WW8Num1z3">
    <w:name w:val="WW8Num1z3"/>
    <w:rsid w:val="001B4F6E"/>
  </w:style>
  <w:style w:type="character" w:customStyle="1" w:styleId="WW8Num1z4">
    <w:name w:val="WW8Num1z4"/>
    <w:rsid w:val="001B4F6E"/>
    <w:rPr>
      <w:rFonts w:ascii="Arial" w:hAnsi="Arial" w:cs="Times New Roman"/>
      <w:b w:val="0"/>
      <w:i w:val="0"/>
      <w:sz w:val="20"/>
      <w:szCs w:val="20"/>
    </w:rPr>
  </w:style>
  <w:style w:type="character" w:customStyle="1" w:styleId="WW8Num1z5">
    <w:name w:val="WW8Num1z5"/>
    <w:rsid w:val="001B4F6E"/>
  </w:style>
  <w:style w:type="character" w:customStyle="1" w:styleId="WW8Num1z6">
    <w:name w:val="WW8Num1z6"/>
    <w:rsid w:val="001B4F6E"/>
  </w:style>
  <w:style w:type="character" w:customStyle="1" w:styleId="WW8Num1z7">
    <w:name w:val="WW8Num1z7"/>
    <w:rsid w:val="001B4F6E"/>
  </w:style>
  <w:style w:type="character" w:customStyle="1" w:styleId="WW8Num1z8">
    <w:name w:val="WW8Num1z8"/>
    <w:rsid w:val="001B4F6E"/>
  </w:style>
  <w:style w:type="character" w:customStyle="1" w:styleId="WW8Num2z0">
    <w:name w:val="WW8Num2z0"/>
    <w:rsid w:val="001B4F6E"/>
    <w:rPr>
      <w:rFonts w:ascii="Symbol" w:hAnsi="Symbol" w:cs="Symbol"/>
      <w:lang w:val="el-GR"/>
    </w:rPr>
  </w:style>
  <w:style w:type="character" w:customStyle="1" w:styleId="WW8Num3z0">
    <w:name w:val="WW8Num3z0"/>
    <w:rsid w:val="001B4F6E"/>
    <w:rPr>
      <w:lang w:val="el-GR"/>
    </w:rPr>
  </w:style>
  <w:style w:type="character" w:customStyle="1" w:styleId="WW8Num4z0">
    <w:name w:val="WW8Num4z0"/>
    <w:rsid w:val="001B4F6E"/>
    <w:rPr>
      <w:rFonts w:ascii="Webdings" w:hAnsi="Webdings" w:cs="Webdings"/>
      <w:color w:val="333399"/>
      <w:sz w:val="16"/>
    </w:rPr>
  </w:style>
  <w:style w:type="character" w:customStyle="1" w:styleId="WW8Num5z0">
    <w:name w:val="WW8Num5z0"/>
    <w:rsid w:val="001B4F6E"/>
    <w:rPr>
      <w:shd w:val="clear" w:color="auto" w:fill="FFFF00"/>
      <w:lang w:val="el-GR"/>
    </w:rPr>
  </w:style>
  <w:style w:type="character" w:customStyle="1" w:styleId="WW8Num6z0">
    <w:name w:val="WW8Num6z0"/>
    <w:rsid w:val="001B4F6E"/>
    <w:rPr>
      <w:b/>
      <w:bCs/>
      <w:szCs w:val="22"/>
      <w:lang w:val="el-GR"/>
    </w:rPr>
  </w:style>
  <w:style w:type="character" w:customStyle="1" w:styleId="WW8Num6z1">
    <w:name w:val="WW8Num6z1"/>
    <w:rsid w:val="001B4F6E"/>
  </w:style>
  <w:style w:type="character" w:customStyle="1" w:styleId="WW8Num6z2">
    <w:name w:val="WW8Num6z2"/>
    <w:rsid w:val="001B4F6E"/>
  </w:style>
  <w:style w:type="character" w:customStyle="1" w:styleId="WW8Num6z3">
    <w:name w:val="WW8Num6z3"/>
    <w:rsid w:val="001B4F6E"/>
  </w:style>
  <w:style w:type="character" w:customStyle="1" w:styleId="WW8Num6z4">
    <w:name w:val="WW8Num6z4"/>
    <w:rsid w:val="001B4F6E"/>
  </w:style>
  <w:style w:type="character" w:customStyle="1" w:styleId="WW8Num6z5">
    <w:name w:val="WW8Num6z5"/>
    <w:rsid w:val="001B4F6E"/>
  </w:style>
  <w:style w:type="character" w:customStyle="1" w:styleId="WW8Num6z6">
    <w:name w:val="WW8Num6z6"/>
    <w:rsid w:val="001B4F6E"/>
  </w:style>
  <w:style w:type="character" w:customStyle="1" w:styleId="WW8Num6z7">
    <w:name w:val="WW8Num6z7"/>
    <w:rsid w:val="001B4F6E"/>
  </w:style>
  <w:style w:type="character" w:customStyle="1" w:styleId="WW8Num6z8">
    <w:name w:val="WW8Num6z8"/>
    <w:rsid w:val="001B4F6E"/>
  </w:style>
  <w:style w:type="character" w:customStyle="1" w:styleId="WW8Num7z0">
    <w:name w:val="WW8Num7z0"/>
    <w:rsid w:val="001B4F6E"/>
    <w:rPr>
      <w:b/>
      <w:bCs/>
      <w:szCs w:val="22"/>
      <w:lang w:val="el-GR"/>
    </w:rPr>
  </w:style>
  <w:style w:type="character" w:customStyle="1" w:styleId="WW8Num7z1">
    <w:name w:val="WW8Num7z1"/>
    <w:rsid w:val="001B4F6E"/>
    <w:rPr>
      <w:rFonts w:eastAsia="Calibri"/>
      <w:lang w:val="el-GR"/>
    </w:rPr>
  </w:style>
  <w:style w:type="character" w:customStyle="1" w:styleId="WW8Num7z2">
    <w:name w:val="WW8Num7z2"/>
    <w:rsid w:val="001B4F6E"/>
  </w:style>
  <w:style w:type="character" w:customStyle="1" w:styleId="WW8Num7z3">
    <w:name w:val="WW8Num7z3"/>
    <w:rsid w:val="001B4F6E"/>
  </w:style>
  <w:style w:type="character" w:customStyle="1" w:styleId="WW8Num7z4">
    <w:name w:val="WW8Num7z4"/>
    <w:rsid w:val="001B4F6E"/>
  </w:style>
  <w:style w:type="character" w:customStyle="1" w:styleId="WW8Num7z5">
    <w:name w:val="WW8Num7z5"/>
    <w:rsid w:val="001B4F6E"/>
  </w:style>
  <w:style w:type="character" w:customStyle="1" w:styleId="WW8Num7z6">
    <w:name w:val="WW8Num7z6"/>
    <w:rsid w:val="001B4F6E"/>
  </w:style>
  <w:style w:type="character" w:customStyle="1" w:styleId="WW8Num7z7">
    <w:name w:val="WW8Num7z7"/>
    <w:rsid w:val="001B4F6E"/>
  </w:style>
  <w:style w:type="character" w:customStyle="1" w:styleId="WW8Num7z8">
    <w:name w:val="WW8Num7z8"/>
    <w:rsid w:val="001B4F6E"/>
  </w:style>
  <w:style w:type="character" w:customStyle="1" w:styleId="WW8Num8z0">
    <w:name w:val="WW8Num8z0"/>
    <w:rsid w:val="001B4F6E"/>
    <w:rPr>
      <w:rFonts w:ascii="Symbol" w:hAnsi="Symbol" w:cs="OpenSymbol"/>
      <w:color w:val="5B9BD5"/>
    </w:rPr>
  </w:style>
  <w:style w:type="character" w:customStyle="1" w:styleId="WW8Num9z0">
    <w:name w:val="WW8Num9z0"/>
    <w:rsid w:val="001B4F6E"/>
    <w:rPr>
      <w:rFonts w:ascii="Angsana New" w:hAnsi="Angsana New" w:cs="Angsana New"/>
      <w:color w:val="000000"/>
      <w:kern w:val="1"/>
      <w:szCs w:val="22"/>
      <w:shd w:val="clear" w:color="auto" w:fill="FFFFFF"/>
      <w:lang w:val="el-GR"/>
    </w:rPr>
  </w:style>
  <w:style w:type="character" w:customStyle="1" w:styleId="WW8Num10z0">
    <w:name w:val="WW8Num10z0"/>
    <w:rsid w:val="001B4F6E"/>
    <w:rPr>
      <w:rFonts w:ascii="Symbol" w:hAnsi="Symbol" w:cs="Symbol"/>
      <w:kern w:val="1"/>
      <w:shd w:val="clear" w:color="auto" w:fill="C0C0C0"/>
      <w:lang w:val="el-GR"/>
    </w:rPr>
  </w:style>
  <w:style w:type="character" w:customStyle="1" w:styleId="WW8Num11z0">
    <w:name w:val="WW8Num11z0"/>
    <w:rsid w:val="001B4F6E"/>
    <w:rPr>
      <w:rFonts w:ascii="Symbol" w:hAnsi="Symbol" w:cs="Symbol" w:hint="default"/>
      <w:lang w:val="el-GR"/>
    </w:rPr>
  </w:style>
  <w:style w:type="character" w:customStyle="1" w:styleId="WW8Num11z1">
    <w:name w:val="WW8Num11z1"/>
    <w:rsid w:val="001B4F6E"/>
    <w:rPr>
      <w:rFonts w:ascii="Courier New" w:hAnsi="Courier New" w:cs="Courier New" w:hint="default"/>
    </w:rPr>
  </w:style>
  <w:style w:type="character" w:customStyle="1" w:styleId="WW8Num11z2">
    <w:name w:val="WW8Num11z2"/>
    <w:rsid w:val="001B4F6E"/>
    <w:rPr>
      <w:rFonts w:ascii="Wingdings" w:hAnsi="Wingdings" w:cs="Wingdings" w:hint="default"/>
    </w:rPr>
  </w:style>
  <w:style w:type="character" w:customStyle="1" w:styleId="50">
    <w:name w:val="Προεπιλεγμένη γραμματοσειρά5"/>
    <w:rsid w:val="001B4F6E"/>
  </w:style>
  <w:style w:type="character" w:customStyle="1" w:styleId="WW8Num10z1">
    <w:name w:val="WW8Num10z1"/>
    <w:rsid w:val="001B4F6E"/>
  </w:style>
  <w:style w:type="character" w:customStyle="1" w:styleId="WW8Num10z2">
    <w:name w:val="WW8Num10z2"/>
    <w:rsid w:val="001B4F6E"/>
  </w:style>
  <w:style w:type="character" w:customStyle="1" w:styleId="WW8Num10z3">
    <w:name w:val="WW8Num10z3"/>
    <w:rsid w:val="001B4F6E"/>
  </w:style>
  <w:style w:type="character" w:customStyle="1" w:styleId="WW8Num10z4">
    <w:name w:val="WW8Num10z4"/>
    <w:rsid w:val="001B4F6E"/>
  </w:style>
  <w:style w:type="character" w:customStyle="1" w:styleId="WW8Num10z5">
    <w:name w:val="WW8Num10z5"/>
    <w:rsid w:val="001B4F6E"/>
  </w:style>
  <w:style w:type="character" w:customStyle="1" w:styleId="WW8Num10z6">
    <w:name w:val="WW8Num10z6"/>
    <w:rsid w:val="001B4F6E"/>
  </w:style>
  <w:style w:type="character" w:customStyle="1" w:styleId="WW8Num10z7">
    <w:name w:val="WW8Num10z7"/>
    <w:rsid w:val="001B4F6E"/>
  </w:style>
  <w:style w:type="character" w:customStyle="1" w:styleId="WW8Num10z8">
    <w:name w:val="WW8Num10z8"/>
    <w:rsid w:val="001B4F6E"/>
  </w:style>
  <w:style w:type="character" w:customStyle="1" w:styleId="WW-">
    <w:name w:val="WW-Προεπιλεγμένη γραμματοσειρά"/>
    <w:rsid w:val="001B4F6E"/>
  </w:style>
  <w:style w:type="character" w:customStyle="1" w:styleId="WW-DefaultParagraphFont">
    <w:name w:val="WW-Default Paragraph Font"/>
    <w:rsid w:val="001B4F6E"/>
  </w:style>
  <w:style w:type="character" w:customStyle="1" w:styleId="WW8Num8z1">
    <w:name w:val="WW8Num8z1"/>
    <w:rsid w:val="001B4F6E"/>
    <w:rPr>
      <w:rFonts w:eastAsia="Calibri"/>
      <w:lang w:val="el-GR"/>
    </w:rPr>
  </w:style>
  <w:style w:type="character" w:customStyle="1" w:styleId="WW8Num8z2">
    <w:name w:val="WW8Num8z2"/>
    <w:rsid w:val="001B4F6E"/>
  </w:style>
  <w:style w:type="character" w:customStyle="1" w:styleId="WW8Num8z3">
    <w:name w:val="WW8Num8z3"/>
    <w:rsid w:val="001B4F6E"/>
  </w:style>
  <w:style w:type="character" w:customStyle="1" w:styleId="WW8Num8z4">
    <w:name w:val="WW8Num8z4"/>
    <w:rsid w:val="001B4F6E"/>
  </w:style>
  <w:style w:type="character" w:customStyle="1" w:styleId="WW8Num8z5">
    <w:name w:val="WW8Num8z5"/>
    <w:rsid w:val="001B4F6E"/>
  </w:style>
  <w:style w:type="character" w:customStyle="1" w:styleId="WW8Num8z6">
    <w:name w:val="WW8Num8z6"/>
    <w:rsid w:val="001B4F6E"/>
  </w:style>
  <w:style w:type="character" w:customStyle="1" w:styleId="WW8Num8z7">
    <w:name w:val="WW8Num8z7"/>
    <w:rsid w:val="001B4F6E"/>
  </w:style>
  <w:style w:type="character" w:customStyle="1" w:styleId="WW8Num8z8">
    <w:name w:val="WW8Num8z8"/>
    <w:rsid w:val="001B4F6E"/>
  </w:style>
  <w:style w:type="character" w:customStyle="1" w:styleId="WW8Num11z3">
    <w:name w:val="WW8Num11z3"/>
    <w:rsid w:val="001B4F6E"/>
  </w:style>
  <w:style w:type="character" w:customStyle="1" w:styleId="WW8Num11z4">
    <w:name w:val="WW8Num11z4"/>
    <w:rsid w:val="001B4F6E"/>
  </w:style>
  <w:style w:type="character" w:customStyle="1" w:styleId="WW8Num11z5">
    <w:name w:val="WW8Num11z5"/>
    <w:rsid w:val="001B4F6E"/>
  </w:style>
  <w:style w:type="character" w:customStyle="1" w:styleId="WW8Num11z6">
    <w:name w:val="WW8Num11z6"/>
    <w:rsid w:val="001B4F6E"/>
  </w:style>
  <w:style w:type="character" w:customStyle="1" w:styleId="WW8Num11z7">
    <w:name w:val="WW8Num11z7"/>
    <w:rsid w:val="001B4F6E"/>
  </w:style>
  <w:style w:type="character" w:customStyle="1" w:styleId="WW8Num11z8">
    <w:name w:val="WW8Num11z8"/>
    <w:rsid w:val="001B4F6E"/>
  </w:style>
  <w:style w:type="character" w:customStyle="1" w:styleId="WW-DefaultParagraphFont1">
    <w:name w:val="WW-Default Paragraph Font1"/>
    <w:rsid w:val="001B4F6E"/>
  </w:style>
  <w:style w:type="character" w:customStyle="1" w:styleId="40">
    <w:name w:val="Προεπιλεγμένη γραμματοσειρά4"/>
    <w:rsid w:val="001B4F6E"/>
  </w:style>
  <w:style w:type="character" w:customStyle="1" w:styleId="WW8Num2z1">
    <w:name w:val="WW8Num2z1"/>
    <w:rsid w:val="001B4F6E"/>
  </w:style>
  <w:style w:type="character" w:customStyle="1" w:styleId="WW8Num2z2">
    <w:name w:val="WW8Num2z2"/>
    <w:rsid w:val="001B4F6E"/>
  </w:style>
  <w:style w:type="character" w:customStyle="1" w:styleId="WW8Num2z3">
    <w:name w:val="WW8Num2z3"/>
    <w:rsid w:val="001B4F6E"/>
  </w:style>
  <w:style w:type="character" w:customStyle="1" w:styleId="WW8Num2z4">
    <w:name w:val="WW8Num2z4"/>
    <w:rsid w:val="001B4F6E"/>
    <w:rPr>
      <w:rFonts w:ascii="Arial" w:hAnsi="Arial" w:cs="Times New Roman"/>
      <w:b w:val="0"/>
      <w:i w:val="0"/>
      <w:sz w:val="20"/>
      <w:szCs w:val="20"/>
    </w:rPr>
  </w:style>
  <w:style w:type="character" w:customStyle="1" w:styleId="WW8Num2z5">
    <w:name w:val="WW8Num2z5"/>
    <w:rsid w:val="001B4F6E"/>
  </w:style>
  <w:style w:type="character" w:customStyle="1" w:styleId="WW8Num2z6">
    <w:name w:val="WW8Num2z6"/>
    <w:rsid w:val="001B4F6E"/>
  </w:style>
  <w:style w:type="character" w:customStyle="1" w:styleId="WW8Num2z7">
    <w:name w:val="WW8Num2z7"/>
    <w:rsid w:val="001B4F6E"/>
  </w:style>
  <w:style w:type="character" w:customStyle="1" w:styleId="WW8Num2z8">
    <w:name w:val="WW8Num2z8"/>
    <w:rsid w:val="001B4F6E"/>
  </w:style>
  <w:style w:type="character" w:customStyle="1" w:styleId="WW8Num9z1">
    <w:name w:val="WW8Num9z1"/>
    <w:rsid w:val="001B4F6E"/>
    <w:rPr>
      <w:rFonts w:eastAsia="Calibri"/>
      <w:lang w:val="el-GR"/>
    </w:rPr>
  </w:style>
  <w:style w:type="character" w:customStyle="1" w:styleId="WW8Num9z2">
    <w:name w:val="WW8Num9z2"/>
    <w:rsid w:val="001B4F6E"/>
  </w:style>
  <w:style w:type="character" w:customStyle="1" w:styleId="WW8Num9z3">
    <w:name w:val="WW8Num9z3"/>
    <w:rsid w:val="001B4F6E"/>
  </w:style>
  <w:style w:type="character" w:customStyle="1" w:styleId="WW8Num9z4">
    <w:name w:val="WW8Num9z4"/>
    <w:rsid w:val="001B4F6E"/>
  </w:style>
  <w:style w:type="character" w:customStyle="1" w:styleId="WW8Num9z5">
    <w:name w:val="WW8Num9z5"/>
    <w:rsid w:val="001B4F6E"/>
  </w:style>
  <w:style w:type="character" w:customStyle="1" w:styleId="WW8Num9z6">
    <w:name w:val="WW8Num9z6"/>
    <w:rsid w:val="001B4F6E"/>
  </w:style>
  <w:style w:type="character" w:customStyle="1" w:styleId="WW8Num9z7">
    <w:name w:val="WW8Num9z7"/>
    <w:rsid w:val="001B4F6E"/>
  </w:style>
  <w:style w:type="character" w:customStyle="1" w:styleId="WW8Num9z8">
    <w:name w:val="WW8Num9z8"/>
    <w:rsid w:val="001B4F6E"/>
  </w:style>
  <w:style w:type="character" w:customStyle="1" w:styleId="WW-DefaultParagraphFont11">
    <w:name w:val="WW-Default Paragraph Font11"/>
    <w:rsid w:val="001B4F6E"/>
  </w:style>
  <w:style w:type="character" w:customStyle="1" w:styleId="WW8Num12z0">
    <w:name w:val="WW8Num12z0"/>
    <w:rsid w:val="001B4F6E"/>
    <w:rPr>
      <w:rFonts w:ascii="Symbol" w:hAnsi="Symbol" w:cs="Symbol"/>
    </w:rPr>
  </w:style>
  <w:style w:type="character" w:customStyle="1" w:styleId="WW8Num12z1">
    <w:name w:val="WW8Num12z1"/>
    <w:rsid w:val="001B4F6E"/>
    <w:rPr>
      <w:rFonts w:ascii="Courier New" w:hAnsi="Courier New" w:cs="Courier New"/>
    </w:rPr>
  </w:style>
  <w:style w:type="character" w:customStyle="1" w:styleId="WW8Num12z2">
    <w:name w:val="WW8Num12z2"/>
    <w:rsid w:val="001B4F6E"/>
    <w:rPr>
      <w:rFonts w:ascii="Wingdings" w:hAnsi="Wingdings" w:cs="Wingdings"/>
    </w:rPr>
  </w:style>
  <w:style w:type="character" w:customStyle="1" w:styleId="WW-DefaultParagraphFont111">
    <w:name w:val="WW-Default Paragraph Font111"/>
    <w:rsid w:val="001B4F6E"/>
  </w:style>
  <w:style w:type="character" w:customStyle="1" w:styleId="WW-DefaultParagraphFont1111">
    <w:name w:val="WW-Default Paragraph Font1111"/>
    <w:rsid w:val="001B4F6E"/>
  </w:style>
  <w:style w:type="character" w:customStyle="1" w:styleId="WW-DefaultParagraphFont11111">
    <w:name w:val="WW-Default Paragraph Font11111"/>
    <w:rsid w:val="001B4F6E"/>
  </w:style>
  <w:style w:type="character" w:customStyle="1" w:styleId="30">
    <w:name w:val="Προεπιλεγμένη γραμματοσειρά3"/>
    <w:rsid w:val="001B4F6E"/>
  </w:style>
  <w:style w:type="character" w:customStyle="1" w:styleId="WW-DefaultParagraphFont111111">
    <w:name w:val="WW-Default Paragraph Font111111"/>
    <w:rsid w:val="001B4F6E"/>
  </w:style>
  <w:style w:type="character" w:customStyle="1" w:styleId="DefaultParagraphFont2">
    <w:name w:val="Default Paragraph Font2"/>
    <w:rsid w:val="001B4F6E"/>
  </w:style>
  <w:style w:type="character" w:customStyle="1" w:styleId="WW8Num12z3">
    <w:name w:val="WW8Num12z3"/>
    <w:rsid w:val="001B4F6E"/>
  </w:style>
  <w:style w:type="character" w:customStyle="1" w:styleId="WW8Num12z4">
    <w:name w:val="WW8Num12z4"/>
    <w:rsid w:val="001B4F6E"/>
  </w:style>
  <w:style w:type="character" w:customStyle="1" w:styleId="WW8Num12z5">
    <w:name w:val="WW8Num12z5"/>
    <w:rsid w:val="001B4F6E"/>
  </w:style>
  <w:style w:type="character" w:customStyle="1" w:styleId="WW8Num12z6">
    <w:name w:val="WW8Num12z6"/>
    <w:rsid w:val="001B4F6E"/>
  </w:style>
  <w:style w:type="character" w:customStyle="1" w:styleId="WW8Num12z7">
    <w:name w:val="WW8Num12z7"/>
    <w:rsid w:val="001B4F6E"/>
  </w:style>
  <w:style w:type="character" w:customStyle="1" w:styleId="WW8Num12z8">
    <w:name w:val="WW8Num12z8"/>
    <w:rsid w:val="001B4F6E"/>
  </w:style>
  <w:style w:type="character" w:customStyle="1" w:styleId="WW8Num13z0">
    <w:name w:val="WW8Num13z0"/>
    <w:rsid w:val="001B4F6E"/>
    <w:rPr>
      <w:rFonts w:ascii="Symbol" w:hAnsi="Symbol" w:cs="OpenSymbol"/>
    </w:rPr>
  </w:style>
  <w:style w:type="character" w:customStyle="1" w:styleId="WW-DefaultParagraphFont1111111">
    <w:name w:val="WW-Default Paragraph Font1111111"/>
    <w:rsid w:val="001B4F6E"/>
  </w:style>
  <w:style w:type="character" w:customStyle="1" w:styleId="WW8Num13z1">
    <w:name w:val="WW8Num13z1"/>
    <w:rsid w:val="001B4F6E"/>
    <w:rPr>
      <w:rFonts w:eastAsia="Calibri"/>
      <w:lang w:val="el-GR"/>
    </w:rPr>
  </w:style>
  <w:style w:type="character" w:customStyle="1" w:styleId="WW8Num13z2">
    <w:name w:val="WW8Num13z2"/>
    <w:rsid w:val="001B4F6E"/>
  </w:style>
  <w:style w:type="character" w:customStyle="1" w:styleId="WW8Num13z3">
    <w:name w:val="WW8Num13z3"/>
    <w:rsid w:val="001B4F6E"/>
  </w:style>
  <w:style w:type="character" w:customStyle="1" w:styleId="WW8Num13z4">
    <w:name w:val="WW8Num13z4"/>
    <w:rsid w:val="001B4F6E"/>
  </w:style>
  <w:style w:type="character" w:customStyle="1" w:styleId="WW8Num13z5">
    <w:name w:val="WW8Num13z5"/>
    <w:rsid w:val="001B4F6E"/>
  </w:style>
  <w:style w:type="character" w:customStyle="1" w:styleId="WW8Num13z6">
    <w:name w:val="WW8Num13z6"/>
    <w:rsid w:val="001B4F6E"/>
  </w:style>
  <w:style w:type="character" w:customStyle="1" w:styleId="WW8Num13z7">
    <w:name w:val="WW8Num13z7"/>
    <w:rsid w:val="001B4F6E"/>
  </w:style>
  <w:style w:type="character" w:customStyle="1" w:styleId="WW8Num13z8">
    <w:name w:val="WW8Num13z8"/>
    <w:rsid w:val="001B4F6E"/>
  </w:style>
  <w:style w:type="character" w:customStyle="1" w:styleId="WW8Num14z0">
    <w:name w:val="WW8Num14z0"/>
    <w:rsid w:val="001B4F6E"/>
    <w:rPr>
      <w:rFonts w:ascii="Symbol" w:hAnsi="Symbol" w:cs="OpenSymbol"/>
    </w:rPr>
  </w:style>
  <w:style w:type="character" w:customStyle="1" w:styleId="WW8Num14z1">
    <w:name w:val="WW8Num14z1"/>
    <w:rsid w:val="001B4F6E"/>
  </w:style>
  <w:style w:type="character" w:customStyle="1" w:styleId="WW8Num14z2">
    <w:name w:val="WW8Num14z2"/>
    <w:rsid w:val="001B4F6E"/>
  </w:style>
  <w:style w:type="character" w:customStyle="1" w:styleId="WW8Num14z3">
    <w:name w:val="WW8Num14z3"/>
    <w:rsid w:val="001B4F6E"/>
  </w:style>
  <w:style w:type="character" w:customStyle="1" w:styleId="WW8Num14z4">
    <w:name w:val="WW8Num14z4"/>
    <w:rsid w:val="001B4F6E"/>
  </w:style>
  <w:style w:type="character" w:customStyle="1" w:styleId="WW8Num14z5">
    <w:name w:val="WW8Num14z5"/>
    <w:rsid w:val="001B4F6E"/>
  </w:style>
  <w:style w:type="character" w:customStyle="1" w:styleId="WW8Num14z6">
    <w:name w:val="WW8Num14z6"/>
    <w:rsid w:val="001B4F6E"/>
  </w:style>
  <w:style w:type="character" w:customStyle="1" w:styleId="WW8Num14z7">
    <w:name w:val="WW8Num14z7"/>
    <w:rsid w:val="001B4F6E"/>
  </w:style>
  <w:style w:type="character" w:customStyle="1" w:styleId="WW8Num14z8">
    <w:name w:val="WW8Num14z8"/>
    <w:rsid w:val="001B4F6E"/>
  </w:style>
  <w:style w:type="character" w:customStyle="1" w:styleId="WW8Num15z0">
    <w:name w:val="WW8Num15z0"/>
    <w:rsid w:val="001B4F6E"/>
  </w:style>
  <w:style w:type="character" w:customStyle="1" w:styleId="WW8Num15z1">
    <w:name w:val="WW8Num15z1"/>
    <w:rsid w:val="001B4F6E"/>
  </w:style>
  <w:style w:type="character" w:customStyle="1" w:styleId="WW8Num15z2">
    <w:name w:val="WW8Num15z2"/>
    <w:rsid w:val="001B4F6E"/>
  </w:style>
  <w:style w:type="character" w:customStyle="1" w:styleId="WW8Num15z3">
    <w:name w:val="WW8Num15z3"/>
    <w:rsid w:val="001B4F6E"/>
  </w:style>
  <w:style w:type="character" w:customStyle="1" w:styleId="WW8Num15z4">
    <w:name w:val="WW8Num15z4"/>
    <w:rsid w:val="001B4F6E"/>
  </w:style>
  <w:style w:type="character" w:customStyle="1" w:styleId="WW8Num15z5">
    <w:name w:val="WW8Num15z5"/>
    <w:rsid w:val="001B4F6E"/>
  </w:style>
  <w:style w:type="character" w:customStyle="1" w:styleId="WW8Num15z6">
    <w:name w:val="WW8Num15z6"/>
    <w:rsid w:val="001B4F6E"/>
  </w:style>
  <w:style w:type="character" w:customStyle="1" w:styleId="WW8Num15z7">
    <w:name w:val="WW8Num15z7"/>
    <w:rsid w:val="001B4F6E"/>
  </w:style>
  <w:style w:type="character" w:customStyle="1" w:styleId="WW8Num15z8">
    <w:name w:val="WW8Num15z8"/>
    <w:rsid w:val="001B4F6E"/>
  </w:style>
  <w:style w:type="character" w:customStyle="1" w:styleId="WW8Num16z0">
    <w:name w:val="WW8Num16z0"/>
    <w:rsid w:val="001B4F6E"/>
  </w:style>
  <w:style w:type="character" w:customStyle="1" w:styleId="WW8Num16z1">
    <w:name w:val="WW8Num16z1"/>
    <w:rsid w:val="001B4F6E"/>
  </w:style>
  <w:style w:type="character" w:customStyle="1" w:styleId="WW8Num16z2">
    <w:name w:val="WW8Num16z2"/>
    <w:rsid w:val="001B4F6E"/>
  </w:style>
  <w:style w:type="character" w:customStyle="1" w:styleId="WW8Num16z3">
    <w:name w:val="WW8Num16z3"/>
    <w:rsid w:val="001B4F6E"/>
  </w:style>
  <w:style w:type="character" w:customStyle="1" w:styleId="WW8Num16z4">
    <w:name w:val="WW8Num16z4"/>
    <w:rsid w:val="001B4F6E"/>
  </w:style>
  <w:style w:type="character" w:customStyle="1" w:styleId="WW8Num16z5">
    <w:name w:val="WW8Num16z5"/>
    <w:rsid w:val="001B4F6E"/>
  </w:style>
  <w:style w:type="character" w:customStyle="1" w:styleId="WW8Num16z6">
    <w:name w:val="WW8Num16z6"/>
    <w:rsid w:val="001B4F6E"/>
  </w:style>
  <w:style w:type="character" w:customStyle="1" w:styleId="WW8Num16z7">
    <w:name w:val="WW8Num16z7"/>
    <w:rsid w:val="001B4F6E"/>
  </w:style>
  <w:style w:type="character" w:customStyle="1" w:styleId="WW8Num16z8">
    <w:name w:val="WW8Num16z8"/>
    <w:rsid w:val="001B4F6E"/>
  </w:style>
  <w:style w:type="character" w:customStyle="1" w:styleId="WW-DefaultParagraphFont11111111">
    <w:name w:val="WW-Default Paragraph Font11111111"/>
    <w:rsid w:val="001B4F6E"/>
  </w:style>
  <w:style w:type="character" w:customStyle="1" w:styleId="WW-DefaultParagraphFont111111111">
    <w:name w:val="WW-Default Paragraph Font111111111"/>
    <w:rsid w:val="001B4F6E"/>
  </w:style>
  <w:style w:type="character" w:customStyle="1" w:styleId="WW-DefaultParagraphFont1111111111">
    <w:name w:val="WW-Default Paragraph Font1111111111"/>
    <w:rsid w:val="001B4F6E"/>
  </w:style>
  <w:style w:type="character" w:customStyle="1" w:styleId="WW-DefaultParagraphFont11111111111">
    <w:name w:val="WW-Default Paragraph Font11111111111"/>
    <w:rsid w:val="001B4F6E"/>
  </w:style>
  <w:style w:type="character" w:customStyle="1" w:styleId="WW-DefaultParagraphFont111111111111">
    <w:name w:val="WW-Default Paragraph Font111111111111"/>
    <w:rsid w:val="001B4F6E"/>
  </w:style>
  <w:style w:type="character" w:customStyle="1" w:styleId="WW8Num17z0">
    <w:name w:val="WW8Num17z0"/>
    <w:rsid w:val="001B4F6E"/>
  </w:style>
  <w:style w:type="character" w:customStyle="1" w:styleId="WW8Num17z1">
    <w:name w:val="WW8Num17z1"/>
    <w:rsid w:val="001B4F6E"/>
  </w:style>
  <w:style w:type="character" w:customStyle="1" w:styleId="WW8Num17z2">
    <w:name w:val="WW8Num17z2"/>
    <w:rsid w:val="001B4F6E"/>
  </w:style>
  <w:style w:type="character" w:customStyle="1" w:styleId="WW8Num17z3">
    <w:name w:val="WW8Num17z3"/>
    <w:rsid w:val="001B4F6E"/>
  </w:style>
  <w:style w:type="character" w:customStyle="1" w:styleId="WW8Num17z4">
    <w:name w:val="WW8Num17z4"/>
    <w:rsid w:val="001B4F6E"/>
  </w:style>
  <w:style w:type="character" w:customStyle="1" w:styleId="WW8Num17z5">
    <w:name w:val="WW8Num17z5"/>
    <w:rsid w:val="001B4F6E"/>
  </w:style>
  <w:style w:type="character" w:customStyle="1" w:styleId="WW8Num17z6">
    <w:name w:val="WW8Num17z6"/>
    <w:rsid w:val="001B4F6E"/>
  </w:style>
  <w:style w:type="character" w:customStyle="1" w:styleId="WW8Num17z7">
    <w:name w:val="WW8Num17z7"/>
    <w:rsid w:val="001B4F6E"/>
  </w:style>
  <w:style w:type="character" w:customStyle="1" w:styleId="WW8Num17z8">
    <w:name w:val="WW8Num17z8"/>
    <w:rsid w:val="001B4F6E"/>
  </w:style>
  <w:style w:type="character" w:customStyle="1" w:styleId="WW8Num18z0">
    <w:name w:val="WW8Num18z0"/>
    <w:rsid w:val="001B4F6E"/>
  </w:style>
  <w:style w:type="character" w:customStyle="1" w:styleId="WW8Num18z1">
    <w:name w:val="WW8Num18z1"/>
    <w:rsid w:val="001B4F6E"/>
  </w:style>
  <w:style w:type="character" w:customStyle="1" w:styleId="WW8Num18z2">
    <w:name w:val="WW8Num18z2"/>
    <w:rsid w:val="001B4F6E"/>
  </w:style>
  <w:style w:type="character" w:customStyle="1" w:styleId="WW8Num18z3">
    <w:name w:val="WW8Num18z3"/>
    <w:rsid w:val="001B4F6E"/>
  </w:style>
  <w:style w:type="character" w:customStyle="1" w:styleId="WW8Num18z4">
    <w:name w:val="WW8Num18z4"/>
    <w:rsid w:val="001B4F6E"/>
  </w:style>
  <w:style w:type="character" w:customStyle="1" w:styleId="WW8Num18z5">
    <w:name w:val="WW8Num18z5"/>
    <w:rsid w:val="001B4F6E"/>
  </w:style>
  <w:style w:type="character" w:customStyle="1" w:styleId="WW8Num18z6">
    <w:name w:val="WW8Num18z6"/>
    <w:rsid w:val="001B4F6E"/>
  </w:style>
  <w:style w:type="character" w:customStyle="1" w:styleId="WW8Num18z7">
    <w:name w:val="WW8Num18z7"/>
    <w:rsid w:val="001B4F6E"/>
  </w:style>
  <w:style w:type="character" w:customStyle="1" w:styleId="WW8Num18z8">
    <w:name w:val="WW8Num18z8"/>
    <w:rsid w:val="001B4F6E"/>
  </w:style>
  <w:style w:type="character" w:customStyle="1" w:styleId="WW8Num3z1">
    <w:name w:val="WW8Num3z1"/>
    <w:rsid w:val="001B4F6E"/>
  </w:style>
  <w:style w:type="character" w:customStyle="1" w:styleId="WW8Num3z2">
    <w:name w:val="WW8Num3z2"/>
    <w:rsid w:val="001B4F6E"/>
  </w:style>
  <w:style w:type="character" w:customStyle="1" w:styleId="WW8Num3z3">
    <w:name w:val="WW8Num3z3"/>
    <w:rsid w:val="001B4F6E"/>
  </w:style>
  <w:style w:type="character" w:customStyle="1" w:styleId="WW8Num3z4">
    <w:name w:val="WW8Num3z4"/>
    <w:rsid w:val="001B4F6E"/>
    <w:rPr>
      <w:rFonts w:ascii="Arial" w:hAnsi="Arial" w:cs="Times New Roman"/>
      <w:b w:val="0"/>
      <w:i w:val="0"/>
      <w:sz w:val="20"/>
      <w:szCs w:val="20"/>
    </w:rPr>
  </w:style>
  <w:style w:type="character" w:customStyle="1" w:styleId="WW8Num3z5">
    <w:name w:val="WW8Num3z5"/>
    <w:rsid w:val="001B4F6E"/>
  </w:style>
  <w:style w:type="character" w:customStyle="1" w:styleId="WW8Num3z6">
    <w:name w:val="WW8Num3z6"/>
    <w:rsid w:val="001B4F6E"/>
  </w:style>
  <w:style w:type="character" w:customStyle="1" w:styleId="WW8Num3z7">
    <w:name w:val="WW8Num3z7"/>
    <w:rsid w:val="001B4F6E"/>
  </w:style>
  <w:style w:type="character" w:customStyle="1" w:styleId="WW8Num3z8">
    <w:name w:val="WW8Num3z8"/>
    <w:rsid w:val="001B4F6E"/>
  </w:style>
  <w:style w:type="character" w:customStyle="1" w:styleId="WW-DefaultParagraphFont1111111111111">
    <w:name w:val="WW-Default Paragraph Font1111111111111"/>
    <w:rsid w:val="001B4F6E"/>
  </w:style>
  <w:style w:type="character" w:customStyle="1" w:styleId="WW-DefaultParagraphFont11111111111111">
    <w:name w:val="WW-Default Paragraph Font11111111111111"/>
    <w:rsid w:val="001B4F6E"/>
  </w:style>
  <w:style w:type="character" w:customStyle="1" w:styleId="WW-DefaultParagraphFont111111111111111">
    <w:name w:val="WW-Default Paragraph Font111111111111111"/>
    <w:rsid w:val="001B4F6E"/>
  </w:style>
  <w:style w:type="character" w:customStyle="1" w:styleId="WW-DefaultParagraphFont1111111111111111">
    <w:name w:val="WW-Default Paragraph Font1111111111111111"/>
    <w:rsid w:val="001B4F6E"/>
  </w:style>
  <w:style w:type="character" w:customStyle="1" w:styleId="20">
    <w:name w:val="Προεπιλεγμένη γραμματοσειρά2"/>
    <w:rsid w:val="001B4F6E"/>
  </w:style>
  <w:style w:type="character" w:customStyle="1" w:styleId="WW8Num19z0">
    <w:name w:val="WW8Num19z0"/>
    <w:rsid w:val="001B4F6E"/>
    <w:rPr>
      <w:rFonts w:ascii="Calibri" w:hAnsi="Calibri" w:cs="Calibri"/>
    </w:rPr>
  </w:style>
  <w:style w:type="character" w:customStyle="1" w:styleId="WW8Num19z1">
    <w:name w:val="WW8Num19z1"/>
    <w:rsid w:val="001B4F6E"/>
  </w:style>
  <w:style w:type="character" w:customStyle="1" w:styleId="WW8Num20z0">
    <w:name w:val="WW8Num20z0"/>
    <w:rsid w:val="001B4F6E"/>
    <w:rPr>
      <w:rFonts w:ascii="Calibri" w:eastAsia="Calibri" w:hAnsi="Calibri" w:cs="Times New Roman"/>
    </w:rPr>
  </w:style>
  <w:style w:type="character" w:customStyle="1" w:styleId="WW8Num20z1">
    <w:name w:val="WW8Num20z1"/>
    <w:rsid w:val="001B4F6E"/>
    <w:rPr>
      <w:rFonts w:ascii="Courier New" w:hAnsi="Courier New" w:cs="Courier New"/>
    </w:rPr>
  </w:style>
  <w:style w:type="character" w:customStyle="1" w:styleId="WW8Num20z2">
    <w:name w:val="WW8Num20z2"/>
    <w:rsid w:val="001B4F6E"/>
    <w:rPr>
      <w:rFonts w:ascii="Wingdings" w:hAnsi="Wingdings" w:cs="Wingdings"/>
    </w:rPr>
  </w:style>
  <w:style w:type="character" w:customStyle="1" w:styleId="WW8Num20z3">
    <w:name w:val="WW8Num20z3"/>
    <w:rsid w:val="001B4F6E"/>
    <w:rPr>
      <w:rFonts w:ascii="Symbol" w:hAnsi="Symbol" w:cs="Symbol"/>
    </w:rPr>
  </w:style>
  <w:style w:type="character" w:customStyle="1" w:styleId="WW-DefaultParagraphFont11111111111111111">
    <w:name w:val="WW-Default Paragraph Font11111111111111111"/>
    <w:rsid w:val="001B4F6E"/>
  </w:style>
  <w:style w:type="character" w:customStyle="1" w:styleId="WW8Num19z2">
    <w:name w:val="WW8Num19z2"/>
    <w:rsid w:val="001B4F6E"/>
  </w:style>
  <w:style w:type="character" w:customStyle="1" w:styleId="WW8Num19z3">
    <w:name w:val="WW8Num19z3"/>
    <w:rsid w:val="001B4F6E"/>
  </w:style>
  <w:style w:type="character" w:customStyle="1" w:styleId="WW8Num19z4">
    <w:name w:val="WW8Num19z4"/>
    <w:rsid w:val="001B4F6E"/>
  </w:style>
  <w:style w:type="character" w:customStyle="1" w:styleId="WW8Num19z5">
    <w:name w:val="WW8Num19z5"/>
    <w:rsid w:val="001B4F6E"/>
  </w:style>
  <w:style w:type="character" w:customStyle="1" w:styleId="WW8Num19z6">
    <w:name w:val="WW8Num19z6"/>
    <w:rsid w:val="001B4F6E"/>
  </w:style>
  <w:style w:type="character" w:customStyle="1" w:styleId="WW8Num19z7">
    <w:name w:val="WW8Num19z7"/>
    <w:rsid w:val="001B4F6E"/>
  </w:style>
  <w:style w:type="character" w:customStyle="1" w:styleId="WW8Num19z8">
    <w:name w:val="WW8Num19z8"/>
    <w:rsid w:val="001B4F6E"/>
  </w:style>
  <w:style w:type="character" w:customStyle="1" w:styleId="WW8Num20z4">
    <w:name w:val="WW8Num20z4"/>
    <w:rsid w:val="001B4F6E"/>
  </w:style>
  <w:style w:type="character" w:customStyle="1" w:styleId="WW8Num20z5">
    <w:name w:val="WW8Num20z5"/>
    <w:rsid w:val="001B4F6E"/>
  </w:style>
  <w:style w:type="character" w:customStyle="1" w:styleId="WW8Num20z6">
    <w:name w:val="WW8Num20z6"/>
    <w:rsid w:val="001B4F6E"/>
  </w:style>
  <w:style w:type="character" w:customStyle="1" w:styleId="WW8Num20z7">
    <w:name w:val="WW8Num20z7"/>
    <w:rsid w:val="001B4F6E"/>
  </w:style>
  <w:style w:type="character" w:customStyle="1" w:styleId="WW8Num20z8">
    <w:name w:val="WW8Num20z8"/>
    <w:rsid w:val="001B4F6E"/>
  </w:style>
  <w:style w:type="character" w:customStyle="1" w:styleId="WW-DefaultParagraphFont111111111111111111">
    <w:name w:val="WW-Default Paragraph Font111111111111111111"/>
    <w:rsid w:val="001B4F6E"/>
  </w:style>
  <w:style w:type="character" w:customStyle="1" w:styleId="WW-DefaultParagraphFont1111111111111111111">
    <w:name w:val="WW-Default Paragraph Font1111111111111111111"/>
    <w:rsid w:val="001B4F6E"/>
  </w:style>
  <w:style w:type="character" w:customStyle="1" w:styleId="WW8Num21z0">
    <w:name w:val="WW8Num21z0"/>
    <w:rsid w:val="001B4F6E"/>
    <w:rPr>
      <w:rFonts w:ascii="Calibri" w:eastAsia="Times New Roman" w:hAnsi="Calibri" w:cs="Calibri"/>
    </w:rPr>
  </w:style>
  <w:style w:type="character" w:customStyle="1" w:styleId="WW8Num21z1">
    <w:name w:val="WW8Num21z1"/>
    <w:rsid w:val="001B4F6E"/>
    <w:rPr>
      <w:rFonts w:ascii="Courier New" w:hAnsi="Courier New" w:cs="Courier New"/>
    </w:rPr>
  </w:style>
  <w:style w:type="character" w:customStyle="1" w:styleId="WW8Num21z2">
    <w:name w:val="WW8Num21z2"/>
    <w:rsid w:val="001B4F6E"/>
    <w:rPr>
      <w:rFonts w:ascii="Wingdings" w:hAnsi="Wingdings" w:cs="Wingdings"/>
    </w:rPr>
  </w:style>
  <w:style w:type="character" w:customStyle="1" w:styleId="WW8Num21z3">
    <w:name w:val="WW8Num21z3"/>
    <w:rsid w:val="001B4F6E"/>
    <w:rPr>
      <w:rFonts w:ascii="Symbol" w:hAnsi="Symbol" w:cs="Symbol"/>
    </w:rPr>
  </w:style>
  <w:style w:type="character" w:customStyle="1" w:styleId="WW8Num22z0">
    <w:name w:val="WW8Num22z0"/>
    <w:rsid w:val="001B4F6E"/>
    <w:rPr>
      <w:rFonts w:ascii="Symbol" w:hAnsi="Symbol" w:cs="Symbol"/>
    </w:rPr>
  </w:style>
  <w:style w:type="character" w:customStyle="1" w:styleId="WW8Num22z1">
    <w:name w:val="WW8Num22z1"/>
    <w:rsid w:val="001B4F6E"/>
    <w:rPr>
      <w:rFonts w:ascii="Courier New" w:hAnsi="Courier New" w:cs="Courier New"/>
    </w:rPr>
  </w:style>
  <w:style w:type="character" w:customStyle="1" w:styleId="WW8Num22z2">
    <w:name w:val="WW8Num22z2"/>
    <w:rsid w:val="001B4F6E"/>
    <w:rPr>
      <w:rFonts w:ascii="Wingdings" w:hAnsi="Wingdings" w:cs="Wingdings"/>
    </w:rPr>
  </w:style>
  <w:style w:type="character" w:customStyle="1" w:styleId="WW8Num23z0">
    <w:name w:val="WW8Num23z0"/>
    <w:rsid w:val="001B4F6E"/>
    <w:rPr>
      <w:rFonts w:ascii="Calibri" w:eastAsia="Times New Roman" w:hAnsi="Calibri" w:cs="Calibri"/>
    </w:rPr>
  </w:style>
  <w:style w:type="character" w:customStyle="1" w:styleId="WW8Num23z1">
    <w:name w:val="WW8Num23z1"/>
    <w:rsid w:val="001B4F6E"/>
    <w:rPr>
      <w:rFonts w:ascii="Courier New" w:hAnsi="Courier New" w:cs="Courier New"/>
    </w:rPr>
  </w:style>
  <w:style w:type="character" w:customStyle="1" w:styleId="WW8Num23z2">
    <w:name w:val="WW8Num23z2"/>
    <w:rsid w:val="001B4F6E"/>
    <w:rPr>
      <w:rFonts w:ascii="Wingdings" w:hAnsi="Wingdings" w:cs="Wingdings"/>
    </w:rPr>
  </w:style>
  <w:style w:type="character" w:customStyle="1" w:styleId="WW8Num23z3">
    <w:name w:val="WW8Num23z3"/>
    <w:rsid w:val="001B4F6E"/>
    <w:rPr>
      <w:rFonts w:ascii="Symbol" w:hAnsi="Symbol" w:cs="Symbol"/>
    </w:rPr>
  </w:style>
  <w:style w:type="character" w:customStyle="1" w:styleId="WW8Num24z0">
    <w:name w:val="WW8Num24z0"/>
    <w:rsid w:val="001B4F6E"/>
    <w:rPr>
      <w:rFonts w:ascii="Symbol" w:hAnsi="Symbol" w:cs="Symbol"/>
      <w:strike/>
      <w:color w:val="0070C0"/>
      <w:position w:val="0"/>
      <w:sz w:val="24"/>
      <w:vertAlign w:val="baseline"/>
      <w:lang w:val="el-GR"/>
    </w:rPr>
  </w:style>
  <w:style w:type="character" w:customStyle="1" w:styleId="WW8Num24z1">
    <w:name w:val="WW8Num24z1"/>
    <w:rsid w:val="001B4F6E"/>
    <w:rPr>
      <w:rFonts w:ascii="Courier New" w:hAnsi="Courier New" w:cs="Courier New"/>
    </w:rPr>
  </w:style>
  <w:style w:type="character" w:customStyle="1" w:styleId="WW8Num24z2">
    <w:name w:val="WW8Num24z2"/>
    <w:rsid w:val="001B4F6E"/>
    <w:rPr>
      <w:rFonts w:ascii="Wingdings" w:hAnsi="Wingdings" w:cs="Wingdings"/>
    </w:rPr>
  </w:style>
  <w:style w:type="character" w:customStyle="1" w:styleId="WW8Num25z0">
    <w:name w:val="WW8Num25z0"/>
    <w:rsid w:val="001B4F6E"/>
    <w:rPr>
      <w:rFonts w:ascii="Symbol" w:hAnsi="Symbol" w:cs="Symbol"/>
    </w:rPr>
  </w:style>
  <w:style w:type="character" w:customStyle="1" w:styleId="WW8Num25z1">
    <w:name w:val="WW8Num25z1"/>
    <w:rsid w:val="001B4F6E"/>
    <w:rPr>
      <w:rFonts w:ascii="Courier New" w:hAnsi="Courier New" w:cs="Courier New"/>
    </w:rPr>
  </w:style>
  <w:style w:type="character" w:customStyle="1" w:styleId="WW8Num25z2">
    <w:name w:val="WW8Num25z2"/>
    <w:rsid w:val="001B4F6E"/>
    <w:rPr>
      <w:rFonts w:ascii="Wingdings" w:hAnsi="Wingdings" w:cs="Wingdings"/>
    </w:rPr>
  </w:style>
  <w:style w:type="character" w:customStyle="1" w:styleId="WW8Num26z0">
    <w:name w:val="WW8Num26z0"/>
    <w:rsid w:val="001B4F6E"/>
    <w:rPr>
      <w:rFonts w:ascii="Symbol" w:hAnsi="Symbol" w:cs="Symbol"/>
    </w:rPr>
  </w:style>
  <w:style w:type="character" w:customStyle="1" w:styleId="WW8Num26z1">
    <w:name w:val="WW8Num26z1"/>
    <w:rsid w:val="001B4F6E"/>
    <w:rPr>
      <w:rFonts w:ascii="Courier New" w:hAnsi="Courier New" w:cs="Courier New"/>
    </w:rPr>
  </w:style>
  <w:style w:type="character" w:customStyle="1" w:styleId="WW8Num26z2">
    <w:name w:val="WW8Num26z2"/>
    <w:rsid w:val="001B4F6E"/>
    <w:rPr>
      <w:rFonts w:ascii="Wingdings" w:hAnsi="Wingdings" w:cs="Wingdings"/>
    </w:rPr>
  </w:style>
  <w:style w:type="character" w:customStyle="1" w:styleId="WW8Num27z0">
    <w:name w:val="WW8Num27z0"/>
    <w:rsid w:val="001B4F6E"/>
    <w:rPr>
      <w:rFonts w:ascii="Calibri" w:eastAsia="Times New Roman" w:hAnsi="Calibri" w:cs="Calibri"/>
    </w:rPr>
  </w:style>
  <w:style w:type="character" w:customStyle="1" w:styleId="WW8Num27z1">
    <w:name w:val="WW8Num27z1"/>
    <w:rsid w:val="001B4F6E"/>
    <w:rPr>
      <w:rFonts w:ascii="Courier New" w:hAnsi="Courier New" w:cs="Courier New"/>
    </w:rPr>
  </w:style>
  <w:style w:type="character" w:customStyle="1" w:styleId="WW8Num27z2">
    <w:name w:val="WW8Num27z2"/>
    <w:rsid w:val="001B4F6E"/>
    <w:rPr>
      <w:rFonts w:ascii="Wingdings" w:hAnsi="Wingdings" w:cs="Wingdings"/>
    </w:rPr>
  </w:style>
  <w:style w:type="character" w:customStyle="1" w:styleId="WW8Num27z3">
    <w:name w:val="WW8Num27z3"/>
    <w:rsid w:val="001B4F6E"/>
    <w:rPr>
      <w:rFonts w:ascii="Symbol" w:hAnsi="Symbol" w:cs="Symbol"/>
    </w:rPr>
  </w:style>
  <w:style w:type="character" w:customStyle="1" w:styleId="WW8Num28z0">
    <w:name w:val="WW8Num28z0"/>
    <w:rsid w:val="001B4F6E"/>
    <w:rPr>
      <w:rFonts w:ascii="Symbol" w:hAnsi="Symbol" w:cs="Symbol"/>
    </w:rPr>
  </w:style>
  <w:style w:type="character" w:customStyle="1" w:styleId="WW8Num28z1">
    <w:name w:val="WW8Num28z1"/>
    <w:rsid w:val="001B4F6E"/>
    <w:rPr>
      <w:rFonts w:ascii="Courier New" w:hAnsi="Courier New" w:cs="Courier New"/>
    </w:rPr>
  </w:style>
  <w:style w:type="character" w:customStyle="1" w:styleId="WW8Num28z2">
    <w:name w:val="WW8Num28z2"/>
    <w:rsid w:val="001B4F6E"/>
    <w:rPr>
      <w:rFonts w:ascii="Wingdings" w:hAnsi="Wingdings" w:cs="Wingdings"/>
    </w:rPr>
  </w:style>
  <w:style w:type="character" w:customStyle="1" w:styleId="WW8Num29z0">
    <w:name w:val="WW8Num29z0"/>
    <w:rsid w:val="001B4F6E"/>
    <w:rPr>
      <w:rFonts w:ascii="Calibri" w:eastAsia="Times New Roman" w:hAnsi="Calibri" w:cs="Calibri"/>
    </w:rPr>
  </w:style>
  <w:style w:type="character" w:customStyle="1" w:styleId="WW8Num29z1">
    <w:name w:val="WW8Num29z1"/>
    <w:rsid w:val="001B4F6E"/>
    <w:rPr>
      <w:rFonts w:ascii="Courier New" w:hAnsi="Courier New" w:cs="Courier New"/>
    </w:rPr>
  </w:style>
  <w:style w:type="character" w:customStyle="1" w:styleId="WW8Num29z2">
    <w:name w:val="WW8Num29z2"/>
    <w:rsid w:val="001B4F6E"/>
    <w:rPr>
      <w:rFonts w:ascii="Wingdings" w:hAnsi="Wingdings" w:cs="Wingdings"/>
    </w:rPr>
  </w:style>
  <w:style w:type="character" w:customStyle="1" w:styleId="WW8Num29z3">
    <w:name w:val="WW8Num29z3"/>
    <w:rsid w:val="001B4F6E"/>
    <w:rPr>
      <w:rFonts w:ascii="Symbol" w:hAnsi="Symbol" w:cs="Symbol"/>
    </w:rPr>
  </w:style>
  <w:style w:type="character" w:customStyle="1" w:styleId="WW8Num30z0">
    <w:name w:val="WW8Num30z0"/>
    <w:rsid w:val="001B4F6E"/>
    <w:rPr>
      <w:rFonts w:ascii="Symbol" w:hAnsi="Symbol" w:cs="Symbol"/>
      <w:shd w:val="clear" w:color="auto" w:fill="FFFF00"/>
    </w:rPr>
  </w:style>
  <w:style w:type="character" w:customStyle="1" w:styleId="WW8Num30z1">
    <w:name w:val="WW8Num30z1"/>
    <w:rsid w:val="001B4F6E"/>
    <w:rPr>
      <w:rFonts w:ascii="Courier New" w:hAnsi="Courier New" w:cs="Courier New"/>
    </w:rPr>
  </w:style>
  <w:style w:type="character" w:customStyle="1" w:styleId="WW8Num30z2">
    <w:name w:val="WW8Num30z2"/>
    <w:rsid w:val="001B4F6E"/>
    <w:rPr>
      <w:rFonts w:ascii="Wingdings" w:hAnsi="Wingdings" w:cs="Wingdings"/>
    </w:rPr>
  </w:style>
  <w:style w:type="character" w:customStyle="1" w:styleId="WW8Num31z0">
    <w:name w:val="WW8Num31z0"/>
    <w:rsid w:val="001B4F6E"/>
    <w:rPr>
      <w:rFonts w:cs="Times New Roman"/>
    </w:rPr>
  </w:style>
  <w:style w:type="character" w:customStyle="1" w:styleId="WW8Num32z0">
    <w:name w:val="WW8Num32z0"/>
    <w:rsid w:val="001B4F6E"/>
  </w:style>
  <w:style w:type="character" w:customStyle="1" w:styleId="WW8Num32z1">
    <w:name w:val="WW8Num32z1"/>
    <w:rsid w:val="001B4F6E"/>
  </w:style>
  <w:style w:type="character" w:customStyle="1" w:styleId="WW8Num32z2">
    <w:name w:val="WW8Num32z2"/>
    <w:rsid w:val="001B4F6E"/>
  </w:style>
  <w:style w:type="character" w:customStyle="1" w:styleId="WW8Num32z3">
    <w:name w:val="WW8Num32z3"/>
    <w:rsid w:val="001B4F6E"/>
  </w:style>
  <w:style w:type="character" w:customStyle="1" w:styleId="WW8Num32z4">
    <w:name w:val="WW8Num32z4"/>
    <w:rsid w:val="001B4F6E"/>
  </w:style>
  <w:style w:type="character" w:customStyle="1" w:styleId="WW8Num32z5">
    <w:name w:val="WW8Num32z5"/>
    <w:rsid w:val="001B4F6E"/>
  </w:style>
  <w:style w:type="character" w:customStyle="1" w:styleId="WW8Num32z6">
    <w:name w:val="WW8Num32z6"/>
    <w:rsid w:val="001B4F6E"/>
  </w:style>
  <w:style w:type="character" w:customStyle="1" w:styleId="WW8Num32z7">
    <w:name w:val="WW8Num32z7"/>
    <w:rsid w:val="001B4F6E"/>
  </w:style>
  <w:style w:type="character" w:customStyle="1" w:styleId="WW8Num32z8">
    <w:name w:val="WW8Num32z8"/>
    <w:rsid w:val="001B4F6E"/>
  </w:style>
  <w:style w:type="character" w:customStyle="1" w:styleId="WW8Num33z0">
    <w:name w:val="WW8Num33z0"/>
    <w:rsid w:val="001B4F6E"/>
    <w:rPr>
      <w:rFonts w:ascii="Symbol" w:eastAsia="Calibri" w:hAnsi="Symbol" w:cs="Symbol"/>
    </w:rPr>
  </w:style>
  <w:style w:type="character" w:customStyle="1" w:styleId="WW8Num33z1">
    <w:name w:val="WW8Num33z1"/>
    <w:rsid w:val="001B4F6E"/>
    <w:rPr>
      <w:rFonts w:ascii="Courier New" w:hAnsi="Courier New" w:cs="Courier New"/>
    </w:rPr>
  </w:style>
  <w:style w:type="character" w:customStyle="1" w:styleId="WW8Num33z2">
    <w:name w:val="WW8Num33z2"/>
    <w:rsid w:val="001B4F6E"/>
    <w:rPr>
      <w:rFonts w:ascii="Wingdings" w:hAnsi="Wingdings" w:cs="Wingdings"/>
    </w:rPr>
  </w:style>
  <w:style w:type="character" w:customStyle="1" w:styleId="WW8Num34z0">
    <w:name w:val="WW8Num34z0"/>
    <w:rsid w:val="001B4F6E"/>
    <w:rPr>
      <w:rFonts w:ascii="Symbol" w:hAnsi="Symbol" w:cs="Symbol"/>
    </w:rPr>
  </w:style>
  <w:style w:type="character" w:customStyle="1" w:styleId="WW8Num34z1">
    <w:name w:val="WW8Num34z1"/>
    <w:rsid w:val="001B4F6E"/>
    <w:rPr>
      <w:rFonts w:ascii="Courier New" w:hAnsi="Courier New" w:cs="Courier New"/>
    </w:rPr>
  </w:style>
  <w:style w:type="character" w:customStyle="1" w:styleId="WW8Num34z2">
    <w:name w:val="WW8Num34z2"/>
    <w:rsid w:val="001B4F6E"/>
    <w:rPr>
      <w:rFonts w:ascii="Wingdings" w:hAnsi="Wingdings" w:cs="Wingdings"/>
    </w:rPr>
  </w:style>
  <w:style w:type="character" w:customStyle="1" w:styleId="WW8Num35z0">
    <w:name w:val="WW8Num35z0"/>
    <w:rsid w:val="001B4F6E"/>
    <w:rPr>
      <w:rFonts w:ascii="Calibri" w:eastAsia="Times New Roman" w:hAnsi="Calibri" w:cs="Calibri"/>
    </w:rPr>
  </w:style>
  <w:style w:type="character" w:customStyle="1" w:styleId="WW8Num35z1">
    <w:name w:val="WW8Num35z1"/>
    <w:rsid w:val="001B4F6E"/>
    <w:rPr>
      <w:rFonts w:ascii="Courier New" w:hAnsi="Courier New" w:cs="Courier New"/>
    </w:rPr>
  </w:style>
  <w:style w:type="character" w:customStyle="1" w:styleId="WW8Num35z2">
    <w:name w:val="WW8Num35z2"/>
    <w:rsid w:val="001B4F6E"/>
    <w:rPr>
      <w:rFonts w:ascii="Wingdings" w:hAnsi="Wingdings" w:cs="Wingdings"/>
    </w:rPr>
  </w:style>
  <w:style w:type="character" w:customStyle="1" w:styleId="WW8Num35z3">
    <w:name w:val="WW8Num35z3"/>
    <w:rsid w:val="001B4F6E"/>
    <w:rPr>
      <w:rFonts w:ascii="Symbol" w:hAnsi="Symbol" w:cs="Symbol"/>
    </w:rPr>
  </w:style>
  <w:style w:type="character" w:customStyle="1" w:styleId="WW8Num36z0">
    <w:name w:val="WW8Num36z0"/>
    <w:rsid w:val="001B4F6E"/>
    <w:rPr>
      <w:lang w:val="el-GR"/>
    </w:rPr>
  </w:style>
  <w:style w:type="character" w:customStyle="1" w:styleId="WW8Num36z1">
    <w:name w:val="WW8Num36z1"/>
    <w:rsid w:val="001B4F6E"/>
  </w:style>
  <w:style w:type="character" w:customStyle="1" w:styleId="WW8Num36z2">
    <w:name w:val="WW8Num36z2"/>
    <w:rsid w:val="001B4F6E"/>
  </w:style>
  <w:style w:type="character" w:customStyle="1" w:styleId="WW8Num36z3">
    <w:name w:val="WW8Num36z3"/>
    <w:rsid w:val="001B4F6E"/>
  </w:style>
  <w:style w:type="character" w:customStyle="1" w:styleId="WW8Num36z4">
    <w:name w:val="WW8Num36z4"/>
    <w:rsid w:val="001B4F6E"/>
  </w:style>
  <w:style w:type="character" w:customStyle="1" w:styleId="WW8Num36z5">
    <w:name w:val="WW8Num36z5"/>
    <w:rsid w:val="001B4F6E"/>
  </w:style>
  <w:style w:type="character" w:customStyle="1" w:styleId="WW8Num36z6">
    <w:name w:val="WW8Num36z6"/>
    <w:rsid w:val="001B4F6E"/>
  </w:style>
  <w:style w:type="character" w:customStyle="1" w:styleId="WW8Num36z7">
    <w:name w:val="WW8Num36z7"/>
    <w:rsid w:val="001B4F6E"/>
  </w:style>
  <w:style w:type="character" w:customStyle="1" w:styleId="WW8Num36z8">
    <w:name w:val="WW8Num36z8"/>
    <w:rsid w:val="001B4F6E"/>
  </w:style>
  <w:style w:type="character" w:customStyle="1" w:styleId="WW8Num37z0">
    <w:name w:val="WW8Num37z0"/>
    <w:rsid w:val="001B4F6E"/>
    <w:rPr>
      <w:rFonts w:ascii="Calibri" w:eastAsia="Times New Roman" w:hAnsi="Calibri" w:cs="Calibri"/>
    </w:rPr>
  </w:style>
  <w:style w:type="character" w:customStyle="1" w:styleId="WW8Num37z1">
    <w:name w:val="WW8Num37z1"/>
    <w:rsid w:val="001B4F6E"/>
    <w:rPr>
      <w:rFonts w:ascii="Courier New" w:hAnsi="Courier New" w:cs="Courier New"/>
    </w:rPr>
  </w:style>
  <w:style w:type="character" w:customStyle="1" w:styleId="WW8Num37z2">
    <w:name w:val="WW8Num37z2"/>
    <w:rsid w:val="001B4F6E"/>
    <w:rPr>
      <w:rFonts w:ascii="Wingdings" w:hAnsi="Wingdings" w:cs="Wingdings"/>
    </w:rPr>
  </w:style>
  <w:style w:type="character" w:customStyle="1" w:styleId="WW8Num37z3">
    <w:name w:val="WW8Num37z3"/>
    <w:rsid w:val="001B4F6E"/>
    <w:rPr>
      <w:rFonts w:ascii="Symbol" w:hAnsi="Symbol" w:cs="Symbol"/>
    </w:rPr>
  </w:style>
  <w:style w:type="character" w:customStyle="1" w:styleId="WW8Num38z0">
    <w:name w:val="WW8Num38z0"/>
    <w:rsid w:val="001B4F6E"/>
  </w:style>
  <w:style w:type="character" w:customStyle="1" w:styleId="WW8Num38z1">
    <w:name w:val="WW8Num38z1"/>
    <w:rsid w:val="001B4F6E"/>
  </w:style>
  <w:style w:type="character" w:customStyle="1" w:styleId="WW8Num38z2">
    <w:name w:val="WW8Num38z2"/>
    <w:rsid w:val="001B4F6E"/>
  </w:style>
  <w:style w:type="character" w:customStyle="1" w:styleId="WW8Num38z3">
    <w:name w:val="WW8Num38z3"/>
    <w:rsid w:val="001B4F6E"/>
  </w:style>
  <w:style w:type="character" w:customStyle="1" w:styleId="WW8Num38z4">
    <w:name w:val="WW8Num38z4"/>
    <w:rsid w:val="001B4F6E"/>
  </w:style>
  <w:style w:type="character" w:customStyle="1" w:styleId="WW8Num38z5">
    <w:name w:val="WW8Num38z5"/>
    <w:rsid w:val="001B4F6E"/>
  </w:style>
  <w:style w:type="character" w:customStyle="1" w:styleId="WW8Num38z6">
    <w:name w:val="WW8Num38z6"/>
    <w:rsid w:val="001B4F6E"/>
  </w:style>
  <w:style w:type="character" w:customStyle="1" w:styleId="WW8Num38z7">
    <w:name w:val="WW8Num38z7"/>
    <w:rsid w:val="001B4F6E"/>
  </w:style>
  <w:style w:type="character" w:customStyle="1" w:styleId="WW8Num38z8">
    <w:name w:val="WW8Num38z8"/>
    <w:rsid w:val="001B4F6E"/>
  </w:style>
  <w:style w:type="character" w:customStyle="1" w:styleId="WW-DefaultParagraphFont11111111111111111111">
    <w:name w:val="WW-Default Paragraph Font11111111111111111111"/>
    <w:rsid w:val="001B4F6E"/>
  </w:style>
  <w:style w:type="character" w:customStyle="1" w:styleId="WW8Num4z1">
    <w:name w:val="WW8Num4z1"/>
    <w:rsid w:val="001B4F6E"/>
    <w:rPr>
      <w:rFonts w:cs="Times New Roman"/>
    </w:rPr>
  </w:style>
  <w:style w:type="character" w:customStyle="1" w:styleId="WW8Num5z1">
    <w:name w:val="WW8Num5z1"/>
    <w:rsid w:val="001B4F6E"/>
    <w:rPr>
      <w:rFonts w:cs="Times New Roman"/>
    </w:rPr>
  </w:style>
  <w:style w:type="character" w:customStyle="1" w:styleId="WW8Num29z4">
    <w:name w:val="WW8Num29z4"/>
    <w:rsid w:val="001B4F6E"/>
  </w:style>
  <w:style w:type="character" w:customStyle="1" w:styleId="WW8Num29z5">
    <w:name w:val="WW8Num29z5"/>
    <w:rsid w:val="001B4F6E"/>
  </w:style>
  <w:style w:type="character" w:customStyle="1" w:styleId="WW8Num29z6">
    <w:name w:val="WW8Num29z6"/>
    <w:rsid w:val="001B4F6E"/>
  </w:style>
  <w:style w:type="character" w:customStyle="1" w:styleId="WW8Num29z7">
    <w:name w:val="WW8Num29z7"/>
    <w:rsid w:val="001B4F6E"/>
  </w:style>
  <w:style w:type="character" w:customStyle="1" w:styleId="WW8Num29z8">
    <w:name w:val="WW8Num29z8"/>
    <w:rsid w:val="001B4F6E"/>
  </w:style>
  <w:style w:type="character" w:customStyle="1" w:styleId="WW8Num30z3">
    <w:name w:val="WW8Num30z3"/>
    <w:rsid w:val="001B4F6E"/>
    <w:rPr>
      <w:rFonts w:ascii="Symbol" w:hAnsi="Symbol" w:cs="Symbol"/>
    </w:rPr>
  </w:style>
  <w:style w:type="character" w:customStyle="1" w:styleId="WW8Num31z1">
    <w:name w:val="WW8Num31z1"/>
    <w:rsid w:val="001B4F6E"/>
  </w:style>
  <w:style w:type="character" w:customStyle="1" w:styleId="WW8Num31z2">
    <w:name w:val="WW8Num31z2"/>
    <w:rsid w:val="001B4F6E"/>
  </w:style>
  <w:style w:type="character" w:customStyle="1" w:styleId="WW8Num31z3">
    <w:name w:val="WW8Num31z3"/>
    <w:rsid w:val="001B4F6E"/>
  </w:style>
  <w:style w:type="character" w:customStyle="1" w:styleId="WW8Num31z4">
    <w:name w:val="WW8Num31z4"/>
    <w:rsid w:val="001B4F6E"/>
  </w:style>
  <w:style w:type="character" w:customStyle="1" w:styleId="WW8Num31z5">
    <w:name w:val="WW8Num31z5"/>
    <w:rsid w:val="001B4F6E"/>
  </w:style>
  <w:style w:type="character" w:customStyle="1" w:styleId="WW8Num31z6">
    <w:name w:val="WW8Num31z6"/>
    <w:rsid w:val="001B4F6E"/>
  </w:style>
  <w:style w:type="character" w:customStyle="1" w:styleId="WW8Num31z7">
    <w:name w:val="WW8Num31z7"/>
    <w:rsid w:val="001B4F6E"/>
  </w:style>
  <w:style w:type="character" w:customStyle="1" w:styleId="WW8Num31z8">
    <w:name w:val="WW8Num31z8"/>
    <w:rsid w:val="001B4F6E"/>
  </w:style>
  <w:style w:type="character" w:customStyle="1" w:styleId="WW8Num39z0">
    <w:name w:val="WW8Num39z0"/>
    <w:rsid w:val="001B4F6E"/>
    <w:rPr>
      <w:rFonts w:ascii="Calibri" w:eastAsia="Times New Roman" w:hAnsi="Calibri" w:cs="Calibri"/>
    </w:rPr>
  </w:style>
  <w:style w:type="character" w:customStyle="1" w:styleId="WW8Num39z1">
    <w:name w:val="WW8Num39z1"/>
    <w:rsid w:val="001B4F6E"/>
    <w:rPr>
      <w:rFonts w:ascii="Courier New" w:hAnsi="Courier New" w:cs="Courier New"/>
    </w:rPr>
  </w:style>
  <w:style w:type="character" w:customStyle="1" w:styleId="WW8Num39z2">
    <w:name w:val="WW8Num39z2"/>
    <w:rsid w:val="001B4F6E"/>
    <w:rPr>
      <w:rFonts w:ascii="Wingdings" w:hAnsi="Wingdings" w:cs="Wingdings"/>
    </w:rPr>
  </w:style>
  <w:style w:type="character" w:customStyle="1" w:styleId="WW8Num39z3">
    <w:name w:val="WW8Num39z3"/>
    <w:rsid w:val="001B4F6E"/>
    <w:rPr>
      <w:rFonts w:ascii="Symbol" w:hAnsi="Symbol" w:cs="Symbol"/>
    </w:rPr>
  </w:style>
  <w:style w:type="character" w:customStyle="1" w:styleId="WW8Num40z0">
    <w:name w:val="WW8Num40z0"/>
    <w:rsid w:val="001B4F6E"/>
    <w:rPr>
      <w:rFonts w:ascii="Symbol" w:hAnsi="Symbol" w:cs="Symbol"/>
    </w:rPr>
  </w:style>
  <w:style w:type="character" w:customStyle="1" w:styleId="WW8Num40z1">
    <w:name w:val="WW8Num40z1"/>
    <w:rsid w:val="001B4F6E"/>
    <w:rPr>
      <w:rFonts w:ascii="Courier New" w:hAnsi="Courier New" w:cs="Courier New"/>
    </w:rPr>
  </w:style>
  <w:style w:type="character" w:customStyle="1" w:styleId="WW8Num40z2">
    <w:name w:val="WW8Num40z2"/>
    <w:rsid w:val="001B4F6E"/>
    <w:rPr>
      <w:rFonts w:ascii="Wingdings" w:hAnsi="Wingdings" w:cs="Wingdings"/>
    </w:rPr>
  </w:style>
  <w:style w:type="character" w:customStyle="1" w:styleId="WW8Num41z0">
    <w:name w:val="WW8Num41z0"/>
    <w:rsid w:val="001B4F6E"/>
    <w:rPr>
      <w:rFonts w:ascii="Arial" w:hAnsi="Arial" w:cs="Times New Roman"/>
      <w:b/>
      <w:i w:val="0"/>
      <w:sz w:val="20"/>
      <w:szCs w:val="20"/>
    </w:rPr>
  </w:style>
  <w:style w:type="character" w:customStyle="1" w:styleId="WW8Num41z1">
    <w:name w:val="WW8Num41z1"/>
    <w:rsid w:val="001B4F6E"/>
    <w:rPr>
      <w:rFonts w:cs="Times New Roman"/>
    </w:rPr>
  </w:style>
  <w:style w:type="character" w:customStyle="1" w:styleId="WW8Num41z2">
    <w:name w:val="WW8Num41z2"/>
    <w:rsid w:val="001B4F6E"/>
    <w:rPr>
      <w:rFonts w:ascii="Arial" w:hAnsi="Arial" w:cs="Times New Roman"/>
      <w:b w:val="0"/>
      <w:i w:val="0"/>
    </w:rPr>
  </w:style>
  <w:style w:type="character" w:customStyle="1" w:styleId="WW8Num41z3">
    <w:name w:val="WW8Num41z3"/>
    <w:rsid w:val="001B4F6E"/>
    <w:rPr>
      <w:rFonts w:ascii="Arial" w:hAnsi="Arial" w:cs="Times New Roman"/>
      <w:b w:val="0"/>
      <w:i w:val="0"/>
      <w:sz w:val="20"/>
      <w:szCs w:val="20"/>
    </w:rPr>
  </w:style>
  <w:style w:type="character" w:customStyle="1" w:styleId="DefaultParagraphFont1">
    <w:name w:val="Default Paragraph Font1"/>
    <w:rsid w:val="001B4F6E"/>
  </w:style>
  <w:style w:type="character" w:customStyle="1" w:styleId="Heading1Char">
    <w:name w:val="Heading 1 Char"/>
    <w:rsid w:val="001B4F6E"/>
    <w:rPr>
      <w:rFonts w:ascii="Arial" w:hAnsi="Arial" w:cs="Arial"/>
      <w:b/>
      <w:bCs/>
      <w:color w:val="333399"/>
      <w:sz w:val="28"/>
      <w:szCs w:val="32"/>
      <w:lang w:val="en-US"/>
    </w:rPr>
  </w:style>
  <w:style w:type="character" w:customStyle="1" w:styleId="Heading2Char">
    <w:name w:val="Heading 2 Char"/>
    <w:rsid w:val="001B4F6E"/>
    <w:rPr>
      <w:rFonts w:ascii="Arial" w:hAnsi="Arial" w:cs="Arial"/>
      <w:b/>
      <w:color w:val="002060"/>
      <w:sz w:val="24"/>
      <w:szCs w:val="22"/>
      <w:lang w:val="en-GB"/>
    </w:rPr>
  </w:style>
  <w:style w:type="character" w:customStyle="1" w:styleId="Heading5Char">
    <w:name w:val="Heading 5 Char"/>
    <w:rsid w:val="001B4F6E"/>
    <w:rPr>
      <w:rFonts w:ascii="Calibri" w:eastAsia="Times New Roman" w:hAnsi="Calibri" w:cs="Times New Roman"/>
      <w:b/>
      <w:bCs/>
      <w:i/>
      <w:iCs/>
      <w:sz w:val="26"/>
      <w:szCs w:val="26"/>
      <w:lang w:val="en-GB"/>
    </w:rPr>
  </w:style>
  <w:style w:type="character" w:customStyle="1" w:styleId="DateChar">
    <w:name w:val="Date Char"/>
    <w:rsid w:val="001B4F6E"/>
    <w:rPr>
      <w:sz w:val="24"/>
      <w:szCs w:val="24"/>
      <w:lang w:val="en-GB"/>
    </w:rPr>
  </w:style>
  <w:style w:type="character" w:customStyle="1" w:styleId="FooterChar">
    <w:name w:val="Footer Char"/>
    <w:rsid w:val="001B4F6E"/>
    <w:rPr>
      <w:rFonts w:eastAsia="MS Mincho" w:cs="Times New Roman"/>
      <w:sz w:val="24"/>
      <w:szCs w:val="24"/>
      <w:lang w:val="en-US" w:eastAsia="ja-JP"/>
    </w:rPr>
  </w:style>
  <w:style w:type="character" w:customStyle="1" w:styleId="21">
    <w:name w:val="Παραπομπή σχολίου2"/>
    <w:rsid w:val="001B4F6E"/>
    <w:rPr>
      <w:sz w:val="16"/>
    </w:rPr>
  </w:style>
  <w:style w:type="character" w:styleId="-">
    <w:name w:val="Hyperlink"/>
    <w:uiPriority w:val="99"/>
    <w:rsid w:val="001B4F6E"/>
    <w:rPr>
      <w:color w:val="0000FF"/>
      <w:u w:val="single"/>
    </w:rPr>
  </w:style>
  <w:style w:type="character" w:customStyle="1" w:styleId="HeaderChar">
    <w:name w:val="Header Char"/>
    <w:rsid w:val="001B4F6E"/>
    <w:rPr>
      <w:rFonts w:cs="Times New Roman"/>
      <w:sz w:val="24"/>
      <w:szCs w:val="24"/>
      <w:lang w:val="en-GB"/>
    </w:rPr>
  </w:style>
  <w:style w:type="character" w:styleId="a3">
    <w:name w:val="page number"/>
    <w:rsid w:val="001B4F6E"/>
    <w:rPr>
      <w:rFonts w:cs="Times New Roman"/>
    </w:rPr>
  </w:style>
  <w:style w:type="character" w:customStyle="1" w:styleId="BalloonTextChar">
    <w:name w:val="Balloon Text Char"/>
    <w:rsid w:val="001B4F6E"/>
    <w:rPr>
      <w:rFonts w:ascii="Tahoma" w:hAnsi="Tahoma" w:cs="Tahoma"/>
      <w:sz w:val="16"/>
      <w:szCs w:val="16"/>
      <w:lang w:val="en-GB"/>
    </w:rPr>
  </w:style>
  <w:style w:type="character" w:customStyle="1" w:styleId="CommentTextChar">
    <w:name w:val="Comment Text Char"/>
    <w:rsid w:val="001B4F6E"/>
    <w:rPr>
      <w:rFonts w:cs="Times New Roman"/>
      <w:lang w:val="en-GB"/>
    </w:rPr>
  </w:style>
  <w:style w:type="character" w:customStyle="1" w:styleId="CommentSubjectChar">
    <w:name w:val="Comment Subject Char"/>
    <w:rsid w:val="001B4F6E"/>
    <w:rPr>
      <w:rFonts w:cs="Times New Roman"/>
      <w:b/>
      <w:bCs/>
      <w:lang w:val="en-GB"/>
    </w:rPr>
  </w:style>
  <w:style w:type="character" w:customStyle="1" w:styleId="BodyTextChar">
    <w:name w:val="Body Text Char"/>
    <w:rsid w:val="001B4F6E"/>
    <w:rPr>
      <w:rFonts w:cs="Times New Roman"/>
      <w:sz w:val="24"/>
      <w:szCs w:val="24"/>
      <w:lang w:val="en-GB"/>
    </w:rPr>
  </w:style>
  <w:style w:type="character" w:customStyle="1" w:styleId="10">
    <w:name w:val="Κείμενο κράτησης θέσης1"/>
    <w:rsid w:val="001B4F6E"/>
    <w:rPr>
      <w:rFonts w:cs="Times New Roman"/>
      <w:color w:val="808080"/>
    </w:rPr>
  </w:style>
  <w:style w:type="character" w:customStyle="1" w:styleId="a4">
    <w:name w:val="Χαρακτήρες υποσημείωσης"/>
    <w:rsid w:val="001B4F6E"/>
    <w:rPr>
      <w:rFonts w:cs="Times New Roman"/>
      <w:vertAlign w:val="superscript"/>
    </w:rPr>
  </w:style>
  <w:style w:type="character" w:customStyle="1" w:styleId="FootnoteTextChar">
    <w:name w:val="Footnote Text Char"/>
    <w:rsid w:val="001B4F6E"/>
    <w:rPr>
      <w:rFonts w:ascii="Calibri" w:hAnsi="Calibri" w:cs="Times New Roman"/>
    </w:rPr>
  </w:style>
  <w:style w:type="character" w:customStyle="1" w:styleId="Heading3Char">
    <w:name w:val="Heading 3 Char"/>
    <w:rsid w:val="001B4F6E"/>
    <w:rPr>
      <w:rFonts w:ascii="Arial" w:hAnsi="Arial" w:cs="Arial"/>
      <w:b/>
      <w:bCs/>
      <w:sz w:val="22"/>
      <w:szCs w:val="26"/>
      <w:lang w:val="en-GB"/>
    </w:rPr>
  </w:style>
  <w:style w:type="character" w:customStyle="1" w:styleId="Heading4Char">
    <w:name w:val="Heading 4 Char"/>
    <w:rsid w:val="001B4F6E"/>
    <w:rPr>
      <w:rFonts w:ascii="Arial" w:eastAsia="Times New Roman" w:hAnsi="Arial" w:cs="Times New Roman"/>
      <w:b/>
      <w:bCs/>
      <w:sz w:val="22"/>
      <w:szCs w:val="28"/>
      <w:lang w:val="en-GB"/>
    </w:rPr>
  </w:style>
  <w:style w:type="character" w:customStyle="1" w:styleId="DocTitleChar">
    <w:name w:val="Doc Title Char"/>
    <w:basedOn w:val="Heading1Char"/>
    <w:rsid w:val="001B4F6E"/>
  </w:style>
  <w:style w:type="character" w:customStyle="1" w:styleId="Style1Char">
    <w:name w:val="Style1 Char"/>
    <w:rsid w:val="001B4F6E"/>
    <w:rPr>
      <w:rFonts w:ascii="Calibri" w:hAnsi="Calibri" w:cs="Calibri"/>
      <w:b/>
      <w:bCs/>
      <w:color w:val="333399"/>
      <w:sz w:val="40"/>
      <w:szCs w:val="40"/>
      <w:lang w:val="en-US"/>
    </w:rPr>
  </w:style>
  <w:style w:type="character" w:customStyle="1" w:styleId="ContentsChar">
    <w:name w:val="Contents Char"/>
    <w:rsid w:val="001B4F6E"/>
    <w:rPr>
      <w:rFonts w:ascii="Calibri" w:hAnsi="Calibri" w:cs="Calibri"/>
      <w:b/>
      <w:bCs/>
      <w:color w:val="333399"/>
      <w:sz w:val="28"/>
      <w:szCs w:val="32"/>
      <w:lang w:val="en-US"/>
    </w:rPr>
  </w:style>
  <w:style w:type="character" w:customStyle="1" w:styleId="EndnoteTextChar">
    <w:name w:val="Endnote Text Char"/>
    <w:rsid w:val="001B4F6E"/>
    <w:rPr>
      <w:rFonts w:ascii="Calibri" w:hAnsi="Calibri" w:cs="Calibri"/>
      <w:lang w:val="en-GB"/>
    </w:rPr>
  </w:style>
  <w:style w:type="character" w:customStyle="1" w:styleId="a5">
    <w:name w:val="Χαρακτήρες σημείωσης τέλους"/>
    <w:rsid w:val="001B4F6E"/>
    <w:rPr>
      <w:vertAlign w:val="superscript"/>
    </w:rPr>
  </w:style>
  <w:style w:type="character" w:customStyle="1" w:styleId="FootnoteReference2">
    <w:name w:val="Footnote Reference2"/>
    <w:rsid w:val="001B4F6E"/>
    <w:rPr>
      <w:vertAlign w:val="superscript"/>
    </w:rPr>
  </w:style>
  <w:style w:type="character" w:customStyle="1" w:styleId="EndnoteReference1">
    <w:name w:val="Endnote Reference1"/>
    <w:rsid w:val="001B4F6E"/>
    <w:rPr>
      <w:vertAlign w:val="superscript"/>
    </w:rPr>
  </w:style>
  <w:style w:type="character" w:customStyle="1" w:styleId="a6">
    <w:name w:val="Κουκκίδες"/>
    <w:rsid w:val="001B4F6E"/>
    <w:rPr>
      <w:rFonts w:ascii="OpenSymbol" w:eastAsia="OpenSymbol" w:hAnsi="OpenSymbol" w:cs="OpenSymbol"/>
    </w:rPr>
  </w:style>
  <w:style w:type="character" w:styleId="a7">
    <w:name w:val="Strong"/>
    <w:uiPriority w:val="22"/>
    <w:qFormat/>
    <w:rsid w:val="001B4F6E"/>
    <w:rPr>
      <w:b/>
      <w:bCs/>
    </w:rPr>
  </w:style>
  <w:style w:type="character" w:customStyle="1" w:styleId="11">
    <w:name w:val="Προεπιλεγμένη γραμματοσειρά1"/>
    <w:rsid w:val="001B4F6E"/>
  </w:style>
  <w:style w:type="character" w:customStyle="1" w:styleId="a8">
    <w:name w:val="Σύμβολο υποσημείωσης"/>
    <w:rsid w:val="001B4F6E"/>
    <w:rPr>
      <w:vertAlign w:val="superscript"/>
    </w:rPr>
  </w:style>
  <w:style w:type="character" w:styleId="a9">
    <w:name w:val="Emphasis"/>
    <w:uiPriority w:val="20"/>
    <w:qFormat/>
    <w:rsid w:val="001B4F6E"/>
    <w:rPr>
      <w:i/>
      <w:iCs/>
    </w:rPr>
  </w:style>
  <w:style w:type="character" w:customStyle="1" w:styleId="aa">
    <w:name w:val="Χαρακτήρες αρίθμησης"/>
    <w:rsid w:val="001B4F6E"/>
  </w:style>
  <w:style w:type="character" w:customStyle="1" w:styleId="normalwithoutspacingChar">
    <w:name w:val="normal_without_spacing Char"/>
    <w:rsid w:val="001B4F6E"/>
    <w:rPr>
      <w:rFonts w:ascii="Calibri" w:hAnsi="Calibri" w:cs="Calibri"/>
      <w:sz w:val="22"/>
      <w:szCs w:val="24"/>
    </w:rPr>
  </w:style>
  <w:style w:type="character" w:customStyle="1" w:styleId="FootnoteTextChar1">
    <w:name w:val="Footnote Text Char1"/>
    <w:rsid w:val="001B4F6E"/>
    <w:rPr>
      <w:rFonts w:ascii="Calibri" w:hAnsi="Calibri" w:cs="Calibri"/>
      <w:lang w:val="en-IE" w:eastAsia="zh-CN"/>
    </w:rPr>
  </w:style>
  <w:style w:type="character" w:customStyle="1" w:styleId="foothangingChar">
    <w:name w:val="foot_hanging Char"/>
    <w:rsid w:val="001B4F6E"/>
    <w:rPr>
      <w:rFonts w:ascii="Calibri" w:hAnsi="Calibri" w:cs="Calibri"/>
      <w:sz w:val="18"/>
      <w:szCs w:val="18"/>
      <w:lang w:val="en-IE" w:eastAsia="zh-CN"/>
    </w:rPr>
  </w:style>
  <w:style w:type="character" w:customStyle="1" w:styleId="HTMLPreformattedChar">
    <w:name w:val="HTML Preformatted Char"/>
    <w:rsid w:val="001B4F6E"/>
    <w:rPr>
      <w:rFonts w:ascii="Courier New" w:hAnsi="Courier New" w:cs="Courier New"/>
    </w:rPr>
  </w:style>
  <w:style w:type="character" w:customStyle="1" w:styleId="apple-converted-space">
    <w:name w:val="apple-converted-space"/>
    <w:basedOn w:val="WW-DefaultParagraphFont11111111111111111111"/>
    <w:rsid w:val="001B4F6E"/>
  </w:style>
  <w:style w:type="character" w:customStyle="1" w:styleId="BodyTextIndent3Char">
    <w:name w:val="Body Text Indent 3 Char"/>
    <w:rsid w:val="001B4F6E"/>
    <w:rPr>
      <w:rFonts w:ascii="Calibri" w:hAnsi="Calibri" w:cs="Calibri"/>
      <w:sz w:val="16"/>
      <w:szCs w:val="16"/>
      <w:lang w:val="en-GB"/>
    </w:rPr>
  </w:style>
  <w:style w:type="character" w:customStyle="1" w:styleId="WW-FootnoteReference">
    <w:name w:val="WW-Footnote Reference"/>
    <w:rsid w:val="001B4F6E"/>
    <w:rPr>
      <w:vertAlign w:val="superscript"/>
    </w:rPr>
  </w:style>
  <w:style w:type="character" w:customStyle="1" w:styleId="WW-EndnoteReference">
    <w:name w:val="WW-Endnote Reference"/>
    <w:rsid w:val="001B4F6E"/>
    <w:rPr>
      <w:vertAlign w:val="superscript"/>
    </w:rPr>
  </w:style>
  <w:style w:type="character" w:customStyle="1" w:styleId="FootnoteReference1">
    <w:name w:val="Footnote Reference1"/>
    <w:rsid w:val="001B4F6E"/>
    <w:rPr>
      <w:vertAlign w:val="superscript"/>
    </w:rPr>
  </w:style>
  <w:style w:type="character" w:customStyle="1" w:styleId="FootnoteTextChar2">
    <w:name w:val="Footnote Text Char2"/>
    <w:rsid w:val="001B4F6E"/>
    <w:rPr>
      <w:rFonts w:ascii="Calibri" w:hAnsi="Calibri" w:cs="Calibri"/>
      <w:sz w:val="18"/>
      <w:lang w:val="en-IE" w:eastAsia="zh-CN"/>
    </w:rPr>
  </w:style>
  <w:style w:type="character" w:customStyle="1" w:styleId="foothangingChar1">
    <w:name w:val="foot_hanging Char1"/>
    <w:rsid w:val="001B4F6E"/>
    <w:rPr>
      <w:rFonts w:ascii="Calibri" w:hAnsi="Calibri" w:cs="Calibri"/>
      <w:sz w:val="18"/>
      <w:szCs w:val="18"/>
      <w:lang w:val="en-IE" w:eastAsia="zh-CN"/>
    </w:rPr>
  </w:style>
  <w:style w:type="character" w:customStyle="1" w:styleId="footersChar">
    <w:name w:val="footers Char"/>
    <w:basedOn w:val="foothangingChar1"/>
    <w:rsid w:val="001B4F6E"/>
  </w:style>
  <w:style w:type="character" w:customStyle="1" w:styleId="CommentTextChar1">
    <w:name w:val="Comment Text Char1"/>
    <w:rsid w:val="001B4F6E"/>
    <w:rPr>
      <w:rFonts w:ascii="Calibri" w:hAnsi="Calibri" w:cs="Calibri"/>
      <w:lang w:val="en-GB" w:eastAsia="zh-CN"/>
    </w:rPr>
  </w:style>
  <w:style w:type="character" w:customStyle="1" w:styleId="HTMLPreformattedChar1">
    <w:name w:val="HTML Preformatted Char1"/>
    <w:rsid w:val="001B4F6E"/>
    <w:rPr>
      <w:rFonts w:ascii="Courier New" w:hAnsi="Courier New" w:cs="Courier New"/>
      <w:lang w:eastAsia="zh-CN"/>
    </w:rPr>
  </w:style>
  <w:style w:type="character" w:customStyle="1" w:styleId="BodyText3Char">
    <w:name w:val="Body Text 3 Char"/>
    <w:rsid w:val="001B4F6E"/>
    <w:rPr>
      <w:rFonts w:ascii="Calibri" w:hAnsi="Calibri" w:cs="Calibri"/>
      <w:sz w:val="16"/>
      <w:szCs w:val="16"/>
      <w:lang w:val="en-GB" w:eastAsia="zh-CN"/>
    </w:rPr>
  </w:style>
  <w:style w:type="character" w:customStyle="1" w:styleId="WW-FootnoteReference1">
    <w:name w:val="WW-Footnote Reference1"/>
    <w:rsid w:val="001B4F6E"/>
    <w:rPr>
      <w:vertAlign w:val="superscript"/>
    </w:rPr>
  </w:style>
  <w:style w:type="character" w:customStyle="1" w:styleId="WW-EndnoteReference1">
    <w:name w:val="WW-Endnote Reference1"/>
    <w:rsid w:val="001B4F6E"/>
    <w:rPr>
      <w:vertAlign w:val="superscript"/>
    </w:rPr>
  </w:style>
  <w:style w:type="character" w:customStyle="1" w:styleId="WW-FootnoteReference2">
    <w:name w:val="WW-Footnote Reference2"/>
    <w:rsid w:val="001B4F6E"/>
    <w:rPr>
      <w:vertAlign w:val="superscript"/>
    </w:rPr>
  </w:style>
  <w:style w:type="character" w:customStyle="1" w:styleId="WW-EndnoteReference2">
    <w:name w:val="WW-Endnote Reference2"/>
    <w:rsid w:val="001B4F6E"/>
    <w:rPr>
      <w:vertAlign w:val="superscript"/>
    </w:rPr>
  </w:style>
  <w:style w:type="character" w:customStyle="1" w:styleId="FootnoteTextChar3">
    <w:name w:val="Footnote Text Char3"/>
    <w:rsid w:val="001B4F6E"/>
    <w:rPr>
      <w:rFonts w:ascii="Calibri" w:hAnsi="Calibri" w:cs="Calibri"/>
      <w:sz w:val="18"/>
      <w:lang w:val="en-IE" w:eastAsia="zh-CN"/>
    </w:rPr>
  </w:style>
  <w:style w:type="character" w:customStyle="1" w:styleId="foothangingChar2">
    <w:name w:val="foot_hanging Char2"/>
    <w:rsid w:val="001B4F6E"/>
    <w:rPr>
      <w:rFonts w:ascii="Calibri" w:hAnsi="Calibri" w:cs="Calibri"/>
      <w:sz w:val="18"/>
      <w:szCs w:val="18"/>
      <w:lang w:val="en-IE" w:eastAsia="zh-CN"/>
    </w:rPr>
  </w:style>
  <w:style w:type="character" w:customStyle="1" w:styleId="footersChar1">
    <w:name w:val="footers Char1"/>
    <w:basedOn w:val="foothangingChar2"/>
    <w:rsid w:val="001B4F6E"/>
  </w:style>
  <w:style w:type="character" w:customStyle="1" w:styleId="foootChar">
    <w:name w:val="fooot Char"/>
    <w:basedOn w:val="footersChar1"/>
    <w:rsid w:val="001B4F6E"/>
  </w:style>
  <w:style w:type="character" w:customStyle="1" w:styleId="12">
    <w:name w:val="Παραπομπή υποσημείωσης1"/>
    <w:rsid w:val="001B4F6E"/>
    <w:rPr>
      <w:vertAlign w:val="superscript"/>
    </w:rPr>
  </w:style>
  <w:style w:type="character" w:customStyle="1" w:styleId="13">
    <w:name w:val="Παραπομπή σημείωσης τέλους1"/>
    <w:rsid w:val="001B4F6E"/>
    <w:rPr>
      <w:vertAlign w:val="superscript"/>
    </w:rPr>
  </w:style>
  <w:style w:type="character" w:customStyle="1" w:styleId="Char">
    <w:name w:val="Κείμενο πλαισίου Char"/>
    <w:rsid w:val="001B4F6E"/>
    <w:rPr>
      <w:rFonts w:ascii="Tahoma" w:hAnsi="Tahoma" w:cs="Tahoma"/>
      <w:sz w:val="16"/>
      <w:szCs w:val="16"/>
      <w:lang w:val="en-GB"/>
    </w:rPr>
  </w:style>
  <w:style w:type="character" w:customStyle="1" w:styleId="14">
    <w:name w:val="Παραπομπή σχολίου1"/>
    <w:rsid w:val="001B4F6E"/>
    <w:rPr>
      <w:sz w:val="16"/>
      <w:szCs w:val="16"/>
    </w:rPr>
  </w:style>
  <w:style w:type="character" w:customStyle="1" w:styleId="Char0">
    <w:name w:val="Κείμενο σχολίου Char"/>
    <w:rsid w:val="001B4F6E"/>
    <w:rPr>
      <w:rFonts w:ascii="Calibri" w:hAnsi="Calibri" w:cs="Calibri"/>
      <w:lang w:val="en-GB"/>
    </w:rPr>
  </w:style>
  <w:style w:type="character" w:customStyle="1" w:styleId="Char1">
    <w:name w:val="Θέμα σχολίου Char"/>
    <w:rsid w:val="001B4F6E"/>
    <w:rPr>
      <w:rFonts w:ascii="Calibri" w:hAnsi="Calibri" w:cs="Calibri"/>
      <w:b/>
      <w:bCs/>
      <w:lang w:val="en-GB"/>
    </w:rPr>
  </w:style>
  <w:style w:type="character" w:customStyle="1" w:styleId="-HTMLChar">
    <w:name w:val="Προ-διαμορφωμένο HTML Char"/>
    <w:link w:val="-HTML"/>
    <w:uiPriority w:val="99"/>
    <w:rsid w:val="001B4F6E"/>
    <w:rPr>
      <w:rFonts w:ascii="Courier New" w:eastAsia="Times New Roman" w:hAnsi="Courier New" w:cs="Courier New"/>
    </w:rPr>
  </w:style>
  <w:style w:type="paragraph" w:styleId="-HTML">
    <w:name w:val="HTML Preformatted"/>
    <w:basedOn w:val="a"/>
    <w:link w:val="-HTMLChar"/>
    <w:uiPriority w:val="99"/>
    <w:unhideWhenUsed/>
    <w:rsid w:val="001B4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link w:val="-HTML"/>
    <w:uiPriority w:val="99"/>
    <w:semiHidden/>
    <w:rsid w:val="001B4F6E"/>
    <w:rPr>
      <w:rFonts w:ascii="Consolas" w:eastAsia="Times New Roman" w:hAnsi="Consolas" w:cs="Consolas"/>
      <w:sz w:val="20"/>
      <w:szCs w:val="20"/>
      <w:lang w:val="en-GB" w:eastAsia="ar-SA"/>
    </w:rPr>
  </w:style>
  <w:style w:type="character" w:customStyle="1" w:styleId="WW-FootnoteReference3">
    <w:name w:val="WW-Footnote Reference3"/>
    <w:rsid w:val="001B4F6E"/>
    <w:rPr>
      <w:vertAlign w:val="superscript"/>
    </w:rPr>
  </w:style>
  <w:style w:type="character" w:customStyle="1" w:styleId="WW-EndnoteReference3">
    <w:name w:val="WW-Endnote Reference3"/>
    <w:rsid w:val="001B4F6E"/>
    <w:rPr>
      <w:vertAlign w:val="superscript"/>
    </w:rPr>
  </w:style>
  <w:style w:type="character" w:customStyle="1" w:styleId="WW-FootnoteReference4">
    <w:name w:val="WW-Footnote Reference4"/>
    <w:rsid w:val="001B4F6E"/>
    <w:rPr>
      <w:vertAlign w:val="superscript"/>
    </w:rPr>
  </w:style>
  <w:style w:type="character" w:customStyle="1" w:styleId="WW-EndnoteReference4">
    <w:name w:val="WW-Endnote Reference4"/>
    <w:rsid w:val="001B4F6E"/>
    <w:rPr>
      <w:vertAlign w:val="superscript"/>
    </w:rPr>
  </w:style>
  <w:style w:type="character" w:customStyle="1" w:styleId="WW-FootnoteReference5">
    <w:name w:val="WW-Footnote Reference5"/>
    <w:rsid w:val="001B4F6E"/>
    <w:rPr>
      <w:vertAlign w:val="superscript"/>
    </w:rPr>
  </w:style>
  <w:style w:type="character" w:customStyle="1" w:styleId="WW-EndnoteReference5">
    <w:name w:val="WW-Endnote Reference5"/>
    <w:rsid w:val="001B4F6E"/>
    <w:rPr>
      <w:vertAlign w:val="superscript"/>
    </w:rPr>
  </w:style>
  <w:style w:type="character" w:customStyle="1" w:styleId="WW-FootnoteReference6">
    <w:name w:val="WW-Footnote Reference6"/>
    <w:rsid w:val="001B4F6E"/>
    <w:rPr>
      <w:vertAlign w:val="superscript"/>
    </w:rPr>
  </w:style>
  <w:style w:type="character" w:styleId="-0">
    <w:name w:val="FollowedHyperlink"/>
    <w:rsid w:val="001B4F6E"/>
    <w:rPr>
      <w:color w:val="800000"/>
      <w:u w:val="single"/>
    </w:rPr>
  </w:style>
  <w:style w:type="character" w:customStyle="1" w:styleId="WW-EndnoteReference6">
    <w:name w:val="WW-Endnote Reference6"/>
    <w:rsid w:val="001B4F6E"/>
    <w:rPr>
      <w:vertAlign w:val="superscript"/>
    </w:rPr>
  </w:style>
  <w:style w:type="character" w:customStyle="1" w:styleId="WW-FootnoteReference7">
    <w:name w:val="WW-Footnote Reference7"/>
    <w:rsid w:val="001B4F6E"/>
    <w:rPr>
      <w:vertAlign w:val="superscript"/>
    </w:rPr>
  </w:style>
  <w:style w:type="character" w:customStyle="1" w:styleId="WW-EndnoteReference7">
    <w:name w:val="WW-Endnote Reference7"/>
    <w:rsid w:val="001B4F6E"/>
    <w:rPr>
      <w:vertAlign w:val="superscript"/>
    </w:rPr>
  </w:style>
  <w:style w:type="character" w:customStyle="1" w:styleId="WW-FootnoteReference8">
    <w:name w:val="WW-Footnote Reference8"/>
    <w:rsid w:val="001B4F6E"/>
    <w:rPr>
      <w:vertAlign w:val="superscript"/>
    </w:rPr>
  </w:style>
  <w:style w:type="character" w:customStyle="1" w:styleId="WW-EndnoteReference8">
    <w:name w:val="WW-Endnote Reference8"/>
    <w:rsid w:val="001B4F6E"/>
    <w:rPr>
      <w:vertAlign w:val="superscript"/>
    </w:rPr>
  </w:style>
  <w:style w:type="character" w:customStyle="1" w:styleId="WW-FootnoteReference9">
    <w:name w:val="WW-Footnote Reference9"/>
    <w:rsid w:val="001B4F6E"/>
    <w:rPr>
      <w:vertAlign w:val="superscript"/>
    </w:rPr>
  </w:style>
  <w:style w:type="character" w:customStyle="1" w:styleId="WW-EndnoteReference9">
    <w:name w:val="WW-Endnote Reference9"/>
    <w:rsid w:val="001B4F6E"/>
    <w:rPr>
      <w:vertAlign w:val="superscript"/>
    </w:rPr>
  </w:style>
  <w:style w:type="character" w:customStyle="1" w:styleId="WW-FootnoteReference10">
    <w:name w:val="WW-Footnote Reference10"/>
    <w:rsid w:val="001B4F6E"/>
    <w:rPr>
      <w:vertAlign w:val="superscript"/>
    </w:rPr>
  </w:style>
  <w:style w:type="character" w:customStyle="1" w:styleId="WW-EndnoteReference10">
    <w:name w:val="WW-Endnote Reference10"/>
    <w:rsid w:val="001B4F6E"/>
    <w:rPr>
      <w:vertAlign w:val="superscript"/>
    </w:rPr>
  </w:style>
  <w:style w:type="character" w:customStyle="1" w:styleId="WW-FootnoteReference11">
    <w:name w:val="WW-Footnote Reference11"/>
    <w:rsid w:val="001B4F6E"/>
    <w:rPr>
      <w:vertAlign w:val="superscript"/>
    </w:rPr>
  </w:style>
  <w:style w:type="character" w:customStyle="1" w:styleId="WW-EndnoteReference11">
    <w:name w:val="WW-Endnote Reference11"/>
    <w:rsid w:val="001B4F6E"/>
    <w:rPr>
      <w:vertAlign w:val="superscript"/>
    </w:rPr>
  </w:style>
  <w:style w:type="character" w:customStyle="1" w:styleId="WW-FootnoteReference12">
    <w:name w:val="WW-Footnote Reference12"/>
    <w:rsid w:val="001B4F6E"/>
    <w:rPr>
      <w:vertAlign w:val="superscript"/>
    </w:rPr>
  </w:style>
  <w:style w:type="character" w:customStyle="1" w:styleId="WW-EndnoteReference12">
    <w:name w:val="WW-Endnote Reference12"/>
    <w:rsid w:val="001B4F6E"/>
    <w:rPr>
      <w:vertAlign w:val="superscript"/>
    </w:rPr>
  </w:style>
  <w:style w:type="character" w:customStyle="1" w:styleId="WW-FootnoteReference13">
    <w:name w:val="WW-Footnote Reference13"/>
    <w:rsid w:val="001B4F6E"/>
    <w:rPr>
      <w:vertAlign w:val="superscript"/>
    </w:rPr>
  </w:style>
  <w:style w:type="character" w:customStyle="1" w:styleId="WW-EndnoteReference13">
    <w:name w:val="WW-Endnote Reference13"/>
    <w:rsid w:val="001B4F6E"/>
    <w:rPr>
      <w:vertAlign w:val="superscript"/>
    </w:rPr>
  </w:style>
  <w:style w:type="character" w:customStyle="1" w:styleId="41">
    <w:name w:val="Παραπομπή υποσημείωσης4"/>
    <w:rsid w:val="001B4F6E"/>
    <w:rPr>
      <w:vertAlign w:val="superscript"/>
    </w:rPr>
  </w:style>
  <w:style w:type="character" w:customStyle="1" w:styleId="ab">
    <w:name w:val="Σύμβολα σημείωσης τέλους"/>
    <w:rsid w:val="001B4F6E"/>
    <w:rPr>
      <w:vertAlign w:val="superscript"/>
    </w:rPr>
  </w:style>
  <w:style w:type="character" w:customStyle="1" w:styleId="22">
    <w:name w:val="Παραπομπή υποσημείωσης2"/>
    <w:rsid w:val="001B4F6E"/>
    <w:rPr>
      <w:vertAlign w:val="superscript"/>
    </w:rPr>
  </w:style>
  <w:style w:type="character" w:customStyle="1" w:styleId="23">
    <w:name w:val="Παραπομπή σημείωσης τέλους2"/>
    <w:rsid w:val="001B4F6E"/>
    <w:rPr>
      <w:vertAlign w:val="superscript"/>
    </w:rPr>
  </w:style>
  <w:style w:type="character" w:customStyle="1" w:styleId="WW-FootnoteReference14">
    <w:name w:val="WW-Footnote Reference14"/>
    <w:rsid w:val="001B4F6E"/>
    <w:rPr>
      <w:vertAlign w:val="superscript"/>
    </w:rPr>
  </w:style>
  <w:style w:type="character" w:customStyle="1" w:styleId="WW-EndnoteReference14">
    <w:name w:val="WW-Endnote Reference14"/>
    <w:rsid w:val="001B4F6E"/>
    <w:rPr>
      <w:vertAlign w:val="superscript"/>
    </w:rPr>
  </w:style>
  <w:style w:type="character" w:customStyle="1" w:styleId="WW-FootnoteReference15">
    <w:name w:val="WW-Footnote Reference15"/>
    <w:rsid w:val="001B4F6E"/>
    <w:rPr>
      <w:vertAlign w:val="superscript"/>
    </w:rPr>
  </w:style>
  <w:style w:type="character" w:customStyle="1" w:styleId="WW-EndnoteReference15">
    <w:name w:val="WW-Endnote Reference15"/>
    <w:rsid w:val="001B4F6E"/>
    <w:rPr>
      <w:vertAlign w:val="superscript"/>
    </w:rPr>
  </w:style>
  <w:style w:type="character" w:customStyle="1" w:styleId="WW-FootnoteReference16">
    <w:name w:val="WW-Footnote Reference16"/>
    <w:rsid w:val="001B4F6E"/>
    <w:rPr>
      <w:vertAlign w:val="superscript"/>
    </w:rPr>
  </w:style>
  <w:style w:type="character" w:customStyle="1" w:styleId="WW-EndnoteReference16">
    <w:name w:val="WW-Endnote Reference16"/>
    <w:rsid w:val="001B4F6E"/>
    <w:rPr>
      <w:vertAlign w:val="superscript"/>
    </w:rPr>
  </w:style>
  <w:style w:type="character" w:customStyle="1" w:styleId="WW-FootnoteReference17">
    <w:name w:val="WW-Footnote Reference17"/>
    <w:rsid w:val="001B4F6E"/>
    <w:rPr>
      <w:vertAlign w:val="superscript"/>
    </w:rPr>
  </w:style>
  <w:style w:type="character" w:customStyle="1" w:styleId="WW-EndnoteReference17">
    <w:name w:val="WW-Endnote Reference17"/>
    <w:rsid w:val="001B4F6E"/>
    <w:rPr>
      <w:vertAlign w:val="superscript"/>
    </w:rPr>
  </w:style>
  <w:style w:type="character" w:customStyle="1" w:styleId="31">
    <w:name w:val="Παραπομπή υποσημείωσης3"/>
    <w:rsid w:val="001B4F6E"/>
    <w:rPr>
      <w:vertAlign w:val="superscript"/>
    </w:rPr>
  </w:style>
  <w:style w:type="character" w:customStyle="1" w:styleId="32">
    <w:name w:val="Παραπομπή σημείωσης τέλους3"/>
    <w:rsid w:val="001B4F6E"/>
    <w:rPr>
      <w:vertAlign w:val="superscript"/>
    </w:rPr>
  </w:style>
  <w:style w:type="character" w:customStyle="1" w:styleId="WW-FootnoteReference18">
    <w:name w:val="WW-Footnote Reference18"/>
    <w:rsid w:val="001B4F6E"/>
    <w:rPr>
      <w:vertAlign w:val="superscript"/>
    </w:rPr>
  </w:style>
  <w:style w:type="character" w:customStyle="1" w:styleId="WW-EndnoteReference18">
    <w:name w:val="WW-Endnote Reference18"/>
    <w:rsid w:val="001B4F6E"/>
    <w:rPr>
      <w:vertAlign w:val="superscript"/>
    </w:rPr>
  </w:style>
  <w:style w:type="character" w:customStyle="1" w:styleId="WW-FootnoteReference19">
    <w:name w:val="WW-Footnote Reference19"/>
    <w:rsid w:val="001B4F6E"/>
    <w:rPr>
      <w:vertAlign w:val="superscript"/>
    </w:rPr>
  </w:style>
  <w:style w:type="character" w:customStyle="1" w:styleId="WW-EndnoteReference19">
    <w:name w:val="WW-Endnote Reference19"/>
    <w:rsid w:val="001B4F6E"/>
    <w:rPr>
      <w:vertAlign w:val="superscript"/>
    </w:rPr>
  </w:style>
  <w:style w:type="character" w:customStyle="1" w:styleId="WW-FootnoteReference20">
    <w:name w:val="WW-Footnote Reference20"/>
    <w:rsid w:val="001B4F6E"/>
    <w:rPr>
      <w:vertAlign w:val="superscript"/>
    </w:rPr>
  </w:style>
  <w:style w:type="character" w:customStyle="1" w:styleId="WW-EndnoteReference20">
    <w:name w:val="WW-Endnote Reference20"/>
    <w:rsid w:val="001B4F6E"/>
    <w:rPr>
      <w:vertAlign w:val="superscript"/>
    </w:rPr>
  </w:style>
  <w:style w:type="character" w:customStyle="1" w:styleId="ac">
    <w:name w:val="Σύνδεση ευρετηρίου"/>
    <w:rsid w:val="001B4F6E"/>
  </w:style>
  <w:style w:type="character" w:customStyle="1" w:styleId="WW-0">
    <w:name w:val="WW-Παραπομπή υποσημείωσης"/>
    <w:rsid w:val="001B4F6E"/>
    <w:rPr>
      <w:vertAlign w:val="superscript"/>
    </w:rPr>
  </w:style>
  <w:style w:type="character" w:customStyle="1" w:styleId="42">
    <w:name w:val="Παραπομπή σημείωσης τέλους4"/>
    <w:rsid w:val="001B4F6E"/>
    <w:rPr>
      <w:vertAlign w:val="superscript"/>
    </w:rPr>
  </w:style>
  <w:style w:type="character" w:customStyle="1" w:styleId="Char2">
    <w:name w:val="Κείμενο υποσημείωσης Char"/>
    <w:rsid w:val="001B4F6E"/>
    <w:rPr>
      <w:rFonts w:ascii="Calibri" w:hAnsi="Calibri" w:cs="Calibri"/>
      <w:sz w:val="18"/>
      <w:lang w:val="en-IE" w:eastAsia="zh-CN"/>
    </w:rPr>
  </w:style>
  <w:style w:type="character" w:styleId="ad">
    <w:name w:val="footnote reference"/>
    <w:uiPriority w:val="99"/>
    <w:rsid w:val="001B4F6E"/>
    <w:rPr>
      <w:vertAlign w:val="superscript"/>
    </w:rPr>
  </w:style>
  <w:style w:type="character" w:styleId="ae">
    <w:name w:val="endnote reference"/>
    <w:rsid w:val="001B4F6E"/>
    <w:rPr>
      <w:vertAlign w:val="superscript"/>
    </w:rPr>
  </w:style>
  <w:style w:type="character" w:customStyle="1" w:styleId="WW-FootnoteReference123">
    <w:name w:val="WW-Footnote Reference123"/>
    <w:rsid w:val="001B4F6E"/>
    <w:rPr>
      <w:vertAlign w:val="superscript"/>
    </w:rPr>
  </w:style>
  <w:style w:type="paragraph" w:customStyle="1" w:styleId="af">
    <w:name w:val="Επικεφαλίδα"/>
    <w:basedOn w:val="a"/>
    <w:next w:val="af0"/>
    <w:rsid w:val="001B4F6E"/>
    <w:pPr>
      <w:keepNext/>
      <w:spacing w:before="240"/>
    </w:pPr>
    <w:rPr>
      <w:rFonts w:ascii="Liberation Sans" w:eastAsia="Microsoft YaHei" w:hAnsi="Liberation Sans" w:cs="Mangal"/>
      <w:sz w:val="28"/>
      <w:szCs w:val="28"/>
    </w:rPr>
  </w:style>
  <w:style w:type="paragraph" w:styleId="af0">
    <w:name w:val="Body Text"/>
    <w:basedOn w:val="a"/>
    <w:link w:val="Char3"/>
    <w:rsid w:val="001B4F6E"/>
    <w:pPr>
      <w:spacing w:after="240"/>
    </w:pPr>
  </w:style>
  <w:style w:type="character" w:customStyle="1" w:styleId="Char3">
    <w:name w:val="Σώμα κειμένου Char"/>
    <w:basedOn w:val="a0"/>
    <w:link w:val="af0"/>
    <w:rsid w:val="001B4F6E"/>
    <w:rPr>
      <w:rFonts w:ascii="Calibri" w:eastAsia="Times New Roman" w:hAnsi="Calibri" w:cs="Calibri"/>
      <w:szCs w:val="24"/>
      <w:lang w:val="en-GB" w:eastAsia="ar-SA"/>
    </w:rPr>
  </w:style>
  <w:style w:type="paragraph" w:styleId="af1">
    <w:name w:val="List"/>
    <w:basedOn w:val="af0"/>
    <w:rsid w:val="001B4F6E"/>
    <w:rPr>
      <w:rFonts w:cs="Mangal"/>
    </w:rPr>
  </w:style>
  <w:style w:type="paragraph" w:customStyle="1" w:styleId="43">
    <w:name w:val="Λεζάντα4"/>
    <w:basedOn w:val="a"/>
    <w:rsid w:val="001B4F6E"/>
    <w:pPr>
      <w:suppressLineNumbers/>
      <w:spacing w:before="120"/>
    </w:pPr>
    <w:rPr>
      <w:rFonts w:cs="Mangal"/>
      <w:i/>
      <w:iCs/>
      <w:sz w:val="24"/>
    </w:rPr>
  </w:style>
  <w:style w:type="paragraph" w:customStyle="1" w:styleId="af2">
    <w:name w:val="Ευρετήριο"/>
    <w:basedOn w:val="a"/>
    <w:rsid w:val="001B4F6E"/>
    <w:pPr>
      <w:suppressLineNumbers/>
    </w:pPr>
    <w:rPr>
      <w:rFonts w:cs="Mangal"/>
    </w:rPr>
  </w:style>
  <w:style w:type="paragraph" w:customStyle="1" w:styleId="WW-1">
    <w:name w:val="WW-Λεζάντα"/>
    <w:basedOn w:val="a"/>
    <w:rsid w:val="001B4F6E"/>
    <w:pPr>
      <w:suppressLineNumbers/>
      <w:spacing w:before="120"/>
    </w:pPr>
    <w:rPr>
      <w:rFonts w:cs="Mangal"/>
      <w:i/>
      <w:iCs/>
      <w:sz w:val="24"/>
    </w:rPr>
  </w:style>
  <w:style w:type="paragraph" w:customStyle="1" w:styleId="WW-Caption">
    <w:name w:val="WW-Caption"/>
    <w:basedOn w:val="a"/>
    <w:rsid w:val="001B4F6E"/>
    <w:pPr>
      <w:suppressLineNumbers/>
      <w:spacing w:before="120"/>
    </w:pPr>
    <w:rPr>
      <w:rFonts w:cs="Mangal"/>
      <w:i/>
      <w:iCs/>
      <w:sz w:val="24"/>
    </w:rPr>
  </w:style>
  <w:style w:type="paragraph" w:customStyle="1" w:styleId="WW-Caption1">
    <w:name w:val="WW-Caption1"/>
    <w:basedOn w:val="a"/>
    <w:rsid w:val="001B4F6E"/>
    <w:pPr>
      <w:suppressLineNumbers/>
      <w:spacing w:before="120"/>
    </w:pPr>
    <w:rPr>
      <w:rFonts w:cs="Mangal"/>
      <w:i/>
      <w:iCs/>
      <w:sz w:val="24"/>
    </w:rPr>
  </w:style>
  <w:style w:type="paragraph" w:customStyle="1" w:styleId="33">
    <w:name w:val="Λεζάντα3"/>
    <w:basedOn w:val="a"/>
    <w:rsid w:val="001B4F6E"/>
    <w:pPr>
      <w:suppressLineNumbers/>
      <w:spacing w:before="120"/>
    </w:pPr>
    <w:rPr>
      <w:rFonts w:cs="Mangal"/>
      <w:i/>
      <w:iCs/>
      <w:sz w:val="24"/>
    </w:rPr>
  </w:style>
  <w:style w:type="paragraph" w:customStyle="1" w:styleId="WW-Caption11">
    <w:name w:val="WW-Caption11"/>
    <w:basedOn w:val="a"/>
    <w:rsid w:val="001B4F6E"/>
    <w:pPr>
      <w:suppressLineNumbers/>
      <w:spacing w:before="120"/>
    </w:pPr>
    <w:rPr>
      <w:rFonts w:cs="Mangal"/>
      <w:i/>
      <w:iCs/>
      <w:sz w:val="24"/>
    </w:rPr>
  </w:style>
  <w:style w:type="paragraph" w:customStyle="1" w:styleId="WW-Caption111">
    <w:name w:val="WW-Caption111"/>
    <w:basedOn w:val="a"/>
    <w:rsid w:val="001B4F6E"/>
    <w:pPr>
      <w:suppressLineNumbers/>
      <w:spacing w:before="120"/>
    </w:pPr>
    <w:rPr>
      <w:rFonts w:cs="Mangal"/>
      <w:i/>
      <w:iCs/>
      <w:sz w:val="24"/>
    </w:rPr>
  </w:style>
  <w:style w:type="paragraph" w:customStyle="1" w:styleId="WW-Caption1111">
    <w:name w:val="WW-Caption1111"/>
    <w:basedOn w:val="a"/>
    <w:rsid w:val="001B4F6E"/>
    <w:pPr>
      <w:suppressLineNumbers/>
      <w:spacing w:before="120"/>
    </w:pPr>
    <w:rPr>
      <w:rFonts w:cs="Mangal"/>
      <w:i/>
      <w:iCs/>
      <w:sz w:val="24"/>
    </w:rPr>
  </w:style>
  <w:style w:type="paragraph" w:customStyle="1" w:styleId="WW-Caption11111">
    <w:name w:val="WW-Caption11111"/>
    <w:basedOn w:val="a"/>
    <w:rsid w:val="001B4F6E"/>
    <w:pPr>
      <w:suppressLineNumbers/>
      <w:spacing w:before="120"/>
    </w:pPr>
    <w:rPr>
      <w:rFonts w:cs="Mangal"/>
      <w:i/>
      <w:iCs/>
      <w:sz w:val="24"/>
    </w:rPr>
  </w:style>
  <w:style w:type="paragraph" w:customStyle="1" w:styleId="24">
    <w:name w:val="Λεζάντα2"/>
    <w:basedOn w:val="a"/>
    <w:rsid w:val="001B4F6E"/>
    <w:pPr>
      <w:suppressLineNumbers/>
      <w:spacing w:before="120"/>
    </w:pPr>
    <w:rPr>
      <w:rFonts w:cs="Mangal"/>
      <w:i/>
      <w:iCs/>
      <w:sz w:val="24"/>
    </w:rPr>
  </w:style>
  <w:style w:type="paragraph" w:customStyle="1" w:styleId="Caption1">
    <w:name w:val="Caption1"/>
    <w:basedOn w:val="a"/>
    <w:rsid w:val="001B4F6E"/>
    <w:pPr>
      <w:suppressLineNumbers/>
      <w:spacing w:before="120"/>
    </w:pPr>
    <w:rPr>
      <w:rFonts w:cs="Mangal"/>
      <w:i/>
      <w:iCs/>
      <w:sz w:val="24"/>
    </w:rPr>
  </w:style>
  <w:style w:type="paragraph" w:customStyle="1" w:styleId="WW-Caption111111">
    <w:name w:val="WW-Caption111111"/>
    <w:basedOn w:val="a"/>
    <w:rsid w:val="001B4F6E"/>
    <w:pPr>
      <w:suppressLineNumbers/>
      <w:spacing w:before="120"/>
    </w:pPr>
    <w:rPr>
      <w:rFonts w:cs="Mangal"/>
      <w:i/>
      <w:iCs/>
      <w:sz w:val="24"/>
    </w:rPr>
  </w:style>
  <w:style w:type="paragraph" w:customStyle="1" w:styleId="WW-Caption1111111">
    <w:name w:val="WW-Caption1111111"/>
    <w:basedOn w:val="a"/>
    <w:rsid w:val="001B4F6E"/>
    <w:pPr>
      <w:suppressLineNumbers/>
      <w:spacing w:before="120"/>
    </w:pPr>
    <w:rPr>
      <w:rFonts w:cs="Mangal"/>
      <w:i/>
      <w:iCs/>
      <w:sz w:val="24"/>
    </w:rPr>
  </w:style>
  <w:style w:type="paragraph" w:customStyle="1" w:styleId="WW-Caption11111111">
    <w:name w:val="WW-Caption11111111"/>
    <w:basedOn w:val="a"/>
    <w:rsid w:val="001B4F6E"/>
    <w:pPr>
      <w:suppressLineNumbers/>
      <w:spacing w:before="120"/>
    </w:pPr>
    <w:rPr>
      <w:rFonts w:cs="Mangal"/>
      <w:i/>
      <w:iCs/>
      <w:sz w:val="24"/>
    </w:rPr>
  </w:style>
  <w:style w:type="paragraph" w:customStyle="1" w:styleId="WW-Caption111111111">
    <w:name w:val="WW-Caption111111111"/>
    <w:basedOn w:val="a"/>
    <w:rsid w:val="001B4F6E"/>
    <w:pPr>
      <w:suppressLineNumbers/>
      <w:spacing w:before="120"/>
    </w:pPr>
    <w:rPr>
      <w:rFonts w:cs="Mangal"/>
      <w:i/>
      <w:iCs/>
      <w:sz w:val="24"/>
    </w:rPr>
  </w:style>
  <w:style w:type="paragraph" w:customStyle="1" w:styleId="WW-Caption1111111111">
    <w:name w:val="WW-Caption1111111111"/>
    <w:basedOn w:val="a"/>
    <w:rsid w:val="001B4F6E"/>
    <w:pPr>
      <w:suppressLineNumbers/>
      <w:spacing w:before="120"/>
    </w:pPr>
    <w:rPr>
      <w:rFonts w:cs="Mangal"/>
      <w:i/>
      <w:iCs/>
      <w:sz w:val="24"/>
    </w:rPr>
  </w:style>
  <w:style w:type="paragraph" w:customStyle="1" w:styleId="WW-Caption11111111111">
    <w:name w:val="WW-Caption11111111111"/>
    <w:basedOn w:val="a"/>
    <w:rsid w:val="001B4F6E"/>
    <w:pPr>
      <w:suppressLineNumbers/>
      <w:spacing w:before="120"/>
    </w:pPr>
    <w:rPr>
      <w:rFonts w:cs="Mangal"/>
      <w:i/>
      <w:iCs/>
      <w:sz w:val="24"/>
    </w:rPr>
  </w:style>
  <w:style w:type="paragraph" w:customStyle="1" w:styleId="WW-Caption111111111111">
    <w:name w:val="WW-Caption111111111111"/>
    <w:basedOn w:val="a"/>
    <w:rsid w:val="001B4F6E"/>
    <w:pPr>
      <w:suppressLineNumbers/>
      <w:spacing w:before="120"/>
    </w:pPr>
    <w:rPr>
      <w:rFonts w:cs="Mangal"/>
      <w:i/>
      <w:iCs/>
      <w:sz w:val="24"/>
    </w:rPr>
  </w:style>
  <w:style w:type="paragraph" w:customStyle="1" w:styleId="WW-Caption1111111111111">
    <w:name w:val="WW-Caption1111111111111"/>
    <w:basedOn w:val="a"/>
    <w:rsid w:val="001B4F6E"/>
    <w:pPr>
      <w:suppressLineNumbers/>
      <w:spacing w:before="120"/>
    </w:pPr>
    <w:rPr>
      <w:rFonts w:cs="Mangal"/>
      <w:i/>
      <w:iCs/>
      <w:sz w:val="24"/>
    </w:rPr>
  </w:style>
  <w:style w:type="paragraph" w:customStyle="1" w:styleId="WW-Caption11111111111111">
    <w:name w:val="WW-Caption11111111111111"/>
    <w:basedOn w:val="a"/>
    <w:rsid w:val="001B4F6E"/>
    <w:pPr>
      <w:suppressLineNumbers/>
      <w:spacing w:before="120"/>
    </w:pPr>
    <w:rPr>
      <w:rFonts w:cs="Mangal"/>
      <w:i/>
      <w:iCs/>
      <w:sz w:val="24"/>
    </w:rPr>
  </w:style>
  <w:style w:type="paragraph" w:customStyle="1" w:styleId="WW-Caption111111111111111">
    <w:name w:val="WW-Caption111111111111111"/>
    <w:basedOn w:val="a"/>
    <w:rsid w:val="001B4F6E"/>
    <w:pPr>
      <w:suppressLineNumbers/>
      <w:spacing w:before="120"/>
    </w:pPr>
    <w:rPr>
      <w:rFonts w:cs="Mangal"/>
      <w:i/>
      <w:iCs/>
      <w:sz w:val="24"/>
    </w:rPr>
  </w:style>
  <w:style w:type="paragraph" w:customStyle="1" w:styleId="WW-Caption1111111111111111">
    <w:name w:val="WW-Caption1111111111111111"/>
    <w:basedOn w:val="a"/>
    <w:rsid w:val="001B4F6E"/>
    <w:pPr>
      <w:suppressLineNumbers/>
      <w:spacing w:before="120"/>
    </w:pPr>
    <w:rPr>
      <w:rFonts w:cs="Mangal"/>
      <w:i/>
      <w:iCs/>
      <w:sz w:val="24"/>
    </w:rPr>
  </w:style>
  <w:style w:type="paragraph" w:customStyle="1" w:styleId="15">
    <w:name w:val="Λεζάντα1"/>
    <w:basedOn w:val="a"/>
    <w:rsid w:val="001B4F6E"/>
    <w:pPr>
      <w:suppressLineNumbers/>
      <w:spacing w:before="120"/>
    </w:pPr>
    <w:rPr>
      <w:rFonts w:cs="Mangal"/>
      <w:i/>
      <w:iCs/>
      <w:sz w:val="24"/>
    </w:rPr>
  </w:style>
  <w:style w:type="paragraph" w:customStyle="1" w:styleId="WW-Caption11111111111111111">
    <w:name w:val="WW-Caption11111111111111111"/>
    <w:basedOn w:val="a"/>
    <w:rsid w:val="001B4F6E"/>
    <w:pPr>
      <w:suppressLineNumbers/>
      <w:spacing w:before="120"/>
    </w:pPr>
    <w:rPr>
      <w:rFonts w:cs="Mangal"/>
      <w:i/>
      <w:iCs/>
      <w:sz w:val="24"/>
    </w:rPr>
  </w:style>
  <w:style w:type="paragraph" w:customStyle="1" w:styleId="WW-Caption111111111111111111">
    <w:name w:val="WW-Caption111111111111111111"/>
    <w:basedOn w:val="a"/>
    <w:rsid w:val="001B4F6E"/>
    <w:pPr>
      <w:suppressLineNumbers/>
      <w:spacing w:before="120"/>
    </w:pPr>
    <w:rPr>
      <w:rFonts w:cs="Mangal"/>
      <w:i/>
      <w:iCs/>
      <w:sz w:val="24"/>
    </w:rPr>
  </w:style>
  <w:style w:type="paragraph" w:customStyle="1" w:styleId="WW-Caption1111111111111111111">
    <w:name w:val="WW-Caption1111111111111111111"/>
    <w:basedOn w:val="a"/>
    <w:rsid w:val="001B4F6E"/>
    <w:pPr>
      <w:suppressLineNumbers/>
      <w:spacing w:before="120"/>
    </w:pPr>
    <w:rPr>
      <w:rFonts w:cs="Mangal"/>
      <w:i/>
      <w:iCs/>
      <w:sz w:val="24"/>
    </w:rPr>
  </w:style>
  <w:style w:type="paragraph" w:customStyle="1" w:styleId="WW-Caption11111111111111111111">
    <w:name w:val="WW-Caption11111111111111111111"/>
    <w:basedOn w:val="a"/>
    <w:rsid w:val="001B4F6E"/>
    <w:pPr>
      <w:suppressLineNumbers/>
      <w:spacing w:before="120"/>
    </w:pPr>
    <w:rPr>
      <w:rFonts w:cs="Mangal"/>
      <w:i/>
      <w:iCs/>
      <w:sz w:val="24"/>
    </w:rPr>
  </w:style>
  <w:style w:type="paragraph" w:customStyle="1" w:styleId="Bullet">
    <w:name w:val="Bullet"/>
    <w:basedOn w:val="a"/>
    <w:rsid w:val="001B4F6E"/>
    <w:pPr>
      <w:tabs>
        <w:tab w:val="num" w:pos="397"/>
      </w:tabs>
      <w:spacing w:after="100"/>
      <w:ind w:left="397" w:hanging="397"/>
    </w:pPr>
    <w:rPr>
      <w:rFonts w:eastAsia="MS Mincho"/>
      <w:lang w:val="en-US" w:eastAsia="ja-JP"/>
    </w:rPr>
  </w:style>
  <w:style w:type="paragraph" w:customStyle="1" w:styleId="16">
    <w:name w:val="Ημερομηνία1"/>
    <w:basedOn w:val="a"/>
    <w:next w:val="a"/>
    <w:rsid w:val="001B4F6E"/>
    <w:pPr>
      <w:spacing w:after="100"/>
    </w:pPr>
    <w:rPr>
      <w:rFonts w:eastAsia="MS Mincho"/>
      <w:lang w:val="en-US" w:eastAsia="ja-JP"/>
    </w:rPr>
  </w:style>
  <w:style w:type="paragraph" w:customStyle="1" w:styleId="DocTitle">
    <w:name w:val="Doc Title"/>
    <w:basedOn w:val="1"/>
    <w:rsid w:val="001B4F6E"/>
  </w:style>
  <w:style w:type="paragraph" w:customStyle="1" w:styleId="inserttext">
    <w:name w:val="insert text"/>
    <w:basedOn w:val="a"/>
    <w:rsid w:val="001B4F6E"/>
    <w:pPr>
      <w:spacing w:after="100"/>
      <w:ind w:left="794"/>
    </w:pPr>
    <w:rPr>
      <w:rFonts w:eastAsia="MS Mincho"/>
      <w:lang w:val="en-US" w:eastAsia="ja-JP"/>
    </w:rPr>
  </w:style>
  <w:style w:type="paragraph" w:styleId="af3">
    <w:name w:val="footer"/>
    <w:basedOn w:val="a"/>
    <w:link w:val="Char4"/>
    <w:rsid w:val="001B4F6E"/>
    <w:pPr>
      <w:spacing w:after="100"/>
    </w:pPr>
    <w:rPr>
      <w:rFonts w:eastAsia="MS Mincho"/>
      <w:lang w:val="en-US" w:eastAsia="ja-JP"/>
    </w:rPr>
  </w:style>
  <w:style w:type="character" w:customStyle="1" w:styleId="Char4">
    <w:name w:val="Υποσέλιδο Char"/>
    <w:basedOn w:val="a0"/>
    <w:link w:val="af3"/>
    <w:rsid w:val="001B4F6E"/>
    <w:rPr>
      <w:rFonts w:ascii="Calibri" w:eastAsia="MS Mincho" w:hAnsi="Calibri" w:cs="Calibri"/>
      <w:szCs w:val="24"/>
      <w:lang w:val="en-US" w:eastAsia="ja-JP"/>
    </w:rPr>
  </w:style>
  <w:style w:type="paragraph" w:styleId="af4">
    <w:name w:val="header"/>
    <w:basedOn w:val="a"/>
    <w:link w:val="Char5"/>
    <w:rsid w:val="001B4F6E"/>
  </w:style>
  <w:style w:type="character" w:customStyle="1" w:styleId="Char5">
    <w:name w:val="Κεφαλίδα Char"/>
    <w:basedOn w:val="a0"/>
    <w:link w:val="af4"/>
    <w:rsid w:val="001B4F6E"/>
    <w:rPr>
      <w:rFonts w:ascii="Calibri" w:eastAsia="Times New Roman" w:hAnsi="Calibri" w:cs="Calibri"/>
      <w:szCs w:val="24"/>
      <w:lang w:val="en-GB" w:eastAsia="ar-SA"/>
    </w:rPr>
  </w:style>
  <w:style w:type="paragraph" w:customStyle="1" w:styleId="25">
    <w:name w:val="Κείμενο πλαισίου2"/>
    <w:basedOn w:val="a"/>
    <w:rsid w:val="001B4F6E"/>
    <w:rPr>
      <w:rFonts w:ascii="Tahoma" w:hAnsi="Tahoma" w:cs="Tahoma"/>
      <w:sz w:val="16"/>
      <w:szCs w:val="16"/>
    </w:rPr>
  </w:style>
  <w:style w:type="paragraph" w:customStyle="1" w:styleId="26">
    <w:name w:val="Κείμενο σχολίου2"/>
    <w:basedOn w:val="a"/>
    <w:rsid w:val="001B4F6E"/>
    <w:rPr>
      <w:sz w:val="20"/>
      <w:szCs w:val="20"/>
    </w:rPr>
  </w:style>
  <w:style w:type="paragraph" w:customStyle="1" w:styleId="27">
    <w:name w:val="Θέμα σχολίου2"/>
    <w:basedOn w:val="26"/>
    <w:next w:val="26"/>
    <w:rsid w:val="001B4F6E"/>
    <w:rPr>
      <w:b/>
      <w:bCs/>
    </w:rPr>
  </w:style>
  <w:style w:type="paragraph" w:customStyle="1" w:styleId="28">
    <w:name w:val="Αναθεώρηση2"/>
    <w:rsid w:val="001B4F6E"/>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1B4F6E"/>
    <w:pPr>
      <w:spacing w:before="280" w:after="200"/>
    </w:pPr>
    <w:rPr>
      <w:rFonts w:ascii="Arial Unicode MS" w:eastAsia="Arial Unicode MS" w:hAnsi="Arial Unicode MS" w:cs="Arial Unicode MS"/>
    </w:rPr>
  </w:style>
  <w:style w:type="paragraph" w:customStyle="1" w:styleId="17">
    <w:name w:val="Παράγραφος λίστας1"/>
    <w:basedOn w:val="a"/>
    <w:rsid w:val="001B4F6E"/>
    <w:pPr>
      <w:spacing w:after="200"/>
      <w:ind w:left="720"/>
    </w:pPr>
  </w:style>
  <w:style w:type="paragraph" w:styleId="af5">
    <w:name w:val="footnote text"/>
    <w:basedOn w:val="a"/>
    <w:link w:val="Char10"/>
    <w:rsid w:val="001B4F6E"/>
    <w:pPr>
      <w:spacing w:after="0"/>
      <w:ind w:left="425" w:hanging="425"/>
    </w:pPr>
    <w:rPr>
      <w:sz w:val="18"/>
      <w:szCs w:val="20"/>
      <w:lang w:val="en-IE"/>
    </w:rPr>
  </w:style>
  <w:style w:type="character" w:customStyle="1" w:styleId="Char10">
    <w:name w:val="Κείμενο υποσημείωσης Char1"/>
    <w:basedOn w:val="a0"/>
    <w:link w:val="af5"/>
    <w:rsid w:val="001B4F6E"/>
    <w:rPr>
      <w:rFonts w:ascii="Calibri" w:eastAsia="Times New Roman" w:hAnsi="Calibri" w:cs="Calibri"/>
      <w:sz w:val="18"/>
      <w:szCs w:val="20"/>
      <w:lang w:val="en-IE" w:eastAsia="ar-SA"/>
    </w:rPr>
  </w:style>
  <w:style w:type="paragraph" w:styleId="18">
    <w:name w:val="toc 1"/>
    <w:basedOn w:val="a"/>
    <w:next w:val="a"/>
    <w:uiPriority w:val="39"/>
    <w:rsid w:val="001B4F6E"/>
    <w:pPr>
      <w:spacing w:before="120"/>
      <w:jc w:val="left"/>
    </w:pPr>
    <w:rPr>
      <w:b/>
      <w:bCs/>
      <w:caps/>
      <w:sz w:val="20"/>
      <w:szCs w:val="20"/>
    </w:rPr>
  </w:style>
  <w:style w:type="paragraph" w:styleId="29">
    <w:name w:val="toc 2"/>
    <w:basedOn w:val="a"/>
    <w:next w:val="a"/>
    <w:uiPriority w:val="39"/>
    <w:rsid w:val="001B4F6E"/>
    <w:pPr>
      <w:spacing w:after="0"/>
      <w:ind w:left="220"/>
      <w:jc w:val="left"/>
    </w:pPr>
    <w:rPr>
      <w:smallCaps/>
      <w:sz w:val="20"/>
      <w:szCs w:val="20"/>
    </w:rPr>
  </w:style>
  <w:style w:type="paragraph" w:styleId="34">
    <w:name w:val="toc 3"/>
    <w:basedOn w:val="a"/>
    <w:next w:val="a"/>
    <w:uiPriority w:val="39"/>
    <w:rsid w:val="001B4F6E"/>
    <w:pPr>
      <w:spacing w:after="0"/>
      <w:ind w:left="440"/>
      <w:jc w:val="left"/>
    </w:pPr>
    <w:rPr>
      <w:i/>
      <w:iCs/>
      <w:sz w:val="20"/>
      <w:szCs w:val="20"/>
    </w:rPr>
  </w:style>
  <w:style w:type="paragraph" w:styleId="44">
    <w:name w:val="toc 4"/>
    <w:basedOn w:val="a"/>
    <w:next w:val="a"/>
    <w:uiPriority w:val="39"/>
    <w:rsid w:val="001B4F6E"/>
    <w:pPr>
      <w:spacing w:after="0"/>
      <w:ind w:left="660"/>
      <w:jc w:val="left"/>
    </w:pPr>
    <w:rPr>
      <w:sz w:val="18"/>
      <w:szCs w:val="18"/>
    </w:rPr>
  </w:style>
  <w:style w:type="paragraph" w:styleId="51">
    <w:name w:val="toc 5"/>
    <w:basedOn w:val="a"/>
    <w:next w:val="a"/>
    <w:uiPriority w:val="39"/>
    <w:rsid w:val="001B4F6E"/>
    <w:pPr>
      <w:spacing w:after="0"/>
      <w:ind w:left="880"/>
      <w:jc w:val="left"/>
    </w:pPr>
    <w:rPr>
      <w:sz w:val="18"/>
      <w:szCs w:val="18"/>
    </w:rPr>
  </w:style>
  <w:style w:type="paragraph" w:styleId="6">
    <w:name w:val="toc 6"/>
    <w:basedOn w:val="a"/>
    <w:next w:val="a"/>
    <w:uiPriority w:val="39"/>
    <w:rsid w:val="001B4F6E"/>
    <w:pPr>
      <w:spacing w:after="0"/>
      <w:ind w:left="1100"/>
      <w:jc w:val="left"/>
    </w:pPr>
    <w:rPr>
      <w:sz w:val="18"/>
      <w:szCs w:val="18"/>
    </w:rPr>
  </w:style>
  <w:style w:type="paragraph" w:styleId="7">
    <w:name w:val="toc 7"/>
    <w:basedOn w:val="a"/>
    <w:next w:val="a"/>
    <w:uiPriority w:val="39"/>
    <w:rsid w:val="001B4F6E"/>
    <w:pPr>
      <w:spacing w:after="0"/>
      <w:ind w:left="1320"/>
      <w:jc w:val="left"/>
    </w:pPr>
    <w:rPr>
      <w:sz w:val="18"/>
      <w:szCs w:val="18"/>
    </w:rPr>
  </w:style>
  <w:style w:type="paragraph" w:styleId="8">
    <w:name w:val="toc 8"/>
    <w:basedOn w:val="a"/>
    <w:next w:val="a"/>
    <w:uiPriority w:val="39"/>
    <w:rsid w:val="001B4F6E"/>
    <w:pPr>
      <w:spacing w:after="0"/>
      <w:ind w:left="1540"/>
      <w:jc w:val="left"/>
    </w:pPr>
    <w:rPr>
      <w:sz w:val="18"/>
      <w:szCs w:val="18"/>
    </w:rPr>
  </w:style>
  <w:style w:type="paragraph" w:styleId="9">
    <w:name w:val="toc 9"/>
    <w:basedOn w:val="a"/>
    <w:next w:val="a"/>
    <w:uiPriority w:val="39"/>
    <w:rsid w:val="001B4F6E"/>
    <w:pPr>
      <w:spacing w:after="0"/>
      <w:ind w:left="1760"/>
      <w:jc w:val="left"/>
    </w:pPr>
    <w:rPr>
      <w:sz w:val="18"/>
      <w:szCs w:val="18"/>
    </w:rPr>
  </w:style>
  <w:style w:type="paragraph" w:customStyle="1" w:styleId="Style1">
    <w:name w:val="Style1"/>
    <w:basedOn w:val="DocTitle"/>
    <w:rsid w:val="001B4F6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1B4F6E"/>
    <w:rPr>
      <w:rFonts w:ascii="Calibri" w:hAnsi="Calibri" w:cs="Calibri"/>
      <w:lang w:val="el-GR"/>
    </w:rPr>
  </w:style>
  <w:style w:type="paragraph" w:styleId="af6">
    <w:name w:val="endnote text"/>
    <w:basedOn w:val="a"/>
    <w:link w:val="Char6"/>
    <w:rsid w:val="001B4F6E"/>
    <w:rPr>
      <w:sz w:val="20"/>
      <w:szCs w:val="20"/>
    </w:rPr>
  </w:style>
  <w:style w:type="character" w:customStyle="1" w:styleId="Char6">
    <w:name w:val="Κείμενο σημείωσης τέλους Char"/>
    <w:basedOn w:val="a0"/>
    <w:link w:val="af6"/>
    <w:rsid w:val="001B4F6E"/>
    <w:rPr>
      <w:rFonts w:ascii="Calibri" w:eastAsia="Times New Roman" w:hAnsi="Calibri" w:cs="Calibri"/>
      <w:sz w:val="20"/>
      <w:szCs w:val="20"/>
      <w:lang w:val="en-GB" w:eastAsia="ar-SA"/>
    </w:rPr>
  </w:style>
  <w:style w:type="paragraph" w:customStyle="1" w:styleId="Default">
    <w:name w:val="Default"/>
    <w:rsid w:val="001B4F6E"/>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1B4F6E"/>
  </w:style>
  <w:style w:type="paragraph" w:styleId="af8">
    <w:name w:val="Body Text Indent"/>
    <w:basedOn w:val="a"/>
    <w:link w:val="Char7"/>
    <w:rsid w:val="001B4F6E"/>
    <w:pPr>
      <w:ind w:firstLine="1134"/>
    </w:pPr>
    <w:rPr>
      <w:rFonts w:ascii="Arial" w:hAnsi="Arial" w:cs="Arial"/>
    </w:rPr>
  </w:style>
  <w:style w:type="character" w:customStyle="1" w:styleId="Char7">
    <w:name w:val="Σώμα κείμενου με εσοχή Char"/>
    <w:basedOn w:val="a0"/>
    <w:link w:val="af8"/>
    <w:rsid w:val="001B4F6E"/>
    <w:rPr>
      <w:rFonts w:ascii="Arial" w:eastAsia="Times New Roman" w:hAnsi="Arial" w:cs="Arial"/>
      <w:szCs w:val="24"/>
      <w:lang w:val="en-GB" w:eastAsia="ar-SA"/>
    </w:rPr>
  </w:style>
  <w:style w:type="paragraph" w:customStyle="1" w:styleId="normalwithoutspacing">
    <w:name w:val="normal_without_spacing"/>
    <w:basedOn w:val="a"/>
    <w:rsid w:val="001B4F6E"/>
    <w:pPr>
      <w:spacing w:after="60"/>
    </w:pPr>
    <w:rPr>
      <w:lang w:val="el-GR"/>
    </w:rPr>
  </w:style>
  <w:style w:type="paragraph" w:customStyle="1" w:styleId="foothanging">
    <w:name w:val="foot_hanging"/>
    <w:basedOn w:val="af5"/>
    <w:rsid w:val="001B4F6E"/>
    <w:pPr>
      <w:ind w:left="426" w:hanging="426"/>
    </w:pPr>
    <w:rPr>
      <w:szCs w:val="18"/>
    </w:rPr>
  </w:style>
  <w:style w:type="paragraph" w:customStyle="1" w:styleId="-HTML2">
    <w:name w:val="Προ-διαμορφωμένο HTML2"/>
    <w:basedOn w:val="a"/>
    <w:rsid w:val="001B4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1B4F6E"/>
    <w:pPr>
      <w:suppressAutoHyphens/>
      <w:spacing w:after="0"/>
    </w:pPr>
    <w:rPr>
      <w:rFonts w:ascii="Arial" w:eastAsia="Arial" w:hAnsi="Arial" w:cs="Arial"/>
      <w:color w:val="000000"/>
      <w:lang w:eastAsia="ar-SA"/>
    </w:rPr>
  </w:style>
  <w:style w:type="paragraph" w:customStyle="1" w:styleId="310">
    <w:name w:val="Σώμα κείμενου με εσοχή 31"/>
    <w:basedOn w:val="a"/>
    <w:rsid w:val="001B4F6E"/>
    <w:pPr>
      <w:suppressAutoHyphens w:val="0"/>
      <w:spacing w:line="312" w:lineRule="auto"/>
      <w:ind w:left="283"/>
    </w:pPr>
    <w:rPr>
      <w:rFonts w:cs="Times New Roman"/>
      <w:sz w:val="16"/>
      <w:szCs w:val="16"/>
    </w:rPr>
  </w:style>
  <w:style w:type="paragraph" w:customStyle="1" w:styleId="19">
    <w:name w:val="Χωρίς διάστιχο1"/>
    <w:rsid w:val="001B4F6E"/>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1B4F6E"/>
    <w:pPr>
      <w:suppressLineNumbers/>
    </w:pPr>
  </w:style>
  <w:style w:type="paragraph" w:customStyle="1" w:styleId="afa">
    <w:name w:val="Επικεφαλίδα πίνακα"/>
    <w:basedOn w:val="af9"/>
    <w:rsid w:val="001B4F6E"/>
    <w:pPr>
      <w:jc w:val="center"/>
    </w:pPr>
    <w:rPr>
      <w:b/>
      <w:bCs/>
    </w:rPr>
  </w:style>
  <w:style w:type="paragraph" w:customStyle="1" w:styleId="footers">
    <w:name w:val="footers"/>
    <w:basedOn w:val="foothanging"/>
    <w:rsid w:val="001B4F6E"/>
  </w:style>
  <w:style w:type="paragraph" w:customStyle="1" w:styleId="Standard">
    <w:name w:val="Standard"/>
    <w:rsid w:val="001B4F6E"/>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1B4F6E"/>
    <w:pPr>
      <w:spacing w:after="120"/>
    </w:pPr>
  </w:style>
  <w:style w:type="paragraph" w:customStyle="1" w:styleId="Footnote">
    <w:name w:val="Footnote"/>
    <w:basedOn w:val="Standard"/>
    <w:rsid w:val="001B4F6E"/>
    <w:pPr>
      <w:suppressLineNumbers/>
      <w:ind w:left="283" w:hanging="283"/>
    </w:pPr>
    <w:rPr>
      <w:sz w:val="20"/>
      <w:szCs w:val="20"/>
    </w:rPr>
  </w:style>
  <w:style w:type="paragraph" w:customStyle="1" w:styleId="311">
    <w:name w:val="Σώμα κείμενου 31"/>
    <w:basedOn w:val="a"/>
    <w:rsid w:val="001B4F6E"/>
    <w:rPr>
      <w:sz w:val="16"/>
      <w:szCs w:val="16"/>
    </w:rPr>
  </w:style>
  <w:style w:type="paragraph" w:customStyle="1" w:styleId="fooot">
    <w:name w:val="fooot"/>
    <w:basedOn w:val="footers"/>
    <w:rsid w:val="001B4F6E"/>
  </w:style>
  <w:style w:type="paragraph" w:customStyle="1" w:styleId="1a">
    <w:name w:val="Κείμενο πλαισίου1"/>
    <w:basedOn w:val="a"/>
    <w:rsid w:val="001B4F6E"/>
    <w:pPr>
      <w:spacing w:after="0"/>
    </w:pPr>
    <w:rPr>
      <w:rFonts w:ascii="Tahoma" w:hAnsi="Tahoma" w:cs="Tahoma"/>
      <w:sz w:val="16"/>
      <w:szCs w:val="16"/>
    </w:rPr>
  </w:style>
  <w:style w:type="paragraph" w:customStyle="1" w:styleId="1b">
    <w:name w:val="Κείμενο σχολίου1"/>
    <w:basedOn w:val="a"/>
    <w:rsid w:val="001B4F6E"/>
    <w:rPr>
      <w:sz w:val="20"/>
      <w:szCs w:val="20"/>
    </w:rPr>
  </w:style>
  <w:style w:type="paragraph" w:customStyle="1" w:styleId="1c">
    <w:name w:val="Θέμα σχολίου1"/>
    <w:basedOn w:val="1b"/>
    <w:next w:val="1b"/>
    <w:rsid w:val="001B4F6E"/>
    <w:rPr>
      <w:b/>
      <w:bCs/>
    </w:rPr>
  </w:style>
  <w:style w:type="paragraph" w:customStyle="1" w:styleId="-HTML1">
    <w:name w:val="Προ-διαμορφωμένο HTML1"/>
    <w:basedOn w:val="a"/>
    <w:rsid w:val="001B4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1B4F6E"/>
    <w:pPr>
      <w:suppressAutoHyphens/>
      <w:spacing w:after="0" w:line="240" w:lineRule="auto"/>
    </w:pPr>
    <w:rPr>
      <w:rFonts w:ascii="Calibri" w:eastAsia="Times New Roman" w:hAnsi="Calibri" w:cs="Calibri"/>
      <w:szCs w:val="24"/>
      <w:lang w:val="en-GB" w:eastAsia="ar-SA"/>
    </w:rPr>
  </w:style>
  <w:style w:type="paragraph" w:customStyle="1" w:styleId="210">
    <w:name w:val="Λίστα με κουκκίδες 21"/>
    <w:basedOn w:val="a"/>
    <w:rsid w:val="001B4F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2"/>
    <w:rsid w:val="001B4F6E"/>
    <w:pPr>
      <w:tabs>
        <w:tab w:val="right" w:leader="dot" w:pos="7091"/>
      </w:tabs>
      <w:ind w:left="2547"/>
    </w:pPr>
  </w:style>
  <w:style w:type="paragraph" w:customStyle="1" w:styleId="afb">
    <w:name w:val="Οριζόντια γραμμή"/>
    <w:basedOn w:val="a"/>
    <w:next w:val="af0"/>
    <w:rsid w:val="001B4F6E"/>
    <w:pPr>
      <w:suppressLineNumbers/>
      <w:spacing w:after="283"/>
    </w:pPr>
    <w:rPr>
      <w:sz w:val="12"/>
      <w:szCs w:val="12"/>
    </w:rPr>
  </w:style>
  <w:style w:type="paragraph" w:customStyle="1" w:styleId="211">
    <w:name w:val="Σώμα κείμενου 21"/>
    <w:basedOn w:val="a"/>
    <w:rsid w:val="001B4F6E"/>
    <w:pPr>
      <w:overflowPunct w:val="0"/>
      <w:autoSpaceDE w:val="0"/>
      <w:spacing w:after="0"/>
      <w:textAlignment w:val="baseline"/>
    </w:pPr>
    <w:rPr>
      <w:rFonts w:ascii="Arial" w:hAnsi="Arial" w:cs="Arial"/>
      <w:szCs w:val="20"/>
      <w:lang w:val="el-GR"/>
    </w:rPr>
  </w:style>
  <w:style w:type="paragraph" w:customStyle="1" w:styleId="para-1">
    <w:name w:val="para-1"/>
    <w:basedOn w:val="a"/>
    <w:rsid w:val="001B4F6E"/>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1B4F6E"/>
    <w:pPr>
      <w:tabs>
        <w:tab w:val="right" w:leader="dot" w:pos="7091"/>
      </w:tabs>
      <w:ind w:left="2547"/>
    </w:pPr>
  </w:style>
  <w:style w:type="paragraph" w:styleId="afc">
    <w:name w:val="Balloon Text"/>
    <w:basedOn w:val="a"/>
    <w:link w:val="Char11"/>
    <w:uiPriority w:val="99"/>
    <w:semiHidden/>
    <w:unhideWhenUsed/>
    <w:rsid w:val="001B4F6E"/>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1B4F6E"/>
    <w:rPr>
      <w:rFonts w:ascii="Segoe UI" w:eastAsia="Times New Roman" w:hAnsi="Segoe UI" w:cs="Times New Roman"/>
      <w:sz w:val="18"/>
      <w:szCs w:val="18"/>
      <w:lang w:val="en-GB" w:eastAsia="ar-SA"/>
    </w:rPr>
  </w:style>
  <w:style w:type="character" w:styleId="afd">
    <w:name w:val="annotation reference"/>
    <w:uiPriority w:val="99"/>
    <w:unhideWhenUsed/>
    <w:rsid w:val="001B4F6E"/>
    <w:rPr>
      <w:sz w:val="16"/>
      <w:szCs w:val="16"/>
    </w:rPr>
  </w:style>
  <w:style w:type="paragraph" w:styleId="afe">
    <w:name w:val="annotation text"/>
    <w:basedOn w:val="a"/>
    <w:link w:val="Char12"/>
    <w:uiPriority w:val="99"/>
    <w:unhideWhenUsed/>
    <w:rsid w:val="001B4F6E"/>
    <w:rPr>
      <w:rFonts w:cs="Times New Roman"/>
      <w:sz w:val="20"/>
      <w:szCs w:val="20"/>
    </w:rPr>
  </w:style>
  <w:style w:type="character" w:customStyle="1" w:styleId="Char12">
    <w:name w:val="Κείμενο σχολίου Char1"/>
    <w:basedOn w:val="a0"/>
    <w:link w:val="afe"/>
    <w:uiPriority w:val="99"/>
    <w:rsid w:val="001B4F6E"/>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1B4F6E"/>
    <w:rPr>
      <w:b/>
      <w:bCs/>
    </w:rPr>
  </w:style>
  <w:style w:type="character" w:customStyle="1" w:styleId="Char13">
    <w:name w:val="Θέμα σχολίου Char1"/>
    <w:basedOn w:val="Char12"/>
    <w:link w:val="aff"/>
    <w:uiPriority w:val="99"/>
    <w:semiHidden/>
    <w:rsid w:val="001B4F6E"/>
    <w:rPr>
      <w:b/>
      <w:bCs/>
    </w:rPr>
  </w:style>
  <w:style w:type="paragraph" w:styleId="aff0">
    <w:name w:val="Revision"/>
    <w:hidden/>
    <w:uiPriority w:val="99"/>
    <w:semiHidden/>
    <w:rsid w:val="001B4F6E"/>
    <w:pPr>
      <w:spacing w:after="0" w:line="240" w:lineRule="auto"/>
    </w:pPr>
    <w:rPr>
      <w:rFonts w:ascii="Calibri" w:eastAsia="Times New Roman" w:hAnsi="Calibri" w:cs="Calibri"/>
      <w:szCs w:val="24"/>
      <w:lang w:val="en-GB" w:eastAsia="ar-SA"/>
    </w:rPr>
  </w:style>
  <w:style w:type="paragraph" w:styleId="aff1">
    <w:name w:val="List Paragraph"/>
    <w:basedOn w:val="a"/>
    <w:uiPriority w:val="34"/>
    <w:qFormat/>
    <w:rsid w:val="001B4F6E"/>
    <w:pPr>
      <w:suppressAutoHyphens w:val="0"/>
      <w:spacing w:after="0"/>
      <w:ind w:left="720"/>
      <w:contextualSpacing/>
      <w:jc w:val="left"/>
    </w:pPr>
    <w:rPr>
      <w:rFonts w:ascii="CG Times" w:hAnsi="CG Times" w:cs="Times New Roman"/>
      <w:sz w:val="20"/>
      <w:szCs w:val="20"/>
      <w:lang w:val="en-US" w:eastAsia="el-GR"/>
    </w:rPr>
  </w:style>
  <w:style w:type="character" w:customStyle="1" w:styleId="aff2">
    <w:name w:val="Ανεπίλυτη αναφορά"/>
    <w:uiPriority w:val="99"/>
    <w:semiHidden/>
    <w:unhideWhenUsed/>
    <w:rsid w:val="001B4F6E"/>
    <w:rPr>
      <w:color w:val="605E5C"/>
      <w:shd w:val="clear" w:color="auto" w:fill="E1DFDD"/>
    </w:rPr>
  </w:style>
  <w:style w:type="character" w:customStyle="1" w:styleId="2a">
    <w:name w:val="Σώμα κειμένου (2)_"/>
    <w:basedOn w:val="a0"/>
    <w:link w:val="2b"/>
    <w:rsid w:val="001B4F6E"/>
    <w:rPr>
      <w:rFonts w:ascii="Calibri" w:eastAsia="Calibri" w:hAnsi="Calibri" w:cs="Calibri"/>
      <w:sz w:val="23"/>
      <w:szCs w:val="23"/>
      <w:shd w:val="clear" w:color="auto" w:fill="FFFFFF"/>
    </w:rPr>
  </w:style>
  <w:style w:type="paragraph" w:customStyle="1" w:styleId="2b">
    <w:name w:val="Σώμα κειμένου (2)"/>
    <w:basedOn w:val="a"/>
    <w:link w:val="2a"/>
    <w:rsid w:val="001B4F6E"/>
    <w:pPr>
      <w:shd w:val="clear" w:color="auto" w:fill="FFFFFF"/>
      <w:suppressAutoHyphens w:val="0"/>
      <w:spacing w:after="0" w:line="293" w:lineRule="exact"/>
      <w:jc w:val="center"/>
    </w:pPr>
    <w:rPr>
      <w:rFonts w:eastAsia="Calibri"/>
      <w:sz w:val="23"/>
      <w:szCs w:val="23"/>
      <w:lang w:val="el-GR" w:eastAsia="en-US"/>
    </w:rPr>
  </w:style>
  <w:style w:type="character" w:customStyle="1" w:styleId="45">
    <w:name w:val="Σώμα κειμένου (4)_"/>
    <w:basedOn w:val="a0"/>
    <w:link w:val="46"/>
    <w:rsid w:val="001B4F6E"/>
    <w:rPr>
      <w:rFonts w:ascii="Calibri" w:eastAsia="Calibri" w:hAnsi="Calibri" w:cs="Calibri"/>
      <w:sz w:val="23"/>
      <w:szCs w:val="23"/>
      <w:shd w:val="clear" w:color="auto" w:fill="FFFFFF"/>
    </w:rPr>
  </w:style>
  <w:style w:type="paragraph" w:customStyle="1" w:styleId="46">
    <w:name w:val="Σώμα κειμένου (4)"/>
    <w:basedOn w:val="a"/>
    <w:link w:val="45"/>
    <w:rsid w:val="001B4F6E"/>
    <w:pPr>
      <w:shd w:val="clear" w:color="auto" w:fill="FFFFFF"/>
      <w:suppressAutoHyphens w:val="0"/>
      <w:spacing w:after="0" w:line="293" w:lineRule="exact"/>
      <w:jc w:val="left"/>
    </w:pPr>
    <w:rPr>
      <w:rFonts w:eastAsia="Calibri"/>
      <w:sz w:val="23"/>
      <w:szCs w:val="23"/>
      <w:lang w:val="el-GR" w:eastAsia="en-US"/>
    </w:rPr>
  </w:style>
  <w:style w:type="character" w:customStyle="1" w:styleId="aff3">
    <w:name w:val="Σώμα κειμένου_"/>
    <w:basedOn w:val="a0"/>
    <w:link w:val="49"/>
    <w:rsid w:val="001B4F6E"/>
    <w:rPr>
      <w:rFonts w:ascii="Calibri" w:eastAsia="Calibri" w:hAnsi="Calibri" w:cs="Calibri"/>
      <w:shd w:val="clear" w:color="auto" w:fill="FFFFFF"/>
    </w:rPr>
  </w:style>
  <w:style w:type="paragraph" w:customStyle="1" w:styleId="49">
    <w:name w:val="Σώμα κειμένου49"/>
    <w:basedOn w:val="a"/>
    <w:link w:val="aff3"/>
    <w:rsid w:val="001B4F6E"/>
    <w:pPr>
      <w:shd w:val="clear" w:color="auto" w:fill="FFFFFF"/>
      <w:suppressAutoHyphens w:val="0"/>
      <w:spacing w:after="0" w:line="240" w:lineRule="exact"/>
      <w:ind w:hanging="440"/>
      <w:jc w:val="center"/>
    </w:pPr>
    <w:rPr>
      <w:rFonts w:eastAsia="Calibri"/>
      <w:szCs w:val="22"/>
      <w:lang w:val="el-GR" w:eastAsia="en-US"/>
    </w:rPr>
  </w:style>
  <w:style w:type="character" w:customStyle="1" w:styleId="60">
    <w:name w:val="Σώμα κειμένου (6)_"/>
    <w:basedOn w:val="a0"/>
    <w:link w:val="61"/>
    <w:rsid w:val="001B4F6E"/>
    <w:rPr>
      <w:rFonts w:ascii="Calibri" w:eastAsia="Calibri" w:hAnsi="Calibri" w:cs="Calibri"/>
      <w:shd w:val="clear" w:color="auto" w:fill="FFFFFF"/>
    </w:rPr>
  </w:style>
  <w:style w:type="paragraph" w:customStyle="1" w:styleId="61">
    <w:name w:val="Σώμα κειμένου (6)"/>
    <w:basedOn w:val="a"/>
    <w:link w:val="60"/>
    <w:rsid w:val="001B4F6E"/>
    <w:pPr>
      <w:shd w:val="clear" w:color="auto" w:fill="FFFFFF"/>
      <w:suppressAutoHyphens w:val="0"/>
      <w:spacing w:after="60" w:line="0" w:lineRule="atLeast"/>
      <w:ind w:hanging="280"/>
      <w:jc w:val="left"/>
    </w:pPr>
    <w:rPr>
      <w:rFonts w:eastAsia="Calibri"/>
      <w:szCs w:val="22"/>
      <w:lang w:val="el-GR" w:eastAsia="en-US"/>
    </w:rPr>
  </w:style>
  <w:style w:type="character" w:customStyle="1" w:styleId="62">
    <w:name w:val="Σώμα κειμένου (6) + Χωρίς πλάγια γραφή"/>
    <w:basedOn w:val="60"/>
    <w:rsid w:val="001B4F6E"/>
    <w:rPr>
      <w:i/>
      <w:iCs/>
    </w:rPr>
  </w:style>
  <w:style w:type="character" w:customStyle="1" w:styleId="130">
    <w:name w:val="Σώμα κειμένου (13)_"/>
    <w:link w:val="131"/>
    <w:rsid w:val="001B4F6E"/>
    <w:rPr>
      <w:rFonts w:ascii="Arial" w:eastAsia="Arial" w:hAnsi="Arial" w:cs="Arial"/>
      <w:sz w:val="17"/>
      <w:szCs w:val="17"/>
      <w:shd w:val="clear" w:color="auto" w:fill="FFFFFF"/>
    </w:rPr>
  </w:style>
  <w:style w:type="paragraph" w:customStyle="1" w:styleId="131">
    <w:name w:val="Σώμα κειμένου (13)"/>
    <w:basedOn w:val="a"/>
    <w:link w:val="130"/>
    <w:rsid w:val="001B4F6E"/>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1B4F6E"/>
    <w:rPr>
      <w:rFonts w:ascii="Arial" w:eastAsia="Arial" w:hAnsi="Arial" w:cs="Arial"/>
      <w:b w:val="0"/>
      <w:bCs w:val="0"/>
      <w:i w:val="0"/>
      <w:iCs w:val="0"/>
      <w:smallCaps w:val="0"/>
      <w:strike w:val="0"/>
      <w:spacing w:val="0"/>
      <w:sz w:val="20"/>
      <w:szCs w:val="20"/>
    </w:rPr>
  </w:style>
  <w:style w:type="table" w:styleId="aff4">
    <w:name w:val="Table Grid"/>
    <w:basedOn w:val="a1"/>
    <w:uiPriority w:val="59"/>
    <w:rsid w:val="001B4F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2">
    <w:name w:val="WW-Χαρακτήρες υποσημείωσης"/>
    <w:rsid w:val="001B4F6E"/>
  </w:style>
  <w:style w:type="paragraph" w:styleId="Web">
    <w:name w:val="Normal (Web)"/>
    <w:basedOn w:val="a"/>
    <w:uiPriority w:val="99"/>
    <w:unhideWhenUsed/>
    <w:rsid w:val="001B4F6E"/>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2c">
    <w:name w:val="Επικεφαλίδα #2_"/>
    <w:basedOn w:val="a0"/>
    <w:link w:val="2d"/>
    <w:rsid w:val="001B4F6E"/>
    <w:rPr>
      <w:rFonts w:ascii="Calibri" w:eastAsia="Calibri" w:hAnsi="Calibri" w:cs="Calibri"/>
      <w:sz w:val="21"/>
      <w:szCs w:val="21"/>
      <w:shd w:val="clear" w:color="auto" w:fill="FFFFFF"/>
    </w:rPr>
  </w:style>
  <w:style w:type="paragraph" w:customStyle="1" w:styleId="2d">
    <w:name w:val="Επικεφαλίδα #2"/>
    <w:basedOn w:val="a"/>
    <w:link w:val="2c"/>
    <w:rsid w:val="001B4F6E"/>
    <w:pPr>
      <w:shd w:val="clear" w:color="auto" w:fill="FFFFFF"/>
      <w:suppressAutoHyphens w:val="0"/>
      <w:spacing w:before="540" w:after="0" w:line="269" w:lineRule="exact"/>
      <w:ind w:hanging="280"/>
      <w:outlineLvl w:val="1"/>
    </w:pPr>
    <w:rPr>
      <w:rFonts w:eastAsia="Calibri"/>
      <w:sz w:val="21"/>
      <w:szCs w:val="21"/>
      <w:lang w:val="el-GR" w:eastAsia="en-US"/>
    </w:rPr>
  </w:style>
  <w:style w:type="character" w:customStyle="1" w:styleId="230">
    <w:name w:val="Επικεφαλίδα #2 + Διάστιχο 3 στ."/>
    <w:basedOn w:val="2c"/>
    <w:rsid w:val="001B4F6E"/>
    <w:rPr>
      <w:rFonts w:ascii="Arial" w:eastAsia="Arial" w:hAnsi="Arial" w:cs="Arial"/>
      <w:spacing w:val="60"/>
      <w:sz w:val="23"/>
      <w:szCs w:val="23"/>
    </w:rPr>
  </w:style>
  <w:style w:type="character" w:customStyle="1" w:styleId="1e">
    <w:name w:val="Επικεφαλίδα #1_"/>
    <w:basedOn w:val="a0"/>
    <w:link w:val="1f"/>
    <w:rsid w:val="001B4F6E"/>
    <w:rPr>
      <w:rFonts w:ascii="Arial" w:eastAsia="Arial" w:hAnsi="Arial" w:cs="Arial"/>
      <w:spacing w:val="10"/>
      <w:sz w:val="29"/>
      <w:szCs w:val="29"/>
      <w:shd w:val="clear" w:color="auto" w:fill="FFFFFF"/>
    </w:rPr>
  </w:style>
  <w:style w:type="paragraph" w:customStyle="1" w:styleId="1f">
    <w:name w:val="Επικεφαλίδα #1"/>
    <w:basedOn w:val="a"/>
    <w:link w:val="1e"/>
    <w:rsid w:val="001B4F6E"/>
    <w:pPr>
      <w:shd w:val="clear" w:color="auto" w:fill="FFFFFF"/>
      <w:suppressAutoHyphens w:val="0"/>
      <w:spacing w:after="60" w:line="0" w:lineRule="atLeast"/>
      <w:ind w:hanging="720"/>
      <w:outlineLvl w:val="0"/>
    </w:pPr>
    <w:rPr>
      <w:rFonts w:ascii="Arial" w:eastAsia="Arial" w:hAnsi="Arial" w:cs="Arial"/>
      <w:spacing w:val="10"/>
      <w:sz w:val="29"/>
      <w:szCs w:val="29"/>
      <w:lang w:val="el-GR" w:eastAsia="en-US"/>
    </w:rPr>
  </w:style>
  <w:style w:type="character" w:customStyle="1" w:styleId="1f0">
    <w:name w:val="Σώμα κειμένου + Διάστιχο 1 στ."/>
    <w:basedOn w:val="aff3"/>
    <w:rsid w:val="001B4F6E"/>
    <w:rPr>
      <w:rFonts w:ascii="Arial" w:eastAsia="Arial" w:hAnsi="Arial" w:cs="Arial"/>
      <w:spacing w:val="30"/>
      <w:sz w:val="21"/>
      <w:szCs w:val="21"/>
    </w:rPr>
  </w:style>
  <w:style w:type="paragraph" w:customStyle="1" w:styleId="35">
    <w:name w:val="Σώμα κειμένου3"/>
    <w:basedOn w:val="a"/>
    <w:rsid w:val="001B4F6E"/>
    <w:pPr>
      <w:shd w:val="clear" w:color="auto" w:fill="FFFFFF"/>
      <w:suppressAutoHyphens w:val="0"/>
      <w:spacing w:before="240" w:after="540" w:line="0" w:lineRule="atLeast"/>
      <w:ind w:hanging="740"/>
      <w:jc w:val="left"/>
    </w:pPr>
    <w:rPr>
      <w:rFonts w:ascii="Arial" w:eastAsia="Arial" w:hAnsi="Arial" w:cs="Arial"/>
      <w:sz w:val="21"/>
      <w:szCs w:val="21"/>
      <w:lang w:val="el-GR" w:eastAsia="en-US"/>
    </w:rPr>
  </w:style>
  <w:style w:type="character" w:customStyle="1" w:styleId="290">
    <w:name w:val="Σώμα κειμένου (2) + 9 στ.;Μικρά κεφαλαία;Διάστιχο 0 στ."/>
    <w:basedOn w:val="2a"/>
    <w:rsid w:val="001B4F6E"/>
    <w:rPr>
      <w:rFonts w:ascii="Arial" w:eastAsia="Arial" w:hAnsi="Arial" w:cs="Arial"/>
      <w:b w:val="0"/>
      <w:bCs w:val="0"/>
      <w:i w:val="0"/>
      <w:iCs w:val="0"/>
      <w:smallCaps/>
      <w:strike w:val="0"/>
      <w:spacing w:val="10"/>
      <w:sz w:val="18"/>
      <w:szCs w:val="18"/>
      <w:lang w:val="en-US"/>
    </w:rPr>
  </w:style>
  <w:style w:type="character" w:customStyle="1" w:styleId="2105">
    <w:name w:val="Σώμα κειμένου (2) + 10;5 στ."/>
    <w:basedOn w:val="2a"/>
    <w:rsid w:val="001B4F6E"/>
    <w:rPr>
      <w:rFonts w:ascii="Arial" w:eastAsia="Arial" w:hAnsi="Arial" w:cs="Arial"/>
      <w:b w:val="0"/>
      <w:bCs w:val="0"/>
      <w:i w:val="0"/>
      <w:iCs w:val="0"/>
      <w:smallCaps w:val="0"/>
      <w:strike w:val="0"/>
      <w:spacing w:val="0"/>
      <w:sz w:val="21"/>
      <w:szCs w:val="21"/>
    </w:rPr>
  </w:style>
  <w:style w:type="character" w:customStyle="1" w:styleId="TimesNewRoman11">
    <w:name w:val="Σώμα κειμένου + Times New Roman;11 στ."/>
    <w:basedOn w:val="aff3"/>
    <w:rsid w:val="001B4F6E"/>
    <w:rPr>
      <w:rFonts w:ascii="Times New Roman" w:eastAsia="Times New Roman" w:hAnsi="Times New Roman" w:cs="Times New Roman"/>
      <w:b w:val="0"/>
      <w:bCs w:val="0"/>
      <w:i w:val="0"/>
      <w:iCs w:val="0"/>
      <w:smallCaps w:val="0"/>
      <w:strike w:val="0"/>
      <w:spacing w:val="0"/>
      <w:sz w:val="22"/>
      <w:szCs w:val="22"/>
      <w:lang w:val="en-US"/>
    </w:rPr>
  </w:style>
  <w:style w:type="character" w:customStyle="1" w:styleId="2e">
    <w:name w:val="Σώμα κειμένου2"/>
    <w:basedOn w:val="aff3"/>
    <w:rsid w:val="001B4F6E"/>
    <w:rPr>
      <w:rFonts w:ascii="Arial" w:eastAsia="Arial" w:hAnsi="Arial" w:cs="Arial"/>
      <w:b w:val="0"/>
      <w:bCs w:val="0"/>
      <w:i w:val="0"/>
      <w:iCs w:val="0"/>
      <w:smallCaps w:val="0"/>
      <w:strike w:val="0"/>
      <w:spacing w:val="0"/>
      <w:sz w:val="21"/>
      <w:szCs w:val="21"/>
      <w:u w:val="single"/>
    </w:rPr>
  </w:style>
  <w:style w:type="character" w:customStyle="1" w:styleId="180">
    <w:name w:val="Σώμα κειμένου (18)_"/>
    <w:link w:val="181"/>
    <w:rsid w:val="001B4F6E"/>
    <w:rPr>
      <w:rFonts w:ascii="Segoe UI" w:eastAsia="Segoe UI" w:hAnsi="Segoe UI" w:cs="Segoe UI"/>
      <w:shd w:val="clear" w:color="auto" w:fill="FFFFFF"/>
    </w:rPr>
  </w:style>
  <w:style w:type="paragraph" w:customStyle="1" w:styleId="181">
    <w:name w:val="Σώμα κειμένου (18)"/>
    <w:basedOn w:val="a"/>
    <w:link w:val="180"/>
    <w:rsid w:val="001B4F6E"/>
    <w:pPr>
      <w:shd w:val="clear" w:color="auto" w:fill="FFFFFF"/>
      <w:suppressAutoHyphens w:val="0"/>
      <w:spacing w:after="0" w:line="266" w:lineRule="exact"/>
      <w:ind w:hanging="360"/>
      <w:jc w:val="left"/>
    </w:pPr>
    <w:rPr>
      <w:rFonts w:ascii="Segoe UI" w:eastAsia="Segoe UI" w:hAnsi="Segoe UI" w:cs="Segoe UI"/>
      <w:szCs w:val="22"/>
      <w:lang w:val="el-GR" w:eastAsia="en-US"/>
    </w:rPr>
  </w:style>
  <w:style w:type="character" w:customStyle="1" w:styleId="160">
    <w:name w:val="Σώμα κειμένου (16)_"/>
    <w:link w:val="161"/>
    <w:rsid w:val="001B4F6E"/>
    <w:rPr>
      <w:rFonts w:ascii="Arial" w:eastAsia="Arial" w:hAnsi="Arial" w:cs="Arial"/>
      <w:sz w:val="13"/>
      <w:szCs w:val="13"/>
      <w:shd w:val="clear" w:color="auto" w:fill="FFFFFF"/>
    </w:rPr>
  </w:style>
  <w:style w:type="character" w:customStyle="1" w:styleId="280">
    <w:name w:val="Σώμα κειμένου (28)_"/>
    <w:link w:val="281"/>
    <w:rsid w:val="001B4F6E"/>
    <w:rPr>
      <w:rFonts w:ascii="Arial" w:eastAsia="Arial" w:hAnsi="Arial" w:cs="Arial"/>
      <w:w w:val="80"/>
      <w:sz w:val="15"/>
      <w:szCs w:val="15"/>
      <w:shd w:val="clear" w:color="auto" w:fill="FFFFFF"/>
    </w:rPr>
  </w:style>
  <w:style w:type="paragraph" w:customStyle="1" w:styleId="161">
    <w:name w:val="Σώμα κειμένου (16)"/>
    <w:basedOn w:val="a"/>
    <w:link w:val="160"/>
    <w:rsid w:val="001B4F6E"/>
    <w:pPr>
      <w:shd w:val="clear" w:color="auto" w:fill="FFFFFF"/>
      <w:suppressAutoHyphens w:val="0"/>
      <w:spacing w:after="0" w:line="0" w:lineRule="atLeast"/>
      <w:ind w:hanging="360"/>
      <w:jc w:val="left"/>
    </w:pPr>
    <w:rPr>
      <w:rFonts w:ascii="Arial" w:eastAsia="Arial" w:hAnsi="Arial" w:cs="Arial"/>
      <w:sz w:val="13"/>
      <w:szCs w:val="13"/>
      <w:lang w:val="el-GR" w:eastAsia="en-US"/>
    </w:rPr>
  </w:style>
  <w:style w:type="paragraph" w:customStyle="1" w:styleId="281">
    <w:name w:val="Σώμα κειμένου (28)"/>
    <w:basedOn w:val="a"/>
    <w:link w:val="280"/>
    <w:rsid w:val="001B4F6E"/>
    <w:pPr>
      <w:shd w:val="clear" w:color="auto" w:fill="FFFFFF"/>
      <w:suppressAutoHyphens w:val="0"/>
      <w:spacing w:after="0" w:line="0" w:lineRule="atLeast"/>
      <w:jc w:val="left"/>
    </w:pPr>
    <w:rPr>
      <w:rFonts w:ascii="Arial" w:eastAsia="Arial" w:hAnsi="Arial" w:cs="Arial"/>
      <w:w w:val="80"/>
      <w:sz w:val="15"/>
      <w:szCs w:val="15"/>
      <w:lang w:val="el-GR"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63</Pages>
  <Words>23125</Words>
  <Characters>124881</Characters>
  <Application>Microsoft Office Word</Application>
  <DocSecurity>0</DocSecurity>
  <Lines>1040</Lines>
  <Paragraphs>295</Paragraphs>
  <ScaleCrop>false</ScaleCrop>
  <Company>Hewlett-Packard Company</Company>
  <LinksUpToDate>false</LinksUpToDate>
  <CharactersWithSpaces>147711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MARILENA SFIRAKI</dc:creator>
  <cp:lastModifiedBy>MARILENA SFIRAKI</cp:lastModifiedBy>
  <cp:revision>1</cp:revision>
  <dcterms:created xsi:type="dcterms:W3CDTF">2021-12-23T10:26:00Z</dcterms:created>
  <dcterms:modified xsi:type="dcterms:W3CDTF">2021-12-23T10:29:00Z</dcterms:modified>
</cp:coreProperties>
</file>