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6E30" w:rsidRPr="001D6E30" w:rsidRDefault="001D6E30" w:rsidP="001D6E3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0" w:name="_Toc57806929"/>
      <w:bookmarkStart w:id="1" w:name="_Toc103263033"/>
      <w:r w:rsidRPr="001D6E30">
        <w:rPr>
          <w:rFonts w:ascii="Arial" w:eastAsia="Times New Roman" w:hAnsi="Arial" w:cs="Arial"/>
          <w:b/>
          <w:color w:val="002060"/>
          <w:sz w:val="24"/>
          <w:lang w:eastAsia="ar-SA"/>
        </w:rPr>
        <w:t>ΠΑΡΑΡΤΗΜΑ Ι – Αναλυτική Περιγραφή Φυσικού και Οικονομικού Αντικειμένου της Σύμβασης</w:t>
      </w:r>
      <w:bookmarkEnd w:id="0"/>
      <w:bookmarkEnd w:id="1"/>
    </w:p>
    <w:p w:rsidR="001D6E30" w:rsidRPr="001D6E30" w:rsidRDefault="001D6E30" w:rsidP="001D6E30">
      <w:pPr>
        <w:suppressAutoHyphens/>
        <w:spacing w:before="57" w:after="57" w:line="240" w:lineRule="auto"/>
        <w:jc w:val="both"/>
        <w:rPr>
          <w:rFonts w:ascii="Arial" w:eastAsia="Times New Roman" w:hAnsi="Arial" w:cs="Arial"/>
          <w:b/>
          <w:color w:val="002060"/>
          <w:lang w:eastAsia="ar-SA"/>
        </w:rPr>
      </w:pPr>
    </w:p>
    <w:p w:rsidR="001D6E30" w:rsidRPr="001D6E30" w:rsidRDefault="001D6E30" w:rsidP="001D6E30">
      <w:pPr>
        <w:autoSpaceDE w:val="0"/>
        <w:spacing w:before="57" w:after="57" w:line="240" w:lineRule="auto"/>
        <w:jc w:val="both"/>
        <w:rPr>
          <w:rFonts w:ascii="Calibri" w:eastAsia="Times New Roman" w:hAnsi="Calibri" w:cs="Calibri"/>
          <w:szCs w:val="24"/>
          <w:lang w:eastAsia="ar-SA"/>
        </w:rPr>
      </w:pPr>
      <w:r w:rsidRPr="001D6E30">
        <w:rPr>
          <w:rFonts w:ascii="Calibri" w:eastAsia="SimSun" w:hAnsi="Calibri" w:cs="Calibri"/>
          <w:lang w:eastAsia="ar-SA"/>
        </w:rPr>
        <w:t xml:space="preserve">ΠΕΡΙΒΑΛΛΟΝ ΤΗΣ ΣΥΜΒΑΣΗΣ </w:t>
      </w:r>
    </w:p>
    <w:p w:rsidR="001D6E30" w:rsidRPr="001D6E30" w:rsidRDefault="001D6E30" w:rsidP="001D6E30">
      <w:pPr>
        <w:autoSpaceDE w:val="0"/>
        <w:spacing w:after="60" w:line="240" w:lineRule="auto"/>
        <w:jc w:val="both"/>
        <w:rPr>
          <w:rFonts w:ascii="Calibri" w:eastAsia="SimSun" w:hAnsi="Calibri" w:cs="Calibri"/>
          <w:lang w:eastAsia="ar-SA"/>
        </w:rPr>
      </w:pPr>
      <w:r w:rsidRPr="001D6E30">
        <w:rPr>
          <w:rFonts w:ascii="Calibri" w:eastAsia="Times New Roman" w:hAnsi="Calibri" w:cs="Calibri"/>
          <w:szCs w:val="24"/>
          <w:lang w:eastAsia="ar-SA"/>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1D6E30" w:rsidRPr="001D6E30" w:rsidRDefault="001D6E30" w:rsidP="001D6E30">
      <w:pPr>
        <w:autoSpaceDE w:val="0"/>
        <w:spacing w:after="60" w:line="240" w:lineRule="auto"/>
        <w:jc w:val="both"/>
        <w:rPr>
          <w:rFonts w:ascii="Calibri" w:eastAsia="SimSun" w:hAnsi="Calibri" w:cs="Calibri"/>
          <w:lang w:eastAsia="ar-SA"/>
        </w:rPr>
      </w:pPr>
      <w:r w:rsidRPr="001D6E30">
        <w:rPr>
          <w:rFonts w:ascii="Calibri" w:eastAsia="SimSun" w:hAnsi="Calibri" w:cs="Calibri"/>
          <w:lang w:eastAsia="ar-SA"/>
        </w:rPr>
        <w:t>Οργανωτική δομή της Α.Α.</w:t>
      </w:r>
    </w:p>
    <w:p w:rsidR="001D6E30" w:rsidRPr="001D6E30" w:rsidRDefault="001D6E30" w:rsidP="001D6E30">
      <w:pPr>
        <w:autoSpaceDE w:val="0"/>
        <w:spacing w:after="6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Με βάση το αρ. 18 παρ. Β  περ ΣΤ΄ του ν. 4213/2013 (ΦΕΚ Α΄261) το Γενικό Νοσοκομείο Λασιθίου αποτελεί ενιαίο και αυτοτελές Ν.Π.Δ.Δ. αποτελούμενο από τα κάτωθι αυτοτελή νοσοκομεία του ΕΣΥ:</w:t>
      </w:r>
    </w:p>
    <w:p w:rsidR="001D6E30" w:rsidRPr="001D6E30" w:rsidRDefault="001D6E30" w:rsidP="001D6E30">
      <w:pPr>
        <w:autoSpaceDE w:val="0"/>
        <w:spacing w:after="6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Γ.Ν. Αγίου Νικολάου</w:t>
      </w:r>
    </w:p>
    <w:p w:rsidR="001D6E30" w:rsidRPr="001D6E30" w:rsidRDefault="001D6E30" w:rsidP="001D6E30">
      <w:pPr>
        <w:autoSpaceDE w:val="0"/>
        <w:spacing w:after="6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Γ.Ν. – Κ.Υ. Ιεράπετρας</w:t>
      </w:r>
    </w:p>
    <w:p w:rsidR="001D6E30" w:rsidRPr="001D6E30" w:rsidRDefault="001D6E30" w:rsidP="001D6E30">
      <w:pPr>
        <w:autoSpaceDE w:val="0"/>
        <w:spacing w:after="6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Γ.Ν. – Κ.Υ. Σητείας.</w:t>
      </w:r>
    </w:p>
    <w:p w:rsidR="001D6E30" w:rsidRPr="001D6E30" w:rsidRDefault="001D6E30" w:rsidP="001D6E30">
      <w:pPr>
        <w:autoSpaceDE w:val="0"/>
        <w:spacing w:after="6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Το εν λόγω Ν.Π.Δ.Δ. φέρει την επωνυμία «Γ.Ν. Λασιθίου» και έδρα του ορίζεται η μεγαλύτερη σε κλίνες νοσοκομειακή μονάδα.</w:t>
      </w:r>
    </w:p>
    <w:p w:rsidR="001D6E30" w:rsidRPr="001D6E30" w:rsidRDefault="001D6E30" w:rsidP="001D6E30">
      <w:pPr>
        <w:autoSpaceDE w:val="0"/>
        <w:spacing w:before="57" w:after="57"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1D6E30">
        <w:rPr>
          <w:rFonts w:ascii="Calibri" w:eastAsia="Times New Roman" w:hAnsi="Calibri" w:cs="Calibri"/>
          <w:szCs w:val="24"/>
          <w:lang w:eastAsia="ar-SA"/>
        </w:rPr>
        <w:softHyphen/>
        <w:t>μείο.</w:t>
      </w:r>
    </w:p>
    <w:p w:rsidR="001D6E30" w:rsidRPr="001D6E30" w:rsidRDefault="001D6E30" w:rsidP="001D6E30">
      <w:pPr>
        <w:autoSpaceDE w:val="0"/>
        <w:spacing w:before="57" w:after="57" w:line="240" w:lineRule="auto"/>
        <w:jc w:val="both"/>
        <w:rPr>
          <w:rFonts w:ascii="Calibri" w:eastAsia="Times New Roman" w:hAnsi="Calibri" w:cs="Calibri"/>
          <w:szCs w:val="24"/>
          <w:lang w:eastAsia="ar-SA"/>
        </w:rPr>
      </w:pPr>
    </w:p>
    <w:p w:rsidR="001D6E30" w:rsidRPr="001D6E30" w:rsidRDefault="001D6E30" w:rsidP="001D6E30">
      <w:pPr>
        <w:autoSpaceDE w:val="0"/>
        <w:spacing w:before="57" w:after="57" w:line="240" w:lineRule="auto"/>
        <w:jc w:val="both"/>
        <w:rPr>
          <w:rFonts w:ascii="Calibri" w:eastAsia="SimSun" w:hAnsi="Calibri" w:cs="Calibri"/>
          <w:lang w:eastAsia="ar-SA"/>
        </w:rPr>
        <w:sectPr w:rsidR="001D6E30" w:rsidRPr="001D6E30" w:rsidSect="00FB5FDE">
          <w:headerReference w:type="default" r:id="rId7"/>
          <w:footerReference w:type="default" r:id="rId8"/>
          <w:pgSz w:w="11906" w:h="16838"/>
          <w:pgMar w:top="1134" w:right="1134" w:bottom="1134" w:left="1134" w:header="720" w:footer="709" w:gutter="0"/>
          <w:cols w:space="720"/>
          <w:docGrid w:linePitch="600" w:charSpace="36864"/>
        </w:sectPr>
      </w:pPr>
    </w:p>
    <w:p w:rsidR="001D6E30" w:rsidRPr="001D6E30" w:rsidRDefault="001D6E30" w:rsidP="001D6E30">
      <w:pPr>
        <w:autoSpaceDE w:val="0"/>
        <w:spacing w:before="57" w:after="57" w:line="240" w:lineRule="auto"/>
        <w:jc w:val="both"/>
        <w:rPr>
          <w:rFonts w:ascii="Calibri" w:eastAsia="SimSun" w:hAnsi="Calibri" w:cs="Calibri"/>
          <w:lang w:eastAsia="ar-SA"/>
        </w:rPr>
      </w:pPr>
      <w:r w:rsidRPr="001D6E30">
        <w:rPr>
          <w:rFonts w:ascii="Calibri" w:eastAsia="SimSun" w:hAnsi="Calibri" w:cs="Calibri"/>
          <w:lang w:eastAsia="ar-SA"/>
        </w:rPr>
        <w:lastRenderedPageBreak/>
        <w:t>ΦΥΣΙΚΟ ΚΑΙ ΟΙΚΟΝΟΜΙΚΟ ΑΝΤΙΚΕΙΜΕΝΟ ΤΗΣ ΣΥΜΒΑΣΗΣ</w:t>
      </w:r>
    </w:p>
    <w:p w:rsidR="001D6E30" w:rsidRPr="001D6E30" w:rsidRDefault="001D6E30" w:rsidP="001D6E30">
      <w:pPr>
        <w:suppressAutoHyphens/>
        <w:spacing w:before="57" w:after="57" w:line="240" w:lineRule="auto"/>
        <w:jc w:val="both"/>
        <w:rPr>
          <w:rFonts w:ascii="Calibri" w:eastAsia="SimSun" w:hAnsi="Calibri" w:cs="Calibri"/>
          <w:i/>
          <w:iCs/>
          <w:color w:val="5B9BD5"/>
          <w:lang w:eastAsia="ar-SA"/>
        </w:rPr>
      </w:pPr>
    </w:p>
    <w:tbl>
      <w:tblPr>
        <w:tblW w:w="16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1045"/>
        <w:gridCol w:w="1949"/>
        <w:gridCol w:w="1204"/>
        <w:gridCol w:w="1001"/>
        <w:gridCol w:w="719"/>
        <w:gridCol w:w="1309"/>
        <w:gridCol w:w="805"/>
        <w:gridCol w:w="1342"/>
        <w:gridCol w:w="970"/>
        <w:gridCol w:w="1246"/>
        <w:gridCol w:w="1257"/>
        <w:gridCol w:w="1041"/>
        <w:gridCol w:w="1002"/>
        <w:gridCol w:w="1077"/>
      </w:tblGrid>
      <w:tr w:rsidR="001D6E30" w:rsidRPr="001D6E30" w:rsidTr="00CE12F3">
        <w:trPr>
          <w:trHeight w:val="113"/>
          <w:jc w:val="center"/>
        </w:trPr>
        <w:tc>
          <w:tcPr>
            <w:tcW w:w="578" w:type="dxa"/>
            <w:shd w:val="clear" w:color="auto" w:fill="auto"/>
            <w:noWrap/>
            <w:vAlign w:val="center"/>
            <w:hideMark/>
          </w:tcPr>
          <w:p w:rsidR="001D6E30" w:rsidRPr="001D6E30" w:rsidRDefault="001D6E30" w:rsidP="001D6E30">
            <w:pPr>
              <w:spacing w:after="0" w:line="240" w:lineRule="auto"/>
              <w:rPr>
                <w:rFonts w:ascii="Times New Roman" w:eastAsia="Times New Roman" w:hAnsi="Times New Roman" w:cs="Times New Roman"/>
                <w:sz w:val="18"/>
                <w:szCs w:val="18"/>
                <w:lang w:eastAsia="el-GR"/>
              </w:rPr>
            </w:pPr>
          </w:p>
        </w:tc>
        <w:tc>
          <w:tcPr>
            <w:tcW w:w="1045" w:type="dxa"/>
            <w:shd w:val="clear" w:color="auto" w:fill="auto"/>
            <w:noWrap/>
            <w:vAlign w:val="center"/>
            <w:hideMark/>
          </w:tcPr>
          <w:p w:rsidR="001D6E30" w:rsidRPr="001D6E30" w:rsidRDefault="001D6E30" w:rsidP="001D6E30">
            <w:pPr>
              <w:spacing w:after="0" w:line="240" w:lineRule="auto"/>
              <w:rPr>
                <w:rFonts w:ascii="Times New Roman" w:eastAsia="Times New Roman" w:hAnsi="Times New Roman" w:cs="Times New Roman"/>
                <w:sz w:val="18"/>
                <w:szCs w:val="18"/>
                <w:lang w:eastAsia="el-GR"/>
              </w:rPr>
            </w:pPr>
          </w:p>
        </w:tc>
        <w:tc>
          <w:tcPr>
            <w:tcW w:w="1949" w:type="dxa"/>
            <w:shd w:val="clear" w:color="auto" w:fill="auto"/>
            <w:vAlign w:val="center"/>
            <w:hideMark/>
          </w:tcPr>
          <w:p w:rsidR="001D6E30" w:rsidRPr="001D6E30" w:rsidRDefault="001D6E30" w:rsidP="001D6E30">
            <w:pPr>
              <w:spacing w:after="0" w:line="240" w:lineRule="auto"/>
              <w:rPr>
                <w:rFonts w:ascii="Times New Roman" w:eastAsia="Times New Roman" w:hAnsi="Times New Roman" w:cs="Times New Roman"/>
                <w:sz w:val="18"/>
                <w:szCs w:val="18"/>
                <w:lang w:eastAsia="el-GR"/>
              </w:rPr>
            </w:pPr>
          </w:p>
        </w:tc>
        <w:tc>
          <w:tcPr>
            <w:tcW w:w="1204" w:type="dxa"/>
            <w:shd w:val="clear" w:color="auto" w:fill="auto"/>
            <w:vAlign w:val="center"/>
            <w:hideMark/>
          </w:tcPr>
          <w:p w:rsidR="001D6E30" w:rsidRPr="001D6E30" w:rsidRDefault="001D6E30" w:rsidP="001D6E30">
            <w:pPr>
              <w:spacing w:after="0" w:line="240" w:lineRule="auto"/>
              <w:rPr>
                <w:rFonts w:ascii="Times New Roman" w:eastAsia="Times New Roman" w:hAnsi="Times New Roman" w:cs="Times New Roman"/>
                <w:sz w:val="18"/>
                <w:szCs w:val="18"/>
                <w:lang w:eastAsia="el-GR"/>
              </w:rPr>
            </w:pPr>
          </w:p>
        </w:tc>
        <w:tc>
          <w:tcPr>
            <w:tcW w:w="1001" w:type="dxa"/>
            <w:shd w:val="clear" w:color="auto" w:fill="auto"/>
            <w:vAlign w:val="center"/>
            <w:hideMark/>
          </w:tcPr>
          <w:p w:rsidR="001D6E30" w:rsidRPr="001D6E30" w:rsidRDefault="001D6E30" w:rsidP="001D6E30">
            <w:pPr>
              <w:spacing w:after="0" w:line="240" w:lineRule="auto"/>
              <w:rPr>
                <w:rFonts w:ascii="Times New Roman" w:eastAsia="Times New Roman" w:hAnsi="Times New Roman" w:cs="Times New Roman"/>
                <w:sz w:val="18"/>
                <w:szCs w:val="18"/>
                <w:lang w:eastAsia="el-GR"/>
              </w:rPr>
            </w:pPr>
          </w:p>
        </w:tc>
        <w:tc>
          <w:tcPr>
            <w:tcW w:w="719" w:type="dxa"/>
            <w:shd w:val="clear" w:color="auto" w:fill="auto"/>
            <w:noWrap/>
            <w:vAlign w:val="center"/>
            <w:hideMark/>
          </w:tcPr>
          <w:p w:rsidR="001D6E30" w:rsidRPr="001D6E30" w:rsidRDefault="001D6E30" w:rsidP="001D6E30">
            <w:pPr>
              <w:spacing w:after="0" w:line="240" w:lineRule="auto"/>
              <w:rPr>
                <w:rFonts w:ascii="Times New Roman" w:eastAsia="Times New Roman" w:hAnsi="Times New Roman" w:cs="Times New Roman"/>
                <w:sz w:val="18"/>
                <w:szCs w:val="18"/>
                <w:lang w:eastAsia="el-GR"/>
              </w:rPr>
            </w:pPr>
          </w:p>
        </w:tc>
        <w:tc>
          <w:tcPr>
            <w:tcW w:w="1309"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b/>
                <w:bCs/>
                <w:color w:val="000000"/>
                <w:sz w:val="18"/>
                <w:szCs w:val="18"/>
                <w:lang w:eastAsia="el-GR"/>
              </w:rPr>
            </w:pPr>
            <w:r w:rsidRPr="001D6E30">
              <w:rPr>
                <w:rFonts w:ascii="Calibri" w:eastAsia="Times New Roman" w:hAnsi="Calibri" w:cs="Calibri"/>
                <w:b/>
                <w:bCs/>
                <w:color w:val="000000"/>
                <w:sz w:val="18"/>
                <w:szCs w:val="18"/>
                <w:lang w:eastAsia="el-GR"/>
              </w:rPr>
              <w:t> </w:t>
            </w:r>
          </w:p>
        </w:tc>
        <w:tc>
          <w:tcPr>
            <w:tcW w:w="3117" w:type="dxa"/>
            <w:gridSpan w:val="3"/>
            <w:shd w:val="clear" w:color="auto" w:fill="auto"/>
            <w:noWrap/>
            <w:vAlign w:val="center"/>
            <w:hideMark/>
          </w:tcPr>
          <w:p w:rsidR="001D6E30" w:rsidRPr="001D6E30" w:rsidRDefault="001D6E30" w:rsidP="001D6E30">
            <w:pPr>
              <w:spacing w:after="0" w:line="240" w:lineRule="auto"/>
              <w:rPr>
                <w:rFonts w:ascii="Calibri" w:eastAsia="Times New Roman" w:hAnsi="Calibri" w:cs="Calibri"/>
                <w:b/>
                <w:bCs/>
                <w:color w:val="000000"/>
                <w:sz w:val="18"/>
                <w:szCs w:val="18"/>
                <w:lang w:eastAsia="el-GR"/>
              </w:rPr>
            </w:pPr>
            <w:r w:rsidRPr="001D6E30">
              <w:rPr>
                <w:rFonts w:ascii="Calibri" w:eastAsia="Times New Roman" w:hAnsi="Calibri" w:cs="Calibri"/>
                <w:b/>
                <w:bCs/>
                <w:color w:val="000000"/>
                <w:sz w:val="18"/>
                <w:szCs w:val="18"/>
                <w:lang w:eastAsia="el-GR"/>
              </w:rPr>
              <w:t>ΠΟΣΟΤΗΤΑ</w:t>
            </w:r>
          </w:p>
        </w:tc>
        <w:tc>
          <w:tcPr>
            <w:tcW w:w="1246"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b/>
                <w:bCs/>
                <w:color w:val="000000"/>
                <w:sz w:val="18"/>
                <w:szCs w:val="18"/>
                <w:lang w:eastAsia="el-GR"/>
              </w:rPr>
            </w:pPr>
            <w:r w:rsidRPr="001D6E30">
              <w:rPr>
                <w:rFonts w:ascii="Calibri" w:eastAsia="Times New Roman" w:hAnsi="Calibri" w:cs="Calibri"/>
                <w:b/>
                <w:bCs/>
                <w:color w:val="000000"/>
                <w:sz w:val="18"/>
                <w:szCs w:val="18"/>
                <w:lang w:eastAsia="el-GR"/>
              </w:rPr>
              <w:t> </w:t>
            </w:r>
          </w:p>
        </w:tc>
        <w:tc>
          <w:tcPr>
            <w:tcW w:w="125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b/>
                <w:bCs/>
                <w:color w:val="000000"/>
                <w:sz w:val="18"/>
                <w:szCs w:val="18"/>
                <w:lang w:eastAsia="el-GR"/>
              </w:rPr>
            </w:pPr>
          </w:p>
        </w:tc>
        <w:tc>
          <w:tcPr>
            <w:tcW w:w="104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b/>
                <w:bCs/>
                <w:color w:val="000000"/>
                <w:sz w:val="18"/>
                <w:szCs w:val="18"/>
                <w:lang w:eastAsia="el-GR"/>
              </w:rPr>
            </w:pPr>
          </w:p>
        </w:tc>
        <w:tc>
          <w:tcPr>
            <w:tcW w:w="1002" w:type="dxa"/>
            <w:shd w:val="clear" w:color="auto" w:fill="auto"/>
            <w:noWrap/>
            <w:vAlign w:val="center"/>
            <w:hideMark/>
          </w:tcPr>
          <w:p w:rsidR="001D6E30" w:rsidRPr="001D6E30" w:rsidRDefault="001D6E30" w:rsidP="001D6E30">
            <w:pPr>
              <w:spacing w:after="0" w:line="240" w:lineRule="auto"/>
              <w:rPr>
                <w:rFonts w:ascii="Times New Roman" w:eastAsia="Times New Roman" w:hAnsi="Times New Roman" w:cs="Times New Roman"/>
                <w:sz w:val="18"/>
                <w:szCs w:val="18"/>
                <w:lang w:eastAsia="el-GR"/>
              </w:rPr>
            </w:pPr>
          </w:p>
        </w:tc>
        <w:tc>
          <w:tcPr>
            <w:tcW w:w="1077" w:type="dxa"/>
            <w:shd w:val="clear" w:color="auto" w:fill="auto"/>
            <w:noWrap/>
            <w:vAlign w:val="center"/>
            <w:hideMark/>
          </w:tcPr>
          <w:p w:rsidR="001D6E30" w:rsidRPr="001D6E30" w:rsidRDefault="001D6E30" w:rsidP="001D6E30">
            <w:pPr>
              <w:spacing w:after="0" w:line="240" w:lineRule="auto"/>
              <w:rPr>
                <w:rFonts w:ascii="Times New Roman" w:eastAsia="Times New Roman" w:hAnsi="Times New Roman" w:cs="Times New Roman"/>
                <w:sz w:val="18"/>
                <w:szCs w:val="18"/>
                <w:lang w:eastAsia="el-GR"/>
              </w:rPr>
            </w:pPr>
          </w:p>
        </w:tc>
      </w:tr>
      <w:tr w:rsidR="001D6E30" w:rsidRPr="001D6E30" w:rsidTr="00CE12F3">
        <w:trPr>
          <w:trHeight w:val="113"/>
          <w:jc w:val="center"/>
        </w:trPr>
        <w:tc>
          <w:tcPr>
            <w:tcW w:w="578"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b/>
                <w:bCs/>
                <w:color w:val="000000"/>
                <w:sz w:val="18"/>
                <w:szCs w:val="18"/>
                <w:lang w:eastAsia="el-GR"/>
              </w:rPr>
            </w:pPr>
            <w:r w:rsidRPr="001D6E30">
              <w:rPr>
                <w:rFonts w:ascii="Calibri" w:eastAsia="Times New Roman" w:hAnsi="Calibri" w:cs="Calibri"/>
                <w:b/>
                <w:bCs/>
                <w:color w:val="000000"/>
                <w:sz w:val="18"/>
                <w:szCs w:val="18"/>
                <w:lang w:eastAsia="el-GR"/>
              </w:rPr>
              <w:t>Α/Α</w:t>
            </w:r>
          </w:p>
        </w:tc>
        <w:tc>
          <w:tcPr>
            <w:tcW w:w="1045" w:type="dxa"/>
            <w:shd w:val="clear" w:color="auto" w:fill="auto"/>
            <w:vAlign w:val="center"/>
            <w:hideMark/>
          </w:tcPr>
          <w:p w:rsidR="001D6E30" w:rsidRPr="001D6E30" w:rsidRDefault="001D6E30" w:rsidP="001D6E30">
            <w:pPr>
              <w:spacing w:after="0" w:line="240" w:lineRule="auto"/>
              <w:rPr>
                <w:rFonts w:ascii="Calibri" w:eastAsia="Times New Roman" w:hAnsi="Calibri" w:cs="Calibri"/>
                <w:b/>
                <w:sz w:val="18"/>
                <w:szCs w:val="18"/>
                <w:lang w:eastAsia="el-GR"/>
              </w:rPr>
            </w:pPr>
            <w:r w:rsidRPr="001D6E30">
              <w:rPr>
                <w:rFonts w:ascii="Calibri" w:eastAsia="Times New Roman" w:hAnsi="Calibri" w:cs="Calibri"/>
                <w:b/>
                <w:sz w:val="18"/>
                <w:szCs w:val="18"/>
                <w:lang w:eastAsia="el-GR"/>
              </w:rPr>
              <w:t>ΚΩΔΙΚΟΣ</w:t>
            </w:r>
          </w:p>
        </w:tc>
        <w:tc>
          <w:tcPr>
            <w:tcW w:w="1949" w:type="dxa"/>
            <w:shd w:val="clear" w:color="auto" w:fill="auto"/>
            <w:vAlign w:val="center"/>
            <w:hideMark/>
          </w:tcPr>
          <w:p w:rsidR="001D6E30" w:rsidRPr="001D6E30" w:rsidRDefault="001D6E30" w:rsidP="001D6E30">
            <w:pPr>
              <w:spacing w:after="0" w:line="240" w:lineRule="auto"/>
              <w:rPr>
                <w:rFonts w:ascii="Calibri" w:eastAsia="Times New Roman" w:hAnsi="Calibri" w:cs="Calibri"/>
                <w:b/>
                <w:sz w:val="18"/>
                <w:szCs w:val="18"/>
                <w:lang w:eastAsia="el-GR"/>
              </w:rPr>
            </w:pPr>
            <w:r w:rsidRPr="001D6E30">
              <w:rPr>
                <w:rFonts w:ascii="Calibri" w:eastAsia="Times New Roman" w:hAnsi="Calibri" w:cs="Calibri"/>
                <w:b/>
                <w:sz w:val="18"/>
                <w:szCs w:val="18"/>
                <w:lang w:eastAsia="el-GR"/>
              </w:rPr>
              <w:t>ΕΙΔΟΣ</w:t>
            </w:r>
          </w:p>
        </w:tc>
        <w:tc>
          <w:tcPr>
            <w:tcW w:w="1204" w:type="dxa"/>
            <w:shd w:val="clear" w:color="auto" w:fill="auto"/>
            <w:vAlign w:val="center"/>
            <w:hideMark/>
          </w:tcPr>
          <w:p w:rsidR="001D6E30" w:rsidRPr="001D6E30" w:rsidRDefault="001D6E30" w:rsidP="001D6E30">
            <w:pPr>
              <w:spacing w:after="0" w:line="240" w:lineRule="auto"/>
              <w:rPr>
                <w:rFonts w:ascii="Calibri" w:eastAsia="Times New Roman" w:hAnsi="Calibri" w:cs="Calibri"/>
                <w:b/>
                <w:bCs/>
                <w:color w:val="000000"/>
                <w:sz w:val="18"/>
                <w:szCs w:val="18"/>
                <w:lang w:eastAsia="el-GR"/>
              </w:rPr>
            </w:pPr>
            <w:r w:rsidRPr="001D6E30">
              <w:rPr>
                <w:rFonts w:ascii="Calibri" w:eastAsia="Times New Roman" w:hAnsi="Calibri" w:cs="Calibri"/>
                <w:b/>
                <w:bCs/>
                <w:color w:val="000000"/>
                <w:sz w:val="18"/>
                <w:szCs w:val="18"/>
                <w:lang w:eastAsia="el-GR"/>
              </w:rPr>
              <w:t>ΠΕΡΙΓΡΑΦΗ CPV</w:t>
            </w:r>
          </w:p>
        </w:tc>
        <w:tc>
          <w:tcPr>
            <w:tcW w:w="1001" w:type="dxa"/>
            <w:shd w:val="clear" w:color="auto" w:fill="auto"/>
            <w:vAlign w:val="center"/>
            <w:hideMark/>
          </w:tcPr>
          <w:p w:rsidR="001D6E30" w:rsidRPr="001D6E30" w:rsidRDefault="001D6E30" w:rsidP="001D6E30">
            <w:pPr>
              <w:spacing w:after="0" w:line="240" w:lineRule="auto"/>
              <w:rPr>
                <w:rFonts w:ascii="Calibri" w:eastAsia="Times New Roman" w:hAnsi="Calibri" w:cs="Calibri"/>
                <w:b/>
                <w:bCs/>
                <w:color w:val="000000"/>
                <w:sz w:val="18"/>
                <w:szCs w:val="18"/>
                <w:lang w:eastAsia="el-GR"/>
              </w:rPr>
            </w:pPr>
            <w:r w:rsidRPr="001D6E30">
              <w:rPr>
                <w:rFonts w:ascii="Calibri" w:eastAsia="Times New Roman" w:hAnsi="Calibri" w:cs="Calibri"/>
                <w:b/>
                <w:bCs/>
                <w:color w:val="000000"/>
                <w:sz w:val="18"/>
                <w:szCs w:val="18"/>
                <w:lang w:eastAsia="el-GR"/>
              </w:rPr>
              <w:t>ΚΩΔΙΚΟΣ CPV</w:t>
            </w:r>
          </w:p>
        </w:tc>
        <w:tc>
          <w:tcPr>
            <w:tcW w:w="719" w:type="dxa"/>
            <w:shd w:val="clear" w:color="auto" w:fill="auto"/>
            <w:vAlign w:val="center"/>
            <w:hideMark/>
          </w:tcPr>
          <w:p w:rsidR="001D6E30" w:rsidRPr="001D6E30" w:rsidRDefault="001D6E30" w:rsidP="001D6E30">
            <w:pPr>
              <w:spacing w:after="0" w:line="240" w:lineRule="auto"/>
              <w:rPr>
                <w:rFonts w:ascii="Calibri" w:eastAsia="Times New Roman" w:hAnsi="Calibri" w:cs="Calibri"/>
                <w:b/>
                <w:bCs/>
                <w:color w:val="000000"/>
                <w:sz w:val="18"/>
                <w:szCs w:val="18"/>
                <w:lang w:eastAsia="el-GR"/>
              </w:rPr>
            </w:pPr>
            <w:r w:rsidRPr="001D6E30">
              <w:rPr>
                <w:rFonts w:ascii="Calibri" w:eastAsia="Times New Roman" w:hAnsi="Calibri" w:cs="Calibri"/>
                <w:b/>
                <w:bCs/>
                <w:color w:val="000000"/>
                <w:sz w:val="18"/>
                <w:szCs w:val="18"/>
                <w:lang w:eastAsia="el-GR"/>
              </w:rPr>
              <w:t>Μ.Μ.</w:t>
            </w:r>
          </w:p>
        </w:tc>
        <w:tc>
          <w:tcPr>
            <w:tcW w:w="1309" w:type="dxa"/>
            <w:shd w:val="clear" w:color="auto" w:fill="auto"/>
            <w:vAlign w:val="center"/>
            <w:hideMark/>
          </w:tcPr>
          <w:p w:rsidR="001D6E30" w:rsidRPr="001D6E30" w:rsidRDefault="001D6E30" w:rsidP="001D6E30">
            <w:pPr>
              <w:spacing w:after="0" w:line="240" w:lineRule="auto"/>
              <w:rPr>
                <w:rFonts w:ascii="Calibri" w:eastAsia="Times New Roman" w:hAnsi="Calibri" w:cs="Calibri"/>
                <w:b/>
                <w:bCs/>
                <w:color w:val="000000"/>
                <w:sz w:val="18"/>
                <w:szCs w:val="18"/>
                <w:lang w:eastAsia="el-GR"/>
              </w:rPr>
            </w:pPr>
            <w:r w:rsidRPr="001D6E30">
              <w:rPr>
                <w:rFonts w:ascii="Calibri" w:eastAsia="Times New Roman" w:hAnsi="Calibri" w:cs="Calibri"/>
                <w:b/>
                <w:bCs/>
                <w:color w:val="000000"/>
                <w:sz w:val="18"/>
                <w:szCs w:val="18"/>
                <w:lang w:eastAsia="el-GR"/>
              </w:rPr>
              <w:t>ΕΝΔΕΙΚΤΙΚΗ ΤΙΜΗ ΜΟΝΑΔΟΣ</w:t>
            </w:r>
          </w:p>
        </w:tc>
        <w:tc>
          <w:tcPr>
            <w:tcW w:w="805" w:type="dxa"/>
            <w:shd w:val="clear" w:color="auto" w:fill="auto"/>
            <w:vAlign w:val="center"/>
            <w:hideMark/>
          </w:tcPr>
          <w:p w:rsidR="001D6E30" w:rsidRPr="001D6E30" w:rsidRDefault="001D6E30" w:rsidP="001D6E30">
            <w:pPr>
              <w:spacing w:after="0" w:line="240" w:lineRule="auto"/>
              <w:rPr>
                <w:rFonts w:ascii="Calibri" w:eastAsia="Times New Roman" w:hAnsi="Calibri" w:cs="Calibri"/>
                <w:b/>
                <w:bCs/>
                <w:color w:val="000000"/>
                <w:sz w:val="18"/>
                <w:szCs w:val="18"/>
                <w:lang w:eastAsia="el-GR"/>
              </w:rPr>
            </w:pPr>
            <w:r w:rsidRPr="001D6E30">
              <w:rPr>
                <w:rFonts w:ascii="Calibri" w:eastAsia="Times New Roman" w:hAnsi="Calibri" w:cs="Calibri"/>
                <w:b/>
                <w:bCs/>
                <w:color w:val="000000"/>
                <w:sz w:val="18"/>
                <w:szCs w:val="18"/>
                <w:lang w:eastAsia="el-GR"/>
              </w:rPr>
              <w:t>Ο.Μ. ΕΔΡΑΣ</w:t>
            </w:r>
          </w:p>
        </w:tc>
        <w:tc>
          <w:tcPr>
            <w:tcW w:w="1342" w:type="dxa"/>
            <w:shd w:val="clear" w:color="auto" w:fill="auto"/>
            <w:vAlign w:val="center"/>
            <w:hideMark/>
          </w:tcPr>
          <w:p w:rsidR="001D6E30" w:rsidRPr="001D6E30" w:rsidRDefault="001D6E30" w:rsidP="001D6E30">
            <w:pPr>
              <w:spacing w:after="0" w:line="240" w:lineRule="auto"/>
              <w:rPr>
                <w:rFonts w:ascii="Calibri" w:eastAsia="Times New Roman" w:hAnsi="Calibri" w:cs="Calibri"/>
                <w:b/>
                <w:bCs/>
                <w:color w:val="000000"/>
                <w:sz w:val="18"/>
                <w:szCs w:val="18"/>
                <w:lang w:eastAsia="el-GR"/>
              </w:rPr>
            </w:pPr>
            <w:r w:rsidRPr="001D6E30">
              <w:rPr>
                <w:rFonts w:ascii="Calibri" w:eastAsia="Times New Roman" w:hAnsi="Calibri" w:cs="Calibri"/>
                <w:b/>
                <w:bCs/>
                <w:color w:val="000000"/>
                <w:sz w:val="18"/>
                <w:szCs w:val="18"/>
                <w:lang w:eastAsia="el-GR"/>
              </w:rPr>
              <w:t>Α.Ο.Μ. ΙΕΡΑΠΕΤΡΑΣ</w:t>
            </w:r>
          </w:p>
        </w:tc>
        <w:tc>
          <w:tcPr>
            <w:tcW w:w="970" w:type="dxa"/>
            <w:shd w:val="clear" w:color="auto" w:fill="auto"/>
            <w:vAlign w:val="center"/>
            <w:hideMark/>
          </w:tcPr>
          <w:p w:rsidR="001D6E30" w:rsidRPr="001D6E30" w:rsidRDefault="001D6E30" w:rsidP="001D6E30">
            <w:pPr>
              <w:spacing w:after="0" w:line="240" w:lineRule="auto"/>
              <w:rPr>
                <w:rFonts w:ascii="Calibri" w:eastAsia="Times New Roman" w:hAnsi="Calibri" w:cs="Calibri"/>
                <w:b/>
                <w:bCs/>
                <w:color w:val="000000"/>
                <w:sz w:val="18"/>
                <w:szCs w:val="18"/>
                <w:lang w:eastAsia="el-GR"/>
              </w:rPr>
            </w:pPr>
            <w:r w:rsidRPr="001D6E30">
              <w:rPr>
                <w:rFonts w:ascii="Calibri" w:eastAsia="Times New Roman" w:hAnsi="Calibri" w:cs="Calibri"/>
                <w:b/>
                <w:bCs/>
                <w:color w:val="000000"/>
                <w:sz w:val="18"/>
                <w:szCs w:val="18"/>
                <w:lang w:eastAsia="el-GR"/>
              </w:rPr>
              <w:t>Α.Ο.Μ. ΣΗΤΕΙΑΣ</w:t>
            </w:r>
          </w:p>
        </w:tc>
        <w:tc>
          <w:tcPr>
            <w:tcW w:w="1246" w:type="dxa"/>
            <w:shd w:val="clear" w:color="auto" w:fill="auto"/>
            <w:vAlign w:val="center"/>
            <w:hideMark/>
          </w:tcPr>
          <w:p w:rsidR="001D6E30" w:rsidRPr="001D6E30" w:rsidRDefault="001D6E30" w:rsidP="001D6E30">
            <w:pPr>
              <w:spacing w:after="0" w:line="240" w:lineRule="auto"/>
              <w:rPr>
                <w:rFonts w:ascii="Calibri" w:eastAsia="Times New Roman" w:hAnsi="Calibri" w:cs="Calibri"/>
                <w:b/>
                <w:bCs/>
                <w:color w:val="000000"/>
                <w:sz w:val="18"/>
                <w:szCs w:val="18"/>
                <w:lang w:eastAsia="el-GR"/>
              </w:rPr>
            </w:pPr>
            <w:r w:rsidRPr="001D6E30">
              <w:rPr>
                <w:rFonts w:ascii="Calibri" w:eastAsia="Times New Roman" w:hAnsi="Calibri" w:cs="Calibri"/>
                <w:b/>
                <w:bCs/>
                <w:color w:val="000000"/>
                <w:sz w:val="18"/>
                <w:szCs w:val="18"/>
                <w:lang w:eastAsia="el-GR"/>
              </w:rPr>
              <w:t>ΣΥΝΟΛΙΚΗ ΠΟΣΟΤΗΤΑ</w:t>
            </w:r>
          </w:p>
        </w:tc>
        <w:tc>
          <w:tcPr>
            <w:tcW w:w="1257" w:type="dxa"/>
            <w:shd w:val="clear" w:color="auto" w:fill="auto"/>
            <w:vAlign w:val="center"/>
            <w:hideMark/>
          </w:tcPr>
          <w:p w:rsidR="001D6E30" w:rsidRPr="001D6E30" w:rsidRDefault="001D6E30" w:rsidP="001D6E30">
            <w:pPr>
              <w:spacing w:after="0" w:line="240" w:lineRule="auto"/>
              <w:rPr>
                <w:rFonts w:ascii="Calibri" w:eastAsia="Times New Roman" w:hAnsi="Calibri" w:cs="Calibri"/>
                <w:b/>
                <w:bCs/>
                <w:color w:val="000000"/>
                <w:sz w:val="18"/>
                <w:szCs w:val="18"/>
                <w:lang w:eastAsia="el-GR"/>
              </w:rPr>
            </w:pPr>
            <w:r w:rsidRPr="001D6E30">
              <w:rPr>
                <w:rFonts w:ascii="Calibri" w:eastAsia="Times New Roman" w:hAnsi="Calibri" w:cs="Calibri"/>
                <w:b/>
                <w:bCs/>
                <w:color w:val="000000"/>
                <w:sz w:val="18"/>
                <w:szCs w:val="18"/>
                <w:lang w:eastAsia="el-GR"/>
              </w:rPr>
              <w:t>ΣΥΝΤΕΛΕΣΤΗΣ Φ.Π.Α.</w:t>
            </w:r>
          </w:p>
        </w:tc>
        <w:tc>
          <w:tcPr>
            <w:tcW w:w="1041" w:type="dxa"/>
            <w:shd w:val="clear" w:color="auto" w:fill="auto"/>
            <w:vAlign w:val="center"/>
            <w:hideMark/>
          </w:tcPr>
          <w:p w:rsidR="001D6E30" w:rsidRPr="001D6E30" w:rsidRDefault="001D6E30" w:rsidP="001D6E30">
            <w:pPr>
              <w:spacing w:after="0" w:line="240" w:lineRule="auto"/>
              <w:rPr>
                <w:rFonts w:ascii="Calibri" w:eastAsia="Times New Roman" w:hAnsi="Calibri" w:cs="Calibri"/>
                <w:b/>
                <w:bCs/>
                <w:color w:val="000000"/>
                <w:sz w:val="18"/>
                <w:szCs w:val="18"/>
                <w:lang w:eastAsia="el-GR"/>
              </w:rPr>
            </w:pPr>
            <w:r w:rsidRPr="001D6E30">
              <w:rPr>
                <w:rFonts w:ascii="Calibri" w:eastAsia="Times New Roman" w:hAnsi="Calibri" w:cs="Calibri"/>
                <w:b/>
                <w:bCs/>
                <w:color w:val="000000"/>
                <w:sz w:val="18"/>
                <w:szCs w:val="18"/>
                <w:lang w:eastAsia="el-GR"/>
              </w:rPr>
              <w:t>ΣΥΝΟΛΙΚΗ ΑΞΙΑ ΠΛΕΟΝ ΦΠΑ</w:t>
            </w:r>
          </w:p>
        </w:tc>
        <w:tc>
          <w:tcPr>
            <w:tcW w:w="1002" w:type="dxa"/>
            <w:shd w:val="clear" w:color="auto" w:fill="auto"/>
            <w:vAlign w:val="center"/>
            <w:hideMark/>
          </w:tcPr>
          <w:p w:rsidR="001D6E30" w:rsidRPr="001D6E30" w:rsidRDefault="001D6E30" w:rsidP="001D6E30">
            <w:pPr>
              <w:spacing w:after="0" w:line="240" w:lineRule="auto"/>
              <w:rPr>
                <w:rFonts w:ascii="Calibri" w:eastAsia="Times New Roman" w:hAnsi="Calibri" w:cs="Calibri"/>
                <w:b/>
                <w:bCs/>
                <w:color w:val="000000"/>
                <w:sz w:val="18"/>
                <w:szCs w:val="18"/>
                <w:lang w:eastAsia="el-GR"/>
              </w:rPr>
            </w:pPr>
            <w:r w:rsidRPr="001D6E30">
              <w:rPr>
                <w:rFonts w:ascii="Calibri" w:eastAsia="Times New Roman" w:hAnsi="Calibri" w:cs="Calibri"/>
                <w:b/>
                <w:bCs/>
                <w:color w:val="000000"/>
                <w:sz w:val="18"/>
                <w:szCs w:val="18"/>
                <w:lang w:eastAsia="el-GR"/>
              </w:rPr>
              <w:t>ΣΥΝΟΛΙΚΗ ΑΞΙΑ ΦΠΑ</w:t>
            </w:r>
          </w:p>
        </w:tc>
        <w:tc>
          <w:tcPr>
            <w:tcW w:w="1077" w:type="dxa"/>
            <w:shd w:val="clear" w:color="auto" w:fill="auto"/>
            <w:vAlign w:val="center"/>
            <w:hideMark/>
          </w:tcPr>
          <w:p w:rsidR="001D6E30" w:rsidRPr="001D6E30" w:rsidRDefault="001D6E30" w:rsidP="001D6E30">
            <w:pPr>
              <w:spacing w:after="0" w:line="240" w:lineRule="auto"/>
              <w:rPr>
                <w:rFonts w:ascii="Calibri" w:eastAsia="Times New Roman" w:hAnsi="Calibri" w:cs="Calibri"/>
                <w:b/>
                <w:bCs/>
                <w:color w:val="000000"/>
                <w:sz w:val="18"/>
                <w:szCs w:val="18"/>
                <w:lang w:eastAsia="el-GR"/>
              </w:rPr>
            </w:pPr>
            <w:r w:rsidRPr="001D6E30">
              <w:rPr>
                <w:rFonts w:ascii="Calibri" w:eastAsia="Times New Roman" w:hAnsi="Calibri" w:cs="Calibri"/>
                <w:b/>
                <w:bCs/>
                <w:color w:val="000000"/>
                <w:sz w:val="18"/>
                <w:szCs w:val="18"/>
                <w:lang w:eastAsia="el-GR"/>
              </w:rPr>
              <w:t>ΣΥΝΟΛΙΚΗ ΑΞΙΑ ΣΥΜΠ/ΝΟΥ ΦΠΑ</w:t>
            </w:r>
          </w:p>
        </w:tc>
      </w:tr>
      <w:tr w:rsidR="001D6E30" w:rsidRPr="001D6E30" w:rsidTr="00CE12F3">
        <w:trPr>
          <w:trHeight w:val="113"/>
          <w:jc w:val="center"/>
        </w:trPr>
        <w:tc>
          <w:tcPr>
            <w:tcW w:w="578" w:type="dxa"/>
            <w:vMerge w:val="restart"/>
            <w:shd w:val="clear" w:color="auto" w:fill="auto"/>
            <w:vAlign w:val="center"/>
            <w:hideMark/>
          </w:tcPr>
          <w:p w:rsidR="001D6E30" w:rsidRPr="001D6E30" w:rsidRDefault="001D6E30" w:rsidP="001D6E30">
            <w:pPr>
              <w:spacing w:after="0" w:line="240" w:lineRule="auto"/>
              <w:jc w:val="center"/>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w:t>
            </w:r>
          </w:p>
        </w:tc>
        <w:tc>
          <w:tcPr>
            <w:tcW w:w="1045"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175330</w:t>
            </w:r>
          </w:p>
        </w:tc>
        <w:tc>
          <w:tcPr>
            <w:tcW w:w="1949"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ΕΥΘΎΓΡΑΜΜΟΙ ΕΠΑΝΑΦΟΡΤΙΖΌΜΕΝΟΙ ΚΟΠΤΟΡΆΠΤΕΣ ΓΙΑ ΛΕΠΤΟΥΣ ΙΣΤΟ'ΥΣ ΜΕ ΚΛΙΠΣ ΤΙΤΑΝΊΟΥ 55 - 60 MM</w:t>
            </w:r>
          </w:p>
        </w:tc>
        <w:tc>
          <w:tcPr>
            <w:tcW w:w="1204"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Εργαλεία χειρουργείου</w:t>
            </w:r>
          </w:p>
        </w:tc>
        <w:tc>
          <w:tcPr>
            <w:tcW w:w="1001"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33162200-5</w:t>
            </w:r>
          </w:p>
        </w:tc>
        <w:tc>
          <w:tcPr>
            <w:tcW w:w="719"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ΤΕΜ</w:t>
            </w:r>
          </w:p>
        </w:tc>
        <w:tc>
          <w:tcPr>
            <w:tcW w:w="1309" w:type="dxa"/>
            <w:shd w:val="clear" w:color="auto" w:fill="auto"/>
            <w:noWrap/>
            <w:vAlign w:val="center"/>
            <w:hideMark/>
          </w:tcPr>
          <w:p w:rsidR="001D6E30" w:rsidRPr="001D6E30" w:rsidRDefault="001D6E30" w:rsidP="001D6E30">
            <w:pPr>
              <w:spacing w:after="0" w:line="240" w:lineRule="auto"/>
              <w:jc w:val="right"/>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220,00</w:t>
            </w:r>
          </w:p>
        </w:tc>
        <w:tc>
          <w:tcPr>
            <w:tcW w:w="80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15</w:t>
            </w:r>
          </w:p>
        </w:tc>
        <w:tc>
          <w:tcPr>
            <w:tcW w:w="134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10</w:t>
            </w:r>
          </w:p>
        </w:tc>
        <w:tc>
          <w:tcPr>
            <w:tcW w:w="970"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12</w:t>
            </w:r>
          </w:p>
        </w:tc>
        <w:tc>
          <w:tcPr>
            <w:tcW w:w="1246"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37</w:t>
            </w:r>
          </w:p>
        </w:tc>
        <w:tc>
          <w:tcPr>
            <w:tcW w:w="125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w:t>
            </w:r>
          </w:p>
        </w:tc>
        <w:tc>
          <w:tcPr>
            <w:tcW w:w="104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8.140,00</w:t>
            </w:r>
          </w:p>
        </w:tc>
        <w:tc>
          <w:tcPr>
            <w:tcW w:w="100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1.953,60</w:t>
            </w:r>
          </w:p>
        </w:tc>
        <w:tc>
          <w:tcPr>
            <w:tcW w:w="107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10.093,60</w:t>
            </w:r>
          </w:p>
        </w:tc>
      </w:tr>
      <w:tr w:rsidR="001D6E30" w:rsidRPr="001D6E30" w:rsidTr="00CE12F3">
        <w:trPr>
          <w:trHeight w:val="113"/>
          <w:jc w:val="center"/>
        </w:trPr>
        <w:tc>
          <w:tcPr>
            <w:tcW w:w="578" w:type="dxa"/>
            <w:vMerge/>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p>
        </w:tc>
        <w:tc>
          <w:tcPr>
            <w:tcW w:w="1045"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173493</w:t>
            </w:r>
          </w:p>
        </w:tc>
        <w:tc>
          <w:tcPr>
            <w:tcW w:w="1949"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ΑΝΤΑΛΛΑΚΤΙΚΕΣ ΚΕΦΑΛΕΣ ΓΙΑ ΤΑ ΕΥΘΥΓΡΑΜΜΑ ΣΥΡΡΑΠΤΙΚΑ ΕΡΓΑΛΕΙΑ ΜΗΚΟΥΣ ΣΥΡΡΑΦΗΣ 55-60ΜΜ.ΠΑ ΛΕΠΤΟΥΣ ΙΣΤΟΥΣ ΜΕ ΚΛΙΠΣ ΑΠΟ ΤΙΤΑΝΙΟ, ΟΡΘΟΓΩΝΙΑΣ ΔΙΑΤΟΜΗΣ .</w:t>
            </w:r>
          </w:p>
        </w:tc>
        <w:tc>
          <w:tcPr>
            <w:tcW w:w="1204"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Εργαλεία χειρουργείου</w:t>
            </w:r>
          </w:p>
        </w:tc>
        <w:tc>
          <w:tcPr>
            <w:tcW w:w="1001"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33162200-5</w:t>
            </w:r>
          </w:p>
        </w:tc>
        <w:tc>
          <w:tcPr>
            <w:tcW w:w="719"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ΤΕΜ</w:t>
            </w:r>
          </w:p>
        </w:tc>
        <w:tc>
          <w:tcPr>
            <w:tcW w:w="1309" w:type="dxa"/>
            <w:shd w:val="clear" w:color="auto" w:fill="auto"/>
            <w:noWrap/>
            <w:vAlign w:val="center"/>
            <w:hideMark/>
          </w:tcPr>
          <w:p w:rsidR="001D6E30" w:rsidRPr="001D6E30" w:rsidRDefault="001D6E30" w:rsidP="001D6E30">
            <w:pPr>
              <w:spacing w:after="0" w:line="240" w:lineRule="auto"/>
              <w:jc w:val="right"/>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120,00</w:t>
            </w:r>
          </w:p>
        </w:tc>
        <w:tc>
          <w:tcPr>
            <w:tcW w:w="80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30</w:t>
            </w:r>
          </w:p>
        </w:tc>
        <w:tc>
          <w:tcPr>
            <w:tcW w:w="134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15</w:t>
            </w:r>
          </w:p>
        </w:tc>
        <w:tc>
          <w:tcPr>
            <w:tcW w:w="970"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12</w:t>
            </w:r>
          </w:p>
        </w:tc>
        <w:tc>
          <w:tcPr>
            <w:tcW w:w="1246"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57</w:t>
            </w:r>
          </w:p>
        </w:tc>
        <w:tc>
          <w:tcPr>
            <w:tcW w:w="125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w:t>
            </w:r>
          </w:p>
        </w:tc>
        <w:tc>
          <w:tcPr>
            <w:tcW w:w="104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6.840,00</w:t>
            </w:r>
          </w:p>
        </w:tc>
        <w:tc>
          <w:tcPr>
            <w:tcW w:w="100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1.641,60</w:t>
            </w:r>
          </w:p>
        </w:tc>
        <w:tc>
          <w:tcPr>
            <w:tcW w:w="107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8.481,60</w:t>
            </w:r>
          </w:p>
        </w:tc>
      </w:tr>
      <w:tr w:rsidR="001D6E30" w:rsidRPr="001D6E30" w:rsidTr="00CE12F3">
        <w:trPr>
          <w:trHeight w:val="113"/>
          <w:jc w:val="center"/>
        </w:trPr>
        <w:tc>
          <w:tcPr>
            <w:tcW w:w="578" w:type="dxa"/>
            <w:vMerge w:val="restart"/>
            <w:shd w:val="clear" w:color="auto" w:fill="auto"/>
            <w:vAlign w:val="center"/>
            <w:hideMark/>
          </w:tcPr>
          <w:p w:rsidR="001D6E30" w:rsidRPr="001D6E30" w:rsidRDefault="001D6E30" w:rsidP="001D6E30">
            <w:pPr>
              <w:spacing w:after="0" w:line="240" w:lineRule="auto"/>
              <w:jc w:val="center"/>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w:t>
            </w:r>
          </w:p>
        </w:tc>
        <w:tc>
          <w:tcPr>
            <w:tcW w:w="1045"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175336</w:t>
            </w:r>
          </w:p>
        </w:tc>
        <w:tc>
          <w:tcPr>
            <w:tcW w:w="1949"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ΕΥΘΎΓΡΑΜΜΟΙ ΕΠΑΝΑΦΟΡΤΙΖΌΜΕΝΟΙ ΚΟΠΤΟΡΆΠΤΕΣ ΓΙΑ ΠΑΧΕΙΣ ΙΣΤΟΎΣ  ΜΕ ΚΛΙΠΣ ΤΙΤΑΝΊΟΥ 75 - 80 ΜΜ</w:t>
            </w:r>
          </w:p>
        </w:tc>
        <w:tc>
          <w:tcPr>
            <w:tcW w:w="1204"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Εργαλεία χειρουργείου</w:t>
            </w:r>
          </w:p>
        </w:tc>
        <w:tc>
          <w:tcPr>
            <w:tcW w:w="1001"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33162200-5</w:t>
            </w:r>
          </w:p>
        </w:tc>
        <w:tc>
          <w:tcPr>
            <w:tcW w:w="719"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ΤΕΜ</w:t>
            </w:r>
          </w:p>
        </w:tc>
        <w:tc>
          <w:tcPr>
            <w:tcW w:w="1309" w:type="dxa"/>
            <w:shd w:val="clear" w:color="auto" w:fill="auto"/>
            <w:noWrap/>
            <w:vAlign w:val="center"/>
            <w:hideMark/>
          </w:tcPr>
          <w:p w:rsidR="001D6E30" w:rsidRPr="001D6E30" w:rsidRDefault="001D6E30" w:rsidP="001D6E30">
            <w:pPr>
              <w:spacing w:after="0" w:line="240" w:lineRule="auto"/>
              <w:jc w:val="right"/>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350,00</w:t>
            </w:r>
          </w:p>
        </w:tc>
        <w:tc>
          <w:tcPr>
            <w:tcW w:w="80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70</w:t>
            </w:r>
          </w:p>
        </w:tc>
        <w:tc>
          <w:tcPr>
            <w:tcW w:w="134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10</w:t>
            </w:r>
          </w:p>
        </w:tc>
        <w:tc>
          <w:tcPr>
            <w:tcW w:w="970"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8</w:t>
            </w:r>
          </w:p>
        </w:tc>
        <w:tc>
          <w:tcPr>
            <w:tcW w:w="1246"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88</w:t>
            </w:r>
          </w:p>
        </w:tc>
        <w:tc>
          <w:tcPr>
            <w:tcW w:w="125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w:t>
            </w:r>
          </w:p>
        </w:tc>
        <w:tc>
          <w:tcPr>
            <w:tcW w:w="104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30.800,00</w:t>
            </w:r>
          </w:p>
        </w:tc>
        <w:tc>
          <w:tcPr>
            <w:tcW w:w="100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7.392,00</w:t>
            </w:r>
          </w:p>
        </w:tc>
        <w:tc>
          <w:tcPr>
            <w:tcW w:w="107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38.192,00</w:t>
            </w:r>
          </w:p>
        </w:tc>
      </w:tr>
      <w:tr w:rsidR="001D6E30" w:rsidRPr="001D6E30" w:rsidTr="00CE12F3">
        <w:trPr>
          <w:trHeight w:val="113"/>
          <w:jc w:val="center"/>
        </w:trPr>
        <w:tc>
          <w:tcPr>
            <w:tcW w:w="578" w:type="dxa"/>
            <w:vMerge/>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p>
        </w:tc>
        <w:tc>
          <w:tcPr>
            <w:tcW w:w="1045"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175340</w:t>
            </w:r>
          </w:p>
        </w:tc>
        <w:tc>
          <w:tcPr>
            <w:tcW w:w="1949"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ΑΝΤΑΛΛΑΚΤΙΚΕΣ ΚΑΣΣΕΤΕΣ ΓΙΑ ΤΟΥΣ ΚΟΠΤΟΡΡΑΠΤΕΣ ΓΙΑ ΠΑΧΕΙΣ ΙΣΤΟΥΣ 75 - 80 ΜΜ</w:t>
            </w:r>
          </w:p>
        </w:tc>
        <w:tc>
          <w:tcPr>
            <w:tcW w:w="1204"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Εργαλεία χειρουργείου</w:t>
            </w:r>
          </w:p>
        </w:tc>
        <w:tc>
          <w:tcPr>
            <w:tcW w:w="1001"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33162200-5</w:t>
            </w:r>
          </w:p>
        </w:tc>
        <w:tc>
          <w:tcPr>
            <w:tcW w:w="719"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ΤΕΜ</w:t>
            </w:r>
          </w:p>
        </w:tc>
        <w:tc>
          <w:tcPr>
            <w:tcW w:w="1309" w:type="dxa"/>
            <w:shd w:val="clear" w:color="auto" w:fill="auto"/>
            <w:noWrap/>
            <w:vAlign w:val="center"/>
            <w:hideMark/>
          </w:tcPr>
          <w:p w:rsidR="001D6E30" w:rsidRPr="001D6E30" w:rsidRDefault="001D6E30" w:rsidP="001D6E30">
            <w:pPr>
              <w:spacing w:after="0" w:line="240" w:lineRule="auto"/>
              <w:jc w:val="right"/>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207,00</w:t>
            </w:r>
          </w:p>
        </w:tc>
        <w:tc>
          <w:tcPr>
            <w:tcW w:w="80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150</w:t>
            </w:r>
          </w:p>
        </w:tc>
        <w:tc>
          <w:tcPr>
            <w:tcW w:w="134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20</w:t>
            </w:r>
          </w:p>
        </w:tc>
        <w:tc>
          <w:tcPr>
            <w:tcW w:w="970"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8</w:t>
            </w:r>
          </w:p>
        </w:tc>
        <w:tc>
          <w:tcPr>
            <w:tcW w:w="1246"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178</w:t>
            </w:r>
          </w:p>
        </w:tc>
        <w:tc>
          <w:tcPr>
            <w:tcW w:w="125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w:t>
            </w:r>
          </w:p>
        </w:tc>
        <w:tc>
          <w:tcPr>
            <w:tcW w:w="104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36.846,00</w:t>
            </w:r>
          </w:p>
        </w:tc>
        <w:tc>
          <w:tcPr>
            <w:tcW w:w="100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8.843,04</w:t>
            </w:r>
          </w:p>
        </w:tc>
        <w:tc>
          <w:tcPr>
            <w:tcW w:w="107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45.689,04</w:t>
            </w:r>
          </w:p>
        </w:tc>
      </w:tr>
      <w:tr w:rsidR="001D6E30" w:rsidRPr="001D6E30" w:rsidTr="00CE12F3">
        <w:trPr>
          <w:trHeight w:val="113"/>
          <w:jc w:val="center"/>
        </w:trPr>
        <w:tc>
          <w:tcPr>
            <w:tcW w:w="578"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w:t>
            </w:r>
          </w:p>
        </w:tc>
        <w:tc>
          <w:tcPr>
            <w:tcW w:w="1045"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235477</w:t>
            </w:r>
          </w:p>
        </w:tc>
        <w:tc>
          <w:tcPr>
            <w:tcW w:w="1949"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ΚΥΚΛΙΚΟΣ ΑΝΑΣΤΟΜΩΤΗΡΑΣ ΓΙΑ ΑΙΜΟΡΡΟΪΔΕΚΤΟΜΗ (ΜΕΘΟΔΟΣ LOGO)</w:t>
            </w:r>
          </w:p>
        </w:tc>
        <w:tc>
          <w:tcPr>
            <w:tcW w:w="1204"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Εργαλεία χειρουργείου</w:t>
            </w:r>
          </w:p>
        </w:tc>
        <w:tc>
          <w:tcPr>
            <w:tcW w:w="1001"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33162200-5</w:t>
            </w:r>
          </w:p>
        </w:tc>
        <w:tc>
          <w:tcPr>
            <w:tcW w:w="719"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ΤΕΜ</w:t>
            </w:r>
          </w:p>
        </w:tc>
        <w:tc>
          <w:tcPr>
            <w:tcW w:w="1309" w:type="dxa"/>
            <w:shd w:val="clear" w:color="auto" w:fill="auto"/>
            <w:noWrap/>
            <w:vAlign w:val="center"/>
            <w:hideMark/>
          </w:tcPr>
          <w:p w:rsidR="001D6E30" w:rsidRPr="001D6E30" w:rsidRDefault="001D6E30" w:rsidP="001D6E30">
            <w:pPr>
              <w:spacing w:after="0" w:line="240" w:lineRule="auto"/>
              <w:jc w:val="right"/>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122,00</w:t>
            </w:r>
          </w:p>
        </w:tc>
        <w:tc>
          <w:tcPr>
            <w:tcW w:w="80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15</w:t>
            </w:r>
          </w:p>
        </w:tc>
        <w:tc>
          <w:tcPr>
            <w:tcW w:w="134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0</w:t>
            </w:r>
          </w:p>
        </w:tc>
        <w:tc>
          <w:tcPr>
            <w:tcW w:w="970"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w:t>
            </w:r>
          </w:p>
        </w:tc>
        <w:tc>
          <w:tcPr>
            <w:tcW w:w="1246"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18</w:t>
            </w:r>
          </w:p>
        </w:tc>
        <w:tc>
          <w:tcPr>
            <w:tcW w:w="125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w:t>
            </w:r>
          </w:p>
        </w:tc>
        <w:tc>
          <w:tcPr>
            <w:tcW w:w="104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2.196,00</w:t>
            </w:r>
          </w:p>
        </w:tc>
        <w:tc>
          <w:tcPr>
            <w:tcW w:w="100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527,04</w:t>
            </w:r>
          </w:p>
        </w:tc>
        <w:tc>
          <w:tcPr>
            <w:tcW w:w="107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2.723,04</w:t>
            </w:r>
          </w:p>
        </w:tc>
      </w:tr>
      <w:tr w:rsidR="001D6E30" w:rsidRPr="001D6E30" w:rsidTr="00CE12F3">
        <w:trPr>
          <w:trHeight w:val="113"/>
          <w:jc w:val="center"/>
        </w:trPr>
        <w:tc>
          <w:tcPr>
            <w:tcW w:w="578"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4</w:t>
            </w:r>
          </w:p>
        </w:tc>
        <w:tc>
          <w:tcPr>
            <w:tcW w:w="1045"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173530</w:t>
            </w:r>
          </w:p>
        </w:tc>
        <w:tc>
          <w:tcPr>
            <w:tcW w:w="1949"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 xml:space="preserve">ΛΑΒΙΔΑ ΨΑΛΙΔΟΕΙΔΗΣ ΗΛΕΚΤΡΟΘΕΡΜΙΚΗΣ ΣΥΓΚΟΛΛΗΣΗΣ ΚΑΙ ΔΙΑΤΟΜΗΣ ΑΓΓΕΙΩΝ ΜΕΧΡΙ 7 ΜΜ </w:t>
            </w:r>
            <w:r w:rsidRPr="001D6E30">
              <w:rPr>
                <w:rFonts w:ascii="Calibri" w:eastAsia="Times New Roman" w:hAnsi="Calibri" w:cs="Calibri"/>
                <w:color w:val="000000"/>
                <w:sz w:val="18"/>
                <w:szCs w:val="18"/>
                <w:lang w:eastAsia="el-GR"/>
              </w:rPr>
              <w:lastRenderedPageBreak/>
              <w:t>ΑΝΟΙΚΤΗΣ ΧΕΙΡ/ΚΗΣ ΜΕ ΑΥΤΟΜΑΤΗ ΟΛΟΚΛΗΡΩΣΗ ΤΟΥ ΚΥΚΛΟΥ ΑΠΟΛΙΝΩΣΗΣ ΚΑΙ ΤΕΧΝΟΛΟΓΙΑ ΑΝΤΙΛΗΨΗΣ ΙΣΤΟΥ ΏΣΤΕ ΝΑ ΑΠΟΦΕΥΓΕΤΑΙ Η ΑΠΑΝΘΡΑΚΩΣΗ  ΤΩΝ ΠΑΡΑΚΕΙΜΕΝΩΝ ΙΣΤΩΝ.</w:t>
            </w:r>
          </w:p>
        </w:tc>
        <w:tc>
          <w:tcPr>
            <w:tcW w:w="1204"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lastRenderedPageBreak/>
              <w:t>Εργαλεία χειρουργείου</w:t>
            </w:r>
          </w:p>
        </w:tc>
        <w:tc>
          <w:tcPr>
            <w:tcW w:w="1001"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33162200-5</w:t>
            </w:r>
          </w:p>
        </w:tc>
        <w:tc>
          <w:tcPr>
            <w:tcW w:w="719"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ΤΕΜ</w:t>
            </w:r>
          </w:p>
        </w:tc>
        <w:tc>
          <w:tcPr>
            <w:tcW w:w="1309" w:type="dxa"/>
            <w:shd w:val="clear" w:color="auto" w:fill="auto"/>
            <w:noWrap/>
            <w:vAlign w:val="center"/>
            <w:hideMark/>
          </w:tcPr>
          <w:p w:rsidR="001D6E30" w:rsidRPr="001D6E30" w:rsidRDefault="001D6E30" w:rsidP="001D6E30">
            <w:pPr>
              <w:spacing w:after="0" w:line="240" w:lineRule="auto"/>
              <w:jc w:val="right"/>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765,00</w:t>
            </w:r>
          </w:p>
        </w:tc>
        <w:tc>
          <w:tcPr>
            <w:tcW w:w="80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5</w:t>
            </w:r>
          </w:p>
        </w:tc>
        <w:tc>
          <w:tcPr>
            <w:tcW w:w="134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 </w:t>
            </w:r>
          </w:p>
        </w:tc>
        <w:tc>
          <w:tcPr>
            <w:tcW w:w="970"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8</w:t>
            </w:r>
          </w:p>
        </w:tc>
        <w:tc>
          <w:tcPr>
            <w:tcW w:w="1246"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13</w:t>
            </w:r>
          </w:p>
        </w:tc>
        <w:tc>
          <w:tcPr>
            <w:tcW w:w="125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w:t>
            </w:r>
          </w:p>
        </w:tc>
        <w:tc>
          <w:tcPr>
            <w:tcW w:w="104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9.945,00</w:t>
            </w:r>
          </w:p>
        </w:tc>
        <w:tc>
          <w:tcPr>
            <w:tcW w:w="100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2.386,80</w:t>
            </w:r>
          </w:p>
        </w:tc>
        <w:tc>
          <w:tcPr>
            <w:tcW w:w="107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12.331,80</w:t>
            </w:r>
          </w:p>
        </w:tc>
      </w:tr>
      <w:tr w:rsidR="001D6E30" w:rsidRPr="001D6E30" w:rsidTr="00CE12F3">
        <w:trPr>
          <w:trHeight w:val="113"/>
          <w:jc w:val="center"/>
        </w:trPr>
        <w:tc>
          <w:tcPr>
            <w:tcW w:w="578"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lastRenderedPageBreak/>
              <w:t>5</w:t>
            </w:r>
          </w:p>
        </w:tc>
        <w:tc>
          <w:tcPr>
            <w:tcW w:w="1045"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173528</w:t>
            </w:r>
          </w:p>
        </w:tc>
        <w:tc>
          <w:tcPr>
            <w:tcW w:w="1949"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ΛΑΒΙΔΑ  ΣΥΓΚΟΛΛΗΣΗΣ ΑΝΟΙΚΤΗΣ ΧΕΙΡ/ΚΗΣ ΑΓΓΕΙΩΝ ΜΕΧΡΙ 7 ΜΜ  ΜΕ ΑΥΤΟΜΑΤΗ ΟΛΟΚΛΗΡΩΣΗ ΤΟΥ ΚΥΚΛΟΥ ΑΠΟΛΙΝΩΣΗΣ ΚΑΙ ΤΕΧΝΟΛΟΓΙΑ ΑΝΤΙΛΗΨΗΣ ΙΣΤΟΥ ΏΣΤΕ ΝΑ ΑΠΟΦΕΥΓΕΤΑΙ Η ΑΠΑΝΘΡΑΚΩΣΗ  ΤΩΝ ΠΑΡΑΚΕΙΜΕΝΩΝ ΙΣΤΩΝ</w:t>
            </w:r>
          </w:p>
        </w:tc>
        <w:tc>
          <w:tcPr>
            <w:tcW w:w="1204"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Εργαλεία χειρουργείου</w:t>
            </w:r>
          </w:p>
        </w:tc>
        <w:tc>
          <w:tcPr>
            <w:tcW w:w="1001"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33162200-5</w:t>
            </w:r>
          </w:p>
        </w:tc>
        <w:tc>
          <w:tcPr>
            <w:tcW w:w="719"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ΤΕΜ</w:t>
            </w:r>
          </w:p>
        </w:tc>
        <w:tc>
          <w:tcPr>
            <w:tcW w:w="1309" w:type="dxa"/>
            <w:shd w:val="clear" w:color="auto" w:fill="auto"/>
            <w:noWrap/>
            <w:vAlign w:val="center"/>
            <w:hideMark/>
          </w:tcPr>
          <w:p w:rsidR="001D6E30" w:rsidRPr="001D6E30" w:rsidRDefault="001D6E30" w:rsidP="001D6E30">
            <w:pPr>
              <w:spacing w:after="0" w:line="240" w:lineRule="auto"/>
              <w:jc w:val="right"/>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765,00</w:t>
            </w:r>
          </w:p>
        </w:tc>
        <w:tc>
          <w:tcPr>
            <w:tcW w:w="80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5</w:t>
            </w:r>
          </w:p>
        </w:tc>
        <w:tc>
          <w:tcPr>
            <w:tcW w:w="134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 </w:t>
            </w:r>
          </w:p>
        </w:tc>
        <w:tc>
          <w:tcPr>
            <w:tcW w:w="970"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8</w:t>
            </w:r>
          </w:p>
        </w:tc>
        <w:tc>
          <w:tcPr>
            <w:tcW w:w="1246"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13</w:t>
            </w:r>
          </w:p>
        </w:tc>
        <w:tc>
          <w:tcPr>
            <w:tcW w:w="125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w:t>
            </w:r>
          </w:p>
        </w:tc>
        <w:tc>
          <w:tcPr>
            <w:tcW w:w="104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9.945,00</w:t>
            </w:r>
          </w:p>
        </w:tc>
        <w:tc>
          <w:tcPr>
            <w:tcW w:w="100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2.386,80</w:t>
            </w:r>
          </w:p>
        </w:tc>
        <w:tc>
          <w:tcPr>
            <w:tcW w:w="107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12.331,80</w:t>
            </w:r>
          </w:p>
        </w:tc>
      </w:tr>
      <w:tr w:rsidR="001D6E30" w:rsidRPr="001D6E30" w:rsidTr="00CE12F3">
        <w:trPr>
          <w:trHeight w:val="113"/>
          <w:jc w:val="center"/>
        </w:trPr>
        <w:tc>
          <w:tcPr>
            <w:tcW w:w="578"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6</w:t>
            </w:r>
          </w:p>
        </w:tc>
        <w:tc>
          <w:tcPr>
            <w:tcW w:w="1045"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204731</w:t>
            </w:r>
          </w:p>
        </w:tc>
        <w:tc>
          <w:tcPr>
            <w:tcW w:w="1949"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ΣΥΡΡΑΠΤΙΚΑ ΔΕΡΜΑΤΟΣ ΜΕ 35 ΚΛΙΠΣ ,ΜΙΑΣ ΧΡΗΣΕΩΣ</w:t>
            </w:r>
          </w:p>
        </w:tc>
        <w:tc>
          <w:tcPr>
            <w:tcW w:w="1204"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Εργαλεία χειρουργείου</w:t>
            </w:r>
          </w:p>
        </w:tc>
        <w:tc>
          <w:tcPr>
            <w:tcW w:w="1001"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33162200-5</w:t>
            </w:r>
          </w:p>
        </w:tc>
        <w:tc>
          <w:tcPr>
            <w:tcW w:w="719"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ΤΕΜ</w:t>
            </w:r>
          </w:p>
        </w:tc>
        <w:tc>
          <w:tcPr>
            <w:tcW w:w="1309" w:type="dxa"/>
            <w:shd w:val="clear" w:color="auto" w:fill="auto"/>
            <w:noWrap/>
            <w:vAlign w:val="center"/>
            <w:hideMark/>
          </w:tcPr>
          <w:p w:rsidR="001D6E30" w:rsidRPr="001D6E30" w:rsidRDefault="001D6E30" w:rsidP="001D6E30">
            <w:pPr>
              <w:spacing w:after="0" w:line="240" w:lineRule="auto"/>
              <w:jc w:val="right"/>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1,78</w:t>
            </w:r>
          </w:p>
        </w:tc>
        <w:tc>
          <w:tcPr>
            <w:tcW w:w="80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1000</w:t>
            </w:r>
          </w:p>
        </w:tc>
        <w:tc>
          <w:tcPr>
            <w:tcW w:w="134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400</w:t>
            </w:r>
          </w:p>
        </w:tc>
        <w:tc>
          <w:tcPr>
            <w:tcW w:w="970"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200</w:t>
            </w:r>
          </w:p>
        </w:tc>
        <w:tc>
          <w:tcPr>
            <w:tcW w:w="1246"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1600</w:t>
            </w:r>
          </w:p>
        </w:tc>
        <w:tc>
          <w:tcPr>
            <w:tcW w:w="125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w:t>
            </w:r>
          </w:p>
        </w:tc>
        <w:tc>
          <w:tcPr>
            <w:tcW w:w="104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2.848,00</w:t>
            </w:r>
          </w:p>
        </w:tc>
        <w:tc>
          <w:tcPr>
            <w:tcW w:w="100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683,52</w:t>
            </w:r>
          </w:p>
        </w:tc>
        <w:tc>
          <w:tcPr>
            <w:tcW w:w="107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3.531,52</w:t>
            </w:r>
          </w:p>
        </w:tc>
      </w:tr>
      <w:tr w:rsidR="001D6E30" w:rsidRPr="001D6E30" w:rsidTr="00CE12F3">
        <w:trPr>
          <w:trHeight w:val="113"/>
          <w:jc w:val="center"/>
        </w:trPr>
        <w:tc>
          <w:tcPr>
            <w:tcW w:w="578"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7</w:t>
            </w:r>
          </w:p>
        </w:tc>
        <w:tc>
          <w:tcPr>
            <w:tcW w:w="1045"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161987</w:t>
            </w:r>
          </w:p>
        </w:tc>
        <w:tc>
          <w:tcPr>
            <w:tcW w:w="1949"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ΛΑΒΙΔΑ ΠΕΡΙΠΑΡΣΗΣ 65 CM ΕΝΤΕΡΟΥ Μ.Χ.</w:t>
            </w:r>
          </w:p>
        </w:tc>
        <w:tc>
          <w:tcPr>
            <w:tcW w:w="1204"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Εργαλεία χειρουργείου</w:t>
            </w:r>
          </w:p>
        </w:tc>
        <w:tc>
          <w:tcPr>
            <w:tcW w:w="1001"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33162200-5</w:t>
            </w:r>
          </w:p>
        </w:tc>
        <w:tc>
          <w:tcPr>
            <w:tcW w:w="719"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ΤΕΜ</w:t>
            </w:r>
          </w:p>
        </w:tc>
        <w:tc>
          <w:tcPr>
            <w:tcW w:w="1309" w:type="dxa"/>
            <w:shd w:val="clear" w:color="auto" w:fill="auto"/>
            <w:noWrap/>
            <w:vAlign w:val="center"/>
            <w:hideMark/>
          </w:tcPr>
          <w:p w:rsidR="001D6E30" w:rsidRPr="001D6E30" w:rsidRDefault="001D6E30" w:rsidP="001D6E30">
            <w:pPr>
              <w:spacing w:after="0" w:line="240" w:lineRule="auto"/>
              <w:jc w:val="right"/>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149,00</w:t>
            </w:r>
          </w:p>
        </w:tc>
        <w:tc>
          <w:tcPr>
            <w:tcW w:w="80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w:t>
            </w:r>
          </w:p>
        </w:tc>
        <w:tc>
          <w:tcPr>
            <w:tcW w:w="134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w:t>
            </w:r>
          </w:p>
        </w:tc>
        <w:tc>
          <w:tcPr>
            <w:tcW w:w="970"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8</w:t>
            </w:r>
          </w:p>
        </w:tc>
        <w:tc>
          <w:tcPr>
            <w:tcW w:w="1246"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11</w:t>
            </w:r>
          </w:p>
        </w:tc>
        <w:tc>
          <w:tcPr>
            <w:tcW w:w="125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w:t>
            </w:r>
          </w:p>
        </w:tc>
        <w:tc>
          <w:tcPr>
            <w:tcW w:w="104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1.639,00</w:t>
            </w:r>
          </w:p>
        </w:tc>
        <w:tc>
          <w:tcPr>
            <w:tcW w:w="100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393,36</w:t>
            </w:r>
          </w:p>
        </w:tc>
        <w:tc>
          <w:tcPr>
            <w:tcW w:w="107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2.032,36</w:t>
            </w:r>
          </w:p>
        </w:tc>
      </w:tr>
      <w:tr w:rsidR="001D6E30" w:rsidRPr="001D6E30" w:rsidTr="00CE12F3">
        <w:trPr>
          <w:trHeight w:val="113"/>
          <w:jc w:val="center"/>
        </w:trPr>
        <w:tc>
          <w:tcPr>
            <w:tcW w:w="578"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8</w:t>
            </w:r>
          </w:p>
        </w:tc>
        <w:tc>
          <w:tcPr>
            <w:tcW w:w="1045"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72518</w:t>
            </w:r>
          </w:p>
        </w:tc>
        <w:tc>
          <w:tcPr>
            <w:tcW w:w="1949"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ΚΥΚΛΙΚΟΣ ΑΝΑΣΤΟΜΩΤΗΡΑΣ Ν0.28</w:t>
            </w:r>
          </w:p>
        </w:tc>
        <w:tc>
          <w:tcPr>
            <w:tcW w:w="1204"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Εργαλεία χειρουργείου</w:t>
            </w:r>
          </w:p>
        </w:tc>
        <w:tc>
          <w:tcPr>
            <w:tcW w:w="1001"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33162200-5</w:t>
            </w:r>
          </w:p>
        </w:tc>
        <w:tc>
          <w:tcPr>
            <w:tcW w:w="719"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ΤΕΜ</w:t>
            </w:r>
          </w:p>
        </w:tc>
        <w:tc>
          <w:tcPr>
            <w:tcW w:w="1309" w:type="dxa"/>
            <w:shd w:val="clear" w:color="auto" w:fill="auto"/>
            <w:noWrap/>
            <w:vAlign w:val="center"/>
            <w:hideMark/>
          </w:tcPr>
          <w:p w:rsidR="001D6E30" w:rsidRPr="001D6E30" w:rsidRDefault="001D6E30" w:rsidP="001D6E30">
            <w:pPr>
              <w:spacing w:after="0" w:line="240" w:lineRule="auto"/>
              <w:jc w:val="right"/>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525,00</w:t>
            </w:r>
          </w:p>
        </w:tc>
        <w:tc>
          <w:tcPr>
            <w:tcW w:w="80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20</w:t>
            </w:r>
          </w:p>
        </w:tc>
        <w:tc>
          <w:tcPr>
            <w:tcW w:w="134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10</w:t>
            </w:r>
          </w:p>
        </w:tc>
        <w:tc>
          <w:tcPr>
            <w:tcW w:w="970"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4</w:t>
            </w:r>
          </w:p>
        </w:tc>
        <w:tc>
          <w:tcPr>
            <w:tcW w:w="1246"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34</w:t>
            </w:r>
          </w:p>
        </w:tc>
        <w:tc>
          <w:tcPr>
            <w:tcW w:w="125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w:t>
            </w:r>
          </w:p>
        </w:tc>
        <w:tc>
          <w:tcPr>
            <w:tcW w:w="104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17.850,00</w:t>
            </w:r>
          </w:p>
        </w:tc>
        <w:tc>
          <w:tcPr>
            <w:tcW w:w="100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4.284,00</w:t>
            </w:r>
          </w:p>
        </w:tc>
        <w:tc>
          <w:tcPr>
            <w:tcW w:w="107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22.134,00</w:t>
            </w:r>
          </w:p>
        </w:tc>
      </w:tr>
      <w:tr w:rsidR="001D6E30" w:rsidRPr="001D6E30" w:rsidTr="00CE12F3">
        <w:trPr>
          <w:trHeight w:val="113"/>
          <w:jc w:val="center"/>
        </w:trPr>
        <w:tc>
          <w:tcPr>
            <w:tcW w:w="578"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9</w:t>
            </w:r>
          </w:p>
        </w:tc>
        <w:tc>
          <w:tcPr>
            <w:tcW w:w="1045"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72519</w:t>
            </w:r>
          </w:p>
        </w:tc>
        <w:tc>
          <w:tcPr>
            <w:tcW w:w="1949"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ΚΥΚΛΙΚΟΣ ΑΝΑΣΤΟΜΩΤΗΡΑΣ Ν0 31</w:t>
            </w:r>
          </w:p>
        </w:tc>
        <w:tc>
          <w:tcPr>
            <w:tcW w:w="1204"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Εργαλεία χειρουργείου</w:t>
            </w:r>
          </w:p>
        </w:tc>
        <w:tc>
          <w:tcPr>
            <w:tcW w:w="1001"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33162200-5</w:t>
            </w:r>
          </w:p>
        </w:tc>
        <w:tc>
          <w:tcPr>
            <w:tcW w:w="719"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ΤΕΜ</w:t>
            </w:r>
          </w:p>
        </w:tc>
        <w:tc>
          <w:tcPr>
            <w:tcW w:w="1309" w:type="dxa"/>
            <w:shd w:val="clear" w:color="auto" w:fill="auto"/>
            <w:noWrap/>
            <w:vAlign w:val="center"/>
            <w:hideMark/>
          </w:tcPr>
          <w:p w:rsidR="001D6E30" w:rsidRPr="001D6E30" w:rsidRDefault="001D6E30" w:rsidP="001D6E30">
            <w:pPr>
              <w:spacing w:after="0" w:line="240" w:lineRule="auto"/>
              <w:jc w:val="right"/>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525,00</w:t>
            </w:r>
          </w:p>
        </w:tc>
        <w:tc>
          <w:tcPr>
            <w:tcW w:w="80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10</w:t>
            </w:r>
          </w:p>
        </w:tc>
        <w:tc>
          <w:tcPr>
            <w:tcW w:w="134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0</w:t>
            </w:r>
          </w:p>
        </w:tc>
        <w:tc>
          <w:tcPr>
            <w:tcW w:w="970"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4</w:t>
            </w:r>
          </w:p>
        </w:tc>
        <w:tc>
          <w:tcPr>
            <w:tcW w:w="1246"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14</w:t>
            </w:r>
          </w:p>
        </w:tc>
        <w:tc>
          <w:tcPr>
            <w:tcW w:w="125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w:t>
            </w:r>
          </w:p>
        </w:tc>
        <w:tc>
          <w:tcPr>
            <w:tcW w:w="104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7.350,00</w:t>
            </w:r>
          </w:p>
        </w:tc>
        <w:tc>
          <w:tcPr>
            <w:tcW w:w="100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1.764,00</w:t>
            </w:r>
          </w:p>
        </w:tc>
        <w:tc>
          <w:tcPr>
            <w:tcW w:w="107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9.114,00</w:t>
            </w:r>
          </w:p>
        </w:tc>
      </w:tr>
      <w:tr w:rsidR="001D6E30" w:rsidRPr="001D6E30" w:rsidTr="00CE12F3">
        <w:trPr>
          <w:trHeight w:val="113"/>
          <w:jc w:val="center"/>
        </w:trPr>
        <w:tc>
          <w:tcPr>
            <w:tcW w:w="578"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10</w:t>
            </w:r>
          </w:p>
        </w:tc>
        <w:tc>
          <w:tcPr>
            <w:tcW w:w="1045"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261405</w:t>
            </w:r>
          </w:p>
        </w:tc>
        <w:tc>
          <w:tcPr>
            <w:tcW w:w="1949"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ΕΡΓΑΛΕΙΟ ΚΑΘΗΛΩΣΗΣ ΠΛΕΓΜΑΤΟΣ ΓΙΑ ΛΑΠΑΡΟΣΚΟΠΙΚΗ ΕΠΕΜΒΑΣΗ ΚΗΛΗΣ ΜΕ 15 ΑΠΟΡΡΟΦΗΣΙΜΕΣ ΒΙΔΕΣ</w:t>
            </w:r>
          </w:p>
        </w:tc>
        <w:tc>
          <w:tcPr>
            <w:tcW w:w="1204"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Χειρουργικά όργανα</w:t>
            </w:r>
          </w:p>
        </w:tc>
        <w:tc>
          <w:tcPr>
            <w:tcW w:w="100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33169000-2</w:t>
            </w:r>
          </w:p>
        </w:tc>
        <w:tc>
          <w:tcPr>
            <w:tcW w:w="719"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ΤΕΜ</w:t>
            </w:r>
          </w:p>
        </w:tc>
        <w:tc>
          <w:tcPr>
            <w:tcW w:w="1309" w:type="dxa"/>
            <w:shd w:val="clear" w:color="auto" w:fill="auto"/>
            <w:noWrap/>
            <w:vAlign w:val="center"/>
            <w:hideMark/>
          </w:tcPr>
          <w:p w:rsidR="001D6E30" w:rsidRPr="001D6E30" w:rsidRDefault="001D6E30" w:rsidP="001D6E30">
            <w:pPr>
              <w:spacing w:after="0" w:line="240" w:lineRule="auto"/>
              <w:jc w:val="right"/>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300,00</w:t>
            </w:r>
          </w:p>
        </w:tc>
        <w:tc>
          <w:tcPr>
            <w:tcW w:w="80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15</w:t>
            </w:r>
          </w:p>
        </w:tc>
        <w:tc>
          <w:tcPr>
            <w:tcW w:w="134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15</w:t>
            </w:r>
          </w:p>
        </w:tc>
        <w:tc>
          <w:tcPr>
            <w:tcW w:w="970"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4</w:t>
            </w:r>
          </w:p>
        </w:tc>
        <w:tc>
          <w:tcPr>
            <w:tcW w:w="1246"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34</w:t>
            </w:r>
          </w:p>
        </w:tc>
        <w:tc>
          <w:tcPr>
            <w:tcW w:w="125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13%</w:t>
            </w:r>
          </w:p>
        </w:tc>
        <w:tc>
          <w:tcPr>
            <w:tcW w:w="104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10.200,00</w:t>
            </w:r>
          </w:p>
        </w:tc>
        <w:tc>
          <w:tcPr>
            <w:tcW w:w="100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1.326,00</w:t>
            </w:r>
          </w:p>
        </w:tc>
        <w:tc>
          <w:tcPr>
            <w:tcW w:w="107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11.526,00</w:t>
            </w:r>
          </w:p>
        </w:tc>
      </w:tr>
      <w:tr w:rsidR="001D6E30" w:rsidRPr="001D6E30" w:rsidTr="00CE12F3">
        <w:trPr>
          <w:trHeight w:val="113"/>
          <w:jc w:val="center"/>
        </w:trPr>
        <w:tc>
          <w:tcPr>
            <w:tcW w:w="578"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11</w:t>
            </w:r>
          </w:p>
        </w:tc>
        <w:tc>
          <w:tcPr>
            <w:tcW w:w="1045"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274124</w:t>
            </w:r>
          </w:p>
        </w:tc>
        <w:tc>
          <w:tcPr>
            <w:tcW w:w="1949"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ΛΑΒΙΔΑ ΣΥΓΚΟΛΛΗΣΗΣ ΛΑΠΑΡΟΣΚΟΠΙΚΗΣ ΧΕΙΡΟΥΡΓΙΚΗΣ ΑΓΓΕΙΩΝ ΜΕΧΡΙ 7MM</w:t>
            </w:r>
          </w:p>
        </w:tc>
        <w:tc>
          <w:tcPr>
            <w:tcW w:w="1204"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Χειρουργικά όργανα</w:t>
            </w:r>
          </w:p>
        </w:tc>
        <w:tc>
          <w:tcPr>
            <w:tcW w:w="100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33169000-2</w:t>
            </w:r>
          </w:p>
        </w:tc>
        <w:tc>
          <w:tcPr>
            <w:tcW w:w="719"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ΤΕΜ</w:t>
            </w:r>
          </w:p>
        </w:tc>
        <w:tc>
          <w:tcPr>
            <w:tcW w:w="1309" w:type="dxa"/>
            <w:shd w:val="clear" w:color="auto" w:fill="auto"/>
            <w:noWrap/>
            <w:vAlign w:val="center"/>
            <w:hideMark/>
          </w:tcPr>
          <w:p w:rsidR="001D6E30" w:rsidRPr="001D6E30" w:rsidRDefault="001D6E30" w:rsidP="001D6E30">
            <w:pPr>
              <w:spacing w:after="0" w:line="240" w:lineRule="auto"/>
              <w:jc w:val="right"/>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765,00</w:t>
            </w:r>
          </w:p>
        </w:tc>
        <w:tc>
          <w:tcPr>
            <w:tcW w:w="80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7</w:t>
            </w:r>
          </w:p>
        </w:tc>
        <w:tc>
          <w:tcPr>
            <w:tcW w:w="134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 </w:t>
            </w:r>
          </w:p>
        </w:tc>
        <w:tc>
          <w:tcPr>
            <w:tcW w:w="970"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5</w:t>
            </w:r>
          </w:p>
        </w:tc>
        <w:tc>
          <w:tcPr>
            <w:tcW w:w="1246"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12</w:t>
            </w:r>
          </w:p>
        </w:tc>
        <w:tc>
          <w:tcPr>
            <w:tcW w:w="125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w:t>
            </w:r>
          </w:p>
        </w:tc>
        <w:tc>
          <w:tcPr>
            <w:tcW w:w="104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9.180,00</w:t>
            </w:r>
          </w:p>
        </w:tc>
        <w:tc>
          <w:tcPr>
            <w:tcW w:w="100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2.203,20</w:t>
            </w:r>
          </w:p>
        </w:tc>
        <w:tc>
          <w:tcPr>
            <w:tcW w:w="107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11.383,20</w:t>
            </w:r>
          </w:p>
        </w:tc>
      </w:tr>
      <w:tr w:rsidR="001D6E30" w:rsidRPr="001D6E30" w:rsidTr="00CE12F3">
        <w:trPr>
          <w:trHeight w:val="113"/>
          <w:jc w:val="center"/>
        </w:trPr>
        <w:tc>
          <w:tcPr>
            <w:tcW w:w="578"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lastRenderedPageBreak/>
              <w:t>12</w:t>
            </w:r>
          </w:p>
        </w:tc>
        <w:tc>
          <w:tcPr>
            <w:tcW w:w="1045"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255791</w:t>
            </w:r>
          </w:p>
        </w:tc>
        <w:tc>
          <w:tcPr>
            <w:tcW w:w="1949"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ΑΙΜΟΣΤΑΤΙΚΟ ΨΑΛΙΔΙ ΥΠΕΡΗΧΩΝ ΜΗΚΟΥΣ 36CM ΓΙΑ ΛΑΠΑΡΟΣΚΟΠΙΚΗ ΧΕΙΡΟΥΡΓΙΚΗ</w:t>
            </w:r>
          </w:p>
        </w:tc>
        <w:tc>
          <w:tcPr>
            <w:tcW w:w="1204"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Χειρουργικά όργανα</w:t>
            </w:r>
          </w:p>
        </w:tc>
        <w:tc>
          <w:tcPr>
            <w:tcW w:w="100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33169000-2</w:t>
            </w:r>
          </w:p>
        </w:tc>
        <w:tc>
          <w:tcPr>
            <w:tcW w:w="719"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ΤΕΜ</w:t>
            </w:r>
          </w:p>
        </w:tc>
        <w:tc>
          <w:tcPr>
            <w:tcW w:w="1309" w:type="dxa"/>
            <w:shd w:val="clear" w:color="auto" w:fill="auto"/>
            <w:noWrap/>
            <w:vAlign w:val="center"/>
            <w:hideMark/>
          </w:tcPr>
          <w:p w:rsidR="001D6E30" w:rsidRPr="001D6E30" w:rsidRDefault="001D6E30" w:rsidP="001D6E30">
            <w:pPr>
              <w:spacing w:after="0" w:line="240" w:lineRule="auto"/>
              <w:jc w:val="right"/>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306,00</w:t>
            </w:r>
          </w:p>
        </w:tc>
        <w:tc>
          <w:tcPr>
            <w:tcW w:w="80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10</w:t>
            </w:r>
          </w:p>
        </w:tc>
        <w:tc>
          <w:tcPr>
            <w:tcW w:w="134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 </w:t>
            </w:r>
          </w:p>
        </w:tc>
        <w:tc>
          <w:tcPr>
            <w:tcW w:w="970"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 </w:t>
            </w:r>
          </w:p>
        </w:tc>
        <w:tc>
          <w:tcPr>
            <w:tcW w:w="1246"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10</w:t>
            </w:r>
          </w:p>
        </w:tc>
        <w:tc>
          <w:tcPr>
            <w:tcW w:w="125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w:t>
            </w:r>
          </w:p>
        </w:tc>
        <w:tc>
          <w:tcPr>
            <w:tcW w:w="104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3.060,00</w:t>
            </w:r>
          </w:p>
        </w:tc>
        <w:tc>
          <w:tcPr>
            <w:tcW w:w="100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734,40</w:t>
            </w:r>
          </w:p>
        </w:tc>
        <w:tc>
          <w:tcPr>
            <w:tcW w:w="107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3.794,40</w:t>
            </w:r>
          </w:p>
        </w:tc>
      </w:tr>
      <w:tr w:rsidR="001D6E30" w:rsidRPr="001D6E30" w:rsidTr="00CE12F3">
        <w:trPr>
          <w:trHeight w:val="113"/>
          <w:jc w:val="center"/>
        </w:trPr>
        <w:tc>
          <w:tcPr>
            <w:tcW w:w="578"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13</w:t>
            </w:r>
          </w:p>
        </w:tc>
        <w:tc>
          <w:tcPr>
            <w:tcW w:w="1045"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255792</w:t>
            </w:r>
          </w:p>
        </w:tc>
        <w:tc>
          <w:tcPr>
            <w:tcW w:w="1949"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ΑΙΜΟΣΤΑΤΙΚΟ ΨΑΛΙΔΙ ΥΠΕΡΗΧΩΝ ΜΗΚΟΥΣ 23CM ΓΙΑ ΑΝΟΙΚΤΗ ΧΕΙΡΟΥΡΓΙΚΗ</w:t>
            </w:r>
          </w:p>
        </w:tc>
        <w:tc>
          <w:tcPr>
            <w:tcW w:w="1204"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Εργαλεία χειρουργείου</w:t>
            </w:r>
          </w:p>
        </w:tc>
        <w:tc>
          <w:tcPr>
            <w:tcW w:w="1001"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33162200-5</w:t>
            </w:r>
          </w:p>
        </w:tc>
        <w:tc>
          <w:tcPr>
            <w:tcW w:w="719"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ΤΕΜ</w:t>
            </w:r>
          </w:p>
        </w:tc>
        <w:tc>
          <w:tcPr>
            <w:tcW w:w="1309" w:type="dxa"/>
            <w:shd w:val="clear" w:color="auto" w:fill="auto"/>
            <w:noWrap/>
            <w:vAlign w:val="center"/>
            <w:hideMark/>
          </w:tcPr>
          <w:p w:rsidR="001D6E30" w:rsidRPr="001D6E30" w:rsidRDefault="001D6E30" w:rsidP="001D6E30">
            <w:pPr>
              <w:spacing w:after="0" w:line="240" w:lineRule="auto"/>
              <w:jc w:val="right"/>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338,00</w:t>
            </w:r>
          </w:p>
        </w:tc>
        <w:tc>
          <w:tcPr>
            <w:tcW w:w="80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10</w:t>
            </w:r>
          </w:p>
        </w:tc>
        <w:tc>
          <w:tcPr>
            <w:tcW w:w="134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 </w:t>
            </w:r>
          </w:p>
        </w:tc>
        <w:tc>
          <w:tcPr>
            <w:tcW w:w="970"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 </w:t>
            </w:r>
          </w:p>
        </w:tc>
        <w:tc>
          <w:tcPr>
            <w:tcW w:w="1246"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10</w:t>
            </w:r>
          </w:p>
        </w:tc>
        <w:tc>
          <w:tcPr>
            <w:tcW w:w="125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w:t>
            </w:r>
          </w:p>
        </w:tc>
        <w:tc>
          <w:tcPr>
            <w:tcW w:w="104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3.380,00</w:t>
            </w:r>
          </w:p>
        </w:tc>
        <w:tc>
          <w:tcPr>
            <w:tcW w:w="100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811,20</w:t>
            </w:r>
          </w:p>
        </w:tc>
        <w:tc>
          <w:tcPr>
            <w:tcW w:w="107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4.191,20</w:t>
            </w:r>
          </w:p>
        </w:tc>
      </w:tr>
      <w:tr w:rsidR="001D6E30" w:rsidRPr="001D6E30" w:rsidTr="00CE12F3">
        <w:trPr>
          <w:trHeight w:val="113"/>
          <w:jc w:val="center"/>
        </w:trPr>
        <w:tc>
          <w:tcPr>
            <w:tcW w:w="578"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14</w:t>
            </w:r>
          </w:p>
        </w:tc>
        <w:tc>
          <w:tcPr>
            <w:tcW w:w="1045"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255794</w:t>
            </w:r>
          </w:p>
        </w:tc>
        <w:tc>
          <w:tcPr>
            <w:tcW w:w="1949"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ΑΙΜΟΣΤΑΤΙΚΟ ΨΑΛΙΔΙ ΥΠΕΡΗΧΩΝ ΜΗΚΟΥΣ 14CM ΓΙΑ ΕΠΕΜΒΑΣΕΙΣ ΘΥΡΕΟΕΙΔΟΥΣ</w:t>
            </w:r>
          </w:p>
        </w:tc>
        <w:tc>
          <w:tcPr>
            <w:tcW w:w="1204"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Εργαλεία χειρουργείου</w:t>
            </w:r>
          </w:p>
        </w:tc>
        <w:tc>
          <w:tcPr>
            <w:tcW w:w="1001"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33162200-5</w:t>
            </w:r>
          </w:p>
        </w:tc>
        <w:tc>
          <w:tcPr>
            <w:tcW w:w="719"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ΤΕΜ</w:t>
            </w:r>
          </w:p>
        </w:tc>
        <w:tc>
          <w:tcPr>
            <w:tcW w:w="1309" w:type="dxa"/>
            <w:shd w:val="clear" w:color="auto" w:fill="auto"/>
            <w:noWrap/>
            <w:vAlign w:val="center"/>
            <w:hideMark/>
          </w:tcPr>
          <w:p w:rsidR="001D6E30" w:rsidRPr="001D6E30" w:rsidRDefault="001D6E30" w:rsidP="001D6E30">
            <w:pPr>
              <w:spacing w:after="0" w:line="240" w:lineRule="auto"/>
              <w:jc w:val="right"/>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306,00</w:t>
            </w:r>
          </w:p>
        </w:tc>
        <w:tc>
          <w:tcPr>
            <w:tcW w:w="80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10</w:t>
            </w:r>
          </w:p>
        </w:tc>
        <w:tc>
          <w:tcPr>
            <w:tcW w:w="134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5</w:t>
            </w:r>
          </w:p>
        </w:tc>
        <w:tc>
          <w:tcPr>
            <w:tcW w:w="970"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 </w:t>
            </w:r>
          </w:p>
        </w:tc>
        <w:tc>
          <w:tcPr>
            <w:tcW w:w="1246"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15</w:t>
            </w:r>
          </w:p>
        </w:tc>
        <w:tc>
          <w:tcPr>
            <w:tcW w:w="125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w:t>
            </w:r>
          </w:p>
        </w:tc>
        <w:tc>
          <w:tcPr>
            <w:tcW w:w="104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4.590,00</w:t>
            </w:r>
          </w:p>
        </w:tc>
        <w:tc>
          <w:tcPr>
            <w:tcW w:w="100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1.101,60</w:t>
            </w:r>
          </w:p>
        </w:tc>
        <w:tc>
          <w:tcPr>
            <w:tcW w:w="107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5.691,60</w:t>
            </w:r>
          </w:p>
        </w:tc>
      </w:tr>
      <w:tr w:rsidR="001D6E30" w:rsidRPr="001D6E30" w:rsidTr="00CE12F3">
        <w:trPr>
          <w:trHeight w:val="113"/>
          <w:jc w:val="center"/>
        </w:trPr>
        <w:tc>
          <w:tcPr>
            <w:tcW w:w="578" w:type="dxa"/>
            <w:vMerge w:val="restart"/>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15</w:t>
            </w:r>
          </w:p>
        </w:tc>
        <w:tc>
          <w:tcPr>
            <w:tcW w:w="1045"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254450</w:t>
            </w:r>
          </w:p>
        </w:tc>
        <w:tc>
          <w:tcPr>
            <w:tcW w:w="1949"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ΕΝΔΟΣΚΟΠΙΚΟ ΕΡΓΑΛΕΙΟ ΕΥΘΕΙΑΣ ΣΥΡΡΑΦΗΣ, ΔΙΑΤΟΜΗΣ ΚΑΙ ΑΝΑΣΤΟΜΩΣΗΣ</w:t>
            </w:r>
          </w:p>
        </w:tc>
        <w:tc>
          <w:tcPr>
            <w:tcW w:w="1204"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Χειρουργικά όργανα</w:t>
            </w:r>
          </w:p>
        </w:tc>
        <w:tc>
          <w:tcPr>
            <w:tcW w:w="100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33169000-2</w:t>
            </w:r>
          </w:p>
        </w:tc>
        <w:tc>
          <w:tcPr>
            <w:tcW w:w="719"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ΤΕΜ</w:t>
            </w:r>
          </w:p>
        </w:tc>
        <w:tc>
          <w:tcPr>
            <w:tcW w:w="1309" w:type="dxa"/>
            <w:shd w:val="clear" w:color="auto" w:fill="auto"/>
            <w:noWrap/>
            <w:vAlign w:val="center"/>
            <w:hideMark/>
          </w:tcPr>
          <w:p w:rsidR="001D6E30" w:rsidRPr="001D6E30" w:rsidRDefault="001D6E30" w:rsidP="001D6E30">
            <w:pPr>
              <w:spacing w:after="0" w:line="240" w:lineRule="auto"/>
              <w:jc w:val="right"/>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259,39</w:t>
            </w:r>
          </w:p>
        </w:tc>
        <w:tc>
          <w:tcPr>
            <w:tcW w:w="80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10</w:t>
            </w:r>
          </w:p>
        </w:tc>
        <w:tc>
          <w:tcPr>
            <w:tcW w:w="134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w:t>
            </w:r>
          </w:p>
        </w:tc>
        <w:tc>
          <w:tcPr>
            <w:tcW w:w="970"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w:t>
            </w:r>
          </w:p>
        </w:tc>
        <w:tc>
          <w:tcPr>
            <w:tcW w:w="1246"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15</w:t>
            </w:r>
          </w:p>
        </w:tc>
        <w:tc>
          <w:tcPr>
            <w:tcW w:w="125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w:t>
            </w:r>
          </w:p>
        </w:tc>
        <w:tc>
          <w:tcPr>
            <w:tcW w:w="104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3.890,85</w:t>
            </w:r>
          </w:p>
        </w:tc>
        <w:tc>
          <w:tcPr>
            <w:tcW w:w="100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933,80</w:t>
            </w:r>
          </w:p>
        </w:tc>
        <w:tc>
          <w:tcPr>
            <w:tcW w:w="107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4.824,65</w:t>
            </w:r>
          </w:p>
        </w:tc>
      </w:tr>
      <w:tr w:rsidR="001D6E30" w:rsidRPr="001D6E30" w:rsidTr="00CE12F3">
        <w:trPr>
          <w:trHeight w:val="113"/>
          <w:jc w:val="center"/>
        </w:trPr>
        <w:tc>
          <w:tcPr>
            <w:tcW w:w="578" w:type="dxa"/>
            <w:vMerge/>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p>
        </w:tc>
        <w:tc>
          <w:tcPr>
            <w:tcW w:w="1045"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275509</w:t>
            </w:r>
          </w:p>
        </w:tc>
        <w:tc>
          <w:tcPr>
            <w:tcW w:w="1949"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ΚΥΡΤΕΣ ΚΕΦΑΛΕΣ ΓΙΑ ΕΝΔΟΣΚΟΠΙΚΟ ΕΡΓΑΛΕΙΟ ΕΥΘΕΙΑΣ ΣΥΡΡΑΦΗΣ, ΔΙΑΤΟΜΗΣ ΚΑΙ ΑΝΑΣΤΟΜΩΣΗΣ</w:t>
            </w:r>
          </w:p>
        </w:tc>
        <w:tc>
          <w:tcPr>
            <w:tcW w:w="1204"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Χειρουργικά όργανα</w:t>
            </w:r>
          </w:p>
        </w:tc>
        <w:tc>
          <w:tcPr>
            <w:tcW w:w="100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33169000-2</w:t>
            </w:r>
          </w:p>
        </w:tc>
        <w:tc>
          <w:tcPr>
            <w:tcW w:w="719"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ΤΕΜ</w:t>
            </w:r>
          </w:p>
        </w:tc>
        <w:tc>
          <w:tcPr>
            <w:tcW w:w="1309" w:type="dxa"/>
            <w:shd w:val="clear" w:color="auto" w:fill="auto"/>
            <w:noWrap/>
            <w:vAlign w:val="center"/>
            <w:hideMark/>
          </w:tcPr>
          <w:p w:rsidR="001D6E30" w:rsidRPr="001D6E30" w:rsidRDefault="001D6E30" w:rsidP="001D6E30">
            <w:pPr>
              <w:spacing w:after="0" w:line="240" w:lineRule="auto"/>
              <w:jc w:val="right"/>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450,00</w:t>
            </w:r>
          </w:p>
        </w:tc>
        <w:tc>
          <w:tcPr>
            <w:tcW w:w="80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20</w:t>
            </w:r>
          </w:p>
        </w:tc>
        <w:tc>
          <w:tcPr>
            <w:tcW w:w="134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8</w:t>
            </w:r>
          </w:p>
        </w:tc>
        <w:tc>
          <w:tcPr>
            <w:tcW w:w="970"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w:t>
            </w:r>
          </w:p>
        </w:tc>
        <w:tc>
          <w:tcPr>
            <w:tcW w:w="1246"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30</w:t>
            </w:r>
          </w:p>
        </w:tc>
        <w:tc>
          <w:tcPr>
            <w:tcW w:w="125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w:t>
            </w:r>
          </w:p>
        </w:tc>
        <w:tc>
          <w:tcPr>
            <w:tcW w:w="104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13.500,00</w:t>
            </w:r>
          </w:p>
        </w:tc>
        <w:tc>
          <w:tcPr>
            <w:tcW w:w="100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3.240,00</w:t>
            </w:r>
          </w:p>
        </w:tc>
        <w:tc>
          <w:tcPr>
            <w:tcW w:w="107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16.740,00</w:t>
            </w:r>
          </w:p>
        </w:tc>
      </w:tr>
      <w:tr w:rsidR="001D6E30" w:rsidRPr="001D6E30" w:rsidTr="00CE12F3">
        <w:trPr>
          <w:trHeight w:val="113"/>
          <w:jc w:val="center"/>
        </w:trPr>
        <w:tc>
          <w:tcPr>
            <w:tcW w:w="578"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16</w:t>
            </w:r>
          </w:p>
        </w:tc>
        <w:tc>
          <w:tcPr>
            <w:tcW w:w="1045"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263054</w:t>
            </w:r>
          </w:p>
        </w:tc>
        <w:tc>
          <w:tcPr>
            <w:tcW w:w="1949"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ΛΑΠΑΡΟΣΚΟΠΙΚΌ ΣΎΣΤΗΜΑ ΑΤΡΑΥΜΑΤΙΚΉς ΚΑΘΉΛΩΣΗς ΠΛΈΓΜΑΤΟς ΚΑΙ ΣΥΓΚΌΛΛΗΣΗς ΠΕΡΙΤΌΝΑΙΟΥ ΔΙΑΜΈΤΡΟΥ 5 MM ΚΑΙ ΜΉΚΟΥς 35,5 CM, ΜΕ ΕΦΑΡΜΟΓΉ ΚΥΑΝΟΑΚΡΙΛΙΚΉς ΚΌΛΛΑς, ΆΝΩ ΤΩΝ 33 ΔΌΣΕΩΝ</w:t>
            </w:r>
          </w:p>
        </w:tc>
        <w:tc>
          <w:tcPr>
            <w:tcW w:w="1204"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Χειρουργικά όργανα</w:t>
            </w:r>
          </w:p>
        </w:tc>
        <w:tc>
          <w:tcPr>
            <w:tcW w:w="100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33169000-2</w:t>
            </w:r>
          </w:p>
        </w:tc>
        <w:tc>
          <w:tcPr>
            <w:tcW w:w="719"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ΤΕΜ</w:t>
            </w:r>
          </w:p>
        </w:tc>
        <w:tc>
          <w:tcPr>
            <w:tcW w:w="1309" w:type="dxa"/>
            <w:shd w:val="clear" w:color="auto" w:fill="auto"/>
            <w:noWrap/>
            <w:vAlign w:val="center"/>
            <w:hideMark/>
          </w:tcPr>
          <w:p w:rsidR="001D6E30" w:rsidRPr="001D6E30" w:rsidRDefault="001D6E30" w:rsidP="001D6E30">
            <w:pPr>
              <w:spacing w:after="0" w:line="240" w:lineRule="auto"/>
              <w:jc w:val="right"/>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400,00</w:t>
            </w:r>
          </w:p>
        </w:tc>
        <w:tc>
          <w:tcPr>
            <w:tcW w:w="80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40</w:t>
            </w:r>
          </w:p>
        </w:tc>
        <w:tc>
          <w:tcPr>
            <w:tcW w:w="134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15</w:t>
            </w:r>
          </w:p>
        </w:tc>
        <w:tc>
          <w:tcPr>
            <w:tcW w:w="970"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6</w:t>
            </w:r>
          </w:p>
        </w:tc>
        <w:tc>
          <w:tcPr>
            <w:tcW w:w="1246"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61</w:t>
            </w:r>
          </w:p>
        </w:tc>
        <w:tc>
          <w:tcPr>
            <w:tcW w:w="125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13%</w:t>
            </w:r>
          </w:p>
        </w:tc>
        <w:tc>
          <w:tcPr>
            <w:tcW w:w="104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24.400,00</w:t>
            </w:r>
          </w:p>
        </w:tc>
        <w:tc>
          <w:tcPr>
            <w:tcW w:w="100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3.172,00</w:t>
            </w:r>
          </w:p>
        </w:tc>
        <w:tc>
          <w:tcPr>
            <w:tcW w:w="107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27.572,00</w:t>
            </w:r>
          </w:p>
        </w:tc>
      </w:tr>
      <w:tr w:rsidR="001D6E30" w:rsidRPr="001D6E30" w:rsidTr="00CE12F3">
        <w:trPr>
          <w:trHeight w:val="113"/>
          <w:jc w:val="center"/>
        </w:trPr>
        <w:tc>
          <w:tcPr>
            <w:tcW w:w="578"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17</w:t>
            </w:r>
          </w:p>
        </w:tc>
        <w:tc>
          <w:tcPr>
            <w:tcW w:w="1045"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263056</w:t>
            </w:r>
          </w:p>
        </w:tc>
        <w:tc>
          <w:tcPr>
            <w:tcW w:w="1949"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 xml:space="preserve">ΣΎΣΤΗΜΑ ΑΤΡΑΥΜΑΤΙΚΉς ΚΑΘΉΛΩΣΗς ΠΛΈΓΜΑΤΟς ΚΑΙ ΤΟΠΙΚΟΎ ΚΛΕΙΣΊΜΑΤΟς ΧΕΙΡΟΥΡΓΙΚΉς ΤΟΜΉς, ΜΙΑς ΧΡΉΣΗς ΜΕ ΕΦΑΡΜΟΓΉ </w:t>
            </w:r>
            <w:r w:rsidRPr="001D6E30">
              <w:rPr>
                <w:rFonts w:ascii="Calibri" w:eastAsia="Times New Roman" w:hAnsi="Calibri" w:cs="Calibri"/>
                <w:color w:val="000000"/>
                <w:sz w:val="18"/>
                <w:szCs w:val="18"/>
                <w:lang w:eastAsia="el-GR"/>
              </w:rPr>
              <w:lastRenderedPageBreak/>
              <w:t>ΚΥΑΝΟΑΚΡΙΛΙΚΉς ΚΌΛΛΑς, 45 ΔΌΣΕΩΝ</w:t>
            </w:r>
          </w:p>
        </w:tc>
        <w:tc>
          <w:tcPr>
            <w:tcW w:w="1204"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lastRenderedPageBreak/>
              <w:t>Εργαλεία χειρουργείου</w:t>
            </w:r>
          </w:p>
        </w:tc>
        <w:tc>
          <w:tcPr>
            <w:tcW w:w="1001"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33162200-5</w:t>
            </w:r>
          </w:p>
        </w:tc>
        <w:tc>
          <w:tcPr>
            <w:tcW w:w="719"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ΤΕΜ</w:t>
            </w:r>
          </w:p>
        </w:tc>
        <w:tc>
          <w:tcPr>
            <w:tcW w:w="1309" w:type="dxa"/>
            <w:shd w:val="clear" w:color="auto" w:fill="auto"/>
            <w:noWrap/>
            <w:vAlign w:val="center"/>
            <w:hideMark/>
          </w:tcPr>
          <w:p w:rsidR="001D6E30" w:rsidRPr="001D6E30" w:rsidRDefault="001D6E30" w:rsidP="001D6E30">
            <w:pPr>
              <w:spacing w:after="0" w:line="240" w:lineRule="auto"/>
              <w:jc w:val="right"/>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250,00</w:t>
            </w:r>
          </w:p>
        </w:tc>
        <w:tc>
          <w:tcPr>
            <w:tcW w:w="80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20</w:t>
            </w:r>
          </w:p>
        </w:tc>
        <w:tc>
          <w:tcPr>
            <w:tcW w:w="134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5</w:t>
            </w:r>
          </w:p>
        </w:tc>
        <w:tc>
          <w:tcPr>
            <w:tcW w:w="970"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6</w:t>
            </w:r>
          </w:p>
        </w:tc>
        <w:tc>
          <w:tcPr>
            <w:tcW w:w="1246"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31</w:t>
            </w:r>
          </w:p>
        </w:tc>
        <w:tc>
          <w:tcPr>
            <w:tcW w:w="125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13%</w:t>
            </w:r>
          </w:p>
        </w:tc>
        <w:tc>
          <w:tcPr>
            <w:tcW w:w="104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7.750,00</w:t>
            </w:r>
          </w:p>
        </w:tc>
        <w:tc>
          <w:tcPr>
            <w:tcW w:w="100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1.007,50</w:t>
            </w:r>
          </w:p>
        </w:tc>
        <w:tc>
          <w:tcPr>
            <w:tcW w:w="107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8.757,50</w:t>
            </w:r>
          </w:p>
        </w:tc>
      </w:tr>
      <w:tr w:rsidR="001D6E30" w:rsidRPr="001D6E30" w:rsidTr="00CE12F3">
        <w:trPr>
          <w:trHeight w:val="113"/>
          <w:jc w:val="center"/>
        </w:trPr>
        <w:tc>
          <w:tcPr>
            <w:tcW w:w="578"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lastRenderedPageBreak/>
              <w:t>18</w:t>
            </w:r>
          </w:p>
        </w:tc>
        <w:tc>
          <w:tcPr>
            <w:tcW w:w="1045"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270561</w:t>
            </w:r>
          </w:p>
        </w:tc>
        <w:tc>
          <w:tcPr>
            <w:tcW w:w="1949"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ΚΛΙΠ ΑΠΟΛΙΝΩΣΗΣ ΑΓΓΕΙΩΝ ΤΥΠΟΥ HEMOLOCK</w:t>
            </w:r>
          </w:p>
        </w:tc>
        <w:tc>
          <w:tcPr>
            <w:tcW w:w="1204"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Χειρουργικά όργανα</w:t>
            </w:r>
          </w:p>
        </w:tc>
        <w:tc>
          <w:tcPr>
            <w:tcW w:w="100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33169000-2</w:t>
            </w:r>
          </w:p>
        </w:tc>
        <w:tc>
          <w:tcPr>
            <w:tcW w:w="719"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ΣΥΣΚ.</w:t>
            </w:r>
          </w:p>
        </w:tc>
        <w:tc>
          <w:tcPr>
            <w:tcW w:w="1309" w:type="dxa"/>
            <w:shd w:val="clear" w:color="auto" w:fill="auto"/>
            <w:noWrap/>
            <w:vAlign w:val="center"/>
            <w:hideMark/>
          </w:tcPr>
          <w:p w:rsidR="001D6E30" w:rsidRPr="001D6E30" w:rsidRDefault="001D6E30" w:rsidP="001D6E30">
            <w:pPr>
              <w:spacing w:after="0" w:line="240" w:lineRule="auto"/>
              <w:jc w:val="right"/>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49,20</w:t>
            </w:r>
          </w:p>
        </w:tc>
        <w:tc>
          <w:tcPr>
            <w:tcW w:w="80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30</w:t>
            </w:r>
          </w:p>
        </w:tc>
        <w:tc>
          <w:tcPr>
            <w:tcW w:w="134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5</w:t>
            </w:r>
          </w:p>
        </w:tc>
        <w:tc>
          <w:tcPr>
            <w:tcW w:w="970"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4</w:t>
            </w:r>
          </w:p>
        </w:tc>
        <w:tc>
          <w:tcPr>
            <w:tcW w:w="1246"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39</w:t>
            </w:r>
          </w:p>
        </w:tc>
        <w:tc>
          <w:tcPr>
            <w:tcW w:w="125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13%</w:t>
            </w:r>
          </w:p>
        </w:tc>
        <w:tc>
          <w:tcPr>
            <w:tcW w:w="104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1.918,80</w:t>
            </w:r>
          </w:p>
        </w:tc>
        <w:tc>
          <w:tcPr>
            <w:tcW w:w="100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249,44</w:t>
            </w:r>
          </w:p>
        </w:tc>
        <w:tc>
          <w:tcPr>
            <w:tcW w:w="107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2.168,24</w:t>
            </w:r>
          </w:p>
        </w:tc>
      </w:tr>
      <w:tr w:rsidR="001D6E30" w:rsidRPr="001D6E30" w:rsidTr="00CE12F3">
        <w:trPr>
          <w:trHeight w:val="113"/>
          <w:jc w:val="center"/>
        </w:trPr>
        <w:tc>
          <w:tcPr>
            <w:tcW w:w="578" w:type="dxa"/>
            <w:vMerge w:val="restart"/>
            <w:shd w:val="clear" w:color="auto" w:fill="auto"/>
            <w:vAlign w:val="center"/>
            <w:hideMark/>
          </w:tcPr>
          <w:p w:rsidR="001D6E30" w:rsidRPr="001D6E30" w:rsidRDefault="001D6E30" w:rsidP="001D6E30">
            <w:pPr>
              <w:spacing w:after="0" w:line="240" w:lineRule="auto"/>
              <w:jc w:val="center"/>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19</w:t>
            </w:r>
          </w:p>
        </w:tc>
        <w:tc>
          <w:tcPr>
            <w:tcW w:w="104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274829</w:t>
            </w:r>
          </w:p>
        </w:tc>
        <w:tc>
          <w:tcPr>
            <w:tcW w:w="1949"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ΗΛΕΚΤΡΟΚΙΝΗΤΟΙ ΑΡΘΡΩΤΟΙ ΕΠΑΝΑΦΟΡΤΙΖΟΜΕΝΟΙ ΚΟΠΤΟΡΑΠΤΕΣ, ΜΕΓΕΘΟΥΣ 60ΜΜ ΔΙΑΜΕΤΡΟΥ 12ΜΜ, ΜΕ ΜΗΚΟΣ ΣΤΕΙΛΕΟΥ 28CM</w:t>
            </w:r>
          </w:p>
        </w:tc>
        <w:tc>
          <w:tcPr>
            <w:tcW w:w="1204"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Εργαλεία χειρουργείου</w:t>
            </w:r>
          </w:p>
        </w:tc>
        <w:tc>
          <w:tcPr>
            <w:tcW w:w="1001"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33162200-5</w:t>
            </w:r>
          </w:p>
        </w:tc>
        <w:tc>
          <w:tcPr>
            <w:tcW w:w="719"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ΤΕΜ</w:t>
            </w:r>
          </w:p>
        </w:tc>
        <w:tc>
          <w:tcPr>
            <w:tcW w:w="1309" w:type="dxa"/>
            <w:shd w:val="clear" w:color="auto" w:fill="auto"/>
            <w:noWrap/>
            <w:vAlign w:val="center"/>
            <w:hideMark/>
          </w:tcPr>
          <w:p w:rsidR="001D6E30" w:rsidRPr="001D6E30" w:rsidRDefault="001D6E30" w:rsidP="001D6E30">
            <w:pPr>
              <w:spacing w:after="0" w:line="240" w:lineRule="auto"/>
              <w:jc w:val="right"/>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585,00</w:t>
            </w:r>
          </w:p>
        </w:tc>
        <w:tc>
          <w:tcPr>
            <w:tcW w:w="80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 </w:t>
            </w:r>
          </w:p>
        </w:tc>
        <w:tc>
          <w:tcPr>
            <w:tcW w:w="134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w:t>
            </w:r>
          </w:p>
        </w:tc>
        <w:tc>
          <w:tcPr>
            <w:tcW w:w="970"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 </w:t>
            </w:r>
          </w:p>
        </w:tc>
        <w:tc>
          <w:tcPr>
            <w:tcW w:w="1246"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w:t>
            </w:r>
          </w:p>
        </w:tc>
        <w:tc>
          <w:tcPr>
            <w:tcW w:w="125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w:t>
            </w:r>
          </w:p>
        </w:tc>
        <w:tc>
          <w:tcPr>
            <w:tcW w:w="104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1.170,00</w:t>
            </w:r>
          </w:p>
        </w:tc>
        <w:tc>
          <w:tcPr>
            <w:tcW w:w="100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280,80</w:t>
            </w:r>
          </w:p>
        </w:tc>
        <w:tc>
          <w:tcPr>
            <w:tcW w:w="107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1.450,80</w:t>
            </w:r>
          </w:p>
        </w:tc>
      </w:tr>
      <w:tr w:rsidR="001D6E30" w:rsidRPr="001D6E30" w:rsidTr="00CE12F3">
        <w:trPr>
          <w:trHeight w:val="113"/>
          <w:jc w:val="center"/>
        </w:trPr>
        <w:tc>
          <w:tcPr>
            <w:tcW w:w="578" w:type="dxa"/>
            <w:vMerge/>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p>
        </w:tc>
        <w:tc>
          <w:tcPr>
            <w:tcW w:w="1045"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274831</w:t>
            </w:r>
          </w:p>
        </w:tc>
        <w:tc>
          <w:tcPr>
            <w:tcW w:w="1949"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ΑΝΤΑΛΛΑΚΤΙΚΈΣ ΚΑΣΕΤΕΣ ΓΙΑ ΤΟΥΣ ΗΛΕΚΤΡΟΚΙΝΗΤΟΥΣ ΑΡΘΡΩΤΟΥΣ ΚΟΠΤΟΡΑΠΤΕΣ. ΕΝΔΙΑΜΕΣΟΥ ΠΑΧΟΥΣ ΙΣΤΟΥ ΜΕ ΥΦΟΣ ΚΛΕΙΣΤΟΥ ΚΛΙΠ 1,8ΜΜ ΚΑΙ ΜΗΚΟΣ 60ΜΜ.</w:t>
            </w:r>
          </w:p>
        </w:tc>
        <w:tc>
          <w:tcPr>
            <w:tcW w:w="1204"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Εργαλεία χειρουργείου</w:t>
            </w:r>
          </w:p>
        </w:tc>
        <w:tc>
          <w:tcPr>
            <w:tcW w:w="1001"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33162200-5</w:t>
            </w:r>
          </w:p>
        </w:tc>
        <w:tc>
          <w:tcPr>
            <w:tcW w:w="719"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ΤΕΜ</w:t>
            </w:r>
          </w:p>
        </w:tc>
        <w:tc>
          <w:tcPr>
            <w:tcW w:w="1309" w:type="dxa"/>
            <w:shd w:val="clear" w:color="auto" w:fill="auto"/>
            <w:noWrap/>
            <w:vAlign w:val="center"/>
            <w:hideMark/>
          </w:tcPr>
          <w:p w:rsidR="001D6E30" w:rsidRPr="001D6E30" w:rsidRDefault="001D6E30" w:rsidP="001D6E30">
            <w:pPr>
              <w:spacing w:after="0" w:line="240" w:lineRule="auto"/>
              <w:jc w:val="right"/>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262,00</w:t>
            </w:r>
          </w:p>
        </w:tc>
        <w:tc>
          <w:tcPr>
            <w:tcW w:w="80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 </w:t>
            </w:r>
          </w:p>
        </w:tc>
        <w:tc>
          <w:tcPr>
            <w:tcW w:w="134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4</w:t>
            </w:r>
          </w:p>
        </w:tc>
        <w:tc>
          <w:tcPr>
            <w:tcW w:w="970"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 </w:t>
            </w:r>
          </w:p>
        </w:tc>
        <w:tc>
          <w:tcPr>
            <w:tcW w:w="1246"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4</w:t>
            </w:r>
          </w:p>
        </w:tc>
        <w:tc>
          <w:tcPr>
            <w:tcW w:w="125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w:t>
            </w:r>
          </w:p>
        </w:tc>
        <w:tc>
          <w:tcPr>
            <w:tcW w:w="104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1.048,00</w:t>
            </w:r>
          </w:p>
        </w:tc>
        <w:tc>
          <w:tcPr>
            <w:tcW w:w="100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251,52</w:t>
            </w:r>
          </w:p>
        </w:tc>
        <w:tc>
          <w:tcPr>
            <w:tcW w:w="107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1.299,52</w:t>
            </w:r>
          </w:p>
        </w:tc>
      </w:tr>
      <w:tr w:rsidR="001D6E30" w:rsidRPr="001D6E30" w:rsidTr="00CE12F3">
        <w:trPr>
          <w:trHeight w:val="113"/>
          <w:jc w:val="center"/>
        </w:trPr>
        <w:tc>
          <w:tcPr>
            <w:tcW w:w="578" w:type="dxa"/>
            <w:vMerge/>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p>
        </w:tc>
        <w:tc>
          <w:tcPr>
            <w:tcW w:w="1045"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274830</w:t>
            </w:r>
          </w:p>
        </w:tc>
        <w:tc>
          <w:tcPr>
            <w:tcW w:w="1949"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ΑΝΤΑΛΛΑΚΤΙΚΕΣ ΚΑΣΕΤΕΣ ΓΙΑ ΤΟΥΣ ΗΛΕΚΤΡΟΚΙΝΗΤΟΥΣ ΑΡΘΡΩΤΟΥΣ ΚΟΠΤΟΡΑΠΤΕΣ. ΕΝΔΙΑΜΕΣΟΥ ΠΑΧΟΥΣ ΙΣΤΟΥ ΜΕ ΥΦΟΣ ΚΛΕΙΣΤΟΥ ΚΛΙΠ 1,5ΜΜ ΚΑΙ ΜΗΚΟΣ 60ΜΜ.</w:t>
            </w:r>
          </w:p>
        </w:tc>
        <w:tc>
          <w:tcPr>
            <w:tcW w:w="1204"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Εργαλεία χειρουργείου</w:t>
            </w:r>
          </w:p>
        </w:tc>
        <w:tc>
          <w:tcPr>
            <w:tcW w:w="1001"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33162200-5</w:t>
            </w:r>
          </w:p>
        </w:tc>
        <w:tc>
          <w:tcPr>
            <w:tcW w:w="719"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ΤΕΜ</w:t>
            </w:r>
          </w:p>
        </w:tc>
        <w:tc>
          <w:tcPr>
            <w:tcW w:w="1309" w:type="dxa"/>
            <w:shd w:val="clear" w:color="auto" w:fill="auto"/>
            <w:noWrap/>
            <w:vAlign w:val="center"/>
            <w:hideMark/>
          </w:tcPr>
          <w:p w:rsidR="001D6E30" w:rsidRPr="001D6E30" w:rsidRDefault="001D6E30" w:rsidP="001D6E30">
            <w:pPr>
              <w:spacing w:after="0" w:line="240" w:lineRule="auto"/>
              <w:jc w:val="right"/>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262,00</w:t>
            </w:r>
          </w:p>
        </w:tc>
        <w:tc>
          <w:tcPr>
            <w:tcW w:w="80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 </w:t>
            </w:r>
          </w:p>
        </w:tc>
        <w:tc>
          <w:tcPr>
            <w:tcW w:w="134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4</w:t>
            </w:r>
          </w:p>
        </w:tc>
        <w:tc>
          <w:tcPr>
            <w:tcW w:w="970"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 </w:t>
            </w:r>
          </w:p>
        </w:tc>
        <w:tc>
          <w:tcPr>
            <w:tcW w:w="1246"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4</w:t>
            </w:r>
          </w:p>
        </w:tc>
        <w:tc>
          <w:tcPr>
            <w:tcW w:w="125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w:t>
            </w:r>
          </w:p>
        </w:tc>
        <w:tc>
          <w:tcPr>
            <w:tcW w:w="104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1.048,00</w:t>
            </w:r>
          </w:p>
        </w:tc>
        <w:tc>
          <w:tcPr>
            <w:tcW w:w="100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251,52</w:t>
            </w:r>
          </w:p>
        </w:tc>
        <w:tc>
          <w:tcPr>
            <w:tcW w:w="107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1.299,52</w:t>
            </w:r>
          </w:p>
        </w:tc>
      </w:tr>
      <w:tr w:rsidR="001D6E30" w:rsidRPr="001D6E30" w:rsidTr="00CE12F3">
        <w:trPr>
          <w:trHeight w:val="113"/>
          <w:jc w:val="center"/>
        </w:trPr>
        <w:tc>
          <w:tcPr>
            <w:tcW w:w="578"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20</w:t>
            </w:r>
          </w:p>
        </w:tc>
        <w:tc>
          <w:tcPr>
            <w:tcW w:w="104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147846</w:t>
            </w:r>
          </w:p>
        </w:tc>
        <w:tc>
          <w:tcPr>
            <w:tcW w:w="1949"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ΕΝΔΟΣΚΟΠΙΚΟ ΨΑΛΙΔΙ ΥΠΕΡΗΧΩΝ</w:t>
            </w:r>
          </w:p>
        </w:tc>
        <w:tc>
          <w:tcPr>
            <w:tcW w:w="1204"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Χειρουργικά όργανα</w:t>
            </w:r>
          </w:p>
        </w:tc>
        <w:tc>
          <w:tcPr>
            <w:tcW w:w="100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33169000-2</w:t>
            </w:r>
          </w:p>
        </w:tc>
        <w:tc>
          <w:tcPr>
            <w:tcW w:w="719"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ΤΕΜ</w:t>
            </w:r>
          </w:p>
        </w:tc>
        <w:tc>
          <w:tcPr>
            <w:tcW w:w="1309" w:type="dxa"/>
            <w:shd w:val="clear" w:color="auto" w:fill="auto"/>
            <w:noWrap/>
            <w:vAlign w:val="center"/>
            <w:hideMark/>
          </w:tcPr>
          <w:p w:rsidR="001D6E30" w:rsidRPr="001D6E30" w:rsidRDefault="001D6E30" w:rsidP="001D6E30">
            <w:pPr>
              <w:spacing w:after="0" w:line="240" w:lineRule="auto"/>
              <w:jc w:val="right"/>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850,00</w:t>
            </w:r>
          </w:p>
        </w:tc>
        <w:tc>
          <w:tcPr>
            <w:tcW w:w="80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 </w:t>
            </w:r>
          </w:p>
        </w:tc>
        <w:tc>
          <w:tcPr>
            <w:tcW w:w="134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10</w:t>
            </w:r>
          </w:p>
        </w:tc>
        <w:tc>
          <w:tcPr>
            <w:tcW w:w="970"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 </w:t>
            </w:r>
          </w:p>
        </w:tc>
        <w:tc>
          <w:tcPr>
            <w:tcW w:w="1246"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10</w:t>
            </w:r>
          </w:p>
        </w:tc>
        <w:tc>
          <w:tcPr>
            <w:tcW w:w="125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w:t>
            </w:r>
          </w:p>
        </w:tc>
        <w:tc>
          <w:tcPr>
            <w:tcW w:w="104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8.500,00</w:t>
            </w:r>
          </w:p>
        </w:tc>
        <w:tc>
          <w:tcPr>
            <w:tcW w:w="100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2.040,00</w:t>
            </w:r>
          </w:p>
        </w:tc>
        <w:tc>
          <w:tcPr>
            <w:tcW w:w="107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10.540,00</w:t>
            </w:r>
          </w:p>
        </w:tc>
      </w:tr>
      <w:tr w:rsidR="001D6E30" w:rsidRPr="001D6E30" w:rsidTr="00CE12F3">
        <w:trPr>
          <w:trHeight w:val="113"/>
          <w:jc w:val="center"/>
        </w:trPr>
        <w:tc>
          <w:tcPr>
            <w:tcW w:w="578"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21</w:t>
            </w:r>
          </w:p>
        </w:tc>
        <w:tc>
          <w:tcPr>
            <w:tcW w:w="104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172628</w:t>
            </w:r>
          </w:p>
        </w:tc>
        <w:tc>
          <w:tcPr>
            <w:tcW w:w="1949"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ΚΥΡΤΟ ΨΑΛΙΔΙ ΥΠΕΡΗΧΩΝ ΜΕ ΛΑΒΗ ΠΙΣΤΟΛΙΟΥ ΚΑΙ ΕΝΕΡΓΟΠΟΙΗΣΗ ΜΕ ΤΟ ΧΕΡΙ Μ.Χ. 5ΜΜ</w:t>
            </w:r>
          </w:p>
        </w:tc>
        <w:tc>
          <w:tcPr>
            <w:tcW w:w="1204"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Εργαλεία χειρουργείου</w:t>
            </w:r>
          </w:p>
        </w:tc>
        <w:tc>
          <w:tcPr>
            <w:tcW w:w="1001"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33162200-5</w:t>
            </w:r>
          </w:p>
        </w:tc>
        <w:tc>
          <w:tcPr>
            <w:tcW w:w="719"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ΤΕΜ</w:t>
            </w:r>
          </w:p>
        </w:tc>
        <w:tc>
          <w:tcPr>
            <w:tcW w:w="1309" w:type="dxa"/>
            <w:shd w:val="clear" w:color="auto" w:fill="auto"/>
            <w:noWrap/>
            <w:vAlign w:val="center"/>
            <w:hideMark/>
          </w:tcPr>
          <w:p w:rsidR="001D6E30" w:rsidRPr="001D6E30" w:rsidRDefault="001D6E30" w:rsidP="001D6E30">
            <w:pPr>
              <w:spacing w:after="0" w:line="240" w:lineRule="auto"/>
              <w:jc w:val="right"/>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850,00</w:t>
            </w:r>
          </w:p>
        </w:tc>
        <w:tc>
          <w:tcPr>
            <w:tcW w:w="80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 </w:t>
            </w:r>
          </w:p>
        </w:tc>
        <w:tc>
          <w:tcPr>
            <w:tcW w:w="134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10</w:t>
            </w:r>
          </w:p>
        </w:tc>
        <w:tc>
          <w:tcPr>
            <w:tcW w:w="970"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 </w:t>
            </w:r>
          </w:p>
        </w:tc>
        <w:tc>
          <w:tcPr>
            <w:tcW w:w="1246"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10</w:t>
            </w:r>
          </w:p>
        </w:tc>
        <w:tc>
          <w:tcPr>
            <w:tcW w:w="125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w:t>
            </w:r>
          </w:p>
        </w:tc>
        <w:tc>
          <w:tcPr>
            <w:tcW w:w="104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8.500,00</w:t>
            </w:r>
          </w:p>
        </w:tc>
        <w:tc>
          <w:tcPr>
            <w:tcW w:w="100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2.040,00</w:t>
            </w:r>
          </w:p>
        </w:tc>
        <w:tc>
          <w:tcPr>
            <w:tcW w:w="107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10.540,00</w:t>
            </w:r>
          </w:p>
        </w:tc>
      </w:tr>
      <w:tr w:rsidR="001D6E30" w:rsidRPr="001D6E30" w:rsidTr="00CE12F3">
        <w:trPr>
          <w:trHeight w:val="113"/>
          <w:jc w:val="center"/>
        </w:trPr>
        <w:tc>
          <w:tcPr>
            <w:tcW w:w="578"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22</w:t>
            </w:r>
          </w:p>
        </w:tc>
        <w:tc>
          <w:tcPr>
            <w:tcW w:w="1045" w:type="dxa"/>
            <w:shd w:val="clear" w:color="auto" w:fill="auto"/>
            <w:noWrap/>
            <w:vAlign w:val="bottom"/>
            <w:hideMark/>
          </w:tcPr>
          <w:p w:rsidR="001D6E30" w:rsidRPr="001D6E30" w:rsidRDefault="001D6E30" w:rsidP="001D6E30">
            <w:pPr>
              <w:spacing w:after="0" w:line="240" w:lineRule="auto"/>
              <w:jc w:val="right"/>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240725</w:t>
            </w:r>
          </w:p>
        </w:tc>
        <w:tc>
          <w:tcPr>
            <w:tcW w:w="1949"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ΛΑΒΙΔΑ ΗΛΕΚΤΡΟΘΕΡΜΙΚΗΣ ΣΥΓΚΟΛΙΣΗΣ ΛΑΠΑΡΟΣΚΟΠΙΚΗΣ</w:t>
            </w:r>
          </w:p>
        </w:tc>
        <w:tc>
          <w:tcPr>
            <w:tcW w:w="1204"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Χειρουργικά όργανα</w:t>
            </w:r>
          </w:p>
        </w:tc>
        <w:tc>
          <w:tcPr>
            <w:tcW w:w="100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33169000-2</w:t>
            </w:r>
          </w:p>
        </w:tc>
        <w:tc>
          <w:tcPr>
            <w:tcW w:w="719"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ΤΕΜ</w:t>
            </w:r>
          </w:p>
        </w:tc>
        <w:tc>
          <w:tcPr>
            <w:tcW w:w="1309" w:type="dxa"/>
            <w:shd w:val="clear" w:color="auto" w:fill="auto"/>
            <w:noWrap/>
            <w:vAlign w:val="center"/>
            <w:hideMark/>
          </w:tcPr>
          <w:p w:rsidR="001D6E30" w:rsidRPr="001D6E30" w:rsidRDefault="001D6E30" w:rsidP="001D6E30">
            <w:pPr>
              <w:spacing w:after="0" w:line="240" w:lineRule="auto"/>
              <w:jc w:val="right"/>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678,00</w:t>
            </w:r>
          </w:p>
        </w:tc>
        <w:tc>
          <w:tcPr>
            <w:tcW w:w="80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 </w:t>
            </w:r>
          </w:p>
        </w:tc>
        <w:tc>
          <w:tcPr>
            <w:tcW w:w="134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10</w:t>
            </w:r>
          </w:p>
        </w:tc>
        <w:tc>
          <w:tcPr>
            <w:tcW w:w="970"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5</w:t>
            </w:r>
          </w:p>
        </w:tc>
        <w:tc>
          <w:tcPr>
            <w:tcW w:w="1246"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15</w:t>
            </w:r>
          </w:p>
        </w:tc>
        <w:tc>
          <w:tcPr>
            <w:tcW w:w="125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w:t>
            </w:r>
          </w:p>
        </w:tc>
        <w:tc>
          <w:tcPr>
            <w:tcW w:w="104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10.170,00</w:t>
            </w:r>
          </w:p>
        </w:tc>
        <w:tc>
          <w:tcPr>
            <w:tcW w:w="100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2.440,80</w:t>
            </w:r>
          </w:p>
        </w:tc>
        <w:tc>
          <w:tcPr>
            <w:tcW w:w="107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12.610,80</w:t>
            </w:r>
          </w:p>
        </w:tc>
      </w:tr>
      <w:tr w:rsidR="001D6E30" w:rsidRPr="001D6E30" w:rsidTr="00CE12F3">
        <w:trPr>
          <w:trHeight w:val="113"/>
          <w:jc w:val="center"/>
        </w:trPr>
        <w:tc>
          <w:tcPr>
            <w:tcW w:w="578"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lastRenderedPageBreak/>
              <w:t>23</w:t>
            </w:r>
          </w:p>
        </w:tc>
        <w:tc>
          <w:tcPr>
            <w:tcW w:w="1045" w:type="dxa"/>
            <w:shd w:val="clear" w:color="auto" w:fill="auto"/>
            <w:noWrap/>
            <w:vAlign w:val="bottom"/>
            <w:hideMark/>
          </w:tcPr>
          <w:p w:rsidR="001D6E30" w:rsidRPr="001D6E30" w:rsidRDefault="001D6E30" w:rsidP="001D6E30">
            <w:pPr>
              <w:spacing w:after="0" w:line="240" w:lineRule="auto"/>
              <w:jc w:val="right"/>
              <w:rPr>
                <w:rFonts w:ascii="Calibri" w:eastAsia="Times New Roman" w:hAnsi="Calibri" w:cs="Calibri"/>
                <w:b/>
                <w:bCs/>
                <w:color w:val="000000"/>
                <w:sz w:val="18"/>
                <w:szCs w:val="18"/>
                <w:lang w:eastAsia="el-GR"/>
              </w:rPr>
            </w:pPr>
            <w:r w:rsidRPr="001D6E30">
              <w:rPr>
                <w:rFonts w:ascii="Calibri" w:eastAsia="Times New Roman" w:hAnsi="Calibri" w:cs="Calibri"/>
                <w:b/>
                <w:bCs/>
                <w:color w:val="000000"/>
                <w:sz w:val="18"/>
                <w:szCs w:val="18"/>
                <w:lang w:eastAsia="el-GR"/>
              </w:rPr>
              <w:t>327143</w:t>
            </w:r>
          </w:p>
        </w:tc>
        <w:tc>
          <w:tcPr>
            <w:tcW w:w="1949"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ΛΑΒΙΔΕΣ ΗΛΕΚΤΡΟΘΕΡΜΙΚΗΣ ΣΥΓΚΟΛΛΗΣΗΣ ΛΑΠΑΡΟΣΚΟΠΙΣΗΣ ΕΩΣ 7ΜΜ</w:t>
            </w:r>
          </w:p>
        </w:tc>
        <w:tc>
          <w:tcPr>
            <w:tcW w:w="1204"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Χειρουργικά όργανα</w:t>
            </w:r>
          </w:p>
        </w:tc>
        <w:tc>
          <w:tcPr>
            <w:tcW w:w="100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33169000-2</w:t>
            </w:r>
          </w:p>
        </w:tc>
        <w:tc>
          <w:tcPr>
            <w:tcW w:w="719"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ΤΕΜ</w:t>
            </w:r>
          </w:p>
        </w:tc>
        <w:tc>
          <w:tcPr>
            <w:tcW w:w="1309" w:type="dxa"/>
            <w:shd w:val="clear" w:color="auto" w:fill="auto"/>
            <w:noWrap/>
            <w:vAlign w:val="center"/>
            <w:hideMark/>
          </w:tcPr>
          <w:p w:rsidR="001D6E30" w:rsidRPr="001D6E30" w:rsidRDefault="001D6E30" w:rsidP="001D6E30">
            <w:pPr>
              <w:spacing w:after="0" w:line="240" w:lineRule="auto"/>
              <w:jc w:val="right"/>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678,00</w:t>
            </w:r>
          </w:p>
        </w:tc>
        <w:tc>
          <w:tcPr>
            <w:tcW w:w="80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 </w:t>
            </w:r>
          </w:p>
        </w:tc>
        <w:tc>
          <w:tcPr>
            <w:tcW w:w="134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20</w:t>
            </w:r>
          </w:p>
        </w:tc>
        <w:tc>
          <w:tcPr>
            <w:tcW w:w="970"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5</w:t>
            </w:r>
          </w:p>
        </w:tc>
        <w:tc>
          <w:tcPr>
            <w:tcW w:w="1246"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25</w:t>
            </w:r>
          </w:p>
        </w:tc>
        <w:tc>
          <w:tcPr>
            <w:tcW w:w="125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w:t>
            </w:r>
          </w:p>
        </w:tc>
        <w:tc>
          <w:tcPr>
            <w:tcW w:w="104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16.950,00</w:t>
            </w:r>
          </w:p>
        </w:tc>
        <w:tc>
          <w:tcPr>
            <w:tcW w:w="100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4.068,00</w:t>
            </w:r>
          </w:p>
        </w:tc>
        <w:tc>
          <w:tcPr>
            <w:tcW w:w="107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21.018,00</w:t>
            </w:r>
          </w:p>
        </w:tc>
      </w:tr>
      <w:tr w:rsidR="001D6E30" w:rsidRPr="001D6E30" w:rsidTr="00CE12F3">
        <w:trPr>
          <w:trHeight w:val="113"/>
          <w:jc w:val="center"/>
        </w:trPr>
        <w:tc>
          <w:tcPr>
            <w:tcW w:w="578"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w:t>
            </w:r>
          </w:p>
        </w:tc>
        <w:tc>
          <w:tcPr>
            <w:tcW w:w="1045" w:type="dxa"/>
            <w:shd w:val="clear" w:color="auto" w:fill="auto"/>
            <w:noWrap/>
            <w:vAlign w:val="bottom"/>
            <w:hideMark/>
          </w:tcPr>
          <w:p w:rsidR="001D6E30" w:rsidRPr="001D6E30" w:rsidRDefault="001D6E30" w:rsidP="001D6E30">
            <w:pPr>
              <w:spacing w:after="0" w:line="240" w:lineRule="auto"/>
              <w:jc w:val="right"/>
              <w:rPr>
                <w:rFonts w:ascii="Calibri" w:eastAsia="Times New Roman" w:hAnsi="Calibri" w:cs="Calibri"/>
                <w:b/>
                <w:bCs/>
                <w:color w:val="000000"/>
                <w:sz w:val="18"/>
                <w:szCs w:val="18"/>
                <w:lang w:eastAsia="el-GR"/>
              </w:rPr>
            </w:pPr>
            <w:r w:rsidRPr="001D6E30">
              <w:rPr>
                <w:rFonts w:ascii="Calibri" w:eastAsia="Times New Roman" w:hAnsi="Calibri" w:cs="Calibri"/>
                <w:b/>
                <w:bCs/>
                <w:color w:val="000000"/>
                <w:sz w:val="18"/>
                <w:szCs w:val="18"/>
                <w:lang w:eastAsia="el-GR"/>
              </w:rPr>
              <w:t>327221</w:t>
            </w:r>
          </w:p>
        </w:tc>
        <w:tc>
          <w:tcPr>
            <w:tcW w:w="1949"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ΛΑΒΙΔΕΣ ΗΛΕΚΤΡΟΘΕΡΜΙΚΗΣ ΣΥΓΚΟΛΛΗΣΗΣ ΕΩΣ 7ΜΜ (Στειλεό διαμέτρου περίπου 5mm και μήκους περίπου 20εκ).</w:t>
            </w:r>
          </w:p>
        </w:tc>
        <w:tc>
          <w:tcPr>
            <w:tcW w:w="1204"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Εργαλεία χειρουργείου</w:t>
            </w:r>
          </w:p>
        </w:tc>
        <w:tc>
          <w:tcPr>
            <w:tcW w:w="1001"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33162200-5</w:t>
            </w:r>
          </w:p>
        </w:tc>
        <w:tc>
          <w:tcPr>
            <w:tcW w:w="719"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ΤΕΜ</w:t>
            </w:r>
          </w:p>
        </w:tc>
        <w:tc>
          <w:tcPr>
            <w:tcW w:w="1309" w:type="dxa"/>
            <w:shd w:val="clear" w:color="auto" w:fill="auto"/>
            <w:noWrap/>
            <w:vAlign w:val="center"/>
            <w:hideMark/>
          </w:tcPr>
          <w:p w:rsidR="001D6E30" w:rsidRPr="001D6E30" w:rsidRDefault="001D6E30" w:rsidP="001D6E30">
            <w:pPr>
              <w:spacing w:after="0" w:line="240" w:lineRule="auto"/>
              <w:jc w:val="right"/>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678,00</w:t>
            </w:r>
          </w:p>
        </w:tc>
        <w:tc>
          <w:tcPr>
            <w:tcW w:w="80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 </w:t>
            </w:r>
          </w:p>
        </w:tc>
        <w:tc>
          <w:tcPr>
            <w:tcW w:w="134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 </w:t>
            </w:r>
          </w:p>
        </w:tc>
        <w:tc>
          <w:tcPr>
            <w:tcW w:w="970"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5</w:t>
            </w:r>
          </w:p>
        </w:tc>
        <w:tc>
          <w:tcPr>
            <w:tcW w:w="1246"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5</w:t>
            </w:r>
          </w:p>
        </w:tc>
        <w:tc>
          <w:tcPr>
            <w:tcW w:w="125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w:t>
            </w:r>
          </w:p>
        </w:tc>
        <w:tc>
          <w:tcPr>
            <w:tcW w:w="104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3.390,00</w:t>
            </w:r>
          </w:p>
        </w:tc>
        <w:tc>
          <w:tcPr>
            <w:tcW w:w="100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813,60</w:t>
            </w:r>
          </w:p>
        </w:tc>
        <w:tc>
          <w:tcPr>
            <w:tcW w:w="107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4.203,60</w:t>
            </w:r>
          </w:p>
        </w:tc>
      </w:tr>
      <w:tr w:rsidR="001D6E30" w:rsidRPr="001D6E30" w:rsidTr="00CE12F3">
        <w:trPr>
          <w:trHeight w:val="113"/>
          <w:jc w:val="center"/>
        </w:trPr>
        <w:tc>
          <w:tcPr>
            <w:tcW w:w="578"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25</w:t>
            </w:r>
          </w:p>
        </w:tc>
        <w:tc>
          <w:tcPr>
            <w:tcW w:w="1045" w:type="dxa"/>
            <w:shd w:val="clear" w:color="auto" w:fill="auto"/>
            <w:noWrap/>
            <w:vAlign w:val="bottom"/>
            <w:hideMark/>
          </w:tcPr>
          <w:p w:rsidR="001D6E30" w:rsidRPr="001D6E30" w:rsidRDefault="001D6E30" w:rsidP="001D6E30">
            <w:pPr>
              <w:spacing w:after="0" w:line="240" w:lineRule="auto"/>
              <w:jc w:val="right"/>
              <w:rPr>
                <w:rFonts w:ascii="Calibri" w:eastAsia="Times New Roman" w:hAnsi="Calibri" w:cs="Calibri"/>
                <w:b/>
                <w:bCs/>
                <w:color w:val="000000"/>
                <w:sz w:val="18"/>
                <w:szCs w:val="18"/>
                <w:lang w:eastAsia="el-GR"/>
              </w:rPr>
            </w:pPr>
            <w:r w:rsidRPr="001D6E30">
              <w:rPr>
                <w:rFonts w:ascii="Calibri" w:eastAsia="Times New Roman" w:hAnsi="Calibri" w:cs="Calibri"/>
                <w:b/>
                <w:bCs/>
                <w:color w:val="000000"/>
                <w:sz w:val="18"/>
                <w:szCs w:val="18"/>
                <w:lang w:eastAsia="el-GR"/>
              </w:rPr>
              <w:t>327144</w:t>
            </w:r>
          </w:p>
        </w:tc>
        <w:tc>
          <w:tcPr>
            <w:tcW w:w="1949"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ΛΑΒΙΔΕΣ ΗΛΕΚΤΡΟΘΕΡΜΙΚΗΣ ΣΥΓΚΟΛΛΗΣΗΣ ΕΩΣ 7ΜΜ (Στειλεό μήκους περίπου 10εκ).</w:t>
            </w:r>
          </w:p>
        </w:tc>
        <w:tc>
          <w:tcPr>
            <w:tcW w:w="1204"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Εργαλεία χειρουργείου</w:t>
            </w:r>
          </w:p>
        </w:tc>
        <w:tc>
          <w:tcPr>
            <w:tcW w:w="1001"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33162200-5</w:t>
            </w:r>
          </w:p>
        </w:tc>
        <w:tc>
          <w:tcPr>
            <w:tcW w:w="719"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ΤΕΜ</w:t>
            </w:r>
          </w:p>
        </w:tc>
        <w:tc>
          <w:tcPr>
            <w:tcW w:w="1309" w:type="dxa"/>
            <w:shd w:val="clear" w:color="auto" w:fill="auto"/>
            <w:noWrap/>
            <w:vAlign w:val="center"/>
            <w:hideMark/>
          </w:tcPr>
          <w:p w:rsidR="001D6E30" w:rsidRPr="001D6E30" w:rsidRDefault="001D6E30" w:rsidP="001D6E30">
            <w:pPr>
              <w:spacing w:after="0" w:line="240" w:lineRule="auto"/>
              <w:jc w:val="right"/>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678,00</w:t>
            </w:r>
          </w:p>
        </w:tc>
        <w:tc>
          <w:tcPr>
            <w:tcW w:w="80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 </w:t>
            </w:r>
          </w:p>
        </w:tc>
        <w:tc>
          <w:tcPr>
            <w:tcW w:w="134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10</w:t>
            </w:r>
          </w:p>
        </w:tc>
        <w:tc>
          <w:tcPr>
            <w:tcW w:w="970"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5</w:t>
            </w:r>
          </w:p>
        </w:tc>
        <w:tc>
          <w:tcPr>
            <w:tcW w:w="1246"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15</w:t>
            </w:r>
          </w:p>
        </w:tc>
        <w:tc>
          <w:tcPr>
            <w:tcW w:w="125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w:t>
            </w:r>
          </w:p>
        </w:tc>
        <w:tc>
          <w:tcPr>
            <w:tcW w:w="104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10.170,00</w:t>
            </w:r>
          </w:p>
        </w:tc>
        <w:tc>
          <w:tcPr>
            <w:tcW w:w="100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2.440,80</w:t>
            </w:r>
          </w:p>
        </w:tc>
        <w:tc>
          <w:tcPr>
            <w:tcW w:w="107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12.610,80</w:t>
            </w:r>
          </w:p>
        </w:tc>
      </w:tr>
      <w:tr w:rsidR="001D6E30" w:rsidRPr="001D6E30" w:rsidTr="00CE12F3">
        <w:trPr>
          <w:trHeight w:val="113"/>
          <w:jc w:val="center"/>
        </w:trPr>
        <w:tc>
          <w:tcPr>
            <w:tcW w:w="578"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26</w:t>
            </w:r>
          </w:p>
        </w:tc>
        <w:tc>
          <w:tcPr>
            <w:tcW w:w="104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175299</w:t>
            </w:r>
          </w:p>
        </w:tc>
        <w:tc>
          <w:tcPr>
            <w:tcW w:w="1949"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ΤΡΟΚΑΡ ΜΕ ΑΙΧΜΗΡΟ ΑΚΡΟ ΣΧΗΜΑΤΟΣ V 5 MM ΜΙΑΣ ΧΡΗΣΗΣ</w:t>
            </w:r>
          </w:p>
        </w:tc>
        <w:tc>
          <w:tcPr>
            <w:tcW w:w="1204"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Χειρουργικά όργανα</w:t>
            </w:r>
          </w:p>
        </w:tc>
        <w:tc>
          <w:tcPr>
            <w:tcW w:w="100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33169000-2</w:t>
            </w:r>
          </w:p>
        </w:tc>
        <w:tc>
          <w:tcPr>
            <w:tcW w:w="719"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ΤΕΜ</w:t>
            </w:r>
          </w:p>
        </w:tc>
        <w:tc>
          <w:tcPr>
            <w:tcW w:w="1309" w:type="dxa"/>
            <w:shd w:val="clear" w:color="auto" w:fill="auto"/>
            <w:noWrap/>
            <w:vAlign w:val="center"/>
            <w:hideMark/>
          </w:tcPr>
          <w:p w:rsidR="001D6E30" w:rsidRPr="001D6E30" w:rsidRDefault="001D6E30" w:rsidP="001D6E30">
            <w:pPr>
              <w:spacing w:after="0" w:line="240" w:lineRule="auto"/>
              <w:jc w:val="right"/>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59,00</w:t>
            </w:r>
          </w:p>
        </w:tc>
        <w:tc>
          <w:tcPr>
            <w:tcW w:w="80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60</w:t>
            </w:r>
          </w:p>
        </w:tc>
        <w:tc>
          <w:tcPr>
            <w:tcW w:w="134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100</w:t>
            </w:r>
          </w:p>
        </w:tc>
        <w:tc>
          <w:tcPr>
            <w:tcW w:w="970"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60</w:t>
            </w:r>
          </w:p>
        </w:tc>
        <w:tc>
          <w:tcPr>
            <w:tcW w:w="1246"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220</w:t>
            </w:r>
          </w:p>
        </w:tc>
        <w:tc>
          <w:tcPr>
            <w:tcW w:w="125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w:t>
            </w:r>
          </w:p>
        </w:tc>
        <w:tc>
          <w:tcPr>
            <w:tcW w:w="104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12.980,00</w:t>
            </w:r>
          </w:p>
        </w:tc>
        <w:tc>
          <w:tcPr>
            <w:tcW w:w="100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3.115,20</w:t>
            </w:r>
          </w:p>
        </w:tc>
        <w:tc>
          <w:tcPr>
            <w:tcW w:w="107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16.095,20</w:t>
            </w:r>
          </w:p>
        </w:tc>
      </w:tr>
      <w:tr w:rsidR="001D6E30" w:rsidRPr="001D6E30" w:rsidTr="00CE12F3">
        <w:trPr>
          <w:trHeight w:val="113"/>
          <w:jc w:val="center"/>
        </w:trPr>
        <w:tc>
          <w:tcPr>
            <w:tcW w:w="578"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27</w:t>
            </w:r>
          </w:p>
        </w:tc>
        <w:tc>
          <w:tcPr>
            <w:tcW w:w="104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175300</w:t>
            </w:r>
          </w:p>
        </w:tc>
        <w:tc>
          <w:tcPr>
            <w:tcW w:w="1949"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ΤΡΟΚΑΡ ΜΕ ΑΙΧΜΗΡΟ ΑΚΡΟ ΑΚΡΟ ΣΧΗΜΑΤΟΣ V 5-11 MM</w:t>
            </w:r>
          </w:p>
        </w:tc>
        <w:tc>
          <w:tcPr>
            <w:tcW w:w="1204"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Χειρουργικά όργανα</w:t>
            </w:r>
          </w:p>
        </w:tc>
        <w:tc>
          <w:tcPr>
            <w:tcW w:w="100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33169000-2</w:t>
            </w:r>
          </w:p>
        </w:tc>
        <w:tc>
          <w:tcPr>
            <w:tcW w:w="719"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ΤΕΜ</w:t>
            </w:r>
          </w:p>
        </w:tc>
        <w:tc>
          <w:tcPr>
            <w:tcW w:w="1309" w:type="dxa"/>
            <w:shd w:val="clear" w:color="auto" w:fill="auto"/>
            <w:noWrap/>
            <w:vAlign w:val="center"/>
            <w:hideMark/>
          </w:tcPr>
          <w:p w:rsidR="001D6E30" w:rsidRPr="001D6E30" w:rsidRDefault="001D6E30" w:rsidP="001D6E30">
            <w:pPr>
              <w:spacing w:after="0" w:line="240" w:lineRule="auto"/>
              <w:jc w:val="right"/>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71,40</w:t>
            </w:r>
          </w:p>
        </w:tc>
        <w:tc>
          <w:tcPr>
            <w:tcW w:w="80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40</w:t>
            </w:r>
          </w:p>
        </w:tc>
        <w:tc>
          <w:tcPr>
            <w:tcW w:w="134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140</w:t>
            </w:r>
          </w:p>
        </w:tc>
        <w:tc>
          <w:tcPr>
            <w:tcW w:w="970"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40</w:t>
            </w:r>
          </w:p>
        </w:tc>
        <w:tc>
          <w:tcPr>
            <w:tcW w:w="1246"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220</w:t>
            </w:r>
          </w:p>
        </w:tc>
        <w:tc>
          <w:tcPr>
            <w:tcW w:w="125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w:t>
            </w:r>
          </w:p>
        </w:tc>
        <w:tc>
          <w:tcPr>
            <w:tcW w:w="104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15.708,00</w:t>
            </w:r>
          </w:p>
        </w:tc>
        <w:tc>
          <w:tcPr>
            <w:tcW w:w="100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3.769,92</w:t>
            </w:r>
          </w:p>
        </w:tc>
        <w:tc>
          <w:tcPr>
            <w:tcW w:w="107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19.477,92</w:t>
            </w:r>
          </w:p>
        </w:tc>
      </w:tr>
      <w:tr w:rsidR="001D6E30" w:rsidRPr="001D6E30" w:rsidTr="00CE12F3">
        <w:trPr>
          <w:trHeight w:val="113"/>
          <w:jc w:val="center"/>
        </w:trPr>
        <w:tc>
          <w:tcPr>
            <w:tcW w:w="578"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28</w:t>
            </w:r>
          </w:p>
        </w:tc>
        <w:tc>
          <w:tcPr>
            <w:tcW w:w="104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175303</w:t>
            </w:r>
          </w:p>
        </w:tc>
        <w:tc>
          <w:tcPr>
            <w:tcW w:w="1949"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ΑΥΤΟΜΑΤΑ ΕΝΔΟΣΚΟΠΙΚΑ ΕΡΓΑΛΕΙΑ ΑΠΟΛΙΝΩΣΗΣ ΑΓΓΕΙΩΝ ΜΙΑΣ ΧΡΗΣΗΣ MEDIUM LARGE 10-11 MM</w:t>
            </w:r>
          </w:p>
        </w:tc>
        <w:tc>
          <w:tcPr>
            <w:tcW w:w="1204"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Χειρουργικά όργανα</w:t>
            </w:r>
          </w:p>
        </w:tc>
        <w:tc>
          <w:tcPr>
            <w:tcW w:w="100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33169000-2</w:t>
            </w:r>
          </w:p>
        </w:tc>
        <w:tc>
          <w:tcPr>
            <w:tcW w:w="719"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ΤΕΜ</w:t>
            </w:r>
          </w:p>
        </w:tc>
        <w:tc>
          <w:tcPr>
            <w:tcW w:w="1309" w:type="dxa"/>
            <w:shd w:val="clear" w:color="auto" w:fill="auto"/>
            <w:noWrap/>
            <w:vAlign w:val="center"/>
            <w:hideMark/>
          </w:tcPr>
          <w:p w:rsidR="001D6E30" w:rsidRPr="001D6E30" w:rsidRDefault="001D6E30" w:rsidP="001D6E30">
            <w:pPr>
              <w:spacing w:after="0" w:line="240" w:lineRule="auto"/>
              <w:jc w:val="right"/>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121,60</w:t>
            </w:r>
          </w:p>
        </w:tc>
        <w:tc>
          <w:tcPr>
            <w:tcW w:w="80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18</w:t>
            </w:r>
          </w:p>
        </w:tc>
        <w:tc>
          <w:tcPr>
            <w:tcW w:w="134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30</w:t>
            </w:r>
          </w:p>
        </w:tc>
        <w:tc>
          <w:tcPr>
            <w:tcW w:w="970"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18</w:t>
            </w:r>
          </w:p>
        </w:tc>
        <w:tc>
          <w:tcPr>
            <w:tcW w:w="1246"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66</w:t>
            </w:r>
          </w:p>
        </w:tc>
        <w:tc>
          <w:tcPr>
            <w:tcW w:w="125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w:t>
            </w:r>
          </w:p>
        </w:tc>
        <w:tc>
          <w:tcPr>
            <w:tcW w:w="104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8.025,60</w:t>
            </w:r>
          </w:p>
        </w:tc>
        <w:tc>
          <w:tcPr>
            <w:tcW w:w="100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1.926,14</w:t>
            </w:r>
          </w:p>
        </w:tc>
        <w:tc>
          <w:tcPr>
            <w:tcW w:w="107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9.951,74</w:t>
            </w:r>
          </w:p>
        </w:tc>
      </w:tr>
      <w:tr w:rsidR="001D6E30" w:rsidRPr="001D6E30" w:rsidTr="00CE12F3">
        <w:trPr>
          <w:trHeight w:val="113"/>
          <w:jc w:val="center"/>
        </w:trPr>
        <w:tc>
          <w:tcPr>
            <w:tcW w:w="578"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29</w:t>
            </w:r>
          </w:p>
        </w:tc>
        <w:tc>
          <w:tcPr>
            <w:tcW w:w="104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258151</w:t>
            </w:r>
          </w:p>
        </w:tc>
        <w:tc>
          <w:tcPr>
            <w:tcW w:w="1949"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 xml:space="preserve">ΑΥΤΟΜΑΤΑ ΕΝΔΟΣΚΟΠΙΚΑ ΕΡΓΑΛΕΙΑ ΑΠΟΛΙΝΩΣΗΣ ΑΓΓΕΙΩΝ ΜΧ ΜΕ ΠΕΡΙΣΤΡΕΦΟΜΕΝΟ ΣΤΕΙΛΕΟ ΕΦΟΔΙΑΣΜΕΝΑ ΜΕ 20 CLIPS ΤΙΤΑΝΙΟΥ ΚΑΙ ΔΙΑΜΕΤΡΟ ΣΤΕΙΛΕΟΥ 10ΜΜ,ΔΥΟ ΣΤΑΔΙΑ ΠΥΡΟΔΟΤΗΣΗΣ ΚΑΙ ΜΕΓΕΘΟΣ LARGE ΠΟΥ ΤΟ ΚΛΙΠ ΝΑ ΚΛΕΙΔΩΝΕΙ </w:t>
            </w:r>
            <w:r w:rsidRPr="001D6E30">
              <w:rPr>
                <w:rFonts w:ascii="Calibri" w:eastAsia="Times New Roman" w:hAnsi="Calibri" w:cs="Calibri"/>
                <w:color w:val="000000"/>
                <w:sz w:val="18"/>
                <w:szCs w:val="18"/>
                <w:lang w:eastAsia="el-GR"/>
              </w:rPr>
              <w:lastRenderedPageBreak/>
              <w:t>ΠΡΩΤΑ ΑΠΟ ΤΗΝ ΑΚΡΗ ΤΩΝ ΣΚΕΛΩΝ</w:t>
            </w:r>
          </w:p>
        </w:tc>
        <w:tc>
          <w:tcPr>
            <w:tcW w:w="1204"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lastRenderedPageBreak/>
              <w:t>Χειρουργικά όργανα</w:t>
            </w:r>
          </w:p>
        </w:tc>
        <w:tc>
          <w:tcPr>
            <w:tcW w:w="100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33169000-2</w:t>
            </w:r>
          </w:p>
        </w:tc>
        <w:tc>
          <w:tcPr>
            <w:tcW w:w="719"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ΤΕΜ</w:t>
            </w:r>
          </w:p>
        </w:tc>
        <w:tc>
          <w:tcPr>
            <w:tcW w:w="1309" w:type="dxa"/>
            <w:shd w:val="clear" w:color="auto" w:fill="auto"/>
            <w:noWrap/>
            <w:vAlign w:val="center"/>
            <w:hideMark/>
          </w:tcPr>
          <w:p w:rsidR="001D6E30" w:rsidRPr="001D6E30" w:rsidRDefault="001D6E30" w:rsidP="001D6E30">
            <w:pPr>
              <w:spacing w:after="0" w:line="240" w:lineRule="auto"/>
              <w:jc w:val="right"/>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143,21</w:t>
            </w:r>
          </w:p>
        </w:tc>
        <w:tc>
          <w:tcPr>
            <w:tcW w:w="80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18</w:t>
            </w:r>
          </w:p>
        </w:tc>
        <w:tc>
          <w:tcPr>
            <w:tcW w:w="134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 </w:t>
            </w:r>
          </w:p>
        </w:tc>
        <w:tc>
          <w:tcPr>
            <w:tcW w:w="970"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18</w:t>
            </w:r>
          </w:p>
        </w:tc>
        <w:tc>
          <w:tcPr>
            <w:tcW w:w="1246"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36</w:t>
            </w:r>
          </w:p>
        </w:tc>
        <w:tc>
          <w:tcPr>
            <w:tcW w:w="125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w:t>
            </w:r>
          </w:p>
        </w:tc>
        <w:tc>
          <w:tcPr>
            <w:tcW w:w="104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5.155,56</w:t>
            </w:r>
          </w:p>
        </w:tc>
        <w:tc>
          <w:tcPr>
            <w:tcW w:w="100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1.237,33</w:t>
            </w:r>
          </w:p>
        </w:tc>
        <w:tc>
          <w:tcPr>
            <w:tcW w:w="107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6.392,89</w:t>
            </w:r>
          </w:p>
        </w:tc>
      </w:tr>
      <w:tr w:rsidR="001D6E30" w:rsidRPr="001D6E30" w:rsidTr="00CE12F3">
        <w:trPr>
          <w:trHeight w:val="113"/>
          <w:jc w:val="center"/>
        </w:trPr>
        <w:tc>
          <w:tcPr>
            <w:tcW w:w="578"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lastRenderedPageBreak/>
              <w:t>30</w:t>
            </w:r>
          </w:p>
        </w:tc>
        <w:tc>
          <w:tcPr>
            <w:tcW w:w="104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133378</w:t>
            </w:r>
          </w:p>
        </w:tc>
        <w:tc>
          <w:tcPr>
            <w:tcW w:w="1949"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ΕΝΔΟΣΚΟΠΙΚΕΣ ΛΑΒΙΔΕΣ ΣΥΛΛΗΨΗΣ BABCOCK</w:t>
            </w:r>
          </w:p>
        </w:tc>
        <w:tc>
          <w:tcPr>
            <w:tcW w:w="1204"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Χειρουργικά όργανα</w:t>
            </w:r>
          </w:p>
        </w:tc>
        <w:tc>
          <w:tcPr>
            <w:tcW w:w="100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33169000-2</w:t>
            </w:r>
          </w:p>
        </w:tc>
        <w:tc>
          <w:tcPr>
            <w:tcW w:w="719"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ΤΕΜ</w:t>
            </w:r>
          </w:p>
        </w:tc>
        <w:tc>
          <w:tcPr>
            <w:tcW w:w="1309" w:type="dxa"/>
            <w:shd w:val="clear" w:color="auto" w:fill="auto"/>
            <w:noWrap/>
            <w:vAlign w:val="center"/>
            <w:hideMark/>
          </w:tcPr>
          <w:p w:rsidR="001D6E30" w:rsidRPr="001D6E30" w:rsidRDefault="001D6E30" w:rsidP="001D6E30">
            <w:pPr>
              <w:spacing w:after="0" w:line="240" w:lineRule="auto"/>
              <w:jc w:val="right"/>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131,25</w:t>
            </w:r>
          </w:p>
        </w:tc>
        <w:tc>
          <w:tcPr>
            <w:tcW w:w="80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w:t>
            </w:r>
          </w:p>
        </w:tc>
        <w:tc>
          <w:tcPr>
            <w:tcW w:w="134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0</w:t>
            </w:r>
          </w:p>
        </w:tc>
        <w:tc>
          <w:tcPr>
            <w:tcW w:w="970"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w:t>
            </w:r>
          </w:p>
        </w:tc>
        <w:tc>
          <w:tcPr>
            <w:tcW w:w="1246"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4</w:t>
            </w:r>
          </w:p>
        </w:tc>
        <w:tc>
          <w:tcPr>
            <w:tcW w:w="125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w:t>
            </w:r>
          </w:p>
        </w:tc>
        <w:tc>
          <w:tcPr>
            <w:tcW w:w="104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525,00</w:t>
            </w:r>
          </w:p>
        </w:tc>
        <w:tc>
          <w:tcPr>
            <w:tcW w:w="100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126,00</w:t>
            </w:r>
          </w:p>
        </w:tc>
        <w:tc>
          <w:tcPr>
            <w:tcW w:w="107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651,00</w:t>
            </w:r>
          </w:p>
        </w:tc>
      </w:tr>
      <w:tr w:rsidR="001D6E30" w:rsidRPr="001D6E30" w:rsidTr="00CE12F3">
        <w:trPr>
          <w:trHeight w:val="113"/>
          <w:jc w:val="center"/>
        </w:trPr>
        <w:tc>
          <w:tcPr>
            <w:tcW w:w="578"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31</w:t>
            </w:r>
          </w:p>
        </w:tc>
        <w:tc>
          <w:tcPr>
            <w:tcW w:w="104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273569</w:t>
            </w:r>
          </w:p>
        </w:tc>
        <w:tc>
          <w:tcPr>
            <w:tcW w:w="1949"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ΕΡΓΑΛΕΙΟ ΣΥΛΛΗΨΗΣ ΡΑΜΜΑΤΩΝ</w:t>
            </w:r>
          </w:p>
        </w:tc>
        <w:tc>
          <w:tcPr>
            <w:tcW w:w="1204"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Χειρουργικά όργανα</w:t>
            </w:r>
          </w:p>
        </w:tc>
        <w:tc>
          <w:tcPr>
            <w:tcW w:w="100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33169000-2</w:t>
            </w:r>
          </w:p>
        </w:tc>
        <w:tc>
          <w:tcPr>
            <w:tcW w:w="719"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ΤΕΜ</w:t>
            </w:r>
          </w:p>
        </w:tc>
        <w:tc>
          <w:tcPr>
            <w:tcW w:w="1309" w:type="dxa"/>
            <w:shd w:val="clear" w:color="auto" w:fill="auto"/>
            <w:noWrap/>
            <w:vAlign w:val="center"/>
            <w:hideMark/>
          </w:tcPr>
          <w:p w:rsidR="001D6E30" w:rsidRPr="001D6E30" w:rsidRDefault="001D6E30" w:rsidP="001D6E30">
            <w:pPr>
              <w:spacing w:after="0" w:line="240" w:lineRule="auto"/>
              <w:jc w:val="right"/>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27,30</w:t>
            </w:r>
          </w:p>
        </w:tc>
        <w:tc>
          <w:tcPr>
            <w:tcW w:w="80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10</w:t>
            </w:r>
          </w:p>
        </w:tc>
        <w:tc>
          <w:tcPr>
            <w:tcW w:w="134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5</w:t>
            </w:r>
          </w:p>
        </w:tc>
        <w:tc>
          <w:tcPr>
            <w:tcW w:w="970"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10</w:t>
            </w:r>
          </w:p>
        </w:tc>
        <w:tc>
          <w:tcPr>
            <w:tcW w:w="1246"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25</w:t>
            </w:r>
          </w:p>
        </w:tc>
        <w:tc>
          <w:tcPr>
            <w:tcW w:w="125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w:t>
            </w:r>
          </w:p>
        </w:tc>
        <w:tc>
          <w:tcPr>
            <w:tcW w:w="104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682,50</w:t>
            </w:r>
          </w:p>
        </w:tc>
        <w:tc>
          <w:tcPr>
            <w:tcW w:w="100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163,80</w:t>
            </w:r>
          </w:p>
        </w:tc>
        <w:tc>
          <w:tcPr>
            <w:tcW w:w="107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846,30</w:t>
            </w:r>
          </w:p>
        </w:tc>
      </w:tr>
      <w:tr w:rsidR="001D6E30" w:rsidRPr="001D6E30" w:rsidTr="00CE12F3">
        <w:trPr>
          <w:trHeight w:val="113"/>
          <w:jc w:val="center"/>
        </w:trPr>
        <w:tc>
          <w:tcPr>
            <w:tcW w:w="578"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32</w:t>
            </w:r>
          </w:p>
        </w:tc>
        <w:tc>
          <w:tcPr>
            <w:tcW w:w="104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175312</w:t>
            </w:r>
          </w:p>
        </w:tc>
        <w:tc>
          <w:tcPr>
            <w:tcW w:w="1949"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ΛΑΠΑΡΟΣΚΟΠΙΚΗ ΠΛΥΣΗ - ΕΚΠΛΥΣΗ ΜΙΑΣ ΧΡΗΣΗΣ</w:t>
            </w:r>
          </w:p>
        </w:tc>
        <w:tc>
          <w:tcPr>
            <w:tcW w:w="1204"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Χειρουργικά όργανα</w:t>
            </w:r>
          </w:p>
        </w:tc>
        <w:tc>
          <w:tcPr>
            <w:tcW w:w="100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33169000-2</w:t>
            </w:r>
          </w:p>
        </w:tc>
        <w:tc>
          <w:tcPr>
            <w:tcW w:w="719"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ΤΕΜ</w:t>
            </w:r>
          </w:p>
        </w:tc>
        <w:tc>
          <w:tcPr>
            <w:tcW w:w="1309" w:type="dxa"/>
            <w:shd w:val="clear" w:color="auto" w:fill="auto"/>
            <w:noWrap/>
            <w:vAlign w:val="center"/>
            <w:hideMark/>
          </w:tcPr>
          <w:p w:rsidR="001D6E30" w:rsidRPr="001D6E30" w:rsidRDefault="001D6E30" w:rsidP="001D6E30">
            <w:pPr>
              <w:spacing w:after="0" w:line="240" w:lineRule="auto"/>
              <w:jc w:val="right"/>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64,00</w:t>
            </w:r>
          </w:p>
        </w:tc>
        <w:tc>
          <w:tcPr>
            <w:tcW w:w="80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30</w:t>
            </w:r>
          </w:p>
        </w:tc>
        <w:tc>
          <w:tcPr>
            <w:tcW w:w="134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80</w:t>
            </w:r>
          </w:p>
        </w:tc>
        <w:tc>
          <w:tcPr>
            <w:tcW w:w="970"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30</w:t>
            </w:r>
          </w:p>
        </w:tc>
        <w:tc>
          <w:tcPr>
            <w:tcW w:w="1246"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140</w:t>
            </w:r>
          </w:p>
        </w:tc>
        <w:tc>
          <w:tcPr>
            <w:tcW w:w="125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w:t>
            </w:r>
          </w:p>
        </w:tc>
        <w:tc>
          <w:tcPr>
            <w:tcW w:w="104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8.960,00</w:t>
            </w:r>
          </w:p>
        </w:tc>
        <w:tc>
          <w:tcPr>
            <w:tcW w:w="100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2.150,40</w:t>
            </w:r>
          </w:p>
        </w:tc>
        <w:tc>
          <w:tcPr>
            <w:tcW w:w="107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11.110,40</w:t>
            </w:r>
          </w:p>
        </w:tc>
      </w:tr>
      <w:tr w:rsidR="001D6E30" w:rsidRPr="001D6E30" w:rsidTr="00CE12F3">
        <w:trPr>
          <w:trHeight w:val="113"/>
          <w:jc w:val="center"/>
        </w:trPr>
        <w:tc>
          <w:tcPr>
            <w:tcW w:w="578"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w:t>
            </w:r>
          </w:p>
        </w:tc>
        <w:tc>
          <w:tcPr>
            <w:tcW w:w="104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175313</w:t>
            </w:r>
          </w:p>
        </w:tc>
        <w:tc>
          <w:tcPr>
            <w:tcW w:w="1949"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ΣΑΚΟΙ ΣΥΛΛΗΨΗΣ ΠΑΡΑΣΚΕΥΑΣΜΑΤΩΝ ΜΕ ΣΤΥΛΕΟ ΕΦΑΡΜΟΓΗΣ ΔΙΑΜΕΤΡΟΥ 10 ΜΜ ΜΙΑΣ ΧΡΗΣΗΣ</w:t>
            </w:r>
          </w:p>
        </w:tc>
        <w:tc>
          <w:tcPr>
            <w:tcW w:w="1204"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Χειρουργικά όργανα</w:t>
            </w:r>
          </w:p>
        </w:tc>
        <w:tc>
          <w:tcPr>
            <w:tcW w:w="100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33169000-2</w:t>
            </w:r>
          </w:p>
        </w:tc>
        <w:tc>
          <w:tcPr>
            <w:tcW w:w="719"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ΤΕΜ</w:t>
            </w:r>
          </w:p>
        </w:tc>
        <w:tc>
          <w:tcPr>
            <w:tcW w:w="1309" w:type="dxa"/>
            <w:shd w:val="clear" w:color="auto" w:fill="auto"/>
            <w:noWrap/>
            <w:vAlign w:val="center"/>
            <w:hideMark/>
          </w:tcPr>
          <w:p w:rsidR="001D6E30" w:rsidRPr="001D6E30" w:rsidRDefault="001D6E30" w:rsidP="001D6E30">
            <w:pPr>
              <w:spacing w:after="0" w:line="240" w:lineRule="auto"/>
              <w:jc w:val="right"/>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8,78</w:t>
            </w:r>
          </w:p>
        </w:tc>
        <w:tc>
          <w:tcPr>
            <w:tcW w:w="80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30</w:t>
            </w:r>
          </w:p>
        </w:tc>
        <w:tc>
          <w:tcPr>
            <w:tcW w:w="134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80</w:t>
            </w:r>
          </w:p>
        </w:tc>
        <w:tc>
          <w:tcPr>
            <w:tcW w:w="970"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30</w:t>
            </w:r>
          </w:p>
        </w:tc>
        <w:tc>
          <w:tcPr>
            <w:tcW w:w="1246"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140</w:t>
            </w:r>
          </w:p>
        </w:tc>
        <w:tc>
          <w:tcPr>
            <w:tcW w:w="125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w:t>
            </w:r>
          </w:p>
        </w:tc>
        <w:tc>
          <w:tcPr>
            <w:tcW w:w="104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1.229,20</w:t>
            </w:r>
          </w:p>
        </w:tc>
        <w:tc>
          <w:tcPr>
            <w:tcW w:w="100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295,01</w:t>
            </w:r>
          </w:p>
        </w:tc>
        <w:tc>
          <w:tcPr>
            <w:tcW w:w="107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1.524,21</w:t>
            </w:r>
          </w:p>
        </w:tc>
      </w:tr>
      <w:tr w:rsidR="001D6E30" w:rsidRPr="001D6E30" w:rsidTr="00CE12F3">
        <w:trPr>
          <w:trHeight w:val="113"/>
          <w:jc w:val="center"/>
        </w:trPr>
        <w:tc>
          <w:tcPr>
            <w:tcW w:w="578"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34</w:t>
            </w:r>
          </w:p>
        </w:tc>
        <w:tc>
          <w:tcPr>
            <w:tcW w:w="104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175317</w:t>
            </w:r>
          </w:p>
        </w:tc>
        <w:tc>
          <w:tcPr>
            <w:tcW w:w="1949"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ΛΑΒΙΔΑ ΑΠΩΘΗΣΗΣ ΗΠΑΤΟΣ ΣΧΗΜΑΤΟΣ ΒΕΝΤΑΛΙΑΣ 10 ΜΜ ΜΙΑΣ ΧΡΗΣΗΣ</w:t>
            </w:r>
          </w:p>
        </w:tc>
        <w:tc>
          <w:tcPr>
            <w:tcW w:w="1204"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Χειρουργικά όργανα</w:t>
            </w:r>
          </w:p>
        </w:tc>
        <w:tc>
          <w:tcPr>
            <w:tcW w:w="100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33169000-2</w:t>
            </w:r>
          </w:p>
        </w:tc>
        <w:tc>
          <w:tcPr>
            <w:tcW w:w="719" w:type="dxa"/>
            <w:shd w:val="clear" w:color="auto" w:fill="auto"/>
            <w:noWrap/>
            <w:hideMark/>
          </w:tcPr>
          <w:p w:rsidR="001D6E30" w:rsidRPr="001D6E30" w:rsidRDefault="001D6E30" w:rsidP="001D6E30">
            <w:pPr>
              <w:suppressAutoHyphens/>
              <w:spacing w:after="120" w:line="240" w:lineRule="auto"/>
              <w:jc w:val="both"/>
              <w:rPr>
                <w:rFonts w:ascii="Calibri" w:eastAsia="Times New Roman" w:hAnsi="Calibri" w:cs="Calibri"/>
                <w:szCs w:val="24"/>
                <w:lang w:val="en-GB" w:eastAsia="ar-SA"/>
              </w:rPr>
            </w:pPr>
            <w:r w:rsidRPr="001D6E30">
              <w:rPr>
                <w:rFonts w:ascii="Calibri" w:eastAsia="Times New Roman" w:hAnsi="Calibri" w:cs="Calibri"/>
                <w:color w:val="000000"/>
                <w:sz w:val="18"/>
                <w:szCs w:val="18"/>
                <w:lang w:eastAsia="el-GR"/>
              </w:rPr>
              <w:t>ΤΕΜ</w:t>
            </w:r>
          </w:p>
        </w:tc>
        <w:tc>
          <w:tcPr>
            <w:tcW w:w="1309" w:type="dxa"/>
            <w:shd w:val="clear" w:color="auto" w:fill="auto"/>
            <w:noWrap/>
            <w:vAlign w:val="center"/>
            <w:hideMark/>
          </w:tcPr>
          <w:p w:rsidR="001D6E30" w:rsidRPr="001D6E30" w:rsidRDefault="001D6E30" w:rsidP="001D6E30">
            <w:pPr>
              <w:spacing w:after="0" w:line="240" w:lineRule="auto"/>
              <w:jc w:val="right"/>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248,36</w:t>
            </w:r>
          </w:p>
        </w:tc>
        <w:tc>
          <w:tcPr>
            <w:tcW w:w="80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w:t>
            </w:r>
          </w:p>
        </w:tc>
        <w:tc>
          <w:tcPr>
            <w:tcW w:w="134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 </w:t>
            </w:r>
          </w:p>
        </w:tc>
        <w:tc>
          <w:tcPr>
            <w:tcW w:w="970"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w:t>
            </w:r>
          </w:p>
        </w:tc>
        <w:tc>
          <w:tcPr>
            <w:tcW w:w="1246"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w:t>
            </w:r>
          </w:p>
        </w:tc>
        <w:tc>
          <w:tcPr>
            <w:tcW w:w="125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w:t>
            </w:r>
          </w:p>
        </w:tc>
        <w:tc>
          <w:tcPr>
            <w:tcW w:w="104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496,72</w:t>
            </w:r>
          </w:p>
        </w:tc>
        <w:tc>
          <w:tcPr>
            <w:tcW w:w="100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119,21</w:t>
            </w:r>
          </w:p>
        </w:tc>
        <w:tc>
          <w:tcPr>
            <w:tcW w:w="107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615,93</w:t>
            </w:r>
          </w:p>
        </w:tc>
      </w:tr>
      <w:tr w:rsidR="001D6E30" w:rsidRPr="001D6E30" w:rsidTr="00CE12F3">
        <w:trPr>
          <w:trHeight w:val="113"/>
          <w:jc w:val="center"/>
        </w:trPr>
        <w:tc>
          <w:tcPr>
            <w:tcW w:w="578"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35</w:t>
            </w:r>
          </w:p>
        </w:tc>
        <w:tc>
          <w:tcPr>
            <w:tcW w:w="104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175306</w:t>
            </w:r>
          </w:p>
        </w:tc>
        <w:tc>
          <w:tcPr>
            <w:tcW w:w="1949"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ΛΑΠΑΡΟΣΚΟΠΙΚΟ ΝΤΙΣΕΚΤΕΡ ΚΥΡΤΟ 5 MM ΜΙΑΣ ΧΡΗΣΗΣ</w:t>
            </w:r>
          </w:p>
        </w:tc>
        <w:tc>
          <w:tcPr>
            <w:tcW w:w="1204"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Χειρουργικά όργανα</w:t>
            </w:r>
          </w:p>
        </w:tc>
        <w:tc>
          <w:tcPr>
            <w:tcW w:w="100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33169000-2</w:t>
            </w:r>
          </w:p>
        </w:tc>
        <w:tc>
          <w:tcPr>
            <w:tcW w:w="719" w:type="dxa"/>
            <w:shd w:val="clear" w:color="auto" w:fill="auto"/>
            <w:noWrap/>
            <w:hideMark/>
          </w:tcPr>
          <w:p w:rsidR="001D6E30" w:rsidRPr="001D6E30" w:rsidRDefault="001D6E30" w:rsidP="001D6E30">
            <w:pPr>
              <w:suppressAutoHyphens/>
              <w:spacing w:after="120" w:line="240" w:lineRule="auto"/>
              <w:jc w:val="both"/>
              <w:rPr>
                <w:rFonts w:ascii="Calibri" w:eastAsia="Times New Roman" w:hAnsi="Calibri" w:cs="Calibri"/>
                <w:szCs w:val="24"/>
                <w:lang w:val="en-GB" w:eastAsia="ar-SA"/>
              </w:rPr>
            </w:pPr>
            <w:r w:rsidRPr="001D6E30">
              <w:rPr>
                <w:rFonts w:ascii="Calibri" w:eastAsia="Times New Roman" w:hAnsi="Calibri" w:cs="Calibri"/>
                <w:color w:val="000000"/>
                <w:sz w:val="18"/>
                <w:szCs w:val="18"/>
                <w:lang w:eastAsia="el-GR"/>
              </w:rPr>
              <w:t>ΤΕΜ</w:t>
            </w:r>
          </w:p>
        </w:tc>
        <w:tc>
          <w:tcPr>
            <w:tcW w:w="1309" w:type="dxa"/>
            <w:shd w:val="clear" w:color="auto" w:fill="auto"/>
            <w:noWrap/>
            <w:vAlign w:val="center"/>
            <w:hideMark/>
          </w:tcPr>
          <w:p w:rsidR="001D6E30" w:rsidRPr="001D6E30" w:rsidRDefault="001D6E30" w:rsidP="001D6E30">
            <w:pPr>
              <w:spacing w:after="0" w:line="240" w:lineRule="auto"/>
              <w:jc w:val="right"/>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13,30</w:t>
            </w:r>
          </w:p>
        </w:tc>
        <w:tc>
          <w:tcPr>
            <w:tcW w:w="80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15</w:t>
            </w:r>
          </w:p>
        </w:tc>
        <w:tc>
          <w:tcPr>
            <w:tcW w:w="134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30</w:t>
            </w:r>
          </w:p>
        </w:tc>
        <w:tc>
          <w:tcPr>
            <w:tcW w:w="970"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15</w:t>
            </w:r>
          </w:p>
        </w:tc>
        <w:tc>
          <w:tcPr>
            <w:tcW w:w="1246"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60</w:t>
            </w:r>
          </w:p>
        </w:tc>
        <w:tc>
          <w:tcPr>
            <w:tcW w:w="125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w:t>
            </w:r>
          </w:p>
        </w:tc>
        <w:tc>
          <w:tcPr>
            <w:tcW w:w="104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798,00</w:t>
            </w:r>
          </w:p>
        </w:tc>
        <w:tc>
          <w:tcPr>
            <w:tcW w:w="100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191,52</w:t>
            </w:r>
          </w:p>
        </w:tc>
        <w:tc>
          <w:tcPr>
            <w:tcW w:w="107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989,52</w:t>
            </w:r>
          </w:p>
        </w:tc>
      </w:tr>
      <w:tr w:rsidR="001D6E30" w:rsidRPr="001D6E30" w:rsidTr="00CE12F3">
        <w:trPr>
          <w:trHeight w:val="113"/>
          <w:jc w:val="center"/>
        </w:trPr>
        <w:tc>
          <w:tcPr>
            <w:tcW w:w="578"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36</w:t>
            </w:r>
          </w:p>
        </w:tc>
        <w:tc>
          <w:tcPr>
            <w:tcW w:w="104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175304</w:t>
            </w:r>
          </w:p>
        </w:tc>
        <w:tc>
          <w:tcPr>
            <w:tcW w:w="1949"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ΛΑΠΑΡΟΣΚΟΠΙΚΟ ΨΑΛΙΔΙ ΚΥΡΤΟ 5 MM ΜΙΑΣ ΧΡΗΣΗΣ</w:t>
            </w:r>
          </w:p>
        </w:tc>
        <w:tc>
          <w:tcPr>
            <w:tcW w:w="1204"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Χειρουργικά όργανα</w:t>
            </w:r>
          </w:p>
        </w:tc>
        <w:tc>
          <w:tcPr>
            <w:tcW w:w="100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33169000-2</w:t>
            </w:r>
          </w:p>
        </w:tc>
        <w:tc>
          <w:tcPr>
            <w:tcW w:w="719" w:type="dxa"/>
            <w:shd w:val="clear" w:color="auto" w:fill="auto"/>
            <w:noWrap/>
            <w:hideMark/>
          </w:tcPr>
          <w:p w:rsidR="001D6E30" w:rsidRPr="001D6E30" w:rsidRDefault="001D6E30" w:rsidP="001D6E30">
            <w:pPr>
              <w:suppressAutoHyphens/>
              <w:spacing w:after="120" w:line="240" w:lineRule="auto"/>
              <w:jc w:val="both"/>
              <w:rPr>
                <w:rFonts w:ascii="Calibri" w:eastAsia="Times New Roman" w:hAnsi="Calibri" w:cs="Calibri"/>
                <w:szCs w:val="24"/>
                <w:lang w:val="en-GB" w:eastAsia="ar-SA"/>
              </w:rPr>
            </w:pPr>
            <w:r w:rsidRPr="001D6E30">
              <w:rPr>
                <w:rFonts w:ascii="Calibri" w:eastAsia="Times New Roman" w:hAnsi="Calibri" w:cs="Calibri"/>
                <w:color w:val="000000"/>
                <w:sz w:val="18"/>
                <w:szCs w:val="18"/>
                <w:lang w:eastAsia="el-GR"/>
              </w:rPr>
              <w:t>ΤΕΜ</w:t>
            </w:r>
          </w:p>
        </w:tc>
        <w:tc>
          <w:tcPr>
            <w:tcW w:w="1309" w:type="dxa"/>
            <w:shd w:val="clear" w:color="auto" w:fill="auto"/>
            <w:noWrap/>
            <w:vAlign w:val="center"/>
            <w:hideMark/>
          </w:tcPr>
          <w:p w:rsidR="001D6E30" w:rsidRPr="001D6E30" w:rsidRDefault="001D6E30" w:rsidP="001D6E30">
            <w:pPr>
              <w:spacing w:after="0" w:line="240" w:lineRule="auto"/>
              <w:jc w:val="right"/>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12,50</w:t>
            </w:r>
          </w:p>
        </w:tc>
        <w:tc>
          <w:tcPr>
            <w:tcW w:w="80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15</w:t>
            </w:r>
          </w:p>
        </w:tc>
        <w:tc>
          <w:tcPr>
            <w:tcW w:w="134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30</w:t>
            </w:r>
          </w:p>
        </w:tc>
        <w:tc>
          <w:tcPr>
            <w:tcW w:w="970"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15</w:t>
            </w:r>
          </w:p>
        </w:tc>
        <w:tc>
          <w:tcPr>
            <w:tcW w:w="1246"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60</w:t>
            </w:r>
          </w:p>
        </w:tc>
        <w:tc>
          <w:tcPr>
            <w:tcW w:w="125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w:t>
            </w:r>
          </w:p>
        </w:tc>
        <w:tc>
          <w:tcPr>
            <w:tcW w:w="104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750,00</w:t>
            </w:r>
          </w:p>
        </w:tc>
        <w:tc>
          <w:tcPr>
            <w:tcW w:w="100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180,00</w:t>
            </w:r>
          </w:p>
        </w:tc>
        <w:tc>
          <w:tcPr>
            <w:tcW w:w="107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930,00</w:t>
            </w:r>
          </w:p>
        </w:tc>
      </w:tr>
      <w:tr w:rsidR="001D6E30" w:rsidRPr="001D6E30" w:rsidTr="00CE12F3">
        <w:trPr>
          <w:trHeight w:val="113"/>
          <w:jc w:val="center"/>
        </w:trPr>
        <w:tc>
          <w:tcPr>
            <w:tcW w:w="578"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37</w:t>
            </w:r>
          </w:p>
        </w:tc>
        <w:tc>
          <w:tcPr>
            <w:tcW w:w="104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175308</w:t>
            </w:r>
          </w:p>
        </w:tc>
        <w:tc>
          <w:tcPr>
            <w:tcW w:w="1949"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ΛΑΠΑΡΟΣΚΟΠΙΚΗ ΛΑΒΙΔΑ ΙΣΧΥΡΗΣ ΣΥΛΛΗΨΗΣ 5 MM ΜΙΑΣ ΧΡΗΣΗΣ</w:t>
            </w:r>
          </w:p>
        </w:tc>
        <w:tc>
          <w:tcPr>
            <w:tcW w:w="1204"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Χειρουργικά όργανα</w:t>
            </w:r>
          </w:p>
        </w:tc>
        <w:tc>
          <w:tcPr>
            <w:tcW w:w="100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33169000-2</w:t>
            </w:r>
          </w:p>
        </w:tc>
        <w:tc>
          <w:tcPr>
            <w:tcW w:w="719" w:type="dxa"/>
            <w:shd w:val="clear" w:color="auto" w:fill="auto"/>
            <w:noWrap/>
            <w:hideMark/>
          </w:tcPr>
          <w:p w:rsidR="001D6E30" w:rsidRPr="001D6E30" w:rsidRDefault="001D6E30" w:rsidP="001D6E30">
            <w:pPr>
              <w:suppressAutoHyphens/>
              <w:spacing w:after="120" w:line="240" w:lineRule="auto"/>
              <w:jc w:val="both"/>
              <w:rPr>
                <w:rFonts w:ascii="Calibri" w:eastAsia="Times New Roman" w:hAnsi="Calibri" w:cs="Calibri"/>
                <w:szCs w:val="24"/>
                <w:lang w:val="en-GB" w:eastAsia="ar-SA"/>
              </w:rPr>
            </w:pPr>
            <w:r w:rsidRPr="001D6E30">
              <w:rPr>
                <w:rFonts w:ascii="Calibri" w:eastAsia="Times New Roman" w:hAnsi="Calibri" w:cs="Calibri"/>
                <w:color w:val="000000"/>
                <w:sz w:val="18"/>
                <w:szCs w:val="18"/>
                <w:lang w:eastAsia="el-GR"/>
              </w:rPr>
              <w:t>ΤΕΜ</w:t>
            </w:r>
          </w:p>
        </w:tc>
        <w:tc>
          <w:tcPr>
            <w:tcW w:w="1309" w:type="dxa"/>
            <w:shd w:val="clear" w:color="auto" w:fill="auto"/>
            <w:noWrap/>
            <w:vAlign w:val="center"/>
            <w:hideMark/>
          </w:tcPr>
          <w:p w:rsidR="001D6E30" w:rsidRPr="001D6E30" w:rsidRDefault="001D6E30" w:rsidP="001D6E30">
            <w:pPr>
              <w:spacing w:after="0" w:line="240" w:lineRule="auto"/>
              <w:jc w:val="right"/>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78,75</w:t>
            </w:r>
          </w:p>
        </w:tc>
        <w:tc>
          <w:tcPr>
            <w:tcW w:w="80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15</w:t>
            </w:r>
          </w:p>
        </w:tc>
        <w:tc>
          <w:tcPr>
            <w:tcW w:w="134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20</w:t>
            </w:r>
          </w:p>
        </w:tc>
        <w:tc>
          <w:tcPr>
            <w:tcW w:w="970"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15</w:t>
            </w:r>
          </w:p>
        </w:tc>
        <w:tc>
          <w:tcPr>
            <w:tcW w:w="1246"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50</w:t>
            </w:r>
          </w:p>
        </w:tc>
        <w:tc>
          <w:tcPr>
            <w:tcW w:w="125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w:t>
            </w:r>
          </w:p>
        </w:tc>
        <w:tc>
          <w:tcPr>
            <w:tcW w:w="104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3.937,50</w:t>
            </w:r>
          </w:p>
        </w:tc>
        <w:tc>
          <w:tcPr>
            <w:tcW w:w="100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945,00</w:t>
            </w:r>
          </w:p>
        </w:tc>
        <w:tc>
          <w:tcPr>
            <w:tcW w:w="107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4.882,50</w:t>
            </w:r>
          </w:p>
        </w:tc>
      </w:tr>
      <w:tr w:rsidR="001D6E30" w:rsidRPr="001D6E30" w:rsidTr="00CE12F3">
        <w:trPr>
          <w:trHeight w:val="113"/>
          <w:jc w:val="center"/>
        </w:trPr>
        <w:tc>
          <w:tcPr>
            <w:tcW w:w="578"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38</w:t>
            </w:r>
          </w:p>
        </w:tc>
        <w:tc>
          <w:tcPr>
            <w:tcW w:w="104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175310</w:t>
            </w:r>
          </w:p>
        </w:tc>
        <w:tc>
          <w:tcPr>
            <w:tcW w:w="1949"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ΛΑΠΑΡΟΣΚΟΠΙΚΗ ΛΑΒΙΔΑ GRASPER 5 MM ΜΙΑΣ ΧΡΗΣΗΣ</w:t>
            </w:r>
          </w:p>
        </w:tc>
        <w:tc>
          <w:tcPr>
            <w:tcW w:w="1204"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Χειρουργικά όργανα</w:t>
            </w:r>
          </w:p>
        </w:tc>
        <w:tc>
          <w:tcPr>
            <w:tcW w:w="100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33169000-2</w:t>
            </w:r>
          </w:p>
        </w:tc>
        <w:tc>
          <w:tcPr>
            <w:tcW w:w="719" w:type="dxa"/>
            <w:shd w:val="clear" w:color="auto" w:fill="auto"/>
            <w:noWrap/>
            <w:hideMark/>
          </w:tcPr>
          <w:p w:rsidR="001D6E30" w:rsidRPr="001D6E30" w:rsidRDefault="001D6E30" w:rsidP="001D6E30">
            <w:pPr>
              <w:suppressAutoHyphens/>
              <w:spacing w:after="120" w:line="240" w:lineRule="auto"/>
              <w:jc w:val="both"/>
              <w:rPr>
                <w:rFonts w:ascii="Calibri" w:eastAsia="Times New Roman" w:hAnsi="Calibri" w:cs="Calibri"/>
                <w:szCs w:val="24"/>
                <w:lang w:val="en-GB" w:eastAsia="ar-SA"/>
              </w:rPr>
            </w:pPr>
            <w:r w:rsidRPr="001D6E30">
              <w:rPr>
                <w:rFonts w:ascii="Calibri" w:eastAsia="Times New Roman" w:hAnsi="Calibri" w:cs="Calibri"/>
                <w:color w:val="000000"/>
                <w:sz w:val="18"/>
                <w:szCs w:val="18"/>
                <w:lang w:eastAsia="el-GR"/>
              </w:rPr>
              <w:t>ΤΕΜ</w:t>
            </w:r>
          </w:p>
        </w:tc>
        <w:tc>
          <w:tcPr>
            <w:tcW w:w="1309" w:type="dxa"/>
            <w:shd w:val="clear" w:color="auto" w:fill="auto"/>
            <w:noWrap/>
            <w:vAlign w:val="center"/>
            <w:hideMark/>
          </w:tcPr>
          <w:p w:rsidR="001D6E30" w:rsidRPr="001D6E30" w:rsidRDefault="001D6E30" w:rsidP="001D6E30">
            <w:pPr>
              <w:spacing w:after="0" w:line="240" w:lineRule="auto"/>
              <w:jc w:val="right"/>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76,44</w:t>
            </w:r>
          </w:p>
        </w:tc>
        <w:tc>
          <w:tcPr>
            <w:tcW w:w="80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15</w:t>
            </w:r>
          </w:p>
        </w:tc>
        <w:tc>
          <w:tcPr>
            <w:tcW w:w="134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20</w:t>
            </w:r>
          </w:p>
        </w:tc>
        <w:tc>
          <w:tcPr>
            <w:tcW w:w="970"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15</w:t>
            </w:r>
          </w:p>
        </w:tc>
        <w:tc>
          <w:tcPr>
            <w:tcW w:w="1246"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50</w:t>
            </w:r>
          </w:p>
        </w:tc>
        <w:tc>
          <w:tcPr>
            <w:tcW w:w="125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w:t>
            </w:r>
          </w:p>
        </w:tc>
        <w:tc>
          <w:tcPr>
            <w:tcW w:w="104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3.822,00</w:t>
            </w:r>
          </w:p>
        </w:tc>
        <w:tc>
          <w:tcPr>
            <w:tcW w:w="100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917,28</w:t>
            </w:r>
          </w:p>
        </w:tc>
        <w:tc>
          <w:tcPr>
            <w:tcW w:w="107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4.739,28</w:t>
            </w:r>
          </w:p>
        </w:tc>
      </w:tr>
      <w:tr w:rsidR="001D6E30" w:rsidRPr="001D6E30" w:rsidTr="00CE12F3">
        <w:trPr>
          <w:trHeight w:val="113"/>
          <w:jc w:val="center"/>
        </w:trPr>
        <w:tc>
          <w:tcPr>
            <w:tcW w:w="578"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39</w:t>
            </w:r>
          </w:p>
        </w:tc>
        <w:tc>
          <w:tcPr>
            <w:tcW w:w="104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175297</w:t>
            </w:r>
          </w:p>
        </w:tc>
        <w:tc>
          <w:tcPr>
            <w:tcW w:w="1949"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ΒΕΛΟΝΑ VERESS ΜΗΚΟΥΣ 12 CM</w:t>
            </w:r>
          </w:p>
        </w:tc>
        <w:tc>
          <w:tcPr>
            <w:tcW w:w="1204"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Χειρουργικά όργανα</w:t>
            </w:r>
          </w:p>
        </w:tc>
        <w:tc>
          <w:tcPr>
            <w:tcW w:w="100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33169000-2</w:t>
            </w:r>
          </w:p>
        </w:tc>
        <w:tc>
          <w:tcPr>
            <w:tcW w:w="719" w:type="dxa"/>
            <w:shd w:val="clear" w:color="auto" w:fill="auto"/>
            <w:noWrap/>
            <w:hideMark/>
          </w:tcPr>
          <w:p w:rsidR="001D6E30" w:rsidRPr="001D6E30" w:rsidRDefault="001D6E30" w:rsidP="001D6E30">
            <w:pPr>
              <w:suppressAutoHyphens/>
              <w:spacing w:after="120" w:line="240" w:lineRule="auto"/>
              <w:jc w:val="both"/>
              <w:rPr>
                <w:rFonts w:ascii="Calibri" w:eastAsia="Times New Roman" w:hAnsi="Calibri" w:cs="Calibri"/>
                <w:szCs w:val="24"/>
                <w:lang w:val="en-GB" w:eastAsia="ar-SA"/>
              </w:rPr>
            </w:pPr>
            <w:r w:rsidRPr="001D6E30">
              <w:rPr>
                <w:rFonts w:ascii="Calibri" w:eastAsia="Times New Roman" w:hAnsi="Calibri" w:cs="Calibri"/>
                <w:color w:val="000000"/>
                <w:sz w:val="18"/>
                <w:szCs w:val="18"/>
                <w:lang w:eastAsia="el-GR"/>
              </w:rPr>
              <w:t>ΤΕΜ</w:t>
            </w:r>
          </w:p>
        </w:tc>
        <w:tc>
          <w:tcPr>
            <w:tcW w:w="1309" w:type="dxa"/>
            <w:shd w:val="clear" w:color="auto" w:fill="auto"/>
            <w:noWrap/>
            <w:vAlign w:val="center"/>
            <w:hideMark/>
          </w:tcPr>
          <w:p w:rsidR="001D6E30" w:rsidRPr="001D6E30" w:rsidRDefault="001D6E30" w:rsidP="001D6E30">
            <w:pPr>
              <w:spacing w:after="0" w:line="240" w:lineRule="auto"/>
              <w:jc w:val="right"/>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4,28</w:t>
            </w:r>
          </w:p>
        </w:tc>
        <w:tc>
          <w:tcPr>
            <w:tcW w:w="80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5</w:t>
            </w:r>
          </w:p>
        </w:tc>
        <w:tc>
          <w:tcPr>
            <w:tcW w:w="134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0</w:t>
            </w:r>
          </w:p>
        </w:tc>
        <w:tc>
          <w:tcPr>
            <w:tcW w:w="970"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5</w:t>
            </w:r>
          </w:p>
        </w:tc>
        <w:tc>
          <w:tcPr>
            <w:tcW w:w="1246"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10</w:t>
            </w:r>
          </w:p>
        </w:tc>
        <w:tc>
          <w:tcPr>
            <w:tcW w:w="125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w:t>
            </w:r>
          </w:p>
        </w:tc>
        <w:tc>
          <w:tcPr>
            <w:tcW w:w="104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42,80</w:t>
            </w:r>
          </w:p>
        </w:tc>
        <w:tc>
          <w:tcPr>
            <w:tcW w:w="100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10,27</w:t>
            </w:r>
          </w:p>
        </w:tc>
        <w:tc>
          <w:tcPr>
            <w:tcW w:w="107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53,07</w:t>
            </w:r>
          </w:p>
        </w:tc>
      </w:tr>
      <w:tr w:rsidR="001D6E30" w:rsidRPr="001D6E30" w:rsidTr="00CE12F3">
        <w:trPr>
          <w:trHeight w:val="113"/>
          <w:jc w:val="center"/>
        </w:trPr>
        <w:tc>
          <w:tcPr>
            <w:tcW w:w="578"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40</w:t>
            </w:r>
          </w:p>
        </w:tc>
        <w:tc>
          <w:tcPr>
            <w:tcW w:w="104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329065</w:t>
            </w:r>
          </w:p>
        </w:tc>
        <w:tc>
          <w:tcPr>
            <w:tcW w:w="1949"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 xml:space="preserve">ΛΑΒΙΔΑ ΣΥΓΚΟΛΛΗΣΗΣ ΑΓΓΕΙΩΝ ΜΕΧΡΙ 7ΜΜ ME ΚΥΡΤΑ ΕΝΕΡΓΑ ΑΚΡΑ ΜΗΚΟΥΣ 20ΜΜ ΚΑΙ ΜΗΚΟΣ ΣΤΥΛΕΟΥ 23 CM </w:t>
            </w:r>
          </w:p>
        </w:tc>
        <w:tc>
          <w:tcPr>
            <w:tcW w:w="1204"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Εργαλεία χειρουργείου</w:t>
            </w:r>
          </w:p>
        </w:tc>
        <w:tc>
          <w:tcPr>
            <w:tcW w:w="1001" w:type="dxa"/>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33162200-5</w:t>
            </w:r>
          </w:p>
        </w:tc>
        <w:tc>
          <w:tcPr>
            <w:tcW w:w="719" w:type="dxa"/>
            <w:shd w:val="clear" w:color="auto" w:fill="auto"/>
            <w:noWrap/>
            <w:hideMark/>
          </w:tcPr>
          <w:p w:rsidR="001D6E30" w:rsidRPr="001D6E30" w:rsidRDefault="001D6E30" w:rsidP="001D6E30">
            <w:pPr>
              <w:suppressAutoHyphens/>
              <w:spacing w:after="120" w:line="240" w:lineRule="auto"/>
              <w:jc w:val="both"/>
              <w:rPr>
                <w:rFonts w:ascii="Calibri" w:eastAsia="Times New Roman" w:hAnsi="Calibri" w:cs="Calibri"/>
                <w:szCs w:val="24"/>
                <w:lang w:val="en-GB" w:eastAsia="ar-SA"/>
              </w:rPr>
            </w:pPr>
            <w:r w:rsidRPr="001D6E30">
              <w:rPr>
                <w:rFonts w:ascii="Calibri" w:eastAsia="Times New Roman" w:hAnsi="Calibri" w:cs="Calibri"/>
                <w:color w:val="000000"/>
                <w:sz w:val="18"/>
                <w:szCs w:val="18"/>
                <w:lang w:eastAsia="el-GR"/>
              </w:rPr>
              <w:t>ΤΕΜ</w:t>
            </w:r>
          </w:p>
        </w:tc>
        <w:tc>
          <w:tcPr>
            <w:tcW w:w="1309" w:type="dxa"/>
            <w:shd w:val="clear" w:color="auto" w:fill="auto"/>
            <w:noWrap/>
            <w:vAlign w:val="center"/>
            <w:hideMark/>
          </w:tcPr>
          <w:p w:rsidR="001D6E30" w:rsidRPr="001D6E30" w:rsidRDefault="001D6E30" w:rsidP="001D6E30">
            <w:pPr>
              <w:spacing w:after="0" w:line="240" w:lineRule="auto"/>
              <w:jc w:val="right"/>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765,00</w:t>
            </w:r>
          </w:p>
        </w:tc>
        <w:tc>
          <w:tcPr>
            <w:tcW w:w="80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w:t>
            </w:r>
          </w:p>
        </w:tc>
        <w:tc>
          <w:tcPr>
            <w:tcW w:w="134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 </w:t>
            </w:r>
          </w:p>
        </w:tc>
        <w:tc>
          <w:tcPr>
            <w:tcW w:w="970"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w:t>
            </w:r>
          </w:p>
        </w:tc>
        <w:tc>
          <w:tcPr>
            <w:tcW w:w="1246"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w:t>
            </w:r>
          </w:p>
        </w:tc>
        <w:tc>
          <w:tcPr>
            <w:tcW w:w="125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w:t>
            </w:r>
          </w:p>
        </w:tc>
        <w:tc>
          <w:tcPr>
            <w:tcW w:w="104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1.530,00</w:t>
            </w:r>
          </w:p>
        </w:tc>
        <w:tc>
          <w:tcPr>
            <w:tcW w:w="100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367,20</w:t>
            </w:r>
          </w:p>
        </w:tc>
        <w:tc>
          <w:tcPr>
            <w:tcW w:w="107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1.897,20</w:t>
            </w:r>
          </w:p>
        </w:tc>
      </w:tr>
      <w:tr w:rsidR="001D6E30" w:rsidRPr="001D6E30" w:rsidTr="00CE12F3">
        <w:trPr>
          <w:trHeight w:val="113"/>
          <w:jc w:val="center"/>
        </w:trPr>
        <w:tc>
          <w:tcPr>
            <w:tcW w:w="578"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p>
        </w:tc>
        <w:tc>
          <w:tcPr>
            <w:tcW w:w="1045" w:type="dxa"/>
            <w:shd w:val="clear" w:color="auto" w:fill="auto"/>
            <w:noWrap/>
            <w:vAlign w:val="center"/>
            <w:hideMark/>
          </w:tcPr>
          <w:p w:rsidR="001D6E30" w:rsidRPr="001D6E30" w:rsidRDefault="001D6E30" w:rsidP="001D6E30">
            <w:pPr>
              <w:spacing w:after="0" w:line="240" w:lineRule="auto"/>
              <w:rPr>
                <w:rFonts w:ascii="Times New Roman" w:eastAsia="Times New Roman" w:hAnsi="Times New Roman" w:cs="Times New Roman"/>
                <w:sz w:val="18"/>
                <w:szCs w:val="18"/>
                <w:lang w:eastAsia="el-GR"/>
              </w:rPr>
            </w:pPr>
          </w:p>
        </w:tc>
        <w:tc>
          <w:tcPr>
            <w:tcW w:w="1949" w:type="dxa"/>
            <w:shd w:val="clear" w:color="auto" w:fill="auto"/>
            <w:vAlign w:val="center"/>
            <w:hideMark/>
          </w:tcPr>
          <w:p w:rsidR="001D6E30" w:rsidRPr="001D6E30" w:rsidRDefault="001D6E30" w:rsidP="001D6E30">
            <w:pPr>
              <w:spacing w:after="0" w:line="240" w:lineRule="auto"/>
              <w:rPr>
                <w:rFonts w:ascii="Times New Roman" w:eastAsia="Times New Roman" w:hAnsi="Times New Roman" w:cs="Times New Roman"/>
                <w:sz w:val="18"/>
                <w:szCs w:val="18"/>
                <w:lang w:eastAsia="el-GR"/>
              </w:rPr>
            </w:pPr>
          </w:p>
        </w:tc>
        <w:tc>
          <w:tcPr>
            <w:tcW w:w="1204" w:type="dxa"/>
            <w:shd w:val="clear" w:color="auto" w:fill="auto"/>
            <w:vAlign w:val="center"/>
            <w:hideMark/>
          </w:tcPr>
          <w:p w:rsidR="001D6E30" w:rsidRPr="001D6E30" w:rsidRDefault="001D6E30" w:rsidP="001D6E30">
            <w:pPr>
              <w:spacing w:after="0" w:line="240" w:lineRule="auto"/>
              <w:rPr>
                <w:rFonts w:ascii="Times New Roman" w:eastAsia="Times New Roman" w:hAnsi="Times New Roman" w:cs="Times New Roman"/>
                <w:sz w:val="18"/>
                <w:szCs w:val="18"/>
                <w:lang w:eastAsia="el-GR"/>
              </w:rPr>
            </w:pPr>
          </w:p>
        </w:tc>
        <w:tc>
          <w:tcPr>
            <w:tcW w:w="1001" w:type="dxa"/>
            <w:shd w:val="clear" w:color="auto" w:fill="auto"/>
            <w:noWrap/>
            <w:vAlign w:val="center"/>
            <w:hideMark/>
          </w:tcPr>
          <w:p w:rsidR="001D6E30" w:rsidRPr="001D6E30" w:rsidRDefault="001D6E30" w:rsidP="001D6E30">
            <w:pPr>
              <w:spacing w:after="0" w:line="240" w:lineRule="auto"/>
              <w:rPr>
                <w:rFonts w:ascii="Times New Roman" w:eastAsia="Times New Roman" w:hAnsi="Times New Roman" w:cs="Times New Roman"/>
                <w:sz w:val="18"/>
                <w:szCs w:val="18"/>
                <w:lang w:eastAsia="el-GR"/>
              </w:rPr>
            </w:pPr>
          </w:p>
        </w:tc>
        <w:tc>
          <w:tcPr>
            <w:tcW w:w="719" w:type="dxa"/>
            <w:shd w:val="clear" w:color="auto" w:fill="auto"/>
            <w:noWrap/>
            <w:vAlign w:val="center"/>
            <w:hideMark/>
          </w:tcPr>
          <w:p w:rsidR="001D6E30" w:rsidRPr="001D6E30" w:rsidRDefault="001D6E30" w:rsidP="001D6E30">
            <w:pPr>
              <w:spacing w:after="0" w:line="240" w:lineRule="auto"/>
              <w:rPr>
                <w:rFonts w:ascii="Times New Roman" w:eastAsia="Times New Roman" w:hAnsi="Times New Roman" w:cs="Times New Roman"/>
                <w:sz w:val="18"/>
                <w:szCs w:val="18"/>
                <w:lang w:eastAsia="el-GR"/>
              </w:rPr>
            </w:pPr>
          </w:p>
        </w:tc>
        <w:tc>
          <w:tcPr>
            <w:tcW w:w="1309"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 </w:t>
            </w:r>
          </w:p>
        </w:tc>
        <w:tc>
          <w:tcPr>
            <w:tcW w:w="805"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 </w:t>
            </w:r>
          </w:p>
        </w:tc>
        <w:tc>
          <w:tcPr>
            <w:tcW w:w="134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p>
        </w:tc>
        <w:tc>
          <w:tcPr>
            <w:tcW w:w="970"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 </w:t>
            </w:r>
          </w:p>
        </w:tc>
        <w:tc>
          <w:tcPr>
            <w:tcW w:w="1246"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b/>
                <w:bCs/>
                <w:color w:val="000000"/>
                <w:sz w:val="18"/>
                <w:szCs w:val="18"/>
                <w:lang w:eastAsia="el-GR"/>
              </w:rPr>
            </w:pPr>
            <w:r w:rsidRPr="001D6E30">
              <w:rPr>
                <w:rFonts w:ascii="Calibri" w:eastAsia="Times New Roman" w:hAnsi="Calibri" w:cs="Calibri"/>
                <w:b/>
                <w:bCs/>
                <w:color w:val="000000"/>
                <w:sz w:val="18"/>
                <w:szCs w:val="18"/>
                <w:lang w:eastAsia="el-GR"/>
              </w:rPr>
              <w:t>ΣΥΝΟΛΟ</w:t>
            </w:r>
          </w:p>
        </w:tc>
        <w:tc>
          <w:tcPr>
            <w:tcW w:w="125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 </w:t>
            </w:r>
          </w:p>
        </w:tc>
        <w:tc>
          <w:tcPr>
            <w:tcW w:w="1041"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b/>
                <w:bCs/>
                <w:color w:val="000000"/>
                <w:sz w:val="18"/>
                <w:szCs w:val="18"/>
                <w:lang w:eastAsia="el-GR"/>
              </w:rPr>
            </w:pPr>
            <w:r w:rsidRPr="001D6E30">
              <w:rPr>
                <w:rFonts w:ascii="Calibri" w:eastAsia="Times New Roman" w:hAnsi="Calibri" w:cs="Calibri"/>
                <w:b/>
                <w:bCs/>
                <w:color w:val="000000"/>
                <w:sz w:val="18"/>
                <w:szCs w:val="18"/>
                <w:lang w:eastAsia="el-GR"/>
              </w:rPr>
              <w:t>341.857,53</w:t>
            </w:r>
          </w:p>
        </w:tc>
        <w:tc>
          <w:tcPr>
            <w:tcW w:w="1002"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b/>
                <w:bCs/>
                <w:color w:val="000000"/>
                <w:sz w:val="18"/>
                <w:szCs w:val="18"/>
                <w:lang w:eastAsia="el-GR"/>
              </w:rPr>
            </w:pPr>
            <w:r w:rsidRPr="001D6E30">
              <w:rPr>
                <w:rFonts w:ascii="Calibri" w:eastAsia="Times New Roman" w:hAnsi="Calibri" w:cs="Calibri"/>
                <w:b/>
                <w:bCs/>
                <w:color w:val="000000"/>
                <w:sz w:val="18"/>
                <w:szCs w:val="18"/>
                <w:lang w:eastAsia="el-GR"/>
              </w:rPr>
              <w:t>77.176,24</w:t>
            </w:r>
          </w:p>
        </w:tc>
        <w:tc>
          <w:tcPr>
            <w:tcW w:w="1077" w:type="dxa"/>
            <w:shd w:val="clear" w:color="auto" w:fill="auto"/>
            <w:noWrap/>
            <w:vAlign w:val="center"/>
            <w:hideMark/>
          </w:tcPr>
          <w:p w:rsidR="001D6E30" w:rsidRPr="001D6E30" w:rsidRDefault="001D6E30" w:rsidP="001D6E30">
            <w:pPr>
              <w:spacing w:after="0" w:line="240" w:lineRule="auto"/>
              <w:rPr>
                <w:rFonts w:ascii="Calibri" w:eastAsia="Times New Roman" w:hAnsi="Calibri" w:cs="Calibri"/>
                <w:b/>
                <w:bCs/>
                <w:color w:val="000000"/>
                <w:sz w:val="18"/>
                <w:szCs w:val="18"/>
                <w:lang w:eastAsia="el-GR"/>
              </w:rPr>
            </w:pPr>
            <w:r w:rsidRPr="001D6E30">
              <w:rPr>
                <w:rFonts w:ascii="Calibri" w:eastAsia="Times New Roman" w:hAnsi="Calibri" w:cs="Calibri"/>
                <w:b/>
                <w:bCs/>
                <w:color w:val="000000"/>
                <w:sz w:val="18"/>
                <w:szCs w:val="18"/>
                <w:lang w:eastAsia="el-GR"/>
              </w:rPr>
              <w:t>419.033,77</w:t>
            </w:r>
          </w:p>
        </w:tc>
      </w:tr>
    </w:tbl>
    <w:p w:rsidR="001D6E30" w:rsidRPr="001D6E30" w:rsidRDefault="001D6E30" w:rsidP="001D6E30">
      <w:pPr>
        <w:spacing w:after="0" w:line="240" w:lineRule="auto"/>
        <w:rPr>
          <w:rFonts w:ascii="Calibri" w:eastAsia="Times New Roman" w:hAnsi="Calibri" w:cs="Calibri"/>
          <w:szCs w:val="24"/>
          <w:lang w:eastAsia="ar-SA"/>
        </w:rPr>
        <w:sectPr w:rsidR="001D6E30" w:rsidRPr="001D6E30" w:rsidSect="003436DD">
          <w:pgSz w:w="16838" w:h="11906" w:orient="landscape"/>
          <w:pgMar w:top="1134" w:right="1134" w:bottom="1134" w:left="1134" w:header="720" w:footer="709" w:gutter="0"/>
          <w:cols w:space="720"/>
          <w:docGrid w:linePitch="600" w:charSpace="36864"/>
        </w:sectPr>
      </w:pPr>
    </w:p>
    <w:p w:rsidR="001D6E30" w:rsidRPr="001D6E30" w:rsidRDefault="001D6E30" w:rsidP="001D6E30">
      <w:pPr>
        <w:spacing w:after="0" w:line="240" w:lineRule="auto"/>
        <w:rPr>
          <w:rFonts w:ascii="Calibri" w:eastAsia="Times New Roman" w:hAnsi="Calibri" w:cs="Calibri"/>
          <w:szCs w:val="24"/>
          <w:lang w:eastAsia="ar-SA"/>
        </w:rPr>
      </w:pPr>
      <w:r w:rsidRPr="001D6E30">
        <w:rPr>
          <w:rFonts w:ascii="Calibri" w:eastAsia="Times New Roman" w:hAnsi="Calibri" w:cs="Calibri"/>
          <w:szCs w:val="24"/>
          <w:lang w:eastAsia="ar-SA"/>
        </w:rPr>
        <w:lastRenderedPageBreak/>
        <w:t>ΤΕΧΝΙΚΕΣ ΠΡΟΔΙΑΓΡΑΦΕΣ</w:t>
      </w:r>
    </w:p>
    <w:tbl>
      <w:tblPr>
        <w:tblW w:w="10490" w:type="dxa"/>
        <w:jc w:val="center"/>
        <w:tblLook w:val="04A0" w:firstRow="1" w:lastRow="0" w:firstColumn="1" w:lastColumn="0" w:noHBand="0" w:noVBand="1"/>
      </w:tblPr>
      <w:tblGrid>
        <w:gridCol w:w="960"/>
        <w:gridCol w:w="966"/>
        <w:gridCol w:w="2894"/>
        <w:gridCol w:w="5670"/>
      </w:tblGrid>
      <w:tr w:rsidR="001D6E30" w:rsidRPr="001D6E30" w:rsidTr="00CE12F3">
        <w:trPr>
          <w:trHeight w:val="113"/>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D6E30" w:rsidRPr="001D6E30" w:rsidRDefault="001D6E30" w:rsidP="001D6E30">
            <w:pPr>
              <w:spacing w:after="0" w:line="240" w:lineRule="auto"/>
              <w:rPr>
                <w:rFonts w:ascii="Calibri" w:eastAsia="Times New Roman" w:hAnsi="Calibri" w:cs="Calibri"/>
                <w:b/>
                <w:bCs/>
                <w:color w:val="000000"/>
                <w:sz w:val="18"/>
                <w:szCs w:val="18"/>
                <w:lang w:eastAsia="el-GR"/>
              </w:rPr>
            </w:pPr>
            <w:r w:rsidRPr="001D6E30">
              <w:rPr>
                <w:rFonts w:ascii="Calibri" w:eastAsia="Times New Roman" w:hAnsi="Calibri" w:cs="Calibri"/>
                <w:b/>
                <w:bCs/>
                <w:color w:val="000000"/>
                <w:sz w:val="18"/>
                <w:szCs w:val="18"/>
                <w:lang w:eastAsia="el-GR"/>
              </w:rPr>
              <w:t>Α/Α</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sz w:val="18"/>
                <w:szCs w:val="18"/>
                <w:lang w:eastAsia="el-GR"/>
              </w:rPr>
            </w:pPr>
            <w:r w:rsidRPr="001D6E30">
              <w:rPr>
                <w:rFonts w:ascii="Calibri" w:eastAsia="Times New Roman" w:hAnsi="Calibri" w:cs="Calibri"/>
                <w:sz w:val="18"/>
                <w:szCs w:val="18"/>
                <w:lang w:eastAsia="el-GR"/>
              </w:rPr>
              <w:t>Κωδικός</w:t>
            </w:r>
          </w:p>
        </w:tc>
        <w:tc>
          <w:tcPr>
            <w:tcW w:w="2894" w:type="dxa"/>
            <w:tcBorders>
              <w:top w:val="single" w:sz="4" w:space="0" w:color="auto"/>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sz w:val="18"/>
                <w:szCs w:val="18"/>
                <w:lang w:eastAsia="el-GR"/>
              </w:rPr>
            </w:pPr>
            <w:r w:rsidRPr="001D6E30">
              <w:rPr>
                <w:rFonts w:ascii="Calibri" w:eastAsia="Times New Roman" w:hAnsi="Calibri" w:cs="Calibri"/>
                <w:sz w:val="18"/>
                <w:szCs w:val="18"/>
                <w:lang w:eastAsia="el-GR"/>
              </w:rPr>
              <w:t>Είδος</w:t>
            </w:r>
          </w:p>
        </w:tc>
        <w:tc>
          <w:tcPr>
            <w:tcW w:w="5670" w:type="dxa"/>
            <w:tcBorders>
              <w:top w:val="single" w:sz="4" w:space="0" w:color="auto"/>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b/>
                <w:bCs/>
                <w:color w:val="000000"/>
                <w:sz w:val="18"/>
                <w:szCs w:val="18"/>
                <w:lang w:eastAsia="el-GR"/>
              </w:rPr>
            </w:pPr>
            <w:r w:rsidRPr="001D6E30">
              <w:rPr>
                <w:rFonts w:ascii="Calibri" w:eastAsia="Times New Roman" w:hAnsi="Calibri" w:cs="Calibri"/>
                <w:b/>
                <w:bCs/>
                <w:color w:val="000000"/>
                <w:sz w:val="18"/>
                <w:szCs w:val="18"/>
                <w:lang w:eastAsia="el-GR"/>
              </w:rPr>
              <w:t>Τεχνικές προδιαγραφές</w:t>
            </w:r>
          </w:p>
        </w:tc>
      </w:tr>
      <w:tr w:rsidR="001D6E30" w:rsidRPr="001D6E30" w:rsidTr="00CE12F3">
        <w:trPr>
          <w:trHeight w:val="113"/>
          <w:jc w:val="center"/>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1D6E30" w:rsidRPr="001D6E30" w:rsidRDefault="001D6E30" w:rsidP="001D6E30">
            <w:pPr>
              <w:spacing w:after="0" w:line="240" w:lineRule="auto"/>
              <w:jc w:val="center"/>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w:t>
            </w:r>
          </w:p>
        </w:tc>
        <w:tc>
          <w:tcPr>
            <w:tcW w:w="966"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175330</w:t>
            </w:r>
          </w:p>
        </w:tc>
        <w:tc>
          <w:tcPr>
            <w:tcW w:w="2894"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ΕΥΘΎΓΡΑΜΜΟΙ ΕΠΑΝΑΦΟΡΤΙΖΌΜΕΝΟΙ ΚΟΠΤΟΡΆΠΤΕΣ ΓΙΑ ΛΕΠΤΟΥΣ ΙΣΤΟ'ΥΣ ΜΕ ΚΛΙΠΣ ΤΙΤΑΝΊΟΥ 55 - 60 MM</w:t>
            </w:r>
          </w:p>
        </w:tc>
        <w:tc>
          <w:tcPr>
            <w:tcW w:w="5670"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Επαναφορτιζόμενο εργαλείο μιας χρήσης 60mm, ευθείας συρραφής-διατομής ιστών προφορτωμένο με ανταλλακτική κεφαλή, με νέα κοπτική λάμα από ανοξείδωτο ατσάλι σε κάθε επαναφόρτιση και μηχανισμό αποφυγής προπυροδότησης και επαναπυροδότησης. Να τοποθετεί δύο τριπλές ανισοϋψείς αλληλοκαλυπτόμενες γραμμές συρραφής εκατέρωθεν της διατομής για αυξημένη ασφάλεια συρραφής, με αγκτήρες τιτανίου ορθογώνιας διατομής που να διαθέτουν την μέγιστη αντοχή σε λυγισμό για αποφυγή στρέβλωσης του κλίπ, για μεσαίους/παχείς ιστούς (με ύψος ανοικτού κλιπ 3,0-3,5-4,0mm).</w:t>
            </w:r>
          </w:p>
        </w:tc>
      </w:tr>
      <w:tr w:rsidR="001D6E30" w:rsidRPr="001D6E30" w:rsidTr="00CE12F3">
        <w:trPr>
          <w:trHeight w:val="113"/>
          <w:jc w:val="center"/>
        </w:trPr>
        <w:tc>
          <w:tcPr>
            <w:tcW w:w="960" w:type="dxa"/>
            <w:vMerge/>
            <w:tcBorders>
              <w:top w:val="nil"/>
              <w:left w:val="single" w:sz="4" w:space="0" w:color="auto"/>
              <w:bottom w:val="single" w:sz="4" w:space="0" w:color="000000"/>
              <w:right w:val="single" w:sz="4" w:space="0" w:color="auto"/>
            </w:tcBorders>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p>
        </w:tc>
        <w:tc>
          <w:tcPr>
            <w:tcW w:w="966"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173493</w:t>
            </w:r>
          </w:p>
        </w:tc>
        <w:tc>
          <w:tcPr>
            <w:tcW w:w="2894"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ΑΝΤΑΛΛΑΚΤΙΚΕΣ ΚΕΦΑΛΕΣ ΓΙΑ ΤΑ ΕΥΘΥΓΡΑΜΜΑ ΣΥΡΡΑΠΤΙΚΑ ΕΡΓΑΛΕΙΑ ΜΗΚΟΥΣ ΣΥΡΡΑΦΗΣ 55-60ΜΜ.ΠΑ ΛΕΠΤΟΥΣ ΙΣΤΟΥΣ ΜΕ ΚΛΙΠΣ ΑΠΟ ΤΙΤΑΝΙΟ, ΟΡΘΟΓΩΝΙΑΣ ΔΙΑΤΟΜΗΣ .</w:t>
            </w:r>
          </w:p>
        </w:tc>
        <w:tc>
          <w:tcPr>
            <w:tcW w:w="5670"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Ανταλλακτική κεφαλή για επαναφορτιζόμενο εργαλείο μιας χρήσης 60mm, ευθείας συρραφής-διατομής ιστών, με νέα κοπτική λάμα από ανοξείδωτο ατσάλι σε κάθε επαναφόρτιση και μηχανισμό αποφυγής προπυροδότησης και επαναπυροδότησης. Να τοποθετεί δύο τριπλές ανισοϋψείς αλληλοκαλυπτόμενες γραμμές συρραφής εκατέρωθεν της διατομής για αυξημένη ασφάλεια συρραφής, με αγκτήρες τιτανίου ορθογώνιας διατομής που να διαθέτουν την μέγιστη αντοχή σε λυγισμό για αποφυγή στρέβλωσης του κλίπ, για μεσαίους/παχείς ιστούς (με ύψος ανοικτού κλιπ 3,0-3,5-4,0mm).</w:t>
            </w:r>
          </w:p>
        </w:tc>
      </w:tr>
      <w:tr w:rsidR="001D6E30" w:rsidRPr="001D6E30" w:rsidTr="00CE12F3">
        <w:trPr>
          <w:trHeight w:val="113"/>
          <w:jc w:val="center"/>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1D6E30" w:rsidRPr="001D6E30" w:rsidRDefault="001D6E30" w:rsidP="001D6E30">
            <w:pPr>
              <w:spacing w:after="0" w:line="240" w:lineRule="auto"/>
              <w:jc w:val="center"/>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w:t>
            </w:r>
          </w:p>
        </w:tc>
        <w:tc>
          <w:tcPr>
            <w:tcW w:w="966"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175336</w:t>
            </w:r>
          </w:p>
        </w:tc>
        <w:tc>
          <w:tcPr>
            <w:tcW w:w="2894"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ΕΥΘΎΓΡΑΜΜΟΙ ΕΠΑΝΑΦΟΡΤΙΖΌΜΕΝΟΙ ΚΟΠΤΟΡΆΠΤΕΣ ΓΙΑ ΠΑΧΕΙΣ ΙΣΤΟΎΣ  ΜΕ ΚΛΙΠΣ ΤΙΤΑΝΊΟΥ 75 - 80 ΜΜ</w:t>
            </w:r>
          </w:p>
        </w:tc>
        <w:tc>
          <w:tcPr>
            <w:tcW w:w="5670"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Επαναφορτιζόμενο εργαλείο μιας χρήσης 80mm, ευθείας συρραφής-διατομής ιστών προφορτωμένο με ανταλλακτική κεφαλή, με νέα κοπτική λάμα από ανοξείδωτο ατσάλι σε κάθε επαναφόρτιση και μηχανισμό αποφυγής προπυροδότησης και επαναπυροδότησης. Να τοποθετεί δύο τριπλές ανισοϋψείς αλληλοκαλυπτόμενες γραμμές συρραφής εκατέρωθεν της διατομής για αυξημένη ασφάλεια συρραφής, με αγκτήρες τιτανίου ορθογώνιας διατομής που να διαθέτουν την μέγιστη αντοχή σε λυγισμό για αποφυγή στρέβλωσης του κλίπ, για μεσαίους/παχείς ιστούς (με ύψος ανοικτού κλιπ 3,0-3,5-4,0mm).</w:t>
            </w:r>
          </w:p>
        </w:tc>
      </w:tr>
      <w:tr w:rsidR="001D6E30" w:rsidRPr="001D6E30" w:rsidTr="00CE12F3">
        <w:trPr>
          <w:trHeight w:val="113"/>
          <w:jc w:val="center"/>
        </w:trPr>
        <w:tc>
          <w:tcPr>
            <w:tcW w:w="960" w:type="dxa"/>
            <w:vMerge/>
            <w:tcBorders>
              <w:top w:val="nil"/>
              <w:left w:val="single" w:sz="4" w:space="0" w:color="auto"/>
              <w:bottom w:val="single" w:sz="4" w:space="0" w:color="000000"/>
              <w:right w:val="single" w:sz="4" w:space="0" w:color="auto"/>
            </w:tcBorders>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p>
        </w:tc>
        <w:tc>
          <w:tcPr>
            <w:tcW w:w="966"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175340</w:t>
            </w:r>
          </w:p>
        </w:tc>
        <w:tc>
          <w:tcPr>
            <w:tcW w:w="2894"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ΑΝΤΑΛΛΑΚΤΙΚΕΣ ΚΑΣΣΕΤΕΣ ΓΙΑ ΤΟΥΣ ΚΟΠΤΟΡΡΑΠΤΕΣ ΓΙΑ ΠΑΧΕΙΣ ΙΣΤΟΥΣ 75 - 80 ΜΜ</w:t>
            </w:r>
          </w:p>
        </w:tc>
        <w:tc>
          <w:tcPr>
            <w:tcW w:w="5670"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Ανταλλακτική κεφαλή για επαναφορτιζόμενο εργαλείο μιας χρήσης 80mm, ευθείας συρραφής-διατομής ιστών, με νέα κοπτική λάμα από ανοξείδωτο ατσάλι σε κάθε επαναφόρτιση και μηχανισμό αποφυγής προπυροδότησης και επαναπυροδότησης. Να τοποθετεί δύο τριπλές ανισοϋψείς αλληλοκαλυπτόμενες γραμμές συρραφής εκατέρωθεν της διατομής για αυξημένη ασφάλεια συρραφής, με αγκτήρες τιτανίου ορθογώνιας διατομής που να διαθέτουν την μέγιστη αντοχή σε λυγισμό για αποφυγή στρέβλωσης του κλίπ, για μεσαίους/παχείς ιστούς (με ύψος ανοικτού κλιπ 3,0-3,5-4,0mm).</w:t>
            </w:r>
          </w:p>
        </w:tc>
      </w:tr>
      <w:tr w:rsidR="001D6E30" w:rsidRPr="001D6E30" w:rsidTr="00CE12F3">
        <w:trPr>
          <w:trHeight w:val="113"/>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w:t>
            </w:r>
          </w:p>
        </w:tc>
        <w:tc>
          <w:tcPr>
            <w:tcW w:w="966"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235477</w:t>
            </w:r>
          </w:p>
        </w:tc>
        <w:tc>
          <w:tcPr>
            <w:tcW w:w="2894"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ΚΥΚΛΙΚΟΣ ΑΝΑΣΤΟΜΩΤΗΡΑΣ ΓΙΑ ΑΙΜΟΡΡΟΪΔΕΚΤΟΜΗ (ΜΕΘΟΔΟΣ LOGO)</w:t>
            </w:r>
          </w:p>
        </w:tc>
        <w:tc>
          <w:tcPr>
            <w:tcW w:w="5670"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Να διαθέτουν ανακλινόμενη κεφαλή, μια χειρολαβή πυροδότησης και κλιπς ορθογώνιας διατομής που διαθέτουν τη μέγιστη αντοχή σε λυγισμό (να κατατεθούν σχετικές μελέτες).</w:t>
            </w:r>
          </w:p>
        </w:tc>
      </w:tr>
      <w:tr w:rsidR="001D6E30" w:rsidRPr="001D6E30" w:rsidTr="00CE12F3">
        <w:trPr>
          <w:trHeight w:val="113"/>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4</w:t>
            </w:r>
          </w:p>
        </w:tc>
        <w:tc>
          <w:tcPr>
            <w:tcW w:w="966"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173530</w:t>
            </w:r>
          </w:p>
        </w:tc>
        <w:tc>
          <w:tcPr>
            <w:tcW w:w="2894"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ΛΑΒΙΔΑ ΨΑΛΙΔΟΕΙΔΗΣ ΗΛΕΚΤΡΟΘΕΡΜΙΚΗΣ ΣΥΓΚΟΛΛΗΣΗΣ ΚΑΙ ΔΙΑΤΟΜΗΣ ΑΓΓΕΙΩΝ ΜΕΧΡΙ 7 ΜΜ ΑΝΟΙΚΤΗΣ ΧΕΙΡ/ΚΗΣ ΜΕ ΑΥΤΟΜΑΤΗ ΟΛΟΚΛΗΡΩΣΗ ΤΟΥ ΚΥΚΛΟΥ ΑΠΟΛΙΝΩΣΗΣ ΚΑΙ ΤΕΧΝΟΛΟΓΙΑ ΑΝΤΙΛΗΨΗΣ ΙΣΤΟΥ ΏΣΤΕ ΝΑ ΑΠΟΦΕΥΓΕΤΑΙ Η ΑΠΑΝΘΡΑΚΩΣΗ  ΤΩΝ ΠΑΡΑΚΕΙΜΕΝΩΝ ΙΣΤΩΝ.</w:t>
            </w:r>
          </w:p>
        </w:tc>
        <w:tc>
          <w:tcPr>
            <w:tcW w:w="5670"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Να είναι μήκους στειλεού 18εκ., ενεργοποιούμενες από την χειρολαβή, με ενεργά άκρα 3.6 εκ. Να έχουν κυρτά άκρα με αντικολλητική νανοτεχνολογία και να χρησιμοποιούν τεχνολογία αντίληψης ιστού. Ο μειοδότης οφείλει να προσκομίσει συνοδό εξοπλισμό τελευταίας γενιάς που λαμβάνει 20.000 αποφάσεις /sec.</w:t>
            </w:r>
          </w:p>
        </w:tc>
      </w:tr>
      <w:tr w:rsidR="001D6E30" w:rsidRPr="001D6E30" w:rsidTr="00CE12F3">
        <w:trPr>
          <w:trHeight w:val="113"/>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5</w:t>
            </w:r>
          </w:p>
        </w:tc>
        <w:tc>
          <w:tcPr>
            <w:tcW w:w="966"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173528</w:t>
            </w:r>
          </w:p>
        </w:tc>
        <w:tc>
          <w:tcPr>
            <w:tcW w:w="2894"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ΛΑΒΙΔΑ  ΣΥΓΚΟΛΛΗΣΗΣ ΑΝΟΙΚΤΗΣ ΧΕΙΡ/ΚΗΣ ΑΓΓΕΙΩΝ ΜΕΧΡΙ 7 ΜΜ  ΜΕ ΑΥΤΟΜΑΤΗ ΟΛΟΚΛΗΡΩΣΗ ΤΟΥ ΚΥΚΛΟΥ ΑΠΟΛΙΝΩΣΗΣ ΚΑΙ ΤΕΧΝΟΛΟΓΙΑ ΑΝΤΙΛΗΨΗΣ ΙΣΤΟΥ ΏΣΤΕ ΝΑ ΑΠΟΦΕΥΓΕΤΑΙ Η ΑΠΑΝΘΡΑΚΩΣΗ  ΤΩΝ ΠΑΡΑΚΕΙΜΕΝΩΝ ΙΣΤΩΝ</w:t>
            </w:r>
          </w:p>
        </w:tc>
        <w:tc>
          <w:tcPr>
            <w:tcW w:w="5670"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Να είναι ψαλιδοειδές μήκους 21εκ., ενεργοποιούμενες από την χειρολαβή, με ενεργά άκρα 21,6 εκ. με αντικολλητική νανοτεχνολογία. Να έχουν κυρτά άκρα 400 και πάχους 4 χιλ. Να χρησιμοποιούν τεχνολογία αντίληψης ιστού. Ο μειοδότης οφείλει να προσκομίσει συνοδό εξοπλισμό τελευταίας γενιάς που λαμβάνει 20.000 αποφάσεις/sec.</w:t>
            </w:r>
          </w:p>
        </w:tc>
      </w:tr>
      <w:tr w:rsidR="001D6E30" w:rsidRPr="001D6E30" w:rsidTr="00CE12F3">
        <w:trPr>
          <w:trHeight w:val="113"/>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6</w:t>
            </w:r>
          </w:p>
        </w:tc>
        <w:tc>
          <w:tcPr>
            <w:tcW w:w="966"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204731</w:t>
            </w:r>
          </w:p>
        </w:tc>
        <w:tc>
          <w:tcPr>
            <w:tcW w:w="2894"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ΣΥΡΡΑΠΤΙΚΑ ΔΕΡΜΑΤΟΣ ΜΕ 35 ΚΛΙΠΣ ,ΜΙΑΣ ΧΡΗΣΕΩΣ</w:t>
            </w:r>
          </w:p>
        </w:tc>
        <w:tc>
          <w:tcPr>
            <w:tcW w:w="5670"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Μεγέθους wide από ατσάλι, περιέχοντα 35 κλιπ με ιδιαίτερα αιχμηρούς αγκτήρες.</w:t>
            </w:r>
          </w:p>
        </w:tc>
      </w:tr>
      <w:tr w:rsidR="001D6E30" w:rsidRPr="001D6E30" w:rsidTr="00CE12F3">
        <w:trPr>
          <w:trHeight w:val="113"/>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7</w:t>
            </w:r>
          </w:p>
        </w:tc>
        <w:tc>
          <w:tcPr>
            <w:tcW w:w="966"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161987</w:t>
            </w:r>
          </w:p>
        </w:tc>
        <w:tc>
          <w:tcPr>
            <w:tcW w:w="2894"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ΛΑΒΙΔΑ ΠΕΡΙΠΑΡΣΗΣ 65 CM ΕΝΤΕΡΟΥ Μ.Χ.</w:t>
            </w:r>
          </w:p>
        </w:tc>
        <w:tc>
          <w:tcPr>
            <w:tcW w:w="5670"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Με ενσωματωμένο ράμμα νάιλον 2-0, κλιπ σχήματος Β και μήκος συρραφής 65mm.</w:t>
            </w:r>
          </w:p>
        </w:tc>
      </w:tr>
      <w:tr w:rsidR="001D6E30" w:rsidRPr="001D6E30" w:rsidTr="00CE12F3">
        <w:trPr>
          <w:trHeight w:val="113"/>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lastRenderedPageBreak/>
              <w:t>8</w:t>
            </w:r>
          </w:p>
        </w:tc>
        <w:tc>
          <w:tcPr>
            <w:tcW w:w="966"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72518</w:t>
            </w:r>
          </w:p>
        </w:tc>
        <w:tc>
          <w:tcPr>
            <w:tcW w:w="2894"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ΚΥΚΛΙΚΟΣ ΑΝΑΣΤΟΜΩΤΗΡΑΣ Ν0.28</w:t>
            </w:r>
          </w:p>
        </w:tc>
        <w:tc>
          <w:tcPr>
            <w:tcW w:w="5670"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Να διαθέτουν ανακλινόμενη κεφαλή, μια χειρολαβή πυροδότησης και 3 σειρές από ανισοϋψή κλιπ ύψους 4mm, 4,5mm και 5mm. Για πολύ παχείς ιστούς.</w:t>
            </w:r>
          </w:p>
        </w:tc>
      </w:tr>
      <w:tr w:rsidR="001D6E30" w:rsidRPr="001D6E30" w:rsidTr="00CE12F3">
        <w:trPr>
          <w:trHeight w:val="113"/>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9</w:t>
            </w:r>
          </w:p>
        </w:tc>
        <w:tc>
          <w:tcPr>
            <w:tcW w:w="966"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72519</w:t>
            </w:r>
          </w:p>
        </w:tc>
        <w:tc>
          <w:tcPr>
            <w:tcW w:w="2894"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ΚΥΚΛΙΚΟΣ ΑΝΑΣΤΟΜΩΤΗΡΑΣ Ν0 31</w:t>
            </w:r>
          </w:p>
        </w:tc>
        <w:tc>
          <w:tcPr>
            <w:tcW w:w="5670"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Να διαθέτουν ανακλινόμενη κεφαλή, μια χειρολαβή πυροδότησης και 3 σειρές από ανισοϋψή κλιπ ύψους 4mm, 4,5mm και 5mm. Για πολύ παχείς ιστούς.</w:t>
            </w:r>
          </w:p>
        </w:tc>
      </w:tr>
      <w:tr w:rsidR="001D6E30" w:rsidRPr="001D6E30" w:rsidTr="00CE12F3">
        <w:trPr>
          <w:trHeight w:val="113"/>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10</w:t>
            </w:r>
          </w:p>
        </w:tc>
        <w:tc>
          <w:tcPr>
            <w:tcW w:w="966"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261405</w:t>
            </w:r>
          </w:p>
        </w:tc>
        <w:tc>
          <w:tcPr>
            <w:tcW w:w="2894"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ΕΡΓΑΛΕΙΟ ΚΑΘΗΛΩΣΗΣ ΠΛΕΓΜΑΤΟΣ ΓΙΑ ΛΑΠΑΡΟΣΚΟΠΙΚΗ ΕΠΕΜΒΑΣΗ ΚΗΛΗΣ ΜΕ 15 ΑΠΟΡΡΟΦΗΣΙΜΕΣ ΒΙΔΕΣ</w:t>
            </w:r>
          </w:p>
        </w:tc>
        <w:tc>
          <w:tcPr>
            <w:tcW w:w="5670"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Λαπαροσκοπικό καθηλωτικό πλέγματος Μ.Χ. 5mm. Να φέρει 15 απορροφήσιμα καθηλωτικά σε σχήμα βίδας και εύκαμπτο στυλεό.</w:t>
            </w:r>
          </w:p>
        </w:tc>
      </w:tr>
      <w:tr w:rsidR="001D6E30" w:rsidRPr="001D6E30" w:rsidTr="00CE12F3">
        <w:trPr>
          <w:trHeight w:val="113"/>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11</w:t>
            </w:r>
          </w:p>
        </w:tc>
        <w:tc>
          <w:tcPr>
            <w:tcW w:w="966"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274124</w:t>
            </w:r>
          </w:p>
        </w:tc>
        <w:tc>
          <w:tcPr>
            <w:tcW w:w="2894"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ΛΑΒΙΔΑ ΣΥΓΚΟΛΛΗΣΗΣ ΛΑΠΑΡΟΣΚΟΠΙΚΗΣ ΧΕΙΡΟΥΡΓΙΚΗΣ ΑΓΓΕΙΩΝ ΜΕΧΡΙ 7MM</w:t>
            </w:r>
          </w:p>
        </w:tc>
        <w:tc>
          <w:tcPr>
            <w:tcW w:w="5670"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Λαβίδα συγκόλλησης λαπαροσκοπικής χειρ/κης αγγείων μέχρι 7 μ μ με αυτόματη ολοκλήρωση του κύκλου απολίνωσης και τεχνολογία αντίληψης ιστού ώστε να αποφεύγεται η απανθράκωση των παρακείμενων ιστών. Να είναι ενεργοποιούμενη από τη χειρολαβή και να έχει σκανδάλη μηχανικής κοπής για να υπάρχει επιλογή απολίνωσης ή και κοπής. Να έχει κυρτά ενεργά άκρα μήκους 20mm και μήκος στειλεού 37cm και διάμετρος αυτού 5mm. Να διαθέτει τεχνολογία nano-coating στα σκέλη του εργαλείου για να μην κολλούν οι ιστοί στα ενεργά άκρα. Ο μειοδότης οφείλει να διαθέσει για τη χρήση των παραπάνω γεννήτρια τελευταίας γενιάς η οποία να λειτούργει με 20.000 εντολές ανά δευτερόλεπτο.</w:t>
            </w:r>
          </w:p>
        </w:tc>
      </w:tr>
      <w:tr w:rsidR="001D6E30" w:rsidRPr="001D6E30" w:rsidTr="00CE12F3">
        <w:trPr>
          <w:trHeight w:val="113"/>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12</w:t>
            </w:r>
          </w:p>
        </w:tc>
        <w:tc>
          <w:tcPr>
            <w:tcW w:w="966"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255791</w:t>
            </w:r>
          </w:p>
        </w:tc>
        <w:tc>
          <w:tcPr>
            <w:tcW w:w="2894"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ΑΙΜΟΣΤΑΤΙΚΟ ΨΑΛΙΔΙ ΥΠΕΡΗΧΩΝ ΜΗΚΟΥΣ 36CM ΓΙΑ ΛΑΠΑΡΟΣΚΟΠΙΚΗ ΧΕΙΡΟΥΡΓΙΚΗ</w:t>
            </w:r>
          </w:p>
        </w:tc>
        <w:tc>
          <w:tcPr>
            <w:tcW w:w="5670"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Να είναι διαμέτρου 5-5,5 mm, συχνότητας 55,5 kHz, περιστρεφόμενο κατά 360ο, με δυνατότητα τομής/απολίνωσης αγγείων διαμέτρου τουλάχιστον έως 5 mm, και με δυνατότητα ελέγχου και ενεργοποίησης και από το χέρι. Ο μειοδότης οφείλει να διαθέσει για τη χρήση των παραπάνω γεννήτρια τελευταίας γενιάς</w:t>
            </w:r>
          </w:p>
        </w:tc>
      </w:tr>
      <w:tr w:rsidR="001D6E30" w:rsidRPr="001D6E30" w:rsidTr="00CE12F3">
        <w:trPr>
          <w:trHeight w:val="113"/>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13</w:t>
            </w:r>
          </w:p>
        </w:tc>
        <w:tc>
          <w:tcPr>
            <w:tcW w:w="966"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255792</w:t>
            </w:r>
          </w:p>
        </w:tc>
        <w:tc>
          <w:tcPr>
            <w:tcW w:w="2894"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ΑΙΜΟΣΤΑΤΙΚΟ ΨΑΛΙΔΙ ΥΠΕΡΗΧΩΝ ΜΗΚΟΥΣ 23CM ΓΙΑ ΑΝΟΙΚΤΗ ΧΕΙΡΟΥΡΓΙΚΗ</w:t>
            </w:r>
          </w:p>
        </w:tc>
        <w:tc>
          <w:tcPr>
            <w:tcW w:w="5670"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Να είναι διαμέτρου 5-5,5 mm, συχνότητας 55,5 kHz, περιστρεφόμενο κατά 360ο, με δυνατότητα τομής/απολίνωσης αγγείων διαμέτρου τουλάχιστον έως 5 mm, και με δυνατότητα ελέγχου και ενεργοποίησης και από το χέρι. Ο μειοδότης οφείλει να διαθέσει για τη χρήση των παραπάνω γεννήτρια τελευταίας γενιάς</w:t>
            </w:r>
          </w:p>
        </w:tc>
      </w:tr>
      <w:tr w:rsidR="001D6E30" w:rsidRPr="001D6E30" w:rsidTr="00CE12F3">
        <w:trPr>
          <w:trHeight w:val="113"/>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14</w:t>
            </w:r>
          </w:p>
        </w:tc>
        <w:tc>
          <w:tcPr>
            <w:tcW w:w="966"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255794</w:t>
            </w:r>
          </w:p>
        </w:tc>
        <w:tc>
          <w:tcPr>
            <w:tcW w:w="2894"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ΑΙΜΟΣΤΑΤΙΚΟ ΨΑΛΙΔΙ ΥΠΕΡΗΧΩΝ ΜΗΚΟΥΣ 14CM ΓΙΑ ΕΠΕΜΒΑΣΕΙΣ ΘΥΡΕΟΕΙΔΟΥΣ</w:t>
            </w:r>
          </w:p>
        </w:tc>
        <w:tc>
          <w:tcPr>
            <w:tcW w:w="5670"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Να είναι διαμέτρου 5-5,5 mm, συχνότητας 55,5 kHz, περιστρεφόμενο κατά 360ο, με δυνατότητα τομής/απολίνωσης αγγείων διαμέτρου τουλάχιστον έως 5 mm, και με δυνατότητα ελέγχου και ενεργοποίησης και από το χέρι. Ο μειοδότης οφείλει να διαθέσει για τη χρήση των παραπάνω γεννήτρια τελευταίας γενιάς</w:t>
            </w:r>
          </w:p>
        </w:tc>
      </w:tr>
      <w:tr w:rsidR="001D6E30" w:rsidRPr="001D6E30" w:rsidTr="00CE12F3">
        <w:trPr>
          <w:trHeight w:val="113"/>
          <w:jc w:val="center"/>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15</w:t>
            </w:r>
          </w:p>
        </w:tc>
        <w:tc>
          <w:tcPr>
            <w:tcW w:w="966"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254450</w:t>
            </w:r>
          </w:p>
        </w:tc>
        <w:tc>
          <w:tcPr>
            <w:tcW w:w="2894"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ΕΝΔΟΣΚΟΠΙΚΟ ΕΡΓΑΛΕΙΟ ΕΥΘΕΙΑΣ ΣΥΡΡΑΦΗΣ, ΔΙΑΤΟΜΗΣ ΚΑΙ ΑΝΑΣΤΟΜΩΣΗΣ</w:t>
            </w:r>
          </w:p>
        </w:tc>
        <w:tc>
          <w:tcPr>
            <w:tcW w:w="5670"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Ενδοσκοπικό εργαλείο ευθείας συρραφής, διατομής και αναστόμωσης, με 10 θέσεις άρθρωσης το οποίο μπορεί να δεχθεί ευθείες και αρθρούμενες κεφαλές, με ενσωματωμένο ενισχυτικό της γραμμής συρραφής, κεκαμμένες, κυρτές, για αυξημένη λειτουργικότητα και οικονομία. Να φέρει διαφορετικό ύψος κλιπ σε κάθε γραμμή συρραφής, με μήκη συρραφής 30mm, 45mm και 60mm, με νέα κοπτική λάμα σε κάθε επαναφόρτιση και στυλεό μήκους 16cm</w:t>
            </w:r>
          </w:p>
        </w:tc>
      </w:tr>
      <w:tr w:rsidR="001D6E30" w:rsidRPr="001D6E30" w:rsidTr="00CE12F3">
        <w:trPr>
          <w:trHeight w:val="113"/>
          <w:jc w:val="center"/>
        </w:trPr>
        <w:tc>
          <w:tcPr>
            <w:tcW w:w="960" w:type="dxa"/>
            <w:vMerge/>
            <w:tcBorders>
              <w:top w:val="nil"/>
              <w:left w:val="single" w:sz="4" w:space="0" w:color="auto"/>
              <w:bottom w:val="single" w:sz="4" w:space="0" w:color="000000"/>
              <w:right w:val="single" w:sz="4" w:space="0" w:color="auto"/>
            </w:tcBorders>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p>
        </w:tc>
        <w:tc>
          <w:tcPr>
            <w:tcW w:w="966"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275509</w:t>
            </w:r>
          </w:p>
        </w:tc>
        <w:tc>
          <w:tcPr>
            <w:tcW w:w="2894"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ΚΥΡΤΕΣ ΚΕΦΑΛΕΣ ΓΙΑ ΕΝΔΟΣΚΟΠΙΚΟ ΕΡΓΑΛΕΙΟ ΕΥΘΕΙΑΣ ΣΥΡΡΑΦΗΣ, ΔΙΑΤΟΜΗΣ ΚΑΙ ΑΝΑΣΤΟΜΩΣΗΣ</w:t>
            </w:r>
          </w:p>
        </w:tc>
        <w:tc>
          <w:tcPr>
            <w:tcW w:w="5670"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Κυρτές κεφαλές καμπύλης σχεδίασης με διαφορετικό ύψος κλιπ σε κάθε γραμμή συρραφής, μήκους 60mm, και νέα κοπτική λάμα σε κάθε επαναφόρτιση, για πολύ παχείς ιστούς. Να είναι συμβατές με μηχανικό αλλά και ηλεκτρικό ενδοσκοπικό εργαλείο συρραφής - διατομής - αναστόμωσης, για αυξημένη λειτουργικότητα και οικονομία</w:t>
            </w:r>
          </w:p>
        </w:tc>
      </w:tr>
      <w:tr w:rsidR="001D6E30" w:rsidRPr="001D6E30" w:rsidTr="00CE12F3">
        <w:trPr>
          <w:trHeight w:val="113"/>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16</w:t>
            </w:r>
          </w:p>
        </w:tc>
        <w:tc>
          <w:tcPr>
            <w:tcW w:w="966"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263054</w:t>
            </w:r>
          </w:p>
        </w:tc>
        <w:tc>
          <w:tcPr>
            <w:tcW w:w="2894"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ΛΑΠΑΡΟΣΚΟΠΙΚΌ ΣΎΣΤΗΜΑ ΑΤΡΑΥΜΑΤΙΚΉς ΚΑΘΉΛΩΣΗς ΠΛΈΓΜΑΤΟς ΚΑΙ ΣΥΓΚΌΛΛΗΣΗς ΠΕΡΙΤΌΝΑΙΟΥ ΔΙΑΜΈΤΡΟΥ 5 MM ΚΑΙ ΜΉΚΟΥς 35,5 CM, ΜΕ ΕΦΑΡΜΟΓΉ ΚΥΑΝΟΑΚΡΙΛΙΚΉς ΚΌΛΛΑς, ΆΝΩ ΤΩΝ 33 ΔΌΣΕΩΝ</w:t>
            </w:r>
          </w:p>
        </w:tc>
        <w:tc>
          <w:tcPr>
            <w:tcW w:w="5670"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 </w:t>
            </w:r>
          </w:p>
        </w:tc>
      </w:tr>
      <w:tr w:rsidR="001D6E30" w:rsidRPr="001D6E30" w:rsidTr="00CE12F3">
        <w:trPr>
          <w:trHeight w:val="113"/>
          <w:jc w:val="center"/>
        </w:trPr>
        <w:tc>
          <w:tcPr>
            <w:tcW w:w="960" w:type="dxa"/>
            <w:tcBorders>
              <w:top w:val="nil"/>
              <w:left w:val="single" w:sz="4" w:space="0" w:color="auto"/>
              <w:bottom w:val="nil"/>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17</w:t>
            </w:r>
          </w:p>
        </w:tc>
        <w:tc>
          <w:tcPr>
            <w:tcW w:w="966"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263056</w:t>
            </w:r>
          </w:p>
        </w:tc>
        <w:tc>
          <w:tcPr>
            <w:tcW w:w="2894"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ΣΎΣΤΗΜΑ ΑΤΡΑΥΜΑΤΙΚΉς ΚΑΘΉΛΩΣΗς ΠΛΈΓΜΑΤΟς ΚΑΙ ΤΟΠΙΚΟΎ ΚΛΕΙΣΊΜΑΤΟς ΧΕΙΡΟΥΡΓΙΚΉς ΤΟΜΉς, ΜΙΑς ΧΡΉΣΗς ΜΕ ΕΦΑΡΜΟΓΉ ΚΥΑΝΟΑΚΡΙΛΙΚΉς ΚΌΛΛΑς, 45 ΔΌΣΕΩΝ</w:t>
            </w:r>
          </w:p>
        </w:tc>
        <w:tc>
          <w:tcPr>
            <w:tcW w:w="5670"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 </w:t>
            </w:r>
          </w:p>
        </w:tc>
      </w:tr>
      <w:tr w:rsidR="001D6E30" w:rsidRPr="001D6E30" w:rsidTr="00CE12F3">
        <w:trPr>
          <w:trHeight w:val="113"/>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18</w:t>
            </w:r>
          </w:p>
        </w:tc>
        <w:tc>
          <w:tcPr>
            <w:tcW w:w="966"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270561</w:t>
            </w:r>
          </w:p>
        </w:tc>
        <w:tc>
          <w:tcPr>
            <w:tcW w:w="2894"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ΚΛΙΠ ΑΠΟΛΙΝΩΣΗΣ ΑΓΓΕΙΩΝ ΤΥΠΟΥ HEMOLOCK</w:t>
            </w:r>
          </w:p>
        </w:tc>
        <w:tc>
          <w:tcPr>
            <w:tcW w:w="5670"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 xml:space="preserve">Κλιπ πολυοξυμεθυλαινιου τα οποία να κουμπώνουν και να ασφαλίζουν στον ιστό, για χρήση σε ανοικτές και λαπαροσκοπικές επεμβάσεις, σε κασέτα των 6 τεμ. με ειδική αυτοκόλλητη ταινία σταθεροποίησης στο χειρουργικό πεδίο. Σε μέγεθος Large. Να κατατάσσεται (classification) </w:t>
            </w:r>
            <w:r w:rsidRPr="001D6E30">
              <w:rPr>
                <w:rFonts w:ascii="Calibri" w:eastAsia="Times New Roman" w:hAnsi="Calibri" w:cs="Calibri"/>
                <w:color w:val="000000"/>
                <w:sz w:val="18"/>
                <w:szCs w:val="18"/>
                <w:lang w:eastAsia="el-GR"/>
              </w:rPr>
              <w:lastRenderedPageBreak/>
              <w:t>στην κατηγορία III των ιατροτεχνολογικών προϊόντων και να συνοδεύτε από δήλωση συμμόρφωσης της κατασκευάστριας εταιρίας σύμφωνα με την οδηγία 93/42/ΕΟΚ.</w:t>
            </w:r>
            <w:r w:rsidRPr="001D6E30">
              <w:rPr>
                <w:rFonts w:ascii="Calibri" w:eastAsia="Times New Roman" w:hAnsi="Calibri" w:cs="Calibri"/>
                <w:color w:val="000000"/>
                <w:sz w:val="18"/>
                <w:szCs w:val="18"/>
                <w:lang w:eastAsia="el-GR"/>
              </w:rPr>
              <w:br/>
              <w:t>Να συνοδεύονται με λαβίδες πολλαπλών χρήσεων 5mm ενδοσκοπικής απολίνωσης αγγείων για εφαρμογή των παραπάνω κλιπ οι οποίες να είναι διαιρούμενες σε τρία τμήματα, τη λαβή, τον στειλεό και τον εισαγωγέα για την καλύτερη δυνατή αποστείρωση.</w:t>
            </w:r>
          </w:p>
        </w:tc>
      </w:tr>
      <w:tr w:rsidR="001D6E30" w:rsidRPr="001D6E30" w:rsidTr="00CE12F3">
        <w:trPr>
          <w:trHeight w:val="113"/>
          <w:jc w:val="center"/>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1D6E30" w:rsidRPr="001D6E30" w:rsidRDefault="001D6E30" w:rsidP="001D6E30">
            <w:pPr>
              <w:spacing w:after="0" w:line="240" w:lineRule="auto"/>
              <w:jc w:val="center"/>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lastRenderedPageBreak/>
              <w:t>19</w:t>
            </w:r>
          </w:p>
        </w:tc>
        <w:tc>
          <w:tcPr>
            <w:tcW w:w="966" w:type="dxa"/>
            <w:tcBorders>
              <w:top w:val="nil"/>
              <w:left w:val="nil"/>
              <w:bottom w:val="nil"/>
              <w:right w:val="nil"/>
            </w:tcBorders>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274829</w:t>
            </w:r>
          </w:p>
        </w:tc>
        <w:tc>
          <w:tcPr>
            <w:tcW w:w="2894" w:type="dxa"/>
            <w:tcBorders>
              <w:top w:val="nil"/>
              <w:left w:val="single" w:sz="4" w:space="0" w:color="auto"/>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ΗΛΕΚΤΡΟΚΙΝΗΤΟΙ ΑΡΘΡΩΤΟΙ ΕΠΑΝΑΦΟΡΤΙΖΟΜΕΝΟΙ ΚΟΠΤΟΡΑΠΤΕΣ, ΜΕΓΕΘΟΥΣ 60ΜΜ ΔΙΑΜΕΤΡΟΥ 12ΜΜ, ΜΕ ΜΗΚΟΣ ΣΤΕΙΛΕΟΥ 28CM</w:t>
            </w:r>
          </w:p>
        </w:tc>
        <w:tc>
          <w:tcPr>
            <w:tcW w:w="5670"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Ηλεκτροκίνητος αρθρωτός επαναφορτιζόμενος κοπτοράπτης, μιας χρήσης, μεγέθους 60mm διαμέτρου 12mm, με μήκος στειλεού 28cm, με ενσωματωμένη λάμα στο στέλεχος του εργαλείου από ανοξείδωτο ατσάλι 420. Να δέχεται κασέτες με και χωρίς αντιολισθητική επιφάνεια, με κλιπ από κράμα τιτανίου (να περιέχει 2,5% βανάδιο- 3%αλουμίνιο) για 6 διαφορετικούς τύπους ιστών (από 0,75mm έως 2,3mm). Εργονομικό σχεδιασμό της λαβής για χρήση με το ένα χέρι και μηχανισμό παθητικής άρθρωσης της κεφαλής μέχρι και 45° ενσωματωμένη στο στέλεχος του εργαλείου. Ο μηχανισμός πυροδότησης να πραγματοποιείται με την χρήση ηλεκτρικής ενέργειας για την ελαχιστοποίηση οποιασδήποτε ακούσιας κίνησης που πιθανόν να τραυματίσει παρακείμενους ιστούς. Να διαθέτει ειδικά σχεδιασμένο σύστημα που να εξασφαλίζει ομοιόμορφη απόσταση μεταξύ των δύο σιαγόνων κατά την διάρκεια της πυροδότησης για βέλτιστη αιμάτωση, και να ασκεί πίεση ίση με 8gr/mm2 για ομοιόμορφη γραμμή συρραφής σε όλο το μήκος. Να διαθέτει κλειστό κανάλι στην υποδοχή της ανταλλακτικής κασέτας για να εξασφαλίζεται η υποστήριξη της από υψηλές πιέσεις και δυνάμεις κατά τη διάρκεια της πυροδότησης.</w:t>
            </w:r>
          </w:p>
        </w:tc>
      </w:tr>
      <w:tr w:rsidR="001D6E30" w:rsidRPr="001D6E30" w:rsidTr="00CE12F3">
        <w:trPr>
          <w:trHeight w:val="113"/>
          <w:jc w:val="center"/>
        </w:trPr>
        <w:tc>
          <w:tcPr>
            <w:tcW w:w="960" w:type="dxa"/>
            <w:vMerge/>
            <w:tcBorders>
              <w:top w:val="nil"/>
              <w:left w:val="single" w:sz="4" w:space="0" w:color="auto"/>
              <w:bottom w:val="single" w:sz="4" w:space="0" w:color="000000"/>
              <w:right w:val="single" w:sz="4" w:space="0" w:color="auto"/>
            </w:tcBorders>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274831</w:t>
            </w:r>
          </w:p>
        </w:tc>
        <w:tc>
          <w:tcPr>
            <w:tcW w:w="2894"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ΑΝΤΑΛΛΑΚΤΙΚΈΣ ΚΑΣΕΤΕΣ ΓΙΑ ΤΟΥΣ ΗΛΕΚΤΡΟΚΙΝΗΤΟΥΣ ΑΡΘΡΩΤΟΥΣ ΚΟΠΤΟΡΑΠΤΕΣ. ΕΝΔΙΑΜΕΣΟΥ ΠΑΧΟΥΣ ΙΣΤΟΥ ΜΕ ΥΦΟΣ ΚΛΕΙΣΤΟΥ ΚΛΙΠ 1,8ΜΜ ΚΑΙ ΜΗΚΟΣ 60ΜΜ.</w:t>
            </w:r>
          </w:p>
        </w:tc>
        <w:tc>
          <w:tcPr>
            <w:tcW w:w="5670"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Ανταλλακτικές κασέτες κοπτοράπτη, χωρίς κοπτική λάμα, με ειδικές προεκτάσεις στην επιφάνεια της για ατραυματική συγκράτηση του ιστού στις σιαγόνες του εργαλείου και εξασφάλιση ορθής τροχιάς των κλιπ κατά την πυροδότηση. Οι αγκτήρες να είναι από κράμα τιτανίου (2,5% β αν άδιο-3% αλουμίνιο) και το κάθε άκρο να είναι ελαφρώς κεκκαμένο για αποφυγή στρέβλωσης κατά την πυροδότηση. Με τριπλή ισοϋψή γραμμή συρραφής εκατέρωθεν της γραμμής διατομής, με κλείσιμο κλιπ σε σχήμα "Β", με μήκος 60mm για ενδιάμεσους, ιστούς 1,8mm.</w:t>
            </w:r>
          </w:p>
        </w:tc>
      </w:tr>
      <w:tr w:rsidR="001D6E30" w:rsidRPr="001D6E30" w:rsidTr="00CE12F3">
        <w:trPr>
          <w:trHeight w:val="113"/>
          <w:jc w:val="center"/>
        </w:trPr>
        <w:tc>
          <w:tcPr>
            <w:tcW w:w="960" w:type="dxa"/>
            <w:vMerge/>
            <w:tcBorders>
              <w:top w:val="nil"/>
              <w:left w:val="single" w:sz="4" w:space="0" w:color="auto"/>
              <w:bottom w:val="single" w:sz="4" w:space="0" w:color="000000"/>
              <w:right w:val="single" w:sz="4" w:space="0" w:color="auto"/>
            </w:tcBorders>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p>
        </w:tc>
        <w:tc>
          <w:tcPr>
            <w:tcW w:w="966"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274830</w:t>
            </w:r>
          </w:p>
        </w:tc>
        <w:tc>
          <w:tcPr>
            <w:tcW w:w="2894"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ΑΝΤΑΛΛΑΚΤΙΚΕΣ ΚΑΣΕΤΕΣ ΓΙΑ ΤΟΥΣ ΗΛΕΚΤΡΟΚΙΝΗΤΟΥΣ ΑΡΘΡΩΤΟΥΣ ΚΟΠΤΟΡΑΠΤΕΣ. ΕΝΔΙΑΜΕΣΟΥ ΠΑΧΟΥΣ ΙΣΤΟΥ ΜΕ ΥΦΟΣ ΚΛΕΙΣΤΟΥ ΚΛΙΠ 1,5ΜΜ ΚΑΙ ΜΗΚΟΣ 60ΜΜ.</w:t>
            </w:r>
          </w:p>
        </w:tc>
        <w:tc>
          <w:tcPr>
            <w:tcW w:w="5670"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Ανταλλακτικές κασέτες κοπτοράπτη, χωρίς κοπτική λάμα, με ειδικές προεκτάσεις στην επιφάνειά της για ατραυματική συγκράτηση του ιστού σας σιαγόνες του εργαλείου και εξασφάλιση ορθής τροχιάς των κλιπ κατά την πυροδότηση. Οι αγκτήρες να είναι από κράμα τιτανίου [2,5% βανάδιο-3%αλου μίνιο) και το κάθε άκρο να είναι ελαφρώς κεκκαμένο για αποφυγή στρέβλωσης κατά την πυροδότηση. Με τριπλή ισοϋφή γραμμή συρραφής εκατέρωθεν της γραμμής διατομής, με κλείσιμο κλιπ σε σχήμα "Β", με μήκος 60mm για ενδιάμεσους, ιστούς 1,5mm.</w:t>
            </w:r>
          </w:p>
        </w:tc>
      </w:tr>
      <w:tr w:rsidR="001D6E30" w:rsidRPr="001D6E30" w:rsidTr="00CE12F3">
        <w:trPr>
          <w:trHeight w:val="113"/>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20</w:t>
            </w:r>
          </w:p>
        </w:tc>
        <w:tc>
          <w:tcPr>
            <w:tcW w:w="966" w:type="dxa"/>
            <w:tcBorders>
              <w:top w:val="nil"/>
              <w:left w:val="nil"/>
              <w:bottom w:val="single" w:sz="4" w:space="0" w:color="auto"/>
              <w:right w:val="single" w:sz="4" w:space="0" w:color="auto"/>
            </w:tcBorders>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147846</w:t>
            </w:r>
          </w:p>
        </w:tc>
        <w:tc>
          <w:tcPr>
            <w:tcW w:w="2894"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ΕΝΔΟΣΚΟΠΙΚΟ ΨΑΛΙΔΙ ΥΠΕΡΗΧΩΝ</w:t>
            </w:r>
          </w:p>
        </w:tc>
        <w:tc>
          <w:tcPr>
            <w:tcW w:w="5670"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Λαπαροσκοπικό εργαλείο υπερήχων μ.χ. για αιμόσταση-διατομή αγγείων έως 7mm με ενεργοποίηση από το χέρι με τεχνολογία προσαρμοζόμενης ενέργειας στον ιστό, μήκος στυλεού 36cm διάμετρο 5mm δυνατότητα περιστροφής 360ο και ενσωματωμένο καλώδιο. Να διαθέτει λεπίδα τιτανίου κυρτού άκρου περίπου 18mm η οποία πάλλεται σε επιμήκη κίνηση σε συχνότητα περίπου 50ΚΗζ και ηχητική επιβεβαίωση κατά τη μεταβολή της προσαρμοζόμενης ενέργειας. Συμβατό με την γεννήτρια υπερήχων που διαθέτει το χειρουργείο.</w:t>
            </w:r>
          </w:p>
        </w:tc>
      </w:tr>
      <w:tr w:rsidR="001D6E30" w:rsidRPr="001D6E30" w:rsidTr="00CE12F3">
        <w:trPr>
          <w:trHeight w:val="113"/>
          <w:jc w:val="center"/>
        </w:trPr>
        <w:tc>
          <w:tcPr>
            <w:tcW w:w="960" w:type="dxa"/>
            <w:tcBorders>
              <w:top w:val="nil"/>
              <w:left w:val="single" w:sz="4" w:space="0" w:color="auto"/>
              <w:bottom w:val="nil"/>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21</w:t>
            </w:r>
          </w:p>
        </w:tc>
        <w:tc>
          <w:tcPr>
            <w:tcW w:w="966" w:type="dxa"/>
            <w:tcBorders>
              <w:top w:val="nil"/>
              <w:left w:val="nil"/>
              <w:bottom w:val="single" w:sz="4" w:space="0" w:color="auto"/>
              <w:right w:val="single" w:sz="4" w:space="0" w:color="auto"/>
            </w:tcBorders>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172628</w:t>
            </w:r>
          </w:p>
        </w:tc>
        <w:tc>
          <w:tcPr>
            <w:tcW w:w="2894"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ΚΥΡΤΟ ΨΑΛΙΔΙ ΥΠΕΡΗΧΩΝ ΜΕ ΛΑΒΗ ΠΙΣΤΟΛΙΟΥ ΚΑΙ ΕΝΕΡΓΟΠΟΙΗΣΗ ΜΕ ΤΟ ΧΕΡΙ Μ.Χ. 5ΜΜ</w:t>
            </w:r>
          </w:p>
        </w:tc>
        <w:tc>
          <w:tcPr>
            <w:tcW w:w="5670"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Εργαλείο υπερήχων μ.χ. για αιμόσταση-διατομή αγγείων έως 7mm με ενεργοποίηση από το χέρι με τεχνολογία προσαρμοζόμενης ενέργειας στον ιστό, μήκος στυλεού 20cm διάμετρο 5mm δυνατότητα περιστροφής 360ο με ενσωματωμένο καλώδιο και διάμετρο 5mm, με κυρτή λεπίδα τιτανίου μήκους περίπου 18mm η οποία πάλλεται σε επιμήκη κίνηση σε συχνότητα περίπου 50ΚΗζ και ηχητική επιβεβαίωση κατά τη μεταβολή της προσαρμοζόμενης ενέργειας. Συμβατό με την γεννήτρια υπερήχων που διαθέτει το χειρουργείο.</w:t>
            </w:r>
          </w:p>
        </w:tc>
      </w:tr>
      <w:tr w:rsidR="001D6E30" w:rsidRPr="001D6E30" w:rsidTr="00CE12F3">
        <w:trPr>
          <w:trHeight w:val="113"/>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22</w:t>
            </w:r>
          </w:p>
        </w:tc>
        <w:tc>
          <w:tcPr>
            <w:tcW w:w="966" w:type="dxa"/>
            <w:tcBorders>
              <w:top w:val="nil"/>
              <w:left w:val="nil"/>
              <w:bottom w:val="single" w:sz="4" w:space="0" w:color="auto"/>
              <w:right w:val="single" w:sz="4" w:space="0" w:color="auto"/>
            </w:tcBorders>
            <w:shd w:val="clear" w:color="auto" w:fill="auto"/>
            <w:noWrap/>
            <w:vAlign w:val="bottom"/>
            <w:hideMark/>
          </w:tcPr>
          <w:p w:rsidR="001D6E30" w:rsidRPr="001D6E30" w:rsidRDefault="001D6E30" w:rsidP="001D6E30">
            <w:pPr>
              <w:spacing w:after="0" w:line="240" w:lineRule="auto"/>
              <w:jc w:val="right"/>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240725</w:t>
            </w:r>
          </w:p>
        </w:tc>
        <w:tc>
          <w:tcPr>
            <w:tcW w:w="2894"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ΛΑΒΙΔΑ ΗΛΕΚΤΡΟΘΕΡΜΙΚΗΣ ΣΥΓΚΟΛΙΣΗΣ ΛΑΠΑΡΟΣΚΟΠΙΚΗΣ</w:t>
            </w:r>
          </w:p>
        </w:tc>
        <w:tc>
          <w:tcPr>
            <w:tcW w:w="5670"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 xml:space="preserve">Λαβίδες ηλεκτροθερμικής συγκόλλησης και διατομής αγγείων διαμέτρου έως 7mm, για λαπαροσκοπική χειρουργική μιας χρήσης, διπολικής ενέργειας με σιαγόνες μονόπλευρης κίνησης επικαλλυμένες με ειδικό αντικολλητικό υλικό. Διαθέτουν σύστημα κλειδώματος στην λαβή και ξεχωριστή σκανδάλη μηχανικής κοπής, με ηχητικό και οπτικό σήμα επιβεβαίωσης της συγκόλλησης του αγγείου σε l-4sec, ώστε να εφαρμόζεται η σωστή πίεση στον ιστό (πίεση διάρρηξης μεγαλύτερη από 360mmHg) με ενσωματωμένο μηχανισμό μέτρησης της αντίστασης του </w:t>
            </w:r>
            <w:r w:rsidRPr="001D6E30">
              <w:rPr>
                <w:rFonts w:ascii="Calibri" w:eastAsia="Times New Roman" w:hAnsi="Calibri" w:cs="Calibri"/>
                <w:color w:val="000000"/>
                <w:sz w:val="18"/>
                <w:szCs w:val="18"/>
                <w:lang w:eastAsia="el-GR"/>
              </w:rPr>
              <w:lastRenderedPageBreak/>
              <w:t>ιστού στο καλώδιο του αναλώσιμου ώστε να επιτυγχάνεται μια μόνιμη, σύγχρονη συγκόλληση στο αγγείο, με την ίδια ασφάλεια για κάθε αναλώσιμο. Μήκους 37mm διαμέτρου 5mm για λαπαροσκοπική χειρουργική με μήκος συγκόλλησης 20mm και μήκος κοπής 18mm τύπου MARYLAND, Ο μειοδότης οφείλει να προσκομίσει δωρεάν συνοδό εξοπλισμό.</w:t>
            </w:r>
          </w:p>
        </w:tc>
      </w:tr>
      <w:tr w:rsidR="001D6E30" w:rsidRPr="001D6E30" w:rsidTr="00CE12F3">
        <w:trPr>
          <w:trHeight w:val="113"/>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lastRenderedPageBreak/>
              <w:t>23</w:t>
            </w:r>
          </w:p>
        </w:tc>
        <w:tc>
          <w:tcPr>
            <w:tcW w:w="966" w:type="dxa"/>
            <w:tcBorders>
              <w:top w:val="nil"/>
              <w:left w:val="nil"/>
              <w:bottom w:val="single" w:sz="4" w:space="0" w:color="auto"/>
              <w:right w:val="single" w:sz="4" w:space="0" w:color="auto"/>
            </w:tcBorders>
            <w:shd w:val="clear" w:color="auto" w:fill="auto"/>
            <w:noWrap/>
            <w:vAlign w:val="bottom"/>
            <w:hideMark/>
          </w:tcPr>
          <w:p w:rsidR="001D6E30" w:rsidRPr="001D6E30" w:rsidRDefault="001D6E30" w:rsidP="001D6E30">
            <w:pPr>
              <w:spacing w:after="0" w:line="240" w:lineRule="auto"/>
              <w:jc w:val="right"/>
              <w:rPr>
                <w:rFonts w:ascii="Calibri" w:eastAsia="Times New Roman" w:hAnsi="Calibri" w:cs="Calibri"/>
                <w:b/>
                <w:bCs/>
                <w:color w:val="000000"/>
                <w:sz w:val="18"/>
                <w:szCs w:val="18"/>
                <w:lang w:eastAsia="el-GR"/>
              </w:rPr>
            </w:pPr>
            <w:r w:rsidRPr="001D6E30">
              <w:rPr>
                <w:rFonts w:ascii="Calibri" w:eastAsia="Times New Roman" w:hAnsi="Calibri" w:cs="Calibri"/>
                <w:b/>
                <w:bCs/>
                <w:color w:val="000000"/>
                <w:sz w:val="18"/>
                <w:szCs w:val="18"/>
                <w:lang w:eastAsia="el-GR"/>
              </w:rPr>
              <w:t>327143</w:t>
            </w:r>
          </w:p>
        </w:tc>
        <w:tc>
          <w:tcPr>
            <w:tcW w:w="2894"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ΛΑΒΙΔΕΣ ΗΛΕΚΤΡΟΘΕΡΜΙΚΗΣ ΣΥΓΚΟΛΛΗΣΗΣ ΛΑΠΑΡΟΣΚΟΠΙΣΗΣ ΕΩΣ 7ΜΜ</w:t>
            </w:r>
          </w:p>
        </w:tc>
        <w:tc>
          <w:tcPr>
            <w:tcW w:w="5670"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Λαπαροσκοπική αιμοστατική λαβίδα ηλεκτροθερμικής συγκόλλησης/διατομής αγγείων έως και 7mm, με ταυτόχρονη χρήση τεχνολογίας υπερήχων. Να διαθέτει τύπου πιστολοειδής χειρολαβή με δύο ενσωματωμένους χειροδιακόπτες επιλογής ενέργειας, με διάμετρο περίπου 5mm και μήκος ενεργού στειλεού περίπου 35cm. Να διαθέτει λεπίδα τιτανίου κυρτού άκρου μήκους περίπου 16-18mm, η οποία πάλλεται με επιμήκη κίνηση σε συχνότητα 47khz για καλύτερη ταλάντωση και αποτελεσματικότητα και ηχητική επιβεβαίωση κατά την μεταβολή της προσαρμοζόμενης ενέργειας. Ο μειοδότης οφείλει να προσκομίσει συνοδό εξοπλισμό - γεννήτρια. Πέρα από τα εργαλεία υπερήχων να προσαρμόζονται και εργαλεία διπολικής ενέργειας.</w:t>
            </w:r>
          </w:p>
        </w:tc>
      </w:tr>
      <w:tr w:rsidR="001D6E30" w:rsidRPr="001D6E30" w:rsidTr="00CE12F3">
        <w:trPr>
          <w:trHeight w:val="113"/>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24</w:t>
            </w:r>
          </w:p>
        </w:tc>
        <w:tc>
          <w:tcPr>
            <w:tcW w:w="966" w:type="dxa"/>
            <w:tcBorders>
              <w:top w:val="nil"/>
              <w:left w:val="nil"/>
              <w:bottom w:val="single" w:sz="4" w:space="0" w:color="auto"/>
              <w:right w:val="single" w:sz="4" w:space="0" w:color="auto"/>
            </w:tcBorders>
            <w:shd w:val="clear" w:color="auto" w:fill="auto"/>
            <w:noWrap/>
            <w:vAlign w:val="bottom"/>
            <w:hideMark/>
          </w:tcPr>
          <w:p w:rsidR="001D6E30" w:rsidRPr="001D6E30" w:rsidRDefault="001D6E30" w:rsidP="001D6E30">
            <w:pPr>
              <w:spacing w:after="0" w:line="240" w:lineRule="auto"/>
              <w:jc w:val="right"/>
              <w:rPr>
                <w:rFonts w:ascii="Calibri" w:eastAsia="Times New Roman" w:hAnsi="Calibri" w:cs="Calibri"/>
                <w:b/>
                <w:bCs/>
                <w:color w:val="000000"/>
                <w:sz w:val="18"/>
                <w:szCs w:val="18"/>
                <w:lang w:eastAsia="el-GR"/>
              </w:rPr>
            </w:pPr>
            <w:r w:rsidRPr="001D6E30">
              <w:rPr>
                <w:rFonts w:ascii="Calibri" w:eastAsia="Times New Roman" w:hAnsi="Calibri" w:cs="Calibri"/>
                <w:b/>
                <w:bCs/>
                <w:color w:val="000000"/>
                <w:sz w:val="18"/>
                <w:szCs w:val="18"/>
                <w:lang w:eastAsia="el-GR"/>
              </w:rPr>
              <w:t>327221</w:t>
            </w:r>
          </w:p>
        </w:tc>
        <w:tc>
          <w:tcPr>
            <w:tcW w:w="2894"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ΛΑΒΙΔΕΣ ΗΛΕΚΤΡΟΘΕΡΜΙΚΗΣ ΣΥΓΚΟΛΛΗΣΗΣ ΕΩΣ 7ΜΜ (Στειλεό διαμέτρου περίπου 5mm και μήκους περίπου 20εκ).</w:t>
            </w:r>
          </w:p>
        </w:tc>
        <w:tc>
          <w:tcPr>
            <w:tcW w:w="5670"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Αιμοστατική λαβίδα ηλεκτροθερμικής συγκόλλησης/διατομής αγγείων έως και 7mm, με ταυτόχρονη χρήση τεχνολογίας υπερήχων. Να διαθέτει τύπου πιστολοειδής χειρολαβή με δυο ενσωματωμένους χειροδιακόπτες επιλογής ενέργειας με διάμετρο περίπου 5mm και μήκος ενεργού στειλεού περίπου 20cm. Να διαθέτει λεπίδα τιτανίου κυρτού άκρου μήκους περίπου 16-18mm, η οποία πάλλεται με επιμήκη κίνηση, σε συχνότητα περίπου 47khz για καλύτερη ταλάντωση και αποτελεσματικότητα και ηχητική επιβεβαίωση κατά την μεταβολή της προσαρμοζόμενης ενέργειας. Ο μειοδότης οφείλει να προσκομίσει συνοδό εξοπλισμό - γεννήτρια. Πέρα από τα εργαλεία υπερήχων να προσαρμόζονται και εργαλεία διπολικής ενέργειας.</w:t>
            </w:r>
          </w:p>
        </w:tc>
      </w:tr>
      <w:tr w:rsidR="001D6E30" w:rsidRPr="001D6E30" w:rsidTr="00CE12F3">
        <w:trPr>
          <w:trHeight w:val="113"/>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25</w:t>
            </w:r>
          </w:p>
        </w:tc>
        <w:tc>
          <w:tcPr>
            <w:tcW w:w="966" w:type="dxa"/>
            <w:tcBorders>
              <w:top w:val="nil"/>
              <w:left w:val="nil"/>
              <w:bottom w:val="nil"/>
              <w:right w:val="nil"/>
            </w:tcBorders>
            <w:shd w:val="clear" w:color="auto" w:fill="auto"/>
            <w:noWrap/>
            <w:vAlign w:val="bottom"/>
            <w:hideMark/>
          </w:tcPr>
          <w:p w:rsidR="001D6E30" w:rsidRPr="001D6E30" w:rsidRDefault="001D6E30" w:rsidP="001D6E30">
            <w:pPr>
              <w:spacing w:after="0" w:line="240" w:lineRule="auto"/>
              <w:jc w:val="right"/>
              <w:rPr>
                <w:rFonts w:ascii="Calibri" w:eastAsia="Times New Roman" w:hAnsi="Calibri" w:cs="Calibri"/>
                <w:b/>
                <w:bCs/>
                <w:color w:val="000000"/>
                <w:sz w:val="18"/>
                <w:szCs w:val="18"/>
                <w:lang w:eastAsia="el-GR"/>
              </w:rPr>
            </w:pPr>
            <w:r w:rsidRPr="001D6E30">
              <w:rPr>
                <w:rFonts w:ascii="Calibri" w:eastAsia="Times New Roman" w:hAnsi="Calibri" w:cs="Calibri"/>
                <w:b/>
                <w:bCs/>
                <w:color w:val="000000"/>
                <w:sz w:val="18"/>
                <w:szCs w:val="18"/>
                <w:lang w:eastAsia="el-GR"/>
              </w:rPr>
              <w:t>327144</w:t>
            </w:r>
          </w:p>
        </w:tc>
        <w:tc>
          <w:tcPr>
            <w:tcW w:w="2894" w:type="dxa"/>
            <w:tcBorders>
              <w:top w:val="nil"/>
              <w:left w:val="single" w:sz="4" w:space="0" w:color="auto"/>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ΛΑΒΙΔΕΣ ΗΛΕΚΤΡΟΘΕΡΜΙΚΗΣ ΣΥΓΚΟΛΛΗΣΗΣ ΕΩΣ 7ΜΜ (Στειλεό μήκους περίπου 10εκ).</w:t>
            </w:r>
          </w:p>
        </w:tc>
        <w:tc>
          <w:tcPr>
            <w:tcW w:w="5670"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Αιμοστατική λαβίδα ηλεκτροθερμικής συγκόλλησης/διατομής αγγείων έως και 7mm, με ταυτόχρονη χρήση τεχνολογίας υπερήχων. Να διαθέτει ψαλιδοειδής χειρολαβή με δυο ενσωματωμένους χειροδιακόπτες επιλογής ενέργειας και μήκος ενεργού στειλεού περίπου 10cm. Να διαθέτει λεπίδα τιτανίου κυρτού άκρου μήκους περίπου 16-18mm, η οποία πάλλεται με επιμήκη κίνηση, σε συχνότητα περίπου 47khz για καλύτερη ταλάντωση και αποτελεσματικότητα και ηχητική επιβεβαίωση κατά την μεταβολή της προσαρμοζόμενης ενέργειας. Ο μειοδότης οφείλει να προσκομίσει συνοδό εξοπλισμό - γεννήτρια. Πέρα από τα εργαλεία υπερήχων να προσαρμόζονται και εργαλεία διπολικής ενέργειας.</w:t>
            </w:r>
          </w:p>
        </w:tc>
      </w:tr>
      <w:tr w:rsidR="001D6E30" w:rsidRPr="001D6E30" w:rsidTr="00CE12F3">
        <w:trPr>
          <w:trHeight w:val="113"/>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26</w:t>
            </w:r>
          </w:p>
        </w:tc>
        <w:tc>
          <w:tcPr>
            <w:tcW w:w="966" w:type="dxa"/>
            <w:tcBorders>
              <w:top w:val="single" w:sz="4" w:space="0" w:color="auto"/>
              <w:left w:val="nil"/>
              <w:bottom w:val="single" w:sz="4" w:space="0" w:color="auto"/>
              <w:right w:val="single" w:sz="4" w:space="0" w:color="auto"/>
            </w:tcBorders>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175299</w:t>
            </w:r>
          </w:p>
        </w:tc>
        <w:tc>
          <w:tcPr>
            <w:tcW w:w="2894"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ΤΡΟΚΑΡ ΜΕ ΑΙΧΜΗΡΟ ΑΚΡΟ ΣΧΗΜΑΤΟΣ V 5 MM ΜΙΑΣ ΧΡΗΣΗΣ</w:t>
            </w:r>
          </w:p>
        </w:tc>
        <w:tc>
          <w:tcPr>
            <w:tcW w:w="5670"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 xml:space="preserve">Τροκάρ διαμέτρου 5mm, με αιχμηρό άκρο σχήματος νυστεριού V αμφίπλευρης κοπής, 100mm ραβδωτή κάνουλα λοξευμένου άκρου και ατραυματικό κάλυμμα ασφαλείας της λόγχης </w:t>
            </w:r>
            <w:r w:rsidRPr="001D6E30">
              <w:rPr>
                <w:rFonts w:ascii="Calibri" w:eastAsia="Times New Roman" w:hAnsi="Calibri" w:cs="Calibri"/>
                <w:color w:val="000000"/>
                <w:sz w:val="18"/>
                <w:szCs w:val="18"/>
                <w:u w:val="single"/>
                <w:lang w:eastAsia="el-GR"/>
              </w:rPr>
              <w:t>για ελαχιστοποίηση του τραύματος και προστασία των σπλάχνων.</w:t>
            </w:r>
            <w:r w:rsidRPr="001D6E30">
              <w:rPr>
                <w:rFonts w:ascii="Calibri" w:eastAsia="Times New Roman" w:hAnsi="Calibri" w:cs="Calibri"/>
                <w:color w:val="000000"/>
                <w:sz w:val="18"/>
                <w:szCs w:val="18"/>
                <w:lang w:eastAsia="el-GR"/>
              </w:rPr>
              <w:t xml:space="preserve"> Να έχει δυνατότητα αφαίρεσης άνω μέρους για εξαγωγή παρασκευάσματος. Να διαθέτει διπλή βαλβίδα αεροστεγανότητας </w:t>
            </w:r>
            <w:r w:rsidRPr="001D6E30">
              <w:rPr>
                <w:rFonts w:ascii="Calibri" w:eastAsia="Times New Roman" w:hAnsi="Calibri" w:cs="Calibri"/>
                <w:color w:val="000000"/>
                <w:sz w:val="18"/>
                <w:szCs w:val="18"/>
                <w:u w:val="single"/>
                <w:lang w:eastAsia="el-GR"/>
              </w:rPr>
              <w:t>για αποφυγή απώλειας πνευμοπεριτοναίου</w:t>
            </w:r>
            <w:r w:rsidRPr="001D6E30">
              <w:rPr>
                <w:rFonts w:ascii="Calibri" w:eastAsia="Times New Roman" w:hAnsi="Calibri" w:cs="Calibri"/>
                <w:color w:val="000000"/>
                <w:sz w:val="18"/>
                <w:szCs w:val="18"/>
                <w:lang w:eastAsia="el-GR"/>
              </w:rPr>
              <w:t>, και κάνουλα CO2 τριών δρόμων</w:t>
            </w:r>
            <w:r w:rsidRPr="001D6E30">
              <w:rPr>
                <w:rFonts w:ascii="Calibri" w:eastAsia="Times New Roman" w:hAnsi="Calibri" w:cs="Calibri"/>
                <w:color w:val="000000"/>
                <w:sz w:val="18"/>
                <w:szCs w:val="18"/>
                <w:u w:val="single"/>
                <w:lang w:eastAsia="el-GR"/>
              </w:rPr>
              <w:t>για να μην εκτοξεύονται τα επικίνδυνα χειρουργικά αέρια στα πρόσωπα του επιστημονικού προσωπικού.</w:t>
            </w:r>
          </w:p>
        </w:tc>
      </w:tr>
      <w:tr w:rsidR="001D6E30" w:rsidRPr="001D6E30" w:rsidTr="00CE12F3">
        <w:trPr>
          <w:trHeight w:val="113"/>
          <w:jc w:val="center"/>
        </w:trPr>
        <w:tc>
          <w:tcPr>
            <w:tcW w:w="960" w:type="dxa"/>
            <w:tcBorders>
              <w:top w:val="nil"/>
              <w:left w:val="single" w:sz="4" w:space="0" w:color="auto"/>
              <w:bottom w:val="nil"/>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27</w:t>
            </w:r>
          </w:p>
        </w:tc>
        <w:tc>
          <w:tcPr>
            <w:tcW w:w="966" w:type="dxa"/>
            <w:tcBorders>
              <w:top w:val="nil"/>
              <w:left w:val="nil"/>
              <w:bottom w:val="single" w:sz="4" w:space="0" w:color="auto"/>
              <w:right w:val="single" w:sz="4" w:space="0" w:color="auto"/>
            </w:tcBorders>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175300</w:t>
            </w:r>
          </w:p>
        </w:tc>
        <w:tc>
          <w:tcPr>
            <w:tcW w:w="2894"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ΤΡΟΚΑΡ ΜΕ ΑΙΧΜΗΡΟ ΑΚΡΟ ΑΚΡΟ ΣΧΗΜΑΤΟΣ V 5-11 MM</w:t>
            </w:r>
          </w:p>
        </w:tc>
        <w:tc>
          <w:tcPr>
            <w:tcW w:w="5670"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Οπτικό τροκάρ διαμέτρου 5-11mm, με ατραυματικό άκρο σχήματος νυστεριού V αμφίπλευρης κοπής, 100mm ραβδωτή κάνουλα λοξευμένου άκρου και ατραυματικό κάλυμμα ασφαλείας της λόγχης για ελαχιστοποίηση του τραύματος και προστασία των σπλάχνων. Να έχει δυνατότητα αφαίρεσης άνω μέρους για εξαγωγή παρασκευάσματος. Να διαθέτει διπλή βαλβίδα αεροστεγανότητας για αποφυγή απώλειας πνευμοπεριτοναίου, και κάνουλα CO2 τριών δρόμων για να μην εκτοξεύονται τα επικίνδυνα χειρουργικά αέρια στα πρόσωπα του επιστημονικού προσωπικού.</w:t>
            </w:r>
          </w:p>
        </w:tc>
      </w:tr>
      <w:tr w:rsidR="001D6E30" w:rsidRPr="001D6E30" w:rsidTr="00CE12F3">
        <w:trPr>
          <w:trHeight w:val="113"/>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28</w:t>
            </w:r>
          </w:p>
        </w:tc>
        <w:tc>
          <w:tcPr>
            <w:tcW w:w="966" w:type="dxa"/>
            <w:tcBorders>
              <w:top w:val="nil"/>
              <w:left w:val="nil"/>
              <w:bottom w:val="single" w:sz="4" w:space="0" w:color="auto"/>
              <w:right w:val="single" w:sz="4" w:space="0" w:color="auto"/>
            </w:tcBorders>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175303</w:t>
            </w:r>
          </w:p>
        </w:tc>
        <w:tc>
          <w:tcPr>
            <w:tcW w:w="2894"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ΑΥΤΟΜΑΤΑ ΕΝΔΟΣΚΟΠΙΚΑ ΕΡΓΑΛΕΙΑ ΑΠΟΛΙΝΩΣΗΣ ΑΓΓΕΙΩΝ ΜΙΑΣ ΧΡΗΣΗΣ MEDIUM LARGE 10-11 MM</w:t>
            </w:r>
          </w:p>
        </w:tc>
        <w:tc>
          <w:tcPr>
            <w:tcW w:w="5670"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Εργαλείο ενδοσκοπικής απολίνωσης διαμέτρου 10mm, με δύο ξεχωριστά στάδια   λειτουργίας (φόρτισης   και   τοποθέτησης   του   κλιπ),   για αποφυγή τραυματισμού των ιστών κατά την αυτόματη φόρτιση του κλιπ. Με δυνατότητα μερικού κλεισίματος του κλιπ για την διεξαγωγή χολαγγειογραφίας. Να διαθέτει 20 κλιπ τιτανίου μεσαίου – μεγάλου μεγέθους με βεντουζοθύλακες για  αποφυγή ολίσθησης του ιστού από  το κλιπ.</w:t>
            </w:r>
          </w:p>
        </w:tc>
      </w:tr>
      <w:tr w:rsidR="001D6E30" w:rsidRPr="001D6E30" w:rsidTr="00CE12F3">
        <w:trPr>
          <w:trHeight w:val="113"/>
          <w:jc w:val="center"/>
        </w:trPr>
        <w:tc>
          <w:tcPr>
            <w:tcW w:w="960" w:type="dxa"/>
            <w:tcBorders>
              <w:top w:val="nil"/>
              <w:left w:val="single" w:sz="4" w:space="0" w:color="auto"/>
              <w:bottom w:val="nil"/>
              <w:right w:val="single" w:sz="4" w:space="0" w:color="auto"/>
            </w:tcBorders>
            <w:shd w:val="clear" w:color="000000" w:fill="FFFFFF"/>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29</w:t>
            </w:r>
          </w:p>
        </w:tc>
        <w:tc>
          <w:tcPr>
            <w:tcW w:w="966" w:type="dxa"/>
            <w:tcBorders>
              <w:top w:val="nil"/>
              <w:left w:val="nil"/>
              <w:bottom w:val="single" w:sz="4" w:space="0" w:color="auto"/>
              <w:right w:val="single" w:sz="4" w:space="0" w:color="auto"/>
            </w:tcBorders>
            <w:shd w:val="clear" w:color="000000" w:fill="FFFFFF"/>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258151</w:t>
            </w:r>
          </w:p>
        </w:tc>
        <w:tc>
          <w:tcPr>
            <w:tcW w:w="2894" w:type="dxa"/>
            <w:tcBorders>
              <w:top w:val="nil"/>
              <w:left w:val="nil"/>
              <w:bottom w:val="nil"/>
              <w:right w:val="nil"/>
            </w:tcBorders>
            <w:shd w:val="clear" w:color="000000" w:fill="FFFFFF"/>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 xml:space="preserve">ΑΥΤΟΜΑΤΑ ΕΝΔΟΣΚΟΠΙΚΑ ΕΡΓΑΛΕΙΑ ΑΠΟΛΙΝΩΣΗΣ ΑΓΓΕΙΩΝ ΜΧ ΜΕ ΠΕΡΙΣΤΡΕΦΟΜΕΝΟ ΣΤΕΙΛΕΟ </w:t>
            </w:r>
            <w:r w:rsidRPr="001D6E30">
              <w:rPr>
                <w:rFonts w:ascii="Calibri" w:eastAsia="Times New Roman" w:hAnsi="Calibri" w:cs="Calibri"/>
                <w:color w:val="000000"/>
                <w:sz w:val="18"/>
                <w:szCs w:val="18"/>
                <w:lang w:eastAsia="el-GR"/>
              </w:rPr>
              <w:lastRenderedPageBreak/>
              <w:t>ΕΦΟΔΙΑΣΜΕΝΑ ΜΕ 20 CLIPS ΤΙΤΑΝΙΟΥ ΚΑΙ ΔΙΑΜΕΤΡΟ ΣΤΕΙΛΕΟΥ 10ΜΜ,ΔΥΟ ΣΤΑΔΙΑ ΠΥΡΟΔΟΤΗΣΗΣ ΚΑΙ ΜΕΓΕΘΟΣ LARGE ΠΟΥ ΤΟ ΚΛΙΠ ΝΑ ΚΛΕΙΔΩΝΕΙ ΠΡΩΤΑ ΑΠΟ ΤΗΝ ΑΚΡΗ ΤΩΝ ΣΚΕΛΩΝ</w:t>
            </w:r>
          </w:p>
        </w:tc>
        <w:tc>
          <w:tcPr>
            <w:tcW w:w="5670" w:type="dxa"/>
            <w:tcBorders>
              <w:top w:val="nil"/>
              <w:left w:val="single" w:sz="4" w:space="0" w:color="auto"/>
              <w:bottom w:val="single" w:sz="4" w:space="0" w:color="auto"/>
              <w:right w:val="single" w:sz="4" w:space="0" w:color="auto"/>
            </w:tcBorders>
            <w:shd w:val="clear" w:color="000000" w:fill="FFFFFF"/>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lastRenderedPageBreak/>
              <w:t xml:space="preserve">Εργαλείο ενδοσκοπικής απολίνωσης διαμέτρου 10mm, με δύο ξεχωριστά στάδια   λειτουργίας (φόρτισης   και   τοποθέτησης   του   κλιπ),   για αποφυγή τραυματισμού των ιστών κατά την αυτόματη φόρτιση του κλιπ. </w:t>
            </w:r>
            <w:r w:rsidRPr="001D6E30">
              <w:rPr>
                <w:rFonts w:ascii="Calibri" w:eastAsia="Times New Roman" w:hAnsi="Calibri" w:cs="Calibri"/>
                <w:color w:val="000000"/>
                <w:sz w:val="18"/>
                <w:szCs w:val="18"/>
                <w:lang w:eastAsia="el-GR"/>
              </w:rPr>
              <w:lastRenderedPageBreak/>
              <w:t xml:space="preserve">Με ΠΕΡΙΣΤΡΕΦΟΜΕΝΟ ΣΤΥΛΕΟ ΚΑΙ δυνατότητα μερικού κλεισίματος του κλιπ για την διεξαγωγή χολαγγειογραφίας. Να διαθέτει 20 κλιπ τιτανίου μεσαίου – μεγάλου μεγέθους με βεντουζοθύλακες για  αποφυγή ολίσθησης του ιστού από  το κλιπ. </w:t>
            </w:r>
            <w:r w:rsidRPr="001D6E30">
              <w:rPr>
                <w:rFonts w:ascii="Calibri" w:eastAsia="Times New Roman" w:hAnsi="Calibri" w:cs="Calibri"/>
                <w:color w:val="FF0000"/>
                <w:sz w:val="18"/>
                <w:szCs w:val="18"/>
                <w:lang w:eastAsia="el-GR"/>
              </w:rPr>
              <w:t xml:space="preserve"> </w:t>
            </w:r>
          </w:p>
        </w:tc>
      </w:tr>
      <w:tr w:rsidR="001D6E30" w:rsidRPr="001D6E30" w:rsidTr="00CE12F3">
        <w:trPr>
          <w:trHeight w:val="113"/>
          <w:jc w:val="center"/>
        </w:trPr>
        <w:tc>
          <w:tcPr>
            <w:tcW w:w="960" w:type="dxa"/>
            <w:tcBorders>
              <w:top w:val="single" w:sz="4" w:space="0" w:color="auto"/>
              <w:left w:val="single" w:sz="4" w:space="0" w:color="auto"/>
              <w:bottom w:val="nil"/>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lastRenderedPageBreak/>
              <w:t>30</w:t>
            </w:r>
          </w:p>
        </w:tc>
        <w:tc>
          <w:tcPr>
            <w:tcW w:w="966" w:type="dxa"/>
            <w:tcBorders>
              <w:top w:val="nil"/>
              <w:left w:val="nil"/>
              <w:bottom w:val="single" w:sz="4" w:space="0" w:color="auto"/>
              <w:right w:val="single" w:sz="4" w:space="0" w:color="auto"/>
            </w:tcBorders>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133378</w:t>
            </w:r>
          </w:p>
        </w:tc>
        <w:tc>
          <w:tcPr>
            <w:tcW w:w="2894" w:type="dxa"/>
            <w:tcBorders>
              <w:top w:val="single" w:sz="4" w:space="0" w:color="auto"/>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ΕΝΔΟΣΚΟΠΙΚΕΣ ΛΑΒΙΔΕΣ ΣΥΛΛΗΨΗΣ BABCOCK</w:t>
            </w:r>
          </w:p>
        </w:tc>
        <w:tc>
          <w:tcPr>
            <w:tcW w:w="5670"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Λαπαροσκοπική λαβίδα σύλληψης, τύπου Babcock, μιας χρήσεως, περιστρεφόμενη και με δύο μηχανισμούς κλειδώματος - δύο σκανδάλες.</w:t>
            </w:r>
          </w:p>
        </w:tc>
      </w:tr>
      <w:tr w:rsidR="001D6E30" w:rsidRPr="001D6E30" w:rsidTr="00CE12F3">
        <w:trPr>
          <w:trHeight w:val="113"/>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31</w:t>
            </w:r>
          </w:p>
        </w:tc>
        <w:tc>
          <w:tcPr>
            <w:tcW w:w="966" w:type="dxa"/>
            <w:tcBorders>
              <w:top w:val="nil"/>
              <w:left w:val="nil"/>
              <w:bottom w:val="single" w:sz="4" w:space="0" w:color="auto"/>
              <w:right w:val="single" w:sz="4" w:space="0" w:color="auto"/>
            </w:tcBorders>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273569</w:t>
            </w:r>
          </w:p>
        </w:tc>
        <w:tc>
          <w:tcPr>
            <w:tcW w:w="2894"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ΕΡΓΑΛΕΙΟ ΣΥΛΛΗΨΗΣ ΡΑΜΜΑΤΩΝ</w:t>
            </w:r>
          </w:p>
        </w:tc>
        <w:tc>
          <w:tcPr>
            <w:tcW w:w="5670"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Εργαλείο καθήλωσης ραμμάτων, τύπου βελόνης για τη σύγκλιση των οπών εισόδου των τροκάρ.</w:t>
            </w:r>
          </w:p>
        </w:tc>
      </w:tr>
      <w:tr w:rsidR="001D6E30" w:rsidRPr="001D6E30" w:rsidTr="00CE12F3">
        <w:trPr>
          <w:trHeight w:val="113"/>
          <w:jc w:val="center"/>
        </w:trPr>
        <w:tc>
          <w:tcPr>
            <w:tcW w:w="960" w:type="dxa"/>
            <w:tcBorders>
              <w:top w:val="nil"/>
              <w:left w:val="single" w:sz="4" w:space="0" w:color="auto"/>
              <w:bottom w:val="nil"/>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32</w:t>
            </w:r>
          </w:p>
        </w:tc>
        <w:tc>
          <w:tcPr>
            <w:tcW w:w="966" w:type="dxa"/>
            <w:tcBorders>
              <w:top w:val="nil"/>
              <w:left w:val="nil"/>
              <w:bottom w:val="single" w:sz="4" w:space="0" w:color="auto"/>
              <w:right w:val="single" w:sz="4" w:space="0" w:color="auto"/>
            </w:tcBorders>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175312</w:t>
            </w:r>
          </w:p>
        </w:tc>
        <w:tc>
          <w:tcPr>
            <w:tcW w:w="2894"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ΛΑΠΑΡΟΣΚΟΠΙΚΗ ΠΛΥΣΗ - ΕΚΠΛΥΣΗ ΜΙΑΣ ΧΡΗΣΗΣ</w:t>
            </w:r>
          </w:p>
        </w:tc>
        <w:tc>
          <w:tcPr>
            <w:tcW w:w="5670"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Ενδοσκοπική πλύση-αναρρόφηση 5mm και ενεργό άκρο L hook, πλήρως προσυναρμολογημένη και έτοιμη προς χρήση. Να λειτουργεί με όλα τα συστήματα πλύσης-αναρρόφησης (βαρύτητας και πίεσης)  για αυξημένη λειτουργικότητα. Με δυνατότητα απόκρυψης και επανεμφάνισης του hook για αυξημένη ασφάλεια και διπλό αυλό αυξημένης έγχυσης για αποτελεσματικότερη   εκκένωση νερού στο χειρουργικό πεδίο. Μήκος στειλεού 32-34 εκ.</w:t>
            </w:r>
          </w:p>
        </w:tc>
      </w:tr>
      <w:tr w:rsidR="001D6E30" w:rsidRPr="001D6E30" w:rsidTr="00CE12F3">
        <w:trPr>
          <w:trHeight w:val="113"/>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33</w:t>
            </w:r>
          </w:p>
        </w:tc>
        <w:tc>
          <w:tcPr>
            <w:tcW w:w="966" w:type="dxa"/>
            <w:tcBorders>
              <w:top w:val="nil"/>
              <w:left w:val="nil"/>
              <w:bottom w:val="single" w:sz="4" w:space="0" w:color="auto"/>
              <w:right w:val="single" w:sz="4" w:space="0" w:color="auto"/>
            </w:tcBorders>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175313</w:t>
            </w:r>
          </w:p>
        </w:tc>
        <w:tc>
          <w:tcPr>
            <w:tcW w:w="2894"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ΣΑΚΟΙ ΣΥΛΛΗΨΗΣ ΠΑΡΑΣΚΕΥΑΣΜΑΤΩΝ ΜΕ ΣΤΥΛΕΟ ΕΦΑΡΜΟΓΗΣ ΔΙΑΜΕΤΡΟΥ 10 ΜΜ ΜΙΑΣ ΧΡΗΣΗΣ</w:t>
            </w:r>
          </w:p>
        </w:tc>
        <w:tc>
          <w:tcPr>
            <w:tcW w:w="5670"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Ενδοσκοπικός σάκος συλλήψεως παρασκευασμάτων (latexfree), με ένδειξη κατεύθυνσης ανοίγματος του σάκου ενδοκοιλιακά, ράμμα περίπαρσης και πλήρες περιμετρικό μεταλλικό έλασμα ανοίγματος και σταθεροποίησής του  που προχωρεί εντός του στειλεού ένθεσης,  για να προσφέρει    αντίσταση    και   στιβαρότητα κατά την ένθεση του παρασκευάσματος στον σάκο. Να είναι χωρητικότητας 190cc. Με στυλεό εφαρμογής 10mm.</w:t>
            </w:r>
          </w:p>
        </w:tc>
      </w:tr>
      <w:tr w:rsidR="001D6E30" w:rsidRPr="001D6E30" w:rsidTr="00CE12F3">
        <w:trPr>
          <w:trHeight w:val="113"/>
          <w:jc w:val="center"/>
        </w:trPr>
        <w:tc>
          <w:tcPr>
            <w:tcW w:w="960" w:type="dxa"/>
            <w:tcBorders>
              <w:top w:val="nil"/>
              <w:left w:val="single" w:sz="4" w:space="0" w:color="auto"/>
              <w:bottom w:val="nil"/>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34</w:t>
            </w:r>
          </w:p>
        </w:tc>
        <w:tc>
          <w:tcPr>
            <w:tcW w:w="966" w:type="dxa"/>
            <w:tcBorders>
              <w:top w:val="nil"/>
              <w:left w:val="nil"/>
              <w:bottom w:val="single" w:sz="4" w:space="0" w:color="auto"/>
              <w:right w:val="single" w:sz="4" w:space="0" w:color="auto"/>
            </w:tcBorders>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175317</w:t>
            </w:r>
          </w:p>
        </w:tc>
        <w:tc>
          <w:tcPr>
            <w:tcW w:w="2894"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ΛΑΒΙΔΑ ΑΠΩΘΗΣΗΣ ΗΠΑΤΟΣ ΣΧΗΜΑΤΟΣ ΒΕΝΤΑΛΙΑΣ 10 ΜΜ ΜΙΑΣ ΧΡΗΣΗΣ</w:t>
            </w:r>
          </w:p>
        </w:tc>
        <w:tc>
          <w:tcPr>
            <w:tcW w:w="5670"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Άγκιστρο απώθησης οργάνων 10mm, αρθρούμενο, με πέντε πτυσσόμενα σκέλη</w:t>
            </w:r>
          </w:p>
        </w:tc>
      </w:tr>
      <w:tr w:rsidR="001D6E30" w:rsidRPr="001D6E30" w:rsidTr="00CE12F3">
        <w:trPr>
          <w:trHeight w:val="113"/>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35</w:t>
            </w:r>
          </w:p>
        </w:tc>
        <w:tc>
          <w:tcPr>
            <w:tcW w:w="966" w:type="dxa"/>
            <w:tcBorders>
              <w:top w:val="nil"/>
              <w:left w:val="nil"/>
              <w:bottom w:val="single" w:sz="4" w:space="0" w:color="auto"/>
              <w:right w:val="single" w:sz="4" w:space="0" w:color="auto"/>
            </w:tcBorders>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175306</w:t>
            </w:r>
          </w:p>
        </w:tc>
        <w:tc>
          <w:tcPr>
            <w:tcW w:w="2894"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ΛΑΠΑΡΟΣΚΟΠΙΚΟ ΝΤΙΣΕΚΤΕΡ ΚΥΡΤΟ 5 MM ΜΙΑΣ ΧΡΗΣΗΣ</w:t>
            </w:r>
          </w:p>
        </w:tc>
        <w:tc>
          <w:tcPr>
            <w:tcW w:w="5670"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Ενδοσκοπικό ντισεκτέρ 5mm. Να διαθέτει πλήρως μονωμένα άκρα και περιστρεφόμενο στειλεό.</w:t>
            </w:r>
          </w:p>
        </w:tc>
      </w:tr>
      <w:tr w:rsidR="001D6E30" w:rsidRPr="001D6E30" w:rsidTr="00CE12F3">
        <w:trPr>
          <w:trHeight w:val="113"/>
          <w:jc w:val="center"/>
        </w:trPr>
        <w:tc>
          <w:tcPr>
            <w:tcW w:w="960" w:type="dxa"/>
            <w:tcBorders>
              <w:top w:val="nil"/>
              <w:left w:val="single" w:sz="4" w:space="0" w:color="auto"/>
              <w:bottom w:val="nil"/>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36</w:t>
            </w:r>
          </w:p>
        </w:tc>
        <w:tc>
          <w:tcPr>
            <w:tcW w:w="966" w:type="dxa"/>
            <w:tcBorders>
              <w:top w:val="nil"/>
              <w:left w:val="nil"/>
              <w:bottom w:val="single" w:sz="4" w:space="0" w:color="auto"/>
              <w:right w:val="single" w:sz="4" w:space="0" w:color="auto"/>
            </w:tcBorders>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175304</w:t>
            </w:r>
          </w:p>
        </w:tc>
        <w:tc>
          <w:tcPr>
            <w:tcW w:w="2894"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ΛΑΠΑΡΟΣΚΟΠΙΚΟ ΨΑΛΙΔΙ ΚΥΡΤΟ 5 MM ΜΙΑΣ ΧΡΗΣΗΣ</w:t>
            </w:r>
          </w:p>
        </w:tc>
        <w:tc>
          <w:tcPr>
            <w:tcW w:w="5670"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Ενδοσκοπικό ψαλίδι 5mm. Να διαθέτει πλήρως μονωμένα και κυρτά άκρα και περιστρεφόμενο στειλεό.</w:t>
            </w:r>
          </w:p>
        </w:tc>
      </w:tr>
      <w:tr w:rsidR="001D6E30" w:rsidRPr="001D6E30" w:rsidTr="00CE12F3">
        <w:trPr>
          <w:trHeight w:val="113"/>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37</w:t>
            </w:r>
          </w:p>
        </w:tc>
        <w:tc>
          <w:tcPr>
            <w:tcW w:w="966" w:type="dxa"/>
            <w:tcBorders>
              <w:top w:val="nil"/>
              <w:left w:val="nil"/>
              <w:bottom w:val="single" w:sz="4" w:space="0" w:color="auto"/>
              <w:right w:val="single" w:sz="4" w:space="0" w:color="auto"/>
            </w:tcBorders>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175308</w:t>
            </w:r>
          </w:p>
        </w:tc>
        <w:tc>
          <w:tcPr>
            <w:tcW w:w="2894"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ΛΑΠΑΡΟΣΚΟΠΙΚΗ ΛΑΒΙΔΑ ΙΣΧΥΡΗΣ ΣΥΛΛΗΨΗΣ 5 MM ΜΙΑΣ ΧΡΗΣΗΣ</w:t>
            </w:r>
          </w:p>
        </w:tc>
        <w:tc>
          <w:tcPr>
            <w:tcW w:w="5670"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Ισχυρή λαπαροσκοπική λαβίδα σύλληψης ιστών με rachet, δύο μηχανισμούς κλειδώματος - δύο σκανδάλες Μ.Χ. 5mm με περιστρεφόμενο στυλεό και οδοντωτά σκέλη.</w:t>
            </w:r>
          </w:p>
        </w:tc>
      </w:tr>
      <w:tr w:rsidR="001D6E30" w:rsidRPr="001D6E30" w:rsidTr="00CE12F3">
        <w:trPr>
          <w:trHeight w:val="113"/>
          <w:jc w:val="center"/>
        </w:trPr>
        <w:tc>
          <w:tcPr>
            <w:tcW w:w="960" w:type="dxa"/>
            <w:tcBorders>
              <w:top w:val="nil"/>
              <w:left w:val="single" w:sz="4" w:space="0" w:color="auto"/>
              <w:bottom w:val="nil"/>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38</w:t>
            </w:r>
          </w:p>
        </w:tc>
        <w:tc>
          <w:tcPr>
            <w:tcW w:w="966" w:type="dxa"/>
            <w:tcBorders>
              <w:top w:val="nil"/>
              <w:left w:val="nil"/>
              <w:bottom w:val="single" w:sz="4" w:space="0" w:color="auto"/>
              <w:right w:val="single" w:sz="4" w:space="0" w:color="auto"/>
            </w:tcBorders>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175310</w:t>
            </w:r>
          </w:p>
        </w:tc>
        <w:tc>
          <w:tcPr>
            <w:tcW w:w="2894"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ΛΑΠΑΡΟΣΚΟΠΙΚΗ ΛΑΒΙΔΑ GRASPER 5 MM ΜΙΑΣ ΧΡΗΣΗΣ</w:t>
            </w:r>
          </w:p>
        </w:tc>
        <w:tc>
          <w:tcPr>
            <w:tcW w:w="5670"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Ατραυματική λαπαροσκοπική λαβίδα σύλληψης ιστών με rachet, δύο μηχανισμούς κλειδώματος - δύο σκανδάλες Μ.Χ. 5mm με περιστρεφόμενο στυλεό.</w:t>
            </w:r>
          </w:p>
        </w:tc>
      </w:tr>
      <w:tr w:rsidR="001D6E30" w:rsidRPr="001D6E30" w:rsidTr="00CE12F3">
        <w:trPr>
          <w:trHeight w:val="113"/>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39</w:t>
            </w:r>
          </w:p>
        </w:tc>
        <w:tc>
          <w:tcPr>
            <w:tcW w:w="966" w:type="dxa"/>
            <w:tcBorders>
              <w:top w:val="nil"/>
              <w:left w:val="nil"/>
              <w:bottom w:val="single" w:sz="4" w:space="0" w:color="auto"/>
              <w:right w:val="single" w:sz="4" w:space="0" w:color="auto"/>
            </w:tcBorders>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175297</w:t>
            </w:r>
          </w:p>
        </w:tc>
        <w:tc>
          <w:tcPr>
            <w:tcW w:w="2894"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ΒΕΛΟΝΑ VERESS ΜΗΚΟΥΣ 12 CM</w:t>
            </w:r>
          </w:p>
        </w:tc>
        <w:tc>
          <w:tcPr>
            <w:tcW w:w="5670"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Βελόνες πνευμοπεριτοναίου μήκους 12cm, με βαλβίδα αέρος και οπτική αλλά και ηχητική επιβεβαίωση εισόδου.</w:t>
            </w:r>
          </w:p>
        </w:tc>
      </w:tr>
      <w:tr w:rsidR="001D6E30" w:rsidRPr="001D6E30" w:rsidTr="00CE12F3">
        <w:trPr>
          <w:trHeight w:val="113"/>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40</w:t>
            </w:r>
          </w:p>
        </w:tc>
        <w:tc>
          <w:tcPr>
            <w:tcW w:w="966" w:type="dxa"/>
            <w:tcBorders>
              <w:top w:val="nil"/>
              <w:left w:val="nil"/>
              <w:bottom w:val="single" w:sz="4" w:space="0" w:color="auto"/>
              <w:right w:val="single" w:sz="4" w:space="0" w:color="auto"/>
            </w:tcBorders>
            <w:shd w:val="clear" w:color="auto" w:fill="auto"/>
            <w:noWrap/>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329065</w:t>
            </w:r>
          </w:p>
        </w:tc>
        <w:tc>
          <w:tcPr>
            <w:tcW w:w="2894"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 xml:space="preserve">ΛΑΒΙΔΑ ΣΥΓΚΟΛΛΗΣΗΣ ΑΓΓΕΙΩΝ ΜΕΧΡΙ 7ΜΜ ME ΚΥΡΤΑ ΕΝΕΡΓΑ ΑΚΡΑ ΜΗΚΟΥΣ 20ΜΜ ΚΑΙ ΜΗΚΟΣ ΣΤΥΛΕΟΥ 23 CM </w:t>
            </w:r>
          </w:p>
        </w:tc>
        <w:tc>
          <w:tcPr>
            <w:tcW w:w="5670" w:type="dxa"/>
            <w:tcBorders>
              <w:top w:val="nil"/>
              <w:left w:val="nil"/>
              <w:bottom w:val="single" w:sz="4" w:space="0" w:color="auto"/>
              <w:right w:val="single" w:sz="4" w:space="0" w:color="auto"/>
            </w:tcBorders>
            <w:shd w:val="clear" w:color="auto" w:fill="auto"/>
            <w:vAlign w:val="center"/>
            <w:hideMark/>
          </w:tcPr>
          <w:p w:rsidR="001D6E30" w:rsidRPr="001D6E30" w:rsidRDefault="001D6E30" w:rsidP="001D6E30">
            <w:pPr>
              <w:spacing w:after="0" w:line="240" w:lineRule="auto"/>
              <w:rPr>
                <w:rFonts w:ascii="Calibri" w:eastAsia="Times New Roman" w:hAnsi="Calibri" w:cs="Calibri"/>
                <w:color w:val="000000"/>
                <w:sz w:val="18"/>
                <w:szCs w:val="18"/>
                <w:lang w:eastAsia="el-GR"/>
              </w:rPr>
            </w:pPr>
            <w:r w:rsidRPr="001D6E30">
              <w:rPr>
                <w:rFonts w:ascii="Calibri" w:eastAsia="Times New Roman" w:hAnsi="Calibri" w:cs="Calibri"/>
                <w:color w:val="000000"/>
                <w:sz w:val="18"/>
                <w:szCs w:val="18"/>
                <w:lang w:eastAsia="el-GR"/>
              </w:rPr>
              <w:t>Λαβίδα συγκόλλησης αγγείων μέχρι 7μμ με αυτόματη ολοκλήρωση του κύκλου απολίνωσης και τεχνολογία αντίληψης ιστού ώστε να αποφεύγεται η απανθράκωση των παρακείμενων ιστών. Να είναι ενεργοποιούμενη από τη χειρολαβή και να έχει σκανδάλη μηχανικής κοπής για να υπάρχει επιλογή απολίνωσης ή και κοπής. Να έχει κυρτά άκρα μήκους 20μμ, μήκος στυλεού 23cm και διάμετρος 5μμ. να διαθέτει τεχνολογία nano-coating στα σκέλη του εργαλείου για να μην κολλάνε οι ιστοί στα ενεργά άκρα. Ο μειοδότης οφείλει να διαθέσει για τη χρήση των παραπάνω γεννήτρια τελευταίας γενιάς η οποία να λειτουργεί με 20000 εντολές ανά δευτερόλεπτο.</w:t>
            </w:r>
          </w:p>
        </w:tc>
      </w:tr>
    </w:tbl>
    <w:p w:rsidR="001D6E30" w:rsidRPr="001D6E30" w:rsidRDefault="001D6E30" w:rsidP="001D6E30">
      <w:pPr>
        <w:spacing w:after="0" w:line="240" w:lineRule="auto"/>
        <w:rPr>
          <w:rFonts w:ascii="Calibri" w:eastAsia="Times New Roman" w:hAnsi="Calibri" w:cs="Calibri"/>
          <w:szCs w:val="24"/>
          <w:lang w:eastAsia="ar-SA"/>
        </w:rPr>
      </w:pPr>
    </w:p>
    <w:p w:rsidR="001D6E30" w:rsidRPr="001D6E30" w:rsidRDefault="001D6E30" w:rsidP="001D6E30">
      <w:pPr>
        <w:autoSpaceDE w:val="0"/>
        <w:spacing w:before="57" w:after="57" w:line="240" w:lineRule="auto"/>
        <w:jc w:val="center"/>
        <w:rPr>
          <w:rFonts w:ascii="Calibri" w:eastAsia="SimSun" w:hAnsi="Calibri" w:cs="Calibri"/>
          <w:u w:val="single"/>
          <w:lang w:eastAsia="ar-SA"/>
        </w:rPr>
      </w:pPr>
      <w:r w:rsidRPr="001D6E30">
        <w:rPr>
          <w:rFonts w:ascii="Calibri" w:eastAsia="SimSun" w:hAnsi="Calibri" w:cs="Calibri"/>
          <w:u w:val="single"/>
          <w:lang w:eastAsia="ar-SA"/>
        </w:rPr>
        <w:t>Ειδικοί όροι τεχνικών προδιαγραφών, οι οποίοι έχουν εγκριθεί με την υπ’ αρ. 64/5-8-2021 απόφαση του Δ.Σ. της Ε.Κ.Α.Π.Υ. (ΑΔΑ: 99ΚΑ46ΜΨΙΦ-ΝΧ3), με θέμα «Έγκριση των τεχνικών προδιαγραφών για τα είδη «Συρραπτικά χειρουργείου» και «Λαπαροσκοπικά εργαλεία»</w:t>
      </w:r>
    </w:p>
    <w:p w:rsidR="001D6E30" w:rsidRPr="001D6E30" w:rsidRDefault="001D6E30" w:rsidP="001D6E30">
      <w:pPr>
        <w:autoSpaceDE w:val="0"/>
        <w:spacing w:before="57" w:after="57" w:line="240" w:lineRule="auto"/>
        <w:jc w:val="center"/>
        <w:rPr>
          <w:rFonts w:ascii="Calibri" w:eastAsia="SimSun" w:hAnsi="Calibri" w:cs="Calibri"/>
          <w:u w:val="single"/>
          <w:lang w:eastAsia="ar-SA"/>
        </w:rPr>
      </w:pPr>
    </w:p>
    <w:tbl>
      <w:tblPr>
        <w:tblW w:w="10566" w:type="dxa"/>
        <w:jc w:val="center"/>
        <w:tblLayout w:type="fixed"/>
        <w:tblCellMar>
          <w:left w:w="10" w:type="dxa"/>
          <w:right w:w="10" w:type="dxa"/>
        </w:tblCellMar>
        <w:tblLook w:val="04A0" w:firstRow="1" w:lastRow="0" w:firstColumn="1" w:lastColumn="0" w:noHBand="0" w:noVBand="1"/>
      </w:tblPr>
      <w:tblGrid>
        <w:gridCol w:w="10566"/>
      </w:tblGrid>
      <w:tr w:rsidR="001D6E30" w:rsidRPr="001D6E30" w:rsidTr="00CE12F3">
        <w:tblPrEx>
          <w:tblCellMar>
            <w:top w:w="0" w:type="dxa"/>
            <w:bottom w:w="0" w:type="dxa"/>
          </w:tblCellMar>
        </w:tblPrEx>
        <w:trPr>
          <w:trHeight w:val="245"/>
          <w:jc w:val="center"/>
        </w:trPr>
        <w:tc>
          <w:tcPr>
            <w:tcW w:w="10566" w:type="dxa"/>
            <w:tcBorders>
              <w:top w:val="single" w:sz="4" w:space="0" w:color="auto"/>
              <w:left w:val="single" w:sz="4" w:space="0" w:color="auto"/>
              <w:bottom w:val="single" w:sz="4" w:space="0" w:color="auto"/>
              <w:right w:val="single" w:sz="4" w:space="0" w:color="auto"/>
            </w:tcBorders>
            <w:shd w:val="clear" w:color="auto" w:fill="FFFFFF"/>
          </w:tcPr>
          <w:p w:rsidR="001D6E30" w:rsidRPr="001D6E30" w:rsidRDefault="001D6E30" w:rsidP="001D6E30">
            <w:pPr>
              <w:spacing w:after="0" w:line="240" w:lineRule="auto"/>
              <w:ind w:left="4040"/>
              <w:rPr>
                <w:rFonts w:ascii="Calibri" w:eastAsia="Calibri" w:hAnsi="Calibri" w:cs="Calibri"/>
                <w:sz w:val="18"/>
                <w:szCs w:val="18"/>
                <w:lang w:eastAsia="el-GR"/>
              </w:rPr>
            </w:pPr>
            <w:r w:rsidRPr="001D6E30">
              <w:rPr>
                <w:rFonts w:ascii="Calibri" w:eastAsia="Calibri" w:hAnsi="Calibri" w:cs="Calibri"/>
                <w:sz w:val="18"/>
                <w:szCs w:val="18"/>
                <w:lang w:eastAsia="el-GR"/>
              </w:rPr>
              <w:t>Τεχνικές απαιτήσεις</w:t>
            </w:r>
          </w:p>
        </w:tc>
      </w:tr>
      <w:tr w:rsidR="001D6E30" w:rsidRPr="001D6E30" w:rsidTr="00CE12F3">
        <w:tblPrEx>
          <w:tblCellMar>
            <w:top w:w="0" w:type="dxa"/>
            <w:bottom w:w="0" w:type="dxa"/>
          </w:tblCellMar>
        </w:tblPrEx>
        <w:trPr>
          <w:trHeight w:val="245"/>
          <w:jc w:val="center"/>
        </w:trPr>
        <w:tc>
          <w:tcPr>
            <w:tcW w:w="10566" w:type="dxa"/>
            <w:tcBorders>
              <w:top w:val="single" w:sz="4" w:space="0" w:color="auto"/>
              <w:left w:val="single" w:sz="4" w:space="0" w:color="auto"/>
              <w:bottom w:val="single" w:sz="4" w:space="0" w:color="auto"/>
              <w:right w:val="single" w:sz="4" w:space="0" w:color="auto"/>
            </w:tcBorders>
            <w:shd w:val="clear" w:color="auto" w:fill="FFFFFF"/>
          </w:tcPr>
          <w:p w:rsidR="001D6E30" w:rsidRPr="001D6E30" w:rsidRDefault="001D6E30" w:rsidP="001D6E30">
            <w:pPr>
              <w:spacing w:after="0" w:line="240" w:lineRule="auto"/>
              <w:ind w:left="40"/>
              <w:rPr>
                <w:rFonts w:ascii="Calibri" w:eastAsia="Calibri" w:hAnsi="Calibri" w:cs="Calibri"/>
                <w:color w:val="000000"/>
                <w:sz w:val="18"/>
                <w:szCs w:val="18"/>
                <w:lang w:val="el" w:eastAsia="el-GR"/>
              </w:rPr>
            </w:pPr>
            <w:r w:rsidRPr="001D6E30">
              <w:rPr>
                <w:rFonts w:ascii="Calibri" w:eastAsia="Calibri" w:hAnsi="Calibri" w:cs="Calibri"/>
                <w:color w:val="000000"/>
                <w:sz w:val="18"/>
                <w:szCs w:val="18"/>
                <w:lang w:val="el" w:eastAsia="el-GR"/>
              </w:rPr>
              <w:t>1.Να</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κατατεθεί</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για</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όλα</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τα</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είδη</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πρωτότυπο</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φυλλάδιο</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οδηγιών</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του</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κατασκευαστή</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οίκου</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στα</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Ελληνικά.</w:t>
            </w:r>
          </w:p>
        </w:tc>
      </w:tr>
      <w:tr w:rsidR="001D6E30" w:rsidRPr="001D6E30" w:rsidTr="00CE12F3">
        <w:tblPrEx>
          <w:tblCellMar>
            <w:top w:w="0" w:type="dxa"/>
            <w:bottom w:w="0" w:type="dxa"/>
          </w:tblCellMar>
        </w:tblPrEx>
        <w:trPr>
          <w:trHeight w:val="245"/>
          <w:jc w:val="center"/>
        </w:trPr>
        <w:tc>
          <w:tcPr>
            <w:tcW w:w="10566" w:type="dxa"/>
            <w:tcBorders>
              <w:top w:val="single" w:sz="4" w:space="0" w:color="auto"/>
              <w:left w:val="single" w:sz="4" w:space="0" w:color="auto"/>
              <w:bottom w:val="single" w:sz="4" w:space="0" w:color="auto"/>
              <w:right w:val="single" w:sz="4" w:space="0" w:color="auto"/>
            </w:tcBorders>
            <w:shd w:val="clear" w:color="auto" w:fill="FFFFFF"/>
          </w:tcPr>
          <w:p w:rsidR="001D6E30" w:rsidRPr="001D6E30" w:rsidRDefault="001D6E30" w:rsidP="001D6E30">
            <w:pPr>
              <w:spacing w:after="0" w:line="240" w:lineRule="auto"/>
              <w:ind w:left="40"/>
              <w:rPr>
                <w:rFonts w:ascii="Calibri" w:eastAsia="Calibri" w:hAnsi="Calibri" w:cs="Calibri"/>
                <w:color w:val="000000"/>
                <w:sz w:val="18"/>
                <w:szCs w:val="18"/>
                <w:lang w:val="el" w:eastAsia="el-GR"/>
              </w:rPr>
            </w:pPr>
            <w:r w:rsidRPr="001D6E30">
              <w:rPr>
                <w:rFonts w:ascii="Calibri" w:eastAsia="Calibri" w:hAnsi="Calibri" w:cs="Calibri"/>
                <w:color w:val="000000"/>
                <w:sz w:val="18"/>
                <w:szCs w:val="18"/>
                <w:lang w:eastAsia="el-GR"/>
              </w:rPr>
              <w:t>2</w:t>
            </w:r>
            <w:r w:rsidRPr="001D6E30">
              <w:rPr>
                <w:rFonts w:ascii="Calibri" w:eastAsia="Calibri" w:hAnsi="Calibri" w:cs="Calibri"/>
                <w:color w:val="000000"/>
                <w:sz w:val="18"/>
                <w:szCs w:val="18"/>
                <w:lang w:val="el" w:eastAsia="el-GR"/>
              </w:rPr>
              <w:t>.H</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ημερομηνία</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λήξεως</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των</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εργαλείων</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να</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είναι</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άνω</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των</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2</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ετών.</w:t>
            </w:r>
          </w:p>
        </w:tc>
      </w:tr>
      <w:tr w:rsidR="001D6E30" w:rsidRPr="001D6E30" w:rsidTr="00CE12F3">
        <w:tblPrEx>
          <w:tblCellMar>
            <w:top w:w="0" w:type="dxa"/>
            <w:bottom w:w="0" w:type="dxa"/>
          </w:tblCellMar>
        </w:tblPrEx>
        <w:trPr>
          <w:trHeight w:val="611"/>
          <w:jc w:val="center"/>
        </w:trPr>
        <w:tc>
          <w:tcPr>
            <w:tcW w:w="10566" w:type="dxa"/>
            <w:tcBorders>
              <w:top w:val="single" w:sz="4" w:space="0" w:color="auto"/>
              <w:left w:val="single" w:sz="4" w:space="0" w:color="auto"/>
              <w:bottom w:val="single" w:sz="4" w:space="0" w:color="auto"/>
              <w:right w:val="single" w:sz="4" w:space="0" w:color="auto"/>
            </w:tcBorders>
            <w:shd w:val="clear" w:color="auto" w:fill="FFFFFF"/>
          </w:tcPr>
          <w:p w:rsidR="001D6E30" w:rsidRPr="001D6E30" w:rsidRDefault="001D6E30" w:rsidP="001D6E30">
            <w:pPr>
              <w:spacing w:after="0" w:line="235" w:lineRule="exact"/>
              <w:ind w:left="40"/>
              <w:rPr>
                <w:rFonts w:ascii="Calibri" w:eastAsia="Calibri" w:hAnsi="Calibri" w:cs="Calibri"/>
                <w:color w:val="000000"/>
                <w:sz w:val="18"/>
                <w:szCs w:val="18"/>
                <w:lang w:val="el" w:eastAsia="el-GR"/>
              </w:rPr>
            </w:pPr>
            <w:r w:rsidRPr="001D6E30">
              <w:rPr>
                <w:rFonts w:ascii="Calibri" w:eastAsia="Calibri" w:hAnsi="Calibri" w:cs="Calibri"/>
                <w:color w:val="000000"/>
                <w:sz w:val="18"/>
                <w:szCs w:val="18"/>
                <w:lang w:eastAsia="el-GR"/>
              </w:rPr>
              <w:t>3</w:t>
            </w:r>
            <w:r w:rsidRPr="001D6E30">
              <w:rPr>
                <w:rFonts w:ascii="Calibri" w:eastAsia="Calibri" w:hAnsi="Calibri" w:cs="Calibri"/>
                <w:color w:val="000000"/>
                <w:sz w:val="18"/>
                <w:szCs w:val="18"/>
                <w:lang w:val="el" w:eastAsia="el-GR"/>
              </w:rPr>
              <w:t>.Η</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επιτροπή</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τεχνικής</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αξιολόγησης</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έχει</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δικαίωμα</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να</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ζητήσει</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δείγματα</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πέραν</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από</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τα</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ζητούμενα</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της</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διακήρυξης</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αν</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αυτό θεωρηθεί</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σκόπιμο.</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Λόγος</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απόρριψης</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θα αποτελεί</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το αποτέλεσμα</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μετά από</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χρήση σε</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χειρουργείο ή</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σε προσομοίωση</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χειρουργείου.</w:t>
            </w:r>
          </w:p>
        </w:tc>
      </w:tr>
      <w:tr w:rsidR="001D6E30" w:rsidRPr="001D6E30" w:rsidTr="00CE12F3">
        <w:tblPrEx>
          <w:tblCellMar>
            <w:top w:w="0" w:type="dxa"/>
            <w:bottom w:w="0" w:type="dxa"/>
          </w:tblCellMar>
        </w:tblPrEx>
        <w:trPr>
          <w:trHeight w:val="490"/>
          <w:jc w:val="center"/>
        </w:trPr>
        <w:tc>
          <w:tcPr>
            <w:tcW w:w="10566" w:type="dxa"/>
            <w:tcBorders>
              <w:top w:val="single" w:sz="4" w:space="0" w:color="auto"/>
              <w:left w:val="single" w:sz="4" w:space="0" w:color="auto"/>
              <w:bottom w:val="single" w:sz="4" w:space="0" w:color="auto"/>
              <w:right w:val="single" w:sz="4" w:space="0" w:color="auto"/>
            </w:tcBorders>
            <w:shd w:val="clear" w:color="auto" w:fill="FFFFFF"/>
          </w:tcPr>
          <w:p w:rsidR="001D6E30" w:rsidRPr="001D6E30" w:rsidRDefault="001D6E30" w:rsidP="001D6E30">
            <w:pPr>
              <w:spacing w:after="0" w:line="235" w:lineRule="exact"/>
              <w:ind w:left="40"/>
              <w:rPr>
                <w:rFonts w:ascii="Calibri" w:eastAsia="Calibri" w:hAnsi="Calibri" w:cs="Calibri"/>
                <w:color w:val="000000"/>
                <w:sz w:val="18"/>
                <w:szCs w:val="18"/>
                <w:lang w:val="el" w:eastAsia="el-GR"/>
              </w:rPr>
            </w:pPr>
            <w:r w:rsidRPr="001D6E30">
              <w:rPr>
                <w:rFonts w:ascii="Calibri" w:eastAsia="Calibri" w:hAnsi="Calibri" w:cs="Calibri"/>
                <w:color w:val="000000"/>
                <w:sz w:val="18"/>
                <w:szCs w:val="18"/>
                <w:lang w:eastAsia="el-GR"/>
              </w:rPr>
              <w:t>4</w:t>
            </w:r>
            <w:r w:rsidRPr="001D6E30">
              <w:rPr>
                <w:rFonts w:ascii="Calibri" w:eastAsia="Calibri" w:hAnsi="Calibri" w:cs="Calibri"/>
                <w:color w:val="000000"/>
                <w:sz w:val="18"/>
                <w:szCs w:val="18"/>
                <w:lang w:val="el" w:eastAsia="el-GR"/>
              </w:rPr>
              <w:t>.'</w:t>
            </w:r>
            <w:r w:rsidRPr="001D6E30">
              <w:rPr>
                <w:rFonts w:ascii="Calibri" w:eastAsia="Calibri" w:hAnsi="Calibri" w:cs="Calibri"/>
                <w:color w:val="000000"/>
                <w:sz w:val="18"/>
                <w:szCs w:val="18"/>
                <w:lang w:eastAsia="el-GR"/>
              </w:rPr>
              <w:t>Ό</w:t>
            </w:r>
            <w:r w:rsidRPr="001D6E30">
              <w:rPr>
                <w:rFonts w:ascii="Calibri" w:eastAsia="Calibri" w:hAnsi="Calibri" w:cs="Calibri"/>
                <w:color w:val="000000"/>
                <w:sz w:val="18"/>
                <w:szCs w:val="18"/>
                <w:lang w:val="el" w:eastAsia="el-GR"/>
              </w:rPr>
              <w:t>που</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ζητείται εργαλείο και ανταλλακτικές κεφαλές είναι απαραίτητη η προσφορά σε όλους τους αύξοντες που περιλαμβάνονται</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(εργαλείου</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και</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ανταλλακτικών</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κεφαλών),</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επί</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ποινή</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απόρριψης.</w:t>
            </w:r>
          </w:p>
        </w:tc>
      </w:tr>
      <w:tr w:rsidR="001D6E30" w:rsidRPr="001D6E30" w:rsidTr="00CE12F3">
        <w:tblPrEx>
          <w:tblCellMar>
            <w:top w:w="0" w:type="dxa"/>
            <w:bottom w:w="0" w:type="dxa"/>
          </w:tblCellMar>
        </w:tblPrEx>
        <w:trPr>
          <w:trHeight w:val="840"/>
          <w:jc w:val="center"/>
        </w:trPr>
        <w:tc>
          <w:tcPr>
            <w:tcW w:w="10566" w:type="dxa"/>
            <w:tcBorders>
              <w:top w:val="single" w:sz="4" w:space="0" w:color="auto"/>
              <w:left w:val="single" w:sz="4" w:space="0" w:color="auto"/>
              <w:bottom w:val="single" w:sz="4" w:space="0" w:color="auto"/>
              <w:right w:val="single" w:sz="4" w:space="0" w:color="auto"/>
            </w:tcBorders>
            <w:shd w:val="clear" w:color="auto" w:fill="FFFFFF"/>
          </w:tcPr>
          <w:p w:rsidR="001D6E30" w:rsidRPr="001D6E30" w:rsidRDefault="001D6E30" w:rsidP="001D6E30">
            <w:pPr>
              <w:spacing w:after="0" w:line="240" w:lineRule="exact"/>
              <w:jc w:val="both"/>
              <w:rPr>
                <w:rFonts w:ascii="Calibri" w:eastAsia="Calibri" w:hAnsi="Calibri" w:cs="Calibri"/>
                <w:color w:val="000000"/>
                <w:sz w:val="18"/>
                <w:szCs w:val="18"/>
                <w:lang w:val="el" w:eastAsia="el-GR"/>
              </w:rPr>
            </w:pPr>
            <w:r w:rsidRPr="001D6E30">
              <w:rPr>
                <w:rFonts w:ascii="Calibri" w:eastAsia="Calibri" w:hAnsi="Calibri" w:cs="Calibri"/>
                <w:color w:val="000000"/>
                <w:sz w:val="18"/>
                <w:szCs w:val="18"/>
                <w:lang w:eastAsia="el-GR"/>
              </w:rPr>
              <w:lastRenderedPageBreak/>
              <w:t>5</w:t>
            </w:r>
            <w:r w:rsidRPr="001D6E30">
              <w:rPr>
                <w:rFonts w:ascii="Calibri" w:eastAsia="Calibri" w:hAnsi="Calibri" w:cs="Calibri"/>
                <w:color w:val="000000"/>
                <w:sz w:val="18"/>
                <w:szCs w:val="18"/>
                <w:lang w:val="el" w:eastAsia="el-GR"/>
              </w:rPr>
              <w:t>. Η προμηθεύτρια εταιρεία, σε περίπτωση που είναι διαφορετική από την κατασκευάστρια, να καταθέσει υπεύθυνη</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δήλωση που να αναφέρει ότι είναι εξουσιοδοτημένη από τον κατασκευαστικό οίκο για την τεχνική</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υποστήριξη των</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προϊόντων</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και</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την</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τήρηση</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των</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διαδικασιών</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σε</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πιθανή</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ανάκληση/απόσυρση</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προϊόντος.</w:t>
            </w:r>
          </w:p>
        </w:tc>
      </w:tr>
      <w:tr w:rsidR="001D6E30" w:rsidRPr="001D6E30" w:rsidTr="00CE12F3">
        <w:tblPrEx>
          <w:tblCellMar>
            <w:top w:w="0" w:type="dxa"/>
            <w:bottom w:w="0" w:type="dxa"/>
          </w:tblCellMar>
        </w:tblPrEx>
        <w:trPr>
          <w:trHeight w:val="979"/>
          <w:jc w:val="center"/>
        </w:trPr>
        <w:tc>
          <w:tcPr>
            <w:tcW w:w="10566" w:type="dxa"/>
            <w:tcBorders>
              <w:top w:val="single" w:sz="4" w:space="0" w:color="auto"/>
              <w:left w:val="single" w:sz="4" w:space="0" w:color="auto"/>
              <w:bottom w:val="single" w:sz="4" w:space="0" w:color="auto"/>
              <w:right w:val="single" w:sz="4" w:space="0" w:color="auto"/>
            </w:tcBorders>
            <w:shd w:val="clear" w:color="auto" w:fill="FFFFFF"/>
          </w:tcPr>
          <w:p w:rsidR="001D6E30" w:rsidRPr="001D6E30" w:rsidRDefault="001D6E30" w:rsidP="001D6E30">
            <w:pPr>
              <w:spacing w:after="0" w:line="240" w:lineRule="exact"/>
              <w:ind w:left="40"/>
              <w:rPr>
                <w:rFonts w:ascii="Calibri" w:eastAsia="Calibri" w:hAnsi="Calibri" w:cs="Calibri"/>
                <w:color w:val="000000"/>
                <w:sz w:val="18"/>
                <w:szCs w:val="18"/>
                <w:lang w:val="el" w:eastAsia="el-GR"/>
              </w:rPr>
            </w:pPr>
            <w:r w:rsidRPr="001D6E30">
              <w:rPr>
                <w:rFonts w:ascii="Calibri" w:eastAsia="Calibri" w:hAnsi="Calibri" w:cs="Calibri"/>
                <w:color w:val="000000"/>
                <w:sz w:val="18"/>
                <w:szCs w:val="18"/>
                <w:lang w:eastAsia="el-GR"/>
              </w:rPr>
              <w:t>6</w:t>
            </w:r>
            <w:r w:rsidRPr="001D6E30">
              <w:rPr>
                <w:rFonts w:ascii="Calibri" w:eastAsia="Calibri" w:hAnsi="Calibri" w:cs="Calibri"/>
                <w:color w:val="000000"/>
                <w:sz w:val="18"/>
                <w:szCs w:val="18"/>
                <w:lang w:val="el" w:eastAsia="el-GR"/>
              </w:rPr>
              <w:t>.Η κάθε προσφέρουσα εταιρεία, σε περίπτωση που είναι διαφορετική από την κατασκευάστρια, να προσκομίσει δήλωση</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της κατασκευάστριας εταιρείας που να αναφέρεται στον συγκεκριμένο διαγωνισμό και να δηλώνει ότι σε περίπτωση</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κατακύρωσης</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σύμβασης</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στην</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προσφέρουσα</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εταιρεία,</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η</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κατασκευάστρια</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θα</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δεσμευτεί</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να</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την</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προμηθεύσει</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με</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 xml:space="preserve">τη </w:t>
            </w:r>
            <w:r w:rsidRPr="001D6E30">
              <w:rPr>
                <w:rFonts w:ascii="Calibri" w:eastAsia="Calibri" w:hAnsi="Calibri" w:cs="Calibri"/>
                <w:color w:val="000000"/>
                <w:sz w:val="18"/>
                <w:szCs w:val="18"/>
                <w:lang w:eastAsia="el-GR"/>
              </w:rPr>
              <w:t>σ</w:t>
            </w:r>
            <w:r w:rsidRPr="001D6E30">
              <w:rPr>
                <w:rFonts w:ascii="Calibri" w:eastAsia="Calibri" w:hAnsi="Calibri" w:cs="Calibri"/>
                <w:color w:val="000000"/>
                <w:sz w:val="18"/>
                <w:szCs w:val="18"/>
                <w:lang w:val="el" w:eastAsia="el-GR"/>
              </w:rPr>
              <w:t>συγκεκριμένη</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ποσότητα</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των</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κατακυρωθ</w:t>
            </w:r>
            <w:r w:rsidRPr="001D6E30">
              <w:rPr>
                <w:rFonts w:ascii="Calibri" w:eastAsia="Calibri" w:hAnsi="Calibri" w:cs="Calibri"/>
                <w:color w:val="000000"/>
                <w:sz w:val="18"/>
                <w:szCs w:val="18"/>
                <w:lang w:eastAsia="el-GR"/>
              </w:rPr>
              <w:t>έ</w:t>
            </w:r>
            <w:r w:rsidRPr="001D6E30">
              <w:rPr>
                <w:rFonts w:ascii="Calibri" w:eastAsia="Calibri" w:hAnsi="Calibri" w:cs="Calibri"/>
                <w:color w:val="000000"/>
                <w:sz w:val="18"/>
                <w:szCs w:val="18"/>
                <w:lang w:val="el" w:eastAsia="el-GR"/>
              </w:rPr>
              <w:t>ντων</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ειδών</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της</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σύμβασης.</w:t>
            </w:r>
          </w:p>
        </w:tc>
      </w:tr>
      <w:tr w:rsidR="001D6E30" w:rsidRPr="001D6E30" w:rsidTr="00CE12F3">
        <w:tblPrEx>
          <w:tblCellMar>
            <w:top w:w="0" w:type="dxa"/>
            <w:bottom w:w="0" w:type="dxa"/>
          </w:tblCellMar>
        </w:tblPrEx>
        <w:trPr>
          <w:trHeight w:val="974"/>
          <w:jc w:val="center"/>
        </w:trPr>
        <w:tc>
          <w:tcPr>
            <w:tcW w:w="10566" w:type="dxa"/>
            <w:tcBorders>
              <w:top w:val="single" w:sz="4" w:space="0" w:color="auto"/>
              <w:left w:val="single" w:sz="4" w:space="0" w:color="auto"/>
              <w:bottom w:val="single" w:sz="4" w:space="0" w:color="auto"/>
              <w:right w:val="single" w:sz="4" w:space="0" w:color="auto"/>
            </w:tcBorders>
            <w:shd w:val="clear" w:color="auto" w:fill="FFFFFF"/>
          </w:tcPr>
          <w:p w:rsidR="001D6E30" w:rsidRPr="001D6E30" w:rsidRDefault="001D6E30" w:rsidP="001D6E30">
            <w:pPr>
              <w:spacing w:after="0" w:line="240" w:lineRule="exact"/>
              <w:ind w:left="40"/>
              <w:rPr>
                <w:rFonts w:ascii="Calibri" w:eastAsia="Calibri" w:hAnsi="Calibri" w:cs="Calibri"/>
                <w:color w:val="000000"/>
                <w:sz w:val="18"/>
                <w:szCs w:val="18"/>
                <w:lang w:val="el" w:eastAsia="el-GR"/>
              </w:rPr>
            </w:pPr>
            <w:r w:rsidRPr="001D6E30">
              <w:rPr>
                <w:rFonts w:ascii="Calibri" w:eastAsia="Calibri" w:hAnsi="Calibri" w:cs="Calibri"/>
                <w:color w:val="000000"/>
                <w:sz w:val="18"/>
                <w:szCs w:val="18"/>
                <w:lang w:eastAsia="el-GR"/>
              </w:rPr>
              <w:t>7</w:t>
            </w:r>
            <w:r w:rsidRPr="001D6E30">
              <w:rPr>
                <w:rFonts w:ascii="Calibri" w:eastAsia="Calibri" w:hAnsi="Calibri" w:cs="Calibri"/>
                <w:color w:val="000000"/>
                <w:sz w:val="18"/>
                <w:szCs w:val="18"/>
                <w:lang w:val="el" w:eastAsia="el-GR"/>
              </w:rPr>
              <w:t>.Η κάθε προσφέρουσα εταιρεία, σε περίπτωση που είναι διαφορετική από την κατασκευάστρια, να προσκομίσει</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δήλωση</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της</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κατασκευάστριας</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εταιρείας</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που</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να</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δηλώνει</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ότι</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η</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προσφέρουσα</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θα</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ενημερώνεται</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για</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όλες</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τις</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πιθανές</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ανακλήσεις/αποσύρσεις</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προϊόντων,</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σχετικές</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με</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τα</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είδη</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που</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έχει</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προσφέρει</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στο</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διαγωνισμό.</w:t>
            </w:r>
          </w:p>
        </w:tc>
      </w:tr>
      <w:tr w:rsidR="001D6E30" w:rsidRPr="001D6E30" w:rsidTr="00CE12F3">
        <w:tblPrEx>
          <w:tblCellMar>
            <w:top w:w="0" w:type="dxa"/>
            <w:bottom w:w="0" w:type="dxa"/>
          </w:tblCellMar>
        </w:tblPrEx>
        <w:trPr>
          <w:trHeight w:val="734"/>
          <w:jc w:val="center"/>
        </w:trPr>
        <w:tc>
          <w:tcPr>
            <w:tcW w:w="10566" w:type="dxa"/>
            <w:tcBorders>
              <w:top w:val="single" w:sz="4" w:space="0" w:color="auto"/>
              <w:left w:val="single" w:sz="4" w:space="0" w:color="auto"/>
              <w:bottom w:val="single" w:sz="4" w:space="0" w:color="auto"/>
              <w:right w:val="single" w:sz="4" w:space="0" w:color="auto"/>
            </w:tcBorders>
            <w:shd w:val="clear" w:color="auto" w:fill="FFFFFF"/>
          </w:tcPr>
          <w:p w:rsidR="001D6E30" w:rsidRPr="001D6E30" w:rsidRDefault="001D6E30" w:rsidP="001D6E30">
            <w:pPr>
              <w:spacing w:after="0" w:line="202" w:lineRule="exact"/>
              <w:jc w:val="both"/>
              <w:rPr>
                <w:rFonts w:ascii="Calibri" w:eastAsia="Calibri" w:hAnsi="Calibri" w:cs="Calibri"/>
                <w:color w:val="000000"/>
                <w:sz w:val="18"/>
                <w:szCs w:val="18"/>
                <w:lang w:val="el" w:eastAsia="el-GR"/>
              </w:rPr>
            </w:pPr>
            <w:r w:rsidRPr="001D6E30">
              <w:rPr>
                <w:rFonts w:ascii="Calibri" w:eastAsia="Calibri" w:hAnsi="Calibri" w:cs="Calibri"/>
                <w:color w:val="000000"/>
                <w:sz w:val="18"/>
                <w:szCs w:val="18"/>
                <w:lang w:val="el" w:eastAsia="el-GR"/>
              </w:rPr>
              <w:t xml:space="preserve">8. Η κάθε προσφέρουσα εταιρεία, να διαθέτει άρτια εκπαιδευμένο/πιστοποιημένο προσωπικό από την κατασκευάστρια εταιρεία (πιστοποίηση έως 2 προηγούμενα έτη) για την τεχνική υποστήριξη στο χειρουργείο και εξουσιοδοτημένο τμήμα </w:t>
            </w:r>
            <w:r w:rsidRPr="001D6E30">
              <w:rPr>
                <w:rFonts w:ascii="Calibri" w:eastAsia="Calibri" w:hAnsi="Calibri" w:cs="Calibri"/>
                <w:color w:val="000000"/>
                <w:sz w:val="18"/>
                <w:szCs w:val="18"/>
                <w:lang w:val="en-US" w:eastAsia="el-GR"/>
              </w:rPr>
              <w:t>service</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 xml:space="preserve">για πιθανό απαραίτητο συνοδό εξοπλισμό </w:t>
            </w:r>
            <w:r w:rsidRPr="001D6E30">
              <w:rPr>
                <w:rFonts w:ascii="Calibri" w:eastAsia="Calibri" w:hAnsi="Calibri" w:cs="Calibri"/>
                <w:color w:val="000000"/>
                <w:sz w:val="18"/>
                <w:szCs w:val="18"/>
                <w:lang w:eastAsia="el-GR"/>
              </w:rPr>
              <w:t>όπου απαιτείται</w:t>
            </w:r>
            <w:r w:rsidRPr="001D6E30">
              <w:rPr>
                <w:rFonts w:ascii="Calibri" w:eastAsia="Calibri" w:hAnsi="Calibri" w:cs="Calibri"/>
                <w:color w:val="000000"/>
                <w:sz w:val="18"/>
                <w:szCs w:val="18"/>
                <w:lang w:val="el" w:eastAsia="el-GR"/>
              </w:rPr>
              <w:t>.</w:t>
            </w:r>
          </w:p>
        </w:tc>
      </w:tr>
      <w:tr w:rsidR="001D6E30" w:rsidRPr="001D6E30" w:rsidTr="00CE12F3">
        <w:tblPrEx>
          <w:tblCellMar>
            <w:top w:w="0" w:type="dxa"/>
            <w:bottom w:w="0" w:type="dxa"/>
          </w:tblCellMar>
        </w:tblPrEx>
        <w:trPr>
          <w:trHeight w:val="245"/>
          <w:jc w:val="center"/>
        </w:trPr>
        <w:tc>
          <w:tcPr>
            <w:tcW w:w="10566" w:type="dxa"/>
            <w:tcBorders>
              <w:top w:val="single" w:sz="4" w:space="0" w:color="auto"/>
              <w:left w:val="single" w:sz="4" w:space="0" w:color="auto"/>
              <w:bottom w:val="single" w:sz="4" w:space="0" w:color="auto"/>
              <w:right w:val="single" w:sz="4" w:space="0" w:color="auto"/>
            </w:tcBorders>
            <w:shd w:val="clear" w:color="auto" w:fill="FFFFFF"/>
          </w:tcPr>
          <w:p w:rsidR="001D6E30" w:rsidRPr="001D6E30" w:rsidRDefault="001D6E30" w:rsidP="001D6E30">
            <w:pPr>
              <w:spacing w:after="0" w:line="240" w:lineRule="auto"/>
              <w:ind w:left="40"/>
              <w:rPr>
                <w:rFonts w:ascii="Calibri" w:eastAsia="Calibri" w:hAnsi="Calibri" w:cs="Calibri"/>
                <w:color w:val="000000"/>
                <w:sz w:val="18"/>
                <w:szCs w:val="18"/>
                <w:lang w:val="el" w:eastAsia="el-GR"/>
              </w:rPr>
            </w:pPr>
            <w:r w:rsidRPr="001D6E30">
              <w:rPr>
                <w:rFonts w:ascii="Calibri" w:eastAsia="Calibri" w:hAnsi="Calibri" w:cs="Calibri"/>
                <w:color w:val="000000"/>
                <w:sz w:val="18"/>
                <w:szCs w:val="18"/>
                <w:lang w:eastAsia="el-GR"/>
              </w:rPr>
              <w:t>9</w:t>
            </w:r>
            <w:r w:rsidRPr="001D6E30">
              <w:rPr>
                <w:rFonts w:ascii="Calibri" w:eastAsia="Calibri" w:hAnsi="Calibri" w:cs="Calibri"/>
                <w:color w:val="000000"/>
                <w:sz w:val="18"/>
                <w:szCs w:val="18"/>
                <w:lang w:val="el" w:eastAsia="el-GR"/>
              </w:rPr>
              <w:t>.</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Δήλωση</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του</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κατασκευαστικού</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οίκου</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ότι</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τα</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προϊόντα</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είναι</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γνήσια</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και</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αμεταχείριστα.</w:t>
            </w:r>
          </w:p>
        </w:tc>
      </w:tr>
      <w:tr w:rsidR="001D6E30" w:rsidRPr="001D6E30" w:rsidTr="00CE12F3">
        <w:tblPrEx>
          <w:tblCellMar>
            <w:top w:w="0" w:type="dxa"/>
            <w:bottom w:w="0" w:type="dxa"/>
          </w:tblCellMar>
        </w:tblPrEx>
        <w:trPr>
          <w:trHeight w:val="1243"/>
          <w:jc w:val="center"/>
        </w:trPr>
        <w:tc>
          <w:tcPr>
            <w:tcW w:w="10566" w:type="dxa"/>
            <w:tcBorders>
              <w:top w:val="single" w:sz="4" w:space="0" w:color="auto"/>
              <w:left w:val="single" w:sz="4" w:space="0" w:color="auto"/>
              <w:bottom w:val="single" w:sz="4" w:space="0" w:color="auto"/>
              <w:right w:val="single" w:sz="4" w:space="0" w:color="auto"/>
            </w:tcBorders>
            <w:shd w:val="clear" w:color="auto" w:fill="FFFFFF"/>
          </w:tcPr>
          <w:p w:rsidR="001D6E30" w:rsidRPr="001D6E30" w:rsidRDefault="001D6E30" w:rsidP="001D6E30">
            <w:pPr>
              <w:spacing w:after="0" w:line="240" w:lineRule="exact"/>
              <w:ind w:left="40"/>
              <w:rPr>
                <w:rFonts w:ascii="Calibri" w:eastAsia="Calibri" w:hAnsi="Calibri" w:cs="Calibri"/>
                <w:color w:val="000000"/>
                <w:sz w:val="18"/>
                <w:szCs w:val="18"/>
                <w:lang w:eastAsia="el-GR"/>
              </w:rPr>
            </w:pPr>
            <w:r w:rsidRPr="001D6E30">
              <w:rPr>
                <w:rFonts w:ascii="Calibri" w:eastAsia="Calibri" w:hAnsi="Calibri" w:cs="Calibri"/>
                <w:color w:val="000000"/>
                <w:sz w:val="18"/>
                <w:szCs w:val="18"/>
                <w:lang w:eastAsia="el-GR"/>
              </w:rPr>
              <w:t>10</w:t>
            </w:r>
            <w:r w:rsidRPr="001D6E30">
              <w:rPr>
                <w:rFonts w:ascii="Calibri" w:eastAsia="Calibri" w:hAnsi="Calibri" w:cs="Calibri"/>
                <w:color w:val="000000"/>
                <w:sz w:val="18"/>
                <w:szCs w:val="18"/>
                <w:lang w:val="el" w:eastAsia="el-GR"/>
              </w:rPr>
              <w:t>.Για την τεχνική και επαγγελματική ικανότητα οι οικονομικοί φορείς απαιτείται: α. να δηλώσουν ότι διαθέτουν μόνιμα</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οργανωμένο</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τμήμα</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τεχνικής</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υποστήριξης,</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κατάλληλα</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εκπαιδευμένου-</w:t>
            </w:r>
            <w:r w:rsidRPr="001D6E30">
              <w:rPr>
                <w:rFonts w:ascii="Calibri" w:eastAsia="Calibri" w:hAnsi="Calibri" w:cs="Calibri"/>
                <w:color w:val="000000"/>
                <w:sz w:val="18"/>
                <w:szCs w:val="18"/>
                <w:lang w:eastAsia="el-GR"/>
              </w:rPr>
              <w:t>ε</w:t>
            </w:r>
            <w:r w:rsidRPr="001D6E30">
              <w:rPr>
                <w:rFonts w:ascii="Calibri" w:eastAsia="Calibri" w:hAnsi="Calibri" w:cs="Calibri"/>
                <w:color w:val="000000"/>
                <w:sz w:val="18"/>
                <w:szCs w:val="18"/>
                <w:lang w:val="el" w:eastAsia="el-GR"/>
              </w:rPr>
              <w:t>ξειδικευμένου</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και</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να</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καταθέσουν</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πιστοποιητικό</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εκπαίδευσης</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και εξουσιοδότηση</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αυτού από</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τον κατασκευαστικό</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οίκο β.</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να κατατεθεί</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κατάλογος</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των</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κυριότερων</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παραδόσεων</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με</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αναφορά</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στην</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αξία</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της</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σύμβασης,</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των</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προσφερόμενων</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προϊόντων</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και</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τους</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χρόνους</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παράδοσης.</w:t>
            </w:r>
          </w:p>
        </w:tc>
      </w:tr>
      <w:tr w:rsidR="001D6E30" w:rsidRPr="001D6E30" w:rsidTr="00CE12F3">
        <w:tblPrEx>
          <w:tblCellMar>
            <w:top w:w="0" w:type="dxa"/>
            <w:bottom w:w="0" w:type="dxa"/>
          </w:tblCellMar>
        </w:tblPrEx>
        <w:trPr>
          <w:trHeight w:val="445"/>
          <w:jc w:val="center"/>
        </w:trPr>
        <w:tc>
          <w:tcPr>
            <w:tcW w:w="10566" w:type="dxa"/>
            <w:tcBorders>
              <w:top w:val="single" w:sz="4" w:space="0" w:color="auto"/>
              <w:left w:val="single" w:sz="4" w:space="0" w:color="auto"/>
              <w:bottom w:val="single" w:sz="4" w:space="0" w:color="auto"/>
              <w:right w:val="single" w:sz="4" w:space="0" w:color="auto"/>
            </w:tcBorders>
            <w:shd w:val="clear" w:color="auto" w:fill="FFFFFF"/>
          </w:tcPr>
          <w:p w:rsidR="001D6E30" w:rsidRPr="001D6E30" w:rsidRDefault="001D6E30" w:rsidP="001D6E30">
            <w:pPr>
              <w:spacing w:after="0" w:line="240" w:lineRule="exact"/>
              <w:ind w:left="40"/>
              <w:rPr>
                <w:rFonts w:ascii="Calibri" w:eastAsia="Calibri" w:hAnsi="Calibri" w:cs="Calibri"/>
                <w:color w:val="000000"/>
                <w:sz w:val="18"/>
                <w:szCs w:val="18"/>
                <w:lang w:val="el" w:eastAsia="el-GR"/>
              </w:rPr>
            </w:pPr>
            <w:r w:rsidRPr="001D6E30">
              <w:rPr>
                <w:rFonts w:ascii="Calibri" w:eastAsia="Calibri" w:hAnsi="Calibri" w:cs="Calibri"/>
                <w:color w:val="000000"/>
                <w:sz w:val="18"/>
                <w:szCs w:val="18"/>
                <w:lang w:val="el" w:eastAsia="el-GR"/>
              </w:rPr>
              <w:t>1</w:t>
            </w:r>
            <w:r w:rsidRPr="001D6E30">
              <w:rPr>
                <w:rFonts w:ascii="Calibri" w:eastAsia="Calibri" w:hAnsi="Calibri" w:cs="Calibri"/>
                <w:color w:val="000000"/>
                <w:sz w:val="18"/>
                <w:szCs w:val="18"/>
                <w:lang w:eastAsia="el-GR"/>
              </w:rPr>
              <w:t>1</w:t>
            </w:r>
            <w:r w:rsidRPr="001D6E30">
              <w:rPr>
                <w:rFonts w:ascii="Calibri" w:eastAsia="Calibri" w:hAnsi="Calibri" w:cs="Calibri"/>
                <w:color w:val="000000"/>
                <w:sz w:val="18"/>
                <w:szCs w:val="18"/>
                <w:lang w:val="el" w:eastAsia="el-GR"/>
              </w:rPr>
              <w:t>.Τα προσφερόμενα υλικά θα πρέπει να είναι κοινοποιημένα στον ΕΟΦ και να διαθέτουν τον αντίστοιχο κωδικό.</w:t>
            </w:r>
          </w:p>
        </w:tc>
      </w:tr>
      <w:tr w:rsidR="001D6E30" w:rsidRPr="001D6E30" w:rsidTr="00CE12F3">
        <w:tblPrEx>
          <w:tblCellMar>
            <w:top w:w="0" w:type="dxa"/>
            <w:bottom w:w="0" w:type="dxa"/>
          </w:tblCellMar>
        </w:tblPrEx>
        <w:trPr>
          <w:trHeight w:val="551"/>
          <w:jc w:val="center"/>
        </w:trPr>
        <w:tc>
          <w:tcPr>
            <w:tcW w:w="10566" w:type="dxa"/>
            <w:tcBorders>
              <w:top w:val="single" w:sz="4" w:space="0" w:color="auto"/>
              <w:left w:val="single" w:sz="4" w:space="0" w:color="auto"/>
              <w:bottom w:val="single" w:sz="4" w:space="0" w:color="auto"/>
              <w:right w:val="single" w:sz="4" w:space="0" w:color="auto"/>
            </w:tcBorders>
            <w:shd w:val="clear" w:color="auto" w:fill="FFFFFF"/>
          </w:tcPr>
          <w:p w:rsidR="001D6E30" w:rsidRPr="001D6E30" w:rsidRDefault="001D6E30" w:rsidP="001D6E30">
            <w:pPr>
              <w:spacing w:after="0" w:line="240" w:lineRule="exact"/>
              <w:ind w:left="40"/>
              <w:rPr>
                <w:rFonts w:ascii="Calibri" w:eastAsia="Calibri" w:hAnsi="Calibri" w:cs="Calibri"/>
                <w:color w:val="000000"/>
                <w:sz w:val="18"/>
                <w:szCs w:val="18"/>
                <w:lang w:val="el" w:eastAsia="el-GR"/>
              </w:rPr>
            </w:pPr>
            <w:r w:rsidRPr="001D6E30">
              <w:rPr>
                <w:rFonts w:ascii="Calibri" w:eastAsia="Calibri" w:hAnsi="Calibri" w:cs="Calibri"/>
                <w:color w:val="000000"/>
                <w:sz w:val="18"/>
                <w:szCs w:val="18"/>
                <w:lang w:val="el" w:eastAsia="el-GR"/>
              </w:rPr>
              <w:t>1</w:t>
            </w:r>
            <w:r w:rsidRPr="001D6E30">
              <w:rPr>
                <w:rFonts w:ascii="Calibri" w:eastAsia="Calibri" w:hAnsi="Calibri" w:cs="Calibri"/>
                <w:color w:val="000000"/>
                <w:sz w:val="18"/>
                <w:szCs w:val="18"/>
                <w:lang w:eastAsia="el-GR"/>
              </w:rPr>
              <w:t>2</w:t>
            </w:r>
            <w:r w:rsidRPr="001D6E30">
              <w:rPr>
                <w:rFonts w:ascii="Calibri" w:eastAsia="Calibri" w:hAnsi="Calibri" w:cs="Calibri"/>
                <w:color w:val="000000"/>
                <w:sz w:val="18"/>
                <w:szCs w:val="18"/>
                <w:lang w:val="el" w:eastAsia="el-GR"/>
              </w:rPr>
              <w:t xml:space="preserve">. </w:t>
            </w:r>
            <w:r w:rsidRPr="001D6E30">
              <w:rPr>
                <w:rFonts w:ascii="Calibri" w:eastAsia="Calibri" w:hAnsi="Calibri" w:cs="Calibri"/>
                <w:color w:val="000000"/>
                <w:sz w:val="18"/>
                <w:szCs w:val="18"/>
                <w:lang w:eastAsia="el-GR"/>
              </w:rPr>
              <w:t>Επί</w:t>
            </w:r>
            <w:r w:rsidRPr="001D6E30">
              <w:rPr>
                <w:rFonts w:ascii="Calibri" w:eastAsia="Calibri" w:hAnsi="Calibri" w:cs="Calibri"/>
                <w:color w:val="000000"/>
                <w:sz w:val="18"/>
                <w:szCs w:val="18"/>
                <w:lang w:val="el" w:eastAsia="el-GR"/>
              </w:rPr>
              <w:t xml:space="preserve"> ποινή αποκλεισμού θα πρέπει να κατατεθούν για κάθε προσφερόμενο είδος τα πιστοποιητικά: ISO13485, Δήλωση Συμμόρφωσης, Πιστοποιητικό CE, Πιστοποιητικό Σχεδιασμού CE.</w:t>
            </w:r>
          </w:p>
        </w:tc>
      </w:tr>
      <w:tr w:rsidR="001D6E30" w:rsidRPr="001D6E30" w:rsidTr="00CE12F3">
        <w:tblPrEx>
          <w:tblCellMar>
            <w:top w:w="0" w:type="dxa"/>
            <w:bottom w:w="0" w:type="dxa"/>
          </w:tblCellMar>
        </w:tblPrEx>
        <w:trPr>
          <w:trHeight w:val="984"/>
          <w:jc w:val="center"/>
        </w:trPr>
        <w:tc>
          <w:tcPr>
            <w:tcW w:w="10566" w:type="dxa"/>
            <w:tcBorders>
              <w:top w:val="single" w:sz="4" w:space="0" w:color="auto"/>
              <w:left w:val="single" w:sz="4" w:space="0" w:color="auto"/>
              <w:bottom w:val="single" w:sz="4" w:space="0" w:color="auto"/>
              <w:right w:val="single" w:sz="4" w:space="0" w:color="auto"/>
            </w:tcBorders>
            <w:shd w:val="clear" w:color="auto" w:fill="FFFFFF"/>
          </w:tcPr>
          <w:p w:rsidR="001D6E30" w:rsidRPr="001D6E30" w:rsidRDefault="001D6E30" w:rsidP="001D6E30">
            <w:pPr>
              <w:spacing w:after="0" w:line="240" w:lineRule="exact"/>
              <w:ind w:left="40"/>
              <w:rPr>
                <w:rFonts w:ascii="Calibri" w:eastAsia="Calibri" w:hAnsi="Calibri" w:cs="Calibri"/>
                <w:color w:val="000000"/>
                <w:sz w:val="18"/>
                <w:szCs w:val="18"/>
                <w:lang w:val="el" w:eastAsia="el-GR"/>
              </w:rPr>
            </w:pPr>
            <w:r w:rsidRPr="001D6E30">
              <w:rPr>
                <w:rFonts w:ascii="Calibri" w:eastAsia="Calibri" w:hAnsi="Calibri" w:cs="Calibri"/>
                <w:color w:val="000000"/>
                <w:sz w:val="18"/>
                <w:szCs w:val="18"/>
                <w:lang w:eastAsia="el-GR"/>
              </w:rPr>
              <w:t>13</w:t>
            </w:r>
            <w:r w:rsidRPr="001D6E30">
              <w:rPr>
                <w:rFonts w:ascii="Calibri" w:eastAsia="Calibri" w:hAnsi="Calibri" w:cs="Calibri"/>
                <w:color w:val="000000"/>
                <w:sz w:val="18"/>
                <w:szCs w:val="18"/>
                <w:lang w:val="el" w:eastAsia="el-GR"/>
              </w:rPr>
              <w:t>. Για κάθε είδος και για όλες τις γενικές και ειδικές τεχνικές προδιαγραφές που ζητούνται θα πρέπει να συμπληρωθεί αναλυτικό φύλλο συμμόρφωσης με παραπομπή σε κωδικό και σε σελίδα καταλόγου ή/και τεχνικών φυλλαδίων της κατασκευάστριας εταιρείας. Όλοι οι κωδικοί και οι τεχνικές προδιαγραφές που ζητούνται θα πρέπει να επισημαίνονται στους αντίστοιχους καταλόγους ή/και τα τεχνικά φυλλάδια, που θα επισυνάπτονται. Προσφορές που υποβάλλονται χωρίς να περιλαμβάνονται τα πιο πάνω στοιχεία να απορρίπτονται.</w:t>
            </w:r>
          </w:p>
        </w:tc>
      </w:tr>
      <w:tr w:rsidR="001D6E30" w:rsidRPr="001D6E30" w:rsidTr="00CE12F3">
        <w:tblPrEx>
          <w:tblCellMar>
            <w:top w:w="0" w:type="dxa"/>
            <w:bottom w:w="0" w:type="dxa"/>
          </w:tblCellMar>
        </w:tblPrEx>
        <w:trPr>
          <w:trHeight w:val="559"/>
          <w:jc w:val="center"/>
        </w:trPr>
        <w:tc>
          <w:tcPr>
            <w:tcW w:w="10566" w:type="dxa"/>
            <w:tcBorders>
              <w:top w:val="single" w:sz="4" w:space="0" w:color="auto"/>
              <w:left w:val="single" w:sz="4" w:space="0" w:color="auto"/>
              <w:bottom w:val="single" w:sz="4" w:space="0" w:color="auto"/>
              <w:right w:val="single" w:sz="4" w:space="0" w:color="auto"/>
            </w:tcBorders>
            <w:shd w:val="clear" w:color="auto" w:fill="FFFFFF"/>
          </w:tcPr>
          <w:p w:rsidR="001D6E30" w:rsidRPr="001D6E30" w:rsidRDefault="001D6E30" w:rsidP="001D6E30">
            <w:pPr>
              <w:spacing w:after="0" w:line="240" w:lineRule="exact"/>
              <w:ind w:left="40"/>
              <w:rPr>
                <w:rFonts w:ascii="Calibri" w:eastAsia="Calibri" w:hAnsi="Calibri" w:cs="Calibri"/>
                <w:color w:val="000000"/>
                <w:sz w:val="18"/>
                <w:szCs w:val="18"/>
                <w:lang w:val="el" w:eastAsia="el-GR"/>
              </w:rPr>
            </w:pPr>
            <w:r w:rsidRPr="001D6E30">
              <w:rPr>
                <w:rFonts w:ascii="Calibri" w:eastAsia="Calibri" w:hAnsi="Calibri" w:cs="Calibri"/>
                <w:color w:val="000000"/>
                <w:sz w:val="18"/>
                <w:szCs w:val="18"/>
                <w:lang w:eastAsia="el-GR"/>
              </w:rPr>
              <w:t>14</w:t>
            </w:r>
            <w:r w:rsidRPr="001D6E30">
              <w:rPr>
                <w:rFonts w:ascii="Calibri" w:eastAsia="Calibri" w:hAnsi="Calibri" w:cs="Calibri"/>
                <w:color w:val="000000"/>
                <w:sz w:val="18"/>
                <w:szCs w:val="18"/>
                <w:lang w:val="el" w:eastAsia="el-GR"/>
              </w:rPr>
              <w:t>. Σε κάθε α/α στον οποίο προτείνεται αναλώσιμο που χρήζει εξοπλισμό/γεννήτρια για να λειτουργήσει, ο</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μειοδότης</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οφείλει</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να</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παραχωρήσει τον απαραίτητο συνοδό</w:t>
            </w:r>
            <w:r w:rsidRPr="001D6E30">
              <w:rPr>
                <w:rFonts w:ascii="Calibri" w:eastAsia="Calibri" w:hAnsi="Calibri" w:cs="Calibri"/>
                <w:color w:val="000000"/>
                <w:sz w:val="18"/>
                <w:szCs w:val="18"/>
                <w:lang w:eastAsia="el-GR"/>
              </w:rPr>
              <w:t xml:space="preserve"> </w:t>
            </w:r>
            <w:r w:rsidRPr="001D6E30">
              <w:rPr>
                <w:rFonts w:ascii="Calibri" w:eastAsia="Calibri" w:hAnsi="Calibri" w:cs="Calibri"/>
                <w:color w:val="000000"/>
                <w:sz w:val="18"/>
                <w:szCs w:val="18"/>
                <w:lang w:val="el" w:eastAsia="el-GR"/>
              </w:rPr>
              <w:t>εξοπλισμό δωρεάν προς χρήση για όσο διάστημα διαρκέσει η προμήθεια.</w:t>
            </w:r>
          </w:p>
        </w:tc>
      </w:tr>
    </w:tbl>
    <w:p w:rsidR="001D6E30" w:rsidRPr="001D6E30" w:rsidRDefault="001D6E30" w:rsidP="001D6E30">
      <w:pPr>
        <w:autoSpaceDE w:val="0"/>
        <w:spacing w:before="57" w:after="57" w:line="240" w:lineRule="auto"/>
        <w:jc w:val="both"/>
        <w:rPr>
          <w:rFonts w:ascii="Calibri" w:eastAsia="SimSun" w:hAnsi="Calibri" w:cs="Calibri"/>
          <w:u w:val="single"/>
          <w:lang w:eastAsia="ar-SA"/>
        </w:rPr>
      </w:pPr>
    </w:p>
    <w:p w:rsidR="001D6E30" w:rsidRPr="001D6E30" w:rsidRDefault="001D6E30" w:rsidP="001D6E30">
      <w:pPr>
        <w:autoSpaceDE w:val="0"/>
        <w:spacing w:before="57" w:after="57" w:line="240" w:lineRule="auto"/>
        <w:jc w:val="both"/>
        <w:rPr>
          <w:rFonts w:ascii="Calibri" w:eastAsia="SimSun" w:hAnsi="Calibri" w:cs="Calibri"/>
          <w:u w:val="single"/>
          <w:lang w:eastAsia="ar-SA"/>
        </w:rPr>
      </w:pPr>
    </w:p>
    <w:p w:rsidR="001D6E30" w:rsidRPr="001D6E30" w:rsidRDefault="001D6E30" w:rsidP="001D6E30">
      <w:pPr>
        <w:autoSpaceDE w:val="0"/>
        <w:spacing w:before="57" w:after="57" w:line="240" w:lineRule="auto"/>
        <w:jc w:val="both"/>
        <w:rPr>
          <w:rFonts w:ascii="Calibri" w:eastAsia="SimSun" w:hAnsi="Calibri" w:cs="Calibri"/>
          <w:lang w:eastAsia="ar-SA"/>
        </w:rPr>
      </w:pPr>
      <w:r w:rsidRPr="001D6E30">
        <w:rPr>
          <w:rFonts w:ascii="Calibri" w:eastAsia="SimSun" w:hAnsi="Calibri" w:cs="Calibri"/>
          <w:u w:val="single"/>
          <w:lang w:eastAsia="ar-SA"/>
        </w:rPr>
        <w:t>Προκαταρκτικές διαβουλεύσεις της αγοράς</w:t>
      </w:r>
      <w:r w:rsidRPr="001D6E30">
        <w:rPr>
          <w:rFonts w:ascii="Calibri" w:eastAsia="SimSun" w:hAnsi="Calibri" w:cs="Calibri"/>
          <w:lang w:eastAsia="ar-SA"/>
        </w:rPr>
        <w:t>: Για την παρούσα διαδικασία σύναψης σύμβασης διενεργήθηκαν δύο γύροι δημόσιας διαβούλευσης με μοναδικούς αριθμούς: 21</w:t>
      </w:r>
      <w:r w:rsidRPr="001D6E30">
        <w:rPr>
          <w:rFonts w:ascii="Calibri" w:eastAsia="SimSun" w:hAnsi="Calibri" w:cs="Calibri"/>
          <w:lang w:val="en-US" w:eastAsia="ar-SA"/>
        </w:rPr>
        <w:t>DIAB</w:t>
      </w:r>
      <w:r w:rsidRPr="001D6E30">
        <w:rPr>
          <w:rFonts w:ascii="Calibri" w:eastAsia="SimSun" w:hAnsi="Calibri" w:cs="Calibri"/>
          <w:lang w:eastAsia="ar-SA"/>
        </w:rPr>
        <w:t>000015282/21</w:t>
      </w:r>
      <w:r w:rsidRPr="001D6E30">
        <w:rPr>
          <w:rFonts w:ascii="Calibri" w:eastAsia="SimSun" w:hAnsi="Calibri" w:cs="Calibri"/>
          <w:lang w:val="en-US" w:eastAsia="ar-SA"/>
        </w:rPr>
        <w:t>DIAB</w:t>
      </w:r>
      <w:r w:rsidRPr="001D6E30">
        <w:rPr>
          <w:rFonts w:ascii="Calibri" w:eastAsia="SimSun" w:hAnsi="Calibri" w:cs="Calibri"/>
          <w:lang w:eastAsia="ar-SA"/>
        </w:rPr>
        <w:t>000015281 και 21</w:t>
      </w:r>
      <w:r w:rsidRPr="001D6E30">
        <w:rPr>
          <w:rFonts w:ascii="Calibri" w:eastAsia="SimSun" w:hAnsi="Calibri" w:cs="Calibri"/>
          <w:lang w:val="en-US" w:eastAsia="ar-SA"/>
        </w:rPr>
        <w:t>DIAB</w:t>
      </w:r>
      <w:r w:rsidRPr="001D6E30">
        <w:rPr>
          <w:rFonts w:ascii="Calibri" w:eastAsia="SimSun" w:hAnsi="Calibri" w:cs="Calibri"/>
          <w:lang w:eastAsia="ar-SA"/>
        </w:rPr>
        <w:t>000017722/21</w:t>
      </w:r>
      <w:r w:rsidRPr="001D6E30">
        <w:rPr>
          <w:rFonts w:ascii="Calibri" w:eastAsia="SimSun" w:hAnsi="Calibri" w:cs="Calibri"/>
          <w:lang w:val="en-US" w:eastAsia="ar-SA"/>
        </w:rPr>
        <w:t>DIAB</w:t>
      </w:r>
      <w:r w:rsidRPr="001D6E30">
        <w:rPr>
          <w:rFonts w:ascii="Calibri" w:eastAsia="SimSun" w:hAnsi="Calibri" w:cs="Calibri"/>
          <w:lang w:eastAsia="ar-SA"/>
        </w:rPr>
        <w:t>000017723</w:t>
      </w:r>
    </w:p>
    <w:p w:rsidR="001D6E30" w:rsidRPr="001D6E30" w:rsidRDefault="001D6E30" w:rsidP="001D6E30">
      <w:pPr>
        <w:autoSpaceDE w:val="0"/>
        <w:spacing w:before="57" w:after="57" w:line="240" w:lineRule="auto"/>
        <w:jc w:val="both"/>
        <w:rPr>
          <w:rFonts w:ascii="Calibri" w:eastAsia="SimSun" w:hAnsi="Calibri" w:cs="Calibri"/>
          <w:lang w:eastAsia="ar-SA"/>
        </w:rPr>
      </w:pPr>
      <w:r w:rsidRPr="001D6E30">
        <w:rPr>
          <w:rFonts w:ascii="Calibri" w:eastAsia="SimSun" w:hAnsi="Calibri" w:cs="Calibri"/>
          <w:lang w:eastAsia="ar-SA"/>
        </w:rPr>
        <w:t>Τεκμηρίωση σκοπιμότητας/υποδιαίρεσης της σύμβασης σε τμήματα:</w:t>
      </w:r>
    </w:p>
    <w:p w:rsidR="001D6E30" w:rsidRPr="001D6E30" w:rsidRDefault="001D6E30" w:rsidP="001D6E30">
      <w:pPr>
        <w:autoSpaceDE w:val="0"/>
        <w:spacing w:before="57" w:after="57" w:line="240" w:lineRule="auto"/>
        <w:jc w:val="both"/>
        <w:rPr>
          <w:rFonts w:ascii="Calibri" w:eastAsia="SimSun" w:hAnsi="Calibri" w:cs="Calibri"/>
          <w:lang w:eastAsia="ar-SA"/>
        </w:rPr>
      </w:pPr>
      <w:r w:rsidRPr="001D6E30">
        <w:rPr>
          <w:rFonts w:ascii="Calibri" w:eastAsia="SimSun" w:hAnsi="Calibri" w:cs="Calibri"/>
          <w:lang w:eastAsia="ar-SA"/>
        </w:rPr>
        <w:t>Η λαπαροσκοπική χειρουργική γνωστή και ως ελάχιστα επεμβατική χειρουργική είναι μία εντυπωσιακή κατάκτηση της σύγχρονης ιατρικής επιστήμης. Αποτελεί το σημαντικότερο επίτευγμα της χειρουργικής του 20</w:t>
      </w:r>
      <w:r w:rsidRPr="001D6E30">
        <w:rPr>
          <w:rFonts w:ascii="Calibri" w:eastAsia="SimSun" w:hAnsi="Calibri" w:cs="Calibri"/>
          <w:vertAlign w:val="superscript"/>
          <w:lang w:eastAsia="ar-SA"/>
        </w:rPr>
        <w:t>ου</w:t>
      </w:r>
      <w:r w:rsidRPr="001D6E30">
        <w:rPr>
          <w:rFonts w:ascii="Calibri" w:eastAsia="SimSun" w:hAnsi="Calibri" w:cs="Calibri"/>
          <w:lang w:eastAsia="ar-SA"/>
        </w:rPr>
        <w:t xml:space="preserve"> αιώνα.</w:t>
      </w:r>
    </w:p>
    <w:p w:rsidR="001D6E30" w:rsidRPr="001D6E30" w:rsidRDefault="001D6E30" w:rsidP="001D6E30">
      <w:pPr>
        <w:autoSpaceDE w:val="0"/>
        <w:spacing w:before="57" w:after="57" w:line="240" w:lineRule="auto"/>
        <w:jc w:val="both"/>
        <w:rPr>
          <w:rFonts w:ascii="Calibri" w:eastAsia="SimSun" w:hAnsi="Calibri" w:cs="Calibri"/>
          <w:lang w:eastAsia="ar-SA"/>
        </w:rPr>
      </w:pPr>
      <w:r w:rsidRPr="001D6E30">
        <w:rPr>
          <w:rFonts w:ascii="Calibri" w:eastAsia="SimSun" w:hAnsi="Calibri" w:cs="Calibri"/>
          <w:lang w:eastAsia="ar-SA"/>
        </w:rPr>
        <w:t>Στο παρελθόν η λαπαροσκοπική χειρουργική χρησιμοποιούνταν κυρίως για επεμβάσεις χολοκυστεμής ωστόσο με τις συνεχείς εξελίξεις στην τεχνολογία και την ιατρική, πλέον λαπαροσκοπική επέμβαση μπορεί να εφαρμοστεί σε πολλές περιπτώσεις όπως αντιμετώπιση κήλης, σκωληκοειδεκτομή, κολεκτομή, γυναικολογικές επεμβάσεις, κ.α..</w:t>
      </w:r>
    </w:p>
    <w:p w:rsidR="001D6E30" w:rsidRPr="001D6E30" w:rsidRDefault="001D6E30" w:rsidP="001D6E30">
      <w:pPr>
        <w:autoSpaceDE w:val="0"/>
        <w:spacing w:before="57" w:after="57" w:line="240" w:lineRule="auto"/>
        <w:jc w:val="both"/>
        <w:rPr>
          <w:rFonts w:ascii="Calibri" w:eastAsia="SimSun" w:hAnsi="Calibri" w:cs="Calibri"/>
          <w:lang w:eastAsia="ar-SA"/>
        </w:rPr>
      </w:pPr>
      <w:r w:rsidRPr="001D6E30">
        <w:rPr>
          <w:rFonts w:ascii="Calibri" w:eastAsia="SimSun" w:hAnsi="Calibri" w:cs="Calibri"/>
          <w:lang w:eastAsia="ar-SA"/>
        </w:rPr>
        <w:t>Υπάρχει ένας αριθμός από πλεονεκτήματα της λαπαροσκοπικής χειρουργικής έναντι της κλασικής ανοιχτής επέμβασης όπως ελάχιστο χειρουργικό τραύμα, μικρότερος χειρουργικός τραυματισμός των ιστών και μικρότερη ανοσολογική αντίδραση του οργανισμού στο τραύμα, ταχύτερη κινητοποίηση ανάρρωση και αμεσότερη επιστροφή στην εργασία, γρήγορη έξοδος από το νοσοκομείο, σημαντική μείωση του μετεγχειρητικού πόνου, λιγότερες αναπνευστικές και καρδιαγγειακές επιπλοκές.</w:t>
      </w:r>
    </w:p>
    <w:p w:rsidR="001D6E30" w:rsidRPr="001D6E30" w:rsidRDefault="001D6E30" w:rsidP="001D6E30">
      <w:pPr>
        <w:autoSpaceDE w:val="0"/>
        <w:spacing w:before="57" w:after="57" w:line="240" w:lineRule="auto"/>
        <w:jc w:val="both"/>
        <w:rPr>
          <w:rFonts w:ascii="Calibri" w:eastAsia="SimSun" w:hAnsi="Calibri" w:cs="Calibri"/>
          <w:lang w:eastAsia="ar-SA"/>
        </w:rPr>
      </w:pPr>
      <w:r w:rsidRPr="001D6E30">
        <w:rPr>
          <w:rFonts w:ascii="Calibri" w:eastAsia="SimSun" w:hAnsi="Calibri" w:cs="Calibri"/>
          <w:lang w:eastAsia="ar-SA"/>
        </w:rPr>
        <w:t>Το τελευταίο διάστημα στο νοσοκομείο μας γίνονται λαπαροσκοπικές επεμβάσεις εκτός της χολοκυστεκτομής, για αποκατάσταση κήλης διαφραγματοκήλης, σκωληκοειδεκτομή καθώς επίσης και γυναικολογικές επεμβάσεις.</w:t>
      </w:r>
    </w:p>
    <w:p w:rsidR="001D6E30" w:rsidRPr="001D6E30" w:rsidRDefault="001D6E30" w:rsidP="001D6E30">
      <w:pPr>
        <w:autoSpaceDE w:val="0"/>
        <w:spacing w:before="57" w:after="57" w:line="240" w:lineRule="auto"/>
        <w:jc w:val="both"/>
        <w:rPr>
          <w:rFonts w:ascii="Calibri" w:eastAsia="SimSun" w:hAnsi="Calibri" w:cs="Calibri"/>
          <w:lang w:eastAsia="ar-SA"/>
        </w:rPr>
      </w:pPr>
      <w:r w:rsidRPr="001D6E30">
        <w:rPr>
          <w:rFonts w:ascii="Calibri" w:eastAsia="SimSun" w:hAnsi="Calibri" w:cs="Calibri"/>
          <w:lang w:eastAsia="ar-SA"/>
        </w:rPr>
        <w:t>Ενδεικτικά το τελευταίο διάστημα έχουν πραγματοποιηθεί πλην των άλλων επεμβάσεων πάνω από 200 λαπαροσκοπικές επεμβάσεις αποκατάστασης κήλης.</w:t>
      </w:r>
    </w:p>
    <w:p w:rsidR="001D6E30" w:rsidRPr="001D6E30" w:rsidRDefault="001D6E30" w:rsidP="001D6E30">
      <w:pPr>
        <w:autoSpaceDE w:val="0"/>
        <w:spacing w:before="57" w:after="57" w:line="240" w:lineRule="auto"/>
        <w:jc w:val="both"/>
        <w:rPr>
          <w:rFonts w:ascii="Calibri" w:eastAsia="SimSun" w:hAnsi="Calibri" w:cs="Calibri"/>
          <w:lang w:eastAsia="ar-SA"/>
        </w:rPr>
      </w:pPr>
      <w:r w:rsidRPr="001D6E30">
        <w:rPr>
          <w:rFonts w:ascii="Calibri" w:eastAsia="SimSun" w:hAnsi="Calibri" w:cs="Calibri"/>
          <w:lang w:eastAsia="ar-SA"/>
        </w:rPr>
        <w:lastRenderedPageBreak/>
        <w:t>Μεγάλη βοήθεια στο χειρουργό έχουν προσφέρει τα σύγχρονα αυτόματα συρραπτικά μηχανήματα (όπως ο κυκλικός αναστομωτήρας και τα συρραπτικά) και τα ειδικά χειρουργικά εργαλεία (όπως το διπολικό σύστημα αιμόστασης και η συσκευή που βασίζεται στην ενέργεια των υπερήχων).</w:t>
      </w:r>
    </w:p>
    <w:p w:rsidR="001D6E30" w:rsidRPr="001D6E30" w:rsidRDefault="001D6E30" w:rsidP="001D6E30">
      <w:pPr>
        <w:autoSpaceDE w:val="0"/>
        <w:spacing w:before="57" w:after="57" w:line="240" w:lineRule="auto"/>
        <w:jc w:val="both"/>
        <w:rPr>
          <w:rFonts w:ascii="Calibri" w:eastAsia="SimSun" w:hAnsi="Calibri" w:cs="Calibri"/>
          <w:lang w:eastAsia="ar-SA"/>
        </w:rPr>
      </w:pPr>
      <w:r w:rsidRPr="001D6E30">
        <w:rPr>
          <w:rFonts w:ascii="Calibri" w:eastAsia="SimSun" w:hAnsi="Calibri" w:cs="Calibri"/>
          <w:lang w:eastAsia="ar-SA"/>
        </w:rPr>
        <w:t>Τα συρραπτικά μηχανήματα έφεραν επανάσταση στην χειρουργική. Η χρήση τους για την αποκατάσταση της συνέχειας του γαστρεντερικού σωλήνα είναι μια τεχνική παγκοσμίως αποδεκτή και εφαρμόζεται ευρέως στη χειρουργική στομάχου και λεπτού εντέρου με εξαιρετικά αποτελέσματα. Η χρήση τους στη χειρουργική του παχέος εντέρου επέτρεψε την κατασκευή αναστομώσεων σε δύσκολες χειρουργικά προσπελάσιμες περιοχές του κατωτέρου τμήματος του γαστρεντερικού σωλήνα και συντόμευσε σημαντικά το χρόνο που απαιτείται για την κατασκευή της αναστόμωσης.</w:t>
      </w:r>
    </w:p>
    <w:p w:rsidR="001D6E30" w:rsidRPr="001D6E30" w:rsidRDefault="001D6E30" w:rsidP="001D6E30">
      <w:pPr>
        <w:autoSpaceDE w:val="0"/>
        <w:spacing w:before="57" w:after="57" w:line="240" w:lineRule="auto"/>
        <w:jc w:val="both"/>
        <w:rPr>
          <w:rFonts w:ascii="Calibri" w:eastAsia="SimSun" w:hAnsi="Calibri" w:cs="Calibri"/>
          <w:lang w:eastAsia="ar-SA"/>
        </w:rPr>
      </w:pPr>
      <w:r w:rsidRPr="001D6E30">
        <w:rPr>
          <w:rFonts w:ascii="Calibri" w:eastAsia="SimSun" w:hAnsi="Calibri" w:cs="Calibri"/>
          <w:lang w:eastAsia="ar-SA"/>
        </w:rPr>
        <w:t>Με αυτά ο γενικός χειρουργός επιτελεί γρήγορες κινήσεις διατομής, εκτομής και αναστόμωση του εντέρου με παράλληλα ιδανική ασηψία και ανατομική αρτιότητα. Με αυτές τις προϋποθέσεις ο μύθος ότι ο καρκίνος του ορθού καταλήγει πάντα σε μόνιμη παρά φύση έδρα έχει πλέον καταρριφθεί καθώς οι περιπτώσεις που μία μόνιμη στόμια είναι αναπόφευκτη είναι σπάνιες.</w:t>
      </w:r>
    </w:p>
    <w:p w:rsidR="001D6E30" w:rsidRPr="001D6E30" w:rsidRDefault="001D6E30" w:rsidP="001D6E30">
      <w:pPr>
        <w:autoSpaceDE w:val="0"/>
        <w:spacing w:before="57" w:after="57" w:line="240" w:lineRule="auto"/>
        <w:jc w:val="both"/>
        <w:rPr>
          <w:rFonts w:ascii="Calibri" w:eastAsia="SimSun" w:hAnsi="Calibri" w:cs="Calibri"/>
          <w:lang w:eastAsia="ar-SA"/>
        </w:rPr>
      </w:pPr>
      <w:r w:rsidRPr="001D6E30">
        <w:rPr>
          <w:rFonts w:ascii="Calibri" w:eastAsia="SimSun" w:hAnsi="Calibri" w:cs="Calibri"/>
          <w:lang w:eastAsia="ar-SA"/>
        </w:rPr>
        <w:t>Τα ειδικά χειρουργικά εργαλεία όπως το διπολικό σύστημα αιμόστασης και η συσκευή που βασίζεται στην ενέργεια των υπερήχων εξασφαλίζουν πλήρη αιμόσταση είναι θεμελιώδης αρχή της χειρουργικής σε σχέση με τις παλαιότερες μεθόδους. Επίσης προκαλούν λιγότερη θερμική βλάβη και ταχύτερη διαδικασία επούλωσης. Αυτά τα συστήματα κρίνονται οι ασφαλέστερες και αποτελεσματικότερες μέθοδοι αιμόστασης.</w:t>
      </w:r>
    </w:p>
    <w:p w:rsidR="001D6E30" w:rsidRPr="001D6E30" w:rsidRDefault="001D6E30" w:rsidP="001D6E30">
      <w:pPr>
        <w:autoSpaceDE w:val="0"/>
        <w:spacing w:before="57" w:after="57" w:line="240" w:lineRule="auto"/>
        <w:jc w:val="both"/>
        <w:rPr>
          <w:rFonts w:ascii="Calibri" w:eastAsia="SimSun" w:hAnsi="Calibri" w:cs="Calibri"/>
          <w:lang w:eastAsia="ar-SA"/>
        </w:rPr>
      </w:pPr>
      <w:r w:rsidRPr="001D6E30">
        <w:rPr>
          <w:rFonts w:ascii="Calibri" w:eastAsia="SimSun" w:hAnsi="Calibri" w:cs="Calibri"/>
          <w:lang w:eastAsia="ar-SA"/>
        </w:rPr>
        <w:t>Στο νοσοκομείο μας πραγματοποιούνται εξειδικευμένες κολεκτομές αλλά και άλλες επεμβάσεις που χωρίς τα σύγχρονα αυτόματα συρραπτικά μηχανήματα και τα ειδικά χειρουργικά εργαλεία δεν μπορούν να πραγματοποιηθούν.</w:t>
      </w:r>
    </w:p>
    <w:p w:rsidR="001D6E30" w:rsidRPr="001D6E30" w:rsidRDefault="001D6E30" w:rsidP="001D6E30">
      <w:pPr>
        <w:autoSpaceDE w:val="0"/>
        <w:spacing w:before="57" w:after="57" w:line="240" w:lineRule="auto"/>
        <w:jc w:val="both"/>
        <w:rPr>
          <w:rFonts w:ascii="Calibri" w:eastAsia="SimSun" w:hAnsi="Calibri" w:cs="Calibri"/>
          <w:lang w:eastAsia="ar-SA"/>
        </w:rPr>
      </w:pPr>
      <w:r w:rsidRPr="001D6E30">
        <w:rPr>
          <w:rFonts w:ascii="Calibri" w:eastAsia="SimSun" w:hAnsi="Calibri" w:cs="Calibri"/>
          <w:lang w:eastAsia="ar-SA"/>
        </w:rPr>
        <w:t>Η παρούσα διαδικασία σύναψης σύμβασης υποδιαιρείται σε τμήματα για την μεγαλύτερη δυνατή συμμετοχή.</w:t>
      </w:r>
    </w:p>
    <w:p w:rsidR="001D6E30" w:rsidRPr="001D6E30" w:rsidRDefault="001D6E30" w:rsidP="001D6E30">
      <w:pPr>
        <w:autoSpaceDE w:val="0"/>
        <w:spacing w:before="57" w:after="57" w:line="240" w:lineRule="auto"/>
        <w:jc w:val="both"/>
        <w:rPr>
          <w:rFonts w:ascii="Calibri" w:eastAsia="SimSun" w:hAnsi="Calibri" w:cs="Calibri"/>
          <w:lang w:eastAsia="ar-SA"/>
        </w:rPr>
      </w:pPr>
    </w:p>
    <w:p w:rsidR="001D6E30" w:rsidRPr="001D6E30" w:rsidRDefault="001D6E30" w:rsidP="001D6E30">
      <w:pPr>
        <w:autoSpaceDE w:val="0"/>
        <w:spacing w:before="57" w:after="57" w:line="240" w:lineRule="auto"/>
        <w:jc w:val="both"/>
        <w:rPr>
          <w:rFonts w:ascii="Calibri" w:eastAsia="SimSun" w:hAnsi="Calibri" w:cs="Calibri"/>
          <w:lang w:eastAsia="ar-SA"/>
        </w:rPr>
      </w:pPr>
      <w:r w:rsidRPr="001D6E30">
        <w:rPr>
          <w:rFonts w:ascii="Calibri" w:eastAsia="SimSun" w:hAnsi="Calibri" w:cs="Calibri"/>
          <w:lang w:eastAsia="ar-SA"/>
        </w:rPr>
        <w:t xml:space="preserve">Ανάλυση και Τεκμηρίωση προϋπολογισμού/Συνολική και ανά τμήμα/μονάδα. Για την κατάρτιση της προϋπολογισθείσας δαπάνης </w:t>
      </w:r>
      <w:r w:rsidRPr="001D6E30">
        <w:rPr>
          <w:rFonts w:ascii="Calibri" w:eastAsia="Times New Roman" w:hAnsi="Calibri" w:cs="Calibri"/>
          <w:szCs w:val="24"/>
          <w:lang w:eastAsia="ar-SA"/>
        </w:rPr>
        <w:t>ελήφθησαν υπόψη τιμές</w:t>
      </w:r>
      <w:r w:rsidRPr="001D6E30">
        <w:rPr>
          <w:rFonts w:ascii="Calibri" w:eastAsia="SimSun" w:hAnsi="Calibri" w:cs="Calibri"/>
          <w:lang w:eastAsia="ar-SA"/>
        </w:rPr>
        <w:t xml:space="preserve"> προηγηθεισών συμβάσεων, καθώς και τιμές του Παρατηρητηρίου Τιμών της Ε.Κ.Α.Π.Υ. Ν.Π.Ι.Δ., όπως αναλυτικά συμπεριλαμβάνονται στον φάκελο δημόσιας σύμβασης.</w:t>
      </w:r>
    </w:p>
    <w:p w:rsidR="001D6E30" w:rsidRPr="001D6E30" w:rsidRDefault="001D6E30" w:rsidP="001D6E30">
      <w:pPr>
        <w:suppressAutoHyphens/>
        <w:spacing w:after="120" w:line="240" w:lineRule="auto"/>
        <w:jc w:val="both"/>
        <w:rPr>
          <w:rFonts w:ascii="Calibri" w:eastAsia="Times New Roman" w:hAnsi="Calibri" w:cs="Calibri"/>
          <w:b/>
          <w:szCs w:val="24"/>
          <w:lang w:eastAsia="ar-SA"/>
        </w:rPr>
      </w:pPr>
    </w:p>
    <w:p w:rsidR="001D6E30" w:rsidRPr="001D6E30" w:rsidRDefault="001D6E30" w:rsidP="001D6E30">
      <w:pPr>
        <w:spacing w:after="0" w:line="240" w:lineRule="auto"/>
        <w:rPr>
          <w:rFonts w:ascii="Arial" w:eastAsia="Times New Roman" w:hAnsi="Arial" w:cs="Arial"/>
          <w:b/>
          <w:color w:val="002060"/>
          <w:sz w:val="24"/>
          <w:lang w:eastAsia="ar-SA"/>
        </w:rPr>
      </w:pPr>
      <w:r w:rsidRPr="001D6E30">
        <w:rPr>
          <w:rFonts w:ascii="Arial" w:eastAsia="Times New Roman" w:hAnsi="Arial" w:cs="Arial"/>
          <w:b/>
          <w:color w:val="002060"/>
          <w:sz w:val="24"/>
          <w:lang w:eastAsia="ar-SA"/>
        </w:rPr>
        <w:br w:type="page"/>
      </w:r>
    </w:p>
    <w:p w:rsidR="001D6E30" w:rsidRPr="001D6E30" w:rsidRDefault="001D6E30" w:rsidP="001D6E30">
      <w:pPr>
        <w:spacing w:after="0" w:line="240" w:lineRule="auto"/>
        <w:rPr>
          <w:rFonts w:ascii="Arial" w:eastAsia="Times New Roman" w:hAnsi="Arial" w:cs="Arial"/>
          <w:b/>
          <w:color w:val="002060"/>
          <w:sz w:val="24"/>
          <w:lang w:eastAsia="ar-SA"/>
        </w:rPr>
      </w:pPr>
    </w:p>
    <w:p w:rsidR="001D6E30" w:rsidRPr="001D6E30" w:rsidRDefault="001D6E30" w:rsidP="001D6E30">
      <w:pPr>
        <w:keepNext/>
        <w:pBdr>
          <w:bottom w:val="single" w:sz="8" w:space="0" w:color="000080"/>
        </w:pBdr>
        <w:tabs>
          <w:tab w:val="left" w:pos="0"/>
        </w:tabs>
        <w:suppressAutoHyphens/>
        <w:spacing w:before="57" w:after="57" w:line="240" w:lineRule="auto"/>
        <w:jc w:val="both"/>
        <w:outlineLvl w:val="1"/>
        <w:rPr>
          <w:rFonts w:ascii="Arial" w:eastAsia="SimSun" w:hAnsi="Arial" w:cs="Arial"/>
          <w:b/>
          <w:i/>
          <w:iCs/>
          <w:color w:val="5B9BD5"/>
          <w:sz w:val="24"/>
          <w:lang w:eastAsia="ar-SA"/>
        </w:rPr>
      </w:pPr>
      <w:bookmarkStart w:id="2" w:name="_Toc103263034"/>
      <w:r w:rsidRPr="001D6E30">
        <w:rPr>
          <w:rFonts w:ascii="Arial" w:eastAsia="Times New Roman" w:hAnsi="Arial" w:cs="Arial"/>
          <w:b/>
          <w:color w:val="002060"/>
          <w:sz w:val="24"/>
          <w:lang w:eastAsia="ar-SA"/>
        </w:rPr>
        <w:t>ΠΑΡΑΡΤΗΜΑ ΙΙ –  ΕΕΕΣ</w:t>
      </w:r>
      <w:bookmarkEnd w:id="2"/>
    </w:p>
    <w:p w:rsidR="001D6E30" w:rsidRPr="001D6E30" w:rsidRDefault="001D6E30" w:rsidP="001D6E30">
      <w:pPr>
        <w:spacing w:after="0" w:line="259" w:lineRule="exact"/>
        <w:ind w:left="20" w:right="20"/>
        <w:jc w:val="both"/>
        <w:rPr>
          <w:rFonts w:ascii="Calibri" w:eastAsia="Arial" w:hAnsi="Calibri" w:cs="Calibri"/>
          <w:lang w:eastAsia="el-GR"/>
        </w:rPr>
      </w:pPr>
      <w:r w:rsidRPr="001D6E30">
        <w:rPr>
          <w:rFonts w:ascii="Calibri" w:eastAsia="Arial" w:hAnsi="Calibri" w:cs="Calibri"/>
          <w:lang w:eastAsia="el-GR"/>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1D6E30">
        <w:rPr>
          <w:rFonts w:ascii="Calibri" w:eastAsia="Arial" w:hAnsi="Calibri" w:cs="Calibri"/>
          <w:lang w:val="en-US" w:eastAsia="el-GR"/>
        </w:rPr>
        <w:t>PDF</w:t>
      </w:r>
      <w:r w:rsidRPr="001D6E30">
        <w:rPr>
          <w:rFonts w:ascii="Calibri" w:eastAsia="Arial" w:hAnsi="Calibri" w:cs="Calibri"/>
          <w:lang w:eastAsia="el-GR"/>
        </w:rPr>
        <w:t xml:space="preserve">, ψηφιακά υπογεγραμμένο, αναρτάται ξεχωριστά ως αναπόσπαστο μέρος της διακήρυξης. Το αρχείο </w:t>
      </w:r>
      <w:r w:rsidRPr="001D6E30">
        <w:rPr>
          <w:rFonts w:ascii="Calibri" w:eastAsia="Arial" w:hAnsi="Calibri" w:cs="Calibri"/>
          <w:lang w:val="en-US" w:eastAsia="el-GR"/>
        </w:rPr>
        <w:t>XML</w:t>
      </w:r>
      <w:r w:rsidRPr="001D6E30">
        <w:rPr>
          <w:rFonts w:ascii="Calibri" w:eastAsia="Arial" w:hAnsi="Calibri" w:cs="Calibri"/>
          <w:lang w:eastAsia="el-GR"/>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ΕΕΕΣ το οποίο έχει αναρτηθεί, σε μορφή αρχείων τύπου </w:t>
      </w:r>
      <w:r w:rsidRPr="001D6E30">
        <w:rPr>
          <w:rFonts w:ascii="Calibri" w:eastAsia="Arial" w:hAnsi="Calibri" w:cs="Calibri"/>
          <w:lang w:val="en-US" w:eastAsia="el-GR"/>
        </w:rPr>
        <w:t>XML</w:t>
      </w:r>
      <w:r w:rsidRPr="001D6E30">
        <w:rPr>
          <w:rFonts w:ascii="Calibri" w:eastAsia="Arial" w:hAnsi="Calibri" w:cs="Calibri"/>
          <w:lang w:eastAsia="el-GR"/>
        </w:rPr>
        <w:t xml:space="preserve"> και </w:t>
      </w:r>
      <w:r w:rsidRPr="001D6E30">
        <w:rPr>
          <w:rFonts w:ascii="Calibri" w:eastAsia="Arial" w:hAnsi="Calibri" w:cs="Calibri"/>
          <w:lang w:val="en-US" w:eastAsia="el-GR"/>
        </w:rPr>
        <w:t>PDF</w:t>
      </w:r>
      <w:r w:rsidRPr="001D6E30">
        <w:rPr>
          <w:rFonts w:ascii="Calibri" w:eastAsia="Arial" w:hAnsi="Calibri" w:cs="Calibri"/>
          <w:lang w:eastAsia="el-GR"/>
        </w:rPr>
        <w:t xml:space="preserve">, στη διαδικτυακή πύλη </w:t>
      </w:r>
      <w:hyperlink r:id="rId9" w:history="1">
        <w:r w:rsidRPr="001D6E30">
          <w:rPr>
            <w:rFonts w:ascii="Calibri" w:eastAsia="Arial" w:hAnsi="Calibri" w:cs="Calibri"/>
            <w:color w:val="0000FF"/>
            <w:u w:val="single"/>
            <w:lang w:val="en-US" w:eastAsia="el-GR"/>
          </w:rPr>
          <w:t>www</w:t>
        </w:r>
        <w:r w:rsidRPr="001D6E30">
          <w:rPr>
            <w:rFonts w:ascii="Calibri" w:eastAsia="Arial" w:hAnsi="Calibri" w:cs="Calibri"/>
            <w:color w:val="0000FF"/>
            <w:u w:val="single"/>
            <w:lang w:eastAsia="el-GR"/>
          </w:rPr>
          <w:t>.</w:t>
        </w:r>
        <w:r w:rsidRPr="001D6E30">
          <w:rPr>
            <w:rFonts w:ascii="Calibri" w:eastAsia="Arial" w:hAnsi="Calibri" w:cs="Calibri"/>
            <w:color w:val="0000FF"/>
            <w:u w:val="single"/>
            <w:lang w:val="en-US" w:eastAsia="el-GR"/>
          </w:rPr>
          <w:t>promitheus</w:t>
        </w:r>
        <w:r w:rsidRPr="001D6E30">
          <w:rPr>
            <w:rFonts w:ascii="Calibri" w:eastAsia="Arial" w:hAnsi="Calibri" w:cs="Calibri"/>
            <w:color w:val="0000FF"/>
            <w:u w:val="single"/>
            <w:lang w:eastAsia="el-GR"/>
          </w:rPr>
          <w:t>.</w:t>
        </w:r>
        <w:r w:rsidRPr="001D6E30">
          <w:rPr>
            <w:rFonts w:ascii="Calibri" w:eastAsia="Arial" w:hAnsi="Calibri" w:cs="Calibri"/>
            <w:color w:val="0000FF"/>
            <w:u w:val="single"/>
            <w:lang w:val="en-US" w:eastAsia="el-GR"/>
          </w:rPr>
          <w:t>gov</w:t>
        </w:r>
        <w:r w:rsidRPr="001D6E30">
          <w:rPr>
            <w:rFonts w:ascii="Calibri" w:eastAsia="Arial" w:hAnsi="Calibri" w:cs="Calibri"/>
            <w:color w:val="0000FF"/>
            <w:u w:val="single"/>
            <w:lang w:eastAsia="el-GR"/>
          </w:rPr>
          <w:t>.</w:t>
        </w:r>
        <w:r w:rsidRPr="001D6E30">
          <w:rPr>
            <w:rFonts w:ascii="Calibri" w:eastAsia="Arial" w:hAnsi="Calibri" w:cs="Calibri"/>
            <w:color w:val="0000FF"/>
            <w:u w:val="single"/>
            <w:lang w:val="en-US" w:eastAsia="el-GR"/>
          </w:rPr>
          <w:t>gr</w:t>
        </w:r>
      </w:hyperlink>
      <w:r w:rsidRPr="001D6E30">
        <w:rPr>
          <w:rFonts w:ascii="Calibri" w:eastAsia="Arial" w:hAnsi="Calibri" w:cs="Calibri"/>
          <w:lang w:eastAsia="el-GR"/>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1D6E30" w:rsidRPr="001D6E30" w:rsidRDefault="001D6E30" w:rsidP="001D6E30">
      <w:pPr>
        <w:numPr>
          <w:ilvl w:val="0"/>
          <w:numId w:val="20"/>
        </w:numPr>
        <w:suppressAutoHyphens/>
        <w:spacing w:after="0" w:line="259" w:lineRule="exact"/>
        <w:ind w:right="20"/>
        <w:jc w:val="both"/>
        <w:rPr>
          <w:rFonts w:ascii="Calibri" w:eastAsia="Calibri" w:hAnsi="Calibri" w:cs="Calibri"/>
          <w:lang w:eastAsia="el-GR"/>
        </w:rPr>
      </w:pPr>
      <w:r w:rsidRPr="001D6E30">
        <w:rPr>
          <w:rFonts w:ascii="Calibri" w:eastAsia="Calibri" w:hAnsi="Calibri" w:cs="Calibri"/>
          <w:lang w:eastAsia="el-GR"/>
        </w:rPr>
        <w:t>Δεν βρίσκονται σε μία από τις καταστάσεις για τις οποίες είναι δυνατόν να αποκλειστούν από τη σύναψη δημόσιας σύμβασης.</w:t>
      </w:r>
    </w:p>
    <w:p w:rsidR="001D6E30" w:rsidRPr="001D6E30" w:rsidRDefault="001D6E30" w:rsidP="001D6E30">
      <w:pPr>
        <w:numPr>
          <w:ilvl w:val="0"/>
          <w:numId w:val="20"/>
        </w:numPr>
        <w:suppressAutoHyphens/>
        <w:spacing w:after="0" w:line="259" w:lineRule="exact"/>
        <w:ind w:right="20"/>
        <w:jc w:val="both"/>
        <w:rPr>
          <w:rFonts w:ascii="Calibri" w:eastAsia="Calibri" w:hAnsi="Calibri" w:cs="Calibri"/>
          <w:lang w:eastAsia="el-GR"/>
        </w:rPr>
      </w:pPr>
      <w:r w:rsidRPr="001D6E30">
        <w:rPr>
          <w:rFonts w:ascii="Calibri" w:eastAsia="Calibri" w:hAnsi="Calibri" w:cs="Calibri"/>
          <w:lang w:eastAsia="el-GR"/>
        </w:rPr>
        <w:t>Πληρούν τα συναφή κριτήρια αποκλεισμού και επιλογής.</w:t>
      </w:r>
    </w:p>
    <w:p w:rsidR="001D6E30" w:rsidRPr="001D6E30" w:rsidRDefault="001D6E30" w:rsidP="001D6E30">
      <w:pPr>
        <w:spacing w:after="0" w:line="264" w:lineRule="exact"/>
        <w:ind w:left="20" w:right="20"/>
        <w:jc w:val="both"/>
        <w:rPr>
          <w:rFonts w:ascii="Calibri" w:eastAsia="Arial" w:hAnsi="Calibri" w:cs="Calibri"/>
          <w:lang w:eastAsia="el-GR"/>
        </w:rPr>
      </w:pPr>
    </w:p>
    <w:p w:rsidR="001D6E30" w:rsidRPr="001D6E30" w:rsidRDefault="001D6E30" w:rsidP="001D6E30">
      <w:pPr>
        <w:spacing w:after="0" w:line="264" w:lineRule="exact"/>
        <w:ind w:left="20" w:right="20"/>
        <w:jc w:val="both"/>
        <w:rPr>
          <w:rFonts w:ascii="Calibri" w:eastAsia="Arial" w:hAnsi="Calibri" w:cs="Calibri"/>
          <w:lang w:eastAsia="el-GR"/>
        </w:rPr>
      </w:pPr>
      <w:r w:rsidRPr="001D6E30">
        <w:rPr>
          <w:rFonts w:ascii="Calibri" w:eastAsia="Arial" w:hAnsi="Calibri" w:cs="Calibri"/>
          <w:lang w:eastAsia="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PromitheusESPDint είναι αναρτημένες σε σχετική θεματική ενότητα στη Διαδικτυακή Πύλη (</w:t>
      </w:r>
      <w:hyperlink r:id="rId10" w:history="1">
        <w:r w:rsidRPr="001D6E30">
          <w:rPr>
            <w:rFonts w:ascii="Calibri" w:eastAsia="Arial" w:hAnsi="Calibri" w:cs="Calibri"/>
            <w:lang w:eastAsia="el-GR"/>
          </w:rPr>
          <w:t>www.promitheus.gov.gr</w:t>
        </w:r>
      </w:hyperlink>
      <w:r w:rsidRPr="001D6E30">
        <w:rPr>
          <w:rFonts w:ascii="Calibri" w:eastAsia="Arial" w:hAnsi="Calibri" w:cs="Calibri"/>
          <w:lang w:eastAsia="el-GR"/>
        </w:rPr>
        <w:t>) του ΟΠΣ ΕΣΗΔΗΣ.</w:t>
      </w:r>
    </w:p>
    <w:p w:rsidR="001D6E30" w:rsidRPr="001D6E30" w:rsidRDefault="001D6E30" w:rsidP="001D6E30">
      <w:pPr>
        <w:spacing w:after="0" w:line="264" w:lineRule="exact"/>
        <w:ind w:left="20"/>
        <w:jc w:val="both"/>
        <w:rPr>
          <w:rFonts w:ascii="Arial" w:eastAsia="Arial" w:hAnsi="Arial" w:cs="Arial"/>
          <w:sz w:val="17"/>
          <w:szCs w:val="17"/>
          <w:lang w:eastAsia="el-GR"/>
        </w:rPr>
      </w:pPr>
    </w:p>
    <w:p w:rsidR="001D6E30" w:rsidRPr="001D6E30" w:rsidRDefault="001D6E30" w:rsidP="001D6E30">
      <w:pPr>
        <w:spacing w:after="0" w:line="264" w:lineRule="exact"/>
        <w:ind w:left="20" w:right="20"/>
        <w:jc w:val="both"/>
        <w:rPr>
          <w:rFonts w:ascii="Calibri" w:eastAsia="Arial" w:hAnsi="Calibri" w:cs="Calibri"/>
          <w:lang w:eastAsia="el-GR"/>
        </w:rPr>
      </w:pPr>
      <w:r w:rsidRPr="001D6E30">
        <w:rPr>
          <w:rFonts w:ascii="Calibri" w:eastAsia="Arial" w:hAnsi="Calibri" w:cs="Calibri"/>
          <w:lang w:eastAsia="el-GR"/>
        </w:rPr>
        <w:t>ΕΠΙΣΗΜΑΙΝΕΤΑΙ ΤΟ ΕΞΗΣ:</w:t>
      </w:r>
    </w:p>
    <w:p w:rsidR="001D6E30" w:rsidRPr="001D6E30" w:rsidRDefault="001D6E30" w:rsidP="001D6E30">
      <w:pPr>
        <w:spacing w:after="0" w:line="264" w:lineRule="exact"/>
        <w:ind w:left="20" w:right="20"/>
        <w:jc w:val="both"/>
        <w:rPr>
          <w:rFonts w:ascii="Calibri" w:eastAsia="Arial" w:hAnsi="Calibri" w:cs="Calibri"/>
          <w:lang w:eastAsia="el-GR"/>
        </w:rPr>
      </w:pPr>
      <w:r w:rsidRPr="001D6E30">
        <w:rPr>
          <w:rFonts w:ascii="Calibri" w:eastAsia="Arial" w:hAnsi="Calibri" w:cs="Calibri"/>
          <w:lang w:eastAsia="el-GR"/>
        </w:rPr>
        <w:t>Η απάντηση στο "Μέρος IV: Κριτήρια επιλογής" του Ε.Ε.Ε.Σ. θα δοθεί με την συμπλήρωση της Γενικής ένδειξης για όλα τα κριτήρια επιλογής.</w:t>
      </w:r>
    </w:p>
    <w:p w:rsidR="001D6E30" w:rsidRPr="001D6E30" w:rsidRDefault="001D6E30" w:rsidP="001D6E30">
      <w:pPr>
        <w:spacing w:after="0" w:line="240" w:lineRule="auto"/>
        <w:rPr>
          <w:rFonts w:ascii="Arial" w:eastAsia="Times New Roman" w:hAnsi="Arial" w:cs="Arial"/>
          <w:b/>
          <w:color w:val="002060"/>
          <w:sz w:val="24"/>
          <w:lang w:eastAsia="ar-SA"/>
        </w:rPr>
      </w:pPr>
      <w:r w:rsidRPr="001D6E30">
        <w:rPr>
          <w:rFonts w:ascii="Calibri" w:eastAsia="Times New Roman" w:hAnsi="Calibri" w:cs="Calibri"/>
          <w:szCs w:val="24"/>
          <w:lang w:eastAsia="ar-SA"/>
        </w:rPr>
        <w:br w:type="page"/>
      </w:r>
    </w:p>
    <w:p w:rsidR="001D6E30" w:rsidRPr="001D6E30" w:rsidRDefault="001D6E30" w:rsidP="001D6E3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B9BD5"/>
          <w:sz w:val="24"/>
          <w:lang w:eastAsia="ar-SA"/>
        </w:rPr>
      </w:pPr>
      <w:bookmarkStart w:id="3" w:name="_Toc103263035"/>
      <w:r w:rsidRPr="001D6E30">
        <w:rPr>
          <w:rFonts w:ascii="Arial" w:eastAsia="Times New Roman" w:hAnsi="Arial" w:cs="Arial"/>
          <w:b/>
          <w:color w:val="002060"/>
          <w:sz w:val="24"/>
          <w:lang w:eastAsia="ar-SA"/>
        </w:rPr>
        <w:lastRenderedPageBreak/>
        <w:t>ΠΑΡΑΡΤΗΜΑ ΙΙΙ – Υπόδειγμα φύλλου συμμόρφωσης</w:t>
      </w:r>
      <w:bookmarkEnd w:id="3"/>
    </w:p>
    <w:p w:rsidR="001D6E30" w:rsidRPr="001D6E30" w:rsidRDefault="001D6E30" w:rsidP="001D6E30">
      <w:pPr>
        <w:suppressAutoHyphens/>
        <w:spacing w:after="120" w:line="360" w:lineRule="auto"/>
        <w:jc w:val="both"/>
        <w:rPr>
          <w:rFonts w:ascii="Calibri" w:eastAsia="Times New Roman" w:hAnsi="Calibri" w:cs="Calibri"/>
          <w:bCs/>
          <w:lang w:eastAsia="ar-SA"/>
        </w:rPr>
      </w:pPr>
    </w:p>
    <w:tbl>
      <w:tblPr>
        <w:tblW w:w="9513" w:type="dxa"/>
        <w:tblLook w:val="00A0" w:firstRow="1" w:lastRow="0" w:firstColumn="1" w:lastColumn="0" w:noHBand="0" w:noVBand="0"/>
      </w:tblPr>
      <w:tblGrid>
        <w:gridCol w:w="640"/>
        <w:gridCol w:w="4988"/>
        <w:gridCol w:w="1183"/>
        <w:gridCol w:w="1235"/>
        <w:gridCol w:w="1467"/>
      </w:tblGrid>
      <w:tr w:rsidR="001D6E30" w:rsidRPr="001D6E30" w:rsidTr="00CE12F3">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1D6E30" w:rsidRPr="001D6E30" w:rsidRDefault="001D6E30" w:rsidP="001D6E30">
            <w:pPr>
              <w:suppressAutoHyphens/>
              <w:spacing w:after="120" w:line="360" w:lineRule="auto"/>
              <w:jc w:val="center"/>
              <w:rPr>
                <w:rFonts w:ascii="Calibri" w:eastAsia="Times New Roman" w:hAnsi="Calibri" w:cs="Calibri"/>
                <w:b/>
                <w:bCs/>
                <w:lang w:eastAsia="ar-SA"/>
              </w:rPr>
            </w:pPr>
          </w:p>
          <w:p w:rsidR="001D6E30" w:rsidRPr="001D6E30" w:rsidRDefault="001D6E30" w:rsidP="001D6E30">
            <w:pPr>
              <w:suppressAutoHyphens/>
              <w:spacing w:after="120" w:line="360" w:lineRule="auto"/>
              <w:jc w:val="center"/>
              <w:rPr>
                <w:rFonts w:ascii="Calibri" w:eastAsia="Times New Roman" w:hAnsi="Calibri" w:cs="Calibri"/>
                <w:b/>
                <w:bCs/>
                <w:lang w:eastAsia="ar-SA"/>
              </w:rPr>
            </w:pPr>
          </w:p>
          <w:p w:rsidR="001D6E30" w:rsidRPr="001D6E30" w:rsidRDefault="001D6E30" w:rsidP="001D6E30">
            <w:pPr>
              <w:suppressAutoHyphens/>
              <w:spacing w:after="120" w:line="360" w:lineRule="auto"/>
              <w:jc w:val="center"/>
              <w:rPr>
                <w:rFonts w:ascii="Calibri" w:eastAsia="Times New Roman" w:hAnsi="Calibri" w:cs="Calibri"/>
                <w:b/>
                <w:bCs/>
                <w:lang w:eastAsia="ar-SA"/>
              </w:rPr>
            </w:pPr>
          </w:p>
          <w:p w:rsidR="001D6E30" w:rsidRPr="001D6E30" w:rsidRDefault="001D6E30" w:rsidP="001D6E30">
            <w:pPr>
              <w:suppressAutoHyphens/>
              <w:spacing w:after="120" w:line="360" w:lineRule="auto"/>
              <w:jc w:val="center"/>
              <w:rPr>
                <w:rFonts w:ascii="Calibri" w:eastAsia="Times New Roman" w:hAnsi="Calibri" w:cs="Calibri"/>
                <w:b/>
                <w:bCs/>
                <w:lang w:val="en-GB" w:eastAsia="ar-SA"/>
              </w:rPr>
            </w:pPr>
            <w:r w:rsidRPr="001D6E30">
              <w:rPr>
                <w:rFonts w:ascii="Calibri" w:eastAsia="Times New Roman" w:hAnsi="Calibri" w:cs="Calibri"/>
                <w:bCs/>
                <w:lang w:val="en-GB" w:eastAsia="ar-SA"/>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1D6E30" w:rsidRPr="001D6E30" w:rsidRDefault="001D6E30" w:rsidP="001D6E30">
            <w:pPr>
              <w:suppressAutoHyphens/>
              <w:spacing w:after="120" w:line="360" w:lineRule="auto"/>
              <w:jc w:val="center"/>
              <w:rPr>
                <w:rFonts w:ascii="Calibri" w:eastAsia="Times New Roman" w:hAnsi="Calibri" w:cs="Calibri"/>
                <w:b/>
                <w:bCs/>
                <w:lang w:val="en-GB" w:eastAsia="ar-SA"/>
              </w:rPr>
            </w:pPr>
            <w:r w:rsidRPr="001D6E30">
              <w:rPr>
                <w:rFonts w:ascii="Calibri" w:eastAsia="Times New Roman" w:hAnsi="Calibri" w:cs="Calibri"/>
                <w:bCs/>
                <w:lang w:val="en-GB" w:eastAsia="ar-SA"/>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1D6E30" w:rsidRPr="001D6E30" w:rsidRDefault="001D6E30" w:rsidP="001D6E30">
            <w:pPr>
              <w:suppressAutoHyphens/>
              <w:spacing w:after="120" w:line="360" w:lineRule="auto"/>
              <w:jc w:val="center"/>
              <w:rPr>
                <w:rFonts w:ascii="Calibri" w:eastAsia="Times New Roman" w:hAnsi="Calibri" w:cs="Calibri"/>
                <w:b/>
                <w:bCs/>
                <w:lang w:val="en-GB" w:eastAsia="ar-SA"/>
              </w:rPr>
            </w:pPr>
            <w:r w:rsidRPr="001D6E30">
              <w:rPr>
                <w:rFonts w:ascii="Calibri" w:eastAsia="Times New Roman" w:hAnsi="Calibri" w:cs="Calibri"/>
                <w:bCs/>
                <w:lang w:val="en-GB" w:eastAsia="ar-SA"/>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1D6E30" w:rsidRPr="001D6E30" w:rsidRDefault="001D6E30" w:rsidP="001D6E30">
            <w:pPr>
              <w:suppressAutoHyphens/>
              <w:spacing w:after="120" w:line="360" w:lineRule="auto"/>
              <w:jc w:val="center"/>
              <w:rPr>
                <w:rFonts w:ascii="Calibri" w:eastAsia="Times New Roman" w:hAnsi="Calibri" w:cs="Calibri"/>
                <w:b/>
                <w:bCs/>
                <w:lang w:val="en-GB" w:eastAsia="ar-SA"/>
              </w:rPr>
            </w:pPr>
            <w:r w:rsidRPr="001D6E30">
              <w:rPr>
                <w:rFonts w:ascii="Calibri" w:eastAsia="Times New Roman" w:hAnsi="Calibri" w:cs="Calibri"/>
                <w:bCs/>
                <w:lang w:val="en-GB" w:eastAsia="ar-SA"/>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1D6E30" w:rsidRPr="001D6E30" w:rsidRDefault="001D6E30" w:rsidP="001D6E30">
            <w:pPr>
              <w:suppressAutoHyphens/>
              <w:spacing w:after="120" w:line="360" w:lineRule="auto"/>
              <w:jc w:val="center"/>
              <w:rPr>
                <w:rFonts w:ascii="Calibri" w:eastAsia="Times New Roman" w:hAnsi="Calibri" w:cs="Calibri"/>
                <w:b/>
                <w:bCs/>
                <w:lang w:val="en-GB" w:eastAsia="ar-SA"/>
              </w:rPr>
            </w:pPr>
            <w:r w:rsidRPr="001D6E30">
              <w:rPr>
                <w:rFonts w:ascii="Calibri" w:eastAsia="Times New Roman" w:hAnsi="Calibri" w:cs="Calibri"/>
                <w:bCs/>
                <w:lang w:val="en-GB" w:eastAsia="ar-SA"/>
              </w:rPr>
              <w:t>ΠΑΡΑΠΟΜΠΗ</w:t>
            </w:r>
          </w:p>
        </w:tc>
      </w:tr>
      <w:tr w:rsidR="001D6E30" w:rsidRPr="001D6E30" w:rsidTr="00CE12F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1D6E30" w:rsidRPr="001D6E30" w:rsidRDefault="001D6E30" w:rsidP="001D6E30">
            <w:pPr>
              <w:suppressAutoHyphens/>
              <w:spacing w:after="120" w:line="360" w:lineRule="auto"/>
              <w:jc w:val="both"/>
              <w:rPr>
                <w:rFonts w:ascii="Calibri" w:eastAsia="Times New Roman" w:hAnsi="Calibri" w:cs="Calibri"/>
                <w:b/>
                <w:bCs/>
                <w:lang w:val="en-GB" w:eastAsia="ar-SA"/>
              </w:rPr>
            </w:pPr>
          </w:p>
        </w:tc>
        <w:tc>
          <w:tcPr>
            <w:tcW w:w="4988" w:type="dxa"/>
            <w:tcBorders>
              <w:top w:val="nil"/>
              <w:left w:val="nil"/>
              <w:bottom w:val="single" w:sz="4" w:space="0" w:color="auto"/>
              <w:right w:val="single" w:sz="4" w:space="0" w:color="auto"/>
            </w:tcBorders>
            <w:shd w:val="clear" w:color="auto" w:fill="D7E4BC"/>
            <w:vAlign w:val="bottom"/>
          </w:tcPr>
          <w:p w:rsidR="001D6E30" w:rsidRPr="001D6E30" w:rsidRDefault="001D6E30" w:rsidP="001D6E30">
            <w:pPr>
              <w:suppressAutoHyphens/>
              <w:spacing w:after="120" w:line="360" w:lineRule="auto"/>
              <w:jc w:val="center"/>
              <w:rPr>
                <w:rFonts w:ascii="Calibri" w:eastAsia="Times New Roman" w:hAnsi="Calibri" w:cs="Calibri"/>
                <w:b/>
                <w:bCs/>
                <w:lang w:val="en-GB" w:eastAsia="ar-SA"/>
              </w:rPr>
            </w:pPr>
            <w:r w:rsidRPr="001D6E30">
              <w:rPr>
                <w:rFonts w:ascii="Calibri" w:eastAsia="Times New Roman" w:hAnsi="Calibri" w:cs="Calibri"/>
                <w:bCs/>
                <w:lang w:val="en-GB" w:eastAsia="ar-SA"/>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1D6E30" w:rsidRPr="001D6E30" w:rsidRDefault="001D6E30" w:rsidP="001D6E30">
            <w:pPr>
              <w:suppressAutoHyphens/>
              <w:spacing w:after="120" w:line="360" w:lineRule="auto"/>
              <w:jc w:val="both"/>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1D6E30" w:rsidRPr="001D6E30" w:rsidRDefault="001D6E30" w:rsidP="001D6E30">
            <w:pPr>
              <w:suppressAutoHyphens/>
              <w:spacing w:after="120" w:line="360" w:lineRule="auto"/>
              <w:jc w:val="both"/>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1D6E30" w:rsidRPr="001D6E30" w:rsidRDefault="001D6E30" w:rsidP="001D6E30">
            <w:pPr>
              <w:suppressAutoHyphens/>
              <w:spacing w:after="120" w:line="360" w:lineRule="auto"/>
              <w:jc w:val="both"/>
              <w:rPr>
                <w:rFonts w:ascii="Calibri" w:eastAsia="Times New Roman" w:hAnsi="Calibri" w:cs="Calibri"/>
                <w:b/>
                <w:bCs/>
                <w:lang w:val="en-GB" w:eastAsia="ar-SA"/>
              </w:rPr>
            </w:pPr>
          </w:p>
        </w:tc>
      </w:tr>
      <w:tr w:rsidR="001D6E30" w:rsidRPr="001D6E30" w:rsidTr="00CE12F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1D6E30" w:rsidRPr="001D6E30" w:rsidRDefault="001D6E30" w:rsidP="001D6E30">
            <w:pPr>
              <w:suppressAutoHyphens/>
              <w:spacing w:after="120" w:line="360" w:lineRule="auto"/>
              <w:jc w:val="both"/>
              <w:rPr>
                <w:rFonts w:ascii="Calibri" w:eastAsia="Times New Roman" w:hAnsi="Calibri" w:cs="Calibri"/>
                <w:b/>
                <w:bCs/>
                <w:lang w:val="en-GB" w:eastAsia="ar-SA"/>
              </w:rPr>
            </w:pPr>
          </w:p>
        </w:tc>
        <w:tc>
          <w:tcPr>
            <w:tcW w:w="4988" w:type="dxa"/>
            <w:tcBorders>
              <w:top w:val="nil"/>
              <w:left w:val="nil"/>
              <w:bottom w:val="single" w:sz="4" w:space="0" w:color="auto"/>
              <w:right w:val="single" w:sz="4" w:space="0" w:color="auto"/>
            </w:tcBorders>
            <w:shd w:val="clear" w:color="auto" w:fill="D7E4BC"/>
            <w:vAlign w:val="bottom"/>
          </w:tcPr>
          <w:p w:rsidR="001D6E30" w:rsidRPr="001D6E30" w:rsidRDefault="001D6E30" w:rsidP="001D6E30">
            <w:pPr>
              <w:suppressAutoHyphens/>
              <w:spacing w:after="120" w:line="360" w:lineRule="auto"/>
              <w:jc w:val="center"/>
              <w:rPr>
                <w:rFonts w:ascii="Calibri" w:eastAsia="Times New Roman" w:hAnsi="Calibri" w:cs="Calibri"/>
                <w:b/>
                <w:bCs/>
                <w:lang w:val="en-GB" w:eastAsia="ar-SA"/>
              </w:rPr>
            </w:pPr>
            <w:r w:rsidRPr="001D6E30">
              <w:rPr>
                <w:rFonts w:ascii="Calibri" w:eastAsia="Times New Roman" w:hAnsi="Calibri" w:cs="Calibri"/>
                <w:bCs/>
                <w:lang w:val="en-GB" w:eastAsia="ar-SA"/>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1D6E30" w:rsidRPr="001D6E30" w:rsidRDefault="001D6E30" w:rsidP="001D6E30">
            <w:pPr>
              <w:suppressAutoHyphens/>
              <w:spacing w:after="120" w:line="360" w:lineRule="auto"/>
              <w:jc w:val="both"/>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1D6E30" w:rsidRPr="001D6E30" w:rsidRDefault="001D6E30" w:rsidP="001D6E30">
            <w:pPr>
              <w:suppressAutoHyphens/>
              <w:spacing w:after="120" w:line="360" w:lineRule="auto"/>
              <w:jc w:val="both"/>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1D6E30" w:rsidRPr="001D6E30" w:rsidRDefault="001D6E30" w:rsidP="001D6E30">
            <w:pPr>
              <w:suppressAutoHyphens/>
              <w:spacing w:after="120" w:line="360" w:lineRule="auto"/>
              <w:jc w:val="both"/>
              <w:rPr>
                <w:rFonts w:ascii="Calibri" w:eastAsia="Times New Roman" w:hAnsi="Calibri" w:cs="Calibri"/>
                <w:b/>
                <w:bCs/>
                <w:lang w:val="en-GB" w:eastAsia="ar-SA"/>
              </w:rPr>
            </w:pPr>
          </w:p>
        </w:tc>
      </w:tr>
      <w:tr w:rsidR="001D6E30" w:rsidRPr="001D6E30" w:rsidTr="00CE12F3">
        <w:trPr>
          <w:trHeight w:val="657"/>
        </w:trPr>
        <w:tc>
          <w:tcPr>
            <w:tcW w:w="640" w:type="dxa"/>
            <w:tcBorders>
              <w:top w:val="nil"/>
              <w:left w:val="single" w:sz="4" w:space="0" w:color="auto"/>
              <w:bottom w:val="single" w:sz="4" w:space="0" w:color="auto"/>
              <w:right w:val="single" w:sz="4" w:space="0" w:color="auto"/>
            </w:tcBorders>
            <w:noWrap/>
          </w:tcPr>
          <w:p w:rsidR="001D6E30" w:rsidRPr="001D6E30" w:rsidRDefault="001D6E30" w:rsidP="001D6E30">
            <w:pPr>
              <w:suppressAutoHyphens/>
              <w:spacing w:after="120" w:line="360" w:lineRule="auto"/>
              <w:jc w:val="center"/>
              <w:rPr>
                <w:rFonts w:ascii="Calibri" w:eastAsia="Times New Roman" w:hAnsi="Calibri" w:cs="Calibri"/>
                <w:lang w:val="en-GB" w:eastAsia="ar-SA"/>
              </w:rPr>
            </w:pPr>
            <w:r w:rsidRPr="001D6E30">
              <w:rPr>
                <w:rFonts w:ascii="Calibri" w:eastAsia="Times New Roman" w:hAnsi="Calibri" w:cs="Calibri"/>
                <w:lang w:val="en-GB" w:eastAsia="ar-SA"/>
              </w:rPr>
              <w:t>1</w:t>
            </w:r>
          </w:p>
        </w:tc>
        <w:tc>
          <w:tcPr>
            <w:tcW w:w="4988" w:type="dxa"/>
            <w:tcBorders>
              <w:top w:val="nil"/>
              <w:left w:val="nil"/>
              <w:bottom w:val="single" w:sz="4" w:space="0" w:color="auto"/>
              <w:right w:val="single" w:sz="4" w:space="0" w:color="auto"/>
            </w:tcBorders>
          </w:tcPr>
          <w:p w:rsidR="001D6E30" w:rsidRPr="001D6E30" w:rsidRDefault="001D6E30" w:rsidP="001D6E30">
            <w:pPr>
              <w:suppressAutoHyphens/>
              <w:spacing w:after="120" w:line="360" w:lineRule="auto"/>
              <w:jc w:val="both"/>
              <w:rPr>
                <w:rFonts w:ascii="Calibri" w:eastAsia="Times New Roman" w:hAnsi="Calibri" w:cs="Calibri"/>
                <w:lang w:val="en-GB" w:eastAsia="ar-SA"/>
              </w:rPr>
            </w:pPr>
          </w:p>
        </w:tc>
        <w:tc>
          <w:tcPr>
            <w:tcW w:w="1183" w:type="dxa"/>
            <w:tcBorders>
              <w:top w:val="nil"/>
              <w:left w:val="nil"/>
              <w:bottom w:val="single" w:sz="4" w:space="0" w:color="auto"/>
              <w:right w:val="single" w:sz="4" w:space="0" w:color="auto"/>
            </w:tcBorders>
            <w:noWrap/>
            <w:vAlign w:val="center"/>
          </w:tcPr>
          <w:p w:rsidR="001D6E30" w:rsidRPr="001D6E30" w:rsidRDefault="001D6E30" w:rsidP="001D6E30">
            <w:pPr>
              <w:suppressAutoHyphens/>
              <w:spacing w:after="120" w:line="360" w:lineRule="auto"/>
              <w:jc w:val="center"/>
              <w:rPr>
                <w:rFonts w:ascii="Calibri" w:eastAsia="Times New Roman" w:hAnsi="Calibri" w:cs="Calibri"/>
                <w:lang w:val="en-GB" w:eastAsia="ar-SA"/>
              </w:rPr>
            </w:pPr>
            <w:r w:rsidRPr="001D6E30">
              <w:rPr>
                <w:rFonts w:ascii="Calibri" w:eastAsia="Times New Roman" w:hAnsi="Calibri" w:cs="Calibri"/>
                <w:lang w:val="en-GB" w:eastAsia="ar-SA"/>
              </w:rPr>
              <w:t>ΝΑΙ</w:t>
            </w:r>
          </w:p>
        </w:tc>
        <w:tc>
          <w:tcPr>
            <w:tcW w:w="1235" w:type="dxa"/>
            <w:tcBorders>
              <w:top w:val="nil"/>
              <w:left w:val="nil"/>
              <w:bottom w:val="single" w:sz="4" w:space="0" w:color="auto"/>
              <w:right w:val="single" w:sz="4" w:space="0" w:color="auto"/>
            </w:tcBorders>
            <w:noWrap/>
            <w:vAlign w:val="bottom"/>
          </w:tcPr>
          <w:p w:rsidR="001D6E30" w:rsidRPr="001D6E30" w:rsidRDefault="001D6E30" w:rsidP="001D6E30">
            <w:pPr>
              <w:suppressAutoHyphens/>
              <w:spacing w:after="120" w:line="360" w:lineRule="auto"/>
              <w:jc w:val="both"/>
              <w:rPr>
                <w:rFonts w:ascii="Calibri" w:eastAsia="Times New Roman" w:hAnsi="Calibri" w:cs="Calibri"/>
                <w:lang w:val="en-GB" w:eastAsia="ar-SA"/>
              </w:rPr>
            </w:pPr>
          </w:p>
        </w:tc>
        <w:tc>
          <w:tcPr>
            <w:tcW w:w="1467" w:type="dxa"/>
            <w:tcBorders>
              <w:top w:val="nil"/>
              <w:left w:val="nil"/>
              <w:bottom w:val="single" w:sz="4" w:space="0" w:color="auto"/>
              <w:right w:val="single" w:sz="4" w:space="0" w:color="auto"/>
            </w:tcBorders>
            <w:noWrap/>
            <w:vAlign w:val="bottom"/>
          </w:tcPr>
          <w:p w:rsidR="001D6E30" w:rsidRPr="001D6E30" w:rsidRDefault="001D6E30" w:rsidP="001D6E30">
            <w:pPr>
              <w:suppressAutoHyphens/>
              <w:spacing w:after="120" w:line="360" w:lineRule="auto"/>
              <w:jc w:val="both"/>
              <w:rPr>
                <w:rFonts w:ascii="Calibri" w:eastAsia="Times New Roman" w:hAnsi="Calibri" w:cs="Calibri"/>
                <w:lang w:val="en-GB" w:eastAsia="ar-SA"/>
              </w:rPr>
            </w:pPr>
            <w:r w:rsidRPr="001D6E30">
              <w:rPr>
                <w:rFonts w:ascii="Calibri" w:eastAsia="Times New Roman" w:hAnsi="Calibri" w:cs="Calibri"/>
                <w:lang w:val="en-GB" w:eastAsia="ar-SA"/>
              </w:rPr>
              <w:t> </w:t>
            </w:r>
          </w:p>
        </w:tc>
      </w:tr>
    </w:tbl>
    <w:p w:rsidR="001D6E30" w:rsidRPr="001D6E30" w:rsidRDefault="001D6E30" w:rsidP="001D6E30">
      <w:pPr>
        <w:suppressAutoHyphens/>
        <w:spacing w:after="120" w:line="360" w:lineRule="auto"/>
        <w:jc w:val="both"/>
        <w:rPr>
          <w:rFonts w:ascii="Calibri" w:eastAsia="Times New Roman" w:hAnsi="Calibri" w:cs="Calibri"/>
          <w:b/>
          <w:bCs/>
          <w:lang w:val="en-GB" w:eastAsia="ar-SA"/>
        </w:rPr>
      </w:pPr>
    </w:p>
    <w:p w:rsidR="001D6E30" w:rsidRPr="001D6E30" w:rsidRDefault="001D6E30" w:rsidP="001D6E30">
      <w:pPr>
        <w:suppressAutoHyphens/>
        <w:spacing w:after="120" w:line="360" w:lineRule="auto"/>
        <w:ind w:right="368"/>
        <w:jc w:val="both"/>
        <w:rPr>
          <w:rFonts w:ascii="Calibri" w:eastAsia="Times New Roman" w:hAnsi="Calibri" w:cs="Calibri"/>
          <w:bCs/>
          <w:lang w:val="en-GB" w:eastAsia="ar-SA"/>
        </w:rPr>
      </w:pPr>
      <w:r w:rsidRPr="001D6E30">
        <w:rPr>
          <w:rFonts w:ascii="Calibri" w:eastAsia="Times New Roman" w:hAnsi="Calibri" w:cs="Calibri"/>
          <w:bCs/>
          <w:lang w:val="en-GB" w:eastAsia="ar-SA"/>
        </w:rPr>
        <w:t>ΤΕΧΝΙΚΕΣ ΠΡΟΔΙΑΓΡΑΦΕΣ – ΠΙΝΑΚΑΣ ΣΥΜΜΟΡΦΩΣΗΣ</w:t>
      </w:r>
    </w:p>
    <w:p w:rsidR="001D6E30" w:rsidRPr="001D6E30" w:rsidRDefault="001D6E30" w:rsidP="001D6E30">
      <w:pPr>
        <w:suppressAutoHyphens/>
        <w:spacing w:after="120" w:line="360" w:lineRule="auto"/>
        <w:ind w:right="368"/>
        <w:jc w:val="both"/>
        <w:rPr>
          <w:rFonts w:ascii="Calibri" w:eastAsia="Times New Roman" w:hAnsi="Calibri" w:cs="Calibri"/>
          <w:b/>
          <w:lang w:eastAsia="ar-SA"/>
        </w:rPr>
      </w:pPr>
      <w:r w:rsidRPr="001D6E30">
        <w:rPr>
          <w:rFonts w:ascii="Calibri" w:eastAsia="Times New Roman" w:hAnsi="Calibri" w:cs="Calibri"/>
          <w:lang w:eastAsia="ar-SA"/>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1D6E30" w:rsidRPr="001D6E30" w:rsidRDefault="001D6E30" w:rsidP="001D6E30">
      <w:pPr>
        <w:suppressAutoHyphens/>
        <w:spacing w:after="120" w:line="360" w:lineRule="auto"/>
        <w:ind w:right="368"/>
        <w:jc w:val="both"/>
        <w:rPr>
          <w:rFonts w:ascii="Calibri" w:eastAsia="Times New Roman" w:hAnsi="Calibri" w:cs="Calibri"/>
          <w:b/>
          <w:lang w:eastAsia="ar-SA"/>
        </w:rPr>
      </w:pPr>
      <w:r w:rsidRPr="001D6E30">
        <w:rPr>
          <w:rFonts w:ascii="Calibri" w:eastAsia="Times New Roman" w:hAnsi="Calibri" w:cs="Calibri"/>
          <w:lang w:eastAsia="ar-SA"/>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1D6E30" w:rsidRPr="001D6E30" w:rsidRDefault="001D6E30" w:rsidP="001D6E30">
      <w:pPr>
        <w:suppressAutoHyphens/>
        <w:spacing w:after="120" w:line="360" w:lineRule="auto"/>
        <w:ind w:right="368"/>
        <w:jc w:val="both"/>
        <w:rPr>
          <w:rFonts w:ascii="Calibri" w:eastAsia="Times New Roman" w:hAnsi="Calibri" w:cs="Calibri"/>
          <w:b/>
          <w:lang w:eastAsia="ar-SA"/>
        </w:rPr>
      </w:pPr>
      <w:r w:rsidRPr="001D6E30">
        <w:rPr>
          <w:rFonts w:ascii="Calibri" w:eastAsia="Times New Roman" w:hAnsi="Calibri" w:cs="Calibri"/>
          <w:lang w:eastAsia="ar-SA"/>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1D6E30" w:rsidRPr="001D6E30" w:rsidRDefault="001D6E30" w:rsidP="001D6E30">
      <w:pPr>
        <w:suppressAutoHyphens/>
        <w:spacing w:after="120" w:line="360" w:lineRule="auto"/>
        <w:ind w:right="368"/>
        <w:jc w:val="both"/>
        <w:rPr>
          <w:rFonts w:ascii="Calibri" w:eastAsia="Times New Roman" w:hAnsi="Calibri" w:cs="Calibri"/>
          <w:b/>
          <w:lang w:eastAsia="ar-SA"/>
        </w:rPr>
      </w:pPr>
      <w:r w:rsidRPr="001D6E30">
        <w:rPr>
          <w:rFonts w:ascii="Calibri" w:eastAsia="Times New Roman" w:hAnsi="Calibri" w:cs="Calibri"/>
          <w:lang w:eastAsia="ar-SA"/>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1D6E30" w:rsidRPr="001D6E30" w:rsidRDefault="001D6E30" w:rsidP="001D6E30">
      <w:pPr>
        <w:suppressAutoHyphens/>
        <w:spacing w:after="120" w:line="360" w:lineRule="auto"/>
        <w:ind w:right="368"/>
        <w:jc w:val="both"/>
        <w:rPr>
          <w:rFonts w:ascii="Calibri" w:eastAsia="Times New Roman" w:hAnsi="Calibri" w:cs="Calibri"/>
          <w:b/>
          <w:lang w:eastAsia="ar-SA"/>
        </w:rPr>
      </w:pPr>
      <w:r w:rsidRPr="001D6E30">
        <w:rPr>
          <w:rFonts w:ascii="Calibri" w:eastAsia="Times New Roman" w:hAnsi="Calibri" w:cs="Calibri"/>
          <w:lang w:eastAsia="ar-SA"/>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1D6E30" w:rsidRPr="001D6E30" w:rsidRDefault="001D6E30" w:rsidP="001D6E30">
      <w:pPr>
        <w:suppressAutoHyphens/>
        <w:spacing w:after="120" w:line="360" w:lineRule="auto"/>
        <w:ind w:right="368"/>
        <w:jc w:val="both"/>
        <w:rPr>
          <w:rFonts w:ascii="Calibri" w:eastAsia="Times New Roman" w:hAnsi="Calibri" w:cs="Calibri"/>
          <w:b/>
          <w:lang w:eastAsia="ar-SA"/>
        </w:rPr>
      </w:pPr>
      <w:r w:rsidRPr="001D6E30">
        <w:rPr>
          <w:rFonts w:ascii="Calibri" w:eastAsia="Times New Roman" w:hAnsi="Calibri" w:cs="Calibri"/>
          <w:lang w:eastAsia="ar-SA"/>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rsidR="001D6E30" w:rsidRPr="001D6E30" w:rsidRDefault="001D6E30" w:rsidP="001D6E30">
      <w:pPr>
        <w:suppressAutoHyphens/>
        <w:spacing w:after="120" w:line="360" w:lineRule="auto"/>
        <w:ind w:right="368"/>
        <w:jc w:val="both"/>
        <w:rPr>
          <w:rFonts w:ascii="Calibri" w:eastAsia="Times New Roman" w:hAnsi="Calibri" w:cs="Calibri"/>
          <w:b/>
          <w:lang w:eastAsia="ar-SA"/>
        </w:rPr>
      </w:pPr>
      <w:r w:rsidRPr="001D6E30">
        <w:rPr>
          <w:rFonts w:ascii="Calibri" w:eastAsia="Times New Roman" w:hAnsi="Calibri" w:cs="Calibri"/>
          <w:lang w:eastAsia="ar-SA"/>
        </w:rPr>
        <w:t>Η αρμόδια Επιτροπή θα αξιολογήσει τα παρεχόμενα από τους υποψήφιους Αναδόχους στοιχεία κατά την αξιολόγηση των Τεχνικών Προσφορών.</w:t>
      </w:r>
    </w:p>
    <w:p w:rsidR="001D6E30" w:rsidRPr="001D6E30" w:rsidRDefault="001D6E30" w:rsidP="001D6E30">
      <w:pPr>
        <w:suppressAutoHyphens/>
        <w:spacing w:after="120" w:line="360" w:lineRule="auto"/>
        <w:ind w:right="368"/>
        <w:jc w:val="both"/>
        <w:rPr>
          <w:rFonts w:ascii="Calibri" w:eastAsia="Times New Roman" w:hAnsi="Calibri" w:cs="Calibri"/>
          <w:lang w:eastAsia="ar-SA"/>
        </w:rPr>
      </w:pPr>
      <w:r w:rsidRPr="001D6E30">
        <w:rPr>
          <w:rFonts w:ascii="Calibri" w:eastAsia="Times New Roman" w:hAnsi="Calibri" w:cs="Calibri"/>
          <w:lang w:eastAsia="ar-SA"/>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1D6E30" w:rsidRPr="001D6E30" w:rsidRDefault="001D6E30" w:rsidP="001D6E30">
      <w:pPr>
        <w:spacing w:after="0" w:line="240" w:lineRule="auto"/>
        <w:rPr>
          <w:rFonts w:ascii="Arial" w:eastAsia="Times New Roman" w:hAnsi="Arial" w:cs="Arial"/>
          <w:b/>
          <w:color w:val="002060"/>
          <w:sz w:val="24"/>
          <w:lang w:eastAsia="ar-SA"/>
        </w:rPr>
      </w:pPr>
      <w:r w:rsidRPr="001D6E30">
        <w:rPr>
          <w:rFonts w:ascii="Calibri" w:eastAsia="Times New Roman" w:hAnsi="Calibri" w:cs="Calibri"/>
          <w:szCs w:val="24"/>
          <w:lang w:eastAsia="ar-SA"/>
        </w:rPr>
        <w:br w:type="page"/>
      </w:r>
    </w:p>
    <w:p w:rsidR="001D6E30" w:rsidRPr="001D6E30" w:rsidRDefault="001D6E30" w:rsidP="001D6E3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sectPr w:rsidR="001D6E30" w:rsidRPr="001D6E30" w:rsidSect="00FB5FDE">
          <w:pgSz w:w="11906" w:h="16838"/>
          <w:pgMar w:top="1134" w:right="1134" w:bottom="1134" w:left="1134" w:header="720" w:footer="709" w:gutter="0"/>
          <w:cols w:space="720"/>
          <w:docGrid w:linePitch="600" w:charSpace="36864"/>
        </w:sectPr>
      </w:pPr>
    </w:p>
    <w:p w:rsidR="001D6E30" w:rsidRPr="001D6E30" w:rsidRDefault="001D6E30" w:rsidP="001D6E3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4" w:name="_Toc103263036"/>
      <w:r w:rsidRPr="001D6E30">
        <w:rPr>
          <w:rFonts w:ascii="Arial" w:eastAsia="Times New Roman" w:hAnsi="Arial" w:cs="Arial"/>
          <w:b/>
          <w:color w:val="002060"/>
          <w:sz w:val="24"/>
          <w:lang w:eastAsia="ar-SA"/>
        </w:rPr>
        <w:lastRenderedPageBreak/>
        <w:t>ΠΑΡΑΡΤΗΜΑ ΙV – Υπόδειγμα πίνακα οικονομικής προσφοράς</w:t>
      </w:r>
      <w:bookmarkEnd w:id="4"/>
    </w:p>
    <w:p w:rsidR="001D6E30" w:rsidRPr="001D6E30" w:rsidRDefault="001D6E30" w:rsidP="001D6E30">
      <w:pPr>
        <w:suppressAutoHyphens/>
        <w:spacing w:before="57" w:after="57" w:line="240" w:lineRule="auto"/>
        <w:jc w:val="both"/>
        <w:rPr>
          <w:rFonts w:ascii="Calibri" w:eastAsia="Times New Roman" w:hAnsi="Calibri" w:cs="Calibri"/>
          <w:szCs w:val="24"/>
          <w:lang w:eastAsia="ar-SA"/>
        </w:rPr>
      </w:pPr>
    </w:p>
    <w:tbl>
      <w:tblPr>
        <w:tblStyle w:val="1f"/>
        <w:tblW w:w="16444" w:type="dxa"/>
        <w:tblInd w:w="-885" w:type="dxa"/>
        <w:tblLayout w:type="fixed"/>
        <w:tblLook w:val="04A0" w:firstRow="1" w:lastRow="0" w:firstColumn="1" w:lastColumn="0" w:noHBand="0" w:noVBand="1"/>
      </w:tblPr>
      <w:tblGrid>
        <w:gridCol w:w="426"/>
        <w:gridCol w:w="709"/>
        <w:gridCol w:w="1559"/>
        <w:gridCol w:w="1418"/>
        <w:gridCol w:w="1276"/>
        <w:gridCol w:w="1701"/>
        <w:gridCol w:w="1417"/>
        <w:gridCol w:w="1134"/>
        <w:gridCol w:w="1559"/>
        <w:gridCol w:w="1560"/>
        <w:gridCol w:w="1134"/>
        <w:gridCol w:w="1417"/>
        <w:gridCol w:w="1134"/>
      </w:tblGrid>
      <w:tr w:rsidR="001D6E30" w:rsidRPr="001D6E30" w:rsidTr="00CE12F3">
        <w:tc>
          <w:tcPr>
            <w:tcW w:w="426" w:type="dxa"/>
          </w:tcPr>
          <w:p w:rsidR="001D6E30" w:rsidRPr="001D6E30" w:rsidRDefault="001D6E30" w:rsidP="001D6E30">
            <w:pPr>
              <w:suppressAutoHyphens/>
              <w:spacing w:after="120"/>
              <w:jc w:val="both"/>
              <w:rPr>
                <w:rFonts w:ascii="Calibri" w:eastAsia="Calibri" w:hAnsi="Calibri" w:cs="Arial"/>
                <w:b/>
                <w:sz w:val="16"/>
                <w:szCs w:val="16"/>
                <w:lang w:val="en-GB" w:eastAsia="ar-SA"/>
              </w:rPr>
            </w:pPr>
            <w:r w:rsidRPr="001D6E30">
              <w:rPr>
                <w:rFonts w:ascii="Calibri" w:eastAsia="Calibri" w:hAnsi="Calibri" w:cs="Arial"/>
                <w:b/>
                <w:sz w:val="16"/>
                <w:szCs w:val="16"/>
                <w:lang w:val="en-GB" w:eastAsia="ar-SA"/>
              </w:rPr>
              <w:t>α/α</w:t>
            </w:r>
          </w:p>
        </w:tc>
        <w:tc>
          <w:tcPr>
            <w:tcW w:w="709" w:type="dxa"/>
          </w:tcPr>
          <w:p w:rsidR="001D6E30" w:rsidRPr="001D6E30" w:rsidRDefault="001D6E30" w:rsidP="001D6E30">
            <w:pPr>
              <w:suppressAutoHyphens/>
              <w:spacing w:after="120"/>
              <w:jc w:val="both"/>
              <w:rPr>
                <w:rFonts w:ascii="Calibri" w:eastAsia="Calibri" w:hAnsi="Calibri" w:cs="Arial"/>
                <w:b/>
                <w:sz w:val="16"/>
                <w:szCs w:val="16"/>
                <w:lang w:val="en-US" w:eastAsia="ar-SA"/>
              </w:rPr>
            </w:pPr>
            <w:r w:rsidRPr="001D6E30">
              <w:rPr>
                <w:rFonts w:ascii="Calibri" w:eastAsia="Calibri" w:hAnsi="Calibri" w:cs="Arial"/>
                <w:b/>
                <w:sz w:val="16"/>
                <w:szCs w:val="16"/>
                <w:lang w:val="en-GB" w:eastAsia="ar-SA"/>
              </w:rPr>
              <w:t>Κωδικόςυλικού</w:t>
            </w:r>
            <w:r w:rsidRPr="001D6E30">
              <w:rPr>
                <w:rFonts w:ascii="Calibri" w:eastAsia="Calibri" w:hAnsi="Calibri" w:cs="Arial"/>
                <w:b/>
                <w:sz w:val="16"/>
                <w:szCs w:val="16"/>
                <w:lang w:val="en-US" w:eastAsia="ar-SA"/>
              </w:rPr>
              <w:t>OR</w:t>
            </w:r>
            <w:r w:rsidRPr="001D6E30">
              <w:rPr>
                <w:rFonts w:ascii="Calibri" w:eastAsia="Calibri" w:hAnsi="Calibri" w:cs="Arial"/>
                <w:b/>
                <w:sz w:val="16"/>
                <w:szCs w:val="16"/>
                <w:lang w:val="en-GB" w:eastAsia="ar-SA"/>
              </w:rPr>
              <w:t>-</w:t>
            </w:r>
            <w:r w:rsidRPr="001D6E30">
              <w:rPr>
                <w:rFonts w:ascii="Calibri" w:eastAsia="Calibri" w:hAnsi="Calibri" w:cs="Arial"/>
                <w:b/>
                <w:sz w:val="16"/>
                <w:szCs w:val="16"/>
                <w:lang w:val="en-US" w:eastAsia="ar-SA"/>
              </w:rPr>
              <w:t>CO</w:t>
            </w:r>
          </w:p>
        </w:tc>
        <w:tc>
          <w:tcPr>
            <w:tcW w:w="1559" w:type="dxa"/>
          </w:tcPr>
          <w:p w:rsidR="001D6E30" w:rsidRPr="001D6E30" w:rsidRDefault="001D6E30" w:rsidP="001D6E30">
            <w:pPr>
              <w:suppressAutoHyphens/>
              <w:spacing w:after="120"/>
              <w:jc w:val="center"/>
              <w:rPr>
                <w:rFonts w:ascii="Calibri" w:eastAsia="Calibri" w:hAnsi="Calibri" w:cs="Arial"/>
                <w:b/>
                <w:bCs/>
                <w:sz w:val="16"/>
                <w:szCs w:val="16"/>
                <w:lang w:val="en-GB" w:eastAsia="ar-SA"/>
              </w:rPr>
            </w:pPr>
            <w:r w:rsidRPr="001D6E30">
              <w:rPr>
                <w:rFonts w:ascii="Calibri" w:eastAsia="Calibri" w:hAnsi="Calibri" w:cs="Arial"/>
                <w:b/>
                <w:sz w:val="16"/>
                <w:szCs w:val="16"/>
                <w:lang w:val="en-GB" w:eastAsia="ar-SA"/>
              </w:rPr>
              <w:t>Περιγραφή υλικού</w:t>
            </w:r>
          </w:p>
        </w:tc>
        <w:tc>
          <w:tcPr>
            <w:tcW w:w="1418" w:type="dxa"/>
            <w:vAlign w:val="center"/>
          </w:tcPr>
          <w:p w:rsidR="001D6E30" w:rsidRPr="001D6E30" w:rsidRDefault="001D6E30" w:rsidP="001D6E30">
            <w:pPr>
              <w:suppressAutoHyphens/>
              <w:spacing w:after="120"/>
              <w:jc w:val="center"/>
              <w:rPr>
                <w:rFonts w:ascii="Calibri" w:eastAsia="Calibri" w:hAnsi="Calibri" w:cs="Arial"/>
                <w:b/>
                <w:bCs/>
                <w:sz w:val="16"/>
                <w:szCs w:val="16"/>
                <w:lang w:val="en-GB" w:eastAsia="ar-SA"/>
              </w:rPr>
            </w:pPr>
            <w:r w:rsidRPr="001D6E30">
              <w:rPr>
                <w:rFonts w:ascii="Calibri" w:eastAsia="Calibri" w:hAnsi="Calibri" w:cs="Arial"/>
                <w:b/>
                <w:bCs/>
                <w:sz w:val="16"/>
                <w:szCs w:val="16"/>
                <w:lang w:val="en-GB" w:eastAsia="ar-SA"/>
              </w:rPr>
              <w:t>Κατασκευαστής</w:t>
            </w:r>
          </w:p>
        </w:tc>
        <w:tc>
          <w:tcPr>
            <w:tcW w:w="1276" w:type="dxa"/>
            <w:vAlign w:val="center"/>
          </w:tcPr>
          <w:p w:rsidR="001D6E30" w:rsidRPr="001D6E30" w:rsidRDefault="001D6E30" w:rsidP="001D6E30">
            <w:pPr>
              <w:suppressAutoHyphens/>
              <w:spacing w:after="120"/>
              <w:jc w:val="center"/>
              <w:rPr>
                <w:rFonts w:ascii="Calibri" w:eastAsia="Calibri" w:hAnsi="Calibri" w:cs="Arial"/>
                <w:b/>
                <w:bCs/>
                <w:sz w:val="16"/>
                <w:szCs w:val="16"/>
                <w:lang w:val="en-GB" w:eastAsia="ar-SA"/>
              </w:rPr>
            </w:pPr>
            <w:r w:rsidRPr="001D6E30">
              <w:rPr>
                <w:rFonts w:ascii="Calibri" w:eastAsia="Calibri" w:hAnsi="Calibri" w:cs="Arial"/>
                <w:b/>
                <w:bCs/>
                <w:sz w:val="16"/>
                <w:szCs w:val="16"/>
                <w:lang w:val="en-US" w:eastAsia="ar-SA"/>
              </w:rPr>
              <w:t xml:space="preserve">Ref. number </w:t>
            </w:r>
            <w:r w:rsidRPr="001D6E30">
              <w:rPr>
                <w:rFonts w:ascii="Calibri" w:eastAsia="Calibri" w:hAnsi="Calibri" w:cs="Arial"/>
                <w:b/>
                <w:bCs/>
                <w:sz w:val="16"/>
                <w:szCs w:val="16"/>
                <w:lang w:val="en-GB" w:eastAsia="ar-SA"/>
              </w:rPr>
              <w:t>κατασκευαστή</w:t>
            </w:r>
          </w:p>
        </w:tc>
        <w:tc>
          <w:tcPr>
            <w:tcW w:w="1701" w:type="dxa"/>
          </w:tcPr>
          <w:p w:rsidR="001D6E30" w:rsidRPr="001D6E30" w:rsidRDefault="001D6E30" w:rsidP="001D6E30">
            <w:pPr>
              <w:suppressAutoHyphens/>
              <w:spacing w:after="120"/>
              <w:jc w:val="both"/>
              <w:rPr>
                <w:rFonts w:ascii="Calibri" w:eastAsia="Calibri" w:hAnsi="Calibri" w:cs="Arial"/>
                <w:b/>
                <w:sz w:val="16"/>
                <w:szCs w:val="16"/>
                <w:lang w:eastAsia="ar-SA"/>
              </w:rPr>
            </w:pPr>
            <w:r w:rsidRPr="001D6E30">
              <w:rPr>
                <w:rFonts w:ascii="Calibri" w:eastAsia="Calibri" w:hAnsi="Calibri" w:cs="Arial"/>
                <w:b/>
                <w:sz w:val="16"/>
                <w:szCs w:val="16"/>
                <w:lang w:eastAsia="ar-SA"/>
              </w:rPr>
              <w:t>Προσφερόμενη Τιμή μονάδας προ ΦΠΑ (αριθμητικώς)</w:t>
            </w:r>
          </w:p>
        </w:tc>
        <w:tc>
          <w:tcPr>
            <w:tcW w:w="1417" w:type="dxa"/>
          </w:tcPr>
          <w:p w:rsidR="001D6E30" w:rsidRPr="001D6E30" w:rsidRDefault="001D6E30" w:rsidP="001D6E30">
            <w:pPr>
              <w:suppressAutoHyphens/>
              <w:spacing w:after="120"/>
              <w:jc w:val="both"/>
              <w:rPr>
                <w:rFonts w:ascii="Calibri" w:eastAsia="Calibri" w:hAnsi="Calibri" w:cs="Arial"/>
                <w:b/>
                <w:sz w:val="16"/>
                <w:szCs w:val="16"/>
                <w:lang w:eastAsia="ar-SA"/>
              </w:rPr>
            </w:pPr>
            <w:r w:rsidRPr="001D6E30">
              <w:rPr>
                <w:rFonts w:ascii="Calibri" w:eastAsia="Calibri" w:hAnsi="Calibri" w:cs="Arial"/>
                <w:b/>
                <w:sz w:val="16"/>
                <w:szCs w:val="16"/>
                <w:lang w:eastAsia="ar-SA"/>
              </w:rPr>
              <w:t>Προσφερόμενη Τιμή μονάδας προ ΦΠΑ (ολογράφως)</w:t>
            </w:r>
          </w:p>
        </w:tc>
        <w:tc>
          <w:tcPr>
            <w:tcW w:w="1134" w:type="dxa"/>
          </w:tcPr>
          <w:p w:rsidR="001D6E30" w:rsidRPr="001D6E30" w:rsidRDefault="001D6E30" w:rsidP="001D6E30">
            <w:pPr>
              <w:suppressAutoHyphens/>
              <w:spacing w:after="120"/>
              <w:jc w:val="both"/>
              <w:rPr>
                <w:rFonts w:ascii="Calibri" w:eastAsia="Calibri" w:hAnsi="Calibri" w:cs="Arial"/>
                <w:b/>
                <w:sz w:val="16"/>
                <w:szCs w:val="16"/>
                <w:lang w:val="en-GB" w:eastAsia="ar-SA"/>
              </w:rPr>
            </w:pPr>
            <w:r w:rsidRPr="001D6E30">
              <w:rPr>
                <w:rFonts w:ascii="Calibri" w:eastAsia="Calibri" w:hAnsi="Calibri" w:cs="Arial"/>
                <w:b/>
                <w:sz w:val="16"/>
                <w:szCs w:val="16"/>
                <w:lang w:val="en-GB" w:eastAsia="ar-SA"/>
              </w:rPr>
              <w:t>Ποσότητα</w:t>
            </w:r>
          </w:p>
        </w:tc>
        <w:tc>
          <w:tcPr>
            <w:tcW w:w="1559" w:type="dxa"/>
          </w:tcPr>
          <w:p w:rsidR="001D6E30" w:rsidRPr="001D6E30" w:rsidRDefault="001D6E30" w:rsidP="001D6E30">
            <w:pPr>
              <w:suppressAutoHyphens/>
              <w:spacing w:after="120"/>
              <w:jc w:val="both"/>
              <w:rPr>
                <w:rFonts w:ascii="Calibri" w:eastAsia="Calibri" w:hAnsi="Calibri" w:cs="Arial"/>
                <w:b/>
                <w:sz w:val="16"/>
                <w:szCs w:val="16"/>
                <w:lang w:val="en-GB" w:eastAsia="ar-SA"/>
              </w:rPr>
            </w:pPr>
            <w:r w:rsidRPr="001D6E30">
              <w:rPr>
                <w:rFonts w:ascii="Calibri" w:eastAsia="Calibri" w:hAnsi="Calibri" w:cs="Arial"/>
                <w:b/>
                <w:sz w:val="16"/>
                <w:szCs w:val="16"/>
                <w:lang w:val="en-GB" w:eastAsia="ar-SA"/>
              </w:rPr>
              <w:t>Κωδικός παρατηρητηρίου</w:t>
            </w:r>
          </w:p>
        </w:tc>
        <w:tc>
          <w:tcPr>
            <w:tcW w:w="1560" w:type="dxa"/>
          </w:tcPr>
          <w:p w:rsidR="001D6E30" w:rsidRPr="001D6E30" w:rsidRDefault="001D6E30" w:rsidP="001D6E30">
            <w:pPr>
              <w:suppressAutoHyphens/>
              <w:spacing w:after="120"/>
              <w:jc w:val="both"/>
              <w:rPr>
                <w:rFonts w:ascii="Calibri" w:eastAsia="Calibri" w:hAnsi="Calibri" w:cs="Arial"/>
                <w:b/>
                <w:sz w:val="16"/>
                <w:szCs w:val="16"/>
                <w:lang w:val="en-GB" w:eastAsia="ar-SA"/>
              </w:rPr>
            </w:pPr>
            <w:r w:rsidRPr="001D6E30">
              <w:rPr>
                <w:rFonts w:ascii="Calibri" w:eastAsia="Calibri" w:hAnsi="Calibri" w:cs="Arial"/>
                <w:b/>
                <w:sz w:val="16"/>
                <w:szCs w:val="16"/>
                <w:lang w:val="en-GB" w:eastAsia="ar-SA"/>
              </w:rPr>
              <w:t>Τιμή Παρατηρητηρίου</w:t>
            </w:r>
          </w:p>
        </w:tc>
        <w:tc>
          <w:tcPr>
            <w:tcW w:w="1134" w:type="dxa"/>
          </w:tcPr>
          <w:p w:rsidR="001D6E30" w:rsidRPr="001D6E30" w:rsidRDefault="001D6E30" w:rsidP="001D6E30">
            <w:pPr>
              <w:suppressAutoHyphens/>
              <w:spacing w:after="120"/>
              <w:jc w:val="both"/>
              <w:rPr>
                <w:rFonts w:ascii="Calibri" w:eastAsia="Calibri" w:hAnsi="Calibri" w:cs="Arial"/>
                <w:b/>
                <w:sz w:val="16"/>
                <w:szCs w:val="16"/>
                <w:lang w:val="en-GB" w:eastAsia="ar-SA"/>
              </w:rPr>
            </w:pPr>
            <w:r w:rsidRPr="001D6E30">
              <w:rPr>
                <w:rFonts w:ascii="Calibri" w:eastAsia="Calibri" w:hAnsi="Calibri" w:cs="Arial"/>
                <w:b/>
                <w:sz w:val="16"/>
                <w:szCs w:val="16"/>
                <w:lang w:val="en-GB" w:eastAsia="ar-SA"/>
              </w:rPr>
              <w:t>ΣυντελεστήςΦ.Π.Α.</w:t>
            </w:r>
          </w:p>
        </w:tc>
        <w:tc>
          <w:tcPr>
            <w:tcW w:w="1417" w:type="dxa"/>
          </w:tcPr>
          <w:p w:rsidR="001D6E30" w:rsidRPr="001D6E30" w:rsidRDefault="001D6E30" w:rsidP="001D6E30">
            <w:pPr>
              <w:suppressAutoHyphens/>
              <w:spacing w:after="120"/>
              <w:jc w:val="both"/>
              <w:rPr>
                <w:rFonts w:ascii="Calibri" w:eastAsia="Calibri" w:hAnsi="Calibri" w:cs="Arial"/>
                <w:b/>
                <w:sz w:val="16"/>
                <w:szCs w:val="16"/>
                <w:lang w:val="en-GB" w:eastAsia="ar-SA"/>
              </w:rPr>
            </w:pPr>
            <w:r w:rsidRPr="001D6E30">
              <w:rPr>
                <w:rFonts w:ascii="Calibri" w:eastAsia="Calibri" w:hAnsi="Calibri" w:cs="Arial"/>
                <w:b/>
                <w:sz w:val="16"/>
                <w:szCs w:val="16"/>
                <w:lang w:val="en-GB" w:eastAsia="ar-SA"/>
              </w:rPr>
              <w:t>Αξία προ ΦΠΑ</w:t>
            </w:r>
          </w:p>
        </w:tc>
        <w:tc>
          <w:tcPr>
            <w:tcW w:w="1134" w:type="dxa"/>
          </w:tcPr>
          <w:p w:rsidR="001D6E30" w:rsidRPr="001D6E30" w:rsidRDefault="001D6E30" w:rsidP="001D6E30">
            <w:pPr>
              <w:suppressAutoHyphens/>
              <w:spacing w:after="120"/>
              <w:jc w:val="both"/>
              <w:rPr>
                <w:rFonts w:ascii="Calibri" w:eastAsia="Calibri" w:hAnsi="Calibri" w:cs="Arial"/>
                <w:b/>
                <w:sz w:val="16"/>
                <w:szCs w:val="16"/>
                <w:lang w:eastAsia="ar-SA"/>
              </w:rPr>
            </w:pPr>
            <w:r w:rsidRPr="001D6E30">
              <w:rPr>
                <w:rFonts w:ascii="Calibri" w:eastAsia="Calibri" w:hAnsi="Calibri" w:cs="Arial"/>
                <w:b/>
                <w:sz w:val="16"/>
                <w:szCs w:val="16"/>
                <w:lang w:eastAsia="ar-SA"/>
              </w:rPr>
              <w:t>Αξία συμπ/ν ου ΦΠΑ</w:t>
            </w:r>
          </w:p>
        </w:tc>
      </w:tr>
      <w:tr w:rsidR="001D6E30" w:rsidRPr="001D6E30" w:rsidTr="00CE12F3">
        <w:tc>
          <w:tcPr>
            <w:tcW w:w="426" w:type="dxa"/>
          </w:tcPr>
          <w:p w:rsidR="001D6E30" w:rsidRPr="001D6E30" w:rsidRDefault="001D6E30" w:rsidP="001D6E30">
            <w:pPr>
              <w:suppressAutoHyphens/>
              <w:spacing w:after="120"/>
              <w:ind w:left="360"/>
              <w:jc w:val="both"/>
              <w:rPr>
                <w:rFonts w:ascii="Calibri" w:eastAsia="Calibri" w:hAnsi="Calibri" w:cs="Arial"/>
                <w:b/>
                <w:sz w:val="16"/>
                <w:szCs w:val="16"/>
                <w:lang w:eastAsia="ar-SA"/>
              </w:rPr>
            </w:pPr>
          </w:p>
        </w:tc>
        <w:tc>
          <w:tcPr>
            <w:tcW w:w="709" w:type="dxa"/>
          </w:tcPr>
          <w:p w:rsidR="001D6E30" w:rsidRPr="001D6E30" w:rsidRDefault="001D6E30" w:rsidP="001D6E30">
            <w:pPr>
              <w:suppressAutoHyphens/>
              <w:spacing w:after="120"/>
              <w:jc w:val="both"/>
              <w:rPr>
                <w:rFonts w:ascii="Calibri" w:eastAsia="Calibri" w:hAnsi="Calibri" w:cs="Arial"/>
                <w:b/>
                <w:sz w:val="16"/>
                <w:szCs w:val="16"/>
                <w:lang w:eastAsia="ar-SA"/>
              </w:rPr>
            </w:pPr>
          </w:p>
        </w:tc>
        <w:tc>
          <w:tcPr>
            <w:tcW w:w="1559" w:type="dxa"/>
          </w:tcPr>
          <w:p w:rsidR="001D6E30" w:rsidRPr="001D6E30" w:rsidRDefault="001D6E30" w:rsidP="001D6E30">
            <w:pPr>
              <w:suppressAutoHyphens/>
              <w:spacing w:after="120"/>
              <w:jc w:val="both"/>
              <w:rPr>
                <w:rFonts w:ascii="Calibri" w:eastAsia="Calibri" w:hAnsi="Calibri" w:cs="Arial"/>
                <w:b/>
                <w:sz w:val="16"/>
                <w:szCs w:val="16"/>
                <w:lang w:eastAsia="ar-SA"/>
              </w:rPr>
            </w:pPr>
          </w:p>
        </w:tc>
        <w:tc>
          <w:tcPr>
            <w:tcW w:w="1418" w:type="dxa"/>
          </w:tcPr>
          <w:p w:rsidR="001D6E30" w:rsidRPr="001D6E30" w:rsidRDefault="001D6E30" w:rsidP="001D6E30">
            <w:pPr>
              <w:suppressAutoHyphens/>
              <w:spacing w:after="120"/>
              <w:jc w:val="both"/>
              <w:rPr>
                <w:rFonts w:ascii="Calibri" w:eastAsia="Calibri" w:hAnsi="Calibri" w:cs="Arial"/>
                <w:b/>
                <w:sz w:val="16"/>
                <w:szCs w:val="16"/>
                <w:lang w:eastAsia="ar-SA"/>
              </w:rPr>
            </w:pPr>
          </w:p>
        </w:tc>
        <w:tc>
          <w:tcPr>
            <w:tcW w:w="1276" w:type="dxa"/>
          </w:tcPr>
          <w:p w:rsidR="001D6E30" w:rsidRPr="001D6E30" w:rsidRDefault="001D6E30" w:rsidP="001D6E30">
            <w:pPr>
              <w:suppressAutoHyphens/>
              <w:spacing w:after="120"/>
              <w:jc w:val="both"/>
              <w:rPr>
                <w:rFonts w:ascii="Calibri" w:eastAsia="Calibri" w:hAnsi="Calibri" w:cs="Arial"/>
                <w:b/>
                <w:sz w:val="16"/>
                <w:szCs w:val="16"/>
                <w:lang w:eastAsia="ar-SA"/>
              </w:rPr>
            </w:pPr>
          </w:p>
        </w:tc>
        <w:tc>
          <w:tcPr>
            <w:tcW w:w="1701" w:type="dxa"/>
          </w:tcPr>
          <w:p w:rsidR="001D6E30" w:rsidRPr="001D6E30" w:rsidRDefault="001D6E30" w:rsidP="001D6E30">
            <w:pPr>
              <w:suppressAutoHyphens/>
              <w:spacing w:after="120"/>
              <w:jc w:val="both"/>
              <w:rPr>
                <w:rFonts w:ascii="Calibri" w:eastAsia="Calibri" w:hAnsi="Calibri" w:cs="Arial"/>
                <w:b/>
                <w:sz w:val="16"/>
                <w:szCs w:val="16"/>
                <w:lang w:eastAsia="ar-SA"/>
              </w:rPr>
            </w:pPr>
          </w:p>
        </w:tc>
        <w:tc>
          <w:tcPr>
            <w:tcW w:w="1417" w:type="dxa"/>
          </w:tcPr>
          <w:p w:rsidR="001D6E30" w:rsidRPr="001D6E30" w:rsidRDefault="001D6E30" w:rsidP="001D6E30">
            <w:pPr>
              <w:suppressAutoHyphens/>
              <w:spacing w:after="120"/>
              <w:jc w:val="both"/>
              <w:rPr>
                <w:rFonts w:ascii="Calibri" w:eastAsia="Calibri" w:hAnsi="Calibri" w:cs="Arial"/>
                <w:b/>
                <w:sz w:val="16"/>
                <w:szCs w:val="16"/>
                <w:lang w:eastAsia="ar-SA"/>
              </w:rPr>
            </w:pPr>
          </w:p>
        </w:tc>
        <w:tc>
          <w:tcPr>
            <w:tcW w:w="1134" w:type="dxa"/>
          </w:tcPr>
          <w:p w:rsidR="001D6E30" w:rsidRPr="001D6E30" w:rsidRDefault="001D6E30" w:rsidP="001D6E30">
            <w:pPr>
              <w:suppressAutoHyphens/>
              <w:spacing w:after="120"/>
              <w:jc w:val="both"/>
              <w:rPr>
                <w:rFonts w:ascii="Calibri" w:eastAsia="Calibri" w:hAnsi="Calibri" w:cs="Arial"/>
                <w:b/>
                <w:sz w:val="16"/>
                <w:szCs w:val="16"/>
                <w:lang w:eastAsia="ar-SA"/>
              </w:rPr>
            </w:pPr>
          </w:p>
        </w:tc>
        <w:tc>
          <w:tcPr>
            <w:tcW w:w="1559" w:type="dxa"/>
          </w:tcPr>
          <w:p w:rsidR="001D6E30" w:rsidRPr="001D6E30" w:rsidRDefault="001D6E30" w:rsidP="001D6E30">
            <w:pPr>
              <w:suppressAutoHyphens/>
              <w:spacing w:after="120"/>
              <w:jc w:val="both"/>
              <w:rPr>
                <w:rFonts w:ascii="Calibri" w:eastAsia="Calibri" w:hAnsi="Calibri" w:cs="Arial"/>
                <w:b/>
                <w:sz w:val="16"/>
                <w:szCs w:val="16"/>
                <w:lang w:eastAsia="ar-SA"/>
              </w:rPr>
            </w:pPr>
          </w:p>
        </w:tc>
        <w:tc>
          <w:tcPr>
            <w:tcW w:w="1560" w:type="dxa"/>
          </w:tcPr>
          <w:p w:rsidR="001D6E30" w:rsidRPr="001D6E30" w:rsidRDefault="001D6E30" w:rsidP="001D6E30">
            <w:pPr>
              <w:suppressAutoHyphens/>
              <w:spacing w:after="120"/>
              <w:jc w:val="both"/>
              <w:rPr>
                <w:rFonts w:ascii="Calibri" w:eastAsia="Calibri" w:hAnsi="Calibri" w:cs="Arial"/>
                <w:b/>
                <w:sz w:val="16"/>
                <w:szCs w:val="16"/>
                <w:lang w:eastAsia="ar-SA"/>
              </w:rPr>
            </w:pPr>
          </w:p>
        </w:tc>
        <w:tc>
          <w:tcPr>
            <w:tcW w:w="1134" w:type="dxa"/>
          </w:tcPr>
          <w:p w:rsidR="001D6E30" w:rsidRPr="001D6E30" w:rsidRDefault="001D6E30" w:rsidP="001D6E30">
            <w:pPr>
              <w:suppressAutoHyphens/>
              <w:spacing w:after="120"/>
              <w:jc w:val="both"/>
              <w:rPr>
                <w:rFonts w:ascii="Calibri" w:eastAsia="Calibri" w:hAnsi="Calibri" w:cs="Arial"/>
                <w:b/>
                <w:sz w:val="16"/>
                <w:szCs w:val="16"/>
                <w:lang w:eastAsia="ar-SA"/>
              </w:rPr>
            </w:pPr>
          </w:p>
        </w:tc>
        <w:tc>
          <w:tcPr>
            <w:tcW w:w="1417" w:type="dxa"/>
          </w:tcPr>
          <w:p w:rsidR="001D6E30" w:rsidRPr="001D6E30" w:rsidRDefault="001D6E30" w:rsidP="001D6E30">
            <w:pPr>
              <w:suppressAutoHyphens/>
              <w:spacing w:after="120"/>
              <w:jc w:val="both"/>
              <w:rPr>
                <w:rFonts w:ascii="Calibri" w:eastAsia="Calibri" w:hAnsi="Calibri" w:cs="Arial"/>
                <w:b/>
                <w:sz w:val="16"/>
                <w:szCs w:val="16"/>
                <w:lang w:eastAsia="ar-SA"/>
              </w:rPr>
            </w:pPr>
          </w:p>
        </w:tc>
        <w:tc>
          <w:tcPr>
            <w:tcW w:w="1134" w:type="dxa"/>
          </w:tcPr>
          <w:p w:rsidR="001D6E30" w:rsidRPr="001D6E30" w:rsidRDefault="001D6E30" w:rsidP="001D6E30">
            <w:pPr>
              <w:suppressAutoHyphens/>
              <w:spacing w:after="120"/>
              <w:jc w:val="both"/>
              <w:rPr>
                <w:rFonts w:ascii="Calibri" w:eastAsia="Calibri" w:hAnsi="Calibri" w:cs="Arial"/>
                <w:b/>
                <w:sz w:val="16"/>
                <w:szCs w:val="16"/>
                <w:lang w:eastAsia="ar-SA"/>
              </w:rPr>
            </w:pPr>
          </w:p>
        </w:tc>
      </w:tr>
      <w:tr w:rsidR="001D6E30" w:rsidRPr="001D6E30" w:rsidTr="00CE12F3">
        <w:tc>
          <w:tcPr>
            <w:tcW w:w="426" w:type="dxa"/>
          </w:tcPr>
          <w:p w:rsidR="001D6E30" w:rsidRPr="001D6E30" w:rsidRDefault="001D6E30" w:rsidP="001D6E30">
            <w:pPr>
              <w:suppressAutoHyphens/>
              <w:spacing w:after="120"/>
              <w:ind w:left="360"/>
              <w:jc w:val="both"/>
              <w:rPr>
                <w:rFonts w:ascii="Calibri" w:eastAsia="Calibri" w:hAnsi="Calibri" w:cs="Arial"/>
                <w:b/>
                <w:sz w:val="16"/>
                <w:szCs w:val="16"/>
                <w:lang w:eastAsia="ar-SA"/>
              </w:rPr>
            </w:pPr>
          </w:p>
        </w:tc>
        <w:tc>
          <w:tcPr>
            <w:tcW w:w="709" w:type="dxa"/>
          </w:tcPr>
          <w:p w:rsidR="001D6E30" w:rsidRPr="001D6E30" w:rsidRDefault="001D6E30" w:rsidP="001D6E30">
            <w:pPr>
              <w:suppressAutoHyphens/>
              <w:spacing w:after="120"/>
              <w:jc w:val="both"/>
              <w:rPr>
                <w:rFonts w:ascii="Calibri" w:eastAsia="Calibri" w:hAnsi="Calibri" w:cs="Arial"/>
                <w:b/>
                <w:sz w:val="16"/>
                <w:szCs w:val="16"/>
                <w:lang w:eastAsia="ar-SA"/>
              </w:rPr>
            </w:pPr>
          </w:p>
        </w:tc>
        <w:tc>
          <w:tcPr>
            <w:tcW w:w="1559" w:type="dxa"/>
          </w:tcPr>
          <w:p w:rsidR="001D6E30" w:rsidRPr="001D6E30" w:rsidRDefault="001D6E30" w:rsidP="001D6E30">
            <w:pPr>
              <w:suppressAutoHyphens/>
              <w:spacing w:after="120"/>
              <w:jc w:val="both"/>
              <w:rPr>
                <w:rFonts w:ascii="Calibri" w:eastAsia="Calibri" w:hAnsi="Calibri" w:cs="Arial"/>
                <w:b/>
                <w:sz w:val="16"/>
                <w:szCs w:val="16"/>
                <w:lang w:eastAsia="ar-SA"/>
              </w:rPr>
            </w:pPr>
          </w:p>
        </w:tc>
        <w:tc>
          <w:tcPr>
            <w:tcW w:w="1418" w:type="dxa"/>
          </w:tcPr>
          <w:p w:rsidR="001D6E30" w:rsidRPr="001D6E30" w:rsidRDefault="001D6E30" w:rsidP="001D6E30">
            <w:pPr>
              <w:suppressAutoHyphens/>
              <w:spacing w:after="120"/>
              <w:jc w:val="both"/>
              <w:rPr>
                <w:rFonts w:ascii="Calibri" w:eastAsia="Calibri" w:hAnsi="Calibri" w:cs="Arial"/>
                <w:b/>
                <w:sz w:val="16"/>
                <w:szCs w:val="16"/>
                <w:lang w:eastAsia="ar-SA"/>
              </w:rPr>
            </w:pPr>
          </w:p>
        </w:tc>
        <w:tc>
          <w:tcPr>
            <w:tcW w:w="1276" w:type="dxa"/>
          </w:tcPr>
          <w:p w:rsidR="001D6E30" w:rsidRPr="001D6E30" w:rsidRDefault="001D6E30" w:rsidP="001D6E30">
            <w:pPr>
              <w:suppressAutoHyphens/>
              <w:spacing w:after="120"/>
              <w:jc w:val="both"/>
              <w:rPr>
                <w:rFonts w:ascii="Calibri" w:eastAsia="Calibri" w:hAnsi="Calibri" w:cs="Arial"/>
                <w:b/>
                <w:sz w:val="16"/>
                <w:szCs w:val="16"/>
                <w:lang w:eastAsia="ar-SA"/>
              </w:rPr>
            </w:pPr>
          </w:p>
        </w:tc>
        <w:tc>
          <w:tcPr>
            <w:tcW w:w="1701" w:type="dxa"/>
          </w:tcPr>
          <w:p w:rsidR="001D6E30" w:rsidRPr="001D6E30" w:rsidRDefault="001D6E30" w:rsidP="001D6E30">
            <w:pPr>
              <w:suppressAutoHyphens/>
              <w:spacing w:after="120"/>
              <w:jc w:val="both"/>
              <w:rPr>
                <w:rFonts w:ascii="Calibri" w:eastAsia="Calibri" w:hAnsi="Calibri" w:cs="Arial"/>
                <w:b/>
                <w:sz w:val="16"/>
                <w:szCs w:val="16"/>
                <w:lang w:eastAsia="ar-SA"/>
              </w:rPr>
            </w:pPr>
          </w:p>
        </w:tc>
        <w:tc>
          <w:tcPr>
            <w:tcW w:w="1417" w:type="dxa"/>
          </w:tcPr>
          <w:p w:rsidR="001D6E30" w:rsidRPr="001D6E30" w:rsidRDefault="001D6E30" w:rsidP="001D6E30">
            <w:pPr>
              <w:suppressAutoHyphens/>
              <w:spacing w:after="120"/>
              <w:jc w:val="both"/>
              <w:rPr>
                <w:rFonts w:ascii="Calibri" w:eastAsia="Calibri" w:hAnsi="Calibri" w:cs="Arial"/>
                <w:b/>
                <w:sz w:val="16"/>
                <w:szCs w:val="16"/>
                <w:lang w:eastAsia="ar-SA"/>
              </w:rPr>
            </w:pPr>
          </w:p>
        </w:tc>
        <w:tc>
          <w:tcPr>
            <w:tcW w:w="1134" w:type="dxa"/>
          </w:tcPr>
          <w:p w:rsidR="001D6E30" w:rsidRPr="001D6E30" w:rsidRDefault="001D6E30" w:rsidP="001D6E30">
            <w:pPr>
              <w:suppressAutoHyphens/>
              <w:spacing w:after="120"/>
              <w:jc w:val="both"/>
              <w:rPr>
                <w:rFonts w:ascii="Calibri" w:eastAsia="Calibri" w:hAnsi="Calibri" w:cs="Arial"/>
                <w:b/>
                <w:sz w:val="16"/>
                <w:szCs w:val="16"/>
                <w:lang w:eastAsia="ar-SA"/>
              </w:rPr>
            </w:pPr>
          </w:p>
        </w:tc>
        <w:tc>
          <w:tcPr>
            <w:tcW w:w="1559" w:type="dxa"/>
          </w:tcPr>
          <w:p w:rsidR="001D6E30" w:rsidRPr="001D6E30" w:rsidRDefault="001D6E30" w:rsidP="001D6E30">
            <w:pPr>
              <w:suppressAutoHyphens/>
              <w:spacing w:after="120"/>
              <w:jc w:val="both"/>
              <w:rPr>
                <w:rFonts w:ascii="Calibri" w:eastAsia="Calibri" w:hAnsi="Calibri" w:cs="Arial"/>
                <w:b/>
                <w:sz w:val="16"/>
                <w:szCs w:val="16"/>
                <w:lang w:eastAsia="ar-SA"/>
              </w:rPr>
            </w:pPr>
          </w:p>
        </w:tc>
        <w:tc>
          <w:tcPr>
            <w:tcW w:w="1560" w:type="dxa"/>
          </w:tcPr>
          <w:p w:rsidR="001D6E30" w:rsidRPr="001D6E30" w:rsidRDefault="001D6E30" w:rsidP="001D6E30">
            <w:pPr>
              <w:suppressAutoHyphens/>
              <w:spacing w:after="120"/>
              <w:jc w:val="both"/>
              <w:rPr>
                <w:rFonts w:ascii="Calibri" w:eastAsia="Calibri" w:hAnsi="Calibri" w:cs="Arial"/>
                <w:b/>
                <w:sz w:val="16"/>
                <w:szCs w:val="16"/>
                <w:lang w:eastAsia="ar-SA"/>
              </w:rPr>
            </w:pPr>
          </w:p>
        </w:tc>
        <w:tc>
          <w:tcPr>
            <w:tcW w:w="1134" w:type="dxa"/>
          </w:tcPr>
          <w:p w:rsidR="001D6E30" w:rsidRPr="001D6E30" w:rsidRDefault="001D6E30" w:rsidP="001D6E30">
            <w:pPr>
              <w:suppressAutoHyphens/>
              <w:spacing w:after="120"/>
              <w:jc w:val="both"/>
              <w:rPr>
                <w:rFonts w:ascii="Calibri" w:eastAsia="Calibri" w:hAnsi="Calibri" w:cs="Arial"/>
                <w:b/>
                <w:sz w:val="16"/>
                <w:szCs w:val="16"/>
                <w:lang w:eastAsia="ar-SA"/>
              </w:rPr>
            </w:pPr>
          </w:p>
        </w:tc>
        <w:tc>
          <w:tcPr>
            <w:tcW w:w="1417" w:type="dxa"/>
          </w:tcPr>
          <w:p w:rsidR="001D6E30" w:rsidRPr="001D6E30" w:rsidRDefault="001D6E30" w:rsidP="001D6E30">
            <w:pPr>
              <w:suppressAutoHyphens/>
              <w:spacing w:after="120"/>
              <w:jc w:val="both"/>
              <w:rPr>
                <w:rFonts w:ascii="Calibri" w:eastAsia="Calibri" w:hAnsi="Calibri" w:cs="Arial"/>
                <w:b/>
                <w:sz w:val="16"/>
                <w:szCs w:val="16"/>
                <w:lang w:eastAsia="ar-SA"/>
              </w:rPr>
            </w:pPr>
          </w:p>
        </w:tc>
        <w:tc>
          <w:tcPr>
            <w:tcW w:w="1134" w:type="dxa"/>
          </w:tcPr>
          <w:p w:rsidR="001D6E30" w:rsidRPr="001D6E30" w:rsidRDefault="001D6E30" w:rsidP="001D6E30">
            <w:pPr>
              <w:suppressAutoHyphens/>
              <w:spacing w:after="120"/>
              <w:jc w:val="both"/>
              <w:rPr>
                <w:rFonts w:ascii="Calibri" w:eastAsia="Calibri" w:hAnsi="Calibri" w:cs="Arial"/>
                <w:b/>
                <w:sz w:val="16"/>
                <w:szCs w:val="16"/>
                <w:lang w:eastAsia="ar-SA"/>
              </w:rPr>
            </w:pPr>
          </w:p>
        </w:tc>
      </w:tr>
      <w:tr w:rsidR="001D6E30" w:rsidRPr="001D6E30" w:rsidTr="00CE12F3">
        <w:tc>
          <w:tcPr>
            <w:tcW w:w="426" w:type="dxa"/>
            <w:tcBorders>
              <w:bottom w:val="single" w:sz="4" w:space="0" w:color="auto"/>
            </w:tcBorders>
          </w:tcPr>
          <w:p w:rsidR="001D6E30" w:rsidRPr="001D6E30" w:rsidRDefault="001D6E30" w:rsidP="001D6E30">
            <w:pPr>
              <w:suppressAutoHyphens/>
              <w:spacing w:after="120"/>
              <w:ind w:left="360"/>
              <w:jc w:val="both"/>
              <w:rPr>
                <w:rFonts w:ascii="Calibri" w:eastAsia="Calibri" w:hAnsi="Calibri" w:cs="Arial"/>
                <w:b/>
                <w:sz w:val="16"/>
                <w:szCs w:val="16"/>
                <w:lang w:eastAsia="ar-SA"/>
              </w:rPr>
            </w:pPr>
          </w:p>
        </w:tc>
        <w:tc>
          <w:tcPr>
            <w:tcW w:w="709" w:type="dxa"/>
            <w:tcBorders>
              <w:bottom w:val="single" w:sz="4" w:space="0" w:color="auto"/>
            </w:tcBorders>
          </w:tcPr>
          <w:p w:rsidR="001D6E30" w:rsidRPr="001D6E30" w:rsidRDefault="001D6E30" w:rsidP="001D6E30">
            <w:pPr>
              <w:suppressAutoHyphens/>
              <w:spacing w:after="120"/>
              <w:jc w:val="both"/>
              <w:rPr>
                <w:rFonts w:ascii="Calibri" w:eastAsia="Calibri" w:hAnsi="Calibri" w:cs="Arial"/>
                <w:b/>
                <w:sz w:val="16"/>
                <w:szCs w:val="16"/>
                <w:lang w:eastAsia="ar-SA"/>
              </w:rPr>
            </w:pPr>
          </w:p>
        </w:tc>
        <w:tc>
          <w:tcPr>
            <w:tcW w:w="1559" w:type="dxa"/>
            <w:tcBorders>
              <w:bottom w:val="single" w:sz="4" w:space="0" w:color="auto"/>
            </w:tcBorders>
          </w:tcPr>
          <w:p w:rsidR="001D6E30" w:rsidRPr="001D6E30" w:rsidRDefault="001D6E30" w:rsidP="001D6E30">
            <w:pPr>
              <w:suppressAutoHyphens/>
              <w:spacing w:after="120"/>
              <w:jc w:val="both"/>
              <w:rPr>
                <w:rFonts w:ascii="Calibri" w:eastAsia="Calibri" w:hAnsi="Calibri" w:cs="Arial"/>
                <w:b/>
                <w:sz w:val="16"/>
                <w:szCs w:val="16"/>
                <w:lang w:eastAsia="ar-SA"/>
              </w:rPr>
            </w:pPr>
          </w:p>
        </w:tc>
        <w:tc>
          <w:tcPr>
            <w:tcW w:w="1418" w:type="dxa"/>
            <w:tcBorders>
              <w:bottom w:val="single" w:sz="4" w:space="0" w:color="auto"/>
            </w:tcBorders>
          </w:tcPr>
          <w:p w:rsidR="001D6E30" w:rsidRPr="001D6E30" w:rsidRDefault="001D6E30" w:rsidP="001D6E30">
            <w:pPr>
              <w:suppressAutoHyphens/>
              <w:spacing w:after="120"/>
              <w:jc w:val="both"/>
              <w:rPr>
                <w:rFonts w:ascii="Calibri" w:eastAsia="Calibri" w:hAnsi="Calibri" w:cs="Arial"/>
                <w:b/>
                <w:sz w:val="16"/>
                <w:szCs w:val="16"/>
                <w:lang w:eastAsia="ar-SA"/>
              </w:rPr>
            </w:pPr>
          </w:p>
        </w:tc>
        <w:tc>
          <w:tcPr>
            <w:tcW w:w="1276" w:type="dxa"/>
            <w:tcBorders>
              <w:bottom w:val="single" w:sz="4" w:space="0" w:color="auto"/>
            </w:tcBorders>
          </w:tcPr>
          <w:p w:rsidR="001D6E30" w:rsidRPr="001D6E30" w:rsidRDefault="001D6E30" w:rsidP="001D6E30">
            <w:pPr>
              <w:suppressAutoHyphens/>
              <w:spacing w:after="120"/>
              <w:jc w:val="both"/>
              <w:rPr>
                <w:rFonts w:ascii="Calibri" w:eastAsia="Calibri" w:hAnsi="Calibri" w:cs="Arial"/>
                <w:b/>
                <w:sz w:val="16"/>
                <w:szCs w:val="16"/>
                <w:lang w:eastAsia="ar-SA"/>
              </w:rPr>
            </w:pPr>
          </w:p>
        </w:tc>
        <w:tc>
          <w:tcPr>
            <w:tcW w:w="1701" w:type="dxa"/>
            <w:tcBorders>
              <w:bottom w:val="single" w:sz="4" w:space="0" w:color="auto"/>
            </w:tcBorders>
          </w:tcPr>
          <w:p w:rsidR="001D6E30" w:rsidRPr="001D6E30" w:rsidRDefault="001D6E30" w:rsidP="001D6E30">
            <w:pPr>
              <w:suppressAutoHyphens/>
              <w:spacing w:after="120"/>
              <w:jc w:val="both"/>
              <w:rPr>
                <w:rFonts w:ascii="Calibri" w:eastAsia="Calibri" w:hAnsi="Calibri" w:cs="Arial"/>
                <w:b/>
                <w:sz w:val="16"/>
                <w:szCs w:val="16"/>
                <w:lang w:eastAsia="ar-SA"/>
              </w:rPr>
            </w:pPr>
          </w:p>
        </w:tc>
        <w:tc>
          <w:tcPr>
            <w:tcW w:w="1417" w:type="dxa"/>
            <w:tcBorders>
              <w:bottom w:val="single" w:sz="4" w:space="0" w:color="auto"/>
            </w:tcBorders>
          </w:tcPr>
          <w:p w:rsidR="001D6E30" w:rsidRPr="001D6E30" w:rsidRDefault="001D6E30" w:rsidP="001D6E30">
            <w:pPr>
              <w:suppressAutoHyphens/>
              <w:spacing w:after="120"/>
              <w:jc w:val="both"/>
              <w:rPr>
                <w:rFonts w:ascii="Calibri" w:eastAsia="Calibri" w:hAnsi="Calibri" w:cs="Arial"/>
                <w:b/>
                <w:sz w:val="16"/>
                <w:szCs w:val="16"/>
                <w:lang w:eastAsia="ar-SA"/>
              </w:rPr>
            </w:pPr>
          </w:p>
        </w:tc>
        <w:tc>
          <w:tcPr>
            <w:tcW w:w="1134" w:type="dxa"/>
            <w:tcBorders>
              <w:bottom w:val="single" w:sz="4" w:space="0" w:color="auto"/>
            </w:tcBorders>
          </w:tcPr>
          <w:p w:rsidR="001D6E30" w:rsidRPr="001D6E30" w:rsidRDefault="001D6E30" w:rsidP="001D6E30">
            <w:pPr>
              <w:suppressAutoHyphens/>
              <w:spacing w:after="120"/>
              <w:jc w:val="both"/>
              <w:rPr>
                <w:rFonts w:ascii="Calibri" w:eastAsia="Calibri" w:hAnsi="Calibri" w:cs="Arial"/>
                <w:b/>
                <w:sz w:val="16"/>
                <w:szCs w:val="16"/>
                <w:lang w:eastAsia="ar-SA"/>
              </w:rPr>
            </w:pPr>
          </w:p>
        </w:tc>
        <w:tc>
          <w:tcPr>
            <w:tcW w:w="1559" w:type="dxa"/>
            <w:tcBorders>
              <w:bottom w:val="single" w:sz="4" w:space="0" w:color="auto"/>
            </w:tcBorders>
          </w:tcPr>
          <w:p w:rsidR="001D6E30" w:rsidRPr="001D6E30" w:rsidRDefault="001D6E30" w:rsidP="001D6E30">
            <w:pPr>
              <w:suppressAutoHyphens/>
              <w:spacing w:after="120"/>
              <w:jc w:val="both"/>
              <w:rPr>
                <w:rFonts w:ascii="Calibri" w:eastAsia="Calibri" w:hAnsi="Calibri" w:cs="Arial"/>
                <w:b/>
                <w:sz w:val="16"/>
                <w:szCs w:val="16"/>
                <w:lang w:eastAsia="ar-SA"/>
              </w:rPr>
            </w:pPr>
          </w:p>
        </w:tc>
        <w:tc>
          <w:tcPr>
            <w:tcW w:w="1560" w:type="dxa"/>
            <w:tcBorders>
              <w:bottom w:val="single" w:sz="4" w:space="0" w:color="auto"/>
            </w:tcBorders>
          </w:tcPr>
          <w:p w:rsidR="001D6E30" w:rsidRPr="001D6E30" w:rsidRDefault="001D6E30" w:rsidP="001D6E30">
            <w:pPr>
              <w:suppressAutoHyphens/>
              <w:spacing w:after="120"/>
              <w:jc w:val="both"/>
              <w:rPr>
                <w:rFonts w:ascii="Calibri" w:eastAsia="Calibri" w:hAnsi="Calibri" w:cs="Arial"/>
                <w:b/>
                <w:sz w:val="16"/>
                <w:szCs w:val="16"/>
                <w:lang w:eastAsia="ar-SA"/>
              </w:rPr>
            </w:pPr>
          </w:p>
        </w:tc>
        <w:tc>
          <w:tcPr>
            <w:tcW w:w="1134" w:type="dxa"/>
          </w:tcPr>
          <w:p w:rsidR="001D6E30" w:rsidRPr="001D6E30" w:rsidRDefault="001D6E30" w:rsidP="001D6E30">
            <w:pPr>
              <w:suppressAutoHyphens/>
              <w:spacing w:after="120"/>
              <w:jc w:val="both"/>
              <w:rPr>
                <w:rFonts w:ascii="Calibri" w:eastAsia="Calibri" w:hAnsi="Calibri" w:cs="Arial"/>
                <w:b/>
                <w:sz w:val="16"/>
                <w:szCs w:val="16"/>
                <w:lang w:eastAsia="ar-SA"/>
              </w:rPr>
            </w:pPr>
          </w:p>
        </w:tc>
        <w:tc>
          <w:tcPr>
            <w:tcW w:w="1417" w:type="dxa"/>
          </w:tcPr>
          <w:p w:rsidR="001D6E30" w:rsidRPr="001D6E30" w:rsidRDefault="001D6E30" w:rsidP="001D6E30">
            <w:pPr>
              <w:suppressAutoHyphens/>
              <w:spacing w:after="120"/>
              <w:jc w:val="both"/>
              <w:rPr>
                <w:rFonts w:ascii="Calibri" w:eastAsia="Calibri" w:hAnsi="Calibri" w:cs="Arial"/>
                <w:b/>
                <w:sz w:val="16"/>
                <w:szCs w:val="16"/>
                <w:lang w:eastAsia="ar-SA"/>
              </w:rPr>
            </w:pPr>
          </w:p>
        </w:tc>
        <w:tc>
          <w:tcPr>
            <w:tcW w:w="1134" w:type="dxa"/>
          </w:tcPr>
          <w:p w:rsidR="001D6E30" w:rsidRPr="001D6E30" w:rsidRDefault="001D6E30" w:rsidP="001D6E30">
            <w:pPr>
              <w:suppressAutoHyphens/>
              <w:spacing w:after="120"/>
              <w:jc w:val="both"/>
              <w:rPr>
                <w:rFonts w:ascii="Calibri" w:eastAsia="Calibri" w:hAnsi="Calibri" w:cs="Arial"/>
                <w:b/>
                <w:sz w:val="16"/>
                <w:szCs w:val="16"/>
                <w:lang w:eastAsia="ar-SA"/>
              </w:rPr>
            </w:pPr>
          </w:p>
        </w:tc>
      </w:tr>
      <w:tr w:rsidR="001D6E30" w:rsidRPr="001D6E30" w:rsidTr="00CE12F3">
        <w:tc>
          <w:tcPr>
            <w:tcW w:w="426" w:type="dxa"/>
            <w:tcBorders>
              <w:top w:val="single" w:sz="4" w:space="0" w:color="auto"/>
              <w:left w:val="nil"/>
              <w:bottom w:val="nil"/>
              <w:right w:val="nil"/>
            </w:tcBorders>
          </w:tcPr>
          <w:p w:rsidR="001D6E30" w:rsidRPr="001D6E30" w:rsidRDefault="001D6E30" w:rsidP="001D6E30">
            <w:pPr>
              <w:suppressAutoHyphens/>
              <w:spacing w:after="120"/>
              <w:ind w:left="360"/>
              <w:jc w:val="both"/>
              <w:rPr>
                <w:rFonts w:ascii="Calibri" w:eastAsia="Calibri" w:hAnsi="Calibri" w:cs="Arial"/>
                <w:b/>
                <w:sz w:val="16"/>
                <w:szCs w:val="16"/>
                <w:lang w:eastAsia="ar-SA"/>
              </w:rPr>
            </w:pPr>
          </w:p>
        </w:tc>
        <w:tc>
          <w:tcPr>
            <w:tcW w:w="709" w:type="dxa"/>
            <w:tcBorders>
              <w:top w:val="single" w:sz="4" w:space="0" w:color="auto"/>
              <w:left w:val="nil"/>
              <w:bottom w:val="nil"/>
              <w:right w:val="nil"/>
            </w:tcBorders>
          </w:tcPr>
          <w:p w:rsidR="001D6E30" w:rsidRPr="001D6E30" w:rsidRDefault="001D6E30" w:rsidP="001D6E30">
            <w:pPr>
              <w:suppressAutoHyphens/>
              <w:spacing w:after="120"/>
              <w:jc w:val="both"/>
              <w:rPr>
                <w:rFonts w:ascii="Calibri" w:eastAsia="Calibri" w:hAnsi="Calibri" w:cs="Arial"/>
                <w:b/>
                <w:sz w:val="16"/>
                <w:szCs w:val="16"/>
                <w:lang w:eastAsia="ar-SA"/>
              </w:rPr>
            </w:pPr>
          </w:p>
        </w:tc>
        <w:tc>
          <w:tcPr>
            <w:tcW w:w="1559" w:type="dxa"/>
            <w:tcBorders>
              <w:top w:val="single" w:sz="4" w:space="0" w:color="auto"/>
              <w:left w:val="nil"/>
              <w:bottom w:val="nil"/>
              <w:right w:val="nil"/>
            </w:tcBorders>
          </w:tcPr>
          <w:p w:rsidR="001D6E30" w:rsidRPr="001D6E30" w:rsidRDefault="001D6E30" w:rsidP="001D6E30">
            <w:pPr>
              <w:suppressAutoHyphens/>
              <w:spacing w:after="120"/>
              <w:jc w:val="both"/>
              <w:rPr>
                <w:rFonts w:ascii="Calibri" w:eastAsia="Calibri" w:hAnsi="Calibri" w:cs="Arial"/>
                <w:b/>
                <w:sz w:val="16"/>
                <w:szCs w:val="16"/>
                <w:lang w:eastAsia="ar-SA"/>
              </w:rPr>
            </w:pPr>
          </w:p>
        </w:tc>
        <w:tc>
          <w:tcPr>
            <w:tcW w:w="1418" w:type="dxa"/>
            <w:tcBorders>
              <w:top w:val="single" w:sz="4" w:space="0" w:color="auto"/>
              <w:left w:val="nil"/>
              <w:bottom w:val="nil"/>
              <w:right w:val="nil"/>
            </w:tcBorders>
          </w:tcPr>
          <w:p w:rsidR="001D6E30" w:rsidRPr="001D6E30" w:rsidRDefault="001D6E30" w:rsidP="001D6E30">
            <w:pPr>
              <w:suppressAutoHyphens/>
              <w:spacing w:after="120"/>
              <w:jc w:val="both"/>
              <w:rPr>
                <w:rFonts w:ascii="Calibri" w:eastAsia="Calibri" w:hAnsi="Calibri" w:cs="Arial"/>
                <w:b/>
                <w:sz w:val="16"/>
                <w:szCs w:val="16"/>
                <w:lang w:eastAsia="ar-SA"/>
              </w:rPr>
            </w:pPr>
          </w:p>
        </w:tc>
        <w:tc>
          <w:tcPr>
            <w:tcW w:w="1276" w:type="dxa"/>
            <w:tcBorders>
              <w:top w:val="single" w:sz="4" w:space="0" w:color="auto"/>
              <w:left w:val="nil"/>
              <w:bottom w:val="nil"/>
              <w:right w:val="nil"/>
            </w:tcBorders>
          </w:tcPr>
          <w:p w:rsidR="001D6E30" w:rsidRPr="001D6E30" w:rsidRDefault="001D6E30" w:rsidP="001D6E30">
            <w:pPr>
              <w:suppressAutoHyphens/>
              <w:spacing w:after="120"/>
              <w:jc w:val="both"/>
              <w:rPr>
                <w:rFonts w:ascii="Calibri" w:eastAsia="Calibri" w:hAnsi="Calibri" w:cs="Arial"/>
                <w:b/>
                <w:sz w:val="16"/>
                <w:szCs w:val="16"/>
                <w:lang w:eastAsia="ar-SA"/>
              </w:rPr>
            </w:pPr>
          </w:p>
        </w:tc>
        <w:tc>
          <w:tcPr>
            <w:tcW w:w="1701" w:type="dxa"/>
            <w:tcBorders>
              <w:top w:val="single" w:sz="4" w:space="0" w:color="auto"/>
              <w:left w:val="nil"/>
              <w:bottom w:val="nil"/>
              <w:right w:val="nil"/>
            </w:tcBorders>
          </w:tcPr>
          <w:p w:rsidR="001D6E30" w:rsidRPr="001D6E30" w:rsidRDefault="001D6E30" w:rsidP="001D6E30">
            <w:pPr>
              <w:suppressAutoHyphens/>
              <w:spacing w:after="120"/>
              <w:jc w:val="both"/>
              <w:rPr>
                <w:rFonts w:ascii="Calibri" w:eastAsia="Calibri" w:hAnsi="Calibri" w:cs="Arial"/>
                <w:b/>
                <w:sz w:val="16"/>
                <w:szCs w:val="16"/>
                <w:lang w:eastAsia="ar-SA"/>
              </w:rPr>
            </w:pPr>
          </w:p>
        </w:tc>
        <w:tc>
          <w:tcPr>
            <w:tcW w:w="1417" w:type="dxa"/>
            <w:tcBorders>
              <w:top w:val="single" w:sz="4" w:space="0" w:color="auto"/>
              <w:left w:val="nil"/>
              <w:bottom w:val="nil"/>
              <w:right w:val="nil"/>
            </w:tcBorders>
          </w:tcPr>
          <w:p w:rsidR="001D6E30" w:rsidRPr="001D6E30" w:rsidRDefault="001D6E30" w:rsidP="001D6E30">
            <w:pPr>
              <w:suppressAutoHyphens/>
              <w:spacing w:after="120"/>
              <w:jc w:val="both"/>
              <w:rPr>
                <w:rFonts w:ascii="Calibri" w:eastAsia="Calibri" w:hAnsi="Calibri" w:cs="Arial"/>
                <w:b/>
                <w:sz w:val="16"/>
                <w:szCs w:val="16"/>
                <w:lang w:eastAsia="ar-SA"/>
              </w:rPr>
            </w:pPr>
          </w:p>
        </w:tc>
        <w:tc>
          <w:tcPr>
            <w:tcW w:w="1134" w:type="dxa"/>
            <w:tcBorders>
              <w:top w:val="single" w:sz="4" w:space="0" w:color="auto"/>
              <w:left w:val="nil"/>
              <w:bottom w:val="nil"/>
              <w:right w:val="nil"/>
            </w:tcBorders>
          </w:tcPr>
          <w:p w:rsidR="001D6E30" w:rsidRPr="001D6E30" w:rsidRDefault="001D6E30" w:rsidP="001D6E30">
            <w:pPr>
              <w:suppressAutoHyphens/>
              <w:spacing w:after="120"/>
              <w:jc w:val="both"/>
              <w:rPr>
                <w:rFonts w:ascii="Calibri" w:eastAsia="Calibri" w:hAnsi="Calibri" w:cs="Arial"/>
                <w:b/>
                <w:sz w:val="16"/>
                <w:szCs w:val="16"/>
                <w:lang w:eastAsia="ar-SA"/>
              </w:rPr>
            </w:pPr>
          </w:p>
        </w:tc>
        <w:tc>
          <w:tcPr>
            <w:tcW w:w="1559" w:type="dxa"/>
            <w:tcBorders>
              <w:top w:val="single" w:sz="4" w:space="0" w:color="auto"/>
              <w:left w:val="nil"/>
              <w:bottom w:val="nil"/>
              <w:right w:val="nil"/>
            </w:tcBorders>
          </w:tcPr>
          <w:p w:rsidR="001D6E30" w:rsidRPr="001D6E30" w:rsidRDefault="001D6E30" w:rsidP="001D6E30">
            <w:pPr>
              <w:suppressAutoHyphens/>
              <w:spacing w:after="120"/>
              <w:jc w:val="both"/>
              <w:rPr>
                <w:rFonts w:ascii="Calibri" w:eastAsia="Calibri" w:hAnsi="Calibri" w:cs="Arial"/>
                <w:b/>
                <w:sz w:val="16"/>
                <w:szCs w:val="16"/>
                <w:lang w:eastAsia="ar-SA"/>
              </w:rPr>
            </w:pPr>
          </w:p>
        </w:tc>
        <w:tc>
          <w:tcPr>
            <w:tcW w:w="1560" w:type="dxa"/>
            <w:tcBorders>
              <w:top w:val="single" w:sz="4" w:space="0" w:color="auto"/>
              <w:left w:val="nil"/>
              <w:bottom w:val="nil"/>
              <w:right w:val="single" w:sz="4" w:space="0" w:color="auto"/>
            </w:tcBorders>
          </w:tcPr>
          <w:p w:rsidR="001D6E30" w:rsidRPr="001D6E30" w:rsidRDefault="001D6E30" w:rsidP="001D6E30">
            <w:pPr>
              <w:suppressAutoHyphens/>
              <w:spacing w:after="120"/>
              <w:jc w:val="both"/>
              <w:rPr>
                <w:rFonts w:ascii="Calibri" w:eastAsia="Calibri" w:hAnsi="Calibri" w:cs="Arial"/>
                <w:b/>
                <w:sz w:val="16"/>
                <w:szCs w:val="16"/>
                <w:lang w:eastAsia="ar-SA"/>
              </w:rPr>
            </w:pPr>
          </w:p>
        </w:tc>
        <w:tc>
          <w:tcPr>
            <w:tcW w:w="1134" w:type="dxa"/>
            <w:tcBorders>
              <w:left w:val="single" w:sz="4" w:space="0" w:color="auto"/>
            </w:tcBorders>
          </w:tcPr>
          <w:p w:rsidR="001D6E30" w:rsidRPr="001D6E30" w:rsidRDefault="001D6E30" w:rsidP="001D6E30">
            <w:pPr>
              <w:suppressAutoHyphens/>
              <w:spacing w:after="120"/>
              <w:jc w:val="both"/>
              <w:rPr>
                <w:rFonts w:ascii="Calibri" w:eastAsia="Calibri" w:hAnsi="Calibri" w:cs="Arial"/>
                <w:b/>
                <w:sz w:val="16"/>
                <w:szCs w:val="16"/>
                <w:lang w:val="en-GB" w:eastAsia="ar-SA"/>
              </w:rPr>
            </w:pPr>
            <w:r w:rsidRPr="001D6E30">
              <w:rPr>
                <w:rFonts w:ascii="Calibri" w:eastAsia="Calibri" w:hAnsi="Calibri" w:cs="Arial"/>
                <w:b/>
                <w:sz w:val="16"/>
                <w:szCs w:val="16"/>
                <w:lang w:val="en-GB" w:eastAsia="ar-SA"/>
              </w:rPr>
              <w:t>ΣΥΝΟΛΟ</w:t>
            </w:r>
          </w:p>
        </w:tc>
        <w:tc>
          <w:tcPr>
            <w:tcW w:w="1417" w:type="dxa"/>
          </w:tcPr>
          <w:p w:rsidR="001D6E30" w:rsidRPr="001D6E30" w:rsidRDefault="001D6E30" w:rsidP="001D6E30">
            <w:pPr>
              <w:suppressAutoHyphens/>
              <w:spacing w:after="120"/>
              <w:jc w:val="both"/>
              <w:rPr>
                <w:rFonts w:ascii="Calibri" w:eastAsia="Calibri" w:hAnsi="Calibri" w:cs="Arial"/>
                <w:b/>
                <w:sz w:val="16"/>
                <w:szCs w:val="16"/>
                <w:lang w:val="en-GB" w:eastAsia="ar-SA"/>
              </w:rPr>
            </w:pPr>
          </w:p>
        </w:tc>
        <w:tc>
          <w:tcPr>
            <w:tcW w:w="1134" w:type="dxa"/>
          </w:tcPr>
          <w:p w:rsidR="001D6E30" w:rsidRPr="001D6E30" w:rsidRDefault="001D6E30" w:rsidP="001D6E30">
            <w:pPr>
              <w:suppressAutoHyphens/>
              <w:spacing w:after="120"/>
              <w:jc w:val="both"/>
              <w:rPr>
                <w:rFonts w:ascii="Calibri" w:eastAsia="Calibri" w:hAnsi="Calibri" w:cs="Arial"/>
                <w:b/>
                <w:sz w:val="16"/>
                <w:szCs w:val="16"/>
                <w:lang w:val="en-GB" w:eastAsia="ar-SA"/>
              </w:rPr>
            </w:pPr>
          </w:p>
        </w:tc>
      </w:tr>
    </w:tbl>
    <w:p w:rsidR="001D6E30" w:rsidRPr="001D6E30" w:rsidRDefault="001D6E30" w:rsidP="001D6E30">
      <w:pPr>
        <w:suppressAutoHyphens/>
        <w:spacing w:before="57" w:after="57"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 xml:space="preserve">Ο Χρόνος Ισχύος της Προσφοράς είναι (αριθμητικώς και ολογράφως) : </w:t>
      </w:r>
      <w:r w:rsidRPr="001D6E30">
        <w:rPr>
          <w:rFonts w:ascii="Calibri" w:eastAsia="Times New Roman" w:hAnsi="Calibri" w:cs="Calibri"/>
          <w:szCs w:val="24"/>
          <w:lang w:eastAsia="ar-SA"/>
        </w:rPr>
        <w:tab/>
        <w:t>ημέρες</w:t>
      </w:r>
    </w:p>
    <w:p w:rsidR="001D6E30" w:rsidRPr="001D6E30" w:rsidRDefault="001D6E30" w:rsidP="001D6E30">
      <w:pPr>
        <w:suppressAutoHyphens/>
        <w:spacing w:before="57" w:after="57"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Ο Νόμιμος Εκπρόσωπος :</w:t>
      </w:r>
      <w:r w:rsidRPr="001D6E30">
        <w:rPr>
          <w:rFonts w:ascii="Calibri" w:eastAsia="Times New Roman" w:hAnsi="Calibri" w:cs="Calibri"/>
          <w:szCs w:val="24"/>
          <w:lang w:eastAsia="ar-SA"/>
        </w:rPr>
        <w:tab/>
      </w:r>
    </w:p>
    <w:p w:rsidR="001D6E30" w:rsidRPr="001D6E30" w:rsidRDefault="001D6E30" w:rsidP="001D6E30">
      <w:pPr>
        <w:suppressAutoHyphens/>
        <w:spacing w:before="57" w:after="57"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Ημερομηνία (Υπογραφή - Σφραγίδα)</w:t>
      </w:r>
    </w:p>
    <w:p w:rsidR="001D6E30" w:rsidRPr="001D6E30" w:rsidRDefault="001D6E30" w:rsidP="001D6E30">
      <w:pPr>
        <w:suppressAutoHyphens/>
        <w:spacing w:before="57" w:after="57"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ΟΔΗΓΙΕΣ (Ειδικές απαιτήσεις οικονομικής προσφοράς)</w:t>
      </w:r>
    </w:p>
    <w:p w:rsidR="001D6E30" w:rsidRPr="001D6E30" w:rsidRDefault="001D6E30" w:rsidP="001D6E30">
      <w:pPr>
        <w:suppressAutoHyphens/>
        <w:spacing w:before="57" w:after="57"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1.</w:t>
      </w:r>
      <w:r w:rsidRPr="001D6E30">
        <w:rPr>
          <w:rFonts w:ascii="Calibri" w:eastAsia="Times New Roman" w:hAnsi="Calibri" w:cs="Calibri"/>
          <w:szCs w:val="24"/>
          <w:lang w:eastAsia="ar-SA"/>
        </w:rPr>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1D6E30" w:rsidRPr="001D6E30" w:rsidRDefault="001D6E30" w:rsidP="001D6E30">
      <w:pPr>
        <w:suppressAutoHyphens/>
        <w:spacing w:before="57" w:after="57"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2.</w:t>
      </w:r>
      <w:r w:rsidRPr="001D6E30">
        <w:rPr>
          <w:rFonts w:ascii="Calibri" w:eastAsia="Times New Roman" w:hAnsi="Calibri" w:cs="Calibri"/>
          <w:szCs w:val="24"/>
          <w:lang w:eastAsia="ar-SA"/>
        </w:rPr>
        <w:tab/>
        <w:t>Στην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1D6E30" w:rsidRPr="001D6E30" w:rsidRDefault="001D6E30" w:rsidP="001D6E30">
      <w:pPr>
        <w:suppressAutoHyphens/>
        <w:spacing w:before="57" w:after="57"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3.</w:t>
      </w:r>
      <w:r w:rsidRPr="001D6E30">
        <w:rPr>
          <w:rFonts w:ascii="Calibri" w:eastAsia="Times New Roman" w:hAnsi="Calibri" w:cs="Calibri"/>
          <w:szCs w:val="24"/>
          <w:lang w:eastAsia="ar-SA"/>
        </w:rPr>
        <w:tab/>
        <w:t>Προσφορά που δίνει τιμή σε συνάλλαγμα ή σε ρήτρα συναλλάγματος απορρίπτεται ως απαράδεκτη.</w:t>
      </w:r>
    </w:p>
    <w:p w:rsidR="001D6E30" w:rsidRPr="001D6E30" w:rsidRDefault="001D6E30" w:rsidP="001D6E30">
      <w:pPr>
        <w:suppressAutoHyphens/>
        <w:spacing w:before="57" w:after="57"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4.</w:t>
      </w:r>
      <w:r w:rsidRPr="001D6E30">
        <w:rPr>
          <w:rFonts w:ascii="Calibri" w:eastAsia="Times New Roman" w:hAnsi="Calibri" w:cs="Calibri"/>
          <w:szCs w:val="24"/>
          <w:lang w:eastAsia="ar-SA"/>
        </w:rPr>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1D6E30" w:rsidRPr="001D6E30" w:rsidRDefault="001D6E30" w:rsidP="001D6E30">
      <w:pPr>
        <w:suppressAutoHyphens/>
        <w:spacing w:before="57" w:after="57"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5.</w:t>
      </w:r>
      <w:r w:rsidRPr="001D6E30">
        <w:rPr>
          <w:rFonts w:ascii="Calibri" w:eastAsia="Times New Roman" w:hAnsi="Calibri" w:cs="Calibri"/>
          <w:szCs w:val="24"/>
          <w:lang w:eastAsia="ar-SA"/>
        </w:rPr>
        <w:tab/>
        <w:t>Εφόσον από την προσφορά δεν προκύπτει με σαφήνεια η προσφερόμενη τιμή η προσφορά απορρίπτεται σαν απαράδεκτη.</w:t>
      </w:r>
    </w:p>
    <w:p w:rsidR="001D6E30" w:rsidRPr="001D6E30" w:rsidRDefault="001D6E30" w:rsidP="001D6E30">
      <w:pPr>
        <w:suppressAutoHyphens/>
        <w:spacing w:before="57" w:after="57"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6.</w:t>
      </w:r>
      <w:r w:rsidRPr="001D6E30">
        <w:rPr>
          <w:rFonts w:ascii="Calibri" w:eastAsia="Times New Roman" w:hAnsi="Calibri" w:cs="Calibri"/>
          <w:szCs w:val="24"/>
          <w:lang w:eastAsia="ar-SA"/>
        </w:rPr>
        <w:tab/>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1D6E30" w:rsidRPr="001D6E30" w:rsidRDefault="001D6E30" w:rsidP="001D6E30">
      <w:pPr>
        <w:suppressAutoHyphens/>
        <w:spacing w:before="57" w:after="57"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7.</w:t>
      </w:r>
      <w:r w:rsidRPr="001D6E30">
        <w:rPr>
          <w:rFonts w:ascii="Calibri" w:eastAsia="Times New Roman" w:hAnsi="Calibri" w:cs="Calibri"/>
          <w:szCs w:val="24"/>
          <w:lang w:eastAsia="ar-SA"/>
        </w:rPr>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1D6E30" w:rsidRPr="001D6E30" w:rsidRDefault="001D6E30" w:rsidP="001D6E30">
      <w:pPr>
        <w:suppressAutoHyphens/>
        <w:spacing w:before="57" w:after="57"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8.</w:t>
      </w:r>
      <w:r w:rsidRPr="001D6E30">
        <w:rPr>
          <w:rFonts w:ascii="Calibri" w:eastAsia="Times New Roman" w:hAnsi="Calibri" w:cs="Calibri"/>
          <w:szCs w:val="24"/>
          <w:lang w:eastAsia="ar-SA"/>
        </w:rPr>
        <w:tab/>
        <w:t>Θα πρέπει να αναγράφεται ο Χρόνος Ισχύος της Προσφοράς με έναρξη από την επομένη της καταληκτικής ημερομηνίας υποβολής προσφορών. Προσφορά που ορίζει μικρότερο χρόνο ισχύος από τον ζητούμενο στο άρθρο 9 της διακήρυξης, δηλαδή από τριακόσιες εξήντα πέντε (365) ημέρες, θα απορρίπτεται ως απαράδεκτη.</w:t>
      </w:r>
    </w:p>
    <w:p w:rsidR="001D6E30" w:rsidRPr="001D6E30" w:rsidRDefault="001D6E30" w:rsidP="001D6E30">
      <w:pPr>
        <w:suppressAutoHyphens/>
        <w:spacing w:before="57" w:after="57" w:line="240" w:lineRule="auto"/>
        <w:jc w:val="both"/>
        <w:rPr>
          <w:rFonts w:ascii="Calibri" w:eastAsia="Times New Roman" w:hAnsi="Calibri" w:cs="Calibri"/>
          <w:szCs w:val="24"/>
          <w:lang w:eastAsia="ar-SA"/>
        </w:rPr>
        <w:sectPr w:rsidR="001D6E30" w:rsidRPr="001D6E30" w:rsidSect="00381242">
          <w:pgSz w:w="16838" w:h="11906" w:orient="landscape"/>
          <w:pgMar w:top="1134" w:right="1134" w:bottom="1134" w:left="1134" w:header="720" w:footer="709" w:gutter="0"/>
          <w:cols w:space="720"/>
          <w:docGrid w:linePitch="600" w:charSpace="36864"/>
        </w:sectPr>
      </w:pPr>
    </w:p>
    <w:p w:rsidR="001D6E30" w:rsidRPr="001D6E30" w:rsidRDefault="001D6E30" w:rsidP="001D6E3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38135"/>
          <w:sz w:val="24"/>
          <w:lang w:eastAsia="ar-SA"/>
        </w:rPr>
      </w:pPr>
      <w:bookmarkStart w:id="5" w:name="_Toc103263037"/>
      <w:r w:rsidRPr="001D6E30">
        <w:rPr>
          <w:rFonts w:ascii="Arial" w:eastAsia="Times New Roman" w:hAnsi="Arial" w:cs="Arial"/>
          <w:b/>
          <w:color w:val="002060"/>
          <w:sz w:val="24"/>
          <w:lang w:eastAsia="ar-SA"/>
        </w:rPr>
        <w:lastRenderedPageBreak/>
        <w:t>ΠΑΡΑΡΤΗΜΑ V –Υποδείγματα Εγγυητικών Επιστολών</w:t>
      </w:r>
      <w:bookmarkEnd w:id="5"/>
    </w:p>
    <w:p w:rsidR="001D6E30" w:rsidRPr="001D6E30" w:rsidRDefault="001D6E30" w:rsidP="001D6E30">
      <w:pPr>
        <w:suppressAutoHyphens/>
        <w:spacing w:after="120" w:line="240" w:lineRule="auto"/>
        <w:ind w:left="-360"/>
        <w:jc w:val="center"/>
        <w:rPr>
          <w:rFonts w:ascii="Calibri" w:eastAsia="Times New Roman" w:hAnsi="Calibri" w:cs="Calibri"/>
          <w:b/>
          <w:lang w:eastAsia="ar-SA"/>
        </w:rPr>
      </w:pPr>
    </w:p>
    <w:p w:rsidR="001D6E30" w:rsidRPr="001D6E30" w:rsidRDefault="001D6E30" w:rsidP="001D6E30">
      <w:pPr>
        <w:suppressAutoHyphens/>
        <w:spacing w:after="120" w:line="240" w:lineRule="auto"/>
        <w:ind w:left="-360"/>
        <w:jc w:val="center"/>
        <w:rPr>
          <w:rFonts w:ascii="Calibri" w:eastAsia="Times New Roman" w:hAnsi="Calibri" w:cs="Calibri"/>
          <w:b/>
          <w:lang w:eastAsia="ar-SA"/>
        </w:rPr>
      </w:pPr>
      <w:r w:rsidRPr="001D6E30">
        <w:rPr>
          <w:rFonts w:ascii="Calibri" w:eastAsia="Times New Roman" w:hAnsi="Calibri" w:cs="Calibri"/>
          <w:b/>
          <w:lang w:eastAsia="ar-SA"/>
        </w:rPr>
        <w:t>ΥΠΟΔΕΙΓΜΑ ΕΓΓΥΗΤΙΚΗΣ ΕΠΙΣΤΟΛΗΣ ΣΥΜΜΕΤΟΧΗΣ</w:t>
      </w:r>
    </w:p>
    <w:p w:rsidR="001D6E30" w:rsidRPr="001D6E30" w:rsidRDefault="001D6E30" w:rsidP="001D6E30">
      <w:pPr>
        <w:widowControl w:val="0"/>
        <w:tabs>
          <w:tab w:val="left" w:pos="358"/>
        </w:tabs>
        <w:suppressAutoHyphens/>
        <w:spacing w:after="0" w:line="360" w:lineRule="auto"/>
        <w:jc w:val="both"/>
        <w:rPr>
          <w:rFonts w:ascii="Calibri" w:eastAsia="Times New Roman" w:hAnsi="Calibri" w:cs="Calibri"/>
          <w:bCs/>
          <w:lang w:eastAsia="ar-SA"/>
        </w:rPr>
      </w:pPr>
      <w:r w:rsidRPr="001D6E30">
        <w:rPr>
          <w:rFonts w:ascii="Calibri" w:eastAsia="Times New Roman" w:hAnsi="Calibri" w:cs="Calibri"/>
          <w:bCs/>
          <w:color w:val="000000"/>
          <w:lang w:eastAsia="ar-SA"/>
        </w:rPr>
        <w:t xml:space="preserve">Εκδότης (Πλήρης επωνυμία Πιστωτικού Ιδρύματος ……………………………. / </w:t>
      </w:r>
      <w:r w:rsidRPr="001D6E30">
        <w:rPr>
          <w:rFonts w:ascii="Calibri" w:eastAsia="Times New Roman" w:hAnsi="Calibri" w:cs="Calibri"/>
          <w:color w:val="000000"/>
          <w:lang w:eastAsia="ar-SA"/>
        </w:rPr>
        <w:t>ΕΝΙΑΙΟ ΤΑΜΕΙΟ ΑΝΕΞΑΡΤΗΤΑ ΑΠΑΣΧΟΛΟΥΜΕΝΩΝ - ΤΟΜΕΑΣ ΣΥΝΤΑΞΗΣ ΜΗΧΑΝΙΚΩΝ ΚΑΙ ΕΡΓΟΛΗΠΤΩΝ ΔΗΜΟΣΙΩΝ ΕΡΓΩΝ</w:t>
      </w:r>
      <w:r w:rsidRPr="001D6E30">
        <w:rPr>
          <w:rFonts w:ascii="Calibri" w:eastAsia="Times New Roman" w:hAnsi="Calibri" w:cs="Calibri"/>
          <w:bCs/>
          <w:color w:val="000000"/>
          <w:lang w:eastAsia="ar-SA"/>
        </w:rPr>
        <w:t xml:space="preserve"> (Ε.Τ.Α.Α.-Τ.Σ.Μ.Ε.Δ.Ε.)</w:t>
      </w:r>
    </w:p>
    <w:p w:rsidR="001D6E30" w:rsidRPr="001D6E30" w:rsidRDefault="001D6E30" w:rsidP="001D6E30">
      <w:pPr>
        <w:widowControl w:val="0"/>
        <w:suppressAutoHyphens/>
        <w:spacing w:after="0" w:line="360" w:lineRule="auto"/>
        <w:jc w:val="both"/>
        <w:rPr>
          <w:rFonts w:ascii="Calibri" w:eastAsia="Times New Roman" w:hAnsi="Calibri" w:cs="Calibri"/>
          <w:bCs/>
          <w:lang w:eastAsia="ar-SA"/>
        </w:rPr>
      </w:pPr>
      <w:r w:rsidRPr="001D6E30">
        <w:rPr>
          <w:rFonts w:ascii="Calibri" w:eastAsia="Times New Roman" w:hAnsi="Calibri" w:cs="Calibri"/>
          <w:bCs/>
          <w:lang w:eastAsia="ar-SA"/>
        </w:rPr>
        <w:t>Ημερομηνία έκδοσης: ……………………………..</w:t>
      </w:r>
    </w:p>
    <w:p w:rsidR="001D6E30" w:rsidRPr="001D6E30" w:rsidRDefault="001D6E30" w:rsidP="001D6E30">
      <w:pPr>
        <w:widowControl w:val="0"/>
        <w:suppressAutoHyphens/>
        <w:spacing w:after="0" w:line="360" w:lineRule="auto"/>
        <w:jc w:val="both"/>
        <w:rPr>
          <w:rFonts w:ascii="Calibri" w:eastAsia="Times New Roman" w:hAnsi="Calibri" w:cs="Calibri"/>
          <w:bCs/>
          <w:lang w:eastAsia="ar-SA"/>
        </w:rPr>
      </w:pPr>
      <w:r w:rsidRPr="001D6E30">
        <w:rPr>
          <w:rFonts w:ascii="Calibri" w:eastAsia="Times New Roman" w:hAnsi="Calibri" w:cs="Calibri"/>
          <w:bCs/>
          <w:lang w:eastAsia="ar-SA"/>
        </w:rPr>
        <w:t>Προς: (Πλήρης επωνυμία Αναθέτουσας Αρχής/Αναθέτοντος Φορέα</w:t>
      </w:r>
      <w:r w:rsidRPr="001D6E30">
        <w:rPr>
          <w:rFonts w:ascii="Calibri" w:eastAsia="MS Mincho" w:hAnsi="Calibri" w:cs="Times New Roman"/>
          <w:bCs/>
          <w:vertAlign w:val="superscript"/>
          <w:lang w:eastAsia="ar-SA"/>
        </w:rPr>
        <w:footnoteReference w:id="1"/>
      </w:r>
      <w:r w:rsidRPr="001D6E30">
        <w:rPr>
          <w:rFonts w:ascii="Calibri" w:eastAsia="Times New Roman" w:hAnsi="Calibri" w:cs="Calibri"/>
          <w:bCs/>
          <w:lang w:eastAsia="ar-SA"/>
        </w:rPr>
        <w:t>).............................</w:t>
      </w:r>
    </w:p>
    <w:p w:rsidR="001D6E30" w:rsidRPr="001D6E30" w:rsidRDefault="001D6E30" w:rsidP="001D6E30">
      <w:pPr>
        <w:widowControl w:val="0"/>
        <w:suppressAutoHyphens/>
        <w:spacing w:after="0" w:line="360" w:lineRule="auto"/>
        <w:jc w:val="both"/>
        <w:rPr>
          <w:rFonts w:ascii="Calibri" w:eastAsia="Times New Roman" w:hAnsi="Calibri" w:cs="Calibri"/>
          <w:szCs w:val="24"/>
          <w:lang w:eastAsia="ar-SA"/>
        </w:rPr>
      </w:pPr>
      <w:r w:rsidRPr="001D6E30">
        <w:rPr>
          <w:rFonts w:ascii="Calibri" w:eastAsia="Times New Roman" w:hAnsi="Calibri" w:cs="Calibri"/>
          <w:bCs/>
          <w:lang w:eastAsia="ar-SA"/>
        </w:rPr>
        <w:t>(Διεύθυνση Αναθέτουσας Αρχής/Αναθέτοντος Φορέα</w:t>
      </w:r>
      <w:r w:rsidRPr="001D6E30">
        <w:rPr>
          <w:rFonts w:ascii="Calibri" w:eastAsia="MS Mincho" w:hAnsi="Calibri" w:cs="Times New Roman"/>
          <w:bCs/>
          <w:vertAlign w:val="superscript"/>
          <w:lang w:eastAsia="ar-SA"/>
        </w:rPr>
        <w:footnoteReference w:id="2"/>
      </w:r>
      <w:r w:rsidRPr="001D6E30">
        <w:rPr>
          <w:rFonts w:ascii="Calibri" w:eastAsia="Times New Roman" w:hAnsi="Calibri" w:cs="Calibri"/>
          <w:bCs/>
          <w:lang w:eastAsia="ar-SA"/>
        </w:rPr>
        <w:t>)</w:t>
      </w:r>
      <w:r w:rsidRPr="001D6E30">
        <w:rPr>
          <w:rFonts w:ascii="Calibri" w:eastAsia="Times New Roman" w:hAnsi="Calibri" w:cs="Calibri"/>
          <w:bCs/>
          <w:color w:val="00000A"/>
        </w:rPr>
        <w:t xml:space="preserve"> .........................................</w:t>
      </w:r>
    </w:p>
    <w:p w:rsidR="001D6E30" w:rsidRPr="001D6E30" w:rsidRDefault="001D6E30" w:rsidP="001D6E30">
      <w:pPr>
        <w:widowControl w:val="0"/>
        <w:suppressAutoHyphens/>
        <w:spacing w:after="0" w:line="360" w:lineRule="auto"/>
        <w:jc w:val="both"/>
        <w:rPr>
          <w:rFonts w:ascii="Calibri" w:eastAsia="Times New Roman" w:hAnsi="Calibri" w:cs="Calibri"/>
          <w:szCs w:val="24"/>
          <w:lang w:eastAsia="ar-SA"/>
        </w:rPr>
      </w:pPr>
      <w:r w:rsidRPr="001D6E30">
        <w:rPr>
          <w:rFonts w:ascii="Calibri" w:eastAsia="Times New Roman" w:hAnsi="Calibri" w:cs="Calibri"/>
          <w:bCs/>
          <w:lang w:eastAsia="ar-SA"/>
        </w:rPr>
        <w:t>Εγγύηση μας υπ’ αριθμ. ……………….. ποσού ………………….……. ευρώ</w:t>
      </w:r>
      <w:r w:rsidRPr="001D6E30">
        <w:rPr>
          <w:rFonts w:ascii="Calibri" w:eastAsia="MS Mincho" w:hAnsi="Calibri" w:cs="Times New Roman"/>
          <w:bCs/>
          <w:vertAlign w:val="superscript"/>
          <w:lang w:eastAsia="ar-SA"/>
        </w:rPr>
        <w:footnoteReference w:id="3"/>
      </w:r>
      <w:r w:rsidRPr="001D6E30">
        <w:rPr>
          <w:rFonts w:ascii="Calibri" w:eastAsia="Times New Roman" w:hAnsi="Calibri" w:cs="Calibri"/>
          <w:bCs/>
          <w:lang w:eastAsia="ar-SA"/>
        </w:rPr>
        <w:t>.</w:t>
      </w:r>
    </w:p>
    <w:p w:rsidR="001D6E30" w:rsidRPr="001D6E30" w:rsidRDefault="001D6E30" w:rsidP="001D6E30">
      <w:pPr>
        <w:widowControl w:val="0"/>
        <w:suppressAutoHyphens/>
        <w:spacing w:after="0" w:line="360" w:lineRule="auto"/>
        <w:jc w:val="both"/>
        <w:rPr>
          <w:rFonts w:ascii="Calibri" w:eastAsia="Times New Roman" w:hAnsi="Calibri" w:cs="Calibri"/>
          <w:bCs/>
          <w:lang w:eastAsia="ar-SA"/>
        </w:rPr>
      </w:pPr>
      <w:r w:rsidRPr="001D6E30">
        <w:rPr>
          <w:rFonts w:ascii="Calibri" w:eastAsia="Times New Roman" w:hAnsi="Calibri" w:cs="Calibri"/>
          <w:bCs/>
          <w:lang w:eastAsia="ar-SA"/>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w:t>
      </w:r>
    </w:p>
    <w:p w:rsidR="001D6E30" w:rsidRPr="001D6E30" w:rsidRDefault="001D6E30" w:rsidP="001D6E30">
      <w:pPr>
        <w:widowControl w:val="0"/>
        <w:suppressAutoHyphens/>
        <w:spacing w:after="0" w:line="360" w:lineRule="auto"/>
        <w:jc w:val="both"/>
        <w:rPr>
          <w:rFonts w:ascii="Calibri" w:eastAsia="Times New Roman" w:hAnsi="Calibri" w:cs="Calibri"/>
          <w:bCs/>
          <w:lang w:eastAsia="ar-SA"/>
        </w:rPr>
      </w:pPr>
      <w:r w:rsidRPr="001D6E30">
        <w:rPr>
          <w:rFonts w:ascii="Calibri" w:eastAsia="Times New Roman" w:hAnsi="Calibri" w:cs="Calibri"/>
          <w:bCs/>
          <w:lang w:eastAsia="ar-SA"/>
        </w:rPr>
        <w:t>μέχρι του ποσού των ευρώ  …………………………</w:t>
      </w:r>
      <w:r w:rsidRPr="001D6E30">
        <w:rPr>
          <w:rFonts w:ascii="Calibri" w:eastAsia="MS Mincho" w:hAnsi="Calibri" w:cs="Times New Roman"/>
          <w:bCs/>
          <w:vertAlign w:val="superscript"/>
          <w:lang w:eastAsia="ar-SA"/>
        </w:rPr>
        <w:footnoteReference w:id="4"/>
      </w:r>
      <w:r w:rsidRPr="001D6E30">
        <w:rPr>
          <w:rFonts w:ascii="Calibri" w:eastAsia="Times New Roman" w:hAnsi="Calibri" w:cs="Calibri"/>
          <w:bCs/>
          <w:lang w:eastAsia="ar-SA"/>
        </w:rPr>
        <w:t xml:space="preserve"> υπέρ του </w:t>
      </w:r>
    </w:p>
    <w:p w:rsidR="001D6E30" w:rsidRPr="001D6E30" w:rsidRDefault="001D6E30" w:rsidP="001D6E30">
      <w:pPr>
        <w:widowControl w:val="0"/>
        <w:suppressAutoHyphens/>
        <w:spacing w:after="0" w:line="360" w:lineRule="auto"/>
        <w:jc w:val="both"/>
        <w:rPr>
          <w:rFonts w:ascii="Calibri" w:eastAsia="Times New Roman" w:hAnsi="Calibri" w:cs="Calibri"/>
          <w:bCs/>
          <w:lang w:eastAsia="ar-SA"/>
        </w:rPr>
      </w:pPr>
      <w:r w:rsidRPr="001D6E30">
        <w:rPr>
          <w:rFonts w:ascii="Calibri" w:eastAsia="Times New Roman" w:hAnsi="Calibri" w:cs="Calibri"/>
          <w:bCs/>
          <w:lang w:eastAsia="ar-SA"/>
        </w:rPr>
        <w:t>(</w:t>
      </w:r>
      <w:r w:rsidRPr="001D6E30">
        <w:rPr>
          <w:rFonts w:ascii="Calibri" w:eastAsia="Times New Roman" w:hAnsi="Calibri" w:cs="Calibri"/>
          <w:bCs/>
          <w:lang w:val="en-US" w:eastAsia="ar-SA"/>
        </w:rPr>
        <w:t>i</w:t>
      </w:r>
      <w:r w:rsidRPr="001D6E30">
        <w:rPr>
          <w:rFonts w:ascii="Calibri" w:eastAsia="Times New Roman" w:hAnsi="Calibri" w:cs="Calibri"/>
          <w:bCs/>
          <w:lang w:eastAsia="ar-SA"/>
        </w:rPr>
        <w:t xml:space="preserve">) [σε περίπτωσηφυσικού προσώπου]: </w:t>
      </w:r>
      <w:r w:rsidRPr="001D6E30">
        <w:rPr>
          <w:rFonts w:ascii="Calibri" w:eastAsia="Calibri" w:hAnsi="Calibri" w:cs="Calibri"/>
          <w:bCs/>
          <w:lang w:eastAsia="ar-SA"/>
        </w:rPr>
        <w:t xml:space="preserve">(ονοματεπώνυμο, πατρώνυμο) ..............................,  ΑΦΜ: ................ </w:t>
      </w:r>
      <w:r w:rsidRPr="001D6E30">
        <w:rPr>
          <w:rFonts w:ascii="Calibri" w:eastAsia="Calibri" w:hAnsi="Calibri" w:cs="Calibri"/>
          <w:lang w:eastAsia="ar-SA"/>
        </w:rPr>
        <w:t>(διεύθυνση)</w:t>
      </w:r>
      <w:r w:rsidRPr="001D6E30">
        <w:rPr>
          <w:rFonts w:ascii="Calibri" w:eastAsia="Calibri" w:hAnsi="Calibri" w:cs="Calibri"/>
          <w:bCs/>
          <w:lang w:eastAsia="ar-SA"/>
        </w:rPr>
        <w:t xml:space="preserve"> .......................…………………………………..</w:t>
      </w:r>
      <w:r w:rsidRPr="001D6E30">
        <w:rPr>
          <w:rFonts w:ascii="Calibri" w:eastAsia="Times New Roman" w:hAnsi="Calibri" w:cs="Calibri"/>
          <w:bCs/>
          <w:lang w:eastAsia="ar-SA"/>
        </w:rPr>
        <w:t>, ή</w:t>
      </w:r>
    </w:p>
    <w:p w:rsidR="001D6E30" w:rsidRPr="001D6E30" w:rsidRDefault="001D6E30" w:rsidP="001D6E30">
      <w:pPr>
        <w:widowControl w:val="0"/>
        <w:suppressAutoHyphens/>
        <w:spacing w:after="0" w:line="360" w:lineRule="auto"/>
        <w:jc w:val="both"/>
        <w:rPr>
          <w:rFonts w:ascii="Calibri" w:eastAsia="Times New Roman" w:hAnsi="Calibri" w:cs="Calibri"/>
          <w:bCs/>
          <w:lang w:eastAsia="ar-SA"/>
        </w:rPr>
      </w:pPr>
      <w:r w:rsidRPr="001D6E30">
        <w:rPr>
          <w:rFonts w:ascii="Calibri" w:eastAsia="Times New Roman" w:hAnsi="Calibri" w:cs="Calibri"/>
          <w:bCs/>
          <w:lang w:eastAsia="ar-SA"/>
        </w:rPr>
        <w:t>(</w:t>
      </w:r>
      <w:r w:rsidRPr="001D6E30">
        <w:rPr>
          <w:rFonts w:ascii="Calibri" w:eastAsia="Times New Roman" w:hAnsi="Calibri" w:cs="Calibri"/>
          <w:bCs/>
          <w:lang w:val="en-US" w:eastAsia="ar-SA"/>
        </w:rPr>
        <w:t>ii</w:t>
      </w:r>
      <w:r w:rsidRPr="001D6E30">
        <w:rPr>
          <w:rFonts w:ascii="Calibri" w:eastAsia="Times New Roman" w:hAnsi="Calibri" w:cs="Calibri"/>
          <w:bCs/>
          <w:lang w:eastAsia="ar-SA"/>
        </w:rPr>
        <w:t>) [σε περίπτωση νομικού προσώπου]: (</w:t>
      </w:r>
      <w:r w:rsidRPr="001D6E30">
        <w:rPr>
          <w:rFonts w:ascii="Calibri" w:eastAsia="Times New Roman" w:hAnsi="Calibri" w:cs="Calibri"/>
          <w:lang w:eastAsia="ar-SA"/>
        </w:rPr>
        <w:t>πλήρη επωνυμία) ........................, ΑΦΜ: ...................... (διεύθυνση)</w:t>
      </w:r>
      <w:r w:rsidRPr="001D6E30">
        <w:rPr>
          <w:rFonts w:ascii="Calibri" w:eastAsia="Times New Roman" w:hAnsi="Calibri" w:cs="Calibri"/>
          <w:bCs/>
          <w:lang w:eastAsia="ar-SA"/>
        </w:rPr>
        <w:t xml:space="preserve"> .......................………………………………….. ή</w:t>
      </w:r>
    </w:p>
    <w:p w:rsidR="001D6E30" w:rsidRPr="001D6E30" w:rsidRDefault="001D6E30" w:rsidP="001D6E30">
      <w:pPr>
        <w:widowControl w:val="0"/>
        <w:suppressAutoHyphens/>
        <w:spacing w:after="0" w:line="360" w:lineRule="auto"/>
        <w:jc w:val="both"/>
        <w:rPr>
          <w:rFonts w:ascii="Calibri" w:eastAsia="Times New Roman" w:hAnsi="Calibri" w:cs="Calibri"/>
          <w:bCs/>
          <w:lang w:eastAsia="ar-SA"/>
        </w:rPr>
      </w:pPr>
      <w:r w:rsidRPr="001D6E30">
        <w:rPr>
          <w:rFonts w:ascii="Calibri" w:eastAsia="Times New Roman" w:hAnsi="Calibri" w:cs="Calibri"/>
          <w:bCs/>
          <w:lang w:eastAsia="ar-SA"/>
        </w:rPr>
        <w:t>(</w:t>
      </w:r>
      <w:r w:rsidRPr="001D6E30">
        <w:rPr>
          <w:rFonts w:ascii="Calibri" w:eastAsia="Times New Roman" w:hAnsi="Calibri" w:cs="Calibri"/>
          <w:bCs/>
          <w:lang w:val="en-US" w:eastAsia="ar-SA"/>
        </w:rPr>
        <w:t>iii</w:t>
      </w:r>
      <w:r w:rsidRPr="001D6E30">
        <w:rPr>
          <w:rFonts w:ascii="Calibri" w:eastAsia="Times New Roman" w:hAnsi="Calibri" w:cs="Calibri"/>
          <w:bCs/>
          <w:lang w:eastAsia="ar-SA"/>
        </w:rPr>
        <w:t>) [σε περίπτωση ένωσης ή κοινοπραξίας:] των φυσικών / νομικών προσώπων</w:t>
      </w:r>
    </w:p>
    <w:p w:rsidR="001D6E30" w:rsidRPr="001D6E30" w:rsidRDefault="001D6E30" w:rsidP="001D6E30">
      <w:pPr>
        <w:widowControl w:val="0"/>
        <w:suppressAutoHyphens/>
        <w:spacing w:after="0" w:line="360" w:lineRule="auto"/>
        <w:jc w:val="both"/>
        <w:rPr>
          <w:rFonts w:ascii="Calibri" w:eastAsia="Times New Roman" w:hAnsi="Calibri" w:cs="Calibri"/>
          <w:bCs/>
          <w:lang w:eastAsia="ar-SA"/>
        </w:rPr>
      </w:pPr>
      <w:r w:rsidRPr="001D6E30">
        <w:rPr>
          <w:rFonts w:ascii="Calibri" w:eastAsia="Times New Roman" w:hAnsi="Calibri" w:cs="Calibri"/>
          <w:bCs/>
          <w:lang w:eastAsia="ar-SA"/>
        </w:rPr>
        <w:t>α) (</w:t>
      </w:r>
      <w:r w:rsidRPr="001D6E30">
        <w:rPr>
          <w:rFonts w:ascii="Calibri" w:eastAsia="Times New Roman" w:hAnsi="Calibri" w:cs="Calibri"/>
          <w:lang w:eastAsia="ar-SA"/>
        </w:rPr>
        <w:t>πλήρη επωνυμία) ........................, ΑΦΜ: ...................... (διεύθυνση)</w:t>
      </w:r>
      <w:r w:rsidRPr="001D6E30">
        <w:rPr>
          <w:rFonts w:ascii="Calibri" w:eastAsia="Times New Roman" w:hAnsi="Calibri" w:cs="Calibri"/>
          <w:bCs/>
          <w:lang w:eastAsia="ar-SA"/>
        </w:rPr>
        <w:t xml:space="preserve"> .......................…………………………………..</w:t>
      </w:r>
    </w:p>
    <w:p w:rsidR="001D6E30" w:rsidRPr="001D6E30" w:rsidRDefault="001D6E30" w:rsidP="001D6E30">
      <w:pPr>
        <w:widowControl w:val="0"/>
        <w:suppressAutoHyphens/>
        <w:spacing w:after="0" w:line="360" w:lineRule="auto"/>
        <w:jc w:val="both"/>
        <w:rPr>
          <w:rFonts w:ascii="Calibri" w:eastAsia="Times New Roman" w:hAnsi="Calibri" w:cs="Calibri"/>
          <w:bCs/>
          <w:lang w:eastAsia="ar-SA"/>
        </w:rPr>
      </w:pPr>
      <w:r w:rsidRPr="001D6E30">
        <w:rPr>
          <w:rFonts w:ascii="Calibri" w:eastAsia="Times New Roman" w:hAnsi="Calibri" w:cs="Calibri"/>
          <w:bCs/>
          <w:lang w:eastAsia="ar-SA"/>
        </w:rPr>
        <w:t>β) (</w:t>
      </w:r>
      <w:r w:rsidRPr="001D6E30">
        <w:rPr>
          <w:rFonts w:ascii="Calibri" w:eastAsia="Times New Roman" w:hAnsi="Calibri" w:cs="Calibri"/>
          <w:lang w:eastAsia="ar-SA"/>
        </w:rPr>
        <w:t>πλήρη επωνυμία) ........................, ΑΦΜ: ...................... (διεύθυνση)</w:t>
      </w:r>
      <w:r w:rsidRPr="001D6E30">
        <w:rPr>
          <w:rFonts w:ascii="Calibri" w:eastAsia="Times New Roman" w:hAnsi="Calibri" w:cs="Calibri"/>
          <w:bCs/>
          <w:lang w:eastAsia="ar-SA"/>
        </w:rPr>
        <w:t xml:space="preserve"> .......................…………………………………..</w:t>
      </w:r>
    </w:p>
    <w:p w:rsidR="001D6E30" w:rsidRPr="001D6E30" w:rsidRDefault="001D6E30" w:rsidP="001D6E30">
      <w:pPr>
        <w:widowControl w:val="0"/>
        <w:suppressAutoHyphens/>
        <w:spacing w:after="0" w:line="360" w:lineRule="auto"/>
        <w:jc w:val="both"/>
        <w:rPr>
          <w:rFonts w:ascii="Calibri" w:eastAsia="Times New Roman" w:hAnsi="Calibri" w:cs="Calibri"/>
          <w:bCs/>
          <w:lang w:eastAsia="ar-SA"/>
        </w:rPr>
      </w:pPr>
      <w:r w:rsidRPr="001D6E30">
        <w:rPr>
          <w:rFonts w:ascii="Calibri" w:eastAsia="Times New Roman" w:hAnsi="Calibri" w:cs="Calibri"/>
          <w:bCs/>
          <w:lang w:eastAsia="ar-SA"/>
        </w:rPr>
        <w:t>γ) (</w:t>
      </w:r>
      <w:r w:rsidRPr="001D6E30">
        <w:rPr>
          <w:rFonts w:ascii="Calibri" w:eastAsia="Times New Roman" w:hAnsi="Calibri" w:cs="Calibri"/>
          <w:lang w:eastAsia="ar-SA"/>
        </w:rPr>
        <w:t>πλήρη επωνυμία) ........................, ΑΦΜ: ...................... (διεύθυνση)</w:t>
      </w:r>
      <w:r w:rsidRPr="001D6E30">
        <w:rPr>
          <w:rFonts w:ascii="Calibri" w:eastAsia="Times New Roman" w:hAnsi="Calibri" w:cs="Calibri"/>
          <w:bCs/>
          <w:lang w:eastAsia="ar-SA"/>
        </w:rPr>
        <w:t xml:space="preserve"> .......................…………………………………..</w:t>
      </w:r>
      <w:r w:rsidRPr="001D6E30">
        <w:rPr>
          <w:rFonts w:ascii="Calibri" w:eastAsia="MS Mincho" w:hAnsi="Calibri" w:cs="Times New Roman"/>
          <w:bCs/>
          <w:vertAlign w:val="superscript"/>
          <w:lang w:eastAsia="ar-SA"/>
        </w:rPr>
        <w:footnoteReference w:id="5"/>
      </w:r>
    </w:p>
    <w:p w:rsidR="001D6E30" w:rsidRPr="001D6E30" w:rsidRDefault="001D6E30" w:rsidP="001D6E30">
      <w:pPr>
        <w:widowControl w:val="0"/>
        <w:suppressAutoHyphens/>
        <w:spacing w:after="0" w:line="360" w:lineRule="auto"/>
        <w:jc w:val="both"/>
        <w:rPr>
          <w:rFonts w:ascii="Calibri" w:eastAsia="Times New Roman" w:hAnsi="Calibri" w:cs="Calibri"/>
          <w:bCs/>
          <w:lang w:eastAsia="ar-SA"/>
        </w:rPr>
      </w:pPr>
      <w:r w:rsidRPr="001D6E30">
        <w:rPr>
          <w:rFonts w:ascii="Calibri" w:eastAsia="Times New Roman" w:hAnsi="Calibri" w:cs="Calibri"/>
          <w:bCs/>
          <w:lang w:eastAsia="ar-SA"/>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1D6E30" w:rsidRPr="001D6E30" w:rsidRDefault="001D6E30" w:rsidP="001D6E30">
      <w:pPr>
        <w:widowControl w:val="0"/>
        <w:suppressAutoHyphens/>
        <w:spacing w:after="0" w:line="360" w:lineRule="auto"/>
        <w:jc w:val="both"/>
        <w:rPr>
          <w:rFonts w:ascii="Calibri" w:eastAsia="Times New Roman" w:hAnsi="Calibri" w:cs="Calibri"/>
          <w:bCs/>
          <w:lang w:eastAsia="ar-SA"/>
        </w:rPr>
      </w:pPr>
      <w:r w:rsidRPr="001D6E30">
        <w:rPr>
          <w:rFonts w:ascii="Calibri" w:eastAsia="Times New Roman" w:hAnsi="Calibri" w:cs="Calibri"/>
          <w:bCs/>
          <w:lang w:eastAsia="ar-SA"/>
        </w:rPr>
        <w:t>για τη συμμετοχή του/της/τους σύμφωνα με την (αριθμό/ημερομηνία) ..................... Διακήρυξη/Πρόσκληση/ Πρόσκληση Εκδήλωσης Ενδιαφέροντος .....................................................</w:t>
      </w:r>
      <w:r w:rsidRPr="001D6E30">
        <w:rPr>
          <w:rFonts w:ascii="Calibri" w:eastAsia="MS Mincho" w:hAnsi="Calibri" w:cs="Times New Roman"/>
          <w:bCs/>
          <w:vertAlign w:val="superscript"/>
          <w:lang w:eastAsia="ar-SA"/>
        </w:rPr>
        <w:footnoteReference w:id="6"/>
      </w:r>
      <w:r w:rsidRPr="001D6E30">
        <w:rPr>
          <w:rFonts w:ascii="Calibri" w:eastAsia="Times New Roman" w:hAnsi="Calibri" w:cs="Calibri"/>
          <w:bCs/>
          <w:lang w:eastAsia="ar-SA"/>
        </w:rPr>
        <w:t xml:space="preserve"> της/του (Αναθέτουσας Αρχής / Αναθέτοντος φορέα), για την ανάδειξη αναδόχου για την ανάθεση της σύμβασης: </w:t>
      </w:r>
      <w:r w:rsidRPr="001D6E30">
        <w:rPr>
          <w:rFonts w:ascii="Calibri" w:eastAsia="Times New Roman" w:hAnsi="Calibri" w:cs="Calibri"/>
          <w:bCs/>
          <w:lang w:eastAsia="ar-SA"/>
        </w:rPr>
        <w:lastRenderedPageBreak/>
        <w:t>“</w:t>
      </w:r>
      <w:r w:rsidRPr="001D6E30">
        <w:rPr>
          <w:rFonts w:ascii="Calibri" w:eastAsia="Times New Roman" w:hAnsi="Calibri" w:cs="Calibri"/>
          <w:lang w:eastAsia="ar-SA"/>
        </w:rPr>
        <w:t>(τίτλος σύμβασης)</w:t>
      </w:r>
      <w:r w:rsidRPr="001D6E30">
        <w:rPr>
          <w:rFonts w:ascii="Calibri" w:eastAsia="Times New Roman" w:hAnsi="Calibri" w:cs="Calibri"/>
          <w:bCs/>
          <w:lang w:eastAsia="ar-SA"/>
        </w:rPr>
        <w:t>”/ για το/α τμήμα/τα ...............</w:t>
      </w:r>
      <w:r w:rsidRPr="001D6E30">
        <w:rPr>
          <w:rFonts w:ascii="Calibri" w:eastAsia="MS Mincho" w:hAnsi="Calibri" w:cs="Times New Roman"/>
          <w:bCs/>
          <w:vertAlign w:val="superscript"/>
          <w:lang w:eastAsia="ar-SA"/>
        </w:rPr>
        <w:footnoteReference w:id="7"/>
      </w:r>
    </w:p>
    <w:p w:rsidR="001D6E30" w:rsidRPr="001D6E30" w:rsidRDefault="001D6E30" w:rsidP="001D6E30">
      <w:pPr>
        <w:widowControl w:val="0"/>
        <w:suppressAutoHyphens/>
        <w:spacing w:after="0" w:line="360" w:lineRule="auto"/>
        <w:jc w:val="both"/>
        <w:rPr>
          <w:rFonts w:ascii="Calibri" w:eastAsia="Times New Roman" w:hAnsi="Calibri" w:cs="Calibri"/>
          <w:bCs/>
          <w:lang w:eastAsia="ar-SA"/>
        </w:rPr>
      </w:pPr>
      <w:r w:rsidRPr="001D6E30">
        <w:rPr>
          <w:rFonts w:ascii="Calibri" w:eastAsia="Times New Roman" w:hAnsi="Calibri" w:cs="Calibri"/>
          <w:bCs/>
          <w:lang w:eastAsia="ar-SA"/>
        </w:rPr>
        <w:t>Η παρούσα εγγύηση καλύπτει μόνο τις από τη συμμετοχή στην ανωτέρω απορρέουσες υποχρεώσεις του/της (</w:t>
      </w:r>
      <w:r w:rsidRPr="001D6E30">
        <w:rPr>
          <w:rFonts w:ascii="Calibri" w:eastAsia="Times New Roman" w:hAnsi="Calibri" w:cs="Calibri"/>
          <w:bCs/>
          <w:i/>
          <w:iCs/>
          <w:lang w:eastAsia="ar-SA"/>
        </w:rPr>
        <w:t>υπέρ ου η εγγύηση</w:t>
      </w:r>
      <w:r w:rsidRPr="001D6E30">
        <w:rPr>
          <w:rFonts w:ascii="Calibri" w:eastAsia="Times New Roman" w:hAnsi="Calibri" w:cs="Calibri"/>
          <w:bCs/>
          <w:lang w:eastAsia="ar-SA"/>
        </w:rPr>
        <w:t>) καθ’ όλο τον χρόνο ισχύος της.</w:t>
      </w:r>
    </w:p>
    <w:p w:rsidR="001D6E30" w:rsidRPr="001D6E30" w:rsidRDefault="001D6E30" w:rsidP="001D6E30">
      <w:pPr>
        <w:widowControl w:val="0"/>
        <w:suppressAutoHyphens/>
        <w:spacing w:after="0" w:line="360" w:lineRule="auto"/>
        <w:jc w:val="both"/>
        <w:rPr>
          <w:rFonts w:ascii="Calibri" w:eastAsia="Times New Roman" w:hAnsi="Calibri" w:cs="Calibri"/>
          <w:bCs/>
          <w:lang w:eastAsia="ar-SA"/>
        </w:rPr>
      </w:pPr>
      <w:r w:rsidRPr="001D6E30">
        <w:rPr>
          <w:rFonts w:ascii="Calibri" w:eastAsia="Times New Roman" w:hAnsi="Calibri" w:cs="Calibri"/>
          <w:bCs/>
          <w:lang w:eastAsia="ar-SA"/>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1D6E30">
        <w:rPr>
          <w:rFonts w:ascii="Calibri" w:eastAsia="MS Mincho" w:hAnsi="Calibri" w:cs="Times New Roman"/>
          <w:bCs/>
          <w:vertAlign w:val="superscript"/>
          <w:lang w:eastAsia="ar-SA"/>
        </w:rPr>
        <w:footnoteReference w:id="8"/>
      </w:r>
      <w:r w:rsidRPr="001D6E30">
        <w:rPr>
          <w:rFonts w:ascii="Calibri" w:eastAsia="Times New Roman" w:hAnsi="Calibri" w:cs="Calibri"/>
          <w:bCs/>
          <w:lang w:eastAsia="ar-SA"/>
        </w:rPr>
        <w:t xml:space="preserve"> από την απλή έγγραφη ειδοποίησή σας.</w:t>
      </w:r>
    </w:p>
    <w:p w:rsidR="001D6E30" w:rsidRPr="001D6E30" w:rsidRDefault="001D6E30" w:rsidP="001D6E30">
      <w:pPr>
        <w:widowControl w:val="0"/>
        <w:suppressAutoHyphens/>
        <w:spacing w:after="0" w:line="360" w:lineRule="auto"/>
        <w:jc w:val="both"/>
        <w:rPr>
          <w:rFonts w:ascii="Calibri" w:eastAsia="Calibri" w:hAnsi="Calibri" w:cs="Calibri"/>
          <w:bCs/>
          <w:lang w:eastAsia="ar-SA"/>
        </w:rPr>
      </w:pPr>
      <w:r w:rsidRPr="001D6E30">
        <w:rPr>
          <w:rFonts w:ascii="Calibri" w:eastAsia="Times New Roman" w:hAnsi="Calibri" w:cs="Calibri"/>
          <w:bCs/>
          <w:lang w:eastAsia="ar-SA"/>
        </w:rPr>
        <w:t>Ηπαρούσαισχύειμέχρικαιτην</w:t>
      </w:r>
      <w:r w:rsidRPr="001D6E30">
        <w:rPr>
          <w:rFonts w:ascii="Calibri" w:eastAsia="Calibri" w:hAnsi="Calibri" w:cs="Calibri"/>
          <w:bCs/>
          <w:lang w:eastAsia="ar-SA"/>
        </w:rPr>
        <w:t xml:space="preserve"> …………………………………………………</w:t>
      </w:r>
      <w:r w:rsidRPr="001D6E30">
        <w:rPr>
          <w:rFonts w:ascii="Calibri" w:eastAsia="Times New Roman" w:hAnsi="Calibri" w:cs="Calibri"/>
          <w:bCs/>
          <w:lang w:eastAsia="ar-SA"/>
        </w:rPr>
        <w:t>..</w:t>
      </w:r>
      <w:r w:rsidRPr="001D6E30">
        <w:rPr>
          <w:rFonts w:ascii="Calibri" w:eastAsia="Calibri" w:hAnsi="Calibri" w:cs="Calibri"/>
          <w:bCs/>
          <w:lang w:eastAsia="ar-SA"/>
        </w:rPr>
        <w:footnoteReference w:id="9"/>
      </w:r>
      <w:r w:rsidRPr="001D6E30">
        <w:rPr>
          <w:rFonts w:ascii="Calibri" w:eastAsia="Calibri" w:hAnsi="Calibri" w:cs="Calibri"/>
          <w:bCs/>
          <w:lang w:eastAsia="ar-SA"/>
        </w:rPr>
        <w:t xml:space="preserve">. </w:t>
      </w:r>
    </w:p>
    <w:p w:rsidR="001D6E30" w:rsidRPr="001D6E30" w:rsidRDefault="001D6E30" w:rsidP="001D6E30">
      <w:pPr>
        <w:widowControl w:val="0"/>
        <w:suppressAutoHyphens/>
        <w:spacing w:after="0" w:line="360" w:lineRule="auto"/>
        <w:jc w:val="both"/>
        <w:rPr>
          <w:rFonts w:ascii="Calibri" w:eastAsia="Times New Roman" w:hAnsi="Calibri" w:cs="Calibri"/>
          <w:bCs/>
          <w:lang w:eastAsia="ar-SA"/>
        </w:rPr>
      </w:pPr>
      <w:r w:rsidRPr="001D6E30">
        <w:rPr>
          <w:rFonts w:ascii="Calibri" w:eastAsia="Calibri" w:hAnsi="Calibri" w:cs="Calibri"/>
          <w:bCs/>
          <w:lang w:eastAsia="ar-SA"/>
        </w:rPr>
        <w:t>ή</w:t>
      </w:r>
    </w:p>
    <w:p w:rsidR="001D6E30" w:rsidRPr="001D6E30" w:rsidRDefault="001D6E30" w:rsidP="001D6E30">
      <w:pPr>
        <w:widowControl w:val="0"/>
        <w:suppressAutoHyphens/>
        <w:spacing w:after="0" w:line="360" w:lineRule="auto"/>
        <w:jc w:val="both"/>
        <w:rPr>
          <w:rFonts w:ascii="Calibri" w:eastAsia="Times New Roman" w:hAnsi="Calibri" w:cs="Calibri"/>
          <w:bCs/>
          <w:lang w:eastAsia="ar-SA"/>
        </w:rPr>
      </w:pPr>
      <w:r w:rsidRPr="001D6E30">
        <w:rPr>
          <w:rFonts w:ascii="Calibri" w:eastAsia="Times New Roman" w:hAnsi="Calibri" w:cs="Calibri"/>
          <w:bCs/>
          <w:lang w:eastAsia="ar-SA"/>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1D6E30" w:rsidRPr="001D6E30" w:rsidRDefault="001D6E30" w:rsidP="001D6E30">
      <w:pPr>
        <w:widowControl w:val="0"/>
        <w:suppressAutoHyphens/>
        <w:spacing w:after="0" w:line="360" w:lineRule="auto"/>
        <w:jc w:val="both"/>
        <w:rPr>
          <w:rFonts w:ascii="Calibri" w:eastAsia="Times New Roman" w:hAnsi="Calibri" w:cs="Calibri"/>
          <w:bCs/>
          <w:lang w:eastAsia="ar-SA"/>
        </w:rPr>
      </w:pPr>
      <w:r w:rsidRPr="001D6E30">
        <w:rPr>
          <w:rFonts w:ascii="Calibri" w:eastAsia="Times New Roman" w:hAnsi="Calibri" w:cs="Calibri"/>
          <w:bCs/>
          <w:lang w:eastAsia="ar-SA"/>
        </w:rPr>
        <w:t>Σε περίπτωση κατάπτωσης της εγγύησης, το ποσό της κατάπτωσης υπόκειται στο εκάστοτε ισχύον πάγιο τέλος χαρτοσήμου.</w:t>
      </w:r>
    </w:p>
    <w:p w:rsidR="001D6E30" w:rsidRPr="001D6E30" w:rsidRDefault="001D6E30" w:rsidP="001D6E30">
      <w:pPr>
        <w:widowControl w:val="0"/>
        <w:tabs>
          <w:tab w:val="left" w:pos="54"/>
          <w:tab w:val="left" w:pos="193"/>
        </w:tabs>
        <w:suppressAutoHyphens/>
        <w:spacing w:after="0" w:line="360" w:lineRule="auto"/>
        <w:jc w:val="both"/>
        <w:rPr>
          <w:rFonts w:ascii="Calibri" w:eastAsia="Times New Roman" w:hAnsi="Calibri" w:cs="Calibri"/>
          <w:lang w:eastAsia="ar-SA"/>
        </w:rPr>
      </w:pPr>
      <w:r w:rsidRPr="001D6E30">
        <w:rPr>
          <w:rFonts w:ascii="Calibri" w:eastAsia="Times New Roman" w:hAnsi="Calibri" w:cs="Calibri"/>
          <w:bCs/>
          <w:lang w:eastAsia="ar-SA"/>
        </w:rPr>
        <w:t>Αποδεχόμαστενα</w:t>
      </w:r>
      <w:r w:rsidRPr="001D6E30">
        <w:rPr>
          <w:rFonts w:ascii="Calibri" w:eastAsia="Calibri" w:hAnsi="Calibri" w:cs="Calibri"/>
          <w:bCs/>
          <w:lang w:eastAsia="ar-SA"/>
        </w:rPr>
        <w:t xml:space="preserve"> παρατείνομε </w:t>
      </w:r>
      <w:r w:rsidRPr="001D6E30">
        <w:rPr>
          <w:rFonts w:ascii="Calibri" w:eastAsia="Times New Roman" w:hAnsi="Calibri" w:cs="Calibri"/>
          <w:bCs/>
          <w:lang w:eastAsia="ar-SA"/>
        </w:rPr>
        <w:t xml:space="preserve">τηνισχύτηςεγγύησηςύστερααπόέγγραφο της Υπηρεσίας </w:t>
      </w:r>
      <w:r w:rsidRPr="001D6E30">
        <w:rPr>
          <w:rFonts w:ascii="Calibri" w:eastAsia="Calibri" w:hAnsi="Calibri" w:cs="Calibri"/>
          <w:bCs/>
          <w:lang w:eastAsia="ar-SA"/>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sidRPr="001D6E30">
        <w:rPr>
          <w:rFonts w:ascii="Calibri" w:eastAsia="Times New Roman" w:hAnsi="Calibri" w:cs="Calibri"/>
          <w:bCs/>
          <w:lang w:eastAsia="ar-SA"/>
        </w:rPr>
        <w:t>μετηνπροϋπόθεσηότιτοσχετικόαίτημάσαςθαμαςυποβληθείπριναπότηνημερομηνίαλήξηςτης</w:t>
      </w:r>
      <w:r w:rsidRPr="001D6E30">
        <w:rPr>
          <w:rFonts w:ascii="Calibri" w:eastAsia="MS Mincho" w:hAnsi="Calibri" w:cs="Times New Roman"/>
          <w:bCs/>
          <w:vertAlign w:val="superscript"/>
          <w:lang w:eastAsia="ar-SA"/>
        </w:rPr>
        <w:footnoteReference w:id="10"/>
      </w:r>
      <w:r w:rsidRPr="001D6E30">
        <w:rPr>
          <w:rFonts w:ascii="Calibri" w:eastAsia="Times New Roman" w:hAnsi="Calibri" w:cs="Calibri"/>
          <w:bCs/>
          <w:lang w:eastAsia="ar-SA"/>
        </w:rPr>
        <w:t>.</w:t>
      </w:r>
    </w:p>
    <w:p w:rsidR="001D6E30" w:rsidRPr="001D6E30" w:rsidRDefault="001D6E30" w:rsidP="001D6E30">
      <w:pPr>
        <w:widowControl w:val="0"/>
        <w:tabs>
          <w:tab w:val="left" w:pos="54"/>
          <w:tab w:val="left" w:pos="193"/>
        </w:tabs>
        <w:suppressAutoHyphens/>
        <w:spacing w:after="0" w:line="360" w:lineRule="auto"/>
        <w:jc w:val="both"/>
        <w:rPr>
          <w:rFonts w:ascii="Calibri" w:eastAsia="Times New Roman" w:hAnsi="Calibri" w:cs="Calibri"/>
          <w:lang w:eastAsia="ar-SA"/>
        </w:rPr>
      </w:pPr>
    </w:p>
    <w:p w:rsidR="001D6E30" w:rsidRPr="001D6E30" w:rsidRDefault="001D6E30" w:rsidP="001D6E30">
      <w:pPr>
        <w:widowControl w:val="0"/>
        <w:tabs>
          <w:tab w:val="left" w:pos="54"/>
          <w:tab w:val="left" w:pos="193"/>
        </w:tabs>
        <w:suppressAutoHyphens/>
        <w:spacing w:after="0" w:line="360" w:lineRule="auto"/>
        <w:jc w:val="both"/>
        <w:rPr>
          <w:rFonts w:ascii="Calibri" w:eastAsia="Times New Roman" w:hAnsi="Calibri" w:cs="Calibri"/>
          <w:bCs/>
          <w:lang w:eastAsia="ar-SA"/>
        </w:rPr>
      </w:pPr>
      <w:r w:rsidRPr="001D6E30">
        <w:rPr>
          <w:rFonts w:ascii="Calibri" w:eastAsia="Times New Roman" w:hAnsi="Calibri" w:cs="Calibri"/>
          <w:bCs/>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1D6E30">
        <w:rPr>
          <w:rFonts w:ascii="Calibri" w:eastAsia="MS Mincho" w:hAnsi="Calibri" w:cs="Times New Roman"/>
          <w:bCs/>
          <w:vertAlign w:val="superscript"/>
          <w:lang w:eastAsia="ar-SA"/>
        </w:rPr>
        <w:footnoteReference w:id="11"/>
      </w:r>
      <w:r w:rsidRPr="001D6E30">
        <w:rPr>
          <w:rFonts w:ascii="Calibri" w:eastAsia="Times New Roman" w:hAnsi="Calibri" w:cs="Calibri"/>
          <w:bCs/>
          <w:lang w:eastAsia="ar-SA"/>
        </w:rPr>
        <w:t>.</w:t>
      </w:r>
    </w:p>
    <w:p w:rsidR="001D6E30" w:rsidRPr="001D6E30" w:rsidRDefault="001D6E30" w:rsidP="001D6E30">
      <w:pPr>
        <w:widowControl w:val="0"/>
        <w:tabs>
          <w:tab w:val="left" w:pos="54"/>
          <w:tab w:val="left" w:pos="193"/>
        </w:tabs>
        <w:suppressAutoHyphens/>
        <w:spacing w:after="0" w:line="360" w:lineRule="auto"/>
        <w:jc w:val="both"/>
        <w:rPr>
          <w:rFonts w:ascii="Calibri" w:eastAsia="Times New Roman" w:hAnsi="Calibri" w:cs="Calibri"/>
          <w:bCs/>
          <w:lang w:eastAsia="ar-SA"/>
        </w:rPr>
      </w:pPr>
    </w:p>
    <w:p w:rsidR="001D6E30" w:rsidRPr="001D6E30" w:rsidRDefault="001D6E30" w:rsidP="001D6E30">
      <w:pPr>
        <w:widowControl w:val="0"/>
        <w:suppressAutoHyphens/>
        <w:spacing w:after="0" w:line="360" w:lineRule="auto"/>
        <w:ind w:left="4994" w:firstLine="454"/>
        <w:jc w:val="both"/>
        <w:rPr>
          <w:rFonts w:ascii="Calibri" w:eastAsia="Times New Roman" w:hAnsi="Calibri" w:cs="Calibri"/>
          <w:b/>
          <w:bCs/>
          <w:lang w:eastAsia="ar-SA"/>
        </w:rPr>
      </w:pPr>
      <w:r w:rsidRPr="001D6E30">
        <w:rPr>
          <w:rFonts w:ascii="Calibri" w:eastAsia="Times New Roman" w:hAnsi="Calibri" w:cs="Calibri"/>
          <w:bCs/>
          <w:lang w:eastAsia="ar-SA"/>
        </w:rPr>
        <w:t>(Εξουσιοδοτημένη Υπογραφή)</w:t>
      </w:r>
    </w:p>
    <w:p w:rsidR="001D6E30" w:rsidRPr="001D6E30" w:rsidRDefault="001D6E30" w:rsidP="001D6E30">
      <w:pPr>
        <w:suppressAutoHyphens/>
        <w:spacing w:after="120" w:line="240" w:lineRule="auto"/>
        <w:ind w:left="-360"/>
        <w:jc w:val="center"/>
        <w:rPr>
          <w:rFonts w:ascii="Calibri" w:eastAsia="Times New Roman" w:hAnsi="Calibri" w:cs="Calibri"/>
          <w:bCs/>
          <w:shd w:val="clear" w:color="auto" w:fill="FFFF00"/>
          <w:lang w:eastAsia="ar-SA"/>
        </w:rPr>
      </w:pPr>
      <w:r w:rsidRPr="001D6E30">
        <w:rPr>
          <w:rFonts w:ascii="Calibri" w:eastAsia="Times New Roman" w:hAnsi="Calibri" w:cs="Calibri"/>
          <w:szCs w:val="24"/>
          <w:lang w:eastAsia="ar-SA"/>
        </w:rPr>
        <w:br w:type="page"/>
      </w:r>
      <w:r w:rsidRPr="001D6E30">
        <w:rPr>
          <w:rFonts w:ascii="Calibri" w:eastAsia="Times New Roman" w:hAnsi="Calibri" w:cs="Calibri"/>
          <w:b/>
          <w:lang w:eastAsia="ar-SA"/>
        </w:rPr>
        <w:lastRenderedPageBreak/>
        <w:t>ΥΠΟΔΕΙΓΜΑ ΕΓΓΥΗΤΙΚΗΣ ΕΠΙΣΤΟΛΗΣ ΚΑΛΗΣ ΕΚΤΕΛΕΣΗΣ</w:t>
      </w:r>
    </w:p>
    <w:p w:rsidR="001D6E30" w:rsidRPr="001D6E30" w:rsidRDefault="001D6E30" w:rsidP="001D6E30">
      <w:pPr>
        <w:suppressAutoHyphens/>
        <w:spacing w:after="120" w:line="360" w:lineRule="auto"/>
        <w:jc w:val="center"/>
        <w:rPr>
          <w:rFonts w:ascii="Calibri" w:eastAsia="Times New Roman" w:hAnsi="Calibri" w:cs="Calibri"/>
          <w:bCs/>
          <w:shd w:val="clear" w:color="auto" w:fill="FFFF00"/>
          <w:lang w:eastAsia="ar-SA"/>
        </w:rPr>
      </w:pPr>
    </w:p>
    <w:p w:rsidR="001D6E30" w:rsidRPr="001D6E30" w:rsidRDefault="001D6E30" w:rsidP="001D6E30">
      <w:pPr>
        <w:widowControl w:val="0"/>
        <w:suppressAutoHyphens/>
        <w:spacing w:after="0" w:line="360" w:lineRule="auto"/>
        <w:jc w:val="both"/>
        <w:rPr>
          <w:rFonts w:ascii="Calibri" w:eastAsia="Times New Roman" w:hAnsi="Calibri" w:cs="Calibri"/>
          <w:bCs/>
          <w:lang w:eastAsia="ar-SA"/>
        </w:rPr>
      </w:pPr>
      <w:r w:rsidRPr="001D6E30">
        <w:rPr>
          <w:rFonts w:ascii="Calibri" w:eastAsia="Times New Roman" w:hAnsi="Calibri" w:cs="Calibri"/>
          <w:bCs/>
          <w:lang w:eastAsia="ar-SA"/>
        </w:rPr>
        <w:t xml:space="preserve">Εκδότης (Πλήρης επωνυμία Πιστωτικού Ιδρύματος ……………………………. / </w:t>
      </w:r>
      <w:r w:rsidRPr="001D6E30">
        <w:rPr>
          <w:rFonts w:ascii="Calibri" w:eastAsia="Times New Roman" w:hAnsi="Calibri" w:cs="Calibri"/>
          <w:bCs/>
          <w:color w:val="000000"/>
          <w:lang w:eastAsia="ar-SA"/>
        </w:rPr>
        <w:t>ΕΝΙΑΙΟ ΤΑΜΕΙΟ ΑΝΕΞΑΡΤΗΤΑ ΑΠΑΣΧΟΛΟΥΜΕΝΩΝ - ΤΟΜΕΑΣ ΣΥΝΤΑΞΗΣ ΜΗΧΑΝΙΚΩΝ ΚΑΙ ΕΡΓΟΛΗΠΤΩΝ ΔΗΜΟΣΙΩΝ ΕΡΓΩΝ (Ε.Τ.Α.Α.-Τ.Σ.Μ.Ε.Δ.Ε.)</w:t>
      </w:r>
    </w:p>
    <w:p w:rsidR="001D6E30" w:rsidRPr="001D6E30" w:rsidRDefault="001D6E30" w:rsidP="001D6E30">
      <w:pPr>
        <w:widowControl w:val="0"/>
        <w:suppressAutoHyphens/>
        <w:spacing w:after="0" w:line="360" w:lineRule="auto"/>
        <w:jc w:val="both"/>
        <w:rPr>
          <w:rFonts w:ascii="Calibri" w:eastAsia="Times New Roman" w:hAnsi="Calibri" w:cs="Calibri"/>
          <w:bCs/>
          <w:lang w:eastAsia="ar-SA"/>
        </w:rPr>
      </w:pPr>
      <w:r w:rsidRPr="001D6E30">
        <w:rPr>
          <w:rFonts w:ascii="Calibri" w:eastAsia="Times New Roman" w:hAnsi="Calibri" w:cs="Calibri"/>
          <w:bCs/>
          <w:lang w:eastAsia="ar-SA"/>
        </w:rPr>
        <w:t>Ημερομηνία έκδοσης    ……………………………..</w:t>
      </w:r>
    </w:p>
    <w:p w:rsidR="001D6E30" w:rsidRPr="001D6E30" w:rsidRDefault="001D6E30" w:rsidP="001D6E30">
      <w:pPr>
        <w:widowControl w:val="0"/>
        <w:suppressAutoHyphens/>
        <w:spacing w:after="0" w:line="360" w:lineRule="auto"/>
        <w:jc w:val="both"/>
        <w:rPr>
          <w:rFonts w:ascii="Calibri" w:eastAsia="Times New Roman" w:hAnsi="Calibri" w:cs="Calibri"/>
          <w:bCs/>
          <w:lang w:eastAsia="ar-SA"/>
        </w:rPr>
      </w:pPr>
      <w:r w:rsidRPr="001D6E30">
        <w:rPr>
          <w:rFonts w:ascii="Calibri" w:eastAsia="Times New Roman" w:hAnsi="Calibri" w:cs="Calibri"/>
          <w:bCs/>
          <w:lang w:eastAsia="ar-SA"/>
        </w:rPr>
        <w:t>Προς: (Πλήρης επωνυμία Αναθέτουσας Αρχής/Αναθέτοντος Φορέα</w:t>
      </w:r>
      <w:r w:rsidRPr="001D6E30">
        <w:rPr>
          <w:rFonts w:ascii="Calibri" w:eastAsia="MS Mincho" w:hAnsi="Calibri" w:cs="Times New Roman"/>
          <w:bCs/>
          <w:vertAlign w:val="superscript"/>
          <w:lang w:eastAsia="ar-SA"/>
        </w:rPr>
        <w:footnoteReference w:customMarkFollows="1" w:id="12"/>
        <w:t>1</w:t>
      </w:r>
      <w:r w:rsidRPr="001D6E30">
        <w:rPr>
          <w:rFonts w:ascii="Calibri" w:eastAsia="Times New Roman" w:hAnsi="Calibri" w:cs="Calibri"/>
          <w:bCs/>
          <w:lang w:eastAsia="ar-SA"/>
        </w:rPr>
        <w:t>).................................</w:t>
      </w:r>
    </w:p>
    <w:p w:rsidR="001D6E30" w:rsidRPr="001D6E30" w:rsidRDefault="001D6E30" w:rsidP="001D6E30">
      <w:pPr>
        <w:widowControl w:val="0"/>
        <w:suppressAutoHyphens/>
        <w:spacing w:after="0" w:line="360" w:lineRule="auto"/>
        <w:jc w:val="both"/>
        <w:rPr>
          <w:rFonts w:ascii="Calibri" w:eastAsia="Times New Roman" w:hAnsi="Calibri" w:cs="Calibri"/>
          <w:bCs/>
          <w:lang w:eastAsia="ar-SA"/>
        </w:rPr>
      </w:pPr>
      <w:r w:rsidRPr="001D6E30">
        <w:rPr>
          <w:rFonts w:ascii="Calibri" w:eastAsia="Times New Roman" w:hAnsi="Calibri" w:cs="Calibri"/>
          <w:bCs/>
          <w:lang w:eastAsia="ar-SA"/>
        </w:rPr>
        <w:t>(Διεύθυνση Αναθέτουσας Αρχής/Αναθέτοντος Φορέα)</w:t>
      </w:r>
      <w:r w:rsidRPr="001D6E30">
        <w:rPr>
          <w:rFonts w:ascii="Calibri" w:eastAsia="MS Mincho" w:hAnsi="Calibri" w:cs="Times New Roman"/>
          <w:bCs/>
          <w:vertAlign w:val="superscript"/>
          <w:lang w:eastAsia="ar-SA"/>
        </w:rPr>
        <w:footnoteReference w:customMarkFollows="1" w:id="13"/>
        <w:t>2</w:t>
      </w:r>
      <w:r w:rsidRPr="001D6E30">
        <w:rPr>
          <w:rFonts w:ascii="Calibri" w:eastAsia="Times New Roman" w:hAnsi="Calibri" w:cs="Calibri"/>
          <w:bCs/>
          <w:color w:val="00000A"/>
        </w:rPr>
        <w:t>................................</w:t>
      </w:r>
    </w:p>
    <w:p w:rsidR="001D6E30" w:rsidRPr="001D6E30" w:rsidRDefault="001D6E30" w:rsidP="001D6E30">
      <w:pPr>
        <w:suppressAutoHyphens/>
        <w:spacing w:after="0" w:line="240" w:lineRule="auto"/>
        <w:jc w:val="both"/>
        <w:rPr>
          <w:rFonts w:ascii="Calibri" w:eastAsia="Times New Roman" w:hAnsi="Calibri" w:cs="Calibri"/>
          <w:bCs/>
          <w:lang w:eastAsia="ar-SA"/>
        </w:rPr>
      </w:pPr>
    </w:p>
    <w:p w:rsidR="001D6E30" w:rsidRPr="001D6E30" w:rsidRDefault="001D6E30" w:rsidP="001D6E30">
      <w:pPr>
        <w:suppressAutoHyphens/>
        <w:spacing w:after="0" w:line="240" w:lineRule="auto"/>
        <w:jc w:val="both"/>
        <w:rPr>
          <w:rFonts w:ascii="Calibri" w:eastAsia="Times New Roman" w:hAnsi="Calibri" w:cs="Calibri"/>
          <w:bCs/>
          <w:lang w:eastAsia="ar-SA"/>
        </w:rPr>
      </w:pPr>
      <w:r w:rsidRPr="001D6E30">
        <w:rPr>
          <w:rFonts w:ascii="Calibri" w:eastAsia="Times New Roman" w:hAnsi="Calibri" w:cs="Calibri"/>
          <w:bCs/>
          <w:lang w:eastAsia="ar-SA"/>
        </w:rPr>
        <w:t>Εγγύηση μας υπ’ αριθμ. ……………….. ποσού ………………….……. ευρώ</w:t>
      </w:r>
      <w:r w:rsidRPr="001D6E30">
        <w:rPr>
          <w:rFonts w:ascii="Calibri" w:eastAsia="MS Mincho" w:hAnsi="Calibri" w:cs="Times New Roman"/>
          <w:bCs/>
          <w:vertAlign w:val="superscript"/>
          <w:lang w:eastAsia="ar-SA"/>
        </w:rPr>
        <w:footnoteReference w:customMarkFollows="1" w:id="14"/>
        <w:t>3</w:t>
      </w:r>
      <w:r w:rsidRPr="001D6E30">
        <w:rPr>
          <w:rFonts w:ascii="Calibri" w:eastAsia="Times New Roman" w:hAnsi="Calibri" w:cs="Calibri"/>
          <w:bCs/>
          <w:lang w:eastAsia="ar-SA"/>
        </w:rPr>
        <w:t>.</w:t>
      </w:r>
    </w:p>
    <w:p w:rsidR="001D6E30" w:rsidRPr="001D6E30" w:rsidRDefault="001D6E30" w:rsidP="001D6E30">
      <w:pPr>
        <w:widowControl w:val="0"/>
        <w:suppressAutoHyphens/>
        <w:spacing w:after="0" w:line="360" w:lineRule="auto"/>
        <w:jc w:val="both"/>
        <w:rPr>
          <w:rFonts w:ascii="Calibri" w:eastAsia="Times New Roman" w:hAnsi="Calibri" w:cs="Calibri"/>
          <w:bCs/>
          <w:lang w:eastAsia="ar-SA"/>
        </w:rPr>
      </w:pPr>
    </w:p>
    <w:p w:rsidR="001D6E30" w:rsidRPr="001D6E30" w:rsidRDefault="001D6E30" w:rsidP="001D6E30">
      <w:pPr>
        <w:widowControl w:val="0"/>
        <w:suppressAutoHyphens/>
        <w:spacing w:after="0" w:line="360" w:lineRule="auto"/>
        <w:jc w:val="both"/>
        <w:rPr>
          <w:rFonts w:ascii="Calibri" w:eastAsia="Times New Roman" w:hAnsi="Calibri" w:cs="Calibri"/>
          <w:bCs/>
          <w:lang w:eastAsia="ar-SA"/>
        </w:rPr>
      </w:pPr>
      <w:r w:rsidRPr="001D6E30">
        <w:rPr>
          <w:rFonts w:ascii="Calibri" w:eastAsia="Times New Roman" w:hAnsi="Calibri" w:cs="Calibri"/>
          <w:bCs/>
          <w:lang w:eastAsia="ar-SA"/>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1D6E30">
        <w:rPr>
          <w:rFonts w:ascii="Calibri" w:eastAsia="MS Mincho" w:hAnsi="Calibri" w:cs="Times New Roman"/>
          <w:bCs/>
          <w:vertAlign w:val="superscript"/>
          <w:lang w:eastAsia="ar-SA"/>
        </w:rPr>
        <w:footnoteReference w:customMarkFollows="1" w:id="15"/>
        <w:t>4</w:t>
      </w:r>
    </w:p>
    <w:p w:rsidR="001D6E30" w:rsidRPr="001D6E30" w:rsidRDefault="001D6E30" w:rsidP="001D6E30">
      <w:pPr>
        <w:widowControl w:val="0"/>
        <w:suppressAutoHyphens/>
        <w:spacing w:after="0" w:line="360" w:lineRule="auto"/>
        <w:jc w:val="both"/>
        <w:rPr>
          <w:rFonts w:ascii="Calibri" w:eastAsia="Times New Roman" w:hAnsi="Calibri" w:cs="Calibri"/>
          <w:bCs/>
          <w:lang w:eastAsia="ar-SA"/>
        </w:rPr>
      </w:pPr>
      <w:r w:rsidRPr="001D6E30">
        <w:rPr>
          <w:rFonts w:ascii="Calibri" w:eastAsia="Times New Roman" w:hAnsi="Calibri" w:cs="Calibri"/>
          <w:bCs/>
          <w:lang w:eastAsia="ar-SA"/>
        </w:rPr>
        <w:t xml:space="preserve">υπέρ του: </w:t>
      </w:r>
    </w:p>
    <w:p w:rsidR="001D6E30" w:rsidRPr="001D6E30" w:rsidRDefault="001D6E30" w:rsidP="001D6E30">
      <w:pPr>
        <w:widowControl w:val="0"/>
        <w:suppressAutoHyphens/>
        <w:spacing w:after="0" w:line="360" w:lineRule="auto"/>
        <w:jc w:val="both"/>
        <w:rPr>
          <w:rFonts w:ascii="Calibri" w:eastAsia="Times New Roman" w:hAnsi="Calibri" w:cs="Calibri"/>
          <w:bCs/>
          <w:lang w:eastAsia="ar-SA"/>
        </w:rPr>
      </w:pPr>
      <w:r w:rsidRPr="001D6E30">
        <w:rPr>
          <w:rFonts w:ascii="Calibri" w:eastAsia="Times New Roman" w:hAnsi="Calibri" w:cs="Calibri"/>
          <w:bCs/>
          <w:lang w:eastAsia="ar-SA"/>
        </w:rPr>
        <w:t>(</w:t>
      </w:r>
      <w:r w:rsidRPr="001D6E30">
        <w:rPr>
          <w:rFonts w:ascii="Calibri" w:eastAsia="Times New Roman" w:hAnsi="Calibri" w:cs="Calibri"/>
          <w:bCs/>
          <w:lang w:val="en-US" w:eastAsia="ar-SA"/>
        </w:rPr>
        <w:t>i</w:t>
      </w:r>
      <w:r w:rsidRPr="001D6E30">
        <w:rPr>
          <w:rFonts w:ascii="Calibri" w:eastAsia="Times New Roman" w:hAnsi="Calibri" w:cs="Calibri"/>
          <w:bCs/>
          <w:lang w:eastAsia="ar-SA"/>
        </w:rPr>
        <w:t xml:space="preserve">) [σε περίπτωσηφυσικού προσώπου]: </w:t>
      </w:r>
      <w:r w:rsidRPr="001D6E30">
        <w:rPr>
          <w:rFonts w:ascii="Calibri" w:eastAsia="Calibri" w:hAnsi="Calibri" w:cs="Calibri"/>
          <w:bCs/>
          <w:lang w:eastAsia="ar-SA"/>
        </w:rPr>
        <w:t xml:space="preserve">(ονοματεπώνυμο, πατρώνυμο) ..............................,  ΑΦΜ: ................ </w:t>
      </w:r>
      <w:r w:rsidRPr="001D6E30">
        <w:rPr>
          <w:rFonts w:ascii="Calibri" w:eastAsia="Calibri" w:hAnsi="Calibri" w:cs="Calibri"/>
          <w:lang w:eastAsia="ar-SA"/>
        </w:rPr>
        <w:t>(διεύθυνση)</w:t>
      </w:r>
      <w:r w:rsidRPr="001D6E30">
        <w:rPr>
          <w:rFonts w:ascii="Calibri" w:eastAsia="Calibri" w:hAnsi="Calibri" w:cs="Calibri"/>
          <w:bCs/>
          <w:lang w:eastAsia="ar-SA"/>
        </w:rPr>
        <w:t xml:space="preserve"> .......................…………………………………..</w:t>
      </w:r>
      <w:r w:rsidRPr="001D6E30">
        <w:rPr>
          <w:rFonts w:ascii="Calibri" w:eastAsia="Times New Roman" w:hAnsi="Calibri" w:cs="Calibri"/>
          <w:bCs/>
          <w:lang w:eastAsia="ar-SA"/>
        </w:rPr>
        <w:t>, ή</w:t>
      </w:r>
    </w:p>
    <w:p w:rsidR="001D6E30" w:rsidRPr="001D6E30" w:rsidRDefault="001D6E30" w:rsidP="001D6E30">
      <w:pPr>
        <w:widowControl w:val="0"/>
        <w:suppressAutoHyphens/>
        <w:spacing w:after="0" w:line="360" w:lineRule="auto"/>
        <w:jc w:val="both"/>
        <w:rPr>
          <w:rFonts w:ascii="Calibri" w:eastAsia="Times New Roman" w:hAnsi="Calibri" w:cs="Calibri"/>
          <w:bCs/>
          <w:lang w:eastAsia="ar-SA"/>
        </w:rPr>
      </w:pPr>
      <w:r w:rsidRPr="001D6E30">
        <w:rPr>
          <w:rFonts w:ascii="Calibri" w:eastAsia="Times New Roman" w:hAnsi="Calibri" w:cs="Calibri"/>
          <w:bCs/>
          <w:lang w:eastAsia="ar-SA"/>
        </w:rPr>
        <w:t>(</w:t>
      </w:r>
      <w:r w:rsidRPr="001D6E30">
        <w:rPr>
          <w:rFonts w:ascii="Calibri" w:eastAsia="Times New Roman" w:hAnsi="Calibri" w:cs="Calibri"/>
          <w:bCs/>
          <w:lang w:val="en-US" w:eastAsia="ar-SA"/>
        </w:rPr>
        <w:t>ii</w:t>
      </w:r>
      <w:r w:rsidRPr="001D6E30">
        <w:rPr>
          <w:rFonts w:ascii="Calibri" w:eastAsia="Times New Roman" w:hAnsi="Calibri" w:cs="Calibri"/>
          <w:bCs/>
          <w:lang w:eastAsia="ar-SA"/>
        </w:rPr>
        <w:t>) [σε περίπτωση νομικού προσώπου]: (</w:t>
      </w:r>
      <w:r w:rsidRPr="001D6E30">
        <w:rPr>
          <w:rFonts w:ascii="Calibri" w:eastAsia="Times New Roman" w:hAnsi="Calibri" w:cs="Calibri"/>
          <w:lang w:eastAsia="ar-SA"/>
        </w:rPr>
        <w:t>πλήρη επωνυμία) ........................, ΑΦΜ: ...................... (διεύθυνση)</w:t>
      </w:r>
      <w:r w:rsidRPr="001D6E30">
        <w:rPr>
          <w:rFonts w:ascii="Calibri" w:eastAsia="Times New Roman" w:hAnsi="Calibri" w:cs="Calibri"/>
          <w:bCs/>
          <w:lang w:eastAsia="ar-SA"/>
        </w:rPr>
        <w:t xml:space="preserve"> .......................………………………………….. ή</w:t>
      </w:r>
    </w:p>
    <w:p w:rsidR="001D6E30" w:rsidRPr="001D6E30" w:rsidRDefault="001D6E30" w:rsidP="001D6E30">
      <w:pPr>
        <w:widowControl w:val="0"/>
        <w:suppressAutoHyphens/>
        <w:spacing w:after="0" w:line="360" w:lineRule="auto"/>
        <w:jc w:val="both"/>
        <w:rPr>
          <w:rFonts w:ascii="Calibri" w:eastAsia="Times New Roman" w:hAnsi="Calibri" w:cs="Calibri"/>
          <w:bCs/>
          <w:lang w:eastAsia="ar-SA"/>
        </w:rPr>
      </w:pPr>
      <w:r w:rsidRPr="001D6E30">
        <w:rPr>
          <w:rFonts w:ascii="Calibri" w:eastAsia="Times New Roman" w:hAnsi="Calibri" w:cs="Calibri"/>
          <w:bCs/>
          <w:lang w:eastAsia="ar-SA"/>
        </w:rPr>
        <w:t>(</w:t>
      </w:r>
      <w:r w:rsidRPr="001D6E30">
        <w:rPr>
          <w:rFonts w:ascii="Calibri" w:eastAsia="Times New Roman" w:hAnsi="Calibri" w:cs="Calibri"/>
          <w:bCs/>
          <w:lang w:val="en-US" w:eastAsia="ar-SA"/>
        </w:rPr>
        <w:t>iii</w:t>
      </w:r>
      <w:r w:rsidRPr="001D6E30">
        <w:rPr>
          <w:rFonts w:ascii="Calibri" w:eastAsia="Times New Roman" w:hAnsi="Calibri" w:cs="Calibri"/>
          <w:bCs/>
          <w:lang w:eastAsia="ar-SA"/>
        </w:rPr>
        <w:t>) [σε περίπτωση ένωσης ή κοινοπραξίας:] των φυσικών / νομικών προσώπων</w:t>
      </w:r>
    </w:p>
    <w:p w:rsidR="001D6E30" w:rsidRPr="001D6E30" w:rsidRDefault="001D6E30" w:rsidP="001D6E30">
      <w:pPr>
        <w:widowControl w:val="0"/>
        <w:suppressAutoHyphens/>
        <w:spacing w:after="0" w:line="360" w:lineRule="auto"/>
        <w:jc w:val="both"/>
        <w:rPr>
          <w:rFonts w:ascii="Calibri" w:eastAsia="Times New Roman" w:hAnsi="Calibri" w:cs="Calibri"/>
          <w:bCs/>
          <w:lang w:eastAsia="ar-SA"/>
        </w:rPr>
      </w:pPr>
      <w:r w:rsidRPr="001D6E30">
        <w:rPr>
          <w:rFonts w:ascii="Calibri" w:eastAsia="Times New Roman" w:hAnsi="Calibri" w:cs="Calibri"/>
          <w:bCs/>
          <w:lang w:eastAsia="ar-SA"/>
        </w:rPr>
        <w:t>α) (</w:t>
      </w:r>
      <w:r w:rsidRPr="001D6E30">
        <w:rPr>
          <w:rFonts w:ascii="Calibri" w:eastAsia="Times New Roman" w:hAnsi="Calibri" w:cs="Calibri"/>
          <w:lang w:eastAsia="ar-SA"/>
        </w:rPr>
        <w:t>πλήρη επωνυμία) ........................, ΑΦΜ: ...................... (διεύθυνση)</w:t>
      </w:r>
      <w:r w:rsidRPr="001D6E30">
        <w:rPr>
          <w:rFonts w:ascii="Calibri" w:eastAsia="Times New Roman" w:hAnsi="Calibri" w:cs="Calibri"/>
          <w:bCs/>
          <w:lang w:eastAsia="ar-SA"/>
        </w:rPr>
        <w:t xml:space="preserve"> ...................</w:t>
      </w:r>
    </w:p>
    <w:p w:rsidR="001D6E30" w:rsidRPr="001D6E30" w:rsidRDefault="001D6E30" w:rsidP="001D6E30">
      <w:pPr>
        <w:widowControl w:val="0"/>
        <w:suppressAutoHyphens/>
        <w:spacing w:after="0" w:line="360" w:lineRule="auto"/>
        <w:jc w:val="both"/>
        <w:rPr>
          <w:rFonts w:ascii="Calibri" w:eastAsia="Times New Roman" w:hAnsi="Calibri" w:cs="Calibri"/>
          <w:bCs/>
          <w:lang w:eastAsia="ar-SA"/>
        </w:rPr>
      </w:pPr>
      <w:r w:rsidRPr="001D6E30">
        <w:rPr>
          <w:rFonts w:ascii="Calibri" w:eastAsia="Times New Roman" w:hAnsi="Calibri" w:cs="Calibri"/>
          <w:bCs/>
          <w:lang w:eastAsia="ar-SA"/>
        </w:rPr>
        <w:t>β) (</w:t>
      </w:r>
      <w:r w:rsidRPr="001D6E30">
        <w:rPr>
          <w:rFonts w:ascii="Calibri" w:eastAsia="Times New Roman" w:hAnsi="Calibri" w:cs="Calibri"/>
          <w:lang w:eastAsia="ar-SA"/>
        </w:rPr>
        <w:t>πλήρη επωνυμία) ........................, ΑΦΜ: ...................... (διεύθυνση)</w:t>
      </w:r>
      <w:r w:rsidRPr="001D6E30">
        <w:rPr>
          <w:rFonts w:ascii="Calibri" w:eastAsia="Times New Roman" w:hAnsi="Calibri" w:cs="Calibri"/>
          <w:bCs/>
          <w:lang w:eastAsia="ar-SA"/>
        </w:rPr>
        <w:t xml:space="preserve"> ...................</w:t>
      </w:r>
    </w:p>
    <w:p w:rsidR="001D6E30" w:rsidRPr="001D6E30" w:rsidRDefault="001D6E30" w:rsidP="001D6E30">
      <w:pPr>
        <w:widowControl w:val="0"/>
        <w:suppressAutoHyphens/>
        <w:spacing w:after="0" w:line="360" w:lineRule="auto"/>
        <w:jc w:val="both"/>
        <w:rPr>
          <w:rFonts w:ascii="Calibri" w:eastAsia="Times New Roman" w:hAnsi="Calibri" w:cs="Calibri"/>
          <w:bCs/>
          <w:lang w:eastAsia="ar-SA"/>
        </w:rPr>
      </w:pPr>
      <w:r w:rsidRPr="001D6E30">
        <w:rPr>
          <w:rFonts w:ascii="Calibri" w:eastAsia="Times New Roman" w:hAnsi="Calibri" w:cs="Calibri"/>
          <w:bCs/>
          <w:lang w:eastAsia="ar-SA"/>
        </w:rPr>
        <w:t>γ) (</w:t>
      </w:r>
      <w:r w:rsidRPr="001D6E30">
        <w:rPr>
          <w:rFonts w:ascii="Calibri" w:eastAsia="Times New Roman" w:hAnsi="Calibri" w:cs="Calibri"/>
          <w:lang w:eastAsia="ar-SA"/>
        </w:rPr>
        <w:t>πλήρη επωνυμία) ........................, ΑΦΜ: ...................... (διεύθυνση)</w:t>
      </w:r>
      <w:r w:rsidRPr="001D6E30">
        <w:rPr>
          <w:rFonts w:ascii="Calibri" w:eastAsia="Times New Roman" w:hAnsi="Calibri" w:cs="Calibri"/>
          <w:bCs/>
          <w:lang w:eastAsia="ar-SA"/>
        </w:rPr>
        <w:t xml:space="preserve"> .................. (συμπληρώνεται με όλα τα μέλη της ένωσης / κοινοπραξίας)</w:t>
      </w:r>
    </w:p>
    <w:p w:rsidR="001D6E30" w:rsidRPr="001D6E30" w:rsidRDefault="001D6E30" w:rsidP="001D6E30">
      <w:pPr>
        <w:widowControl w:val="0"/>
        <w:suppressAutoHyphens/>
        <w:spacing w:after="0" w:line="360" w:lineRule="auto"/>
        <w:jc w:val="both"/>
        <w:rPr>
          <w:rFonts w:ascii="Calibri" w:eastAsia="Times New Roman" w:hAnsi="Calibri" w:cs="Calibri"/>
          <w:bCs/>
          <w:lang w:eastAsia="ar-SA"/>
        </w:rPr>
      </w:pPr>
      <w:r w:rsidRPr="001D6E30">
        <w:rPr>
          <w:rFonts w:ascii="Calibri" w:eastAsia="Times New Roman" w:hAnsi="Calibri" w:cs="Calibri"/>
          <w:bCs/>
          <w:lang w:eastAsia="ar-SA"/>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1D6E30" w:rsidRPr="001D6E30" w:rsidRDefault="001D6E30" w:rsidP="001D6E30">
      <w:pPr>
        <w:widowControl w:val="0"/>
        <w:suppressAutoHyphens/>
        <w:spacing w:after="0" w:line="360" w:lineRule="auto"/>
        <w:jc w:val="both"/>
        <w:rPr>
          <w:rFonts w:ascii="Calibri" w:eastAsia="Times New Roman" w:hAnsi="Calibri" w:cs="Calibri"/>
          <w:bCs/>
          <w:lang w:eastAsia="ar-SA"/>
        </w:rPr>
      </w:pPr>
      <w:r w:rsidRPr="001D6E30">
        <w:rPr>
          <w:rFonts w:ascii="Calibri" w:eastAsia="Times New Roman" w:hAnsi="Calibri" w:cs="Calibri"/>
          <w:bCs/>
          <w:lang w:eastAsia="ar-SA"/>
        </w:rPr>
        <w:t>για την καλή εκτέλεση του/ων τμήματος/των ..</w:t>
      </w:r>
      <w:r w:rsidRPr="001D6E30">
        <w:rPr>
          <w:rFonts w:ascii="Calibri" w:eastAsia="MS Mincho" w:hAnsi="Calibri" w:cs="Times New Roman"/>
          <w:bCs/>
          <w:vertAlign w:val="superscript"/>
          <w:lang w:eastAsia="ar-SA"/>
        </w:rPr>
        <w:footnoteReference w:customMarkFollows="1" w:id="16"/>
        <w:t>5</w:t>
      </w:r>
      <w:r w:rsidRPr="001D6E30">
        <w:rPr>
          <w:rFonts w:ascii="Calibri" w:eastAsia="Times New Roman" w:hAnsi="Calibri" w:cs="Calibri"/>
          <w:bCs/>
          <w:lang w:eastAsia="ar-SA"/>
        </w:rPr>
        <w:t>/ της υπαριθ ..... σύμβασης “</w:t>
      </w:r>
      <w:r w:rsidRPr="001D6E30">
        <w:rPr>
          <w:rFonts w:ascii="Calibri" w:eastAsia="Times New Roman" w:hAnsi="Calibri" w:cs="Calibri"/>
          <w:b/>
          <w:bCs/>
          <w:i/>
          <w:iCs/>
          <w:lang w:eastAsia="ar-SA"/>
        </w:rPr>
        <w:t>(τίτλος σύμβασης)</w:t>
      </w:r>
      <w:r w:rsidRPr="001D6E30">
        <w:rPr>
          <w:rFonts w:ascii="Calibri" w:eastAsia="Times New Roman" w:hAnsi="Calibri" w:cs="Calibri"/>
          <w:bCs/>
          <w:lang w:eastAsia="ar-SA"/>
        </w:rPr>
        <w:t xml:space="preserve">”, σύμφωνα με την (αριθμό/ημερομηνία) ........................ Διακήρυξη / Πρόσκληση / Πρόσκληση Εκδήλωσης Ενδιαφέροντος </w:t>
      </w:r>
      <w:r w:rsidRPr="001D6E30">
        <w:rPr>
          <w:rFonts w:ascii="Calibri" w:eastAsia="MS Mincho" w:hAnsi="Calibri" w:cs="Times New Roman"/>
          <w:vertAlign w:val="superscript"/>
          <w:lang w:eastAsia="ar-SA"/>
        </w:rPr>
        <w:footnoteReference w:customMarkFollows="1" w:id="17"/>
        <w:t xml:space="preserve">6 </w:t>
      </w:r>
      <w:r w:rsidRPr="001D6E30">
        <w:rPr>
          <w:rFonts w:ascii="Calibri" w:eastAsia="Times New Roman" w:hAnsi="Calibri" w:cs="Calibri"/>
          <w:bCs/>
          <w:lang w:eastAsia="ar-SA"/>
        </w:rPr>
        <w:t>........................... της/του (Αναθέτουσας Αρχής/Αναθέτοντος φορέα).</w:t>
      </w:r>
    </w:p>
    <w:p w:rsidR="001D6E30" w:rsidRPr="001D6E30" w:rsidRDefault="001D6E30" w:rsidP="001D6E30">
      <w:pPr>
        <w:widowControl w:val="0"/>
        <w:suppressAutoHyphens/>
        <w:spacing w:after="0" w:line="360" w:lineRule="auto"/>
        <w:jc w:val="both"/>
        <w:rPr>
          <w:rFonts w:ascii="Calibri" w:eastAsia="Times New Roman" w:hAnsi="Calibri" w:cs="Calibri"/>
          <w:bCs/>
          <w:lang w:eastAsia="ar-SA"/>
        </w:rPr>
      </w:pPr>
      <w:r w:rsidRPr="001D6E30">
        <w:rPr>
          <w:rFonts w:ascii="Calibri" w:eastAsia="Times New Roman" w:hAnsi="Calibri" w:cs="Calibri"/>
          <w:bCs/>
          <w:lang w:eastAsia="ar-SA"/>
        </w:rPr>
        <w:lastRenderedPageBreak/>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1D6E30">
        <w:rPr>
          <w:rFonts w:ascii="Calibri" w:eastAsia="MS Mincho" w:hAnsi="Calibri" w:cs="Times New Roman"/>
          <w:bCs/>
          <w:vertAlign w:val="superscript"/>
          <w:lang w:eastAsia="ar-SA"/>
        </w:rPr>
        <w:footnoteReference w:customMarkFollows="1" w:id="18"/>
        <w:t xml:space="preserve">7 </w:t>
      </w:r>
      <w:r w:rsidRPr="001D6E30">
        <w:rPr>
          <w:rFonts w:ascii="Calibri" w:eastAsia="Times New Roman" w:hAnsi="Calibri" w:cs="Calibri"/>
          <w:bCs/>
          <w:lang w:eastAsia="ar-SA"/>
        </w:rPr>
        <w:t>από την απλή έγγραφη ειδοποίησή σας.</w:t>
      </w:r>
    </w:p>
    <w:p w:rsidR="001D6E30" w:rsidRPr="001D6E30" w:rsidRDefault="001D6E30" w:rsidP="001D6E30">
      <w:pPr>
        <w:widowControl w:val="0"/>
        <w:suppressAutoHyphens/>
        <w:spacing w:after="0" w:line="360" w:lineRule="auto"/>
        <w:jc w:val="both"/>
        <w:rPr>
          <w:rFonts w:ascii="Calibri" w:eastAsia="Times New Roman" w:hAnsi="Calibri" w:cs="Calibri"/>
          <w:bCs/>
          <w:lang w:eastAsia="ar-SA"/>
        </w:rPr>
      </w:pPr>
      <w:r w:rsidRPr="001D6E30">
        <w:rPr>
          <w:rFonts w:ascii="Calibri" w:eastAsia="Times New Roman" w:hAnsi="Calibri" w:cs="Calibri"/>
          <w:bCs/>
          <w:lang w:eastAsia="ar-SA"/>
        </w:rPr>
        <w:t>Η παρούσα ισχύει μέχρι και την ............... (αν προβλέπεται ορισμένος χρόνος στα έγγραφα της σύμβασης</w:t>
      </w:r>
      <w:r w:rsidRPr="001D6E30">
        <w:rPr>
          <w:rFonts w:ascii="Calibri" w:eastAsia="MS Mincho" w:hAnsi="Calibri" w:cs="Times New Roman"/>
          <w:bCs/>
          <w:vertAlign w:val="superscript"/>
          <w:lang w:eastAsia="ar-SA"/>
        </w:rPr>
        <w:footnoteReference w:customMarkFollows="1" w:id="19"/>
        <w:t>8</w:t>
      </w:r>
      <w:r w:rsidRPr="001D6E30">
        <w:rPr>
          <w:rFonts w:ascii="Calibri" w:eastAsia="Times New Roman" w:hAnsi="Calibri" w:cs="Calibri"/>
          <w:bCs/>
          <w:lang w:eastAsia="ar-SA"/>
        </w:rPr>
        <w:t>)</w:t>
      </w:r>
    </w:p>
    <w:p w:rsidR="001D6E30" w:rsidRPr="001D6E30" w:rsidRDefault="001D6E30" w:rsidP="001D6E30">
      <w:pPr>
        <w:widowControl w:val="0"/>
        <w:suppressAutoHyphens/>
        <w:spacing w:after="0" w:line="360" w:lineRule="auto"/>
        <w:jc w:val="both"/>
        <w:rPr>
          <w:rFonts w:ascii="Calibri" w:eastAsia="Times New Roman" w:hAnsi="Calibri" w:cs="Calibri"/>
          <w:bCs/>
          <w:lang w:eastAsia="ar-SA"/>
        </w:rPr>
      </w:pPr>
      <w:r w:rsidRPr="001D6E30">
        <w:rPr>
          <w:rFonts w:ascii="Calibri" w:eastAsia="Times New Roman" w:hAnsi="Calibri" w:cs="Calibri"/>
          <w:bCs/>
          <w:lang w:eastAsia="ar-SA"/>
        </w:rPr>
        <w:t xml:space="preserve">ή </w:t>
      </w:r>
    </w:p>
    <w:p w:rsidR="001D6E30" w:rsidRPr="001D6E30" w:rsidRDefault="001D6E30" w:rsidP="001D6E30">
      <w:pPr>
        <w:widowControl w:val="0"/>
        <w:suppressAutoHyphens/>
        <w:spacing w:after="0" w:line="360" w:lineRule="auto"/>
        <w:jc w:val="both"/>
        <w:rPr>
          <w:rFonts w:ascii="Calibri" w:eastAsia="Times New Roman" w:hAnsi="Calibri" w:cs="Calibri"/>
          <w:bCs/>
          <w:lang w:eastAsia="ar-SA"/>
        </w:rPr>
      </w:pPr>
      <w:r w:rsidRPr="001D6E30">
        <w:rPr>
          <w:rFonts w:ascii="Calibri" w:eastAsia="Times New Roman" w:hAnsi="Calibri" w:cs="Calibri"/>
          <w:bCs/>
          <w:lang w:eastAsia="ar-SA"/>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1D6E30" w:rsidRPr="001D6E30" w:rsidRDefault="001D6E30" w:rsidP="001D6E30">
      <w:pPr>
        <w:widowControl w:val="0"/>
        <w:suppressAutoHyphens/>
        <w:spacing w:after="0" w:line="360" w:lineRule="auto"/>
        <w:jc w:val="both"/>
        <w:rPr>
          <w:rFonts w:ascii="Calibri" w:eastAsia="Times New Roman" w:hAnsi="Calibri" w:cs="Calibri"/>
          <w:bCs/>
          <w:lang w:eastAsia="ar-SA"/>
        </w:rPr>
      </w:pPr>
      <w:r w:rsidRPr="001D6E30">
        <w:rPr>
          <w:rFonts w:ascii="Calibri" w:eastAsia="Times New Roman" w:hAnsi="Calibri" w:cs="Calibri"/>
          <w:bCs/>
          <w:lang w:eastAsia="ar-SA"/>
        </w:rPr>
        <w:t>Σε περίπτωση κατάπτωσης της εγγύησης, το ποσό της κατάπτωσης υπόκειται στο εκάστοτε ισχύον πάγιο τέλος χαρτοσήμου.</w:t>
      </w:r>
    </w:p>
    <w:p w:rsidR="001D6E30" w:rsidRPr="001D6E30" w:rsidRDefault="001D6E30" w:rsidP="001D6E30">
      <w:pPr>
        <w:widowControl w:val="0"/>
        <w:suppressAutoHyphens/>
        <w:spacing w:after="0" w:line="360" w:lineRule="auto"/>
        <w:jc w:val="both"/>
        <w:rPr>
          <w:rFonts w:ascii="Calibri" w:eastAsia="Times New Roman" w:hAnsi="Calibri" w:cs="Calibri"/>
          <w:bCs/>
          <w:i/>
          <w:iCs/>
          <w:lang w:eastAsia="ar-SA"/>
        </w:rPr>
      </w:pPr>
      <w:r w:rsidRPr="001D6E30">
        <w:rPr>
          <w:rFonts w:ascii="Calibri" w:eastAsia="Times New Roman" w:hAnsi="Calibri" w:cs="Calibri"/>
          <w:bCs/>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1D6E30">
        <w:rPr>
          <w:rFonts w:ascii="Calibri" w:eastAsia="MS Mincho" w:hAnsi="Calibri" w:cs="Times New Roman"/>
          <w:bCs/>
          <w:vertAlign w:val="superscript"/>
          <w:lang w:eastAsia="ar-SA"/>
        </w:rPr>
        <w:footnoteReference w:customMarkFollows="1" w:id="20"/>
        <w:t>9</w:t>
      </w:r>
      <w:r w:rsidRPr="001D6E30">
        <w:rPr>
          <w:rFonts w:ascii="Calibri" w:eastAsia="Times New Roman" w:hAnsi="Calibri" w:cs="Calibri"/>
          <w:bCs/>
          <w:lang w:eastAsia="ar-SA"/>
        </w:rPr>
        <w:t>.</w:t>
      </w:r>
    </w:p>
    <w:p w:rsidR="001D6E30" w:rsidRPr="001D6E30" w:rsidRDefault="001D6E30" w:rsidP="001D6E30">
      <w:pPr>
        <w:widowControl w:val="0"/>
        <w:suppressAutoHyphens/>
        <w:spacing w:after="0" w:line="360" w:lineRule="auto"/>
        <w:jc w:val="both"/>
        <w:rPr>
          <w:rFonts w:ascii="Calibri" w:eastAsia="Times New Roman" w:hAnsi="Calibri" w:cs="Calibri"/>
          <w:bCs/>
          <w:i/>
          <w:iCs/>
          <w:lang w:eastAsia="ar-SA"/>
        </w:rPr>
      </w:pPr>
    </w:p>
    <w:p w:rsidR="001D6E30" w:rsidRPr="001D6E30" w:rsidRDefault="001D6E30" w:rsidP="001D6E30">
      <w:pPr>
        <w:widowControl w:val="0"/>
        <w:suppressAutoHyphens/>
        <w:spacing w:after="0" w:line="360" w:lineRule="auto"/>
        <w:ind w:left="2880" w:firstLine="720"/>
        <w:jc w:val="both"/>
        <w:rPr>
          <w:rFonts w:ascii="Calibri" w:eastAsia="Times New Roman" w:hAnsi="Calibri" w:cs="Calibri"/>
          <w:b/>
          <w:bCs/>
          <w:lang w:eastAsia="ar-SA"/>
        </w:rPr>
      </w:pPr>
      <w:r w:rsidRPr="001D6E30">
        <w:rPr>
          <w:rFonts w:ascii="Calibri" w:eastAsia="Times New Roman" w:hAnsi="Calibri" w:cs="Calibri"/>
          <w:bCs/>
          <w:lang w:eastAsia="ar-SA"/>
        </w:rPr>
        <w:t>(Εξουσιοδοτημένη Υπογραφή)</w:t>
      </w:r>
    </w:p>
    <w:p w:rsidR="001D6E30" w:rsidRPr="001D6E30" w:rsidRDefault="001D6E30" w:rsidP="001D6E30">
      <w:pPr>
        <w:spacing w:after="0" w:line="240" w:lineRule="auto"/>
        <w:rPr>
          <w:rFonts w:ascii="Arial" w:eastAsia="Times New Roman" w:hAnsi="Arial" w:cs="Arial"/>
          <w:b/>
          <w:color w:val="002060"/>
          <w:sz w:val="24"/>
          <w:lang w:eastAsia="ar-SA"/>
        </w:rPr>
      </w:pPr>
      <w:r w:rsidRPr="001D6E30">
        <w:rPr>
          <w:rFonts w:ascii="Calibri" w:eastAsia="Times New Roman" w:hAnsi="Calibri" w:cs="Calibri"/>
          <w:szCs w:val="24"/>
          <w:lang w:eastAsia="ar-SA"/>
        </w:rPr>
        <w:br w:type="page"/>
      </w:r>
    </w:p>
    <w:p w:rsidR="001D6E30" w:rsidRPr="001D6E30" w:rsidRDefault="001D6E30" w:rsidP="001D6E3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sectPr w:rsidR="001D6E30" w:rsidRPr="001D6E30" w:rsidSect="00FB5FDE">
          <w:pgSz w:w="11906" w:h="16838"/>
          <w:pgMar w:top="1134" w:right="1134" w:bottom="1134" w:left="1134" w:header="720" w:footer="709" w:gutter="0"/>
          <w:cols w:space="720"/>
          <w:docGrid w:linePitch="600" w:charSpace="36864"/>
        </w:sectPr>
      </w:pPr>
    </w:p>
    <w:p w:rsidR="001D6E30" w:rsidRPr="001D6E30" w:rsidRDefault="001D6E30" w:rsidP="001D6E3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38135"/>
          <w:sz w:val="24"/>
          <w:lang w:eastAsia="ar-SA"/>
        </w:rPr>
      </w:pPr>
      <w:bookmarkStart w:id="6" w:name="_Toc103263038"/>
      <w:r w:rsidRPr="001D6E30">
        <w:rPr>
          <w:rFonts w:ascii="Arial" w:eastAsia="Times New Roman" w:hAnsi="Arial" w:cs="Arial"/>
          <w:b/>
          <w:color w:val="002060"/>
          <w:sz w:val="24"/>
          <w:lang w:eastAsia="ar-SA"/>
        </w:rPr>
        <w:lastRenderedPageBreak/>
        <w:t xml:space="preserve">ΠΑΡΑΡΤΗΜΑ </w:t>
      </w:r>
      <w:r w:rsidRPr="001D6E30">
        <w:rPr>
          <w:rFonts w:ascii="Arial" w:eastAsia="Times New Roman" w:hAnsi="Arial" w:cs="Arial"/>
          <w:b/>
          <w:color w:val="002060"/>
          <w:sz w:val="24"/>
          <w:lang w:val="en-US" w:eastAsia="ar-SA"/>
        </w:rPr>
        <w:t>VI</w:t>
      </w:r>
      <w:r w:rsidRPr="001D6E30">
        <w:rPr>
          <w:rFonts w:ascii="Arial" w:eastAsia="Times New Roman" w:hAnsi="Arial" w:cs="Arial"/>
          <w:b/>
          <w:color w:val="002060"/>
          <w:sz w:val="24"/>
          <w:lang w:eastAsia="ar-SA"/>
        </w:rPr>
        <w:t xml:space="preserve"> – Πίνακας αντιστοίχισης λόγων αποκλεισμού-κριτηρίων ποιοτικής επιλογής και αποδεικτικών μέσων</w:t>
      </w:r>
      <w:bookmarkEnd w:id="6"/>
    </w:p>
    <w:p w:rsidR="001D6E30" w:rsidRPr="001D6E30" w:rsidRDefault="001D6E30" w:rsidP="001D6E30">
      <w:pPr>
        <w:suppressAutoHyphens/>
        <w:spacing w:before="57" w:after="57" w:line="240" w:lineRule="auto"/>
        <w:jc w:val="both"/>
        <w:rPr>
          <w:rFonts w:ascii="Calibri" w:eastAsia="Times New Roman" w:hAnsi="Calibri" w:cs="Calibri"/>
          <w:szCs w:val="24"/>
          <w:lang w:eastAsia="ar-SA"/>
        </w:rPr>
      </w:pPr>
    </w:p>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1D6E30" w:rsidRPr="001D6E30" w:rsidTr="00CE12F3">
        <w:trPr>
          <w:tblHeader/>
          <w:jc w:val="center"/>
        </w:trPr>
        <w:tc>
          <w:tcPr>
            <w:tcW w:w="14361" w:type="dxa"/>
            <w:gridSpan w:val="3"/>
            <w:shd w:val="clear" w:color="auto" w:fill="AEAAAA"/>
          </w:tcPr>
          <w:p w:rsidR="001D6E30" w:rsidRPr="001D6E30" w:rsidRDefault="001D6E30" w:rsidP="001D6E30">
            <w:pPr>
              <w:suppressAutoHyphens/>
              <w:spacing w:after="0" w:line="240" w:lineRule="auto"/>
              <w:jc w:val="center"/>
              <w:rPr>
                <w:rFonts w:ascii="Calibri" w:eastAsia="Times New Roman" w:hAnsi="Calibri" w:cs="Calibri"/>
                <w:szCs w:val="24"/>
                <w:lang w:eastAsia="ar-SA"/>
              </w:rPr>
            </w:pPr>
            <w:r w:rsidRPr="001D6E30">
              <w:rPr>
                <w:rFonts w:ascii="Calibri" w:eastAsia="Times New Roman" w:hAnsi="Calibri" w:cs="Calibri"/>
                <w:szCs w:val="24"/>
                <w:lang w:eastAsia="ar-SA"/>
              </w:rPr>
              <w:t>Αποδεικτικά μέσα-Προμήθειες (2.2.9.2)</w:t>
            </w:r>
          </w:p>
        </w:tc>
      </w:tr>
      <w:tr w:rsidR="001D6E30" w:rsidRPr="001D6E30" w:rsidTr="00CE12F3">
        <w:trPr>
          <w:tblHeader/>
          <w:jc w:val="center"/>
        </w:trPr>
        <w:tc>
          <w:tcPr>
            <w:tcW w:w="1087" w:type="dxa"/>
            <w:shd w:val="clear" w:color="auto" w:fill="AEAAAA"/>
          </w:tcPr>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α/α</w:t>
            </w:r>
          </w:p>
        </w:tc>
        <w:tc>
          <w:tcPr>
            <w:tcW w:w="4633" w:type="dxa"/>
            <w:shd w:val="clear" w:color="auto" w:fill="AEAAAA"/>
          </w:tcPr>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Λόγος αποκλεισμού-Κριτήριο ποιοτικής επιλογής</w:t>
            </w:r>
          </w:p>
        </w:tc>
        <w:tc>
          <w:tcPr>
            <w:tcW w:w="8641" w:type="dxa"/>
            <w:shd w:val="clear" w:color="auto" w:fill="AEAAAA"/>
          </w:tcPr>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Δικαιολογητικό</w:t>
            </w:r>
          </w:p>
        </w:tc>
      </w:tr>
      <w:tr w:rsidR="001D6E30" w:rsidRPr="001D6E30" w:rsidTr="00CE12F3">
        <w:trPr>
          <w:jc w:val="center"/>
        </w:trPr>
        <w:tc>
          <w:tcPr>
            <w:tcW w:w="1087" w:type="dxa"/>
            <w:shd w:val="clear" w:color="auto" w:fill="auto"/>
          </w:tcPr>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2.2.3.1</w:t>
            </w:r>
          </w:p>
        </w:tc>
        <w:tc>
          <w:tcPr>
            <w:tcW w:w="4633" w:type="dxa"/>
            <w:shd w:val="clear" w:color="auto" w:fill="auto"/>
          </w:tcPr>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Λόγοι που σχετίζονται με ποινικές καταδίκες για τα αδικήματα που ορίζονται στο άρθρο 73 παρ. 1 ν. 4412/2016:</w:t>
            </w:r>
          </w:p>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Συμμετοχή σε εγκληματική οργάνωση</w:t>
            </w:r>
          </w:p>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Ενεργητική δωροδοκία κατά το ελληνικό δίκαιο και το δίκαιο του οικονομικού φορέα</w:t>
            </w:r>
          </w:p>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Απάτη εις βάρος των οικονομικών συμφερόντων</w:t>
            </w:r>
          </w:p>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της Ένωσης</w:t>
            </w:r>
          </w:p>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Τρομοκρατικά εγκλήματα ή εγκλήματα συνδεόμενα με τρομοκρατικές δραστηριότητες</w:t>
            </w:r>
          </w:p>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Νομιμοποίηση εσόδων από παράνομες δραστηριότητες ή χρηματοδότηση της τρομοκρατίας</w:t>
            </w:r>
          </w:p>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Παιδική εργασία και άλλες μορφές εμπορίας ανθρώπων</w:t>
            </w:r>
          </w:p>
        </w:tc>
        <w:tc>
          <w:tcPr>
            <w:tcW w:w="8641" w:type="dxa"/>
            <w:shd w:val="clear" w:color="auto" w:fill="auto"/>
          </w:tcPr>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1D6E30" w:rsidRPr="001D6E30" w:rsidRDefault="001D6E30" w:rsidP="001D6E30">
            <w:pPr>
              <w:suppressAutoHyphens/>
              <w:spacing w:after="0" w:line="240" w:lineRule="auto"/>
              <w:jc w:val="both"/>
              <w:rPr>
                <w:rFonts w:ascii="Calibri" w:eastAsia="Times New Roman" w:hAnsi="Calibri" w:cs="Calibri"/>
                <w:color w:val="0070C0"/>
                <w:szCs w:val="24"/>
                <w:lang w:eastAsia="ar-SA"/>
              </w:rPr>
            </w:pPr>
            <w:r w:rsidRPr="001D6E30">
              <w:rPr>
                <w:rFonts w:ascii="Calibri" w:eastAsia="Times New Roman" w:hAnsi="Calibri" w:cs="Calibri"/>
                <w:szCs w:val="24"/>
                <w:lang w:eastAsia="ar-SA"/>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1D6E30">
              <w:rPr>
                <w:rFonts w:ascii="Calibri" w:eastAsia="Times New Roman" w:hAnsi="Calibri" w:cs="Calibri"/>
                <w:color w:val="0070C0"/>
                <w:szCs w:val="24"/>
                <w:lang w:eastAsia="ar-SA"/>
              </w:rPr>
              <w:t xml:space="preserve">(μόνο εάν δεν καθίσταται διαθέσιμη </w:t>
            </w:r>
          </w:p>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color w:val="0070C0"/>
                <w:szCs w:val="24"/>
                <w:lang w:eastAsia="ar-SA"/>
              </w:rPr>
              <w:t>μέσω του επιγραμμικού αποθετηρίου πιστοποιητικών (e-Certis))</w:t>
            </w:r>
            <w:r w:rsidRPr="001D6E30">
              <w:rPr>
                <w:rFonts w:ascii="Calibri" w:eastAsia="Times New Roman" w:hAnsi="Calibri" w:cs="Calibri"/>
                <w:szCs w:val="24"/>
                <w:u w:val="single"/>
                <w:lang w:eastAsia="ar-SA"/>
              </w:rPr>
              <w:t>και</w:t>
            </w:r>
            <w:r w:rsidRPr="001D6E30">
              <w:rPr>
                <w:rFonts w:ascii="Calibri" w:eastAsia="Times New Roman" w:hAnsi="Calibri" w:cs="Calibri"/>
                <w:szCs w:val="24"/>
                <w:lang w:eastAsia="ar-SA"/>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1D6E30" w:rsidRPr="001D6E30" w:rsidTr="00CE12F3">
        <w:trPr>
          <w:jc w:val="center"/>
        </w:trPr>
        <w:tc>
          <w:tcPr>
            <w:tcW w:w="1087" w:type="dxa"/>
            <w:vMerge w:val="restart"/>
            <w:shd w:val="clear" w:color="auto" w:fill="auto"/>
          </w:tcPr>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2.2.3.2</w:t>
            </w:r>
          </w:p>
        </w:tc>
        <w:tc>
          <w:tcPr>
            <w:tcW w:w="4633" w:type="dxa"/>
            <w:shd w:val="clear" w:color="auto" w:fill="auto"/>
          </w:tcPr>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Α) Πιστοποιητικό που εκδίδεται από την αρμόδια αρχή του οικείου</w:t>
            </w:r>
          </w:p>
          <w:p w:rsidR="001D6E30" w:rsidRPr="001D6E30" w:rsidRDefault="001D6E30" w:rsidP="001D6E30">
            <w:pPr>
              <w:suppressAutoHyphens/>
              <w:spacing w:after="0" w:line="240" w:lineRule="auto"/>
              <w:jc w:val="both"/>
              <w:rPr>
                <w:rFonts w:ascii="Calibri" w:eastAsia="Times New Roman" w:hAnsi="Calibri" w:cs="Calibri"/>
                <w:color w:val="0070C0"/>
                <w:szCs w:val="24"/>
                <w:lang w:eastAsia="ar-SA"/>
              </w:rPr>
            </w:pPr>
            <w:r w:rsidRPr="001D6E30">
              <w:rPr>
                <w:rFonts w:ascii="Calibri" w:eastAsia="Times New Roman" w:hAnsi="Calibri" w:cs="Calibri"/>
                <w:szCs w:val="24"/>
                <w:lang w:eastAsia="ar-SA"/>
              </w:rPr>
              <w:t>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w:t>
            </w:r>
            <w:r w:rsidRPr="001D6E30">
              <w:rPr>
                <w:rFonts w:ascii="Calibri" w:eastAsia="Times New Roman" w:hAnsi="Calibri" w:cs="Calibri"/>
                <w:color w:val="0070C0"/>
                <w:szCs w:val="24"/>
                <w:lang w:eastAsia="ar-SA"/>
              </w:rPr>
              <w:t xml:space="preserve">(μόνο εάν δεν καθίσταται διαθέσιμη </w:t>
            </w:r>
          </w:p>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color w:val="0070C0"/>
                <w:szCs w:val="24"/>
                <w:lang w:eastAsia="ar-SA"/>
              </w:rPr>
              <w:t>μέσω του επιγραμμικού αποθετηρίου πιστοποιητικών (e-Certis))</w:t>
            </w:r>
            <w:r w:rsidRPr="001D6E30">
              <w:rPr>
                <w:rFonts w:ascii="Calibri" w:eastAsia="Times New Roman" w:hAnsi="Calibri" w:cs="Calibri"/>
                <w:szCs w:val="24"/>
                <w:u w:val="single"/>
                <w:lang w:eastAsia="ar-SA"/>
              </w:rPr>
              <w:t>και</w:t>
            </w:r>
            <w:r w:rsidRPr="001D6E30">
              <w:rPr>
                <w:rFonts w:ascii="Calibri" w:eastAsia="Times New Roman" w:hAnsi="Calibri" w:cs="Calibri"/>
                <w:szCs w:val="24"/>
                <w:lang w:eastAsia="ar-SA"/>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1D6E30" w:rsidRPr="001D6E30" w:rsidRDefault="001D6E30" w:rsidP="001D6E30">
            <w:pPr>
              <w:suppressAutoHyphens/>
              <w:spacing w:after="0" w:line="240" w:lineRule="auto"/>
              <w:jc w:val="both"/>
              <w:rPr>
                <w:rFonts w:ascii="Calibri" w:eastAsia="Times New Roman" w:hAnsi="Calibri" w:cs="Calibri"/>
                <w:szCs w:val="24"/>
                <w:lang w:eastAsia="ar-SA"/>
              </w:rPr>
            </w:pPr>
          </w:p>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 xml:space="preserve">Για τους ημεδαπούς οικονομικούς φορείς: </w:t>
            </w:r>
          </w:p>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w:t>
            </w:r>
            <w:r w:rsidRPr="001D6E30">
              <w:rPr>
                <w:rFonts w:ascii="Calibri" w:eastAsia="Times New Roman" w:hAnsi="Calibri" w:cs="Calibri"/>
                <w:szCs w:val="24"/>
                <w:lang w:eastAsia="ar-SA"/>
              </w:rPr>
              <w:lastRenderedPageBreak/>
              <w:t xml:space="preserve">δεν αναφέρεται σε αυτή χρόνος ισχύος, που να έχει εκδοθεί έως τρεις (3) μήνες πριν από την υποβολή της. </w:t>
            </w:r>
          </w:p>
          <w:p w:rsidR="001D6E30" w:rsidRPr="001D6E30" w:rsidRDefault="001D6E30" w:rsidP="001D6E30">
            <w:pPr>
              <w:suppressAutoHyphens/>
              <w:spacing w:after="0" w:line="240" w:lineRule="auto"/>
              <w:jc w:val="both"/>
              <w:rPr>
                <w:rFonts w:ascii="Calibri" w:eastAsia="Times New Roman" w:hAnsi="Calibri" w:cs="Calibri"/>
                <w:szCs w:val="24"/>
                <w:lang w:eastAsia="ar-SA"/>
              </w:rPr>
            </w:pPr>
          </w:p>
        </w:tc>
      </w:tr>
      <w:tr w:rsidR="001D6E30" w:rsidRPr="001D6E30" w:rsidTr="00CE12F3">
        <w:trPr>
          <w:jc w:val="center"/>
        </w:trPr>
        <w:tc>
          <w:tcPr>
            <w:tcW w:w="1087" w:type="dxa"/>
            <w:vMerge/>
            <w:shd w:val="clear" w:color="auto" w:fill="auto"/>
          </w:tcPr>
          <w:p w:rsidR="001D6E30" w:rsidRPr="001D6E30" w:rsidRDefault="001D6E30" w:rsidP="001D6E30">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Β) Πιστοποιητικό που εκδίδεται από την αρμόδια αρχή του οικείου</w:t>
            </w:r>
          </w:p>
          <w:p w:rsidR="001D6E30" w:rsidRPr="001D6E30" w:rsidRDefault="001D6E30" w:rsidP="001D6E30">
            <w:pPr>
              <w:suppressAutoHyphens/>
              <w:spacing w:after="0" w:line="240" w:lineRule="auto"/>
              <w:jc w:val="both"/>
              <w:rPr>
                <w:rFonts w:ascii="Calibri" w:eastAsia="Times New Roman" w:hAnsi="Calibri" w:cs="Calibri"/>
                <w:color w:val="0070C0"/>
                <w:szCs w:val="24"/>
                <w:lang w:eastAsia="ar-SA"/>
              </w:rPr>
            </w:pPr>
            <w:r w:rsidRPr="001D6E30">
              <w:rPr>
                <w:rFonts w:ascii="Calibri" w:eastAsia="Times New Roman" w:hAnsi="Calibri" w:cs="Calibri"/>
                <w:szCs w:val="24"/>
                <w:lang w:eastAsia="ar-SA"/>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1D6E30">
              <w:rPr>
                <w:rFonts w:ascii="Calibri" w:eastAsia="Times New Roman" w:hAnsi="Calibri" w:cs="Calibri"/>
                <w:color w:val="0070C0"/>
                <w:szCs w:val="24"/>
                <w:lang w:eastAsia="ar-SA"/>
              </w:rPr>
              <w:t xml:space="preserve">(μόνο εάν δεν καθίσταται διαθέσιμη </w:t>
            </w:r>
          </w:p>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color w:val="0070C0"/>
                <w:szCs w:val="24"/>
                <w:lang w:eastAsia="ar-SA"/>
              </w:rPr>
              <w:t>μέσω του επιγραμμικού αποθετηρίου πιστοποιητικών (e-Certis))</w:t>
            </w:r>
            <w:r w:rsidRPr="001D6E30">
              <w:rPr>
                <w:rFonts w:ascii="Calibri" w:eastAsia="Times New Roman" w:hAnsi="Calibri" w:cs="Calibri"/>
                <w:szCs w:val="24"/>
                <w:lang w:eastAsia="ar-SA"/>
              </w:rPr>
              <w:t>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1D6E30" w:rsidRPr="001D6E30" w:rsidRDefault="001D6E30" w:rsidP="001D6E30">
            <w:pPr>
              <w:suppressAutoHyphens/>
              <w:spacing w:after="0" w:line="240" w:lineRule="auto"/>
              <w:jc w:val="both"/>
              <w:rPr>
                <w:rFonts w:ascii="Calibri" w:eastAsia="Times New Roman" w:hAnsi="Calibri" w:cs="Calibri"/>
                <w:szCs w:val="24"/>
                <w:lang w:eastAsia="ar-SA"/>
              </w:rPr>
            </w:pPr>
          </w:p>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1D6E30">
              <w:rPr>
                <w:rFonts w:ascii="Calibri" w:eastAsia="Times New Roman" w:hAnsi="Calibri" w:cs="Calibri"/>
                <w:szCs w:val="24"/>
                <w:lang w:val="en-GB" w:eastAsia="ar-SA"/>
              </w:rPr>
              <w:t>e</w:t>
            </w:r>
            <w:r w:rsidRPr="001D6E30">
              <w:rPr>
                <w:rFonts w:ascii="Calibri" w:eastAsia="Times New Roman" w:hAnsi="Calibri" w:cs="Calibri"/>
                <w:szCs w:val="24"/>
                <w:lang w:eastAsia="ar-SA"/>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1D6E30" w:rsidRPr="001D6E30" w:rsidTr="00CE12F3">
        <w:trPr>
          <w:jc w:val="center"/>
        </w:trPr>
        <w:tc>
          <w:tcPr>
            <w:tcW w:w="1087" w:type="dxa"/>
            <w:vMerge/>
            <w:shd w:val="clear" w:color="auto" w:fill="auto"/>
          </w:tcPr>
          <w:p w:rsidR="001D6E30" w:rsidRPr="001D6E30" w:rsidRDefault="001D6E30" w:rsidP="001D6E30">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1D6E30" w:rsidRPr="001D6E30" w:rsidRDefault="001D6E30" w:rsidP="001D6E30">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1D6E30" w:rsidRPr="001D6E30" w:rsidTr="00CE12F3">
        <w:trPr>
          <w:jc w:val="center"/>
        </w:trPr>
        <w:tc>
          <w:tcPr>
            <w:tcW w:w="1087" w:type="dxa"/>
            <w:shd w:val="clear" w:color="auto" w:fill="auto"/>
          </w:tcPr>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2.2.3.4.α</w:t>
            </w:r>
          </w:p>
        </w:tc>
        <w:tc>
          <w:tcPr>
            <w:tcW w:w="4633" w:type="dxa"/>
            <w:shd w:val="clear" w:color="auto" w:fill="auto"/>
          </w:tcPr>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1D6E30" w:rsidRPr="001D6E30" w:rsidTr="00CE12F3">
        <w:trPr>
          <w:jc w:val="center"/>
        </w:trPr>
        <w:tc>
          <w:tcPr>
            <w:tcW w:w="1087" w:type="dxa"/>
            <w:vMerge w:val="restart"/>
            <w:shd w:val="clear" w:color="auto" w:fill="auto"/>
          </w:tcPr>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2.2.3.4.β</w:t>
            </w:r>
          </w:p>
        </w:tc>
        <w:tc>
          <w:tcPr>
            <w:tcW w:w="4633" w:type="dxa"/>
            <w:shd w:val="clear" w:color="auto" w:fill="auto"/>
          </w:tcPr>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Καταστάσεις οικονομικής αφερεγγυότητας:</w:t>
            </w:r>
          </w:p>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Πτώχευση</w:t>
            </w:r>
          </w:p>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Υπαγωγή σε πτωχευτικό συμβιβασμό ή ειδική εκκαθάριση</w:t>
            </w:r>
          </w:p>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Αναγκαστική διαχείριση από δικαστήριο ή εκκαθαριστή</w:t>
            </w:r>
          </w:p>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Υπαγωγή σε Διαδικασία εξυγίανσης</w:t>
            </w:r>
          </w:p>
          <w:p w:rsidR="001D6E30" w:rsidRPr="001D6E30" w:rsidRDefault="001D6E30" w:rsidP="001D6E30">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1D6E30" w:rsidRPr="001D6E30" w:rsidRDefault="001D6E30" w:rsidP="001D6E30">
            <w:pPr>
              <w:suppressAutoHyphens/>
              <w:spacing w:after="0" w:line="240" w:lineRule="auto"/>
              <w:jc w:val="both"/>
              <w:rPr>
                <w:rFonts w:ascii="Calibri" w:eastAsia="Times New Roman" w:hAnsi="Calibri" w:cs="Calibri"/>
                <w:color w:val="0070C0"/>
                <w:szCs w:val="24"/>
                <w:lang w:eastAsia="ar-SA"/>
              </w:rPr>
            </w:pPr>
            <w:r w:rsidRPr="001D6E30">
              <w:rPr>
                <w:rFonts w:ascii="Calibri" w:eastAsia="Times New Roman" w:hAnsi="Calibri" w:cs="Calibri"/>
                <w:color w:val="000000"/>
                <w:szCs w:val="24"/>
                <w:lang w:eastAsia="ar-SA"/>
              </w:rPr>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1D6E30">
              <w:rPr>
                <w:rFonts w:ascii="Calibri" w:eastAsia="Times New Roman" w:hAnsi="Calibri" w:cs="Calibri"/>
                <w:szCs w:val="24"/>
                <w:lang w:eastAsia="ar-SA"/>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w:t>
            </w:r>
            <w:r w:rsidRPr="001D6E30">
              <w:rPr>
                <w:rFonts w:ascii="Calibri" w:eastAsia="Times New Roman" w:hAnsi="Calibri" w:cs="Calibri"/>
                <w:color w:val="0070C0"/>
                <w:szCs w:val="24"/>
                <w:lang w:eastAsia="ar-SA"/>
              </w:rPr>
              <w:t xml:space="preserve">(μόνο εάν δεν καθίσταται διαθέσιμη </w:t>
            </w:r>
          </w:p>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color w:val="0070C0"/>
                <w:szCs w:val="24"/>
                <w:lang w:eastAsia="ar-SA"/>
              </w:rPr>
              <w:t>μέσω του επιγραμμικού αποθετηρίου πιστοποιητικών (e-Certis))</w:t>
            </w:r>
            <w:r w:rsidRPr="001D6E30">
              <w:rPr>
                <w:rFonts w:ascii="Calibri" w:eastAsia="Times New Roman" w:hAnsi="Calibri" w:cs="Calibri"/>
                <w:szCs w:val="24"/>
                <w:lang w:eastAsia="ar-SA"/>
              </w:rPr>
              <w:t xml:space="preserve">και β) ένορκη βεβαίωση ή, στα κράτη-μέλη ή στις χώρες όπου δεν προβλέπεται ένορκη βεβαίωση, υπεύθυνη δήλωση του </w:t>
            </w:r>
            <w:r w:rsidRPr="001D6E30">
              <w:rPr>
                <w:rFonts w:ascii="Calibri" w:eastAsia="Times New Roman" w:hAnsi="Calibri" w:cs="Calibri"/>
                <w:szCs w:val="24"/>
                <w:lang w:eastAsia="ar-SA"/>
              </w:rPr>
              <w:lastRenderedPageBreak/>
              <w:t>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1D6E30" w:rsidRPr="001D6E30" w:rsidRDefault="001D6E30" w:rsidP="001D6E30">
            <w:pPr>
              <w:suppressAutoHyphens/>
              <w:spacing w:after="0" w:line="240" w:lineRule="auto"/>
              <w:jc w:val="both"/>
              <w:rPr>
                <w:rFonts w:ascii="Calibri" w:eastAsia="Times New Roman" w:hAnsi="Calibri" w:cs="Calibri"/>
                <w:color w:val="000000"/>
                <w:szCs w:val="24"/>
                <w:lang w:eastAsia="ar-SA"/>
              </w:rPr>
            </w:pPr>
          </w:p>
          <w:p w:rsidR="001D6E30" w:rsidRPr="001D6E30" w:rsidRDefault="001D6E30" w:rsidP="001D6E30">
            <w:pPr>
              <w:suppressAutoHyphens/>
              <w:spacing w:after="0" w:line="240" w:lineRule="auto"/>
              <w:jc w:val="both"/>
              <w:rPr>
                <w:rFonts w:ascii="Calibri" w:eastAsia="Times New Roman" w:hAnsi="Calibri" w:cs="Calibri"/>
                <w:b/>
                <w:bCs/>
                <w:color w:val="000000"/>
                <w:szCs w:val="24"/>
                <w:lang w:eastAsia="ar-SA"/>
              </w:rPr>
            </w:pPr>
            <w:r w:rsidRPr="001D6E30">
              <w:rPr>
                <w:rFonts w:ascii="Calibri" w:eastAsia="Times New Roman" w:hAnsi="Calibri" w:cs="Calibri"/>
                <w:color w:val="000000"/>
                <w:szCs w:val="24"/>
                <w:lang w:eastAsia="ar-SA"/>
              </w:rPr>
              <w:t>Ιδίως οι οικονομικοί φορείς που είναι εγκατεστημένοι στην Ελλάδα προσκομίζουν:</w:t>
            </w:r>
          </w:p>
          <w:p w:rsidR="001D6E30" w:rsidRPr="001D6E30" w:rsidRDefault="001D6E30" w:rsidP="001D6E30">
            <w:pPr>
              <w:suppressAutoHyphens/>
              <w:spacing w:after="0" w:line="240" w:lineRule="auto"/>
              <w:jc w:val="both"/>
              <w:rPr>
                <w:rFonts w:ascii="Calibri" w:eastAsia="Times New Roman" w:hAnsi="Calibri" w:cs="Calibri"/>
                <w:bCs/>
                <w:szCs w:val="24"/>
                <w:lang w:eastAsia="ar-SA"/>
              </w:rPr>
            </w:pPr>
            <w:r w:rsidRPr="001D6E30">
              <w:rPr>
                <w:rFonts w:ascii="Calibri" w:eastAsia="Times New Roman" w:hAnsi="Calibri" w:cs="Calibri"/>
                <w:b/>
                <w:bCs/>
                <w:szCs w:val="24"/>
                <w:lang w:eastAsia="ar-SA"/>
              </w:rPr>
              <w:t>α)</w:t>
            </w:r>
            <w:r w:rsidRPr="001D6E30">
              <w:rPr>
                <w:rFonts w:ascii="Calibri" w:eastAsia="Times New Roman" w:hAnsi="Calibri" w:cs="Calibri"/>
                <w:bCs/>
                <w:szCs w:val="24"/>
                <w:lang w:eastAsia="ar-SA"/>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1D6E30" w:rsidRPr="001D6E30" w:rsidRDefault="001D6E30" w:rsidP="001D6E30">
            <w:pPr>
              <w:suppressAutoHyphens/>
              <w:spacing w:after="0" w:line="240" w:lineRule="auto"/>
              <w:jc w:val="both"/>
              <w:rPr>
                <w:rFonts w:ascii="Calibri" w:eastAsia="Times New Roman" w:hAnsi="Calibri" w:cs="Calibri"/>
                <w:b/>
                <w:szCs w:val="24"/>
                <w:lang w:eastAsia="ar-SA"/>
              </w:rPr>
            </w:pPr>
            <w:r w:rsidRPr="001D6E30">
              <w:rPr>
                <w:rFonts w:ascii="Calibri" w:eastAsia="Times New Roman" w:hAnsi="Calibri" w:cs="Calibri"/>
                <w:bCs/>
                <w:szCs w:val="24"/>
                <w:lang w:eastAsia="ar-SA"/>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1D6E30" w:rsidRPr="001D6E30" w:rsidRDefault="001D6E30" w:rsidP="001D6E30">
            <w:pPr>
              <w:suppressAutoHyphens/>
              <w:spacing w:after="0" w:line="240" w:lineRule="auto"/>
              <w:jc w:val="both"/>
              <w:rPr>
                <w:rFonts w:ascii="Calibri" w:eastAsia="Times New Roman" w:hAnsi="Calibri" w:cs="Calibri"/>
                <w:b/>
                <w:bCs/>
                <w:color w:val="000000"/>
                <w:szCs w:val="24"/>
                <w:lang w:eastAsia="ar-SA"/>
              </w:rPr>
            </w:pPr>
            <w:r w:rsidRPr="001D6E30">
              <w:rPr>
                <w:rFonts w:ascii="Calibri" w:eastAsia="Times New Roman" w:hAnsi="Calibri" w:cs="Calibri"/>
                <w:b/>
                <w:szCs w:val="24"/>
                <w:lang w:eastAsia="ar-SA"/>
              </w:rPr>
              <w:t xml:space="preserve">β) </w:t>
            </w:r>
            <w:r w:rsidRPr="001D6E30">
              <w:rPr>
                <w:rFonts w:ascii="Calibri" w:eastAsia="Times New Roman" w:hAnsi="Calibri" w:cs="Calibri"/>
                <w:bCs/>
                <w:szCs w:val="24"/>
                <w:lang w:eastAsia="ar-SA"/>
              </w:rPr>
              <w:t>Π</w:t>
            </w:r>
            <w:r w:rsidRPr="001D6E30">
              <w:rPr>
                <w:rFonts w:ascii="Calibri" w:eastAsia="Times New Roman" w:hAnsi="Calibri" w:cs="Calibri"/>
                <w:szCs w:val="24"/>
                <w:lang w:eastAsia="ar-SA"/>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bCs/>
                <w:color w:val="000000"/>
                <w:szCs w:val="24"/>
                <w:lang w:eastAsia="ar-SA"/>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1D6E30" w:rsidRPr="001D6E30" w:rsidTr="00CE12F3">
        <w:trPr>
          <w:jc w:val="center"/>
        </w:trPr>
        <w:tc>
          <w:tcPr>
            <w:tcW w:w="1087" w:type="dxa"/>
            <w:vMerge/>
            <w:shd w:val="clear" w:color="auto" w:fill="auto"/>
          </w:tcPr>
          <w:p w:rsidR="001D6E30" w:rsidRPr="001D6E30" w:rsidRDefault="001D6E30" w:rsidP="001D6E30">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Αναστολή επιχειρηματικών δραστηριοτήτων</w:t>
            </w:r>
          </w:p>
          <w:p w:rsidR="001D6E30" w:rsidRPr="001D6E30" w:rsidRDefault="001D6E30" w:rsidP="001D6E30">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1D6E30" w:rsidRPr="001D6E30" w:rsidRDefault="001D6E30" w:rsidP="001D6E30">
            <w:pPr>
              <w:suppressAutoHyphens/>
              <w:spacing w:after="0" w:line="240" w:lineRule="auto"/>
              <w:jc w:val="both"/>
              <w:rPr>
                <w:rFonts w:ascii="Calibri" w:eastAsia="Times New Roman" w:hAnsi="Calibri" w:cs="Calibri"/>
                <w:bCs/>
                <w:color w:val="000000"/>
                <w:szCs w:val="24"/>
                <w:lang w:eastAsia="ar-SA"/>
              </w:rPr>
            </w:pPr>
            <w:r w:rsidRPr="001D6E30">
              <w:rPr>
                <w:rFonts w:ascii="Calibri" w:eastAsia="Times New Roman" w:hAnsi="Calibri" w:cs="Calibri"/>
                <w:b/>
                <w:bCs/>
                <w:color w:val="000000"/>
                <w:szCs w:val="24"/>
                <w:lang w:eastAsia="ar-SA"/>
              </w:rPr>
              <w:t xml:space="preserve">γ) </w:t>
            </w:r>
            <w:r w:rsidRPr="001D6E30">
              <w:rPr>
                <w:rFonts w:ascii="Calibri" w:eastAsia="Times New Roman" w:hAnsi="Calibri" w:cs="Calibri"/>
                <w:color w:val="000000"/>
                <w:szCs w:val="24"/>
                <w:lang w:eastAsia="ar-SA"/>
              </w:rPr>
              <w:t xml:space="preserve">Εκτύπωση της καρτέλας “Στοιχεία Μητρώου/ Επιχείρησης” </w:t>
            </w:r>
            <w:r w:rsidRPr="001D6E30">
              <w:rPr>
                <w:rFonts w:ascii="Calibri" w:eastAsia="Times New Roman" w:hAnsi="Calibri" w:cs="Calibri"/>
                <w:bCs/>
                <w:szCs w:val="24"/>
                <w:lang w:eastAsia="ar-SA"/>
              </w:rPr>
              <w:t>από την ηλεκτρονική πλατφόρμα της Ανεξάρτητης Αρχής Δημοσίων Εσόδων</w:t>
            </w:r>
            <w:r w:rsidRPr="001D6E30">
              <w:rPr>
                <w:rFonts w:ascii="Calibri" w:eastAsia="Times New Roman" w:hAnsi="Calibri" w:cs="Calibri"/>
                <w:color w:val="000000"/>
                <w:szCs w:val="24"/>
                <w:lang w:eastAsia="ar-SA"/>
              </w:rPr>
              <w:t xml:space="preserve">, όπως αυτά εμφανίζονται στο taxisnet,  από την οποία να προκύπτει η </w:t>
            </w:r>
            <w:r w:rsidRPr="001D6E30">
              <w:rPr>
                <w:rFonts w:ascii="Calibri" w:eastAsia="Times New Roman" w:hAnsi="Calibri" w:cs="Calibri"/>
                <w:bCs/>
                <w:color w:val="000000"/>
                <w:szCs w:val="24"/>
                <w:lang w:eastAsia="ar-SA"/>
              </w:rPr>
              <w:t>μη αναστολή της επιχειρηματικής δραστηριότητάς τους.</w:t>
            </w:r>
          </w:p>
        </w:tc>
      </w:tr>
      <w:tr w:rsidR="001D6E30" w:rsidRPr="001D6E30" w:rsidTr="00CE12F3">
        <w:trPr>
          <w:jc w:val="center"/>
        </w:trPr>
        <w:tc>
          <w:tcPr>
            <w:tcW w:w="1087" w:type="dxa"/>
            <w:shd w:val="clear" w:color="auto" w:fill="auto"/>
          </w:tcPr>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2.2.3.9</w:t>
            </w:r>
          </w:p>
        </w:tc>
        <w:tc>
          <w:tcPr>
            <w:tcW w:w="4633" w:type="dxa"/>
            <w:shd w:val="clear" w:color="auto" w:fill="auto"/>
          </w:tcPr>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Οριζόντιος αποκλεισμός από μελλοντικές διαδικασίες σύναψης</w:t>
            </w:r>
          </w:p>
        </w:tc>
        <w:tc>
          <w:tcPr>
            <w:tcW w:w="8641" w:type="dxa"/>
            <w:shd w:val="clear" w:color="auto" w:fill="auto"/>
          </w:tcPr>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1D6E30" w:rsidRPr="001D6E30" w:rsidTr="00CE12F3">
        <w:trPr>
          <w:jc w:val="center"/>
        </w:trPr>
        <w:tc>
          <w:tcPr>
            <w:tcW w:w="1087" w:type="dxa"/>
            <w:vMerge w:val="restart"/>
            <w:shd w:val="clear" w:color="auto" w:fill="auto"/>
          </w:tcPr>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2.2.4</w:t>
            </w:r>
          </w:p>
        </w:tc>
        <w:tc>
          <w:tcPr>
            <w:tcW w:w="4633" w:type="dxa"/>
            <w:shd w:val="clear" w:color="auto" w:fill="auto"/>
          </w:tcPr>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Εγγραφή στο σχετικό επαγγελματικό μητρώο</w:t>
            </w:r>
          </w:p>
          <w:p w:rsidR="001D6E30" w:rsidRPr="001D6E30" w:rsidRDefault="001D6E30" w:rsidP="001D6E30">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1D6E30" w:rsidRPr="001D6E30" w:rsidTr="00CE12F3">
        <w:trPr>
          <w:jc w:val="center"/>
        </w:trPr>
        <w:tc>
          <w:tcPr>
            <w:tcW w:w="1087" w:type="dxa"/>
            <w:vMerge/>
            <w:shd w:val="clear" w:color="auto" w:fill="auto"/>
          </w:tcPr>
          <w:p w:rsidR="001D6E30" w:rsidRPr="001D6E30" w:rsidRDefault="001D6E30" w:rsidP="001D6E30">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Εγγραφή στο σχετικό εμπορικό μητρώο</w:t>
            </w:r>
          </w:p>
          <w:p w:rsidR="001D6E30" w:rsidRPr="001D6E30" w:rsidRDefault="001D6E30" w:rsidP="001D6E30">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1D6E30" w:rsidRPr="001D6E30" w:rsidTr="00CE12F3">
        <w:trPr>
          <w:jc w:val="center"/>
        </w:trPr>
        <w:tc>
          <w:tcPr>
            <w:tcW w:w="1087" w:type="dxa"/>
            <w:vMerge/>
            <w:shd w:val="clear" w:color="auto" w:fill="auto"/>
          </w:tcPr>
          <w:p w:rsidR="001D6E30" w:rsidRPr="001D6E30" w:rsidRDefault="001D6E30" w:rsidP="001D6E30">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1D6E30" w:rsidRPr="001D6E30" w:rsidRDefault="001D6E30" w:rsidP="001D6E30">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 xml:space="preserve">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w:t>
            </w:r>
            <w:r w:rsidRPr="001D6E30">
              <w:rPr>
                <w:rFonts w:ascii="Calibri" w:eastAsia="Times New Roman" w:hAnsi="Calibri" w:cs="Calibri"/>
                <w:szCs w:val="24"/>
                <w:lang w:eastAsia="ar-SA"/>
              </w:rPr>
              <w:lastRenderedPageBreak/>
              <w:t>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1D6E30" w:rsidRPr="001D6E30" w:rsidTr="00CE12F3">
        <w:trPr>
          <w:jc w:val="center"/>
        </w:trPr>
        <w:tc>
          <w:tcPr>
            <w:tcW w:w="1087" w:type="dxa"/>
            <w:shd w:val="clear" w:color="auto" w:fill="auto"/>
          </w:tcPr>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lastRenderedPageBreak/>
              <w:t>2.2.6.α</w:t>
            </w:r>
          </w:p>
        </w:tc>
        <w:tc>
          <w:tcPr>
            <w:tcW w:w="4633" w:type="dxa"/>
            <w:shd w:val="clear" w:color="auto" w:fill="auto"/>
          </w:tcPr>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Για τις συμβάσεις προμηθειών: παραδόσεις είδους που έχει προσδιοριστεί</w:t>
            </w:r>
          </w:p>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Μόνο για δημόσιες συμβάσεις προμηθειών: Κυριότερες παραδόσεις του είδους που έχει προσδιοριστεί κατά τη διάρκεια της περιόδου αναφοράς</w:t>
            </w:r>
          </w:p>
        </w:tc>
        <w:tc>
          <w:tcPr>
            <w:tcW w:w="8641" w:type="dxa"/>
            <w:shd w:val="clear" w:color="auto" w:fill="auto"/>
          </w:tcPr>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α) Κατάλογο των κυριότερων προμηθειών που παραδόθηκαν και ο οποίος θα περιλαμβάνει τα κάτωθι στοιχεία εμπειρίας:</w:t>
            </w:r>
          </w:p>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 xml:space="preserve">Αναλυτικότερα: </w:t>
            </w:r>
          </w:p>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 xml:space="preserve">(i) Τα στοιχεία εμπειρίας θα περιλαμβάνονται σε πίνακα και θα είναι τα κάτωθι: </w:t>
            </w:r>
          </w:p>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α. Τίτλος της σύμβασης – Τοποθεσία.</w:t>
            </w:r>
          </w:p>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 xml:space="preserve">β. Ονομασία Αναδόχου (Μεμονωμένη επιχείρηση ή Κοινοπραξία) της σύμβασης. </w:t>
            </w:r>
          </w:p>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 xml:space="preserve">γ. Επιμερισμός των παραδόσεων κάθε επιχείρησης, στην σύμβαση (Ποσοστό και είδος συμμετοχής σε περίπτωση ένωσης ή κοινοπραξίας). </w:t>
            </w:r>
          </w:p>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 xml:space="preserve">δ. Εργοδότης (αποδέκτης). </w:t>
            </w:r>
          </w:p>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 xml:space="preserve">ε. Ημερομηνίες έναρξης - περαίωσης της σύμβασης (εφόσον έχει περαιωθεί), διάρκεια της σύμβασης. </w:t>
            </w:r>
          </w:p>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στ. Τελική αξία της σύμβασης χωρίς Φ.Π.Α.</w:t>
            </w:r>
          </w:p>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η. Εκτελεσμένη Αξία της σύμβασης χωρίς ΦΠΑ</w:t>
            </w:r>
          </w:p>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 xml:space="preserve">θ. Σύντομη περιγραφή του αντικειμένου της σύμβασης από την οποία θα προκύπτει ότι καλύπτει τις απαιτήσεις της διακήρυξης. </w:t>
            </w:r>
          </w:p>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(ii) Ο πίνακας αυτός συνοδεύεται , εάν μεν ο αποδέκτης είναι αναθέτουσα αρχή, από συμβάσεις και πιστοποιητικά ορθής εκτέλεσης αυτών που έχουν εκδοθεί ή θεωρηθεί από την αρμόδια αρχή, στα οποία περιγράφεται το αντικείμενο της σύμβασης και θα αναφέρεται ο χρόνος υλοποίησης της και θα βεβαιώνεται ότι αυτή εκτελέστηκε έντεχνα και εντός των εγκεκριμένων χρονοδιαγραμμάτων και εάν δε ο αποδέκτης είναι ιδιωτικός φορέας, με αντίστοιχη δήλωση του αποδέκτη. Εφόσον δεν είναι δυνατή η προσκόμιση των παραπάνω, προσκομίζεται υπεύθυνη δήλωση του οικονομικού φορέα, στην οποία θα αναφέρεται ο λόγος για τον οποίο δεν κατέστη εφικτή η προσκόμιση των παραπάνω δικαιολογητικών και η οποία θα συνοδεύεται από αντίγραφο του τιμολογίου και, εφόσον υφίσταται, της σχετικής σύμβασης.</w:t>
            </w:r>
          </w:p>
        </w:tc>
      </w:tr>
      <w:tr w:rsidR="001D6E30" w:rsidRPr="001D6E30" w:rsidTr="00CE12F3">
        <w:trPr>
          <w:jc w:val="center"/>
        </w:trPr>
        <w:tc>
          <w:tcPr>
            <w:tcW w:w="1087" w:type="dxa"/>
            <w:shd w:val="clear" w:color="auto" w:fill="auto"/>
          </w:tcPr>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2.2.6.β</w:t>
            </w:r>
          </w:p>
        </w:tc>
        <w:tc>
          <w:tcPr>
            <w:tcW w:w="4633" w:type="dxa"/>
            <w:shd w:val="clear" w:color="auto" w:fill="auto"/>
          </w:tcPr>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Τεχνικό προσωπικό ή τεχνικές υπηρεσίες για τον έλεγχο της ποιότητας</w:t>
            </w:r>
          </w:p>
          <w:p w:rsidR="001D6E30" w:rsidRPr="001D6E30" w:rsidRDefault="001D6E30" w:rsidP="001D6E30">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Υπεύθυνη δήλωση του οικονομικού φορέα με αναφορά του τεχνικού προσωπικού ή των τεχνικών υπηρεσιών, ιδίως των υπευθύνων για τον έλεγχο της ποιότητας.</w:t>
            </w:r>
          </w:p>
        </w:tc>
      </w:tr>
      <w:tr w:rsidR="001D6E30" w:rsidRPr="001D6E30" w:rsidTr="00CE12F3">
        <w:trPr>
          <w:jc w:val="center"/>
        </w:trPr>
        <w:tc>
          <w:tcPr>
            <w:tcW w:w="1087" w:type="dxa"/>
            <w:shd w:val="clear" w:color="auto" w:fill="auto"/>
          </w:tcPr>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lastRenderedPageBreak/>
              <w:t>2.2.7.α</w:t>
            </w:r>
          </w:p>
        </w:tc>
        <w:tc>
          <w:tcPr>
            <w:tcW w:w="4633" w:type="dxa"/>
            <w:shd w:val="clear" w:color="auto" w:fill="auto"/>
          </w:tcPr>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Τα κατά περίπτωση ζητούμενα πιστοποιητικά που αποδεικνύουν τη συμμόρφωση με τα απαιτούμενα πρότυπα διασφάλισης ποιότητας.</w:t>
            </w:r>
          </w:p>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1D6E30" w:rsidRPr="001D6E30" w:rsidTr="00CE12F3">
        <w:trPr>
          <w:jc w:val="center"/>
        </w:trPr>
        <w:tc>
          <w:tcPr>
            <w:tcW w:w="1087" w:type="dxa"/>
            <w:shd w:val="clear" w:color="auto" w:fill="auto"/>
          </w:tcPr>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2.2.7.β</w:t>
            </w:r>
          </w:p>
        </w:tc>
        <w:tc>
          <w:tcPr>
            <w:tcW w:w="4633" w:type="dxa"/>
            <w:shd w:val="clear" w:color="auto" w:fill="auto"/>
          </w:tcPr>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Πιστοποιητικά από ανεξάρτητους οργανισμούς σχετικά με συστήματα ή πρότυπα περιβαλλοντικής διαχείρισης</w:t>
            </w:r>
          </w:p>
          <w:p w:rsidR="001D6E30" w:rsidRPr="001D6E30" w:rsidRDefault="001D6E30" w:rsidP="001D6E30">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1D6E30" w:rsidRPr="001D6E30" w:rsidRDefault="001D6E30" w:rsidP="001D6E30">
            <w:pPr>
              <w:suppressAutoHyphens/>
              <w:spacing w:after="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1D6E30" w:rsidRPr="001D6E30" w:rsidRDefault="001D6E30" w:rsidP="001D6E30">
      <w:pPr>
        <w:spacing w:after="0" w:line="240" w:lineRule="auto"/>
        <w:rPr>
          <w:rFonts w:ascii="Calibri" w:eastAsia="Times New Roman" w:hAnsi="Calibri" w:cs="Calibri"/>
          <w:szCs w:val="24"/>
          <w:lang w:eastAsia="ar-SA"/>
        </w:rPr>
        <w:sectPr w:rsidR="001D6E30" w:rsidRPr="001D6E30" w:rsidSect="0079325C">
          <w:pgSz w:w="16838" w:h="11906" w:orient="landscape"/>
          <w:pgMar w:top="1134" w:right="1134" w:bottom="1134" w:left="1134" w:header="720" w:footer="709" w:gutter="0"/>
          <w:cols w:space="720"/>
          <w:docGrid w:linePitch="600" w:charSpace="36864"/>
        </w:sectPr>
      </w:pPr>
    </w:p>
    <w:p w:rsidR="001D6E30" w:rsidRPr="001D6E30" w:rsidRDefault="001D6E30" w:rsidP="001D6E3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38135"/>
          <w:sz w:val="24"/>
          <w:lang w:eastAsia="ar-SA"/>
        </w:rPr>
      </w:pPr>
      <w:bookmarkStart w:id="7" w:name="_Toc103263039"/>
      <w:r w:rsidRPr="001D6E30">
        <w:rPr>
          <w:rFonts w:ascii="Arial" w:eastAsia="Times New Roman" w:hAnsi="Arial" w:cs="Arial"/>
          <w:b/>
          <w:color w:val="002060"/>
          <w:sz w:val="24"/>
          <w:lang w:eastAsia="ar-SA"/>
        </w:rPr>
        <w:lastRenderedPageBreak/>
        <w:t xml:space="preserve">ΠΑΡΑΡΤΗΜΑ </w:t>
      </w:r>
      <w:r w:rsidRPr="001D6E30">
        <w:rPr>
          <w:rFonts w:ascii="Arial" w:eastAsia="Times New Roman" w:hAnsi="Arial" w:cs="Arial"/>
          <w:b/>
          <w:color w:val="002060"/>
          <w:sz w:val="24"/>
          <w:lang w:val="en-US" w:eastAsia="ar-SA"/>
        </w:rPr>
        <w:t>VII</w:t>
      </w:r>
      <w:r w:rsidRPr="001D6E30">
        <w:rPr>
          <w:rFonts w:ascii="Arial" w:eastAsia="Times New Roman" w:hAnsi="Arial" w:cs="Arial"/>
          <w:b/>
          <w:color w:val="002060"/>
          <w:sz w:val="24"/>
          <w:lang w:eastAsia="ar-SA"/>
        </w:rPr>
        <w:t xml:space="preserve"> – Ενημέρωση φυσικών προσώπων για την επεξεργασία προσωπικών δεδομένων</w:t>
      </w:r>
      <w:bookmarkEnd w:id="7"/>
    </w:p>
    <w:p w:rsidR="001D6E30" w:rsidRPr="001D6E30" w:rsidRDefault="001D6E30" w:rsidP="001D6E30">
      <w:pPr>
        <w:suppressAutoHyphens/>
        <w:spacing w:before="57" w:after="57" w:line="240" w:lineRule="auto"/>
        <w:jc w:val="both"/>
        <w:rPr>
          <w:rFonts w:ascii="Calibri" w:eastAsia="Times New Roman" w:hAnsi="Calibri" w:cs="Calibri"/>
          <w:szCs w:val="24"/>
          <w:lang w:eastAsia="ar-SA"/>
        </w:rPr>
      </w:pPr>
    </w:p>
    <w:p w:rsidR="001D6E30" w:rsidRPr="001D6E30" w:rsidRDefault="001D6E30" w:rsidP="001D6E30">
      <w:pPr>
        <w:suppressAutoHyphens/>
        <w:spacing w:after="12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1D6E30" w:rsidRPr="001D6E30" w:rsidRDefault="001D6E30" w:rsidP="001D6E30">
      <w:pPr>
        <w:suppressAutoHyphens/>
        <w:spacing w:after="12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1D6E30" w:rsidRPr="001D6E30" w:rsidRDefault="001D6E30" w:rsidP="001D6E30">
      <w:pPr>
        <w:suppressAutoHyphens/>
        <w:spacing w:after="12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1D6E30" w:rsidRPr="001D6E30" w:rsidRDefault="001D6E30" w:rsidP="001D6E30">
      <w:pPr>
        <w:suppressAutoHyphens/>
        <w:spacing w:after="12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 xml:space="preserve">ΙΙΙ. Αποδέκτες των ανωτέρω (υπό Α) δεδομένων στους οποίους κοινοποιούνται είναι: </w:t>
      </w:r>
    </w:p>
    <w:p w:rsidR="001D6E30" w:rsidRPr="001D6E30" w:rsidRDefault="001D6E30" w:rsidP="001D6E30">
      <w:pPr>
        <w:suppressAutoHyphens/>
        <w:spacing w:after="12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1D6E30" w:rsidRPr="001D6E30" w:rsidRDefault="001D6E30" w:rsidP="001D6E30">
      <w:pPr>
        <w:suppressAutoHyphens/>
        <w:spacing w:after="12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(β) Το Δημόσιο, άλλοι δημόσιοι φορείς ή δικαστικές αρχές ή άλλες αρχές ή δικαιοδοτικά όργανα, στο πλαίσιο των αρμοδιοτήτων τους.</w:t>
      </w:r>
    </w:p>
    <w:p w:rsidR="001D6E30" w:rsidRPr="001D6E30" w:rsidRDefault="001D6E30" w:rsidP="001D6E30">
      <w:pPr>
        <w:suppressAutoHyphens/>
        <w:spacing w:after="12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1D6E30" w:rsidRPr="001D6E30" w:rsidRDefault="001D6E30" w:rsidP="001D6E30">
      <w:pPr>
        <w:suppressAutoHyphens/>
        <w:spacing w:after="120" w:line="240" w:lineRule="auto"/>
        <w:jc w:val="both"/>
        <w:rPr>
          <w:rFonts w:ascii="Calibri" w:eastAsia="Times New Roman" w:hAnsi="Calibri" w:cs="Calibri"/>
          <w:szCs w:val="24"/>
          <w:lang w:eastAsia="ar-SA"/>
        </w:rPr>
      </w:pPr>
      <w:r w:rsidRPr="001D6E30">
        <w:rPr>
          <w:rFonts w:ascii="Calibri" w:eastAsia="Times New Roman" w:hAnsi="Calibri" w:cs="Calibri"/>
          <w:szCs w:val="24"/>
          <w:lang w:val="en-GB" w:eastAsia="ar-SA"/>
        </w:rPr>
        <w:t>IV</w:t>
      </w:r>
      <w:r w:rsidRPr="001D6E30">
        <w:rPr>
          <w:rFonts w:ascii="Calibri" w:eastAsia="Times New Roman" w:hAnsi="Calibri" w:cs="Calibri"/>
          <w:szCs w:val="24"/>
          <w:lang w:eastAsia="ar-SA"/>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1D6E30" w:rsidRPr="001D6E30" w:rsidRDefault="001D6E30" w:rsidP="001D6E30">
      <w:pPr>
        <w:suppressAutoHyphens/>
        <w:spacing w:after="120" w:line="240" w:lineRule="auto"/>
        <w:jc w:val="both"/>
        <w:rPr>
          <w:rFonts w:ascii="Calibri" w:eastAsia="Times New Roman" w:hAnsi="Calibri" w:cs="Calibri"/>
          <w:szCs w:val="24"/>
          <w:lang w:eastAsia="ar-SA"/>
        </w:rPr>
      </w:pPr>
      <w:r w:rsidRPr="001D6E30">
        <w:rPr>
          <w:rFonts w:ascii="Calibri" w:eastAsia="Times New Roman" w:hAnsi="Calibri" w:cs="Calibri"/>
          <w:szCs w:val="24"/>
          <w:lang w:val="en-GB" w:eastAsia="ar-SA"/>
        </w:rPr>
        <w:t>V</w:t>
      </w:r>
      <w:r w:rsidRPr="001D6E30">
        <w:rPr>
          <w:rFonts w:ascii="Calibri" w:eastAsia="Times New Roman" w:hAnsi="Calibri" w:cs="Calibri"/>
          <w:szCs w:val="24"/>
          <w:lang w:eastAsia="ar-SA"/>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1D6E30" w:rsidRPr="001D6E30" w:rsidRDefault="001D6E30" w:rsidP="001D6E30">
      <w:pPr>
        <w:suppressAutoHyphens/>
        <w:spacing w:after="120" w:line="240" w:lineRule="auto"/>
        <w:jc w:val="both"/>
        <w:rPr>
          <w:rFonts w:ascii="Calibri" w:eastAsia="Times New Roman" w:hAnsi="Calibri" w:cs="Calibri"/>
          <w:szCs w:val="24"/>
          <w:lang w:eastAsia="ar-SA"/>
        </w:rPr>
      </w:pPr>
      <w:r w:rsidRPr="001D6E30">
        <w:rPr>
          <w:rFonts w:ascii="Calibri" w:eastAsia="Times New Roman" w:hAnsi="Calibri" w:cs="Calibri"/>
          <w:szCs w:val="24"/>
          <w:lang w:val="en-GB" w:eastAsia="ar-SA"/>
        </w:rPr>
        <w:t>VI</w:t>
      </w:r>
      <w:r w:rsidRPr="001D6E30">
        <w:rPr>
          <w:rFonts w:ascii="Calibri" w:eastAsia="Times New Roman" w:hAnsi="Calibri" w:cs="Calibri"/>
          <w:szCs w:val="24"/>
          <w:lang w:eastAsia="ar-SA"/>
        </w:rPr>
        <w:t xml:space="preserve">. </w:t>
      </w:r>
      <w:r w:rsidRPr="001D6E30">
        <w:rPr>
          <w:rFonts w:ascii="Calibri" w:eastAsia="Times New Roman" w:hAnsi="Calibri" w:cs="Calibri"/>
          <w:szCs w:val="24"/>
          <w:lang w:val="en-GB" w:eastAsia="ar-SA"/>
        </w:rPr>
        <w:t>H</w:t>
      </w:r>
      <w:r w:rsidRPr="001D6E30">
        <w:rPr>
          <w:rFonts w:ascii="Calibri" w:eastAsia="Times New Roman" w:hAnsi="Calibri" w:cs="Calibri"/>
          <w:szCs w:val="24"/>
          <w:lang w:eastAsia="ar-SA"/>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1D6E30" w:rsidRPr="001D6E30" w:rsidRDefault="001D6E30" w:rsidP="001D6E30">
      <w:pPr>
        <w:suppressAutoHyphens/>
        <w:spacing w:before="57" w:after="57" w:line="240" w:lineRule="auto"/>
        <w:jc w:val="both"/>
        <w:rPr>
          <w:rFonts w:ascii="Calibri" w:eastAsia="Times New Roman" w:hAnsi="Calibri" w:cs="Calibri"/>
          <w:szCs w:val="24"/>
          <w:lang w:eastAsia="ar-SA"/>
        </w:rPr>
      </w:pPr>
    </w:p>
    <w:p w:rsidR="001D6E30" w:rsidRPr="001D6E30" w:rsidRDefault="001D6E30" w:rsidP="001D6E30">
      <w:pPr>
        <w:spacing w:after="0" w:line="240" w:lineRule="auto"/>
        <w:rPr>
          <w:rFonts w:ascii="Arial" w:eastAsia="Times New Roman" w:hAnsi="Arial" w:cs="Arial"/>
          <w:b/>
          <w:color w:val="002060"/>
          <w:sz w:val="24"/>
          <w:lang w:eastAsia="ar-SA"/>
        </w:rPr>
      </w:pPr>
      <w:r w:rsidRPr="001D6E30">
        <w:rPr>
          <w:rFonts w:ascii="Calibri" w:eastAsia="Times New Roman" w:hAnsi="Calibri" w:cs="Calibri"/>
          <w:szCs w:val="24"/>
          <w:lang w:eastAsia="ar-SA"/>
        </w:rPr>
        <w:br w:type="page"/>
      </w:r>
    </w:p>
    <w:p w:rsidR="001D6E30" w:rsidRPr="001D6E30" w:rsidRDefault="001D6E30" w:rsidP="001D6E3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8" w:name="_Toc103263040"/>
      <w:r w:rsidRPr="001D6E30">
        <w:rPr>
          <w:rFonts w:ascii="Arial" w:eastAsia="Times New Roman" w:hAnsi="Arial" w:cs="Arial"/>
          <w:b/>
          <w:color w:val="002060"/>
          <w:sz w:val="24"/>
          <w:lang w:eastAsia="ar-SA"/>
        </w:rPr>
        <w:lastRenderedPageBreak/>
        <w:t xml:space="preserve">ΠΑΡΑΡΤΗΜΑ </w:t>
      </w:r>
      <w:r w:rsidRPr="001D6E30">
        <w:rPr>
          <w:rFonts w:ascii="Arial" w:eastAsia="Times New Roman" w:hAnsi="Arial" w:cs="Arial"/>
          <w:b/>
          <w:color w:val="002060"/>
          <w:sz w:val="24"/>
          <w:lang w:val="en-US" w:eastAsia="ar-SA"/>
        </w:rPr>
        <w:t>VIII</w:t>
      </w:r>
      <w:r w:rsidRPr="001D6E30">
        <w:rPr>
          <w:rFonts w:ascii="Arial" w:eastAsia="Times New Roman" w:hAnsi="Arial" w:cs="Arial"/>
          <w:b/>
          <w:color w:val="002060"/>
          <w:sz w:val="24"/>
          <w:lang w:eastAsia="ar-SA"/>
        </w:rPr>
        <w:t xml:space="preserve"> – Σχέδιο Σύμβασης</w:t>
      </w:r>
      <w:bookmarkEnd w:id="8"/>
    </w:p>
    <w:p w:rsidR="001D6E30" w:rsidRPr="001D6E30" w:rsidRDefault="001D6E30" w:rsidP="001D6E30">
      <w:pPr>
        <w:suppressAutoHyphens/>
        <w:spacing w:before="57" w:after="57" w:line="240" w:lineRule="auto"/>
        <w:jc w:val="both"/>
        <w:rPr>
          <w:rFonts w:ascii="Calibri" w:eastAsia="Times New Roman" w:hAnsi="Calibri" w:cs="Calibri"/>
          <w:szCs w:val="24"/>
          <w:lang w:eastAsia="ar-SA"/>
        </w:rPr>
      </w:pPr>
    </w:p>
    <w:p w:rsidR="001D6E30" w:rsidRPr="001D6E30" w:rsidRDefault="001D6E30" w:rsidP="001D6E30">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1D6E30" w:rsidRPr="001D6E30" w:rsidRDefault="001D6E30" w:rsidP="001D6E30">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1D6E30">
        <w:rPr>
          <w:rFonts w:ascii="Calibri" w:eastAsia="Times New Roman" w:hAnsi="Calibri" w:cs="Calibri"/>
          <w:bCs/>
          <w:noProof/>
          <w:sz w:val="20"/>
          <w:szCs w:val="20"/>
          <w:lang w:eastAsia="el-GR"/>
        </w:rPr>
        <w:drawing>
          <wp:anchor distT="0" distB="0" distL="114300" distR="114300" simplePos="0" relativeHeight="251659264" behindDoc="0" locked="0" layoutInCell="1" allowOverlap="1" wp14:anchorId="20733C3B" wp14:editId="7FDA6957">
            <wp:simplePos x="0" y="0"/>
            <wp:positionH relativeFrom="column">
              <wp:posOffset>2711450</wp:posOffset>
            </wp:positionH>
            <wp:positionV relativeFrom="paragraph">
              <wp:posOffset>62230</wp:posOffset>
            </wp:positionV>
            <wp:extent cx="714375" cy="704850"/>
            <wp:effectExtent l="19050" t="0" r="9525" b="0"/>
            <wp:wrapSquare wrapText="right"/>
            <wp:docPr id="1"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1"/>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1D6E30" w:rsidRPr="001D6E30" w:rsidRDefault="001D6E30" w:rsidP="001D6E30">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1D6E30" w:rsidRPr="001D6E30" w:rsidRDefault="001D6E30" w:rsidP="001D6E30">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1D6E30" w:rsidRPr="001D6E30" w:rsidRDefault="001D6E30" w:rsidP="001D6E30">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1D6E30" w:rsidRPr="001D6E30" w:rsidRDefault="001D6E30" w:rsidP="001D6E30">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1D6E30" w:rsidRPr="001D6E30" w:rsidRDefault="001D6E30" w:rsidP="001D6E30">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1D6E30">
        <w:rPr>
          <w:rFonts w:ascii="Calibri" w:eastAsia="Times New Roman" w:hAnsi="Calibri" w:cs="Calibri"/>
          <w:lang w:eastAsia="ar-SA"/>
        </w:rPr>
        <w:t>ΕΛΛΗΝΙΚΗ ΔΗΜΟΚΡΑΤΙΑ</w:t>
      </w:r>
    </w:p>
    <w:p w:rsidR="001D6E30" w:rsidRPr="001D6E30" w:rsidRDefault="001D6E30" w:rsidP="001D6E30">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1D6E30">
        <w:rPr>
          <w:rFonts w:ascii="Calibri" w:eastAsia="Times New Roman" w:hAnsi="Calibri" w:cs="Calibri"/>
          <w:lang w:eastAsia="ar-SA"/>
        </w:rPr>
        <w:t>ΥΠΟΥΡΓΕΙΟ ΥΓΕΙΑΣ</w:t>
      </w:r>
    </w:p>
    <w:p w:rsidR="001D6E30" w:rsidRPr="001D6E30" w:rsidRDefault="001D6E30" w:rsidP="001D6E30">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1D6E30">
        <w:rPr>
          <w:rFonts w:ascii="Calibri" w:eastAsia="Times New Roman" w:hAnsi="Calibri" w:cs="Calibri"/>
          <w:lang w:eastAsia="ar-SA"/>
        </w:rPr>
        <w:t>7η ΥΓΕΙΟΝΟΜΙΚΗ ΠΕΡΙΦΕΡΕΙΑ ΚΡΗΤΗΣ</w:t>
      </w:r>
    </w:p>
    <w:p w:rsidR="001D6E30" w:rsidRPr="001D6E30" w:rsidRDefault="001D6E30" w:rsidP="001D6E30">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1D6E30">
        <w:rPr>
          <w:rFonts w:ascii="Calibri" w:eastAsia="Times New Roman" w:hAnsi="Calibri" w:cs="Calibri"/>
          <w:lang w:eastAsia="ar-SA"/>
        </w:rPr>
        <w:t>Γ.Ν. ΛΑΣΙΘΙΟΥ - Γ.Ν.-Κ.Υ. ΝΕΑΠΟΛΕΩΣ «ΔΙΑΛΥΝΑΚΕΙΟ»</w:t>
      </w:r>
    </w:p>
    <w:p w:rsidR="001D6E30" w:rsidRPr="001D6E30" w:rsidRDefault="001D6E30" w:rsidP="001D6E30">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1D6E30">
        <w:rPr>
          <w:rFonts w:ascii="Calibri" w:eastAsia="Times New Roman" w:hAnsi="Calibri" w:cs="Calibri"/>
          <w:lang w:eastAsia="ar-SA"/>
        </w:rPr>
        <w:t>ΟΡΓΑΝΙΚΗ ΜΟΝΑΔΑ ΤΗΣ ΕΔΡΑΣ (ΑΓΙΟΣ ΝΙΚΟΛΑΟΣ)</w:t>
      </w:r>
    </w:p>
    <w:p w:rsidR="001D6E30" w:rsidRPr="001D6E30" w:rsidRDefault="001D6E30" w:rsidP="001D6E30">
      <w:pPr>
        <w:suppressAutoHyphens/>
        <w:spacing w:after="0" w:line="240" w:lineRule="auto"/>
        <w:jc w:val="center"/>
        <w:rPr>
          <w:rFonts w:ascii="Calibri" w:eastAsia="Times New Roman" w:hAnsi="Calibri" w:cs="Calibri"/>
          <w:color w:val="0070C0"/>
          <w:sz w:val="24"/>
          <w:szCs w:val="24"/>
          <w:lang w:eastAsia="el-GR"/>
        </w:rPr>
      </w:pPr>
      <w:r w:rsidRPr="001D6E30">
        <w:rPr>
          <w:rFonts w:ascii="Calibri" w:eastAsia="Times New Roman" w:hAnsi="Calibri" w:cs="Calibri"/>
          <w:sz w:val="24"/>
          <w:szCs w:val="24"/>
          <w:lang w:eastAsia="el-GR"/>
        </w:rPr>
        <w:t>ΣΥΜΦΩΝΗΤΙΚΟ ΠΡΟΜΗΘΕΙΑΣ…………….</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Στ.. .................. σήμερα ........................ ημέρα ....................... οι παρακάτω συμβαλλόμενοι:</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 xml:space="preserve">1. Γενικό Νοσοκομείο Λασιθίου που εδρεύει στον Άγιο Νικόλαο Λασιθίου με Αριθμό  Φορολογικού Μητρώου (Α.Φ.Μ.) 999070198 και κωδικό ηλεκτρονικής τιμολόγησης 1015.E00956.00030 (Ο.Μ. ΕΔΡΑΣ), 1015.E00244.00033 (Α.ΟΜ. ΙΕΡΑΠΕΤΡΑΣ), 1015.E00246.00031 (Α.Ο.Μ. ΣΗΤΕΙΑΣ), </w:t>
      </w:r>
      <w:r w:rsidRPr="001D6E30">
        <w:rPr>
          <w:rFonts w:ascii="Calibri" w:eastAsia="Times New Roman" w:hAnsi="Calibri" w:cs="Calibri"/>
          <w:szCs w:val="24"/>
          <w:lang w:eastAsia="ar-SA"/>
        </w:rPr>
        <w:t>1015.</w:t>
      </w:r>
      <w:r w:rsidRPr="001D6E30">
        <w:rPr>
          <w:rFonts w:ascii="Calibri" w:eastAsia="Times New Roman" w:hAnsi="Calibri" w:cs="Calibri"/>
          <w:szCs w:val="24"/>
          <w:lang w:val="en-GB" w:eastAsia="ar-SA"/>
        </w:rPr>
        <w:t>E</w:t>
      </w:r>
      <w:r w:rsidRPr="001D6E30">
        <w:rPr>
          <w:rFonts w:ascii="Calibri" w:eastAsia="Times New Roman" w:hAnsi="Calibri" w:cs="Calibri"/>
          <w:szCs w:val="24"/>
          <w:lang w:eastAsia="ar-SA"/>
        </w:rPr>
        <w:t xml:space="preserve">00245.00034 (Γ.Ν.-Κ.Υ. ΝΕΑΠΟΛΗΣ «ΔΙΑΛΥΝΑΚΕΙΟ»), </w:t>
      </w:r>
      <w:r w:rsidRPr="001D6E30">
        <w:rPr>
          <w:rFonts w:ascii="Calibri" w:eastAsia="Times New Roman" w:hAnsi="Calibri" w:cs="Calibri"/>
          <w:sz w:val="24"/>
          <w:szCs w:val="24"/>
          <w:lang w:eastAsia="el-GR"/>
        </w:rPr>
        <w:t xml:space="preserve">νομίμως εκπροσωπούμενο από τον Κοινό Διοικητή των Διασυνδεόμενων Νοσοκομείων Γ.Ν. Λασιθίου &amp; Γ.Ν.-Κ.Υ. Νεάπολης «Διαλυνάκειο» δυνάμει της υπ’ αρ. Γ4β/Γ.Π.οικ. 1107/9-1-2020 Υ.Α. (ΦΕΚ 12Α, τεύχος Υ.Ο.Δ.Δ.) (στο εξής η «Αναθέτουσα Αρχή»)  </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120" w:line="240" w:lineRule="auto"/>
        <w:jc w:val="both"/>
        <w:rPr>
          <w:rFonts w:ascii="Calibri" w:eastAsia="Times New Roman" w:hAnsi="Calibri" w:cs="Calibri"/>
          <w:sz w:val="24"/>
          <w:szCs w:val="24"/>
          <w:lang w:eastAsia="ar-SA"/>
        </w:rPr>
      </w:pPr>
      <w:r w:rsidRPr="001D6E30">
        <w:rPr>
          <w:rFonts w:ascii="Calibri" w:eastAsia="Times New Roman" w:hAnsi="Calibri" w:cs="Calibri"/>
          <w:sz w:val="24"/>
          <w:szCs w:val="24"/>
          <w:lang w:eastAsia="ar-SA"/>
        </w:rPr>
        <w:t>Έχοντας υπόψη:</w:t>
      </w:r>
    </w:p>
    <w:p w:rsidR="001D6E30" w:rsidRPr="001D6E30" w:rsidRDefault="001D6E30" w:rsidP="001D6E30">
      <w:pPr>
        <w:suppressAutoHyphens/>
        <w:spacing w:after="120" w:line="240" w:lineRule="auto"/>
        <w:jc w:val="both"/>
        <w:rPr>
          <w:rFonts w:ascii="Calibri" w:eastAsia="Times New Roman" w:hAnsi="Calibri" w:cs="Calibri"/>
          <w:sz w:val="24"/>
          <w:szCs w:val="24"/>
          <w:lang w:eastAsia="ar-SA"/>
        </w:rPr>
      </w:pPr>
      <w:r w:rsidRPr="001D6E30">
        <w:rPr>
          <w:rFonts w:ascii="Calibri" w:eastAsia="Times New Roman" w:hAnsi="Calibri" w:cs="Calibri"/>
          <w:sz w:val="24"/>
          <w:szCs w:val="24"/>
          <w:lang w:eastAsia="ar-SA"/>
        </w:rPr>
        <w:t xml:space="preserve">1. την υπ΄ αριθμ ..... διακήρυξη (ΑΔΑΜ…) </w:t>
      </w:r>
      <w:r w:rsidRPr="001D6E30">
        <w:rPr>
          <w:rFonts w:ascii="Calibri" w:eastAsia="Times New Roman" w:hAnsi="Calibri" w:cs="Calibri"/>
          <w:sz w:val="24"/>
          <w:szCs w:val="24"/>
          <w:lang w:eastAsia="el-GR"/>
        </w:rPr>
        <w:t xml:space="preserve">και τα λοιπά έγγραφα της σύμβασης που συνέταξε η </w:t>
      </w:r>
      <w:r w:rsidRPr="001D6E30">
        <w:rPr>
          <w:rFonts w:ascii="Calibri" w:eastAsia="Times New Roman" w:hAnsi="Calibri" w:cs="Calibri"/>
          <w:sz w:val="24"/>
          <w:szCs w:val="24"/>
          <w:lang w:eastAsia="ar-SA"/>
        </w:rPr>
        <w:t>Αναθέτουσα Αρχή για την ανωτέρω εν θέματι σύμβαση προμήθειας.</w:t>
      </w:r>
    </w:p>
    <w:p w:rsidR="001D6E30" w:rsidRPr="001D6E30" w:rsidRDefault="001D6E30" w:rsidP="001D6E30">
      <w:pPr>
        <w:suppressAutoHyphens/>
        <w:spacing w:after="120" w:line="240" w:lineRule="auto"/>
        <w:jc w:val="both"/>
        <w:rPr>
          <w:rFonts w:ascii="Calibri" w:eastAsia="Times New Roman" w:hAnsi="Calibri" w:cs="Calibri"/>
          <w:sz w:val="24"/>
          <w:szCs w:val="24"/>
          <w:lang w:eastAsia="ar-SA"/>
        </w:rPr>
      </w:pPr>
      <w:r w:rsidRPr="001D6E30">
        <w:rPr>
          <w:rFonts w:ascii="Calibri" w:eastAsia="Times New Roman" w:hAnsi="Calibri" w:cs="Calibri"/>
          <w:sz w:val="24"/>
          <w:szCs w:val="24"/>
          <w:lang w:eastAsia="ar-SA"/>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πρωτ. …………… ειδική πρόσκληση της Αναθέτουσας Αρχής προς τον Ανάδοχο για την υπογραφή του παρόντος, η οποία κοινοποιήθηκε σε αυτόν την…...</w:t>
      </w:r>
    </w:p>
    <w:p w:rsidR="001D6E30" w:rsidRPr="001D6E30" w:rsidRDefault="001D6E30" w:rsidP="001D6E30">
      <w:pPr>
        <w:suppressAutoHyphens/>
        <w:spacing w:after="120" w:line="240" w:lineRule="auto"/>
        <w:jc w:val="both"/>
        <w:rPr>
          <w:rFonts w:ascii="Calibri" w:eastAsia="Times New Roman" w:hAnsi="Calibri" w:cs="Calibri"/>
          <w:color w:val="0070C0"/>
          <w:sz w:val="24"/>
          <w:szCs w:val="24"/>
          <w:lang w:eastAsia="el-GR"/>
        </w:rPr>
      </w:pPr>
      <w:r w:rsidRPr="001D6E30">
        <w:rPr>
          <w:rFonts w:ascii="Calibri" w:eastAsia="Times New Roman" w:hAnsi="Calibri" w:cs="Calibri"/>
          <w:sz w:val="24"/>
          <w:szCs w:val="24"/>
          <w:lang w:eastAsia="ar-SA"/>
        </w:rPr>
        <w:t xml:space="preserve">3. Την από ……υπεύθυνη δήλωση του αναδόχου περί μη οψιγενών μεταβολών, κατά την έννοια της περ. (2) της παρ. 3 του άρθρου 100 του ν. 4412/2016 </w:t>
      </w:r>
      <w:r w:rsidRPr="001D6E30">
        <w:rPr>
          <w:rFonts w:ascii="Calibri" w:eastAsia="Times New Roman" w:hAnsi="Calibri" w:cs="Calibri"/>
          <w:color w:val="0070C0"/>
          <w:sz w:val="24"/>
          <w:szCs w:val="24"/>
          <w:lang w:eastAsia="el-GR"/>
        </w:rPr>
        <w:t>[μνημονεύεται μόνο στην περίπτωση του προσυμβατικού ελέγχου ή της άσκησης προδικαστικής προσφυγής κατά της απόφασης κατακύρωσης]</w:t>
      </w:r>
    </w:p>
    <w:p w:rsidR="001D6E30" w:rsidRPr="001D6E30" w:rsidRDefault="001D6E30" w:rsidP="001D6E30">
      <w:pPr>
        <w:suppressAutoHyphens/>
        <w:spacing w:after="12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ar-SA"/>
        </w:rPr>
        <w:t xml:space="preserve">3. Ότι </w:t>
      </w:r>
      <w:r w:rsidRPr="001D6E30">
        <w:rPr>
          <w:rFonts w:ascii="Calibri" w:eastAsia="Times New Roman" w:hAnsi="Calibri" w:cs="Calibri"/>
          <w:sz w:val="24"/>
          <w:szCs w:val="24"/>
          <w:lang w:eastAsia="el-GR"/>
        </w:rPr>
        <w:t>αναπόσπαστο τμήμα της παρούσας αποτελούν, σύμφωνα με το άρθρο 2 παρ.1 περιπτ. 42 του Ν.4412/2016:</w:t>
      </w:r>
    </w:p>
    <w:p w:rsidR="001D6E30" w:rsidRPr="001D6E30" w:rsidRDefault="001D6E30" w:rsidP="001D6E30">
      <w:pPr>
        <w:suppressAutoHyphens/>
        <w:spacing w:after="12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-η υπ’ αριθ. ............ διακήρυξη, με τα Παραρτήματα της</w:t>
      </w:r>
    </w:p>
    <w:p w:rsidR="001D6E30" w:rsidRPr="001D6E30" w:rsidRDefault="001D6E30" w:rsidP="001D6E30">
      <w:pPr>
        <w:suppressAutoHyphens/>
        <w:spacing w:after="12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 xml:space="preserve">-........ (στο εξής «τα Έγγραφα της Σύμβασης» </w:t>
      </w:r>
    </w:p>
    <w:p w:rsidR="001D6E30" w:rsidRPr="001D6E30" w:rsidRDefault="001D6E30" w:rsidP="001D6E30">
      <w:pPr>
        <w:suppressAutoHyphens/>
        <w:spacing w:after="120" w:line="240" w:lineRule="auto"/>
        <w:jc w:val="both"/>
        <w:rPr>
          <w:rFonts w:ascii="Calibri" w:eastAsia="Times New Roman" w:hAnsi="Calibri" w:cs="Calibri"/>
          <w:sz w:val="24"/>
          <w:szCs w:val="24"/>
          <w:lang w:eastAsia="ar-SA"/>
        </w:rPr>
      </w:pPr>
      <w:r w:rsidRPr="001D6E30">
        <w:rPr>
          <w:rFonts w:ascii="Calibri" w:eastAsia="Times New Roman" w:hAnsi="Calibri" w:cs="Calibri"/>
          <w:sz w:val="24"/>
          <w:szCs w:val="24"/>
          <w:lang w:eastAsia="el-GR"/>
        </w:rPr>
        <w:lastRenderedPageBreak/>
        <w:t>-η προσφορά του Αναδόχου</w:t>
      </w:r>
    </w:p>
    <w:p w:rsidR="001D6E30" w:rsidRPr="001D6E30" w:rsidRDefault="001D6E30" w:rsidP="001D6E30">
      <w:pPr>
        <w:suppressAutoHyphens/>
        <w:spacing w:after="12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ar-SA"/>
        </w:rPr>
        <w:t xml:space="preserve">4. Ότι ο </w:t>
      </w:r>
      <w:r w:rsidRPr="001D6E30">
        <w:rPr>
          <w:rFonts w:ascii="Calibri" w:eastAsia="Times New Roman" w:hAnsi="Calibri" w:cs="Calibri"/>
          <w:sz w:val="24"/>
          <w:szCs w:val="24"/>
          <w:lang w:eastAsia="el-GR"/>
        </w:rPr>
        <w:t xml:space="preserve">ανάδοχος κατέθεσε την: </w:t>
      </w:r>
    </w:p>
    <w:p w:rsidR="001D6E30" w:rsidRPr="001D6E30" w:rsidRDefault="001D6E30" w:rsidP="001D6E30">
      <w:pPr>
        <w:suppressAutoHyphens/>
        <w:spacing w:after="12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1D6E30" w:rsidRPr="001D6E30" w:rsidRDefault="001D6E30" w:rsidP="001D6E30">
      <w:pPr>
        <w:suppressAutoHyphens/>
        <w:spacing w:after="120" w:line="240" w:lineRule="auto"/>
        <w:jc w:val="both"/>
        <w:rPr>
          <w:rFonts w:ascii="Calibri" w:eastAsia="Times New Roman" w:hAnsi="Calibri" w:cs="Calibri"/>
          <w:sz w:val="24"/>
          <w:szCs w:val="24"/>
          <w:lang w:eastAsia="ar-SA"/>
        </w:rPr>
      </w:pPr>
    </w:p>
    <w:p w:rsidR="001D6E30" w:rsidRPr="001D6E30" w:rsidRDefault="001D6E30" w:rsidP="001D6E30">
      <w:pPr>
        <w:suppressAutoHyphens/>
        <w:spacing w:after="120" w:line="240" w:lineRule="auto"/>
        <w:jc w:val="both"/>
        <w:rPr>
          <w:rFonts w:ascii="Calibri" w:eastAsia="Times New Roman" w:hAnsi="Calibri" w:cs="Calibri"/>
          <w:sz w:val="24"/>
          <w:szCs w:val="24"/>
          <w:lang w:eastAsia="ar-SA"/>
        </w:rPr>
      </w:pPr>
      <w:r w:rsidRPr="001D6E30">
        <w:rPr>
          <w:rFonts w:ascii="Calibri" w:eastAsia="Times New Roman" w:hAnsi="Calibri" w:cs="Calibri"/>
          <w:sz w:val="24"/>
          <w:szCs w:val="24"/>
          <w:lang w:eastAsia="ar-SA"/>
        </w:rPr>
        <w:t>Συμφώνησαν και έκαναν αμοιβαία αποδεκτά τα ακόλουθα :</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center"/>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Άρθρο 1</w:t>
      </w:r>
    </w:p>
    <w:p w:rsidR="001D6E30" w:rsidRPr="001D6E30" w:rsidRDefault="001D6E30" w:rsidP="001D6E30">
      <w:pPr>
        <w:suppressAutoHyphens/>
        <w:spacing w:after="0" w:line="240" w:lineRule="auto"/>
        <w:jc w:val="center"/>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Αντικείμενο</w:t>
      </w:r>
    </w:p>
    <w:p w:rsidR="001D6E30" w:rsidRPr="001D6E30" w:rsidRDefault="001D6E30" w:rsidP="001D6E30">
      <w:pPr>
        <w:suppressAutoHyphens/>
        <w:spacing w:after="0" w:line="240" w:lineRule="auto"/>
        <w:jc w:val="center"/>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center"/>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center"/>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Άρθρο 2</w:t>
      </w:r>
    </w:p>
    <w:p w:rsidR="001D6E30" w:rsidRPr="001D6E30" w:rsidRDefault="001D6E30" w:rsidP="001D6E30">
      <w:pPr>
        <w:suppressAutoHyphens/>
        <w:spacing w:after="0" w:line="240" w:lineRule="auto"/>
        <w:jc w:val="center"/>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Χρηματοδότηση της σύμβασης</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 xml:space="preserve">Για την παρούσα διαδικασία έχει εκδοθεί η απόφαση με αρ. πρωτ.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1D6E30" w:rsidRPr="001D6E30" w:rsidRDefault="001D6E30" w:rsidP="001D6E30">
      <w:pPr>
        <w:suppressAutoHyphens/>
        <w:spacing w:after="0" w:line="240" w:lineRule="auto"/>
        <w:jc w:val="both"/>
        <w:rPr>
          <w:rFonts w:ascii="Calibri" w:eastAsia="Times New Roman" w:hAnsi="Calibri" w:cs="Calibri"/>
          <w:color w:val="0070C0"/>
          <w:sz w:val="24"/>
          <w:szCs w:val="24"/>
          <w:lang w:eastAsia="el-GR"/>
        </w:rPr>
      </w:pPr>
      <w:r w:rsidRPr="001D6E30">
        <w:rPr>
          <w:rFonts w:ascii="Calibri" w:eastAsia="Times New Roman" w:hAnsi="Calibri" w:cs="Calibri"/>
          <w:color w:val="0070C0"/>
          <w:sz w:val="24"/>
          <w:szCs w:val="24"/>
          <w:lang w:eastAsia="el-GR"/>
        </w:rPr>
        <w:t>[Σε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π.δ 80/2016, σε συνδυασμό με τα άρθρα 67 και 68 του ν. 4270/2014 (Α΄ 143)]</w:t>
      </w:r>
    </w:p>
    <w:p w:rsidR="001D6E30" w:rsidRPr="001D6E30" w:rsidRDefault="001D6E30" w:rsidP="001D6E30">
      <w:pPr>
        <w:suppressAutoHyphens/>
        <w:spacing w:after="0" w:line="240" w:lineRule="auto"/>
        <w:jc w:val="center"/>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center"/>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center"/>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Άρθρο 3</w:t>
      </w:r>
    </w:p>
    <w:p w:rsidR="001D6E30" w:rsidRPr="001D6E30" w:rsidRDefault="001D6E30" w:rsidP="001D6E30">
      <w:pPr>
        <w:suppressAutoHyphens/>
        <w:spacing w:after="0" w:line="240" w:lineRule="auto"/>
        <w:jc w:val="center"/>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Διάρκεια σύμβασης –Χρόνος Παράδοσης</w:t>
      </w:r>
    </w:p>
    <w:p w:rsidR="001D6E30" w:rsidRPr="001D6E30" w:rsidRDefault="001D6E30" w:rsidP="001D6E30">
      <w:pPr>
        <w:suppressAutoHyphens/>
        <w:spacing w:after="0" w:line="240" w:lineRule="auto"/>
        <w:jc w:val="center"/>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1. Δυνάμει του άρθρου 1.3 της Διακήρυξης η διάρκεια της παρούσας σύμβασης ορίζεται από την υπογραφή της και μέχρι .............................</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both"/>
        <w:rPr>
          <w:rFonts w:ascii="Calibri" w:eastAsia="Times New Roman" w:hAnsi="Calibri" w:cs="Calibri"/>
          <w:sz w:val="24"/>
          <w:szCs w:val="24"/>
          <w:lang w:eastAsia="ar-SA"/>
        </w:rPr>
      </w:pPr>
      <w:r w:rsidRPr="001D6E30">
        <w:rPr>
          <w:rFonts w:ascii="Calibri" w:eastAsia="Times New Roman" w:hAnsi="Calibri" w:cs="Calibri"/>
          <w:sz w:val="24"/>
          <w:szCs w:val="24"/>
          <w:lang w:eastAsia="ar-SA"/>
        </w:rPr>
        <w:t xml:space="preserve">3.2. Ο συμβατικός χρόνος παράδοσης των υλικών καθορίζεται στο άρθρο 7 της παρούσας </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center"/>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Άρθρο 4</w:t>
      </w:r>
    </w:p>
    <w:p w:rsidR="001D6E30" w:rsidRPr="001D6E30" w:rsidRDefault="001D6E30" w:rsidP="001D6E30">
      <w:pPr>
        <w:suppressAutoHyphens/>
        <w:spacing w:after="0" w:line="240" w:lineRule="auto"/>
        <w:jc w:val="center"/>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Υποχρεώσεις Αναδόχου</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lastRenderedPageBreak/>
        <w:t xml:space="preserve">Ο Ανάδοχος εγγυάται και δεσμεύεται ανέκκλητα  στην Αναθέτουσα Αρχή: </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both"/>
        <w:rPr>
          <w:rFonts w:ascii="Calibri" w:eastAsia="Times New Roman" w:hAnsi="Calibri" w:cs="Calibri"/>
          <w:color w:val="0070C0"/>
          <w:sz w:val="24"/>
          <w:szCs w:val="24"/>
          <w:lang w:eastAsia="el-GR"/>
        </w:rPr>
      </w:pPr>
      <w:r w:rsidRPr="001D6E30">
        <w:rPr>
          <w:rFonts w:ascii="Calibri" w:eastAsia="Times New Roman" w:hAnsi="Calibri" w:cs="Calibri"/>
          <w:color w:val="0070C0"/>
          <w:sz w:val="24"/>
          <w:szCs w:val="24"/>
          <w:lang w:eastAsia="el-GR"/>
        </w:rPr>
        <w:t>[Εφ’ όσον συντρέχει εφαρμογής, στο σημείο αυτό αναφέρονται: ]</w:t>
      </w:r>
    </w:p>
    <w:p w:rsidR="001D6E30" w:rsidRPr="001D6E30" w:rsidRDefault="001D6E30" w:rsidP="001D6E30">
      <w:pPr>
        <w:suppressAutoHyphens/>
        <w:spacing w:after="0" w:line="240" w:lineRule="auto"/>
        <w:jc w:val="both"/>
        <w:rPr>
          <w:rFonts w:ascii="Calibri" w:eastAsia="Times New Roman" w:hAnsi="Calibri" w:cs="Calibri"/>
          <w:sz w:val="24"/>
          <w:szCs w:val="24"/>
          <w:lang w:eastAsia="ar-SA"/>
        </w:rPr>
      </w:pPr>
      <w:r w:rsidRPr="001D6E30">
        <w:rPr>
          <w:rFonts w:ascii="Calibri" w:eastAsia="Times New Roman" w:hAnsi="Calibri" w:cs="Calibri"/>
          <w:sz w:val="24"/>
          <w:szCs w:val="24"/>
          <w:lang w:eastAsia="el-GR"/>
        </w:rPr>
        <w:t xml:space="preserve">4.3. ότι, σύμφωνα με το άρθρο 4.3.2. της Διακήρυξης, με δεδομένο πως η εν θέματι </w:t>
      </w:r>
      <w:r w:rsidRPr="001D6E30">
        <w:rPr>
          <w:rFonts w:ascii="Calibri" w:eastAsia="Times New Roman" w:hAnsi="Calibri" w:cs="Calibri"/>
          <w:sz w:val="24"/>
          <w:szCs w:val="24"/>
          <w:lang w:eastAsia="ar-SA"/>
        </w:rPr>
        <w:t xml:space="preserve">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1D6E30" w:rsidRPr="001D6E30" w:rsidRDefault="001D6E30" w:rsidP="001D6E30">
      <w:pPr>
        <w:suppressAutoHyphens/>
        <w:spacing w:after="0" w:line="240" w:lineRule="auto"/>
        <w:jc w:val="both"/>
        <w:rPr>
          <w:rFonts w:ascii="Calibri" w:eastAsia="Times New Roman" w:hAnsi="Calibri" w:cs="Calibri"/>
          <w:sz w:val="24"/>
          <w:szCs w:val="24"/>
          <w:lang w:eastAsia="ar-SA"/>
        </w:rPr>
      </w:pPr>
      <w:r w:rsidRPr="001D6E30">
        <w:rPr>
          <w:rFonts w:ascii="Calibri" w:eastAsia="Times New Roman" w:hAnsi="Calibri" w:cs="Calibri"/>
          <w:sz w:val="24"/>
          <w:szCs w:val="24"/>
          <w:lang w:eastAsia="ar-SA"/>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2" w:anchor="art105_4" w:history="1">
        <w:r w:rsidRPr="001D6E30">
          <w:rPr>
            <w:rFonts w:ascii="Calibri" w:eastAsia="Times New Roman" w:hAnsi="Calibri" w:cs="Calibri"/>
            <w:sz w:val="24"/>
            <w:szCs w:val="24"/>
            <w:lang w:eastAsia="ar-SA"/>
          </w:rPr>
          <w:t>παραγράφου 4 του άρθρου 105</w:t>
        </w:r>
      </w:hyperlink>
      <w:r w:rsidRPr="001D6E30">
        <w:rPr>
          <w:rFonts w:ascii="Calibri" w:eastAsia="Times New Roman" w:hAnsi="Calibri" w:cs="Calibri"/>
          <w:sz w:val="24"/>
          <w:szCs w:val="24"/>
          <w:lang w:eastAsia="ar-SA"/>
        </w:rPr>
        <w:t xml:space="preserve"> του ν. 4412/2016.</w:t>
      </w:r>
    </w:p>
    <w:p w:rsidR="001D6E30" w:rsidRPr="001D6E30" w:rsidRDefault="001D6E30" w:rsidP="001D6E30">
      <w:pPr>
        <w:suppressAutoHyphens/>
        <w:spacing w:after="0" w:line="240" w:lineRule="auto"/>
        <w:jc w:val="both"/>
        <w:rPr>
          <w:rFonts w:ascii="Calibri" w:eastAsia="Times New Roman" w:hAnsi="Calibri" w:cs="Calibri"/>
          <w:color w:val="000000"/>
          <w:sz w:val="24"/>
          <w:szCs w:val="24"/>
          <w:lang w:eastAsia="ar-SA"/>
        </w:rPr>
      </w:pPr>
      <w:r w:rsidRPr="001D6E30">
        <w:rPr>
          <w:rFonts w:ascii="Calibri" w:eastAsia="Times New Roman" w:hAnsi="Calibri" w:cs="Calibri"/>
          <w:sz w:val="24"/>
          <w:szCs w:val="24"/>
          <w:lang w:eastAsia="ar-SA"/>
        </w:rPr>
        <w:t>Ο αριθμός ΕΜΠΑ του υπόχρεου παραγωγού……είναι ο …….</w:t>
      </w:r>
    </w:p>
    <w:p w:rsidR="001D6E30" w:rsidRPr="001D6E30" w:rsidRDefault="001D6E30" w:rsidP="001D6E30">
      <w:pPr>
        <w:suppressAutoHyphens/>
        <w:spacing w:after="0" w:line="240" w:lineRule="auto"/>
        <w:jc w:val="both"/>
        <w:rPr>
          <w:rFonts w:ascii="Calibri" w:eastAsia="Times New Roman" w:hAnsi="Calibri" w:cs="Calibri"/>
          <w:color w:val="000000"/>
          <w:sz w:val="24"/>
          <w:szCs w:val="24"/>
          <w:lang w:eastAsia="ar-SA"/>
        </w:rPr>
      </w:pPr>
    </w:p>
    <w:p w:rsidR="001D6E30" w:rsidRPr="001D6E30" w:rsidRDefault="001D6E30" w:rsidP="001D6E30">
      <w:pPr>
        <w:suppressAutoHyphens/>
        <w:spacing w:after="0" w:line="240" w:lineRule="auto"/>
        <w:jc w:val="both"/>
        <w:rPr>
          <w:rFonts w:ascii="Calibri" w:eastAsia="Times New Roman" w:hAnsi="Calibri" w:cs="Calibri"/>
          <w:color w:val="000000"/>
          <w:sz w:val="24"/>
          <w:szCs w:val="24"/>
          <w:lang w:eastAsia="ar-SA"/>
        </w:rPr>
      </w:pPr>
      <w:r w:rsidRPr="001D6E30">
        <w:rPr>
          <w:rFonts w:ascii="Calibri" w:eastAsia="Times New Roman" w:hAnsi="Calibri" w:cs="Calibri"/>
          <w:color w:val="000000"/>
          <w:sz w:val="24"/>
          <w:szCs w:val="24"/>
          <w:lang w:eastAsia="ar-SA"/>
        </w:rPr>
        <w:t>4.4.ότι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center"/>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center"/>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Άρθρο 5</w:t>
      </w:r>
    </w:p>
    <w:p w:rsidR="001D6E30" w:rsidRPr="001D6E30" w:rsidRDefault="001D6E30" w:rsidP="001D6E30">
      <w:pPr>
        <w:suppressAutoHyphens/>
        <w:spacing w:after="0" w:line="240" w:lineRule="auto"/>
        <w:jc w:val="center"/>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Αμοιβή – Τρόπος πληρωμής</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5.1. Το συνολικό συμβατικό τίμημα ανέρχεται σε ……., πλέον ΦΠΑ…..%</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Αναλυτικά η αμοιβή του αναδόχου ανά τιμή μονάδας αναφέρεται στον πίνακα κατακυρωθέντων ειδών που παρατίθεται στο τέλος της σύμβασης.</w:t>
      </w:r>
    </w:p>
    <w:p w:rsidR="001D6E30" w:rsidRPr="001D6E30" w:rsidRDefault="001D6E30" w:rsidP="001D6E30">
      <w:pPr>
        <w:suppressAutoHyphens/>
        <w:spacing w:after="0" w:line="240" w:lineRule="auto"/>
        <w:jc w:val="both"/>
        <w:rPr>
          <w:rFonts w:ascii="Calibri" w:eastAsia="Times New Roman" w:hAnsi="Calibri" w:cs="Calibri"/>
          <w:color w:val="0070C0"/>
          <w:sz w:val="24"/>
          <w:szCs w:val="24"/>
          <w:lang w:eastAsia="el-GR"/>
        </w:rPr>
      </w:pPr>
    </w:p>
    <w:p w:rsidR="001D6E30" w:rsidRPr="001D6E30" w:rsidRDefault="001D6E30" w:rsidP="001D6E30">
      <w:pPr>
        <w:suppressAutoHyphens/>
        <w:spacing w:after="120" w:line="240" w:lineRule="auto"/>
        <w:jc w:val="both"/>
        <w:rPr>
          <w:rFonts w:ascii="Calibri" w:eastAsia="Times New Roman" w:hAnsi="Calibri" w:cs="Calibri"/>
          <w:b/>
          <w:szCs w:val="24"/>
          <w:lang w:eastAsia="ar-SA"/>
        </w:rPr>
      </w:pPr>
      <w:r w:rsidRPr="001D6E30">
        <w:rPr>
          <w:rFonts w:ascii="Calibri" w:eastAsia="Times New Roman" w:hAnsi="Calibri" w:cs="Calibri"/>
          <w:sz w:val="24"/>
          <w:szCs w:val="24"/>
          <w:lang w:eastAsia="el-GR"/>
        </w:rPr>
        <w:t xml:space="preserve">5.2. Η πληρωμή του Αναδόχου θα πραγματοποιηθεί σύμφωνα με το άρθρο 5.1.1 της Διακήρυξης και συγκεκριμένα </w:t>
      </w:r>
      <w:r w:rsidRPr="001D6E30">
        <w:rPr>
          <w:rFonts w:ascii="Calibri" w:eastAsia="Times New Roman" w:hAnsi="Calibri" w:cs="Calibri"/>
          <w:b/>
          <w:szCs w:val="24"/>
          <w:lang w:eastAsia="ar-SA"/>
        </w:rPr>
        <w:t>:</w:t>
      </w:r>
      <w:r w:rsidRPr="001D6E30">
        <w:rPr>
          <w:rFonts w:ascii="Calibri" w:eastAsia="Times New Roman" w:hAnsi="Calibri" w:cs="Calibri"/>
          <w:szCs w:val="24"/>
          <w:lang w:eastAsia="ar-SA"/>
        </w:rPr>
        <w:t xml:space="preserve"> Το </w:t>
      </w:r>
      <w:r w:rsidRPr="001D6E30">
        <w:rPr>
          <w:rFonts w:ascii="Calibri" w:eastAsia="Times New Roman" w:hAnsi="Calibri" w:cs="Calibri"/>
          <w:b/>
          <w:szCs w:val="24"/>
          <w:lang w:eastAsia="ar-SA"/>
        </w:rPr>
        <w:t>100%</w:t>
      </w:r>
      <w:r w:rsidRPr="001D6E30">
        <w:rPr>
          <w:rFonts w:ascii="Calibri" w:eastAsia="Times New Roman" w:hAnsi="Calibri" w:cs="Calibri"/>
          <w:szCs w:val="24"/>
          <w:lang w:eastAsia="ar-SA"/>
        </w:rPr>
        <w:t xml:space="preserve"> της συμβατικής αξίας μετά την οριστική παραλαβή των υλικών. (Ο εν λόγω τρόπος πληρωμής εφαρμόζεται και στην περίπτωση τμηματικών παραδόσεων)</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lastRenderedPageBreak/>
        <w:t xml:space="preserve">5.4. </w:t>
      </w:r>
      <w:r w:rsidRPr="001D6E30">
        <w:rPr>
          <w:rFonts w:ascii="Calibri" w:eastAsia="Times New Roman" w:hAnsi="Calibri" w:cs="Calibri"/>
          <w:sz w:val="24"/>
          <w:szCs w:val="24"/>
          <w:lang w:val="en-GB" w:eastAsia="el-GR"/>
        </w:rPr>
        <w:t>To</w:t>
      </w:r>
      <w:r w:rsidRPr="001D6E30">
        <w:rPr>
          <w:rFonts w:ascii="Calibri" w:eastAsia="Times New Roman" w:hAnsi="Calibri" w:cs="Calibri"/>
          <w:sz w:val="24"/>
          <w:szCs w:val="24"/>
          <w:lang w:eastAsia="el-GR"/>
        </w:rPr>
        <w:t>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προβλέπεται στη Διακήρυξη και λοιπά  έγγραφα της Σύμβασης. Ιδίως ο Ανάδοχος  βαρύνεται με τις  κρατήσεις που καθορίζονται στο άρθρο 5.1.2 της Διακήρυξης. Οι υπέρ τρίτων κρατήσεις υπόκεινται στο εκάστοτε ισχύον αναλογικό τέλος χαρτοσήμου 3,6% και στην επ’ αυτού εισφορά υπέρ ΟΓΑ 20%.</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5.5. Με κάθε πληρωμή θα γίνεται η προβλεπόμενη από την κείμενη νομοθεσία παρακράτηση φόρου εισοδήματος αξίας 4% επί του καθαρού ποσού.</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both"/>
        <w:rPr>
          <w:rFonts w:ascii="Calibri" w:eastAsia="Times New Roman" w:hAnsi="Calibri" w:cs="Calibri"/>
          <w:color w:val="0070C0"/>
          <w:sz w:val="24"/>
          <w:szCs w:val="24"/>
          <w:lang w:eastAsia="el-GR"/>
        </w:rPr>
      </w:pPr>
      <w:r w:rsidRPr="001D6E30">
        <w:rPr>
          <w:rFonts w:ascii="Calibri" w:eastAsia="Times New Roman" w:hAnsi="Calibri" w:cs="Calibri"/>
          <w:sz w:val="24"/>
          <w:szCs w:val="24"/>
          <w:lang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5.7 Η τιμολόγηση θα γίνεται στα κάτωθι στοιχεία:</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Οργανική Μονάδα Έδρας του Γ.Ν. Λασιθίου – Γ.Ν.-Κ.Υ. Νεαπόλεως «Διαλυνάκειο»- Κνωσού 2-4, Άγιος Νικόλαος, Τ.Κ. 72100, ΑΦΜ 999070198, Δ.Ο.Υ ΑΓΙΟΥ ΝΙΚΟΛΑΟΥ</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Αποκεντρωμένη Οργανική Μονάδα Ιεράπετρας του Γ.Ν. Λασιθίου – Γ.Ν.-Κ.Υ. Νεαπόλεως «Διαλυνάκειο»- Καλημεράκη 6, Ιεράπετρα, Τ.Κ. 72200, ΑΦΜ 999070198, Δ.Ο.Υ ΑΓΙΟΥ ΝΙΚΟΛΑΟΥ</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Αποκεντρωμένη Οργανική Μονάδα Σητείας του Γ.Ν. Λασιθίου – Γ.Ν.-Κ.Υ. Νεαπόλεως «Διαλυνάκειο»- Καπετάν Γιάννη Παπαδάκη 3 Ξεροκαμάρες, Σητεία Τ.Κ. 723 00 , ΑΦΜ 999070198, Δ.Ο.Υ ΑΓΙΟΥ ΝΙΚΟΛΑΟΥ</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Γ.Ν.-Κ.Υ. Νεαπόλεως «Διαλυνάκειο», Γ. Διαλυνά 2, Νεάπολη Τ.Κ. 72400, ΑΦΜ 800240765, Δ.Ο.Υ ΑΓΙΟΥ ΝΙΚΟΛΑΟΥ</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center"/>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Άρθρο 6</w:t>
      </w:r>
    </w:p>
    <w:p w:rsidR="001D6E30" w:rsidRPr="001D6E30" w:rsidRDefault="001D6E30" w:rsidP="001D6E30">
      <w:pPr>
        <w:suppressAutoHyphens/>
        <w:spacing w:after="0" w:line="240" w:lineRule="auto"/>
        <w:jc w:val="center"/>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 xml:space="preserve">Χρόνος Παράδοσης Υλικών-Παραλαβή υλικών - </w:t>
      </w:r>
      <w:r w:rsidRPr="001D6E30">
        <w:rPr>
          <w:rFonts w:ascii="Calibri" w:eastAsia="Times New Roman" w:hAnsi="Calibri" w:cs="Calibri"/>
          <w:sz w:val="24"/>
          <w:szCs w:val="24"/>
          <w:lang w:eastAsia="el-GR"/>
        </w:rPr>
        <w:br/>
        <w:t>Χρόνος και τρόπος παραλαβής υλικών –Τόπος εκτέλεσης σύμβασης</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both"/>
        <w:rPr>
          <w:rFonts w:ascii="Calibri" w:eastAsia="Times New Roman" w:hAnsi="Calibri" w:cs="Calibri"/>
          <w:color w:val="0070C0"/>
          <w:sz w:val="24"/>
          <w:szCs w:val="24"/>
          <w:lang w:eastAsia="el-GR"/>
        </w:rPr>
      </w:pPr>
      <w:r w:rsidRPr="001D6E30">
        <w:rPr>
          <w:rFonts w:ascii="Calibri" w:eastAsia="Times New Roman" w:hAnsi="Calibri" w:cs="Calibri"/>
          <w:sz w:val="24"/>
          <w:szCs w:val="24"/>
          <w:lang w:eastAsia="el-GR"/>
        </w:rPr>
        <w:t xml:space="preserve">6.1 Ο Ανάδοχος υποχρεούται να παραδώσει τα υλικά στο χρόνο, τρόπο και τόποπου καθορίζονται στα άρθρα 6.1. και 6.2.της Διακήρυξης. </w:t>
      </w:r>
    </w:p>
    <w:p w:rsidR="001D6E30" w:rsidRPr="001D6E30" w:rsidRDefault="001D6E30" w:rsidP="001D6E30">
      <w:pPr>
        <w:suppressAutoHyphens/>
        <w:spacing w:after="0" w:line="240" w:lineRule="auto"/>
        <w:jc w:val="both"/>
        <w:rPr>
          <w:rFonts w:ascii="Calibri" w:eastAsia="Times New Roman" w:hAnsi="Calibri" w:cs="Calibri"/>
          <w:color w:val="0070C0"/>
          <w:sz w:val="24"/>
          <w:szCs w:val="24"/>
          <w:lang w:eastAsia="el-GR"/>
        </w:rPr>
      </w:pP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 xml:space="preserve">6.2.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val="en-GB" w:eastAsia="el-GR"/>
        </w:rPr>
        <w:lastRenderedPageBreak/>
        <w:t>H</w:t>
      </w:r>
      <w:r w:rsidRPr="001D6E30">
        <w:rPr>
          <w:rFonts w:ascii="Calibri" w:eastAsia="Times New Roman" w:hAnsi="Calibri" w:cs="Calibri"/>
          <w:sz w:val="24"/>
          <w:szCs w:val="24"/>
          <w:lang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120" w:line="240" w:lineRule="auto"/>
        <w:jc w:val="both"/>
        <w:rPr>
          <w:rFonts w:ascii="Calibri" w:eastAsia="Times New Roman" w:hAnsi="Calibri" w:cs="Calibri"/>
          <w:szCs w:val="24"/>
          <w:lang w:eastAsia="ar-SA"/>
        </w:rPr>
      </w:pPr>
      <w:r w:rsidRPr="001D6E30">
        <w:rPr>
          <w:rFonts w:ascii="Calibri" w:eastAsia="Times New Roman" w:hAnsi="Calibri" w:cs="Calibri"/>
          <w:sz w:val="24"/>
          <w:szCs w:val="24"/>
          <w:lang w:eastAsia="el-GR"/>
        </w:rPr>
        <w:t>6.3. Η παραλαβή των υλικών και η έκδοση των σχετικών πρωτοκόλλων παραλαβής πραγματοποιείται μέσα σε 30 ημέρες από την οριστική παραλαβή.</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την παρούσα  σύμβαση ελέγχων και τη σύνταξη των σχετικών πρωτοκόλλων. </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both"/>
        <w:rPr>
          <w:rFonts w:ascii="Calibri" w:eastAsia="Times New Roman" w:hAnsi="Calibri" w:cs="Calibri"/>
          <w:color w:val="0070C0"/>
          <w:sz w:val="24"/>
          <w:szCs w:val="24"/>
          <w:lang w:eastAsia="el-GR"/>
        </w:rPr>
      </w:pPr>
      <w:r w:rsidRPr="001D6E30">
        <w:rPr>
          <w:rFonts w:ascii="Calibri" w:eastAsia="Times New Roman" w:hAnsi="Calibri" w:cs="Calibri"/>
          <w:sz w:val="24"/>
          <w:szCs w:val="24"/>
          <w:lang w:eastAsia="el-GR"/>
        </w:rPr>
        <w:t>6.4. 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12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6.5.Ο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1D6E30" w:rsidRPr="001D6E30" w:rsidRDefault="001D6E30" w:rsidP="001D6E30">
      <w:pPr>
        <w:suppressAutoHyphens/>
        <w:spacing w:after="12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6.6 Ο τόπος εκτέλεσης της σύμβασης είναι οι αποθήκες των Νοσοκομείων:</w:t>
      </w:r>
    </w:p>
    <w:p w:rsidR="001D6E30" w:rsidRPr="001D6E30" w:rsidRDefault="001D6E30" w:rsidP="001D6E30">
      <w:pPr>
        <w:suppressAutoHyphens/>
        <w:spacing w:after="12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Οργανική Μονάδα Έδρας του Γ.Ν. Λασιθίου – Γ.Ν.-Κ.Υ. Νεαπόλεως «Διαλυνάκειο»- Κνωσού 2-4, Άγιος Νικόλαος, Τ.Κ. 72100</w:t>
      </w:r>
    </w:p>
    <w:p w:rsidR="001D6E30" w:rsidRPr="001D6E30" w:rsidRDefault="001D6E30" w:rsidP="001D6E30">
      <w:pPr>
        <w:suppressAutoHyphens/>
        <w:spacing w:after="12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Αποκεντρωμένη Οργανική Μονάδα Ιεράπετρας του Γ.Ν. Λασιθίου – Γ.Ν.-Κ.Υ. Νεαπόλεως «Διαλυνάκειο»- Καλημεράκη 6, Ιεράπετρα, Τ.Κ. 72200</w:t>
      </w:r>
    </w:p>
    <w:p w:rsidR="001D6E30" w:rsidRPr="001D6E30" w:rsidRDefault="001D6E30" w:rsidP="001D6E30">
      <w:pPr>
        <w:suppressAutoHyphens/>
        <w:spacing w:after="12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Αποκεντρωμένη Οργανική Μονάδα Σητείας του Γ.Ν. Λασιθίου – Γ.Ν.-Κ.Υ. Νεαπόλεως «Διαλυνάκειο»- Καπετάν Γιάννη Παπαδάκη 3 Ξεροκαμάρες, Σητεία, Τ.Κ. 72300</w:t>
      </w:r>
    </w:p>
    <w:p w:rsidR="001D6E30" w:rsidRPr="001D6E30" w:rsidRDefault="001D6E30" w:rsidP="001D6E30">
      <w:pPr>
        <w:suppressAutoHyphens/>
        <w:spacing w:after="12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Γ.Ν.-Κ.Υ. Νεαπόλεως «Διαλυνάκειο», Γ. Διαλυνά 2, Νεάπολη, Τ.Κ. 72400</w:t>
      </w:r>
    </w:p>
    <w:p w:rsidR="001D6E30" w:rsidRPr="001D6E30" w:rsidRDefault="001D6E30" w:rsidP="001D6E30">
      <w:pPr>
        <w:suppressAutoHyphens/>
        <w:spacing w:after="12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center"/>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Άρθρο 7</w:t>
      </w:r>
    </w:p>
    <w:p w:rsidR="001D6E30" w:rsidRPr="001D6E30" w:rsidRDefault="001D6E30" w:rsidP="001D6E30">
      <w:pPr>
        <w:suppressAutoHyphens/>
        <w:spacing w:after="0" w:line="240" w:lineRule="auto"/>
        <w:jc w:val="center"/>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Απόρριψη συμβατικών υλικών –Αντικατάσταση</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7.1.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7.2.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7.3. Η επιστροφή των υλικών που απορρίφθηκαν γίνεται σύμφωνα με τα προβλεπόμενα στις παρ. 2 και 3 του άρθρου 213 του ν. 4412/2016.</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center"/>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center"/>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Άρθρο 8</w:t>
      </w:r>
    </w:p>
    <w:p w:rsidR="001D6E30" w:rsidRPr="001D6E30" w:rsidRDefault="001D6E30" w:rsidP="001D6E30">
      <w:pPr>
        <w:suppressAutoHyphens/>
        <w:spacing w:after="0" w:line="240" w:lineRule="auto"/>
        <w:jc w:val="center"/>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Υπεργολαβία</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 xml:space="preserve">8.1.Ο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8.2.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1D6E30">
        <w:rPr>
          <w:rFonts w:ascii="Calibri" w:eastAsia="Times New Roman" w:hAnsi="Calibri" w:cs="Calibri"/>
          <w:sz w:val="24"/>
          <w:szCs w:val="24"/>
          <w:vertAlign w:val="superscript"/>
          <w:lang w:val="en-GB" w:eastAsia="el-GR"/>
        </w:rPr>
        <w:footnoteReference w:id="21"/>
      </w:r>
      <w:r w:rsidRPr="001D6E30">
        <w:rPr>
          <w:rFonts w:ascii="Calibri" w:eastAsia="Times New Roman" w:hAnsi="Calibri" w:cs="Calibri"/>
          <w:sz w:val="24"/>
          <w:szCs w:val="24"/>
          <w:lang w:eastAsia="el-GR"/>
        </w:rPr>
        <w:t xml:space="preserve">. </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 xml:space="preserve">8.3. </w:t>
      </w:r>
      <w:r w:rsidRPr="001D6E30">
        <w:rPr>
          <w:rFonts w:ascii="Calibri" w:eastAsia="Times New Roman" w:hAnsi="Calibri" w:cs="Calibri"/>
          <w:sz w:val="24"/>
          <w:szCs w:val="24"/>
          <w:lang w:eastAsia="ar-SA"/>
        </w:rPr>
        <w:t xml:space="preserve">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w:t>
      </w:r>
      <w:r w:rsidRPr="001D6E30">
        <w:rPr>
          <w:rFonts w:ascii="Calibri" w:eastAsia="Times New Roman" w:hAnsi="Calibri" w:cs="Calibri"/>
          <w:sz w:val="24"/>
          <w:szCs w:val="24"/>
          <w:lang w:eastAsia="ar-SA"/>
        </w:rPr>
        <w:lastRenderedPageBreak/>
        <w:t>λόγους και για τμήμα ή τμήματα της σύμβασης που υπολείπονται του ποσοστού που ορίζεται σύμφωνα με τα οριζόμενα στο άρθρο 4.4.3. της Διακήρυξης.</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center"/>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center"/>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Άρθρο 9</w:t>
      </w:r>
    </w:p>
    <w:p w:rsidR="001D6E30" w:rsidRPr="001D6E30" w:rsidRDefault="001D6E30" w:rsidP="001D6E30">
      <w:pPr>
        <w:suppressAutoHyphens/>
        <w:spacing w:after="0" w:line="240" w:lineRule="auto"/>
        <w:jc w:val="center"/>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Κήρυξη οικονομικού φορέα εκπτώτου –Κυρώσεις</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9.1.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9.2.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9.3.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 xml:space="preserve">Δ = (ΤΚΤ ΤΚΕ) </w:t>
      </w:r>
      <w:r w:rsidRPr="001D6E30">
        <w:rPr>
          <w:rFonts w:ascii="Calibri" w:eastAsia="Times New Roman" w:hAnsi="Calibri" w:cs="Calibri"/>
          <w:sz w:val="24"/>
          <w:szCs w:val="24"/>
          <w:lang w:val="en-GB" w:eastAsia="el-GR"/>
        </w:rPr>
        <w:t>x</w:t>
      </w:r>
      <w:r w:rsidRPr="001D6E30">
        <w:rPr>
          <w:rFonts w:ascii="Calibri" w:eastAsia="Times New Roman" w:hAnsi="Calibri" w:cs="Calibri"/>
          <w:sz w:val="24"/>
          <w:szCs w:val="24"/>
          <w:lang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1D6E30" w:rsidRPr="001D6E30" w:rsidRDefault="001D6E30" w:rsidP="001D6E30">
      <w:pPr>
        <w:suppressAutoHyphens/>
        <w:spacing w:after="0" w:line="240" w:lineRule="auto"/>
        <w:jc w:val="both"/>
        <w:rPr>
          <w:rFonts w:ascii="Calibri" w:eastAsia="Times New Roman" w:hAnsi="Calibri" w:cs="Calibri"/>
          <w:color w:val="0070C0"/>
          <w:sz w:val="24"/>
          <w:szCs w:val="24"/>
          <w:lang w:eastAsia="el-GR"/>
        </w:rPr>
      </w:pPr>
      <w:r w:rsidRPr="001D6E30">
        <w:rPr>
          <w:rFonts w:ascii="Calibri" w:eastAsia="Times New Roman" w:hAnsi="Calibri" w:cs="Calibri"/>
          <w:sz w:val="24"/>
          <w:szCs w:val="24"/>
          <w:lang w:eastAsia="el-GR"/>
        </w:rPr>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1,05.</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center"/>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Άρθρο 10</w:t>
      </w:r>
    </w:p>
    <w:p w:rsidR="001D6E30" w:rsidRPr="001D6E30" w:rsidRDefault="001D6E30" w:rsidP="001D6E30">
      <w:pPr>
        <w:suppressAutoHyphens/>
        <w:spacing w:after="0" w:line="240" w:lineRule="auto"/>
        <w:jc w:val="center"/>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Τροποποίηση σύμβασης κατά τη διάρκειά της</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10.1.Η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 xml:space="preserve">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w:t>
      </w:r>
      <w:r w:rsidRPr="001D6E30">
        <w:rPr>
          <w:rFonts w:ascii="Calibri" w:eastAsia="Times New Roman" w:hAnsi="Calibri" w:cs="Calibri"/>
          <w:sz w:val="24"/>
          <w:szCs w:val="24"/>
          <w:lang w:eastAsia="el-GR"/>
        </w:rPr>
        <w:lastRenderedPageBreak/>
        <w:t>των αναγκών των ενδιαφερόμενων Νοσοκομείων, οι οποίες μπορεί να αλλάζουν κατά την διάρκεια ισχύος της.</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10.2.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center"/>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Άρθρο 11</w:t>
      </w:r>
    </w:p>
    <w:p w:rsidR="001D6E30" w:rsidRPr="001D6E30" w:rsidRDefault="001D6E30" w:rsidP="001D6E30">
      <w:pPr>
        <w:suppressAutoHyphens/>
        <w:spacing w:after="0" w:line="240" w:lineRule="auto"/>
        <w:jc w:val="center"/>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Ανωτέρα Βία</w:t>
      </w:r>
    </w:p>
    <w:p w:rsidR="001D6E30" w:rsidRPr="001D6E30" w:rsidRDefault="001D6E30" w:rsidP="001D6E30">
      <w:pPr>
        <w:suppressAutoHyphens/>
        <w:spacing w:after="0" w:line="240" w:lineRule="auto"/>
        <w:jc w:val="center"/>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 xml:space="preserve">11.1.Τα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 xml:space="preserve">11.2.Ο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center"/>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center"/>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Άρθρο 12</w:t>
      </w:r>
    </w:p>
    <w:p w:rsidR="001D6E30" w:rsidRPr="001D6E30" w:rsidRDefault="001D6E30" w:rsidP="001D6E30">
      <w:pPr>
        <w:suppressAutoHyphens/>
        <w:spacing w:after="0" w:line="240" w:lineRule="auto"/>
        <w:jc w:val="center"/>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Ολοκλήρωση συμβατικού αντικειμένου</w:t>
      </w:r>
    </w:p>
    <w:p w:rsidR="001D6E30" w:rsidRPr="001D6E30" w:rsidRDefault="001D6E30" w:rsidP="001D6E30">
      <w:pPr>
        <w:suppressAutoHyphens/>
        <w:spacing w:after="0" w:line="240" w:lineRule="auto"/>
        <w:jc w:val="center"/>
        <w:rPr>
          <w:rFonts w:ascii="Calibri" w:eastAsia="Times New Roman" w:hAnsi="Calibri" w:cs="Calibri"/>
          <w:sz w:val="24"/>
          <w:szCs w:val="24"/>
          <w:lang w:eastAsia="el-GR"/>
        </w:rPr>
      </w:pPr>
    </w:p>
    <w:p w:rsidR="001D6E30" w:rsidRPr="001D6E30" w:rsidRDefault="001D6E30" w:rsidP="001D6E30">
      <w:pPr>
        <w:suppressAutoHyphens/>
        <w:spacing w:after="12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center"/>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Άρθρο 13</w:t>
      </w:r>
    </w:p>
    <w:p w:rsidR="001D6E30" w:rsidRPr="001D6E30" w:rsidRDefault="001D6E30" w:rsidP="001D6E30">
      <w:pPr>
        <w:suppressAutoHyphens/>
        <w:spacing w:after="0" w:line="240" w:lineRule="auto"/>
        <w:jc w:val="center"/>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Δικαίωμα μονομερούς λύσης της σύμβασης</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12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center"/>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Άρθρο 14</w:t>
      </w:r>
    </w:p>
    <w:p w:rsidR="001D6E30" w:rsidRPr="001D6E30" w:rsidRDefault="001D6E30" w:rsidP="001D6E30">
      <w:pPr>
        <w:suppressAutoHyphens/>
        <w:spacing w:after="0" w:line="240" w:lineRule="auto"/>
        <w:jc w:val="center"/>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Εφαρμοστέο Δίκαιο – Επίλυση Διαφορών</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 xml:space="preserve">15.1.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 xml:space="preserve">15.2.Ο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w:t>
      </w:r>
      <w:r w:rsidRPr="001D6E30">
        <w:rPr>
          <w:rFonts w:ascii="Calibri" w:eastAsia="Times New Roman" w:hAnsi="Calibri" w:cs="Calibri"/>
          <w:sz w:val="24"/>
          <w:szCs w:val="24"/>
          <w:lang w:eastAsia="el-GR"/>
        </w:rPr>
        <w:lastRenderedPageBreak/>
        <w:t xml:space="preserve">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120" w:line="240" w:lineRule="auto"/>
        <w:jc w:val="center"/>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Άρθρο 15</w:t>
      </w:r>
    </w:p>
    <w:p w:rsidR="001D6E30" w:rsidRPr="001D6E30" w:rsidRDefault="001D6E30" w:rsidP="001D6E30">
      <w:pPr>
        <w:suppressAutoHyphens/>
        <w:spacing w:after="120" w:line="240" w:lineRule="auto"/>
        <w:jc w:val="center"/>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 xml:space="preserve">Συμμόρφωση με τον Κανονισμό ΕΕ/2016/2019 και τον ν. 4624/2019 (Α 137) </w:t>
      </w:r>
    </w:p>
    <w:p w:rsidR="001D6E30" w:rsidRPr="001D6E30" w:rsidRDefault="001D6E30" w:rsidP="001D6E30">
      <w:pPr>
        <w:suppressAutoHyphens/>
        <w:spacing w:after="120" w:line="240" w:lineRule="auto"/>
        <w:jc w:val="center"/>
        <w:rPr>
          <w:rFonts w:ascii="Calibri" w:eastAsia="Times New Roman" w:hAnsi="Calibri" w:cs="Calibri"/>
          <w:sz w:val="24"/>
          <w:szCs w:val="24"/>
          <w:lang w:eastAsia="el-GR"/>
        </w:rPr>
      </w:pPr>
    </w:p>
    <w:p w:rsidR="001D6E30" w:rsidRPr="001D6E30" w:rsidRDefault="001D6E30" w:rsidP="001D6E30">
      <w:pPr>
        <w:suppressAutoHyphens/>
        <w:spacing w:after="12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1D6E30">
        <w:rPr>
          <w:rFonts w:ascii="Calibri" w:eastAsia="Times New Roman" w:hAnsi="Calibri" w:cs="Calibri"/>
          <w:sz w:val="24"/>
          <w:szCs w:val="24"/>
          <w:lang w:val="en-GB" w:eastAsia="el-GR"/>
        </w:rPr>
        <w:t>GeneralDataProtectionRegulation</w:t>
      </w:r>
      <w:r w:rsidRPr="001D6E30">
        <w:rPr>
          <w:rFonts w:ascii="Calibri" w:eastAsia="Times New Roman" w:hAnsi="Calibri" w:cs="Calibri"/>
          <w:sz w:val="24"/>
          <w:szCs w:val="24"/>
          <w:lang w:eastAsia="el-GR"/>
        </w:rPr>
        <w:t xml:space="preserve"> – </w:t>
      </w:r>
      <w:r w:rsidRPr="001D6E30">
        <w:rPr>
          <w:rFonts w:ascii="Calibri" w:eastAsia="Times New Roman" w:hAnsi="Calibri" w:cs="Calibri"/>
          <w:sz w:val="24"/>
          <w:szCs w:val="24"/>
          <w:lang w:val="en-GB" w:eastAsia="el-GR"/>
        </w:rPr>
        <w:t>GDPR</w:t>
      </w:r>
      <w:r w:rsidRPr="001D6E30">
        <w:rPr>
          <w:rFonts w:ascii="Calibri" w:eastAsia="Times New Roman" w:hAnsi="Calibri" w:cs="Calibri"/>
          <w:sz w:val="24"/>
          <w:szCs w:val="24"/>
          <w:lang w:eastAsia="el-GR"/>
        </w:rPr>
        <w:t>) και του Ν. 4624/2019. Ειδικότερα:</w:t>
      </w:r>
    </w:p>
    <w:p w:rsidR="001D6E30" w:rsidRPr="001D6E30" w:rsidRDefault="001D6E30" w:rsidP="001D6E30">
      <w:pPr>
        <w:suppressAutoHyphens/>
        <w:spacing w:after="120" w:line="240" w:lineRule="auto"/>
        <w:jc w:val="both"/>
        <w:rPr>
          <w:rFonts w:ascii="Calibri" w:eastAsia="Times New Roman" w:hAnsi="Calibri" w:cs="Calibri"/>
          <w:sz w:val="24"/>
          <w:szCs w:val="24"/>
          <w:lang w:eastAsia="el-GR"/>
        </w:rPr>
      </w:pPr>
      <w:r w:rsidRPr="001D6E30">
        <w:rPr>
          <w:rFonts w:ascii="Calibri" w:eastAsia="Times New Roman" w:hAnsi="Calibri" w:cs="Calibri"/>
          <w:b/>
          <w:sz w:val="24"/>
          <w:szCs w:val="24"/>
          <w:lang w:eastAsia="el-GR"/>
        </w:rPr>
        <w:t>Α)</w:t>
      </w:r>
      <w:r w:rsidRPr="001D6E30">
        <w:rPr>
          <w:rFonts w:ascii="Calibri" w:eastAsia="Times New Roman" w:hAnsi="Calibri" w:cs="Calibri"/>
          <w:sz w:val="24"/>
          <w:szCs w:val="24"/>
          <w:lang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1D6E30">
        <w:rPr>
          <w:rFonts w:ascii="Calibri" w:eastAsia="Times New Roman" w:hAnsi="Calibri" w:cs="Calibri"/>
          <w:strike/>
          <w:sz w:val="24"/>
          <w:szCs w:val="24"/>
          <w:lang w:eastAsia="el-GR"/>
        </w:rPr>
        <w:t>/</w:t>
      </w:r>
      <w:r w:rsidRPr="001D6E30">
        <w:rPr>
          <w:rFonts w:ascii="Calibri" w:eastAsia="Times New Roman" w:hAnsi="Calibri" w:cs="Calibri"/>
          <w:sz w:val="24"/>
          <w:szCs w:val="24"/>
          <w:lang w:eastAsia="el-GR"/>
        </w:rPr>
        <w:t>συνεργατών/δανειζόντων εμπειρία/υπεργολάβων του, ισχύουν τα παρακάτω:</w:t>
      </w:r>
    </w:p>
    <w:p w:rsidR="001D6E30" w:rsidRPr="001D6E30" w:rsidRDefault="001D6E30" w:rsidP="001D6E30">
      <w:pPr>
        <w:suppressAutoHyphens/>
        <w:spacing w:after="12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1D6E30" w:rsidRPr="001D6E30" w:rsidRDefault="001D6E30" w:rsidP="001D6E30">
      <w:pPr>
        <w:suppressAutoHyphens/>
        <w:spacing w:after="12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1D6E30" w:rsidRPr="001D6E30" w:rsidRDefault="001D6E30" w:rsidP="001D6E30">
      <w:pPr>
        <w:suppressAutoHyphens/>
        <w:spacing w:after="12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1D6E30" w:rsidRPr="001D6E30" w:rsidRDefault="001D6E30" w:rsidP="001D6E30">
      <w:pPr>
        <w:suppressAutoHyphens/>
        <w:spacing w:after="12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1D6E30" w:rsidRPr="001D6E30" w:rsidRDefault="001D6E30" w:rsidP="001D6E30">
      <w:pPr>
        <w:suppressAutoHyphens/>
        <w:spacing w:after="12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lastRenderedPageBreak/>
        <w:t>Καθ’ όλη την διάρκεια που η Αναθέτουσα Αρχή τηρεί και επεξεργάζεται τα προσωπικά δεδομένα ο Ανάδοχος έχει δικαίωμα ενημέρωσης, πρόσβασης, φορητότητας, διόρθωσης, περιορισμού, διαγραφήςή και εναντίωσης υπό συγκεκριμένες προϋποθέσεις προβλεπόμενες από το νομοθετικό πλαίσιο.</w:t>
      </w:r>
    </w:p>
    <w:p w:rsidR="001D6E30" w:rsidRPr="001D6E30" w:rsidRDefault="001D6E30" w:rsidP="001D6E30">
      <w:pPr>
        <w:suppressAutoHyphens/>
        <w:spacing w:after="12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1D6E30" w:rsidRPr="001D6E30" w:rsidRDefault="001D6E30" w:rsidP="001D6E30">
      <w:pPr>
        <w:suppressAutoHyphens/>
        <w:spacing w:after="12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1D6E30" w:rsidRPr="001D6E30" w:rsidRDefault="001D6E30" w:rsidP="001D6E30">
      <w:pPr>
        <w:suppressAutoHyphens/>
        <w:spacing w:after="12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Τα στοιχεία επικοινωνίας με τον υπεύθυνο για την προστασία των προσωπικών δεδομένων της Αναθέτουσας Αρχής είναι τα ακόλουθα (</w:t>
      </w:r>
      <w:r w:rsidRPr="001D6E30">
        <w:rPr>
          <w:rFonts w:ascii="Calibri" w:eastAsia="Times New Roman" w:hAnsi="Calibri" w:cs="Calibri"/>
          <w:sz w:val="24"/>
          <w:szCs w:val="24"/>
          <w:lang w:val="en-GB" w:eastAsia="el-GR"/>
        </w:rPr>
        <w:t>email</w:t>
      </w:r>
      <w:r w:rsidRPr="001D6E30">
        <w:rPr>
          <w:rFonts w:ascii="Calibri" w:eastAsia="Times New Roman" w:hAnsi="Calibri" w:cs="Calibri"/>
          <w:sz w:val="24"/>
          <w:szCs w:val="24"/>
          <w:lang w:eastAsia="el-GR"/>
        </w:rPr>
        <w:t xml:space="preserve">: </w:t>
      </w:r>
      <w:r w:rsidRPr="001D6E30">
        <w:rPr>
          <w:rFonts w:ascii="Calibri" w:eastAsia="Times New Roman" w:hAnsi="Calibri" w:cs="Calibri"/>
          <w:sz w:val="24"/>
          <w:szCs w:val="24"/>
          <w:lang w:val="en-US" w:eastAsia="el-GR"/>
        </w:rPr>
        <w:t>dpo</w:t>
      </w:r>
      <w:r w:rsidRPr="001D6E30">
        <w:rPr>
          <w:rFonts w:ascii="Calibri" w:eastAsia="Times New Roman" w:hAnsi="Calibri" w:cs="Calibri"/>
          <w:sz w:val="24"/>
          <w:szCs w:val="24"/>
          <w:lang w:eastAsia="el-GR"/>
        </w:rPr>
        <w:t>@</w:t>
      </w:r>
      <w:r w:rsidRPr="001D6E30">
        <w:rPr>
          <w:rFonts w:ascii="Calibri" w:eastAsia="Times New Roman" w:hAnsi="Calibri" w:cs="Calibri"/>
          <w:sz w:val="24"/>
          <w:szCs w:val="24"/>
          <w:lang w:val="en-US" w:eastAsia="el-GR"/>
        </w:rPr>
        <w:t>aqs</w:t>
      </w:r>
      <w:r w:rsidRPr="001D6E30">
        <w:rPr>
          <w:rFonts w:ascii="Calibri" w:eastAsia="Times New Roman" w:hAnsi="Calibri" w:cs="Calibri"/>
          <w:sz w:val="24"/>
          <w:szCs w:val="24"/>
          <w:lang w:eastAsia="el-GR"/>
        </w:rPr>
        <w:t>.</w:t>
      </w:r>
      <w:r w:rsidRPr="001D6E30">
        <w:rPr>
          <w:rFonts w:ascii="Calibri" w:eastAsia="Times New Roman" w:hAnsi="Calibri" w:cs="Calibri"/>
          <w:sz w:val="24"/>
          <w:szCs w:val="24"/>
          <w:lang w:val="en-US" w:eastAsia="el-GR"/>
        </w:rPr>
        <w:t>gr</w:t>
      </w:r>
      <w:r w:rsidRPr="001D6E30">
        <w:rPr>
          <w:rFonts w:ascii="Calibri" w:eastAsia="Times New Roman" w:hAnsi="Calibri" w:cs="Calibri"/>
          <w:sz w:val="24"/>
          <w:szCs w:val="24"/>
          <w:lang w:eastAsia="el-GR"/>
        </w:rPr>
        <w:t xml:space="preserve"> /τηλ. 2106216997).</w:t>
      </w:r>
    </w:p>
    <w:p w:rsidR="001D6E30" w:rsidRPr="001D6E30" w:rsidRDefault="001D6E30" w:rsidP="001D6E30">
      <w:pPr>
        <w:suppressAutoHyphens/>
        <w:spacing w:after="12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val="en-GB" w:eastAsia="el-GR"/>
        </w:rPr>
        <w:t>B</w:t>
      </w:r>
      <w:r w:rsidRPr="001D6E30">
        <w:rPr>
          <w:rFonts w:ascii="Calibri" w:eastAsia="Times New Roman" w:hAnsi="Calibri" w:cs="Calibri"/>
          <w:sz w:val="24"/>
          <w:szCs w:val="24"/>
          <w:lang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1D6E30" w:rsidRPr="001D6E30" w:rsidRDefault="001D6E30" w:rsidP="001D6E30">
      <w:pPr>
        <w:suppressAutoHyphens/>
        <w:spacing w:after="12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1D6E30" w:rsidRPr="001D6E30" w:rsidRDefault="001D6E30" w:rsidP="001D6E30">
      <w:pPr>
        <w:suppressAutoHyphens/>
        <w:spacing w:after="12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1D6E30" w:rsidRPr="001D6E30" w:rsidRDefault="001D6E30" w:rsidP="001D6E30">
      <w:pPr>
        <w:suppressAutoHyphens/>
        <w:spacing w:after="12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 xml:space="preserve">γ) λαμβάνει όλα τα απαιτούμενα μέτρα δυνάμει του άρθρου 32 ΓΚΠΔ, </w:t>
      </w:r>
    </w:p>
    <w:p w:rsidR="001D6E30" w:rsidRPr="001D6E30" w:rsidRDefault="001D6E30" w:rsidP="001D6E30">
      <w:pPr>
        <w:suppressAutoHyphens/>
        <w:spacing w:after="12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 xml:space="preserve">δ) τηρεί τους όρους που αναφέρονται στις παραγράφους 2 και 4 για την πρόσληψη άλλου εκτελούντος την επεξεργασία, </w:t>
      </w:r>
    </w:p>
    <w:p w:rsidR="001D6E30" w:rsidRPr="001D6E30" w:rsidRDefault="001D6E30" w:rsidP="001D6E30">
      <w:pPr>
        <w:suppressAutoHyphens/>
        <w:spacing w:after="12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1D6E30">
        <w:rPr>
          <w:rFonts w:ascii="Calibri" w:eastAsia="Times New Roman" w:hAnsi="Calibri" w:cs="Calibri"/>
          <w:sz w:val="24"/>
          <w:szCs w:val="24"/>
          <w:lang w:val="en-GB" w:eastAsia="el-GR"/>
        </w:rPr>
        <w:t>III</w:t>
      </w:r>
      <w:r w:rsidRPr="001D6E30">
        <w:rPr>
          <w:rFonts w:ascii="Calibri" w:eastAsia="Times New Roman" w:hAnsi="Calibri" w:cs="Calibri"/>
          <w:sz w:val="24"/>
          <w:szCs w:val="24"/>
          <w:lang w:eastAsia="el-GR"/>
        </w:rPr>
        <w:t xml:space="preserve"> δικαιωμάτων του υποκειμένου των δεδομένων, </w:t>
      </w:r>
    </w:p>
    <w:p w:rsidR="001D6E30" w:rsidRPr="001D6E30" w:rsidRDefault="001D6E30" w:rsidP="001D6E30">
      <w:pPr>
        <w:suppressAutoHyphens/>
        <w:spacing w:after="12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 xml:space="preserve">στ)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1D6E30" w:rsidRPr="001D6E30" w:rsidRDefault="001D6E30" w:rsidP="001D6E30">
      <w:pPr>
        <w:suppressAutoHyphens/>
        <w:spacing w:after="12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1D6E30" w:rsidRPr="001D6E30" w:rsidRDefault="001D6E30" w:rsidP="001D6E30">
      <w:pPr>
        <w:suppressAutoHyphens/>
        <w:spacing w:after="12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1D6E30" w:rsidRPr="001D6E30" w:rsidRDefault="001D6E30" w:rsidP="001D6E30">
      <w:pPr>
        <w:suppressAutoHyphens/>
        <w:spacing w:after="12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1D6E30" w:rsidRPr="001D6E30" w:rsidRDefault="001D6E30" w:rsidP="001D6E30">
      <w:pPr>
        <w:suppressAutoHyphens/>
        <w:spacing w:after="0" w:line="240" w:lineRule="auto"/>
        <w:jc w:val="center"/>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center"/>
        <w:rPr>
          <w:rFonts w:ascii="Calibri" w:eastAsia="Times New Roman" w:hAnsi="Calibri" w:cs="Calibri"/>
          <w:sz w:val="24"/>
          <w:szCs w:val="24"/>
          <w:lang w:eastAsia="el-GR"/>
        </w:rPr>
      </w:pPr>
    </w:p>
    <w:p w:rsidR="001D6E30" w:rsidRPr="001D6E30" w:rsidRDefault="001D6E30" w:rsidP="001D6E30">
      <w:pPr>
        <w:suppressAutoHyphens/>
        <w:spacing w:after="0" w:line="240" w:lineRule="auto"/>
        <w:jc w:val="center"/>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Άρθρο 16</w:t>
      </w:r>
    </w:p>
    <w:p w:rsidR="001D6E30" w:rsidRPr="001D6E30" w:rsidRDefault="001D6E30" w:rsidP="001D6E30">
      <w:pPr>
        <w:suppressAutoHyphens/>
        <w:spacing w:after="0" w:line="240" w:lineRule="auto"/>
        <w:jc w:val="center"/>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Λοιποί όροι</w:t>
      </w:r>
    </w:p>
    <w:p w:rsidR="001D6E30" w:rsidRPr="001D6E30" w:rsidRDefault="001D6E30" w:rsidP="001D6E30">
      <w:pPr>
        <w:suppressAutoHyphens/>
        <w:spacing w:after="0" w:line="240" w:lineRule="auto"/>
        <w:jc w:val="center"/>
        <w:rPr>
          <w:rFonts w:ascii="Calibri" w:eastAsia="Times New Roman" w:hAnsi="Calibri" w:cs="Calibri"/>
          <w:sz w:val="24"/>
          <w:szCs w:val="24"/>
          <w:lang w:eastAsia="el-GR"/>
        </w:rPr>
      </w:pPr>
    </w:p>
    <w:p w:rsidR="001D6E30" w:rsidRPr="001D6E30" w:rsidRDefault="001D6E30" w:rsidP="001D6E30">
      <w:pPr>
        <w:suppressAutoHyphens/>
        <w:spacing w:after="12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1D6E30" w:rsidRPr="001D6E30" w:rsidRDefault="001D6E30" w:rsidP="001D6E30">
      <w:pPr>
        <w:suppressAutoHyphens/>
        <w:spacing w:after="120" w:line="240" w:lineRule="auto"/>
        <w:jc w:val="both"/>
        <w:rPr>
          <w:rFonts w:ascii="Calibri" w:eastAsia="Times New Roman" w:hAnsi="Calibri" w:cs="Calibri"/>
          <w:sz w:val="24"/>
          <w:szCs w:val="24"/>
          <w:lang w:eastAsia="el-GR"/>
        </w:rPr>
      </w:pPr>
      <w:r w:rsidRPr="001D6E30">
        <w:rPr>
          <w:rFonts w:ascii="Calibri" w:eastAsia="Times New Roman" w:hAnsi="Calibri" w:cs="Calibri"/>
          <w:sz w:val="24"/>
          <w:szCs w:val="24"/>
          <w:lang w:eastAsia="el-GR"/>
        </w:rPr>
        <w:t>Αφού συντάχθηκε η παρούσα σύμβαση σε δύο αντίτυπα, αναγνώσθηκε και υπογράφηκε ως ακολούθως από τα συμβαλλόμενα μέρη.</w:t>
      </w:r>
    </w:p>
    <w:p w:rsidR="001D6E30" w:rsidRPr="001D6E30" w:rsidRDefault="001D6E30" w:rsidP="001D6E30">
      <w:pPr>
        <w:suppressAutoHyphens/>
        <w:spacing w:after="120" w:line="240" w:lineRule="auto"/>
        <w:jc w:val="both"/>
        <w:rPr>
          <w:rFonts w:ascii="Calibri" w:eastAsia="Times New Roman" w:hAnsi="Calibri" w:cs="Calibri"/>
          <w:sz w:val="24"/>
          <w:szCs w:val="24"/>
          <w:lang w:eastAsia="el-GR"/>
        </w:rPr>
      </w:pPr>
    </w:p>
    <w:p w:rsidR="001D6E30" w:rsidRPr="001D6E30" w:rsidRDefault="001D6E30" w:rsidP="001D6E30">
      <w:pPr>
        <w:suppressAutoHyphens/>
        <w:spacing w:after="120" w:line="240" w:lineRule="auto"/>
        <w:jc w:val="center"/>
        <w:rPr>
          <w:rFonts w:ascii="Calibri" w:eastAsia="Times New Roman" w:hAnsi="Calibri" w:cs="Calibri"/>
          <w:sz w:val="24"/>
          <w:szCs w:val="24"/>
          <w:lang w:val="en-GB" w:eastAsia="el-GR"/>
        </w:rPr>
      </w:pPr>
      <w:r w:rsidRPr="001D6E30">
        <w:rPr>
          <w:rFonts w:ascii="Calibri" w:eastAsia="Times New Roman" w:hAnsi="Calibri" w:cs="Calibri"/>
          <w:sz w:val="24"/>
          <w:szCs w:val="24"/>
          <w:lang w:val="en-GB" w:eastAsia="el-GR"/>
        </w:rPr>
        <w:t>ΟΙ ΣΥΜΒΑΛΛΟΜΕΝΟΙ</w:t>
      </w:r>
    </w:p>
    <w:p w:rsidR="001D6E30" w:rsidRPr="001D6E30" w:rsidRDefault="001D6E30" w:rsidP="001D6E30">
      <w:pPr>
        <w:suppressAutoHyphens/>
        <w:spacing w:after="120" w:line="240" w:lineRule="auto"/>
        <w:jc w:val="both"/>
        <w:rPr>
          <w:rFonts w:ascii="Calibri" w:eastAsia="Times New Roman" w:hAnsi="Calibri" w:cs="Calibri"/>
          <w:sz w:val="24"/>
          <w:szCs w:val="24"/>
          <w:lang w:val="en-GB" w:eastAsia="el-GR"/>
        </w:rPr>
      </w:pPr>
    </w:p>
    <w:tbl>
      <w:tblPr>
        <w:tblW w:w="0" w:type="auto"/>
        <w:jc w:val="center"/>
        <w:tblLook w:val="04A0" w:firstRow="1" w:lastRow="0" w:firstColumn="1" w:lastColumn="0" w:noHBand="0" w:noVBand="1"/>
      </w:tblPr>
      <w:tblGrid>
        <w:gridCol w:w="3085"/>
        <w:gridCol w:w="2268"/>
        <w:gridCol w:w="3169"/>
      </w:tblGrid>
      <w:tr w:rsidR="001D6E30" w:rsidRPr="001D6E30" w:rsidTr="00CE12F3">
        <w:trPr>
          <w:trHeight w:val="1301"/>
          <w:jc w:val="center"/>
        </w:trPr>
        <w:tc>
          <w:tcPr>
            <w:tcW w:w="3085" w:type="dxa"/>
            <w:shd w:val="clear" w:color="auto" w:fill="auto"/>
            <w:vAlign w:val="center"/>
          </w:tcPr>
          <w:p w:rsidR="001D6E30" w:rsidRPr="001D6E30" w:rsidRDefault="001D6E30" w:rsidP="001D6E30">
            <w:pPr>
              <w:suppressAutoHyphens/>
              <w:spacing w:after="120" w:line="240" w:lineRule="auto"/>
              <w:jc w:val="center"/>
              <w:rPr>
                <w:rFonts w:ascii="Calibri" w:eastAsia="Times New Roman" w:hAnsi="Calibri" w:cs="Calibri"/>
                <w:sz w:val="24"/>
                <w:szCs w:val="24"/>
                <w:lang w:eastAsia="el-GR"/>
              </w:rPr>
            </w:pPr>
            <w:r w:rsidRPr="001D6E30">
              <w:rPr>
                <w:rFonts w:ascii="Calibri" w:eastAsia="Times New Roman" w:hAnsi="Calibri" w:cs="Calibri"/>
                <w:sz w:val="24"/>
                <w:szCs w:val="24"/>
                <w:lang w:val="en-GB" w:eastAsia="el-GR"/>
              </w:rPr>
              <w:t>…………………………………</w:t>
            </w:r>
          </w:p>
        </w:tc>
        <w:tc>
          <w:tcPr>
            <w:tcW w:w="2268" w:type="dxa"/>
            <w:shd w:val="clear" w:color="auto" w:fill="auto"/>
            <w:vAlign w:val="center"/>
          </w:tcPr>
          <w:p w:rsidR="001D6E30" w:rsidRPr="001D6E30" w:rsidRDefault="001D6E30" w:rsidP="001D6E30">
            <w:pPr>
              <w:suppressAutoHyphens/>
              <w:spacing w:after="120" w:line="240" w:lineRule="auto"/>
              <w:jc w:val="center"/>
              <w:rPr>
                <w:rFonts w:ascii="Calibri" w:eastAsia="Times New Roman" w:hAnsi="Calibri" w:cs="Calibri"/>
                <w:sz w:val="24"/>
                <w:szCs w:val="24"/>
                <w:lang w:val="en-GB" w:eastAsia="el-GR"/>
              </w:rPr>
            </w:pPr>
          </w:p>
        </w:tc>
        <w:tc>
          <w:tcPr>
            <w:tcW w:w="3169" w:type="dxa"/>
            <w:shd w:val="clear" w:color="auto" w:fill="auto"/>
            <w:vAlign w:val="center"/>
          </w:tcPr>
          <w:p w:rsidR="001D6E30" w:rsidRPr="001D6E30" w:rsidRDefault="001D6E30" w:rsidP="001D6E30">
            <w:pPr>
              <w:suppressAutoHyphens/>
              <w:spacing w:after="120" w:line="240" w:lineRule="auto"/>
              <w:jc w:val="center"/>
              <w:rPr>
                <w:rFonts w:ascii="Calibri" w:eastAsia="Times New Roman" w:hAnsi="Calibri" w:cs="Calibri"/>
                <w:sz w:val="24"/>
                <w:szCs w:val="24"/>
                <w:lang w:val="en-GB" w:eastAsia="el-GR"/>
              </w:rPr>
            </w:pPr>
            <w:r w:rsidRPr="001D6E30">
              <w:rPr>
                <w:rFonts w:ascii="Calibri" w:eastAsia="Times New Roman" w:hAnsi="Calibri" w:cs="Calibri"/>
                <w:sz w:val="24"/>
                <w:szCs w:val="24"/>
                <w:lang w:val="en-GB" w:eastAsia="el-GR"/>
              </w:rPr>
              <w:t>…………………………………</w:t>
            </w:r>
          </w:p>
        </w:tc>
      </w:tr>
      <w:tr w:rsidR="001D6E30" w:rsidRPr="001D6E30" w:rsidTr="00CE12F3">
        <w:trPr>
          <w:trHeight w:val="838"/>
          <w:jc w:val="center"/>
        </w:trPr>
        <w:tc>
          <w:tcPr>
            <w:tcW w:w="3085" w:type="dxa"/>
            <w:shd w:val="clear" w:color="auto" w:fill="auto"/>
            <w:vAlign w:val="center"/>
          </w:tcPr>
          <w:p w:rsidR="001D6E30" w:rsidRPr="001D6E30" w:rsidRDefault="001D6E30" w:rsidP="001D6E30">
            <w:pPr>
              <w:suppressAutoHyphens/>
              <w:spacing w:after="120" w:line="240" w:lineRule="auto"/>
              <w:jc w:val="center"/>
              <w:rPr>
                <w:rFonts w:ascii="Calibri" w:eastAsia="Times New Roman" w:hAnsi="Calibri" w:cs="Calibri"/>
                <w:sz w:val="24"/>
                <w:szCs w:val="24"/>
                <w:lang w:val="en-GB" w:eastAsia="el-GR"/>
              </w:rPr>
            </w:pPr>
            <w:r w:rsidRPr="001D6E30">
              <w:rPr>
                <w:rFonts w:ascii="Calibri" w:eastAsia="Times New Roman" w:hAnsi="Calibri" w:cs="Calibri"/>
                <w:sz w:val="24"/>
                <w:szCs w:val="24"/>
                <w:lang w:val="en-GB" w:eastAsia="el-GR"/>
              </w:rPr>
              <w:t>ΓΙΑ ΤΗΝ ΑΝΑΘΕΤΟΥΣΑ ΑΡΧΗ</w:t>
            </w:r>
          </w:p>
        </w:tc>
        <w:tc>
          <w:tcPr>
            <w:tcW w:w="2268" w:type="dxa"/>
            <w:shd w:val="clear" w:color="auto" w:fill="auto"/>
            <w:vAlign w:val="center"/>
          </w:tcPr>
          <w:p w:rsidR="001D6E30" w:rsidRPr="001D6E30" w:rsidRDefault="001D6E30" w:rsidP="001D6E30">
            <w:pPr>
              <w:suppressAutoHyphens/>
              <w:spacing w:after="120" w:line="240" w:lineRule="auto"/>
              <w:jc w:val="center"/>
              <w:rPr>
                <w:rFonts w:ascii="Calibri" w:eastAsia="Times New Roman" w:hAnsi="Calibri" w:cs="Calibri"/>
                <w:sz w:val="24"/>
                <w:szCs w:val="24"/>
                <w:lang w:val="en-GB" w:eastAsia="el-GR"/>
              </w:rPr>
            </w:pPr>
          </w:p>
        </w:tc>
        <w:tc>
          <w:tcPr>
            <w:tcW w:w="3169" w:type="dxa"/>
            <w:shd w:val="clear" w:color="auto" w:fill="auto"/>
            <w:vAlign w:val="center"/>
          </w:tcPr>
          <w:p w:rsidR="001D6E30" w:rsidRPr="001D6E30" w:rsidRDefault="001D6E30" w:rsidP="001D6E30">
            <w:pPr>
              <w:suppressAutoHyphens/>
              <w:spacing w:after="120" w:line="240" w:lineRule="auto"/>
              <w:jc w:val="center"/>
              <w:rPr>
                <w:rFonts w:ascii="Calibri" w:eastAsia="Times New Roman" w:hAnsi="Calibri" w:cs="Calibri"/>
                <w:sz w:val="24"/>
                <w:szCs w:val="24"/>
                <w:lang w:val="en-GB" w:eastAsia="el-GR"/>
              </w:rPr>
            </w:pPr>
            <w:r w:rsidRPr="001D6E30">
              <w:rPr>
                <w:rFonts w:ascii="Calibri" w:eastAsia="Times New Roman" w:hAnsi="Calibri" w:cs="Calibri"/>
                <w:sz w:val="24"/>
                <w:szCs w:val="24"/>
                <w:lang w:val="en-GB" w:eastAsia="el-GR"/>
              </w:rPr>
              <w:t>ΓΙΑ ΤΟΝ ΑΝΑΔΟΧΟ</w:t>
            </w:r>
          </w:p>
        </w:tc>
      </w:tr>
    </w:tbl>
    <w:p w:rsidR="001D6E30" w:rsidRPr="001D6E30" w:rsidRDefault="001D6E30" w:rsidP="001D6E30">
      <w:pPr>
        <w:suppressAutoHyphens/>
        <w:spacing w:after="120" w:line="240" w:lineRule="auto"/>
        <w:jc w:val="both"/>
        <w:rPr>
          <w:rFonts w:ascii="Calibri" w:eastAsia="Times New Roman" w:hAnsi="Calibri" w:cs="Calibri"/>
          <w:szCs w:val="24"/>
          <w:lang w:eastAsia="ar-SA"/>
        </w:rPr>
      </w:pPr>
    </w:p>
    <w:p w:rsidR="001D6E30" w:rsidRPr="001D6E30" w:rsidRDefault="001D6E30" w:rsidP="001D6E30">
      <w:pPr>
        <w:suppressAutoHyphens/>
        <w:spacing w:after="120" w:line="240" w:lineRule="auto"/>
        <w:jc w:val="both"/>
        <w:rPr>
          <w:rFonts w:ascii="Calibri" w:eastAsia="Times New Roman" w:hAnsi="Calibri" w:cs="Calibri"/>
          <w:color w:val="0070C0"/>
          <w:lang w:eastAsia="el-GR"/>
        </w:rPr>
      </w:pPr>
      <w:r w:rsidRPr="001D6E30">
        <w:rPr>
          <w:rFonts w:ascii="Calibri" w:eastAsia="Times New Roman" w:hAnsi="Calibri" w:cs="Calibri"/>
          <w:b/>
          <w:u w:val="single"/>
          <w:lang w:eastAsia="ar-SA"/>
        </w:rPr>
        <w:t xml:space="preserve">ΡΗΤΡΑ ΑΚΕΡΑΙΟΤΗΤΑΣ </w:t>
      </w:r>
      <w:r w:rsidRPr="001D6E30">
        <w:rPr>
          <w:rFonts w:ascii="Calibri" w:eastAsia="Times New Roman" w:hAnsi="Calibri" w:cs="Calibri"/>
          <w:color w:val="0070C0"/>
          <w:lang w:eastAsia="ar-SA"/>
        </w:rPr>
        <w:t>[επισυνάπτεται στο συμφωνητικό]</w:t>
      </w:r>
    </w:p>
    <w:p w:rsidR="001D6E30" w:rsidRPr="001D6E30" w:rsidRDefault="001D6E30" w:rsidP="001D6E30">
      <w:pPr>
        <w:suppressAutoHyphens/>
        <w:spacing w:after="120" w:line="240" w:lineRule="auto"/>
        <w:jc w:val="both"/>
        <w:rPr>
          <w:rFonts w:ascii="Calibri" w:eastAsia="Times New Roman" w:hAnsi="Calibri" w:cs="Calibri"/>
          <w:lang w:eastAsia="ar-SA"/>
        </w:rPr>
      </w:pPr>
    </w:p>
    <w:p w:rsidR="001D6E30" w:rsidRPr="001D6E30" w:rsidRDefault="001D6E30" w:rsidP="001D6E30">
      <w:pPr>
        <w:suppressAutoHyphens/>
        <w:spacing w:after="120" w:line="240" w:lineRule="auto"/>
        <w:jc w:val="both"/>
        <w:rPr>
          <w:rFonts w:ascii="Calibri" w:eastAsia="Times New Roman" w:hAnsi="Calibri" w:cs="Calibri"/>
          <w:lang w:eastAsia="ar-SA"/>
        </w:rPr>
      </w:pPr>
      <w:r w:rsidRPr="001D6E30">
        <w:rPr>
          <w:rFonts w:ascii="Calibri" w:eastAsia="Times New Roman" w:hAnsi="Calibri" w:cs="Calibri"/>
          <w:lang w:eastAsia="ar-SA"/>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1D6E30" w:rsidRPr="001D6E30" w:rsidRDefault="001D6E30" w:rsidP="001D6E30">
      <w:pPr>
        <w:suppressAutoHyphens/>
        <w:spacing w:after="120" w:line="240" w:lineRule="auto"/>
        <w:jc w:val="both"/>
        <w:rPr>
          <w:rFonts w:ascii="Calibri" w:eastAsia="Times New Roman" w:hAnsi="Calibri" w:cs="Calibri"/>
          <w:lang w:eastAsia="ar-SA"/>
        </w:rPr>
      </w:pPr>
      <w:r w:rsidRPr="001D6E30">
        <w:rPr>
          <w:rFonts w:ascii="Calibri" w:eastAsia="Times New Roman" w:hAnsi="Calibri" w:cs="Calibri"/>
          <w:lang w:eastAsia="ar-SA"/>
        </w:rPr>
        <w:t>Ειδικότερα ότι:</w:t>
      </w:r>
    </w:p>
    <w:p w:rsidR="001D6E30" w:rsidRPr="001D6E30" w:rsidRDefault="001D6E30" w:rsidP="001D6E30">
      <w:pPr>
        <w:suppressAutoHyphens/>
        <w:spacing w:after="120" w:line="240" w:lineRule="auto"/>
        <w:jc w:val="both"/>
        <w:rPr>
          <w:rFonts w:ascii="Calibri" w:eastAsia="Times New Roman" w:hAnsi="Calibri" w:cs="Calibri"/>
          <w:lang w:eastAsia="ar-SA"/>
        </w:rPr>
      </w:pPr>
      <w:r w:rsidRPr="001D6E30">
        <w:rPr>
          <w:rFonts w:ascii="Calibri" w:eastAsia="Times New Roman" w:hAnsi="Calibri" w:cs="Calibri"/>
          <w:lang w:eastAsia="ar-SA"/>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1D6E30" w:rsidRPr="001D6E30" w:rsidRDefault="001D6E30" w:rsidP="001D6E30">
      <w:pPr>
        <w:suppressAutoHyphens/>
        <w:spacing w:after="120" w:line="240" w:lineRule="auto"/>
        <w:jc w:val="both"/>
        <w:rPr>
          <w:rFonts w:ascii="Calibri" w:eastAsia="Times New Roman" w:hAnsi="Calibri" w:cs="Calibri"/>
          <w:lang w:eastAsia="ar-SA"/>
        </w:rPr>
      </w:pPr>
      <w:r w:rsidRPr="001D6E30">
        <w:rPr>
          <w:rFonts w:ascii="Calibri" w:eastAsia="Times New Roman" w:hAnsi="Calibri" w:cs="Calibri"/>
          <w:lang w:eastAsia="ar-SA"/>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1D6E30" w:rsidRPr="001D6E30" w:rsidRDefault="001D6E30" w:rsidP="001D6E30">
      <w:pPr>
        <w:suppressAutoHyphens/>
        <w:spacing w:after="120" w:line="240" w:lineRule="auto"/>
        <w:jc w:val="both"/>
        <w:rPr>
          <w:rFonts w:ascii="Calibri" w:eastAsia="Times New Roman" w:hAnsi="Calibri" w:cs="Calibri"/>
          <w:lang w:eastAsia="ar-SA"/>
        </w:rPr>
      </w:pPr>
      <w:r w:rsidRPr="001D6E30">
        <w:rPr>
          <w:rFonts w:ascii="Calibri" w:eastAsia="Times New Roman" w:hAnsi="Calibri" w:cs="Calibri"/>
          <w:lang w:eastAsia="ar-SA"/>
        </w:rPr>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1D6E30">
        <w:rPr>
          <w:rFonts w:ascii="Calibri" w:eastAsia="Times New Roman" w:hAnsi="Calibri" w:cs="Calibri"/>
          <w:lang w:eastAsia="ar-SA"/>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1D6E30" w:rsidRPr="001D6E30" w:rsidRDefault="001D6E30" w:rsidP="001D6E30">
      <w:pPr>
        <w:suppressAutoHyphens/>
        <w:spacing w:after="120" w:line="240" w:lineRule="auto"/>
        <w:jc w:val="both"/>
        <w:rPr>
          <w:rFonts w:ascii="Calibri" w:eastAsia="Times New Roman" w:hAnsi="Calibri" w:cs="Calibri"/>
          <w:lang w:eastAsia="ar-SA"/>
        </w:rPr>
      </w:pPr>
      <w:r w:rsidRPr="001D6E30">
        <w:rPr>
          <w:rFonts w:ascii="Calibri" w:eastAsia="Times New Roman" w:hAnsi="Calibri" w:cs="Calibri"/>
          <w:lang w:eastAsia="ar-SA"/>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1D6E30" w:rsidRPr="001D6E30" w:rsidRDefault="001D6E30" w:rsidP="001D6E30">
      <w:pPr>
        <w:suppressAutoHyphens/>
        <w:spacing w:after="120" w:line="240" w:lineRule="auto"/>
        <w:jc w:val="both"/>
        <w:rPr>
          <w:rFonts w:ascii="Calibri" w:eastAsia="Times New Roman" w:hAnsi="Calibri" w:cs="Calibri"/>
          <w:lang w:eastAsia="ar-SA"/>
        </w:rPr>
      </w:pPr>
      <w:r w:rsidRPr="001D6E30">
        <w:rPr>
          <w:rFonts w:ascii="Calibri" w:eastAsia="Times New Roman" w:hAnsi="Calibri" w:cs="Calibri"/>
          <w:lang w:eastAsia="ar-SA"/>
        </w:rPr>
        <w:lastRenderedPageBreak/>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1D6E30" w:rsidRPr="001D6E30" w:rsidRDefault="001D6E30" w:rsidP="001D6E30">
      <w:pPr>
        <w:suppressAutoHyphens/>
        <w:spacing w:after="120" w:line="240" w:lineRule="auto"/>
        <w:jc w:val="both"/>
        <w:rPr>
          <w:rFonts w:ascii="Calibri" w:eastAsia="Times New Roman" w:hAnsi="Calibri" w:cs="Calibri"/>
          <w:lang w:eastAsia="ar-SA"/>
        </w:rPr>
      </w:pPr>
      <w:r w:rsidRPr="001D6E30">
        <w:rPr>
          <w:rFonts w:ascii="Calibri" w:eastAsia="Times New Roman" w:hAnsi="Calibri" w:cs="Calibri"/>
          <w:lang w:eastAsia="ar-SA"/>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1D6E30" w:rsidRPr="001D6E30" w:rsidRDefault="001D6E30" w:rsidP="001D6E30">
      <w:pPr>
        <w:suppressAutoHyphens/>
        <w:spacing w:after="120" w:line="240" w:lineRule="auto"/>
        <w:jc w:val="both"/>
        <w:rPr>
          <w:rFonts w:ascii="Calibri" w:eastAsia="Times New Roman" w:hAnsi="Calibri" w:cs="Calibri"/>
          <w:lang w:eastAsia="ar-SA"/>
        </w:rPr>
      </w:pPr>
      <w:r w:rsidRPr="001D6E30">
        <w:rPr>
          <w:rFonts w:ascii="Calibri" w:eastAsia="Times New Roman" w:hAnsi="Calibri" w:cs="Calibri"/>
          <w:lang w:eastAsia="ar-SA"/>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1D6E30" w:rsidRPr="001D6E30" w:rsidRDefault="001D6E30" w:rsidP="001D6E30">
      <w:pPr>
        <w:suppressAutoHyphens/>
        <w:spacing w:after="120" w:line="240" w:lineRule="auto"/>
        <w:jc w:val="both"/>
        <w:rPr>
          <w:rFonts w:ascii="Calibri" w:eastAsia="Times New Roman" w:hAnsi="Calibri" w:cs="Calibri"/>
          <w:lang w:eastAsia="ar-SA"/>
        </w:rPr>
      </w:pPr>
      <w:r w:rsidRPr="001D6E30">
        <w:rPr>
          <w:rFonts w:ascii="Calibri" w:eastAsia="Times New Roman" w:hAnsi="Calibri" w:cs="Calibri"/>
          <w:lang w:eastAsia="ar-SA"/>
        </w:rPr>
        <w:t xml:space="preserve">9) </w:t>
      </w:r>
      <w:r w:rsidRPr="001D6E30">
        <w:rPr>
          <w:rFonts w:ascii="Calibri" w:eastAsia="Times New Roman" w:hAnsi="Calibri" w:cs="Calibri"/>
          <w:color w:val="0070C0"/>
          <w:lang w:eastAsia="ar-SA"/>
        </w:rPr>
        <w:t>[Σε περίπτωση χρησιμοποίησης υπεργολάβου</w:t>
      </w:r>
      <w:r w:rsidRPr="001D6E30">
        <w:rPr>
          <w:rFonts w:ascii="Calibri" w:eastAsia="Times New Roman" w:hAnsi="Calibri" w:cs="Calibri"/>
          <w:lang w:eastAsia="ar-SA"/>
        </w:rPr>
        <w:t xml:space="preserve">] </w:t>
      </w:r>
    </w:p>
    <w:p w:rsidR="001D6E30" w:rsidRPr="001D6E30" w:rsidRDefault="001D6E30" w:rsidP="001D6E30">
      <w:pPr>
        <w:suppressAutoHyphens/>
        <w:spacing w:after="120" w:line="240" w:lineRule="auto"/>
        <w:jc w:val="both"/>
        <w:rPr>
          <w:rFonts w:ascii="Calibri" w:eastAsia="Times New Roman" w:hAnsi="Calibri" w:cs="Calibri"/>
          <w:lang w:eastAsia="ar-SA"/>
        </w:rPr>
      </w:pPr>
    </w:p>
    <w:p w:rsidR="001D6E30" w:rsidRPr="001D6E30" w:rsidRDefault="001D6E30" w:rsidP="001D6E30">
      <w:pPr>
        <w:suppressAutoHyphens/>
        <w:spacing w:after="120" w:line="240" w:lineRule="auto"/>
        <w:jc w:val="both"/>
        <w:rPr>
          <w:rFonts w:ascii="Calibri" w:eastAsia="Times New Roman" w:hAnsi="Calibri" w:cs="Calibri"/>
          <w:lang w:eastAsia="ar-SA"/>
        </w:rPr>
      </w:pPr>
      <w:r w:rsidRPr="001D6E30">
        <w:rPr>
          <w:rFonts w:ascii="Calibri" w:eastAsia="Times New Roman" w:hAnsi="Calibri" w:cs="Calibri"/>
          <w:lang w:eastAsia="ar-SA"/>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1D6E30" w:rsidRPr="001D6E30" w:rsidRDefault="001D6E30" w:rsidP="001D6E30">
      <w:pPr>
        <w:suppressAutoHyphens/>
        <w:spacing w:after="120" w:line="240" w:lineRule="auto"/>
        <w:jc w:val="both"/>
        <w:rPr>
          <w:rFonts w:ascii="Times New Roman" w:eastAsia="Times New Roman" w:hAnsi="Times New Roman" w:cs="Times New Roman"/>
          <w:sz w:val="24"/>
          <w:szCs w:val="24"/>
          <w:lang w:eastAsia="ar-SA"/>
        </w:rPr>
      </w:pPr>
      <w:r w:rsidRPr="001D6E30">
        <w:rPr>
          <w:rFonts w:ascii="Calibri" w:eastAsia="Times New Roman" w:hAnsi="Calibri" w:cs="Calibri"/>
          <w:szCs w:val="24"/>
          <w:lang w:eastAsia="ar-SA"/>
        </w:rPr>
        <w:t>Υπογραφή/Σφραγίδα</w:t>
      </w:r>
    </w:p>
    <w:p w:rsidR="001D6E30" w:rsidRPr="001D6E30" w:rsidRDefault="001D6E30" w:rsidP="001D6E30">
      <w:pPr>
        <w:suppressAutoHyphens/>
        <w:spacing w:after="120" w:line="240" w:lineRule="auto"/>
        <w:jc w:val="both"/>
        <w:rPr>
          <w:rFonts w:ascii="Calibri" w:eastAsia="Times New Roman" w:hAnsi="Calibri" w:cs="Calibri"/>
          <w:szCs w:val="24"/>
          <w:lang w:eastAsia="ar-SA"/>
        </w:rPr>
      </w:pPr>
    </w:p>
    <w:p w:rsidR="001D6E30" w:rsidRPr="001D6E30" w:rsidRDefault="001D6E30" w:rsidP="001D6E30">
      <w:pPr>
        <w:suppressAutoHyphens/>
        <w:spacing w:after="12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1D6E30" w:rsidRPr="001D6E30" w:rsidRDefault="001D6E30" w:rsidP="001D6E30">
      <w:pPr>
        <w:suppressAutoHyphens/>
        <w:spacing w:after="12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br w:type="page"/>
      </w:r>
    </w:p>
    <w:p w:rsidR="001D6E30" w:rsidRPr="001D6E30" w:rsidRDefault="001D6E30" w:rsidP="001D6E3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9" w:name="_Toc103263041"/>
      <w:r w:rsidRPr="001D6E30">
        <w:rPr>
          <w:rFonts w:ascii="Arial" w:eastAsia="Times New Roman" w:hAnsi="Arial" w:cs="Arial"/>
          <w:b/>
          <w:color w:val="002060"/>
          <w:sz w:val="24"/>
          <w:lang w:eastAsia="ar-SA"/>
        </w:rPr>
        <w:lastRenderedPageBreak/>
        <w:t xml:space="preserve">ΠΑΡΑΡΤΗΜΑ </w:t>
      </w:r>
      <w:r w:rsidRPr="001D6E30">
        <w:rPr>
          <w:rFonts w:ascii="Arial" w:eastAsia="Times New Roman" w:hAnsi="Arial" w:cs="Arial"/>
          <w:b/>
          <w:color w:val="002060"/>
          <w:sz w:val="24"/>
          <w:lang w:val="en-US" w:eastAsia="ar-SA"/>
        </w:rPr>
        <w:t>IX</w:t>
      </w:r>
      <w:r w:rsidRPr="001D6E30">
        <w:rPr>
          <w:rFonts w:ascii="Arial" w:eastAsia="Times New Roman" w:hAnsi="Arial" w:cs="Arial"/>
          <w:b/>
          <w:color w:val="002060"/>
          <w:sz w:val="24"/>
          <w:lang w:eastAsia="ar-SA"/>
        </w:rPr>
        <w:t xml:space="preserve"> – Υπόδειγμα πίνακα υπολογισμού αξίας εγγυητικής επιστολής</w:t>
      </w:r>
      <w:bookmarkEnd w:id="9"/>
    </w:p>
    <w:p w:rsidR="001D6E30" w:rsidRPr="001D6E30" w:rsidRDefault="001D6E30" w:rsidP="001D6E30">
      <w:pPr>
        <w:suppressAutoHyphens/>
        <w:spacing w:after="120" w:line="240" w:lineRule="auto"/>
        <w:jc w:val="both"/>
        <w:rPr>
          <w:rFonts w:ascii="Calibri" w:eastAsia="Times New Roman" w:hAnsi="Calibri" w:cs="Calibri"/>
          <w:szCs w:val="24"/>
          <w:lang w:eastAsia="ar-SA"/>
        </w:rPr>
      </w:pPr>
    </w:p>
    <w:tbl>
      <w:tblPr>
        <w:tblW w:w="9659" w:type="dxa"/>
        <w:tblInd w:w="93" w:type="dxa"/>
        <w:tblLook w:val="04A0" w:firstRow="1" w:lastRow="0" w:firstColumn="1" w:lastColumn="0" w:noHBand="0" w:noVBand="1"/>
      </w:tblPr>
      <w:tblGrid>
        <w:gridCol w:w="578"/>
        <w:gridCol w:w="1045"/>
        <w:gridCol w:w="5196"/>
        <w:gridCol w:w="1340"/>
        <w:gridCol w:w="1500"/>
      </w:tblGrid>
      <w:tr w:rsidR="001D6E30" w:rsidRPr="001D6E30" w:rsidTr="00CE12F3">
        <w:trPr>
          <w:trHeight w:val="2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D6E30" w:rsidRPr="001D6E30" w:rsidRDefault="001D6E30" w:rsidP="001D6E30">
            <w:pPr>
              <w:spacing w:after="0" w:line="240" w:lineRule="auto"/>
              <w:rPr>
                <w:rFonts w:ascii="Calibri" w:eastAsia="Times New Roman" w:hAnsi="Calibri" w:cs="Times New Roman"/>
                <w:b/>
                <w:bCs/>
                <w:color w:val="000000"/>
                <w:lang w:eastAsia="el-GR"/>
              </w:rPr>
            </w:pPr>
            <w:r w:rsidRPr="001D6E30">
              <w:rPr>
                <w:rFonts w:ascii="Calibri" w:eastAsia="Times New Roman" w:hAnsi="Calibri" w:cs="Times New Roman"/>
                <w:b/>
                <w:bCs/>
                <w:color w:val="000000"/>
                <w:lang w:eastAsia="el-GR"/>
              </w:rPr>
              <w:t>Α/Α</w:t>
            </w:r>
          </w:p>
        </w:tc>
        <w:tc>
          <w:tcPr>
            <w:tcW w:w="1045" w:type="dxa"/>
            <w:tcBorders>
              <w:top w:val="single" w:sz="4" w:space="0" w:color="auto"/>
              <w:left w:val="nil"/>
              <w:bottom w:val="single" w:sz="4" w:space="0" w:color="auto"/>
              <w:right w:val="single" w:sz="4" w:space="0" w:color="auto"/>
            </w:tcBorders>
            <w:shd w:val="clear" w:color="auto" w:fill="auto"/>
            <w:vAlign w:val="bottom"/>
            <w:hideMark/>
          </w:tcPr>
          <w:p w:rsidR="001D6E30" w:rsidRPr="001D6E30" w:rsidRDefault="001D6E30" w:rsidP="001D6E30">
            <w:pPr>
              <w:spacing w:after="0" w:line="240" w:lineRule="auto"/>
              <w:rPr>
                <w:rFonts w:ascii="Calibri" w:eastAsia="Times New Roman" w:hAnsi="Calibri" w:cs="Times New Roman"/>
                <w:b/>
                <w:bCs/>
                <w:color w:val="000000"/>
                <w:lang w:eastAsia="el-GR"/>
              </w:rPr>
            </w:pPr>
            <w:r w:rsidRPr="001D6E30">
              <w:rPr>
                <w:rFonts w:ascii="Calibri" w:eastAsia="Times New Roman" w:hAnsi="Calibri" w:cs="Times New Roman"/>
                <w:b/>
                <w:bCs/>
                <w:color w:val="000000"/>
                <w:lang w:eastAsia="el-GR"/>
              </w:rPr>
              <w:t>ΚΩΔΙΚΟΣ</w:t>
            </w:r>
          </w:p>
        </w:tc>
        <w:tc>
          <w:tcPr>
            <w:tcW w:w="5196" w:type="dxa"/>
            <w:tcBorders>
              <w:top w:val="single" w:sz="4" w:space="0" w:color="auto"/>
              <w:left w:val="nil"/>
              <w:bottom w:val="single" w:sz="4" w:space="0" w:color="auto"/>
              <w:right w:val="single" w:sz="4" w:space="0" w:color="auto"/>
            </w:tcBorders>
            <w:shd w:val="clear" w:color="auto" w:fill="auto"/>
            <w:vAlign w:val="bottom"/>
            <w:hideMark/>
          </w:tcPr>
          <w:p w:rsidR="001D6E30" w:rsidRPr="001D6E30" w:rsidRDefault="001D6E30" w:rsidP="001D6E30">
            <w:pPr>
              <w:spacing w:after="0" w:line="240" w:lineRule="auto"/>
              <w:rPr>
                <w:rFonts w:ascii="Calibri" w:eastAsia="Times New Roman" w:hAnsi="Calibri" w:cs="Times New Roman"/>
                <w:b/>
                <w:bCs/>
                <w:color w:val="000000"/>
                <w:lang w:eastAsia="el-GR"/>
              </w:rPr>
            </w:pPr>
            <w:r w:rsidRPr="001D6E30">
              <w:rPr>
                <w:rFonts w:ascii="Calibri" w:eastAsia="Times New Roman" w:hAnsi="Calibri" w:cs="Times New Roman"/>
                <w:b/>
                <w:bCs/>
                <w:color w:val="000000"/>
                <w:lang w:eastAsia="el-GR"/>
              </w:rPr>
              <w:t>ΠΕΡΙΓΡΑΦΗ ΕΙΔΟΥΣ</w:t>
            </w:r>
          </w:p>
        </w:tc>
        <w:tc>
          <w:tcPr>
            <w:tcW w:w="1340" w:type="dxa"/>
            <w:tcBorders>
              <w:top w:val="single" w:sz="4" w:space="0" w:color="auto"/>
              <w:left w:val="nil"/>
              <w:bottom w:val="single" w:sz="4" w:space="0" w:color="auto"/>
              <w:right w:val="single" w:sz="4" w:space="0" w:color="auto"/>
            </w:tcBorders>
            <w:shd w:val="clear" w:color="auto" w:fill="auto"/>
            <w:vAlign w:val="bottom"/>
            <w:hideMark/>
          </w:tcPr>
          <w:p w:rsidR="001D6E30" w:rsidRPr="001D6E30" w:rsidRDefault="001D6E30" w:rsidP="001D6E30">
            <w:pPr>
              <w:spacing w:after="0" w:line="240" w:lineRule="auto"/>
              <w:rPr>
                <w:rFonts w:ascii="Calibri" w:eastAsia="Times New Roman" w:hAnsi="Calibri" w:cs="Times New Roman"/>
                <w:b/>
                <w:bCs/>
                <w:color w:val="000000"/>
                <w:lang w:eastAsia="el-GR"/>
              </w:rPr>
            </w:pPr>
            <w:r w:rsidRPr="001D6E30">
              <w:rPr>
                <w:rFonts w:ascii="Calibri" w:eastAsia="Times New Roman" w:hAnsi="Calibri" w:cs="Times New Roman"/>
                <w:b/>
                <w:bCs/>
                <w:color w:val="000000"/>
                <w:lang w:eastAsia="el-GR"/>
              </w:rPr>
              <w:t>ΣΥΝΟΛΙΚΗ ΑΞΙΑ ΧΩΡΙΣ ΦΠΑ</w:t>
            </w:r>
          </w:p>
        </w:tc>
        <w:tc>
          <w:tcPr>
            <w:tcW w:w="1500" w:type="dxa"/>
            <w:tcBorders>
              <w:top w:val="single" w:sz="4" w:space="0" w:color="auto"/>
              <w:left w:val="nil"/>
              <w:bottom w:val="single" w:sz="4" w:space="0" w:color="auto"/>
              <w:right w:val="single" w:sz="4" w:space="0" w:color="auto"/>
            </w:tcBorders>
            <w:shd w:val="clear" w:color="auto" w:fill="auto"/>
            <w:vAlign w:val="bottom"/>
            <w:hideMark/>
          </w:tcPr>
          <w:p w:rsidR="001D6E30" w:rsidRPr="001D6E30" w:rsidRDefault="001D6E30" w:rsidP="001D6E30">
            <w:pPr>
              <w:spacing w:after="0" w:line="240" w:lineRule="auto"/>
              <w:rPr>
                <w:rFonts w:ascii="Calibri" w:eastAsia="Times New Roman" w:hAnsi="Calibri" w:cs="Times New Roman"/>
                <w:b/>
                <w:bCs/>
                <w:color w:val="000000"/>
                <w:lang w:eastAsia="el-GR"/>
              </w:rPr>
            </w:pPr>
            <w:r w:rsidRPr="001D6E30">
              <w:rPr>
                <w:rFonts w:ascii="Calibri" w:eastAsia="Times New Roman" w:hAnsi="Calibri" w:cs="Times New Roman"/>
                <w:b/>
                <w:bCs/>
                <w:color w:val="000000"/>
                <w:lang w:eastAsia="el-GR"/>
              </w:rPr>
              <w:t>ΥΨΟΣ ΕΓΓΥΗΤΙΚΗΣ ΕΠΙΣΤΟΛΗΣ ΑΝΑ ΤΜΗΜΑ</w:t>
            </w:r>
          </w:p>
        </w:tc>
      </w:tr>
    </w:tbl>
    <w:p w:rsidR="001D6E30" w:rsidRPr="001D6E30" w:rsidRDefault="001D6E30" w:rsidP="001D6E30">
      <w:pPr>
        <w:suppressAutoHyphens/>
        <w:spacing w:after="120" w:line="240" w:lineRule="auto"/>
        <w:jc w:val="both"/>
        <w:rPr>
          <w:rFonts w:ascii="Calibri" w:eastAsia="Times New Roman" w:hAnsi="Calibri" w:cs="Calibri"/>
          <w:szCs w:val="24"/>
          <w:lang w:eastAsia="ar-SA"/>
        </w:rPr>
      </w:pPr>
    </w:p>
    <w:p w:rsidR="001D6E30" w:rsidRPr="001D6E30" w:rsidRDefault="001D6E30" w:rsidP="001D6E30">
      <w:pPr>
        <w:suppressAutoHyphens/>
        <w:spacing w:after="120" w:line="240" w:lineRule="auto"/>
        <w:jc w:val="both"/>
        <w:rPr>
          <w:rFonts w:ascii="Calibri" w:eastAsia="Times New Roman" w:hAnsi="Calibri" w:cs="Calibri"/>
          <w:szCs w:val="24"/>
          <w:lang w:eastAsia="ar-SA"/>
        </w:rPr>
      </w:pPr>
    </w:p>
    <w:p w:rsidR="001D6E30" w:rsidRPr="001D6E30" w:rsidRDefault="001D6E30" w:rsidP="001D6E30">
      <w:pPr>
        <w:suppressAutoHyphens/>
        <w:spacing w:after="120" w:line="240" w:lineRule="auto"/>
        <w:jc w:val="both"/>
        <w:rPr>
          <w:rFonts w:ascii="Calibri" w:eastAsia="Times New Roman" w:hAnsi="Calibri" w:cs="Calibri"/>
          <w:szCs w:val="24"/>
          <w:lang w:eastAsia="ar-SA"/>
        </w:rPr>
      </w:pPr>
    </w:p>
    <w:p w:rsidR="001D6E30" w:rsidRPr="001D6E30" w:rsidRDefault="001D6E30" w:rsidP="001D6E30">
      <w:pPr>
        <w:suppressAutoHyphens/>
        <w:spacing w:after="120" w:line="240" w:lineRule="auto"/>
        <w:jc w:val="both"/>
        <w:rPr>
          <w:rFonts w:ascii="Calibri" w:eastAsia="Times New Roman" w:hAnsi="Calibri" w:cs="Calibri"/>
          <w:b/>
          <w:szCs w:val="24"/>
          <w:u w:val="single"/>
          <w:lang w:eastAsia="ar-SA"/>
        </w:rPr>
      </w:pPr>
      <w:r w:rsidRPr="001D6E30">
        <w:rPr>
          <w:rFonts w:ascii="Calibri" w:eastAsia="Times New Roman" w:hAnsi="Calibri" w:cs="Calibri"/>
          <w:b/>
          <w:szCs w:val="24"/>
          <w:u w:val="single"/>
          <w:lang w:eastAsia="ar-SA"/>
        </w:rPr>
        <w:t xml:space="preserve">Ο παραπάνω πίνακας βρίσκεται αναρτημένος στον ηλεκτρονικό χώρο του διαγωνισμού σε μορφή </w:t>
      </w:r>
      <w:r w:rsidRPr="001D6E30">
        <w:rPr>
          <w:rFonts w:ascii="Calibri" w:eastAsia="Times New Roman" w:hAnsi="Calibri" w:cs="Calibri"/>
          <w:b/>
          <w:szCs w:val="24"/>
          <w:u w:val="single"/>
          <w:lang w:val="en-US" w:eastAsia="ar-SA"/>
        </w:rPr>
        <w:t>excel</w:t>
      </w:r>
      <w:r w:rsidRPr="001D6E30">
        <w:rPr>
          <w:rFonts w:ascii="Calibri" w:eastAsia="Times New Roman" w:hAnsi="Calibri" w:cs="Calibri"/>
          <w:b/>
          <w:szCs w:val="24"/>
          <w:u w:val="single"/>
          <w:lang w:eastAsia="ar-SA"/>
        </w:rPr>
        <w:t xml:space="preserve">, συμπληρώνεται δε από τους υποψηφίους οικονομικούς φορείς μόνο με τον μηδενισμό της αξίας  στις στήλες </w:t>
      </w:r>
      <w:r w:rsidRPr="001D6E30">
        <w:rPr>
          <w:rFonts w:ascii="Calibri" w:eastAsia="Times New Roman" w:hAnsi="Calibri" w:cs="Times New Roman"/>
          <w:b/>
          <w:bCs/>
          <w:color w:val="000000"/>
          <w:u w:val="single"/>
          <w:lang w:eastAsia="el-GR"/>
        </w:rPr>
        <w:t>ΣΥΝΟΛΙΚΗ ΑΞΙΑ ΧΩΡΙΣ ΦΠΑ</w:t>
      </w:r>
      <w:r w:rsidRPr="001D6E30">
        <w:rPr>
          <w:rFonts w:ascii="Calibri" w:eastAsia="Times New Roman" w:hAnsi="Calibri" w:cs="Calibri"/>
          <w:b/>
          <w:szCs w:val="24"/>
          <w:u w:val="single"/>
          <w:lang w:eastAsia="ar-SA"/>
        </w:rPr>
        <w:t xml:space="preserve">  και </w:t>
      </w:r>
      <w:r w:rsidRPr="001D6E30">
        <w:rPr>
          <w:rFonts w:ascii="Calibri" w:eastAsia="Times New Roman" w:hAnsi="Calibri" w:cs="Times New Roman"/>
          <w:b/>
          <w:bCs/>
          <w:color w:val="000000"/>
          <w:u w:val="single"/>
          <w:lang w:eastAsia="el-GR"/>
        </w:rPr>
        <w:t>ΥΨΟΣ ΕΓΓΥΗΤΙΚΗΣ ΕΠΙΣΤΟΛΗΣ ΑΝΑ ΤΜΗΜΑ</w:t>
      </w:r>
      <w:r w:rsidRPr="001D6E30">
        <w:rPr>
          <w:rFonts w:ascii="Calibri" w:eastAsia="Times New Roman" w:hAnsi="Calibri" w:cs="Calibri"/>
          <w:b/>
          <w:szCs w:val="24"/>
          <w:u w:val="single"/>
          <w:lang w:eastAsia="ar-SA"/>
        </w:rPr>
        <w:t xml:space="preserve">, για τα είδη που δεν προσφέρουν, χωρίς καμία άλλη τροποποίηση, π.χ. διαγραφή γραμμών, συμπλήρωση κειμένου κλπ. και επισυνάπτεται στον υποφάκελο ΔΙΚΑΙΟΛΟΓΗΤΙΚΑ ΣΥΜΜΕΤΟΧΗΣ-ΤΕΧΝΙΚΗ ΠΡΟΣΦΟΡΑ σε μορφή </w:t>
      </w:r>
      <w:r w:rsidRPr="001D6E30">
        <w:rPr>
          <w:rFonts w:ascii="Calibri" w:eastAsia="Times New Roman" w:hAnsi="Calibri" w:cs="Calibri"/>
          <w:b/>
          <w:szCs w:val="24"/>
          <w:u w:val="single"/>
          <w:lang w:val="en-US" w:eastAsia="ar-SA"/>
        </w:rPr>
        <w:t>excel</w:t>
      </w:r>
      <w:r w:rsidRPr="001D6E30">
        <w:rPr>
          <w:rFonts w:ascii="Calibri" w:eastAsia="Times New Roman" w:hAnsi="Calibri" w:cs="Calibri"/>
          <w:b/>
          <w:szCs w:val="24"/>
          <w:u w:val="single"/>
          <w:lang w:eastAsia="ar-SA"/>
        </w:rPr>
        <w:t>.</w:t>
      </w:r>
    </w:p>
    <w:p w:rsidR="001D6E30" w:rsidRPr="001D6E30" w:rsidRDefault="001D6E30" w:rsidP="001D6E30">
      <w:pPr>
        <w:spacing w:after="0" w:line="240" w:lineRule="auto"/>
        <w:rPr>
          <w:rFonts w:ascii="Calibri" w:eastAsia="Times New Roman" w:hAnsi="Calibri" w:cs="Calibri"/>
          <w:szCs w:val="24"/>
          <w:lang w:eastAsia="ar-SA"/>
        </w:rPr>
      </w:pPr>
      <w:r w:rsidRPr="001D6E30">
        <w:rPr>
          <w:rFonts w:ascii="Calibri" w:eastAsia="Times New Roman" w:hAnsi="Calibri" w:cs="Calibri"/>
          <w:szCs w:val="24"/>
          <w:lang w:eastAsia="ar-SA"/>
        </w:rPr>
        <w:br w:type="page"/>
      </w:r>
    </w:p>
    <w:p w:rsidR="001D6E30" w:rsidRPr="001D6E30" w:rsidRDefault="001D6E30" w:rsidP="001D6E3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10" w:name="_Toc103263042"/>
      <w:r w:rsidRPr="001D6E30">
        <w:rPr>
          <w:rFonts w:ascii="Arial" w:eastAsia="Times New Roman" w:hAnsi="Arial" w:cs="Arial"/>
          <w:b/>
          <w:color w:val="002060"/>
          <w:sz w:val="24"/>
          <w:lang w:eastAsia="ar-SA"/>
        </w:rPr>
        <w:lastRenderedPageBreak/>
        <w:t xml:space="preserve">ΠΑΡΑΡΤΗΜΑ </w:t>
      </w:r>
      <w:r w:rsidRPr="001D6E30">
        <w:rPr>
          <w:rFonts w:ascii="Arial" w:eastAsia="Times New Roman" w:hAnsi="Arial" w:cs="Arial"/>
          <w:b/>
          <w:color w:val="002060"/>
          <w:sz w:val="24"/>
          <w:lang w:val="en-US" w:eastAsia="ar-SA"/>
        </w:rPr>
        <w:t>X</w:t>
      </w:r>
      <w:r w:rsidRPr="001D6E30">
        <w:rPr>
          <w:rFonts w:ascii="Arial" w:eastAsia="Times New Roman" w:hAnsi="Arial" w:cs="Arial"/>
          <w:b/>
          <w:color w:val="002060"/>
          <w:sz w:val="24"/>
          <w:lang w:eastAsia="ar-SA"/>
        </w:rPr>
        <w:t xml:space="preserve"> – Περιεχόμενο υπεύθυνης δήλωσης που προσκομίζεται ως δικαιολογητικό κατακύρωσης.</w:t>
      </w:r>
      <w:bookmarkEnd w:id="10"/>
    </w:p>
    <w:p w:rsidR="001D6E30" w:rsidRPr="001D6E30" w:rsidRDefault="001D6E30" w:rsidP="001D6E30">
      <w:pPr>
        <w:suppressAutoHyphens/>
        <w:spacing w:after="120" w:line="240" w:lineRule="auto"/>
        <w:jc w:val="both"/>
        <w:rPr>
          <w:rFonts w:ascii="Calibri" w:eastAsia="Times New Roman" w:hAnsi="Calibri" w:cs="Calibri"/>
          <w:szCs w:val="24"/>
          <w:lang w:eastAsia="ar-SA"/>
        </w:rPr>
      </w:pPr>
    </w:p>
    <w:p w:rsidR="001D6E30" w:rsidRPr="001D6E30" w:rsidRDefault="001D6E30" w:rsidP="001D6E30">
      <w:pPr>
        <w:suppressAutoHyphens/>
        <w:spacing w:after="12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Δηλώνω υπεύθυνα ότι:</w:t>
      </w:r>
    </w:p>
    <w:p w:rsidR="001D6E30" w:rsidRPr="001D6E30" w:rsidRDefault="001D6E30" w:rsidP="001D6E30">
      <w:pPr>
        <w:suppressAutoHyphens/>
        <w:spacing w:after="120" w:line="240" w:lineRule="auto"/>
        <w:jc w:val="both"/>
        <w:rPr>
          <w:rFonts w:ascii="Calibri" w:eastAsia="Times New Roman" w:hAnsi="Calibri" w:cs="Calibri"/>
          <w:szCs w:val="24"/>
          <w:lang w:eastAsia="ar-SA"/>
        </w:rPr>
      </w:pPr>
    </w:p>
    <w:p w:rsidR="001D6E30" w:rsidRPr="001D6E30" w:rsidRDefault="001D6E30" w:rsidP="001D6E30">
      <w:pPr>
        <w:suppressAutoHyphens/>
        <w:spacing w:after="120" w:line="240" w:lineRule="auto"/>
        <w:jc w:val="both"/>
        <w:rPr>
          <w:rFonts w:ascii="Calibri" w:eastAsia="Times New Roman" w:hAnsi="Calibri" w:cs="Calibri"/>
          <w:b/>
          <w:szCs w:val="24"/>
          <w:lang w:eastAsia="ar-SA"/>
        </w:rPr>
      </w:pPr>
      <w:r w:rsidRPr="001D6E30">
        <w:rPr>
          <w:rFonts w:ascii="Calibri" w:eastAsia="Times New Roman" w:hAnsi="Calibri" w:cs="Calibri"/>
          <w:b/>
          <w:szCs w:val="24"/>
          <w:lang w:eastAsia="ar-SA"/>
        </w:rPr>
        <w:t>Παράγραφος 2.2.3.2. διακήρυξης:</w:t>
      </w:r>
    </w:p>
    <w:p w:rsidR="001D6E30" w:rsidRPr="001D6E30" w:rsidRDefault="001D6E30" w:rsidP="001D6E30">
      <w:pPr>
        <w:suppressAutoHyphens/>
        <w:spacing w:after="12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1D6E30">
        <w:rPr>
          <w:rFonts w:ascii="Calibri" w:eastAsia="Times New Roman" w:hAnsi="Calibri" w:cs="Calibri"/>
          <w:szCs w:val="24"/>
          <w:vertAlign w:val="superscript"/>
          <w:lang w:val="en-GB" w:eastAsia="ar-SA"/>
        </w:rPr>
        <w:footnoteReference w:id="22"/>
      </w:r>
      <w:r w:rsidRPr="001D6E30">
        <w:rPr>
          <w:rFonts w:ascii="Calibri" w:eastAsia="Times New Roman" w:hAnsi="Calibri" w:cs="Calibri"/>
          <w:szCs w:val="24"/>
          <w:vertAlign w:val="superscript"/>
          <w:lang w:eastAsia="ar-SA"/>
        </w:rPr>
        <w:t>,</w:t>
      </w:r>
      <w:r w:rsidRPr="001D6E30">
        <w:rPr>
          <w:rFonts w:ascii="Calibri" w:eastAsia="Times New Roman" w:hAnsi="Calibri" w:cs="Calibri"/>
          <w:szCs w:val="24"/>
          <w:vertAlign w:val="superscript"/>
          <w:lang w:val="en-GB" w:eastAsia="ar-SA"/>
        </w:rPr>
        <w:footnoteReference w:id="23"/>
      </w:r>
      <w:r w:rsidRPr="001D6E30">
        <w:rPr>
          <w:rFonts w:ascii="Calibri" w:eastAsia="Times New Roman" w:hAnsi="Calibri" w:cs="Calibri"/>
          <w:szCs w:val="24"/>
          <w:lang w:eastAsia="ar-SA"/>
        </w:rPr>
        <w:t xml:space="preserve">. </w:t>
      </w:r>
    </w:p>
    <w:p w:rsidR="001D6E30" w:rsidRPr="001D6E30" w:rsidRDefault="001D6E30" w:rsidP="001D6E30">
      <w:pPr>
        <w:suppressAutoHyphens/>
        <w:spacing w:after="120" w:line="240" w:lineRule="auto"/>
        <w:jc w:val="both"/>
        <w:rPr>
          <w:rFonts w:ascii="Calibri" w:eastAsia="Calibri" w:hAnsi="Calibri" w:cs="Calibri"/>
          <w:bCs/>
          <w:i/>
          <w:color w:val="5B9BD5"/>
          <w:szCs w:val="24"/>
          <w:lang w:eastAsia="ar-SA"/>
        </w:rPr>
      </w:pPr>
      <w:r w:rsidRPr="001D6E30">
        <w:rPr>
          <w:rFonts w:ascii="Calibri" w:eastAsia="Calibri" w:hAnsi="Calibri" w:cs="Calibri"/>
          <w:bCs/>
          <w:i/>
          <w:color w:val="5B9BD5"/>
          <w:szCs w:val="24"/>
          <w:lang w:eastAsia="ar-SA"/>
        </w:rPr>
        <w:t>Ή</w:t>
      </w:r>
    </w:p>
    <w:p w:rsidR="001D6E30" w:rsidRPr="001D6E30" w:rsidRDefault="001D6E30" w:rsidP="001D6E30">
      <w:pPr>
        <w:suppressAutoHyphens/>
        <w:spacing w:after="120" w:line="240" w:lineRule="auto"/>
        <w:jc w:val="both"/>
        <w:rPr>
          <w:rFonts w:ascii="Calibri" w:eastAsia="Calibri" w:hAnsi="Calibri" w:cs="Calibri"/>
          <w:bCs/>
          <w:i/>
          <w:color w:val="5B9BD5"/>
          <w:szCs w:val="24"/>
          <w:lang w:eastAsia="ar-SA"/>
        </w:rPr>
      </w:pPr>
      <w:r w:rsidRPr="001D6E30">
        <w:rPr>
          <w:rFonts w:ascii="Calibri" w:eastAsia="Times New Roman" w:hAnsi="Calibri" w:cs="Calibri"/>
          <w:szCs w:val="24"/>
          <w:lang w:eastAsia="ar-SA"/>
        </w:rPr>
        <w:t xml:space="preserve">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ασφάλισηςαλλά τα συγκεκριμένα ποσά είναι εξαιρετικά μικρά. </w:t>
      </w:r>
      <w:r w:rsidRPr="001D6E30">
        <w:rPr>
          <w:rFonts w:ascii="Calibri" w:eastAsia="Calibri" w:hAnsi="Calibri" w:cs="Calibri"/>
          <w:bCs/>
          <w:i/>
          <w:color w:val="5B9BD5"/>
          <w:szCs w:val="24"/>
          <w:lang w:eastAsia="ar-SA"/>
        </w:rPr>
        <w:t>[αναγράφονται τα ποσά]</w:t>
      </w:r>
    </w:p>
    <w:p w:rsidR="001D6E30" w:rsidRPr="001D6E30" w:rsidRDefault="001D6E30" w:rsidP="001D6E30">
      <w:pPr>
        <w:suppressAutoHyphens/>
        <w:spacing w:after="120" w:line="240" w:lineRule="auto"/>
        <w:jc w:val="both"/>
        <w:rPr>
          <w:rFonts w:ascii="Calibri" w:eastAsia="Calibri" w:hAnsi="Calibri" w:cs="Calibri"/>
          <w:bCs/>
          <w:i/>
          <w:color w:val="5B9BD5"/>
          <w:szCs w:val="24"/>
          <w:lang w:eastAsia="ar-SA"/>
        </w:rPr>
      </w:pPr>
      <w:r w:rsidRPr="001D6E30">
        <w:rPr>
          <w:rFonts w:ascii="Calibri" w:eastAsia="Calibri" w:hAnsi="Calibri" w:cs="Calibri"/>
          <w:bCs/>
          <w:i/>
          <w:color w:val="5B9BD5"/>
          <w:szCs w:val="24"/>
          <w:lang w:eastAsia="ar-SA"/>
        </w:rPr>
        <w:t>Ή</w:t>
      </w:r>
    </w:p>
    <w:p w:rsidR="001D6E30" w:rsidRPr="001D6E30" w:rsidRDefault="001D6E30" w:rsidP="001D6E30">
      <w:pPr>
        <w:suppressAutoHyphens/>
        <w:spacing w:after="120" w:line="240" w:lineRule="auto"/>
        <w:jc w:val="both"/>
        <w:rPr>
          <w:rFonts w:ascii="Calibri" w:eastAsia="Calibri" w:hAnsi="Calibri" w:cs="Calibri"/>
          <w:bCs/>
          <w:i/>
          <w:color w:val="5B9BD5"/>
          <w:szCs w:val="24"/>
          <w:lang w:eastAsia="ar-SA"/>
        </w:rPr>
      </w:pPr>
      <w:r w:rsidRPr="001D6E30">
        <w:rPr>
          <w:rFonts w:ascii="Calibri" w:eastAsia="Times New Roman" w:hAnsi="Calibri" w:cs="Calibri"/>
          <w:szCs w:val="24"/>
          <w:lang w:eastAsia="ar-SA"/>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1D6E30">
        <w:rPr>
          <w:rFonts w:ascii="Calibri" w:eastAsia="Calibri" w:hAnsi="Calibri" w:cs="Calibri"/>
          <w:bCs/>
          <w:i/>
          <w:color w:val="5B9BD5"/>
          <w:szCs w:val="24"/>
          <w:lang w:eastAsia="ar-SA"/>
        </w:rPr>
        <w:t>[αναγράφεται το ποσό και η ημερομηνία ενημέρωσης]</w:t>
      </w:r>
    </w:p>
    <w:p w:rsidR="001D6E30" w:rsidRPr="001D6E30" w:rsidRDefault="001D6E30" w:rsidP="001D6E30">
      <w:pPr>
        <w:suppressAutoHyphens/>
        <w:spacing w:after="120" w:line="240" w:lineRule="auto"/>
        <w:jc w:val="both"/>
        <w:rPr>
          <w:rFonts w:ascii="Calibri" w:eastAsia="Times New Roman" w:hAnsi="Calibri" w:cs="Calibri"/>
          <w:szCs w:val="24"/>
          <w:lang w:eastAsia="ar-SA"/>
        </w:rPr>
      </w:pPr>
    </w:p>
    <w:p w:rsidR="001D6E30" w:rsidRPr="001D6E30" w:rsidRDefault="001D6E30" w:rsidP="001D6E30">
      <w:pPr>
        <w:suppressAutoHyphens/>
        <w:spacing w:after="120" w:line="240" w:lineRule="auto"/>
        <w:jc w:val="both"/>
        <w:rPr>
          <w:rFonts w:ascii="Calibri" w:eastAsia="Times New Roman" w:hAnsi="Calibri" w:cs="Calibri"/>
          <w:b/>
          <w:szCs w:val="24"/>
          <w:lang w:eastAsia="ar-SA"/>
        </w:rPr>
      </w:pPr>
      <w:r w:rsidRPr="001D6E30">
        <w:rPr>
          <w:rFonts w:ascii="Calibri" w:eastAsia="Times New Roman" w:hAnsi="Calibri" w:cs="Calibri"/>
          <w:b/>
          <w:szCs w:val="24"/>
          <w:lang w:eastAsia="ar-SA"/>
        </w:rPr>
        <w:t>Παράγραφος 2.2.3.4. περ. α Διακήρυξης</w:t>
      </w:r>
    </w:p>
    <w:p w:rsidR="001D6E30" w:rsidRPr="001D6E30" w:rsidRDefault="001D6E30" w:rsidP="001D6E30">
      <w:pPr>
        <w:suppressAutoHyphens/>
        <w:spacing w:after="12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1D6E30">
        <w:rPr>
          <w:rFonts w:ascii="Calibri" w:eastAsia="Times New Roman" w:hAnsi="Calibri" w:cs="Calibri"/>
          <w:szCs w:val="24"/>
          <w:lang w:val="en-GB" w:eastAsia="ar-SA"/>
        </w:rPr>
        <w:t>X</w:t>
      </w:r>
      <w:r w:rsidRPr="001D6E30">
        <w:rPr>
          <w:rFonts w:ascii="Calibri" w:eastAsia="Times New Roman" w:hAnsi="Calibri" w:cs="Calibri"/>
          <w:szCs w:val="24"/>
          <w:lang w:eastAsia="ar-SA"/>
        </w:rPr>
        <w:t xml:space="preserve"> του Προσαρτήματος Α του ν. 4412/2016:</w:t>
      </w:r>
    </w:p>
    <w:p w:rsidR="001D6E30" w:rsidRPr="001D6E30" w:rsidRDefault="001D6E30" w:rsidP="001D6E30">
      <w:pPr>
        <w:suppressAutoHyphens/>
        <w:spacing w:after="120" w:line="240" w:lineRule="auto"/>
        <w:jc w:val="both"/>
        <w:rPr>
          <w:rFonts w:ascii="Calibri" w:eastAsia="Times New Roman" w:hAnsi="Calibri" w:cs="Calibri"/>
          <w:szCs w:val="24"/>
          <w:lang w:eastAsia="ar-SA"/>
        </w:rPr>
      </w:pPr>
    </w:p>
    <w:p w:rsidR="001D6E30" w:rsidRPr="001D6E30" w:rsidRDefault="001D6E30" w:rsidP="001D6E30">
      <w:pPr>
        <w:suppressAutoHyphens/>
        <w:spacing w:after="120" w:line="240" w:lineRule="auto"/>
        <w:jc w:val="both"/>
        <w:rPr>
          <w:rFonts w:ascii="Calibri" w:eastAsia="Times New Roman" w:hAnsi="Calibri" w:cs="Calibri"/>
          <w:b/>
          <w:szCs w:val="24"/>
          <w:lang w:eastAsia="ar-SA"/>
        </w:rPr>
      </w:pPr>
      <w:r w:rsidRPr="001D6E30">
        <w:rPr>
          <w:rFonts w:ascii="Calibri" w:eastAsia="Times New Roman" w:hAnsi="Calibri" w:cs="Calibri"/>
          <w:b/>
          <w:szCs w:val="24"/>
          <w:lang w:eastAsia="ar-SA"/>
        </w:rPr>
        <w:t>Παράγραφος 2.2.3.4. περ. β Διακήρυξης</w:t>
      </w:r>
    </w:p>
    <w:p w:rsidR="001D6E30" w:rsidRPr="001D6E30" w:rsidRDefault="001D6E30" w:rsidP="001D6E30">
      <w:pPr>
        <w:suppressAutoHyphens/>
        <w:spacing w:after="120" w:line="240" w:lineRule="auto"/>
        <w:jc w:val="both"/>
        <w:rPr>
          <w:rFonts w:ascii="Calibri" w:eastAsia="Calibri" w:hAnsi="Calibri" w:cs="Calibri"/>
          <w:bCs/>
          <w:i/>
          <w:color w:val="5B9BD5"/>
          <w:szCs w:val="24"/>
          <w:lang w:eastAsia="ar-SA"/>
        </w:rPr>
      </w:pPr>
      <w:r w:rsidRPr="001D6E30">
        <w:rPr>
          <w:rFonts w:ascii="Calibri" w:eastAsia="Times New Roman" w:hAnsi="Calibri" w:cs="Calibri"/>
          <w:szCs w:val="24"/>
          <w:lang w:eastAsia="ar-SA"/>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1D6E30">
        <w:rPr>
          <w:rFonts w:ascii="Calibri" w:eastAsia="Calibri" w:hAnsi="Calibri" w:cs="Calibri"/>
          <w:bCs/>
          <w:i/>
          <w:color w:val="5B9BD5"/>
          <w:szCs w:val="24"/>
          <w:lang w:eastAsia="ar-SA"/>
        </w:rPr>
        <w:t xml:space="preserve">[αναγράφονται τα αποδεικτικά στοιχεία] </w:t>
      </w:r>
    </w:p>
    <w:p w:rsidR="001D6E30" w:rsidRPr="001D6E30" w:rsidRDefault="001D6E30" w:rsidP="001D6E30">
      <w:pPr>
        <w:suppressAutoHyphens/>
        <w:spacing w:after="120" w:line="240" w:lineRule="auto"/>
        <w:jc w:val="both"/>
        <w:rPr>
          <w:rFonts w:ascii="Calibri" w:eastAsia="Calibri" w:hAnsi="Calibri" w:cs="Calibri"/>
          <w:bCs/>
          <w:i/>
          <w:color w:val="5B9BD5"/>
          <w:szCs w:val="24"/>
          <w:lang w:eastAsia="ar-SA"/>
        </w:rPr>
      </w:pPr>
      <w:r w:rsidRPr="001D6E30">
        <w:rPr>
          <w:rFonts w:ascii="Calibri" w:eastAsia="Calibri" w:hAnsi="Calibri" w:cs="Calibri"/>
          <w:bCs/>
          <w:i/>
          <w:color w:val="5B9BD5"/>
          <w:szCs w:val="24"/>
          <w:lang w:eastAsia="ar-SA"/>
        </w:rPr>
        <w:t>Ιδίως στην περίπτωση εξυγίανσης:</w:t>
      </w:r>
    </w:p>
    <w:p w:rsidR="001D6E30" w:rsidRPr="001D6E30" w:rsidRDefault="001D6E30" w:rsidP="001D6E30">
      <w:pPr>
        <w:suppressAutoHyphens/>
        <w:spacing w:after="12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lastRenderedPageBreak/>
        <w:t xml:space="preserve">Έχω υπαχθεί σε διαδικασία εξυγίανσης </w:t>
      </w:r>
      <w:r w:rsidRPr="001D6E30">
        <w:rPr>
          <w:rFonts w:ascii="Calibri" w:eastAsia="Calibri" w:hAnsi="Calibri" w:cs="Calibri"/>
          <w:bCs/>
          <w:i/>
          <w:color w:val="5B9BD5"/>
          <w:szCs w:val="24"/>
          <w:lang w:eastAsia="ar-SA"/>
        </w:rPr>
        <w:t>[αναγράφεται ο αριθμός και η ημερομηνία έκδοσης δικαστικής απόφασης]</w:t>
      </w:r>
      <w:r w:rsidRPr="001D6E30">
        <w:rPr>
          <w:rFonts w:ascii="Calibri" w:eastAsia="Times New Roman" w:hAnsi="Calibri" w:cs="Calibri"/>
          <w:szCs w:val="24"/>
          <w:lang w:eastAsia="ar-SA"/>
        </w:rPr>
        <w:t xml:space="preserve"> και τηρώ/τηρούμε τους όρους αυτής. </w:t>
      </w:r>
    </w:p>
    <w:p w:rsidR="001D6E30" w:rsidRPr="001D6E30" w:rsidRDefault="001D6E30" w:rsidP="001D6E30">
      <w:pPr>
        <w:suppressAutoHyphens/>
        <w:spacing w:after="120" w:line="240" w:lineRule="auto"/>
        <w:jc w:val="both"/>
        <w:rPr>
          <w:rFonts w:ascii="Calibri" w:eastAsia="Times New Roman" w:hAnsi="Calibri" w:cs="Calibri"/>
          <w:szCs w:val="24"/>
          <w:lang w:eastAsia="ar-SA"/>
        </w:rPr>
      </w:pPr>
    </w:p>
    <w:p w:rsidR="001D6E30" w:rsidRPr="001D6E30" w:rsidRDefault="001D6E30" w:rsidP="001D6E30">
      <w:pPr>
        <w:suppressAutoHyphens/>
        <w:spacing w:after="120" w:line="240" w:lineRule="auto"/>
        <w:jc w:val="both"/>
        <w:rPr>
          <w:rFonts w:ascii="Calibri" w:eastAsia="Times New Roman" w:hAnsi="Calibri" w:cs="Calibri"/>
          <w:b/>
          <w:szCs w:val="24"/>
          <w:lang w:eastAsia="ar-SA"/>
        </w:rPr>
      </w:pPr>
      <w:r w:rsidRPr="001D6E30">
        <w:rPr>
          <w:rFonts w:ascii="Calibri" w:eastAsia="Times New Roman" w:hAnsi="Calibri" w:cs="Calibri"/>
          <w:b/>
          <w:szCs w:val="24"/>
          <w:lang w:eastAsia="ar-SA"/>
        </w:rPr>
        <w:t>Παράγραφος 2.2.3.9. διακήρυξης:</w:t>
      </w:r>
    </w:p>
    <w:p w:rsidR="001D6E30" w:rsidRPr="001D6E30" w:rsidRDefault="001D6E30" w:rsidP="001D6E30">
      <w:pPr>
        <w:suppressAutoHyphens/>
        <w:spacing w:after="12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1D6E30" w:rsidRPr="001D6E30" w:rsidRDefault="001D6E30" w:rsidP="001D6E30">
      <w:pPr>
        <w:suppressAutoHyphens/>
        <w:spacing w:after="12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1D6E30">
        <w:rPr>
          <w:rFonts w:ascii="Calibri" w:eastAsia="Calibri" w:hAnsi="Calibri" w:cs="Calibri"/>
          <w:bCs/>
          <w:i/>
          <w:color w:val="5B9BD5"/>
          <w:szCs w:val="24"/>
          <w:lang w:eastAsia="ar-SA"/>
        </w:rPr>
        <w:t>[αναφέρεται αριθμός και ημερομηνία απόφασης καθώς και πληροφορίες για την κύρια δίκη]</w:t>
      </w:r>
    </w:p>
    <w:p w:rsidR="001D6E30" w:rsidRPr="001D6E30" w:rsidRDefault="001D6E30" w:rsidP="001D6E30">
      <w:pPr>
        <w:suppressAutoHyphens/>
        <w:spacing w:after="120" w:line="240" w:lineRule="auto"/>
        <w:jc w:val="both"/>
        <w:rPr>
          <w:rFonts w:ascii="Calibri" w:eastAsia="Times New Roman" w:hAnsi="Calibri" w:cs="Calibri"/>
          <w:szCs w:val="24"/>
          <w:lang w:eastAsia="ar-SA"/>
        </w:rPr>
      </w:pPr>
    </w:p>
    <w:p w:rsidR="001D6E30" w:rsidRPr="001D6E30" w:rsidRDefault="001D6E30" w:rsidP="001D6E30">
      <w:pPr>
        <w:suppressAutoHyphens/>
        <w:spacing w:after="120" w:line="240" w:lineRule="auto"/>
        <w:jc w:val="both"/>
        <w:rPr>
          <w:rFonts w:ascii="Calibri" w:eastAsia="Times New Roman" w:hAnsi="Calibri" w:cs="Calibri"/>
          <w:b/>
          <w:szCs w:val="24"/>
          <w:lang w:eastAsia="ar-SA"/>
        </w:rPr>
      </w:pPr>
      <w:r w:rsidRPr="001D6E30">
        <w:rPr>
          <w:rFonts w:ascii="Calibri" w:eastAsia="Times New Roman" w:hAnsi="Calibri" w:cs="Calibri"/>
          <w:b/>
          <w:szCs w:val="24"/>
          <w:lang w:eastAsia="ar-SA"/>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1D6E30" w:rsidRPr="001D6E30" w:rsidRDefault="001D6E30" w:rsidP="001D6E30">
      <w:pPr>
        <w:suppressAutoHyphens/>
        <w:spacing w:after="120" w:line="240" w:lineRule="auto"/>
        <w:jc w:val="both"/>
        <w:rPr>
          <w:rFonts w:ascii="Calibri" w:eastAsia="Times New Roman" w:hAnsi="Calibri" w:cs="Calibri"/>
          <w:szCs w:val="24"/>
          <w:lang w:eastAsia="ar-SA"/>
        </w:rPr>
      </w:pPr>
    </w:p>
    <w:p w:rsidR="001D6E30" w:rsidRPr="001D6E30" w:rsidRDefault="001D6E30" w:rsidP="001D6E30">
      <w:pPr>
        <w:suppressAutoHyphens/>
        <w:spacing w:after="12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ΔΗΛΩΣΗ ΟΨΙΓΕΝΩΝ ΜΕΤΑΒΟΛΩΝ</w:t>
      </w:r>
      <w:r w:rsidRPr="001D6E30">
        <w:rPr>
          <w:rFonts w:ascii="Calibri" w:eastAsia="Times New Roman" w:hAnsi="Calibri" w:cs="Calibri"/>
          <w:szCs w:val="24"/>
          <w:vertAlign w:val="superscript"/>
          <w:lang w:val="en-GB" w:eastAsia="ar-SA"/>
        </w:rPr>
        <w:footnoteReference w:id="24"/>
      </w:r>
    </w:p>
    <w:p w:rsidR="001D6E30" w:rsidRPr="001D6E30" w:rsidRDefault="001D6E30" w:rsidP="001D6E30">
      <w:pPr>
        <w:suppressAutoHyphens/>
        <w:spacing w:after="120" w:line="240" w:lineRule="auto"/>
        <w:jc w:val="both"/>
        <w:rPr>
          <w:rFonts w:ascii="Calibri" w:eastAsia="Times New Roman" w:hAnsi="Calibri" w:cs="Calibri"/>
          <w:szCs w:val="24"/>
          <w:lang w:eastAsia="ar-SA"/>
        </w:rPr>
      </w:pPr>
    </w:p>
    <w:p w:rsidR="001D6E30" w:rsidRPr="001D6E30" w:rsidRDefault="001D6E30" w:rsidP="001D6E30">
      <w:pPr>
        <w:suppressAutoHyphens/>
        <w:spacing w:after="12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 xml:space="preserve">Δεν έχουν επέλθει στο πρόσωπό μου/μας οψιγενείς μεταβολές κατά την έννοια του άρθρου 104 του Ν. 4412/2016. </w:t>
      </w:r>
    </w:p>
    <w:p w:rsidR="001D6E30" w:rsidRPr="001D6E30" w:rsidRDefault="001D6E30" w:rsidP="001D6E30">
      <w:pPr>
        <w:suppressAutoHyphens/>
        <w:spacing w:after="120" w:line="240" w:lineRule="auto"/>
        <w:jc w:val="both"/>
        <w:rPr>
          <w:rFonts w:ascii="Calibri" w:eastAsia="Times New Roman" w:hAnsi="Calibri" w:cs="Calibri"/>
          <w:szCs w:val="24"/>
          <w:u w:val="single"/>
          <w:lang w:eastAsia="ar-SA"/>
        </w:rPr>
      </w:pPr>
    </w:p>
    <w:p w:rsidR="001D6E30" w:rsidRPr="001D6E30" w:rsidRDefault="001D6E30" w:rsidP="001D6E30">
      <w:pPr>
        <w:suppressAutoHyphens/>
        <w:spacing w:after="120" w:line="240" w:lineRule="auto"/>
        <w:jc w:val="both"/>
        <w:rPr>
          <w:rFonts w:ascii="Calibri" w:eastAsia="Times New Roman" w:hAnsi="Calibri" w:cs="Calibri"/>
          <w:szCs w:val="24"/>
          <w:u w:val="single"/>
          <w:lang w:eastAsia="ar-SA"/>
        </w:rPr>
      </w:pPr>
      <w:r w:rsidRPr="001D6E30">
        <w:rPr>
          <w:rFonts w:ascii="Calibri" w:eastAsia="Times New Roman" w:hAnsi="Calibri" w:cs="Calibri"/>
          <w:szCs w:val="24"/>
          <w:u w:val="single"/>
          <w:lang w:eastAsia="ar-SA"/>
        </w:rPr>
        <w:t>ΔΗΛΩΣΗ</w:t>
      </w:r>
    </w:p>
    <w:p w:rsidR="001D6E30" w:rsidRPr="001D6E30" w:rsidRDefault="001D6E30" w:rsidP="001D6E30">
      <w:pPr>
        <w:suppressAutoHyphens/>
        <w:spacing w:after="120" w:line="240" w:lineRule="auto"/>
        <w:jc w:val="both"/>
        <w:rPr>
          <w:rFonts w:ascii="Calibri" w:eastAsia="Times New Roman" w:hAnsi="Calibri" w:cs="Calibri"/>
          <w:szCs w:val="24"/>
          <w:lang w:eastAsia="ar-SA"/>
        </w:rPr>
      </w:pPr>
      <w:r w:rsidRPr="001D6E30">
        <w:rPr>
          <w:rFonts w:ascii="Calibri" w:eastAsia="Times New Roman" w:hAnsi="Calibri" w:cs="Calibri"/>
          <w:szCs w:val="24"/>
          <w:lang w:eastAsia="ar-SA"/>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1D6E30" w:rsidRPr="001D6E30" w:rsidRDefault="001D6E30" w:rsidP="001D6E30">
      <w:pPr>
        <w:suppressAutoHyphens/>
        <w:spacing w:after="120" w:line="240" w:lineRule="auto"/>
        <w:jc w:val="both"/>
        <w:rPr>
          <w:rFonts w:ascii="Calibri" w:eastAsia="Times New Roman" w:hAnsi="Calibri" w:cs="Calibri"/>
          <w:szCs w:val="24"/>
          <w:lang w:eastAsia="ar-SA"/>
        </w:rPr>
      </w:pPr>
    </w:p>
    <w:p w:rsidR="00220972" w:rsidRDefault="00220972">
      <w:bookmarkStart w:id="11" w:name="_GoBack"/>
      <w:bookmarkEnd w:id="11"/>
    </w:p>
    <w:sectPr w:rsidR="00220972" w:rsidSect="00FB5FDE">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6078" w:rsidRDefault="00E56078" w:rsidP="001D6E30">
      <w:pPr>
        <w:spacing w:after="0" w:line="240" w:lineRule="auto"/>
      </w:pPr>
      <w:r>
        <w:separator/>
      </w:r>
    </w:p>
  </w:endnote>
  <w:endnote w:type="continuationSeparator" w:id="0">
    <w:p w:rsidR="00E56078" w:rsidRDefault="00E56078" w:rsidP="001D6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onsolas">
    <w:panose1 w:val="020B0609020204030204"/>
    <w:charset w:val="A1"/>
    <w:family w:val="modern"/>
    <w:pitch w:val="fixed"/>
    <w:sig w:usb0="E00006FF" w:usb1="0000FCFF" w:usb2="00000001" w:usb3="00000000" w:csb0="0000019F" w:csb1="00000000"/>
  </w:font>
  <w:font w:name="CG Times">
    <w:panose1 w:val="02020603050405020304"/>
    <w:charset w:val="00"/>
    <w:family w:val="roman"/>
    <w:pitch w:val="variable"/>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6E30" w:rsidRDefault="001D6E30">
    <w:pPr>
      <w:pStyle w:val="af3"/>
      <w:spacing w:after="0"/>
      <w:jc w:val="center"/>
      <w:rPr>
        <w:rFonts w:eastAsia="Times New Roman"/>
        <w:kern w:val="1"/>
        <w:sz w:val="18"/>
        <w:szCs w:val="18"/>
        <w:lang w:val="el-GR" w:eastAsia="zh-CN"/>
      </w:rPr>
    </w:pPr>
  </w:p>
  <w:p w:rsidR="001D6E30" w:rsidRDefault="001D6E30">
    <w:pPr>
      <w:pStyle w:val="af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43</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6078" w:rsidRDefault="00E56078" w:rsidP="001D6E30">
      <w:pPr>
        <w:spacing w:after="0" w:line="240" w:lineRule="auto"/>
      </w:pPr>
      <w:r>
        <w:separator/>
      </w:r>
    </w:p>
  </w:footnote>
  <w:footnote w:type="continuationSeparator" w:id="0">
    <w:p w:rsidR="00E56078" w:rsidRDefault="00E56078" w:rsidP="001D6E30">
      <w:pPr>
        <w:spacing w:after="0" w:line="240" w:lineRule="auto"/>
      </w:pPr>
      <w:r>
        <w:continuationSeparator/>
      </w:r>
    </w:p>
  </w:footnote>
  <w:footnote w:id="1">
    <w:p w:rsidR="001D6E30" w:rsidRPr="00BC3CA9" w:rsidRDefault="001D6E30" w:rsidP="001D6E30">
      <w:pPr>
        <w:spacing w:after="0" w:line="0" w:lineRule="atLeast"/>
      </w:pPr>
      <w:r>
        <w:rPr>
          <w:rStyle w:val="a4"/>
          <w:rFonts w:eastAsia="MS Mincho"/>
        </w:rPr>
        <w:footnoteRef/>
      </w:r>
      <w:r w:rsidRPr="00BC3CA9">
        <w:rPr>
          <w:color w:val="000000"/>
          <w:kern w:val="1"/>
          <w:sz w:val="20"/>
        </w:rPr>
        <w:tab/>
        <w:t xml:space="preserve"> Όπως ορίζεται στα έγγραφα της σύμβασης.</w:t>
      </w:r>
    </w:p>
  </w:footnote>
  <w:footnote w:id="2">
    <w:p w:rsidR="001D6E30" w:rsidRPr="00BC3CA9" w:rsidRDefault="001D6E30" w:rsidP="001D6E30">
      <w:pPr>
        <w:spacing w:after="0" w:line="0" w:lineRule="atLeast"/>
      </w:pPr>
      <w:r>
        <w:rPr>
          <w:rStyle w:val="a4"/>
          <w:rFonts w:eastAsia="MS Mincho"/>
        </w:rPr>
        <w:footnoteRef/>
      </w:r>
      <w:r w:rsidRPr="00BC3CA9">
        <w:rPr>
          <w:color w:val="000000"/>
          <w:kern w:val="1"/>
          <w:sz w:val="20"/>
        </w:rPr>
        <w:tab/>
        <w:t xml:space="preserve"> Όπως ορίζεται στα έγγραφα της σύμβασης.</w:t>
      </w:r>
    </w:p>
  </w:footnote>
  <w:footnote w:id="3">
    <w:p w:rsidR="001D6E30" w:rsidRPr="00BC3CA9" w:rsidRDefault="001D6E30" w:rsidP="001D6E30">
      <w:pPr>
        <w:spacing w:after="0" w:line="276" w:lineRule="auto"/>
      </w:pPr>
      <w:r>
        <w:rPr>
          <w:rStyle w:val="a4"/>
          <w:rFonts w:eastAsia="MS Mincho"/>
        </w:rPr>
        <w:footnoteRef/>
      </w:r>
      <w:r w:rsidRPr="00BC3CA9">
        <w:rPr>
          <w:color w:val="000000"/>
          <w:kern w:val="1"/>
          <w:sz w:val="20"/>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1D6E30" w:rsidRPr="00BC3CA9" w:rsidRDefault="001D6E30" w:rsidP="001D6E30">
      <w:pPr>
        <w:spacing w:after="0" w:line="276" w:lineRule="auto"/>
      </w:pPr>
      <w:r>
        <w:rPr>
          <w:rStyle w:val="a4"/>
          <w:rFonts w:eastAsia="MS Mincho"/>
        </w:rPr>
        <w:footnoteRef/>
      </w:r>
      <w:r w:rsidRPr="00BC3CA9">
        <w:rPr>
          <w:color w:val="000000"/>
          <w:kern w:val="1"/>
          <w:sz w:val="20"/>
        </w:rPr>
        <w:tab/>
        <w:t>ο.π. υποσ. 3.</w:t>
      </w:r>
    </w:p>
  </w:footnote>
  <w:footnote w:id="5">
    <w:p w:rsidR="001D6E30" w:rsidRPr="00BC3CA9" w:rsidRDefault="001D6E30" w:rsidP="001D6E30">
      <w:pPr>
        <w:pStyle w:val="af5"/>
        <w:ind w:left="0" w:firstLine="0"/>
        <w:rPr>
          <w:lang w:val="el-GR"/>
        </w:rPr>
      </w:pPr>
      <w:r>
        <w:rPr>
          <w:rStyle w:val="a4"/>
          <w:rFonts w:eastAsia="MS Mincho"/>
        </w:rPr>
        <w:footnoteRef/>
      </w:r>
      <w:r w:rsidRPr="00BC3CA9">
        <w:rPr>
          <w:lang w:val="el-GR"/>
        </w:rPr>
        <w:tab/>
        <w:t xml:space="preserve"> Συμπληρώνεται με όλα τα μέλη της ένωσης / κοινοπραξίας.</w:t>
      </w:r>
    </w:p>
  </w:footnote>
  <w:footnote w:id="6">
    <w:p w:rsidR="001D6E30" w:rsidRPr="00BC3CA9" w:rsidRDefault="001D6E30" w:rsidP="001D6E30">
      <w:pPr>
        <w:spacing w:after="0" w:line="0" w:lineRule="atLeast"/>
      </w:pPr>
      <w:r>
        <w:rPr>
          <w:rStyle w:val="a4"/>
          <w:rFonts w:eastAsia="MS Mincho"/>
        </w:rPr>
        <w:footnoteRef/>
      </w:r>
      <w:r w:rsidRPr="00BC3CA9">
        <w:rPr>
          <w:color w:val="000000"/>
          <w:kern w:val="1"/>
          <w:sz w:val="20"/>
        </w:rPr>
        <w:tab/>
        <w:t xml:space="preserve"> Συνοπτική περιγραφή των προς προμήθεια αγαθών /  υπηρεσιών, κλπ σύμφωνα με το άρθρο 25 του πδ 118/2007. </w:t>
      </w:r>
    </w:p>
  </w:footnote>
  <w:footnote w:id="7">
    <w:p w:rsidR="001D6E30" w:rsidRPr="00950D17" w:rsidRDefault="001D6E30" w:rsidP="001D6E30">
      <w:pPr>
        <w:spacing w:after="0" w:line="0" w:lineRule="atLeast"/>
        <w:rPr>
          <w:sz w:val="18"/>
          <w:szCs w:val="20"/>
        </w:rPr>
      </w:pPr>
      <w:r>
        <w:rPr>
          <w:rStyle w:val="a4"/>
          <w:rFonts w:eastAsia="MS Mincho"/>
        </w:rPr>
        <w:footnoteRef/>
      </w:r>
      <w:r w:rsidRPr="00BC3CA9">
        <w:rPr>
          <w:color w:val="000000"/>
          <w:kern w:val="1"/>
          <w:sz w:val="20"/>
        </w:rPr>
        <w:tab/>
      </w:r>
      <w:r w:rsidRPr="00950D17">
        <w:rPr>
          <w:sz w:val="18"/>
          <w:szCs w:val="20"/>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1D6E30" w:rsidRPr="00BC3CA9" w:rsidRDefault="001D6E30" w:rsidP="001D6E30">
      <w:pPr>
        <w:spacing w:after="0" w:line="0" w:lineRule="atLeast"/>
      </w:pPr>
      <w:r>
        <w:rPr>
          <w:rStyle w:val="a4"/>
          <w:rFonts w:eastAsia="MS Mincho"/>
        </w:rPr>
        <w:footnoteRef/>
      </w:r>
      <w:r w:rsidRPr="00BC3CA9">
        <w:rPr>
          <w:color w:val="000000"/>
          <w:kern w:val="1"/>
          <w:sz w:val="20"/>
        </w:rPr>
        <w:tab/>
      </w:r>
      <w:r w:rsidRPr="00950D17">
        <w:rPr>
          <w:sz w:val="18"/>
          <w:szCs w:val="20"/>
        </w:rPr>
        <w:t>Να οριστεί ο χρόνος σύμφωνα με τις κείμενες διατάξεις.</w:t>
      </w:r>
    </w:p>
  </w:footnote>
  <w:footnote w:id="9">
    <w:p w:rsidR="001D6E30" w:rsidRPr="00BC3CA9" w:rsidRDefault="001D6E30" w:rsidP="001D6E30">
      <w:pPr>
        <w:pStyle w:val="af5"/>
        <w:widowControl w:val="0"/>
        <w:suppressLineNumbers/>
        <w:ind w:left="0" w:firstLine="0"/>
        <w:rPr>
          <w:lang w:val="el-GR"/>
        </w:rPr>
      </w:pPr>
      <w:r>
        <w:rPr>
          <w:rStyle w:val="a4"/>
          <w:rFonts w:eastAsia="MS Mincho"/>
        </w:rPr>
        <w:footnoteRef/>
      </w:r>
      <w:r w:rsidRPr="00950D17">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1D6E30" w:rsidRPr="00BC3CA9" w:rsidRDefault="001D6E30" w:rsidP="001D6E30">
      <w:pPr>
        <w:pStyle w:val="af5"/>
        <w:ind w:left="0" w:firstLine="0"/>
        <w:rPr>
          <w:lang w:val="el-GR"/>
        </w:rPr>
      </w:pPr>
      <w:r>
        <w:rPr>
          <w:rStyle w:val="a4"/>
          <w:rFonts w:eastAsia="MS Mincho"/>
        </w:rPr>
        <w:footnoteRef/>
      </w:r>
      <w:r w:rsidRPr="00BC3CA9">
        <w:rPr>
          <w:lang w:val="el-GR"/>
        </w:rPr>
        <w:tab/>
        <w:t xml:space="preserve"> Άρθρο 157 παρ. 1 περ. α εδαφ γ του ν. 4281/2014.</w:t>
      </w:r>
    </w:p>
  </w:footnote>
  <w:footnote w:id="11">
    <w:p w:rsidR="001D6E30" w:rsidRPr="00BC3CA9" w:rsidRDefault="001D6E30" w:rsidP="001D6E30">
      <w:pPr>
        <w:pStyle w:val="af5"/>
        <w:widowControl w:val="0"/>
        <w:suppressLineNumbers/>
        <w:spacing w:after="200"/>
        <w:ind w:left="0" w:firstLine="0"/>
        <w:rPr>
          <w:lang w:val="el-GR"/>
        </w:rPr>
      </w:pPr>
      <w:r>
        <w:rPr>
          <w:rStyle w:val="a4"/>
          <w:rFonts w:eastAsia="MS Mincho"/>
        </w:rPr>
        <w:footnoteRef/>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1D6E30" w:rsidRPr="00BC3CA9" w:rsidRDefault="001D6E30" w:rsidP="001D6E30">
      <w:pPr>
        <w:spacing w:after="0" w:line="0" w:lineRule="atLeast"/>
      </w:pPr>
      <w:r w:rsidRPr="00BC3CA9">
        <w:rPr>
          <w:rStyle w:val="a4"/>
          <w:rFonts w:eastAsia="MS Mincho"/>
        </w:rPr>
        <w:t>1</w:t>
      </w:r>
      <w:r w:rsidRPr="00BC3CA9">
        <w:rPr>
          <w:color w:val="000000"/>
          <w:kern w:val="1"/>
          <w:sz w:val="20"/>
        </w:rPr>
        <w:tab/>
        <w:t xml:space="preserve"> Όπως ορίζεται στα έγγραφα της σύμβασης.</w:t>
      </w:r>
    </w:p>
  </w:footnote>
  <w:footnote w:id="13">
    <w:p w:rsidR="001D6E30" w:rsidRPr="00BC3CA9" w:rsidRDefault="001D6E30" w:rsidP="001D6E30">
      <w:pPr>
        <w:spacing w:after="0" w:line="0" w:lineRule="atLeast"/>
      </w:pPr>
      <w:r w:rsidRPr="00BC3CA9">
        <w:rPr>
          <w:rStyle w:val="a4"/>
          <w:rFonts w:eastAsia="MS Mincho"/>
        </w:rPr>
        <w:t>2</w:t>
      </w:r>
      <w:r w:rsidRPr="00BC3CA9">
        <w:rPr>
          <w:color w:val="000000"/>
          <w:kern w:val="1"/>
          <w:sz w:val="20"/>
        </w:rPr>
        <w:tab/>
        <w:t xml:space="preserve"> Όπως ορίζεται στα έγγραφα της σύμβασης.</w:t>
      </w:r>
    </w:p>
  </w:footnote>
  <w:footnote w:id="14">
    <w:p w:rsidR="001D6E30" w:rsidRPr="00BC3CA9" w:rsidRDefault="001D6E30" w:rsidP="001D6E30">
      <w:pPr>
        <w:spacing w:after="0" w:line="276" w:lineRule="auto"/>
      </w:pPr>
      <w:r w:rsidRPr="00BC3CA9">
        <w:rPr>
          <w:rStyle w:val="a4"/>
          <w:rFonts w:eastAsia="MS Mincho"/>
        </w:rPr>
        <w:t>3</w:t>
      </w:r>
      <w:r w:rsidRPr="00BC3CA9">
        <w:rPr>
          <w:color w:val="000000"/>
          <w:kern w:val="1"/>
          <w:sz w:val="20"/>
        </w:rPr>
        <w:tab/>
      </w:r>
      <w:r>
        <w:rPr>
          <w:color w:val="000000"/>
          <w:kern w:val="1"/>
          <w:sz w:val="20"/>
        </w:rPr>
        <w:t>Ο</w:t>
      </w:r>
      <w:r w:rsidRPr="00BC3CA9">
        <w:rPr>
          <w:color w:val="000000"/>
          <w:kern w:val="1"/>
          <w:sz w:val="20"/>
        </w:rPr>
        <w:t>λογράφως και σε παρένθεση αριθμητικώς. Στο ποσό δεν υπολογίζεται ο ΦΠΑ.</w:t>
      </w:r>
    </w:p>
  </w:footnote>
  <w:footnote w:id="15">
    <w:p w:rsidR="001D6E30" w:rsidRPr="00BC3CA9" w:rsidRDefault="001D6E30" w:rsidP="001D6E30">
      <w:pPr>
        <w:spacing w:after="0" w:line="0" w:lineRule="atLeast"/>
      </w:pPr>
      <w:r w:rsidRPr="00BC3CA9">
        <w:rPr>
          <w:rStyle w:val="a4"/>
          <w:rFonts w:eastAsia="MS Mincho"/>
        </w:rPr>
        <w:t>4</w:t>
      </w:r>
      <w:r>
        <w:rPr>
          <w:color w:val="000000"/>
          <w:kern w:val="1"/>
          <w:sz w:val="20"/>
        </w:rPr>
        <w:tab/>
        <w:t xml:space="preserve"> Όπως υποσημείωση 3</w:t>
      </w:r>
      <w:r w:rsidRPr="00BC3CA9">
        <w:rPr>
          <w:color w:val="000000"/>
          <w:kern w:val="1"/>
          <w:sz w:val="20"/>
        </w:rPr>
        <w:t>.</w:t>
      </w:r>
    </w:p>
  </w:footnote>
  <w:footnote w:id="16">
    <w:p w:rsidR="001D6E30" w:rsidRPr="00BC3CA9" w:rsidRDefault="001D6E30" w:rsidP="001D6E30">
      <w:pPr>
        <w:spacing w:after="200"/>
      </w:pPr>
      <w:r w:rsidRPr="00BC3CA9">
        <w:rPr>
          <w:rStyle w:val="a4"/>
          <w:rFonts w:eastAsia="MS Mincho"/>
        </w:rPr>
        <w:t>5</w:t>
      </w:r>
      <w:r w:rsidRPr="00BC3CA9">
        <w:rPr>
          <w:rStyle w:val="WW-2"/>
        </w:rPr>
        <w:tab/>
      </w:r>
      <w:r w:rsidRPr="00BC3CA9">
        <w:rPr>
          <w:color w:val="000000"/>
          <w:kern w:val="1"/>
          <w:sz w:val="20"/>
        </w:rPr>
        <w:t>Εφόσον αφορά ανάθεση σε τμήματα συμπληρώνεται ο α/α του/ων τμήματος/των για τα οποία υπογράφεται η σχετική σύμβαση.</w:t>
      </w:r>
    </w:p>
  </w:footnote>
  <w:footnote w:id="17">
    <w:p w:rsidR="001D6E30" w:rsidRPr="00BC3CA9" w:rsidRDefault="001D6E30" w:rsidP="001D6E30">
      <w:pPr>
        <w:spacing w:after="0" w:line="0" w:lineRule="atLeast"/>
      </w:pPr>
      <w:r w:rsidRPr="00BC3CA9">
        <w:rPr>
          <w:rStyle w:val="a4"/>
          <w:rFonts w:eastAsia="MS Mincho"/>
        </w:rPr>
        <w:t>6</w:t>
      </w:r>
      <w:r w:rsidRPr="00BC3CA9">
        <w:rPr>
          <w:color w:val="000000"/>
          <w:kern w:val="1"/>
          <w:sz w:val="20"/>
        </w:rPr>
        <w:tab/>
        <w:t xml:space="preserve"> Συνοπτική περιγραφή των προς προμήθεια αγαθών / υπηρεσιών, σύμφωνα με το άρθρο 25 του πδ 118/2007.</w:t>
      </w:r>
    </w:p>
  </w:footnote>
  <w:footnote w:id="18">
    <w:p w:rsidR="001D6E30" w:rsidRPr="00BC3CA9" w:rsidRDefault="001D6E30" w:rsidP="001D6E30">
      <w:pPr>
        <w:spacing w:after="0" w:line="0" w:lineRule="atLeast"/>
      </w:pPr>
      <w:r w:rsidRPr="00BC3CA9">
        <w:rPr>
          <w:rStyle w:val="a4"/>
          <w:rFonts w:eastAsia="MS Mincho"/>
        </w:rPr>
        <w:t>7</w:t>
      </w:r>
      <w:r w:rsidRPr="00BC3CA9">
        <w:rPr>
          <w:color w:val="000000"/>
          <w:kern w:val="1"/>
          <w:sz w:val="20"/>
        </w:rPr>
        <w:tab/>
        <w:t xml:space="preserve"> Να οριστεί ο χρόνος σύμφωνα με τις κείμενες διατάξεις. </w:t>
      </w:r>
    </w:p>
  </w:footnote>
  <w:footnote w:id="19">
    <w:p w:rsidR="001D6E30" w:rsidRPr="00BC3CA9" w:rsidRDefault="001D6E30" w:rsidP="001D6E30">
      <w:pPr>
        <w:pStyle w:val="af5"/>
        <w:widowControl w:val="0"/>
        <w:suppressLineNumbers/>
        <w:ind w:left="0" w:firstLine="0"/>
        <w:rPr>
          <w:lang w:val="el-GR"/>
        </w:rPr>
      </w:pPr>
      <w:r w:rsidRPr="00BC3CA9">
        <w:rPr>
          <w:rStyle w:val="a4"/>
          <w:rFonts w:eastAsia="MS Mincho"/>
          <w:lang w:val="el-GR"/>
        </w:rPr>
        <w:t>8</w:t>
      </w:r>
      <w:r>
        <w:rPr>
          <w:rFonts w:eastAsia="SimSun"/>
          <w:color w:val="000000"/>
          <w:kern w:val="1"/>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1D6E30" w:rsidRPr="00BC3CA9" w:rsidRDefault="001D6E30" w:rsidP="001D6E30">
      <w:pPr>
        <w:pStyle w:val="af5"/>
        <w:widowControl w:val="0"/>
        <w:suppressLineNumbers/>
        <w:spacing w:after="200"/>
        <w:ind w:left="0" w:firstLine="0"/>
        <w:rPr>
          <w:lang w:val="el-GR"/>
        </w:rPr>
      </w:pPr>
      <w:r w:rsidRPr="00BC3CA9">
        <w:rPr>
          <w:rStyle w:val="a4"/>
          <w:rFonts w:eastAsia="MS Mincho"/>
          <w:lang w:val="el-GR"/>
        </w:rPr>
        <w:t>9</w:t>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1D6E30" w:rsidRPr="00295099" w:rsidRDefault="001D6E30" w:rsidP="001D6E30">
      <w:pPr>
        <w:pStyle w:val="af5"/>
        <w:rPr>
          <w:lang w:val="el-GR"/>
        </w:rPr>
      </w:pPr>
      <w:r w:rsidRPr="0015619F">
        <w:rPr>
          <w:rStyle w:val="ad"/>
        </w:rPr>
        <w:footnoteRef/>
      </w:r>
      <w:r w:rsidRPr="00295099">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2">
    <w:p w:rsidR="001D6E30" w:rsidRPr="00821250" w:rsidRDefault="001D6E30" w:rsidP="001D6E30">
      <w:pPr>
        <w:pStyle w:val="af5"/>
        <w:rPr>
          <w:lang w:val="el-GR"/>
        </w:rPr>
      </w:pPr>
      <w:r w:rsidRPr="002D4C52">
        <w:rPr>
          <w:rStyle w:val="ad"/>
        </w:rPr>
        <w:footnoteRef/>
      </w:r>
      <w:r w:rsidRPr="00821250">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3">
    <w:p w:rsidR="001D6E30" w:rsidRPr="00821250" w:rsidRDefault="001D6E30" w:rsidP="001D6E30">
      <w:r w:rsidRPr="002D4C52">
        <w:rPr>
          <w:rStyle w:val="ad"/>
        </w:rPr>
        <w:footnoteRef/>
      </w:r>
      <w:r w:rsidRPr="00821250">
        <w:rPr>
          <w:sz w:val="20"/>
          <w:szCs w:val="20"/>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4">
    <w:p w:rsidR="001D6E30" w:rsidRPr="00821250" w:rsidRDefault="001D6E30" w:rsidP="001D6E30">
      <w:pPr>
        <w:pStyle w:val="af5"/>
        <w:rPr>
          <w:lang w:val="el-GR"/>
        </w:rPr>
      </w:pPr>
      <w:r>
        <w:rPr>
          <w:rStyle w:val="ad"/>
        </w:rPr>
        <w:footnoteRef/>
      </w:r>
      <w:r w:rsidRPr="00821250">
        <w:rPr>
          <w:lang w:val="el-GR"/>
        </w:rPr>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6E30" w:rsidRPr="00E8294C" w:rsidRDefault="001D6E30">
    <w:r>
      <w:t>ΚΑΤΑΧΩΡΙΣΤΕΟ ΣΤΟ ΚΗΜΔΗΣ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nsid w:val="04B13A44"/>
    <w:multiLevelType w:val="hybridMultilevel"/>
    <w:tmpl w:val="067AB79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5263656"/>
    <w:multiLevelType w:val="hybridMultilevel"/>
    <w:tmpl w:val="8C344272"/>
    <w:lvl w:ilvl="0" w:tplc="01BA8DD8">
      <w:start w:val="1"/>
      <w:numFmt w:val="bullet"/>
      <w:lvlText w:val="­"/>
      <w:lvlJc w:val="left"/>
      <w:pPr>
        <w:ind w:left="644" w:hanging="360"/>
      </w:pPr>
      <w:rPr>
        <w:rFonts w:ascii="Angsana New" w:hAnsi="Angsana New" w:hint="default"/>
      </w:rPr>
    </w:lvl>
    <w:lvl w:ilvl="1" w:tplc="33EA14FC" w:tentative="1">
      <w:start w:val="1"/>
      <w:numFmt w:val="bullet"/>
      <w:lvlText w:val="o"/>
      <w:lvlJc w:val="left"/>
      <w:pPr>
        <w:ind w:left="1440" w:hanging="360"/>
      </w:pPr>
      <w:rPr>
        <w:rFonts w:ascii="Courier New" w:hAnsi="Courier New" w:cs="Courier New" w:hint="default"/>
      </w:rPr>
    </w:lvl>
    <w:lvl w:ilvl="2" w:tplc="52B69F2A" w:tentative="1">
      <w:start w:val="1"/>
      <w:numFmt w:val="bullet"/>
      <w:lvlText w:val=""/>
      <w:lvlJc w:val="left"/>
      <w:pPr>
        <w:ind w:left="2160" w:hanging="360"/>
      </w:pPr>
      <w:rPr>
        <w:rFonts w:ascii="Wingdings" w:hAnsi="Wingdings" w:hint="default"/>
      </w:rPr>
    </w:lvl>
    <w:lvl w:ilvl="3" w:tplc="A0B008D4" w:tentative="1">
      <w:start w:val="1"/>
      <w:numFmt w:val="bullet"/>
      <w:lvlText w:val=""/>
      <w:lvlJc w:val="left"/>
      <w:pPr>
        <w:ind w:left="2880" w:hanging="360"/>
      </w:pPr>
      <w:rPr>
        <w:rFonts w:ascii="Symbol" w:hAnsi="Symbol" w:hint="default"/>
      </w:rPr>
    </w:lvl>
    <w:lvl w:ilvl="4" w:tplc="0E4AB12C" w:tentative="1">
      <w:start w:val="1"/>
      <w:numFmt w:val="bullet"/>
      <w:lvlText w:val="o"/>
      <w:lvlJc w:val="left"/>
      <w:pPr>
        <w:ind w:left="3600" w:hanging="360"/>
      </w:pPr>
      <w:rPr>
        <w:rFonts w:ascii="Courier New" w:hAnsi="Courier New" w:cs="Courier New" w:hint="default"/>
      </w:rPr>
    </w:lvl>
    <w:lvl w:ilvl="5" w:tplc="84DC6C9C" w:tentative="1">
      <w:start w:val="1"/>
      <w:numFmt w:val="bullet"/>
      <w:lvlText w:val=""/>
      <w:lvlJc w:val="left"/>
      <w:pPr>
        <w:ind w:left="4320" w:hanging="360"/>
      </w:pPr>
      <w:rPr>
        <w:rFonts w:ascii="Wingdings" w:hAnsi="Wingdings" w:hint="default"/>
      </w:rPr>
    </w:lvl>
    <w:lvl w:ilvl="6" w:tplc="10DE6892" w:tentative="1">
      <w:start w:val="1"/>
      <w:numFmt w:val="bullet"/>
      <w:lvlText w:val=""/>
      <w:lvlJc w:val="left"/>
      <w:pPr>
        <w:ind w:left="5040" w:hanging="360"/>
      </w:pPr>
      <w:rPr>
        <w:rFonts w:ascii="Symbol" w:hAnsi="Symbol" w:hint="default"/>
      </w:rPr>
    </w:lvl>
    <w:lvl w:ilvl="7" w:tplc="0DA6F158" w:tentative="1">
      <w:start w:val="1"/>
      <w:numFmt w:val="bullet"/>
      <w:lvlText w:val="o"/>
      <w:lvlJc w:val="left"/>
      <w:pPr>
        <w:ind w:left="5760" w:hanging="360"/>
      </w:pPr>
      <w:rPr>
        <w:rFonts w:ascii="Courier New" w:hAnsi="Courier New" w:cs="Courier New" w:hint="default"/>
      </w:rPr>
    </w:lvl>
    <w:lvl w:ilvl="8" w:tplc="6FAC8FBC" w:tentative="1">
      <w:start w:val="1"/>
      <w:numFmt w:val="bullet"/>
      <w:lvlText w:val=""/>
      <w:lvlJc w:val="left"/>
      <w:pPr>
        <w:ind w:left="6480" w:hanging="360"/>
      </w:pPr>
      <w:rPr>
        <w:rFonts w:ascii="Wingdings" w:hAnsi="Wingdings" w:hint="default"/>
      </w:rPr>
    </w:lvl>
  </w:abstractNum>
  <w:abstractNum w:abstractNumId="13">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A32D59"/>
    <w:multiLevelType w:val="hybridMultilevel"/>
    <w:tmpl w:val="AC8ADE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25572C2"/>
    <w:multiLevelType w:val="hybridMultilevel"/>
    <w:tmpl w:val="AC8ADE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3FC32FA"/>
    <w:multiLevelType w:val="hybridMultilevel"/>
    <w:tmpl w:val="C4A463F0"/>
    <w:lvl w:ilvl="0" w:tplc="492A50DC">
      <w:start w:val="1"/>
      <w:numFmt w:val="decimal"/>
      <w:lvlText w:val="%1)"/>
      <w:lvlJc w:val="left"/>
      <w:pPr>
        <w:ind w:left="720" w:hanging="360"/>
      </w:pPr>
      <w:rPr>
        <w:rFonts w:hint="default"/>
      </w:rPr>
    </w:lvl>
    <w:lvl w:ilvl="1" w:tplc="8070CD9A" w:tentative="1">
      <w:start w:val="1"/>
      <w:numFmt w:val="lowerLetter"/>
      <w:lvlText w:val="%2."/>
      <w:lvlJc w:val="left"/>
      <w:pPr>
        <w:ind w:left="1440" w:hanging="360"/>
      </w:pPr>
    </w:lvl>
    <w:lvl w:ilvl="2" w:tplc="4B80C650" w:tentative="1">
      <w:start w:val="1"/>
      <w:numFmt w:val="lowerRoman"/>
      <w:lvlText w:val="%3."/>
      <w:lvlJc w:val="right"/>
      <w:pPr>
        <w:ind w:left="2160" w:hanging="180"/>
      </w:pPr>
    </w:lvl>
    <w:lvl w:ilvl="3" w:tplc="6BCA9AAE" w:tentative="1">
      <w:start w:val="1"/>
      <w:numFmt w:val="decimal"/>
      <w:lvlText w:val="%4."/>
      <w:lvlJc w:val="left"/>
      <w:pPr>
        <w:ind w:left="2880" w:hanging="360"/>
      </w:pPr>
    </w:lvl>
    <w:lvl w:ilvl="4" w:tplc="B502C03C" w:tentative="1">
      <w:start w:val="1"/>
      <w:numFmt w:val="lowerLetter"/>
      <w:lvlText w:val="%5."/>
      <w:lvlJc w:val="left"/>
      <w:pPr>
        <w:ind w:left="3600" w:hanging="360"/>
      </w:pPr>
    </w:lvl>
    <w:lvl w:ilvl="5" w:tplc="35E4BEFE" w:tentative="1">
      <w:start w:val="1"/>
      <w:numFmt w:val="lowerRoman"/>
      <w:lvlText w:val="%6."/>
      <w:lvlJc w:val="right"/>
      <w:pPr>
        <w:ind w:left="4320" w:hanging="180"/>
      </w:pPr>
    </w:lvl>
    <w:lvl w:ilvl="6" w:tplc="A0E26E72" w:tentative="1">
      <w:start w:val="1"/>
      <w:numFmt w:val="decimal"/>
      <w:lvlText w:val="%7."/>
      <w:lvlJc w:val="left"/>
      <w:pPr>
        <w:ind w:left="5040" w:hanging="360"/>
      </w:pPr>
    </w:lvl>
    <w:lvl w:ilvl="7" w:tplc="6E7E4BB4" w:tentative="1">
      <w:start w:val="1"/>
      <w:numFmt w:val="lowerLetter"/>
      <w:lvlText w:val="%8."/>
      <w:lvlJc w:val="left"/>
      <w:pPr>
        <w:ind w:left="5760" w:hanging="360"/>
      </w:pPr>
    </w:lvl>
    <w:lvl w:ilvl="8" w:tplc="AB3EE9FA" w:tentative="1">
      <w:start w:val="1"/>
      <w:numFmt w:val="lowerRoman"/>
      <w:lvlText w:val="%9."/>
      <w:lvlJc w:val="right"/>
      <w:pPr>
        <w:ind w:left="6480" w:hanging="180"/>
      </w:pPr>
    </w:lvl>
  </w:abstractNum>
  <w:abstractNum w:abstractNumId="18">
    <w:nsid w:val="54101F4E"/>
    <w:multiLevelType w:val="hybridMultilevel"/>
    <w:tmpl w:val="6F06BC02"/>
    <w:lvl w:ilvl="0" w:tplc="759452F6">
      <w:start w:val="1"/>
      <w:numFmt w:val="bullet"/>
      <w:lvlText w:val=""/>
      <w:lvlJc w:val="left"/>
      <w:pPr>
        <w:ind w:left="720" w:hanging="360"/>
      </w:pPr>
      <w:rPr>
        <w:rFonts w:ascii="Symbol" w:hAnsi="Symbol" w:hint="default"/>
      </w:rPr>
    </w:lvl>
    <w:lvl w:ilvl="1" w:tplc="376482E2" w:tentative="1">
      <w:start w:val="1"/>
      <w:numFmt w:val="bullet"/>
      <w:lvlText w:val="o"/>
      <w:lvlJc w:val="left"/>
      <w:pPr>
        <w:ind w:left="1440" w:hanging="360"/>
      </w:pPr>
      <w:rPr>
        <w:rFonts w:ascii="Courier New" w:hAnsi="Courier New" w:cs="Courier New" w:hint="default"/>
      </w:rPr>
    </w:lvl>
    <w:lvl w:ilvl="2" w:tplc="B67C4F32" w:tentative="1">
      <w:start w:val="1"/>
      <w:numFmt w:val="bullet"/>
      <w:lvlText w:val=""/>
      <w:lvlJc w:val="left"/>
      <w:pPr>
        <w:ind w:left="2160" w:hanging="360"/>
      </w:pPr>
      <w:rPr>
        <w:rFonts w:ascii="Wingdings" w:hAnsi="Wingdings" w:hint="default"/>
      </w:rPr>
    </w:lvl>
    <w:lvl w:ilvl="3" w:tplc="82A2F40A" w:tentative="1">
      <w:start w:val="1"/>
      <w:numFmt w:val="bullet"/>
      <w:lvlText w:val=""/>
      <w:lvlJc w:val="left"/>
      <w:pPr>
        <w:ind w:left="2880" w:hanging="360"/>
      </w:pPr>
      <w:rPr>
        <w:rFonts w:ascii="Symbol" w:hAnsi="Symbol" w:hint="default"/>
      </w:rPr>
    </w:lvl>
    <w:lvl w:ilvl="4" w:tplc="C9205740" w:tentative="1">
      <w:start w:val="1"/>
      <w:numFmt w:val="bullet"/>
      <w:lvlText w:val="o"/>
      <w:lvlJc w:val="left"/>
      <w:pPr>
        <w:ind w:left="3600" w:hanging="360"/>
      </w:pPr>
      <w:rPr>
        <w:rFonts w:ascii="Courier New" w:hAnsi="Courier New" w:cs="Courier New" w:hint="default"/>
      </w:rPr>
    </w:lvl>
    <w:lvl w:ilvl="5" w:tplc="9CF4ED28" w:tentative="1">
      <w:start w:val="1"/>
      <w:numFmt w:val="bullet"/>
      <w:lvlText w:val=""/>
      <w:lvlJc w:val="left"/>
      <w:pPr>
        <w:ind w:left="4320" w:hanging="360"/>
      </w:pPr>
      <w:rPr>
        <w:rFonts w:ascii="Wingdings" w:hAnsi="Wingdings" w:hint="default"/>
      </w:rPr>
    </w:lvl>
    <w:lvl w:ilvl="6" w:tplc="B5C60E64" w:tentative="1">
      <w:start w:val="1"/>
      <w:numFmt w:val="bullet"/>
      <w:lvlText w:val=""/>
      <w:lvlJc w:val="left"/>
      <w:pPr>
        <w:ind w:left="5040" w:hanging="360"/>
      </w:pPr>
      <w:rPr>
        <w:rFonts w:ascii="Symbol" w:hAnsi="Symbol" w:hint="default"/>
      </w:rPr>
    </w:lvl>
    <w:lvl w:ilvl="7" w:tplc="996060F0" w:tentative="1">
      <w:start w:val="1"/>
      <w:numFmt w:val="bullet"/>
      <w:lvlText w:val="o"/>
      <w:lvlJc w:val="left"/>
      <w:pPr>
        <w:ind w:left="5760" w:hanging="360"/>
      </w:pPr>
      <w:rPr>
        <w:rFonts w:ascii="Courier New" w:hAnsi="Courier New" w:cs="Courier New" w:hint="default"/>
      </w:rPr>
    </w:lvl>
    <w:lvl w:ilvl="8" w:tplc="37CA88D8" w:tentative="1">
      <w:start w:val="1"/>
      <w:numFmt w:val="bullet"/>
      <w:lvlText w:val=""/>
      <w:lvlJc w:val="left"/>
      <w:pPr>
        <w:ind w:left="6480" w:hanging="360"/>
      </w:pPr>
      <w:rPr>
        <w:rFonts w:ascii="Wingdings" w:hAnsi="Wingdings" w:hint="default"/>
      </w:rPr>
    </w:lvl>
  </w:abstractNum>
  <w:abstractNum w:abstractNumId="19">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6EA322DC"/>
    <w:multiLevelType w:val="hybridMultilevel"/>
    <w:tmpl w:val="3662DCA8"/>
    <w:lvl w:ilvl="0" w:tplc="CF14BADA">
      <w:start w:val="1"/>
      <w:numFmt w:val="decimal"/>
      <w:lvlText w:val="%1."/>
      <w:lvlJc w:val="left"/>
      <w:pPr>
        <w:ind w:left="720" w:hanging="360"/>
      </w:pPr>
    </w:lvl>
    <w:lvl w:ilvl="1" w:tplc="E2685D28" w:tentative="1">
      <w:start w:val="1"/>
      <w:numFmt w:val="lowerLetter"/>
      <w:lvlText w:val="%2."/>
      <w:lvlJc w:val="left"/>
      <w:pPr>
        <w:ind w:left="1440" w:hanging="360"/>
      </w:pPr>
    </w:lvl>
    <w:lvl w:ilvl="2" w:tplc="467675D2" w:tentative="1">
      <w:start w:val="1"/>
      <w:numFmt w:val="lowerRoman"/>
      <w:lvlText w:val="%3."/>
      <w:lvlJc w:val="right"/>
      <w:pPr>
        <w:ind w:left="2160" w:hanging="180"/>
      </w:pPr>
    </w:lvl>
    <w:lvl w:ilvl="3" w:tplc="70A26E8C" w:tentative="1">
      <w:start w:val="1"/>
      <w:numFmt w:val="decimal"/>
      <w:lvlText w:val="%4."/>
      <w:lvlJc w:val="left"/>
      <w:pPr>
        <w:ind w:left="2880" w:hanging="360"/>
      </w:pPr>
    </w:lvl>
    <w:lvl w:ilvl="4" w:tplc="6832BAAE" w:tentative="1">
      <w:start w:val="1"/>
      <w:numFmt w:val="lowerLetter"/>
      <w:lvlText w:val="%5."/>
      <w:lvlJc w:val="left"/>
      <w:pPr>
        <w:ind w:left="3600" w:hanging="360"/>
      </w:pPr>
    </w:lvl>
    <w:lvl w:ilvl="5" w:tplc="468CF342" w:tentative="1">
      <w:start w:val="1"/>
      <w:numFmt w:val="lowerRoman"/>
      <w:lvlText w:val="%6."/>
      <w:lvlJc w:val="right"/>
      <w:pPr>
        <w:ind w:left="4320" w:hanging="180"/>
      </w:pPr>
    </w:lvl>
    <w:lvl w:ilvl="6" w:tplc="E3DAE2E0" w:tentative="1">
      <w:start w:val="1"/>
      <w:numFmt w:val="decimal"/>
      <w:lvlText w:val="%7."/>
      <w:lvlJc w:val="left"/>
      <w:pPr>
        <w:ind w:left="5040" w:hanging="360"/>
      </w:pPr>
    </w:lvl>
    <w:lvl w:ilvl="7" w:tplc="6C56A4B4" w:tentative="1">
      <w:start w:val="1"/>
      <w:numFmt w:val="lowerLetter"/>
      <w:lvlText w:val="%8."/>
      <w:lvlJc w:val="left"/>
      <w:pPr>
        <w:ind w:left="5760" w:hanging="360"/>
      </w:pPr>
    </w:lvl>
    <w:lvl w:ilvl="8" w:tplc="FC08891A" w:tentative="1">
      <w:start w:val="1"/>
      <w:numFmt w:val="lowerRoman"/>
      <w:lvlText w:val="%9."/>
      <w:lvlJc w:val="right"/>
      <w:pPr>
        <w:ind w:left="6480" w:hanging="180"/>
      </w:pPr>
    </w:lvl>
  </w:abstractNum>
  <w:abstractNum w:abstractNumId="21">
    <w:nsid w:val="709F58CC"/>
    <w:multiLevelType w:val="multilevel"/>
    <w:tmpl w:val="257A0C0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2">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23">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23"/>
  </w:num>
  <w:num w:numId="13">
    <w:abstractNumId w:val="21"/>
  </w:num>
  <w:num w:numId="14">
    <w:abstractNumId w:val="17"/>
  </w:num>
  <w:num w:numId="15">
    <w:abstractNumId w:val="18"/>
  </w:num>
  <w:num w:numId="16">
    <w:abstractNumId w:val="20"/>
  </w:num>
  <w:num w:numId="17">
    <w:abstractNumId w:val="12"/>
  </w:num>
  <w:num w:numId="18">
    <w:abstractNumId w:val="14"/>
  </w:num>
  <w:num w:numId="19">
    <w:abstractNumId w:val="13"/>
  </w:num>
  <w:num w:numId="20">
    <w:abstractNumId w:val="22"/>
  </w:num>
  <w:num w:numId="21">
    <w:abstractNumId w:val="11"/>
  </w:num>
  <w:num w:numId="22">
    <w:abstractNumId w:val="19"/>
  </w:num>
  <w:num w:numId="23">
    <w:abstractNumId w:val="16"/>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E30"/>
    <w:rsid w:val="001D6E30"/>
    <w:rsid w:val="00220972"/>
    <w:rsid w:val="00E5607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46E0A4-8E55-4F1A-988C-618ECB34A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uiPriority w:val="9"/>
    <w:qFormat/>
    <w:rsid w:val="001D6E30"/>
    <w:pPr>
      <w:keepNext/>
      <w:pageBreakBefore/>
      <w:pBdr>
        <w:bottom w:val="single" w:sz="20" w:space="1" w:color="000080"/>
      </w:pBdr>
      <w:suppressAutoHyphens/>
      <w:spacing w:before="320" w:line="240" w:lineRule="auto"/>
      <w:jc w:val="both"/>
      <w:outlineLvl w:val="0"/>
    </w:pPr>
    <w:rPr>
      <w:rFonts w:ascii="Arial" w:eastAsia="Times New Roman" w:hAnsi="Arial" w:cs="Arial"/>
      <w:b/>
      <w:bCs/>
      <w:color w:val="333399"/>
      <w:sz w:val="28"/>
      <w:szCs w:val="32"/>
      <w:lang w:val="en-US" w:eastAsia="ar-SA"/>
    </w:rPr>
  </w:style>
  <w:style w:type="paragraph" w:styleId="2">
    <w:name w:val="heading 2"/>
    <w:basedOn w:val="1"/>
    <w:next w:val="a"/>
    <w:link w:val="2Char"/>
    <w:uiPriority w:val="9"/>
    <w:qFormat/>
    <w:rsid w:val="001D6E30"/>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1D6E30"/>
    <w:pPr>
      <w:keepNext/>
      <w:suppressAutoHyphens/>
      <w:spacing w:before="240" w:after="60" w:line="240" w:lineRule="auto"/>
      <w:ind w:left="567" w:hanging="567"/>
      <w:jc w:val="both"/>
      <w:outlineLvl w:val="2"/>
    </w:pPr>
    <w:rPr>
      <w:rFonts w:ascii="Arial" w:eastAsia="Times New Roman" w:hAnsi="Arial" w:cs="Times New Roman"/>
      <w:b/>
      <w:bCs/>
      <w:szCs w:val="26"/>
      <w:lang w:val="en-GB" w:eastAsia="ar-SA"/>
    </w:rPr>
  </w:style>
  <w:style w:type="paragraph" w:styleId="4">
    <w:name w:val="heading 4"/>
    <w:basedOn w:val="a"/>
    <w:next w:val="a"/>
    <w:link w:val="4Char"/>
    <w:uiPriority w:val="9"/>
    <w:qFormat/>
    <w:rsid w:val="001D6E30"/>
    <w:pPr>
      <w:keepNext/>
      <w:suppressAutoHyphens/>
      <w:spacing w:before="240" w:after="60" w:line="240" w:lineRule="auto"/>
      <w:jc w:val="both"/>
      <w:outlineLvl w:val="3"/>
    </w:pPr>
    <w:rPr>
      <w:rFonts w:ascii="Arial" w:eastAsia="Times New Roman" w:hAnsi="Arial" w:cs="Times New Roman"/>
      <w:b/>
      <w:bCs/>
      <w:szCs w:val="28"/>
      <w:lang w:val="en-GB" w:eastAsia="ar-SA"/>
    </w:rPr>
  </w:style>
  <w:style w:type="paragraph" w:styleId="5">
    <w:name w:val="heading 5"/>
    <w:basedOn w:val="a"/>
    <w:next w:val="a"/>
    <w:link w:val="5Char"/>
    <w:qFormat/>
    <w:rsid w:val="001D6E30"/>
    <w:pPr>
      <w:numPr>
        <w:ilvl w:val="4"/>
        <w:numId w:val="1"/>
      </w:numPr>
      <w:suppressAutoHyphens/>
      <w:spacing w:before="200" w:after="200" w:line="280" w:lineRule="exact"/>
      <w:jc w:val="both"/>
      <w:outlineLvl w:val="4"/>
    </w:pPr>
    <w:rPr>
      <w:rFonts w:ascii="Lucida Sans" w:eastAsia="Times New Roman" w:hAnsi="Lucida Sans" w:cs="Lucida Sans"/>
      <w:b/>
      <w:szCs w:val="20"/>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1D6E30"/>
    <w:rPr>
      <w:rFonts w:ascii="Arial" w:eastAsia="Times New Roman" w:hAnsi="Arial" w:cs="Arial"/>
      <w:b/>
      <w:bCs/>
      <w:color w:val="333399"/>
      <w:sz w:val="28"/>
      <w:szCs w:val="32"/>
      <w:lang w:val="en-US" w:eastAsia="ar-SA"/>
    </w:rPr>
  </w:style>
  <w:style w:type="character" w:customStyle="1" w:styleId="2Char">
    <w:name w:val="Επικεφαλίδα 2 Char"/>
    <w:basedOn w:val="a0"/>
    <w:link w:val="2"/>
    <w:uiPriority w:val="9"/>
    <w:rsid w:val="001D6E30"/>
    <w:rPr>
      <w:rFonts w:ascii="Arial" w:eastAsia="Times New Roman" w:hAnsi="Arial" w:cs="Arial"/>
      <w:b/>
      <w:color w:val="002060"/>
      <w:sz w:val="24"/>
      <w:lang w:val="en-GB" w:eastAsia="ar-SA"/>
    </w:rPr>
  </w:style>
  <w:style w:type="character" w:customStyle="1" w:styleId="3Char">
    <w:name w:val="Επικεφαλίδα 3 Char"/>
    <w:basedOn w:val="a0"/>
    <w:link w:val="3"/>
    <w:uiPriority w:val="9"/>
    <w:rsid w:val="001D6E30"/>
    <w:rPr>
      <w:rFonts w:ascii="Arial" w:eastAsia="Times New Roman" w:hAnsi="Arial" w:cs="Times New Roman"/>
      <w:b/>
      <w:bCs/>
      <w:szCs w:val="26"/>
      <w:lang w:val="en-GB" w:eastAsia="ar-SA"/>
    </w:rPr>
  </w:style>
  <w:style w:type="character" w:customStyle="1" w:styleId="4Char">
    <w:name w:val="Επικεφαλίδα 4 Char"/>
    <w:basedOn w:val="a0"/>
    <w:link w:val="4"/>
    <w:uiPriority w:val="9"/>
    <w:rsid w:val="001D6E30"/>
    <w:rPr>
      <w:rFonts w:ascii="Arial" w:eastAsia="Times New Roman" w:hAnsi="Arial" w:cs="Times New Roman"/>
      <w:b/>
      <w:bCs/>
      <w:szCs w:val="28"/>
      <w:lang w:val="en-GB" w:eastAsia="ar-SA"/>
    </w:rPr>
  </w:style>
  <w:style w:type="character" w:customStyle="1" w:styleId="5Char">
    <w:name w:val="Επικεφαλίδα 5 Char"/>
    <w:basedOn w:val="a0"/>
    <w:link w:val="5"/>
    <w:rsid w:val="001D6E30"/>
    <w:rPr>
      <w:rFonts w:ascii="Lucida Sans" w:eastAsia="Times New Roman" w:hAnsi="Lucida Sans" w:cs="Lucida Sans"/>
      <w:b/>
      <w:szCs w:val="20"/>
      <w:lang w:val="en-US" w:eastAsia="ar-SA"/>
    </w:rPr>
  </w:style>
  <w:style w:type="numbering" w:customStyle="1" w:styleId="10">
    <w:name w:val="Χωρίς λίστα1"/>
    <w:next w:val="a2"/>
    <w:uiPriority w:val="99"/>
    <w:semiHidden/>
    <w:unhideWhenUsed/>
    <w:rsid w:val="001D6E30"/>
  </w:style>
  <w:style w:type="character" w:customStyle="1" w:styleId="WW8Num1z0">
    <w:name w:val="WW8Num1z0"/>
    <w:rsid w:val="001D6E30"/>
  </w:style>
  <w:style w:type="character" w:customStyle="1" w:styleId="WW8Num1z1">
    <w:name w:val="WW8Num1z1"/>
    <w:rsid w:val="001D6E30"/>
  </w:style>
  <w:style w:type="character" w:customStyle="1" w:styleId="WW8Num1z2">
    <w:name w:val="WW8Num1z2"/>
    <w:rsid w:val="001D6E30"/>
  </w:style>
  <w:style w:type="character" w:customStyle="1" w:styleId="WW8Num1z3">
    <w:name w:val="WW8Num1z3"/>
    <w:rsid w:val="001D6E30"/>
  </w:style>
  <w:style w:type="character" w:customStyle="1" w:styleId="WW8Num1z4">
    <w:name w:val="WW8Num1z4"/>
    <w:rsid w:val="001D6E30"/>
    <w:rPr>
      <w:rFonts w:ascii="Arial" w:hAnsi="Arial" w:cs="Times New Roman"/>
      <w:b w:val="0"/>
      <w:i w:val="0"/>
      <w:sz w:val="20"/>
      <w:szCs w:val="20"/>
    </w:rPr>
  </w:style>
  <w:style w:type="character" w:customStyle="1" w:styleId="WW8Num1z5">
    <w:name w:val="WW8Num1z5"/>
    <w:rsid w:val="001D6E30"/>
  </w:style>
  <w:style w:type="character" w:customStyle="1" w:styleId="WW8Num1z6">
    <w:name w:val="WW8Num1z6"/>
    <w:rsid w:val="001D6E30"/>
  </w:style>
  <w:style w:type="character" w:customStyle="1" w:styleId="WW8Num1z7">
    <w:name w:val="WW8Num1z7"/>
    <w:rsid w:val="001D6E30"/>
  </w:style>
  <w:style w:type="character" w:customStyle="1" w:styleId="WW8Num1z8">
    <w:name w:val="WW8Num1z8"/>
    <w:rsid w:val="001D6E30"/>
  </w:style>
  <w:style w:type="character" w:customStyle="1" w:styleId="WW8Num2z0">
    <w:name w:val="WW8Num2z0"/>
    <w:rsid w:val="001D6E30"/>
    <w:rPr>
      <w:rFonts w:ascii="Symbol" w:hAnsi="Symbol" w:cs="Symbol"/>
      <w:lang w:val="el-GR"/>
    </w:rPr>
  </w:style>
  <w:style w:type="character" w:customStyle="1" w:styleId="WW8Num3z0">
    <w:name w:val="WW8Num3z0"/>
    <w:rsid w:val="001D6E30"/>
    <w:rPr>
      <w:lang w:val="el-GR"/>
    </w:rPr>
  </w:style>
  <w:style w:type="character" w:customStyle="1" w:styleId="WW8Num4z0">
    <w:name w:val="WW8Num4z0"/>
    <w:rsid w:val="001D6E30"/>
    <w:rPr>
      <w:rFonts w:ascii="Webdings" w:hAnsi="Webdings" w:cs="Webdings"/>
      <w:color w:val="333399"/>
      <w:sz w:val="16"/>
    </w:rPr>
  </w:style>
  <w:style w:type="character" w:customStyle="1" w:styleId="WW8Num5z0">
    <w:name w:val="WW8Num5z0"/>
    <w:rsid w:val="001D6E30"/>
    <w:rPr>
      <w:shd w:val="clear" w:color="auto" w:fill="FFFF00"/>
      <w:lang w:val="el-GR"/>
    </w:rPr>
  </w:style>
  <w:style w:type="character" w:customStyle="1" w:styleId="WW8Num6z0">
    <w:name w:val="WW8Num6z0"/>
    <w:rsid w:val="001D6E30"/>
    <w:rPr>
      <w:b/>
      <w:bCs/>
      <w:szCs w:val="22"/>
      <w:lang w:val="el-GR"/>
    </w:rPr>
  </w:style>
  <w:style w:type="character" w:customStyle="1" w:styleId="WW8Num6z1">
    <w:name w:val="WW8Num6z1"/>
    <w:rsid w:val="001D6E30"/>
  </w:style>
  <w:style w:type="character" w:customStyle="1" w:styleId="WW8Num6z2">
    <w:name w:val="WW8Num6z2"/>
    <w:rsid w:val="001D6E30"/>
  </w:style>
  <w:style w:type="character" w:customStyle="1" w:styleId="WW8Num6z3">
    <w:name w:val="WW8Num6z3"/>
    <w:rsid w:val="001D6E30"/>
  </w:style>
  <w:style w:type="character" w:customStyle="1" w:styleId="WW8Num6z4">
    <w:name w:val="WW8Num6z4"/>
    <w:rsid w:val="001D6E30"/>
  </w:style>
  <w:style w:type="character" w:customStyle="1" w:styleId="WW8Num6z5">
    <w:name w:val="WW8Num6z5"/>
    <w:rsid w:val="001D6E30"/>
  </w:style>
  <w:style w:type="character" w:customStyle="1" w:styleId="WW8Num6z6">
    <w:name w:val="WW8Num6z6"/>
    <w:rsid w:val="001D6E30"/>
  </w:style>
  <w:style w:type="character" w:customStyle="1" w:styleId="WW8Num6z7">
    <w:name w:val="WW8Num6z7"/>
    <w:rsid w:val="001D6E30"/>
  </w:style>
  <w:style w:type="character" w:customStyle="1" w:styleId="WW8Num6z8">
    <w:name w:val="WW8Num6z8"/>
    <w:rsid w:val="001D6E30"/>
  </w:style>
  <w:style w:type="character" w:customStyle="1" w:styleId="WW8Num7z0">
    <w:name w:val="WW8Num7z0"/>
    <w:rsid w:val="001D6E30"/>
    <w:rPr>
      <w:b/>
      <w:bCs/>
      <w:szCs w:val="22"/>
      <w:lang w:val="el-GR"/>
    </w:rPr>
  </w:style>
  <w:style w:type="character" w:customStyle="1" w:styleId="WW8Num7z1">
    <w:name w:val="WW8Num7z1"/>
    <w:rsid w:val="001D6E30"/>
    <w:rPr>
      <w:rFonts w:eastAsia="Calibri"/>
      <w:lang w:val="el-GR"/>
    </w:rPr>
  </w:style>
  <w:style w:type="character" w:customStyle="1" w:styleId="WW8Num7z2">
    <w:name w:val="WW8Num7z2"/>
    <w:rsid w:val="001D6E30"/>
  </w:style>
  <w:style w:type="character" w:customStyle="1" w:styleId="WW8Num7z3">
    <w:name w:val="WW8Num7z3"/>
    <w:rsid w:val="001D6E30"/>
  </w:style>
  <w:style w:type="character" w:customStyle="1" w:styleId="WW8Num7z4">
    <w:name w:val="WW8Num7z4"/>
    <w:rsid w:val="001D6E30"/>
  </w:style>
  <w:style w:type="character" w:customStyle="1" w:styleId="WW8Num7z5">
    <w:name w:val="WW8Num7z5"/>
    <w:rsid w:val="001D6E30"/>
  </w:style>
  <w:style w:type="character" w:customStyle="1" w:styleId="WW8Num7z6">
    <w:name w:val="WW8Num7z6"/>
    <w:rsid w:val="001D6E30"/>
  </w:style>
  <w:style w:type="character" w:customStyle="1" w:styleId="WW8Num7z7">
    <w:name w:val="WW8Num7z7"/>
    <w:rsid w:val="001D6E30"/>
  </w:style>
  <w:style w:type="character" w:customStyle="1" w:styleId="WW8Num7z8">
    <w:name w:val="WW8Num7z8"/>
    <w:rsid w:val="001D6E30"/>
  </w:style>
  <w:style w:type="character" w:customStyle="1" w:styleId="WW8Num8z0">
    <w:name w:val="WW8Num8z0"/>
    <w:rsid w:val="001D6E30"/>
    <w:rPr>
      <w:rFonts w:ascii="Symbol" w:hAnsi="Symbol" w:cs="OpenSymbol"/>
      <w:color w:val="5B9BD5"/>
    </w:rPr>
  </w:style>
  <w:style w:type="character" w:customStyle="1" w:styleId="WW8Num9z0">
    <w:name w:val="WW8Num9z0"/>
    <w:rsid w:val="001D6E30"/>
    <w:rPr>
      <w:rFonts w:ascii="Angsana New" w:hAnsi="Angsana New" w:cs="Angsana New"/>
      <w:color w:val="000000"/>
      <w:kern w:val="1"/>
      <w:szCs w:val="22"/>
      <w:shd w:val="clear" w:color="auto" w:fill="FFFFFF"/>
      <w:lang w:val="el-GR"/>
    </w:rPr>
  </w:style>
  <w:style w:type="character" w:customStyle="1" w:styleId="WW8Num10z0">
    <w:name w:val="WW8Num10z0"/>
    <w:rsid w:val="001D6E30"/>
    <w:rPr>
      <w:rFonts w:ascii="Symbol" w:hAnsi="Symbol" w:cs="Symbol"/>
      <w:kern w:val="1"/>
      <w:shd w:val="clear" w:color="auto" w:fill="C0C0C0"/>
      <w:lang w:val="el-GR"/>
    </w:rPr>
  </w:style>
  <w:style w:type="character" w:customStyle="1" w:styleId="WW8Num11z0">
    <w:name w:val="WW8Num11z0"/>
    <w:rsid w:val="001D6E30"/>
    <w:rPr>
      <w:rFonts w:ascii="Symbol" w:hAnsi="Symbol" w:cs="Symbol" w:hint="default"/>
      <w:lang w:val="el-GR"/>
    </w:rPr>
  </w:style>
  <w:style w:type="character" w:customStyle="1" w:styleId="WW8Num11z1">
    <w:name w:val="WW8Num11z1"/>
    <w:rsid w:val="001D6E30"/>
    <w:rPr>
      <w:rFonts w:ascii="Courier New" w:hAnsi="Courier New" w:cs="Courier New" w:hint="default"/>
    </w:rPr>
  </w:style>
  <w:style w:type="character" w:customStyle="1" w:styleId="WW8Num11z2">
    <w:name w:val="WW8Num11z2"/>
    <w:rsid w:val="001D6E30"/>
    <w:rPr>
      <w:rFonts w:ascii="Wingdings" w:hAnsi="Wingdings" w:cs="Wingdings" w:hint="default"/>
    </w:rPr>
  </w:style>
  <w:style w:type="character" w:customStyle="1" w:styleId="50">
    <w:name w:val="Προεπιλεγμένη γραμματοσειρά5"/>
    <w:rsid w:val="001D6E30"/>
  </w:style>
  <w:style w:type="character" w:customStyle="1" w:styleId="WW8Num10z1">
    <w:name w:val="WW8Num10z1"/>
    <w:rsid w:val="001D6E30"/>
  </w:style>
  <w:style w:type="character" w:customStyle="1" w:styleId="WW8Num10z2">
    <w:name w:val="WW8Num10z2"/>
    <w:rsid w:val="001D6E30"/>
  </w:style>
  <w:style w:type="character" w:customStyle="1" w:styleId="WW8Num10z3">
    <w:name w:val="WW8Num10z3"/>
    <w:rsid w:val="001D6E30"/>
  </w:style>
  <w:style w:type="character" w:customStyle="1" w:styleId="WW8Num10z4">
    <w:name w:val="WW8Num10z4"/>
    <w:rsid w:val="001D6E30"/>
  </w:style>
  <w:style w:type="character" w:customStyle="1" w:styleId="WW8Num10z5">
    <w:name w:val="WW8Num10z5"/>
    <w:rsid w:val="001D6E30"/>
  </w:style>
  <w:style w:type="character" w:customStyle="1" w:styleId="WW8Num10z6">
    <w:name w:val="WW8Num10z6"/>
    <w:rsid w:val="001D6E30"/>
  </w:style>
  <w:style w:type="character" w:customStyle="1" w:styleId="WW8Num10z7">
    <w:name w:val="WW8Num10z7"/>
    <w:rsid w:val="001D6E30"/>
  </w:style>
  <w:style w:type="character" w:customStyle="1" w:styleId="WW8Num10z8">
    <w:name w:val="WW8Num10z8"/>
    <w:rsid w:val="001D6E30"/>
  </w:style>
  <w:style w:type="character" w:customStyle="1" w:styleId="WW-">
    <w:name w:val="WW-Προεπιλεγμένη γραμματοσειρά"/>
    <w:rsid w:val="001D6E30"/>
  </w:style>
  <w:style w:type="character" w:customStyle="1" w:styleId="WW-DefaultParagraphFont">
    <w:name w:val="WW-Default Paragraph Font"/>
    <w:rsid w:val="001D6E30"/>
  </w:style>
  <w:style w:type="character" w:customStyle="1" w:styleId="WW8Num8z1">
    <w:name w:val="WW8Num8z1"/>
    <w:rsid w:val="001D6E30"/>
    <w:rPr>
      <w:rFonts w:eastAsia="Calibri"/>
      <w:lang w:val="el-GR"/>
    </w:rPr>
  </w:style>
  <w:style w:type="character" w:customStyle="1" w:styleId="WW8Num8z2">
    <w:name w:val="WW8Num8z2"/>
    <w:rsid w:val="001D6E30"/>
  </w:style>
  <w:style w:type="character" w:customStyle="1" w:styleId="WW8Num8z3">
    <w:name w:val="WW8Num8z3"/>
    <w:rsid w:val="001D6E30"/>
  </w:style>
  <w:style w:type="character" w:customStyle="1" w:styleId="WW8Num8z4">
    <w:name w:val="WW8Num8z4"/>
    <w:rsid w:val="001D6E30"/>
  </w:style>
  <w:style w:type="character" w:customStyle="1" w:styleId="WW8Num8z5">
    <w:name w:val="WW8Num8z5"/>
    <w:rsid w:val="001D6E30"/>
  </w:style>
  <w:style w:type="character" w:customStyle="1" w:styleId="WW8Num8z6">
    <w:name w:val="WW8Num8z6"/>
    <w:rsid w:val="001D6E30"/>
  </w:style>
  <w:style w:type="character" w:customStyle="1" w:styleId="WW8Num8z7">
    <w:name w:val="WW8Num8z7"/>
    <w:rsid w:val="001D6E30"/>
  </w:style>
  <w:style w:type="character" w:customStyle="1" w:styleId="WW8Num8z8">
    <w:name w:val="WW8Num8z8"/>
    <w:rsid w:val="001D6E30"/>
  </w:style>
  <w:style w:type="character" w:customStyle="1" w:styleId="WW8Num11z3">
    <w:name w:val="WW8Num11z3"/>
    <w:rsid w:val="001D6E30"/>
  </w:style>
  <w:style w:type="character" w:customStyle="1" w:styleId="WW8Num11z4">
    <w:name w:val="WW8Num11z4"/>
    <w:rsid w:val="001D6E30"/>
  </w:style>
  <w:style w:type="character" w:customStyle="1" w:styleId="WW8Num11z5">
    <w:name w:val="WW8Num11z5"/>
    <w:rsid w:val="001D6E30"/>
  </w:style>
  <w:style w:type="character" w:customStyle="1" w:styleId="WW8Num11z6">
    <w:name w:val="WW8Num11z6"/>
    <w:rsid w:val="001D6E30"/>
  </w:style>
  <w:style w:type="character" w:customStyle="1" w:styleId="WW8Num11z7">
    <w:name w:val="WW8Num11z7"/>
    <w:rsid w:val="001D6E30"/>
  </w:style>
  <w:style w:type="character" w:customStyle="1" w:styleId="WW8Num11z8">
    <w:name w:val="WW8Num11z8"/>
    <w:rsid w:val="001D6E30"/>
  </w:style>
  <w:style w:type="character" w:customStyle="1" w:styleId="WW-DefaultParagraphFont1">
    <w:name w:val="WW-Default Paragraph Font1"/>
    <w:rsid w:val="001D6E30"/>
  </w:style>
  <w:style w:type="character" w:customStyle="1" w:styleId="40">
    <w:name w:val="Προεπιλεγμένη γραμματοσειρά4"/>
    <w:rsid w:val="001D6E30"/>
  </w:style>
  <w:style w:type="character" w:customStyle="1" w:styleId="WW8Num2z1">
    <w:name w:val="WW8Num2z1"/>
    <w:rsid w:val="001D6E30"/>
  </w:style>
  <w:style w:type="character" w:customStyle="1" w:styleId="WW8Num2z2">
    <w:name w:val="WW8Num2z2"/>
    <w:rsid w:val="001D6E30"/>
  </w:style>
  <w:style w:type="character" w:customStyle="1" w:styleId="WW8Num2z3">
    <w:name w:val="WW8Num2z3"/>
    <w:rsid w:val="001D6E30"/>
  </w:style>
  <w:style w:type="character" w:customStyle="1" w:styleId="WW8Num2z4">
    <w:name w:val="WW8Num2z4"/>
    <w:rsid w:val="001D6E30"/>
    <w:rPr>
      <w:rFonts w:ascii="Arial" w:hAnsi="Arial" w:cs="Times New Roman"/>
      <w:b w:val="0"/>
      <w:i w:val="0"/>
      <w:sz w:val="20"/>
      <w:szCs w:val="20"/>
    </w:rPr>
  </w:style>
  <w:style w:type="character" w:customStyle="1" w:styleId="WW8Num2z5">
    <w:name w:val="WW8Num2z5"/>
    <w:rsid w:val="001D6E30"/>
  </w:style>
  <w:style w:type="character" w:customStyle="1" w:styleId="WW8Num2z6">
    <w:name w:val="WW8Num2z6"/>
    <w:rsid w:val="001D6E30"/>
  </w:style>
  <w:style w:type="character" w:customStyle="1" w:styleId="WW8Num2z7">
    <w:name w:val="WW8Num2z7"/>
    <w:rsid w:val="001D6E30"/>
  </w:style>
  <w:style w:type="character" w:customStyle="1" w:styleId="WW8Num2z8">
    <w:name w:val="WW8Num2z8"/>
    <w:rsid w:val="001D6E30"/>
  </w:style>
  <w:style w:type="character" w:customStyle="1" w:styleId="WW8Num9z1">
    <w:name w:val="WW8Num9z1"/>
    <w:rsid w:val="001D6E30"/>
    <w:rPr>
      <w:rFonts w:eastAsia="Calibri"/>
      <w:lang w:val="el-GR"/>
    </w:rPr>
  </w:style>
  <w:style w:type="character" w:customStyle="1" w:styleId="WW8Num9z2">
    <w:name w:val="WW8Num9z2"/>
    <w:rsid w:val="001D6E30"/>
  </w:style>
  <w:style w:type="character" w:customStyle="1" w:styleId="WW8Num9z3">
    <w:name w:val="WW8Num9z3"/>
    <w:rsid w:val="001D6E30"/>
  </w:style>
  <w:style w:type="character" w:customStyle="1" w:styleId="WW8Num9z4">
    <w:name w:val="WW8Num9z4"/>
    <w:rsid w:val="001D6E30"/>
  </w:style>
  <w:style w:type="character" w:customStyle="1" w:styleId="WW8Num9z5">
    <w:name w:val="WW8Num9z5"/>
    <w:rsid w:val="001D6E30"/>
  </w:style>
  <w:style w:type="character" w:customStyle="1" w:styleId="WW8Num9z6">
    <w:name w:val="WW8Num9z6"/>
    <w:rsid w:val="001D6E30"/>
  </w:style>
  <w:style w:type="character" w:customStyle="1" w:styleId="WW8Num9z7">
    <w:name w:val="WW8Num9z7"/>
    <w:rsid w:val="001D6E30"/>
  </w:style>
  <w:style w:type="character" w:customStyle="1" w:styleId="WW8Num9z8">
    <w:name w:val="WW8Num9z8"/>
    <w:rsid w:val="001D6E30"/>
  </w:style>
  <w:style w:type="character" w:customStyle="1" w:styleId="WW-DefaultParagraphFont11">
    <w:name w:val="WW-Default Paragraph Font11"/>
    <w:rsid w:val="001D6E30"/>
  </w:style>
  <w:style w:type="character" w:customStyle="1" w:styleId="WW8Num12z0">
    <w:name w:val="WW8Num12z0"/>
    <w:rsid w:val="001D6E30"/>
    <w:rPr>
      <w:rFonts w:ascii="Symbol" w:hAnsi="Symbol" w:cs="Symbol"/>
    </w:rPr>
  </w:style>
  <w:style w:type="character" w:customStyle="1" w:styleId="WW8Num12z1">
    <w:name w:val="WW8Num12z1"/>
    <w:rsid w:val="001D6E30"/>
    <w:rPr>
      <w:rFonts w:ascii="Courier New" w:hAnsi="Courier New" w:cs="Courier New"/>
    </w:rPr>
  </w:style>
  <w:style w:type="character" w:customStyle="1" w:styleId="WW8Num12z2">
    <w:name w:val="WW8Num12z2"/>
    <w:rsid w:val="001D6E30"/>
    <w:rPr>
      <w:rFonts w:ascii="Wingdings" w:hAnsi="Wingdings" w:cs="Wingdings"/>
    </w:rPr>
  </w:style>
  <w:style w:type="character" w:customStyle="1" w:styleId="WW-DefaultParagraphFont111">
    <w:name w:val="WW-Default Paragraph Font111"/>
    <w:rsid w:val="001D6E30"/>
  </w:style>
  <w:style w:type="character" w:customStyle="1" w:styleId="WW-DefaultParagraphFont1111">
    <w:name w:val="WW-Default Paragraph Font1111"/>
    <w:rsid w:val="001D6E30"/>
  </w:style>
  <w:style w:type="character" w:customStyle="1" w:styleId="WW-DefaultParagraphFont11111">
    <w:name w:val="WW-Default Paragraph Font11111"/>
    <w:rsid w:val="001D6E30"/>
  </w:style>
  <w:style w:type="character" w:customStyle="1" w:styleId="30">
    <w:name w:val="Προεπιλεγμένη γραμματοσειρά3"/>
    <w:rsid w:val="001D6E30"/>
  </w:style>
  <w:style w:type="character" w:customStyle="1" w:styleId="WW-DefaultParagraphFont111111">
    <w:name w:val="WW-Default Paragraph Font111111"/>
    <w:rsid w:val="001D6E30"/>
  </w:style>
  <w:style w:type="character" w:customStyle="1" w:styleId="DefaultParagraphFont2">
    <w:name w:val="Default Paragraph Font2"/>
    <w:rsid w:val="001D6E30"/>
  </w:style>
  <w:style w:type="character" w:customStyle="1" w:styleId="WW8Num12z3">
    <w:name w:val="WW8Num12z3"/>
    <w:rsid w:val="001D6E30"/>
  </w:style>
  <w:style w:type="character" w:customStyle="1" w:styleId="WW8Num12z4">
    <w:name w:val="WW8Num12z4"/>
    <w:rsid w:val="001D6E30"/>
  </w:style>
  <w:style w:type="character" w:customStyle="1" w:styleId="WW8Num12z5">
    <w:name w:val="WW8Num12z5"/>
    <w:rsid w:val="001D6E30"/>
  </w:style>
  <w:style w:type="character" w:customStyle="1" w:styleId="WW8Num12z6">
    <w:name w:val="WW8Num12z6"/>
    <w:rsid w:val="001D6E30"/>
  </w:style>
  <w:style w:type="character" w:customStyle="1" w:styleId="WW8Num12z7">
    <w:name w:val="WW8Num12z7"/>
    <w:rsid w:val="001D6E30"/>
  </w:style>
  <w:style w:type="character" w:customStyle="1" w:styleId="WW8Num12z8">
    <w:name w:val="WW8Num12z8"/>
    <w:rsid w:val="001D6E30"/>
  </w:style>
  <w:style w:type="character" w:customStyle="1" w:styleId="WW8Num13z0">
    <w:name w:val="WW8Num13z0"/>
    <w:rsid w:val="001D6E30"/>
    <w:rPr>
      <w:rFonts w:ascii="Symbol" w:hAnsi="Symbol" w:cs="OpenSymbol"/>
    </w:rPr>
  </w:style>
  <w:style w:type="character" w:customStyle="1" w:styleId="WW-DefaultParagraphFont1111111">
    <w:name w:val="WW-Default Paragraph Font1111111"/>
    <w:rsid w:val="001D6E30"/>
  </w:style>
  <w:style w:type="character" w:customStyle="1" w:styleId="WW8Num13z1">
    <w:name w:val="WW8Num13z1"/>
    <w:rsid w:val="001D6E30"/>
    <w:rPr>
      <w:rFonts w:eastAsia="Calibri"/>
      <w:lang w:val="el-GR"/>
    </w:rPr>
  </w:style>
  <w:style w:type="character" w:customStyle="1" w:styleId="WW8Num13z2">
    <w:name w:val="WW8Num13z2"/>
    <w:rsid w:val="001D6E30"/>
  </w:style>
  <w:style w:type="character" w:customStyle="1" w:styleId="WW8Num13z3">
    <w:name w:val="WW8Num13z3"/>
    <w:rsid w:val="001D6E30"/>
  </w:style>
  <w:style w:type="character" w:customStyle="1" w:styleId="WW8Num13z4">
    <w:name w:val="WW8Num13z4"/>
    <w:rsid w:val="001D6E30"/>
  </w:style>
  <w:style w:type="character" w:customStyle="1" w:styleId="WW8Num13z5">
    <w:name w:val="WW8Num13z5"/>
    <w:rsid w:val="001D6E30"/>
  </w:style>
  <w:style w:type="character" w:customStyle="1" w:styleId="WW8Num13z6">
    <w:name w:val="WW8Num13z6"/>
    <w:rsid w:val="001D6E30"/>
  </w:style>
  <w:style w:type="character" w:customStyle="1" w:styleId="WW8Num13z7">
    <w:name w:val="WW8Num13z7"/>
    <w:rsid w:val="001D6E30"/>
  </w:style>
  <w:style w:type="character" w:customStyle="1" w:styleId="WW8Num13z8">
    <w:name w:val="WW8Num13z8"/>
    <w:rsid w:val="001D6E30"/>
  </w:style>
  <w:style w:type="character" w:customStyle="1" w:styleId="WW8Num14z0">
    <w:name w:val="WW8Num14z0"/>
    <w:rsid w:val="001D6E30"/>
    <w:rPr>
      <w:rFonts w:ascii="Symbol" w:hAnsi="Symbol" w:cs="OpenSymbol"/>
    </w:rPr>
  </w:style>
  <w:style w:type="character" w:customStyle="1" w:styleId="WW8Num14z1">
    <w:name w:val="WW8Num14z1"/>
    <w:rsid w:val="001D6E30"/>
  </w:style>
  <w:style w:type="character" w:customStyle="1" w:styleId="WW8Num14z2">
    <w:name w:val="WW8Num14z2"/>
    <w:rsid w:val="001D6E30"/>
  </w:style>
  <w:style w:type="character" w:customStyle="1" w:styleId="WW8Num14z3">
    <w:name w:val="WW8Num14z3"/>
    <w:rsid w:val="001D6E30"/>
  </w:style>
  <w:style w:type="character" w:customStyle="1" w:styleId="WW8Num14z4">
    <w:name w:val="WW8Num14z4"/>
    <w:rsid w:val="001D6E30"/>
  </w:style>
  <w:style w:type="character" w:customStyle="1" w:styleId="WW8Num14z5">
    <w:name w:val="WW8Num14z5"/>
    <w:rsid w:val="001D6E30"/>
  </w:style>
  <w:style w:type="character" w:customStyle="1" w:styleId="WW8Num14z6">
    <w:name w:val="WW8Num14z6"/>
    <w:rsid w:val="001D6E30"/>
  </w:style>
  <w:style w:type="character" w:customStyle="1" w:styleId="WW8Num14z7">
    <w:name w:val="WW8Num14z7"/>
    <w:rsid w:val="001D6E30"/>
  </w:style>
  <w:style w:type="character" w:customStyle="1" w:styleId="WW8Num14z8">
    <w:name w:val="WW8Num14z8"/>
    <w:rsid w:val="001D6E30"/>
  </w:style>
  <w:style w:type="character" w:customStyle="1" w:styleId="WW8Num15z0">
    <w:name w:val="WW8Num15z0"/>
    <w:rsid w:val="001D6E30"/>
  </w:style>
  <w:style w:type="character" w:customStyle="1" w:styleId="WW8Num15z1">
    <w:name w:val="WW8Num15z1"/>
    <w:rsid w:val="001D6E30"/>
  </w:style>
  <w:style w:type="character" w:customStyle="1" w:styleId="WW8Num15z2">
    <w:name w:val="WW8Num15z2"/>
    <w:rsid w:val="001D6E30"/>
  </w:style>
  <w:style w:type="character" w:customStyle="1" w:styleId="WW8Num15z3">
    <w:name w:val="WW8Num15z3"/>
    <w:rsid w:val="001D6E30"/>
  </w:style>
  <w:style w:type="character" w:customStyle="1" w:styleId="WW8Num15z4">
    <w:name w:val="WW8Num15z4"/>
    <w:rsid w:val="001D6E30"/>
  </w:style>
  <w:style w:type="character" w:customStyle="1" w:styleId="WW8Num15z5">
    <w:name w:val="WW8Num15z5"/>
    <w:rsid w:val="001D6E30"/>
  </w:style>
  <w:style w:type="character" w:customStyle="1" w:styleId="WW8Num15z6">
    <w:name w:val="WW8Num15z6"/>
    <w:rsid w:val="001D6E30"/>
  </w:style>
  <w:style w:type="character" w:customStyle="1" w:styleId="WW8Num15z7">
    <w:name w:val="WW8Num15z7"/>
    <w:rsid w:val="001D6E30"/>
  </w:style>
  <w:style w:type="character" w:customStyle="1" w:styleId="WW8Num15z8">
    <w:name w:val="WW8Num15z8"/>
    <w:rsid w:val="001D6E30"/>
  </w:style>
  <w:style w:type="character" w:customStyle="1" w:styleId="WW8Num16z0">
    <w:name w:val="WW8Num16z0"/>
    <w:rsid w:val="001D6E30"/>
  </w:style>
  <w:style w:type="character" w:customStyle="1" w:styleId="WW8Num16z1">
    <w:name w:val="WW8Num16z1"/>
    <w:rsid w:val="001D6E30"/>
  </w:style>
  <w:style w:type="character" w:customStyle="1" w:styleId="WW8Num16z2">
    <w:name w:val="WW8Num16z2"/>
    <w:rsid w:val="001D6E30"/>
  </w:style>
  <w:style w:type="character" w:customStyle="1" w:styleId="WW8Num16z3">
    <w:name w:val="WW8Num16z3"/>
    <w:rsid w:val="001D6E30"/>
  </w:style>
  <w:style w:type="character" w:customStyle="1" w:styleId="WW8Num16z4">
    <w:name w:val="WW8Num16z4"/>
    <w:rsid w:val="001D6E30"/>
  </w:style>
  <w:style w:type="character" w:customStyle="1" w:styleId="WW8Num16z5">
    <w:name w:val="WW8Num16z5"/>
    <w:rsid w:val="001D6E30"/>
  </w:style>
  <w:style w:type="character" w:customStyle="1" w:styleId="WW8Num16z6">
    <w:name w:val="WW8Num16z6"/>
    <w:rsid w:val="001D6E30"/>
  </w:style>
  <w:style w:type="character" w:customStyle="1" w:styleId="WW8Num16z7">
    <w:name w:val="WW8Num16z7"/>
    <w:rsid w:val="001D6E30"/>
  </w:style>
  <w:style w:type="character" w:customStyle="1" w:styleId="WW8Num16z8">
    <w:name w:val="WW8Num16z8"/>
    <w:rsid w:val="001D6E30"/>
  </w:style>
  <w:style w:type="character" w:customStyle="1" w:styleId="WW-DefaultParagraphFont11111111">
    <w:name w:val="WW-Default Paragraph Font11111111"/>
    <w:rsid w:val="001D6E30"/>
  </w:style>
  <w:style w:type="character" w:customStyle="1" w:styleId="WW-DefaultParagraphFont111111111">
    <w:name w:val="WW-Default Paragraph Font111111111"/>
    <w:rsid w:val="001D6E30"/>
  </w:style>
  <w:style w:type="character" w:customStyle="1" w:styleId="WW-DefaultParagraphFont1111111111">
    <w:name w:val="WW-Default Paragraph Font1111111111"/>
    <w:rsid w:val="001D6E30"/>
  </w:style>
  <w:style w:type="character" w:customStyle="1" w:styleId="WW-DefaultParagraphFont11111111111">
    <w:name w:val="WW-Default Paragraph Font11111111111"/>
    <w:rsid w:val="001D6E30"/>
  </w:style>
  <w:style w:type="character" w:customStyle="1" w:styleId="WW-DefaultParagraphFont111111111111">
    <w:name w:val="WW-Default Paragraph Font111111111111"/>
    <w:rsid w:val="001D6E30"/>
  </w:style>
  <w:style w:type="character" w:customStyle="1" w:styleId="WW8Num17z0">
    <w:name w:val="WW8Num17z0"/>
    <w:rsid w:val="001D6E30"/>
  </w:style>
  <w:style w:type="character" w:customStyle="1" w:styleId="WW8Num17z1">
    <w:name w:val="WW8Num17z1"/>
    <w:rsid w:val="001D6E30"/>
  </w:style>
  <w:style w:type="character" w:customStyle="1" w:styleId="WW8Num17z2">
    <w:name w:val="WW8Num17z2"/>
    <w:rsid w:val="001D6E30"/>
  </w:style>
  <w:style w:type="character" w:customStyle="1" w:styleId="WW8Num17z3">
    <w:name w:val="WW8Num17z3"/>
    <w:rsid w:val="001D6E30"/>
  </w:style>
  <w:style w:type="character" w:customStyle="1" w:styleId="WW8Num17z4">
    <w:name w:val="WW8Num17z4"/>
    <w:rsid w:val="001D6E30"/>
  </w:style>
  <w:style w:type="character" w:customStyle="1" w:styleId="WW8Num17z5">
    <w:name w:val="WW8Num17z5"/>
    <w:rsid w:val="001D6E30"/>
  </w:style>
  <w:style w:type="character" w:customStyle="1" w:styleId="WW8Num17z6">
    <w:name w:val="WW8Num17z6"/>
    <w:rsid w:val="001D6E30"/>
  </w:style>
  <w:style w:type="character" w:customStyle="1" w:styleId="WW8Num17z7">
    <w:name w:val="WW8Num17z7"/>
    <w:rsid w:val="001D6E30"/>
  </w:style>
  <w:style w:type="character" w:customStyle="1" w:styleId="WW8Num17z8">
    <w:name w:val="WW8Num17z8"/>
    <w:rsid w:val="001D6E30"/>
  </w:style>
  <w:style w:type="character" w:customStyle="1" w:styleId="WW8Num18z0">
    <w:name w:val="WW8Num18z0"/>
    <w:rsid w:val="001D6E30"/>
  </w:style>
  <w:style w:type="character" w:customStyle="1" w:styleId="WW8Num18z1">
    <w:name w:val="WW8Num18z1"/>
    <w:rsid w:val="001D6E30"/>
  </w:style>
  <w:style w:type="character" w:customStyle="1" w:styleId="WW8Num18z2">
    <w:name w:val="WW8Num18z2"/>
    <w:rsid w:val="001D6E30"/>
  </w:style>
  <w:style w:type="character" w:customStyle="1" w:styleId="WW8Num18z3">
    <w:name w:val="WW8Num18z3"/>
    <w:rsid w:val="001D6E30"/>
  </w:style>
  <w:style w:type="character" w:customStyle="1" w:styleId="WW8Num18z4">
    <w:name w:val="WW8Num18z4"/>
    <w:rsid w:val="001D6E30"/>
  </w:style>
  <w:style w:type="character" w:customStyle="1" w:styleId="WW8Num18z5">
    <w:name w:val="WW8Num18z5"/>
    <w:rsid w:val="001D6E30"/>
  </w:style>
  <w:style w:type="character" w:customStyle="1" w:styleId="WW8Num18z6">
    <w:name w:val="WW8Num18z6"/>
    <w:rsid w:val="001D6E30"/>
  </w:style>
  <w:style w:type="character" w:customStyle="1" w:styleId="WW8Num18z7">
    <w:name w:val="WW8Num18z7"/>
    <w:rsid w:val="001D6E30"/>
  </w:style>
  <w:style w:type="character" w:customStyle="1" w:styleId="WW8Num18z8">
    <w:name w:val="WW8Num18z8"/>
    <w:rsid w:val="001D6E30"/>
  </w:style>
  <w:style w:type="character" w:customStyle="1" w:styleId="WW8Num3z1">
    <w:name w:val="WW8Num3z1"/>
    <w:rsid w:val="001D6E30"/>
  </w:style>
  <w:style w:type="character" w:customStyle="1" w:styleId="WW8Num3z2">
    <w:name w:val="WW8Num3z2"/>
    <w:rsid w:val="001D6E30"/>
  </w:style>
  <w:style w:type="character" w:customStyle="1" w:styleId="WW8Num3z3">
    <w:name w:val="WW8Num3z3"/>
    <w:rsid w:val="001D6E30"/>
  </w:style>
  <w:style w:type="character" w:customStyle="1" w:styleId="WW8Num3z4">
    <w:name w:val="WW8Num3z4"/>
    <w:rsid w:val="001D6E30"/>
    <w:rPr>
      <w:rFonts w:ascii="Arial" w:hAnsi="Arial" w:cs="Times New Roman"/>
      <w:b w:val="0"/>
      <w:i w:val="0"/>
      <w:sz w:val="20"/>
      <w:szCs w:val="20"/>
    </w:rPr>
  </w:style>
  <w:style w:type="character" w:customStyle="1" w:styleId="WW8Num3z5">
    <w:name w:val="WW8Num3z5"/>
    <w:rsid w:val="001D6E30"/>
  </w:style>
  <w:style w:type="character" w:customStyle="1" w:styleId="WW8Num3z6">
    <w:name w:val="WW8Num3z6"/>
    <w:rsid w:val="001D6E30"/>
  </w:style>
  <w:style w:type="character" w:customStyle="1" w:styleId="WW8Num3z7">
    <w:name w:val="WW8Num3z7"/>
    <w:rsid w:val="001D6E30"/>
  </w:style>
  <w:style w:type="character" w:customStyle="1" w:styleId="WW8Num3z8">
    <w:name w:val="WW8Num3z8"/>
    <w:rsid w:val="001D6E30"/>
  </w:style>
  <w:style w:type="character" w:customStyle="1" w:styleId="WW-DefaultParagraphFont1111111111111">
    <w:name w:val="WW-Default Paragraph Font1111111111111"/>
    <w:rsid w:val="001D6E30"/>
  </w:style>
  <w:style w:type="character" w:customStyle="1" w:styleId="WW-DefaultParagraphFont11111111111111">
    <w:name w:val="WW-Default Paragraph Font11111111111111"/>
    <w:rsid w:val="001D6E30"/>
  </w:style>
  <w:style w:type="character" w:customStyle="1" w:styleId="WW-DefaultParagraphFont111111111111111">
    <w:name w:val="WW-Default Paragraph Font111111111111111"/>
    <w:rsid w:val="001D6E30"/>
  </w:style>
  <w:style w:type="character" w:customStyle="1" w:styleId="WW-DefaultParagraphFont1111111111111111">
    <w:name w:val="WW-Default Paragraph Font1111111111111111"/>
    <w:rsid w:val="001D6E30"/>
  </w:style>
  <w:style w:type="character" w:customStyle="1" w:styleId="20">
    <w:name w:val="Προεπιλεγμένη γραμματοσειρά2"/>
    <w:rsid w:val="001D6E30"/>
  </w:style>
  <w:style w:type="character" w:customStyle="1" w:styleId="WW8Num19z0">
    <w:name w:val="WW8Num19z0"/>
    <w:rsid w:val="001D6E30"/>
    <w:rPr>
      <w:rFonts w:ascii="Calibri" w:hAnsi="Calibri" w:cs="Calibri"/>
    </w:rPr>
  </w:style>
  <w:style w:type="character" w:customStyle="1" w:styleId="WW8Num19z1">
    <w:name w:val="WW8Num19z1"/>
    <w:rsid w:val="001D6E30"/>
  </w:style>
  <w:style w:type="character" w:customStyle="1" w:styleId="WW8Num20z0">
    <w:name w:val="WW8Num20z0"/>
    <w:rsid w:val="001D6E30"/>
    <w:rPr>
      <w:rFonts w:ascii="Calibri" w:eastAsia="Calibri" w:hAnsi="Calibri" w:cs="Times New Roman"/>
    </w:rPr>
  </w:style>
  <w:style w:type="character" w:customStyle="1" w:styleId="WW8Num20z1">
    <w:name w:val="WW8Num20z1"/>
    <w:rsid w:val="001D6E30"/>
    <w:rPr>
      <w:rFonts w:ascii="Courier New" w:hAnsi="Courier New" w:cs="Courier New"/>
    </w:rPr>
  </w:style>
  <w:style w:type="character" w:customStyle="1" w:styleId="WW8Num20z2">
    <w:name w:val="WW8Num20z2"/>
    <w:rsid w:val="001D6E30"/>
    <w:rPr>
      <w:rFonts w:ascii="Wingdings" w:hAnsi="Wingdings" w:cs="Wingdings"/>
    </w:rPr>
  </w:style>
  <w:style w:type="character" w:customStyle="1" w:styleId="WW8Num20z3">
    <w:name w:val="WW8Num20z3"/>
    <w:rsid w:val="001D6E30"/>
    <w:rPr>
      <w:rFonts w:ascii="Symbol" w:hAnsi="Symbol" w:cs="Symbol"/>
    </w:rPr>
  </w:style>
  <w:style w:type="character" w:customStyle="1" w:styleId="WW-DefaultParagraphFont11111111111111111">
    <w:name w:val="WW-Default Paragraph Font11111111111111111"/>
    <w:rsid w:val="001D6E30"/>
  </w:style>
  <w:style w:type="character" w:customStyle="1" w:styleId="WW8Num19z2">
    <w:name w:val="WW8Num19z2"/>
    <w:rsid w:val="001D6E30"/>
  </w:style>
  <w:style w:type="character" w:customStyle="1" w:styleId="WW8Num19z3">
    <w:name w:val="WW8Num19z3"/>
    <w:rsid w:val="001D6E30"/>
  </w:style>
  <w:style w:type="character" w:customStyle="1" w:styleId="WW8Num19z4">
    <w:name w:val="WW8Num19z4"/>
    <w:rsid w:val="001D6E30"/>
  </w:style>
  <w:style w:type="character" w:customStyle="1" w:styleId="WW8Num19z5">
    <w:name w:val="WW8Num19z5"/>
    <w:rsid w:val="001D6E30"/>
  </w:style>
  <w:style w:type="character" w:customStyle="1" w:styleId="WW8Num19z6">
    <w:name w:val="WW8Num19z6"/>
    <w:rsid w:val="001D6E30"/>
  </w:style>
  <w:style w:type="character" w:customStyle="1" w:styleId="WW8Num19z7">
    <w:name w:val="WW8Num19z7"/>
    <w:rsid w:val="001D6E30"/>
  </w:style>
  <w:style w:type="character" w:customStyle="1" w:styleId="WW8Num19z8">
    <w:name w:val="WW8Num19z8"/>
    <w:rsid w:val="001D6E30"/>
  </w:style>
  <w:style w:type="character" w:customStyle="1" w:styleId="WW8Num20z4">
    <w:name w:val="WW8Num20z4"/>
    <w:rsid w:val="001D6E30"/>
  </w:style>
  <w:style w:type="character" w:customStyle="1" w:styleId="WW8Num20z5">
    <w:name w:val="WW8Num20z5"/>
    <w:rsid w:val="001D6E30"/>
  </w:style>
  <w:style w:type="character" w:customStyle="1" w:styleId="WW8Num20z6">
    <w:name w:val="WW8Num20z6"/>
    <w:rsid w:val="001D6E30"/>
  </w:style>
  <w:style w:type="character" w:customStyle="1" w:styleId="WW8Num20z7">
    <w:name w:val="WW8Num20z7"/>
    <w:rsid w:val="001D6E30"/>
  </w:style>
  <w:style w:type="character" w:customStyle="1" w:styleId="WW8Num20z8">
    <w:name w:val="WW8Num20z8"/>
    <w:rsid w:val="001D6E30"/>
  </w:style>
  <w:style w:type="character" w:customStyle="1" w:styleId="WW-DefaultParagraphFont111111111111111111">
    <w:name w:val="WW-Default Paragraph Font111111111111111111"/>
    <w:rsid w:val="001D6E30"/>
  </w:style>
  <w:style w:type="character" w:customStyle="1" w:styleId="WW-DefaultParagraphFont1111111111111111111">
    <w:name w:val="WW-Default Paragraph Font1111111111111111111"/>
    <w:rsid w:val="001D6E30"/>
  </w:style>
  <w:style w:type="character" w:customStyle="1" w:styleId="WW8Num21z0">
    <w:name w:val="WW8Num21z0"/>
    <w:rsid w:val="001D6E30"/>
    <w:rPr>
      <w:rFonts w:ascii="Calibri" w:eastAsia="Times New Roman" w:hAnsi="Calibri" w:cs="Calibri"/>
    </w:rPr>
  </w:style>
  <w:style w:type="character" w:customStyle="1" w:styleId="WW8Num21z1">
    <w:name w:val="WW8Num21z1"/>
    <w:rsid w:val="001D6E30"/>
    <w:rPr>
      <w:rFonts w:ascii="Courier New" w:hAnsi="Courier New" w:cs="Courier New"/>
    </w:rPr>
  </w:style>
  <w:style w:type="character" w:customStyle="1" w:styleId="WW8Num21z2">
    <w:name w:val="WW8Num21z2"/>
    <w:rsid w:val="001D6E30"/>
    <w:rPr>
      <w:rFonts w:ascii="Wingdings" w:hAnsi="Wingdings" w:cs="Wingdings"/>
    </w:rPr>
  </w:style>
  <w:style w:type="character" w:customStyle="1" w:styleId="WW8Num21z3">
    <w:name w:val="WW8Num21z3"/>
    <w:rsid w:val="001D6E30"/>
    <w:rPr>
      <w:rFonts w:ascii="Symbol" w:hAnsi="Symbol" w:cs="Symbol"/>
    </w:rPr>
  </w:style>
  <w:style w:type="character" w:customStyle="1" w:styleId="WW8Num22z0">
    <w:name w:val="WW8Num22z0"/>
    <w:rsid w:val="001D6E30"/>
    <w:rPr>
      <w:rFonts w:ascii="Symbol" w:hAnsi="Symbol" w:cs="Symbol"/>
    </w:rPr>
  </w:style>
  <w:style w:type="character" w:customStyle="1" w:styleId="WW8Num22z1">
    <w:name w:val="WW8Num22z1"/>
    <w:rsid w:val="001D6E30"/>
    <w:rPr>
      <w:rFonts w:ascii="Courier New" w:hAnsi="Courier New" w:cs="Courier New"/>
    </w:rPr>
  </w:style>
  <w:style w:type="character" w:customStyle="1" w:styleId="WW8Num22z2">
    <w:name w:val="WW8Num22z2"/>
    <w:rsid w:val="001D6E30"/>
    <w:rPr>
      <w:rFonts w:ascii="Wingdings" w:hAnsi="Wingdings" w:cs="Wingdings"/>
    </w:rPr>
  </w:style>
  <w:style w:type="character" w:customStyle="1" w:styleId="WW8Num23z0">
    <w:name w:val="WW8Num23z0"/>
    <w:rsid w:val="001D6E30"/>
    <w:rPr>
      <w:rFonts w:ascii="Calibri" w:eastAsia="Times New Roman" w:hAnsi="Calibri" w:cs="Calibri"/>
    </w:rPr>
  </w:style>
  <w:style w:type="character" w:customStyle="1" w:styleId="WW8Num23z1">
    <w:name w:val="WW8Num23z1"/>
    <w:rsid w:val="001D6E30"/>
    <w:rPr>
      <w:rFonts w:ascii="Courier New" w:hAnsi="Courier New" w:cs="Courier New"/>
    </w:rPr>
  </w:style>
  <w:style w:type="character" w:customStyle="1" w:styleId="WW8Num23z2">
    <w:name w:val="WW8Num23z2"/>
    <w:rsid w:val="001D6E30"/>
    <w:rPr>
      <w:rFonts w:ascii="Wingdings" w:hAnsi="Wingdings" w:cs="Wingdings"/>
    </w:rPr>
  </w:style>
  <w:style w:type="character" w:customStyle="1" w:styleId="WW8Num23z3">
    <w:name w:val="WW8Num23z3"/>
    <w:rsid w:val="001D6E30"/>
    <w:rPr>
      <w:rFonts w:ascii="Symbol" w:hAnsi="Symbol" w:cs="Symbol"/>
    </w:rPr>
  </w:style>
  <w:style w:type="character" w:customStyle="1" w:styleId="WW8Num24z0">
    <w:name w:val="WW8Num24z0"/>
    <w:rsid w:val="001D6E30"/>
    <w:rPr>
      <w:rFonts w:ascii="Symbol" w:hAnsi="Symbol" w:cs="Symbol"/>
      <w:strike/>
      <w:color w:val="0070C0"/>
      <w:position w:val="0"/>
      <w:sz w:val="24"/>
      <w:vertAlign w:val="baseline"/>
      <w:lang w:val="el-GR"/>
    </w:rPr>
  </w:style>
  <w:style w:type="character" w:customStyle="1" w:styleId="WW8Num24z1">
    <w:name w:val="WW8Num24z1"/>
    <w:rsid w:val="001D6E30"/>
    <w:rPr>
      <w:rFonts w:ascii="Courier New" w:hAnsi="Courier New" w:cs="Courier New"/>
    </w:rPr>
  </w:style>
  <w:style w:type="character" w:customStyle="1" w:styleId="WW8Num24z2">
    <w:name w:val="WW8Num24z2"/>
    <w:rsid w:val="001D6E30"/>
    <w:rPr>
      <w:rFonts w:ascii="Wingdings" w:hAnsi="Wingdings" w:cs="Wingdings"/>
    </w:rPr>
  </w:style>
  <w:style w:type="character" w:customStyle="1" w:styleId="WW8Num25z0">
    <w:name w:val="WW8Num25z0"/>
    <w:rsid w:val="001D6E30"/>
    <w:rPr>
      <w:rFonts w:ascii="Symbol" w:hAnsi="Symbol" w:cs="Symbol"/>
    </w:rPr>
  </w:style>
  <w:style w:type="character" w:customStyle="1" w:styleId="WW8Num25z1">
    <w:name w:val="WW8Num25z1"/>
    <w:rsid w:val="001D6E30"/>
    <w:rPr>
      <w:rFonts w:ascii="Courier New" w:hAnsi="Courier New" w:cs="Courier New"/>
    </w:rPr>
  </w:style>
  <w:style w:type="character" w:customStyle="1" w:styleId="WW8Num25z2">
    <w:name w:val="WW8Num25z2"/>
    <w:rsid w:val="001D6E30"/>
    <w:rPr>
      <w:rFonts w:ascii="Wingdings" w:hAnsi="Wingdings" w:cs="Wingdings"/>
    </w:rPr>
  </w:style>
  <w:style w:type="character" w:customStyle="1" w:styleId="WW8Num26z0">
    <w:name w:val="WW8Num26z0"/>
    <w:rsid w:val="001D6E30"/>
    <w:rPr>
      <w:rFonts w:ascii="Symbol" w:hAnsi="Symbol" w:cs="Symbol"/>
    </w:rPr>
  </w:style>
  <w:style w:type="character" w:customStyle="1" w:styleId="WW8Num26z1">
    <w:name w:val="WW8Num26z1"/>
    <w:rsid w:val="001D6E30"/>
    <w:rPr>
      <w:rFonts w:ascii="Courier New" w:hAnsi="Courier New" w:cs="Courier New"/>
    </w:rPr>
  </w:style>
  <w:style w:type="character" w:customStyle="1" w:styleId="WW8Num26z2">
    <w:name w:val="WW8Num26z2"/>
    <w:rsid w:val="001D6E30"/>
    <w:rPr>
      <w:rFonts w:ascii="Wingdings" w:hAnsi="Wingdings" w:cs="Wingdings"/>
    </w:rPr>
  </w:style>
  <w:style w:type="character" w:customStyle="1" w:styleId="WW8Num27z0">
    <w:name w:val="WW8Num27z0"/>
    <w:rsid w:val="001D6E30"/>
    <w:rPr>
      <w:rFonts w:ascii="Calibri" w:eastAsia="Times New Roman" w:hAnsi="Calibri" w:cs="Calibri"/>
    </w:rPr>
  </w:style>
  <w:style w:type="character" w:customStyle="1" w:styleId="WW8Num27z1">
    <w:name w:val="WW8Num27z1"/>
    <w:rsid w:val="001D6E30"/>
    <w:rPr>
      <w:rFonts w:ascii="Courier New" w:hAnsi="Courier New" w:cs="Courier New"/>
    </w:rPr>
  </w:style>
  <w:style w:type="character" w:customStyle="1" w:styleId="WW8Num27z2">
    <w:name w:val="WW8Num27z2"/>
    <w:rsid w:val="001D6E30"/>
    <w:rPr>
      <w:rFonts w:ascii="Wingdings" w:hAnsi="Wingdings" w:cs="Wingdings"/>
    </w:rPr>
  </w:style>
  <w:style w:type="character" w:customStyle="1" w:styleId="WW8Num27z3">
    <w:name w:val="WW8Num27z3"/>
    <w:rsid w:val="001D6E30"/>
    <w:rPr>
      <w:rFonts w:ascii="Symbol" w:hAnsi="Symbol" w:cs="Symbol"/>
    </w:rPr>
  </w:style>
  <w:style w:type="character" w:customStyle="1" w:styleId="WW8Num28z0">
    <w:name w:val="WW8Num28z0"/>
    <w:rsid w:val="001D6E30"/>
    <w:rPr>
      <w:rFonts w:ascii="Symbol" w:hAnsi="Symbol" w:cs="Symbol"/>
    </w:rPr>
  </w:style>
  <w:style w:type="character" w:customStyle="1" w:styleId="WW8Num28z1">
    <w:name w:val="WW8Num28z1"/>
    <w:rsid w:val="001D6E30"/>
    <w:rPr>
      <w:rFonts w:ascii="Courier New" w:hAnsi="Courier New" w:cs="Courier New"/>
    </w:rPr>
  </w:style>
  <w:style w:type="character" w:customStyle="1" w:styleId="WW8Num28z2">
    <w:name w:val="WW8Num28z2"/>
    <w:rsid w:val="001D6E30"/>
    <w:rPr>
      <w:rFonts w:ascii="Wingdings" w:hAnsi="Wingdings" w:cs="Wingdings"/>
    </w:rPr>
  </w:style>
  <w:style w:type="character" w:customStyle="1" w:styleId="WW8Num29z0">
    <w:name w:val="WW8Num29z0"/>
    <w:rsid w:val="001D6E30"/>
    <w:rPr>
      <w:rFonts w:ascii="Calibri" w:eastAsia="Times New Roman" w:hAnsi="Calibri" w:cs="Calibri"/>
    </w:rPr>
  </w:style>
  <w:style w:type="character" w:customStyle="1" w:styleId="WW8Num29z1">
    <w:name w:val="WW8Num29z1"/>
    <w:rsid w:val="001D6E30"/>
    <w:rPr>
      <w:rFonts w:ascii="Courier New" w:hAnsi="Courier New" w:cs="Courier New"/>
    </w:rPr>
  </w:style>
  <w:style w:type="character" w:customStyle="1" w:styleId="WW8Num29z2">
    <w:name w:val="WW8Num29z2"/>
    <w:rsid w:val="001D6E30"/>
    <w:rPr>
      <w:rFonts w:ascii="Wingdings" w:hAnsi="Wingdings" w:cs="Wingdings"/>
    </w:rPr>
  </w:style>
  <w:style w:type="character" w:customStyle="1" w:styleId="WW8Num29z3">
    <w:name w:val="WW8Num29z3"/>
    <w:rsid w:val="001D6E30"/>
    <w:rPr>
      <w:rFonts w:ascii="Symbol" w:hAnsi="Symbol" w:cs="Symbol"/>
    </w:rPr>
  </w:style>
  <w:style w:type="character" w:customStyle="1" w:styleId="WW8Num30z0">
    <w:name w:val="WW8Num30z0"/>
    <w:rsid w:val="001D6E30"/>
    <w:rPr>
      <w:rFonts w:ascii="Symbol" w:hAnsi="Symbol" w:cs="Symbol"/>
      <w:shd w:val="clear" w:color="auto" w:fill="FFFF00"/>
    </w:rPr>
  </w:style>
  <w:style w:type="character" w:customStyle="1" w:styleId="WW8Num30z1">
    <w:name w:val="WW8Num30z1"/>
    <w:rsid w:val="001D6E30"/>
    <w:rPr>
      <w:rFonts w:ascii="Courier New" w:hAnsi="Courier New" w:cs="Courier New"/>
    </w:rPr>
  </w:style>
  <w:style w:type="character" w:customStyle="1" w:styleId="WW8Num30z2">
    <w:name w:val="WW8Num30z2"/>
    <w:rsid w:val="001D6E30"/>
    <w:rPr>
      <w:rFonts w:ascii="Wingdings" w:hAnsi="Wingdings" w:cs="Wingdings"/>
    </w:rPr>
  </w:style>
  <w:style w:type="character" w:customStyle="1" w:styleId="WW8Num31z0">
    <w:name w:val="WW8Num31z0"/>
    <w:rsid w:val="001D6E30"/>
    <w:rPr>
      <w:rFonts w:cs="Times New Roman"/>
    </w:rPr>
  </w:style>
  <w:style w:type="character" w:customStyle="1" w:styleId="WW8Num32z0">
    <w:name w:val="WW8Num32z0"/>
    <w:rsid w:val="001D6E30"/>
  </w:style>
  <w:style w:type="character" w:customStyle="1" w:styleId="WW8Num32z1">
    <w:name w:val="WW8Num32z1"/>
    <w:rsid w:val="001D6E30"/>
  </w:style>
  <w:style w:type="character" w:customStyle="1" w:styleId="WW8Num32z2">
    <w:name w:val="WW8Num32z2"/>
    <w:rsid w:val="001D6E30"/>
  </w:style>
  <w:style w:type="character" w:customStyle="1" w:styleId="WW8Num32z3">
    <w:name w:val="WW8Num32z3"/>
    <w:rsid w:val="001D6E30"/>
  </w:style>
  <w:style w:type="character" w:customStyle="1" w:styleId="WW8Num32z4">
    <w:name w:val="WW8Num32z4"/>
    <w:rsid w:val="001D6E30"/>
  </w:style>
  <w:style w:type="character" w:customStyle="1" w:styleId="WW8Num32z5">
    <w:name w:val="WW8Num32z5"/>
    <w:rsid w:val="001D6E30"/>
  </w:style>
  <w:style w:type="character" w:customStyle="1" w:styleId="WW8Num32z6">
    <w:name w:val="WW8Num32z6"/>
    <w:rsid w:val="001D6E30"/>
  </w:style>
  <w:style w:type="character" w:customStyle="1" w:styleId="WW8Num32z7">
    <w:name w:val="WW8Num32z7"/>
    <w:rsid w:val="001D6E30"/>
  </w:style>
  <w:style w:type="character" w:customStyle="1" w:styleId="WW8Num32z8">
    <w:name w:val="WW8Num32z8"/>
    <w:rsid w:val="001D6E30"/>
  </w:style>
  <w:style w:type="character" w:customStyle="1" w:styleId="WW8Num33z0">
    <w:name w:val="WW8Num33z0"/>
    <w:rsid w:val="001D6E30"/>
    <w:rPr>
      <w:rFonts w:ascii="Symbol" w:eastAsia="Calibri" w:hAnsi="Symbol" w:cs="Symbol"/>
    </w:rPr>
  </w:style>
  <w:style w:type="character" w:customStyle="1" w:styleId="WW8Num33z1">
    <w:name w:val="WW8Num33z1"/>
    <w:rsid w:val="001D6E30"/>
    <w:rPr>
      <w:rFonts w:ascii="Courier New" w:hAnsi="Courier New" w:cs="Courier New"/>
    </w:rPr>
  </w:style>
  <w:style w:type="character" w:customStyle="1" w:styleId="WW8Num33z2">
    <w:name w:val="WW8Num33z2"/>
    <w:rsid w:val="001D6E30"/>
    <w:rPr>
      <w:rFonts w:ascii="Wingdings" w:hAnsi="Wingdings" w:cs="Wingdings"/>
    </w:rPr>
  </w:style>
  <w:style w:type="character" w:customStyle="1" w:styleId="WW8Num34z0">
    <w:name w:val="WW8Num34z0"/>
    <w:rsid w:val="001D6E30"/>
    <w:rPr>
      <w:rFonts w:ascii="Symbol" w:hAnsi="Symbol" w:cs="Symbol"/>
    </w:rPr>
  </w:style>
  <w:style w:type="character" w:customStyle="1" w:styleId="WW8Num34z1">
    <w:name w:val="WW8Num34z1"/>
    <w:rsid w:val="001D6E30"/>
    <w:rPr>
      <w:rFonts w:ascii="Courier New" w:hAnsi="Courier New" w:cs="Courier New"/>
    </w:rPr>
  </w:style>
  <w:style w:type="character" w:customStyle="1" w:styleId="WW8Num34z2">
    <w:name w:val="WW8Num34z2"/>
    <w:rsid w:val="001D6E30"/>
    <w:rPr>
      <w:rFonts w:ascii="Wingdings" w:hAnsi="Wingdings" w:cs="Wingdings"/>
    </w:rPr>
  </w:style>
  <w:style w:type="character" w:customStyle="1" w:styleId="WW8Num35z0">
    <w:name w:val="WW8Num35z0"/>
    <w:rsid w:val="001D6E30"/>
    <w:rPr>
      <w:rFonts w:ascii="Calibri" w:eastAsia="Times New Roman" w:hAnsi="Calibri" w:cs="Calibri"/>
    </w:rPr>
  </w:style>
  <w:style w:type="character" w:customStyle="1" w:styleId="WW8Num35z1">
    <w:name w:val="WW8Num35z1"/>
    <w:rsid w:val="001D6E30"/>
    <w:rPr>
      <w:rFonts w:ascii="Courier New" w:hAnsi="Courier New" w:cs="Courier New"/>
    </w:rPr>
  </w:style>
  <w:style w:type="character" w:customStyle="1" w:styleId="WW8Num35z2">
    <w:name w:val="WW8Num35z2"/>
    <w:rsid w:val="001D6E30"/>
    <w:rPr>
      <w:rFonts w:ascii="Wingdings" w:hAnsi="Wingdings" w:cs="Wingdings"/>
    </w:rPr>
  </w:style>
  <w:style w:type="character" w:customStyle="1" w:styleId="WW8Num35z3">
    <w:name w:val="WW8Num35z3"/>
    <w:rsid w:val="001D6E30"/>
    <w:rPr>
      <w:rFonts w:ascii="Symbol" w:hAnsi="Symbol" w:cs="Symbol"/>
    </w:rPr>
  </w:style>
  <w:style w:type="character" w:customStyle="1" w:styleId="WW8Num36z0">
    <w:name w:val="WW8Num36z0"/>
    <w:rsid w:val="001D6E30"/>
    <w:rPr>
      <w:lang w:val="el-GR"/>
    </w:rPr>
  </w:style>
  <w:style w:type="character" w:customStyle="1" w:styleId="WW8Num36z1">
    <w:name w:val="WW8Num36z1"/>
    <w:rsid w:val="001D6E30"/>
  </w:style>
  <w:style w:type="character" w:customStyle="1" w:styleId="WW8Num36z2">
    <w:name w:val="WW8Num36z2"/>
    <w:rsid w:val="001D6E30"/>
  </w:style>
  <w:style w:type="character" w:customStyle="1" w:styleId="WW8Num36z3">
    <w:name w:val="WW8Num36z3"/>
    <w:rsid w:val="001D6E30"/>
  </w:style>
  <w:style w:type="character" w:customStyle="1" w:styleId="WW8Num36z4">
    <w:name w:val="WW8Num36z4"/>
    <w:rsid w:val="001D6E30"/>
  </w:style>
  <w:style w:type="character" w:customStyle="1" w:styleId="WW8Num36z5">
    <w:name w:val="WW8Num36z5"/>
    <w:rsid w:val="001D6E30"/>
  </w:style>
  <w:style w:type="character" w:customStyle="1" w:styleId="WW8Num36z6">
    <w:name w:val="WW8Num36z6"/>
    <w:rsid w:val="001D6E30"/>
  </w:style>
  <w:style w:type="character" w:customStyle="1" w:styleId="WW8Num36z7">
    <w:name w:val="WW8Num36z7"/>
    <w:rsid w:val="001D6E30"/>
  </w:style>
  <w:style w:type="character" w:customStyle="1" w:styleId="WW8Num36z8">
    <w:name w:val="WW8Num36z8"/>
    <w:rsid w:val="001D6E30"/>
  </w:style>
  <w:style w:type="character" w:customStyle="1" w:styleId="WW8Num37z0">
    <w:name w:val="WW8Num37z0"/>
    <w:rsid w:val="001D6E30"/>
    <w:rPr>
      <w:rFonts w:ascii="Calibri" w:eastAsia="Times New Roman" w:hAnsi="Calibri" w:cs="Calibri"/>
    </w:rPr>
  </w:style>
  <w:style w:type="character" w:customStyle="1" w:styleId="WW8Num37z1">
    <w:name w:val="WW8Num37z1"/>
    <w:rsid w:val="001D6E30"/>
    <w:rPr>
      <w:rFonts w:ascii="Courier New" w:hAnsi="Courier New" w:cs="Courier New"/>
    </w:rPr>
  </w:style>
  <w:style w:type="character" w:customStyle="1" w:styleId="WW8Num37z2">
    <w:name w:val="WW8Num37z2"/>
    <w:rsid w:val="001D6E30"/>
    <w:rPr>
      <w:rFonts w:ascii="Wingdings" w:hAnsi="Wingdings" w:cs="Wingdings"/>
    </w:rPr>
  </w:style>
  <w:style w:type="character" w:customStyle="1" w:styleId="WW8Num37z3">
    <w:name w:val="WW8Num37z3"/>
    <w:rsid w:val="001D6E30"/>
    <w:rPr>
      <w:rFonts w:ascii="Symbol" w:hAnsi="Symbol" w:cs="Symbol"/>
    </w:rPr>
  </w:style>
  <w:style w:type="character" w:customStyle="1" w:styleId="WW8Num38z0">
    <w:name w:val="WW8Num38z0"/>
    <w:rsid w:val="001D6E30"/>
  </w:style>
  <w:style w:type="character" w:customStyle="1" w:styleId="WW8Num38z1">
    <w:name w:val="WW8Num38z1"/>
    <w:rsid w:val="001D6E30"/>
  </w:style>
  <w:style w:type="character" w:customStyle="1" w:styleId="WW8Num38z2">
    <w:name w:val="WW8Num38z2"/>
    <w:rsid w:val="001D6E30"/>
  </w:style>
  <w:style w:type="character" w:customStyle="1" w:styleId="WW8Num38z3">
    <w:name w:val="WW8Num38z3"/>
    <w:rsid w:val="001D6E30"/>
  </w:style>
  <w:style w:type="character" w:customStyle="1" w:styleId="WW8Num38z4">
    <w:name w:val="WW8Num38z4"/>
    <w:rsid w:val="001D6E30"/>
  </w:style>
  <w:style w:type="character" w:customStyle="1" w:styleId="WW8Num38z5">
    <w:name w:val="WW8Num38z5"/>
    <w:rsid w:val="001D6E30"/>
  </w:style>
  <w:style w:type="character" w:customStyle="1" w:styleId="WW8Num38z6">
    <w:name w:val="WW8Num38z6"/>
    <w:rsid w:val="001D6E30"/>
  </w:style>
  <w:style w:type="character" w:customStyle="1" w:styleId="WW8Num38z7">
    <w:name w:val="WW8Num38z7"/>
    <w:rsid w:val="001D6E30"/>
  </w:style>
  <w:style w:type="character" w:customStyle="1" w:styleId="WW8Num38z8">
    <w:name w:val="WW8Num38z8"/>
    <w:rsid w:val="001D6E30"/>
  </w:style>
  <w:style w:type="character" w:customStyle="1" w:styleId="WW-DefaultParagraphFont11111111111111111111">
    <w:name w:val="WW-Default Paragraph Font11111111111111111111"/>
    <w:rsid w:val="001D6E30"/>
  </w:style>
  <w:style w:type="character" w:customStyle="1" w:styleId="WW8Num4z1">
    <w:name w:val="WW8Num4z1"/>
    <w:rsid w:val="001D6E30"/>
    <w:rPr>
      <w:rFonts w:cs="Times New Roman"/>
    </w:rPr>
  </w:style>
  <w:style w:type="character" w:customStyle="1" w:styleId="WW8Num5z1">
    <w:name w:val="WW8Num5z1"/>
    <w:rsid w:val="001D6E30"/>
    <w:rPr>
      <w:rFonts w:cs="Times New Roman"/>
    </w:rPr>
  </w:style>
  <w:style w:type="character" w:customStyle="1" w:styleId="WW8Num29z4">
    <w:name w:val="WW8Num29z4"/>
    <w:rsid w:val="001D6E30"/>
  </w:style>
  <w:style w:type="character" w:customStyle="1" w:styleId="WW8Num29z5">
    <w:name w:val="WW8Num29z5"/>
    <w:rsid w:val="001D6E30"/>
  </w:style>
  <w:style w:type="character" w:customStyle="1" w:styleId="WW8Num29z6">
    <w:name w:val="WW8Num29z6"/>
    <w:rsid w:val="001D6E30"/>
  </w:style>
  <w:style w:type="character" w:customStyle="1" w:styleId="WW8Num29z7">
    <w:name w:val="WW8Num29z7"/>
    <w:rsid w:val="001D6E30"/>
  </w:style>
  <w:style w:type="character" w:customStyle="1" w:styleId="WW8Num29z8">
    <w:name w:val="WW8Num29z8"/>
    <w:rsid w:val="001D6E30"/>
  </w:style>
  <w:style w:type="character" w:customStyle="1" w:styleId="WW8Num30z3">
    <w:name w:val="WW8Num30z3"/>
    <w:rsid w:val="001D6E30"/>
    <w:rPr>
      <w:rFonts w:ascii="Symbol" w:hAnsi="Symbol" w:cs="Symbol"/>
    </w:rPr>
  </w:style>
  <w:style w:type="character" w:customStyle="1" w:styleId="WW8Num31z1">
    <w:name w:val="WW8Num31z1"/>
    <w:rsid w:val="001D6E30"/>
  </w:style>
  <w:style w:type="character" w:customStyle="1" w:styleId="WW8Num31z2">
    <w:name w:val="WW8Num31z2"/>
    <w:rsid w:val="001D6E30"/>
  </w:style>
  <w:style w:type="character" w:customStyle="1" w:styleId="WW8Num31z3">
    <w:name w:val="WW8Num31z3"/>
    <w:rsid w:val="001D6E30"/>
  </w:style>
  <w:style w:type="character" w:customStyle="1" w:styleId="WW8Num31z4">
    <w:name w:val="WW8Num31z4"/>
    <w:rsid w:val="001D6E30"/>
  </w:style>
  <w:style w:type="character" w:customStyle="1" w:styleId="WW8Num31z5">
    <w:name w:val="WW8Num31z5"/>
    <w:rsid w:val="001D6E30"/>
  </w:style>
  <w:style w:type="character" w:customStyle="1" w:styleId="WW8Num31z6">
    <w:name w:val="WW8Num31z6"/>
    <w:rsid w:val="001D6E30"/>
  </w:style>
  <w:style w:type="character" w:customStyle="1" w:styleId="WW8Num31z7">
    <w:name w:val="WW8Num31z7"/>
    <w:rsid w:val="001D6E30"/>
  </w:style>
  <w:style w:type="character" w:customStyle="1" w:styleId="WW8Num31z8">
    <w:name w:val="WW8Num31z8"/>
    <w:rsid w:val="001D6E30"/>
  </w:style>
  <w:style w:type="character" w:customStyle="1" w:styleId="WW8Num39z0">
    <w:name w:val="WW8Num39z0"/>
    <w:rsid w:val="001D6E30"/>
    <w:rPr>
      <w:rFonts w:ascii="Calibri" w:eastAsia="Times New Roman" w:hAnsi="Calibri" w:cs="Calibri"/>
    </w:rPr>
  </w:style>
  <w:style w:type="character" w:customStyle="1" w:styleId="WW8Num39z1">
    <w:name w:val="WW8Num39z1"/>
    <w:rsid w:val="001D6E30"/>
    <w:rPr>
      <w:rFonts w:ascii="Courier New" w:hAnsi="Courier New" w:cs="Courier New"/>
    </w:rPr>
  </w:style>
  <w:style w:type="character" w:customStyle="1" w:styleId="WW8Num39z2">
    <w:name w:val="WW8Num39z2"/>
    <w:rsid w:val="001D6E30"/>
    <w:rPr>
      <w:rFonts w:ascii="Wingdings" w:hAnsi="Wingdings" w:cs="Wingdings"/>
    </w:rPr>
  </w:style>
  <w:style w:type="character" w:customStyle="1" w:styleId="WW8Num39z3">
    <w:name w:val="WW8Num39z3"/>
    <w:rsid w:val="001D6E30"/>
    <w:rPr>
      <w:rFonts w:ascii="Symbol" w:hAnsi="Symbol" w:cs="Symbol"/>
    </w:rPr>
  </w:style>
  <w:style w:type="character" w:customStyle="1" w:styleId="WW8Num40z0">
    <w:name w:val="WW8Num40z0"/>
    <w:rsid w:val="001D6E30"/>
    <w:rPr>
      <w:rFonts w:ascii="Symbol" w:hAnsi="Symbol" w:cs="Symbol"/>
    </w:rPr>
  </w:style>
  <w:style w:type="character" w:customStyle="1" w:styleId="WW8Num40z1">
    <w:name w:val="WW8Num40z1"/>
    <w:rsid w:val="001D6E30"/>
    <w:rPr>
      <w:rFonts w:ascii="Courier New" w:hAnsi="Courier New" w:cs="Courier New"/>
    </w:rPr>
  </w:style>
  <w:style w:type="character" w:customStyle="1" w:styleId="WW8Num40z2">
    <w:name w:val="WW8Num40z2"/>
    <w:rsid w:val="001D6E30"/>
    <w:rPr>
      <w:rFonts w:ascii="Wingdings" w:hAnsi="Wingdings" w:cs="Wingdings"/>
    </w:rPr>
  </w:style>
  <w:style w:type="character" w:customStyle="1" w:styleId="WW8Num41z0">
    <w:name w:val="WW8Num41z0"/>
    <w:rsid w:val="001D6E30"/>
    <w:rPr>
      <w:rFonts w:ascii="Arial" w:hAnsi="Arial" w:cs="Times New Roman"/>
      <w:b/>
      <w:i w:val="0"/>
      <w:sz w:val="20"/>
      <w:szCs w:val="20"/>
    </w:rPr>
  </w:style>
  <w:style w:type="character" w:customStyle="1" w:styleId="WW8Num41z1">
    <w:name w:val="WW8Num41z1"/>
    <w:rsid w:val="001D6E30"/>
    <w:rPr>
      <w:rFonts w:cs="Times New Roman"/>
    </w:rPr>
  </w:style>
  <w:style w:type="character" w:customStyle="1" w:styleId="WW8Num41z2">
    <w:name w:val="WW8Num41z2"/>
    <w:rsid w:val="001D6E30"/>
    <w:rPr>
      <w:rFonts w:ascii="Arial" w:hAnsi="Arial" w:cs="Times New Roman"/>
      <w:b w:val="0"/>
      <w:i w:val="0"/>
    </w:rPr>
  </w:style>
  <w:style w:type="character" w:customStyle="1" w:styleId="WW8Num41z3">
    <w:name w:val="WW8Num41z3"/>
    <w:rsid w:val="001D6E30"/>
    <w:rPr>
      <w:rFonts w:ascii="Arial" w:hAnsi="Arial" w:cs="Times New Roman"/>
      <w:b w:val="0"/>
      <w:i w:val="0"/>
      <w:sz w:val="20"/>
      <w:szCs w:val="20"/>
    </w:rPr>
  </w:style>
  <w:style w:type="character" w:customStyle="1" w:styleId="DefaultParagraphFont1">
    <w:name w:val="Default Paragraph Font1"/>
    <w:rsid w:val="001D6E30"/>
  </w:style>
  <w:style w:type="character" w:customStyle="1" w:styleId="Heading1Char">
    <w:name w:val="Heading 1 Char"/>
    <w:rsid w:val="001D6E30"/>
    <w:rPr>
      <w:rFonts w:ascii="Arial" w:hAnsi="Arial" w:cs="Arial"/>
      <w:b/>
      <w:bCs/>
      <w:color w:val="333399"/>
      <w:sz w:val="28"/>
      <w:szCs w:val="32"/>
      <w:lang w:val="en-US"/>
    </w:rPr>
  </w:style>
  <w:style w:type="character" w:customStyle="1" w:styleId="Heading2Char">
    <w:name w:val="Heading 2 Char"/>
    <w:rsid w:val="001D6E30"/>
    <w:rPr>
      <w:rFonts w:ascii="Arial" w:hAnsi="Arial" w:cs="Arial"/>
      <w:b/>
      <w:color w:val="002060"/>
      <w:sz w:val="24"/>
      <w:szCs w:val="22"/>
      <w:lang w:val="en-GB"/>
    </w:rPr>
  </w:style>
  <w:style w:type="character" w:customStyle="1" w:styleId="Heading5Char">
    <w:name w:val="Heading 5 Char"/>
    <w:rsid w:val="001D6E30"/>
    <w:rPr>
      <w:rFonts w:ascii="Calibri" w:eastAsia="Times New Roman" w:hAnsi="Calibri" w:cs="Times New Roman"/>
      <w:b/>
      <w:bCs/>
      <w:i/>
      <w:iCs/>
      <w:sz w:val="26"/>
      <w:szCs w:val="26"/>
      <w:lang w:val="en-GB"/>
    </w:rPr>
  </w:style>
  <w:style w:type="character" w:customStyle="1" w:styleId="DateChar">
    <w:name w:val="Date Char"/>
    <w:rsid w:val="001D6E30"/>
    <w:rPr>
      <w:sz w:val="24"/>
      <w:szCs w:val="24"/>
      <w:lang w:val="en-GB"/>
    </w:rPr>
  </w:style>
  <w:style w:type="character" w:customStyle="1" w:styleId="FooterChar">
    <w:name w:val="Footer Char"/>
    <w:rsid w:val="001D6E30"/>
    <w:rPr>
      <w:rFonts w:eastAsia="MS Mincho" w:cs="Times New Roman"/>
      <w:sz w:val="24"/>
      <w:szCs w:val="24"/>
      <w:lang w:val="en-US" w:eastAsia="ja-JP"/>
    </w:rPr>
  </w:style>
  <w:style w:type="character" w:customStyle="1" w:styleId="22">
    <w:name w:val="Παραπομπή σχολίου2"/>
    <w:rsid w:val="001D6E30"/>
    <w:rPr>
      <w:sz w:val="16"/>
    </w:rPr>
  </w:style>
  <w:style w:type="character" w:styleId="-">
    <w:name w:val="Hyperlink"/>
    <w:uiPriority w:val="99"/>
    <w:rsid w:val="001D6E30"/>
    <w:rPr>
      <w:color w:val="0000FF"/>
      <w:u w:val="single"/>
    </w:rPr>
  </w:style>
  <w:style w:type="character" w:customStyle="1" w:styleId="HeaderChar">
    <w:name w:val="Header Char"/>
    <w:rsid w:val="001D6E30"/>
    <w:rPr>
      <w:rFonts w:cs="Times New Roman"/>
      <w:sz w:val="24"/>
      <w:szCs w:val="24"/>
      <w:lang w:val="en-GB"/>
    </w:rPr>
  </w:style>
  <w:style w:type="character" w:styleId="a3">
    <w:name w:val="page number"/>
    <w:rsid w:val="001D6E30"/>
    <w:rPr>
      <w:rFonts w:cs="Times New Roman"/>
    </w:rPr>
  </w:style>
  <w:style w:type="character" w:customStyle="1" w:styleId="BalloonTextChar">
    <w:name w:val="Balloon Text Char"/>
    <w:rsid w:val="001D6E30"/>
    <w:rPr>
      <w:rFonts w:ascii="Tahoma" w:hAnsi="Tahoma" w:cs="Tahoma"/>
      <w:sz w:val="16"/>
      <w:szCs w:val="16"/>
      <w:lang w:val="en-GB"/>
    </w:rPr>
  </w:style>
  <w:style w:type="character" w:customStyle="1" w:styleId="CommentTextChar">
    <w:name w:val="Comment Text Char"/>
    <w:rsid w:val="001D6E30"/>
    <w:rPr>
      <w:rFonts w:cs="Times New Roman"/>
      <w:lang w:val="en-GB"/>
    </w:rPr>
  </w:style>
  <w:style w:type="character" w:customStyle="1" w:styleId="CommentSubjectChar">
    <w:name w:val="Comment Subject Char"/>
    <w:rsid w:val="001D6E30"/>
    <w:rPr>
      <w:rFonts w:cs="Times New Roman"/>
      <w:b/>
      <w:bCs/>
      <w:lang w:val="en-GB"/>
    </w:rPr>
  </w:style>
  <w:style w:type="character" w:customStyle="1" w:styleId="BodyTextChar">
    <w:name w:val="Body Text Char"/>
    <w:rsid w:val="001D6E30"/>
    <w:rPr>
      <w:rFonts w:cs="Times New Roman"/>
      <w:sz w:val="24"/>
      <w:szCs w:val="24"/>
      <w:lang w:val="en-GB"/>
    </w:rPr>
  </w:style>
  <w:style w:type="character" w:customStyle="1" w:styleId="11">
    <w:name w:val="Κείμενο κράτησης θέσης1"/>
    <w:rsid w:val="001D6E30"/>
    <w:rPr>
      <w:rFonts w:cs="Times New Roman"/>
      <w:color w:val="808080"/>
    </w:rPr>
  </w:style>
  <w:style w:type="character" w:customStyle="1" w:styleId="a4">
    <w:name w:val="Χαρακτήρες υποσημείωσης"/>
    <w:rsid w:val="001D6E30"/>
    <w:rPr>
      <w:rFonts w:cs="Times New Roman"/>
      <w:vertAlign w:val="superscript"/>
    </w:rPr>
  </w:style>
  <w:style w:type="character" w:customStyle="1" w:styleId="FootnoteTextChar">
    <w:name w:val="Footnote Text Char"/>
    <w:rsid w:val="001D6E30"/>
    <w:rPr>
      <w:rFonts w:ascii="Calibri" w:hAnsi="Calibri" w:cs="Times New Roman"/>
    </w:rPr>
  </w:style>
  <w:style w:type="character" w:customStyle="1" w:styleId="Heading3Char">
    <w:name w:val="Heading 3 Char"/>
    <w:rsid w:val="001D6E30"/>
    <w:rPr>
      <w:rFonts w:ascii="Arial" w:hAnsi="Arial" w:cs="Arial"/>
      <w:b/>
      <w:bCs/>
      <w:sz w:val="22"/>
      <w:szCs w:val="26"/>
      <w:lang w:val="en-GB"/>
    </w:rPr>
  </w:style>
  <w:style w:type="character" w:customStyle="1" w:styleId="Heading4Char">
    <w:name w:val="Heading 4 Char"/>
    <w:rsid w:val="001D6E30"/>
    <w:rPr>
      <w:rFonts w:ascii="Arial" w:eastAsia="Times New Roman" w:hAnsi="Arial" w:cs="Times New Roman"/>
      <w:b/>
      <w:bCs/>
      <w:sz w:val="22"/>
      <w:szCs w:val="28"/>
      <w:lang w:val="en-GB"/>
    </w:rPr>
  </w:style>
  <w:style w:type="character" w:customStyle="1" w:styleId="DocTitleChar">
    <w:name w:val="Doc Title Char"/>
    <w:basedOn w:val="Heading1Char"/>
    <w:rsid w:val="001D6E30"/>
    <w:rPr>
      <w:rFonts w:ascii="Arial" w:hAnsi="Arial" w:cs="Arial"/>
      <w:b/>
      <w:bCs/>
      <w:color w:val="333399"/>
      <w:sz w:val="28"/>
      <w:szCs w:val="32"/>
      <w:lang w:val="en-US"/>
    </w:rPr>
  </w:style>
  <w:style w:type="character" w:customStyle="1" w:styleId="Style1Char">
    <w:name w:val="Style1 Char"/>
    <w:rsid w:val="001D6E30"/>
    <w:rPr>
      <w:rFonts w:ascii="Calibri" w:hAnsi="Calibri" w:cs="Calibri"/>
      <w:b/>
      <w:bCs/>
      <w:color w:val="333399"/>
      <w:sz w:val="40"/>
      <w:szCs w:val="40"/>
      <w:lang w:val="en-US"/>
    </w:rPr>
  </w:style>
  <w:style w:type="character" w:customStyle="1" w:styleId="ContentsChar">
    <w:name w:val="Contents Char"/>
    <w:rsid w:val="001D6E30"/>
    <w:rPr>
      <w:rFonts w:ascii="Calibri" w:hAnsi="Calibri" w:cs="Calibri"/>
      <w:b/>
      <w:bCs/>
      <w:color w:val="333399"/>
      <w:sz w:val="28"/>
      <w:szCs w:val="32"/>
      <w:lang w:val="en-US"/>
    </w:rPr>
  </w:style>
  <w:style w:type="character" w:customStyle="1" w:styleId="EndnoteTextChar">
    <w:name w:val="Endnote Text Char"/>
    <w:rsid w:val="001D6E30"/>
    <w:rPr>
      <w:rFonts w:ascii="Calibri" w:hAnsi="Calibri" w:cs="Calibri"/>
      <w:lang w:val="en-GB"/>
    </w:rPr>
  </w:style>
  <w:style w:type="character" w:customStyle="1" w:styleId="a5">
    <w:name w:val="Χαρακτήρες σημείωσης τέλους"/>
    <w:rsid w:val="001D6E30"/>
    <w:rPr>
      <w:vertAlign w:val="superscript"/>
    </w:rPr>
  </w:style>
  <w:style w:type="character" w:customStyle="1" w:styleId="FootnoteReference2">
    <w:name w:val="Footnote Reference2"/>
    <w:rsid w:val="001D6E30"/>
    <w:rPr>
      <w:vertAlign w:val="superscript"/>
    </w:rPr>
  </w:style>
  <w:style w:type="character" w:customStyle="1" w:styleId="EndnoteReference1">
    <w:name w:val="Endnote Reference1"/>
    <w:rsid w:val="001D6E30"/>
    <w:rPr>
      <w:vertAlign w:val="superscript"/>
    </w:rPr>
  </w:style>
  <w:style w:type="character" w:customStyle="1" w:styleId="a6">
    <w:name w:val="Κουκκίδες"/>
    <w:rsid w:val="001D6E30"/>
    <w:rPr>
      <w:rFonts w:ascii="OpenSymbol" w:eastAsia="OpenSymbol" w:hAnsi="OpenSymbol" w:cs="OpenSymbol"/>
    </w:rPr>
  </w:style>
  <w:style w:type="character" w:styleId="a7">
    <w:name w:val="Strong"/>
    <w:uiPriority w:val="22"/>
    <w:qFormat/>
    <w:rsid w:val="001D6E30"/>
    <w:rPr>
      <w:b/>
      <w:bCs/>
    </w:rPr>
  </w:style>
  <w:style w:type="character" w:customStyle="1" w:styleId="12">
    <w:name w:val="Προεπιλεγμένη γραμματοσειρά1"/>
    <w:rsid w:val="001D6E30"/>
  </w:style>
  <w:style w:type="character" w:customStyle="1" w:styleId="a8">
    <w:name w:val="Σύμβολο υποσημείωσης"/>
    <w:rsid w:val="001D6E30"/>
    <w:rPr>
      <w:vertAlign w:val="superscript"/>
    </w:rPr>
  </w:style>
  <w:style w:type="character" w:styleId="a9">
    <w:name w:val="Emphasis"/>
    <w:uiPriority w:val="20"/>
    <w:qFormat/>
    <w:rsid w:val="001D6E30"/>
    <w:rPr>
      <w:i/>
      <w:iCs/>
    </w:rPr>
  </w:style>
  <w:style w:type="character" w:customStyle="1" w:styleId="aa">
    <w:name w:val="Χαρακτήρες αρίθμησης"/>
    <w:rsid w:val="001D6E30"/>
  </w:style>
  <w:style w:type="character" w:customStyle="1" w:styleId="normalwithoutspacingChar">
    <w:name w:val="normal_without_spacing Char"/>
    <w:rsid w:val="001D6E30"/>
    <w:rPr>
      <w:rFonts w:ascii="Calibri" w:hAnsi="Calibri" w:cs="Calibri"/>
      <w:sz w:val="22"/>
      <w:szCs w:val="24"/>
    </w:rPr>
  </w:style>
  <w:style w:type="character" w:customStyle="1" w:styleId="FootnoteTextChar1">
    <w:name w:val="Footnote Text Char1"/>
    <w:rsid w:val="001D6E30"/>
    <w:rPr>
      <w:rFonts w:ascii="Calibri" w:hAnsi="Calibri" w:cs="Calibri"/>
      <w:lang w:val="en-IE" w:eastAsia="zh-CN"/>
    </w:rPr>
  </w:style>
  <w:style w:type="character" w:customStyle="1" w:styleId="foothangingChar">
    <w:name w:val="foot_hanging Char"/>
    <w:rsid w:val="001D6E30"/>
    <w:rPr>
      <w:rFonts w:ascii="Calibri" w:hAnsi="Calibri" w:cs="Calibri"/>
      <w:sz w:val="18"/>
      <w:szCs w:val="18"/>
      <w:lang w:val="en-IE" w:eastAsia="zh-CN"/>
    </w:rPr>
  </w:style>
  <w:style w:type="character" w:customStyle="1" w:styleId="HTMLPreformattedChar">
    <w:name w:val="HTML Preformatted Char"/>
    <w:rsid w:val="001D6E30"/>
    <w:rPr>
      <w:rFonts w:ascii="Courier New" w:hAnsi="Courier New" w:cs="Courier New"/>
    </w:rPr>
  </w:style>
  <w:style w:type="character" w:customStyle="1" w:styleId="apple-converted-space">
    <w:name w:val="apple-converted-space"/>
    <w:basedOn w:val="WW-DefaultParagraphFont11111111111111111111"/>
    <w:rsid w:val="001D6E30"/>
  </w:style>
  <w:style w:type="character" w:customStyle="1" w:styleId="BodyTextIndent3Char">
    <w:name w:val="Body Text Indent 3 Char"/>
    <w:rsid w:val="001D6E30"/>
    <w:rPr>
      <w:rFonts w:ascii="Calibri" w:hAnsi="Calibri" w:cs="Calibri"/>
      <w:sz w:val="16"/>
      <w:szCs w:val="16"/>
      <w:lang w:val="en-GB"/>
    </w:rPr>
  </w:style>
  <w:style w:type="character" w:customStyle="1" w:styleId="WW-FootnoteReference">
    <w:name w:val="WW-Footnote Reference"/>
    <w:rsid w:val="001D6E30"/>
    <w:rPr>
      <w:vertAlign w:val="superscript"/>
    </w:rPr>
  </w:style>
  <w:style w:type="character" w:customStyle="1" w:styleId="WW-EndnoteReference">
    <w:name w:val="WW-Endnote Reference"/>
    <w:rsid w:val="001D6E30"/>
    <w:rPr>
      <w:vertAlign w:val="superscript"/>
    </w:rPr>
  </w:style>
  <w:style w:type="character" w:customStyle="1" w:styleId="FootnoteReference1">
    <w:name w:val="Footnote Reference1"/>
    <w:rsid w:val="001D6E30"/>
    <w:rPr>
      <w:vertAlign w:val="superscript"/>
    </w:rPr>
  </w:style>
  <w:style w:type="character" w:customStyle="1" w:styleId="FootnoteTextChar2">
    <w:name w:val="Footnote Text Char2"/>
    <w:rsid w:val="001D6E30"/>
    <w:rPr>
      <w:rFonts w:ascii="Calibri" w:hAnsi="Calibri" w:cs="Calibri"/>
      <w:sz w:val="18"/>
      <w:lang w:val="en-IE" w:eastAsia="zh-CN"/>
    </w:rPr>
  </w:style>
  <w:style w:type="character" w:customStyle="1" w:styleId="foothangingChar1">
    <w:name w:val="foot_hanging Char1"/>
    <w:rsid w:val="001D6E30"/>
    <w:rPr>
      <w:rFonts w:ascii="Calibri" w:hAnsi="Calibri" w:cs="Calibri"/>
      <w:sz w:val="18"/>
      <w:szCs w:val="18"/>
      <w:lang w:val="en-IE" w:eastAsia="zh-CN"/>
    </w:rPr>
  </w:style>
  <w:style w:type="character" w:customStyle="1" w:styleId="footersChar">
    <w:name w:val="footers Char"/>
    <w:basedOn w:val="foothangingChar1"/>
    <w:rsid w:val="001D6E30"/>
    <w:rPr>
      <w:rFonts w:ascii="Calibri" w:hAnsi="Calibri" w:cs="Calibri"/>
      <w:sz w:val="18"/>
      <w:szCs w:val="18"/>
      <w:lang w:val="en-IE" w:eastAsia="zh-CN"/>
    </w:rPr>
  </w:style>
  <w:style w:type="character" w:customStyle="1" w:styleId="CommentTextChar1">
    <w:name w:val="Comment Text Char1"/>
    <w:rsid w:val="001D6E30"/>
    <w:rPr>
      <w:rFonts w:ascii="Calibri" w:hAnsi="Calibri" w:cs="Calibri"/>
      <w:lang w:val="en-GB" w:eastAsia="zh-CN"/>
    </w:rPr>
  </w:style>
  <w:style w:type="character" w:customStyle="1" w:styleId="HTMLPreformattedChar1">
    <w:name w:val="HTML Preformatted Char1"/>
    <w:rsid w:val="001D6E30"/>
    <w:rPr>
      <w:rFonts w:ascii="Courier New" w:hAnsi="Courier New" w:cs="Courier New"/>
      <w:lang w:eastAsia="zh-CN"/>
    </w:rPr>
  </w:style>
  <w:style w:type="character" w:customStyle="1" w:styleId="BodyText3Char">
    <w:name w:val="Body Text 3 Char"/>
    <w:rsid w:val="001D6E30"/>
    <w:rPr>
      <w:rFonts w:ascii="Calibri" w:hAnsi="Calibri" w:cs="Calibri"/>
      <w:sz w:val="16"/>
      <w:szCs w:val="16"/>
      <w:lang w:val="en-GB" w:eastAsia="zh-CN"/>
    </w:rPr>
  </w:style>
  <w:style w:type="character" w:customStyle="1" w:styleId="WW-FootnoteReference1">
    <w:name w:val="WW-Footnote Reference1"/>
    <w:rsid w:val="001D6E30"/>
    <w:rPr>
      <w:vertAlign w:val="superscript"/>
    </w:rPr>
  </w:style>
  <w:style w:type="character" w:customStyle="1" w:styleId="WW-EndnoteReference1">
    <w:name w:val="WW-Endnote Reference1"/>
    <w:rsid w:val="001D6E30"/>
    <w:rPr>
      <w:vertAlign w:val="superscript"/>
    </w:rPr>
  </w:style>
  <w:style w:type="character" w:customStyle="1" w:styleId="WW-FootnoteReference2">
    <w:name w:val="WW-Footnote Reference2"/>
    <w:rsid w:val="001D6E30"/>
    <w:rPr>
      <w:vertAlign w:val="superscript"/>
    </w:rPr>
  </w:style>
  <w:style w:type="character" w:customStyle="1" w:styleId="WW-EndnoteReference2">
    <w:name w:val="WW-Endnote Reference2"/>
    <w:rsid w:val="001D6E30"/>
    <w:rPr>
      <w:vertAlign w:val="superscript"/>
    </w:rPr>
  </w:style>
  <w:style w:type="character" w:customStyle="1" w:styleId="FootnoteTextChar3">
    <w:name w:val="Footnote Text Char3"/>
    <w:rsid w:val="001D6E30"/>
    <w:rPr>
      <w:rFonts w:ascii="Calibri" w:hAnsi="Calibri" w:cs="Calibri"/>
      <w:sz w:val="18"/>
      <w:lang w:val="en-IE" w:eastAsia="zh-CN"/>
    </w:rPr>
  </w:style>
  <w:style w:type="character" w:customStyle="1" w:styleId="foothangingChar2">
    <w:name w:val="foot_hanging Char2"/>
    <w:rsid w:val="001D6E30"/>
    <w:rPr>
      <w:rFonts w:ascii="Calibri" w:hAnsi="Calibri" w:cs="Calibri"/>
      <w:sz w:val="18"/>
      <w:szCs w:val="18"/>
      <w:lang w:val="en-IE" w:eastAsia="zh-CN"/>
    </w:rPr>
  </w:style>
  <w:style w:type="character" w:customStyle="1" w:styleId="footersChar1">
    <w:name w:val="footers Char1"/>
    <w:basedOn w:val="foothangingChar2"/>
    <w:rsid w:val="001D6E30"/>
    <w:rPr>
      <w:rFonts w:ascii="Calibri" w:hAnsi="Calibri" w:cs="Calibri"/>
      <w:sz w:val="18"/>
      <w:szCs w:val="18"/>
      <w:lang w:val="en-IE" w:eastAsia="zh-CN"/>
    </w:rPr>
  </w:style>
  <w:style w:type="character" w:customStyle="1" w:styleId="foootChar">
    <w:name w:val="fooot Char"/>
    <w:basedOn w:val="footersChar1"/>
    <w:rsid w:val="001D6E30"/>
    <w:rPr>
      <w:rFonts w:ascii="Calibri" w:hAnsi="Calibri" w:cs="Calibri"/>
      <w:sz w:val="18"/>
      <w:szCs w:val="18"/>
      <w:lang w:val="en-IE" w:eastAsia="zh-CN"/>
    </w:rPr>
  </w:style>
  <w:style w:type="character" w:customStyle="1" w:styleId="13">
    <w:name w:val="Παραπομπή υποσημείωσης1"/>
    <w:rsid w:val="001D6E30"/>
    <w:rPr>
      <w:vertAlign w:val="superscript"/>
    </w:rPr>
  </w:style>
  <w:style w:type="character" w:customStyle="1" w:styleId="14">
    <w:name w:val="Παραπομπή σημείωσης τέλους1"/>
    <w:rsid w:val="001D6E30"/>
    <w:rPr>
      <w:vertAlign w:val="superscript"/>
    </w:rPr>
  </w:style>
  <w:style w:type="character" w:customStyle="1" w:styleId="Char">
    <w:name w:val="Κείμενο πλαισίου Char"/>
    <w:rsid w:val="001D6E30"/>
    <w:rPr>
      <w:rFonts w:ascii="Tahoma" w:hAnsi="Tahoma" w:cs="Tahoma"/>
      <w:sz w:val="16"/>
      <w:szCs w:val="16"/>
      <w:lang w:val="en-GB"/>
    </w:rPr>
  </w:style>
  <w:style w:type="character" w:customStyle="1" w:styleId="15">
    <w:name w:val="Παραπομπή σχολίου1"/>
    <w:rsid w:val="001D6E30"/>
    <w:rPr>
      <w:sz w:val="16"/>
      <w:szCs w:val="16"/>
    </w:rPr>
  </w:style>
  <w:style w:type="character" w:customStyle="1" w:styleId="Char0">
    <w:name w:val="Κείμενο σχολίου Char"/>
    <w:rsid w:val="001D6E30"/>
    <w:rPr>
      <w:rFonts w:ascii="Calibri" w:hAnsi="Calibri" w:cs="Calibri"/>
      <w:lang w:val="en-GB"/>
    </w:rPr>
  </w:style>
  <w:style w:type="character" w:customStyle="1" w:styleId="Char1">
    <w:name w:val="Θέμα σχολίου Char"/>
    <w:rsid w:val="001D6E30"/>
    <w:rPr>
      <w:rFonts w:ascii="Calibri" w:hAnsi="Calibri" w:cs="Calibri"/>
      <w:b/>
      <w:bCs/>
      <w:lang w:val="en-GB"/>
    </w:rPr>
  </w:style>
  <w:style w:type="character" w:customStyle="1" w:styleId="-HTMLChar">
    <w:name w:val="Προ-διαμορφωμένο HTML Char"/>
    <w:link w:val="-HTML"/>
    <w:uiPriority w:val="99"/>
    <w:rsid w:val="001D6E30"/>
    <w:rPr>
      <w:rFonts w:ascii="Courier New" w:eastAsia="Times New Roman" w:hAnsi="Courier New" w:cs="Courier New"/>
    </w:rPr>
  </w:style>
  <w:style w:type="character" w:customStyle="1" w:styleId="WW-FootnoteReference3">
    <w:name w:val="WW-Footnote Reference3"/>
    <w:rsid w:val="001D6E30"/>
    <w:rPr>
      <w:vertAlign w:val="superscript"/>
    </w:rPr>
  </w:style>
  <w:style w:type="character" w:customStyle="1" w:styleId="WW-EndnoteReference3">
    <w:name w:val="WW-Endnote Reference3"/>
    <w:rsid w:val="001D6E30"/>
    <w:rPr>
      <w:vertAlign w:val="superscript"/>
    </w:rPr>
  </w:style>
  <w:style w:type="character" w:customStyle="1" w:styleId="WW-FootnoteReference4">
    <w:name w:val="WW-Footnote Reference4"/>
    <w:rsid w:val="001D6E30"/>
    <w:rPr>
      <w:vertAlign w:val="superscript"/>
    </w:rPr>
  </w:style>
  <w:style w:type="character" w:customStyle="1" w:styleId="WW-EndnoteReference4">
    <w:name w:val="WW-Endnote Reference4"/>
    <w:rsid w:val="001D6E30"/>
    <w:rPr>
      <w:vertAlign w:val="superscript"/>
    </w:rPr>
  </w:style>
  <w:style w:type="character" w:customStyle="1" w:styleId="WW-FootnoteReference5">
    <w:name w:val="WW-Footnote Reference5"/>
    <w:rsid w:val="001D6E30"/>
    <w:rPr>
      <w:vertAlign w:val="superscript"/>
    </w:rPr>
  </w:style>
  <w:style w:type="character" w:customStyle="1" w:styleId="WW-EndnoteReference5">
    <w:name w:val="WW-Endnote Reference5"/>
    <w:rsid w:val="001D6E30"/>
    <w:rPr>
      <w:vertAlign w:val="superscript"/>
    </w:rPr>
  </w:style>
  <w:style w:type="character" w:customStyle="1" w:styleId="WW-FootnoteReference6">
    <w:name w:val="WW-Footnote Reference6"/>
    <w:rsid w:val="001D6E30"/>
    <w:rPr>
      <w:vertAlign w:val="superscript"/>
    </w:rPr>
  </w:style>
  <w:style w:type="character" w:styleId="-0">
    <w:name w:val="FollowedHyperlink"/>
    <w:uiPriority w:val="99"/>
    <w:rsid w:val="001D6E30"/>
    <w:rPr>
      <w:color w:val="800000"/>
      <w:u w:val="single"/>
    </w:rPr>
  </w:style>
  <w:style w:type="character" w:customStyle="1" w:styleId="WW-EndnoteReference6">
    <w:name w:val="WW-Endnote Reference6"/>
    <w:rsid w:val="001D6E30"/>
    <w:rPr>
      <w:vertAlign w:val="superscript"/>
    </w:rPr>
  </w:style>
  <w:style w:type="character" w:customStyle="1" w:styleId="WW-FootnoteReference7">
    <w:name w:val="WW-Footnote Reference7"/>
    <w:rsid w:val="001D6E30"/>
    <w:rPr>
      <w:vertAlign w:val="superscript"/>
    </w:rPr>
  </w:style>
  <w:style w:type="character" w:customStyle="1" w:styleId="WW-EndnoteReference7">
    <w:name w:val="WW-Endnote Reference7"/>
    <w:rsid w:val="001D6E30"/>
    <w:rPr>
      <w:vertAlign w:val="superscript"/>
    </w:rPr>
  </w:style>
  <w:style w:type="character" w:customStyle="1" w:styleId="WW-FootnoteReference8">
    <w:name w:val="WW-Footnote Reference8"/>
    <w:rsid w:val="001D6E30"/>
    <w:rPr>
      <w:vertAlign w:val="superscript"/>
    </w:rPr>
  </w:style>
  <w:style w:type="character" w:customStyle="1" w:styleId="WW-EndnoteReference8">
    <w:name w:val="WW-Endnote Reference8"/>
    <w:rsid w:val="001D6E30"/>
    <w:rPr>
      <w:vertAlign w:val="superscript"/>
    </w:rPr>
  </w:style>
  <w:style w:type="character" w:customStyle="1" w:styleId="WW-FootnoteReference9">
    <w:name w:val="WW-Footnote Reference9"/>
    <w:rsid w:val="001D6E30"/>
    <w:rPr>
      <w:vertAlign w:val="superscript"/>
    </w:rPr>
  </w:style>
  <w:style w:type="character" w:customStyle="1" w:styleId="WW-EndnoteReference9">
    <w:name w:val="WW-Endnote Reference9"/>
    <w:rsid w:val="001D6E30"/>
    <w:rPr>
      <w:vertAlign w:val="superscript"/>
    </w:rPr>
  </w:style>
  <w:style w:type="character" w:customStyle="1" w:styleId="WW-FootnoteReference10">
    <w:name w:val="WW-Footnote Reference10"/>
    <w:rsid w:val="001D6E30"/>
    <w:rPr>
      <w:vertAlign w:val="superscript"/>
    </w:rPr>
  </w:style>
  <w:style w:type="character" w:customStyle="1" w:styleId="WW-EndnoteReference10">
    <w:name w:val="WW-Endnote Reference10"/>
    <w:rsid w:val="001D6E30"/>
    <w:rPr>
      <w:vertAlign w:val="superscript"/>
    </w:rPr>
  </w:style>
  <w:style w:type="character" w:customStyle="1" w:styleId="WW-FootnoteReference11">
    <w:name w:val="WW-Footnote Reference11"/>
    <w:rsid w:val="001D6E30"/>
    <w:rPr>
      <w:vertAlign w:val="superscript"/>
    </w:rPr>
  </w:style>
  <w:style w:type="character" w:customStyle="1" w:styleId="WW-EndnoteReference11">
    <w:name w:val="WW-Endnote Reference11"/>
    <w:rsid w:val="001D6E30"/>
    <w:rPr>
      <w:vertAlign w:val="superscript"/>
    </w:rPr>
  </w:style>
  <w:style w:type="character" w:customStyle="1" w:styleId="WW-FootnoteReference12">
    <w:name w:val="WW-Footnote Reference12"/>
    <w:rsid w:val="001D6E30"/>
    <w:rPr>
      <w:vertAlign w:val="superscript"/>
    </w:rPr>
  </w:style>
  <w:style w:type="character" w:customStyle="1" w:styleId="WW-EndnoteReference12">
    <w:name w:val="WW-Endnote Reference12"/>
    <w:rsid w:val="001D6E30"/>
    <w:rPr>
      <w:vertAlign w:val="superscript"/>
    </w:rPr>
  </w:style>
  <w:style w:type="character" w:customStyle="1" w:styleId="WW-FootnoteReference13">
    <w:name w:val="WW-Footnote Reference13"/>
    <w:rsid w:val="001D6E30"/>
    <w:rPr>
      <w:vertAlign w:val="superscript"/>
    </w:rPr>
  </w:style>
  <w:style w:type="character" w:customStyle="1" w:styleId="WW-EndnoteReference13">
    <w:name w:val="WW-Endnote Reference13"/>
    <w:rsid w:val="001D6E30"/>
    <w:rPr>
      <w:vertAlign w:val="superscript"/>
    </w:rPr>
  </w:style>
  <w:style w:type="character" w:customStyle="1" w:styleId="41">
    <w:name w:val="Παραπομπή υποσημείωσης4"/>
    <w:rsid w:val="001D6E30"/>
    <w:rPr>
      <w:vertAlign w:val="superscript"/>
    </w:rPr>
  </w:style>
  <w:style w:type="character" w:customStyle="1" w:styleId="ab">
    <w:name w:val="Σύμβολα σημείωσης τέλους"/>
    <w:rsid w:val="001D6E30"/>
    <w:rPr>
      <w:vertAlign w:val="superscript"/>
    </w:rPr>
  </w:style>
  <w:style w:type="character" w:customStyle="1" w:styleId="23">
    <w:name w:val="Παραπομπή υποσημείωσης2"/>
    <w:rsid w:val="001D6E30"/>
    <w:rPr>
      <w:vertAlign w:val="superscript"/>
    </w:rPr>
  </w:style>
  <w:style w:type="character" w:customStyle="1" w:styleId="24">
    <w:name w:val="Παραπομπή σημείωσης τέλους2"/>
    <w:rsid w:val="001D6E30"/>
    <w:rPr>
      <w:vertAlign w:val="superscript"/>
    </w:rPr>
  </w:style>
  <w:style w:type="character" w:customStyle="1" w:styleId="WW-FootnoteReference14">
    <w:name w:val="WW-Footnote Reference14"/>
    <w:rsid w:val="001D6E30"/>
    <w:rPr>
      <w:vertAlign w:val="superscript"/>
    </w:rPr>
  </w:style>
  <w:style w:type="character" w:customStyle="1" w:styleId="WW-EndnoteReference14">
    <w:name w:val="WW-Endnote Reference14"/>
    <w:rsid w:val="001D6E30"/>
    <w:rPr>
      <w:vertAlign w:val="superscript"/>
    </w:rPr>
  </w:style>
  <w:style w:type="character" w:customStyle="1" w:styleId="WW-FootnoteReference15">
    <w:name w:val="WW-Footnote Reference15"/>
    <w:rsid w:val="001D6E30"/>
    <w:rPr>
      <w:vertAlign w:val="superscript"/>
    </w:rPr>
  </w:style>
  <w:style w:type="character" w:customStyle="1" w:styleId="WW-EndnoteReference15">
    <w:name w:val="WW-Endnote Reference15"/>
    <w:rsid w:val="001D6E30"/>
    <w:rPr>
      <w:vertAlign w:val="superscript"/>
    </w:rPr>
  </w:style>
  <w:style w:type="character" w:customStyle="1" w:styleId="WW-FootnoteReference16">
    <w:name w:val="WW-Footnote Reference16"/>
    <w:rsid w:val="001D6E30"/>
    <w:rPr>
      <w:vertAlign w:val="superscript"/>
    </w:rPr>
  </w:style>
  <w:style w:type="character" w:customStyle="1" w:styleId="WW-EndnoteReference16">
    <w:name w:val="WW-Endnote Reference16"/>
    <w:rsid w:val="001D6E30"/>
    <w:rPr>
      <w:vertAlign w:val="superscript"/>
    </w:rPr>
  </w:style>
  <w:style w:type="character" w:customStyle="1" w:styleId="WW-FootnoteReference17">
    <w:name w:val="WW-Footnote Reference17"/>
    <w:rsid w:val="001D6E30"/>
    <w:rPr>
      <w:vertAlign w:val="superscript"/>
    </w:rPr>
  </w:style>
  <w:style w:type="character" w:customStyle="1" w:styleId="WW-EndnoteReference17">
    <w:name w:val="WW-Endnote Reference17"/>
    <w:rsid w:val="001D6E30"/>
    <w:rPr>
      <w:vertAlign w:val="superscript"/>
    </w:rPr>
  </w:style>
  <w:style w:type="character" w:customStyle="1" w:styleId="31">
    <w:name w:val="Παραπομπή υποσημείωσης3"/>
    <w:rsid w:val="001D6E30"/>
    <w:rPr>
      <w:vertAlign w:val="superscript"/>
    </w:rPr>
  </w:style>
  <w:style w:type="character" w:customStyle="1" w:styleId="32">
    <w:name w:val="Παραπομπή σημείωσης τέλους3"/>
    <w:rsid w:val="001D6E30"/>
    <w:rPr>
      <w:vertAlign w:val="superscript"/>
    </w:rPr>
  </w:style>
  <w:style w:type="character" w:customStyle="1" w:styleId="WW-FootnoteReference18">
    <w:name w:val="WW-Footnote Reference18"/>
    <w:rsid w:val="001D6E30"/>
    <w:rPr>
      <w:vertAlign w:val="superscript"/>
    </w:rPr>
  </w:style>
  <w:style w:type="character" w:customStyle="1" w:styleId="WW-EndnoteReference18">
    <w:name w:val="WW-Endnote Reference18"/>
    <w:rsid w:val="001D6E30"/>
    <w:rPr>
      <w:vertAlign w:val="superscript"/>
    </w:rPr>
  </w:style>
  <w:style w:type="character" w:customStyle="1" w:styleId="WW-FootnoteReference19">
    <w:name w:val="WW-Footnote Reference19"/>
    <w:rsid w:val="001D6E30"/>
    <w:rPr>
      <w:vertAlign w:val="superscript"/>
    </w:rPr>
  </w:style>
  <w:style w:type="character" w:customStyle="1" w:styleId="WW-EndnoteReference19">
    <w:name w:val="WW-Endnote Reference19"/>
    <w:rsid w:val="001D6E30"/>
    <w:rPr>
      <w:vertAlign w:val="superscript"/>
    </w:rPr>
  </w:style>
  <w:style w:type="character" w:customStyle="1" w:styleId="WW-FootnoteReference20">
    <w:name w:val="WW-Footnote Reference20"/>
    <w:rsid w:val="001D6E30"/>
    <w:rPr>
      <w:vertAlign w:val="superscript"/>
    </w:rPr>
  </w:style>
  <w:style w:type="character" w:customStyle="1" w:styleId="WW-EndnoteReference20">
    <w:name w:val="WW-Endnote Reference20"/>
    <w:rsid w:val="001D6E30"/>
    <w:rPr>
      <w:vertAlign w:val="superscript"/>
    </w:rPr>
  </w:style>
  <w:style w:type="character" w:customStyle="1" w:styleId="ac">
    <w:name w:val="Σύνδεση ευρετηρίου"/>
    <w:rsid w:val="001D6E30"/>
  </w:style>
  <w:style w:type="character" w:customStyle="1" w:styleId="WW-0">
    <w:name w:val="WW-Παραπομπή υποσημείωσης"/>
    <w:rsid w:val="001D6E30"/>
    <w:rPr>
      <w:vertAlign w:val="superscript"/>
    </w:rPr>
  </w:style>
  <w:style w:type="character" w:customStyle="1" w:styleId="42">
    <w:name w:val="Παραπομπή σημείωσης τέλους4"/>
    <w:rsid w:val="001D6E30"/>
    <w:rPr>
      <w:vertAlign w:val="superscript"/>
    </w:rPr>
  </w:style>
  <w:style w:type="character" w:customStyle="1" w:styleId="Char2">
    <w:name w:val="Κείμενο υποσημείωσης Char"/>
    <w:rsid w:val="001D6E30"/>
    <w:rPr>
      <w:rFonts w:ascii="Calibri" w:hAnsi="Calibri" w:cs="Calibri"/>
      <w:sz w:val="18"/>
      <w:lang w:val="en-IE" w:eastAsia="zh-CN"/>
    </w:rPr>
  </w:style>
  <w:style w:type="character" w:styleId="ad">
    <w:name w:val="footnote reference"/>
    <w:uiPriority w:val="99"/>
    <w:rsid w:val="001D6E30"/>
    <w:rPr>
      <w:vertAlign w:val="superscript"/>
    </w:rPr>
  </w:style>
  <w:style w:type="character" w:styleId="ae">
    <w:name w:val="endnote reference"/>
    <w:rsid w:val="001D6E30"/>
    <w:rPr>
      <w:vertAlign w:val="superscript"/>
    </w:rPr>
  </w:style>
  <w:style w:type="character" w:customStyle="1" w:styleId="WW-FootnoteReference123">
    <w:name w:val="WW-Footnote Reference123"/>
    <w:rsid w:val="001D6E30"/>
    <w:rPr>
      <w:vertAlign w:val="superscript"/>
    </w:rPr>
  </w:style>
  <w:style w:type="paragraph" w:customStyle="1" w:styleId="af">
    <w:name w:val="Επικεφαλίδα"/>
    <w:basedOn w:val="a"/>
    <w:next w:val="af0"/>
    <w:rsid w:val="001D6E30"/>
    <w:pPr>
      <w:keepNext/>
      <w:suppressAutoHyphens/>
      <w:spacing w:before="240" w:after="120" w:line="240" w:lineRule="auto"/>
      <w:jc w:val="both"/>
    </w:pPr>
    <w:rPr>
      <w:rFonts w:ascii="Liberation Sans" w:eastAsia="Microsoft YaHei" w:hAnsi="Liberation Sans" w:cs="Mangal"/>
      <w:sz w:val="28"/>
      <w:szCs w:val="28"/>
      <w:lang w:val="en-GB" w:eastAsia="ar-SA"/>
    </w:rPr>
  </w:style>
  <w:style w:type="paragraph" w:styleId="af0">
    <w:name w:val="Body Text"/>
    <w:basedOn w:val="a"/>
    <w:link w:val="Char3"/>
    <w:rsid w:val="001D6E30"/>
    <w:pPr>
      <w:suppressAutoHyphens/>
      <w:spacing w:after="240" w:line="240" w:lineRule="auto"/>
      <w:jc w:val="both"/>
    </w:pPr>
    <w:rPr>
      <w:rFonts w:ascii="Calibri" w:eastAsia="Times New Roman" w:hAnsi="Calibri" w:cs="Calibri"/>
      <w:szCs w:val="24"/>
      <w:lang w:val="en-GB" w:eastAsia="ar-SA"/>
    </w:rPr>
  </w:style>
  <w:style w:type="character" w:customStyle="1" w:styleId="Char3">
    <w:name w:val="Σώμα κειμένου Char"/>
    <w:basedOn w:val="a0"/>
    <w:link w:val="af0"/>
    <w:rsid w:val="001D6E30"/>
    <w:rPr>
      <w:rFonts w:ascii="Calibri" w:eastAsia="Times New Roman" w:hAnsi="Calibri" w:cs="Calibri"/>
      <w:szCs w:val="24"/>
      <w:lang w:val="en-GB" w:eastAsia="ar-SA"/>
    </w:rPr>
  </w:style>
  <w:style w:type="paragraph" w:styleId="af1">
    <w:name w:val="List"/>
    <w:basedOn w:val="af0"/>
    <w:rsid w:val="001D6E30"/>
    <w:rPr>
      <w:rFonts w:cs="Mangal"/>
    </w:rPr>
  </w:style>
  <w:style w:type="paragraph" w:customStyle="1" w:styleId="43">
    <w:name w:val="Λεζάντα4"/>
    <w:basedOn w:val="a"/>
    <w:rsid w:val="001D6E3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af2">
    <w:name w:val="Ευρετήριο"/>
    <w:basedOn w:val="a"/>
    <w:rsid w:val="001D6E30"/>
    <w:pPr>
      <w:suppressLineNumbers/>
      <w:suppressAutoHyphens/>
      <w:spacing w:after="120" w:line="240" w:lineRule="auto"/>
      <w:jc w:val="both"/>
    </w:pPr>
    <w:rPr>
      <w:rFonts w:ascii="Calibri" w:eastAsia="Times New Roman" w:hAnsi="Calibri" w:cs="Mangal"/>
      <w:szCs w:val="24"/>
      <w:lang w:val="en-GB" w:eastAsia="ar-SA"/>
    </w:rPr>
  </w:style>
  <w:style w:type="paragraph" w:customStyle="1" w:styleId="WW-1">
    <w:name w:val="WW-Λεζάντα"/>
    <w:basedOn w:val="a"/>
    <w:rsid w:val="001D6E3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
    <w:name w:val="WW-Caption"/>
    <w:basedOn w:val="a"/>
    <w:rsid w:val="001D6E3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
    <w:name w:val="WW-Caption1"/>
    <w:basedOn w:val="a"/>
    <w:rsid w:val="001D6E3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33">
    <w:name w:val="Λεζάντα3"/>
    <w:basedOn w:val="a"/>
    <w:rsid w:val="001D6E3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
    <w:name w:val="WW-Caption11"/>
    <w:basedOn w:val="a"/>
    <w:rsid w:val="001D6E3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
    <w:name w:val="WW-Caption111"/>
    <w:basedOn w:val="a"/>
    <w:rsid w:val="001D6E3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
    <w:name w:val="WW-Caption1111"/>
    <w:basedOn w:val="a"/>
    <w:rsid w:val="001D6E3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
    <w:name w:val="WW-Caption11111"/>
    <w:basedOn w:val="a"/>
    <w:rsid w:val="001D6E3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25">
    <w:name w:val="Λεζάντα2"/>
    <w:basedOn w:val="a"/>
    <w:rsid w:val="001D6E3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Caption1">
    <w:name w:val="Caption1"/>
    <w:basedOn w:val="a"/>
    <w:rsid w:val="001D6E3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
    <w:name w:val="WW-Caption111111"/>
    <w:basedOn w:val="a"/>
    <w:rsid w:val="001D6E3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
    <w:name w:val="WW-Caption1111111"/>
    <w:basedOn w:val="a"/>
    <w:rsid w:val="001D6E3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
    <w:name w:val="WW-Caption11111111"/>
    <w:basedOn w:val="a"/>
    <w:rsid w:val="001D6E3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
    <w:name w:val="WW-Caption111111111"/>
    <w:basedOn w:val="a"/>
    <w:rsid w:val="001D6E3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
    <w:name w:val="WW-Caption1111111111"/>
    <w:basedOn w:val="a"/>
    <w:rsid w:val="001D6E3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
    <w:name w:val="WW-Caption11111111111"/>
    <w:basedOn w:val="a"/>
    <w:rsid w:val="001D6E3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
    <w:name w:val="WW-Caption111111111111"/>
    <w:basedOn w:val="a"/>
    <w:rsid w:val="001D6E3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
    <w:name w:val="WW-Caption1111111111111"/>
    <w:basedOn w:val="a"/>
    <w:rsid w:val="001D6E3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
    <w:name w:val="WW-Caption11111111111111"/>
    <w:basedOn w:val="a"/>
    <w:rsid w:val="001D6E3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
    <w:name w:val="WW-Caption111111111111111"/>
    <w:basedOn w:val="a"/>
    <w:rsid w:val="001D6E3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
    <w:name w:val="WW-Caption1111111111111111"/>
    <w:basedOn w:val="a"/>
    <w:rsid w:val="001D6E3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16">
    <w:name w:val="Λεζάντα1"/>
    <w:basedOn w:val="a"/>
    <w:rsid w:val="001D6E3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
    <w:name w:val="WW-Caption11111111111111111"/>
    <w:basedOn w:val="a"/>
    <w:rsid w:val="001D6E3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
    <w:name w:val="WW-Caption111111111111111111"/>
    <w:basedOn w:val="a"/>
    <w:rsid w:val="001D6E3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1">
    <w:name w:val="WW-Caption1111111111111111111"/>
    <w:basedOn w:val="a"/>
    <w:rsid w:val="001D6E3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11">
    <w:name w:val="WW-Caption11111111111111111111"/>
    <w:basedOn w:val="a"/>
    <w:rsid w:val="001D6E3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Bullet">
    <w:name w:val="Bullet"/>
    <w:basedOn w:val="a"/>
    <w:rsid w:val="001D6E30"/>
    <w:pPr>
      <w:numPr>
        <w:numId w:val="4"/>
      </w:numPr>
      <w:suppressAutoHyphens/>
      <w:spacing w:after="100" w:line="240" w:lineRule="auto"/>
      <w:jc w:val="both"/>
    </w:pPr>
    <w:rPr>
      <w:rFonts w:ascii="Calibri" w:eastAsia="MS Mincho" w:hAnsi="Calibri" w:cs="Calibri"/>
      <w:szCs w:val="24"/>
      <w:lang w:val="en-US" w:eastAsia="ja-JP"/>
    </w:rPr>
  </w:style>
  <w:style w:type="paragraph" w:customStyle="1" w:styleId="17">
    <w:name w:val="Ημερομηνία1"/>
    <w:basedOn w:val="a"/>
    <w:next w:val="a"/>
    <w:rsid w:val="001D6E30"/>
    <w:pPr>
      <w:suppressAutoHyphens/>
      <w:spacing w:after="100" w:line="240" w:lineRule="auto"/>
      <w:jc w:val="both"/>
    </w:pPr>
    <w:rPr>
      <w:rFonts w:ascii="Calibri" w:eastAsia="MS Mincho" w:hAnsi="Calibri" w:cs="Calibri"/>
      <w:szCs w:val="24"/>
      <w:lang w:val="en-US" w:eastAsia="ja-JP"/>
    </w:rPr>
  </w:style>
  <w:style w:type="paragraph" w:customStyle="1" w:styleId="DocTitle">
    <w:name w:val="Doc Title"/>
    <w:basedOn w:val="1"/>
    <w:rsid w:val="001D6E30"/>
  </w:style>
  <w:style w:type="paragraph" w:customStyle="1" w:styleId="inserttext">
    <w:name w:val="insert text"/>
    <w:basedOn w:val="a"/>
    <w:rsid w:val="001D6E30"/>
    <w:pPr>
      <w:suppressAutoHyphens/>
      <w:spacing w:after="100" w:line="240" w:lineRule="auto"/>
      <w:ind w:left="794"/>
      <w:jc w:val="both"/>
    </w:pPr>
    <w:rPr>
      <w:rFonts w:ascii="Calibri" w:eastAsia="MS Mincho" w:hAnsi="Calibri" w:cs="Calibri"/>
      <w:szCs w:val="24"/>
      <w:lang w:val="en-US" w:eastAsia="ja-JP"/>
    </w:rPr>
  </w:style>
  <w:style w:type="paragraph" w:styleId="af3">
    <w:name w:val="footer"/>
    <w:basedOn w:val="a"/>
    <w:link w:val="Char4"/>
    <w:rsid w:val="001D6E30"/>
    <w:pPr>
      <w:suppressAutoHyphens/>
      <w:spacing w:after="100" w:line="240" w:lineRule="auto"/>
      <w:jc w:val="both"/>
    </w:pPr>
    <w:rPr>
      <w:rFonts w:ascii="Calibri" w:eastAsia="MS Mincho" w:hAnsi="Calibri" w:cs="Calibri"/>
      <w:szCs w:val="24"/>
      <w:lang w:val="en-US" w:eastAsia="ja-JP"/>
    </w:rPr>
  </w:style>
  <w:style w:type="character" w:customStyle="1" w:styleId="Char4">
    <w:name w:val="Υποσέλιδο Char"/>
    <w:basedOn w:val="a0"/>
    <w:link w:val="af3"/>
    <w:rsid w:val="001D6E30"/>
    <w:rPr>
      <w:rFonts w:ascii="Calibri" w:eastAsia="MS Mincho" w:hAnsi="Calibri" w:cs="Calibri"/>
      <w:szCs w:val="24"/>
      <w:lang w:val="en-US" w:eastAsia="ja-JP"/>
    </w:rPr>
  </w:style>
  <w:style w:type="paragraph" w:styleId="af4">
    <w:name w:val="header"/>
    <w:basedOn w:val="a"/>
    <w:link w:val="Char5"/>
    <w:rsid w:val="001D6E30"/>
    <w:pPr>
      <w:suppressAutoHyphens/>
      <w:spacing w:after="120" w:line="240" w:lineRule="auto"/>
      <w:jc w:val="both"/>
    </w:pPr>
    <w:rPr>
      <w:rFonts w:ascii="Calibri" w:eastAsia="Times New Roman" w:hAnsi="Calibri" w:cs="Calibri"/>
      <w:szCs w:val="24"/>
      <w:lang w:val="en-GB" w:eastAsia="ar-SA"/>
    </w:rPr>
  </w:style>
  <w:style w:type="character" w:customStyle="1" w:styleId="Char5">
    <w:name w:val="Κεφαλίδα Char"/>
    <w:basedOn w:val="a0"/>
    <w:link w:val="af4"/>
    <w:rsid w:val="001D6E30"/>
    <w:rPr>
      <w:rFonts w:ascii="Calibri" w:eastAsia="Times New Roman" w:hAnsi="Calibri" w:cs="Calibri"/>
      <w:szCs w:val="24"/>
      <w:lang w:val="en-GB" w:eastAsia="ar-SA"/>
    </w:rPr>
  </w:style>
  <w:style w:type="paragraph" w:customStyle="1" w:styleId="26">
    <w:name w:val="Κείμενο πλαισίου2"/>
    <w:basedOn w:val="a"/>
    <w:rsid w:val="001D6E30"/>
    <w:pPr>
      <w:suppressAutoHyphens/>
      <w:spacing w:after="120" w:line="240" w:lineRule="auto"/>
      <w:jc w:val="both"/>
    </w:pPr>
    <w:rPr>
      <w:rFonts w:ascii="Tahoma" w:eastAsia="Times New Roman" w:hAnsi="Tahoma" w:cs="Tahoma"/>
      <w:sz w:val="16"/>
      <w:szCs w:val="16"/>
      <w:lang w:val="en-GB" w:eastAsia="ar-SA"/>
    </w:rPr>
  </w:style>
  <w:style w:type="paragraph" w:customStyle="1" w:styleId="27">
    <w:name w:val="Κείμενο σχολίου2"/>
    <w:basedOn w:val="a"/>
    <w:rsid w:val="001D6E30"/>
    <w:pPr>
      <w:suppressAutoHyphens/>
      <w:spacing w:after="120" w:line="240" w:lineRule="auto"/>
      <w:jc w:val="both"/>
    </w:pPr>
    <w:rPr>
      <w:rFonts w:ascii="Calibri" w:eastAsia="Times New Roman" w:hAnsi="Calibri" w:cs="Calibri"/>
      <w:sz w:val="20"/>
      <w:szCs w:val="20"/>
      <w:lang w:val="en-GB" w:eastAsia="ar-SA"/>
    </w:rPr>
  </w:style>
  <w:style w:type="paragraph" w:customStyle="1" w:styleId="28">
    <w:name w:val="Θέμα σχολίου2"/>
    <w:basedOn w:val="27"/>
    <w:next w:val="27"/>
    <w:rsid w:val="001D6E30"/>
    <w:rPr>
      <w:b/>
      <w:bCs/>
    </w:rPr>
  </w:style>
  <w:style w:type="paragraph" w:customStyle="1" w:styleId="29">
    <w:name w:val="Αναθεώρηση2"/>
    <w:rsid w:val="001D6E30"/>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
    <w:rsid w:val="001D6E30"/>
    <w:pPr>
      <w:suppressAutoHyphens/>
      <w:spacing w:before="280" w:after="200" w:line="240" w:lineRule="auto"/>
      <w:jc w:val="both"/>
    </w:pPr>
    <w:rPr>
      <w:rFonts w:ascii="Arial Unicode MS" w:eastAsia="Arial Unicode MS" w:hAnsi="Arial Unicode MS" w:cs="Arial Unicode MS"/>
      <w:szCs w:val="24"/>
      <w:lang w:val="en-GB" w:eastAsia="ar-SA"/>
    </w:rPr>
  </w:style>
  <w:style w:type="paragraph" w:customStyle="1" w:styleId="18">
    <w:name w:val="Παράγραφος λίστας1"/>
    <w:basedOn w:val="a"/>
    <w:rsid w:val="001D6E30"/>
    <w:pPr>
      <w:suppressAutoHyphens/>
      <w:spacing w:after="200" w:line="240" w:lineRule="auto"/>
      <w:ind w:left="720"/>
      <w:jc w:val="both"/>
    </w:pPr>
    <w:rPr>
      <w:rFonts w:ascii="Calibri" w:eastAsia="Times New Roman" w:hAnsi="Calibri" w:cs="Calibri"/>
      <w:szCs w:val="24"/>
      <w:lang w:val="en-GB" w:eastAsia="ar-SA"/>
    </w:rPr>
  </w:style>
  <w:style w:type="paragraph" w:styleId="af5">
    <w:name w:val="footnote text"/>
    <w:basedOn w:val="a"/>
    <w:link w:val="Char10"/>
    <w:rsid w:val="001D6E30"/>
    <w:pPr>
      <w:suppressAutoHyphens/>
      <w:spacing w:after="0" w:line="240" w:lineRule="auto"/>
      <w:ind w:left="425" w:hanging="425"/>
      <w:jc w:val="both"/>
    </w:pPr>
    <w:rPr>
      <w:rFonts w:ascii="Calibri" w:eastAsia="Times New Roman" w:hAnsi="Calibri" w:cs="Calibri"/>
      <w:sz w:val="18"/>
      <w:szCs w:val="20"/>
      <w:lang w:val="en-IE" w:eastAsia="ar-SA"/>
    </w:rPr>
  </w:style>
  <w:style w:type="character" w:customStyle="1" w:styleId="Char10">
    <w:name w:val="Κείμενο υποσημείωσης Char1"/>
    <w:basedOn w:val="a0"/>
    <w:link w:val="af5"/>
    <w:rsid w:val="001D6E30"/>
    <w:rPr>
      <w:rFonts w:ascii="Calibri" w:eastAsia="Times New Roman" w:hAnsi="Calibri" w:cs="Calibri"/>
      <w:sz w:val="18"/>
      <w:szCs w:val="20"/>
      <w:lang w:val="en-IE" w:eastAsia="ar-SA"/>
    </w:rPr>
  </w:style>
  <w:style w:type="paragraph" w:styleId="19">
    <w:name w:val="toc 1"/>
    <w:basedOn w:val="a"/>
    <w:next w:val="a"/>
    <w:uiPriority w:val="39"/>
    <w:rsid w:val="001D6E30"/>
    <w:pPr>
      <w:suppressAutoHyphens/>
      <w:spacing w:before="120" w:after="120" w:line="240" w:lineRule="auto"/>
    </w:pPr>
    <w:rPr>
      <w:rFonts w:ascii="Calibri" w:eastAsia="Times New Roman" w:hAnsi="Calibri" w:cs="Calibri"/>
      <w:b/>
      <w:bCs/>
      <w:caps/>
      <w:sz w:val="20"/>
      <w:szCs w:val="20"/>
      <w:lang w:val="en-GB" w:eastAsia="ar-SA"/>
    </w:rPr>
  </w:style>
  <w:style w:type="paragraph" w:styleId="2a">
    <w:name w:val="toc 2"/>
    <w:basedOn w:val="a"/>
    <w:next w:val="a"/>
    <w:uiPriority w:val="39"/>
    <w:rsid w:val="001D6E30"/>
    <w:pPr>
      <w:suppressAutoHyphens/>
      <w:spacing w:after="0" w:line="240" w:lineRule="auto"/>
      <w:ind w:left="220"/>
    </w:pPr>
    <w:rPr>
      <w:rFonts w:ascii="Calibri" w:eastAsia="Times New Roman" w:hAnsi="Calibri" w:cs="Calibri"/>
      <w:smallCaps/>
      <w:sz w:val="20"/>
      <w:szCs w:val="20"/>
      <w:lang w:val="en-GB" w:eastAsia="ar-SA"/>
    </w:rPr>
  </w:style>
  <w:style w:type="paragraph" w:styleId="34">
    <w:name w:val="toc 3"/>
    <w:basedOn w:val="a"/>
    <w:next w:val="a"/>
    <w:uiPriority w:val="39"/>
    <w:rsid w:val="001D6E30"/>
    <w:pPr>
      <w:suppressAutoHyphens/>
      <w:spacing w:after="0" w:line="240" w:lineRule="auto"/>
      <w:ind w:left="440"/>
    </w:pPr>
    <w:rPr>
      <w:rFonts w:ascii="Calibri" w:eastAsia="Times New Roman" w:hAnsi="Calibri" w:cs="Calibri"/>
      <w:i/>
      <w:iCs/>
      <w:sz w:val="20"/>
      <w:szCs w:val="20"/>
      <w:lang w:val="en-GB" w:eastAsia="ar-SA"/>
    </w:rPr>
  </w:style>
  <w:style w:type="paragraph" w:styleId="44">
    <w:name w:val="toc 4"/>
    <w:basedOn w:val="a"/>
    <w:next w:val="a"/>
    <w:uiPriority w:val="39"/>
    <w:rsid w:val="001D6E30"/>
    <w:pPr>
      <w:suppressAutoHyphens/>
      <w:spacing w:after="0" w:line="240" w:lineRule="auto"/>
      <w:ind w:left="660"/>
    </w:pPr>
    <w:rPr>
      <w:rFonts w:ascii="Calibri" w:eastAsia="Times New Roman" w:hAnsi="Calibri" w:cs="Calibri"/>
      <w:sz w:val="18"/>
      <w:szCs w:val="18"/>
      <w:lang w:val="en-GB" w:eastAsia="ar-SA"/>
    </w:rPr>
  </w:style>
  <w:style w:type="paragraph" w:styleId="51">
    <w:name w:val="toc 5"/>
    <w:basedOn w:val="a"/>
    <w:next w:val="a"/>
    <w:uiPriority w:val="39"/>
    <w:rsid w:val="001D6E30"/>
    <w:pPr>
      <w:suppressAutoHyphens/>
      <w:spacing w:after="0" w:line="240" w:lineRule="auto"/>
      <w:ind w:left="880"/>
    </w:pPr>
    <w:rPr>
      <w:rFonts w:ascii="Calibri" w:eastAsia="Times New Roman" w:hAnsi="Calibri" w:cs="Calibri"/>
      <w:sz w:val="18"/>
      <w:szCs w:val="18"/>
      <w:lang w:val="en-GB" w:eastAsia="ar-SA"/>
    </w:rPr>
  </w:style>
  <w:style w:type="paragraph" w:styleId="6">
    <w:name w:val="toc 6"/>
    <w:basedOn w:val="a"/>
    <w:next w:val="a"/>
    <w:uiPriority w:val="39"/>
    <w:rsid w:val="001D6E30"/>
    <w:pPr>
      <w:suppressAutoHyphens/>
      <w:spacing w:after="0" w:line="240" w:lineRule="auto"/>
      <w:ind w:left="1100"/>
    </w:pPr>
    <w:rPr>
      <w:rFonts w:ascii="Calibri" w:eastAsia="Times New Roman" w:hAnsi="Calibri" w:cs="Calibri"/>
      <w:sz w:val="18"/>
      <w:szCs w:val="18"/>
      <w:lang w:val="en-GB" w:eastAsia="ar-SA"/>
    </w:rPr>
  </w:style>
  <w:style w:type="paragraph" w:styleId="7">
    <w:name w:val="toc 7"/>
    <w:basedOn w:val="a"/>
    <w:next w:val="a"/>
    <w:uiPriority w:val="39"/>
    <w:rsid w:val="001D6E30"/>
    <w:pPr>
      <w:suppressAutoHyphens/>
      <w:spacing w:after="0" w:line="240" w:lineRule="auto"/>
      <w:ind w:left="1320"/>
    </w:pPr>
    <w:rPr>
      <w:rFonts w:ascii="Calibri" w:eastAsia="Times New Roman" w:hAnsi="Calibri" w:cs="Calibri"/>
      <w:sz w:val="18"/>
      <w:szCs w:val="18"/>
      <w:lang w:val="en-GB" w:eastAsia="ar-SA"/>
    </w:rPr>
  </w:style>
  <w:style w:type="paragraph" w:styleId="8">
    <w:name w:val="toc 8"/>
    <w:basedOn w:val="a"/>
    <w:next w:val="a"/>
    <w:uiPriority w:val="39"/>
    <w:rsid w:val="001D6E30"/>
    <w:pPr>
      <w:suppressAutoHyphens/>
      <w:spacing w:after="0" w:line="240" w:lineRule="auto"/>
      <w:ind w:left="1540"/>
    </w:pPr>
    <w:rPr>
      <w:rFonts w:ascii="Calibri" w:eastAsia="Times New Roman" w:hAnsi="Calibri" w:cs="Calibri"/>
      <w:sz w:val="18"/>
      <w:szCs w:val="18"/>
      <w:lang w:val="en-GB" w:eastAsia="ar-SA"/>
    </w:rPr>
  </w:style>
  <w:style w:type="paragraph" w:styleId="9">
    <w:name w:val="toc 9"/>
    <w:basedOn w:val="a"/>
    <w:next w:val="a"/>
    <w:uiPriority w:val="39"/>
    <w:rsid w:val="001D6E30"/>
    <w:pPr>
      <w:suppressAutoHyphens/>
      <w:spacing w:after="0" w:line="240" w:lineRule="auto"/>
      <w:ind w:left="1760"/>
    </w:pPr>
    <w:rPr>
      <w:rFonts w:ascii="Calibri" w:eastAsia="Times New Roman" w:hAnsi="Calibri" w:cs="Calibri"/>
      <w:sz w:val="18"/>
      <w:szCs w:val="18"/>
      <w:lang w:val="en-GB" w:eastAsia="ar-SA"/>
    </w:rPr>
  </w:style>
  <w:style w:type="paragraph" w:customStyle="1" w:styleId="Style1">
    <w:name w:val="Style1"/>
    <w:basedOn w:val="DocTitle"/>
    <w:rsid w:val="001D6E30"/>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1D6E30"/>
    <w:rPr>
      <w:rFonts w:ascii="Calibri" w:hAnsi="Calibri" w:cs="Calibri"/>
      <w:lang w:val="el-GR"/>
    </w:rPr>
  </w:style>
  <w:style w:type="paragraph" w:styleId="af6">
    <w:name w:val="endnote text"/>
    <w:basedOn w:val="a"/>
    <w:link w:val="Char6"/>
    <w:rsid w:val="001D6E30"/>
    <w:pPr>
      <w:suppressAutoHyphens/>
      <w:spacing w:after="120" w:line="240" w:lineRule="auto"/>
      <w:jc w:val="both"/>
    </w:pPr>
    <w:rPr>
      <w:rFonts w:ascii="Calibri" w:eastAsia="Times New Roman" w:hAnsi="Calibri" w:cs="Calibri"/>
      <w:sz w:val="20"/>
      <w:szCs w:val="20"/>
      <w:lang w:val="en-GB" w:eastAsia="ar-SA"/>
    </w:rPr>
  </w:style>
  <w:style w:type="character" w:customStyle="1" w:styleId="Char6">
    <w:name w:val="Κείμενο σημείωσης τέλους Char"/>
    <w:basedOn w:val="a0"/>
    <w:link w:val="af6"/>
    <w:rsid w:val="001D6E30"/>
    <w:rPr>
      <w:rFonts w:ascii="Calibri" w:eastAsia="Times New Roman" w:hAnsi="Calibri" w:cs="Calibri"/>
      <w:sz w:val="20"/>
      <w:szCs w:val="20"/>
      <w:lang w:val="en-GB" w:eastAsia="ar-SA"/>
    </w:rPr>
  </w:style>
  <w:style w:type="paragraph" w:customStyle="1" w:styleId="Default">
    <w:name w:val="Default"/>
    <w:rsid w:val="001D6E30"/>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7">
    <w:name w:val="Προμορφοποιημένο κείμενο"/>
    <w:basedOn w:val="a"/>
    <w:rsid w:val="001D6E30"/>
    <w:pPr>
      <w:suppressAutoHyphens/>
      <w:spacing w:after="120" w:line="240" w:lineRule="auto"/>
      <w:jc w:val="both"/>
    </w:pPr>
    <w:rPr>
      <w:rFonts w:ascii="Calibri" w:eastAsia="Times New Roman" w:hAnsi="Calibri" w:cs="Calibri"/>
      <w:szCs w:val="24"/>
      <w:lang w:val="en-GB" w:eastAsia="ar-SA"/>
    </w:rPr>
  </w:style>
  <w:style w:type="paragraph" w:styleId="af8">
    <w:name w:val="Body Text Indent"/>
    <w:basedOn w:val="a"/>
    <w:link w:val="Char7"/>
    <w:rsid w:val="001D6E30"/>
    <w:pPr>
      <w:suppressAutoHyphens/>
      <w:spacing w:after="120" w:line="240" w:lineRule="auto"/>
      <w:ind w:firstLine="1134"/>
      <w:jc w:val="both"/>
    </w:pPr>
    <w:rPr>
      <w:rFonts w:ascii="Arial" w:eastAsia="Times New Roman" w:hAnsi="Arial" w:cs="Arial"/>
      <w:szCs w:val="24"/>
      <w:lang w:val="en-GB" w:eastAsia="ar-SA"/>
    </w:rPr>
  </w:style>
  <w:style w:type="character" w:customStyle="1" w:styleId="Char7">
    <w:name w:val="Σώμα κείμενου με εσοχή Char"/>
    <w:basedOn w:val="a0"/>
    <w:link w:val="af8"/>
    <w:rsid w:val="001D6E30"/>
    <w:rPr>
      <w:rFonts w:ascii="Arial" w:eastAsia="Times New Roman" w:hAnsi="Arial" w:cs="Arial"/>
      <w:szCs w:val="24"/>
      <w:lang w:val="en-GB" w:eastAsia="ar-SA"/>
    </w:rPr>
  </w:style>
  <w:style w:type="paragraph" w:customStyle="1" w:styleId="normalwithoutspacing">
    <w:name w:val="normal_without_spacing"/>
    <w:basedOn w:val="a"/>
    <w:rsid w:val="001D6E30"/>
    <w:pPr>
      <w:suppressAutoHyphens/>
      <w:spacing w:after="60" w:line="240" w:lineRule="auto"/>
      <w:jc w:val="both"/>
    </w:pPr>
    <w:rPr>
      <w:rFonts w:ascii="Calibri" w:eastAsia="Times New Roman" w:hAnsi="Calibri" w:cs="Calibri"/>
      <w:szCs w:val="24"/>
      <w:lang w:eastAsia="ar-SA"/>
    </w:rPr>
  </w:style>
  <w:style w:type="paragraph" w:customStyle="1" w:styleId="foothanging">
    <w:name w:val="foot_hanging"/>
    <w:basedOn w:val="af5"/>
    <w:rsid w:val="001D6E30"/>
    <w:pPr>
      <w:ind w:left="426" w:hanging="426"/>
    </w:pPr>
    <w:rPr>
      <w:szCs w:val="18"/>
    </w:rPr>
  </w:style>
  <w:style w:type="paragraph" w:customStyle="1" w:styleId="-HTML2">
    <w:name w:val="Προ-διαμορφωμένο HTML2"/>
    <w:basedOn w:val="a"/>
    <w:rsid w:val="001D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ar-SA"/>
    </w:rPr>
  </w:style>
  <w:style w:type="paragraph" w:customStyle="1" w:styleId="LO-normal">
    <w:name w:val="LO-normal"/>
    <w:rsid w:val="001D6E30"/>
    <w:pPr>
      <w:suppressAutoHyphens/>
      <w:spacing w:after="0" w:line="276" w:lineRule="auto"/>
    </w:pPr>
    <w:rPr>
      <w:rFonts w:ascii="Arial" w:eastAsia="Arial" w:hAnsi="Arial" w:cs="Arial"/>
      <w:color w:val="000000"/>
      <w:lang w:eastAsia="ar-SA"/>
    </w:rPr>
  </w:style>
  <w:style w:type="paragraph" w:customStyle="1" w:styleId="310">
    <w:name w:val="Σώμα κείμενου με εσοχή 31"/>
    <w:basedOn w:val="a"/>
    <w:rsid w:val="001D6E30"/>
    <w:pPr>
      <w:spacing w:after="120" w:line="312" w:lineRule="auto"/>
      <w:ind w:left="283"/>
      <w:jc w:val="both"/>
    </w:pPr>
    <w:rPr>
      <w:rFonts w:ascii="Calibri" w:eastAsia="Times New Roman" w:hAnsi="Calibri" w:cs="Times New Roman"/>
      <w:sz w:val="16"/>
      <w:szCs w:val="16"/>
      <w:lang w:val="en-GB" w:eastAsia="ar-SA"/>
    </w:rPr>
  </w:style>
  <w:style w:type="paragraph" w:customStyle="1" w:styleId="1a">
    <w:name w:val="Χωρίς διάστιχο1"/>
    <w:rsid w:val="001D6E30"/>
    <w:pPr>
      <w:suppressAutoHyphens/>
      <w:spacing w:after="0" w:line="240" w:lineRule="auto"/>
      <w:jc w:val="both"/>
    </w:pPr>
    <w:rPr>
      <w:rFonts w:ascii="Calibri" w:eastAsia="Times New Roman" w:hAnsi="Calibri" w:cs="Calibri"/>
      <w:szCs w:val="24"/>
      <w:lang w:val="en-GB" w:eastAsia="ar-SA"/>
    </w:rPr>
  </w:style>
  <w:style w:type="paragraph" w:customStyle="1" w:styleId="af9">
    <w:name w:val="Περιεχόμενα πίνακα"/>
    <w:basedOn w:val="a"/>
    <w:rsid w:val="001D6E30"/>
    <w:pPr>
      <w:suppressLineNumbers/>
      <w:suppressAutoHyphens/>
      <w:spacing w:after="120" w:line="240" w:lineRule="auto"/>
      <w:jc w:val="both"/>
    </w:pPr>
    <w:rPr>
      <w:rFonts w:ascii="Calibri" w:eastAsia="Times New Roman" w:hAnsi="Calibri" w:cs="Calibri"/>
      <w:szCs w:val="24"/>
      <w:lang w:val="en-GB" w:eastAsia="ar-SA"/>
    </w:rPr>
  </w:style>
  <w:style w:type="paragraph" w:customStyle="1" w:styleId="afa">
    <w:name w:val="Επικεφαλίδα πίνακα"/>
    <w:basedOn w:val="af9"/>
    <w:rsid w:val="001D6E30"/>
    <w:pPr>
      <w:jc w:val="center"/>
    </w:pPr>
    <w:rPr>
      <w:b/>
      <w:bCs/>
    </w:rPr>
  </w:style>
  <w:style w:type="paragraph" w:customStyle="1" w:styleId="footers">
    <w:name w:val="footers"/>
    <w:basedOn w:val="foothanging"/>
    <w:rsid w:val="001D6E30"/>
  </w:style>
  <w:style w:type="paragraph" w:customStyle="1" w:styleId="Standard">
    <w:name w:val="Standard"/>
    <w:rsid w:val="001D6E30"/>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1D6E30"/>
    <w:pPr>
      <w:spacing w:after="120"/>
    </w:pPr>
  </w:style>
  <w:style w:type="paragraph" w:customStyle="1" w:styleId="Footnote">
    <w:name w:val="Footnote"/>
    <w:basedOn w:val="Standard"/>
    <w:rsid w:val="001D6E30"/>
    <w:pPr>
      <w:suppressLineNumbers/>
      <w:ind w:left="283" w:hanging="283"/>
    </w:pPr>
    <w:rPr>
      <w:sz w:val="20"/>
      <w:szCs w:val="20"/>
    </w:rPr>
  </w:style>
  <w:style w:type="paragraph" w:customStyle="1" w:styleId="311">
    <w:name w:val="Σώμα κείμενου 31"/>
    <w:basedOn w:val="a"/>
    <w:rsid w:val="001D6E30"/>
    <w:pPr>
      <w:suppressAutoHyphens/>
      <w:spacing w:after="120" w:line="240" w:lineRule="auto"/>
      <w:jc w:val="both"/>
    </w:pPr>
    <w:rPr>
      <w:rFonts w:ascii="Calibri" w:eastAsia="Times New Roman" w:hAnsi="Calibri" w:cs="Calibri"/>
      <w:sz w:val="16"/>
      <w:szCs w:val="16"/>
      <w:lang w:val="en-GB" w:eastAsia="ar-SA"/>
    </w:rPr>
  </w:style>
  <w:style w:type="paragraph" w:customStyle="1" w:styleId="fooot">
    <w:name w:val="fooot"/>
    <w:basedOn w:val="footers"/>
    <w:rsid w:val="001D6E30"/>
  </w:style>
  <w:style w:type="paragraph" w:customStyle="1" w:styleId="1b">
    <w:name w:val="Κείμενο πλαισίου1"/>
    <w:basedOn w:val="a"/>
    <w:rsid w:val="001D6E30"/>
    <w:pPr>
      <w:suppressAutoHyphens/>
      <w:spacing w:after="0" w:line="240" w:lineRule="auto"/>
      <w:jc w:val="both"/>
    </w:pPr>
    <w:rPr>
      <w:rFonts w:ascii="Tahoma" w:eastAsia="Times New Roman" w:hAnsi="Tahoma" w:cs="Tahoma"/>
      <w:sz w:val="16"/>
      <w:szCs w:val="16"/>
      <w:lang w:val="en-GB" w:eastAsia="ar-SA"/>
    </w:rPr>
  </w:style>
  <w:style w:type="paragraph" w:customStyle="1" w:styleId="1c">
    <w:name w:val="Κείμενο σχολίου1"/>
    <w:basedOn w:val="a"/>
    <w:rsid w:val="001D6E30"/>
    <w:pPr>
      <w:suppressAutoHyphens/>
      <w:spacing w:after="120" w:line="240" w:lineRule="auto"/>
      <w:jc w:val="both"/>
    </w:pPr>
    <w:rPr>
      <w:rFonts w:ascii="Calibri" w:eastAsia="Times New Roman" w:hAnsi="Calibri" w:cs="Calibri"/>
      <w:sz w:val="20"/>
      <w:szCs w:val="20"/>
      <w:lang w:val="en-GB" w:eastAsia="ar-SA"/>
    </w:rPr>
  </w:style>
  <w:style w:type="paragraph" w:customStyle="1" w:styleId="1d">
    <w:name w:val="Θέμα σχολίου1"/>
    <w:basedOn w:val="1c"/>
    <w:next w:val="1c"/>
    <w:rsid w:val="001D6E30"/>
    <w:rPr>
      <w:b/>
      <w:bCs/>
    </w:rPr>
  </w:style>
  <w:style w:type="paragraph" w:customStyle="1" w:styleId="-HTML1">
    <w:name w:val="Προ-διαμορφωμένο HTML1"/>
    <w:basedOn w:val="a"/>
    <w:rsid w:val="001D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ar-SA"/>
    </w:rPr>
  </w:style>
  <w:style w:type="paragraph" w:customStyle="1" w:styleId="1e">
    <w:name w:val="Αναθεώρηση1"/>
    <w:rsid w:val="001D6E30"/>
    <w:pPr>
      <w:suppressAutoHyphens/>
      <w:spacing w:after="0" w:line="240" w:lineRule="auto"/>
    </w:pPr>
    <w:rPr>
      <w:rFonts w:ascii="Calibri" w:eastAsia="Times New Roman" w:hAnsi="Calibri" w:cs="Calibri"/>
      <w:szCs w:val="24"/>
      <w:lang w:val="en-GB" w:eastAsia="ar-SA"/>
    </w:rPr>
  </w:style>
  <w:style w:type="paragraph" w:customStyle="1" w:styleId="21">
    <w:name w:val="Λίστα με κουκκίδες 21"/>
    <w:basedOn w:val="a"/>
    <w:rsid w:val="001D6E30"/>
    <w:pPr>
      <w:numPr>
        <w:numId w:val="2"/>
      </w:numPr>
      <w:spacing w:after="0" w:line="360" w:lineRule="auto"/>
      <w:jc w:val="both"/>
    </w:pPr>
    <w:rPr>
      <w:rFonts w:ascii="Trebuchet MS" w:eastAsia="Times New Roman" w:hAnsi="Trebuchet MS" w:cs="Times New Roman"/>
      <w:szCs w:val="20"/>
      <w:lang w:val="en-US" w:eastAsia="ar-SA"/>
    </w:rPr>
  </w:style>
  <w:style w:type="paragraph" w:customStyle="1" w:styleId="100">
    <w:name w:val="Περιεχόμενα 10"/>
    <w:basedOn w:val="af2"/>
    <w:rsid w:val="001D6E30"/>
    <w:pPr>
      <w:tabs>
        <w:tab w:val="right" w:leader="dot" w:pos="7091"/>
      </w:tabs>
      <w:ind w:left="2547"/>
    </w:pPr>
  </w:style>
  <w:style w:type="paragraph" w:customStyle="1" w:styleId="afb">
    <w:name w:val="Οριζόντια γραμμή"/>
    <w:basedOn w:val="a"/>
    <w:next w:val="af0"/>
    <w:rsid w:val="001D6E30"/>
    <w:pPr>
      <w:suppressLineNumbers/>
      <w:suppressAutoHyphens/>
      <w:spacing w:after="283" w:line="240" w:lineRule="auto"/>
      <w:jc w:val="both"/>
    </w:pPr>
    <w:rPr>
      <w:rFonts w:ascii="Calibri" w:eastAsia="Times New Roman" w:hAnsi="Calibri" w:cs="Calibri"/>
      <w:sz w:val="12"/>
      <w:szCs w:val="12"/>
      <w:lang w:val="en-GB" w:eastAsia="ar-SA"/>
    </w:rPr>
  </w:style>
  <w:style w:type="paragraph" w:customStyle="1" w:styleId="210">
    <w:name w:val="Σώμα κείμενου 21"/>
    <w:basedOn w:val="a"/>
    <w:rsid w:val="001D6E30"/>
    <w:pPr>
      <w:suppressAutoHyphens/>
      <w:overflowPunct w:val="0"/>
      <w:autoSpaceDE w:val="0"/>
      <w:spacing w:after="0" w:line="240" w:lineRule="auto"/>
      <w:jc w:val="both"/>
      <w:textAlignment w:val="baseline"/>
    </w:pPr>
    <w:rPr>
      <w:rFonts w:ascii="Arial" w:eastAsia="Times New Roman" w:hAnsi="Arial" w:cs="Arial"/>
      <w:szCs w:val="20"/>
      <w:lang w:eastAsia="ar-SA"/>
    </w:rPr>
  </w:style>
  <w:style w:type="paragraph" w:customStyle="1" w:styleId="para-1">
    <w:name w:val="para-1"/>
    <w:basedOn w:val="a"/>
    <w:rsid w:val="001D6E30"/>
    <w:pPr>
      <w:tabs>
        <w:tab w:val="left" w:pos="1021"/>
        <w:tab w:val="left" w:pos="1588"/>
        <w:tab w:val="left" w:pos="2155"/>
        <w:tab w:val="left" w:pos="2722"/>
        <w:tab w:val="left" w:pos="3289"/>
      </w:tabs>
      <w:suppressAutoHyphens/>
      <w:spacing w:after="0" w:line="240" w:lineRule="auto"/>
      <w:ind w:left="1021" w:hanging="1021"/>
      <w:jc w:val="both"/>
    </w:pPr>
    <w:rPr>
      <w:rFonts w:ascii="Arial" w:eastAsia="Times New Roman" w:hAnsi="Arial" w:cs="Arial"/>
      <w:spacing w:val="5"/>
      <w:szCs w:val="20"/>
      <w:lang w:eastAsia="ar-SA"/>
    </w:rPr>
  </w:style>
  <w:style w:type="paragraph" w:customStyle="1" w:styleId="101">
    <w:name w:val="Κατάλογος περιεχομένων 10"/>
    <w:basedOn w:val="af2"/>
    <w:rsid w:val="001D6E30"/>
    <w:pPr>
      <w:tabs>
        <w:tab w:val="right" w:leader="dot" w:pos="7091"/>
      </w:tabs>
      <w:ind w:left="2547"/>
    </w:pPr>
  </w:style>
  <w:style w:type="paragraph" w:styleId="afc">
    <w:name w:val="Balloon Text"/>
    <w:basedOn w:val="a"/>
    <w:link w:val="Char11"/>
    <w:uiPriority w:val="99"/>
    <w:semiHidden/>
    <w:unhideWhenUsed/>
    <w:rsid w:val="001D6E30"/>
    <w:pPr>
      <w:suppressAutoHyphens/>
      <w:spacing w:after="0" w:line="240" w:lineRule="auto"/>
      <w:jc w:val="both"/>
    </w:pPr>
    <w:rPr>
      <w:rFonts w:ascii="Segoe UI" w:eastAsia="Times New Roman" w:hAnsi="Segoe UI" w:cs="Times New Roman"/>
      <w:sz w:val="18"/>
      <w:szCs w:val="18"/>
      <w:lang w:val="en-GB" w:eastAsia="ar-SA"/>
    </w:rPr>
  </w:style>
  <w:style w:type="character" w:customStyle="1" w:styleId="Char11">
    <w:name w:val="Κείμενο πλαισίου Char1"/>
    <w:basedOn w:val="a0"/>
    <w:link w:val="afc"/>
    <w:uiPriority w:val="99"/>
    <w:semiHidden/>
    <w:rsid w:val="001D6E30"/>
    <w:rPr>
      <w:rFonts w:ascii="Segoe UI" w:eastAsia="Times New Roman" w:hAnsi="Segoe UI" w:cs="Times New Roman"/>
      <w:sz w:val="18"/>
      <w:szCs w:val="18"/>
      <w:lang w:val="en-GB" w:eastAsia="ar-SA"/>
    </w:rPr>
  </w:style>
  <w:style w:type="character" w:styleId="afd">
    <w:name w:val="annotation reference"/>
    <w:uiPriority w:val="99"/>
    <w:unhideWhenUsed/>
    <w:rsid w:val="001D6E30"/>
    <w:rPr>
      <w:sz w:val="16"/>
      <w:szCs w:val="16"/>
    </w:rPr>
  </w:style>
  <w:style w:type="paragraph" w:styleId="afe">
    <w:name w:val="annotation text"/>
    <w:basedOn w:val="a"/>
    <w:link w:val="Char12"/>
    <w:uiPriority w:val="99"/>
    <w:unhideWhenUsed/>
    <w:rsid w:val="001D6E30"/>
    <w:pPr>
      <w:suppressAutoHyphens/>
      <w:spacing w:after="120" w:line="240" w:lineRule="auto"/>
      <w:jc w:val="both"/>
    </w:pPr>
    <w:rPr>
      <w:rFonts w:ascii="Calibri" w:eastAsia="Times New Roman" w:hAnsi="Calibri" w:cs="Times New Roman"/>
      <w:sz w:val="20"/>
      <w:szCs w:val="20"/>
      <w:lang w:val="en-GB" w:eastAsia="ar-SA"/>
    </w:rPr>
  </w:style>
  <w:style w:type="character" w:customStyle="1" w:styleId="Char12">
    <w:name w:val="Κείμενο σχολίου Char1"/>
    <w:basedOn w:val="a0"/>
    <w:link w:val="afe"/>
    <w:uiPriority w:val="99"/>
    <w:rsid w:val="001D6E30"/>
    <w:rPr>
      <w:rFonts w:ascii="Calibri" w:eastAsia="Times New Roman" w:hAnsi="Calibri" w:cs="Times New Roman"/>
      <w:sz w:val="20"/>
      <w:szCs w:val="20"/>
      <w:lang w:val="en-GB" w:eastAsia="ar-SA"/>
    </w:rPr>
  </w:style>
  <w:style w:type="paragraph" w:styleId="aff">
    <w:name w:val="annotation subject"/>
    <w:basedOn w:val="afe"/>
    <w:next w:val="afe"/>
    <w:link w:val="Char13"/>
    <w:uiPriority w:val="99"/>
    <w:semiHidden/>
    <w:unhideWhenUsed/>
    <w:rsid w:val="001D6E30"/>
    <w:rPr>
      <w:b/>
      <w:bCs/>
    </w:rPr>
  </w:style>
  <w:style w:type="character" w:customStyle="1" w:styleId="Char13">
    <w:name w:val="Θέμα σχολίου Char1"/>
    <w:basedOn w:val="Char12"/>
    <w:link w:val="aff"/>
    <w:uiPriority w:val="99"/>
    <w:semiHidden/>
    <w:rsid w:val="001D6E30"/>
    <w:rPr>
      <w:rFonts w:ascii="Calibri" w:eastAsia="Times New Roman" w:hAnsi="Calibri" w:cs="Times New Roman"/>
      <w:b/>
      <w:bCs/>
      <w:sz w:val="20"/>
      <w:szCs w:val="20"/>
      <w:lang w:val="en-GB" w:eastAsia="ar-SA"/>
    </w:rPr>
  </w:style>
  <w:style w:type="paragraph" w:styleId="aff0">
    <w:name w:val="Revision"/>
    <w:hidden/>
    <w:uiPriority w:val="99"/>
    <w:semiHidden/>
    <w:rsid w:val="001D6E30"/>
    <w:pPr>
      <w:spacing w:after="0" w:line="240" w:lineRule="auto"/>
    </w:pPr>
    <w:rPr>
      <w:rFonts w:ascii="Calibri" w:eastAsia="Times New Roman" w:hAnsi="Calibri" w:cs="Calibri"/>
      <w:szCs w:val="24"/>
      <w:lang w:val="en-GB" w:eastAsia="ar-SA"/>
    </w:rPr>
  </w:style>
  <w:style w:type="paragraph" w:styleId="-HTML">
    <w:name w:val="HTML Preformatted"/>
    <w:basedOn w:val="a"/>
    <w:link w:val="-HTMLChar"/>
    <w:uiPriority w:val="99"/>
    <w:unhideWhenUsed/>
    <w:rsid w:val="001D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rPr>
  </w:style>
  <w:style w:type="character" w:customStyle="1" w:styleId="-HTMLChar1">
    <w:name w:val="Προ-διαμορφωμένο HTML Char1"/>
    <w:basedOn w:val="a0"/>
    <w:uiPriority w:val="99"/>
    <w:semiHidden/>
    <w:rsid w:val="001D6E30"/>
    <w:rPr>
      <w:rFonts w:ascii="Consolas" w:hAnsi="Consolas"/>
      <w:sz w:val="20"/>
      <w:szCs w:val="20"/>
    </w:rPr>
  </w:style>
  <w:style w:type="paragraph" w:styleId="aff1">
    <w:name w:val="List Paragraph"/>
    <w:basedOn w:val="a"/>
    <w:uiPriority w:val="34"/>
    <w:qFormat/>
    <w:rsid w:val="001D6E30"/>
    <w:pPr>
      <w:spacing w:after="0" w:line="240" w:lineRule="auto"/>
      <w:ind w:left="720"/>
      <w:contextualSpacing/>
    </w:pPr>
    <w:rPr>
      <w:rFonts w:ascii="CG Times" w:eastAsia="Times New Roman" w:hAnsi="CG Times" w:cs="Times New Roman"/>
      <w:sz w:val="20"/>
      <w:szCs w:val="20"/>
      <w:lang w:val="en-US" w:eastAsia="el-GR"/>
    </w:rPr>
  </w:style>
  <w:style w:type="character" w:customStyle="1" w:styleId="aff2">
    <w:name w:val="Ανεπίλυτη αναφορά"/>
    <w:uiPriority w:val="99"/>
    <w:semiHidden/>
    <w:unhideWhenUsed/>
    <w:rsid w:val="001D6E30"/>
    <w:rPr>
      <w:color w:val="605E5C"/>
      <w:shd w:val="clear" w:color="auto" w:fill="E1DFDD"/>
    </w:rPr>
  </w:style>
  <w:style w:type="character" w:customStyle="1" w:styleId="2b">
    <w:name w:val="Σώμα κειμένου (2)_"/>
    <w:basedOn w:val="a0"/>
    <w:link w:val="2c"/>
    <w:rsid w:val="001D6E30"/>
    <w:rPr>
      <w:rFonts w:ascii="Calibri" w:eastAsia="Calibri" w:hAnsi="Calibri" w:cs="Calibri"/>
      <w:sz w:val="23"/>
      <w:szCs w:val="23"/>
      <w:shd w:val="clear" w:color="auto" w:fill="FFFFFF"/>
    </w:rPr>
  </w:style>
  <w:style w:type="character" w:customStyle="1" w:styleId="45">
    <w:name w:val="Σώμα κειμένου (4)_"/>
    <w:basedOn w:val="a0"/>
    <w:link w:val="46"/>
    <w:rsid w:val="001D6E30"/>
    <w:rPr>
      <w:rFonts w:ascii="Calibri" w:eastAsia="Calibri" w:hAnsi="Calibri" w:cs="Calibri"/>
      <w:sz w:val="23"/>
      <w:szCs w:val="23"/>
      <w:shd w:val="clear" w:color="auto" w:fill="FFFFFF"/>
    </w:rPr>
  </w:style>
  <w:style w:type="character" w:customStyle="1" w:styleId="aff3">
    <w:name w:val="Σώμα κειμένου_"/>
    <w:basedOn w:val="a0"/>
    <w:link w:val="49"/>
    <w:rsid w:val="001D6E30"/>
    <w:rPr>
      <w:rFonts w:ascii="Calibri" w:eastAsia="Calibri" w:hAnsi="Calibri" w:cs="Calibri"/>
      <w:shd w:val="clear" w:color="auto" w:fill="FFFFFF"/>
    </w:rPr>
  </w:style>
  <w:style w:type="paragraph" w:customStyle="1" w:styleId="2c">
    <w:name w:val="Σώμα κειμένου (2)"/>
    <w:basedOn w:val="a"/>
    <w:link w:val="2b"/>
    <w:rsid w:val="001D6E30"/>
    <w:pPr>
      <w:shd w:val="clear" w:color="auto" w:fill="FFFFFF"/>
      <w:spacing w:after="0" w:line="293" w:lineRule="exact"/>
      <w:jc w:val="center"/>
    </w:pPr>
    <w:rPr>
      <w:rFonts w:ascii="Calibri" w:eastAsia="Calibri" w:hAnsi="Calibri" w:cs="Calibri"/>
      <w:sz w:val="23"/>
      <w:szCs w:val="23"/>
    </w:rPr>
  </w:style>
  <w:style w:type="paragraph" w:customStyle="1" w:styleId="46">
    <w:name w:val="Σώμα κειμένου (4)"/>
    <w:basedOn w:val="a"/>
    <w:link w:val="45"/>
    <w:rsid w:val="001D6E30"/>
    <w:pPr>
      <w:shd w:val="clear" w:color="auto" w:fill="FFFFFF"/>
      <w:spacing w:after="0" w:line="293" w:lineRule="exact"/>
    </w:pPr>
    <w:rPr>
      <w:rFonts w:ascii="Calibri" w:eastAsia="Calibri" w:hAnsi="Calibri" w:cs="Calibri"/>
      <w:sz w:val="23"/>
      <w:szCs w:val="23"/>
    </w:rPr>
  </w:style>
  <w:style w:type="paragraph" w:customStyle="1" w:styleId="49">
    <w:name w:val="Σώμα κειμένου49"/>
    <w:basedOn w:val="a"/>
    <w:link w:val="aff3"/>
    <w:rsid w:val="001D6E30"/>
    <w:pPr>
      <w:shd w:val="clear" w:color="auto" w:fill="FFFFFF"/>
      <w:spacing w:after="0" w:line="240" w:lineRule="exact"/>
      <w:ind w:hanging="440"/>
      <w:jc w:val="center"/>
    </w:pPr>
    <w:rPr>
      <w:rFonts w:ascii="Calibri" w:eastAsia="Calibri" w:hAnsi="Calibri" w:cs="Calibri"/>
    </w:rPr>
  </w:style>
  <w:style w:type="character" w:customStyle="1" w:styleId="60">
    <w:name w:val="Σώμα κειμένου (6)_"/>
    <w:basedOn w:val="a0"/>
    <w:link w:val="61"/>
    <w:rsid w:val="001D6E30"/>
    <w:rPr>
      <w:rFonts w:ascii="Calibri" w:eastAsia="Calibri" w:hAnsi="Calibri" w:cs="Calibri"/>
      <w:shd w:val="clear" w:color="auto" w:fill="FFFFFF"/>
    </w:rPr>
  </w:style>
  <w:style w:type="character" w:customStyle="1" w:styleId="62">
    <w:name w:val="Σώμα κειμένου (6) + Χωρίς πλάγια γραφή"/>
    <w:basedOn w:val="60"/>
    <w:rsid w:val="001D6E30"/>
    <w:rPr>
      <w:rFonts w:ascii="Calibri" w:eastAsia="Calibri" w:hAnsi="Calibri" w:cs="Calibri"/>
      <w:i/>
      <w:iCs/>
      <w:shd w:val="clear" w:color="auto" w:fill="FFFFFF"/>
    </w:rPr>
  </w:style>
  <w:style w:type="paragraph" w:customStyle="1" w:styleId="61">
    <w:name w:val="Σώμα κειμένου (6)"/>
    <w:basedOn w:val="a"/>
    <w:link w:val="60"/>
    <w:rsid w:val="001D6E30"/>
    <w:pPr>
      <w:shd w:val="clear" w:color="auto" w:fill="FFFFFF"/>
      <w:spacing w:after="60" w:line="0" w:lineRule="atLeast"/>
      <w:ind w:hanging="280"/>
    </w:pPr>
    <w:rPr>
      <w:rFonts w:ascii="Calibri" w:eastAsia="Calibri" w:hAnsi="Calibri" w:cs="Calibri"/>
    </w:rPr>
  </w:style>
  <w:style w:type="character" w:customStyle="1" w:styleId="130">
    <w:name w:val="Σώμα κειμένου (13)_"/>
    <w:link w:val="131"/>
    <w:rsid w:val="001D6E30"/>
    <w:rPr>
      <w:rFonts w:ascii="Arial" w:eastAsia="Arial" w:hAnsi="Arial" w:cs="Arial"/>
      <w:sz w:val="17"/>
      <w:szCs w:val="17"/>
      <w:shd w:val="clear" w:color="auto" w:fill="FFFFFF"/>
    </w:rPr>
  </w:style>
  <w:style w:type="character" w:customStyle="1" w:styleId="1310">
    <w:name w:val="Σώμα κειμένου (13) + 10 στ."/>
    <w:rsid w:val="001D6E30"/>
    <w:rPr>
      <w:rFonts w:ascii="Arial" w:eastAsia="Arial" w:hAnsi="Arial" w:cs="Arial"/>
      <w:b w:val="0"/>
      <w:bCs w:val="0"/>
      <w:i w:val="0"/>
      <w:iCs w:val="0"/>
      <w:smallCaps w:val="0"/>
      <w:strike w:val="0"/>
      <w:spacing w:val="0"/>
      <w:sz w:val="20"/>
      <w:szCs w:val="20"/>
    </w:rPr>
  </w:style>
  <w:style w:type="paragraph" w:customStyle="1" w:styleId="131">
    <w:name w:val="Σώμα κειμένου (13)"/>
    <w:basedOn w:val="a"/>
    <w:link w:val="130"/>
    <w:rsid w:val="001D6E30"/>
    <w:pPr>
      <w:shd w:val="clear" w:color="auto" w:fill="FFFFFF"/>
      <w:spacing w:before="600" w:after="360" w:line="0" w:lineRule="atLeast"/>
      <w:ind w:hanging="300"/>
      <w:jc w:val="both"/>
    </w:pPr>
    <w:rPr>
      <w:rFonts w:ascii="Arial" w:eastAsia="Arial" w:hAnsi="Arial" w:cs="Arial"/>
      <w:sz w:val="17"/>
      <w:szCs w:val="17"/>
    </w:rPr>
  </w:style>
  <w:style w:type="table" w:customStyle="1" w:styleId="1f">
    <w:name w:val="Πλέγμα πίνακα1"/>
    <w:basedOn w:val="a1"/>
    <w:next w:val="aff4"/>
    <w:rsid w:val="001D6E30"/>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WW-2">
    <w:name w:val="WW-Χαρακτήρες υποσημείωσης"/>
    <w:rsid w:val="001D6E30"/>
  </w:style>
  <w:style w:type="paragraph" w:customStyle="1" w:styleId="font5">
    <w:name w:val="font5"/>
    <w:basedOn w:val="a"/>
    <w:rsid w:val="001D6E30"/>
    <w:pPr>
      <w:spacing w:before="100" w:beforeAutospacing="1" w:after="100" w:afterAutospacing="1" w:line="240" w:lineRule="auto"/>
    </w:pPr>
    <w:rPr>
      <w:rFonts w:ascii="Calibri" w:eastAsia="Times New Roman" w:hAnsi="Calibri" w:cs="Calibri"/>
      <w:color w:val="000000"/>
      <w:lang w:eastAsia="el-GR"/>
    </w:rPr>
  </w:style>
  <w:style w:type="paragraph" w:customStyle="1" w:styleId="font6">
    <w:name w:val="font6"/>
    <w:basedOn w:val="a"/>
    <w:rsid w:val="001D6E30"/>
    <w:pPr>
      <w:spacing w:before="100" w:beforeAutospacing="1" w:after="100" w:afterAutospacing="1" w:line="240" w:lineRule="auto"/>
    </w:pPr>
    <w:rPr>
      <w:rFonts w:ascii="Calibri" w:eastAsia="Times New Roman" w:hAnsi="Calibri" w:cs="Calibri"/>
      <w:color w:val="000000"/>
      <w:u w:val="single"/>
      <w:lang w:eastAsia="el-GR"/>
    </w:rPr>
  </w:style>
  <w:style w:type="paragraph" w:customStyle="1" w:styleId="font7">
    <w:name w:val="font7"/>
    <w:basedOn w:val="a"/>
    <w:rsid w:val="001D6E30"/>
    <w:pPr>
      <w:spacing w:before="100" w:beforeAutospacing="1" w:after="100" w:afterAutospacing="1" w:line="240" w:lineRule="auto"/>
    </w:pPr>
    <w:rPr>
      <w:rFonts w:ascii="Calibri" w:eastAsia="Times New Roman" w:hAnsi="Calibri" w:cs="Calibri"/>
      <w:color w:val="FF0000"/>
      <w:sz w:val="20"/>
      <w:szCs w:val="20"/>
      <w:lang w:eastAsia="el-GR"/>
    </w:rPr>
  </w:style>
  <w:style w:type="paragraph" w:customStyle="1" w:styleId="xl63">
    <w:name w:val="xl63"/>
    <w:basedOn w:val="a"/>
    <w:rsid w:val="001D6E30"/>
    <w:pPr>
      <w:spacing w:before="100" w:beforeAutospacing="1" w:after="100" w:afterAutospacing="1" w:line="240" w:lineRule="auto"/>
      <w:textAlignment w:val="center"/>
    </w:pPr>
    <w:rPr>
      <w:rFonts w:ascii="Times New Roman" w:eastAsia="Times New Roman" w:hAnsi="Times New Roman" w:cs="Times New Roman"/>
      <w:sz w:val="24"/>
      <w:szCs w:val="24"/>
      <w:lang w:eastAsia="el-GR"/>
    </w:rPr>
  </w:style>
  <w:style w:type="paragraph" w:customStyle="1" w:styleId="xl64">
    <w:name w:val="xl64"/>
    <w:basedOn w:val="a"/>
    <w:rsid w:val="001D6E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el-GR"/>
    </w:rPr>
  </w:style>
  <w:style w:type="paragraph" w:customStyle="1" w:styleId="xl65">
    <w:name w:val="xl65"/>
    <w:basedOn w:val="a"/>
    <w:rsid w:val="001D6E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el-GR"/>
    </w:rPr>
  </w:style>
  <w:style w:type="paragraph" w:customStyle="1" w:styleId="xl66">
    <w:name w:val="xl66"/>
    <w:basedOn w:val="a"/>
    <w:rsid w:val="001D6E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l-GR"/>
    </w:rPr>
  </w:style>
  <w:style w:type="paragraph" w:customStyle="1" w:styleId="xl67">
    <w:name w:val="xl67"/>
    <w:basedOn w:val="a"/>
    <w:rsid w:val="001D6E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el-GR"/>
    </w:rPr>
  </w:style>
  <w:style w:type="paragraph" w:customStyle="1" w:styleId="xl68">
    <w:name w:val="xl68"/>
    <w:basedOn w:val="a"/>
    <w:rsid w:val="001D6E3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el-GR"/>
    </w:rPr>
  </w:style>
  <w:style w:type="paragraph" w:customStyle="1" w:styleId="xl69">
    <w:name w:val="xl69"/>
    <w:basedOn w:val="a"/>
    <w:rsid w:val="001D6E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l-GR"/>
    </w:rPr>
  </w:style>
  <w:style w:type="paragraph" w:customStyle="1" w:styleId="xl70">
    <w:name w:val="xl70"/>
    <w:basedOn w:val="a"/>
    <w:rsid w:val="001D6E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l-GR"/>
    </w:rPr>
  </w:style>
  <w:style w:type="paragraph" w:customStyle="1" w:styleId="xl71">
    <w:name w:val="xl71"/>
    <w:basedOn w:val="a"/>
    <w:rsid w:val="001D6E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l-GR"/>
    </w:rPr>
  </w:style>
  <w:style w:type="paragraph" w:customStyle="1" w:styleId="xl72">
    <w:name w:val="xl72"/>
    <w:basedOn w:val="a"/>
    <w:rsid w:val="001D6E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el-GR"/>
    </w:rPr>
  </w:style>
  <w:style w:type="paragraph" w:customStyle="1" w:styleId="xl73">
    <w:name w:val="xl73"/>
    <w:basedOn w:val="a"/>
    <w:rsid w:val="001D6E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el-GR"/>
    </w:rPr>
  </w:style>
  <w:style w:type="paragraph" w:customStyle="1" w:styleId="xl74">
    <w:name w:val="xl74"/>
    <w:basedOn w:val="a"/>
    <w:rsid w:val="001D6E3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l-GR"/>
    </w:rPr>
  </w:style>
  <w:style w:type="paragraph" w:customStyle="1" w:styleId="xl75">
    <w:name w:val="xl75"/>
    <w:basedOn w:val="a"/>
    <w:rsid w:val="001D6E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el-GR"/>
    </w:rPr>
  </w:style>
  <w:style w:type="paragraph" w:customStyle="1" w:styleId="xl76">
    <w:name w:val="xl76"/>
    <w:basedOn w:val="a"/>
    <w:rsid w:val="001D6E30"/>
    <w:pPr>
      <w:spacing w:before="100" w:beforeAutospacing="1" w:after="100" w:afterAutospacing="1" w:line="240" w:lineRule="auto"/>
      <w:textAlignment w:val="center"/>
    </w:pPr>
    <w:rPr>
      <w:rFonts w:ascii="Times New Roman" w:eastAsia="Times New Roman" w:hAnsi="Times New Roman" w:cs="Times New Roman"/>
      <w:sz w:val="24"/>
      <w:szCs w:val="24"/>
      <w:lang w:eastAsia="el-GR"/>
    </w:rPr>
  </w:style>
  <w:style w:type="paragraph" w:customStyle="1" w:styleId="xl77">
    <w:name w:val="xl77"/>
    <w:basedOn w:val="a"/>
    <w:rsid w:val="001D6E30"/>
    <w:pPr>
      <w:spacing w:before="100" w:beforeAutospacing="1" w:after="100" w:afterAutospacing="1" w:line="240" w:lineRule="auto"/>
      <w:textAlignment w:val="center"/>
    </w:pPr>
    <w:rPr>
      <w:rFonts w:ascii="Times New Roman" w:eastAsia="Times New Roman" w:hAnsi="Times New Roman" w:cs="Times New Roman"/>
      <w:sz w:val="24"/>
      <w:szCs w:val="24"/>
      <w:lang w:eastAsia="el-GR"/>
    </w:rPr>
  </w:style>
  <w:style w:type="paragraph" w:customStyle="1" w:styleId="xl78">
    <w:name w:val="xl78"/>
    <w:basedOn w:val="a"/>
    <w:rsid w:val="001D6E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el-GR"/>
    </w:rPr>
  </w:style>
  <w:style w:type="paragraph" w:customStyle="1" w:styleId="xl79">
    <w:name w:val="xl79"/>
    <w:basedOn w:val="a"/>
    <w:rsid w:val="001D6E3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l-GR"/>
    </w:rPr>
  </w:style>
  <w:style w:type="paragraph" w:customStyle="1" w:styleId="xl80">
    <w:name w:val="xl80"/>
    <w:basedOn w:val="a"/>
    <w:rsid w:val="001D6E3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l-GR"/>
    </w:rPr>
  </w:style>
  <w:style w:type="paragraph" w:customStyle="1" w:styleId="xl81">
    <w:name w:val="xl81"/>
    <w:basedOn w:val="a"/>
    <w:rsid w:val="001D6E30"/>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cs="Times New Roman"/>
      <w:b/>
      <w:bCs/>
      <w:sz w:val="24"/>
      <w:szCs w:val="24"/>
      <w:lang w:eastAsia="el-GR"/>
    </w:rPr>
  </w:style>
  <w:style w:type="paragraph" w:customStyle="1" w:styleId="xl82">
    <w:name w:val="xl82"/>
    <w:basedOn w:val="a"/>
    <w:rsid w:val="001D6E30"/>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cs="Times New Roman"/>
      <w:sz w:val="24"/>
      <w:szCs w:val="24"/>
      <w:lang w:eastAsia="el-GR"/>
    </w:rPr>
  </w:style>
  <w:style w:type="paragraph" w:customStyle="1" w:styleId="xl83">
    <w:name w:val="xl83"/>
    <w:basedOn w:val="a"/>
    <w:rsid w:val="001D6E30"/>
    <w:pPr>
      <w:shd w:val="clear" w:color="000000" w:fill="C5D9F1"/>
      <w:spacing w:before="100" w:beforeAutospacing="1" w:after="100" w:afterAutospacing="1" w:line="240" w:lineRule="auto"/>
      <w:textAlignment w:val="center"/>
    </w:pPr>
    <w:rPr>
      <w:rFonts w:ascii="Times New Roman" w:eastAsia="Times New Roman" w:hAnsi="Times New Roman" w:cs="Times New Roman"/>
      <w:sz w:val="24"/>
      <w:szCs w:val="24"/>
      <w:lang w:eastAsia="el-GR"/>
    </w:rPr>
  </w:style>
  <w:style w:type="paragraph" w:customStyle="1" w:styleId="xl84">
    <w:name w:val="xl84"/>
    <w:basedOn w:val="a"/>
    <w:rsid w:val="001D6E30"/>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cs="Times New Roman"/>
      <w:sz w:val="24"/>
      <w:szCs w:val="24"/>
      <w:lang w:eastAsia="el-GR"/>
    </w:rPr>
  </w:style>
  <w:style w:type="paragraph" w:customStyle="1" w:styleId="xl85">
    <w:name w:val="xl85"/>
    <w:basedOn w:val="a"/>
    <w:rsid w:val="001D6E30"/>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cs="Times New Roman"/>
      <w:b/>
      <w:bCs/>
      <w:sz w:val="24"/>
      <w:szCs w:val="24"/>
      <w:lang w:eastAsia="el-GR"/>
    </w:rPr>
  </w:style>
  <w:style w:type="paragraph" w:customStyle="1" w:styleId="xl86">
    <w:name w:val="xl86"/>
    <w:basedOn w:val="a"/>
    <w:rsid w:val="001D6E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el-GR"/>
    </w:rPr>
  </w:style>
  <w:style w:type="paragraph" w:customStyle="1" w:styleId="xl87">
    <w:name w:val="xl87"/>
    <w:basedOn w:val="a"/>
    <w:rsid w:val="001D6E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el-GR"/>
    </w:rPr>
  </w:style>
  <w:style w:type="paragraph" w:customStyle="1" w:styleId="xl88">
    <w:name w:val="xl88"/>
    <w:basedOn w:val="a"/>
    <w:rsid w:val="001D6E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l-GR"/>
    </w:rPr>
  </w:style>
  <w:style w:type="paragraph" w:customStyle="1" w:styleId="xl89">
    <w:name w:val="xl89"/>
    <w:basedOn w:val="a"/>
    <w:rsid w:val="001D6E3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el-GR"/>
    </w:rPr>
  </w:style>
  <w:style w:type="paragraph" w:customStyle="1" w:styleId="xl90">
    <w:name w:val="xl90"/>
    <w:basedOn w:val="a"/>
    <w:rsid w:val="001D6E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l-GR"/>
    </w:rPr>
  </w:style>
  <w:style w:type="paragraph" w:customStyle="1" w:styleId="xl91">
    <w:name w:val="xl91"/>
    <w:basedOn w:val="a"/>
    <w:rsid w:val="001D6E3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center"/>
    </w:pPr>
    <w:rPr>
      <w:rFonts w:ascii="Times New Roman" w:eastAsia="Times New Roman" w:hAnsi="Times New Roman" w:cs="Times New Roman"/>
      <w:b/>
      <w:bCs/>
      <w:sz w:val="24"/>
      <w:szCs w:val="24"/>
      <w:lang w:eastAsia="el-GR"/>
    </w:rPr>
  </w:style>
  <w:style w:type="paragraph" w:customStyle="1" w:styleId="xl92">
    <w:name w:val="xl92"/>
    <w:basedOn w:val="a"/>
    <w:rsid w:val="001D6E30"/>
    <w:pPr>
      <w:shd w:val="clear" w:color="000000" w:fill="F2DCDB"/>
      <w:spacing w:before="100" w:beforeAutospacing="1" w:after="100" w:afterAutospacing="1" w:line="240" w:lineRule="auto"/>
      <w:textAlignment w:val="center"/>
    </w:pPr>
    <w:rPr>
      <w:rFonts w:ascii="Times New Roman" w:eastAsia="Times New Roman" w:hAnsi="Times New Roman" w:cs="Times New Roman"/>
      <w:sz w:val="24"/>
      <w:szCs w:val="24"/>
      <w:lang w:eastAsia="el-GR"/>
    </w:rPr>
  </w:style>
  <w:style w:type="paragraph" w:customStyle="1" w:styleId="xl93">
    <w:name w:val="xl93"/>
    <w:basedOn w:val="a"/>
    <w:rsid w:val="001D6E3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center"/>
    </w:pPr>
    <w:rPr>
      <w:rFonts w:ascii="Times New Roman" w:eastAsia="Times New Roman" w:hAnsi="Times New Roman" w:cs="Times New Roman"/>
      <w:sz w:val="24"/>
      <w:szCs w:val="24"/>
      <w:lang w:eastAsia="el-GR"/>
    </w:rPr>
  </w:style>
  <w:style w:type="paragraph" w:customStyle="1" w:styleId="xl94">
    <w:name w:val="xl94"/>
    <w:basedOn w:val="a"/>
    <w:rsid w:val="001D6E3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center"/>
    </w:pPr>
    <w:rPr>
      <w:rFonts w:ascii="Times New Roman" w:eastAsia="Times New Roman" w:hAnsi="Times New Roman" w:cs="Times New Roman"/>
      <w:b/>
      <w:bCs/>
      <w:sz w:val="24"/>
      <w:szCs w:val="24"/>
      <w:lang w:eastAsia="el-GR"/>
    </w:rPr>
  </w:style>
  <w:style w:type="paragraph" w:customStyle="1" w:styleId="xl95">
    <w:name w:val="xl95"/>
    <w:basedOn w:val="a"/>
    <w:rsid w:val="001D6E30"/>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el-GR"/>
    </w:rPr>
  </w:style>
  <w:style w:type="paragraph" w:customStyle="1" w:styleId="xl96">
    <w:name w:val="xl96"/>
    <w:basedOn w:val="a"/>
    <w:rsid w:val="001D6E30"/>
    <w:pP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el-GR"/>
    </w:rPr>
  </w:style>
  <w:style w:type="paragraph" w:customStyle="1" w:styleId="xl97">
    <w:name w:val="xl97"/>
    <w:basedOn w:val="a"/>
    <w:rsid w:val="001D6E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el-GR"/>
    </w:rPr>
  </w:style>
  <w:style w:type="paragraph" w:customStyle="1" w:styleId="xl98">
    <w:name w:val="xl98"/>
    <w:basedOn w:val="a"/>
    <w:rsid w:val="001D6E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el-GR"/>
    </w:rPr>
  </w:style>
  <w:style w:type="paragraph" w:customStyle="1" w:styleId="xl99">
    <w:name w:val="xl99"/>
    <w:basedOn w:val="a"/>
    <w:rsid w:val="001D6E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el-GR"/>
    </w:rPr>
  </w:style>
  <w:style w:type="paragraph" w:customStyle="1" w:styleId="xl100">
    <w:name w:val="xl100"/>
    <w:basedOn w:val="a"/>
    <w:rsid w:val="001D6E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el-GR"/>
    </w:rPr>
  </w:style>
  <w:style w:type="paragraph" w:customStyle="1" w:styleId="xl101">
    <w:name w:val="xl101"/>
    <w:basedOn w:val="a"/>
    <w:rsid w:val="001D6E30"/>
    <w:pP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el-GR"/>
    </w:rPr>
  </w:style>
  <w:style w:type="paragraph" w:customStyle="1" w:styleId="xl102">
    <w:name w:val="xl102"/>
    <w:basedOn w:val="a"/>
    <w:rsid w:val="001D6E3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center"/>
    </w:pPr>
    <w:rPr>
      <w:rFonts w:ascii="Times New Roman" w:eastAsia="Times New Roman" w:hAnsi="Times New Roman" w:cs="Times New Roman"/>
      <w:sz w:val="20"/>
      <w:szCs w:val="20"/>
      <w:lang w:eastAsia="el-GR"/>
    </w:rPr>
  </w:style>
  <w:style w:type="paragraph" w:customStyle="1" w:styleId="xl103">
    <w:name w:val="xl103"/>
    <w:basedOn w:val="a"/>
    <w:rsid w:val="001D6E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el-GR"/>
    </w:rPr>
  </w:style>
  <w:style w:type="paragraph" w:customStyle="1" w:styleId="xl104">
    <w:name w:val="xl104"/>
    <w:basedOn w:val="a"/>
    <w:rsid w:val="001D6E30"/>
    <w:pPr>
      <w:spacing w:before="100" w:beforeAutospacing="1" w:after="100" w:afterAutospacing="1" w:line="240" w:lineRule="auto"/>
      <w:textAlignment w:val="center"/>
    </w:pPr>
    <w:rPr>
      <w:rFonts w:ascii="Times New Roman" w:eastAsia="Times New Roman" w:hAnsi="Times New Roman" w:cs="Times New Roman"/>
      <w:sz w:val="24"/>
      <w:szCs w:val="24"/>
      <w:lang w:eastAsia="el-GR"/>
    </w:rPr>
  </w:style>
  <w:style w:type="paragraph" w:customStyle="1" w:styleId="xl105">
    <w:name w:val="xl105"/>
    <w:basedOn w:val="a"/>
    <w:rsid w:val="001D6E3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center"/>
    </w:pPr>
    <w:rPr>
      <w:rFonts w:ascii="Times New Roman" w:eastAsia="Times New Roman" w:hAnsi="Times New Roman" w:cs="Times New Roman"/>
      <w:b/>
      <w:bCs/>
      <w:sz w:val="24"/>
      <w:szCs w:val="24"/>
      <w:lang w:eastAsia="el-GR"/>
    </w:rPr>
  </w:style>
  <w:style w:type="paragraph" w:customStyle="1" w:styleId="xl106">
    <w:name w:val="xl106"/>
    <w:basedOn w:val="a"/>
    <w:rsid w:val="001D6E3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right"/>
      <w:textAlignment w:val="center"/>
    </w:pPr>
    <w:rPr>
      <w:rFonts w:ascii="Times New Roman" w:eastAsia="Times New Roman" w:hAnsi="Times New Roman" w:cs="Times New Roman"/>
      <w:sz w:val="24"/>
      <w:szCs w:val="24"/>
      <w:lang w:eastAsia="el-GR"/>
    </w:rPr>
  </w:style>
  <w:style w:type="paragraph" w:customStyle="1" w:styleId="xl107">
    <w:name w:val="xl107"/>
    <w:basedOn w:val="a"/>
    <w:rsid w:val="001D6E3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right"/>
      <w:textAlignment w:val="center"/>
    </w:pPr>
    <w:rPr>
      <w:rFonts w:ascii="Times New Roman" w:eastAsia="Times New Roman" w:hAnsi="Times New Roman" w:cs="Times New Roman"/>
      <w:sz w:val="20"/>
      <w:szCs w:val="20"/>
      <w:lang w:eastAsia="el-GR"/>
    </w:rPr>
  </w:style>
  <w:style w:type="paragraph" w:customStyle="1" w:styleId="xl108">
    <w:name w:val="xl108"/>
    <w:basedOn w:val="a"/>
    <w:rsid w:val="001D6E30"/>
    <w:pPr>
      <w:shd w:val="clear" w:color="000000" w:fill="F2DCDB"/>
      <w:spacing w:before="100" w:beforeAutospacing="1" w:after="100" w:afterAutospacing="1" w:line="240" w:lineRule="auto"/>
      <w:textAlignment w:val="center"/>
    </w:pPr>
    <w:rPr>
      <w:rFonts w:ascii="Times New Roman" w:eastAsia="Times New Roman" w:hAnsi="Times New Roman" w:cs="Times New Roman"/>
      <w:sz w:val="24"/>
      <w:szCs w:val="24"/>
      <w:lang w:eastAsia="el-GR"/>
    </w:rPr>
  </w:style>
  <w:style w:type="paragraph" w:customStyle="1" w:styleId="xl109">
    <w:name w:val="xl109"/>
    <w:basedOn w:val="a"/>
    <w:rsid w:val="001D6E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el-GR"/>
    </w:rPr>
  </w:style>
  <w:style w:type="paragraph" w:customStyle="1" w:styleId="xl110">
    <w:name w:val="xl110"/>
    <w:basedOn w:val="a"/>
    <w:rsid w:val="001D6E30"/>
    <w:pPr>
      <w:spacing w:before="100" w:beforeAutospacing="1" w:after="100" w:afterAutospacing="1" w:line="240" w:lineRule="auto"/>
    </w:pPr>
    <w:rPr>
      <w:rFonts w:ascii="Times New Roman" w:eastAsia="Times New Roman" w:hAnsi="Times New Roman" w:cs="Times New Roman"/>
      <w:b/>
      <w:bCs/>
      <w:sz w:val="24"/>
      <w:szCs w:val="24"/>
      <w:lang w:eastAsia="el-GR"/>
    </w:rPr>
  </w:style>
  <w:style w:type="paragraph" w:customStyle="1" w:styleId="xl111">
    <w:name w:val="xl111"/>
    <w:basedOn w:val="a"/>
    <w:rsid w:val="001D6E30"/>
    <w:pP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el-GR"/>
    </w:rPr>
  </w:style>
  <w:style w:type="paragraph" w:customStyle="1" w:styleId="xl112">
    <w:name w:val="xl112"/>
    <w:basedOn w:val="a"/>
    <w:rsid w:val="001D6E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113">
    <w:name w:val="xl113"/>
    <w:basedOn w:val="a"/>
    <w:rsid w:val="001D6E3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l-GR"/>
    </w:rPr>
  </w:style>
  <w:style w:type="paragraph" w:customStyle="1" w:styleId="xl114">
    <w:name w:val="xl114"/>
    <w:basedOn w:val="a"/>
    <w:rsid w:val="001D6E3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l-GR"/>
    </w:rPr>
  </w:style>
  <w:style w:type="paragraph" w:customStyle="1" w:styleId="xl115">
    <w:name w:val="xl115"/>
    <w:basedOn w:val="a"/>
    <w:rsid w:val="001D6E3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l-GR"/>
    </w:rPr>
  </w:style>
  <w:style w:type="paragraph" w:customStyle="1" w:styleId="xl116">
    <w:name w:val="xl116"/>
    <w:basedOn w:val="a"/>
    <w:rsid w:val="001D6E30"/>
    <w:pPr>
      <w:shd w:val="clear" w:color="000000" w:fill="F2DCDB"/>
      <w:spacing w:before="100" w:beforeAutospacing="1" w:after="100" w:afterAutospacing="1" w:line="240" w:lineRule="auto"/>
      <w:textAlignment w:val="center"/>
    </w:pPr>
    <w:rPr>
      <w:rFonts w:ascii="Times New Roman" w:eastAsia="Times New Roman" w:hAnsi="Times New Roman" w:cs="Times New Roman"/>
      <w:sz w:val="24"/>
      <w:szCs w:val="24"/>
      <w:lang w:eastAsia="el-GR"/>
    </w:rPr>
  </w:style>
  <w:style w:type="paragraph" w:customStyle="1" w:styleId="xl117">
    <w:name w:val="xl117"/>
    <w:basedOn w:val="a"/>
    <w:rsid w:val="001D6E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el-GR"/>
    </w:rPr>
  </w:style>
  <w:style w:type="paragraph" w:customStyle="1" w:styleId="xl118">
    <w:name w:val="xl118"/>
    <w:basedOn w:val="a"/>
    <w:rsid w:val="001D6E30"/>
    <w:pPr>
      <w:spacing w:before="100" w:beforeAutospacing="1" w:after="100" w:afterAutospacing="1" w:line="240" w:lineRule="auto"/>
    </w:pPr>
    <w:rPr>
      <w:rFonts w:ascii="Times New Roman" w:eastAsia="Times New Roman" w:hAnsi="Times New Roman" w:cs="Times New Roman"/>
      <w:b/>
      <w:bCs/>
      <w:sz w:val="24"/>
      <w:szCs w:val="24"/>
      <w:lang w:eastAsia="el-GR"/>
    </w:rPr>
  </w:style>
  <w:style w:type="paragraph" w:customStyle="1" w:styleId="xl119">
    <w:name w:val="xl119"/>
    <w:basedOn w:val="a"/>
    <w:rsid w:val="001D6E30"/>
    <w:pP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el-GR"/>
    </w:rPr>
  </w:style>
  <w:style w:type="paragraph" w:customStyle="1" w:styleId="xl120">
    <w:name w:val="xl120"/>
    <w:basedOn w:val="a"/>
    <w:rsid w:val="001D6E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121">
    <w:name w:val="xl121"/>
    <w:basedOn w:val="a"/>
    <w:rsid w:val="001D6E3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l-GR"/>
    </w:rPr>
  </w:style>
  <w:style w:type="paragraph" w:customStyle="1" w:styleId="xl122">
    <w:name w:val="xl122"/>
    <w:basedOn w:val="a"/>
    <w:rsid w:val="001D6E3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l-GR"/>
    </w:rPr>
  </w:style>
  <w:style w:type="paragraph" w:customStyle="1" w:styleId="xl123">
    <w:name w:val="xl123"/>
    <w:basedOn w:val="a"/>
    <w:rsid w:val="001D6E3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l-GR"/>
    </w:rPr>
  </w:style>
  <w:style w:type="paragraph" w:customStyle="1" w:styleId="xl124">
    <w:name w:val="xl124"/>
    <w:basedOn w:val="a"/>
    <w:rsid w:val="001D6E30"/>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el-GR"/>
    </w:rPr>
  </w:style>
  <w:style w:type="paragraph" w:customStyle="1" w:styleId="xl125">
    <w:name w:val="xl125"/>
    <w:basedOn w:val="a"/>
    <w:rsid w:val="001D6E3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el-GR"/>
    </w:rPr>
  </w:style>
  <w:style w:type="paragraph" w:customStyle="1" w:styleId="xl126">
    <w:name w:val="xl126"/>
    <w:basedOn w:val="a"/>
    <w:rsid w:val="001D6E3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el-GR"/>
    </w:rPr>
  </w:style>
  <w:style w:type="paragraph" w:customStyle="1" w:styleId="xl127">
    <w:name w:val="xl127"/>
    <w:basedOn w:val="a"/>
    <w:rsid w:val="001D6E3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el-GR"/>
    </w:rPr>
  </w:style>
  <w:style w:type="character" w:customStyle="1" w:styleId="35">
    <w:name w:val="Σώμα κειμένου (3)_"/>
    <w:basedOn w:val="a0"/>
    <w:link w:val="36"/>
    <w:rsid w:val="001D6E30"/>
    <w:rPr>
      <w:rFonts w:ascii="Calibri" w:eastAsia="Calibri" w:hAnsi="Calibri" w:cs="Calibri"/>
      <w:sz w:val="18"/>
      <w:szCs w:val="18"/>
      <w:shd w:val="clear" w:color="auto" w:fill="FFFFFF"/>
    </w:rPr>
  </w:style>
  <w:style w:type="character" w:customStyle="1" w:styleId="1f0">
    <w:name w:val="Σώμα κειμένου1"/>
    <w:basedOn w:val="aff3"/>
    <w:rsid w:val="001D6E30"/>
    <w:rPr>
      <w:rFonts w:ascii="Calibri" w:eastAsia="Calibri" w:hAnsi="Calibri" w:cs="Calibri"/>
      <w:b w:val="0"/>
      <w:bCs w:val="0"/>
      <w:i w:val="0"/>
      <w:iCs w:val="0"/>
      <w:smallCaps w:val="0"/>
      <w:strike w:val="0"/>
      <w:spacing w:val="0"/>
      <w:sz w:val="17"/>
      <w:szCs w:val="17"/>
      <w:shd w:val="clear" w:color="auto" w:fill="FFFFFF"/>
    </w:rPr>
  </w:style>
  <w:style w:type="paragraph" w:customStyle="1" w:styleId="36">
    <w:name w:val="Σώμα κειμένου (3)"/>
    <w:basedOn w:val="a"/>
    <w:link w:val="35"/>
    <w:rsid w:val="001D6E30"/>
    <w:pPr>
      <w:shd w:val="clear" w:color="auto" w:fill="FFFFFF"/>
      <w:spacing w:after="0" w:line="0" w:lineRule="atLeast"/>
      <w:jc w:val="center"/>
    </w:pPr>
    <w:rPr>
      <w:rFonts w:ascii="Calibri" w:eastAsia="Calibri" w:hAnsi="Calibri" w:cs="Calibri"/>
      <w:sz w:val="18"/>
      <w:szCs w:val="18"/>
    </w:rPr>
  </w:style>
  <w:style w:type="paragraph" w:customStyle="1" w:styleId="2d">
    <w:name w:val="Σώμα κειμένου2"/>
    <w:basedOn w:val="a"/>
    <w:rsid w:val="001D6E30"/>
    <w:pPr>
      <w:shd w:val="clear" w:color="auto" w:fill="FFFFFF"/>
      <w:spacing w:after="0" w:line="0" w:lineRule="atLeast"/>
      <w:ind w:hanging="1540"/>
    </w:pPr>
    <w:rPr>
      <w:rFonts w:ascii="Calibri" w:eastAsia="Calibri" w:hAnsi="Calibri" w:cs="Calibri"/>
      <w:color w:val="000000"/>
      <w:sz w:val="17"/>
      <w:szCs w:val="17"/>
      <w:lang w:val="el" w:eastAsia="el-GR"/>
    </w:rPr>
  </w:style>
  <w:style w:type="table" w:styleId="aff4">
    <w:name w:val="Table Grid"/>
    <w:basedOn w:val="a1"/>
    <w:uiPriority w:val="39"/>
    <w:rsid w:val="001D6E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eaadhsy.gr/n4412/n4412fulltextlink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promitheus.gov.gr"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43</Pages>
  <Words>16026</Words>
  <Characters>86545</Characters>
  <Application>Microsoft Office Word</Application>
  <DocSecurity>0</DocSecurity>
  <Lines>721</Lines>
  <Paragraphs>204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102367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ΓΚΕΛΥ ΚΟΞΑΡΑ</dc:creator>
  <cp:keywords/>
  <dc:description/>
  <cp:lastModifiedBy>ΓΚΕΛΥ ΚΟΞΑΡΑ</cp:lastModifiedBy>
  <cp:revision>1</cp:revision>
  <dcterms:created xsi:type="dcterms:W3CDTF">2022-05-12T12:50:00Z</dcterms:created>
  <dcterms:modified xsi:type="dcterms:W3CDTF">2022-05-12T12:50:00Z</dcterms:modified>
</cp:coreProperties>
</file>