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97D" w:rsidRPr="00A8597D" w:rsidRDefault="00A8597D" w:rsidP="00A8597D">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88224789"/>
      <w:r w:rsidRPr="00A8597D">
        <w:rPr>
          <w:rFonts w:ascii="Calibri" w:eastAsia="Times New Roman" w:hAnsi="Calibri" w:cs="Calibri"/>
          <w:b/>
          <w:bCs/>
          <w:color w:val="333399"/>
          <w:sz w:val="28"/>
          <w:szCs w:val="32"/>
          <w:lang w:eastAsia="ar-SA"/>
        </w:rPr>
        <w:t>ΠΑΡΑΡΤΗΜΑΤΑ</w:t>
      </w:r>
      <w:bookmarkEnd w:id="0"/>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67917962"/>
      <w:bookmarkStart w:id="2" w:name="_Toc88224790"/>
      <w:r w:rsidRPr="00A8597D">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A8597D" w:rsidRPr="00A8597D" w:rsidRDefault="00A8597D" w:rsidP="00A8597D">
      <w:pPr>
        <w:suppressAutoHyphens/>
        <w:spacing w:before="57" w:after="57" w:line="240" w:lineRule="auto"/>
        <w:jc w:val="both"/>
        <w:rPr>
          <w:rFonts w:ascii="Calibri" w:eastAsia="SimSun" w:hAnsi="Calibri" w:cs="Calibri"/>
          <w:i/>
          <w:iCs/>
          <w:color w:val="5B9BD5"/>
          <w:lang w:eastAsia="ar-SA"/>
        </w:rPr>
      </w:pP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r w:rsidRPr="00A8597D">
        <w:rPr>
          <w:rFonts w:ascii="Arial" w:eastAsia="Times New Roman" w:hAnsi="Arial" w:cs="Arial"/>
          <w:b/>
          <w:color w:val="002060"/>
          <w:lang w:eastAsia="ar-SA"/>
        </w:rPr>
        <w:t>ΜΕΡΟΣ Α - ΠΕΡΙΓΡΑΦΗ ΦΥΣΙΚΟΥ ΑΝΤΙΚΕΙΜΕΝΟΥ ΤΗΣ ΣΥΜΒΑΣΗΣ</w:t>
      </w:r>
    </w:p>
    <w:p w:rsidR="00A8597D" w:rsidRPr="00A8597D" w:rsidRDefault="00A8597D" w:rsidP="00A8597D">
      <w:pPr>
        <w:autoSpaceDE w:val="0"/>
        <w:spacing w:after="60" w:line="240" w:lineRule="auto"/>
        <w:jc w:val="both"/>
        <w:rPr>
          <w:rFonts w:ascii="Calibri" w:eastAsia="SimSun" w:hAnsi="Calibri" w:cs="Calibri"/>
          <w:lang w:eastAsia="ar-SA"/>
        </w:rPr>
      </w:pPr>
      <w:r w:rsidRPr="00A8597D">
        <w:rPr>
          <w:rFonts w:ascii="Calibri" w:eastAsia="SimSun" w:hAnsi="Calibri" w:cs="Calibri"/>
          <w:lang w:eastAsia="ar-SA"/>
        </w:rPr>
        <w:t xml:space="preserve">ΠΕΡΙΒΑΛΛΟΝ ΤΗΣ ΣΥΜΒΑΣΗΣ </w:t>
      </w:r>
    </w:p>
    <w:p w:rsidR="00A8597D" w:rsidRPr="00A8597D" w:rsidRDefault="00A8597D" w:rsidP="00A8597D">
      <w:pPr>
        <w:autoSpaceDE w:val="0"/>
        <w:spacing w:after="60" w:line="240" w:lineRule="auto"/>
        <w:jc w:val="both"/>
        <w:rPr>
          <w:rFonts w:ascii="Calibri" w:eastAsia="SimSun" w:hAnsi="Calibri" w:cs="Calibri"/>
          <w:lang w:eastAsia="ar-SA"/>
        </w:rPr>
      </w:pPr>
      <w:r w:rsidRPr="00A8597D">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A8597D" w:rsidRPr="00A8597D" w:rsidRDefault="00A8597D" w:rsidP="00A8597D">
      <w:pPr>
        <w:autoSpaceDE w:val="0"/>
        <w:spacing w:after="60" w:line="240" w:lineRule="auto"/>
        <w:jc w:val="both"/>
        <w:rPr>
          <w:rFonts w:ascii="Calibri" w:eastAsia="SimSun" w:hAnsi="Calibri" w:cs="Calibri"/>
          <w:lang w:eastAsia="ar-SA"/>
        </w:rPr>
      </w:pPr>
      <w:r w:rsidRPr="00A8597D">
        <w:rPr>
          <w:rFonts w:ascii="Calibri" w:eastAsia="SimSun" w:hAnsi="Calibri" w:cs="Calibri"/>
          <w:lang w:eastAsia="ar-SA"/>
        </w:rPr>
        <w:t>Οργανωτική δομή της Α.Α.</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Με βάση το αρ. 18 παρ. Β  περ </w:t>
      </w:r>
      <w:proofErr w:type="spellStart"/>
      <w:r w:rsidRPr="00A8597D">
        <w:rPr>
          <w:rFonts w:ascii="Calibri" w:eastAsia="Times New Roman" w:hAnsi="Calibri" w:cs="Calibri"/>
          <w:szCs w:val="24"/>
          <w:lang w:eastAsia="ar-SA"/>
        </w:rPr>
        <w:t>ΣΤ΄του</w:t>
      </w:r>
      <w:proofErr w:type="spellEnd"/>
      <w:r w:rsidRPr="00A8597D">
        <w:rPr>
          <w:rFonts w:ascii="Calibri" w:eastAsia="Times New Roman" w:hAnsi="Calibri" w:cs="Calibri"/>
          <w:szCs w:val="24"/>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Γ.Ν. Αγίου Νικολάου</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Γ.Ν. – Κ.Υ. Ιεράπετρας</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Γ.Ν. – Κ.Υ. Σητείας.</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A8597D" w:rsidRPr="00A8597D" w:rsidRDefault="00A8597D" w:rsidP="00A8597D">
      <w:pPr>
        <w:autoSpaceDE w:val="0"/>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A8597D">
        <w:rPr>
          <w:rFonts w:ascii="Calibri" w:eastAsia="Times New Roman" w:hAnsi="Calibri" w:cs="Calibri"/>
          <w:szCs w:val="24"/>
          <w:lang w:eastAsia="ar-SA"/>
        </w:rPr>
        <w:softHyphen/>
        <w:t>μείο.</w:t>
      </w:r>
    </w:p>
    <w:p w:rsidR="00A8597D" w:rsidRPr="00A8597D" w:rsidRDefault="00A8597D" w:rsidP="00A8597D">
      <w:pPr>
        <w:autoSpaceDE w:val="0"/>
        <w:spacing w:after="60" w:line="240" w:lineRule="auto"/>
        <w:jc w:val="both"/>
        <w:rPr>
          <w:rFonts w:ascii="Calibri" w:eastAsia="Times New Roman" w:hAnsi="Calibri" w:cs="Calibri"/>
          <w:b/>
          <w:szCs w:val="24"/>
          <w:u w:val="single"/>
          <w:lang w:eastAsia="ar-SA"/>
        </w:rPr>
      </w:pPr>
      <w:r w:rsidRPr="00A8597D">
        <w:rPr>
          <w:rFonts w:ascii="Calibri" w:eastAsia="Times New Roman" w:hAnsi="Calibri" w:cs="Calibri"/>
          <w:b/>
          <w:szCs w:val="24"/>
          <w:u w:val="single"/>
          <w:lang w:eastAsia="ar-SA"/>
        </w:rPr>
        <w:t>Η παρούσα διαδικασία σύναψης σύμβασης διενεργείται για λογαριασμό της Οργανικής Μονάδας Έδρας-Άγιος Νικόλαος, της Αποκεντρωμένης Οργανικής Μονάδας Ιεράπετρας και της Αποκεντρωμένης Οργανικής Μονάδας Σητείας του Γ.Ν. Λασιθίου με ΑΦΜ 999070198.</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Τα στοιχεία του δικαιούχου είναι τα εξής:</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Οργανική Μονάδα Έδρας του Γ.Ν. Λασιθίου  Κνωσού 2-4, Άγιος Νικόλαος, Τ.Κ. 72100, ΑΦΜ 999070198, Δ.Ο.Υ ΑΓΙΟΥ ΝΙΚΟΛΑΟΥ</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Αποκεντρωμένη Οργανική Μονάδα Ιεράπετρας του Γ.Ν. Λασιθίου - </w:t>
      </w:r>
      <w:proofErr w:type="spellStart"/>
      <w:r w:rsidRPr="00A8597D">
        <w:rPr>
          <w:rFonts w:ascii="Calibri" w:eastAsia="Times New Roman" w:hAnsi="Calibri" w:cs="Calibri"/>
          <w:szCs w:val="24"/>
          <w:lang w:eastAsia="ar-SA"/>
        </w:rPr>
        <w:t>Καλημεράκη</w:t>
      </w:r>
      <w:proofErr w:type="spellEnd"/>
      <w:r w:rsidRPr="00A8597D">
        <w:rPr>
          <w:rFonts w:ascii="Calibri" w:eastAsia="Times New Roman" w:hAnsi="Calibri" w:cs="Calibri"/>
          <w:szCs w:val="24"/>
          <w:lang w:eastAsia="ar-SA"/>
        </w:rPr>
        <w:t xml:space="preserve"> 6, Ιεράπετρα, Τ.Κ. 72200, ΑΦΜ 999070198, Δ.Ο.Υ ΑΓΙΟΥ ΝΙΚΟΛΑΟΥ</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Αποκεντρωμένη Οργανική Μονάδα Σητείας του Γ.Ν. Λασιθίου Καπετάν Γιάννη Παπαδάκη 3 </w:t>
      </w:r>
      <w:proofErr w:type="spellStart"/>
      <w:r w:rsidRPr="00A8597D">
        <w:rPr>
          <w:rFonts w:ascii="Calibri" w:eastAsia="Times New Roman" w:hAnsi="Calibri" w:cs="Calibri"/>
          <w:szCs w:val="24"/>
          <w:lang w:eastAsia="ar-SA"/>
        </w:rPr>
        <w:t>Ξεροκαμάρες</w:t>
      </w:r>
      <w:proofErr w:type="spellEnd"/>
      <w:r w:rsidRPr="00A8597D">
        <w:rPr>
          <w:rFonts w:ascii="Calibri" w:eastAsia="Times New Roman" w:hAnsi="Calibri" w:cs="Calibri"/>
          <w:szCs w:val="24"/>
          <w:lang w:eastAsia="ar-SA"/>
        </w:rPr>
        <w:t>, Σητεία Τ.Κ. 723 00 , ΑΦΜ 999070198, Δ.Ο.Υ ΑΓΙΟΥ ΝΙΚΟΛΑΟΥ</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p>
    <w:p w:rsidR="00A8597D" w:rsidRPr="00A8597D" w:rsidRDefault="00A8597D" w:rsidP="00A8597D">
      <w:pPr>
        <w:autoSpaceDE w:val="0"/>
        <w:spacing w:before="57" w:after="57" w:line="240" w:lineRule="auto"/>
        <w:jc w:val="both"/>
        <w:rPr>
          <w:rFonts w:ascii="Calibri" w:eastAsia="Times New Roman" w:hAnsi="Calibri" w:cs="Calibri"/>
          <w:szCs w:val="24"/>
          <w:lang w:eastAsia="ar-SA"/>
        </w:rPr>
      </w:pPr>
      <w:r w:rsidRPr="00A8597D">
        <w:rPr>
          <w:rFonts w:ascii="Calibri" w:eastAsia="SimSun" w:hAnsi="Calibri" w:cs="Calibri"/>
          <w:lang w:eastAsia="ar-SA"/>
        </w:rPr>
        <w:t>ΑΝΤΙΚΕΙΜΕΝΟ ΤΗΣ ΣΥΜΒΑΣΗΣ</w:t>
      </w:r>
    </w:p>
    <w:p w:rsidR="00A8597D" w:rsidRPr="00A8597D" w:rsidRDefault="00A8597D" w:rsidP="00A8597D">
      <w:pPr>
        <w:suppressAutoHyphens/>
        <w:spacing w:before="57" w:after="57" w:line="240" w:lineRule="auto"/>
        <w:jc w:val="both"/>
        <w:rPr>
          <w:rFonts w:ascii="Calibri" w:eastAsia="SimSun" w:hAnsi="Calibri" w:cs="Calibri"/>
          <w:i/>
          <w:iCs/>
          <w:color w:val="5B9BD5"/>
          <w:lang w:eastAsia="ar-SA"/>
        </w:rPr>
      </w:pPr>
      <w:r w:rsidRPr="00A8597D">
        <w:rPr>
          <w:rFonts w:ascii="Calibri" w:eastAsia="Times New Roman" w:hAnsi="Calibri" w:cs="Calibri"/>
          <w:szCs w:val="24"/>
          <w:lang w:eastAsia="ar-SA"/>
        </w:rPr>
        <w:t>Αντικείμενο της σύμβασης είναι προμήθεια του κάτωθι εξοπλισμού</w:t>
      </w:r>
      <w:r w:rsidRPr="00A8597D">
        <w:rPr>
          <w:rFonts w:ascii="Calibri" w:eastAsia="Times New Roman" w:hAnsi="Calibri" w:cs="Calibri"/>
          <w:color w:val="000000"/>
          <w:lang w:eastAsia="ar-SA"/>
        </w:rPr>
        <w:t xml:space="preserve"> (10 διαφορετικά είδη, συνολικά 38 τεμάχια) για τις άμεσες ανάγκες διάγνωσης και αντιμετώπισης/θεραπείας της COVID-19 στις ακόλουθες κλινικές/τμήματα/ιατρεία: ΤΕΠ COVID 19, ΤΕΠ-Ανάνηψη, ΜΕΘ-COVID, ΜΕΘ, Ακτινολογικό, Αναισθησιολογικό, </w:t>
      </w:r>
      <w:r w:rsidRPr="00A8597D">
        <w:rPr>
          <w:rFonts w:ascii="Calibri" w:eastAsia="Times New Roman" w:hAnsi="Calibri" w:cs="Calibri"/>
          <w:szCs w:val="24"/>
          <w:lang w:eastAsia="ar-SA"/>
        </w:rPr>
        <w:t>συνολικού προϋπολογισμού 290.390,90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tbl>
      <w:tblPr>
        <w:tblW w:w="11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638"/>
        <w:gridCol w:w="1248"/>
        <w:gridCol w:w="1141"/>
        <w:gridCol w:w="1134"/>
        <w:gridCol w:w="1196"/>
        <w:gridCol w:w="949"/>
        <w:gridCol w:w="709"/>
        <w:gridCol w:w="1172"/>
        <w:gridCol w:w="1491"/>
      </w:tblGrid>
      <w:tr w:rsidR="00A8597D" w:rsidRPr="00A8597D" w:rsidTr="0090083E">
        <w:trPr>
          <w:trHeight w:val="795"/>
          <w:jc w:val="center"/>
        </w:trPr>
        <w:tc>
          <w:tcPr>
            <w:tcW w:w="532"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Α/Α</w:t>
            </w:r>
          </w:p>
        </w:tc>
        <w:tc>
          <w:tcPr>
            <w:tcW w:w="1638"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ΠΕΡΙΓΡΑΦΗ ΕΞΟΠΛΙΣΜΟΥ</w:t>
            </w:r>
          </w:p>
        </w:tc>
        <w:tc>
          <w:tcPr>
            <w:tcW w:w="1248"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b/>
                <w:color w:val="000000"/>
                <w:sz w:val="20"/>
                <w:szCs w:val="20"/>
                <w:lang w:eastAsia="el-GR"/>
              </w:rPr>
            </w:pPr>
            <w:r w:rsidRPr="00A8597D">
              <w:rPr>
                <w:rFonts w:ascii="Calibri" w:eastAsia="Times New Roman" w:hAnsi="Calibri" w:cs="Calibri"/>
                <w:b/>
                <w:color w:val="000000"/>
                <w:sz w:val="20"/>
                <w:szCs w:val="20"/>
                <w:lang w:eastAsia="el-GR"/>
              </w:rPr>
              <w:t>ΔΙΚΑΙΟΥΧΟΣ</w:t>
            </w:r>
          </w:p>
        </w:tc>
        <w:tc>
          <w:tcPr>
            <w:tcW w:w="1141"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ΤΜΗΜΑ ΓΙΑ ΤΟ ΟΠΟΙΟ ΠΡΟΟΡΙΖΕΤΑΙ Η ΠΡΟΜΗΘΕΙΑ</w:t>
            </w:r>
          </w:p>
        </w:tc>
        <w:tc>
          <w:tcPr>
            <w:tcW w:w="1134"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val="en-US" w:eastAsia="ar-SA"/>
              </w:rPr>
            </w:pPr>
            <w:r w:rsidRPr="00A8597D">
              <w:rPr>
                <w:rFonts w:ascii="Calibri" w:eastAsia="Times New Roman" w:hAnsi="Calibri" w:cs="Calibri"/>
                <w:b/>
                <w:sz w:val="20"/>
                <w:szCs w:val="20"/>
                <w:lang w:val="en-US" w:eastAsia="ar-SA"/>
              </w:rPr>
              <w:t>CPV</w:t>
            </w:r>
          </w:p>
        </w:tc>
        <w:tc>
          <w:tcPr>
            <w:tcW w:w="1196"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val="en-US" w:eastAsia="ar-SA"/>
              </w:rPr>
            </w:pPr>
            <w:r w:rsidRPr="00A8597D">
              <w:rPr>
                <w:rFonts w:ascii="Calibri" w:eastAsia="Times New Roman" w:hAnsi="Calibri" w:cs="Calibri"/>
                <w:b/>
                <w:sz w:val="20"/>
                <w:szCs w:val="20"/>
                <w:lang w:eastAsia="ar-SA"/>
              </w:rPr>
              <w:t xml:space="preserve">ΠΕΡΙΓΡΑΦΗ </w:t>
            </w:r>
            <w:r w:rsidRPr="00A8597D">
              <w:rPr>
                <w:rFonts w:ascii="Calibri" w:eastAsia="Times New Roman" w:hAnsi="Calibri" w:cs="Calibri"/>
                <w:b/>
                <w:sz w:val="20"/>
                <w:szCs w:val="20"/>
                <w:lang w:val="en-US" w:eastAsia="ar-SA"/>
              </w:rPr>
              <w:t>CPV</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ΜΟΝΑΔΑ ΜΕΤΡΗΣΗΣ</w:t>
            </w:r>
          </w:p>
        </w:tc>
        <w:tc>
          <w:tcPr>
            <w:tcW w:w="70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b/>
                <w:color w:val="000000"/>
                <w:sz w:val="20"/>
                <w:szCs w:val="20"/>
                <w:lang w:eastAsia="el-GR"/>
              </w:rPr>
            </w:pPr>
            <w:r w:rsidRPr="00A8597D">
              <w:rPr>
                <w:rFonts w:ascii="Calibri" w:eastAsia="Times New Roman" w:hAnsi="Calibri" w:cs="Calibri"/>
                <w:b/>
                <w:color w:val="000000"/>
                <w:sz w:val="20"/>
                <w:szCs w:val="20"/>
                <w:lang w:eastAsia="el-GR"/>
              </w:rPr>
              <w:t>ΠΟΣΟΤΗΤΑ</w:t>
            </w:r>
          </w:p>
        </w:tc>
        <w:tc>
          <w:tcPr>
            <w:tcW w:w="1172"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sz w:val="20"/>
                <w:szCs w:val="20"/>
                <w:lang w:eastAsia="ar-SA"/>
              </w:rPr>
            </w:pPr>
            <w:r w:rsidRPr="00A8597D">
              <w:rPr>
                <w:rFonts w:ascii="Calibri" w:eastAsia="Times New Roman" w:hAnsi="Calibri" w:cs="Calibri"/>
                <w:b/>
                <w:color w:val="000000"/>
                <w:sz w:val="20"/>
                <w:szCs w:val="20"/>
                <w:lang w:eastAsia="el-GR"/>
              </w:rPr>
              <w:t>ΠΡΟΫΠΟΛΟΓΙΣΘΕΙΣΑ ΔΑΠΑΝΗ ΠΛΕΟΝ Φ.Π.Α. 24%</w:t>
            </w:r>
          </w:p>
        </w:tc>
        <w:tc>
          <w:tcPr>
            <w:tcW w:w="1491" w:type="dxa"/>
            <w:vAlign w:val="center"/>
          </w:tcPr>
          <w:p w:rsidR="00A8597D" w:rsidRPr="00A8597D" w:rsidRDefault="00A8597D" w:rsidP="00A8597D">
            <w:pPr>
              <w:suppressAutoHyphens/>
              <w:spacing w:after="120" w:line="240" w:lineRule="auto"/>
              <w:jc w:val="center"/>
              <w:rPr>
                <w:rFonts w:ascii="Calibri" w:eastAsia="Times New Roman" w:hAnsi="Calibri" w:cs="Calibri"/>
                <w:b/>
                <w:szCs w:val="24"/>
                <w:lang w:eastAsia="ar-SA"/>
              </w:rPr>
            </w:pPr>
            <w:r w:rsidRPr="00A8597D">
              <w:rPr>
                <w:rFonts w:ascii="Calibri" w:eastAsia="Times New Roman" w:hAnsi="Calibri" w:cs="Calibri"/>
                <w:b/>
                <w:szCs w:val="24"/>
                <w:lang w:eastAsia="ar-SA"/>
              </w:rPr>
              <w:t>ΠΡΟΫΠΟΛΟΓΙΣΘΕΙΣΑ ΔΑΠΑΝΗ ΣΥΜΠ/ΝΟΥ Φ.Π.Α. 24%</w:t>
            </w:r>
          </w:p>
        </w:tc>
      </w:tr>
      <w:tr w:rsidR="00A8597D" w:rsidRPr="00A8597D" w:rsidTr="0090083E">
        <w:trPr>
          <w:trHeight w:val="795"/>
          <w:jc w:val="center"/>
        </w:trPr>
        <w:tc>
          <w:tcPr>
            <w:tcW w:w="532"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lastRenderedPageBreak/>
              <w:t>1.1</w:t>
            </w:r>
          </w:p>
        </w:tc>
        <w:tc>
          <w:tcPr>
            <w:tcW w:w="1638"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ΦΟΡΗΤΟΣ ΑΝΑΠΝΕΥΣΤΗΡΑΣ</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 COVID 19</w:t>
            </w:r>
          </w:p>
        </w:tc>
        <w:tc>
          <w:tcPr>
            <w:tcW w:w="1134"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33157400-9</w:t>
            </w:r>
          </w:p>
        </w:tc>
        <w:tc>
          <w:tcPr>
            <w:tcW w:w="1196"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ΙΑΤΡΙΚΕΣ ΑΝΑΠΝΕΥΣΤΙΚΕΣ ΣΥΣΚΕΥΕΣ</w:t>
            </w:r>
          </w:p>
        </w:tc>
        <w:tc>
          <w:tcPr>
            <w:tcW w:w="949"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w:t>
            </w:r>
          </w:p>
        </w:tc>
        <w:tc>
          <w:tcPr>
            <w:tcW w:w="1172" w:type="dxa"/>
            <w:vMerge w:val="restart"/>
            <w:shd w:val="clear" w:color="auto" w:fill="auto"/>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val="en-GB" w:eastAsia="ar-SA"/>
              </w:rPr>
              <w:t>29.136,2</w:t>
            </w:r>
            <w:r w:rsidRPr="00A8597D">
              <w:rPr>
                <w:rFonts w:ascii="Calibri" w:eastAsia="Times New Roman" w:hAnsi="Calibri" w:cs="Calibri"/>
                <w:color w:val="000000"/>
                <w:sz w:val="20"/>
                <w:szCs w:val="20"/>
                <w:lang w:eastAsia="ar-SA"/>
              </w:rPr>
              <w:t>7</w:t>
            </w:r>
            <w:r w:rsidRPr="00A8597D">
              <w:rPr>
                <w:rFonts w:ascii="Calibri" w:eastAsia="Times New Roman" w:hAnsi="Calibri" w:cs="Calibri"/>
                <w:color w:val="000000"/>
                <w:sz w:val="20"/>
                <w:szCs w:val="20"/>
                <w:lang w:val="en-GB" w:eastAsia="ar-SA"/>
              </w:rPr>
              <w:t xml:space="preserve"> €</w:t>
            </w:r>
          </w:p>
        </w:tc>
        <w:tc>
          <w:tcPr>
            <w:tcW w:w="1491" w:type="dxa"/>
            <w:vMerge w:val="restart"/>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36.128,97 €</w:t>
            </w:r>
          </w:p>
        </w:tc>
      </w:tr>
      <w:tr w:rsidR="00A8597D" w:rsidRPr="00A8597D" w:rsidTr="0090083E">
        <w:trPr>
          <w:trHeight w:val="795"/>
          <w:jc w:val="center"/>
        </w:trPr>
        <w:tc>
          <w:tcPr>
            <w:tcW w:w="532"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x2</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532"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1.2</w:t>
            </w:r>
          </w:p>
        </w:tc>
        <w:tc>
          <w:tcPr>
            <w:tcW w:w="1638"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ΜΟΝΙΤΟΡ ΠΑΡΑΚΟΛΟΥΘΗΣΗΣ ΖΩΤΙΚΩΝ ΛΕΙΤΟΥΡΓΙΩΝ ΜΕ ΕΜΦΑΣΗ ΣΤΗΝ ΑΝΑΝΗΨΗ /ΜΟΝΙΤΟΡ ΒΑΣΙΚΩΝ ΠΑΡΑΜΕΤΡΩΝ ΜΕ ΚΑΠΝΟΓΡΑΦΟ</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ΤΕΠ-ΑΝΑΝΗΨΗ</w:t>
            </w:r>
          </w:p>
        </w:tc>
        <w:tc>
          <w:tcPr>
            <w:tcW w:w="1134"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33195100-4</w:t>
            </w:r>
          </w:p>
        </w:tc>
        <w:tc>
          <w:tcPr>
            <w:tcW w:w="1196"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ΣΥΣΤΗΜΑΤΑ ΠΑΡΑΚΟΛΟΥΘΗΣΗΣ</w:t>
            </w:r>
          </w:p>
        </w:tc>
        <w:tc>
          <w:tcPr>
            <w:tcW w:w="949"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w:t>
            </w:r>
          </w:p>
        </w:tc>
        <w:tc>
          <w:tcPr>
            <w:tcW w:w="1172" w:type="dxa"/>
            <w:vMerge w:val="restart"/>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39.000,00 €</w:t>
            </w:r>
          </w:p>
        </w:tc>
        <w:tc>
          <w:tcPr>
            <w:tcW w:w="1491" w:type="dxa"/>
            <w:vMerge w:val="restart"/>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48.360,00 €</w:t>
            </w:r>
          </w:p>
        </w:tc>
      </w:tr>
      <w:tr w:rsidR="00A8597D" w:rsidRPr="00A8597D" w:rsidTr="0090083E">
        <w:trPr>
          <w:trHeight w:val="795"/>
          <w:jc w:val="center"/>
        </w:trPr>
        <w:tc>
          <w:tcPr>
            <w:tcW w:w="532"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x2</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1.3</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ΑΝΤΛΙΕΣ ΕΓΧΥΣΗΣ ΦΑΡΜΑΚΩΝ</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ΜΕΘ-COVID ΜΕΘ</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42122410-7</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ΑΝΤΛΙΕΣ ΓΙΑ ΙΑΤΡΙΚΗ ΧΡΗΣΗ</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15</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19.500,00 €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24.180,00 €</w:t>
            </w:r>
          </w:p>
        </w:tc>
      </w:tr>
      <w:tr w:rsidR="00A8597D" w:rsidRPr="00A8597D" w:rsidTr="0090083E">
        <w:trPr>
          <w:trHeight w:val="1560"/>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1.4</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ΣΤΡΩΜΑΤΑ ΚΑΤΑΚΛΙΣΕΩΝ</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ΜΕΘ</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39143112-4</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ΣΤΡΩΜΑΤΑ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9</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41.937,</w:t>
            </w:r>
            <w:r w:rsidRPr="00A8597D">
              <w:rPr>
                <w:rFonts w:ascii="Calibri" w:eastAsia="Times New Roman" w:hAnsi="Calibri" w:cs="Calibri"/>
                <w:color w:val="000000"/>
                <w:sz w:val="20"/>
                <w:szCs w:val="20"/>
                <w:lang w:eastAsia="ar-SA"/>
              </w:rPr>
              <w:t>03</w:t>
            </w:r>
            <w:r w:rsidRPr="00A8597D">
              <w:rPr>
                <w:rFonts w:ascii="Calibri" w:eastAsia="Times New Roman" w:hAnsi="Calibri" w:cs="Calibri"/>
                <w:color w:val="000000"/>
                <w:sz w:val="20"/>
                <w:szCs w:val="20"/>
                <w:lang w:val="en-GB" w:eastAsia="ar-SA"/>
              </w:rPr>
              <w:t xml:space="preserve">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52.001,92 €</w:t>
            </w:r>
          </w:p>
        </w:tc>
      </w:tr>
      <w:tr w:rsidR="00A8597D" w:rsidRPr="00A8597D" w:rsidTr="0090083E">
        <w:trPr>
          <w:trHeight w:val="1560"/>
          <w:jc w:val="center"/>
        </w:trPr>
        <w:tc>
          <w:tcPr>
            <w:tcW w:w="532"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1.5</w:t>
            </w:r>
          </w:p>
        </w:tc>
        <w:tc>
          <w:tcPr>
            <w:tcW w:w="1638"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ΦΟΡΗΤΟ ΑΚΤΙΝΟΛΟΓΙΚΟ ΜΗΧΑΝΗΜΑ</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ΤΕΠ-COVID 19</w:t>
            </w:r>
          </w:p>
        </w:tc>
        <w:tc>
          <w:tcPr>
            <w:tcW w:w="1134"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33111000-1</w:t>
            </w:r>
          </w:p>
        </w:tc>
        <w:tc>
          <w:tcPr>
            <w:tcW w:w="1196"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ΑΚΤΙΝΟΛΟΓΙΚΑ ΜΗΧΑΝΗΜΑΤΑ</w:t>
            </w:r>
          </w:p>
        </w:tc>
        <w:tc>
          <w:tcPr>
            <w:tcW w:w="949"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w:t>
            </w:r>
          </w:p>
        </w:tc>
        <w:tc>
          <w:tcPr>
            <w:tcW w:w="1172" w:type="dxa"/>
            <w:vMerge w:val="restart"/>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50.000,00 €</w:t>
            </w:r>
          </w:p>
        </w:tc>
        <w:tc>
          <w:tcPr>
            <w:tcW w:w="1491" w:type="dxa"/>
            <w:vMerge w:val="restart"/>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62.000,00 €</w:t>
            </w:r>
          </w:p>
        </w:tc>
      </w:tr>
      <w:tr w:rsidR="00A8597D" w:rsidRPr="00A8597D" w:rsidTr="0090083E">
        <w:trPr>
          <w:trHeight w:val="1560"/>
          <w:jc w:val="center"/>
        </w:trPr>
        <w:tc>
          <w:tcPr>
            <w:tcW w:w="532"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Xx1</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ΑΚΤΙΝΟΛΟΓΙΚΟ</w:t>
            </w:r>
          </w:p>
        </w:tc>
        <w:tc>
          <w:tcPr>
            <w:tcW w:w="1134" w:type="dxa"/>
            <w:vMerge/>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1.6</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ΙΝΟΠΤΙΚΟ ΒΡΟΓΧΟΣΚΟΠΙΟ</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33168100-6</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18.000,00 €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22.320,00 €</w:t>
            </w: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1.7</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ΥΠΕΡΗΧΟΣ (ΓΙΑ ΔΙΕΝΕΡΓΕΙΑ ΠΕΡΙΟΧΙΚΟΥ ΑΠΟΚΛΕΙΣΜΟΥ)</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33112000-8</w:t>
            </w:r>
          </w:p>
        </w:tc>
        <w:tc>
          <w:tcPr>
            <w:tcW w:w="1196"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ΕΞΟΠΛΙΣΜΟΣ ΗΧΟΓΡΑΦΙΑΣ, ΥΠΕΡΗΧΟΓΡΑΦΙΑΣ ΚΑΙ DOPPLER</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20.161,29 €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25.000,00 €</w:t>
            </w: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1.8</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ΜΗΧΑΝΗΜΑ ΡΙΝΙΚΗΣ ΧΟΡΗΓΗΣΗΣ ΥΨΗΛΗΣ ΡΟΗΣ ΟΞΥΓΟΝΟΥ ΜΕ ΚΑΝΟΥΛΑ</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33157000-5</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4.000,00 €</w:t>
            </w: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lastRenderedPageBreak/>
              <w:t>1.9</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ΣΥΣΚΕΥΗ ΒΙΡΑΡ ΓΙΑ ΛΕΙΤΟΥΡΓΙΑ COVID-19</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33157000-5</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10.000,00 €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12.400,00 €</w:t>
            </w:r>
          </w:p>
        </w:tc>
      </w:tr>
      <w:tr w:rsidR="00A8597D" w:rsidRPr="00A8597D" w:rsidTr="0090083E">
        <w:trPr>
          <w:trHeight w:val="795"/>
          <w:jc w:val="center"/>
        </w:trPr>
        <w:tc>
          <w:tcPr>
            <w:tcW w:w="532"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1.10</w:t>
            </w:r>
          </w:p>
        </w:tc>
        <w:tc>
          <w:tcPr>
            <w:tcW w:w="1638"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VIDEO ΛΑΡΥΓΓΟΣΚΟΠΙΟ ΜΕ ΟΘΟΝΗ</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ΣΗΤΕΙΑΣ</w:t>
            </w: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33168100-6</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72"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c>
          <w:tcPr>
            <w:tcW w:w="1491" w:type="dxa"/>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4.000,00 €</w:t>
            </w:r>
          </w:p>
        </w:tc>
      </w:tr>
      <w:tr w:rsidR="00A8597D" w:rsidRPr="00A8597D" w:rsidTr="0090083E">
        <w:trPr>
          <w:trHeight w:val="795"/>
          <w:jc w:val="center"/>
        </w:trPr>
        <w:tc>
          <w:tcPr>
            <w:tcW w:w="532"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638"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p>
        </w:tc>
        <w:tc>
          <w:tcPr>
            <w:tcW w:w="114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34"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color w:val="000000"/>
                <w:sz w:val="20"/>
                <w:szCs w:val="20"/>
                <w:lang w:eastAsia="el-GR"/>
              </w:rPr>
            </w:pPr>
          </w:p>
        </w:tc>
        <w:tc>
          <w:tcPr>
            <w:tcW w:w="70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ΣΥΝΟΛΟ</w:t>
            </w:r>
          </w:p>
        </w:tc>
        <w:tc>
          <w:tcPr>
            <w:tcW w:w="1172" w:type="dxa"/>
            <w:shd w:val="clear" w:color="auto" w:fill="auto"/>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val="en-GB" w:eastAsia="ar-SA"/>
              </w:rPr>
              <w:t>234.186,2</w:t>
            </w:r>
            <w:r w:rsidRPr="00A8597D">
              <w:rPr>
                <w:rFonts w:ascii="Calibri" w:eastAsia="Times New Roman" w:hAnsi="Calibri" w:cs="Calibri"/>
                <w:color w:val="000000"/>
                <w:sz w:val="20"/>
                <w:szCs w:val="20"/>
                <w:lang w:eastAsia="ar-SA"/>
              </w:rPr>
              <w:t>1</w:t>
            </w:r>
            <w:r w:rsidRPr="00A8597D">
              <w:rPr>
                <w:rFonts w:ascii="Calibri" w:eastAsia="Times New Roman" w:hAnsi="Calibri" w:cs="Calibri"/>
                <w:color w:val="000000"/>
                <w:sz w:val="20"/>
                <w:szCs w:val="20"/>
                <w:lang w:val="en-GB" w:eastAsia="ar-SA"/>
              </w:rPr>
              <w:t>€</w:t>
            </w:r>
          </w:p>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p>
        </w:tc>
        <w:tc>
          <w:tcPr>
            <w:tcW w:w="1491" w:type="dxa"/>
            <w:vAlign w:val="center"/>
          </w:tcPr>
          <w:p w:rsidR="00A8597D" w:rsidRPr="00A8597D" w:rsidRDefault="00A8597D" w:rsidP="00A8597D">
            <w:pPr>
              <w:spacing w:after="0" w:line="240" w:lineRule="auto"/>
              <w:jc w:val="right"/>
              <w:rPr>
                <w:rFonts w:ascii="Calibri" w:eastAsia="Times New Roman" w:hAnsi="Calibri" w:cs="Calibri"/>
                <w:bCs/>
                <w:color w:val="000000"/>
                <w:sz w:val="20"/>
                <w:szCs w:val="20"/>
                <w:lang w:eastAsia="ar-SA"/>
              </w:rPr>
            </w:pPr>
            <w:r w:rsidRPr="00A8597D">
              <w:rPr>
                <w:rFonts w:ascii="Calibri" w:eastAsia="Times New Roman" w:hAnsi="Calibri" w:cs="Calibri"/>
                <w:bCs/>
                <w:color w:val="000000"/>
                <w:sz w:val="20"/>
                <w:szCs w:val="20"/>
                <w:lang w:val="en-GB" w:eastAsia="ar-SA"/>
              </w:rPr>
              <w:t>290.39</w:t>
            </w:r>
            <w:r w:rsidRPr="00A8597D">
              <w:rPr>
                <w:rFonts w:ascii="Calibri" w:eastAsia="Times New Roman" w:hAnsi="Calibri" w:cs="Calibri"/>
                <w:bCs/>
                <w:color w:val="000000"/>
                <w:sz w:val="20"/>
                <w:szCs w:val="20"/>
                <w:lang w:eastAsia="ar-SA"/>
              </w:rPr>
              <w:t>0,90 €</w:t>
            </w:r>
          </w:p>
          <w:p w:rsidR="00A8597D" w:rsidRPr="00A8597D" w:rsidRDefault="00A8597D" w:rsidP="00A8597D">
            <w:pPr>
              <w:spacing w:after="0" w:line="240" w:lineRule="auto"/>
              <w:jc w:val="right"/>
              <w:rPr>
                <w:rFonts w:ascii="Calibri" w:eastAsia="Times New Roman" w:hAnsi="Calibri" w:cs="Calibri"/>
                <w:color w:val="000000"/>
                <w:sz w:val="20"/>
                <w:szCs w:val="20"/>
                <w:lang w:val="en-GB" w:eastAsia="ar-SA"/>
              </w:rPr>
            </w:pPr>
          </w:p>
        </w:tc>
      </w:tr>
    </w:tbl>
    <w:p w:rsidR="00A8597D" w:rsidRPr="00A8597D" w:rsidRDefault="00A8597D" w:rsidP="00A8597D">
      <w:pPr>
        <w:suppressAutoHyphens/>
        <w:spacing w:before="57" w:after="57" w:line="240" w:lineRule="auto"/>
        <w:jc w:val="both"/>
        <w:rPr>
          <w:rFonts w:ascii="Calibri" w:eastAsia="SimSun" w:hAnsi="Calibri" w:cs="Calibri"/>
          <w:i/>
          <w:iCs/>
          <w:color w:val="5B9BD5"/>
          <w:lang w:eastAsia="ar-SA"/>
        </w:rPr>
      </w:pPr>
    </w:p>
    <w:p w:rsidR="00A8597D" w:rsidRPr="00A8597D" w:rsidRDefault="00A8597D" w:rsidP="00A8597D">
      <w:pPr>
        <w:suppressAutoHyphens/>
        <w:spacing w:before="57" w:after="57" w:line="240" w:lineRule="auto"/>
        <w:jc w:val="both"/>
        <w:rPr>
          <w:rFonts w:ascii="Calibri" w:eastAsia="SimSun" w:hAnsi="Calibri" w:cs="Calibri"/>
          <w:i/>
          <w:iCs/>
          <w:color w:val="5B9BD5"/>
          <w:lang w:eastAsia="ar-SA"/>
        </w:rPr>
      </w:pPr>
    </w:p>
    <w:p w:rsidR="00A8597D" w:rsidRPr="00A8597D" w:rsidRDefault="00A8597D" w:rsidP="00A8597D">
      <w:pPr>
        <w:spacing w:after="0" w:line="298" w:lineRule="exact"/>
        <w:ind w:left="20" w:right="20" w:firstLine="580"/>
        <w:jc w:val="both"/>
        <w:rPr>
          <w:rFonts w:ascii="Arial" w:eastAsia="Arial" w:hAnsi="Arial" w:cs="Times New Roman"/>
          <w:sz w:val="20"/>
          <w:szCs w:val="20"/>
          <w:lang w:eastAsia="x-none"/>
        </w:rPr>
      </w:pPr>
      <w:r w:rsidRPr="00A8597D">
        <w:rPr>
          <w:rFonts w:ascii="Arial" w:eastAsia="Arial" w:hAnsi="Arial" w:cs="Times New Roman"/>
          <w:b/>
          <w:bCs/>
          <w:sz w:val="20"/>
          <w:szCs w:val="20"/>
          <w:lang w:val="x-none" w:eastAsia="x-none"/>
        </w:rPr>
        <w:t>Διάρκεια σύμβασης-Χρόνοι παράδοσης</w:t>
      </w:r>
      <w:r w:rsidRPr="00A8597D">
        <w:rPr>
          <w:rFonts w:ascii="Arial" w:eastAsia="Arial" w:hAnsi="Arial" w:cs="Times New Roman"/>
          <w:sz w:val="20"/>
          <w:szCs w:val="20"/>
          <w:lang w:val="x-none" w:eastAsia="x-none"/>
        </w:rPr>
        <w:t xml:space="preserve"> : </w:t>
      </w:r>
      <w:r w:rsidRPr="00A8597D">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A8597D">
        <w:rPr>
          <w:rFonts w:ascii="Calibri" w:eastAsia="Arial" w:hAnsi="Calibri" w:cs="Calibri"/>
          <w:color w:val="000000"/>
          <w:lang w:eastAsia="x-none"/>
        </w:rPr>
        <w:t>.</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Τόπος υλοποίησης/παράδοσης :</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Οργανική Μονάδα Έδρας του Γ.Ν. Λασιθίου – Γ.Ν.-Κ.Υ. Νεαπόλεως «Διαλυνάκειο»- Κνωσού 2-4, Άγιος Νικόλαος, Τ.Κ. 72100</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 xml:space="preserve">Αποκεντρωμένη Οργανική Μονάδα Ιεράπετρας του Γ.Ν. Λασιθίου – Γ.Ν.-Κ.Υ. Νεαπόλεως «Διαλυνάκειο»- </w:t>
      </w:r>
      <w:proofErr w:type="spellStart"/>
      <w:r w:rsidRPr="00A8597D">
        <w:rPr>
          <w:rFonts w:ascii="Arial" w:eastAsia="Arial" w:hAnsi="Arial" w:cs="Times New Roman"/>
          <w:sz w:val="20"/>
          <w:szCs w:val="20"/>
          <w:lang w:val="x-none" w:eastAsia="x-none"/>
        </w:rPr>
        <w:t>Καλημεράκη</w:t>
      </w:r>
      <w:proofErr w:type="spellEnd"/>
      <w:r w:rsidRPr="00A8597D">
        <w:rPr>
          <w:rFonts w:ascii="Arial" w:eastAsia="Arial" w:hAnsi="Arial" w:cs="Times New Roman"/>
          <w:sz w:val="20"/>
          <w:szCs w:val="20"/>
          <w:lang w:val="x-none" w:eastAsia="x-none"/>
        </w:rPr>
        <w:t xml:space="preserve"> 6, Ιεράπετρα, Τ.Κ. 72200</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 xml:space="preserve">Αποκεντρωμένη Οργανική Μονάδα Σητείας του Γ.Ν. Λασιθίου – Γ.Ν.-Κ.Υ. Νεαπόλεως «Διαλυνάκειο»- Καπετάν Γιάννη Παπαδάκη 3 </w:t>
      </w:r>
      <w:proofErr w:type="spellStart"/>
      <w:r w:rsidRPr="00A8597D">
        <w:rPr>
          <w:rFonts w:ascii="Arial" w:eastAsia="Arial" w:hAnsi="Arial" w:cs="Times New Roman"/>
          <w:sz w:val="20"/>
          <w:szCs w:val="20"/>
          <w:lang w:val="x-none" w:eastAsia="x-none"/>
        </w:rPr>
        <w:t>Ξεροκαμάρες</w:t>
      </w:r>
      <w:proofErr w:type="spellEnd"/>
      <w:r w:rsidRPr="00A8597D">
        <w:rPr>
          <w:rFonts w:ascii="Arial" w:eastAsia="Arial" w:hAnsi="Arial" w:cs="Times New Roman"/>
          <w:sz w:val="20"/>
          <w:szCs w:val="20"/>
          <w:lang w:val="x-none" w:eastAsia="x-none"/>
        </w:rPr>
        <w:t>, Σητεία, Τ.Κ. 72300</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A8597D" w:rsidRPr="00A8597D" w:rsidRDefault="00A8597D" w:rsidP="00A8597D">
      <w:pPr>
        <w:spacing w:after="0" w:line="298" w:lineRule="exact"/>
        <w:ind w:left="20" w:right="20" w:firstLine="580"/>
        <w:jc w:val="both"/>
        <w:rPr>
          <w:rFonts w:ascii="Arial" w:eastAsia="Arial" w:hAnsi="Arial" w:cs="Times New Roman"/>
          <w:sz w:val="20"/>
          <w:szCs w:val="20"/>
          <w:lang w:val="x-none" w:eastAsia="x-none"/>
        </w:rPr>
      </w:pP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r w:rsidRPr="00A8597D">
        <w:rPr>
          <w:rFonts w:ascii="Arial" w:eastAsia="Times New Roman" w:hAnsi="Arial" w:cs="Arial"/>
          <w:b/>
          <w:color w:val="002060"/>
          <w:lang w:eastAsia="ar-SA"/>
        </w:rPr>
        <w:t>ΜΕΡΟΣ Β- ΟΙΚΟΝΟΜΙΚΟ ΑΝΤΙΚΕΙΜΕΝΟ ΤΗΣ ΣΥΜΒΑΣΗΣ</w:t>
      </w:r>
    </w:p>
    <w:p w:rsidR="00A8597D" w:rsidRPr="00A8597D" w:rsidRDefault="00A8597D" w:rsidP="00A8597D">
      <w:pPr>
        <w:autoSpaceDE w:val="0"/>
        <w:spacing w:before="57" w:after="57" w:line="240" w:lineRule="auto"/>
        <w:jc w:val="both"/>
        <w:rPr>
          <w:rFonts w:ascii="Calibri" w:eastAsia="SimSun" w:hAnsi="Calibri" w:cs="Calibri"/>
          <w:lang w:eastAsia="ar-SA"/>
        </w:rPr>
      </w:pPr>
      <w:r w:rsidRPr="00A8597D">
        <w:rPr>
          <w:rFonts w:ascii="Calibri" w:eastAsia="SimSun" w:hAnsi="Calibri" w:cs="Calibri"/>
          <w:lang w:eastAsia="ar-SA"/>
        </w:rPr>
        <w:t>Χρηματοδότηση</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Φορέας χρηματοδότησης της παρούσας σύμβασης είναι η Περιφέρεια Κρήτης, </w:t>
      </w:r>
      <w:proofErr w:type="spellStart"/>
      <w:r w:rsidRPr="00A8597D">
        <w:rPr>
          <w:rFonts w:ascii="Calibri" w:eastAsia="Times New Roman" w:hAnsi="Calibri" w:cs="Calibri"/>
          <w:szCs w:val="24"/>
          <w:lang w:eastAsia="ar-SA"/>
        </w:rPr>
        <w:t>Κωδ</w:t>
      </w:r>
      <w:proofErr w:type="spellEnd"/>
      <w:r w:rsidRPr="00A8597D">
        <w:rPr>
          <w:rFonts w:ascii="Calibri" w:eastAsia="Times New Roman" w:hAnsi="Calibri" w:cs="Calibri"/>
          <w:szCs w:val="24"/>
          <w:lang w:eastAsia="ar-SA"/>
        </w:rPr>
        <w:t xml:space="preserve">. ΣΑ </w:t>
      </w:r>
      <w:r w:rsidRPr="00A8597D">
        <w:rPr>
          <w:rFonts w:ascii="Calibri" w:eastAsia="Calibri" w:hAnsi="Calibri" w:cs="Calibri"/>
          <w:szCs w:val="24"/>
          <w:lang w:eastAsia="ar-SA"/>
        </w:rPr>
        <w:t xml:space="preserve">ΕΠ0021. </w:t>
      </w:r>
      <w:r w:rsidRPr="00A8597D">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2022 του Φορέα</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Η παρούσα σύμβαση χρηματοδοτείται από Πιστώσεις του Προγράμματος Δημοσίων Επενδύσεων (αριθ. </w:t>
      </w:r>
      <w:proofErr w:type="spellStart"/>
      <w:r w:rsidRPr="00A8597D">
        <w:rPr>
          <w:rFonts w:ascii="Calibri" w:eastAsia="Times New Roman" w:hAnsi="Calibri" w:cs="Calibri"/>
          <w:szCs w:val="24"/>
          <w:lang w:eastAsia="ar-SA"/>
        </w:rPr>
        <w:t>ενάριθ</w:t>
      </w:r>
      <w:proofErr w:type="spellEnd"/>
      <w:r w:rsidRPr="00A8597D">
        <w:rPr>
          <w:rFonts w:ascii="Calibri" w:eastAsia="Times New Roman" w:hAnsi="Calibri" w:cs="Calibri"/>
          <w:szCs w:val="24"/>
          <w:lang w:eastAsia="ar-SA"/>
        </w:rPr>
        <w:t>. έργου 2021ΕΠ00210037)</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Η σύμβαση περιλαμβάνεται στο </w:t>
      </w:r>
      <w:proofErr w:type="spellStart"/>
      <w:r w:rsidRPr="00A8597D">
        <w:rPr>
          <w:rFonts w:ascii="Calibri" w:eastAsia="Times New Roman" w:hAnsi="Calibri" w:cs="Calibri"/>
          <w:szCs w:val="24"/>
          <w:lang w:eastAsia="ar-SA"/>
        </w:rPr>
        <w:t>υποέργο</w:t>
      </w:r>
      <w:proofErr w:type="spellEnd"/>
      <w:r w:rsidRPr="00A8597D">
        <w:rPr>
          <w:rFonts w:ascii="Calibri" w:eastAsia="Times New Roman" w:hAnsi="Calibri" w:cs="Calibri"/>
          <w:szCs w:val="24"/>
          <w:lang w:eastAsia="ar-SA"/>
        </w:rPr>
        <w:t xml:space="preserve"> </w:t>
      </w:r>
      <w:proofErr w:type="spellStart"/>
      <w:r w:rsidRPr="00A8597D">
        <w:rPr>
          <w:rFonts w:ascii="Calibri" w:eastAsia="Times New Roman" w:hAnsi="Calibri" w:cs="Calibri"/>
          <w:szCs w:val="24"/>
          <w:lang w:eastAsia="ar-SA"/>
        </w:rPr>
        <w:t>Νο</w:t>
      </w:r>
      <w:proofErr w:type="spellEnd"/>
      <w:r w:rsidRPr="00A8597D">
        <w:rPr>
          <w:rFonts w:ascii="Calibri" w:eastAsia="Times New Roman" w:hAnsi="Calibri" w:cs="Calibri"/>
          <w:szCs w:val="24"/>
          <w:lang w:eastAsia="ar-SA"/>
        </w:rPr>
        <w:t xml:space="preserve"> 1 με τίτλο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w:t>
      </w:r>
      <w:proofErr w:type="spellStart"/>
      <w:r w:rsidRPr="00A8597D">
        <w:rPr>
          <w:rFonts w:ascii="Calibri" w:eastAsia="Times New Roman" w:hAnsi="Calibri" w:cs="Calibri"/>
          <w:szCs w:val="24"/>
          <w:lang w:eastAsia="ar-SA"/>
        </w:rPr>
        <w:t>πρωτ</w:t>
      </w:r>
      <w:proofErr w:type="spellEnd"/>
      <w:r w:rsidRPr="00A8597D">
        <w:rPr>
          <w:rFonts w:ascii="Calibri" w:eastAsia="Times New Roman" w:hAnsi="Calibri" w:cs="Calibri"/>
          <w:szCs w:val="24"/>
          <w:lang w:eastAsia="ar-SA"/>
        </w:rPr>
        <w:t xml:space="preserve">. 1857/26-4-2021 του Περιφερειάρχη Κρήτης και έχει λάβει κωδικό </w:t>
      </w:r>
      <w:r w:rsidRPr="00A8597D">
        <w:rPr>
          <w:rFonts w:ascii="Calibri" w:eastAsia="Times New Roman" w:hAnsi="Calibri" w:cs="Calibri"/>
          <w:szCs w:val="24"/>
          <w:lang w:val="en-US" w:eastAsia="ar-SA"/>
        </w:rPr>
        <w:t>MIS</w:t>
      </w:r>
      <w:r w:rsidRPr="00A8597D">
        <w:rPr>
          <w:rFonts w:ascii="Calibri" w:eastAsia="Times New Roman" w:hAnsi="Calibri" w:cs="Calibri"/>
          <w:szCs w:val="24"/>
          <w:lang w:eastAsia="ar-SA"/>
        </w:rPr>
        <w:t xml:space="preserve"> 5093179.</w:t>
      </w:r>
      <w:r w:rsidRPr="00A8597D">
        <w:rPr>
          <w:rFonts w:ascii="Calibri" w:eastAsia="Times New Roman" w:hAnsi="Calibri" w:cs="Calibri"/>
          <w:b/>
          <w:bCs/>
          <w:szCs w:val="24"/>
          <w:lang w:eastAsia="ar-SA"/>
        </w:rPr>
        <w:t xml:space="preserve"> </w:t>
      </w:r>
      <w:r w:rsidRPr="00A8597D">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A8597D" w:rsidRPr="00A8597D" w:rsidRDefault="00A8597D" w:rsidP="00A8597D">
      <w:pPr>
        <w:autoSpaceDE w:val="0"/>
        <w:spacing w:before="57" w:after="57" w:line="240" w:lineRule="auto"/>
        <w:jc w:val="both"/>
        <w:rPr>
          <w:rFonts w:ascii="Calibri" w:eastAsia="Times New Roman" w:hAnsi="Calibri" w:cs="Calibri"/>
          <w:szCs w:val="24"/>
          <w:lang w:eastAsia="ar-SA"/>
        </w:rPr>
      </w:pPr>
      <w:r w:rsidRPr="00A8597D">
        <w:rPr>
          <w:rFonts w:ascii="Calibri" w:eastAsia="SimSun" w:hAnsi="Calibri" w:cs="Calibri"/>
          <w:lang w:eastAsia="ar-SA"/>
        </w:rPr>
        <w:t>Εκτιμώμενη αξία σύμβασης σε ευρώ, χωρίς ΦΠΑ : 234.186,21</w:t>
      </w:r>
    </w:p>
    <w:p w:rsidR="00A8597D" w:rsidRPr="00A8597D" w:rsidRDefault="00A8597D" w:rsidP="00A8597D">
      <w:pPr>
        <w:autoSpaceDE w:val="0"/>
        <w:spacing w:before="57" w:after="57" w:line="240" w:lineRule="auto"/>
        <w:jc w:val="both"/>
        <w:rPr>
          <w:rFonts w:ascii="Calibri" w:eastAsia="SimSun" w:hAnsi="Calibri" w:cs="Calibri"/>
          <w:lang w:eastAsia="ar-SA"/>
        </w:rPr>
      </w:pPr>
      <w:r w:rsidRPr="00A8597D">
        <w:rPr>
          <w:rFonts w:ascii="Calibri" w:eastAsia="SimSun" w:hAnsi="Calibri" w:cs="Calibri"/>
          <w:lang w:eastAsia="ar-SA"/>
        </w:rPr>
        <w:t>Εκτιμώμενη αξία κάθε τμήματος της σύμβασης σε ευρώ, χωρίς ΦΠΑ :</w:t>
      </w:r>
    </w:p>
    <w:p w:rsidR="00A8597D" w:rsidRPr="00A8597D" w:rsidRDefault="00A8597D" w:rsidP="00A8597D">
      <w:pPr>
        <w:autoSpaceDE w:val="0"/>
        <w:spacing w:before="57" w:after="57" w:line="240" w:lineRule="auto"/>
        <w:jc w:val="both"/>
        <w:rPr>
          <w:rFonts w:ascii="Calibri" w:eastAsia="SimSun" w:hAnsi="Calibri" w:cs="Calibri"/>
          <w:lang w:eastAsia="ar-SA"/>
        </w:rPr>
      </w:pPr>
      <w:r w:rsidRPr="00A8597D">
        <w:rPr>
          <w:rFonts w:ascii="Calibri" w:eastAsia="SimSun" w:hAnsi="Calibri" w:cs="Calibri"/>
          <w:lang w:eastAsia="ar-SA"/>
        </w:rPr>
        <w:br w:type="page"/>
      </w:r>
    </w:p>
    <w:tbl>
      <w:tblPr>
        <w:tblW w:w="11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1111"/>
        <w:gridCol w:w="1248"/>
        <w:gridCol w:w="1452"/>
        <w:gridCol w:w="1269"/>
        <w:gridCol w:w="1196"/>
        <w:gridCol w:w="949"/>
        <w:gridCol w:w="709"/>
        <w:gridCol w:w="1164"/>
        <w:gridCol w:w="1491"/>
      </w:tblGrid>
      <w:tr w:rsidR="00A8597D" w:rsidRPr="00A8597D" w:rsidTr="0090083E">
        <w:trPr>
          <w:trHeight w:val="795"/>
          <w:jc w:val="center"/>
        </w:trPr>
        <w:tc>
          <w:tcPr>
            <w:tcW w:w="703"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lastRenderedPageBreak/>
              <w:t>Α/Α</w:t>
            </w:r>
          </w:p>
        </w:tc>
        <w:tc>
          <w:tcPr>
            <w:tcW w:w="1111"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ΠΕΡΙΓΡΑΦΗ ΕΞΟΠΛΙΣΜΟΥ</w:t>
            </w:r>
          </w:p>
        </w:tc>
        <w:tc>
          <w:tcPr>
            <w:tcW w:w="1248"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b/>
                <w:color w:val="000000"/>
                <w:sz w:val="20"/>
                <w:szCs w:val="20"/>
                <w:lang w:eastAsia="el-GR"/>
              </w:rPr>
            </w:pPr>
            <w:r w:rsidRPr="00A8597D">
              <w:rPr>
                <w:rFonts w:ascii="Calibri" w:eastAsia="Times New Roman" w:hAnsi="Calibri" w:cs="Calibri"/>
                <w:b/>
                <w:color w:val="000000"/>
                <w:sz w:val="20"/>
                <w:szCs w:val="20"/>
                <w:lang w:eastAsia="el-GR"/>
              </w:rPr>
              <w:t>ΔΙΚΑΙΟΥΧΟΣ</w:t>
            </w:r>
          </w:p>
        </w:tc>
        <w:tc>
          <w:tcPr>
            <w:tcW w:w="1452"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ΤΜΗΜΑ ΓΙΑ ΤΟ ΟΠΟΙΟ ΠΡΟΟΡΙΖΕΤΑΙ Η ΠΡΟΜΗΘΕΙΑ</w:t>
            </w:r>
          </w:p>
        </w:tc>
        <w:tc>
          <w:tcPr>
            <w:tcW w:w="126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val="en-US" w:eastAsia="ar-SA"/>
              </w:rPr>
            </w:pPr>
            <w:r w:rsidRPr="00A8597D">
              <w:rPr>
                <w:rFonts w:ascii="Calibri" w:eastAsia="Times New Roman" w:hAnsi="Calibri" w:cs="Calibri"/>
                <w:b/>
                <w:sz w:val="20"/>
                <w:szCs w:val="20"/>
                <w:lang w:val="en-US" w:eastAsia="ar-SA"/>
              </w:rPr>
              <w:t>CPV</w:t>
            </w:r>
          </w:p>
        </w:tc>
        <w:tc>
          <w:tcPr>
            <w:tcW w:w="1196"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val="en-US" w:eastAsia="ar-SA"/>
              </w:rPr>
            </w:pPr>
            <w:r w:rsidRPr="00A8597D">
              <w:rPr>
                <w:rFonts w:ascii="Calibri" w:eastAsia="Times New Roman" w:hAnsi="Calibri" w:cs="Calibri"/>
                <w:b/>
                <w:sz w:val="20"/>
                <w:szCs w:val="20"/>
                <w:lang w:eastAsia="ar-SA"/>
              </w:rPr>
              <w:t xml:space="preserve">ΠΕΡΙΓΡΑΦΗ </w:t>
            </w:r>
            <w:r w:rsidRPr="00A8597D">
              <w:rPr>
                <w:rFonts w:ascii="Calibri" w:eastAsia="Times New Roman" w:hAnsi="Calibri" w:cs="Calibri"/>
                <w:b/>
                <w:sz w:val="20"/>
                <w:szCs w:val="20"/>
                <w:lang w:val="en-US" w:eastAsia="ar-SA"/>
              </w:rPr>
              <w:t>CPV</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b/>
                <w:sz w:val="20"/>
                <w:szCs w:val="20"/>
                <w:lang w:eastAsia="ar-SA"/>
              </w:rPr>
            </w:pPr>
            <w:r w:rsidRPr="00A8597D">
              <w:rPr>
                <w:rFonts w:ascii="Calibri" w:eastAsia="Times New Roman" w:hAnsi="Calibri" w:cs="Calibri"/>
                <w:b/>
                <w:sz w:val="20"/>
                <w:szCs w:val="20"/>
                <w:lang w:eastAsia="ar-SA"/>
              </w:rPr>
              <w:t>ΜΟΝΑΔΑ ΜΕΤΡΗΣΗΣ</w:t>
            </w:r>
          </w:p>
        </w:tc>
        <w:tc>
          <w:tcPr>
            <w:tcW w:w="70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b/>
                <w:color w:val="000000"/>
                <w:sz w:val="20"/>
                <w:szCs w:val="20"/>
                <w:lang w:eastAsia="el-GR"/>
              </w:rPr>
            </w:pPr>
            <w:r w:rsidRPr="00A8597D">
              <w:rPr>
                <w:rFonts w:ascii="Calibri" w:eastAsia="Times New Roman" w:hAnsi="Calibri" w:cs="Calibri"/>
                <w:b/>
                <w:color w:val="000000"/>
                <w:sz w:val="20"/>
                <w:szCs w:val="20"/>
                <w:lang w:eastAsia="el-GR"/>
              </w:rPr>
              <w:t>ΠΟΣΟΤΗΤΑ</w:t>
            </w:r>
          </w:p>
        </w:tc>
        <w:tc>
          <w:tcPr>
            <w:tcW w:w="1164" w:type="dxa"/>
            <w:vAlign w:val="center"/>
          </w:tcPr>
          <w:p w:rsidR="00A8597D" w:rsidRPr="00A8597D" w:rsidRDefault="00A8597D" w:rsidP="00A8597D">
            <w:pPr>
              <w:spacing w:after="0" w:line="240" w:lineRule="auto"/>
              <w:jc w:val="center"/>
              <w:rPr>
                <w:rFonts w:ascii="Calibri" w:eastAsia="Times New Roman" w:hAnsi="Calibri" w:cs="Calibri"/>
                <w:b/>
                <w:color w:val="000000"/>
                <w:sz w:val="20"/>
                <w:szCs w:val="20"/>
                <w:lang w:eastAsia="el-GR"/>
              </w:rPr>
            </w:pPr>
            <w:r w:rsidRPr="00A8597D">
              <w:rPr>
                <w:rFonts w:ascii="Calibri" w:eastAsia="Times New Roman" w:hAnsi="Calibri" w:cs="Calibri"/>
                <w:b/>
                <w:color w:val="000000"/>
                <w:sz w:val="20"/>
                <w:szCs w:val="20"/>
                <w:lang w:eastAsia="el-GR"/>
              </w:rPr>
              <w:t>ΤΙΜΗ ΜΟΝΑΔΟΣ ΠΛΕΟΝ Φ.Π.Α. 24%</w:t>
            </w:r>
          </w:p>
        </w:tc>
        <w:tc>
          <w:tcPr>
            <w:tcW w:w="1491"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sz w:val="20"/>
                <w:szCs w:val="20"/>
                <w:lang w:eastAsia="ar-SA"/>
              </w:rPr>
            </w:pPr>
            <w:r w:rsidRPr="00A8597D">
              <w:rPr>
                <w:rFonts w:ascii="Calibri" w:eastAsia="Times New Roman" w:hAnsi="Calibri" w:cs="Calibri"/>
                <w:b/>
                <w:color w:val="000000"/>
                <w:sz w:val="20"/>
                <w:szCs w:val="20"/>
                <w:lang w:eastAsia="el-GR"/>
              </w:rPr>
              <w:t>ΠΡΟΫΠΟΛΟΓΙΣΘΕΙΣΑ ΔΑΠΑΝΗ ΠΛΕΟΝ Φ.Π.Α. 24%</w:t>
            </w:r>
          </w:p>
        </w:tc>
      </w:tr>
      <w:tr w:rsidR="00A8597D" w:rsidRPr="00A8597D" w:rsidTr="0090083E">
        <w:trPr>
          <w:trHeight w:val="795"/>
          <w:jc w:val="center"/>
        </w:trPr>
        <w:tc>
          <w:tcPr>
            <w:tcW w:w="703"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1.1</w:t>
            </w:r>
          </w:p>
        </w:tc>
        <w:tc>
          <w:tcPr>
            <w:tcW w:w="1111"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ΦΟΡΗΤΟΣ ΑΝΑΠΝΕΥΣΤΗΡΑΣ</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 COVID 19</w:t>
            </w:r>
          </w:p>
        </w:tc>
        <w:tc>
          <w:tcPr>
            <w:tcW w:w="1269"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33157400-9</w:t>
            </w:r>
          </w:p>
        </w:tc>
        <w:tc>
          <w:tcPr>
            <w:tcW w:w="1196"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ΙΑΤΡΙΚΕΣ ΑΝΑΠΝΕΥΣΤΙΚΕΣ ΣΥΣΚΕΥΕΣ</w:t>
            </w:r>
          </w:p>
        </w:tc>
        <w:tc>
          <w:tcPr>
            <w:tcW w:w="949"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w:t>
            </w:r>
          </w:p>
        </w:tc>
        <w:tc>
          <w:tcPr>
            <w:tcW w:w="1164" w:type="dxa"/>
            <w:vMerge w:val="restart"/>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val="en-GB" w:eastAsia="ar-SA"/>
              </w:rPr>
              <w:t>9</w:t>
            </w:r>
            <w:r w:rsidRPr="00A8597D">
              <w:rPr>
                <w:rFonts w:ascii="Calibri" w:eastAsia="Times New Roman" w:hAnsi="Calibri" w:cs="Calibri"/>
                <w:color w:val="000000"/>
                <w:sz w:val="20"/>
                <w:szCs w:val="20"/>
                <w:lang w:eastAsia="ar-SA"/>
              </w:rPr>
              <w:t>.</w:t>
            </w:r>
            <w:r w:rsidRPr="00A8597D">
              <w:rPr>
                <w:rFonts w:ascii="Calibri" w:eastAsia="Times New Roman" w:hAnsi="Calibri" w:cs="Calibri"/>
                <w:color w:val="000000"/>
                <w:sz w:val="20"/>
                <w:szCs w:val="20"/>
                <w:lang w:val="en-GB" w:eastAsia="ar-SA"/>
              </w:rPr>
              <w:t>712,</w:t>
            </w:r>
            <w:r w:rsidRPr="00A8597D">
              <w:rPr>
                <w:rFonts w:ascii="Calibri" w:eastAsia="Times New Roman" w:hAnsi="Calibri" w:cs="Calibri"/>
                <w:color w:val="000000"/>
                <w:sz w:val="20"/>
                <w:szCs w:val="20"/>
                <w:lang w:eastAsia="ar-SA"/>
              </w:rPr>
              <w:t>09 €</w:t>
            </w:r>
          </w:p>
        </w:tc>
        <w:tc>
          <w:tcPr>
            <w:tcW w:w="1491" w:type="dxa"/>
            <w:vMerge w:val="restart"/>
            <w:shd w:val="clear" w:color="auto" w:fill="auto"/>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val="en-GB" w:eastAsia="ar-SA"/>
              </w:rPr>
              <w:t>29.136,2</w:t>
            </w:r>
            <w:r w:rsidRPr="00A8597D">
              <w:rPr>
                <w:rFonts w:ascii="Calibri" w:eastAsia="Times New Roman" w:hAnsi="Calibri" w:cs="Calibri"/>
                <w:color w:val="000000"/>
                <w:sz w:val="20"/>
                <w:szCs w:val="20"/>
                <w:lang w:eastAsia="ar-SA"/>
              </w:rPr>
              <w:t>7</w:t>
            </w:r>
            <w:r w:rsidRPr="00A8597D">
              <w:rPr>
                <w:rFonts w:ascii="Calibri" w:eastAsia="Times New Roman" w:hAnsi="Calibri" w:cs="Calibri"/>
                <w:color w:val="000000"/>
                <w:sz w:val="20"/>
                <w:szCs w:val="20"/>
                <w:lang w:val="en-GB" w:eastAsia="ar-SA"/>
              </w:rPr>
              <w:t xml:space="preserve"> €</w:t>
            </w:r>
          </w:p>
        </w:tc>
      </w:tr>
      <w:tr w:rsidR="00A8597D" w:rsidRPr="00A8597D" w:rsidTr="0090083E">
        <w:trPr>
          <w:trHeight w:val="795"/>
          <w:jc w:val="center"/>
        </w:trPr>
        <w:tc>
          <w:tcPr>
            <w:tcW w:w="703"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x2</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64"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703"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1.2</w:t>
            </w:r>
          </w:p>
        </w:tc>
        <w:tc>
          <w:tcPr>
            <w:tcW w:w="1111"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ΜΟΝΙΤΟΡ ΠΑΡΑΚΟΛΟΥΘΗΣΗΣ ΖΩΤΙΚΩΝ ΛΕΙΤΟΥΡΓΙΩΝ ΜΕ ΕΜΦΑΣΗ ΣΤΗΝ ΑΝΑΝΗΨΗ /ΜΟΝΙΤΟΡ ΒΑΣΙΚΩΝ ΠΑΡΑΜΕΤΡΩΝ ΜΕ ΚΑΠΝΟΓΡΑΦΟ</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ΤΕΠ-ΑΝΑΝΗΨΗ</w:t>
            </w:r>
          </w:p>
        </w:tc>
        <w:tc>
          <w:tcPr>
            <w:tcW w:w="1269"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33195100-4</w:t>
            </w:r>
          </w:p>
        </w:tc>
        <w:tc>
          <w:tcPr>
            <w:tcW w:w="1196"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ΣΥΣΤΗΜΑΤΑ ΠΑΡΑΚΟΛΟΥΘΗΣΗΣ</w:t>
            </w:r>
          </w:p>
        </w:tc>
        <w:tc>
          <w:tcPr>
            <w:tcW w:w="949"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w:t>
            </w:r>
          </w:p>
        </w:tc>
        <w:tc>
          <w:tcPr>
            <w:tcW w:w="1164" w:type="dxa"/>
            <w:vMerge w:val="restart"/>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eastAsia="ar-SA"/>
              </w:rPr>
              <w:t>13.000,00 €</w:t>
            </w:r>
          </w:p>
        </w:tc>
        <w:tc>
          <w:tcPr>
            <w:tcW w:w="1491" w:type="dxa"/>
            <w:vMerge w:val="restart"/>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39.000,00 €</w:t>
            </w:r>
          </w:p>
        </w:tc>
      </w:tr>
      <w:tr w:rsidR="00A8597D" w:rsidRPr="00A8597D" w:rsidTr="0090083E">
        <w:trPr>
          <w:trHeight w:val="795"/>
          <w:jc w:val="center"/>
        </w:trPr>
        <w:tc>
          <w:tcPr>
            <w:tcW w:w="703"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x2</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64"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1.3</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ΑΝΤΛΙΕΣ ΕΓΧΥΣΗΣ ΦΑΡΜΑΚΩΝ</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ΜΕΘ-COVID ΜΕΘ</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42122410-7</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ΑΝΤΛΙΕΣ ΓΙΑ ΙΑΤΡΙΚΗ ΧΡΗΣΗ</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15</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eastAsia="ar-SA"/>
              </w:rPr>
              <w:t>1.300,00 €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19.500,00 €</w:t>
            </w:r>
          </w:p>
        </w:tc>
      </w:tr>
      <w:tr w:rsidR="00A8597D" w:rsidRPr="00A8597D" w:rsidTr="0090083E">
        <w:trPr>
          <w:trHeight w:val="1560"/>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1.4</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ΣΤΡΩΜΑΤΑ ΚΑΤΑΚΛΙΣΕΩΝ</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ΜΕΘ</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39143112-4</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ΣΤΡΩΜΑΤΑ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9</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val="en-GB" w:eastAsia="ar-SA"/>
              </w:rPr>
              <w:t>4</w:t>
            </w:r>
            <w:r w:rsidRPr="00A8597D">
              <w:rPr>
                <w:rFonts w:ascii="Calibri" w:eastAsia="Times New Roman" w:hAnsi="Calibri" w:cs="Calibri"/>
                <w:color w:val="000000"/>
                <w:sz w:val="20"/>
                <w:szCs w:val="20"/>
                <w:lang w:eastAsia="ar-SA"/>
              </w:rPr>
              <w:t>.</w:t>
            </w:r>
            <w:r w:rsidRPr="00A8597D">
              <w:rPr>
                <w:rFonts w:ascii="Calibri" w:eastAsia="Times New Roman" w:hAnsi="Calibri" w:cs="Calibri"/>
                <w:color w:val="000000"/>
                <w:sz w:val="20"/>
                <w:szCs w:val="20"/>
                <w:lang w:val="en-GB" w:eastAsia="ar-SA"/>
              </w:rPr>
              <w:t>659,6</w:t>
            </w:r>
            <w:r w:rsidRPr="00A8597D">
              <w:rPr>
                <w:rFonts w:ascii="Calibri" w:eastAsia="Times New Roman" w:hAnsi="Calibri" w:cs="Calibri"/>
                <w:color w:val="000000"/>
                <w:sz w:val="20"/>
                <w:szCs w:val="20"/>
                <w:lang w:eastAsia="ar-SA"/>
              </w:rPr>
              <w:t>7 €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41.937,</w:t>
            </w:r>
            <w:r w:rsidRPr="00A8597D">
              <w:rPr>
                <w:rFonts w:ascii="Calibri" w:eastAsia="Times New Roman" w:hAnsi="Calibri" w:cs="Calibri"/>
                <w:color w:val="000000"/>
                <w:sz w:val="20"/>
                <w:szCs w:val="20"/>
                <w:lang w:eastAsia="ar-SA"/>
              </w:rPr>
              <w:t>03</w:t>
            </w:r>
            <w:r w:rsidRPr="00A8597D">
              <w:rPr>
                <w:rFonts w:ascii="Calibri" w:eastAsia="Times New Roman" w:hAnsi="Calibri" w:cs="Calibri"/>
                <w:color w:val="000000"/>
                <w:sz w:val="20"/>
                <w:szCs w:val="20"/>
                <w:lang w:val="en-GB" w:eastAsia="ar-SA"/>
              </w:rPr>
              <w:t xml:space="preserve"> €</w:t>
            </w:r>
          </w:p>
        </w:tc>
      </w:tr>
      <w:tr w:rsidR="00A8597D" w:rsidRPr="00A8597D" w:rsidTr="0090083E">
        <w:trPr>
          <w:trHeight w:val="1560"/>
          <w:jc w:val="center"/>
        </w:trPr>
        <w:tc>
          <w:tcPr>
            <w:tcW w:w="703"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1.5</w:t>
            </w:r>
          </w:p>
        </w:tc>
        <w:tc>
          <w:tcPr>
            <w:tcW w:w="1111" w:type="dxa"/>
            <w:vMerge w:val="restart"/>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ΦΟΡΗΤΟ ΑΚΤΙΝΟΛΟΓΙΚΟ ΜΗΧΑΝΗΜΑ</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ΤΕΠ-COVID 19</w:t>
            </w:r>
          </w:p>
        </w:tc>
        <w:tc>
          <w:tcPr>
            <w:tcW w:w="1269"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33111000-1</w:t>
            </w:r>
          </w:p>
        </w:tc>
        <w:tc>
          <w:tcPr>
            <w:tcW w:w="1196" w:type="dxa"/>
            <w:vMerge w:val="restart"/>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ΑΚΤΙΝΟΛΟΓΙΚΑ ΜΗΧΑΝΗΜΑΤΑ</w:t>
            </w:r>
          </w:p>
        </w:tc>
        <w:tc>
          <w:tcPr>
            <w:tcW w:w="949" w:type="dxa"/>
            <w:vMerge w:val="restart"/>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w:t>
            </w:r>
          </w:p>
        </w:tc>
        <w:tc>
          <w:tcPr>
            <w:tcW w:w="1164" w:type="dxa"/>
            <w:vMerge w:val="restart"/>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eastAsia="ar-SA"/>
              </w:rPr>
              <w:t>25.000,00 €</w:t>
            </w:r>
          </w:p>
        </w:tc>
        <w:tc>
          <w:tcPr>
            <w:tcW w:w="1491" w:type="dxa"/>
            <w:vMerge w:val="restart"/>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50.000,00 €</w:t>
            </w:r>
          </w:p>
        </w:tc>
      </w:tr>
      <w:tr w:rsidR="00A8597D" w:rsidRPr="00A8597D" w:rsidTr="0090083E">
        <w:trPr>
          <w:trHeight w:val="1560"/>
          <w:jc w:val="center"/>
        </w:trPr>
        <w:tc>
          <w:tcPr>
            <w:tcW w:w="703"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 Xx1</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ΑΚΤΙΝΟΛΟΓΙΚΟ</w:t>
            </w:r>
          </w:p>
        </w:tc>
        <w:tc>
          <w:tcPr>
            <w:tcW w:w="1269" w:type="dxa"/>
            <w:vMerge/>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96" w:type="dxa"/>
            <w:vMerge/>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949" w:type="dxa"/>
            <w:vMerge/>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164" w:type="dxa"/>
            <w:vMerge/>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1.6</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ΙΝΟΠΤΙΚΟ ΒΡΟΓΧΟΣΚΟΠΙΟ</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33168100-6</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18.000,00 €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18.000,00 €</w:t>
            </w: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1.7</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ΥΠΕΡΗΧΟΣ (ΓΙΑ ΔΙΕΝΕΡΓΕΙΑ ΠΕΡΙΟΧΙΚ</w:t>
            </w:r>
            <w:r w:rsidRPr="00A8597D">
              <w:rPr>
                <w:rFonts w:ascii="Calibri" w:eastAsia="Times New Roman" w:hAnsi="Calibri" w:cs="Calibri"/>
                <w:color w:val="000000"/>
                <w:sz w:val="20"/>
                <w:szCs w:val="20"/>
                <w:lang w:eastAsia="el-GR"/>
              </w:rPr>
              <w:lastRenderedPageBreak/>
              <w:t>ΟΥ ΑΠΟΚΛΕΙΣΜΟΥ)</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lastRenderedPageBreak/>
              <w:t>ΓΝ ΑΓΙΟΥ ΝΙΚΟΛΑΟΥ</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33112000-8</w:t>
            </w:r>
          </w:p>
        </w:tc>
        <w:tc>
          <w:tcPr>
            <w:tcW w:w="1196"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r w:rsidRPr="00A8597D">
              <w:rPr>
                <w:rFonts w:ascii="Calibri" w:eastAsia="Times New Roman" w:hAnsi="Calibri" w:cs="Calibri"/>
                <w:sz w:val="20"/>
                <w:szCs w:val="20"/>
                <w:lang w:eastAsia="ar-SA"/>
              </w:rPr>
              <w:t>ΕΞΟΠΛΙΣΜΟΣ ΗΧΟΓΡΑΦΙΑΣ, ΥΠΕΡΗΧΟΓΡ</w:t>
            </w:r>
            <w:r w:rsidRPr="00A8597D">
              <w:rPr>
                <w:rFonts w:ascii="Calibri" w:eastAsia="Times New Roman" w:hAnsi="Calibri" w:cs="Calibri"/>
                <w:sz w:val="20"/>
                <w:szCs w:val="20"/>
                <w:lang w:eastAsia="ar-SA"/>
              </w:rPr>
              <w:lastRenderedPageBreak/>
              <w:t>ΑΦΙΑΣ ΚΑΙ DOPPLER</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lastRenderedPageBreak/>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20.161,29 €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20.161,29 €</w:t>
            </w: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lastRenderedPageBreak/>
              <w:t>1.8</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ΜΗΧΑΝΗΜΑ ΡΙΝΙΚΗΣ ΧΟΡΗΓΗΣΗΣ ΥΨΗΛΗΣ ΡΟΗΣ ΟΞΥΓΟΝΟΥ ΜΕ ΚΑΝΟΥΛΑ</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33157000-5</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1.9</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ΣΥΣΚΕΥΗ ΒΙΡΑΡ ΓΙΑ ΛΕΙΤΟΥΡΓΙΑ COVID-19</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ΙΕΡΑΠΕΤΡΑΣ</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33157000-5</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2</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eastAsia="ar-SA"/>
              </w:rPr>
            </w:pPr>
            <w:r w:rsidRPr="00A8597D">
              <w:rPr>
                <w:rFonts w:ascii="Calibri" w:eastAsia="Times New Roman" w:hAnsi="Calibri" w:cs="Calibri"/>
                <w:color w:val="000000"/>
                <w:sz w:val="20"/>
                <w:szCs w:val="20"/>
                <w:lang w:eastAsia="ar-SA"/>
              </w:rPr>
              <w:t>5.000,00 €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10.000,00 €</w:t>
            </w:r>
          </w:p>
        </w:tc>
      </w:tr>
      <w:tr w:rsidR="00A8597D" w:rsidRPr="00A8597D" w:rsidTr="0090083E">
        <w:trPr>
          <w:trHeight w:val="795"/>
          <w:jc w:val="center"/>
        </w:trPr>
        <w:tc>
          <w:tcPr>
            <w:tcW w:w="703"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1.10</w:t>
            </w:r>
          </w:p>
        </w:tc>
        <w:tc>
          <w:tcPr>
            <w:tcW w:w="1111" w:type="dxa"/>
            <w:shd w:val="clear" w:color="auto" w:fill="auto"/>
            <w:vAlign w:val="center"/>
            <w:hideMark/>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VIDEO ΛΑΡΥΓΓΟΣΚΟΠΙΟ ΜΕ ΟΘΟΝΗ</w:t>
            </w: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r w:rsidRPr="00A8597D">
              <w:rPr>
                <w:rFonts w:ascii="Calibri" w:eastAsia="Times New Roman" w:hAnsi="Calibri" w:cs="Calibri"/>
                <w:bCs/>
                <w:color w:val="000000"/>
                <w:sz w:val="20"/>
                <w:szCs w:val="20"/>
                <w:lang w:eastAsia="el-GR"/>
              </w:rPr>
              <w:t>ΓΝ-ΚΥ ΣΗΤΕΙΑΣ</w:t>
            </w: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33168100-6</w:t>
            </w: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sz w:val="20"/>
                <w:szCs w:val="20"/>
                <w:lang w:val="en-GB" w:eastAsia="ar-SA"/>
              </w:rPr>
            </w:pPr>
            <w:r w:rsidRPr="00A8597D">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1</w:t>
            </w:r>
          </w:p>
        </w:tc>
        <w:tc>
          <w:tcPr>
            <w:tcW w:w="1164" w:type="dxa"/>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c>
          <w:tcPr>
            <w:tcW w:w="1491" w:type="dxa"/>
            <w:shd w:val="clear" w:color="auto" w:fill="auto"/>
            <w:vAlign w:val="center"/>
          </w:tcPr>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r w:rsidRPr="00A8597D">
              <w:rPr>
                <w:rFonts w:ascii="Calibri" w:eastAsia="Times New Roman" w:hAnsi="Calibri" w:cs="Calibri"/>
                <w:color w:val="000000"/>
                <w:sz w:val="20"/>
                <w:szCs w:val="20"/>
                <w:lang w:val="en-GB" w:eastAsia="ar-SA"/>
              </w:rPr>
              <w:t>3.225,81 €</w:t>
            </w:r>
          </w:p>
        </w:tc>
      </w:tr>
      <w:tr w:rsidR="00A8597D" w:rsidRPr="00A8597D" w:rsidTr="0090083E">
        <w:trPr>
          <w:trHeight w:val="795"/>
          <w:jc w:val="center"/>
        </w:trPr>
        <w:tc>
          <w:tcPr>
            <w:tcW w:w="703"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11"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A8597D" w:rsidRPr="00A8597D" w:rsidRDefault="00A8597D" w:rsidP="00A8597D">
            <w:pPr>
              <w:spacing w:after="0" w:line="240" w:lineRule="auto"/>
              <w:rPr>
                <w:rFonts w:ascii="Calibri" w:eastAsia="Times New Roman" w:hAnsi="Calibri" w:cs="Calibri"/>
                <w:bCs/>
                <w:color w:val="000000"/>
                <w:sz w:val="20"/>
                <w:szCs w:val="20"/>
                <w:lang w:eastAsia="el-GR"/>
              </w:rPr>
            </w:pPr>
          </w:p>
        </w:tc>
        <w:tc>
          <w:tcPr>
            <w:tcW w:w="1452" w:type="dxa"/>
            <w:shd w:val="clear" w:color="auto" w:fill="auto"/>
            <w:vAlign w:val="center"/>
          </w:tcPr>
          <w:p w:rsidR="00A8597D" w:rsidRPr="00A8597D" w:rsidRDefault="00A8597D" w:rsidP="00A8597D">
            <w:pPr>
              <w:spacing w:after="0" w:line="240" w:lineRule="auto"/>
              <w:rPr>
                <w:rFonts w:ascii="Calibri" w:eastAsia="Times New Roman" w:hAnsi="Calibri" w:cs="Calibri"/>
                <w:color w:val="000000"/>
                <w:sz w:val="20"/>
                <w:szCs w:val="20"/>
                <w:lang w:eastAsia="el-GR"/>
              </w:rPr>
            </w:pPr>
          </w:p>
        </w:tc>
        <w:tc>
          <w:tcPr>
            <w:tcW w:w="126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96"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949" w:type="dxa"/>
            <w:shd w:val="clear" w:color="auto" w:fill="auto"/>
            <w:vAlign w:val="center"/>
          </w:tcPr>
          <w:p w:rsidR="00A8597D" w:rsidRPr="00A8597D" w:rsidRDefault="00A8597D" w:rsidP="00A8597D">
            <w:pPr>
              <w:suppressAutoHyphens/>
              <w:spacing w:after="120" w:line="240" w:lineRule="auto"/>
              <w:jc w:val="both"/>
              <w:rPr>
                <w:rFonts w:ascii="Calibri" w:eastAsia="Times New Roman" w:hAnsi="Calibri" w:cs="Calibri"/>
                <w:color w:val="000000"/>
                <w:sz w:val="20"/>
                <w:szCs w:val="20"/>
                <w:lang w:eastAsia="el-GR"/>
              </w:rPr>
            </w:pPr>
          </w:p>
        </w:tc>
        <w:tc>
          <w:tcPr>
            <w:tcW w:w="709" w:type="dxa"/>
            <w:shd w:val="clear" w:color="auto" w:fill="auto"/>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p>
        </w:tc>
        <w:tc>
          <w:tcPr>
            <w:tcW w:w="1164" w:type="dxa"/>
            <w:vAlign w:val="center"/>
          </w:tcPr>
          <w:p w:rsidR="00A8597D" w:rsidRPr="00A8597D" w:rsidRDefault="00A8597D" w:rsidP="00A8597D">
            <w:pPr>
              <w:spacing w:after="0" w:line="240" w:lineRule="auto"/>
              <w:jc w:val="center"/>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eastAsia="el-GR"/>
              </w:rPr>
              <w:t>ΣΥΝΟΛΟ</w:t>
            </w:r>
          </w:p>
        </w:tc>
        <w:tc>
          <w:tcPr>
            <w:tcW w:w="1491" w:type="dxa"/>
            <w:shd w:val="clear" w:color="auto" w:fill="auto"/>
            <w:vAlign w:val="center"/>
          </w:tcPr>
          <w:p w:rsidR="00A8597D" w:rsidRPr="00A8597D" w:rsidRDefault="00A8597D" w:rsidP="00A8597D">
            <w:pPr>
              <w:spacing w:after="0" w:line="240" w:lineRule="auto"/>
              <w:jc w:val="right"/>
              <w:rPr>
                <w:rFonts w:ascii="Calibri" w:eastAsia="Times New Roman" w:hAnsi="Calibri" w:cs="Calibri"/>
                <w:color w:val="000000"/>
                <w:sz w:val="20"/>
                <w:szCs w:val="20"/>
                <w:lang w:eastAsia="el-GR"/>
              </w:rPr>
            </w:pPr>
            <w:r w:rsidRPr="00A8597D">
              <w:rPr>
                <w:rFonts w:ascii="Calibri" w:eastAsia="Times New Roman" w:hAnsi="Calibri" w:cs="Calibri"/>
                <w:color w:val="000000"/>
                <w:sz w:val="20"/>
                <w:szCs w:val="20"/>
                <w:lang w:val="en-GB" w:eastAsia="ar-SA"/>
              </w:rPr>
              <w:t>234.186,2</w:t>
            </w:r>
            <w:r w:rsidRPr="00A8597D">
              <w:rPr>
                <w:rFonts w:ascii="Calibri" w:eastAsia="Times New Roman" w:hAnsi="Calibri" w:cs="Calibri"/>
                <w:color w:val="000000"/>
                <w:sz w:val="20"/>
                <w:szCs w:val="20"/>
                <w:lang w:eastAsia="ar-SA"/>
              </w:rPr>
              <w:t>1</w:t>
            </w:r>
            <w:r w:rsidRPr="00A8597D">
              <w:rPr>
                <w:rFonts w:ascii="Calibri" w:eastAsia="Times New Roman" w:hAnsi="Calibri" w:cs="Calibri"/>
                <w:color w:val="000000"/>
                <w:sz w:val="20"/>
                <w:szCs w:val="20"/>
                <w:lang w:val="en-GB" w:eastAsia="ar-SA"/>
              </w:rPr>
              <w:t xml:space="preserve"> €</w:t>
            </w:r>
          </w:p>
          <w:p w:rsidR="00A8597D" w:rsidRPr="00A8597D" w:rsidRDefault="00A8597D" w:rsidP="00A8597D">
            <w:pPr>
              <w:suppressAutoHyphens/>
              <w:spacing w:after="120" w:line="240" w:lineRule="auto"/>
              <w:jc w:val="right"/>
              <w:rPr>
                <w:rFonts w:ascii="Calibri" w:eastAsia="Times New Roman" w:hAnsi="Calibri" w:cs="Calibri"/>
                <w:color w:val="000000"/>
                <w:sz w:val="20"/>
                <w:szCs w:val="20"/>
                <w:lang w:val="en-GB" w:eastAsia="ar-SA"/>
              </w:rPr>
            </w:pPr>
          </w:p>
        </w:tc>
      </w:tr>
    </w:tbl>
    <w:p w:rsidR="00A8597D" w:rsidRPr="00A8597D" w:rsidRDefault="00A8597D" w:rsidP="00A8597D">
      <w:pPr>
        <w:autoSpaceDE w:val="0"/>
        <w:spacing w:before="57" w:after="57" w:line="240" w:lineRule="auto"/>
        <w:jc w:val="both"/>
        <w:rPr>
          <w:rFonts w:ascii="Calibri" w:eastAsia="SimSun" w:hAnsi="Calibri" w:cs="Calibri"/>
          <w:lang w:eastAsia="ar-SA"/>
        </w:rPr>
      </w:pPr>
    </w:p>
    <w:p w:rsidR="00A8597D" w:rsidRPr="00A8597D" w:rsidRDefault="00A8597D" w:rsidP="00A8597D">
      <w:pPr>
        <w:autoSpaceDE w:val="0"/>
        <w:spacing w:before="57" w:after="57" w:line="240" w:lineRule="auto"/>
        <w:jc w:val="both"/>
        <w:rPr>
          <w:rFonts w:ascii="Calibri" w:eastAsia="SimSun" w:hAnsi="Calibri" w:cs="Calibri"/>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3" w:name="_Toc67917963"/>
      <w:bookmarkStart w:id="4" w:name="_Toc88224791"/>
      <w:r w:rsidRPr="00A8597D">
        <w:rPr>
          <w:rFonts w:ascii="Arial" w:eastAsia="Times New Roman" w:hAnsi="Arial" w:cs="Arial"/>
          <w:b/>
          <w:color w:val="002060"/>
          <w:sz w:val="24"/>
          <w:lang w:eastAsia="ar-SA"/>
        </w:rPr>
        <w:lastRenderedPageBreak/>
        <w:t>ΠΑΡΑΡΤΗΜΑ ΙΙ – ΤΕΧΝΙΚΕΣ ΠΡΟΔΙΑΓΡΑΦΕΣ</w:t>
      </w:r>
      <w:bookmarkEnd w:id="3"/>
      <w:bookmarkEnd w:id="4"/>
    </w:p>
    <w:p w:rsidR="00A8597D" w:rsidRPr="00A8597D" w:rsidRDefault="00A8597D" w:rsidP="00A8597D">
      <w:pPr>
        <w:spacing w:after="0" w:line="240" w:lineRule="auto"/>
        <w:rPr>
          <w:rFonts w:ascii="Calibri" w:eastAsia="Times New Roman" w:hAnsi="Calibri" w:cs="Calibri"/>
          <w:lang w:eastAsia="el-GR"/>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0" w:line="240" w:lineRule="auto"/>
              <w:jc w:val="center"/>
              <w:rPr>
                <w:rFonts w:ascii="Calibri" w:eastAsia="Times New Roman" w:hAnsi="Calibri" w:cs="Calibri"/>
                <w:lang w:eastAsia="ar-SA"/>
              </w:rPr>
            </w:pPr>
            <w:r w:rsidRPr="00A8597D">
              <w:rPr>
                <w:rFonts w:ascii="Calibri" w:eastAsia="Times New Roman" w:hAnsi="Calibri" w:cs="Calibri"/>
                <w:lang w:val="en-GB" w:eastAsia="ar-SA"/>
              </w:rPr>
              <w:t>1</w:t>
            </w:r>
            <w:r w:rsidRPr="00A8597D">
              <w:rPr>
                <w:rFonts w:ascii="Calibri" w:eastAsia="Times New Roman" w:hAnsi="Calibri" w:cs="Calibri"/>
                <w:lang w:eastAsia="ar-SA"/>
              </w:rPr>
              <w:t>.1</w:t>
            </w:r>
          </w:p>
        </w:tc>
        <w:tc>
          <w:tcPr>
            <w:tcW w:w="1705" w:type="dxa"/>
            <w:shd w:val="clear" w:color="auto" w:fill="E2EFD9"/>
            <w:vAlign w:val="center"/>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ΦΟΡΗΤΟΣ ΑΝΑΠΝΕΥΣΤΗΡΑΣ</w:t>
            </w:r>
          </w:p>
          <w:p w:rsidR="00A8597D" w:rsidRPr="00A8597D" w:rsidRDefault="00A8597D" w:rsidP="00A8597D">
            <w:pPr>
              <w:suppressAutoHyphens/>
              <w:spacing w:after="0" w:line="240" w:lineRule="auto"/>
              <w:jc w:val="both"/>
              <w:rPr>
                <w:rFonts w:ascii="Calibri" w:eastAsia="Times New Roman" w:hAnsi="Calibri" w:cs="Calibri"/>
                <w:lang w:eastAsia="ar-SA"/>
              </w:rPr>
            </w:pPr>
            <w:r w:rsidRPr="00A8597D">
              <w:rPr>
                <w:rFonts w:ascii="Calibri" w:eastAsia="Times New Roman" w:hAnsi="Calibri" w:cs="Calibri"/>
                <w:lang w:eastAsia="ar-SA"/>
              </w:rPr>
              <w:t>ΤΕΜ. 3</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Ο υπό προμήθεια φορητός αναπνευστήρας θα πρέπει να είναι άριστης αντοχής. Να διαθέτει </w:t>
      </w:r>
      <w:r w:rsidRPr="00A8597D">
        <w:rPr>
          <w:rFonts w:ascii="Calibri" w:eastAsia="Times New Roman" w:hAnsi="Calibri" w:cs="Calibri"/>
          <w:lang w:val="en-US" w:eastAsia="ar-SA"/>
        </w:rPr>
        <w:t>CE</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mark</w:t>
      </w:r>
      <w:r w:rsidRPr="00A8597D">
        <w:rPr>
          <w:rFonts w:ascii="Calibri" w:eastAsia="Times New Roman" w:hAnsi="Calibri" w:cs="Calibri"/>
          <w:lang w:eastAsia="ar-SA"/>
        </w:rPr>
        <w:t xml:space="preserve"> και να δύναται να χρησιμοποιηθεί σε μεταφορές με αεροπλάνο, ελικόπτερο και ασθενοφόρο. Να είναι πιστοποιημένος βάσει προτύπων </w:t>
      </w:r>
      <w:r w:rsidRPr="00A8597D">
        <w:rPr>
          <w:rFonts w:ascii="Calibri" w:eastAsia="Times New Roman" w:hAnsi="Calibri" w:cs="Calibri"/>
          <w:lang w:val="en-US" w:eastAsia="ar-SA"/>
        </w:rPr>
        <w:t>EN</w:t>
      </w:r>
      <w:r w:rsidRPr="00A8597D">
        <w:rPr>
          <w:rFonts w:ascii="Calibri" w:eastAsia="Times New Roman" w:hAnsi="Calibri" w:cs="Calibri"/>
          <w:lang w:eastAsia="ar-SA"/>
        </w:rPr>
        <w:t xml:space="preserve"> 13718-1, </w:t>
      </w:r>
      <w:r w:rsidRPr="00A8597D">
        <w:rPr>
          <w:rFonts w:ascii="Calibri" w:eastAsia="Times New Roman" w:hAnsi="Calibri" w:cs="Calibri"/>
          <w:lang w:val="en-US" w:eastAsia="ar-SA"/>
        </w:rPr>
        <w:t>EN</w:t>
      </w:r>
      <w:r w:rsidRPr="00A8597D">
        <w:rPr>
          <w:rFonts w:ascii="Calibri" w:eastAsia="Times New Roman" w:hAnsi="Calibri" w:cs="Calibri"/>
          <w:lang w:eastAsia="ar-SA"/>
        </w:rPr>
        <w:t xml:space="preserve"> 13718-2, </w:t>
      </w:r>
      <w:r w:rsidRPr="00A8597D">
        <w:rPr>
          <w:rFonts w:ascii="Calibri" w:eastAsia="Times New Roman" w:hAnsi="Calibri" w:cs="Calibri"/>
          <w:lang w:val="en-US" w:eastAsia="ar-SA"/>
        </w:rPr>
        <w:t>EN</w:t>
      </w:r>
      <w:r w:rsidRPr="00A8597D">
        <w:rPr>
          <w:rFonts w:ascii="Calibri" w:eastAsia="Times New Roman" w:hAnsi="Calibri" w:cs="Calibri"/>
          <w:lang w:eastAsia="ar-SA"/>
        </w:rPr>
        <w:t xml:space="preserve"> 1789 και </w:t>
      </w:r>
      <w:r w:rsidRPr="00A8597D">
        <w:rPr>
          <w:rFonts w:ascii="Calibri" w:eastAsia="Times New Roman" w:hAnsi="Calibri" w:cs="Calibri"/>
          <w:lang w:val="en-US" w:eastAsia="ar-SA"/>
        </w:rPr>
        <w:t>RTCA</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DO</w:t>
      </w:r>
      <w:r w:rsidRPr="00A8597D">
        <w:rPr>
          <w:rFonts w:ascii="Calibri" w:eastAsia="Times New Roman" w:hAnsi="Calibri" w:cs="Calibri"/>
          <w:lang w:eastAsia="ar-SA"/>
        </w:rPr>
        <w:t xml:space="preserve"> -160 για την χρήση σε ασθενοφόρα και </w:t>
      </w:r>
      <w:proofErr w:type="spellStart"/>
      <w:r w:rsidRPr="00A8597D">
        <w:rPr>
          <w:rFonts w:ascii="Calibri" w:eastAsia="Times New Roman" w:hAnsi="Calibri" w:cs="Calibri"/>
          <w:lang w:eastAsia="ar-SA"/>
        </w:rPr>
        <w:t>αεροδιακομιδές</w:t>
      </w:r>
      <w:proofErr w:type="spellEnd"/>
      <w:r w:rsidRPr="00A8597D">
        <w:rPr>
          <w:rFonts w:ascii="Calibri" w:eastAsia="Times New Roman" w:hAnsi="Calibri" w:cs="Calibri"/>
          <w:lang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Θα πρέπει να είναι  κατάλληλος για τον αερισμό ενηλίκων, παιδιών και νηπίων με </w:t>
      </w:r>
      <w:proofErr w:type="spellStart"/>
      <w:r w:rsidRPr="00A8597D">
        <w:rPr>
          <w:rFonts w:ascii="Calibri" w:eastAsia="Times New Roman" w:hAnsi="Calibri" w:cs="Calibri"/>
          <w:lang w:eastAsia="ar-SA"/>
        </w:rPr>
        <w:t>αναπνεόμενο</w:t>
      </w:r>
      <w:proofErr w:type="spellEnd"/>
      <w:r w:rsidRPr="00A8597D">
        <w:rPr>
          <w:rFonts w:ascii="Calibri" w:eastAsia="Times New Roman" w:hAnsi="Calibri" w:cs="Calibri"/>
          <w:lang w:eastAsia="ar-SA"/>
        </w:rPr>
        <w:t xml:space="preserve"> όγκο (</w:t>
      </w:r>
      <w:proofErr w:type="spellStart"/>
      <w:r w:rsidRPr="00A8597D">
        <w:rPr>
          <w:rFonts w:ascii="Calibri" w:eastAsia="Times New Roman" w:hAnsi="Calibri" w:cs="Calibri"/>
          <w:lang w:val="en-US" w:eastAsia="ar-SA"/>
        </w:rPr>
        <w:t>Vt</w:t>
      </w:r>
      <w:proofErr w:type="spellEnd"/>
      <w:r w:rsidRPr="00A8597D">
        <w:rPr>
          <w:rFonts w:ascii="Calibri" w:eastAsia="Times New Roman" w:hAnsi="Calibri" w:cs="Calibri"/>
          <w:lang w:eastAsia="ar-SA"/>
        </w:rPr>
        <w:t xml:space="preserve">) ›50 </w:t>
      </w:r>
      <w:r w:rsidRPr="00A8597D">
        <w:rPr>
          <w:rFonts w:ascii="Calibri" w:eastAsia="Times New Roman" w:hAnsi="Calibri" w:cs="Calibri"/>
          <w:lang w:val="en-US" w:eastAsia="ar-SA"/>
        </w:rPr>
        <w:t>ml</w:t>
      </w:r>
      <w:r w:rsidRPr="00A8597D">
        <w:rPr>
          <w:rFonts w:ascii="Calibri" w:eastAsia="Times New Roman" w:hAnsi="Calibri" w:cs="Calibri"/>
          <w:lang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Να είναι μικρών διαστάσεων και βάρους (λιγότερο από 6 </w:t>
      </w:r>
      <w:r w:rsidRPr="00A8597D">
        <w:rPr>
          <w:rFonts w:ascii="Calibri" w:eastAsia="Times New Roman" w:hAnsi="Calibri" w:cs="Calibri"/>
          <w:lang w:val="en-US" w:eastAsia="ar-SA"/>
        </w:rPr>
        <w:t>kg</w:t>
      </w:r>
      <w:r w:rsidRPr="00A8597D">
        <w:rPr>
          <w:rFonts w:ascii="Calibri" w:eastAsia="Times New Roman" w:hAnsi="Calibri" w:cs="Calibri"/>
          <w:lang w:eastAsia="ar-SA"/>
        </w:rPr>
        <w:t xml:space="preserve"> με την ενσωματωμένη μπαταρία), για εύκολη μεταφορά και να διαθέτει ασφαλούς – στερέωσης σε πλαίσιο φορείου ή κλίνης ασθενούς. Να δύναται να στηριχτεί με ειδικό σύστημα ακινητοποίησης του μέσα σε ασθενοφόρο ή ελικόπτερο, το οποίο να προσφερθεί προς επιλογή.</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είναι απλός και εύκολος στο χειρισμό. Προς τούτο, να διαθέτει έγχρωμα πεδία ρύθμισης που να ανταποκρίνονται σε βάρος ασθενούς.</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λειτουργεί σε δίκτυο πόλης 220</w:t>
      </w:r>
      <w:r w:rsidRPr="00A8597D">
        <w:rPr>
          <w:rFonts w:ascii="Calibri" w:eastAsia="Times New Roman" w:hAnsi="Calibri" w:cs="Calibri"/>
          <w:lang w:val="en-US" w:eastAsia="ar-SA"/>
        </w:rPr>
        <w:t>V</w:t>
      </w:r>
      <w:r w:rsidRPr="00A8597D">
        <w:rPr>
          <w:rFonts w:ascii="Calibri" w:eastAsia="Times New Roman" w:hAnsi="Calibri" w:cs="Calibri"/>
          <w:lang w:eastAsia="ar-SA"/>
        </w:rPr>
        <w:t>/50</w:t>
      </w:r>
      <w:r w:rsidRPr="00A8597D">
        <w:rPr>
          <w:rFonts w:ascii="Calibri" w:eastAsia="Times New Roman" w:hAnsi="Calibri" w:cs="Calibri"/>
          <w:lang w:val="en-US" w:eastAsia="ar-SA"/>
        </w:rPr>
        <w:t>Hz</w:t>
      </w:r>
      <w:r w:rsidRPr="00A8597D">
        <w:rPr>
          <w:rFonts w:ascii="Calibri" w:eastAsia="Times New Roman" w:hAnsi="Calibri" w:cs="Calibri"/>
          <w:lang w:eastAsia="ar-SA"/>
        </w:rPr>
        <w:t xml:space="preserve">, μέσω κατάλληλου μετασχηματιστή καθώς και να είναι εφοδιασμένος με ενσωματωμένη, επαναφορτιζόμενη μπαταρία που να προσδίδει αυτονομία τουλάχιστον τεσσάρων (4) ωρών. Να δύναται να τροφοδοτηθεί με τάση 12 και 24 </w:t>
      </w:r>
      <w:r w:rsidRPr="00A8597D">
        <w:rPr>
          <w:rFonts w:ascii="Calibri" w:eastAsia="Times New Roman" w:hAnsi="Calibri" w:cs="Calibri"/>
          <w:lang w:val="en-US" w:eastAsia="ar-SA"/>
        </w:rPr>
        <w:t>V</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DC</w:t>
      </w:r>
      <w:r w:rsidRPr="00A8597D">
        <w:rPr>
          <w:rFonts w:ascii="Calibri" w:eastAsia="Times New Roman" w:hAnsi="Calibri" w:cs="Calibri"/>
          <w:lang w:eastAsia="ar-SA"/>
        </w:rPr>
        <w:t>, μέσω μετασχηματιστή, ο οποίος να προσφερθεί προς επιλογή.</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Ο αναπνευστήρας να οδηγείται με πεπιεσμένο αέριο, από το δίκτυο του Νοσοκομείου και από φιάλες.</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Όλες οι ρυθμίσεις για λόγους ασφαλείας και ευχρηστίας να γίνονται στον αναπνευστήρα μέσω ενσωματωμένων περιστροφικών ή </w:t>
      </w:r>
      <w:proofErr w:type="spellStart"/>
      <w:r w:rsidRPr="00A8597D">
        <w:rPr>
          <w:rFonts w:ascii="Calibri" w:eastAsia="Times New Roman" w:hAnsi="Calibri" w:cs="Calibri"/>
          <w:lang w:eastAsia="ar-SA"/>
        </w:rPr>
        <w:t>κομβίων</w:t>
      </w:r>
      <w:proofErr w:type="spellEnd"/>
      <w:r w:rsidRPr="00A8597D">
        <w:rPr>
          <w:rFonts w:ascii="Calibri" w:eastAsia="Times New Roman" w:hAnsi="Calibri" w:cs="Calibri"/>
          <w:lang w:eastAsia="ar-SA"/>
        </w:rPr>
        <w:t xml:space="preserve"> επαφής.</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εκτελεί τουλάχιστον τους παρακάτω τρόπους αερισμού:</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α) Υποχρεωτικό αερισμό ελεγχόμενου και ελεγχόμενο υποβοηθούμενου όγκου (</w:t>
      </w:r>
      <w:r w:rsidRPr="00A8597D">
        <w:rPr>
          <w:rFonts w:ascii="Calibri" w:eastAsia="Times New Roman" w:hAnsi="Calibri" w:cs="Calibri"/>
          <w:lang w:val="en-US" w:eastAsia="ar-SA"/>
        </w:rPr>
        <w:t>VC</w:t>
      </w:r>
      <w:r w:rsidRPr="00A8597D">
        <w:rPr>
          <w:rFonts w:ascii="Calibri" w:eastAsia="Times New Roman" w:hAnsi="Calibri" w:cs="Calibri"/>
          <w:lang w:eastAsia="ar-SA"/>
        </w:rPr>
        <w:t>-</w:t>
      </w:r>
      <w:r w:rsidRPr="00A8597D">
        <w:rPr>
          <w:rFonts w:ascii="Calibri" w:eastAsia="Times New Roman" w:hAnsi="Calibri" w:cs="Calibri"/>
          <w:lang w:val="en-US" w:eastAsia="ar-SA"/>
        </w:rPr>
        <w:t>CMV</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VC</w:t>
      </w:r>
      <w:r w:rsidRPr="00A8597D">
        <w:rPr>
          <w:rFonts w:ascii="Calibri" w:eastAsia="Times New Roman" w:hAnsi="Calibri" w:cs="Calibri"/>
          <w:lang w:eastAsia="ar-SA"/>
        </w:rPr>
        <w:t>-</w:t>
      </w:r>
      <w:r w:rsidRPr="00A8597D">
        <w:rPr>
          <w:rFonts w:ascii="Calibri" w:eastAsia="Times New Roman" w:hAnsi="Calibri" w:cs="Calibri"/>
          <w:lang w:val="en-US" w:eastAsia="ar-SA"/>
        </w:rPr>
        <w:t>AC</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β) Συγχρονισμένο διαλείποντα υποχρεωτικό αερισμό με δυνατότητα υποστήριξης πίεσης (</w:t>
      </w:r>
      <w:r w:rsidRPr="00A8597D">
        <w:rPr>
          <w:rFonts w:ascii="Calibri" w:eastAsia="Times New Roman" w:hAnsi="Calibri" w:cs="Calibri"/>
          <w:lang w:val="en-US" w:eastAsia="ar-SA"/>
        </w:rPr>
        <w:t>VC</w:t>
      </w:r>
      <w:r w:rsidRPr="00A8597D">
        <w:rPr>
          <w:rFonts w:ascii="Calibri" w:eastAsia="Times New Roman" w:hAnsi="Calibri" w:cs="Calibri"/>
          <w:lang w:eastAsia="ar-SA"/>
        </w:rPr>
        <w:t xml:space="preserve"> – </w:t>
      </w:r>
      <w:r w:rsidRPr="00A8597D">
        <w:rPr>
          <w:rFonts w:ascii="Calibri" w:eastAsia="Times New Roman" w:hAnsi="Calibri" w:cs="Calibri"/>
          <w:lang w:val="en-US" w:eastAsia="ar-SA"/>
        </w:rPr>
        <w:t>SIMV</w:t>
      </w:r>
      <w:r w:rsidRPr="00A8597D">
        <w:rPr>
          <w:rFonts w:ascii="Calibri" w:eastAsia="Times New Roman" w:hAnsi="Calibri" w:cs="Calibri"/>
          <w:lang w:eastAsia="ar-SA"/>
        </w:rPr>
        <w:t>/</w:t>
      </w:r>
      <w:r w:rsidRPr="00A8597D">
        <w:rPr>
          <w:rFonts w:ascii="Calibri" w:eastAsia="Times New Roman" w:hAnsi="Calibri" w:cs="Calibri"/>
          <w:lang w:val="en-US" w:eastAsia="ar-SA"/>
        </w:rPr>
        <w:t>PS</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 xml:space="preserve">γ) Αερισμό συνεχούς θετικής πίεσης </w:t>
      </w:r>
      <w:r w:rsidRPr="00A8597D">
        <w:rPr>
          <w:rFonts w:ascii="Calibri" w:eastAsia="Times New Roman" w:hAnsi="Calibri" w:cs="Calibri"/>
          <w:lang w:val="en-US" w:eastAsia="ar-SA"/>
        </w:rPr>
        <w:t>SPN</w:t>
      </w:r>
      <w:r w:rsidRPr="00A8597D">
        <w:rPr>
          <w:rFonts w:ascii="Calibri" w:eastAsia="Times New Roman" w:hAnsi="Calibri" w:cs="Calibri"/>
          <w:lang w:eastAsia="ar-SA"/>
        </w:rPr>
        <w:t xml:space="preserve"> – </w:t>
      </w:r>
      <w:r w:rsidRPr="00A8597D">
        <w:rPr>
          <w:rFonts w:ascii="Calibri" w:eastAsia="Times New Roman" w:hAnsi="Calibri" w:cs="Calibri"/>
          <w:lang w:val="en-US" w:eastAsia="ar-SA"/>
        </w:rPr>
        <w:t>CPAP</w:t>
      </w:r>
      <w:r w:rsidRPr="00A8597D">
        <w:rPr>
          <w:rFonts w:ascii="Calibri" w:eastAsia="Times New Roman" w:hAnsi="Calibri" w:cs="Calibri"/>
          <w:lang w:eastAsia="ar-SA"/>
        </w:rPr>
        <w:t xml:space="preserve"> με δυνατότητα υποστήριξης πίεσης</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 xml:space="preserve">δ) Αερισμό διφασικής πίεσης </w:t>
      </w:r>
      <w:r w:rsidRPr="00A8597D">
        <w:rPr>
          <w:rFonts w:ascii="Calibri" w:eastAsia="Times New Roman" w:hAnsi="Calibri" w:cs="Calibri"/>
          <w:lang w:val="en-US" w:eastAsia="ar-SA"/>
        </w:rPr>
        <w:t>PC</w:t>
      </w:r>
      <w:r w:rsidRPr="00A8597D">
        <w:rPr>
          <w:rFonts w:ascii="Calibri" w:eastAsia="Times New Roman" w:hAnsi="Calibri" w:cs="Calibri"/>
          <w:lang w:eastAsia="ar-SA"/>
        </w:rPr>
        <w:t xml:space="preserve"> – </w:t>
      </w:r>
      <w:r w:rsidRPr="00A8597D">
        <w:rPr>
          <w:rFonts w:ascii="Calibri" w:eastAsia="Times New Roman" w:hAnsi="Calibri" w:cs="Calibri"/>
          <w:lang w:val="en-US" w:eastAsia="ar-SA"/>
        </w:rPr>
        <w:t>BIPAP</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ε) Μη Επεμβατικό Αερισμό (</w:t>
      </w:r>
      <w:r w:rsidRPr="00A8597D">
        <w:rPr>
          <w:rFonts w:ascii="Calibri" w:eastAsia="Times New Roman" w:hAnsi="Calibri" w:cs="Calibri"/>
          <w:lang w:val="en-US" w:eastAsia="ar-SA"/>
        </w:rPr>
        <w:t>NIV</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proofErr w:type="spellStart"/>
      <w:r w:rsidRPr="00A8597D">
        <w:rPr>
          <w:rFonts w:ascii="Calibri" w:eastAsia="Times New Roman" w:hAnsi="Calibri" w:cs="Calibri"/>
          <w:lang w:eastAsia="ar-SA"/>
        </w:rPr>
        <w:t>στ</w:t>
      </w:r>
      <w:proofErr w:type="spellEnd"/>
      <w:r w:rsidRPr="00A8597D">
        <w:rPr>
          <w:rFonts w:ascii="Calibri" w:eastAsia="Times New Roman" w:hAnsi="Calibri" w:cs="Calibri"/>
          <w:lang w:eastAsia="ar-SA"/>
        </w:rPr>
        <w:t>) Αερισμό όγκου, με τη χαμηλότερη δυνατή πίεση</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ζ) Αερισμό άπνοιας</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 xml:space="preserve">Επιπλέον, να εκτελεί οξυγονοθεραπεία με πίεση </w:t>
      </w:r>
      <w:proofErr w:type="spellStart"/>
      <w:r w:rsidRPr="00A8597D">
        <w:rPr>
          <w:rFonts w:ascii="Calibri" w:eastAsia="Times New Roman" w:hAnsi="Calibri" w:cs="Calibri"/>
          <w:lang w:eastAsia="ar-SA"/>
        </w:rPr>
        <w:t>κομβίου</w:t>
      </w:r>
      <w:proofErr w:type="spellEnd"/>
      <w:r w:rsidRPr="00A8597D">
        <w:rPr>
          <w:rFonts w:ascii="Calibri" w:eastAsia="Times New Roman" w:hAnsi="Calibri" w:cs="Calibri"/>
          <w:lang w:eastAsia="ar-SA"/>
        </w:rPr>
        <w:t xml:space="preserve"> (100% Ο2).</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Να εκτελεί αερισμό ελεγχόμενου όγκου με την χαμηλότερη δυνατή πίεση κατά την οποία ο ασθενής μπορεί να αναπνέει ελεύθερα, για την προστασία του από </w:t>
      </w:r>
      <w:proofErr w:type="spellStart"/>
      <w:r w:rsidRPr="00A8597D">
        <w:rPr>
          <w:rFonts w:ascii="Calibri" w:eastAsia="Times New Roman" w:hAnsi="Calibri" w:cs="Calibri"/>
          <w:lang w:eastAsia="ar-SA"/>
        </w:rPr>
        <w:t>βαρύτραυμα</w:t>
      </w:r>
      <w:proofErr w:type="spellEnd"/>
      <w:r w:rsidRPr="00A8597D">
        <w:rPr>
          <w:rFonts w:ascii="Calibri" w:eastAsia="Times New Roman" w:hAnsi="Calibri" w:cs="Calibri"/>
          <w:lang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Να προσφερθεί προς επιλογή η δυνατότητα μέτρηση της </w:t>
      </w:r>
      <w:proofErr w:type="spellStart"/>
      <w:r w:rsidRPr="00A8597D">
        <w:rPr>
          <w:rFonts w:ascii="Calibri" w:eastAsia="Times New Roman" w:hAnsi="Calibri" w:cs="Calibri"/>
          <w:lang w:eastAsia="ar-SA"/>
        </w:rPr>
        <w:t>καπνογραφίας</w:t>
      </w:r>
      <w:proofErr w:type="spellEnd"/>
      <w:r w:rsidRPr="00A8597D">
        <w:rPr>
          <w:rFonts w:ascii="Calibri" w:eastAsia="Times New Roman" w:hAnsi="Calibri" w:cs="Calibri"/>
          <w:lang w:eastAsia="ar-SA"/>
        </w:rPr>
        <w:t xml:space="preserve"> μέσω </w:t>
      </w:r>
      <w:proofErr w:type="spellStart"/>
      <w:r w:rsidRPr="00A8597D">
        <w:rPr>
          <w:rFonts w:ascii="Calibri" w:eastAsia="Times New Roman" w:hAnsi="Calibri" w:cs="Calibri"/>
          <w:lang w:eastAsia="ar-SA"/>
        </w:rPr>
        <w:t>κυβέτας</w:t>
      </w:r>
      <w:proofErr w:type="spellEnd"/>
      <w:r w:rsidRPr="00A8597D">
        <w:rPr>
          <w:rFonts w:ascii="Calibri" w:eastAsia="Times New Roman" w:hAnsi="Calibri" w:cs="Calibri"/>
          <w:lang w:eastAsia="ar-SA"/>
        </w:rPr>
        <w:t xml:space="preserve"> κύρια ροής (</w:t>
      </w:r>
      <w:r w:rsidRPr="00A8597D">
        <w:rPr>
          <w:rFonts w:ascii="Calibri" w:eastAsia="Times New Roman" w:hAnsi="Calibri" w:cs="Calibri"/>
          <w:lang w:val="en-US" w:eastAsia="ar-SA"/>
        </w:rPr>
        <w:t>mainstream</w:t>
      </w:r>
      <w:r w:rsidRPr="00A8597D">
        <w:rPr>
          <w:rFonts w:ascii="Calibri" w:eastAsia="Times New Roman" w:hAnsi="Calibri" w:cs="Calibri"/>
          <w:lang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διαθέτει ρύθμιση των παρακάτω παραμέτρων:</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lastRenderedPageBreak/>
        <w:t xml:space="preserve">Του παρεχόμενου </w:t>
      </w:r>
      <w:proofErr w:type="spellStart"/>
      <w:r w:rsidRPr="00A8597D">
        <w:rPr>
          <w:rFonts w:ascii="Calibri" w:eastAsia="Times New Roman" w:hAnsi="Calibri" w:cs="Calibri"/>
          <w:lang w:eastAsia="ar-SA"/>
        </w:rPr>
        <w:t>αναπνεόμενου</w:t>
      </w:r>
      <w:proofErr w:type="spellEnd"/>
      <w:r w:rsidRPr="00A8597D">
        <w:rPr>
          <w:rFonts w:ascii="Calibri" w:eastAsia="Times New Roman" w:hAnsi="Calibri" w:cs="Calibri"/>
          <w:lang w:eastAsia="ar-SA"/>
        </w:rPr>
        <w:t xml:space="preserve"> όγκου (</w:t>
      </w:r>
      <w:r w:rsidRPr="00A8597D">
        <w:rPr>
          <w:rFonts w:ascii="Calibri" w:eastAsia="Times New Roman" w:hAnsi="Calibri" w:cs="Calibri"/>
          <w:lang w:val="en-US" w:eastAsia="ar-SA"/>
        </w:rPr>
        <w:t>Tidal</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Volume</w:t>
      </w:r>
      <w:r w:rsidRPr="00A8597D">
        <w:rPr>
          <w:rFonts w:ascii="Calibri" w:eastAsia="Times New Roman" w:hAnsi="Calibri" w:cs="Calibri"/>
          <w:lang w:eastAsia="ar-SA"/>
        </w:rPr>
        <w:t xml:space="preserve">): από τουλάχιστον 50 έως 2000 </w:t>
      </w:r>
      <w:r w:rsidRPr="00A8597D">
        <w:rPr>
          <w:rFonts w:ascii="Calibri" w:eastAsia="Times New Roman" w:hAnsi="Calibri" w:cs="Calibri"/>
          <w:lang w:val="en-US" w:eastAsia="ar-SA"/>
        </w:rPr>
        <w:t>ml</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Της συχνότητας αναπνοής ανά λεπτό: έως 60 </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min</w:t>
      </w:r>
      <w:r w:rsidRPr="00A8597D">
        <w:rPr>
          <w:rFonts w:ascii="Calibri" w:eastAsia="Times New Roman" w:hAnsi="Calibri" w:cs="Calibri"/>
          <w:lang w:eastAsia="ar-SA"/>
        </w:rPr>
        <w:t xml:space="preserve"> τουλάχιστον</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Του λόγου εισπνοής/εκπνοής ασθενή (</w:t>
      </w:r>
      <w:r w:rsidRPr="00A8597D">
        <w:rPr>
          <w:rFonts w:ascii="Calibri" w:eastAsia="Times New Roman" w:hAnsi="Calibri" w:cs="Calibri"/>
          <w:lang w:val="en-US" w:eastAsia="ar-SA"/>
        </w:rPr>
        <w:t>I</w:t>
      </w:r>
      <w:r w:rsidRPr="00A8597D">
        <w:rPr>
          <w:rFonts w:ascii="Calibri" w:eastAsia="Times New Roman" w:hAnsi="Calibri" w:cs="Calibri"/>
          <w:lang w:eastAsia="ar-SA"/>
        </w:rPr>
        <w:t>:Ε) από 1:4 έως 4:1 τουλάχιστον</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US" w:eastAsia="ar-SA"/>
        </w:rPr>
        <w:t>PEE</w:t>
      </w:r>
      <w:r w:rsidRPr="00A8597D">
        <w:rPr>
          <w:rFonts w:ascii="Calibri" w:eastAsia="Times New Roman" w:hAnsi="Calibri" w:cs="Calibri"/>
          <w:lang w:val="en-GB" w:eastAsia="ar-SA"/>
        </w:rPr>
        <w:t xml:space="preserve">Ρ: 0-20 </w:t>
      </w:r>
      <w:r w:rsidRPr="00A8597D">
        <w:rPr>
          <w:rFonts w:ascii="Calibri" w:eastAsia="Times New Roman" w:hAnsi="Calibri" w:cs="Calibri"/>
          <w:lang w:val="en-US" w:eastAsia="ar-SA"/>
        </w:rPr>
        <w:t>mbar</w:t>
      </w:r>
      <w:r w:rsidRPr="00A8597D">
        <w:rPr>
          <w:rFonts w:ascii="Calibri" w:eastAsia="Times New Roman" w:hAnsi="Calibri" w:cs="Calibri"/>
          <w:lang w:val="en-GB" w:eastAsia="ar-SA"/>
        </w:rPr>
        <w:t xml:space="preserve"> </w:t>
      </w:r>
      <w:proofErr w:type="spellStart"/>
      <w:r w:rsidRPr="00A8597D">
        <w:rPr>
          <w:rFonts w:ascii="Calibri" w:eastAsia="Times New Roman" w:hAnsi="Calibri" w:cs="Calibri"/>
          <w:lang w:val="en-GB" w:eastAsia="ar-SA"/>
        </w:rPr>
        <w:t>τουλάχιστον</w:t>
      </w:r>
      <w:proofErr w:type="spellEnd"/>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val="en-US" w:eastAsia="ar-SA"/>
        </w:rPr>
        <w:t>Trigger</w:t>
      </w:r>
      <w:r w:rsidRPr="00A8597D">
        <w:rPr>
          <w:rFonts w:ascii="Calibri" w:eastAsia="Times New Roman" w:hAnsi="Calibri" w:cs="Calibri"/>
          <w:lang w:eastAsia="ar-SA"/>
        </w:rPr>
        <w:t xml:space="preserve"> ροής (να αναφερθούν τα όρια ρύθμισης)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Του μίγματος, σε αναλογία </w:t>
      </w:r>
      <w:r w:rsidRPr="00A8597D">
        <w:rPr>
          <w:rFonts w:ascii="Calibri" w:eastAsia="Times New Roman" w:hAnsi="Calibri" w:cs="Calibri"/>
          <w:lang w:val="en-US" w:eastAsia="ar-SA"/>
        </w:rPr>
        <w:t>O</w:t>
      </w:r>
      <w:r w:rsidRPr="00A8597D">
        <w:rPr>
          <w:rFonts w:ascii="Calibri" w:eastAsia="Times New Roman" w:hAnsi="Calibri" w:cs="Calibri"/>
          <w:lang w:eastAsia="ar-SA"/>
        </w:rPr>
        <w:t>2-αέρα από 40% ή και λιγότερο, έως 100% με ενδιάμεσες ρυθμίσεις αναλογίας μίγματος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Υποστήριξη πίεσης (εφόσον εφαρμόζεται): 0-25 </w:t>
      </w:r>
      <w:r w:rsidRPr="00A8597D">
        <w:rPr>
          <w:rFonts w:ascii="Calibri" w:eastAsia="Times New Roman" w:hAnsi="Calibri" w:cs="Calibri"/>
          <w:lang w:val="en-US" w:eastAsia="ar-SA"/>
        </w:rPr>
        <w:t>mbar</w:t>
      </w:r>
      <w:r w:rsidRPr="00A8597D">
        <w:rPr>
          <w:rFonts w:ascii="Calibri" w:eastAsia="Times New Roman" w:hAnsi="Calibri" w:cs="Calibri"/>
          <w:lang w:eastAsia="ar-SA"/>
        </w:rPr>
        <w:t xml:space="preserve"> σε σχέση με την </w:t>
      </w:r>
      <w:r w:rsidRPr="00A8597D">
        <w:rPr>
          <w:rFonts w:ascii="Calibri" w:eastAsia="Times New Roman" w:hAnsi="Calibri" w:cs="Calibri"/>
          <w:lang w:val="en-US" w:eastAsia="ar-SA"/>
        </w:rPr>
        <w:t>PEEP</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διαθέτει τουλάχιστον τους παρακάτω οπτικοακουστικούς συναγερμούς (</w:t>
      </w:r>
      <w:r w:rsidRPr="00A8597D">
        <w:rPr>
          <w:rFonts w:ascii="Calibri" w:eastAsia="Times New Roman" w:hAnsi="Calibri" w:cs="Calibri"/>
          <w:lang w:val="en-US" w:eastAsia="ar-SA"/>
        </w:rPr>
        <w:t>alarm</w:t>
      </w:r>
      <w:r w:rsidRPr="00A8597D">
        <w:rPr>
          <w:rFonts w:ascii="Calibri" w:eastAsia="Times New Roman" w:hAnsi="Calibri" w:cs="Calibri"/>
          <w:lang w:eastAsia="ar-SA"/>
        </w:rPr>
        <w:t>) για:</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Πτώση πίεσης αερίου τροφοδοσίας (Ο2)</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proofErr w:type="spellStart"/>
      <w:r w:rsidRPr="00A8597D">
        <w:rPr>
          <w:rFonts w:ascii="Calibri" w:eastAsia="Times New Roman" w:hAnsi="Calibri" w:cs="Calibri"/>
          <w:lang w:val="en-GB" w:eastAsia="ar-SA"/>
        </w:rPr>
        <w:t>Υψηλής</w:t>
      </w:r>
      <w:proofErr w:type="spellEnd"/>
      <w:r w:rsidRPr="00A8597D">
        <w:rPr>
          <w:rFonts w:ascii="Calibri" w:eastAsia="Times New Roman" w:hAnsi="Calibri" w:cs="Calibri"/>
          <w:lang w:val="en-GB" w:eastAsia="ar-SA"/>
        </w:rPr>
        <w:t xml:space="preserve"> /Χα</w:t>
      </w:r>
      <w:proofErr w:type="spellStart"/>
      <w:r w:rsidRPr="00A8597D">
        <w:rPr>
          <w:rFonts w:ascii="Calibri" w:eastAsia="Times New Roman" w:hAnsi="Calibri" w:cs="Calibri"/>
          <w:lang w:val="en-GB" w:eastAsia="ar-SA"/>
        </w:rPr>
        <w:t>μηλής</w:t>
      </w:r>
      <w:proofErr w:type="spellEnd"/>
      <w:r w:rsidRPr="00A8597D">
        <w:rPr>
          <w:rFonts w:ascii="Calibri" w:eastAsia="Times New Roman" w:hAnsi="Calibri" w:cs="Calibri"/>
          <w:lang w:val="en-GB" w:eastAsia="ar-SA"/>
        </w:rPr>
        <w:t xml:space="preserve"> π</w:t>
      </w:r>
      <w:proofErr w:type="spellStart"/>
      <w:r w:rsidRPr="00A8597D">
        <w:rPr>
          <w:rFonts w:ascii="Calibri" w:eastAsia="Times New Roman" w:hAnsi="Calibri" w:cs="Calibri"/>
          <w:lang w:val="en-GB" w:eastAsia="ar-SA"/>
        </w:rPr>
        <w:t>ίεσης</w:t>
      </w:r>
      <w:proofErr w:type="spellEnd"/>
      <w:r w:rsidRPr="00A8597D">
        <w:rPr>
          <w:rFonts w:ascii="Calibri" w:eastAsia="Times New Roman" w:hAnsi="Calibri" w:cs="Calibri"/>
          <w:lang w:val="en-GB" w:eastAsia="ar-SA"/>
        </w:rPr>
        <w:t xml:space="preserve"> </w:t>
      </w:r>
      <w:proofErr w:type="spellStart"/>
      <w:r w:rsidRPr="00A8597D">
        <w:rPr>
          <w:rFonts w:ascii="Calibri" w:eastAsia="Times New Roman" w:hAnsi="Calibri" w:cs="Calibri"/>
          <w:lang w:val="en-GB" w:eastAsia="ar-SA"/>
        </w:rPr>
        <w:t>στους</w:t>
      </w:r>
      <w:proofErr w:type="spellEnd"/>
      <w:r w:rsidRPr="00A8597D">
        <w:rPr>
          <w:rFonts w:ascii="Calibri" w:eastAsia="Times New Roman" w:hAnsi="Calibri" w:cs="Calibri"/>
          <w:lang w:val="en-GB" w:eastAsia="ar-SA"/>
        </w:rPr>
        <w:t xml:space="preserve"> α</w:t>
      </w:r>
      <w:proofErr w:type="spellStart"/>
      <w:r w:rsidRPr="00A8597D">
        <w:rPr>
          <w:rFonts w:ascii="Calibri" w:eastAsia="Times New Roman" w:hAnsi="Calibri" w:cs="Calibri"/>
          <w:lang w:val="en-GB" w:eastAsia="ar-SA"/>
        </w:rPr>
        <w:t>ερ</w:t>
      </w:r>
      <w:proofErr w:type="spellEnd"/>
      <w:r w:rsidRPr="00A8597D">
        <w:rPr>
          <w:rFonts w:ascii="Calibri" w:eastAsia="Times New Roman" w:hAnsi="Calibri" w:cs="Calibri"/>
          <w:lang w:val="en-GB" w:eastAsia="ar-SA"/>
        </w:rPr>
        <w:t>αγωγούς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proofErr w:type="spellStart"/>
      <w:r w:rsidRPr="00A8597D">
        <w:rPr>
          <w:rFonts w:ascii="Calibri" w:eastAsia="Times New Roman" w:hAnsi="Calibri" w:cs="Calibri"/>
          <w:lang w:val="en-GB" w:eastAsia="ar-SA"/>
        </w:rPr>
        <w:t>Υψηλής</w:t>
      </w:r>
      <w:proofErr w:type="spellEnd"/>
      <w:r w:rsidRPr="00A8597D">
        <w:rPr>
          <w:rFonts w:ascii="Calibri" w:eastAsia="Times New Roman" w:hAnsi="Calibri" w:cs="Calibri"/>
          <w:lang w:val="en-GB" w:eastAsia="ar-SA"/>
        </w:rPr>
        <w:t xml:space="preserve"> </w:t>
      </w:r>
      <w:proofErr w:type="spellStart"/>
      <w:r w:rsidRPr="00A8597D">
        <w:rPr>
          <w:rFonts w:ascii="Calibri" w:eastAsia="Times New Roman" w:hAnsi="Calibri" w:cs="Calibri"/>
          <w:lang w:val="en-GB" w:eastAsia="ar-SA"/>
        </w:rPr>
        <w:t>συχνότητ</w:t>
      </w:r>
      <w:proofErr w:type="spellEnd"/>
      <w:r w:rsidRPr="00A8597D">
        <w:rPr>
          <w:rFonts w:ascii="Calibri" w:eastAsia="Times New Roman" w:hAnsi="Calibri" w:cs="Calibri"/>
          <w:lang w:val="en-GB" w:eastAsia="ar-SA"/>
        </w:rPr>
        <w:t>ας α</w:t>
      </w:r>
      <w:proofErr w:type="spellStart"/>
      <w:r w:rsidRPr="00A8597D">
        <w:rPr>
          <w:rFonts w:ascii="Calibri" w:eastAsia="Times New Roman" w:hAnsi="Calibri" w:cs="Calibri"/>
          <w:lang w:val="en-GB" w:eastAsia="ar-SA"/>
        </w:rPr>
        <w:t>ερισμού</w:t>
      </w:r>
      <w:proofErr w:type="spellEnd"/>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Άπ</w:t>
      </w:r>
      <w:proofErr w:type="spellStart"/>
      <w:r w:rsidRPr="00A8597D">
        <w:rPr>
          <w:rFonts w:ascii="Calibri" w:eastAsia="Times New Roman" w:hAnsi="Calibri" w:cs="Calibri"/>
          <w:lang w:val="en-GB" w:eastAsia="ar-SA"/>
        </w:rPr>
        <w:t>νοι</w:t>
      </w:r>
      <w:proofErr w:type="spellEnd"/>
      <w:r w:rsidRPr="00A8597D">
        <w:rPr>
          <w:rFonts w:ascii="Calibri" w:eastAsia="Times New Roman" w:hAnsi="Calibri" w:cs="Calibri"/>
          <w:lang w:val="en-GB" w:eastAsia="ar-SA"/>
        </w:rPr>
        <w:t>ας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proofErr w:type="spellStart"/>
      <w:r w:rsidRPr="00A8597D">
        <w:rPr>
          <w:rFonts w:ascii="Calibri" w:eastAsia="Times New Roman" w:hAnsi="Calibri" w:cs="Calibri"/>
          <w:lang w:val="en-GB" w:eastAsia="ar-SA"/>
        </w:rPr>
        <w:t>Δι</w:t>
      </w:r>
      <w:proofErr w:type="spellEnd"/>
      <w:r w:rsidRPr="00A8597D">
        <w:rPr>
          <w:rFonts w:ascii="Calibri" w:eastAsia="Times New Roman" w:hAnsi="Calibri" w:cs="Calibri"/>
          <w:lang w:val="en-GB" w:eastAsia="ar-SA"/>
        </w:rPr>
        <w:t>αρροή</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Χα</w:t>
      </w:r>
      <w:proofErr w:type="spellStart"/>
      <w:r w:rsidRPr="00A8597D">
        <w:rPr>
          <w:rFonts w:ascii="Calibri" w:eastAsia="Times New Roman" w:hAnsi="Calibri" w:cs="Calibri"/>
          <w:lang w:val="en-GB" w:eastAsia="ar-SA"/>
        </w:rPr>
        <w:t>μηλό</w:t>
      </w:r>
      <w:proofErr w:type="spellEnd"/>
      <w:r w:rsidRPr="00A8597D">
        <w:rPr>
          <w:rFonts w:ascii="Calibri" w:eastAsia="Times New Roman" w:hAnsi="Calibri" w:cs="Calibri"/>
          <w:lang w:val="en-GB" w:eastAsia="ar-SA"/>
        </w:rPr>
        <w:t xml:space="preserve"> επίπ</w:t>
      </w:r>
      <w:proofErr w:type="spellStart"/>
      <w:r w:rsidRPr="00A8597D">
        <w:rPr>
          <w:rFonts w:ascii="Calibri" w:eastAsia="Times New Roman" w:hAnsi="Calibri" w:cs="Calibri"/>
          <w:lang w:val="en-GB" w:eastAsia="ar-SA"/>
        </w:rPr>
        <w:t>εδοι</w:t>
      </w:r>
      <w:proofErr w:type="spellEnd"/>
      <w:r w:rsidRPr="00A8597D">
        <w:rPr>
          <w:rFonts w:ascii="Calibri" w:eastAsia="Times New Roman" w:hAnsi="Calibri" w:cs="Calibri"/>
          <w:lang w:val="en-GB" w:eastAsia="ar-SA"/>
        </w:rPr>
        <w:t xml:space="preserve"> μπατα</w:t>
      </w:r>
      <w:proofErr w:type="spellStart"/>
      <w:r w:rsidRPr="00A8597D">
        <w:rPr>
          <w:rFonts w:ascii="Calibri" w:eastAsia="Times New Roman" w:hAnsi="Calibri" w:cs="Calibri"/>
          <w:lang w:val="en-GB" w:eastAsia="ar-SA"/>
        </w:rPr>
        <w:t>ρί</w:t>
      </w:r>
      <w:proofErr w:type="spellEnd"/>
      <w:r w:rsidRPr="00A8597D">
        <w:rPr>
          <w:rFonts w:ascii="Calibri" w:eastAsia="Times New Roman" w:hAnsi="Calibri" w:cs="Calibri"/>
          <w:lang w:val="en-GB" w:eastAsia="ar-SA"/>
        </w:rPr>
        <w:t>ας</w:t>
      </w:r>
    </w:p>
    <w:p w:rsidR="00A8597D" w:rsidRPr="00A8597D" w:rsidRDefault="00A8597D" w:rsidP="00A8597D">
      <w:pPr>
        <w:suppressAutoHyphens/>
        <w:spacing w:after="120" w:line="240" w:lineRule="auto"/>
        <w:ind w:left="720"/>
        <w:jc w:val="both"/>
        <w:rPr>
          <w:rFonts w:ascii="Calibri" w:eastAsia="Times New Roman" w:hAnsi="Calibri" w:cs="Calibri"/>
          <w:lang w:eastAsia="ar-SA"/>
        </w:rPr>
      </w:pPr>
      <w:r w:rsidRPr="00A8597D">
        <w:rPr>
          <w:rFonts w:ascii="Calibri" w:eastAsia="Times New Roman" w:hAnsi="Calibri" w:cs="Calibri"/>
          <w:lang w:eastAsia="ar-SA"/>
        </w:rPr>
        <w:t>Να υπάρχει η δυνατότητα παύσης του ακουστικού συναγερμού για μικρό χρονικό διάστημα, ενώ παράλληλα να διατηρείται ο οπτικός συναγερμός από την αντίστοιχη λυχνία.</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eastAsia="ar-SA"/>
        </w:rPr>
        <w:t xml:space="preserve">Να διαθέτει φωτιζόμενη, ευανάγνωστη οθόνη με ψηφιακές ενδείξεις όλων των μετρούμενων παραμέτρων (πίεσης αεραγωγών, όγκος ανά αναπνοή, συχνότητα αναπνοών, όγκος ανά λεπτό κ.α.), την κατανάλωση του αερίου, καθώς και μηνύματα βοήθειας προς τον χειριστή (χαμηλή στάθμη φόρτισης μπαταρίας, κ.α.) για τη διευκόλυνσή του, στην Ελληνική γλώσσα. </w:t>
      </w:r>
      <w:r w:rsidRPr="00A8597D">
        <w:rPr>
          <w:rFonts w:ascii="Calibri" w:eastAsia="Times New Roman" w:hAnsi="Calibri" w:cs="Calibri"/>
          <w:lang w:val="en-GB" w:eastAsia="ar-SA"/>
        </w:rPr>
        <w:t xml:space="preserve">Να </w:t>
      </w:r>
      <w:proofErr w:type="spellStart"/>
      <w:r w:rsidRPr="00A8597D">
        <w:rPr>
          <w:rFonts w:ascii="Calibri" w:eastAsia="Times New Roman" w:hAnsi="Calibri" w:cs="Calibri"/>
          <w:lang w:val="en-GB" w:eastAsia="ar-SA"/>
        </w:rPr>
        <w:t>δι</w:t>
      </w:r>
      <w:proofErr w:type="spellEnd"/>
      <w:r w:rsidRPr="00A8597D">
        <w:rPr>
          <w:rFonts w:ascii="Calibri" w:eastAsia="Times New Roman" w:hAnsi="Calibri" w:cs="Calibri"/>
          <w:lang w:val="en-GB" w:eastAsia="ar-SA"/>
        </w:rPr>
        <w:t>αθέτει οπ</w:t>
      </w:r>
      <w:proofErr w:type="spellStart"/>
      <w:r w:rsidRPr="00A8597D">
        <w:rPr>
          <w:rFonts w:ascii="Calibri" w:eastAsia="Times New Roman" w:hAnsi="Calibri" w:cs="Calibri"/>
          <w:lang w:val="en-GB" w:eastAsia="ar-SA"/>
        </w:rPr>
        <w:t>ωσδή</w:t>
      </w:r>
      <w:proofErr w:type="spellEnd"/>
      <w:r w:rsidRPr="00A8597D">
        <w:rPr>
          <w:rFonts w:ascii="Calibri" w:eastAsia="Times New Roman" w:hAnsi="Calibri" w:cs="Calibri"/>
          <w:lang w:val="en-GB" w:eastAsia="ar-SA"/>
        </w:rPr>
        <w:t xml:space="preserve">ποτε </w:t>
      </w:r>
      <w:proofErr w:type="spellStart"/>
      <w:r w:rsidRPr="00A8597D">
        <w:rPr>
          <w:rFonts w:ascii="Calibri" w:eastAsia="Times New Roman" w:hAnsi="Calibri" w:cs="Calibri"/>
          <w:lang w:val="en-GB" w:eastAsia="ar-SA"/>
        </w:rPr>
        <w:t>δι</w:t>
      </w:r>
      <w:proofErr w:type="spellEnd"/>
      <w:r w:rsidRPr="00A8597D">
        <w:rPr>
          <w:rFonts w:ascii="Calibri" w:eastAsia="Times New Roman" w:hAnsi="Calibri" w:cs="Calibri"/>
          <w:lang w:val="en-GB" w:eastAsia="ar-SA"/>
        </w:rPr>
        <w:t xml:space="preserve">αγράμματα </w:t>
      </w:r>
      <w:proofErr w:type="spellStart"/>
      <w:r w:rsidRPr="00A8597D">
        <w:rPr>
          <w:rFonts w:ascii="Calibri" w:eastAsia="Times New Roman" w:hAnsi="Calibri" w:cs="Calibri"/>
          <w:lang w:val="en-GB" w:eastAsia="ar-SA"/>
        </w:rPr>
        <w:t>ροής</w:t>
      </w:r>
      <w:proofErr w:type="spellEnd"/>
      <w:r w:rsidRPr="00A8597D">
        <w:rPr>
          <w:rFonts w:ascii="Calibri" w:eastAsia="Times New Roman" w:hAnsi="Calibri" w:cs="Calibri"/>
          <w:lang w:val="en-GB" w:eastAsia="ar-SA"/>
        </w:rPr>
        <w:t>, π</w:t>
      </w:r>
      <w:proofErr w:type="spellStart"/>
      <w:r w:rsidRPr="00A8597D">
        <w:rPr>
          <w:rFonts w:ascii="Calibri" w:eastAsia="Times New Roman" w:hAnsi="Calibri" w:cs="Calibri"/>
          <w:lang w:val="en-GB" w:eastAsia="ar-SA"/>
        </w:rPr>
        <w:t>ίεσης</w:t>
      </w:r>
      <w:proofErr w:type="spellEnd"/>
      <w:r w:rsidRPr="00A8597D">
        <w:rPr>
          <w:rFonts w:ascii="Calibri" w:eastAsia="Times New Roman" w:hAnsi="Calibri" w:cs="Calibri"/>
          <w:lang w:val="en-GB"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διαθέτει πλήκτρο για παράταση της εισπνοής (</w:t>
      </w:r>
      <w:r w:rsidRPr="00A8597D">
        <w:rPr>
          <w:rFonts w:ascii="Calibri" w:eastAsia="Times New Roman" w:hAnsi="Calibri" w:cs="Calibri"/>
          <w:lang w:val="en-US" w:eastAsia="ar-SA"/>
        </w:rPr>
        <w:t>inspiration</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hold</w:t>
      </w:r>
      <w:r w:rsidRPr="00A8597D">
        <w:rPr>
          <w:rFonts w:ascii="Calibri" w:eastAsia="Times New Roman" w:hAnsi="Calibri" w:cs="Calibri"/>
          <w:lang w:eastAsia="ar-SA"/>
        </w:rPr>
        <w:t>).</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Ο αναπνευστήρας να συνοδεύεται από τα παρακάτω εξαρτήματα, έτοιμος για άμεση χρήση:</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Ένα (1) κύκλωμα ασθενούς, πολλαπλών χρήσεων με βαλβίδες εκπνοής ενηλίκων.</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Σωλήνα τροφοδοσίας για τη σύνδεση του αναπνευστήρα με δίκτυο αερίων ή φιάλη Ο2.</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Διάταξη στήριξης του αναπνευστήρα σε ράγα φορείου ή κλίνης.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Καλώδιο τροφοδοσίας ρεύματος και επαναφορτιζόμενη μπαταρία.</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Όλα τα τμήματα του αναπνευστήρα που έρχονται σε επαφή με τον ασθενή, να μπορούν να αποστειρωθούν σε κλίβανο έως και 134◦</w:t>
      </w:r>
      <w:r w:rsidRPr="00A8597D">
        <w:rPr>
          <w:rFonts w:ascii="Calibri" w:eastAsia="Times New Roman" w:hAnsi="Calibri" w:cs="Calibri"/>
          <w:lang w:val="en-US" w:eastAsia="ar-SA"/>
        </w:rPr>
        <w:t>C</w:t>
      </w:r>
    </w:p>
    <w:p w:rsidR="00A8597D" w:rsidRPr="00A8597D" w:rsidRDefault="00A8597D" w:rsidP="00581942">
      <w:pPr>
        <w:numPr>
          <w:ilvl w:val="0"/>
          <w:numId w:val="7"/>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Να πληροί τις κάτωθι απαιτήσεις: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Υψηλή μηχανική αντοχή σε κραδασμούς.</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Προστασία από το νερό σε βαθμό </w:t>
      </w:r>
      <w:r w:rsidRPr="00A8597D">
        <w:rPr>
          <w:rFonts w:ascii="Calibri" w:eastAsia="Times New Roman" w:hAnsi="Calibri" w:cs="Calibri"/>
          <w:lang w:val="en-US" w:eastAsia="ar-SA"/>
        </w:rPr>
        <w:t>IPX</w:t>
      </w:r>
      <w:r w:rsidRPr="00A8597D">
        <w:rPr>
          <w:rFonts w:ascii="Calibri" w:eastAsia="Times New Roman" w:hAnsi="Calibri" w:cs="Calibri"/>
          <w:lang w:eastAsia="ar-SA"/>
        </w:rPr>
        <w:t>4 τουλάχιστον.</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Λειτουργία σε περιβάλλον σχετικής υγρασίας έως 95% τουλάχιστον και θερμοκρασίας τουλάχιστον από -10◦</w:t>
      </w:r>
      <w:r w:rsidRPr="00A8597D">
        <w:rPr>
          <w:rFonts w:ascii="Calibri" w:eastAsia="Times New Roman" w:hAnsi="Calibri" w:cs="Calibri"/>
          <w:lang w:val="en-US" w:eastAsia="ar-SA"/>
        </w:rPr>
        <w:t>C</w:t>
      </w:r>
      <w:r w:rsidRPr="00A8597D">
        <w:rPr>
          <w:rFonts w:ascii="Calibri" w:eastAsia="Times New Roman" w:hAnsi="Calibri" w:cs="Calibri"/>
          <w:lang w:eastAsia="ar-SA"/>
        </w:rPr>
        <w:t xml:space="preserve"> έως 45◦</w:t>
      </w:r>
      <w:r w:rsidRPr="00A8597D">
        <w:rPr>
          <w:rFonts w:ascii="Calibri" w:eastAsia="Times New Roman" w:hAnsi="Calibri" w:cs="Calibri"/>
          <w:lang w:val="en-US" w:eastAsia="ar-SA"/>
        </w:rPr>
        <w:t>C</w:t>
      </w:r>
      <w:r w:rsidRPr="00A8597D">
        <w:rPr>
          <w:rFonts w:ascii="Calibri" w:eastAsia="Times New Roman" w:hAnsi="Calibri" w:cs="Calibri"/>
          <w:lang w:eastAsia="ar-SA"/>
        </w:rPr>
        <w:t>.</w:t>
      </w:r>
    </w:p>
    <w:p w:rsidR="00A8597D" w:rsidRPr="00A8597D" w:rsidRDefault="00A8597D" w:rsidP="00581942">
      <w:pPr>
        <w:numPr>
          <w:ilvl w:val="0"/>
          <w:numId w:val="8"/>
        </w:num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Να είναι πιστοποιημένα κατάλληλος τόσο για </w:t>
      </w:r>
      <w:proofErr w:type="spellStart"/>
      <w:r w:rsidRPr="00A8597D">
        <w:rPr>
          <w:rFonts w:ascii="Calibri" w:eastAsia="Times New Roman" w:hAnsi="Calibri" w:cs="Calibri"/>
          <w:lang w:eastAsia="ar-SA"/>
        </w:rPr>
        <w:t>ενδονοσοκομειακή</w:t>
      </w:r>
      <w:proofErr w:type="spellEnd"/>
      <w:r w:rsidRPr="00A8597D">
        <w:rPr>
          <w:rFonts w:ascii="Calibri" w:eastAsia="Times New Roman" w:hAnsi="Calibri" w:cs="Calibri"/>
          <w:lang w:eastAsia="ar-SA"/>
        </w:rPr>
        <w:t xml:space="preserve"> χρήση, όσο για διακομιδές με ασθενοφόρο καθώς επίσης και </w:t>
      </w:r>
      <w:proofErr w:type="spellStart"/>
      <w:r w:rsidRPr="00A8597D">
        <w:rPr>
          <w:rFonts w:ascii="Calibri" w:eastAsia="Times New Roman" w:hAnsi="Calibri" w:cs="Calibri"/>
          <w:lang w:eastAsia="ar-SA"/>
        </w:rPr>
        <w:t>αεροδιακομιδές</w:t>
      </w:r>
      <w:proofErr w:type="spellEnd"/>
      <w:r w:rsidRPr="00A8597D">
        <w:rPr>
          <w:rFonts w:ascii="Calibri" w:eastAsia="Times New Roman" w:hAnsi="Calibri" w:cs="Calibri"/>
          <w:lang w:eastAsia="ar-SA"/>
        </w:rPr>
        <w:t xml:space="preserve"> (αεροπλάνο και ελικόπτερο).</w:t>
      </w:r>
    </w:p>
    <w:p w:rsidR="00A8597D" w:rsidRPr="00A8597D" w:rsidRDefault="00A8597D" w:rsidP="00A8597D">
      <w:pPr>
        <w:suppressAutoHyphens/>
        <w:spacing w:after="120" w:line="240" w:lineRule="auto"/>
        <w:ind w:left="1080"/>
        <w:jc w:val="both"/>
        <w:rPr>
          <w:rFonts w:ascii="Calibri" w:eastAsia="Times New Roman" w:hAnsi="Calibri" w:cs="Calibri"/>
          <w:lang w:eastAsia="ar-SA"/>
        </w:rPr>
      </w:pPr>
      <w:r w:rsidRPr="00A8597D">
        <w:rPr>
          <w:rFonts w:ascii="Calibri" w:eastAsia="Times New Roman" w:hAnsi="Calibri" w:cs="Calibri"/>
          <w:lang w:eastAsia="ar-SA"/>
        </w:rPr>
        <w:t>Θα πρέπει οπωσδήποτε:</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Η συσκευή να προσφέρεται με όλα τα απαραίτητα καλώδια σύνδεσης και λοιπά εξαρτήματα έτσι ώστε να είναι έτοιμη προς χρήση χωρίς να απαιτείται η αγορά επιπλέον εξαρτημάτων.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lastRenderedPageBreak/>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shd w:val="clear" w:color="auto" w:fill="auto"/>
            <w:vAlign w:val="center"/>
            <w:hideMark/>
          </w:tcPr>
          <w:p w:rsidR="00A8597D" w:rsidRPr="00A8597D" w:rsidRDefault="00A8597D" w:rsidP="00581942">
            <w:pPr>
              <w:numPr>
                <w:ilvl w:val="0"/>
                <w:numId w:val="10"/>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A8597D" w:rsidRPr="00A8597D" w:rsidTr="0090083E">
        <w:trPr>
          <w:trHeight w:val="1792"/>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w:t>
            </w:r>
            <w:r w:rsidRPr="00A8597D">
              <w:rPr>
                <w:rFonts w:ascii="Calibri" w:eastAsia="Times New Roman" w:hAnsi="Calibri" w:cs="Calibri"/>
                <w:lang w:eastAsia="el-GR"/>
              </w:rPr>
              <w:lastRenderedPageBreak/>
              <w:t xml:space="preserve">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841"/>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rFonts w:ascii="Calibri" w:eastAsia="Times New Roman" w:hAnsi="Calibri" w:cs="Calibri"/>
                <w:lang w:val="en-GB" w:eastAsia="el-GR"/>
              </w:rPr>
              <w:t>fax</w:t>
            </w:r>
            <w:r w:rsidRPr="00A8597D">
              <w:rPr>
                <w:rFonts w:ascii="Calibri" w:eastAsia="Times New Roman" w:hAnsi="Calibri" w:cs="Calibri"/>
                <w:lang w:eastAsia="el-GR"/>
              </w:rPr>
              <w:t xml:space="preserve"> ή μήνυμα ηλεκτρονικού ταχυδρομείου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rFonts w:ascii="Calibri" w:eastAsia="Times New Roman" w:hAnsi="Calibri" w:cs="Calibri"/>
                <w:lang w:val="en-US" w:eastAsia="el-GR"/>
              </w:rPr>
              <w:t>down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time</w:t>
            </w:r>
            <w:r w:rsidRPr="00A8597D">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A8597D">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1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1833"/>
        </w:trPr>
        <w:tc>
          <w:tcPr>
            <w:tcW w:w="596" w:type="dxa"/>
            <w:shd w:val="clear" w:color="auto" w:fill="auto"/>
            <w:vAlign w:val="center"/>
            <w:hideMark/>
          </w:tcPr>
          <w:p w:rsidR="00A8597D" w:rsidRPr="00A8597D" w:rsidRDefault="00A8597D" w:rsidP="00581942">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266"/>
        </w:trPr>
        <w:tc>
          <w:tcPr>
            <w:tcW w:w="596" w:type="dxa"/>
            <w:shd w:val="clear" w:color="auto" w:fill="auto"/>
            <w:vAlign w:val="center"/>
            <w:hideMark/>
          </w:tcPr>
          <w:p w:rsidR="00A8597D" w:rsidRPr="00A8597D" w:rsidRDefault="00A8597D" w:rsidP="00581942">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1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1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A8597D">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1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1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val="en-US" w:eastAsia="ar-SA"/>
              </w:rPr>
            </w:pPr>
          </w:p>
          <w:p w:rsidR="00A8597D" w:rsidRPr="00A8597D" w:rsidRDefault="00A8597D" w:rsidP="00A8597D">
            <w:pPr>
              <w:suppressAutoHyphens/>
              <w:spacing w:after="120" w:line="240" w:lineRule="auto"/>
              <w:jc w:val="center"/>
              <w:rPr>
                <w:rFonts w:ascii="Calibri" w:eastAsia="Times New Roman" w:hAnsi="Calibri" w:cs="Calibri"/>
                <w:b/>
                <w:lang w:val="en-US" w:eastAsia="ar-SA"/>
              </w:rPr>
            </w:pPr>
            <w:r w:rsidRPr="00A8597D">
              <w:rPr>
                <w:rFonts w:ascii="Calibri" w:eastAsia="Times New Roman" w:hAnsi="Calibri" w:cs="Calibri"/>
                <w:b/>
                <w:lang w:eastAsia="ar-SA"/>
              </w:rPr>
              <w:t>1.</w:t>
            </w:r>
            <w:r w:rsidRPr="00A8597D">
              <w:rPr>
                <w:rFonts w:ascii="Calibri" w:eastAsia="Times New Roman" w:hAnsi="Calibri" w:cs="Calibri"/>
                <w:b/>
                <w:lang w:val="en-US" w:eastAsia="ar-SA"/>
              </w:rPr>
              <w:t>2</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lang w:eastAsia="ar-SA"/>
              </w:rPr>
            </w:pPr>
            <w:r w:rsidRPr="00A8597D">
              <w:rPr>
                <w:rFonts w:ascii="Calibri" w:eastAsia="Times New Roman" w:hAnsi="Calibri" w:cs="Calibri"/>
                <w:b/>
                <w:lang w:eastAsia="ar-SA"/>
              </w:rPr>
              <w:t>ΜΟΝΙΤΟΡ ΠΑΡΑΚΟΛΟΥΘΗΣΗΣ ΖΩΤΙΚΩΝ ΛΕΙΤΟΥΡΓΙΩΝ ΜΕ ΕΜΦΑΣΗ ΣΤΗΝ ΑΝΑΝΗΨΗ/ΜΟΝΙΤΟΡ ΒΑΣΙΚΩΝ ΠΑΡΑΜΕΤΡΩΝ ΜΕ ΚΑΠΝΟΓΡΑΦΟ</w:t>
            </w:r>
          </w:p>
          <w:p w:rsidR="00A8597D" w:rsidRPr="00A8597D" w:rsidRDefault="00A8597D" w:rsidP="00A8597D">
            <w:pPr>
              <w:suppressAutoHyphens/>
              <w:spacing w:after="120" w:line="240" w:lineRule="auto"/>
              <w:jc w:val="both"/>
              <w:rPr>
                <w:rFonts w:ascii="Calibri" w:eastAsia="Times New Roman" w:hAnsi="Calibri" w:cs="Calibri"/>
                <w:b/>
                <w:lang w:eastAsia="ar-SA"/>
              </w:rPr>
            </w:pPr>
            <w:r w:rsidRPr="00A8597D">
              <w:rPr>
                <w:rFonts w:ascii="Calibri" w:eastAsia="Times New Roman" w:hAnsi="Calibri" w:cs="Calibri"/>
                <w:b/>
                <w:lang w:eastAsia="ar-SA"/>
              </w:rPr>
              <w:t>ΤΕΜ. 3</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US" w:eastAsia="ar-SA"/>
        </w:rPr>
      </w:pPr>
    </w:p>
    <w:p w:rsidR="00A8597D" w:rsidRPr="00A8597D" w:rsidRDefault="00A8597D" w:rsidP="00A8597D">
      <w:pPr>
        <w:widowControl w:val="0"/>
        <w:suppressAutoHyphens/>
        <w:autoSpaceDN w:val="0"/>
        <w:spacing w:after="200" w:line="276"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1.Να είναι κατασκευασμένο σύμφωνα με τις τελευταίες εξελίξεις της τεχνολογίας, κατάλληλο για νοσοκομειακή χρήση ώστε να παρέχει τη δυνατότητα συνεχούς παρακολούθησης των ζωτικών παραμέτρων ασθενών όλων των ηλικιών (ενήλικες, παιδιά και νεογνά).</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2.Να είναι κατάλληλο και για μεταφορές. Για το λόγο αυτό να διαθέτει ειδικό άγκιστρο για</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τοποθέτηση σε φορείο και με βάρος έως 6 κιλά.</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3.Να διαθέτει ενσωματωμένη έγχρωμη οθόνη αφής τουλάχιστον 12’’,υψηλής ανάλυσης, με δυνατότητα απεικόνισης έως οκτώ (8) </w:t>
      </w:r>
      <w:proofErr w:type="spellStart"/>
      <w:r w:rsidRPr="00A8597D">
        <w:rPr>
          <w:rFonts w:ascii="Calibri" w:eastAsia="SimSun" w:hAnsi="Calibri" w:cs="Calibri"/>
          <w:kern w:val="3"/>
          <w:lang w:eastAsia="zh-CN" w:bidi="hi-IN"/>
        </w:rPr>
        <w:t>κυματομορφών</w:t>
      </w:r>
      <w:proofErr w:type="spellEnd"/>
      <w:r w:rsidRPr="00A8597D">
        <w:rPr>
          <w:rFonts w:ascii="Calibri" w:eastAsia="SimSun" w:hAnsi="Calibri" w:cs="Calibri"/>
          <w:kern w:val="3"/>
          <w:lang w:eastAsia="zh-CN" w:bidi="hi-IN"/>
        </w:rPr>
        <w:t xml:space="preserve"> ταυτόχρονα και δυνατότητα απεικόνισης μεγάλων ψηφίων.</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Το </w:t>
      </w:r>
      <w:proofErr w:type="spellStart"/>
      <w:r w:rsidRPr="00A8597D">
        <w:rPr>
          <w:rFonts w:ascii="Calibri" w:eastAsia="SimSun" w:hAnsi="Calibri" w:cs="Calibri"/>
          <w:kern w:val="3"/>
          <w:lang w:eastAsia="zh-CN" w:bidi="hi-IN"/>
        </w:rPr>
        <w:t>λογισµικό</w:t>
      </w:r>
      <w:proofErr w:type="spellEnd"/>
      <w:r w:rsidRPr="00A8597D">
        <w:rPr>
          <w:rFonts w:ascii="Calibri" w:eastAsia="SimSun" w:hAnsi="Calibri" w:cs="Calibri"/>
          <w:kern w:val="3"/>
          <w:lang w:eastAsia="zh-CN" w:bidi="hi-IN"/>
        </w:rPr>
        <w:t xml:space="preserve"> </w:t>
      </w:r>
      <w:proofErr w:type="spellStart"/>
      <w:r w:rsidRPr="00A8597D">
        <w:rPr>
          <w:rFonts w:ascii="Calibri" w:eastAsia="SimSun" w:hAnsi="Calibri" w:cs="Calibri"/>
          <w:kern w:val="3"/>
          <w:lang w:eastAsia="zh-CN" w:bidi="hi-IN"/>
        </w:rPr>
        <w:t>πρόγρα</w:t>
      </w:r>
      <w:proofErr w:type="spellEnd"/>
      <w:r w:rsidRPr="00A8597D">
        <w:rPr>
          <w:rFonts w:ascii="Calibri" w:eastAsia="SimSun" w:hAnsi="Calibri" w:cs="Calibri"/>
          <w:kern w:val="3"/>
          <w:lang w:eastAsia="zh-CN" w:bidi="hi-IN"/>
        </w:rPr>
        <w:t>µµα να είναι στην Ελληνική γλώσσα σε όλα τα βοηθητικά µ</w:t>
      </w:r>
      <w:proofErr w:type="spellStart"/>
      <w:r w:rsidRPr="00A8597D">
        <w:rPr>
          <w:rFonts w:ascii="Calibri" w:eastAsia="SimSun" w:hAnsi="Calibri" w:cs="Calibri"/>
          <w:kern w:val="3"/>
          <w:lang w:eastAsia="zh-CN" w:bidi="hi-IN"/>
        </w:rPr>
        <w:t>ενού</w:t>
      </w:r>
      <w:proofErr w:type="spellEnd"/>
      <w:r w:rsidRPr="00A8597D">
        <w:rPr>
          <w:rFonts w:ascii="Calibri" w:eastAsia="SimSun" w:hAnsi="Calibri" w:cs="Calibri"/>
          <w:kern w:val="3"/>
          <w:lang w:eastAsia="zh-CN" w:bidi="hi-IN"/>
        </w:rPr>
        <w:t>, οθόνες, ενδείξεις και συναγερμούς.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4.Να λειτουργεί με τάση δικτύου 220V/50Hz και να διαθέτει ενσωματωμένη μπαταρία  με τουλάχιστον 3 ώρες αυτονομίας.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5. Να προσφερθεί με δυνατότητα παρακολούθησης: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b/>
          <w:kern w:val="3"/>
          <w:lang w:eastAsia="zh-CN" w:bidi="hi-IN"/>
        </w:rPr>
      </w:pPr>
      <w:r w:rsidRPr="00A8597D">
        <w:rPr>
          <w:rFonts w:ascii="Calibri" w:eastAsia="SimSun" w:hAnsi="Calibri" w:cs="Calibri"/>
          <w:b/>
          <w:kern w:val="3"/>
          <w:lang w:eastAsia="zh-CN" w:bidi="hi-IN"/>
        </w:rPr>
        <w:t>5.α.Ηλεκτροκαρδιογράφημα (ΗΚΓ)</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δέχεται 3-πολικό και 5-πολικό καλώδιο ηλεκτροκαρδιογραφήματος.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απεικονίζει ευδιάκριτα την καρδιακή συχνότητα, ακόμη και στις περιπτώσεις κακής σύνδεσης ή διακοπής ηλεκτροδίου ΗΚΓ.</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δίνει δυνατότητα επιλογής για συνεχή απεικόνιση οποιασδήποτε από τις απαγωγές, καθώς και να απεικονίζει ταυτόχρονα, τουλάχιστον δύο απαγωγές που επιλέγονται από το χειριστή.</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 Να έχει τη δυνατότητα ανίχνευσης βηματοδότη με απεικόνιση στην </w:t>
      </w:r>
      <w:proofErr w:type="spellStart"/>
      <w:r w:rsidRPr="00A8597D">
        <w:rPr>
          <w:rFonts w:ascii="Calibri" w:eastAsia="SimSun" w:hAnsi="Calibri" w:cs="Calibri"/>
          <w:kern w:val="3"/>
          <w:lang w:eastAsia="zh-CN" w:bidi="hi-IN"/>
        </w:rPr>
        <w:t>κυματομορφή</w:t>
      </w:r>
      <w:proofErr w:type="spellEnd"/>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έχει τη δυνατότητα ανίχνευσης αρρυθμιών και ανάλυσης του ST διαστήματος.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-Να έχει τη δυνατότητα απεικόνισης της </w:t>
      </w:r>
      <w:proofErr w:type="spellStart"/>
      <w:r w:rsidRPr="00A8597D">
        <w:rPr>
          <w:rFonts w:ascii="Calibri" w:eastAsia="SimSun" w:hAnsi="Calibri" w:cs="Calibri"/>
          <w:kern w:val="3"/>
          <w:lang w:eastAsia="zh-CN" w:bidi="hi-IN"/>
        </w:rPr>
        <w:t>κυματομορφής</w:t>
      </w:r>
      <w:proofErr w:type="spellEnd"/>
      <w:r w:rsidRPr="00A8597D">
        <w:rPr>
          <w:rFonts w:ascii="Calibri" w:eastAsia="SimSun" w:hAnsi="Calibri" w:cs="Calibri"/>
          <w:kern w:val="3"/>
          <w:lang w:eastAsia="zh-CN" w:bidi="hi-IN"/>
        </w:rPr>
        <w:t xml:space="preserve"> της αναπνοής και να υπάρχει ψηφιακή ένδειξη της συχνότητας των αναπνοών και </w:t>
      </w:r>
      <w:proofErr w:type="spellStart"/>
      <w:r w:rsidRPr="00A8597D">
        <w:rPr>
          <w:rFonts w:ascii="Calibri" w:eastAsia="SimSun" w:hAnsi="Calibri" w:cs="Calibri"/>
          <w:kern w:val="3"/>
          <w:lang w:eastAsia="zh-CN" w:bidi="hi-IN"/>
        </w:rPr>
        <w:t>ρυθμιζόνενο</w:t>
      </w:r>
      <w:proofErr w:type="spellEnd"/>
      <w:r w:rsidRPr="00A8597D">
        <w:rPr>
          <w:rFonts w:ascii="Calibri" w:eastAsia="SimSun" w:hAnsi="Calibri" w:cs="Calibri"/>
          <w:kern w:val="3"/>
          <w:lang w:eastAsia="zh-CN" w:bidi="hi-IN"/>
        </w:rPr>
        <w:t xml:space="preserve"> συναγερμό άπνοιας.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-Σε περίπτωση αποκόλλησης του ηλεκτροδίου να έχει τη δυνατότητα να μεταπηδά σε άλλη απαγωγή αυτόματα ώστε να μη διακόπτεται η παρακολούθηση του ασθενούς.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b/>
          <w:kern w:val="3"/>
          <w:lang w:eastAsia="zh-CN" w:bidi="hi-IN"/>
        </w:rPr>
      </w:pPr>
      <w:r w:rsidRPr="00A8597D">
        <w:rPr>
          <w:rFonts w:ascii="Calibri" w:eastAsia="SimSun" w:hAnsi="Calibri" w:cs="Calibri"/>
          <w:b/>
          <w:kern w:val="3"/>
          <w:lang w:eastAsia="zh-CN" w:bidi="hi-IN"/>
        </w:rPr>
        <w:lastRenderedPageBreak/>
        <w:t>5.β.Μη επεμβατική μέτρηση αρτηριακής πίεση (ΝΙΒΡ)</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b/>
          <w:kern w:val="3"/>
          <w:lang w:eastAsia="zh-CN" w:bidi="hi-IN"/>
        </w:rPr>
        <w:t>-</w:t>
      </w:r>
      <w:r w:rsidRPr="00A8597D">
        <w:rPr>
          <w:rFonts w:ascii="Calibri" w:eastAsia="SimSun" w:hAnsi="Calibri" w:cs="Calibri"/>
          <w:kern w:val="3"/>
          <w:lang w:eastAsia="zh-CN" w:bidi="hi-IN"/>
        </w:rPr>
        <w:t>Να γίνεται με τη κλασσική μέθοδο της περιχειρίδας.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διαθέτει λειτουργία χειροκίνητης και αυτόματης εκκίνησης της μέτρησης σε προκαθορισμένα χρονικά διαστήματα (από 1 έως 60 λεπτά που θα καθορίζει ο χρήστης).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Να απεικονίζονται οι τιμές συστολικής, διαστολικής και μέσης αρτηριακής πίεσης, με ξεχωριστά όρια συναγερμού για κάθε μία από αυτές.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b/>
          <w:kern w:val="3"/>
          <w:lang w:eastAsia="zh-CN" w:bidi="hi-IN"/>
        </w:rPr>
        <w:t>5.γ. Παλμική Οξυμετρία (</w:t>
      </w:r>
      <w:proofErr w:type="spellStart"/>
      <w:r w:rsidRPr="00A8597D">
        <w:rPr>
          <w:rFonts w:ascii="Calibri" w:eastAsia="SimSun" w:hAnsi="Calibri" w:cs="Calibri"/>
          <w:b/>
          <w:kern w:val="3"/>
          <w:lang w:val="en-US" w:eastAsia="zh-CN" w:bidi="hi-IN"/>
        </w:rPr>
        <w:t>SpO</w:t>
      </w:r>
      <w:proofErr w:type="spellEnd"/>
      <w:r w:rsidRPr="00A8597D">
        <w:rPr>
          <w:rFonts w:ascii="Calibri" w:eastAsia="SimSun" w:hAnsi="Calibri" w:cs="Calibri"/>
          <w:b/>
          <w:kern w:val="3"/>
          <w:lang w:eastAsia="zh-CN" w:bidi="hi-IN"/>
        </w:rPr>
        <w:t>2)</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Να μετρά με αναίμακτη μέθοδο τον κορεσμό της αιμοσφαιρίνης σε οξυγόνο μέσω αισθητήρα δακτύλου (</w:t>
      </w:r>
      <w:proofErr w:type="spellStart"/>
      <w:r w:rsidRPr="00A8597D">
        <w:rPr>
          <w:rFonts w:ascii="Calibri" w:eastAsia="SimSun" w:hAnsi="Calibri" w:cs="Calibri"/>
          <w:kern w:val="3"/>
          <w:lang w:eastAsia="zh-CN" w:bidi="hi-IN"/>
        </w:rPr>
        <w:t>probe</w:t>
      </w:r>
      <w:proofErr w:type="spellEnd"/>
      <w:r w:rsidRPr="00A8597D">
        <w:rPr>
          <w:rFonts w:ascii="Calibri" w:eastAsia="SimSun" w:hAnsi="Calibri" w:cs="Calibri"/>
          <w:kern w:val="3"/>
          <w:lang w:eastAsia="zh-CN" w:bidi="hi-IN"/>
        </w:rPr>
        <w:t>) πολλαπλών χρήσεων (για όλες τις ηλικίες)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 Να απεικονίζει ψηφιακά τον κορεσμό % οξυγόνου , την </w:t>
      </w:r>
      <w:proofErr w:type="spellStart"/>
      <w:r w:rsidRPr="00A8597D">
        <w:rPr>
          <w:rFonts w:ascii="Calibri" w:eastAsia="SimSun" w:hAnsi="Calibri" w:cs="Calibri"/>
          <w:kern w:val="3"/>
          <w:lang w:eastAsia="zh-CN" w:bidi="hi-IN"/>
        </w:rPr>
        <w:t>πληθυσμογραφική</w:t>
      </w:r>
      <w:proofErr w:type="spellEnd"/>
      <w:r w:rsidRPr="00A8597D">
        <w:rPr>
          <w:rFonts w:ascii="Calibri" w:eastAsia="SimSun" w:hAnsi="Calibri" w:cs="Calibri"/>
          <w:kern w:val="3"/>
          <w:lang w:eastAsia="zh-CN" w:bidi="hi-IN"/>
        </w:rPr>
        <w:t xml:space="preserve"> καμπύλη SpO2 και τον αριθμό της καρδιακής συχνότητας.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b/>
          <w:kern w:val="3"/>
          <w:lang w:eastAsia="zh-CN" w:bidi="hi-IN"/>
        </w:rPr>
      </w:pPr>
      <w:r w:rsidRPr="00A8597D">
        <w:rPr>
          <w:rFonts w:ascii="Calibri" w:eastAsia="SimSun" w:hAnsi="Calibri" w:cs="Calibri"/>
          <w:b/>
          <w:kern w:val="3"/>
          <w:lang w:eastAsia="zh-CN" w:bidi="hi-IN"/>
        </w:rPr>
        <w:t>5.δ.Θερμοκρασία</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 Να έχει τη δυνατότητα μέτρησης της θερμοκρασίας σε διάφορα </w:t>
      </w:r>
      <w:proofErr w:type="spellStart"/>
      <w:r w:rsidRPr="00A8597D">
        <w:rPr>
          <w:rFonts w:ascii="Calibri" w:eastAsia="SimSun" w:hAnsi="Calibri" w:cs="Calibri"/>
          <w:kern w:val="3"/>
          <w:lang w:eastAsia="zh-CN" w:bidi="hi-IN"/>
        </w:rPr>
        <w:t>σηµεία</w:t>
      </w:r>
      <w:proofErr w:type="spellEnd"/>
      <w:r w:rsidRPr="00A8597D">
        <w:rPr>
          <w:rFonts w:ascii="Calibri" w:eastAsia="SimSun" w:hAnsi="Calibri" w:cs="Calibri"/>
          <w:kern w:val="3"/>
          <w:lang w:eastAsia="zh-CN" w:bidi="hi-IN"/>
        </w:rPr>
        <w:t xml:space="preserve"> του </w:t>
      </w:r>
      <w:proofErr w:type="spellStart"/>
      <w:r w:rsidRPr="00A8597D">
        <w:rPr>
          <w:rFonts w:ascii="Calibri" w:eastAsia="SimSun" w:hAnsi="Calibri" w:cs="Calibri"/>
          <w:kern w:val="3"/>
          <w:lang w:eastAsia="zh-CN" w:bidi="hi-IN"/>
        </w:rPr>
        <w:t>σώµατος</w:t>
      </w:r>
      <w:proofErr w:type="spellEnd"/>
      <w:r w:rsidRPr="00A8597D">
        <w:rPr>
          <w:rFonts w:ascii="Calibri" w:eastAsia="SimSun" w:hAnsi="Calibri" w:cs="Calibri"/>
          <w:kern w:val="3"/>
          <w:lang w:eastAsia="zh-CN" w:bidi="hi-IN"/>
        </w:rPr>
        <w:t xml:space="preserve"> µε αντίστοιχη ένδειξη και να υπάρχουν οι αντίστοιχοι αισθητήρες (</w:t>
      </w:r>
      <w:proofErr w:type="spellStart"/>
      <w:r w:rsidRPr="00A8597D">
        <w:rPr>
          <w:rFonts w:ascii="Calibri" w:eastAsia="SimSun" w:hAnsi="Calibri" w:cs="Calibri"/>
          <w:kern w:val="3"/>
          <w:lang w:eastAsia="zh-CN" w:bidi="hi-IN"/>
        </w:rPr>
        <w:t>δέρµατος</w:t>
      </w:r>
      <w:proofErr w:type="spellEnd"/>
      <w:r w:rsidRPr="00A8597D">
        <w:rPr>
          <w:rFonts w:ascii="Calibri" w:eastAsia="SimSun" w:hAnsi="Calibri" w:cs="Calibri"/>
          <w:kern w:val="3"/>
          <w:lang w:eastAsia="zh-CN" w:bidi="hi-IN"/>
        </w:rPr>
        <w:t>, ορθού-οισοφάγου) που θα παρέχονται µε τη συσκευή.</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Στην παραπάνω περίπτωση να υπολογίζει και να αναδεικνύει τη διαφορά θερμοκρασίας μεταξύ των δύο σημείων (ΔΤ).</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b/>
          <w:kern w:val="3"/>
          <w:lang w:eastAsia="zh-CN" w:bidi="hi-IN"/>
        </w:rPr>
      </w:pPr>
      <w:r w:rsidRPr="00A8597D">
        <w:rPr>
          <w:rFonts w:ascii="Calibri" w:eastAsia="SimSun" w:hAnsi="Calibri" w:cs="Calibri"/>
          <w:b/>
          <w:kern w:val="3"/>
          <w:lang w:eastAsia="zh-CN" w:bidi="hi-IN"/>
        </w:rPr>
        <w:t>5.ε. Επεμβατική Μέτρηση της Αρτηριακής Πίεσης ( IBP)</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-Να μετράει ταυτόχρονα δύο πιέσεις , σε δύο κανάλια Τ1, Τ2.</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-Οι αιματηρές πιέσεις να </w:t>
      </w:r>
      <w:proofErr w:type="spellStart"/>
      <w:r w:rsidRPr="00A8597D">
        <w:rPr>
          <w:rFonts w:ascii="Calibri" w:eastAsia="SimSun" w:hAnsi="Calibri" w:cs="Calibri"/>
          <w:kern w:val="3"/>
          <w:lang w:eastAsia="zh-CN" w:bidi="hi-IN"/>
        </w:rPr>
        <w:t>μετρώνται</w:t>
      </w:r>
      <w:proofErr w:type="spellEnd"/>
      <w:r w:rsidRPr="00A8597D">
        <w:rPr>
          <w:rFonts w:ascii="Calibri" w:eastAsia="SimSun" w:hAnsi="Calibri" w:cs="Calibri"/>
          <w:kern w:val="3"/>
          <w:lang w:eastAsia="zh-CN" w:bidi="hi-IN"/>
        </w:rPr>
        <w:t xml:space="preserve"> µε ειδικούς μετατροπείς (</w:t>
      </w:r>
      <w:proofErr w:type="spellStart"/>
      <w:r w:rsidRPr="00A8597D">
        <w:rPr>
          <w:rFonts w:ascii="Calibri" w:eastAsia="SimSun" w:hAnsi="Calibri" w:cs="Calibri"/>
          <w:kern w:val="3"/>
          <w:lang w:eastAsia="zh-CN" w:bidi="hi-IN"/>
        </w:rPr>
        <w:t>transdusers</w:t>
      </w:r>
      <w:proofErr w:type="spellEnd"/>
      <w:r w:rsidRPr="00A8597D">
        <w:rPr>
          <w:rFonts w:ascii="Calibri" w:eastAsia="SimSun" w:hAnsi="Calibri" w:cs="Calibri"/>
          <w:kern w:val="3"/>
          <w:lang w:eastAsia="zh-CN" w:bidi="hi-IN"/>
        </w:rPr>
        <w:t>) µε δυνατότητα μέτρησης πιέσεων πνευμονικής αρτηρίας και πίεσης ενσφήνωσης.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 Να απεικονίζει την συστολική, διαστολική και μέση τιμή της πίεσης, καθώς και τις αντίστοιχες </w:t>
      </w:r>
      <w:proofErr w:type="spellStart"/>
      <w:r w:rsidRPr="00A8597D">
        <w:rPr>
          <w:rFonts w:ascii="Calibri" w:eastAsia="SimSun" w:hAnsi="Calibri" w:cs="Calibri"/>
          <w:kern w:val="3"/>
          <w:lang w:eastAsia="zh-CN" w:bidi="hi-IN"/>
        </w:rPr>
        <w:t>κυματομορφές</w:t>
      </w:r>
      <w:proofErr w:type="spellEnd"/>
      <w:r w:rsidRPr="00A8597D">
        <w:rPr>
          <w:rFonts w:ascii="Calibri" w:eastAsia="SimSun" w:hAnsi="Calibri" w:cs="Calibri"/>
          <w:kern w:val="3"/>
          <w:lang w:eastAsia="zh-CN" w:bidi="hi-IN"/>
        </w:rPr>
        <w:t xml:space="preserve"> τόσο σε διαφορετικές όσο και σε κοινή κλίμακα (με υπέρθεση).</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b/>
          <w:kern w:val="3"/>
          <w:lang w:eastAsia="zh-CN" w:bidi="hi-IN"/>
        </w:rPr>
        <w:t xml:space="preserve">5.στ. Μέτρηση </w:t>
      </w:r>
      <w:proofErr w:type="spellStart"/>
      <w:r w:rsidRPr="00A8597D">
        <w:rPr>
          <w:rFonts w:ascii="Calibri" w:eastAsia="SimSun" w:hAnsi="Calibri" w:cs="Calibri"/>
          <w:b/>
          <w:kern w:val="3"/>
          <w:lang w:eastAsia="zh-CN" w:bidi="hi-IN"/>
        </w:rPr>
        <w:t>τελοεκπνευστικού</w:t>
      </w:r>
      <w:proofErr w:type="spellEnd"/>
      <w:r w:rsidRPr="00A8597D">
        <w:rPr>
          <w:rFonts w:ascii="Calibri" w:eastAsia="SimSun" w:hAnsi="Calibri" w:cs="Calibri"/>
          <w:b/>
          <w:kern w:val="3"/>
          <w:lang w:eastAsia="zh-CN" w:bidi="hi-IN"/>
        </w:rPr>
        <w:t xml:space="preserve"> </w:t>
      </w:r>
      <w:r w:rsidRPr="00A8597D">
        <w:rPr>
          <w:rFonts w:ascii="Calibri" w:eastAsia="SimSun" w:hAnsi="Calibri" w:cs="Calibri"/>
          <w:b/>
          <w:kern w:val="3"/>
          <w:lang w:val="en-US" w:eastAsia="zh-CN" w:bidi="hi-IN"/>
        </w:rPr>
        <w:t>CO</w:t>
      </w:r>
      <w:r w:rsidRPr="00A8597D">
        <w:rPr>
          <w:rFonts w:ascii="Calibri" w:eastAsia="SimSun" w:hAnsi="Calibri" w:cs="Calibri"/>
          <w:b/>
          <w:kern w:val="3"/>
          <w:lang w:eastAsia="zh-CN" w:bidi="hi-IN"/>
        </w:rPr>
        <w:t>2 (</w:t>
      </w:r>
      <w:proofErr w:type="spellStart"/>
      <w:r w:rsidRPr="00A8597D">
        <w:rPr>
          <w:rFonts w:ascii="Calibri" w:eastAsia="SimSun" w:hAnsi="Calibri" w:cs="Calibri"/>
          <w:b/>
          <w:kern w:val="3"/>
          <w:lang w:eastAsia="zh-CN" w:bidi="hi-IN"/>
        </w:rPr>
        <w:t>Καπνογράφο</w:t>
      </w:r>
      <w:proofErr w:type="spellEnd"/>
      <w:r w:rsidRPr="00A8597D">
        <w:rPr>
          <w:rFonts w:ascii="Calibri" w:eastAsia="SimSun" w:hAnsi="Calibri" w:cs="Calibri"/>
          <w:b/>
          <w:kern w:val="3"/>
          <w:lang w:eastAsia="zh-CN" w:bidi="hi-IN"/>
        </w:rPr>
        <w:t>)</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-Η τεχνολογία λειτουργίας του </w:t>
      </w:r>
      <w:proofErr w:type="spellStart"/>
      <w:r w:rsidRPr="00A8597D">
        <w:rPr>
          <w:rFonts w:ascii="Calibri" w:eastAsia="SimSun" w:hAnsi="Calibri" w:cs="Calibri"/>
          <w:kern w:val="3"/>
          <w:lang w:eastAsia="zh-CN" w:bidi="hi-IN"/>
        </w:rPr>
        <w:t>καπνογράφου</w:t>
      </w:r>
      <w:proofErr w:type="spellEnd"/>
      <w:r w:rsidRPr="00A8597D">
        <w:rPr>
          <w:rFonts w:ascii="Calibri" w:eastAsia="SimSun" w:hAnsi="Calibri" w:cs="Calibri"/>
          <w:kern w:val="3"/>
          <w:lang w:eastAsia="zh-CN" w:bidi="hi-IN"/>
        </w:rPr>
        <w:t xml:space="preserve"> να είναι είτε τεχνολογίας </w:t>
      </w:r>
      <w:proofErr w:type="spellStart"/>
      <w:r w:rsidRPr="00A8597D">
        <w:rPr>
          <w:rFonts w:ascii="Calibri" w:eastAsia="SimSun" w:hAnsi="Calibri" w:cs="Calibri"/>
          <w:kern w:val="3"/>
          <w:lang w:eastAsia="zh-CN" w:bidi="hi-IN"/>
        </w:rPr>
        <w:t>sidestream</w:t>
      </w:r>
      <w:proofErr w:type="spellEnd"/>
      <w:r w:rsidRPr="00A8597D">
        <w:rPr>
          <w:rFonts w:ascii="Calibri" w:eastAsia="SimSun" w:hAnsi="Calibri" w:cs="Calibri"/>
          <w:kern w:val="3"/>
          <w:lang w:eastAsia="zh-CN" w:bidi="hi-IN"/>
        </w:rPr>
        <w:t xml:space="preserve">, είτε </w:t>
      </w:r>
      <w:proofErr w:type="spellStart"/>
      <w:r w:rsidRPr="00A8597D">
        <w:rPr>
          <w:rFonts w:ascii="Calibri" w:eastAsia="SimSun" w:hAnsi="Calibri" w:cs="Calibri"/>
          <w:kern w:val="3"/>
          <w:lang w:eastAsia="zh-CN" w:bidi="hi-IN"/>
        </w:rPr>
        <w:t>mainstream</w:t>
      </w:r>
      <w:proofErr w:type="spellEnd"/>
      <w:r w:rsidRPr="00A8597D">
        <w:rPr>
          <w:rFonts w:ascii="Calibri" w:eastAsia="SimSun" w:hAnsi="Calibri" w:cs="Calibri"/>
          <w:kern w:val="3"/>
          <w:lang w:eastAsia="zh-CN" w:bidi="hi-IN"/>
        </w:rPr>
        <w:t xml:space="preserve">, κατάλληλη για χρήση σε </w:t>
      </w:r>
      <w:proofErr w:type="spellStart"/>
      <w:r w:rsidRPr="00A8597D">
        <w:rPr>
          <w:rFonts w:ascii="Calibri" w:eastAsia="SimSun" w:hAnsi="Calibri" w:cs="Calibri"/>
          <w:kern w:val="3"/>
          <w:lang w:eastAsia="zh-CN" w:bidi="hi-IN"/>
        </w:rPr>
        <w:t>διασωληνωµένους</w:t>
      </w:r>
      <w:proofErr w:type="spellEnd"/>
      <w:r w:rsidRPr="00A8597D">
        <w:rPr>
          <w:rFonts w:ascii="Calibri" w:eastAsia="SimSun" w:hAnsi="Calibri" w:cs="Calibri"/>
          <w:kern w:val="3"/>
          <w:lang w:eastAsia="zh-CN" w:bidi="hi-IN"/>
        </w:rPr>
        <w:t xml:space="preserve"> και μη ασθενείς.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-Να έχει τη δυνατότητα απεικόνισης του </w:t>
      </w:r>
      <w:proofErr w:type="spellStart"/>
      <w:r w:rsidRPr="00A8597D">
        <w:rPr>
          <w:rFonts w:ascii="Calibri" w:eastAsia="SimSun" w:hAnsi="Calibri" w:cs="Calibri"/>
          <w:kern w:val="3"/>
          <w:lang w:eastAsia="zh-CN" w:bidi="hi-IN"/>
        </w:rPr>
        <w:t>καπνογραφήματος</w:t>
      </w:r>
      <w:proofErr w:type="spellEnd"/>
      <w:r w:rsidRPr="00A8597D">
        <w:rPr>
          <w:rFonts w:ascii="Calibri" w:eastAsia="SimSun" w:hAnsi="Calibri" w:cs="Calibri"/>
          <w:kern w:val="3"/>
          <w:lang w:eastAsia="zh-CN" w:bidi="hi-IN"/>
        </w:rPr>
        <w:t xml:space="preserve"> και ταυτόχρονη ένδειξη του αριθμού του </w:t>
      </w:r>
      <w:proofErr w:type="spellStart"/>
      <w:r w:rsidRPr="00A8597D">
        <w:rPr>
          <w:rFonts w:ascii="Calibri" w:eastAsia="SimSun" w:hAnsi="Calibri" w:cs="Calibri"/>
          <w:kern w:val="3"/>
          <w:lang w:eastAsia="zh-CN" w:bidi="hi-IN"/>
        </w:rPr>
        <w:t>τελοεκπνευστικού</w:t>
      </w:r>
      <w:proofErr w:type="spellEnd"/>
      <w:r w:rsidRPr="00A8597D">
        <w:rPr>
          <w:rFonts w:ascii="Calibri" w:eastAsia="SimSun" w:hAnsi="Calibri" w:cs="Calibri"/>
          <w:kern w:val="3"/>
          <w:lang w:eastAsia="zh-CN" w:bidi="hi-IN"/>
        </w:rPr>
        <w:t xml:space="preserve"> διοξειδίου.</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6.Να δύναται να δεχθεί ανεξάρτητες </w:t>
      </w:r>
      <w:proofErr w:type="spellStart"/>
      <w:r w:rsidRPr="00A8597D">
        <w:rPr>
          <w:rFonts w:ascii="Calibri" w:eastAsia="SimSun" w:hAnsi="Calibri" w:cs="Calibri"/>
          <w:kern w:val="3"/>
          <w:lang w:eastAsia="zh-CN" w:bidi="hi-IN"/>
        </w:rPr>
        <w:t>βισµατούµενες</w:t>
      </w:r>
      <w:proofErr w:type="spellEnd"/>
      <w:r w:rsidRPr="00A8597D">
        <w:rPr>
          <w:rFonts w:ascii="Calibri" w:eastAsia="SimSun" w:hAnsi="Calibri" w:cs="Calibri"/>
          <w:kern w:val="3"/>
          <w:lang w:eastAsia="zh-CN" w:bidi="hi-IN"/>
        </w:rPr>
        <w:t xml:space="preserve"> µ</w:t>
      </w:r>
      <w:proofErr w:type="spellStart"/>
      <w:r w:rsidRPr="00A8597D">
        <w:rPr>
          <w:rFonts w:ascii="Calibri" w:eastAsia="SimSun" w:hAnsi="Calibri" w:cs="Calibri"/>
          <w:kern w:val="3"/>
          <w:lang w:eastAsia="zh-CN" w:bidi="hi-IN"/>
        </w:rPr>
        <w:t>ονάδες</w:t>
      </w:r>
      <w:proofErr w:type="spellEnd"/>
      <w:r w:rsidRPr="00A8597D">
        <w:rPr>
          <w:rFonts w:ascii="Calibri" w:eastAsia="SimSun" w:hAnsi="Calibri" w:cs="Calibri"/>
          <w:kern w:val="3"/>
          <w:lang w:eastAsia="zh-CN" w:bidi="hi-IN"/>
        </w:rPr>
        <w:t xml:space="preserve"> για μέτρηση και άλλων </w:t>
      </w:r>
      <w:proofErr w:type="spellStart"/>
      <w:r w:rsidRPr="00A8597D">
        <w:rPr>
          <w:rFonts w:ascii="Calibri" w:eastAsia="SimSun" w:hAnsi="Calibri" w:cs="Calibri"/>
          <w:kern w:val="3"/>
          <w:lang w:eastAsia="zh-CN" w:bidi="hi-IN"/>
        </w:rPr>
        <w:t>παραµέτρων</w:t>
      </w:r>
      <w:proofErr w:type="spellEnd"/>
      <w:r w:rsidRPr="00A8597D">
        <w:rPr>
          <w:rFonts w:ascii="Calibri" w:eastAsia="SimSun" w:hAnsi="Calibri" w:cs="Calibri"/>
          <w:kern w:val="3"/>
          <w:lang w:eastAsia="zh-CN" w:bidi="hi-IN"/>
        </w:rPr>
        <w:t xml:space="preserve">, όπως </w:t>
      </w:r>
      <w:r w:rsidRPr="00A8597D">
        <w:rPr>
          <w:rFonts w:ascii="Calibri" w:eastAsia="SimSun" w:hAnsi="Calibri" w:cs="Calibri"/>
          <w:b/>
          <w:kern w:val="3"/>
          <w:lang w:eastAsia="zh-CN" w:bidi="hi-IN"/>
        </w:rPr>
        <w:t>BIS, CCO/SvO2</w:t>
      </w:r>
      <w:r w:rsidRPr="00A8597D">
        <w:rPr>
          <w:rFonts w:ascii="Calibri" w:eastAsia="SimSun" w:hAnsi="Calibri" w:cs="Calibri"/>
          <w:kern w:val="3"/>
          <w:lang w:eastAsia="zh-CN" w:bidi="hi-IN"/>
        </w:rPr>
        <w:t xml:space="preserve"> , επί πλέον κανάλια ΙΒP.</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7.Ο χειρισμός και οι ρυθμίσεις του μόνιτορ να γίνονται μέσω της οθόνης αφής και του πλήκτρου πλοήγησης και επιλογής (</w:t>
      </w:r>
      <w:proofErr w:type="spellStart"/>
      <w:r w:rsidRPr="00A8597D">
        <w:rPr>
          <w:rFonts w:ascii="Calibri" w:eastAsia="SimSun" w:hAnsi="Calibri" w:cs="Calibri"/>
          <w:kern w:val="3"/>
          <w:lang w:eastAsia="zh-CN" w:bidi="hi-IN"/>
        </w:rPr>
        <w:t>navigator</w:t>
      </w:r>
      <w:proofErr w:type="spellEnd"/>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8. Να διαθέτει πλήκτρα άμεσης πρόσβασης στις κυριότερες λειτουργίες.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9.Να διαθέτει σύστημα διαχείρισης συναγερμών με οπτικοακουστικές ενδείξεις και πρόγραμμα αυτόματης ρύθμισης ορίων συναγερμών, με διαχωρισμό φυσιολογικών και τεχνητών συναγερμών και διαχωρισμό προτεραιοτήτων.</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10.Να απεικονίζονται τα άνω και κάτω όρια του συναγερμού δίπλα σε κάθε παράμετρο.</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11.Να διαθέτει μνήμη </w:t>
      </w:r>
      <w:proofErr w:type="spellStart"/>
      <w:r w:rsidRPr="00A8597D">
        <w:rPr>
          <w:rFonts w:ascii="Calibri" w:eastAsia="SimSun" w:hAnsi="Calibri" w:cs="Calibri"/>
          <w:kern w:val="3"/>
          <w:lang w:eastAsia="zh-CN" w:bidi="hi-IN"/>
        </w:rPr>
        <w:t>trend</w:t>
      </w:r>
      <w:proofErr w:type="spellEnd"/>
      <w:r w:rsidRPr="00A8597D">
        <w:rPr>
          <w:rFonts w:ascii="Calibri" w:eastAsia="SimSun" w:hAnsi="Calibri" w:cs="Calibri"/>
          <w:kern w:val="3"/>
          <w:lang w:val="en-US" w:eastAsia="zh-CN" w:bidi="hi-IN"/>
        </w:rPr>
        <w:t>s</w:t>
      </w:r>
      <w:r w:rsidRPr="00A8597D">
        <w:rPr>
          <w:rFonts w:ascii="Calibri" w:eastAsia="SimSun" w:hAnsi="Calibri" w:cs="Calibri"/>
          <w:kern w:val="3"/>
          <w:lang w:eastAsia="zh-CN" w:bidi="hi-IN"/>
        </w:rPr>
        <w:t xml:space="preserve"> χρονικής διάρκειας </w:t>
      </w:r>
      <w:r w:rsidRPr="00A8597D">
        <w:rPr>
          <w:rFonts w:ascii="Calibri" w:eastAsia="SimSun" w:hAnsi="Calibri" w:cs="Calibri"/>
          <w:b/>
          <w:kern w:val="3"/>
          <w:lang w:eastAsia="zh-CN" w:bidi="hi-IN"/>
        </w:rPr>
        <w:t xml:space="preserve">72 </w:t>
      </w:r>
      <w:r w:rsidRPr="00A8597D">
        <w:rPr>
          <w:rFonts w:ascii="Calibri" w:eastAsia="SimSun" w:hAnsi="Calibri" w:cs="Calibri"/>
          <w:kern w:val="3"/>
          <w:lang w:eastAsia="zh-CN" w:bidi="hi-IN"/>
        </w:rPr>
        <w:t>ωρών τουλάχιστον, όλων των παραμέτρων που παρακολουθεί υπό µ</w:t>
      </w:r>
      <w:proofErr w:type="spellStart"/>
      <w:r w:rsidRPr="00A8597D">
        <w:rPr>
          <w:rFonts w:ascii="Calibri" w:eastAsia="SimSun" w:hAnsi="Calibri" w:cs="Calibri"/>
          <w:kern w:val="3"/>
          <w:lang w:eastAsia="zh-CN" w:bidi="hi-IN"/>
        </w:rPr>
        <w:t>ορφή</w:t>
      </w:r>
      <w:proofErr w:type="spellEnd"/>
      <w:r w:rsidRPr="00A8597D">
        <w:rPr>
          <w:rFonts w:ascii="Calibri" w:eastAsia="SimSun" w:hAnsi="Calibri" w:cs="Calibri"/>
          <w:kern w:val="3"/>
          <w:lang w:eastAsia="zh-CN" w:bidi="hi-IN"/>
        </w:rPr>
        <w:t xml:space="preserve"> πινάκων και γραφημάτων.</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12.Να διαθέτει τρία τουλάχιστον διαφορετικά επίπεδα ιατρικού συναγερμού (διαφορετικό ήχο),άνω και κάτω ορίων προγραμματιζόμενα από τον χρήστη ανάλογα με την σπουδαιότητα της παραμέτρου.</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13.Να παρέχεται η δυνατότητα αρχειοθέτησης </w:t>
      </w:r>
      <w:proofErr w:type="spellStart"/>
      <w:r w:rsidRPr="00A8597D">
        <w:rPr>
          <w:rFonts w:ascii="Calibri" w:eastAsia="SimSun" w:hAnsi="Calibri" w:cs="Calibri"/>
          <w:kern w:val="3"/>
          <w:lang w:eastAsia="zh-CN" w:bidi="hi-IN"/>
        </w:rPr>
        <w:t>συµβάντων</w:t>
      </w:r>
      <w:proofErr w:type="spellEnd"/>
      <w:r w:rsidRPr="00A8597D">
        <w:rPr>
          <w:rFonts w:ascii="Calibri" w:eastAsia="SimSun" w:hAnsi="Calibri" w:cs="Calibri"/>
          <w:kern w:val="3"/>
          <w:lang w:eastAsia="zh-CN" w:bidi="hi-IN"/>
        </w:rPr>
        <w:t xml:space="preserve"> συναγερμού µε δυνατότητα ανάκλησης.</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14. Να φέρει φίλτρα απόρριψης παρασίτων δικτύου, </w:t>
      </w:r>
      <w:proofErr w:type="spellStart"/>
      <w:r w:rsidRPr="00A8597D">
        <w:rPr>
          <w:rFonts w:ascii="Calibri" w:eastAsia="SimSun" w:hAnsi="Calibri" w:cs="Calibri"/>
          <w:kern w:val="3"/>
          <w:lang w:eastAsia="zh-CN" w:bidi="hi-IN"/>
        </w:rPr>
        <w:t>προσδιορισµού</w:t>
      </w:r>
      <w:proofErr w:type="spellEnd"/>
      <w:r w:rsidRPr="00A8597D">
        <w:rPr>
          <w:rFonts w:ascii="Calibri" w:eastAsia="SimSun" w:hAnsi="Calibri" w:cs="Calibri"/>
          <w:kern w:val="3"/>
          <w:lang w:eastAsia="zh-CN" w:bidi="hi-IN"/>
        </w:rPr>
        <w:t xml:space="preserve"> </w:t>
      </w:r>
      <w:proofErr w:type="spellStart"/>
      <w:r w:rsidRPr="00A8597D">
        <w:rPr>
          <w:rFonts w:ascii="Calibri" w:eastAsia="SimSun" w:hAnsi="Calibri" w:cs="Calibri"/>
          <w:kern w:val="3"/>
          <w:lang w:eastAsia="zh-CN" w:bidi="hi-IN"/>
        </w:rPr>
        <w:t>παλµών</w:t>
      </w:r>
      <w:proofErr w:type="spellEnd"/>
      <w:r w:rsidRPr="00A8597D">
        <w:rPr>
          <w:rFonts w:ascii="Calibri" w:eastAsia="SimSun" w:hAnsi="Calibri" w:cs="Calibri"/>
          <w:kern w:val="3"/>
          <w:lang w:eastAsia="zh-CN" w:bidi="hi-IN"/>
        </w:rPr>
        <w:t xml:space="preserve"> βηματοδότη και προστασία κατά </w:t>
      </w:r>
      <w:proofErr w:type="spellStart"/>
      <w:r w:rsidRPr="00A8597D">
        <w:rPr>
          <w:rFonts w:ascii="Calibri" w:eastAsia="SimSun" w:hAnsi="Calibri" w:cs="Calibri"/>
          <w:kern w:val="3"/>
          <w:lang w:eastAsia="zh-CN" w:bidi="hi-IN"/>
        </w:rPr>
        <w:t>απινιδώσεων</w:t>
      </w:r>
      <w:proofErr w:type="spellEnd"/>
      <w:r w:rsidRPr="00A8597D">
        <w:rPr>
          <w:rFonts w:ascii="Calibri" w:eastAsia="SimSun" w:hAnsi="Calibri" w:cs="Calibri"/>
          <w:kern w:val="3"/>
          <w:lang w:eastAsia="zh-CN" w:bidi="hi-IN"/>
        </w:rPr>
        <w:t xml:space="preserve"> και </w:t>
      </w:r>
      <w:proofErr w:type="spellStart"/>
      <w:r w:rsidRPr="00A8597D">
        <w:rPr>
          <w:rFonts w:ascii="Calibri" w:eastAsia="SimSun" w:hAnsi="Calibri" w:cs="Calibri"/>
          <w:kern w:val="3"/>
          <w:lang w:eastAsia="zh-CN" w:bidi="hi-IN"/>
        </w:rPr>
        <w:t>διαθερµιών</w:t>
      </w:r>
      <w:proofErr w:type="spellEnd"/>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15.Να διαθέτει υποδοχές για τη σύνδεση περιφερικών συσκευών</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(εκτυπωτές, πληκτρολόγιο).</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16.Να έχει τη δυνατότητα να αναβαθμιστεί με ενσωματωμένο σύστημα Η/Υ.</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17. Να μπορεί να συνδεθεί με Κεντρικό Σταθμό </w:t>
      </w:r>
      <w:r w:rsidRPr="00A8597D">
        <w:rPr>
          <w:rFonts w:ascii="Calibri" w:eastAsia="SimSun" w:hAnsi="Calibri" w:cs="Calibri"/>
          <w:kern w:val="3"/>
          <w:lang w:val="en-US" w:eastAsia="zh-CN" w:bidi="hi-IN"/>
        </w:rPr>
        <w:t>EDAN</w:t>
      </w:r>
      <w:r w:rsidRPr="00A8597D">
        <w:rPr>
          <w:rFonts w:ascii="Calibri" w:eastAsia="SimSun" w:hAnsi="Calibri" w:cs="Calibri"/>
          <w:kern w:val="3"/>
          <w:lang w:eastAsia="zh-CN" w:bidi="hi-IN"/>
        </w:rPr>
        <w:t xml:space="preserve"> ή να επικοινωνεί με άλλα μόνιτορ (</w:t>
      </w:r>
      <w:proofErr w:type="spellStart"/>
      <w:r w:rsidRPr="00A8597D">
        <w:rPr>
          <w:rFonts w:ascii="Calibri" w:eastAsia="SimSun" w:hAnsi="Calibri" w:cs="Calibri"/>
          <w:kern w:val="3"/>
          <w:lang w:eastAsia="zh-CN" w:bidi="hi-IN"/>
        </w:rPr>
        <w:t>bed</w:t>
      </w:r>
      <w:proofErr w:type="spellEnd"/>
      <w:r w:rsidRPr="00A8597D">
        <w:rPr>
          <w:rFonts w:ascii="Calibri" w:eastAsia="SimSun" w:hAnsi="Calibri" w:cs="Calibri"/>
          <w:kern w:val="3"/>
          <w:lang w:eastAsia="zh-CN" w:bidi="hi-IN"/>
        </w:rPr>
        <w:t xml:space="preserve"> </w:t>
      </w:r>
      <w:proofErr w:type="spellStart"/>
      <w:r w:rsidRPr="00A8597D">
        <w:rPr>
          <w:rFonts w:ascii="Calibri" w:eastAsia="SimSun" w:hAnsi="Calibri" w:cs="Calibri"/>
          <w:kern w:val="3"/>
          <w:lang w:eastAsia="zh-CN" w:bidi="hi-IN"/>
        </w:rPr>
        <w:t>to</w:t>
      </w:r>
      <w:proofErr w:type="spellEnd"/>
      <w:r w:rsidRPr="00A8597D">
        <w:rPr>
          <w:rFonts w:ascii="Calibri" w:eastAsia="SimSun" w:hAnsi="Calibri" w:cs="Calibri"/>
          <w:kern w:val="3"/>
          <w:lang w:eastAsia="zh-CN" w:bidi="hi-IN"/>
        </w:rPr>
        <w:t xml:space="preserve"> </w:t>
      </w:r>
      <w:proofErr w:type="spellStart"/>
      <w:r w:rsidRPr="00A8597D">
        <w:rPr>
          <w:rFonts w:ascii="Calibri" w:eastAsia="SimSun" w:hAnsi="Calibri" w:cs="Calibri"/>
          <w:kern w:val="3"/>
          <w:lang w:eastAsia="zh-CN" w:bidi="hi-IN"/>
        </w:rPr>
        <w:t>bed</w:t>
      </w:r>
      <w:proofErr w:type="spellEnd"/>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18. Όλος ο προσφερόμενος εξοπλισμός να είναι κατασκευασμένος σύμφωνα με τις διεθνείς ευρωπαϊκές προδιαγραφές ασφαλείας και να διαθέτει σήμανση CE. Να διατίθεται από αντιπρόσωπο που διαθέτει πιστοποίηση ISO 9001:2000 και ISO 13485:2003 σύμφωνα με την Υ.Α ΔΥ8δ/1348/04 που αφορά στη διακίνηση και την τεχνική υποστήριξη </w:t>
      </w:r>
      <w:proofErr w:type="spellStart"/>
      <w:r w:rsidRPr="00A8597D">
        <w:rPr>
          <w:rFonts w:ascii="Calibri" w:eastAsia="SimSun" w:hAnsi="Calibri" w:cs="Calibri"/>
          <w:kern w:val="3"/>
          <w:lang w:eastAsia="zh-CN" w:bidi="hi-IN"/>
        </w:rPr>
        <w:t>ιατροτεχνολογικών</w:t>
      </w:r>
      <w:proofErr w:type="spellEnd"/>
      <w:r w:rsidRPr="00A8597D">
        <w:rPr>
          <w:rFonts w:ascii="Calibri" w:eastAsia="SimSun" w:hAnsi="Calibri" w:cs="Calibri"/>
          <w:kern w:val="3"/>
          <w:lang w:eastAsia="zh-CN" w:bidi="hi-IN"/>
        </w:rPr>
        <w:t xml:space="preserve"> προϊόντων.</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19. Να δοθεί εγγύηση καλής λειτουργίας για δύο (2) έτη.</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20. Να βεβαιώνεται εγγράφως από τον κατασκευαστικό οίκο η διάθεση ανταλλακτικών για μία δεκαετία.</w:t>
      </w:r>
    </w:p>
    <w:p w:rsidR="00A8597D" w:rsidRPr="00A8597D" w:rsidRDefault="00A8597D" w:rsidP="00A8597D">
      <w:pPr>
        <w:widowControl w:val="0"/>
        <w:suppressAutoHyphens/>
        <w:autoSpaceDN w:val="0"/>
        <w:spacing w:after="0" w:line="240" w:lineRule="auto"/>
        <w:jc w:val="both"/>
        <w:textAlignment w:val="baseline"/>
        <w:rPr>
          <w:rFonts w:ascii="Calibri" w:eastAsia="SimSun" w:hAnsi="Calibri" w:cs="Calibri"/>
          <w:kern w:val="3"/>
          <w:lang w:eastAsia="zh-CN" w:bidi="hi-IN"/>
        </w:rPr>
      </w:pPr>
      <w:r w:rsidRPr="00A8597D">
        <w:rPr>
          <w:rFonts w:ascii="Calibri" w:eastAsia="SimSun" w:hAnsi="Calibri" w:cs="Calibri"/>
          <w:kern w:val="3"/>
          <w:lang w:eastAsia="zh-CN" w:bidi="hi-IN"/>
        </w:rPr>
        <w:t xml:space="preserve">21.Οι συμμετέχοντες να διαθέτουν μόνιμα οργανωμένο τμήμα τεχνικής υποστήριξης (να αναφερθεί η πόλη όπου εδρεύει), καθώς και κατάλληλα εκπαιδευμένο προσωπικό, με πιστοποιητικό εκπαίδευσης από τον κατασκευαστικό οίκο για τη συντήρηση των </w:t>
      </w:r>
      <w:proofErr w:type="spellStart"/>
      <w:r w:rsidRPr="00A8597D">
        <w:rPr>
          <w:rFonts w:ascii="Calibri" w:eastAsia="SimSun" w:hAnsi="Calibri" w:cs="Calibri"/>
          <w:kern w:val="3"/>
          <w:lang w:eastAsia="zh-CN" w:bidi="hi-IN"/>
        </w:rPr>
        <w:t>προσφερομένων</w:t>
      </w:r>
      <w:proofErr w:type="spellEnd"/>
      <w:r w:rsidRPr="00A8597D">
        <w:rPr>
          <w:rFonts w:ascii="Calibri" w:eastAsia="SimSun" w:hAnsi="Calibri" w:cs="Calibri"/>
          <w:kern w:val="3"/>
          <w:lang w:eastAsia="zh-CN" w:bidi="hi-IN"/>
        </w:rPr>
        <w:t xml:space="preserve"> ειδών.</w:t>
      </w:r>
    </w:p>
    <w:p w:rsidR="00A8597D" w:rsidRPr="00A8597D" w:rsidRDefault="00A8597D" w:rsidP="00A8597D">
      <w:pPr>
        <w:tabs>
          <w:tab w:val="left" w:pos="380"/>
        </w:tabs>
        <w:spacing w:after="0" w:line="398" w:lineRule="exact"/>
        <w:ind w:left="720"/>
        <w:contextualSpacing/>
        <w:rPr>
          <w:rFonts w:ascii="Calibri" w:eastAsia="Times New Roman" w:hAnsi="Calibri" w:cs="Calibri"/>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US"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275"/>
        </w:trPr>
        <w:tc>
          <w:tcPr>
            <w:tcW w:w="596" w:type="dxa"/>
            <w:shd w:val="clear" w:color="auto" w:fill="auto"/>
            <w:vAlign w:val="center"/>
            <w:hideMark/>
          </w:tcPr>
          <w:p w:rsidR="00A8597D" w:rsidRPr="00A8597D" w:rsidRDefault="00A8597D" w:rsidP="00581942">
            <w:pPr>
              <w:numPr>
                <w:ilvl w:val="0"/>
                <w:numId w:val="2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 xml:space="preserve">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w:t>
            </w:r>
            <w:r w:rsidRPr="00A8597D">
              <w:rPr>
                <w:rFonts w:ascii="Calibri" w:eastAsia="Times New Roman" w:hAnsi="Calibri" w:cs="Calibri"/>
                <w:lang w:eastAsia="el-GR"/>
              </w:rPr>
              <w:lastRenderedPageBreak/>
              <w:t>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3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275"/>
        </w:trPr>
        <w:tc>
          <w:tcPr>
            <w:tcW w:w="596" w:type="dxa"/>
            <w:shd w:val="clear" w:color="auto" w:fill="auto"/>
            <w:vAlign w:val="center"/>
            <w:hideMark/>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w:t>
            </w:r>
            <w:r w:rsidRPr="00A8597D">
              <w:rPr>
                <w:rFonts w:ascii="Calibri" w:eastAsia="Times New Roman" w:hAnsi="Calibri" w:cs="Calibri"/>
                <w:lang w:eastAsia="el-GR"/>
              </w:rPr>
              <w:lastRenderedPageBreak/>
              <w:t>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trPr>
        <w:tc>
          <w:tcPr>
            <w:tcW w:w="596" w:type="dxa"/>
            <w:shd w:val="clear" w:color="auto" w:fill="auto"/>
            <w:vAlign w:val="center"/>
            <w:hideMark/>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tcPr>
          <w:p w:rsidR="00A8597D" w:rsidRPr="00A8597D" w:rsidRDefault="00A8597D" w:rsidP="00581942">
            <w:pPr>
              <w:numPr>
                <w:ilvl w:val="0"/>
                <w:numId w:val="31"/>
              </w:numPr>
              <w:suppressAutoHyphens/>
              <w:spacing w:after="120" w:line="240" w:lineRule="auto"/>
              <w:contextualSpacing/>
              <w:jc w:val="center"/>
              <w:rPr>
                <w:rFonts w:ascii="Calibri" w:eastAsia="Times New Roman" w:hAnsi="Calibri" w:cs="Calibri"/>
                <w:b/>
                <w:bCs/>
                <w:lang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Cs/>
                <w:lang w:eastAsia="el-GR"/>
              </w:rPr>
            </w:pPr>
            <w:r w:rsidRPr="00A8597D">
              <w:rPr>
                <w:rFonts w:ascii="Calibri" w:eastAsia="Times New Roman" w:hAnsi="Calibri" w:cs="Calibri"/>
                <w:bCs/>
                <w:lang w:eastAsia="el-GR"/>
              </w:rPr>
              <w:t>Να παραδοθεί με όλα τα απαιτούμενα για την λειτουργία του.</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3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3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3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3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3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3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3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w:t>
            </w:r>
            <w:r w:rsidRPr="00A8597D">
              <w:rPr>
                <w:rFonts w:ascii="Calibri" w:eastAsia="Times New Roman" w:hAnsi="Calibri" w:cs="Calibri"/>
                <w:lang w:eastAsia="el-GR"/>
              </w:rPr>
              <w:lastRenderedPageBreak/>
              <w:t xml:space="preserve">(τεχνικούς-χρήστες)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eastAsia="ar-SA"/>
              </w:rPr>
              <w:t>1.</w:t>
            </w:r>
            <w:r w:rsidRPr="00A8597D">
              <w:rPr>
                <w:rFonts w:ascii="Calibri" w:eastAsia="Times New Roman" w:hAnsi="Calibri" w:cs="Calibri"/>
                <w:lang w:val="en-US" w:eastAsia="ar-SA"/>
              </w:rPr>
              <w:t>3</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ΑΝΤΛΙΕΣ ΕΓΧΥΣΗΣ ΦΑΡΜΑΚΩΝ</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ΤΕΜ. 15</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1) </w:t>
      </w:r>
      <w:r w:rsidRPr="00A8597D">
        <w:rPr>
          <w:rFonts w:ascii="Calibri" w:eastAsia="SimSun" w:hAnsi="Calibri" w:cs="Calibri"/>
          <w:kern w:val="3"/>
          <w:lang w:eastAsia="zh-CN" w:bidi="hi-IN"/>
        </w:rPr>
        <w:t>Να έχει μικρό όγκος και βάρος με ακρίβεια χορήγησης .</w:t>
      </w:r>
    </w:p>
    <w:p w:rsidR="00A8597D" w:rsidRPr="00A8597D" w:rsidRDefault="00A8597D" w:rsidP="00A8597D">
      <w:pPr>
        <w:widowControl w:val="0"/>
        <w:suppressAutoHyphens/>
        <w:autoSpaceDN w:val="0"/>
        <w:spacing w:after="0" w:line="240" w:lineRule="auto"/>
        <w:ind w:right="56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2) </w:t>
      </w:r>
      <w:r w:rsidRPr="00A8597D">
        <w:rPr>
          <w:rFonts w:ascii="Calibri" w:eastAsia="SimSun" w:hAnsi="Calibri" w:cs="Calibri"/>
          <w:kern w:val="3"/>
          <w:lang w:eastAsia="zh-CN" w:bidi="hi-IN"/>
        </w:rPr>
        <w:t xml:space="preserve">Δυνατότητα προεπιλογής Ρυθμού χορήγησης από 0,1 μέχρι τουλάχιστον 999,9 </w:t>
      </w:r>
      <w:r w:rsidRPr="00A8597D">
        <w:rPr>
          <w:rFonts w:ascii="Calibri" w:eastAsia="SimSun" w:hAnsi="Calibri" w:cs="Calibri"/>
          <w:kern w:val="3"/>
          <w:lang w:val="en-US" w:eastAsia="zh-CN" w:bidi="hi-IN"/>
        </w:rPr>
        <w:t>ml</w:t>
      </w:r>
      <w:r w:rsidRPr="00A8597D">
        <w:rPr>
          <w:rFonts w:ascii="Calibri" w:eastAsia="SimSun" w:hAnsi="Calibri" w:cs="Calibri"/>
          <w:kern w:val="3"/>
          <w:lang w:eastAsia="zh-CN" w:bidi="hi-IN"/>
        </w:rPr>
        <w:t>/</w:t>
      </w:r>
      <w:r w:rsidRPr="00A8597D">
        <w:rPr>
          <w:rFonts w:ascii="Calibri" w:eastAsia="SimSun" w:hAnsi="Calibri" w:cs="Calibri"/>
          <w:kern w:val="3"/>
          <w:lang w:val="en-US" w:eastAsia="zh-CN" w:bidi="hi-IN"/>
        </w:rPr>
        <w:t>h</w:t>
      </w:r>
      <w:r w:rsidRPr="00A8597D">
        <w:rPr>
          <w:rFonts w:ascii="Calibri" w:eastAsia="SimSun" w:hAnsi="Calibri" w:cs="Calibri"/>
          <w:kern w:val="3"/>
          <w:lang w:eastAsia="zh-CN" w:bidi="hi-IN"/>
        </w:rPr>
        <w:t xml:space="preserve">, όγκου από 0,1 μέχρι 9999 </w:t>
      </w:r>
      <w:r w:rsidRPr="00A8597D">
        <w:rPr>
          <w:rFonts w:ascii="Calibri" w:eastAsia="SimSun" w:hAnsi="Calibri" w:cs="Calibri"/>
          <w:kern w:val="3"/>
          <w:lang w:val="en-US" w:eastAsia="zh-CN" w:bidi="hi-IN"/>
        </w:rPr>
        <w:t>ml</w:t>
      </w:r>
      <w:r w:rsidRPr="00A8597D">
        <w:rPr>
          <w:rFonts w:ascii="Calibri" w:eastAsia="SimSun" w:hAnsi="Calibri" w:cs="Calibri"/>
          <w:kern w:val="3"/>
          <w:lang w:eastAsia="zh-CN" w:bidi="hi-IN"/>
        </w:rPr>
        <w:t>, και χρόνου έγχυσης από 00</w:t>
      </w:r>
      <w:r w:rsidRPr="00A8597D">
        <w:rPr>
          <w:rFonts w:ascii="Calibri" w:eastAsia="SimSun" w:hAnsi="Calibri" w:cs="Calibri"/>
          <w:kern w:val="3"/>
          <w:lang w:val="en-US" w:eastAsia="zh-CN" w:bidi="hi-IN"/>
        </w:rPr>
        <w:t>h</w:t>
      </w:r>
      <w:r w:rsidRPr="00A8597D">
        <w:rPr>
          <w:rFonts w:ascii="Calibri" w:eastAsia="SimSun" w:hAnsi="Calibri" w:cs="Calibri"/>
          <w:kern w:val="3"/>
          <w:lang w:eastAsia="zh-CN" w:bidi="hi-IN"/>
        </w:rPr>
        <w:t>01</w:t>
      </w:r>
      <w:r w:rsidRPr="00A8597D">
        <w:rPr>
          <w:rFonts w:ascii="Calibri" w:eastAsia="SimSun" w:hAnsi="Calibri" w:cs="Calibri"/>
          <w:kern w:val="3"/>
          <w:lang w:val="en-US" w:eastAsia="zh-CN" w:bidi="hi-IN"/>
        </w:rPr>
        <w:t>m</w:t>
      </w:r>
      <w:r w:rsidRPr="00A8597D">
        <w:rPr>
          <w:rFonts w:ascii="Calibri" w:eastAsia="SimSun" w:hAnsi="Calibri" w:cs="Calibri"/>
          <w:kern w:val="3"/>
          <w:lang w:eastAsia="zh-CN" w:bidi="hi-IN"/>
        </w:rPr>
        <w:t>μέχρι 99</w:t>
      </w:r>
      <w:r w:rsidRPr="00A8597D">
        <w:rPr>
          <w:rFonts w:ascii="Calibri" w:eastAsia="SimSun" w:hAnsi="Calibri" w:cs="Calibri"/>
          <w:kern w:val="3"/>
          <w:lang w:val="en-US" w:eastAsia="zh-CN" w:bidi="hi-IN"/>
        </w:rPr>
        <w:t>h</w:t>
      </w:r>
      <w:r w:rsidRPr="00A8597D">
        <w:rPr>
          <w:rFonts w:ascii="Calibri" w:eastAsia="SimSun" w:hAnsi="Calibri" w:cs="Calibri"/>
          <w:kern w:val="3"/>
          <w:lang w:eastAsia="zh-CN" w:bidi="hi-IN"/>
        </w:rPr>
        <w:t>59</w:t>
      </w:r>
      <w:r w:rsidRPr="00A8597D">
        <w:rPr>
          <w:rFonts w:ascii="Calibri" w:eastAsia="SimSun" w:hAnsi="Calibri" w:cs="Calibri"/>
          <w:kern w:val="3"/>
          <w:lang w:val="en-US" w:eastAsia="zh-CN" w:bidi="hi-IN"/>
        </w:rPr>
        <w:t>m</w:t>
      </w:r>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ind w:right="56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3) </w:t>
      </w:r>
      <w:r w:rsidRPr="00A8597D">
        <w:rPr>
          <w:rFonts w:ascii="Calibri" w:eastAsia="SimSun" w:hAnsi="Calibri" w:cs="Calibri"/>
          <w:kern w:val="3"/>
          <w:lang w:eastAsia="zh-CN" w:bidi="hi-IN"/>
        </w:rPr>
        <w:t>Αυτόματος υπολογισμός του ρυθμού χορήγησης όταν καθορίζεται ο όγκος και ο χρόνος έγχυσης με δυνατότητα αλλαγής του χωρίς διακοπή της έγχυσης.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4) </w:t>
      </w:r>
      <w:r w:rsidRPr="00A8597D">
        <w:rPr>
          <w:rFonts w:ascii="Calibri" w:eastAsia="SimSun" w:hAnsi="Calibri" w:cs="Calibri"/>
          <w:kern w:val="3"/>
          <w:lang w:eastAsia="zh-CN" w:bidi="hi-IN"/>
        </w:rPr>
        <w:t>Να διαθέτει σύστημα διατήρησης της φλέβας ανοικτής.</w:t>
      </w:r>
    </w:p>
    <w:p w:rsidR="00A8597D" w:rsidRPr="00A8597D" w:rsidRDefault="00A8597D" w:rsidP="00A8597D">
      <w:pPr>
        <w:widowControl w:val="0"/>
        <w:suppressAutoHyphens/>
        <w:autoSpaceDN w:val="0"/>
        <w:spacing w:after="0" w:line="240" w:lineRule="auto"/>
        <w:ind w:right="22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5) </w:t>
      </w:r>
      <w:r w:rsidRPr="00A8597D">
        <w:rPr>
          <w:rFonts w:ascii="Calibri" w:eastAsia="SimSun" w:hAnsi="Calibri" w:cs="Calibri"/>
          <w:kern w:val="3"/>
          <w:lang w:eastAsia="zh-CN" w:bidi="hi-IN"/>
        </w:rPr>
        <w:t xml:space="preserve">Να λειτουργεί με σύριγγες 10, 20, 30, 50 </w:t>
      </w:r>
      <w:proofErr w:type="spellStart"/>
      <w:r w:rsidRPr="00A8597D">
        <w:rPr>
          <w:rFonts w:ascii="Calibri" w:eastAsia="SimSun" w:hAnsi="Calibri" w:cs="Calibri"/>
          <w:kern w:val="3"/>
          <w:lang w:eastAsia="zh-CN" w:bidi="hi-IN"/>
        </w:rPr>
        <w:t>ml</w:t>
      </w:r>
      <w:proofErr w:type="spellEnd"/>
      <w:r w:rsidRPr="00A8597D">
        <w:rPr>
          <w:rFonts w:ascii="Calibri" w:eastAsia="SimSun" w:hAnsi="Calibri" w:cs="Calibri"/>
          <w:kern w:val="3"/>
          <w:lang w:eastAsia="zh-CN" w:bidi="hi-IN"/>
        </w:rPr>
        <w:t xml:space="preserve"> με αυτόματη αναγνώριση του μεγέθους της.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6) </w:t>
      </w:r>
      <w:r w:rsidRPr="00A8597D">
        <w:rPr>
          <w:rFonts w:ascii="Calibri" w:eastAsia="SimSun" w:hAnsi="Calibri" w:cs="Calibri"/>
          <w:kern w:val="3"/>
          <w:lang w:eastAsia="zh-CN" w:bidi="hi-IN"/>
        </w:rPr>
        <w:t xml:space="preserve">Να έχει την δυνατότητα χορήγησης </w:t>
      </w:r>
      <w:r w:rsidRPr="00A8597D">
        <w:rPr>
          <w:rFonts w:ascii="Calibri" w:eastAsia="SimSun" w:hAnsi="Calibri" w:cs="Calibri"/>
          <w:kern w:val="3"/>
          <w:lang w:val="en-US" w:eastAsia="zh-CN" w:bidi="hi-IN"/>
        </w:rPr>
        <w:t>Bolus</w:t>
      </w:r>
      <w:r w:rsidRPr="00A8597D">
        <w:rPr>
          <w:rFonts w:ascii="Calibri" w:eastAsia="SimSun" w:hAnsi="Calibri" w:cs="Calibri"/>
          <w:kern w:val="3"/>
          <w:lang w:eastAsia="zh-CN" w:bidi="hi-IN"/>
        </w:rPr>
        <w:t xml:space="preserve">από 0,1 μέχρι 1800 </w:t>
      </w:r>
      <w:r w:rsidRPr="00A8597D">
        <w:rPr>
          <w:rFonts w:ascii="Calibri" w:eastAsia="SimSun" w:hAnsi="Calibri" w:cs="Calibri"/>
          <w:kern w:val="3"/>
          <w:lang w:val="en-US" w:eastAsia="zh-CN" w:bidi="hi-IN"/>
        </w:rPr>
        <w:t>ml</w:t>
      </w:r>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7) </w:t>
      </w:r>
      <w:r w:rsidRPr="00A8597D">
        <w:rPr>
          <w:rFonts w:ascii="Calibri" w:eastAsia="SimSun" w:hAnsi="Calibri" w:cs="Calibri"/>
          <w:kern w:val="3"/>
          <w:lang w:eastAsia="zh-CN" w:bidi="hi-IN"/>
        </w:rPr>
        <w:t>Να υπολογίζει την δόση φαρμάκων (</w:t>
      </w:r>
      <w:r w:rsidRPr="00A8597D">
        <w:rPr>
          <w:rFonts w:ascii="Calibri" w:eastAsia="SimSun" w:hAnsi="Calibri" w:cs="Calibri"/>
          <w:kern w:val="3"/>
          <w:lang w:val="en-US" w:eastAsia="zh-CN" w:bidi="hi-IN"/>
        </w:rPr>
        <w:t>dosage</w:t>
      </w:r>
      <w:r w:rsidRPr="00A8597D">
        <w:rPr>
          <w:rFonts w:ascii="Calibri" w:eastAsia="SimSun" w:hAnsi="Calibri" w:cs="Calibri"/>
          <w:kern w:val="3"/>
          <w:lang w:eastAsia="zh-CN" w:bidi="hi-IN"/>
        </w:rPr>
        <w:t xml:space="preserve"> </w:t>
      </w:r>
      <w:r w:rsidRPr="00A8597D">
        <w:rPr>
          <w:rFonts w:ascii="Calibri" w:eastAsia="SimSun" w:hAnsi="Calibri" w:cs="Calibri"/>
          <w:kern w:val="3"/>
          <w:lang w:val="en-US" w:eastAsia="zh-CN" w:bidi="hi-IN"/>
        </w:rPr>
        <w:t>calculation</w:t>
      </w:r>
      <w:r w:rsidRPr="00A8597D">
        <w:rPr>
          <w:rFonts w:ascii="Calibri" w:eastAsia="SimSun" w:hAnsi="Calibri" w:cs="Calibri"/>
          <w:kern w:val="3"/>
          <w:lang w:eastAsia="zh-CN" w:bidi="hi-IN"/>
        </w:rPr>
        <w:t>).</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8) </w:t>
      </w:r>
      <w:r w:rsidRPr="00A8597D">
        <w:rPr>
          <w:rFonts w:ascii="Calibri" w:eastAsia="SimSun" w:hAnsi="Calibri" w:cs="Calibri"/>
          <w:kern w:val="3"/>
          <w:lang w:eastAsia="zh-CN" w:bidi="hi-IN"/>
        </w:rPr>
        <w:t>Να διαθέτει λειτουργία "</w:t>
      </w:r>
      <w:proofErr w:type="spellStart"/>
      <w:r w:rsidRPr="00A8597D">
        <w:rPr>
          <w:rFonts w:ascii="Calibri" w:eastAsia="SimSun" w:hAnsi="Calibri" w:cs="Calibri"/>
          <w:kern w:val="3"/>
          <w:lang w:val="en-US" w:eastAsia="zh-CN" w:bidi="hi-IN"/>
        </w:rPr>
        <w:t>Standbymode</w:t>
      </w:r>
      <w:proofErr w:type="spellEnd"/>
      <w:r w:rsidRPr="00A8597D">
        <w:rPr>
          <w:rFonts w:ascii="Calibri" w:eastAsia="SimSun" w:hAnsi="Calibri" w:cs="Calibri"/>
          <w:kern w:val="3"/>
          <w:lang w:eastAsia="zh-CN" w:bidi="hi-IN"/>
        </w:rPr>
        <w:t>" (κατάσταση αναμονής).</w:t>
      </w:r>
    </w:p>
    <w:p w:rsidR="00A8597D" w:rsidRPr="00A8597D" w:rsidRDefault="00A8597D" w:rsidP="00A8597D">
      <w:pPr>
        <w:widowControl w:val="0"/>
        <w:suppressAutoHyphens/>
        <w:autoSpaceDN w:val="0"/>
        <w:spacing w:after="0" w:line="240" w:lineRule="auto"/>
        <w:ind w:right="22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9) </w:t>
      </w:r>
      <w:r w:rsidRPr="00A8597D">
        <w:rPr>
          <w:rFonts w:ascii="Calibri" w:eastAsia="SimSun" w:hAnsi="Calibri" w:cs="Calibri"/>
          <w:kern w:val="3"/>
          <w:lang w:eastAsia="zh-CN" w:bidi="hi-IN"/>
        </w:rPr>
        <w:t>Να διαθέτει σύστημα προστασίας από την ελεύθερη ροή με ρυθμιζόμενη πίεση απόφραξης σε πολλά επίπεδα.</w:t>
      </w:r>
    </w:p>
    <w:p w:rsidR="00A8597D" w:rsidRPr="00A8597D" w:rsidRDefault="00A8597D" w:rsidP="00A8597D">
      <w:pPr>
        <w:widowControl w:val="0"/>
        <w:suppressAutoHyphens/>
        <w:autoSpaceDN w:val="0"/>
        <w:spacing w:after="0" w:line="240" w:lineRule="auto"/>
        <w:ind w:right="22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10) </w:t>
      </w:r>
      <w:r w:rsidRPr="00A8597D">
        <w:rPr>
          <w:rFonts w:ascii="Calibri" w:eastAsia="SimSun" w:hAnsi="Calibri" w:cs="Calibri"/>
          <w:kern w:val="3"/>
          <w:lang w:eastAsia="zh-CN" w:bidi="hi-IN"/>
        </w:rPr>
        <w:t xml:space="preserve">Να λειτουργεί με ρεύμα 220-240 V 50/60 </w:t>
      </w:r>
      <w:proofErr w:type="spellStart"/>
      <w:r w:rsidRPr="00A8597D">
        <w:rPr>
          <w:rFonts w:ascii="Calibri" w:eastAsia="SimSun" w:hAnsi="Calibri" w:cs="Calibri"/>
          <w:kern w:val="3"/>
          <w:lang w:eastAsia="zh-CN" w:bidi="hi-IN"/>
        </w:rPr>
        <w:t>Hz</w:t>
      </w:r>
      <w:proofErr w:type="spellEnd"/>
      <w:r w:rsidRPr="00A8597D">
        <w:rPr>
          <w:rFonts w:ascii="Calibri" w:eastAsia="SimSun" w:hAnsi="Calibri" w:cs="Calibri"/>
          <w:kern w:val="3"/>
          <w:lang w:eastAsia="zh-CN" w:bidi="hi-IN"/>
        </w:rPr>
        <w:t xml:space="preserve"> και μπαταρία με την μεγαλύτερη δυνατή διάρκεια για τον μεγαλύτερο δυνατό ρυθμό χορήγησης.</w:t>
      </w:r>
    </w:p>
    <w:p w:rsidR="00A8597D" w:rsidRPr="00A8597D" w:rsidRDefault="00A8597D" w:rsidP="00A8597D">
      <w:pPr>
        <w:widowControl w:val="0"/>
        <w:suppressAutoHyphens/>
        <w:autoSpaceDN w:val="0"/>
        <w:spacing w:after="0" w:line="240" w:lineRule="auto"/>
        <w:ind w:right="140"/>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11) </w:t>
      </w:r>
      <w:r w:rsidRPr="00A8597D">
        <w:rPr>
          <w:rFonts w:ascii="Calibri" w:eastAsia="SimSun" w:hAnsi="Calibri" w:cs="Calibri"/>
          <w:kern w:val="3"/>
          <w:lang w:eastAsia="zh-CN" w:bidi="hi-IN"/>
        </w:rPr>
        <w:t>Να διαθέτει οπτικοαουστικούς συναγερμούς (με σαφή ένδειξη στην οθόνη της αιτίας) για:</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Υψηλής πίεσης έγχυσης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Απόφραξης της γραμμής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Εσφαλμένης τοποθέτησης της σύριγγας, ή αλλαγής της, ενώ γίνεται χορήγηση.</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Αδειάσματος της σύριγγας.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Άδειας σύριγγας.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Χαμηλή τάσης μπαταρίας κτλ.</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Κατάστασης αναμονής.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Διάγνωσης εσωτερικής βλάβης</w:t>
      </w:r>
    </w:p>
    <w:p w:rsidR="00A8597D" w:rsidRPr="00A8597D" w:rsidRDefault="00A8597D" w:rsidP="00A8597D">
      <w:pPr>
        <w:widowControl w:val="0"/>
        <w:suppressAutoHyphens/>
        <w:autoSpaceDN w:val="0"/>
        <w:spacing w:after="0" w:line="240" w:lineRule="auto"/>
        <w:textAlignment w:val="baseline"/>
        <w:rPr>
          <w:rFonts w:ascii="Calibri" w:eastAsia="SimSun" w:hAnsi="Calibri" w:cs="Calibri"/>
          <w:kern w:val="3"/>
          <w:lang w:eastAsia="zh-CN" w:bidi="hi-IN"/>
        </w:rPr>
      </w:pPr>
      <w:r w:rsidRPr="00A8597D">
        <w:rPr>
          <w:rFonts w:ascii="Calibri" w:eastAsia="SimSun" w:hAnsi="Calibri" w:cs="Calibri"/>
          <w:color w:val="000000"/>
          <w:kern w:val="3"/>
          <w:lang w:eastAsia="zh-CN" w:bidi="hi-IN"/>
        </w:rPr>
        <w:t xml:space="preserve">• </w:t>
      </w:r>
      <w:r w:rsidRPr="00A8597D">
        <w:rPr>
          <w:rFonts w:ascii="Calibri" w:eastAsia="SimSun" w:hAnsi="Calibri" w:cs="Calibri"/>
          <w:kern w:val="3"/>
          <w:lang w:eastAsia="zh-CN" w:bidi="hi-IN"/>
        </w:rPr>
        <w:t xml:space="preserve">Λειτουργίας </w:t>
      </w:r>
      <w:r w:rsidRPr="00A8597D">
        <w:rPr>
          <w:rFonts w:ascii="Calibri" w:eastAsia="SimSun" w:hAnsi="Calibri" w:cs="Calibri"/>
          <w:kern w:val="3"/>
          <w:lang w:val="en-US" w:eastAsia="zh-CN" w:bidi="hi-IN"/>
        </w:rPr>
        <w:t>Bolus</w:t>
      </w:r>
      <w:r w:rsidRPr="00A8597D">
        <w:rPr>
          <w:rFonts w:ascii="Calibri" w:eastAsia="SimSun" w:hAnsi="Calibri" w:cs="Calibri"/>
          <w:kern w:val="3"/>
          <w:lang w:eastAsia="zh-CN" w:bidi="hi-IN"/>
        </w:rPr>
        <w:t xml:space="preserve"> χορήγησης.</w:t>
      </w:r>
    </w:p>
    <w:p w:rsidR="00A8597D" w:rsidRPr="00A8597D" w:rsidRDefault="00A8597D" w:rsidP="00A8597D">
      <w:pPr>
        <w:tabs>
          <w:tab w:val="left" w:pos="502"/>
        </w:tabs>
        <w:spacing w:after="0" w:line="190" w:lineRule="exact"/>
        <w:ind w:left="760"/>
        <w:rPr>
          <w:rFonts w:ascii="Calibri" w:eastAsia="Segoe UI" w:hAnsi="Calibri" w:cs="Calibri"/>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shd w:val="clear" w:color="auto" w:fill="auto"/>
            <w:vAlign w:val="center"/>
            <w:hideMark/>
          </w:tcPr>
          <w:p w:rsidR="00A8597D" w:rsidRPr="00A8597D" w:rsidRDefault="00A8597D" w:rsidP="00581942">
            <w:pPr>
              <w:numPr>
                <w:ilvl w:val="0"/>
                <w:numId w:val="34"/>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κατατίθεται επιβεβαιωτική επιστολή από το νόμιμο εκπρόσωπο του οίκου κατασκευής του προϊόντος και όχι από τοπικούς αντιπροσώπους ή </w:t>
            </w:r>
            <w:r w:rsidRPr="00A8597D">
              <w:rPr>
                <w:rFonts w:ascii="Calibri" w:eastAsia="Times New Roman" w:hAnsi="Calibri" w:cs="Calibri"/>
                <w:lang w:eastAsia="el-GR"/>
              </w:rPr>
              <w:lastRenderedPageBreak/>
              <w:t>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lastRenderedPageBreak/>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A8597D" w:rsidRPr="00A8597D" w:rsidTr="0090083E">
        <w:trPr>
          <w:trHeight w:val="1792"/>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559"/>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75"/>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842"/>
        </w:trPr>
        <w:tc>
          <w:tcPr>
            <w:tcW w:w="596" w:type="dxa"/>
            <w:shd w:val="clear" w:color="auto" w:fill="auto"/>
            <w:vAlign w:val="center"/>
            <w:hideMark/>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417"/>
        </w:trPr>
        <w:tc>
          <w:tcPr>
            <w:tcW w:w="596" w:type="dxa"/>
            <w:shd w:val="clear" w:color="auto" w:fill="auto"/>
            <w:vAlign w:val="center"/>
            <w:hideMark/>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tcPr>
          <w:p w:rsidR="00A8597D" w:rsidRPr="00A8597D" w:rsidRDefault="00A8597D" w:rsidP="00581942">
            <w:pPr>
              <w:numPr>
                <w:ilvl w:val="0"/>
                <w:numId w:val="36"/>
              </w:numPr>
              <w:suppressAutoHyphens/>
              <w:spacing w:after="120" w:line="240" w:lineRule="auto"/>
              <w:contextualSpacing/>
              <w:jc w:val="center"/>
              <w:rPr>
                <w:rFonts w:ascii="Calibri" w:eastAsia="Times New Roman" w:hAnsi="Calibri" w:cs="Calibri"/>
                <w:b/>
                <w:bCs/>
                <w:lang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Cs/>
                <w:lang w:eastAsia="el-GR"/>
              </w:rPr>
            </w:pPr>
            <w:r w:rsidRPr="00A8597D">
              <w:rPr>
                <w:rFonts w:ascii="Calibri" w:eastAsia="Times New Roman" w:hAnsi="Calibri" w:cs="Calibri"/>
                <w:bCs/>
                <w:lang w:eastAsia="el-GR"/>
              </w:rPr>
              <w:t>Να παραδοθεί με όλα τα απαιτούμενα για την λειτουργία του.</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3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3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3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3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38"/>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3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3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eastAsia="ar-SA"/>
              </w:rPr>
              <w:t>1.</w:t>
            </w:r>
            <w:r w:rsidRPr="00A8597D">
              <w:rPr>
                <w:rFonts w:ascii="Calibri" w:eastAsia="Times New Roman" w:hAnsi="Calibri" w:cs="Calibri"/>
                <w:lang w:val="en-US" w:eastAsia="ar-SA"/>
              </w:rPr>
              <w:t>4</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ΣΤΡΩΜΑΤΑ ΚΑΤΑΚΛΙΣΕΩΝ</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ΤΕΜ. 9</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581942">
      <w:pPr>
        <w:numPr>
          <w:ilvl w:val="0"/>
          <w:numId w:val="15"/>
        </w:numPr>
        <w:tabs>
          <w:tab w:val="left" w:pos="673"/>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Το στρώμα να είναι κατάλληλο για την πρόληψη και τη θεραπεία μέχρι και 4°" βαθμού κατακλίσεων.</w:t>
      </w:r>
    </w:p>
    <w:p w:rsidR="00A8597D" w:rsidRPr="00A8597D" w:rsidRDefault="00A8597D" w:rsidP="00581942">
      <w:pPr>
        <w:numPr>
          <w:ilvl w:val="0"/>
          <w:numId w:val="15"/>
        </w:numPr>
        <w:tabs>
          <w:tab w:val="left" w:pos="687"/>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Να διαθέτει βαλβίδες σε όλες τις κυψελίδες του με δυνατότητα μεμονωμένης εξαέρωσης τους.</w:t>
      </w:r>
    </w:p>
    <w:p w:rsidR="00A8597D" w:rsidRPr="00A8597D" w:rsidRDefault="00A8597D" w:rsidP="00581942">
      <w:pPr>
        <w:numPr>
          <w:ilvl w:val="0"/>
          <w:numId w:val="15"/>
        </w:numPr>
        <w:tabs>
          <w:tab w:val="left" w:pos="680"/>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 xml:space="preserve">Να διαθέτει ειδική τεχνολογία </w:t>
      </w:r>
      <w:proofErr w:type="spellStart"/>
      <w:r w:rsidRPr="00A8597D">
        <w:rPr>
          <w:rFonts w:ascii="Calibri" w:eastAsia="Segoe UI" w:hAnsi="Calibri" w:cs="Calibri"/>
          <w:lang w:val="en-US" w:eastAsia="x-none"/>
        </w:rPr>
        <w:t>ZonedWoundValveTechnology</w:t>
      </w:r>
      <w:proofErr w:type="spellEnd"/>
      <w:r w:rsidRPr="00A8597D">
        <w:rPr>
          <w:rFonts w:ascii="Calibri" w:eastAsia="Segoe UI" w:hAnsi="Calibri" w:cs="Calibri"/>
          <w:lang w:val="x-none" w:eastAsia="x-none"/>
        </w:rPr>
        <w:t xml:space="preserve"> κατά μήκος </w:t>
      </w:r>
      <w:r w:rsidRPr="00A8597D">
        <w:rPr>
          <w:rFonts w:ascii="Calibri" w:eastAsia="Segoe UI" w:hAnsi="Calibri" w:cs="Calibri"/>
          <w:iCs/>
          <w:lang w:val="x-none" w:eastAsia="x-none"/>
        </w:rPr>
        <w:t>όλου</w:t>
      </w:r>
      <w:r w:rsidRPr="00A8597D">
        <w:rPr>
          <w:rFonts w:ascii="Calibri" w:eastAsia="Segoe UI" w:hAnsi="Calibri" w:cs="Calibri"/>
          <w:lang w:val="x-none" w:eastAsia="x-none"/>
        </w:rPr>
        <w:t xml:space="preserve"> του </w:t>
      </w:r>
      <w:proofErr w:type="spellStart"/>
      <w:r w:rsidRPr="00A8597D">
        <w:rPr>
          <w:rFonts w:ascii="Calibri" w:eastAsia="Segoe UI" w:hAnsi="Calibri" w:cs="Calibri"/>
          <w:lang w:val="x-none" w:eastAsia="x-none"/>
        </w:rPr>
        <w:t>αεροστρώματος</w:t>
      </w:r>
      <w:proofErr w:type="spellEnd"/>
      <w:r w:rsidRPr="00A8597D">
        <w:rPr>
          <w:rFonts w:ascii="Calibri" w:eastAsia="Segoe UI" w:hAnsi="Calibri" w:cs="Calibri"/>
          <w:lang w:val="x-none" w:eastAsia="x-none"/>
        </w:rPr>
        <w:t>, επιτρέπουν τη χειροκίνητη ρύθμιση της πίεσης του αέρα μεμονωμένα.</w:t>
      </w:r>
    </w:p>
    <w:p w:rsidR="00A8597D" w:rsidRPr="00A8597D" w:rsidRDefault="00A8597D" w:rsidP="00581942">
      <w:pPr>
        <w:numPr>
          <w:ilvl w:val="0"/>
          <w:numId w:val="15"/>
        </w:numPr>
        <w:tabs>
          <w:tab w:val="left" w:pos="698"/>
        </w:tabs>
        <w:suppressAutoHyphens/>
        <w:spacing w:after="0" w:line="266" w:lineRule="exact"/>
        <w:jc w:val="both"/>
        <w:rPr>
          <w:rFonts w:ascii="Calibri" w:eastAsia="Segoe UI" w:hAnsi="Calibri" w:cs="Calibri"/>
          <w:lang w:val="x-none" w:eastAsia="x-none"/>
        </w:rPr>
      </w:pPr>
      <w:r w:rsidRPr="00A8597D">
        <w:rPr>
          <w:rFonts w:ascii="Calibri" w:eastAsia="Segoe UI" w:hAnsi="Calibri" w:cs="Calibri"/>
          <w:lang w:val="x-none" w:eastAsia="x-none"/>
        </w:rPr>
        <w:t>Να δεχθεί ασθενείς μέχρι και 250 κιλά.</w:t>
      </w:r>
    </w:p>
    <w:p w:rsidR="00A8597D" w:rsidRPr="00A8597D" w:rsidRDefault="00A8597D" w:rsidP="00581942">
      <w:pPr>
        <w:numPr>
          <w:ilvl w:val="0"/>
          <w:numId w:val="15"/>
        </w:numPr>
        <w:tabs>
          <w:tab w:val="left" w:pos="676"/>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Οι κυψελίδες αέρα να είναι αποσπώμενες ώστε να δύναται η μεμονωμένη αντικατάσταση τους σε περίπτωση διάτρησης ή βλάβης, χωρίς να απαιτείται η ολική αντικατάσταση του στρώματος.</w:t>
      </w:r>
    </w:p>
    <w:p w:rsidR="00A8597D" w:rsidRPr="00A8597D" w:rsidRDefault="00A8597D" w:rsidP="00581942">
      <w:pPr>
        <w:numPr>
          <w:ilvl w:val="0"/>
          <w:numId w:val="15"/>
        </w:numPr>
        <w:tabs>
          <w:tab w:val="left" w:pos="691"/>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Να διαθέτει ειδικό σύστημα αυτόματης ρύθμισης λειτουργίας της επιφάνειας που ρυθμίζει τη λειτουργία του στρώματος ανάλογα τη θέση, το μέγεθος και τη κατανομή του βάρους του ασθενή.</w:t>
      </w:r>
    </w:p>
    <w:p w:rsidR="00A8597D" w:rsidRPr="00A8597D" w:rsidRDefault="00A8597D" w:rsidP="00581942">
      <w:pPr>
        <w:numPr>
          <w:ilvl w:val="0"/>
          <w:numId w:val="15"/>
        </w:numPr>
        <w:tabs>
          <w:tab w:val="left" w:pos="687"/>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Να διαθέτει ειδική τεχνολογία για τη σωστή υποστήριξη του ασθενή κατά τη θέση καρδιολογικής καρέκλας που λαμβάνει ο ασθενής αλλά και για εξειδικευμένες εξετάσεις όπως οι διαγνωστικές απεικονίσεις.</w:t>
      </w:r>
    </w:p>
    <w:p w:rsidR="00A8597D" w:rsidRPr="00A8597D" w:rsidRDefault="00A8597D" w:rsidP="00581942">
      <w:pPr>
        <w:numPr>
          <w:ilvl w:val="0"/>
          <w:numId w:val="15"/>
        </w:numPr>
        <w:tabs>
          <w:tab w:val="left" w:pos="687"/>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 xml:space="preserve">Να διαθέτει μηχανισμό </w:t>
      </w:r>
      <w:proofErr w:type="spellStart"/>
      <w:r w:rsidRPr="00A8597D">
        <w:rPr>
          <w:rFonts w:ascii="Calibri" w:eastAsia="Segoe UI" w:hAnsi="Calibri" w:cs="Calibri"/>
          <w:lang w:val="x-none" w:eastAsia="x-none"/>
        </w:rPr>
        <w:t>απασφάλισης</w:t>
      </w:r>
      <w:proofErr w:type="spellEnd"/>
      <w:r w:rsidRPr="00A8597D">
        <w:rPr>
          <w:rFonts w:ascii="Calibri" w:eastAsia="Segoe UI" w:hAnsi="Calibri" w:cs="Calibri"/>
          <w:lang w:val="x-none" w:eastAsia="x-none"/>
        </w:rPr>
        <w:t xml:space="preserve"> για άμεση εξαέρωση σε περίπτωση που χρειαστεί </w:t>
      </w:r>
      <w:r w:rsidRPr="00A8597D">
        <w:rPr>
          <w:rFonts w:ascii="Calibri" w:eastAsia="Segoe UI" w:hAnsi="Calibri" w:cs="Calibri"/>
          <w:lang w:val="en-US" w:eastAsia="x-none"/>
        </w:rPr>
        <w:t>CPR</w:t>
      </w:r>
      <w:r w:rsidRPr="00A8597D">
        <w:rPr>
          <w:rFonts w:ascii="Calibri" w:eastAsia="Segoe UI" w:hAnsi="Calibri" w:cs="Calibri"/>
          <w:lang w:val="x-none" w:eastAsia="x-none"/>
        </w:rPr>
        <w:t>.</w:t>
      </w:r>
    </w:p>
    <w:p w:rsidR="00A8597D" w:rsidRPr="00A8597D" w:rsidRDefault="00A8597D" w:rsidP="00581942">
      <w:pPr>
        <w:numPr>
          <w:ilvl w:val="0"/>
          <w:numId w:val="15"/>
        </w:numPr>
        <w:tabs>
          <w:tab w:val="left" w:pos="676"/>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Σε περίπτωση μεταφοράς ή διακοπής της παροχής το στρώμα να παρέχει μέχρι και 12 ώρες υποστήριξη στον ασθενή.</w:t>
      </w:r>
    </w:p>
    <w:p w:rsidR="00A8597D" w:rsidRPr="00A8597D" w:rsidRDefault="00A8597D" w:rsidP="00581942">
      <w:pPr>
        <w:numPr>
          <w:ilvl w:val="0"/>
          <w:numId w:val="15"/>
        </w:numPr>
        <w:tabs>
          <w:tab w:val="left" w:pos="680"/>
        </w:tabs>
        <w:suppressAutoHyphens/>
        <w:spacing w:after="0" w:line="266" w:lineRule="exact"/>
        <w:jc w:val="both"/>
        <w:rPr>
          <w:rFonts w:ascii="Calibri" w:eastAsia="Segoe UI" w:hAnsi="Calibri" w:cs="Calibri"/>
          <w:lang w:val="x-none" w:eastAsia="x-none"/>
        </w:rPr>
      </w:pPr>
      <w:r w:rsidRPr="00A8597D">
        <w:rPr>
          <w:rFonts w:ascii="Calibri" w:eastAsia="Segoe UI" w:hAnsi="Calibri" w:cs="Calibri"/>
          <w:lang w:val="x-none" w:eastAsia="x-none"/>
        </w:rPr>
        <w:lastRenderedPageBreak/>
        <w:t>Η αντλία να διαθέτει ηχητικές και φωτεινές ενδείξεις συναγερμών.</w:t>
      </w:r>
    </w:p>
    <w:p w:rsidR="00A8597D" w:rsidRPr="00A8597D" w:rsidRDefault="00A8597D" w:rsidP="00581942">
      <w:pPr>
        <w:numPr>
          <w:ilvl w:val="0"/>
          <w:numId w:val="15"/>
        </w:numPr>
        <w:tabs>
          <w:tab w:val="left" w:pos="680"/>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 xml:space="preserve">Η αντλία να διαθέτει φίλτρο </w:t>
      </w:r>
      <w:proofErr w:type="spellStart"/>
      <w:r w:rsidRPr="00A8597D">
        <w:rPr>
          <w:rFonts w:ascii="Calibri" w:eastAsia="Segoe UI" w:hAnsi="Calibri" w:cs="Calibri"/>
          <w:lang w:val="en-US" w:eastAsia="x-none"/>
        </w:rPr>
        <w:t>BioFilter</w:t>
      </w:r>
      <w:proofErr w:type="spellEnd"/>
      <w:r w:rsidRPr="00A8597D">
        <w:rPr>
          <w:rFonts w:ascii="Calibri" w:eastAsia="Segoe UI" w:hAnsi="Calibri" w:cs="Calibri"/>
          <w:lang w:val="x-none" w:eastAsia="x-none"/>
        </w:rPr>
        <w:t xml:space="preserve"> κατακράτησης σωματιδίων, τριών σταδίων για την εισροή μόνο καθαρού αέρα μέσα στο στρώμα.</w:t>
      </w:r>
    </w:p>
    <w:p w:rsidR="00A8597D" w:rsidRPr="00A8597D" w:rsidRDefault="00A8597D" w:rsidP="00581942">
      <w:pPr>
        <w:numPr>
          <w:ilvl w:val="0"/>
          <w:numId w:val="15"/>
        </w:numPr>
        <w:tabs>
          <w:tab w:val="left" w:pos="680"/>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Η αντλία να διαθέτει δύο μεθόδους λειτουργίας προς επιλογή από το χρήστη. Την λειτουργία Εναλλασσόμενης Πίεσης και τη Στατική λειτουργία.</w:t>
      </w:r>
    </w:p>
    <w:p w:rsidR="00A8597D" w:rsidRPr="00A8597D" w:rsidRDefault="00A8597D" w:rsidP="00581942">
      <w:pPr>
        <w:numPr>
          <w:ilvl w:val="0"/>
          <w:numId w:val="15"/>
        </w:numPr>
        <w:tabs>
          <w:tab w:val="left" w:pos="669"/>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 xml:space="preserve">Ο χρόνος του κύκλου θεραπείας να είναι ιδανικός για την επαρκή </w:t>
      </w:r>
      <w:proofErr w:type="spellStart"/>
      <w:r w:rsidRPr="00A8597D">
        <w:rPr>
          <w:rFonts w:ascii="Calibri" w:eastAsia="Segoe UI" w:hAnsi="Calibri" w:cs="Calibri"/>
          <w:lang w:val="x-none" w:eastAsia="x-none"/>
        </w:rPr>
        <w:t>επαναιμάτωση</w:t>
      </w:r>
      <w:proofErr w:type="spellEnd"/>
      <w:r w:rsidRPr="00A8597D">
        <w:rPr>
          <w:rFonts w:ascii="Calibri" w:eastAsia="Segoe UI" w:hAnsi="Calibri" w:cs="Calibri"/>
          <w:lang w:val="x-none" w:eastAsia="x-none"/>
        </w:rPr>
        <w:t xml:space="preserve"> των ιστών</w:t>
      </w:r>
    </w:p>
    <w:p w:rsidR="00A8597D" w:rsidRPr="00A8597D" w:rsidRDefault="00A8597D" w:rsidP="00581942">
      <w:pPr>
        <w:numPr>
          <w:ilvl w:val="0"/>
          <w:numId w:val="15"/>
        </w:numPr>
        <w:tabs>
          <w:tab w:val="left" w:pos="669"/>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Στη λειτουργία Εναλλασσόμενης Πίεσης το στρώμα να εκτελεί εναλλαγές της πίεσης με συχνότητα 1 προς 2 για μέγιστη ανακούφιση της πίεσης και επαρκή αιμάτωση των ιστών δηλαδή σε κάθε στιγμή του κύκλου το 50% του σώματος δεν δέχεται πίεση.</w:t>
      </w:r>
    </w:p>
    <w:p w:rsidR="00A8597D" w:rsidRPr="00A8597D" w:rsidRDefault="00A8597D" w:rsidP="00581942">
      <w:pPr>
        <w:numPr>
          <w:ilvl w:val="0"/>
          <w:numId w:val="15"/>
        </w:numPr>
        <w:tabs>
          <w:tab w:val="left" w:pos="666"/>
        </w:tabs>
        <w:suppressAutoHyphens/>
        <w:spacing w:after="0" w:line="266" w:lineRule="exact"/>
        <w:jc w:val="both"/>
        <w:rPr>
          <w:rFonts w:ascii="Calibri" w:eastAsia="Segoe UI" w:hAnsi="Calibri" w:cs="Calibri"/>
          <w:lang w:val="x-none" w:eastAsia="x-none"/>
        </w:rPr>
      </w:pPr>
      <w:r w:rsidRPr="00A8597D">
        <w:rPr>
          <w:rFonts w:ascii="Calibri" w:eastAsia="Segoe UI" w:hAnsi="Calibri" w:cs="Calibri"/>
          <w:lang w:val="x-none" w:eastAsia="x-none"/>
        </w:rPr>
        <w:t xml:space="preserve">Το υλικό του στρώματος να είναι πλήρως </w:t>
      </w:r>
      <w:proofErr w:type="spellStart"/>
      <w:r w:rsidRPr="00A8597D">
        <w:rPr>
          <w:rFonts w:ascii="Calibri" w:eastAsia="Segoe UI" w:hAnsi="Calibri" w:cs="Calibri"/>
          <w:lang w:val="x-none" w:eastAsia="x-none"/>
        </w:rPr>
        <w:t>ιστοσυμβατό</w:t>
      </w:r>
      <w:proofErr w:type="spellEnd"/>
      <w:r w:rsidRPr="00A8597D">
        <w:rPr>
          <w:rFonts w:ascii="Calibri" w:eastAsia="Segoe UI" w:hAnsi="Calibri" w:cs="Calibri"/>
          <w:lang w:val="x-none" w:eastAsia="x-none"/>
        </w:rPr>
        <w:t xml:space="preserve">: </w:t>
      </w:r>
      <w:r w:rsidRPr="00A8597D">
        <w:rPr>
          <w:rFonts w:ascii="Calibri" w:eastAsia="Segoe UI" w:hAnsi="Calibri" w:cs="Calibri"/>
          <w:lang w:val="en-US" w:eastAsia="x-none"/>
        </w:rPr>
        <w:t>Polyurethane</w:t>
      </w:r>
      <w:r w:rsidRPr="00A8597D">
        <w:rPr>
          <w:rFonts w:ascii="Calibri" w:eastAsia="Segoe UI" w:hAnsi="Calibri" w:cs="Calibri"/>
          <w:lang w:val="x-none" w:eastAsia="x-none"/>
        </w:rPr>
        <w:t xml:space="preserve"> (</w:t>
      </w:r>
      <w:r w:rsidRPr="00A8597D">
        <w:rPr>
          <w:rFonts w:ascii="Calibri" w:eastAsia="Segoe UI" w:hAnsi="Calibri" w:cs="Calibri"/>
          <w:lang w:val="en-US" w:eastAsia="x-none"/>
        </w:rPr>
        <w:t>PU</w:t>
      </w:r>
      <w:r w:rsidRPr="00A8597D">
        <w:rPr>
          <w:rFonts w:ascii="Calibri" w:eastAsia="Segoe UI" w:hAnsi="Calibri" w:cs="Calibri"/>
          <w:lang w:val="x-none" w:eastAsia="x-none"/>
        </w:rPr>
        <w:t>)</w:t>
      </w:r>
    </w:p>
    <w:p w:rsidR="00A8597D" w:rsidRPr="00A8597D" w:rsidRDefault="00A8597D" w:rsidP="00581942">
      <w:pPr>
        <w:numPr>
          <w:ilvl w:val="0"/>
          <w:numId w:val="15"/>
        </w:numPr>
        <w:tabs>
          <w:tab w:val="left" w:pos="680"/>
        </w:tabs>
        <w:suppressAutoHyphens/>
        <w:spacing w:after="0" w:line="266" w:lineRule="exact"/>
        <w:ind w:right="760"/>
        <w:jc w:val="both"/>
        <w:rPr>
          <w:rFonts w:ascii="Calibri" w:eastAsia="Segoe UI" w:hAnsi="Calibri" w:cs="Calibri"/>
          <w:lang w:val="x-none" w:eastAsia="x-none"/>
        </w:rPr>
      </w:pPr>
      <w:r w:rsidRPr="00A8597D">
        <w:rPr>
          <w:rFonts w:ascii="Calibri" w:eastAsia="Segoe UI" w:hAnsi="Calibri" w:cs="Calibri"/>
          <w:lang w:val="x-none" w:eastAsia="x-none"/>
        </w:rPr>
        <w:t xml:space="preserve">Να διαθέτει κάλυμμα αποσπώμενο, διαπνεόμενο, αδιάβροχο, </w:t>
      </w:r>
      <w:proofErr w:type="spellStart"/>
      <w:r w:rsidRPr="00A8597D">
        <w:rPr>
          <w:rFonts w:ascii="Calibri" w:eastAsia="Segoe UI" w:hAnsi="Calibri" w:cs="Calibri"/>
          <w:lang w:val="x-none" w:eastAsia="x-none"/>
        </w:rPr>
        <w:t>αντιμικροβιακής</w:t>
      </w:r>
      <w:proofErr w:type="spellEnd"/>
      <w:r w:rsidRPr="00A8597D">
        <w:rPr>
          <w:rFonts w:ascii="Calibri" w:eastAsia="Segoe UI" w:hAnsi="Calibri" w:cs="Calibri"/>
          <w:lang w:val="x-none" w:eastAsia="x-none"/>
        </w:rPr>
        <w:t xml:space="preserve"> σύστασης (</w:t>
      </w:r>
      <w:r w:rsidRPr="00A8597D">
        <w:rPr>
          <w:rFonts w:ascii="Calibri" w:eastAsia="Segoe UI" w:hAnsi="Calibri" w:cs="Calibri"/>
          <w:lang w:val="en-US" w:eastAsia="x-none"/>
        </w:rPr>
        <w:t>PU</w:t>
      </w:r>
      <w:r w:rsidRPr="00A8597D">
        <w:rPr>
          <w:rFonts w:ascii="Calibri" w:eastAsia="Segoe UI" w:hAnsi="Calibri" w:cs="Calibri"/>
          <w:lang w:val="x-none" w:eastAsia="x-none"/>
        </w:rPr>
        <w:t xml:space="preserve">) και βραδύκαυστο σύμφωνα με το πρότυπο ασφάλειας </w:t>
      </w:r>
      <w:r w:rsidRPr="00A8597D">
        <w:rPr>
          <w:rFonts w:ascii="Calibri" w:eastAsia="Segoe UI" w:hAnsi="Calibri" w:cs="Calibri"/>
          <w:lang w:val="en-US" w:eastAsia="x-none"/>
        </w:rPr>
        <w:t>BS</w:t>
      </w:r>
      <w:r w:rsidRPr="00A8597D">
        <w:rPr>
          <w:rFonts w:ascii="Calibri" w:eastAsia="Segoe UI" w:hAnsi="Calibri" w:cs="Calibri"/>
          <w:lang w:val="x-none" w:eastAsia="x-none"/>
        </w:rPr>
        <w:t xml:space="preserve">7175. </w:t>
      </w:r>
      <w:proofErr w:type="spellStart"/>
      <w:r w:rsidRPr="00A8597D">
        <w:rPr>
          <w:rFonts w:ascii="Calibri" w:eastAsia="Segoe UI" w:hAnsi="Calibri" w:cs="Calibri"/>
          <w:lang w:val="x-none" w:eastAsia="x-none"/>
        </w:rPr>
        <w:t>Απολυμαίνεται</w:t>
      </w:r>
      <w:proofErr w:type="spellEnd"/>
      <w:r w:rsidRPr="00A8597D">
        <w:rPr>
          <w:rFonts w:ascii="Calibri" w:eastAsia="Segoe UI" w:hAnsi="Calibri" w:cs="Calibri"/>
          <w:lang w:val="x-none" w:eastAsia="x-none"/>
        </w:rPr>
        <w:t xml:space="preserve"> εύκολα στο πλυντήριο</w:t>
      </w:r>
    </w:p>
    <w:p w:rsidR="00A8597D" w:rsidRPr="00A8597D" w:rsidRDefault="00A8597D" w:rsidP="00581942">
      <w:pPr>
        <w:numPr>
          <w:ilvl w:val="0"/>
          <w:numId w:val="15"/>
        </w:numPr>
        <w:tabs>
          <w:tab w:val="left" w:pos="680"/>
        </w:tabs>
        <w:suppressAutoHyphens/>
        <w:spacing w:after="0" w:line="266" w:lineRule="exact"/>
        <w:ind w:right="380"/>
        <w:jc w:val="both"/>
        <w:rPr>
          <w:rFonts w:ascii="Calibri" w:eastAsia="Segoe UI" w:hAnsi="Calibri" w:cs="Calibri"/>
          <w:lang w:val="x-none" w:eastAsia="x-none"/>
        </w:rPr>
      </w:pPr>
      <w:r w:rsidRPr="00A8597D">
        <w:rPr>
          <w:rFonts w:ascii="Calibri" w:eastAsia="Segoe UI" w:hAnsi="Calibri" w:cs="Calibri"/>
          <w:lang w:val="x-none" w:eastAsia="x-none"/>
        </w:rPr>
        <w:t>Να διαθέτει ιμάντες για τη στερέωση του επί της νοσοκομειακής κλίνης καθώς και σύστημα διαχείρισης καλωδίων σε όλο το μήκος του για την απόκρυψη τους.</w:t>
      </w:r>
    </w:p>
    <w:p w:rsidR="00A8597D" w:rsidRPr="00A8597D" w:rsidRDefault="00A8597D" w:rsidP="00A8597D">
      <w:pPr>
        <w:framePr w:w="3197" w:h="961" w:wrap="around" w:vAnchor="text" w:hAnchor="margin" w:x="4392" w:y="580"/>
        <w:suppressAutoHyphens/>
        <w:spacing w:after="120" w:line="240" w:lineRule="auto"/>
        <w:jc w:val="both"/>
        <w:rPr>
          <w:rFonts w:ascii="Calibri" w:eastAsia="Times New Roman" w:hAnsi="Calibri" w:cs="Calibri"/>
          <w:lang w:eastAsia="ar-SA"/>
        </w:rPr>
      </w:pPr>
    </w:p>
    <w:tbl>
      <w:tblPr>
        <w:tblpPr w:leftFromText="180" w:rightFromText="180" w:vertAnchor="text" w:horzAnchor="margin" w:tblpY="6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581942">
      <w:pPr>
        <w:numPr>
          <w:ilvl w:val="0"/>
          <w:numId w:val="15"/>
        </w:numPr>
        <w:tabs>
          <w:tab w:val="left" w:pos="676"/>
        </w:tabs>
        <w:suppressAutoHyphens/>
        <w:spacing w:after="0" w:line="266" w:lineRule="exact"/>
        <w:jc w:val="both"/>
        <w:rPr>
          <w:rFonts w:ascii="Calibri" w:eastAsia="Segoe UI" w:hAnsi="Calibri" w:cs="Calibri"/>
          <w:lang w:val="x-none" w:eastAsia="x-none"/>
        </w:rPr>
      </w:pPr>
      <w:r w:rsidRPr="00A8597D">
        <w:rPr>
          <w:rFonts w:ascii="Calibri" w:eastAsia="Segoe UI" w:hAnsi="Calibri" w:cs="Calibri"/>
          <w:lang w:val="x-none" w:eastAsia="x-none"/>
        </w:rPr>
        <w:t>Η αντλία να διαθέτει άγκιστρα για τη προσάρτηση της στο κάτω μέρος της κλίνης.</w:t>
      </w: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shd w:val="clear" w:color="auto" w:fill="auto"/>
            <w:vAlign w:val="center"/>
            <w:hideMark/>
          </w:tcPr>
          <w:p w:rsidR="00A8597D" w:rsidRPr="00A8597D" w:rsidRDefault="00A8597D" w:rsidP="00581942">
            <w:pPr>
              <w:numPr>
                <w:ilvl w:val="0"/>
                <w:numId w:val="3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A8597D" w:rsidRPr="00A8597D" w:rsidTr="0090083E">
        <w:trPr>
          <w:trHeight w:val="133"/>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 xml:space="preserve">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w:t>
            </w:r>
            <w:r w:rsidRPr="00A8597D">
              <w:rPr>
                <w:rFonts w:ascii="Calibri" w:eastAsia="Times New Roman" w:hAnsi="Calibri" w:cs="Calibri"/>
                <w:lang w:eastAsia="el-GR"/>
              </w:rPr>
              <w:lastRenderedPageBreak/>
              <w:t>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417"/>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415"/>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4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1833"/>
        </w:trPr>
        <w:tc>
          <w:tcPr>
            <w:tcW w:w="596" w:type="dxa"/>
            <w:shd w:val="clear" w:color="auto" w:fill="auto"/>
            <w:vAlign w:val="center"/>
            <w:hideMark/>
          </w:tcPr>
          <w:p w:rsidR="00A8597D" w:rsidRPr="00A8597D" w:rsidRDefault="00A8597D" w:rsidP="00581942">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w:t>
            </w:r>
            <w:r w:rsidRPr="00A8597D">
              <w:rPr>
                <w:rFonts w:ascii="Calibri" w:eastAsia="Times New Roman" w:hAnsi="Calibri" w:cs="Calibri"/>
                <w:lang w:eastAsia="el-GR"/>
              </w:rPr>
              <w:lastRenderedPageBreak/>
              <w:t>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trPr>
        <w:tc>
          <w:tcPr>
            <w:tcW w:w="596" w:type="dxa"/>
            <w:shd w:val="clear" w:color="auto" w:fill="auto"/>
            <w:vAlign w:val="center"/>
            <w:hideMark/>
          </w:tcPr>
          <w:p w:rsidR="00A8597D" w:rsidRPr="00A8597D" w:rsidRDefault="00A8597D" w:rsidP="00581942">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4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4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4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4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4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4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4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0" w:line="240" w:lineRule="auto"/>
              <w:jc w:val="center"/>
              <w:rPr>
                <w:rFonts w:ascii="Calibri" w:eastAsia="Times New Roman" w:hAnsi="Calibri" w:cs="Calibri"/>
                <w:lang w:val="en-GB" w:eastAsia="ar-SA"/>
              </w:rPr>
            </w:pPr>
            <w:r w:rsidRPr="00A8597D">
              <w:rPr>
                <w:rFonts w:ascii="Calibri" w:eastAsia="Times New Roman" w:hAnsi="Calibri" w:cs="Calibri"/>
                <w:lang w:eastAsia="ar-SA"/>
              </w:rPr>
              <w:t>1.</w:t>
            </w:r>
            <w:r w:rsidRPr="00A8597D">
              <w:rPr>
                <w:rFonts w:ascii="Calibri" w:eastAsia="Times New Roman" w:hAnsi="Calibri" w:cs="Calibri"/>
                <w:lang w:val="en-GB" w:eastAsia="ar-SA"/>
              </w:rPr>
              <w:t>5</w:t>
            </w:r>
          </w:p>
        </w:tc>
        <w:tc>
          <w:tcPr>
            <w:tcW w:w="1705" w:type="dxa"/>
            <w:shd w:val="clear" w:color="auto" w:fill="E2EFD9"/>
            <w:vAlign w:val="center"/>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widowControl w:val="0"/>
              <w:suppressAutoHyphens/>
              <w:spacing w:after="0" w:line="240" w:lineRule="auto"/>
              <w:rPr>
                <w:rFonts w:ascii="Calibri" w:eastAsia="SimSun" w:hAnsi="Calibri" w:cs="Calibri"/>
                <w:lang w:bidi="hi-IN"/>
              </w:rPr>
            </w:pPr>
            <w:r w:rsidRPr="00A8597D">
              <w:rPr>
                <w:rFonts w:ascii="Calibri" w:eastAsia="SimSun" w:hAnsi="Calibri" w:cs="Calibri"/>
                <w:lang w:bidi="hi-IN"/>
              </w:rPr>
              <w:t>ΦΟΡΗΤΟ ΑΚΤΙΝΟΛΟΓΙΚΟ ΜΗΧΑΝΗΜΑ</w:t>
            </w:r>
          </w:p>
          <w:p w:rsidR="00A8597D" w:rsidRPr="00A8597D" w:rsidRDefault="00A8597D" w:rsidP="00A8597D">
            <w:pPr>
              <w:widowControl w:val="0"/>
              <w:suppressAutoHyphens/>
              <w:spacing w:after="0" w:line="240" w:lineRule="auto"/>
              <w:rPr>
                <w:rFonts w:ascii="Calibri" w:eastAsia="SimSun" w:hAnsi="Calibri" w:cs="Calibri"/>
                <w:color w:val="000000"/>
                <w:lang w:eastAsia="hi-IN" w:bidi="hi-IN"/>
              </w:rPr>
            </w:pPr>
            <w:r w:rsidRPr="00A8597D">
              <w:rPr>
                <w:rFonts w:ascii="Calibri" w:eastAsia="SimSun" w:hAnsi="Calibri" w:cs="Calibri"/>
                <w:lang w:bidi="hi-IN"/>
              </w:rPr>
              <w:t>ΤΕΜ. 2</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Τροχήλατο ακτινολογικό μηχάνημα τελευταίας τεχνολογίας, κατάλληλο νια Νοσοκομειακή χρήση, ευέλικτο, με μικρές διαστάσεις νια τη μεταφορά του σε όλους τους χώρους του Νοσοκομείου, μικρού βάρους, για τη λήψη ακτινογραφιών επί Φορείου, επί κλίνης ή εντός χειρουργείου.</w:t>
      </w:r>
    </w:p>
    <w:p w:rsidR="00A8597D" w:rsidRPr="00A8597D" w:rsidRDefault="00A8597D" w:rsidP="00A8597D">
      <w:pPr>
        <w:spacing w:after="0" w:line="240" w:lineRule="auto"/>
        <w:ind w:left="720"/>
        <w:contextualSpacing/>
        <w:jc w:val="center"/>
        <w:rPr>
          <w:rFonts w:ascii="Calibri" w:eastAsia="Times New Roman" w:hAnsi="Calibri" w:cs="Calibri"/>
          <w:u w:val="single"/>
          <w:lang w:val="en-US" w:eastAsia="el-GR"/>
        </w:rPr>
      </w:pPr>
      <w:bookmarkStart w:id="5" w:name="bookmark1"/>
      <w:proofErr w:type="spellStart"/>
      <w:r w:rsidRPr="00A8597D">
        <w:rPr>
          <w:rFonts w:ascii="Calibri" w:eastAsia="Times New Roman" w:hAnsi="Calibri" w:cs="Calibri"/>
          <w:u w:val="single"/>
          <w:lang w:val="en-US" w:eastAsia="el-GR"/>
        </w:rPr>
        <w:t>Γεννήτρι</w:t>
      </w:r>
      <w:proofErr w:type="spellEnd"/>
      <w:r w:rsidRPr="00A8597D">
        <w:rPr>
          <w:rFonts w:ascii="Calibri" w:eastAsia="Times New Roman" w:hAnsi="Calibri" w:cs="Calibri"/>
          <w:u w:val="single"/>
          <w:lang w:val="en-US" w:eastAsia="el-GR"/>
        </w:rPr>
        <w:t>α</w:t>
      </w:r>
      <w:bookmarkEnd w:id="5"/>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Γεννήτρια </w:t>
      </w:r>
      <w:proofErr w:type="spellStart"/>
      <w:r w:rsidRPr="00A8597D">
        <w:rPr>
          <w:rFonts w:ascii="Calibri" w:eastAsia="Times New Roman" w:hAnsi="Calibri" w:cs="Calibri"/>
          <w:lang w:eastAsia="el-GR"/>
        </w:rPr>
        <w:t>Υψίσυχνης</w:t>
      </w:r>
      <w:proofErr w:type="spellEnd"/>
      <w:r w:rsidRPr="00A8597D">
        <w:rPr>
          <w:rFonts w:ascii="Calibri" w:eastAsia="Times New Roman" w:hAnsi="Calibri" w:cs="Calibri"/>
          <w:lang w:eastAsia="el-GR"/>
        </w:rPr>
        <w:t xml:space="preserve"> τεχνολογίας τουλάχιστον 40</w:t>
      </w:r>
      <w:r w:rsidRPr="00A8597D">
        <w:rPr>
          <w:rFonts w:ascii="Calibri" w:eastAsia="Times New Roman" w:hAnsi="Calibri" w:cs="Calibri"/>
          <w:lang w:val="en-US" w:eastAsia="el-GR"/>
        </w:rPr>
        <w:t>kHz</w:t>
      </w:r>
      <w:r w:rsidRPr="00A8597D">
        <w:rPr>
          <w:rFonts w:ascii="Calibri" w:eastAsia="Times New Roman" w:hAnsi="Calibri" w:cs="Calibri"/>
          <w:lang w:eastAsia="el-GR"/>
        </w:rPr>
        <w:t xml:space="preserve"> ελεγχόμενη από μικροεπεξεργαστή</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Ισχύς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τουλάχιστον</w:t>
      </w:r>
      <w:proofErr w:type="spellEnd"/>
      <w:r w:rsidRPr="00A8597D">
        <w:rPr>
          <w:rFonts w:ascii="Calibri" w:eastAsia="Times New Roman" w:hAnsi="Calibri" w:cs="Calibri"/>
          <w:lang w:val="en-US" w:eastAsia="el-GR"/>
        </w:rPr>
        <w:t xml:space="preserve"> 32 kW.</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Εύρος ρύθμισης </w:t>
      </w:r>
      <w:r w:rsidRPr="00A8597D">
        <w:rPr>
          <w:rFonts w:ascii="Calibri" w:eastAsia="Times New Roman" w:hAnsi="Calibri" w:cs="Calibri"/>
          <w:lang w:val="en-US" w:eastAsia="el-GR"/>
        </w:rPr>
        <w:t>kV</w:t>
      </w:r>
      <w:r w:rsidRPr="00A8597D">
        <w:rPr>
          <w:rFonts w:ascii="Calibri" w:eastAsia="Times New Roman" w:hAnsi="Calibri" w:cs="Calibri"/>
          <w:lang w:eastAsia="el-GR"/>
        </w:rPr>
        <w:t xml:space="preserve">από 40 </w:t>
      </w:r>
      <w:proofErr w:type="spellStart"/>
      <w:r w:rsidRPr="00A8597D">
        <w:rPr>
          <w:rFonts w:ascii="Calibri" w:eastAsia="Times New Roman" w:hAnsi="Calibri" w:cs="Calibri"/>
          <w:lang w:eastAsia="el-GR"/>
        </w:rPr>
        <w:t>εως</w:t>
      </w:r>
      <w:proofErr w:type="spellEnd"/>
      <w:r w:rsidRPr="00A8597D">
        <w:rPr>
          <w:rFonts w:ascii="Calibri" w:eastAsia="Times New Roman" w:hAnsi="Calibri" w:cs="Calibri"/>
          <w:lang w:eastAsia="el-GR"/>
        </w:rPr>
        <w:t xml:space="preserve"> 125 </w:t>
      </w:r>
      <w:r w:rsidRPr="00A8597D">
        <w:rPr>
          <w:rFonts w:ascii="Calibri" w:eastAsia="Times New Roman" w:hAnsi="Calibri" w:cs="Calibri"/>
          <w:lang w:val="en-US" w:eastAsia="el-GR"/>
        </w:rPr>
        <w:t>kV</w:t>
      </w:r>
      <w:r w:rsidRPr="00A8597D">
        <w:rPr>
          <w:rFonts w:ascii="Calibri" w:eastAsia="Times New Roman" w:hAnsi="Calibri" w:cs="Calibri"/>
          <w:lang w:eastAsia="el-GR"/>
        </w:rPr>
        <w:t xml:space="preserve"> με βήματα του 1 </w:t>
      </w:r>
      <w:r w:rsidRPr="00A8597D">
        <w:rPr>
          <w:rFonts w:ascii="Calibri" w:eastAsia="Times New Roman" w:hAnsi="Calibri" w:cs="Calibri"/>
          <w:lang w:val="en-US" w:eastAsia="el-GR"/>
        </w:rPr>
        <w:t>kV</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Εύρος ρύθμισης ρεύματος από 50 έως 400 </w:t>
      </w:r>
      <w:r w:rsidRPr="00A8597D">
        <w:rPr>
          <w:rFonts w:ascii="Calibri" w:eastAsia="Times New Roman" w:hAnsi="Calibri" w:cs="Calibri"/>
          <w:lang w:val="en-US" w:eastAsia="el-GR"/>
        </w:rPr>
        <w:t>mA</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Το εύρος των </w:t>
      </w:r>
      <w:proofErr w:type="spellStart"/>
      <w:r w:rsidRPr="00A8597D">
        <w:rPr>
          <w:rFonts w:ascii="Calibri" w:eastAsia="Times New Roman" w:hAnsi="Calibri" w:cs="Calibri"/>
          <w:lang w:val="en-US" w:eastAsia="el-GR"/>
        </w:rPr>
        <w:t>mAs</w:t>
      </w:r>
      <w:proofErr w:type="spellEnd"/>
      <w:r w:rsidRPr="00A8597D">
        <w:rPr>
          <w:rFonts w:ascii="Calibri" w:eastAsia="Times New Roman" w:hAnsi="Calibri" w:cs="Calibri"/>
          <w:lang w:eastAsia="el-GR"/>
        </w:rPr>
        <w:t xml:space="preserve"> να κυμαίνεται από 0.1 </w:t>
      </w:r>
      <w:proofErr w:type="spellStart"/>
      <w:r w:rsidRPr="00A8597D">
        <w:rPr>
          <w:rFonts w:ascii="Calibri" w:eastAsia="Times New Roman" w:hAnsi="Calibri" w:cs="Calibri"/>
          <w:lang w:val="en-US" w:eastAsia="el-GR"/>
        </w:rPr>
        <w:t>mAs</w:t>
      </w:r>
      <w:proofErr w:type="spellEnd"/>
      <w:r w:rsidRPr="00A8597D">
        <w:rPr>
          <w:rFonts w:ascii="Calibri" w:eastAsia="Times New Roman" w:hAnsi="Calibri" w:cs="Calibri"/>
          <w:lang w:eastAsia="el-GR"/>
        </w:rPr>
        <w:t xml:space="preserve"> έως 220</w:t>
      </w:r>
      <w:proofErr w:type="spellStart"/>
      <w:r w:rsidRPr="00A8597D">
        <w:rPr>
          <w:rFonts w:ascii="Calibri" w:eastAsia="Times New Roman" w:hAnsi="Calibri" w:cs="Calibri"/>
          <w:lang w:val="en-US" w:eastAsia="el-GR"/>
        </w:rPr>
        <w:t>mAs</w:t>
      </w:r>
      <w:proofErr w:type="spellEnd"/>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Χρόνος έκθεσης 0,0018</w:t>
      </w:r>
      <w:r w:rsidRPr="00A8597D">
        <w:rPr>
          <w:rFonts w:ascii="Calibri" w:eastAsia="Times New Roman" w:hAnsi="Calibri" w:cs="Calibri"/>
          <w:lang w:val="en-US" w:eastAsia="el-GR"/>
        </w:rPr>
        <w:t>s</w:t>
      </w:r>
      <w:r w:rsidRPr="00A8597D">
        <w:rPr>
          <w:rFonts w:ascii="Calibri" w:eastAsia="Times New Roman" w:hAnsi="Calibri" w:cs="Calibri"/>
          <w:lang w:eastAsia="el-GR"/>
        </w:rPr>
        <w:t xml:space="preserve"> έως 2,2</w:t>
      </w:r>
      <w:r w:rsidRPr="00A8597D">
        <w:rPr>
          <w:rFonts w:ascii="Calibri" w:eastAsia="Times New Roman" w:hAnsi="Calibri" w:cs="Calibri"/>
          <w:lang w:val="en-US" w:eastAsia="el-GR"/>
        </w:rPr>
        <w:t>s</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Θερμοχωρητικότητα συστήματος γεννήτριας - λυχνίας (</w:t>
      </w:r>
      <w:proofErr w:type="spellStart"/>
      <w:r w:rsidRPr="00A8597D">
        <w:rPr>
          <w:rFonts w:ascii="Calibri" w:eastAsia="Times New Roman" w:hAnsi="Calibri" w:cs="Calibri"/>
          <w:lang w:val="en-US" w:eastAsia="el-GR"/>
        </w:rPr>
        <w:t>monobloc</w:t>
      </w:r>
      <w:proofErr w:type="spellEnd"/>
      <w:r w:rsidRPr="00A8597D">
        <w:rPr>
          <w:rFonts w:ascii="Calibri" w:eastAsia="Times New Roman" w:hAnsi="Calibri" w:cs="Calibri"/>
          <w:lang w:eastAsia="el-GR"/>
        </w:rPr>
        <w:t>)&gt;= 800</w:t>
      </w:r>
      <w:proofErr w:type="spellStart"/>
      <w:r w:rsidRPr="00A8597D">
        <w:rPr>
          <w:rFonts w:ascii="Calibri" w:eastAsia="Times New Roman" w:hAnsi="Calibri" w:cs="Calibri"/>
          <w:lang w:val="en-US" w:eastAsia="el-GR"/>
        </w:rPr>
        <w:t>kHU</w:t>
      </w:r>
      <w:proofErr w:type="spellEnd"/>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Μέγιστη συνεχόμενη αποβολή θερμότητας ανόδου &gt;=300</w:t>
      </w:r>
      <w:r w:rsidRPr="00A8597D">
        <w:rPr>
          <w:rFonts w:ascii="Calibri" w:eastAsia="Times New Roman" w:hAnsi="Calibri" w:cs="Calibri"/>
          <w:lang w:val="en-US" w:eastAsia="el-GR"/>
        </w:rPr>
        <w:t>W</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διαθέτει ψηφιακές ενδείξεις των παραμέτρων </w:t>
      </w:r>
      <w:r w:rsidRPr="00A8597D">
        <w:rPr>
          <w:rFonts w:ascii="Calibri" w:eastAsia="Times New Roman" w:hAnsi="Calibri" w:cs="Calibri"/>
          <w:lang w:val="en-US" w:eastAsia="el-GR"/>
        </w:rPr>
        <w:t>kV</w:t>
      </w:r>
      <w:r w:rsidRPr="00A8597D">
        <w:rPr>
          <w:rFonts w:ascii="Calibri" w:eastAsia="Times New Roman" w:hAnsi="Calibri" w:cs="Calibri"/>
          <w:lang w:eastAsia="el-GR"/>
        </w:rPr>
        <w:t xml:space="preserve"> και </w:t>
      </w:r>
      <w:proofErr w:type="spellStart"/>
      <w:r w:rsidRPr="00A8597D">
        <w:rPr>
          <w:rFonts w:ascii="Calibri" w:eastAsia="Times New Roman" w:hAnsi="Calibri" w:cs="Calibri"/>
          <w:lang w:val="en-US" w:eastAsia="el-GR"/>
        </w:rPr>
        <w:t>mAs</w:t>
      </w:r>
      <w:proofErr w:type="spellEnd"/>
      <w:r w:rsidRPr="00A8597D">
        <w:rPr>
          <w:rFonts w:ascii="Calibri" w:eastAsia="Times New Roman" w:hAnsi="Calibri" w:cs="Calibri"/>
          <w:lang w:eastAsia="el-GR"/>
        </w:rPr>
        <w:t xml:space="preserve"> και πληκτρολόγιο μεμβράνης για τον εύκολο καθαρισμό του.</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r w:rsidRPr="00A8597D">
        <w:rPr>
          <w:rFonts w:ascii="Calibri" w:eastAsia="Times New Roman" w:hAnsi="Calibri" w:cs="Calibri"/>
          <w:lang w:val="en-US" w:eastAsia="el-GR"/>
        </w:rPr>
        <w:t xml:space="preserve">Να </w:t>
      </w:r>
      <w:proofErr w:type="spellStart"/>
      <w:r w:rsidRPr="00A8597D">
        <w:rPr>
          <w:rFonts w:ascii="Calibri" w:eastAsia="Times New Roman" w:hAnsi="Calibri" w:cs="Calibri"/>
          <w:lang w:val="en-US" w:eastAsia="el-GR"/>
        </w:rPr>
        <w:t>δι</w:t>
      </w:r>
      <w:proofErr w:type="spellEnd"/>
      <w:r w:rsidRPr="00A8597D">
        <w:rPr>
          <w:rFonts w:ascii="Calibri" w:eastAsia="Times New Roman" w:hAnsi="Calibri" w:cs="Calibri"/>
          <w:lang w:val="en-US" w:eastAsia="el-GR"/>
        </w:rPr>
        <w:t xml:space="preserve">αθέτει </w:t>
      </w:r>
      <w:proofErr w:type="spellStart"/>
      <w:r w:rsidRPr="00A8597D">
        <w:rPr>
          <w:rFonts w:ascii="Calibri" w:eastAsia="Times New Roman" w:hAnsi="Calibri" w:cs="Calibri"/>
          <w:lang w:val="en-US" w:eastAsia="el-GR"/>
        </w:rPr>
        <w:t>τουλάχιστον</w:t>
      </w:r>
      <w:proofErr w:type="spellEnd"/>
      <w:r w:rsidRPr="00A8597D">
        <w:rPr>
          <w:rFonts w:ascii="Calibri" w:eastAsia="Times New Roman" w:hAnsi="Calibri" w:cs="Calibri"/>
          <w:lang w:val="en-US" w:eastAsia="el-GR"/>
        </w:rPr>
        <w:t xml:space="preserve"> 35 ανα</w:t>
      </w:r>
      <w:proofErr w:type="spellStart"/>
      <w:r w:rsidRPr="00A8597D">
        <w:rPr>
          <w:rFonts w:ascii="Calibri" w:eastAsia="Times New Roman" w:hAnsi="Calibri" w:cs="Calibri"/>
          <w:lang w:val="en-US" w:eastAsia="el-GR"/>
        </w:rPr>
        <w:t>τομικά</w:t>
      </w:r>
      <w:proofErr w:type="spellEnd"/>
      <w:r w:rsidRPr="00A8597D">
        <w:rPr>
          <w:rFonts w:ascii="Calibri" w:eastAsia="Times New Roman" w:hAnsi="Calibri" w:cs="Calibri"/>
          <w:lang w:val="en-US" w:eastAsia="el-GR"/>
        </w:rPr>
        <w:t xml:space="preserve"> π</w:t>
      </w:r>
      <w:proofErr w:type="spellStart"/>
      <w:r w:rsidRPr="00A8597D">
        <w:rPr>
          <w:rFonts w:ascii="Calibri" w:eastAsia="Times New Roman" w:hAnsi="Calibri" w:cs="Calibri"/>
          <w:lang w:val="en-US" w:eastAsia="el-GR"/>
        </w:rPr>
        <w:t>ρογράμμ</w:t>
      </w:r>
      <w:proofErr w:type="spellEnd"/>
      <w:r w:rsidRPr="00A8597D">
        <w:rPr>
          <w:rFonts w:ascii="Calibri" w:eastAsia="Times New Roman" w:hAnsi="Calibri" w:cs="Calibri"/>
          <w:lang w:val="en-US" w:eastAsia="el-GR"/>
        </w:rPr>
        <w:t>ατα</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μπορεί να συνδεθεί με φορητό ηλεκτροκίνητο </w:t>
      </w:r>
      <w:r w:rsidRPr="00A8597D">
        <w:rPr>
          <w:rFonts w:ascii="Calibri" w:eastAsia="Times New Roman" w:hAnsi="Calibri" w:cs="Calibri"/>
          <w:lang w:val="en-US" w:eastAsia="el-GR"/>
        </w:rPr>
        <w:t>Bucky</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Potter</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Bucky</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διαθέτει ενσύρματο διακόπτη έκθεσης με εντεινόμενο σπιράλ καλώδιο.</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διαθέτει ασύρματο χειριστήριο έκθεσης.</w:t>
      </w:r>
    </w:p>
    <w:p w:rsidR="00A8597D" w:rsidRPr="00A8597D" w:rsidRDefault="00A8597D" w:rsidP="00A8597D">
      <w:pPr>
        <w:spacing w:after="0" w:line="240" w:lineRule="auto"/>
        <w:ind w:left="720"/>
        <w:contextualSpacing/>
        <w:jc w:val="center"/>
        <w:rPr>
          <w:rFonts w:ascii="Calibri" w:eastAsia="Times New Roman" w:hAnsi="Calibri" w:cs="Calibri"/>
          <w:u w:val="single"/>
          <w:lang w:val="en-US" w:eastAsia="el-GR"/>
        </w:rPr>
      </w:pPr>
      <w:bookmarkStart w:id="6" w:name="bookmark2"/>
      <w:r w:rsidRPr="00A8597D">
        <w:rPr>
          <w:rFonts w:ascii="Calibri" w:eastAsia="Times New Roman" w:hAnsi="Calibri" w:cs="Calibri"/>
          <w:u w:val="single"/>
          <w:lang w:val="en-US" w:eastAsia="el-GR"/>
        </w:rPr>
        <w:t>ΑΚΤΙΝΟΛΟΓΙΚΗ ΛΥΧΝΙΑ</w:t>
      </w:r>
      <w:bookmarkEnd w:id="6"/>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Η ακτινολογική λυχνία να είναι περιστρεφόμενης ανόδου &gt;=3.000</w:t>
      </w:r>
      <w:r w:rsidRPr="00A8597D">
        <w:rPr>
          <w:rFonts w:ascii="Calibri" w:eastAsia="Times New Roman" w:hAnsi="Calibri" w:cs="Calibri"/>
          <w:lang w:val="en-US" w:eastAsia="el-GR"/>
        </w:rPr>
        <w:t>rpm</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είναι </w:t>
      </w:r>
      <w:proofErr w:type="spellStart"/>
      <w:r w:rsidRPr="00A8597D">
        <w:rPr>
          <w:rFonts w:ascii="Calibri" w:eastAsia="Times New Roman" w:hAnsi="Calibri" w:cs="Calibri"/>
          <w:lang w:eastAsia="el-GR"/>
        </w:rPr>
        <w:t>διπλοεστιακή</w:t>
      </w:r>
      <w:proofErr w:type="spellEnd"/>
      <w:r w:rsidRPr="00A8597D">
        <w:rPr>
          <w:rFonts w:ascii="Calibri" w:eastAsia="Times New Roman" w:hAnsi="Calibri" w:cs="Calibri"/>
          <w:lang w:eastAsia="el-GR"/>
        </w:rPr>
        <w:t xml:space="preserve"> με μικρή εστία &lt;=0,6</w:t>
      </w:r>
      <w:r w:rsidRPr="00A8597D">
        <w:rPr>
          <w:rFonts w:ascii="Calibri" w:eastAsia="Times New Roman" w:hAnsi="Calibri" w:cs="Calibri"/>
          <w:lang w:val="en-US" w:eastAsia="el-GR"/>
        </w:rPr>
        <w:t>mm</w:t>
      </w:r>
      <w:r w:rsidRPr="00A8597D">
        <w:rPr>
          <w:rFonts w:ascii="Calibri" w:eastAsia="Times New Roman" w:hAnsi="Calibri" w:cs="Calibri"/>
          <w:lang w:eastAsia="el-GR"/>
        </w:rPr>
        <w:t xml:space="preserve"> (ισχύος 16</w:t>
      </w:r>
      <w:r w:rsidRPr="00A8597D">
        <w:rPr>
          <w:rFonts w:ascii="Calibri" w:eastAsia="Times New Roman" w:hAnsi="Calibri" w:cs="Calibri"/>
          <w:lang w:val="en-US" w:eastAsia="el-GR"/>
        </w:rPr>
        <w:t>kW</w:t>
      </w:r>
      <w:r w:rsidRPr="00A8597D">
        <w:rPr>
          <w:rFonts w:ascii="Calibri" w:eastAsia="Times New Roman" w:hAnsi="Calibri" w:cs="Calibri"/>
          <w:lang w:eastAsia="el-GR"/>
        </w:rPr>
        <w:t>) και μεγάλη εστία &lt;=1,3</w:t>
      </w:r>
      <w:r w:rsidRPr="00A8597D">
        <w:rPr>
          <w:rFonts w:ascii="Calibri" w:eastAsia="Times New Roman" w:hAnsi="Calibri" w:cs="Calibri"/>
          <w:lang w:val="en-US" w:eastAsia="el-GR"/>
        </w:rPr>
        <w:t>mm</w:t>
      </w:r>
      <w:r w:rsidRPr="00A8597D">
        <w:rPr>
          <w:rFonts w:ascii="Calibri" w:eastAsia="Times New Roman" w:hAnsi="Calibri" w:cs="Calibri"/>
          <w:lang w:eastAsia="el-GR"/>
        </w:rPr>
        <w:t xml:space="preserve"> (ισχύος 32</w:t>
      </w:r>
      <w:r w:rsidRPr="00A8597D">
        <w:rPr>
          <w:rFonts w:ascii="Calibri" w:eastAsia="Times New Roman" w:hAnsi="Calibri" w:cs="Calibri"/>
          <w:lang w:val="en-US" w:eastAsia="el-GR"/>
        </w:rPr>
        <w:t>kW</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έχει θερμοχωρητικότητα ανόδου άνω των 100</w:t>
      </w:r>
      <w:proofErr w:type="spellStart"/>
      <w:r w:rsidRPr="00A8597D">
        <w:rPr>
          <w:rFonts w:ascii="Calibri" w:eastAsia="Times New Roman" w:hAnsi="Calibri" w:cs="Calibri"/>
          <w:lang w:val="en-US" w:eastAsia="el-GR"/>
        </w:rPr>
        <w:t>kHU</w:t>
      </w:r>
      <w:proofErr w:type="spellEnd"/>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Περιστροφή</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λυχνί</w:t>
      </w:r>
      <w:proofErr w:type="spellEnd"/>
      <w:r w:rsidRPr="00A8597D">
        <w:rPr>
          <w:rFonts w:ascii="Calibri" w:eastAsia="Times New Roman" w:hAnsi="Calibri" w:cs="Calibri"/>
          <w:lang w:val="en-US" w:eastAsia="el-GR"/>
        </w:rPr>
        <w:t>ας (</w:t>
      </w:r>
      <w:proofErr w:type="spellStart"/>
      <w:r w:rsidRPr="00A8597D">
        <w:rPr>
          <w:rFonts w:ascii="Calibri" w:eastAsia="Times New Roman" w:hAnsi="Calibri" w:cs="Calibri"/>
          <w:lang w:val="en-US" w:eastAsia="el-GR"/>
        </w:rPr>
        <w:t>monobloc</w:t>
      </w:r>
      <w:proofErr w:type="spellEnd"/>
      <w:r w:rsidRPr="00A8597D">
        <w:rPr>
          <w:rFonts w:ascii="Calibri" w:eastAsia="Times New Roman" w:hAnsi="Calibri" w:cs="Calibri"/>
          <w:lang w:val="en-US" w:eastAsia="el-GR"/>
        </w:rPr>
        <w:t>) ± 180*</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Κλίση λυχνίας σε σχέση από τον εγκάρσιο άξονα &lt;= -49° &amp;&gt;=102°</w:t>
      </w:r>
    </w:p>
    <w:p w:rsidR="00A8597D" w:rsidRPr="00A8597D" w:rsidRDefault="00A8597D" w:rsidP="00A8597D">
      <w:pPr>
        <w:spacing w:after="0" w:line="240" w:lineRule="auto"/>
        <w:ind w:left="720"/>
        <w:contextualSpacing/>
        <w:jc w:val="center"/>
        <w:rPr>
          <w:rFonts w:ascii="Calibri" w:eastAsia="Times New Roman" w:hAnsi="Calibri" w:cs="Calibri"/>
          <w:u w:val="single"/>
          <w:lang w:val="en-US" w:eastAsia="el-GR"/>
        </w:rPr>
      </w:pPr>
      <w:bookmarkStart w:id="7" w:name="bookmark3"/>
      <w:r w:rsidRPr="00A8597D">
        <w:rPr>
          <w:rFonts w:ascii="Calibri" w:eastAsia="Times New Roman" w:hAnsi="Calibri" w:cs="Calibri"/>
          <w:u w:val="single"/>
          <w:lang w:val="en-US" w:eastAsia="el-GR"/>
        </w:rPr>
        <w:t>ΔΙΑΦΡΑΓΜΑΤΑ ΒΑΘΟΥΣ</w:t>
      </w:r>
      <w:bookmarkEnd w:id="7"/>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Διαφράγματα βάθους με ενσωματωμένη φωτεινή πηγή υψηλής φωτεινότητας (</w:t>
      </w:r>
      <w:r w:rsidRPr="00A8597D">
        <w:rPr>
          <w:rFonts w:ascii="Calibri" w:eastAsia="Times New Roman" w:hAnsi="Calibri" w:cs="Calibri"/>
          <w:lang w:val="en-US" w:eastAsia="el-GR"/>
        </w:rPr>
        <w:t>LED</w:t>
      </w:r>
      <w:r w:rsidRPr="00A8597D">
        <w:rPr>
          <w:rFonts w:ascii="Calibri" w:eastAsia="Times New Roman" w:hAnsi="Calibri" w:cs="Calibri"/>
          <w:lang w:eastAsia="el-GR"/>
        </w:rPr>
        <w:t>). Με χρονοδιακόπτη 30</w:t>
      </w:r>
      <w:r w:rsidRPr="00A8597D">
        <w:rPr>
          <w:rFonts w:ascii="Calibri" w:eastAsia="Times New Roman" w:hAnsi="Calibri" w:cs="Calibri"/>
          <w:lang w:val="en-US" w:eastAsia="el-GR"/>
        </w:rPr>
        <w:t>sec</w:t>
      </w:r>
      <w:r w:rsidRPr="00A8597D">
        <w:rPr>
          <w:rFonts w:ascii="Calibri" w:eastAsia="Times New Roman" w:hAnsi="Calibri" w:cs="Calibri"/>
          <w:lang w:eastAsia="el-GR"/>
        </w:rPr>
        <w:t xml:space="preserve"> και ενσωματωμένο μέτρο για μέτρηση της εστιακής απόστασης (</w:t>
      </w:r>
      <w:r w:rsidRPr="00A8597D">
        <w:rPr>
          <w:rFonts w:ascii="Calibri" w:eastAsia="Times New Roman" w:hAnsi="Calibri" w:cs="Calibri"/>
          <w:lang w:val="en-US" w:eastAsia="el-GR"/>
        </w:rPr>
        <w:t>SID</w:t>
      </w:r>
      <w:r w:rsidRPr="00A8597D">
        <w:rPr>
          <w:rFonts w:ascii="Calibri" w:eastAsia="Times New Roman" w:hAnsi="Calibri" w:cs="Calibri"/>
          <w:lang w:eastAsia="el-GR"/>
        </w:rPr>
        <w:t>).</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διαθέτει δέσμη </w:t>
      </w:r>
      <w:r w:rsidRPr="00A8597D">
        <w:rPr>
          <w:rFonts w:ascii="Calibri" w:eastAsia="Times New Roman" w:hAnsi="Calibri" w:cs="Calibri"/>
          <w:lang w:val="en-US" w:eastAsia="el-GR"/>
        </w:rPr>
        <w:t>laser</w:t>
      </w:r>
      <w:r w:rsidRPr="00A8597D">
        <w:rPr>
          <w:rFonts w:ascii="Calibri" w:eastAsia="Times New Roman" w:hAnsi="Calibri" w:cs="Calibri"/>
          <w:lang w:eastAsia="el-GR"/>
        </w:rPr>
        <w:t xml:space="preserve"> για την επαλήθευση της εστιακής απόστασης του 1</w:t>
      </w:r>
      <w:r w:rsidRPr="00A8597D">
        <w:rPr>
          <w:rFonts w:ascii="Calibri" w:eastAsia="Times New Roman" w:hAnsi="Calibri" w:cs="Calibri"/>
          <w:lang w:val="en-US" w:eastAsia="el-GR"/>
        </w:rPr>
        <w:t>m</w:t>
      </w:r>
      <w:r w:rsidRPr="00A8597D">
        <w:rPr>
          <w:rFonts w:ascii="Calibri" w:eastAsia="Times New Roman" w:hAnsi="Calibri" w:cs="Calibri"/>
          <w:lang w:eastAsia="el-GR"/>
        </w:rPr>
        <w:t xml:space="preserve">. </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0 περιοριστής δέσμης να διαθέτει επιπλέον φίλτρα αλουμινίου και χαλκού</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Η περιστροφή του περιοριστή δέσμης να είναι </w:t>
      </w:r>
      <w:r w:rsidRPr="00A8597D">
        <w:rPr>
          <w:rFonts w:ascii="Calibri" w:eastAsia="Times New Roman" w:hAnsi="Calibri" w:cs="Calibri"/>
          <w:lang w:val="en-US" w:eastAsia="el-GR"/>
        </w:rPr>
        <w:t>a</w:t>
      </w:r>
      <w:r w:rsidRPr="00A8597D">
        <w:rPr>
          <w:rFonts w:ascii="Calibri" w:eastAsia="Times New Roman" w:hAnsi="Calibri" w:cs="Calibri"/>
          <w:lang w:eastAsia="el-GR"/>
        </w:rPr>
        <w:t xml:space="preserve"> &gt;=120*</w:t>
      </w:r>
    </w:p>
    <w:p w:rsidR="00A8597D" w:rsidRPr="00A8597D" w:rsidRDefault="00A8597D" w:rsidP="00A8597D">
      <w:pPr>
        <w:spacing w:after="0" w:line="240" w:lineRule="auto"/>
        <w:ind w:left="720"/>
        <w:contextualSpacing/>
        <w:jc w:val="center"/>
        <w:rPr>
          <w:rFonts w:ascii="Calibri" w:eastAsia="Times New Roman" w:hAnsi="Calibri" w:cs="Calibri"/>
          <w:u w:val="single"/>
          <w:lang w:eastAsia="el-GR"/>
        </w:rPr>
      </w:pPr>
      <w:bookmarkStart w:id="8" w:name="bookmark4"/>
      <w:r w:rsidRPr="00A8597D">
        <w:rPr>
          <w:rFonts w:ascii="Calibri" w:eastAsia="Times New Roman" w:hAnsi="Calibri" w:cs="Calibri"/>
          <w:u w:val="single"/>
          <w:lang w:eastAsia="el-GR"/>
        </w:rPr>
        <w:t>ΜΗΧΑΝΙΚΟΣ ΒΡΑΧΙΟΝΑΣ ΣΤΗΡΙΞΗΣ ΤΟΥ ΜΟΝΟΜΠΛΟΚ</w:t>
      </w:r>
      <w:bookmarkEnd w:id="8"/>
    </w:p>
    <w:p w:rsidR="00A8597D" w:rsidRPr="00A8597D" w:rsidRDefault="00A8597D" w:rsidP="00A8597D">
      <w:pPr>
        <w:spacing w:after="0" w:line="240" w:lineRule="auto"/>
        <w:ind w:left="720"/>
        <w:contextualSpacing/>
        <w:jc w:val="center"/>
        <w:rPr>
          <w:rFonts w:ascii="Calibri" w:eastAsia="Times New Roman" w:hAnsi="Calibri" w:cs="Calibri"/>
          <w:u w:val="single"/>
          <w:lang w:eastAsia="el-GR"/>
        </w:rPr>
      </w:pPr>
      <w:bookmarkStart w:id="9" w:name="bookmark5"/>
      <w:r w:rsidRPr="00A8597D">
        <w:rPr>
          <w:rFonts w:ascii="Calibri" w:eastAsia="Times New Roman" w:hAnsi="Calibri" w:cs="Calibri"/>
          <w:u w:val="single"/>
          <w:lang w:eastAsia="el-GR"/>
        </w:rPr>
        <w:t>ΛΥΧΝΙΑΣ</w:t>
      </w:r>
      <w:bookmarkEnd w:id="9"/>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Το προσφερόμενο φορητό ακτινολογικό μηχάνημα να διαθέτει αυτοματισμό προστασίας της λυχνίας από υπερφόρτωση με χαρακτηριστική ένδειξη σφάλματος στην οθόνη του μηχανήματος.</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διαθέτει θήκη για τοποθέτηση τουλάχιστον 4 κασετών.</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Το μηχάνημα να συνδέεται σε κοινό δίκτυο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/50 ΗΖ χωρίς να έχει ιδιαίτερες απαιτήσεις </w:t>
      </w:r>
      <w:proofErr w:type="spellStart"/>
      <w:r w:rsidRPr="00A8597D">
        <w:rPr>
          <w:rFonts w:ascii="Calibri" w:eastAsia="Times New Roman" w:hAnsi="Calibri" w:cs="Calibri"/>
          <w:lang w:eastAsia="el-GR"/>
        </w:rPr>
        <w:t>απ</w:t>
      </w:r>
      <w:proofErr w:type="spellEnd"/>
      <w:r w:rsidRPr="00A8597D">
        <w:rPr>
          <w:rFonts w:ascii="Calibri" w:eastAsia="Times New Roman" w:hAnsi="Calibri" w:cs="Calibri"/>
          <w:lang w:val="en-US" w:eastAsia="el-GR"/>
        </w:rPr>
        <w:t>o</w:t>
      </w:r>
      <w:r w:rsidRPr="00A8597D">
        <w:rPr>
          <w:rFonts w:ascii="Calibri" w:eastAsia="Times New Roman" w:hAnsi="Calibri" w:cs="Calibri"/>
          <w:lang w:eastAsia="el-GR"/>
        </w:rPr>
        <w:t xml:space="preserve"> αυτό (κοινή πρίζα </w:t>
      </w:r>
      <w:r w:rsidRPr="00A8597D">
        <w:rPr>
          <w:rFonts w:ascii="Calibri" w:eastAsia="Times New Roman" w:hAnsi="Calibri" w:cs="Calibri"/>
          <w:lang w:val="en-US" w:eastAsia="el-GR"/>
        </w:rPr>
        <w:t>SCHUKO</w:t>
      </w:r>
      <w:r w:rsidRPr="00A8597D">
        <w:rPr>
          <w:rFonts w:ascii="Calibri" w:eastAsia="Times New Roman" w:hAnsi="Calibri" w:cs="Calibri"/>
          <w:lang w:eastAsia="el-GR"/>
        </w:rPr>
        <w:t xml:space="preserve"> και ασφάλεια 16Α).</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r w:rsidRPr="00A8597D">
        <w:rPr>
          <w:rFonts w:ascii="Calibri" w:eastAsia="Times New Roman" w:hAnsi="Calibri" w:cs="Calibri"/>
          <w:lang w:val="en-US" w:eastAsia="el-GR"/>
        </w:rPr>
        <w:t xml:space="preserve">Να </w:t>
      </w:r>
      <w:proofErr w:type="spellStart"/>
      <w:r w:rsidRPr="00A8597D">
        <w:rPr>
          <w:rFonts w:ascii="Calibri" w:eastAsia="Times New Roman" w:hAnsi="Calibri" w:cs="Calibri"/>
          <w:lang w:val="en-US" w:eastAsia="el-GR"/>
        </w:rPr>
        <w:t>δι</w:t>
      </w:r>
      <w:proofErr w:type="spellEnd"/>
      <w:r w:rsidRPr="00A8597D">
        <w:rPr>
          <w:rFonts w:ascii="Calibri" w:eastAsia="Times New Roman" w:hAnsi="Calibri" w:cs="Calibri"/>
          <w:lang w:val="en-US" w:eastAsia="el-GR"/>
        </w:rPr>
        <w:t>αθέτει DAP meter και DAP printer,</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Η ελάχιστη εστιακή απόσταση από το έδαφος να είναι μικρότερη των 42εκ.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Η μέγιστη εστιακή απόσταση από το έδαφος να είναι μεγαλύτερη των 209εκ.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r w:rsidRPr="00A8597D">
        <w:rPr>
          <w:rFonts w:ascii="Calibri" w:eastAsia="Times New Roman" w:hAnsi="Calibri" w:cs="Calibri"/>
          <w:lang w:val="en-US" w:eastAsia="el-GR"/>
        </w:rPr>
        <w:t xml:space="preserve">Να </w:t>
      </w:r>
      <w:proofErr w:type="spellStart"/>
      <w:r w:rsidRPr="00A8597D">
        <w:rPr>
          <w:rFonts w:ascii="Calibri" w:eastAsia="Times New Roman" w:hAnsi="Calibri" w:cs="Calibri"/>
          <w:lang w:val="en-US" w:eastAsia="el-GR"/>
        </w:rPr>
        <w:t>έχει</w:t>
      </w:r>
      <w:proofErr w:type="spellEnd"/>
      <w:r w:rsidRPr="00A8597D">
        <w:rPr>
          <w:rFonts w:ascii="Calibri" w:eastAsia="Times New Roman" w:hAnsi="Calibri" w:cs="Calibri"/>
          <w:lang w:val="en-US" w:eastAsia="el-GR"/>
        </w:rPr>
        <w:t xml:space="preserve"> β</w:t>
      </w:r>
      <w:proofErr w:type="spellStart"/>
      <w:r w:rsidRPr="00A8597D">
        <w:rPr>
          <w:rFonts w:ascii="Calibri" w:eastAsia="Times New Roman" w:hAnsi="Calibri" w:cs="Calibri"/>
          <w:lang w:val="en-US" w:eastAsia="el-GR"/>
        </w:rPr>
        <w:t>άρος</w:t>
      </w:r>
      <w:proofErr w:type="spellEnd"/>
      <w:r w:rsidRPr="00A8597D">
        <w:rPr>
          <w:rFonts w:ascii="Calibri" w:eastAsia="Times New Roman" w:hAnsi="Calibri" w:cs="Calibri"/>
          <w:lang w:val="en-US" w:eastAsia="el-GR"/>
        </w:rPr>
        <w:t xml:space="preserve"> &lt;= 170κιλών</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Διάμετρος</w:t>
      </w:r>
      <w:proofErr w:type="spellEnd"/>
      <w:r w:rsidRPr="00A8597D">
        <w:rPr>
          <w:rFonts w:ascii="Calibri" w:eastAsia="Times New Roman" w:hAnsi="Calibri" w:cs="Calibri"/>
          <w:lang w:val="en-US" w:eastAsia="el-GR"/>
        </w:rPr>
        <w:t xml:space="preserve"> μπ</w:t>
      </w:r>
      <w:proofErr w:type="spellStart"/>
      <w:r w:rsidRPr="00A8597D">
        <w:rPr>
          <w:rFonts w:ascii="Calibri" w:eastAsia="Times New Roman" w:hAnsi="Calibri" w:cs="Calibri"/>
          <w:lang w:val="en-US" w:eastAsia="el-GR"/>
        </w:rPr>
        <w:t>ροστινών</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τροχών</w:t>
      </w:r>
      <w:proofErr w:type="spellEnd"/>
      <w:r w:rsidRPr="00A8597D">
        <w:rPr>
          <w:rFonts w:ascii="Calibri" w:eastAsia="Times New Roman" w:hAnsi="Calibri" w:cs="Calibri"/>
          <w:lang w:val="en-US" w:eastAsia="el-GR"/>
        </w:rPr>
        <w:t xml:space="preserve"> 28εκ.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Διάμετρος</w:t>
      </w:r>
      <w:proofErr w:type="spellEnd"/>
      <w:r w:rsidRPr="00A8597D">
        <w:rPr>
          <w:rFonts w:ascii="Calibri" w:eastAsia="Times New Roman" w:hAnsi="Calibri" w:cs="Calibri"/>
          <w:lang w:val="en-US" w:eastAsia="el-GR"/>
        </w:rPr>
        <w:t xml:space="preserve"> π</w:t>
      </w:r>
      <w:proofErr w:type="spellStart"/>
      <w:r w:rsidRPr="00A8597D">
        <w:rPr>
          <w:rFonts w:ascii="Calibri" w:eastAsia="Times New Roman" w:hAnsi="Calibri" w:cs="Calibri"/>
          <w:lang w:val="en-US" w:eastAsia="el-GR"/>
        </w:rPr>
        <w:t>ίσω</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τροχών</w:t>
      </w:r>
      <w:proofErr w:type="spellEnd"/>
      <w:r w:rsidRPr="00A8597D">
        <w:rPr>
          <w:rFonts w:ascii="Calibri" w:eastAsia="Times New Roman" w:hAnsi="Calibri" w:cs="Calibri"/>
          <w:lang w:val="en-US" w:eastAsia="el-GR"/>
        </w:rPr>
        <w:t xml:space="preserve"> &gt;=25εκ.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Μέγιστο μήκος στη θέση μεταφοράς &lt;=137εκ.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Μέγιστο ύφος στη θέση μεταφοράς &lt;=145εκ.</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Μέγιστο</w:t>
      </w:r>
      <w:proofErr w:type="spellEnd"/>
      <w:r w:rsidRPr="00A8597D">
        <w:rPr>
          <w:rFonts w:ascii="Calibri" w:eastAsia="Times New Roman" w:hAnsi="Calibri" w:cs="Calibri"/>
          <w:lang w:val="en-US" w:eastAsia="el-GR"/>
        </w:rPr>
        <w:t xml:space="preserve"> π</w:t>
      </w:r>
      <w:proofErr w:type="spellStart"/>
      <w:r w:rsidRPr="00A8597D">
        <w:rPr>
          <w:rFonts w:ascii="Calibri" w:eastAsia="Times New Roman" w:hAnsi="Calibri" w:cs="Calibri"/>
          <w:lang w:val="en-US" w:eastAsia="el-GR"/>
        </w:rPr>
        <w:t>λάτος</w:t>
      </w:r>
      <w:proofErr w:type="spellEnd"/>
      <w:r w:rsidRPr="00A8597D">
        <w:rPr>
          <w:rFonts w:ascii="Calibri" w:eastAsia="Times New Roman" w:hAnsi="Calibri" w:cs="Calibri"/>
          <w:lang w:val="en-US" w:eastAsia="el-GR"/>
        </w:rPr>
        <w:t xml:space="preserve"> &lt;=62ck.</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lastRenderedPageBreak/>
        <w:t>Να διαθέτει χειρολαβή και φρένα για τους πίσω τροχούς</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μπορεί να αναβαθμιστεί σε </w:t>
      </w:r>
      <w:r w:rsidRPr="00A8597D">
        <w:rPr>
          <w:rFonts w:ascii="Calibri" w:eastAsia="Times New Roman" w:hAnsi="Calibri" w:cs="Calibri"/>
          <w:lang w:val="en-US" w:eastAsia="el-GR"/>
        </w:rPr>
        <w:t>DR</w:t>
      </w:r>
      <w:r w:rsidRPr="00A8597D">
        <w:rPr>
          <w:rFonts w:ascii="Calibri" w:eastAsia="Times New Roman" w:hAnsi="Calibri" w:cs="Calibri"/>
          <w:lang w:eastAsia="el-GR"/>
        </w:rPr>
        <w:t xml:space="preserve"> με ενσωματωμένο (</w:t>
      </w:r>
      <w:r w:rsidRPr="00A8597D">
        <w:rPr>
          <w:rFonts w:ascii="Calibri" w:eastAsia="Times New Roman" w:hAnsi="Calibri" w:cs="Calibri"/>
          <w:lang w:val="en-US" w:eastAsia="el-GR"/>
        </w:rPr>
        <w:t>built</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in</w:t>
      </w:r>
      <w:r w:rsidRPr="00A8597D">
        <w:rPr>
          <w:rFonts w:ascii="Calibri" w:eastAsia="Times New Roman" w:hAnsi="Calibri" w:cs="Calibri"/>
          <w:lang w:eastAsia="el-GR"/>
        </w:rPr>
        <w:t>) σταθμό εργασίας για την θέαση και επεξεργασία των εξετάσεων, ο οποίος να τοποθετείται με εργοστασιακή στήριξη επάνω στο τροχήλατο ακτινολογικό μηχάνημα.</w:t>
      </w:r>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διαθέτει κατάλληλο στήριγμα για την μεταφορά της </w:t>
      </w:r>
      <w:proofErr w:type="spellStart"/>
      <w:r w:rsidRPr="00A8597D">
        <w:rPr>
          <w:rFonts w:ascii="Calibri" w:eastAsia="Times New Roman" w:hAnsi="Calibri" w:cs="Calibri"/>
          <w:lang w:eastAsia="el-GR"/>
        </w:rPr>
        <w:t>ακτινοπροσταστευτικής</w:t>
      </w:r>
      <w:proofErr w:type="spellEnd"/>
      <w:r w:rsidRPr="00A8597D">
        <w:rPr>
          <w:rFonts w:ascii="Calibri" w:eastAsia="Times New Roman" w:hAnsi="Calibri" w:cs="Calibri"/>
          <w:lang w:eastAsia="el-GR"/>
        </w:rPr>
        <w:t xml:space="preserve"> ποδιάς ώστε να μην διπλώνει</w:t>
      </w:r>
    </w:p>
    <w:p w:rsidR="00A8597D" w:rsidRPr="00A8597D" w:rsidRDefault="00A8597D" w:rsidP="00A8597D">
      <w:pPr>
        <w:spacing w:after="0" w:line="240" w:lineRule="auto"/>
        <w:ind w:left="720"/>
        <w:contextualSpacing/>
        <w:rPr>
          <w:rFonts w:ascii="Calibri" w:eastAsia="Times New Roman" w:hAnsi="Calibri" w:cs="Calibri"/>
          <w:lang w:eastAsia="el-GR"/>
        </w:rPr>
      </w:pPr>
    </w:p>
    <w:p w:rsidR="00A8597D" w:rsidRPr="00A8597D" w:rsidRDefault="00A8597D" w:rsidP="00A8597D">
      <w:pPr>
        <w:spacing w:after="0" w:line="240" w:lineRule="auto"/>
        <w:ind w:left="720"/>
        <w:contextualSpacing/>
        <w:jc w:val="center"/>
        <w:rPr>
          <w:rFonts w:ascii="Calibri" w:eastAsia="Times New Roman" w:hAnsi="Calibri" w:cs="Calibri"/>
          <w:u w:val="single"/>
          <w:lang w:val="en-US" w:eastAsia="el-GR"/>
        </w:rPr>
      </w:pPr>
      <w:bookmarkStart w:id="10" w:name="bookmark6"/>
      <w:r w:rsidRPr="00A8597D">
        <w:rPr>
          <w:rFonts w:ascii="Calibri" w:eastAsia="Times New Roman" w:hAnsi="Calibri" w:cs="Calibri"/>
          <w:u w:val="single"/>
          <w:lang w:val="en-US" w:eastAsia="el-GR"/>
        </w:rPr>
        <w:t>ΑΝΑΒΑΘΜΙΣΗ</w:t>
      </w:r>
      <w:bookmarkEnd w:id="10"/>
    </w:p>
    <w:p w:rsidR="00A8597D" w:rsidRPr="00A8597D" w:rsidRDefault="00A8597D" w:rsidP="00581942">
      <w:pPr>
        <w:numPr>
          <w:ilvl w:val="0"/>
          <w:numId w:val="16"/>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 Να μπορεί να λειτουργήσει με ασύρματο ψηφιακό ανιχνευτή, εφόσον αναβαθμιστεί σε </w:t>
      </w:r>
      <w:r w:rsidRPr="00A8597D">
        <w:rPr>
          <w:rFonts w:ascii="Calibri" w:eastAsia="Times New Roman" w:hAnsi="Calibri" w:cs="Calibri"/>
          <w:lang w:val="en-US" w:eastAsia="el-GR"/>
        </w:rPr>
        <w:t>DR</w:t>
      </w:r>
      <w:r w:rsidRPr="00A8597D">
        <w:rPr>
          <w:rFonts w:ascii="Calibri" w:eastAsia="Times New Roman" w:hAnsi="Calibri" w:cs="Calibri"/>
          <w:lang w:eastAsia="el-GR"/>
        </w:rPr>
        <w:t>, με τα παρακάτω τεχνικά χαρακτηριστικά:</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Τεχνολογία ασύρματου επίπεδου ανιχνευτή (</w:t>
      </w:r>
      <w:r w:rsidRPr="00A8597D">
        <w:rPr>
          <w:rFonts w:ascii="Calibri" w:eastAsia="Times New Roman" w:hAnsi="Calibri" w:cs="Calibri"/>
          <w:lang w:val="en-US" w:eastAsia="el-GR"/>
        </w:rPr>
        <w:t>Flat</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Panel</w:t>
      </w:r>
      <w:r w:rsidRPr="00A8597D">
        <w:rPr>
          <w:rFonts w:ascii="Calibri" w:eastAsia="Times New Roman" w:hAnsi="Calibri" w:cs="Calibri"/>
          <w:lang w:eastAsia="el-GR"/>
        </w:rPr>
        <w:t xml:space="preserve">), με οθόνη μετατροπής </w:t>
      </w:r>
      <w:r w:rsidRPr="00A8597D">
        <w:rPr>
          <w:rFonts w:ascii="Calibri" w:eastAsia="Times New Roman" w:hAnsi="Calibri" w:cs="Calibri"/>
          <w:lang w:val="en-US" w:eastAsia="el-GR"/>
        </w:rPr>
        <w:t>GOS</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Flat</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Panel</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GOS</w:t>
      </w:r>
      <w:r w:rsidRPr="00A8597D">
        <w:rPr>
          <w:rFonts w:ascii="Calibri" w:eastAsia="Times New Roman" w:hAnsi="Calibri" w:cs="Calibri"/>
          <w:lang w:eastAsia="el-GR"/>
        </w:rPr>
        <w:t xml:space="preserve"> για άμεση ψηφιακή ακτινογραφία (</w:t>
      </w:r>
      <w:r w:rsidRPr="00A8597D">
        <w:rPr>
          <w:rFonts w:ascii="Calibri" w:eastAsia="Times New Roman" w:hAnsi="Calibri" w:cs="Calibri"/>
          <w:lang w:val="en-US" w:eastAsia="el-GR"/>
        </w:rPr>
        <w:t>direct</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radiography</w:t>
      </w:r>
      <w:r w:rsidRPr="00A8597D">
        <w:rPr>
          <w:rFonts w:ascii="Calibri" w:eastAsia="Times New Roman" w:hAnsi="Calibri" w:cs="Calibri"/>
          <w:lang w:eastAsia="el-GR"/>
        </w:rPr>
        <w:t>)</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Διαστάσεις 38,4</w:t>
      </w:r>
      <w:r w:rsidRPr="00A8597D">
        <w:rPr>
          <w:rFonts w:ascii="Calibri" w:eastAsia="Times New Roman" w:hAnsi="Calibri" w:cs="Calibri"/>
          <w:lang w:val="en-US" w:eastAsia="el-GR"/>
        </w:rPr>
        <w:t>x</w:t>
      </w:r>
      <w:r w:rsidRPr="00A8597D">
        <w:rPr>
          <w:rFonts w:ascii="Calibri" w:eastAsia="Times New Roman" w:hAnsi="Calibri" w:cs="Calibri"/>
          <w:lang w:eastAsia="el-GR"/>
        </w:rPr>
        <w:t>46</w:t>
      </w:r>
      <w:r w:rsidRPr="00A8597D">
        <w:rPr>
          <w:rFonts w:ascii="Calibri" w:eastAsia="Times New Roman" w:hAnsi="Calibri" w:cs="Calibri"/>
          <w:lang w:val="en-US" w:eastAsia="el-GR"/>
        </w:rPr>
        <w:t>x</w:t>
      </w:r>
      <w:r w:rsidRPr="00A8597D">
        <w:rPr>
          <w:rFonts w:ascii="Calibri" w:eastAsia="Times New Roman" w:hAnsi="Calibri" w:cs="Calibri"/>
          <w:lang w:eastAsia="el-GR"/>
        </w:rPr>
        <w:t xml:space="preserve">15 </w:t>
      </w:r>
      <w:r w:rsidRPr="00A8597D">
        <w:rPr>
          <w:rFonts w:ascii="Calibri" w:eastAsia="Times New Roman" w:hAnsi="Calibri" w:cs="Calibri"/>
          <w:lang w:val="en-US" w:eastAsia="el-GR"/>
        </w:rPr>
        <w:t>mm</w:t>
      </w:r>
      <w:r w:rsidRPr="00A8597D">
        <w:rPr>
          <w:rFonts w:ascii="Calibri" w:eastAsia="Times New Roman" w:hAnsi="Calibri" w:cs="Calibri"/>
          <w:lang w:eastAsia="el-GR"/>
        </w:rPr>
        <w:t>, να συμμορφώνεται με την διεθνή προδιαγραφή διάστασης των κασετών (</w:t>
      </w:r>
      <w:r w:rsidRPr="00A8597D">
        <w:rPr>
          <w:rFonts w:ascii="Calibri" w:eastAsia="Times New Roman" w:hAnsi="Calibri" w:cs="Calibri"/>
          <w:lang w:val="en-US" w:eastAsia="el-GR"/>
        </w:rPr>
        <w:t>ISO</w:t>
      </w:r>
      <w:r w:rsidRPr="00A8597D">
        <w:rPr>
          <w:rFonts w:ascii="Calibri" w:eastAsia="Times New Roman" w:hAnsi="Calibri" w:cs="Calibri"/>
          <w:lang w:eastAsia="el-GR"/>
        </w:rPr>
        <w:t xml:space="preserve"> 4090)</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έχει αυτονομία με τις μπαταρίες &gt;=700 εξετάσεις ανά φόρτιση</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Μέγιστος αριθμός λήψεων ανά ώρα: &gt;=240</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Ο χρόνος προεπισκόπηση της εικόνας να είναι &lt;=3 </w:t>
      </w:r>
      <w:r w:rsidRPr="00A8597D">
        <w:rPr>
          <w:rFonts w:ascii="Calibri" w:eastAsia="Times New Roman" w:hAnsi="Calibri" w:cs="Calibri"/>
          <w:lang w:val="en-US" w:eastAsia="el-GR"/>
        </w:rPr>
        <w:t>sec</w:t>
      </w:r>
      <w:r w:rsidRPr="00A8597D">
        <w:rPr>
          <w:rFonts w:ascii="Calibri" w:eastAsia="Times New Roman" w:hAnsi="Calibri" w:cs="Calibri"/>
          <w:lang w:eastAsia="el-GR"/>
        </w:rPr>
        <w:t>.</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Διαστάσεις ενεργής επιφάνειας (</w:t>
      </w:r>
      <w:r w:rsidRPr="00A8597D">
        <w:rPr>
          <w:rFonts w:ascii="Calibri" w:eastAsia="Times New Roman" w:hAnsi="Calibri" w:cs="Calibri"/>
          <w:lang w:val="en-US" w:eastAsia="el-GR"/>
        </w:rPr>
        <w:t>cm</w:t>
      </w:r>
      <w:r w:rsidRPr="00A8597D">
        <w:rPr>
          <w:rFonts w:ascii="Calibri" w:eastAsia="Times New Roman" w:hAnsi="Calibri" w:cs="Calibri"/>
          <w:lang w:eastAsia="el-GR"/>
        </w:rPr>
        <w:t xml:space="preserve">): &gt;= 35 </w:t>
      </w:r>
      <w:r w:rsidRPr="00A8597D">
        <w:rPr>
          <w:rFonts w:ascii="Calibri" w:eastAsia="Times New Roman" w:hAnsi="Calibri" w:cs="Calibri"/>
          <w:lang w:val="en-US" w:eastAsia="el-GR"/>
        </w:rPr>
        <w:t>cm</w:t>
      </w:r>
      <w:r w:rsidRPr="00A8597D">
        <w:rPr>
          <w:rFonts w:ascii="Calibri" w:eastAsia="Times New Roman" w:hAnsi="Calibri" w:cs="Calibri"/>
          <w:lang w:eastAsia="el-GR"/>
        </w:rPr>
        <w:t xml:space="preserve"> χ 43 </w:t>
      </w:r>
      <w:r w:rsidRPr="00A8597D">
        <w:rPr>
          <w:rFonts w:ascii="Calibri" w:eastAsia="Times New Roman" w:hAnsi="Calibri" w:cs="Calibri"/>
          <w:lang w:val="en-US" w:eastAsia="el-GR"/>
        </w:rPr>
        <w:t>cm</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Μέγεθος</w:t>
      </w:r>
      <w:proofErr w:type="spellEnd"/>
      <w:r w:rsidRPr="00A8597D">
        <w:rPr>
          <w:rFonts w:ascii="Calibri" w:eastAsia="Times New Roman" w:hAnsi="Calibri" w:cs="Calibri"/>
          <w:lang w:val="en-US" w:eastAsia="el-GR"/>
        </w:rPr>
        <w:t xml:space="preserve"> pixel (</w:t>
      </w:r>
      <w:proofErr w:type="spellStart"/>
      <w:r w:rsidRPr="00A8597D">
        <w:rPr>
          <w:rFonts w:ascii="Calibri" w:eastAsia="Times New Roman" w:hAnsi="Calibri" w:cs="Calibri"/>
          <w:lang w:val="en-US" w:eastAsia="el-GR"/>
        </w:rPr>
        <w:t>pixelpitch</w:t>
      </w:r>
      <w:proofErr w:type="spellEnd"/>
      <w:r w:rsidRPr="00A8597D">
        <w:rPr>
          <w:rFonts w:ascii="Calibri" w:eastAsia="Times New Roman" w:hAnsi="Calibri" w:cs="Calibri"/>
          <w:lang w:val="en-US" w:eastAsia="el-GR"/>
        </w:rPr>
        <w:t>) (Mm): &lt;=150μm</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Μέγεθος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ψηφι</w:t>
      </w:r>
      <w:proofErr w:type="spellEnd"/>
      <w:r w:rsidRPr="00A8597D">
        <w:rPr>
          <w:rFonts w:ascii="Calibri" w:eastAsia="Times New Roman" w:hAnsi="Calibri" w:cs="Calibri"/>
          <w:lang w:val="en-US" w:eastAsia="el-GR"/>
        </w:rPr>
        <w:t xml:space="preserve">ακής </w:t>
      </w:r>
      <w:proofErr w:type="spellStart"/>
      <w:r w:rsidRPr="00A8597D">
        <w:rPr>
          <w:rFonts w:ascii="Calibri" w:eastAsia="Times New Roman" w:hAnsi="Calibri" w:cs="Calibri"/>
          <w:lang w:val="en-US" w:eastAsia="el-GR"/>
        </w:rPr>
        <w:t>μήτρ</w:t>
      </w:r>
      <w:proofErr w:type="spellEnd"/>
      <w:r w:rsidRPr="00A8597D">
        <w:rPr>
          <w:rFonts w:ascii="Calibri" w:eastAsia="Times New Roman" w:hAnsi="Calibri" w:cs="Calibri"/>
          <w:lang w:val="en-US" w:eastAsia="el-GR"/>
        </w:rPr>
        <w:t>ας (pixel matrix size) &amp; β</w:t>
      </w:r>
      <w:proofErr w:type="spellStart"/>
      <w:r w:rsidRPr="00A8597D">
        <w:rPr>
          <w:rFonts w:ascii="Calibri" w:eastAsia="Times New Roman" w:hAnsi="Calibri" w:cs="Calibri"/>
          <w:lang w:val="en-US" w:eastAsia="el-GR"/>
        </w:rPr>
        <w:t>άθος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λήψης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bitdepth</w:t>
      </w:r>
      <w:proofErr w:type="spellEnd"/>
      <w:r w:rsidRPr="00A8597D">
        <w:rPr>
          <w:rFonts w:ascii="Calibri" w:eastAsia="Times New Roman" w:hAnsi="Calibri" w:cs="Calibri"/>
          <w:lang w:val="en-US" w:eastAsia="el-GR"/>
        </w:rPr>
        <w:t>): &gt;=2300X2800, και</w:t>
      </w:r>
      <w:r w:rsidRPr="00A8597D">
        <w:rPr>
          <w:rFonts w:ascii="Calibri" w:eastAsia="Times New Roman" w:hAnsi="Calibri" w:cs="Calibri"/>
          <w:b/>
          <w:bCs/>
          <w:lang w:val="en-US" w:eastAsia="el-GR"/>
        </w:rPr>
        <w:t>&gt;=</w:t>
      </w:r>
      <w:r w:rsidRPr="00A8597D">
        <w:rPr>
          <w:rFonts w:ascii="Calibri" w:eastAsia="Times New Roman" w:hAnsi="Calibri" w:cs="Calibri"/>
          <w:lang w:val="en-US" w:eastAsia="el-GR"/>
        </w:rPr>
        <w:t xml:space="preserve"> 16 bit</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Δι</w:t>
      </w:r>
      <w:proofErr w:type="spellEnd"/>
      <w:r w:rsidRPr="00A8597D">
        <w:rPr>
          <w:rFonts w:ascii="Calibri" w:eastAsia="Times New Roman" w:hAnsi="Calibri" w:cs="Calibri"/>
          <w:lang w:val="en-US" w:eastAsia="el-GR"/>
        </w:rPr>
        <w:t xml:space="preserve">ακριτική </w:t>
      </w:r>
      <w:proofErr w:type="spellStart"/>
      <w:r w:rsidRPr="00A8597D">
        <w:rPr>
          <w:rFonts w:ascii="Calibri" w:eastAsia="Times New Roman" w:hAnsi="Calibri" w:cs="Calibri"/>
          <w:lang w:val="en-US" w:eastAsia="el-GR"/>
        </w:rPr>
        <w:t>ικ</w:t>
      </w:r>
      <w:proofErr w:type="spellEnd"/>
      <w:r w:rsidRPr="00A8597D">
        <w:rPr>
          <w:rFonts w:ascii="Calibri" w:eastAsia="Times New Roman" w:hAnsi="Calibri" w:cs="Calibri"/>
          <w:lang w:val="en-US" w:eastAsia="el-GR"/>
        </w:rPr>
        <w:t xml:space="preserve">ανότητα: &gt;=3,36 </w:t>
      </w:r>
      <w:proofErr w:type="spellStart"/>
      <w:r w:rsidRPr="00A8597D">
        <w:rPr>
          <w:rFonts w:ascii="Calibri" w:eastAsia="Times New Roman" w:hAnsi="Calibri" w:cs="Calibri"/>
          <w:lang w:val="en-US" w:eastAsia="el-GR"/>
        </w:rPr>
        <w:t>lp</w:t>
      </w:r>
      <w:proofErr w:type="spellEnd"/>
      <w:r w:rsidRPr="00A8597D">
        <w:rPr>
          <w:rFonts w:ascii="Calibri" w:eastAsia="Times New Roman" w:hAnsi="Calibri" w:cs="Calibri"/>
          <w:lang w:val="en-US" w:eastAsia="el-GR"/>
        </w:rPr>
        <w:t>/mm</w:t>
      </w:r>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val="en-US" w:eastAsia="el-GR"/>
        </w:rPr>
      </w:pPr>
      <w:bookmarkStart w:id="11" w:name="bookmark7"/>
      <w:r w:rsidRPr="00A8597D">
        <w:rPr>
          <w:rFonts w:ascii="Calibri" w:eastAsia="Times New Roman" w:hAnsi="Calibri" w:cs="Calibri"/>
          <w:lang w:val="en-US" w:eastAsia="el-GR"/>
        </w:rPr>
        <w:t xml:space="preserve">Να </w:t>
      </w:r>
      <w:proofErr w:type="spellStart"/>
      <w:r w:rsidRPr="00A8597D">
        <w:rPr>
          <w:rFonts w:ascii="Calibri" w:eastAsia="Times New Roman" w:hAnsi="Calibri" w:cs="Calibri"/>
          <w:lang w:val="en-US" w:eastAsia="el-GR"/>
        </w:rPr>
        <w:t>δι</w:t>
      </w:r>
      <w:proofErr w:type="spellEnd"/>
      <w:r w:rsidRPr="00A8597D">
        <w:rPr>
          <w:rFonts w:ascii="Calibri" w:eastAsia="Times New Roman" w:hAnsi="Calibri" w:cs="Calibri"/>
          <w:lang w:val="en-US" w:eastAsia="el-GR"/>
        </w:rPr>
        <w:t xml:space="preserve">αθέτει </w:t>
      </w:r>
      <w:proofErr w:type="spellStart"/>
      <w:r w:rsidRPr="00A8597D">
        <w:rPr>
          <w:rFonts w:ascii="Calibri" w:eastAsia="Times New Roman" w:hAnsi="Calibri" w:cs="Calibri"/>
          <w:lang w:val="en-US" w:eastAsia="el-GR"/>
        </w:rPr>
        <w:t>υψηλό</w:t>
      </w:r>
      <w:proofErr w:type="spellEnd"/>
      <w:r w:rsidRPr="00A8597D">
        <w:rPr>
          <w:rFonts w:ascii="Calibri" w:eastAsia="Times New Roman" w:hAnsi="Calibri" w:cs="Calibri"/>
          <w:lang w:val="en-US" w:eastAsia="el-GR"/>
        </w:rPr>
        <w:t xml:space="preserve"> 0QE &gt;=37%</w:t>
      </w:r>
      <w:bookmarkEnd w:id="11"/>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2" w:name="bookmark8"/>
      <w:r w:rsidRPr="00A8597D">
        <w:rPr>
          <w:rFonts w:ascii="Calibri" w:eastAsia="Times New Roman" w:hAnsi="Calibri" w:cs="Calibri"/>
          <w:lang w:eastAsia="el-GR"/>
        </w:rPr>
        <w:t>Βάρος ανιχνευτή μικρότερο από 3</w:t>
      </w:r>
      <w:r w:rsidRPr="00A8597D">
        <w:rPr>
          <w:rFonts w:ascii="Calibri" w:eastAsia="Times New Roman" w:hAnsi="Calibri" w:cs="Calibri"/>
          <w:lang w:val="en-US" w:eastAsia="el-GR"/>
        </w:rPr>
        <w:t>kg</w:t>
      </w:r>
      <w:r w:rsidRPr="00A8597D">
        <w:rPr>
          <w:rFonts w:ascii="Calibri" w:eastAsia="Times New Roman" w:hAnsi="Calibri" w:cs="Calibri"/>
          <w:lang w:eastAsia="el-GR"/>
        </w:rPr>
        <w:t xml:space="preserve"> με την μπαταρία</w:t>
      </w:r>
      <w:bookmarkEnd w:id="12"/>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3" w:name="bookmark9"/>
      <w:r w:rsidRPr="00A8597D">
        <w:rPr>
          <w:rFonts w:ascii="Calibri" w:eastAsia="Times New Roman" w:hAnsi="Calibri" w:cs="Calibri"/>
          <w:lang w:eastAsia="el-GR"/>
        </w:rPr>
        <w:t>Αντοχή μέγιστου συνολικού φορτίου πάνω στην επιφάνεια του ανιχνευτή 2&gt;=300</w:t>
      </w:r>
      <w:r w:rsidRPr="00A8597D">
        <w:rPr>
          <w:rFonts w:ascii="Calibri" w:eastAsia="Times New Roman" w:hAnsi="Calibri" w:cs="Calibri"/>
          <w:lang w:val="en-US" w:eastAsia="el-GR"/>
        </w:rPr>
        <w:t>kg</w:t>
      </w:r>
      <w:bookmarkEnd w:id="13"/>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4" w:name="bookmark10"/>
      <w:r w:rsidRPr="00A8597D">
        <w:rPr>
          <w:rFonts w:ascii="Calibri" w:eastAsia="Times New Roman" w:hAnsi="Calibri" w:cs="Calibri"/>
          <w:lang w:eastAsia="el-GR"/>
        </w:rPr>
        <w:t>Αντοχή μέγιστου φορτίου 120</w:t>
      </w:r>
      <w:r w:rsidRPr="00A8597D">
        <w:rPr>
          <w:rFonts w:ascii="Calibri" w:eastAsia="Times New Roman" w:hAnsi="Calibri" w:cs="Calibri"/>
          <w:lang w:val="en-US" w:eastAsia="el-GR"/>
        </w:rPr>
        <w:t>kg</w:t>
      </w:r>
      <w:r w:rsidRPr="00A8597D">
        <w:rPr>
          <w:rFonts w:ascii="Calibri" w:eastAsia="Times New Roman" w:hAnsi="Calibri" w:cs="Calibri"/>
          <w:lang w:eastAsia="el-GR"/>
        </w:rPr>
        <w:t xml:space="preserve"> πάνω σε μια περιοχή διαμέτρου 40</w:t>
      </w:r>
      <w:r w:rsidRPr="00A8597D">
        <w:rPr>
          <w:rFonts w:ascii="Calibri" w:eastAsia="Times New Roman" w:hAnsi="Calibri" w:cs="Calibri"/>
          <w:lang w:val="en-US" w:eastAsia="el-GR"/>
        </w:rPr>
        <w:t>mm</w:t>
      </w:r>
      <w:bookmarkEnd w:id="14"/>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5" w:name="bookmark11"/>
      <w:r w:rsidRPr="00A8597D">
        <w:rPr>
          <w:rFonts w:ascii="Calibri" w:eastAsia="Times New Roman" w:hAnsi="Calibri" w:cs="Calibri"/>
          <w:lang w:eastAsia="el-GR"/>
        </w:rPr>
        <w:t xml:space="preserve">Να χρησιμοποιηθεί μπαταρίες </w:t>
      </w:r>
      <w:proofErr w:type="spellStart"/>
      <w:r w:rsidRPr="00A8597D">
        <w:rPr>
          <w:rFonts w:ascii="Calibri" w:eastAsia="Times New Roman" w:hAnsi="Calibri" w:cs="Calibri"/>
          <w:lang w:eastAsia="el-GR"/>
        </w:rPr>
        <w:t>λιθίου</w:t>
      </w:r>
      <w:proofErr w:type="spellEnd"/>
      <w:r w:rsidRPr="00A8597D">
        <w:rPr>
          <w:rFonts w:ascii="Calibri" w:eastAsia="Times New Roman" w:hAnsi="Calibri" w:cs="Calibri"/>
          <w:lang w:eastAsia="el-GR"/>
        </w:rPr>
        <w:t>. Να προσφερθούν τρεις μπαταρίες και ένας φορτιστής μπαταριών τουλάχιστον με δύο θέσεις φόρτισης</w:t>
      </w:r>
      <w:bookmarkEnd w:id="15"/>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6" w:name="bookmark12"/>
      <w:r w:rsidRPr="00A8597D">
        <w:rPr>
          <w:rFonts w:ascii="Calibri" w:eastAsia="Times New Roman" w:hAnsi="Calibri" w:cs="Calibri"/>
          <w:lang w:eastAsia="el-GR"/>
        </w:rPr>
        <w:t>Ο χρόνος πλήρους φόρτισης των μπαταριών να είναι &lt;= 3 ώρες</w:t>
      </w:r>
      <w:bookmarkEnd w:id="16"/>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eastAsia="el-GR"/>
        </w:rPr>
      </w:pPr>
      <w:bookmarkStart w:id="17" w:name="bookmark13"/>
      <w:r w:rsidRPr="00A8597D">
        <w:rPr>
          <w:rFonts w:ascii="Calibri" w:eastAsia="Times New Roman" w:hAnsi="Calibri" w:cs="Calibri"/>
          <w:lang w:eastAsia="el-GR"/>
        </w:rPr>
        <w:t xml:space="preserve">Να μπορεί να λειτουργεί και ενσύρματα. Να διαθέτει τροφοδοτικό και καλώδιο για την ενσύρματη σύνδεση με </w:t>
      </w:r>
      <w:r w:rsidRPr="00A8597D">
        <w:rPr>
          <w:rFonts w:ascii="Calibri" w:eastAsia="Times New Roman" w:hAnsi="Calibri" w:cs="Calibri"/>
          <w:lang w:val="en-US" w:eastAsia="el-GR"/>
        </w:rPr>
        <w:t>PC</w:t>
      </w:r>
      <w:r w:rsidRPr="00A8597D">
        <w:rPr>
          <w:rFonts w:ascii="Calibri" w:eastAsia="Times New Roman" w:hAnsi="Calibri" w:cs="Calibri"/>
          <w:lang w:eastAsia="el-GR"/>
        </w:rPr>
        <w:t xml:space="preserve"> που να διαθέτει το ίδιο λογισμικό</w:t>
      </w:r>
      <w:bookmarkEnd w:id="17"/>
    </w:p>
    <w:p w:rsidR="00A8597D" w:rsidRPr="00A8597D" w:rsidRDefault="00A8597D" w:rsidP="00581942">
      <w:pPr>
        <w:numPr>
          <w:ilvl w:val="0"/>
          <w:numId w:val="17"/>
        </w:numPr>
        <w:suppressAutoHyphens/>
        <w:spacing w:after="120" w:line="240" w:lineRule="auto"/>
        <w:contextualSpacing/>
        <w:jc w:val="both"/>
        <w:rPr>
          <w:rFonts w:ascii="Calibri" w:eastAsia="Times New Roman" w:hAnsi="Calibri" w:cs="Calibri"/>
          <w:lang w:val="en-US" w:eastAsia="el-GR"/>
        </w:rPr>
      </w:pPr>
      <w:bookmarkStart w:id="18" w:name="bookmark14"/>
      <w:proofErr w:type="spellStart"/>
      <w:r w:rsidRPr="00A8597D">
        <w:rPr>
          <w:rFonts w:ascii="Calibri" w:eastAsia="Times New Roman" w:hAnsi="Calibri" w:cs="Calibri"/>
          <w:lang w:val="en-US" w:eastAsia="el-GR"/>
        </w:rPr>
        <w:t>Όριο</w:t>
      </w:r>
      <w:proofErr w:type="spellEnd"/>
      <w:r w:rsidRPr="00A8597D">
        <w:rPr>
          <w:rFonts w:ascii="Calibri" w:eastAsia="Times New Roman" w:hAnsi="Calibri" w:cs="Calibri"/>
          <w:lang w:val="en-US" w:eastAsia="el-GR"/>
        </w:rPr>
        <w:t xml:space="preserve"> π</w:t>
      </w:r>
      <w:proofErr w:type="spellStart"/>
      <w:r w:rsidRPr="00A8597D">
        <w:rPr>
          <w:rFonts w:ascii="Calibri" w:eastAsia="Times New Roman" w:hAnsi="Calibri" w:cs="Calibri"/>
          <w:lang w:val="en-US" w:eastAsia="el-GR"/>
        </w:rPr>
        <w:t>τώσης</w:t>
      </w:r>
      <w:proofErr w:type="spellEnd"/>
      <w:r w:rsidRPr="00A8597D">
        <w:rPr>
          <w:rFonts w:ascii="Calibri" w:eastAsia="Times New Roman" w:hAnsi="Calibri" w:cs="Calibri"/>
          <w:lang w:val="en-US" w:eastAsia="el-GR"/>
        </w:rPr>
        <w:t xml:space="preserve"> 120cm</w:t>
      </w:r>
      <w:bookmarkEnd w:id="18"/>
    </w:p>
    <w:p w:rsidR="00A8597D" w:rsidRPr="00A8597D" w:rsidRDefault="00A8597D" w:rsidP="00A8597D">
      <w:pPr>
        <w:spacing w:after="0" w:line="240" w:lineRule="auto"/>
        <w:ind w:left="1440"/>
        <w:contextualSpacing/>
        <w:rPr>
          <w:rFonts w:ascii="Calibri" w:eastAsia="Times New Roman" w:hAnsi="Calibri" w:cs="Calibri"/>
          <w:lang w:val="en-US" w:eastAsia="el-GR"/>
        </w:rPr>
      </w:pPr>
    </w:p>
    <w:p w:rsidR="00A8597D" w:rsidRPr="00A8597D" w:rsidRDefault="00A8597D" w:rsidP="00A8597D">
      <w:pPr>
        <w:spacing w:after="0" w:line="240" w:lineRule="auto"/>
        <w:ind w:left="720"/>
        <w:contextualSpacing/>
        <w:jc w:val="center"/>
        <w:rPr>
          <w:rFonts w:ascii="Calibri" w:eastAsia="Times New Roman" w:hAnsi="Calibri" w:cs="Calibri"/>
          <w:u w:val="single"/>
          <w:lang w:val="en-US" w:eastAsia="el-GR"/>
        </w:rPr>
      </w:pPr>
      <w:r w:rsidRPr="00A8597D">
        <w:rPr>
          <w:rFonts w:ascii="Calibri" w:eastAsia="Times New Roman" w:hAnsi="Calibri" w:cs="Calibri"/>
          <w:u w:val="single"/>
          <w:lang w:val="en-US" w:eastAsia="el-GR"/>
        </w:rPr>
        <w:t>ΔΙΑΣΥΝΔΕΣΗ</w:t>
      </w:r>
    </w:p>
    <w:p w:rsidR="00A8597D" w:rsidRPr="00A8597D" w:rsidRDefault="00A8597D" w:rsidP="00581942">
      <w:pPr>
        <w:numPr>
          <w:ilvl w:val="0"/>
          <w:numId w:val="16"/>
        </w:numPr>
        <w:suppressAutoHyphens/>
        <w:spacing w:after="134" w:line="360" w:lineRule="auto"/>
        <w:ind w:right="240"/>
        <w:jc w:val="both"/>
        <w:rPr>
          <w:rFonts w:ascii="Calibri" w:eastAsia="Calibri" w:hAnsi="Calibri" w:cs="Calibri"/>
          <w:lang w:eastAsia="el-GR"/>
        </w:rPr>
      </w:pPr>
      <w:r w:rsidRPr="00A8597D">
        <w:rPr>
          <w:rFonts w:ascii="Calibri" w:eastAsia="Calibri" w:hAnsi="Calibri" w:cs="Calibri"/>
          <w:lang w:eastAsia="el-GR"/>
        </w:rPr>
        <w:t>Να περιλαμβάνεται κατάλληλος δικτυακός εξοπλισμός για την ασφαλή απομακρυσμένη σύνδεση του συστήματος μέσω του δικτύου Σύζευξης, από εξειδικευμένη ομάδα υποστήριξης για τον προληπτικό και επιδιορθωτικό έλεγχο του συστήματος.</w:t>
      </w:r>
    </w:p>
    <w:p w:rsidR="00A8597D" w:rsidRPr="00A8597D" w:rsidRDefault="00A8597D" w:rsidP="00581942">
      <w:pPr>
        <w:numPr>
          <w:ilvl w:val="0"/>
          <w:numId w:val="16"/>
        </w:numPr>
        <w:suppressAutoHyphens/>
        <w:spacing w:after="134" w:line="360" w:lineRule="auto"/>
        <w:ind w:right="240"/>
        <w:jc w:val="both"/>
        <w:rPr>
          <w:rFonts w:ascii="Calibri" w:eastAsia="Calibri" w:hAnsi="Calibri" w:cs="Calibri"/>
          <w:lang w:eastAsia="el-GR"/>
        </w:rPr>
      </w:pPr>
      <w:r w:rsidRPr="00A8597D">
        <w:rPr>
          <w:rFonts w:ascii="Calibri" w:eastAsia="Calibri" w:hAnsi="Calibri" w:cs="Calibri"/>
          <w:lang w:eastAsia="el-GR"/>
        </w:rPr>
        <w:t>Η εταιρεία να διαθέτει οργανωμένο σύστημα καταγραφής της κλήσης.</w:t>
      </w:r>
    </w:p>
    <w:p w:rsidR="00A8597D" w:rsidRPr="00A8597D" w:rsidRDefault="00A8597D" w:rsidP="00581942">
      <w:pPr>
        <w:numPr>
          <w:ilvl w:val="0"/>
          <w:numId w:val="16"/>
        </w:numPr>
        <w:suppressAutoHyphens/>
        <w:spacing w:after="134" w:line="360" w:lineRule="auto"/>
        <w:ind w:right="240"/>
        <w:jc w:val="both"/>
        <w:rPr>
          <w:rFonts w:ascii="Calibri" w:eastAsia="Calibri" w:hAnsi="Calibri" w:cs="Calibri"/>
          <w:lang w:eastAsia="el-GR"/>
        </w:rPr>
      </w:pPr>
      <w:r w:rsidRPr="00A8597D">
        <w:rPr>
          <w:rFonts w:ascii="Calibri" w:eastAsia="Calibri" w:hAnsi="Calibri" w:cs="Calibri"/>
          <w:lang w:eastAsia="el-GR"/>
        </w:rPr>
        <w:t>Η εταιρεία να διαθέτει πύλη (</w:t>
      </w:r>
      <w:proofErr w:type="spellStart"/>
      <w:r w:rsidRPr="00A8597D">
        <w:rPr>
          <w:rFonts w:ascii="Calibri" w:eastAsia="Calibri" w:hAnsi="Calibri" w:cs="Calibri"/>
          <w:lang w:eastAsia="el-GR"/>
        </w:rPr>
        <w:t>portal</w:t>
      </w:r>
      <w:proofErr w:type="spellEnd"/>
      <w:r w:rsidRPr="00A8597D">
        <w:rPr>
          <w:rFonts w:ascii="Calibri" w:eastAsia="Calibri" w:hAnsi="Calibri" w:cs="Calibri"/>
          <w:lang w:eastAsia="el-GR"/>
        </w:rPr>
        <w:t>) αναγγελίας και παρακολούθησης της βλάβης από εξουσιοδοτημένο προσωπικό του Νοσοκομείου.</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lastRenderedPageBreak/>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shd w:val="clear" w:color="auto" w:fill="auto"/>
            <w:vAlign w:val="center"/>
            <w:hideMark/>
          </w:tcPr>
          <w:p w:rsidR="00A8597D" w:rsidRPr="00A8597D" w:rsidRDefault="00A8597D" w:rsidP="00581942">
            <w:pPr>
              <w:numPr>
                <w:ilvl w:val="0"/>
                <w:numId w:val="44"/>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891"/>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A8597D" w:rsidRPr="00A8597D" w:rsidTr="0090083E">
        <w:trPr>
          <w:trHeight w:val="1792"/>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842"/>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w:t>
            </w:r>
            <w:r w:rsidRPr="00A8597D">
              <w:rPr>
                <w:rFonts w:ascii="Calibri" w:eastAsia="Times New Roman" w:hAnsi="Calibri" w:cs="Calibri"/>
                <w:lang w:eastAsia="el-GR"/>
              </w:rPr>
              <w:lastRenderedPageBreak/>
              <w:t xml:space="preserve">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841"/>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rFonts w:ascii="Calibri" w:eastAsia="Times New Roman" w:hAnsi="Calibri" w:cs="Calibri"/>
                <w:lang w:val="en-GB" w:eastAsia="el-GR"/>
              </w:rPr>
              <w:t>fax</w:t>
            </w:r>
            <w:r w:rsidRPr="00A8597D">
              <w:rPr>
                <w:rFonts w:ascii="Calibri" w:eastAsia="Times New Roman" w:hAnsi="Calibri" w:cs="Calibri"/>
                <w:lang w:eastAsia="el-GR"/>
              </w:rPr>
              <w:t xml:space="preserve"> ή μήνυμα ηλεκτρονικού ταχυδρομείου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rFonts w:ascii="Calibri" w:eastAsia="Times New Roman" w:hAnsi="Calibri" w:cs="Calibri"/>
                <w:lang w:val="en-US" w:eastAsia="el-GR"/>
              </w:rPr>
              <w:t>down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time</w:t>
            </w:r>
            <w:r w:rsidRPr="00A8597D">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4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1833"/>
        </w:trPr>
        <w:tc>
          <w:tcPr>
            <w:tcW w:w="596" w:type="dxa"/>
            <w:shd w:val="clear" w:color="auto" w:fill="auto"/>
            <w:vAlign w:val="center"/>
            <w:hideMark/>
          </w:tcPr>
          <w:p w:rsidR="00A8597D" w:rsidRPr="00A8597D" w:rsidRDefault="00A8597D" w:rsidP="00581942">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w:t>
            </w:r>
            <w:r w:rsidRPr="00A8597D">
              <w:rPr>
                <w:rFonts w:ascii="Calibri" w:eastAsia="Times New Roman" w:hAnsi="Calibri" w:cs="Calibri"/>
                <w:lang w:eastAsia="el-GR"/>
              </w:rPr>
              <w:lastRenderedPageBreak/>
              <w:t>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558"/>
        </w:trPr>
        <w:tc>
          <w:tcPr>
            <w:tcW w:w="596" w:type="dxa"/>
            <w:shd w:val="clear" w:color="auto" w:fill="auto"/>
            <w:vAlign w:val="center"/>
            <w:hideMark/>
          </w:tcPr>
          <w:p w:rsidR="00A8597D" w:rsidRPr="00A8597D" w:rsidRDefault="00A8597D" w:rsidP="00581942">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4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4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4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4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tcPr>
          <w:p w:rsidR="00A8597D" w:rsidRPr="00A8597D" w:rsidRDefault="00A8597D" w:rsidP="00581942">
            <w:pPr>
              <w:numPr>
                <w:ilvl w:val="0"/>
                <w:numId w:val="47"/>
              </w:numPr>
              <w:suppressAutoHyphens/>
              <w:spacing w:after="120" w:line="240" w:lineRule="auto"/>
              <w:contextualSpacing/>
              <w:jc w:val="center"/>
              <w:rPr>
                <w:rFonts w:ascii="Calibri" w:eastAsia="Times New Roman" w:hAnsi="Calibri" w:cs="Calibri"/>
                <w:b/>
                <w:bCs/>
                <w:lang w:eastAsia="el-GR"/>
              </w:rPr>
            </w:pPr>
          </w:p>
        </w:tc>
        <w:tc>
          <w:tcPr>
            <w:tcW w:w="9469" w:type="dxa"/>
            <w:shd w:val="clear" w:color="000000" w:fill="FFFFFF"/>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Να είναι ενταγμένος σε πρόγραμμα εναλλακτικής διαχείρισης αποβλήτων ειδών ηλεκτρικού και ηλεκτρονικού εξοπλισμού (ΑΗΗΕ) σύμφωνα με το Ν. 2939/2001, το Π.Δ. 117/2004 και το Π.Δ. 15/2006.</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48"/>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4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4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w:t>
            </w:r>
            <w:r w:rsidRPr="00A8597D">
              <w:rPr>
                <w:rFonts w:ascii="Calibri" w:eastAsia="Times New Roman" w:hAnsi="Calibri" w:cs="Calibri"/>
                <w:lang w:eastAsia="el-GR"/>
              </w:rPr>
              <w:lastRenderedPageBreak/>
              <w:t xml:space="preserve">(τεχνικούς-χρήστες)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eastAsia="ar-SA"/>
              </w:rPr>
              <w:t>1.</w:t>
            </w:r>
            <w:r w:rsidRPr="00A8597D">
              <w:rPr>
                <w:rFonts w:ascii="Calibri" w:eastAsia="Times New Roman" w:hAnsi="Calibri" w:cs="Calibri"/>
                <w:lang w:val="en-GB" w:eastAsia="ar-SA"/>
              </w:rPr>
              <w:t>6</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ΙΝΟΠΤΙΚΟ ΒΡΟΓΧΟΣΚΟΠΙΟ</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ΤΕΜ. 1</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82" w:type="dxa"/>
        <w:tblInd w:w="-5" w:type="dxa"/>
        <w:tblLayout w:type="fixed"/>
        <w:tblCellMar>
          <w:left w:w="0" w:type="dxa"/>
          <w:right w:w="0" w:type="dxa"/>
        </w:tblCellMar>
        <w:tblLook w:val="0000" w:firstRow="0" w:lastRow="0" w:firstColumn="0" w:lastColumn="0" w:noHBand="0" w:noVBand="0"/>
      </w:tblPr>
      <w:tblGrid>
        <w:gridCol w:w="1134"/>
        <w:gridCol w:w="2178"/>
        <w:gridCol w:w="2075"/>
        <w:gridCol w:w="3695"/>
      </w:tblGrid>
      <w:tr w:rsidR="00A8597D" w:rsidRPr="00A8597D" w:rsidTr="0090083E">
        <w:trPr>
          <w:trHeight w:val="52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20"/>
              <w:jc w:val="both"/>
              <w:rPr>
                <w:rFonts w:ascii="Calibri" w:eastAsia="Times New Roman" w:hAnsi="Calibri" w:cs="Calibri"/>
                <w:lang w:val="en-GB" w:eastAsia="el-GR"/>
              </w:rPr>
            </w:pPr>
            <w:r w:rsidRPr="00A8597D">
              <w:rPr>
                <w:rFonts w:ascii="Calibri" w:eastAsia="Times New Roman" w:hAnsi="Calibri" w:cs="Calibri"/>
                <w:lang w:val="en-US" w:eastAsia="ar-SA"/>
              </w:rPr>
              <w:t>A</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Γενικά</w:t>
            </w:r>
            <w:proofErr w:type="spellEnd"/>
          </w:p>
        </w:tc>
      </w:tr>
      <w:tr w:rsidR="00A8597D" w:rsidRPr="00A8597D" w:rsidTr="0090083E">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1.</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2" w:lineRule="exact"/>
              <w:jc w:val="both"/>
              <w:rPr>
                <w:rFonts w:ascii="Calibri" w:eastAsia="Times New Roman" w:hAnsi="Calibri" w:cs="Calibri"/>
                <w:lang w:eastAsia="el-GR"/>
              </w:rPr>
            </w:pPr>
            <w:proofErr w:type="spellStart"/>
            <w:r w:rsidRPr="00A8597D">
              <w:rPr>
                <w:rFonts w:ascii="Calibri" w:eastAsia="Times New Roman" w:hAnsi="Calibri" w:cs="Calibri"/>
                <w:lang w:eastAsia="el-GR"/>
              </w:rPr>
              <w:t>Ινοπτικό</w:t>
            </w:r>
            <w:proofErr w:type="spellEnd"/>
            <w:r w:rsidRPr="00A8597D">
              <w:rPr>
                <w:rFonts w:ascii="Calibri" w:eastAsia="Times New Roman" w:hAnsi="Calibri" w:cs="Calibri"/>
                <w:lang w:eastAsia="el-GR"/>
              </w:rPr>
              <w:t xml:space="preserve"> εύκαμπτο βρογχοσκόπιο δύσκολων διασωληνώσεων της τραχείας με μικρή εξωτερική διάμετρο για τις ανάγκες του Αναισθησιολογικού Τμήματος.</w:t>
            </w:r>
          </w:p>
        </w:tc>
      </w:tr>
      <w:tr w:rsidR="00A8597D" w:rsidRPr="00A8597D" w:rsidTr="0090083E">
        <w:trPr>
          <w:trHeight w:val="53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β</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Τεχνικά</w:t>
            </w:r>
            <w:proofErr w:type="spellEnd"/>
            <w:r w:rsidRPr="00A8597D">
              <w:rPr>
                <w:rFonts w:ascii="Calibri" w:eastAsia="Times New Roman" w:hAnsi="Calibri" w:cs="Calibri"/>
                <w:lang w:val="en-GB" w:eastAsia="el-GR"/>
              </w:rPr>
              <w:t xml:space="preserve"> - </w:t>
            </w:r>
            <w:proofErr w:type="spellStart"/>
            <w:r w:rsidRPr="00A8597D">
              <w:rPr>
                <w:rFonts w:ascii="Calibri" w:eastAsia="Times New Roman" w:hAnsi="Calibri" w:cs="Calibri"/>
                <w:lang w:val="en-GB" w:eastAsia="el-GR"/>
              </w:rPr>
              <w:t>λειτουργικά</w:t>
            </w:r>
            <w:proofErr w:type="spellEnd"/>
            <w:r w:rsidRPr="00A8597D">
              <w:rPr>
                <w:rFonts w:ascii="Calibri" w:eastAsia="Times New Roman" w:hAnsi="Calibri" w:cs="Calibri"/>
                <w:lang w:val="en-GB" w:eastAsia="el-GR"/>
              </w:rPr>
              <w:t xml:space="preserve"> χαρα</w:t>
            </w:r>
            <w:proofErr w:type="spellStart"/>
            <w:r w:rsidRPr="00A8597D">
              <w:rPr>
                <w:rFonts w:ascii="Calibri" w:eastAsia="Times New Roman" w:hAnsi="Calibri" w:cs="Calibri"/>
                <w:lang w:val="en-GB" w:eastAsia="el-GR"/>
              </w:rPr>
              <w:t>κτηριστικά</w:t>
            </w:r>
            <w:proofErr w:type="spellEnd"/>
          </w:p>
        </w:tc>
      </w:tr>
      <w:tr w:rsidR="00A8597D" w:rsidRPr="00A8597D" w:rsidTr="0090083E">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20"/>
              <w:jc w:val="both"/>
              <w:rPr>
                <w:rFonts w:ascii="Calibri" w:eastAsia="Times New Roman" w:hAnsi="Calibri" w:cs="Calibri"/>
                <w:lang w:val="en-GB" w:eastAsia="el-GR"/>
              </w:rPr>
            </w:pPr>
            <w:r w:rsidRPr="00A8597D">
              <w:rPr>
                <w:rFonts w:ascii="Calibri" w:eastAsia="Times New Roman" w:hAnsi="Calibri" w:cs="Calibri"/>
                <w:lang w:val="en-US" w:eastAsia="ar-SA"/>
              </w:rPr>
              <w:t>Β</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Ινο</w:t>
            </w:r>
            <w:proofErr w:type="spellEnd"/>
            <w:r w:rsidRPr="00A8597D">
              <w:rPr>
                <w:rFonts w:ascii="Calibri" w:eastAsia="Times New Roman" w:hAnsi="Calibri" w:cs="Calibri"/>
                <w:lang w:val="en-GB" w:eastAsia="el-GR"/>
              </w:rPr>
              <w:t>πτικό β</w:t>
            </w:r>
            <w:proofErr w:type="spellStart"/>
            <w:r w:rsidRPr="00A8597D">
              <w:rPr>
                <w:rFonts w:ascii="Calibri" w:eastAsia="Times New Roman" w:hAnsi="Calibri" w:cs="Calibri"/>
                <w:lang w:val="en-GB" w:eastAsia="el-GR"/>
              </w:rPr>
              <w:t>ρογχοσκό</w:t>
            </w:r>
            <w:proofErr w:type="spellEnd"/>
            <w:r w:rsidRPr="00A8597D">
              <w:rPr>
                <w:rFonts w:ascii="Calibri" w:eastAsia="Times New Roman" w:hAnsi="Calibri" w:cs="Calibri"/>
                <w:lang w:val="en-GB" w:eastAsia="el-GR"/>
              </w:rPr>
              <w:t xml:space="preserve">πιο </w:t>
            </w:r>
            <w:proofErr w:type="spellStart"/>
            <w:r w:rsidRPr="00A8597D">
              <w:rPr>
                <w:rFonts w:ascii="Calibri" w:eastAsia="Times New Roman" w:hAnsi="Calibri" w:cs="Calibri"/>
                <w:lang w:val="en-GB" w:eastAsia="el-GR"/>
              </w:rPr>
              <w:t>δι</w:t>
            </w:r>
            <w:proofErr w:type="spellEnd"/>
            <w:r w:rsidRPr="00A8597D">
              <w:rPr>
                <w:rFonts w:ascii="Calibri" w:eastAsia="Times New Roman" w:hAnsi="Calibri" w:cs="Calibri"/>
                <w:lang w:val="en-GB" w:eastAsia="el-GR"/>
              </w:rPr>
              <w:t>ασωλήνωσης</w:t>
            </w:r>
          </w:p>
        </w:tc>
      </w:tr>
      <w:tr w:rsidR="00A8597D" w:rsidRPr="00A8597D" w:rsidTr="0090083E">
        <w:trPr>
          <w:trHeight w:val="71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Τελευτ</w:t>
            </w:r>
            <w:proofErr w:type="spellEnd"/>
            <w:r w:rsidRPr="00A8597D">
              <w:rPr>
                <w:rFonts w:ascii="Calibri" w:eastAsia="Times New Roman" w:hAnsi="Calibri" w:cs="Calibri"/>
                <w:lang w:val="en-GB" w:eastAsia="el-GR"/>
              </w:rPr>
              <w:t xml:space="preserve">αίας </w:t>
            </w:r>
            <w:proofErr w:type="spellStart"/>
            <w:r w:rsidRPr="00A8597D">
              <w:rPr>
                <w:rFonts w:ascii="Calibri" w:eastAsia="Times New Roman" w:hAnsi="Calibri" w:cs="Calibri"/>
                <w:lang w:val="en-GB" w:eastAsia="el-GR"/>
              </w:rPr>
              <w:t>τεχνολογί</w:t>
            </w:r>
            <w:proofErr w:type="spellEnd"/>
            <w:r w:rsidRPr="00A8597D">
              <w:rPr>
                <w:rFonts w:ascii="Calibri" w:eastAsia="Times New Roman" w:hAnsi="Calibri" w:cs="Calibri"/>
                <w:lang w:val="en-GB" w:eastAsia="el-GR"/>
              </w:rPr>
              <w:t>ας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10" w:lineRule="exact"/>
              <w:ind w:left="140"/>
              <w:jc w:val="both"/>
              <w:rPr>
                <w:rFonts w:ascii="Calibri" w:eastAsia="Times New Roman" w:hAnsi="Calibri" w:cs="Calibri"/>
                <w:lang w:eastAsia="el-GR"/>
              </w:rPr>
            </w:pPr>
            <w:r w:rsidRPr="00A8597D">
              <w:rPr>
                <w:rFonts w:ascii="Calibri" w:eastAsia="Times New Roman" w:hAnsi="Calibri" w:cs="Calibri"/>
                <w:lang w:eastAsia="el-GR"/>
              </w:rPr>
              <w:t>Ναι, να αναφερθεί ημερομηνία κατασκευής του συστήματος.</w:t>
            </w:r>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Μικρού</w:t>
            </w:r>
            <w:proofErr w:type="spellEnd"/>
            <w:r w:rsidRPr="00A8597D">
              <w:rPr>
                <w:rFonts w:ascii="Calibri" w:eastAsia="Times New Roman" w:hAnsi="Calibri" w:cs="Calibri"/>
                <w:lang w:val="en-GB" w:eastAsia="el-GR"/>
              </w:rPr>
              <w:t xml:space="preserve"> β</w:t>
            </w:r>
            <w:proofErr w:type="spellStart"/>
            <w:r w:rsidRPr="00A8597D">
              <w:rPr>
                <w:rFonts w:ascii="Calibri" w:eastAsia="Times New Roman" w:hAnsi="Calibri" w:cs="Calibri"/>
                <w:lang w:val="en-GB" w:eastAsia="el-GR"/>
              </w:rPr>
              <w:t>άρους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 να ανα</w:t>
            </w:r>
            <w:proofErr w:type="spellStart"/>
            <w:r w:rsidRPr="00A8597D">
              <w:rPr>
                <w:rFonts w:ascii="Calibri" w:eastAsia="Times New Roman" w:hAnsi="Calibri" w:cs="Calibri"/>
                <w:lang w:val="en-GB" w:eastAsia="el-GR"/>
              </w:rPr>
              <w:t>φερθεί</w:t>
            </w:r>
            <w:proofErr w:type="spellEnd"/>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3.</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Πρόσθι</w:t>
            </w:r>
            <w:proofErr w:type="spellEnd"/>
            <w:r w:rsidRPr="00A8597D">
              <w:rPr>
                <w:rFonts w:ascii="Calibri" w:eastAsia="Times New Roman" w:hAnsi="Calibri" w:cs="Calibri"/>
                <w:lang w:val="en-GB" w:eastAsia="el-GR"/>
              </w:rPr>
              <w:t xml:space="preserve">ας </w:t>
            </w:r>
            <w:proofErr w:type="spellStart"/>
            <w:r w:rsidRPr="00A8597D">
              <w:rPr>
                <w:rFonts w:ascii="Calibri" w:eastAsia="Times New Roman" w:hAnsi="Calibri" w:cs="Calibri"/>
                <w:lang w:val="en-GB" w:eastAsia="el-GR"/>
              </w:rPr>
              <w:t>διεύθυνσης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r w:rsidR="00A8597D" w:rsidRPr="00A8597D" w:rsidTr="0090083E">
        <w:trPr>
          <w:trHeight w:val="57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4.</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Πεδίο</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οράσεως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90° 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5.</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Βάθος</w:t>
            </w:r>
            <w:proofErr w:type="spellEnd"/>
            <w:r w:rsidRPr="00A8597D">
              <w:rPr>
                <w:rFonts w:ascii="Calibri" w:eastAsia="Times New Roman" w:hAnsi="Calibri" w:cs="Calibri"/>
                <w:lang w:val="en-GB" w:eastAsia="el-GR"/>
              </w:rPr>
              <w:t xml:space="preserve"> π</w:t>
            </w:r>
            <w:proofErr w:type="spellStart"/>
            <w:r w:rsidRPr="00A8597D">
              <w:rPr>
                <w:rFonts w:ascii="Calibri" w:eastAsia="Times New Roman" w:hAnsi="Calibri" w:cs="Calibri"/>
                <w:lang w:val="en-GB" w:eastAsia="el-GR"/>
              </w:rPr>
              <w:t>εδίου</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US" w:eastAsia="ar-SA"/>
              </w:rPr>
              <w:t xml:space="preserve">3%0mm </w:t>
            </w:r>
            <w:r w:rsidRPr="00A8597D">
              <w:rPr>
                <w:rFonts w:ascii="Calibri" w:eastAsia="Times New Roman" w:hAnsi="Calibri" w:cs="Calibri"/>
                <w:lang w:val="en-GB" w:eastAsia="el-GR"/>
              </w:rPr>
              <w:t>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1292"/>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6.</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Εξωτερική</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διάμετρος</w:t>
            </w:r>
            <w:proofErr w:type="spellEnd"/>
            <w:r w:rsidRPr="00A8597D">
              <w:rPr>
                <w:rFonts w:ascii="Calibri" w:eastAsia="Times New Roman" w:hAnsi="Calibri" w:cs="Calibri"/>
                <w:lang w:val="en-GB" w:eastAsia="el-GR"/>
              </w:rPr>
              <w:t xml:space="preserve"> </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2" w:lineRule="exact"/>
              <w:ind w:left="140"/>
              <w:jc w:val="both"/>
              <w:rPr>
                <w:rFonts w:ascii="Calibri" w:eastAsia="Times New Roman" w:hAnsi="Calibri" w:cs="Calibri"/>
                <w:lang w:eastAsia="el-GR"/>
              </w:rPr>
            </w:pPr>
            <w:r w:rsidRPr="00A8597D">
              <w:rPr>
                <w:rFonts w:ascii="Calibri" w:eastAsia="Times New Roman" w:hAnsi="Calibri" w:cs="Calibri"/>
                <w:lang w:eastAsia="el-GR"/>
              </w:rPr>
              <w:t>&lt;3,</w:t>
            </w:r>
            <w:r w:rsidRPr="00A8597D">
              <w:rPr>
                <w:rFonts w:ascii="Calibri" w:eastAsia="Times New Roman" w:hAnsi="Calibri" w:cs="Calibri"/>
                <w:lang w:eastAsia="ar-SA"/>
              </w:rPr>
              <w:t>2</w:t>
            </w:r>
            <w:r w:rsidRPr="00A8597D">
              <w:rPr>
                <w:rFonts w:ascii="Calibri" w:eastAsia="Times New Roman" w:hAnsi="Calibri" w:cs="Calibri"/>
                <w:lang w:val="en-US" w:eastAsia="ar-SA"/>
              </w:rPr>
              <w:t>mm</w:t>
            </w:r>
            <w:r w:rsidRPr="00A8597D">
              <w:rPr>
                <w:rFonts w:ascii="Calibri" w:eastAsia="Times New Roman" w:hAnsi="Calibri" w:cs="Calibri"/>
                <w:lang w:eastAsia="ar-SA"/>
              </w:rPr>
              <w:t xml:space="preserve">, </w:t>
            </w:r>
            <w:r w:rsidRPr="00A8597D">
              <w:rPr>
                <w:rFonts w:ascii="Calibri" w:eastAsia="Times New Roman" w:hAnsi="Calibri" w:cs="Calibri"/>
                <w:lang w:eastAsia="el-GR"/>
              </w:rPr>
              <w:t>για την ασφαλή τοποθέτηση μικρών σωλήνων καθώς και σωλήνων διπλού αυλού.</w:t>
            </w:r>
          </w:p>
        </w:tc>
      </w:tr>
      <w:tr w:rsidR="00A8597D" w:rsidRPr="00A8597D" w:rsidTr="0090083E">
        <w:trPr>
          <w:trHeight w:val="580"/>
        </w:trPr>
        <w:tc>
          <w:tcPr>
            <w:tcW w:w="1134" w:type="dxa"/>
            <w:vMerge w:val="restart"/>
            <w:tcBorders>
              <w:top w:val="single" w:sz="4" w:space="0" w:color="auto"/>
              <w:left w:val="single" w:sz="4" w:space="0" w:color="auto"/>
              <w:bottom w:val="nil"/>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7.</w:t>
            </w:r>
          </w:p>
        </w:tc>
        <w:tc>
          <w:tcPr>
            <w:tcW w:w="2178" w:type="dxa"/>
            <w:vMerge w:val="restart"/>
            <w:tcBorders>
              <w:top w:val="single" w:sz="4" w:space="0" w:color="auto"/>
              <w:left w:val="single" w:sz="4" w:space="0" w:color="auto"/>
              <w:bottom w:val="nil"/>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Γωνιώσεις</w:t>
            </w:r>
            <w:proofErr w:type="spellEnd"/>
          </w:p>
        </w:tc>
        <w:tc>
          <w:tcPr>
            <w:tcW w:w="207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α)π</w:t>
            </w:r>
            <w:proofErr w:type="spellStart"/>
            <w:r w:rsidRPr="00A8597D">
              <w:rPr>
                <w:rFonts w:ascii="Calibri" w:eastAsia="Times New Roman" w:hAnsi="Calibri" w:cs="Calibri"/>
                <w:lang w:val="en-GB" w:eastAsia="el-GR"/>
              </w:rPr>
              <w:t>ρος</w:t>
            </w:r>
            <w:proofErr w:type="spellEnd"/>
            <w:r w:rsidRPr="00A8597D">
              <w:rPr>
                <w:rFonts w:ascii="Calibri" w:eastAsia="Times New Roman" w:hAnsi="Calibri" w:cs="Calibri"/>
                <w:lang w:val="en-GB" w:eastAsia="el-GR"/>
              </w:rPr>
              <w:t xml:space="preserve"> τα π</w:t>
            </w:r>
            <w:proofErr w:type="spellStart"/>
            <w:r w:rsidRPr="00A8597D">
              <w:rPr>
                <w:rFonts w:ascii="Calibri" w:eastAsia="Times New Roman" w:hAnsi="Calibri" w:cs="Calibri"/>
                <w:lang w:val="en-GB" w:eastAsia="el-GR"/>
              </w:rPr>
              <w:t>άνω</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120° 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576"/>
        </w:trPr>
        <w:tc>
          <w:tcPr>
            <w:tcW w:w="1134" w:type="dxa"/>
            <w:vMerge/>
            <w:tcBorders>
              <w:top w:val="nil"/>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
        </w:tc>
        <w:tc>
          <w:tcPr>
            <w:tcW w:w="2178" w:type="dxa"/>
            <w:vMerge/>
            <w:tcBorders>
              <w:top w:val="nil"/>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
        </w:tc>
        <w:tc>
          <w:tcPr>
            <w:tcW w:w="207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β)π</w:t>
            </w:r>
            <w:proofErr w:type="spellStart"/>
            <w:r w:rsidRPr="00A8597D">
              <w:rPr>
                <w:rFonts w:ascii="Calibri" w:eastAsia="Times New Roman" w:hAnsi="Calibri" w:cs="Calibri"/>
                <w:lang w:val="en-GB" w:eastAsia="el-GR"/>
              </w:rPr>
              <w:t>ρος</w:t>
            </w:r>
            <w:proofErr w:type="spellEnd"/>
            <w:r w:rsidRPr="00A8597D">
              <w:rPr>
                <w:rFonts w:ascii="Calibri" w:eastAsia="Times New Roman" w:hAnsi="Calibri" w:cs="Calibri"/>
                <w:lang w:val="en-GB" w:eastAsia="el-GR"/>
              </w:rPr>
              <w:t xml:space="preserve"> τα </w:t>
            </w:r>
            <w:proofErr w:type="spellStart"/>
            <w:r w:rsidRPr="00A8597D">
              <w:rPr>
                <w:rFonts w:ascii="Calibri" w:eastAsia="Times New Roman" w:hAnsi="Calibri" w:cs="Calibri"/>
                <w:lang w:val="en-GB" w:eastAsia="el-GR"/>
              </w:rPr>
              <w:t>κάτω</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120° 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695"/>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8.</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r w:rsidRPr="00A8597D">
              <w:rPr>
                <w:rFonts w:ascii="Calibri" w:eastAsia="Times New Roman" w:hAnsi="Calibri" w:cs="Calibri"/>
                <w:lang w:val="en-GB" w:eastAsia="el-GR"/>
              </w:rPr>
              <w:t>Κα</w:t>
            </w:r>
            <w:proofErr w:type="spellStart"/>
            <w:r w:rsidRPr="00A8597D">
              <w:rPr>
                <w:rFonts w:ascii="Calibri" w:eastAsia="Times New Roman" w:hAnsi="Calibri" w:cs="Calibri"/>
                <w:lang w:val="en-GB" w:eastAsia="el-GR"/>
              </w:rPr>
              <w:t>νάλι</w:t>
            </w:r>
            <w:proofErr w:type="spellEnd"/>
            <w:r w:rsidRPr="00A8597D">
              <w:rPr>
                <w:rFonts w:ascii="Calibri" w:eastAsia="Times New Roman" w:hAnsi="Calibri" w:cs="Calibri"/>
                <w:lang w:val="en-GB" w:eastAsia="el-GR"/>
              </w:rPr>
              <w:t xml:space="preserve"> ανα</w:t>
            </w:r>
            <w:proofErr w:type="spellStart"/>
            <w:r w:rsidRPr="00A8597D">
              <w:rPr>
                <w:rFonts w:ascii="Calibri" w:eastAsia="Times New Roman" w:hAnsi="Calibri" w:cs="Calibri"/>
                <w:lang w:val="en-GB" w:eastAsia="el-GR"/>
              </w:rPr>
              <w:t>ρρόφησης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Ναι, 1</w:t>
            </w:r>
            <w:r w:rsidRPr="00A8597D">
              <w:rPr>
                <w:rFonts w:ascii="Calibri" w:eastAsia="Times New Roman" w:hAnsi="Calibri" w:cs="Calibri"/>
                <w:lang w:eastAsia="ar-SA"/>
              </w:rPr>
              <w:t>,2</w:t>
            </w:r>
            <w:r w:rsidRPr="00A8597D">
              <w:rPr>
                <w:rFonts w:ascii="Calibri" w:eastAsia="Times New Roman" w:hAnsi="Calibri" w:cs="Calibri"/>
                <w:lang w:val="en-US" w:eastAsia="ar-SA"/>
              </w:rPr>
              <w:t>mm</w:t>
            </w:r>
            <w:r w:rsidRPr="00A8597D">
              <w:rPr>
                <w:rFonts w:ascii="Calibri" w:eastAsia="Times New Roman" w:hAnsi="Calibri" w:cs="Calibri"/>
                <w:lang w:eastAsia="ar-SA"/>
              </w:rPr>
              <w:t xml:space="preserve"> </w:t>
            </w:r>
            <w:r w:rsidRPr="00A8597D">
              <w:rPr>
                <w:rFonts w:ascii="Calibri" w:eastAsia="Times New Roman" w:hAnsi="Calibri" w:cs="Calibri"/>
                <w:lang w:eastAsia="el-GR"/>
              </w:rPr>
              <w:t>τουλάχιστον για αναρρόφηση εκκριμάτων.</w:t>
            </w:r>
          </w:p>
        </w:tc>
      </w:tr>
      <w:tr w:rsidR="00A8597D" w:rsidRPr="00A8597D" w:rsidTr="0090083E">
        <w:trPr>
          <w:trHeight w:val="57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9.</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Μήκος</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εργ</w:t>
            </w:r>
            <w:proofErr w:type="spellEnd"/>
            <w:r w:rsidRPr="00A8597D">
              <w:rPr>
                <w:rFonts w:ascii="Calibri" w:eastAsia="Times New Roman" w:hAnsi="Calibri" w:cs="Calibri"/>
                <w:lang w:val="en-GB" w:eastAsia="el-GR"/>
              </w:rPr>
              <w:t>ασίας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US" w:eastAsia="ar-SA"/>
              </w:rPr>
              <w:t xml:space="preserve">600mm </w:t>
            </w:r>
            <w:r w:rsidRPr="00A8597D">
              <w:rPr>
                <w:rFonts w:ascii="Calibri" w:eastAsia="Times New Roman" w:hAnsi="Calibri" w:cs="Calibri"/>
                <w:lang w:val="en-GB" w:eastAsia="el-GR"/>
              </w:rPr>
              <w:t>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10.</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ar-SA"/>
              </w:rPr>
              <w:t>Ολικό</w:t>
            </w:r>
            <w:proofErr w:type="spellEnd"/>
            <w:r w:rsidRPr="00A8597D">
              <w:rPr>
                <w:rFonts w:ascii="Calibri" w:eastAsia="Times New Roman" w:hAnsi="Calibri" w:cs="Calibri"/>
                <w:lang w:val="en-GB" w:eastAsia="ar-SA"/>
              </w:rPr>
              <w:t xml:space="preserve"> </w:t>
            </w:r>
            <w:proofErr w:type="spellStart"/>
            <w:r w:rsidRPr="00A8597D">
              <w:rPr>
                <w:rFonts w:ascii="Calibri" w:eastAsia="Times New Roman" w:hAnsi="Calibri" w:cs="Calibri"/>
                <w:lang w:val="en-GB" w:eastAsia="el-GR"/>
              </w:rPr>
              <w:t>μήκος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 xml:space="preserve">850 </w:t>
            </w:r>
            <w:r w:rsidRPr="00A8597D">
              <w:rPr>
                <w:rFonts w:ascii="Calibri" w:eastAsia="Times New Roman" w:hAnsi="Calibri" w:cs="Calibri"/>
                <w:lang w:val="en-US" w:eastAsia="ar-SA"/>
              </w:rPr>
              <w:t xml:space="preserve">mm </w:t>
            </w:r>
            <w:r w:rsidRPr="00A8597D">
              <w:rPr>
                <w:rFonts w:ascii="Calibri" w:eastAsia="Times New Roman" w:hAnsi="Calibri" w:cs="Calibri"/>
                <w:lang w:val="en-GB" w:eastAsia="el-GR"/>
              </w:rPr>
              <w:t>π</w:t>
            </w:r>
            <w:proofErr w:type="spellStart"/>
            <w:r w:rsidRPr="00A8597D">
              <w:rPr>
                <w:rFonts w:ascii="Calibri" w:eastAsia="Times New Roman" w:hAnsi="Calibri" w:cs="Calibri"/>
                <w:lang w:val="en-GB" w:eastAsia="el-GR"/>
              </w:rPr>
              <w:t>ερί</w:t>
            </w:r>
            <w:proofErr w:type="spellEnd"/>
            <w:r w:rsidRPr="00A8597D">
              <w:rPr>
                <w:rFonts w:ascii="Calibri" w:eastAsia="Times New Roman" w:hAnsi="Calibri" w:cs="Calibri"/>
                <w:lang w:val="en-GB" w:eastAsia="el-GR"/>
              </w:rPr>
              <w:t>που</w:t>
            </w:r>
          </w:p>
        </w:tc>
      </w:tr>
      <w:tr w:rsidR="00A8597D" w:rsidRPr="00A8597D" w:rsidTr="0090083E">
        <w:trPr>
          <w:trHeight w:val="154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spacing w:val="20"/>
                <w:lang w:val="en-GB" w:eastAsia="el-GR"/>
              </w:rPr>
              <w:lastRenderedPageBreak/>
              <w:t>11.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r w:rsidRPr="00A8597D">
              <w:rPr>
                <w:rFonts w:ascii="Calibri" w:eastAsia="Times New Roman" w:hAnsi="Calibri" w:cs="Calibri"/>
                <w:lang w:val="en-GB" w:eastAsia="el-GR"/>
              </w:rPr>
              <w:t>Απ</w:t>
            </w:r>
            <w:proofErr w:type="spellStart"/>
            <w:r w:rsidRPr="00A8597D">
              <w:rPr>
                <w:rFonts w:ascii="Calibri" w:eastAsia="Times New Roman" w:hAnsi="Calibri" w:cs="Calibri"/>
                <w:lang w:val="en-GB" w:eastAsia="el-GR"/>
              </w:rPr>
              <w:t>ολύμ</w:t>
            </w:r>
            <w:proofErr w:type="spellEnd"/>
            <w:r w:rsidRPr="00A8597D">
              <w:rPr>
                <w:rFonts w:ascii="Calibri" w:eastAsia="Times New Roman" w:hAnsi="Calibri" w:cs="Calibri"/>
                <w:lang w:val="en-GB" w:eastAsia="el-GR"/>
              </w:rPr>
              <w:t>ανση</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Να είναι πλήρως στεγανό και να μπορεί να παραμείνει εντός απολυμαντικού υγρού σύμφωνα με τις οδηγίες του κατασκευαστικού οίκου.</w:t>
            </w:r>
          </w:p>
        </w:tc>
      </w:tr>
      <w:tr w:rsidR="00A8597D" w:rsidRPr="00A8597D" w:rsidTr="0090083E">
        <w:trPr>
          <w:trHeight w:val="69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spacing w:val="20"/>
                <w:lang w:val="en-GB" w:eastAsia="el-GR"/>
              </w:rPr>
              <w:t>12.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99" w:lineRule="exact"/>
              <w:ind w:left="40"/>
              <w:jc w:val="both"/>
              <w:rPr>
                <w:rFonts w:ascii="Calibri" w:eastAsia="Times New Roman" w:hAnsi="Calibri" w:cs="Calibri"/>
                <w:lang w:eastAsia="el-GR"/>
              </w:rPr>
            </w:pPr>
            <w:r w:rsidRPr="00A8597D">
              <w:rPr>
                <w:rFonts w:ascii="Calibri" w:eastAsia="Times New Roman" w:hAnsi="Calibri" w:cs="Calibri"/>
                <w:lang w:eastAsia="el-GR"/>
              </w:rPr>
              <w:t xml:space="preserve">Σύνδεση με </w:t>
            </w:r>
            <w:proofErr w:type="spellStart"/>
            <w:r w:rsidRPr="00A8597D">
              <w:rPr>
                <w:rFonts w:ascii="Calibri" w:eastAsia="Times New Roman" w:hAnsi="Calibri" w:cs="Calibri"/>
                <w:lang w:eastAsia="el-GR"/>
              </w:rPr>
              <w:t>αυτοφερόμενη</w:t>
            </w:r>
            <w:proofErr w:type="spellEnd"/>
            <w:r w:rsidRPr="00A8597D">
              <w:rPr>
                <w:rFonts w:ascii="Calibri" w:eastAsia="Times New Roman" w:hAnsi="Calibri" w:cs="Calibri"/>
                <w:lang w:eastAsia="el-GR"/>
              </w:rPr>
              <w:t xml:space="preserve"> πηγή φωτισμού</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20"/>
              <w:jc w:val="both"/>
              <w:rPr>
                <w:rFonts w:ascii="Calibri" w:eastAsia="Times New Roman" w:hAnsi="Calibri" w:cs="Calibri"/>
                <w:lang w:val="en-GB" w:eastAsia="el-GR"/>
              </w:rPr>
            </w:pPr>
            <w:r w:rsidRPr="00A8597D">
              <w:rPr>
                <w:rFonts w:ascii="Calibri" w:eastAsia="Times New Roman" w:hAnsi="Calibri" w:cs="Calibri"/>
                <w:lang w:val="en-US" w:eastAsia="ar-SA"/>
              </w:rPr>
              <w:t>Γ</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Πηγή</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φωτισμού</w:t>
            </w:r>
            <w:proofErr w:type="spellEnd"/>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Τύ</w:t>
            </w:r>
            <w:proofErr w:type="spellEnd"/>
            <w:r w:rsidRPr="00A8597D">
              <w:rPr>
                <w:rFonts w:ascii="Calibri" w:eastAsia="Times New Roman" w:hAnsi="Calibri" w:cs="Calibri"/>
                <w:lang w:val="en-GB" w:eastAsia="el-GR"/>
              </w:rPr>
              <w:t>πος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US" w:eastAsia="ar-SA"/>
              </w:rPr>
              <w:t>LED</w:t>
            </w:r>
          </w:p>
        </w:tc>
      </w:tr>
      <w:tr w:rsidR="00A8597D" w:rsidRPr="00A8597D" w:rsidTr="0090083E">
        <w:trPr>
          <w:trHeight w:val="947"/>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10" w:lineRule="exact"/>
              <w:ind w:left="40"/>
              <w:jc w:val="both"/>
              <w:rPr>
                <w:rFonts w:ascii="Calibri" w:eastAsia="Times New Roman" w:hAnsi="Calibri" w:cs="Calibri"/>
                <w:lang w:eastAsia="el-GR"/>
              </w:rPr>
            </w:pPr>
            <w:r w:rsidRPr="00A8597D">
              <w:rPr>
                <w:rFonts w:ascii="Calibri" w:eastAsia="Times New Roman" w:hAnsi="Calibri" w:cs="Calibri"/>
                <w:lang w:eastAsia="el-GR"/>
              </w:rPr>
              <w:t>Υψηλής ποιότητα φωτεινότητας λευκού φωτός και εξαιρετική παραγωγή χρωμάτων</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60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p w:rsidR="00A8597D" w:rsidRPr="00A8597D" w:rsidRDefault="00A8597D" w:rsidP="00A8597D">
            <w:pPr>
              <w:suppressAutoHyphens/>
              <w:spacing w:before="600" w:after="0" w:line="240" w:lineRule="auto"/>
              <w:ind w:left="3820"/>
              <w:jc w:val="both"/>
              <w:rPr>
                <w:rFonts w:ascii="Calibri" w:eastAsia="Times New Roman" w:hAnsi="Calibri" w:cs="Calibri"/>
                <w:lang w:val="en-GB" w:eastAsia="el-GR"/>
              </w:rPr>
            </w:pPr>
            <w:r w:rsidRPr="00A8597D">
              <w:rPr>
                <w:rFonts w:ascii="Arial" w:eastAsia="Times New Roman" w:hAnsi="Arial" w:cs="Calibri"/>
                <w:lang w:val="en-GB" w:eastAsia="el-GR"/>
              </w:rPr>
              <w:t>■</w:t>
            </w:r>
          </w:p>
        </w:tc>
      </w:tr>
      <w:tr w:rsidR="00A8597D" w:rsidRPr="00A8597D" w:rsidTr="0090083E">
        <w:trPr>
          <w:trHeight w:val="88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40"/>
              <w:jc w:val="both"/>
              <w:rPr>
                <w:rFonts w:ascii="Calibri" w:eastAsia="Times New Roman" w:hAnsi="Calibri" w:cs="Calibri"/>
                <w:lang w:val="en-GB" w:eastAsia="el-GR"/>
              </w:rPr>
            </w:pPr>
            <w:r w:rsidRPr="00A8597D">
              <w:rPr>
                <w:rFonts w:ascii="Calibri" w:eastAsia="Times New Roman" w:hAnsi="Calibri" w:cs="Calibri"/>
                <w:lang w:val="en-GB" w:eastAsia="el-GR"/>
              </w:rPr>
              <w:t>3.</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10" w:lineRule="exact"/>
              <w:ind w:left="40"/>
              <w:jc w:val="both"/>
              <w:rPr>
                <w:rFonts w:ascii="Calibri" w:eastAsia="Times New Roman" w:hAnsi="Calibri" w:cs="Calibri"/>
                <w:lang w:eastAsia="el-GR"/>
              </w:rPr>
            </w:pPr>
            <w:r w:rsidRPr="00A8597D">
              <w:rPr>
                <w:rFonts w:ascii="Calibri" w:eastAsia="Times New Roman" w:hAnsi="Calibri" w:cs="Calibri"/>
                <w:lang w:eastAsia="el-GR"/>
              </w:rPr>
              <w:t>Τεχνική εστίασης προκειμένου να επιτυγχάνεται υψηλού επιπέδου</w:t>
            </w:r>
          </w:p>
          <w:p w:rsidR="00A8597D" w:rsidRPr="00A8597D" w:rsidRDefault="00A8597D" w:rsidP="00A8597D">
            <w:pPr>
              <w:suppressAutoHyphens/>
              <w:spacing w:after="0" w:line="240" w:lineRule="auto"/>
              <w:ind w:left="40"/>
              <w:jc w:val="both"/>
              <w:rPr>
                <w:rFonts w:ascii="Calibri" w:eastAsia="Times New Roman" w:hAnsi="Calibri" w:cs="Calibri"/>
                <w:lang w:eastAsia="el-GR"/>
              </w:rPr>
            </w:pP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 xml:space="preserve">Ναι </w:t>
            </w:r>
          </w:p>
        </w:tc>
      </w:tr>
      <w:tr w:rsidR="00A8597D" w:rsidRPr="00A8597D" w:rsidTr="0090083E">
        <w:trPr>
          <w:trHeight w:val="94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4.</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jc w:val="both"/>
              <w:rPr>
                <w:rFonts w:ascii="Calibri" w:eastAsia="Times New Roman" w:hAnsi="Calibri" w:cs="Calibri"/>
                <w:lang w:eastAsia="el-GR"/>
              </w:rPr>
            </w:pPr>
            <w:r w:rsidRPr="00A8597D">
              <w:rPr>
                <w:rFonts w:ascii="Calibri" w:eastAsia="Times New Roman" w:hAnsi="Calibri" w:cs="Calibri"/>
                <w:lang w:eastAsia="el-GR"/>
              </w:rPr>
              <w:t xml:space="preserve">Εργονομική σχεδίαση κατάλληλη για εύκαμπτα </w:t>
            </w:r>
            <w:proofErr w:type="spellStart"/>
            <w:r w:rsidRPr="00A8597D">
              <w:rPr>
                <w:rFonts w:ascii="Calibri" w:eastAsia="Times New Roman" w:hAnsi="Calibri" w:cs="Calibri"/>
                <w:lang w:eastAsia="el-GR"/>
              </w:rPr>
              <w:t>ινοπτικά</w:t>
            </w:r>
            <w:proofErr w:type="spellEnd"/>
            <w:r w:rsidRPr="00A8597D">
              <w:rPr>
                <w:rFonts w:ascii="Calibri" w:eastAsia="Times New Roman" w:hAnsi="Calibri" w:cs="Calibri"/>
                <w:lang w:eastAsia="el-GR"/>
              </w:rPr>
              <w:t xml:space="preserve"> βρογχοσκόπια</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r w:rsidR="00A8597D" w:rsidRPr="00A8597D" w:rsidTr="0090083E">
        <w:trPr>
          <w:trHeight w:val="1861"/>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5.</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Τροφοδοσί</w:t>
            </w:r>
            <w:proofErr w:type="spellEnd"/>
            <w:r w:rsidRPr="00A8597D">
              <w:rPr>
                <w:rFonts w:ascii="Calibri" w:eastAsia="Times New Roman" w:hAnsi="Calibri" w:cs="Calibri"/>
                <w:lang w:val="en-GB" w:eastAsia="el-GR"/>
              </w:rPr>
              <w:t>α π</w:t>
            </w:r>
            <w:proofErr w:type="spellStart"/>
            <w:r w:rsidRPr="00A8597D">
              <w:rPr>
                <w:rFonts w:ascii="Calibri" w:eastAsia="Times New Roman" w:hAnsi="Calibri" w:cs="Calibri"/>
                <w:lang w:val="en-GB" w:eastAsia="el-GR"/>
              </w:rPr>
              <w:t>ηγής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Το σύστημα τροφοδοσίας του θα παρέχει τη δυνατότητες ευελιξίας για την απρόσκοπτη λειτουργία του κάτω από οποιεσδήποτε συνθήκες διάρκειας χρόνου και χρήσης.</w:t>
            </w:r>
          </w:p>
        </w:tc>
      </w:tr>
      <w:tr w:rsidR="00A8597D" w:rsidRPr="00A8597D" w:rsidTr="0090083E">
        <w:trPr>
          <w:trHeight w:val="124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6.</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r w:rsidRPr="00A8597D">
              <w:rPr>
                <w:rFonts w:ascii="Calibri" w:eastAsia="Times New Roman" w:hAnsi="Calibri" w:cs="Calibri"/>
                <w:lang w:val="en-GB" w:eastAsia="el-GR"/>
              </w:rPr>
              <w:t>Απ</w:t>
            </w:r>
            <w:proofErr w:type="spellStart"/>
            <w:r w:rsidRPr="00A8597D">
              <w:rPr>
                <w:rFonts w:ascii="Calibri" w:eastAsia="Times New Roman" w:hAnsi="Calibri" w:cs="Calibri"/>
                <w:lang w:val="en-GB" w:eastAsia="el-GR"/>
              </w:rPr>
              <w:t>ολύμ</w:t>
            </w:r>
            <w:proofErr w:type="spellEnd"/>
            <w:r w:rsidRPr="00A8597D">
              <w:rPr>
                <w:rFonts w:ascii="Calibri" w:eastAsia="Times New Roman" w:hAnsi="Calibri" w:cs="Calibri"/>
                <w:lang w:val="en-GB" w:eastAsia="el-GR"/>
              </w:rPr>
              <w:t>ανση</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Ναι, συμβατή με απολυμαντικά υγρά και δυνατότητα να αποστειρωθεί σε κλίβανο πλάσματος</w:t>
            </w:r>
          </w:p>
        </w:tc>
      </w:tr>
      <w:tr w:rsidR="00A8597D" w:rsidRPr="00A8597D" w:rsidTr="0090083E">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7.</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Μεγάλη</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διάρκει</w:t>
            </w:r>
            <w:proofErr w:type="spellEnd"/>
            <w:r w:rsidRPr="00A8597D">
              <w:rPr>
                <w:rFonts w:ascii="Calibri" w:eastAsia="Times New Roman" w:hAnsi="Calibri" w:cs="Calibri"/>
                <w:lang w:val="en-GB" w:eastAsia="el-GR"/>
              </w:rPr>
              <w:t xml:space="preserve">α </w:t>
            </w:r>
            <w:proofErr w:type="spellStart"/>
            <w:r w:rsidRPr="00A8597D">
              <w:rPr>
                <w:rFonts w:ascii="Calibri" w:eastAsia="Times New Roman" w:hAnsi="Calibri" w:cs="Calibri"/>
                <w:lang w:val="en-GB" w:eastAsia="el-GR"/>
              </w:rPr>
              <w:t>ζωής</w:t>
            </w:r>
            <w:proofErr w:type="spellEnd"/>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 xml:space="preserve">&gt;50.000 </w:t>
            </w:r>
            <w:proofErr w:type="spellStart"/>
            <w:r w:rsidRPr="00A8597D">
              <w:rPr>
                <w:rFonts w:ascii="Calibri" w:eastAsia="Times New Roman" w:hAnsi="Calibri" w:cs="Calibri"/>
                <w:lang w:val="en-GB" w:eastAsia="el-GR"/>
              </w:rPr>
              <w:t>ωρών</w:t>
            </w:r>
            <w:proofErr w:type="spellEnd"/>
            <w:r w:rsidRPr="00A8597D">
              <w:rPr>
                <w:rFonts w:ascii="Calibri" w:eastAsia="Times New Roman" w:hAnsi="Calibri" w:cs="Calibri"/>
                <w:lang w:val="en-GB" w:eastAsia="el-GR"/>
              </w:rPr>
              <w:t xml:space="preserve"> / να ανα</w:t>
            </w:r>
            <w:proofErr w:type="spellStart"/>
            <w:r w:rsidRPr="00A8597D">
              <w:rPr>
                <w:rFonts w:ascii="Calibri" w:eastAsia="Times New Roman" w:hAnsi="Calibri" w:cs="Calibri"/>
                <w:lang w:val="en-GB" w:eastAsia="el-GR"/>
              </w:rPr>
              <w:t>φερθεί</w:t>
            </w:r>
            <w:proofErr w:type="spellEnd"/>
            <w:r w:rsidRPr="00A8597D">
              <w:rPr>
                <w:rFonts w:ascii="Calibri" w:eastAsia="Times New Roman" w:hAnsi="Calibri" w:cs="Calibri"/>
                <w:lang w:val="en-GB" w:eastAsia="el-GR"/>
              </w:rPr>
              <w:t>.</w:t>
            </w:r>
          </w:p>
        </w:tc>
      </w:tr>
      <w:tr w:rsidR="00A8597D" w:rsidRPr="00A8597D" w:rsidTr="0090083E">
        <w:trPr>
          <w:trHeight w:val="77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8.</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Ένδειξη της κατάστασης των μπαταριών</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r w:rsidR="00A8597D" w:rsidRPr="00A8597D" w:rsidTr="0090083E">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jc w:val="both"/>
              <w:rPr>
                <w:rFonts w:ascii="Calibri" w:eastAsia="Times New Roman" w:hAnsi="Calibri" w:cs="Calibri"/>
                <w:lang w:val="en-GB" w:eastAsia="el-GR"/>
              </w:rPr>
            </w:pPr>
            <w:r w:rsidRPr="00A8597D">
              <w:rPr>
                <w:rFonts w:ascii="Calibri" w:eastAsia="Times New Roman" w:hAnsi="Calibri" w:cs="Calibri"/>
                <w:lang w:val="en-GB" w:eastAsia="el-GR"/>
              </w:rPr>
              <w:t>Δ</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60"/>
              <w:jc w:val="both"/>
              <w:rPr>
                <w:rFonts w:ascii="Calibri" w:eastAsia="Times New Roman" w:hAnsi="Calibri" w:cs="Calibri"/>
                <w:lang w:val="en-GB" w:eastAsia="el-GR"/>
              </w:rPr>
            </w:pPr>
            <w:r w:rsidRPr="00A8597D">
              <w:rPr>
                <w:rFonts w:ascii="Calibri" w:eastAsia="Times New Roman" w:hAnsi="Calibri" w:cs="Calibri"/>
                <w:lang w:val="en-GB" w:eastAsia="el-GR"/>
              </w:rPr>
              <w:t>Επιπ</w:t>
            </w:r>
            <w:proofErr w:type="spellStart"/>
            <w:r w:rsidRPr="00A8597D">
              <w:rPr>
                <w:rFonts w:ascii="Calibri" w:eastAsia="Times New Roman" w:hAnsi="Calibri" w:cs="Calibri"/>
                <w:lang w:val="en-GB" w:eastAsia="el-GR"/>
              </w:rPr>
              <w:t>ρόσθετ</w:t>
            </w:r>
            <w:proofErr w:type="spellEnd"/>
            <w:r w:rsidRPr="00A8597D">
              <w:rPr>
                <w:rFonts w:ascii="Calibri" w:eastAsia="Times New Roman" w:hAnsi="Calibri" w:cs="Calibri"/>
                <w:lang w:val="en-GB" w:eastAsia="el-GR"/>
              </w:rPr>
              <w:t>α</w:t>
            </w:r>
          </w:p>
        </w:tc>
      </w:tr>
      <w:tr w:rsidR="00A8597D" w:rsidRPr="00A8597D" w:rsidTr="0090083E">
        <w:trPr>
          <w:trHeight w:val="94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306" w:lineRule="exact"/>
              <w:ind w:left="140"/>
              <w:jc w:val="both"/>
              <w:rPr>
                <w:rFonts w:ascii="Calibri" w:eastAsia="Times New Roman" w:hAnsi="Calibri" w:cs="Calibri"/>
                <w:lang w:eastAsia="el-GR"/>
              </w:rPr>
            </w:pPr>
            <w:r w:rsidRPr="00A8597D">
              <w:rPr>
                <w:rFonts w:ascii="Calibri" w:eastAsia="Times New Roman" w:hAnsi="Calibri" w:cs="Calibri"/>
                <w:lang w:eastAsia="el-GR"/>
              </w:rPr>
              <w:t>Δυνατότητα σύνδεσης με πηγή Ψυχρού φωτισμού μέσω καλωδίου μεταφοράς φωτισμού</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r w:rsidR="00A8597D" w:rsidRPr="00A8597D" w:rsidTr="0090083E">
        <w:trPr>
          <w:trHeight w:val="691"/>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520"/>
              <w:jc w:val="both"/>
              <w:rPr>
                <w:rFonts w:ascii="Calibri" w:eastAsia="Times New Roman" w:hAnsi="Calibri" w:cs="Calibri"/>
                <w:lang w:val="en-GB" w:eastAsia="el-GR"/>
              </w:rPr>
            </w:pPr>
            <w:r w:rsidRPr="00A8597D">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Δυν</w:t>
            </w:r>
            <w:proofErr w:type="spellEnd"/>
            <w:r w:rsidRPr="00A8597D">
              <w:rPr>
                <w:rFonts w:ascii="Calibri" w:eastAsia="Times New Roman" w:hAnsi="Calibri" w:cs="Calibri"/>
                <w:lang w:val="en-GB" w:eastAsia="el-GR"/>
              </w:rPr>
              <w:t xml:space="preserve">ατότητα </w:t>
            </w:r>
            <w:proofErr w:type="spellStart"/>
            <w:r w:rsidRPr="00A8597D">
              <w:rPr>
                <w:rFonts w:ascii="Calibri" w:eastAsia="Times New Roman" w:hAnsi="Calibri" w:cs="Calibri"/>
                <w:lang w:val="en-GB" w:eastAsia="el-GR"/>
              </w:rPr>
              <w:t>σύνδεσης</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με</w:t>
            </w:r>
            <w:proofErr w:type="spellEnd"/>
            <w:r w:rsidRPr="00A8597D">
              <w:rPr>
                <w:rFonts w:ascii="Calibri" w:eastAsia="Times New Roman" w:hAnsi="Calibri" w:cs="Calibri"/>
                <w:lang w:val="en-GB" w:eastAsia="el-GR"/>
              </w:rPr>
              <w:t xml:space="preserve"> </w:t>
            </w:r>
            <w:r w:rsidRPr="00A8597D">
              <w:rPr>
                <w:rFonts w:ascii="Calibri" w:eastAsia="Times New Roman" w:hAnsi="Calibri" w:cs="Calibri"/>
                <w:lang w:val="en-US" w:eastAsia="ar-SA"/>
              </w:rPr>
              <w:t>monitor</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0" w:line="240" w:lineRule="auto"/>
              <w:ind w:left="140"/>
              <w:jc w:val="both"/>
              <w:rPr>
                <w:rFonts w:ascii="Calibri" w:eastAsia="Times New Roman" w:hAnsi="Calibri" w:cs="Calibri"/>
                <w:lang w:val="en-GB" w:eastAsia="el-GR"/>
              </w:rPr>
            </w:pPr>
            <w:r w:rsidRPr="00A8597D">
              <w:rPr>
                <w:rFonts w:ascii="Calibri" w:eastAsia="Times New Roman" w:hAnsi="Calibri" w:cs="Calibri"/>
                <w:lang w:val="en-GB" w:eastAsia="el-GR"/>
              </w:rPr>
              <w:t>Ναι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shd w:val="clear" w:color="auto" w:fill="auto"/>
            <w:vAlign w:val="center"/>
            <w:hideMark/>
          </w:tcPr>
          <w:p w:rsidR="00A8597D" w:rsidRPr="00A8597D" w:rsidRDefault="00A8597D" w:rsidP="00581942">
            <w:pPr>
              <w:numPr>
                <w:ilvl w:val="0"/>
                <w:numId w:val="4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A8597D" w:rsidRPr="00A8597D" w:rsidTr="0090083E">
        <w:trPr>
          <w:trHeight w:val="840"/>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w:t>
            </w:r>
            <w:r w:rsidRPr="00A8597D">
              <w:rPr>
                <w:rFonts w:ascii="Calibri" w:eastAsia="Times New Roman" w:hAnsi="Calibri" w:cs="Calibri"/>
                <w:lang w:eastAsia="el-GR"/>
              </w:rPr>
              <w:lastRenderedPageBreak/>
              <w:t xml:space="preserve">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841"/>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rFonts w:ascii="Calibri" w:eastAsia="Times New Roman" w:hAnsi="Calibri" w:cs="Calibri"/>
                <w:lang w:val="en-GB" w:eastAsia="el-GR"/>
              </w:rPr>
              <w:t>fax</w:t>
            </w:r>
            <w:r w:rsidRPr="00A8597D">
              <w:rPr>
                <w:rFonts w:ascii="Calibri" w:eastAsia="Times New Roman" w:hAnsi="Calibri" w:cs="Calibri"/>
                <w:lang w:eastAsia="el-GR"/>
              </w:rPr>
              <w:t xml:space="preserve"> ή μήνυμα ηλεκτρονικού ταχυδρομείου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rFonts w:ascii="Calibri" w:eastAsia="Times New Roman" w:hAnsi="Calibri" w:cs="Calibri"/>
                <w:lang w:val="en-US" w:eastAsia="el-GR"/>
              </w:rPr>
              <w:t>down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time</w:t>
            </w:r>
            <w:r w:rsidRPr="00A8597D">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A8597D">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5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1833"/>
        </w:trPr>
        <w:tc>
          <w:tcPr>
            <w:tcW w:w="596" w:type="dxa"/>
            <w:shd w:val="clear" w:color="auto" w:fill="auto"/>
            <w:vAlign w:val="center"/>
            <w:hideMark/>
          </w:tcPr>
          <w:p w:rsidR="00A8597D" w:rsidRPr="00A8597D" w:rsidRDefault="00A8597D" w:rsidP="00581942">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trPr>
        <w:tc>
          <w:tcPr>
            <w:tcW w:w="596" w:type="dxa"/>
            <w:shd w:val="clear" w:color="auto" w:fill="auto"/>
            <w:vAlign w:val="center"/>
            <w:hideMark/>
          </w:tcPr>
          <w:p w:rsidR="00A8597D" w:rsidRPr="00A8597D" w:rsidRDefault="00A8597D" w:rsidP="00581942">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5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5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5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5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5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A8597D">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5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5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b/>
                <w:lang w:val="en-US" w:eastAsia="ar-SA"/>
              </w:rPr>
            </w:pPr>
            <w:r w:rsidRPr="00A8597D">
              <w:rPr>
                <w:rFonts w:ascii="Calibri" w:eastAsia="Times New Roman" w:hAnsi="Calibri" w:cs="Calibri"/>
                <w:b/>
                <w:lang w:val="en-US" w:eastAsia="ar-SA"/>
              </w:rPr>
              <w:t>1.7</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lang w:eastAsia="ar-SA"/>
              </w:rPr>
            </w:pPr>
            <w:r w:rsidRPr="00A8597D">
              <w:rPr>
                <w:rFonts w:ascii="Calibri" w:eastAsia="Times New Roman" w:hAnsi="Calibri" w:cs="Calibri"/>
                <w:b/>
                <w:lang w:eastAsia="ar-SA"/>
              </w:rPr>
              <w:t>ΥΠΕΡΗΧΟΣ ( ΓΙΑ ΔΙΕΝΕΡΓΕΙΑ ΠΕΡΙΟΧΙΚΟΥ ΑΠΟΚΛΕΙΣΜΟΥ)</w:t>
            </w:r>
          </w:p>
          <w:p w:rsidR="00A8597D" w:rsidRPr="00A8597D" w:rsidRDefault="00A8597D" w:rsidP="00A8597D">
            <w:pPr>
              <w:suppressAutoHyphens/>
              <w:spacing w:after="120" w:line="240" w:lineRule="auto"/>
              <w:jc w:val="both"/>
              <w:rPr>
                <w:rFonts w:ascii="Calibri" w:eastAsia="Times New Roman" w:hAnsi="Calibri" w:cs="Calibri"/>
                <w:b/>
                <w:lang w:eastAsia="ar-SA"/>
              </w:rPr>
            </w:pPr>
            <w:r w:rsidRPr="00A8597D">
              <w:rPr>
                <w:rFonts w:ascii="Calibri" w:eastAsia="Times New Roman" w:hAnsi="Calibri" w:cs="Calibri"/>
                <w:b/>
                <w:lang w:eastAsia="ar-SA"/>
              </w:rPr>
              <w:t>ΤΕΜ. 1</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A8597D">
      <w:pPr>
        <w:suppressAutoHyphens/>
        <w:spacing w:before="300" w:after="240" w:line="274" w:lineRule="exact"/>
        <w:ind w:left="20" w:right="620"/>
        <w:jc w:val="both"/>
        <w:rPr>
          <w:rFonts w:ascii="Calibri" w:eastAsia="Times New Roman" w:hAnsi="Calibri" w:cs="Calibri"/>
          <w:lang w:eastAsia="el-GR"/>
        </w:rPr>
      </w:pPr>
      <w:r w:rsidRPr="00A8597D">
        <w:rPr>
          <w:rFonts w:ascii="Calibri" w:eastAsia="Times New Roman" w:hAnsi="Calibri" w:cs="Calibri"/>
          <w:lang w:eastAsia="el-GR"/>
        </w:rPr>
        <w:t xml:space="preserve">Να προσφερθεί σύστημα τροχήλατης </w:t>
      </w:r>
      <w:proofErr w:type="spellStart"/>
      <w:r w:rsidRPr="00A8597D">
        <w:rPr>
          <w:rFonts w:ascii="Calibri" w:eastAsia="Times New Roman" w:hAnsi="Calibri" w:cs="Calibri"/>
          <w:lang w:eastAsia="el-GR"/>
        </w:rPr>
        <w:t>υπερηχοτομογραφίας</w:t>
      </w:r>
      <w:proofErr w:type="spellEnd"/>
      <w:r w:rsidRPr="00A8597D">
        <w:rPr>
          <w:rFonts w:ascii="Calibri" w:eastAsia="Times New Roman" w:hAnsi="Calibri" w:cs="Calibri"/>
          <w:lang w:eastAsia="el-GR"/>
        </w:rPr>
        <w:t xml:space="preserve"> καινούργιο, της πλέον σύγχρονης ψηφιακής τεχνολογίας για υψηλή ποιότητα απεικόνισης, με εργονομική και τροχήλατη βάση, φορητό, μικρού όγκου και βάρους έως 6 </w:t>
      </w:r>
      <w:r w:rsidRPr="00A8597D">
        <w:rPr>
          <w:rFonts w:ascii="Calibri" w:eastAsia="Times New Roman" w:hAnsi="Calibri" w:cs="Calibri"/>
          <w:lang w:val="en-US" w:eastAsia="ar-SA"/>
        </w:rPr>
        <w:t>kg</w:t>
      </w:r>
      <w:r w:rsidRPr="00A8597D">
        <w:rPr>
          <w:rFonts w:ascii="Calibri" w:eastAsia="Times New Roman" w:hAnsi="Calibri" w:cs="Calibri"/>
          <w:lang w:eastAsia="ar-SA"/>
        </w:rPr>
        <w:t xml:space="preserve"> </w:t>
      </w:r>
      <w:r w:rsidRPr="00A8597D">
        <w:rPr>
          <w:rFonts w:ascii="Calibri" w:eastAsia="Times New Roman" w:hAnsi="Calibri" w:cs="Calibri"/>
          <w:lang w:eastAsia="el-GR"/>
        </w:rPr>
        <w:t>για αναισθησιολογική χρήση.</w:t>
      </w:r>
    </w:p>
    <w:p w:rsidR="00A8597D" w:rsidRPr="00A8597D" w:rsidRDefault="00A8597D" w:rsidP="00A8597D">
      <w:pPr>
        <w:suppressAutoHyphens/>
        <w:spacing w:after="120" w:line="240" w:lineRule="auto"/>
        <w:jc w:val="both"/>
        <w:rPr>
          <w:rFonts w:ascii="Calibri" w:eastAsia="Times New Roman" w:hAnsi="Calibri" w:cs="Calibri"/>
          <w:b/>
          <w:bCs/>
          <w:u w:val="single"/>
          <w:lang w:eastAsia="ar-SA"/>
        </w:rPr>
      </w:pPr>
      <w:bookmarkStart w:id="19" w:name="bookmark0"/>
      <w:r w:rsidRPr="00A8597D">
        <w:rPr>
          <w:rFonts w:ascii="Calibri" w:eastAsia="Times New Roman" w:hAnsi="Calibri" w:cs="Calibri"/>
          <w:b/>
          <w:bCs/>
          <w:u w:val="single"/>
          <w:lang w:eastAsia="ar-SA"/>
        </w:rPr>
        <w:t>Σύνθεση μη</w:t>
      </w:r>
      <w:bookmarkEnd w:id="19"/>
      <w:r w:rsidRPr="00A8597D">
        <w:rPr>
          <w:rFonts w:ascii="Calibri" w:eastAsia="Times New Roman" w:hAnsi="Calibri" w:cs="Calibri"/>
          <w:b/>
          <w:bCs/>
          <w:u w:val="single"/>
          <w:lang w:eastAsia="ar-SA"/>
        </w:rPr>
        <w:t>χανήματος</w:t>
      </w:r>
    </w:p>
    <w:p w:rsidR="00A8597D" w:rsidRPr="00A8597D" w:rsidRDefault="00A8597D" w:rsidP="00A8597D">
      <w:pPr>
        <w:suppressAutoHyphens/>
        <w:spacing w:after="0" w:line="277" w:lineRule="exact"/>
        <w:ind w:left="20" w:right="1140"/>
        <w:jc w:val="both"/>
        <w:rPr>
          <w:rFonts w:ascii="Calibri" w:eastAsia="Times New Roman" w:hAnsi="Calibri" w:cs="Calibri"/>
          <w:lang w:eastAsia="el-GR"/>
        </w:rPr>
      </w:pPr>
      <w:r w:rsidRPr="00A8597D">
        <w:rPr>
          <w:rFonts w:ascii="Calibri" w:eastAsia="Times New Roman" w:hAnsi="Calibri" w:cs="Calibri"/>
          <w:lang w:eastAsia="el-GR"/>
        </w:rPr>
        <w:t>-Βασική διαγνωστική μονάδα με τις αναλυτικές απαιτούμενες λειτουργικές και τεχνικές προδιαγραφές.</w:t>
      </w:r>
    </w:p>
    <w:p w:rsidR="00A8597D" w:rsidRPr="00A8597D" w:rsidRDefault="00A8597D" w:rsidP="00A8597D">
      <w:pPr>
        <w:suppressAutoHyphens/>
        <w:spacing w:after="0" w:line="277" w:lineRule="exact"/>
        <w:ind w:left="20" w:right="1140"/>
        <w:jc w:val="both"/>
        <w:rPr>
          <w:rFonts w:ascii="Calibri" w:eastAsia="Times New Roman" w:hAnsi="Calibri" w:cs="Calibri"/>
          <w:lang w:eastAsia="el-GR"/>
        </w:rPr>
      </w:pPr>
      <w:r w:rsidRPr="00A8597D">
        <w:rPr>
          <w:rFonts w:ascii="Calibri" w:eastAsia="Times New Roman" w:hAnsi="Calibri" w:cs="Calibri"/>
          <w:lang w:eastAsia="el-GR"/>
        </w:rPr>
        <w:t>-</w:t>
      </w:r>
      <w:proofErr w:type="spellStart"/>
      <w:r w:rsidRPr="00A8597D">
        <w:rPr>
          <w:rFonts w:ascii="Calibri" w:eastAsia="Times New Roman" w:hAnsi="Calibri" w:cs="Calibri"/>
          <w:lang w:eastAsia="el-GR"/>
        </w:rPr>
        <w:t>Ηχοβόλο</w:t>
      </w:r>
      <w:proofErr w:type="spellEnd"/>
      <w:r w:rsidRPr="00A8597D">
        <w:rPr>
          <w:rFonts w:ascii="Calibri" w:eastAsia="Times New Roman" w:hAnsi="Calibri" w:cs="Calibri"/>
          <w:lang w:eastAsia="el-GR"/>
        </w:rPr>
        <w:t xml:space="preserve"> κεφαλή γραμμικής σάρωσης </w:t>
      </w:r>
      <w:r w:rsidRPr="00A8597D">
        <w:rPr>
          <w:rFonts w:ascii="Calibri" w:eastAsia="Times New Roman" w:hAnsi="Calibri" w:cs="Calibri"/>
          <w:lang w:val="en-US" w:eastAsia="ar-SA"/>
        </w:rPr>
        <w:t>Linear</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ευρέος φάσματος συχνοτήτων (6-12 </w:t>
      </w:r>
      <w:r w:rsidRPr="00A8597D">
        <w:rPr>
          <w:rFonts w:ascii="Calibri" w:eastAsia="Times New Roman" w:hAnsi="Calibri" w:cs="Calibri"/>
          <w:lang w:val="en-US" w:eastAsia="ar-SA"/>
        </w:rPr>
        <w:t>MHz</w:t>
      </w:r>
      <w:r w:rsidRPr="00A8597D">
        <w:rPr>
          <w:rFonts w:ascii="Calibri" w:eastAsia="Times New Roman" w:hAnsi="Calibri" w:cs="Calibri"/>
          <w:lang w:eastAsia="ar-SA"/>
        </w:rPr>
        <w:t xml:space="preserve">) </w:t>
      </w:r>
      <w:r w:rsidRPr="00A8597D">
        <w:rPr>
          <w:rFonts w:ascii="Calibri" w:eastAsia="Times New Roman" w:hAnsi="Calibri" w:cs="Calibri"/>
          <w:lang w:eastAsia="el-GR"/>
        </w:rPr>
        <w:t>κατάλληλη για εξετάσεις επιφανειακών οργάνων.</w:t>
      </w:r>
    </w:p>
    <w:p w:rsidR="00A8597D" w:rsidRPr="00A8597D" w:rsidRDefault="00A8597D" w:rsidP="00A8597D">
      <w:pPr>
        <w:suppressAutoHyphens/>
        <w:spacing w:after="0" w:line="277" w:lineRule="exact"/>
        <w:ind w:left="20" w:right="1140"/>
        <w:jc w:val="both"/>
        <w:rPr>
          <w:rFonts w:ascii="Calibri" w:eastAsia="Times New Roman" w:hAnsi="Calibri" w:cs="Calibri"/>
          <w:lang w:eastAsia="el-GR"/>
        </w:rPr>
      </w:pPr>
      <w:r w:rsidRPr="00A8597D">
        <w:rPr>
          <w:rFonts w:ascii="Calibri" w:eastAsia="Times New Roman" w:hAnsi="Calibri" w:cs="Calibri"/>
          <w:lang w:eastAsia="el-GR"/>
        </w:rPr>
        <w:t xml:space="preserve">- </w:t>
      </w:r>
      <w:proofErr w:type="spellStart"/>
      <w:r w:rsidRPr="00A8597D">
        <w:rPr>
          <w:rFonts w:ascii="Calibri" w:eastAsia="Times New Roman" w:hAnsi="Calibri" w:cs="Calibri"/>
          <w:lang w:eastAsia="el-GR"/>
        </w:rPr>
        <w:t>Ηχοβόλο</w:t>
      </w:r>
      <w:proofErr w:type="spellEnd"/>
      <w:r w:rsidRPr="00A8597D">
        <w:rPr>
          <w:rFonts w:ascii="Calibri" w:eastAsia="Times New Roman" w:hAnsi="Calibri" w:cs="Calibri"/>
          <w:lang w:eastAsia="el-GR"/>
        </w:rPr>
        <w:t xml:space="preserve"> κεφαλή </w:t>
      </w:r>
      <w:r w:rsidRPr="00A8597D">
        <w:rPr>
          <w:rFonts w:ascii="Calibri" w:eastAsia="Times New Roman" w:hAnsi="Calibri" w:cs="Calibri"/>
          <w:lang w:val="en-US" w:eastAsia="ar-SA"/>
        </w:rPr>
        <w:t>Convex</w:t>
      </w:r>
      <w:r w:rsidRPr="00A8597D">
        <w:rPr>
          <w:rFonts w:ascii="Calibri" w:eastAsia="Times New Roman" w:hAnsi="Calibri" w:cs="Calibri"/>
          <w:lang w:eastAsia="ar-SA"/>
        </w:rPr>
        <w:t xml:space="preserve"> </w:t>
      </w:r>
      <w:r w:rsidRPr="00A8597D">
        <w:rPr>
          <w:rFonts w:ascii="Calibri" w:eastAsia="Times New Roman" w:hAnsi="Calibri" w:cs="Calibri"/>
          <w:lang w:eastAsia="el-GR"/>
        </w:rPr>
        <w:t>συχνοτήτων 2-8ΜΗζ περίπου.</w:t>
      </w:r>
    </w:p>
    <w:p w:rsidR="00A8597D" w:rsidRPr="00A8597D" w:rsidRDefault="00A8597D" w:rsidP="00A8597D">
      <w:pPr>
        <w:suppressAutoHyphens/>
        <w:spacing w:after="240" w:line="277" w:lineRule="exact"/>
        <w:ind w:left="20" w:right="620"/>
        <w:jc w:val="both"/>
        <w:rPr>
          <w:rFonts w:ascii="Calibri" w:eastAsia="Times New Roman" w:hAnsi="Calibri" w:cs="Calibri"/>
          <w:lang w:eastAsia="el-GR"/>
        </w:rPr>
      </w:pPr>
      <w:r w:rsidRPr="00A8597D">
        <w:rPr>
          <w:rFonts w:ascii="Calibri" w:eastAsia="Times New Roman" w:hAnsi="Calibri" w:cs="Calibri"/>
          <w:lang w:eastAsia="el-GR"/>
        </w:rPr>
        <w:t>-Τροχήλατη βάση εργοστασιακής κατασκευής με ρύθμιση καθ' ύψος και τσάντα μεταφοράς του κατασκευαστικού οίκου για ασφαλή μεταφορά του συστήματος και των κεφαλών.</w:t>
      </w:r>
    </w:p>
    <w:p w:rsidR="00A8597D" w:rsidRPr="00A8597D" w:rsidRDefault="00A8597D" w:rsidP="00A8597D">
      <w:pPr>
        <w:keepNext/>
        <w:keepLines/>
        <w:suppressAutoHyphens/>
        <w:spacing w:before="240" w:after="0" w:line="274" w:lineRule="exact"/>
        <w:ind w:left="20"/>
        <w:jc w:val="both"/>
        <w:outlineLvl w:val="5"/>
        <w:rPr>
          <w:rFonts w:ascii="Calibri" w:eastAsia="Times New Roman" w:hAnsi="Calibri" w:cs="Calibri"/>
          <w:lang w:val="en-GB" w:eastAsia="el-GR"/>
        </w:rPr>
      </w:pPr>
      <w:proofErr w:type="spellStart"/>
      <w:r w:rsidRPr="00A8597D">
        <w:rPr>
          <w:rFonts w:ascii="Calibri" w:eastAsia="Times New Roman" w:hAnsi="Calibri" w:cs="Calibri"/>
          <w:b/>
          <w:bCs/>
          <w:u w:val="single"/>
          <w:lang w:val="en-GB" w:eastAsia="el-GR"/>
        </w:rPr>
        <w:t>Μέθοδοι</w:t>
      </w:r>
      <w:proofErr w:type="spellEnd"/>
      <w:r w:rsidRPr="00A8597D">
        <w:rPr>
          <w:rFonts w:ascii="Calibri" w:eastAsia="Times New Roman" w:hAnsi="Calibri" w:cs="Calibri"/>
          <w:b/>
          <w:bCs/>
          <w:u w:val="single"/>
          <w:lang w:val="en-GB" w:eastAsia="el-GR"/>
        </w:rPr>
        <w:t xml:space="preserve"> Απ</w:t>
      </w:r>
      <w:proofErr w:type="spellStart"/>
      <w:r w:rsidRPr="00A8597D">
        <w:rPr>
          <w:rFonts w:ascii="Calibri" w:eastAsia="Times New Roman" w:hAnsi="Calibri" w:cs="Calibri"/>
          <w:b/>
          <w:bCs/>
          <w:u w:val="single"/>
          <w:lang w:val="en-GB" w:eastAsia="el-GR"/>
        </w:rPr>
        <w:t>εικόνισης</w:t>
      </w:r>
      <w:proofErr w:type="spellEnd"/>
    </w:p>
    <w:p w:rsidR="00A8597D" w:rsidRPr="00A8597D" w:rsidRDefault="00A8597D" w:rsidP="00A8597D">
      <w:pPr>
        <w:suppressAutoHyphens/>
        <w:spacing w:after="240" w:line="277" w:lineRule="exact"/>
        <w:ind w:left="20" w:right="620"/>
        <w:jc w:val="both"/>
        <w:rPr>
          <w:rFonts w:ascii="Calibri" w:eastAsia="Times New Roman" w:hAnsi="Calibri" w:cs="Calibri"/>
          <w:lang w:val="en-GB" w:eastAsia="el-GR"/>
        </w:rPr>
      </w:pPr>
    </w:p>
    <w:p w:rsidR="00A8597D" w:rsidRPr="00A8597D" w:rsidRDefault="00A8597D" w:rsidP="00A8597D">
      <w:pPr>
        <w:keepNext/>
        <w:keepLines/>
        <w:numPr>
          <w:ilvl w:val="0"/>
          <w:numId w:val="1"/>
        </w:numPr>
        <w:tabs>
          <w:tab w:val="left" w:pos="726"/>
        </w:tabs>
        <w:suppressAutoHyphens/>
        <w:spacing w:after="0" w:line="274" w:lineRule="exact"/>
        <w:ind w:left="740" w:hanging="360"/>
        <w:jc w:val="both"/>
        <w:outlineLvl w:val="5"/>
        <w:rPr>
          <w:rFonts w:ascii="Calibri" w:eastAsia="Times New Roman" w:hAnsi="Calibri" w:cs="Calibri"/>
          <w:lang w:val="en-US" w:eastAsia="ar-SA"/>
        </w:rPr>
      </w:pPr>
      <w:r w:rsidRPr="00A8597D">
        <w:rPr>
          <w:rFonts w:ascii="Calibri" w:eastAsia="Times New Roman" w:hAnsi="Calibri" w:cs="Calibri"/>
          <w:lang w:val="en-US" w:eastAsia="ar-SA"/>
        </w:rPr>
        <w:t>B-mode</w:t>
      </w:r>
    </w:p>
    <w:p w:rsidR="00A8597D" w:rsidRPr="00A8597D" w:rsidRDefault="00A8597D" w:rsidP="00A8597D">
      <w:pPr>
        <w:numPr>
          <w:ilvl w:val="0"/>
          <w:numId w:val="1"/>
        </w:numPr>
        <w:tabs>
          <w:tab w:val="left" w:pos="751"/>
        </w:tabs>
        <w:suppressAutoHyphens/>
        <w:spacing w:after="0" w:line="274" w:lineRule="exact"/>
        <w:ind w:left="740" w:hanging="360"/>
        <w:jc w:val="both"/>
        <w:rPr>
          <w:rFonts w:ascii="Calibri" w:eastAsia="Times New Roman" w:hAnsi="Calibri" w:cs="Calibri"/>
          <w:lang w:val="en-US" w:eastAsia="ar-SA"/>
        </w:rPr>
      </w:pPr>
      <w:r w:rsidRPr="00A8597D">
        <w:rPr>
          <w:rFonts w:ascii="Calibri" w:eastAsia="Times New Roman" w:hAnsi="Calibri" w:cs="Calibri"/>
          <w:lang w:val="en-US" w:eastAsia="ar-SA"/>
        </w:rPr>
        <w:t>M-mode</w:t>
      </w:r>
    </w:p>
    <w:p w:rsidR="00A8597D" w:rsidRPr="00A8597D" w:rsidRDefault="00A8597D" w:rsidP="00A8597D">
      <w:pPr>
        <w:numPr>
          <w:ilvl w:val="0"/>
          <w:numId w:val="1"/>
        </w:numPr>
        <w:tabs>
          <w:tab w:val="left" w:pos="751"/>
        </w:tabs>
        <w:suppressAutoHyphens/>
        <w:spacing w:after="0" w:line="274" w:lineRule="exact"/>
        <w:ind w:left="740" w:hanging="360"/>
        <w:jc w:val="both"/>
        <w:rPr>
          <w:rFonts w:ascii="Calibri" w:eastAsia="Times New Roman" w:hAnsi="Calibri" w:cs="Calibri"/>
          <w:lang w:val="en-GB" w:eastAsia="el-GR"/>
        </w:rPr>
      </w:pPr>
      <w:r w:rsidRPr="00A8597D">
        <w:rPr>
          <w:rFonts w:ascii="Calibri" w:eastAsia="Times New Roman" w:hAnsi="Calibri" w:cs="Calibri"/>
          <w:lang w:val="en-GB" w:eastAsia="el-GR"/>
        </w:rPr>
        <w:t>Πα</w:t>
      </w:r>
      <w:proofErr w:type="spellStart"/>
      <w:r w:rsidRPr="00A8597D">
        <w:rPr>
          <w:rFonts w:ascii="Calibri" w:eastAsia="Times New Roman" w:hAnsi="Calibri" w:cs="Calibri"/>
          <w:lang w:val="en-GB" w:eastAsia="el-GR"/>
        </w:rPr>
        <w:t>λμικό</w:t>
      </w:r>
      <w:proofErr w:type="spellEnd"/>
      <w:r w:rsidRPr="00A8597D">
        <w:rPr>
          <w:rFonts w:ascii="Calibri" w:eastAsia="Times New Roman" w:hAnsi="Calibri" w:cs="Calibri"/>
          <w:lang w:val="en-GB" w:eastAsia="el-GR"/>
        </w:rPr>
        <w:t xml:space="preserve"> </w:t>
      </w:r>
      <w:r w:rsidRPr="00A8597D">
        <w:rPr>
          <w:rFonts w:ascii="Calibri" w:eastAsia="Times New Roman" w:hAnsi="Calibri" w:cs="Calibri"/>
          <w:lang w:val="en-US" w:eastAsia="ar-SA"/>
        </w:rPr>
        <w:t xml:space="preserve">Doppler </w:t>
      </w:r>
      <w:r w:rsidRPr="00A8597D">
        <w:rPr>
          <w:rFonts w:ascii="Calibri" w:eastAsia="Times New Roman" w:hAnsi="Calibri" w:cs="Calibri"/>
          <w:lang w:val="en-GB" w:eastAsia="el-GR"/>
        </w:rPr>
        <w:t>(Ρ</w:t>
      </w:r>
      <w:r w:rsidRPr="00A8597D">
        <w:rPr>
          <w:rFonts w:ascii="Calibri" w:eastAsia="Times New Roman" w:hAnsi="Calibri" w:cs="Calibri"/>
          <w:lang w:val="en-US" w:eastAsia="ar-SA"/>
        </w:rPr>
        <w:t>W)</w:t>
      </w:r>
    </w:p>
    <w:p w:rsidR="00A8597D" w:rsidRPr="00A8597D" w:rsidRDefault="00A8597D" w:rsidP="00A8597D">
      <w:pPr>
        <w:numPr>
          <w:ilvl w:val="0"/>
          <w:numId w:val="1"/>
        </w:numPr>
        <w:tabs>
          <w:tab w:val="left" w:pos="754"/>
        </w:tabs>
        <w:suppressAutoHyphens/>
        <w:spacing w:after="0" w:line="274" w:lineRule="exact"/>
        <w:ind w:left="740" w:hanging="36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Συνεχές</w:t>
      </w:r>
      <w:proofErr w:type="spellEnd"/>
      <w:r w:rsidRPr="00A8597D">
        <w:rPr>
          <w:rFonts w:ascii="Calibri" w:eastAsia="Times New Roman" w:hAnsi="Calibri" w:cs="Calibri"/>
          <w:lang w:val="en-GB" w:eastAsia="el-GR"/>
        </w:rPr>
        <w:t xml:space="preserve"> </w:t>
      </w:r>
      <w:r w:rsidRPr="00A8597D">
        <w:rPr>
          <w:rFonts w:ascii="Calibri" w:eastAsia="Times New Roman" w:hAnsi="Calibri" w:cs="Calibri"/>
          <w:lang w:val="en-US" w:eastAsia="ar-SA"/>
        </w:rPr>
        <w:t>Doppler (CW)</w:t>
      </w:r>
    </w:p>
    <w:p w:rsidR="00A8597D" w:rsidRPr="00A8597D" w:rsidRDefault="00A8597D" w:rsidP="00A8597D">
      <w:pPr>
        <w:numPr>
          <w:ilvl w:val="0"/>
          <w:numId w:val="1"/>
        </w:numPr>
        <w:tabs>
          <w:tab w:val="left" w:pos="754"/>
        </w:tabs>
        <w:suppressAutoHyphens/>
        <w:spacing w:after="0" w:line="274" w:lineRule="exact"/>
        <w:ind w:left="740" w:hanging="360"/>
        <w:jc w:val="both"/>
        <w:rPr>
          <w:rFonts w:ascii="Calibri" w:eastAsia="Times New Roman" w:hAnsi="Calibri" w:cs="Calibri"/>
          <w:lang w:val="en-US" w:eastAsia="ar-SA"/>
        </w:rPr>
      </w:pPr>
      <w:r w:rsidRPr="00A8597D">
        <w:rPr>
          <w:rFonts w:ascii="Calibri" w:eastAsia="Times New Roman" w:hAnsi="Calibri" w:cs="Calibri"/>
          <w:lang w:val="en-US" w:eastAsia="ar-SA"/>
        </w:rPr>
        <w:t xml:space="preserve">Power Doppler/Energy Doppler/Color </w:t>
      </w:r>
      <w:proofErr w:type="spellStart"/>
      <w:r w:rsidRPr="00A8597D">
        <w:rPr>
          <w:rFonts w:ascii="Calibri" w:eastAsia="Times New Roman" w:hAnsi="Calibri" w:cs="Calibri"/>
          <w:lang w:val="en-US" w:eastAsia="ar-SA"/>
        </w:rPr>
        <w:t>Angio</w:t>
      </w:r>
      <w:proofErr w:type="spellEnd"/>
    </w:p>
    <w:p w:rsidR="00A8597D" w:rsidRPr="00A8597D" w:rsidRDefault="00A8597D" w:rsidP="00A8597D">
      <w:pPr>
        <w:numPr>
          <w:ilvl w:val="0"/>
          <w:numId w:val="1"/>
        </w:numPr>
        <w:tabs>
          <w:tab w:val="left" w:pos="747"/>
        </w:tabs>
        <w:suppressAutoHyphens/>
        <w:spacing w:after="0" w:line="274" w:lineRule="exact"/>
        <w:ind w:left="740" w:hanging="360"/>
        <w:jc w:val="both"/>
        <w:rPr>
          <w:rFonts w:ascii="Calibri" w:eastAsia="Times New Roman" w:hAnsi="Calibri" w:cs="Calibri"/>
          <w:lang w:val="en-US" w:eastAsia="ar-SA"/>
        </w:rPr>
      </w:pPr>
      <w:r w:rsidRPr="00A8597D">
        <w:rPr>
          <w:rFonts w:ascii="Calibri" w:eastAsia="Times New Roman" w:hAnsi="Calibri" w:cs="Calibri"/>
          <w:lang w:val="en-US" w:eastAsia="ar-SA"/>
        </w:rPr>
        <w:t>Color Doppler</w:t>
      </w:r>
    </w:p>
    <w:p w:rsidR="00A8597D" w:rsidRPr="00A8597D" w:rsidRDefault="00A8597D" w:rsidP="00A8597D">
      <w:pPr>
        <w:numPr>
          <w:ilvl w:val="0"/>
          <w:numId w:val="1"/>
        </w:numPr>
        <w:tabs>
          <w:tab w:val="left" w:pos="747"/>
        </w:tabs>
        <w:suppressAutoHyphens/>
        <w:spacing w:after="0" w:line="274" w:lineRule="exact"/>
        <w:ind w:left="740" w:hanging="360"/>
        <w:jc w:val="both"/>
        <w:rPr>
          <w:rFonts w:ascii="Calibri" w:eastAsia="Times New Roman" w:hAnsi="Calibri" w:cs="Calibri"/>
          <w:lang w:eastAsia="el-GR"/>
        </w:rPr>
      </w:pPr>
      <w:r w:rsidRPr="00A8597D">
        <w:rPr>
          <w:rFonts w:ascii="Calibri" w:eastAsia="Times New Roman" w:hAnsi="Calibri" w:cs="Calibri"/>
          <w:lang w:eastAsia="el-GR"/>
        </w:rPr>
        <w:t xml:space="preserve">Τεχνική 2ης αρμονικής απεικόνισης ιστών </w:t>
      </w:r>
      <w:r w:rsidRPr="00A8597D">
        <w:rPr>
          <w:rFonts w:ascii="Calibri" w:eastAsia="Times New Roman" w:hAnsi="Calibri" w:cs="Calibri"/>
          <w:lang w:eastAsia="ar-SA"/>
        </w:rPr>
        <w:t>(</w:t>
      </w:r>
      <w:r w:rsidRPr="00A8597D">
        <w:rPr>
          <w:rFonts w:ascii="Calibri" w:eastAsia="Times New Roman" w:hAnsi="Calibri" w:cs="Calibri"/>
          <w:lang w:val="en-US" w:eastAsia="ar-SA"/>
        </w:rPr>
        <w:t>tissue</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harmonic</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imaging</w:t>
      </w:r>
      <w:r w:rsidRPr="00A8597D">
        <w:rPr>
          <w:rFonts w:ascii="Calibri" w:eastAsia="Times New Roman" w:hAnsi="Calibri" w:cs="Calibri"/>
          <w:lang w:eastAsia="ar-SA"/>
        </w:rPr>
        <w:t>)</w:t>
      </w:r>
    </w:p>
    <w:p w:rsidR="00A8597D" w:rsidRPr="00A8597D" w:rsidRDefault="00A8597D" w:rsidP="00A8597D">
      <w:pPr>
        <w:numPr>
          <w:ilvl w:val="0"/>
          <w:numId w:val="1"/>
        </w:numPr>
        <w:tabs>
          <w:tab w:val="left" w:pos="740"/>
        </w:tabs>
        <w:suppressAutoHyphens/>
        <w:spacing w:after="0" w:line="274" w:lineRule="exact"/>
        <w:ind w:left="740" w:right="620" w:hanging="360"/>
        <w:jc w:val="both"/>
        <w:rPr>
          <w:rFonts w:ascii="Calibri" w:eastAsia="Times New Roman" w:hAnsi="Calibri" w:cs="Calibri"/>
          <w:lang w:eastAsia="ar-SA"/>
        </w:rPr>
      </w:pPr>
      <w:r w:rsidRPr="00A8597D">
        <w:rPr>
          <w:rFonts w:ascii="Calibri" w:eastAsia="Times New Roman" w:hAnsi="Calibri" w:cs="Calibri"/>
          <w:lang w:val="en-US" w:eastAsia="ar-SA"/>
        </w:rPr>
        <w:t>Triplex</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mode</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(ταυτόχρονη απεικόνιση, σε πραγματικό χρόνο, εικόνας </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mode</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παλμικού </w:t>
      </w:r>
      <w:r w:rsidRPr="00A8597D">
        <w:rPr>
          <w:rFonts w:ascii="Calibri" w:eastAsia="Times New Roman" w:hAnsi="Calibri" w:cs="Calibri"/>
          <w:lang w:val="en-US" w:eastAsia="ar-SA"/>
        </w:rPr>
        <w:t>Doppler</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και έγχρωμου </w:t>
      </w:r>
      <w:r w:rsidRPr="00A8597D">
        <w:rPr>
          <w:rFonts w:ascii="Calibri" w:eastAsia="Times New Roman" w:hAnsi="Calibri" w:cs="Calibri"/>
          <w:lang w:val="en-US" w:eastAsia="ar-SA"/>
        </w:rPr>
        <w:t>Doppler</w:t>
      </w:r>
      <w:r w:rsidRPr="00A8597D">
        <w:rPr>
          <w:rFonts w:ascii="Calibri" w:eastAsia="Times New Roman" w:hAnsi="Calibri" w:cs="Calibri"/>
          <w:lang w:eastAsia="ar-SA"/>
        </w:rPr>
        <w:t>-</w:t>
      </w:r>
      <w:r w:rsidRPr="00A8597D">
        <w:rPr>
          <w:rFonts w:ascii="Calibri" w:eastAsia="Times New Roman" w:hAnsi="Calibri" w:cs="Calibri"/>
          <w:lang w:val="en-US" w:eastAsia="ar-SA"/>
        </w:rPr>
        <w:t>Real</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Time</w:t>
      </w:r>
      <w:r w:rsidRPr="00A8597D">
        <w:rPr>
          <w:rFonts w:ascii="Calibri" w:eastAsia="Times New Roman" w:hAnsi="Calibri" w:cs="Calibri"/>
          <w:lang w:eastAsia="ar-SA"/>
        </w:rPr>
        <w:t>)</w:t>
      </w:r>
    </w:p>
    <w:p w:rsidR="00A8597D" w:rsidRPr="00A8597D" w:rsidRDefault="00A8597D" w:rsidP="00A8597D">
      <w:pPr>
        <w:numPr>
          <w:ilvl w:val="0"/>
          <w:numId w:val="1"/>
        </w:numPr>
        <w:tabs>
          <w:tab w:val="left" w:pos="754"/>
        </w:tabs>
        <w:suppressAutoHyphens/>
        <w:spacing w:after="240" w:line="274" w:lineRule="exact"/>
        <w:ind w:left="740" w:hanging="360"/>
        <w:jc w:val="both"/>
        <w:rPr>
          <w:rFonts w:ascii="Calibri" w:eastAsia="Times New Roman" w:hAnsi="Calibri" w:cs="Calibri"/>
          <w:lang w:eastAsia="el-GR"/>
        </w:rPr>
      </w:pPr>
      <w:r w:rsidRPr="00A8597D">
        <w:rPr>
          <w:rFonts w:ascii="Calibri" w:eastAsia="Times New Roman" w:hAnsi="Calibri" w:cs="Calibri"/>
          <w:lang w:eastAsia="el-GR"/>
        </w:rPr>
        <w:t xml:space="preserve">Η συχνότητα και η ταχύτητα του </w:t>
      </w:r>
      <w:r w:rsidRPr="00A8597D">
        <w:rPr>
          <w:rFonts w:ascii="Calibri" w:eastAsia="Times New Roman" w:hAnsi="Calibri" w:cs="Calibri"/>
          <w:lang w:val="en-US" w:eastAsia="ar-SA"/>
        </w:rPr>
        <w:t>Doppler</w:t>
      </w:r>
      <w:r w:rsidRPr="00A8597D">
        <w:rPr>
          <w:rFonts w:ascii="Calibri" w:eastAsia="Times New Roman" w:hAnsi="Calibri" w:cs="Calibri"/>
          <w:lang w:eastAsia="ar-SA"/>
        </w:rPr>
        <w:t xml:space="preserve"> </w:t>
      </w:r>
      <w:r w:rsidRPr="00A8597D">
        <w:rPr>
          <w:rFonts w:ascii="Calibri" w:eastAsia="Times New Roman" w:hAnsi="Calibri" w:cs="Calibri"/>
          <w:lang w:eastAsia="el-GR"/>
        </w:rPr>
        <w:t>να ρυθμίζεται και να απεικονίζεται στην οθόνη.</w:t>
      </w:r>
    </w:p>
    <w:p w:rsidR="00A8597D" w:rsidRPr="00A8597D" w:rsidRDefault="00A8597D" w:rsidP="00A8597D">
      <w:pPr>
        <w:keepNext/>
        <w:keepLines/>
        <w:suppressAutoHyphens/>
        <w:spacing w:before="240" w:after="60" w:line="240" w:lineRule="auto"/>
        <w:ind w:left="20"/>
        <w:jc w:val="both"/>
        <w:outlineLvl w:val="5"/>
        <w:rPr>
          <w:rFonts w:ascii="Calibri" w:eastAsia="Times New Roman" w:hAnsi="Calibri" w:cs="Calibri"/>
          <w:lang w:eastAsia="el-GR"/>
        </w:rPr>
      </w:pPr>
      <w:r w:rsidRPr="00A8597D">
        <w:rPr>
          <w:rFonts w:ascii="Calibri" w:eastAsia="Times New Roman" w:hAnsi="Calibri" w:cs="Calibri"/>
          <w:b/>
          <w:bCs/>
          <w:u w:val="single"/>
          <w:lang w:eastAsia="el-GR"/>
        </w:rPr>
        <w:t>ΛΕΙΤΟΥΡΓΙΚΑ ΤΕΧΝΙΚΑ ΧΑΡΑΚΤΗΡΙΣΤΙΚΑ</w:t>
      </w:r>
    </w:p>
    <w:p w:rsidR="00A8597D" w:rsidRPr="00A8597D" w:rsidRDefault="00A8597D" w:rsidP="00A8597D">
      <w:pPr>
        <w:tabs>
          <w:tab w:val="left" w:pos="1560"/>
        </w:tabs>
        <w:suppressAutoHyphens/>
        <w:spacing w:after="0" w:line="277" w:lineRule="exact"/>
        <w:ind w:left="993" w:right="620"/>
        <w:jc w:val="both"/>
        <w:rPr>
          <w:rFonts w:ascii="Calibri" w:eastAsia="Times New Roman" w:hAnsi="Calibri" w:cs="Calibri"/>
          <w:lang w:eastAsia="el-GR"/>
        </w:rPr>
      </w:pPr>
      <w:r w:rsidRPr="00A8597D">
        <w:rPr>
          <w:rFonts w:ascii="Calibri" w:eastAsia="Times New Roman" w:hAnsi="Calibri" w:cs="Calibri"/>
          <w:lang w:eastAsia="el-GR"/>
        </w:rPr>
        <w:t>Το μηχάνημα να είναι εύχρηστο και απλό στο χειρισμό του και να διαθέτει τα παρακάτω:</w:t>
      </w:r>
    </w:p>
    <w:p w:rsidR="00A8597D" w:rsidRPr="00A8597D" w:rsidRDefault="00A8597D" w:rsidP="00581942">
      <w:pPr>
        <w:numPr>
          <w:ilvl w:val="1"/>
          <w:numId w:val="18"/>
        </w:numPr>
        <w:tabs>
          <w:tab w:val="left" w:pos="1560"/>
        </w:tabs>
        <w:suppressAutoHyphens/>
        <w:spacing w:after="0" w:line="277" w:lineRule="exact"/>
        <w:ind w:left="993" w:right="620"/>
        <w:jc w:val="both"/>
        <w:rPr>
          <w:rFonts w:ascii="Calibri" w:eastAsia="Times New Roman" w:hAnsi="Calibri" w:cs="Calibri"/>
          <w:lang w:eastAsia="el-GR"/>
        </w:rPr>
      </w:pPr>
      <w:r w:rsidRPr="00A8597D">
        <w:rPr>
          <w:rFonts w:ascii="Calibri" w:eastAsia="Times New Roman" w:hAnsi="Calibri" w:cs="Calibri"/>
          <w:lang w:eastAsia="el-GR"/>
        </w:rPr>
        <w:lastRenderedPageBreak/>
        <w:t xml:space="preserve">Σύγχρονη </w:t>
      </w:r>
      <w:proofErr w:type="spellStart"/>
      <w:r w:rsidRPr="00A8597D">
        <w:rPr>
          <w:rFonts w:ascii="Calibri" w:eastAsia="Times New Roman" w:hAnsi="Calibri" w:cs="Calibri"/>
          <w:lang w:eastAsia="el-GR"/>
        </w:rPr>
        <w:t>υπερηχοτομογραφική</w:t>
      </w:r>
      <w:proofErr w:type="spellEnd"/>
      <w:r w:rsidRPr="00A8597D">
        <w:rPr>
          <w:rFonts w:ascii="Calibri" w:eastAsia="Times New Roman" w:hAnsi="Calibri" w:cs="Calibri"/>
          <w:lang w:eastAsia="el-GR"/>
        </w:rPr>
        <w:t xml:space="preserve">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w:t>
      </w:r>
    </w:p>
    <w:p w:rsidR="00A8597D" w:rsidRPr="00A8597D" w:rsidRDefault="00A8597D" w:rsidP="00581942">
      <w:pPr>
        <w:numPr>
          <w:ilvl w:val="1"/>
          <w:numId w:val="18"/>
        </w:numPr>
        <w:tabs>
          <w:tab w:val="left" w:pos="1560"/>
        </w:tabs>
        <w:suppressAutoHyphens/>
        <w:spacing w:after="0" w:line="277" w:lineRule="exact"/>
        <w:ind w:left="993" w:right="620"/>
        <w:jc w:val="both"/>
        <w:rPr>
          <w:rFonts w:ascii="Calibri" w:eastAsia="Times New Roman" w:hAnsi="Calibri" w:cs="Calibri"/>
          <w:lang w:eastAsia="el-GR"/>
        </w:rPr>
      </w:pPr>
      <w:r w:rsidRPr="00A8597D">
        <w:rPr>
          <w:rFonts w:ascii="Calibri" w:eastAsia="Times New Roman" w:hAnsi="Calibri" w:cs="Calibri"/>
          <w:lang w:eastAsia="el-GR"/>
        </w:rPr>
        <w:t>Λειτουργία</w:t>
      </w:r>
      <w:r w:rsidRPr="00A8597D">
        <w:rPr>
          <w:rFonts w:ascii="Calibri" w:eastAsia="Times New Roman" w:hAnsi="Calibri" w:cs="Calibri"/>
          <w:lang w:eastAsia="el-GR"/>
        </w:rPr>
        <w:tab/>
        <w:t>σύγχρονου συστήματος μεγέθυνσης με μεγάλη ψηφιακή μεγέθυνση σε πραγματικό χρόνο (</w:t>
      </w:r>
      <w:r w:rsidRPr="00A8597D">
        <w:rPr>
          <w:rFonts w:ascii="Calibri" w:eastAsia="Times New Roman" w:hAnsi="Calibri" w:cs="Calibri"/>
          <w:lang w:val="en-GB" w:eastAsia="el-GR"/>
        </w:rPr>
        <w:t>real</w:t>
      </w:r>
      <w:r w:rsidRPr="00A8597D">
        <w:rPr>
          <w:rFonts w:ascii="Calibri" w:eastAsia="Times New Roman" w:hAnsi="Calibri" w:cs="Calibri"/>
          <w:lang w:eastAsia="el-GR"/>
        </w:rPr>
        <w:t xml:space="preserve"> </w:t>
      </w:r>
      <w:r w:rsidRPr="00A8597D">
        <w:rPr>
          <w:rFonts w:ascii="Calibri" w:eastAsia="Times New Roman" w:hAnsi="Calibri" w:cs="Calibri"/>
          <w:lang w:val="en-GB" w:eastAsia="el-GR"/>
        </w:rPr>
        <w:t>time</w:t>
      </w:r>
      <w:r w:rsidRPr="00A8597D">
        <w:rPr>
          <w:rFonts w:ascii="Calibri" w:eastAsia="Times New Roman" w:hAnsi="Calibri" w:cs="Calibri"/>
          <w:lang w:eastAsia="el-GR"/>
        </w:rPr>
        <w:t>) οποιουδήποτε τμήματος της οθόνης με δυνατότητα μετακίνησης της περιοχής ενδιαφέροντος.</w:t>
      </w:r>
    </w:p>
    <w:p w:rsidR="00A8597D" w:rsidRPr="00A8597D" w:rsidRDefault="00A8597D" w:rsidP="00581942">
      <w:pPr>
        <w:numPr>
          <w:ilvl w:val="1"/>
          <w:numId w:val="18"/>
        </w:numPr>
        <w:tabs>
          <w:tab w:val="left" w:pos="1560"/>
        </w:tabs>
        <w:suppressAutoHyphens/>
        <w:spacing w:after="0" w:line="277" w:lineRule="exact"/>
        <w:ind w:left="993" w:right="62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Σημεί</w:t>
      </w:r>
      <w:proofErr w:type="spellEnd"/>
      <w:r w:rsidRPr="00A8597D">
        <w:rPr>
          <w:rFonts w:ascii="Calibri" w:eastAsia="Times New Roman" w:hAnsi="Calibri" w:cs="Calibri"/>
          <w:lang w:val="en-GB" w:eastAsia="el-GR"/>
        </w:rPr>
        <w:t xml:space="preserve">α </w:t>
      </w:r>
      <w:proofErr w:type="spellStart"/>
      <w:r w:rsidRPr="00A8597D">
        <w:rPr>
          <w:rFonts w:ascii="Calibri" w:eastAsia="Times New Roman" w:hAnsi="Calibri" w:cs="Calibri"/>
          <w:lang w:val="en-GB" w:eastAsia="el-GR"/>
        </w:rPr>
        <w:t>εστί</w:t>
      </w:r>
      <w:proofErr w:type="spellEnd"/>
      <w:r w:rsidRPr="00A8597D">
        <w:rPr>
          <w:rFonts w:ascii="Calibri" w:eastAsia="Times New Roman" w:hAnsi="Calibri" w:cs="Calibri"/>
          <w:lang w:val="en-GB" w:eastAsia="el-GR"/>
        </w:rPr>
        <w:t>ασης (focus points) ≥8.</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Δυνατότητα διαχωρισμού οθόνης με δυνατότητα απεικόνισης μονής και διπλής οθόνης με συνδυασμούς </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mode</w:t>
      </w:r>
      <w:r w:rsidRPr="00A8597D">
        <w:rPr>
          <w:rFonts w:ascii="Calibri" w:eastAsia="Times New Roman" w:hAnsi="Calibri" w:cs="Calibri"/>
          <w:lang w:eastAsia="ar-SA"/>
        </w:rPr>
        <w:t>+</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mode</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mode</w:t>
      </w:r>
      <w:r w:rsidRPr="00A8597D">
        <w:rPr>
          <w:rFonts w:ascii="Calibri" w:eastAsia="Times New Roman" w:hAnsi="Calibri" w:cs="Calibri"/>
          <w:lang w:eastAsia="ar-SA"/>
        </w:rPr>
        <w:t>+</w:t>
      </w:r>
      <w:r w:rsidRPr="00A8597D">
        <w:rPr>
          <w:rFonts w:ascii="Calibri" w:eastAsia="Times New Roman" w:hAnsi="Calibri" w:cs="Calibri"/>
          <w:lang w:val="en-US" w:eastAsia="ar-SA"/>
        </w:rPr>
        <w:t>B</w:t>
      </w:r>
      <w:r w:rsidRPr="00A8597D">
        <w:rPr>
          <w:rFonts w:ascii="Calibri" w:eastAsia="Times New Roman" w:hAnsi="Calibri" w:cs="Calibri"/>
          <w:lang w:eastAsia="ar-SA"/>
        </w:rPr>
        <w:t>-</w:t>
      </w:r>
      <w:r w:rsidRPr="00A8597D">
        <w:rPr>
          <w:rFonts w:ascii="Calibri" w:eastAsia="Times New Roman" w:hAnsi="Calibri" w:cs="Calibri"/>
          <w:lang w:val="en-US" w:eastAsia="ar-SA"/>
        </w:rPr>
        <w:t>mode</w:t>
      </w:r>
      <w:r w:rsidRPr="00A8597D">
        <w:rPr>
          <w:rFonts w:ascii="Calibri" w:eastAsia="Times New Roman" w:hAnsi="Calibri" w:cs="Calibri"/>
          <w:lang w:eastAsia="ar-SA"/>
        </w:rPr>
        <w:t>/</w:t>
      </w:r>
      <w:r w:rsidRPr="00A8597D">
        <w:rPr>
          <w:rFonts w:ascii="Calibri" w:eastAsia="Times New Roman" w:hAnsi="Calibri" w:cs="Calibri"/>
          <w:lang w:val="en-US" w:eastAsia="ar-SA"/>
        </w:rPr>
        <w:t>CFM</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ή </w:t>
      </w:r>
      <w:r w:rsidRPr="00A8597D">
        <w:rPr>
          <w:rFonts w:ascii="Calibri" w:eastAsia="Times New Roman" w:hAnsi="Calibri" w:cs="Calibri"/>
          <w:lang w:val="en-US" w:eastAsia="ar-SA"/>
        </w:rPr>
        <w:t>Power</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Doppler</w:t>
      </w:r>
      <w:r w:rsidRPr="00A8597D">
        <w:rPr>
          <w:rFonts w:ascii="Calibri" w:eastAsia="Times New Roman" w:hAnsi="Calibri" w:cs="Calibri"/>
          <w:lang w:eastAsia="ar-SA"/>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Τεχνική επεξεργασία της εικόνας σε επίπεδο </w:t>
      </w:r>
      <w:r w:rsidRPr="00A8597D">
        <w:rPr>
          <w:rFonts w:ascii="Calibri" w:eastAsia="Times New Roman" w:hAnsi="Calibri" w:cs="Calibri"/>
          <w:lang w:val="en-US" w:eastAsia="el-GR"/>
        </w:rPr>
        <w:t>pixel</w:t>
      </w:r>
      <w:r w:rsidRPr="00A8597D">
        <w:rPr>
          <w:rFonts w:ascii="Calibri" w:eastAsia="Times New Roman" w:hAnsi="Calibri" w:cs="Calibri"/>
          <w:lang w:eastAsia="el-GR"/>
        </w:rPr>
        <w:t xml:space="preserve"> για τη μείωση του θορύβου και τη βελτίωση της ορατότητας και της υφής </w:t>
      </w:r>
      <w:proofErr w:type="spellStart"/>
      <w:r w:rsidRPr="00A8597D">
        <w:rPr>
          <w:rFonts w:ascii="Calibri" w:eastAsia="Times New Roman" w:hAnsi="Calibri" w:cs="Calibri"/>
          <w:lang w:eastAsia="el-GR"/>
        </w:rPr>
        <w:t>ιστικών</w:t>
      </w:r>
      <w:proofErr w:type="spellEnd"/>
      <w:r w:rsidRPr="00A8597D">
        <w:rPr>
          <w:rFonts w:ascii="Calibri" w:eastAsia="Times New Roman" w:hAnsi="Calibri" w:cs="Calibri"/>
          <w:lang w:eastAsia="el-GR"/>
        </w:rPr>
        <w:t xml:space="preserve"> μοτίβων και αύξηση της ευκρίνειας τους.</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Ειδικά φίλτρα για αφαίρεση χρωματικών παρασίτων λόγω κίνησης των ιστών.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Να έχει δυνατότητα αυτόματης ρύθμισης παραμέτρων λήψης ανάλογα με το επιλεγμένο βάθος με στόχο τη βελτιστοποίηση της εικόνας.</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Επεξεργασία εικόνων μετά τη λήψη (</w:t>
      </w:r>
      <w:r w:rsidRPr="00A8597D">
        <w:rPr>
          <w:rFonts w:ascii="Calibri" w:eastAsia="Times New Roman" w:hAnsi="Calibri" w:cs="Calibri"/>
          <w:lang w:val="en-US" w:eastAsia="el-GR"/>
        </w:rPr>
        <w:t>post</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processing</w:t>
      </w:r>
      <w:r w:rsidRPr="00A8597D">
        <w:rPr>
          <w:rFonts w:ascii="Calibri" w:eastAsia="Times New Roman" w:hAnsi="Calibri" w:cs="Calibri"/>
          <w:lang w:eastAsia="el-GR"/>
        </w:rPr>
        <w:t xml:space="preserve">). </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Δι</w:t>
      </w:r>
      <w:proofErr w:type="spellEnd"/>
      <w:r w:rsidRPr="00A8597D">
        <w:rPr>
          <w:rFonts w:ascii="Calibri" w:eastAsia="Times New Roman" w:hAnsi="Calibri" w:cs="Calibri"/>
          <w:lang w:val="en-GB" w:eastAsia="el-GR"/>
        </w:rPr>
        <w:t xml:space="preserve">αβαθμίσεις </w:t>
      </w:r>
      <w:proofErr w:type="spellStart"/>
      <w:r w:rsidRPr="00A8597D">
        <w:rPr>
          <w:rFonts w:ascii="Calibri" w:eastAsia="Times New Roman" w:hAnsi="Calibri" w:cs="Calibri"/>
          <w:lang w:val="en-GB" w:eastAsia="el-GR"/>
        </w:rPr>
        <w:t>του</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γκρι</w:t>
      </w:r>
      <w:proofErr w:type="spellEnd"/>
      <w:r w:rsidRPr="00A8597D">
        <w:rPr>
          <w:rFonts w:ascii="Calibri" w:eastAsia="Times New Roman" w:hAnsi="Calibri" w:cs="Calibri"/>
          <w:lang w:val="en-GB" w:eastAsia="el-GR"/>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Ρυθμός ανανέωσης εικόνας (</w:t>
      </w:r>
      <w:r w:rsidRPr="00A8597D">
        <w:rPr>
          <w:rFonts w:ascii="Calibri" w:eastAsia="Times New Roman" w:hAnsi="Calibri" w:cs="Calibri"/>
          <w:lang w:val="en-US" w:eastAsia="el-GR"/>
        </w:rPr>
        <w:t>frame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rate</w:t>
      </w:r>
      <w:r w:rsidRPr="00A8597D">
        <w:rPr>
          <w:rFonts w:ascii="Calibri" w:eastAsia="Times New Roman" w:hAnsi="Calibri" w:cs="Calibri"/>
          <w:lang w:eastAsia="el-GR"/>
        </w:rPr>
        <w:t xml:space="preserve">) </w:t>
      </w:r>
      <w:r w:rsidRPr="00A8597D">
        <w:rPr>
          <w:rFonts w:ascii="Calibri" w:eastAsia="Times New Roman" w:hAnsi="Calibri" w:cs="Calibri"/>
          <w:lang w:eastAsia="ar-SA"/>
        </w:rPr>
        <w:t xml:space="preserve">≥1100 </w:t>
      </w:r>
      <w:r w:rsidRPr="00A8597D">
        <w:rPr>
          <w:rFonts w:ascii="Calibri" w:eastAsia="Times New Roman" w:hAnsi="Calibri" w:cs="Calibri"/>
          <w:lang w:val="en-US" w:eastAsia="ar-SA"/>
        </w:rPr>
        <w:t>f</w:t>
      </w:r>
      <w:r w:rsidRPr="00A8597D">
        <w:rPr>
          <w:rFonts w:ascii="Calibri" w:eastAsia="Times New Roman" w:hAnsi="Calibri" w:cs="Calibri"/>
          <w:lang w:eastAsia="ar-SA"/>
        </w:rPr>
        <w:t>/</w:t>
      </w:r>
      <w:r w:rsidRPr="00A8597D">
        <w:rPr>
          <w:rFonts w:ascii="Calibri" w:eastAsia="Times New Roman" w:hAnsi="Calibri" w:cs="Calibri"/>
          <w:lang w:val="en-US" w:eastAsia="ar-SA"/>
        </w:rPr>
        <w:t>sec</w:t>
      </w:r>
      <w:r w:rsidRPr="00A8597D">
        <w:rPr>
          <w:rFonts w:ascii="Calibri" w:eastAsia="Times New Roman" w:hAnsi="Calibri" w:cs="Calibri"/>
          <w:lang w:eastAsia="ar-SA"/>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Δυναμικό εύρος (</w:t>
      </w:r>
      <w:r w:rsidRPr="00A8597D">
        <w:rPr>
          <w:rFonts w:ascii="Calibri" w:eastAsia="Times New Roman" w:hAnsi="Calibri" w:cs="Calibri"/>
          <w:lang w:val="en-US" w:eastAsia="el-GR"/>
        </w:rPr>
        <w:t>dynamic</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range</w:t>
      </w:r>
      <w:r w:rsidRPr="00A8597D">
        <w:rPr>
          <w:rFonts w:ascii="Calibri" w:eastAsia="Times New Roman" w:hAnsi="Calibri" w:cs="Calibri"/>
          <w:lang w:eastAsia="el-GR"/>
        </w:rPr>
        <w:t xml:space="preserve">) </w:t>
      </w:r>
      <w:r w:rsidRPr="00A8597D">
        <w:rPr>
          <w:rFonts w:ascii="Calibri" w:eastAsia="Times New Roman" w:hAnsi="Calibri" w:cs="Calibri"/>
          <w:lang w:eastAsia="ar-SA"/>
        </w:rPr>
        <w:t>≥ 220</w:t>
      </w:r>
      <w:proofErr w:type="spellStart"/>
      <w:r w:rsidRPr="00A8597D">
        <w:rPr>
          <w:rFonts w:ascii="Calibri" w:eastAsia="Times New Roman" w:hAnsi="Calibri" w:cs="Calibri"/>
          <w:lang w:val="en-US" w:eastAsia="ar-SA"/>
        </w:rPr>
        <w:t>db</w:t>
      </w:r>
      <w:proofErr w:type="spellEnd"/>
      <w:r w:rsidRPr="00A8597D">
        <w:rPr>
          <w:rFonts w:ascii="Calibri" w:eastAsia="Times New Roman" w:hAnsi="Calibri" w:cs="Calibri"/>
          <w:lang w:eastAsia="ar-SA"/>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Να λειτουργεί με τάση δικτύου 220</w:t>
      </w:r>
      <w:r w:rsidRPr="00A8597D">
        <w:rPr>
          <w:rFonts w:ascii="Calibri" w:eastAsia="Times New Roman" w:hAnsi="Calibri" w:cs="Calibri"/>
          <w:lang w:val="en-US" w:eastAsia="el-GR"/>
        </w:rPr>
        <w:t>V</w:t>
      </w:r>
      <w:r w:rsidRPr="00A8597D">
        <w:rPr>
          <w:rFonts w:ascii="Calibri" w:eastAsia="Times New Roman" w:hAnsi="Calibri" w:cs="Calibri"/>
          <w:lang w:eastAsia="el-GR"/>
        </w:rPr>
        <w:t>/50</w:t>
      </w:r>
      <w:r w:rsidRPr="00A8597D">
        <w:rPr>
          <w:rFonts w:ascii="Calibri" w:eastAsia="Times New Roman" w:hAnsi="Calibri" w:cs="Calibri"/>
          <w:lang w:val="en-US" w:eastAsia="el-GR"/>
        </w:rPr>
        <w:t>Hz</w:t>
      </w:r>
      <w:r w:rsidRPr="00A8597D">
        <w:rPr>
          <w:rFonts w:ascii="Calibri" w:eastAsia="Times New Roman" w:hAnsi="Calibri" w:cs="Calibri"/>
          <w:lang w:eastAsia="el-GR"/>
        </w:rPr>
        <w:t xml:space="preserve"> και με ενσωματωμένη επαναφορτιζόμενη μπαταρία διαρκείας τουλάχιστον 120 λεπτών.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Να έχει γρήγορο χρόνο εκκίνησης από τη θέση απενεργοποίησης και μεταξύ εξετάσεων.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Μέγιστο</w:t>
      </w:r>
      <w:proofErr w:type="spellEnd"/>
      <w:r w:rsidRPr="00A8597D">
        <w:rPr>
          <w:rFonts w:ascii="Calibri" w:eastAsia="Times New Roman" w:hAnsi="Calibri" w:cs="Calibri"/>
          <w:lang w:val="en-GB" w:eastAsia="el-GR"/>
        </w:rPr>
        <w:t xml:space="preserve"> β</w:t>
      </w:r>
      <w:proofErr w:type="spellStart"/>
      <w:r w:rsidRPr="00A8597D">
        <w:rPr>
          <w:rFonts w:ascii="Calibri" w:eastAsia="Times New Roman" w:hAnsi="Calibri" w:cs="Calibri"/>
          <w:lang w:val="en-GB" w:eastAsia="el-GR"/>
        </w:rPr>
        <w:t>άθος</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σάρωσης</w:t>
      </w:r>
      <w:proofErr w:type="spellEnd"/>
      <w:r w:rsidRPr="00A8597D">
        <w:rPr>
          <w:rFonts w:ascii="Calibri" w:eastAsia="Times New Roman" w:hAnsi="Calibri" w:cs="Calibri"/>
          <w:lang w:val="en-GB" w:eastAsia="el-GR"/>
        </w:rPr>
        <w:t xml:space="preserve"> 30 </w:t>
      </w:r>
      <w:proofErr w:type="spellStart"/>
      <w:r w:rsidRPr="00A8597D">
        <w:rPr>
          <w:rFonts w:ascii="Calibri" w:eastAsia="Times New Roman" w:hAnsi="Calibri" w:cs="Calibri"/>
          <w:lang w:val="en-GB" w:eastAsia="el-GR"/>
        </w:rPr>
        <w:t>εκ</w:t>
      </w:r>
      <w:proofErr w:type="spellEnd"/>
      <w:r w:rsidRPr="00A8597D">
        <w:rPr>
          <w:rFonts w:ascii="Calibri" w:eastAsia="Times New Roman" w:hAnsi="Calibri" w:cs="Calibri"/>
          <w:lang w:val="en-GB" w:eastAsia="el-GR"/>
        </w:rPr>
        <w:t>ατοστών.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Έγχρωμη </w:t>
      </w:r>
      <w:r w:rsidRPr="00A8597D">
        <w:rPr>
          <w:rFonts w:ascii="Calibri" w:eastAsia="Times New Roman" w:hAnsi="Calibri" w:cs="Calibri"/>
          <w:lang w:val="en-US" w:eastAsia="el-GR"/>
        </w:rPr>
        <w:t>TFT</w:t>
      </w:r>
      <w:r w:rsidRPr="00A8597D">
        <w:rPr>
          <w:rFonts w:ascii="Calibri" w:eastAsia="Times New Roman" w:hAnsi="Calibri" w:cs="Calibri"/>
          <w:lang w:eastAsia="el-GR"/>
        </w:rPr>
        <w:t xml:space="preserve"> οθόνη τουλάχιστον 15 ιντσών τεχνολογίας υγρών κρυστάλλων υψηλής ευκρίνειας και ανάλυσης</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Σύγχρονο αλφαριθμητικό πληκτρολόγιο με όσο το δυνατόν στεγανά πλήκτρα για μεγαλύτερη αντοχή στο χειρουργικό περιβάλλον. </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val="en-GB" w:eastAsia="el-GR"/>
        </w:rPr>
      </w:pPr>
      <w:proofErr w:type="spellStart"/>
      <w:r w:rsidRPr="00A8597D">
        <w:rPr>
          <w:rFonts w:ascii="Calibri" w:eastAsia="Times New Roman" w:hAnsi="Calibri" w:cs="Calibri"/>
          <w:lang w:val="en-GB" w:eastAsia="el-GR"/>
        </w:rPr>
        <w:t>Μονάδ</w:t>
      </w:r>
      <w:proofErr w:type="spellEnd"/>
      <w:r w:rsidRPr="00A8597D">
        <w:rPr>
          <w:rFonts w:ascii="Calibri" w:eastAsia="Times New Roman" w:hAnsi="Calibri" w:cs="Calibri"/>
          <w:lang w:val="en-GB" w:eastAsia="el-GR"/>
        </w:rPr>
        <w:t xml:space="preserve">α </w:t>
      </w:r>
      <w:proofErr w:type="spellStart"/>
      <w:r w:rsidRPr="00A8597D">
        <w:rPr>
          <w:rFonts w:ascii="Calibri" w:eastAsia="Times New Roman" w:hAnsi="Calibri" w:cs="Calibri"/>
          <w:lang w:val="en-GB" w:eastAsia="el-GR"/>
        </w:rPr>
        <w:t>σκληρού</w:t>
      </w:r>
      <w:proofErr w:type="spellEnd"/>
      <w:r w:rsidRPr="00A8597D">
        <w:rPr>
          <w:rFonts w:ascii="Calibri" w:eastAsia="Times New Roman" w:hAnsi="Calibri" w:cs="Calibri"/>
          <w:lang w:val="en-GB" w:eastAsia="el-GR"/>
        </w:rPr>
        <w:t xml:space="preserve"> </w:t>
      </w:r>
      <w:proofErr w:type="spellStart"/>
      <w:r w:rsidRPr="00A8597D">
        <w:rPr>
          <w:rFonts w:ascii="Calibri" w:eastAsia="Times New Roman" w:hAnsi="Calibri" w:cs="Calibri"/>
          <w:lang w:val="en-GB" w:eastAsia="el-GR"/>
        </w:rPr>
        <w:t>δίσκου</w:t>
      </w:r>
      <w:proofErr w:type="spellEnd"/>
      <w:r w:rsidRPr="00A8597D">
        <w:rPr>
          <w:rFonts w:ascii="Calibri" w:eastAsia="Times New Roman" w:hAnsi="Calibri" w:cs="Calibri"/>
          <w:lang w:val="en-GB" w:eastAsia="el-GR"/>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Δυνατότητα αναβάθμισης </w:t>
      </w:r>
      <w:r w:rsidRPr="00A8597D">
        <w:rPr>
          <w:rFonts w:ascii="Calibri" w:eastAsia="Times New Roman" w:hAnsi="Calibri" w:cs="Calibri"/>
          <w:lang w:val="en-US" w:eastAsia="ar-SA"/>
        </w:rPr>
        <w:t>hardware</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και </w:t>
      </w:r>
      <w:r w:rsidRPr="00A8597D">
        <w:rPr>
          <w:rFonts w:ascii="Calibri" w:eastAsia="Times New Roman" w:hAnsi="Calibri" w:cs="Calibri"/>
          <w:lang w:val="en-US" w:eastAsia="ar-SA"/>
        </w:rPr>
        <w:t>software</w:t>
      </w:r>
      <w:r w:rsidRPr="00A8597D">
        <w:rPr>
          <w:rFonts w:ascii="Calibri" w:eastAsia="Times New Roman" w:hAnsi="Calibri" w:cs="Calibri"/>
          <w:lang w:eastAsia="ar-SA"/>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ar-SA"/>
        </w:rPr>
        <w:t>Να διαθέτει ενσωματωμένη κινηματογραφική μνήμη ασπρόμαυρων και έγχρωμων εικόνων.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val="en-GB" w:eastAsia="el-GR"/>
        </w:rPr>
      </w:pPr>
      <w:proofErr w:type="spellStart"/>
      <w:r w:rsidRPr="00A8597D">
        <w:rPr>
          <w:rFonts w:ascii="Calibri" w:eastAsia="Times New Roman" w:hAnsi="Calibri" w:cs="Calibri"/>
          <w:lang w:val="en-US" w:eastAsia="el-GR"/>
        </w:rPr>
        <w:t>Usb</w:t>
      </w:r>
      <w:proofErr w:type="spellEnd"/>
      <w:r w:rsidRPr="00A8597D">
        <w:rPr>
          <w:rFonts w:ascii="Calibri" w:eastAsia="Times New Roman" w:hAnsi="Calibri" w:cs="Calibri"/>
          <w:lang w:val="en-US" w:eastAsia="el-GR"/>
        </w:rPr>
        <w:t>/flash drive.</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Να διαθέτει έξοδο για σύνδεση σε δίκτυο.</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Δυνατότητα επικοινωνίας μέσω πρωτοκόλλου </w:t>
      </w:r>
      <w:r w:rsidRPr="00A8597D">
        <w:rPr>
          <w:rFonts w:ascii="Calibri" w:eastAsia="Times New Roman" w:hAnsi="Calibri" w:cs="Calibri"/>
          <w:lang w:val="en-US" w:eastAsia="el-GR"/>
        </w:rPr>
        <w:t>DICOM</w:t>
      </w:r>
      <w:r w:rsidRPr="00A8597D">
        <w:rPr>
          <w:rFonts w:ascii="Calibri" w:eastAsia="Times New Roman" w:hAnsi="Calibri" w:cs="Calibri"/>
          <w:lang w:eastAsia="el-GR"/>
        </w:rPr>
        <w:t>.</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Εργοστασιακή εγγύηση τουλάχιστον για 3 έτη και επάρκεια ανταλλακτικών και τεχνική υποστήριξη τουλάχιστον για 10 έτη.</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 Να πληροί τις προδιαγραφές της ευρωπαϊκής ένωσης για ιατρικά μηχανήματα και να φέρει πιστοποιητικό </w:t>
      </w:r>
      <w:r w:rsidRPr="00A8597D">
        <w:rPr>
          <w:rFonts w:ascii="Calibri" w:eastAsia="Times New Roman" w:hAnsi="Calibri" w:cs="Calibri"/>
          <w:lang w:val="en-US" w:eastAsia="ar-SA"/>
        </w:rPr>
        <w:t>CE</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Ο κατασκευαστικός οίκος και η προμηθεύτρια εταιρία να διαθέτουν </w:t>
      </w:r>
      <w:r w:rsidRPr="00A8597D">
        <w:rPr>
          <w:rFonts w:ascii="Calibri" w:eastAsia="Times New Roman" w:hAnsi="Calibri" w:cs="Calibri"/>
          <w:lang w:val="en-US" w:eastAsia="ar-SA"/>
        </w:rPr>
        <w:t>ISO</w:t>
      </w:r>
      <w:r w:rsidRPr="00A8597D">
        <w:rPr>
          <w:rFonts w:ascii="Calibri" w:eastAsia="Times New Roman" w:hAnsi="Calibri" w:cs="Calibri"/>
          <w:lang w:eastAsia="ar-SA"/>
        </w:rPr>
        <w:t xml:space="preserve"> </w:t>
      </w:r>
      <w:r w:rsidRPr="00A8597D">
        <w:rPr>
          <w:rFonts w:ascii="Calibri" w:eastAsia="Times New Roman" w:hAnsi="Calibri" w:cs="Calibri"/>
          <w:lang w:eastAsia="el-GR"/>
        </w:rPr>
        <w:t xml:space="preserve">για τη διακίνηση και τεχνική υποστήριξη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 xml:space="preserve"> Εγχειρίδιο</w:t>
      </w:r>
      <w:r w:rsidRPr="00A8597D">
        <w:rPr>
          <w:rFonts w:ascii="Calibri" w:eastAsia="Times New Roman" w:hAnsi="Calibri" w:cs="Calibri"/>
          <w:lang w:eastAsia="el-GR"/>
        </w:rPr>
        <w:tab/>
        <w:t xml:space="preserve">χρήσης τεχνικά εγχειρίδια </w:t>
      </w:r>
      <w:r w:rsidRPr="00A8597D">
        <w:rPr>
          <w:rFonts w:ascii="Calibri" w:eastAsia="Times New Roman" w:hAnsi="Calibri" w:cs="Calibri"/>
          <w:lang w:eastAsia="ar-SA"/>
        </w:rPr>
        <w:t>(</w:t>
      </w:r>
      <w:r w:rsidRPr="00A8597D">
        <w:rPr>
          <w:rFonts w:ascii="Calibri" w:eastAsia="Times New Roman" w:hAnsi="Calibri" w:cs="Calibri"/>
          <w:lang w:val="en-US" w:eastAsia="ar-SA"/>
        </w:rPr>
        <w:t>service</w:t>
      </w:r>
      <w:r w:rsidRPr="00A8597D">
        <w:rPr>
          <w:rFonts w:ascii="Calibri" w:eastAsia="Times New Roman" w:hAnsi="Calibri" w:cs="Calibri"/>
          <w:lang w:eastAsia="ar-SA"/>
        </w:rPr>
        <w:t xml:space="preserve"> </w:t>
      </w:r>
      <w:r w:rsidRPr="00A8597D">
        <w:rPr>
          <w:rFonts w:ascii="Calibri" w:eastAsia="Times New Roman" w:hAnsi="Calibri" w:cs="Calibri"/>
          <w:lang w:val="en-US" w:eastAsia="ar-SA"/>
        </w:rPr>
        <w:t>manual</w:t>
      </w:r>
      <w:r w:rsidRPr="00A8597D">
        <w:rPr>
          <w:rFonts w:ascii="Calibri" w:eastAsia="Times New Roman" w:hAnsi="Calibri" w:cs="Calibri"/>
          <w:lang w:eastAsia="ar-SA"/>
        </w:rPr>
        <w:t xml:space="preserve">) </w:t>
      </w:r>
      <w:r w:rsidRPr="00A8597D">
        <w:rPr>
          <w:rFonts w:ascii="Calibri" w:eastAsia="Times New Roman" w:hAnsi="Calibri" w:cs="Calibri"/>
          <w:lang w:eastAsia="el-GR"/>
        </w:rPr>
        <w:t>στα ελληνικά.</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Εγκατάσταση από την ανάδοχο εταιρία σε χώρο που θα υποδείξει το νοσοκομείο.</w:t>
      </w:r>
    </w:p>
    <w:p w:rsidR="00A8597D" w:rsidRPr="00A8597D" w:rsidRDefault="00A8597D" w:rsidP="00581942">
      <w:pPr>
        <w:numPr>
          <w:ilvl w:val="1"/>
          <w:numId w:val="18"/>
        </w:numPr>
        <w:tabs>
          <w:tab w:val="left" w:pos="1560"/>
        </w:tabs>
        <w:suppressAutoHyphens/>
        <w:spacing w:after="0" w:line="281" w:lineRule="exact"/>
        <w:ind w:left="993" w:right="1140"/>
        <w:jc w:val="both"/>
        <w:rPr>
          <w:rFonts w:ascii="Calibri" w:eastAsia="Times New Roman" w:hAnsi="Calibri" w:cs="Calibri"/>
          <w:lang w:eastAsia="el-GR"/>
        </w:rPr>
      </w:pPr>
      <w:r w:rsidRPr="00A8597D">
        <w:rPr>
          <w:rFonts w:ascii="Calibri" w:eastAsia="Times New Roman" w:hAnsi="Calibri" w:cs="Calibri"/>
          <w:lang w:eastAsia="el-GR"/>
        </w:rPr>
        <w:t>Η ανάδοχος εταιρία θα αναλάβει την εκπαίδευση του προσωπικού του νοσοκομείου κατά την παράδοση και εγκατάσταση του μηχανήματος.</w:t>
      </w: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US"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700"/>
        </w:trPr>
        <w:tc>
          <w:tcPr>
            <w:tcW w:w="596" w:type="dxa"/>
            <w:shd w:val="clear" w:color="auto" w:fill="auto"/>
            <w:vAlign w:val="center"/>
            <w:hideMark/>
          </w:tcPr>
          <w:p w:rsidR="00A8597D" w:rsidRPr="00A8597D" w:rsidRDefault="00A8597D" w:rsidP="00581942">
            <w:pPr>
              <w:numPr>
                <w:ilvl w:val="0"/>
                <w:numId w:val="54"/>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32"/>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val="en-US" w:eastAsia="el-GR"/>
              </w:rPr>
              <w:t>N</w:t>
            </w:r>
            <w:r w:rsidRPr="00A8597D">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A8597D" w:rsidRPr="00A8597D" w:rsidTr="0090083E">
        <w:trPr>
          <w:trHeight w:val="1409"/>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τρία (3)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w:t>
            </w:r>
            <w:r w:rsidRPr="00A8597D">
              <w:rPr>
                <w:rFonts w:ascii="Calibri" w:eastAsia="Times New Roman" w:hAnsi="Calibri" w:cs="Calibri"/>
                <w:lang w:eastAsia="el-GR"/>
              </w:rPr>
              <w:lastRenderedPageBreak/>
              <w:t xml:space="preserve">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858"/>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841"/>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rFonts w:ascii="Calibri" w:eastAsia="Times New Roman" w:hAnsi="Calibri" w:cs="Calibri"/>
                <w:lang w:val="en-GB" w:eastAsia="el-GR"/>
              </w:rPr>
              <w:t>fax</w:t>
            </w:r>
            <w:r w:rsidRPr="00A8597D">
              <w:rPr>
                <w:rFonts w:ascii="Calibri" w:eastAsia="Times New Roman" w:hAnsi="Calibri" w:cs="Calibri"/>
                <w:lang w:eastAsia="el-GR"/>
              </w:rPr>
              <w:t xml:space="preserve"> ή μήνυμα ηλεκτρονικού ταχυδρομείου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rFonts w:ascii="Calibri" w:eastAsia="Times New Roman" w:hAnsi="Calibri" w:cs="Calibri"/>
                <w:lang w:val="en-US" w:eastAsia="el-GR"/>
              </w:rPr>
              <w:t>down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time</w:t>
            </w:r>
            <w:r w:rsidRPr="00A8597D">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A8597D">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A8597D" w:rsidRPr="00A8597D" w:rsidTr="0090083E">
        <w:trPr>
          <w:trHeight w:val="675"/>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75"/>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trPr>
        <w:tc>
          <w:tcPr>
            <w:tcW w:w="596" w:type="dxa"/>
            <w:shd w:val="clear" w:color="auto" w:fill="auto"/>
            <w:vAlign w:val="center"/>
            <w:hideMark/>
          </w:tcPr>
          <w:p w:rsidR="00A8597D" w:rsidRPr="00A8597D" w:rsidRDefault="00A8597D" w:rsidP="00581942">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shd w:val="clear" w:color="auto" w:fill="auto"/>
            <w:vAlign w:val="center"/>
            <w:hideMark/>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shd w:val="clear" w:color="auto" w:fill="auto"/>
            <w:vAlign w:val="center"/>
            <w:hideMark/>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417"/>
        </w:trPr>
        <w:tc>
          <w:tcPr>
            <w:tcW w:w="596" w:type="dxa"/>
            <w:shd w:val="clear" w:color="auto" w:fill="auto"/>
            <w:vAlign w:val="center"/>
            <w:hideMark/>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w:t>
            </w:r>
            <w:r w:rsidRPr="00A8597D">
              <w:rPr>
                <w:rFonts w:ascii="Calibri" w:eastAsia="Times New Roman" w:hAnsi="Calibri" w:cs="Calibri"/>
                <w:lang w:eastAsia="el-GR"/>
              </w:rPr>
              <w:lastRenderedPageBreak/>
              <w:t>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trPr>
        <w:tc>
          <w:tcPr>
            <w:tcW w:w="596" w:type="dxa"/>
            <w:shd w:val="clear" w:color="auto" w:fill="auto"/>
            <w:vAlign w:val="center"/>
            <w:hideMark/>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14"/>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shd w:val="clear" w:color="auto" w:fill="auto"/>
            <w:vAlign w:val="center"/>
            <w:hideMark/>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shd w:val="clear" w:color="auto" w:fill="auto"/>
            <w:vAlign w:val="center"/>
          </w:tcPr>
          <w:p w:rsidR="00A8597D" w:rsidRPr="00A8597D" w:rsidRDefault="00A8597D" w:rsidP="00581942">
            <w:pPr>
              <w:numPr>
                <w:ilvl w:val="0"/>
                <w:numId w:val="56"/>
              </w:numPr>
              <w:suppressAutoHyphens/>
              <w:spacing w:after="120" w:line="240" w:lineRule="auto"/>
              <w:contextualSpacing/>
              <w:jc w:val="center"/>
              <w:rPr>
                <w:rFonts w:ascii="Calibri" w:eastAsia="Times New Roman" w:hAnsi="Calibri" w:cs="Calibri"/>
                <w:bCs/>
                <w:lang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Cs/>
                <w:lang w:eastAsia="el-GR"/>
              </w:rPr>
            </w:pPr>
            <w:r w:rsidRPr="00A8597D">
              <w:rPr>
                <w:rFonts w:ascii="Calibri" w:eastAsia="Times New Roman" w:hAnsi="Calibri" w:cs="Calibri"/>
                <w:bCs/>
                <w:lang w:eastAsia="el-GR"/>
              </w:rPr>
              <w:t>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προμηθευτής θα πρέπει να προμηθεύσει το Νοσοκομείο και να παραδώσει σε πλήρη λειτουργία έναν εξοπλισμό αδιάλειπτης παροχής ηλεκτρικής ενέργειας (</w:t>
            </w:r>
            <w:r w:rsidRPr="00A8597D">
              <w:rPr>
                <w:rFonts w:ascii="Calibri" w:eastAsia="Times New Roman" w:hAnsi="Calibri" w:cs="Calibri"/>
                <w:bCs/>
                <w:lang w:val="en-US" w:eastAsia="el-GR"/>
              </w:rPr>
              <w:t>UPS</w:t>
            </w:r>
            <w:r w:rsidRPr="00A8597D">
              <w:rPr>
                <w:rFonts w:ascii="Calibri" w:eastAsia="Times New Roman" w:hAnsi="Calibri" w:cs="Calibri"/>
                <w:bCs/>
                <w:lang w:eastAsia="el-GR"/>
              </w:rPr>
              <w:t>) το οποίο θα καλύπτει τον προσφερόμενο εξοπλισμό.</w:t>
            </w:r>
          </w:p>
        </w:tc>
      </w:tr>
      <w:tr w:rsidR="00A8597D" w:rsidRPr="00A8597D" w:rsidTr="0090083E">
        <w:trPr>
          <w:trHeight w:val="243"/>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shd w:val="clear" w:color="auto" w:fill="auto"/>
            <w:noWrap/>
            <w:vAlign w:val="center"/>
            <w:hideMark/>
          </w:tcPr>
          <w:p w:rsidR="00A8597D" w:rsidRPr="00A8597D" w:rsidRDefault="00A8597D" w:rsidP="00581942">
            <w:pPr>
              <w:numPr>
                <w:ilvl w:val="0"/>
                <w:numId w:val="5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shd w:val="clear" w:color="auto" w:fill="auto"/>
            <w:noWrap/>
            <w:vAlign w:val="center"/>
            <w:hideMark/>
          </w:tcPr>
          <w:p w:rsidR="00A8597D" w:rsidRPr="00A8597D" w:rsidRDefault="00A8597D" w:rsidP="00581942">
            <w:pPr>
              <w:numPr>
                <w:ilvl w:val="0"/>
                <w:numId w:val="5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5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shd w:val="clear" w:color="auto" w:fill="auto"/>
            <w:noWrap/>
            <w:vAlign w:val="center"/>
            <w:hideMark/>
          </w:tcPr>
          <w:p w:rsidR="00A8597D" w:rsidRPr="00A8597D" w:rsidRDefault="00A8597D" w:rsidP="00581942">
            <w:pPr>
              <w:numPr>
                <w:ilvl w:val="0"/>
                <w:numId w:val="5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shd w:val="clear" w:color="auto" w:fill="auto"/>
            <w:noWrap/>
            <w:vAlign w:val="center"/>
            <w:hideMark/>
          </w:tcPr>
          <w:p w:rsidR="00A8597D" w:rsidRPr="00A8597D" w:rsidRDefault="00A8597D" w:rsidP="00581942">
            <w:pPr>
              <w:numPr>
                <w:ilvl w:val="0"/>
                <w:numId w:val="58"/>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A8597D">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shd w:val="clear" w:color="auto" w:fill="auto"/>
            <w:noWrap/>
            <w:vAlign w:val="center"/>
            <w:hideMark/>
          </w:tcPr>
          <w:p w:rsidR="00A8597D" w:rsidRPr="00A8597D" w:rsidRDefault="00A8597D" w:rsidP="00581942">
            <w:pPr>
              <w:numPr>
                <w:ilvl w:val="0"/>
                <w:numId w:val="5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shd w:val="clear" w:color="auto" w:fill="auto"/>
            <w:noWrap/>
            <w:vAlign w:val="center"/>
            <w:hideMark/>
          </w:tcPr>
          <w:p w:rsidR="00A8597D" w:rsidRPr="00A8597D" w:rsidRDefault="00A8597D" w:rsidP="00581942">
            <w:pPr>
              <w:numPr>
                <w:ilvl w:val="0"/>
                <w:numId w:val="5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845"/>
        <w:gridCol w:w="845"/>
        <w:gridCol w:w="1704"/>
        <w:gridCol w:w="5672"/>
      </w:tblGrid>
      <w:tr w:rsidR="00A8597D" w:rsidRPr="00A8597D" w:rsidTr="0090083E">
        <w:tc>
          <w:tcPr>
            <w:tcW w:w="84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A8597D" w:rsidRPr="00A8597D" w:rsidRDefault="00A8597D" w:rsidP="00A8597D">
            <w:pPr>
              <w:suppressAutoHyphens/>
              <w:spacing w:after="0" w:line="100" w:lineRule="atLeast"/>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Pr>
          <w:p w:rsidR="00A8597D" w:rsidRPr="00A8597D" w:rsidRDefault="00A8597D" w:rsidP="00A8597D">
            <w:pPr>
              <w:suppressAutoHyphens/>
              <w:spacing w:after="0" w:line="100" w:lineRule="atLeast"/>
              <w:jc w:val="both"/>
              <w:rPr>
                <w:rFonts w:ascii="Calibri" w:eastAsia="Times New Roman" w:hAnsi="Calibri" w:cs="Calibri"/>
                <w:lang w:val="en-GB" w:eastAsia="ar-SA"/>
              </w:rPr>
            </w:pPr>
            <w:r w:rsidRPr="00A8597D">
              <w:rPr>
                <w:rFonts w:ascii="Calibri" w:eastAsia="Times New Roman" w:hAnsi="Calibri" w:cs="Calibri"/>
                <w:lang w:val="en-GB" w:eastAsia="ar-SA"/>
              </w:rPr>
              <w:t>1.8</w:t>
            </w:r>
          </w:p>
        </w:tc>
        <w:tc>
          <w:tcPr>
            <w:tcW w:w="170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A8597D" w:rsidRPr="00A8597D" w:rsidRDefault="00A8597D" w:rsidP="00A8597D">
            <w:pPr>
              <w:suppressAutoHyphens/>
              <w:spacing w:after="0" w:line="100" w:lineRule="atLeast"/>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2" w:type="dxa"/>
            <w:tcBorders>
              <w:top w:val="single" w:sz="4" w:space="0" w:color="000000"/>
              <w:left w:val="single" w:sz="4" w:space="0" w:color="000000"/>
              <w:bottom w:val="single" w:sz="4" w:space="0" w:color="000000"/>
              <w:right w:val="single" w:sz="4" w:space="0" w:color="000000"/>
            </w:tcBorders>
            <w:shd w:val="clear" w:color="auto" w:fill="FFFFFF"/>
          </w:tcPr>
          <w:p w:rsidR="00A8597D" w:rsidRPr="00A8597D" w:rsidRDefault="00A8597D" w:rsidP="00A8597D">
            <w:pPr>
              <w:suppressAutoHyphens/>
              <w:spacing w:after="0" w:line="100" w:lineRule="atLeast"/>
              <w:jc w:val="both"/>
              <w:rPr>
                <w:rFonts w:ascii="Calibri" w:eastAsia="Times New Roman" w:hAnsi="Calibri" w:cs="Calibri"/>
                <w:b/>
                <w:bCs/>
                <w:color w:val="000000"/>
                <w:lang w:eastAsia="ar-SA"/>
              </w:rPr>
            </w:pPr>
            <w:r w:rsidRPr="00A8597D">
              <w:rPr>
                <w:rFonts w:ascii="Calibri" w:eastAsia="Times New Roman" w:hAnsi="Calibri" w:cs="Calibri"/>
                <w:b/>
                <w:bCs/>
                <w:color w:val="000000"/>
                <w:lang w:eastAsia="ar-SA"/>
              </w:rPr>
              <w:t>ΜΗΧΑΝΗΜΑ ΡΙΝΙΚΗΣ ΧΟΡΗΓΗΣΗΣ ΥΨΗΛΗΣ ΡΟΗΣ ΟΞΥΓΟΝΟΥ ΜΕ ΚΑΝΟΥΛΑ</w:t>
            </w:r>
          </w:p>
          <w:p w:rsidR="00A8597D" w:rsidRPr="00A8597D" w:rsidRDefault="00A8597D" w:rsidP="00A8597D">
            <w:pPr>
              <w:suppressAutoHyphens/>
              <w:spacing w:after="0" w:line="100" w:lineRule="atLeast"/>
              <w:jc w:val="both"/>
              <w:rPr>
                <w:rFonts w:ascii="Calibri" w:eastAsia="Times New Roman" w:hAnsi="Calibri" w:cs="Calibri"/>
                <w:b/>
                <w:bCs/>
                <w:lang w:eastAsia="ar-SA"/>
              </w:rPr>
            </w:pPr>
            <w:r w:rsidRPr="00A8597D">
              <w:rPr>
                <w:rFonts w:ascii="Calibri" w:eastAsia="Times New Roman" w:hAnsi="Calibri" w:cs="Calibri"/>
                <w:b/>
                <w:bCs/>
                <w:color w:val="000000"/>
                <w:lang w:eastAsia="ar-SA"/>
              </w:rPr>
              <w:t>ΤΕΜ. 1</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9067"/>
      </w:tblGrid>
      <w:tr w:rsidR="00A8597D" w:rsidRPr="00A8597D" w:rsidTr="0090083E">
        <w:tc>
          <w:tcPr>
            <w:tcW w:w="9067" w:type="dxa"/>
            <w:tcBorders>
              <w:top w:val="single" w:sz="4" w:space="0" w:color="000000"/>
              <w:left w:val="single" w:sz="4" w:space="0" w:color="000000"/>
              <w:bottom w:val="single" w:sz="4" w:space="0" w:color="000000"/>
              <w:right w:val="single" w:sz="4" w:space="0" w:color="000000"/>
            </w:tcBorders>
            <w:shd w:val="clear" w:color="auto" w:fill="E2EFD9"/>
          </w:tcPr>
          <w:p w:rsidR="00A8597D" w:rsidRPr="00A8597D" w:rsidRDefault="00A8597D" w:rsidP="00A8597D">
            <w:pPr>
              <w:suppressAutoHyphens/>
              <w:spacing w:after="0" w:line="100" w:lineRule="atLeast"/>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581942">
      <w:pPr>
        <w:numPr>
          <w:ilvl w:val="0"/>
          <w:numId w:val="19"/>
        </w:numPr>
        <w:tabs>
          <w:tab w:val="left" w:pos="360"/>
        </w:tabs>
        <w:suppressAutoHyphens/>
        <w:autoSpaceDE w:val="0"/>
        <w:autoSpaceDN w:val="0"/>
        <w:adjustRightInd w:val="0"/>
        <w:spacing w:before="576" w:after="0" w:line="240" w:lineRule="auto"/>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διαθέτει ενσωματωμένο υγραντήρα.</w:t>
      </w:r>
    </w:p>
    <w:p w:rsidR="00A8597D" w:rsidRPr="00A8597D" w:rsidRDefault="00A8597D" w:rsidP="00581942">
      <w:pPr>
        <w:numPr>
          <w:ilvl w:val="0"/>
          <w:numId w:val="19"/>
        </w:numPr>
        <w:tabs>
          <w:tab w:val="left" w:pos="360"/>
        </w:tabs>
        <w:suppressAutoHyphens/>
        <w:autoSpaceDE w:val="0"/>
        <w:autoSpaceDN w:val="0"/>
        <w:adjustRightInd w:val="0"/>
        <w:spacing w:before="269" w:after="0" w:line="283" w:lineRule="exact"/>
        <w:ind w:right="442"/>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διαθέτει θερμαινόμενο αναπνευστικό κύκλωμα με αισθητήρα ελέγχου θερμοκρασίας χωρίς εξωτερικά καλώδια.</w:t>
      </w:r>
    </w:p>
    <w:p w:rsidR="00A8597D" w:rsidRPr="00A8597D" w:rsidRDefault="00A8597D" w:rsidP="00581942">
      <w:pPr>
        <w:numPr>
          <w:ilvl w:val="0"/>
          <w:numId w:val="19"/>
        </w:numPr>
        <w:tabs>
          <w:tab w:val="left" w:pos="360"/>
        </w:tabs>
        <w:suppressAutoHyphens/>
        <w:autoSpaceDE w:val="0"/>
        <w:autoSpaceDN w:val="0"/>
        <w:adjustRightInd w:val="0"/>
        <w:spacing w:before="269" w:after="0" w:line="278"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απεικονίζεται σε οθόνη η θερμοκρασία του κυκλώματος, η ροή (</w:t>
      </w:r>
      <w:r w:rsidRPr="00A8597D">
        <w:rPr>
          <w:rFonts w:ascii="Calibri" w:eastAsia="Times New Roman" w:hAnsi="Calibri" w:cs="Calibri"/>
          <w:color w:val="000000"/>
          <w:lang w:val="en-US" w:eastAsia="el-GR"/>
        </w:rPr>
        <w:t>L</w:t>
      </w:r>
      <w:r w:rsidRPr="00A8597D">
        <w:rPr>
          <w:rFonts w:ascii="Calibri" w:eastAsia="Times New Roman" w:hAnsi="Calibri" w:cs="Calibri"/>
          <w:color w:val="000000"/>
          <w:lang w:eastAsia="el-GR"/>
        </w:rPr>
        <w:t>/</w:t>
      </w:r>
      <w:r w:rsidRPr="00A8597D">
        <w:rPr>
          <w:rFonts w:ascii="Calibri" w:eastAsia="Times New Roman" w:hAnsi="Calibri" w:cs="Calibri"/>
          <w:color w:val="000000"/>
          <w:lang w:val="en-US" w:eastAsia="el-GR"/>
        </w:rPr>
        <w:t>min</w:t>
      </w:r>
      <w:r w:rsidRPr="00A8597D">
        <w:rPr>
          <w:rFonts w:ascii="Calibri" w:eastAsia="Times New Roman" w:hAnsi="Calibri" w:cs="Calibri"/>
          <w:color w:val="000000"/>
          <w:lang w:eastAsia="el-GR"/>
        </w:rPr>
        <w:t>) και το ποσοστό οξυγόνου που λαμβάνει ο ασθενής.</w:t>
      </w:r>
    </w:p>
    <w:p w:rsidR="00A8597D" w:rsidRPr="00A8597D" w:rsidRDefault="00A8597D" w:rsidP="00581942">
      <w:pPr>
        <w:numPr>
          <w:ilvl w:val="0"/>
          <w:numId w:val="19"/>
        </w:numPr>
        <w:tabs>
          <w:tab w:val="left" w:pos="360"/>
        </w:tabs>
        <w:suppressAutoHyphens/>
        <w:autoSpaceDE w:val="0"/>
        <w:autoSpaceDN w:val="0"/>
        <w:adjustRightInd w:val="0"/>
        <w:spacing w:before="58" w:after="0" w:line="552"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ρυθμίζεται η θερμοκρασία από 31 °</w:t>
      </w:r>
      <w:r w:rsidRPr="00A8597D">
        <w:rPr>
          <w:rFonts w:ascii="Calibri" w:eastAsia="Times New Roman" w:hAnsi="Calibri" w:cs="Calibri"/>
          <w:color w:val="000000"/>
          <w:lang w:val="en-US" w:eastAsia="el-GR"/>
        </w:rPr>
        <w:t>C</w:t>
      </w:r>
      <w:r w:rsidRPr="00A8597D">
        <w:rPr>
          <w:rFonts w:ascii="Calibri" w:eastAsia="Times New Roman" w:hAnsi="Calibri" w:cs="Calibri"/>
          <w:color w:val="000000"/>
          <w:lang w:eastAsia="el-GR"/>
        </w:rPr>
        <w:t xml:space="preserve"> έως 37°</w:t>
      </w:r>
      <w:r w:rsidRPr="00A8597D">
        <w:rPr>
          <w:rFonts w:ascii="Calibri" w:eastAsia="Times New Roman" w:hAnsi="Calibri" w:cs="Calibri"/>
          <w:color w:val="000000"/>
          <w:lang w:val="en-US" w:eastAsia="el-GR"/>
        </w:rPr>
        <w:t>C</w:t>
      </w:r>
      <w:r w:rsidRPr="00A8597D">
        <w:rPr>
          <w:rFonts w:ascii="Calibri" w:eastAsia="Times New Roman" w:hAnsi="Calibri" w:cs="Calibri"/>
          <w:color w:val="000000"/>
          <w:lang w:eastAsia="el-GR"/>
        </w:rPr>
        <w:t>.</w:t>
      </w:r>
    </w:p>
    <w:p w:rsidR="00A8597D" w:rsidRPr="00A8597D" w:rsidRDefault="00A8597D" w:rsidP="00581942">
      <w:pPr>
        <w:numPr>
          <w:ilvl w:val="0"/>
          <w:numId w:val="19"/>
        </w:numPr>
        <w:tabs>
          <w:tab w:val="left" w:pos="360"/>
        </w:tabs>
        <w:suppressAutoHyphens/>
        <w:autoSpaceDE w:val="0"/>
        <w:autoSpaceDN w:val="0"/>
        <w:adjustRightInd w:val="0"/>
        <w:spacing w:before="10" w:after="0" w:line="552"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 xml:space="preserve">Να παρέχει ροή από 2 </w:t>
      </w:r>
      <w:r w:rsidRPr="00A8597D">
        <w:rPr>
          <w:rFonts w:ascii="Calibri" w:eastAsia="Times New Roman" w:hAnsi="Calibri" w:cs="Calibri"/>
          <w:color w:val="000000"/>
          <w:lang w:val="en-US" w:eastAsia="el-GR"/>
        </w:rPr>
        <w:t>L</w:t>
      </w:r>
      <w:r w:rsidRPr="00A8597D">
        <w:rPr>
          <w:rFonts w:ascii="Calibri" w:eastAsia="Times New Roman" w:hAnsi="Calibri" w:cs="Calibri"/>
          <w:color w:val="000000"/>
          <w:lang w:eastAsia="el-GR"/>
        </w:rPr>
        <w:t>/</w:t>
      </w:r>
      <w:r w:rsidRPr="00A8597D">
        <w:rPr>
          <w:rFonts w:ascii="Calibri" w:eastAsia="Times New Roman" w:hAnsi="Calibri" w:cs="Calibri"/>
          <w:color w:val="000000"/>
          <w:lang w:val="en-US" w:eastAsia="el-GR"/>
        </w:rPr>
        <w:t>min</w:t>
      </w:r>
      <w:r w:rsidRPr="00A8597D">
        <w:rPr>
          <w:rFonts w:ascii="Calibri" w:eastAsia="Times New Roman" w:hAnsi="Calibri" w:cs="Calibri"/>
          <w:color w:val="000000"/>
          <w:lang w:eastAsia="el-GR"/>
        </w:rPr>
        <w:t xml:space="preserve"> έως 60 </w:t>
      </w:r>
      <w:r w:rsidRPr="00A8597D">
        <w:rPr>
          <w:rFonts w:ascii="Calibri" w:eastAsia="Times New Roman" w:hAnsi="Calibri" w:cs="Calibri"/>
          <w:color w:val="000000"/>
          <w:lang w:val="en-US" w:eastAsia="el-GR"/>
        </w:rPr>
        <w:t>L</w:t>
      </w:r>
      <w:r w:rsidRPr="00A8597D">
        <w:rPr>
          <w:rFonts w:ascii="Calibri" w:eastAsia="Times New Roman" w:hAnsi="Calibri" w:cs="Calibri"/>
          <w:color w:val="000000"/>
          <w:lang w:eastAsia="el-GR"/>
        </w:rPr>
        <w:t>/</w:t>
      </w:r>
      <w:r w:rsidRPr="00A8597D">
        <w:rPr>
          <w:rFonts w:ascii="Calibri" w:eastAsia="Times New Roman" w:hAnsi="Calibri" w:cs="Calibri"/>
          <w:color w:val="000000"/>
          <w:lang w:val="en-US" w:eastAsia="el-GR"/>
        </w:rPr>
        <w:t>min</w:t>
      </w:r>
      <w:r w:rsidRPr="00A8597D">
        <w:rPr>
          <w:rFonts w:ascii="Calibri" w:eastAsia="Times New Roman" w:hAnsi="Calibri" w:cs="Calibri"/>
          <w:color w:val="000000"/>
          <w:lang w:eastAsia="el-GR"/>
        </w:rPr>
        <w:t>.</w:t>
      </w:r>
    </w:p>
    <w:p w:rsidR="00A8597D" w:rsidRPr="00A8597D" w:rsidRDefault="00A8597D" w:rsidP="00581942">
      <w:pPr>
        <w:numPr>
          <w:ilvl w:val="0"/>
          <w:numId w:val="19"/>
        </w:numPr>
        <w:tabs>
          <w:tab w:val="left" w:pos="360"/>
        </w:tabs>
        <w:suppressAutoHyphens/>
        <w:autoSpaceDE w:val="0"/>
        <w:autoSpaceDN w:val="0"/>
        <w:adjustRightInd w:val="0"/>
        <w:spacing w:after="0" w:line="552"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έχει δυνατότητα παροχής Ο2 από 21 % έως και 100%.</w:t>
      </w:r>
    </w:p>
    <w:p w:rsidR="00A8597D" w:rsidRPr="00A8597D" w:rsidRDefault="00A8597D" w:rsidP="00581942">
      <w:pPr>
        <w:numPr>
          <w:ilvl w:val="0"/>
          <w:numId w:val="19"/>
        </w:numPr>
        <w:tabs>
          <w:tab w:val="left" w:pos="360"/>
        </w:tabs>
        <w:suppressAutoHyphens/>
        <w:autoSpaceDE w:val="0"/>
        <w:autoSpaceDN w:val="0"/>
        <w:adjustRightInd w:val="0"/>
        <w:spacing w:before="5" w:after="0" w:line="552"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διαθέτει σύστημα απολύμανσης για εφαρμογή σε άλλο ασθενή.</w:t>
      </w:r>
    </w:p>
    <w:p w:rsidR="00A8597D" w:rsidRPr="00A8597D" w:rsidRDefault="00A8597D" w:rsidP="00581942">
      <w:pPr>
        <w:numPr>
          <w:ilvl w:val="0"/>
          <w:numId w:val="19"/>
        </w:numPr>
        <w:tabs>
          <w:tab w:val="left" w:pos="360"/>
        </w:tabs>
        <w:suppressAutoHyphens/>
        <w:autoSpaceDE w:val="0"/>
        <w:autoSpaceDN w:val="0"/>
        <w:adjustRightInd w:val="0"/>
        <w:spacing w:before="221" w:after="0" w:line="278" w:lineRule="exact"/>
        <w:ind w:right="442"/>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διαθέτει φίλτρο καθαρισμού του ατμοσφαιρικού αέρα που εισέρχεται στη συσκευή.</w:t>
      </w:r>
    </w:p>
    <w:p w:rsidR="00A8597D" w:rsidRPr="00A8597D" w:rsidRDefault="00A8597D" w:rsidP="00581942">
      <w:pPr>
        <w:numPr>
          <w:ilvl w:val="0"/>
          <w:numId w:val="19"/>
        </w:numPr>
        <w:tabs>
          <w:tab w:val="left" w:pos="360"/>
        </w:tabs>
        <w:suppressAutoHyphens/>
        <w:autoSpaceDE w:val="0"/>
        <w:autoSpaceDN w:val="0"/>
        <w:adjustRightInd w:val="0"/>
        <w:spacing w:before="293" w:after="0" w:line="240" w:lineRule="auto"/>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έχει ενσωματωμένους συναγερμούς με φωτεινές και ηχητικές ενδείξεις.</w:t>
      </w:r>
    </w:p>
    <w:p w:rsidR="00A8597D" w:rsidRPr="00A8597D" w:rsidRDefault="00A8597D" w:rsidP="00581942">
      <w:pPr>
        <w:numPr>
          <w:ilvl w:val="0"/>
          <w:numId w:val="19"/>
        </w:numPr>
        <w:tabs>
          <w:tab w:val="left" w:pos="346"/>
        </w:tabs>
        <w:suppressAutoHyphens/>
        <w:autoSpaceDE w:val="0"/>
        <w:autoSpaceDN w:val="0"/>
        <w:adjustRightInd w:val="0"/>
        <w:spacing w:before="302" w:after="0" w:line="240" w:lineRule="auto"/>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Να είναι φορητό μικρού βάρους.</w:t>
      </w:r>
    </w:p>
    <w:p w:rsidR="00A8597D" w:rsidRPr="00A8597D" w:rsidRDefault="00A8597D" w:rsidP="00581942">
      <w:pPr>
        <w:numPr>
          <w:ilvl w:val="0"/>
          <w:numId w:val="19"/>
        </w:numPr>
        <w:tabs>
          <w:tab w:val="left" w:pos="346"/>
        </w:tabs>
        <w:suppressAutoHyphens/>
        <w:autoSpaceDE w:val="0"/>
        <w:autoSpaceDN w:val="0"/>
        <w:adjustRightInd w:val="0"/>
        <w:spacing w:before="259" w:after="0" w:line="283" w:lineRule="exact"/>
        <w:jc w:val="both"/>
        <w:rPr>
          <w:rFonts w:ascii="Calibri" w:eastAsia="Times New Roman" w:hAnsi="Calibri" w:cs="Calibri"/>
          <w:color w:val="000000"/>
          <w:lang w:eastAsia="el-GR"/>
        </w:rPr>
      </w:pPr>
      <w:r w:rsidRPr="00A8597D">
        <w:rPr>
          <w:rFonts w:ascii="Calibri" w:eastAsia="Times New Roman" w:hAnsi="Calibri" w:cs="Calibri"/>
          <w:color w:val="000000"/>
          <w:lang w:eastAsia="el-GR"/>
        </w:rPr>
        <w:t xml:space="preserve">Να συνοδεύεται από </w:t>
      </w:r>
      <w:proofErr w:type="spellStart"/>
      <w:r w:rsidRPr="00A8597D">
        <w:rPr>
          <w:rFonts w:ascii="Calibri" w:eastAsia="Times New Roman" w:hAnsi="Calibri" w:cs="Calibri"/>
          <w:color w:val="000000"/>
          <w:lang w:eastAsia="el-GR"/>
        </w:rPr>
        <w:t>στατώ</w:t>
      </w:r>
      <w:proofErr w:type="spellEnd"/>
      <w:r w:rsidRPr="00A8597D">
        <w:rPr>
          <w:rFonts w:ascii="Calibri" w:eastAsia="Times New Roman" w:hAnsi="Calibri" w:cs="Calibri"/>
          <w:color w:val="000000"/>
          <w:lang w:eastAsia="el-GR"/>
        </w:rPr>
        <w:t xml:space="preserve">, βάση στήριξης της συσκευής στο </w:t>
      </w:r>
      <w:proofErr w:type="spellStart"/>
      <w:r w:rsidRPr="00A8597D">
        <w:rPr>
          <w:rFonts w:ascii="Calibri" w:eastAsia="Times New Roman" w:hAnsi="Calibri" w:cs="Calibri"/>
          <w:color w:val="000000"/>
          <w:lang w:eastAsia="el-GR"/>
        </w:rPr>
        <w:t>στατώ</w:t>
      </w:r>
      <w:proofErr w:type="spellEnd"/>
      <w:r w:rsidRPr="00A8597D">
        <w:rPr>
          <w:rFonts w:ascii="Calibri" w:eastAsia="Times New Roman" w:hAnsi="Calibri" w:cs="Calibri"/>
          <w:color w:val="000000"/>
          <w:lang w:eastAsia="el-GR"/>
        </w:rPr>
        <w:t xml:space="preserve"> και καλάθι αποθήκευσης αναλωσίμων.</w:t>
      </w: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9067"/>
      </w:tblGrid>
      <w:tr w:rsidR="00A8597D" w:rsidRPr="00A8597D" w:rsidTr="0090083E">
        <w:trPr>
          <w:trHeight w:val="271"/>
        </w:trPr>
        <w:tc>
          <w:tcPr>
            <w:tcW w:w="9067" w:type="dxa"/>
            <w:tcBorders>
              <w:top w:val="single" w:sz="4" w:space="0" w:color="000000"/>
              <w:left w:val="single" w:sz="4" w:space="0" w:color="000000"/>
              <w:bottom w:val="single" w:sz="4" w:space="0" w:color="000000"/>
              <w:right w:val="single" w:sz="4" w:space="0" w:color="000000"/>
            </w:tcBorders>
            <w:shd w:val="clear" w:color="auto" w:fill="E2EFD9"/>
          </w:tcPr>
          <w:p w:rsidR="00A8597D" w:rsidRPr="00A8597D" w:rsidRDefault="00A8597D" w:rsidP="00A8597D">
            <w:pPr>
              <w:suppressAutoHyphens/>
              <w:spacing w:after="0" w:line="100" w:lineRule="atLeast"/>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jc w:val="center"/>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jc w:val="center"/>
        </w:trPr>
        <w:tc>
          <w:tcPr>
            <w:tcW w:w="596" w:type="dxa"/>
            <w:shd w:val="clear" w:color="auto" w:fill="auto"/>
            <w:vAlign w:val="center"/>
            <w:hideMark/>
          </w:tcPr>
          <w:p w:rsidR="00A8597D" w:rsidRPr="00A8597D" w:rsidRDefault="00A8597D" w:rsidP="00581942">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891"/>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A8597D" w:rsidRPr="00A8597D" w:rsidTr="0090083E">
        <w:trPr>
          <w:trHeight w:val="1792"/>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691"/>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w:t>
            </w:r>
            <w:r w:rsidRPr="00A8597D">
              <w:rPr>
                <w:rFonts w:ascii="Calibri" w:eastAsia="Times New Roman" w:hAnsi="Calibri" w:cs="Calibri"/>
                <w:lang w:eastAsia="el-GR"/>
              </w:rPr>
              <w:lastRenderedPageBreak/>
              <w:t xml:space="preserve">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607"/>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528"/>
          <w:jc w:val="center"/>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984"/>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w:t>
            </w:r>
            <w:r w:rsidRPr="00A8597D">
              <w:rPr>
                <w:rFonts w:ascii="Calibri" w:eastAsia="Times New Roman" w:hAnsi="Calibri" w:cs="Calibri"/>
                <w:lang w:eastAsia="el-GR"/>
              </w:rPr>
              <w:lastRenderedPageBreak/>
              <w:t>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jc w:val="center"/>
        </w:trPr>
        <w:tc>
          <w:tcPr>
            <w:tcW w:w="596" w:type="dxa"/>
            <w:shd w:val="clear" w:color="auto" w:fill="auto"/>
            <w:vAlign w:val="center"/>
            <w:hideMark/>
          </w:tcPr>
          <w:p w:rsidR="00A8597D" w:rsidRPr="00A8597D" w:rsidRDefault="00A8597D" w:rsidP="00581942">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jc w:val="center"/>
        </w:trPr>
        <w:tc>
          <w:tcPr>
            <w:tcW w:w="596" w:type="dxa"/>
            <w:shd w:val="clear" w:color="auto" w:fill="auto"/>
            <w:vAlign w:val="center"/>
            <w:hideMark/>
          </w:tcPr>
          <w:p w:rsidR="00A8597D" w:rsidRPr="00A8597D" w:rsidRDefault="00A8597D" w:rsidP="00581942">
            <w:pPr>
              <w:numPr>
                <w:ilvl w:val="0"/>
                <w:numId w:val="6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jc w:val="center"/>
        </w:trPr>
        <w:tc>
          <w:tcPr>
            <w:tcW w:w="596" w:type="dxa"/>
            <w:shd w:val="clear" w:color="auto" w:fill="auto"/>
            <w:vAlign w:val="center"/>
            <w:hideMark/>
          </w:tcPr>
          <w:p w:rsidR="00A8597D" w:rsidRPr="00A8597D" w:rsidRDefault="00A8597D" w:rsidP="00581942">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841"/>
          <w:jc w:val="center"/>
        </w:trPr>
        <w:tc>
          <w:tcPr>
            <w:tcW w:w="596" w:type="dxa"/>
            <w:shd w:val="clear" w:color="auto" w:fill="auto"/>
            <w:vAlign w:val="center"/>
            <w:hideMark/>
          </w:tcPr>
          <w:p w:rsidR="00A8597D" w:rsidRPr="00A8597D" w:rsidRDefault="00A8597D" w:rsidP="00581942">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A8597D">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841"/>
          <w:jc w:val="center"/>
        </w:trPr>
        <w:tc>
          <w:tcPr>
            <w:tcW w:w="596" w:type="dxa"/>
            <w:shd w:val="clear" w:color="auto" w:fill="auto"/>
            <w:vAlign w:val="center"/>
            <w:hideMark/>
          </w:tcPr>
          <w:p w:rsidR="00A8597D" w:rsidRPr="00A8597D" w:rsidRDefault="00A8597D" w:rsidP="00581942">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lastRenderedPageBreak/>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GB"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jc w:val="center"/>
        </w:trPr>
        <w:tc>
          <w:tcPr>
            <w:tcW w:w="596" w:type="dxa"/>
            <w:shd w:val="clear" w:color="auto" w:fill="auto"/>
            <w:vAlign w:val="center"/>
            <w:hideMark/>
          </w:tcPr>
          <w:p w:rsidR="00A8597D" w:rsidRPr="00A8597D" w:rsidRDefault="00A8597D" w:rsidP="00581942">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jc w:val="center"/>
        </w:trPr>
        <w:tc>
          <w:tcPr>
            <w:tcW w:w="596" w:type="dxa"/>
            <w:shd w:val="clear" w:color="auto" w:fill="auto"/>
            <w:noWrap/>
            <w:vAlign w:val="center"/>
            <w:hideMark/>
          </w:tcPr>
          <w:p w:rsidR="00A8597D" w:rsidRPr="00A8597D" w:rsidRDefault="00A8597D" w:rsidP="00581942">
            <w:pPr>
              <w:numPr>
                <w:ilvl w:val="0"/>
                <w:numId w:val="6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jc w:val="center"/>
        </w:trPr>
        <w:tc>
          <w:tcPr>
            <w:tcW w:w="596" w:type="dxa"/>
            <w:shd w:val="clear" w:color="auto" w:fill="auto"/>
            <w:noWrap/>
            <w:vAlign w:val="center"/>
            <w:hideMark/>
          </w:tcPr>
          <w:p w:rsidR="00A8597D" w:rsidRPr="00A8597D" w:rsidRDefault="00A8597D" w:rsidP="00581942">
            <w:pPr>
              <w:numPr>
                <w:ilvl w:val="0"/>
                <w:numId w:val="6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jc w:val="center"/>
        </w:trPr>
        <w:tc>
          <w:tcPr>
            <w:tcW w:w="596" w:type="dxa"/>
            <w:shd w:val="clear" w:color="auto" w:fill="auto"/>
            <w:noWrap/>
            <w:vAlign w:val="center"/>
            <w:hideMark/>
          </w:tcPr>
          <w:p w:rsidR="00A8597D" w:rsidRPr="00A8597D" w:rsidRDefault="00A8597D" w:rsidP="00581942">
            <w:pPr>
              <w:numPr>
                <w:ilvl w:val="0"/>
                <w:numId w:val="6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97D" w:rsidRPr="00A8597D" w:rsidRDefault="00A8597D" w:rsidP="00581942">
            <w:pPr>
              <w:numPr>
                <w:ilvl w:val="0"/>
                <w:numId w:val="62"/>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GB" w:eastAsia="el-GR"/>
              </w:rPr>
              <w:t>IEC</w:t>
            </w:r>
            <w:r w:rsidRPr="00A8597D">
              <w:rPr>
                <w:rFonts w:ascii="Calibri" w:eastAsia="Times New Roman" w:hAnsi="Calibri" w:cs="Calibri"/>
                <w:lang w:eastAsia="el-GR"/>
              </w:rPr>
              <w:t xml:space="preserve"> 60601.</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jc w:val="center"/>
        </w:trPr>
        <w:tc>
          <w:tcPr>
            <w:tcW w:w="596" w:type="dxa"/>
            <w:shd w:val="clear" w:color="auto" w:fill="auto"/>
            <w:noWrap/>
            <w:vAlign w:val="center"/>
            <w:hideMark/>
          </w:tcPr>
          <w:p w:rsidR="00A8597D" w:rsidRPr="00A8597D" w:rsidRDefault="00A8597D" w:rsidP="00581942">
            <w:pPr>
              <w:numPr>
                <w:ilvl w:val="0"/>
                <w:numId w:val="6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jc w:val="center"/>
        </w:trPr>
        <w:tc>
          <w:tcPr>
            <w:tcW w:w="596" w:type="dxa"/>
            <w:shd w:val="clear" w:color="auto" w:fill="auto"/>
            <w:noWrap/>
            <w:vAlign w:val="center"/>
            <w:hideMark/>
          </w:tcPr>
          <w:p w:rsidR="00A8597D" w:rsidRPr="00A8597D" w:rsidRDefault="00A8597D" w:rsidP="00581942">
            <w:pPr>
              <w:numPr>
                <w:ilvl w:val="0"/>
                <w:numId w:val="6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jc w:val="center"/>
        </w:trPr>
        <w:tc>
          <w:tcPr>
            <w:tcW w:w="596" w:type="dxa"/>
            <w:shd w:val="clear" w:color="auto" w:fill="auto"/>
            <w:noWrap/>
            <w:vAlign w:val="center"/>
            <w:hideMark/>
          </w:tcPr>
          <w:p w:rsidR="00A8597D" w:rsidRPr="00A8597D" w:rsidRDefault="00A8597D" w:rsidP="00581942">
            <w:pPr>
              <w:numPr>
                <w:ilvl w:val="0"/>
                <w:numId w:val="6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1.9</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tabs>
                <w:tab w:val="left" w:pos="1978"/>
              </w:tabs>
              <w:autoSpaceDE w:val="0"/>
              <w:autoSpaceDN w:val="0"/>
              <w:adjustRightInd w:val="0"/>
              <w:spacing w:before="96" w:after="0" w:line="221" w:lineRule="exact"/>
              <w:ind w:left="-202"/>
              <w:jc w:val="center"/>
              <w:rPr>
                <w:rFonts w:ascii="Calibri" w:eastAsia="Book Antiqua" w:hAnsi="Calibri" w:cs="Calibri"/>
                <w:b/>
                <w:bCs/>
                <w:color w:val="000000"/>
                <w:lang w:eastAsia="el-GR"/>
              </w:rPr>
            </w:pPr>
            <w:r w:rsidRPr="00A8597D">
              <w:rPr>
                <w:rFonts w:ascii="Calibri" w:eastAsia="Book Antiqua" w:hAnsi="Calibri" w:cs="Calibri"/>
                <w:b/>
                <w:bCs/>
                <w:color w:val="000000"/>
                <w:lang w:eastAsia="el-GR"/>
              </w:rPr>
              <w:t xml:space="preserve">ΣΥΣΚΕΥΗ ΒΙΡΑΡ ΓΙΑ ΛΕΙΤΟΥΡΓΙΑ </w:t>
            </w:r>
            <w:r w:rsidRPr="00A8597D">
              <w:rPr>
                <w:rFonts w:ascii="Calibri" w:eastAsia="Book Antiqua" w:hAnsi="Calibri" w:cs="Calibri"/>
                <w:b/>
                <w:bCs/>
                <w:color w:val="000000"/>
                <w:lang w:val="en-US" w:eastAsia="el-GR"/>
              </w:rPr>
              <w:t>COVID</w:t>
            </w:r>
            <w:r w:rsidRPr="00A8597D">
              <w:rPr>
                <w:rFonts w:ascii="Calibri" w:eastAsia="Book Antiqua" w:hAnsi="Calibri" w:cs="Calibri"/>
                <w:b/>
                <w:bCs/>
                <w:color w:val="000000"/>
                <w:lang w:eastAsia="el-GR"/>
              </w:rPr>
              <w:t>-19</w:t>
            </w:r>
          </w:p>
          <w:p w:rsidR="00A8597D" w:rsidRPr="00A8597D" w:rsidRDefault="00A8597D" w:rsidP="00A8597D">
            <w:pPr>
              <w:tabs>
                <w:tab w:val="left" w:pos="1978"/>
              </w:tabs>
              <w:autoSpaceDE w:val="0"/>
              <w:autoSpaceDN w:val="0"/>
              <w:adjustRightInd w:val="0"/>
              <w:spacing w:before="96" w:after="0" w:line="221" w:lineRule="exact"/>
              <w:ind w:left="-202"/>
              <w:jc w:val="center"/>
              <w:rPr>
                <w:rFonts w:ascii="Calibri" w:eastAsia="Book Antiqua" w:hAnsi="Calibri" w:cs="Calibri"/>
                <w:b/>
                <w:bCs/>
                <w:color w:val="000000"/>
                <w:lang w:eastAsia="el-GR"/>
              </w:rPr>
            </w:pPr>
            <w:r w:rsidRPr="00A8597D">
              <w:rPr>
                <w:rFonts w:ascii="Calibri" w:eastAsia="Book Antiqua" w:hAnsi="Calibri" w:cs="Calibri"/>
                <w:b/>
                <w:bCs/>
                <w:color w:val="000000"/>
                <w:lang w:eastAsia="el-GR"/>
              </w:rPr>
              <w:t>ΤΕΜ. 2</w:t>
            </w:r>
          </w:p>
          <w:p w:rsidR="00A8597D" w:rsidRPr="00A8597D" w:rsidRDefault="00A8597D" w:rsidP="00A8597D">
            <w:pPr>
              <w:suppressAutoHyphens/>
              <w:spacing w:after="120" w:line="240" w:lineRule="auto"/>
              <w:jc w:val="center"/>
              <w:rPr>
                <w:rFonts w:ascii="Calibri" w:eastAsia="Times New Roman" w:hAnsi="Calibri" w:cs="Calibri"/>
                <w:lang w:eastAsia="ar-SA"/>
              </w:rPr>
            </w:pP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 Η συσκευή αναπνευστικής υποστήριξης μη επεμβατικού αερισμού ΒΙΡΑΡ </w:t>
      </w:r>
      <w:r w:rsidRPr="00A8597D">
        <w:rPr>
          <w:rFonts w:ascii="Calibri" w:eastAsia="Times New Roman" w:hAnsi="Calibri" w:cs="Calibri"/>
          <w:lang w:val="en-GB" w:eastAsia="ar-SA"/>
        </w:rPr>
        <w:t>ST</w:t>
      </w:r>
      <w:r w:rsidRPr="00A8597D">
        <w:rPr>
          <w:rFonts w:ascii="Calibri" w:eastAsia="Times New Roman" w:hAnsi="Calibri" w:cs="Calibri"/>
          <w:lang w:eastAsia="ar-SA"/>
        </w:rPr>
        <w:t xml:space="preserve"> να είναι κατασκευασμένη για τη χορήγηση συνεχούς θετικής πίεσης τόσο κατά την εισπνοή όσο και κατά την εκπνοή και να μπορεί να εφαρμοστεί στον ασθενή με ρινική, </w:t>
      </w:r>
      <w:proofErr w:type="spellStart"/>
      <w:r w:rsidRPr="00A8597D">
        <w:rPr>
          <w:rFonts w:ascii="Calibri" w:eastAsia="Times New Roman" w:hAnsi="Calibri" w:cs="Calibri"/>
          <w:lang w:eastAsia="ar-SA"/>
        </w:rPr>
        <w:t>στοματορινική</w:t>
      </w:r>
      <w:proofErr w:type="spellEnd"/>
      <w:r w:rsidRPr="00A8597D">
        <w:rPr>
          <w:rFonts w:ascii="Calibri" w:eastAsia="Times New Roman" w:hAnsi="Calibri" w:cs="Calibri"/>
          <w:lang w:eastAsia="ar-SA"/>
        </w:rPr>
        <w:t xml:space="preserve"> ή </w:t>
      </w:r>
      <w:proofErr w:type="spellStart"/>
      <w:r w:rsidRPr="00A8597D">
        <w:rPr>
          <w:rFonts w:ascii="Calibri" w:eastAsia="Times New Roman" w:hAnsi="Calibri" w:cs="Calibri"/>
          <w:lang w:eastAsia="ar-SA"/>
        </w:rPr>
        <w:t>ολοπρόσωπη</w:t>
      </w:r>
      <w:proofErr w:type="spellEnd"/>
      <w:r w:rsidRPr="00A8597D">
        <w:rPr>
          <w:rFonts w:ascii="Calibri" w:eastAsia="Times New Roman" w:hAnsi="Calibri" w:cs="Calibri"/>
          <w:lang w:eastAsia="ar-SA"/>
        </w:rPr>
        <w:t xml:space="preserve"> μάσκα για να εξασφαλίζει πλήρως τον αερισμό του.</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lastRenderedPageBreak/>
        <w:t>2) Οι τιμές ΙΡΑΡ και ΕΡΑΡ να ρυθμίζονται εντελώς ανεξάρτητα μεταξύ των (από 4-30</w:t>
      </w:r>
      <w:r w:rsidRPr="00A8597D">
        <w:rPr>
          <w:rFonts w:ascii="Calibri" w:eastAsia="Times New Roman" w:hAnsi="Calibri" w:cs="Calibri"/>
          <w:lang w:val="en-GB" w:eastAsia="ar-SA"/>
        </w:rPr>
        <w:t>cm</w:t>
      </w:r>
      <w:r w:rsidRPr="00A8597D">
        <w:rPr>
          <w:rFonts w:ascii="Calibri" w:eastAsia="Times New Roman" w:hAnsi="Calibri" w:cs="Calibri"/>
          <w:lang w:eastAsia="ar-SA"/>
        </w:rPr>
        <w:t xml:space="preserve"> Η20 η ΙΡΑΡ και από 4-30 </w:t>
      </w:r>
      <w:r w:rsidRPr="00A8597D">
        <w:rPr>
          <w:rFonts w:ascii="Calibri" w:eastAsia="Times New Roman" w:hAnsi="Calibri" w:cs="Calibri"/>
          <w:lang w:val="en-GB" w:eastAsia="ar-SA"/>
        </w:rPr>
        <w:t>cm</w:t>
      </w:r>
      <w:r w:rsidRPr="00A8597D">
        <w:rPr>
          <w:rFonts w:ascii="Calibri" w:eastAsia="Times New Roman" w:hAnsi="Calibri" w:cs="Calibri"/>
          <w:lang w:eastAsia="ar-SA"/>
        </w:rPr>
        <w:t xml:space="preserve"> Η20 η ΕΡΑΡ), να είναι ανεξάρτητες της ροής και να εξασφαλίζουν τον παρεχόμενο όγκο.</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3) Να έχει συνεχή ροή η οποία να προσαρμόζεται ανάλογα με τις ανάγκες του ασθενούς (</w:t>
      </w:r>
      <w:r w:rsidRPr="00A8597D">
        <w:rPr>
          <w:rFonts w:ascii="Calibri" w:eastAsia="Times New Roman" w:hAnsi="Calibri" w:cs="Calibri"/>
          <w:lang w:val="en-GB" w:eastAsia="ar-SA"/>
        </w:rPr>
        <w:t>on</w:t>
      </w:r>
      <w:r w:rsidRPr="00A8597D">
        <w:rPr>
          <w:rFonts w:ascii="Calibri" w:eastAsia="Times New Roman" w:hAnsi="Calibri" w:cs="Calibri"/>
          <w:lang w:eastAsia="ar-SA"/>
        </w:rPr>
        <w:t xml:space="preserve"> </w:t>
      </w:r>
      <w:r w:rsidRPr="00A8597D">
        <w:rPr>
          <w:rFonts w:ascii="Calibri" w:eastAsia="Times New Roman" w:hAnsi="Calibri" w:cs="Calibri"/>
          <w:lang w:val="en-GB" w:eastAsia="ar-SA"/>
        </w:rPr>
        <w:t>Demand</w:t>
      </w:r>
      <w:r w:rsidRPr="00A8597D">
        <w:rPr>
          <w:rFonts w:ascii="Calibri" w:eastAsia="Times New Roman" w:hAnsi="Calibri" w:cs="Calibri"/>
          <w:lang w:eastAsia="ar-SA"/>
        </w:rPr>
        <w:t xml:space="preserve"> </w:t>
      </w:r>
      <w:r w:rsidRPr="00A8597D">
        <w:rPr>
          <w:rFonts w:ascii="Calibri" w:eastAsia="Times New Roman" w:hAnsi="Calibri" w:cs="Calibri"/>
          <w:lang w:val="en-GB" w:eastAsia="ar-SA"/>
        </w:rPr>
        <w:t>Flow</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4) Η συνεχής ροή με την επιλεγείσα πίεση να μπορεί να εφαρμόζεται τόσο συνεχώς (</w:t>
      </w:r>
      <w:r w:rsidRPr="00A8597D">
        <w:rPr>
          <w:rFonts w:ascii="Calibri" w:eastAsia="Times New Roman" w:hAnsi="Calibri" w:cs="Calibri"/>
          <w:lang w:val="en-GB" w:eastAsia="ar-SA"/>
        </w:rPr>
        <w:t>CPAP</w:t>
      </w:r>
      <w:r w:rsidRPr="00A8597D">
        <w:rPr>
          <w:rFonts w:ascii="Calibri" w:eastAsia="Times New Roman" w:hAnsi="Calibri" w:cs="Calibri"/>
          <w:lang w:eastAsia="ar-SA"/>
        </w:rPr>
        <w:t xml:space="preserve">) όσο και κατ' επίκληση (λειτουργία </w:t>
      </w:r>
      <w:r w:rsidRPr="00A8597D">
        <w:rPr>
          <w:rFonts w:ascii="Calibri" w:eastAsia="Times New Roman" w:hAnsi="Calibri" w:cs="Calibri"/>
          <w:lang w:val="en-GB" w:eastAsia="ar-SA"/>
        </w:rPr>
        <w:t>Bi</w:t>
      </w:r>
      <w:r w:rsidRPr="00A8597D">
        <w:rPr>
          <w:rFonts w:ascii="Calibri" w:eastAsia="Times New Roman" w:hAnsi="Calibri" w:cs="Calibri"/>
          <w:lang w:eastAsia="ar-SA"/>
        </w:rPr>
        <w:t>-</w:t>
      </w:r>
      <w:r w:rsidRPr="00A8597D">
        <w:rPr>
          <w:rFonts w:ascii="Calibri" w:eastAsia="Times New Roman" w:hAnsi="Calibri" w:cs="Calibri"/>
          <w:lang w:val="en-GB" w:eastAsia="ar-SA"/>
        </w:rPr>
        <w:t>Level</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5) Ο προσδιορισμός των σημείων </w:t>
      </w:r>
      <w:r w:rsidRPr="00A8597D">
        <w:rPr>
          <w:rFonts w:ascii="Calibri" w:eastAsia="Times New Roman" w:hAnsi="Calibri" w:cs="Calibri"/>
          <w:lang w:val="en-GB" w:eastAsia="ar-SA"/>
        </w:rPr>
        <w:t>Trigger</w:t>
      </w:r>
      <w:r w:rsidRPr="00A8597D">
        <w:rPr>
          <w:rFonts w:ascii="Calibri" w:eastAsia="Times New Roman" w:hAnsi="Calibri" w:cs="Calibri"/>
          <w:lang w:eastAsia="ar-SA"/>
        </w:rPr>
        <w:t xml:space="preserve"> και </w:t>
      </w:r>
      <w:r w:rsidRPr="00A8597D">
        <w:rPr>
          <w:rFonts w:ascii="Calibri" w:eastAsia="Times New Roman" w:hAnsi="Calibri" w:cs="Calibri"/>
          <w:lang w:val="en-GB" w:eastAsia="ar-SA"/>
        </w:rPr>
        <w:t>Cycle</w:t>
      </w:r>
      <w:r w:rsidRPr="00A8597D">
        <w:rPr>
          <w:rFonts w:ascii="Calibri" w:eastAsia="Times New Roman" w:hAnsi="Calibri" w:cs="Calibri"/>
          <w:lang w:eastAsia="ar-SA"/>
        </w:rPr>
        <w:t xml:space="preserve"> </w:t>
      </w:r>
      <w:r w:rsidRPr="00A8597D">
        <w:rPr>
          <w:rFonts w:ascii="Calibri" w:eastAsia="Times New Roman" w:hAnsi="Calibri" w:cs="Calibri"/>
          <w:lang w:val="en-GB" w:eastAsia="ar-SA"/>
        </w:rPr>
        <w:t>off</w:t>
      </w:r>
      <w:r w:rsidRPr="00A8597D">
        <w:rPr>
          <w:rFonts w:ascii="Calibri" w:eastAsia="Times New Roman" w:hAnsi="Calibri" w:cs="Calibri"/>
          <w:lang w:eastAsia="ar-SA"/>
        </w:rPr>
        <w:t xml:space="preserve"> να γίνεται αυτόματα με ακρίβεια και ευαισθησία.</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6) Το σύστημα να είναι υπεύθυνο για την δυναμική αντιστάθμιση των διαρροών και την διασφάλιση των </w:t>
      </w:r>
      <w:proofErr w:type="spellStart"/>
      <w:r w:rsidRPr="00A8597D">
        <w:rPr>
          <w:rFonts w:ascii="Calibri" w:eastAsia="Times New Roman" w:hAnsi="Calibri" w:cs="Calibri"/>
          <w:lang w:eastAsia="ar-SA"/>
        </w:rPr>
        <w:t>παρεχομένων</w:t>
      </w:r>
      <w:proofErr w:type="spellEnd"/>
      <w:r w:rsidRPr="00A8597D">
        <w:rPr>
          <w:rFonts w:ascii="Calibri" w:eastAsia="Times New Roman" w:hAnsi="Calibri" w:cs="Calibri"/>
          <w:lang w:eastAsia="ar-SA"/>
        </w:rPr>
        <w:t xml:space="preserve"> πιέσεων.</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7) Σε περίπτωση εφαρμογής κατ' επίκληση και σε άπνοια να έχει δυνατότητα παροχής σε </w:t>
      </w:r>
      <w:proofErr w:type="spellStart"/>
      <w:r w:rsidRPr="00A8597D">
        <w:rPr>
          <w:rFonts w:ascii="Calibri" w:eastAsia="Times New Roman" w:hAnsi="Calibri" w:cs="Calibri"/>
          <w:lang w:eastAsia="ar-SA"/>
        </w:rPr>
        <w:t>προρυθμιζόμενα</w:t>
      </w:r>
      <w:proofErr w:type="spellEnd"/>
      <w:r w:rsidRPr="00A8597D">
        <w:rPr>
          <w:rFonts w:ascii="Calibri" w:eastAsia="Times New Roman" w:hAnsi="Calibri" w:cs="Calibri"/>
          <w:lang w:eastAsia="ar-SA"/>
        </w:rPr>
        <w:t xml:space="preserve"> χρονικά διαστήματα Τ</w:t>
      </w:r>
      <w:proofErr w:type="spellStart"/>
      <w:r w:rsidRPr="00A8597D">
        <w:rPr>
          <w:rFonts w:ascii="Calibri" w:eastAsia="Times New Roman" w:hAnsi="Calibri" w:cs="Calibri"/>
          <w:lang w:val="en-GB" w:eastAsia="ar-SA"/>
        </w:rPr>
        <w:t>i</w:t>
      </w:r>
      <w:proofErr w:type="spellEnd"/>
      <w:r w:rsidRPr="00A8597D">
        <w:rPr>
          <w:rFonts w:ascii="Calibri" w:eastAsia="Times New Roman" w:hAnsi="Calibri" w:cs="Calibri"/>
          <w:lang w:eastAsia="ar-SA"/>
        </w:rPr>
        <w:t xml:space="preserve"> και </w:t>
      </w:r>
      <w:proofErr w:type="spellStart"/>
      <w:r w:rsidRPr="00A8597D">
        <w:rPr>
          <w:rFonts w:ascii="Calibri" w:eastAsia="Times New Roman" w:hAnsi="Calibri" w:cs="Calibri"/>
          <w:lang w:val="en-GB" w:eastAsia="ar-SA"/>
        </w:rPr>
        <w:t>Te</w:t>
      </w:r>
      <w:proofErr w:type="spellEnd"/>
      <w:r w:rsidRPr="00A8597D">
        <w:rPr>
          <w:rFonts w:ascii="Calibri" w:eastAsia="Times New Roman" w:hAnsi="Calibri" w:cs="Calibri"/>
          <w:lang w:eastAsia="ar-SA"/>
        </w:rPr>
        <w:t xml:space="preserve"> διατηρώντας την πίεση σταθερή ανεξάρτητα από τις μεταβολές της ροής.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8) Να έχει οπτική ένδειξη για την παρεχόμενη πίεση και κατ' επιλογήν για μία από τις παρακάτω ενδείξεις:</w:t>
      </w:r>
    </w:p>
    <w:p w:rsidR="00A8597D" w:rsidRPr="00A8597D" w:rsidRDefault="00A8597D" w:rsidP="00581942">
      <w:pPr>
        <w:numPr>
          <w:ilvl w:val="0"/>
          <w:numId w:val="20"/>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Εκ</w:t>
      </w:r>
      <w:proofErr w:type="spellEnd"/>
      <w:r w:rsidRPr="00A8597D">
        <w:rPr>
          <w:rFonts w:ascii="Calibri" w:eastAsia="Times New Roman" w:hAnsi="Calibri" w:cs="Calibri"/>
          <w:lang w:val="en-US" w:eastAsia="el-GR"/>
        </w:rPr>
        <w:t xml:space="preserve">πνεόμενος </w:t>
      </w:r>
      <w:proofErr w:type="spellStart"/>
      <w:r w:rsidRPr="00A8597D">
        <w:rPr>
          <w:rFonts w:ascii="Calibri" w:eastAsia="Times New Roman" w:hAnsi="Calibri" w:cs="Calibri"/>
          <w:lang w:val="en-US" w:eastAsia="el-GR"/>
        </w:rPr>
        <w:t>όγκος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VTe</w:t>
      </w:r>
      <w:proofErr w:type="spellEnd"/>
      <w:r w:rsidRPr="00A8597D">
        <w:rPr>
          <w:rFonts w:ascii="Calibri" w:eastAsia="Times New Roman" w:hAnsi="Calibri" w:cs="Calibri"/>
          <w:lang w:val="en-US" w:eastAsia="el-GR"/>
        </w:rPr>
        <w:t xml:space="preserve">) </w:t>
      </w:r>
    </w:p>
    <w:p w:rsidR="00A8597D" w:rsidRPr="00A8597D" w:rsidRDefault="00A8597D" w:rsidP="00581942">
      <w:pPr>
        <w:numPr>
          <w:ilvl w:val="0"/>
          <w:numId w:val="20"/>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Αερισμό</w:t>
      </w:r>
      <w:proofErr w:type="spellEnd"/>
      <w:r w:rsidRPr="00A8597D">
        <w:rPr>
          <w:rFonts w:ascii="Calibri" w:eastAsia="Times New Roman" w:hAnsi="Calibri" w:cs="Calibri"/>
          <w:lang w:val="en-US" w:eastAsia="el-GR"/>
        </w:rPr>
        <w:t xml:space="preserve"> α</w:t>
      </w:r>
      <w:proofErr w:type="spellStart"/>
      <w:r w:rsidRPr="00A8597D">
        <w:rPr>
          <w:rFonts w:ascii="Calibri" w:eastAsia="Times New Roman" w:hAnsi="Calibri" w:cs="Calibri"/>
          <w:lang w:val="en-US" w:eastAsia="el-GR"/>
        </w:rPr>
        <w:t>νά</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λε</w:t>
      </w:r>
      <w:proofErr w:type="spellEnd"/>
      <w:r w:rsidRPr="00A8597D">
        <w:rPr>
          <w:rFonts w:ascii="Calibri" w:eastAsia="Times New Roman" w:hAnsi="Calibri" w:cs="Calibri"/>
          <w:lang w:val="en-US" w:eastAsia="el-GR"/>
        </w:rPr>
        <w:t>πτό (</w:t>
      </w:r>
      <w:proofErr w:type="spellStart"/>
      <w:r w:rsidRPr="00A8597D">
        <w:rPr>
          <w:rFonts w:ascii="Calibri" w:eastAsia="Times New Roman" w:hAnsi="Calibri" w:cs="Calibri"/>
          <w:lang w:val="en-US" w:eastAsia="el-GR"/>
        </w:rPr>
        <w:t>MinVent</w:t>
      </w:r>
      <w:proofErr w:type="spellEnd"/>
      <w:r w:rsidRPr="00A8597D">
        <w:rPr>
          <w:rFonts w:ascii="Calibri" w:eastAsia="Times New Roman" w:hAnsi="Calibri" w:cs="Calibri"/>
          <w:lang w:val="en-US" w:eastAsia="el-GR"/>
        </w:rPr>
        <w:t xml:space="preserve">) </w:t>
      </w:r>
    </w:p>
    <w:p w:rsidR="00A8597D" w:rsidRPr="00A8597D" w:rsidRDefault="00A8597D" w:rsidP="00581942">
      <w:pPr>
        <w:numPr>
          <w:ilvl w:val="0"/>
          <w:numId w:val="20"/>
        </w:numPr>
        <w:suppressAutoHyphens/>
        <w:spacing w:after="120" w:line="240" w:lineRule="auto"/>
        <w:contextualSpacing/>
        <w:jc w:val="both"/>
        <w:rPr>
          <w:rFonts w:ascii="Calibri" w:eastAsia="Times New Roman" w:hAnsi="Calibri" w:cs="Calibri"/>
          <w:lang w:val="en-US" w:eastAsia="el-GR"/>
        </w:rPr>
      </w:pPr>
      <w:proofErr w:type="spellStart"/>
      <w:r w:rsidRPr="00A8597D">
        <w:rPr>
          <w:rFonts w:ascii="Calibri" w:eastAsia="Times New Roman" w:hAnsi="Calibri" w:cs="Calibri"/>
          <w:lang w:val="en-US" w:eastAsia="el-GR"/>
        </w:rPr>
        <w:t>Ρυθμό</w:t>
      </w:r>
      <w:proofErr w:type="spellEnd"/>
      <w:r w:rsidRPr="00A8597D">
        <w:rPr>
          <w:rFonts w:ascii="Calibri" w:eastAsia="Times New Roman" w:hAnsi="Calibri" w:cs="Calibri"/>
          <w:lang w:val="en-US" w:eastAsia="el-GR"/>
        </w:rPr>
        <w:t xml:space="preserve"> αναπ</w:t>
      </w:r>
      <w:proofErr w:type="spellStart"/>
      <w:r w:rsidRPr="00A8597D">
        <w:rPr>
          <w:rFonts w:ascii="Calibri" w:eastAsia="Times New Roman" w:hAnsi="Calibri" w:cs="Calibri"/>
          <w:lang w:val="en-US" w:eastAsia="el-GR"/>
        </w:rPr>
        <w:t>νοών</w:t>
      </w:r>
      <w:proofErr w:type="spellEnd"/>
      <w:r w:rsidRPr="00A8597D">
        <w:rPr>
          <w:rFonts w:ascii="Calibri" w:eastAsia="Times New Roman" w:hAnsi="Calibri" w:cs="Calibri"/>
          <w:lang w:val="en-US" w:eastAsia="el-GR"/>
        </w:rPr>
        <w:t xml:space="preserve"> (RR) </w:t>
      </w:r>
    </w:p>
    <w:p w:rsidR="00A8597D" w:rsidRPr="00A8597D" w:rsidRDefault="00A8597D" w:rsidP="00581942">
      <w:pPr>
        <w:numPr>
          <w:ilvl w:val="0"/>
          <w:numId w:val="20"/>
        </w:numPr>
        <w:suppressAutoHyphens/>
        <w:spacing w:after="12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Διαρροή από την μάσκα (</w:t>
      </w:r>
      <w:r w:rsidRPr="00A8597D">
        <w:rPr>
          <w:rFonts w:ascii="Calibri" w:eastAsia="Times New Roman" w:hAnsi="Calibri" w:cs="Calibri"/>
          <w:lang w:val="en-US" w:eastAsia="el-GR"/>
        </w:rPr>
        <w:t>Leak</w:t>
      </w:r>
      <w:r w:rsidRPr="00A8597D">
        <w:rPr>
          <w:rFonts w:ascii="Calibri" w:eastAsia="Times New Roman" w:hAnsi="Calibri" w:cs="Calibri"/>
          <w:lang w:eastAsia="el-GR"/>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9) Να διαθέτει-κάρτα μνήμης τύπου </w:t>
      </w:r>
      <w:r w:rsidRPr="00A8597D">
        <w:rPr>
          <w:rFonts w:ascii="Calibri" w:eastAsia="Times New Roman" w:hAnsi="Calibri" w:cs="Calibri"/>
          <w:lang w:val="en-GB" w:eastAsia="ar-SA"/>
        </w:rPr>
        <w:t>SD</w:t>
      </w:r>
      <w:r w:rsidRPr="00A8597D">
        <w:rPr>
          <w:rFonts w:ascii="Calibri" w:eastAsia="Times New Roman" w:hAnsi="Calibri" w:cs="Calibri"/>
          <w:lang w:eastAsia="ar-SA"/>
        </w:rPr>
        <w:t>, αποσπώμενη, όπου καταγράφονται όλα τα στοιχεία χρήσης της συσκευής.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10) Να διατίθεται προαιρετικά συσκευή ανάγνωσης της κάρτας μνήμης </w:t>
      </w:r>
      <w:r w:rsidRPr="00A8597D">
        <w:rPr>
          <w:rFonts w:ascii="Calibri" w:eastAsia="Times New Roman" w:hAnsi="Calibri" w:cs="Calibri"/>
          <w:lang w:val="en-GB" w:eastAsia="ar-SA"/>
        </w:rPr>
        <w:t>SD</w:t>
      </w:r>
      <w:r w:rsidRPr="00A8597D">
        <w:rPr>
          <w:rFonts w:ascii="Calibri" w:eastAsia="Times New Roman" w:hAnsi="Calibri" w:cs="Calibri"/>
          <w:lang w:eastAsia="ar-SA"/>
        </w:rPr>
        <w:t xml:space="preserve"> και το αντίστοιχο λογισμικό για την αποθήκευση και την δημιουργία αναφορών και στοιχείων από την χρήση της συσκευής.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11) Να συνδέεται σε παροχή Ο2 χαμηλής πίεσης με την χρήση συνδετικού οξυγόνου για τον εμπλουτισμό του </w:t>
      </w:r>
      <w:proofErr w:type="spellStart"/>
      <w:r w:rsidRPr="00A8597D">
        <w:rPr>
          <w:rFonts w:ascii="Calibri" w:eastAsia="Times New Roman" w:hAnsi="Calibri" w:cs="Calibri"/>
          <w:lang w:eastAsia="ar-SA"/>
        </w:rPr>
        <w:t>παρεχομένου</w:t>
      </w:r>
      <w:proofErr w:type="spellEnd"/>
      <w:r w:rsidRPr="00A8597D">
        <w:rPr>
          <w:rFonts w:ascii="Calibri" w:eastAsia="Times New Roman" w:hAnsi="Calibri" w:cs="Calibri"/>
          <w:lang w:eastAsia="ar-SA"/>
        </w:rPr>
        <w:t xml:space="preserve"> μείγματος χωρίς να επηρεάζεται η ροή.</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12) Ο χρόνος μετάπτωσης από ΕΡΑΡ σε ΙΡΑΡ να ρυθμίζεται από 200</w:t>
      </w:r>
      <w:proofErr w:type="spellStart"/>
      <w:r w:rsidRPr="00A8597D">
        <w:rPr>
          <w:rFonts w:ascii="Calibri" w:eastAsia="Times New Roman" w:hAnsi="Calibri" w:cs="Calibri"/>
          <w:lang w:val="en-GB" w:eastAsia="ar-SA"/>
        </w:rPr>
        <w:t>ms</w:t>
      </w:r>
      <w:proofErr w:type="spellEnd"/>
      <w:r w:rsidRPr="00A8597D">
        <w:rPr>
          <w:rFonts w:ascii="Calibri" w:eastAsia="Times New Roman" w:hAnsi="Calibri" w:cs="Calibri"/>
          <w:lang w:eastAsia="ar-SA"/>
        </w:rPr>
        <w:t xml:space="preserve"> έως 400</w:t>
      </w:r>
      <w:proofErr w:type="spellStart"/>
      <w:r w:rsidRPr="00A8597D">
        <w:rPr>
          <w:rFonts w:ascii="Calibri" w:eastAsia="Times New Roman" w:hAnsi="Calibri" w:cs="Calibri"/>
          <w:lang w:val="en-GB" w:eastAsia="ar-SA"/>
        </w:rPr>
        <w:t>ms</w:t>
      </w:r>
      <w:proofErr w:type="spellEnd"/>
      <w:r w:rsidRPr="00A8597D">
        <w:rPr>
          <w:rFonts w:ascii="Calibri" w:eastAsia="Times New Roman" w:hAnsi="Calibri" w:cs="Calibri"/>
          <w:lang w:eastAsia="ar-SA"/>
        </w:rPr>
        <w:t xml:space="preserve"> σε 3 βήματα.</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13) Να δέχεται υγραντήρα για την </w:t>
      </w:r>
      <w:proofErr w:type="spellStart"/>
      <w:r w:rsidRPr="00A8597D">
        <w:rPr>
          <w:rFonts w:ascii="Calibri" w:eastAsia="Times New Roman" w:hAnsi="Calibri" w:cs="Calibri"/>
          <w:lang w:eastAsia="ar-SA"/>
        </w:rPr>
        <w:t>εφύγρανση</w:t>
      </w:r>
      <w:proofErr w:type="spellEnd"/>
      <w:r w:rsidRPr="00A8597D">
        <w:rPr>
          <w:rFonts w:ascii="Calibri" w:eastAsia="Times New Roman" w:hAnsi="Calibri" w:cs="Calibri"/>
          <w:lang w:eastAsia="ar-SA"/>
        </w:rPr>
        <w:t xml:space="preserve"> του </w:t>
      </w:r>
      <w:proofErr w:type="spellStart"/>
      <w:r w:rsidRPr="00A8597D">
        <w:rPr>
          <w:rFonts w:ascii="Calibri" w:eastAsia="Times New Roman" w:hAnsi="Calibri" w:cs="Calibri"/>
          <w:lang w:eastAsia="ar-SA"/>
        </w:rPr>
        <w:t>παρεχομένου</w:t>
      </w:r>
      <w:proofErr w:type="spellEnd"/>
      <w:r w:rsidRPr="00A8597D">
        <w:rPr>
          <w:rFonts w:ascii="Calibri" w:eastAsia="Times New Roman" w:hAnsi="Calibri" w:cs="Calibri"/>
          <w:lang w:eastAsia="ar-SA"/>
        </w:rPr>
        <w:t xml:space="preserve"> αέρα (κατ' επιλογήν).</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14) Να διαθέτει τις ακόλουθες λειτουργίες :</w:t>
      </w:r>
    </w:p>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val="en-US" w:eastAsia="ar-SA"/>
        </w:rPr>
        <w:t>•</w:t>
      </w:r>
      <w:r w:rsidRPr="00A8597D">
        <w:rPr>
          <w:rFonts w:ascii="Calibri" w:eastAsia="Times New Roman" w:hAnsi="Calibri" w:cs="Calibri"/>
          <w:lang w:val="en-US" w:eastAsia="ar-SA"/>
        </w:rPr>
        <w:tab/>
        <w:t>CPAP</w:t>
      </w:r>
    </w:p>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val="en-US" w:eastAsia="ar-SA"/>
        </w:rPr>
        <w:t>•</w:t>
      </w:r>
      <w:r w:rsidRPr="00A8597D">
        <w:rPr>
          <w:rFonts w:ascii="Calibri" w:eastAsia="Times New Roman" w:hAnsi="Calibri" w:cs="Calibri"/>
          <w:lang w:val="en-US" w:eastAsia="ar-SA"/>
        </w:rPr>
        <w:tab/>
        <w:t xml:space="preserve">SPONTANEOUS (S) </w:t>
      </w:r>
    </w:p>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val="en-US" w:eastAsia="ar-SA"/>
        </w:rPr>
        <w:t>•</w:t>
      </w:r>
      <w:r w:rsidRPr="00A8597D">
        <w:rPr>
          <w:rFonts w:ascii="Calibri" w:eastAsia="Times New Roman" w:hAnsi="Calibri" w:cs="Calibri"/>
          <w:lang w:val="en-US" w:eastAsia="ar-SA"/>
        </w:rPr>
        <w:tab/>
        <w:t>TIMED (</w:t>
      </w:r>
      <w:r w:rsidRPr="00A8597D">
        <w:rPr>
          <w:rFonts w:ascii="Calibri" w:eastAsia="Times New Roman" w:hAnsi="Calibri" w:cs="Calibri"/>
          <w:lang w:val="en-GB" w:eastAsia="ar-SA"/>
        </w:rPr>
        <w:t>Τ</w:t>
      </w:r>
      <w:r w:rsidRPr="00A8597D">
        <w:rPr>
          <w:rFonts w:ascii="Calibri" w:eastAsia="Times New Roman" w:hAnsi="Calibri" w:cs="Calibri"/>
          <w:lang w:val="en-US" w:eastAsia="ar-SA"/>
        </w:rPr>
        <w:t>)</w:t>
      </w:r>
    </w:p>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val="en-US" w:eastAsia="ar-SA"/>
        </w:rPr>
        <w:t>•</w:t>
      </w:r>
      <w:r w:rsidRPr="00A8597D">
        <w:rPr>
          <w:rFonts w:ascii="Calibri" w:eastAsia="Times New Roman" w:hAnsi="Calibri" w:cs="Calibri"/>
          <w:lang w:val="en-US" w:eastAsia="ar-SA"/>
        </w:rPr>
        <w:tab/>
        <w:t xml:space="preserve">SPONTANEOUS / TIMED (S/T) </w:t>
      </w:r>
    </w:p>
    <w:p w:rsidR="00A8597D" w:rsidRPr="00A8597D" w:rsidRDefault="00A8597D" w:rsidP="00A8597D">
      <w:pPr>
        <w:suppressAutoHyphens/>
        <w:spacing w:after="120" w:line="240" w:lineRule="auto"/>
        <w:jc w:val="both"/>
        <w:rPr>
          <w:rFonts w:ascii="Calibri" w:eastAsia="Times New Roman" w:hAnsi="Calibri" w:cs="Calibri"/>
          <w:lang w:val="en-US" w:eastAsia="ar-SA"/>
        </w:rPr>
      </w:pPr>
      <w:r w:rsidRPr="00A8597D">
        <w:rPr>
          <w:rFonts w:ascii="Calibri" w:eastAsia="Times New Roman" w:hAnsi="Calibri" w:cs="Calibri"/>
          <w:lang w:val="en-US" w:eastAsia="ar-SA"/>
        </w:rPr>
        <w:t>•</w:t>
      </w:r>
      <w:r w:rsidRPr="00A8597D">
        <w:rPr>
          <w:rFonts w:ascii="Calibri" w:eastAsia="Times New Roman" w:hAnsi="Calibri" w:cs="Calibri"/>
          <w:lang w:val="en-US" w:eastAsia="ar-SA"/>
        </w:rPr>
        <w:tab/>
        <w:t>PRESSURE CONTROL (PC)</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15) Να μπορεί να ρυθμιστεί ο </w:t>
      </w:r>
      <w:proofErr w:type="spellStart"/>
      <w:r w:rsidRPr="00A8597D">
        <w:rPr>
          <w:rFonts w:ascii="Calibri" w:eastAsia="Times New Roman" w:hAnsi="Calibri" w:cs="Calibri"/>
          <w:lang w:eastAsia="ar-SA"/>
        </w:rPr>
        <w:t>αναπνεόμενος</w:t>
      </w:r>
      <w:proofErr w:type="spellEnd"/>
      <w:r w:rsidRPr="00A8597D">
        <w:rPr>
          <w:rFonts w:ascii="Calibri" w:eastAsia="Times New Roman" w:hAnsi="Calibri" w:cs="Calibri"/>
          <w:lang w:eastAsia="ar-SA"/>
        </w:rPr>
        <w:t xml:space="preserve"> όγκος από 200</w:t>
      </w:r>
      <w:r w:rsidRPr="00A8597D">
        <w:rPr>
          <w:rFonts w:ascii="Calibri" w:eastAsia="Times New Roman" w:hAnsi="Calibri" w:cs="Calibri"/>
          <w:lang w:val="en-GB" w:eastAsia="ar-SA"/>
        </w:rPr>
        <w:t>ml</w:t>
      </w:r>
      <w:r w:rsidRPr="00A8597D">
        <w:rPr>
          <w:rFonts w:ascii="Calibri" w:eastAsia="Times New Roman" w:hAnsi="Calibri" w:cs="Calibri"/>
          <w:lang w:eastAsia="ar-SA"/>
        </w:rPr>
        <w:t xml:space="preserve"> κατ' ελάχιστον, έως 1500</w:t>
      </w:r>
      <w:r w:rsidRPr="00A8597D">
        <w:rPr>
          <w:rFonts w:ascii="Calibri" w:eastAsia="Times New Roman" w:hAnsi="Calibri" w:cs="Calibri"/>
          <w:lang w:val="en-GB" w:eastAsia="ar-SA"/>
        </w:rPr>
        <w:t>ml</w:t>
      </w:r>
      <w:r w:rsidRPr="00A8597D">
        <w:rPr>
          <w:rFonts w:ascii="Calibri" w:eastAsia="Times New Roman" w:hAnsi="Calibri" w:cs="Calibri"/>
          <w:lang w:eastAsia="ar-SA"/>
        </w:rPr>
        <w:t xml:space="preserve">. Η συσκευή θα πρέπει να ρυθμίζει αυτόματα την εισπνευστική της πίεση (ΙΡΑΡ) ώστε ο </w:t>
      </w:r>
      <w:proofErr w:type="spellStart"/>
      <w:r w:rsidRPr="00A8597D">
        <w:rPr>
          <w:rFonts w:ascii="Calibri" w:eastAsia="Times New Roman" w:hAnsi="Calibri" w:cs="Calibri"/>
          <w:lang w:eastAsia="ar-SA"/>
        </w:rPr>
        <w:t>αναπνεόμενος</w:t>
      </w:r>
      <w:proofErr w:type="spellEnd"/>
      <w:r w:rsidRPr="00A8597D">
        <w:rPr>
          <w:rFonts w:ascii="Calibri" w:eastAsia="Times New Roman" w:hAnsi="Calibri" w:cs="Calibri"/>
          <w:lang w:eastAsia="ar-SA"/>
        </w:rPr>
        <w:t xml:space="preserve"> όγκος να παραμένει σταθερός.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16) Να έχει ρύθμιση του ελάχιστου αριθμού αναπνοών από 4-30 αναπνοές/λεπτό.</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17) Ρύθμιση χρόνου εισπνοής (Τ</w:t>
      </w:r>
      <w:proofErr w:type="spellStart"/>
      <w:r w:rsidRPr="00A8597D">
        <w:rPr>
          <w:rFonts w:ascii="Calibri" w:eastAsia="Times New Roman" w:hAnsi="Calibri" w:cs="Calibri"/>
          <w:lang w:val="en-US" w:eastAsia="ar-SA"/>
        </w:rPr>
        <w:t>i</w:t>
      </w:r>
      <w:proofErr w:type="spellEnd"/>
      <w:r w:rsidRPr="00A8597D">
        <w:rPr>
          <w:rFonts w:ascii="Calibri" w:eastAsia="Times New Roman" w:hAnsi="Calibri" w:cs="Calibri"/>
          <w:lang w:eastAsia="ar-SA"/>
        </w:rPr>
        <w:t>) από 0.5</w:t>
      </w:r>
      <w:r w:rsidRPr="00A8597D">
        <w:rPr>
          <w:rFonts w:ascii="Calibri" w:eastAsia="Times New Roman" w:hAnsi="Calibri" w:cs="Calibri"/>
          <w:lang w:val="en-GB" w:eastAsia="ar-SA"/>
        </w:rPr>
        <w:t>sec</w:t>
      </w:r>
      <w:r w:rsidRPr="00A8597D">
        <w:rPr>
          <w:rFonts w:ascii="Calibri" w:eastAsia="Times New Roman" w:hAnsi="Calibri" w:cs="Calibri"/>
          <w:lang w:eastAsia="ar-SA"/>
        </w:rPr>
        <w:t xml:space="preserve"> έως 3</w:t>
      </w:r>
      <w:r w:rsidRPr="00A8597D">
        <w:rPr>
          <w:rFonts w:ascii="Calibri" w:eastAsia="Times New Roman" w:hAnsi="Calibri" w:cs="Calibri"/>
          <w:lang w:val="en-GB" w:eastAsia="ar-SA"/>
        </w:rPr>
        <w:t>sec</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18) Να έχει ρυθμιζόμενους συναγερμούς χαμηλού εισπνεόμενου όγκου - άπνοιας - - αποσύνδεσης - διακοπής τροφοδοσίας ή δυσλειτουργίας.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19) Να λειτουργεί με 220-110 </w:t>
      </w:r>
      <w:r w:rsidRPr="00A8597D">
        <w:rPr>
          <w:rFonts w:ascii="Calibri" w:eastAsia="Times New Roman" w:hAnsi="Calibri" w:cs="Calibri"/>
          <w:lang w:val="en-GB" w:eastAsia="ar-SA"/>
        </w:rPr>
        <w:t>VAC</w:t>
      </w:r>
      <w:r w:rsidRPr="00A8597D">
        <w:rPr>
          <w:rFonts w:ascii="Calibri" w:eastAsia="Times New Roman" w:hAnsi="Calibri" w:cs="Calibri"/>
          <w:lang w:eastAsia="ar-SA"/>
        </w:rPr>
        <w:t xml:space="preserve"> και με 12 </w:t>
      </w:r>
      <w:r w:rsidRPr="00A8597D">
        <w:rPr>
          <w:rFonts w:ascii="Calibri" w:eastAsia="Times New Roman" w:hAnsi="Calibri" w:cs="Calibri"/>
          <w:lang w:val="en-GB" w:eastAsia="ar-SA"/>
        </w:rPr>
        <w:t>VDC</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20) Με κάθε σύστημα </w:t>
      </w:r>
      <w:r w:rsidRPr="00A8597D">
        <w:rPr>
          <w:rFonts w:ascii="Calibri" w:eastAsia="Times New Roman" w:hAnsi="Calibri" w:cs="Calibri"/>
          <w:lang w:val="en-GB" w:eastAsia="ar-SA"/>
        </w:rPr>
        <w:t>B</w:t>
      </w:r>
      <w:r w:rsidRPr="00A8597D">
        <w:rPr>
          <w:rFonts w:ascii="Calibri" w:eastAsia="Times New Roman" w:hAnsi="Calibri" w:cs="Calibri"/>
          <w:lang w:val="en-US" w:eastAsia="ar-SA"/>
        </w:rPr>
        <w:t>I</w:t>
      </w:r>
      <w:r w:rsidRPr="00A8597D">
        <w:rPr>
          <w:rFonts w:ascii="Calibri" w:eastAsia="Times New Roman" w:hAnsi="Calibri" w:cs="Calibri"/>
          <w:lang w:val="en-GB" w:eastAsia="ar-SA"/>
        </w:rPr>
        <w:t>PAP</w:t>
      </w:r>
      <w:r w:rsidRPr="00A8597D">
        <w:rPr>
          <w:rFonts w:ascii="Calibri" w:eastAsia="Times New Roman" w:hAnsi="Calibri" w:cs="Calibri"/>
          <w:lang w:eastAsia="ar-SA"/>
        </w:rPr>
        <w:t xml:space="preserve"> </w:t>
      </w:r>
      <w:r w:rsidRPr="00A8597D">
        <w:rPr>
          <w:rFonts w:ascii="Calibri" w:eastAsia="Times New Roman" w:hAnsi="Calibri" w:cs="Calibri"/>
          <w:lang w:val="en-GB" w:eastAsia="ar-SA"/>
        </w:rPr>
        <w:t>ST</w:t>
      </w:r>
      <w:r w:rsidRPr="00A8597D">
        <w:rPr>
          <w:rFonts w:ascii="Calibri" w:eastAsia="Times New Roman" w:hAnsi="Calibri" w:cs="Calibri"/>
          <w:lang w:eastAsia="ar-SA"/>
        </w:rPr>
        <w:t xml:space="preserve"> να παραδίδεται και πλήρες </w:t>
      </w:r>
      <w:proofErr w:type="spellStart"/>
      <w:r w:rsidRPr="00A8597D">
        <w:rPr>
          <w:rFonts w:ascii="Calibri" w:eastAsia="Times New Roman" w:hAnsi="Calibri" w:cs="Calibri"/>
          <w:lang w:eastAsia="ar-SA"/>
        </w:rPr>
        <w:t>αποστειρούμενο</w:t>
      </w:r>
      <w:proofErr w:type="spellEnd"/>
      <w:r w:rsidRPr="00A8597D">
        <w:rPr>
          <w:rFonts w:ascii="Calibri" w:eastAsia="Times New Roman" w:hAnsi="Calibri" w:cs="Calibri"/>
          <w:lang w:eastAsia="ar-SA"/>
        </w:rPr>
        <w:t xml:space="preserve"> κύκλωμα  ασθενούς.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21) Επίσης να συνοδεύεται από δύο φίλτρα μαύρα για σκόνη, καπνό, κλπ.</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22) Να συνοδεύεται από βιβλίο οδηγιών χρήσης στα Ελληνικά το οποίο περιγράφει λεπτομερώς την χρήση της συσκευής.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23) Να έχει εγγύηση καλής λειτουργίας 12 μηνών και 10 έτη υποστήριξη σε ανταλλακτικά και </w:t>
      </w:r>
      <w:r w:rsidRPr="00A8597D">
        <w:rPr>
          <w:rFonts w:ascii="Calibri" w:eastAsia="Times New Roman" w:hAnsi="Calibri" w:cs="Calibri"/>
          <w:lang w:val="en-GB" w:eastAsia="ar-SA"/>
        </w:rPr>
        <w:t>SERVICE</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lastRenderedPageBreak/>
        <w:t>23) Να γίνει εγκατάσταση και επίδειξη της συσκευής κατά την παράδοση</w:t>
      </w: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jc w:val="center"/>
        </w:trPr>
        <w:tc>
          <w:tcPr>
            <w:tcW w:w="596"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jc w:val="center"/>
        </w:trPr>
        <w:tc>
          <w:tcPr>
            <w:tcW w:w="596" w:type="dxa"/>
            <w:shd w:val="clear" w:color="auto" w:fill="auto"/>
            <w:vAlign w:val="center"/>
            <w:hideMark/>
          </w:tcPr>
          <w:p w:rsidR="00A8597D" w:rsidRPr="00A8597D" w:rsidRDefault="00A8597D" w:rsidP="00581942">
            <w:pPr>
              <w:numPr>
                <w:ilvl w:val="0"/>
                <w:numId w:val="64"/>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891"/>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A8597D" w:rsidRPr="00A8597D" w:rsidTr="0090083E">
        <w:trPr>
          <w:trHeight w:val="840"/>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691"/>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2456"/>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ένα (1) έτος</w:t>
            </w:r>
            <w:r w:rsidRPr="00A8597D">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607"/>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1527"/>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rFonts w:ascii="Calibri" w:eastAsia="Times New Roman" w:hAnsi="Calibri" w:cs="Calibri"/>
                <w:lang w:val="en-US" w:eastAsia="el-GR"/>
              </w:rPr>
              <w:t>fax</w:t>
            </w:r>
            <w:r w:rsidRPr="00A8597D">
              <w:rPr>
                <w:rFonts w:ascii="Calibri" w:eastAsia="Times New Roman" w:hAnsi="Calibri" w:cs="Calibri"/>
                <w:lang w:eastAsia="el-GR"/>
              </w:rPr>
              <w:t xml:space="preserve"> ή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θα βαρύνουν στην αξιολόγηση ως ουσιώδεις αποκλίσεις. </w:t>
            </w:r>
          </w:p>
        </w:tc>
      </w:tr>
      <w:tr w:rsidR="00A8597D" w:rsidRPr="00A8597D" w:rsidTr="0090083E">
        <w:trPr>
          <w:trHeight w:val="1106"/>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416"/>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A8597D" w:rsidRPr="00A8597D" w:rsidTr="0090083E">
        <w:trPr>
          <w:trHeight w:val="2034"/>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rFonts w:ascii="Calibri" w:eastAsia="Times New Roman" w:hAnsi="Calibri" w:cs="Calibri"/>
                <w:lang w:val="en-GB" w:eastAsia="el-GR"/>
              </w:rPr>
              <w:t>fax</w:t>
            </w:r>
            <w:r w:rsidRPr="00A8597D">
              <w:rPr>
                <w:rFonts w:ascii="Calibri" w:eastAsia="Times New Roman" w:hAnsi="Calibri" w:cs="Calibri"/>
                <w:lang w:eastAsia="el-GR"/>
              </w:rPr>
              <w:t xml:space="preserve"> ή μήνυμα ηλεκτρονικού ταχυδρομείου (</w:t>
            </w:r>
            <w:r w:rsidRPr="00A8597D">
              <w:rPr>
                <w:rFonts w:ascii="Calibri" w:eastAsia="Times New Roman" w:hAnsi="Calibri" w:cs="Calibri"/>
                <w:lang w:val="en-US" w:eastAsia="el-GR"/>
              </w:rPr>
              <w:t>e</w:t>
            </w:r>
            <w:r w:rsidRPr="00A8597D">
              <w:rPr>
                <w:rFonts w:ascii="Calibri" w:eastAsia="Times New Roman" w:hAnsi="Calibri" w:cs="Calibri"/>
                <w:lang w:eastAsia="el-GR"/>
              </w:rPr>
              <w:t>-</w:t>
            </w:r>
            <w:r w:rsidRPr="00A8597D">
              <w:rPr>
                <w:rFonts w:ascii="Calibri" w:eastAsia="Times New Roman" w:hAnsi="Calibri" w:cs="Calibri"/>
                <w:lang w:val="en-US" w:eastAsia="el-GR"/>
              </w:rPr>
              <w:t>mail</w:t>
            </w:r>
            <w:r w:rsidRPr="00A8597D">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ανταπόκριση (τηλεφωνική, τηλεματική ή φυσική παρουσία) προς </w:t>
            </w:r>
            <w:r w:rsidRPr="00A8597D">
              <w:rPr>
                <w:rFonts w:ascii="Calibri" w:eastAsia="Times New Roman" w:hAnsi="Calibri" w:cs="Calibri"/>
                <w:lang w:eastAsia="el-GR"/>
              </w:rPr>
              <w:lastRenderedPageBreak/>
              <w:t>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rFonts w:ascii="Calibri" w:eastAsia="Times New Roman" w:hAnsi="Calibri" w:cs="Calibri"/>
                <w:lang w:val="en-US" w:eastAsia="el-GR"/>
              </w:rPr>
              <w:t>down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time</w:t>
            </w:r>
            <w:r w:rsidRPr="00A8597D">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A8597D" w:rsidRPr="00A8597D" w:rsidTr="0090083E">
        <w:trPr>
          <w:trHeight w:val="528"/>
          <w:jc w:val="center"/>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2034"/>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08"/>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A8597D" w:rsidRPr="00A8597D" w:rsidTr="0090083E">
        <w:trPr>
          <w:trHeight w:val="699"/>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706"/>
          <w:jc w:val="center"/>
        </w:trPr>
        <w:tc>
          <w:tcPr>
            <w:tcW w:w="596" w:type="dxa"/>
            <w:shd w:val="clear" w:color="auto" w:fill="auto"/>
            <w:vAlign w:val="center"/>
            <w:hideMark/>
          </w:tcPr>
          <w:p w:rsidR="00A8597D" w:rsidRPr="00A8597D" w:rsidRDefault="00A8597D" w:rsidP="00581942">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jc w:val="center"/>
        </w:trPr>
        <w:tc>
          <w:tcPr>
            <w:tcW w:w="596" w:type="dxa"/>
            <w:shd w:val="clear" w:color="auto" w:fill="auto"/>
            <w:vAlign w:val="center"/>
            <w:hideMark/>
          </w:tcPr>
          <w:p w:rsidR="00A8597D" w:rsidRPr="00A8597D" w:rsidRDefault="00A8597D" w:rsidP="00581942">
            <w:pPr>
              <w:numPr>
                <w:ilvl w:val="0"/>
                <w:numId w:val="6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Εφόσον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jc w:val="center"/>
        </w:trPr>
        <w:tc>
          <w:tcPr>
            <w:tcW w:w="596" w:type="dxa"/>
            <w:shd w:val="clear" w:color="auto" w:fill="auto"/>
            <w:vAlign w:val="center"/>
            <w:hideMark/>
          </w:tcPr>
          <w:p w:rsidR="00A8597D" w:rsidRPr="00A8597D" w:rsidRDefault="00A8597D" w:rsidP="00581942">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2258"/>
          <w:jc w:val="center"/>
        </w:trPr>
        <w:tc>
          <w:tcPr>
            <w:tcW w:w="596" w:type="dxa"/>
            <w:shd w:val="clear" w:color="auto" w:fill="auto"/>
            <w:vAlign w:val="center"/>
            <w:hideMark/>
          </w:tcPr>
          <w:p w:rsidR="00A8597D" w:rsidRPr="00A8597D" w:rsidRDefault="00A8597D" w:rsidP="00581942">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A8597D">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jc w:val="center"/>
        </w:trPr>
        <w:tc>
          <w:tcPr>
            <w:tcW w:w="596" w:type="dxa"/>
            <w:shd w:val="clear" w:color="auto" w:fill="auto"/>
            <w:vAlign w:val="center"/>
            <w:hideMark/>
          </w:tcPr>
          <w:p w:rsidR="00A8597D" w:rsidRPr="00A8597D" w:rsidRDefault="00A8597D" w:rsidP="00581942">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GB"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jc w:val="center"/>
        </w:trPr>
        <w:tc>
          <w:tcPr>
            <w:tcW w:w="596" w:type="dxa"/>
            <w:shd w:val="clear" w:color="auto" w:fill="auto"/>
            <w:vAlign w:val="center"/>
            <w:hideMark/>
          </w:tcPr>
          <w:p w:rsidR="00A8597D" w:rsidRPr="00A8597D" w:rsidRDefault="00A8597D" w:rsidP="00581942">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jc w:val="center"/>
        </w:trPr>
        <w:tc>
          <w:tcPr>
            <w:tcW w:w="596" w:type="dxa"/>
            <w:shd w:val="clear" w:color="auto" w:fill="auto"/>
            <w:noWrap/>
            <w:vAlign w:val="center"/>
            <w:hideMark/>
          </w:tcPr>
          <w:p w:rsidR="00A8597D" w:rsidRPr="00A8597D" w:rsidRDefault="00A8597D" w:rsidP="00581942">
            <w:pPr>
              <w:numPr>
                <w:ilvl w:val="0"/>
                <w:numId w:val="6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jc w:val="center"/>
        </w:trPr>
        <w:tc>
          <w:tcPr>
            <w:tcW w:w="596" w:type="dxa"/>
            <w:shd w:val="clear" w:color="auto" w:fill="auto"/>
            <w:noWrap/>
            <w:vAlign w:val="center"/>
            <w:hideMark/>
          </w:tcPr>
          <w:p w:rsidR="00A8597D" w:rsidRPr="00A8597D" w:rsidRDefault="00A8597D" w:rsidP="00581942">
            <w:pPr>
              <w:numPr>
                <w:ilvl w:val="0"/>
                <w:numId w:val="6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jc w:val="center"/>
        </w:trPr>
        <w:tc>
          <w:tcPr>
            <w:tcW w:w="596" w:type="dxa"/>
            <w:shd w:val="clear" w:color="auto" w:fill="auto"/>
            <w:noWrap/>
            <w:vAlign w:val="center"/>
            <w:hideMark/>
          </w:tcPr>
          <w:p w:rsidR="00A8597D" w:rsidRPr="00A8597D" w:rsidRDefault="00A8597D" w:rsidP="00581942">
            <w:pPr>
              <w:numPr>
                <w:ilvl w:val="0"/>
                <w:numId w:val="6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97D" w:rsidRPr="00A8597D" w:rsidRDefault="00A8597D" w:rsidP="00581942">
            <w:pPr>
              <w:numPr>
                <w:ilvl w:val="0"/>
                <w:numId w:val="67"/>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GB" w:eastAsia="el-GR"/>
              </w:rPr>
              <w:t>IEC</w:t>
            </w:r>
            <w:r w:rsidRPr="00A8597D">
              <w:rPr>
                <w:rFonts w:ascii="Calibri" w:eastAsia="Times New Roman" w:hAnsi="Calibri" w:cs="Calibri"/>
                <w:lang w:eastAsia="el-GR"/>
              </w:rPr>
              <w:t xml:space="preserve"> 60601.</w:t>
            </w:r>
          </w:p>
        </w:tc>
      </w:tr>
      <w:tr w:rsidR="00A8597D" w:rsidRPr="00A8597D" w:rsidTr="0090083E">
        <w:trPr>
          <w:trHeight w:val="255"/>
          <w:jc w:val="center"/>
        </w:trPr>
        <w:tc>
          <w:tcPr>
            <w:tcW w:w="596" w:type="dxa"/>
            <w:shd w:val="clear" w:color="auto" w:fill="auto"/>
            <w:vAlign w:val="center"/>
            <w:hideMark/>
          </w:tcPr>
          <w:p w:rsidR="00A8597D" w:rsidRPr="00A8597D" w:rsidRDefault="00A8597D" w:rsidP="00A8597D">
            <w:pPr>
              <w:suppressAutoHyphens/>
              <w:spacing w:after="120" w:line="240"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shd w:val="clear" w:color="000000" w:fill="FFFFFF"/>
            <w:hideMark/>
          </w:tcPr>
          <w:p w:rsidR="00A8597D" w:rsidRPr="00A8597D" w:rsidRDefault="00A8597D" w:rsidP="00A8597D">
            <w:pPr>
              <w:suppressAutoHyphens/>
              <w:spacing w:after="120" w:line="240"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jc w:val="center"/>
        </w:trPr>
        <w:tc>
          <w:tcPr>
            <w:tcW w:w="596" w:type="dxa"/>
            <w:shd w:val="clear" w:color="auto" w:fill="auto"/>
            <w:noWrap/>
            <w:vAlign w:val="center"/>
            <w:hideMark/>
          </w:tcPr>
          <w:p w:rsidR="00A8597D" w:rsidRPr="00A8597D" w:rsidRDefault="00A8597D" w:rsidP="00581942">
            <w:pPr>
              <w:numPr>
                <w:ilvl w:val="0"/>
                <w:numId w:val="68"/>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jc w:val="center"/>
        </w:trPr>
        <w:tc>
          <w:tcPr>
            <w:tcW w:w="596" w:type="dxa"/>
            <w:shd w:val="clear" w:color="auto" w:fill="auto"/>
            <w:noWrap/>
            <w:vAlign w:val="center"/>
            <w:hideMark/>
          </w:tcPr>
          <w:p w:rsidR="00A8597D" w:rsidRPr="00A8597D" w:rsidRDefault="00A8597D" w:rsidP="00581942">
            <w:pPr>
              <w:numPr>
                <w:ilvl w:val="0"/>
                <w:numId w:val="6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jc w:val="center"/>
        </w:trPr>
        <w:tc>
          <w:tcPr>
            <w:tcW w:w="596" w:type="dxa"/>
            <w:shd w:val="clear" w:color="auto" w:fill="auto"/>
            <w:noWrap/>
            <w:vAlign w:val="center"/>
            <w:hideMark/>
          </w:tcPr>
          <w:p w:rsidR="00A8597D" w:rsidRPr="00A8597D" w:rsidRDefault="00A8597D" w:rsidP="00581942">
            <w:pPr>
              <w:numPr>
                <w:ilvl w:val="0"/>
                <w:numId w:val="68"/>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A8597D" w:rsidRPr="00A8597D" w:rsidTr="0090083E">
        <w:tc>
          <w:tcPr>
            <w:tcW w:w="846" w:type="dxa"/>
            <w:shd w:val="clear" w:color="auto" w:fill="E2EFD9"/>
            <w:vAlign w:val="center"/>
          </w:tcPr>
          <w:p w:rsidR="00A8597D" w:rsidRPr="00A8597D" w:rsidRDefault="00A8597D" w:rsidP="00A8597D">
            <w:pPr>
              <w:suppressAutoHyphens/>
              <w:spacing w:after="120" w:line="240" w:lineRule="auto"/>
              <w:jc w:val="center"/>
              <w:rPr>
                <w:rFonts w:ascii="Calibri" w:eastAsia="Times New Roman" w:hAnsi="Calibri" w:cs="Calibri"/>
                <w:lang w:val="en-GB" w:eastAsia="ar-SA"/>
              </w:rPr>
            </w:pPr>
            <w:r w:rsidRPr="00A8597D">
              <w:rPr>
                <w:rFonts w:ascii="Calibri" w:eastAsia="Times New Roman" w:hAnsi="Calibri" w:cs="Calibri"/>
                <w:lang w:val="en-GB" w:eastAsia="ar-SA"/>
              </w:rPr>
              <w:t>α/α</w:t>
            </w:r>
          </w:p>
        </w:tc>
        <w:tc>
          <w:tcPr>
            <w:tcW w:w="846" w:type="dxa"/>
            <w:shd w:val="clear" w:color="auto" w:fill="FFFFFF"/>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1.10</w:t>
            </w:r>
          </w:p>
        </w:tc>
        <w:tc>
          <w:tcPr>
            <w:tcW w:w="1705" w:type="dxa"/>
            <w:shd w:val="clear" w:color="auto" w:fill="E2EFD9"/>
            <w:vAlign w:val="center"/>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ΠΕΡΙΓΡΑΦΗ ΕΙΔΟΥΣ</w:t>
            </w:r>
          </w:p>
        </w:tc>
        <w:tc>
          <w:tcPr>
            <w:tcW w:w="5670" w:type="dxa"/>
            <w:shd w:val="clear" w:color="auto" w:fill="auto"/>
          </w:tcPr>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ΒΙΝΤΕΟ ΛΑΡΥΓΓΟΣΚΟΠΙΟ ΜΕ ΟΘΟΝΗ</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ΤΕΜ. 1</w:t>
            </w:r>
          </w:p>
        </w:tc>
      </w:tr>
    </w:tbl>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ΤΕΧΝΙΚΕΣ ΠΡΟΔΙΑΓΡΑΦΕΣ ΕΙΔΟΥΣ</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Βίντεο λαρυγγοσκόπιο νέας τεχνολογίας, κατάλληλο για χρήση κατά την δύσκολη διασωλήνωση ασθενών. Σε ενιαία φορητή συσκευή που συνδυάζει τα οφέλη της άμεσης λαρυγγοσκόπησης(</w:t>
      </w:r>
      <w:r w:rsidRPr="00A8597D">
        <w:rPr>
          <w:rFonts w:ascii="Calibri" w:eastAsia="Times New Roman" w:hAnsi="Calibri" w:cs="Calibri"/>
          <w:lang w:val="en-US" w:eastAsia="el-GR"/>
        </w:rPr>
        <w:t>DL</w:t>
      </w:r>
      <w:r w:rsidRPr="00A8597D">
        <w:rPr>
          <w:rFonts w:ascii="Calibri" w:eastAsia="Times New Roman" w:hAnsi="Calibri" w:cs="Calibri"/>
          <w:lang w:eastAsia="el-GR"/>
        </w:rPr>
        <w:t xml:space="preserve"> τη γνωστή τεχνική ενός λαρυγγοσκοπίου </w:t>
      </w:r>
      <w:r w:rsidRPr="00A8597D">
        <w:rPr>
          <w:rFonts w:ascii="Calibri" w:eastAsia="Times New Roman" w:hAnsi="Calibri" w:cs="Calibri"/>
          <w:lang w:val="en-US" w:eastAsia="el-GR"/>
        </w:rPr>
        <w:t>Macintosh</w:t>
      </w:r>
      <w:r w:rsidRPr="00A8597D">
        <w:rPr>
          <w:rFonts w:ascii="Calibri" w:eastAsia="Times New Roman" w:hAnsi="Calibri" w:cs="Calibri"/>
          <w:lang w:eastAsia="el-GR"/>
        </w:rPr>
        <w:t>) και τη λαρυγγοσκόπηση βίντεο (</w:t>
      </w:r>
      <w:r w:rsidRPr="00A8597D">
        <w:rPr>
          <w:rFonts w:ascii="Calibri" w:eastAsia="Times New Roman" w:hAnsi="Calibri" w:cs="Calibri"/>
          <w:lang w:val="en-US" w:eastAsia="el-GR"/>
        </w:rPr>
        <w:t>VL</w:t>
      </w:r>
      <w:r w:rsidRPr="00A8597D">
        <w:rPr>
          <w:rFonts w:ascii="Calibri" w:eastAsia="Times New Roman" w:hAnsi="Calibri" w:cs="Calibri"/>
          <w:lang w:eastAsia="el-GR"/>
        </w:rPr>
        <w:t xml:space="preserve"> βίντεο τεχνολογία). Να είναι μικρού μεγέθους και βάρους, και να μην ξεπερνά τα 200γραμμάρια.  </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val="en-US" w:eastAsia="el-GR"/>
        </w:rPr>
      </w:pPr>
      <w:r w:rsidRPr="00A8597D">
        <w:rPr>
          <w:rFonts w:ascii="Calibri" w:eastAsia="Times New Roman" w:hAnsi="Calibri" w:cs="Calibri"/>
          <w:lang w:eastAsia="el-GR"/>
        </w:rPr>
        <w:t xml:space="preserve">Να φέρει ενσωματωμένη πηγή ψυχρού φωτισμού τεχνολογίας </w:t>
      </w:r>
      <w:r w:rsidRPr="00A8597D">
        <w:rPr>
          <w:rFonts w:ascii="Calibri" w:eastAsia="Times New Roman" w:hAnsi="Calibri" w:cs="Calibri"/>
          <w:lang w:val="en-US" w:eastAsia="el-GR"/>
        </w:rPr>
        <w:t>High</w:t>
      </w:r>
      <w:r w:rsidRPr="00A8597D">
        <w:rPr>
          <w:rFonts w:ascii="Calibri" w:eastAsia="Times New Roman" w:hAnsi="Calibri" w:cs="Calibri"/>
          <w:lang w:eastAsia="el-GR"/>
        </w:rPr>
        <w:t>-</w:t>
      </w:r>
      <w:proofErr w:type="spellStart"/>
      <w:r w:rsidRPr="00A8597D">
        <w:rPr>
          <w:rFonts w:ascii="Calibri" w:eastAsia="Times New Roman" w:hAnsi="Calibri" w:cs="Calibri"/>
          <w:lang w:val="en-US" w:eastAsia="el-GR"/>
        </w:rPr>
        <w:t>IntensityLED</w:t>
      </w:r>
      <w:proofErr w:type="spellEnd"/>
      <w:r w:rsidRPr="00A8597D">
        <w:rPr>
          <w:rFonts w:ascii="Calibri" w:eastAsia="Times New Roman" w:hAnsi="Calibri" w:cs="Calibri"/>
          <w:lang w:eastAsia="el-GR"/>
        </w:rPr>
        <w:t xml:space="preserve">. Έγχρωμη οθόνη 2,5" με δυνατότητα ρύθμισης της κλίσης, για καταλληλότερη διαχείριση ανάλογα με τις ανατομικές δυσκολίες του κάθε ασθενή. </w:t>
      </w:r>
      <w:proofErr w:type="spellStart"/>
      <w:r w:rsidRPr="00A8597D">
        <w:rPr>
          <w:rFonts w:ascii="Calibri" w:eastAsia="Times New Roman" w:hAnsi="Calibri" w:cs="Calibri"/>
          <w:lang w:val="en-US" w:eastAsia="el-GR"/>
        </w:rPr>
        <w:t>Με</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κάμερ</w:t>
      </w:r>
      <w:proofErr w:type="spellEnd"/>
      <w:r w:rsidRPr="00A8597D">
        <w:rPr>
          <w:rFonts w:ascii="Calibri" w:eastAsia="Times New Roman" w:hAnsi="Calibri" w:cs="Calibri"/>
          <w:lang w:val="en-US" w:eastAsia="el-GR"/>
        </w:rPr>
        <w:t xml:space="preserve">α </w:t>
      </w:r>
      <w:proofErr w:type="spellStart"/>
      <w:r w:rsidRPr="00A8597D">
        <w:rPr>
          <w:rFonts w:ascii="Calibri" w:eastAsia="Times New Roman" w:hAnsi="Calibri" w:cs="Calibri"/>
          <w:lang w:val="en-US" w:eastAsia="el-GR"/>
        </w:rPr>
        <w:t>νέ</w:t>
      </w:r>
      <w:proofErr w:type="spellEnd"/>
      <w:r w:rsidRPr="00A8597D">
        <w:rPr>
          <w:rFonts w:ascii="Calibri" w:eastAsia="Times New Roman" w:hAnsi="Calibri" w:cs="Calibri"/>
          <w:lang w:val="en-US" w:eastAsia="el-GR"/>
        </w:rPr>
        <w:t xml:space="preserve">ας </w:t>
      </w:r>
      <w:proofErr w:type="spellStart"/>
      <w:r w:rsidRPr="00A8597D">
        <w:rPr>
          <w:rFonts w:ascii="Calibri" w:eastAsia="Times New Roman" w:hAnsi="Calibri" w:cs="Calibri"/>
          <w:lang w:val="en-US" w:eastAsia="el-GR"/>
        </w:rPr>
        <w:t>τεχνολογί</w:t>
      </w:r>
      <w:proofErr w:type="spellEnd"/>
      <w:r w:rsidRPr="00A8597D">
        <w:rPr>
          <w:rFonts w:ascii="Calibri" w:eastAsia="Times New Roman" w:hAnsi="Calibri" w:cs="Calibri"/>
          <w:lang w:val="en-US" w:eastAsia="el-GR"/>
        </w:rPr>
        <w:t xml:space="preserve">ας, </w:t>
      </w:r>
      <w:proofErr w:type="spellStart"/>
      <w:r w:rsidRPr="00A8597D">
        <w:rPr>
          <w:rFonts w:ascii="Calibri" w:eastAsia="Times New Roman" w:hAnsi="Calibri" w:cs="Calibri"/>
          <w:lang w:val="en-US" w:eastAsia="el-GR"/>
        </w:rPr>
        <w:t>υψηλής</w:t>
      </w:r>
      <w:proofErr w:type="spellEnd"/>
      <w:r w:rsidRPr="00A8597D">
        <w:rPr>
          <w:rFonts w:ascii="Calibri" w:eastAsia="Times New Roman" w:hAnsi="Calibri" w:cs="Calibri"/>
          <w:lang w:val="en-US" w:eastAsia="el-GR"/>
        </w:rPr>
        <w:t xml:space="preserve"> α</w:t>
      </w:r>
      <w:proofErr w:type="spellStart"/>
      <w:r w:rsidRPr="00A8597D">
        <w:rPr>
          <w:rFonts w:ascii="Calibri" w:eastAsia="Times New Roman" w:hAnsi="Calibri" w:cs="Calibri"/>
          <w:lang w:val="en-US" w:eastAsia="el-GR"/>
        </w:rPr>
        <w:t>νάλυσης</w:t>
      </w:r>
      <w:proofErr w:type="spellEnd"/>
      <w:r w:rsidRPr="00A8597D">
        <w:rPr>
          <w:rFonts w:ascii="Calibri" w:eastAsia="Times New Roman" w:hAnsi="Calibri" w:cs="Calibri"/>
          <w:lang w:val="en-US" w:eastAsia="el-GR"/>
        </w:rPr>
        <w:t xml:space="preserve"> </w:t>
      </w:r>
      <w:proofErr w:type="spellStart"/>
      <w:r w:rsidRPr="00A8597D">
        <w:rPr>
          <w:rFonts w:ascii="Calibri" w:eastAsia="Times New Roman" w:hAnsi="Calibri" w:cs="Calibri"/>
          <w:lang w:val="en-US" w:eastAsia="el-GR"/>
        </w:rPr>
        <w:t>τύ</w:t>
      </w:r>
      <w:proofErr w:type="spellEnd"/>
      <w:r w:rsidRPr="00A8597D">
        <w:rPr>
          <w:rFonts w:ascii="Calibri" w:eastAsia="Times New Roman" w:hAnsi="Calibri" w:cs="Calibri"/>
          <w:lang w:val="en-US" w:eastAsia="el-GR"/>
        </w:rPr>
        <w:t>που CMOS.</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Με ενσωματωμένη μπαταρία </w:t>
      </w:r>
      <w:proofErr w:type="spellStart"/>
      <w:r w:rsidRPr="00A8597D">
        <w:rPr>
          <w:rFonts w:ascii="Calibri" w:eastAsia="Times New Roman" w:hAnsi="Calibri" w:cs="Calibri"/>
          <w:lang w:eastAsia="el-GR"/>
        </w:rPr>
        <w:t>λιθίου</w:t>
      </w:r>
      <w:proofErr w:type="spellEnd"/>
      <w:r w:rsidRPr="00A8597D">
        <w:rPr>
          <w:rFonts w:ascii="Calibri" w:eastAsia="Times New Roman" w:hAnsi="Calibri" w:cs="Calibri"/>
          <w:lang w:eastAsia="el-GR"/>
        </w:rPr>
        <w:t>, με δυνατότητα αυτονομίας χρήσης πάνω από 240 λεπτά. Δυνατότητα οπτικής ένδειξης υπολειπόμενου χρόνου ζωής της μπαταρίας με λεπτό προς λεπτό αντίστροφη μέτρηση. Επιβάρυνση που επιβεβαιώνει τη διάρκεια ζωής της μπαταρίας της συσκευής για την απάλειψη του κινδύνου αποφόρτισης της μπαταρίας κατά την διάρκεια διασωλήνωσης.</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δέχεται </w:t>
      </w:r>
      <w:proofErr w:type="spellStart"/>
      <w:r w:rsidRPr="00A8597D">
        <w:rPr>
          <w:rFonts w:ascii="Calibri" w:eastAsia="Times New Roman" w:hAnsi="Calibri" w:cs="Calibri"/>
          <w:lang w:val="en-US" w:eastAsia="el-GR"/>
        </w:rPr>
        <w:t>fogfree</w:t>
      </w:r>
      <w:proofErr w:type="spellEnd"/>
      <w:r w:rsidRPr="00A8597D">
        <w:rPr>
          <w:rFonts w:ascii="Calibri" w:eastAsia="Times New Roman" w:hAnsi="Calibri" w:cs="Calibri"/>
          <w:lang w:eastAsia="el-GR"/>
        </w:rPr>
        <w:t xml:space="preserve"> λεπίδες διασωλήνωσης μιας χρήσεως. Δυνατότητα επιλογής </w:t>
      </w:r>
      <w:proofErr w:type="spellStart"/>
      <w:r w:rsidRPr="00A8597D">
        <w:rPr>
          <w:rFonts w:ascii="Calibri" w:eastAsia="Times New Roman" w:hAnsi="Calibri" w:cs="Calibri"/>
          <w:lang w:eastAsia="el-GR"/>
        </w:rPr>
        <w:t>μεγεθώντων</w:t>
      </w:r>
      <w:proofErr w:type="spellEnd"/>
      <w:r w:rsidRPr="00A8597D">
        <w:rPr>
          <w:rFonts w:ascii="Calibri" w:eastAsia="Times New Roman" w:hAnsi="Calibri" w:cs="Calibri"/>
          <w:lang w:eastAsia="el-GR"/>
        </w:rPr>
        <w:t xml:space="preserve"> λεπίδων Νο2, Νο3, Νο4 και ειδική λεπίδα Νο3 για εξαιρετικά δύσκολες διασωληνώσεις.</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πληροί τα πρότυπα στεγανότητας </w:t>
      </w:r>
      <w:r w:rsidRPr="00A8597D">
        <w:rPr>
          <w:rFonts w:ascii="Calibri" w:eastAsia="Times New Roman" w:hAnsi="Calibri" w:cs="Calibri"/>
          <w:lang w:val="en-US" w:eastAsia="el-GR"/>
        </w:rPr>
        <w:t>IPX</w:t>
      </w:r>
      <w:r w:rsidRPr="00A8597D">
        <w:rPr>
          <w:rFonts w:ascii="Calibri" w:eastAsia="Times New Roman" w:hAnsi="Calibri" w:cs="Calibri"/>
          <w:lang w:eastAsia="el-GR"/>
        </w:rPr>
        <w:t>7.</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παρέχει αποστειρωμένη ακεραιότητα στις λεπίδες μιας χρήσης και να μπορεί πλήρως να βυθιστεί σε απολυμαντικό υγρό, τόσο η οθόνη όσο και η λαβή για να μπορεί να αντιμετωπιστεί με υψηλού επιπέδου απολύμανση.</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Να μπορεί να αποστειρωθεί με τις παρακάτω μεθόδους αποστείρωσης:</w:t>
      </w:r>
    </w:p>
    <w:p w:rsidR="00A8597D" w:rsidRPr="00A8597D" w:rsidRDefault="00A8597D" w:rsidP="00A8597D">
      <w:pPr>
        <w:spacing w:after="0" w:line="240" w:lineRule="auto"/>
        <w:ind w:left="720"/>
        <w:contextualSpacing/>
        <w:rPr>
          <w:rFonts w:ascii="Calibri" w:eastAsia="Times New Roman" w:hAnsi="Calibri" w:cs="Calibri"/>
          <w:lang w:val="en-US" w:eastAsia="el-GR"/>
        </w:rPr>
      </w:pPr>
      <w:r w:rsidRPr="00A8597D">
        <w:rPr>
          <w:rFonts w:ascii="Calibri" w:eastAsia="Times New Roman" w:hAnsi="Calibri" w:cs="Calibri"/>
          <w:lang w:val="en-US" w:eastAsia="el-GR"/>
        </w:rPr>
        <w:t>STERRAD 50/100S/200/NX/100NX</w:t>
      </w:r>
    </w:p>
    <w:p w:rsidR="00A8597D" w:rsidRPr="00A8597D" w:rsidRDefault="00A8597D" w:rsidP="00581942">
      <w:pPr>
        <w:widowControl w:val="0"/>
        <w:numPr>
          <w:ilvl w:val="0"/>
          <w:numId w:val="21"/>
        </w:numPr>
        <w:suppressAutoHyphens/>
        <w:spacing w:after="0" w:line="240" w:lineRule="auto"/>
        <w:contextualSpacing/>
        <w:jc w:val="both"/>
        <w:rPr>
          <w:rFonts w:ascii="Calibri" w:eastAsia="Times New Roman" w:hAnsi="Calibri" w:cs="Calibri"/>
          <w:lang w:eastAsia="el-GR"/>
        </w:rPr>
      </w:pPr>
      <w:r w:rsidRPr="00A8597D">
        <w:rPr>
          <w:rFonts w:ascii="Calibri" w:eastAsia="Times New Roman" w:hAnsi="Calibri" w:cs="Calibri"/>
          <w:lang w:eastAsia="el-GR"/>
        </w:rPr>
        <w:t xml:space="preserve">Να είναι εύκολη στη χρήση και να συνοδεύεται από θήκη αποθήκευσης. </w:t>
      </w:r>
    </w:p>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ind w:left="360"/>
        <w:jc w:val="both"/>
        <w:rPr>
          <w:rFonts w:ascii="Calibri" w:eastAsia="Times New Roman" w:hAnsi="Calibri" w:cs="Calibri"/>
          <w:b/>
          <w:bCs/>
          <w:lang w:eastAsia="ar-SA"/>
        </w:rPr>
      </w:pPr>
      <w:r w:rsidRPr="00A8597D">
        <w:rPr>
          <w:rFonts w:ascii="Calibri" w:eastAsia="Times New Roman" w:hAnsi="Calibri" w:cs="Calibri"/>
          <w:u w:val="thick"/>
          <w:lang w:eastAsia="ar-SA"/>
        </w:rPr>
        <w:t xml:space="preserve">Γενικοί Όροι </w:t>
      </w:r>
    </w:p>
    <w:p w:rsidR="00A8597D" w:rsidRPr="00A8597D" w:rsidRDefault="00A8597D" w:rsidP="00A8597D">
      <w:pPr>
        <w:suppressAutoHyphens/>
        <w:kinsoku w:val="0"/>
        <w:overflowPunct w:val="0"/>
        <w:spacing w:before="26" w:after="240" w:line="258" w:lineRule="auto"/>
        <w:ind w:right="119"/>
        <w:jc w:val="both"/>
        <w:rPr>
          <w:rFonts w:ascii="Calibri" w:eastAsia="Times New Roman" w:hAnsi="Calibri" w:cs="Calibri"/>
          <w:lang w:eastAsia="ar-SA"/>
        </w:rPr>
      </w:pPr>
      <w:r w:rsidRPr="00A8597D">
        <w:rPr>
          <w:rFonts w:ascii="Calibri" w:eastAsia="Times New Roman" w:hAnsi="Calibri" w:cs="Calibri"/>
          <w:spacing w:val="-1"/>
          <w:lang w:eastAsia="ar-SA"/>
        </w:rPr>
        <w:t xml:space="preserve"> Θα </w:t>
      </w:r>
      <w:r w:rsidRPr="00A8597D">
        <w:rPr>
          <w:rFonts w:ascii="Calibri" w:eastAsia="Times New Roman" w:hAnsi="Calibri" w:cs="Calibri"/>
          <w:spacing w:val="-2"/>
          <w:lang w:eastAsia="ar-SA"/>
        </w:rPr>
        <w:t>π</w:t>
      </w:r>
      <w:r w:rsidRPr="00A8597D">
        <w:rPr>
          <w:rFonts w:ascii="Calibri" w:eastAsia="Times New Roman" w:hAnsi="Calibri" w:cs="Calibri"/>
          <w:lang w:eastAsia="ar-SA"/>
        </w:rPr>
        <w:t>ρέ</w:t>
      </w:r>
      <w:r w:rsidRPr="00A8597D">
        <w:rPr>
          <w:rFonts w:ascii="Calibri" w:eastAsia="Times New Roman" w:hAnsi="Calibri" w:cs="Calibri"/>
          <w:spacing w:val="-2"/>
          <w:lang w:eastAsia="ar-SA"/>
        </w:rPr>
        <w:t>π</w:t>
      </w:r>
      <w:r w:rsidRPr="00A8597D">
        <w:rPr>
          <w:rFonts w:ascii="Calibri" w:eastAsia="Times New Roman" w:hAnsi="Calibri" w:cs="Calibri"/>
          <w:lang w:eastAsia="ar-SA"/>
        </w:rPr>
        <w:t xml:space="preserve">ει </w:t>
      </w:r>
      <w:r w:rsidRPr="00A8597D">
        <w:rPr>
          <w:rFonts w:ascii="Calibri" w:eastAsia="Times New Roman" w:hAnsi="Calibri" w:cs="Calibri"/>
          <w:spacing w:val="1"/>
          <w:lang w:eastAsia="ar-SA"/>
        </w:rPr>
        <w:t>ν</w:t>
      </w:r>
      <w:r w:rsidRPr="00A8597D">
        <w:rPr>
          <w:rFonts w:ascii="Calibri" w:eastAsia="Times New Roman" w:hAnsi="Calibri" w:cs="Calibri"/>
          <w:lang w:eastAsia="ar-SA"/>
        </w:rPr>
        <w:t xml:space="preserve">α </w:t>
      </w:r>
      <w:r w:rsidRPr="00A8597D">
        <w:rPr>
          <w:rFonts w:ascii="Calibri" w:eastAsia="Times New Roman" w:hAnsi="Calibri" w:cs="Calibri"/>
          <w:spacing w:val="-2"/>
          <w:lang w:eastAsia="ar-SA"/>
        </w:rPr>
        <w:t>πλ</w:t>
      </w:r>
      <w:r w:rsidRPr="00A8597D">
        <w:rPr>
          <w:rFonts w:ascii="Calibri" w:eastAsia="Times New Roman" w:hAnsi="Calibri" w:cs="Calibri"/>
          <w:spacing w:val="-1"/>
          <w:lang w:eastAsia="ar-SA"/>
        </w:rPr>
        <w:t>η</w:t>
      </w:r>
      <w:r w:rsidRPr="00A8597D">
        <w:rPr>
          <w:rFonts w:ascii="Calibri" w:eastAsia="Times New Roman" w:hAnsi="Calibri" w:cs="Calibri"/>
          <w:lang w:eastAsia="ar-SA"/>
        </w:rPr>
        <w:t>ρο</w:t>
      </w:r>
      <w:r w:rsidRPr="00A8597D">
        <w:rPr>
          <w:rFonts w:ascii="Calibri" w:eastAsia="Times New Roman" w:hAnsi="Calibri" w:cs="Calibri"/>
          <w:spacing w:val="1"/>
          <w:lang w:eastAsia="ar-SA"/>
        </w:rPr>
        <w:t>ύν</w:t>
      </w:r>
      <w:r w:rsidRPr="00A8597D">
        <w:rPr>
          <w:rFonts w:ascii="Calibri" w:eastAsia="Times New Roman" w:hAnsi="Calibri" w:cs="Calibri"/>
          <w:spacing w:val="-1"/>
          <w:lang w:eastAsia="ar-SA"/>
        </w:rPr>
        <w:t>τα</w:t>
      </w:r>
      <w:r w:rsidRPr="00A8597D">
        <w:rPr>
          <w:rFonts w:ascii="Calibri" w:eastAsia="Times New Roman" w:hAnsi="Calibri" w:cs="Calibri"/>
          <w:lang w:eastAsia="ar-SA"/>
        </w:rPr>
        <w:t xml:space="preserve">ι </w:t>
      </w:r>
      <w:r w:rsidRPr="00A8597D">
        <w:rPr>
          <w:rFonts w:ascii="Calibri" w:eastAsia="Times New Roman" w:hAnsi="Calibri" w:cs="Calibri"/>
          <w:spacing w:val="-1"/>
          <w:lang w:eastAsia="ar-SA"/>
        </w:rPr>
        <w:t>τ</w:t>
      </w:r>
      <w:r w:rsidRPr="00A8597D">
        <w:rPr>
          <w:rFonts w:ascii="Calibri" w:eastAsia="Times New Roman" w:hAnsi="Calibri" w:cs="Calibri"/>
          <w:lang w:eastAsia="ar-SA"/>
        </w:rPr>
        <w:t xml:space="preserve">α </w:t>
      </w:r>
      <w:r w:rsidRPr="00A8597D">
        <w:rPr>
          <w:rFonts w:ascii="Calibri" w:eastAsia="Times New Roman" w:hAnsi="Calibri" w:cs="Calibri"/>
          <w:spacing w:val="-2"/>
          <w:lang w:eastAsia="ar-SA"/>
        </w:rPr>
        <w:t>π</w:t>
      </w:r>
      <w:r w:rsidRPr="00A8597D">
        <w:rPr>
          <w:rFonts w:ascii="Calibri" w:eastAsia="Times New Roman" w:hAnsi="Calibri" w:cs="Calibri"/>
          <w:spacing w:val="-1"/>
          <w:lang w:eastAsia="ar-SA"/>
        </w:rPr>
        <w:t>α</w:t>
      </w:r>
      <w:r w:rsidRPr="00A8597D">
        <w:rPr>
          <w:rFonts w:ascii="Calibri" w:eastAsia="Times New Roman" w:hAnsi="Calibri" w:cs="Calibri"/>
          <w:lang w:eastAsia="ar-SA"/>
        </w:rPr>
        <w:t>ρ</w:t>
      </w:r>
      <w:r w:rsidRPr="00A8597D">
        <w:rPr>
          <w:rFonts w:ascii="Calibri" w:eastAsia="Times New Roman" w:hAnsi="Calibri" w:cs="Calibri"/>
          <w:spacing w:val="-1"/>
          <w:lang w:eastAsia="ar-SA"/>
        </w:rPr>
        <w:t>ακάτ</w:t>
      </w:r>
      <w:r w:rsidRPr="00A8597D">
        <w:rPr>
          <w:rFonts w:ascii="Calibri" w:eastAsia="Times New Roman" w:hAnsi="Calibri" w:cs="Calibri"/>
          <w:lang w:eastAsia="ar-SA"/>
        </w:rPr>
        <w:t xml:space="preserve">ω </w:t>
      </w:r>
      <w:r w:rsidRPr="00A8597D">
        <w:rPr>
          <w:rFonts w:ascii="Calibri" w:eastAsia="Times New Roman" w:hAnsi="Calibri" w:cs="Calibri"/>
          <w:spacing w:val="-1"/>
          <w:lang w:eastAsia="ar-SA"/>
        </w:rPr>
        <w:t>κ</w:t>
      </w:r>
      <w:r w:rsidRPr="00A8597D">
        <w:rPr>
          <w:rFonts w:ascii="Calibri" w:eastAsia="Times New Roman" w:hAnsi="Calibri" w:cs="Calibri"/>
          <w:lang w:eastAsia="ar-SA"/>
        </w:rPr>
        <w:t>ρ</w:t>
      </w:r>
      <w:r w:rsidRPr="00A8597D">
        <w:rPr>
          <w:rFonts w:ascii="Calibri" w:eastAsia="Times New Roman" w:hAnsi="Calibri" w:cs="Calibri"/>
          <w:spacing w:val="-3"/>
          <w:lang w:eastAsia="ar-SA"/>
        </w:rPr>
        <w:t>ι</w:t>
      </w:r>
      <w:r w:rsidRPr="00A8597D">
        <w:rPr>
          <w:rFonts w:ascii="Calibri" w:eastAsia="Times New Roman" w:hAnsi="Calibri" w:cs="Calibri"/>
          <w:spacing w:val="-1"/>
          <w:lang w:eastAsia="ar-SA"/>
        </w:rPr>
        <w:t>τή</w:t>
      </w:r>
      <w:r w:rsidRPr="00A8597D">
        <w:rPr>
          <w:rFonts w:ascii="Calibri" w:eastAsia="Times New Roman" w:hAnsi="Calibri" w:cs="Calibri"/>
          <w:lang w:eastAsia="ar-SA"/>
        </w:rPr>
        <w:t>ρ</w:t>
      </w:r>
      <w:r w:rsidRPr="00A8597D">
        <w:rPr>
          <w:rFonts w:ascii="Calibri" w:eastAsia="Times New Roman" w:hAnsi="Calibri" w:cs="Calibri"/>
          <w:spacing w:val="-3"/>
          <w:lang w:eastAsia="ar-SA"/>
        </w:rPr>
        <w:t>ι</w:t>
      </w:r>
      <w:r w:rsidRPr="00A8597D">
        <w:rPr>
          <w:rFonts w:ascii="Calibri" w:eastAsia="Times New Roman" w:hAnsi="Calibri" w:cs="Calibri"/>
          <w:spacing w:val="-1"/>
          <w:lang w:eastAsia="ar-SA"/>
        </w:rPr>
        <w:t>α</w:t>
      </w:r>
      <w:r w:rsidRPr="00A8597D">
        <w:rPr>
          <w:rFonts w:ascii="Calibri" w:eastAsia="Times New Roman" w:hAnsi="Calibri" w:cs="Calibri"/>
          <w:lang w:eastAsia="ar-SA"/>
        </w:rPr>
        <w:t>:</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 xml:space="preserve">Να έχει τις προδιαγραφές ασφαλείας και ποιότητας που διέπουν την αγορά </w:t>
      </w:r>
      <w:proofErr w:type="spellStart"/>
      <w:r w:rsidRPr="00A8597D">
        <w:rPr>
          <w:rFonts w:ascii="Calibri" w:eastAsia="Times New Roman" w:hAnsi="Calibri" w:cs="Calibri"/>
          <w:lang w:eastAsia="ar-SA"/>
        </w:rPr>
        <w:t>ιατροτεχνολογικού</w:t>
      </w:r>
      <w:proofErr w:type="spellEnd"/>
      <w:r w:rsidRPr="00A8597D">
        <w:rPr>
          <w:rFonts w:ascii="Calibri" w:eastAsia="Times New Roman" w:hAnsi="Calibri" w:cs="Calibri"/>
          <w:lang w:eastAsia="ar-SA"/>
        </w:rPr>
        <w:t xml:space="preserve"> εξοπλισμού της χώρας μας.</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 xml:space="preserve">Να παρέχεται εγγύηση καλής λειτουργίας τουλάχιστον για δύο (2) έτη. </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Οι τεχνικές προσφορές θα συνοδεύονται από τεχνικά εγχειρίδια (</w:t>
      </w:r>
      <w:proofErr w:type="spellStart"/>
      <w:r w:rsidRPr="00A8597D">
        <w:rPr>
          <w:rFonts w:ascii="Calibri" w:eastAsia="Times New Roman" w:hAnsi="Calibri" w:cs="Calibri"/>
          <w:lang w:eastAsia="ar-SA"/>
        </w:rPr>
        <w:t>prospectus</w:t>
      </w:r>
      <w:proofErr w:type="spellEnd"/>
      <w:r w:rsidRPr="00A8597D">
        <w:rPr>
          <w:rFonts w:ascii="Calibri" w:eastAsia="Times New Roman" w:hAnsi="Calibri" w:cs="Calibri"/>
          <w:lang w:eastAsia="ar-SA"/>
        </w:rPr>
        <w:t xml:space="preserve">) των </w:t>
      </w:r>
      <w:r w:rsidRPr="00A8597D">
        <w:rPr>
          <w:rFonts w:ascii="Calibri" w:eastAsia="Times New Roman" w:hAnsi="Calibri" w:cs="Calibri"/>
          <w:lang w:eastAsia="ar-SA"/>
        </w:rPr>
        <w:lastRenderedPageBreak/>
        <w:t xml:space="preserve">προσφερόμενου εξοπλισμού του εργοστασίου κατασκευής, από τα οποία πρέπει να τεκμηριώνονται τα τεχνικά χαρακτηριστικά του  καθώς και οδηγίες συναρμολόγησης </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Να αναφέρεται ο χρόνος παράδοσης της συσκευής από την ημερομηνία της παραγγελίας, (παράδοση στις αποθήκες του Νοσοκομείου, με έξοδα και ευθύνη του προμηθευτή).</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 xml:space="preserve">Η προμηθεύτρια εταιρεία θα πρέπει απαραίτητα να διαθέτει σύστημα ποιότητας ΕΝ ΙSO 9001:08 ή ENISO13485:03, με πεδίο πιστοποίησης την διακίνηση και την τεχνική υποστήριξη </w:t>
      </w:r>
      <w:proofErr w:type="spellStart"/>
      <w:r w:rsidRPr="00A8597D">
        <w:rPr>
          <w:rFonts w:ascii="Calibri" w:eastAsia="Times New Roman" w:hAnsi="Calibri" w:cs="Calibri"/>
          <w:lang w:eastAsia="ar-SA"/>
        </w:rPr>
        <w:t>ιατροτεχνολογικών</w:t>
      </w:r>
      <w:proofErr w:type="spellEnd"/>
      <w:r w:rsidRPr="00A8597D">
        <w:rPr>
          <w:rFonts w:ascii="Calibri" w:eastAsia="Times New Roman" w:hAnsi="Calibri" w:cs="Calibri"/>
          <w:lang w:eastAsia="ar-SA"/>
        </w:rPr>
        <w:t xml:space="preserve"> προϊόντων. (Να κατατεθούν τα απαραίτητα πιστοποιητικά)</w:t>
      </w:r>
    </w:p>
    <w:p w:rsidR="00A8597D" w:rsidRPr="00A8597D" w:rsidRDefault="00A8597D" w:rsidP="00581942">
      <w:pPr>
        <w:widowControl w:val="0"/>
        <w:numPr>
          <w:ilvl w:val="0"/>
          <w:numId w:val="22"/>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A8597D">
        <w:rPr>
          <w:rFonts w:ascii="Calibri" w:eastAsia="Times New Roman" w:hAnsi="Calibri" w:cs="Calibri"/>
          <w:lang w:eastAsia="ar-SA"/>
        </w:rPr>
        <w:t>Ο κατασκευαστικός οίκος να είναι πιστοποιημένος με ISO9001:08 και ISO13485:03, και το προσφερόμενο είδος να φέρει πιστοποιητικό CE (Να κατατεθούν τα απαραίτητα πιστοποιητικά)</w:t>
      </w:r>
    </w:p>
    <w:p w:rsidR="00A8597D" w:rsidRPr="00A8597D" w:rsidRDefault="00A8597D" w:rsidP="00A8597D">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8597D" w:rsidRPr="00A8597D" w:rsidTr="0090083E">
        <w:trPr>
          <w:trHeight w:val="271"/>
        </w:trPr>
        <w:tc>
          <w:tcPr>
            <w:tcW w:w="9067" w:type="dxa"/>
            <w:shd w:val="clear" w:color="auto" w:fill="E2EFD9"/>
          </w:tcPr>
          <w:p w:rsidR="00A8597D" w:rsidRPr="00A8597D" w:rsidRDefault="00A8597D" w:rsidP="00A8597D">
            <w:pPr>
              <w:suppressAutoHyphens/>
              <w:spacing w:after="120" w:line="240" w:lineRule="auto"/>
              <w:jc w:val="both"/>
              <w:rPr>
                <w:rFonts w:ascii="Calibri" w:eastAsia="Times New Roman" w:hAnsi="Calibri" w:cs="Calibri"/>
                <w:lang w:val="en-GB" w:eastAsia="ar-SA"/>
              </w:rPr>
            </w:pPr>
            <w:r w:rsidRPr="00A8597D">
              <w:rPr>
                <w:rFonts w:ascii="Calibri" w:eastAsia="Times New Roman" w:hAnsi="Calibri" w:cs="Calibri"/>
                <w:lang w:val="en-GB" w:eastAsia="ar-SA"/>
              </w:rPr>
              <w:t>ΕΙΔΙΚΟΙ ΟΡΟΙ</w:t>
            </w:r>
          </w:p>
        </w:tc>
      </w:tr>
    </w:tbl>
    <w:p w:rsidR="00A8597D" w:rsidRPr="00A8597D" w:rsidRDefault="00A8597D" w:rsidP="00A8597D">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A8597D" w:rsidRPr="00A8597D" w:rsidTr="0090083E">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ΠΕΡΙΓΡΑΦΗ ΕΙΔΙΚΩΝ ΟΡΩΝ</w:t>
            </w:r>
          </w:p>
        </w:tc>
      </w:tr>
      <w:tr w:rsidR="00A8597D" w:rsidRPr="00A8597D" w:rsidTr="0090083E">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A8597D" w:rsidRPr="00A8597D" w:rsidRDefault="00A8597D" w:rsidP="00A8597D">
            <w:pPr>
              <w:suppressAutoHyphens/>
              <w:spacing w:after="120" w:line="256"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40" w:lineRule="auto"/>
              <w:jc w:val="both"/>
              <w:rPr>
                <w:rFonts w:ascii="Calibri" w:eastAsia="Times New Roman" w:hAnsi="Calibri" w:cs="Calibri"/>
                <w:b/>
                <w:bCs/>
                <w:lang w:eastAsia="el-GR"/>
              </w:rPr>
            </w:pPr>
            <w:r w:rsidRPr="00A8597D">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8597D">
              <w:rPr>
                <w:rFonts w:ascii="Calibri" w:eastAsia="Times New Roman" w:hAnsi="Calibri" w:cs="Calibri"/>
                <w:b/>
                <w:bCs/>
                <w:u w:val="single"/>
                <w:lang w:eastAsia="el-GR"/>
              </w:rPr>
              <w:t>υπερισχύουν οι όροι των τεχνικών προδιαγραφών</w:t>
            </w:r>
            <w:r w:rsidRPr="00A8597D">
              <w:rPr>
                <w:rFonts w:ascii="Calibri" w:eastAsia="Times New Roman" w:hAnsi="Calibri" w:cs="Calibri"/>
                <w:b/>
                <w:bCs/>
                <w:lang w:eastAsia="el-GR"/>
              </w:rPr>
              <w:t>.</w:t>
            </w:r>
          </w:p>
        </w:tc>
      </w:tr>
      <w:tr w:rsidR="00A8597D" w:rsidRPr="00A8597D" w:rsidTr="0090083E">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 xml:space="preserve">Prospectus και </w:t>
            </w:r>
            <w:proofErr w:type="spellStart"/>
            <w:r w:rsidRPr="00A8597D">
              <w:rPr>
                <w:rFonts w:ascii="Calibri" w:eastAsia="Times New Roman" w:hAnsi="Calibri" w:cs="Calibri"/>
                <w:b/>
                <w:bCs/>
                <w:lang w:val="en-GB" w:eastAsia="el-GR"/>
              </w:rPr>
              <w:t>Βε</w:t>
            </w:r>
            <w:proofErr w:type="spellEnd"/>
            <w:r w:rsidRPr="00A8597D">
              <w:rPr>
                <w:rFonts w:ascii="Calibri" w:eastAsia="Times New Roman" w:hAnsi="Calibri" w:cs="Calibri"/>
                <w:b/>
                <w:bCs/>
                <w:lang w:val="en-GB" w:eastAsia="el-GR"/>
              </w:rPr>
              <w:t>βαιώσεις</w:t>
            </w:r>
          </w:p>
        </w:tc>
      </w:tr>
      <w:tr w:rsidR="00A8597D" w:rsidRPr="00A8597D" w:rsidTr="0090083E">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4"/>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 xml:space="preserve">Τα κατατιθέμενα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w:t>
            </w:r>
            <w:proofErr w:type="spellStart"/>
            <w:r w:rsidRPr="00A8597D">
              <w:rPr>
                <w:rFonts w:ascii="Calibri" w:eastAsia="Times New Roman" w:hAnsi="Calibri" w:cs="Calibri"/>
                <w:lang w:eastAsia="el-GR"/>
              </w:rPr>
              <w:t>ενδιαφέροντός</w:t>
            </w:r>
            <w:proofErr w:type="spellEnd"/>
            <w:r w:rsidRPr="00A8597D">
              <w:rPr>
                <w:rFonts w:ascii="Calibri" w:eastAsia="Times New Roman" w:hAnsi="Calibri" w:cs="Calibri"/>
                <w:lang w:eastAsia="el-GR"/>
              </w:rPr>
              <w:t xml:space="preserve"> του. Σε περίπτωση που τεχνικά στοιχεία της προσφοράς είναι διάφορα από τα αναγραφόμενα στα </w:t>
            </w:r>
            <w:r w:rsidRPr="00A8597D">
              <w:rPr>
                <w:rFonts w:ascii="Calibri" w:eastAsia="Times New Roman" w:hAnsi="Calibri" w:cs="Calibri"/>
                <w:lang w:val="en-GB" w:eastAsia="el-GR"/>
              </w:rPr>
              <w:t>Prospectus</w:t>
            </w:r>
            <w:r w:rsidRPr="00A8597D">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A8597D" w:rsidRPr="00A8597D" w:rsidTr="0090083E">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r w:rsidRPr="00A8597D">
              <w:rPr>
                <w:rFonts w:ascii="Calibri" w:eastAsia="Times New Roman" w:hAnsi="Calibri" w:cs="Calibri"/>
                <w:b/>
                <w:bCs/>
                <w:lang w:val="en-GB" w:eastAsia="el-GR"/>
              </w:rPr>
              <w:t>Υπ</w:t>
            </w:r>
            <w:proofErr w:type="spellStart"/>
            <w:r w:rsidRPr="00A8597D">
              <w:rPr>
                <w:rFonts w:ascii="Calibri" w:eastAsia="Times New Roman" w:hAnsi="Calibri" w:cs="Calibri"/>
                <w:b/>
                <w:bCs/>
                <w:lang w:val="en-GB" w:eastAsia="el-GR"/>
              </w:rPr>
              <w:t>οστήριξη</w:t>
            </w:r>
            <w:proofErr w:type="spellEnd"/>
            <w:r w:rsidRPr="00A8597D">
              <w:rPr>
                <w:rFonts w:ascii="Calibri" w:eastAsia="Times New Roman" w:hAnsi="Calibri" w:cs="Calibri"/>
                <w:b/>
                <w:bCs/>
                <w:lang w:val="en-GB" w:eastAsia="el-GR"/>
              </w:rPr>
              <w:t xml:space="preserve"> και α</w:t>
            </w:r>
            <w:proofErr w:type="spellStart"/>
            <w:r w:rsidRPr="00A8597D">
              <w:rPr>
                <w:rFonts w:ascii="Calibri" w:eastAsia="Times New Roman" w:hAnsi="Calibri" w:cs="Calibri"/>
                <w:b/>
                <w:bCs/>
                <w:lang w:val="en-GB" w:eastAsia="el-GR"/>
              </w:rPr>
              <w:t>ντ</w:t>
            </w:r>
            <w:proofErr w:type="spellEnd"/>
            <w:r w:rsidRPr="00A8597D">
              <w:rPr>
                <w:rFonts w:ascii="Calibri" w:eastAsia="Times New Roman" w:hAnsi="Calibri" w:cs="Calibri"/>
                <w:b/>
                <w:bCs/>
                <w:lang w:val="en-GB" w:eastAsia="el-GR"/>
              </w:rPr>
              <w:t>αλλακτικά</w:t>
            </w:r>
          </w:p>
        </w:tc>
      </w:tr>
      <w:tr w:rsidR="00A8597D" w:rsidRPr="00A8597D" w:rsidTr="0090083E">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8597D">
              <w:rPr>
                <w:rFonts w:ascii="Calibri" w:eastAsia="Times New Roman" w:hAnsi="Calibri" w:cs="Calibri"/>
                <w:b/>
                <w:bCs/>
                <w:lang w:eastAsia="el-GR"/>
              </w:rPr>
              <w:t xml:space="preserve">έγγραφη δήλωση του </w:t>
            </w:r>
            <w:proofErr w:type="spellStart"/>
            <w:r w:rsidRPr="00A8597D">
              <w:rPr>
                <w:rFonts w:ascii="Calibri" w:eastAsia="Times New Roman" w:hAnsi="Calibri" w:cs="Calibri"/>
                <w:b/>
                <w:bCs/>
                <w:lang w:eastAsia="el-GR"/>
              </w:rPr>
              <w:t>νομίμου</w:t>
            </w:r>
            <w:proofErr w:type="spellEnd"/>
            <w:r w:rsidRPr="00A8597D">
              <w:rPr>
                <w:rFonts w:ascii="Calibri" w:eastAsia="Times New Roman" w:hAnsi="Calibri" w:cs="Calibri"/>
                <w:b/>
                <w:bCs/>
                <w:lang w:eastAsia="el-GR"/>
              </w:rPr>
              <w:t xml:space="preserve"> εκπροσώπου του κατασκευαστικού </w:t>
            </w:r>
            <w:r w:rsidRPr="00A8597D">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A8597D" w:rsidRPr="00A8597D" w:rsidTr="0090083E">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A8597D" w:rsidRPr="00A8597D" w:rsidTr="0090083E">
        <w:trPr>
          <w:trHeight w:val="112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A8597D">
              <w:rPr>
                <w:rFonts w:ascii="Calibri" w:eastAsia="Times New Roman" w:hAnsi="Calibri" w:cs="Calibri"/>
                <w:b/>
                <w:lang w:eastAsia="el-GR"/>
              </w:rPr>
              <w:t>δύο (2) έτη</w:t>
            </w:r>
            <w:r w:rsidRPr="00A8597D">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A8597D" w:rsidRPr="00A8597D" w:rsidTr="0090083E">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rFonts w:ascii="Calibri" w:eastAsia="Times New Roman" w:hAnsi="Calibri" w:cs="Calibri"/>
                <w:lang w:val="en-GB" w:eastAsia="el-GR"/>
              </w:rPr>
              <w:t>service</w:t>
            </w:r>
            <w:r w:rsidRPr="00A8597D">
              <w:rPr>
                <w:rFonts w:ascii="Calibri" w:eastAsia="Times New Roman" w:hAnsi="Calibri" w:cs="Calibri"/>
                <w:lang w:eastAsia="el-GR"/>
              </w:rPr>
              <w:t xml:space="preserve">, εγγυήσεων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A8597D">
              <w:rPr>
                <w:rFonts w:ascii="Calibri" w:eastAsia="Times New Roman" w:hAnsi="Calibri" w:cs="Calibri"/>
                <w:lang w:eastAsia="el-GR"/>
              </w:rPr>
              <w:t>κ.λ.π</w:t>
            </w:r>
            <w:proofErr w:type="spellEnd"/>
            <w:r w:rsidRPr="00A8597D">
              <w:rPr>
                <w:rFonts w:ascii="Calibri" w:eastAsia="Times New Roman" w:hAnsi="Calibri" w:cs="Calibri"/>
                <w:lang w:eastAsia="el-GR"/>
              </w:rPr>
              <w:t>.) που αναλαμβάνει ο μητρικός οίκος, όπως αναφέρονται στην διακήρυξη.</w:t>
            </w:r>
          </w:p>
        </w:tc>
      </w:tr>
      <w:tr w:rsidR="00A8597D" w:rsidRPr="00A8597D" w:rsidTr="0090083E">
        <w:trPr>
          <w:trHeight w:val="853"/>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A8597D" w:rsidRPr="00A8597D" w:rsidTr="0090083E">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A8597D" w:rsidRPr="00A8597D" w:rsidTr="0090083E">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8597D">
              <w:rPr>
                <w:rFonts w:ascii="Calibri" w:eastAsia="Times New Roman" w:hAnsi="Calibri" w:cs="Calibri"/>
                <w:b/>
                <w:u w:val="single"/>
                <w:lang w:eastAsia="el-GR"/>
              </w:rPr>
              <w:t>μόνο</w:t>
            </w:r>
            <w:r w:rsidRPr="00A8597D">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A8597D">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A8597D" w:rsidRPr="00A8597D" w:rsidTr="0090083E">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5"/>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A8597D" w:rsidRPr="00A8597D" w:rsidTr="0090083E">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Εγκ</w:t>
            </w:r>
            <w:proofErr w:type="spellEnd"/>
            <w:r w:rsidRPr="00A8597D">
              <w:rPr>
                <w:rFonts w:ascii="Calibri" w:eastAsia="Times New Roman" w:hAnsi="Calibri" w:cs="Calibri"/>
                <w:b/>
                <w:bCs/>
                <w:lang w:val="en-GB" w:eastAsia="el-GR"/>
              </w:rPr>
              <w:t>ατάσταση – πα</w:t>
            </w:r>
            <w:proofErr w:type="spellStart"/>
            <w:r w:rsidRPr="00A8597D">
              <w:rPr>
                <w:rFonts w:ascii="Calibri" w:eastAsia="Times New Roman" w:hAnsi="Calibri" w:cs="Calibri"/>
                <w:b/>
                <w:bCs/>
                <w:lang w:val="en-GB" w:eastAsia="el-GR"/>
              </w:rPr>
              <w:t>ράδοση</w:t>
            </w:r>
            <w:proofErr w:type="spellEnd"/>
            <w:r w:rsidRPr="00A8597D">
              <w:rPr>
                <w:rFonts w:ascii="Calibri" w:eastAsia="Times New Roman" w:hAnsi="Calibri" w:cs="Calibri"/>
                <w:b/>
                <w:bCs/>
                <w:lang w:val="en-GB" w:eastAsia="el-GR"/>
              </w:rPr>
              <w:t>- παραλαβή</w:t>
            </w:r>
          </w:p>
        </w:tc>
      </w:tr>
      <w:tr w:rsidR="00A8597D" w:rsidRPr="00A8597D" w:rsidTr="0090083E">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6"/>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A8597D">
              <w:rPr>
                <w:rFonts w:ascii="Calibri" w:eastAsia="Times New Roman" w:hAnsi="Calibri" w:cs="Calibri"/>
                <w:lang w:val="en-US" w:eastAsia="el-GR"/>
              </w:rPr>
              <w:t>V</w:t>
            </w:r>
            <w:r w:rsidRPr="00A8597D">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A8597D" w:rsidRPr="00A8597D" w:rsidTr="0090083E">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6"/>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A8597D" w:rsidRPr="00A8597D" w:rsidTr="0090083E">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6"/>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eastAsia="el-GR"/>
              </w:rPr>
            </w:pPr>
            <w:r w:rsidRPr="00A8597D">
              <w:rPr>
                <w:rFonts w:ascii="Calibri" w:eastAsia="Times New Roman" w:hAnsi="Calibri" w:cs="Calibri"/>
                <w:lang w:eastAsia="el-GR"/>
              </w:rPr>
              <w:t xml:space="preserve">Η παράδοση του μηχανήματος  θα πραγματοποιηθεί μέσα σε διάστημα </w:t>
            </w:r>
            <w:r w:rsidRPr="00A8597D">
              <w:rPr>
                <w:rFonts w:ascii="Calibri" w:eastAsia="Times New Roman" w:hAnsi="Calibri" w:cs="Calibri"/>
                <w:b/>
                <w:bCs/>
                <w:lang w:eastAsia="el-GR"/>
              </w:rPr>
              <w:t>εξήντα (60) ημερολογιακών ημερών (ποσοτική παράδοση)</w:t>
            </w:r>
            <w:r w:rsidRPr="00A8597D">
              <w:rPr>
                <w:rFonts w:ascii="Calibri" w:eastAsia="Times New Roman" w:hAnsi="Calibri" w:cs="Calibri"/>
                <w:lang w:eastAsia="el-GR"/>
              </w:rPr>
              <w:t xml:space="preserve">. Μέσα στο διάστημα αυτό </w:t>
            </w:r>
            <w:r w:rsidRPr="00A8597D">
              <w:rPr>
                <w:rFonts w:ascii="Calibri" w:eastAsia="Times New Roman" w:hAnsi="Calibri" w:cs="Calibri"/>
                <w:b/>
                <w:bCs/>
                <w:lang w:eastAsia="el-GR"/>
              </w:rPr>
              <w:t>(χρόνος παράδοσης)</w:t>
            </w:r>
            <w:r w:rsidRPr="00A8597D">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A8597D" w:rsidRPr="00A8597D" w:rsidTr="0090083E">
        <w:trPr>
          <w:trHeight w:val="1693"/>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6"/>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40" w:lineRule="auto"/>
              <w:jc w:val="both"/>
              <w:rPr>
                <w:rFonts w:ascii="Calibri" w:eastAsia="Times New Roman" w:hAnsi="Calibri" w:cs="Calibri"/>
                <w:lang w:eastAsia="el-GR"/>
              </w:rPr>
            </w:pPr>
            <w:r w:rsidRPr="00A8597D">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A8597D" w:rsidRPr="00A8597D" w:rsidRDefault="00A8597D" w:rsidP="00581942">
            <w:pPr>
              <w:numPr>
                <w:ilvl w:val="0"/>
                <w:numId w:val="23"/>
              </w:numPr>
              <w:suppressAutoHyphens/>
              <w:spacing w:after="120" w:line="256"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λειτουργίας (</w:t>
            </w:r>
            <w:r w:rsidRPr="00A8597D">
              <w:rPr>
                <w:rFonts w:ascii="Calibri" w:eastAsia="Times New Roman" w:hAnsi="Calibri" w:cs="Calibri"/>
                <w:lang w:val="en-US" w:eastAsia="el-GR"/>
              </w:rPr>
              <w:t>Operation</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8597D" w:rsidRPr="00A8597D" w:rsidRDefault="00A8597D" w:rsidP="00581942">
            <w:pPr>
              <w:numPr>
                <w:ilvl w:val="0"/>
                <w:numId w:val="23"/>
              </w:numPr>
              <w:suppressAutoHyphens/>
              <w:spacing w:after="120" w:line="256" w:lineRule="auto"/>
              <w:contextualSpacing/>
              <w:jc w:val="both"/>
              <w:rPr>
                <w:rFonts w:ascii="Calibri" w:eastAsia="Times New Roman" w:hAnsi="Calibri" w:cs="Calibri"/>
                <w:lang w:eastAsia="el-GR"/>
              </w:rPr>
            </w:pPr>
            <w:r w:rsidRPr="00A8597D">
              <w:rPr>
                <w:rFonts w:ascii="Calibri" w:eastAsia="Times New Roman" w:hAnsi="Calibri" w:cs="Calibri"/>
                <w:lang w:eastAsia="el-GR"/>
              </w:rPr>
              <w:t>Ένα εγχειρίδιο συντήρησης και επισκευής (</w:t>
            </w:r>
            <w:r w:rsidRPr="00A8597D">
              <w:rPr>
                <w:rFonts w:ascii="Calibri" w:eastAsia="Times New Roman" w:hAnsi="Calibri" w:cs="Calibri"/>
                <w:lang w:val="en-US" w:eastAsia="el-GR"/>
              </w:rPr>
              <w:t>Service</w:t>
            </w:r>
            <w:r w:rsidRPr="00A8597D">
              <w:rPr>
                <w:rFonts w:ascii="Calibri" w:eastAsia="Times New Roman" w:hAnsi="Calibri" w:cs="Calibri"/>
                <w:lang w:eastAsia="el-GR"/>
              </w:rPr>
              <w:t xml:space="preserve"> </w:t>
            </w:r>
            <w:r w:rsidRPr="00A8597D">
              <w:rPr>
                <w:rFonts w:ascii="Calibri" w:eastAsia="Times New Roman" w:hAnsi="Calibri" w:cs="Calibri"/>
                <w:lang w:val="en-US" w:eastAsia="el-GR"/>
              </w:rPr>
              <w:t>Manual</w:t>
            </w:r>
            <w:r w:rsidRPr="00A8597D">
              <w:rPr>
                <w:rFonts w:ascii="Calibri" w:eastAsia="Times New Roman" w:hAnsi="Calibri" w:cs="Calibri"/>
                <w:lang w:eastAsia="el-GR"/>
              </w:rPr>
              <w:t>) του κατασκευαστικού οίκου στην Ελληνική ή Αγγλική γλώσσα.</w:t>
            </w:r>
          </w:p>
          <w:p w:rsidR="00A8597D" w:rsidRPr="00A8597D" w:rsidRDefault="00A8597D" w:rsidP="00581942">
            <w:pPr>
              <w:numPr>
                <w:ilvl w:val="0"/>
                <w:numId w:val="23"/>
              </w:numPr>
              <w:suppressAutoHyphens/>
              <w:spacing w:after="120" w:line="256" w:lineRule="auto"/>
              <w:contextualSpacing/>
              <w:jc w:val="both"/>
              <w:rPr>
                <w:rFonts w:ascii="Calibri" w:eastAsia="Times New Roman" w:hAnsi="Calibri" w:cs="Calibri"/>
                <w:lang w:eastAsia="el-GR"/>
              </w:rPr>
            </w:pPr>
            <w:r w:rsidRPr="00A8597D">
              <w:rPr>
                <w:rFonts w:ascii="Calibri" w:eastAsia="Times New Roman" w:hAnsi="Calibri" w:cs="Calibri"/>
                <w:lang w:eastAsia="el-GR"/>
              </w:rPr>
              <w:t>Πλήρες πρωτόκολλο ελέγχου ηλεκτρικής ασφάλειας του μηχανήματος.</w:t>
            </w:r>
          </w:p>
          <w:p w:rsidR="00A8597D" w:rsidRPr="00A8597D" w:rsidRDefault="00A8597D" w:rsidP="00581942">
            <w:pPr>
              <w:numPr>
                <w:ilvl w:val="0"/>
                <w:numId w:val="23"/>
              </w:numPr>
              <w:suppressAutoHyphens/>
              <w:spacing w:after="120" w:line="256" w:lineRule="auto"/>
              <w:contextualSpacing/>
              <w:jc w:val="both"/>
              <w:rPr>
                <w:rFonts w:ascii="Calibri" w:eastAsia="Times New Roman" w:hAnsi="Calibri" w:cs="Calibri"/>
                <w:lang w:eastAsia="el-GR"/>
              </w:rPr>
            </w:pPr>
            <w:r w:rsidRPr="00A8597D">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proofErr w:type="spellStart"/>
            <w:r w:rsidRPr="00A8597D">
              <w:rPr>
                <w:rFonts w:ascii="Calibri" w:eastAsia="Times New Roman" w:hAnsi="Calibri" w:cs="Calibri"/>
                <w:lang w:val="en-US" w:eastAsia="el-GR"/>
              </w:rPr>
              <w:t>PartsBooks</w:t>
            </w:r>
            <w:proofErr w:type="spellEnd"/>
            <w:r w:rsidRPr="00A8597D">
              <w:rPr>
                <w:rFonts w:ascii="Calibri" w:eastAsia="Times New Roman" w:hAnsi="Calibri" w:cs="Calibri"/>
                <w:lang w:eastAsia="el-GR"/>
              </w:rPr>
              <w:t>) στην ελληνική ή αγγλική γλώσσα.</w:t>
            </w:r>
          </w:p>
        </w:tc>
      </w:tr>
      <w:tr w:rsidR="00A8597D" w:rsidRPr="00A8597D" w:rsidTr="0090083E">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581942">
            <w:pPr>
              <w:widowControl w:val="0"/>
              <w:numPr>
                <w:ilvl w:val="0"/>
                <w:numId w:val="26"/>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A8597D" w:rsidRPr="00A8597D" w:rsidTr="0090083E">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center"/>
              <w:rPr>
                <w:rFonts w:ascii="Calibri" w:eastAsia="Times New Roman" w:hAnsi="Calibri" w:cs="Calibri"/>
                <w:b/>
                <w:bCs/>
                <w:lang w:val="en-GB" w:eastAsia="el-GR"/>
              </w:rPr>
            </w:pPr>
            <w:r w:rsidRPr="00A8597D">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Πιστο</w:t>
            </w:r>
            <w:proofErr w:type="spellEnd"/>
            <w:r w:rsidRPr="00A8597D">
              <w:rPr>
                <w:rFonts w:ascii="Calibri" w:eastAsia="Times New Roman" w:hAnsi="Calibri" w:cs="Calibri"/>
                <w:b/>
                <w:bCs/>
                <w:lang w:val="en-GB" w:eastAsia="el-GR"/>
              </w:rPr>
              <w:t>ποιητικά</w:t>
            </w:r>
          </w:p>
        </w:tc>
      </w:tr>
      <w:tr w:rsidR="00A8597D" w:rsidRPr="00A8597D" w:rsidTr="0090083E">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7"/>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σήμανσης </w:t>
            </w:r>
            <w:r w:rsidRPr="00A8597D">
              <w:rPr>
                <w:rFonts w:ascii="Calibri" w:eastAsia="Times New Roman" w:hAnsi="Calibri" w:cs="Calibri"/>
                <w:lang w:val="en-GB" w:eastAsia="el-GR"/>
              </w:rPr>
              <w:t>CE</w:t>
            </w:r>
            <w:r w:rsidRPr="00A8597D">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A8597D" w:rsidRPr="00A8597D" w:rsidTr="0090083E">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7"/>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Ι</w:t>
            </w:r>
            <w:r w:rsidRPr="00A8597D">
              <w:rPr>
                <w:rFonts w:ascii="Calibri" w:eastAsia="Times New Roman" w:hAnsi="Calibri" w:cs="Calibri"/>
                <w:lang w:val="en-GB" w:eastAsia="el-GR"/>
              </w:rPr>
              <w:t>SO</w:t>
            </w:r>
            <w:r w:rsidRPr="00A8597D">
              <w:rPr>
                <w:rFonts w:ascii="Calibri" w:eastAsia="Times New Roman" w:hAnsi="Calibri" w:cs="Calibri"/>
                <w:lang w:eastAsia="el-GR"/>
              </w:rPr>
              <w:t xml:space="preserve"> σειράς 9000  ή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13485 (ή ισοδύναμο) και προαιρετικά </w:t>
            </w:r>
            <w:r w:rsidRPr="00A8597D">
              <w:rPr>
                <w:rFonts w:ascii="Calibri" w:eastAsia="Times New Roman" w:hAnsi="Calibri" w:cs="Calibri"/>
                <w:lang w:val="en-GB" w:eastAsia="el-GR"/>
              </w:rPr>
              <w:t>ISO</w:t>
            </w:r>
            <w:r w:rsidRPr="00A8597D">
              <w:rPr>
                <w:rFonts w:ascii="Calibri" w:eastAsia="Times New Roman" w:hAnsi="Calibri" w:cs="Calibri"/>
                <w:lang w:eastAsia="el-GR"/>
              </w:rPr>
              <w:t xml:space="preserve"> σειράς 9000 του οίκου κατασκευής με ποινή απόρριψης.</w:t>
            </w:r>
          </w:p>
        </w:tc>
      </w:tr>
      <w:tr w:rsidR="00A8597D" w:rsidRPr="00A8597D" w:rsidTr="0090083E">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7"/>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Η προσφορά πρέπει να συνοδεύεται από πιστοποιητικό συμμόρφωσης με την  ΔΥ8δ/</w:t>
            </w:r>
            <w:proofErr w:type="spellStart"/>
            <w:r w:rsidRPr="00A8597D">
              <w:rPr>
                <w:rFonts w:ascii="Calibri" w:eastAsia="Times New Roman" w:hAnsi="Calibri" w:cs="Calibri"/>
                <w:lang w:eastAsia="el-GR"/>
              </w:rPr>
              <w:t>Γ.Π.οικ</w:t>
            </w:r>
            <w:proofErr w:type="spellEnd"/>
            <w:r w:rsidRPr="00A8597D">
              <w:rPr>
                <w:rFonts w:ascii="Calibri" w:eastAsia="Times New Roman" w:hAnsi="Calibri" w:cs="Calibri"/>
                <w:lang w:eastAsia="el-GR"/>
              </w:rPr>
              <w:t xml:space="preserve">./1348/2004 (ΦΕΚ32 Β/16-1-2004) «Αρχές και κατευθυντήριες γραμμές ορθής πρακτικής διανομής </w:t>
            </w:r>
            <w:proofErr w:type="spellStart"/>
            <w:r w:rsidRPr="00A8597D">
              <w:rPr>
                <w:rFonts w:ascii="Calibri" w:eastAsia="Times New Roman" w:hAnsi="Calibri" w:cs="Calibri"/>
                <w:lang w:eastAsia="el-GR"/>
              </w:rPr>
              <w:t>ιατροτεχνολογικών</w:t>
            </w:r>
            <w:proofErr w:type="spellEnd"/>
            <w:r w:rsidRPr="00A8597D">
              <w:rPr>
                <w:rFonts w:ascii="Calibri" w:eastAsia="Times New Roman" w:hAnsi="Calibri" w:cs="Calibri"/>
                <w:lang w:eastAsia="el-GR"/>
              </w:rPr>
              <w:t xml:space="preserve"> προϊόντων»</w:t>
            </w:r>
          </w:p>
        </w:tc>
      </w:tr>
      <w:tr w:rsidR="00A8597D" w:rsidRPr="00A8597D" w:rsidTr="0090083E">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7"/>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A8597D">
              <w:rPr>
                <w:rFonts w:ascii="Calibri" w:eastAsia="Times New Roman" w:hAnsi="Calibri" w:cs="Calibri"/>
                <w:lang w:val="en-US" w:eastAsia="el-GR"/>
              </w:rPr>
              <w:t>IEC</w:t>
            </w:r>
            <w:r w:rsidRPr="00A8597D">
              <w:rPr>
                <w:rFonts w:ascii="Calibri" w:eastAsia="Times New Roman" w:hAnsi="Calibri" w:cs="Calibri"/>
                <w:lang w:eastAsia="el-GR"/>
              </w:rPr>
              <w:t xml:space="preserve"> 60601.</w:t>
            </w:r>
          </w:p>
        </w:tc>
      </w:tr>
      <w:tr w:rsidR="00A8597D" w:rsidRPr="00A8597D" w:rsidTr="0090083E">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A8597D" w:rsidRPr="00A8597D" w:rsidRDefault="00A8597D" w:rsidP="00A8597D">
            <w:pPr>
              <w:suppressAutoHyphens/>
              <w:spacing w:after="120" w:line="256" w:lineRule="auto"/>
              <w:jc w:val="center"/>
              <w:rPr>
                <w:rFonts w:ascii="Calibri" w:eastAsia="Times New Roman" w:hAnsi="Calibri" w:cs="Calibri"/>
                <w:b/>
                <w:bCs/>
                <w:lang w:val="en-US" w:eastAsia="el-GR"/>
              </w:rPr>
            </w:pPr>
            <w:r w:rsidRPr="00A8597D">
              <w:rPr>
                <w:rFonts w:ascii="Calibri" w:eastAsia="Times New Roman" w:hAnsi="Calibri" w:cs="Calibri"/>
                <w:b/>
                <w:bCs/>
                <w:lang w:val="en-GB" w:eastAsia="el-GR"/>
              </w:rPr>
              <w:t>Ε</w:t>
            </w:r>
            <w:r w:rsidRPr="00A8597D">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A8597D" w:rsidRPr="00A8597D" w:rsidRDefault="00A8597D" w:rsidP="00A8597D">
            <w:pPr>
              <w:suppressAutoHyphens/>
              <w:spacing w:after="120" w:line="256" w:lineRule="auto"/>
              <w:jc w:val="both"/>
              <w:rPr>
                <w:rFonts w:ascii="Calibri" w:eastAsia="Times New Roman" w:hAnsi="Calibri" w:cs="Calibri"/>
                <w:b/>
                <w:bCs/>
                <w:lang w:val="en-GB" w:eastAsia="el-GR"/>
              </w:rPr>
            </w:pPr>
            <w:proofErr w:type="spellStart"/>
            <w:r w:rsidRPr="00A8597D">
              <w:rPr>
                <w:rFonts w:ascii="Calibri" w:eastAsia="Times New Roman" w:hAnsi="Calibri" w:cs="Calibri"/>
                <w:b/>
                <w:bCs/>
                <w:lang w:val="en-GB" w:eastAsia="el-GR"/>
              </w:rPr>
              <w:t>Εκ</w:t>
            </w:r>
            <w:proofErr w:type="spellEnd"/>
            <w:r w:rsidRPr="00A8597D">
              <w:rPr>
                <w:rFonts w:ascii="Calibri" w:eastAsia="Times New Roman" w:hAnsi="Calibri" w:cs="Calibri"/>
                <w:b/>
                <w:bCs/>
                <w:lang w:val="en-GB" w:eastAsia="el-GR"/>
              </w:rPr>
              <w:t>παίδευση π</w:t>
            </w:r>
            <w:proofErr w:type="spellStart"/>
            <w:r w:rsidRPr="00A8597D">
              <w:rPr>
                <w:rFonts w:ascii="Calibri" w:eastAsia="Times New Roman" w:hAnsi="Calibri" w:cs="Calibri"/>
                <w:b/>
                <w:bCs/>
                <w:lang w:val="en-GB" w:eastAsia="el-GR"/>
              </w:rPr>
              <w:t>ροσω</w:t>
            </w:r>
            <w:proofErr w:type="spellEnd"/>
            <w:r w:rsidRPr="00A8597D">
              <w:rPr>
                <w:rFonts w:ascii="Calibri" w:eastAsia="Times New Roman" w:hAnsi="Calibri" w:cs="Calibri"/>
                <w:b/>
                <w:bCs/>
                <w:lang w:val="en-GB" w:eastAsia="el-GR"/>
              </w:rPr>
              <w:t>πικού</w:t>
            </w:r>
          </w:p>
        </w:tc>
      </w:tr>
      <w:tr w:rsidR="00A8597D" w:rsidRPr="00A8597D" w:rsidTr="0090083E">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8"/>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A8597D" w:rsidRPr="00A8597D" w:rsidTr="0090083E">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8"/>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A8597D" w:rsidRPr="00A8597D" w:rsidTr="0090083E">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A8597D" w:rsidRPr="00A8597D" w:rsidRDefault="00A8597D" w:rsidP="00581942">
            <w:pPr>
              <w:widowControl w:val="0"/>
              <w:numPr>
                <w:ilvl w:val="0"/>
                <w:numId w:val="28"/>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A8597D" w:rsidRPr="00A8597D" w:rsidRDefault="00A8597D" w:rsidP="00A8597D">
            <w:pPr>
              <w:suppressAutoHyphens/>
              <w:spacing w:after="120" w:line="256" w:lineRule="auto"/>
              <w:jc w:val="both"/>
              <w:rPr>
                <w:rFonts w:ascii="Calibri" w:eastAsia="Times New Roman" w:hAnsi="Calibri" w:cs="Calibri"/>
                <w:lang w:eastAsia="el-GR"/>
              </w:rPr>
            </w:pPr>
            <w:r w:rsidRPr="00A8597D">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A8597D" w:rsidRPr="00A8597D" w:rsidRDefault="00A8597D" w:rsidP="00A8597D">
      <w:pPr>
        <w:autoSpaceDE w:val="0"/>
        <w:spacing w:before="57" w:after="57"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20" w:name="_Toc67917964"/>
      <w:bookmarkStart w:id="21" w:name="_Toc88224792"/>
      <w:r w:rsidRPr="00A8597D">
        <w:rPr>
          <w:rFonts w:ascii="Arial" w:eastAsia="Times New Roman" w:hAnsi="Arial" w:cs="Arial"/>
          <w:b/>
          <w:color w:val="002060"/>
          <w:sz w:val="24"/>
          <w:lang w:eastAsia="ar-SA"/>
        </w:rPr>
        <w:lastRenderedPageBreak/>
        <w:t>ΠΑΡΑΡΤΗΜΑ ΙΙI – ΕΕΕΣ</w:t>
      </w:r>
      <w:bookmarkEnd w:id="20"/>
      <w:bookmarkEnd w:id="21"/>
    </w:p>
    <w:p w:rsidR="00A8597D" w:rsidRPr="00A8597D" w:rsidRDefault="00A8597D" w:rsidP="00A8597D">
      <w:pPr>
        <w:spacing w:after="0" w:line="259" w:lineRule="exact"/>
        <w:ind w:left="20" w:right="20"/>
        <w:jc w:val="both"/>
        <w:rPr>
          <w:rFonts w:ascii="Calibri" w:eastAsia="Arial" w:hAnsi="Calibri" w:cs="Calibri"/>
          <w:lang w:val="x-none" w:eastAsia="x-none"/>
        </w:rPr>
      </w:pPr>
      <w:r w:rsidRPr="00A8597D">
        <w:rPr>
          <w:rFonts w:ascii="Calibri" w:eastAsia="Arial" w:hAnsi="Calibri" w:cs="Calibri"/>
          <w:lang w:val="x-none" w:eastAsia="x-none"/>
        </w:rPr>
        <w:t xml:space="preserve">Η Αναθέτουσα αρχή συντάσσει με τη χρήση της υπηρεσίας </w:t>
      </w:r>
      <w:proofErr w:type="spellStart"/>
      <w:r w:rsidRPr="00A8597D">
        <w:rPr>
          <w:rFonts w:ascii="Calibri" w:eastAsia="Arial" w:hAnsi="Calibri" w:cs="Calibri"/>
          <w:lang w:val="x-none" w:eastAsia="x-none"/>
        </w:rPr>
        <w:t>eΕΕΕΣ</w:t>
      </w:r>
      <w:proofErr w:type="spellEnd"/>
      <w:r w:rsidRPr="00A8597D">
        <w:rPr>
          <w:rFonts w:ascii="Calibri" w:eastAsia="Arial" w:hAnsi="Calibri" w:cs="Calibri"/>
          <w:lang w:val="x-none" w:eastAsia="x-none"/>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A8597D">
        <w:rPr>
          <w:rFonts w:ascii="Calibri" w:eastAsia="Arial" w:hAnsi="Calibri" w:cs="Calibri"/>
          <w:lang w:val="en-US" w:eastAsia="x-none"/>
        </w:rPr>
        <w:t>PDF</w:t>
      </w:r>
      <w:r w:rsidRPr="00A8597D">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A8597D">
        <w:rPr>
          <w:rFonts w:ascii="Calibri" w:eastAsia="Arial" w:hAnsi="Calibri" w:cs="Calibri"/>
          <w:lang w:val="en-US" w:eastAsia="x-none"/>
        </w:rPr>
        <w:t>XML</w:t>
      </w:r>
      <w:r w:rsidRPr="00A8597D">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w:t>
      </w:r>
      <w:proofErr w:type="spellStart"/>
      <w:r w:rsidRPr="00A8597D">
        <w:rPr>
          <w:rFonts w:ascii="Calibri" w:eastAsia="Arial" w:hAnsi="Calibri" w:cs="Calibri"/>
          <w:lang w:val="x-none" w:eastAsia="x-none"/>
        </w:rPr>
        <w:t>eΕΕΕΣ</w:t>
      </w:r>
      <w:proofErr w:type="spellEnd"/>
      <w:r w:rsidRPr="00A8597D">
        <w:rPr>
          <w:rFonts w:ascii="Calibri" w:eastAsia="Arial" w:hAnsi="Calibri" w:cs="Calibri"/>
          <w:lang w:val="x-none" w:eastAsia="x-none"/>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A8597D">
        <w:rPr>
          <w:rFonts w:ascii="Calibri" w:eastAsia="Arial" w:hAnsi="Calibri" w:cs="Calibri"/>
          <w:lang w:val="en-US" w:eastAsia="x-none"/>
        </w:rPr>
        <w:t>XML</w:t>
      </w:r>
      <w:r w:rsidRPr="00A8597D">
        <w:rPr>
          <w:rFonts w:ascii="Calibri" w:eastAsia="Arial" w:hAnsi="Calibri" w:cs="Calibri"/>
          <w:lang w:val="x-none" w:eastAsia="x-none"/>
        </w:rPr>
        <w:t xml:space="preserve"> και </w:t>
      </w:r>
      <w:r w:rsidRPr="00A8597D">
        <w:rPr>
          <w:rFonts w:ascii="Calibri" w:eastAsia="Arial" w:hAnsi="Calibri" w:cs="Calibri"/>
          <w:lang w:val="en-US" w:eastAsia="x-none"/>
        </w:rPr>
        <w:t>PDF</w:t>
      </w:r>
      <w:r w:rsidRPr="00A8597D">
        <w:rPr>
          <w:rFonts w:ascii="Calibri" w:eastAsia="Arial" w:hAnsi="Calibri" w:cs="Calibri"/>
          <w:lang w:val="x-none" w:eastAsia="x-none"/>
        </w:rPr>
        <w:t xml:space="preserve">, στη διαδικτυακή πύλη </w:t>
      </w:r>
      <w:hyperlink r:id="rId7" w:history="1">
        <w:r w:rsidRPr="00A8597D">
          <w:rPr>
            <w:rFonts w:ascii="Calibri" w:eastAsia="Arial" w:hAnsi="Calibri" w:cs="Calibri"/>
            <w:color w:val="0000FF"/>
            <w:u w:val="single"/>
            <w:lang w:val="en-US" w:eastAsia="x-none"/>
          </w:rPr>
          <w:t>www</w:t>
        </w:r>
        <w:r w:rsidRPr="00A8597D">
          <w:rPr>
            <w:rFonts w:ascii="Calibri" w:eastAsia="Arial" w:hAnsi="Calibri" w:cs="Calibri"/>
            <w:color w:val="0000FF"/>
            <w:u w:val="single"/>
            <w:lang w:val="x-none" w:eastAsia="x-none"/>
          </w:rPr>
          <w:t>.</w:t>
        </w:r>
        <w:proofErr w:type="spellStart"/>
        <w:r w:rsidRPr="00A8597D">
          <w:rPr>
            <w:rFonts w:ascii="Calibri" w:eastAsia="Arial" w:hAnsi="Calibri" w:cs="Calibri"/>
            <w:color w:val="0000FF"/>
            <w:u w:val="single"/>
            <w:lang w:val="en-US" w:eastAsia="x-none"/>
          </w:rPr>
          <w:t>promitheus</w:t>
        </w:r>
        <w:proofErr w:type="spellEnd"/>
        <w:r w:rsidRPr="00A8597D">
          <w:rPr>
            <w:rFonts w:ascii="Calibri" w:eastAsia="Arial" w:hAnsi="Calibri" w:cs="Calibri"/>
            <w:color w:val="0000FF"/>
            <w:u w:val="single"/>
            <w:lang w:val="x-none" w:eastAsia="x-none"/>
          </w:rPr>
          <w:t>.</w:t>
        </w:r>
        <w:proofErr w:type="spellStart"/>
        <w:r w:rsidRPr="00A8597D">
          <w:rPr>
            <w:rFonts w:ascii="Calibri" w:eastAsia="Arial" w:hAnsi="Calibri" w:cs="Calibri"/>
            <w:color w:val="0000FF"/>
            <w:u w:val="single"/>
            <w:lang w:val="en-US" w:eastAsia="x-none"/>
          </w:rPr>
          <w:t>gov</w:t>
        </w:r>
        <w:proofErr w:type="spellEnd"/>
        <w:r w:rsidRPr="00A8597D">
          <w:rPr>
            <w:rFonts w:ascii="Calibri" w:eastAsia="Arial" w:hAnsi="Calibri" w:cs="Calibri"/>
            <w:color w:val="0000FF"/>
            <w:u w:val="single"/>
            <w:lang w:val="x-none" w:eastAsia="x-none"/>
          </w:rPr>
          <w:t>.</w:t>
        </w:r>
        <w:proofErr w:type="spellStart"/>
        <w:r w:rsidRPr="00A8597D">
          <w:rPr>
            <w:rFonts w:ascii="Calibri" w:eastAsia="Arial" w:hAnsi="Calibri" w:cs="Calibri"/>
            <w:color w:val="0000FF"/>
            <w:u w:val="single"/>
            <w:lang w:val="en-US" w:eastAsia="x-none"/>
          </w:rPr>
          <w:t>gr</w:t>
        </w:r>
        <w:proofErr w:type="spellEnd"/>
      </w:hyperlink>
      <w:r w:rsidRPr="00A8597D">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w:t>
      </w:r>
      <w:proofErr w:type="spellStart"/>
      <w:r w:rsidRPr="00A8597D">
        <w:rPr>
          <w:rFonts w:ascii="Calibri" w:eastAsia="Arial" w:hAnsi="Calibri" w:cs="Calibri"/>
          <w:lang w:val="x-none" w:eastAsia="x-none"/>
        </w:rPr>
        <w:t>καταλληλότητας</w:t>
      </w:r>
      <w:proofErr w:type="spellEnd"/>
      <w:r w:rsidRPr="00A8597D">
        <w:rPr>
          <w:rFonts w:ascii="Calibri" w:eastAsia="Arial" w:hAnsi="Calibri" w:cs="Calibri"/>
          <w:lang w:val="x-none" w:eastAsia="x-none"/>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A8597D" w:rsidRPr="00A8597D" w:rsidRDefault="00A8597D" w:rsidP="00581942">
      <w:pPr>
        <w:numPr>
          <w:ilvl w:val="0"/>
          <w:numId w:val="5"/>
        </w:numPr>
        <w:suppressAutoHyphens/>
        <w:spacing w:after="0" w:line="259" w:lineRule="exact"/>
        <w:ind w:right="20"/>
        <w:jc w:val="both"/>
        <w:rPr>
          <w:rFonts w:ascii="Calibri" w:eastAsia="Arial" w:hAnsi="Calibri" w:cs="Calibri"/>
          <w:lang w:val="x-none" w:eastAsia="x-none"/>
        </w:rPr>
      </w:pPr>
      <w:r w:rsidRPr="00A8597D">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A8597D" w:rsidRPr="00A8597D" w:rsidRDefault="00A8597D" w:rsidP="00581942">
      <w:pPr>
        <w:numPr>
          <w:ilvl w:val="0"/>
          <w:numId w:val="5"/>
        </w:numPr>
        <w:suppressAutoHyphens/>
        <w:spacing w:after="0" w:line="259" w:lineRule="exact"/>
        <w:ind w:right="20"/>
        <w:jc w:val="both"/>
        <w:rPr>
          <w:rFonts w:ascii="Calibri" w:eastAsia="Arial" w:hAnsi="Calibri" w:cs="Calibri"/>
          <w:lang w:val="x-none" w:eastAsia="x-none"/>
        </w:rPr>
      </w:pPr>
      <w:r w:rsidRPr="00A8597D">
        <w:rPr>
          <w:rFonts w:ascii="Calibri" w:eastAsia="Arial" w:hAnsi="Calibri" w:cs="Calibri"/>
          <w:lang w:val="x-none" w:eastAsia="x-none"/>
        </w:rPr>
        <w:t>Πληρούν τα συναφή κριτήρια αποκλεισμού και επιλογής.</w:t>
      </w:r>
    </w:p>
    <w:p w:rsidR="00A8597D" w:rsidRPr="00A8597D" w:rsidRDefault="00A8597D" w:rsidP="00A8597D">
      <w:pPr>
        <w:spacing w:after="0" w:line="264" w:lineRule="exact"/>
        <w:ind w:left="20" w:right="20"/>
        <w:jc w:val="both"/>
        <w:rPr>
          <w:rFonts w:ascii="Calibri" w:eastAsia="Arial" w:hAnsi="Calibri" w:cs="Calibri"/>
          <w:lang w:val="x-none" w:eastAsia="x-none"/>
        </w:rPr>
      </w:pPr>
    </w:p>
    <w:p w:rsidR="00A8597D" w:rsidRPr="00A8597D" w:rsidRDefault="00A8597D" w:rsidP="00A8597D">
      <w:pPr>
        <w:spacing w:after="0" w:line="264" w:lineRule="exact"/>
        <w:ind w:left="20" w:right="20"/>
        <w:jc w:val="both"/>
        <w:rPr>
          <w:rFonts w:ascii="Calibri" w:eastAsia="Arial" w:hAnsi="Calibri" w:cs="Calibri"/>
          <w:lang w:val="x-none" w:eastAsia="x-none"/>
        </w:rPr>
      </w:pPr>
      <w:r w:rsidRPr="00A8597D">
        <w:rPr>
          <w:rFonts w:ascii="Calibri" w:eastAsia="Arial" w:hAnsi="Calibri" w:cs="Calibri"/>
          <w:lang w:val="x-none" w:eastAsia="x-none"/>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A8597D">
        <w:rPr>
          <w:rFonts w:ascii="Calibri" w:eastAsia="Arial" w:hAnsi="Calibri" w:cs="Calibri"/>
          <w:lang w:val="x-none" w:eastAsia="x-none"/>
        </w:rPr>
        <w:t>Promitheus</w:t>
      </w:r>
      <w:proofErr w:type="spellEnd"/>
      <w:r w:rsidRPr="00A8597D">
        <w:rPr>
          <w:rFonts w:ascii="Calibri" w:eastAsia="Arial" w:hAnsi="Calibri" w:cs="Calibri"/>
          <w:lang w:val="x-none" w:eastAsia="x-none"/>
        </w:rPr>
        <w:t xml:space="preserve"> </w:t>
      </w:r>
      <w:proofErr w:type="spellStart"/>
      <w:r w:rsidRPr="00A8597D">
        <w:rPr>
          <w:rFonts w:ascii="Calibri" w:eastAsia="Arial" w:hAnsi="Calibri" w:cs="Calibri"/>
          <w:lang w:val="x-none" w:eastAsia="x-none"/>
        </w:rPr>
        <w:t>ESPDint</w:t>
      </w:r>
      <w:proofErr w:type="spellEnd"/>
      <w:r w:rsidRPr="00A8597D">
        <w:rPr>
          <w:rFonts w:ascii="Calibri" w:eastAsia="Arial" w:hAnsi="Calibri" w:cs="Calibri"/>
          <w:lang w:val="x-none" w:eastAsia="x-none"/>
        </w:rPr>
        <w:t xml:space="preserve"> είναι αναρτημένες σε σχετική θεματική ενότητα στη Διαδικτυακή Πύλη (</w:t>
      </w:r>
      <w:hyperlink r:id="rId8" w:history="1">
        <w:r w:rsidRPr="00A8597D">
          <w:rPr>
            <w:rFonts w:ascii="Calibri" w:eastAsia="Arial" w:hAnsi="Calibri" w:cs="Calibri"/>
            <w:lang w:val="x-none" w:eastAsia="x-none"/>
          </w:rPr>
          <w:t>www.promitheus.gov.gr</w:t>
        </w:r>
      </w:hyperlink>
      <w:r w:rsidRPr="00A8597D">
        <w:rPr>
          <w:rFonts w:ascii="Calibri" w:eastAsia="Arial" w:hAnsi="Calibri" w:cs="Calibri"/>
          <w:lang w:val="x-none" w:eastAsia="x-none"/>
        </w:rPr>
        <w:t>) του ΟΠΣ ΕΣΗΔΗΣ.</w:t>
      </w:r>
    </w:p>
    <w:p w:rsidR="00A8597D" w:rsidRPr="00A8597D" w:rsidRDefault="00A8597D" w:rsidP="00A8597D">
      <w:pPr>
        <w:spacing w:after="0" w:line="264" w:lineRule="exact"/>
        <w:ind w:left="20"/>
        <w:jc w:val="both"/>
        <w:rPr>
          <w:rFonts w:ascii="Arial" w:eastAsia="Arial" w:hAnsi="Arial" w:cs="Times New Roman"/>
          <w:sz w:val="17"/>
          <w:szCs w:val="17"/>
          <w:lang w:val="x-none" w:eastAsia="x-none"/>
        </w:rPr>
      </w:pPr>
    </w:p>
    <w:p w:rsidR="00A8597D" w:rsidRPr="00A8597D" w:rsidRDefault="00A8597D" w:rsidP="00A8597D">
      <w:pPr>
        <w:spacing w:after="0" w:line="264" w:lineRule="exact"/>
        <w:ind w:left="20" w:right="20"/>
        <w:jc w:val="both"/>
        <w:rPr>
          <w:rFonts w:ascii="Calibri" w:eastAsia="Arial" w:hAnsi="Calibri" w:cs="Calibri"/>
          <w:lang w:val="x-none" w:eastAsia="x-none"/>
        </w:rPr>
      </w:pPr>
      <w:r w:rsidRPr="00A8597D">
        <w:rPr>
          <w:rFonts w:ascii="Calibri" w:eastAsia="Arial" w:hAnsi="Calibri" w:cs="Calibri"/>
          <w:lang w:val="x-none" w:eastAsia="x-none"/>
        </w:rPr>
        <w:t>ΕΠΙΣΗΜΑΙΝΕΤΑΙ ΤΟ ΕΞΗΣ:</w:t>
      </w:r>
    </w:p>
    <w:p w:rsidR="00A8597D" w:rsidRPr="00A8597D" w:rsidRDefault="00A8597D" w:rsidP="00A8597D">
      <w:pPr>
        <w:spacing w:after="0" w:line="264" w:lineRule="exact"/>
        <w:ind w:left="20" w:right="20"/>
        <w:jc w:val="both"/>
        <w:rPr>
          <w:rFonts w:ascii="Calibri" w:eastAsia="Arial" w:hAnsi="Calibri" w:cs="Calibri"/>
          <w:lang w:val="x-none" w:eastAsia="x-none"/>
        </w:rPr>
      </w:pPr>
      <w:r w:rsidRPr="00A8597D">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22" w:name="_Toc67917965"/>
      <w:bookmarkStart w:id="23" w:name="_Toc88224793"/>
      <w:r w:rsidRPr="00A8597D">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22"/>
      <w:bookmarkEnd w:id="23"/>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spacing w:after="240" w:line="250" w:lineRule="exact"/>
        <w:ind w:left="20" w:right="460" w:firstLine="50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Επί ποινή αποκλεισμού:</w:t>
      </w:r>
    </w:p>
    <w:p w:rsidR="00A8597D" w:rsidRPr="00A8597D" w:rsidRDefault="00A8597D" w:rsidP="00A8597D">
      <w:pPr>
        <w:spacing w:after="0" w:line="360" w:lineRule="auto"/>
        <w:ind w:left="20" w:right="140" w:firstLine="50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A8597D" w:rsidRPr="00A8597D" w:rsidRDefault="00A8597D" w:rsidP="00A8597D">
      <w:pPr>
        <w:spacing w:after="0" w:line="250" w:lineRule="exact"/>
        <w:ind w:left="20" w:right="460" w:firstLine="500"/>
        <w:jc w:val="both"/>
        <w:rPr>
          <w:rFonts w:ascii="Arial" w:eastAsia="Arial" w:hAnsi="Arial" w:cs="Times New Roman"/>
          <w:sz w:val="20"/>
          <w:szCs w:val="20"/>
          <w:lang w:val="x-none" w:eastAsia="x-none"/>
        </w:rPr>
      </w:pPr>
    </w:p>
    <w:p w:rsidR="00A8597D" w:rsidRPr="00A8597D" w:rsidRDefault="00A8597D" w:rsidP="00581942">
      <w:pPr>
        <w:numPr>
          <w:ilvl w:val="0"/>
          <w:numId w:val="6"/>
        </w:numPr>
        <w:tabs>
          <w:tab w:val="left" w:pos="878"/>
        </w:tabs>
        <w:suppressAutoHyphens/>
        <w:spacing w:after="60" w:line="298" w:lineRule="exact"/>
        <w:ind w:right="4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A8597D" w:rsidRPr="00A8597D" w:rsidRDefault="00A8597D" w:rsidP="00581942">
      <w:pPr>
        <w:numPr>
          <w:ilvl w:val="0"/>
          <w:numId w:val="6"/>
        </w:numPr>
        <w:tabs>
          <w:tab w:val="left" w:pos="902"/>
        </w:tabs>
        <w:suppressAutoHyphens/>
        <w:spacing w:after="60" w:line="298" w:lineRule="exact"/>
        <w:ind w:right="4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 xml:space="preserve">Στη στήλη «ΑΠΑΝΤΗΣΗ (ΑΠΑΙΤΗΣΗ -ΤΕΚΜΗΡΙΩΣΗ)» σημειώνεται η απάντηση του υποψηφίου προμηθευτή που έχει τη μορφή ΝΑΙ/ ΟΧΙ εάν η αντίστοιχη προδιαγραφή </w:t>
      </w:r>
      <w:proofErr w:type="spellStart"/>
      <w:r w:rsidRPr="00A8597D">
        <w:rPr>
          <w:rFonts w:ascii="Arial" w:eastAsia="Arial" w:hAnsi="Arial" w:cs="Times New Roman"/>
          <w:sz w:val="20"/>
          <w:szCs w:val="20"/>
          <w:lang w:val="x-none" w:eastAsia="x-none"/>
        </w:rPr>
        <w:t>πληρούται</w:t>
      </w:r>
      <w:proofErr w:type="spellEnd"/>
      <w:r w:rsidRPr="00A8597D">
        <w:rPr>
          <w:rFonts w:ascii="Arial" w:eastAsia="Arial" w:hAnsi="Arial" w:cs="Times New Roman"/>
          <w:sz w:val="20"/>
          <w:szCs w:val="20"/>
          <w:lang w:val="x-none" w:eastAsia="x-none"/>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A8597D" w:rsidRPr="00A8597D" w:rsidRDefault="00A8597D" w:rsidP="00581942">
      <w:pPr>
        <w:numPr>
          <w:ilvl w:val="0"/>
          <w:numId w:val="6"/>
        </w:numPr>
        <w:tabs>
          <w:tab w:val="left" w:pos="816"/>
        </w:tabs>
        <w:suppressAutoHyphens/>
        <w:spacing w:after="60" w:line="298" w:lineRule="exact"/>
        <w:ind w:right="4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A8597D">
        <w:rPr>
          <w:rFonts w:ascii="Arial" w:eastAsia="Arial" w:hAnsi="Arial" w:cs="Times New Roman"/>
          <w:sz w:val="20"/>
          <w:szCs w:val="20"/>
          <w:lang w:val="en-US" w:eastAsia="x-none"/>
        </w:rPr>
        <w:t>prospectus</w:t>
      </w:r>
      <w:r w:rsidRPr="00A8597D">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A8597D">
        <w:rPr>
          <w:rFonts w:ascii="Arial" w:eastAsia="Arial" w:hAnsi="Arial" w:cs="Times New Roman"/>
          <w:sz w:val="20"/>
          <w:szCs w:val="20"/>
          <w:lang w:val="en-US" w:eastAsia="x-none"/>
        </w:rPr>
        <w:t>prospectus</w:t>
      </w:r>
      <w:r w:rsidRPr="00A8597D">
        <w:rPr>
          <w:rFonts w:ascii="Arial" w:eastAsia="Arial" w:hAnsi="Arial" w:cs="Times New Roman"/>
          <w:sz w:val="20"/>
          <w:szCs w:val="20"/>
          <w:lang w:val="x-none" w:eastAsia="x-none"/>
        </w:rPr>
        <w:t xml:space="preserve">. Προσφορές οι οποίες θα απαντούν μονολεκτικά (π.χ. ΝΑΙ ή ΣΥΜΦΩΝΟΥΜΕ </w:t>
      </w:r>
      <w:proofErr w:type="spellStart"/>
      <w:r w:rsidRPr="00A8597D">
        <w:rPr>
          <w:rFonts w:ascii="Arial" w:eastAsia="Arial" w:hAnsi="Arial" w:cs="Times New Roman"/>
          <w:sz w:val="20"/>
          <w:szCs w:val="20"/>
          <w:lang w:val="x-none" w:eastAsia="x-none"/>
        </w:rPr>
        <w:t>κ.λ.π</w:t>
      </w:r>
      <w:proofErr w:type="spellEnd"/>
      <w:r w:rsidRPr="00A8597D">
        <w:rPr>
          <w:rFonts w:ascii="Arial" w:eastAsia="Arial" w:hAnsi="Arial" w:cs="Times New Roman"/>
          <w:sz w:val="20"/>
          <w:szCs w:val="20"/>
          <w:lang w:val="x-none" w:eastAsia="x-none"/>
        </w:rPr>
        <w:t xml:space="preserve">.), με απλή κατάφαση ή επεξήγηση δηλαδή, χωρίς τεκμηρίωση και παραπομπές ή χωρίς πλήρη αντιστοιχία μεταξύ κειμένου ανά παράγραφο και </w:t>
      </w:r>
      <w:r w:rsidRPr="00A8597D">
        <w:rPr>
          <w:rFonts w:ascii="Arial" w:eastAsia="Arial" w:hAnsi="Arial" w:cs="Times New Roman"/>
          <w:sz w:val="20"/>
          <w:szCs w:val="20"/>
          <w:lang w:val="en-US" w:eastAsia="x-none"/>
        </w:rPr>
        <w:t>prospectus</w:t>
      </w:r>
      <w:r w:rsidRPr="00A8597D">
        <w:rPr>
          <w:rFonts w:ascii="Arial" w:eastAsia="Arial" w:hAnsi="Arial" w:cs="Times New Roman"/>
          <w:sz w:val="20"/>
          <w:szCs w:val="20"/>
          <w:lang w:val="x-none" w:eastAsia="x-none"/>
        </w:rPr>
        <w:t xml:space="preserve"> θα αποκλείονται.</w:t>
      </w:r>
    </w:p>
    <w:p w:rsidR="00A8597D" w:rsidRPr="00A8597D" w:rsidRDefault="00A8597D" w:rsidP="00581942">
      <w:pPr>
        <w:numPr>
          <w:ilvl w:val="0"/>
          <w:numId w:val="6"/>
        </w:numPr>
        <w:tabs>
          <w:tab w:val="left" w:pos="802"/>
        </w:tabs>
        <w:suppressAutoHyphens/>
        <w:spacing w:after="259" w:line="298" w:lineRule="exact"/>
        <w:ind w:right="40"/>
        <w:jc w:val="both"/>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A8597D">
        <w:rPr>
          <w:rFonts w:ascii="Arial" w:eastAsia="Arial" w:hAnsi="Arial" w:cs="Times New Roman"/>
          <w:sz w:val="20"/>
          <w:szCs w:val="20"/>
          <w:lang w:val="x-none" w:eastAsia="x-none"/>
        </w:rPr>
        <w:t>Προδ</w:t>
      </w:r>
      <w:proofErr w:type="spellEnd"/>
      <w:r w:rsidRPr="00A8597D">
        <w:rPr>
          <w:rFonts w:ascii="Arial" w:eastAsia="Arial" w:hAnsi="Arial" w:cs="Times New Roman"/>
          <w:sz w:val="20"/>
          <w:szCs w:val="20"/>
          <w:lang w:val="x-none" w:eastAsia="x-none"/>
        </w:rPr>
        <w:t>. 4.18)</w:t>
      </w:r>
    </w:p>
    <w:p w:rsidR="00A8597D" w:rsidRPr="00A8597D" w:rsidRDefault="00A8597D" w:rsidP="00A8597D">
      <w:pPr>
        <w:spacing w:after="140" w:line="200" w:lineRule="exact"/>
        <w:ind w:left="1920"/>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A8597D" w:rsidRPr="00A8597D" w:rsidTr="0090083E">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ind w:left="260"/>
              <w:rPr>
                <w:rFonts w:ascii="Arial" w:eastAsia="Arial" w:hAnsi="Arial" w:cs="Arial"/>
                <w:sz w:val="20"/>
                <w:szCs w:val="20"/>
                <w:lang w:eastAsia="el-GR"/>
              </w:rPr>
            </w:pPr>
            <w:r w:rsidRPr="00A8597D">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rPr>
                <w:rFonts w:ascii="Arial" w:eastAsia="Arial" w:hAnsi="Arial" w:cs="Arial"/>
                <w:sz w:val="20"/>
                <w:szCs w:val="20"/>
                <w:lang w:eastAsia="el-GR"/>
              </w:rPr>
            </w:pPr>
            <w:r w:rsidRPr="00A8597D">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50" w:lineRule="exact"/>
              <w:jc w:val="center"/>
              <w:rPr>
                <w:rFonts w:ascii="Arial" w:eastAsia="Arial" w:hAnsi="Arial" w:cs="Arial"/>
                <w:sz w:val="20"/>
                <w:szCs w:val="20"/>
                <w:lang w:eastAsia="el-GR"/>
              </w:rPr>
            </w:pPr>
            <w:r w:rsidRPr="00A8597D">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ind w:left="180"/>
              <w:rPr>
                <w:rFonts w:ascii="Arial" w:eastAsia="Arial" w:hAnsi="Arial" w:cs="Arial"/>
                <w:sz w:val="20"/>
                <w:szCs w:val="20"/>
                <w:lang w:eastAsia="el-GR"/>
              </w:rPr>
            </w:pPr>
            <w:r w:rsidRPr="00A8597D">
              <w:rPr>
                <w:rFonts w:ascii="Arial" w:eastAsia="Arial" w:hAnsi="Arial" w:cs="Arial"/>
                <w:sz w:val="20"/>
                <w:szCs w:val="20"/>
                <w:lang w:eastAsia="el-GR"/>
              </w:rPr>
              <w:t>ΠΑΡΑΠΟΜΠΗ</w:t>
            </w:r>
          </w:p>
        </w:tc>
      </w:tr>
      <w:tr w:rsidR="00A8597D" w:rsidRPr="00A8597D" w:rsidTr="0090083E">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A8597D" w:rsidRPr="00A8597D" w:rsidTr="0090083E">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A8597D" w:rsidRPr="00A8597D" w:rsidTr="0090083E">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ind w:left="2360"/>
              <w:rPr>
                <w:rFonts w:ascii="Arial" w:eastAsia="Arial" w:hAnsi="Arial" w:cs="Arial"/>
                <w:sz w:val="20"/>
                <w:szCs w:val="20"/>
                <w:lang w:eastAsia="el-GR"/>
              </w:rPr>
            </w:pPr>
            <w:r w:rsidRPr="00A8597D">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A8597D" w:rsidRPr="00A8597D" w:rsidTr="0090083E">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ind w:left="260"/>
              <w:rPr>
                <w:rFonts w:ascii="Arial" w:eastAsia="Arial" w:hAnsi="Arial" w:cs="Arial"/>
                <w:sz w:val="20"/>
                <w:szCs w:val="20"/>
                <w:lang w:eastAsia="el-GR"/>
              </w:rPr>
            </w:pPr>
            <w:r w:rsidRPr="00A8597D">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rPr>
                <w:rFonts w:ascii="Arial" w:eastAsia="Arial" w:hAnsi="Arial" w:cs="Arial"/>
                <w:sz w:val="20"/>
                <w:szCs w:val="20"/>
                <w:lang w:eastAsia="el-GR"/>
              </w:rPr>
            </w:pPr>
            <w:r w:rsidRPr="00A8597D">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360" w:lineRule="exact"/>
              <w:jc w:val="center"/>
              <w:rPr>
                <w:rFonts w:ascii="Arial" w:eastAsia="Arial" w:hAnsi="Arial" w:cs="Arial"/>
                <w:sz w:val="20"/>
                <w:szCs w:val="20"/>
                <w:lang w:eastAsia="el-GR"/>
              </w:rPr>
            </w:pPr>
            <w:r w:rsidRPr="00A8597D">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pacing w:after="0" w:line="240" w:lineRule="auto"/>
              <w:ind w:left="180"/>
              <w:rPr>
                <w:rFonts w:ascii="Arial" w:eastAsia="Arial" w:hAnsi="Arial" w:cs="Arial"/>
                <w:sz w:val="20"/>
                <w:szCs w:val="20"/>
                <w:lang w:eastAsia="el-GR"/>
              </w:rPr>
            </w:pPr>
            <w:r w:rsidRPr="00A8597D">
              <w:rPr>
                <w:rFonts w:ascii="Arial" w:eastAsia="Arial" w:hAnsi="Arial" w:cs="Arial"/>
                <w:sz w:val="20"/>
                <w:szCs w:val="20"/>
                <w:lang w:eastAsia="el-GR"/>
              </w:rPr>
              <w:t>ΠΑΡΑΠΟΜΠΗ</w:t>
            </w:r>
          </w:p>
        </w:tc>
      </w:tr>
      <w:tr w:rsidR="00A8597D" w:rsidRPr="00A8597D" w:rsidTr="0090083E">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A8597D" w:rsidRPr="00A8597D" w:rsidTr="0090083E">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24" w:name="_Toc67917966"/>
      <w:bookmarkStart w:id="25" w:name="_Toc88224794"/>
      <w:r w:rsidRPr="00A8597D">
        <w:rPr>
          <w:rFonts w:ascii="Arial" w:eastAsia="Times New Roman" w:hAnsi="Arial" w:cs="Arial"/>
          <w:b/>
          <w:color w:val="002060"/>
          <w:sz w:val="24"/>
          <w:lang w:eastAsia="ar-SA"/>
        </w:rPr>
        <w:lastRenderedPageBreak/>
        <w:t>ΠΑΡΑΡΤΗΜΑ V – Υπόδειγμα Οικονομικής Προσφοράς</w:t>
      </w:r>
      <w:bookmarkEnd w:id="24"/>
      <w:bookmarkEnd w:id="25"/>
    </w:p>
    <w:p w:rsidR="00A8597D" w:rsidRPr="00A8597D" w:rsidRDefault="00A8597D" w:rsidP="00A8597D">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A8597D" w:rsidRPr="00A8597D" w:rsidRDefault="00A8597D" w:rsidP="00A8597D">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ΠΙΝΑΚΑΣ Π 1</w:t>
      </w:r>
    </w:p>
    <w:p w:rsidR="00A8597D" w:rsidRPr="00A8597D" w:rsidRDefault="00A8597D" w:rsidP="00A8597D">
      <w:pPr>
        <w:spacing w:after="80" w:line="200" w:lineRule="exact"/>
        <w:jc w:val="center"/>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ΥΠΟΔΕΙΓΜΑ ΟΙΚΟΝΟΜΙΚΗΣ ΠΡΟΣΦΟΡΑΣ</w:t>
      </w:r>
    </w:p>
    <w:p w:rsidR="00A8597D" w:rsidRPr="00A8597D" w:rsidRDefault="00A8597D" w:rsidP="00A8597D">
      <w:pPr>
        <w:spacing w:after="80" w:line="200" w:lineRule="exact"/>
        <w:jc w:val="center"/>
        <w:rPr>
          <w:rFonts w:ascii="Arial" w:eastAsia="Arial" w:hAnsi="Arial" w:cs="Times New Roman"/>
          <w:sz w:val="20"/>
          <w:szCs w:val="20"/>
          <w:lang w:val="x-none" w:eastAsia="x-none"/>
        </w:rPr>
      </w:pPr>
    </w:p>
    <w:p w:rsidR="00A8597D" w:rsidRPr="00A8597D" w:rsidRDefault="00A8597D" w:rsidP="00A8597D">
      <w:pPr>
        <w:spacing w:after="80" w:line="200" w:lineRule="exact"/>
        <w:jc w:val="center"/>
        <w:rPr>
          <w:rFonts w:ascii="Arial" w:eastAsia="Arial" w:hAnsi="Arial" w:cs="Times New Roman"/>
          <w:sz w:val="20"/>
          <w:szCs w:val="20"/>
          <w:lang w:val="x-none" w:eastAsia="x-none"/>
        </w:rPr>
      </w:pPr>
    </w:p>
    <w:p w:rsidR="00A8597D" w:rsidRPr="00A8597D" w:rsidRDefault="00A8597D" w:rsidP="00A8597D">
      <w:pPr>
        <w:spacing w:after="80" w:line="200" w:lineRule="exact"/>
        <w:jc w:val="center"/>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A8597D" w:rsidRPr="00A8597D" w:rsidTr="0090083E">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26"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40" w:lineRule="auto"/>
              <w:ind w:left="3420"/>
              <w:rPr>
                <w:rFonts w:ascii="Calibri" w:eastAsia="Arial" w:hAnsi="Calibri" w:cs="Calibri"/>
                <w:sz w:val="20"/>
                <w:szCs w:val="20"/>
                <w:lang w:eastAsia="el-GR"/>
              </w:rPr>
            </w:pPr>
            <w:r w:rsidRPr="00A8597D">
              <w:rPr>
                <w:rFonts w:ascii="Calibri" w:eastAsia="Arial" w:hAnsi="Calibri" w:cs="Calibri"/>
                <w:sz w:val="20"/>
                <w:szCs w:val="20"/>
                <w:lang w:eastAsia="el-GR"/>
              </w:rPr>
              <w:t xml:space="preserve">Γ.Ν.-ΛΑΣΙΘΙΟΥ – Γ.Ν.-Κ.Υ. ΝΕΑΠΟΛΗΣ «ΔΙΑΛΥΝΑΚΕΙΟ» </w:t>
            </w:r>
          </w:p>
        </w:tc>
      </w:tr>
      <w:tr w:rsidR="00A8597D" w:rsidRPr="00A8597D" w:rsidTr="0090083E">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26"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40" w:lineRule="auto"/>
              <w:ind w:left="4400"/>
              <w:rPr>
                <w:rFonts w:ascii="Calibri" w:eastAsia="Arial" w:hAnsi="Calibri" w:cs="Calibri"/>
                <w:sz w:val="20"/>
                <w:szCs w:val="20"/>
                <w:lang w:eastAsia="el-GR"/>
              </w:rPr>
            </w:pPr>
            <w:r w:rsidRPr="00A8597D">
              <w:rPr>
                <w:rFonts w:ascii="Calibri" w:eastAsia="Arial" w:hAnsi="Calibri" w:cs="Calibri"/>
                <w:sz w:val="20"/>
                <w:szCs w:val="20"/>
                <w:lang w:eastAsia="el-GR"/>
              </w:rPr>
              <w:t>/00-00-2022</w:t>
            </w:r>
          </w:p>
        </w:tc>
      </w:tr>
      <w:tr w:rsidR="00A8597D" w:rsidRPr="00A8597D" w:rsidTr="0090083E">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40" w:lineRule="auto"/>
              <w:jc w:val="center"/>
              <w:rPr>
                <w:rFonts w:ascii="Calibri" w:eastAsia="Arial" w:hAnsi="Calibri" w:cs="Calibri"/>
                <w:sz w:val="20"/>
                <w:szCs w:val="20"/>
                <w:lang w:eastAsia="el-GR"/>
              </w:rPr>
            </w:pPr>
            <w:r w:rsidRPr="00A8597D">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240" w:lineRule="auto"/>
              <w:ind w:left="740"/>
              <w:jc w:val="center"/>
              <w:rPr>
                <w:rFonts w:ascii="Calibri" w:eastAsia="Arial" w:hAnsi="Calibri" w:cs="Calibri"/>
                <w:color w:val="000000"/>
                <w:sz w:val="23"/>
                <w:szCs w:val="23"/>
                <w:lang w:eastAsia="el-GR"/>
              </w:rPr>
            </w:pPr>
            <w:r w:rsidRPr="00A8597D">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A8597D" w:rsidRPr="00A8597D" w:rsidRDefault="00A8597D" w:rsidP="00A8597D">
            <w:pPr>
              <w:spacing w:after="0" w:line="240" w:lineRule="auto"/>
              <w:ind w:left="740"/>
              <w:jc w:val="center"/>
              <w:rPr>
                <w:rFonts w:ascii="Calibri" w:eastAsia="Arial" w:hAnsi="Calibri" w:cs="Calibri"/>
                <w:sz w:val="20"/>
                <w:szCs w:val="20"/>
                <w:lang w:eastAsia="el-GR"/>
              </w:rPr>
            </w:pPr>
            <w:r w:rsidRPr="00A8597D">
              <w:rPr>
                <w:rFonts w:ascii="Calibri" w:eastAsia="Arial" w:hAnsi="Calibri" w:cs="Calibri"/>
                <w:color w:val="000000"/>
                <w:sz w:val="23"/>
                <w:szCs w:val="23"/>
                <w:lang w:eastAsia="el-GR"/>
              </w:rPr>
              <w:t xml:space="preserve">Τίτλος </w:t>
            </w:r>
            <w:proofErr w:type="spellStart"/>
            <w:r w:rsidRPr="00A8597D">
              <w:rPr>
                <w:rFonts w:ascii="Calibri" w:eastAsia="Arial" w:hAnsi="Calibri" w:cs="Calibri"/>
                <w:color w:val="000000"/>
                <w:sz w:val="23"/>
                <w:szCs w:val="23"/>
                <w:lang w:eastAsia="el-GR"/>
              </w:rPr>
              <w:t>Υποέργου</w:t>
            </w:r>
            <w:proofErr w:type="spellEnd"/>
            <w:r w:rsidRPr="00A8597D">
              <w:rPr>
                <w:rFonts w:ascii="Calibri" w:eastAsia="Arial" w:hAnsi="Calibri" w:cs="Calibri"/>
                <w:color w:val="000000"/>
                <w:sz w:val="23"/>
                <w:szCs w:val="23"/>
                <w:lang w:eastAsia="el-GR"/>
              </w:rPr>
              <w:t xml:space="preserve"> 1: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w:t>
            </w:r>
          </w:p>
        </w:tc>
      </w:tr>
      <w:tr w:rsidR="00A8597D" w:rsidRPr="00A8597D" w:rsidTr="0090083E">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ΜΟΝΑΔΑ</w:t>
            </w:r>
          </w:p>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6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ΠΡΟΣΦΕΡΟΜΕΝΗ ΤΙΜΗ (Π)</w:t>
            </w:r>
          </w:p>
          <w:p w:rsidR="00A8597D" w:rsidRPr="00A8597D" w:rsidRDefault="00A8597D" w:rsidP="00A8597D">
            <w:pPr>
              <w:spacing w:after="6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120" w:line="182" w:lineRule="exact"/>
              <w:ind w:right="240"/>
              <w:jc w:val="center"/>
              <w:rPr>
                <w:rFonts w:ascii="Calibri" w:eastAsia="Arial" w:hAnsi="Calibri" w:cs="Calibri"/>
                <w:sz w:val="20"/>
                <w:szCs w:val="20"/>
                <w:lang w:eastAsia="el-GR"/>
              </w:rPr>
            </w:pPr>
            <w:r w:rsidRPr="00A8597D">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12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6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pacing w:after="60" w:line="182" w:lineRule="exact"/>
              <w:jc w:val="center"/>
              <w:rPr>
                <w:rFonts w:ascii="Calibri" w:eastAsia="Arial" w:hAnsi="Calibri" w:cs="Calibri"/>
                <w:sz w:val="20"/>
                <w:szCs w:val="20"/>
                <w:lang w:eastAsia="el-GR"/>
              </w:rPr>
            </w:pPr>
            <w:r w:rsidRPr="00A8597D">
              <w:rPr>
                <w:rFonts w:ascii="Calibri" w:eastAsia="Arial" w:hAnsi="Calibri" w:cs="Calibri"/>
                <w:sz w:val="20"/>
                <w:szCs w:val="20"/>
                <w:lang w:eastAsia="el-GR"/>
              </w:rPr>
              <w:t>ΣΥΝΟΛΙΚΟΣ ΠΡΟΫΠΟΛΟΓΙΣΜΟ Σ ΜΕ ΦΠΑ (ΟΛΟΓΡΑΦΩΣ)</w:t>
            </w:r>
          </w:p>
        </w:tc>
      </w:tr>
      <w:tr w:rsidR="00A8597D" w:rsidRPr="00A8597D" w:rsidTr="0090083E">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r>
      <w:tr w:rsidR="00A8597D" w:rsidRPr="00A8597D" w:rsidTr="0090083E">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r>
      <w:tr w:rsidR="00A8597D" w:rsidRPr="00A8597D" w:rsidTr="0090083E">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r>
      <w:tr w:rsidR="00A8597D" w:rsidRPr="00A8597D" w:rsidTr="0090083E">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A8597D" w:rsidRPr="00A8597D" w:rsidRDefault="00A8597D" w:rsidP="00A8597D">
            <w:pPr>
              <w:suppressAutoHyphens/>
              <w:spacing w:after="120" w:line="240" w:lineRule="auto"/>
              <w:jc w:val="both"/>
              <w:rPr>
                <w:rFonts w:ascii="Calibri" w:eastAsia="Times New Roman" w:hAnsi="Calibri" w:cs="Calibri"/>
                <w:sz w:val="20"/>
                <w:szCs w:val="20"/>
                <w:lang w:eastAsia="ar-SA"/>
              </w:rPr>
            </w:pPr>
          </w:p>
        </w:tc>
      </w:tr>
    </w:tbl>
    <w:p w:rsidR="00A8597D" w:rsidRPr="00A8597D" w:rsidRDefault="00A8597D" w:rsidP="00A8597D">
      <w:pPr>
        <w:spacing w:after="80" w:line="200" w:lineRule="exact"/>
        <w:jc w:val="center"/>
        <w:rPr>
          <w:rFonts w:ascii="Arial" w:eastAsia="Arial" w:hAnsi="Arial" w:cs="Times New Roman"/>
          <w:sz w:val="20"/>
          <w:szCs w:val="20"/>
          <w:lang w:val="x-none" w:eastAsia="x-none"/>
        </w:rPr>
      </w:pPr>
    </w:p>
    <w:p w:rsidR="00A8597D" w:rsidRPr="00A8597D" w:rsidRDefault="00A8597D" w:rsidP="00A8597D">
      <w:pPr>
        <w:spacing w:after="80" w:line="200" w:lineRule="exact"/>
        <w:rPr>
          <w:rFonts w:ascii="Arial" w:eastAsia="Arial" w:hAnsi="Arial" w:cs="Times New Roman"/>
          <w:sz w:val="20"/>
          <w:szCs w:val="20"/>
          <w:lang w:val="x-none" w:eastAsia="x-none"/>
        </w:rPr>
      </w:pPr>
      <w:r w:rsidRPr="00A8597D">
        <w:rPr>
          <w:rFonts w:ascii="Arial" w:eastAsia="Arial" w:hAnsi="Arial" w:cs="Times New Roman"/>
          <w:sz w:val="20"/>
          <w:szCs w:val="20"/>
          <w:lang w:val="x-none" w:eastAsia="x-none"/>
        </w:rPr>
        <w:t>Ο ΠΡΟΣΦΕΡΩΝ</w:t>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r>
      <w:r w:rsidRPr="00A8597D">
        <w:rPr>
          <w:rFonts w:ascii="Arial" w:eastAsia="Arial" w:hAnsi="Arial" w:cs="Times New Roman"/>
          <w:sz w:val="20"/>
          <w:szCs w:val="20"/>
          <w:lang w:val="x-none" w:eastAsia="x-none"/>
        </w:rPr>
        <w:tab/>
        <w:t>ΗΜΕΡΟΜΗΝΙΑ</w:t>
      </w: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26" w:name="_Toc67917967"/>
      <w:bookmarkStart w:id="27" w:name="_Toc88224795"/>
      <w:r w:rsidRPr="00A8597D">
        <w:rPr>
          <w:rFonts w:ascii="Arial" w:eastAsia="Times New Roman" w:hAnsi="Arial" w:cs="Arial"/>
          <w:b/>
          <w:color w:val="002060"/>
          <w:sz w:val="24"/>
          <w:lang w:eastAsia="ar-SA"/>
        </w:rPr>
        <w:lastRenderedPageBreak/>
        <w:t>ΠΑΡΑΡΤΗΜΑ VI - Υποδείγματα Εγγυητικών Επιστολών</w:t>
      </w:r>
      <w:bookmarkEnd w:id="26"/>
      <w:bookmarkEnd w:id="27"/>
    </w:p>
    <w:p w:rsidR="00A8597D" w:rsidRPr="00A8597D" w:rsidRDefault="00A8597D" w:rsidP="00A8597D">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A8597D" w:rsidRPr="00A8597D" w:rsidRDefault="00A8597D" w:rsidP="00A8597D">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A8597D">
        <w:rPr>
          <w:rFonts w:ascii="Calibri" w:eastAsia="Times New Roman" w:hAnsi="Calibri" w:cs="Calibri"/>
          <w:b/>
          <w:bCs/>
          <w:caps/>
          <w:color w:val="000000"/>
          <w:lang w:eastAsia="ar-SA"/>
        </w:rPr>
        <w:t>ΥΠΟΔΕΙΓΜΑ εγγυητικΗΣ επιστολΗς συμμετοχΗς</w:t>
      </w:r>
    </w:p>
    <w:p w:rsidR="00A8597D" w:rsidRPr="00A8597D" w:rsidRDefault="00A8597D" w:rsidP="00A8597D">
      <w:pPr>
        <w:widowControl w:val="0"/>
        <w:tabs>
          <w:tab w:val="left" w:pos="358"/>
        </w:tabs>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color w:val="000000"/>
          <w:lang w:eastAsia="ar-SA"/>
        </w:rPr>
        <w:t xml:space="preserve">Εκδότης (Πλήρης επωνυμία Πιστωτικού Ιδρύματος ……………………………. / </w:t>
      </w:r>
      <w:r w:rsidRPr="00A8597D">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A8597D">
        <w:rPr>
          <w:rFonts w:ascii="Calibri" w:eastAsia="Times New Roman" w:hAnsi="Calibri" w:cs="Calibri"/>
          <w:bCs/>
          <w:color w:val="000000"/>
          <w:lang w:eastAsia="ar-SA"/>
        </w:rPr>
        <w:t xml:space="preserve"> (Ε.Τ.Α.Α.-Τ.Σ.Μ.Ε.Δ.Ε.)</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Ημερομηνία έκδοσης: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Προς: (Πλήρης επωνυμία Αναθέτουσας Αρχής/Αναθέτοντος Φορέα</w:t>
      </w:r>
      <w:r w:rsidRPr="00A8597D">
        <w:rPr>
          <w:rFonts w:ascii="Calibri" w:eastAsia="Times New Roman" w:hAnsi="Calibri" w:cs="Times New Roman"/>
          <w:bCs/>
          <w:vertAlign w:val="superscript"/>
          <w:lang w:eastAsia="ar-SA"/>
        </w:rPr>
        <w:footnoteReference w:id="1"/>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szCs w:val="24"/>
          <w:lang w:eastAsia="ar-SA"/>
        </w:rPr>
      </w:pPr>
      <w:r w:rsidRPr="00A8597D">
        <w:rPr>
          <w:rFonts w:ascii="Calibri" w:eastAsia="Times New Roman" w:hAnsi="Calibri" w:cs="Calibri"/>
          <w:bCs/>
          <w:lang w:eastAsia="ar-SA"/>
        </w:rPr>
        <w:t>(Διεύθυνση Αναθέτουσας Αρχής/Αναθέτοντος Φορέα</w:t>
      </w:r>
      <w:r w:rsidRPr="00A8597D">
        <w:rPr>
          <w:rFonts w:ascii="Calibri" w:eastAsia="Times New Roman" w:hAnsi="Calibri" w:cs="Times New Roman"/>
          <w:bCs/>
          <w:vertAlign w:val="superscript"/>
          <w:lang w:eastAsia="ar-SA"/>
        </w:rPr>
        <w:footnoteReference w:id="2"/>
      </w:r>
      <w:r w:rsidRPr="00A8597D">
        <w:rPr>
          <w:rFonts w:ascii="Calibri" w:eastAsia="Times New Roman" w:hAnsi="Calibri" w:cs="Calibri"/>
          <w:bCs/>
          <w:lang w:eastAsia="ar-SA"/>
        </w:rPr>
        <w:t>)</w:t>
      </w:r>
      <w:r w:rsidRPr="00A8597D">
        <w:rPr>
          <w:rFonts w:ascii="Calibri" w:eastAsia="Times New Roman" w:hAnsi="Calibri" w:cs="Calibri"/>
          <w:bCs/>
          <w:color w:val="00000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szCs w:val="24"/>
          <w:lang w:eastAsia="ar-SA"/>
        </w:rPr>
      </w:pPr>
      <w:r w:rsidRPr="00A8597D">
        <w:rPr>
          <w:rFonts w:ascii="Calibri" w:eastAsia="Times New Roman" w:hAnsi="Calibri" w:cs="Calibri"/>
          <w:bCs/>
          <w:lang w:eastAsia="ar-SA"/>
        </w:rPr>
        <w:t xml:space="preserve">Εγγύηση μας υπ’ </w:t>
      </w:r>
      <w:proofErr w:type="spellStart"/>
      <w:r w:rsidRPr="00A8597D">
        <w:rPr>
          <w:rFonts w:ascii="Calibri" w:eastAsia="Times New Roman" w:hAnsi="Calibri" w:cs="Calibri"/>
          <w:bCs/>
          <w:lang w:eastAsia="ar-SA"/>
        </w:rPr>
        <w:t>αριθμ</w:t>
      </w:r>
      <w:proofErr w:type="spellEnd"/>
      <w:r w:rsidRPr="00A8597D">
        <w:rPr>
          <w:rFonts w:ascii="Calibri" w:eastAsia="Times New Roman" w:hAnsi="Calibri" w:cs="Calibri"/>
          <w:bCs/>
          <w:lang w:eastAsia="ar-SA"/>
        </w:rPr>
        <w:t>. ……………….. ποσού ………………….……. ευρώ</w:t>
      </w:r>
      <w:r w:rsidRPr="00A8597D">
        <w:rPr>
          <w:rFonts w:ascii="Calibri" w:eastAsia="Times New Roman" w:hAnsi="Calibri" w:cs="Times New Roman"/>
          <w:bCs/>
          <w:vertAlign w:val="superscript"/>
          <w:lang w:eastAsia="ar-SA"/>
        </w:rPr>
        <w:footnoteReference w:id="3"/>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A8597D">
        <w:rPr>
          <w:rFonts w:ascii="Calibri" w:eastAsia="Times New Roman" w:hAnsi="Calibri" w:cs="Calibri"/>
          <w:bCs/>
          <w:lang w:eastAsia="ar-SA"/>
        </w:rPr>
        <w:t>διζήσεως</w:t>
      </w:r>
      <w:proofErr w:type="spellEnd"/>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μέχρι του ποσού των ευρώ  …………………………</w:t>
      </w:r>
      <w:r w:rsidRPr="00A8597D">
        <w:rPr>
          <w:rFonts w:ascii="Calibri" w:eastAsia="Times New Roman" w:hAnsi="Calibri" w:cs="Times New Roman"/>
          <w:bCs/>
          <w:vertAlign w:val="superscript"/>
          <w:lang w:eastAsia="ar-SA"/>
        </w:rPr>
        <w:footnoteReference w:id="4"/>
      </w:r>
      <w:r w:rsidRPr="00A8597D">
        <w:rPr>
          <w:rFonts w:ascii="Calibri" w:eastAsia="Times New Roman" w:hAnsi="Calibri" w:cs="Calibri"/>
          <w:bCs/>
          <w:lang w:eastAsia="ar-SA"/>
        </w:rPr>
        <w:t xml:space="preserve"> υπέρ του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proofErr w:type="spellStart"/>
      <w:r w:rsidRPr="00A8597D">
        <w:rPr>
          <w:rFonts w:ascii="Calibri" w:eastAsia="Times New Roman" w:hAnsi="Calibri" w:cs="Calibri"/>
          <w:bCs/>
          <w:lang w:val="en-US" w:eastAsia="ar-SA"/>
        </w:rPr>
        <w:t>i</w:t>
      </w:r>
      <w:proofErr w:type="spellEnd"/>
      <w:r w:rsidRPr="00A8597D">
        <w:rPr>
          <w:rFonts w:ascii="Calibri" w:eastAsia="Times New Roman" w:hAnsi="Calibri" w:cs="Calibri"/>
          <w:bCs/>
          <w:lang w:eastAsia="ar-SA"/>
        </w:rPr>
        <w:t xml:space="preserve">) [σε περίπτωση φυσικού προσώπου]: </w:t>
      </w:r>
      <w:r w:rsidRPr="00A8597D">
        <w:rPr>
          <w:rFonts w:ascii="Calibri" w:eastAsia="Calibri" w:hAnsi="Calibri" w:cs="Calibri"/>
          <w:bCs/>
          <w:lang w:eastAsia="ar-SA"/>
        </w:rPr>
        <w:t xml:space="preserve">(ονοματεπώνυμο, πατρώνυμο) ..............................,  ΑΦΜ: ................ </w:t>
      </w:r>
      <w:r w:rsidRPr="00A8597D">
        <w:rPr>
          <w:rFonts w:ascii="Calibri" w:eastAsia="Calibri" w:hAnsi="Calibri" w:cs="Calibri"/>
          <w:lang w:eastAsia="ar-SA"/>
        </w:rPr>
        <w:t>(διεύθυνση)</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 ή</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r w:rsidRPr="00A8597D">
        <w:rPr>
          <w:rFonts w:ascii="Calibri" w:eastAsia="Times New Roman" w:hAnsi="Calibri" w:cs="Calibri"/>
          <w:bCs/>
          <w:lang w:val="en-US" w:eastAsia="ar-SA"/>
        </w:rPr>
        <w:t>ii</w:t>
      </w:r>
      <w:r w:rsidRPr="00A8597D">
        <w:rPr>
          <w:rFonts w:ascii="Calibri" w:eastAsia="Times New Roman" w:hAnsi="Calibri" w:cs="Calibri"/>
          <w:bCs/>
          <w:lang w:eastAsia="ar-SA"/>
        </w:rPr>
        <w:t>) [σε περίπτωση νομικού προσώπου]: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 ή</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r w:rsidRPr="00A8597D">
        <w:rPr>
          <w:rFonts w:ascii="Calibri" w:eastAsia="Times New Roman" w:hAnsi="Calibri" w:cs="Calibri"/>
          <w:bCs/>
          <w:lang w:val="en-US" w:eastAsia="ar-SA"/>
        </w:rPr>
        <w:t>iii</w:t>
      </w:r>
      <w:r w:rsidRPr="00A8597D">
        <w:rPr>
          <w:rFonts w:ascii="Calibri" w:eastAsia="Times New Roman" w:hAnsi="Calibri" w:cs="Calibri"/>
          <w:bCs/>
          <w:lang w:eastAsia="ar-SA"/>
        </w:rPr>
        <w:t>) [σε περίπτωση ένωσης ή κοινοπραξίας:] των φυσικών / νομικών προσώπων</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α)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β)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γ)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w:t>
      </w:r>
      <w:r w:rsidRPr="00A8597D">
        <w:rPr>
          <w:rFonts w:ascii="Calibri" w:eastAsia="Times New Roman" w:hAnsi="Calibri" w:cs="Times New Roman"/>
          <w:bCs/>
          <w:vertAlign w:val="superscript"/>
          <w:lang w:eastAsia="ar-SA"/>
        </w:rPr>
        <w:footnoteReference w:id="5"/>
      </w:r>
      <w:r w:rsidRPr="00A8597D">
        <w:rPr>
          <w:rFonts w:ascii="Calibri" w:eastAsia="Times New Roman" w:hAnsi="Calibri" w:cs="Times New Roman"/>
          <w:bCs/>
          <w:vertAlign w:val="superscript"/>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w:t>
      </w:r>
      <w:proofErr w:type="spellStart"/>
      <w:r w:rsidRPr="00A8597D">
        <w:rPr>
          <w:rFonts w:ascii="Calibri" w:eastAsia="Times New Roman" w:hAnsi="Calibri" w:cs="Calibri"/>
          <w:bCs/>
          <w:lang w:eastAsia="ar-SA"/>
        </w:rPr>
        <w:t>ιδιότητάς</w:t>
      </w:r>
      <w:proofErr w:type="spellEnd"/>
      <w:r w:rsidRPr="00A8597D">
        <w:rPr>
          <w:rFonts w:ascii="Calibri" w:eastAsia="Times New Roman" w:hAnsi="Calibri" w:cs="Calibri"/>
          <w:bCs/>
          <w:lang w:eastAsia="ar-SA"/>
        </w:rPr>
        <w:t xml:space="preserve"> τους ως μελών της ένωσης ή κοινοπραξίας,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A8597D">
        <w:rPr>
          <w:rFonts w:ascii="Calibri" w:eastAsia="Times New Roman" w:hAnsi="Calibri" w:cs="Times New Roman"/>
          <w:bCs/>
          <w:vertAlign w:val="superscript"/>
          <w:lang w:eastAsia="ar-SA"/>
        </w:rPr>
        <w:footnoteReference w:id="6"/>
      </w:r>
      <w:r w:rsidRPr="00A8597D">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A8597D">
        <w:rPr>
          <w:rFonts w:ascii="Calibri" w:eastAsia="Times New Roman" w:hAnsi="Calibri" w:cs="Calibri"/>
          <w:bCs/>
          <w:lang w:eastAsia="ar-SA"/>
        </w:rPr>
        <w:lastRenderedPageBreak/>
        <w:t>“</w:t>
      </w:r>
      <w:r w:rsidRPr="00A8597D">
        <w:rPr>
          <w:rFonts w:ascii="Calibri" w:eastAsia="Times New Roman" w:hAnsi="Calibri" w:cs="Calibri"/>
          <w:lang w:eastAsia="ar-SA"/>
        </w:rPr>
        <w:t>(τίτλος σύμβασης)</w:t>
      </w:r>
      <w:r w:rsidRPr="00A8597D">
        <w:rPr>
          <w:rFonts w:ascii="Calibri" w:eastAsia="Times New Roman" w:hAnsi="Calibri" w:cs="Calibri"/>
          <w:bCs/>
          <w:lang w:eastAsia="ar-SA"/>
        </w:rPr>
        <w:t>”/ για το/α τμήμα/τα ...............</w:t>
      </w:r>
      <w:r w:rsidRPr="00A8597D">
        <w:rPr>
          <w:rFonts w:ascii="Calibri" w:eastAsia="Times New Roman" w:hAnsi="Calibri" w:cs="Times New Roman"/>
          <w:bCs/>
          <w:vertAlign w:val="superscript"/>
          <w:lang w:eastAsia="ar-SA"/>
        </w:rPr>
        <w:footnoteReference w:id="7"/>
      </w:r>
      <w:r w:rsidRPr="00A8597D">
        <w:rPr>
          <w:rFonts w:ascii="Calibri" w:eastAsia="Times New Roman" w:hAnsi="Calibri" w:cs="Times New Roman"/>
          <w:bCs/>
          <w:vertAlign w:val="superscript"/>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A8597D">
        <w:rPr>
          <w:rFonts w:ascii="Calibri" w:eastAsia="Times New Roman" w:hAnsi="Calibri" w:cs="Calibri"/>
          <w:bCs/>
          <w:i/>
          <w:iCs/>
          <w:lang w:eastAsia="ar-SA"/>
        </w:rPr>
        <w:t>υπέρ ου η εγγύηση</w:t>
      </w:r>
      <w:r w:rsidRPr="00A8597D">
        <w:rPr>
          <w:rFonts w:ascii="Calibri" w:eastAsia="Times New Roman" w:hAnsi="Calibri" w:cs="Calibri"/>
          <w:bCs/>
          <w:lang w:eastAsia="ar-SA"/>
        </w:rPr>
        <w:t>) καθ’ όλο τον χρόνο ισχύος της.</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A8597D">
        <w:rPr>
          <w:rFonts w:ascii="Calibri" w:eastAsia="Times New Roman" w:hAnsi="Calibri" w:cs="Times New Roman"/>
          <w:bCs/>
          <w:vertAlign w:val="superscript"/>
          <w:lang w:eastAsia="ar-SA"/>
        </w:rPr>
        <w:footnoteReference w:id="8"/>
      </w:r>
      <w:r w:rsidRPr="00A8597D">
        <w:rPr>
          <w:rFonts w:ascii="Calibri" w:eastAsia="Times New Roman" w:hAnsi="Calibri" w:cs="Calibri"/>
          <w:bCs/>
          <w:lang w:eastAsia="ar-SA"/>
        </w:rPr>
        <w:t xml:space="preserve"> από την απλή έγγραφη ειδοποίησή σας.</w:t>
      </w:r>
    </w:p>
    <w:p w:rsidR="00A8597D" w:rsidRPr="00A8597D" w:rsidRDefault="00A8597D" w:rsidP="00A8597D">
      <w:pPr>
        <w:widowControl w:val="0"/>
        <w:suppressAutoHyphens/>
        <w:spacing w:after="0" w:line="360" w:lineRule="auto"/>
        <w:jc w:val="both"/>
        <w:rPr>
          <w:rFonts w:ascii="Calibri" w:eastAsia="Calibri" w:hAnsi="Calibri" w:cs="Calibri"/>
          <w:bCs/>
          <w:lang w:eastAsia="ar-SA"/>
        </w:rPr>
      </w:pPr>
      <w:r w:rsidRPr="00A8597D">
        <w:rPr>
          <w:rFonts w:ascii="Calibri" w:eastAsia="Times New Roman" w:hAnsi="Calibri" w:cs="Calibri"/>
          <w:bCs/>
          <w:lang w:eastAsia="ar-SA"/>
        </w:rPr>
        <w:t>Η</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παρούσα</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ισχύει</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μέχρι</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και</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την</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w:t>
      </w:r>
      <w:r w:rsidRPr="00A8597D">
        <w:rPr>
          <w:rFonts w:ascii="Calibri" w:eastAsia="Calibri" w:hAnsi="Calibri" w:cs="Calibri"/>
          <w:bCs/>
          <w:lang w:eastAsia="ar-SA"/>
        </w:rPr>
        <w:t xml:space="preserve"> </w:t>
      </w:r>
      <w:r w:rsidRPr="00A8597D">
        <w:rPr>
          <w:rFonts w:ascii="Calibri" w:eastAsia="Calibri" w:hAnsi="Calibri" w:cs="Calibri"/>
          <w:bCs/>
          <w:vertAlign w:val="superscript"/>
          <w:lang w:eastAsia="ar-SA"/>
        </w:rPr>
        <w:footnoteReference w:id="9"/>
      </w:r>
      <w:r w:rsidRPr="00A8597D">
        <w:rPr>
          <w:rFonts w:ascii="Calibri" w:eastAsia="Calibri"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Calibri" w:hAnsi="Calibri" w:cs="Calibri"/>
          <w:bCs/>
          <w:lang w:eastAsia="ar-SA"/>
        </w:rPr>
        <w:t>ή</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A8597D" w:rsidRPr="00A8597D" w:rsidRDefault="00A8597D" w:rsidP="00A8597D">
      <w:pPr>
        <w:widowControl w:val="0"/>
        <w:tabs>
          <w:tab w:val="left" w:pos="54"/>
          <w:tab w:val="left" w:pos="193"/>
        </w:tabs>
        <w:suppressAutoHyphens/>
        <w:spacing w:after="0" w:line="360" w:lineRule="auto"/>
        <w:jc w:val="both"/>
        <w:rPr>
          <w:rFonts w:ascii="Calibri" w:eastAsia="Times New Roman" w:hAnsi="Calibri" w:cs="Calibri"/>
          <w:lang w:eastAsia="ar-SA"/>
        </w:rPr>
      </w:pPr>
      <w:r w:rsidRPr="00A8597D">
        <w:rPr>
          <w:rFonts w:ascii="Calibri" w:eastAsia="Times New Roman" w:hAnsi="Calibri" w:cs="Calibri"/>
          <w:bCs/>
          <w:lang w:eastAsia="ar-SA"/>
        </w:rPr>
        <w:t>Αποδεχόμαστε</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να</w:t>
      </w:r>
      <w:r w:rsidRPr="00A8597D">
        <w:rPr>
          <w:rFonts w:ascii="Calibri" w:eastAsia="Calibri" w:hAnsi="Calibri" w:cs="Calibri"/>
          <w:bCs/>
          <w:lang w:eastAsia="ar-SA"/>
        </w:rPr>
        <w:t xml:space="preserve"> παρατείνομε </w:t>
      </w:r>
      <w:r w:rsidRPr="00A8597D">
        <w:rPr>
          <w:rFonts w:ascii="Calibri" w:eastAsia="Times New Roman" w:hAnsi="Calibri" w:cs="Calibri"/>
          <w:bCs/>
          <w:lang w:eastAsia="ar-SA"/>
        </w:rPr>
        <w:t>την</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ισχύ</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της</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εγγύησης</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ύστερα</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από</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 xml:space="preserve">έγγραφο της Υπηρεσίας </w:t>
      </w:r>
      <w:r w:rsidRPr="00A8597D">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A8597D">
        <w:rPr>
          <w:rFonts w:ascii="Calibri" w:eastAsia="Times New Roman" w:hAnsi="Calibri" w:cs="Calibri"/>
          <w:bCs/>
          <w:lang w:eastAsia="ar-SA"/>
        </w:rPr>
        <w:t>με</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την</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προϋπόθεση</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ότι</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το</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σχετικό</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αίτημά</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σας</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θα</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μας</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υποβληθεί</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πριν</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από</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την</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ημερομηνία</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λήξης</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της</w:t>
      </w:r>
      <w:r w:rsidRPr="00A8597D">
        <w:rPr>
          <w:rFonts w:ascii="Calibri" w:eastAsia="Times New Roman" w:hAnsi="Calibri" w:cs="Times New Roman"/>
          <w:bCs/>
          <w:vertAlign w:val="superscript"/>
          <w:lang w:eastAsia="ar-SA"/>
        </w:rPr>
        <w:footnoteReference w:id="10"/>
      </w:r>
      <w:r w:rsidRPr="00A8597D">
        <w:rPr>
          <w:rFonts w:ascii="Calibri" w:eastAsia="Times New Roman" w:hAnsi="Calibri" w:cs="Calibri"/>
          <w:bCs/>
          <w:lang w:eastAsia="ar-SA"/>
        </w:rPr>
        <w:t>.</w:t>
      </w:r>
      <w:r w:rsidRPr="00A8597D">
        <w:rPr>
          <w:rFonts w:ascii="Calibri" w:eastAsia="Calibri" w:hAnsi="Calibri" w:cs="Calibri"/>
          <w:bCs/>
          <w:lang w:eastAsia="ar-SA"/>
        </w:rPr>
        <w:t xml:space="preserve"> </w:t>
      </w:r>
    </w:p>
    <w:p w:rsidR="00A8597D" w:rsidRPr="00A8597D" w:rsidRDefault="00A8597D" w:rsidP="00A8597D">
      <w:pPr>
        <w:widowControl w:val="0"/>
        <w:tabs>
          <w:tab w:val="left" w:pos="54"/>
          <w:tab w:val="left" w:pos="193"/>
        </w:tabs>
        <w:suppressAutoHyphens/>
        <w:spacing w:after="0" w:line="360" w:lineRule="auto"/>
        <w:jc w:val="both"/>
        <w:rPr>
          <w:rFonts w:ascii="Calibri" w:eastAsia="Times New Roman" w:hAnsi="Calibri" w:cs="Calibri"/>
          <w:lang w:eastAsia="ar-SA"/>
        </w:rPr>
      </w:pPr>
    </w:p>
    <w:p w:rsidR="00A8597D" w:rsidRPr="00A8597D" w:rsidRDefault="00A8597D" w:rsidP="00A8597D">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8597D">
        <w:rPr>
          <w:rFonts w:ascii="Calibri" w:eastAsia="Times New Roman" w:hAnsi="Calibri" w:cs="Times New Roman"/>
          <w:bCs/>
          <w:vertAlign w:val="superscript"/>
          <w:lang w:eastAsia="ar-SA"/>
        </w:rPr>
        <w:footnoteReference w:id="11"/>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ind w:left="4994" w:firstLine="454"/>
        <w:jc w:val="both"/>
        <w:rPr>
          <w:rFonts w:ascii="Calibri" w:eastAsia="Times New Roman" w:hAnsi="Calibri" w:cs="Calibri"/>
          <w:b/>
          <w:bCs/>
          <w:lang w:eastAsia="ar-SA"/>
        </w:rPr>
      </w:pPr>
      <w:r w:rsidRPr="00A8597D">
        <w:rPr>
          <w:rFonts w:ascii="Calibri" w:eastAsia="Times New Roman" w:hAnsi="Calibri" w:cs="Calibri"/>
          <w:bCs/>
          <w:lang w:eastAsia="ar-SA"/>
        </w:rPr>
        <w:t>(Εξουσιοδοτημένη Υπογραφή)</w:t>
      </w:r>
    </w:p>
    <w:p w:rsidR="00A8597D" w:rsidRPr="00A8597D" w:rsidRDefault="00A8597D" w:rsidP="00A8597D">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A8597D">
        <w:rPr>
          <w:rFonts w:ascii="Calibri" w:eastAsia="Times New Roman" w:hAnsi="Calibri" w:cs="Calibri"/>
          <w:b/>
          <w:szCs w:val="24"/>
          <w:lang w:eastAsia="ar-SA"/>
        </w:rPr>
        <w:br w:type="page"/>
      </w:r>
      <w:r w:rsidRPr="00A8597D">
        <w:rPr>
          <w:rFonts w:ascii="Calibri" w:eastAsia="Times New Roman" w:hAnsi="Calibri" w:cs="Calibri"/>
          <w:b/>
          <w:bCs/>
          <w:caps/>
          <w:color w:val="000000"/>
          <w:lang w:eastAsia="ar-SA"/>
        </w:rPr>
        <w:lastRenderedPageBreak/>
        <w:t>Υποδειγμα εγγυητικης επιστολης καλης εκτελεσης</w:t>
      </w:r>
    </w:p>
    <w:p w:rsidR="00A8597D" w:rsidRPr="00A8597D" w:rsidRDefault="00A8597D" w:rsidP="00A8597D">
      <w:pPr>
        <w:suppressAutoHyphens/>
        <w:spacing w:after="120" w:line="360" w:lineRule="auto"/>
        <w:jc w:val="center"/>
        <w:rPr>
          <w:rFonts w:ascii="Calibri" w:eastAsia="Times New Roman" w:hAnsi="Calibri" w:cs="Calibri"/>
          <w:bCs/>
          <w:shd w:val="clear" w:color="auto" w:fill="FFFF00"/>
          <w:lang w:eastAsia="ar-SA"/>
        </w:rPr>
      </w:pP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Εκδότης (Πλήρης επωνυμία Πιστωτικού Ιδρύματος ……………………………. / </w:t>
      </w:r>
      <w:r w:rsidRPr="00A8597D">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Ημερομηνία έκδοσης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Προς: (Πλήρης επωνυμία Αναθέτουσας Αρχής/Αναθέτοντος Φορέα</w:t>
      </w:r>
      <w:r w:rsidRPr="00A8597D">
        <w:rPr>
          <w:rFonts w:ascii="Calibri" w:eastAsia="Times New Roman" w:hAnsi="Calibri" w:cs="Calibri"/>
          <w:bCs/>
          <w:vertAlign w:val="superscript"/>
          <w:lang w:eastAsia="ar-SA"/>
        </w:rPr>
        <w:footnoteReference w:id="12"/>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(Διεύθυνση Αναθέτουσας Αρχής/Αναθέτοντος Φορέα) </w:t>
      </w:r>
      <w:r w:rsidRPr="00A8597D">
        <w:rPr>
          <w:rFonts w:ascii="Calibri" w:eastAsia="Times New Roman" w:hAnsi="Calibri" w:cs="Calibri"/>
          <w:bCs/>
          <w:vertAlign w:val="superscript"/>
          <w:lang w:eastAsia="ar-SA"/>
        </w:rPr>
        <w:footnoteReference w:id="13"/>
      </w:r>
      <w:r w:rsidRPr="00A8597D">
        <w:rPr>
          <w:rFonts w:ascii="Calibri" w:eastAsia="Times New Roman" w:hAnsi="Calibri" w:cs="Calibri"/>
          <w:bCs/>
          <w:color w:val="00000A"/>
        </w:rPr>
        <w:t>................................</w:t>
      </w:r>
    </w:p>
    <w:p w:rsidR="00A8597D" w:rsidRPr="00A8597D" w:rsidRDefault="00A8597D" w:rsidP="00A8597D">
      <w:pPr>
        <w:suppressAutoHyphens/>
        <w:spacing w:after="0" w:line="240" w:lineRule="auto"/>
        <w:jc w:val="both"/>
        <w:rPr>
          <w:rFonts w:ascii="Calibri" w:eastAsia="Times New Roman" w:hAnsi="Calibri" w:cs="Calibri"/>
          <w:bCs/>
          <w:lang w:eastAsia="ar-SA"/>
        </w:rPr>
      </w:pPr>
    </w:p>
    <w:p w:rsidR="00A8597D" w:rsidRPr="00A8597D" w:rsidRDefault="00A8597D" w:rsidP="00A8597D">
      <w:pPr>
        <w:suppressAutoHyphens/>
        <w:spacing w:after="0" w:line="24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Εγγύηση μας υπ’ </w:t>
      </w:r>
      <w:proofErr w:type="spellStart"/>
      <w:r w:rsidRPr="00A8597D">
        <w:rPr>
          <w:rFonts w:ascii="Calibri" w:eastAsia="Times New Roman" w:hAnsi="Calibri" w:cs="Calibri"/>
          <w:bCs/>
          <w:lang w:eastAsia="ar-SA"/>
        </w:rPr>
        <w:t>αριθμ</w:t>
      </w:r>
      <w:proofErr w:type="spellEnd"/>
      <w:r w:rsidRPr="00A8597D">
        <w:rPr>
          <w:rFonts w:ascii="Calibri" w:eastAsia="Times New Roman" w:hAnsi="Calibri" w:cs="Calibri"/>
          <w:bCs/>
          <w:lang w:eastAsia="ar-SA"/>
        </w:rPr>
        <w:t>. ……………….. ποσού ………………….……. ευρώ</w:t>
      </w:r>
      <w:r w:rsidRPr="00A8597D">
        <w:rPr>
          <w:rFonts w:ascii="Calibri" w:eastAsia="Times New Roman" w:hAnsi="Calibri" w:cs="Calibri"/>
          <w:bCs/>
          <w:vertAlign w:val="superscript"/>
          <w:lang w:eastAsia="ar-SA"/>
        </w:rPr>
        <w:footnoteReference w:id="14"/>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A8597D">
        <w:rPr>
          <w:rFonts w:ascii="Calibri" w:eastAsia="Times New Roman" w:hAnsi="Calibri" w:cs="Calibri"/>
          <w:bCs/>
          <w:lang w:eastAsia="ar-SA"/>
        </w:rPr>
        <w:t>διζήσεως</w:t>
      </w:r>
      <w:proofErr w:type="spellEnd"/>
      <w:r w:rsidRPr="00A8597D">
        <w:rPr>
          <w:rFonts w:ascii="Calibri" w:eastAsia="Times New Roman" w:hAnsi="Calibri" w:cs="Calibri"/>
          <w:bCs/>
          <w:lang w:eastAsia="ar-SA"/>
        </w:rPr>
        <w:t xml:space="preserve"> μέχρι του ποσού των ευρώ………………………………………………………………………..</w:t>
      </w:r>
      <w:r w:rsidRPr="00A8597D">
        <w:rPr>
          <w:rFonts w:ascii="Calibri" w:eastAsia="Times New Roman" w:hAnsi="Calibri" w:cs="Calibri"/>
          <w:bCs/>
          <w:vertAlign w:val="superscript"/>
          <w:lang w:eastAsia="ar-SA"/>
        </w:rPr>
        <w:footnoteReference w:id="15"/>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υπέρ του: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proofErr w:type="spellStart"/>
      <w:r w:rsidRPr="00A8597D">
        <w:rPr>
          <w:rFonts w:ascii="Calibri" w:eastAsia="Times New Roman" w:hAnsi="Calibri" w:cs="Calibri"/>
          <w:bCs/>
          <w:lang w:val="en-US" w:eastAsia="ar-SA"/>
        </w:rPr>
        <w:t>i</w:t>
      </w:r>
      <w:proofErr w:type="spellEnd"/>
      <w:r w:rsidRPr="00A8597D">
        <w:rPr>
          <w:rFonts w:ascii="Calibri" w:eastAsia="Times New Roman" w:hAnsi="Calibri" w:cs="Calibri"/>
          <w:bCs/>
          <w:lang w:eastAsia="ar-SA"/>
        </w:rPr>
        <w:t xml:space="preserve">) [σε περίπτωση φυσικού προσώπου]: </w:t>
      </w:r>
      <w:r w:rsidRPr="00A8597D">
        <w:rPr>
          <w:rFonts w:ascii="Calibri" w:eastAsia="Calibri" w:hAnsi="Calibri" w:cs="Calibri"/>
          <w:bCs/>
          <w:lang w:eastAsia="ar-SA"/>
        </w:rPr>
        <w:t xml:space="preserve">(ονοματεπώνυμο, πατρώνυμο) ..............................,  ΑΦΜ: ................ </w:t>
      </w:r>
      <w:r w:rsidRPr="00A8597D">
        <w:rPr>
          <w:rFonts w:ascii="Calibri" w:eastAsia="Calibri" w:hAnsi="Calibri" w:cs="Calibri"/>
          <w:lang w:eastAsia="ar-SA"/>
        </w:rPr>
        <w:t>(διεύθυνση)</w:t>
      </w:r>
      <w:r w:rsidRPr="00A8597D">
        <w:rPr>
          <w:rFonts w:ascii="Calibri" w:eastAsia="Calibri" w:hAnsi="Calibri" w:cs="Calibri"/>
          <w:bCs/>
          <w:lang w:eastAsia="ar-SA"/>
        </w:rPr>
        <w:t xml:space="preserve"> .......................…………………………………..</w:t>
      </w:r>
      <w:r w:rsidRPr="00A8597D">
        <w:rPr>
          <w:rFonts w:ascii="Calibri" w:eastAsia="Times New Roman" w:hAnsi="Calibri" w:cs="Calibri"/>
          <w:bCs/>
          <w:lang w:eastAsia="ar-SA"/>
        </w:rPr>
        <w:t>, ή</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r w:rsidRPr="00A8597D">
        <w:rPr>
          <w:rFonts w:ascii="Calibri" w:eastAsia="Times New Roman" w:hAnsi="Calibri" w:cs="Calibri"/>
          <w:bCs/>
          <w:lang w:val="en-US" w:eastAsia="ar-SA"/>
        </w:rPr>
        <w:t>ii</w:t>
      </w:r>
      <w:r w:rsidRPr="00A8597D">
        <w:rPr>
          <w:rFonts w:ascii="Calibri" w:eastAsia="Times New Roman" w:hAnsi="Calibri" w:cs="Calibri"/>
          <w:bCs/>
          <w:lang w:eastAsia="ar-SA"/>
        </w:rPr>
        <w:t>) [σε περίπτωση νομικού προσώπου]: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 ή</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w:t>
      </w:r>
      <w:r w:rsidRPr="00A8597D">
        <w:rPr>
          <w:rFonts w:ascii="Calibri" w:eastAsia="Times New Roman" w:hAnsi="Calibri" w:cs="Calibri"/>
          <w:bCs/>
          <w:lang w:val="en-US" w:eastAsia="ar-SA"/>
        </w:rPr>
        <w:t>iii</w:t>
      </w:r>
      <w:r w:rsidRPr="00A8597D">
        <w:rPr>
          <w:rFonts w:ascii="Calibri" w:eastAsia="Times New Roman" w:hAnsi="Calibri" w:cs="Calibri"/>
          <w:bCs/>
          <w:lang w:eastAsia="ar-SA"/>
        </w:rPr>
        <w:t>) [σε περίπτωση ένωσης ή κοινοπραξίας:] των φυσικών / νομικών προσώπων</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α)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β)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γ) (</w:t>
      </w:r>
      <w:r w:rsidRPr="00A8597D">
        <w:rPr>
          <w:rFonts w:ascii="Calibri" w:eastAsia="Times New Roman" w:hAnsi="Calibri" w:cs="Calibri"/>
          <w:lang w:eastAsia="ar-SA"/>
        </w:rPr>
        <w:t>πλήρη επωνυμία) ........................, ΑΦΜ: ...................... (διεύθυνση)</w:t>
      </w:r>
      <w:r w:rsidRPr="00A8597D">
        <w:rPr>
          <w:rFonts w:ascii="Calibri" w:eastAsia="Times New Roman" w:hAnsi="Calibri" w:cs="Calibri"/>
          <w:bCs/>
          <w:lang w:eastAsia="ar-SA"/>
        </w:rPr>
        <w:t xml:space="preserve"> .................. (συμπληρώνεται με όλα τα μέλη της ένωσης / κοινοπραξίας)</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w:t>
      </w:r>
      <w:proofErr w:type="spellStart"/>
      <w:r w:rsidRPr="00A8597D">
        <w:rPr>
          <w:rFonts w:ascii="Calibri" w:eastAsia="Times New Roman" w:hAnsi="Calibri" w:cs="Calibri"/>
          <w:bCs/>
          <w:lang w:eastAsia="ar-SA"/>
        </w:rPr>
        <w:t>ιδιότητάς</w:t>
      </w:r>
      <w:proofErr w:type="spellEnd"/>
      <w:r w:rsidRPr="00A8597D">
        <w:rPr>
          <w:rFonts w:ascii="Calibri" w:eastAsia="Times New Roman" w:hAnsi="Calibri" w:cs="Calibri"/>
          <w:bCs/>
          <w:lang w:eastAsia="ar-SA"/>
        </w:rPr>
        <w:t xml:space="preserve"> τους ως μελών της ένωσης ή κοινοπραξίας,</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για την καλή εκτέλεση του/ων τμήματος/των ..</w:t>
      </w:r>
      <w:r w:rsidRPr="00A8597D">
        <w:rPr>
          <w:rFonts w:ascii="Calibri" w:eastAsia="Times New Roman" w:hAnsi="Calibri" w:cs="Calibri"/>
          <w:bCs/>
          <w:vertAlign w:val="superscript"/>
          <w:lang w:eastAsia="ar-SA"/>
        </w:rPr>
        <w:footnoteReference w:id="16"/>
      </w:r>
      <w:r w:rsidRPr="00A8597D">
        <w:rPr>
          <w:rFonts w:ascii="Calibri" w:eastAsia="Times New Roman" w:hAnsi="Calibri" w:cs="Calibri"/>
          <w:bCs/>
          <w:lang w:eastAsia="ar-SA"/>
        </w:rPr>
        <w:t xml:space="preserve"> / της </w:t>
      </w:r>
      <w:proofErr w:type="spellStart"/>
      <w:r w:rsidRPr="00A8597D">
        <w:rPr>
          <w:rFonts w:ascii="Calibri" w:eastAsia="Times New Roman" w:hAnsi="Calibri" w:cs="Calibri"/>
          <w:bCs/>
          <w:lang w:eastAsia="ar-SA"/>
        </w:rPr>
        <w:t>υπ</w:t>
      </w:r>
      <w:proofErr w:type="spellEnd"/>
      <w:r w:rsidRPr="00A8597D">
        <w:rPr>
          <w:rFonts w:ascii="Calibri" w:eastAsia="Times New Roman" w:hAnsi="Calibri" w:cs="Calibri"/>
          <w:bCs/>
          <w:lang w:eastAsia="ar-SA"/>
        </w:rPr>
        <w:t xml:space="preserve"> </w:t>
      </w:r>
      <w:proofErr w:type="spellStart"/>
      <w:r w:rsidRPr="00A8597D">
        <w:rPr>
          <w:rFonts w:ascii="Calibri" w:eastAsia="Times New Roman" w:hAnsi="Calibri" w:cs="Calibri"/>
          <w:bCs/>
          <w:lang w:eastAsia="ar-SA"/>
        </w:rPr>
        <w:t>αριθ</w:t>
      </w:r>
      <w:proofErr w:type="spellEnd"/>
      <w:r w:rsidRPr="00A8597D">
        <w:rPr>
          <w:rFonts w:ascii="Calibri" w:eastAsia="Times New Roman" w:hAnsi="Calibri" w:cs="Calibri"/>
          <w:bCs/>
          <w:lang w:eastAsia="ar-SA"/>
        </w:rPr>
        <w:t xml:space="preserve"> ..... σύμβασης “</w:t>
      </w:r>
      <w:r w:rsidRPr="00A8597D">
        <w:rPr>
          <w:rFonts w:ascii="Calibri" w:eastAsia="Times New Roman" w:hAnsi="Calibri" w:cs="Calibri"/>
          <w:b/>
          <w:bCs/>
          <w:i/>
          <w:iCs/>
          <w:lang w:eastAsia="ar-SA"/>
        </w:rPr>
        <w:t>(τίτλος σύμβασης)</w:t>
      </w:r>
      <w:r w:rsidRPr="00A8597D">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A8597D">
        <w:rPr>
          <w:rFonts w:ascii="Calibri" w:eastAsia="Times New Roman" w:hAnsi="Calibri" w:cs="Calibri"/>
          <w:bCs/>
          <w:vertAlign w:val="superscript"/>
          <w:lang w:eastAsia="ar-SA"/>
        </w:rPr>
        <w:footnoteReference w:id="17"/>
      </w:r>
      <w:r w:rsidRPr="00A8597D">
        <w:rPr>
          <w:rFonts w:ascii="Calibri" w:eastAsia="Times New Roman" w:hAnsi="Calibri" w:cs="Times New Roman"/>
          <w:vertAlign w:val="superscript"/>
          <w:lang w:eastAsia="ar-SA"/>
        </w:rPr>
        <w:t xml:space="preserve"> </w:t>
      </w:r>
      <w:r w:rsidRPr="00A8597D">
        <w:rPr>
          <w:rFonts w:ascii="Calibri" w:eastAsia="Times New Roman" w:hAnsi="Calibri" w:cs="Calibri"/>
          <w:bCs/>
          <w:lang w:eastAsia="ar-SA"/>
        </w:rPr>
        <w:t>........................... της/του (Αναθέτουσας Αρχής/Αναθέτοντος φορέα).</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A8597D">
        <w:rPr>
          <w:rFonts w:ascii="Calibri" w:eastAsia="Times New Roman" w:hAnsi="Calibri" w:cs="Calibri"/>
          <w:bCs/>
          <w:lang w:eastAsia="ar-SA"/>
        </w:rPr>
        <w:lastRenderedPageBreak/>
        <w:t xml:space="preserve">....….    ημέρες </w:t>
      </w:r>
      <w:r w:rsidRPr="00A8597D">
        <w:rPr>
          <w:rFonts w:ascii="Calibri" w:eastAsia="Times New Roman" w:hAnsi="Calibri" w:cs="Calibri"/>
          <w:bCs/>
          <w:vertAlign w:val="superscript"/>
          <w:lang w:eastAsia="ar-SA"/>
        </w:rPr>
        <w:footnoteReference w:id="18"/>
      </w:r>
      <w:r w:rsidRPr="00A8597D">
        <w:rPr>
          <w:rFonts w:ascii="Calibri" w:eastAsia="Times New Roman" w:hAnsi="Calibri" w:cs="Times New Roman"/>
          <w:bCs/>
          <w:vertAlign w:val="superscript"/>
          <w:lang w:eastAsia="ar-SA"/>
        </w:rPr>
        <w:t xml:space="preserve"> </w:t>
      </w:r>
      <w:r w:rsidRPr="00A8597D">
        <w:rPr>
          <w:rFonts w:ascii="Calibri" w:eastAsia="Times New Roman" w:hAnsi="Calibri" w:cs="Calibri"/>
          <w:bCs/>
          <w:lang w:eastAsia="ar-SA"/>
        </w:rPr>
        <w:t>από την απλή έγγραφη ειδοποίησή σας.</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A8597D">
        <w:rPr>
          <w:rFonts w:ascii="Calibri" w:eastAsia="Times New Roman" w:hAnsi="Calibri" w:cs="Calibri"/>
          <w:bCs/>
          <w:vertAlign w:val="superscript"/>
          <w:lang w:eastAsia="ar-SA"/>
        </w:rPr>
        <w:footnoteReference w:id="19"/>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ή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8597D" w:rsidRPr="00A8597D" w:rsidRDefault="00A8597D" w:rsidP="00A8597D">
      <w:pPr>
        <w:widowControl w:val="0"/>
        <w:suppressAutoHyphens/>
        <w:spacing w:after="0" w:line="360" w:lineRule="auto"/>
        <w:jc w:val="both"/>
        <w:rPr>
          <w:rFonts w:ascii="Calibri" w:eastAsia="Times New Roman" w:hAnsi="Calibri" w:cs="Calibri"/>
          <w:bCs/>
          <w:lang w:eastAsia="ar-SA"/>
        </w:rPr>
      </w:pPr>
      <w:r w:rsidRPr="00A8597D">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A8597D" w:rsidRPr="00A8597D" w:rsidRDefault="00A8597D" w:rsidP="00A8597D">
      <w:pPr>
        <w:widowControl w:val="0"/>
        <w:suppressAutoHyphens/>
        <w:spacing w:after="0" w:line="360" w:lineRule="auto"/>
        <w:jc w:val="both"/>
        <w:rPr>
          <w:rFonts w:ascii="Calibri" w:eastAsia="Times New Roman" w:hAnsi="Calibri" w:cs="Calibri"/>
          <w:bCs/>
          <w:i/>
          <w:iCs/>
          <w:lang w:eastAsia="ar-SA"/>
        </w:rPr>
      </w:pPr>
      <w:r w:rsidRPr="00A8597D">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8597D">
        <w:rPr>
          <w:rFonts w:ascii="Calibri" w:eastAsia="Times New Roman" w:hAnsi="Calibri" w:cs="Calibri"/>
          <w:bCs/>
          <w:vertAlign w:val="superscript"/>
          <w:lang w:eastAsia="ar-SA"/>
        </w:rPr>
        <w:footnoteReference w:id="20"/>
      </w:r>
      <w:r w:rsidRPr="00A8597D">
        <w:rPr>
          <w:rFonts w:ascii="Calibri" w:eastAsia="Times New Roman" w:hAnsi="Calibri" w:cs="Calibri"/>
          <w:bCs/>
          <w:lang w:eastAsia="ar-SA"/>
        </w:rPr>
        <w:t>.</w:t>
      </w:r>
    </w:p>
    <w:p w:rsidR="00A8597D" w:rsidRPr="00A8597D" w:rsidRDefault="00A8597D" w:rsidP="00A8597D">
      <w:pPr>
        <w:widowControl w:val="0"/>
        <w:suppressAutoHyphens/>
        <w:spacing w:after="0" w:line="360" w:lineRule="auto"/>
        <w:jc w:val="both"/>
        <w:rPr>
          <w:rFonts w:ascii="Calibri" w:eastAsia="Times New Roman" w:hAnsi="Calibri" w:cs="Calibri"/>
          <w:bCs/>
          <w:i/>
          <w:iCs/>
          <w:lang w:eastAsia="ar-SA"/>
        </w:rPr>
      </w:pPr>
    </w:p>
    <w:p w:rsidR="00A8597D" w:rsidRPr="00A8597D" w:rsidRDefault="00A8597D" w:rsidP="00A8597D">
      <w:pPr>
        <w:widowControl w:val="0"/>
        <w:suppressAutoHyphens/>
        <w:spacing w:after="0" w:line="360" w:lineRule="auto"/>
        <w:ind w:left="2880" w:firstLine="720"/>
        <w:jc w:val="both"/>
        <w:rPr>
          <w:rFonts w:ascii="Calibri" w:eastAsia="Times New Roman" w:hAnsi="Calibri" w:cs="Calibri"/>
          <w:b/>
          <w:bCs/>
          <w:lang w:eastAsia="ar-SA"/>
        </w:rPr>
      </w:pPr>
      <w:r w:rsidRPr="00A8597D">
        <w:rPr>
          <w:rFonts w:ascii="Calibri" w:eastAsia="Times New Roman" w:hAnsi="Calibri" w:cs="Calibri"/>
          <w:bCs/>
          <w:lang w:eastAsia="ar-SA"/>
        </w:rPr>
        <w:t>(Εξουσιοδοτημένη Υπογραφή)</w:t>
      </w:r>
    </w:p>
    <w:p w:rsidR="00A8597D" w:rsidRPr="00A8597D" w:rsidRDefault="00A8597D" w:rsidP="00A8597D">
      <w:pPr>
        <w:suppressAutoHyphens/>
        <w:spacing w:after="120" w:line="240" w:lineRule="auto"/>
        <w:ind w:left="-360"/>
        <w:jc w:val="center"/>
        <w:rPr>
          <w:rFonts w:ascii="Calibri" w:eastAsia="Times New Roman" w:hAnsi="Calibri" w:cs="Calibri"/>
          <w:b/>
          <w:lang w:eastAsia="ar-SA"/>
        </w:rPr>
      </w:pPr>
    </w:p>
    <w:p w:rsidR="00A8597D" w:rsidRPr="00A8597D" w:rsidRDefault="00A8597D" w:rsidP="00A8597D">
      <w:pPr>
        <w:suppressAutoHyphens/>
        <w:spacing w:after="120" w:line="240" w:lineRule="auto"/>
        <w:ind w:left="-360"/>
        <w:jc w:val="center"/>
        <w:rPr>
          <w:rFonts w:ascii="Calibri" w:eastAsia="Times New Roman" w:hAnsi="Calibri" w:cs="Calibri"/>
          <w:b/>
          <w:lang w:eastAsia="ar-SA"/>
        </w:rPr>
      </w:pPr>
      <w:r w:rsidRPr="00A8597D">
        <w:rPr>
          <w:rFonts w:ascii="Calibri" w:eastAsia="Times New Roman" w:hAnsi="Calibri" w:cs="Calibri"/>
          <w:b/>
          <w:lang w:eastAsia="ar-SA"/>
        </w:rPr>
        <w:t>ΥΠΟΔΕΙΓΜΑ ΕΓΓΥΗΤΙΚΗΣ ΕΠΙΣΤΟΛΗΣ ΚΑΛΗΣ ΛΕΙΤΟΥΡΓΙΑΣ</w:t>
      </w:r>
    </w:p>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b/>
          <w:lang w:eastAsia="ar-SA"/>
        </w:rPr>
        <w:t>Εκδότης</w:t>
      </w:r>
      <w:r w:rsidRPr="00A8597D">
        <w:rPr>
          <w:rFonts w:ascii="Calibri" w:eastAsia="Times New Roman" w:hAnsi="Calibri" w:cs="Calibri"/>
          <w:lang w:eastAsia="ar-SA"/>
        </w:rPr>
        <w:t xml:space="preserve"> (Ονομασία Τράπεζας, υποκατάστημα, Τηλέφωνο επικοινωνίας, </w:t>
      </w:r>
      <w:r w:rsidRPr="00A8597D">
        <w:rPr>
          <w:rFonts w:ascii="Calibri" w:eastAsia="Times New Roman" w:hAnsi="Calibri" w:cs="Calibri"/>
          <w:lang w:val="en-US" w:eastAsia="ar-SA"/>
        </w:rPr>
        <w:t>fax</w:t>
      </w:r>
      <w:r w:rsidRPr="00A8597D">
        <w:rPr>
          <w:rFonts w:ascii="Calibri" w:eastAsia="Times New Roman" w:hAnsi="Calibri" w:cs="Calibri"/>
          <w:lang w:eastAsia="ar-SA"/>
        </w:rPr>
        <w:t>)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b/>
          <w:lang w:eastAsia="ar-SA"/>
        </w:rPr>
        <w:t xml:space="preserve">Ημερομηνία έκδοσης </w:t>
      </w:r>
      <w:r w:rsidRPr="00A8597D">
        <w:rPr>
          <w:rFonts w:ascii="Calibri" w:eastAsia="Times New Roman" w:hAnsi="Calibri" w:cs="Calibri"/>
          <w:lang w:eastAsia="ar-SA"/>
        </w:rPr>
        <w:t>:</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b/>
          <w:lang w:eastAsia="ar-SA"/>
        </w:rPr>
        <w:t>Προς την</w:t>
      </w:r>
      <w:r w:rsidRPr="00A8597D">
        <w:rPr>
          <w:rFonts w:ascii="Calibri" w:eastAsia="Times New Roman" w:hAnsi="Calibri" w:cs="Calibri"/>
          <w:lang w:eastAsia="ar-SA"/>
        </w:rPr>
        <w:t xml:space="preserve"> (Πλήρη στοιχεία Αναθέτουσας Αρχής) :</w:t>
      </w:r>
    </w:p>
    <w:p w:rsidR="00A8597D" w:rsidRPr="00A8597D" w:rsidRDefault="00A8597D" w:rsidP="00A8597D">
      <w:pPr>
        <w:suppressAutoHyphens/>
        <w:spacing w:after="120" w:line="240" w:lineRule="auto"/>
        <w:ind w:left="-360"/>
        <w:jc w:val="both"/>
        <w:rPr>
          <w:rFonts w:ascii="Calibri" w:eastAsia="Times New Roman" w:hAnsi="Calibri" w:cs="Calibri"/>
          <w:b/>
          <w:lang w:eastAsia="ar-SA"/>
        </w:rPr>
      </w:pPr>
    </w:p>
    <w:p w:rsidR="00A8597D" w:rsidRPr="00A8597D" w:rsidRDefault="00A8597D" w:rsidP="00A8597D">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A8597D">
        <w:rPr>
          <w:rFonts w:ascii="Calibri" w:eastAsia="Times New Roman" w:hAnsi="Calibri" w:cs="Calibri"/>
          <w:b/>
          <w:iCs/>
          <w:lang w:eastAsia="ar-SA"/>
        </w:rPr>
        <w:t>ΕΓΓΥΗΤΙΚΗ ΕΠΙΣΤΟΛΗ ΥΠ’ ΑΡΙΘΜΟΝ ...…….……..…. ΓΙΑ ΠΟΣΟ …………..…… ΕΥΡΩ.</w:t>
      </w:r>
    </w:p>
    <w:p w:rsidR="00A8597D" w:rsidRPr="00A8597D" w:rsidRDefault="00A8597D" w:rsidP="00A8597D">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1.Έχουμε την τιμή να σας γνωρίσουμε ότι εγγυόμαστε με την παρούσα επιστολή ρητά, ανέκκλητα και ανεπιφύλακτα, </w:t>
      </w:r>
      <w:proofErr w:type="spellStart"/>
      <w:r w:rsidRPr="00A8597D">
        <w:rPr>
          <w:rFonts w:ascii="Calibri" w:eastAsia="Times New Roman" w:hAnsi="Calibri" w:cs="Calibri"/>
          <w:lang w:eastAsia="ar-SA"/>
        </w:rPr>
        <w:t>ευθυνόμενοι</w:t>
      </w:r>
      <w:proofErr w:type="spellEnd"/>
      <w:r w:rsidRPr="00A8597D">
        <w:rPr>
          <w:rFonts w:ascii="Calibri" w:eastAsia="Times New Roman" w:hAnsi="Calibri" w:cs="Calibri"/>
          <w:lang w:eastAsia="ar-SA"/>
        </w:rPr>
        <w:t xml:space="preserve"> απέναντι σας εις ολόκληρο και ως </w:t>
      </w:r>
      <w:proofErr w:type="spellStart"/>
      <w:r w:rsidRPr="00A8597D">
        <w:rPr>
          <w:rFonts w:ascii="Calibri" w:eastAsia="Times New Roman" w:hAnsi="Calibri" w:cs="Calibri"/>
          <w:lang w:eastAsia="ar-SA"/>
        </w:rPr>
        <w:t>αυτοφειλέτες</w:t>
      </w:r>
      <w:proofErr w:type="spellEnd"/>
      <w:r w:rsidRPr="00A8597D">
        <w:rPr>
          <w:rFonts w:ascii="Calibri" w:eastAsia="Times New Roman" w:hAnsi="Calibri" w:cs="Calibri"/>
          <w:lang w:eastAsia="ar-SA"/>
        </w:rPr>
        <w:t>, υπέρ της (εταιρείας)........................ ή σε περίπτωση ένωσης ή κοινοπραξίας υπέρ των εταιρειών α).…………, β) …..…..…..</w:t>
      </w:r>
      <w:proofErr w:type="spellStart"/>
      <w:r w:rsidRPr="00A8597D">
        <w:rPr>
          <w:rFonts w:ascii="Calibri" w:eastAsia="Times New Roman" w:hAnsi="Calibri" w:cs="Calibri"/>
          <w:lang w:eastAsia="ar-SA"/>
        </w:rPr>
        <w:t>κλπ</w:t>
      </w:r>
      <w:proofErr w:type="spellEnd"/>
      <w:r w:rsidRPr="00A8597D">
        <w:rPr>
          <w:rFonts w:ascii="Calibri" w:eastAsia="Times New Roman" w:hAnsi="Calibri" w:cs="Calibri"/>
          <w:lang w:eastAsia="ar-SA"/>
        </w:rPr>
        <w:t xml:space="preserve"> , ατομικά και  για κάθε μία από αυτές και ως αλληλέγγυα και εις ολόκληρο υπόχρεων μεταξύ τους, εκ της </w:t>
      </w:r>
      <w:proofErr w:type="spellStart"/>
      <w:r w:rsidRPr="00A8597D">
        <w:rPr>
          <w:rFonts w:ascii="Calibri" w:eastAsia="Times New Roman" w:hAnsi="Calibri" w:cs="Calibri"/>
          <w:lang w:eastAsia="ar-SA"/>
        </w:rPr>
        <w:t>ιδιότητάς</w:t>
      </w:r>
      <w:proofErr w:type="spellEnd"/>
      <w:r w:rsidRPr="00A8597D">
        <w:rPr>
          <w:rFonts w:ascii="Calibri" w:eastAsia="Times New Roman" w:hAnsi="Calibri" w:cs="Calibri"/>
          <w:lang w:eastAsia="ar-SA"/>
        </w:rPr>
        <w:t xml:space="preserve"> τους ως μελών της ένωσης ή κοινοπραξίας, για ποσό ευρώ ..……….... και ολογράφως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A8597D">
        <w:rPr>
          <w:rFonts w:ascii="Calibri" w:eastAsia="Times New Roman" w:hAnsi="Calibri" w:cs="Calibri"/>
          <w:b/>
          <w:spacing w:val="8"/>
          <w:lang w:eastAsia="ar-SA"/>
        </w:rPr>
        <w:t>ΠΡΟΜΗΘΕΙΑ ……………..</w:t>
      </w:r>
      <w:r w:rsidRPr="00A8597D">
        <w:rPr>
          <w:rFonts w:ascii="Calibri" w:eastAsia="Times New Roman" w:hAnsi="Calibri" w:cs="Calibri"/>
          <w:lang w:eastAsia="ar-SA"/>
        </w:rPr>
        <w:t xml:space="preserve">»,  σύμφωνα με την υπ’ αρ. ……../……… διακήρυξή σας. ΣΥΜΒΑΣΗ: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2. Παραιτούμαστε ρητά και ανεπιφύλακτα από την ένσταση του ευεργετήματος της </w:t>
      </w:r>
      <w:proofErr w:type="spellStart"/>
      <w:r w:rsidRPr="00A8597D">
        <w:rPr>
          <w:rFonts w:ascii="Calibri" w:eastAsia="Times New Roman" w:hAnsi="Calibri" w:cs="Calibri"/>
          <w:lang w:eastAsia="ar-SA"/>
        </w:rPr>
        <w:t>διζήσεως</w:t>
      </w:r>
      <w:proofErr w:type="spellEnd"/>
      <w:r w:rsidRPr="00A8597D">
        <w:rPr>
          <w:rFonts w:ascii="Calibri" w:eastAsia="Times New Roman" w:hAnsi="Calibri" w:cs="Calibri"/>
          <w:lang w:eastAsia="ar-SA"/>
        </w:rPr>
        <w:t xml:space="preserve"> από το δικαίωμα προβολής εναντίον σας όλων των ενστάσεων του </w:t>
      </w:r>
      <w:proofErr w:type="spellStart"/>
      <w:r w:rsidRPr="00A8597D">
        <w:rPr>
          <w:rFonts w:ascii="Calibri" w:eastAsia="Times New Roman" w:hAnsi="Calibri" w:cs="Calibri"/>
          <w:lang w:eastAsia="ar-SA"/>
        </w:rPr>
        <w:t>πρωτοφειλέτη</w:t>
      </w:r>
      <w:proofErr w:type="spellEnd"/>
      <w:r w:rsidRPr="00A8597D">
        <w:rPr>
          <w:rFonts w:ascii="Calibri" w:eastAsia="Times New Roman" w:hAnsi="Calibri" w:cs="Calibri"/>
          <w:lang w:eastAsia="ar-SA"/>
        </w:rPr>
        <w:t xml:space="preserve">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6. </w:t>
      </w:r>
      <w:proofErr w:type="spellStart"/>
      <w:r w:rsidRPr="00A8597D">
        <w:rPr>
          <w:rFonts w:ascii="Calibri" w:eastAsia="Times New Roman" w:hAnsi="Calibri" w:cs="Calibri"/>
          <w:lang w:eastAsia="ar-SA"/>
        </w:rPr>
        <w:t>Βεβαιούται</w:t>
      </w:r>
      <w:proofErr w:type="spellEnd"/>
      <w:r w:rsidRPr="00A8597D">
        <w:rPr>
          <w:rFonts w:ascii="Calibri" w:eastAsia="Times New Roman" w:hAnsi="Calibri" w:cs="Calibri"/>
          <w:lang w:eastAsia="ar-SA"/>
        </w:rPr>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A8597D" w:rsidRPr="00A8597D" w:rsidRDefault="00A8597D" w:rsidP="00A8597D">
      <w:pPr>
        <w:suppressAutoHyphens/>
        <w:spacing w:after="120" w:line="240" w:lineRule="auto"/>
        <w:jc w:val="both"/>
        <w:rPr>
          <w:rFonts w:ascii="Calibri" w:eastAsia="Times New Roman" w:hAnsi="Calibri" w:cs="Calibri"/>
          <w:iCs/>
          <w:lang w:eastAsia="ar-SA"/>
        </w:rPr>
      </w:pPr>
      <w:r w:rsidRPr="00A8597D">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A8597D">
        <w:rPr>
          <w:rFonts w:ascii="Calibri" w:eastAsia="Times New Roman" w:hAnsi="Calibri" w:cs="Calibri"/>
          <w:iCs/>
          <w:lang w:eastAsia="ar-SA"/>
        </w:rPr>
        <w:t xml:space="preserve">    </w:t>
      </w:r>
    </w:p>
    <w:p w:rsidR="00A8597D" w:rsidRPr="00A8597D" w:rsidRDefault="00A8597D" w:rsidP="00A8597D">
      <w:pPr>
        <w:suppressAutoHyphens/>
        <w:spacing w:after="120" w:line="240" w:lineRule="auto"/>
        <w:jc w:val="right"/>
        <w:rPr>
          <w:rFonts w:ascii="Calibri" w:eastAsia="Times New Roman" w:hAnsi="Calibri" w:cs="Calibri"/>
          <w:iCs/>
          <w:lang w:eastAsia="ar-SA"/>
        </w:rPr>
      </w:pPr>
    </w:p>
    <w:p w:rsidR="00A8597D" w:rsidRPr="00A8597D" w:rsidRDefault="00A8597D" w:rsidP="00A8597D">
      <w:pPr>
        <w:suppressAutoHyphens/>
        <w:spacing w:after="120" w:line="240" w:lineRule="auto"/>
        <w:jc w:val="right"/>
        <w:rPr>
          <w:rFonts w:ascii="Calibri" w:eastAsia="Times New Roman" w:hAnsi="Calibri" w:cs="Calibri"/>
          <w:iCs/>
          <w:lang w:eastAsia="ar-SA"/>
        </w:rPr>
      </w:pPr>
      <w:r w:rsidRPr="00A8597D">
        <w:rPr>
          <w:rFonts w:ascii="Calibri" w:eastAsia="Times New Roman" w:hAnsi="Calibri" w:cs="Calibri"/>
          <w:iCs/>
          <w:lang w:eastAsia="ar-SA"/>
        </w:rPr>
        <w:t xml:space="preserve">(Εξουσιοδοτημένη υπογραφή) </w:t>
      </w: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28" w:name="_Toc88224796"/>
      <w:r w:rsidRPr="00A8597D">
        <w:rPr>
          <w:rFonts w:ascii="Arial" w:eastAsia="Times New Roman" w:hAnsi="Arial" w:cs="Arial"/>
          <w:b/>
          <w:color w:val="002060"/>
          <w:sz w:val="24"/>
          <w:lang w:eastAsia="ar-SA"/>
        </w:rPr>
        <w:lastRenderedPageBreak/>
        <w:t xml:space="preserve">ΠΑΡΑΡΤΗΜΑ </w:t>
      </w:r>
      <w:r w:rsidRPr="00A8597D">
        <w:rPr>
          <w:rFonts w:ascii="Arial" w:eastAsia="Times New Roman" w:hAnsi="Arial" w:cs="Arial"/>
          <w:b/>
          <w:color w:val="002060"/>
          <w:sz w:val="24"/>
          <w:lang w:val="en-US" w:eastAsia="ar-SA"/>
        </w:rPr>
        <w:t>VII</w:t>
      </w:r>
      <w:r w:rsidRPr="00A8597D">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28"/>
    </w:p>
    <w:p w:rsidR="00A8597D" w:rsidRPr="00A8597D" w:rsidRDefault="00A8597D" w:rsidP="00A8597D">
      <w:pPr>
        <w:widowControl w:val="0"/>
        <w:tabs>
          <w:tab w:val="left" w:pos="358"/>
        </w:tabs>
        <w:suppressAutoHyphens/>
        <w:spacing w:after="0" w:line="36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Δηλώνω υπεύθυνα ότι:</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2.2.3.2.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A8597D">
        <w:rPr>
          <w:rFonts w:ascii="Calibri" w:eastAsia="Times New Roman" w:hAnsi="Calibri" w:cs="Calibri"/>
          <w:szCs w:val="24"/>
          <w:vertAlign w:val="superscript"/>
          <w:lang w:val="en-GB" w:eastAsia="ar-SA"/>
        </w:rPr>
        <w:footnoteReference w:id="21"/>
      </w:r>
      <w:r w:rsidRPr="00A8597D">
        <w:rPr>
          <w:rFonts w:ascii="Calibri" w:eastAsia="Times New Roman" w:hAnsi="Calibri" w:cs="Calibri"/>
          <w:szCs w:val="24"/>
          <w:vertAlign w:val="superscript"/>
          <w:lang w:eastAsia="ar-SA"/>
        </w:rPr>
        <w:t>,</w:t>
      </w:r>
      <w:r w:rsidRPr="00A8597D">
        <w:rPr>
          <w:rFonts w:ascii="Calibri" w:eastAsia="Times New Roman" w:hAnsi="Calibri" w:cs="Calibri"/>
          <w:szCs w:val="24"/>
          <w:vertAlign w:val="superscript"/>
          <w:lang w:val="en-GB" w:eastAsia="ar-SA"/>
        </w:rPr>
        <w:footnoteReference w:id="22"/>
      </w:r>
      <w:r w:rsidRPr="00A8597D">
        <w:rPr>
          <w:rFonts w:ascii="Calibri" w:eastAsia="Times New Roman" w:hAnsi="Calibri" w:cs="Calibri"/>
          <w:szCs w:val="24"/>
          <w:lang w:eastAsia="ar-SA"/>
        </w:rPr>
        <w:t xml:space="preserve">. </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Calibri" w:hAnsi="Calibri" w:cs="Calibri"/>
          <w:bCs/>
          <w:i/>
          <w:color w:val="5B9BD5"/>
          <w:szCs w:val="24"/>
          <w:lang w:eastAsia="ar-SA"/>
        </w:rPr>
        <w:t>Ή</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A8597D">
        <w:rPr>
          <w:rFonts w:ascii="Calibri" w:eastAsia="Times New Roman" w:hAnsi="Calibri" w:cs="Calibri"/>
          <w:szCs w:val="24"/>
          <w:vertAlign w:val="superscript"/>
          <w:lang w:eastAsia="ar-SA"/>
        </w:rPr>
        <w:t xml:space="preserve"> </w:t>
      </w:r>
      <w:r w:rsidRPr="00A8597D">
        <w:rPr>
          <w:rFonts w:ascii="Calibri" w:eastAsia="Times New Roman" w:hAnsi="Calibri" w:cs="Calibri"/>
          <w:szCs w:val="24"/>
          <w:lang w:eastAsia="ar-SA"/>
        </w:rPr>
        <w:t xml:space="preserve">αλλά τα συγκεκριμένα ποσά είναι εξαιρετικά μικρά. </w:t>
      </w:r>
      <w:r w:rsidRPr="00A8597D">
        <w:rPr>
          <w:rFonts w:ascii="Calibri" w:eastAsia="Calibri" w:hAnsi="Calibri" w:cs="Calibri"/>
          <w:bCs/>
          <w:i/>
          <w:color w:val="5B9BD5"/>
          <w:szCs w:val="24"/>
          <w:lang w:eastAsia="ar-SA"/>
        </w:rPr>
        <w:t>[αναγράφονται τα ποσά]</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Calibri" w:hAnsi="Calibri" w:cs="Calibri"/>
          <w:bCs/>
          <w:i/>
          <w:color w:val="5B9BD5"/>
          <w:szCs w:val="24"/>
          <w:lang w:eastAsia="ar-SA"/>
        </w:rPr>
        <w:t>Ή</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A8597D">
        <w:rPr>
          <w:rFonts w:ascii="Calibri" w:eastAsia="Calibri" w:hAnsi="Calibri" w:cs="Calibri"/>
          <w:bCs/>
          <w:i/>
          <w:color w:val="5B9BD5"/>
          <w:szCs w:val="24"/>
          <w:lang w:eastAsia="ar-SA"/>
        </w:rPr>
        <w:t>[αναγράφεται το ποσό και η ημερομηνία ενημέρωσης]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α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Κατά την εκτέλεση των δημόσιων συμβάσεων δεν έχω/</w:t>
      </w:r>
      <w:proofErr w:type="spellStart"/>
      <w:r w:rsidRPr="00A8597D">
        <w:rPr>
          <w:rFonts w:ascii="Calibri" w:eastAsia="Times New Roman" w:hAnsi="Calibri" w:cs="Calibri"/>
          <w:szCs w:val="24"/>
          <w:lang w:eastAsia="ar-SA"/>
        </w:rPr>
        <w:t>ουμε</w:t>
      </w:r>
      <w:proofErr w:type="spellEnd"/>
      <w:r w:rsidRPr="00A8597D">
        <w:rPr>
          <w:rFonts w:ascii="Calibri" w:eastAsia="Times New Roman" w:hAnsi="Calibri" w:cs="Calibri"/>
          <w:szCs w:val="24"/>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A8597D">
        <w:rPr>
          <w:rFonts w:ascii="Calibri" w:eastAsia="Times New Roman" w:hAnsi="Calibri" w:cs="Calibri"/>
          <w:szCs w:val="24"/>
          <w:lang w:val="en-GB" w:eastAsia="ar-SA"/>
        </w:rPr>
        <w:t>X</w:t>
      </w:r>
      <w:r w:rsidRPr="00A8597D">
        <w:rPr>
          <w:rFonts w:ascii="Calibri" w:eastAsia="Times New Roman" w:hAnsi="Calibri" w:cs="Calibri"/>
          <w:szCs w:val="24"/>
          <w:lang w:eastAsia="ar-SA"/>
        </w:rPr>
        <w:t xml:space="preserve"> του Προσαρτήματος Α του ν. 4412/2016:</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β Διακήρυξης</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Times New Roman" w:hAnsi="Calibri" w:cs="Calibri"/>
          <w:szCs w:val="24"/>
          <w:lang w:eastAsia="ar-SA"/>
        </w:rPr>
        <w:t xml:space="preserve">Έχω/έχουμε υπαχθεί σε </w:t>
      </w:r>
      <w:proofErr w:type="spellStart"/>
      <w:r w:rsidRPr="00A8597D">
        <w:rPr>
          <w:rFonts w:ascii="Calibri" w:eastAsia="Times New Roman" w:hAnsi="Calibri" w:cs="Calibri"/>
          <w:szCs w:val="24"/>
          <w:lang w:eastAsia="ar-SA"/>
        </w:rPr>
        <w:t>προπτωχευτική</w:t>
      </w:r>
      <w:proofErr w:type="spellEnd"/>
      <w:r w:rsidRPr="00A8597D">
        <w:rPr>
          <w:rFonts w:ascii="Calibri" w:eastAsia="Times New Roman" w:hAnsi="Calibri" w:cs="Calibri"/>
          <w:szCs w:val="24"/>
          <w:lang w:eastAsia="ar-SA"/>
        </w:rPr>
        <w:t xml:space="preserve"> ή πτωχευτική διαδικασία αλλά είμαι/είμαστε σε θέση να εκτελέσω/</w:t>
      </w:r>
      <w:proofErr w:type="spellStart"/>
      <w:r w:rsidRPr="00A8597D">
        <w:rPr>
          <w:rFonts w:ascii="Calibri" w:eastAsia="Times New Roman" w:hAnsi="Calibri" w:cs="Calibri"/>
          <w:szCs w:val="24"/>
          <w:lang w:eastAsia="ar-SA"/>
        </w:rPr>
        <w:t>ουμε</w:t>
      </w:r>
      <w:proofErr w:type="spellEnd"/>
      <w:r w:rsidRPr="00A8597D">
        <w:rPr>
          <w:rFonts w:ascii="Calibri" w:eastAsia="Times New Roman" w:hAnsi="Calibri" w:cs="Calibri"/>
          <w:szCs w:val="24"/>
          <w:lang w:eastAsia="ar-SA"/>
        </w:rPr>
        <w:t xml:space="preserve"> τη σύμβαση, λαμβάνοντας υπόψη τις ισχύουσες διατάξεις και τα μέτρα για τη συνέχιση της επιχειρηματικής λειτουργίας μου/μας </w:t>
      </w:r>
      <w:r w:rsidRPr="00A8597D">
        <w:rPr>
          <w:rFonts w:ascii="Calibri" w:eastAsia="Calibri" w:hAnsi="Calibri" w:cs="Calibri"/>
          <w:bCs/>
          <w:i/>
          <w:color w:val="5B9BD5"/>
          <w:szCs w:val="24"/>
          <w:lang w:eastAsia="ar-SA"/>
        </w:rPr>
        <w:t xml:space="preserve">[αναγράφονται τα αποδεικτικά στοιχεία] </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Calibri" w:hAnsi="Calibri" w:cs="Calibri"/>
          <w:bCs/>
          <w:i/>
          <w:color w:val="5B9BD5"/>
          <w:szCs w:val="24"/>
          <w:lang w:eastAsia="ar-SA"/>
        </w:rPr>
        <w:t>Ιδίως στην περίπτωση εξυγίανσης: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 xml:space="preserve">Έχω υπαχθεί σε διαδικασία εξυγίανσης </w:t>
      </w:r>
      <w:r w:rsidRPr="00A8597D">
        <w:rPr>
          <w:rFonts w:ascii="Calibri" w:eastAsia="Calibri" w:hAnsi="Calibri" w:cs="Calibri"/>
          <w:bCs/>
          <w:i/>
          <w:color w:val="5B9BD5"/>
          <w:szCs w:val="24"/>
          <w:lang w:eastAsia="ar-SA"/>
        </w:rPr>
        <w:t>[αναγράφεται ο αριθμός και η ημερομηνία έκδοσης δικαστικής απόφασης]</w:t>
      </w:r>
      <w:r w:rsidRPr="00A8597D">
        <w:rPr>
          <w:rFonts w:ascii="Calibri" w:eastAsia="Times New Roman" w:hAnsi="Calibri" w:cs="Calibri"/>
          <w:szCs w:val="24"/>
          <w:lang w:eastAsia="ar-SA"/>
        </w:rPr>
        <w:t xml:space="preserve"> και τηρώ/τηρούμε τους όρους αυτής.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γ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Calibri" w:hAnsi="Calibri" w:cs="Calibri"/>
          <w:bCs/>
          <w:i/>
          <w:color w:val="5B9BD5"/>
          <w:szCs w:val="24"/>
          <w:lang w:eastAsia="ar-SA"/>
        </w:rPr>
        <w:t>Ή</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δ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β) μέλη των οργάνων διοίκησης ή άλλων οργάνων της αναθέτουσας αρχής ή/και</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τα οποία:</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roofErr w:type="spellStart"/>
      <w:r w:rsidRPr="00A8597D">
        <w:rPr>
          <w:rFonts w:ascii="Calibri" w:eastAsia="Times New Roman" w:hAnsi="Calibri" w:cs="Calibri"/>
          <w:szCs w:val="24"/>
          <w:lang w:eastAsia="ar-SA"/>
        </w:rPr>
        <w:t>αα</w:t>
      </w:r>
      <w:proofErr w:type="spellEnd"/>
      <w:r w:rsidRPr="00A8597D">
        <w:rPr>
          <w:rFonts w:ascii="Calibri" w:eastAsia="Times New Roman" w:hAnsi="Calibri" w:cs="Calibri"/>
          <w:szCs w:val="24"/>
          <w:lang w:eastAsia="ar-SA"/>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roofErr w:type="spellStart"/>
      <w:r w:rsidRPr="00A8597D">
        <w:rPr>
          <w:rFonts w:ascii="Calibri" w:eastAsia="Times New Roman" w:hAnsi="Calibri" w:cs="Calibri"/>
          <w:szCs w:val="24"/>
          <w:lang w:eastAsia="ar-SA"/>
        </w:rPr>
        <w:t>ββ</w:t>
      </w:r>
      <w:proofErr w:type="spellEnd"/>
      <w:r w:rsidRPr="00A8597D">
        <w:rPr>
          <w:rFonts w:ascii="Calibri" w:eastAsia="Times New Roman" w:hAnsi="Calibri" w:cs="Calibri"/>
          <w:szCs w:val="24"/>
          <w:lang w:eastAsia="ar-SA"/>
        </w:rPr>
        <w:t>) μπορούν να επηρεάσουν την έκβασή της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Calibri" w:hAnsi="Calibri" w:cs="Calibri"/>
          <w:bCs/>
          <w:i/>
          <w:color w:val="5B9BD5"/>
          <w:szCs w:val="24"/>
          <w:lang w:eastAsia="ar-SA"/>
        </w:rPr>
        <w:t>Ή</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A8597D">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ε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A8597D" w:rsidRPr="00A8597D" w:rsidRDefault="00A8597D" w:rsidP="00A8597D">
      <w:pPr>
        <w:suppressAutoHyphens/>
        <w:spacing w:after="120" w:line="240" w:lineRule="auto"/>
        <w:jc w:val="both"/>
        <w:rPr>
          <w:rFonts w:ascii="Calibri" w:eastAsia="Calibri" w:hAnsi="Calibri" w:cs="Calibri"/>
          <w:bCs/>
          <w:i/>
          <w:color w:val="5B9BD5"/>
          <w:szCs w:val="24"/>
          <w:lang w:eastAsia="ar-SA"/>
        </w:rPr>
      </w:pPr>
      <w:r w:rsidRPr="00A8597D">
        <w:rPr>
          <w:rFonts w:ascii="Calibri" w:eastAsia="Times New Roman" w:hAnsi="Calibri" w:cs="Calibri"/>
          <w:szCs w:val="24"/>
          <w:lang w:eastAsia="ar-SA"/>
        </w:rPr>
        <w:t xml:space="preserve"> </w:t>
      </w:r>
      <w:r w:rsidRPr="00A8597D">
        <w:rPr>
          <w:rFonts w:ascii="Calibri" w:eastAsia="Calibri" w:hAnsi="Calibri" w:cs="Calibri"/>
          <w:bCs/>
          <w:i/>
          <w:color w:val="5B9BD5"/>
          <w:szCs w:val="24"/>
          <w:lang w:eastAsia="ar-SA"/>
        </w:rPr>
        <w:t>Ή</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 xml:space="preserve">Παράγραφος 2.2.3.4. περ. </w:t>
      </w:r>
      <w:proofErr w:type="spellStart"/>
      <w:r w:rsidRPr="00A8597D">
        <w:rPr>
          <w:rFonts w:ascii="Calibri" w:eastAsia="Times New Roman" w:hAnsi="Calibri" w:cs="Calibri"/>
          <w:b/>
          <w:szCs w:val="24"/>
          <w:lang w:eastAsia="ar-SA"/>
        </w:rPr>
        <w:t>στ</w:t>
      </w:r>
      <w:proofErr w:type="spellEnd"/>
      <w:r w:rsidRPr="00A8597D">
        <w:rPr>
          <w:rFonts w:ascii="Calibri" w:eastAsia="Times New Roman" w:hAnsi="Calibri" w:cs="Calibri"/>
          <w:b/>
          <w:szCs w:val="24"/>
          <w:lang w:eastAsia="ar-SA"/>
        </w:rPr>
        <w:t xml:space="preserve"> Διακήρυξης</w:t>
      </w:r>
    </w:p>
    <w:p w:rsidR="00A8597D" w:rsidRPr="00A8597D" w:rsidRDefault="00A8597D" w:rsidP="00A8597D">
      <w:pPr>
        <w:suppressAutoHyphens/>
        <w:spacing w:after="120" w:line="240" w:lineRule="auto"/>
        <w:jc w:val="both"/>
        <w:rPr>
          <w:rFonts w:ascii="Calibri" w:eastAsia="Times New Roman" w:hAnsi="Calibri" w:cs="Calibri"/>
          <w:strike/>
          <w:szCs w:val="24"/>
          <w:lang w:eastAsia="ar-SA"/>
        </w:rPr>
      </w:pPr>
      <w:r w:rsidRPr="00A8597D">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ζ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η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έχω/έχουμε επιχειρήσει να επηρεάσω/</w:t>
      </w:r>
      <w:proofErr w:type="spellStart"/>
      <w:r w:rsidRPr="00A8597D">
        <w:rPr>
          <w:rFonts w:ascii="Calibri" w:eastAsia="Times New Roman" w:hAnsi="Calibri" w:cs="Calibri"/>
          <w:szCs w:val="24"/>
          <w:lang w:eastAsia="ar-SA"/>
        </w:rPr>
        <w:t>ουμε</w:t>
      </w:r>
      <w:proofErr w:type="spellEnd"/>
      <w:r w:rsidRPr="00A8597D">
        <w:rPr>
          <w:rFonts w:ascii="Calibri" w:eastAsia="Times New Roman" w:hAnsi="Calibri" w:cs="Calibri"/>
          <w:szCs w:val="24"/>
          <w:lang w:eastAsia="ar-SA"/>
        </w:rPr>
        <w:t xml:space="preserve"> με αθέμιτο τρόπο τη διαδικασία λήψης αποφάσεων της αναθέτουσας αρχής, να αποκτήσω/</w:t>
      </w:r>
      <w:proofErr w:type="spellStart"/>
      <w:r w:rsidRPr="00A8597D">
        <w:rPr>
          <w:rFonts w:ascii="Calibri" w:eastAsia="Times New Roman" w:hAnsi="Calibri" w:cs="Calibri"/>
          <w:szCs w:val="24"/>
          <w:lang w:eastAsia="ar-SA"/>
        </w:rPr>
        <w:t>ουμε</w:t>
      </w:r>
      <w:proofErr w:type="spellEnd"/>
      <w:r w:rsidRPr="00A8597D">
        <w:rPr>
          <w:rFonts w:ascii="Calibri" w:eastAsia="Times New Roman" w:hAnsi="Calibri" w:cs="Calibri"/>
          <w:szCs w:val="24"/>
          <w:lang w:eastAsia="ar-SA"/>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A8597D">
        <w:rPr>
          <w:rFonts w:ascii="Calibri" w:eastAsia="Times New Roman" w:hAnsi="Calibri" w:cs="Calibri"/>
          <w:szCs w:val="24"/>
          <w:lang w:eastAsia="ar-SA"/>
        </w:rPr>
        <w:t>ουμε</w:t>
      </w:r>
      <w:proofErr w:type="spellEnd"/>
      <w:r w:rsidRPr="00A8597D">
        <w:rPr>
          <w:rFonts w:ascii="Calibri" w:eastAsia="Times New Roman" w:hAnsi="Calibri" w:cs="Calibri"/>
          <w:szCs w:val="24"/>
          <w:lang w:eastAsia="ar-SA"/>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2.2.3.4. περ. θ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Παράγραφος 2.2.3.9. διακήρυξης: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A8597D">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A8597D">
        <w:rPr>
          <w:rFonts w:ascii="Calibri" w:eastAsia="Times New Roman" w:hAnsi="Calibri" w:cs="Calibri"/>
          <w:szCs w:val="24"/>
          <w:lang w:eastAsia="ar-SA"/>
        </w:rPr>
        <w:t xml:space="preserve">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b/>
          <w:szCs w:val="24"/>
          <w:lang w:eastAsia="ar-SA"/>
        </w:rPr>
      </w:pPr>
      <w:r w:rsidRPr="00A8597D">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A8597D">
        <w:rPr>
          <w:rFonts w:ascii="Calibri" w:eastAsia="Times New Roman" w:hAnsi="Calibri" w:cs="Calibri"/>
          <w:b/>
          <w:szCs w:val="24"/>
          <w:lang w:eastAsia="ar-SA"/>
        </w:rPr>
        <w:t>ουμε</w:t>
      </w:r>
      <w:proofErr w:type="spellEnd"/>
      <w:r w:rsidRPr="00A8597D">
        <w:rPr>
          <w:rFonts w:ascii="Calibri" w:eastAsia="Times New Roman" w:hAnsi="Calibri" w:cs="Calibri"/>
          <w:b/>
          <w:szCs w:val="24"/>
          <w:lang w:eastAsia="ar-SA"/>
        </w:rPr>
        <w:t xml:space="preserve"> αμελλητί σχετικά την αναθέτουσα αρχή.</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strike/>
          <w:szCs w:val="24"/>
          <w:lang w:eastAsia="ar-SA"/>
        </w:rPr>
      </w:pPr>
    </w:p>
    <w:p w:rsidR="00A8597D" w:rsidRPr="00A8597D" w:rsidRDefault="00A8597D" w:rsidP="00A8597D">
      <w:pPr>
        <w:suppressAutoHyphens/>
        <w:spacing w:after="120" w:line="240" w:lineRule="auto"/>
        <w:jc w:val="both"/>
        <w:rPr>
          <w:rFonts w:ascii="Calibri" w:eastAsia="Times New Roman" w:hAnsi="Calibri" w:cs="Calibri"/>
          <w:strike/>
          <w:szCs w:val="24"/>
          <w:lang w:eastAsia="ar-SA"/>
        </w:rPr>
      </w:pPr>
    </w:p>
    <w:p w:rsidR="00A8597D" w:rsidRPr="00A8597D" w:rsidRDefault="00A8597D" w:rsidP="00A8597D">
      <w:pPr>
        <w:suppressAutoHyphens/>
        <w:spacing w:after="120" w:line="240" w:lineRule="auto"/>
        <w:jc w:val="both"/>
        <w:rPr>
          <w:rFonts w:ascii="Calibri" w:eastAsia="Times New Roman" w:hAnsi="Calibri" w:cs="Calibri"/>
          <w:strike/>
          <w:szCs w:val="24"/>
          <w:lang w:eastAsia="ar-SA"/>
        </w:rPr>
      </w:pP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br w:type="page"/>
      </w:r>
      <w:r w:rsidRPr="00A8597D">
        <w:rPr>
          <w:rFonts w:ascii="Calibri" w:eastAsia="Times New Roman" w:hAnsi="Calibri" w:cs="Calibri"/>
          <w:szCs w:val="24"/>
          <w:lang w:eastAsia="ar-SA"/>
        </w:rPr>
        <w:lastRenderedPageBreak/>
        <w:t>ΔΗΛΩΣΗ ΟΨΙΓΕΝΩΝ ΜΕΤΑΒΟΛΩΝ</w:t>
      </w:r>
      <w:r w:rsidRPr="00A8597D">
        <w:rPr>
          <w:rFonts w:ascii="Calibri" w:eastAsia="Times New Roman" w:hAnsi="Calibri" w:cs="Calibri"/>
          <w:szCs w:val="24"/>
          <w:vertAlign w:val="superscript"/>
          <w:lang w:val="en-GB" w:eastAsia="ar-SA"/>
        </w:rPr>
        <w:footnoteReference w:id="23"/>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Δεν έχουν επέλθει στο πρόσωπό μου/μας </w:t>
      </w:r>
      <w:proofErr w:type="spellStart"/>
      <w:r w:rsidRPr="00A8597D">
        <w:rPr>
          <w:rFonts w:ascii="Calibri" w:eastAsia="Times New Roman" w:hAnsi="Calibri" w:cs="Calibri"/>
          <w:szCs w:val="24"/>
          <w:lang w:eastAsia="ar-SA"/>
        </w:rPr>
        <w:t>οψιγενείς</w:t>
      </w:r>
      <w:proofErr w:type="spellEnd"/>
      <w:r w:rsidRPr="00A8597D">
        <w:rPr>
          <w:rFonts w:ascii="Calibri" w:eastAsia="Times New Roman" w:hAnsi="Calibri" w:cs="Calibri"/>
          <w:szCs w:val="24"/>
          <w:lang w:eastAsia="ar-SA"/>
        </w:rPr>
        <w:t xml:space="preserve"> μεταβολές κατά την έννοια του άρθρου 104 του Ν. 4412/2016. </w:t>
      </w:r>
    </w:p>
    <w:p w:rsidR="00A8597D" w:rsidRPr="00A8597D" w:rsidRDefault="00A8597D" w:rsidP="00A8597D">
      <w:pPr>
        <w:suppressAutoHyphens/>
        <w:spacing w:after="120" w:line="240" w:lineRule="auto"/>
        <w:jc w:val="both"/>
        <w:rPr>
          <w:rFonts w:ascii="Calibri" w:eastAsia="Times New Roman" w:hAnsi="Calibri" w:cs="Calibri"/>
          <w:szCs w:val="24"/>
          <w:u w:val="single"/>
          <w:lang w:eastAsia="ar-SA"/>
        </w:rPr>
      </w:pPr>
    </w:p>
    <w:p w:rsidR="00A8597D" w:rsidRPr="00A8597D" w:rsidRDefault="00A8597D" w:rsidP="00A8597D">
      <w:pPr>
        <w:suppressAutoHyphens/>
        <w:spacing w:after="120" w:line="240" w:lineRule="auto"/>
        <w:jc w:val="both"/>
        <w:rPr>
          <w:rFonts w:ascii="Calibri" w:eastAsia="Times New Roman" w:hAnsi="Calibri" w:cs="Calibri"/>
          <w:szCs w:val="24"/>
          <w:u w:val="single"/>
          <w:lang w:eastAsia="ar-SA"/>
        </w:rPr>
      </w:pPr>
      <w:r w:rsidRPr="00A8597D">
        <w:rPr>
          <w:rFonts w:ascii="Calibri" w:eastAsia="Times New Roman" w:hAnsi="Calibri" w:cs="Calibri"/>
          <w:szCs w:val="24"/>
          <w:u w:val="single"/>
          <w:lang w:eastAsia="ar-SA"/>
        </w:rPr>
        <w:t>ΔΗΛΩΣΗ</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Συναινώ/</w:t>
      </w:r>
      <w:proofErr w:type="spellStart"/>
      <w:r w:rsidRPr="00A8597D">
        <w:rPr>
          <w:rFonts w:ascii="Calibri" w:eastAsia="Times New Roman" w:hAnsi="Calibri" w:cs="Calibri"/>
          <w:szCs w:val="24"/>
          <w:lang w:eastAsia="ar-SA"/>
        </w:rPr>
        <w:t>ούμε</w:t>
      </w:r>
      <w:proofErr w:type="spellEnd"/>
      <w:r w:rsidRPr="00A8597D">
        <w:rPr>
          <w:rFonts w:ascii="Calibri" w:eastAsia="Times New Roman" w:hAnsi="Calibri" w:cs="Calibri"/>
          <w:szCs w:val="24"/>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A8597D" w:rsidRPr="00A8597D" w:rsidSect="00F16FD6">
          <w:headerReference w:type="default" r:id="rId9"/>
          <w:footerReference w:type="default" r:id="rId10"/>
          <w:pgSz w:w="11906" w:h="16838"/>
          <w:pgMar w:top="1134" w:right="1134" w:bottom="1134" w:left="1134" w:header="720" w:footer="709" w:gutter="0"/>
          <w:cols w:space="720"/>
          <w:docGrid w:linePitch="600" w:charSpace="36864"/>
        </w:sect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9" w:name="_Toc88224797"/>
      <w:r w:rsidRPr="00A8597D">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29"/>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A8597D" w:rsidRPr="00A8597D" w:rsidTr="0090083E">
        <w:trPr>
          <w:tblHeader/>
          <w:jc w:val="center"/>
        </w:trPr>
        <w:tc>
          <w:tcPr>
            <w:tcW w:w="14361" w:type="dxa"/>
            <w:gridSpan w:val="3"/>
            <w:shd w:val="clear" w:color="auto" w:fill="AEAAAA"/>
          </w:tcPr>
          <w:p w:rsidR="00A8597D" w:rsidRPr="00A8597D" w:rsidRDefault="00A8597D" w:rsidP="00A8597D">
            <w:pPr>
              <w:suppressAutoHyphens/>
              <w:spacing w:after="0" w:line="240" w:lineRule="auto"/>
              <w:jc w:val="center"/>
              <w:rPr>
                <w:rFonts w:ascii="Calibri" w:eastAsia="Times New Roman" w:hAnsi="Calibri" w:cs="Calibri"/>
                <w:szCs w:val="24"/>
                <w:lang w:eastAsia="ar-SA"/>
              </w:rPr>
            </w:pPr>
            <w:r w:rsidRPr="00A8597D">
              <w:rPr>
                <w:rFonts w:ascii="Calibri" w:eastAsia="Times New Roman" w:hAnsi="Calibri" w:cs="Calibri"/>
                <w:szCs w:val="24"/>
                <w:lang w:eastAsia="ar-SA"/>
              </w:rPr>
              <w:t>Αποδεικτικά μέσα-Προμήθειες (2.2.9.2)</w:t>
            </w:r>
          </w:p>
        </w:tc>
      </w:tr>
      <w:tr w:rsidR="00A8597D" w:rsidRPr="00A8597D" w:rsidTr="0090083E">
        <w:trPr>
          <w:tblHeader/>
          <w:jc w:val="center"/>
        </w:trPr>
        <w:tc>
          <w:tcPr>
            <w:tcW w:w="1087" w:type="dxa"/>
            <w:shd w:val="clear" w:color="auto" w:fill="AEAAAA"/>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α/α</w:t>
            </w:r>
          </w:p>
        </w:tc>
        <w:tc>
          <w:tcPr>
            <w:tcW w:w="4633" w:type="dxa"/>
            <w:shd w:val="clear" w:color="auto" w:fill="AEAAAA"/>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Δικαιολογητικό</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2.2.3.1</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Συμμετοχή σε εγκληματική οργάνωση</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Απάτη εις βάρος των οικονομικών συμφερόντων</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της Ένωσης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A8597D" w:rsidRPr="00A8597D" w:rsidRDefault="00A8597D" w:rsidP="00A8597D">
            <w:pPr>
              <w:suppressAutoHyphens/>
              <w:spacing w:after="0" w:line="240" w:lineRule="auto"/>
              <w:jc w:val="both"/>
              <w:rPr>
                <w:rFonts w:ascii="Calibri" w:eastAsia="Times New Roman" w:hAnsi="Calibri" w:cs="Calibri"/>
                <w:color w:val="0070C0"/>
                <w:szCs w:val="24"/>
                <w:lang w:eastAsia="ar-SA"/>
              </w:rPr>
            </w:pPr>
            <w:r w:rsidRPr="00A8597D">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A8597D">
              <w:rPr>
                <w:rFonts w:ascii="Calibri" w:eastAsia="Times New Roman" w:hAnsi="Calibri" w:cs="Calibri"/>
                <w:color w:val="0070C0"/>
                <w:szCs w:val="24"/>
                <w:lang w:eastAsia="ar-SA"/>
              </w:rPr>
              <w:t xml:space="preserve">(μόνο εάν δεν καθίσταται διαθέσιμη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color w:val="0070C0"/>
                <w:szCs w:val="24"/>
                <w:lang w:eastAsia="ar-SA"/>
              </w:rPr>
              <w:t xml:space="preserve">μέσω του </w:t>
            </w:r>
            <w:proofErr w:type="spellStart"/>
            <w:r w:rsidRPr="00A8597D">
              <w:rPr>
                <w:rFonts w:ascii="Calibri" w:eastAsia="Times New Roman" w:hAnsi="Calibri" w:cs="Calibri"/>
                <w:color w:val="0070C0"/>
                <w:szCs w:val="24"/>
                <w:lang w:eastAsia="ar-SA"/>
              </w:rPr>
              <w:t>επιγραμμικού</w:t>
            </w:r>
            <w:proofErr w:type="spellEnd"/>
            <w:r w:rsidRPr="00A8597D">
              <w:rPr>
                <w:rFonts w:ascii="Calibri" w:eastAsia="Times New Roman" w:hAnsi="Calibri" w:cs="Calibri"/>
                <w:color w:val="0070C0"/>
                <w:szCs w:val="24"/>
                <w:lang w:eastAsia="ar-SA"/>
              </w:rPr>
              <w:t xml:space="preserve"> αποθετηρίου πιστοποιητικών (e-</w:t>
            </w:r>
            <w:proofErr w:type="spellStart"/>
            <w:r w:rsidRPr="00A8597D">
              <w:rPr>
                <w:rFonts w:ascii="Calibri" w:eastAsia="Times New Roman" w:hAnsi="Calibri" w:cs="Calibri"/>
                <w:color w:val="0070C0"/>
                <w:szCs w:val="24"/>
                <w:lang w:eastAsia="ar-SA"/>
              </w:rPr>
              <w:t>Certis</w:t>
            </w:r>
            <w:proofErr w:type="spellEnd"/>
            <w:r w:rsidRPr="00A8597D">
              <w:rPr>
                <w:rFonts w:ascii="Calibri" w:eastAsia="Times New Roman" w:hAnsi="Calibri" w:cs="Calibri"/>
                <w:color w:val="0070C0"/>
                <w:szCs w:val="24"/>
                <w:lang w:eastAsia="ar-SA"/>
              </w:rPr>
              <w:t>))</w:t>
            </w:r>
            <w:r w:rsidRPr="00A8597D">
              <w:rPr>
                <w:rFonts w:ascii="Calibri" w:eastAsia="Times New Roman" w:hAnsi="Calibri" w:cs="Calibri"/>
                <w:szCs w:val="24"/>
                <w:lang w:eastAsia="ar-SA"/>
              </w:rPr>
              <w:t xml:space="preserve"> </w:t>
            </w:r>
            <w:r w:rsidRPr="00A8597D">
              <w:rPr>
                <w:rFonts w:ascii="Calibri" w:eastAsia="Times New Roman" w:hAnsi="Calibri" w:cs="Calibri"/>
                <w:szCs w:val="24"/>
                <w:u w:val="single"/>
                <w:lang w:eastAsia="ar-SA"/>
              </w:rPr>
              <w:t>και</w:t>
            </w:r>
            <w:r w:rsidRPr="00A8597D">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A8597D" w:rsidRPr="00A8597D" w:rsidTr="0090083E">
        <w:trPr>
          <w:jc w:val="center"/>
        </w:trPr>
        <w:tc>
          <w:tcPr>
            <w:tcW w:w="1087" w:type="dxa"/>
            <w:vMerge w:val="restart"/>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2.2.3.2</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 Πιστοποιητικό που εκδίδεται από την αρμόδια αρχή του οικείου</w:t>
            </w:r>
          </w:p>
          <w:p w:rsidR="00A8597D" w:rsidRPr="00A8597D" w:rsidRDefault="00A8597D" w:rsidP="00A8597D">
            <w:pPr>
              <w:suppressAutoHyphens/>
              <w:spacing w:after="0" w:line="240" w:lineRule="auto"/>
              <w:jc w:val="both"/>
              <w:rPr>
                <w:rFonts w:ascii="Calibri" w:eastAsia="Times New Roman" w:hAnsi="Calibri" w:cs="Calibri"/>
                <w:color w:val="0070C0"/>
                <w:szCs w:val="24"/>
                <w:lang w:eastAsia="ar-SA"/>
              </w:rPr>
            </w:pPr>
            <w:r w:rsidRPr="00A8597D">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A8597D">
              <w:rPr>
                <w:rFonts w:ascii="Calibri" w:eastAsia="Times New Roman" w:hAnsi="Calibri" w:cs="Calibri"/>
                <w:color w:val="0070C0"/>
                <w:szCs w:val="24"/>
                <w:lang w:eastAsia="ar-SA"/>
              </w:rPr>
              <w:t xml:space="preserve">(μόνο εάν δεν καθίσταται διαθέσιμη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color w:val="0070C0"/>
                <w:szCs w:val="24"/>
                <w:lang w:eastAsia="ar-SA"/>
              </w:rPr>
              <w:t xml:space="preserve">μέσω του </w:t>
            </w:r>
            <w:proofErr w:type="spellStart"/>
            <w:r w:rsidRPr="00A8597D">
              <w:rPr>
                <w:rFonts w:ascii="Calibri" w:eastAsia="Times New Roman" w:hAnsi="Calibri" w:cs="Calibri"/>
                <w:color w:val="0070C0"/>
                <w:szCs w:val="24"/>
                <w:lang w:eastAsia="ar-SA"/>
              </w:rPr>
              <w:t>επιγραμμικού</w:t>
            </w:r>
            <w:proofErr w:type="spellEnd"/>
            <w:r w:rsidRPr="00A8597D">
              <w:rPr>
                <w:rFonts w:ascii="Calibri" w:eastAsia="Times New Roman" w:hAnsi="Calibri" w:cs="Calibri"/>
                <w:color w:val="0070C0"/>
                <w:szCs w:val="24"/>
                <w:lang w:eastAsia="ar-SA"/>
              </w:rPr>
              <w:t xml:space="preserve"> αποθετηρίου πιστοποιητικών (e-</w:t>
            </w:r>
            <w:proofErr w:type="spellStart"/>
            <w:r w:rsidRPr="00A8597D">
              <w:rPr>
                <w:rFonts w:ascii="Calibri" w:eastAsia="Times New Roman" w:hAnsi="Calibri" w:cs="Calibri"/>
                <w:color w:val="0070C0"/>
                <w:szCs w:val="24"/>
                <w:lang w:eastAsia="ar-SA"/>
              </w:rPr>
              <w:t>Certis</w:t>
            </w:r>
            <w:proofErr w:type="spellEnd"/>
            <w:r w:rsidRPr="00A8597D">
              <w:rPr>
                <w:rFonts w:ascii="Calibri" w:eastAsia="Times New Roman" w:hAnsi="Calibri" w:cs="Calibri"/>
                <w:color w:val="0070C0"/>
                <w:szCs w:val="24"/>
                <w:lang w:eastAsia="ar-SA"/>
              </w:rPr>
              <w:t>))</w:t>
            </w:r>
            <w:r w:rsidRPr="00A8597D">
              <w:rPr>
                <w:rFonts w:ascii="Calibri" w:eastAsia="Times New Roman" w:hAnsi="Calibri" w:cs="Calibri"/>
                <w:szCs w:val="24"/>
                <w:lang w:eastAsia="ar-SA"/>
              </w:rPr>
              <w:t xml:space="preserve">  </w:t>
            </w:r>
            <w:r w:rsidRPr="00A8597D">
              <w:rPr>
                <w:rFonts w:ascii="Calibri" w:eastAsia="Times New Roman" w:hAnsi="Calibri" w:cs="Calibri"/>
                <w:szCs w:val="24"/>
                <w:u w:val="single"/>
                <w:lang w:eastAsia="ar-SA"/>
              </w:rPr>
              <w:t>και</w:t>
            </w:r>
            <w:r w:rsidRPr="00A8597D">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Για τους ημεδαπούς οικονομικούς φορείς: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A8597D">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r>
      <w:tr w:rsidR="00A8597D" w:rsidRPr="00A8597D" w:rsidTr="0090083E">
        <w:trPr>
          <w:jc w:val="center"/>
        </w:trPr>
        <w:tc>
          <w:tcPr>
            <w:tcW w:w="1087" w:type="dxa"/>
            <w:vMerge/>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Β) Πιστοποιητικό που εκδίδεται από την αρμόδια αρχή του οικείου</w:t>
            </w:r>
          </w:p>
          <w:p w:rsidR="00A8597D" w:rsidRPr="00A8597D" w:rsidRDefault="00A8597D" w:rsidP="00A8597D">
            <w:pPr>
              <w:suppressAutoHyphens/>
              <w:spacing w:after="0" w:line="240" w:lineRule="auto"/>
              <w:jc w:val="both"/>
              <w:rPr>
                <w:rFonts w:ascii="Calibri" w:eastAsia="Times New Roman" w:hAnsi="Calibri" w:cs="Calibri"/>
                <w:color w:val="0070C0"/>
                <w:szCs w:val="24"/>
                <w:lang w:eastAsia="ar-SA"/>
              </w:rPr>
            </w:pPr>
            <w:r w:rsidRPr="00A8597D">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A8597D">
              <w:rPr>
                <w:rFonts w:ascii="Calibri" w:eastAsia="Times New Roman" w:hAnsi="Calibri" w:cs="Calibri"/>
                <w:color w:val="0070C0"/>
                <w:szCs w:val="24"/>
                <w:lang w:eastAsia="ar-SA"/>
              </w:rPr>
              <w:t xml:space="preserve">(μόνο εάν δεν καθίσταται διαθέσιμη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color w:val="0070C0"/>
                <w:szCs w:val="24"/>
                <w:lang w:eastAsia="ar-SA"/>
              </w:rPr>
              <w:t xml:space="preserve">μέσω του </w:t>
            </w:r>
            <w:proofErr w:type="spellStart"/>
            <w:r w:rsidRPr="00A8597D">
              <w:rPr>
                <w:rFonts w:ascii="Calibri" w:eastAsia="Times New Roman" w:hAnsi="Calibri" w:cs="Calibri"/>
                <w:color w:val="0070C0"/>
                <w:szCs w:val="24"/>
                <w:lang w:eastAsia="ar-SA"/>
              </w:rPr>
              <w:t>επιγραμμικού</w:t>
            </w:r>
            <w:proofErr w:type="spellEnd"/>
            <w:r w:rsidRPr="00A8597D">
              <w:rPr>
                <w:rFonts w:ascii="Calibri" w:eastAsia="Times New Roman" w:hAnsi="Calibri" w:cs="Calibri"/>
                <w:color w:val="0070C0"/>
                <w:szCs w:val="24"/>
                <w:lang w:eastAsia="ar-SA"/>
              </w:rPr>
              <w:t xml:space="preserve"> αποθετηρίου πιστοποιητικών (e-</w:t>
            </w:r>
            <w:proofErr w:type="spellStart"/>
            <w:r w:rsidRPr="00A8597D">
              <w:rPr>
                <w:rFonts w:ascii="Calibri" w:eastAsia="Times New Roman" w:hAnsi="Calibri" w:cs="Calibri"/>
                <w:color w:val="0070C0"/>
                <w:szCs w:val="24"/>
                <w:lang w:eastAsia="ar-SA"/>
              </w:rPr>
              <w:t>Certis</w:t>
            </w:r>
            <w:proofErr w:type="spellEnd"/>
            <w:r w:rsidRPr="00A8597D">
              <w:rPr>
                <w:rFonts w:ascii="Calibri" w:eastAsia="Times New Roman" w:hAnsi="Calibri" w:cs="Calibri"/>
                <w:color w:val="0070C0"/>
                <w:szCs w:val="24"/>
                <w:lang w:eastAsia="ar-SA"/>
              </w:rPr>
              <w:t>))</w:t>
            </w:r>
            <w:r w:rsidRPr="00A8597D">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A8597D">
              <w:rPr>
                <w:rFonts w:ascii="Calibri" w:eastAsia="Times New Roman" w:hAnsi="Calibri" w:cs="Calibri"/>
                <w:szCs w:val="24"/>
                <w:lang w:val="en-GB" w:eastAsia="ar-SA"/>
              </w:rPr>
              <w:t>e</w:t>
            </w:r>
            <w:r w:rsidRPr="00A8597D">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A8597D" w:rsidRPr="00A8597D" w:rsidTr="0090083E">
        <w:trPr>
          <w:jc w:val="center"/>
        </w:trPr>
        <w:tc>
          <w:tcPr>
            <w:tcW w:w="1087" w:type="dxa"/>
            <w:vMerge/>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2.2.3.4.α</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A8597D" w:rsidRPr="00A8597D" w:rsidTr="0090083E">
        <w:trPr>
          <w:jc w:val="center"/>
        </w:trPr>
        <w:tc>
          <w:tcPr>
            <w:tcW w:w="1087" w:type="dxa"/>
            <w:vMerge w:val="restart"/>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2.2.3.4.β</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Καταστάσεις οικονομικής αφερεγγυότητας: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Πτώχευση</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Υπαγωγή σε πτωχευτικό συμβιβασμό ή ειδική εκκαθάριση</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Αναγκαστική διαχείριση από δικαστήριο ή εκκαθαριστή</w:t>
            </w:r>
            <w:r w:rsidRPr="00A8597D" w:rsidDel="009A3196">
              <w:rPr>
                <w:rFonts w:ascii="Calibri" w:eastAsia="Times New Roman" w:hAnsi="Calibri" w:cs="Calibri"/>
                <w:szCs w:val="24"/>
                <w:lang w:eastAsia="ar-SA"/>
              </w:rPr>
              <w:t xml:space="preserve">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Υπαγωγή σε Διαδικασία εξυγίανσης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color w:val="0070C0"/>
                <w:szCs w:val="24"/>
                <w:lang w:eastAsia="ar-SA"/>
              </w:rPr>
            </w:pPr>
            <w:r w:rsidRPr="00A8597D">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A8597D">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A8597D">
              <w:rPr>
                <w:rFonts w:ascii="Calibri" w:eastAsia="Times New Roman" w:hAnsi="Calibri" w:cs="Calibri"/>
                <w:color w:val="0070C0"/>
                <w:szCs w:val="24"/>
                <w:lang w:eastAsia="ar-SA"/>
              </w:rPr>
              <w:t xml:space="preserve">(μόνο εάν δεν καθίσταται διαθέσιμη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color w:val="0070C0"/>
                <w:szCs w:val="24"/>
                <w:lang w:eastAsia="ar-SA"/>
              </w:rPr>
              <w:t xml:space="preserve">μέσω του </w:t>
            </w:r>
            <w:proofErr w:type="spellStart"/>
            <w:r w:rsidRPr="00A8597D">
              <w:rPr>
                <w:rFonts w:ascii="Calibri" w:eastAsia="Times New Roman" w:hAnsi="Calibri" w:cs="Calibri"/>
                <w:color w:val="0070C0"/>
                <w:szCs w:val="24"/>
                <w:lang w:eastAsia="ar-SA"/>
              </w:rPr>
              <w:t>επιγραμμικού</w:t>
            </w:r>
            <w:proofErr w:type="spellEnd"/>
            <w:r w:rsidRPr="00A8597D">
              <w:rPr>
                <w:rFonts w:ascii="Calibri" w:eastAsia="Times New Roman" w:hAnsi="Calibri" w:cs="Calibri"/>
                <w:color w:val="0070C0"/>
                <w:szCs w:val="24"/>
                <w:lang w:eastAsia="ar-SA"/>
              </w:rPr>
              <w:t xml:space="preserve"> αποθετηρίου πιστοποιητικών (e-</w:t>
            </w:r>
            <w:proofErr w:type="spellStart"/>
            <w:r w:rsidRPr="00A8597D">
              <w:rPr>
                <w:rFonts w:ascii="Calibri" w:eastAsia="Times New Roman" w:hAnsi="Calibri" w:cs="Calibri"/>
                <w:color w:val="0070C0"/>
                <w:szCs w:val="24"/>
                <w:lang w:eastAsia="ar-SA"/>
              </w:rPr>
              <w:t>Certis</w:t>
            </w:r>
            <w:proofErr w:type="spellEnd"/>
            <w:r w:rsidRPr="00A8597D">
              <w:rPr>
                <w:rFonts w:ascii="Calibri" w:eastAsia="Times New Roman" w:hAnsi="Calibri" w:cs="Calibri"/>
                <w:color w:val="0070C0"/>
                <w:szCs w:val="24"/>
                <w:lang w:eastAsia="ar-SA"/>
              </w:rPr>
              <w:t>))</w:t>
            </w:r>
            <w:r w:rsidRPr="00A8597D">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A8597D">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8597D" w:rsidRPr="00A8597D" w:rsidRDefault="00A8597D" w:rsidP="00A8597D">
            <w:pPr>
              <w:suppressAutoHyphens/>
              <w:spacing w:after="0" w:line="240" w:lineRule="auto"/>
              <w:jc w:val="both"/>
              <w:rPr>
                <w:rFonts w:ascii="Calibri" w:eastAsia="Times New Roman" w:hAnsi="Calibri" w:cs="Calibri"/>
                <w:color w:val="000000"/>
                <w:szCs w:val="24"/>
                <w:lang w:eastAsia="ar-SA"/>
              </w:rPr>
            </w:pPr>
          </w:p>
          <w:p w:rsidR="00A8597D" w:rsidRPr="00A8597D" w:rsidRDefault="00A8597D" w:rsidP="00A8597D">
            <w:pPr>
              <w:suppressAutoHyphens/>
              <w:spacing w:after="0" w:line="240" w:lineRule="auto"/>
              <w:jc w:val="both"/>
              <w:rPr>
                <w:rFonts w:ascii="Calibri" w:eastAsia="Times New Roman" w:hAnsi="Calibri" w:cs="Calibri"/>
                <w:b/>
                <w:bCs/>
                <w:color w:val="000000"/>
                <w:szCs w:val="24"/>
                <w:lang w:eastAsia="ar-SA"/>
              </w:rPr>
            </w:pPr>
            <w:r w:rsidRPr="00A8597D">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A8597D" w:rsidRPr="00A8597D" w:rsidRDefault="00A8597D" w:rsidP="00A8597D">
            <w:pPr>
              <w:suppressAutoHyphens/>
              <w:spacing w:after="0" w:line="240" w:lineRule="auto"/>
              <w:jc w:val="both"/>
              <w:rPr>
                <w:rFonts w:ascii="Calibri" w:eastAsia="Times New Roman" w:hAnsi="Calibri" w:cs="Calibri"/>
                <w:bCs/>
                <w:szCs w:val="24"/>
                <w:lang w:eastAsia="ar-SA"/>
              </w:rPr>
            </w:pPr>
            <w:r w:rsidRPr="00A8597D">
              <w:rPr>
                <w:rFonts w:ascii="Calibri" w:eastAsia="Times New Roman" w:hAnsi="Calibri" w:cs="Calibri"/>
                <w:b/>
                <w:bCs/>
                <w:szCs w:val="24"/>
                <w:lang w:eastAsia="ar-SA"/>
              </w:rPr>
              <w:t>α)</w:t>
            </w:r>
            <w:r w:rsidRPr="00A8597D">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A8597D" w:rsidRPr="00A8597D" w:rsidRDefault="00A8597D" w:rsidP="00A8597D">
            <w:pPr>
              <w:suppressAutoHyphens/>
              <w:spacing w:after="0" w:line="240" w:lineRule="auto"/>
              <w:jc w:val="both"/>
              <w:rPr>
                <w:rFonts w:ascii="Calibri" w:eastAsia="Times New Roman" w:hAnsi="Calibri" w:cs="Calibri"/>
                <w:b/>
                <w:szCs w:val="24"/>
                <w:lang w:eastAsia="ar-SA"/>
              </w:rPr>
            </w:pPr>
            <w:r w:rsidRPr="00A8597D">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A8597D" w:rsidRPr="00A8597D" w:rsidRDefault="00A8597D" w:rsidP="00A8597D">
            <w:pPr>
              <w:suppressAutoHyphens/>
              <w:spacing w:after="0" w:line="240" w:lineRule="auto"/>
              <w:jc w:val="both"/>
              <w:rPr>
                <w:rFonts w:ascii="Calibri" w:eastAsia="Times New Roman" w:hAnsi="Calibri" w:cs="Calibri"/>
                <w:b/>
                <w:bCs/>
                <w:color w:val="000000"/>
                <w:szCs w:val="24"/>
                <w:lang w:eastAsia="ar-SA"/>
              </w:rPr>
            </w:pPr>
            <w:r w:rsidRPr="00A8597D">
              <w:rPr>
                <w:rFonts w:ascii="Calibri" w:eastAsia="Times New Roman" w:hAnsi="Calibri" w:cs="Calibri"/>
                <w:b/>
                <w:szCs w:val="24"/>
                <w:lang w:eastAsia="ar-SA"/>
              </w:rPr>
              <w:t xml:space="preserve">β) </w:t>
            </w:r>
            <w:r w:rsidRPr="00A8597D">
              <w:rPr>
                <w:rFonts w:ascii="Calibri" w:eastAsia="Times New Roman" w:hAnsi="Calibri" w:cs="Calibri"/>
                <w:bCs/>
                <w:szCs w:val="24"/>
                <w:lang w:eastAsia="ar-SA"/>
              </w:rPr>
              <w:t>Π</w:t>
            </w:r>
            <w:r w:rsidRPr="00A8597D">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A8597D" w:rsidRPr="00A8597D" w:rsidTr="0090083E">
        <w:trPr>
          <w:jc w:val="center"/>
        </w:trPr>
        <w:tc>
          <w:tcPr>
            <w:tcW w:w="1087" w:type="dxa"/>
            <w:vMerge/>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Αναστολή επιχειρηματικών δραστηριοτήτων</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bCs/>
                <w:color w:val="000000"/>
                <w:szCs w:val="24"/>
                <w:lang w:eastAsia="ar-SA"/>
              </w:rPr>
            </w:pPr>
            <w:r w:rsidRPr="00A8597D">
              <w:rPr>
                <w:rFonts w:ascii="Calibri" w:eastAsia="Times New Roman" w:hAnsi="Calibri" w:cs="Calibri"/>
                <w:b/>
                <w:bCs/>
                <w:color w:val="000000"/>
                <w:szCs w:val="24"/>
                <w:lang w:eastAsia="ar-SA"/>
              </w:rPr>
              <w:t xml:space="preserve">γ) </w:t>
            </w:r>
            <w:r w:rsidRPr="00A8597D">
              <w:rPr>
                <w:rFonts w:ascii="Calibri" w:eastAsia="Times New Roman" w:hAnsi="Calibri" w:cs="Calibri"/>
                <w:color w:val="000000"/>
                <w:szCs w:val="24"/>
                <w:lang w:eastAsia="ar-SA"/>
              </w:rPr>
              <w:t xml:space="preserve">Εκτύπωση της καρτέλας “Στοιχεία Μητρώου/ Επιχείρησης” </w:t>
            </w:r>
            <w:r w:rsidRPr="00A8597D">
              <w:rPr>
                <w:rFonts w:ascii="Calibri" w:eastAsia="Times New Roman" w:hAnsi="Calibri" w:cs="Calibri"/>
                <w:bCs/>
                <w:szCs w:val="24"/>
                <w:lang w:eastAsia="ar-SA"/>
              </w:rPr>
              <w:t>από την ηλεκτρονική πλατφόρμα της Ανεξάρτητης Αρχής Δημοσίων Εσόδων</w:t>
            </w:r>
            <w:r w:rsidRPr="00A8597D">
              <w:rPr>
                <w:rFonts w:ascii="Calibri" w:eastAsia="Times New Roman" w:hAnsi="Calibri" w:cs="Calibri"/>
                <w:color w:val="000000"/>
                <w:szCs w:val="24"/>
                <w:lang w:eastAsia="ar-SA"/>
              </w:rPr>
              <w:t xml:space="preserve">, όπως αυτά εμφανίζονται στο </w:t>
            </w:r>
            <w:proofErr w:type="spellStart"/>
            <w:r w:rsidRPr="00A8597D">
              <w:rPr>
                <w:rFonts w:ascii="Calibri" w:eastAsia="Times New Roman" w:hAnsi="Calibri" w:cs="Calibri"/>
                <w:color w:val="000000"/>
                <w:szCs w:val="24"/>
                <w:lang w:eastAsia="ar-SA"/>
              </w:rPr>
              <w:t>taxisnet</w:t>
            </w:r>
            <w:proofErr w:type="spellEnd"/>
            <w:r w:rsidRPr="00A8597D">
              <w:rPr>
                <w:rFonts w:ascii="Calibri" w:eastAsia="Times New Roman" w:hAnsi="Calibri" w:cs="Calibri"/>
                <w:color w:val="000000"/>
                <w:szCs w:val="24"/>
                <w:lang w:eastAsia="ar-SA"/>
              </w:rPr>
              <w:t xml:space="preserve">,  από την οποία να προκύπτει η </w:t>
            </w:r>
            <w:r w:rsidRPr="00A8597D">
              <w:rPr>
                <w:rFonts w:ascii="Calibri" w:eastAsia="Times New Roman" w:hAnsi="Calibri" w:cs="Calibri"/>
                <w:bCs/>
                <w:color w:val="000000"/>
                <w:szCs w:val="24"/>
                <w:lang w:eastAsia="ar-SA"/>
              </w:rPr>
              <w:t>μη αναστολή της επιχειρηματικής δραστηριότητάς τους.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2.2.3.4.γ</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2.2.3.4.δ</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2.2.3.4.ε</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2.2.3.4.στ</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A8597D">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2.2.3.4.ζ και η</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2.2.3.4.θ</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Ένοχος σοβαρού επαγγελματικού παραπτώματος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2.2.3.9</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A8597D" w:rsidRPr="00A8597D" w:rsidTr="0090083E">
        <w:trPr>
          <w:jc w:val="center"/>
        </w:trPr>
        <w:tc>
          <w:tcPr>
            <w:tcW w:w="1087" w:type="dxa"/>
            <w:vMerge w:val="restart"/>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2.2.4</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Εγγραφή στο σχετικό επαγγελματικό μητρώο</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A8597D" w:rsidRPr="00A8597D" w:rsidTr="0090083E">
        <w:trPr>
          <w:jc w:val="center"/>
        </w:trPr>
        <w:tc>
          <w:tcPr>
            <w:tcW w:w="1087" w:type="dxa"/>
            <w:vMerge/>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Εγγραφή στο σχετικό εμπορικό μητρώο</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A8597D" w:rsidRPr="00A8597D" w:rsidTr="0090083E">
        <w:trPr>
          <w:jc w:val="center"/>
        </w:trPr>
        <w:tc>
          <w:tcPr>
            <w:tcW w:w="1087" w:type="dxa"/>
            <w:vMerge/>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A8597D">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2.2.6.α</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Για τις συμβάσεις προμηθειών: παραδόσεις είδους που έχει προσδιοριστεί</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Αναλυτικότερα: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α. Τίτλος της σύμβασης – Τοποθεσία.</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δ. Εργοδότης (αποδέκτης).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roofErr w:type="spellStart"/>
            <w:r w:rsidRPr="00A8597D">
              <w:rPr>
                <w:rFonts w:ascii="Calibri" w:eastAsia="Times New Roman" w:hAnsi="Calibri" w:cs="Calibri"/>
                <w:szCs w:val="24"/>
                <w:lang w:eastAsia="ar-SA"/>
              </w:rPr>
              <w:t>στ</w:t>
            </w:r>
            <w:proofErr w:type="spellEnd"/>
            <w:r w:rsidRPr="00A8597D">
              <w:rPr>
                <w:rFonts w:ascii="Calibri" w:eastAsia="Times New Roman" w:hAnsi="Calibri" w:cs="Calibri"/>
                <w:szCs w:val="24"/>
                <w:lang w:eastAsia="ar-SA"/>
              </w:rPr>
              <w:t>. Τελική αξία της σύμβασης χωρίς Φ.Π.Α.</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η. Εκτελεσμένη Αξία της σύμβασης χωρίς ΦΠΑ</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w:t>
            </w:r>
            <w:proofErr w:type="spellStart"/>
            <w:r w:rsidRPr="00A8597D">
              <w:rPr>
                <w:rFonts w:ascii="Calibri" w:eastAsia="Times New Roman" w:hAnsi="Calibri" w:cs="Calibri"/>
                <w:szCs w:val="24"/>
                <w:lang w:eastAsia="ar-SA"/>
              </w:rPr>
              <w:t>ii</w:t>
            </w:r>
            <w:proofErr w:type="spellEnd"/>
            <w:r w:rsidRPr="00A8597D">
              <w:rPr>
                <w:rFonts w:ascii="Calibri" w:eastAsia="Times New Roman" w:hAnsi="Calibri" w:cs="Calibri"/>
                <w:szCs w:val="24"/>
                <w:lang w:eastAsia="ar-SA"/>
              </w:rPr>
              <w:t>)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2.2.6.β</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A8597D">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lastRenderedPageBreak/>
              <w:t>2.2.7.α</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Εάν ο οικονομικός φορέας δεν διαθέτει τέτοια ή ισοδύναμα πρότυπα από οργανισμούς </w:t>
            </w:r>
            <w:proofErr w:type="spellStart"/>
            <w:r w:rsidRPr="00A8597D">
              <w:rPr>
                <w:rFonts w:ascii="Calibri" w:eastAsia="Times New Roman" w:hAnsi="Calibri" w:cs="Calibri"/>
                <w:szCs w:val="24"/>
                <w:lang w:eastAsia="ar-SA"/>
              </w:rPr>
              <w:t>εδρεύοντες</w:t>
            </w:r>
            <w:proofErr w:type="spellEnd"/>
            <w:r w:rsidRPr="00A8597D">
              <w:rPr>
                <w:rFonts w:ascii="Calibri" w:eastAsia="Times New Roman" w:hAnsi="Calibri" w:cs="Calibri"/>
                <w:szCs w:val="24"/>
                <w:lang w:eastAsia="ar-SA"/>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A8597D" w:rsidRPr="00A8597D" w:rsidTr="0090083E">
        <w:trPr>
          <w:jc w:val="center"/>
        </w:trPr>
        <w:tc>
          <w:tcPr>
            <w:tcW w:w="1087"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2.2.7.β</w:t>
            </w:r>
          </w:p>
        </w:tc>
        <w:tc>
          <w:tcPr>
            <w:tcW w:w="4633"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A8597D" w:rsidRPr="00A8597D" w:rsidRDefault="00A8597D" w:rsidP="00A8597D">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A8597D" w:rsidRPr="00A8597D" w:rsidRDefault="00A8597D" w:rsidP="00A8597D">
            <w:pPr>
              <w:suppressAutoHyphens/>
              <w:spacing w:after="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A8597D">
              <w:rPr>
                <w:rFonts w:ascii="Calibri" w:eastAsia="Times New Roman" w:hAnsi="Calibri" w:cs="Calibri"/>
                <w:szCs w:val="24"/>
                <w:lang w:eastAsia="ar-SA"/>
              </w:rPr>
              <w:t>εδρεύοντες</w:t>
            </w:r>
            <w:proofErr w:type="spellEnd"/>
            <w:r w:rsidRPr="00A8597D">
              <w:rPr>
                <w:rFonts w:ascii="Calibri" w:eastAsia="Times New Roman" w:hAnsi="Calibri" w:cs="Calibri"/>
                <w:szCs w:val="24"/>
                <w:lang w:eastAsia="ar-SA"/>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A8597D" w:rsidRPr="00A8597D" w:rsidRDefault="00A8597D" w:rsidP="00A8597D">
      <w:pPr>
        <w:suppressAutoHyphens/>
        <w:spacing w:before="57" w:after="57" w:line="240" w:lineRule="auto"/>
        <w:jc w:val="both"/>
        <w:rPr>
          <w:rFonts w:ascii="Calibri" w:eastAsia="Times New Roman" w:hAnsi="Calibri" w:cs="Calibri"/>
          <w:szCs w:val="24"/>
          <w:lang w:eastAsia="ar-SA"/>
        </w:rPr>
        <w:sectPr w:rsidR="00A8597D" w:rsidRPr="00A8597D" w:rsidSect="00821250">
          <w:pgSz w:w="16838" w:h="11906" w:orient="landscape"/>
          <w:pgMar w:top="1134" w:right="1134" w:bottom="1134" w:left="1134" w:header="720" w:footer="709" w:gutter="0"/>
          <w:cols w:space="720"/>
          <w:docGrid w:linePitch="600" w:charSpace="36864"/>
        </w:sect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30" w:name="_Toc88224798"/>
      <w:r w:rsidRPr="00A8597D">
        <w:rPr>
          <w:rFonts w:ascii="Arial" w:eastAsia="Times New Roman" w:hAnsi="Arial" w:cs="Arial"/>
          <w:b/>
          <w:color w:val="002060"/>
          <w:sz w:val="24"/>
          <w:lang w:eastAsia="ar-SA"/>
        </w:rPr>
        <w:lastRenderedPageBreak/>
        <w:t xml:space="preserve">ΠΑΡΑΡΤΗΜΑ </w:t>
      </w:r>
      <w:r w:rsidRPr="00A8597D">
        <w:rPr>
          <w:rFonts w:ascii="Arial" w:eastAsia="Times New Roman" w:hAnsi="Arial" w:cs="Arial"/>
          <w:b/>
          <w:color w:val="002060"/>
          <w:sz w:val="24"/>
          <w:lang w:val="en-US" w:eastAsia="ar-SA"/>
        </w:rPr>
        <w:t>I</w:t>
      </w:r>
      <w:r w:rsidRPr="00A8597D">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30"/>
      <w:r w:rsidRPr="00A8597D">
        <w:rPr>
          <w:rFonts w:ascii="Arial" w:eastAsia="Times New Roman" w:hAnsi="Arial" w:cs="Arial"/>
          <w:b/>
          <w:color w:val="002060"/>
          <w:sz w:val="24"/>
          <w:lang w:eastAsia="ar-SA"/>
        </w:rPr>
        <w:t xml:space="preserve"> </w:t>
      </w: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A8597D">
        <w:rPr>
          <w:rFonts w:ascii="Calibri" w:eastAsia="Times New Roman" w:hAnsi="Calibri" w:cs="Calibri"/>
          <w:szCs w:val="24"/>
          <w:lang w:eastAsia="ar-SA"/>
        </w:rPr>
        <w:t>προστηθέντες</w:t>
      </w:r>
      <w:proofErr w:type="spellEnd"/>
      <w:r w:rsidRPr="00A8597D">
        <w:rPr>
          <w:rFonts w:ascii="Calibri" w:eastAsia="Times New Roman" w:hAnsi="Calibri" w:cs="Calibri"/>
          <w:szCs w:val="24"/>
          <w:lang w:eastAsia="ar-SA"/>
        </w:rPr>
        <w:t xml:space="preserve"> της, υπό τον όρο της τήρησης σε κάθε περίπτωση του απορρήτου.</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val="en-GB" w:eastAsia="ar-SA"/>
        </w:rPr>
        <w:t>IV</w:t>
      </w:r>
      <w:r w:rsidRPr="00A8597D">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val="en-GB" w:eastAsia="ar-SA"/>
        </w:rPr>
        <w:t>V</w:t>
      </w:r>
      <w:r w:rsidRPr="00A8597D">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lang w:val="en-GB" w:eastAsia="ar-SA"/>
        </w:rPr>
        <w:t>VI</w:t>
      </w:r>
      <w:r w:rsidRPr="00A8597D">
        <w:rPr>
          <w:rFonts w:ascii="Calibri" w:eastAsia="Times New Roman" w:hAnsi="Calibri" w:cs="Calibri"/>
          <w:szCs w:val="24"/>
          <w:lang w:eastAsia="ar-SA"/>
        </w:rPr>
        <w:t xml:space="preserve">. </w:t>
      </w:r>
      <w:r w:rsidRPr="00A8597D">
        <w:rPr>
          <w:rFonts w:ascii="Calibri" w:eastAsia="Times New Roman" w:hAnsi="Calibri" w:cs="Calibri"/>
          <w:szCs w:val="24"/>
          <w:lang w:val="en-GB" w:eastAsia="ar-SA"/>
        </w:rPr>
        <w:t>H</w:t>
      </w:r>
      <w:r w:rsidRPr="00A8597D">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A8597D">
        <w:rPr>
          <w:rFonts w:ascii="Arial" w:eastAsia="Times New Roman" w:hAnsi="Arial" w:cs="Arial"/>
          <w:b/>
          <w:color w:val="002060"/>
          <w:sz w:val="24"/>
          <w:lang w:eastAsia="ar-SA"/>
        </w:rPr>
        <w:br w:type="page"/>
      </w:r>
      <w:bookmarkStart w:id="31" w:name="_Toc88224799"/>
      <w:r w:rsidRPr="00A8597D">
        <w:rPr>
          <w:rFonts w:ascii="Arial" w:eastAsia="Times New Roman" w:hAnsi="Arial" w:cs="Arial"/>
          <w:b/>
          <w:color w:val="002060"/>
          <w:sz w:val="24"/>
          <w:lang w:eastAsia="ar-SA"/>
        </w:rPr>
        <w:lastRenderedPageBreak/>
        <w:t>ΠΑΡΑΡΤΗΜΑ X – Σχέδιο Σύμβασης</w:t>
      </w:r>
      <w:bookmarkEnd w:id="31"/>
    </w:p>
    <w:p w:rsidR="00A8597D" w:rsidRPr="00A8597D" w:rsidRDefault="00A8597D" w:rsidP="00A8597D">
      <w:pPr>
        <w:suppressAutoHyphens/>
        <w:spacing w:before="57" w:after="57" w:line="240" w:lineRule="auto"/>
        <w:jc w:val="both"/>
        <w:rPr>
          <w:rFonts w:ascii="Calibri" w:eastAsia="Times New Roman" w:hAnsi="Calibri" w:cs="Calibri"/>
          <w:szCs w:val="24"/>
          <w:lang w:eastAsia="ar-SA"/>
        </w:rPr>
      </w:pP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A8597D">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A8597D">
        <w:rPr>
          <w:rFonts w:ascii="Calibri" w:eastAsia="Times New Roman" w:hAnsi="Calibri" w:cs="Calibri"/>
          <w:lang w:eastAsia="ar-SA"/>
        </w:rPr>
        <w:t xml:space="preserve"> </w:t>
      </w: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lang w:eastAsia="ar-SA"/>
        </w:rPr>
        <w:t>ΕΛΛΗΝΙΚΗ ΔΗΜΟΚΡΑΤΙΑ</w:t>
      </w: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lang w:eastAsia="ar-SA"/>
        </w:rPr>
        <w:t>ΥΠΟΥΡΓΕΙΟ ΥΓΕΙΑΣ</w:t>
      </w: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lang w:eastAsia="ar-SA"/>
        </w:rPr>
        <w:t>7η ΥΓΕΙΟΝΟΜΙΚΗ ΠΕΡΙΦΕΡΕΙΑ ΚΡΗΤΗΣ</w:t>
      </w: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lang w:eastAsia="ar-SA"/>
        </w:rPr>
        <w:t>Γ.Ν. ΛΑΣΙΘΙΟΥ - Γ.Ν.-Κ.Υ. ΝΕΑΠΟΛΕΩΣ «ΔΙΑΛΥΝΑΚΕΙΟ»</w:t>
      </w:r>
    </w:p>
    <w:p w:rsidR="00A8597D" w:rsidRPr="00A8597D" w:rsidRDefault="00A8597D" w:rsidP="00A8597D">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A8597D">
        <w:rPr>
          <w:rFonts w:ascii="Calibri" w:eastAsia="Times New Roman" w:hAnsi="Calibri" w:cs="Calibri"/>
          <w:lang w:eastAsia="ar-SA"/>
        </w:rPr>
        <w:t>ΟΡΓΑΝΙΚΗ ΜΟΝΑΔΑ ΤΗΣ ΕΔΡΑΣ (ΑΓΙΟΣ ΝΙΚΟΛΑΟΣ)</w:t>
      </w:r>
    </w:p>
    <w:p w:rsidR="00A8597D" w:rsidRPr="00A8597D" w:rsidRDefault="00A8597D" w:rsidP="00A8597D">
      <w:pPr>
        <w:suppressAutoHyphens/>
        <w:spacing w:after="0" w:line="240" w:lineRule="auto"/>
        <w:jc w:val="center"/>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ΣΥΜΦΩΝΗΤΙΚΟ ΠΡΟΜΗΘΕΙΑΣ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roofErr w:type="spellStart"/>
      <w:r w:rsidRPr="00A8597D">
        <w:rPr>
          <w:rFonts w:ascii="Calibri" w:eastAsia="Times New Roman" w:hAnsi="Calibri" w:cs="Calibri"/>
          <w:sz w:val="24"/>
          <w:szCs w:val="24"/>
          <w:lang w:eastAsia="el-GR"/>
        </w:rPr>
        <w:t>Στ</w:t>
      </w:r>
      <w:proofErr w:type="spellEnd"/>
      <w:r w:rsidRPr="00A8597D">
        <w:rPr>
          <w:rFonts w:ascii="Calibri" w:eastAsia="Times New Roman" w:hAnsi="Calibri" w:cs="Calibri"/>
          <w:sz w:val="24"/>
          <w:szCs w:val="24"/>
          <w:lang w:eastAsia="el-GR"/>
        </w:rPr>
        <w:t>.. .................. σήμερα ........................ ημέρα ....................... οι παρακάτω συμβαλλόμενοι:</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A8597D">
        <w:rPr>
          <w:rFonts w:ascii="Calibri" w:eastAsia="Times New Roman" w:hAnsi="Calibri" w:cs="Calibri"/>
          <w:sz w:val="24"/>
          <w:szCs w:val="24"/>
          <w:lang w:eastAsia="el-GR"/>
        </w:rPr>
        <w:t>Γ.Π.οικ</w:t>
      </w:r>
      <w:proofErr w:type="spellEnd"/>
      <w:r w:rsidRPr="00A8597D">
        <w:rPr>
          <w:rFonts w:ascii="Calibri" w:eastAsia="Times New Roman" w:hAnsi="Calibri" w:cs="Calibri"/>
          <w:sz w:val="24"/>
          <w:szCs w:val="24"/>
          <w:lang w:eastAsia="el-GR"/>
        </w:rPr>
        <w:t xml:space="preserve">. 1107/9-1-2020 Υ.Α. (ΦΕΚ 12Α, τεύχος Υ.Ο.Δ.Δ.) (στο εξής η «Αναθέτουσα Αρχή»)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Έχοντας υπόψη:</w:t>
      </w: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 xml:space="preserve">1. την </w:t>
      </w:r>
      <w:proofErr w:type="spellStart"/>
      <w:r w:rsidRPr="00A8597D">
        <w:rPr>
          <w:rFonts w:ascii="Calibri" w:eastAsia="Times New Roman" w:hAnsi="Calibri" w:cs="Calibri"/>
          <w:sz w:val="24"/>
          <w:szCs w:val="24"/>
          <w:lang w:eastAsia="ar-SA"/>
        </w:rPr>
        <w:t>υπ</w:t>
      </w:r>
      <w:proofErr w:type="spellEnd"/>
      <w:r w:rsidRPr="00A8597D">
        <w:rPr>
          <w:rFonts w:ascii="Calibri" w:eastAsia="Times New Roman" w:hAnsi="Calibri" w:cs="Calibri"/>
          <w:sz w:val="24"/>
          <w:szCs w:val="24"/>
          <w:lang w:eastAsia="ar-SA"/>
        </w:rPr>
        <w:t xml:space="preserve">΄ </w:t>
      </w:r>
      <w:proofErr w:type="spellStart"/>
      <w:r w:rsidRPr="00A8597D">
        <w:rPr>
          <w:rFonts w:ascii="Calibri" w:eastAsia="Times New Roman" w:hAnsi="Calibri" w:cs="Calibri"/>
          <w:sz w:val="24"/>
          <w:szCs w:val="24"/>
          <w:lang w:eastAsia="ar-SA"/>
        </w:rPr>
        <w:t>αριθμ</w:t>
      </w:r>
      <w:proofErr w:type="spellEnd"/>
      <w:r w:rsidRPr="00A8597D">
        <w:rPr>
          <w:rFonts w:ascii="Calibri" w:eastAsia="Times New Roman" w:hAnsi="Calibri" w:cs="Calibri"/>
          <w:sz w:val="24"/>
          <w:szCs w:val="24"/>
          <w:lang w:eastAsia="ar-SA"/>
        </w:rPr>
        <w:t xml:space="preserve"> ..... διακήρυξη (ΑΔΑΜ…) </w:t>
      </w:r>
      <w:r w:rsidRPr="00A8597D">
        <w:rPr>
          <w:rFonts w:ascii="Calibri" w:eastAsia="Times New Roman" w:hAnsi="Calibri" w:cs="Calibri"/>
          <w:sz w:val="24"/>
          <w:szCs w:val="24"/>
          <w:lang w:eastAsia="el-GR"/>
        </w:rPr>
        <w:t xml:space="preserve">και τα λοιπά έγγραφα της σύμβασης που συνέταξε η </w:t>
      </w:r>
      <w:r w:rsidRPr="00A8597D">
        <w:rPr>
          <w:rFonts w:ascii="Calibri" w:eastAsia="Times New Roman" w:hAnsi="Calibri" w:cs="Calibri"/>
          <w:sz w:val="24"/>
          <w:szCs w:val="24"/>
          <w:lang w:eastAsia="ar-SA"/>
        </w:rPr>
        <w:t>Αναθέτουσα Αρχή για την ανωτέρω εν θέματι σύμβαση προμήθειας.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 xml:space="preserve">2. Την </w:t>
      </w:r>
      <w:proofErr w:type="spellStart"/>
      <w:r w:rsidRPr="00A8597D">
        <w:rPr>
          <w:rFonts w:ascii="Calibri" w:eastAsia="Times New Roman" w:hAnsi="Calibri" w:cs="Calibri"/>
          <w:sz w:val="24"/>
          <w:szCs w:val="24"/>
          <w:lang w:eastAsia="ar-SA"/>
        </w:rPr>
        <w:t>υπ</w:t>
      </w:r>
      <w:proofErr w:type="spellEnd"/>
      <w:r w:rsidRPr="00A8597D">
        <w:rPr>
          <w:rFonts w:ascii="Calibri" w:eastAsia="Times New Roman" w:hAnsi="Calibri" w:cs="Calibri"/>
          <w:sz w:val="24"/>
          <w:szCs w:val="24"/>
          <w:lang w:eastAsia="ar-SA"/>
        </w:rPr>
        <w:t xml:space="preserve">΄ </w:t>
      </w:r>
      <w:proofErr w:type="spellStart"/>
      <w:r w:rsidRPr="00A8597D">
        <w:rPr>
          <w:rFonts w:ascii="Calibri" w:eastAsia="Times New Roman" w:hAnsi="Calibri" w:cs="Calibri"/>
          <w:sz w:val="24"/>
          <w:szCs w:val="24"/>
          <w:lang w:eastAsia="ar-SA"/>
        </w:rPr>
        <w:t>αριθμ</w:t>
      </w:r>
      <w:proofErr w:type="spellEnd"/>
      <w:r w:rsidRPr="00A8597D">
        <w:rPr>
          <w:rFonts w:ascii="Calibri" w:eastAsia="Times New Roman" w:hAnsi="Calibri" w:cs="Calibri"/>
          <w:sz w:val="24"/>
          <w:szCs w:val="24"/>
          <w:lang w:eastAsia="ar-SA"/>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A8597D">
        <w:rPr>
          <w:rFonts w:ascii="Calibri" w:eastAsia="Times New Roman" w:hAnsi="Calibri" w:cs="Calibri"/>
          <w:sz w:val="24"/>
          <w:szCs w:val="24"/>
          <w:lang w:eastAsia="ar-SA"/>
        </w:rPr>
        <w:t>αριθμ</w:t>
      </w:r>
      <w:proofErr w:type="spellEnd"/>
      <w:r w:rsidRPr="00A8597D">
        <w:rPr>
          <w:rFonts w:ascii="Calibri" w:eastAsia="Times New Roman" w:hAnsi="Calibri" w:cs="Calibri"/>
          <w:sz w:val="24"/>
          <w:szCs w:val="24"/>
          <w:lang w:eastAsia="ar-SA"/>
        </w:rPr>
        <w:t xml:space="preserve">. </w:t>
      </w:r>
      <w:proofErr w:type="spellStart"/>
      <w:r w:rsidRPr="00A8597D">
        <w:rPr>
          <w:rFonts w:ascii="Calibri" w:eastAsia="Times New Roman" w:hAnsi="Calibri" w:cs="Calibri"/>
          <w:sz w:val="24"/>
          <w:szCs w:val="24"/>
          <w:lang w:eastAsia="ar-SA"/>
        </w:rPr>
        <w:t>πρωτ</w:t>
      </w:r>
      <w:proofErr w:type="spellEnd"/>
      <w:r w:rsidRPr="00A8597D">
        <w:rPr>
          <w:rFonts w:ascii="Calibri" w:eastAsia="Times New Roman" w:hAnsi="Calibri" w:cs="Calibri"/>
          <w:sz w:val="24"/>
          <w:szCs w:val="24"/>
          <w:lang w:eastAsia="ar-SA"/>
        </w:rPr>
        <w:t>. …………… ειδική πρόσκληση της Αναθέτουσας Αρχής προς τον Ανάδοχο για την υπογραφή του παρόντος, η οποία κοινοποιήθηκε σε αυτόν την…...</w:t>
      </w:r>
    </w:p>
    <w:p w:rsidR="00A8597D" w:rsidRPr="00A8597D" w:rsidRDefault="00A8597D" w:rsidP="00A8597D">
      <w:pPr>
        <w:suppressAutoHyphens/>
        <w:spacing w:after="12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ar-SA"/>
        </w:rPr>
        <w:t xml:space="preserve">3. Την από ……υπεύθυνη δήλωση του αναδόχου περί μη </w:t>
      </w:r>
      <w:proofErr w:type="spellStart"/>
      <w:r w:rsidRPr="00A8597D">
        <w:rPr>
          <w:rFonts w:ascii="Calibri" w:eastAsia="Times New Roman" w:hAnsi="Calibri" w:cs="Calibri"/>
          <w:sz w:val="24"/>
          <w:szCs w:val="24"/>
          <w:lang w:eastAsia="ar-SA"/>
        </w:rPr>
        <w:t>οψιγενών</w:t>
      </w:r>
      <w:proofErr w:type="spellEnd"/>
      <w:r w:rsidRPr="00A8597D">
        <w:rPr>
          <w:rFonts w:ascii="Calibri" w:eastAsia="Times New Roman" w:hAnsi="Calibri" w:cs="Calibri"/>
          <w:sz w:val="24"/>
          <w:szCs w:val="24"/>
          <w:lang w:eastAsia="ar-SA"/>
        </w:rPr>
        <w:t xml:space="preserve"> μεταβολών, κατά την έννοια της περ. (2) της παρ. 3 του άρθρου 100 του ν. 4412/2016 </w:t>
      </w:r>
      <w:r w:rsidRPr="00A8597D">
        <w:rPr>
          <w:rFonts w:ascii="Calibri" w:eastAsia="Times New Roman" w:hAnsi="Calibri" w:cs="Calibri"/>
          <w:color w:val="0070C0"/>
          <w:sz w:val="24"/>
          <w:szCs w:val="24"/>
          <w:lang w:eastAsia="el-GR"/>
        </w:rPr>
        <w:t xml:space="preserve">[μνημονεύεται μόνο στην περίπτωση του </w:t>
      </w:r>
      <w:proofErr w:type="spellStart"/>
      <w:r w:rsidRPr="00A8597D">
        <w:rPr>
          <w:rFonts w:ascii="Calibri" w:eastAsia="Times New Roman" w:hAnsi="Calibri" w:cs="Calibri"/>
          <w:color w:val="0070C0"/>
          <w:sz w:val="24"/>
          <w:szCs w:val="24"/>
          <w:lang w:eastAsia="el-GR"/>
        </w:rPr>
        <w:t>προσυμβατικού</w:t>
      </w:r>
      <w:proofErr w:type="spellEnd"/>
      <w:r w:rsidRPr="00A8597D">
        <w:rPr>
          <w:rFonts w:ascii="Calibri" w:eastAsia="Times New Roman" w:hAnsi="Calibri" w:cs="Calibri"/>
          <w:color w:val="0070C0"/>
          <w:sz w:val="24"/>
          <w:szCs w:val="24"/>
          <w:lang w:eastAsia="el-GR"/>
        </w:rPr>
        <w:t xml:space="preserve"> ελέγχου ή της άσκησης προδικαστικής προσφυγής κατά της απόφασης κατακύρωσης]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ar-SA"/>
        </w:rPr>
        <w:t xml:space="preserve">3. Ότι </w:t>
      </w:r>
      <w:r w:rsidRPr="00A8597D">
        <w:rPr>
          <w:rFonts w:ascii="Calibri" w:eastAsia="Times New Roman" w:hAnsi="Calibri" w:cs="Calibri"/>
          <w:sz w:val="24"/>
          <w:szCs w:val="24"/>
          <w:lang w:eastAsia="el-GR"/>
        </w:rPr>
        <w:t xml:space="preserve">αναπόσπαστο τμήμα της παρούσας αποτελούν, σύμφωνα με το άρθρο 2 παρ.1 </w:t>
      </w:r>
      <w:proofErr w:type="spellStart"/>
      <w:r w:rsidRPr="00A8597D">
        <w:rPr>
          <w:rFonts w:ascii="Calibri" w:eastAsia="Times New Roman" w:hAnsi="Calibri" w:cs="Calibri"/>
          <w:sz w:val="24"/>
          <w:szCs w:val="24"/>
          <w:lang w:eastAsia="el-GR"/>
        </w:rPr>
        <w:t>περιπτ</w:t>
      </w:r>
      <w:proofErr w:type="spellEnd"/>
      <w:r w:rsidRPr="00A8597D">
        <w:rPr>
          <w:rFonts w:ascii="Calibri" w:eastAsia="Times New Roman" w:hAnsi="Calibri" w:cs="Calibri"/>
          <w:sz w:val="24"/>
          <w:szCs w:val="24"/>
          <w:lang w:eastAsia="el-GR"/>
        </w:rPr>
        <w:t>. 42 του Ν.4412/2016:</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-η υπ’ αριθ. ............ διακήρυξη, με τα Παραρτήματα της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 (στο εξής «τα Έγγραφα της Σύμβασης» </w:t>
      </w: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el-GR"/>
        </w:rPr>
        <w:lastRenderedPageBreak/>
        <w:t>-η προσφορά του Αναδόχου</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ar-SA"/>
        </w:rPr>
        <w:t xml:space="preserve">4. Ότι ο </w:t>
      </w:r>
      <w:r w:rsidRPr="00A8597D">
        <w:rPr>
          <w:rFonts w:ascii="Calibri" w:eastAsia="Times New Roman" w:hAnsi="Calibri" w:cs="Calibri"/>
          <w:sz w:val="24"/>
          <w:szCs w:val="24"/>
          <w:lang w:eastAsia="el-GR"/>
        </w:rPr>
        <w:t xml:space="preserve">ανάδοχος κατέθεσε την: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Συμφώνησαν και έκαναν αμοιβαία αποδεκτά τα ακόλουθα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Αντικείμενο</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color w:val="0070C0"/>
          <w:sz w:val="24"/>
          <w:szCs w:val="24"/>
          <w:lang w:eastAsia="el-GR"/>
        </w:rPr>
        <w:t xml:space="preserve">[στο σημείο αυτό περιγράφεται το τμήμα/τμήματα της σύμβασης που κατακυρώθηκαν στον ανάδοχο]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2</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Χρηματοδότηση της σύμβασης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Φορέας χρηματοδότησης της παρούσας σύμβασης είναι η Περιφέρεια Κρήτης, </w:t>
      </w:r>
      <w:proofErr w:type="spellStart"/>
      <w:r w:rsidRPr="00A8597D">
        <w:rPr>
          <w:rFonts w:ascii="Calibri" w:eastAsia="Times New Roman" w:hAnsi="Calibri" w:cs="Calibri"/>
          <w:szCs w:val="24"/>
          <w:lang w:eastAsia="ar-SA"/>
        </w:rPr>
        <w:t>Κωδ</w:t>
      </w:r>
      <w:proofErr w:type="spellEnd"/>
      <w:r w:rsidRPr="00A8597D">
        <w:rPr>
          <w:rFonts w:ascii="Calibri" w:eastAsia="Times New Roman" w:hAnsi="Calibri" w:cs="Calibri"/>
          <w:szCs w:val="24"/>
          <w:lang w:eastAsia="ar-SA"/>
        </w:rPr>
        <w:t>. ΣΑ ΕΠ0021. Η δαπάνη για την εν σύμβαση βαρύνει την με Κ.Α. : 9349 σχετική πίστωση του προϋπολογισμού του οικονομικού έτους 2021-2022 του Φορέα.</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Για την παρούσα διαδικασία έχουν εκδοθεί οι αποφάσεις με αρ. </w:t>
      </w:r>
      <w:proofErr w:type="spellStart"/>
      <w:r w:rsidRPr="00A8597D">
        <w:rPr>
          <w:rFonts w:ascii="Calibri" w:eastAsia="Times New Roman" w:hAnsi="Calibri" w:cs="Calibri"/>
          <w:szCs w:val="24"/>
          <w:lang w:eastAsia="ar-SA"/>
        </w:rPr>
        <w:t>πρωτ</w:t>
      </w:r>
      <w:proofErr w:type="spellEnd"/>
      <w:r w:rsidRPr="00A8597D">
        <w:rPr>
          <w:rFonts w:ascii="Calibri" w:eastAsia="Times New Roman" w:hAnsi="Calibri" w:cs="Calibri"/>
          <w:szCs w:val="24"/>
          <w:lang w:eastAsia="ar-SA"/>
        </w:rPr>
        <w:t xml:space="preserve">.  …................. (ΑΔΑΜ….., ΑΔΑ……) για την ανάληψη υποχρέωσης/έγκριση δέσμευσης πίστωσης για το οικονομικό έτος 202.. και έλαβαν αντίστοιχα α/α ………. καταχώρησης  στα μητρώα δεσμεύσεων/Βιβλίο εγκρίσεων &amp; Εντολών Πληρωμής των φορέων Ο.Μ. Έδρας, Α.Ο.Μ. Ιεράπετρας και Α.Ο.Μ. Σητείας. </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Η παρούσα σύμβαση χρηματοδοτείται από Πιστώσεις του Προγράμματος Δημοσίων Επενδύσεων (αριθ. </w:t>
      </w:r>
      <w:proofErr w:type="spellStart"/>
      <w:r w:rsidRPr="00A8597D">
        <w:rPr>
          <w:rFonts w:ascii="Calibri" w:eastAsia="Times New Roman" w:hAnsi="Calibri" w:cs="Calibri"/>
          <w:szCs w:val="24"/>
          <w:lang w:eastAsia="ar-SA"/>
        </w:rPr>
        <w:t>ενάριθ</w:t>
      </w:r>
      <w:proofErr w:type="spellEnd"/>
      <w:r w:rsidRPr="00A8597D">
        <w:rPr>
          <w:rFonts w:ascii="Calibri" w:eastAsia="Times New Roman" w:hAnsi="Calibri" w:cs="Calibri"/>
          <w:szCs w:val="24"/>
          <w:lang w:eastAsia="ar-SA"/>
        </w:rPr>
        <w:t>. έργου 2021ΕΠ00210037)</w:t>
      </w:r>
    </w:p>
    <w:p w:rsidR="00A8597D" w:rsidRPr="00A8597D" w:rsidRDefault="00A8597D" w:rsidP="00A8597D">
      <w:pPr>
        <w:suppressAutoHyphens/>
        <w:spacing w:after="60" w:line="240" w:lineRule="auto"/>
        <w:jc w:val="both"/>
        <w:rPr>
          <w:rFonts w:ascii="Calibri" w:eastAsia="Times New Roman" w:hAnsi="Calibri" w:cs="Calibri"/>
          <w:szCs w:val="24"/>
          <w:lang w:eastAsia="ar-SA"/>
        </w:rPr>
      </w:pPr>
      <w:r w:rsidRPr="00A8597D">
        <w:rPr>
          <w:rFonts w:ascii="Calibri" w:eastAsia="Times New Roman" w:hAnsi="Calibri" w:cs="Calibri"/>
          <w:szCs w:val="24"/>
          <w:lang w:eastAsia="ar-SA"/>
        </w:rPr>
        <w:t xml:space="preserve">Η σύμβαση περιλαμβάνεται στο </w:t>
      </w:r>
      <w:proofErr w:type="spellStart"/>
      <w:r w:rsidRPr="00A8597D">
        <w:rPr>
          <w:rFonts w:ascii="Calibri" w:eastAsia="Times New Roman" w:hAnsi="Calibri" w:cs="Calibri"/>
          <w:szCs w:val="24"/>
          <w:lang w:eastAsia="ar-SA"/>
        </w:rPr>
        <w:t>υποέργο</w:t>
      </w:r>
      <w:proofErr w:type="spellEnd"/>
      <w:r w:rsidRPr="00A8597D">
        <w:rPr>
          <w:rFonts w:ascii="Calibri" w:eastAsia="Times New Roman" w:hAnsi="Calibri" w:cs="Calibri"/>
          <w:szCs w:val="24"/>
          <w:lang w:eastAsia="ar-SA"/>
        </w:rPr>
        <w:t xml:space="preserve"> </w:t>
      </w:r>
      <w:proofErr w:type="spellStart"/>
      <w:r w:rsidRPr="00A8597D">
        <w:rPr>
          <w:rFonts w:ascii="Calibri" w:eastAsia="Times New Roman" w:hAnsi="Calibri" w:cs="Calibri"/>
          <w:szCs w:val="24"/>
          <w:lang w:eastAsia="ar-SA"/>
        </w:rPr>
        <w:t>Νο</w:t>
      </w:r>
      <w:proofErr w:type="spellEnd"/>
      <w:r w:rsidRPr="00A8597D">
        <w:rPr>
          <w:rFonts w:ascii="Calibri" w:eastAsia="Times New Roman" w:hAnsi="Calibri" w:cs="Calibri"/>
          <w:szCs w:val="24"/>
          <w:lang w:eastAsia="ar-SA"/>
        </w:rPr>
        <w:t xml:space="preserve"> 1 με τίτλο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w:t>
      </w:r>
      <w:proofErr w:type="spellStart"/>
      <w:r w:rsidRPr="00A8597D">
        <w:rPr>
          <w:rFonts w:ascii="Calibri" w:eastAsia="Times New Roman" w:hAnsi="Calibri" w:cs="Calibri"/>
          <w:szCs w:val="24"/>
          <w:lang w:eastAsia="ar-SA"/>
        </w:rPr>
        <w:t>πρωτ</w:t>
      </w:r>
      <w:proofErr w:type="spellEnd"/>
      <w:r w:rsidRPr="00A8597D">
        <w:rPr>
          <w:rFonts w:ascii="Calibri" w:eastAsia="Times New Roman" w:hAnsi="Calibri" w:cs="Calibri"/>
          <w:szCs w:val="24"/>
          <w:lang w:eastAsia="ar-SA"/>
        </w:rPr>
        <w:t xml:space="preserve">. 1857/26-4-2021 του Περιφερειάρχη Κρήτης και έχει λάβει κωδικό </w:t>
      </w:r>
      <w:r w:rsidRPr="00A8597D">
        <w:rPr>
          <w:rFonts w:ascii="Calibri" w:eastAsia="Times New Roman" w:hAnsi="Calibri" w:cs="Calibri"/>
          <w:szCs w:val="24"/>
          <w:lang w:val="en-US" w:eastAsia="ar-SA"/>
        </w:rPr>
        <w:t>MIS</w:t>
      </w:r>
      <w:r w:rsidRPr="00A8597D">
        <w:rPr>
          <w:rFonts w:ascii="Calibri" w:eastAsia="Times New Roman" w:hAnsi="Calibri" w:cs="Calibri"/>
          <w:szCs w:val="24"/>
          <w:lang w:eastAsia="ar-SA"/>
        </w:rPr>
        <w:t xml:space="preserve"> 5093179.</w:t>
      </w:r>
      <w:r w:rsidRPr="00A8597D">
        <w:rPr>
          <w:rFonts w:ascii="Calibri" w:eastAsia="Times New Roman" w:hAnsi="Calibri" w:cs="Calibri"/>
          <w:b/>
          <w:bCs/>
          <w:szCs w:val="24"/>
          <w:lang w:eastAsia="ar-SA"/>
        </w:rPr>
        <w:t xml:space="preserve"> </w:t>
      </w:r>
      <w:r w:rsidRPr="00A8597D">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3</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Διάρκεια σύμβασης –Χρόνος Παράδοσης</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την υπογραφή της μέχρι και την οριστική παραλαβή του συνόλου των ποσοτήτων.</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4</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Υποχρεώσεις Αναδόχου</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A8597D">
        <w:rPr>
          <w:rFonts w:ascii="Calibri" w:eastAsia="Times New Roman" w:hAnsi="Calibri" w:cs="Calibri"/>
          <w:sz w:val="24"/>
          <w:szCs w:val="24"/>
          <w:lang w:eastAsia="el-GR"/>
        </w:rPr>
        <w:t>καθ</w:t>
      </w:r>
      <w:proofErr w:type="spellEnd"/>
      <w:r w:rsidRPr="00A8597D">
        <w:rPr>
          <w:rFonts w:ascii="Calibri" w:eastAsia="Times New Roman" w:hAnsi="Calibri" w:cs="Calibri"/>
          <w:sz w:val="24"/>
          <w:szCs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color w:val="0070C0"/>
          <w:sz w:val="24"/>
          <w:szCs w:val="24"/>
          <w:lang w:eastAsia="el-GR"/>
        </w:rPr>
        <w:t>[Εφ’ όσον συντρέχει εφαρμογής, στο σημείο αυτό αναφέρονται: ]</w:t>
      </w:r>
    </w:p>
    <w:p w:rsidR="00A8597D" w:rsidRPr="00A8597D" w:rsidRDefault="00A8597D" w:rsidP="00A8597D">
      <w:pPr>
        <w:suppressAutoHyphens/>
        <w:spacing w:after="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A8597D">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A8597D" w:rsidRPr="00A8597D" w:rsidRDefault="00A8597D" w:rsidP="00A8597D">
      <w:pPr>
        <w:suppressAutoHyphens/>
        <w:spacing w:after="0" w:line="240" w:lineRule="auto"/>
        <w:jc w:val="both"/>
        <w:rPr>
          <w:rFonts w:ascii="Calibri" w:eastAsia="Times New Roman" w:hAnsi="Calibri" w:cs="Calibri"/>
          <w:sz w:val="24"/>
          <w:szCs w:val="24"/>
          <w:lang w:eastAsia="ar-SA"/>
        </w:rPr>
      </w:pPr>
      <w:r w:rsidRPr="00A8597D">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3" w:anchor="art105_4" w:history="1">
        <w:r w:rsidRPr="00A8597D">
          <w:rPr>
            <w:rFonts w:ascii="Calibri" w:eastAsia="Times New Roman" w:hAnsi="Calibri" w:cs="Calibri"/>
            <w:sz w:val="24"/>
            <w:szCs w:val="24"/>
            <w:lang w:eastAsia="ar-SA"/>
          </w:rPr>
          <w:t>παραγράφου 4 του άρθρου 105</w:t>
        </w:r>
      </w:hyperlink>
      <w:r w:rsidRPr="00A8597D">
        <w:rPr>
          <w:rFonts w:ascii="Calibri" w:eastAsia="Times New Roman" w:hAnsi="Calibri" w:cs="Calibri"/>
          <w:sz w:val="24"/>
          <w:szCs w:val="24"/>
          <w:lang w:eastAsia="ar-SA"/>
        </w:rPr>
        <w:t xml:space="preserve"> του ν. 4412/2016.</w:t>
      </w:r>
    </w:p>
    <w:p w:rsidR="00A8597D" w:rsidRPr="00A8597D" w:rsidRDefault="00A8597D" w:rsidP="00A8597D">
      <w:pPr>
        <w:suppressAutoHyphens/>
        <w:spacing w:after="0" w:line="240" w:lineRule="auto"/>
        <w:jc w:val="both"/>
        <w:rPr>
          <w:rFonts w:ascii="Calibri" w:eastAsia="Times New Roman" w:hAnsi="Calibri" w:cs="Calibri"/>
          <w:color w:val="000000"/>
          <w:sz w:val="24"/>
          <w:szCs w:val="24"/>
          <w:lang w:eastAsia="ar-SA"/>
        </w:rPr>
      </w:pPr>
      <w:r w:rsidRPr="00A8597D">
        <w:rPr>
          <w:rFonts w:ascii="Calibri" w:eastAsia="Times New Roman" w:hAnsi="Calibri" w:cs="Calibri"/>
          <w:sz w:val="24"/>
          <w:szCs w:val="24"/>
          <w:lang w:eastAsia="ar-SA"/>
        </w:rPr>
        <w:t>Ο αριθμός ΕΜΠΑ του υπόχρεου παραγωγού……είναι ο …….</w:t>
      </w:r>
    </w:p>
    <w:p w:rsidR="00A8597D" w:rsidRPr="00A8597D" w:rsidRDefault="00A8597D" w:rsidP="00A8597D">
      <w:pPr>
        <w:suppressAutoHyphens/>
        <w:spacing w:after="0" w:line="240" w:lineRule="auto"/>
        <w:jc w:val="both"/>
        <w:rPr>
          <w:rFonts w:ascii="Calibri" w:eastAsia="Times New Roman" w:hAnsi="Calibri" w:cs="Calibri"/>
          <w:color w:val="000000"/>
          <w:sz w:val="24"/>
          <w:szCs w:val="24"/>
          <w:lang w:eastAsia="ar-SA"/>
        </w:rPr>
      </w:pPr>
    </w:p>
    <w:p w:rsidR="00A8597D" w:rsidRPr="00A8597D" w:rsidRDefault="00A8597D" w:rsidP="00A8597D">
      <w:pPr>
        <w:suppressAutoHyphens/>
        <w:spacing w:after="0" w:line="240" w:lineRule="auto"/>
        <w:jc w:val="both"/>
        <w:rPr>
          <w:rFonts w:ascii="Calibri" w:eastAsia="Times New Roman" w:hAnsi="Calibri" w:cs="Calibri"/>
          <w:color w:val="000000"/>
          <w:sz w:val="24"/>
          <w:szCs w:val="24"/>
          <w:lang w:eastAsia="ar-SA"/>
        </w:rPr>
      </w:pPr>
      <w:r w:rsidRPr="00A8597D">
        <w:rPr>
          <w:rFonts w:ascii="Calibri" w:eastAsia="Times New Roman" w:hAnsi="Calibri" w:cs="Calibri"/>
          <w:color w:val="000000"/>
          <w:sz w:val="24"/>
          <w:szCs w:val="24"/>
          <w:lang w:eastAsia="ar-SA"/>
        </w:rPr>
        <w:t>4.4.</w:t>
      </w:r>
      <w:r w:rsidRPr="00A8597D">
        <w:rPr>
          <w:rFonts w:ascii="Calibri" w:eastAsia="Times New Roman" w:hAnsi="Calibri" w:cs="Calibri"/>
          <w:szCs w:val="24"/>
          <w:lang w:eastAsia="ar-SA"/>
        </w:rPr>
        <w:t xml:space="preserve"> </w:t>
      </w:r>
      <w:r w:rsidRPr="00A8597D">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 xml:space="preserve">4.5. </w:t>
      </w:r>
      <w:r w:rsidRPr="00A8597D">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5</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Αμοιβή – Τρόπος πληρωμής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5.1. Το συνολικό συμβατικό τίμημα ανέρχεται σε ……., πλέον ΦΠΑ…..%</w:t>
      </w: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w:t>
      </w:r>
      <w:proofErr w:type="spellStart"/>
      <w:r w:rsidRPr="00A8597D">
        <w:rPr>
          <w:rFonts w:ascii="Calibri" w:eastAsia="Times New Roman" w:hAnsi="Calibri" w:cs="Calibri"/>
          <w:sz w:val="24"/>
          <w:szCs w:val="24"/>
          <w:lang w:eastAsia="el-GR"/>
        </w:rPr>
        <w:t>νομίμων</w:t>
      </w:r>
      <w:proofErr w:type="spellEnd"/>
      <w:r w:rsidRPr="00A8597D">
        <w:rPr>
          <w:rFonts w:ascii="Calibri" w:eastAsia="Times New Roman" w:hAnsi="Calibri" w:cs="Calibri"/>
          <w:sz w:val="24"/>
          <w:szCs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5.4. </w:t>
      </w:r>
      <w:r w:rsidRPr="00A8597D">
        <w:rPr>
          <w:rFonts w:ascii="Calibri" w:eastAsia="Times New Roman" w:hAnsi="Calibri" w:cs="Calibri"/>
          <w:sz w:val="24"/>
          <w:szCs w:val="24"/>
          <w:lang w:val="en-GB" w:eastAsia="el-GR"/>
        </w:rPr>
        <w:t>To</w:t>
      </w:r>
      <w:r w:rsidRPr="00A8597D">
        <w:rPr>
          <w:rFonts w:ascii="Calibri" w:eastAsia="Times New Roman" w:hAnsi="Calibri" w:cs="Calibri"/>
          <w:sz w:val="24"/>
          <w:szCs w:val="24"/>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A8597D">
        <w:rPr>
          <w:rFonts w:ascii="Calibri" w:eastAsia="Times New Roman" w:hAnsi="Calibri" w:cs="Calibri"/>
          <w:sz w:val="24"/>
          <w:szCs w:val="24"/>
          <w:lang w:eastAsia="el-GR"/>
        </w:rPr>
        <w:t>βαρύνεται</w:t>
      </w:r>
      <w:proofErr w:type="spellEnd"/>
      <w:r w:rsidRPr="00A8597D">
        <w:rPr>
          <w:rFonts w:ascii="Calibri" w:eastAsia="Times New Roman" w:hAnsi="Calibri" w:cs="Calibri"/>
          <w:sz w:val="24"/>
          <w:szCs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A8597D">
        <w:rPr>
          <w:rFonts w:ascii="Calibri" w:eastAsia="Times New Roman" w:hAnsi="Calibri" w:cs="Calibri"/>
          <w:sz w:val="24"/>
          <w:szCs w:val="24"/>
          <w:lang w:eastAsia="el-GR"/>
        </w:rPr>
        <w:t>υποπαρ</w:t>
      </w:r>
      <w:proofErr w:type="spellEnd"/>
      <w:r w:rsidRPr="00A8597D">
        <w:rPr>
          <w:rFonts w:ascii="Calibri" w:eastAsia="Times New Roman" w:hAnsi="Calibri" w:cs="Calibri"/>
          <w:sz w:val="24"/>
          <w:szCs w:val="24"/>
          <w:lang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6</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Χρόνος Παράδοσης Υλικών-Παραλαβή υλικών - </w:t>
      </w:r>
      <w:r w:rsidRPr="00A8597D">
        <w:rPr>
          <w:rFonts w:ascii="Calibri" w:eastAsia="Times New Roman" w:hAnsi="Calibri" w:cs="Calibri"/>
          <w:sz w:val="24"/>
          <w:szCs w:val="24"/>
          <w:lang w:eastAsia="el-GR"/>
        </w:rPr>
        <w:br/>
        <w:t xml:space="preserve">Χρόνος και τρόπος παραλαβής υλικών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  της Διακήρυξης. </w:t>
      </w: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val="en-GB" w:eastAsia="el-GR"/>
        </w:rPr>
        <w:t>H</w:t>
      </w:r>
      <w:r w:rsidRPr="00A8597D">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Υλικά που απορρίφθηκαν ή κρίθηκαν </w:t>
      </w:r>
      <w:proofErr w:type="spellStart"/>
      <w:r w:rsidRPr="00A8597D">
        <w:rPr>
          <w:rFonts w:ascii="Calibri" w:eastAsia="Times New Roman" w:hAnsi="Calibri" w:cs="Calibri"/>
          <w:sz w:val="24"/>
          <w:szCs w:val="24"/>
          <w:lang w:eastAsia="el-GR"/>
        </w:rPr>
        <w:t>παραληπτέα</w:t>
      </w:r>
      <w:proofErr w:type="spellEnd"/>
      <w:r w:rsidRPr="00A8597D">
        <w:rPr>
          <w:rFonts w:ascii="Calibri" w:eastAsia="Times New Roman" w:hAnsi="Calibri" w:cs="Calibri"/>
          <w:sz w:val="24"/>
          <w:szCs w:val="24"/>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A8597D">
        <w:rPr>
          <w:rFonts w:ascii="Calibri" w:eastAsia="Times New Roman" w:hAnsi="Calibri" w:cs="Calibri"/>
          <w:sz w:val="24"/>
          <w:szCs w:val="24"/>
          <w:lang w:eastAsia="el-GR"/>
        </w:rPr>
        <w:t>προβλεπομένων</w:t>
      </w:r>
      <w:proofErr w:type="spellEnd"/>
      <w:r w:rsidRPr="00A8597D">
        <w:rPr>
          <w:rFonts w:ascii="Calibri" w:eastAsia="Times New Roman" w:hAnsi="Calibri" w:cs="Calibri"/>
          <w:sz w:val="24"/>
          <w:szCs w:val="24"/>
          <w:lang w:eastAsia="el-GR"/>
        </w:rPr>
        <w:t xml:space="preserve"> από την παρούσα  σύμβαση ελέγχων και τη σύνταξη των σχετικών πρωτοκόλλων.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7</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Απόρριψη συμβατικών υλικών –Αντικατάσταση</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8</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Εγγυημένη λειτουργία προμήθειας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9</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Υπεργολαβία</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A8597D">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A8597D">
        <w:rPr>
          <w:rFonts w:ascii="Calibri" w:eastAsia="Times New Roman" w:hAnsi="Calibri" w:cs="Calibri"/>
          <w:sz w:val="24"/>
          <w:szCs w:val="24"/>
          <w:vertAlign w:val="superscript"/>
          <w:lang w:val="en-GB" w:eastAsia="el-GR"/>
        </w:rPr>
        <w:footnoteReference w:id="24"/>
      </w:r>
      <w:r w:rsidRPr="00A8597D">
        <w:rPr>
          <w:rFonts w:ascii="Calibri" w:eastAsia="Times New Roman" w:hAnsi="Calibri" w:cs="Calibri"/>
          <w:sz w:val="24"/>
          <w:szCs w:val="24"/>
          <w:lang w:eastAsia="el-GR"/>
        </w:rPr>
        <w:t xml:space="preserve">.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9.3. </w:t>
      </w:r>
      <w:r w:rsidRPr="00A8597D">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10</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Κήρυξη οικονομικού φορέα εκπτώτου –Κυρώσεις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Δ = (ΤΚΤ ΤΚΕ) </w:t>
      </w:r>
      <w:r w:rsidRPr="00A8597D">
        <w:rPr>
          <w:rFonts w:ascii="Calibri" w:eastAsia="Times New Roman" w:hAnsi="Calibri" w:cs="Calibri"/>
          <w:sz w:val="24"/>
          <w:szCs w:val="24"/>
          <w:lang w:val="en-GB" w:eastAsia="el-GR"/>
        </w:rPr>
        <w:t>x</w:t>
      </w:r>
      <w:r w:rsidRPr="00A8597D">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A8597D" w:rsidRPr="00A8597D" w:rsidRDefault="00A8597D" w:rsidP="00A8597D">
      <w:pPr>
        <w:suppressAutoHyphens/>
        <w:spacing w:after="0" w:line="240" w:lineRule="auto"/>
        <w:jc w:val="both"/>
        <w:rPr>
          <w:rFonts w:ascii="Calibri" w:eastAsia="Times New Roman" w:hAnsi="Calibri" w:cs="Calibri"/>
          <w:color w:val="0070C0"/>
          <w:sz w:val="24"/>
          <w:szCs w:val="24"/>
          <w:lang w:eastAsia="el-GR"/>
        </w:rPr>
      </w:pPr>
      <w:r w:rsidRPr="00A8597D">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11</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Τροποποίηση σύμβασης κατά τη διάρκειά της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12</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Ανωτέρα Βία</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13</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Ολοκλήρωση συμβατικού αντικειμένου</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14</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Δικαίωμα μονομερούς λύσης της σύμβασης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15</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Εφαρμοστέο Δίκαιο – Επίλυση Διαφορών</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 xml:space="preserve">15.1. Η παρούσα </w:t>
      </w:r>
      <w:proofErr w:type="spellStart"/>
      <w:r w:rsidRPr="00A8597D">
        <w:rPr>
          <w:rFonts w:ascii="Calibri" w:eastAsia="Times New Roman" w:hAnsi="Calibri" w:cs="Calibri"/>
          <w:sz w:val="24"/>
          <w:szCs w:val="24"/>
          <w:lang w:eastAsia="el-GR"/>
        </w:rPr>
        <w:t>διέπεται</w:t>
      </w:r>
      <w:proofErr w:type="spellEnd"/>
      <w:r w:rsidRPr="00A8597D">
        <w:rPr>
          <w:rFonts w:ascii="Calibri" w:eastAsia="Times New Roman" w:hAnsi="Calibri" w:cs="Calibri"/>
          <w:sz w:val="24"/>
          <w:szCs w:val="24"/>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16</w:t>
      </w:r>
    </w:p>
    <w:p w:rsidR="00A8597D" w:rsidRPr="00A8597D" w:rsidRDefault="00A8597D" w:rsidP="00A8597D">
      <w:pPr>
        <w:suppressAutoHyphens/>
        <w:spacing w:after="12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Συμμόρφωση με τον Κανονισμό ΕΕ/2016/2019 και τον ν. 4624/2019 (Α 137)</w:t>
      </w:r>
      <w:r w:rsidRPr="00A8597D">
        <w:rPr>
          <w:rFonts w:ascii="Calibri" w:eastAsia="Times New Roman" w:hAnsi="Calibri" w:cs="Calibri"/>
          <w:sz w:val="24"/>
          <w:szCs w:val="24"/>
          <w:vertAlign w:val="superscript"/>
          <w:lang w:val="en-GB" w:eastAsia="el-GR"/>
        </w:rPr>
        <w:footnoteReference w:id="25"/>
      </w:r>
      <w:r w:rsidRPr="00A8597D">
        <w:rPr>
          <w:rFonts w:ascii="Calibri" w:eastAsia="Times New Roman" w:hAnsi="Calibri" w:cs="Calibri"/>
          <w:sz w:val="24"/>
          <w:szCs w:val="24"/>
          <w:lang w:eastAsia="el-GR"/>
        </w:rPr>
        <w:t xml:space="preserve"> </w:t>
      </w:r>
    </w:p>
    <w:p w:rsidR="00A8597D" w:rsidRPr="00A8597D" w:rsidRDefault="00A8597D" w:rsidP="00A8597D">
      <w:pPr>
        <w:suppressAutoHyphens/>
        <w:spacing w:after="12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A8597D">
        <w:rPr>
          <w:rFonts w:ascii="Calibri" w:eastAsia="Times New Roman" w:hAnsi="Calibri" w:cs="Calibri"/>
          <w:sz w:val="24"/>
          <w:szCs w:val="24"/>
          <w:lang w:val="en-GB" w:eastAsia="el-GR"/>
        </w:rPr>
        <w:t>General</w:t>
      </w:r>
      <w:r w:rsidRPr="00A8597D">
        <w:rPr>
          <w:rFonts w:ascii="Calibri" w:eastAsia="Times New Roman" w:hAnsi="Calibri" w:cs="Calibri"/>
          <w:sz w:val="24"/>
          <w:szCs w:val="24"/>
          <w:lang w:eastAsia="el-GR"/>
        </w:rPr>
        <w:t xml:space="preserve"> </w:t>
      </w:r>
      <w:r w:rsidRPr="00A8597D">
        <w:rPr>
          <w:rFonts w:ascii="Calibri" w:eastAsia="Times New Roman" w:hAnsi="Calibri" w:cs="Calibri"/>
          <w:sz w:val="24"/>
          <w:szCs w:val="24"/>
          <w:lang w:val="en-GB" w:eastAsia="el-GR"/>
        </w:rPr>
        <w:t>Data</w:t>
      </w:r>
      <w:r w:rsidRPr="00A8597D">
        <w:rPr>
          <w:rFonts w:ascii="Calibri" w:eastAsia="Times New Roman" w:hAnsi="Calibri" w:cs="Calibri"/>
          <w:sz w:val="24"/>
          <w:szCs w:val="24"/>
          <w:lang w:eastAsia="el-GR"/>
        </w:rPr>
        <w:t xml:space="preserve"> </w:t>
      </w:r>
      <w:r w:rsidRPr="00A8597D">
        <w:rPr>
          <w:rFonts w:ascii="Calibri" w:eastAsia="Times New Roman" w:hAnsi="Calibri" w:cs="Calibri"/>
          <w:sz w:val="24"/>
          <w:szCs w:val="24"/>
          <w:lang w:val="en-GB" w:eastAsia="el-GR"/>
        </w:rPr>
        <w:t>Protection</w:t>
      </w:r>
      <w:r w:rsidRPr="00A8597D">
        <w:rPr>
          <w:rFonts w:ascii="Calibri" w:eastAsia="Times New Roman" w:hAnsi="Calibri" w:cs="Calibri"/>
          <w:sz w:val="24"/>
          <w:szCs w:val="24"/>
          <w:lang w:eastAsia="el-GR"/>
        </w:rPr>
        <w:t xml:space="preserve"> </w:t>
      </w:r>
      <w:r w:rsidRPr="00A8597D">
        <w:rPr>
          <w:rFonts w:ascii="Calibri" w:eastAsia="Times New Roman" w:hAnsi="Calibri" w:cs="Calibri"/>
          <w:sz w:val="24"/>
          <w:szCs w:val="24"/>
          <w:lang w:val="en-GB" w:eastAsia="el-GR"/>
        </w:rPr>
        <w:t>Regulation</w:t>
      </w:r>
      <w:r w:rsidRPr="00A8597D">
        <w:rPr>
          <w:rFonts w:ascii="Calibri" w:eastAsia="Times New Roman" w:hAnsi="Calibri" w:cs="Calibri"/>
          <w:sz w:val="24"/>
          <w:szCs w:val="24"/>
          <w:lang w:eastAsia="el-GR"/>
        </w:rPr>
        <w:t xml:space="preserve"> – </w:t>
      </w:r>
      <w:r w:rsidRPr="00A8597D">
        <w:rPr>
          <w:rFonts w:ascii="Calibri" w:eastAsia="Times New Roman" w:hAnsi="Calibri" w:cs="Calibri"/>
          <w:sz w:val="24"/>
          <w:szCs w:val="24"/>
          <w:lang w:val="en-GB" w:eastAsia="el-GR"/>
        </w:rPr>
        <w:t>GDPR</w:t>
      </w:r>
      <w:r w:rsidRPr="00A8597D">
        <w:rPr>
          <w:rFonts w:ascii="Calibri" w:eastAsia="Times New Roman" w:hAnsi="Calibri" w:cs="Calibri"/>
          <w:sz w:val="24"/>
          <w:szCs w:val="24"/>
          <w:lang w:eastAsia="el-GR"/>
        </w:rPr>
        <w:t>) και του Ν. 4624/2019. Ειδικότερα:</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b/>
          <w:sz w:val="24"/>
          <w:szCs w:val="24"/>
          <w:lang w:eastAsia="el-GR"/>
        </w:rPr>
        <w:t>Α)</w:t>
      </w:r>
      <w:r w:rsidRPr="00A8597D">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A8597D">
        <w:rPr>
          <w:rFonts w:ascii="Calibri" w:eastAsia="Times New Roman" w:hAnsi="Calibri" w:cs="Calibri"/>
          <w:sz w:val="24"/>
          <w:szCs w:val="24"/>
          <w:lang w:eastAsia="el-GR"/>
        </w:rPr>
        <w:t>προστηθέντων</w:t>
      </w:r>
      <w:proofErr w:type="spellEnd"/>
      <w:r w:rsidRPr="00A8597D">
        <w:rPr>
          <w:rFonts w:ascii="Calibri" w:eastAsia="Times New Roman" w:hAnsi="Calibri" w:cs="Calibri"/>
          <w:strike/>
          <w:sz w:val="24"/>
          <w:szCs w:val="24"/>
          <w:lang w:eastAsia="el-GR"/>
        </w:rPr>
        <w:t>/</w:t>
      </w:r>
      <w:r w:rsidRPr="00A8597D">
        <w:rPr>
          <w:rFonts w:ascii="Calibri" w:eastAsia="Times New Roman" w:hAnsi="Calibri" w:cs="Calibri"/>
          <w:sz w:val="24"/>
          <w:szCs w:val="24"/>
          <w:lang w:eastAsia="el-GR"/>
        </w:rPr>
        <w:t>συνεργατών/δανειζόντων εμπειρία/υπεργολάβων του, ισχύουν τα παρακάτω:</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A8597D">
        <w:rPr>
          <w:rFonts w:ascii="Calibri" w:eastAsia="Times New Roman" w:hAnsi="Calibri" w:cs="Calibri"/>
          <w:sz w:val="24"/>
          <w:szCs w:val="24"/>
          <w:lang w:eastAsia="el-GR"/>
        </w:rPr>
        <w:t>έγχαρτο</w:t>
      </w:r>
      <w:proofErr w:type="spellEnd"/>
      <w:r w:rsidRPr="00A8597D">
        <w:rPr>
          <w:rFonts w:ascii="Calibri" w:eastAsia="Times New Roman" w:hAnsi="Calibri" w:cs="Calibri"/>
          <w:sz w:val="24"/>
          <w:szCs w:val="24"/>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A8597D">
        <w:rPr>
          <w:rFonts w:ascii="Calibri" w:eastAsia="Times New Roman" w:hAnsi="Calibri" w:cs="Calibri"/>
          <w:szCs w:val="24"/>
          <w:lang w:eastAsia="ar-SA"/>
        </w:rPr>
        <w:t xml:space="preserve"> </w:t>
      </w:r>
      <w:r w:rsidRPr="00A8597D">
        <w:rPr>
          <w:rFonts w:ascii="Calibri" w:eastAsia="Times New Roman" w:hAnsi="Calibri" w:cs="Calibri"/>
          <w:sz w:val="24"/>
          <w:szCs w:val="24"/>
          <w:lang w:eastAsia="el-GR"/>
        </w:rPr>
        <w:t xml:space="preserve">ή </w:t>
      </w:r>
      <w:proofErr w:type="spellStart"/>
      <w:r w:rsidRPr="00A8597D">
        <w:rPr>
          <w:rFonts w:ascii="Calibri" w:eastAsia="Times New Roman" w:hAnsi="Calibri" w:cs="Calibri"/>
          <w:sz w:val="24"/>
          <w:szCs w:val="24"/>
          <w:lang w:eastAsia="el-GR"/>
        </w:rPr>
        <w:t>παρόχους</w:t>
      </w:r>
      <w:proofErr w:type="spellEnd"/>
      <w:r w:rsidRPr="00A8597D">
        <w:rPr>
          <w:rFonts w:ascii="Calibri" w:eastAsia="Times New Roman" w:hAnsi="Calibri" w:cs="Calibri"/>
          <w:sz w:val="24"/>
          <w:szCs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A8597D">
        <w:rPr>
          <w:rFonts w:ascii="Calibri" w:eastAsia="Times New Roman" w:hAnsi="Calibri" w:cs="Calibri"/>
          <w:sz w:val="24"/>
          <w:szCs w:val="24"/>
          <w:lang w:eastAsia="el-GR"/>
        </w:rPr>
        <w:t>στ</w:t>
      </w:r>
      <w:proofErr w:type="spellEnd"/>
      <w:r w:rsidRPr="00A8597D">
        <w:rPr>
          <w:rFonts w:ascii="Calibri" w:eastAsia="Times New Roman" w:hAnsi="Calibri" w:cs="Calibri"/>
          <w:sz w:val="24"/>
          <w:szCs w:val="24"/>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A8597D">
        <w:rPr>
          <w:rFonts w:ascii="Calibri" w:eastAsia="Times New Roman" w:hAnsi="Calibri" w:cs="Calibri"/>
          <w:sz w:val="24"/>
          <w:szCs w:val="24"/>
          <w:lang w:eastAsia="el-GR"/>
        </w:rPr>
        <w:t>φορητότητας</w:t>
      </w:r>
      <w:proofErr w:type="spellEnd"/>
      <w:r w:rsidRPr="00A8597D">
        <w:rPr>
          <w:rFonts w:ascii="Calibri" w:eastAsia="Times New Roman" w:hAnsi="Calibri" w:cs="Calibri"/>
          <w:sz w:val="24"/>
          <w:szCs w:val="24"/>
          <w:lang w:eastAsia="el-GR"/>
        </w:rPr>
        <w:t>, διόρθωσης, περιορισμού, διαγραφής</w:t>
      </w:r>
      <w:r w:rsidRPr="00A8597D">
        <w:rPr>
          <w:rFonts w:ascii="Calibri" w:eastAsia="Times New Roman" w:hAnsi="Calibri" w:cs="Calibri"/>
          <w:szCs w:val="24"/>
          <w:lang w:eastAsia="ar-SA"/>
        </w:rPr>
        <w:t xml:space="preserve"> </w:t>
      </w:r>
      <w:r w:rsidRPr="00A8597D">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A8597D">
        <w:rPr>
          <w:rFonts w:ascii="Calibri" w:eastAsia="Times New Roman" w:hAnsi="Calibri" w:cs="Calibri"/>
          <w:sz w:val="24"/>
          <w:szCs w:val="24"/>
          <w:lang w:val="en-GB" w:eastAsia="el-GR"/>
        </w:rPr>
        <w:t>email</w:t>
      </w:r>
      <w:r w:rsidRPr="00A8597D">
        <w:rPr>
          <w:rFonts w:ascii="Calibri" w:eastAsia="Times New Roman" w:hAnsi="Calibri" w:cs="Calibri"/>
          <w:sz w:val="24"/>
          <w:szCs w:val="24"/>
          <w:lang w:eastAsia="el-GR"/>
        </w:rPr>
        <w:t xml:space="preserve"> …………………. /</w:t>
      </w:r>
      <w:proofErr w:type="spellStart"/>
      <w:r w:rsidRPr="00A8597D">
        <w:rPr>
          <w:rFonts w:ascii="Calibri" w:eastAsia="Times New Roman" w:hAnsi="Calibri" w:cs="Calibri"/>
          <w:sz w:val="24"/>
          <w:szCs w:val="24"/>
          <w:lang w:eastAsia="el-GR"/>
        </w:rPr>
        <w:t>τηλ</w:t>
      </w:r>
      <w:proofErr w:type="spellEnd"/>
      <w:r w:rsidRPr="00A8597D">
        <w:rPr>
          <w:rFonts w:ascii="Calibri" w:eastAsia="Times New Roman" w:hAnsi="Calibri" w:cs="Calibri"/>
          <w:sz w:val="24"/>
          <w:szCs w:val="24"/>
          <w:lang w:eastAsia="el-GR"/>
        </w:rPr>
        <w:t>………………..).</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val="en-GB" w:eastAsia="el-GR"/>
        </w:rPr>
        <w:t>B</w:t>
      </w:r>
      <w:r w:rsidRPr="00A8597D">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γ) λαμβάνει όλα τα απαιτούμενα μέτρα δυνάμει του άρθρου 32 ΓΚΠΔ,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A8597D">
        <w:rPr>
          <w:rFonts w:ascii="Calibri" w:eastAsia="Times New Roman" w:hAnsi="Calibri" w:cs="Calibri"/>
          <w:sz w:val="24"/>
          <w:szCs w:val="24"/>
          <w:lang w:val="en-GB" w:eastAsia="el-GR"/>
        </w:rPr>
        <w:t>III</w:t>
      </w:r>
      <w:r w:rsidRPr="00A8597D">
        <w:rPr>
          <w:rFonts w:ascii="Calibri" w:eastAsia="Times New Roman" w:hAnsi="Calibri" w:cs="Calibri"/>
          <w:sz w:val="24"/>
          <w:szCs w:val="24"/>
          <w:lang w:eastAsia="el-GR"/>
        </w:rPr>
        <w:t xml:space="preserve"> δικαιωμάτων του υποκειμένου των δεδομένων,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proofErr w:type="spellStart"/>
      <w:r w:rsidRPr="00A8597D">
        <w:rPr>
          <w:rFonts w:ascii="Calibri" w:eastAsia="Times New Roman" w:hAnsi="Calibri" w:cs="Calibri"/>
          <w:sz w:val="24"/>
          <w:szCs w:val="24"/>
          <w:lang w:eastAsia="el-GR"/>
        </w:rPr>
        <w:t>στ</w:t>
      </w:r>
      <w:proofErr w:type="spellEnd"/>
      <w:r w:rsidRPr="00A8597D">
        <w:rPr>
          <w:rFonts w:ascii="Calibri" w:eastAsia="Times New Roman" w:hAnsi="Calibri" w:cs="Calibri"/>
          <w:sz w:val="24"/>
          <w:szCs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Άρθρο 17</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Λοιποί όροι</w:t>
      </w:r>
    </w:p>
    <w:p w:rsidR="00A8597D" w:rsidRPr="00A8597D" w:rsidRDefault="00A8597D" w:rsidP="00A8597D">
      <w:pPr>
        <w:suppressAutoHyphens/>
        <w:spacing w:after="0" w:line="240" w:lineRule="auto"/>
        <w:jc w:val="center"/>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r w:rsidRPr="00A8597D">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both"/>
        <w:rPr>
          <w:rFonts w:ascii="Calibri" w:eastAsia="Times New Roman" w:hAnsi="Calibri" w:cs="Calibri"/>
          <w:sz w:val="24"/>
          <w:szCs w:val="24"/>
          <w:lang w:eastAsia="el-GR"/>
        </w:rPr>
      </w:pPr>
    </w:p>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r w:rsidRPr="00A8597D">
        <w:rPr>
          <w:rFonts w:ascii="Calibri" w:eastAsia="Times New Roman" w:hAnsi="Calibri" w:cs="Calibri"/>
          <w:sz w:val="24"/>
          <w:szCs w:val="24"/>
          <w:lang w:val="en-GB" w:eastAsia="el-GR"/>
        </w:rPr>
        <w:t>ΟΙ ΣΥΜΒΑΛΛΟΜΕΝΟΙ</w:t>
      </w:r>
    </w:p>
    <w:p w:rsidR="00A8597D" w:rsidRPr="00A8597D" w:rsidRDefault="00A8597D" w:rsidP="00A8597D">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A8597D" w:rsidRPr="00A8597D" w:rsidTr="0090083E">
        <w:trPr>
          <w:trHeight w:val="1301"/>
          <w:jc w:val="center"/>
        </w:trPr>
        <w:tc>
          <w:tcPr>
            <w:tcW w:w="3085"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eastAsia="el-GR"/>
              </w:rPr>
            </w:pPr>
            <w:r w:rsidRPr="00A8597D">
              <w:rPr>
                <w:rFonts w:ascii="Calibri" w:eastAsia="Times New Roman" w:hAnsi="Calibri" w:cs="Calibri"/>
                <w:sz w:val="24"/>
                <w:szCs w:val="24"/>
                <w:lang w:val="en-GB" w:eastAsia="el-GR"/>
              </w:rPr>
              <w:t>…………………………………</w:t>
            </w:r>
          </w:p>
        </w:tc>
        <w:tc>
          <w:tcPr>
            <w:tcW w:w="2268"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r w:rsidRPr="00A8597D">
              <w:rPr>
                <w:rFonts w:ascii="Calibri" w:eastAsia="Times New Roman" w:hAnsi="Calibri" w:cs="Calibri"/>
                <w:sz w:val="24"/>
                <w:szCs w:val="24"/>
                <w:lang w:val="en-GB" w:eastAsia="el-GR"/>
              </w:rPr>
              <w:t>…………………………………</w:t>
            </w:r>
          </w:p>
        </w:tc>
      </w:tr>
      <w:tr w:rsidR="00A8597D" w:rsidRPr="00A8597D" w:rsidTr="0090083E">
        <w:trPr>
          <w:trHeight w:val="838"/>
          <w:jc w:val="center"/>
        </w:trPr>
        <w:tc>
          <w:tcPr>
            <w:tcW w:w="3085"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r w:rsidRPr="00A8597D">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A8597D" w:rsidRPr="00A8597D" w:rsidRDefault="00A8597D" w:rsidP="00A8597D">
            <w:pPr>
              <w:suppressAutoHyphens/>
              <w:spacing w:after="120" w:line="240" w:lineRule="auto"/>
              <w:jc w:val="center"/>
              <w:rPr>
                <w:rFonts w:ascii="Calibri" w:eastAsia="Times New Roman" w:hAnsi="Calibri" w:cs="Calibri"/>
                <w:sz w:val="24"/>
                <w:szCs w:val="24"/>
                <w:lang w:val="en-GB" w:eastAsia="el-GR"/>
              </w:rPr>
            </w:pPr>
            <w:r w:rsidRPr="00A8597D">
              <w:rPr>
                <w:rFonts w:ascii="Calibri" w:eastAsia="Times New Roman" w:hAnsi="Calibri" w:cs="Calibri"/>
                <w:sz w:val="24"/>
                <w:szCs w:val="24"/>
                <w:lang w:val="en-GB" w:eastAsia="el-GR"/>
              </w:rPr>
              <w:t>ΓΙΑ ΤΟΝ ΑΝΑΔΟΧΟ</w:t>
            </w:r>
          </w:p>
        </w:tc>
      </w:tr>
    </w:tbl>
    <w:p w:rsidR="00A8597D" w:rsidRPr="00A8597D" w:rsidRDefault="00A8597D" w:rsidP="00A8597D">
      <w:pPr>
        <w:suppressAutoHyphens/>
        <w:spacing w:after="120" w:line="240" w:lineRule="auto"/>
        <w:jc w:val="both"/>
        <w:rPr>
          <w:rFonts w:ascii="Calibri" w:eastAsia="Times New Roman" w:hAnsi="Calibri" w:cs="Calibri"/>
          <w:color w:val="0070C0"/>
          <w:lang w:eastAsia="el-GR"/>
        </w:rPr>
      </w:pPr>
      <w:bookmarkStart w:id="32" w:name="_GoBack"/>
      <w:bookmarkEnd w:id="32"/>
      <w:r w:rsidRPr="00A8597D">
        <w:rPr>
          <w:rFonts w:ascii="Calibri" w:eastAsia="Times New Roman" w:hAnsi="Calibri" w:cs="Calibri"/>
          <w:b/>
          <w:u w:val="single"/>
          <w:lang w:eastAsia="ar-SA"/>
        </w:rPr>
        <w:t xml:space="preserve">ΡΗΤΡΑ ΑΚΕΡΑΙΟΤΗΤΑΣ </w:t>
      </w:r>
      <w:r w:rsidRPr="00A8597D">
        <w:rPr>
          <w:rFonts w:ascii="Calibri" w:eastAsia="Times New Roman" w:hAnsi="Calibri" w:cs="Calibri"/>
          <w:color w:val="0070C0"/>
          <w:lang w:eastAsia="ar-SA"/>
        </w:rPr>
        <w:t>[επισυνάπτεται στο συμφωνητικό]</w:t>
      </w:r>
    </w:p>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Δηλώνω/</w:t>
      </w:r>
      <w:proofErr w:type="spellStart"/>
      <w:r w:rsidRPr="00A8597D">
        <w:rPr>
          <w:rFonts w:ascii="Calibri" w:eastAsia="Times New Roman" w:hAnsi="Calibri" w:cs="Calibri"/>
          <w:lang w:eastAsia="ar-SA"/>
        </w:rPr>
        <w:t>ούμε</w:t>
      </w:r>
      <w:proofErr w:type="spellEnd"/>
      <w:r w:rsidRPr="00A8597D">
        <w:rPr>
          <w:rFonts w:ascii="Calibri" w:eastAsia="Times New Roman" w:hAnsi="Calibri" w:cs="Calibri"/>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να ενεργώ/</w:t>
      </w:r>
      <w:proofErr w:type="spellStart"/>
      <w:r w:rsidRPr="00A8597D">
        <w:rPr>
          <w:rFonts w:ascii="Calibri" w:eastAsia="Times New Roman" w:hAnsi="Calibri" w:cs="Calibri"/>
          <w:lang w:eastAsia="ar-SA"/>
        </w:rPr>
        <w:t>ούμε</w:t>
      </w:r>
      <w:proofErr w:type="spellEnd"/>
      <w:r w:rsidRPr="00A8597D">
        <w:rPr>
          <w:rFonts w:ascii="Calibri" w:eastAsia="Times New Roman" w:hAnsi="Calibri" w:cs="Calibri"/>
          <w:lang w:eastAsia="ar-SA"/>
        </w:rPr>
        <w:t xml:space="preserve"> κατ’ αυτόν τον τρόπο κατά το στάδιο εκτέλεσης της σύμβασης αλλά και μετά τη λήξη αυτής.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Ειδικότερα ότι:</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2) δεν πραγματοποίησα/</w:t>
      </w:r>
      <w:proofErr w:type="spellStart"/>
      <w:r w:rsidRPr="00A8597D">
        <w:rPr>
          <w:rFonts w:ascii="Calibri" w:eastAsia="Times New Roman" w:hAnsi="Calibri" w:cs="Calibri"/>
          <w:lang w:eastAsia="ar-SA"/>
        </w:rPr>
        <w:t>ήσαμε</w:t>
      </w:r>
      <w:proofErr w:type="spellEnd"/>
      <w:r w:rsidRPr="00A8597D">
        <w:rPr>
          <w:rFonts w:ascii="Calibri" w:eastAsia="Times New Roman" w:hAnsi="Calibri" w:cs="Calibri"/>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3) δεν διενήργησα/διενεργήσαμε ούτε θα διενεργήσω/</w:t>
      </w:r>
      <w:proofErr w:type="spellStart"/>
      <w:r w:rsidRPr="00A8597D">
        <w:rPr>
          <w:rFonts w:ascii="Calibri" w:eastAsia="Times New Roman" w:hAnsi="Calibri" w:cs="Calibri"/>
          <w:lang w:eastAsia="ar-SA"/>
        </w:rPr>
        <w:t>ήσουμε</w:t>
      </w:r>
      <w:proofErr w:type="spellEnd"/>
      <w:r w:rsidRPr="00A8597D">
        <w:rPr>
          <w:rFonts w:ascii="Calibri" w:eastAsia="Times New Roman" w:hAnsi="Calibri" w:cs="Calibri"/>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A8597D">
        <w:rPr>
          <w:rFonts w:ascii="Calibri" w:eastAsia="Times New Roman" w:hAnsi="Calibri" w:cs="Calibri"/>
          <w:lang w:eastAsia="ar-SA"/>
        </w:rPr>
        <w:br/>
        <w:t>4) δεν πρόσφερα/προσφέραμε ούτε θα προσφέρω/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w:t>
      </w:r>
      <w:r w:rsidRPr="00A8597D">
        <w:rPr>
          <w:rFonts w:ascii="Calibri" w:eastAsia="Times New Roman" w:hAnsi="Calibri" w:cs="Calibri"/>
          <w:lang w:eastAsia="ar-SA"/>
        </w:rPr>
        <w:lastRenderedPageBreak/>
        <w:t>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5) δεν θα επιχειρήσω/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να επηρεάσω/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με αθέμιτο τρόπο τη διαδικασία λήψης αποφάσεων της αναθέτουσας αρχής, ούτε θα παράσχω-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6) δεν έχω/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προβεί ούτε θα προβώ/</w:t>
      </w:r>
      <w:proofErr w:type="spellStart"/>
      <w:r w:rsidRPr="00A8597D">
        <w:rPr>
          <w:rFonts w:ascii="Calibri" w:eastAsia="Times New Roman" w:hAnsi="Calibri" w:cs="Calibri"/>
          <w:lang w:eastAsia="ar-SA"/>
        </w:rPr>
        <w:t>ούμε</w:t>
      </w:r>
      <w:proofErr w:type="spellEnd"/>
      <w:r w:rsidRPr="00A8597D">
        <w:rPr>
          <w:rFonts w:ascii="Calibri" w:eastAsia="Times New Roman" w:hAnsi="Calibri" w:cs="Calibri"/>
          <w:lang w:eastAsia="ar-SA"/>
        </w:rPr>
        <w:t>, άμεσα (ο ίδιος) ή έμμεσα (μέσω τρίτων προσώπων), σε οποιαδήποτε πράξη ή παράλειψη [εναλλακτικά: ότι δεν έχω-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εμπλακεί και δεν θα εμπλακώ-</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A8597D">
        <w:rPr>
          <w:rFonts w:ascii="Calibri" w:eastAsia="Times New Roman" w:hAnsi="Calibri" w:cs="Calibri"/>
          <w:lang w:eastAsia="ar-SA"/>
        </w:rPr>
        <w:t>νομίμων</w:t>
      </w:r>
      <w:proofErr w:type="spellEnd"/>
      <w:r w:rsidRPr="00A8597D">
        <w:rPr>
          <w:rFonts w:ascii="Calibri" w:eastAsia="Times New Roman" w:hAnsi="Calibri" w:cs="Calibri"/>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7) ότι θα απέχω/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8) ότι θα δηλώσω/</w:t>
      </w:r>
      <w:proofErr w:type="spellStart"/>
      <w:r w:rsidRPr="00A8597D">
        <w:rPr>
          <w:rFonts w:ascii="Calibri" w:eastAsia="Times New Roman" w:hAnsi="Calibri" w:cs="Calibri"/>
          <w:lang w:eastAsia="ar-SA"/>
        </w:rPr>
        <w:t>ουμε</w:t>
      </w:r>
      <w:proofErr w:type="spellEnd"/>
      <w:r w:rsidRPr="00A8597D">
        <w:rPr>
          <w:rFonts w:ascii="Calibri" w:eastAsia="Times New Roman" w:hAnsi="Calibri" w:cs="Calibri"/>
          <w:lang w:eastAsia="ar-SA"/>
        </w:rPr>
        <w:t xml:space="preserve"> στην αναθέτουσα αρχή, αμελλητί με την </w:t>
      </w:r>
      <w:proofErr w:type="spellStart"/>
      <w:r w:rsidRPr="00A8597D">
        <w:rPr>
          <w:rFonts w:ascii="Calibri" w:eastAsia="Times New Roman" w:hAnsi="Calibri" w:cs="Calibri"/>
          <w:lang w:eastAsia="ar-SA"/>
        </w:rPr>
        <w:t>περιέλευση</w:t>
      </w:r>
      <w:proofErr w:type="spellEnd"/>
      <w:r w:rsidRPr="00A8597D">
        <w:rPr>
          <w:rFonts w:ascii="Calibri" w:eastAsia="Times New Roman" w:hAnsi="Calibri" w:cs="Calibri"/>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A8597D">
        <w:rPr>
          <w:rFonts w:ascii="Calibri" w:eastAsia="Times New Roman" w:hAnsi="Calibri" w:cs="Calibri"/>
          <w:lang w:eastAsia="ar-SA"/>
        </w:rPr>
        <w:t>νομίμων</w:t>
      </w:r>
      <w:proofErr w:type="spellEnd"/>
      <w:r w:rsidRPr="00A8597D">
        <w:rPr>
          <w:rFonts w:ascii="Calibri" w:eastAsia="Times New Roman" w:hAnsi="Calibri" w:cs="Calibri"/>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9) </w:t>
      </w:r>
      <w:r w:rsidRPr="00A8597D">
        <w:rPr>
          <w:rFonts w:ascii="Calibri" w:eastAsia="Times New Roman" w:hAnsi="Calibri" w:cs="Calibri"/>
          <w:color w:val="0070C0"/>
          <w:lang w:eastAsia="ar-SA"/>
        </w:rPr>
        <w:t>[Σε περίπτωση χρησιμοποίησης υπεργολάβου</w:t>
      </w:r>
      <w:r w:rsidRPr="00A8597D">
        <w:rPr>
          <w:rFonts w:ascii="Calibri" w:eastAsia="Times New Roman" w:hAnsi="Calibri" w:cs="Calibri"/>
          <w:lang w:eastAsia="ar-SA"/>
        </w:rPr>
        <w:t xml:space="preserve">] </w:t>
      </w:r>
    </w:p>
    <w:p w:rsidR="00A8597D" w:rsidRPr="00A8597D" w:rsidRDefault="00A8597D" w:rsidP="00A8597D">
      <w:pPr>
        <w:suppressAutoHyphens/>
        <w:spacing w:after="120" w:line="240" w:lineRule="auto"/>
        <w:jc w:val="both"/>
        <w:rPr>
          <w:rFonts w:ascii="Calibri" w:eastAsia="Times New Roman" w:hAnsi="Calibri" w:cs="Calibri"/>
          <w:lang w:eastAsia="ar-SA"/>
        </w:rPr>
      </w:pPr>
    </w:p>
    <w:p w:rsidR="00A8597D" w:rsidRPr="00A8597D" w:rsidRDefault="00A8597D" w:rsidP="00A8597D">
      <w:pPr>
        <w:suppressAutoHyphens/>
        <w:spacing w:after="120" w:line="240" w:lineRule="auto"/>
        <w:jc w:val="both"/>
        <w:rPr>
          <w:rFonts w:ascii="Calibri" w:eastAsia="Times New Roman" w:hAnsi="Calibri" w:cs="Calibri"/>
          <w:lang w:eastAsia="ar-SA"/>
        </w:rPr>
      </w:pPr>
      <w:r w:rsidRPr="00A8597D">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A8597D" w:rsidRPr="00A8597D" w:rsidRDefault="00A8597D" w:rsidP="00A8597D">
      <w:pPr>
        <w:suppressAutoHyphens/>
        <w:spacing w:after="120" w:line="240" w:lineRule="auto"/>
        <w:jc w:val="both"/>
        <w:rPr>
          <w:rFonts w:ascii="Times New Roman" w:eastAsia="Times New Roman" w:hAnsi="Times New Roman" w:cs="Times New Roman"/>
          <w:sz w:val="24"/>
          <w:szCs w:val="24"/>
          <w:lang w:eastAsia="ar-SA"/>
        </w:rPr>
      </w:pPr>
      <w:r w:rsidRPr="00A8597D">
        <w:rPr>
          <w:rFonts w:ascii="Calibri" w:eastAsia="Times New Roman" w:hAnsi="Calibri" w:cs="Calibri"/>
          <w:szCs w:val="24"/>
          <w:lang w:eastAsia="ar-SA"/>
        </w:rPr>
        <w:t>Υπογραφή/Σφραγίδα</w:t>
      </w:r>
    </w:p>
    <w:p w:rsidR="00A8597D" w:rsidRPr="00A8597D" w:rsidRDefault="003D0F7F" w:rsidP="003D0F7F">
      <w:pPr>
        <w:tabs>
          <w:tab w:val="left" w:pos="2100"/>
        </w:tabs>
        <w:suppressAutoHyphens/>
        <w:spacing w:after="120" w:line="240" w:lineRule="auto"/>
        <w:jc w:val="both"/>
        <w:rPr>
          <w:rFonts w:ascii="Calibri" w:eastAsia="Times New Roman" w:hAnsi="Calibri" w:cs="Calibri"/>
          <w:szCs w:val="24"/>
          <w:highlight w:val="yellow"/>
          <w:lang w:eastAsia="ar-SA"/>
        </w:rPr>
      </w:pPr>
      <w:r w:rsidRPr="003D0F7F">
        <w:rPr>
          <w:rFonts w:ascii="Calibri" w:eastAsia="Times New Roman" w:hAnsi="Calibri" w:cs="Calibri"/>
          <w:szCs w:val="24"/>
          <w:lang w:eastAsia="ar-SA"/>
        </w:rPr>
        <w:tab/>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r w:rsidRPr="00A8597D">
        <w:rPr>
          <w:rFonts w:ascii="Calibri" w:eastAsia="Times New Roman" w:hAnsi="Calibri" w:cs="Calibri"/>
          <w:szCs w:val="24"/>
          <w:highlight w:val="yellow"/>
          <w:lang w:eastAsia="ar-SA"/>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r w:rsidRPr="00A8597D">
        <w:rPr>
          <w:rFonts w:ascii="Calibri" w:eastAsia="Times New Roman" w:hAnsi="Calibri" w:cs="Calibri"/>
          <w:szCs w:val="24"/>
          <w:lang w:eastAsia="ar-SA"/>
        </w:rPr>
        <w:t xml:space="preserve"> </w:t>
      </w:r>
    </w:p>
    <w:p w:rsidR="00A8597D" w:rsidRPr="00A8597D" w:rsidRDefault="00A8597D" w:rsidP="00A8597D">
      <w:pPr>
        <w:suppressAutoHyphens/>
        <w:spacing w:after="120" w:line="240" w:lineRule="auto"/>
        <w:jc w:val="both"/>
        <w:rPr>
          <w:rFonts w:ascii="Calibri" w:eastAsia="Times New Roman" w:hAnsi="Calibri" w:cs="Calibri"/>
          <w:szCs w:val="24"/>
          <w:lang w:eastAsia="ar-SA"/>
        </w:rPr>
      </w:pPr>
    </w:p>
    <w:p w:rsidR="00A402EE" w:rsidRDefault="00A402EE"/>
    <w:sectPr w:rsidR="00A402E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942" w:rsidRDefault="00581942" w:rsidP="00A8597D">
      <w:pPr>
        <w:spacing w:after="0" w:line="240" w:lineRule="auto"/>
      </w:pPr>
      <w:r>
        <w:separator/>
      </w:r>
    </w:p>
  </w:endnote>
  <w:endnote w:type="continuationSeparator" w:id="0">
    <w:p w:rsidR="00581942" w:rsidRDefault="00581942" w:rsidP="00A85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97D" w:rsidRDefault="00A8597D">
    <w:pPr>
      <w:pStyle w:val="af4"/>
      <w:spacing w:after="0"/>
      <w:jc w:val="center"/>
      <w:rPr>
        <w:rFonts w:eastAsia="Times New Roman"/>
        <w:kern w:val="1"/>
        <w:sz w:val="18"/>
        <w:szCs w:val="18"/>
        <w:lang w:val="el-GR" w:eastAsia="zh-CN"/>
      </w:rPr>
    </w:pPr>
  </w:p>
  <w:p w:rsidR="00A8597D" w:rsidRDefault="00A8597D">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3D0F7F">
      <w:rPr>
        <w:noProof/>
        <w:sz w:val="20"/>
        <w:szCs w:val="20"/>
      </w:rPr>
      <w:t>87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942" w:rsidRDefault="00581942" w:rsidP="00A8597D">
      <w:pPr>
        <w:spacing w:after="0" w:line="240" w:lineRule="auto"/>
      </w:pPr>
      <w:r>
        <w:separator/>
      </w:r>
    </w:p>
  </w:footnote>
  <w:footnote w:type="continuationSeparator" w:id="0">
    <w:p w:rsidR="00581942" w:rsidRDefault="00581942" w:rsidP="00A8597D">
      <w:pPr>
        <w:spacing w:after="0" w:line="240" w:lineRule="auto"/>
      </w:pPr>
      <w:r>
        <w:continuationSeparator/>
      </w:r>
    </w:p>
  </w:footnote>
  <w:footnote w:id="1">
    <w:p w:rsidR="00A8597D" w:rsidRPr="00BC3CA9" w:rsidRDefault="00A8597D" w:rsidP="00A8597D">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2">
    <w:p w:rsidR="00A8597D" w:rsidRPr="00BC3CA9" w:rsidRDefault="00A8597D" w:rsidP="00A8597D">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3">
    <w:p w:rsidR="00A8597D" w:rsidRPr="00BC3CA9" w:rsidRDefault="00A8597D" w:rsidP="00A8597D">
      <w:pPr>
        <w:spacing w:after="0" w:line="276" w:lineRule="auto"/>
      </w:pPr>
      <w:r>
        <w:rPr>
          <w:rStyle w:val="a5"/>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rPr>
        <w:t>προεκτιμώμενης</w:t>
      </w:r>
      <w:proofErr w:type="spellEnd"/>
      <w:r w:rsidRPr="00BC3CA9">
        <w:rPr>
          <w:color w:val="000000"/>
          <w:kern w:val="1"/>
          <w:sz w:val="20"/>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A8597D" w:rsidRPr="00BC3CA9" w:rsidRDefault="00A8597D" w:rsidP="00A8597D">
      <w:pPr>
        <w:spacing w:after="0" w:line="276" w:lineRule="auto"/>
      </w:pPr>
      <w:r>
        <w:rPr>
          <w:rStyle w:val="a5"/>
        </w:rPr>
        <w:footnoteRef/>
      </w:r>
      <w:r w:rsidRPr="00BC3CA9">
        <w:rPr>
          <w:color w:val="000000"/>
          <w:kern w:val="1"/>
          <w:sz w:val="20"/>
        </w:rPr>
        <w:tab/>
        <w:t xml:space="preserve">  </w:t>
      </w:r>
      <w:proofErr w:type="spellStart"/>
      <w:r w:rsidRPr="00BC3CA9">
        <w:rPr>
          <w:color w:val="000000"/>
          <w:kern w:val="1"/>
          <w:sz w:val="20"/>
        </w:rPr>
        <w:t>ο.π</w:t>
      </w:r>
      <w:proofErr w:type="spellEnd"/>
      <w:r w:rsidRPr="00BC3CA9">
        <w:rPr>
          <w:color w:val="000000"/>
          <w:kern w:val="1"/>
          <w:sz w:val="20"/>
        </w:rPr>
        <w:t xml:space="preserve">. </w:t>
      </w:r>
      <w:proofErr w:type="spellStart"/>
      <w:r w:rsidRPr="00BC3CA9">
        <w:rPr>
          <w:color w:val="000000"/>
          <w:kern w:val="1"/>
          <w:sz w:val="20"/>
        </w:rPr>
        <w:t>υποσ</w:t>
      </w:r>
      <w:proofErr w:type="spellEnd"/>
      <w:r w:rsidRPr="00BC3CA9">
        <w:rPr>
          <w:color w:val="000000"/>
          <w:kern w:val="1"/>
          <w:sz w:val="20"/>
        </w:rPr>
        <w:t>. 3.</w:t>
      </w:r>
    </w:p>
  </w:footnote>
  <w:footnote w:id="5">
    <w:p w:rsidR="00A8597D" w:rsidRPr="00BC3CA9" w:rsidRDefault="00A8597D" w:rsidP="00A8597D">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A8597D" w:rsidRPr="00BC3CA9" w:rsidRDefault="00A8597D" w:rsidP="00A8597D">
      <w:pPr>
        <w:spacing w:after="0" w:line="0" w:lineRule="atLeast"/>
      </w:pPr>
      <w:r>
        <w:rPr>
          <w:rStyle w:val="a5"/>
        </w:rPr>
        <w:footnoteRef/>
      </w:r>
      <w:r w:rsidRPr="00BC3CA9">
        <w:rPr>
          <w:color w:val="000000"/>
          <w:kern w:val="1"/>
          <w:sz w:val="20"/>
        </w:rPr>
        <w:tab/>
        <w:t xml:space="preserve"> Συνοπτική περιγραφή των προς προμήθεια αγαθών /  υπηρεσιών, </w:t>
      </w:r>
      <w:proofErr w:type="spellStart"/>
      <w:r w:rsidRPr="00BC3CA9">
        <w:rPr>
          <w:color w:val="000000"/>
          <w:kern w:val="1"/>
          <w:sz w:val="20"/>
        </w:rPr>
        <w:t>κλπ</w:t>
      </w:r>
      <w:proofErr w:type="spellEnd"/>
      <w:r w:rsidRPr="00BC3CA9">
        <w:rPr>
          <w:color w:val="000000"/>
          <w:kern w:val="1"/>
          <w:sz w:val="20"/>
        </w:rPr>
        <w:t xml:space="preserve"> σύμφωνα με το άρθρο 25 του </w:t>
      </w:r>
      <w:proofErr w:type="spellStart"/>
      <w:r w:rsidRPr="00BC3CA9">
        <w:rPr>
          <w:color w:val="000000"/>
          <w:kern w:val="1"/>
          <w:sz w:val="20"/>
        </w:rPr>
        <w:t>πδ</w:t>
      </w:r>
      <w:proofErr w:type="spellEnd"/>
      <w:r w:rsidRPr="00BC3CA9">
        <w:rPr>
          <w:color w:val="000000"/>
          <w:kern w:val="1"/>
          <w:sz w:val="20"/>
        </w:rPr>
        <w:t xml:space="preserve"> 118/2007. </w:t>
      </w:r>
    </w:p>
  </w:footnote>
  <w:footnote w:id="7">
    <w:p w:rsidR="00A8597D" w:rsidRPr="00BC3CA9" w:rsidRDefault="00A8597D" w:rsidP="00A8597D">
      <w:pPr>
        <w:spacing w:after="0" w:line="0" w:lineRule="atLeast"/>
      </w:pPr>
      <w:r>
        <w:rPr>
          <w:rStyle w:val="a5"/>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8">
    <w:p w:rsidR="00A8597D" w:rsidRPr="00BC3CA9" w:rsidRDefault="00A8597D" w:rsidP="00A8597D">
      <w:pPr>
        <w:spacing w:after="0" w:line="0" w:lineRule="atLeast"/>
      </w:pPr>
      <w:r>
        <w:rPr>
          <w:rStyle w:val="a5"/>
        </w:rPr>
        <w:footnoteRef/>
      </w:r>
      <w:r w:rsidRPr="00BC3CA9">
        <w:rPr>
          <w:color w:val="000000"/>
          <w:kern w:val="1"/>
          <w:sz w:val="20"/>
        </w:rPr>
        <w:tab/>
        <w:t xml:space="preserve"> Να οριστεί ο χρόνος σύμφωνα με τις κείμενες διατάξεις.</w:t>
      </w:r>
    </w:p>
  </w:footnote>
  <w:footnote w:id="9">
    <w:p w:rsidR="00A8597D" w:rsidRPr="00BC3CA9" w:rsidRDefault="00A8597D" w:rsidP="00A8597D">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 xml:space="preserve">όπως αυτός ορίζεται στα έγγραφα της σύμβασης (άρθρο 157 παρ. 1 περ. α, </w:t>
      </w:r>
      <w:proofErr w:type="spellStart"/>
      <w:r>
        <w:rPr>
          <w:sz w:val="20"/>
          <w:lang w:val="el-GR"/>
        </w:rPr>
        <w:t>εδαφ</w:t>
      </w:r>
      <w:proofErr w:type="spellEnd"/>
      <w:r>
        <w:rPr>
          <w:sz w:val="20"/>
          <w:lang w:val="el-GR"/>
        </w:rPr>
        <w:t>. β' του ν. 4281/2014)</w:t>
      </w:r>
      <w:r w:rsidRPr="00BC3CA9">
        <w:rPr>
          <w:sz w:val="20"/>
          <w:lang w:val="el-GR"/>
        </w:rPr>
        <w:t>.</w:t>
      </w:r>
      <w:r w:rsidRPr="00BC3CA9">
        <w:rPr>
          <w:rFonts w:eastAsia="Calibri"/>
          <w:sz w:val="22"/>
          <w:szCs w:val="22"/>
          <w:lang w:val="el-GR"/>
        </w:rPr>
        <w:t xml:space="preserve"> </w:t>
      </w:r>
    </w:p>
  </w:footnote>
  <w:footnote w:id="10">
    <w:p w:rsidR="00A8597D" w:rsidRPr="00BC3CA9" w:rsidRDefault="00A8597D" w:rsidP="00A8597D">
      <w:pPr>
        <w:pStyle w:val="af6"/>
        <w:ind w:left="0" w:firstLine="0"/>
        <w:rPr>
          <w:lang w:val="el-GR"/>
        </w:rPr>
      </w:pPr>
      <w:r>
        <w:rPr>
          <w:rStyle w:val="a5"/>
        </w:rPr>
        <w:footnoteRef/>
      </w:r>
      <w:r w:rsidRPr="00BC3CA9">
        <w:rPr>
          <w:lang w:val="el-GR"/>
        </w:rPr>
        <w:tab/>
        <w:t xml:space="preserve"> 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A8597D" w:rsidRPr="00BC3CA9" w:rsidRDefault="00A8597D" w:rsidP="00A8597D">
      <w:pPr>
        <w:pStyle w:val="af6"/>
        <w:widowControl w:val="0"/>
        <w:suppressLineNumbers/>
        <w:spacing w:after="200"/>
        <w:ind w:left="0" w:firstLine="0"/>
        <w:rPr>
          <w:lang w:val="el-GR"/>
        </w:rPr>
      </w:pPr>
      <w:r>
        <w:rPr>
          <w:rStyle w:val="a5"/>
        </w:rPr>
        <w:footnoteRef/>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A8597D" w:rsidRPr="006175A1" w:rsidRDefault="00A8597D" w:rsidP="00A8597D">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A8597D" w:rsidRPr="006175A1" w:rsidRDefault="00A8597D" w:rsidP="00A8597D">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A8597D" w:rsidRPr="006175A1" w:rsidRDefault="00A8597D" w:rsidP="00A8597D">
      <w:pPr>
        <w:pStyle w:val="af6"/>
        <w:rPr>
          <w:lang w:val="el-GR"/>
        </w:rPr>
      </w:pPr>
      <w:r>
        <w:rPr>
          <w:rStyle w:val="ae"/>
        </w:rPr>
        <w:footnoteRef/>
      </w:r>
      <w:r w:rsidRPr="006175A1">
        <w:rPr>
          <w:lang w:val="el-GR"/>
        </w:rPr>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A8597D" w:rsidRPr="00821250" w:rsidRDefault="00A8597D" w:rsidP="00A8597D">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A8597D" w:rsidRPr="00821250" w:rsidRDefault="00A8597D" w:rsidP="00A8597D">
      <w:r w:rsidRPr="002D4C52">
        <w:rPr>
          <w:rStyle w:val="ae"/>
        </w:rPr>
        <w:footnoteRef/>
      </w:r>
      <w:r w:rsidRPr="00821250">
        <w:t xml:space="preserve"> </w:t>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A8597D" w:rsidRPr="00821250" w:rsidRDefault="00A8597D" w:rsidP="00A8597D">
      <w:pPr>
        <w:pStyle w:val="af6"/>
        <w:rPr>
          <w:lang w:val="el-GR"/>
        </w:rPr>
      </w:pPr>
      <w:r>
        <w:rPr>
          <w:rStyle w:val="ae"/>
        </w:rPr>
        <w:footnoteRef/>
      </w:r>
      <w:r w:rsidRPr="00821250">
        <w:rPr>
          <w:lang w:val="el-GR"/>
        </w:rPr>
        <w:t xml:space="preserve"> 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 κατά της απόφασης κατακύρωσης</w:t>
      </w:r>
    </w:p>
  </w:footnote>
  <w:footnote w:id="24">
    <w:p w:rsidR="00A8597D" w:rsidRPr="00295099" w:rsidRDefault="00A8597D" w:rsidP="00A8597D">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A8597D" w:rsidRDefault="00A8597D" w:rsidP="00A8597D">
      <w:pPr>
        <w:pStyle w:val="af6"/>
      </w:pPr>
      <w:r>
        <w:rPr>
          <w:rStyle w:val="ae"/>
        </w:rPr>
        <w:footnoteRef/>
      </w:r>
      <w:r>
        <w:t xml:space="preserve"> </w:t>
      </w:r>
      <w:proofErr w:type="spellStart"/>
      <w:r>
        <w:t>Αφορά</w:t>
      </w:r>
      <w:proofErr w:type="spellEnd"/>
      <w:r>
        <w:t xml:space="preserve"> </w:t>
      </w:r>
      <w:proofErr w:type="spellStart"/>
      <w:r>
        <w:t>σε</w:t>
      </w:r>
      <w:proofErr w:type="spellEnd"/>
      <w:r>
        <w:t xml:space="preserve"> </w:t>
      </w:r>
      <w:proofErr w:type="spellStart"/>
      <w:r>
        <w:t>φυσικά</w:t>
      </w:r>
      <w:proofErr w:type="spellEnd"/>
      <w:r>
        <w:t xml:space="preserve"> π</w:t>
      </w:r>
      <w:proofErr w:type="spellStart"/>
      <w:r>
        <w:t>ρόσω</w:t>
      </w:r>
      <w:proofErr w:type="spellEnd"/>
      <w:r>
        <w:t>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97D" w:rsidRPr="00270C88" w:rsidRDefault="00A8597D">
    <w:pPr>
      <w:pStyle w:val="af5"/>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59148D8"/>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0644155A"/>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82B7BC1"/>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0997041D"/>
    <w:multiLevelType w:val="hybridMultilevel"/>
    <w:tmpl w:val="AFFCEDC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0E5424"/>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0D691D81"/>
    <w:multiLevelType w:val="hybridMultilevel"/>
    <w:tmpl w:val="000E86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EAC0DA6"/>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0F23556B"/>
    <w:multiLevelType w:val="hybridMultilevel"/>
    <w:tmpl w:val="759C7E5C"/>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F4A2DAE"/>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10BB77C4"/>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17066988"/>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173F7BD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19546268"/>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199A68EB"/>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1A99131F"/>
    <w:multiLevelType w:val="hybridMultilevel"/>
    <w:tmpl w:val="0DD8976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1D5A3AD0"/>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1EF7333B"/>
    <w:multiLevelType w:val="hybridMultilevel"/>
    <w:tmpl w:val="36608676"/>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24">
    <w:nsid w:val="20841BFC"/>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227767BD"/>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24FE5A6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2AAD614E"/>
    <w:multiLevelType w:val="hybridMultilevel"/>
    <w:tmpl w:val="23248A2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2B5D5898"/>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2DEA146B"/>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36127C26"/>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36C56DA5"/>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37B73751"/>
    <w:multiLevelType w:val="hybridMultilevel"/>
    <w:tmpl w:val="BEA40930"/>
    <w:lvl w:ilvl="0" w:tplc="B710976E">
      <w:start w:val="9"/>
      <w:numFmt w:val="bullet"/>
      <w:lvlText w:val=""/>
      <w:lvlJc w:val="left"/>
      <w:pPr>
        <w:ind w:left="1080" w:hanging="360"/>
      </w:pPr>
      <w:rPr>
        <w:rFonts w:ascii="Symbol" w:eastAsia="Calibri"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nsid w:val="37BA0FA9"/>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38640A0B"/>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39733A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3B8924D4"/>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3BDC1496"/>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3E0A3600"/>
    <w:multiLevelType w:val="hybridMultilevel"/>
    <w:tmpl w:val="00B21B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3EDF2EA5"/>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nsid w:val="42880FC1"/>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42EC15D2"/>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448D17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nsid w:val="4492453F"/>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44E4101D"/>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45B86A32"/>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nsid w:val="469749D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4D755623"/>
    <w:multiLevelType w:val="hybridMultilevel"/>
    <w:tmpl w:val="9E2A58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4DEA490D"/>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4EFC5A5A"/>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4FEB253B"/>
    <w:multiLevelType w:val="multilevel"/>
    <w:tmpl w:val="2018B7E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0080F6A"/>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53A35858"/>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nsid w:val="5B701351"/>
    <w:multiLevelType w:val="hybridMultilevel"/>
    <w:tmpl w:val="000E860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60E1701F"/>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60F676A8"/>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6">
    <w:nsid w:val="61DA34D5"/>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nsid w:val="62CF5B76"/>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8">
    <w:nsid w:val="62F10866"/>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6995905"/>
    <w:multiLevelType w:val="hybridMultilevel"/>
    <w:tmpl w:val="C44898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6D860683"/>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2">
    <w:nsid w:val="6E201A18"/>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nsid w:val="71C55463"/>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4">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66">
    <w:nsid w:val="7AD806AC"/>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7">
    <w:nsid w:val="7AE97C8B"/>
    <w:multiLevelType w:val="hybridMultilevel"/>
    <w:tmpl w:val="8C48249E"/>
    <w:lvl w:ilvl="0" w:tplc="04080001">
      <w:start w:val="1"/>
      <w:numFmt w:val="bullet"/>
      <w:lvlText w:val=""/>
      <w:lvlJc w:val="left"/>
      <w:pPr>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8">
    <w:nsid w:val="7B136231"/>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9">
    <w:nsid w:val="7CFF21D3"/>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2"/>
  </w:num>
  <w:num w:numId="3">
    <w:abstractNumId w:val="4"/>
  </w:num>
  <w:num w:numId="4">
    <w:abstractNumId w:val="0"/>
  </w:num>
  <w:num w:numId="5">
    <w:abstractNumId w:val="65"/>
  </w:num>
  <w:num w:numId="6">
    <w:abstractNumId w:val="59"/>
  </w:num>
  <w:num w:numId="7">
    <w:abstractNumId w:val="38"/>
  </w:num>
  <w:num w:numId="8">
    <w:abstractNumId w:val="32"/>
  </w:num>
  <w:num w:numId="9">
    <w:abstractNumId w:val="34"/>
  </w:num>
  <w:num w:numId="10">
    <w:abstractNumId w:val="55"/>
  </w:num>
  <w:num w:numId="11">
    <w:abstractNumId w:val="42"/>
  </w:num>
  <w:num w:numId="12">
    <w:abstractNumId w:val="54"/>
  </w:num>
  <w:num w:numId="13">
    <w:abstractNumId w:val="13"/>
  </w:num>
  <w:num w:numId="14">
    <w:abstractNumId w:val="64"/>
  </w:num>
  <w:num w:numId="15">
    <w:abstractNumId w:val="50"/>
  </w:num>
  <w:num w:numId="16">
    <w:abstractNumId w:val="14"/>
  </w:num>
  <w:num w:numId="17">
    <w:abstractNumId w:val="67"/>
  </w:num>
  <w:num w:numId="18">
    <w:abstractNumId w:val="10"/>
  </w:num>
  <w:num w:numId="19">
    <w:abstractNumId w:val="60"/>
  </w:num>
  <w:num w:numId="20">
    <w:abstractNumId w:val="47"/>
  </w:num>
  <w:num w:numId="21">
    <w:abstractNumId w:val="12"/>
  </w:num>
  <w:num w:numId="22">
    <w:abstractNumId w:val="23"/>
  </w:num>
  <w:num w:numId="2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7"/>
  </w:num>
  <w:num w:numId="26">
    <w:abstractNumId w:val="21"/>
  </w:num>
  <w:num w:numId="27">
    <w:abstractNumId w:val="30"/>
  </w:num>
  <w:num w:numId="28">
    <w:abstractNumId w:val="22"/>
  </w:num>
  <w:num w:numId="29">
    <w:abstractNumId w:val="25"/>
  </w:num>
  <w:num w:numId="30">
    <w:abstractNumId w:val="20"/>
  </w:num>
  <w:num w:numId="31">
    <w:abstractNumId w:val="48"/>
  </w:num>
  <w:num w:numId="32">
    <w:abstractNumId w:val="43"/>
  </w:num>
  <w:num w:numId="33">
    <w:abstractNumId w:val="36"/>
  </w:num>
  <w:num w:numId="34">
    <w:abstractNumId w:val="17"/>
  </w:num>
  <w:num w:numId="35">
    <w:abstractNumId w:val="58"/>
  </w:num>
  <w:num w:numId="36">
    <w:abstractNumId w:val="63"/>
  </w:num>
  <w:num w:numId="37">
    <w:abstractNumId w:val="19"/>
  </w:num>
  <w:num w:numId="38">
    <w:abstractNumId w:val="68"/>
  </w:num>
  <w:num w:numId="39">
    <w:abstractNumId w:val="37"/>
  </w:num>
  <w:num w:numId="40">
    <w:abstractNumId w:val="7"/>
  </w:num>
  <w:num w:numId="41">
    <w:abstractNumId w:val="40"/>
  </w:num>
  <w:num w:numId="42">
    <w:abstractNumId w:val="16"/>
  </w:num>
  <w:num w:numId="43">
    <w:abstractNumId w:val="62"/>
  </w:num>
  <w:num w:numId="44">
    <w:abstractNumId w:val="39"/>
  </w:num>
  <w:num w:numId="45">
    <w:abstractNumId w:val="26"/>
  </w:num>
  <w:num w:numId="46">
    <w:abstractNumId w:val="29"/>
  </w:num>
  <w:num w:numId="47">
    <w:abstractNumId w:val="15"/>
  </w:num>
  <w:num w:numId="48">
    <w:abstractNumId w:val="33"/>
  </w:num>
  <w:num w:numId="49">
    <w:abstractNumId w:val="51"/>
  </w:num>
  <w:num w:numId="50">
    <w:abstractNumId w:val="18"/>
  </w:num>
  <w:num w:numId="51">
    <w:abstractNumId w:val="69"/>
  </w:num>
  <w:num w:numId="52">
    <w:abstractNumId w:val="49"/>
  </w:num>
  <w:num w:numId="53">
    <w:abstractNumId w:val="9"/>
  </w:num>
  <w:num w:numId="54">
    <w:abstractNumId w:val="56"/>
  </w:num>
  <w:num w:numId="55">
    <w:abstractNumId w:val="11"/>
  </w:num>
  <w:num w:numId="56">
    <w:abstractNumId w:val="24"/>
  </w:num>
  <w:num w:numId="57">
    <w:abstractNumId w:val="41"/>
  </w:num>
  <w:num w:numId="58">
    <w:abstractNumId w:val="45"/>
  </w:num>
  <w:num w:numId="59">
    <w:abstractNumId w:val="44"/>
  </w:num>
  <w:num w:numId="60">
    <w:abstractNumId w:val="61"/>
  </w:num>
  <w:num w:numId="61">
    <w:abstractNumId w:val="66"/>
  </w:num>
  <w:num w:numId="62">
    <w:abstractNumId w:val="31"/>
  </w:num>
  <w:num w:numId="63">
    <w:abstractNumId w:val="28"/>
  </w:num>
  <w:num w:numId="64">
    <w:abstractNumId w:val="8"/>
  </w:num>
  <w:num w:numId="65">
    <w:abstractNumId w:val="46"/>
  </w:num>
  <w:num w:numId="66">
    <w:abstractNumId w:val="35"/>
  </w:num>
  <w:num w:numId="67">
    <w:abstractNumId w:val="52"/>
  </w:num>
  <w:num w:numId="68">
    <w:abstractNumId w:val="5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7D"/>
    <w:rsid w:val="003D0F7F"/>
    <w:rsid w:val="00581942"/>
    <w:rsid w:val="00A402EE"/>
    <w:rsid w:val="00A859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52319-6BC9-4CCA-BA44-7C7D97CD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A8597D"/>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A8597D"/>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A8597D"/>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A8597D"/>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A8597D"/>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A8597D"/>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A8597D"/>
    <w:rPr>
      <w:rFonts w:ascii="Arial" w:eastAsia="Times New Roman" w:hAnsi="Arial" w:cs="Arial"/>
      <w:b/>
      <w:color w:val="002060"/>
      <w:sz w:val="24"/>
      <w:lang w:val="en-GB" w:eastAsia="ar-SA"/>
    </w:rPr>
  </w:style>
  <w:style w:type="character" w:customStyle="1" w:styleId="3Char">
    <w:name w:val="Επικεφαλίδα 3 Char"/>
    <w:basedOn w:val="a1"/>
    <w:link w:val="3"/>
    <w:rsid w:val="00A8597D"/>
    <w:rPr>
      <w:rFonts w:ascii="Arial" w:eastAsia="Times New Roman" w:hAnsi="Arial" w:cs="Times New Roman"/>
      <w:b/>
      <w:bCs/>
      <w:szCs w:val="26"/>
      <w:lang w:val="en-GB" w:eastAsia="ar-SA"/>
    </w:rPr>
  </w:style>
  <w:style w:type="character" w:customStyle="1" w:styleId="4Char">
    <w:name w:val="Επικεφαλίδα 4 Char"/>
    <w:basedOn w:val="a1"/>
    <w:link w:val="4"/>
    <w:rsid w:val="00A8597D"/>
    <w:rPr>
      <w:rFonts w:ascii="Arial" w:eastAsia="Times New Roman" w:hAnsi="Arial" w:cs="Times New Roman"/>
      <w:b/>
      <w:bCs/>
      <w:szCs w:val="28"/>
      <w:lang w:val="en-GB" w:eastAsia="ar-SA"/>
    </w:rPr>
  </w:style>
  <w:style w:type="character" w:customStyle="1" w:styleId="5Char">
    <w:name w:val="Επικεφαλίδα 5 Char"/>
    <w:basedOn w:val="a1"/>
    <w:link w:val="5"/>
    <w:rsid w:val="00A8597D"/>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A8597D"/>
  </w:style>
  <w:style w:type="character" w:customStyle="1" w:styleId="WW8Num1z0">
    <w:name w:val="WW8Num1z0"/>
    <w:rsid w:val="00A8597D"/>
  </w:style>
  <w:style w:type="character" w:customStyle="1" w:styleId="WW8Num1z1">
    <w:name w:val="WW8Num1z1"/>
    <w:rsid w:val="00A8597D"/>
  </w:style>
  <w:style w:type="character" w:customStyle="1" w:styleId="WW8Num1z2">
    <w:name w:val="WW8Num1z2"/>
    <w:rsid w:val="00A8597D"/>
  </w:style>
  <w:style w:type="character" w:customStyle="1" w:styleId="WW8Num1z3">
    <w:name w:val="WW8Num1z3"/>
    <w:rsid w:val="00A8597D"/>
  </w:style>
  <w:style w:type="character" w:customStyle="1" w:styleId="WW8Num1z4">
    <w:name w:val="WW8Num1z4"/>
    <w:rsid w:val="00A8597D"/>
    <w:rPr>
      <w:rFonts w:ascii="Arial" w:hAnsi="Arial" w:cs="Times New Roman"/>
      <w:b w:val="0"/>
      <w:i w:val="0"/>
      <w:sz w:val="20"/>
      <w:szCs w:val="20"/>
    </w:rPr>
  </w:style>
  <w:style w:type="character" w:customStyle="1" w:styleId="WW8Num1z5">
    <w:name w:val="WW8Num1z5"/>
    <w:rsid w:val="00A8597D"/>
  </w:style>
  <w:style w:type="character" w:customStyle="1" w:styleId="WW8Num1z6">
    <w:name w:val="WW8Num1z6"/>
    <w:rsid w:val="00A8597D"/>
  </w:style>
  <w:style w:type="character" w:customStyle="1" w:styleId="WW8Num1z7">
    <w:name w:val="WW8Num1z7"/>
    <w:rsid w:val="00A8597D"/>
  </w:style>
  <w:style w:type="character" w:customStyle="1" w:styleId="WW8Num1z8">
    <w:name w:val="WW8Num1z8"/>
    <w:rsid w:val="00A8597D"/>
  </w:style>
  <w:style w:type="character" w:customStyle="1" w:styleId="WW8Num2z0">
    <w:name w:val="WW8Num2z0"/>
    <w:rsid w:val="00A8597D"/>
    <w:rPr>
      <w:rFonts w:ascii="Symbol" w:hAnsi="Symbol" w:cs="Symbol"/>
      <w:lang w:val="el-GR"/>
    </w:rPr>
  </w:style>
  <w:style w:type="character" w:customStyle="1" w:styleId="WW8Num3z0">
    <w:name w:val="WW8Num3z0"/>
    <w:rsid w:val="00A8597D"/>
    <w:rPr>
      <w:lang w:val="el-GR"/>
    </w:rPr>
  </w:style>
  <w:style w:type="character" w:customStyle="1" w:styleId="WW8Num4z0">
    <w:name w:val="WW8Num4z0"/>
    <w:rsid w:val="00A8597D"/>
    <w:rPr>
      <w:rFonts w:ascii="Webdings" w:hAnsi="Webdings" w:cs="Webdings"/>
      <w:color w:val="333399"/>
      <w:sz w:val="16"/>
    </w:rPr>
  </w:style>
  <w:style w:type="character" w:customStyle="1" w:styleId="WW8Num5z0">
    <w:name w:val="WW8Num5z0"/>
    <w:rsid w:val="00A8597D"/>
    <w:rPr>
      <w:shd w:val="clear" w:color="auto" w:fill="FFFF00"/>
      <w:lang w:val="el-GR"/>
    </w:rPr>
  </w:style>
  <w:style w:type="character" w:customStyle="1" w:styleId="WW8Num6z0">
    <w:name w:val="WW8Num6z0"/>
    <w:rsid w:val="00A8597D"/>
    <w:rPr>
      <w:b/>
      <w:bCs/>
      <w:szCs w:val="22"/>
      <w:lang w:val="el-GR"/>
    </w:rPr>
  </w:style>
  <w:style w:type="character" w:customStyle="1" w:styleId="WW8Num6z1">
    <w:name w:val="WW8Num6z1"/>
    <w:rsid w:val="00A8597D"/>
  </w:style>
  <w:style w:type="character" w:customStyle="1" w:styleId="WW8Num6z2">
    <w:name w:val="WW8Num6z2"/>
    <w:rsid w:val="00A8597D"/>
  </w:style>
  <w:style w:type="character" w:customStyle="1" w:styleId="WW8Num6z3">
    <w:name w:val="WW8Num6z3"/>
    <w:rsid w:val="00A8597D"/>
  </w:style>
  <w:style w:type="character" w:customStyle="1" w:styleId="WW8Num6z4">
    <w:name w:val="WW8Num6z4"/>
    <w:rsid w:val="00A8597D"/>
  </w:style>
  <w:style w:type="character" w:customStyle="1" w:styleId="WW8Num6z5">
    <w:name w:val="WW8Num6z5"/>
    <w:rsid w:val="00A8597D"/>
  </w:style>
  <w:style w:type="character" w:customStyle="1" w:styleId="WW8Num6z6">
    <w:name w:val="WW8Num6z6"/>
    <w:rsid w:val="00A8597D"/>
  </w:style>
  <w:style w:type="character" w:customStyle="1" w:styleId="WW8Num6z7">
    <w:name w:val="WW8Num6z7"/>
    <w:rsid w:val="00A8597D"/>
  </w:style>
  <w:style w:type="character" w:customStyle="1" w:styleId="WW8Num6z8">
    <w:name w:val="WW8Num6z8"/>
    <w:rsid w:val="00A8597D"/>
  </w:style>
  <w:style w:type="character" w:customStyle="1" w:styleId="WW8Num7z0">
    <w:name w:val="WW8Num7z0"/>
    <w:rsid w:val="00A8597D"/>
    <w:rPr>
      <w:b/>
      <w:bCs/>
      <w:szCs w:val="22"/>
      <w:lang w:val="el-GR"/>
    </w:rPr>
  </w:style>
  <w:style w:type="character" w:customStyle="1" w:styleId="WW8Num7z1">
    <w:name w:val="WW8Num7z1"/>
    <w:rsid w:val="00A8597D"/>
    <w:rPr>
      <w:rFonts w:eastAsia="Calibri"/>
      <w:lang w:val="el-GR"/>
    </w:rPr>
  </w:style>
  <w:style w:type="character" w:customStyle="1" w:styleId="WW8Num7z2">
    <w:name w:val="WW8Num7z2"/>
    <w:rsid w:val="00A8597D"/>
  </w:style>
  <w:style w:type="character" w:customStyle="1" w:styleId="WW8Num7z3">
    <w:name w:val="WW8Num7z3"/>
    <w:rsid w:val="00A8597D"/>
  </w:style>
  <w:style w:type="character" w:customStyle="1" w:styleId="WW8Num7z4">
    <w:name w:val="WW8Num7z4"/>
    <w:rsid w:val="00A8597D"/>
  </w:style>
  <w:style w:type="character" w:customStyle="1" w:styleId="WW8Num7z5">
    <w:name w:val="WW8Num7z5"/>
    <w:rsid w:val="00A8597D"/>
  </w:style>
  <w:style w:type="character" w:customStyle="1" w:styleId="WW8Num7z6">
    <w:name w:val="WW8Num7z6"/>
    <w:rsid w:val="00A8597D"/>
  </w:style>
  <w:style w:type="character" w:customStyle="1" w:styleId="WW8Num7z7">
    <w:name w:val="WW8Num7z7"/>
    <w:rsid w:val="00A8597D"/>
  </w:style>
  <w:style w:type="character" w:customStyle="1" w:styleId="WW8Num7z8">
    <w:name w:val="WW8Num7z8"/>
    <w:rsid w:val="00A8597D"/>
  </w:style>
  <w:style w:type="character" w:customStyle="1" w:styleId="WW8Num8z0">
    <w:name w:val="WW8Num8z0"/>
    <w:rsid w:val="00A8597D"/>
    <w:rPr>
      <w:rFonts w:ascii="Symbol" w:hAnsi="Symbol" w:cs="OpenSymbol"/>
      <w:color w:val="5B9BD5"/>
    </w:rPr>
  </w:style>
  <w:style w:type="character" w:customStyle="1" w:styleId="WW8Num9z0">
    <w:name w:val="WW8Num9z0"/>
    <w:rsid w:val="00A8597D"/>
    <w:rPr>
      <w:rFonts w:ascii="Angsana New" w:hAnsi="Angsana New" w:cs="Angsana New"/>
      <w:color w:val="000000"/>
      <w:kern w:val="1"/>
      <w:szCs w:val="22"/>
      <w:shd w:val="clear" w:color="auto" w:fill="FFFFFF"/>
      <w:lang w:val="el-GR"/>
    </w:rPr>
  </w:style>
  <w:style w:type="character" w:customStyle="1" w:styleId="WW8Num10z0">
    <w:name w:val="WW8Num10z0"/>
    <w:rsid w:val="00A8597D"/>
    <w:rPr>
      <w:rFonts w:ascii="Symbol" w:hAnsi="Symbol" w:cs="Symbol"/>
      <w:kern w:val="1"/>
      <w:shd w:val="clear" w:color="auto" w:fill="C0C0C0"/>
      <w:lang w:val="el-GR"/>
    </w:rPr>
  </w:style>
  <w:style w:type="character" w:customStyle="1" w:styleId="WW8Num11z0">
    <w:name w:val="WW8Num11z0"/>
    <w:rsid w:val="00A8597D"/>
    <w:rPr>
      <w:rFonts w:ascii="Symbol" w:hAnsi="Symbol" w:cs="Symbol" w:hint="default"/>
      <w:lang w:val="el-GR"/>
    </w:rPr>
  </w:style>
  <w:style w:type="character" w:customStyle="1" w:styleId="WW8Num11z1">
    <w:name w:val="WW8Num11z1"/>
    <w:rsid w:val="00A8597D"/>
    <w:rPr>
      <w:rFonts w:ascii="Courier New" w:hAnsi="Courier New" w:cs="Courier New" w:hint="default"/>
    </w:rPr>
  </w:style>
  <w:style w:type="character" w:customStyle="1" w:styleId="WW8Num11z2">
    <w:name w:val="WW8Num11z2"/>
    <w:rsid w:val="00A8597D"/>
    <w:rPr>
      <w:rFonts w:ascii="Wingdings" w:hAnsi="Wingdings" w:cs="Wingdings" w:hint="default"/>
    </w:rPr>
  </w:style>
  <w:style w:type="character" w:customStyle="1" w:styleId="50">
    <w:name w:val="Προεπιλεγμένη γραμματοσειρά5"/>
    <w:rsid w:val="00A8597D"/>
  </w:style>
  <w:style w:type="character" w:customStyle="1" w:styleId="WW8Num10z1">
    <w:name w:val="WW8Num10z1"/>
    <w:rsid w:val="00A8597D"/>
  </w:style>
  <w:style w:type="character" w:customStyle="1" w:styleId="WW8Num10z2">
    <w:name w:val="WW8Num10z2"/>
    <w:rsid w:val="00A8597D"/>
  </w:style>
  <w:style w:type="character" w:customStyle="1" w:styleId="WW8Num10z3">
    <w:name w:val="WW8Num10z3"/>
    <w:rsid w:val="00A8597D"/>
  </w:style>
  <w:style w:type="character" w:customStyle="1" w:styleId="WW8Num10z4">
    <w:name w:val="WW8Num10z4"/>
    <w:rsid w:val="00A8597D"/>
  </w:style>
  <w:style w:type="character" w:customStyle="1" w:styleId="WW8Num10z5">
    <w:name w:val="WW8Num10z5"/>
    <w:rsid w:val="00A8597D"/>
  </w:style>
  <w:style w:type="character" w:customStyle="1" w:styleId="WW8Num10z6">
    <w:name w:val="WW8Num10z6"/>
    <w:rsid w:val="00A8597D"/>
  </w:style>
  <w:style w:type="character" w:customStyle="1" w:styleId="WW8Num10z7">
    <w:name w:val="WW8Num10z7"/>
    <w:rsid w:val="00A8597D"/>
  </w:style>
  <w:style w:type="character" w:customStyle="1" w:styleId="WW8Num10z8">
    <w:name w:val="WW8Num10z8"/>
    <w:rsid w:val="00A8597D"/>
  </w:style>
  <w:style w:type="character" w:customStyle="1" w:styleId="WW-">
    <w:name w:val="WW-Προεπιλεγμένη γραμματοσειρά"/>
    <w:rsid w:val="00A8597D"/>
  </w:style>
  <w:style w:type="character" w:customStyle="1" w:styleId="WW-DefaultParagraphFont">
    <w:name w:val="WW-Default Paragraph Font"/>
    <w:rsid w:val="00A8597D"/>
  </w:style>
  <w:style w:type="character" w:customStyle="1" w:styleId="WW8Num8z1">
    <w:name w:val="WW8Num8z1"/>
    <w:rsid w:val="00A8597D"/>
    <w:rPr>
      <w:rFonts w:eastAsia="Calibri"/>
      <w:lang w:val="el-GR"/>
    </w:rPr>
  </w:style>
  <w:style w:type="character" w:customStyle="1" w:styleId="WW8Num8z2">
    <w:name w:val="WW8Num8z2"/>
    <w:rsid w:val="00A8597D"/>
  </w:style>
  <w:style w:type="character" w:customStyle="1" w:styleId="WW8Num8z3">
    <w:name w:val="WW8Num8z3"/>
    <w:rsid w:val="00A8597D"/>
  </w:style>
  <w:style w:type="character" w:customStyle="1" w:styleId="WW8Num8z4">
    <w:name w:val="WW8Num8z4"/>
    <w:rsid w:val="00A8597D"/>
  </w:style>
  <w:style w:type="character" w:customStyle="1" w:styleId="WW8Num8z5">
    <w:name w:val="WW8Num8z5"/>
    <w:rsid w:val="00A8597D"/>
  </w:style>
  <w:style w:type="character" w:customStyle="1" w:styleId="WW8Num8z6">
    <w:name w:val="WW8Num8z6"/>
    <w:rsid w:val="00A8597D"/>
  </w:style>
  <w:style w:type="character" w:customStyle="1" w:styleId="WW8Num8z7">
    <w:name w:val="WW8Num8z7"/>
    <w:rsid w:val="00A8597D"/>
  </w:style>
  <w:style w:type="character" w:customStyle="1" w:styleId="WW8Num8z8">
    <w:name w:val="WW8Num8z8"/>
    <w:rsid w:val="00A8597D"/>
  </w:style>
  <w:style w:type="character" w:customStyle="1" w:styleId="WW8Num11z3">
    <w:name w:val="WW8Num11z3"/>
    <w:rsid w:val="00A8597D"/>
  </w:style>
  <w:style w:type="character" w:customStyle="1" w:styleId="WW8Num11z4">
    <w:name w:val="WW8Num11z4"/>
    <w:rsid w:val="00A8597D"/>
  </w:style>
  <w:style w:type="character" w:customStyle="1" w:styleId="WW8Num11z5">
    <w:name w:val="WW8Num11z5"/>
    <w:rsid w:val="00A8597D"/>
  </w:style>
  <w:style w:type="character" w:customStyle="1" w:styleId="WW8Num11z6">
    <w:name w:val="WW8Num11z6"/>
    <w:rsid w:val="00A8597D"/>
  </w:style>
  <w:style w:type="character" w:customStyle="1" w:styleId="WW8Num11z7">
    <w:name w:val="WW8Num11z7"/>
    <w:rsid w:val="00A8597D"/>
  </w:style>
  <w:style w:type="character" w:customStyle="1" w:styleId="WW8Num11z8">
    <w:name w:val="WW8Num11z8"/>
    <w:rsid w:val="00A8597D"/>
  </w:style>
  <w:style w:type="character" w:customStyle="1" w:styleId="WW-DefaultParagraphFont1">
    <w:name w:val="WW-Default Paragraph Font1"/>
    <w:rsid w:val="00A8597D"/>
  </w:style>
  <w:style w:type="character" w:customStyle="1" w:styleId="40">
    <w:name w:val="Προεπιλεγμένη γραμματοσειρά4"/>
    <w:rsid w:val="00A8597D"/>
  </w:style>
  <w:style w:type="character" w:customStyle="1" w:styleId="WW8Num2z1">
    <w:name w:val="WW8Num2z1"/>
    <w:rsid w:val="00A8597D"/>
  </w:style>
  <w:style w:type="character" w:customStyle="1" w:styleId="WW8Num2z2">
    <w:name w:val="WW8Num2z2"/>
    <w:rsid w:val="00A8597D"/>
  </w:style>
  <w:style w:type="character" w:customStyle="1" w:styleId="WW8Num2z3">
    <w:name w:val="WW8Num2z3"/>
    <w:rsid w:val="00A8597D"/>
  </w:style>
  <w:style w:type="character" w:customStyle="1" w:styleId="WW8Num2z4">
    <w:name w:val="WW8Num2z4"/>
    <w:rsid w:val="00A8597D"/>
    <w:rPr>
      <w:rFonts w:ascii="Arial" w:hAnsi="Arial" w:cs="Times New Roman"/>
      <w:b w:val="0"/>
      <w:i w:val="0"/>
      <w:sz w:val="20"/>
      <w:szCs w:val="20"/>
    </w:rPr>
  </w:style>
  <w:style w:type="character" w:customStyle="1" w:styleId="WW8Num2z5">
    <w:name w:val="WW8Num2z5"/>
    <w:rsid w:val="00A8597D"/>
  </w:style>
  <w:style w:type="character" w:customStyle="1" w:styleId="WW8Num2z6">
    <w:name w:val="WW8Num2z6"/>
    <w:rsid w:val="00A8597D"/>
  </w:style>
  <w:style w:type="character" w:customStyle="1" w:styleId="WW8Num2z7">
    <w:name w:val="WW8Num2z7"/>
    <w:rsid w:val="00A8597D"/>
  </w:style>
  <w:style w:type="character" w:customStyle="1" w:styleId="WW8Num2z8">
    <w:name w:val="WW8Num2z8"/>
    <w:rsid w:val="00A8597D"/>
  </w:style>
  <w:style w:type="character" w:customStyle="1" w:styleId="WW8Num9z1">
    <w:name w:val="WW8Num9z1"/>
    <w:rsid w:val="00A8597D"/>
    <w:rPr>
      <w:rFonts w:eastAsia="Calibri"/>
      <w:lang w:val="el-GR"/>
    </w:rPr>
  </w:style>
  <w:style w:type="character" w:customStyle="1" w:styleId="WW8Num9z2">
    <w:name w:val="WW8Num9z2"/>
    <w:rsid w:val="00A8597D"/>
  </w:style>
  <w:style w:type="character" w:customStyle="1" w:styleId="WW8Num9z3">
    <w:name w:val="WW8Num9z3"/>
    <w:rsid w:val="00A8597D"/>
  </w:style>
  <w:style w:type="character" w:customStyle="1" w:styleId="WW8Num9z4">
    <w:name w:val="WW8Num9z4"/>
    <w:rsid w:val="00A8597D"/>
  </w:style>
  <w:style w:type="character" w:customStyle="1" w:styleId="WW8Num9z5">
    <w:name w:val="WW8Num9z5"/>
    <w:rsid w:val="00A8597D"/>
  </w:style>
  <w:style w:type="character" w:customStyle="1" w:styleId="WW8Num9z6">
    <w:name w:val="WW8Num9z6"/>
    <w:rsid w:val="00A8597D"/>
  </w:style>
  <w:style w:type="character" w:customStyle="1" w:styleId="WW8Num9z7">
    <w:name w:val="WW8Num9z7"/>
    <w:rsid w:val="00A8597D"/>
  </w:style>
  <w:style w:type="character" w:customStyle="1" w:styleId="WW8Num9z8">
    <w:name w:val="WW8Num9z8"/>
    <w:rsid w:val="00A8597D"/>
  </w:style>
  <w:style w:type="character" w:customStyle="1" w:styleId="WW-DefaultParagraphFont11">
    <w:name w:val="WW-Default Paragraph Font11"/>
    <w:rsid w:val="00A8597D"/>
  </w:style>
  <w:style w:type="character" w:customStyle="1" w:styleId="WW8Num12z0">
    <w:name w:val="WW8Num12z0"/>
    <w:rsid w:val="00A8597D"/>
    <w:rPr>
      <w:rFonts w:ascii="Symbol" w:hAnsi="Symbol" w:cs="Symbol"/>
    </w:rPr>
  </w:style>
  <w:style w:type="character" w:customStyle="1" w:styleId="WW8Num12z1">
    <w:name w:val="WW8Num12z1"/>
    <w:rsid w:val="00A8597D"/>
    <w:rPr>
      <w:rFonts w:ascii="Courier New" w:hAnsi="Courier New" w:cs="Courier New"/>
    </w:rPr>
  </w:style>
  <w:style w:type="character" w:customStyle="1" w:styleId="WW8Num12z2">
    <w:name w:val="WW8Num12z2"/>
    <w:rsid w:val="00A8597D"/>
    <w:rPr>
      <w:rFonts w:ascii="Wingdings" w:hAnsi="Wingdings" w:cs="Wingdings"/>
    </w:rPr>
  </w:style>
  <w:style w:type="character" w:customStyle="1" w:styleId="WW-DefaultParagraphFont111">
    <w:name w:val="WW-Default Paragraph Font111"/>
    <w:rsid w:val="00A8597D"/>
  </w:style>
  <w:style w:type="character" w:customStyle="1" w:styleId="WW-DefaultParagraphFont1111">
    <w:name w:val="WW-Default Paragraph Font1111"/>
    <w:rsid w:val="00A8597D"/>
  </w:style>
  <w:style w:type="character" w:customStyle="1" w:styleId="WW-DefaultParagraphFont11111">
    <w:name w:val="WW-Default Paragraph Font11111"/>
    <w:rsid w:val="00A8597D"/>
  </w:style>
  <w:style w:type="character" w:customStyle="1" w:styleId="30">
    <w:name w:val="Προεπιλεγμένη γραμματοσειρά3"/>
    <w:rsid w:val="00A8597D"/>
  </w:style>
  <w:style w:type="character" w:customStyle="1" w:styleId="WW-DefaultParagraphFont111111">
    <w:name w:val="WW-Default Paragraph Font111111"/>
    <w:rsid w:val="00A8597D"/>
  </w:style>
  <w:style w:type="character" w:customStyle="1" w:styleId="DefaultParagraphFont2">
    <w:name w:val="Default Paragraph Font2"/>
    <w:rsid w:val="00A8597D"/>
  </w:style>
  <w:style w:type="character" w:customStyle="1" w:styleId="WW8Num12z3">
    <w:name w:val="WW8Num12z3"/>
    <w:rsid w:val="00A8597D"/>
  </w:style>
  <w:style w:type="character" w:customStyle="1" w:styleId="WW8Num12z4">
    <w:name w:val="WW8Num12z4"/>
    <w:rsid w:val="00A8597D"/>
  </w:style>
  <w:style w:type="character" w:customStyle="1" w:styleId="WW8Num12z5">
    <w:name w:val="WW8Num12z5"/>
    <w:rsid w:val="00A8597D"/>
  </w:style>
  <w:style w:type="character" w:customStyle="1" w:styleId="WW8Num12z6">
    <w:name w:val="WW8Num12z6"/>
    <w:rsid w:val="00A8597D"/>
  </w:style>
  <w:style w:type="character" w:customStyle="1" w:styleId="WW8Num12z7">
    <w:name w:val="WW8Num12z7"/>
    <w:rsid w:val="00A8597D"/>
  </w:style>
  <w:style w:type="character" w:customStyle="1" w:styleId="WW8Num12z8">
    <w:name w:val="WW8Num12z8"/>
    <w:rsid w:val="00A8597D"/>
  </w:style>
  <w:style w:type="character" w:customStyle="1" w:styleId="WW8Num13z0">
    <w:name w:val="WW8Num13z0"/>
    <w:rsid w:val="00A8597D"/>
    <w:rPr>
      <w:rFonts w:ascii="Symbol" w:hAnsi="Symbol" w:cs="OpenSymbol"/>
    </w:rPr>
  </w:style>
  <w:style w:type="character" w:customStyle="1" w:styleId="WW-DefaultParagraphFont1111111">
    <w:name w:val="WW-Default Paragraph Font1111111"/>
    <w:rsid w:val="00A8597D"/>
  </w:style>
  <w:style w:type="character" w:customStyle="1" w:styleId="WW8Num13z1">
    <w:name w:val="WW8Num13z1"/>
    <w:rsid w:val="00A8597D"/>
    <w:rPr>
      <w:rFonts w:eastAsia="Calibri"/>
      <w:lang w:val="el-GR"/>
    </w:rPr>
  </w:style>
  <w:style w:type="character" w:customStyle="1" w:styleId="WW8Num13z2">
    <w:name w:val="WW8Num13z2"/>
    <w:rsid w:val="00A8597D"/>
  </w:style>
  <w:style w:type="character" w:customStyle="1" w:styleId="WW8Num13z3">
    <w:name w:val="WW8Num13z3"/>
    <w:rsid w:val="00A8597D"/>
  </w:style>
  <w:style w:type="character" w:customStyle="1" w:styleId="WW8Num13z4">
    <w:name w:val="WW8Num13z4"/>
    <w:rsid w:val="00A8597D"/>
  </w:style>
  <w:style w:type="character" w:customStyle="1" w:styleId="WW8Num13z5">
    <w:name w:val="WW8Num13z5"/>
    <w:rsid w:val="00A8597D"/>
  </w:style>
  <w:style w:type="character" w:customStyle="1" w:styleId="WW8Num13z6">
    <w:name w:val="WW8Num13z6"/>
    <w:rsid w:val="00A8597D"/>
  </w:style>
  <w:style w:type="character" w:customStyle="1" w:styleId="WW8Num13z7">
    <w:name w:val="WW8Num13z7"/>
    <w:rsid w:val="00A8597D"/>
  </w:style>
  <w:style w:type="character" w:customStyle="1" w:styleId="WW8Num13z8">
    <w:name w:val="WW8Num13z8"/>
    <w:rsid w:val="00A8597D"/>
  </w:style>
  <w:style w:type="character" w:customStyle="1" w:styleId="WW8Num14z0">
    <w:name w:val="WW8Num14z0"/>
    <w:rsid w:val="00A8597D"/>
    <w:rPr>
      <w:rFonts w:ascii="Symbol" w:hAnsi="Symbol" w:cs="OpenSymbol"/>
    </w:rPr>
  </w:style>
  <w:style w:type="character" w:customStyle="1" w:styleId="WW8Num14z1">
    <w:name w:val="WW8Num14z1"/>
    <w:rsid w:val="00A8597D"/>
  </w:style>
  <w:style w:type="character" w:customStyle="1" w:styleId="WW8Num14z2">
    <w:name w:val="WW8Num14z2"/>
    <w:rsid w:val="00A8597D"/>
  </w:style>
  <w:style w:type="character" w:customStyle="1" w:styleId="WW8Num14z3">
    <w:name w:val="WW8Num14z3"/>
    <w:rsid w:val="00A8597D"/>
  </w:style>
  <w:style w:type="character" w:customStyle="1" w:styleId="WW8Num14z4">
    <w:name w:val="WW8Num14z4"/>
    <w:rsid w:val="00A8597D"/>
  </w:style>
  <w:style w:type="character" w:customStyle="1" w:styleId="WW8Num14z5">
    <w:name w:val="WW8Num14z5"/>
    <w:rsid w:val="00A8597D"/>
  </w:style>
  <w:style w:type="character" w:customStyle="1" w:styleId="WW8Num14z6">
    <w:name w:val="WW8Num14z6"/>
    <w:rsid w:val="00A8597D"/>
  </w:style>
  <w:style w:type="character" w:customStyle="1" w:styleId="WW8Num14z7">
    <w:name w:val="WW8Num14z7"/>
    <w:rsid w:val="00A8597D"/>
  </w:style>
  <w:style w:type="character" w:customStyle="1" w:styleId="WW8Num14z8">
    <w:name w:val="WW8Num14z8"/>
    <w:rsid w:val="00A8597D"/>
  </w:style>
  <w:style w:type="character" w:customStyle="1" w:styleId="WW8Num15z0">
    <w:name w:val="WW8Num15z0"/>
    <w:rsid w:val="00A8597D"/>
  </w:style>
  <w:style w:type="character" w:customStyle="1" w:styleId="WW8Num15z1">
    <w:name w:val="WW8Num15z1"/>
    <w:rsid w:val="00A8597D"/>
  </w:style>
  <w:style w:type="character" w:customStyle="1" w:styleId="WW8Num15z2">
    <w:name w:val="WW8Num15z2"/>
    <w:rsid w:val="00A8597D"/>
  </w:style>
  <w:style w:type="character" w:customStyle="1" w:styleId="WW8Num15z3">
    <w:name w:val="WW8Num15z3"/>
    <w:rsid w:val="00A8597D"/>
  </w:style>
  <w:style w:type="character" w:customStyle="1" w:styleId="WW8Num15z4">
    <w:name w:val="WW8Num15z4"/>
    <w:rsid w:val="00A8597D"/>
  </w:style>
  <w:style w:type="character" w:customStyle="1" w:styleId="WW8Num15z5">
    <w:name w:val="WW8Num15z5"/>
    <w:rsid w:val="00A8597D"/>
  </w:style>
  <w:style w:type="character" w:customStyle="1" w:styleId="WW8Num15z6">
    <w:name w:val="WW8Num15z6"/>
    <w:rsid w:val="00A8597D"/>
  </w:style>
  <w:style w:type="character" w:customStyle="1" w:styleId="WW8Num15z7">
    <w:name w:val="WW8Num15z7"/>
    <w:rsid w:val="00A8597D"/>
  </w:style>
  <w:style w:type="character" w:customStyle="1" w:styleId="WW8Num15z8">
    <w:name w:val="WW8Num15z8"/>
    <w:rsid w:val="00A8597D"/>
  </w:style>
  <w:style w:type="character" w:customStyle="1" w:styleId="WW8Num16z0">
    <w:name w:val="WW8Num16z0"/>
    <w:rsid w:val="00A8597D"/>
  </w:style>
  <w:style w:type="character" w:customStyle="1" w:styleId="WW8Num16z1">
    <w:name w:val="WW8Num16z1"/>
    <w:rsid w:val="00A8597D"/>
  </w:style>
  <w:style w:type="character" w:customStyle="1" w:styleId="WW8Num16z2">
    <w:name w:val="WW8Num16z2"/>
    <w:rsid w:val="00A8597D"/>
  </w:style>
  <w:style w:type="character" w:customStyle="1" w:styleId="WW8Num16z3">
    <w:name w:val="WW8Num16z3"/>
    <w:rsid w:val="00A8597D"/>
  </w:style>
  <w:style w:type="character" w:customStyle="1" w:styleId="WW8Num16z4">
    <w:name w:val="WW8Num16z4"/>
    <w:rsid w:val="00A8597D"/>
  </w:style>
  <w:style w:type="character" w:customStyle="1" w:styleId="WW8Num16z5">
    <w:name w:val="WW8Num16z5"/>
    <w:rsid w:val="00A8597D"/>
  </w:style>
  <w:style w:type="character" w:customStyle="1" w:styleId="WW8Num16z6">
    <w:name w:val="WW8Num16z6"/>
    <w:rsid w:val="00A8597D"/>
  </w:style>
  <w:style w:type="character" w:customStyle="1" w:styleId="WW8Num16z7">
    <w:name w:val="WW8Num16z7"/>
    <w:rsid w:val="00A8597D"/>
  </w:style>
  <w:style w:type="character" w:customStyle="1" w:styleId="WW8Num16z8">
    <w:name w:val="WW8Num16z8"/>
    <w:rsid w:val="00A8597D"/>
  </w:style>
  <w:style w:type="character" w:customStyle="1" w:styleId="WW-DefaultParagraphFont11111111">
    <w:name w:val="WW-Default Paragraph Font11111111"/>
    <w:rsid w:val="00A8597D"/>
  </w:style>
  <w:style w:type="character" w:customStyle="1" w:styleId="WW-DefaultParagraphFont111111111">
    <w:name w:val="WW-Default Paragraph Font111111111"/>
    <w:rsid w:val="00A8597D"/>
  </w:style>
  <w:style w:type="character" w:customStyle="1" w:styleId="WW-DefaultParagraphFont1111111111">
    <w:name w:val="WW-Default Paragraph Font1111111111"/>
    <w:rsid w:val="00A8597D"/>
  </w:style>
  <w:style w:type="character" w:customStyle="1" w:styleId="WW-DefaultParagraphFont11111111111">
    <w:name w:val="WW-Default Paragraph Font11111111111"/>
    <w:rsid w:val="00A8597D"/>
  </w:style>
  <w:style w:type="character" w:customStyle="1" w:styleId="WW-DefaultParagraphFont111111111111">
    <w:name w:val="WW-Default Paragraph Font111111111111"/>
    <w:rsid w:val="00A8597D"/>
  </w:style>
  <w:style w:type="character" w:customStyle="1" w:styleId="WW8Num17z0">
    <w:name w:val="WW8Num17z0"/>
    <w:rsid w:val="00A8597D"/>
  </w:style>
  <w:style w:type="character" w:customStyle="1" w:styleId="WW8Num17z1">
    <w:name w:val="WW8Num17z1"/>
    <w:rsid w:val="00A8597D"/>
  </w:style>
  <w:style w:type="character" w:customStyle="1" w:styleId="WW8Num17z2">
    <w:name w:val="WW8Num17z2"/>
    <w:rsid w:val="00A8597D"/>
  </w:style>
  <w:style w:type="character" w:customStyle="1" w:styleId="WW8Num17z3">
    <w:name w:val="WW8Num17z3"/>
    <w:rsid w:val="00A8597D"/>
  </w:style>
  <w:style w:type="character" w:customStyle="1" w:styleId="WW8Num17z4">
    <w:name w:val="WW8Num17z4"/>
    <w:rsid w:val="00A8597D"/>
  </w:style>
  <w:style w:type="character" w:customStyle="1" w:styleId="WW8Num17z5">
    <w:name w:val="WW8Num17z5"/>
    <w:rsid w:val="00A8597D"/>
  </w:style>
  <w:style w:type="character" w:customStyle="1" w:styleId="WW8Num17z6">
    <w:name w:val="WW8Num17z6"/>
    <w:rsid w:val="00A8597D"/>
  </w:style>
  <w:style w:type="character" w:customStyle="1" w:styleId="WW8Num17z7">
    <w:name w:val="WW8Num17z7"/>
    <w:rsid w:val="00A8597D"/>
  </w:style>
  <w:style w:type="character" w:customStyle="1" w:styleId="WW8Num17z8">
    <w:name w:val="WW8Num17z8"/>
    <w:rsid w:val="00A8597D"/>
  </w:style>
  <w:style w:type="character" w:customStyle="1" w:styleId="WW8Num18z0">
    <w:name w:val="WW8Num18z0"/>
    <w:rsid w:val="00A8597D"/>
  </w:style>
  <w:style w:type="character" w:customStyle="1" w:styleId="WW8Num18z1">
    <w:name w:val="WW8Num18z1"/>
    <w:rsid w:val="00A8597D"/>
  </w:style>
  <w:style w:type="character" w:customStyle="1" w:styleId="WW8Num18z2">
    <w:name w:val="WW8Num18z2"/>
    <w:rsid w:val="00A8597D"/>
  </w:style>
  <w:style w:type="character" w:customStyle="1" w:styleId="WW8Num18z3">
    <w:name w:val="WW8Num18z3"/>
    <w:rsid w:val="00A8597D"/>
  </w:style>
  <w:style w:type="character" w:customStyle="1" w:styleId="WW8Num18z4">
    <w:name w:val="WW8Num18z4"/>
    <w:rsid w:val="00A8597D"/>
  </w:style>
  <w:style w:type="character" w:customStyle="1" w:styleId="WW8Num18z5">
    <w:name w:val="WW8Num18z5"/>
    <w:rsid w:val="00A8597D"/>
  </w:style>
  <w:style w:type="character" w:customStyle="1" w:styleId="WW8Num18z6">
    <w:name w:val="WW8Num18z6"/>
    <w:rsid w:val="00A8597D"/>
  </w:style>
  <w:style w:type="character" w:customStyle="1" w:styleId="WW8Num18z7">
    <w:name w:val="WW8Num18z7"/>
    <w:rsid w:val="00A8597D"/>
  </w:style>
  <w:style w:type="character" w:customStyle="1" w:styleId="WW8Num18z8">
    <w:name w:val="WW8Num18z8"/>
    <w:rsid w:val="00A8597D"/>
  </w:style>
  <w:style w:type="character" w:customStyle="1" w:styleId="WW8Num3z1">
    <w:name w:val="WW8Num3z1"/>
    <w:rsid w:val="00A8597D"/>
  </w:style>
  <w:style w:type="character" w:customStyle="1" w:styleId="WW8Num3z2">
    <w:name w:val="WW8Num3z2"/>
    <w:rsid w:val="00A8597D"/>
  </w:style>
  <w:style w:type="character" w:customStyle="1" w:styleId="WW8Num3z3">
    <w:name w:val="WW8Num3z3"/>
    <w:rsid w:val="00A8597D"/>
  </w:style>
  <w:style w:type="character" w:customStyle="1" w:styleId="WW8Num3z4">
    <w:name w:val="WW8Num3z4"/>
    <w:rsid w:val="00A8597D"/>
    <w:rPr>
      <w:rFonts w:ascii="Arial" w:hAnsi="Arial" w:cs="Times New Roman"/>
      <w:b w:val="0"/>
      <w:i w:val="0"/>
      <w:sz w:val="20"/>
      <w:szCs w:val="20"/>
    </w:rPr>
  </w:style>
  <w:style w:type="character" w:customStyle="1" w:styleId="WW8Num3z5">
    <w:name w:val="WW8Num3z5"/>
    <w:rsid w:val="00A8597D"/>
  </w:style>
  <w:style w:type="character" w:customStyle="1" w:styleId="WW8Num3z6">
    <w:name w:val="WW8Num3z6"/>
    <w:rsid w:val="00A8597D"/>
  </w:style>
  <w:style w:type="character" w:customStyle="1" w:styleId="WW8Num3z7">
    <w:name w:val="WW8Num3z7"/>
    <w:rsid w:val="00A8597D"/>
  </w:style>
  <w:style w:type="character" w:customStyle="1" w:styleId="WW8Num3z8">
    <w:name w:val="WW8Num3z8"/>
    <w:rsid w:val="00A8597D"/>
  </w:style>
  <w:style w:type="character" w:customStyle="1" w:styleId="WW-DefaultParagraphFont1111111111111">
    <w:name w:val="WW-Default Paragraph Font1111111111111"/>
    <w:rsid w:val="00A8597D"/>
  </w:style>
  <w:style w:type="character" w:customStyle="1" w:styleId="WW-DefaultParagraphFont11111111111111">
    <w:name w:val="WW-Default Paragraph Font11111111111111"/>
    <w:rsid w:val="00A8597D"/>
  </w:style>
  <w:style w:type="character" w:customStyle="1" w:styleId="WW-DefaultParagraphFont111111111111111">
    <w:name w:val="WW-Default Paragraph Font111111111111111"/>
    <w:rsid w:val="00A8597D"/>
  </w:style>
  <w:style w:type="character" w:customStyle="1" w:styleId="WW-DefaultParagraphFont1111111111111111">
    <w:name w:val="WW-Default Paragraph Font1111111111111111"/>
    <w:rsid w:val="00A8597D"/>
  </w:style>
  <w:style w:type="character" w:customStyle="1" w:styleId="20">
    <w:name w:val="Προεπιλεγμένη γραμματοσειρά2"/>
    <w:rsid w:val="00A8597D"/>
  </w:style>
  <w:style w:type="character" w:customStyle="1" w:styleId="WW8Num19z0">
    <w:name w:val="WW8Num19z0"/>
    <w:rsid w:val="00A8597D"/>
    <w:rPr>
      <w:rFonts w:ascii="Calibri" w:hAnsi="Calibri" w:cs="Calibri"/>
    </w:rPr>
  </w:style>
  <w:style w:type="character" w:customStyle="1" w:styleId="WW8Num19z1">
    <w:name w:val="WW8Num19z1"/>
    <w:rsid w:val="00A8597D"/>
  </w:style>
  <w:style w:type="character" w:customStyle="1" w:styleId="WW8Num20z0">
    <w:name w:val="WW8Num20z0"/>
    <w:rsid w:val="00A8597D"/>
    <w:rPr>
      <w:rFonts w:ascii="Calibri" w:eastAsia="Calibri" w:hAnsi="Calibri" w:cs="Times New Roman"/>
    </w:rPr>
  </w:style>
  <w:style w:type="character" w:customStyle="1" w:styleId="WW8Num20z1">
    <w:name w:val="WW8Num20z1"/>
    <w:rsid w:val="00A8597D"/>
    <w:rPr>
      <w:rFonts w:ascii="Courier New" w:hAnsi="Courier New" w:cs="Courier New"/>
    </w:rPr>
  </w:style>
  <w:style w:type="character" w:customStyle="1" w:styleId="WW8Num20z2">
    <w:name w:val="WW8Num20z2"/>
    <w:rsid w:val="00A8597D"/>
    <w:rPr>
      <w:rFonts w:ascii="Wingdings" w:hAnsi="Wingdings" w:cs="Wingdings"/>
    </w:rPr>
  </w:style>
  <w:style w:type="character" w:customStyle="1" w:styleId="WW8Num20z3">
    <w:name w:val="WW8Num20z3"/>
    <w:rsid w:val="00A8597D"/>
    <w:rPr>
      <w:rFonts w:ascii="Symbol" w:hAnsi="Symbol" w:cs="Symbol"/>
    </w:rPr>
  </w:style>
  <w:style w:type="character" w:customStyle="1" w:styleId="WW-DefaultParagraphFont11111111111111111">
    <w:name w:val="WW-Default Paragraph Font11111111111111111"/>
    <w:rsid w:val="00A8597D"/>
  </w:style>
  <w:style w:type="character" w:customStyle="1" w:styleId="WW8Num19z2">
    <w:name w:val="WW8Num19z2"/>
    <w:rsid w:val="00A8597D"/>
  </w:style>
  <w:style w:type="character" w:customStyle="1" w:styleId="WW8Num19z3">
    <w:name w:val="WW8Num19z3"/>
    <w:rsid w:val="00A8597D"/>
  </w:style>
  <w:style w:type="character" w:customStyle="1" w:styleId="WW8Num19z4">
    <w:name w:val="WW8Num19z4"/>
    <w:rsid w:val="00A8597D"/>
  </w:style>
  <w:style w:type="character" w:customStyle="1" w:styleId="WW8Num19z5">
    <w:name w:val="WW8Num19z5"/>
    <w:rsid w:val="00A8597D"/>
  </w:style>
  <w:style w:type="character" w:customStyle="1" w:styleId="WW8Num19z6">
    <w:name w:val="WW8Num19z6"/>
    <w:rsid w:val="00A8597D"/>
  </w:style>
  <w:style w:type="character" w:customStyle="1" w:styleId="WW8Num19z7">
    <w:name w:val="WW8Num19z7"/>
    <w:rsid w:val="00A8597D"/>
  </w:style>
  <w:style w:type="character" w:customStyle="1" w:styleId="WW8Num19z8">
    <w:name w:val="WW8Num19z8"/>
    <w:rsid w:val="00A8597D"/>
  </w:style>
  <w:style w:type="character" w:customStyle="1" w:styleId="WW8Num20z4">
    <w:name w:val="WW8Num20z4"/>
    <w:rsid w:val="00A8597D"/>
  </w:style>
  <w:style w:type="character" w:customStyle="1" w:styleId="WW8Num20z5">
    <w:name w:val="WW8Num20z5"/>
    <w:rsid w:val="00A8597D"/>
  </w:style>
  <w:style w:type="character" w:customStyle="1" w:styleId="WW8Num20z6">
    <w:name w:val="WW8Num20z6"/>
    <w:rsid w:val="00A8597D"/>
  </w:style>
  <w:style w:type="character" w:customStyle="1" w:styleId="WW8Num20z7">
    <w:name w:val="WW8Num20z7"/>
    <w:rsid w:val="00A8597D"/>
  </w:style>
  <w:style w:type="character" w:customStyle="1" w:styleId="WW8Num20z8">
    <w:name w:val="WW8Num20z8"/>
    <w:rsid w:val="00A8597D"/>
  </w:style>
  <w:style w:type="character" w:customStyle="1" w:styleId="WW-DefaultParagraphFont111111111111111111">
    <w:name w:val="WW-Default Paragraph Font111111111111111111"/>
    <w:rsid w:val="00A8597D"/>
  </w:style>
  <w:style w:type="character" w:customStyle="1" w:styleId="WW-DefaultParagraphFont1111111111111111111">
    <w:name w:val="WW-Default Paragraph Font1111111111111111111"/>
    <w:rsid w:val="00A8597D"/>
  </w:style>
  <w:style w:type="character" w:customStyle="1" w:styleId="WW8Num21z0">
    <w:name w:val="WW8Num21z0"/>
    <w:rsid w:val="00A8597D"/>
    <w:rPr>
      <w:rFonts w:ascii="Calibri" w:eastAsia="Times New Roman" w:hAnsi="Calibri" w:cs="Calibri"/>
    </w:rPr>
  </w:style>
  <w:style w:type="character" w:customStyle="1" w:styleId="WW8Num21z1">
    <w:name w:val="WW8Num21z1"/>
    <w:rsid w:val="00A8597D"/>
    <w:rPr>
      <w:rFonts w:ascii="Courier New" w:hAnsi="Courier New" w:cs="Courier New"/>
    </w:rPr>
  </w:style>
  <w:style w:type="character" w:customStyle="1" w:styleId="WW8Num21z2">
    <w:name w:val="WW8Num21z2"/>
    <w:rsid w:val="00A8597D"/>
    <w:rPr>
      <w:rFonts w:ascii="Wingdings" w:hAnsi="Wingdings" w:cs="Wingdings"/>
    </w:rPr>
  </w:style>
  <w:style w:type="character" w:customStyle="1" w:styleId="WW8Num21z3">
    <w:name w:val="WW8Num21z3"/>
    <w:rsid w:val="00A8597D"/>
    <w:rPr>
      <w:rFonts w:ascii="Symbol" w:hAnsi="Symbol" w:cs="Symbol"/>
    </w:rPr>
  </w:style>
  <w:style w:type="character" w:customStyle="1" w:styleId="WW8Num22z0">
    <w:name w:val="WW8Num22z0"/>
    <w:rsid w:val="00A8597D"/>
    <w:rPr>
      <w:rFonts w:ascii="Symbol" w:hAnsi="Symbol" w:cs="Symbol"/>
    </w:rPr>
  </w:style>
  <w:style w:type="character" w:customStyle="1" w:styleId="WW8Num22z1">
    <w:name w:val="WW8Num22z1"/>
    <w:rsid w:val="00A8597D"/>
    <w:rPr>
      <w:rFonts w:ascii="Courier New" w:hAnsi="Courier New" w:cs="Courier New"/>
    </w:rPr>
  </w:style>
  <w:style w:type="character" w:customStyle="1" w:styleId="WW8Num22z2">
    <w:name w:val="WW8Num22z2"/>
    <w:rsid w:val="00A8597D"/>
    <w:rPr>
      <w:rFonts w:ascii="Wingdings" w:hAnsi="Wingdings" w:cs="Wingdings"/>
    </w:rPr>
  </w:style>
  <w:style w:type="character" w:customStyle="1" w:styleId="WW8Num23z0">
    <w:name w:val="WW8Num23z0"/>
    <w:rsid w:val="00A8597D"/>
    <w:rPr>
      <w:rFonts w:ascii="Calibri" w:eastAsia="Times New Roman" w:hAnsi="Calibri" w:cs="Calibri"/>
    </w:rPr>
  </w:style>
  <w:style w:type="character" w:customStyle="1" w:styleId="WW8Num23z1">
    <w:name w:val="WW8Num23z1"/>
    <w:rsid w:val="00A8597D"/>
    <w:rPr>
      <w:rFonts w:ascii="Courier New" w:hAnsi="Courier New" w:cs="Courier New"/>
    </w:rPr>
  </w:style>
  <w:style w:type="character" w:customStyle="1" w:styleId="WW8Num23z2">
    <w:name w:val="WW8Num23z2"/>
    <w:rsid w:val="00A8597D"/>
    <w:rPr>
      <w:rFonts w:ascii="Wingdings" w:hAnsi="Wingdings" w:cs="Wingdings"/>
    </w:rPr>
  </w:style>
  <w:style w:type="character" w:customStyle="1" w:styleId="WW8Num23z3">
    <w:name w:val="WW8Num23z3"/>
    <w:rsid w:val="00A8597D"/>
    <w:rPr>
      <w:rFonts w:ascii="Symbol" w:hAnsi="Symbol" w:cs="Symbol"/>
    </w:rPr>
  </w:style>
  <w:style w:type="character" w:customStyle="1" w:styleId="WW8Num24z0">
    <w:name w:val="WW8Num24z0"/>
    <w:rsid w:val="00A8597D"/>
    <w:rPr>
      <w:rFonts w:ascii="Symbol" w:hAnsi="Symbol" w:cs="Symbol"/>
      <w:strike/>
      <w:color w:val="0070C0"/>
      <w:position w:val="0"/>
      <w:sz w:val="24"/>
      <w:vertAlign w:val="baseline"/>
      <w:lang w:val="el-GR"/>
    </w:rPr>
  </w:style>
  <w:style w:type="character" w:customStyle="1" w:styleId="WW8Num24z1">
    <w:name w:val="WW8Num24z1"/>
    <w:rsid w:val="00A8597D"/>
    <w:rPr>
      <w:rFonts w:ascii="Courier New" w:hAnsi="Courier New" w:cs="Courier New"/>
    </w:rPr>
  </w:style>
  <w:style w:type="character" w:customStyle="1" w:styleId="WW8Num24z2">
    <w:name w:val="WW8Num24z2"/>
    <w:rsid w:val="00A8597D"/>
    <w:rPr>
      <w:rFonts w:ascii="Wingdings" w:hAnsi="Wingdings" w:cs="Wingdings"/>
    </w:rPr>
  </w:style>
  <w:style w:type="character" w:customStyle="1" w:styleId="WW8Num25z0">
    <w:name w:val="WW8Num25z0"/>
    <w:rsid w:val="00A8597D"/>
    <w:rPr>
      <w:rFonts w:ascii="Symbol" w:hAnsi="Symbol" w:cs="Symbol"/>
    </w:rPr>
  </w:style>
  <w:style w:type="character" w:customStyle="1" w:styleId="WW8Num25z1">
    <w:name w:val="WW8Num25z1"/>
    <w:rsid w:val="00A8597D"/>
    <w:rPr>
      <w:rFonts w:ascii="Courier New" w:hAnsi="Courier New" w:cs="Courier New"/>
    </w:rPr>
  </w:style>
  <w:style w:type="character" w:customStyle="1" w:styleId="WW8Num25z2">
    <w:name w:val="WW8Num25z2"/>
    <w:rsid w:val="00A8597D"/>
    <w:rPr>
      <w:rFonts w:ascii="Wingdings" w:hAnsi="Wingdings" w:cs="Wingdings"/>
    </w:rPr>
  </w:style>
  <w:style w:type="character" w:customStyle="1" w:styleId="WW8Num26z0">
    <w:name w:val="WW8Num26z0"/>
    <w:rsid w:val="00A8597D"/>
    <w:rPr>
      <w:rFonts w:ascii="Symbol" w:hAnsi="Symbol" w:cs="Symbol"/>
    </w:rPr>
  </w:style>
  <w:style w:type="character" w:customStyle="1" w:styleId="WW8Num26z1">
    <w:name w:val="WW8Num26z1"/>
    <w:rsid w:val="00A8597D"/>
    <w:rPr>
      <w:rFonts w:ascii="Courier New" w:hAnsi="Courier New" w:cs="Courier New"/>
    </w:rPr>
  </w:style>
  <w:style w:type="character" w:customStyle="1" w:styleId="WW8Num26z2">
    <w:name w:val="WW8Num26z2"/>
    <w:rsid w:val="00A8597D"/>
    <w:rPr>
      <w:rFonts w:ascii="Wingdings" w:hAnsi="Wingdings" w:cs="Wingdings"/>
    </w:rPr>
  </w:style>
  <w:style w:type="character" w:customStyle="1" w:styleId="WW8Num27z0">
    <w:name w:val="WW8Num27z0"/>
    <w:rsid w:val="00A8597D"/>
    <w:rPr>
      <w:rFonts w:ascii="Calibri" w:eastAsia="Times New Roman" w:hAnsi="Calibri" w:cs="Calibri"/>
    </w:rPr>
  </w:style>
  <w:style w:type="character" w:customStyle="1" w:styleId="WW8Num27z1">
    <w:name w:val="WW8Num27z1"/>
    <w:rsid w:val="00A8597D"/>
    <w:rPr>
      <w:rFonts w:ascii="Courier New" w:hAnsi="Courier New" w:cs="Courier New"/>
    </w:rPr>
  </w:style>
  <w:style w:type="character" w:customStyle="1" w:styleId="WW8Num27z2">
    <w:name w:val="WW8Num27z2"/>
    <w:rsid w:val="00A8597D"/>
    <w:rPr>
      <w:rFonts w:ascii="Wingdings" w:hAnsi="Wingdings" w:cs="Wingdings"/>
    </w:rPr>
  </w:style>
  <w:style w:type="character" w:customStyle="1" w:styleId="WW8Num27z3">
    <w:name w:val="WW8Num27z3"/>
    <w:rsid w:val="00A8597D"/>
    <w:rPr>
      <w:rFonts w:ascii="Symbol" w:hAnsi="Symbol" w:cs="Symbol"/>
    </w:rPr>
  </w:style>
  <w:style w:type="character" w:customStyle="1" w:styleId="WW8Num28z0">
    <w:name w:val="WW8Num28z0"/>
    <w:rsid w:val="00A8597D"/>
    <w:rPr>
      <w:rFonts w:ascii="Symbol" w:hAnsi="Symbol" w:cs="Symbol"/>
    </w:rPr>
  </w:style>
  <w:style w:type="character" w:customStyle="1" w:styleId="WW8Num28z1">
    <w:name w:val="WW8Num28z1"/>
    <w:rsid w:val="00A8597D"/>
    <w:rPr>
      <w:rFonts w:ascii="Courier New" w:hAnsi="Courier New" w:cs="Courier New"/>
    </w:rPr>
  </w:style>
  <w:style w:type="character" w:customStyle="1" w:styleId="WW8Num28z2">
    <w:name w:val="WW8Num28z2"/>
    <w:rsid w:val="00A8597D"/>
    <w:rPr>
      <w:rFonts w:ascii="Wingdings" w:hAnsi="Wingdings" w:cs="Wingdings"/>
    </w:rPr>
  </w:style>
  <w:style w:type="character" w:customStyle="1" w:styleId="WW8Num29z0">
    <w:name w:val="WW8Num29z0"/>
    <w:rsid w:val="00A8597D"/>
    <w:rPr>
      <w:rFonts w:ascii="Calibri" w:eastAsia="Times New Roman" w:hAnsi="Calibri" w:cs="Calibri"/>
    </w:rPr>
  </w:style>
  <w:style w:type="character" w:customStyle="1" w:styleId="WW8Num29z1">
    <w:name w:val="WW8Num29z1"/>
    <w:rsid w:val="00A8597D"/>
    <w:rPr>
      <w:rFonts w:ascii="Courier New" w:hAnsi="Courier New" w:cs="Courier New"/>
    </w:rPr>
  </w:style>
  <w:style w:type="character" w:customStyle="1" w:styleId="WW8Num29z2">
    <w:name w:val="WW8Num29z2"/>
    <w:rsid w:val="00A8597D"/>
    <w:rPr>
      <w:rFonts w:ascii="Wingdings" w:hAnsi="Wingdings" w:cs="Wingdings"/>
    </w:rPr>
  </w:style>
  <w:style w:type="character" w:customStyle="1" w:styleId="WW8Num29z3">
    <w:name w:val="WW8Num29z3"/>
    <w:rsid w:val="00A8597D"/>
    <w:rPr>
      <w:rFonts w:ascii="Symbol" w:hAnsi="Symbol" w:cs="Symbol"/>
    </w:rPr>
  </w:style>
  <w:style w:type="character" w:customStyle="1" w:styleId="WW8Num30z0">
    <w:name w:val="WW8Num30z0"/>
    <w:rsid w:val="00A8597D"/>
    <w:rPr>
      <w:rFonts w:ascii="Symbol" w:hAnsi="Symbol" w:cs="Symbol"/>
      <w:shd w:val="clear" w:color="auto" w:fill="FFFF00"/>
    </w:rPr>
  </w:style>
  <w:style w:type="character" w:customStyle="1" w:styleId="WW8Num30z1">
    <w:name w:val="WW8Num30z1"/>
    <w:rsid w:val="00A8597D"/>
    <w:rPr>
      <w:rFonts w:ascii="Courier New" w:hAnsi="Courier New" w:cs="Courier New"/>
    </w:rPr>
  </w:style>
  <w:style w:type="character" w:customStyle="1" w:styleId="WW8Num30z2">
    <w:name w:val="WW8Num30z2"/>
    <w:rsid w:val="00A8597D"/>
    <w:rPr>
      <w:rFonts w:ascii="Wingdings" w:hAnsi="Wingdings" w:cs="Wingdings"/>
    </w:rPr>
  </w:style>
  <w:style w:type="character" w:customStyle="1" w:styleId="WW8Num31z0">
    <w:name w:val="WW8Num31z0"/>
    <w:rsid w:val="00A8597D"/>
    <w:rPr>
      <w:rFonts w:cs="Times New Roman"/>
    </w:rPr>
  </w:style>
  <w:style w:type="character" w:customStyle="1" w:styleId="WW8Num32z0">
    <w:name w:val="WW8Num32z0"/>
    <w:rsid w:val="00A8597D"/>
  </w:style>
  <w:style w:type="character" w:customStyle="1" w:styleId="WW8Num32z1">
    <w:name w:val="WW8Num32z1"/>
    <w:rsid w:val="00A8597D"/>
  </w:style>
  <w:style w:type="character" w:customStyle="1" w:styleId="WW8Num32z2">
    <w:name w:val="WW8Num32z2"/>
    <w:rsid w:val="00A8597D"/>
  </w:style>
  <w:style w:type="character" w:customStyle="1" w:styleId="WW8Num32z3">
    <w:name w:val="WW8Num32z3"/>
    <w:rsid w:val="00A8597D"/>
  </w:style>
  <w:style w:type="character" w:customStyle="1" w:styleId="WW8Num32z4">
    <w:name w:val="WW8Num32z4"/>
    <w:rsid w:val="00A8597D"/>
  </w:style>
  <w:style w:type="character" w:customStyle="1" w:styleId="WW8Num32z5">
    <w:name w:val="WW8Num32z5"/>
    <w:rsid w:val="00A8597D"/>
  </w:style>
  <w:style w:type="character" w:customStyle="1" w:styleId="WW8Num32z6">
    <w:name w:val="WW8Num32z6"/>
    <w:rsid w:val="00A8597D"/>
  </w:style>
  <w:style w:type="character" w:customStyle="1" w:styleId="WW8Num32z7">
    <w:name w:val="WW8Num32z7"/>
    <w:rsid w:val="00A8597D"/>
  </w:style>
  <w:style w:type="character" w:customStyle="1" w:styleId="WW8Num32z8">
    <w:name w:val="WW8Num32z8"/>
    <w:rsid w:val="00A8597D"/>
  </w:style>
  <w:style w:type="character" w:customStyle="1" w:styleId="WW8Num33z0">
    <w:name w:val="WW8Num33z0"/>
    <w:rsid w:val="00A8597D"/>
    <w:rPr>
      <w:rFonts w:ascii="Symbol" w:eastAsia="Calibri" w:hAnsi="Symbol" w:cs="Symbol"/>
    </w:rPr>
  </w:style>
  <w:style w:type="character" w:customStyle="1" w:styleId="WW8Num33z1">
    <w:name w:val="WW8Num33z1"/>
    <w:rsid w:val="00A8597D"/>
    <w:rPr>
      <w:rFonts w:ascii="Courier New" w:hAnsi="Courier New" w:cs="Courier New"/>
    </w:rPr>
  </w:style>
  <w:style w:type="character" w:customStyle="1" w:styleId="WW8Num33z2">
    <w:name w:val="WW8Num33z2"/>
    <w:rsid w:val="00A8597D"/>
    <w:rPr>
      <w:rFonts w:ascii="Wingdings" w:hAnsi="Wingdings" w:cs="Wingdings"/>
    </w:rPr>
  </w:style>
  <w:style w:type="character" w:customStyle="1" w:styleId="WW8Num34z0">
    <w:name w:val="WW8Num34z0"/>
    <w:rsid w:val="00A8597D"/>
    <w:rPr>
      <w:rFonts w:ascii="Symbol" w:hAnsi="Symbol" w:cs="Symbol"/>
    </w:rPr>
  </w:style>
  <w:style w:type="character" w:customStyle="1" w:styleId="WW8Num34z1">
    <w:name w:val="WW8Num34z1"/>
    <w:rsid w:val="00A8597D"/>
    <w:rPr>
      <w:rFonts w:ascii="Courier New" w:hAnsi="Courier New" w:cs="Courier New"/>
    </w:rPr>
  </w:style>
  <w:style w:type="character" w:customStyle="1" w:styleId="WW8Num34z2">
    <w:name w:val="WW8Num34z2"/>
    <w:rsid w:val="00A8597D"/>
    <w:rPr>
      <w:rFonts w:ascii="Wingdings" w:hAnsi="Wingdings" w:cs="Wingdings"/>
    </w:rPr>
  </w:style>
  <w:style w:type="character" w:customStyle="1" w:styleId="WW8Num35z0">
    <w:name w:val="WW8Num35z0"/>
    <w:rsid w:val="00A8597D"/>
    <w:rPr>
      <w:rFonts w:ascii="Calibri" w:eastAsia="Times New Roman" w:hAnsi="Calibri" w:cs="Calibri"/>
    </w:rPr>
  </w:style>
  <w:style w:type="character" w:customStyle="1" w:styleId="WW8Num35z1">
    <w:name w:val="WW8Num35z1"/>
    <w:rsid w:val="00A8597D"/>
    <w:rPr>
      <w:rFonts w:ascii="Courier New" w:hAnsi="Courier New" w:cs="Courier New"/>
    </w:rPr>
  </w:style>
  <w:style w:type="character" w:customStyle="1" w:styleId="WW8Num35z2">
    <w:name w:val="WW8Num35z2"/>
    <w:rsid w:val="00A8597D"/>
    <w:rPr>
      <w:rFonts w:ascii="Wingdings" w:hAnsi="Wingdings" w:cs="Wingdings"/>
    </w:rPr>
  </w:style>
  <w:style w:type="character" w:customStyle="1" w:styleId="WW8Num35z3">
    <w:name w:val="WW8Num35z3"/>
    <w:rsid w:val="00A8597D"/>
    <w:rPr>
      <w:rFonts w:ascii="Symbol" w:hAnsi="Symbol" w:cs="Symbol"/>
    </w:rPr>
  </w:style>
  <w:style w:type="character" w:customStyle="1" w:styleId="WW8Num36z0">
    <w:name w:val="WW8Num36z0"/>
    <w:rsid w:val="00A8597D"/>
    <w:rPr>
      <w:lang w:val="el-GR"/>
    </w:rPr>
  </w:style>
  <w:style w:type="character" w:customStyle="1" w:styleId="WW8Num36z1">
    <w:name w:val="WW8Num36z1"/>
    <w:rsid w:val="00A8597D"/>
  </w:style>
  <w:style w:type="character" w:customStyle="1" w:styleId="WW8Num36z2">
    <w:name w:val="WW8Num36z2"/>
    <w:rsid w:val="00A8597D"/>
  </w:style>
  <w:style w:type="character" w:customStyle="1" w:styleId="WW8Num36z3">
    <w:name w:val="WW8Num36z3"/>
    <w:rsid w:val="00A8597D"/>
  </w:style>
  <w:style w:type="character" w:customStyle="1" w:styleId="WW8Num36z4">
    <w:name w:val="WW8Num36z4"/>
    <w:rsid w:val="00A8597D"/>
  </w:style>
  <w:style w:type="character" w:customStyle="1" w:styleId="WW8Num36z5">
    <w:name w:val="WW8Num36z5"/>
    <w:rsid w:val="00A8597D"/>
  </w:style>
  <w:style w:type="character" w:customStyle="1" w:styleId="WW8Num36z6">
    <w:name w:val="WW8Num36z6"/>
    <w:rsid w:val="00A8597D"/>
  </w:style>
  <w:style w:type="character" w:customStyle="1" w:styleId="WW8Num36z7">
    <w:name w:val="WW8Num36z7"/>
    <w:rsid w:val="00A8597D"/>
  </w:style>
  <w:style w:type="character" w:customStyle="1" w:styleId="WW8Num36z8">
    <w:name w:val="WW8Num36z8"/>
    <w:rsid w:val="00A8597D"/>
  </w:style>
  <w:style w:type="character" w:customStyle="1" w:styleId="WW8Num37z0">
    <w:name w:val="WW8Num37z0"/>
    <w:rsid w:val="00A8597D"/>
    <w:rPr>
      <w:rFonts w:ascii="Calibri" w:eastAsia="Times New Roman" w:hAnsi="Calibri" w:cs="Calibri"/>
    </w:rPr>
  </w:style>
  <w:style w:type="character" w:customStyle="1" w:styleId="WW8Num37z1">
    <w:name w:val="WW8Num37z1"/>
    <w:rsid w:val="00A8597D"/>
    <w:rPr>
      <w:rFonts w:ascii="Courier New" w:hAnsi="Courier New" w:cs="Courier New"/>
    </w:rPr>
  </w:style>
  <w:style w:type="character" w:customStyle="1" w:styleId="WW8Num37z2">
    <w:name w:val="WW8Num37z2"/>
    <w:rsid w:val="00A8597D"/>
    <w:rPr>
      <w:rFonts w:ascii="Wingdings" w:hAnsi="Wingdings" w:cs="Wingdings"/>
    </w:rPr>
  </w:style>
  <w:style w:type="character" w:customStyle="1" w:styleId="WW8Num37z3">
    <w:name w:val="WW8Num37z3"/>
    <w:rsid w:val="00A8597D"/>
    <w:rPr>
      <w:rFonts w:ascii="Symbol" w:hAnsi="Symbol" w:cs="Symbol"/>
    </w:rPr>
  </w:style>
  <w:style w:type="character" w:customStyle="1" w:styleId="WW8Num38z0">
    <w:name w:val="WW8Num38z0"/>
    <w:rsid w:val="00A8597D"/>
  </w:style>
  <w:style w:type="character" w:customStyle="1" w:styleId="WW8Num38z1">
    <w:name w:val="WW8Num38z1"/>
    <w:rsid w:val="00A8597D"/>
  </w:style>
  <w:style w:type="character" w:customStyle="1" w:styleId="WW8Num38z2">
    <w:name w:val="WW8Num38z2"/>
    <w:rsid w:val="00A8597D"/>
  </w:style>
  <w:style w:type="character" w:customStyle="1" w:styleId="WW8Num38z3">
    <w:name w:val="WW8Num38z3"/>
    <w:rsid w:val="00A8597D"/>
  </w:style>
  <w:style w:type="character" w:customStyle="1" w:styleId="WW8Num38z4">
    <w:name w:val="WW8Num38z4"/>
    <w:rsid w:val="00A8597D"/>
  </w:style>
  <w:style w:type="character" w:customStyle="1" w:styleId="WW8Num38z5">
    <w:name w:val="WW8Num38z5"/>
    <w:rsid w:val="00A8597D"/>
  </w:style>
  <w:style w:type="character" w:customStyle="1" w:styleId="WW8Num38z6">
    <w:name w:val="WW8Num38z6"/>
    <w:rsid w:val="00A8597D"/>
  </w:style>
  <w:style w:type="character" w:customStyle="1" w:styleId="WW8Num38z7">
    <w:name w:val="WW8Num38z7"/>
    <w:rsid w:val="00A8597D"/>
  </w:style>
  <w:style w:type="character" w:customStyle="1" w:styleId="WW8Num38z8">
    <w:name w:val="WW8Num38z8"/>
    <w:rsid w:val="00A8597D"/>
  </w:style>
  <w:style w:type="character" w:customStyle="1" w:styleId="WW-DefaultParagraphFont11111111111111111111">
    <w:name w:val="WW-Default Paragraph Font11111111111111111111"/>
    <w:rsid w:val="00A8597D"/>
  </w:style>
  <w:style w:type="character" w:customStyle="1" w:styleId="WW8Num4z1">
    <w:name w:val="WW8Num4z1"/>
    <w:rsid w:val="00A8597D"/>
    <w:rPr>
      <w:rFonts w:cs="Times New Roman"/>
    </w:rPr>
  </w:style>
  <w:style w:type="character" w:customStyle="1" w:styleId="WW8Num5z1">
    <w:name w:val="WW8Num5z1"/>
    <w:rsid w:val="00A8597D"/>
    <w:rPr>
      <w:rFonts w:cs="Times New Roman"/>
    </w:rPr>
  </w:style>
  <w:style w:type="character" w:customStyle="1" w:styleId="WW8Num29z4">
    <w:name w:val="WW8Num29z4"/>
    <w:rsid w:val="00A8597D"/>
  </w:style>
  <w:style w:type="character" w:customStyle="1" w:styleId="WW8Num29z5">
    <w:name w:val="WW8Num29z5"/>
    <w:rsid w:val="00A8597D"/>
  </w:style>
  <w:style w:type="character" w:customStyle="1" w:styleId="WW8Num29z6">
    <w:name w:val="WW8Num29z6"/>
    <w:rsid w:val="00A8597D"/>
  </w:style>
  <w:style w:type="character" w:customStyle="1" w:styleId="WW8Num29z7">
    <w:name w:val="WW8Num29z7"/>
    <w:rsid w:val="00A8597D"/>
  </w:style>
  <w:style w:type="character" w:customStyle="1" w:styleId="WW8Num29z8">
    <w:name w:val="WW8Num29z8"/>
    <w:rsid w:val="00A8597D"/>
  </w:style>
  <w:style w:type="character" w:customStyle="1" w:styleId="WW8Num30z3">
    <w:name w:val="WW8Num30z3"/>
    <w:rsid w:val="00A8597D"/>
    <w:rPr>
      <w:rFonts w:ascii="Symbol" w:hAnsi="Symbol" w:cs="Symbol"/>
    </w:rPr>
  </w:style>
  <w:style w:type="character" w:customStyle="1" w:styleId="WW8Num31z1">
    <w:name w:val="WW8Num31z1"/>
    <w:rsid w:val="00A8597D"/>
  </w:style>
  <w:style w:type="character" w:customStyle="1" w:styleId="WW8Num31z2">
    <w:name w:val="WW8Num31z2"/>
    <w:rsid w:val="00A8597D"/>
  </w:style>
  <w:style w:type="character" w:customStyle="1" w:styleId="WW8Num31z3">
    <w:name w:val="WW8Num31z3"/>
    <w:rsid w:val="00A8597D"/>
  </w:style>
  <w:style w:type="character" w:customStyle="1" w:styleId="WW8Num31z4">
    <w:name w:val="WW8Num31z4"/>
    <w:rsid w:val="00A8597D"/>
  </w:style>
  <w:style w:type="character" w:customStyle="1" w:styleId="WW8Num31z5">
    <w:name w:val="WW8Num31z5"/>
    <w:rsid w:val="00A8597D"/>
  </w:style>
  <w:style w:type="character" w:customStyle="1" w:styleId="WW8Num31z6">
    <w:name w:val="WW8Num31z6"/>
    <w:rsid w:val="00A8597D"/>
  </w:style>
  <w:style w:type="character" w:customStyle="1" w:styleId="WW8Num31z7">
    <w:name w:val="WW8Num31z7"/>
    <w:rsid w:val="00A8597D"/>
  </w:style>
  <w:style w:type="character" w:customStyle="1" w:styleId="WW8Num31z8">
    <w:name w:val="WW8Num31z8"/>
    <w:rsid w:val="00A8597D"/>
  </w:style>
  <w:style w:type="character" w:customStyle="1" w:styleId="WW8Num39z0">
    <w:name w:val="WW8Num39z0"/>
    <w:rsid w:val="00A8597D"/>
    <w:rPr>
      <w:rFonts w:ascii="Calibri" w:eastAsia="Times New Roman" w:hAnsi="Calibri" w:cs="Calibri"/>
    </w:rPr>
  </w:style>
  <w:style w:type="character" w:customStyle="1" w:styleId="WW8Num39z1">
    <w:name w:val="WW8Num39z1"/>
    <w:rsid w:val="00A8597D"/>
    <w:rPr>
      <w:rFonts w:ascii="Courier New" w:hAnsi="Courier New" w:cs="Courier New"/>
    </w:rPr>
  </w:style>
  <w:style w:type="character" w:customStyle="1" w:styleId="WW8Num39z2">
    <w:name w:val="WW8Num39z2"/>
    <w:rsid w:val="00A8597D"/>
    <w:rPr>
      <w:rFonts w:ascii="Wingdings" w:hAnsi="Wingdings" w:cs="Wingdings"/>
    </w:rPr>
  </w:style>
  <w:style w:type="character" w:customStyle="1" w:styleId="WW8Num39z3">
    <w:name w:val="WW8Num39z3"/>
    <w:rsid w:val="00A8597D"/>
    <w:rPr>
      <w:rFonts w:ascii="Symbol" w:hAnsi="Symbol" w:cs="Symbol"/>
    </w:rPr>
  </w:style>
  <w:style w:type="character" w:customStyle="1" w:styleId="WW8Num40z0">
    <w:name w:val="WW8Num40z0"/>
    <w:rsid w:val="00A8597D"/>
    <w:rPr>
      <w:rFonts w:ascii="Symbol" w:hAnsi="Symbol" w:cs="Symbol"/>
    </w:rPr>
  </w:style>
  <w:style w:type="character" w:customStyle="1" w:styleId="WW8Num40z1">
    <w:name w:val="WW8Num40z1"/>
    <w:rsid w:val="00A8597D"/>
    <w:rPr>
      <w:rFonts w:ascii="Courier New" w:hAnsi="Courier New" w:cs="Courier New"/>
    </w:rPr>
  </w:style>
  <w:style w:type="character" w:customStyle="1" w:styleId="WW8Num40z2">
    <w:name w:val="WW8Num40z2"/>
    <w:rsid w:val="00A8597D"/>
    <w:rPr>
      <w:rFonts w:ascii="Wingdings" w:hAnsi="Wingdings" w:cs="Wingdings"/>
    </w:rPr>
  </w:style>
  <w:style w:type="character" w:customStyle="1" w:styleId="WW8Num41z0">
    <w:name w:val="WW8Num41z0"/>
    <w:rsid w:val="00A8597D"/>
    <w:rPr>
      <w:rFonts w:ascii="Arial" w:hAnsi="Arial" w:cs="Times New Roman"/>
      <w:b/>
      <w:i w:val="0"/>
      <w:sz w:val="20"/>
      <w:szCs w:val="20"/>
    </w:rPr>
  </w:style>
  <w:style w:type="character" w:customStyle="1" w:styleId="WW8Num41z1">
    <w:name w:val="WW8Num41z1"/>
    <w:rsid w:val="00A8597D"/>
    <w:rPr>
      <w:rFonts w:cs="Times New Roman"/>
    </w:rPr>
  </w:style>
  <w:style w:type="character" w:customStyle="1" w:styleId="WW8Num41z2">
    <w:name w:val="WW8Num41z2"/>
    <w:rsid w:val="00A8597D"/>
    <w:rPr>
      <w:rFonts w:ascii="Arial" w:hAnsi="Arial" w:cs="Times New Roman"/>
      <w:b w:val="0"/>
      <w:i w:val="0"/>
    </w:rPr>
  </w:style>
  <w:style w:type="character" w:customStyle="1" w:styleId="WW8Num41z3">
    <w:name w:val="WW8Num41z3"/>
    <w:rsid w:val="00A8597D"/>
    <w:rPr>
      <w:rFonts w:ascii="Arial" w:hAnsi="Arial" w:cs="Times New Roman"/>
      <w:b w:val="0"/>
      <w:i w:val="0"/>
      <w:sz w:val="20"/>
      <w:szCs w:val="20"/>
    </w:rPr>
  </w:style>
  <w:style w:type="character" w:customStyle="1" w:styleId="DefaultParagraphFont1">
    <w:name w:val="Default Paragraph Font1"/>
    <w:rsid w:val="00A8597D"/>
  </w:style>
  <w:style w:type="character" w:customStyle="1" w:styleId="Heading1Char">
    <w:name w:val="Heading 1 Char"/>
    <w:rsid w:val="00A8597D"/>
    <w:rPr>
      <w:rFonts w:ascii="Arial" w:hAnsi="Arial" w:cs="Arial"/>
      <w:b/>
      <w:bCs/>
      <w:color w:val="333399"/>
      <w:sz w:val="28"/>
      <w:szCs w:val="32"/>
      <w:lang w:val="en-US"/>
    </w:rPr>
  </w:style>
  <w:style w:type="character" w:customStyle="1" w:styleId="Heading2Char">
    <w:name w:val="Heading 2 Char"/>
    <w:rsid w:val="00A8597D"/>
    <w:rPr>
      <w:rFonts w:ascii="Arial" w:hAnsi="Arial" w:cs="Arial"/>
      <w:b/>
      <w:color w:val="002060"/>
      <w:sz w:val="24"/>
      <w:szCs w:val="22"/>
      <w:lang w:val="en-GB"/>
    </w:rPr>
  </w:style>
  <w:style w:type="character" w:customStyle="1" w:styleId="Heading5Char">
    <w:name w:val="Heading 5 Char"/>
    <w:rsid w:val="00A8597D"/>
    <w:rPr>
      <w:rFonts w:ascii="Calibri" w:eastAsia="Times New Roman" w:hAnsi="Calibri" w:cs="Times New Roman"/>
      <w:b/>
      <w:bCs/>
      <w:i/>
      <w:iCs/>
      <w:sz w:val="26"/>
      <w:szCs w:val="26"/>
      <w:lang w:val="en-GB"/>
    </w:rPr>
  </w:style>
  <w:style w:type="character" w:customStyle="1" w:styleId="DateChar">
    <w:name w:val="Date Char"/>
    <w:rsid w:val="00A8597D"/>
    <w:rPr>
      <w:sz w:val="24"/>
      <w:szCs w:val="24"/>
      <w:lang w:val="en-GB"/>
    </w:rPr>
  </w:style>
  <w:style w:type="character" w:customStyle="1" w:styleId="FooterChar">
    <w:name w:val="Footer Char"/>
    <w:rsid w:val="00A8597D"/>
    <w:rPr>
      <w:rFonts w:eastAsia="MS Mincho" w:cs="Times New Roman"/>
      <w:sz w:val="24"/>
      <w:szCs w:val="24"/>
      <w:lang w:val="en-US" w:eastAsia="ja-JP"/>
    </w:rPr>
  </w:style>
  <w:style w:type="character" w:customStyle="1" w:styleId="22">
    <w:name w:val="Παραπομπή σχολίου2"/>
    <w:rsid w:val="00A8597D"/>
    <w:rPr>
      <w:sz w:val="16"/>
    </w:rPr>
  </w:style>
  <w:style w:type="character" w:styleId="-">
    <w:name w:val="Hyperlink"/>
    <w:uiPriority w:val="99"/>
    <w:rsid w:val="00A8597D"/>
    <w:rPr>
      <w:color w:val="0000FF"/>
      <w:u w:val="single"/>
    </w:rPr>
  </w:style>
  <w:style w:type="character" w:customStyle="1" w:styleId="HeaderChar">
    <w:name w:val="Header Char"/>
    <w:rsid w:val="00A8597D"/>
    <w:rPr>
      <w:rFonts w:cs="Times New Roman"/>
      <w:sz w:val="24"/>
      <w:szCs w:val="24"/>
      <w:lang w:val="en-GB"/>
    </w:rPr>
  </w:style>
  <w:style w:type="character" w:styleId="a4">
    <w:name w:val="page number"/>
    <w:rsid w:val="00A8597D"/>
    <w:rPr>
      <w:rFonts w:cs="Times New Roman"/>
    </w:rPr>
  </w:style>
  <w:style w:type="character" w:customStyle="1" w:styleId="BalloonTextChar">
    <w:name w:val="Balloon Text Char"/>
    <w:rsid w:val="00A8597D"/>
    <w:rPr>
      <w:rFonts w:ascii="Tahoma" w:hAnsi="Tahoma" w:cs="Tahoma"/>
      <w:sz w:val="16"/>
      <w:szCs w:val="16"/>
      <w:lang w:val="en-GB"/>
    </w:rPr>
  </w:style>
  <w:style w:type="character" w:customStyle="1" w:styleId="CommentTextChar">
    <w:name w:val="Comment Text Char"/>
    <w:rsid w:val="00A8597D"/>
    <w:rPr>
      <w:rFonts w:cs="Times New Roman"/>
      <w:lang w:val="en-GB"/>
    </w:rPr>
  </w:style>
  <w:style w:type="character" w:customStyle="1" w:styleId="CommentSubjectChar">
    <w:name w:val="Comment Subject Char"/>
    <w:rsid w:val="00A8597D"/>
    <w:rPr>
      <w:rFonts w:cs="Times New Roman"/>
      <w:b/>
      <w:bCs/>
      <w:lang w:val="en-GB"/>
    </w:rPr>
  </w:style>
  <w:style w:type="character" w:customStyle="1" w:styleId="BodyTextChar">
    <w:name w:val="Body Text Char"/>
    <w:rsid w:val="00A8597D"/>
    <w:rPr>
      <w:rFonts w:cs="Times New Roman"/>
      <w:sz w:val="24"/>
      <w:szCs w:val="24"/>
      <w:lang w:val="en-GB"/>
    </w:rPr>
  </w:style>
  <w:style w:type="character" w:customStyle="1" w:styleId="11">
    <w:name w:val="Κείμενο κράτησης θέσης1"/>
    <w:rsid w:val="00A8597D"/>
    <w:rPr>
      <w:rFonts w:cs="Times New Roman"/>
      <w:color w:val="808080"/>
    </w:rPr>
  </w:style>
  <w:style w:type="character" w:customStyle="1" w:styleId="a5">
    <w:name w:val="Χαρακτήρες υποσημείωσης"/>
    <w:rsid w:val="00A8597D"/>
    <w:rPr>
      <w:rFonts w:cs="Times New Roman"/>
      <w:vertAlign w:val="superscript"/>
    </w:rPr>
  </w:style>
  <w:style w:type="character" w:customStyle="1" w:styleId="FootnoteTextChar">
    <w:name w:val="Footnote Text Char"/>
    <w:rsid w:val="00A8597D"/>
    <w:rPr>
      <w:rFonts w:ascii="Calibri" w:hAnsi="Calibri" w:cs="Times New Roman"/>
      <w:lang w:val="x-none"/>
    </w:rPr>
  </w:style>
  <w:style w:type="character" w:customStyle="1" w:styleId="Heading3Char">
    <w:name w:val="Heading 3 Char"/>
    <w:rsid w:val="00A8597D"/>
    <w:rPr>
      <w:rFonts w:ascii="Arial" w:hAnsi="Arial" w:cs="Arial"/>
      <w:b/>
      <w:bCs/>
      <w:sz w:val="22"/>
      <w:szCs w:val="26"/>
      <w:lang w:val="en-GB"/>
    </w:rPr>
  </w:style>
  <w:style w:type="character" w:customStyle="1" w:styleId="Heading4Char">
    <w:name w:val="Heading 4 Char"/>
    <w:rsid w:val="00A8597D"/>
    <w:rPr>
      <w:rFonts w:ascii="Arial" w:eastAsia="Times New Roman" w:hAnsi="Arial" w:cs="Times New Roman"/>
      <w:b/>
      <w:bCs/>
      <w:sz w:val="22"/>
      <w:szCs w:val="28"/>
      <w:lang w:val="en-GB"/>
    </w:rPr>
  </w:style>
  <w:style w:type="character" w:customStyle="1" w:styleId="DocTitleChar">
    <w:name w:val="Doc Title Char"/>
    <w:basedOn w:val="Heading1Char"/>
    <w:rsid w:val="00A8597D"/>
    <w:rPr>
      <w:rFonts w:ascii="Arial" w:hAnsi="Arial" w:cs="Arial"/>
      <w:b/>
      <w:bCs/>
      <w:color w:val="333399"/>
      <w:sz w:val="28"/>
      <w:szCs w:val="32"/>
      <w:lang w:val="en-US"/>
    </w:rPr>
  </w:style>
  <w:style w:type="character" w:customStyle="1" w:styleId="Style1Char">
    <w:name w:val="Style1 Char"/>
    <w:rsid w:val="00A8597D"/>
    <w:rPr>
      <w:rFonts w:ascii="Calibri" w:hAnsi="Calibri" w:cs="Calibri"/>
      <w:b/>
      <w:bCs/>
      <w:color w:val="333399"/>
      <w:sz w:val="40"/>
      <w:szCs w:val="40"/>
      <w:lang w:val="en-US"/>
    </w:rPr>
  </w:style>
  <w:style w:type="character" w:customStyle="1" w:styleId="ContentsChar">
    <w:name w:val="Contents Char"/>
    <w:rsid w:val="00A8597D"/>
    <w:rPr>
      <w:rFonts w:ascii="Calibri" w:hAnsi="Calibri" w:cs="Calibri"/>
      <w:b/>
      <w:bCs/>
      <w:color w:val="333399"/>
      <w:sz w:val="28"/>
      <w:szCs w:val="32"/>
      <w:lang w:val="en-US"/>
    </w:rPr>
  </w:style>
  <w:style w:type="character" w:customStyle="1" w:styleId="EndnoteTextChar">
    <w:name w:val="Endnote Text Char"/>
    <w:rsid w:val="00A8597D"/>
    <w:rPr>
      <w:rFonts w:ascii="Calibri" w:hAnsi="Calibri" w:cs="Calibri"/>
      <w:lang w:val="en-GB"/>
    </w:rPr>
  </w:style>
  <w:style w:type="character" w:customStyle="1" w:styleId="a6">
    <w:name w:val="Χαρακτήρες σημείωσης τέλους"/>
    <w:rsid w:val="00A8597D"/>
    <w:rPr>
      <w:vertAlign w:val="superscript"/>
    </w:rPr>
  </w:style>
  <w:style w:type="character" w:customStyle="1" w:styleId="FootnoteReference2">
    <w:name w:val="Footnote Reference2"/>
    <w:rsid w:val="00A8597D"/>
    <w:rPr>
      <w:vertAlign w:val="superscript"/>
    </w:rPr>
  </w:style>
  <w:style w:type="character" w:customStyle="1" w:styleId="EndnoteReference1">
    <w:name w:val="Endnote Reference1"/>
    <w:rsid w:val="00A8597D"/>
    <w:rPr>
      <w:vertAlign w:val="superscript"/>
    </w:rPr>
  </w:style>
  <w:style w:type="character" w:customStyle="1" w:styleId="a7">
    <w:name w:val="Κουκκίδες"/>
    <w:rsid w:val="00A8597D"/>
    <w:rPr>
      <w:rFonts w:ascii="OpenSymbol" w:eastAsia="OpenSymbol" w:hAnsi="OpenSymbol" w:cs="OpenSymbol"/>
    </w:rPr>
  </w:style>
  <w:style w:type="character" w:styleId="a8">
    <w:name w:val="Strong"/>
    <w:qFormat/>
    <w:rsid w:val="00A8597D"/>
    <w:rPr>
      <w:b/>
      <w:bCs/>
    </w:rPr>
  </w:style>
  <w:style w:type="character" w:customStyle="1" w:styleId="12">
    <w:name w:val="Προεπιλεγμένη γραμματοσειρά1"/>
    <w:rsid w:val="00A8597D"/>
  </w:style>
  <w:style w:type="character" w:customStyle="1" w:styleId="a9">
    <w:name w:val="Σύμβολο υποσημείωσης"/>
    <w:rsid w:val="00A8597D"/>
    <w:rPr>
      <w:vertAlign w:val="superscript"/>
    </w:rPr>
  </w:style>
  <w:style w:type="character" w:styleId="aa">
    <w:name w:val="Emphasis"/>
    <w:qFormat/>
    <w:rsid w:val="00A8597D"/>
    <w:rPr>
      <w:i/>
      <w:iCs/>
    </w:rPr>
  </w:style>
  <w:style w:type="character" w:customStyle="1" w:styleId="ab">
    <w:name w:val="Χαρακτήρες αρίθμησης"/>
    <w:rsid w:val="00A8597D"/>
  </w:style>
  <w:style w:type="character" w:customStyle="1" w:styleId="normalwithoutspacingChar">
    <w:name w:val="normal_without_spacing Char"/>
    <w:rsid w:val="00A8597D"/>
    <w:rPr>
      <w:rFonts w:ascii="Calibri" w:hAnsi="Calibri" w:cs="Calibri"/>
      <w:sz w:val="22"/>
      <w:szCs w:val="24"/>
    </w:rPr>
  </w:style>
  <w:style w:type="character" w:customStyle="1" w:styleId="FootnoteTextChar1">
    <w:name w:val="Footnote Text Char1"/>
    <w:rsid w:val="00A8597D"/>
    <w:rPr>
      <w:rFonts w:ascii="Calibri" w:hAnsi="Calibri" w:cs="Calibri"/>
      <w:lang w:val="en-IE" w:eastAsia="zh-CN"/>
    </w:rPr>
  </w:style>
  <w:style w:type="character" w:customStyle="1" w:styleId="foothangingChar">
    <w:name w:val="foot_hanging Char"/>
    <w:rsid w:val="00A8597D"/>
    <w:rPr>
      <w:rFonts w:ascii="Calibri" w:hAnsi="Calibri" w:cs="Calibri"/>
      <w:sz w:val="18"/>
      <w:szCs w:val="18"/>
      <w:lang w:val="en-IE" w:eastAsia="zh-CN"/>
    </w:rPr>
  </w:style>
  <w:style w:type="character" w:customStyle="1" w:styleId="HTMLPreformattedChar">
    <w:name w:val="HTML Preformatted Char"/>
    <w:rsid w:val="00A8597D"/>
    <w:rPr>
      <w:rFonts w:ascii="Courier New" w:hAnsi="Courier New" w:cs="Courier New"/>
    </w:rPr>
  </w:style>
  <w:style w:type="character" w:customStyle="1" w:styleId="apple-converted-space">
    <w:name w:val="apple-converted-space"/>
    <w:basedOn w:val="WW-DefaultParagraphFont11111111111111111111"/>
    <w:rsid w:val="00A8597D"/>
  </w:style>
  <w:style w:type="character" w:customStyle="1" w:styleId="BodyTextIndent3Char">
    <w:name w:val="Body Text Indent 3 Char"/>
    <w:rsid w:val="00A8597D"/>
    <w:rPr>
      <w:rFonts w:ascii="Calibri" w:hAnsi="Calibri" w:cs="Calibri"/>
      <w:sz w:val="16"/>
      <w:szCs w:val="16"/>
      <w:lang w:val="en-GB"/>
    </w:rPr>
  </w:style>
  <w:style w:type="character" w:customStyle="1" w:styleId="WW-FootnoteReference">
    <w:name w:val="WW-Footnote Reference"/>
    <w:rsid w:val="00A8597D"/>
    <w:rPr>
      <w:vertAlign w:val="superscript"/>
    </w:rPr>
  </w:style>
  <w:style w:type="character" w:customStyle="1" w:styleId="WW-EndnoteReference">
    <w:name w:val="WW-Endnote Reference"/>
    <w:rsid w:val="00A8597D"/>
    <w:rPr>
      <w:vertAlign w:val="superscript"/>
    </w:rPr>
  </w:style>
  <w:style w:type="character" w:customStyle="1" w:styleId="FootnoteReference1">
    <w:name w:val="Footnote Reference1"/>
    <w:rsid w:val="00A8597D"/>
    <w:rPr>
      <w:vertAlign w:val="superscript"/>
    </w:rPr>
  </w:style>
  <w:style w:type="character" w:customStyle="1" w:styleId="FootnoteTextChar2">
    <w:name w:val="Footnote Text Char2"/>
    <w:rsid w:val="00A8597D"/>
    <w:rPr>
      <w:rFonts w:ascii="Calibri" w:hAnsi="Calibri" w:cs="Calibri"/>
      <w:sz w:val="18"/>
      <w:lang w:val="en-IE" w:eastAsia="zh-CN"/>
    </w:rPr>
  </w:style>
  <w:style w:type="character" w:customStyle="1" w:styleId="foothangingChar1">
    <w:name w:val="foot_hanging Char1"/>
    <w:rsid w:val="00A8597D"/>
    <w:rPr>
      <w:rFonts w:ascii="Calibri" w:hAnsi="Calibri" w:cs="Calibri"/>
      <w:sz w:val="18"/>
      <w:szCs w:val="18"/>
      <w:lang w:val="en-IE" w:eastAsia="zh-CN"/>
    </w:rPr>
  </w:style>
  <w:style w:type="character" w:customStyle="1" w:styleId="footersChar">
    <w:name w:val="footers Char"/>
    <w:basedOn w:val="foothangingChar1"/>
    <w:rsid w:val="00A8597D"/>
    <w:rPr>
      <w:rFonts w:ascii="Calibri" w:hAnsi="Calibri" w:cs="Calibri"/>
      <w:sz w:val="18"/>
      <w:szCs w:val="18"/>
      <w:lang w:val="en-IE" w:eastAsia="zh-CN"/>
    </w:rPr>
  </w:style>
  <w:style w:type="character" w:customStyle="1" w:styleId="CommentTextChar1">
    <w:name w:val="Comment Text Char1"/>
    <w:rsid w:val="00A8597D"/>
    <w:rPr>
      <w:rFonts w:ascii="Calibri" w:hAnsi="Calibri" w:cs="Calibri"/>
      <w:lang w:val="en-GB" w:eastAsia="zh-CN"/>
    </w:rPr>
  </w:style>
  <w:style w:type="character" w:customStyle="1" w:styleId="HTMLPreformattedChar1">
    <w:name w:val="HTML Preformatted Char1"/>
    <w:rsid w:val="00A8597D"/>
    <w:rPr>
      <w:rFonts w:ascii="Courier New" w:hAnsi="Courier New" w:cs="Courier New"/>
      <w:lang w:eastAsia="zh-CN"/>
    </w:rPr>
  </w:style>
  <w:style w:type="character" w:customStyle="1" w:styleId="BodyText3Char">
    <w:name w:val="Body Text 3 Char"/>
    <w:rsid w:val="00A8597D"/>
    <w:rPr>
      <w:rFonts w:ascii="Calibri" w:hAnsi="Calibri" w:cs="Calibri"/>
      <w:sz w:val="16"/>
      <w:szCs w:val="16"/>
      <w:lang w:val="en-GB" w:eastAsia="zh-CN"/>
    </w:rPr>
  </w:style>
  <w:style w:type="character" w:customStyle="1" w:styleId="WW-FootnoteReference1">
    <w:name w:val="WW-Footnote Reference1"/>
    <w:rsid w:val="00A8597D"/>
    <w:rPr>
      <w:vertAlign w:val="superscript"/>
    </w:rPr>
  </w:style>
  <w:style w:type="character" w:customStyle="1" w:styleId="WW-EndnoteReference1">
    <w:name w:val="WW-Endnote Reference1"/>
    <w:rsid w:val="00A8597D"/>
    <w:rPr>
      <w:vertAlign w:val="superscript"/>
    </w:rPr>
  </w:style>
  <w:style w:type="character" w:customStyle="1" w:styleId="WW-FootnoteReference2">
    <w:name w:val="WW-Footnote Reference2"/>
    <w:rsid w:val="00A8597D"/>
    <w:rPr>
      <w:vertAlign w:val="superscript"/>
    </w:rPr>
  </w:style>
  <w:style w:type="character" w:customStyle="1" w:styleId="WW-EndnoteReference2">
    <w:name w:val="WW-Endnote Reference2"/>
    <w:rsid w:val="00A8597D"/>
    <w:rPr>
      <w:vertAlign w:val="superscript"/>
    </w:rPr>
  </w:style>
  <w:style w:type="character" w:customStyle="1" w:styleId="FootnoteTextChar3">
    <w:name w:val="Footnote Text Char3"/>
    <w:rsid w:val="00A8597D"/>
    <w:rPr>
      <w:rFonts w:ascii="Calibri" w:hAnsi="Calibri" w:cs="Calibri"/>
      <w:sz w:val="18"/>
      <w:lang w:val="en-IE" w:eastAsia="zh-CN"/>
    </w:rPr>
  </w:style>
  <w:style w:type="character" w:customStyle="1" w:styleId="foothangingChar2">
    <w:name w:val="foot_hanging Char2"/>
    <w:rsid w:val="00A8597D"/>
    <w:rPr>
      <w:rFonts w:ascii="Calibri" w:hAnsi="Calibri" w:cs="Calibri"/>
      <w:sz w:val="18"/>
      <w:szCs w:val="18"/>
      <w:lang w:val="en-IE" w:eastAsia="zh-CN"/>
    </w:rPr>
  </w:style>
  <w:style w:type="character" w:customStyle="1" w:styleId="footersChar1">
    <w:name w:val="footers Char1"/>
    <w:basedOn w:val="foothangingChar2"/>
    <w:rsid w:val="00A8597D"/>
    <w:rPr>
      <w:rFonts w:ascii="Calibri" w:hAnsi="Calibri" w:cs="Calibri"/>
      <w:sz w:val="18"/>
      <w:szCs w:val="18"/>
      <w:lang w:val="en-IE" w:eastAsia="zh-CN"/>
    </w:rPr>
  </w:style>
  <w:style w:type="character" w:customStyle="1" w:styleId="foootChar">
    <w:name w:val="fooot Char"/>
    <w:basedOn w:val="footersChar1"/>
    <w:rsid w:val="00A8597D"/>
    <w:rPr>
      <w:rFonts w:ascii="Calibri" w:hAnsi="Calibri" w:cs="Calibri"/>
      <w:sz w:val="18"/>
      <w:szCs w:val="18"/>
      <w:lang w:val="en-IE" w:eastAsia="zh-CN"/>
    </w:rPr>
  </w:style>
  <w:style w:type="character" w:customStyle="1" w:styleId="13">
    <w:name w:val="Παραπομπή υποσημείωσης1"/>
    <w:rsid w:val="00A8597D"/>
    <w:rPr>
      <w:vertAlign w:val="superscript"/>
    </w:rPr>
  </w:style>
  <w:style w:type="character" w:customStyle="1" w:styleId="14">
    <w:name w:val="Παραπομπή σημείωσης τέλους1"/>
    <w:rsid w:val="00A8597D"/>
    <w:rPr>
      <w:vertAlign w:val="superscript"/>
    </w:rPr>
  </w:style>
  <w:style w:type="character" w:customStyle="1" w:styleId="Char">
    <w:name w:val="Κείμενο πλαισίου Char"/>
    <w:rsid w:val="00A8597D"/>
    <w:rPr>
      <w:rFonts w:ascii="Tahoma" w:hAnsi="Tahoma" w:cs="Tahoma"/>
      <w:sz w:val="16"/>
      <w:szCs w:val="16"/>
      <w:lang w:val="en-GB"/>
    </w:rPr>
  </w:style>
  <w:style w:type="character" w:customStyle="1" w:styleId="15">
    <w:name w:val="Παραπομπή σχολίου1"/>
    <w:rsid w:val="00A8597D"/>
    <w:rPr>
      <w:sz w:val="16"/>
      <w:szCs w:val="16"/>
    </w:rPr>
  </w:style>
  <w:style w:type="character" w:customStyle="1" w:styleId="Char0">
    <w:name w:val="Κείμενο σχολίου Char"/>
    <w:rsid w:val="00A8597D"/>
    <w:rPr>
      <w:rFonts w:ascii="Calibri" w:hAnsi="Calibri" w:cs="Calibri"/>
      <w:lang w:val="en-GB"/>
    </w:rPr>
  </w:style>
  <w:style w:type="character" w:customStyle="1" w:styleId="Char1">
    <w:name w:val="Θέμα σχολίου Char"/>
    <w:rsid w:val="00A8597D"/>
    <w:rPr>
      <w:rFonts w:ascii="Calibri" w:hAnsi="Calibri" w:cs="Calibri"/>
      <w:b/>
      <w:bCs/>
      <w:lang w:val="en-GB"/>
    </w:rPr>
  </w:style>
  <w:style w:type="character" w:customStyle="1" w:styleId="-HTMLChar">
    <w:name w:val="Προ-διαμορφωμένο HTML Char"/>
    <w:link w:val="-HTML"/>
    <w:uiPriority w:val="99"/>
    <w:rsid w:val="00A8597D"/>
    <w:rPr>
      <w:rFonts w:ascii="Courier New" w:eastAsia="Times New Roman" w:hAnsi="Courier New" w:cs="Courier New"/>
    </w:rPr>
  </w:style>
  <w:style w:type="character" w:customStyle="1" w:styleId="WW-FootnoteReference3">
    <w:name w:val="WW-Footnote Reference3"/>
    <w:rsid w:val="00A8597D"/>
    <w:rPr>
      <w:vertAlign w:val="superscript"/>
    </w:rPr>
  </w:style>
  <w:style w:type="character" w:customStyle="1" w:styleId="WW-EndnoteReference3">
    <w:name w:val="WW-Endnote Reference3"/>
    <w:rsid w:val="00A8597D"/>
    <w:rPr>
      <w:vertAlign w:val="superscript"/>
    </w:rPr>
  </w:style>
  <w:style w:type="character" w:customStyle="1" w:styleId="WW-FootnoteReference4">
    <w:name w:val="WW-Footnote Reference4"/>
    <w:rsid w:val="00A8597D"/>
    <w:rPr>
      <w:vertAlign w:val="superscript"/>
    </w:rPr>
  </w:style>
  <w:style w:type="character" w:customStyle="1" w:styleId="WW-EndnoteReference4">
    <w:name w:val="WW-Endnote Reference4"/>
    <w:rsid w:val="00A8597D"/>
    <w:rPr>
      <w:vertAlign w:val="superscript"/>
    </w:rPr>
  </w:style>
  <w:style w:type="character" w:customStyle="1" w:styleId="WW-FootnoteReference5">
    <w:name w:val="WW-Footnote Reference5"/>
    <w:rsid w:val="00A8597D"/>
    <w:rPr>
      <w:vertAlign w:val="superscript"/>
    </w:rPr>
  </w:style>
  <w:style w:type="character" w:customStyle="1" w:styleId="WW-EndnoteReference5">
    <w:name w:val="WW-Endnote Reference5"/>
    <w:rsid w:val="00A8597D"/>
    <w:rPr>
      <w:vertAlign w:val="superscript"/>
    </w:rPr>
  </w:style>
  <w:style w:type="character" w:customStyle="1" w:styleId="WW-FootnoteReference6">
    <w:name w:val="WW-Footnote Reference6"/>
    <w:rsid w:val="00A8597D"/>
    <w:rPr>
      <w:vertAlign w:val="superscript"/>
    </w:rPr>
  </w:style>
  <w:style w:type="character" w:styleId="-0">
    <w:name w:val="FollowedHyperlink"/>
    <w:rsid w:val="00A8597D"/>
    <w:rPr>
      <w:color w:val="800000"/>
      <w:u w:val="single"/>
      <w:lang/>
    </w:rPr>
  </w:style>
  <w:style w:type="character" w:customStyle="1" w:styleId="WW-EndnoteReference6">
    <w:name w:val="WW-Endnote Reference6"/>
    <w:rsid w:val="00A8597D"/>
    <w:rPr>
      <w:vertAlign w:val="superscript"/>
    </w:rPr>
  </w:style>
  <w:style w:type="character" w:customStyle="1" w:styleId="WW-FootnoteReference7">
    <w:name w:val="WW-Footnote Reference7"/>
    <w:rsid w:val="00A8597D"/>
    <w:rPr>
      <w:vertAlign w:val="superscript"/>
    </w:rPr>
  </w:style>
  <w:style w:type="character" w:customStyle="1" w:styleId="WW-EndnoteReference7">
    <w:name w:val="WW-Endnote Reference7"/>
    <w:rsid w:val="00A8597D"/>
    <w:rPr>
      <w:vertAlign w:val="superscript"/>
    </w:rPr>
  </w:style>
  <w:style w:type="character" w:customStyle="1" w:styleId="WW-FootnoteReference8">
    <w:name w:val="WW-Footnote Reference8"/>
    <w:rsid w:val="00A8597D"/>
    <w:rPr>
      <w:vertAlign w:val="superscript"/>
    </w:rPr>
  </w:style>
  <w:style w:type="character" w:customStyle="1" w:styleId="WW-EndnoteReference8">
    <w:name w:val="WW-Endnote Reference8"/>
    <w:rsid w:val="00A8597D"/>
    <w:rPr>
      <w:vertAlign w:val="superscript"/>
    </w:rPr>
  </w:style>
  <w:style w:type="character" w:customStyle="1" w:styleId="WW-FootnoteReference9">
    <w:name w:val="WW-Footnote Reference9"/>
    <w:rsid w:val="00A8597D"/>
    <w:rPr>
      <w:vertAlign w:val="superscript"/>
    </w:rPr>
  </w:style>
  <w:style w:type="character" w:customStyle="1" w:styleId="WW-EndnoteReference9">
    <w:name w:val="WW-Endnote Reference9"/>
    <w:rsid w:val="00A8597D"/>
    <w:rPr>
      <w:vertAlign w:val="superscript"/>
    </w:rPr>
  </w:style>
  <w:style w:type="character" w:customStyle="1" w:styleId="WW-FootnoteReference10">
    <w:name w:val="WW-Footnote Reference10"/>
    <w:rsid w:val="00A8597D"/>
    <w:rPr>
      <w:vertAlign w:val="superscript"/>
    </w:rPr>
  </w:style>
  <w:style w:type="character" w:customStyle="1" w:styleId="WW-EndnoteReference10">
    <w:name w:val="WW-Endnote Reference10"/>
    <w:rsid w:val="00A8597D"/>
    <w:rPr>
      <w:vertAlign w:val="superscript"/>
    </w:rPr>
  </w:style>
  <w:style w:type="character" w:customStyle="1" w:styleId="WW-FootnoteReference11">
    <w:name w:val="WW-Footnote Reference11"/>
    <w:rsid w:val="00A8597D"/>
    <w:rPr>
      <w:vertAlign w:val="superscript"/>
    </w:rPr>
  </w:style>
  <w:style w:type="character" w:customStyle="1" w:styleId="WW-EndnoteReference11">
    <w:name w:val="WW-Endnote Reference11"/>
    <w:rsid w:val="00A8597D"/>
    <w:rPr>
      <w:vertAlign w:val="superscript"/>
    </w:rPr>
  </w:style>
  <w:style w:type="character" w:customStyle="1" w:styleId="WW-FootnoteReference12">
    <w:name w:val="WW-Footnote Reference12"/>
    <w:rsid w:val="00A8597D"/>
    <w:rPr>
      <w:vertAlign w:val="superscript"/>
    </w:rPr>
  </w:style>
  <w:style w:type="character" w:customStyle="1" w:styleId="WW-EndnoteReference12">
    <w:name w:val="WW-Endnote Reference12"/>
    <w:rsid w:val="00A8597D"/>
    <w:rPr>
      <w:vertAlign w:val="superscript"/>
    </w:rPr>
  </w:style>
  <w:style w:type="character" w:customStyle="1" w:styleId="WW-FootnoteReference13">
    <w:name w:val="WW-Footnote Reference13"/>
    <w:rsid w:val="00A8597D"/>
    <w:rPr>
      <w:vertAlign w:val="superscript"/>
    </w:rPr>
  </w:style>
  <w:style w:type="character" w:customStyle="1" w:styleId="WW-EndnoteReference13">
    <w:name w:val="WW-Endnote Reference13"/>
    <w:rsid w:val="00A8597D"/>
    <w:rPr>
      <w:vertAlign w:val="superscript"/>
    </w:rPr>
  </w:style>
  <w:style w:type="character" w:customStyle="1" w:styleId="41">
    <w:name w:val="Παραπομπή υποσημείωσης4"/>
    <w:rsid w:val="00A8597D"/>
    <w:rPr>
      <w:vertAlign w:val="superscript"/>
    </w:rPr>
  </w:style>
  <w:style w:type="character" w:customStyle="1" w:styleId="ac">
    <w:name w:val="Σύμβολα σημείωσης τέλους"/>
    <w:rsid w:val="00A8597D"/>
    <w:rPr>
      <w:vertAlign w:val="superscript"/>
    </w:rPr>
  </w:style>
  <w:style w:type="character" w:customStyle="1" w:styleId="23">
    <w:name w:val="Παραπομπή υποσημείωσης2"/>
    <w:rsid w:val="00A8597D"/>
    <w:rPr>
      <w:vertAlign w:val="superscript"/>
    </w:rPr>
  </w:style>
  <w:style w:type="character" w:customStyle="1" w:styleId="24">
    <w:name w:val="Παραπομπή σημείωσης τέλους2"/>
    <w:rsid w:val="00A8597D"/>
    <w:rPr>
      <w:vertAlign w:val="superscript"/>
    </w:rPr>
  </w:style>
  <w:style w:type="character" w:customStyle="1" w:styleId="WW-FootnoteReference14">
    <w:name w:val="WW-Footnote Reference14"/>
    <w:rsid w:val="00A8597D"/>
    <w:rPr>
      <w:vertAlign w:val="superscript"/>
    </w:rPr>
  </w:style>
  <w:style w:type="character" w:customStyle="1" w:styleId="WW-EndnoteReference14">
    <w:name w:val="WW-Endnote Reference14"/>
    <w:rsid w:val="00A8597D"/>
    <w:rPr>
      <w:vertAlign w:val="superscript"/>
    </w:rPr>
  </w:style>
  <w:style w:type="character" w:customStyle="1" w:styleId="WW-FootnoteReference15">
    <w:name w:val="WW-Footnote Reference15"/>
    <w:rsid w:val="00A8597D"/>
    <w:rPr>
      <w:vertAlign w:val="superscript"/>
    </w:rPr>
  </w:style>
  <w:style w:type="character" w:customStyle="1" w:styleId="WW-EndnoteReference15">
    <w:name w:val="WW-Endnote Reference15"/>
    <w:rsid w:val="00A8597D"/>
    <w:rPr>
      <w:vertAlign w:val="superscript"/>
    </w:rPr>
  </w:style>
  <w:style w:type="character" w:customStyle="1" w:styleId="WW-FootnoteReference16">
    <w:name w:val="WW-Footnote Reference16"/>
    <w:rsid w:val="00A8597D"/>
    <w:rPr>
      <w:vertAlign w:val="superscript"/>
    </w:rPr>
  </w:style>
  <w:style w:type="character" w:customStyle="1" w:styleId="WW-EndnoteReference16">
    <w:name w:val="WW-Endnote Reference16"/>
    <w:rsid w:val="00A8597D"/>
    <w:rPr>
      <w:vertAlign w:val="superscript"/>
    </w:rPr>
  </w:style>
  <w:style w:type="character" w:customStyle="1" w:styleId="WW-FootnoteReference17">
    <w:name w:val="WW-Footnote Reference17"/>
    <w:rsid w:val="00A8597D"/>
    <w:rPr>
      <w:vertAlign w:val="superscript"/>
    </w:rPr>
  </w:style>
  <w:style w:type="character" w:customStyle="1" w:styleId="WW-EndnoteReference17">
    <w:name w:val="WW-Endnote Reference17"/>
    <w:rsid w:val="00A8597D"/>
    <w:rPr>
      <w:vertAlign w:val="superscript"/>
    </w:rPr>
  </w:style>
  <w:style w:type="character" w:customStyle="1" w:styleId="31">
    <w:name w:val="Παραπομπή υποσημείωσης3"/>
    <w:rsid w:val="00A8597D"/>
    <w:rPr>
      <w:vertAlign w:val="superscript"/>
    </w:rPr>
  </w:style>
  <w:style w:type="character" w:customStyle="1" w:styleId="32">
    <w:name w:val="Παραπομπή σημείωσης τέλους3"/>
    <w:rsid w:val="00A8597D"/>
    <w:rPr>
      <w:vertAlign w:val="superscript"/>
    </w:rPr>
  </w:style>
  <w:style w:type="character" w:customStyle="1" w:styleId="WW-FootnoteReference18">
    <w:name w:val="WW-Footnote Reference18"/>
    <w:rsid w:val="00A8597D"/>
    <w:rPr>
      <w:vertAlign w:val="superscript"/>
    </w:rPr>
  </w:style>
  <w:style w:type="character" w:customStyle="1" w:styleId="WW-EndnoteReference18">
    <w:name w:val="WW-Endnote Reference18"/>
    <w:rsid w:val="00A8597D"/>
    <w:rPr>
      <w:vertAlign w:val="superscript"/>
    </w:rPr>
  </w:style>
  <w:style w:type="character" w:customStyle="1" w:styleId="WW-FootnoteReference19">
    <w:name w:val="WW-Footnote Reference19"/>
    <w:rsid w:val="00A8597D"/>
    <w:rPr>
      <w:vertAlign w:val="superscript"/>
    </w:rPr>
  </w:style>
  <w:style w:type="character" w:customStyle="1" w:styleId="WW-EndnoteReference19">
    <w:name w:val="WW-Endnote Reference19"/>
    <w:rsid w:val="00A8597D"/>
    <w:rPr>
      <w:vertAlign w:val="superscript"/>
    </w:rPr>
  </w:style>
  <w:style w:type="character" w:customStyle="1" w:styleId="WW-FootnoteReference20">
    <w:name w:val="WW-Footnote Reference20"/>
    <w:rsid w:val="00A8597D"/>
    <w:rPr>
      <w:vertAlign w:val="superscript"/>
    </w:rPr>
  </w:style>
  <w:style w:type="character" w:customStyle="1" w:styleId="WW-EndnoteReference20">
    <w:name w:val="WW-Endnote Reference20"/>
    <w:rsid w:val="00A8597D"/>
    <w:rPr>
      <w:vertAlign w:val="superscript"/>
    </w:rPr>
  </w:style>
  <w:style w:type="character" w:customStyle="1" w:styleId="ad">
    <w:name w:val="Σύνδεση ευρετηρίου"/>
    <w:rsid w:val="00A8597D"/>
  </w:style>
  <w:style w:type="character" w:customStyle="1" w:styleId="WW-0">
    <w:name w:val="WW-Παραπομπή υποσημείωσης"/>
    <w:rsid w:val="00A8597D"/>
    <w:rPr>
      <w:vertAlign w:val="superscript"/>
    </w:rPr>
  </w:style>
  <w:style w:type="character" w:customStyle="1" w:styleId="42">
    <w:name w:val="Παραπομπή σημείωσης τέλους4"/>
    <w:rsid w:val="00A8597D"/>
    <w:rPr>
      <w:vertAlign w:val="superscript"/>
    </w:rPr>
  </w:style>
  <w:style w:type="character" w:customStyle="1" w:styleId="Char2">
    <w:name w:val="Κείμενο υποσημείωσης Char"/>
    <w:rsid w:val="00A8597D"/>
    <w:rPr>
      <w:rFonts w:ascii="Calibri" w:hAnsi="Calibri" w:cs="Calibri"/>
      <w:sz w:val="18"/>
      <w:lang w:val="en-IE" w:eastAsia="zh-CN"/>
    </w:rPr>
  </w:style>
  <w:style w:type="character" w:styleId="ae">
    <w:name w:val="footnote reference"/>
    <w:uiPriority w:val="99"/>
    <w:rsid w:val="00A8597D"/>
    <w:rPr>
      <w:vertAlign w:val="superscript"/>
    </w:rPr>
  </w:style>
  <w:style w:type="character" w:styleId="af">
    <w:name w:val="endnote reference"/>
    <w:rsid w:val="00A8597D"/>
    <w:rPr>
      <w:vertAlign w:val="superscript"/>
    </w:rPr>
  </w:style>
  <w:style w:type="character" w:customStyle="1" w:styleId="WW-FootnoteReference123">
    <w:name w:val="WW-Footnote Reference123"/>
    <w:rsid w:val="00A8597D"/>
    <w:rPr>
      <w:vertAlign w:val="superscript"/>
    </w:rPr>
  </w:style>
  <w:style w:type="paragraph" w:customStyle="1" w:styleId="af0">
    <w:name w:val="Επικεφαλίδα"/>
    <w:basedOn w:val="a0"/>
    <w:next w:val="af1"/>
    <w:rsid w:val="00A8597D"/>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rsid w:val="00A8597D"/>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rsid w:val="00A8597D"/>
    <w:rPr>
      <w:rFonts w:ascii="Calibri" w:eastAsia="Times New Roman" w:hAnsi="Calibri" w:cs="Calibri"/>
      <w:szCs w:val="24"/>
      <w:lang w:val="en-GB" w:eastAsia="ar-SA"/>
    </w:rPr>
  </w:style>
  <w:style w:type="paragraph" w:styleId="af2">
    <w:name w:val="List"/>
    <w:basedOn w:val="af1"/>
    <w:rsid w:val="00A8597D"/>
    <w:rPr>
      <w:rFonts w:cs="Mangal"/>
    </w:rPr>
  </w:style>
  <w:style w:type="paragraph" w:customStyle="1" w:styleId="43">
    <w:name w:val="Λεζάντα4"/>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rsid w:val="00A8597D"/>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rsid w:val="00A8597D"/>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A8597D"/>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A8597D"/>
  </w:style>
  <w:style w:type="paragraph" w:customStyle="1" w:styleId="inserttext">
    <w:name w:val="insert text"/>
    <w:basedOn w:val="a0"/>
    <w:rsid w:val="00A8597D"/>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A8597D"/>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A8597D"/>
    <w:rPr>
      <w:rFonts w:ascii="Calibri" w:eastAsia="MS Mincho" w:hAnsi="Calibri" w:cs="Times New Roman"/>
      <w:szCs w:val="24"/>
      <w:lang w:val="en-US" w:eastAsia="ja-JP"/>
    </w:rPr>
  </w:style>
  <w:style w:type="paragraph" w:styleId="af5">
    <w:name w:val="header"/>
    <w:basedOn w:val="a0"/>
    <w:link w:val="Char5"/>
    <w:rsid w:val="00A8597D"/>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rsid w:val="00A8597D"/>
    <w:rPr>
      <w:rFonts w:ascii="Calibri" w:eastAsia="Times New Roman" w:hAnsi="Calibri" w:cs="Calibri"/>
      <w:szCs w:val="24"/>
      <w:lang w:val="en-GB" w:eastAsia="ar-SA"/>
    </w:rPr>
  </w:style>
  <w:style w:type="paragraph" w:customStyle="1" w:styleId="26">
    <w:name w:val="Κείμενο πλαισίου2"/>
    <w:basedOn w:val="a0"/>
    <w:rsid w:val="00A8597D"/>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A8597D"/>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A8597D"/>
    <w:rPr>
      <w:b/>
      <w:bCs/>
    </w:rPr>
  </w:style>
  <w:style w:type="paragraph" w:customStyle="1" w:styleId="29">
    <w:name w:val="Αναθεώρηση2"/>
    <w:rsid w:val="00A8597D"/>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rsid w:val="00A8597D"/>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A8597D"/>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rsid w:val="00A8597D"/>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rsid w:val="00A8597D"/>
    <w:rPr>
      <w:rFonts w:ascii="Calibri" w:eastAsia="Times New Roman" w:hAnsi="Calibri" w:cs="Calibri"/>
      <w:sz w:val="18"/>
      <w:szCs w:val="20"/>
      <w:lang w:val="en-IE" w:eastAsia="ar-SA"/>
    </w:rPr>
  </w:style>
  <w:style w:type="paragraph" w:styleId="19">
    <w:name w:val="toc 1"/>
    <w:basedOn w:val="a0"/>
    <w:next w:val="a0"/>
    <w:uiPriority w:val="39"/>
    <w:rsid w:val="00A8597D"/>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A8597D"/>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A8597D"/>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A8597D"/>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rsid w:val="00A8597D"/>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rsid w:val="00A8597D"/>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rsid w:val="00A8597D"/>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rsid w:val="00A8597D"/>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rsid w:val="00A8597D"/>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A8597D"/>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A8597D"/>
    <w:rPr>
      <w:rFonts w:ascii="Calibri" w:hAnsi="Calibri" w:cs="Calibri"/>
      <w:lang w:val="el-GR"/>
    </w:rPr>
  </w:style>
  <w:style w:type="paragraph" w:styleId="af7">
    <w:name w:val="endnote text"/>
    <w:basedOn w:val="a0"/>
    <w:link w:val="Char6"/>
    <w:rsid w:val="00A8597D"/>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rsid w:val="00A8597D"/>
    <w:rPr>
      <w:rFonts w:ascii="Calibri" w:eastAsia="Times New Roman" w:hAnsi="Calibri" w:cs="Times New Roman"/>
      <w:sz w:val="20"/>
      <w:szCs w:val="20"/>
      <w:lang w:val="en-GB" w:eastAsia="ar-SA"/>
    </w:rPr>
  </w:style>
  <w:style w:type="paragraph" w:customStyle="1" w:styleId="Default">
    <w:name w:val="Default"/>
    <w:rsid w:val="00A8597D"/>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rsid w:val="00A8597D"/>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rsid w:val="00A8597D"/>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rsid w:val="00A8597D"/>
    <w:rPr>
      <w:rFonts w:ascii="Arial" w:eastAsia="Times New Roman" w:hAnsi="Arial" w:cs="Arial"/>
      <w:szCs w:val="24"/>
      <w:lang w:val="en-GB" w:eastAsia="ar-SA"/>
    </w:rPr>
  </w:style>
  <w:style w:type="paragraph" w:customStyle="1" w:styleId="normalwithoutspacing">
    <w:name w:val="normal_without_spacing"/>
    <w:basedOn w:val="a0"/>
    <w:rsid w:val="00A8597D"/>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rsid w:val="00A8597D"/>
    <w:pPr>
      <w:ind w:left="426" w:hanging="426"/>
    </w:pPr>
    <w:rPr>
      <w:szCs w:val="18"/>
    </w:rPr>
  </w:style>
  <w:style w:type="paragraph" w:customStyle="1" w:styleId="-HTML2">
    <w:name w:val="Προ-διαμορφωμένο HTML2"/>
    <w:basedOn w:val="a0"/>
    <w:rsid w:val="00A85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A8597D"/>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A8597D"/>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A8597D"/>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rsid w:val="00A8597D"/>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rsid w:val="00A8597D"/>
    <w:pPr>
      <w:jc w:val="center"/>
    </w:pPr>
    <w:rPr>
      <w:b/>
      <w:bCs/>
    </w:rPr>
  </w:style>
  <w:style w:type="paragraph" w:customStyle="1" w:styleId="footers">
    <w:name w:val="footers"/>
    <w:basedOn w:val="foothanging"/>
    <w:rsid w:val="00A8597D"/>
  </w:style>
  <w:style w:type="paragraph" w:customStyle="1" w:styleId="Standard">
    <w:name w:val="Standard"/>
    <w:rsid w:val="00A8597D"/>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A8597D"/>
    <w:pPr>
      <w:spacing w:after="120"/>
    </w:pPr>
  </w:style>
  <w:style w:type="paragraph" w:customStyle="1" w:styleId="Footnote">
    <w:name w:val="Footnote"/>
    <w:basedOn w:val="Standard"/>
    <w:rsid w:val="00A8597D"/>
    <w:pPr>
      <w:suppressLineNumbers/>
      <w:ind w:left="283" w:hanging="283"/>
    </w:pPr>
    <w:rPr>
      <w:sz w:val="20"/>
      <w:szCs w:val="20"/>
    </w:rPr>
  </w:style>
  <w:style w:type="paragraph" w:customStyle="1" w:styleId="311">
    <w:name w:val="Σώμα κείμενου 31"/>
    <w:basedOn w:val="a0"/>
    <w:rsid w:val="00A8597D"/>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A8597D"/>
  </w:style>
  <w:style w:type="paragraph" w:customStyle="1" w:styleId="1b">
    <w:name w:val="Κείμενο πλαισίου1"/>
    <w:basedOn w:val="a0"/>
    <w:rsid w:val="00A8597D"/>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rsid w:val="00A8597D"/>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A8597D"/>
    <w:rPr>
      <w:b/>
      <w:bCs/>
    </w:rPr>
  </w:style>
  <w:style w:type="paragraph" w:customStyle="1" w:styleId="-HTML1">
    <w:name w:val="Προ-διαμορφωμένο HTML1"/>
    <w:basedOn w:val="a0"/>
    <w:rsid w:val="00A85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A8597D"/>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A8597D"/>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rsid w:val="00A8597D"/>
    <w:pPr>
      <w:tabs>
        <w:tab w:val="right" w:leader="dot" w:pos="7091"/>
      </w:tabs>
      <w:ind w:left="2547"/>
    </w:pPr>
  </w:style>
  <w:style w:type="paragraph" w:customStyle="1" w:styleId="afc">
    <w:name w:val="Οριζόντια γραμμή"/>
    <w:basedOn w:val="a0"/>
    <w:next w:val="af1"/>
    <w:rsid w:val="00A8597D"/>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rsid w:val="00A8597D"/>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rsid w:val="00A8597D"/>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A8597D"/>
    <w:pPr>
      <w:tabs>
        <w:tab w:val="right" w:leader="dot" w:pos="7091"/>
      </w:tabs>
      <w:ind w:left="2547"/>
    </w:pPr>
  </w:style>
  <w:style w:type="paragraph" w:styleId="afd">
    <w:name w:val="Balloon Text"/>
    <w:basedOn w:val="a0"/>
    <w:link w:val="Char11"/>
    <w:uiPriority w:val="99"/>
    <w:unhideWhenUsed/>
    <w:rsid w:val="00A8597D"/>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A8597D"/>
    <w:rPr>
      <w:rFonts w:ascii="Segoe UI" w:eastAsia="Times New Roman" w:hAnsi="Segoe UI" w:cs="Times New Roman"/>
      <w:sz w:val="18"/>
      <w:szCs w:val="18"/>
      <w:lang w:val="en-GB" w:eastAsia="ar-SA"/>
    </w:rPr>
  </w:style>
  <w:style w:type="character" w:styleId="afe">
    <w:name w:val="annotation reference"/>
    <w:unhideWhenUsed/>
    <w:rsid w:val="00A8597D"/>
    <w:rPr>
      <w:sz w:val="16"/>
      <w:szCs w:val="16"/>
    </w:rPr>
  </w:style>
  <w:style w:type="paragraph" w:styleId="aff">
    <w:name w:val="annotation text"/>
    <w:basedOn w:val="a0"/>
    <w:link w:val="Char12"/>
    <w:uiPriority w:val="99"/>
    <w:unhideWhenUsed/>
    <w:rsid w:val="00A8597D"/>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A8597D"/>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A8597D"/>
    <w:rPr>
      <w:b/>
      <w:bCs/>
    </w:rPr>
  </w:style>
  <w:style w:type="character" w:customStyle="1" w:styleId="Char13">
    <w:name w:val="Θέμα σχολίου Char1"/>
    <w:basedOn w:val="Char12"/>
    <w:link w:val="aff0"/>
    <w:uiPriority w:val="99"/>
    <w:rsid w:val="00A8597D"/>
    <w:rPr>
      <w:rFonts w:ascii="Calibri" w:eastAsia="Times New Roman" w:hAnsi="Calibri" w:cs="Times New Roman"/>
      <w:b/>
      <w:bCs/>
      <w:sz w:val="20"/>
      <w:szCs w:val="20"/>
      <w:lang w:val="en-GB" w:eastAsia="ar-SA"/>
    </w:rPr>
  </w:style>
  <w:style w:type="paragraph" w:styleId="aff1">
    <w:name w:val="Revision"/>
    <w:hidden/>
    <w:rsid w:val="00A8597D"/>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A85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A8597D"/>
    <w:rPr>
      <w:rFonts w:ascii="Consolas" w:hAnsi="Consolas"/>
      <w:sz w:val="20"/>
      <w:szCs w:val="20"/>
    </w:rPr>
  </w:style>
  <w:style w:type="paragraph" w:styleId="aff2">
    <w:name w:val="List Paragraph"/>
    <w:basedOn w:val="a0"/>
    <w:uiPriority w:val="34"/>
    <w:qFormat/>
    <w:rsid w:val="00A8597D"/>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A8597D"/>
    <w:rPr>
      <w:color w:val="605E5C"/>
      <w:shd w:val="clear" w:color="auto" w:fill="E1DFDD"/>
    </w:rPr>
  </w:style>
  <w:style w:type="paragraph" w:styleId="aff4">
    <w:name w:val="No Spacing"/>
    <w:qFormat/>
    <w:rsid w:val="00A8597D"/>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A8597D"/>
    <w:rPr>
      <w:rFonts w:ascii="Arial" w:eastAsia="Arial" w:hAnsi="Arial" w:cs="Arial"/>
      <w:shd w:val="clear" w:color="auto" w:fill="FFFFFF"/>
    </w:rPr>
  </w:style>
  <w:style w:type="paragraph" w:customStyle="1" w:styleId="270">
    <w:name w:val="Σώμα κειμένου27"/>
    <w:basedOn w:val="a0"/>
    <w:link w:val="aff5"/>
    <w:rsid w:val="00A8597D"/>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rsid w:val="00A8597D"/>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A8597D"/>
    <w:rPr>
      <w:rFonts w:cs="Times New Roman"/>
      <w:color w:val="808080"/>
    </w:rPr>
  </w:style>
  <w:style w:type="paragraph" w:styleId="aff7">
    <w:name w:val="caption"/>
    <w:basedOn w:val="a0"/>
    <w:rsid w:val="00A8597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rsid w:val="00A8597D"/>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rsid w:val="00A8597D"/>
    <w:rPr>
      <w:rFonts w:ascii="Calibri" w:eastAsia="MS Mincho" w:hAnsi="Calibri" w:cs="Calibri"/>
      <w:szCs w:val="24"/>
      <w:lang w:val="en-US" w:eastAsia="ja-JP"/>
    </w:rPr>
  </w:style>
  <w:style w:type="paragraph" w:styleId="35">
    <w:name w:val="Body Text Indent 3"/>
    <w:basedOn w:val="a0"/>
    <w:link w:val="3Char0"/>
    <w:rsid w:val="00A8597D"/>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rsid w:val="00A8597D"/>
    <w:rPr>
      <w:rFonts w:ascii="Calibri" w:eastAsia="Times New Roman" w:hAnsi="Calibri" w:cs="Times New Roman"/>
      <w:sz w:val="16"/>
      <w:szCs w:val="16"/>
      <w:lang w:val="en-GB" w:eastAsia="zh-CN"/>
    </w:rPr>
  </w:style>
  <w:style w:type="paragraph" w:styleId="36">
    <w:name w:val="Body Text 3"/>
    <w:basedOn w:val="a0"/>
    <w:link w:val="3Char1"/>
    <w:rsid w:val="00A8597D"/>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rsid w:val="00A8597D"/>
    <w:rPr>
      <w:rFonts w:ascii="Calibri" w:eastAsia="Times New Roman" w:hAnsi="Calibri" w:cs="Calibri"/>
      <w:sz w:val="16"/>
      <w:szCs w:val="16"/>
      <w:lang w:val="en-GB" w:eastAsia="zh-CN"/>
    </w:rPr>
  </w:style>
  <w:style w:type="paragraph" w:styleId="2b">
    <w:name w:val="List Bullet 2"/>
    <w:basedOn w:val="a0"/>
    <w:rsid w:val="00A8597D"/>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A8597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A8597D"/>
    <w:pPr>
      <w:numPr>
        <w:numId w:val="4"/>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A8597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A8597D"/>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A8597D"/>
    <w:rPr>
      <w:rFonts w:ascii="Arial" w:eastAsia="Arial" w:hAnsi="Arial" w:cs="Arial"/>
      <w:shd w:val="clear" w:color="auto" w:fill="FFFFFF"/>
    </w:rPr>
  </w:style>
  <w:style w:type="character" w:customStyle="1" w:styleId="130">
    <w:name w:val="Σώμα κειμένου (13)_"/>
    <w:link w:val="131"/>
    <w:rsid w:val="00A8597D"/>
    <w:rPr>
      <w:rFonts w:ascii="Arial" w:eastAsia="Arial" w:hAnsi="Arial" w:cs="Arial"/>
      <w:sz w:val="17"/>
      <w:szCs w:val="17"/>
      <w:shd w:val="clear" w:color="auto" w:fill="FFFFFF"/>
    </w:rPr>
  </w:style>
  <w:style w:type="character" w:customStyle="1" w:styleId="1310">
    <w:name w:val="Σώμα κειμένου (13) + 10 στ."/>
    <w:rsid w:val="00A8597D"/>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A8597D"/>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A8597D"/>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A8597D"/>
    <w:rPr>
      <w:rFonts w:ascii="Arial" w:eastAsia="Arial" w:hAnsi="Arial" w:cs="Arial"/>
      <w:sz w:val="13"/>
      <w:szCs w:val="13"/>
      <w:shd w:val="clear" w:color="auto" w:fill="FFFFFF"/>
    </w:rPr>
  </w:style>
  <w:style w:type="character" w:customStyle="1" w:styleId="45">
    <w:name w:val="Λεζάντα πίνακα (4)_"/>
    <w:link w:val="46"/>
    <w:rsid w:val="00A8597D"/>
    <w:rPr>
      <w:rFonts w:ascii="Arial" w:eastAsia="Arial" w:hAnsi="Arial" w:cs="Arial"/>
      <w:w w:val="75"/>
      <w:sz w:val="16"/>
      <w:szCs w:val="16"/>
      <w:shd w:val="clear" w:color="auto" w:fill="FFFFFF"/>
    </w:rPr>
  </w:style>
  <w:style w:type="character" w:customStyle="1" w:styleId="271">
    <w:name w:val="Σώμα κειμένου (27)_"/>
    <w:link w:val="272"/>
    <w:rsid w:val="00A8597D"/>
    <w:rPr>
      <w:rFonts w:ascii="Arial" w:eastAsia="Arial" w:hAnsi="Arial" w:cs="Arial"/>
      <w:w w:val="75"/>
      <w:sz w:val="16"/>
      <w:szCs w:val="16"/>
      <w:shd w:val="clear" w:color="auto" w:fill="FFFFFF"/>
    </w:rPr>
  </w:style>
  <w:style w:type="character" w:customStyle="1" w:styleId="280">
    <w:name w:val="Σώμα κειμένου (28)_"/>
    <w:link w:val="281"/>
    <w:rsid w:val="00A8597D"/>
    <w:rPr>
      <w:rFonts w:ascii="Arial" w:eastAsia="Arial" w:hAnsi="Arial" w:cs="Arial"/>
      <w:w w:val="80"/>
      <w:sz w:val="15"/>
      <w:szCs w:val="15"/>
      <w:shd w:val="clear" w:color="auto" w:fill="FFFFFF"/>
    </w:rPr>
  </w:style>
  <w:style w:type="character" w:customStyle="1" w:styleId="167580">
    <w:name w:val="Σώμα κειμένου (16) + 7;5 στ.;Κλίμακα 80%"/>
    <w:rsid w:val="00A8597D"/>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A8597D"/>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A8597D"/>
    <w:rPr>
      <w:rFonts w:ascii="Arial" w:eastAsia="Arial" w:hAnsi="Arial" w:cs="Arial"/>
      <w:sz w:val="17"/>
      <w:szCs w:val="17"/>
      <w:shd w:val="clear" w:color="auto" w:fill="FFFFFF"/>
    </w:rPr>
  </w:style>
  <w:style w:type="character" w:customStyle="1" w:styleId="510">
    <w:name w:val="Λεζάντα πίνακα (5) + 10 στ."/>
    <w:rsid w:val="00A8597D"/>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A8597D"/>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A8597D"/>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A8597D"/>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A8597D"/>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A8597D"/>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A8597D"/>
  </w:style>
  <w:style w:type="character" w:customStyle="1" w:styleId="affa">
    <w:name w:val="Κεφαλίδα ή υποσέλιδο_"/>
    <w:link w:val="affb"/>
    <w:rsid w:val="00A8597D"/>
    <w:rPr>
      <w:shd w:val="clear" w:color="auto" w:fill="FFFFFF"/>
    </w:rPr>
  </w:style>
  <w:style w:type="character" w:customStyle="1" w:styleId="BookAntiqua85">
    <w:name w:val="Κεφαλίδα ή υποσέλιδο + Book Antiqua;8;5 στ.;Έντονη γραφή"/>
    <w:rsid w:val="00A8597D"/>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A8597D"/>
    <w:rPr>
      <w:rFonts w:ascii="Arial" w:eastAsia="Arial" w:hAnsi="Arial" w:cs="Arial"/>
      <w:sz w:val="14"/>
      <w:szCs w:val="14"/>
      <w:shd w:val="clear" w:color="auto" w:fill="FFFFFF"/>
    </w:rPr>
  </w:style>
  <w:style w:type="character" w:customStyle="1" w:styleId="261">
    <w:name w:val="Σώμα κειμένου (26)_"/>
    <w:rsid w:val="00A8597D"/>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A8597D"/>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A8597D"/>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A8597D"/>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A8597D"/>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A8597D"/>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A8597D"/>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A8597D"/>
  </w:style>
  <w:style w:type="character" w:customStyle="1" w:styleId="2e">
    <w:name w:val="Επικεφαλίδα #2_"/>
    <w:link w:val="2f"/>
    <w:rsid w:val="00A8597D"/>
    <w:rPr>
      <w:rFonts w:ascii="Arial" w:eastAsia="Arial" w:hAnsi="Arial" w:cs="Arial"/>
      <w:sz w:val="25"/>
      <w:szCs w:val="25"/>
      <w:shd w:val="clear" w:color="auto" w:fill="FFFFFF"/>
    </w:rPr>
  </w:style>
  <w:style w:type="character" w:customStyle="1" w:styleId="211">
    <w:name w:val="Σώμα κειμένου (2) + 11 στ."/>
    <w:rsid w:val="00A8597D"/>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A8597D"/>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A8597D"/>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A8597D"/>
    <w:pPr>
      <w:shd w:val="clear" w:color="auto" w:fill="FFFFFF"/>
      <w:spacing w:after="0" w:line="240" w:lineRule="auto"/>
    </w:pPr>
  </w:style>
  <w:style w:type="paragraph" w:customStyle="1" w:styleId="151">
    <w:name w:val="Σώμα κειμένου (15)"/>
    <w:basedOn w:val="a0"/>
    <w:link w:val="150"/>
    <w:rsid w:val="00A8597D"/>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A8597D"/>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rsid w:val="00A8597D"/>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A8597D"/>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A8597D"/>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rsid w:val="00A8597D"/>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A8597D"/>
    <w:rPr>
      <w:rFonts w:ascii="Segoe UI" w:eastAsia="Segoe UI" w:hAnsi="Segoe UI" w:cs="Segoe UI"/>
      <w:shd w:val="clear" w:color="auto" w:fill="FFFFFF"/>
    </w:rPr>
  </w:style>
  <w:style w:type="paragraph" w:customStyle="1" w:styleId="181">
    <w:name w:val="Σώμα κειμένου (18)"/>
    <w:basedOn w:val="a0"/>
    <w:link w:val="180"/>
    <w:rsid w:val="00A8597D"/>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rsid w:val="00A8597D"/>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A8597D"/>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A8597D"/>
    <w:rPr>
      <w:rFonts w:ascii="Times New Roman" w:hAnsi="Times New Roman" w:cs="Times New Roman"/>
      <w:color w:val="000000"/>
      <w:sz w:val="22"/>
      <w:szCs w:val="22"/>
    </w:rPr>
  </w:style>
  <w:style w:type="paragraph" w:customStyle="1" w:styleId="Style7">
    <w:name w:val="Style7"/>
    <w:basedOn w:val="a0"/>
    <w:uiPriority w:val="99"/>
    <w:rsid w:val="00A8597D"/>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A8597D"/>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90</Pages>
  <Words>41003</Words>
  <Characters>221420</Characters>
  <Application>Microsoft Office Word</Application>
  <DocSecurity>0</DocSecurity>
  <Lines>1845</Lines>
  <Paragraphs>523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2</cp:revision>
  <dcterms:created xsi:type="dcterms:W3CDTF">2022-05-05T07:16:00Z</dcterms:created>
  <dcterms:modified xsi:type="dcterms:W3CDTF">2022-05-05T07:17:00Z</dcterms:modified>
</cp:coreProperties>
</file>