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color w:val="002060"/>
          <w:sz w:val="24"/>
          <w:lang w:eastAsia="ar-SA"/>
        </w:rPr>
      </w:pPr>
      <w:bookmarkStart w:id="0" w:name="_Toc82680669"/>
      <w:bookmarkStart w:id="1" w:name="_Toc57806929"/>
      <w:bookmarkStart w:id="2" w:name="_Toc118112961"/>
      <w:r w:rsidRPr="00C75680">
        <w:rPr>
          <w:rFonts w:ascii="Calibri" w:eastAsia="Times New Roman" w:hAnsi="Calibri" w:cs="Calibri"/>
          <w:b/>
          <w:color w:val="002060"/>
          <w:sz w:val="24"/>
          <w:lang w:eastAsia="zh-CN"/>
        </w:rPr>
        <w:t>ΠΑΡΑΡΤΗΜΑ Ι – Αναλυτική Περιγραφή Φυσικού και Οικονομικού Αντικειμένου της Σύμβασης</w:t>
      </w:r>
      <w:bookmarkEnd w:id="0"/>
      <w:bookmarkEnd w:id="1"/>
      <w:bookmarkEnd w:id="2"/>
    </w:p>
    <w:p w:rsidR="00C75680" w:rsidRPr="00C75680" w:rsidRDefault="00C75680" w:rsidP="00C75680">
      <w:pPr>
        <w:suppressAutoHyphens/>
        <w:spacing w:before="57" w:after="57" w:line="240" w:lineRule="auto"/>
        <w:jc w:val="both"/>
        <w:rPr>
          <w:rFonts w:ascii="Arial" w:eastAsia="Times New Roman" w:hAnsi="Arial" w:cs="Arial"/>
          <w:b/>
          <w:color w:val="002060"/>
          <w:lang w:eastAsia="zh-CN"/>
        </w:rPr>
      </w:pPr>
    </w:p>
    <w:p w:rsidR="00C75680" w:rsidRPr="00C75680" w:rsidRDefault="00C75680" w:rsidP="00C75680">
      <w:pPr>
        <w:autoSpaceDE w:val="0"/>
        <w:spacing w:before="57" w:after="57" w:line="240" w:lineRule="auto"/>
        <w:jc w:val="both"/>
        <w:rPr>
          <w:rFonts w:ascii="Calibri" w:eastAsia="Times New Roman" w:hAnsi="Calibri" w:cs="Calibri"/>
          <w:szCs w:val="24"/>
          <w:lang w:eastAsia="zh-CN"/>
        </w:rPr>
      </w:pPr>
      <w:r w:rsidRPr="00C75680">
        <w:rPr>
          <w:rFonts w:ascii="Calibri" w:eastAsia="SimSun" w:hAnsi="Calibri" w:cs="Calibri"/>
          <w:lang w:eastAsia="zh-CN"/>
        </w:rPr>
        <w:t xml:space="preserve">ΠΕΡΙΒΑΛΛΟΝ ΤΗΣ ΣΥΜΒΑΣΗΣ </w:t>
      </w:r>
    </w:p>
    <w:p w:rsidR="00C75680" w:rsidRPr="00C75680" w:rsidRDefault="00C75680" w:rsidP="00C75680">
      <w:pPr>
        <w:autoSpaceDE w:val="0"/>
        <w:spacing w:after="60" w:line="240" w:lineRule="auto"/>
        <w:jc w:val="both"/>
        <w:rPr>
          <w:rFonts w:ascii="Calibri" w:eastAsia="SimSun" w:hAnsi="Calibri" w:cs="Calibri"/>
          <w:lang w:eastAsia="zh-CN"/>
        </w:rPr>
      </w:pPr>
      <w:r w:rsidRPr="00C75680">
        <w:rPr>
          <w:rFonts w:ascii="Calibri" w:eastAsia="Times New Roman" w:hAnsi="Calibri" w:cs="Calibri"/>
          <w:szCs w:val="24"/>
          <w:lang w:eastAsia="zh-CN"/>
        </w:rPr>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75680" w:rsidRPr="00C75680" w:rsidRDefault="00C75680" w:rsidP="00C75680">
      <w:pPr>
        <w:autoSpaceDE w:val="0"/>
        <w:spacing w:after="60" w:line="240" w:lineRule="auto"/>
        <w:jc w:val="both"/>
        <w:rPr>
          <w:rFonts w:ascii="Calibri" w:eastAsia="SimSun" w:hAnsi="Calibri" w:cs="Calibri"/>
          <w:lang w:eastAsia="zh-CN"/>
        </w:rPr>
      </w:pPr>
      <w:r w:rsidRPr="00C75680">
        <w:rPr>
          <w:rFonts w:ascii="Calibri" w:eastAsia="SimSun" w:hAnsi="Calibri" w:cs="Calibri"/>
          <w:lang w:eastAsia="zh-CN"/>
        </w:rPr>
        <w:t>Οργανωτική δομή της Α.Α.</w:t>
      </w:r>
    </w:p>
    <w:p w:rsidR="00C75680" w:rsidRPr="00C75680" w:rsidRDefault="00C75680" w:rsidP="00C75680">
      <w:pPr>
        <w:autoSpaceDE w:val="0"/>
        <w:spacing w:after="6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Με βάση το </w:t>
      </w:r>
      <w:proofErr w:type="spellStart"/>
      <w:r w:rsidRPr="00C75680">
        <w:rPr>
          <w:rFonts w:ascii="Calibri" w:eastAsia="Times New Roman" w:hAnsi="Calibri" w:cs="Calibri"/>
          <w:szCs w:val="24"/>
          <w:lang w:eastAsia="zh-CN"/>
        </w:rPr>
        <w:t>αρ</w:t>
      </w:r>
      <w:proofErr w:type="spellEnd"/>
      <w:r w:rsidRPr="00C75680">
        <w:rPr>
          <w:rFonts w:ascii="Calibri" w:eastAsia="Times New Roman" w:hAnsi="Calibri" w:cs="Calibri"/>
          <w:szCs w:val="24"/>
          <w:lang w:eastAsia="zh-CN"/>
        </w:rPr>
        <w:t xml:space="preserve">. 18 παρ. Β  περ </w:t>
      </w:r>
      <w:proofErr w:type="spellStart"/>
      <w:r w:rsidRPr="00C75680">
        <w:rPr>
          <w:rFonts w:ascii="Calibri" w:eastAsia="Times New Roman" w:hAnsi="Calibri" w:cs="Calibri"/>
          <w:szCs w:val="24"/>
          <w:lang w:eastAsia="zh-CN"/>
        </w:rPr>
        <w:t>ΣΤ΄του</w:t>
      </w:r>
      <w:proofErr w:type="spellEnd"/>
      <w:r w:rsidRPr="00C75680">
        <w:rPr>
          <w:rFonts w:ascii="Calibri" w:eastAsia="Times New Roman" w:hAnsi="Calibri" w:cs="Calibri"/>
          <w:szCs w:val="24"/>
          <w:lang w:eastAsia="zh-CN"/>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C75680" w:rsidRPr="00C75680" w:rsidRDefault="00C75680" w:rsidP="00C75680">
      <w:pPr>
        <w:autoSpaceDE w:val="0"/>
        <w:spacing w:after="6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Γ.Ν. Αγίου Νικολάου</w:t>
      </w:r>
    </w:p>
    <w:p w:rsidR="00C75680" w:rsidRPr="00C75680" w:rsidRDefault="00C75680" w:rsidP="00C75680">
      <w:pPr>
        <w:autoSpaceDE w:val="0"/>
        <w:spacing w:after="6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Γ.Ν. – Κ.Υ. Ιεράπετρας</w:t>
      </w:r>
    </w:p>
    <w:p w:rsidR="00C75680" w:rsidRPr="00C75680" w:rsidRDefault="00C75680" w:rsidP="00C75680">
      <w:pPr>
        <w:autoSpaceDE w:val="0"/>
        <w:spacing w:after="6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Γ.Ν. – Κ.Υ. Σητείας.</w:t>
      </w:r>
    </w:p>
    <w:p w:rsidR="00C75680" w:rsidRPr="00C75680" w:rsidRDefault="00C75680" w:rsidP="00C75680">
      <w:pPr>
        <w:autoSpaceDE w:val="0"/>
        <w:spacing w:after="6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C75680" w:rsidRPr="00C75680" w:rsidRDefault="00C75680" w:rsidP="00C75680">
      <w:pPr>
        <w:autoSpaceDE w:val="0"/>
        <w:spacing w:before="57" w:after="57"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Το ως άνω «Γ.Ν. Λασιθίου» και το «Γ.Ν.- Κ.Υ. Νεαπόλεως «</w:t>
      </w:r>
      <w:proofErr w:type="spellStart"/>
      <w:r w:rsidRPr="00C75680">
        <w:rPr>
          <w:rFonts w:ascii="Calibri" w:eastAsia="Times New Roman" w:hAnsi="Calibri" w:cs="Calibri"/>
          <w:szCs w:val="24"/>
          <w:lang w:eastAsia="zh-CN"/>
        </w:rPr>
        <w:t>Διαλυνάκειο</w:t>
      </w:r>
      <w:proofErr w:type="spellEnd"/>
      <w:r w:rsidRPr="00C75680">
        <w:rPr>
          <w:rFonts w:ascii="Calibri" w:eastAsia="Times New Roman" w:hAnsi="Calibri" w:cs="Calibri"/>
          <w:szCs w:val="24"/>
          <w:lang w:eastAsia="zh-CN"/>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C75680">
        <w:rPr>
          <w:rFonts w:ascii="Calibri" w:eastAsia="Times New Roman" w:hAnsi="Calibri" w:cs="Calibri"/>
          <w:szCs w:val="24"/>
          <w:lang w:eastAsia="zh-CN"/>
        </w:rPr>
        <w:softHyphen/>
        <w:t>μείο.</w:t>
      </w:r>
    </w:p>
    <w:p w:rsidR="00C75680" w:rsidRPr="00C75680" w:rsidRDefault="00C75680" w:rsidP="00C75680">
      <w:pPr>
        <w:autoSpaceDE w:val="0"/>
        <w:spacing w:before="57" w:after="57" w:line="240" w:lineRule="auto"/>
        <w:jc w:val="both"/>
        <w:rPr>
          <w:rFonts w:ascii="Calibri" w:eastAsia="Times New Roman" w:hAnsi="Calibri" w:cs="Calibri"/>
          <w:szCs w:val="24"/>
          <w:lang w:eastAsia="zh-CN"/>
        </w:rPr>
      </w:pPr>
    </w:p>
    <w:p w:rsidR="00C75680" w:rsidRPr="00C75680" w:rsidRDefault="00C75680" w:rsidP="00C75680">
      <w:pPr>
        <w:autoSpaceDE w:val="0"/>
        <w:spacing w:before="57" w:after="57" w:line="240" w:lineRule="auto"/>
        <w:jc w:val="both"/>
        <w:rPr>
          <w:rFonts w:ascii="Calibri" w:eastAsia="SimSun" w:hAnsi="Calibri" w:cs="Calibri"/>
          <w:b/>
          <w:lang w:eastAsia="zh-CN"/>
        </w:rPr>
      </w:pPr>
      <w:r w:rsidRPr="00C75680">
        <w:rPr>
          <w:rFonts w:ascii="Calibri" w:eastAsia="SimSun" w:hAnsi="Calibri" w:cs="Calibri"/>
          <w:b/>
          <w:lang w:eastAsia="zh-CN"/>
        </w:rPr>
        <w:t>ΑΝΤΙΚΕΙΜΕΝΟ ΤΗΣ ΣΥΜΒΑΣΗΣ</w:t>
      </w:r>
    </w:p>
    <w:p w:rsidR="00C75680" w:rsidRPr="00C75680" w:rsidRDefault="00C75680" w:rsidP="00C75680">
      <w:pPr>
        <w:autoSpaceDE w:val="0"/>
        <w:spacing w:before="57" w:after="57" w:line="240" w:lineRule="auto"/>
        <w:jc w:val="both"/>
        <w:rPr>
          <w:rFonts w:ascii="Calibri" w:eastAsia="SimSun" w:hAnsi="Calibri" w:cs="Calibri"/>
          <w:b/>
          <w:lang w:eastAsia="zh-CN"/>
        </w:rPr>
      </w:pPr>
    </w:p>
    <w:p w:rsidR="00C75680" w:rsidRPr="00C75680" w:rsidRDefault="00C75680" w:rsidP="00C75680">
      <w:pPr>
        <w:autoSpaceDE w:val="0"/>
        <w:spacing w:before="57" w:after="57" w:line="240" w:lineRule="auto"/>
        <w:jc w:val="both"/>
        <w:rPr>
          <w:rFonts w:ascii="Calibri" w:eastAsia="SimSun" w:hAnsi="Calibri" w:cs="Calibri"/>
          <w:lang w:eastAsia="zh-CN"/>
        </w:rPr>
      </w:pPr>
      <w:r w:rsidRPr="00C75680">
        <w:rPr>
          <w:rFonts w:ascii="Calibri" w:eastAsia="SimSun" w:hAnsi="Calibri" w:cs="Calibri"/>
          <w:lang w:eastAsia="zh-CN"/>
        </w:rPr>
        <w:t xml:space="preserve">Απαιτήσεις και Τεχνικές Προδιαγραφές </w:t>
      </w:r>
    </w:p>
    <w:p w:rsidR="00C75680" w:rsidRPr="00C75680" w:rsidRDefault="00C75680" w:rsidP="00C75680">
      <w:pPr>
        <w:autoSpaceDE w:val="0"/>
        <w:spacing w:before="57" w:after="57" w:line="240" w:lineRule="auto"/>
        <w:jc w:val="both"/>
        <w:rPr>
          <w:rFonts w:ascii="Calibri" w:eastAsia="SimSun" w:hAnsi="Calibri" w:cs="Calibri"/>
          <w:i/>
          <w:iCs/>
          <w:color w:val="5B9BD5"/>
          <w:lang w:eastAsia="zh-CN"/>
        </w:rPr>
      </w:pPr>
    </w:p>
    <w:p w:rsidR="00C75680" w:rsidRPr="00C75680" w:rsidRDefault="00C75680" w:rsidP="00C75680">
      <w:pPr>
        <w:spacing w:after="0" w:line="400" w:lineRule="exact"/>
        <w:ind w:left="-284" w:right="338"/>
        <w:jc w:val="both"/>
        <w:rPr>
          <w:rFonts w:ascii="Calibri" w:eastAsia="Bookman Old Style" w:hAnsi="Calibri" w:cs="Calibri"/>
        </w:rPr>
      </w:pPr>
      <w:r w:rsidRPr="00C75680">
        <w:rPr>
          <w:rFonts w:ascii="Calibri" w:eastAsia="Bookman Old Style" w:hAnsi="Calibri" w:cs="Calibri"/>
        </w:rPr>
        <w:t xml:space="preserve">Στους χώρους όπου διανέμονται τρόφιμα όπως είναι τα τμήματα διατροφής των Νοσοκομείων, υπάρχουν διαδικασίες  οι οποίες πρέπει να ελέγχονται για τη διασφάλιση της υγιεινής των </w:t>
      </w:r>
      <w:proofErr w:type="spellStart"/>
      <w:r w:rsidRPr="00C75680">
        <w:rPr>
          <w:rFonts w:ascii="Calibri" w:eastAsia="Bookman Old Style" w:hAnsi="Calibri" w:cs="Calibri"/>
        </w:rPr>
        <w:t>παρεχομένων</w:t>
      </w:r>
      <w:proofErr w:type="spellEnd"/>
      <w:r w:rsidRPr="00C75680">
        <w:rPr>
          <w:rFonts w:ascii="Calibri" w:eastAsia="Bookman Old Style" w:hAnsi="Calibri" w:cs="Calibri"/>
        </w:rPr>
        <w:t xml:space="preserve"> τροφίμων βάση των απαιτήσεων της υγειονομικής Νομοθεσίας.</w:t>
      </w:r>
    </w:p>
    <w:p w:rsidR="00C75680" w:rsidRPr="00C75680" w:rsidRDefault="00C75680" w:rsidP="00C75680">
      <w:pPr>
        <w:spacing w:after="0" w:line="400" w:lineRule="exact"/>
        <w:ind w:left="-284" w:right="338"/>
        <w:jc w:val="both"/>
        <w:rPr>
          <w:rFonts w:ascii="Calibri" w:eastAsia="Bookman Old Style" w:hAnsi="Calibri" w:cs="Calibri"/>
        </w:rPr>
      </w:pPr>
      <w:r w:rsidRPr="00C75680">
        <w:rPr>
          <w:rFonts w:ascii="Calibri" w:eastAsia="Bookman Old Style" w:hAnsi="Calibri" w:cs="Calibri"/>
        </w:rPr>
        <w:t xml:space="preserve">Το προσωπικό που εργάζεται σε χώρους  διανομής τροφίμων είναι δυνατόν να επιμολύνει τα τρόφιμα και να προκαλέσει κινδύνους στους καταναλωτές τροφίμων. Όταν οι καταναλωτές αυτοί είναι ασθενείς, όπως στην περίπτωση μας έχουν μεγαλύτερο κίνδυνο να νοσήσουν από </w:t>
      </w:r>
      <w:proofErr w:type="spellStart"/>
      <w:r w:rsidRPr="00C75680">
        <w:rPr>
          <w:rFonts w:ascii="Calibri" w:eastAsia="Bookman Old Style" w:hAnsi="Calibri" w:cs="Calibri"/>
        </w:rPr>
        <w:t>τροφιμογενή</w:t>
      </w:r>
      <w:proofErr w:type="spellEnd"/>
      <w:r w:rsidRPr="00C75680">
        <w:rPr>
          <w:rFonts w:ascii="Calibri" w:eastAsia="Bookman Old Style" w:hAnsi="Calibri" w:cs="Calibri"/>
        </w:rPr>
        <w:t xml:space="preserve">  νοσήματα σε περίπτωση επιμόλυνσης των τροφίμων ή μη ασφαλούς τήρησης των ορθών πρακτικών. </w:t>
      </w:r>
    </w:p>
    <w:p w:rsidR="00C75680" w:rsidRPr="00C75680" w:rsidRDefault="00C75680" w:rsidP="00C75680">
      <w:pPr>
        <w:spacing w:after="0" w:line="400" w:lineRule="exact"/>
        <w:ind w:left="-284" w:right="338"/>
        <w:jc w:val="both"/>
        <w:rPr>
          <w:rFonts w:ascii="Calibri" w:eastAsia="Bookman Old Style" w:hAnsi="Calibri" w:cs="Calibri"/>
        </w:rPr>
      </w:pPr>
      <w:r w:rsidRPr="00C75680">
        <w:rPr>
          <w:rFonts w:ascii="Calibri" w:eastAsia="Bookman Old Style" w:hAnsi="Calibri" w:cs="Calibri"/>
        </w:rPr>
        <w:t>Επομένως στις περιπτώσεις ανάθεσης υπεργολαβίας  διανομής τροφίμων σε εξωτερικό ανάδοχο πρέπει να τεκμηριώνονται τα εξής σε σχέση με τις απαιτήσεις της υγειονομικής Νομοθεσίας, τις προβλέψεις των προτύπων ασφαλούς διαχείρισης τροφίμων (HACCP) και τις τεχνικές απαιτήσεις του τεχνικού διαγωνισμού επιλογής:</w:t>
      </w:r>
    </w:p>
    <w:p w:rsidR="00C75680" w:rsidRPr="00C75680" w:rsidRDefault="00C75680" w:rsidP="00C75680">
      <w:pPr>
        <w:spacing w:after="0" w:line="400" w:lineRule="exact"/>
        <w:ind w:left="-284" w:right="338"/>
        <w:jc w:val="both"/>
        <w:rPr>
          <w:rFonts w:ascii="Calibri" w:eastAsia="Bookman Old Style" w:hAnsi="Calibri" w:cs="Calibri"/>
        </w:rPr>
      </w:pPr>
      <w:r w:rsidRPr="00C75680">
        <w:rPr>
          <w:rFonts w:ascii="Calibri" w:eastAsia="Bookman Old Style" w:hAnsi="Calibri" w:cs="Calibri"/>
        </w:rPr>
        <w:t>Ο ανάδοχος υποχρεούται:</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p>
    <w:p w:rsidR="00C75680" w:rsidRPr="00C75680" w:rsidRDefault="00C75680" w:rsidP="00C75680">
      <w:pPr>
        <w:spacing w:after="0" w:line="400" w:lineRule="exact"/>
        <w:ind w:left="-284" w:right="338"/>
        <w:jc w:val="both"/>
        <w:rPr>
          <w:rFonts w:ascii="Calibri" w:eastAsia="Bookman Old Style" w:hAnsi="Calibri" w:cs="Calibri"/>
        </w:rPr>
      </w:pPr>
      <w:r w:rsidRPr="00C75680">
        <w:rPr>
          <w:rFonts w:ascii="Calibri" w:eastAsia="Bookman Old Style" w:hAnsi="Calibri" w:cs="Calibri"/>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C75680" w:rsidRPr="00C75680" w:rsidRDefault="00C75680" w:rsidP="00C75680">
      <w:pPr>
        <w:spacing w:after="0" w:line="400" w:lineRule="exact"/>
        <w:ind w:left="-284" w:right="338"/>
        <w:jc w:val="both"/>
        <w:rPr>
          <w:rFonts w:ascii="Calibri" w:eastAsia="Bookman Old Style" w:hAnsi="Calibri" w:cs="Calibri"/>
        </w:rPr>
      </w:pPr>
      <w:r w:rsidRPr="00C75680">
        <w:rPr>
          <w:rFonts w:ascii="Calibri" w:eastAsia="Bookman Old Style" w:hAnsi="Calibri" w:cs="Calibri"/>
        </w:rPr>
        <w:lastRenderedPageBreak/>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C75680">
        <w:rPr>
          <w:rFonts w:ascii="Calibri" w:eastAsia="Bookman Old Style" w:hAnsi="Calibri" w:cs="Calibri"/>
        </w:rPr>
        <w:t>κλπ</w:t>
      </w:r>
      <w:proofErr w:type="spellEnd"/>
      <w:r w:rsidRPr="00C75680">
        <w:rPr>
          <w:rFonts w:ascii="Calibri" w:eastAsia="Bookman Old Style" w:hAnsi="Calibri" w:cs="Calibri"/>
        </w:rPr>
        <w:t xml:space="preserve"> και θα ευθύνεται έναντι των Ελληνικών Αρχών για την τήρηση κάθε υποχρέωσης που προκύπτει απ' αυτές.</w:t>
      </w:r>
    </w:p>
    <w:p w:rsidR="00C75680" w:rsidRPr="00C75680" w:rsidRDefault="00C75680" w:rsidP="00C75680">
      <w:pPr>
        <w:tabs>
          <w:tab w:val="left" w:pos="462"/>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Να εκπληρώνει όλες του τις υποχρεώσεις απέναντι στο Δημόσιο, στους ασφαλιστικούς φορείς και σε κάθε τρίτο.</w:t>
      </w:r>
    </w:p>
    <w:p w:rsidR="00C75680" w:rsidRPr="00C75680" w:rsidRDefault="00C75680" w:rsidP="00C75680">
      <w:pPr>
        <w:spacing w:after="195" w:line="400" w:lineRule="exact"/>
        <w:ind w:left="-284" w:right="338"/>
        <w:jc w:val="both"/>
        <w:rPr>
          <w:rFonts w:ascii="Calibri" w:eastAsia="Bookman Old Style" w:hAnsi="Calibri" w:cs="Calibri"/>
        </w:rPr>
      </w:pPr>
      <w:r w:rsidRPr="00C75680">
        <w:rPr>
          <w:rFonts w:ascii="Calibri" w:eastAsia="Bookman Old Style" w:hAnsi="Calibri" w:cs="Calibri"/>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C75680">
        <w:rPr>
          <w:rFonts w:ascii="Calibri" w:eastAsia="Bookman Old Style" w:hAnsi="Calibri" w:cs="Calibri"/>
          <w:lang w:val="en-US"/>
        </w:rPr>
        <w:t>HP</w:t>
      </w:r>
      <w:r w:rsidRPr="00C75680">
        <w:rPr>
          <w:rFonts w:ascii="Calibri" w:eastAsia="Bookman Old Style" w:hAnsi="Calibri" w:cs="Calibri"/>
        </w:rPr>
        <w:t>), αποθηκευτικής και βιομηχανικής πρακτικής, να ενημερώνονται και να εκτελούν ορθά και πιστά τις οδηγίες περί εκτέλεσης των εργασιών τους.</w:t>
      </w:r>
    </w:p>
    <w:p w:rsidR="00C75680" w:rsidRPr="00C75680" w:rsidRDefault="00C75680" w:rsidP="00C75680">
      <w:pPr>
        <w:tabs>
          <w:tab w:val="left" w:pos="411"/>
        </w:tabs>
        <w:spacing w:after="0" w:line="382" w:lineRule="exact"/>
        <w:ind w:left="-284" w:right="338"/>
        <w:jc w:val="both"/>
        <w:rPr>
          <w:rFonts w:ascii="Calibri" w:eastAsia="Bookman Old Style" w:hAnsi="Calibri" w:cs="Calibri"/>
        </w:rPr>
      </w:pPr>
      <w:r w:rsidRPr="00C75680">
        <w:rPr>
          <w:rFonts w:ascii="Calibri" w:eastAsia="Bookman Old Style" w:hAnsi="Calibri" w:cs="Calibri"/>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C75680">
        <w:rPr>
          <w:rFonts w:ascii="Calibri" w:eastAsia="Bookman Old Style" w:hAnsi="Calibri" w:cs="Calibri"/>
        </w:rPr>
        <w:t>προέκυπτε</w:t>
      </w:r>
      <w:proofErr w:type="spellEnd"/>
      <w:r w:rsidRPr="00C75680">
        <w:rPr>
          <w:rFonts w:ascii="Calibri" w:eastAsia="Bookman Old Style" w:hAnsi="Calibri" w:cs="Calibri"/>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C75680" w:rsidRPr="00C75680" w:rsidRDefault="00C75680" w:rsidP="00C75680">
      <w:pPr>
        <w:numPr>
          <w:ilvl w:val="2"/>
          <w:numId w:val="21"/>
        </w:numPr>
        <w:tabs>
          <w:tab w:val="left" w:pos="1246"/>
        </w:tabs>
        <w:suppressAutoHyphens/>
        <w:spacing w:after="1" w:line="200" w:lineRule="exact"/>
        <w:ind w:left="-284" w:right="338"/>
        <w:jc w:val="both"/>
        <w:rPr>
          <w:rFonts w:ascii="Calibri" w:eastAsia="Bookman Old Style" w:hAnsi="Calibri" w:cs="Calibri"/>
        </w:rPr>
      </w:pPr>
      <w:r w:rsidRPr="00C75680">
        <w:rPr>
          <w:rFonts w:ascii="Calibri" w:eastAsia="Bookman Old Style" w:hAnsi="Calibri" w:cs="Calibri"/>
        </w:rPr>
        <w:t xml:space="preserve">Σωματικές βλάβες (συμπεριλαμβανομένων βλαβών που </w:t>
      </w:r>
      <w:proofErr w:type="spellStart"/>
      <w:r w:rsidRPr="00C75680">
        <w:rPr>
          <w:rFonts w:ascii="Calibri" w:eastAsia="Bookman Old Style" w:hAnsi="Calibri" w:cs="Calibri"/>
        </w:rPr>
        <w:t>απέβησαν</w:t>
      </w:r>
      <w:proofErr w:type="spellEnd"/>
      <w:r w:rsidRPr="00C75680">
        <w:rPr>
          <w:rFonts w:ascii="Calibri" w:eastAsia="Bookman Old Style" w:hAnsi="Calibri" w:cs="Calibri"/>
        </w:rPr>
        <w:t xml:space="preserve"> θανατηφόρες), και/ή</w:t>
      </w:r>
    </w:p>
    <w:p w:rsidR="00C75680" w:rsidRPr="00C75680" w:rsidRDefault="00C75680" w:rsidP="00C75680">
      <w:pPr>
        <w:numPr>
          <w:ilvl w:val="2"/>
          <w:numId w:val="21"/>
        </w:numPr>
        <w:tabs>
          <w:tab w:val="left" w:pos="1297"/>
        </w:tabs>
        <w:suppressAutoHyphens/>
        <w:spacing w:after="0" w:line="382" w:lineRule="exact"/>
        <w:ind w:left="-284" w:right="338"/>
        <w:jc w:val="both"/>
        <w:rPr>
          <w:rFonts w:ascii="Calibri" w:eastAsia="Bookman Old Style" w:hAnsi="Calibri" w:cs="Calibri"/>
        </w:rPr>
      </w:pPr>
      <w:r w:rsidRPr="00C75680">
        <w:rPr>
          <w:rFonts w:ascii="Calibri" w:eastAsia="Bookman Old Style" w:hAnsi="Calibri" w:cs="Calibri"/>
        </w:rPr>
        <w:t>Οποιαδήποτε απώλεια ή ζημία της ακίνητης και κινητής περιουσία του Νοσοκομείου.</w:t>
      </w:r>
    </w:p>
    <w:p w:rsidR="00C75680" w:rsidRPr="00C75680" w:rsidRDefault="00C75680" w:rsidP="00C75680">
      <w:pPr>
        <w:tabs>
          <w:tab w:val="left" w:pos="433"/>
        </w:tabs>
        <w:spacing w:after="0" w:line="382" w:lineRule="exact"/>
        <w:ind w:left="-284" w:right="338"/>
        <w:jc w:val="both"/>
        <w:rPr>
          <w:rFonts w:ascii="Calibri" w:eastAsia="Bookman Old Style" w:hAnsi="Calibri" w:cs="Calibri"/>
        </w:rPr>
      </w:pPr>
      <w:r w:rsidRPr="00C75680">
        <w:rPr>
          <w:rFonts w:ascii="Calibri" w:eastAsia="Bookman Old Style" w:hAnsi="Calibri" w:cs="Calibri"/>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C75680" w:rsidRPr="00C75680" w:rsidRDefault="00C75680" w:rsidP="00C75680">
      <w:pPr>
        <w:tabs>
          <w:tab w:val="left" w:pos="447"/>
        </w:tabs>
        <w:spacing w:after="0" w:line="382" w:lineRule="exact"/>
        <w:ind w:left="-284" w:right="338"/>
        <w:jc w:val="both"/>
        <w:rPr>
          <w:rFonts w:ascii="Calibri" w:eastAsia="Bookman Old Style" w:hAnsi="Calibri" w:cs="Calibri"/>
        </w:rPr>
      </w:pPr>
      <w:r w:rsidRPr="00C75680">
        <w:rPr>
          <w:rFonts w:ascii="Calibri" w:eastAsia="Bookman Old Style" w:hAnsi="Calibri" w:cs="Calibri"/>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C75680" w:rsidRPr="00C75680" w:rsidRDefault="00C75680" w:rsidP="00C75680">
      <w:pPr>
        <w:tabs>
          <w:tab w:val="left" w:pos="418"/>
        </w:tabs>
        <w:spacing w:after="0" w:line="382" w:lineRule="exact"/>
        <w:ind w:left="-284" w:right="338"/>
        <w:jc w:val="both"/>
        <w:rPr>
          <w:rFonts w:ascii="Calibri" w:eastAsia="Bookman Old Style" w:hAnsi="Calibri" w:cs="Calibri"/>
        </w:rPr>
      </w:pPr>
      <w:r w:rsidRPr="00C75680">
        <w:rPr>
          <w:rFonts w:ascii="Calibri" w:eastAsia="Bookman Old Style" w:hAnsi="Calibri" w:cs="Calibri"/>
        </w:rPr>
        <w:t>Ο ανάδοχος υποχρεούται να φροντίζει την καθαριότητα των σκευών που θα χρησιμοποιηθούν για την</w:t>
      </w:r>
    </w:p>
    <w:p w:rsidR="00C75680" w:rsidRPr="00C75680" w:rsidRDefault="00C75680" w:rsidP="00C75680">
      <w:pPr>
        <w:tabs>
          <w:tab w:val="left" w:pos="763"/>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διανομή των γευμάτων καθώς επίσης και των χώρων που θα χρησιμοποιηθούν για τον σκοπό αυτό (χώροι προετοιμασίας, διανομής συσσιτίου (</w:t>
      </w:r>
      <w:proofErr w:type="spellStart"/>
      <w:r w:rsidRPr="00C75680">
        <w:rPr>
          <w:rFonts w:ascii="Calibri" w:eastAsia="Bookman Old Style" w:hAnsi="Calibri" w:cs="Calibri"/>
        </w:rPr>
        <w:t>office</w:t>
      </w:r>
      <w:proofErr w:type="spellEnd"/>
      <w:r w:rsidRPr="00C75680">
        <w:rPr>
          <w:rFonts w:ascii="Calibri" w:eastAsia="Bookman Old Style" w:hAnsi="Calibri" w:cs="Calibri"/>
        </w:rPr>
        <w:t xml:space="preserve">) τραπεζαρία εφημερεύοντος προσωπικού, καρότσια μεταφοράς </w:t>
      </w:r>
      <w:proofErr w:type="spellStart"/>
      <w:r w:rsidRPr="00C75680">
        <w:rPr>
          <w:rFonts w:ascii="Calibri" w:eastAsia="Bookman Old Style" w:hAnsi="Calibri" w:cs="Calibri"/>
        </w:rPr>
        <w:t>Κλπ</w:t>
      </w:r>
      <w:proofErr w:type="spellEnd"/>
      <w:r w:rsidRPr="00C75680">
        <w:rPr>
          <w:rFonts w:ascii="Calibri" w:eastAsia="Bookman Old Style" w:hAnsi="Calibri" w:cs="Calibri"/>
        </w:rPr>
        <w:t>).</w:t>
      </w:r>
    </w:p>
    <w:p w:rsidR="00C75680" w:rsidRPr="00C75680" w:rsidRDefault="00C75680" w:rsidP="00C75680">
      <w:pPr>
        <w:tabs>
          <w:tab w:val="left" w:pos="763"/>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Να τηρεί βιβλία επικοινωνίας με τους αρμόδιους του Νοσοκομείου με σκοπό την αναγραφή σ' αυτά τυχόν παραλείψεων όσο και παραπόνων.</w:t>
      </w:r>
    </w:p>
    <w:p w:rsidR="00C75680" w:rsidRPr="00C75680" w:rsidRDefault="00C75680" w:rsidP="00C75680">
      <w:pPr>
        <w:tabs>
          <w:tab w:val="left" w:pos="763"/>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 xml:space="preserve">Να συμμορφώνεται με τις οδηγίες του υπεύθυνου Διατροφής καθώς και την επιτροπή  </w:t>
      </w:r>
      <w:proofErr w:type="spellStart"/>
      <w:r w:rsidRPr="00C75680">
        <w:rPr>
          <w:rFonts w:ascii="Calibri" w:eastAsia="Bookman Old Style" w:hAnsi="Calibri" w:cs="Calibri"/>
        </w:rPr>
        <w:t>ενδο</w:t>
      </w:r>
      <w:proofErr w:type="spellEnd"/>
      <w:r w:rsidRPr="00C75680">
        <w:rPr>
          <w:rFonts w:ascii="Calibri" w:eastAsia="Bookman Old Style" w:hAnsi="Calibri" w:cs="Calibri"/>
        </w:rPr>
        <w:t xml:space="preserve">- νοσοκομειακών λοιμώξεων του Νοσοκομείου σε ότι αφορά την υγιεινή των τροφίμων. Οι εργαζόμενοι πρέπει υποχρεωτικά να είναι εμβολιασμένοι για Τέτανο και Ηπατίτιδα Β' και να προσκομίσουν στην Αρμόδια Υπηρεσία </w:t>
      </w:r>
      <w:proofErr w:type="spellStart"/>
      <w:r w:rsidRPr="00C75680">
        <w:rPr>
          <w:rFonts w:ascii="Calibri" w:eastAsia="Bookman Old Style" w:hAnsi="Calibri" w:cs="Calibri"/>
        </w:rPr>
        <w:t>ενδονοσοκομειακών</w:t>
      </w:r>
      <w:proofErr w:type="spellEnd"/>
      <w:r w:rsidRPr="00C75680">
        <w:rPr>
          <w:rFonts w:ascii="Calibri" w:eastAsia="Bookman Old Style" w:hAnsi="Calibri" w:cs="Calibri"/>
        </w:rPr>
        <w:t xml:space="preserve"> λοιμώξεων του Νοσοκομείου αντίγραφο της κάρτας εμβολιασμών, αλλιώς δεν θα γίνονται αποδεκτοί. Το προσωπικό που θα χρησιμοποιηθεί να διαθέτει Ατομικό Βιβλιάριο </w:t>
      </w:r>
      <w:r w:rsidRPr="00C75680">
        <w:rPr>
          <w:rFonts w:ascii="Calibri" w:eastAsia="Bookman Old Style" w:hAnsi="Calibri" w:cs="Calibri"/>
        </w:rPr>
        <w:lastRenderedPageBreak/>
        <w:t>Υγείας εργαζομένου σε χώρους εστίασης θεωρημένο από την Διεύθυνση Δημόσιας Υγιεινής και να έχει παρακολουθήσει σεμινάριο για την ορθή και ασφαλή χρήση τροφίμων.</w:t>
      </w:r>
    </w:p>
    <w:p w:rsidR="00C75680" w:rsidRPr="00C75680" w:rsidRDefault="00C75680" w:rsidP="00C75680">
      <w:pPr>
        <w:tabs>
          <w:tab w:val="left" w:pos="763"/>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Να γνωστοποιεί εγγράφως στο απασχολούμενο προσωπικό ότι ουδεμία εξάρτηση ή εργασιακή σχέση έχει με το Νοσοκομείο.</w:t>
      </w:r>
    </w:p>
    <w:p w:rsidR="00C75680" w:rsidRPr="00C75680" w:rsidRDefault="00C75680" w:rsidP="00C75680">
      <w:pPr>
        <w:tabs>
          <w:tab w:val="left" w:pos="727"/>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C75680" w:rsidRPr="00C75680" w:rsidRDefault="00C75680" w:rsidP="00C75680">
      <w:pPr>
        <w:tabs>
          <w:tab w:val="left" w:pos="713"/>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C75680">
        <w:rPr>
          <w:rFonts w:ascii="Calibri" w:eastAsia="Bookman Old Style" w:hAnsi="Calibri" w:cs="Calibri"/>
        </w:rPr>
        <w:t>κ.λ.π</w:t>
      </w:r>
      <w:proofErr w:type="spellEnd"/>
      <w:r w:rsidRPr="00C75680">
        <w:rPr>
          <w:rFonts w:ascii="Calibri" w:eastAsia="Bookman Old Style" w:hAnsi="Calibri" w:cs="Calibri"/>
        </w:rPr>
        <w:t>.), Αυτή η υποχρέωση εξακολουθεί να υπάρχει ακόμη και μετά το πέρας της συμβάσεως.</w:t>
      </w:r>
    </w:p>
    <w:p w:rsidR="00C75680" w:rsidRPr="00C75680" w:rsidRDefault="00C75680" w:rsidP="00C75680">
      <w:pPr>
        <w:tabs>
          <w:tab w:val="left" w:pos="713"/>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C75680">
        <w:rPr>
          <w:rFonts w:ascii="Calibri" w:eastAsia="Bookman Old Style" w:hAnsi="Calibri" w:cs="Calibri"/>
        </w:rPr>
        <w:t>κ.λ.π</w:t>
      </w:r>
      <w:proofErr w:type="spellEnd"/>
      <w:r w:rsidRPr="00C75680">
        <w:rPr>
          <w:rFonts w:ascii="Calibri" w:eastAsia="Bookman Old Style" w:hAnsi="Calibri" w:cs="Calibri"/>
        </w:rPr>
        <w:t>.</w:t>
      </w:r>
    </w:p>
    <w:p w:rsidR="00C75680" w:rsidRPr="00C75680" w:rsidRDefault="00C75680" w:rsidP="00C75680">
      <w:pPr>
        <w:tabs>
          <w:tab w:val="left" w:pos="713"/>
        </w:tabs>
        <w:spacing w:after="0" w:line="385" w:lineRule="exact"/>
        <w:ind w:left="-284" w:right="338"/>
        <w:jc w:val="both"/>
        <w:rPr>
          <w:rFonts w:ascii="Calibri" w:eastAsia="Bookman Old Style" w:hAnsi="Calibri" w:cs="Calibri"/>
        </w:rPr>
      </w:pPr>
      <w:r w:rsidRPr="00C75680">
        <w:rPr>
          <w:rFonts w:ascii="Calibri" w:eastAsia="Bookman Old Style" w:hAnsi="Calibri" w:cs="Calibri"/>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C75680" w:rsidRPr="00C75680" w:rsidRDefault="00C75680" w:rsidP="00C75680">
      <w:pPr>
        <w:widowControl w:val="0"/>
        <w:shd w:val="clear" w:color="auto" w:fill="FFFFFF"/>
        <w:tabs>
          <w:tab w:val="left" w:pos="747"/>
        </w:tabs>
        <w:autoSpaceDE w:val="0"/>
        <w:autoSpaceDN w:val="0"/>
        <w:adjustRightInd w:val="0"/>
        <w:spacing w:after="139" w:line="360" w:lineRule="auto"/>
        <w:ind w:left="-284" w:right="338"/>
        <w:jc w:val="both"/>
        <w:rPr>
          <w:rFonts w:ascii="Calibri" w:eastAsia="Bookman Old Style" w:hAnsi="Calibri" w:cs="Calibri"/>
        </w:rPr>
      </w:pPr>
      <w:r w:rsidRPr="00C75680">
        <w:rPr>
          <w:rFonts w:ascii="Calibri" w:eastAsia="Bookman Old Style" w:hAnsi="Calibri" w:cs="Calibri"/>
        </w:rPr>
        <w:t xml:space="preserve"> Τα στοιχεία του προσωπικού και της εκπαίδευσης του πρέπει πάντα να είναι στη διάθεσή τους.</w:t>
      </w:r>
    </w:p>
    <w:p w:rsidR="00C75680" w:rsidRPr="00C75680" w:rsidRDefault="00C75680" w:rsidP="00C75680">
      <w:pPr>
        <w:widowControl w:val="0"/>
        <w:shd w:val="clear" w:color="auto" w:fill="FFFFFF"/>
        <w:tabs>
          <w:tab w:val="left" w:pos="747"/>
        </w:tabs>
        <w:autoSpaceDE w:val="0"/>
        <w:autoSpaceDN w:val="0"/>
        <w:adjustRightInd w:val="0"/>
        <w:spacing w:after="139" w:line="360" w:lineRule="auto"/>
        <w:ind w:left="-284" w:right="338"/>
        <w:jc w:val="both"/>
        <w:rPr>
          <w:rFonts w:ascii="Calibri" w:eastAsia="Bookman Old Style" w:hAnsi="Calibri" w:cs="Calibri"/>
          <w:spacing w:val="-4"/>
        </w:rPr>
      </w:pPr>
      <w:r w:rsidRPr="00C75680">
        <w:rPr>
          <w:rFonts w:ascii="Calibri" w:eastAsia="Bookman Old Style" w:hAnsi="Calibri" w:cs="Calibri"/>
          <w:spacing w:val="-4"/>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C75680" w:rsidRPr="00C75680" w:rsidRDefault="00C75680" w:rsidP="00C75680">
      <w:pPr>
        <w:widowControl w:val="0"/>
        <w:shd w:val="clear" w:color="auto" w:fill="FFFFFF"/>
        <w:tabs>
          <w:tab w:val="left" w:pos="747"/>
        </w:tabs>
        <w:autoSpaceDE w:val="0"/>
        <w:autoSpaceDN w:val="0"/>
        <w:adjustRightInd w:val="0"/>
        <w:spacing w:after="139" w:line="360" w:lineRule="auto"/>
        <w:ind w:left="-284" w:right="338"/>
        <w:jc w:val="both"/>
        <w:rPr>
          <w:rFonts w:ascii="Calibri" w:eastAsia="Bookman Old Style" w:hAnsi="Calibri" w:cs="Calibri"/>
          <w:spacing w:val="-4"/>
        </w:rPr>
      </w:pPr>
      <w:r w:rsidRPr="00C75680">
        <w:rPr>
          <w:rFonts w:ascii="Calibri" w:eastAsia="Bookman Old Style" w:hAnsi="Calibri" w:cs="Calibri"/>
          <w:spacing w:val="-4"/>
        </w:rPr>
        <w:t>Το προσωπικό του αναδόχου θα είναι σταθερό και εκπαιδευμένο.</w:t>
      </w:r>
    </w:p>
    <w:p w:rsidR="00C75680" w:rsidRPr="00C75680" w:rsidRDefault="00C75680" w:rsidP="00C75680">
      <w:pPr>
        <w:widowControl w:val="0"/>
        <w:shd w:val="clear" w:color="auto" w:fill="FFFFFF"/>
        <w:tabs>
          <w:tab w:val="left" w:pos="747"/>
        </w:tabs>
        <w:autoSpaceDE w:val="0"/>
        <w:autoSpaceDN w:val="0"/>
        <w:adjustRightInd w:val="0"/>
        <w:spacing w:after="139" w:line="360" w:lineRule="auto"/>
        <w:ind w:left="-284" w:right="338"/>
        <w:jc w:val="both"/>
        <w:rPr>
          <w:rFonts w:ascii="Calibri" w:eastAsia="Bookman Old Style" w:hAnsi="Calibri" w:cs="Calibri"/>
          <w:spacing w:val="-4"/>
        </w:rPr>
      </w:pPr>
      <w:r w:rsidRPr="00C75680">
        <w:rPr>
          <w:rFonts w:ascii="Calibri" w:eastAsia="Bookman Old Style" w:hAnsi="Calibri" w:cs="Calibri"/>
          <w:spacing w:val="-4"/>
        </w:rPr>
        <w:t>Στο τμήμα διατροφής του νοσοκομείο θα υπάρχει ονομαστικός κατάλογος των εργαζομένων του αναδόχου, και οποιαδήποτε μεταβολή στο προσωπικό θα γνωστοποιείται άμεσα στο τμήμα διατροφής.</w:t>
      </w:r>
    </w:p>
    <w:p w:rsidR="00C75680" w:rsidRPr="00C75680" w:rsidRDefault="00C75680" w:rsidP="00C75680">
      <w:pPr>
        <w:widowControl w:val="0"/>
        <w:shd w:val="clear" w:color="auto" w:fill="FFFFFF"/>
        <w:tabs>
          <w:tab w:val="left" w:pos="747"/>
        </w:tabs>
        <w:autoSpaceDE w:val="0"/>
        <w:autoSpaceDN w:val="0"/>
        <w:adjustRightInd w:val="0"/>
        <w:spacing w:after="139" w:line="360" w:lineRule="auto"/>
        <w:ind w:left="-284" w:right="338"/>
        <w:jc w:val="both"/>
        <w:rPr>
          <w:rFonts w:ascii="Calibri" w:eastAsia="Bookman Old Style" w:hAnsi="Calibri" w:cs="Calibri"/>
          <w:spacing w:val="-4"/>
        </w:rPr>
      </w:pPr>
      <w:r w:rsidRPr="00C75680">
        <w:rPr>
          <w:rFonts w:ascii="Calibri" w:eastAsia="Bookman Old Style" w:hAnsi="Calibri" w:cs="Calibri"/>
          <w:spacing w:val="-4"/>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3" w:name="bookmark2"/>
    </w:p>
    <w:p w:rsidR="00C75680" w:rsidRPr="00C75680" w:rsidRDefault="00C75680" w:rsidP="00C75680">
      <w:pPr>
        <w:widowControl w:val="0"/>
        <w:shd w:val="clear" w:color="auto" w:fill="FFFFFF"/>
        <w:tabs>
          <w:tab w:val="left" w:pos="747"/>
        </w:tabs>
        <w:autoSpaceDE w:val="0"/>
        <w:autoSpaceDN w:val="0"/>
        <w:adjustRightInd w:val="0"/>
        <w:spacing w:after="139" w:line="360" w:lineRule="auto"/>
        <w:ind w:left="-284" w:right="338"/>
        <w:jc w:val="both"/>
        <w:rPr>
          <w:rFonts w:ascii="Calibri" w:eastAsia="Bookman Old Style" w:hAnsi="Calibri" w:cs="Calibri"/>
          <w:b/>
        </w:rPr>
      </w:pPr>
      <w:r w:rsidRPr="00C75680">
        <w:rPr>
          <w:rFonts w:ascii="Calibri" w:eastAsia="Bookman Old Style" w:hAnsi="Calibri" w:cs="Calibri"/>
          <w:b/>
          <w:bCs/>
        </w:rPr>
        <w:t>Οι</w:t>
      </w:r>
      <w:r w:rsidRPr="00C75680">
        <w:rPr>
          <w:rFonts w:ascii="Calibri" w:eastAsia="Bookman Old Style" w:hAnsi="Calibri" w:cs="Calibri"/>
          <w:b/>
        </w:rPr>
        <w:t xml:space="preserve"> εργαζόμενοι θα πληρούν τις εξής προϋποθέσεις:</w:t>
      </w:r>
      <w:bookmarkEnd w:id="3"/>
    </w:p>
    <w:p w:rsidR="00C75680" w:rsidRPr="00C75680" w:rsidRDefault="00C75680" w:rsidP="00C75680">
      <w:pPr>
        <w:tabs>
          <w:tab w:val="left" w:pos="720"/>
        </w:tabs>
        <w:spacing w:after="0" w:line="382" w:lineRule="exact"/>
        <w:ind w:left="-284" w:right="338"/>
        <w:jc w:val="both"/>
        <w:rPr>
          <w:rFonts w:ascii="Calibri" w:eastAsia="Bookman Old Style" w:hAnsi="Calibri" w:cs="Calibri"/>
        </w:rPr>
      </w:pPr>
      <w:r w:rsidRPr="00C75680">
        <w:rPr>
          <w:rFonts w:ascii="Calibri" w:eastAsia="Bookman Old Style" w:hAnsi="Calibri" w:cs="Calibri"/>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C75680" w:rsidRPr="00C75680" w:rsidRDefault="00C75680" w:rsidP="00C75680">
      <w:pPr>
        <w:tabs>
          <w:tab w:val="left" w:pos="734"/>
        </w:tabs>
        <w:spacing w:after="0" w:line="382" w:lineRule="exact"/>
        <w:ind w:left="-284" w:right="338"/>
        <w:jc w:val="both"/>
        <w:rPr>
          <w:rFonts w:ascii="Calibri" w:eastAsia="Bookman Old Style" w:hAnsi="Calibri" w:cs="Calibri"/>
        </w:rPr>
      </w:pPr>
      <w:r w:rsidRPr="00C75680">
        <w:rPr>
          <w:rFonts w:ascii="Calibri" w:eastAsia="Bookman Old Style" w:hAnsi="Calibri" w:cs="Calibri"/>
        </w:rPr>
        <w:t>Να υπάρχει επόπτης του αναδόχου (ο οποίος δεν θα συμπεριλαμβάνεται στα άτομα που ζητούνται από το Νοσοκομείο, εκτός εάν εργάζεται και ο ίδιος), ο οποίος θα συνεργάζεται με το Τμήμα διατροφής του Νοσοκομείου, το αντίστοιχο τμήμα του Μαγειρείου και τα αντίστοιχα τμήματα διανομής φαγητού.</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lastRenderedPageBreak/>
        <w:t>Η στολή εργασίας θα πρέπει να είναι καθαρή και να αλλάζει τακτικά (κάθε φορά που είναι βρώμικη), σύμφωνα με τους κανόνες υγιεινής, ώστε να διασφαλίζεται η προστασία της ασφάλειας των τροφίμων. Η δαπάνη για την στολή θα βαρύνει τον ανάδοχο.</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Το</w:t>
      </w:r>
      <w:r w:rsidRPr="00C75680">
        <w:rPr>
          <w:rFonts w:ascii="Calibri" w:eastAsia="Bookman Old Style" w:hAnsi="Calibri" w:cs="Calibri"/>
          <w:spacing w:val="-10"/>
          <w:shd w:val="clear" w:color="auto" w:fill="FFFFFF"/>
        </w:rPr>
        <w:t xml:space="preserve"> προσωπικό</w:t>
      </w:r>
      <w:r w:rsidRPr="00C75680">
        <w:rPr>
          <w:rFonts w:ascii="Calibri" w:eastAsia="Bookman Old Style" w:hAnsi="Calibri" w:cs="Calibri"/>
        </w:rPr>
        <w:t xml:space="preserve"> του</w:t>
      </w:r>
      <w:r w:rsidRPr="00C75680">
        <w:rPr>
          <w:rFonts w:ascii="Calibri" w:eastAsia="Bookman Old Style" w:hAnsi="Calibri" w:cs="Calibri"/>
          <w:spacing w:val="-10"/>
          <w:shd w:val="clear" w:color="auto" w:fill="FFFFFF"/>
        </w:rPr>
        <w:t xml:space="preserve"> αναδόχου θα</w:t>
      </w:r>
      <w:r w:rsidRPr="00C75680">
        <w:rPr>
          <w:rFonts w:ascii="Calibri" w:eastAsia="Bookman Old Style" w:hAnsi="Calibri" w:cs="Calibri"/>
        </w:rPr>
        <w:t xml:space="preserve"> είναι σταθερό και κατάλληλα εκπαιδευμένο. Στο Νοσοκομείο θα υπάρχει ονομαστικός κατάλογος των εργαζομένων στο Τμήμα Διατροφής, ενώ οποιαδήποτε μεταβολή στο προσωπικό, θα γνωστοποιείται γραπτώς στο Νοσοκομείο και θα προσκομίζονται τα απαραίτητα δικαιολογητικά.</w:t>
      </w:r>
    </w:p>
    <w:p w:rsidR="00C75680" w:rsidRPr="00C75680" w:rsidRDefault="00C75680" w:rsidP="00C75680">
      <w:pPr>
        <w:tabs>
          <w:tab w:val="left" w:pos="1009"/>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bookmarkStart w:id="4" w:name="bookmark5"/>
      <w:r w:rsidRPr="00C75680">
        <w:rPr>
          <w:rFonts w:ascii="Calibri" w:eastAsia="Bookman Old Style" w:hAnsi="Calibri" w:cs="Calibri"/>
        </w:rPr>
        <w:t>Καθήκοντα τραπεζοκόμων</w:t>
      </w:r>
      <w:bookmarkEnd w:id="4"/>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 xml:space="preserve">Είναι υπεύθυνοι για την καλή λειτουργία της κουζίνας του κάθε τμήματος, την τήρηση συνθηκών υγιεινής και τη φύλαξη όλου του εξοπλισμού της κουζίνας (πιάτα, μαχαιροπίρουνα, δίσκων, σκεύη διάφορα </w:t>
      </w:r>
      <w:proofErr w:type="spellStart"/>
      <w:r w:rsidRPr="00C75680">
        <w:rPr>
          <w:rFonts w:ascii="Calibri" w:eastAsia="Bookman Old Style" w:hAnsi="Calibri" w:cs="Calibri"/>
        </w:rPr>
        <w:t>κΛπ</w:t>
      </w:r>
      <w:proofErr w:type="spellEnd"/>
      <w:r w:rsidRPr="00C75680">
        <w:rPr>
          <w:rFonts w:ascii="Calibri" w:eastAsia="Bookman Old Style" w:hAnsi="Calibri" w:cs="Calibri"/>
        </w:rPr>
        <w:t>)</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Είναι υπεύθυνοι για την παραλαβή και μεταφορά μαγειρεμένων τροφίμων στους ασθενείς τηρώντας όλους τους κανόνες υγιεινής και ασφάλειας τροφίμων.. θα εκτελούν την διανομή του πρωινού, του γεύματος και του δείπνου στους ασθενείς των κλινικών σύμφωνα με το διαιτολόγιο.</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Δεν χορηγούν τροφή σε ασθενή χωρίς γραπτή εντολή της Διαιτολόγου και ενημέρωση και καθοδήγηση από την Προϊσταμένη της κλινικής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Μετά το πέρας της διανομής θα συλλέγουν και θα πλένουν τα πιάτα, μαχαιροπήρουνα, δίσκους, φλιτζάνια κλπ.</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 xml:space="preserve">Θα καθαρίζουν τις ηλεκτρικές συσκευές (ψυγεία- ηλεκτρική κουζίνα) ντουλάπια, πάγκους εργασίας και μετά θα χρησιμοποιούν ειδικό αντισηπτικό που προτείνουν οι </w:t>
      </w:r>
      <w:proofErr w:type="spellStart"/>
      <w:r w:rsidRPr="00C75680">
        <w:rPr>
          <w:rFonts w:ascii="Calibri" w:eastAsia="Bookman Old Style" w:hAnsi="Calibri" w:cs="Calibri"/>
        </w:rPr>
        <w:t>ενδονοσοκομειακές</w:t>
      </w:r>
      <w:proofErr w:type="spellEnd"/>
      <w:r w:rsidRPr="00C75680">
        <w:rPr>
          <w:rFonts w:ascii="Calibri" w:eastAsia="Bookman Old Style" w:hAnsi="Calibri" w:cs="Calibri"/>
        </w:rPr>
        <w:t xml:space="preserve"> λοιμώξεις σύμφωνα με τις οδηγίες που θα δοθούν.</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θα καθαρίζουν τα τροχήλατα στον ειδικό διαμορφωμένο χώρο του μαγειρείου και μετά θα χρησιμοποιούν αντισηπτικό σύμφωνα με τις οδηγίες.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Θα δέχονται ελέγχους από την προϊσταμένη της κλινικής για την εφαρμογή των κανόνων υγιεινής και ασφάλειας τροφίμων, την τήρηση των διαίτων των ασθενών βάσει του ημερήσιου διαιτολογίου.</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Το προσωπικό του αναδόχου πρέπει θα πρέπει να εκπαιδευτεί ούτως ώστε να εφαρμόζει άριστα τους κανόνες ατομικής καθαριότητας και υγιεινής καθώς και τις πρακτικές που διασφαλίζουν τα τρόφιμα από επιμολύνσεις.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lastRenderedPageBreak/>
        <w:t>Ο κυριότερος τρόπος μεταφοράς των μικροοργανισμών από διάφορες πηγές στα τρόφιμα γίνεται μέσω των χεριών του προσωπικού ,όταν δεν εφαρμόζεται υγιεινή των χεριών πριν την επαφή με τα τρόφιμα.</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Είναι επομένως κρίσιμης σημασίας να έχουν κατανοήσει οι εργαζόμενοι την σημασία της υγιεινής των χεριών πως και πότε πρέπει να γίνεται .Η υγιεινή των χεριών μπορεί να γίνει είτε με πλύσιμο με απλό σαπούνι και νερό ,είτε με πλύσιμο με νερό και αντισηπτικό ,είτε με τρίψιμο των χεριών με αλκοολούχο διάλυμα έως ότου στεγνώσουν.</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Το πλύσιμο των χεριών είναι απαραίτητο :</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Πριν την επαφή με τρόφιμα ή με σκεύη σερβιρίσματος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 xml:space="preserve">Μετά την επαφή με ωμά τρόφιμα (κρέας ,ψάρι, αυγά ,πουλερικά) </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Πριν και μετά την χρήση της τουαλέτας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Όταν είναι βρώμικα ή μολυσμένα μετά από εργασία που ρυπαίνει</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Μετά από βήχα φτέρνισμα ή φύσημα της μύτης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Πριν και μετά το διάλλειμα για φαγητό</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Μετά την επαφή με δοχεία απορριμμάτων</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Μετά από άγγιγμα οποιουδήποτε τμήματος της κεφαλής.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Το προσωπικό δεν θα φορά κοσμήματα στα δάκτυλα, δεν θα έχει τεχνητά ή βαμμένα και μακριά νύχια.</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Δεν θα τρώει, δε θα  πίνει κατά τον χειρισμό των τροφίμων.</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 xml:space="preserve">Θα κάνει </w:t>
      </w:r>
      <w:proofErr w:type="spellStart"/>
      <w:r w:rsidRPr="00C75680">
        <w:rPr>
          <w:rFonts w:ascii="Calibri" w:eastAsia="Bookman Old Style" w:hAnsi="Calibri" w:cs="Calibri"/>
        </w:rPr>
        <w:t>ντούζ</w:t>
      </w:r>
      <w:proofErr w:type="spellEnd"/>
      <w:r w:rsidRPr="00C75680">
        <w:rPr>
          <w:rFonts w:ascii="Calibri" w:eastAsia="Bookman Old Style" w:hAnsi="Calibri" w:cs="Calibri"/>
        </w:rPr>
        <w:t xml:space="preserve">  μια φορά την ημέρα και θα έχει καθαρά μαλλιά, που θα είναι πιασμένα πίσω ,εάν είναι μακριά και θα καλύπτονται πλήρως με το σκούφο.</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Εφόσον έχει πληγή στο χέρι θα την καλύπτει με αδιάβροχο επίδεσμο έντονου χρώματος που να γίνεται άμεσα αντιληπτή η αποκόλληση του.</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Η στολή του θα είναι καθαρή πάντοτε.</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Εφόσον δεν νοιώθει καλά ή έχει πυρετό ή συμπτώματα από το γαστρεντερικό σύστημα (</w:t>
      </w:r>
      <w:proofErr w:type="spellStart"/>
      <w:r w:rsidRPr="00C75680">
        <w:rPr>
          <w:rFonts w:ascii="Calibri" w:eastAsia="Bookman Old Style" w:hAnsi="Calibri" w:cs="Calibri"/>
        </w:rPr>
        <w:t>εμμετό</w:t>
      </w:r>
      <w:proofErr w:type="spellEnd"/>
      <w:r w:rsidRPr="00C75680">
        <w:rPr>
          <w:rFonts w:ascii="Calibri" w:eastAsia="Bookman Old Style" w:hAnsi="Calibri" w:cs="Calibri"/>
        </w:rPr>
        <w:t xml:space="preserve"> ή διάρροια) θα το δηλώνει άμεσα στον υπεύθυνο της επιχείρησής μας πριν την έναρξη της εργασίας του.</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Απαιτήσεις Ατομικής Υγιεινής του Προσωπικού που θα απασχολεί ο Ανάδοχος</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 xml:space="preserve">Υψηλός βαθμός ατομικής καθαριότητας από κάθε πρόσωπο που κινείται σε χώρους με τρόφιμα και το οποίο πρέπει να φορά κατάλληλο και καθαρό ρουχισμό. </w:t>
      </w:r>
    </w:p>
    <w:p w:rsidR="00C75680" w:rsidRPr="00C75680" w:rsidRDefault="00C75680" w:rsidP="00C75680">
      <w:pPr>
        <w:tabs>
          <w:tab w:val="left" w:pos="850"/>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Ο ανάδοχος  έχει  την ευθύνη της τήρησης από το προσωπικό όλων των κανόνων υγιεινής και των πρακτικών που διασφαλίζουν την υγιεινή του και προστατεύουν τα  διανεμόμενα τρόφιμα από ανεπιθύμητες επιμολύνσεις και ρυπάνσεις.</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 xml:space="preserve">Απαγορεύεται με οποιαδήποτε ιδιότητα η απασχόληση σε χώρους εργασίας με τρόφιμα οποιουδήποτε ατόμου εκ μέρος του αναδόχου, εάν είναι γνωστό ή υπάρχουν υπόνοιες, ότι πάσχει από νόσημα που μεταδίδεται μέσω των τροφίμων ή ατόμου που έχει προσβληθεί από δερματική μόλυνση και υφίσταται άμεσος ή έμμεσος κίνδυνος επιμόλυνσης των τροφίμων από παθογόνους μικροοργανισμούς. </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ΕΞΕΤΑΣΕΙΣ</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C75680" w:rsidRPr="00C75680" w:rsidRDefault="00C75680" w:rsidP="00C75680">
      <w:pPr>
        <w:tabs>
          <w:tab w:val="left" w:pos="836"/>
        </w:tabs>
        <w:spacing w:after="0" w:line="389" w:lineRule="exact"/>
        <w:ind w:left="-284" w:right="338"/>
        <w:jc w:val="both"/>
        <w:rPr>
          <w:rFonts w:ascii="Calibri" w:eastAsia="Bookman Old Style" w:hAnsi="Calibri" w:cs="Calibri"/>
        </w:rPr>
      </w:pPr>
      <w:r w:rsidRPr="00C75680">
        <w:rPr>
          <w:rFonts w:ascii="Calibri" w:eastAsia="Bookman Old Style" w:hAnsi="Calibri" w:cs="Calibri"/>
        </w:rPr>
        <w:lastRenderedPageBreak/>
        <w:t>Οι απαιτούμενες εξετάσεις είναι οι εξής: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Ακτινογραφία θώρακος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Γνωμάτευση Παθολόγου</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 xml:space="preserve">Έλεγχος για ηπατίτιδα Α,Β και </w:t>
      </w:r>
      <w:r w:rsidRPr="00C75680">
        <w:rPr>
          <w:rFonts w:ascii="Calibri" w:eastAsia="Times New Roman" w:hAnsi="Calibri" w:cs="Calibri"/>
          <w:lang w:val="en-GB" w:eastAsia="zh-CN"/>
        </w:rPr>
        <w:t>C</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proofErr w:type="spellStart"/>
      <w:r w:rsidRPr="00C75680">
        <w:rPr>
          <w:rFonts w:ascii="Calibri" w:eastAsia="Times New Roman" w:hAnsi="Calibri" w:cs="Calibri"/>
          <w:lang w:eastAsia="zh-CN"/>
        </w:rPr>
        <w:t>Παρασιτολογική</w:t>
      </w:r>
      <w:proofErr w:type="spellEnd"/>
      <w:r w:rsidRPr="00C75680">
        <w:rPr>
          <w:rFonts w:ascii="Calibri" w:eastAsia="Times New Roman" w:hAnsi="Calibri" w:cs="Calibri"/>
          <w:lang w:eastAsia="zh-CN"/>
        </w:rPr>
        <w:t xml:space="preserve"> εξέταση και κ/α κοπράνων</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Καλλιέργεια ονύχων γιο μύκητες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Το προσωπικό θα πρέπει να εμβολιαστεί έναντι της ηπατίτιδας Β και έναντι της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Διφθερίτιδας/τετάνου με δαπάνες του αναδόχου.</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Το προσωπικό του αναδόχου πρέπει να είναι υγιές και να διαθέτει τα απαραίτητα βιβλιάρια υγείας, στο οποίο να φαίνεται ότι εξετάστηκε  το τελευταίο τρίμηνο και δεν πάσχει από νοσήματα που μπορούν να μεταδοθούν με τα τρόφιμα. Ελλείψεις ή ασάφειες όσον αφορά αυτά τα στοιχεία αποτελούν αιτίες απόρριψης της προσφοράς.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 xml:space="preserve">Επισημαίνεται ότι ο ανάδοχος φέρει αποκλειστικά την ευθύνη για την πλήρη και συνεχή υγειονομική </w:t>
      </w:r>
      <w:proofErr w:type="spellStart"/>
      <w:r w:rsidRPr="00C75680">
        <w:rPr>
          <w:rFonts w:ascii="Calibri" w:eastAsia="Times New Roman" w:hAnsi="Calibri" w:cs="Calibri"/>
          <w:lang w:eastAsia="zh-CN"/>
        </w:rPr>
        <w:t>καταλληλότητα</w:t>
      </w:r>
      <w:proofErr w:type="spellEnd"/>
      <w:r w:rsidRPr="00C75680">
        <w:rPr>
          <w:rFonts w:ascii="Calibri" w:eastAsia="Times New Roman" w:hAnsi="Calibri" w:cs="Calibri"/>
          <w:lang w:eastAsia="zh-CN"/>
        </w:rPr>
        <w:t xml:space="preserve"> του προσωπικού του.</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Δειγματοληπτικό έλεγχο της υγείας του προσωπικού του αναδόχου μπορεί να ζητήσει το νοσοκομείο οποτεδήποτε.</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Ο ανάδοχος  θα πρέπει να γνωρίζει καθημερινά και πριν την έναρξη της εργασίας εάν έχει πρόβλημα υγείας το προσωπικό. Σε περίπτωση που παρουσιαστεί κάποιο μεταδιδόμενο νόσημα στο προσωπικό του αναδόχου έχει τη νομική υποχρέωση να πάρει όλα τα απαραίτητα μέτρα για την πρόληψη του κίνδυνου επιμόλυνσης των τροφίμων συμπεριλαμβανομένου του αποκλεισμού από την εργασία για όσο διάστημα κριθεί αναγκαίο και αντικατάστασή του για όσο διάστημα απουσιάζει.</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i/>
          <w:iCs/>
          <w:lang w:eastAsia="zh-CN"/>
        </w:rPr>
      </w:pPr>
      <w:r w:rsidRPr="00C75680">
        <w:rPr>
          <w:rFonts w:ascii="Calibri" w:eastAsia="Times New Roman" w:hAnsi="Calibri" w:cs="Calibri"/>
          <w:b/>
          <w:bCs/>
          <w:i/>
          <w:iCs/>
          <w:lang w:eastAsia="zh-CN"/>
        </w:rPr>
        <w:t>Γενικά μέτρα καθαριότητας προσωπικού που απασχολεί ο ανάδοχος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Τα άτομα που εργάζονται στους χώρους  διανομής των τροφίμων</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πρέπει:</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Να   φροντίζουν   την  καθαριότητα των χεριών τους.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 xml:space="preserve">Να   πλένουν   τα χέρια τους κάθε φορά που χρειάζεται βάση των οδηγιών του </w:t>
      </w:r>
      <w:proofErr w:type="spellStart"/>
      <w:r w:rsidRPr="00C75680">
        <w:rPr>
          <w:rFonts w:ascii="Calibri" w:eastAsia="Times New Roman" w:hAnsi="Calibri" w:cs="Calibri"/>
          <w:lang w:eastAsia="zh-CN"/>
        </w:rPr>
        <w:t>προαπαιτούμενου</w:t>
      </w:r>
      <w:proofErr w:type="spellEnd"/>
      <w:r w:rsidRPr="00C75680">
        <w:rPr>
          <w:rFonts w:ascii="Calibri" w:eastAsia="Times New Roman" w:hAnsi="Calibri" w:cs="Calibri"/>
          <w:lang w:eastAsia="zh-CN"/>
        </w:rPr>
        <w:t xml:space="preserve"> προγράμματος ατομικής υγιεινής.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Να μην καπνίζουν, τρώνε, πίνουν, καλλωπίζονται  κατά τη διάρκεια της εργασίας τους και κατά τη διαδικασία χειρισμού των τροφίμων αλλά σε προβλεπόμενους χώρους.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Να   καλύπτουν   τις πληγές στα χέρια τους με αδιάβροχο επίδεσμο (κατά προτίμηση εντόνου  χρώματος, ώστε να αναγνωρίζεται εύκολα αν έχει αποκολληθεί).</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Να   μην    φορούν κοσμήματα και να μην έχουν ψεύτικα ή βαμμένα νύχια, γιατί αποτελούν κίνδυνο επιμόλυνσης των τροφίμων. Τα νύχια θα πρέπει να είναι κομμένα. Σκουλαρίκια σε τρυπημένα αυτιά, βέρες δακτυλίδια και ρολόγια πρέπει να αφαιρούνται κατά τη διάρκεια της εργασίας.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Να μην μετακινούνται άσκοπα στους χώρους του Νοσοκομείου και μετά να επιστρέφουν στο χώρο εργασίας τους .</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Να  έχουν καθαρά μαλλιά, δεμένα πίσω   εφόσον είναι μακριά και είναι καλυμμένο πλήρως με κάλυμμα κεφαλής (σκούφο).</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lang w:eastAsia="zh-CN"/>
        </w:rPr>
      </w:pPr>
      <w:r w:rsidRPr="00C75680">
        <w:rPr>
          <w:rFonts w:ascii="Calibri" w:eastAsia="Times New Roman" w:hAnsi="Calibri" w:cs="Calibri"/>
          <w:b/>
          <w:lang w:eastAsia="zh-CN"/>
        </w:rPr>
        <w:t xml:space="preserve">ΣΤΟΛΕΣ ΕΡΓΑΣΙΑΣ </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Η στολή εργασίας θα είναι σύμφωνη με τα σχέδια και χρώματα του Νοσοκομείου και θα αποτελείται από:</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Παντελόνι χωρίς τσέπες (ανοιχτόχρωμο)</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Πουκάμισο ή σακάκι με μακριά μανίκια με μανσέτα χωρίς τσέπες (ανοιχτόχρωμο)</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Κάλυμμα κεφαλής (σκούφο που να καλύπτει πλήρως τα μαλλιά)</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 xml:space="preserve">Παπούτσια ή </w:t>
      </w:r>
      <w:proofErr w:type="spellStart"/>
      <w:r w:rsidRPr="00C75680">
        <w:rPr>
          <w:rFonts w:ascii="Calibri" w:eastAsia="Times New Roman" w:hAnsi="Calibri" w:cs="Calibri"/>
          <w:lang w:eastAsia="zh-CN"/>
        </w:rPr>
        <w:t>σαμπώ</w:t>
      </w:r>
      <w:proofErr w:type="spellEnd"/>
      <w:r w:rsidRPr="00C75680">
        <w:rPr>
          <w:rFonts w:ascii="Calibri" w:eastAsia="Times New Roman" w:hAnsi="Calibri" w:cs="Calibri"/>
          <w:lang w:eastAsia="zh-CN"/>
        </w:rPr>
        <w:t xml:space="preserve"> χαμηλά και αθόρυβα κατά το περπάτημα</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New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Ποδιά με κορδόνι στο λαιμό με κούμπωμα που θα αλλάζεται καθημερινά (ανοιχτόχρωμη)</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Η στολή   εργασίας Θα πρέπει να αφαιρείται όταν απομακρύνονται για διάφορους λόγους από το χώρο εργασίας τους.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 xml:space="preserve">Η στολή θα πρέπει να είναι πάντα καθαρή και να αλλάζει τακτικά (κάθε φορά που είναι βρώμικη και τουλάχιστον 3 φορές την εβδομάδα) σύμφωνα με τους κανόνες υγιεινής, ώστε να διασφαλίζεται η προστασία της ασφάλειας των τροφίμων. </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Η δαπάνη για τη στολή και το κόστος καθαρισμού της, θα βαρύνει το ιδιωτικό συνεργείο.</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lastRenderedPageBreak/>
        <w:t xml:space="preserve">Ειδικές απαιτήσεις στη στολή (μάσκα γάντια) ή και εξ ολοκλήρου ξεχωριστή στολή σε κλινικές ή μονάδες με </w:t>
      </w:r>
      <w:proofErr w:type="spellStart"/>
      <w:r w:rsidRPr="00C75680">
        <w:rPr>
          <w:rFonts w:ascii="Calibri" w:eastAsia="Times New Roman" w:hAnsi="Calibri" w:cs="Calibri"/>
          <w:lang w:eastAsia="zh-CN"/>
        </w:rPr>
        <w:t>ανοσοκατασταλμένους</w:t>
      </w:r>
      <w:proofErr w:type="spellEnd"/>
      <w:r w:rsidRPr="00C75680">
        <w:rPr>
          <w:rFonts w:ascii="Calibri" w:eastAsia="Times New Roman" w:hAnsi="Calibri" w:cs="Calibri"/>
          <w:lang w:eastAsia="zh-CN"/>
        </w:rPr>
        <w:t xml:space="preserve"> ή ιδιαίτερα μολυσματικούς ασθενείς θα προσδιορίζονται από τις αντίστοιχες κλινικές ή μονάδες και θα πρέπει να εφαρμόζονται από τους εργαζόμενους.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NewRoman" w:hAnsi="Calibri" w:cs="Calibri"/>
          <w:lang w:eastAsia="zh-CN"/>
        </w:rPr>
        <w:t xml:space="preserve">• </w:t>
      </w:r>
      <w:r w:rsidRPr="00C75680">
        <w:rPr>
          <w:rFonts w:ascii="Calibri" w:eastAsia="Times New Roman" w:hAnsi="Calibri" w:cs="Calibri"/>
          <w:lang w:eastAsia="zh-CN"/>
        </w:rPr>
        <w:t xml:space="preserve">Το προσωπικό που  διανέμει τρόφιμα σε ασθενείς υψηλού κινδύνου, π.χ. μεταμοσχευμένους, νεογνά </w:t>
      </w:r>
      <w:proofErr w:type="spellStart"/>
      <w:r w:rsidRPr="00C75680">
        <w:rPr>
          <w:rFonts w:ascii="Calibri" w:eastAsia="Times New Roman" w:hAnsi="Calibri" w:cs="Calibri"/>
          <w:lang w:eastAsia="zh-CN"/>
        </w:rPr>
        <w:t>κ.λ.π</w:t>
      </w:r>
      <w:proofErr w:type="spellEnd"/>
      <w:r w:rsidRPr="00C75680">
        <w:rPr>
          <w:rFonts w:ascii="Calibri" w:eastAsia="Times New Roman" w:hAnsi="Calibri" w:cs="Calibri"/>
          <w:lang w:eastAsia="zh-CN"/>
        </w:rPr>
        <w:t>. θα πρέπει να έχει ειδική εκπαίδευση και να εφαρμόζει με απόλυτη ακρίβεια τους κανόνες προστασίας των τροφίμων από επιμόλυνση ακόμη και με κοινούς μικροοργανισμούς, αλλά επικίνδυνους γι’ αυτούς τους ασθενείς.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i/>
          <w:iCs/>
          <w:lang w:eastAsia="zh-CN"/>
        </w:rPr>
      </w:pPr>
      <w:r w:rsidRPr="00C75680">
        <w:rPr>
          <w:rFonts w:ascii="Calibri" w:eastAsia="Times New Roman" w:hAnsi="Calibri" w:cs="Calibri"/>
          <w:b/>
          <w:bCs/>
          <w:i/>
          <w:iCs/>
          <w:lang w:eastAsia="zh-CN"/>
        </w:rPr>
        <w:t>Βασικά Κριτήρια</w:t>
      </w:r>
    </w:p>
    <w:p w:rsidR="00C75680" w:rsidRPr="00C75680" w:rsidRDefault="00C75680" w:rsidP="00C75680">
      <w:pPr>
        <w:spacing w:after="120" w:line="389" w:lineRule="exact"/>
        <w:ind w:left="-284" w:right="338"/>
        <w:jc w:val="both"/>
        <w:rPr>
          <w:rFonts w:ascii="Calibri" w:eastAsia="Bookman Old Style" w:hAnsi="Calibri" w:cs="Calibri"/>
          <w:u w:val="single"/>
          <w:shd w:val="clear" w:color="auto" w:fill="FFFFFF"/>
        </w:rPr>
      </w:pPr>
      <w:r w:rsidRPr="00C75680">
        <w:rPr>
          <w:rFonts w:ascii="Calibri" w:eastAsia="Bookman Old Style" w:hAnsi="Calibri" w:cs="Calibri"/>
          <w:u w:val="single"/>
          <w:shd w:val="clear" w:color="auto" w:fill="FFFFFF"/>
        </w:rPr>
        <w:t>Οι εργαζόμενοι με ειδικότητα τραπεζοκόμων</w:t>
      </w:r>
    </w:p>
    <w:p w:rsidR="00C75680" w:rsidRPr="00C75680" w:rsidRDefault="00C75680" w:rsidP="00C75680">
      <w:pPr>
        <w:spacing w:after="120" w:line="389" w:lineRule="exact"/>
        <w:ind w:left="-284" w:right="338"/>
        <w:jc w:val="both"/>
        <w:rPr>
          <w:rFonts w:ascii="Calibri" w:eastAsia="Bookman Old Style" w:hAnsi="Calibri" w:cs="Calibri"/>
        </w:rPr>
      </w:pPr>
      <w:r w:rsidRPr="00C75680">
        <w:rPr>
          <w:rFonts w:ascii="Calibri" w:eastAsia="Bookman Old Style" w:hAnsi="Calibri" w:cs="Calibri"/>
        </w:rPr>
        <w:t xml:space="preserve"> Οι εργαζόμενοι να είναι άνω των 25 ετών να έχουν τουλάχιστον απολυτήριο</w:t>
      </w:r>
      <w:r w:rsidRPr="00C75680">
        <w:rPr>
          <w:rFonts w:ascii="Calibri" w:eastAsia="Bookman Old Style" w:hAnsi="Calibri" w:cs="Calibri"/>
          <w:spacing w:val="-10"/>
          <w:shd w:val="clear" w:color="auto" w:fill="FFFFFF"/>
        </w:rPr>
        <w:t xml:space="preserve"> τίτλο Τριτάξιου </w:t>
      </w:r>
      <w:r w:rsidRPr="00C75680">
        <w:rPr>
          <w:rFonts w:ascii="Calibri" w:eastAsia="Bookman Old Style" w:hAnsi="Calibri" w:cs="Calibri"/>
        </w:rPr>
        <w:t>Γυμνασίου ή ισοδύναμος τίτλος κατώτερης τεχνικής Σχολής του Ν .Δ 580/1970 ή άλλος ισότιμος τίτλος</w:t>
      </w:r>
      <w:r w:rsidRPr="00C75680">
        <w:rPr>
          <w:rFonts w:ascii="Calibri" w:eastAsia="Bookman Old Style" w:hAnsi="Calibri" w:cs="Calibri"/>
          <w:spacing w:val="-10"/>
          <w:shd w:val="clear" w:color="auto" w:fill="FFFFFF"/>
        </w:rPr>
        <w:t xml:space="preserve"> της </w:t>
      </w:r>
      <w:r w:rsidRPr="00C75680">
        <w:rPr>
          <w:rFonts w:ascii="Calibri" w:eastAsia="Bookman Old Style" w:hAnsi="Calibri" w:cs="Calibri"/>
        </w:rPr>
        <w:t>αλλοδαπής, ώστε να γνωρίζουν την ελληνική γραφή και ανάγνωση και να χρησιμοποιούν σωστά τις γραπτές οδηγίες για την ορθή εκτέλεση των εργασιών τους.</w:t>
      </w:r>
    </w:p>
    <w:p w:rsidR="00C75680" w:rsidRPr="00C75680" w:rsidRDefault="00C75680" w:rsidP="00C75680">
      <w:pPr>
        <w:spacing w:after="120" w:line="389" w:lineRule="exact"/>
        <w:ind w:left="-284" w:right="338"/>
        <w:jc w:val="both"/>
        <w:rPr>
          <w:rFonts w:ascii="Calibri" w:eastAsia="Bookman Old Style" w:hAnsi="Calibri" w:cs="Calibri"/>
        </w:rPr>
      </w:pPr>
      <w:r w:rsidRPr="00C75680">
        <w:rPr>
          <w:rFonts w:ascii="Calibri" w:eastAsia="Bookman Old Style" w:hAnsi="Calibri" w:cs="Calibri"/>
        </w:rPr>
        <w:t xml:space="preserve"> Αλλοδαποί μπορεί να εργάζονται μόνο εφόσον έχουν τα απαραίτητα έγγραφα παραμονής και εργασίας στην Ελλάδα.</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 xml:space="preserve">Να έχουν εκπαιδευτεί από πιστοποιημένο φορέα για τις απαιτήσεις του συστήματος </w:t>
      </w:r>
      <w:r w:rsidRPr="00C75680">
        <w:rPr>
          <w:rFonts w:ascii="Calibri" w:eastAsia="Times New Roman" w:hAnsi="Calibri" w:cs="Calibri"/>
          <w:lang w:val="en-GB" w:eastAsia="zh-CN"/>
        </w:rPr>
        <w:t>HACCP</w:t>
      </w:r>
      <w:r w:rsidRPr="00C75680">
        <w:rPr>
          <w:rFonts w:ascii="Calibri" w:eastAsia="Times New Roman" w:hAnsi="Calibri" w:cs="Calibri"/>
          <w:lang w:eastAsia="zh-CN"/>
        </w:rPr>
        <w:t xml:space="preserve"> και τις ορθές πρακτικές υγιεινής κατά την  διανομή των τροφίμων και να υπάρχει  σχετική τεκμηρίωση.</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Σε περίπτωση που ο ανάδοχος παραβαίνει τους παραπάνω όρους, το νοσοκομείο δικαιούται σύμφωνα με τις κείμενες διατάξεις να επιβάλλει τις κυρώσεις που προβλέπονται από τη σύμβαση.</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i/>
          <w:iCs/>
          <w:lang w:eastAsia="zh-CN"/>
        </w:rPr>
      </w:pP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i/>
          <w:iCs/>
          <w:lang w:eastAsia="zh-CN"/>
        </w:rPr>
      </w:pPr>
      <w:r w:rsidRPr="00C75680">
        <w:rPr>
          <w:rFonts w:ascii="Calibri" w:eastAsia="Times New Roman" w:hAnsi="Calibri" w:cs="Calibri"/>
          <w:b/>
          <w:bCs/>
          <w:i/>
          <w:iCs/>
          <w:lang w:eastAsia="zh-CN"/>
        </w:rPr>
        <w:t>Καθήκοντα Τραπεζοκόμων</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1. </w:t>
      </w:r>
      <w:r w:rsidRPr="00C75680">
        <w:rPr>
          <w:rFonts w:ascii="Calibri" w:eastAsia="Times New Roman" w:hAnsi="Calibri" w:cs="Calibri"/>
          <w:lang w:eastAsia="zh-CN"/>
        </w:rPr>
        <w:t xml:space="preserve">Σερβίρισμα των κύριων και ενδιάμεσων γευμάτων (σαλάτα, συνοδευτικά τυρί και φρούτο) στους ασθενείς. Ανάλογα με τον τρόπο διανομής των τροφίμων  προκύπτουν και οι υποχρεώσεις ετοιμασίας των δίσκων σερβιρίσματος. </w:t>
      </w:r>
      <w:r w:rsidRPr="00C75680">
        <w:rPr>
          <w:rFonts w:ascii="Calibri" w:eastAsia="Times New Roman" w:hAnsi="Calibri" w:cs="Calibri"/>
          <w:i/>
          <w:iCs/>
          <w:lang w:eastAsia="zh-CN"/>
        </w:rPr>
        <w:t xml:space="preserve">Σε </w:t>
      </w:r>
      <w:r w:rsidRPr="00C75680">
        <w:rPr>
          <w:rFonts w:ascii="Calibri" w:eastAsia="Times New Roman" w:hAnsi="Calibri" w:cs="Calibri"/>
          <w:lang w:eastAsia="zh-CN"/>
        </w:rPr>
        <w:t>κάθε περίπτωση οι Τραπεζοκόμοι πριν από το σερβίρισμα συμβουλεύονται τον κατάλογο με τα ονόματα και τις δίαιτες των ασθενών.</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2. </w:t>
      </w:r>
      <w:r w:rsidRPr="00C75680">
        <w:rPr>
          <w:rFonts w:ascii="Calibri" w:eastAsia="Times New Roman" w:hAnsi="Calibri" w:cs="Calibri"/>
          <w:lang w:eastAsia="zh-CN"/>
        </w:rPr>
        <w:t>Μεταφορά φαγητού προς Τμήματα που δικαιούνται (κλειστά τμήματα, εργαστήρια και νυκτερινά).</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3. </w:t>
      </w:r>
      <w:r w:rsidRPr="00C75680">
        <w:rPr>
          <w:rFonts w:ascii="Calibri" w:eastAsia="Times New Roman" w:hAnsi="Calibri" w:cs="Calibri"/>
          <w:lang w:eastAsia="zh-CN"/>
        </w:rPr>
        <w:t>Παρασκευή αλεσμένων γευμάτων σε ασθενείς με ειδικές δίαιτες.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4. </w:t>
      </w:r>
      <w:r w:rsidRPr="00C75680">
        <w:rPr>
          <w:rFonts w:ascii="Calibri" w:eastAsia="Times New Roman" w:hAnsi="Calibri" w:cs="Calibri"/>
          <w:lang w:eastAsia="zh-CN"/>
        </w:rPr>
        <w:t>Τοποθέτηση πλαστικών σκευών στα ράφια και διαχωρισμός πλαστικών πιάτων πριν το σέρβις.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5. </w:t>
      </w:r>
      <w:r w:rsidRPr="00C75680">
        <w:rPr>
          <w:rFonts w:ascii="Calibri" w:eastAsia="Times New Roman" w:hAnsi="Calibri" w:cs="Calibri"/>
          <w:lang w:eastAsia="zh-CN"/>
        </w:rPr>
        <w:t>Από τον  υπεύθυνο του Τμήματος περιγράφονται λεπτομερώς και με χρονοδιάγραμμα οι υποχρεώσεις τραπεζοκόμων.</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6. </w:t>
      </w:r>
      <w:r w:rsidRPr="00C75680">
        <w:rPr>
          <w:rFonts w:ascii="Calibri" w:eastAsia="Times New Roman" w:hAnsi="Calibri" w:cs="Calibri"/>
          <w:lang w:eastAsia="zh-CN"/>
        </w:rPr>
        <w:t>Η κορδέλα διανομής φαγητού, τα ισοθερμικά τροχήλατα μεταφοράς φαγητού και ο χώρος των τραπεζοκόμων καθαρίζεται από αυτούς.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7. </w:t>
      </w:r>
      <w:r w:rsidRPr="00C75680">
        <w:rPr>
          <w:rFonts w:ascii="Calibri" w:eastAsia="Times New Roman" w:hAnsi="Calibri" w:cs="Calibri"/>
          <w:lang w:eastAsia="zh-CN"/>
        </w:rPr>
        <w:t>Ο τρόπος καθαρισμού και απολύμανσης περιγράφεται λεπτομερώς από τις υπηρεσίες του Νοσοκομείου.</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8. </w:t>
      </w:r>
      <w:r w:rsidRPr="00C75680">
        <w:rPr>
          <w:rFonts w:ascii="Calibri" w:eastAsia="Times New Roman" w:hAnsi="Calibri" w:cs="Calibri"/>
          <w:lang w:eastAsia="zh-CN"/>
        </w:rPr>
        <w:t>Όταν τελειώσουν όλες οι εργασίες, η κουζίνα κλειδώνεται και το κλειδί παραδίδεται στη υπηρεσία που ορίζει το Νοσοκομείο.</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9. </w:t>
      </w:r>
      <w:r w:rsidRPr="00C75680">
        <w:rPr>
          <w:rFonts w:ascii="Calibri" w:eastAsia="Times New Roman" w:hAnsi="Calibri" w:cs="Calibri"/>
          <w:lang w:eastAsia="zh-CN"/>
        </w:rPr>
        <w:t>Κρίνεται σκόπιμο να αναφερθεί εδώ η απομάκρυνση τροφίμων, έστω και μη κατάλληλων προς διάθεση, από το χώρο του Νοσοκομείου, εκτός του ότι είναι νομικώς κολάσιμη, είναι μερικές φορές και επικίνδυνη.</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10. Εκτελεί κάθε άλλη εργασία   με υπόδειξη του προϊσταμένου του Τμήματος.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Cs/>
          <w:lang w:eastAsia="zh-CN"/>
        </w:rPr>
        <w:t xml:space="preserve">11. </w:t>
      </w:r>
      <w:r w:rsidRPr="00C75680">
        <w:rPr>
          <w:rFonts w:ascii="Calibri" w:eastAsia="Times New Roman" w:hAnsi="Calibri" w:cs="Calibri"/>
          <w:lang w:eastAsia="zh-CN"/>
        </w:rPr>
        <w:t>Καθαρίζει κ:ιι απολυμαίνει όλες τις επιφάνειες μετά από το γενικό καθαρισμό του</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lang w:eastAsia="zh-CN"/>
        </w:rPr>
      </w:pPr>
      <w:r w:rsidRPr="00C75680">
        <w:rPr>
          <w:rFonts w:ascii="Calibri" w:eastAsia="Times New Roman" w:hAnsi="Calibri" w:cs="Calibri"/>
          <w:b/>
          <w:bCs/>
          <w:lang w:eastAsia="zh-CN"/>
        </w:rPr>
        <w:t>Προσωπικό και Ωράριο Εργασίας</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lang w:eastAsia="zh-CN"/>
        </w:rPr>
      </w:pPr>
      <w:r w:rsidRPr="00C75680">
        <w:rPr>
          <w:rFonts w:ascii="Calibri" w:eastAsia="Times New Roman" w:hAnsi="Calibri" w:cs="Calibri"/>
          <w:b/>
          <w:bCs/>
          <w:lang w:eastAsia="zh-CN"/>
        </w:rPr>
        <w:t xml:space="preserve">Για την κάλυψη των αναγκών του τμήματος </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b/>
          <w:bCs/>
          <w:lang w:eastAsia="zh-CN"/>
        </w:rPr>
        <w:t xml:space="preserve">ο ανάδοχος </w:t>
      </w:r>
      <w:r w:rsidRPr="00C75680">
        <w:rPr>
          <w:rFonts w:ascii="Calibri" w:eastAsia="Times New Roman" w:hAnsi="Calibri" w:cs="Calibri"/>
          <w:lang w:eastAsia="zh-CN"/>
        </w:rPr>
        <w:t>υποχρεούται να απασχολεί το παρακάτω προσωπικό σε καθημερινή βάση:</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highlight w:val="yellow"/>
          <w:lang w:eastAsia="zh-CN"/>
        </w:rPr>
      </w:pP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lang w:eastAsia="zh-CN"/>
        </w:rPr>
      </w:pPr>
      <w:r w:rsidRPr="00C75680">
        <w:rPr>
          <w:rFonts w:ascii="Calibri" w:eastAsia="Times New Roman" w:hAnsi="Calibri" w:cs="Calibri"/>
          <w:b/>
          <w:bCs/>
          <w:lang w:eastAsia="zh-CN"/>
        </w:rPr>
        <w:t xml:space="preserve">Πέντε (5) άτομα πενθήμερης απασχόλησης </w:t>
      </w:r>
      <w:r w:rsidRPr="00C75680">
        <w:rPr>
          <w:rFonts w:ascii="Calibri" w:eastAsia="Times New Roman" w:hAnsi="Calibri" w:cs="Calibri"/>
          <w:lang w:eastAsia="zh-CN"/>
        </w:rPr>
        <w:t>με 8ωρη βάρδια  Πρωινή-Απογευματινή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 .</w:t>
      </w:r>
      <w:r w:rsidRPr="00C75680">
        <w:rPr>
          <w:rFonts w:ascii="Calibri" w:eastAsia="Times New Roman" w:hAnsi="Calibri" w:cs="Calibri"/>
          <w:b/>
          <w:bCs/>
          <w:lang w:eastAsia="zh-CN"/>
        </w:rPr>
        <w:t xml:space="preserve"> </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b/>
          <w:bCs/>
          <w:lang w:eastAsia="zh-CN"/>
        </w:rPr>
      </w:pPr>
      <w:r w:rsidRPr="00C75680">
        <w:rPr>
          <w:rFonts w:ascii="Calibri" w:eastAsia="Times New Roman" w:hAnsi="Calibri" w:cs="Calibri"/>
          <w:b/>
          <w:bCs/>
          <w:lang w:eastAsia="zh-CN"/>
        </w:rPr>
        <w:lastRenderedPageBreak/>
        <w:t xml:space="preserve">Τρία (3)  άτομα </w:t>
      </w:r>
      <w:r w:rsidRPr="00C75680">
        <w:rPr>
          <w:rFonts w:ascii="Calibri" w:eastAsia="Times New Roman" w:hAnsi="Calibri" w:cs="Calibri"/>
          <w:b/>
          <w:lang w:eastAsia="zh-CN"/>
        </w:rPr>
        <w:t xml:space="preserve">για   αργίες και  Κυριακές </w:t>
      </w:r>
      <w:r w:rsidRPr="00C75680">
        <w:rPr>
          <w:rFonts w:ascii="Calibri" w:eastAsia="Times New Roman" w:hAnsi="Calibri" w:cs="Calibri"/>
          <w:lang w:eastAsia="zh-CN"/>
        </w:rPr>
        <w:t>με 8ωρη βάρδια  Πρωινή-Απογευματινή με σχέση εξαρτημένης εργασίας προκειμένου να επιτύχει την άριστη διανομή των γευμάτων στους ασθενείς του νοσοκομείου καλύπτοντας δύο βάρδιες πρωί-μεσημέρι και μεσημέρι-βράδυ.</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Στο Τμήμα Διατροφής του νοσοκομείου θα υπάρχει ονομαστικός κατάλογος των εργαζομένων του αναδόχου, και οποιαδήποτε μεταβολή στο προσωπικό θα γνωστοποιείται άμεσα στο τμήμα.</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της Τραπεζαρίας του Προσωπικού   κ.λπ. έτσι όπως προβλέπεται από τη διακήρυξη.</w:t>
      </w:r>
    </w:p>
    <w:p w:rsidR="00C75680" w:rsidRPr="00C75680" w:rsidRDefault="00C75680" w:rsidP="00C75680">
      <w:pPr>
        <w:suppressAutoHyphens/>
        <w:autoSpaceDE w:val="0"/>
        <w:autoSpaceDN w:val="0"/>
        <w:adjustRightInd w:val="0"/>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Σε περίπτωση που ο ανάδοχος παραβαίνει τους παραπάνω όρους το νοσοκομείο δικαιούται σύμφωνο με τις κείμενες διατάξεις να επιβάλει τις κυρώσεις που προβλέπονται από τη σύμβαση.</w:t>
      </w:r>
    </w:p>
    <w:p w:rsidR="00C75680" w:rsidRPr="00C75680" w:rsidRDefault="00C75680" w:rsidP="00C75680">
      <w:pPr>
        <w:suppressAutoHyphens/>
        <w:spacing w:after="0"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br w:type="textWrapping" w:clear="all"/>
      </w:r>
      <w:r w:rsidRPr="00C75680">
        <w:rPr>
          <w:rFonts w:ascii="Calibri" w:eastAsia="Times New Roman" w:hAnsi="Calibri" w:cs="Calibri"/>
          <w:b/>
          <w:bCs/>
          <w:spacing w:val="-1"/>
          <w:lang w:eastAsia="zh-CN"/>
        </w:rPr>
        <w:t>Πρ</w:t>
      </w:r>
      <w:r w:rsidRPr="00C75680">
        <w:rPr>
          <w:rFonts w:ascii="Calibri" w:eastAsia="Times New Roman" w:hAnsi="Calibri" w:cs="Calibri"/>
          <w:b/>
          <w:bCs/>
          <w:spacing w:val="-3"/>
          <w:lang w:eastAsia="zh-CN"/>
        </w:rPr>
        <w:t>ω</w:t>
      </w:r>
      <w:r w:rsidRPr="00C75680">
        <w:rPr>
          <w:rFonts w:ascii="Calibri" w:eastAsia="Times New Roman" w:hAnsi="Calibri" w:cs="Calibri"/>
          <w:b/>
          <w:bCs/>
          <w:lang w:eastAsia="zh-CN"/>
        </w:rPr>
        <w:t>ι</w:t>
      </w:r>
      <w:r w:rsidRPr="00C75680">
        <w:rPr>
          <w:rFonts w:ascii="Calibri" w:eastAsia="Times New Roman" w:hAnsi="Calibri" w:cs="Calibri"/>
          <w:b/>
          <w:bCs/>
          <w:spacing w:val="2"/>
          <w:lang w:eastAsia="zh-CN"/>
        </w:rPr>
        <w:t>ν</w:t>
      </w:r>
      <w:r w:rsidRPr="00C75680">
        <w:rPr>
          <w:rFonts w:ascii="Calibri" w:eastAsia="Times New Roman" w:hAnsi="Calibri" w:cs="Calibri"/>
          <w:b/>
          <w:bCs/>
          <w:lang w:eastAsia="zh-CN"/>
        </w:rPr>
        <w:t>ή βά</w:t>
      </w:r>
      <w:r w:rsidRPr="00C75680">
        <w:rPr>
          <w:rFonts w:ascii="Calibri" w:eastAsia="Times New Roman" w:hAnsi="Calibri" w:cs="Calibri"/>
          <w:b/>
          <w:bCs/>
          <w:spacing w:val="-1"/>
          <w:lang w:eastAsia="zh-CN"/>
        </w:rPr>
        <w:t>ρ</w:t>
      </w:r>
      <w:r w:rsidRPr="00C75680">
        <w:rPr>
          <w:rFonts w:ascii="Calibri" w:eastAsia="Times New Roman" w:hAnsi="Calibri" w:cs="Calibri"/>
          <w:b/>
          <w:bCs/>
          <w:lang w:eastAsia="zh-CN"/>
        </w:rPr>
        <w:t>δια</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w:t>
      </w:r>
      <w:r w:rsidRPr="00C75680">
        <w:rPr>
          <w:rFonts w:ascii="Calibri" w:eastAsia="Times New Roman" w:hAnsi="Calibri" w:cs="Calibri"/>
          <w:spacing w:val="-1"/>
          <w:lang w:eastAsia="zh-CN"/>
        </w:rPr>
        <w:t>Από τις</w:t>
      </w:r>
      <w:r w:rsidRPr="00C75680">
        <w:rPr>
          <w:rFonts w:ascii="Calibri" w:eastAsia="Times New Roman" w:hAnsi="Calibri" w:cs="Calibri"/>
          <w:lang w:eastAsia="zh-CN"/>
        </w:rPr>
        <w:t xml:space="preserve"> 8,00</w:t>
      </w:r>
      <w:r w:rsidRPr="00C75680">
        <w:rPr>
          <w:rFonts w:ascii="Calibri" w:eastAsia="Times New Roman" w:hAnsi="Calibri" w:cs="Calibri"/>
          <w:lang w:val="en-GB" w:eastAsia="zh-CN"/>
        </w:rPr>
        <w:t> </w:t>
      </w:r>
      <w:r w:rsidRPr="00C75680">
        <w:rPr>
          <w:rFonts w:ascii="Calibri" w:eastAsia="Times New Roman" w:hAnsi="Calibri" w:cs="Calibri"/>
          <w:spacing w:val="9"/>
          <w:lang w:val="en-GB" w:eastAsia="zh-CN"/>
        </w:rPr>
        <w:t> </w:t>
      </w:r>
      <w:r w:rsidRPr="00C75680">
        <w:rPr>
          <w:rFonts w:ascii="Calibri" w:eastAsia="Times New Roman" w:hAnsi="Calibri" w:cs="Calibri"/>
          <w:spacing w:val="-1"/>
          <w:lang w:eastAsia="zh-CN"/>
        </w:rPr>
        <w:t>έ</w:t>
      </w:r>
      <w:r w:rsidRPr="00C75680">
        <w:rPr>
          <w:rFonts w:ascii="Calibri" w:eastAsia="Times New Roman" w:hAnsi="Calibri" w:cs="Calibri"/>
          <w:lang w:eastAsia="zh-CN"/>
        </w:rPr>
        <w:t xml:space="preserve">ως τις 8.15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φ</w:t>
      </w:r>
      <w:r w:rsidRPr="00C75680">
        <w:rPr>
          <w:rFonts w:ascii="Calibri" w:eastAsia="Times New Roman" w:hAnsi="Calibri" w:cs="Calibri"/>
          <w:lang w:eastAsia="zh-CN"/>
        </w:rPr>
        <w:t>ορτώ</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ν</w:t>
      </w:r>
      <w:r w:rsidRPr="00C75680">
        <w:rPr>
          <w:rFonts w:ascii="Calibri" w:eastAsia="Times New Roman" w:hAnsi="Calibri" w:cs="Calibri"/>
          <w:lang w:eastAsia="zh-CN"/>
        </w:rPr>
        <w:t>ται στα τροχήλατα, τα</w:t>
      </w:r>
      <w:r w:rsidRPr="00C75680">
        <w:rPr>
          <w:rFonts w:ascii="Calibri" w:eastAsia="Times New Roman" w:hAnsi="Calibri" w:cs="Calibri"/>
          <w:lang w:val="en-GB" w:eastAsia="zh-CN"/>
        </w:rPr>
        <w:t> </w:t>
      </w:r>
      <w:r w:rsidRPr="00C75680">
        <w:rPr>
          <w:rFonts w:ascii="Calibri" w:eastAsia="Times New Roman" w:hAnsi="Calibri" w:cs="Calibri"/>
          <w:spacing w:val="10"/>
          <w:lang w:val="en-GB" w:eastAsia="zh-CN"/>
        </w:rPr>
        <w:t> </w:t>
      </w:r>
      <w:r w:rsidRPr="00C75680">
        <w:rPr>
          <w:rFonts w:ascii="Calibri" w:eastAsia="Times New Roman" w:hAnsi="Calibri" w:cs="Calibri"/>
          <w:lang w:eastAsia="zh-CN"/>
        </w:rPr>
        <w:t>α</w:t>
      </w:r>
      <w:r w:rsidRPr="00C75680">
        <w:rPr>
          <w:rFonts w:ascii="Calibri" w:eastAsia="Times New Roman" w:hAnsi="Calibri" w:cs="Calibri"/>
          <w:spacing w:val="-1"/>
          <w:lang w:eastAsia="zh-CN"/>
        </w:rPr>
        <w:t>π</w:t>
      </w:r>
      <w:r w:rsidRPr="00C75680">
        <w:rPr>
          <w:rFonts w:ascii="Calibri" w:eastAsia="Times New Roman" w:hAnsi="Calibri" w:cs="Calibri"/>
          <w:lang w:eastAsia="zh-CN"/>
        </w:rPr>
        <w:t>αραίτητα σ</w:t>
      </w:r>
      <w:r w:rsidRPr="00C75680">
        <w:rPr>
          <w:rFonts w:ascii="Calibri" w:eastAsia="Times New Roman" w:hAnsi="Calibri" w:cs="Calibri"/>
          <w:spacing w:val="-1"/>
          <w:lang w:eastAsia="zh-CN"/>
        </w:rPr>
        <w:t>κεύ</w:t>
      </w:r>
      <w:r w:rsidRPr="00C75680">
        <w:rPr>
          <w:rFonts w:ascii="Calibri" w:eastAsia="Times New Roman" w:hAnsi="Calibri" w:cs="Calibri"/>
          <w:lang w:eastAsia="zh-CN"/>
        </w:rPr>
        <w:t xml:space="preserve">η </w:t>
      </w:r>
      <w:r w:rsidRPr="00C75680">
        <w:rPr>
          <w:rFonts w:ascii="Calibri" w:eastAsia="Times New Roman" w:hAnsi="Calibri" w:cs="Calibri"/>
          <w:spacing w:val="-1"/>
          <w:lang w:eastAsia="zh-CN"/>
        </w:rPr>
        <w:t>κ</w:t>
      </w:r>
      <w:r w:rsidRPr="00C75680">
        <w:rPr>
          <w:rFonts w:ascii="Calibri" w:eastAsia="Times New Roman" w:hAnsi="Calibri" w:cs="Calibri"/>
          <w:lang w:eastAsia="zh-CN"/>
        </w:rPr>
        <w:t>α</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ώς </w:t>
      </w:r>
      <w:r w:rsidRPr="00C75680">
        <w:rPr>
          <w:rFonts w:ascii="Calibri" w:eastAsia="Times New Roman" w:hAnsi="Calibri" w:cs="Calibri"/>
          <w:spacing w:val="-1"/>
          <w:lang w:eastAsia="zh-CN"/>
        </w:rPr>
        <w:t>κ</w:t>
      </w:r>
      <w:r w:rsidRPr="00C75680">
        <w:rPr>
          <w:rFonts w:ascii="Calibri" w:eastAsia="Times New Roman" w:hAnsi="Calibri" w:cs="Calibri"/>
          <w:lang w:eastAsia="zh-CN"/>
        </w:rPr>
        <w:t>αι τα σ</w:t>
      </w:r>
      <w:r w:rsidRPr="00C75680">
        <w:rPr>
          <w:rFonts w:ascii="Calibri" w:eastAsia="Times New Roman" w:hAnsi="Calibri" w:cs="Calibri"/>
          <w:spacing w:val="-1"/>
          <w:lang w:eastAsia="zh-CN"/>
        </w:rPr>
        <w:t>υ</w:t>
      </w:r>
      <w:r w:rsidRPr="00C75680">
        <w:rPr>
          <w:rFonts w:ascii="Calibri" w:eastAsia="Times New Roman" w:hAnsi="Calibri" w:cs="Calibri"/>
          <w:lang w:eastAsia="zh-CN"/>
        </w:rPr>
        <w:t>σ</w:t>
      </w:r>
      <w:r w:rsidRPr="00C75680">
        <w:rPr>
          <w:rFonts w:ascii="Calibri" w:eastAsia="Times New Roman" w:hAnsi="Calibri" w:cs="Calibri"/>
          <w:spacing w:val="-1"/>
          <w:lang w:eastAsia="zh-CN"/>
        </w:rPr>
        <w:t>κευ</w:t>
      </w:r>
      <w:r w:rsidRPr="00C75680">
        <w:rPr>
          <w:rFonts w:ascii="Calibri" w:eastAsia="Times New Roman" w:hAnsi="Calibri" w:cs="Calibri"/>
          <w:lang w:eastAsia="zh-CN"/>
        </w:rPr>
        <w:t>ασ</w:t>
      </w:r>
      <w:r w:rsidRPr="00C75680">
        <w:rPr>
          <w:rFonts w:ascii="Calibri" w:eastAsia="Times New Roman" w:hAnsi="Calibri" w:cs="Calibri"/>
          <w:spacing w:val="-1"/>
          <w:lang w:eastAsia="zh-CN"/>
        </w:rPr>
        <w:t>μέν</w:t>
      </w:r>
      <w:r w:rsidRPr="00C75680">
        <w:rPr>
          <w:rFonts w:ascii="Calibri" w:eastAsia="Times New Roman" w:hAnsi="Calibri" w:cs="Calibri"/>
          <w:lang w:eastAsia="zh-CN"/>
        </w:rPr>
        <w:t xml:space="preserve">α </w:t>
      </w:r>
      <w:r w:rsidRPr="00C75680">
        <w:rPr>
          <w:rFonts w:ascii="Calibri" w:eastAsia="Times New Roman" w:hAnsi="Calibri" w:cs="Calibri"/>
          <w:spacing w:val="10"/>
          <w:lang w:val="en-GB" w:eastAsia="zh-CN"/>
        </w:rPr>
        <w:t>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w:t>
      </w:r>
      <w:r w:rsidRPr="00C75680">
        <w:rPr>
          <w:rFonts w:ascii="Calibri" w:eastAsia="Times New Roman" w:hAnsi="Calibri" w:cs="Calibri"/>
          <w:spacing w:val="9"/>
          <w:lang w:val="en-GB" w:eastAsia="zh-CN"/>
        </w:rPr>
        <w:t> </w:t>
      </w:r>
      <w:r w:rsidRPr="00C75680">
        <w:rPr>
          <w:rFonts w:ascii="Calibri" w:eastAsia="Times New Roman" w:hAnsi="Calibri" w:cs="Calibri"/>
          <w:spacing w:val="-1"/>
          <w:lang w:eastAsia="zh-CN"/>
        </w:rPr>
        <w:t>π</w:t>
      </w:r>
      <w:r w:rsidRPr="00C75680">
        <w:rPr>
          <w:rFonts w:ascii="Calibri" w:eastAsia="Times New Roman" w:hAnsi="Calibri" w:cs="Calibri"/>
          <w:lang w:eastAsia="zh-CN"/>
        </w:rPr>
        <w:t>αρασ</w:t>
      </w:r>
      <w:r w:rsidRPr="00C75680">
        <w:rPr>
          <w:rFonts w:ascii="Calibri" w:eastAsia="Times New Roman" w:hAnsi="Calibri" w:cs="Calibri"/>
          <w:spacing w:val="-1"/>
          <w:lang w:eastAsia="zh-CN"/>
        </w:rPr>
        <w:t>κευ</w:t>
      </w:r>
      <w:r w:rsidRPr="00C75680">
        <w:rPr>
          <w:rFonts w:ascii="Calibri" w:eastAsia="Times New Roman" w:hAnsi="Calibri" w:cs="Calibri"/>
          <w:lang w:eastAsia="zh-CN"/>
        </w:rPr>
        <w:t>ασ</w:t>
      </w:r>
      <w:r w:rsidRPr="00C75680">
        <w:rPr>
          <w:rFonts w:ascii="Calibri" w:eastAsia="Times New Roman" w:hAnsi="Calibri" w:cs="Calibri"/>
          <w:spacing w:val="-1"/>
          <w:lang w:eastAsia="zh-CN"/>
        </w:rPr>
        <w:t>μέν</w:t>
      </w:r>
      <w:r w:rsidRPr="00C75680">
        <w:rPr>
          <w:rFonts w:ascii="Calibri" w:eastAsia="Times New Roman" w:hAnsi="Calibri" w:cs="Calibri"/>
          <w:lang w:eastAsia="zh-CN"/>
        </w:rPr>
        <w:t xml:space="preserve">α </w:t>
      </w:r>
      <w:r w:rsidRPr="00C75680">
        <w:rPr>
          <w:rFonts w:ascii="Calibri" w:eastAsia="Times New Roman" w:hAnsi="Calibri" w:cs="Calibri"/>
          <w:spacing w:val="10"/>
          <w:lang w:val="en-GB" w:eastAsia="zh-CN"/>
        </w:rPr>
        <w:t> </w:t>
      </w:r>
      <w:r w:rsidRPr="00C75680">
        <w:rPr>
          <w:rFonts w:ascii="Calibri" w:eastAsia="Times New Roman" w:hAnsi="Calibri" w:cs="Calibri"/>
          <w:lang w:eastAsia="zh-CN"/>
        </w:rPr>
        <w:t>γ</w:t>
      </w:r>
      <w:r w:rsidRPr="00C75680">
        <w:rPr>
          <w:rFonts w:ascii="Calibri" w:eastAsia="Times New Roman" w:hAnsi="Calibri" w:cs="Calibri"/>
          <w:spacing w:val="-1"/>
          <w:lang w:eastAsia="zh-CN"/>
        </w:rPr>
        <w:t>εύμ</w:t>
      </w:r>
      <w:r w:rsidRPr="00C75680">
        <w:rPr>
          <w:rFonts w:ascii="Calibri" w:eastAsia="Times New Roman" w:hAnsi="Calibri" w:cs="Calibri"/>
          <w:lang w:eastAsia="zh-CN"/>
        </w:rPr>
        <w:t xml:space="preserve">ατα </w:t>
      </w:r>
      <w:r w:rsidRPr="00C75680">
        <w:rPr>
          <w:rFonts w:ascii="Calibri" w:eastAsia="Times New Roman" w:hAnsi="Calibri" w:cs="Calibri"/>
          <w:spacing w:val="10"/>
          <w:lang w:val="en-GB" w:eastAsia="zh-CN"/>
        </w:rPr>
        <w:t>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w:t>
      </w:r>
      <w:r w:rsidRPr="00C75680">
        <w:rPr>
          <w:rFonts w:ascii="Calibri" w:eastAsia="Times New Roman" w:hAnsi="Calibri" w:cs="Calibri"/>
          <w:spacing w:val="-2"/>
          <w:lang w:eastAsia="zh-CN"/>
        </w:rPr>
        <w:t>ο</w:t>
      </w:r>
      <w:r w:rsidRPr="00C75680">
        <w:rPr>
          <w:rFonts w:ascii="Calibri" w:eastAsia="Times New Roman" w:hAnsi="Calibri" w:cs="Calibri"/>
          <w:lang w:eastAsia="zh-CN"/>
        </w:rPr>
        <w:t xml:space="preserve">ς </w:t>
      </w:r>
      <w:r w:rsidRPr="00C75680">
        <w:rPr>
          <w:rFonts w:ascii="Calibri" w:eastAsia="Times New Roman" w:hAnsi="Calibri" w:cs="Calibri"/>
          <w:spacing w:val="9"/>
          <w:lang w:val="en-GB" w:eastAsia="zh-CN"/>
        </w:rPr>
        <w:t> </w:t>
      </w:r>
      <w:r w:rsidRPr="00C75680">
        <w:rPr>
          <w:rFonts w:ascii="Calibri" w:eastAsia="Times New Roman" w:hAnsi="Calibri" w:cs="Calibri"/>
          <w:lang w:eastAsia="zh-CN"/>
        </w:rPr>
        <w:t xml:space="preserve">σίτιση </w:t>
      </w:r>
      <w:r w:rsidRPr="00C75680">
        <w:rPr>
          <w:rFonts w:ascii="Calibri" w:eastAsia="Times New Roman" w:hAnsi="Calibri" w:cs="Calibri"/>
          <w:spacing w:val="8"/>
          <w:lang w:val="en-GB" w:eastAsia="zh-CN"/>
        </w:rPr>
        <w:t> </w:t>
      </w:r>
      <w:r w:rsidRPr="00C75680">
        <w:rPr>
          <w:rFonts w:ascii="Calibri" w:eastAsia="Times New Roman" w:hAnsi="Calibri" w:cs="Calibri"/>
          <w:lang w:eastAsia="zh-CN"/>
        </w:rPr>
        <w:t xml:space="preserve">(τσάι, </w:t>
      </w:r>
      <w:r w:rsidRPr="00C75680">
        <w:rPr>
          <w:rFonts w:ascii="Calibri" w:eastAsia="Times New Roman" w:hAnsi="Calibri" w:cs="Calibri"/>
          <w:spacing w:val="8"/>
          <w:lang w:val="en-GB" w:eastAsia="zh-CN"/>
        </w:rPr>
        <w:t> </w:t>
      </w:r>
      <w:r w:rsidRPr="00C75680">
        <w:rPr>
          <w:rFonts w:ascii="Calibri" w:eastAsia="Times New Roman" w:hAnsi="Calibri" w:cs="Calibri"/>
          <w:spacing w:val="-1"/>
          <w:lang w:eastAsia="zh-CN"/>
        </w:rPr>
        <w:t>κ</w:t>
      </w:r>
      <w:r w:rsidRPr="00C75680">
        <w:rPr>
          <w:rFonts w:ascii="Calibri" w:eastAsia="Times New Roman" w:hAnsi="Calibri" w:cs="Calibri"/>
          <w:lang w:eastAsia="zh-CN"/>
        </w:rPr>
        <w:t>ρ</w:t>
      </w:r>
      <w:r w:rsidRPr="00C75680">
        <w:rPr>
          <w:rFonts w:ascii="Calibri" w:eastAsia="Times New Roman" w:hAnsi="Calibri" w:cs="Calibri"/>
          <w:spacing w:val="-1"/>
          <w:lang w:eastAsia="zh-CN"/>
        </w:rPr>
        <w:t>έμε</w:t>
      </w:r>
      <w:r w:rsidRPr="00C75680">
        <w:rPr>
          <w:rFonts w:ascii="Calibri" w:eastAsia="Times New Roman" w:hAnsi="Calibri" w:cs="Calibri"/>
          <w:spacing w:val="1"/>
          <w:lang w:eastAsia="zh-CN"/>
        </w:rPr>
        <w:t>ς</w:t>
      </w:r>
      <w:r w:rsidRPr="00C75680">
        <w:rPr>
          <w:rFonts w:ascii="Calibri" w:eastAsia="Times New Roman" w:hAnsi="Calibri" w:cs="Calibri"/>
          <w:lang w:eastAsia="zh-CN"/>
        </w:rPr>
        <w:t xml:space="preserve">, </w:t>
      </w:r>
      <w:r w:rsidRPr="00C75680">
        <w:rPr>
          <w:rFonts w:ascii="Calibri" w:eastAsia="Times New Roman" w:hAnsi="Calibri" w:cs="Calibri"/>
          <w:spacing w:val="10"/>
          <w:lang w:val="en-GB" w:eastAsia="zh-CN"/>
        </w:rPr>
        <w:t> </w:t>
      </w:r>
      <w:r w:rsidRPr="00C75680">
        <w:rPr>
          <w:rFonts w:ascii="Calibri" w:eastAsia="Times New Roman" w:hAnsi="Calibri" w:cs="Calibri"/>
          <w:lang w:eastAsia="zh-CN"/>
        </w:rPr>
        <w:t xml:space="preserve">γάλα </w:t>
      </w:r>
      <w:r w:rsidRPr="00C75680">
        <w:rPr>
          <w:rFonts w:ascii="Calibri" w:eastAsia="Times New Roman" w:hAnsi="Calibri" w:cs="Calibri"/>
          <w:spacing w:val="8"/>
          <w:lang w:val="en-GB" w:eastAsia="zh-CN"/>
        </w:rPr>
        <w:t> </w:t>
      </w:r>
      <w:proofErr w:type="spellStart"/>
      <w:r w:rsidRPr="00C75680">
        <w:rPr>
          <w:rFonts w:ascii="Calibri" w:eastAsia="Times New Roman" w:hAnsi="Calibri" w:cs="Calibri"/>
          <w:spacing w:val="-1"/>
          <w:lang w:eastAsia="zh-CN"/>
        </w:rPr>
        <w:t>κ</w:t>
      </w:r>
      <w:r w:rsidRPr="00C75680">
        <w:rPr>
          <w:rFonts w:ascii="Calibri" w:eastAsia="Times New Roman" w:hAnsi="Calibri" w:cs="Calibri"/>
          <w:lang w:eastAsia="zh-CN"/>
        </w:rPr>
        <w:t>.λ.</w:t>
      </w:r>
      <w:r w:rsidRPr="00C75680">
        <w:rPr>
          <w:rFonts w:ascii="Calibri" w:eastAsia="Times New Roman" w:hAnsi="Calibri" w:cs="Calibri"/>
          <w:spacing w:val="1"/>
          <w:lang w:eastAsia="zh-CN"/>
        </w:rPr>
        <w:t>π</w:t>
      </w:r>
      <w:proofErr w:type="spellEnd"/>
      <w:r w:rsidRPr="00C75680">
        <w:rPr>
          <w:rFonts w:ascii="Calibri" w:eastAsia="Times New Roman" w:hAnsi="Calibri" w:cs="Calibri"/>
          <w:lang w:eastAsia="zh-CN"/>
        </w:rPr>
        <w:t xml:space="preserve">.) </w:t>
      </w:r>
      <w:r w:rsidRPr="00C75680">
        <w:rPr>
          <w:rFonts w:ascii="Calibri" w:eastAsia="Times New Roman" w:hAnsi="Calibri" w:cs="Calibri"/>
          <w:spacing w:val="8"/>
          <w:lang w:val="en-GB" w:eastAsia="zh-CN"/>
        </w:rPr>
        <w:t>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w:t>
      </w:r>
      <w:r w:rsidRPr="00C75680">
        <w:rPr>
          <w:rFonts w:ascii="Calibri" w:eastAsia="Times New Roman" w:hAnsi="Calibri" w:cs="Calibri"/>
          <w:spacing w:val="9"/>
          <w:lang w:val="en-GB" w:eastAsia="zh-CN"/>
        </w:rPr>
        <w:t> </w:t>
      </w:r>
      <w:r w:rsidRPr="00C75680">
        <w:rPr>
          <w:rFonts w:ascii="Calibri" w:eastAsia="Times New Roman" w:hAnsi="Calibri" w:cs="Calibri"/>
          <w:spacing w:val="-1"/>
          <w:lang w:eastAsia="zh-CN"/>
        </w:rPr>
        <w:t>με</w:t>
      </w:r>
      <w:r w:rsidRPr="00C75680">
        <w:rPr>
          <w:rFonts w:ascii="Calibri" w:eastAsia="Times New Roman" w:hAnsi="Calibri" w:cs="Calibri"/>
          <w:lang w:eastAsia="zh-CN"/>
        </w:rPr>
        <w:t>τά α</w:t>
      </w:r>
      <w:r w:rsidRPr="00C75680">
        <w:rPr>
          <w:rFonts w:ascii="Calibri" w:eastAsia="Times New Roman" w:hAnsi="Calibri" w:cs="Calibri"/>
          <w:spacing w:val="-1"/>
          <w:lang w:eastAsia="zh-CN"/>
        </w:rPr>
        <w:t>κ</w:t>
      </w:r>
      <w:r w:rsidRPr="00C75680">
        <w:rPr>
          <w:rFonts w:ascii="Calibri" w:eastAsia="Times New Roman" w:hAnsi="Calibri" w:cs="Calibri"/>
          <w:lang w:eastAsia="zh-CN"/>
        </w:rPr>
        <w:t>ολο</w:t>
      </w:r>
      <w:r w:rsidRPr="00C75680">
        <w:rPr>
          <w:rFonts w:ascii="Calibri" w:eastAsia="Times New Roman" w:hAnsi="Calibri" w:cs="Calibri"/>
          <w:spacing w:val="-1"/>
          <w:lang w:eastAsia="zh-CN"/>
        </w:rPr>
        <w:t>υθε</w:t>
      </w:r>
      <w:r w:rsidRPr="00C75680">
        <w:rPr>
          <w:rFonts w:ascii="Calibri" w:eastAsia="Times New Roman" w:hAnsi="Calibri" w:cs="Calibri"/>
          <w:lang w:eastAsia="zh-CN"/>
        </w:rPr>
        <w:t xml:space="preserve">ί η </w:t>
      </w:r>
      <w:r w:rsidRPr="00C75680">
        <w:rPr>
          <w:rFonts w:ascii="Calibri" w:eastAsia="Times New Roman" w:hAnsi="Calibri" w:cs="Calibri"/>
          <w:spacing w:val="-1"/>
          <w:lang w:eastAsia="zh-CN"/>
        </w:rPr>
        <w:t>δ</w:t>
      </w:r>
      <w:r w:rsidRPr="00C75680">
        <w:rPr>
          <w:rFonts w:ascii="Calibri" w:eastAsia="Times New Roman" w:hAnsi="Calibri" w:cs="Calibri"/>
          <w:lang w:eastAsia="zh-CN"/>
        </w:rPr>
        <w:t>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ή στις </w:t>
      </w:r>
      <w:r w:rsidRPr="00C75680">
        <w:rPr>
          <w:rFonts w:ascii="Calibri" w:eastAsia="Times New Roman" w:hAnsi="Calibri" w:cs="Calibri"/>
          <w:spacing w:val="-1"/>
          <w:lang w:eastAsia="zh-CN"/>
        </w:rPr>
        <w:t>κ</w:t>
      </w:r>
      <w:r w:rsidRPr="00C75680">
        <w:rPr>
          <w:rFonts w:ascii="Calibri" w:eastAsia="Times New Roman" w:hAnsi="Calibri" w:cs="Calibri"/>
          <w:lang w:eastAsia="zh-CN"/>
        </w:rPr>
        <w:t>λι</w:t>
      </w:r>
      <w:r w:rsidRPr="00C75680">
        <w:rPr>
          <w:rFonts w:ascii="Calibri" w:eastAsia="Times New Roman" w:hAnsi="Calibri" w:cs="Calibri"/>
          <w:spacing w:val="-1"/>
          <w:lang w:eastAsia="zh-CN"/>
        </w:rPr>
        <w:t>ν</w:t>
      </w:r>
      <w:r w:rsidRPr="00C75680">
        <w:rPr>
          <w:rFonts w:ascii="Calibri" w:eastAsia="Times New Roman" w:hAnsi="Calibri" w:cs="Calibri"/>
          <w:spacing w:val="1"/>
          <w:lang w:eastAsia="zh-CN"/>
        </w:rPr>
        <w:t>ι</w:t>
      </w:r>
      <w:r w:rsidRPr="00C75680">
        <w:rPr>
          <w:rFonts w:ascii="Calibri" w:eastAsia="Times New Roman" w:hAnsi="Calibri" w:cs="Calibri"/>
          <w:spacing w:val="-1"/>
          <w:lang w:eastAsia="zh-CN"/>
        </w:rPr>
        <w:t>κέ</w:t>
      </w:r>
      <w:r w:rsidRPr="00C75680">
        <w:rPr>
          <w:rFonts w:ascii="Calibri" w:eastAsia="Times New Roman" w:hAnsi="Calibri" w:cs="Calibri"/>
          <w:lang w:eastAsia="zh-CN"/>
        </w:rPr>
        <w:t>ς</w:t>
      </w:r>
      <w:r w:rsidRPr="00C75680">
        <w:rPr>
          <w:rFonts w:ascii="Calibri" w:eastAsia="Times New Roman" w:hAnsi="Calibri" w:cs="Calibri"/>
          <w:spacing w:val="3"/>
          <w:lang w:eastAsia="zh-CN"/>
        </w:rPr>
        <w:t xml:space="preserve"> .</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-Μ</w:t>
      </w:r>
      <w:r w:rsidRPr="00C75680">
        <w:rPr>
          <w:rFonts w:ascii="Calibri" w:eastAsia="Times New Roman" w:hAnsi="Calibri" w:cs="Calibri"/>
          <w:spacing w:val="-1"/>
          <w:lang w:eastAsia="zh-CN"/>
        </w:rPr>
        <w:t>ε</w:t>
      </w:r>
      <w:r w:rsidRPr="00C75680">
        <w:rPr>
          <w:rFonts w:ascii="Calibri" w:eastAsia="Times New Roman" w:hAnsi="Calibri" w:cs="Calibri"/>
          <w:lang w:eastAsia="zh-CN"/>
        </w:rPr>
        <w:t>τά την ολο</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λήρωση της </w:t>
      </w:r>
      <w:r w:rsidRPr="00C75680">
        <w:rPr>
          <w:rFonts w:ascii="Calibri" w:eastAsia="Times New Roman" w:hAnsi="Calibri" w:cs="Calibri"/>
          <w:spacing w:val="-1"/>
          <w:lang w:eastAsia="zh-CN"/>
        </w:rPr>
        <w:t>δ</w:t>
      </w:r>
      <w:r w:rsidRPr="00C75680">
        <w:rPr>
          <w:rFonts w:ascii="Calibri" w:eastAsia="Times New Roman" w:hAnsi="Calibri" w:cs="Calibri"/>
          <w:lang w:eastAsia="zh-CN"/>
        </w:rPr>
        <w:t>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ής του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ρω</w:t>
      </w:r>
      <w:r w:rsidRPr="00C75680">
        <w:rPr>
          <w:rFonts w:ascii="Calibri" w:eastAsia="Times New Roman" w:hAnsi="Calibri" w:cs="Calibri"/>
          <w:spacing w:val="-1"/>
          <w:lang w:eastAsia="zh-CN"/>
        </w:rPr>
        <w:t>ιν</w:t>
      </w:r>
      <w:r w:rsidRPr="00C75680">
        <w:rPr>
          <w:rFonts w:ascii="Calibri" w:eastAsia="Times New Roman" w:hAnsi="Calibri" w:cs="Calibri"/>
          <w:lang w:eastAsia="zh-CN"/>
        </w:rPr>
        <w:t>ο</w:t>
      </w:r>
      <w:r w:rsidRPr="00C75680">
        <w:rPr>
          <w:rFonts w:ascii="Calibri" w:eastAsia="Times New Roman" w:hAnsi="Calibri" w:cs="Calibri"/>
          <w:spacing w:val="-1"/>
          <w:lang w:eastAsia="zh-CN"/>
        </w:rPr>
        <w:t xml:space="preserve">ύ </w:t>
      </w:r>
      <w:r w:rsidRPr="00C75680">
        <w:rPr>
          <w:rFonts w:ascii="Calibri" w:eastAsia="Times New Roman" w:hAnsi="Calibri" w:cs="Calibri"/>
          <w:lang w:eastAsia="zh-CN"/>
        </w:rPr>
        <w:t>,τ</w:t>
      </w:r>
      <w:r w:rsidRPr="00C75680">
        <w:rPr>
          <w:rFonts w:ascii="Calibri" w:eastAsia="Times New Roman" w:hAnsi="Calibri" w:cs="Calibri"/>
          <w:spacing w:val="-1"/>
          <w:lang w:eastAsia="zh-CN"/>
        </w:rPr>
        <w:t>υ</w:t>
      </w:r>
      <w:r w:rsidRPr="00C75680">
        <w:rPr>
          <w:rFonts w:ascii="Calibri" w:eastAsia="Times New Roman" w:hAnsi="Calibri" w:cs="Calibri"/>
          <w:lang w:eastAsia="zh-CN"/>
        </w:rPr>
        <w:t>χόν σ</w:t>
      </w:r>
      <w:r w:rsidRPr="00C75680">
        <w:rPr>
          <w:rFonts w:ascii="Calibri" w:eastAsia="Times New Roman" w:hAnsi="Calibri" w:cs="Calibri"/>
          <w:spacing w:val="-1"/>
          <w:lang w:eastAsia="zh-CN"/>
        </w:rPr>
        <w:t>κεύ</w:t>
      </w:r>
      <w:r w:rsidRPr="00C75680">
        <w:rPr>
          <w:rFonts w:ascii="Calibri" w:eastAsia="Times New Roman" w:hAnsi="Calibri" w:cs="Calibri"/>
          <w:lang w:eastAsia="zh-CN"/>
        </w:rPr>
        <w:t xml:space="preserve">η </w:t>
      </w:r>
      <w:r w:rsidRPr="00C75680">
        <w:rPr>
          <w:rFonts w:ascii="Calibri" w:eastAsia="Times New Roman" w:hAnsi="Calibri" w:cs="Calibri"/>
          <w:spacing w:val="-1"/>
          <w:lang w:eastAsia="zh-CN"/>
        </w:rPr>
        <w:t>π</w:t>
      </w:r>
      <w:r w:rsidRPr="00C75680">
        <w:rPr>
          <w:rFonts w:ascii="Calibri" w:eastAsia="Times New Roman" w:hAnsi="Calibri" w:cs="Calibri"/>
          <w:lang w:eastAsia="zh-CN"/>
        </w:rPr>
        <w:t xml:space="preserve">ου </w:t>
      </w:r>
      <w:r w:rsidRPr="00C75680">
        <w:rPr>
          <w:rFonts w:ascii="Calibri" w:eastAsia="Times New Roman" w:hAnsi="Calibri" w:cs="Calibri"/>
          <w:spacing w:val="-1"/>
          <w:lang w:eastAsia="zh-CN"/>
        </w:rPr>
        <w:t>έ</w:t>
      </w:r>
      <w:r w:rsidRPr="00C75680">
        <w:rPr>
          <w:rFonts w:ascii="Calibri" w:eastAsia="Times New Roman" w:hAnsi="Calibri" w:cs="Calibri"/>
          <w:lang w:eastAsia="zh-CN"/>
        </w:rPr>
        <w:t>χο</w:t>
      </w:r>
      <w:r w:rsidRPr="00C75680">
        <w:rPr>
          <w:rFonts w:ascii="Calibri" w:eastAsia="Times New Roman" w:hAnsi="Calibri" w:cs="Calibri"/>
          <w:spacing w:val="-1"/>
          <w:lang w:eastAsia="zh-CN"/>
        </w:rPr>
        <w:t>υ</w:t>
      </w:r>
      <w:r w:rsidRPr="00C75680">
        <w:rPr>
          <w:rFonts w:ascii="Calibri" w:eastAsia="Times New Roman" w:hAnsi="Calibri" w:cs="Calibri"/>
          <w:lang w:eastAsia="zh-CN"/>
        </w:rPr>
        <w:t xml:space="preserve">ν </w:t>
      </w:r>
      <w:r w:rsidRPr="00C75680">
        <w:rPr>
          <w:rFonts w:ascii="Calibri" w:eastAsia="Times New Roman" w:hAnsi="Calibri" w:cs="Calibri"/>
          <w:spacing w:val="-1"/>
          <w:lang w:eastAsia="zh-CN"/>
        </w:rPr>
        <w:t>π</w:t>
      </w:r>
      <w:r w:rsidRPr="00C75680">
        <w:rPr>
          <w:rFonts w:ascii="Calibri" w:eastAsia="Times New Roman" w:hAnsi="Calibri" w:cs="Calibri"/>
          <w:lang w:eastAsia="zh-CN"/>
        </w:rPr>
        <w:t>αρα</w:t>
      </w:r>
      <w:r w:rsidRPr="00C75680">
        <w:rPr>
          <w:rFonts w:ascii="Calibri" w:eastAsia="Times New Roman" w:hAnsi="Calibri" w:cs="Calibri"/>
          <w:spacing w:val="-1"/>
          <w:lang w:eastAsia="zh-CN"/>
        </w:rPr>
        <w:t>με</w:t>
      </w:r>
      <w:r w:rsidRPr="00C75680">
        <w:rPr>
          <w:rFonts w:ascii="Calibri" w:eastAsia="Times New Roman" w:hAnsi="Calibri" w:cs="Calibri"/>
          <w:lang w:eastAsia="zh-CN"/>
        </w:rPr>
        <w:t>ί</w:t>
      </w:r>
      <w:r w:rsidRPr="00C75680">
        <w:rPr>
          <w:rFonts w:ascii="Calibri" w:eastAsia="Times New Roman" w:hAnsi="Calibri" w:cs="Calibri"/>
          <w:spacing w:val="-1"/>
          <w:lang w:eastAsia="zh-CN"/>
        </w:rPr>
        <w:t>ν</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ι </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π</w:t>
      </w:r>
      <w:r w:rsidRPr="00C75680">
        <w:rPr>
          <w:rFonts w:ascii="Calibri" w:eastAsia="Times New Roman" w:hAnsi="Calibri" w:cs="Calibri"/>
          <w:lang w:eastAsia="zh-CN"/>
        </w:rPr>
        <w:t xml:space="preserve">ό την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ροηγο</w:t>
      </w:r>
      <w:r w:rsidRPr="00C75680">
        <w:rPr>
          <w:rFonts w:ascii="Calibri" w:eastAsia="Times New Roman" w:hAnsi="Calibri" w:cs="Calibri"/>
          <w:spacing w:val="-1"/>
          <w:lang w:eastAsia="zh-CN"/>
        </w:rPr>
        <w:t>ύμεν</w:t>
      </w:r>
      <w:r w:rsidRPr="00C75680">
        <w:rPr>
          <w:rFonts w:ascii="Calibri" w:eastAsia="Times New Roman" w:hAnsi="Calibri" w:cs="Calibri"/>
          <w:lang w:eastAsia="zh-CN"/>
        </w:rPr>
        <w:t xml:space="preserve">η, </w:t>
      </w:r>
      <w:r w:rsidRPr="00C75680">
        <w:rPr>
          <w:rFonts w:ascii="Calibri" w:eastAsia="Times New Roman" w:hAnsi="Calibri" w:cs="Calibri"/>
          <w:spacing w:val="-1"/>
          <w:lang w:eastAsia="zh-CN"/>
        </w:rPr>
        <w:t>θ</w:t>
      </w:r>
      <w:r w:rsidRPr="00C75680">
        <w:rPr>
          <w:rFonts w:ascii="Calibri" w:eastAsia="Times New Roman" w:hAnsi="Calibri" w:cs="Calibri"/>
          <w:lang w:eastAsia="zh-CN"/>
        </w:rPr>
        <w:t>α σ</w:t>
      </w:r>
      <w:r w:rsidRPr="00C75680">
        <w:rPr>
          <w:rFonts w:ascii="Calibri" w:eastAsia="Times New Roman" w:hAnsi="Calibri" w:cs="Calibri"/>
          <w:spacing w:val="-1"/>
          <w:lang w:eastAsia="zh-CN"/>
        </w:rPr>
        <w:t>υ</w:t>
      </w:r>
      <w:r w:rsidRPr="00C75680">
        <w:rPr>
          <w:rFonts w:ascii="Calibri" w:eastAsia="Times New Roman" w:hAnsi="Calibri" w:cs="Calibri"/>
          <w:lang w:eastAsia="zh-CN"/>
        </w:rPr>
        <w:t>λλ</w:t>
      </w:r>
      <w:r w:rsidRPr="00C75680">
        <w:rPr>
          <w:rFonts w:ascii="Calibri" w:eastAsia="Times New Roman" w:hAnsi="Calibri" w:cs="Calibri"/>
          <w:spacing w:val="-1"/>
          <w:lang w:eastAsia="zh-CN"/>
        </w:rPr>
        <w:t>έ</w:t>
      </w:r>
      <w:r w:rsidRPr="00C75680">
        <w:rPr>
          <w:rFonts w:ascii="Calibri" w:eastAsia="Times New Roman" w:hAnsi="Calibri" w:cs="Calibri"/>
          <w:lang w:eastAsia="zh-CN"/>
        </w:rPr>
        <w:t>γο</w:t>
      </w:r>
      <w:r w:rsidRPr="00C75680">
        <w:rPr>
          <w:rFonts w:ascii="Calibri" w:eastAsia="Times New Roman" w:hAnsi="Calibri" w:cs="Calibri"/>
          <w:spacing w:val="-1"/>
          <w:lang w:eastAsia="zh-CN"/>
        </w:rPr>
        <w:t>ν</w:t>
      </w:r>
      <w:r w:rsidRPr="00C75680">
        <w:rPr>
          <w:rFonts w:ascii="Calibri" w:eastAsia="Times New Roman" w:hAnsi="Calibri" w:cs="Calibri"/>
          <w:lang w:eastAsia="zh-CN"/>
        </w:rPr>
        <w:t xml:space="preserve">ται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με</w:t>
      </w:r>
      <w:r w:rsidRPr="00C75680">
        <w:rPr>
          <w:rFonts w:ascii="Calibri" w:eastAsia="Times New Roman" w:hAnsi="Calibri" w:cs="Calibri"/>
          <w:lang w:eastAsia="zh-CN"/>
        </w:rPr>
        <w:t>τα</w:t>
      </w:r>
      <w:r w:rsidRPr="00C75680">
        <w:rPr>
          <w:rFonts w:ascii="Calibri" w:eastAsia="Times New Roman" w:hAnsi="Calibri" w:cs="Calibri"/>
          <w:spacing w:val="-1"/>
          <w:lang w:eastAsia="zh-CN"/>
        </w:rPr>
        <w:t>φέ</w:t>
      </w:r>
      <w:r w:rsidRPr="00C75680">
        <w:rPr>
          <w:rFonts w:ascii="Calibri" w:eastAsia="Times New Roman" w:hAnsi="Calibri" w:cs="Calibri"/>
          <w:lang w:eastAsia="zh-CN"/>
        </w:rPr>
        <w:t>ρο</w:t>
      </w:r>
      <w:r w:rsidRPr="00C75680">
        <w:rPr>
          <w:rFonts w:ascii="Calibri" w:eastAsia="Times New Roman" w:hAnsi="Calibri" w:cs="Calibri"/>
          <w:spacing w:val="-1"/>
          <w:lang w:eastAsia="zh-CN"/>
        </w:rPr>
        <w:t>ν</w:t>
      </w:r>
      <w:r w:rsidRPr="00C75680">
        <w:rPr>
          <w:rFonts w:ascii="Calibri" w:eastAsia="Times New Roman" w:hAnsi="Calibri" w:cs="Calibri"/>
          <w:lang w:eastAsia="zh-CN"/>
        </w:rPr>
        <w:t xml:space="preserve">ται, στην </w:t>
      </w:r>
      <w:r w:rsidRPr="00C75680">
        <w:rPr>
          <w:rFonts w:ascii="Calibri" w:eastAsia="Times New Roman" w:hAnsi="Calibri" w:cs="Calibri"/>
          <w:spacing w:val="-1"/>
          <w:lang w:eastAsia="zh-CN"/>
        </w:rPr>
        <w:t>κ</w:t>
      </w:r>
      <w:r w:rsidRPr="00C75680">
        <w:rPr>
          <w:rFonts w:ascii="Calibri" w:eastAsia="Times New Roman" w:hAnsi="Calibri" w:cs="Calibri"/>
          <w:lang w:eastAsia="zh-CN"/>
        </w:rPr>
        <w:t>ο</w:t>
      </w:r>
      <w:r w:rsidRPr="00C75680">
        <w:rPr>
          <w:rFonts w:ascii="Calibri" w:eastAsia="Times New Roman" w:hAnsi="Calibri" w:cs="Calibri"/>
          <w:spacing w:val="-1"/>
          <w:lang w:eastAsia="zh-CN"/>
        </w:rPr>
        <w:t>υ</w:t>
      </w:r>
      <w:r w:rsidRPr="00C75680">
        <w:rPr>
          <w:rFonts w:ascii="Calibri" w:eastAsia="Times New Roman" w:hAnsi="Calibri" w:cs="Calibri"/>
          <w:lang w:eastAsia="zh-CN"/>
        </w:rPr>
        <w:t>ζί</w:t>
      </w:r>
      <w:r w:rsidRPr="00C75680">
        <w:rPr>
          <w:rFonts w:ascii="Calibri" w:eastAsia="Times New Roman" w:hAnsi="Calibri" w:cs="Calibri"/>
          <w:spacing w:val="-1"/>
          <w:lang w:eastAsia="zh-CN"/>
        </w:rPr>
        <w:t>ν</w:t>
      </w:r>
      <w:r w:rsidRPr="00C75680">
        <w:rPr>
          <w:rFonts w:ascii="Calibri" w:eastAsia="Times New Roman" w:hAnsi="Calibri" w:cs="Calibri"/>
          <w:lang w:eastAsia="zh-CN"/>
        </w:rPr>
        <w:t>α γ</w:t>
      </w:r>
      <w:r w:rsidRPr="00C75680">
        <w:rPr>
          <w:rFonts w:ascii="Calibri" w:eastAsia="Times New Roman" w:hAnsi="Calibri" w:cs="Calibri"/>
          <w:spacing w:val="-1"/>
          <w:lang w:eastAsia="zh-CN"/>
        </w:rPr>
        <w:t>ι</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λ</w:t>
      </w:r>
      <w:r w:rsidRPr="00C75680">
        <w:rPr>
          <w:rFonts w:ascii="Calibri" w:eastAsia="Times New Roman" w:hAnsi="Calibri" w:cs="Calibri"/>
          <w:spacing w:val="-1"/>
          <w:lang w:eastAsia="zh-CN"/>
        </w:rPr>
        <w:t>ύ</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 xml:space="preserve">-Στις 10.00 </w:t>
      </w:r>
      <w:r w:rsidRPr="00C75680">
        <w:rPr>
          <w:rFonts w:ascii="Calibri" w:eastAsia="Times New Roman" w:hAnsi="Calibri" w:cs="Calibri"/>
          <w:spacing w:val="-1"/>
          <w:lang w:eastAsia="zh-CN"/>
        </w:rPr>
        <w:t>θ</w:t>
      </w:r>
      <w:r w:rsidRPr="00C75680">
        <w:rPr>
          <w:rFonts w:ascii="Calibri" w:eastAsia="Times New Roman" w:hAnsi="Calibri" w:cs="Calibri"/>
          <w:lang w:eastAsia="zh-CN"/>
        </w:rPr>
        <w:t>α γ</w:t>
      </w:r>
      <w:r w:rsidRPr="00C75680">
        <w:rPr>
          <w:rFonts w:ascii="Calibri" w:eastAsia="Times New Roman" w:hAnsi="Calibri" w:cs="Calibri"/>
          <w:spacing w:val="-1"/>
          <w:lang w:eastAsia="zh-CN"/>
        </w:rPr>
        <w:t>ίνε</w:t>
      </w:r>
      <w:r w:rsidRPr="00C75680">
        <w:rPr>
          <w:rFonts w:ascii="Calibri" w:eastAsia="Times New Roman" w:hAnsi="Calibri" w:cs="Calibri"/>
          <w:lang w:eastAsia="zh-CN"/>
        </w:rPr>
        <w:t xml:space="preserve">ται η </w:t>
      </w:r>
      <w:r w:rsidRPr="00C75680">
        <w:rPr>
          <w:rFonts w:ascii="Calibri" w:eastAsia="Times New Roman" w:hAnsi="Calibri" w:cs="Calibri"/>
          <w:spacing w:val="1"/>
          <w:lang w:eastAsia="zh-CN"/>
        </w:rPr>
        <w:t>δ</w:t>
      </w:r>
      <w:r w:rsidRPr="00C75680">
        <w:rPr>
          <w:rFonts w:ascii="Calibri" w:eastAsia="Times New Roman" w:hAnsi="Calibri" w:cs="Calibri"/>
          <w:lang w:eastAsia="zh-CN"/>
        </w:rPr>
        <w:t>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ή του </w:t>
      </w:r>
      <w:proofErr w:type="spellStart"/>
      <w:r w:rsidRPr="00C75680">
        <w:rPr>
          <w:rFonts w:ascii="Calibri" w:eastAsia="Times New Roman" w:hAnsi="Calibri" w:cs="Calibri"/>
          <w:spacing w:val="1"/>
          <w:lang w:eastAsia="zh-CN"/>
        </w:rPr>
        <w:t>δ</w:t>
      </w:r>
      <w:r w:rsidRPr="00C75680">
        <w:rPr>
          <w:rFonts w:ascii="Calibri" w:eastAsia="Times New Roman" w:hAnsi="Calibri" w:cs="Calibri"/>
          <w:spacing w:val="-1"/>
          <w:lang w:eastAsia="zh-CN"/>
        </w:rPr>
        <w:t>εκ</w:t>
      </w:r>
      <w:r w:rsidRPr="00C75680">
        <w:rPr>
          <w:rFonts w:ascii="Calibri" w:eastAsia="Times New Roman" w:hAnsi="Calibri" w:cs="Calibri"/>
          <w:lang w:eastAsia="zh-CN"/>
        </w:rPr>
        <w:t>ατια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ού</w:t>
      </w:r>
      <w:proofErr w:type="spellEnd"/>
      <w:r w:rsidRPr="00C75680">
        <w:rPr>
          <w:rFonts w:ascii="Calibri" w:eastAsia="Times New Roman" w:hAnsi="Calibri" w:cs="Calibri"/>
          <w:lang w:eastAsia="zh-CN"/>
        </w:rPr>
        <w:t xml:space="preserve"> στο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ροσ</w:t>
      </w:r>
      <w:r w:rsidRPr="00C75680">
        <w:rPr>
          <w:rFonts w:ascii="Calibri" w:eastAsia="Times New Roman" w:hAnsi="Calibri" w:cs="Calibri"/>
          <w:spacing w:val="-2"/>
          <w:lang w:eastAsia="zh-CN"/>
        </w:rPr>
        <w:t>ω</w:t>
      </w:r>
      <w:r w:rsidRPr="00C75680">
        <w:rPr>
          <w:rFonts w:ascii="Calibri" w:eastAsia="Times New Roman" w:hAnsi="Calibri" w:cs="Calibri"/>
          <w:spacing w:val="1"/>
          <w:lang w:eastAsia="zh-CN"/>
        </w:rPr>
        <w:t>π</w:t>
      </w:r>
      <w:r w:rsidRPr="00C75680">
        <w:rPr>
          <w:rFonts w:ascii="Calibri" w:eastAsia="Times New Roman" w:hAnsi="Calibri" w:cs="Calibri"/>
          <w:lang w:eastAsia="zh-CN"/>
        </w:rPr>
        <w:t>ι</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ό: </w:t>
      </w:r>
      <w:r w:rsidRPr="00C75680">
        <w:rPr>
          <w:rFonts w:ascii="Calibri" w:eastAsia="Times New Roman" w:hAnsi="Calibri" w:cs="Calibri"/>
          <w:spacing w:val="23"/>
          <w:lang w:val="en-GB" w:eastAsia="zh-CN"/>
        </w:rPr>
        <w:t> </w:t>
      </w:r>
      <w:r w:rsidRPr="00C75680">
        <w:rPr>
          <w:rFonts w:ascii="Calibri" w:eastAsia="Times New Roman" w:hAnsi="Calibri" w:cs="Calibri"/>
          <w:lang w:eastAsia="zh-CN"/>
        </w:rPr>
        <w:t>των Κλι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ι</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ών,  της </w:t>
      </w:r>
      <w:r w:rsidRPr="00C75680">
        <w:rPr>
          <w:rFonts w:ascii="Calibri" w:eastAsia="Times New Roman" w:hAnsi="Calibri" w:cs="Calibri"/>
          <w:spacing w:val="1"/>
          <w:lang w:val="en-GB" w:eastAsia="zh-CN"/>
        </w:rPr>
        <w:t> </w:t>
      </w:r>
      <w:r w:rsidRPr="00C75680">
        <w:rPr>
          <w:rFonts w:ascii="Calibri" w:eastAsia="Times New Roman" w:hAnsi="Calibri" w:cs="Calibri"/>
          <w:lang w:eastAsia="zh-CN"/>
        </w:rPr>
        <w:t>Μ</w:t>
      </w:r>
      <w:r w:rsidRPr="00C75680">
        <w:rPr>
          <w:rFonts w:ascii="Calibri" w:eastAsia="Times New Roman" w:hAnsi="Calibri" w:cs="Calibri"/>
          <w:spacing w:val="-3"/>
          <w:lang w:eastAsia="zh-CN"/>
        </w:rPr>
        <w:t>Τ</w:t>
      </w:r>
      <w:r w:rsidRPr="00C75680">
        <w:rPr>
          <w:rFonts w:ascii="Calibri" w:eastAsia="Times New Roman" w:hAnsi="Calibri" w:cs="Calibri"/>
          <w:lang w:eastAsia="zh-CN"/>
        </w:rPr>
        <w:t>Ν, του Χ</w:t>
      </w:r>
      <w:r w:rsidRPr="00C75680">
        <w:rPr>
          <w:rFonts w:ascii="Calibri" w:eastAsia="Times New Roman" w:hAnsi="Calibri" w:cs="Calibri"/>
          <w:spacing w:val="-1"/>
          <w:lang w:eastAsia="zh-CN"/>
        </w:rPr>
        <w:t>ε</w:t>
      </w:r>
      <w:r w:rsidRPr="00C75680">
        <w:rPr>
          <w:rFonts w:ascii="Calibri" w:eastAsia="Times New Roman" w:hAnsi="Calibri" w:cs="Calibri"/>
          <w:lang w:eastAsia="zh-CN"/>
        </w:rPr>
        <w:t>ιρο</w:t>
      </w:r>
      <w:r w:rsidRPr="00C75680">
        <w:rPr>
          <w:rFonts w:ascii="Calibri" w:eastAsia="Times New Roman" w:hAnsi="Calibri" w:cs="Calibri"/>
          <w:spacing w:val="-1"/>
          <w:lang w:eastAsia="zh-CN"/>
        </w:rPr>
        <w:t>υ</w:t>
      </w:r>
      <w:r w:rsidRPr="00C75680">
        <w:rPr>
          <w:rFonts w:ascii="Calibri" w:eastAsia="Times New Roman" w:hAnsi="Calibri" w:cs="Calibri"/>
          <w:lang w:eastAsia="zh-CN"/>
        </w:rPr>
        <w:t>ργ</w:t>
      </w:r>
      <w:r w:rsidRPr="00C75680">
        <w:rPr>
          <w:rFonts w:ascii="Calibri" w:eastAsia="Times New Roman" w:hAnsi="Calibri" w:cs="Calibri"/>
          <w:spacing w:val="-1"/>
          <w:lang w:eastAsia="zh-CN"/>
        </w:rPr>
        <w:t>ε</w:t>
      </w:r>
      <w:r w:rsidRPr="00C75680">
        <w:rPr>
          <w:rFonts w:ascii="Calibri" w:eastAsia="Times New Roman" w:hAnsi="Calibri" w:cs="Calibri"/>
          <w:lang w:eastAsia="zh-CN"/>
        </w:rPr>
        <w:t>ίο</w:t>
      </w:r>
      <w:r w:rsidRPr="00C75680">
        <w:rPr>
          <w:rFonts w:ascii="Calibri" w:eastAsia="Times New Roman" w:hAnsi="Calibri" w:cs="Calibri"/>
          <w:spacing w:val="-1"/>
          <w:lang w:eastAsia="zh-CN"/>
        </w:rPr>
        <w:t xml:space="preserve">υ </w:t>
      </w:r>
      <w:r w:rsidRPr="00C75680">
        <w:rPr>
          <w:rFonts w:ascii="Calibri" w:eastAsia="Times New Roman" w:hAnsi="Calibri" w:cs="Calibri"/>
          <w:lang w:eastAsia="zh-CN"/>
        </w:rPr>
        <w:t>,τ</w:t>
      </w:r>
      <w:r w:rsidRPr="00C75680">
        <w:rPr>
          <w:rFonts w:ascii="Calibri" w:eastAsia="Times New Roman" w:hAnsi="Calibri" w:cs="Calibri"/>
          <w:spacing w:val="-1"/>
          <w:lang w:eastAsia="zh-CN"/>
        </w:rPr>
        <w:t>η</w:t>
      </w:r>
      <w:r w:rsidRPr="00C75680">
        <w:rPr>
          <w:rFonts w:ascii="Calibri" w:eastAsia="Times New Roman" w:hAnsi="Calibri" w:cs="Calibri"/>
          <w:lang w:eastAsia="zh-CN"/>
        </w:rPr>
        <w:t>ς Αι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w:t>
      </w:r>
      <w:r w:rsidRPr="00C75680">
        <w:rPr>
          <w:rFonts w:ascii="Calibri" w:eastAsia="Times New Roman" w:hAnsi="Calibri" w:cs="Calibri"/>
          <w:spacing w:val="1"/>
          <w:lang w:eastAsia="zh-CN"/>
        </w:rPr>
        <w:t>δ</w:t>
      </w:r>
      <w:r w:rsidRPr="00C75680">
        <w:rPr>
          <w:rFonts w:ascii="Calibri" w:eastAsia="Times New Roman" w:hAnsi="Calibri" w:cs="Calibri"/>
          <w:lang w:eastAsia="zh-CN"/>
        </w:rPr>
        <w:t>οσί</w:t>
      </w:r>
      <w:r w:rsidRPr="00C75680">
        <w:rPr>
          <w:rFonts w:ascii="Calibri" w:eastAsia="Times New Roman" w:hAnsi="Calibri" w:cs="Calibri"/>
          <w:spacing w:val="-2"/>
          <w:lang w:eastAsia="zh-CN"/>
        </w:rPr>
        <w:t>α</w:t>
      </w:r>
      <w:r w:rsidRPr="00C75680">
        <w:rPr>
          <w:rFonts w:ascii="Calibri" w:eastAsia="Times New Roman" w:hAnsi="Calibri" w:cs="Calibri"/>
          <w:lang w:eastAsia="zh-CN"/>
        </w:rPr>
        <w:t xml:space="preserve">ς </w:t>
      </w:r>
      <w:r w:rsidRPr="00C75680">
        <w:rPr>
          <w:rFonts w:ascii="Calibri" w:eastAsia="Times New Roman" w:hAnsi="Calibri" w:cs="Calibri"/>
          <w:spacing w:val="-1"/>
          <w:lang w:eastAsia="zh-CN"/>
        </w:rPr>
        <w:t>κ</w:t>
      </w:r>
      <w:r w:rsidRPr="00C75680">
        <w:rPr>
          <w:rFonts w:ascii="Calibri" w:eastAsia="Times New Roman" w:hAnsi="Calibri" w:cs="Calibri"/>
          <w:lang w:eastAsia="zh-CN"/>
        </w:rPr>
        <w:t>αι στο</w:t>
      </w:r>
      <w:r w:rsidRPr="00C75680">
        <w:rPr>
          <w:rFonts w:ascii="Calibri" w:eastAsia="Times New Roman" w:hAnsi="Calibri" w:cs="Calibri"/>
          <w:lang w:val="en-GB" w:eastAsia="zh-CN"/>
        </w:rPr>
        <w:t> </w:t>
      </w:r>
      <w:r w:rsidRPr="00C75680">
        <w:rPr>
          <w:rFonts w:ascii="Calibri" w:eastAsia="Times New Roman" w:hAnsi="Calibri" w:cs="Calibri"/>
          <w:spacing w:val="-1"/>
          <w:lang w:eastAsia="zh-CN"/>
        </w:rPr>
        <w:t>ΤΕ</w:t>
      </w:r>
      <w:r w:rsidRPr="00C75680">
        <w:rPr>
          <w:rFonts w:ascii="Calibri" w:eastAsia="Times New Roman" w:hAnsi="Calibri" w:cs="Calibri"/>
          <w:lang w:eastAsia="zh-CN"/>
        </w:rPr>
        <w:t>Π</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spacing w:val="-1"/>
          <w:lang w:eastAsia="zh-CN"/>
        </w:rPr>
      </w:pPr>
      <w:r w:rsidRPr="00C75680">
        <w:rPr>
          <w:rFonts w:ascii="Calibri" w:eastAsia="Times New Roman" w:hAnsi="Calibri" w:cs="Calibri"/>
          <w:lang w:eastAsia="zh-CN"/>
        </w:rPr>
        <w:t>-Μ</w:t>
      </w:r>
      <w:r w:rsidRPr="00C75680">
        <w:rPr>
          <w:rFonts w:ascii="Calibri" w:eastAsia="Times New Roman" w:hAnsi="Calibri" w:cs="Calibri"/>
          <w:spacing w:val="-1"/>
          <w:lang w:eastAsia="zh-CN"/>
        </w:rPr>
        <w:t>ε</w:t>
      </w:r>
      <w:r w:rsidRPr="00C75680">
        <w:rPr>
          <w:rFonts w:ascii="Calibri" w:eastAsia="Times New Roman" w:hAnsi="Calibri" w:cs="Calibri"/>
          <w:lang w:eastAsia="zh-CN"/>
        </w:rPr>
        <w:t>τά την ολο</w:t>
      </w:r>
      <w:r w:rsidRPr="00C75680">
        <w:rPr>
          <w:rFonts w:ascii="Calibri" w:eastAsia="Times New Roman" w:hAnsi="Calibri" w:cs="Calibri"/>
          <w:spacing w:val="-1"/>
          <w:lang w:eastAsia="zh-CN"/>
        </w:rPr>
        <w:t>κ</w:t>
      </w:r>
      <w:r w:rsidRPr="00C75680">
        <w:rPr>
          <w:rFonts w:ascii="Calibri" w:eastAsia="Times New Roman" w:hAnsi="Calibri" w:cs="Calibri"/>
          <w:lang w:eastAsia="zh-CN"/>
        </w:rPr>
        <w:t>λήρωση τ</w:t>
      </w:r>
      <w:r w:rsidRPr="00C75680">
        <w:rPr>
          <w:rFonts w:ascii="Calibri" w:eastAsia="Times New Roman" w:hAnsi="Calibri" w:cs="Calibri"/>
          <w:spacing w:val="-1"/>
          <w:lang w:eastAsia="zh-CN"/>
        </w:rPr>
        <w:t>η</w:t>
      </w:r>
      <w:r w:rsidRPr="00C75680">
        <w:rPr>
          <w:rFonts w:ascii="Calibri" w:eastAsia="Times New Roman" w:hAnsi="Calibri" w:cs="Calibri"/>
          <w:lang w:eastAsia="zh-CN"/>
        </w:rPr>
        <w:t xml:space="preserve">ς </w:t>
      </w:r>
      <w:r w:rsidRPr="00C75680">
        <w:rPr>
          <w:rFonts w:ascii="Calibri" w:eastAsia="Times New Roman" w:hAnsi="Calibri" w:cs="Calibri"/>
          <w:spacing w:val="1"/>
          <w:lang w:eastAsia="zh-CN"/>
        </w:rPr>
        <w:t>δ</w:t>
      </w:r>
      <w:r w:rsidRPr="00C75680">
        <w:rPr>
          <w:rFonts w:ascii="Calibri" w:eastAsia="Times New Roman" w:hAnsi="Calibri" w:cs="Calibri"/>
          <w:lang w:eastAsia="zh-CN"/>
        </w:rPr>
        <w:t>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ής του </w:t>
      </w:r>
      <w:proofErr w:type="spellStart"/>
      <w:r w:rsidRPr="00C75680">
        <w:rPr>
          <w:rFonts w:ascii="Calibri" w:eastAsia="Times New Roman" w:hAnsi="Calibri" w:cs="Calibri"/>
          <w:spacing w:val="1"/>
          <w:lang w:eastAsia="zh-CN"/>
        </w:rPr>
        <w:t>δ</w:t>
      </w:r>
      <w:r w:rsidRPr="00C75680">
        <w:rPr>
          <w:rFonts w:ascii="Calibri" w:eastAsia="Times New Roman" w:hAnsi="Calibri" w:cs="Calibri"/>
          <w:spacing w:val="-1"/>
          <w:lang w:eastAsia="zh-CN"/>
        </w:rPr>
        <w:t>εκ</w:t>
      </w:r>
      <w:r w:rsidRPr="00C75680">
        <w:rPr>
          <w:rFonts w:ascii="Calibri" w:eastAsia="Times New Roman" w:hAnsi="Calibri" w:cs="Calibri"/>
          <w:lang w:eastAsia="zh-CN"/>
        </w:rPr>
        <w:t>ατια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ύ</w:t>
      </w:r>
      <w:proofErr w:type="spellEnd"/>
      <w:r w:rsidRPr="00C75680">
        <w:rPr>
          <w:rFonts w:ascii="Calibri" w:eastAsia="Times New Roman" w:hAnsi="Calibri" w:cs="Calibri"/>
          <w:lang w:eastAsia="zh-CN"/>
        </w:rPr>
        <w:t xml:space="preserve">, </w:t>
      </w:r>
      <w:r w:rsidRPr="00C75680">
        <w:rPr>
          <w:rFonts w:ascii="Calibri" w:eastAsia="Times New Roman" w:hAnsi="Calibri" w:cs="Calibri"/>
          <w:spacing w:val="11"/>
          <w:lang w:val="en-GB" w:eastAsia="zh-CN"/>
        </w:rPr>
        <w:t> </w:t>
      </w:r>
      <w:r w:rsidRPr="00C75680">
        <w:rPr>
          <w:rFonts w:ascii="Calibri" w:eastAsia="Times New Roman" w:hAnsi="Calibri" w:cs="Calibri"/>
          <w:spacing w:val="-1"/>
          <w:lang w:eastAsia="zh-CN"/>
        </w:rPr>
        <w:t>θ</w:t>
      </w:r>
      <w:r w:rsidRPr="00C75680">
        <w:rPr>
          <w:rFonts w:ascii="Calibri" w:eastAsia="Times New Roman" w:hAnsi="Calibri" w:cs="Calibri"/>
          <w:lang w:eastAsia="zh-CN"/>
        </w:rPr>
        <w:t>α σ</w:t>
      </w:r>
      <w:r w:rsidRPr="00C75680">
        <w:rPr>
          <w:rFonts w:ascii="Calibri" w:eastAsia="Times New Roman" w:hAnsi="Calibri" w:cs="Calibri"/>
          <w:spacing w:val="-1"/>
          <w:lang w:eastAsia="zh-CN"/>
        </w:rPr>
        <w:t>υ</w:t>
      </w:r>
      <w:r w:rsidRPr="00C75680">
        <w:rPr>
          <w:rFonts w:ascii="Calibri" w:eastAsia="Times New Roman" w:hAnsi="Calibri" w:cs="Calibri"/>
          <w:lang w:eastAsia="zh-CN"/>
        </w:rPr>
        <w:t>λλ</w:t>
      </w:r>
      <w:r w:rsidRPr="00C75680">
        <w:rPr>
          <w:rFonts w:ascii="Calibri" w:eastAsia="Times New Roman" w:hAnsi="Calibri" w:cs="Calibri"/>
          <w:spacing w:val="-1"/>
          <w:lang w:eastAsia="zh-CN"/>
        </w:rPr>
        <w:t>έ</w:t>
      </w:r>
      <w:r w:rsidRPr="00C75680">
        <w:rPr>
          <w:rFonts w:ascii="Calibri" w:eastAsia="Times New Roman" w:hAnsi="Calibri" w:cs="Calibri"/>
          <w:lang w:eastAsia="zh-CN"/>
        </w:rPr>
        <w:t>γο</w:t>
      </w:r>
      <w:r w:rsidRPr="00C75680">
        <w:rPr>
          <w:rFonts w:ascii="Calibri" w:eastAsia="Times New Roman" w:hAnsi="Calibri" w:cs="Calibri"/>
          <w:spacing w:val="-1"/>
          <w:lang w:eastAsia="zh-CN"/>
        </w:rPr>
        <w:t>ν</w:t>
      </w:r>
      <w:r w:rsidRPr="00C75680">
        <w:rPr>
          <w:rFonts w:ascii="Calibri" w:eastAsia="Times New Roman" w:hAnsi="Calibri" w:cs="Calibri"/>
          <w:lang w:eastAsia="zh-CN"/>
        </w:rPr>
        <w:t>ται τα σ</w:t>
      </w:r>
      <w:r w:rsidRPr="00C75680">
        <w:rPr>
          <w:rFonts w:ascii="Calibri" w:eastAsia="Times New Roman" w:hAnsi="Calibri" w:cs="Calibri"/>
          <w:spacing w:val="-1"/>
          <w:lang w:eastAsia="zh-CN"/>
        </w:rPr>
        <w:t>κεύ</w:t>
      </w:r>
      <w:r w:rsidRPr="00C75680">
        <w:rPr>
          <w:rFonts w:ascii="Calibri" w:eastAsia="Times New Roman" w:hAnsi="Calibri" w:cs="Calibri"/>
          <w:lang w:eastAsia="zh-CN"/>
        </w:rPr>
        <w:t xml:space="preserve">η του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ρω</w:t>
      </w:r>
      <w:r w:rsidRPr="00C75680">
        <w:rPr>
          <w:rFonts w:ascii="Calibri" w:eastAsia="Times New Roman" w:hAnsi="Calibri" w:cs="Calibri"/>
          <w:spacing w:val="-1"/>
          <w:lang w:eastAsia="zh-CN"/>
        </w:rPr>
        <w:t>ιν</w:t>
      </w:r>
      <w:r w:rsidRPr="00C75680">
        <w:rPr>
          <w:rFonts w:ascii="Calibri" w:eastAsia="Times New Roman" w:hAnsi="Calibri" w:cs="Calibri"/>
          <w:lang w:eastAsia="zh-CN"/>
        </w:rPr>
        <w:t>ού α</w:t>
      </w:r>
      <w:r w:rsidRPr="00C75680">
        <w:rPr>
          <w:rFonts w:ascii="Calibri" w:eastAsia="Times New Roman" w:hAnsi="Calibri" w:cs="Calibri"/>
          <w:spacing w:val="1"/>
          <w:lang w:eastAsia="zh-CN"/>
        </w:rPr>
        <w:t>π</w:t>
      </w:r>
      <w:r w:rsidRPr="00C75680">
        <w:rPr>
          <w:rFonts w:ascii="Calibri" w:eastAsia="Times New Roman" w:hAnsi="Calibri" w:cs="Calibri"/>
          <w:lang w:eastAsia="zh-CN"/>
        </w:rPr>
        <w:t>ό τα τ</w:t>
      </w:r>
      <w:r w:rsidRPr="00C75680">
        <w:rPr>
          <w:rFonts w:ascii="Calibri" w:eastAsia="Times New Roman" w:hAnsi="Calibri" w:cs="Calibri"/>
          <w:spacing w:val="-1"/>
          <w:lang w:eastAsia="zh-CN"/>
        </w:rPr>
        <w:t>μ</w:t>
      </w:r>
      <w:r w:rsidRPr="00C75680">
        <w:rPr>
          <w:rFonts w:ascii="Calibri" w:eastAsia="Times New Roman" w:hAnsi="Calibri" w:cs="Calibri"/>
          <w:lang w:eastAsia="zh-CN"/>
        </w:rPr>
        <w:t>ή</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ατα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με</w:t>
      </w:r>
      <w:r w:rsidRPr="00C75680">
        <w:rPr>
          <w:rFonts w:ascii="Calibri" w:eastAsia="Times New Roman" w:hAnsi="Calibri" w:cs="Calibri"/>
          <w:lang w:eastAsia="zh-CN"/>
        </w:rPr>
        <w:t>τα</w:t>
      </w:r>
      <w:r w:rsidRPr="00C75680">
        <w:rPr>
          <w:rFonts w:ascii="Calibri" w:eastAsia="Times New Roman" w:hAnsi="Calibri" w:cs="Calibri"/>
          <w:spacing w:val="-1"/>
          <w:lang w:eastAsia="zh-CN"/>
        </w:rPr>
        <w:t>φέ</w:t>
      </w:r>
      <w:r w:rsidRPr="00C75680">
        <w:rPr>
          <w:rFonts w:ascii="Calibri" w:eastAsia="Times New Roman" w:hAnsi="Calibri" w:cs="Calibri"/>
          <w:lang w:eastAsia="zh-CN"/>
        </w:rPr>
        <w:t>ρο</w:t>
      </w:r>
      <w:r w:rsidRPr="00C75680">
        <w:rPr>
          <w:rFonts w:ascii="Calibri" w:eastAsia="Times New Roman" w:hAnsi="Calibri" w:cs="Calibri"/>
          <w:spacing w:val="1"/>
          <w:lang w:eastAsia="zh-CN"/>
        </w:rPr>
        <w:t>ν</w:t>
      </w:r>
      <w:r w:rsidRPr="00C75680">
        <w:rPr>
          <w:rFonts w:ascii="Calibri" w:eastAsia="Times New Roman" w:hAnsi="Calibri" w:cs="Calibri"/>
          <w:lang w:eastAsia="zh-CN"/>
        </w:rPr>
        <w:t xml:space="preserve">ται στην </w:t>
      </w:r>
      <w:r w:rsidRPr="00C75680">
        <w:rPr>
          <w:rFonts w:ascii="Calibri" w:eastAsia="Times New Roman" w:hAnsi="Calibri" w:cs="Calibri"/>
          <w:spacing w:val="-1"/>
          <w:lang w:eastAsia="zh-CN"/>
        </w:rPr>
        <w:t>κ</w:t>
      </w:r>
      <w:r w:rsidRPr="00C75680">
        <w:rPr>
          <w:rFonts w:ascii="Calibri" w:eastAsia="Times New Roman" w:hAnsi="Calibri" w:cs="Calibri"/>
          <w:lang w:eastAsia="zh-CN"/>
        </w:rPr>
        <w:t>ο</w:t>
      </w:r>
      <w:r w:rsidRPr="00C75680">
        <w:rPr>
          <w:rFonts w:ascii="Calibri" w:eastAsia="Times New Roman" w:hAnsi="Calibri" w:cs="Calibri"/>
          <w:spacing w:val="-1"/>
          <w:lang w:eastAsia="zh-CN"/>
        </w:rPr>
        <w:t>υ</w:t>
      </w:r>
      <w:r w:rsidRPr="00C75680">
        <w:rPr>
          <w:rFonts w:ascii="Calibri" w:eastAsia="Times New Roman" w:hAnsi="Calibri" w:cs="Calibri"/>
          <w:lang w:eastAsia="zh-CN"/>
        </w:rPr>
        <w:t>ζί</w:t>
      </w:r>
      <w:r w:rsidRPr="00C75680">
        <w:rPr>
          <w:rFonts w:ascii="Calibri" w:eastAsia="Times New Roman" w:hAnsi="Calibri" w:cs="Calibri"/>
          <w:spacing w:val="-1"/>
          <w:lang w:eastAsia="zh-CN"/>
        </w:rPr>
        <w:t>ν</w:t>
      </w:r>
      <w:r w:rsidRPr="00C75680">
        <w:rPr>
          <w:rFonts w:ascii="Calibri" w:eastAsia="Times New Roman" w:hAnsi="Calibri" w:cs="Calibri"/>
          <w:lang w:eastAsia="zh-CN"/>
        </w:rPr>
        <w:t>α γ</w:t>
      </w:r>
      <w:r w:rsidRPr="00C75680">
        <w:rPr>
          <w:rFonts w:ascii="Calibri" w:eastAsia="Times New Roman" w:hAnsi="Calibri" w:cs="Calibri"/>
          <w:spacing w:val="-1"/>
          <w:lang w:eastAsia="zh-CN"/>
        </w:rPr>
        <w:t>ι</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λ</w:t>
      </w:r>
      <w:r w:rsidRPr="00C75680">
        <w:rPr>
          <w:rFonts w:ascii="Calibri" w:eastAsia="Times New Roman" w:hAnsi="Calibri" w:cs="Calibri"/>
          <w:spacing w:val="-1"/>
          <w:lang w:eastAsia="zh-CN"/>
        </w:rPr>
        <w:t>ύ</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-Α</w:t>
      </w:r>
      <w:r w:rsidRPr="00C75680">
        <w:rPr>
          <w:rFonts w:ascii="Calibri" w:eastAsia="Times New Roman" w:hAnsi="Calibri" w:cs="Calibri"/>
          <w:spacing w:val="1"/>
          <w:lang w:eastAsia="zh-CN"/>
        </w:rPr>
        <w:t>π</w:t>
      </w:r>
      <w:r w:rsidRPr="00C75680">
        <w:rPr>
          <w:rFonts w:ascii="Calibri" w:eastAsia="Times New Roman" w:hAnsi="Calibri" w:cs="Calibri"/>
          <w:lang w:eastAsia="zh-CN"/>
        </w:rPr>
        <w:t xml:space="preserve">ό 10,30 </w:t>
      </w:r>
      <w:r w:rsidRPr="00C75680">
        <w:rPr>
          <w:rFonts w:ascii="Calibri" w:eastAsia="Times New Roman" w:hAnsi="Calibri" w:cs="Calibri"/>
          <w:spacing w:val="-1"/>
          <w:lang w:eastAsia="zh-CN"/>
        </w:rPr>
        <w:t>έ</w:t>
      </w:r>
      <w:r w:rsidRPr="00C75680">
        <w:rPr>
          <w:rFonts w:ascii="Calibri" w:eastAsia="Times New Roman" w:hAnsi="Calibri" w:cs="Calibri"/>
          <w:spacing w:val="-2"/>
          <w:lang w:eastAsia="zh-CN"/>
        </w:rPr>
        <w:t>ω</w:t>
      </w:r>
      <w:r w:rsidRPr="00C75680">
        <w:rPr>
          <w:rFonts w:ascii="Calibri" w:eastAsia="Times New Roman" w:hAnsi="Calibri" w:cs="Calibri"/>
          <w:lang w:eastAsia="zh-CN"/>
        </w:rPr>
        <w:t xml:space="preserve">ς12.00 </w:t>
      </w:r>
      <w:r w:rsidRPr="00C75680">
        <w:rPr>
          <w:rFonts w:ascii="Calibri" w:eastAsia="Times New Roman" w:hAnsi="Calibri" w:cs="Calibri"/>
          <w:spacing w:val="1"/>
          <w:lang w:eastAsia="zh-CN"/>
        </w:rPr>
        <w:t>π</w:t>
      </w:r>
      <w:r w:rsidRPr="00C75680">
        <w:rPr>
          <w:rFonts w:ascii="Calibri" w:eastAsia="Times New Roman" w:hAnsi="Calibri" w:cs="Calibri"/>
          <w:lang w:eastAsia="zh-CN"/>
        </w:rPr>
        <w:t>λ</w:t>
      </w:r>
      <w:r w:rsidRPr="00C75680">
        <w:rPr>
          <w:rFonts w:ascii="Calibri" w:eastAsia="Times New Roman" w:hAnsi="Calibri" w:cs="Calibri"/>
          <w:spacing w:val="-1"/>
          <w:lang w:eastAsia="zh-CN"/>
        </w:rPr>
        <w:t>ύ</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 των σ</w:t>
      </w:r>
      <w:r w:rsidRPr="00C75680">
        <w:rPr>
          <w:rFonts w:ascii="Calibri" w:eastAsia="Times New Roman" w:hAnsi="Calibri" w:cs="Calibri"/>
          <w:spacing w:val="-1"/>
          <w:lang w:eastAsia="zh-CN"/>
        </w:rPr>
        <w:t>κευ</w:t>
      </w:r>
      <w:r w:rsidRPr="00C75680">
        <w:rPr>
          <w:rFonts w:ascii="Calibri" w:eastAsia="Times New Roman" w:hAnsi="Calibri" w:cs="Calibri"/>
          <w:lang w:eastAsia="zh-CN"/>
        </w:rPr>
        <w:t>ών(</w:t>
      </w:r>
      <w:r w:rsidRPr="00C75680">
        <w:rPr>
          <w:rFonts w:ascii="Calibri" w:eastAsia="Times New Roman" w:hAnsi="Calibri" w:cs="Calibri"/>
          <w:spacing w:val="-1"/>
          <w:lang w:eastAsia="zh-CN"/>
        </w:rPr>
        <w:t>κ</w:t>
      </w:r>
      <w:r w:rsidRPr="00C75680">
        <w:rPr>
          <w:rFonts w:ascii="Calibri" w:eastAsia="Times New Roman" w:hAnsi="Calibri" w:cs="Calibri"/>
          <w:lang w:eastAsia="zh-CN"/>
        </w:rPr>
        <w:t>ο</w:t>
      </w:r>
      <w:r w:rsidRPr="00C75680">
        <w:rPr>
          <w:rFonts w:ascii="Calibri" w:eastAsia="Times New Roman" w:hAnsi="Calibri" w:cs="Calibri"/>
          <w:spacing w:val="-1"/>
          <w:lang w:eastAsia="zh-CN"/>
        </w:rPr>
        <w:t>ύ</w:t>
      </w:r>
      <w:r w:rsidRPr="00C75680">
        <w:rPr>
          <w:rFonts w:ascii="Calibri" w:eastAsia="Times New Roman" w:hAnsi="Calibri" w:cs="Calibri"/>
          <w:spacing w:val="1"/>
          <w:lang w:eastAsia="zh-CN"/>
        </w:rPr>
        <w:t>π</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ς </w:t>
      </w:r>
      <w:proofErr w:type="spellStart"/>
      <w:r w:rsidRPr="00C75680">
        <w:rPr>
          <w:rFonts w:ascii="Calibri" w:eastAsia="Times New Roman" w:hAnsi="Calibri" w:cs="Calibri"/>
          <w:spacing w:val="-1"/>
          <w:lang w:eastAsia="zh-CN"/>
        </w:rPr>
        <w:t>κ</w:t>
      </w:r>
      <w:r w:rsidRPr="00C75680">
        <w:rPr>
          <w:rFonts w:ascii="Calibri" w:eastAsia="Times New Roman" w:hAnsi="Calibri" w:cs="Calibri"/>
          <w:lang w:eastAsia="zh-CN"/>
        </w:rPr>
        <w:t>.λ.</w:t>
      </w:r>
      <w:r w:rsidRPr="00C75680">
        <w:rPr>
          <w:rFonts w:ascii="Calibri" w:eastAsia="Times New Roman" w:hAnsi="Calibri" w:cs="Calibri"/>
          <w:spacing w:val="1"/>
          <w:lang w:eastAsia="zh-CN"/>
        </w:rPr>
        <w:t>π</w:t>
      </w:r>
      <w:proofErr w:type="spellEnd"/>
      <w:r w:rsidRPr="00C75680">
        <w:rPr>
          <w:rFonts w:ascii="Calibri" w:eastAsia="Times New Roman" w:hAnsi="Calibri" w:cs="Calibri"/>
          <w:lang w:eastAsia="zh-CN"/>
        </w:rPr>
        <w:t>.)</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-Α</w:t>
      </w:r>
      <w:r w:rsidRPr="00C75680">
        <w:rPr>
          <w:rFonts w:ascii="Calibri" w:eastAsia="Times New Roman" w:hAnsi="Calibri" w:cs="Calibri"/>
          <w:spacing w:val="1"/>
          <w:lang w:eastAsia="zh-CN"/>
        </w:rPr>
        <w:t>π</w:t>
      </w:r>
      <w:r w:rsidRPr="00C75680">
        <w:rPr>
          <w:rFonts w:ascii="Calibri" w:eastAsia="Times New Roman" w:hAnsi="Calibri" w:cs="Calibri"/>
          <w:lang w:eastAsia="zh-CN"/>
        </w:rPr>
        <w:t xml:space="preserve">ό 12.00 </w:t>
      </w:r>
      <w:r w:rsidRPr="00C75680">
        <w:rPr>
          <w:rFonts w:ascii="Calibri" w:eastAsia="Times New Roman" w:hAnsi="Calibri" w:cs="Calibri"/>
          <w:spacing w:val="-1"/>
          <w:lang w:eastAsia="zh-CN"/>
        </w:rPr>
        <w:t>έ</w:t>
      </w:r>
      <w:r w:rsidRPr="00C75680">
        <w:rPr>
          <w:rFonts w:ascii="Calibri" w:eastAsia="Times New Roman" w:hAnsi="Calibri" w:cs="Calibri"/>
          <w:spacing w:val="-2"/>
          <w:lang w:eastAsia="zh-CN"/>
        </w:rPr>
        <w:t>ω</w:t>
      </w:r>
      <w:r w:rsidRPr="00C75680">
        <w:rPr>
          <w:rFonts w:ascii="Calibri" w:eastAsia="Times New Roman" w:hAnsi="Calibri" w:cs="Calibri"/>
          <w:lang w:eastAsia="zh-CN"/>
        </w:rPr>
        <w:t xml:space="preserve">ς12.15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ξεκ</w:t>
      </w:r>
      <w:r w:rsidRPr="00C75680">
        <w:rPr>
          <w:rFonts w:ascii="Calibri" w:eastAsia="Times New Roman" w:hAnsi="Calibri" w:cs="Calibri"/>
          <w:lang w:eastAsia="zh-CN"/>
        </w:rPr>
        <w:t>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ά</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ι η </w:t>
      </w:r>
      <w:r w:rsidRPr="00C75680">
        <w:rPr>
          <w:rFonts w:ascii="Calibri" w:eastAsia="Times New Roman" w:hAnsi="Calibri" w:cs="Calibri"/>
          <w:spacing w:val="1"/>
          <w:lang w:eastAsia="zh-CN"/>
        </w:rPr>
        <w:t>δ</w:t>
      </w:r>
      <w:r w:rsidRPr="00C75680">
        <w:rPr>
          <w:rFonts w:ascii="Calibri" w:eastAsia="Times New Roman" w:hAnsi="Calibri" w:cs="Calibri"/>
          <w:lang w:eastAsia="zh-CN"/>
        </w:rPr>
        <w:t>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ή </w:t>
      </w:r>
      <w:r w:rsidRPr="00C75680">
        <w:rPr>
          <w:rFonts w:ascii="Calibri" w:eastAsia="Times New Roman" w:hAnsi="Calibri" w:cs="Calibri"/>
          <w:spacing w:val="-1"/>
          <w:lang w:eastAsia="zh-CN"/>
        </w:rPr>
        <w:t>φ</w:t>
      </w:r>
      <w:r w:rsidRPr="00C75680">
        <w:rPr>
          <w:rFonts w:ascii="Calibri" w:eastAsia="Times New Roman" w:hAnsi="Calibri" w:cs="Calibri"/>
          <w:lang w:eastAsia="zh-CN"/>
        </w:rPr>
        <w:t>αγητο</w:t>
      </w:r>
      <w:r w:rsidRPr="00C75680">
        <w:rPr>
          <w:rFonts w:ascii="Calibri" w:eastAsia="Times New Roman" w:hAnsi="Calibri" w:cs="Calibri"/>
          <w:spacing w:val="-1"/>
          <w:lang w:eastAsia="zh-CN"/>
        </w:rPr>
        <w:t>ύ</w:t>
      </w:r>
      <w:r w:rsidRPr="00C75680">
        <w:rPr>
          <w:rFonts w:ascii="Calibri" w:eastAsia="Times New Roman" w:hAnsi="Calibri" w:cs="Calibri"/>
          <w:lang w:eastAsia="zh-CN"/>
        </w:rPr>
        <w:t xml:space="preserve">, στα </w:t>
      </w:r>
      <w:r w:rsidRPr="00C75680">
        <w:rPr>
          <w:rFonts w:ascii="Calibri" w:eastAsia="Times New Roman" w:hAnsi="Calibri" w:cs="Calibri"/>
          <w:spacing w:val="-1"/>
          <w:lang w:eastAsia="zh-CN"/>
        </w:rPr>
        <w:t>Τμ</w:t>
      </w:r>
      <w:r w:rsidRPr="00C75680">
        <w:rPr>
          <w:rFonts w:ascii="Calibri" w:eastAsia="Times New Roman" w:hAnsi="Calibri" w:cs="Calibri"/>
          <w:lang w:eastAsia="zh-CN"/>
        </w:rPr>
        <w:t>ή</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ατα </w:t>
      </w:r>
      <w:r w:rsidRPr="00C75680">
        <w:rPr>
          <w:rFonts w:ascii="Calibri" w:eastAsia="Times New Roman" w:hAnsi="Calibri" w:cs="Calibri"/>
          <w:spacing w:val="-2"/>
          <w:lang w:eastAsia="zh-CN"/>
        </w:rPr>
        <w:t>ω</w:t>
      </w:r>
      <w:r w:rsidRPr="00C75680">
        <w:rPr>
          <w:rFonts w:ascii="Calibri" w:eastAsia="Times New Roman" w:hAnsi="Calibri" w:cs="Calibri"/>
          <w:lang w:eastAsia="zh-CN"/>
        </w:rPr>
        <w:t>ς α</w:t>
      </w:r>
      <w:r w:rsidRPr="00C75680">
        <w:rPr>
          <w:rFonts w:ascii="Calibri" w:eastAsia="Times New Roman" w:hAnsi="Calibri" w:cs="Calibri"/>
          <w:spacing w:val="-1"/>
          <w:lang w:eastAsia="zh-CN"/>
        </w:rPr>
        <w:t>ν</w:t>
      </w:r>
      <w:r w:rsidRPr="00C75680">
        <w:rPr>
          <w:rFonts w:ascii="Calibri" w:eastAsia="Times New Roman" w:hAnsi="Calibri" w:cs="Calibri"/>
          <w:lang w:eastAsia="zh-CN"/>
        </w:rPr>
        <w:t>ωτ</w:t>
      </w:r>
      <w:r w:rsidRPr="00C75680">
        <w:rPr>
          <w:rFonts w:ascii="Calibri" w:eastAsia="Times New Roman" w:hAnsi="Calibri" w:cs="Calibri"/>
          <w:spacing w:val="-1"/>
          <w:lang w:eastAsia="zh-CN"/>
        </w:rPr>
        <w:t>έ</w:t>
      </w:r>
      <w:r w:rsidRPr="00C75680">
        <w:rPr>
          <w:rFonts w:ascii="Calibri" w:eastAsia="Times New Roman" w:hAnsi="Calibri" w:cs="Calibri"/>
          <w:lang w:eastAsia="zh-CN"/>
        </w:rPr>
        <w:t>ρω.</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-Μ</w:t>
      </w:r>
      <w:r w:rsidRPr="00C75680">
        <w:rPr>
          <w:rFonts w:ascii="Calibri" w:eastAsia="Times New Roman" w:hAnsi="Calibri" w:cs="Calibri"/>
          <w:spacing w:val="-1"/>
          <w:lang w:eastAsia="zh-CN"/>
        </w:rPr>
        <w:t>ε</w:t>
      </w:r>
      <w:r w:rsidRPr="00C75680">
        <w:rPr>
          <w:rFonts w:ascii="Calibri" w:eastAsia="Times New Roman" w:hAnsi="Calibri" w:cs="Calibri"/>
          <w:lang w:eastAsia="zh-CN"/>
        </w:rPr>
        <w:t>τάτην</w:t>
      </w:r>
      <w:r w:rsidRPr="00C75680">
        <w:rPr>
          <w:rFonts w:ascii="Calibri" w:eastAsia="Times New Roman" w:hAnsi="Calibri" w:cs="Calibri"/>
          <w:spacing w:val="1"/>
          <w:lang w:eastAsia="zh-CN"/>
        </w:rPr>
        <w:t>δ</w:t>
      </w:r>
      <w:r w:rsidRPr="00C75680">
        <w:rPr>
          <w:rFonts w:ascii="Calibri" w:eastAsia="Times New Roman" w:hAnsi="Calibri" w:cs="Calibri"/>
          <w:spacing w:val="-3"/>
          <w:lang w:eastAsia="zh-CN"/>
        </w:rPr>
        <w:t>ι</w:t>
      </w:r>
      <w:r w:rsidRPr="00C75680">
        <w:rPr>
          <w:rFonts w:ascii="Calibri" w:eastAsia="Times New Roman" w:hAnsi="Calibri" w:cs="Calibri"/>
          <w:lang w:eastAsia="zh-CN"/>
        </w:rPr>
        <w:t>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ή</w:t>
      </w:r>
      <w:r w:rsidRPr="00C75680">
        <w:rPr>
          <w:rFonts w:ascii="Calibri" w:eastAsia="Times New Roman" w:hAnsi="Calibri" w:cs="Calibri"/>
          <w:spacing w:val="-1"/>
          <w:lang w:eastAsia="zh-CN"/>
        </w:rPr>
        <w:t>θ</w:t>
      </w:r>
      <w:r w:rsidRPr="00C75680">
        <w:rPr>
          <w:rFonts w:ascii="Calibri" w:eastAsia="Times New Roman" w:hAnsi="Calibri" w:cs="Calibri"/>
          <w:lang w:eastAsia="zh-CN"/>
        </w:rPr>
        <w:t>αα</w:t>
      </w:r>
      <w:r w:rsidRPr="00C75680">
        <w:rPr>
          <w:rFonts w:ascii="Calibri" w:eastAsia="Times New Roman" w:hAnsi="Calibri" w:cs="Calibri"/>
          <w:spacing w:val="-1"/>
          <w:lang w:eastAsia="zh-CN"/>
        </w:rPr>
        <w:t>κ</w:t>
      </w:r>
      <w:r w:rsidRPr="00C75680">
        <w:rPr>
          <w:rFonts w:ascii="Calibri" w:eastAsia="Times New Roman" w:hAnsi="Calibri" w:cs="Calibri"/>
          <w:lang w:eastAsia="zh-CN"/>
        </w:rPr>
        <w:t>ολο</w:t>
      </w:r>
      <w:r w:rsidRPr="00C75680">
        <w:rPr>
          <w:rFonts w:ascii="Calibri" w:eastAsia="Times New Roman" w:hAnsi="Calibri" w:cs="Calibri"/>
          <w:spacing w:val="-1"/>
          <w:lang w:eastAsia="zh-CN"/>
        </w:rPr>
        <w:t>υθ</w:t>
      </w:r>
      <w:r w:rsidRPr="00C75680">
        <w:rPr>
          <w:rFonts w:ascii="Calibri" w:eastAsia="Times New Roman" w:hAnsi="Calibri" w:cs="Calibri"/>
          <w:spacing w:val="1"/>
          <w:lang w:eastAsia="zh-CN"/>
        </w:rPr>
        <w:t>ε</w:t>
      </w:r>
      <w:r w:rsidRPr="00C75680">
        <w:rPr>
          <w:rFonts w:ascii="Calibri" w:eastAsia="Times New Roman" w:hAnsi="Calibri" w:cs="Calibri"/>
          <w:lang w:eastAsia="zh-CN"/>
        </w:rPr>
        <w:t>ί,ησ</w:t>
      </w:r>
      <w:r w:rsidRPr="00C75680">
        <w:rPr>
          <w:rFonts w:ascii="Calibri" w:eastAsia="Times New Roman" w:hAnsi="Calibri" w:cs="Calibri"/>
          <w:spacing w:val="-1"/>
          <w:lang w:eastAsia="zh-CN"/>
        </w:rPr>
        <w:t>υ</w:t>
      </w:r>
      <w:r w:rsidRPr="00C75680">
        <w:rPr>
          <w:rFonts w:ascii="Calibri" w:eastAsia="Times New Roman" w:hAnsi="Calibri" w:cs="Calibri"/>
          <w:lang w:eastAsia="zh-CN"/>
        </w:rPr>
        <w:t>λλογήτων</w:t>
      </w:r>
      <w:r w:rsidRPr="00C75680">
        <w:rPr>
          <w:rFonts w:ascii="Calibri" w:eastAsia="Times New Roman" w:hAnsi="Calibri" w:cs="Calibri"/>
          <w:spacing w:val="-1"/>
          <w:lang w:eastAsia="zh-CN"/>
        </w:rPr>
        <w:t>δ</w:t>
      </w:r>
      <w:r w:rsidRPr="00C75680">
        <w:rPr>
          <w:rFonts w:ascii="Calibri" w:eastAsia="Times New Roman" w:hAnsi="Calibri" w:cs="Calibri"/>
          <w:lang w:eastAsia="zh-CN"/>
        </w:rPr>
        <w:t>ίσ</w:t>
      </w:r>
      <w:r w:rsidRPr="00C75680">
        <w:rPr>
          <w:rFonts w:ascii="Calibri" w:eastAsia="Times New Roman" w:hAnsi="Calibri" w:cs="Calibri"/>
          <w:spacing w:val="-1"/>
          <w:lang w:eastAsia="zh-CN"/>
        </w:rPr>
        <w:t>κ</w:t>
      </w:r>
      <w:r w:rsidRPr="00C75680">
        <w:rPr>
          <w:rFonts w:ascii="Calibri" w:eastAsia="Times New Roman" w:hAnsi="Calibri" w:cs="Calibri"/>
          <w:lang w:eastAsia="zh-CN"/>
        </w:rPr>
        <w:t>ων(ό</w:t>
      </w:r>
      <w:r w:rsidRPr="00C75680">
        <w:rPr>
          <w:rFonts w:ascii="Calibri" w:eastAsia="Times New Roman" w:hAnsi="Calibri" w:cs="Calibri"/>
          <w:spacing w:val="1"/>
          <w:lang w:eastAsia="zh-CN"/>
        </w:rPr>
        <w:t>π</w:t>
      </w:r>
      <w:r w:rsidRPr="00C75680">
        <w:rPr>
          <w:rFonts w:ascii="Calibri" w:eastAsia="Times New Roman" w:hAnsi="Calibri" w:cs="Calibri"/>
          <w:lang w:eastAsia="zh-CN"/>
        </w:rPr>
        <w:t>ου</w:t>
      </w:r>
      <w:r w:rsidRPr="00C75680">
        <w:rPr>
          <w:rFonts w:ascii="Calibri" w:eastAsia="Times New Roman" w:hAnsi="Calibri" w:cs="Calibri"/>
          <w:spacing w:val="-1"/>
          <w:lang w:eastAsia="zh-CN"/>
        </w:rPr>
        <w:t>θ</w:t>
      </w:r>
      <w:r w:rsidRPr="00C75680">
        <w:rPr>
          <w:rFonts w:ascii="Calibri" w:eastAsia="Times New Roman" w:hAnsi="Calibri" w:cs="Calibri"/>
          <w:lang w:eastAsia="zh-CN"/>
        </w:rPr>
        <w:t>α</w:t>
      </w:r>
      <w:r w:rsidRPr="00C75680">
        <w:rPr>
          <w:rFonts w:ascii="Calibri" w:eastAsia="Times New Roman" w:hAnsi="Calibri" w:cs="Calibri"/>
          <w:spacing w:val="-1"/>
          <w:lang w:eastAsia="zh-CN"/>
        </w:rPr>
        <w:t>ξεκ</w:t>
      </w:r>
      <w:r w:rsidRPr="00C75680">
        <w:rPr>
          <w:rFonts w:ascii="Calibri" w:eastAsia="Times New Roman" w:hAnsi="Calibri" w:cs="Calibri"/>
          <w:lang w:eastAsia="zh-CN"/>
        </w:rPr>
        <w:t>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ά</w:t>
      </w:r>
      <w:r w:rsidRPr="00C75680">
        <w:rPr>
          <w:rFonts w:ascii="Calibri" w:eastAsia="Times New Roman" w:hAnsi="Calibri" w:cs="Calibri"/>
          <w:spacing w:val="1"/>
          <w:lang w:eastAsia="zh-CN"/>
        </w:rPr>
        <w:t>ε</w:t>
      </w:r>
      <w:r w:rsidRPr="00C75680">
        <w:rPr>
          <w:rFonts w:ascii="Calibri" w:eastAsia="Times New Roman" w:hAnsi="Calibri" w:cs="Calibri"/>
          <w:lang w:eastAsia="zh-CN"/>
        </w:rPr>
        <w:t>ι</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π</w:t>
      </w:r>
      <w:r w:rsidRPr="00C75680">
        <w:rPr>
          <w:rFonts w:ascii="Calibri" w:eastAsia="Times New Roman" w:hAnsi="Calibri" w:cs="Calibri"/>
          <w:lang w:eastAsia="zh-CN"/>
        </w:rPr>
        <w:t>ότηνΚλι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ι</w:t>
      </w:r>
      <w:r w:rsidRPr="00C75680">
        <w:rPr>
          <w:rFonts w:ascii="Calibri" w:eastAsia="Times New Roman" w:hAnsi="Calibri" w:cs="Calibri"/>
          <w:spacing w:val="-1"/>
          <w:lang w:eastAsia="zh-CN"/>
        </w:rPr>
        <w:t>κ</w:t>
      </w:r>
      <w:r w:rsidRPr="00C75680">
        <w:rPr>
          <w:rFonts w:ascii="Calibri" w:eastAsia="Times New Roman" w:hAnsi="Calibri" w:cs="Calibri"/>
          <w:lang w:eastAsia="zh-CN"/>
        </w:rPr>
        <w:t>ήή</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spacing w:val="-1"/>
          <w:lang w:eastAsia="zh-CN"/>
        </w:rPr>
        <w:t>Τμ</w:t>
      </w:r>
      <w:r w:rsidRPr="00C75680">
        <w:rPr>
          <w:rFonts w:ascii="Calibri" w:eastAsia="Times New Roman" w:hAnsi="Calibri" w:cs="Calibri"/>
          <w:lang w:eastAsia="zh-CN"/>
        </w:rPr>
        <w:t>ή</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 xml:space="preserve">ου </w:t>
      </w:r>
      <w:proofErr w:type="spellStart"/>
      <w:r w:rsidRPr="00C75680">
        <w:rPr>
          <w:rFonts w:ascii="Calibri" w:eastAsia="Times New Roman" w:hAnsi="Calibri" w:cs="Calibri"/>
          <w:lang w:eastAsia="zh-CN"/>
        </w:rPr>
        <w:t>σ</w:t>
      </w:r>
      <w:r w:rsidRPr="00C75680">
        <w:rPr>
          <w:rFonts w:ascii="Calibri" w:eastAsia="Times New Roman" w:hAnsi="Calibri" w:cs="Calibri"/>
          <w:spacing w:val="-1"/>
          <w:lang w:eastAsia="zh-CN"/>
        </w:rPr>
        <w:t>ε</w:t>
      </w:r>
      <w:r w:rsidRPr="00C75680">
        <w:rPr>
          <w:rFonts w:ascii="Calibri" w:eastAsia="Times New Roman" w:hAnsi="Calibri" w:cs="Calibri"/>
          <w:lang w:eastAsia="zh-CN"/>
        </w:rPr>
        <w:t>ρβ</w:t>
      </w:r>
      <w:r w:rsidRPr="00C75680">
        <w:rPr>
          <w:rFonts w:ascii="Calibri" w:eastAsia="Times New Roman" w:hAnsi="Calibri" w:cs="Calibri"/>
          <w:spacing w:val="-1"/>
          <w:lang w:eastAsia="zh-CN"/>
        </w:rPr>
        <w:t>ι</w:t>
      </w:r>
      <w:r w:rsidRPr="00C75680">
        <w:rPr>
          <w:rFonts w:ascii="Calibri" w:eastAsia="Times New Roman" w:hAnsi="Calibri" w:cs="Calibri"/>
          <w:lang w:eastAsia="zh-CN"/>
        </w:rPr>
        <w:t>ρίστη</w:t>
      </w:r>
      <w:r w:rsidRPr="00C75680">
        <w:rPr>
          <w:rFonts w:ascii="Calibri" w:eastAsia="Times New Roman" w:hAnsi="Calibri" w:cs="Calibri"/>
          <w:spacing w:val="-1"/>
          <w:lang w:eastAsia="zh-CN"/>
        </w:rPr>
        <w:t>κ</w:t>
      </w:r>
      <w:r w:rsidRPr="00C75680">
        <w:rPr>
          <w:rFonts w:ascii="Calibri" w:eastAsia="Times New Roman" w:hAnsi="Calibri" w:cs="Calibri"/>
          <w:lang w:eastAsia="zh-CN"/>
        </w:rPr>
        <w:t>ε</w:t>
      </w:r>
      <w:proofErr w:type="spellEnd"/>
      <w:r w:rsidRPr="00C75680">
        <w:rPr>
          <w:rFonts w:ascii="Calibri" w:eastAsia="Times New Roman" w:hAnsi="Calibri" w:cs="Calibri"/>
          <w:spacing w:val="1"/>
          <w:lang w:eastAsia="zh-CN"/>
        </w:rPr>
        <w:t xml:space="preserve"> π</w:t>
      </w:r>
      <w:r w:rsidRPr="00C75680">
        <w:rPr>
          <w:rFonts w:ascii="Calibri" w:eastAsia="Times New Roman" w:hAnsi="Calibri" w:cs="Calibri"/>
          <w:lang w:eastAsia="zh-CN"/>
        </w:rPr>
        <w:t>ρώτη)</w:t>
      </w:r>
      <w:r w:rsidRPr="00C75680">
        <w:rPr>
          <w:rFonts w:ascii="Calibri" w:eastAsia="Times New Roman" w:hAnsi="Calibri" w:cs="Calibri"/>
          <w:lang w:val="en-GB" w:eastAsia="zh-CN"/>
        </w:rPr>
        <w:t> </w:t>
      </w:r>
      <w:r w:rsidRPr="00C75680">
        <w:rPr>
          <w:rFonts w:ascii="Calibri" w:eastAsia="Times New Roman" w:hAnsi="Calibri" w:cs="Calibri"/>
          <w:spacing w:val="-1"/>
          <w:lang w:eastAsia="zh-CN"/>
        </w:rPr>
        <w:t>κ</w:t>
      </w:r>
      <w:r w:rsidRPr="00C75680">
        <w:rPr>
          <w:rFonts w:ascii="Calibri" w:eastAsia="Times New Roman" w:hAnsi="Calibri" w:cs="Calibri"/>
          <w:lang w:eastAsia="zh-CN"/>
        </w:rPr>
        <w:t>αι η</w:t>
      </w:r>
      <w:r w:rsidRPr="00C75680">
        <w:rPr>
          <w:rFonts w:ascii="Calibri" w:eastAsia="Times New Roman" w:hAnsi="Calibri" w:cs="Calibri"/>
          <w:spacing w:val="-1"/>
          <w:lang w:eastAsia="zh-CN"/>
        </w:rPr>
        <w:t xml:space="preserve"> με</w:t>
      </w:r>
      <w:r w:rsidRPr="00C75680">
        <w:rPr>
          <w:rFonts w:ascii="Calibri" w:eastAsia="Times New Roman" w:hAnsi="Calibri" w:cs="Calibri"/>
          <w:lang w:eastAsia="zh-CN"/>
        </w:rPr>
        <w:t>τα</w:t>
      </w:r>
      <w:r w:rsidRPr="00C75680">
        <w:rPr>
          <w:rFonts w:ascii="Calibri" w:eastAsia="Times New Roman" w:hAnsi="Calibri" w:cs="Calibri"/>
          <w:spacing w:val="-1"/>
          <w:lang w:eastAsia="zh-CN"/>
        </w:rPr>
        <w:t>φ</w:t>
      </w:r>
      <w:r w:rsidRPr="00C75680">
        <w:rPr>
          <w:rFonts w:ascii="Calibri" w:eastAsia="Times New Roman" w:hAnsi="Calibri" w:cs="Calibri"/>
          <w:lang w:eastAsia="zh-CN"/>
        </w:rPr>
        <w:t>ορά το</w:t>
      </w:r>
      <w:r w:rsidRPr="00C75680">
        <w:rPr>
          <w:rFonts w:ascii="Calibri" w:eastAsia="Times New Roman" w:hAnsi="Calibri" w:cs="Calibri"/>
          <w:spacing w:val="-1"/>
          <w:lang w:eastAsia="zh-CN"/>
        </w:rPr>
        <w:t>υ</w:t>
      </w:r>
      <w:r w:rsidRPr="00C75680">
        <w:rPr>
          <w:rFonts w:ascii="Calibri" w:eastAsia="Times New Roman" w:hAnsi="Calibri" w:cs="Calibri"/>
          <w:lang w:eastAsia="zh-CN"/>
        </w:rPr>
        <w:t xml:space="preserve">ς στην </w:t>
      </w:r>
      <w:r w:rsidRPr="00C75680">
        <w:rPr>
          <w:rFonts w:ascii="Calibri" w:eastAsia="Times New Roman" w:hAnsi="Calibri" w:cs="Calibri"/>
          <w:spacing w:val="-1"/>
          <w:lang w:eastAsia="zh-CN"/>
        </w:rPr>
        <w:t>κ</w:t>
      </w:r>
      <w:r w:rsidRPr="00C75680">
        <w:rPr>
          <w:rFonts w:ascii="Calibri" w:eastAsia="Times New Roman" w:hAnsi="Calibri" w:cs="Calibri"/>
          <w:lang w:eastAsia="zh-CN"/>
        </w:rPr>
        <w:t>ο</w:t>
      </w:r>
      <w:r w:rsidRPr="00C75680">
        <w:rPr>
          <w:rFonts w:ascii="Calibri" w:eastAsia="Times New Roman" w:hAnsi="Calibri" w:cs="Calibri"/>
          <w:spacing w:val="-1"/>
          <w:lang w:eastAsia="zh-CN"/>
        </w:rPr>
        <w:t>υ</w:t>
      </w:r>
      <w:r w:rsidRPr="00C75680">
        <w:rPr>
          <w:rFonts w:ascii="Calibri" w:eastAsia="Times New Roman" w:hAnsi="Calibri" w:cs="Calibri"/>
          <w:lang w:eastAsia="zh-CN"/>
        </w:rPr>
        <w:t>ζί</w:t>
      </w:r>
      <w:r w:rsidRPr="00C75680">
        <w:rPr>
          <w:rFonts w:ascii="Calibri" w:eastAsia="Times New Roman" w:hAnsi="Calibri" w:cs="Calibri"/>
          <w:spacing w:val="-1"/>
          <w:lang w:eastAsia="zh-CN"/>
        </w:rPr>
        <w:t>ν</w:t>
      </w:r>
      <w:r w:rsidRPr="00C75680">
        <w:rPr>
          <w:rFonts w:ascii="Calibri" w:eastAsia="Times New Roman" w:hAnsi="Calibri" w:cs="Calibri"/>
          <w:lang w:eastAsia="zh-CN"/>
        </w:rPr>
        <w:t>α γ</w:t>
      </w:r>
      <w:r w:rsidRPr="00C75680">
        <w:rPr>
          <w:rFonts w:ascii="Calibri" w:eastAsia="Times New Roman" w:hAnsi="Calibri" w:cs="Calibri"/>
          <w:spacing w:val="-1"/>
          <w:lang w:eastAsia="zh-CN"/>
        </w:rPr>
        <w:t>ι</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λ</w:t>
      </w:r>
      <w:r w:rsidRPr="00C75680">
        <w:rPr>
          <w:rFonts w:ascii="Calibri" w:eastAsia="Times New Roman" w:hAnsi="Calibri" w:cs="Calibri"/>
          <w:spacing w:val="-1"/>
          <w:lang w:eastAsia="zh-CN"/>
        </w:rPr>
        <w:t>ύ</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-Μ</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τά το </w:t>
      </w:r>
      <w:r w:rsidRPr="00C75680">
        <w:rPr>
          <w:rFonts w:ascii="Calibri" w:eastAsia="Times New Roman" w:hAnsi="Calibri" w:cs="Calibri"/>
          <w:spacing w:val="1"/>
          <w:lang w:eastAsia="zh-CN"/>
        </w:rPr>
        <w:t>π</w:t>
      </w:r>
      <w:r w:rsidRPr="00C75680">
        <w:rPr>
          <w:rFonts w:ascii="Calibri" w:eastAsia="Times New Roman" w:hAnsi="Calibri" w:cs="Calibri"/>
          <w:spacing w:val="-1"/>
          <w:lang w:eastAsia="zh-CN"/>
        </w:rPr>
        <w:t>έ</w:t>
      </w:r>
      <w:r w:rsidRPr="00C75680">
        <w:rPr>
          <w:rFonts w:ascii="Calibri" w:eastAsia="Times New Roman" w:hAnsi="Calibri" w:cs="Calibri"/>
          <w:lang w:eastAsia="zh-CN"/>
        </w:rPr>
        <w:t>ρ</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ς</w:t>
      </w:r>
      <w:r w:rsidRPr="00C75680">
        <w:rPr>
          <w:rFonts w:ascii="Calibri" w:eastAsia="Times New Roman" w:hAnsi="Calibri" w:cs="Calibri"/>
          <w:lang w:eastAsia="zh-CN"/>
        </w:rPr>
        <w:t>, της σ</w:t>
      </w:r>
      <w:r w:rsidRPr="00C75680">
        <w:rPr>
          <w:rFonts w:ascii="Calibri" w:eastAsia="Times New Roman" w:hAnsi="Calibri" w:cs="Calibri"/>
          <w:spacing w:val="-1"/>
          <w:lang w:eastAsia="zh-CN"/>
        </w:rPr>
        <w:t>υ</w:t>
      </w:r>
      <w:r w:rsidRPr="00C75680">
        <w:rPr>
          <w:rFonts w:ascii="Calibri" w:eastAsia="Times New Roman" w:hAnsi="Calibri" w:cs="Calibri"/>
          <w:lang w:eastAsia="zh-CN"/>
        </w:rPr>
        <w:t xml:space="preserve">λλογής των </w:t>
      </w:r>
      <w:r w:rsidRPr="00C75680">
        <w:rPr>
          <w:rFonts w:ascii="Calibri" w:eastAsia="Times New Roman" w:hAnsi="Calibri" w:cs="Calibri"/>
          <w:spacing w:val="1"/>
          <w:lang w:eastAsia="zh-CN"/>
        </w:rPr>
        <w:t>δ</w:t>
      </w:r>
      <w:r w:rsidRPr="00C75680">
        <w:rPr>
          <w:rFonts w:ascii="Calibri" w:eastAsia="Times New Roman" w:hAnsi="Calibri" w:cs="Calibri"/>
          <w:lang w:eastAsia="zh-CN"/>
        </w:rPr>
        <w:t>ίσ</w:t>
      </w:r>
      <w:r w:rsidRPr="00C75680">
        <w:rPr>
          <w:rFonts w:ascii="Calibri" w:eastAsia="Times New Roman" w:hAnsi="Calibri" w:cs="Calibri"/>
          <w:spacing w:val="-1"/>
          <w:lang w:eastAsia="zh-CN"/>
        </w:rPr>
        <w:t>κ</w:t>
      </w:r>
      <w:r w:rsidRPr="00C75680">
        <w:rPr>
          <w:rFonts w:ascii="Calibri" w:eastAsia="Times New Roman" w:hAnsi="Calibri" w:cs="Calibri"/>
          <w:lang w:eastAsia="zh-CN"/>
        </w:rPr>
        <w:t>ων</w:t>
      </w:r>
      <w:r w:rsidRPr="00C75680">
        <w:rPr>
          <w:rFonts w:ascii="Calibri" w:eastAsia="Times New Roman" w:hAnsi="Calibri" w:cs="Calibri"/>
          <w:lang w:val="en-GB" w:eastAsia="zh-CN"/>
        </w:rPr>
        <w:t>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w:t>
      </w:r>
      <w:r w:rsidRPr="00C75680">
        <w:rPr>
          <w:rFonts w:ascii="Calibri" w:eastAsia="Times New Roman" w:hAnsi="Calibri" w:cs="Calibri"/>
          <w:spacing w:val="-1"/>
          <w:lang w:eastAsia="zh-CN"/>
        </w:rPr>
        <w:t>μέ</w:t>
      </w:r>
      <w:r w:rsidRPr="00C75680">
        <w:rPr>
          <w:rFonts w:ascii="Calibri" w:eastAsia="Times New Roman" w:hAnsi="Calibri" w:cs="Calibri"/>
          <w:lang w:eastAsia="zh-CN"/>
        </w:rPr>
        <w:t>χρι τη λή</w:t>
      </w:r>
      <w:r w:rsidRPr="00C75680">
        <w:rPr>
          <w:rFonts w:ascii="Calibri" w:eastAsia="Times New Roman" w:hAnsi="Calibri" w:cs="Calibri"/>
          <w:spacing w:val="-1"/>
          <w:lang w:eastAsia="zh-CN"/>
        </w:rPr>
        <w:t>ξ</w:t>
      </w:r>
      <w:r w:rsidRPr="00C75680">
        <w:rPr>
          <w:rFonts w:ascii="Calibri" w:eastAsia="Times New Roman" w:hAnsi="Calibri" w:cs="Calibri"/>
          <w:lang w:eastAsia="zh-CN"/>
        </w:rPr>
        <w:t xml:space="preserve">η της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ρω</w:t>
      </w:r>
      <w:r w:rsidRPr="00C75680">
        <w:rPr>
          <w:rFonts w:ascii="Calibri" w:eastAsia="Times New Roman" w:hAnsi="Calibri" w:cs="Calibri"/>
          <w:spacing w:val="-1"/>
          <w:lang w:eastAsia="zh-CN"/>
        </w:rPr>
        <w:t>ιν</w:t>
      </w:r>
      <w:r w:rsidRPr="00C75680">
        <w:rPr>
          <w:rFonts w:ascii="Calibri" w:eastAsia="Times New Roman" w:hAnsi="Calibri" w:cs="Calibri"/>
          <w:lang w:eastAsia="zh-CN"/>
        </w:rPr>
        <w:t>ής βά</w:t>
      </w:r>
      <w:r w:rsidRPr="00C75680">
        <w:rPr>
          <w:rFonts w:ascii="Calibri" w:eastAsia="Times New Roman" w:hAnsi="Calibri" w:cs="Calibri"/>
          <w:spacing w:val="-2"/>
          <w:lang w:eastAsia="zh-CN"/>
        </w:rPr>
        <w:t>ρ</w:t>
      </w:r>
      <w:r w:rsidRPr="00C75680">
        <w:rPr>
          <w:rFonts w:ascii="Calibri" w:eastAsia="Times New Roman" w:hAnsi="Calibri" w:cs="Calibri"/>
          <w:spacing w:val="1"/>
          <w:lang w:eastAsia="zh-CN"/>
        </w:rPr>
        <w:t>δ</w:t>
      </w:r>
      <w:r w:rsidRPr="00C75680">
        <w:rPr>
          <w:rFonts w:ascii="Calibri" w:eastAsia="Times New Roman" w:hAnsi="Calibri" w:cs="Calibri"/>
          <w:lang w:eastAsia="zh-CN"/>
        </w:rPr>
        <w:t xml:space="preserve">ιας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ραγ</w:t>
      </w:r>
      <w:r w:rsidRPr="00C75680">
        <w:rPr>
          <w:rFonts w:ascii="Calibri" w:eastAsia="Times New Roman" w:hAnsi="Calibri" w:cs="Calibri"/>
          <w:spacing w:val="-1"/>
          <w:lang w:eastAsia="zh-CN"/>
        </w:rPr>
        <w:t>μ</w:t>
      </w:r>
      <w:r w:rsidRPr="00C75680">
        <w:rPr>
          <w:rFonts w:ascii="Calibri" w:eastAsia="Times New Roman" w:hAnsi="Calibri" w:cs="Calibri"/>
          <w:lang w:eastAsia="zh-CN"/>
        </w:rPr>
        <w:t>ατο</w:t>
      </w:r>
      <w:r w:rsidRPr="00C75680">
        <w:rPr>
          <w:rFonts w:ascii="Calibri" w:eastAsia="Times New Roman" w:hAnsi="Calibri" w:cs="Calibri"/>
          <w:spacing w:val="1"/>
          <w:lang w:eastAsia="zh-CN"/>
        </w:rPr>
        <w:t>π</w:t>
      </w:r>
      <w:r w:rsidRPr="00C75680">
        <w:rPr>
          <w:rFonts w:ascii="Calibri" w:eastAsia="Times New Roman" w:hAnsi="Calibri" w:cs="Calibri"/>
          <w:lang w:eastAsia="zh-CN"/>
        </w:rPr>
        <w:t>οι</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ίται το </w:t>
      </w:r>
      <w:r w:rsidRPr="00C75680">
        <w:rPr>
          <w:rFonts w:ascii="Calibri" w:eastAsia="Times New Roman" w:hAnsi="Calibri" w:cs="Calibri"/>
          <w:spacing w:val="-1"/>
          <w:lang w:eastAsia="zh-CN"/>
        </w:rPr>
        <w:t>π</w:t>
      </w:r>
      <w:r w:rsidRPr="00C75680">
        <w:rPr>
          <w:rFonts w:ascii="Calibri" w:eastAsia="Times New Roman" w:hAnsi="Calibri" w:cs="Calibri"/>
          <w:lang w:eastAsia="zh-CN"/>
        </w:rPr>
        <w:t>λ</w:t>
      </w:r>
      <w:r w:rsidRPr="00C75680">
        <w:rPr>
          <w:rFonts w:ascii="Calibri" w:eastAsia="Times New Roman" w:hAnsi="Calibri" w:cs="Calibri"/>
          <w:spacing w:val="-1"/>
          <w:lang w:eastAsia="zh-CN"/>
        </w:rPr>
        <w:t>ύ</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ο των </w:t>
      </w:r>
      <w:r w:rsidRPr="00C75680">
        <w:rPr>
          <w:rFonts w:ascii="Calibri" w:eastAsia="Times New Roman" w:hAnsi="Calibri" w:cs="Calibri"/>
          <w:spacing w:val="-1"/>
          <w:lang w:eastAsia="zh-CN"/>
        </w:rPr>
        <w:t>δ</w:t>
      </w:r>
      <w:r w:rsidRPr="00C75680">
        <w:rPr>
          <w:rFonts w:ascii="Calibri" w:eastAsia="Times New Roman" w:hAnsi="Calibri" w:cs="Calibri"/>
          <w:lang w:eastAsia="zh-CN"/>
        </w:rPr>
        <w:t>ίσ</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ων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η </w:t>
      </w:r>
      <w:r w:rsidRPr="00C75680">
        <w:rPr>
          <w:rFonts w:ascii="Calibri" w:eastAsia="Times New Roman" w:hAnsi="Calibri" w:cs="Calibri"/>
          <w:spacing w:val="-1"/>
          <w:lang w:eastAsia="zh-CN"/>
        </w:rPr>
        <w:t>φύ</w:t>
      </w:r>
      <w:r w:rsidRPr="00C75680">
        <w:rPr>
          <w:rFonts w:ascii="Calibri" w:eastAsia="Times New Roman" w:hAnsi="Calibri" w:cs="Calibri"/>
          <w:lang w:eastAsia="zh-CN"/>
        </w:rPr>
        <w:t>λα</w:t>
      </w:r>
      <w:r w:rsidRPr="00C75680">
        <w:rPr>
          <w:rFonts w:ascii="Calibri" w:eastAsia="Times New Roman" w:hAnsi="Calibri" w:cs="Calibri"/>
          <w:spacing w:val="-1"/>
          <w:lang w:eastAsia="zh-CN"/>
        </w:rPr>
        <w:t>ξ</w:t>
      </w:r>
      <w:r w:rsidRPr="00C75680">
        <w:rPr>
          <w:rFonts w:ascii="Calibri" w:eastAsia="Times New Roman" w:hAnsi="Calibri" w:cs="Calibri"/>
          <w:lang w:eastAsia="zh-CN"/>
        </w:rPr>
        <w:t xml:space="preserve">η </w:t>
      </w:r>
      <w:r w:rsidRPr="00C75680">
        <w:rPr>
          <w:rFonts w:ascii="Calibri" w:eastAsia="Times New Roman" w:hAnsi="Calibri" w:cs="Calibri"/>
          <w:spacing w:val="2"/>
          <w:lang w:val="en-GB" w:eastAsia="zh-CN"/>
        </w:rPr>
        <w:t> </w:t>
      </w:r>
      <w:r w:rsidRPr="00C75680">
        <w:rPr>
          <w:rFonts w:ascii="Calibri" w:eastAsia="Times New Roman" w:hAnsi="Calibri" w:cs="Calibri"/>
          <w:lang w:eastAsia="zh-CN"/>
        </w:rPr>
        <w:t>όλου του χρησι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w:t>
      </w:r>
      <w:r w:rsidRPr="00C75680">
        <w:rPr>
          <w:rFonts w:ascii="Calibri" w:eastAsia="Times New Roman" w:hAnsi="Calibri" w:cs="Calibri"/>
          <w:spacing w:val="1"/>
          <w:lang w:eastAsia="zh-CN"/>
        </w:rPr>
        <w:t>π</w:t>
      </w:r>
      <w:r w:rsidRPr="00C75680">
        <w:rPr>
          <w:rFonts w:ascii="Calibri" w:eastAsia="Times New Roman" w:hAnsi="Calibri" w:cs="Calibri"/>
          <w:lang w:eastAsia="zh-CN"/>
        </w:rPr>
        <w:t>οιο</w:t>
      </w:r>
      <w:r w:rsidRPr="00C75680">
        <w:rPr>
          <w:rFonts w:ascii="Calibri" w:eastAsia="Times New Roman" w:hAnsi="Calibri" w:cs="Calibri"/>
          <w:spacing w:val="-1"/>
          <w:lang w:eastAsia="zh-CN"/>
        </w:rPr>
        <w:t>ύμεν</w:t>
      </w:r>
      <w:r w:rsidRPr="00C75680">
        <w:rPr>
          <w:rFonts w:ascii="Calibri" w:eastAsia="Times New Roman" w:hAnsi="Calibri" w:cs="Calibri"/>
          <w:spacing w:val="2"/>
          <w:lang w:eastAsia="zh-CN"/>
        </w:rPr>
        <w:t>ο</w:t>
      </w:r>
      <w:r w:rsidRPr="00C75680">
        <w:rPr>
          <w:rFonts w:ascii="Calibri" w:eastAsia="Times New Roman" w:hAnsi="Calibri" w:cs="Calibri"/>
          <w:lang w:eastAsia="zh-CN"/>
        </w:rPr>
        <w:t xml:space="preserve">υ </w:t>
      </w:r>
      <w:r w:rsidRPr="00C75680">
        <w:rPr>
          <w:rFonts w:ascii="Calibri" w:eastAsia="Times New Roman" w:hAnsi="Calibri" w:cs="Calibri"/>
          <w:spacing w:val="-1"/>
          <w:lang w:eastAsia="zh-CN"/>
        </w:rPr>
        <w:t>εξ</w:t>
      </w:r>
      <w:r w:rsidRPr="00C75680">
        <w:rPr>
          <w:rFonts w:ascii="Calibri" w:eastAsia="Times New Roman" w:hAnsi="Calibri" w:cs="Calibri"/>
          <w:lang w:eastAsia="zh-CN"/>
        </w:rPr>
        <w:t>ο</w:t>
      </w:r>
      <w:r w:rsidRPr="00C75680">
        <w:rPr>
          <w:rFonts w:ascii="Calibri" w:eastAsia="Times New Roman" w:hAnsi="Calibri" w:cs="Calibri"/>
          <w:spacing w:val="1"/>
          <w:lang w:eastAsia="zh-CN"/>
        </w:rPr>
        <w:t>π</w:t>
      </w:r>
      <w:r w:rsidRPr="00C75680">
        <w:rPr>
          <w:rFonts w:ascii="Calibri" w:eastAsia="Times New Roman" w:hAnsi="Calibri" w:cs="Calibri"/>
          <w:lang w:eastAsia="zh-CN"/>
        </w:rPr>
        <w:t>λισ</w:t>
      </w:r>
      <w:r w:rsidRPr="00C75680">
        <w:rPr>
          <w:rFonts w:ascii="Calibri" w:eastAsia="Times New Roman" w:hAnsi="Calibri" w:cs="Calibri"/>
          <w:spacing w:val="-1"/>
          <w:lang w:eastAsia="zh-CN"/>
        </w:rPr>
        <w:t>μ</w:t>
      </w:r>
      <w:r w:rsidRPr="00C75680">
        <w:rPr>
          <w:rFonts w:ascii="Calibri" w:eastAsia="Times New Roman" w:hAnsi="Calibri" w:cs="Calibri"/>
          <w:lang w:eastAsia="zh-CN"/>
        </w:rPr>
        <w:t>ού (</w:t>
      </w:r>
      <w:r w:rsidRPr="00C75680">
        <w:rPr>
          <w:rFonts w:ascii="Calibri" w:eastAsia="Times New Roman" w:hAnsi="Calibri" w:cs="Calibri"/>
          <w:spacing w:val="-1"/>
          <w:lang w:eastAsia="zh-CN"/>
        </w:rPr>
        <w:t>ε</w:t>
      </w:r>
      <w:r w:rsidRPr="00C75680">
        <w:rPr>
          <w:rFonts w:ascii="Calibri" w:eastAsia="Times New Roman" w:hAnsi="Calibri" w:cs="Calibri"/>
          <w:lang w:eastAsia="zh-CN"/>
        </w:rPr>
        <w:t>ί</w:t>
      </w:r>
      <w:r w:rsidRPr="00C75680">
        <w:rPr>
          <w:rFonts w:ascii="Calibri" w:eastAsia="Times New Roman" w:hAnsi="Calibri" w:cs="Calibri"/>
          <w:spacing w:val="1"/>
          <w:lang w:eastAsia="zh-CN"/>
        </w:rPr>
        <w:t>δ</w:t>
      </w:r>
      <w:r w:rsidRPr="00C75680">
        <w:rPr>
          <w:rFonts w:ascii="Calibri" w:eastAsia="Times New Roman" w:hAnsi="Calibri" w:cs="Calibri"/>
          <w:lang w:eastAsia="zh-CN"/>
        </w:rPr>
        <w:t xml:space="preserve">η </w:t>
      </w:r>
      <w:r w:rsidRPr="00C75680">
        <w:rPr>
          <w:rFonts w:ascii="Calibri" w:eastAsia="Times New Roman" w:hAnsi="Calibri" w:cs="Calibri"/>
          <w:spacing w:val="-1"/>
          <w:lang w:eastAsia="zh-CN"/>
        </w:rPr>
        <w:t>ε</w:t>
      </w:r>
      <w:r w:rsidRPr="00C75680">
        <w:rPr>
          <w:rFonts w:ascii="Calibri" w:eastAsia="Times New Roman" w:hAnsi="Calibri" w:cs="Calibri"/>
          <w:lang w:eastAsia="zh-CN"/>
        </w:rPr>
        <w:t>στίασ</w:t>
      </w:r>
      <w:r w:rsidRPr="00C75680">
        <w:rPr>
          <w:rFonts w:ascii="Calibri" w:eastAsia="Times New Roman" w:hAnsi="Calibri" w:cs="Calibri"/>
          <w:spacing w:val="-1"/>
          <w:lang w:eastAsia="zh-CN"/>
        </w:rPr>
        <w:t>η</w:t>
      </w:r>
      <w:r w:rsidRPr="00C75680">
        <w:rPr>
          <w:rFonts w:ascii="Calibri" w:eastAsia="Times New Roman" w:hAnsi="Calibri" w:cs="Calibri"/>
          <w:lang w:eastAsia="zh-CN"/>
        </w:rPr>
        <w:t xml:space="preserve">ς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τροχήλατα) στα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ατάλληλα </w:t>
      </w:r>
      <w:r w:rsidRPr="00C75680">
        <w:rPr>
          <w:rFonts w:ascii="Calibri" w:eastAsia="Times New Roman" w:hAnsi="Calibri" w:cs="Calibri"/>
          <w:spacing w:val="-1"/>
          <w:lang w:eastAsia="zh-CN"/>
        </w:rPr>
        <w:t>ε</w:t>
      </w:r>
      <w:r w:rsidRPr="00C75680">
        <w:rPr>
          <w:rFonts w:ascii="Calibri" w:eastAsia="Times New Roman" w:hAnsi="Calibri" w:cs="Calibri"/>
          <w:lang w:eastAsia="zh-CN"/>
        </w:rPr>
        <w:t>ρ</w:t>
      </w:r>
      <w:r w:rsidRPr="00C75680">
        <w:rPr>
          <w:rFonts w:ascii="Calibri" w:eastAsia="Times New Roman" w:hAnsi="Calibri" w:cs="Calibri"/>
          <w:spacing w:val="-1"/>
          <w:lang w:eastAsia="zh-CN"/>
        </w:rPr>
        <w:t>μ</w:t>
      </w:r>
      <w:r w:rsidRPr="00C75680">
        <w:rPr>
          <w:rFonts w:ascii="Calibri" w:eastAsia="Times New Roman" w:hAnsi="Calibri" w:cs="Calibri"/>
          <w:lang w:eastAsia="zh-CN"/>
        </w:rPr>
        <w:t>άρια ή χώρο</w:t>
      </w:r>
      <w:r w:rsidRPr="00C75680">
        <w:rPr>
          <w:rFonts w:ascii="Calibri" w:eastAsia="Times New Roman" w:hAnsi="Calibri" w:cs="Calibri"/>
          <w:spacing w:val="-1"/>
          <w:lang w:eastAsia="zh-CN"/>
        </w:rPr>
        <w:t>υ</w:t>
      </w:r>
      <w:r w:rsidRPr="00C75680">
        <w:rPr>
          <w:rFonts w:ascii="Calibri" w:eastAsia="Times New Roman" w:hAnsi="Calibri" w:cs="Calibri"/>
          <w:spacing w:val="1"/>
          <w:lang w:eastAsia="zh-CN"/>
        </w:rPr>
        <w:t>ς</w:t>
      </w:r>
      <w:r w:rsidRPr="00C75680">
        <w:rPr>
          <w:rFonts w:ascii="Calibri" w:eastAsia="Times New Roman" w:hAnsi="Calibri" w:cs="Calibri"/>
          <w:lang w:eastAsia="zh-CN"/>
        </w:rPr>
        <w:t>.</w:t>
      </w:r>
    </w:p>
    <w:p w:rsidR="00C75680" w:rsidRPr="00C75680" w:rsidRDefault="00C75680" w:rsidP="00C75680">
      <w:pPr>
        <w:suppressAutoHyphens/>
        <w:spacing w:before="100" w:beforeAutospacing="1" w:after="100" w:afterAutospacing="1" w:line="260" w:lineRule="atLeast"/>
        <w:ind w:left="-284" w:right="338"/>
        <w:jc w:val="both"/>
        <w:rPr>
          <w:rFonts w:ascii="Calibri" w:eastAsia="Times New Roman" w:hAnsi="Calibri" w:cs="Calibri"/>
          <w:lang w:eastAsia="zh-CN"/>
        </w:rPr>
      </w:pPr>
      <w:r w:rsidRPr="00C75680">
        <w:rPr>
          <w:rFonts w:ascii="Calibri" w:eastAsia="Times New Roman" w:hAnsi="Calibri" w:cs="Calibri"/>
          <w:lang w:val="en-GB" w:eastAsia="zh-CN"/>
        </w:rPr>
        <w:t> </w:t>
      </w:r>
      <w:r w:rsidRPr="00C75680">
        <w:rPr>
          <w:rFonts w:ascii="Calibri" w:eastAsia="Times New Roman" w:hAnsi="Calibri" w:cs="Calibri"/>
          <w:b/>
          <w:bCs/>
          <w:spacing w:val="-1"/>
          <w:lang w:eastAsia="zh-CN"/>
        </w:rPr>
        <w:t>Α</w:t>
      </w:r>
      <w:r w:rsidRPr="00C75680">
        <w:rPr>
          <w:rFonts w:ascii="Calibri" w:eastAsia="Times New Roman" w:hAnsi="Calibri" w:cs="Calibri"/>
          <w:b/>
          <w:bCs/>
          <w:lang w:eastAsia="zh-CN"/>
        </w:rPr>
        <w:t>πογ</w:t>
      </w:r>
      <w:r w:rsidRPr="00C75680">
        <w:rPr>
          <w:rFonts w:ascii="Calibri" w:eastAsia="Times New Roman" w:hAnsi="Calibri" w:cs="Calibri"/>
          <w:b/>
          <w:bCs/>
          <w:spacing w:val="-1"/>
          <w:lang w:eastAsia="zh-CN"/>
        </w:rPr>
        <w:t>ε</w:t>
      </w:r>
      <w:r w:rsidRPr="00C75680">
        <w:rPr>
          <w:rFonts w:ascii="Calibri" w:eastAsia="Times New Roman" w:hAnsi="Calibri" w:cs="Calibri"/>
          <w:b/>
          <w:bCs/>
          <w:lang w:eastAsia="zh-CN"/>
        </w:rPr>
        <w:t>υμα</w:t>
      </w:r>
      <w:r w:rsidRPr="00C75680">
        <w:rPr>
          <w:rFonts w:ascii="Calibri" w:eastAsia="Times New Roman" w:hAnsi="Calibri" w:cs="Calibri"/>
          <w:b/>
          <w:bCs/>
          <w:spacing w:val="-1"/>
          <w:lang w:eastAsia="zh-CN"/>
        </w:rPr>
        <w:t>τ</w:t>
      </w:r>
      <w:r w:rsidRPr="00C75680">
        <w:rPr>
          <w:rFonts w:ascii="Calibri" w:eastAsia="Times New Roman" w:hAnsi="Calibri" w:cs="Calibri"/>
          <w:b/>
          <w:bCs/>
          <w:lang w:eastAsia="zh-CN"/>
        </w:rPr>
        <w:t>ι</w:t>
      </w:r>
      <w:r w:rsidRPr="00C75680">
        <w:rPr>
          <w:rFonts w:ascii="Calibri" w:eastAsia="Times New Roman" w:hAnsi="Calibri" w:cs="Calibri"/>
          <w:b/>
          <w:bCs/>
          <w:spacing w:val="1"/>
          <w:lang w:eastAsia="zh-CN"/>
        </w:rPr>
        <w:t>ν</w:t>
      </w:r>
      <w:r w:rsidRPr="00C75680">
        <w:rPr>
          <w:rFonts w:ascii="Calibri" w:eastAsia="Times New Roman" w:hAnsi="Calibri" w:cs="Calibri"/>
          <w:b/>
          <w:bCs/>
          <w:lang w:eastAsia="zh-CN"/>
        </w:rPr>
        <w:t xml:space="preserve">ή </w:t>
      </w:r>
      <w:r w:rsidRPr="00C75680">
        <w:rPr>
          <w:rFonts w:ascii="Calibri" w:eastAsia="Times New Roman" w:hAnsi="Calibri" w:cs="Calibri"/>
          <w:b/>
          <w:bCs/>
          <w:spacing w:val="1"/>
          <w:lang w:val="en-GB" w:eastAsia="zh-CN"/>
        </w:rPr>
        <w:t> </w:t>
      </w:r>
      <w:r w:rsidRPr="00C75680">
        <w:rPr>
          <w:rFonts w:ascii="Calibri" w:eastAsia="Times New Roman" w:hAnsi="Calibri" w:cs="Calibri"/>
          <w:b/>
          <w:bCs/>
          <w:lang w:eastAsia="zh-CN"/>
        </w:rPr>
        <w:t>βά</w:t>
      </w:r>
      <w:r w:rsidRPr="00C75680">
        <w:rPr>
          <w:rFonts w:ascii="Calibri" w:eastAsia="Times New Roman" w:hAnsi="Calibri" w:cs="Calibri"/>
          <w:b/>
          <w:bCs/>
          <w:spacing w:val="-1"/>
          <w:lang w:eastAsia="zh-CN"/>
        </w:rPr>
        <w:t>ρ</w:t>
      </w:r>
      <w:r w:rsidRPr="00C75680">
        <w:rPr>
          <w:rFonts w:ascii="Calibri" w:eastAsia="Times New Roman" w:hAnsi="Calibri" w:cs="Calibri"/>
          <w:b/>
          <w:bCs/>
          <w:lang w:eastAsia="zh-CN"/>
        </w:rPr>
        <w:t>δια</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 xml:space="preserve">Στις17.00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ξεκ</w:t>
      </w:r>
      <w:r w:rsidRPr="00C75680">
        <w:rPr>
          <w:rFonts w:ascii="Calibri" w:eastAsia="Times New Roman" w:hAnsi="Calibri" w:cs="Calibri"/>
          <w:lang w:eastAsia="zh-CN"/>
        </w:rPr>
        <w:t>ι</w:t>
      </w:r>
      <w:r w:rsidRPr="00C75680">
        <w:rPr>
          <w:rFonts w:ascii="Calibri" w:eastAsia="Times New Roman" w:hAnsi="Calibri" w:cs="Calibri"/>
          <w:spacing w:val="-1"/>
          <w:lang w:eastAsia="zh-CN"/>
        </w:rPr>
        <w:t>ν</w:t>
      </w:r>
      <w:r w:rsidRPr="00C75680">
        <w:rPr>
          <w:rFonts w:ascii="Calibri" w:eastAsia="Times New Roman" w:hAnsi="Calibri" w:cs="Calibri"/>
          <w:spacing w:val="2"/>
          <w:lang w:eastAsia="zh-CN"/>
        </w:rPr>
        <w:t>ά</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ι η </w:t>
      </w:r>
      <w:r w:rsidRPr="00C75680">
        <w:rPr>
          <w:rFonts w:ascii="Calibri" w:eastAsia="Times New Roman" w:hAnsi="Calibri" w:cs="Calibri"/>
          <w:spacing w:val="1"/>
          <w:lang w:eastAsia="zh-CN"/>
        </w:rPr>
        <w:t>δ</w:t>
      </w:r>
      <w:r w:rsidRPr="00C75680">
        <w:rPr>
          <w:rFonts w:ascii="Calibri" w:eastAsia="Times New Roman" w:hAnsi="Calibri" w:cs="Calibri"/>
          <w:lang w:eastAsia="zh-CN"/>
        </w:rPr>
        <w:t>ια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ή του βρ</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δ</w:t>
      </w:r>
      <w:r w:rsidRPr="00C75680">
        <w:rPr>
          <w:rFonts w:ascii="Calibri" w:eastAsia="Times New Roman" w:hAnsi="Calibri" w:cs="Calibri"/>
          <w:lang w:eastAsia="zh-CN"/>
        </w:rPr>
        <w:t>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ού γ</w:t>
      </w:r>
      <w:r w:rsidRPr="00C75680">
        <w:rPr>
          <w:rFonts w:ascii="Calibri" w:eastAsia="Times New Roman" w:hAnsi="Calibri" w:cs="Calibri"/>
          <w:spacing w:val="-1"/>
          <w:lang w:eastAsia="zh-CN"/>
        </w:rPr>
        <w:t>εύμ</w:t>
      </w:r>
      <w:r w:rsidRPr="00C75680">
        <w:rPr>
          <w:rFonts w:ascii="Calibri" w:eastAsia="Times New Roman" w:hAnsi="Calibri" w:cs="Calibri"/>
          <w:lang w:eastAsia="zh-CN"/>
        </w:rPr>
        <w:t xml:space="preserve">ατος στις </w:t>
      </w:r>
      <w:r w:rsidRPr="00C75680">
        <w:rPr>
          <w:rFonts w:ascii="Calibri" w:eastAsia="Times New Roman" w:hAnsi="Calibri" w:cs="Calibri"/>
          <w:spacing w:val="-1"/>
          <w:lang w:eastAsia="zh-CN"/>
        </w:rPr>
        <w:t>Κ</w:t>
      </w:r>
      <w:r w:rsidRPr="00C75680">
        <w:rPr>
          <w:rFonts w:ascii="Calibri" w:eastAsia="Times New Roman" w:hAnsi="Calibri" w:cs="Calibri"/>
          <w:lang w:eastAsia="zh-CN"/>
        </w:rPr>
        <w:t>λι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ι</w:t>
      </w:r>
      <w:r w:rsidRPr="00C75680">
        <w:rPr>
          <w:rFonts w:ascii="Calibri" w:eastAsia="Times New Roman" w:hAnsi="Calibri" w:cs="Calibri"/>
          <w:spacing w:val="1"/>
          <w:lang w:eastAsia="zh-CN"/>
        </w:rPr>
        <w:t>κ</w:t>
      </w:r>
      <w:r w:rsidRPr="00C75680">
        <w:rPr>
          <w:rFonts w:ascii="Calibri" w:eastAsia="Times New Roman" w:hAnsi="Calibri" w:cs="Calibri"/>
          <w:spacing w:val="-1"/>
          <w:lang w:eastAsia="zh-CN"/>
        </w:rPr>
        <w:t>έ</w:t>
      </w:r>
      <w:r w:rsidRPr="00C75680">
        <w:rPr>
          <w:rFonts w:ascii="Calibri" w:eastAsia="Times New Roman" w:hAnsi="Calibri" w:cs="Calibri"/>
          <w:lang w:eastAsia="zh-CN"/>
        </w:rPr>
        <w:t xml:space="preserve">ς– </w:t>
      </w:r>
      <w:r w:rsidRPr="00C75680">
        <w:rPr>
          <w:rFonts w:ascii="Calibri" w:eastAsia="Times New Roman" w:hAnsi="Calibri" w:cs="Calibri"/>
          <w:spacing w:val="-1"/>
          <w:lang w:eastAsia="zh-CN"/>
        </w:rPr>
        <w:t>Τμ</w:t>
      </w:r>
      <w:r w:rsidRPr="00C75680">
        <w:rPr>
          <w:rFonts w:ascii="Calibri" w:eastAsia="Times New Roman" w:hAnsi="Calibri" w:cs="Calibri"/>
          <w:lang w:eastAsia="zh-CN"/>
        </w:rPr>
        <w:t>ή</w:t>
      </w:r>
      <w:r w:rsidRPr="00C75680">
        <w:rPr>
          <w:rFonts w:ascii="Calibri" w:eastAsia="Times New Roman" w:hAnsi="Calibri" w:cs="Calibri"/>
          <w:spacing w:val="-1"/>
          <w:lang w:eastAsia="zh-CN"/>
        </w:rPr>
        <w:t>μ</w:t>
      </w:r>
      <w:r w:rsidRPr="00C75680">
        <w:rPr>
          <w:rFonts w:ascii="Calibri" w:eastAsia="Times New Roman" w:hAnsi="Calibri" w:cs="Calibri"/>
          <w:lang w:eastAsia="zh-CN"/>
        </w:rPr>
        <w:t>ατα, ως α</w:t>
      </w:r>
      <w:r w:rsidRPr="00C75680">
        <w:rPr>
          <w:rFonts w:ascii="Calibri" w:eastAsia="Times New Roman" w:hAnsi="Calibri" w:cs="Calibri"/>
          <w:spacing w:val="-1"/>
          <w:lang w:eastAsia="zh-CN"/>
        </w:rPr>
        <w:t>ν</w:t>
      </w:r>
      <w:r w:rsidRPr="00C75680">
        <w:rPr>
          <w:rFonts w:ascii="Calibri" w:eastAsia="Times New Roman" w:hAnsi="Calibri" w:cs="Calibri"/>
          <w:lang w:eastAsia="zh-CN"/>
        </w:rPr>
        <w:t>ωτ</w:t>
      </w:r>
      <w:r w:rsidRPr="00C75680">
        <w:rPr>
          <w:rFonts w:ascii="Calibri" w:eastAsia="Times New Roman" w:hAnsi="Calibri" w:cs="Calibri"/>
          <w:spacing w:val="-1"/>
          <w:lang w:eastAsia="zh-CN"/>
        </w:rPr>
        <w:t>έ</w:t>
      </w:r>
      <w:r w:rsidRPr="00C75680">
        <w:rPr>
          <w:rFonts w:ascii="Calibri" w:eastAsia="Times New Roman" w:hAnsi="Calibri" w:cs="Calibri"/>
          <w:lang w:eastAsia="zh-CN"/>
        </w:rPr>
        <w:t>ρω</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 xml:space="preserve">Στις18.00 </w:t>
      </w:r>
      <w:r w:rsidRPr="00C75680">
        <w:rPr>
          <w:rFonts w:ascii="Calibri" w:eastAsia="Times New Roman" w:hAnsi="Calibri" w:cs="Calibri"/>
          <w:spacing w:val="-1"/>
          <w:lang w:eastAsia="zh-CN"/>
        </w:rPr>
        <w:t>θ</w:t>
      </w:r>
      <w:r w:rsidRPr="00C75680">
        <w:rPr>
          <w:rFonts w:ascii="Calibri" w:eastAsia="Times New Roman" w:hAnsi="Calibri" w:cs="Calibri"/>
          <w:lang w:eastAsia="zh-CN"/>
        </w:rPr>
        <w:t>α γ</w:t>
      </w:r>
      <w:r w:rsidRPr="00C75680">
        <w:rPr>
          <w:rFonts w:ascii="Calibri" w:eastAsia="Times New Roman" w:hAnsi="Calibri" w:cs="Calibri"/>
          <w:spacing w:val="-1"/>
          <w:lang w:eastAsia="zh-CN"/>
        </w:rPr>
        <w:t>ίνε</w:t>
      </w:r>
      <w:r w:rsidRPr="00C75680">
        <w:rPr>
          <w:rFonts w:ascii="Calibri" w:eastAsia="Times New Roman" w:hAnsi="Calibri" w:cs="Calibri"/>
          <w:lang w:eastAsia="zh-CN"/>
        </w:rPr>
        <w:t>ται το σ</w:t>
      </w:r>
      <w:r w:rsidRPr="00C75680">
        <w:rPr>
          <w:rFonts w:ascii="Calibri" w:eastAsia="Times New Roman" w:hAnsi="Calibri" w:cs="Calibri"/>
          <w:spacing w:val="-1"/>
          <w:lang w:eastAsia="zh-CN"/>
        </w:rPr>
        <w:t>ε</w:t>
      </w:r>
      <w:r w:rsidRPr="00C75680">
        <w:rPr>
          <w:rFonts w:ascii="Calibri" w:eastAsia="Times New Roman" w:hAnsi="Calibri" w:cs="Calibri"/>
          <w:lang w:eastAsia="zh-CN"/>
        </w:rPr>
        <w:t>ρβ</w:t>
      </w:r>
      <w:r w:rsidRPr="00C75680">
        <w:rPr>
          <w:rFonts w:ascii="Calibri" w:eastAsia="Times New Roman" w:hAnsi="Calibri" w:cs="Calibri"/>
          <w:spacing w:val="-1"/>
          <w:lang w:eastAsia="zh-CN"/>
        </w:rPr>
        <w:t>ί</w:t>
      </w:r>
      <w:r w:rsidRPr="00C75680">
        <w:rPr>
          <w:rFonts w:ascii="Calibri" w:eastAsia="Times New Roman" w:hAnsi="Calibri" w:cs="Calibri"/>
          <w:lang w:eastAsia="zh-CN"/>
        </w:rPr>
        <w:t>ρισ</w:t>
      </w:r>
      <w:r w:rsidRPr="00C75680">
        <w:rPr>
          <w:rFonts w:ascii="Calibri" w:eastAsia="Times New Roman" w:hAnsi="Calibri" w:cs="Calibri"/>
          <w:spacing w:val="-1"/>
          <w:lang w:eastAsia="zh-CN"/>
        </w:rPr>
        <w:t>μ</w:t>
      </w:r>
      <w:r w:rsidRPr="00C75680">
        <w:rPr>
          <w:rFonts w:ascii="Calibri" w:eastAsia="Times New Roman" w:hAnsi="Calibri" w:cs="Calibri"/>
          <w:lang w:eastAsia="zh-CN"/>
        </w:rPr>
        <w:t>α των γ</w:t>
      </w:r>
      <w:r w:rsidRPr="00C75680">
        <w:rPr>
          <w:rFonts w:ascii="Calibri" w:eastAsia="Times New Roman" w:hAnsi="Calibri" w:cs="Calibri"/>
          <w:spacing w:val="-1"/>
          <w:lang w:eastAsia="zh-CN"/>
        </w:rPr>
        <w:t>ευμ</w:t>
      </w:r>
      <w:r w:rsidRPr="00C75680">
        <w:rPr>
          <w:rFonts w:ascii="Calibri" w:eastAsia="Times New Roman" w:hAnsi="Calibri" w:cs="Calibri"/>
          <w:lang w:eastAsia="zh-CN"/>
        </w:rPr>
        <w:t>άτων των Ιατρώ</w:t>
      </w:r>
      <w:r w:rsidRPr="00C75680">
        <w:rPr>
          <w:rFonts w:ascii="Calibri" w:eastAsia="Times New Roman" w:hAnsi="Calibri" w:cs="Calibri"/>
          <w:spacing w:val="-1"/>
          <w:lang w:eastAsia="zh-CN"/>
        </w:rPr>
        <w:t>ν</w:t>
      </w:r>
      <w:r w:rsidRPr="00C75680">
        <w:rPr>
          <w:rFonts w:ascii="Calibri" w:eastAsia="Times New Roman" w:hAnsi="Calibri" w:cs="Calibri"/>
          <w:lang w:eastAsia="zh-CN"/>
        </w:rPr>
        <w:t xml:space="preserve">, </w:t>
      </w:r>
      <w:r w:rsidRPr="00C75680">
        <w:rPr>
          <w:rFonts w:ascii="Calibri" w:eastAsia="Times New Roman" w:hAnsi="Calibri" w:cs="Calibri"/>
          <w:spacing w:val="-1"/>
          <w:lang w:eastAsia="zh-CN"/>
        </w:rPr>
        <w:t>σ</w:t>
      </w:r>
      <w:r w:rsidRPr="00C75680">
        <w:rPr>
          <w:rFonts w:ascii="Calibri" w:eastAsia="Times New Roman" w:hAnsi="Calibri" w:cs="Calibri"/>
          <w:lang w:eastAsia="zh-CN"/>
        </w:rPr>
        <w:t>την τρα</w:t>
      </w:r>
      <w:r w:rsidRPr="00C75680">
        <w:rPr>
          <w:rFonts w:ascii="Calibri" w:eastAsia="Times New Roman" w:hAnsi="Calibri" w:cs="Calibri"/>
          <w:spacing w:val="1"/>
          <w:lang w:eastAsia="zh-CN"/>
        </w:rPr>
        <w:t>π</w:t>
      </w:r>
      <w:r w:rsidRPr="00C75680">
        <w:rPr>
          <w:rFonts w:ascii="Calibri" w:eastAsia="Times New Roman" w:hAnsi="Calibri" w:cs="Calibri"/>
          <w:spacing w:val="-1"/>
          <w:lang w:eastAsia="zh-CN"/>
        </w:rPr>
        <w:t>ε</w:t>
      </w:r>
      <w:r w:rsidRPr="00C75680">
        <w:rPr>
          <w:rFonts w:ascii="Calibri" w:eastAsia="Times New Roman" w:hAnsi="Calibri" w:cs="Calibri"/>
          <w:lang w:eastAsia="zh-CN"/>
        </w:rPr>
        <w:t>ζαρία το</w:t>
      </w:r>
      <w:r w:rsidRPr="00C75680">
        <w:rPr>
          <w:rFonts w:ascii="Calibri" w:eastAsia="Times New Roman" w:hAnsi="Calibri" w:cs="Calibri"/>
          <w:spacing w:val="-1"/>
          <w:lang w:eastAsia="zh-CN"/>
        </w:rPr>
        <w:t>υ</w:t>
      </w:r>
      <w:r w:rsidRPr="00C75680">
        <w:rPr>
          <w:rFonts w:ascii="Calibri" w:eastAsia="Times New Roman" w:hAnsi="Calibri" w:cs="Calibri"/>
          <w:spacing w:val="1"/>
          <w:lang w:eastAsia="zh-CN"/>
        </w:rPr>
        <w:t>ς</w:t>
      </w:r>
      <w:r w:rsidRPr="00C75680">
        <w:rPr>
          <w:rFonts w:ascii="Calibri" w:eastAsia="Times New Roman" w:hAnsi="Calibri" w:cs="Calibri"/>
          <w:lang w:eastAsia="zh-CN"/>
        </w:rPr>
        <w:t>.</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Μ</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τά την </w:t>
      </w:r>
      <w:r w:rsidRPr="00C75680">
        <w:rPr>
          <w:rFonts w:ascii="Calibri" w:eastAsia="Times New Roman" w:hAnsi="Calibri" w:cs="Calibri"/>
          <w:spacing w:val="1"/>
          <w:lang w:eastAsia="zh-CN"/>
        </w:rPr>
        <w:t>δ</w:t>
      </w:r>
      <w:r w:rsidRPr="00C75680">
        <w:rPr>
          <w:rFonts w:ascii="Calibri" w:eastAsia="Times New Roman" w:hAnsi="Calibri" w:cs="Calibri"/>
          <w:spacing w:val="-3"/>
          <w:lang w:eastAsia="zh-CN"/>
        </w:rPr>
        <w:t>ι</w:t>
      </w:r>
      <w:r w:rsidRPr="00C75680">
        <w:rPr>
          <w:rFonts w:ascii="Calibri" w:eastAsia="Times New Roman" w:hAnsi="Calibri" w:cs="Calibri"/>
          <w:lang w:eastAsia="zh-CN"/>
        </w:rPr>
        <w:t>α</w:t>
      </w:r>
      <w:r w:rsidRPr="00C75680">
        <w:rPr>
          <w:rFonts w:ascii="Calibri" w:eastAsia="Times New Roman" w:hAnsi="Calibri" w:cs="Calibri"/>
          <w:spacing w:val="-1"/>
          <w:lang w:eastAsia="zh-CN"/>
        </w:rPr>
        <w:t>ν</w:t>
      </w:r>
      <w:r w:rsidRPr="00C75680">
        <w:rPr>
          <w:rFonts w:ascii="Calibri" w:eastAsia="Times New Roman" w:hAnsi="Calibri" w:cs="Calibri"/>
          <w:lang w:eastAsia="zh-CN"/>
        </w:rPr>
        <w:t>ο</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ή </w:t>
      </w:r>
      <w:r w:rsidRPr="00C75680">
        <w:rPr>
          <w:rFonts w:ascii="Calibri" w:eastAsia="Times New Roman" w:hAnsi="Calibri" w:cs="Calibri"/>
          <w:spacing w:val="-1"/>
          <w:lang w:eastAsia="zh-CN"/>
        </w:rPr>
        <w:t>θ</w:t>
      </w:r>
      <w:r w:rsidRPr="00C75680">
        <w:rPr>
          <w:rFonts w:ascii="Calibri" w:eastAsia="Times New Roman" w:hAnsi="Calibri" w:cs="Calibri"/>
          <w:lang w:eastAsia="zh-CN"/>
        </w:rPr>
        <w:t>α α</w:t>
      </w:r>
      <w:r w:rsidRPr="00C75680">
        <w:rPr>
          <w:rFonts w:ascii="Calibri" w:eastAsia="Times New Roman" w:hAnsi="Calibri" w:cs="Calibri"/>
          <w:spacing w:val="-1"/>
          <w:lang w:eastAsia="zh-CN"/>
        </w:rPr>
        <w:t>κ</w:t>
      </w:r>
      <w:r w:rsidRPr="00C75680">
        <w:rPr>
          <w:rFonts w:ascii="Calibri" w:eastAsia="Times New Roman" w:hAnsi="Calibri" w:cs="Calibri"/>
          <w:lang w:eastAsia="zh-CN"/>
        </w:rPr>
        <w:t>ολο</w:t>
      </w:r>
      <w:r w:rsidRPr="00C75680">
        <w:rPr>
          <w:rFonts w:ascii="Calibri" w:eastAsia="Times New Roman" w:hAnsi="Calibri" w:cs="Calibri"/>
          <w:spacing w:val="-1"/>
          <w:lang w:eastAsia="zh-CN"/>
        </w:rPr>
        <w:t>υθ</w:t>
      </w:r>
      <w:r w:rsidRPr="00C75680">
        <w:rPr>
          <w:rFonts w:ascii="Calibri" w:eastAsia="Times New Roman" w:hAnsi="Calibri" w:cs="Calibri"/>
          <w:spacing w:val="1"/>
          <w:lang w:eastAsia="zh-CN"/>
        </w:rPr>
        <w:t>ε</w:t>
      </w:r>
      <w:r w:rsidRPr="00C75680">
        <w:rPr>
          <w:rFonts w:ascii="Calibri" w:eastAsia="Times New Roman" w:hAnsi="Calibri" w:cs="Calibri"/>
          <w:lang w:eastAsia="zh-CN"/>
        </w:rPr>
        <w:t>ί ,η σ</w:t>
      </w:r>
      <w:r w:rsidRPr="00C75680">
        <w:rPr>
          <w:rFonts w:ascii="Calibri" w:eastAsia="Times New Roman" w:hAnsi="Calibri" w:cs="Calibri"/>
          <w:spacing w:val="-1"/>
          <w:lang w:eastAsia="zh-CN"/>
        </w:rPr>
        <w:t>υ</w:t>
      </w:r>
      <w:r w:rsidRPr="00C75680">
        <w:rPr>
          <w:rFonts w:ascii="Calibri" w:eastAsia="Times New Roman" w:hAnsi="Calibri" w:cs="Calibri"/>
          <w:lang w:eastAsia="zh-CN"/>
        </w:rPr>
        <w:t xml:space="preserve">λλογή των </w:t>
      </w:r>
      <w:r w:rsidRPr="00C75680">
        <w:rPr>
          <w:rFonts w:ascii="Calibri" w:eastAsia="Times New Roman" w:hAnsi="Calibri" w:cs="Calibri"/>
          <w:spacing w:val="-1"/>
          <w:lang w:eastAsia="zh-CN"/>
        </w:rPr>
        <w:t>δ</w:t>
      </w:r>
      <w:r w:rsidRPr="00C75680">
        <w:rPr>
          <w:rFonts w:ascii="Calibri" w:eastAsia="Times New Roman" w:hAnsi="Calibri" w:cs="Calibri"/>
          <w:lang w:eastAsia="zh-CN"/>
        </w:rPr>
        <w:t>ίσ</w:t>
      </w:r>
      <w:r w:rsidRPr="00C75680">
        <w:rPr>
          <w:rFonts w:ascii="Calibri" w:eastAsia="Times New Roman" w:hAnsi="Calibri" w:cs="Calibri"/>
          <w:spacing w:val="-1"/>
          <w:lang w:eastAsia="zh-CN"/>
        </w:rPr>
        <w:t>κ</w:t>
      </w:r>
      <w:r w:rsidRPr="00C75680">
        <w:rPr>
          <w:rFonts w:ascii="Calibri" w:eastAsia="Times New Roman" w:hAnsi="Calibri" w:cs="Calibri"/>
          <w:lang w:eastAsia="zh-CN"/>
        </w:rPr>
        <w:t>ων (</w:t>
      </w:r>
      <w:r w:rsidRPr="00C75680">
        <w:rPr>
          <w:rFonts w:ascii="Calibri" w:eastAsia="Times New Roman" w:hAnsi="Calibri" w:cs="Calibri"/>
          <w:spacing w:val="-2"/>
          <w:lang w:eastAsia="zh-CN"/>
        </w:rPr>
        <w:t>ό</w:t>
      </w:r>
      <w:r w:rsidRPr="00C75680">
        <w:rPr>
          <w:rFonts w:ascii="Calibri" w:eastAsia="Times New Roman" w:hAnsi="Calibri" w:cs="Calibri"/>
          <w:spacing w:val="1"/>
          <w:lang w:eastAsia="zh-CN"/>
        </w:rPr>
        <w:t>π</w:t>
      </w:r>
      <w:r w:rsidRPr="00C75680">
        <w:rPr>
          <w:rFonts w:ascii="Calibri" w:eastAsia="Times New Roman" w:hAnsi="Calibri" w:cs="Calibri"/>
          <w:lang w:eastAsia="zh-CN"/>
        </w:rPr>
        <w:t xml:space="preserve">ου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ξεκ</w:t>
      </w:r>
      <w:r w:rsidRPr="00C75680">
        <w:rPr>
          <w:rFonts w:ascii="Calibri" w:eastAsia="Times New Roman" w:hAnsi="Calibri" w:cs="Calibri"/>
          <w:spacing w:val="1"/>
          <w:lang w:eastAsia="zh-CN"/>
        </w:rPr>
        <w:t>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ά</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ι </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π</w:t>
      </w:r>
      <w:r w:rsidRPr="00C75680">
        <w:rPr>
          <w:rFonts w:ascii="Calibri" w:eastAsia="Times New Roman" w:hAnsi="Calibri" w:cs="Calibri"/>
          <w:lang w:eastAsia="zh-CN"/>
        </w:rPr>
        <w:t>ό την Κλι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ι</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ή ή </w:t>
      </w:r>
      <w:r w:rsidRPr="00C75680">
        <w:rPr>
          <w:rFonts w:ascii="Calibri" w:eastAsia="Times New Roman" w:hAnsi="Calibri" w:cs="Calibri"/>
          <w:spacing w:val="-1"/>
          <w:lang w:eastAsia="zh-CN"/>
        </w:rPr>
        <w:t>Τμ</w:t>
      </w:r>
      <w:r w:rsidRPr="00C75680">
        <w:rPr>
          <w:rFonts w:ascii="Calibri" w:eastAsia="Times New Roman" w:hAnsi="Calibri" w:cs="Calibri"/>
          <w:lang w:eastAsia="zh-CN"/>
        </w:rPr>
        <w:t>ή</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 xml:space="preserve">ου </w:t>
      </w:r>
      <w:proofErr w:type="spellStart"/>
      <w:r w:rsidRPr="00C75680">
        <w:rPr>
          <w:rFonts w:ascii="Calibri" w:eastAsia="Times New Roman" w:hAnsi="Calibri" w:cs="Calibri"/>
          <w:lang w:eastAsia="zh-CN"/>
        </w:rPr>
        <w:t>σ</w:t>
      </w:r>
      <w:r w:rsidRPr="00C75680">
        <w:rPr>
          <w:rFonts w:ascii="Calibri" w:eastAsia="Times New Roman" w:hAnsi="Calibri" w:cs="Calibri"/>
          <w:spacing w:val="-1"/>
          <w:lang w:eastAsia="zh-CN"/>
        </w:rPr>
        <w:t>ε</w:t>
      </w:r>
      <w:r w:rsidRPr="00C75680">
        <w:rPr>
          <w:rFonts w:ascii="Calibri" w:eastAsia="Times New Roman" w:hAnsi="Calibri" w:cs="Calibri"/>
          <w:lang w:eastAsia="zh-CN"/>
        </w:rPr>
        <w:t>ρβ</w:t>
      </w:r>
      <w:r w:rsidRPr="00C75680">
        <w:rPr>
          <w:rFonts w:ascii="Calibri" w:eastAsia="Times New Roman" w:hAnsi="Calibri" w:cs="Calibri"/>
          <w:spacing w:val="-1"/>
          <w:lang w:eastAsia="zh-CN"/>
        </w:rPr>
        <w:t>ι</w:t>
      </w:r>
      <w:r w:rsidRPr="00C75680">
        <w:rPr>
          <w:rFonts w:ascii="Calibri" w:eastAsia="Times New Roman" w:hAnsi="Calibri" w:cs="Calibri"/>
          <w:lang w:eastAsia="zh-CN"/>
        </w:rPr>
        <w:t>ρίστη</w:t>
      </w:r>
      <w:r w:rsidRPr="00C75680">
        <w:rPr>
          <w:rFonts w:ascii="Calibri" w:eastAsia="Times New Roman" w:hAnsi="Calibri" w:cs="Calibri"/>
          <w:spacing w:val="-1"/>
          <w:lang w:eastAsia="zh-CN"/>
        </w:rPr>
        <w:t>κ</w:t>
      </w:r>
      <w:r w:rsidRPr="00C75680">
        <w:rPr>
          <w:rFonts w:ascii="Calibri" w:eastAsia="Times New Roman" w:hAnsi="Calibri" w:cs="Calibri"/>
          <w:lang w:eastAsia="zh-CN"/>
        </w:rPr>
        <w:t>ε</w:t>
      </w:r>
      <w:proofErr w:type="spellEnd"/>
      <w:r w:rsidRPr="00C75680">
        <w:rPr>
          <w:rFonts w:ascii="Calibri" w:eastAsia="Times New Roman" w:hAnsi="Calibri" w:cs="Calibri"/>
          <w:lang w:eastAsia="zh-CN"/>
        </w:rPr>
        <w:t xml:space="preserve">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ρώτη)</w:t>
      </w:r>
      <w:r w:rsidRPr="00C75680">
        <w:rPr>
          <w:rFonts w:ascii="Calibri" w:eastAsia="Times New Roman" w:hAnsi="Calibri" w:cs="Calibri"/>
          <w:lang w:val="en-GB" w:eastAsia="zh-CN"/>
        </w:rPr>
        <w:t>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η </w:t>
      </w:r>
      <w:r w:rsidRPr="00C75680">
        <w:rPr>
          <w:rFonts w:ascii="Calibri" w:eastAsia="Times New Roman" w:hAnsi="Calibri" w:cs="Calibri"/>
          <w:spacing w:val="-1"/>
          <w:lang w:eastAsia="zh-CN"/>
        </w:rPr>
        <w:t>με</w:t>
      </w:r>
      <w:r w:rsidRPr="00C75680">
        <w:rPr>
          <w:rFonts w:ascii="Calibri" w:eastAsia="Times New Roman" w:hAnsi="Calibri" w:cs="Calibri"/>
          <w:lang w:eastAsia="zh-CN"/>
        </w:rPr>
        <w:t>τα</w:t>
      </w:r>
      <w:r w:rsidRPr="00C75680">
        <w:rPr>
          <w:rFonts w:ascii="Calibri" w:eastAsia="Times New Roman" w:hAnsi="Calibri" w:cs="Calibri"/>
          <w:spacing w:val="-1"/>
          <w:lang w:eastAsia="zh-CN"/>
        </w:rPr>
        <w:t>φ</w:t>
      </w:r>
      <w:r w:rsidRPr="00C75680">
        <w:rPr>
          <w:rFonts w:ascii="Calibri" w:eastAsia="Times New Roman" w:hAnsi="Calibri" w:cs="Calibri"/>
          <w:lang w:eastAsia="zh-CN"/>
        </w:rPr>
        <w:t>ορά το</w:t>
      </w:r>
      <w:r w:rsidRPr="00C75680">
        <w:rPr>
          <w:rFonts w:ascii="Calibri" w:eastAsia="Times New Roman" w:hAnsi="Calibri" w:cs="Calibri"/>
          <w:spacing w:val="-1"/>
          <w:lang w:eastAsia="zh-CN"/>
        </w:rPr>
        <w:t>υ</w:t>
      </w:r>
      <w:r w:rsidRPr="00C75680">
        <w:rPr>
          <w:rFonts w:ascii="Calibri" w:eastAsia="Times New Roman" w:hAnsi="Calibri" w:cs="Calibri"/>
          <w:lang w:eastAsia="zh-CN"/>
        </w:rPr>
        <w:t>ς σ</w:t>
      </w:r>
      <w:r w:rsidRPr="00C75680">
        <w:rPr>
          <w:rFonts w:ascii="Calibri" w:eastAsia="Times New Roman" w:hAnsi="Calibri" w:cs="Calibri"/>
          <w:spacing w:val="-2"/>
          <w:lang w:eastAsia="zh-CN"/>
        </w:rPr>
        <w:t>τ</w:t>
      </w:r>
      <w:r w:rsidRPr="00C75680">
        <w:rPr>
          <w:rFonts w:ascii="Calibri" w:eastAsia="Times New Roman" w:hAnsi="Calibri" w:cs="Calibri"/>
          <w:lang w:eastAsia="zh-CN"/>
        </w:rPr>
        <w:t>ην κο</w:t>
      </w:r>
      <w:r w:rsidRPr="00C75680">
        <w:rPr>
          <w:rFonts w:ascii="Calibri" w:eastAsia="Times New Roman" w:hAnsi="Calibri" w:cs="Calibri"/>
          <w:spacing w:val="-1"/>
          <w:lang w:eastAsia="zh-CN"/>
        </w:rPr>
        <w:t>υ</w:t>
      </w:r>
      <w:r w:rsidRPr="00C75680">
        <w:rPr>
          <w:rFonts w:ascii="Calibri" w:eastAsia="Times New Roman" w:hAnsi="Calibri" w:cs="Calibri"/>
          <w:lang w:eastAsia="zh-CN"/>
        </w:rPr>
        <w:t>ζί</w:t>
      </w:r>
      <w:r w:rsidRPr="00C75680">
        <w:rPr>
          <w:rFonts w:ascii="Calibri" w:eastAsia="Times New Roman" w:hAnsi="Calibri" w:cs="Calibri"/>
          <w:spacing w:val="-1"/>
          <w:lang w:eastAsia="zh-CN"/>
        </w:rPr>
        <w:t>ν</w:t>
      </w:r>
      <w:r w:rsidRPr="00C75680">
        <w:rPr>
          <w:rFonts w:ascii="Calibri" w:eastAsia="Times New Roman" w:hAnsi="Calibri" w:cs="Calibri"/>
          <w:lang w:eastAsia="zh-CN"/>
        </w:rPr>
        <w:t>α γ</w:t>
      </w:r>
      <w:r w:rsidRPr="00C75680">
        <w:rPr>
          <w:rFonts w:ascii="Calibri" w:eastAsia="Times New Roman" w:hAnsi="Calibri" w:cs="Calibri"/>
          <w:spacing w:val="-1"/>
          <w:lang w:eastAsia="zh-CN"/>
        </w:rPr>
        <w:t>ι</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λ</w:t>
      </w:r>
      <w:r w:rsidRPr="00C75680">
        <w:rPr>
          <w:rFonts w:ascii="Calibri" w:eastAsia="Times New Roman" w:hAnsi="Calibri" w:cs="Calibri"/>
          <w:spacing w:val="-1"/>
          <w:lang w:eastAsia="zh-CN"/>
        </w:rPr>
        <w:t>ύ</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w:t>
      </w: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lang w:eastAsia="zh-CN"/>
        </w:rPr>
      </w:pPr>
      <w:r w:rsidRPr="00C75680">
        <w:rPr>
          <w:rFonts w:ascii="Calibri" w:eastAsia="Times New Roman" w:hAnsi="Calibri" w:cs="Calibri"/>
          <w:lang w:eastAsia="zh-CN"/>
        </w:rPr>
        <w:t>-Μ</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τά το </w:t>
      </w:r>
      <w:r w:rsidRPr="00C75680">
        <w:rPr>
          <w:rFonts w:ascii="Calibri" w:eastAsia="Times New Roman" w:hAnsi="Calibri" w:cs="Calibri"/>
          <w:spacing w:val="1"/>
          <w:lang w:eastAsia="zh-CN"/>
        </w:rPr>
        <w:t>π</w:t>
      </w:r>
      <w:r w:rsidRPr="00C75680">
        <w:rPr>
          <w:rFonts w:ascii="Calibri" w:eastAsia="Times New Roman" w:hAnsi="Calibri" w:cs="Calibri"/>
          <w:spacing w:val="-1"/>
          <w:lang w:eastAsia="zh-CN"/>
        </w:rPr>
        <w:t>έ</w:t>
      </w:r>
      <w:r w:rsidRPr="00C75680">
        <w:rPr>
          <w:rFonts w:ascii="Calibri" w:eastAsia="Times New Roman" w:hAnsi="Calibri" w:cs="Calibri"/>
          <w:lang w:eastAsia="zh-CN"/>
        </w:rPr>
        <w:t>ρ</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ς</w:t>
      </w:r>
      <w:r w:rsidRPr="00C75680">
        <w:rPr>
          <w:rFonts w:ascii="Calibri" w:eastAsia="Times New Roman" w:hAnsi="Calibri" w:cs="Calibri"/>
          <w:lang w:eastAsia="zh-CN"/>
        </w:rPr>
        <w:t>, της σ</w:t>
      </w:r>
      <w:r w:rsidRPr="00C75680">
        <w:rPr>
          <w:rFonts w:ascii="Calibri" w:eastAsia="Times New Roman" w:hAnsi="Calibri" w:cs="Calibri"/>
          <w:spacing w:val="-1"/>
          <w:lang w:eastAsia="zh-CN"/>
        </w:rPr>
        <w:t>υ</w:t>
      </w:r>
      <w:r w:rsidRPr="00C75680">
        <w:rPr>
          <w:rFonts w:ascii="Calibri" w:eastAsia="Times New Roman" w:hAnsi="Calibri" w:cs="Calibri"/>
          <w:lang w:eastAsia="zh-CN"/>
        </w:rPr>
        <w:t xml:space="preserve">λλογής των  </w:t>
      </w:r>
      <w:r w:rsidRPr="00C75680">
        <w:rPr>
          <w:rFonts w:ascii="Calibri" w:eastAsia="Times New Roman" w:hAnsi="Calibri" w:cs="Calibri"/>
          <w:spacing w:val="1"/>
          <w:lang w:eastAsia="zh-CN"/>
        </w:rPr>
        <w:t>δ</w:t>
      </w:r>
      <w:r w:rsidRPr="00C75680">
        <w:rPr>
          <w:rFonts w:ascii="Calibri" w:eastAsia="Times New Roman" w:hAnsi="Calibri" w:cs="Calibri"/>
          <w:lang w:eastAsia="zh-CN"/>
        </w:rPr>
        <w:t>ίσ</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ων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w:t>
      </w:r>
      <w:r w:rsidRPr="00C75680">
        <w:rPr>
          <w:rFonts w:ascii="Calibri" w:eastAsia="Times New Roman" w:hAnsi="Calibri" w:cs="Calibri"/>
          <w:spacing w:val="-1"/>
          <w:lang w:eastAsia="zh-CN"/>
        </w:rPr>
        <w:t>μέ</w:t>
      </w:r>
      <w:r w:rsidRPr="00C75680">
        <w:rPr>
          <w:rFonts w:ascii="Calibri" w:eastAsia="Times New Roman" w:hAnsi="Calibri" w:cs="Calibri"/>
          <w:lang w:eastAsia="zh-CN"/>
        </w:rPr>
        <w:t>χρι τη λή</w:t>
      </w:r>
      <w:r w:rsidRPr="00C75680">
        <w:rPr>
          <w:rFonts w:ascii="Calibri" w:eastAsia="Times New Roman" w:hAnsi="Calibri" w:cs="Calibri"/>
          <w:spacing w:val="-1"/>
          <w:lang w:eastAsia="zh-CN"/>
        </w:rPr>
        <w:t>ξ</w:t>
      </w:r>
      <w:r w:rsidRPr="00C75680">
        <w:rPr>
          <w:rFonts w:ascii="Calibri" w:eastAsia="Times New Roman" w:hAnsi="Calibri" w:cs="Calibri"/>
          <w:lang w:eastAsia="zh-CN"/>
        </w:rPr>
        <w:t xml:space="preserve">η της </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π</w:t>
      </w:r>
      <w:r w:rsidRPr="00C75680">
        <w:rPr>
          <w:rFonts w:ascii="Calibri" w:eastAsia="Times New Roman" w:hAnsi="Calibri" w:cs="Calibri"/>
          <w:lang w:eastAsia="zh-CN"/>
        </w:rPr>
        <w:t>ογ</w:t>
      </w:r>
      <w:r w:rsidRPr="00C75680">
        <w:rPr>
          <w:rFonts w:ascii="Calibri" w:eastAsia="Times New Roman" w:hAnsi="Calibri" w:cs="Calibri"/>
          <w:spacing w:val="-1"/>
          <w:lang w:eastAsia="zh-CN"/>
        </w:rPr>
        <w:t>ευμ</w:t>
      </w:r>
      <w:r w:rsidRPr="00C75680">
        <w:rPr>
          <w:rFonts w:ascii="Calibri" w:eastAsia="Times New Roman" w:hAnsi="Calibri" w:cs="Calibri"/>
          <w:lang w:eastAsia="zh-CN"/>
        </w:rPr>
        <w:t>ατι</w:t>
      </w:r>
      <w:r w:rsidRPr="00C75680">
        <w:rPr>
          <w:rFonts w:ascii="Calibri" w:eastAsia="Times New Roman" w:hAnsi="Calibri" w:cs="Calibri"/>
          <w:spacing w:val="-1"/>
          <w:lang w:eastAsia="zh-CN"/>
        </w:rPr>
        <w:t>ν</w:t>
      </w:r>
      <w:r w:rsidRPr="00C75680">
        <w:rPr>
          <w:rFonts w:ascii="Calibri" w:eastAsia="Times New Roman" w:hAnsi="Calibri" w:cs="Calibri"/>
          <w:lang w:eastAsia="zh-CN"/>
        </w:rPr>
        <w:t>ής βάρ</w:t>
      </w:r>
      <w:r w:rsidRPr="00C75680">
        <w:rPr>
          <w:rFonts w:ascii="Calibri" w:eastAsia="Times New Roman" w:hAnsi="Calibri" w:cs="Calibri"/>
          <w:spacing w:val="1"/>
          <w:lang w:eastAsia="zh-CN"/>
        </w:rPr>
        <w:t>δ</w:t>
      </w:r>
      <w:r w:rsidRPr="00C75680">
        <w:rPr>
          <w:rFonts w:ascii="Calibri" w:eastAsia="Times New Roman" w:hAnsi="Calibri" w:cs="Calibri"/>
          <w:lang w:eastAsia="zh-CN"/>
        </w:rPr>
        <w:t>ι</w:t>
      </w:r>
      <w:r w:rsidRPr="00C75680">
        <w:rPr>
          <w:rFonts w:ascii="Calibri" w:eastAsia="Times New Roman" w:hAnsi="Calibri" w:cs="Calibri"/>
          <w:spacing w:val="-2"/>
          <w:lang w:eastAsia="zh-CN"/>
        </w:rPr>
        <w:t>α</w:t>
      </w:r>
      <w:r w:rsidRPr="00C75680">
        <w:rPr>
          <w:rFonts w:ascii="Calibri" w:eastAsia="Times New Roman" w:hAnsi="Calibri" w:cs="Calibri"/>
          <w:spacing w:val="1"/>
          <w:lang w:eastAsia="zh-CN"/>
        </w:rPr>
        <w:t>ς</w:t>
      </w:r>
      <w:r w:rsidRPr="00C75680">
        <w:rPr>
          <w:rFonts w:ascii="Calibri" w:eastAsia="Times New Roman" w:hAnsi="Calibri" w:cs="Calibri"/>
          <w:lang w:eastAsia="zh-CN"/>
        </w:rPr>
        <w:t xml:space="preserve">, </w:t>
      </w:r>
      <w:r w:rsidRPr="00C75680">
        <w:rPr>
          <w:rFonts w:ascii="Calibri" w:eastAsia="Times New Roman" w:hAnsi="Calibri" w:cs="Calibri"/>
          <w:spacing w:val="-1"/>
          <w:lang w:eastAsia="zh-CN"/>
        </w:rPr>
        <w:t>θ</w:t>
      </w:r>
      <w:r w:rsidRPr="00C75680">
        <w:rPr>
          <w:rFonts w:ascii="Calibri" w:eastAsia="Times New Roman" w:hAnsi="Calibri" w:cs="Calibri"/>
          <w:lang w:eastAsia="zh-CN"/>
        </w:rPr>
        <w:t xml:space="preserve">α </w:t>
      </w:r>
      <w:r w:rsidRPr="00C75680">
        <w:rPr>
          <w:rFonts w:ascii="Calibri" w:eastAsia="Times New Roman" w:hAnsi="Calibri" w:cs="Calibri"/>
          <w:spacing w:val="-1"/>
          <w:lang w:eastAsia="zh-CN"/>
        </w:rPr>
        <w:t>π</w:t>
      </w:r>
      <w:r w:rsidRPr="00C75680">
        <w:rPr>
          <w:rFonts w:ascii="Calibri" w:eastAsia="Times New Roman" w:hAnsi="Calibri" w:cs="Calibri"/>
          <w:lang w:eastAsia="zh-CN"/>
        </w:rPr>
        <w:t>ραγ</w:t>
      </w:r>
      <w:r w:rsidRPr="00C75680">
        <w:rPr>
          <w:rFonts w:ascii="Calibri" w:eastAsia="Times New Roman" w:hAnsi="Calibri" w:cs="Calibri"/>
          <w:spacing w:val="-1"/>
          <w:lang w:eastAsia="zh-CN"/>
        </w:rPr>
        <w:t>μ</w:t>
      </w:r>
      <w:r w:rsidRPr="00C75680">
        <w:rPr>
          <w:rFonts w:ascii="Calibri" w:eastAsia="Times New Roman" w:hAnsi="Calibri" w:cs="Calibri"/>
          <w:lang w:eastAsia="zh-CN"/>
        </w:rPr>
        <w:t>ατο</w:t>
      </w:r>
      <w:r w:rsidRPr="00C75680">
        <w:rPr>
          <w:rFonts w:ascii="Calibri" w:eastAsia="Times New Roman" w:hAnsi="Calibri" w:cs="Calibri"/>
          <w:spacing w:val="1"/>
          <w:lang w:eastAsia="zh-CN"/>
        </w:rPr>
        <w:t>π</w:t>
      </w:r>
      <w:r w:rsidRPr="00C75680">
        <w:rPr>
          <w:rFonts w:ascii="Calibri" w:eastAsia="Times New Roman" w:hAnsi="Calibri" w:cs="Calibri"/>
          <w:lang w:eastAsia="zh-CN"/>
        </w:rPr>
        <w:t>οι</w:t>
      </w:r>
      <w:r w:rsidRPr="00C75680">
        <w:rPr>
          <w:rFonts w:ascii="Calibri" w:eastAsia="Times New Roman" w:hAnsi="Calibri" w:cs="Calibri"/>
          <w:spacing w:val="-1"/>
          <w:lang w:eastAsia="zh-CN"/>
        </w:rPr>
        <w:t>ε</w:t>
      </w:r>
      <w:r w:rsidRPr="00C75680">
        <w:rPr>
          <w:rFonts w:ascii="Calibri" w:eastAsia="Times New Roman" w:hAnsi="Calibri" w:cs="Calibri"/>
          <w:lang w:eastAsia="zh-CN"/>
        </w:rPr>
        <w:t xml:space="preserve">ίται το </w:t>
      </w:r>
      <w:r w:rsidRPr="00C75680">
        <w:rPr>
          <w:rFonts w:ascii="Calibri" w:eastAsia="Times New Roman" w:hAnsi="Calibri" w:cs="Calibri"/>
          <w:spacing w:val="-1"/>
          <w:lang w:eastAsia="zh-CN"/>
        </w:rPr>
        <w:t>π</w:t>
      </w:r>
      <w:r w:rsidRPr="00C75680">
        <w:rPr>
          <w:rFonts w:ascii="Calibri" w:eastAsia="Times New Roman" w:hAnsi="Calibri" w:cs="Calibri"/>
          <w:lang w:eastAsia="zh-CN"/>
        </w:rPr>
        <w:t>λ</w:t>
      </w:r>
      <w:r w:rsidRPr="00C75680">
        <w:rPr>
          <w:rFonts w:ascii="Calibri" w:eastAsia="Times New Roman" w:hAnsi="Calibri" w:cs="Calibri"/>
          <w:spacing w:val="-1"/>
          <w:lang w:eastAsia="zh-CN"/>
        </w:rPr>
        <w:t>ύ</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 xml:space="preserve">ο των </w:t>
      </w:r>
      <w:r w:rsidRPr="00C75680">
        <w:rPr>
          <w:rFonts w:ascii="Calibri" w:eastAsia="Times New Roman" w:hAnsi="Calibri" w:cs="Calibri"/>
          <w:spacing w:val="-1"/>
          <w:lang w:eastAsia="zh-CN"/>
        </w:rPr>
        <w:t>δ</w:t>
      </w:r>
      <w:r w:rsidRPr="00C75680">
        <w:rPr>
          <w:rFonts w:ascii="Calibri" w:eastAsia="Times New Roman" w:hAnsi="Calibri" w:cs="Calibri"/>
          <w:lang w:eastAsia="zh-CN"/>
        </w:rPr>
        <w:t>ίσ</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ων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η </w:t>
      </w:r>
      <w:r w:rsidRPr="00C75680">
        <w:rPr>
          <w:rFonts w:ascii="Calibri" w:eastAsia="Times New Roman" w:hAnsi="Calibri" w:cs="Calibri"/>
          <w:spacing w:val="-1"/>
          <w:lang w:eastAsia="zh-CN"/>
        </w:rPr>
        <w:t>φύ</w:t>
      </w:r>
      <w:r w:rsidRPr="00C75680">
        <w:rPr>
          <w:rFonts w:ascii="Calibri" w:eastAsia="Times New Roman" w:hAnsi="Calibri" w:cs="Calibri"/>
          <w:lang w:eastAsia="zh-CN"/>
        </w:rPr>
        <w:t>λα</w:t>
      </w:r>
      <w:r w:rsidRPr="00C75680">
        <w:rPr>
          <w:rFonts w:ascii="Calibri" w:eastAsia="Times New Roman" w:hAnsi="Calibri" w:cs="Calibri"/>
          <w:spacing w:val="-1"/>
          <w:lang w:eastAsia="zh-CN"/>
        </w:rPr>
        <w:t>ξ</w:t>
      </w:r>
      <w:r w:rsidRPr="00C75680">
        <w:rPr>
          <w:rFonts w:ascii="Calibri" w:eastAsia="Times New Roman" w:hAnsi="Calibri" w:cs="Calibri"/>
          <w:lang w:eastAsia="zh-CN"/>
        </w:rPr>
        <w:t xml:space="preserve">η </w:t>
      </w:r>
      <w:r w:rsidRPr="00C75680">
        <w:rPr>
          <w:rFonts w:ascii="Calibri" w:eastAsia="Times New Roman" w:hAnsi="Calibri" w:cs="Calibri"/>
          <w:spacing w:val="46"/>
          <w:lang w:val="en-GB" w:eastAsia="zh-CN"/>
        </w:rPr>
        <w:t> </w:t>
      </w:r>
      <w:r w:rsidRPr="00C75680">
        <w:rPr>
          <w:rFonts w:ascii="Calibri" w:eastAsia="Times New Roman" w:hAnsi="Calibri" w:cs="Calibri"/>
          <w:lang w:eastAsia="zh-CN"/>
        </w:rPr>
        <w:t>όλου του χρ</w:t>
      </w:r>
      <w:r w:rsidRPr="00C75680">
        <w:rPr>
          <w:rFonts w:ascii="Calibri" w:eastAsia="Times New Roman" w:hAnsi="Calibri" w:cs="Calibri"/>
          <w:spacing w:val="-1"/>
          <w:lang w:eastAsia="zh-CN"/>
        </w:rPr>
        <w:t>η</w:t>
      </w:r>
      <w:r w:rsidRPr="00C75680">
        <w:rPr>
          <w:rFonts w:ascii="Calibri" w:eastAsia="Times New Roman" w:hAnsi="Calibri" w:cs="Calibri"/>
          <w:lang w:eastAsia="zh-CN"/>
        </w:rPr>
        <w:t>σι</w:t>
      </w:r>
      <w:r w:rsidRPr="00C75680">
        <w:rPr>
          <w:rFonts w:ascii="Calibri" w:eastAsia="Times New Roman" w:hAnsi="Calibri" w:cs="Calibri"/>
          <w:spacing w:val="-1"/>
          <w:lang w:eastAsia="zh-CN"/>
        </w:rPr>
        <w:t>μ</w:t>
      </w:r>
      <w:r w:rsidRPr="00C75680">
        <w:rPr>
          <w:rFonts w:ascii="Calibri" w:eastAsia="Times New Roman" w:hAnsi="Calibri" w:cs="Calibri"/>
          <w:lang w:eastAsia="zh-CN"/>
        </w:rPr>
        <w:t>ο</w:t>
      </w:r>
      <w:r w:rsidRPr="00C75680">
        <w:rPr>
          <w:rFonts w:ascii="Calibri" w:eastAsia="Times New Roman" w:hAnsi="Calibri" w:cs="Calibri"/>
          <w:spacing w:val="1"/>
          <w:lang w:eastAsia="zh-CN"/>
        </w:rPr>
        <w:t>π</w:t>
      </w:r>
      <w:r w:rsidRPr="00C75680">
        <w:rPr>
          <w:rFonts w:ascii="Calibri" w:eastAsia="Times New Roman" w:hAnsi="Calibri" w:cs="Calibri"/>
          <w:lang w:eastAsia="zh-CN"/>
        </w:rPr>
        <w:t>οιο</w:t>
      </w:r>
      <w:r w:rsidRPr="00C75680">
        <w:rPr>
          <w:rFonts w:ascii="Calibri" w:eastAsia="Times New Roman" w:hAnsi="Calibri" w:cs="Calibri"/>
          <w:spacing w:val="-1"/>
          <w:lang w:eastAsia="zh-CN"/>
        </w:rPr>
        <w:t>ύμ</w:t>
      </w:r>
      <w:r w:rsidRPr="00C75680">
        <w:rPr>
          <w:rFonts w:ascii="Calibri" w:eastAsia="Times New Roman" w:hAnsi="Calibri" w:cs="Calibri"/>
          <w:spacing w:val="1"/>
          <w:lang w:eastAsia="zh-CN"/>
        </w:rPr>
        <w:t>ε</w:t>
      </w:r>
      <w:r w:rsidRPr="00C75680">
        <w:rPr>
          <w:rFonts w:ascii="Calibri" w:eastAsia="Times New Roman" w:hAnsi="Calibri" w:cs="Calibri"/>
          <w:spacing w:val="-1"/>
          <w:lang w:eastAsia="zh-CN"/>
        </w:rPr>
        <w:t>ν</w:t>
      </w:r>
      <w:r w:rsidRPr="00C75680">
        <w:rPr>
          <w:rFonts w:ascii="Calibri" w:eastAsia="Times New Roman" w:hAnsi="Calibri" w:cs="Calibri"/>
          <w:lang w:eastAsia="zh-CN"/>
        </w:rPr>
        <w:t xml:space="preserve">ου </w:t>
      </w:r>
      <w:r w:rsidRPr="00C75680">
        <w:rPr>
          <w:rFonts w:ascii="Calibri" w:eastAsia="Times New Roman" w:hAnsi="Calibri" w:cs="Calibri"/>
          <w:spacing w:val="-1"/>
          <w:lang w:eastAsia="zh-CN"/>
        </w:rPr>
        <w:t>εξ</w:t>
      </w:r>
      <w:r w:rsidRPr="00C75680">
        <w:rPr>
          <w:rFonts w:ascii="Calibri" w:eastAsia="Times New Roman" w:hAnsi="Calibri" w:cs="Calibri"/>
          <w:lang w:eastAsia="zh-CN"/>
        </w:rPr>
        <w:t>ο</w:t>
      </w:r>
      <w:r w:rsidRPr="00C75680">
        <w:rPr>
          <w:rFonts w:ascii="Calibri" w:eastAsia="Times New Roman" w:hAnsi="Calibri" w:cs="Calibri"/>
          <w:spacing w:val="1"/>
          <w:lang w:eastAsia="zh-CN"/>
        </w:rPr>
        <w:t>π</w:t>
      </w:r>
      <w:r w:rsidRPr="00C75680">
        <w:rPr>
          <w:rFonts w:ascii="Calibri" w:eastAsia="Times New Roman" w:hAnsi="Calibri" w:cs="Calibri"/>
          <w:lang w:eastAsia="zh-CN"/>
        </w:rPr>
        <w:t>λισ</w:t>
      </w:r>
      <w:r w:rsidRPr="00C75680">
        <w:rPr>
          <w:rFonts w:ascii="Calibri" w:eastAsia="Times New Roman" w:hAnsi="Calibri" w:cs="Calibri"/>
          <w:spacing w:val="-1"/>
          <w:lang w:eastAsia="zh-CN"/>
        </w:rPr>
        <w:t>μ</w:t>
      </w:r>
      <w:r w:rsidRPr="00C75680">
        <w:rPr>
          <w:rFonts w:ascii="Calibri" w:eastAsia="Times New Roman" w:hAnsi="Calibri" w:cs="Calibri"/>
          <w:lang w:eastAsia="zh-CN"/>
        </w:rPr>
        <w:t>ού (</w:t>
      </w:r>
      <w:r w:rsidRPr="00C75680">
        <w:rPr>
          <w:rFonts w:ascii="Calibri" w:eastAsia="Times New Roman" w:hAnsi="Calibri" w:cs="Calibri"/>
          <w:spacing w:val="-1"/>
          <w:lang w:eastAsia="zh-CN"/>
        </w:rPr>
        <w:t>ε</w:t>
      </w:r>
      <w:r w:rsidRPr="00C75680">
        <w:rPr>
          <w:rFonts w:ascii="Calibri" w:eastAsia="Times New Roman" w:hAnsi="Calibri" w:cs="Calibri"/>
          <w:lang w:eastAsia="zh-CN"/>
        </w:rPr>
        <w:t>ί</w:t>
      </w:r>
      <w:r w:rsidRPr="00C75680">
        <w:rPr>
          <w:rFonts w:ascii="Calibri" w:eastAsia="Times New Roman" w:hAnsi="Calibri" w:cs="Calibri"/>
          <w:spacing w:val="1"/>
          <w:lang w:eastAsia="zh-CN"/>
        </w:rPr>
        <w:t>δ</w:t>
      </w:r>
      <w:r w:rsidRPr="00C75680">
        <w:rPr>
          <w:rFonts w:ascii="Calibri" w:eastAsia="Times New Roman" w:hAnsi="Calibri" w:cs="Calibri"/>
          <w:lang w:eastAsia="zh-CN"/>
        </w:rPr>
        <w:t xml:space="preserve">η </w:t>
      </w:r>
      <w:r w:rsidRPr="00C75680">
        <w:rPr>
          <w:rFonts w:ascii="Calibri" w:eastAsia="Times New Roman" w:hAnsi="Calibri" w:cs="Calibri"/>
          <w:spacing w:val="-1"/>
          <w:lang w:eastAsia="zh-CN"/>
        </w:rPr>
        <w:t>ε</w:t>
      </w:r>
      <w:r w:rsidRPr="00C75680">
        <w:rPr>
          <w:rFonts w:ascii="Calibri" w:eastAsia="Times New Roman" w:hAnsi="Calibri" w:cs="Calibri"/>
          <w:lang w:eastAsia="zh-CN"/>
        </w:rPr>
        <w:t>στίασ</w:t>
      </w:r>
      <w:r w:rsidRPr="00C75680">
        <w:rPr>
          <w:rFonts w:ascii="Calibri" w:eastAsia="Times New Roman" w:hAnsi="Calibri" w:cs="Calibri"/>
          <w:spacing w:val="-1"/>
          <w:lang w:eastAsia="zh-CN"/>
        </w:rPr>
        <w:t>η</w:t>
      </w:r>
      <w:r w:rsidRPr="00C75680">
        <w:rPr>
          <w:rFonts w:ascii="Calibri" w:eastAsia="Times New Roman" w:hAnsi="Calibri" w:cs="Calibri"/>
          <w:lang w:eastAsia="zh-CN"/>
        </w:rPr>
        <w:t xml:space="preserve">ς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αι τροχήλατα) στα </w:t>
      </w:r>
      <w:r w:rsidRPr="00C75680">
        <w:rPr>
          <w:rFonts w:ascii="Calibri" w:eastAsia="Times New Roman" w:hAnsi="Calibri" w:cs="Calibri"/>
          <w:spacing w:val="-1"/>
          <w:lang w:eastAsia="zh-CN"/>
        </w:rPr>
        <w:t>κ</w:t>
      </w:r>
      <w:r w:rsidRPr="00C75680">
        <w:rPr>
          <w:rFonts w:ascii="Calibri" w:eastAsia="Times New Roman" w:hAnsi="Calibri" w:cs="Calibri"/>
          <w:lang w:eastAsia="zh-CN"/>
        </w:rPr>
        <w:t xml:space="preserve">ατάλληλα </w:t>
      </w:r>
      <w:r w:rsidRPr="00C75680">
        <w:rPr>
          <w:rFonts w:ascii="Calibri" w:eastAsia="Times New Roman" w:hAnsi="Calibri" w:cs="Calibri"/>
          <w:spacing w:val="-1"/>
          <w:lang w:eastAsia="zh-CN"/>
        </w:rPr>
        <w:t>ε</w:t>
      </w:r>
      <w:r w:rsidRPr="00C75680">
        <w:rPr>
          <w:rFonts w:ascii="Calibri" w:eastAsia="Times New Roman" w:hAnsi="Calibri" w:cs="Calibri"/>
          <w:lang w:eastAsia="zh-CN"/>
        </w:rPr>
        <w:t>ρ</w:t>
      </w:r>
      <w:r w:rsidRPr="00C75680">
        <w:rPr>
          <w:rFonts w:ascii="Calibri" w:eastAsia="Times New Roman" w:hAnsi="Calibri" w:cs="Calibri"/>
          <w:spacing w:val="-1"/>
          <w:lang w:eastAsia="zh-CN"/>
        </w:rPr>
        <w:t>μ</w:t>
      </w:r>
      <w:r w:rsidRPr="00C75680">
        <w:rPr>
          <w:rFonts w:ascii="Calibri" w:eastAsia="Times New Roman" w:hAnsi="Calibri" w:cs="Calibri"/>
          <w:lang w:eastAsia="zh-CN"/>
        </w:rPr>
        <w:t>άρια ή χώρο</w:t>
      </w:r>
      <w:r w:rsidRPr="00C75680">
        <w:rPr>
          <w:rFonts w:ascii="Calibri" w:eastAsia="Times New Roman" w:hAnsi="Calibri" w:cs="Calibri"/>
          <w:spacing w:val="-1"/>
          <w:lang w:eastAsia="zh-CN"/>
        </w:rPr>
        <w:t>υ</w:t>
      </w:r>
      <w:r w:rsidRPr="00C75680">
        <w:rPr>
          <w:rFonts w:ascii="Calibri" w:eastAsia="Times New Roman" w:hAnsi="Calibri" w:cs="Calibri"/>
          <w:spacing w:val="1"/>
          <w:lang w:eastAsia="zh-CN"/>
        </w:rPr>
        <w:t>ς</w:t>
      </w:r>
      <w:r w:rsidRPr="00C75680">
        <w:rPr>
          <w:rFonts w:ascii="Calibri" w:eastAsia="Times New Roman" w:hAnsi="Calibri" w:cs="Calibri"/>
          <w:lang w:eastAsia="zh-CN"/>
        </w:rPr>
        <w:t>.</w:t>
      </w:r>
    </w:p>
    <w:p w:rsidR="00C75680" w:rsidRPr="00C75680" w:rsidRDefault="00C75680" w:rsidP="00C75680">
      <w:pPr>
        <w:spacing w:after="239" w:line="210" w:lineRule="exact"/>
        <w:ind w:left="-284" w:right="338"/>
        <w:jc w:val="center"/>
        <w:rPr>
          <w:rFonts w:ascii="Calibri" w:eastAsia="Calibri" w:hAnsi="Calibri" w:cs="Calibri"/>
        </w:rPr>
      </w:pPr>
    </w:p>
    <w:p w:rsidR="00C75680" w:rsidRPr="00C75680" w:rsidRDefault="00C75680" w:rsidP="00C75680">
      <w:pPr>
        <w:suppressAutoHyphens/>
        <w:spacing w:before="100" w:beforeAutospacing="1" w:after="100" w:afterAutospacing="1" w:line="240" w:lineRule="auto"/>
        <w:ind w:left="-284" w:right="338"/>
        <w:jc w:val="both"/>
        <w:rPr>
          <w:rFonts w:ascii="Calibri" w:eastAsia="Times New Roman" w:hAnsi="Calibri" w:cs="Calibri"/>
          <w:b/>
          <w:lang w:eastAsia="zh-CN"/>
        </w:rPr>
      </w:pPr>
      <w:r w:rsidRPr="00C75680">
        <w:rPr>
          <w:rFonts w:ascii="Calibri" w:eastAsia="Times New Roman" w:hAnsi="Calibri" w:cs="Calibri"/>
          <w:b/>
          <w:lang w:eastAsia="zh-CN"/>
        </w:rPr>
        <w:lastRenderedPageBreak/>
        <w:t xml:space="preserve">Οικονομικό Αντικείμενο </w:t>
      </w:r>
    </w:p>
    <w:tbl>
      <w:tblPr>
        <w:tblpPr w:leftFromText="180" w:rightFromText="180" w:vertAnchor="text" w:horzAnchor="margin" w:tblpY="204"/>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410"/>
        <w:gridCol w:w="3010"/>
        <w:gridCol w:w="2518"/>
      </w:tblGrid>
      <w:tr w:rsidR="00C75680" w:rsidRPr="00C75680" w:rsidTr="00A6007B">
        <w:tc>
          <w:tcPr>
            <w:tcW w:w="2518" w:type="dxa"/>
            <w:vAlign w:val="center"/>
          </w:tcPr>
          <w:p w:rsidR="00C75680" w:rsidRPr="00C75680" w:rsidRDefault="00C75680" w:rsidP="00C75680">
            <w:pPr>
              <w:suppressAutoHyphens/>
              <w:spacing w:after="120" w:line="276" w:lineRule="auto"/>
              <w:jc w:val="center"/>
              <w:rPr>
                <w:rFonts w:ascii="Calibri" w:eastAsia="Times New Roman" w:hAnsi="Calibri" w:cs="Calibri"/>
                <w:b/>
                <w:iCs/>
                <w:sz w:val="16"/>
                <w:szCs w:val="16"/>
                <w:lang w:val="en-GB" w:eastAsia="zh-CN"/>
              </w:rPr>
            </w:pPr>
            <w:r w:rsidRPr="00C75680">
              <w:rPr>
                <w:rFonts w:ascii="Calibri" w:eastAsia="Times New Roman" w:hAnsi="Calibri" w:cs="Calibri"/>
                <w:b/>
                <w:iCs/>
                <w:sz w:val="16"/>
                <w:szCs w:val="16"/>
                <w:lang w:val="en-GB" w:eastAsia="zh-CN"/>
              </w:rPr>
              <w:t xml:space="preserve">ΠΕΡΙΓΡΑΦΗ </w:t>
            </w:r>
          </w:p>
        </w:tc>
        <w:tc>
          <w:tcPr>
            <w:tcW w:w="2410" w:type="dxa"/>
            <w:vAlign w:val="center"/>
          </w:tcPr>
          <w:p w:rsidR="00C75680" w:rsidRPr="00C75680" w:rsidRDefault="00C75680" w:rsidP="00C75680">
            <w:pPr>
              <w:suppressAutoHyphens/>
              <w:spacing w:after="120" w:line="276" w:lineRule="auto"/>
              <w:jc w:val="center"/>
              <w:rPr>
                <w:rFonts w:ascii="Calibri" w:eastAsia="Times New Roman" w:hAnsi="Calibri" w:cs="Calibri"/>
                <w:b/>
                <w:iCs/>
                <w:sz w:val="16"/>
                <w:szCs w:val="16"/>
                <w:lang w:eastAsia="zh-CN"/>
              </w:rPr>
            </w:pPr>
            <w:r w:rsidRPr="00C75680">
              <w:rPr>
                <w:rFonts w:ascii="Calibri" w:eastAsia="Times New Roman" w:hAnsi="Calibri" w:cs="Calibri"/>
                <w:b/>
                <w:iCs/>
                <w:sz w:val="16"/>
                <w:szCs w:val="16"/>
                <w:lang w:eastAsia="zh-CN"/>
              </w:rPr>
              <w:t xml:space="preserve">ΕΚΤΙΜΩΜΕΝΗ ΑΞΙΑ ΣΥΜΒΑΣΗΣ  ΠΛΕΟΝ ΦΠΑ </w:t>
            </w:r>
          </w:p>
          <w:p w:rsidR="00C75680" w:rsidRPr="00C75680" w:rsidRDefault="00C75680" w:rsidP="00C75680">
            <w:pPr>
              <w:suppressAutoHyphens/>
              <w:spacing w:after="120" w:line="276" w:lineRule="auto"/>
              <w:jc w:val="center"/>
              <w:rPr>
                <w:rFonts w:ascii="Calibri" w:eastAsia="Times New Roman" w:hAnsi="Calibri" w:cs="Calibri"/>
                <w:b/>
                <w:iCs/>
                <w:sz w:val="16"/>
                <w:szCs w:val="16"/>
                <w:lang w:eastAsia="zh-CN"/>
              </w:rPr>
            </w:pPr>
            <w:r w:rsidRPr="00C75680">
              <w:rPr>
                <w:rFonts w:ascii="Calibri" w:eastAsia="Times New Roman" w:hAnsi="Calibri" w:cs="Calibri"/>
                <w:b/>
                <w:iCs/>
                <w:sz w:val="16"/>
                <w:szCs w:val="16"/>
                <w:lang w:eastAsia="zh-CN"/>
              </w:rPr>
              <w:t>ΓΙΑ 6 ΜΗΝΕΣ</w:t>
            </w:r>
          </w:p>
          <w:p w:rsidR="00C75680" w:rsidRPr="00C75680" w:rsidRDefault="00C75680" w:rsidP="00C75680">
            <w:pPr>
              <w:suppressAutoHyphens/>
              <w:spacing w:after="120" w:line="276" w:lineRule="auto"/>
              <w:jc w:val="center"/>
              <w:rPr>
                <w:rFonts w:ascii="Calibri" w:eastAsia="Times New Roman" w:hAnsi="Calibri" w:cs="Calibri"/>
                <w:b/>
                <w:iCs/>
                <w:sz w:val="16"/>
                <w:szCs w:val="16"/>
                <w:lang w:eastAsia="zh-CN"/>
              </w:rPr>
            </w:pPr>
            <w:r w:rsidRPr="00C75680">
              <w:rPr>
                <w:rFonts w:ascii="Calibri" w:eastAsia="Times New Roman" w:hAnsi="Calibri" w:cs="Calibri"/>
                <w:b/>
                <w:iCs/>
                <w:sz w:val="16"/>
                <w:szCs w:val="16"/>
                <w:lang w:eastAsia="zh-CN"/>
              </w:rPr>
              <w:t xml:space="preserve"> (σε ευρώ)</w:t>
            </w:r>
          </w:p>
        </w:tc>
        <w:tc>
          <w:tcPr>
            <w:tcW w:w="3010" w:type="dxa"/>
            <w:vAlign w:val="center"/>
          </w:tcPr>
          <w:p w:rsidR="00C75680" w:rsidRPr="00C75680" w:rsidRDefault="00C75680" w:rsidP="00C75680">
            <w:pPr>
              <w:suppressAutoHyphens/>
              <w:spacing w:after="120" w:line="276" w:lineRule="auto"/>
              <w:jc w:val="center"/>
              <w:rPr>
                <w:rFonts w:ascii="Calibri" w:eastAsia="Times New Roman" w:hAnsi="Calibri" w:cs="Calibri"/>
                <w:b/>
                <w:iCs/>
                <w:sz w:val="16"/>
                <w:szCs w:val="16"/>
                <w:lang w:eastAsia="zh-CN"/>
              </w:rPr>
            </w:pPr>
            <w:r w:rsidRPr="00C75680">
              <w:rPr>
                <w:rFonts w:ascii="Calibri" w:eastAsia="Times New Roman" w:hAnsi="Calibri" w:cs="Calibri"/>
                <w:b/>
                <w:iCs/>
                <w:sz w:val="16"/>
                <w:szCs w:val="16"/>
                <w:lang w:eastAsia="zh-CN"/>
              </w:rPr>
              <w:t>ΕΚΤΙΜΩΜΕΝΗ ΑΞΙΑ ΣΥΜΒΑΣΗΣ ΣΥΜΠ/ΝΟΥ ΦΠΑ</w:t>
            </w:r>
          </w:p>
          <w:p w:rsidR="00C75680" w:rsidRPr="00C75680" w:rsidRDefault="00C75680" w:rsidP="00C75680">
            <w:pPr>
              <w:suppressAutoHyphens/>
              <w:spacing w:after="120" w:line="276" w:lineRule="auto"/>
              <w:jc w:val="center"/>
              <w:rPr>
                <w:rFonts w:ascii="Calibri" w:eastAsia="Times New Roman" w:hAnsi="Calibri" w:cs="Calibri"/>
                <w:b/>
                <w:iCs/>
                <w:sz w:val="16"/>
                <w:szCs w:val="16"/>
                <w:lang w:eastAsia="zh-CN"/>
              </w:rPr>
            </w:pPr>
            <w:r w:rsidRPr="00C75680">
              <w:rPr>
                <w:rFonts w:ascii="Calibri" w:eastAsia="Times New Roman" w:hAnsi="Calibri" w:cs="Calibri"/>
                <w:b/>
                <w:iCs/>
                <w:sz w:val="16"/>
                <w:szCs w:val="16"/>
                <w:lang w:eastAsia="zh-CN"/>
              </w:rPr>
              <w:t>ΓΙΑ 6 ΜΗΝΕΣ</w:t>
            </w:r>
          </w:p>
          <w:p w:rsidR="00C75680" w:rsidRPr="00C75680" w:rsidRDefault="00C75680" w:rsidP="00C75680">
            <w:pPr>
              <w:suppressAutoHyphens/>
              <w:spacing w:after="120" w:line="276" w:lineRule="auto"/>
              <w:jc w:val="center"/>
              <w:rPr>
                <w:rFonts w:ascii="Calibri" w:eastAsia="Times New Roman" w:hAnsi="Calibri" w:cs="Calibri"/>
                <w:b/>
                <w:iCs/>
                <w:sz w:val="16"/>
                <w:szCs w:val="16"/>
                <w:lang w:val="en-GB" w:eastAsia="zh-CN"/>
              </w:rPr>
            </w:pPr>
            <w:r w:rsidRPr="00C75680">
              <w:rPr>
                <w:rFonts w:ascii="Calibri" w:eastAsia="Times New Roman" w:hAnsi="Calibri" w:cs="Calibri"/>
                <w:b/>
                <w:iCs/>
                <w:sz w:val="16"/>
                <w:szCs w:val="16"/>
                <w:lang w:eastAsia="zh-CN"/>
              </w:rPr>
              <w:t xml:space="preserve"> </w:t>
            </w:r>
            <w:r w:rsidRPr="00C75680">
              <w:rPr>
                <w:rFonts w:ascii="Calibri" w:eastAsia="Times New Roman" w:hAnsi="Calibri" w:cs="Calibri"/>
                <w:b/>
                <w:iCs/>
                <w:sz w:val="16"/>
                <w:szCs w:val="16"/>
                <w:lang w:val="en-GB" w:eastAsia="zh-CN"/>
              </w:rPr>
              <w:t>(</w:t>
            </w:r>
            <w:proofErr w:type="spellStart"/>
            <w:r w:rsidRPr="00C75680">
              <w:rPr>
                <w:rFonts w:ascii="Calibri" w:eastAsia="Times New Roman" w:hAnsi="Calibri" w:cs="Calibri"/>
                <w:b/>
                <w:iCs/>
                <w:sz w:val="16"/>
                <w:szCs w:val="16"/>
                <w:lang w:val="en-GB" w:eastAsia="zh-CN"/>
              </w:rPr>
              <w:t>σε</w:t>
            </w:r>
            <w:proofErr w:type="spellEnd"/>
            <w:r w:rsidRPr="00C75680">
              <w:rPr>
                <w:rFonts w:ascii="Calibri" w:eastAsia="Times New Roman" w:hAnsi="Calibri" w:cs="Calibri"/>
                <w:b/>
                <w:iCs/>
                <w:sz w:val="16"/>
                <w:szCs w:val="16"/>
                <w:lang w:val="en-GB" w:eastAsia="zh-CN"/>
              </w:rPr>
              <w:t xml:space="preserve"> </w:t>
            </w:r>
            <w:proofErr w:type="spellStart"/>
            <w:r w:rsidRPr="00C75680">
              <w:rPr>
                <w:rFonts w:ascii="Calibri" w:eastAsia="Times New Roman" w:hAnsi="Calibri" w:cs="Calibri"/>
                <w:b/>
                <w:iCs/>
                <w:sz w:val="16"/>
                <w:szCs w:val="16"/>
                <w:lang w:val="en-GB" w:eastAsia="zh-CN"/>
              </w:rPr>
              <w:t>ευρώ</w:t>
            </w:r>
            <w:proofErr w:type="spellEnd"/>
            <w:r w:rsidRPr="00C75680">
              <w:rPr>
                <w:rFonts w:ascii="Calibri" w:eastAsia="Times New Roman" w:hAnsi="Calibri" w:cs="Calibri"/>
                <w:b/>
                <w:iCs/>
                <w:sz w:val="16"/>
                <w:szCs w:val="16"/>
                <w:lang w:val="en-GB" w:eastAsia="zh-CN"/>
              </w:rPr>
              <w:t>)</w:t>
            </w:r>
          </w:p>
        </w:tc>
        <w:tc>
          <w:tcPr>
            <w:tcW w:w="2518" w:type="dxa"/>
            <w:vAlign w:val="center"/>
          </w:tcPr>
          <w:p w:rsidR="00C75680" w:rsidRPr="00C75680" w:rsidRDefault="00C75680" w:rsidP="00C75680">
            <w:pPr>
              <w:suppressAutoHyphens/>
              <w:spacing w:after="120" w:line="276" w:lineRule="auto"/>
              <w:jc w:val="center"/>
              <w:rPr>
                <w:rFonts w:ascii="Calibri" w:eastAsia="Times New Roman" w:hAnsi="Calibri" w:cs="Calibri"/>
                <w:b/>
                <w:iCs/>
                <w:sz w:val="16"/>
                <w:szCs w:val="16"/>
                <w:lang w:val="en-GB" w:eastAsia="zh-CN"/>
              </w:rPr>
            </w:pPr>
            <w:r w:rsidRPr="00C75680">
              <w:rPr>
                <w:rFonts w:ascii="Calibri" w:eastAsia="Times New Roman" w:hAnsi="Calibri" w:cs="Calibri"/>
                <w:b/>
                <w:iCs/>
                <w:sz w:val="16"/>
                <w:szCs w:val="16"/>
                <w:lang w:val="en-GB" w:eastAsia="zh-CN"/>
              </w:rPr>
              <w:t>ΕΝΔΙΑΦΕΡΟΜΕΝΑ ΝΟΣΟΚΟΜΕΙΑ</w:t>
            </w:r>
          </w:p>
        </w:tc>
      </w:tr>
      <w:tr w:rsidR="00C75680" w:rsidRPr="00C75680" w:rsidTr="00A6007B">
        <w:trPr>
          <w:trHeight w:val="485"/>
        </w:trPr>
        <w:tc>
          <w:tcPr>
            <w:tcW w:w="2518" w:type="dxa"/>
            <w:vAlign w:val="center"/>
          </w:tcPr>
          <w:p w:rsidR="00C75680" w:rsidRPr="00C75680" w:rsidRDefault="00C75680" w:rsidP="00C75680">
            <w:pPr>
              <w:suppressAutoHyphens/>
              <w:spacing w:after="120" w:line="276" w:lineRule="auto"/>
              <w:jc w:val="center"/>
              <w:rPr>
                <w:rFonts w:ascii="Calibri" w:eastAsia="Times New Roman" w:hAnsi="Calibri" w:cs="Calibri"/>
                <w:iCs/>
                <w:sz w:val="16"/>
                <w:szCs w:val="16"/>
                <w:lang w:val="en-GB" w:eastAsia="zh-CN"/>
              </w:rPr>
            </w:pPr>
            <w:r w:rsidRPr="00C75680">
              <w:rPr>
                <w:rFonts w:ascii="Calibri" w:eastAsia="Times New Roman" w:hAnsi="Calibri" w:cs="Calibri"/>
                <w:iCs/>
                <w:sz w:val="16"/>
                <w:szCs w:val="16"/>
                <w:lang w:val="en-GB" w:eastAsia="zh-CN"/>
              </w:rPr>
              <w:t>Υπ</w:t>
            </w:r>
            <w:proofErr w:type="spellStart"/>
            <w:r w:rsidRPr="00C75680">
              <w:rPr>
                <w:rFonts w:ascii="Calibri" w:eastAsia="Times New Roman" w:hAnsi="Calibri" w:cs="Calibri"/>
                <w:iCs/>
                <w:sz w:val="16"/>
                <w:szCs w:val="16"/>
                <w:lang w:val="en-GB" w:eastAsia="zh-CN"/>
              </w:rPr>
              <w:t>ηρεσίες</w:t>
            </w:r>
            <w:proofErr w:type="spellEnd"/>
            <w:r w:rsidRPr="00C75680">
              <w:rPr>
                <w:rFonts w:ascii="Calibri" w:eastAsia="Times New Roman" w:hAnsi="Calibri" w:cs="Calibri"/>
                <w:iCs/>
                <w:sz w:val="16"/>
                <w:szCs w:val="16"/>
                <w:lang w:val="en-GB" w:eastAsia="zh-CN"/>
              </w:rPr>
              <w:t xml:space="preserve"> Πα</w:t>
            </w:r>
            <w:proofErr w:type="spellStart"/>
            <w:r w:rsidRPr="00C75680">
              <w:rPr>
                <w:rFonts w:ascii="Calibri" w:eastAsia="Times New Roman" w:hAnsi="Calibri" w:cs="Calibri"/>
                <w:iCs/>
                <w:sz w:val="16"/>
                <w:szCs w:val="16"/>
                <w:lang w:val="en-GB" w:eastAsia="zh-CN"/>
              </w:rPr>
              <w:t>ροχής</w:t>
            </w:r>
            <w:proofErr w:type="spellEnd"/>
            <w:r w:rsidRPr="00C75680">
              <w:rPr>
                <w:rFonts w:ascii="Calibri" w:eastAsia="Times New Roman" w:hAnsi="Calibri" w:cs="Calibri"/>
                <w:iCs/>
                <w:sz w:val="16"/>
                <w:szCs w:val="16"/>
                <w:lang w:val="en-GB" w:eastAsia="zh-CN"/>
              </w:rPr>
              <w:t xml:space="preserve"> </w:t>
            </w:r>
            <w:proofErr w:type="spellStart"/>
            <w:r w:rsidRPr="00C75680">
              <w:rPr>
                <w:rFonts w:ascii="Calibri" w:eastAsia="Times New Roman" w:hAnsi="Calibri" w:cs="Calibri"/>
                <w:iCs/>
                <w:sz w:val="16"/>
                <w:szCs w:val="16"/>
                <w:lang w:val="en-GB" w:eastAsia="zh-CN"/>
              </w:rPr>
              <w:t>Γευμάτων</w:t>
            </w:r>
            <w:proofErr w:type="spellEnd"/>
          </w:p>
        </w:tc>
        <w:tc>
          <w:tcPr>
            <w:tcW w:w="2410" w:type="dxa"/>
            <w:vAlign w:val="center"/>
          </w:tcPr>
          <w:p w:rsidR="00C75680" w:rsidRPr="00C75680" w:rsidRDefault="00C75680" w:rsidP="00C75680">
            <w:pPr>
              <w:suppressAutoHyphens/>
              <w:spacing w:after="120" w:line="276" w:lineRule="auto"/>
              <w:jc w:val="center"/>
              <w:rPr>
                <w:rFonts w:ascii="Calibri" w:eastAsia="Times New Roman" w:hAnsi="Calibri" w:cs="Calibri"/>
                <w:iCs/>
                <w:sz w:val="16"/>
                <w:szCs w:val="16"/>
                <w:lang w:val="en-GB" w:eastAsia="zh-CN"/>
              </w:rPr>
            </w:pPr>
          </w:p>
          <w:p w:rsidR="00C75680" w:rsidRPr="00C75680" w:rsidRDefault="00C75680" w:rsidP="00C75680">
            <w:pPr>
              <w:spacing w:after="120" w:line="240" w:lineRule="auto"/>
              <w:jc w:val="center"/>
              <w:rPr>
                <w:rFonts w:ascii="Calibri" w:eastAsia="Times New Roman" w:hAnsi="Calibri" w:cs="Calibri"/>
                <w:iCs/>
                <w:sz w:val="16"/>
                <w:szCs w:val="16"/>
                <w:lang w:val="en-GB" w:eastAsia="zh-CN"/>
              </w:rPr>
            </w:pPr>
            <w:r w:rsidRPr="00C75680">
              <w:rPr>
                <w:rFonts w:ascii="Calibri" w:eastAsia="Times New Roman" w:hAnsi="Calibri" w:cs="Calibri"/>
                <w:iCs/>
                <w:sz w:val="16"/>
                <w:szCs w:val="16"/>
                <w:lang w:val="en-GB" w:eastAsia="zh-CN"/>
              </w:rPr>
              <w:t>52.740,90</w:t>
            </w:r>
          </w:p>
          <w:p w:rsidR="00C75680" w:rsidRPr="00C75680" w:rsidRDefault="00C75680" w:rsidP="00C75680">
            <w:pPr>
              <w:suppressAutoHyphens/>
              <w:spacing w:after="120" w:line="276" w:lineRule="auto"/>
              <w:jc w:val="both"/>
              <w:rPr>
                <w:rFonts w:ascii="Calibri" w:eastAsia="Times New Roman" w:hAnsi="Calibri" w:cs="Calibri"/>
                <w:iCs/>
                <w:sz w:val="16"/>
                <w:szCs w:val="16"/>
                <w:lang w:val="en-GB" w:eastAsia="zh-CN"/>
              </w:rPr>
            </w:pPr>
          </w:p>
        </w:tc>
        <w:tc>
          <w:tcPr>
            <w:tcW w:w="3010" w:type="dxa"/>
            <w:vAlign w:val="center"/>
          </w:tcPr>
          <w:p w:rsidR="00C75680" w:rsidRPr="00C75680" w:rsidRDefault="00C75680" w:rsidP="00C75680">
            <w:pPr>
              <w:spacing w:after="120" w:line="240" w:lineRule="auto"/>
              <w:jc w:val="center"/>
              <w:rPr>
                <w:rFonts w:ascii="Calibri" w:eastAsia="Times New Roman" w:hAnsi="Calibri" w:cs="Calibri"/>
                <w:iCs/>
                <w:sz w:val="16"/>
                <w:szCs w:val="16"/>
                <w:lang w:val="en-GB" w:eastAsia="zh-CN"/>
              </w:rPr>
            </w:pPr>
          </w:p>
          <w:p w:rsidR="00C75680" w:rsidRPr="00C75680" w:rsidRDefault="00C75680" w:rsidP="00C75680">
            <w:pPr>
              <w:spacing w:after="120" w:line="240" w:lineRule="auto"/>
              <w:jc w:val="center"/>
              <w:rPr>
                <w:rFonts w:ascii="Calibri" w:eastAsia="Times New Roman" w:hAnsi="Calibri" w:cs="Calibri"/>
                <w:iCs/>
                <w:sz w:val="16"/>
                <w:szCs w:val="16"/>
                <w:lang w:val="en-GB" w:eastAsia="zh-CN"/>
              </w:rPr>
            </w:pPr>
            <w:r w:rsidRPr="00C75680">
              <w:rPr>
                <w:rFonts w:ascii="Calibri" w:eastAsia="Times New Roman" w:hAnsi="Calibri" w:cs="Calibri"/>
                <w:iCs/>
                <w:sz w:val="16"/>
                <w:szCs w:val="16"/>
                <w:lang w:val="en-GB" w:eastAsia="zh-CN"/>
              </w:rPr>
              <w:t>65.398,72</w:t>
            </w:r>
          </w:p>
          <w:p w:rsidR="00C75680" w:rsidRPr="00C75680" w:rsidRDefault="00C75680" w:rsidP="00C75680">
            <w:pPr>
              <w:spacing w:after="120" w:line="240" w:lineRule="auto"/>
              <w:jc w:val="center"/>
              <w:rPr>
                <w:rFonts w:ascii="Calibri" w:eastAsia="Times New Roman" w:hAnsi="Calibri" w:cs="Calibri"/>
                <w:iCs/>
                <w:sz w:val="16"/>
                <w:szCs w:val="16"/>
                <w:lang w:val="en-GB" w:eastAsia="zh-CN"/>
              </w:rPr>
            </w:pPr>
          </w:p>
        </w:tc>
        <w:tc>
          <w:tcPr>
            <w:tcW w:w="2518" w:type="dxa"/>
            <w:vAlign w:val="center"/>
          </w:tcPr>
          <w:p w:rsidR="00C75680" w:rsidRPr="00C75680" w:rsidRDefault="00C75680" w:rsidP="00C75680">
            <w:pPr>
              <w:suppressAutoHyphens/>
              <w:spacing w:after="120" w:line="276" w:lineRule="auto"/>
              <w:jc w:val="center"/>
              <w:rPr>
                <w:rFonts w:ascii="Calibri" w:eastAsia="Times New Roman" w:hAnsi="Calibri" w:cs="Calibri"/>
                <w:iCs/>
                <w:sz w:val="16"/>
                <w:szCs w:val="16"/>
                <w:lang w:val="en-GB" w:eastAsia="zh-CN"/>
              </w:rPr>
            </w:pPr>
          </w:p>
          <w:p w:rsidR="00C75680" w:rsidRPr="00C75680" w:rsidRDefault="00C75680" w:rsidP="00C75680">
            <w:pPr>
              <w:suppressAutoHyphens/>
              <w:spacing w:after="120" w:line="276" w:lineRule="auto"/>
              <w:jc w:val="center"/>
              <w:rPr>
                <w:rFonts w:ascii="Calibri" w:eastAsia="Times New Roman" w:hAnsi="Calibri" w:cs="Calibri"/>
                <w:iCs/>
                <w:sz w:val="16"/>
                <w:szCs w:val="16"/>
                <w:lang w:val="en-GB" w:eastAsia="zh-CN"/>
              </w:rPr>
            </w:pPr>
            <w:r w:rsidRPr="00C75680">
              <w:rPr>
                <w:rFonts w:ascii="Calibri" w:eastAsia="Times New Roman" w:hAnsi="Calibri" w:cs="Calibri"/>
                <w:iCs/>
                <w:sz w:val="16"/>
                <w:szCs w:val="16"/>
                <w:lang w:val="en-GB" w:eastAsia="zh-CN"/>
              </w:rPr>
              <w:t>Ο.Μ. ΕΔΡΑΣ</w:t>
            </w:r>
          </w:p>
          <w:p w:rsidR="00C75680" w:rsidRPr="00C75680" w:rsidRDefault="00C75680" w:rsidP="00C75680">
            <w:pPr>
              <w:suppressAutoHyphens/>
              <w:spacing w:after="120" w:line="276" w:lineRule="auto"/>
              <w:jc w:val="center"/>
              <w:rPr>
                <w:rFonts w:ascii="Calibri" w:eastAsia="Times New Roman" w:hAnsi="Calibri" w:cs="Calibri"/>
                <w:iCs/>
                <w:sz w:val="16"/>
                <w:szCs w:val="16"/>
                <w:lang w:val="en-GB" w:eastAsia="zh-CN"/>
              </w:rPr>
            </w:pPr>
          </w:p>
        </w:tc>
      </w:tr>
    </w:tbl>
    <w:p w:rsidR="00C75680" w:rsidRPr="00C75680" w:rsidRDefault="00C75680" w:rsidP="00C75680">
      <w:pPr>
        <w:spacing w:after="0" w:line="240" w:lineRule="auto"/>
        <w:rPr>
          <w:rFonts w:ascii="Arial Unicode MS" w:eastAsia="Arial Unicode MS" w:hAnsi="Arial Unicode MS" w:cs="Arial Unicode MS"/>
          <w:color w:val="000000"/>
          <w:sz w:val="24"/>
          <w:szCs w:val="24"/>
          <w:lang w:eastAsia="el-GR"/>
        </w:rPr>
      </w:pPr>
    </w:p>
    <w:p w:rsidR="00C75680" w:rsidRPr="00C75680" w:rsidRDefault="00C75680" w:rsidP="00C75680">
      <w:pPr>
        <w:autoSpaceDE w:val="0"/>
        <w:spacing w:before="57" w:after="57" w:line="240" w:lineRule="auto"/>
        <w:jc w:val="both"/>
        <w:rPr>
          <w:rFonts w:ascii="Calibri" w:eastAsia="SimSun" w:hAnsi="Calibri" w:cs="Calibri"/>
          <w:i/>
          <w:iCs/>
          <w:color w:val="5B9BD5"/>
          <w:lang w:eastAsia="zh-CN"/>
        </w:rPr>
      </w:pP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p w:rsidR="00C75680" w:rsidRPr="00C75680" w:rsidRDefault="00C75680" w:rsidP="00C75680">
      <w:pPr>
        <w:keepNext/>
        <w:pBdr>
          <w:top w:val="none" w:sz="0" w:space="0" w:color="000000"/>
          <w:left w:val="none" w:sz="0" w:space="0" w:color="000000"/>
          <w:bottom w:val="single" w:sz="8" w:space="0" w:color="000080"/>
          <w:right w:val="none" w:sz="0" w:space="0" w:color="000000"/>
        </w:pBdr>
        <w:tabs>
          <w:tab w:val="left" w:pos="0"/>
          <w:tab w:val="left" w:pos="567"/>
        </w:tabs>
        <w:suppressAutoHyphens/>
        <w:spacing w:before="57" w:after="57" w:line="240" w:lineRule="auto"/>
        <w:jc w:val="both"/>
        <w:outlineLvl w:val="1"/>
        <w:rPr>
          <w:rFonts w:ascii="Calibri" w:eastAsia="SimSun" w:hAnsi="Calibri" w:cs="Calibri"/>
          <w:b/>
          <w:i/>
          <w:iCs/>
          <w:color w:val="5B9BD5"/>
          <w:sz w:val="24"/>
          <w:lang w:eastAsia="ar-SA"/>
        </w:rPr>
      </w:pPr>
      <w:r w:rsidRPr="00C75680">
        <w:rPr>
          <w:rFonts w:ascii="Calibri" w:eastAsia="Times New Roman" w:hAnsi="Calibri" w:cs="Calibri"/>
          <w:b/>
          <w:color w:val="002060"/>
          <w:sz w:val="24"/>
          <w:lang w:eastAsia="zh-CN"/>
        </w:rPr>
        <w:br w:type="page"/>
      </w:r>
      <w:bookmarkStart w:id="5" w:name="_Toc82680670"/>
      <w:bookmarkStart w:id="6" w:name="_Toc118112962"/>
      <w:r w:rsidRPr="00C75680">
        <w:rPr>
          <w:rFonts w:ascii="Calibri" w:eastAsia="Times New Roman" w:hAnsi="Calibri" w:cs="Calibri"/>
          <w:b/>
          <w:color w:val="002060"/>
          <w:sz w:val="24"/>
          <w:lang w:eastAsia="zh-CN"/>
        </w:rPr>
        <w:lastRenderedPageBreak/>
        <w:t>ΠΑΡΑΡΤΗΜΑ ΙΙ –  ΕΕΕΣ</w:t>
      </w:r>
      <w:bookmarkEnd w:id="5"/>
      <w:bookmarkEnd w:id="6"/>
    </w:p>
    <w:p w:rsidR="00C75680" w:rsidRPr="00C75680" w:rsidRDefault="00C75680" w:rsidP="00C75680">
      <w:pPr>
        <w:spacing w:after="0" w:line="259" w:lineRule="exact"/>
        <w:ind w:left="20" w:right="20"/>
        <w:jc w:val="both"/>
        <w:rPr>
          <w:rFonts w:ascii="Calibri" w:eastAsia="Arial" w:hAnsi="Calibri" w:cs="Calibri"/>
          <w:lang w:eastAsia="el-GR"/>
        </w:rPr>
      </w:pPr>
      <w:r w:rsidRPr="00C75680">
        <w:rPr>
          <w:rFonts w:ascii="Calibri" w:eastAsia="Arial" w:hAnsi="Calibri" w:cs="Calibri"/>
          <w:lang w:eastAsia="el-GR"/>
        </w:rPr>
        <w:t xml:space="preserve">Η Αναθέτουσα αρχή συντάσσει με τη χρήση της υπηρεσίας </w:t>
      </w:r>
      <w:proofErr w:type="spellStart"/>
      <w:r w:rsidRPr="00C75680">
        <w:rPr>
          <w:rFonts w:ascii="Calibri" w:eastAsia="Arial" w:hAnsi="Calibri" w:cs="Calibri"/>
          <w:lang w:eastAsia="el-GR"/>
        </w:rPr>
        <w:t>eΕΕΕΣ</w:t>
      </w:r>
      <w:proofErr w:type="spellEnd"/>
      <w:r w:rsidRPr="00C75680">
        <w:rPr>
          <w:rFonts w:ascii="Calibri" w:eastAsia="Arial" w:hAnsi="Calibri" w:cs="Calibri"/>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C75680">
        <w:rPr>
          <w:rFonts w:ascii="Calibri" w:eastAsia="Arial" w:hAnsi="Calibri" w:cs="Calibri"/>
          <w:lang w:val="en-US" w:eastAsia="el-GR"/>
        </w:rPr>
        <w:t>PDF</w:t>
      </w:r>
      <w:r w:rsidRPr="00C75680">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C75680">
        <w:rPr>
          <w:rFonts w:ascii="Calibri" w:eastAsia="Arial" w:hAnsi="Calibri" w:cs="Calibri"/>
          <w:lang w:val="en-US" w:eastAsia="el-GR"/>
        </w:rPr>
        <w:t>XML</w:t>
      </w:r>
      <w:r w:rsidRPr="00C75680">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w:t>
      </w:r>
      <w:proofErr w:type="spellStart"/>
      <w:r w:rsidRPr="00C75680">
        <w:rPr>
          <w:rFonts w:ascii="Calibri" w:eastAsia="Arial" w:hAnsi="Calibri" w:cs="Calibri"/>
          <w:lang w:eastAsia="el-GR"/>
        </w:rPr>
        <w:t>eΕΕΕΣ</w:t>
      </w:r>
      <w:proofErr w:type="spellEnd"/>
      <w:r w:rsidRPr="00C75680">
        <w:rPr>
          <w:rFonts w:ascii="Calibri" w:eastAsia="Arial" w:hAnsi="Calibri" w:cs="Calibri"/>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C75680">
        <w:rPr>
          <w:rFonts w:ascii="Calibri" w:eastAsia="Arial" w:hAnsi="Calibri" w:cs="Calibri"/>
          <w:lang w:val="en-US" w:eastAsia="el-GR"/>
        </w:rPr>
        <w:t>XML</w:t>
      </w:r>
      <w:r w:rsidRPr="00C75680">
        <w:rPr>
          <w:rFonts w:ascii="Calibri" w:eastAsia="Arial" w:hAnsi="Calibri" w:cs="Calibri"/>
          <w:lang w:eastAsia="el-GR"/>
        </w:rPr>
        <w:t xml:space="preserve"> και </w:t>
      </w:r>
      <w:r w:rsidRPr="00C75680">
        <w:rPr>
          <w:rFonts w:ascii="Calibri" w:eastAsia="Arial" w:hAnsi="Calibri" w:cs="Calibri"/>
          <w:lang w:val="en-US" w:eastAsia="el-GR"/>
        </w:rPr>
        <w:t>PDF</w:t>
      </w:r>
      <w:r w:rsidRPr="00C75680">
        <w:rPr>
          <w:rFonts w:ascii="Calibri" w:eastAsia="Arial" w:hAnsi="Calibri" w:cs="Calibri"/>
          <w:lang w:eastAsia="el-GR"/>
        </w:rPr>
        <w:t xml:space="preserve">, στη διαδικτυακή πύλη </w:t>
      </w:r>
      <w:hyperlink r:id="rId7" w:history="1">
        <w:r w:rsidRPr="00C75680">
          <w:rPr>
            <w:rFonts w:ascii="Calibri" w:eastAsia="Arial" w:hAnsi="Calibri" w:cs="Calibri"/>
            <w:color w:val="0000FF"/>
            <w:u w:val="single"/>
            <w:lang w:val="en-US" w:eastAsia="el-GR"/>
          </w:rPr>
          <w:t>www</w:t>
        </w:r>
        <w:r w:rsidRPr="00C75680">
          <w:rPr>
            <w:rFonts w:ascii="Calibri" w:eastAsia="Arial" w:hAnsi="Calibri" w:cs="Calibri"/>
            <w:color w:val="0000FF"/>
            <w:u w:val="single"/>
            <w:lang w:eastAsia="el-GR"/>
          </w:rPr>
          <w:t>.</w:t>
        </w:r>
        <w:proofErr w:type="spellStart"/>
        <w:r w:rsidRPr="00C75680">
          <w:rPr>
            <w:rFonts w:ascii="Calibri" w:eastAsia="Arial" w:hAnsi="Calibri" w:cs="Calibri"/>
            <w:color w:val="0000FF"/>
            <w:u w:val="single"/>
            <w:lang w:val="en-US" w:eastAsia="el-GR"/>
          </w:rPr>
          <w:t>promitheus</w:t>
        </w:r>
        <w:proofErr w:type="spellEnd"/>
        <w:r w:rsidRPr="00C75680">
          <w:rPr>
            <w:rFonts w:ascii="Calibri" w:eastAsia="Arial" w:hAnsi="Calibri" w:cs="Calibri"/>
            <w:color w:val="0000FF"/>
            <w:u w:val="single"/>
            <w:lang w:eastAsia="el-GR"/>
          </w:rPr>
          <w:t>.</w:t>
        </w:r>
        <w:r w:rsidRPr="00C75680">
          <w:rPr>
            <w:rFonts w:ascii="Calibri" w:eastAsia="Arial" w:hAnsi="Calibri" w:cs="Calibri"/>
            <w:color w:val="0000FF"/>
            <w:u w:val="single"/>
            <w:lang w:val="en-US" w:eastAsia="el-GR"/>
          </w:rPr>
          <w:t>gov</w:t>
        </w:r>
        <w:r w:rsidRPr="00C75680">
          <w:rPr>
            <w:rFonts w:ascii="Calibri" w:eastAsia="Arial" w:hAnsi="Calibri" w:cs="Calibri"/>
            <w:color w:val="0000FF"/>
            <w:u w:val="single"/>
            <w:lang w:eastAsia="el-GR"/>
          </w:rPr>
          <w:t>.</w:t>
        </w:r>
        <w:r w:rsidRPr="00C75680">
          <w:rPr>
            <w:rFonts w:ascii="Calibri" w:eastAsia="Arial" w:hAnsi="Calibri" w:cs="Calibri"/>
            <w:color w:val="0000FF"/>
            <w:u w:val="single"/>
            <w:lang w:val="en-US" w:eastAsia="el-GR"/>
          </w:rPr>
          <w:t>gr</w:t>
        </w:r>
      </w:hyperlink>
      <w:r w:rsidRPr="00C75680">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w:t>
      </w:r>
      <w:proofErr w:type="spellStart"/>
      <w:r w:rsidRPr="00C75680">
        <w:rPr>
          <w:rFonts w:ascii="Calibri" w:eastAsia="Arial" w:hAnsi="Calibri" w:cs="Calibri"/>
          <w:lang w:eastAsia="el-GR"/>
        </w:rPr>
        <w:t>καταλληλότητας</w:t>
      </w:r>
      <w:proofErr w:type="spellEnd"/>
      <w:r w:rsidRPr="00C75680">
        <w:rPr>
          <w:rFonts w:ascii="Calibri" w:eastAsia="Arial" w:hAnsi="Calibri" w:cs="Calibri"/>
          <w:lang w:eastAsia="el-GR"/>
        </w:rPr>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75680" w:rsidRPr="00C75680" w:rsidRDefault="00C75680" w:rsidP="00C75680">
      <w:pPr>
        <w:numPr>
          <w:ilvl w:val="0"/>
          <w:numId w:val="20"/>
        </w:numPr>
        <w:suppressAutoHyphens/>
        <w:spacing w:after="0" w:line="259" w:lineRule="exact"/>
        <w:ind w:right="20"/>
        <w:jc w:val="both"/>
        <w:rPr>
          <w:rFonts w:ascii="Calibri" w:eastAsia="Calibri" w:hAnsi="Calibri" w:cs="Calibri"/>
          <w:lang w:eastAsia="el-GR"/>
        </w:rPr>
      </w:pPr>
      <w:r w:rsidRPr="00C75680">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C75680" w:rsidRPr="00C75680" w:rsidRDefault="00C75680" w:rsidP="00C75680">
      <w:pPr>
        <w:numPr>
          <w:ilvl w:val="0"/>
          <w:numId w:val="20"/>
        </w:numPr>
        <w:suppressAutoHyphens/>
        <w:spacing w:after="0" w:line="259" w:lineRule="exact"/>
        <w:ind w:right="20"/>
        <w:jc w:val="both"/>
        <w:rPr>
          <w:rFonts w:ascii="Calibri" w:eastAsia="Calibri" w:hAnsi="Calibri" w:cs="Calibri"/>
          <w:lang w:eastAsia="el-GR"/>
        </w:rPr>
      </w:pPr>
      <w:r w:rsidRPr="00C75680">
        <w:rPr>
          <w:rFonts w:ascii="Calibri" w:eastAsia="Calibri" w:hAnsi="Calibri" w:cs="Calibri"/>
          <w:lang w:eastAsia="el-GR"/>
        </w:rPr>
        <w:t>Πληρούν τα συναφή κριτήρια αποκλεισμού και επιλογής.</w:t>
      </w:r>
    </w:p>
    <w:p w:rsidR="00C75680" w:rsidRPr="00C75680" w:rsidRDefault="00C75680" w:rsidP="00C75680">
      <w:pPr>
        <w:spacing w:after="0" w:line="264" w:lineRule="exact"/>
        <w:ind w:left="20" w:right="20"/>
        <w:jc w:val="both"/>
        <w:rPr>
          <w:rFonts w:ascii="Calibri" w:eastAsia="Arial" w:hAnsi="Calibri" w:cs="Calibri"/>
          <w:lang w:eastAsia="el-GR"/>
        </w:rPr>
      </w:pPr>
    </w:p>
    <w:p w:rsidR="00C75680" w:rsidRPr="00C75680" w:rsidRDefault="00C75680" w:rsidP="00C75680">
      <w:pPr>
        <w:spacing w:after="0" w:line="264" w:lineRule="exact"/>
        <w:ind w:left="20" w:right="20"/>
        <w:jc w:val="both"/>
        <w:rPr>
          <w:rFonts w:ascii="Calibri" w:eastAsia="Arial" w:hAnsi="Calibri" w:cs="Calibri"/>
          <w:lang w:eastAsia="el-GR"/>
        </w:rPr>
      </w:pPr>
      <w:r w:rsidRPr="00C75680">
        <w:rPr>
          <w:rFonts w:ascii="Calibri" w:eastAsia="Arial" w:hAnsi="Calibri" w:cs="Calibri"/>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C75680">
        <w:rPr>
          <w:rFonts w:ascii="Calibri" w:eastAsia="Arial" w:hAnsi="Calibri" w:cs="Calibri"/>
          <w:lang w:eastAsia="el-GR"/>
        </w:rPr>
        <w:t>Promitheus</w:t>
      </w:r>
      <w:proofErr w:type="spellEnd"/>
      <w:r w:rsidRPr="00C75680">
        <w:rPr>
          <w:rFonts w:ascii="Calibri" w:eastAsia="Arial" w:hAnsi="Calibri" w:cs="Calibri"/>
          <w:lang w:eastAsia="el-GR"/>
        </w:rPr>
        <w:t xml:space="preserve"> </w:t>
      </w:r>
      <w:proofErr w:type="spellStart"/>
      <w:r w:rsidRPr="00C75680">
        <w:rPr>
          <w:rFonts w:ascii="Calibri" w:eastAsia="Arial" w:hAnsi="Calibri" w:cs="Calibri"/>
          <w:lang w:eastAsia="el-GR"/>
        </w:rPr>
        <w:t>ESPDint</w:t>
      </w:r>
      <w:proofErr w:type="spellEnd"/>
      <w:r w:rsidRPr="00C75680">
        <w:rPr>
          <w:rFonts w:ascii="Calibri" w:eastAsia="Arial" w:hAnsi="Calibri" w:cs="Calibri"/>
          <w:lang w:eastAsia="el-GR"/>
        </w:rPr>
        <w:t xml:space="preserve"> είναι αναρτημένες σε σχετική θεματική ενότητα στη Διαδικτυακή Πύλη (</w:t>
      </w:r>
      <w:hyperlink r:id="rId8" w:history="1">
        <w:r w:rsidRPr="00C75680">
          <w:rPr>
            <w:rFonts w:ascii="Calibri" w:eastAsia="Arial" w:hAnsi="Calibri" w:cs="Calibri"/>
            <w:color w:val="0000FF"/>
            <w:u w:val="single"/>
            <w:lang w:eastAsia="el-GR"/>
          </w:rPr>
          <w:t>www.promitheus.gov.gr</w:t>
        </w:r>
      </w:hyperlink>
      <w:r w:rsidRPr="00C75680">
        <w:rPr>
          <w:rFonts w:ascii="Calibri" w:eastAsia="Arial" w:hAnsi="Calibri" w:cs="Calibri"/>
          <w:lang w:eastAsia="el-GR"/>
        </w:rPr>
        <w:t>) του ΟΠΣ ΕΣΗΔΗΣ.</w:t>
      </w:r>
    </w:p>
    <w:p w:rsidR="00C75680" w:rsidRPr="00C75680" w:rsidRDefault="00C75680" w:rsidP="00C75680">
      <w:pPr>
        <w:spacing w:after="0" w:line="264" w:lineRule="exact"/>
        <w:ind w:left="20"/>
        <w:jc w:val="both"/>
        <w:rPr>
          <w:rFonts w:ascii="Arial" w:eastAsia="Arial" w:hAnsi="Arial" w:cs="Arial"/>
          <w:sz w:val="17"/>
          <w:szCs w:val="17"/>
          <w:lang w:eastAsia="el-GR"/>
        </w:rPr>
      </w:pPr>
    </w:p>
    <w:p w:rsidR="00C75680" w:rsidRPr="00C75680" w:rsidRDefault="00C75680" w:rsidP="00C75680">
      <w:pPr>
        <w:spacing w:after="0" w:line="264" w:lineRule="exact"/>
        <w:ind w:left="20" w:right="20"/>
        <w:jc w:val="both"/>
        <w:rPr>
          <w:rFonts w:ascii="Calibri" w:eastAsia="Arial" w:hAnsi="Calibri" w:cs="Calibri"/>
          <w:lang w:eastAsia="el-GR"/>
        </w:rPr>
      </w:pPr>
      <w:r w:rsidRPr="00C75680">
        <w:rPr>
          <w:rFonts w:ascii="Calibri" w:eastAsia="Arial" w:hAnsi="Calibri" w:cs="Calibri"/>
          <w:lang w:eastAsia="el-GR"/>
        </w:rPr>
        <w:t>ΕΠΙΣΗΜΑΙΝΕΤΑΙ ΤΟ ΕΞΗΣ:</w:t>
      </w:r>
    </w:p>
    <w:p w:rsidR="00C75680" w:rsidRPr="00C75680" w:rsidRDefault="00C75680" w:rsidP="00C75680">
      <w:pPr>
        <w:spacing w:after="0" w:line="264" w:lineRule="exact"/>
        <w:ind w:left="20" w:right="20"/>
        <w:jc w:val="both"/>
        <w:rPr>
          <w:rFonts w:ascii="Calibri" w:eastAsia="Arial" w:hAnsi="Calibri" w:cs="Calibri"/>
          <w:lang w:eastAsia="el-GR"/>
        </w:rPr>
      </w:pPr>
      <w:r w:rsidRPr="00C75680">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C75680" w:rsidRPr="00C75680" w:rsidRDefault="00C75680" w:rsidP="00C75680">
      <w:pPr>
        <w:spacing w:after="0" w:line="240" w:lineRule="auto"/>
        <w:rPr>
          <w:rFonts w:ascii="Arial" w:eastAsia="Times New Roman" w:hAnsi="Arial" w:cs="Arial"/>
          <w:b/>
          <w:color w:val="002060"/>
          <w:sz w:val="24"/>
          <w:lang w:eastAsia="zh-CN"/>
        </w:rPr>
      </w:pPr>
      <w:r w:rsidRPr="00C75680">
        <w:rPr>
          <w:rFonts w:ascii="Calibri" w:eastAsia="Times New Roman" w:hAnsi="Calibri" w:cs="Calibri"/>
          <w:szCs w:val="24"/>
          <w:lang w:eastAsia="zh-CN"/>
        </w:rPr>
        <w:br w:type="page"/>
      </w:r>
    </w:p>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Calibri" w:eastAsia="Times New Roman" w:hAnsi="Calibri" w:cs="Calibri"/>
          <w:b/>
          <w:i/>
          <w:color w:val="5B9BD5"/>
          <w:sz w:val="24"/>
          <w:lang w:eastAsia="zh-CN"/>
        </w:rPr>
      </w:pPr>
      <w:bookmarkStart w:id="7" w:name="_Toc82680671"/>
      <w:bookmarkStart w:id="8" w:name="_Toc118112963"/>
      <w:r w:rsidRPr="00C75680">
        <w:rPr>
          <w:rFonts w:ascii="Calibri" w:eastAsia="Times New Roman" w:hAnsi="Calibri" w:cs="Calibri"/>
          <w:b/>
          <w:color w:val="002060"/>
          <w:sz w:val="24"/>
          <w:lang w:eastAsia="zh-CN"/>
        </w:rPr>
        <w:lastRenderedPageBreak/>
        <w:t>ΠΑΡΑΡΤΗΜΑ ΙΙΙ – Υπόδειγμα φύλλου συμμόρφωσης</w:t>
      </w:r>
      <w:bookmarkEnd w:id="7"/>
      <w:bookmarkEnd w:id="8"/>
    </w:p>
    <w:p w:rsidR="00C75680" w:rsidRPr="00C75680" w:rsidRDefault="00C75680" w:rsidP="00C75680">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C75680" w:rsidRPr="00C75680" w:rsidTr="00A6007B">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75680" w:rsidRPr="00C75680" w:rsidRDefault="00C75680" w:rsidP="00C75680">
            <w:pPr>
              <w:suppressAutoHyphens/>
              <w:spacing w:after="120" w:line="360" w:lineRule="auto"/>
              <w:jc w:val="center"/>
              <w:rPr>
                <w:rFonts w:ascii="Calibri" w:eastAsia="Times New Roman" w:hAnsi="Calibri" w:cs="Calibri"/>
                <w:b/>
                <w:bCs/>
                <w:lang w:eastAsia="zh-CN"/>
              </w:rPr>
            </w:pPr>
          </w:p>
          <w:p w:rsidR="00C75680" w:rsidRPr="00C75680" w:rsidRDefault="00C75680" w:rsidP="00C75680">
            <w:pPr>
              <w:suppressAutoHyphens/>
              <w:spacing w:after="120" w:line="360" w:lineRule="auto"/>
              <w:jc w:val="center"/>
              <w:rPr>
                <w:rFonts w:ascii="Calibri" w:eastAsia="Times New Roman" w:hAnsi="Calibri" w:cs="Calibri"/>
                <w:b/>
                <w:bCs/>
                <w:lang w:eastAsia="zh-CN"/>
              </w:rPr>
            </w:pPr>
          </w:p>
          <w:p w:rsidR="00C75680" w:rsidRPr="00C75680" w:rsidRDefault="00C75680" w:rsidP="00C75680">
            <w:pPr>
              <w:suppressAutoHyphens/>
              <w:spacing w:after="120" w:line="360" w:lineRule="auto"/>
              <w:jc w:val="center"/>
              <w:rPr>
                <w:rFonts w:ascii="Calibri" w:eastAsia="Times New Roman" w:hAnsi="Calibri" w:cs="Calibri"/>
                <w:b/>
                <w:bCs/>
                <w:lang w:eastAsia="zh-CN"/>
              </w:rPr>
            </w:pPr>
          </w:p>
          <w:p w:rsidR="00C75680" w:rsidRPr="00C75680" w:rsidRDefault="00C75680" w:rsidP="00C75680">
            <w:pPr>
              <w:suppressAutoHyphens/>
              <w:spacing w:after="120" w:line="360" w:lineRule="auto"/>
              <w:jc w:val="center"/>
              <w:rPr>
                <w:rFonts w:ascii="Calibri" w:eastAsia="Times New Roman" w:hAnsi="Calibri" w:cs="Calibri"/>
                <w:b/>
                <w:bCs/>
                <w:lang w:val="en-GB" w:eastAsia="zh-CN"/>
              </w:rPr>
            </w:pPr>
            <w:r w:rsidRPr="00C75680">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C75680" w:rsidRPr="00C75680" w:rsidRDefault="00C75680" w:rsidP="00C75680">
            <w:pPr>
              <w:suppressAutoHyphens/>
              <w:spacing w:after="120" w:line="360" w:lineRule="auto"/>
              <w:jc w:val="center"/>
              <w:rPr>
                <w:rFonts w:ascii="Calibri" w:eastAsia="Times New Roman" w:hAnsi="Calibri" w:cs="Calibri"/>
                <w:b/>
                <w:bCs/>
                <w:lang w:val="en-GB" w:eastAsia="zh-CN"/>
              </w:rPr>
            </w:pPr>
            <w:r w:rsidRPr="00C75680">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C75680" w:rsidRPr="00C75680" w:rsidRDefault="00C75680" w:rsidP="00C75680">
            <w:pPr>
              <w:suppressAutoHyphens/>
              <w:spacing w:after="120" w:line="360" w:lineRule="auto"/>
              <w:jc w:val="center"/>
              <w:rPr>
                <w:rFonts w:ascii="Calibri" w:eastAsia="Times New Roman" w:hAnsi="Calibri" w:cs="Calibri"/>
                <w:b/>
                <w:bCs/>
                <w:lang w:val="en-GB" w:eastAsia="zh-CN"/>
              </w:rPr>
            </w:pPr>
            <w:r w:rsidRPr="00C75680">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C75680" w:rsidRPr="00C75680" w:rsidRDefault="00C75680" w:rsidP="00C75680">
            <w:pPr>
              <w:suppressAutoHyphens/>
              <w:spacing w:after="120" w:line="360" w:lineRule="auto"/>
              <w:jc w:val="center"/>
              <w:rPr>
                <w:rFonts w:ascii="Calibri" w:eastAsia="Times New Roman" w:hAnsi="Calibri" w:cs="Calibri"/>
                <w:b/>
                <w:bCs/>
                <w:lang w:val="en-GB" w:eastAsia="zh-CN"/>
              </w:rPr>
            </w:pPr>
            <w:r w:rsidRPr="00C75680">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C75680" w:rsidRPr="00C75680" w:rsidRDefault="00C75680" w:rsidP="00C75680">
            <w:pPr>
              <w:suppressAutoHyphens/>
              <w:spacing w:after="120" w:line="360" w:lineRule="auto"/>
              <w:jc w:val="center"/>
              <w:rPr>
                <w:rFonts w:ascii="Calibri" w:eastAsia="Times New Roman" w:hAnsi="Calibri" w:cs="Calibri"/>
                <w:b/>
                <w:bCs/>
                <w:lang w:val="en-GB" w:eastAsia="zh-CN"/>
              </w:rPr>
            </w:pPr>
            <w:r w:rsidRPr="00C75680">
              <w:rPr>
                <w:rFonts w:ascii="Calibri" w:eastAsia="Times New Roman" w:hAnsi="Calibri" w:cs="Calibri"/>
                <w:bCs/>
                <w:lang w:val="en-GB" w:eastAsia="zh-CN"/>
              </w:rPr>
              <w:t>ΠΑΡΑΠΟΜΠΗ</w:t>
            </w:r>
          </w:p>
        </w:tc>
      </w:tr>
      <w:tr w:rsidR="00C75680" w:rsidRPr="00C75680" w:rsidTr="00A600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C75680" w:rsidRPr="00C75680" w:rsidRDefault="00C75680" w:rsidP="00C75680">
            <w:pPr>
              <w:suppressAutoHyphens/>
              <w:spacing w:after="120" w:line="360" w:lineRule="auto"/>
              <w:jc w:val="center"/>
              <w:rPr>
                <w:rFonts w:ascii="Calibri" w:eastAsia="Times New Roman" w:hAnsi="Calibri" w:cs="Calibri"/>
                <w:b/>
                <w:bCs/>
                <w:lang w:val="en-GB" w:eastAsia="zh-CN"/>
              </w:rPr>
            </w:pPr>
            <w:r w:rsidRPr="00C75680">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r>
      <w:tr w:rsidR="00C75680" w:rsidRPr="00C75680" w:rsidTr="00A6007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C75680" w:rsidRPr="00C75680" w:rsidRDefault="00C75680" w:rsidP="00C75680">
            <w:pPr>
              <w:suppressAutoHyphens/>
              <w:spacing w:after="120" w:line="360" w:lineRule="auto"/>
              <w:jc w:val="center"/>
              <w:rPr>
                <w:rFonts w:ascii="Calibri" w:eastAsia="Times New Roman" w:hAnsi="Calibri" w:cs="Calibri"/>
                <w:b/>
                <w:bCs/>
                <w:lang w:val="en-GB" w:eastAsia="zh-CN"/>
              </w:rPr>
            </w:pPr>
            <w:r w:rsidRPr="00C75680">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C75680" w:rsidRPr="00C75680" w:rsidRDefault="00C75680" w:rsidP="00C75680">
            <w:pPr>
              <w:spacing w:after="0" w:line="240" w:lineRule="auto"/>
              <w:rPr>
                <w:rFonts w:ascii="Calibri" w:eastAsia="Times New Roman" w:hAnsi="Calibri" w:cs="Calibri"/>
                <w:b/>
                <w:bCs/>
                <w:lang w:val="en-GB" w:eastAsia="ar-SA"/>
              </w:rPr>
            </w:pPr>
          </w:p>
        </w:tc>
      </w:tr>
      <w:tr w:rsidR="00C75680" w:rsidRPr="00C75680" w:rsidTr="00A6007B">
        <w:trPr>
          <w:trHeight w:val="657"/>
        </w:trPr>
        <w:tc>
          <w:tcPr>
            <w:tcW w:w="640" w:type="dxa"/>
            <w:tcBorders>
              <w:top w:val="nil"/>
              <w:left w:val="single" w:sz="4" w:space="0" w:color="auto"/>
              <w:bottom w:val="single" w:sz="4" w:space="0" w:color="auto"/>
              <w:right w:val="single" w:sz="4" w:space="0" w:color="auto"/>
            </w:tcBorders>
            <w:noWrap/>
            <w:hideMark/>
          </w:tcPr>
          <w:p w:rsidR="00C75680" w:rsidRPr="00C75680" w:rsidRDefault="00C75680" w:rsidP="00C75680">
            <w:pPr>
              <w:suppressAutoHyphens/>
              <w:spacing w:after="120" w:line="360" w:lineRule="auto"/>
              <w:jc w:val="center"/>
              <w:rPr>
                <w:rFonts w:ascii="Calibri" w:eastAsia="Times New Roman" w:hAnsi="Calibri" w:cs="Calibri"/>
                <w:lang w:val="en-GB" w:eastAsia="zh-CN"/>
              </w:rPr>
            </w:pPr>
            <w:r w:rsidRPr="00C75680">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C75680" w:rsidRPr="00C75680" w:rsidRDefault="00C75680" w:rsidP="00C75680">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hideMark/>
          </w:tcPr>
          <w:p w:rsidR="00C75680" w:rsidRPr="00C75680" w:rsidRDefault="00C75680" w:rsidP="00C75680">
            <w:pPr>
              <w:suppressAutoHyphens/>
              <w:spacing w:after="120" w:line="360" w:lineRule="auto"/>
              <w:jc w:val="center"/>
              <w:rPr>
                <w:rFonts w:ascii="Calibri" w:eastAsia="Times New Roman" w:hAnsi="Calibri" w:cs="Calibri"/>
                <w:lang w:val="en-GB" w:eastAsia="zh-CN"/>
              </w:rPr>
            </w:pPr>
            <w:r w:rsidRPr="00C75680">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C75680" w:rsidRPr="00C75680" w:rsidRDefault="00C75680" w:rsidP="00C75680">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C75680" w:rsidRPr="00C75680" w:rsidRDefault="00C75680" w:rsidP="00C75680">
            <w:pPr>
              <w:suppressAutoHyphens/>
              <w:spacing w:after="120" w:line="360" w:lineRule="auto"/>
              <w:jc w:val="both"/>
              <w:rPr>
                <w:rFonts w:ascii="Calibri" w:eastAsia="Times New Roman" w:hAnsi="Calibri" w:cs="Calibri"/>
                <w:lang w:val="en-GB" w:eastAsia="zh-CN"/>
              </w:rPr>
            </w:pPr>
            <w:r w:rsidRPr="00C75680">
              <w:rPr>
                <w:rFonts w:ascii="Calibri" w:eastAsia="Times New Roman" w:hAnsi="Calibri" w:cs="Calibri"/>
                <w:lang w:val="en-GB" w:eastAsia="zh-CN"/>
              </w:rPr>
              <w:t> </w:t>
            </w:r>
          </w:p>
        </w:tc>
      </w:tr>
    </w:tbl>
    <w:p w:rsidR="00C75680" w:rsidRPr="00C75680" w:rsidRDefault="00C75680" w:rsidP="00C75680">
      <w:pPr>
        <w:suppressAutoHyphens/>
        <w:spacing w:after="120" w:line="360" w:lineRule="auto"/>
        <w:jc w:val="both"/>
        <w:rPr>
          <w:rFonts w:ascii="Calibri" w:eastAsia="Times New Roman" w:hAnsi="Calibri" w:cs="Calibri"/>
          <w:b/>
          <w:bCs/>
          <w:lang w:val="en-GB" w:eastAsia="ar-SA"/>
        </w:rPr>
      </w:pPr>
    </w:p>
    <w:p w:rsidR="00C75680" w:rsidRPr="00C75680" w:rsidRDefault="00C75680" w:rsidP="00C75680">
      <w:pPr>
        <w:suppressAutoHyphens/>
        <w:spacing w:after="120" w:line="360" w:lineRule="auto"/>
        <w:ind w:right="368"/>
        <w:jc w:val="both"/>
        <w:rPr>
          <w:rFonts w:ascii="Calibri" w:eastAsia="Times New Roman" w:hAnsi="Calibri" w:cs="Calibri"/>
          <w:bCs/>
          <w:lang w:val="en-GB" w:eastAsia="zh-CN"/>
        </w:rPr>
      </w:pPr>
      <w:r w:rsidRPr="00C75680">
        <w:rPr>
          <w:rFonts w:ascii="Calibri" w:eastAsia="Times New Roman" w:hAnsi="Calibri" w:cs="Calibri"/>
          <w:bCs/>
          <w:lang w:val="en-GB" w:eastAsia="zh-CN"/>
        </w:rPr>
        <w:t>ΤΕΧΝΙΚΕΣ ΠΡΟΔΙΑΓΡΑΦΕΣ – ΠΙΝΑΚΑΣ ΣΥΜΜΟΡΦΩΣΗΣ</w:t>
      </w:r>
    </w:p>
    <w:p w:rsidR="00C75680" w:rsidRPr="00C75680" w:rsidRDefault="00C75680" w:rsidP="00C75680">
      <w:pPr>
        <w:suppressAutoHyphens/>
        <w:spacing w:after="120" w:line="360" w:lineRule="auto"/>
        <w:ind w:right="368"/>
        <w:jc w:val="both"/>
        <w:rPr>
          <w:rFonts w:ascii="Calibri" w:eastAsia="Times New Roman" w:hAnsi="Calibri" w:cs="Calibri"/>
          <w:b/>
          <w:lang w:eastAsia="zh-CN"/>
        </w:rPr>
      </w:pPr>
      <w:r w:rsidRPr="00C75680">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75680" w:rsidRPr="00C75680" w:rsidRDefault="00C75680" w:rsidP="00C75680">
      <w:pPr>
        <w:suppressAutoHyphens/>
        <w:spacing w:after="120" w:line="360" w:lineRule="auto"/>
        <w:ind w:right="368"/>
        <w:jc w:val="both"/>
        <w:rPr>
          <w:rFonts w:ascii="Calibri" w:eastAsia="Times New Roman" w:hAnsi="Calibri" w:cs="Calibri"/>
          <w:b/>
          <w:lang w:eastAsia="zh-CN"/>
        </w:rPr>
      </w:pPr>
      <w:r w:rsidRPr="00C75680">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75680" w:rsidRPr="00C75680" w:rsidRDefault="00C75680" w:rsidP="00C75680">
      <w:pPr>
        <w:suppressAutoHyphens/>
        <w:spacing w:after="120" w:line="360" w:lineRule="auto"/>
        <w:ind w:right="368"/>
        <w:jc w:val="both"/>
        <w:rPr>
          <w:rFonts w:ascii="Calibri" w:eastAsia="Times New Roman" w:hAnsi="Calibri" w:cs="Calibri"/>
          <w:b/>
          <w:lang w:eastAsia="zh-CN"/>
        </w:rPr>
      </w:pPr>
      <w:r w:rsidRPr="00C75680">
        <w:rPr>
          <w:rFonts w:ascii="Calibri" w:eastAsia="Times New Roman" w:hAnsi="Calibri" w:cs="Calibri"/>
          <w:lang w:eastAsia="zh-CN"/>
        </w:rPr>
        <w:t xml:space="preserve">Στη στήλη «ΑΠΑΝΤΗΣΗ» σημειώνεται η απάντηση του Αναδόχου που έχει τη μορφή ΝΑΙ/ΟΧΙ εάν η αντίστοιχη προδιαγραφή </w:t>
      </w:r>
      <w:proofErr w:type="spellStart"/>
      <w:r w:rsidRPr="00C75680">
        <w:rPr>
          <w:rFonts w:ascii="Calibri" w:eastAsia="Times New Roman" w:hAnsi="Calibri" w:cs="Calibri"/>
          <w:lang w:eastAsia="zh-CN"/>
        </w:rPr>
        <w:t>πληρούται</w:t>
      </w:r>
      <w:proofErr w:type="spellEnd"/>
      <w:r w:rsidRPr="00C75680">
        <w:rPr>
          <w:rFonts w:ascii="Calibri" w:eastAsia="Times New Roman" w:hAnsi="Calibri" w:cs="Calibri"/>
          <w:lang w:eastAsia="zh-CN"/>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75680" w:rsidRPr="00C75680" w:rsidRDefault="00C75680" w:rsidP="00C75680">
      <w:pPr>
        <w:suppressAutoHyphens/>
        <w:spacing w:after="120" w:line="360" w:lineRule="auto"/>
        <w:ind w:right="368"/>
        <w:jc w:val="both"/>
        <w:rPr>
          <w:rFonts w:ascii="Calibri" w:eastAsia="Times New Roman" w:hAnsi="Calibri" w:cs="Calibri"/>
          <w:b/>
          <w:lang w:eastAsia="zh-CN"/>
        </w:rPr>
      </w:pPr>
      <w:r w:rsidRPr="00C75680">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75680" w:rsidRPr="00C75680" w:rsidRDefault="00C75680" w:rsidP="00C75680">
      <w:pPr>
        <w:suppressAutoHyphens/>
        <w:spacing w:after="120" w:line="360" w:lineRule="auto"/>
        <w:ind w:right="368"/>
        <w:jc w:val="both"/>
        <w:rPr>
          <w:rFonts w:ascii="Calibri" w:eastAsia="Times New Roman" w:hAnsi="Calibri" w:cs="Calibri"/>
          <w:b/>
          <w:lang w:eastAsia="zh-CN"/>
        </w:rPr>
      </w:pPr>
      <w:r w:rsidRPr="00C75680">
        <w:rPr>
          <w:rFonts w:ascii="Calibri" w:eastAsia="Times New Roman" w:hAnsi="Calibri" w:cs="Calibri"/>
          <w:lang w:eastAsia="zh-CN"/>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C75680">
        <w:rPr>
          <w:rFonts w:ascii="Calibri" w:eastAsia="Times New Roman" w:hAnsi="Calibri" w:cs="Calibri"/>
          <w:lang w:eastAsia="zh-CN"/>
        </w:rPr>
        <w:t>κτλ</w:t>
      </w:r>
      <w:proofErr w:type="spellEnd"/>
      <w:r w:rsidRPr="00C75680">
        <w:rPr>
          <w:rFonts w:ascii="Calibri" w:eastAsia="Times New Roman" w:hAnsi="Calibri" w:cs="Calibri"/>
          <w:lang w:eastAsia="zh-CN"/>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C75680">
        <w:rPr>
          <w:rFonts w:ascii="Calibri" w:eastAsia="Times New Roman" w:hAnsi="Calibri" w:cs="Calibri"/>
          <w:lang w:eastAsia="zh-CN"/>
        </w:rPr>
        <w:t>Προδ</w:t>
      </w:r>
      <w:proofErr w:type="spellEnd"/>
      <w:r w:rsidRPr="00C75680">
        <w:rPr>
          <w:rFonts w:ascii="Calibri" w:eastAsia="Times New Roman" w:hAnsi="Calibri" w:cs="Calibri"/>
          <w:lang w:eastAsia="zh-CN"/>
        </w:rPr>
        <w:t>. 4.18).</w:t>
      </w:r>
    </w:p>
    <w:p w:rsidR="00C75680" w:rsidRPr="00C75680" w:rsidRDefault="00C75680" w:rsidP="00C75680">
      <w:pPr>
        <w:suppressAutoHyphens/>
        <w:spacing w:after="120" w:line="360" w:lineRule="auto"/>
        <w:ind w:right="368"/>
        <w:jc w:val="both"/>
        <w:rPr>
          <w:rFonts w:ascii="Calibri" w:eastAsia="Times New Roman" w:hAnsi="Calibri" w:cs="Calibri"/>
          <w:b/>
          <w:lang w:eastAsia="zh-CN"/>
        </w:rPr>
      </w:pPr>
      <w:r w:rsidRPr="00C75680">
        <w:rPr>
          <w:rFonts w:ascii="Calibri" w:eastAsia="Times New Roman" w:hAnsi="Calibri" w:cs="Calibri"/>
          <w:lang w:eastAsia="zh-CN"/>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C75680" w:rsidRPr="00C75680" w:rsidRDefault="00C75680" w:rsidP="00C75680">
      <w:pPr>
        <w:suppressAutoHyphens/>
        <w:spacing w:after="120" w:line="360" w:lineRule="auto"/>
        <w:ind w:right="368"/>
        <w:jc w:val="both"/>
        <w:rPr>
          <w:rFonts w:ascii="Calibri" w:eastAsia="Times New Roman" w:hAnsi="Calibri" w:cs="Calibri"/>
          <w:b/>
          <w:lang w:eastAsia="zh-CN"/>
        </w:rPr>
      </w:pPr>
      <w:r w:rsidRPr="00C75680">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C75680" w:rsidRPr="00C75680" w:rsidRDefault="00C75680" w:rsidP="00C75680">
      <w:pPr>
        <w:suppressAutoHyphens/>
        <w:spacing w:after="120" w:line="360" w:lineRule="auto"/>
        <w:ind w:right="368"/>
        <w:jc w:val="both"/>
        <w:rPr>
          <w:rFonts w:ascii="Calibri" w:eastAsia="Times New Roman" w:hAnsi="Calibri" w:cs="Calibri"/>
          <w:lang w:eastAsia="zh-CN"/>
        </w:rPr>
      </w:pPr>
      <w:r w:rsidRPr="00C75680">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Calibri" w:eastAsia="Times New Roman" w:hAnsi="Calibri" w:cs="Calibri"/>
          <w:b/>
          <w:i/>
          <w:color w:val="538135"/>
          <w:sz w:val="24"/>
          <w:lang w:eastAsia="ar-SA"/>
        </w:rPr>
      </w:pPr>
      <w:r w:rsidRPr="00C75680">
        <w:rPr>
          <w:rFonts w:ascii="Calibri" w:eastAsia="Times New Roman" w:hAnsi="Calibri" w:cs="Arial"/>
          <w:b/>
          <w:color w:val="002060"/>
          <w:sz w:val="24"/>
          <w:lang w:eastAsia="zh-CN"/>
        </w:rPr>
        <w:br w:type="page"/>
      </w:r>
      <w:bookmarkStart w:id="9" w:name="_Toc82680673"/>
      <w:bookmarkStart w:id="10" w:name="_Toc118112964"/>
      <w:r w:rsidRPr="00C75680">
        <w:rPr>
          <w:rFonts w:ascii="Calibri" w:eastAsia="Times New Roman" w:hAnsi="Calibri" w:cs="Calibri"/>
          <w:b/>
          <w:color w:val="002060"/>
          <w:sz w:val="24"/>
          <w:lang w:eastAsia="zh-CN"/>
        </w:rPr>
        <w:lastRenderedPageBreak/>
        <w:t>ΠΑΡΑΡΤΗΜΑ ΙV – Υποδείγματα Εγγυητικών Επιστολών</w:t>
      </w:r>
      <w:bookmarkEnd w:id="9"/>
      <w:bookmarkEnd w:id="10"/>
    </w:p>
    <w:p w:rsidR="00C75680" w:rsidRPr="00C75680" w:rsidRDefault="00C75680" w:rsidP="00C75680">
      <w:pPr>
        <w:suppressAutoHyphens/>
        <w:spacing w:after="120" w:line="240" w:lineRule="auto"/>
        <w:ind w:left="-360"/>
        <w:jc w:val="center"/>
        <w:rPr>
          <w:rFonts w:ascii="Calibri" w:eastAsia="Times New Roman" w:hAnsi="Calibri" w:cs="Calibri"/>
          <w:b/>
          <w:lang w:eastAsia="zh-CN"/>
        </w:rPr>
      </w:pPr>
    </w:p>
    <w:p w:rsidR="00C75680" w:rsidRPr="00C75680" w:rsidRDefault="00C75680" w:rsidP="00C75680">
      <w:pPr>
        <w:suppressAutoHyphens/>
        <w:spacing w:after="120" w:line="240" w:lineRule="auto"/>
        <w:ind w:left="-360"/>
        <w:jc w:val="center"/>
        <w:rPr>
          <w:rFonts w:ascii="Calibri" w:eastAsia="Times New Roman" w:hAnsi="Calibri" w:cs="Calibri"/>
          <w:b/>
          <w:lang w:eastAsia="zh-CN"/>
        </w:rPr>
      </w:pPr>
      <w:r w:rsidRPr="00C75680">
        <w:rPr>
          <w:rFonts w:ascii="Calibri" w:eastAsia="Times New Roman" w:hAnsi="Calibri" w:cs="Calibri"/>
          <w:b/>
          <w:lang w:eastAsia="zh-CN"/>
        </w:rPr>
        <w:t>ΥΠΟΔΕΙΓΜΑ ΕΓΓΥΗΤΙΚΗΣ ΕΠΙΣΤΟΛΗΣ ΣΥΜΜΕΤΟΧΗΣ</w:t>
      </w:r>
    </w:p>
    <w:p w:rsidR="00C75680" w:rsidRPr="00C75680" w:rsidRDefault="00C75680" w:rsidP="00C75680">
      <w:pPr>
        <w:widowControl w:val="0"/>
        <w:tabs>
          <w:tab w:val="left" w:pos="358"/>
        </w:tabs>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color w:val="000000"/>
          <w:lang w:eastAsia="zh-CN"/>
        </w:rPr>
        <w:t xml:space="preserve">Εκδότης (Πλήρης επωνυμία Πιστωτικού Ιδρύματος ……………………………. / </w:t>
      </w:r>
      <w:r w:rsidRPr="00C75680">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C75680">
        <w:rPr>
          <w:rFonts w:ascii="Calibri" w:eastAsia="Times New Roman" w:hAnsi="Calibri" w:cs="Calibri"/>
          <w:bCs/>
          <w:color w:val="000000"/>
          <w:lang w:eastAsia="zh-CN"/>
        </w:rPr>
        <w:t xml:space="preserve"> (Ε.Τ.Α.Α.-Τ.Σ.Μ.Ε.Δ.Ε.)</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Ημερομηνία έκδοσης: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Προς: (Πλήρης επωνυμία Αναθέτουσας Αρχής/Αναθέτοντος Φορέα</w:t>
      </w:r>
      <w:r w:rsidRPr="00C75680">
        <w:rPr>
          <w:rFonts w:ascii="Calibri" w:eastAsia="MS Mincho" w:hAnsi="Calibri" w:cs="Times New Roman"/>
          <w:bCs/>
          <w:vertAlign w:val="superscript"/>
          <w:lang w:eastAsia="zh-CN"/>
        </w:rPr>
        <w:footnoteReference w:id="1"/>
      </w:r>
      <w:r w:rsidRPr="00C75680">
        <w:rPr>
          <w:rFonts w:ascii="Calibri" w:eastAsia="Times New Roman" w:hAnsi="Calibri" w:cs="Calibri"/>
          <w:bCs/>
          <w:lang w:eastAsia="zh-CN"/>
        </w:rPr>
        <w:t>).............................</w:t>
      </w:r>
    </w:p>
    <w:p w:rsidR="00C75680" w:rsidRPr="00C75680" w:rsidRDefault="00C75680" w:rsidP="00C75680">
      <w:pPr>
        <w:widowControl w:val="0"/>
        <w:suppressAutoHyphens/>
        <w:spacing w:after="0" w:line="360" w:lineRule="auto"/>
        <w:jc w:val="both"/>
        <w:rPr>
          <w:rFonts w:ascii="Calibri" w:eastAsia="Times New Roman" w:hAnsi="Calibri" w:cs="Calibri"/>
          <w:szCs w:val="24"/>
          <w:lang w:eastAsia="zh-CN"/>
        </w:rPr>
      </w:pPr>
      <w:r w:rsidRPr="00C75680">
        <w:rPr>
          <w:rFonts w:ascii="Calibri" w:eastAsia="Times New Roman" w:hAnsi="Calibri" w:cs="Calibri"/>
          <w:bCs/>
          <w:lang w:eastAsia="zh-CN"/>
        </w:rPr>
        <w:t>(Διεύθυνση Αναθέτουσας Αρχής/Αναθέτοντος Φορέα</w:t>
      </w:r>
      <w:r w:rsidRPr="00C75680">
        <w:rPr>
          <w:rFonts w:ascii="Calibri" w:eastAsia="MS Mincho" w:hAnsi="Calibri" w:cs="Times New Roman"/>
          <w:bCs/>
          <w:vertAlign w:val="superscript"/>
          <w:lang w:eastAsia="zh-CN"/>
        </w:rPr>
        <w:footnoteReference w:id="2"/>
      </w:r>
      <w:r w:rsidRPr="00C75680">
        <w:rPr>
          <w:rFonts w:ascii="Calibri" w:eastAsia="Times New Roman" w:hAnsi="Calibri" w:cs="Calibri"/>
          <w:bCs/>
          <w:lang w:eastAsia="zh-CN"/>
        </w:rPr>
        <w:t>)</w:t>
      </w:r>
      <w:r w:rsidRPr="00C75680">
        <w:rPr>
          <w:rFonts w:ascii="Calibri" w:eastAsia="Times New Roman" w:hAnsi="Calibri" w:cs="Calibri"/>
          <w:bCs/>
          <w:color w:val="00000A"/>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szCs w:val="24"/>
          <w:lang w:eastAsia="zh-CN"/>
        </w:rPr>
      </w:pPr>
      <w:r w:rsidRPr="00C75680">
        <w:rPr>
          <w:rFonts w:ascii="Calibri" w:eastAsia="Times New Roman" w:hAnsi="Calibri" w:cs="Calibri"/>
          <w:bCs/>
          <w:lang w:eastAsia="zh-CN"/>
        </w:rPr>
        <w:t xml:space="preserve">Εγγύηση μας υπ’ </w:t>
      </w:r>
      <w:proofErr w:type="spellStart"/>
      <w:r w:rsidRPr="00C75680">
        <w:rPr>
          <w:rFonts w:ascii="Calibri" w:eastAsia="Times New Roman" w:hAnsi="Calibri" w:cs="Calibri"/>
          <w:bCs/>
          <w:lang w:eastAsia="zh-CN"/>
        </w:rPr>
        <w:t>αριθμ</w:t>
      </w:r>
      <w:proofErr w:type="spellEnd"/>
      <w:r w:rsidRPr="00C75680">
        <w:rPr>
          <w:rFonts w:ascii="Calibri" w:eastAsia="Times New Roman" w:hAnsi="Calibri" w:cs="Calibri"/>
          <w:bCs/>
          <w:lang w:eastAsia="zh-CN"/>
        </w:rPr>
        <w:t>. ……………….. ποσού ………………….……. ευρώ</w:t>
      </w:r>
      <w:r w:rsidRPr="00C75680">
        <w:rPr>
          <w:rFonts w:ascii="Calibri" w:eastAsia="MS Mincho" w:hAnsi="Calibri" w:cs="Times New Roman"/>
          <w:bCs/>
          <w:vertAlign w:val="superscript"/>
          <w:lang w:eastAsia="zh-CN"/>
        </w:rPr>
        <w:footnoteReference w:id="3"/>
      </w:r>
      <w:r w:rsidRPr="00C75680">
        <w:rPr>
          <w:rFonts w:ascii="Calibri" w:eastAsia="Times New Roman" w:hAnsi="Calibri" w:cs="Calibri"/>
          <w:bCs/>
          <w:lang w:eastAsia="zh-CN"/>
        </w:rPr>
        <w:t>.</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75680">
        <w:rPr>
          <w:rFonts w:ascii="Calibri" w:eastAsia="Times New Roman" w:hAnsi="Calibri" w:cs="Calibri"/>
          <w:bCs/>
          <w:lang w:eastAsia="zh-CN"/>
        </w:rPr>
        <w:t>διζήσεως</w:t>
      </w:r>
      <w:proofErr w:type="spellEnd"/>
      <w:r w:rsidRPr="00C75680">
        <w:rPr>
          <w:rFonts w:ascii="Calibri" w:eastAsia="Times New Roman" w:hAnsi="Calibri" w:cs="Calibri"/>
          <w:bCs/>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μέχρι του ποσού των ευρώ  …………………………</w:t>
      </w:r>
      <w:r w:rsidRPr="00C75680">
        <w:rPr>
          <w:rFonts w:ascii="Calibri" w:eastAsia="MS Mincho" w:hAnsi="Calibri" w:cs="Times New Roman"/>
          <w:bCs/>
          <w:vertAlign w:val="superscript"/>
          <w:lang w:eastAsia="zh-CN"/>
        </w:rPr>
        <w:footnoteReference w:id="4"/>
      </w:r>
      <w:r w:rsidRPr="00C75680">
        <w:rPr>
          <w:rFonts w:ascii="Calibri" w:eastAsia="Times New Roman" w:hAnsi="Calibri" w:cs="Calibri"/>
          <w:bCs/>
          <w:lang w:eastAsia="zh-CN"/>
        </w:rPr>
        <w:t xml:space="preserve"> υπέρ του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w:t>
      </w:r>
      <w:proofErr w:type="spellStart"/>
      <w:r w:rsidRPr="00C75680">
        <w:rPr>
          <w:rFonts w:ascii="Calibri" w:eastAsia="Times New Roman" w:hAnsi="Calibri" w:cs="Calibri"/>
          <w:bCs/>
          <w:lang w:val="en-US" w:eastAsia="zh-CN"/>
        </w:rPr>
        <w:t>i</w:t>
      </w:r>
      <w:proofErr w:type="spellEnd"/>
      <w:r w:rsidRPr="00C75680">
        <w:rPr>
          <w:rFonts w:ascii="Calibri" w:eastAsia="Times New Roman" w:hAnsi="Calibri" w:cs="Calibri"/>
          <w:bCs/>
          <w:lang w:eastAsia="zh-CN"/>
        </w:rPr>
        <w:t xml:space="preserve">) [σε περίπτωση φυσικού προσώπου]: </w:t>
      </w:r>
      <w:r w:rsidRPr="00C75680">
        <w:rPr>
          <w:rFonts w:ascii="Calibri" w:eastAsia="Calibri" w:hAnsi="Calibri" w:cs="Calibri"/>
          <w:bCs/>
          <w:lang w:eastAsia="zh-CN"/>
        </w:rPr>
        <w:t xml:space="preserve">(ονοματεπώνυμο, πατρώνυμο) ..............................,  ΑΦΜ: ................ </w:t>
      </w:r>
      <w:r w:rsidRPr="00C75680">
        <w:rPr>
          <w:rFonts w:ascii="Calibri" w:eastAsia="Calibri" w:hAnsi="Calibri" w:cs="Calibri"/>
          <w:lang w:eastAsia="zh-CN"/>
        </w:rPr>
        <w:t>(διεύθυνση)</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 ή</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w:t>
      </w:r>
      <w:r w:rsidRPr="00C75680">
        <w:rPr>
          <w:rFonts w:ascii="Calibri" w:eastAsia="Times New Roman" w:hAnsi="Calibri" w:cs="Calibri"/>
          <w:bCs/>
          <w:lang w:val="en-US" w:eastAsia="zh-CN"/>
        </w:rPr>
        <w:t>ii</w:t>
      </w:r>
      <w:r w:rsidRPr="00C75680">
        <w:rPr>
          <w:rFonts w:ascii="Calibri" w:eastAsia="Times New Roman" w:hAnsi="Calibri" w:cs="Calibri"/>
          <w:bCs/>
          <w:lang w:eastAsia="zh-CN"/>
        </w:rPr>
        <w:t>) [σε περίπτωση νομικού προσώπου]: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 ή</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w:t>
      </w:r>
      <w:r w:rsidRPr="00C75680">
        <w:rPr>
          <w:rFonts w:ascii="Calibri" w:eastAsia="Times New Roman" w:hAnsi="Calibri" w:cs="Calibri"/>
          <w:bCs/>
          <w:lang w:val="en-US" w:eastAsia="zh-CN"/>
        </w:rPr>
        <w:t>iii</w:t>
      </w:r>
      <w:r w:rsidRPr="00C75680">
        <w:rPr>
          <w:rFonts w:ascii="Calibri" w:eastAsia="Times New Roman" w:hAnsi="Calibri" w:cs="Calibri"/>
          <w:bCs/>
          <w:lang w:eastAsia="zh-CN"/>
        </w:rPr>
        <w:t>) [σε περίπτωση ένωσης ή κοινοπραξίας:] των φυσικών / νομικών προσώπων</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α)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β)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γ)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w:t>
      </w:r>
      <w:r w:rsidRPr="00C75680">
        <w:rPr>
          <w:rFonts w:ascii="Calibri" w:eastAsia="MS Mincho" w:hAnsi="Calibri" w:cs="Times New Roman"/>
          <w:bCs/>
          <w:vertAlign w:val="superscript"/>
          <w:lang w:eastAsia="zh-CN"/>
        </w:rPr>
        <w:footnoteReference w:id="5"/>
      </w:r>
      <w:r w:rsidRPr="00C75680">
        <w:rPr>
          <w:rFonts w:ascii="Calibri" w:eastAsia="MS Mincho" w:hAnsi="Calibri" w:cs="Times New Roman"/>
          <w:bCs/>
          <w:vertAlign w:val="superscript"/>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w:t>
      </w:r>
      <w:proofErr w:type="spellStart"/>
      <w:r w:rsidRPr="00C75680">
        <w:rPr>
          <w:rFonts w:ascii="Calibri" w:eastAsia="Times New Roman" w:hAnsi="Calibri" w:cs="Calibri"/>
          <w:bCs/>
          <w:lang w:eastAsia="zh-CN"/>
        </w:rPr>
        <w:t>ιδιότητάς</w:t>
      </w:r>
      <w:proofErr w:type="spellEnd"/>
      <w:r w:rsidRPr="00C75680">
        <w:rPr>
          <w:rFonts w:ascii="Calibri" w:eastAsia="Times New Roman" w:hAnsi="Calibri" w:cs="Calibri"/>
          <w:bCs/>
          <w:lang w:eastAsia="zh-CN"/>
        </w:rPr>
        <w:t xml:space="preserve"> τους ως μελών της ένωσης ή κοινοπραξίας,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C75680">
        <w:rPr>
          <w:rFonts w:ascii="Calibri" w:eastAsia="MS Mincho" w:hAnsi="Calibri" w:cs="Times New Roman"/>
          <w:bCs/>
          <w:vertAlign w:val="superscript"/>
          <w:lang w:eastAsia="zh-CN"/>
        </w:rPr>
        <w:footnoteReference w:id="6"/>
      </w:r>
      <w:r w:rsidRPr="00C75680">
        <w:rPr>
          <w:rFonts w:ascii="Calibri" w:eastAsia="Times New Roman" w:hAnsi="Calibri" w:cs="Calibri"/>
          <w:bCs/>
          <w:lang w:eastAsia="zh-CN"/>
        </w:rPr>
        <w:t xml:space="preserve"> της/του (Αναθέτουσας Αρχής / Αναθέτοντος φορέα), για την ανάδειξη αναδόχου για την ανάθεση της σύμβασης: </w:t>
      </w:r>
      <w:r w:rsidRPr="00C75680">
        <w:rPr>
          <w:rFonts w:ascii="Calibri" w:eastAsia="Times New Roman" w:hAnsi="Calibri" w:cs="Calibri"/>
          <w:bCs/>
          <w:lang w:eastAsia="zh-CN"/>
        </w:rPr>
        <w:lastRenderedPageBreak/>
        <w:t>“</w:t>
      </w:r>
      <w:r w:rsidRPr="00C75680">
        <w:rPr>
          <w:rFonts w:ascii="Calibri" w:eastAsia="Times New Roman" w:hAnsi="Calibri" w:cs="Calibri"/>
          <w:lang w:eastAsia="zh-CN"/>
        </w:rPr>
        <w:t>(τίτλος σύμβασης)</w:t>
      </w:r>
      <w:r w:rsidRPr="00C75680">
        <w:rPr>
          <w:rFonts w:ascii="Calibri" w:eastAsia="Times New Roman" w:hAnsi="Calibri" w:cs="Calibri"/>
          <w:bCs/>
          <w:lang w:eastAsia="zh-CN"/>
        </w:rPr>
        <w:t>”/ για το/α τμήμα/τα ...............</w:t>
      </w:r>
      <w:r w:rsidRPr="00C75680">
        <w:rPr>
          <w:rFonts w:ascii="Calibri" w:eastAsia="MS Mincho" w:hAnsi="Calibri" w:cs="Times New Roman"/>
          <w:bCs/>
          <w:vertAlign w:val="superscript"/>
          <w:lang w:eastAsia="zh-CN"/>
        </w:rPr>
        <w:footnoteReference w:id="7"/>
      </w:r>
      <w:r w:rsidRPr="00C75680">
        <w:rPr>
          <w:rFonts w:ascii="Calibri" w:eastAsia="MS Mincho" w:hAnsi="Calibri" w:cs="Times New Roman"/>
          <w:bCs/>
          <w:vertAlign w:val="superscript"/>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C75680">
        <w:rPr>
          <w:rFonts w:ascii="Calibri" w:eastAsia="Times New Roman" w:hAnsi="Calibri" w:cs="Calibri"/>
          <w:bCs/>
          <w:i/>
          <w:iCs/>
          <w:lang w:eastAsia="zh-CN"/>
        </w:rPr>
        <w:t>υπέρ ου η εγγύηση</w:t>
      </w:r>
      <w:r w:rsidRPr="00C75680">
        <w:rPr>
          <w:rFonts w:ascii="Calibri" w:eastAsia="Times New Roman" w:hAnsi="Calibri" w:cs="Calibri"/>
          <w:bCs/>
          <w:lang w:eastAsia="zh-CN"/>
        </w:rPr>
        <w:t>) καθ’ όλο τον χρόνο ισχύος της.</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C75680">
        <w:rPr>
          <w:rFonts w:ascii="Calibri" w:eastAsia="MS Mincho" w:hAnsi="Calibri" w:cs="Times New Roman"/>
          <w:bCs/>
          <w:vertAlign w:val="superscript"/>
          <w:lang w:eastAsia="zh-CN"/>
        </w:rPr>
        <w:footnoteReference w:id="8"/>
      </w:r>
      <w:r w:rsidRPr="00C75680">
        <w:rPr>
          <w:rFonts w:ascii="Calibri" w:eastAsia="Times New Roman" w:hAnsi="Calibri" w:cs="Calibri"/>
          <w:bCs/>
          <w:lang w:eastAsia="zh-CN"/>
        </w:rPr>
        <w:t xml:space="preserve"> από την απλή έγγραφη ειδοποίησή σας.</w:t>
      </w:r>
    </w:p>
    <w:p w:rsidR="00C75680" w:rsidRPr="00C75680" w:rsidRDefault="00C75680" w:rsidP="00C75680">
      <w:pPr>
        <w:widowControl w:val="0"/>
        <w:suppressAutoHyphens/>
        <w:spacing w:after="0" w:line="360" w:lineRule="auto"/>
        <w:jc w:val="both"/>
        <w:rPr>
          <w:rFonts w:ascii="Calibri" w:eastAsia="Calibri" w:hAnsi="Calibri" w:cs="Calibri"/>
          <w:bCs/>
          <w:lang w:eastAsia="zh-CN"/>
        </w:rPr>
      </w:pPr>
      <w:r w:rsidRPr="00C75680">
        <w:rPr>
          <w:rFonts w:ascii="Calibri" w:eastAsia="Times New Roman" w:hAnsi="Calibri" w:cs="Calibri"/>
          <w:bCs/>
          <w:lang w:eastAsia="zh-CN"/>
        </w:rPr>
        <w:t>Η</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παρούσα</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ισχύει</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μέχρι</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και</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την</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w:t>
      </w:r>
      <w:r w:rsidRPr="00C75680">
        <w:rPr>
          <w:rFonts w:ascii="Calibri" w:eastAsia="Calibri" w:hAnsi="Calibri" w:cs="Calibri"/>
          <w:bCs/>
          <w:lang w:eastAsia="zh-CN"/>
        </w:rPr>
        <w:t xml:space="preserve"> </w:t>
      </w:r>
      <w:r w:rsidRPr="00C75680">
        <w:rPr>
          <w:rFonts w:ascii="Calibri" w:eastAsia="Calibri" w:hAnsi="Calibri" w:cs="Calibri"/>
          <w:bCs/>
          <w:lang w:eastAsia="zh-CN"/>
        </w:rPr>
        <w:footnoteReference w:id="9"/>
      </w:r>
      <w:r w:rsidRPr="00C75680">
        <w:rPr>
          <w:rFonts w:ascii="Calibri" w:eastAsia="Calibri" w:hAnsi="Calibri" w:cs="Calibri"/>
          <w:bCs/>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Calibri" w:hAnsi="Calibri" w:cs="Calibri"/>
          <w:bCs/>
          <w:lang w:eastAsia="zh-CN"/>
        </w:rPr>
        <w:t>ή</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C75680" w:rsidRPr="00C75680" w:rsidRDefault="00C75680" w:rsidP="00C75680">
      <w:pPr>
        <w:widowControl w:val="0"/>
        <w:tabs>
          <w:tab w:val="left" w:pos="54"/>
          <w:tab w:val="left" w:pos="193"/>
        </w:tabs>
        <w:suppressAutoHyphens/>
        <w:spacing w:after="0" w:line="360" w:lineRule="auto"/>
        <w:jc w:val="both"/>
        <w:rPr>
          <w:rFonts w:ascii="Calibri" w:eastAsia="Times New Roman" w:hAnsi="Calibri" w:cs="Calibri"/>
          <w:lang w:eastAsia="zh-CN"/>
        </w:rPr>
      </w:pPr>
      <w:r w:rsidRPr="00C75680">
        <w:rPr>
          <w:rFonts w:ascii="Calibri" w:eastAsia="Times New Roman" w:hAnsi="Calibri" w:cs="Calibri"/>
          <w:bCs/>
          <w:lang w:eastAsia="zh-CN"/>
        </w:rPr>
        <w:t>Αποδεχόμαστε</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να</w:t>
      </w:r>
      <w:r w:rsidRPr="00C75680">
        <w:rPr>
          <w:rFonts w:ascii="Calibri" w:eastAsia="Calibri" w:hAnsi="Calibri" w:cs="Calibri"/>
          <w:bCs/>
          <w:lang w:eastAsia="zh-CN"/>
        </w:rPr>
        <w:t xml:space="preserve"> παρατείνομε </w:t>
      </w:r>
      <w:r w:rsidRPr="00C75680">
        <w:rPr>
          <w:rFonts w:ascii="Calibri" w:eastAsia="Times New Roman" w:hAnsi="Calibri" w:cs="Calibri"/>
          <w:bCs/>
          <w:lang w:eastAsia="zh-CN"/>
        </w:rPr>
        <w:t>την</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ισχύ</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της</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εγγύησης</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ύστερα</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από</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 xml:space="preserve">έγγραφο της Υπηρεσίας </w:t>
      </w:r>
      <w:r w:rsidRPr="00C75680">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C75680">
        <w:rPr>
          <w:rFonts w:ascii="Calibri" w:eastAsia="Times New Roman" w:hAnsi="Calibri" w:cs="Calibri"/>
          <w:bCs/>
          <w:lang w:eastAsia="zh-CN"/>
        </w:rPr>
        <w:t>με</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την</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προϋπόθεση</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ότι</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το</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σχετικό</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αίτημά</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σας</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θα</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μας</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υποβληθεί</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πριν</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από</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την</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ημερομηνία</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λήξης</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της</w:t>
      </w:r>
      <w:r w:rsidRPr="00C75680">
        <w:rPr>
          <w:rFonts w:ascii="Calibri" w:eastAsia="MS Mincho" w:hAnsi="Calibri" w:cs="Times New Roman"/>
          <w:bCs/>
          <w:vertAlign w:val="superscript"/>
          <w:lang w:eastAsia="zh-CN"/>
        </w:rPr>
        <w:footnoteReference w:id="10"/>
      </w:r>
      <w:r w:rsidRPr="00C75680">
        <w:rPr>
          <w:rFonts w:ascii="Calibri" w:eastAsia="Times New Roman" w:hAnsi="Calibri" w:cs="Calibri"/>
          <w:bCs/>
          <w:lang w:eastAsia="zh-CN"/>
        </w:rPr>
        <w:t>.</w:t>
      </w:r>
      <w:r w:rsidRPr="00C75680">
        <w:rPr>
          <w:rFonts w:ascii="Calibri" w:eastAsia="Calibri" w:hAnsi="Calibri" w:cs="Calibri"/>
          <w:bCs/>
          <w:lang w:eastAsia="zh-CN"/>
        </w:rPr>
        <w:t xml:space="preserve"> </w:t>
      </w:r>
    </w:p>
    <w:p w:rsidR="00C75680" w:rsidRPr="00C75680" w:rsidRDefault="00C75680" w:rsidP="00C75680">
      <w:pPr>
        <w:widowControl w:val="0"/>
        <w:tabs>
          <w:tab w:val="left" w:pos="54"/>
          <w:tab w:val="left" w:pos="193"/>
        </w:tabs>
        <w:suppressAutoHyphens/>
        <w:spacing w:after="0" w:line="360" w:lineRule="auto"/>
        <w:jc w:val="both"/>
        <w:rPr>
          <w:rFonts w:ascii="Calibri" w:eastAsia="Times New Roman" w:hAnsi="Calibri" w:cs="Calibri"/>
          <w:lang w:eastAsia="zh-CN"/>
        </w:rPr>
      </w:pPr>
    </w:p>
    <w:p w:rsidR="00C75680" w:rsidRPr="00C75680" w:rsidRDefault="00C75680" w:rsidP="00C75680">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75680">
        <w:rPr>
          <w:rFonts w:ascii="Calibri" w:eastAsia="MS Mincho" w:hAnsi="Calibri" w:cs="Times New Roman"/>
          <w:bCs/>
          <w:vertAlign w:val="superscript"/>
          <w:lang w:eastAsia="zh-CN"/>
        </w:rPr>
        <w:footnoteReference w:id="11"/>
      </w:r>
      <w:r w:rsidRPr="00C75680">
        <w:rPr>
          <w:rFonts w:ascii="Calibri" w:eastAsia="Times New Roman" w:hAnsi="Calibri" w:cs="Calibri"/>
          <w:bCs/>
          <w:lang w:eastAsia="zh-CN"/>
        </w:rPr>
        <w:t>.</w:t>
      </w:r>
    </w:p>
    <w:p w:rsidR="00C75680" w:rsidRPr="00C75680" w:rsidRDefault="00C75680" w:rsidP="00C75680">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C75680" w:rsidRPr="00C75680" w:rsidRDefault="00C75680" w:rsidP="00C75680">
      <w:pPr>
        <w:widowControl w:val="0"/>
        <w:suppressAutoHyphens/>
        <w:spacing w:after="0" w:line="360" w:lineRule="auto"/>
        <w:ind w:left="4994" w:firstLine="454"/>
        <w:jc w:val="both"/>
        <w:rPr>
          <w:rFonts w:ascii="Calibri" w:eastAsia="Times New Roman" w:hAnsi="Calibri" w:cs="Calibri"/>
          <w:b/>
          <w:bCs/>
          <w:lang w:eastAsia="zh-CN"/>
        </w:rPr>
      </w:pPr>
      <w:r w:rsidRPr="00C75680">
        <w:rPr>
          <w:rFonts w:ascii="Calibri" w:eastAsia="Times New Roman" w:hAnsi="Calibri" w:cs="Calibri"/>
          <w:bCs/>
          <w:lang w:eastAsia="zh-CN"/>
        </w:rPr>
        <w:t>(Εξουσιοδοτημένη Υπογραφή)</w:t>
      </w:r>
    </w:p>
    <w:p w:rsidR="00C75680" w:rsidRPr="00C75680" w:rsidRDefault="00C75680" w:rsidP="00C75680">
      <w:pPr>
        <w:suppressAutoHyphens/>
        <w:spacing w:after="120" w:line="240" w:lineRule="auto"/>
        <w:ind w:left="-360"/>
        <w:jc w:val="center"/>
        <w:rPr>
          <w:rFonts w:ascii="Calibri" w:eastAsia="Times New Roman" w:hAnsi="Calibri" w:cs="Calibri"/>
          <w:bCs/>
          <w:shd w:val="clear" w:color="auto" w:fill="FFFF00"/>
          <w:lang w:eastAsia="zh-CN"/>
        </w:rPr>
      </w:pPr>
      <w:r w:rsidRPr="00C75680">
        <w:rPr>
          <w:rFonts w:ascii="Calibri" w:eastAsia="Times New Roman" w:hAnsi="Calibri" w:cs="Calibri"/>
          <w:szCs w:val="24"/>
          <w:lang w:eastAsia="zh-CN"/>
        </w:rPr>
        <w:br w:type="page"/>
      </w:r>
      <w:r w:rsidRPr="00C75680">
        <w:rPr>
          <w:rFonts w:ascii="Calibri" w:eastAsia="Times New Roman" w:hAnsi="Calibri" w:cs="Calibri"/>
          <w:b/>
          <w:lang w:eastAsia="zh-CN"/>
        </w:rPr>
        <w:lastRenderedPageBreak/>
        <w:t>ΥΠΟΔΕΙΓΜΑ ΕΓΓΥΗΤΙΚΗΣ ΕΠΙΣΤΟΛΗΣ ΚΑΛΗΣ ΕΚΤΕΛΕΣΗΣ</w:t>
      </w:r>
    </w:p>
    <w:p w:rsidR="00C75680" w:rsidRPr="00C75680" w:rsidRDefault="00C75680" w:rsidP="00C75680">
      <w:pPr>
        <w:suppressAutoHyphens/>
        <w:spacing w:after="120" w:line="360" w:lineRule="auto"/>
        <w:jc w:val="center"/>
        <w:rPr>
          <w:rFonts w:ascii="Calibri" w:eastAsia="Times New Roman" w:hAnsi="Calibri" w:cs="Calibri"/>
          <w:bCs/>
          <w:shd w:val="clear" w:color="auto" w:fill="FFFF00"/>
          <w:lang w:eastAsia="zh-CN"/>
        </w:rPr>
      </w:pP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Εκδότης (Πλήρης επωνυμία Πιστωτικού Ιδρύματος ……………………………. / </w:t>
      </w:r>
      <w:r w:rsidRPr="00C75680">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C75680">
        <w:rPr>
          <w:rFonts w:ascii="Calibri" w:eastAsia="Times New Roman" w:hAnsi="Calibri" w:cs="Calibri"/>
          <w:bCs/>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Ημερομηνία έκδοσης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Προς: (Πλήρης επωνυμία Αναθέτουσας Αρχής/Αναθέτοντος Φορέα</w:t>
      </w:r>
      <w:r w:rsidRPr="00C75680">
        <w:rPr>
          <w:rFonts w:ascii="Calibri" w:eastAsia="MS Mincho" w:hAnsi="Calibri" w:cs="Times New Roman"/>
          <w:bCs/>
          <w:vertAlign w:val="superscript"/>
          <w:lang w:eastAsia="zh-CN"/>
        </w:rPr>
        <w:footnoteReference w:customMarkFollows="1" w:id="12"/>
        <w:t>1</w:t>
      </w:r>
      <w:r w:rsidRPr="00C75680">
        <w:rPr>
          <w:rFonts w:ascii="Calibri" w:eastAsia="Times New Roman" w:hAnsi="Calibri" w:cs="Calibri"/>
          <w:bCs/>
          <w:lang w:eastAsia="zh-CN"/>
        </w:rPr>
        <w:t>).................................</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(Διεύθυνση Αναθέτουσας Αρχής/Αναθέτοντος Φορέα)</w:t>
      </w:r>
      <w:r w:rsidRPr="00C75680">
        <w:rPr>
          <w:rFonts w:ascii="Calibri" w:eastAsia="MS Mincho" w:hAnsi="Calibri" w:cs="Times New Roman"/>
          <w:bCs/>
          <w:vertAlign w:val="superscript"/>
          <w:lang w:eastAsia="zh-CN"/>
        </w:rPr>
        <w:footnoteReference w:customMarkFollows="1" w:id="13"/>
        <w:t>2</w:t>
      </w:r>
      <w:r w:rsidRPr="00C75680">
        <w:rPr>
          <w:rFonts w:ascii="Calibri" w:eastAsia="Times New Roman" w:hAnsi="Calibri" w:cs="Calibri"/>
          <w:bCs/>
          <w:color w:val="00000A"/>
        </w:rPr>
        <w:t>................................</w:t>
      </w:r>
    </w:p>
    <w:p w:rsidR="00C75680" w:rsidRPr="00C75680" w:rsidRDefault="00C75680" w:rsidP="00C75680">
      <w:pPr>
        <w:suppressAutoHyphens/>
        <w:spacing w:after="0" w:line="240" w:lineRule="auto"/>
        <w:jc w:val="both"/>
        <w:rPr>
          <w:rFonts w:ascii="Calibri" w:eastAsia="Times New Roman" w:hAnsi="Calibri" w:cs="Calibri"/>
          <w:bCs/>
          <w:lang w:eastAsia="zh-CN"/>
        </w:rPr>
      </w:pPr>
    </w:p>
    <w:p w:rsidR="00C75680" w:rsidRPr="00C75680" w:rsidRDefault="00C75680" w:rsidP="00C75680">
      <w:pPr>
        <w:suppressAutoHyphens/>
        <w:spacing w:after="0" w:line="24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Εγγύηση μας υπ’ </w:t>
      </w:r>
      <w:proofErr w:type="spellStart"/>
      <w:r w:rsidRPr="00C75680">
        <w:rPr>
          <w:rFonts w:ascii="Calibri" w:eastAsia="Times New Roman" w:hAnsi="Calibri" w:cs="Calibri"/>
          <w:bCs/>
          <w:lang w:eastAsia="zh-CN"/>
        </w:rPr>
        <w:t>αριθμ</w:t>
      </w:r>
      <w:proofErr w:type="spellEnd"/>
      <w:r w:rsidRPr="00C75680">
        <w:rPr>
          <w:rFonts w:ascii="Calibri" w:eastAsia="Times New Roman" w:hAnsi="Calibri" w:cs="Calibri"/>
          <w:bCs/>
          <w:lang w:eastAsia="zh-CN"/>
        </w:rPr>
        <w:t>. ……………….. ποσού ………………….……. ευρώ</w:t>
      </w:r>
      <w:r w:rsidRPr="00C75680">
        <w:rPr>
          <w:rFonts w:ascii="Calibri" w:eastAsia="MS Mincho" w:hAnsi="Calibri" w:cs="Times New Roman"/>
          <w:bCs/>
          <w:vertAlign w:val="superscript"/>
          <w:lang w:eastAsia="zh-CN"/>
        </w:rPr>
        <w:footnoteReference w:customMarkFollows="1" w:id="14"/>
        <w:t>3</w:t>
      </w:r>
      <w:r w:rsidRPr="00C75680">
        <w:rPr>
          <w:rFonts w:ascii="Calibri" w:eastAsia="Times New Roman" w:hAnsi="Calibri" w:cs="Calibri"/>
          <w:bCs/>
          <w:lang w:eastAsia="zh-CN"/>
        </w:rPr>
        <w:t>.</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75680">
        <w:rPr>
          <w:rFonts w:ascii="Calibri" w:eastAsia="Times New Roman" w:hAnsi="Calibri" w:cs="Calibri"/>
          <w:bCs/>
          <w:lang w:eastAsia="zh-CN"/>
        </w:rPr>
        <w:t>διζήσεως</w:t>
      </w:r>
      <w:proofErr w:type="spellEnd"/>
      <w:r w:rsidRPr="00C75680">
        <w:rPr>
          <w:rFonts w:ascii="Calibri" w:eastAsia="Times New Roman" w:hAnsi="Calibri" w:cs="Calibri"/>
          <w:bCs/>
          <w:lang w:eastAsia="zh-CN"/>
        </w:rPr>
        <w:t xml:space="preserve"> μέχρι του ποσού των ευρώ………………………………………………………………………..</w:t>
      </w:r>
      <w:r w:rsidRPr="00C75680">
        <w:rPr>
          <w:rFonts w:ascii="Calibri" w:eastAsia="MS Mincho" w:hAnsi="Calibri" w:cs="Times New Roman"/>
          <w:bCs/>
          <w:vertAlign w:val="superscript"/>
          <w:lang w:eastAsia="zh-CN"/>
        </w:rPr>
        <w:footnoteReference w:customMarkFollows="1" w:id="15"/>
        <w:t>4</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υπέρ του: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w:t>
      </w:r>
      <w:proofErr w:type="spellStart"/>
      <w:r w:rsidRPr="00C75680">
        <w:rPr>
          <w:rFonts w:ascii="Calibri" w:eastAsia="Times New Roman" w:hAnsi="Calibri" w:cs="Calibri"/>
          <w:bCs/>
          <w:lang w:val="en-US" w:eastAsia="zh-CN"/>
        </w:rPr>
        <w:t>i</w:t>
      </w:r>
      <w:proofErr w:type="spellEnd"/>
      <w:r w:rsidRPr="00C75680">
        <w:rPr>
          <w:rFonts w:ascii="Calibri" w:eastAsia="Times New Roman" w:hAnsi="Calibri" w:cs="Calibri"/>
          <w:bCs/>
          <w:lang w:eastAsia="zh-CN"/>
        </w:rPr>
        <w:t xml:space="preserve">) [σε περίπτωση φυσικού προσώπου]: </w:t>
      </w:r>
      <w:r w:rsidRPr="00C75680">
        <w:rPr>
          <w:rFonts w:ascii="Calibri" w:eastAsia="Calibri" w:hAnsi="Calibri" w:cs="Calibri"/>
          <w:bCs/>
          <w:lang w:eastAsia="zh-CN"/>
        </w:rPr>
        <w:t xml:space="preserve">(ονοματεπώνυμο, πατρώνυμο) ..............................,  ΑΦΜ: ................ </w:t>
      </w:r>
      <w:r w:rsidRPr="00C75680">
        <w:rPr>
          <w:rFonts w:ascii="Calibri" w:eastAsia="Calibri" w:hAnsi="Calibri" w:cs="Calibri"/>
          <w:lang w:eastAsia="zh-CN"/>
        </w:rPr>
        <w:t>(διεύθυνση)</w:t>
      </w:r>
      <w:r w:rsidRPr="00C75680">
        <w:rPr>
          <w:rFonts w:ascii="Calibri" w:eastAsia="Calibri" w:hAnsi="Calibri" w:cs="Calibri"/>
          <w:bCs/>
          <w:lang w:eastAsia="zh-CN"/>
        </w:rPr>
        <w:t xml:space="preserve"> .......................…………………………………..</w:t>
      </w:r>
      <w:r w:rsidRPr="00C75680">
        <w:rPr>
          <w:rFonts w:ascii="Calibri" w:eastAsia="Times New Roman" w:hAnsi="Calibri" w:cs="Calibri"/>
          <w:bCs/>
          <w:lang w:eastAsia="zh-CN"/>
        </w:rPr>
        <w:t>, ή</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w:t>
      </w:r>
      <w:r w:rsidRPr="00C75680">
        <w:rPr>
          <w:rFonts w:ascii="Calibri" w:eastAsia="Times New Roman" w:hAnsi="Calibri" w:cs="Calibri"/>
          <w:bCs/>
          <w:lang w:val="en-US" w:eastAsia="zh-CN"/>
        </w:rPr>
        <w:t>ii</w:t>
      </w:r>
      <w:r w:rsidRPr="00C75680">
        <w:rPr>
          <w:rFonts w:ascii="Calibri" w:eastAsia="Times New Roman" w:hAnsi="Calibri" w:cs="Calibri"/>
          <w:bCs/>
          <w:lang w:eastAsia="zh-CN"/>
        </w:rPr>
        <w:t>) [σε περίπτωση νομικού προσώπου]: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 ή</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w:t>
      </w:r>
      <w:r w:rsidRPr="00C75680">
        <w:rPr>
          <w:rFonts w:ascii="Calibri" w:eastAsia="Times New Roman" w:hAnsi="Calibri" w:cs="Calibri"/>
          <w:bCs/>
          <w:lang w:val="en-US" w:eastAsia="zh-CN"/>
        </w:rPr>
        <w:t>iii</w:t>
      </w:r>
      <w:r w:rsidRPr="00C75680">
        <w:rPr>
          <w:rFonts w:ascii="Calibri" w:eastAsia="Times New Roman" w:hAnsi="Calibri" w:cs="Calibri"/>
          <w:bCs/>
          <w:lang w:eastAsia="zh-CN"/>
        </w:rPr>
        <w:t>) [σε περίπτωση ένωσης ή κοινοπραξίας:] των φυσικών / νομικών προσώπων</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α)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β)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γ) (</w:t>
      </w:r>
      <w:r w:rsidRPr="00C75680">
        <w:rPr>
          <w:rFonts w:ascii="Calibri" w:eastAsia="Times New Roman" w:hAnsi="Calibri" w:cs="Calibri"/>
          <w:lang w:eastAsia="zh-CN"/>
        </w:rPr>
        <w:t>πλήρη επωνυμία) ........................, ΑΦΜ: ...................... (διεύθυνση)</w:t>
      </w:r>
      <w:r w:rsidRPr="00C75680">
        <w:rPr>
          <w:rFonts w:ascii="Calibri" w:eastAsia="Times New Roman" w:hAnsi="Calibri" w:cs="Calibri"/>
          <w:bCs/>
          <w:lang w:eastAsia="zh-CN"/>
        </w:rPr>
        <w:t xml:space="preserve"> .................. (συμπληρώνεται με όλα τα μέλη της ένωσης / κοινοπραξίας)</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w:t>
      </w:r>
      <w:proofErr w:type="spellStart"/>
      <w:r w:rsidRPr="00C75680">
        <w:rPr>
          <w:rFonts w:ascii="Calibri" w:eastAsia="Times New Roman" w:hAnsi="Calibri" w:cs="Calibri"/>
          <w:bCs/>
          <w:lang w:eastAsia="zh-CN"/>
        </w:rPr>
        <w:t>ιδιότητάς</w:t>
      </w:r>
      <w:proofErr w:type="spellEnd"/>
      <w:r w:rsidRPr="00C75680">
        <w:rPr>
          <w:rFonts w:ascii="Calibri" w:eastAsia="Times New Roman" w:hAnsi="Calibri" w:cs="Calibri"/>
          <w:bCs/>
          <w:lang w:eastAsia="zh-CN"/>
        </w:rPr>
        <w:t xml:space="preserve"> τους ως μελών της ένωσης ή κοινοπραξίας,</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για την καλή εκτέλεση του/ων τμήματος/των ..</w:t>
      </w:r>
      <w:r w:rsidRPr="00C75680">
        <w:rPr>
          <w:rFonts w:ascii="Calibri" w:eastAsia="MS Mincho" w:hAnsi="Calibri" w:cs="Times New Roman"/>
          <w:bCs/>
          <w:vertAlign w:val="superscript"/>
          <w:lang w:eastAsia="zh-CN"/>
        </w:rPr>
        <w:footnoteReference w:customMarkFollows="1" w:id="16"/>
        <w:t>5</w:t>
      </w:r>
      <w:r w:rsidRPr="00C75680">
        <w:rPr>
          <w:rFonts w:ascii="Calibri" w:eastAsia="Times New Roman" w:hAnsi="Calibri" w:cs="Calibri"/>
          <w:bCs/>
          <w:lang w:eastAsia="zh-CN"/>
        </w:rPr>
        <w:t xml:space="preserve">/ της </w:t>
      </w:r>
      <w:proofErr w:type="spellStart"/>
      <w:r w:rsidRPr="00C75680">
        <w:rPr>
          <w:rFonts w:ascii="Calibri" w:eastAsia="Times New Roman" w:hAnsi="Calibri" w:cs="Calibri"/>
          <w:bCs/>
          <w:lang w:eastAsia="zh-CN"/>
        </w:rPr>
        <w:t>υπ</w:t>
      </w:r>
      <w:proofErr w:type="spellEnd"/>
      <w:r w:rsidRPr="00C75680">
        <w:rPr>
          <w:rFonts w:ascii="Calibri" w:eastAsia="Times New Roman" w:hAnsi="Calibri" w:cs="Calibri"/>
          <w:bCs/>
          <w:lang w:eastAsia="zh-CN"/>
        </w:rPr>
        <w:t xml:space="preserve"> </w:t>
      </w:r>
      <w:proofErr w:type="spellStart"/>
      <w:r w:rsidRPr="00C75680">
        <w:rPr>
          <w:rFonts w:ascii="Calibri" w:eastAsia="Times New Roman" w:hAnsi="Calibri" w:cs="Calibri"/>
          <w:bCs/>
          <w:lang w:eastAsia="zh-CN"/>
        </w:rPr>
        <w:t>αριθ</w:t>
      </w:r>
      <w:proofErr w:type="spellEnd"/>
      <w:r w:rsidRPr="00C75680">
        <w:rPr>
          <w:rFonts w:ascii="Calibri" w:eastAsia="Times New Roman" w:hAnsi="Calibri" w:cs="Calibri"/>
          <w:bCs/>
          <w:lang w:eastAsia="zh-CN"/>
        </w:rPr>
        <w:t xml:space="preserve"> ..... σύμβασης “</w:t>
      </w:r>
      <w:r w:rsidRPr="00C75680">
        <w:rPr>
          <w:rFonts w:ascii="Calibri" w:eastAsia="Times New Roman" w:hAnsi="Calibri" w:cs="Calibri"/>
          <w:b/>
          <w:bCs/>
          <w:i/>
          <w:iCs/>
          <w:lang w:eastAsia="zh-CN"/>
        </w:rPr>
        <w:t>(τίτλος σύμβασης)</w:t>
      </w:r>
      <w:r w:rsidRPr="00C75680">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C75680">
        <w:rPr>
          <w:rFonts w:ascii="Calibri" w:eastAsia="MS Mincho" w:hAnsi="Calibri" w:cs="Times New Roman"/>
          <w:vertAlign w:val="superscript"/>
          <w:lang w:eastAsia="zh-CN"/>
        </w:rPr>
        <w:footnoteReference w:customMarkFollows="1" w:id="17"/>
        <w:t xml:space="preserve">6 </w:t>
      </w:r>
      <w:r w:rsidRPr="00C75680">
        <w:rPr>
          <w:rFonts w:ascii="Calibri" w:eastAsia="Times New Roman" w:hAnsi="Calibri" w:cs="Calibri"/>
          <w:bCs/>
          <w:lang w:eastAsia="zh-CN"/>
        </w:rPr>
        <w:t>........................... της/του (Αναθέτουσας Αρχής/Αναθέτοντος φορέα).</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75680">
        <w:rPr>
          <w:rFonts w:ascii="Calibri" w:eastAsia="MS Mincho" w:hAnsi="Calibri" w:cs="Times New Roman"/>
          <w:bCs/>
          <w:vertAlign w:val="superscript"/>
          <w:lang w:eastAsia="zh-CN"/>
        </w:rPr>
        <w:footnoteReference w:customMarkFollows="1" w:id="18"/>
        <w:t xml:space="preserve">7 </w:t>
      </w:r>
      <w:r w:rsidRPr="00C75680">
        <w:rPr>
          <w:rFonts w:ascii="Calibri" w:eastAsia="Times New Roman" w:hAnsi="Calibri" w:cs="Calibri"/>
          <w:bCs/>
          <w:lang w:eastAsia="zh-CN"/>
        </w:rPr>
        <w:t>από την απλή έγγραφη ειδοποίησή σας.</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C75680">
        <w:rPr>
          <w:rFonts w:ascii="Calibri" w:eastAsia="MS Mincho" w:hAnsi="Calibri" w:cs="Times New Roman"/>
          <w:bCs/>
          <w:vertAlign w:val="superscript"/>
          <w:lang w:eastAsia="zh-CN"/>
        </w:rPr>
        <w:footnoteReference w:customMarkFollows="1" w:id="19"/>
        <w:t>8</w:t>
      </w:r>
      <w:r w:rsidRPr="00C75680">
        <w:rPr>
          <w:rFonts w:ascii="Calibri" w:eastAsia="Times New Roman" w:hAnsi="Calibri" w:cs="Calibri"/>
          <w:bCs/>
          <w:lang w:eastAsia="zh-CN"/>
        </w:rPr>
        <w:t>)</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ή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75680" w:rsidRPr="00C75680" w:rsidRDefault="00C75680" w:rsidP="00C75680">
      <w:pPr>
        <w:widowControl w:val="0"/>
        <w:suppressAutoHyphens/>
        <w:spacing w:after="0" w:line="360" w:lineRule="auto"/>
        <w:jc w:val="both"/>
        <w:rPr>
          <w:rFonts w:ascii="Calibri" w:eastAsia="Times New Roman" w:hAnsi="Calibri" w:cs="Calibri"/>
          <w:bCs/>
          <w:lang w:eastAsia="zh-CN"/>
        </w:rPr>
      </w:pPr>
      <w:r w:rsidRPr="00C75680">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C75680" w:rsidRPr="00C75680" w:rsidRDefault="00C75680" w:rsidP="00C75680">
      <w:pPr>
        <w:widowControl w:val="0"/>
        <w:suppressAutoHyphens/>
        <w:spacing w:after="0" w:line="360" w:lineRule="auto"/>
        <w:jc w:val="both"/>
        <w:rPr>
          <w:rFonts w:ascii="Calibri" w:eastAsia="Times New Roman" w:hAnsi="Calibri" w:cs="Calibri"/>
          <w:bCs/>
          <w:i/>
          <w:iCs/>
          <w:lang w:eastAsia="zh-CN"/>
        </w:rPr>
      </w:pPr>
      <w:r w:rsidRPr="00C75680">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75680">
        <w:rPr>
          <w:rFonts w:ascii="Calibri" w:eastAsia="MS Mincho" w:hAnsi="Calibri" w:cs="Times New Roman"/>
          <w:bCs/>
          <w:vertAlign w:val="superscript"/>
          <w:lang w:eastAsia="zh-CN"/>
        </w:rPr>
        <w:footnoteReference w:customMarkFollows="1" w:id="20"/>
        <w:t>9</w:t>
      </w:r>
      <w:r w:rsidRPr="00C75680">
        <w:rPr>
          <w:rFonts w:ascii="Calibri" w:eastAsia="Times New Roman" w:hAnsi="Calibri" w:cs="Calibri"/>
          <w:bCs/>
          <w:lang w:eastAsia="zh-CN"/>
        </w:rPr>
        <w:t>.</w:t>
      </w:r>
    </w:p>
    <w:p w:rsidR="00C75680" w:rsidRPr="00C75680" w:rsidRDefault="00C75680" w:rsidP="00C75680">
      <w:pPr>
        <w:widowControl w:val="0"/>
        <w:suppressAutoHyphens/>
        <w:spacing w:after="0" w:line="360" w:lineRule="auto"/>
        <w:jc w:val="both"/>
        <w:rPr>
          <w:rFonts w:ascii="Calibri" w:eastAsia="Times New Roman" w:hAnsi="Calibri" w:cs="Calibri"/>
          <w:bCs/>
          <w:i/>
          <w:iCs/>
          <w:lang w:eastAsia="zh-CN"/>
        </w:rPr>
      </w:pPr>
    </w:p>
    <w:p w:rsidR="00C75680" w:rsidRPr="00C75680" w:rsidRDefault="00C75680" w:rsidP="00C75680">
      <w:pPr>
        <w:widowControl w:val="0"/>
        <w:suppressAutoHyphens/>
        <w:spacing w:after="0" w:line="360" w:lineRule="auto"/>
        <w:ind w:left="2880" w:firstLine="720"/>
        <w:jc w:val="both"/>
        <w:rPr>
          <w:rFonts w:ascii="Calibri" w:eastAsia="Times New Roman" w:hAnsi="Calibri" w:cs="Calibri"/>
          <w:b/>
          <w:bCs/>
          <w:lang w:eastAsia="zh-CN"/>
        </w:rPr>
      </w:pPr>
      <w:r w:rsidRPr="00C75680">
        <w:rPr>
          <w:rFonts w:ascii="Calibri" w:eastAsia="Times New Roman" w:hAnsi="Calibri" w:cs="Calibri"/>
          <w:bCs/>
          <w:lang w:eastAsia="zh-CN"/>
        </w:rPr>
        <w:t>(Εξουσιοδοτημένη Υπογραφή)</w:t>
      </w:r>
    </w:p>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sectPr w:rsidR="00C75680" w:rsidRPr="00C75680" w:rsidSect="00C75680">
          <w:pgSz w:w="11906" w:h="16838"/>
          <w:pgMar w:top="1134" w:right="1134" w:bottom="1134" w:left="1134" w:header="720" w:footer="709" w:gutter="0"/>
          <w:cols w:space="720"/>
        </w:sectPr>
      </w:pPr>
      <w:r w:rsidRPr="00C75680">
        <w:rPr>
          <w:rFonts w:ascii="Arial" w:eastAsia="Times New Roman" w:hAnsi="Arial" w:cs="Arial"/>
          <w:b/>
          <w:color w:val="002060"/>
          <w:sz w:val="24"/>
          <w:lang w:eastAsia="zh-CN"/>
        </w:rPr>
        <w:br w:type="page"/>
      </w:r>
      <w:bookmarkStart w:id="11" w:name="_Toc82680674"/>
    </w:p>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2" w:name="_Toc118112965"/>
      <w:r w:rsidRPr="00C75680">
        <w:rPr>
          <w:rFonts w:ascii="Arial" w:eastAsia="Times New Roman" w:hAnsi="Arial" w:cs="Arial"/>
          <w:b/>
          <w:color w:val="002060"/>
          <w:sz w:val="24"/>
          <w:lang w:eastAsia="zh-CN"/>
        </w:rPr>
        <w:lastRenderedPageBreak/>
        <w:t xml:space="preserve">ΠΑΡΑΡΤΗΜΑ </w:t>
      </w:r>
      <w:r w:rsidRPr="00C75680">
        <w:rPr>
          <w:rFonts w:ascii="Arial" w:eastAsia="Times New Roman" w:hAnsi="Arial" w:cs="Arial"/>
          <w:b/>
          <w:color w:val="002060"/>
          <w:sz w:val="24"/>
          <w:lang w:val="en-US" w:eastAsia="zh-CN"/>
        </w:rPr>
        <w:t>V</w:t>
      </w:r>
      <w:r w:rsidRPr="00C75680">
        <w:rPr>
          <w:rFonts w:ascii="Arial" w:eastAsia="Times New Roman" w:hAnsi="Arial" w:cs="Arial"/>
          <w:b/>
          <w:color w:val="002060"/>
          <w:sz w:val="24"/>
          <w:lang w:eastAsia="zh-CN"/>
        </w:rPr>
        <w:t xml:space="preserve"> – Πίνακας αντιστοίχισης λόγων αποκλεισμού-κριτηρίων ποιοτικής επιλογής και αποδεικτικών μέσων</w:t>
      </w:r>
      <w:bookmarkEnd w:id="11"/>
      <w:bookmarkEnd w:id="12"/>
    </w:p>
    <w:p w:rsidR="00C75680" w:rsidRPr="00C75680" w:rsidRDefault="00C75680" w:rsidP="00C75680">
      <w:pPr>
        <w:suppressAutoHyphens/>
        <w:spacing w:before="57" w:after="57"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C75680" w:rsidRPr="00C75680" w:rsidTr="00A6007B">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C75680" w:rsidRPr="00C75680" w:rsidRDefault="00C75680" w:rsidP="00C75680">
            <w:pPr>
              <w:suppressAutoHyphens/>
              <w:spacing w:after="0" w:line="240" w:lineRule="auto"/>
              <w:jc w:val="center"/>
              <w:rPr>
                <w:rFonts w:ascii="Calibri" w:eastAsia="Times New Roman" w:hAnsi="Calibri" w:cs="Times New Roman"/>
              </w:rPr>
            </w:pPr>
            <w:r w:rsidRPr="00C75680">
              <w:rPr>
                <w:rFonts w:ascii="Calibri" w:eastAsia="Times New Roman" w:hAnsi="Calibri" w:cs="Calibri"/>
                <w:szCs w:val="24"/>
                <w:lang w:eastAsia="zh-CN"/>
              </w:rPr>
              <w:t>Αποδεικτικά μέσα-Υπηρεσίες (2.2.9.2)</w:t>
            </w:r>
          </w:p>
        </w:tc>
      </w:tr>
      <w:tr w:rsidR="00C75680" w:rsidRPr="00C75680" w:rsidTr="00A6007B">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Δικαιολογητικό</w:t>
            </w:r>
          </w:p>
        </w:tc>
      </w:tr>
      <w:tr w:rsidR="00C75680" w:rsidRPr="00C75680" w:rsidTr="00A6007B">
        <w:tc>
          <w:tcPr>
            <w:tcW w:w="1129"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2.2.3.1</w:t>
            </w:r>
          </w:p>
        </w:tc>
        <w:tc>
          <w:tcPr>
            <w:tcW w:w="5387"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Λόγοι που σχετίζονται με ποινικές καταδίκες για τα αδικήματα που ορίζονται στο άρθρο </w:t>
            </w:r>
            <w:proofErr w:type="spellStart"/>
            <w:r w:rsidRPr="00C75680">
              <w:rPr>
                <w:rFonts w:ascii="Calibri" w:eastAsia="Times New Roman" w:hAnsi="Calibri" w:cs="Calibri"/>
                <w:szCs w:val="24"/>
                <w:lang w:eastAsia="zh-CN"/>
              </w:rPr>
              <w:t>άρθρο</w:t>
            </w:r>
            <w:proofErr w:type="spellEnd"/>
            <w:r w:rsidRPr="00C75680">
              <w:rPr>
                <w:rFonts w:ascii="Calibri" w:eastAsia="Times New Roman" w:hAnsi="Calibri" w:cs="Calibri"/>
                <w:szCs w:val="24"/>
                <w:lang w:eastAsia="zh-CN"/>
              </w:rPr>
              <w:t xml:space="preserve"> 73 παρ. 1 ν. 4412/2016:</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Συμμετοχή σε εγκληματική οργάνωση</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Ενεργητική δωροδοκία κατά το ελληνικό δίκαιο και το δίκαιο του οικονομικού φορέα</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Απάτη εις βάρος των οικονομικών συμφερόντων</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της Ένωσης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Τρομοκρατικά εγκλήματα ή εγκλήματα συνδεόμενα με τρομοκρατικές δραστηριότητες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Νομιμοποίηση εσόδων από παράνομες δραστηριότητες ή χρηματοδότηση της τρομοκρατίας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75680" w:rsidRPr="00C75680" w:rsidRDefault="00C75680" w:rsidP="00C75680">
            <w:pPr>
              <w:suppressAutoHyphens/>
              <w:spacing w:after="0" w:line="240" w:lineRule="auto"/>
              <w:jc w:val="both"/>
              <w:rPr>
                <w:rFonts w:ascii="Calibri" w:eastAsia="Times New Roman" w:hAnsi="Calibri" w:cs="Calibri"/>
                <w:color w:val="0070C0"/>
                <w:szCs w:val="24"/>
                <w:lang w:eastAsia="zh-CN"/>
              </w:rPr>
            </w:pPr>
            <w:r w:rsidRPr="00C75680">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C75680">
              <w:rPr>
                <w:rFonts w:ascii="Calibri" w:eastAsia="Times New Roman" w:hAnsi="Calibri" w:cs="Calibri"/>
                <w:color w:val="0070C0"/>
                <w:szCs w:val="24"/>
                <w:lang w:eastAsia="zh-CN"/>
              </w:rPr>
              <w:t xml:space="preserve">(μόνο εάν δεν καθίσταται διαθέσιμη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color w:val="0070C0"/>
                <w:szCs w:val="24"/>
                <w:lang w:eastAsia="zh-CN"/>
              </w:rPr>
              <w:t xml:space="preserve">μέσω του </w:t>
            </w:r>
            <w:proofErr w:type="spellStart"/>
            <w:r w:rsidRPr="00C75680">
              <w:rPr>
                <w:rFonts w:ascii="Calibri" w:eastAsia="Times New Roman" w:hAnsi="Calibri" w:cs="Calibri"/>
                <w:color w:val="0070C0"/>
                <w:szCs w:val="24"/>
                <w:lang w:eastAsia="zh-CN"/>
              </w:rPr>
              <w:t>επιγραμμικού</w:t>
            </w:r>
            <w:proofErr w:type="spellEnd"/>
            <w:r w:rsidRPr="00C75680">
              <w:rPr>
                <w:rFonts w:ascii="Calibri" w:eastAsia="Times New Roman" w:hAnsi="Calibri" w:cs="Calibri"/>
                <w:color w:val="0070C0"/>
                <w:szCs w:val="24"/>
                <w:lang w:eastAsia="zh-CN"/>
              </w:rPr>
              <w:t xml:space="preserve"> αποθετηρίου πιστοποιητικών (e-</w:t>
            </w:r>
            <w:proofErr w:type="spellStart"/>
            <w:r w:rsidRPr="00C75680">
              <w:rPr>
                <w:rFonts w:ascii="Calibri" w:eastAsia="Times New Roman" w:hAnsi="Calibri" w:cs="Calibri"/>
                <w:color w:val="0070C0"/>
                <w:szCs w:val="24"/>
                <w:lang w:eastAsia="zh-CN"/>
              </w:rPr>
              <w:t>Certis</w:t>
            </w:r>
            <w:proofErr w:type="spellEnd"/>
            <w:r w:rsidRPr="00C75680">
              <w:rPr>
                <w:rFonts w:ascii="Calibri" w:eastAsia="Times New Roman" w:hAnsi="Calibri" w:cs="Calibri"/>
                <w:color w:val="0070C0"/>
                <w:szCs w:val="24"/>
                <w:lang w:eastAsia="zh-CN"/>
              </w:rPr>
              <w:t>))</w:t>
            </w:r>
            <w:r w:rsidRPr="00C75680">
              <w:rPr>
                <w:rFonts w:ascii="Calibri" w:eastAsia="Times New Roman" w:hAnsi="Calibri" w:cs="Calibri"/>
                <w:szCs w:val="24"/>
                <w:lang w:eastAsia="zh-CN"/>
              </w:rPr>
              <w:t xml:space="preserve"> </w:t>
            </w:r>
            <w:r w:rsidRPr="00C75680">
              <w:rPr>
                <w:rFonts w:ascii="Calibri" w:eastAsia="Times New Roman" w:hAnsi="Calibri" w:cs="Calibri"/>
                <w:szCs w:val="24"/>
                <w:u w:val="single"/>
                <w:lang w:eastAsia="zh-CN"/>
              </w:rPr>
              <w:t>και</w:t>
            </w:r>
            <w:r w:rsidRPr="00C75680">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C75680" w:rsidRPr="00C75680" w:rsidTr="00A6007B">
        <w:tc>
          <w:tcPr>
            <w:tcW w:w="1129" w:type="dxa"/>
            <w:vMerge w:val="restart"/>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2.2.3.2</w:t>
            </w:r>
          </w:p>
        </w:tc>
        <w:tc>
          <w:tcPr>
            <w:tcW w:w="5387"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Α) Πιστοποιητικό που εκδίδεται από την αρμόδια αρχή του οικείου</w:t>
            </w:r>
          </w:p>
          <w:p w:rsidR="00C75680" w:rsidRPr="00C75680" w:rsidRDefault="00C75680" w:rsidP="00C75680">
            <w:pPr>
              <w:suppressAutoHyphens/>
              <w:spacing w:after="0" w:line="240" w:lineRule="auto"/>
              <w:jc w:val="both"/>
              <w:rPr>
                <w:rFonts w:ascii="Calibri" w:eastAsia="Times New Roman" w:hAnsi="Calibri" w:cs="Calibri"/>
                <w:color w:val="0070C0"/>
                <w:szCs w:val="24"/>
                <w:lang w:eastAsia="zh-CN"/>
              </w:rPr>
            </w:pPr>
            <w:r w:rsidRPr="00C75680">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C75680">
              <w:rPr>
                <w:rFonts w:ascii="Calibri" w:eastAsia="Times New Roman" w:hAnsi="Calibri" w:cs="Calibri"/>
                <w:color w:val="0070C0"/>
                <w:szCs w:val="24"/>
                <w:lang w:eastAsia="zh-CN"/>
              </w:rPr>
              <w:t xml:space="preserve">(μόνο εάν δεν καθίσταται διαθέσιμη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color w:val="0070C0"/>
                <w:szCs w:val="24"/>
                <w:lang w:eastAsia="zh-CN"/>
              </w:rPr>
              <w:t xml:space="preserve">μέσω του </w:t>
            </w:r>
            <w:proofErr w:type="spellStart"/>
            <w:r w:rsidRPr="00C75680">
              <w:rPr>
                <w:rFonts w:ascii="Calibri" w:eastAsia="Times New Roman" w:hAnsi="Calibri" w:cs="Calibri"/>
                <w:color w:val="0070C0"/>
                <w:szCs w:val="24"/>
                <w:lang w:eastAsia="zh-CN"/>
              </w:rPr>
              <w:t>επιγραμμικού</w:t>
            </w:r>
            <w:proofErr w:type="spellEnd"/>
            <w:r w:rsidRPr="00C75680">
              <w:rPr>
                <w:rFonts w:ascii="Calibri" w:eastAsia="Times New Roman" w:hAnsi="Calibri" w:cs="Calibri"/>
                <w:color w:val="0070C0"/>
                <w:szCs w:val="24"/>
                <w:lang w:eastAsia="zh-CN"/>
              </w:rPr>
              <w:t xml:space="preserve"> αποθετηρίου πιστοποιητικών (e-</w:t>
            </w:r>
            <w:proofErr w:type="spellStart"/>
            <w:r w:rsidRPr="00C75680">
              <w:rPr>
                <w:rFonts w:ascii="Calibri" w:eastAsia="Times New Roman" w:hAnsi="Calibri" w:cs="Calibri"/>
                <w:color w:val="0070C0"/>
                <w:szCs w:val="24"/>
                <w:lang w:eastAsia="zh-CN"/>
              </w:rPr>
              <w:t>Certis</w:t>
            </w:r>
            <w:proofErr w:type="spellEnd"/>
            <w:r w:rsidRPr="00C75680">
              <w:rPr>
                <w:rFonts w:ascii="Calibri" w:eastAsia="Times New Roman" w:hAnsi="Calibri" w:cs="Calibri"/>
                <w:color w:val="0070C0"/>
                <w:szCs w:val="24"/>
                <w:lang w:eastAsia="zh-CN"/>
              </w:rPr>
              <w:t>))</w:t>
            </w:r>
            <w:r w:rsidRPr="00C75680">
              <w:rPr>
                <w:rFonts w:ascii="Calibri" w:eastAsia="Times New Roman" w:hAnsi="Calibri" w:cs="Calibri"/>
                <w:szCs w:val="24"/>
                <w:lang w:eastAsia="zh-CN"/>
              </w:rPr>
              <w:t xml:space="preserve">  </w:t>
            </w:r>
            <w:r w:rsidRPr="00C75680">
              <w:rPr>
                <w:rFonts w:ascii="Calibri" w:eastAsia="Times New Roman" w:hAnsi="Calibri" w:cs="Calibri"/>
                <w:szCs w:val="24"/>
                <w:u w:val="single"/>
                <w:lang w:eastAsia="zh-CN"/>
              </w:rPr>
              <w:t>και</w:t>
            </w:r>
            <w:r w:rsidRPr="00C75680">
              <w:rPr>
                <w:rFonts w:ascii="Calibri" w:eastAsia="Times New Roman" w:hAnsi="Calibri" w:cs="Calibri"/>
                <w:szCs w:val="24"/>
                <w:lang w:eastAsia="zh-C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lastRenderedPageBreak/>
              <w:t xml:space="preserve">Για τους ημεδαπούς οικονομικούς φορείς: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r>
      <w:tr w:rsidR="00C75680" w:rsidRPr="00C75680" w:rsidTr="00A6007B">
        <w:tc>
          <w:tcPr>
            <w:tcW w:w="0" w:type="auto"/>
            <w:vMerge/>
            <w:tcBorders>
              <w:top w:val="single" w:sz="4" w:space="0" w:color="auto"/>
              <w:left w:val="single" w:sz="4" w:space="0" w:color="auto"/>
              <w:bottom w:val="single" w:sz="4" w:space="0" w:color="auto"/>
              <w:right w:val="single" w:sz="4" w:space="0" w:color="auto"/>
            </w:tcBorders>
            <w:vAlign w:val="center"/>
            <w:hideMark/>
          </w:tcPr>
          <w:p w:rsidR="00C75680" w:rsidRPr="00C75680" w:rsidRDefault="00C75680" w:rsidP="00C75680">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Β) Πιστοποιητικό που εκδίδεται από την αρμόδια αρχή του οικείου</w:t>
            </w:r>
          </w:p>
          <w:p w:rsidR="00C75680" w:rsidRPr="00C75680" w:rsidRDefault="00C75680" w:rsidP="00C75680">
            <w:pPr>
              <w:suppressAutoHyphens/>
              <w:spacing w:after="0" w:line="240" w:lineRule="auto"/>
              <w:jc w:val="both"/>
              <w:rPr>
                <w:rFonts w:ascii="Calibri" w:eastAsia="Times New Roman" w:hAnsi="Calibri" w:cs="Calibri"/>
                <w:color w:val="0070C0"/>
                <w:szCs w:val="24"/>
                <w:lang w:eastAsia="zh-CN"/>
              </w:rPr>
            </w:pPr>
            <w:r w:rsidRPr="00C75680">
              <w:rPr>
                <w:rFonts w:ascii="Calibri" w:eastAsia="Times New Roman" w:hAnsi="Calibri" w:cs="Calibri"/>
                <w:szCs w:val="24"/>
                <w:lang w:eastAsia="zh-C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C75680">
              <w:rPr>
                <w:rFonts w:ascii="Calibri" w:eastAsia="Times New Roman" w:hAnsi="Calibri" w:cs="Calibri"/>
                <w:color w:val="0070C0"/>
                <w:szCs w:val="24"/>
                <w:lang w:eastAsia="zh-CN"/>
              </w:rPr>
              <w:t xml:space="preserve">(μόνο εάν δεν καθίσταται διαθέσιμη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color w:val="0070C0"/>
                <w:szCs w:val="24"/>
                <w:lang w:eastAsia="zh-CN"/>
              </w:rPr>
              <w:t xml:space="preserve">μέσω του </w:t>
            </w:r>
            <w:proofErr w:type="spellStart"/>
            <w:r w:rsidRPr="00C75680">
              <w:rPr>
                <w:rFonts w:ascii="Calibri" w:eastAsia="Times New Roman" w:hAnsi="Calibri" w:cs="Calibri"/>
                <w:color w:val="0070C0"/>
                <w:szCs w:val="24"/>
                <w:lang w:eastAsia="zh-CN"/>
              </w:rPr>
              <w:t>επιγραμμικού</w:t>
            </w:r>
            <w:proofErr w:type="spellEnd"/>
            <w:r w:rsidRPr="00C75680">
              <w:rPr>
                <w:rFonts w:ascii="Calibri" w:eastAsia="Times New Roman" w:hAnsi="Calibri" w:cs="Calibri"/>
                <w:color w:val="0070C0"/>
                <w:szCs w:val="24"/>
                <w:lang w:eastAsia="zh-CN"/>
              </w:rPr>
              <w:t xml:space="preserve"> αποθετηρίου πιστοποιητικών (e-</w:t>
            </w:r>
            <w:proofErr w:type="spellStart"/>
            <w:r w:rsidRPr="00C75680">
              <w:rPr>
                <w:rFonts w:ascii="Calibri" w:eastAsia="Times New Roman" w:hAnsi="Calibri" w:cs="Calibri"/>
                <w:color w:val="0070C0"/>
                <w:szCs w:val="24"/>
                <w:lang w:eastAsia="zh-CN"/>
              </w:rPr>
              <w:t>Certis</w:t>
            </w:r>
            <w:proofErr w:type="spellEnd"/>
            <w:r w:rsidRPr="00C75680">
              <w:rPr>
                <w:rFonts w:ascii="Calibri" w:eastAsia="Times New Roman" w:hAnsi="Calibri" w:cs="Calibri"/>
                <w:color w:val="0070C0"/>
                <w:szCs w:val="24"/>
                <w:lang w:eastAsia="zh-CN"/>
              </w:rPr>
              <w:t>))</w:t>
            </w:r>
            <w:r w:rsidRPr="00C75680">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C75680">
              <w:rPr>
                <w:rFonts w:ascii="Calibri" w:eastAsia="Times New Roman" w:hAnsi="Calibri" w:cs="Calibri"/>
                <w:szCs w:val="24"/>
                <w:lang w:val="en-GB" w:eastAsia="zh-CN"/>
              </w:rPr>
              <w:t>e</w:t>
            </w:r>
            <w:r w:rsidRPr="00C75680">
              <w:rPr>
                <w:rFonts w:ascii="Calibri" w:eastAsia="Times New Roman" w:hAnsi="Calibri" w:cs="Calibri"/>
                <w:szCs w:val="24"/>
                <w:lang w:eastAsia="zh-CN"/>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75680" w:rsidRPr="00C75680" w:rsidTr="00A6007B">
        <w:tc>
          <w:tcPr>
            <w:tcW w:w="0" w:type="auto"/>
            <w:vMerge/>
            <w:tcBorders>
              <w:top w:val="single" w:sz="4" w:space="0" w:color="auto"/>
              <w:left w:val="single" w:sz="4" w:space="0" w:color="auto"/>
              <w:bottom w:val="single" w:sz="4" w:space="0" w:color="auto"/>
              <w:right w:val="single" w:sz="4" w:space="0" w:color="auto"/>
            </w:tcBorders>
            <w:vAlign w:val="center"/>
            <w:hideMark/>
          </w:tcPr>
          <w:p w:rsidR="00C75680" w:rsidRPr="00C75680" w:rsidRDefault="00C75680" w:rsidP="00C75680">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75680" w:rsidRPr="00C75680" w:rsidTr="00A6007B">
        <w:tc>
          <w:tcPr>
            <w:tcW w:w="1129"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C75680" w:rsidRPr="00C75680" w:rsidTr="00A6007B">
        <w:tc>
          <w:tcPr>
            <w:tcW w:w="1129" w:type="dxa"/>
            <w:vMerge w:val="restart"/>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2.2.3.4.β</w:t>
            </w: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Καταστάσεις οικονομικής αφερεγγυότητας: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Πτώχευση</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Υπαγωγή σε πτωχευτικό συμβιβασμό ή ειδική εκκαθάριση</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Αναγκαστική διαχείριση από δικαστήριο ή εκκαθαριστή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Υπαγωγή σε Διαδικασία εξυγίανσης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color w:val="0070C0"/>
                <w:szCs w:val="24"/>
                <w:lang w:eastAsia="zh-CN"/>
              </w:rPr>
            </w:pPr>
            <w:r w:rsidRPr="00C75680">
              <w:rPr>
                <w:rFonts w:ascii="Calibri" w:eastAsia="Times New Roman" w:hAnsi="Calibri" w:cs="Calibri"/>
                <w:color w:val="000000"/>
                <w:szCs w:val="24"/>
                <w:lang w:eastAsia="zh-CN"/>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C75680">
              <w:rPr>
                <w:rFonts w:ascii="Calibri" w:eastAsia="Times New Roman" w:hAnsi="Calibri" w:cs="Calibri"/>
                <w:szCs w:val="24"/>
                <w:lang w:eastAsia="zh-C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C75680">
              <w:rPr>
                <w:rFonts w:ascii="Calibri" w:eastAsia="Times New Roman" w:hAnsi="Calibri" w:cs="Calibri"/>
                <w:color w:val="0070C0"/>
                <w:szCs w:val="24"/>
                <w:lang w:eastAsia="zh-CN"/>
              </w:rPr>
              <w:t xml:space="preserve">(μόνο εάν δεν καθίσταται διαθέσιμη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color w:val="0070C0"/>
                <w:szCs w:val="24"/>
                <w:lang w:eastAsia="zh-CN"/>
              </w:rPr>
              <w:t xml:space="preserve">μέσω του </w:t>
            </w:r>
            <w:proofErr w:type="spellStart"/>
            <w:r w:rsidRPr="00C75680">
              <w:rPr>
                <w:rFonts w:ascii="Calibri" w:eastAsia="Times New Roman" w:hAnsi="Calibri" w:cs="Calibri"/>
                <w:color w:val="0070C0"/>
                <w:szCs w:val="24"/>
                <w:lang w:eastAsia="zh-CN"/>
              </w:rPr>
              <w:t>επιγραμμικού</w:t>
            </w:r>
            <w:proofErr w:type="spellEnd"/>
            <w:r w:rsidRPr="00C75680">
              <w:rPr>
                <w:rFonts w:ascii="Calibri" w:eastAsia="Times New Roman" w:hAnsi="Calibri" w:cs="Calibri"/>
                <w:color w:val="0070C0"/>
                <w:szCs w:val="24"/>
                <w:lang w:eastAsia="zh-CN"/>
              </w:rPr>
              <w:t xml:space="preserve"> αποθετηρίου πιστοποιητικών (e-</w:t>
            </w:r>
            <w:proofErr w:type="spellStart"/>
            <w:r w:rsidRPr="00C75680">
              <w:rPr>
                <w:rFonts w:ascii="Calibri" w:eastAsia="Times New Roman" w:hAnsi="Calibri" w:cs="Calibri"/>
                <w:color w:val="0070C0"/>
                <w:szCs w:val="24"/>
                <w:lang w:eastAsia="zh-CN"/>
              </w:rPr>
              <w:t>Certis</w:t>
            </w:r>
            <w:proofErr w:type="spellEnd"/>
            <w:r w:rsidRPr="00C75680">
              <w:rPr>
                <w:rFonts w:ascii="Calibri" w:eastAsia="Times New Roman" w:hAnsi="Calibri" w:cs="Calibri"/>
                <w:color w:val="0070C0"/>
                <w:szCs w:val="24"/>
                <w:lang w:eastAsia="zh-CN"/>
              </w:rPr>
              <w:t>))</w:t>
            </w:r>
            <w:r w:rsidRPr="00C75680">
              <w:rPr>
                <w:rFonts w:ascii="Calibri" w:eastAsia="Times New Roman" w:hAnsi="Calibri" w:cs="Calibri"/>
                <w:szCs w:val="24"/>
                <w:lang w:eastAsia="zh-C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75680" w:rsidRPr="00C75680" w:rsidRDefault="00C75680" w:rsidP="00C75680">
            <w:pPr>
              <w:suppressAutoHyphens/>
              <w:spacing w:after="0" w:line="240" w:lineRule="auto"/>
              <w:jc w:val="both"/>
              <w:rPr>
                <w:rFonts w:ascii="Calibri" w:eastAsia="Times New Roman" w:hAnsi="Calibri" w:cs="Calibri"/>
                <w:color w:val="000000"/>
                <w:szCs w:val="24"/>
                <w:lang w:eastAsia="zh-CN"/>
              </w:rPr>
            </w:pPr>
          </w:p>
          <w:p w:rsidR="00C75680" w:rsidRPr="00C75680" w:rsidRDefault="00C75680" w:rsidP="00C75680">
            <w:pPr>
              <w:suppressAutoHyphens/>
              <w:spacing w:after="0" w:line="240" w:lineRule="auto"/>
              <w:jc w:val="both"/>
              <w:rPr>
                <w:rFonts w:ascii="Calibri" w:eastAsia="Times New Roman" w:hAnsi="Calibri" w:cs="Calibri"/>
                <w:b/>
                <w:bCs/>
                <w:color w:val="000000"/>
                <w:szCs w:val="24"/>
                <w:lang w:eastAsia="zh-CN"/>
              </w:rPr>
            </w:pPr>
            <w:r w:rsidRPr="00C75680">
              <w:rPr>
                <w:rFonts w:ascii="Calibri" w:eastAsia="Times New Roman" w:hAnsi="Calibri" w:cs="Calibri"/>
                <w:color w:val="000000"/>
                <w:szCs w:val="24"/>
                <w:lang w:eastAsia="zh-CN"/>
              </w:rPr>
              <w:t>Ιδίως οι οικονομικοί φορείς που είναι εγκατεστημένοι στην Ελλάδα προσκομίζουν:</w:t>
            </w:r>
          </w:p>
          <w:p w:rsidR="00C75680" w:rsidRPr="00C75680" w:rsidRDefault="00C75680" w:rsidP="00C75680">
            <w:pPr>
              <w:suppressAutoHyphens/>
              <w:spacing w:after="0" w:line="240" w:lineRule="auto"/>
              <w:jc w:val="both"/>
              <w:rPr>
                <w:rFonts w:ascii="Calibri" w:eastAsia="Times New Roman" w:hAnsi="Calibri" w:cs="Calibri"/>
                <w:bCs/>
                <w:szCs w:val="24"/>
                <w:lang w:eastAsia="zh-CN"/>
              </w:rPr>
            </w:pPr>
            <w:r w:rsidRPr="00C75680">
              <w:rPr>
                <w:rFonts w:ascii="Calibri" w:eastAsia="Times New Roman" w:hAnsi="Calibri" w:cs="Calibri"/>
                <w:b/>
                <w:bCs/>
                <w:szCs w:val="24"/>
                <w:lang w:eastAsia="zh-CN"/>
              </w:rPr>
              <w:t>α)</w:t>
            </w:r>
            <w:r w:rsidRPr="00C75680">
              <w:rPr>
                <w:rFonts w:ascii="Calibri" w:eastAsia="Times New Roman" w:hAnsi="Calibri" w:cs="Calibri"/>
                <w:bCs/>
                <w:szCs w:val="24"/>
                <w:lang w:eastAsia="zh-CN"/>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C75680" w:rsidRPr="00C75680" w:rsidRDefault="00C75680" w:rsidP="00C75680">
            <w:pPr>
              <w:suppressAutoHyphens/>
              <w:spacing w:after="0" w:line="240" w:lineRule="auto"/>
              <w:jc w:val="both"/>
              <w:rPr>
                <w:rFonts w:ascii="Calibri" w:eastAsia="Times New Roman" w:hAnsi="Calibri" w:cs="Calibri"/>
                <w:b/>
                <w:szCs w:val="24"/>
                <w:lang w:eastAsia="zh-CN"/>
              </w:rPr>
            </w:pPr>
            <w:r w:rsidRPr="00C75680">
              <w:rPr>
                <w:rFonts w:ascii="Calibri" w:eastAsia="Times New Roman" w:hAnsi="Calibri" w:cs="Calibri"/>
                <w:bCs/>
                <w:szCs w:val="24"/>
                <w:lang w:eastAsia="zh-CN"/>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75680" w:rsidRPr="00C75680" w:rsidRDefault="00C75680" w:rsidP="00C75680">
            <w:pPr>
              <w:suppressAutoHyphens/>
              <w:spacing w:after="0" w:line="240" w:lineRule="auto"/>
              <w:jc w:val="both"/>
              <w:rPr>
                <w:rFonts w:ascii="Calibri" w:eastAsia="Times New Roman" w:hAnsi="Calibri" w:cs="Calibri"/>
                <w:b/>
                <w:bCs/>
                <w:color w:val="000000"/>
                <w:szCs w:val="24"/>
                <w:lang w:eastAsia="zh-CN"/>
              </w:rPr>
            </w:pPr>
            <w:r w:rsidRPr="00C75680">
              <w:rPr>
                <w:rFonts w:ascii="Calibri" w:eastAsia="Times New Roman" w:hAnsi="Calibri" w:cs="Calibri"/>
                <w:b/>
                <w:szCs w:val="24"/>
                <w:lang w:eastAsia="zh-CN"/>
              </w:rPr>
              <w:t xml:space="preserve">β) </w:t>
            </w:r>
            <w:r w:rsidRPr="00C75680">
              <w:rPr>
                <w:rFonts w:ascii="Calibri" w:eastAsia="Times New Roman" w:hAnsi="Calibri" w:cs="Calibri"/>
                <w:bCs/>
                <w:szCs w:val="24"/>
                <w:lang w:eastAsia="zh-CN"/>
              </w:rPr>
              <w:t>Π</w:t>
            </w:r>
            <w:r w:rsidRPr="00C75680">
              <w:rPr>
                <w:rFonts w:ascii="Calibri" w:eastAsia="Times New Roman" w:hAnsi="Calibri" w:cs="Calibri"/>
                <w:szCs w:val="24"/>
                <w:lang w:eastAsia="zh-C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C75680" w:rsidRPr="00C75680" w:rsidRDefault="00C75680" w:rsidP="00C75680">
            <w:pPr>
              <w:suppressAutoHyphens/>
              <w:spacing w:after="0" w:line="240" w:lineRule="auto"/>
              <w:jc w:val="both"/>
              <w:rPr>
                <w:rFonts w:ascii="Calibri" w:eastAsia="Times New Roman" w:hAnsi="Calibri" w:cs="Calibri"/>
                <w:bCs/>
                <w:color w:val="000000"/>
                <w:szCs w:val="24"/>
                <w:lang w:eastAsia="zh-CN"/>
              </w:rPr>
            </w:pPr>
            <w:r w:rsidRPr="00C75680">
              <w:rPr>
                <w:rFonts w:ascii="Calibri" w:eastAsia="Times New Roman" w:hAnsi="Calibri" w:cs="Calibri"/>
                <w:bCs/>
                <w:color w:val="000000"/>
                <w:szCs w:val="24"/>
                <w:lang w:eastAsia="zh-CN"/>
              </w:rPr>
              <w:t xml:space="preserve">Προκειμένου για τα σωματεία και τους συνεταιρισμούς,  το Ενιαίο Πιστοποιητικό Δικαστικής Φερεγγυότητας εκδίδεται για τα σωματεία </w:t>
            </w:r>
            <w:r w:rsidRPr="00C75680">
              <w:rPr>
                <w:rFonts w:ascii="Calibri" w:eastAsia="Times New Roman" w:hAnsi="Calibri" w:cs="Calibri"/>
                <w:bCs/>
                <w:color w:val="000000"/>
                <w:szCs w:val="24"/>
                <w:lang w:eastAsia="zh-CN"/>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bCs/>
                <w:color w:val="000000"/>
                <w:szCs w:val="24"/>
                <w:lang w:eastAsia="zh-CN"/>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C75680" w:rsidRPr="00C75680" w:rsidTr="00A6007B">
        <w:tc>
          <w:tcPr>
            <w:tcW w:w="0" w:type="auto"/>
            <w:vMerge/>
            <w:tcBorders>
              <w:top w:val="single" w:sz="4" w:space="0" w:color="auto"/>
              <w:left w:val="single" w:sz="4" w:space="0" w:color="auto"/>
              <w:bottom w:val="single" w:sz="4" w:space="0" w:color="auto"/>
              <w:right w:val="single" w:sz="4" w:space="0" w:color="auto"/>
            </w:tcBorders>
            <w:vAlign w:val="center"/>
            <w:hideMark/>
          </w:tcPr>
          <w:p w:rsidR="00C75680" w:rsidRPr="00C75680" w:rsidRDefault="00C75680" w:rsidP="00C75680">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Αναστολή επιχειρηματικών δραστηριοτήτων</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bCs/>
                <w:color w:val="000000"/>
                <w:szCs w:val="24"/>
                <w:lang w:eastAsia="zh-CN"/>
              </w:rPr>
            </w:pPr>
            <w:r w:rsidRPr="00C75680">
              <w:rPr>
                <w:rFonts w:ascii="Calibri" w:eastAsia="Times New Roman" w:hAnsi="Calibri" w:cs="Calibri"/>
                <w:b/>
                <w:bCs/>
                <w:color w:val="000000"/>
                <w:szCs w:val="24"/>
                <w:lang w:eastAsia="zh-CN"/>
              </w:rPr>
              <w:t xml:space="preserve">γ) </w:t>
            </w:r>
            <w:r w:rsidRPr="00C75680">
              <w:rPr>
                <w:rFonts w:ascii="Calibri" w:eastAsia="Times New Roman" w:hAnsi="Calibri" w:cs="Calibri"/>
                <w:color w:val="000000"/>
                <w:szCs w:val="24"/>
                <w:lang w:eastAsia="zh-CN"/>
              </w:rPr>
              <w:t xml:space="preserve">Εκτύπωση της καρτέλας “Στοιχεία Μητρώου/ Επιχείρησης” </w:t>
            </w:r>
            <w:r w:rsidRPr="00C75680">
              <w:rPr>
                <w:rFonts w:ascii="Calibri" w:eastAsia="Times New Roman" w:hAnsi="Calibri" w:cs="Calibri"/>
                <w:bCs/>
                <w:szCs w:val="24"/>
                <w:lang w:eastAsia="zh-CN"/>
              </w:rPr>
              <w:t>από την ηλεκτρονική πλατφόρμα της Ανεξάρτητης Αρχής Δημοσίων Εσόδων</w:t>
            </w:r>
            <w:r w:rsidRPr="00C75680">
              <w:rPr>
                <w:rFonts w:ascii="Calibri" w:eastAsia="Times New Roman" w:hAnsi="Calibri" w:cs="Calibri"/>
                <w:color w:val="000000"/>
                <w:szCs w:val="24"/>
                <w:lang w:eastAsia="zh-CN"/>
              </w:rPr>
              <w:t xml:space="preserve">, όπως αυτά εμφανίζονται στο </w:t>
            </w:r>
            <w:proofErr w:type="spellStart"/>
            <w:r w:rsidRPr="00C75680">
              <w:rPr>
                <w:rFonts w:ascii="Calibri" w:eastAsia="Times New Roman" w:hAnsi="Calibri" w:cs="Calibri"/>
                <w:color w:val="000000"/>
                <w:szCs w:val="24"/>
                <w:lang w:eastAsia="zh-CN"/>
              </w:rPr>
              <w:t>taxisnet</w:t>
            </w:r>
            <w:proofErr w:type="spellEnd"/>
            <w:r w:rsidRPr="00C75680">
              <w:rPr>
                <w:rFonts w:ascii="Calibri" w:eastAsia="Times New Roman" w:hAnsi="Calibri" w:cs="Calibri"/>
                <w:color w:val="000000"/>
                <w:szCs w:val="24"/>
                <w:lang w:eastAsia="zh-CN"/>
              </w:rPr>
              <w:t xml:space="preserve">,  από την οποία να προκύπτει η </w:t>
            </w:r>
            <w:r w:rsidRPr="00C75680">
              <w:rPr>
                <w:rFonts w:ascii="Calibri" w:eastAsia="Times New Roman" w:hAnsi="Calibri" w:cs="Calibri"/>
                <w:bCs/>
                <w:color w:val="000000"/>
                <w:szCs w:val="24"/>
                <w:lang w:eastAsia="zh-CN"/>
              </w:rPr>
              <w:t>μη αναστολή της επιχειρηματικής δραστηριότητάς τους.</w:t>
            </w:r>
          </w:p>
        </w:tc>
      </w:tr>
      <w:tr w:rsidR="00C75680" w:rsidRPr="00C75680" w:rsidTr="00A6007B">
        <w:tc>
          <w:tcPr>
            <w:tcW w:w="1129"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2.2.3.9</w:t>
            </w:r>
          </w:p>
        </w:tc>
        <w:tc>
          <w:tcPr>
            <w:tcW w:w="5387"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C75680" w:rsidRPr="00C75680" w:rsidTr="00A6007B">
        <w:tc>
          <w:tcPr>
            <w:tcW w:w="1129" w:type="dxa"/>
            <w:vMerge w:val="restart"/>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2.2.4</w:t>
            </w: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Εγγραφή στο σχετικό επαγγελματικό μητρώο</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75680" w:rsidRPr="00C75680" w:rsidTr="00A6007B">
        <w:tc>
          <w:tcPr>
            <w:tcW w:w="0" w:type="auto"/>
            <w:vMerge/>
            <w:tcBorders>
              <w:top w:val="single" w:sz="4" w:space="0" w:color="auto"/>
              <w:left w:val="single" w:sz="4" w:space="0" w:color="auto"/>
              <w:bottom w:val="single" w:sz="4" w:space="0" w:color="auto"/>
              <w:right w:val="single" w:sz="4" w:space="0" w:color="auto"/>
            </w:tcBorders>
            <w:vAlign w:val="center"/>
            <w:hideMark/>
          </w:tcPr>
          <w:p w:rsidR="00C75680" w:rsidRPr="00C75680" w:rsidRDefault="00C75680" w:rsidP="00C75680">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Εγγραφή στο σχετικό εμπορικό μητρώο</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C75680" w:rsidRPr="00C75680" w:rsidTr="00A6007B">
        <w:tc>
          <w:tcPr>
            <w:tcW w:w="0" w:type="auto"/>
            <w:vMerge/>
            <w:tcBorders>
              <w:top w:val="single" w:sz="4" w:space="0" w:color="auto"/>
              <w:left w:val="single" w:sz="4" w:space="0" w:color="auto"/>
              <w:bottom w:val="single" w:sz="4" w:space="0" w:color="auto"/>
              <w:right w:val="single" w:sz="4" w:space="0" w:color="auto"/>
            </w:tcBorders>
            <w:vAlign w:val="center"/>
            <w:hideMark/>
          </w:tcPr>
          <w:p w:rsidR="00C75680" w:rsidRPr="00C75680" w:rsidRDefault="00C75680" w:rsidP="00C75680">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sidRPr="00C75680">
              <w:rPr>
                <w:rFonts w:ascii="Calibri" w:eastAsia="Times New Roman" w:hAnsi="Calibri" w:cs="Calibri"/>
                <w:szCs w:val="24"/>
                <w:lang w:eastAsia="zh-CN"/>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C75680" w:rsidRPr="00C75680" w:rsidTr="00A6007B">
        <w:tc>
          <w:tcPr>
            <w:tcW w:w="0" w:type="auto"/>
            <w:vMerge/>
            <w:tcBorders>
              <w:top w:val="single" w:sz="4" w:space="0" w:color="auto"/>
              <w:left w:val="single" w:sz="4" w:space="0" w:color="auto"/>
              <w:bottom w:val="single" w:sz="4" w:space="0" w:color="auto"/>
              <w:right w:val="single" w:sz="4" w:space="0" w:color="auto"/>
            </w:tcBorders>
            <w:vAlign w:val="center"/>
            <w:hideMark/>
          </w:tcPr>
          <w:p w:rsidR="00C75680" w:rsidRPr="00C75680" w:rsidRDefault="00C75680" w:rsidP="00C75680">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C75680" w:rsidRPr="00C75680" w:rsidTr="00A6007B">
        <w:tc>
          <w:tcPr>
            <w:tcW w:w="0" w:type="auto"/>
            <w:vMerge/>
            <w:tcBorders>
              <w:top w:val="single" w:sz="4" w:space="0" w:color="auto"/>
              <w:left w:val="single" w:sz="4" w:space="0" w:color="auto"/>
              <w:bottom w:val="single" w:sz="4" w:space="0" w:color="auto"/>
              <w:right w:val="single" w:sz="4" w:space="0" w:color="auto"/>
            </w:tcBorders>
            <w:vAlign w:val="center"/>
            <w:hideMark/>
          </w:tcPr>
          <w:p w:rsidR="00C75680" w:rsidRPr="00C75680" w:rsidRDefault="00C75680" w:rsidP="00C75680">
            <w:pPr>
              <w:suppressAutoHyphens/>
              <w:spacing w:after="0" w:line="240" w:lineRule="auto"/>
              <w:jc w:val="both"/>
              <w:rPr>
                <w:rFonts w:ascii="Calibri" w:eastAsia="Times New Roman" w:hAnsi="Calibri" w:cs="Times New Roman"/>
              </w:rPr>
            </w:pPr>
          </w:p>
        </w:tc>
        <w:tc>
          <w:tcPr>
            <w:tcW w:w="5387"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C75680" w:rsidRPr="00C75680" w:rsidTr="00A6007B">
        <w:tc>
          <w:tcPr>
            <w:tcW w:w="1129"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2.2.7.α</w:t>
            </w:r>
          </w:p>
        </w:tc>
        <w:tc>
          <w:tcPr>
            <w:tcW w:w="5387"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Τα κατά περίπτωση ζητούμενα πιστοποιητικά που αποδεικνύουν τη συμμόρφωση με τα απαιτούμενα πρότυπα διασφάλισης ποιότητας.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Εάν ο οικονομικός φορέας δεν διαθέτει τέτοια ή ισοδύναμα πρότυπα από οργανισμούς </w:t>
            </w:r>
            <w:proofErr w:type="spellStart"/>
            <w:r w:rsidRPr="00C75680">
              <w:rPr>
                <w:rFonts w:ascii="Calibri" w:eastAsia="Times New Roman" w:hAnsi="Calibri" w:cs="Calibri"/>
                <w:szCs w:val="24"/>
                <w:lang w:eastAsia="zh-CN"/>
              </w:rPr>
              <w:t>εδρεύοντες</w:t>
            </w:r>
            <w:proofErr w:type="spellEnd"/>
            <w:r w:rsidRPr="00C75680">
              <w:rPr>
                <w:rFonts w:ascii="Calibri" w:eastAsia="Times New Roman" w:hAnsi="Calibri" w:cs="Calibri"/>
                <w:szCs w:val="24"/>
                <w:lang w:eastAsia="zh-CN"/>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C75680" w:rsidRPr="00C75680" w:rsidTr="00A6007B">
        <w:tc>
          <w:tcPr>
            <w:tcW w:w="1129"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2.2.7.β</w:t>
            </w:r>
          </w:p>
        </w:tc>
        <w:tc>
          <w:tcPr>
            <w:tcW w:w="5387" w:type="dxa"/>
            <w:tcBorders>
              <w:top w:val="single" w:sz="4" w:space="0" w:color="auto"/>
              <w:left w:val="single" w:sz="4" w:space="0" w:color="auto"/>
              <w:bottom w:val="single" w:sz="4" w:space="0" w:color="auto"/>
              <w:right w:val="single" w:sz="4" w:space="0" w:color="auto"/>
            </w:tcBorders>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Πιστοποιητικά από ανεξάρτητους οργανισμούς σχετικά με συστήματα ή πρότυπα περιβαλλοντικής διαχείρισης</w:t>
            </w:r>
          </w:p>
          <w:p w:rsidR="00C75680" w:rsidRPr="00C75680" w:rsidRDefault="00C75680" w:rsidP="00C75680">
            <w:pPr>
              <w:suppressAutoHyphens/>
              <w:spacing w:after="0" w:line="240" w:lineRule="auto"/>
              <w:jc w:val="both"/>
              <w:rPr>
                <w:rFonts w:ascii="Calibri" w:eastAsia="Times New Roman" w:hAnsi="Calibri" w:cs="Calibri"/>
                <w:szCs w:val="24"/>
                <w:lang w:eastAsia="zh-CN"/>
              </w:rPr>
            </w:pPr>
          </w:p>
        </w:tc>
        <w:tc>
          <w:tcPr>
            <w:tcW w:w="6434" w:type="dxa"/>
            <w:tcBorders>
              <w:top w:val="single" w:sz="4" w:space="0" w:color="auto"/>
              <w:left w:val="single" w:sz="4" w:space="0" w:color="auto"/>
              <w:bottom w:val="single" w:sz="4" w:space="0" w:color="auto"/>
              <w:right w:val="single" w:sz="4" w:space="0" w:color="auto"/>
            </w:tcBorders>
            <w:hideMark/>
          </w:tcPr>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w:t>
            </w:r>
            <w:proofErr w:type="spellStart"/>
            <w:r w:rsidRPr="00C75680">
              <w:rPr>
                <w:rFonts w:ascii="Calibri" w:eastAsia="Times New Roman" w:hAnsi="Calibri" w:cs="Calibri"/>
                <w:szCs w:val="24"/>
                <w:lang w:eastAsia="zh-CN"/>
              </w:rPr>
              <w:t>εδρεύοντες</w:t>
            </w:r>
            <w:proofErr w:type="spellEnd"/>
            <w:r w:rsidRPr="00C75680">
              <w:rPr>
                <w:rFonts w:ascii="Calibri" w:eastAsia="Times New Roman" w:hAnsi="Calibri" w:cs="Calibri"/>
                <w:szCs w:val="24"/>
                <w:lang w:eastAsia="zh-CN"/>
              </w:rPr>
              <w:t xml:space="preserve">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C75680" w:rsidRPr="00C75680" w:rsidRDefault="00C75680" w:rsidP="00C75680">
      <w:pPr>
        <w:suppressAutoHyphens/>
        <w:spacing w:before="57" w:after="57" w:line="240" w:lineRule="auto"/>
        <w:jc w:val="both"/>
        <w:rPr>
          <w:rFonts w:ascii="Calibri" w:eastAsia="Times New Roman" w:hAnsi="Calibri" w:cs="Calibri"/>
          <w:szCs w:val="24"/>
          <w:lang w:eastAsia="zh-CN"/>
        </w:rPr>
      </w:pPr>
    </w:p>
    <w:p w:rsidR="00C75680" w:rsidRPr="00C75680" w:rsidRDefault="00C75680" w:rsidP="00C75680">
      <w:pPr>
        <w:suppressAutoHyphens/>
        <w:spacing w:before="57" w:after="57" w:line="240" w:lineRule="auto"/>
        <w:jc w:val="both"/>
        <w:rPr>
          <w:rFonts w:ascii="Calibri" w:eastAsia="Times New Roman" w:hAnsi="Calibri" w:cs="Calibri"/>
          <w:szCs w:val="24"/>
          <w:lang w:eastAsia="zh-CN"/>
        </w:rPr>
      </w:pPr>
    </w:p>
    <w:p w:rsidR="00C75680" w:rsidRPr="00C75680" w:rsidRDefault="00C75680" w:rsidP="00C75680">
      <w:pPr>
        <w:spacing w:after="0" w:line="240" w:lineRule="auto"/>
        <w:rPr>
          <w:rFonts w:ascii="Calibri" w:eastAsia="Times New Roman" w:hAnsi="Calibri" w:cs="Calibri"/>
          <w:szCs w:val="24"/>
          <w:lang w:eastAsia="zh-CN"/>
        </w:rPr>
        <w:sectPr w:rsidR="00C75680" w:rsidRPr="00C75680" w:rsidSect="003839BC">
          <w:type w:val="continuous"/>
          <w:pgSz w:w="16838" w:h="11906" w:orient="landscape"/>
          <w:pgMar w:top="1134" w:right="1134" w:bottom="1134" w:left="1134" w:header="720" w:footer="709" w:gutter="0"/>
          <w:cols w:space="720"/>
        </w:sectPr>
      </w:pPr>
    </w:p>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bookmarkStart w:id="13" w:name="_Toc82680675"/>
      <w:bookmarkStart w:id="14" w:name="_Toc118112966"/>
      <w:r w:rsidRPr="00C75680">
        <w:rPr>
          <w:rFonts w:ascii="Arial" w:eastAsia="Times New Roman" w:hAnsi="Arial" w:cs="Arial"/>
          <w:b/>
          <w:color w:val="002060"/>
          <w:sz w:val="24"/>
          <w:lang w:eastAsia="zh-CN"/>
        </w:rPr>
        <w:lastRenderedPageBreak/>
        <w:t xml:space="preserve">ΠΑΡΑΡΤΗΜΑ </w:t>
      </w:r>
      <w:r w:rsidRPr="00C75680">
        <w:rPr>
          <w:rFonts w:ascii="Arial" w:eastAsia="Times New Roman" w:hAnsi="Arial" w:cs="Arial"/>
          <w:b/>
          <w:color w:val="002060"/>
          <w:sz w:val="24"/>
          <w:lang w:val="en-US" w:eastAsia="zh-CN"/>
        </w:rPr>
        <w:t>VI</w:t>
      </w:r>
      <w:r w:rsidRPr="00C75680">
        <w:rPr>
          <w:rFonts w:ascii="Arial" w:eastAsia="Times New Roman" w:hAnsi="Arial" w:cs="Arial"/>
          <w:b/>
          <w:color w:val="002060"/>
          <w:sz w:val="24"/>
          <w:lang w:eastAsia="zh-CN"/>
        </w:rPr>
        <w:t xml:space="preserve"> – Ενημέρωση φυσικών προσώπων για την επεξεργασία προσωπικών δεδομένων</w:t>
      </w:r>
      <w:bookmarkEnd w:id="13"/>
      <w:bookmarkEnd w:id="14"/>
    </w:p>
    <w:p w:rsidR="00C75680" w:rsidRPr="00C75680" w:rsidRDefault="00C75680" w:rsidP="00C75680">
      <w:pPr>
        <w:suppressAutoHyphens/>
        <w:spacing w:before="57" w:after="57" w:line="240" w:lineRule="auto"/>
        <w:jc w:val="both"/>
        <w:rPr>
          <w:rFonts w:ascii="Calibri" w:eastAsia="Times New Roman" w:hAnsi="Calibri" w:cs="Calibri"/>
          <w:szCs w:val="24"/>
          <w:lang w:eastAsia="zh-CN"/>
        </w:rPr>
      </w:pPr>
    </w:p>
    <w:p w:rsidR="00C75680" w:rsidRPr="00C75680" w:rsidRDefault="00C75680" w:rsidP="00C75680">
      <w:pPr>
        <w:suppressAutoHyphens/>
        <w:spacing w:after="120" w:line="240" w:lineRule="auto"/>
        <w:jc w:val="both"/>
        <w:rPr>
          <w:rFonts w:ascii="Calibri" w:eastAsia="Times New Roman" w:hAnsi="Calibri" w:cs="Times New Roman"/>
        </w:rPr>
      </w:pPr>
      <w:r w:rsidRPr="00C75680">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C75680">
        <w:rPr>
          <w:rFonts w:ascii="Calibri" w:eastAsia="Times New Roman" w:hAnsi="Calibri" w:cs="Calibri"/>
          <w:szCs w:val="24"/>
          <w:lang w:eastAsia="zh-CN"/>
        </w:rPr>
        <w:t>προστηθέντες</w:t>
      </w:r>
      <w:proofErr w:type="spellEnd"/>
      <w:r w:rsidRPr="00C75680">
        <w:rPr>
          <w:rFonts w:ascii="Calibri" w:eastAsia="Times New Roman" w:hAnsi="Calibri" w:cs="Calibri"/>
          <w:szCs w:val="24"/>
          <w:lang w:eastAsia="zh-CN"/>
        </w:rPr>
        <w:t xml:space="preserve"> της, υπό τον όρο της τήρησης σε κάθε περίπτωση του απορρήτου.</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val="en-GB" w:eastAsia="zh-CN"/>
        </w:rPr>
        <w:t>IV</w:t>
      </w:r>
      <w:r w:rsidRPr="00C75680">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val="en-GB" w:eastAsia="zh-CN"/>
        </w:rPr>
        <w:t>V</w:t>
      </w:r>
      <w:r w:rsidRPr="00C75680">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val="en-GB" w:eastAsia="zh-CN"/>
        </w:rPr>
        <w:t>VI</w:t>
      </w:r>
      <w:r w:rsidRPr="00C75680">
        <w:rPr>
          <w:rFonts w:ascii="Calibri" w:eastAsia="Times New Roman" w:hAnsi="Calibri" w:cs="Calibri"/>
          <w:szCs w:val="24"/>
          <w:lang w:eastAsia="zh-CN"/>
        </w:rPr>
        <w:t xml:space="preserve">. </w:t>
      </w:r>
      <w:r w:rsidRPr="00C75680">
        <w:rPr>
          <w:rFonts w:ascii="Calibri" w:eastAsia="Times New Roman" w:hAnsi="Calibri" w:cs="Calibri"/>
          <w:szCs w:val="24"/>
          <w:lang w:val="en-GB" w:eastAsia="zh-CN"/>
        </w:rPr>
        <w:t>H</w:t>
      </w:r>
      <w:r w:rsidRPr="00C75680">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i/>
          <w:color w:val="538135"/>
          <w:sz w:val="24"/>
          <w:lang w:eastAsia="ar-SA"/>
        </w:rPr>
      </w:pPr>
      <w:r w:rsidRPr="00C75680">
        <w:rPr>
          <w:rFonts w:ascii="Arial" w:eastAsia="Times New Roman" w:hAnsi="Arial" w:cs="Arial"/>
          <w:b/>
          <w:color w:val="002060"/>
          <w:sz w:val="24"/>
          <w:lang w:eastAsia="zh-CN"/>
        </w:rPr>
        <w:br w:type="page"/>
      </w:r>
      <w:bookmarkStart w:id="15" w:name="_Toc118112967"/>
      <w:r w:rsidRPr="00C75680">
        <w:rPr>
          <w:rFonts w:ascii="Arial" w:eastAsia="Times New Roman" w:hAnsi="Arial" w:cs="Arial"/>
          <w:b/>
          <w:color w:val="002060"/>
          <w:sz w:val="24"/>
          <w:lang w:eastAsia="zh-CN"/>
        </w:rPr>
        <w:lastRenderedPageBreak/>
        <w:t xml:space="preserve">ΠΑΡΑΡΤΗΜΑ </w:t>
      </w:r>
      <w:r w:rsidRPr="00C75680">
        <w:rPr>
          <w:rFonts w:ascii="Arial" w:eastAsia="Times New Roman" w:hAnsi="Arial" w:cs="Arial"/>
          <w:b/>
          <w:color w:val="002060"/>
          <w:sz w:val="24"/>
          <w:lang w:val="en-US" w:eastAsia="zh-CN"/>
        </w:rPr>
        <w:t>VI</w:t>
      </w:r>
      <w:r w:rsidRPr="00C75680">
        <w:rPr>
          <w:rFonts w:ascii="Arial" w:eastAsia="Times New Roman" w:hAnsi="Arial" w:cs="Arial"/>
          <w:b/>
          <w:color w:val="002060"/>
          <w:sz w:val="24"/>
          <w:lang w:eastAsia="zh-CN"/>
        </w:rPr>
        <w:t>Ι – Σχέδιο σύμβασης</w:t>
      </w:r>
      <w:bookmarkEnd w:id="15"/>
    </w:p>
    <w:p w:rsidR="00C75680" w:rsidRPr="00C75680" w:rsidRDefault="00C75680" w:rsidP="00C75680">
      <w:pPr>
        <w:suppressAutoHyphens/>
        <w:spacing w:after="0" w:line="240" w:lineRule="auto"/>
        <w:jc w:val="both"/>
        <w:rPr>
          <w:rFonts w:ascii="Calibri" w:eastAsia="Times New Roman" w:hAnsi="Calibri" w:cs="Calibri"/>
          <w:szCs w:val="24"/>
          <w:lang w:eastAsia="zh-CN"/>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C75680">
        <w:rPr>
          <w:rFonts w:ascii="Calibri" w:eastAsia="Times New Roman" w:hAnsi="Calibri" w:cs="Calibri"/>
          <w:noProof/>
          <w:szCs w:val="24"/>
          <w:lang w:val="en-GB"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2"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C75680">
        <w:rPr>
          <w:rFonts w:ascii="Calibri" w:eastAsia="Times New Roman" w:hAnsi="Calibri" w:cs="Calibri"/>
          <w:lang w:eastAsia="zh-CN"/>
        </w:rPr>
        <w:t>ΕΛΛΗΝΙΚΗ ΔΗΜΟΚΡΑΤΙΑ</w:t>
      </w: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C75680">
        <w:rPr>
          <w:rFonts w:ascii="Calibri" w:eastAsia="Times New Roman" w:hAnsi="Calibri" w:cs="Calibri"/>
          <w:lang w:eastAsia="zh-CN"/>
        </w:rPr>
        <w:t>ΥΠΟΥΡΓΕΙΟ ΥΓΕΙΑΣ</w:t>
      </w: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C75680">
        <w:rPr>
          <w:rFonts w:ascii="Calibri" w:eastAsia="Times New Roman" w:hAnsi="Calibri" w:cs="Calibri"/>
          <w:lang w:eastAsia="zh-CN"/>
        </w:rPr>
        <w:t>7η ΥΓΕΙΟΝΟΜΙΚΗ ΠΕΡΙΦΕΡΕΙΑ ΚΡΗΤΗΣ</w:t>
      </w: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C75680">
        <w:rPr>
          <w:rFonts w:ascii="Calibri" w:eastAsia="Times New Roman" w:hAnsi="Calibri" w:cs="Calibri"/>
          <w:lang w:eastAsia="zh-CN"/>
        </w:rPr>
        <w:t>Γ.Ν. ΛΑΣΙΘΙΟΥ - Γ.Ν.-Κ.Υ. ΝΕΑΠΟΛΕΩΣ «ΔΙΑΛΥΝΑΚΕΙΟ»</w:t>
      </w:r>
    </w:p>
    <w:p w:rsidR="00C75680" w:rsidRPr="00C75680" w:rsidRDefault="00C75680" w:rsidP="00C75680">
      <w:pPr>
        <w:widowControl w:val="0"/>
        <w:numPr>
          <w:ilvl w:val="0"/>
          <w:numId w:val="16"/>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C75680">
        <w:rPr>
          <w:rFonts w:ascii="Calibri" w:eastAsia="Times New Roman" w:hAnsi="Calibri" w:cs="Calibri"/>
          <w:lang w:eastAsia="zh-CN"/>
        </w:rPr>
        <w:t>ΟΡΓΑΝΙΚΗ ΜΟΝΑΔΑ ΤΗΣ ΕΔΡΑΣ (ΑΓΙΟΣ ΝΙΚΟΛΑΟΣ)</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ΣΥΜΦΩΝΗΤΙΚΟ ΠΑΡΟΧΗΣ ΥΠΗΡΕΣΙΩΝ</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roofErr w:type="spellStart"/>
      <w:r w:rsidRPr="00C75680">
        <w:rPr>
          <w:rFonts w:ascii="Calibri" w:eastAsia="Times New Roman" w:hAnsi="Calibri" w:cs="Calibri"/>
          <w:szCs w:val="24"/>
          <w:lang w:eastAsia="el-GR"/>
        </w:rPr>
        <w:t>Στ</w:t>
      </w:r>
      <w:proofErr w:type="spellEnd"/>
      <w:r w:rsidRPr="00C75680">
        <w:rPr>
          <w:rFonts w:ascii="Calibri" w:eastAsia="Times New Roman" w:hAnsi="Calibri" w:cs="Calibri"/>
          <w:szCs w:val="24"/>
          <w:lang w:eastAsia="el-GR"/>
        </w:rPr>
        <w:t>.. .................. σήμερα ........................ ημέρα ....................... οι παρακάτω συμβαλλόμενοι:</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 w:val="24"/>
          <w:szCs w:val="24"/>
          <w:lang w:eastAsia="el-GR"/>
        </w:rPr>
      </w:pPr>
      <w:r w:rsidRPr="00C75680">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C75680">
        <w:rPr>
          <w:rFonts w:ascii="Calibri" w:eastAsia="Times New Roman" w:hAnsi="Calibri" w:cs="Calibri"/>
          <w:szCs w:val="24"/>
          <w:lang w:eastAsia="zh-CN"/>
        </w:rPr>
        <w:t>1015.</w:t>
      </w:r>
      <w:r w:rsidRPr="00C75680">
        <w:rPr>
          <w:rFonts w:ascii="Calibri" w:eastAsia="Times New Roman" w:hAnsi="Calibri" w:cs="Calibri"/>
          <w:szCs w:val="24"/>
          <w:lang w:val="en-GB" w:eastAsia="zh-CN"/>
        </w:rPr>
        <w:t>E</w:t>
      </w:r>
      <w:r w:rsidRPr="00C75680">
        <w:rPr>
          <w:rFonts w:ascii="Calibri" w:eastAsia="Times New Roman" w:hAnsi="Calibri" w:cs="Calibri"/>
          <w:szCs w:val="24"/>
          <w:lang w:eastAsia="zh-CN"/>
        </w:rPr>
        <w:t xml:space="preserve">00245.00034 (Γ.Ν.-Κ.Υ. ΝΕΑΠΟΛΗΣ «ΔΙΑΛΥΝΑΚΕΙΟ»), </w:t>
      </w:r>
      <w:r w:rsidRPr="00C75680">
        <w:rPr>
          <w:rFonts w:ascii="Calibri" w:eastAsia="Times New Roman" w:hAnsi="Calibri" w:cs="Calibri"/>
          <w:sz w:val="24"/>
          <w:szCs w:val="24"/>
          <w:lang w:eastAsia="el-GR"/>
        </w:rPr>
        <w:t>νομίμως εκπροσωπούμενο από τον Κοινό Διοικητή των Διασυνδεόμενων Νοσοκομείων Γ.Ν. Λασιθίου &amp; Γ.Ν.-Κ.Υ. Νεάπολης «</w:t>
      </w:r>
      <w:proofErr w:type="spellStart"/>
      <w:r w:rsidRPr="00C75680">
        <w:rPr>
          <w:rFonts w:ascii="Calibri" w:eastAsia="Times New Roman" w:hAnsi="Calibri" w:cs="Calibri"/>
          <w:sz w:val="24"/>
          <w:szCs w:val="24"/>
          <w:lang w:eastAsia="el-GR"/>
        </w:rPr>
        <w:t>Διαλυνάκειο</w:t>
      </w:r>
      <w:proofErr w:type="spellEnd"/>
      <w:r w:rsidRPr="00C75680">
        <w:rPr>
          <w:rFonts w:ascii="Calibri" w:eastAsia="Times New Roman" w:hAnsi="Calibri" w:cs="Calibri"/>
          <w:sz w:val="24"/>
          <w:szCs w:val="24"/>
          <w:lang w:eastAsia="el-GR"/>
        </w:rPr>
        <w:t xml:space="preserve">» δυνάμει της υπ’ </w:t>
      </w:r>
      <w:proofErr w:type="spellStart"/>
      <w:r w:rsidRPr="00C75680">
        <w:rPr>
          <w:rFonts w:ascii="Calibri" w:eastAsia="Times New Roman" w:hAnsi="Calibri" w:cs="Calibri"/>
          <w:sz w:val="24"/>
          <w:szCs w:val="24"/>
          <w:lang w:eastAsia="el-GR"/>
        </w:rPr>
        <w:t>αρ</w:t>
      </w:r>
      <w:proofErr w:type="spellEnd"/>
      <w:r w:rsidRPr="00C75680">
        <w:rPr>
          <w:rFonts w:ascii="Calibri" w:eastAsia="Times New Roman" w:hAnsi="Calibri" w:cs="Calibri"/>
          <w:sz w:val="24"/>
          <w:szCs w:val="24"/>
          <w:lang w:eastAsia="el-GR"/>
        </w:rPr>
        <w:t>. Γ4β/</w:t>
      </w:r>
      <w:proofErr w:type="spellStart"/>
      <w:r w:rsidRPr="00C75680">
        <w:rPr>
          <w:rFonts w:ascii="Calibri" w:eastAsia="Times New Roman" w:hAnsi="Calibri" w:cs="Calibri"/>
          <w:sz w:val="24"/>
          <w:szCs w:val="24"/>
          <w:lang w:eastAsia="el-GR"/>
        </w:rPr>
        <w:t>Γ.Π.οικ</w:t>
      </w:r>
      <w:proofErr w:type="spellEnd"/>
      <w:r w:rsidRPr="00C75680">
        <w:rPr>
          <w:rFonts w:ascii="Calibri" w:eastAsia="Times New Roman" w:hAnsi="Calibri" w:cs="Calibri"/>
          <w:sz w:val="24"/>
          <w:szCs w:val="24"/>
          <w:lang w:eastAsia="el-GR"/>
        </w:rPr>
        <w:t xml:space="preserve">. 1107/9-1-2020 Υ.Α. (ΦΕΚ 12Α, τεύχος Υ.Ο.Δ.Δ.) (στο εξής η «Αναθέτουσα Αρχή»)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120" w:line="240" w:lineRule="auto"/>
        <w:jc w:val="both"/>
        <w:rPr>
          <w:rFonts w:ascii="Calibri" w:eastAsia="Calibri" w:hAnsi="Calibri" w:cs="Calibri"/>
          <w:szCs w:val="24"/>
        </w:rPr>
      </w:pPr>
      <w:r w:rsidRPr="00C75680">
        <w:rPr>
          <w:rFonts w:ascii="Calibri" w:eastAsia="Times New Roman" w:hAnsi="Calibri" w:cs="Calibri"/>
          <w:szCs w:val="24"/>
          <w:lang w:eastAsia="zh-CN"/>
        </w:rPr>
        <w:t>Έχοντας υπόψιν:</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1. την </w:t>
      </w:r>
      <w:proofErr w:type="spellStart"/>
      <w:r w:rsidRPr="00C75680">
        <w:rPr>
          <w:rFonts w:ascii="Calibri" w:eastAsia="Times New Roman" w:hAnsi="Calibri" w:cs="Calibri"/>
          <w:szCs w:val="24"/>
          <w:lang w:eastAsia="zh-CN"/>
        </w:rPr>
        <w:t>υπ</w:t>
      </w:r>
      <w:proofErr w:type="spellEnd"/>
      <w:r w:rsidRPr="00C75680">
        <w:rPr>
          <w:rFonts w:ascii="Calibri" w:eastAsia="Times New Roman" w:hAnsi="Calibri" w:cs="Calibri"/>
          <w:szCs w:val="24"/>
          <w:lang w:eastAsia="zh-CN"/>
        </w:rPr>
        <w:t xml:space="preserve">΄ </w:t>
      </w:r>
      <w:proofErr w:type="spellStart"/>
      <w:r w:rsidRPr="00C75680">
        <w:rPr>
          <w:rFonts w:ascii="Calibri" w:eastAsia="Times New Roman" w:hAnsi="Calibri" w:cs="Calibri"/>
          <w:szCs w:val="24"/>
          <w:lang w:eastAsia="zh-CN"/>
        </w:rPr>
        <w:t>αριθμ</w:t>
      </w:r>
      <w:proofErr w:type="spellEnd"/>
      <w:r w:rsidRPr="00C75680">
        <w:rPr>
          <w:rFonts w:ascii="Calibri" w:eastAsia="Times New Roman" w:hAnsi="Calibri" w:cs="Calibri"/>
          <w:szCs w:val="24"/>
          <w:lang w:eastAsia="zh-CN"/>
        </w:rPr>
        <w:t xml:space="preserve"> ..... διακήρυξη (ΑΔΑΜ…) </w:t>
      </w:r>
      <w:r w:rsidRPr="00C75680">
        <w:rPr>
          <w:rFonts w:ascii="Calibri" w:eastAsia="Times New Roman" w:hAnsi="Calibri" w:cs="Calibri"/>
          <w:szCs w:val="24"/>
          <w:lang w:eastAsia="el-GR"/>
        </w:rPr>
        <w:t xml:space="preserve">και τα λοιπά έγγραφα της σύμβασης που συνέταξε η </w:t>
      </w:r>
      <w:r w:rsidRPr="00C75680">
        <w:rPr>
          <w:rFonts w:ascii="Calibri" w:eastAsia="Times New Roman" w:hAnsi="Calibri" w:cs="Calibri"/>
          <w:szCs w:val="24"/>
          <w:lang w:eastAsia="zh-CN"/>
        </w:rPr>
        <w:t>Αναθέτουσα Αρχή για την ανωτέρω εν θέματι σύμβαση προμήθειας.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2. Την </w:t>
      </w:r>
      <w:proofErr w:type="spellStart"/>
      <w:r w:rsidRPr="00C75680">
        <w:rPr>
          <w:rFonts w:ascii="Calibri" w:eastAsia="Times New Roman" w:hAnsi="Calibri" w:cs="Calibri"/>
          <w:szCs w:val="24"/>
          <w:lang w:eastAsia="zh-CN"/>
        </w:rPr>
        <w:t>υπ</w:t>
      </w:r>
      <w:proofErr w:type="spellEnd"/>
      <w:r w:rsidRPr="00C75680">
        <w:rPr>
          <w:rFonts w:ascii="Calibri" w:eastAsia="Times New Roman" w:hAnsi="Calibri" w:cs="Calibri"/>
          <w:szCs w:val="24"/>
          <w:lang w:eastAsia="zh-CN"/>
        </w:rPr>
        <w:t xml:space="preserve">΄ </w:t>
      </w:r>
      <w:proofErr w:type="spellStart"/>
      <w:r w:rsidRPr="00C75680">
        <w:rPr>
          <w:rFonts w:ascii="Calibri" w:eastAsia="Times New Roman" w:hAnsi="Calibri" w:cs="Calibri"/>
          <w:szCs w:val="24"/>
          <w:lang w:eastAsia="zh-CN"/>
        </w:rPr>
        <w:t>αριθμ</w:t>
      </w:r>
      <w:proofErr w:type="spellEnd"/>
      <w:r w:rsidRPr="00C75680">
        <w:rPr>
          <w:rFonts w:ascii="Calibri" w:eastAsia="Times New Roman" w:hAnsi="Calibri" w:cs="Calibri"/>
          <w:szCs w:val="24"/>
          <w:lang w:eastAsia="zh-CN"/>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C75680">
        <w:rPr>
          <w:rFonts w:ascii="Calibri" w:eastAsia="Times New Roman" w:hAnsi="Calibri" w:cs="Calibri"/>
          <w:szCs w:val="24"/>
          <w:lang w:eastAsia="zh-CN"/>
        </w:rPr>
        <w:t>αριθμ</w:t>
      </w:r>
      <w:proofErr w:type="spellEnd"/>
      <w:r w:rsidRPr="00C75680">
        <w:rPr>
          <w:rFonts w:ascii="Calibri" w:eastAsia="Times New Roman" w:hAnsi="Calibri" w:cs="Calibri"/>
          <w:szCs w:val="24"/>
          <w:lang w:eastAsia="zh-CN"/>
        </w:rPr>
        <w:t xml:space="preserve">. </w:t>
      </w:r>
      <w:proofErr w:type="spellStart"/>
      <w:r w:rsidRPr="00C75680">
        <w:rPr>
          <w:rFonts w:ascii="Calibri" w:eastAsia="Times New Roman" w:hAnsi="Calibri" w:cs="Calibri"/>
          <w:szCs w:val="24"/>
          <w:lang w:eastAsia="zh-CN"/>
        </w:rPr>
        <w:t>πρωτ</w:t>
      </w:r>
      <w:proofErr w:type="spellEnd"/>
      <w:r w:rsidRPr="00C75680">
        <w:rPr>
          <w:rFonts w:ascii="Calibri" w:eastAsia="Times New Roman" w:hAnsi="Calibri" w:cs="Calibri"/>
          <w:szCs w:val="24"/>
          <w:lang w:eastAsia="zh-CN"/>
        </w:rPr>
        <w:t>. …………… ειδική πρόσκληση της Αναθέτουσας Αρχής προς τον Ανάδοχο για την υπογραφή του παρόντος, η οποία κοινοποιήθηκε σε αυτόν την…...</w:t>
      </w:r>
    </w:p>
    <w:p w:rsidR="00C75680" w:rsidRPr="00C75680" w:rsidRDefault="00C75680" w:rsidP="00C75680">
      <w:pPr>
        <w:suppressAutoHyphens/>
        <w:spacing w:after="120" w:line="240" w:lineRule="auto"/>
        <w:jc w:val="both"/>
        <w:rPr>
          <w:rFonts w:ascii="Calibri" w:eastAsia="Times New Roman" w:hAnsi="Calibri" w:cs="Calibri"/>
          <w:color w:val="0070C0"/>
          <w:szCs w:val="24"/>
          <w:lang w:eastAsia="el-GR"/>
        </w:rPr>
      </w:pPr>
      <w:r w:rsidRPr="00C75680">
        <w:rPr>
          <w:rFonts w:ascii="Calibri" w:eastAsia="Times New Roman" w:hAnsi="Calibri" w:cs="Calibri"/>
          <w:szCs w:val="24"/>
          <w:lang w:eastAsia="zh-CN"/>
        </w:rPr>
        <w:t xml:space="preserve">3. Την από ……υπεύθυνη δήλωση του αναδόχου περί μη </w:t>
      </w:r>
      <w:proofErr w:type="spellStart"/>
      <w:r w:rsidRPr="00C75680">
        <w:rPr>
          <w:rFonts w:ascii="Calibri" w:eastAsia="Times New Roman" w:hAnsi="Calibri" w:cs="Calibri"/>
          <w:szCs w:val="24"/>
          <w:lang w:eastAsia="zh-CN"/>
        </w:rPr>
        <w:t>οψιγενών</w:t>
      </w:r>
      <w:proofErr w:type="spellEnd"/>
      <w:r w:rsidRPr="00C75680">
        <w:rPr>
          <w:rFonts w:ascii="Calibri" w:eastAsia="Times New Roman" w:hAnsi="Calibri" w:cs="Calibri"/>
          <w:szCs w:val="24"/>
          <w:lang w:eastAsia="zh-CN"/>
        </w:rPr>
        <w:t xml:space="preserve"> μεταβολών, κατά την έννοια της περ. (2) της παρ. 3 του άρθρου 100 του ν. 4412/2016 </w:t>
      </w:r>
      <w:r w:rsidRPr="00C75680">
        <w:rPr>
          <w:rFonts w:ascii="Calibri" w:eastAsia="Times New Roman" w:hAnsi="Calibri" w:cs="Calibri"/>
          <w:color w:val="0070C0"/>
          <w:szCs w:val="24"/>
          <w:lang w:eastAsia="el-GR"/>
        </w:rPr>
        <w:t xml:space="preserve">[μνημονεύεται μόνο στην περίπτωση της στην περίπτωση του </w:t>
      </w:r>
      <w:proofErr w:type="spellStart"/>
      <w:r w:rsidRPr="00C75680">
        <w:rPr>
          <w:rFonts w:ascii="Calibri" w:eastAsia="Times New Roman" w:hAnsi="Calibri" w:cs="Calibri"/>
          <w:color w:val="0070C0"/>
          <w:szCs w:val="24"/>
          <w:lang w:eastAsia="el-GR"/>
        </w:rPr>
        <w:t>προσυμβατικού</w:t>
      </w:r>
      <w:proofErr w:type="spellEnd"/>
      <w:r w:rsidRPr="00C75680">
        <w:rPr>
          <w:rFonts w:ascii="Calibri" w:eastAsia="Times New Roman" w:hAnsi="Calibri" w:cs="Calibri"/>
          <w:color w:val="0070C0"/>
          <w:szCs w:val="24"/>
          <w:lang w:eastAsia="el-GR"/>
        </w:rPr>
        <w:t xml:space="preserve"> ελέγχου ή της άσκησης προδικαστικής προσφυγής κατά της απόφασης κατακύρωσης]</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zh-CN"/>
        </w:rPr>
        <w:t xml:space="preserve">4. Ότι </w:t>
      </w:r>
      <w:r w:rsidRPr="00C75680">
        <w:rPr>
          <w:rFonts w:ascii="Calibri" w:eastAsia="Times New Roman" w:hAnsi="Calibri" w:cs="Calibri"/>
          <w:szCs w:val="24"/>
          <w:lang w:eastAsia="el-GR"/>
        </w:rPr>
        <w:t xml:space="preserve">αναπόσπαστο τμήμα της παρούσας αποτελούν, σύμφωνα με το άρθρο 2 παρ.1 </w:t>
      </w:r>
      <w:proofErr w:type="spellStart"/>
      <w:r w:rsidRPr="00C75680">
        <w:rPr>
          <w:rFonts w:ascii="Calibri" w:eastAsia="Times New Roman" w:hAnsi="Calibri" w:cs="Calibri"/>
          <w:szCs w:val="24"/>
          <w:lang w:eastAsia="el-GR"/>
        </w:rPr>
        <w:t>περιπτ</w:t>
      </w:r>
      <w:proofErr w:type="spellEnd"/>
      <w:r w:rsidRPr="00C75680">
        <w:rPr>
          <w:rFonts w:ascii="Calibri" w:eastAsia="Times New Roman" w:hAnsi="Calibri" w:cs="Calibri"/>
          <w:szCs w:val="24"/>
          <w:lang w:eastAsia="el-GR"/>
        </w:rPr>
        <w:t>. 42 του ν.4412/2016:</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-η υπ’ αριθ. ............ διακήρυξη, με τα Παραρτήματα της</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 (στο εξής «τα Έγγραφα της Σύμβασης» </w:t>
      </w:r>
    </w:p>
    <w:p w:rsidR="00C75680" w:rsidRPr="00C75680" w:rsidRDefault="00C75680" w:rsidP="00C75680">
      <w:pPr>
        <w:suppressAutoHyphens/>
        <w:spacing w:after="120" w:line="240" w:lineRule="auto"/>
        <w:jc w:val="both"/>
        <w:rPr>
          <w:rFonts w:ascii="Calibri" w:eastAsia="Calibri" w:hAnsi="Calibri" w:cs="Calibri"/>
          <w:szCs w:val="24"/>
        </w:rPr>
      </w:pPr>
      <w:r w:rsidRPr="00C75680">
        <w:rPr>
          <w:rFonts w:ascii="Calibri" w:eastAsia="Times New Roman" w:hAnsi="Calibri" w:cs="Calibri"/>
          <w:szCs w:val="24"/>
          <w:lang w:eastAsia="el-GR"/>
        </w:rPr>
        <w:t>-η προσφορά του Αναδόχου</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zh-CN"/>
        </w:rPr>
        <w:t xml:space="preserve">4. Ότι ο </w:t>
      </w:r>
      <w:r w:rsidRPr="00C75680">
        <w:rPr>
          <w:rFonts w:ascii="Calibri" w:eastAsia="Times New Roman" w:hAnsi="Calibri" w:cs="Calibri"/>
          <w:szCs w:val="24"/>
          <w:lang w:eastAsia="el-GR"/>
        </w:rPr>
        <w:t xml:space="preserve">ανάδοχος κατέθεσε την: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lastRenderedPageBreak/>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75680" w:rsidRPr="00C75680" w:rsidRDefault="00C75680" w:rsidP="00C75680">
      <w:pPr>
        <w:suppressAutoHyphens/>
        <w:spacing w:after="120" w:line="240" w:lineRule="auto"/>
        <w:jc w:val="both"/>
        <w:rPr>
          <w:rFonts w:ascii="Calibri" w:eastAsia="Calibri" w:hAnsi="Calibri" w:cs="Calibri"/>
          <w:szCs w:val="24"/>
        </w:rPr>
      </w:pPr>
      <w:r w:rsidRPr="00C75680">
        <w:rPr>
          <w:rFonts w:ascii="Calibri" w:eastAsia="Times New Roman" w:hAnsi="Calibri" w:cs="Calibri"/>
          <w:szCs w:val="24"/>
          <w:lang w:eastAsia="zh-CN"/>
        </w:rPr>
        <w:t>Συμφώνησαν και έκαναν αμοιβαία αποδεκτά τα ακόλουθα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Αντικείμενο</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2</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Χρηματοδότηση της σύμβασης</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Φορέας χρηματοδότησης της παρούσας σύμβασης είναι………… Η δαπάνη για την εν λόγω σύμβαση βαρύνει την με Κ.Α. : ……………… σχετική πίστωση του τακτικού προϋπολογισμού του οικονομικού έτους …….  του Φορέα.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Για την παρούσα διαδικασία έχει εκδοθεί η απόφαση με </w:t>
      </w:r>
      <w:proofErr w:type="spellStart"/>
      <w:r w:rsidRPr="00C75680">
        <w:rPr>
          <w:rFonts w:ascii="Calibri" w:eastAsia="Times New Roman" w:hAnsi="Calibri" w:cs="Calibri"/>
          <w:szCs w:val="24"/>
          <w:lang w:eastAsia="el-GR"/>
        </w:rPr>
        <w:t>αρ</w:t>
      </w:r>
      <w:proofErr w:type="spellEnd"/>
      <w:r w:rsidRPr="00C75680">
        <w:rPr>
          <w:rFonts w:ascii="Calibri" w:eastAsia="Times New Roman" w:hAnsi="Calibri" w:cs="Calibri"/>
          <w:szCs w:val="24"/>
          <w:lang w:eastAsia="el-GR"/>
        </w:rPr>
        <w:t xml:space="preserve">. </w:t>
      </w:r>
      <w:proofErr w:type="spellStart"/>
      <w:r w:rsidRPr="00C75680">
        <w:rPr>
          <w:rFonts w:ascii="Calibri" w:eastAsia="Times New Roman" w:hAnsi="Calibri" w:cs="Calibri"/>
          <w:szCs w:val="24"/>
          <w:lang w:eastAsia="el-GR"/>
        </w:rPr>
        <w:t>πρωτ</w:t>
      </w:r>
      <w:proofErr w:type="spellEnd"/>
      <w:r w:rsidRPr="00C75680">
        <w:rPr>
          <w:rFonts w:ascii="Calibri" w:eastAsia="Times New Roman" w:hAnsi="Calibri" w:cs="Calibri"/>
          <w:szCs w:val="24"/>
          <w:lang w:eastAsia="el-GR"/>
        </w:rPr>
        <w:t xml:space="preserve">.  …................. για την ανάληψη υποχρέωσης/έγκριση δέσμευσης πίστωσης για το οικονομικό έτος 20..... και με </w:t>
      </w:r>
      <w:proofErr w:type="spellStart"/>
      <w:r w:rsidRPr="00C75680">
        <w:rPr>
          <w:rFonts w:ascii="Calibri" w:eastAsia="Times New Roman" w:hAnsi="Calibri" w:cs="Calibri"/>
          <w:szCs w:val="24"/>
          <w:lang w:eastAsia="el-GR"/>
        </w:rPr>
        <w:t>αρ</w:t>
      </w:r>
      <w:proofErr w:type="spellEnd"/>
      <w:r w:rsidRPr="00C75680">
        <w:rPr>
          <w:rFonts w:ascii="Calibri" w:eastAsia="Times New Roman" w:hAnsi="Calibri" w:cs="Calibri"/>
          <w:szCs w:val="24"/>
          <w:lang w:eastAsia="el-GR"/>
        </w:rPr>
        <w:t>.  ......... καταχώρηση στο βιβλίο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i/>
          <w:color w:val="0070C0"/>
          <w:szCs w:val="24"/>
          <w:lang w:eastAsia="el-GR"/>
        </w:rPr>
      </w:pPr>
      <w:r w:rsidRPr="00C75680">
        <w:rPr>
          <w:rFonts w:ascii="Calibri" w:eastAsia="Times New Roman" w:hAnsi="Calibri" w:cs="Calibri"/>
          <w:i/>
          <w:color w:val="0070C0"/>
          <w:szCs w:val="24"/>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w:t>
      </w:r>
      <w:proofErr w:type="spellStart"/>
      <w:r w:rsidRPr="00C75680">
        <w:rPr>
          <w:rFonts w:ascii="Calibri" w:eastAsia="Times New Roman" w:hAnsi="Calibri" w:cs="Calibri"/>
          <w:i/>
          <w:color w:val="0070C0"/>
          <w:szCs w:val="24"/>
          <w:lang w:eastAsia="el-GR"/>
        </w:rPr>
        <w:t>π.δ</w:t>
      </w:r>
      <w:proofErr w:type="spellEnd"/>
      <w:r w:rsidRPr="00C75680">
        <w:rPr>
          <w:rFonts w:ascii="Calibri" w:eastAsia="Times New Roman" w:hAnsi="Calibri" w:cs="Calibri"/>
          <w:i/>
          <w:color w:val="0070C0"/>
          <w:szCs w:val="24"/>
          <w:lang w:eastAsia="el-GR"/>
        </w:rPr>
        <w:t xml:space="preserve"> 80/2016,  σε συνδυασμό με τα άρθρα 67 και 68 του ν. 4270/2014 (Α` 143)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3</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 xml:space="preserve">Διάρκεια σύμβασης </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3.1. Δυνάμει του άρθρου 1.3 της Διακήρυξης η διάρκεια της παρούσας σύμβασης ορίζεται από την υπογραφή της και μέχρι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4</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Υποχρεώσεις Αναδόχου</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Ο Ανάδοχος εγγυάται και δεσμεύεται ανέκκλητα  στην Αναθέτουσα Αρχή: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w:t>
      </w:r>
      <w:r w:rsidRPr="00C75680">
        <w:rPr>
          <w:rFonts w:ascii="Calibri" w:eastAsia="Times New Roman" w:hAnsi="Calibri" w:cs="Calibri"/>
          <w:szCs w:val="24"/>
          <w:lang w:eastAsia="el-GR"/>
        </w:rPr>
        <w:lastRenderedPageBreak/>
        <w:t xml:space="preserve">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C75680">
        <w:rPr>
          <w:rFonts w:ascii="Calibri" w:eastAsia="Times New Roman" w:hAnsi="Calibri" w:cs="Calibri"/>
          <w:szCs w:val="24"/>
          <w:lang w:eastAsia="el-GR"/>
        </w:rPr>
        <w:t>καθ</w:t>
      </w:r>
      <w:proofErr w:type="spellEnd"/>
      <w:r w:rsidRPr="00C75680">
        <w:rPr>
          <w:rFonts w:ascii="Calibri" w:eastAsia="Times New Roman" w:hAnsi="Calibri" w:cs="Calibri"/>
          <w:szCs w:val="24"/>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C75680" w:rsidRPr="00C75680" w:rsidRDefault="00C75680" w:rsidP="00C75680">
      <w:pPr>
        <w:suppressAutoHyphens/>
        <w:spacing w:after="0" w:line="240" w:lineRule="auto"/>
        <w:jc w:val="both"/>
        <w:rPr>
          <w:rFonts w:ascii="Calibri" w:eastAsia="Times New Roman" w:hAnsi="Calibri" w:cs="Calibri"/>
          <w:color w:val="0070C0"/>
          <w:szCs w:val="24"/>
          <w:lang w:eastAsia="el-GR"/>
        </w:rPr>
      </w:pPr>
    </w:p>
    <w:p w:rsidR="00C75680" w:rsidRPr="00C75680" w:rsidRDefault="00C75680" w:rsidP="00C75680">
      <w:pPr>
        <w:suppressAutoHyphens/>
        <w:spacing w:after="0" w:line="240" w:lineRule="auto"/>
        <w:jc w:val="both"/>
        <w:rPr>
          <w:rFonts w:ascii="Calibri" w:eastAsia="Times New Roman" w:hAnsi="Calibri" w:cs="Calibri"/>
          <w:color w:val="0070C0"/>
          <w:szCs w:val="24"/>
          <w:lang w:eastAsia="el-GR"/>
        </w:rPr>
      </w:pPr>
      <w:r w:rsidRPr="00C75680">
        <w:rPr>
          <w:rFonts w:ascii="Calibri" w:eastAsia="Times New Roman" w:hAnsi="Calibri" w:cs="Calibri"/>
          <w:szCs w:val="24"/>
          <w:lang w:eastAsia="el-GR"/>
        </w:rPr>
        <w:t>4.3.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το αντικείμενο της εκτέλεσης της σύμβασης.........................................................]</w:t>
      </w:r>
      <w:r w:rsidRPr="00C75680">
        <w:rPr>
          <w:rFonts w:ascii="Calibri" w:eastAsia="Times New Roman" w:hAnsi="Calibri" w:cs="Calibri"/>
          <w:color w:val="0070C0"/>
          <w:szCs w:val="24"/>
          <w:lang w:eastAsia="el-GR"/>
        </w:rPr>
        <w:t xml:space="preserve">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5</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Αμοιβή – Τρόπος πληρωμής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5.1. Το συνολικό συμβατικό τίμημα ανέρχεται σε …., πλέον ΦΠΑ…..%</w:t>
      </w:r>
    </w:p>
    <w:p w:rsidR="00C75680" w:rsidRPr="00C75680" w:rsidRDefault="00C75680" w:rsidP="00C75680">
      <w:pPr>
        <w:suppressAutoHyphens/>
        <w:spacing w:after="0" w:line="240" w:lineRule="auto"/>
        <w:jc w:val="both"/>
        <w:rPr>
          <w:rFonts w:ascii="Calibri" w:eastAsia="Times New Roman" w:hAnsi="Calibri" w:cs="Calibri"/>
          <w:color w:val="0070C0"/>
          <w:szCs w:val="24"/>
          <w:lang w:eastAsia="el-GR"/>
        </w:rPr>
      </w:pPr>
      <w:r w:rsidRPr="00C75680">
        <w:rPr>
          <w:rFonts w:ascii="Calibri" w:eastAsia="Times New Roman" w:hAnsi="Calibri" w:cs="Calibri"/>
          <w:szCs w:val="24"/>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C75680" w:rsidRPr="00C75680" w:rsidRDefault="00C75680" w:rsidP="00C75680">
      <w:pPr>
        <w:suppressAutoHyphens/>
        <w:spacing w:after="0" w:line="240" w:lineRule="auto"/>
        <w:jc w:val="both"/>
        <w:rPr>
          <w:rFonts w:ascii="Calibri" w:eastAsia="Times New Roman" w:hAnsi="Calibri" w:cs="Calibri"/>
          <w:color w:val="0070C0"/>
          <w:szCs w:val="24"/>
          <w:lang w:eastAsia="el-GR"/>
        </w:rPr>
      </w:pPr>
    </w:p>
    <w:p w:rsidR="00C75680" w:rsidRPr="00C75680" w:rsidRDefault="00C75680" w:rsidP="00C75680">
      <w:pPr>
        <w:suppressAutoHyphens/>
        <w:spacing w:after="0" w:line="240" w:lineRule="auto"/>
        <w:jc w:val="both"/>
        <w:rPr>
          <w:rFonts w:ascii="Calibri" w:eastAsia="Times New Roman" w:hAnsi="Calibri" w:cs="Calibri"/>
          <w:iCs/>
          <w:spacing w:val="5"/>
          <w:kern w:val="1"/>
          <w:szCs w:val="24"/>
          <w:lang w:eastAsia="zh-CN"/>
        </w:rPr>
      </w:pPr>
      <w:r w:rsidRPr="00C75680">
        <w:rPr>
          <w:rFonts w:ascii="Calibri" w:eastAsia="Times New Roman" w:hAnsi="Calibri" w:cs="Calibri"/>
          <w:szCs w:val="24"/>
          <w:lang w:eastAsia="el-GR"/>
        </w:rPr>
        <w:t xml:space="preserve">5.2. Η πληρωμή του Αναδόχου θα πραγματοποιηθεί σύμφωνα με το άρθρο 5.1.1 της Διακήρυξης και συγκεκριμένα: </w:t>
      </w:r>
      <w:r w:rsidRPr="00C75680">
        <w:rPr>
          <w:rFonts w:ascii="Calibri" w:eastAsia="Times New Roman" w:hAnsi="Calibri" w:cs="Calibri"/>
          <w:iCs/>
          <w:spacing w:val="5"/>
          <w:kern w:val="1"/>
          <w:szCs w:val="24"/>
          <w:lang w:eastAsia="zh-CN"/>
        </w:rPr>
        <w:t xml:space="preserve">Το </w:t>
      </w:r>
      <w:r w:rsidRPr="00C75680">
        <w:rPr>
          <w:rFonts w:ascii="Calibri" w:eastAsia="Times New Roman" w:hAnsi="Calibri" w:cs="Calibri"/>
          <w:b/>
          <w:iCs/>
          <w:spacing w:val="5"/>
          <w:kern w:val="1"/>
          <w:szCs w:val="24"/>
          <w:lang w:eastAsia="zh-CN"/>
        </w:rPr>
        <w:t>100%</w:t>
      </w:r>
      <w:r w:rsidRPr="00C75680">
        <w:rPr>
          <w:rFonts w:ascii="Calibri" w:eastAsia="Times New Roman" w:hAnsi="Calibri" w:cs="Calibri"/>
          <w:iCs/>
          <w:spacing w:val="5"/>
          <w:kern w:val="1"/>
          <w:szCs w:val="24"/>
          <w:lang w:eastAsia="zh-CN"/>
        </w:rPr>
        <w:t xml:space="preserve">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5.3. Η πληρωμή του συμβατικού τιμήματος θα γίνεται με την προσκόμιση από τον Ανάδοχο των </w:t>
      </w:r>
      <w:proofErr w:type="spellStart"/>
      <w:r w:rsidRPr="00C75680">
        <w:rPr>
          <w:rFonts w:ascii="Calibri" w:eastAsia="Times New Roman" w:hAnsi="Calibri" w:cs="Calibri"/>
          <w:szCs w:val="24"/>
          <w:lang w:eastAsia="el-GR"/>
        </w:rPr>
        <w:t>νομίμων</w:t>
      </w:r>
      <w:proofErr w:type="spellEnd"/>
      <w:r w:rsidRPr="00C75680">
        <w:rPr>
          <w:rFonts w:ascii="Calibri" w:eastAsia="Times New Roman" w:hAnsi="Calibri" w:cs="Calibri"/>
          <w:szCs w:val="24"/>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C75680">
        <w:rPr>
          <w:rFonts w:ascii="Calibri" w:eastAsia="Times New Roman" w:hAnsi="Calibri" w:cs="Calibri"/>
          <w:szCs w:val="24"/>
          <w:vertAlign w:val="superscript"/>
          <w:lang w:val="en-GB" w:eastAsia="el-GR"/>
        </w:rPr>
        <w:footnoteReference w:id="21"/>
      </w:r>
      <w:r w:rsidRPr="00C75680">
        <w:rPr>
          <w:rFonts w:ascii="Calibri" w:eastAsia="Times New Roman" w:hAnsi="Calibri" w:cs="Calibri"/>
          <w:szCs w:val="24"/>
          <w:lang w:eastAsia="el-GR"/>
        </w:rPr>
        <w:t xml:space="preserve">.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5.4. </w:t>
      </w:r>
      <w:r w:rsidRPr="00C75680">
        <w:rPr>
          <w:rFonts w:ascii="Calibri" w:eastAsia="Times New Roman" w:hAnsi="Calibri" w:cs="Calibri"/>
          <w:szCs w:val="24"/>
          <w:lang w:val="en-GB" w:eastAsia="el-GR"/>
        </w:rPr>
        <w:t>To</w:t>
      </w:r>
      <w:r w:rsidRPr="00C75680">
        <w:rPr>
          <w:rFonts w:ascii="Calibri" w:eastAsia="Times New Roman" w:hAnsi="Calibri" w:cs="Calibri"/>
          <w:szCs w:val="24"/>
          <w:lang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λοιπά έγγραφα της Σύμβασης. Ιδίως ο Ανάδοχος </w:t>
      </w:r>
      <w:proofErr w:type="spellStart"/>
      <w:r w:rsidRPr="00C75680">
        <w:rPr>
          <w:rFonts w:ascii="Calibri" w:eastAsia="Times New Roman" w:hAnsi="Calibri" w:cs="Calibri"/>
          <w:szCs w:val="24"/>
          <w:lang w:eastAsia="el-GR"/>
        </w:rPr>
        <w:t>βαρύνεται</w:t>
      </w:r>
      <w:proofErr w:type="spellEnd"/>
      <w:r w:rsidRPr="00C75680">
        <w:rPr>
          <w:rFonts w:ascii="Calibri" w:eastAsia="Times New Roman" w:hAnsi="Calibri" w:cs="Calibri"/>
          <w:szCs w:val="24"/>
          <w:lang w:eastAsia="el-GR"/>
        </w:rPr>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w:t>
      </w:r>
      <w:r w:rsidRPr="00C75680">
        <w:rPr>
          <w:rFonts w:ascii="Calibri" w:eastAsia="Times New Roman" w:hAnsi="Calibri" w:cs="Calibri"/>
          <w:szCs w:val="24"/>
          <w:lang w:eastAsia="el-GR"/>
        </w:rPr>
        <w:lastRenderedPageBreak/>
        <w:t xml:space="preserve">αναθέτουσα αρχή το τιμολόγιο ή άλλο ισοδύναμο παραστατικό πληρωμής, η αναθέτουσα αρχή, σύμφωνα με τα οριζόμενα στην </w:t>
      </w:r>
      <w:proofErr w:type="spellStart"/>
      <w:r w:rsidRPr="00C75680">
        <w:rPr>
          <w:rFonts w:ascii="Calibri" w:eastAsia="Times New Roman" w:hAnsi="Calibri" w:cs="Calibri"/>
          <w:szCs w:val="24"/>
          <w:lang w:eastAsia="el-GR"/>
        </w:rPr>
        <w:t>υποπαρ</w:t>
      </w:r>
      <w:proofErr w:type="spellEnd"/>
      <w:r w:rsidRPr="00C75680">
        <w:rPr>
          <w:rFonts w:ascii="Calibri" w:eastAsia="Times New Roman" w:hAnsi="Calibri" w:cs="Calibri"/>
          <w:szCs w:val="24"/>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C75680">
        <w:rPr>
          <w:rFonts w:ascii="Calibri" w:eastAsia="Times New Roman" w:hAnsi="Calibri" w:cs="Calibri"/>
          <w:szCs w:val="24"/>
          <w:vertAlign w:val="superscript"/>
          <w:lang w:val="en-GB" w:eastAsia="el-GR"/>
        </w:rPr>
        <w:footnoteReference w:id="22"/>
      </w:r>
      <w:r w:rsidRPr="00C75680">
        <w:rPr>
          <w:rFonts w:ascii="Calibri" w:eastAsia="Times New Roman" w:hAnsi="Calibri" w:cs="Calibri"/>
          <w:szCs w:val="24"/>
          <w:lang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6</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Αναπροσαρμογή τιμής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Η περίπτωση της αναπροσαρμογής τιμής των υπηρεσιών υπό τους όρους του άρθρου 132 του ν. 4412/2016 καθορίζεται σύμφωνα με το άρθρο 6.5 της Διακήρυξης </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7</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Τμηματικές/ενδιάμεσες προθεσμίες-Παραλαβή αντικειμένου-Χρόνος και τρόπος παροχής υπηρεσιών</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7.3. </w:t>
      </w:r>
      <w:r w:rsidRPr="00C75680">
        <w:rPr>
          <w:rFonts w:ascii="Calibri" w:eastAsia="Times New Roman" w:hAnsi="Calibri" w:cs="Calibri"/>
          <w:szCs w:val="24"/>
          <w:lang w:val="en-GB" w:eastAsia="el-GR"/>
        </w:rPr>
        <w:t>H</w:t>
      </w:r>
      <w:r w:rsidRPr="00C75680">
        <w:rPr>
          <w:rFonts w:ascii="Calibri" w:eastAsia="Times New Roman" w:hAnsi="Calibri" w:cs="Calibri"/>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και συμφωνούνται στο άρθρο 6.3 της Διακήρυξης.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8</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Απόρριψη υπηρεσιών-παραδοτέων –Αντικατάσταση</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8.2. Αν η αντικατάσταση γίνεται μετά τη λήξη της συνολικής διάρκειας της σύμβασης, σύμφωνα με το άρθρο 218 του ν. 4412/2016 και την παράγραφο 5.2.2 της Διακήρυξης, λόγω εκπρόθεσμης παράδοσης.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9</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Υπεργολαβία</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9.1.Ο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lastRenderedPageBreak/>
        <w:t>Δεν επιτρέπεται η ανάθεση της εκτέλεσης της σύμβασης των πιο κάτω τμημάτων της σύμβασης/των πιο κάτω υπηρεσιών-καθηκόντων ......</w:t>
      </w:r>
      <w:r w:rsidRPr="00C75680">
        <w:rPr>
          <w:rFonts w:ascii="Calibri" w:eastAsia="Times New Roman" w:hAnsi="Calibri" w:cs="Calibri"/>
          <w:szCs w:val="24"/>
          <w:vertAlign w:val="superscript"/>
          <w:lang w:val="en-GB" w:eastAsia="el-GR"/>
        </w:rPr>
        <w:footnoteReference w:id="23"/>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9.2.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75680">
        <w:rPr>
          <w:rFonts w:ascii="Calibri" w:eastAsia="Times New Roman" w:hAnsi="Calibri" w:cs="Calibri"/>
          <w:szCs w:val="24"/>
          <w:vertAlign w:val="superscript"/>
          <w:lang w:val="en-GB" w:eastAsia="el-GR"/>
        </w:rPr>
        <w:footnoteReference w:id="24"/>
      </w:r>
      <w:r w:rsidRPr="00C75680">
        <w:rPr>
          <w:rFonts w:ascii="Calibri" w:eastAsia="Times New Roman" w:hAnsi="Calibri" w:cs="Calibri"/>
          <w:szCs w:val="24"/>
          <w:lang w:eastAsia="el-GR"/>
        </w:rPr>
        <w:t xml:space="preserve">.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9.3.</w:t>
      </w:r>
      <w:r w:rsidRPr="00C75680">
        <w:rPr>
          <w:rFonts w:ascii="Calibri" w:eastAsia="Times New Roman" w:hAnsi="Calibri" w:cs="Calibri"/>
          <w:szCs w:val="24"/>
          <w:lang w:eastAsia="zh-CN"/>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9.4.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10</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Τροποποίηση σύμβασης κατά τη διάρκειά της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11</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Ανωτέρα Βία</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w:t>
      </w:r>
      <w:r w:rsidRPr="00C75680">
        <w:rPr>
          <w:rFonts w:ascii="Calibri" w:eastAsia="Times New Roman" w:hAnsi="Calibri" w:cs="Calibri"/>
          <w:szCs w:val="24"/>
          <w:lang w:eastAsia="el-GR"/>
        </w:rPr>
        <w:lastRenderedPageBreak/>
        <w:t xml:space="preserve">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12</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Ολοκλήρωση συμβατικού αντικειμένου</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13</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Δικαίωμα μονομερούς λύσης της σύμβασης</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14</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Εφαρμοστέο Δίκαιο – Επίλυση Διαφορών</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14.1. Η παρούσα </w:t>
      </w:r>
      <w:proofErr w:type="spellStart"/>
      <w:r w:rsidRPr="00C75680">
        <w:rPr>
          <w:rFonts w:ascii="Calibri" w:eastAsia="Times New Roman" w:hAnsi="Calibri" w:cs="Calibri"/>
          <w:szCs w:val="24"/>
          <w:lang w:eastAsia="el-GR"/>
        </w:rPr>
        <w:t>διέπεται</w:t>
      </w:r>
      <w:proofErr w:type="spellEnd"/>
      <w:r w:rsidRPr="00C75680">
        <w:rPr>
          <w:rFonts w:ascii="Calibri" w:eastAsia="Times New Roman" w:hAnsi="Calibri" w:cs="Calibri"/>
          <w:szCs w:val="24"/>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14.2.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14.3.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75680" w:rsidRPr="00C75680" w:rsidRDefault="00C75680" w:rsidP="00C75680">
      <w:pPr>
        <w:suppressAutoHyphens/>
        <w:spacing w:after="0" w:line="240" w:lineRule="auto"/>
        <w:jc w:val="both"/>
        <w:rPr>
          <w:rFonts w:ascii="Calibri" w:eastAsia="Times New Roman" w:hAnsi="Calibri" w:cs="Calibri"/>
          <w:szCs w:val="24"/>
          <w:lang w:eastAsia="el-GR"/>
        </w:rPr>
      </w:pPr>
    </w:p>
    <w:p w:rsidR="00C75680" w:rsidRPr="00C75680" w:rsidRDefault="00C75680" w:rsidP="00C75680">
      <w:pPr>
        <w:suppressAutoHyphens/>
        <w:spacing w:after="12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15</w:t>
      </w:r>
    </w:p>
    <w:p w:rsidR="00C75680" w:rsidRPr="00C75680" w:rsidRDefault="00C75680" w:rsidP="00C75680">
      <w:pPr>
        <w:suppressAutoHyphens/>
        <w:spacing w:after="0" w:line="240" w:lineRule="auto"/>
        <w:jc w:val="center"/>
        <w:rPr>
          <w:rFonts w:ascii="Calibri" w:eastAsia="Times New Roman" w:hAnsi="Calibri" w:cs="Calibri"/>
          <w:color w:val="0070C0"/>
          <w:szCs w:val="24"/>
          <w:lang w:eastAsia="el-GR"/>
        </w:rPr>
      </w:pPr>
      <w:r w:rsidRPr="00C75680">
        <w:rPr>
          <w:rFonts w:ascii="Calibri" w:eastAsia="Times New Roman" w:hAnsi="Calibri" w:cs="Calibri"/>
          <w:szCs w:val="24"/>
          <w:lang w:eastAsia="el-GR"/>
        </w:rPr>
        <w:t>Συμμόρφωση με τον Κανονισμό ΕΕ/2016/2019 και τον ν. 4624/2019 (Α 137)</w:t>
      </w:r>
    </w:p>
    <w:p w:rsidR="00C75680" w:rsidRPr="00C75680" w:rsidRDefault="00C75680" w:rsidP="00C75680">
      <w:pPr>
        <w:suppressAutoHyphens/>
        <w:spacing w:after="120" w:line="240" w:lineRule="auto"/>
        <w:jc w:val="center"/>
        <w:rPr>
          <w:rFonts w:ascii="Calibri" w:eastAsia="Times New Roman" w:hAnsi="Calibri" w:cs="Calibri"/>
          <w:szCs w:val="24"/>
          <w:lang w:eastAsia="el-GR"/>
        </w:rPr>
      </w:pP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C75680">
        <w:rPr>
          <w:rFonts w:ascii="Calibri" w:eastAsia="Times New Roman" w:hAnsi="Calibri" w:cs="Calibri"/>
          <w:szCs w:val="24"/>
          <w:lang w:val="en-GB" w:eastAsia="el-GR"/>
        </w:rPr>
        <w:t>General</w:t>
      </w:r>
      <w:r w:rsidRPr="00C75680">
        <w:rPr>
          <w:rFonts w:ascii="Calibri" w:eastAsia="Times New Roman" w:hAnsi="Calibri" w:cs="Calibri"/>
          <w:szCs w:val="24"/>
          <w:lang w:eastAsia="el-GR"/>
        </w:rPr>
        <w:t xml:space="preserve"> </w:t>
      </w:r>
      <w:r w:rsidRPr="00C75680">
        <w:rPr>
          <w:rFonts w:ascii="Calibri" w:eastAsia="Times New Roman" w:hAnsi="Calibri" w:cs="Calibri"/>
          <w:szCs w:val="24"/>
          <w:lang w:val="en-GB" w:eastAsia="el-GR"/>
        </w:rPr>
        <w:t>Data</w:t>
      </w:r>
      <w:r w:rsidRPr="00C75680">
        <w:rPr>
          <w:rFonts w:ascii="Calibri" w:eastAsia="Times New Roman" w:hAnsi="Calibri" w:cs="Calibri"/>
          <w:szCs w:val="24"/>
          <w:lang w:eastAsia="el-GR"/>
        </w:rPr>
        <w:t xml:space="preserve"> </w:t>
      </w:r>
      <w:r w:rsidRPr="00C75680">
        <w:rPr>
          <w:rFonts w:ascii="Calibri" w:eastAsia="Times New Roman" w:hAnsi="Calibri" w:cs="Calibri"/>
          <w:szCs w:val="24"/>
          <w:lang w:val="en-GB" w:eastAsia="el-GR"/>
        </w:rPr>
        <w:t>Protection</w:t>
      </w:r>
      <w:r w:rsidRPr="00C75680">
        <w:rPr>
          <w:rFonts w:ascii="Calibri" w:eastAsia="Times New Roman" w:hAnsi="Calibri" w:cs="Calibri"/>
          <w:szCs w:val="24"/>
          <w:lang w:eastAsia="el-GR"/>
        </w:rPr>
        <w:t xml:space="preserve"> </w:t>
      </w:r>
      <w:r w:rsidRPr="00C75680">
        <w:rPr>
          <w:rFonts w:ascii="Calibri" w:eastAsia="Times New Roman" w:hAnsi="Calibri" w:cs="Calibri"/>
          <w:szCs w:val="24"/>
          <w:lang w:val="en-GB" w:eastAsia="el-GR"/>
        </w:rPr>
        <w:t>Regulation</w:t>
      </w:r>
      <w:r w:rsidRPr="00C75680">
        <w:rPr>
          <w:rFonts w:ascii="Calibri" w:eastAsia="Times New Roman" w:hAnsi="Calibri" w:cs="Calibri"/>
          <w:szCs w:val="24"/>
          <w:lang w:eastAsia="el-GR"/>
        </w:rPr>
        <w:t xml:space="preserve"> – </w:t>
      </w:r>
      <w:r w:rsidRPr="00C75680">
        <w:rPr>
          <w:rFonts w:ascii="Calibri" w:eastAsia="Times New Roman" w:hAnsi="Calibri" w:cs="Calibri"/>
          <w:szCs w:val="24"/>
          <w:lang w:val="en-GB" w:eastAsia="el-GR"/>
        </w:rPr>
        <w:t>GDPR</w:t>
      </w:r>
      <w:r w:rsidRPr="00C75680">
        <w:rPr>
          <w:rFonts w:ascii="Calibri" w:eastAsia="Times New Roman" w:hAnsi="Calibri" w:cs="Calibri"/>
          <w:szCs w:val="24"/>
          <w:lang w:eastAsia="el-GR"/>
        </w:rPr>
        <w:t>) και του Ν. 4624/2019. Ειδικότερα:</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b/>
          <w:szCs w:val="24"/>
          <w:lang w:eastAsia="el-GR"/>
        </w:rPr>
        <w:t>Α)</w:t>
      </w:r>
      <w:r w:rsidRPr="00C75680">
        <w:rPr>
          <w:rFonts w:ascii="Calibri" w:eastAsia="Times New Roman" w:hAnsi="Calibri" w:cs="Calibri"/>
          <w:szCs w:val="24"/>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C75680">
        <w:rPr>
          <w:rFonts w:ascii="Calibri" w:eastAsia="Times New Roman" w:hAnsi="Calibri" w:cs="Calibri"/>
          <w:szCs w:val="24"/>
          <w:lang w:eastAsia="el-GR"/>
        </w:rPr>
        <w:t>προστηθέντων</w:t>
      </w:r>
      <w:proofErr w:type="spellEnd"/>
      <w:r w:rsidRPr="00C75680">
        <w:rPr>
          <w:rFonts w:ascii="Calibri" w:eastAsia="Times New Roman" w:hAnsi="Calibri" w:cs="Calibri"/>
          <w:strike/>
          <w:szCs w:val="24"/>
          <w:lang w:eastAsia="el-GR"/>
        </w:rPr>
        <w:t>/</w:t>
      </w:r>
      <w:r w:rsidRPr="00C75680">
        <w:rPr>
          <w:rFonts w:ascii="Calibri" w:eastAsia="Times New Roman" w:hAnsi="Calibri" w:cs="Calibri"/>
          <w:szCs w:val="24"/>
          <w:lang w:eastAsia="el-GR"/>
        </w:rPr>
        <w:t>συνεργατών/δανειζόντων εμπειρία/υπεργολάβων του, ισχύουν τα παρακάτω:</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w:t>
      </w:r>
      <w:r w:rsidRPr="00C75680">
        <w:rPr>
          <w:rFonts w:ascii="Calibri" w:eastAsia="Times New Roman" w:hAnsi="Calibri" w:cs="Calibri"/>
          <w:szCs w:val="24"/>
          <w:lang w:eastAsia="el-GR"/>
        </w:rPr>
        <w:lastRenderedPageBreak/>
        <w:t>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C75680">
        <w:rPr>
          <w:rFonts w:ascii="Calibri" w:eastAsia="Times New Roman" w:hAnsi="Calibri" w:cs="Calibri"/>
          <w:szCs w:val="24"/>
          <w:lang w:eastAsia="el-GR"/>
        </w:rPr>
        <w:t>έγχαρτο</w:t>
      </w:r>
      <w:proofErr w:type="spellEnd"/>
      <w:r w:rsidRPr="00C75680">
        <w:rPr>
          <w:rFonts w:ascii="Calibri" w:eastAsia="Times New Roman" w:hAnsi="Calibri" w:cs="Calibri"/>
          <w:szCs w:val="24"/>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C75680">
        <w:rPr>
          <w:rFonts w:ascii="Calibri" w:eastAsia="Times New Roman" w:hAnsi="Calibri" w:cs="Calibri"/>
          <w:szCs w:val="24"/>
          <w:lang w:eastAsia="zh-CN"/>
        </w:rPr>
        <w:t xml:space="preserve"> </w:t>
      </w:r>
      <w:r w:rsidRPr="00C75680">
        <w:rPr>
          <w:rFonts w:ascii="Calibri" w:eastAsia="Times New Roman" w:hAnsi="Calibri" w:cs="Calibri"/>
          <w:szCs w:val="24"/>
          <w:lang w:eastAsia="el-GR"/>
        </w:rPr>
        <w:t xml:space="preserve">ή </w:t>
      </w:r>
      <w:proofErr w:type="spellStart"/>
      <w:r w:rsidRPr="00C75680">
        <w:rPr>
          <w:rFonts w:ascii="Calibri" w:eastAsia="Times New Roman" w:hAnsi="Calibri" w:cs="Calibri"/>
          <w:szCs w:val="24"/>
          <w:lang w:eastAsia="el-GR"/>
        </w:rPr>
        <w:t>παρόχους</w:t>
      </w:r>
      <w:proofErr w:type="spellEnd"/>
      <w:r w:rsidRPr="00C75680">
        <w:rPr>
          <w:rFonts w:ascii="Calibri" w:eastAsia="Times New Roman" w:hAnsi="Calibri" w:cs="Calibri"/>
          <w:szCs w:val="24"/>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C75680">
        <w:rPr>
          <w:rFonts w:ascii="Calibri" w:eastAsia="Times New Roman" w:hAnsi="Calibri" w:cs="Calibri"/>
          <w:szCs w:val="24"/>
          <w:lang w:eastAsia="el-GR"/>
        </w:rPr>
        <w:t>στ</w:t>
      </w:r>
      <w:proofErr w:type="spellEnd"/>
      <w:r w:rsidRPr="00C75680">
        <w:rPr>
          <w:rFonts w:ascii="Calibri" w:eastAsia="Times New Roman" w:hAnsi="Calibri" w:cs="Calibri"/>
          <w:szCs w:val="24"/>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C75680">
        <w:rPr>
          <w:rFonts w:ascii="Calibri" w:eastAsia="Times New Roman" w:hAnsi="Calibri" w:cs="Calibri"/>
          <w:szCs w:val="24"/>
          <w:lang w:eastAsia="el-GR"/>
        </w:rPr>
        <w:t>φορητότητας</w:t>
      </w:r>
      <w:proofErr w:type="spellEnd"/>
      <w:r w:rsidRPr="00C75680">
        <w:rPr>
          <w:rFonts w:ascii="Calibri" w:eastAsia="Times New Roman" w:hAnsi="Calibri" w:cs="Calibri"/>
          <w:szCs w:val="24"/>
          <w:lang w:eastAsia="el-GR"/>
        </w:rPr>
        <w:t>, διόρθωσης, περιορισμού, διαγραφής</w:t>
      </w:r>
      <w:r w:rsidRPr="00C75680">
        <w:rPr>
          <w:rFonts w:ascii="Calibri" w:eastAsia="Times New Roman" w:hAnsi="Calibri" w:cs="Calibri"/>
          <w:szCs w:val="24"/>
          <w:lang w:eastAsia="zh-CN"/>
        </w:rPr>
        <w:t xml:space="preserve"> </w:t>
      </w:r>
      <w:r w:rsidRPr="00C75680">
        <w:rPr>
          <w:rFonts w:ascii="Calibri" w:eastAsia="Times New Roman" w:hAnsi="Calibri" w:cs="Calibri"/>
          <w:szCs w:val="24"/>
          <w:lang w:eastAsia="el-GR"/>
        </w:rPr>
        <w:t>ή και εναντίωσης υπό συγκεκριμένες προϋποθέσεις προβλεπόμενες από το νομοθετικό πλαίσιο.</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Τα στοιχεία επικοινωνίας με τον υπεύθυνο για την προστασία των προσωπικών δεδομένων της Αναθέτουσας Αρχής είναι τα ακόλουθα (</w:t>
      </w:r>
      <w:r w:rsidRPr="00C75680">
        <w:rPr>
          <w:rFonts w:ascii="Calibri" w:eastAsia="Times New Roman" w:hAnsi="Calibri" w:cs="Calibri"/>
          <w:szCs w:val="24"/>
          <w:lang w:val="en-GB" w:eastAsia="el-GR"/>
        </w:rPr>
        <w:t>email</w:t>
      </w:r>
      <w:r w:rsidRPr="00C75680">
        <w:rPr>
          <w:rFonts w:ascii="Calibri" w:eastAsia="Times New Roman" w:hAnsi="Calibri" w:cs="Calibri"/>
          <w:szCs w:val="24"/>
          <w:lang w:eastAsia="el-GR"/>
        </w:rPr>
        <w:t xml:space="preserve"> </w:t>
      </w:r>
      <w:proofErr w:type="spellStart"/>
      <w:r w:rsidRPr="00C75680">
        <w:rPr>
          <w:rFonts w:ascii="Calibri" w:eastAsia="Times New Roman" w:hAnsi="Calibri" w:cs="Calibri"/>
          <w:szCs w:val="24"/>
          <w:lang w:val="en-US" w:eastAsia="el-GR"/>
        </w:rPr>
        <w:t>dpo</w:t>
      </w:r>
      <w:proofErr w:type="spellEnd"/>
      <w:r w:rsidRPr="00C75680">
        <w:rPr>
          <w:rFonts w:ascii="Calibri" w:eastAsia="Times New Roman" w:hAnsi="Calibri" w:cs="Calibri"/>
          <w:szCs w:val="24"/>
          <w:lang w:eastAsia="el-GR"/>
        </w:rPr>
        <w:t>@</w:t>
      </w:r>
      <w:proofErr w:type="spellStart"/>
      <w:r w:rsidRPr="00C75680">
        <w:rPr>
          <w:rFonts w:ascii="Calibri" w:eastAsia="Times New Roman" w:hAnsi="Calibri" w:cs="Calibri"/>
          <w:szCs w:val="24"/>
          <w:lang w:val="en-US" w:eastAsia="el-GR"/>
        </w:rPr>
        <w:t>aqs</w:t>
      </w:r>
      <w:proofErr w:type="spellEnd"/>
      <w:r w:rsidRPr="00C75680">
        <w:rPr>
          <w:rFonts w:ascii="Calibri" w:eastAsia="Times New Roman" w:hAnsi="Calibri" w:cs="Calibri"/>
          <w:szCs w:val="24"/>
          <w:lang w:eastAsia="el-GR"/>
        </w:rPr>
        <w:t>.</w:t>
      </w:r>
      <w:r w:rsidRPr="00C75680">
        <w:rPr>
          <w:rFonts w:ascii="Calibri" w:eastAsia="Times New Roman" w:hAnsi="Calibri" w:cs="Calibri"/>
          <w:szCs w:val="24"/>
          <w:lang w:val="en-US" w:eastAsia="el-GR"/>
        </w:rPr>
        <w:t>gr</w:t>
      </w:r>
      <w:r w:rsidRPr="00C75680">
        <w:rPr>
          <w:rFonts w:ascii="Calibri" w:eastAsia="Times New Roman" w:hAnsi="Calibri" w:cs="Calibri"/>
          <w:szCs w:val="24"/>
          <w:lang w:eastAsia="el-GR"/>
        </w:rPr>
        <w:t xml:space="preserve"> /</w:t>
      </w:r>
      <w:proofErr w:type="spellStart"/>
      <w:r w:rsidRPr="00C75680">
        <w:rPr>
          <w:rFonts w:ascii="Calibri" w:eastAsia="Times New Roman" w:hAnsi="Calibri" w:cs="Calibri"/>
          <w:szCs w:val="24"/>
          <w:lang w:eastAsia="el-GR"/>
        </w:rPr>
        <w:t>τηλ</w:t>
      </w:r>
      <w:proofErr w:type="spellEnd"/>
      <w:r w:rsidRPr="00C75680">
        <w:rPr>
          <w:rFonts w:ascii="Calibri" w:eastAsia="Times New Roman" w:hAnsi="Calibri" w:cs="Calibri"/>
          <w:szCs w:val="24"/>
          <w:lang w:eastAsia="el-GR"/>
        </w:rPr>
        <w:t>. 2106216997).</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val="en-GB" w:eastAsia="el-GR"/>
        </w:rPr>
        <w:t>B</w:t>
      </w:r>
      <w:r w:rsidRPr="00C75680">
        <w:rPr>
          <w:rFonts w:ascii="Calibri" w:eastAsia="Times New Roman" w:hAnsi="Calibri" w:cs="Calibri"/>
          <w:szCs w:val="24"/>
          <w:lang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γ) λαμβάνει όλα τα απαιτούμενα μέτρα δυνάμει του άρθρου 32 ΓΚΠΔ,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C75680">
        <w:rPr>
          <w:rFonts w:ascii="Calibri" w:eastAsia="Times New Roman" w:hAnsi="Calibri" w:cs="Calibri"/>
          <w:szCs w:val="24"/>
          <w:lang w:val="en-GB" w:eastAsia="el-GR"/>
        </w:rPr>
        <w:t>III</w:t>
      </w:r>
      <w:r w:rsidRPr="00C75680">
        <w:rPr>
          <w:rFonts w:ascii="Calibri" w:eastAsia="Times New Roman" w:hAnsi="Calibri" w:cs="Calibri"/>
          <w:szCs w:val="24"/>
          <w:lang w:eastAsia="el-GR"/>
        </w:rPr>
        <w:t xml:space="preserve"> δικαιωμάτων του υποκειμένου των δεδομένων,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proofErr w:type="spellStart"/>
      <w:r w:rsidRPr="00C75680">
        <w:rPr>
          <w:rFonts w:ascii="Calibri" w:eastAsia="Times New Roman" w:hAnsi="Calibri" w:cs="Calibri"/>
          <w:szCs w:val="24"/>
          <w:lang w:eastAsia="el-GR"/>
        </w:rPr>
        <w:lastRenderedPageBreak/>
        <w:t>στ</w:t>
      </w:r>
      <w:proofErr w:type="spellEnd"/>
      <w:r w:rsidRPr="00C75680">
        <w:rPr>
          <w:rFonts w:ascii="Calibri" w:eastAsia="Times New Roman" w:hAnsi="Calibri" w:cs="Calibri"/>
          <w:szCs w:val="24"/>
          <w:lang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Άρθρο 16</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r w:rsidRPr="00C75680">
        <w:rPr>
          <w:rFonts w:ascii="Calibri" w:eastAsia="Times New Roman" w:hAnsi="Calibri" w:cs="Calibri"/>
          <w:szCs w:val="24"/>
          <w:lang w:eastAsia="el-GR"/>
        </w:rPr>
        <w:t>Λοιποί όροι</w:t>
      </w:r>
    </w:p>
    <w:p w:rsidR="00C75680" w:rsidRPr="00C75680" w:rsidRDefault="00C75680" w:rsidP="00C75680">
      <w:pPr>
        <w:suppressAutoHyphens/>
        <w:spacing w:after="0" w:line="240" w:lineRule="auto"/>
        <w:jc w:val="center"/>
        <w:rPr>
          <w:rFonts w:ascii="Calibri" w:eastAsia="Times New Roman" w:hAnsi="Calibri" w:cs="Calibri"/>
          <w:szCs w:val="24"/>
          <w:lang w:eastAsia="el-GR"/>
        </w:rPr>
      </w:pP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C75680" w:rsidRPr="00C75680" w:rsidRDefault="00C75680" w:rsidP="00C75680">
      <w:pPr>
        <w:suppressAutoHyphens/>
        <w:spacing w:after="120" w:line="240" w:lineRule="auto"/>
        <w:jc w:val="both"/>
        <w:rPr>
          <w:rFonts w:ascii="Calibri" w:eastAsia="Times New Roman" w:hAnsi="Calibri" w:cs="Calibri"/>
          <w:szCs w:val="24"/>
          <w:lang w:eastAsia="el-GR"/>
        </w:rPr>
      </w:pPr>
      <w:r w:rsidRPr="00C75680">
        <w:rPr>
          <w:rFonts w:ascii="Calibri" w:eastAsia="Times New Roman" w:hAnsi="Calibri" w:cs="Calibri"/>
          <w:szCs w:val="24"/>
          <w:lang w:eastAsia="el-GR"/>
        </w:rPr>
        <w:t>Αφού συντάχθηκε η παρούσα σύμβαση σε δύο αντίτυπα, αναγνώσθηκε και υπογράφηκε ως ακολούθως από τα συμβαλλόμενα μέρη.</w:t>
      </w:r>
    </w:p>
    <w:p w:rsidR="00C75680" w:rsidRPr="00C75680" w:rsidRDefault="00C75680" w:rsidP="00C75680">
      <w:pPr>
        <w:suppressAutoHyphens/>
        <w:spacing w:after="120" w:line="240" w:lineRule="auto"/>
        <w:jc w:val="center"/>
        <w:rPr>
          <w:rFonts w:ascii="Calibri" w:eastAsia="Times New Roman" w:hAnsi="Calibri" w:cs="Calibri"/>
          <w:szCs w:val="24"/>
          <w:lang w:val="en-GB" w:eastAsia="el-GR"/>
        </w:rPr>
      </w:pPr>
      <w:r w:rsidRPr="00C75680">
        <w:rPr>
          <w:rFonts w:ascii="Calibri" w:eastAsia="Times New Roman" w:hAnsi="Calibri" w:cs="Calibri"/>
          <w:szCs w:val="24"/>
          <w:lang w:val="en-GB"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C75680" w:rsidRPr="00C75680" w:rsidTr="00A6007B">
        <w:trPr>
          <w:trHeight w:val="1301"/>
          <w:jc w:val="center"/>
        </w:trPr>
        <w:tc>
          <w:tcPr>
            <w:tcW w:w="3085" w:type="dxa"/>
            <w:vAlign w:val="center"/>
            <w:hideMark/>
          </w:tcPr>
          <w:p w:rsidR="00C75680" w:rsidRPr="00C75680" w:rsidRDefault="00C75680" w:rsidP="00C75680">
            <w:pPr>
              <w:suppressAutoHyphens/>
              <w:spacing w:after="120" w:line="240" w:lineRule="auto"/>
              <w:jc w:val="center"/>
              <w:rPr>
                <w:rFonts w:ascii="Calibri" w:eastAsia="Times New Roman" w:hAnsi="Calibri" w:cs="Calibri"/>
                <w:sz w:val="24"/>
                <w:szCs w:val="24"/>
                <w:lang w:val="en-GB" w:eastAsia="el-GR"/>
              </w:rPr>
            </w:pPr>
            <w:r w:rsidRPr="00C75680">
              <w:rPr>
                <w:rFonts w:ascii="Calibri" w:eastAsia="Times New Roman" w:hAnsi="Calibri" w:cs="Calibri"/>
                <w:sz w:val="24"/>
                <w:szCs w:val="24"/>
                <w:lang w:val="en-GB" w:eastAsia="el-GR"/>
              </w:rPr>
              <w:t>…………………………………</w:t>
            </w:r>
          </w:p>
        </w:tc>
        <w:tc>
          <w:tcPr>
            <w:tcW w:w="2268" w:type="dxa"/>
            <w:vAlign w:val="center"/>
          </w:tcPr>
          <w:p w:rsidR="00C75680" w:rsidRPr="00C75680" w:rsidRDefault="00C75680" w:rsidP="00C75680">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C75680" w:rsidRPr="00C75680" w:rsidRDefault="00C75680" w:rsidP="00C75680">
            <w:pPr>
              <w:suppressAutoHyphens/>
              <w:spacing w:after="120" w:line="240" w:lineRule="auto"/>
              <w:jc w:val="center"/>
              <w:rPr>
                <w:rFonts w:ascii="Calibri" w:eastAsia="Times New Roman" w:hAnsi="Calibri" w:cs="Calibri"/>
                <w:sz w:val="24"/>
                <w:szCs w:val="24"/>
                <w:lang w:val="en-GB" w:eastAsia="el-GR"/>
              </w:rPr>
            </w:pPr>
            <w:r w:rsidRPr="00C75680">
              <w:rPr>
                <w:rFonts w:ascii="Calibri" w:eastAsia="Times New Roman" w:hAnsi="Calibri" w:cs="Calibri"/>
                <w:sz w:val="24"/>
                <w:szCs w:val="24"/>
                <w:lang w:val="en-GB" w:eastAsia="el-GR"/>
              </w:rPr>
              <w:t>…………………………………</w:t>
            </w:r>
          </w:p>
        </w:tc>
      </w:tr>
      <w:tr w:rsidR="00C75680" w:rsidRPr="00C75680" w:rsidTr="00A6007B">
        <w:trPr>
          <w:trHeight w:val="838"/>
          <w:jc w:val="center"/>
        </w:trPr>
        <w:tc>
          <w:tcPr>
            <w:tcW w:w="3085" w:type="dxa"/>
            <w:vAlign w:val="center"/>
            <w:hideMark/>
          </w:tcPr>
          <w:p w:rsidR="00C75680" w:rsidRPr="00C75680" w:rsidRDefault="00C75680" w:rsidP="00C75680">
            <w:pPr>
              <w:suppressAutoHyphens/>
              <w:spacing w:after="120" w:line="240" w:lineRule="auto"/>
              <w:jc w:val="center"/>
              <w:rPr>
                <w:rFonts w:ascii="Calibri" w:eastAsia="Times New Roman" w:hAnsi="Calibri" w:cs="Calibri"/>
                <w:sz w:val="24"/>
                <w:szCs w:val="24"/>
                <w:lang w:val="en-GB" w:eastAsia="el-GR"/>
              </w:rPr>
            </w:pPr>
            <w:r w:rsidRPr="00C75680">
              <w:rPr>
                <w:rFonts w:ascii="Calibri" w:eastAsia="Times New Roman" w:hAnsi="Calibri" w:cs="Calibri"/>
                <w:sz w:val="24"/>
                <w:szCs w:val="24"/>
                <w:lang w:val="en-GB" w:eastAsia="el-GR"/>
              </w:rPr>
              <w:t>ΓΙΑ ΤΗΝ ΑΝΑΘΕΤΟΥΣΑ ΑΡΧΗ</w:t>
            </w:r>
          </w:p>
        </w:tc>
        <w:tc>
          <w:tcPr>
            <w:tcW w:w="2268" w:type="dxa"/>
            <w:vAlign w:val="center"/>
          </w:tcPr>
          <w:p w:rsidR="00C75680" w:rsidRPr="00C75680" w:rsidRDefault="00C75680" w:rsidP="00C75680">
            <w:pPr>
              <w:suppressAutoHyphens/>
              <w:spacing w:after="120" w:line="240" w:lineRule="auto"/>
              <w:jc w:val="center"/>
              <w:rPr>
                <w:rFonts w:ascii="Calibri" w:eastAsia="Times New Roman" w:hAnsi="Calibri" w:cs="Calibri"/>
                <w:sz w:val="24"/>
                <w:szCs w:val="24"/>
                <w:lang w:val="en-GB" w:eastAsia="el-GR"/>
              </w:rPr>
            </w:pPr>
          </w:p>
        </w:tc>
        <w:tc>
          <w:tcPr>
            <w:tcW w:w="3169" w:type="dxa"/>
            <w:vAlign w:val="center"/>
            <w:hideMark/>
          </w:tcPr>
          <w:p w:rsidR="00C75680" w:rsidRPr="00C75680" w:rsidRDefault="00C75680" w:rsidP="00C75680">
            <w:pPr>
              <w:suppressAutoHyphens/>
              <w:spacing w:after="120" w:line="240" w:lineRule="auto"/>
              <w:jc w:val="center"/>
              <w:rPr>
                <w:rFonts w:ascii="Calibri" w:eastAsia="Times New Roman" w:hAnsi="Calibri" w:cs="Calibri"/>
                <w:sz w:val="24"/>
                <w:szCs w:val="24"/>
                <w:lang w:val="en-GB" w:eastAsia="el-GR"/>
              </w:rPr>
            </w:pPr>
            <w:r w:rsidRPr="00C75680">
              <w:rPr>
                <w:rFonts w:ascii="Calibri" w:eastAsia="Times New Roman" w:hAnsi="Calibri" w:cs="Calibri"/>
                <w:sz w:val="24"/>
                <w:szCs w:val="24"/>
                <w:lang w:val="en-GB" w:eastAsia="el-GR"/>
              </w:rPr>
              <w:t>ΓΙΑ ΤΟΝ ΑΝΑΔΟΧΟ</w:t>
            </w:r>
          </w:p>
        </w:tc>
      </w:tr>
    </w:tbl>
    <w:p w:rsidR="00C75680" w:rsidRPr="00C75680" w:rsidRDefault="00C75680" w:rsidP="00C75680">
      <w:pPr>
        <w:suppressAutoHyphens/>
        <w:spacing w:after="120" w:line="240" w:lineRule="auto"/>
        <w:jc w:val="both"/>
        <w:rPr>
          <w:rFonts w:ascii="Calibri" w:eastAsia="Times New Roman" w:hAnsi="Calibri" w:cs="Calibri"/>
          <w:color w:val="0070C0"/>
          <w:lang w:eastAsia="el-GR"/>
        </w:rPr>
      </w:pPr>
      <w:r w:rsidRPr="00C75680">
        <w:rPr>
          <w:rFonts w:ascii="Calibri" w:eastAsia="Times New Roman" w:hAnsi="Calibri" w:cs="Calibri"/>
          <w:b/>
          <w:u w:val="single"/>
          <w:lang w:eastAsia="zh-CN"/>
        </w:rPr>
        <w:t xml:space="preserve">ΡΗΤΡΑ ΑΚΕΡΑΙΟΤΗΤΑΣ </w:t>
      </w:r>
      <w:r w:rsidRPr="00C75680">
        <w:rPr>
          <w:rFonts w:ascii="Calibri" w:eastAsia="Times New Roman" w:hAnsi="Calibri" w:cs="Calibri"/>
          <w:color w:val="0070C0"/>
          <w:lang w:eastAsia="zh-CN"/>
        </w:rPr>
        <w:t>[επισυνάπτεται στο συμφωνητικό]</w:t>
      </w:r>
    </w:p>
    <w:p w:rsidR="00C75680" w:rsidRPr="00C75680" w:rsidRDefault="00C75680" w:rsidP="00C75680">
      <w:pPr>
        <w:suppressAutoHyphens/>
        <w:spacing w:after="120" w:line="240" w:lineRule="auto"/>
        <w:jc w:val="both"/>
        <w:rPr>
          <w:rFonts w:ascii="Calibri" w:eastAsia="Times New Roman" w:hAnsi="Calibri" w:cs="Calibri"/>
          <w:lang w:eastAsia="zh-CN"/>
        </w:rPr>
      </w:pP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Δηλώνω/</w:t>
      </w:r>
      <w:proofErr w:type="spellStart"/>
      <w:r w:rsidRPr="00C75680">
        <w:rPr>
          <w:rFonts w:ascii="Calibri" w:eastAsia="Times New Roman" w:hAnsi="Calibri" w:cs="Calibri"/>
          <w:lang w:eastAsia="zh-CN"/>
        </w:rPr>
        <w:t>ούμε</w:t>
      </w:r>
      <w:proofErr w:type="spellEnd"/>
      <w:r w:rsidRPr="00C75680">
        <w:rPr>
          <w:rFonts w:ascii="Calibri" w:eastAsia="Times New Roman" w:hAnsi="Calibri" w:cs="Calibri"/>
          <w:lang w:eastAsia="zh-CN"/>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να ενεργώ/</w:t>
      </w:r>
      <w:proofErr w:type="spellStart"/>
      <w:r w:rsidRPr="00C75680">
        <w:rPr>
          <w:rFonts w:ascii="Calibri" w:eastAsia="Times New Roman" w:hAnsi="Calibri" w:cs="Calibri"/>
          <w:lang w:eastAsia="zh-CN"/>
        </w:rPr>
        <w:t>ούμε</w:t>
      </w:r>
      <w:proofErr w:type="spellEnd"/>
      <w:r w:rsidRPr="00C75680">
        <w:rPr>
          <w:rFonts w:ascii="Calibri" w:eastAsia="Times New Roman" w:hAnsi="Calibri" w:cs="Calibri"/>
          <w:lang w:eastAsia="zh-CN"/>
        </w:rPr>
        <w:t xml:space="preserve"> κατ’ αυτόν τον τρόπο κατά το στάδιο εκτέλεσης της σύμβασης αλλά και μετά τη λήξη αυτής. </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Ειδικότερα ότι:</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2) δεν πραγματοποίησα/</w:t>
      </w:r>
      <w:proofErr w:type="spellStart"/>
      <w:r w:rsidRPr="00C75680">
        <w:rPr>
          <w:rFonts w:ascii="Calibri" w:eastAsia="Times New Roman" w:hAnsi="Calibri" w:cs="Calibri"/>
          <w:lang w:eastAsia="zh-CN"/>
        </w:rPr>
        <w:t>ήσαμε</w:t>
      </w:r>
      <w:proofErr w:type="spellEnd"/>
      <w:r w:rsidRPr="00C75680">
        <w:rPr>
          <w:rFonts w:ascii="Calibri" w:eastAsia="Times New Roman" w:hAnsi="Calibri" w:cs="Calibri"/>
          <w:lang w:eastAsia="zh-CN"/>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3) δεν διενήργησα/διενεργήσαμε ούτε θα διενεργήσω/</w:t>
      </w:r>
      <w:proofErr w:type="spellStart"/>
      <w:r w:rsidRPr="00C75680">
        <w:rPr>
          <w:rFonts w:ascii="Calibri" w:eastAsia="Times New Roman" w:hAnsi="Calibri" w:cs="Calibri"/>
          <w:lang w:eastAsia="zh-CN"/>
        </w:rPr>
        <w:t>ήσουμε</w:t>
      </w:r>
      <w:proofErr w:type="spellEnd"/>
      <w:r w:rsidRPr="00C75680">
        <w:rPr>
          <w:rFonts w:ascii="Calibri" w:eastAsia="Times New Roman" w:hAnsi="Calibri" w:cs="Calibri"/>
          <w:lang w:eastAsia="zh-CN"/>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C75680">
        <w:rPr>
          <w:rFonts w:ascii="Calibri" w:eastAsia="Times New Roman" w:hAnsi="Calibri" w:cs="Calibri"/>
          <w:lang w:eastAsia="zh-CN"/>
        </w:rPr>
        <w:br/>
        <w:t>4) δεν πρόσφερα/προσφέραμε ούτε θα προσφέρω/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w:t>
      </w:r>
      <w:r w:rsidRPr="00C75680">
        <w:rPr>
          <w:rFonts w:ascii="Calibri" w:eastAsia="Times New Roman" w:hAnsi="Calibri" w:cs="Calibri"/>
          <w:lang w:eastAsia="zh-CN"/>
        </w:rPr>
        <w:lastRenderedPageBreak/>
        <w:t>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5) δεν θα επιχειρήσω/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να επηρεάσω/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με αθέμιτο τρόπο τη διαδικασία λήψης αποφάσεων της αναθέτουσας αρχής, ούτε θα παράσχω-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6) δεν έχω/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προβεί ούτε θα προβώ/</w:t>
      </w:r>
      <w:proofErr w:type="spellStart"/>
      <w:r w:rsidRPr="00C75680">
        <w:rPr>
          <w:rFonts w:ascii="Calibri" w:eastAsia="Times New Roman" w:hAnsi="Calibri" w:cs="Calibri"/>
          <w:lang w:eastAsia="zh-CN"/>
        </w:rPr>
        <w:t>ούμε</w:t>
      </w:r>
      <w:proofErr w:type="spellEnd"/>
      <w:r w:rsidRPr="00C75680">
        <w:rPr>
          <w:rFonts w:ascii="Calibri" w:eastAsia="Times New Roman" w:hAnsi="Calibri" w:cs="Calibri"/>
          <w:lang w:eastAsia="zh-CN"/>
        </w:rPr>
        <w:t>, άμεσα (ο ίδιος) ή έμμεσα (μέσω τρίτων προσώπων), σε οποιαδήποτε πράξη ή παράλειψη [εναλλακτικά: ότι δεν έχω-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εμπλακεί και δεν θα εμπλακώ-</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C75680">
        <w:rPr>
          <w:rFonts w:ascii="Calibri" w:eastAsia="Times New Roman" w:hAnsi="Calibri" w:cs="Calibri"/>
          <w:lang w:eastAsia="zh-CN"/>
        </w:rPr>
        <w:t>νομίμων</w:t>
      </w:r>
      <w:proofErr w:type="spellEnd"/>
      <w:r w:rsidRPr="00C75680">
        <w:rPr>
          <w:rFonts w:ascii="Calibri" w:eastAsia="Times New Roman" w:hAnsi="Calibri" w:cs="Calibri"/>
          <w:lang w:eastAsia="zh-CN"/>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7) ότι θα απέχω/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8) ότι θα δηλώσω/</w:t>
      </w:r>
      <w:proofErr w:type="spellStart"/>
      <w:r w:rsidRPr="00C75680">
        <w:rPr>
          <w:rFonts w:ascii="Calibri" w:eastAsia="Times New Roman" w:hAnsi="Calibri" w:cs="Calibri"/>
          <w:lang w:eastAsia="zh-CN"/>
        </w:rPr>
        <w:t>ουμε</w:t>
      </w:r>
      <w:proofErr w:type="spellEnd"/>
      <w:r w:rsidRPr="00C75680">
        <w:rPr>
          <w:rFonts w:ascii="Calibri" w:eastAsia="Times New Roman" w:hAnsi="Calibri" w:cs="Calibri"/>
          <w:lang w:eastAsia="zh-CN"/>
        </w:rPr>
        <w:t xml:space="preserve"> στην αναθέτουσα αρχή, αμελλητί με την </w:t>
      </w:r>
      <w:proofErr w:type="spellStart"/>
      <w:r w:rsidRPr="00C75680">
        <w:rPr>
          <w:rFonts w:ascii="Calibri" w:eastAsia="Times New Roman" w:hAnsi="Calibri" w:cs="Calibri"/>
          <w:lang w:eastAsia="zh-CN"/>
        </w:rPr>
        <w:t>περιέλευση</w:t>
      </w:r>
      <w:proofErr w:type="spellEnd"/>
      <w:r w:rsidRPr="00C75680">
        <w:rPr>
          <w:rFonts w:ascii="Calibri" w:eastAsia="Times New Roman" w:hAnsi="Calibri" w:cs="Calibri"/>
          <w:lang w:eastAsia="zh-CN"/>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C75680">
        <w:rPr>
          <w:rFonts w:ascii="Calibri" w:eastAsia="Times New Roman" w:hAnsi="Calibri" w:cs="Calibri"/>
          <w:lang w:eastAsia="zh-CN"/>
        </w:rPr>
        <w:t>νομίμων</w:t>
      </w:r>
      <w:proofErr w:type="spellEnd"/>
      <w:r w:rsidRPr="00C75680">
        <w:rPr>
          <w:rFonts w:ascii="Calibri" w:eastAsia="Times New Roman" w:hAnsi="Calibri" w:cs="Calibri"/>
          <w:lang w:eastAsia="zh-CN"/>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 xml:space="preserve">9) </w:t>
      </w:r>
      <w:r w:rsidRPr="00C75680">
        <w:rPr>
          <w:rFonts w:ascii="Calibri" w:eastAsia="Times New Roman" w:hAnsi="Calibri" w:cs="Calibri"/>
          <w:color w:val="0070C0"/>
          <w:lang w:eastAsia="zh-CN"/>
        </w:rPr>
        <w:t>[Σε περίπτωση χρησιμοποίησης υπεργολάβου</w:t>
      </w:r>
      <w:r w:rsidRPr="00C75680">
        <w:rPr>
          <w:rFonts w:ascii="Calibri" w:eastAsia="Times New Roman" w:hAnsi="Calibri" w:cs="Calibri"/>
          <w:lang w:eastAsia="zh-CN"/>
        </w:rPr>
        <w:t xml:space="preserve">] </w:t>
      </w:r>
    </w:p>
    <w:p w:rsidR="00C75680" w:rsidRPr="00C75680" w:rsidRDefault="00C75680" w:rsidP="00C75680">
      <w:pPr>
        <w:suppressAutoHyphens/>
        <w:spacing w:after="120" w:line="240" w:lineRule="auto"/>
        <w:jc w:val="both"/>
        <w:rPr>
          <w:rFonts w:ascii="Calibri" w:eastAsia="Times New Roman" w:hAnsi="Calibri" w:cs="Calibri"/>
          <w:lang w:eastAsia="zh-CN"/>
        </w:rPr>
      </w:pPr>
    </w:p>
    <w:p w:rsidR="00C75680" w:rsidRPr="00C75680" w:rsidRDefault="00C75680" w:rsidP="00C75680">
      <w:pPr>
        <w:suppressAutoHyphens/>
        <w:spacing w:after="120" w:line="240" w:lineRule="auto"/>
        <w:jc w:val="both"/>
        <w:rPr>
          <w:rFonts w:ascii="Calibri" w:eastAsia="Times New Roman" w:hAnsi="Calibri" w:cs="Calibri"/>
          <w:lang w:eastAsia="zh-CN"/>
        </w:rPr>
      </w:pPr>
      <w:r w:rsidRPr="00C75680">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C75680" w:rsidRPr="00C75680" w:rsidRDefault="00C75680" w:rsidP="00C75680">
      <w:pPr>
        <w:suppressAutoHyphens/>
        <w:spacing w:after="120" w:line="240" w:lineRule="auto"/>
        <w:jc w:val="both"/>
        <w:rPr>
          <w:rFonts w:ascii="Times New Roman" w:eastAsia="Times New Roman" w:hAnsi="Times New Roman" w:cs="Times New Roman"/>
          <w:sz w:val="24"/>
          <w:szCs w:val="24"/>
          <w:lang w:eastAsia="zh-CN"/>
        </w:rPr>
      </w:pPr>
      <w:r w:rsidRPr="00C75680">
        <w:rPr>
          <w:rFonts w:ascii="Calibri" w:eastAsia="Times New Roman" w:hAnsi="Calibri" w:cs="Calibri"/>
          <w:szCs w:val="24"/>
          <w:lang w:eastAsia="zh-CN"/>
        </w:rPr>
        <w:t>Υπογραφή/Σφραγίδα</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p>
    <w:p w:rsidR="00C75680" w:rsidRPr="00C75680" w:rsidRDefault="00C75680" w:rsidP="00C75680">
      <w:pPr>
        <w:suppressAutoHyphens/>
        <w:spacing w:after="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C75680" w:rsidRPr="00C75680" w:rsidRDefault="00C75680" w:rsidP="00C75680">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pPr>
      <w:r w:rsidRPr="00C75680">
        <w:rPr>
          <w:rFonts w:ascii="Arial" w:eastAsia="Times New Roman" w:hAnsi="Arial" w:cs="Arial"/>
          <w:b/>
          <w:color w:val="002060"/>
          <w:sz w:val="24"/>
          <w:lang w:eastAsia="zh-CN"/>
        </w:rPr>
        <w:br w:type="page"/>
      </w:r>
      <w:bookmarkStart w:id="16" w:name="_Toc118112968"/>
      <w:r w:rsidRPr="00C75680">
        <w:rPr>
          <w:rFonts w:ascii="Arial" w:eastAsia="Times New Roman" w:hAnsi="Arial" w:cs="Arial"/>
          <w:b/>
          <w:color w:val="002060"/>
          <w:sz w:val="24"/>
          <w:lang w:eastAsia="zh-CN"/>
        </w:rPr>
        <w:lastRenderedPageBreak/>
        <w:t xml:space="preserve">ΠΑΡΑΡΤΗΜΑ </w:t>
      </w:r>
      <w:r w:rsidRPr="00C75680">
        <w:rPr>
          <w:rFonts w:ascii="Arial" w:eastAsia="Times New Roman" w:hAnsi="Arial" w:cs="Arial"/>
          <w:b/>
          <w:color w:val="002060"/>
          <w:sz w:val="24"/>
          <w:lang w:val="en-GB" w:eastAsia="zh-CN"/>
        </w:rPr>
        <w:t>VIII</w:t>
      </w:r>
      <w:r w:rsidRPr="00C75680">
        <w:rPr>
          <w:rFonts w:ascii="Arial" w:eastAsia="Times New Roman" w:hAnsi="Arial" w:cs="Arial"/>
          <w:b/>
          <w:color w:val="002060"/>
          <w:sz w:val="24"/>
          <w:lang w:eastAsia="zh-CN"/>
        </w:rPr>
        <w:t xml:space="preserve"> – Περιεχόμενο υπεύθυνης δήλωσης που προσκομίζεται ως δικαιολογητικό κατακύρωσης.</w:t>
      </w:r>
      <w:bookmarkEnd w:id="16"/>
    </w:p>
    <w:p w:rsidR="00C75680" w:rsidRPr="00C75680" w:rsidRDefault="00C75680" w:rsidP="00C75680">
      <w:pPr>
        <w:suppressAutoHyphens/>
        <w:spacing w:after="120" w:line="240" w:lineRule="auto"/>
        <w:jc w:val="both"/>
        <w:rPr>
          <w:rFonts w:ascii="Calibri" w:eastAsia="Times New Roman" w:hAnsi="Calibri" w:cs="Calibri"/>
          <w:szCs w:val="24"/>
          <w:lang w:eastAsia="zh-CN"/>
        </w:rPr>
      </w:pP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Δηλώνω υπεύθυνα ότι:</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p>
    <w:p w:rsidR="00C75680" w:rsidRPr="00C75680" w:rsidRDefault="00C75680" w:rsidP="00C75680">
      <w:pPr>
        <w:suppressAutoHyphens/>
        <w:spacing w:after="120" w:line="240" w:lineRule="auto"/>
        <w:jc w:val="both"/>
        <w:rPr>
          <w:rFonts w:ascii="Calibri" w:eastAsia="Times New Roman" w:hAnsi="Calibri" w:cs="Calibri"/>
          <w:b/>
          <w:szCs w:val="24"/>
          <w:lang w:eastAsia="zh-CN"/>
        </w:rPr>
      </w:pPr>
      <w:r w:rsidRPr="00C75680">
        <w:rPr>
          <w:rFonts w:ascii="Calibri" w:eastAsia="Times New Roman" w:hAnsi="Calibri" w:cs="Calibri"/>
          <w:b/>
          <w:szCs w:val="24"/>
          <w:lang w:eastAsia="zh-CN"/>
        </w:rPr>
        <w:t>Παράγραφος 2.2.3.2. διακήρυξης: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C75680">
        <w:rPr>
          <w:rFonts w:ascii="Calibri" w:eastAsia="Times New Roman" w:hAnsi="Calibri" w:cs="Calibri"/>
          <w:szCs w:val="24"/>
          <w:vertAlign w:val="superscript"/>
          <w:lang w:val="en-GB" w:eastAsia="zh-CN"/>
        </w:rPr>
        <w:footnoteReference w:id="25"/>
      </w:r>
      <w:r w:rsidRPr="00C75680">
        <w:rPr>
          <w:rFonts w:ascii="Calibri" w:eastAsia="Times New Roman" w:hAnsi="Calibri" w:cs="Calibri"/>
          <w:szCs w:val="24"/>
          <w:vertAlign w:val="superscript"/>
          <w:lang w:eastAsia="zh-CN"/>
        </w:rPr>
        <w:t>,</w:t>
      </w:r>
      <w:r w:rsidRPr="00C75680">
        <w:rPr>
          <w:rFonts w:ascii="Calibri" w:eastAsia="Times New Roman" w:hAnsi="Calibri" w:cs="Calibri"/>
          <w:szCs w:val="24"/>
          <w:vertAlign w:val="superscript"/>
          <w:lang w:val="en-GB" w:eastAsia="zh-CN"/>
        </w:rPr>
        <w:footnoteReference w:id="26"/>
      </w:r>
      <w:r w:rsidRPr="00C75680">
        <w:rPr>
          <w:rFonts w:ascii="Calibri" w:eastAsia="Times New Roman" w:hAnsi="Calibri" w:cs="Calibri"/>
          <w:szCs w:val="24"/>
          <w:lang w:eastAsia="zh-CN"/>
        </w:rPr>
        <w:t xml:space="preserve">. </w:t>
      </w:r>
    </w:p>
    <w:p w:rsidR="00C75680" w:rsidRPr="00C75680" w:rsidRDefault="00C75680" w:rsidP="00C75680">
      <w:pPr>
        <w:suppressAutoHyphens/>
        <w:spacing w:after="120" w:line="240" w:lineRule="auto"/>
        <w:jc w:val="both"/>
        <w:rPr>
          <w:rFonts w:ascii="Calibri" w:eastAsia="Calibri" w:hAnsi="Calibri" w:cs="Calibri"/>
          <w:bCs/>
          <w:i/>
          <w:color w:val="5B9BD5"/>
          <w:szCs w:val="24"/>
          <w:lang w:eastAsia="ar-SA"/>
        </w:rPr>
      </w:pPr>
      <w:r w:rsidRPr="00C75680">
        <w:rPr>
          <w:rFonts w:ascii="Calibri" w:eastAsia="Calibri" w:hAnsi="Calibri" w:cs="Calibri"/>
          <w:bCs/>
          <w:i/>
          <w:color w:val="5B9BD5"/>
          <w:szCs w:val="24"/>
          <w:lang w:eastAsia="ar-SA"/>
        </w:rPr>
        <w:t>Ή</w:t>
      </w:r>
    </w:p>
    <w:p w:rsidR="00C75680" w:rsidRPr="00C75680" w:rsidRDefault="00C75680" w:rsidP="00C75680">
      <w:pPr>
        <w:suppressAutoHyphens/>
        <w:spacing w:after="120" w:line="240" w:lineRule="auto"/>
        <w:jc w:val="both"/>
        <w:rPr>
          <w:rFonts w:ascii="Calibri" w:eastAsia="Calibri" w:hAnsi="Calibri" w:cs="Calibri"/>
          <w:bCs/>
          <w:i/>
          <w:color w:val="5B9BD5"/>
          <w:szCs w:val="24"/>
          <w:lang w:eastAsia="ar-SA"/>
        </w:rPr>
      </w:pPr>
      <w:r w:rsidRPr="00C75680">
        <w:rPr>
          <w:rFonts w:ascii="Calibri" w:eastAsia="Times New Roman" w:hAnsi="Calibri" w:cs="Calibri"/>
          <w:szCs w:val="24"/>
          <w:lang w:eastAsia="zh-CN"/>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C75680">
        <w:rPr>
          <w:rFonts w:ascii="Calibri" w:eastAsia="Times New Roman" w:hAnsi="Calibri" w:cs="Calibri"/>
          <w:szCs w:val="24"/>
          <w:vertAlign w:val="superscript"/>
          <w:lang w:eastAsia="zh-CN"/>
        </w:rPr>
        <w:t xml:space="preserve"> </w:t>
      </w:r>
      <w:r w:rsidRPr="00C75680">
        <w:rPr>
          <w:rFonts w:ascii="Calibri" w:eastAsia="Times New Roman" w:hAnsi="Calibri" w:cs="Calibri"/>
          <w:szCs w:val="24"/>
          <w:lang w:eastAsia="zh-CN"/>
        </w:rPr>
        <w:t xml:space="preserve">αλλά τα συγκεκριμένα ποσά είναι εξαιρετικά μικρά. </w:t>
      </w:r>
      <w:r w:rsidRPr="00C75680">
        <w:rPr>
          <w:rFonts w:ascii="Calibri" w:eastAsia="Calibri" w:hAnsi="Calibri" w:cs="Calibri"/>
          <w:bCs/>
          <w:i/>
          <w:color w:val="5B9BD5"/>
          <w:szCs w:val="24"/>
          <w:lang w:eastAsia="ar-SA"/>
        </w:rPr>
        <w:t>[αναγράφονται τα ποσά]</w:t>
      </w:r>
    </w:p>
    <w:p w:rsidR="00C75680" w:rsidRPr="00C75680" w:rsidRDefault="00C75680" w:rsidP="00C75680">
      <w:pPr>
        <w:suppressAutoHyphens/>
        <w:spacing w:after="120" w:line="240" w:lineRule="auto"/>
        <w:jc w:val="both"/>
        <w:rPr>
          <w:rFonts w:ascii="Calibri" w:eastAsia="Calibri" w:hAnsi="Calibri" w:cs="Calibri"/>
          <w:bCs/>
          <w:i/>
          <w:color w:val="5B9BD5"/>
          <w:szCs w:val="24"/>
          <w:lang w:eastAsia="ar-SA"/>
        </w:rPr>
      </w:pPr>
      <w:r w:rsidRPr="00C75680">
        <w:rPr>
          <w:rFonts w:ascii="Calibri" w:eastAsia="Calibri" w:hAnsi="Calibri" w:cs="Calibri"/>
          <w:bCs/>
          <w:i/>
          <w:color w:val="5B9BD5"/>
          <w:szCs w:val="24"/>
          <w:lang w:eastAsia="ar-SA"/>
        </w:rPr>
        <w:t>Ή</w:t>
      </w:r>
    </w:p>
    <w:p w:rsidR="00C75680" w:rsidRPr="00C75680" w:rsidRDefault="00C75680" w:rsidP="00C75680">
      <w:pPr>
        <w:suppressAutoHyphens/>
        <w:spacing w:after="120" w:line="240" w:lineRule="auto"/>
        <w:jc w:val="both"/>
        <w:rPr>
          <w:rFonts w:ascii="Calibri" w:eastAsia="Calibri" w:hAnsi="Calibri" w:cs="Calibri"/>
          <w:bCs/>
          <w:i/>
          <w:color w:val="5B9BD5"/>
          <w:szCs w:val="24"/>
          <w:lang w:eastAsia="ar-SA"/>
        </w:rPr>
      </w:pPr>
      <w:r w:rsidRPr="00C75680">
        <w:rPr>
          <w:rFonts w:ascii="Calibri" w:eastAsia="Times New Roman" w:hAnsi="Calibri" w:cs="Calibri"/>
          <w:szCs w:val="24"/>
          <w:lang w:eastAsia="zh-CN"/>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C75680">
        <w:rPr>
          <w:rFonts w:ascii="Calibri" w:eastAsia="Calibri" w:hAnsi="Calibri" w:cs="Calibri"/>
          <w:bCs/>
          <w:i/>
          <w:color w:val="5B9BD5"/>
          <w:szCs w:val="24"/>
          <w:lang w:eastAsia="ar-SA"/>
        </w:rPr>
        <w:t>[αναγράφεται το ποσό και η ημερομηνία ενημέρωσης]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p>
    <w:p w:rsidR="00C75680" w:rsidRPr="00C75680" w:rsidRDefault="00C75680" w:rsidP="00C75680">
      <w:pPr>
        <w:suppressAutoHyphens/>
        <w:spacing w:after="120" w:line="240" w:lineRule="auto"/>
        <w:jc w:val="both"/>
        <w:rPr>
          <w:rFonts w:ascii="Calibri" w:eastAsia="Times New Roman" w:hAnsi="Calibri" w:cs="Calibri"/>
          <w:b/>
          <w:szCs w:val="24"/>
          <w:lang w:eastAsia="zh-CN"/>
        </w:rPr>
      </w:pPr>
      <w:r w:rsidRPr="00C75680">
        <w:rPr>
          <w:rFonts w:ascii="Calibri" w:eastAsia="Times New Roman" w:hAnsi="Calibri" w:cs="Calibri"/>
          <w:b/>
          <w:szCs w:val="24"/>
          <w:lang w:eastAsia="zh-CN"/>
        </w:rPr>
        <w:t>Παράγραφος 2.2.3.4. περ. α Διακήρυξης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Κατά την εκτέλεση των δημόσιων συμβάσεων δεν έχω/</w:t>
      </w:r>
      <w:proofErr w:type="spellStart"/>
      <w:r w:rsidRPr="00C75680">
        <w:rPr>
          <w:rFonts w:ascii="Calibri" w:eastAsia="Times New Roman" w:hAnsi="Calibri" w:cs="Calibri"/>
          <w:szCs w:val="24"/>
          <w:lang w:eastAsia="zh-CN"/>
        </w:rPr>
        <w:t>ουμε</w:t>
      </w:r>
      <w:proofErr w:type="spellEnd"/>
      <w:r w:rsidRPr="00C75680">
        <w:rPr>
          <w:rFonts w:ascii="Calibri" w:eastAsia="Times New Roman" w:hAnsi="Calibri" w:cs="Calibri"/>
          <w:szCs w:val="24"/>
          <w:lang w:eastAsia="zh-CN"/>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C75680">
        <w:rPr>
          <w:rFonts w:ascii="Calibri" w:eastAsia="Times New Roman" w:hAnsi="Calibri" w:cs="Calibri"/>
          <w:szCs w:val="24"/>
          <w:lang w:val="en-GB" w:eastAsia="zh-CN"/>
        </w:rPr>
        <w:t>X</w:t>
      </w:r>
      <w:r w:rsidRPr="00C75680">
        <w:rPr>
          <w:rFonts w:ascii="Calibri" w:eastAsia="Times New Roman" w:hAnsi="Calibri" w:cs="Calibri"/>
          <w:szCs w:val="24"/>
          <w:lang w:eastAsia="zh-CN"/>
        </w:rPr>
        <w:t xml:space="preserve"> του Προσαρτήματος Α του ν. 4412/2016:</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p>
    <w:p w:rsidR="00C75680" w:rsidRPr="00C75680" w:rsidRDefault="00C75680" w:rsidP="00C75680">
      <w:pPr>
        <w:suppressAutoHyphens/>
        <w:spacing w:after="120" w:line="240" w:lineRule="auto"/>
        <w:jc w:val="both"/>
        <w:rPr>
          <w:rFonts w:ascii="Calibri" w:eastAsia="Times New Roman" w:hAnsi="Calibri" w:cs="Calibri"/>
          <w:b/>
          <w:szCs w:val="24"/>
          <w:lang w:eastAsia="zh-CN"/>
        </w:rPr>
      </w:pPr>
      <w:r w:rsidRPr="00C75680">
        <w:rPr>
          <w:rFonts w:ascii="Calibri" w:eastAsia="Times New Roman" w:hAnsi="Calibri" w:cs="Calibri"/>
          <w:b/>
          <w:szCs w:val="24"/>
          <w:lang w:eastAsia="zh-CN"/>
        </w:rPr>
        <w:t>Παράγραφος 2.2.3.4. περ. β Διακήρυξης</w:t>
      </w:r>
      <w:r w:rsidRPr="00C75680">
        <w:rPr>
          <w:rFonts w:ascii="Calibri" w:eastAsia="Times New Roman" w:hAnsi="Calibri" w:cs="Calibri"/>
          <w:b/>
          <w:szCs w:val="24"/>
          <w:vertAlign w:val="superscript"/>
          <w:lang w:val="en-GB" w:eastAsia="zh-CN"/>
        </w:rPr>
        <w:footnoteReference w:id="27"/>
      </w:r>
    </w:p>
    <w:p w:rsidR="00C75680" w:rsidRPr="00C75680" w:rsidRDefault="00C75680" w:rsidP="00C75680">
      <w:pPr>
        <w:suppressAutoHyphens/>
        <w:spacing w:after="120" w:line="240" w:lineRule="auto"/>
        <w:jc w:val="both"/>
        <w:rPr>
          <w:rFonts w:ascii="Calibri" w:eastAsia="Calibri" w:hAnsi="Calibri" w:cs="Calibri"/>
          <w:bCs/>
          <w:i/>
          <w:color w:val="5B9BD5"/>
          <w:szCs w:val="24"/>
          <w:lang w:eastAsia="ar-SA"/>
        </w:rPr>
      </w:pPr>
      <w:r w:rsidRPr="00C75680">
        <w:rPr>
          <w:rFonts w:ascii="Calibri" w:eastAsia="Times New Roman" w:hAnsi="Calibri" w:cs="Calibri"/>
          <w:szCs w:val="24"/>
          <w:lang w:eastAsia="zh-CN"/>
        </w:rPr>
        <w:t xml:space="preserve">Έχω/έχουμε υπαχθεί σε </w:t>
      </w:r>
      <w:proofErr w:type="spellStart"/>
      <w:r w:rsidRPr="00C75680">
        <w:rPr>
          <w:rFonts w:ascii="Calibri" w:eastAsia="Times New Roman" w:hAnsi="Calibri" w:cs="Calibri"/>
          <w:szCs w:val="24"/>
          <w:lang w:eastAsia="zh-CN"/>
        </w:rPr>
        <w:t>προπτωχευτική</w:t>
      </w:r>
      <w:proofErr w:type="spellEnd"/>
      <w:r w:rsidRPr="00C75680">
        <w:rPr>
          <w:rFonts w:ascii="Calibri" w:eastAsia="Times New Roman" w:hAnsi="Calibri" w:cs="Calibri"/>
          <w:szCs w:val="24"/>
          <w:lang w:eastAsia="zh-CN"/>
        </w:rPr>
        <w:t xml:space="preserve"> ή πτωχευτική διαδικασία αλλά είμαι/είμαστε σε θέση να εκτελέσω/</w:t>
      </w:r>
      <w:proofErr w:type="spellStart"/>
      <w:r w:rsidRPr="00C75680">
        <w:rPr>
          <w:rFonts w:ascii="Calibri" w:eastAsia="Times New Roman" w:hAnsi="Calibri" w:cs="Calibri"/>
          <w:szCs w:val="24"/>
          <w:lang w:eastAsia="zh-CN"/>
        </w:rPr>
        <w:t>ουμε</w:t>
      </w:r>
      <w:proofErr w:type="spellEnd"/>
      <w:r w:rsidRPr="00C75680">
        <w:rPr>
          <w:rFonts w:ascii="Calibri" w:eastAsia="Times New Roman" w:hAnsi="Calibri" w:cs="Calibri"/>
          <w:szCs w:val="24"/>
          <w:lang w:eastAsia="zh-CN"/>
        </w:rPr>
        <w:t xml:space="preserve"> τη σύμβαση, λαμβάνοντας υπόψη τις ισχύουσες διατάξεις και τα μέτρα για τη συνέχιση της επιχειρηματικής λειτουργίας μου/μας </w:t>
      </w:r>
      <w:r w:rsidRPr="00C75680">
        <w:rPr>
          <w:rFonts w:ascii="Calibri" w:eastAsia="Calibri" w:hAnsi="Calibri" w:cs="Calibri"/>
          <w:bCs/>
          <w:i/>
          <w:color w:val="5B9BD5"/>
          <w:szCs w:val="24"/>
          <w:lang w:eastAsia="ar-SA"/>
        </w:rPr>
        <w:t xml:space="preserve">[αναγράφονται τα αποδεικτικά στοιχεία] </w:t>
      </w:r>
    </w:p>
    <w:p w:rsidR="00C75680" w:rsidRPr="00C75680" w:rsidRDefault="00C75680" w:rsidP="00C75680">
      <w:pPr>
        <w:suppressAutoHyphens/>
        <w:spacing w:after="120" w:line="240" w:lineRule="auto"/>
        <w:jc w:val="both"/>
        <w:rPr>
          <w:rFonts w:ascii="Calibri" w:eastAsia="Calibri" w:hAnsi="Calibri" w:cs="Calibri"/>
          <w:bCs/>
          <w:i/>
          <w:color w:val="5B9BD5"/>
          <w:szCs w:val="24"/>
          <w:lang w:eastAsia="ar-SA"/>
        </w:rPr>
      </w:pPr>
      <w:r w:rsidRPr="00C75680">
        <w:rPr>
          <w:rFonts w:ascii="Calibri" w:eastAsia="Calibri" w:hAnsi="Calibri" w:cs="Calibri"/>
          <w:bCs/>
          <w:i/>
          <w:color w:val="5B9BD5"/>
          <w:szCs w:val="24"/>
          <w:lang w:eastAsia="ar-SA"/>
        </w:rPr>
        <w:lastRenderedPageBreak/>
        <w:t>Ιδίως στην περίπτωση εξυγίανσης: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Έχω υπαχθεί σε διαδικασία εξυγίανσης </w:t>
      </w:r>
      <w:r w:rsidRPr="00C75680">
        <w:rPr>
          <w:rFonts w:ascii="Calibri" w:eastAsia="Calibri" w:hAnsi="Calibri" w:cs="Calibri"/>
          <w:bCs/>
          <w:i/>
          <w:color w:val="5B9BD5"/>
          <w:szCs w:val="24"/>
          <w:lang w:eastAsia="ar-SA"/>
        </w:rPr>
        <w:t>[αναγράφεται ο αριθμός και η ημερομηνία έκδοσης δικαστικής απόφασης]</w:t>
      </w:r>
      <w:r w:rsidRPr="00C75680">
        <w:rPr>
          <w:rFonts w:ascii="Calibri" w:eastAsia="Times New Roman" w:hAnsi="Calibri" w:cs="Calibri"/>
          <w:szCs w:val="24"/>
          <w:lang w:eastAsia="zh-CN"/>
        </w:rPr>
        <w:t xml:space="preserve"> και τηρώ/τηρούμε τους όρους αυτής. </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p>
    <w:p w:rsidR="00C75680" w:rsidRPr="00C75680" w:rsidRDefault="00C75680" w:rsidP="00C75680">
      <w:pPr>
        <w:suppressAutoHyphens/>
        <w:spacing w:after="120" w:line="240" w:lineRule="auto"/>
        <w:jc w:val="both"/>
        <w:rPr>
          <w:rFonts w:ascii="Calibri" w:eastAsia="Times New Roman" w:hAnsi="Calibri" w:cs="Calibri"/>
          <w:b/>
          <w:szCs w:val="24"/>
          <w:lang w:eastAsia="zh-CN"/>
        </w:rPr>
      </w:pPr>
      <w:r w:rsidRPr="00C75680">
        <w:rPr>
          <w:rFonts w:ascii="Calibri" w:eastAsia="Times New Roman" w:hAnsi="Calibri" w:cs="Calibri"/>
          <w:b/>
          <w:szCs w:val="24"/>
          <w:lang w:eastAsia="zh-CN"/>
        </w:rPr>
        <w:t>Παράγραφος 2.2.3.9. διακήρυξης:</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r w:rsidRPr="00C75680">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C75680">
        <w:rPr>
          <w:rFonts w:ascii="Calibri" w:eastAsia="Calibri" w:hAnsi="Calibri" w:cs="Calibri"/>
          <w:bCs/>
          <w:i/>
          <w:color w:val="5B9BD5"/>
          <w:szCs w:val="24"/>
          <w:lang w:eastAsia="ar-SA"/>
        </w:rPr>
        <w:t>[αναφέρεται αριθμός και ημερομηνία απόφασης καθώς και πληροφορίες για την κύρια δίκη]</w:t>
      </w:r>
      <w:r w:rsidRPr="00C75680">
        <w:rPr>
          <w:rFonts w:ascii="Calibri" w:eastAsia="Times New Roman" w:hAnsi="Calibri" w:cs="Calibri"/>
          <w:szCs w:val="24"/>
          <w:lang w:eastAsia="zh-CN"/>
        </w:rPr>
        <w:t xml:space="preserve"> </w:t>
      </w:r>
    </w:p>
    <w:p w:rsidR="00C75680" w:rsidRPr="00C75680" w:rsidRDefault="00C75680" w:rsidP="00C75680">
      <w:pPr>
        <w:suppressAutoHyphens/>
        <w:spacing w:after="120" w:line="240" w:lineRule="auto"/>
        <w:jc w:val="both"/>
        <w:rPr>
          <w:rFonts w:ascii="Calibri" w:eastAsia="Times New Roman" w:hAnsi="Calibri" w:cs="Calibri"/>
          <w:szCs w:val="24"/>
          <w:lang w:eastAsia="zh-CN"/>
        </w:rPr>
      </w:pPr>
    </w:p>
    <w:p w:rsidR="00C75680" w:rsidRPr="00C75680" w:rsidRDefault="00C75680" w:rsidP="00C75680">
      <w:pPr>
        <w:suppressAutoHyphens/>
        <w:spacing w:after="120" w:line="240" w:lineRule="auto"/>
        <w:jc w:val="both"/>
        <w:rPr>
          <w:rFonts w:ascii="Calibri" w:eastAsia="Times New Roman" w:hAnsi="Calibri" w:cs="Calibri"/>
          <w:b/>
          <w:szCs w:val="24"/>
          <w:lang w:eastAsia="zh-CN"/>
        </w:rPr>
      </w:pPr>
      <w:r w:rsidRPr="00C75680">
        <w:rPr>
          <w:rFonts w:ascii="Calibri" w:eastAsia="Times New Roman" w:hAnsi="Calibri" w:cs="Calibri"/>
          <w:b/>
          <w:szCs w:val="24"/>
          <w:lang w:eastAsia="zh-CN"/>
        </w:rPr>
        <w:t>Αν επέλθουν μεταβολές στις προϋποθέσεις για τις οποίες υποβάλλεται η παρούσα μέχρι τη σύναψη της σύμβασης, θα ενημερώσω/</w:t>
      </w:r>
      <w:proofErr w:type="spellStart"/>
      <w:r w:rsidRPr="00C75680">
        <w:rPr>
          <w:rFonts w:ascii="Calibri" w:eastAsia="Times New Roman" w:hAnsi="Calibri" w:cs="Calibri"/>
          <w:b/>
          <w:szCs w:val="24"/>
          <w:lang w:eastAsia="zh-CN"/>
        </w:rPr>
        <w:t>ουμε</w:t>
      </w:r>
      <w:proofErr w:type="spellEnd"/>
      <w:r w:rsidRPr="00C75680">
        <w:rPr>
          <w:rFonts w:ascii="Calibri" w:eastAsia="Times New Roman" w:hAnsi="Calibri" w:cs="Calibri"/>
          <w:b/>
          <w:szCs w:val="24"/>
          <w:lang w:eastAsia="zh-CN"/>
        </w:rPr>
        <w:t xml:space="preserve"> αμελλητί σχετικά την αναθέτουσα αρχή.</w:t>
      </w:r>
    </w:p>
    <w:p w:rsidR="00B54E66" w:rsidRDefault="003A0225">
      <w:bookmarkStart w:id="17" w:name="_GoBack"/>
      <w:bookmarkEnd w:id="17"/>
    </w:p>
    <w:sectPr w:rsidR="00B54E66" w:rsidSect="003839BC">
      <w:footerReference w:type="default" r:id="rId10"/>
      <w:headerReference w:type="first" r:id="rId11"/>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225" w:rsidRDefault="003A0225" w:rsidP="00C75680">
      <w:pPr>
        <w:spacing w:after="0" w:line="240" w:lineRule="auto"/>
      </w:pPr>
      <w:r>
        <w:separator/>
      </w:r>
    </w:p>
  </w:endnote>
  <w:endnote w:type="continuationSeparator" w:id="0">
    <w:p w:rsidR="003A0225" w:rsidRDefault="003A0225" w:rsidP="00C756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A1"/>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TimesNewRoman">
    <w:altName w:val="Times New Roman"/>
    <w:panose1 w:val="00000000000000000000"/>
    <w:charset w:val="A1"/>
    <w:family w:val="auto"/>
    <w:notTrueType/>
    <w:pitch w:val="default"/>
    <w:sig w:usb0="00000001" w:usb1="00000000" w:usb2="00000000" w:usb3="00000000" w:csb0="00000009"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782" w:rsidRDefault="003A0225">
    <w:pPr>
      <w:pStyle w:val="af5"/>
      <w:spacing w:after="0"/>
      <w:jc w:val="center"/>
      <w:rPr>
        <w:sz w:val="12"/>
        <w:szCs w:val="12"/>
        <w:lang w:val="el-GR"/>
      </w:rPr>
    </w:pPr>
  </w:p>
  <w:p w:rsidR="005D3782" w:rsidRDefault="003A0225">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90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225" w:rsidRDefault="003A0225" w:rsidP="00C75680">
      <w:pPr>
        <w:spacing w:after="0" w:line="240" w:lineRule="auto"/>
      </w:pPr>
      <w:r>
        <w:separator/>
      </w:r>
    </w:p>
  </w:footnote>
  <w:footnote w:type="continuationSeparator" w:id="0">
    <w:p w:rsidR="003A0225" w:rsidRDefault="003A0225" w:rsidP="00C75680">
      <w:pPr>
        <w:spacing w:after="0" w:line="240" w:lineRule="auto"/>
      </w:pPr>
      <w:r>
        <w:continuationSeparator/>
      </w:r>
    </w:p>
  </w:footnote>
  <w:footnote w:id="1">
    <w:p w:rsidR="00C75680" w:rsidRDefault="00C75680" w:rsidP="00C75680">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2">
    <w:p w:rsidR="00C75680" w:rsidRDefault="00C75680" w:rsidP="00C75680">
      <w:pPr>
        <w:spacing w:after="0" w:line="0" w:lineRule="atLeast"/>
      </w:pPr>
      <w:r>
        <w:rPr>
          <w:rStyle w:val="a6"/>
          <w:rFonts w:eastAsia="MS Mincho"/>
        </w:rPr>
        <w:footnoteRef/>
      </w:r>
      <w:r>
        <w:rPr>
          <w:color w:val="000000"/>
          <w:kern w:val="2"/>
          <w:sz w:val="20"/>
        </w:rPr>
        <w:tab/>
        <w:t xml:space="preserve"> </w:t>
      </w:r>
      <w:r>
        <w:rPr>
          <w:color w:val="000000"/>
          <w:kern w:val="2"/>
          <w:sz w:val="20"/>
        </w:rPr>
        <w:t>Όπως ορίζεται στα έγγραφα της σύμβασης.</w:t>
      </w:r>
    </w:p>
  </w:footnote>
  <w:footnote w:id="3">
    <w:p w:rsidR="00C75680" w:rsidRDefault="00C75680" w:rsidP="00C75680">
      <w:pPr>
        <w:spacing w:after="0" w:line="276" w:lineRule="auto"/>
      </w:pPr>
      <w:r>
        <w:rPr>
          <w:rStyle w:val="a6"/>
          <w:rFonts w:eastAsia="MS Mincho"/>
        </w:rPr>
        <w:footnoteRef/>
      </w:r>
      <w:r>
        <w:rPr>
          <w:color w:val="000000"/>
          <w:kern w:val="2"/>
          <w:sz w:val="20"/>
        </w:rPr>
        <w:tab/>
        <w:t xml:space="preserve"> </w:t>
      </w:r>
      <w:r>
        <w:rPr>
          <w:color w:val="000000"/>
          <w:kern w:val="2"/>
          <w:sz w:val="20"/>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C75680" w:rsidRDefault="00C75680" w:rsidP="00C75680">
      <w:pPr>
        <w:spacing w:after="0" w:line="276" w:lineRule="auto"/>
      </w:pPr>
      <w:r>
        <w:rPr>
          <w:rStyle w:val="a6"/>
          <w:rFonts w:eastAsia="MS Mincho"/>
        </w:rPr>
        <w:footnoteRef/>
      </w:r>
      <w:r>
        <w:rPr>
          <w:color w:val="000000"/>
          <w:kern w:val="2"/>
          <w:sz w:val="20"/>
        </w:rPr>
        <w:tab/>
        <w:t xml:space="preserve">  </w:t>
      </w:r>
      <w:r>
        <w:rPr>
          <w:color w:val="000000"/>
          <w:kern w:val="2"/>
          <w:sz w:val="20"/>
        </w:rPr>
        <w:t>ο.π. υποσ. 3.</w:t>
      </w:r>
    </w:p>
  </w:footnote>
  <w:footnote w:id="5">
    <w:p w:rsidR="00C75680" w:rsidRDefault="00C75680" w:rsidP="00C75680">
      <w:pPr>
        <w:pStyle w:val="afc"/>
        <w:ind w:left="0" w:firstLine="0"/>
        <w:rPr>
          <w:lang w:val="el-GR"/>
        </w:rPr>
      </w:pPr>
      <w:r>
        <w:rPr>
          <w:rStyle w:val="a6"/>
          <w:rFonts w:eastAsia="MS Mincho"/>
        </w:rPr>
        <w:footnoteRef/>
      </w:r>
      <w:r>
        <w:rPr>
          <w:lang w:val="el-GR"/>
        </w:rPr>
        <w:tab/>
        <w:t xml:space="preserve"> </w:t>
      </w:r>
      <w:r>
        <w:rPr>
          <w:lang w:val="el-GR"/>
        </w:rPr>
        <w:t>Συμπληρώνεται με όλα τα μέλη της ένωσης / κοινοπραξίας.</w:t>
      </w:r>
    </w:p>
  </w:footnote>
  <w:footnote w:id="6">
    <w:p w:rsidR="00C75680" w:rsidRDefault="00C75680" w:rsidP="00C75680">
      <w:pPr>
        <w:spacing w:after="0" w:line="0" w:lineRule="atLeast"/>
      </w:pPr>
      <w:r>
        <w:rPr>
          <w:rStyle w:val="a6"/>
          <w:rFonts w:eastAsia="MS Mincho"/>
        </w:rPr>
        <w:footnoteRef/>
      </w:r>
      <w:r>
        <w:rPr>
          <w:color w:val="000000"/>
          <w:kern w:val="2"/>
          <w:sz w:val="20"/>
        </w:rPr>
        <w:tab/>
        <w:t xml:space="preserve"> </w:t>
      </w:r>
      <w:r>
        <w:rPr>
          <w:color w:val="000000"/>
          <w:kern w:val="2"/>
          <w:sz w:val="20"/>
        </w:rPr>
        <w:t xml:space="preserve">Συνοπτική περιγραφή των προς προμήθεια αγαθών /  υπηρεσιών, κλπ σύμφωνα με το άρθρο 25 του πδ 118/2007. </w:t>
      </w:r>
    </w:p>
  </w:footnote>
  <w:footnote w:id="7">
    <w:p w:rsidR="00C75680" w:rsidRDefault="00C75680" w:rsidP="00C75680">
      <w:pPr>
        <w:spacing w:after="0" w:line="0" w:lineRule="atLeast"/>
        <w:rPr>
          <w:sz w:val="18"/>
          <w:szCs w:val="20"/>
        </w:rPr>
      </w:pPr>
      <w:r>
        <w:rPr>
          <w:rStyle w:val="a6"/>
          <w:rFonts w:eastAsia="MS Mincho"/>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75680" w:rsidRDefault="00C75680" w:rsidP="00C75680">
      <w:pPr>
        <w:spacing w:after="0" w:line="0" w:lineRule="atLeast"/>
      </w:pPr>
      <w:r>
        <w:rPr>
          <w:rStyle w:val="a6"/>
          <w:rFonts w:eastAsia="MS Mincho"/>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C75680" w:rsidRDefault="00C75680" w:rsidP="00C75680">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C75680" w:rsidRDefault="00C75680" w:rsidP="00C75680">
      <w:pPr>
        <w:pStyle w:val="afc"/>
        <w:ind w:left="0" w:firstLine="0"/>
        <w:rPr>
          <w:lang w:val="el-GR"/>
        </w:rPr>
      </w:pPr>
      <w:r>
        <w:rPr>
          <w:rStyle w:val="a6"/>
          <w:rFonts w:eastAsia="MS Mincho"/>
        </w:rPr>
        <w:footnoteRef/>
      </w:r>
      <w:r>
        <w:rPr>
          <w:lang w:val="el-GR"/>
        </w:rPr>
        <w:tab/>
        <w:t xml:space="preserve"> </w:t>
      </w:r>
      <w:r>
        <w:rPr>
          <w:lang w:val="el-GR"/>
        </w:rPr>
        <w:t>Άρθρο 157 παρ. 1 περ. α εδαφ γ του ν. 4281/2014.</w:t>
      </w:r>
    </w:p>
  </w:footnote>
  <w:footnote w:id="11">
    <w:p w:rsidR="00C75680" w:rsidRDefault="00C75680" w:rsidP="00C75680">
      <w:pPr>
        <w:pStyle w:val="afc"/>
        <w:widowControl w:val="0"/>
        <w:suppressLineNumbers/>
        <w:spacing w:after="200"/>
        <w:ind w:left="0" w:firstLine="0"/>
        <w:rPr>
          <w:lang w:val="el-GR"/>
        </w:rPr>
      </w:pPr>
      <w:r>
        <w:rPr>
          <w:rStyle w:val="a6"/>
          <w:rFonts w:eastAsia="MS Mincho"/>
        </w:rPr>
        <w:footnoteRef/>
      </w:r>
      <w:r>
        <w:rPr>
          <w:lang w:val="el-GR"/>
        </w:rPr>
        <w:tab/>
        <w:t xml:space="preserve"> </w:t>
      </w:r>
      <w:r>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75680" w:rsidRDefault="00C75680" w:rsidP="00C75680">
      <w:pPr>
        <w:spacing w:after="0" w:line="0" w:lineRule="atLeast"/>
      </w:pPr>
      <w:r>
        <w:rPr>
          <w:rStyle w:val="a6"/>
          <w:rFonts w:eastAsia="MS Mincho"/>
        </w:rPr>
        <w:t>1</w:t>
      </w:r>
      <w:r>
        <w:rPr>
          <w:color w:val="000000"/>
          <w:kern w:val="2"/>
          <w:sz w:val="20"/>
        </w:rPr>
        <w:tab/>
        <w:t xml:space="preserve"> Όπως ορίζεται στα έγγραφα της σύμβασης.</w:t>
      </w:r>
    </w:p>
  </w:footnote>
  <w:footnote w:id="13">
    <w:p w:rsidR="00C75680" w:rsidRDefault="00C75680" w:rsidP="00C75680">
      <w:pPr>
        <w:spacing w:after="0" w:line="0" w:lineRule="atLeast"/>
      </w:pPr>
      <w:r>
        <w:rPr>
          <w:rStyle w:val="a6"/>
          <w:rFonts w:eastAsia="MS Mincho"/>
        </w:rPr>
        <w:t>2</w:t>
      </w:r>
      <w:r>
        <w:rPr>
          <w:color w:val="000000"/>
          <w:kern w:val="2"/>
          <w:sz w:val="20"/>
        </w:rPr>
        <w:tab/>
        <w:t xml:space="preserve"> Όπως ορίζεται στα έγγραφα της σύμβασης.</w:t>
      </w:r>
    </w:p>
  </w:footnote>
  <w:footnote w:id="14">
    <w:p w:rsidR="00C75680" w:rsidRDefault="00C75680" w:rsidP="00C75680">
      <w:pPr>
        <w:spacing w:after="0"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15">
    <w:p w:rsidR="00C75680" w:rsidRDefault="00C75680" w:rsidP="00C75680">
      <w:pPr>
        <w:spacing w:after="0" w:line="0" w:lineRule="atLeast"/>
      </w:pPr>
      <w:r>
        <w:rPr>
          <w:rStyle w:val="a6"/>
          <w:rFonts w:eastAsia="MS Mincho"/>
        </w:rPr>
        <w:t>4</w:t>
      </w:r>
      <w:r>
        <w:rPr>
          <w:color w:val="000000"/>
          <w:kern w:val="2"/>
          <w:sz w:val="20"/>
        </w:rPr>
        <w:tab/>
        <w:t xml:space="preserve"> Όπως υποσημείωση 3.</w:t>
      </w:r>
    </w:p>
  </w:footnote>
  <w:footnote w:id="16">
    <w:p w:rsidR="00C75680" w:rsidRDefault="00C75680" w:rsidP="00C75680">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C75680" w:rsidRDefault="00C75680" w:rsidP="00C75680">
      <w:pPr>
        <w:spacing w:after="0"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πδ 118/2007.</w:t>
      </w:r>
    </w:p>
  </w:footnote>
  <w:footnote w:id="18">
    <w:p w:rsidR="00C75680" w:rsidRDefault="00C75680" w:rsidP="00C75680">
      <w:pPr>
        <w:spacing w:after="0"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19">
    <w:p w:rsidR="00C75680" w:rsidRDefault="00C75680" w:rsidP="00C75680">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C75680" w:rsidRDefault="00C75680" w:rsidP="00C75680">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75680" w:rsidRPr="00523939" w:rsidRDefault="00C75680" w:rsidP="00C75680">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Η αναθέτουσα αρχή δύναται να αναφέρει συγκεκριμένα δικαιολογητικά στο σημείο αυτό, πρβλ. παρ. 6 του άρθρου 200 του ν. 4412/2016</w:t>
      </w:r>
    </w:p>
    <w:p w:rsidR="00C75680" w:rsidRPr="00523939" w:rsidRDefault="00C75680" w:rsidP="00C75680">
      <w:pPr>
        <w:pStyle w:val="afc"/>
        <w:rPr>
          <w:rFonts w:eastAsia="Calibri"/>
          <w:sz w:val="20"/>
          <w:lang w:val="el-GR" w:eastAsia="en-US"/>
        </w:rPr>
      </w:pPr>
    </w:p>
  </w:footnote>
  <w:footnote w:id="22">
    <w:p w:rsidR="00C75680" w:rsidRPr="00523939" w:rsidRDefault="00C75680" w:rsidP="00C75680">
      <w:pPr>
        <w:spacing w:after="0"/>
        <w:rPr>
          <w:sz w:val="20"/>
          <w:szCs w:val="20"/>
          <w:lang w:eastAsia="el-GR"/>
        </w:rPr>
      </w:pPr>
      <w:r>
        <w:rPr>
          <w:sz w:val="20"/>
          <w:szCs w:val="20"/>
          <w:lang w:eastAsia="el-GR"/>
        </w:rPr>
        <w:footnoteRef/>
      </w:r>
      <w:r w:rsidRPr="00523939">
        <w:rPr>
          <w:sz w:val="20"/>
          <w:szCs w:val="20"/>
          <w:lang w:eastAsia="el-GR"/>
        </w:rPr>
        <w:t xml:space="preserve"> </w:t>
      </w:r>
      <w:r w:rsidRPr="00523939">
        <w:rPr>
          <w:sz w:val="20"/>
          <w:szCs w:val="20"/>
          <w:lang w:eastAsia="el-GR"/>
        </w:rPr>
        <w:t>Πρβλ αριθμ. 2/16563/21-02-2019 διευκρινιστικό έγγραφο της Γενικής Δ/νσης Δημοσιονομικής Πολιτικής (ΓΛΚ) του Υπουργείου Οικονομικών</w:t>
      </w:r>
    </w:p>
  </w:footnote>
  <w:footnote w:id="23">
    <w:p w:rsidR="00C75680" w:rsidRPr="00523939" w:rsidRDefault="00C75680" w:rsidP="00C75680">
      <w:pPr>
        <w:spacing w:after="0"/>
        <w:rPr>
          <w:sz w:val="20"/>
          <w:szCs w:val="20"/>
          <w:lang w:eastAsia="el-GR"/>
        </w:rPr>
      </w:pPr>
      <w:r>
        <w:rPr>
          <w:rStyle w:val="ad"/>
          <w:rFonts w:ascii="Times New Roman" w:hAnsi="Times New Roman"/>
          <w:sz w:val="20"/>
          <w:szCs w:val="20"/>
        </w:rPr>
        <w:footnoteRef/>
      </w:r>
      <w:r w:rsidRPr="00523939">
        <w:rPr>
          <w:rFonts w:ascii="Times New Roman" w:hAnsi="Times New Roman"/>
          <w:sz w:val="20"/>
          <w:szCs w:val="20"/>
        </w:rPr>
        <w:t xml:space="preserve"> </w:t>
      </w:r>
      <w:r w:rsidRPr="00523939">
        <w:rPr>
          <w:sz w:val="20"/>
          <w:szCs w:val="20"/>
          <w:lang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C75680" w:rsidRPr="00523939" w:rsidRDefault="00C75680" w:rsidP="00C75680">
      <w:pPr>
        <w:pStyle w:val="afc"/>
        <w:rPr>
          <w:rFonts w:eastAsia="Calibri"/>
          <w:sz w:val="20"/>
          <w:lang w:val="el-GR" w:eastAsia="en-US"/>
        </w:rPr>
      </w:pPr>
    </w:p>
  </w:footnote>
  <w:footnote w:id="24">
    <w:p w:rsidR="00C75680" w:rsidRPr="00523939" w:rsidRDefault="00C75680" w:rsidP="00C75680">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5">
    <w:p w:rsidR="00C75680" w:rsidRPr="00541193" w:rsidRDefault="00C75680" w:rsidP="00C75680">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C75680" w:rsidRPr="00541193" w:rsidRDefault="00C75680" w:rsidP="00C75680">
      <w:pPr>
        <w:rPr>
          <w:sz w:val="20"/>
          <w:szCs w:val="20"/>
        </w:rPr>
      </w:pPr>
      <w:r w:rsidRPr="002D4C52">
        <w:rPr>
          <w:rStyle w:val="ad"/>
        </w:rPr>
        <w:footnoteRef/>
      </w:r>
      <w:r w:rsidRPr="00541193">
        <w:t xml:space="preserve"> </w:t>
      </w:r>
      <w:r w:rsidRPr="00541193">
        <w:rPr>
          <w:sz w:val="20"/>
          <w:szCs w:val="20"/>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C75680" w:rsidRPr="00541193" w:rsidRDefault="00C75680" w:rsidP="00C75680">
      <w:pPr>
        <w:pStyle w:val="afc"/>
        <w:rPr>
          <w:lang w:val="el-GR"/>
        </w:rPr>
      </w:pPr>
    </w:p>
  </w:footnote>
  <w:footnote w:id="27">
    <w:p w:rsidR="00C75680" w:rsidRPr="00541193" w:rsidRDefault="00C75680" w:rsidP="00C75680">
      <w:pPr>
        <w:pStyle w:val="afc"/>
        <w:rPr>
          <w:lang w:val="el-GR"/>
        </w:rPr>
      </w:pPr>
      <w:r>
        <w:rPr>
          <w:rStyle w:val="ad"/>
        </w:rPr>
        <w:footnoteRef/>
      </w:r>
      <w:r w:rsidRPr="00541193">
        <w:rPr>
          <w:lang w:val="el-GR"/>
        </w:rPr>
        <w:t xml:space="preserve"> </w:t>
      </w:r>
      <w:r w:rsidRPr="00541193">
        <w:rPr>
          <w:lang w:val="el-GR"/>
        </w:rPr>
        <w:t>Ο όρος αυτός περιλαμβάνεται στη Δήλωση εφόσον περιλαμβάνεται στη Διακήρυξη ο συγκεκριμένος  δυνητικός λόγος αποκλεισμού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782" w:rsidRPr="005D38EB" w:rsidRDefault="003A0225">
    <w:pPr>
      <w:pStyle w:val="af6"/>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15:restartNumberingAfterBreak="0">
    <w:nsid w:val="4F3A2606"/>
    <w:multiLevelType w:val="multilevel"/>
    <w:tmpl w:val="C56400C8"/>
    <w:lvl w:ilvl="0">
      <w:start w:val="1"/>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1">
      <w:start w:val="4"/>
      <w:numFmt w:val="decimal"/>
      <w:lvlText w:val="%2."/>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rPr>
    </w:lvl>
    <w:lvl w:ilvl="2">
      <w:start w:val="1"/>
      <w:numFmt w:val="lowerRoman"/>
      <w:lvlText w:val="%3."/>
      <w:lvlJc w:val="left"/>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A322DC"/>
    <w:multiLevelType w:val="hybridMultilevel"/>
    <w:tmpl w:val="3662DCA8"/>
    <w:lvl w:ilvl="0" w:tplc="CF14BADA">
      <w:start w:val="1"/>
      <w:numFmt w:val="decimal"/>
      <w:lvlText w:val="%1."/>
      <w:lvlJc w:val="left"/>
      <w:pPr>
        <w:ind w:left="720" w:hanging="360"/>
      </w:pPr>
    </w:lvl>
    <w:lvl w:ilvl="1" w:tplc="E2685D28">
      <w:start w:val="1"/>
      <w:numFmt w:val="lowerLetter"/>
      <w:lvlText w:val="%2."/>
      <w:lvlJc w:val="left"/>
      <w:pPr>
        <w:ind w:left="1440" w:hanging="360"/>
      </w:pPr>
    </w:lvl>
    <w:lvl w:ilvl="2" w:tplc="467675D2">
      <w:start w:val="1"/>
      <w:numFmt w:val="lowerRoman"/>
      <w:lvlText w:val="%3."/>
      <w:lvlJc w:val="right"/>
      <w:pPr>
        <w:ind w:left="2160" w:hanging="180"/>
      </w:pPr>
    </w:lvl>
    <w:lvl w:ilvl="3" w:tplc="70A26E8C">
      <w:start w:val="1"/>
      <w:numFmt w:val="decimal"/>
      <w:lvlText w:val="%4."/>
      <w:lvlJc w:val="left"/>
      <w:pPr>
        <w:ind w:left="2880" w:hanging="360"/>
      </w:pPr>
    </w:lvl>
    <w:lvl w:ilvl="4" w:tplc="6832BAAE">
      <w:start w:val="1"/>
      <w:numFmt w:val="lowerLetter"/>
      <w:lvlText w:val="%5."/>
      <w:lvlJc w:val="left"/>
      <w:pPr>
        <w:ind w:left="3600" w:hanging="360"/>
      </w:pPr>
    </w:lvl>
    <w:lvl w:ilvl="5" w:tplc="468CF342">
      <w:start w:val="1"/>
      <w:numFmt w:val="lowerRoman"/>
      <w:lvlText w:val="%6."/>
      <w:lvlJc w:val="right"/>
      <w:pPr>
        <w:ind w:left="4320" w:hanging="180"/>
      </w:pPr>
    </w:lvl>
    <w:lvl w:ilvl="6" w:tplc="E3DAE2E0">
      <w:start w:val="1"/>
      <w:numFmt w:val="decimal"/>
      <w:lvlText w:val="%7."/>
      <w:lvlJc w:val="left"/>
      <w:pPr>
        <w:ind w:left="5040" w:hanging="360"/>
      </w:pPr>
    </w:lvl>
    <w:lvl w:ilvl="7" w:tplc="6C56A4B4">
      <w:start w:val="1"/>
      <w:numFmt w:val="lowerLetter"/>
      <w:lvlText w:val="%8."/>
      <w:lvlJc w:val="left"/>
      <w:pPr>
        <w:ind w:left="5760" w:hanging="360"/>
      </w:pPr>
    </w:lvl>
    <w:lvl w:ilvl="8" w:tplc="FC08891A">
      <w:start w:val="1"/>
      <w:numFmt w:val="lowerRoman"/>
      <w:lvlText w:val="%9."/>
      <w:lvlJc w:val="right"/>
      <w:pPr>
        <w:ind w:left="6480" w:hanging="180"/>
      </w:pPr>
    </w:lvl>
  </w:abstractNum>
  <w:abstractNum w:abstractNumId="17"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18"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2"/>
  </w:num>
  <w:num w:numId="12">
    <w:abstractNumId w:val="11"/>
  </w:num>
  <w:num w:numId="13">
    <w:abstractNumId w:val="10"/>
  </w:num>
  <w:num w:numId="14">
    <w:abstractNumId w:val="18"/>
  </w:num>
  <w:num w:numId="15">
    <w:abstractNumId w:val="13"/>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lvlOverride w:ilvl="2"/>
    <w:lvlOverride w:ilvl="3"/>
    <w:lvlOverride w:ilvl="4"/>
    <w:lvlOverride w:ilvl="5"/>
    <w:lvlOverride w:ilvl="6"/>
    <w:lvlOverride w:ilvl="7"/>
    <w:lvlOverride w:ilvl="8"/>
  </w:num>
  <w:num w:numId="18">
    <w:abstractNumId w:val="14"/>
    <w:lvlOverride w:ilvl="0"/>
    <w:lvlOverride w:ilvl="1"/>
    <w:lvlOverride w:ilvl="2"/>
    <w:lvlOverride w:ilvl="3"/>
    <w:lvlOverride w:ilvl="4"/>
    <w:lvlOverride w:ilvl="5"/>
    <w:lvlOverride w:ilvl="6"/>
    <w:lvlOverride w:ilvl="7"/>
    <w:lvlOverride w:ilvl="8"/>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lvlOverride w:ilvl="1"/>
    <w:lvlOverride w:ilvl="2"/>
    <w:lvlOverride w:ilvl="3"/>
    <w:lvlOverride w:ilvl="4"/>
    <w:lvlOverride w:ilvl="5"/>
    <w:lvlOverride w:ilvl="6"/>
    <w:lvlOverride w:ilvl="7"/>
    <w:lvlOverride w:ilv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680"/>
    <w:rsid w:val="001C0ACC"/>
    <w:rsid w:val="002635EA"/>
    <w:rsid w:val="003A0225"/>
    <w:rsid w:val="00C756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E3890C-1C49-40EC-AC67-5E888D41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Char"/>
    <w:qFormat/>
    <w:rsid w:val="00C75680"/>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
    <w:name w:val="heading 2"/>
    <w:basedOn w:val="1"/>
    <w:next w:val="a"/>
    <w:link w:val="2Char"/>
    <w:qFormat/>
    <w:rsid w:val="00C7568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C75680"/>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qFormat/>
    <w:rsid w:val="00C75680"/>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C75680"/>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C75680"/>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C75680"/>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C75680"/>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C75680"/>
    <w:rPr>
      <w:rFonts w:ascii="Arial" w:eastAsia="Times New Roman" w:hAnsi="Arial" w:cs="Times New Roman"/>
      <w:b/>
      <w:bCs/>
      <w:szCs w:val="28"/>
      <w:lang w:val="en-GB" w:eastAsia="zh-CN"/>
    </w:rPr>
  </w:style>
  <w:style w:type="character" w:customStyle="1" w:styleId="5Char">
    <w:name w:val="Επικεφαλίδα 5 Char"/>
    <w:basedOn w:val="a0"/>
    <w:link w:val="5"/>
    <w:rsid w:val="00C75680"/>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C75680"/>
  </w:style>
  <w:style w:type="character" w:customStyle="1" w:styleId="WW8Num1z0">
    <w:name w:val="WW8Num1z0"/>
    <w:rsid w:val="00C75680"/>
  </w:style>
  <w:style w:type="character" w:customStyle="1" w:styleId="WW8Num1z1">
    <w:name w:val="WW8Num1z1"/>
    <w:rsid w:val="00C75680"/>
  </w:style>
  <w:style w:type="character" w:customStyle="1" w:styleId="WW8Num1z2">
    <w:name w:val="WW8Num1z2"/>
    <w:rsid w:val="00C75680"/>
  </w:style>
  <w:style w:type="character" w:customStyle="1" w:styleId="WW8Num1z3">
    <w:name w:val="WW8Num1z3"/>
    <w:rsid w:val="00C75680"/>
  </w:style>
  <w:style w:type="character" w:customStyle="1" w:styleId="WW8Num1z4">
    <w:name w:val="WW8Num1z4"/>
    <w:rsid w:val="00C75680"/>
    <w:rPr>
      <w:rFonts w:ascii="Arial" w:hAnsi="Arial" w:cs="Times New Roman"/>
      <w:b w:val="0"/>
      <w:i w:val="0"/>
      <w:sz w:val="20"/>
      <w:szCs w:val="20"/>
    </w:rPr>
  </w:style>
  <w:style w:type="character" w:customStyle="1" w:styleId="WW8Num1z5">
    <w:name w:val="WW8Num1z5"/>
    <w:rsid w:val="00C75680"/>
  </w:style>
  <w:style w:type="character" w:customStyle="1" w:styleId="WW8Num1z6">
    <w:name w:val="WW8Num1z6"/>
    <w:rsid w:val="00C75680"/>
  </w:style>
  <w:style w:type="character" w:customStyle="1" w:styleId="WW8Num1z7">
    <w:name w:val="WW8Num1z7"/>
    <w:rsid w:val="00C75680"/>
  </w:style>
  <w:style w:type="character" w:customStyle="1" w:styleId="WW8Num1z8">
    <w:name w:val="WW8Num1z8"/>
    <w:rsid w:val="00C75680"/>
  </w:style>
  <w:style w:type="character" w:customStyle="1" w:styleId="WW8Num2z0">
    <w:name w:val="WW8Num2z0"/>
    <w:rsid w:val="00C75680"/>
    <w:rPr>
      <w:rFonts w:ascii="Symbol" w:hAnsi="Symbol" w:cs="Symbol"/>
      <w:lang w:val="el-GR"/>
    </w:rPr>
  </w:style>
  <w:style w:type="character" w:customStyle="1" w:styleId="WW8Num3z0">
    <w:name w:val="WW8Num3z0"/>
    <w:rsid w:val="00C75680"/>
    <w:rPr>
      <w:lang w:val="el-GR"/>
    </w:rPr>
  </w:style>
  <w:style w:type="character" w:customStyle="1" w:styleId="WW8Num4z0">
    <w:name w:val="WW8Num4z0"/>
    <w:rsid w:val="00C75680"/>
    <w:rPr>
      <w:rFonts w:ascii="Webdings" w:hAnsi="Webdings" w:cs="Webdings"/>
      <w:color w:val="333399"/>
      <w:sz w:val="16"/>
    </w:rPr>
  </w:style>
  <w:style w:type="character" w:customStyle="1" w:styleId="WW8Num5z0">
    <w:name w:val="WW8Num5z0"/>
    <w:rsid w:val="00C75680"/>
    <w:rPr>
      <w:lang w:val="el-GR"/>
    </w:rPr>
  </w:style>
  <w:style w:type="character" w:customStyle="1" w:styleId="WW8Num6z0">
    <w:name w:val="WW8Num6z0"/>
    <w:rsid w:val="00C75680"/>
    <w:rPr>
      <w:b/>
      <w:bCs/>
      <w:szCs w:val="22"/>
      <w:lang w:val="el-GR"/>
    </w:rPr>
  </w:style>
  <w:style w:type="character" w:customStyle="1" w:styleId="WW8Num6z1">
    <w:name w:val="WW8Num6z1"/>
    <w:rsid w:val="00C75680"/>
  </w:style>
  <w:style w:type="character" w:customStyle="1" w:styleId="WW8Num6z2">
    <w:name w:val="WW8Num6z2"/>
    <w:rsid w:val="00C75680"/>
  </w:style>
  <w:style w:type="character" w:customStyle="1" w:styleId="WW8Num6z3">
    <w:name w:val="WW8Num6z3"/>
    <w:rsid w:val="00C75680"/>
  </w:style>
  <w:style w:type="character" w:customStyle="1" w:styleId="WW8Num6z4">
    <w:name w:val="WW8Num6z4"/>
    <w:rsid w:val="00C75680"/>
  </w:style>
  <w:style w:type="character" w:customStyle="1" w:styleId="WW8Num6z5">
    <w:name w:val="WW8Num6z5"/>
    <w:rsid w:val="00C75680"/>
  </w:style>
  <w:style w:type="character" w:customStyle="1" w:styleId="WW8Num6z6">
    <w:name w:val="WW8Num6z6"/>
    <w:rsid w:val="00C75680"/>
  </w:style>
  <w:style w:type="character" w:customStyle="1" w:styleId="WW8Num6z7">
    <w:name w:val="WW8Num6z7"/>
    <w:rsid w:val="00C75680"/>
  </w:style>
  <w:style w:type="character" w:customStyle="1" w:styleId="WW8Num6z8">
    <w:name w:val="WW8Num6z8"/>
    <w:rsid w:val="00C75680"/>
  </w:style>
  <w:style w:type="character" w:customStyle="1" w:styleId="WW8Num7z0">
    <w:name w:val="WW8Num7z0"/>
    <w:rsid w:val="00C75680"/>
    <w:rPr>
      <w:b/>
      <w:bCs/>
      <w:szCs w:val="22"/>
      <w:lang w:val="el-GR"/>
    </w:rPr>
  </w:style>
  <w:style w:type="character" w:customStyle="1" w:styleId="WW8Num7z1">
    <w:name w:val="WW8Num7z1"/>
    <w:rsid w:val="00C75680"/>
    <w:rPr>
      <w:rFonts w:eastAsia="Calibri"/>
      <w:lang w:val="el-GR"/>
    </w:rPr>
  </w:style>
  <w:style w:type="character" w:customStyle="1" w:styleId="WW8Num7z2">
    <w:name w:val="WW8Num7z2"/>
    <w:rsid w:val="00C75680"/>
  </w:style>
  <w:style w:type="character" w:customStyle="1" w:styleId="WW8Num7z3">
    <w:name w:val="WW8Num7z3"/>
    <w:rsid w:val="00C75680"/>
  </w:style>
  <w:style w:type="character" w:customStyle="1" w:styleId="WW8Num7z4">
    <w:name w:val="WW8Num7z4"/>
    <w:rsid w:val="00C75680"/>
  </w:style>
  <w:style w:type="character" w:customStyle="1" w:styleId="WW8Num7z5">
    <w:name w:val="WW8Num7z5"/>
    <w:rsid w:val="00C75680"/>
  </w:style>
  <w:style w:type="character" w:customStyle="1" w:styleId="WW8Num7z6">
    <w:name w:val="WW8Num7z6"/>
    <w:rsid w:val="00C75680"/>
  </w:style>
  <w:style w:type="character" w:customStyle="1" w:styleId="WW8Num7z7">
    <w:name w:val="WW8Num7z7"/>
    <w:rsid w:val="00C75680"/>
  </w:style>
  <w:style w:type="character" w:customStyle="1" w:styleId="WW8Num7z8">
    <w:name w:val="WW8Num7z8"/>
    <w:rsid w:val="00C75680"/>
  </w:style>
  <w:style w:type="character" w:customStyle="1" w:styleId="WW8Num8z0">
    <w:name w:val="WW8Num8z0"/>
    <w:rsid w:val="00C75680"/>
    <w:rPr>
      <w:rFonts w:ascii="Symbol" w:hAnsi="Symbol" w:cs="OpenSymbol"/>
      <w:color w:val="5B9BD5"/>
    </w:rPr>
  </w:style>
  <w:style w:type="character" w:customStyle="1" w:styleId="WW8Num9z0">
    <w:name w:val="WW8Num9z0"/>
    <w:rsid w:val="00C75680"/>
    <w:rPr>
      <w:rFonts w:ascii="Angsana New" w:hAnsi="Angsana New" w:cs="Angsana New"/>
      <w:color w:val="000000"/>
      <w:kern w:val="1"/>
      <w:szCs w:val="22"/>
      <w:shd w:val="clear" w:color="auto" w:fill="FFFFFF"/>
      <w:lang w:val="el-GR"/>
    </w:rPr>
  </w:style>
  <w:style w:type="character" w:customStyle="1" w:styleId="WW8Num10z0">
    <w:name w:val="WW8Num10z0"/>
    <w:rsid w:val="00C75680"/>
    <w:rPr>
      <w:rFonts w:ascii="Symbol" w:hAnsi="Symbol" w:cs="Symbol"/>
      <w:kern w:val="1"/>
      <w:shd w:val="clear" w:color="auto" w:fill="C0C0C0"/>
      <w:lang w:val="el-GR"/>
    </w:rPr>
  </w:style>
  <w:style w:type="character" w:customStyle="1" w:styleId="WW8Num10z1">
    <w:name w:val="WW8Num10z1"/>
    <w:rsid w:val="00C75680"/>
  </w:style>
  <w:style w:type="character" w:customStyle="1" w:styleId="WW8Num10z2">
    <w:name w:val="WW8Num10z2"/>
    <w:rsid w:val="00C75680"/>
  </w:style>
  <w:style w:type="character" w:customStyle="1" w:styleId="WW8Num10z3">
    <w:name w:val="WW8Num10z3"/>
    <w:rsid w:val="00C75680"/>
  </w:style>
  <w:style w:type="character" w:customStyle="1" w:styleId="WW8Num10z4">
    <w:name w:val="WW8Num10z4"/>
    <w:rsid w:val="00C75680"/>
  </w:style>
  <w:style w:type="character" w:customStyle="1" w:styleId="WW8Num10z5">
    <w:name w:val="WW8Num10z5"/>
    <w:rsid w:val="00C75680"/>
  </w:style>
  <w:style w:type="character" w:customStyle="1" w:styleId="WW8Num10z6">
    <w:name w:val="WW8Num10z6"/>
    <w:rsid w:val="00C75680"/>
  </w:style>
  <w:style w:type="character" w:customStyle="1" w:styleId="WW8Num10z7">
    <w:name w:val="WW8Num10z7"/>
    <w:rsid w:val="00C75680"/>
  </w:style>
  <w:style w:type="character" w:customStyle="1" w:styleId="WW8Num10z8">
    <w:name w:val="WW8Num10z8"/>
    <w:rsid w:val="00C75680"/>
  </w:style>
  <w:style w:type="character" w:customStyle="1" w:styleId="WW8Num8z1">
    <w:name w:val="WW8Num8z1"/>
    <w:rsid w:val="00C75680"/>
    <w:rPr>
      <w:rFonts w:eastAsia="Calibri"/>
      <w:lang w:val="el-GR"/>
    </w:rPr>
  </w:style>
  <w:style w:type="character" w:customStyle="1" w:styleId="WW8Num8z2">
    <w:name w:val="WW8Num8z2"/>
    <w:rsid w:val="00C75680"/>
  </w:style>
  <w:style w:type="character" w:customStyle="1" w:styleId="WW8Num8z3">
    <w:name w:val="WW8Num8z3"/>
    <w:rsid w:val="00C75680"/>
  </w:style>
  <w:style w:type="character" w:customStyle="1" w:styleId="WW8Num8z4">
    <w:name w:val="WW8Num8z4"/>
    <w:rsid w:val="00C75680"/>
  </w:style>
  <w:style w:type="character" w:customStyle="1" w:styleId="WW8Num8z5">
    <w:name w:val="WW8Num8z5"/>
    <w:rsid w:val="00C75680"/>
  </w:style>
  <w:style w:type="character" w:customStyle="1" w:styleId="WW8Num8z6">
    <w:name w:val="WW8Num8z6"/>
    <w:rsid w:val="00C75680"/>
  </w:style>
  <w:style w:type="character" w:customStyle="1" w:styleId="WW8Num8z7">
    <w:name w:val="WW8Num8z7"/>
    <w:rsid w:val="00C75680"/>
  </w:style>
  <w:style w:type="character" w:customStyle="1" w:styleId="WW8Num8z8">
    <w:name w:val="WW8Num8z8"/>
    <w:rsid w:val="00C75680"/>
  </w:style>
  <w:style w:type="character" w:customStyle="1" w:styleId="WW8Num11z0">
    <w:name w:val="WW8Num11z0"/>
    <w:rsid w:val="00C75680"/>
    <w:rPr>
      <w:rFonts w:ascii="Symbol" w:hAnsi="Symbol" w:cs="Symbol"/>
      <w:kern w:val="1"/>
      <w:shd w:val="clear" w:color="auto" w:fill="C0C0C0"/>
      <w:lang w:val="el-GR"/>
    </w:rPr>
  </w:style>
  <w:style w:type="character" w:customStyle="1" w:styleId="WW8Num11z1">
    <w:name w:val="WW8Num11z1"/>
    <w:rsid w:val="00C75680"/>
  </w:style>
  <w:style w:type="character" w:customStyle="1" w:styleId="WW8Num11z2">
    <w:name w:val="WW8Num11z2"/>
    <w:rsid w:val="00C75680"/>
  </w:style>
  <w:style w:type="character" w:customStyle="1" w:styleId="WW8Num11z3">
    <w:name w:val="WW8Num11z3"/>
    <w:rsid w:val="00C75680"/>
  </w:style>
  <w:style w:type="character" w:customStyle="1" w:styleId="WW8Num11z4">
    <w:name w:val="WW8Num11z4"/>
    <w:rsid w:val="00C75680"/>
  </w:style>
  <w:style w:type="character" w:customStyle="1" w:styleId="WW8Num11z5">
    <w:name w:val="WW8Num11z5"/>
    <w:rsid w:val="00C75680"/>
  </w:style>
  <w:style w:type="character" w:customStyle="1" w:styleId="WW8Num11z6">
    <w:name w:val="WW8Num11z6"/>
    <w:rsid w:val="00C75680"/>
  </w:style>
  <w:style w:type="character" w:customStyle="1" w:styleId="WW8Num11z7">
    <w:name w:val="WW8Num11z7"/>
    <w:rsid w:val="00C75680"/>
  </w:style>
  <w:style w:type="character" w:customStyle="1" w:styleId="WW8Num11z8">
    <w:name w:val="WW8Num11z8"/>
    <w:rsid w:val="00C75680"/>
  </w:style>
  <w:style w:type="character" w:customStyle="1" w:styleId="0">
    <w:name w:val="Προεπιλεγμένη γραμματοσειρά_0"/>
    <w:rsid w:val="00C75680"/>
  </w:style>
  <w:style w:type="character" w:customStyle="1" w:styleId="40">
    <w:name w:val="Προεπιλεγμένη γραμματοσειρά4"/>
    <w:rsid w:val="00C75680"/>
  </w:style>
  <w:style w:type="character" w:customStyle="1" w:styleId="WW8Num2z1">
    <w:name w:val="WW8Num2z1"/>
    <w:rsid w:val="00C75680"/>
  </w:style>
  <w:style w:type="character" w:customStyle="1" w:styleId="WW8Num2z2">
    <w:name w:val="WW8Num2z2"/>
    <w:rsid w:val="00C75680"/>
  </w:style>
  <w:style w:type="character" w:customStyle="1" w:styleId="WW8Num2z3">
    <w:name w:val="WW8Num2z3"/>
    <w:rsid w:val="00C75680"/>
  </w:style>
  <w:style w:type="character" w:customStyle="1" w:styleId="WW8Num2z4">
    <w:name w:val="WW8Num2z4"/>
    <w:rsid w:val="00C75680"/>
    <w:rPr>
      <w:rFonts w:ascii="Arial" w:hAnsi="Arial" w:cs="Times New Roman"/>
      <w:b w:val="0"/>
      <w:i w:val="0"/>
      <w:sz w:val="20"/>
      <w:szCs w:val="20"/>
    </w:rPr>
  </w:style>
  <w:style w:type="character" w:customStyle="1" w:styleId="WW8Num2z5">
    <w:name w:val="WW8Num2z5"/>
    <w:rsid w:val="00C75680"/>
  </w:style>
  <w:style w:type="character" w:customStyle="1" w:styleId="WW8Num2z6">
    <w:name w:val="WW8Num2z6"/>
    <w:rsid w:val="00C75680"/>
  </w:style>
  <w:style w:type="character" w:customStyle="1" w:styleId="WW8Num2z7">
    <w:name w:val="WW8Num2z7"/>
    <w:rsid w:val="00C75680"/>
  </w:style>
  <w:style w:type="character" w:customStyle="1" w:styleId="WW8Num2z8">
    <w:name w:val="WW8Num2z8"/>
    <w:rsid w:val="00C75680"/>
  </w:style>
  <w:style w:type="character" w:customStyle="1" w:styleId="WW8Num9z1">
    <w:name w:val="WW8Num9z1"/>
    <w:rsid w:val="00C75680"/>
    <w:rPr>
      <w:rFonts w:eastAsia="Calibri"/>
      <w:lang w:val="el-GR"/>
    </w:rPr>
  </w:style>
  <w:style w:type="character" w:customStyle="1" w:styleId="WW8Num9z2">
    <w:name w:val="WW8Num9z2"/>
    <w:rsid w:val="00C75680"/>
  </w:style>
  <w:style w:type="character" w:customStyle="1" w:styleId="WW8Num9z3">
    <w:name w:val="WW8Num9z3"/>
    <w:rsid w:val="00C75680"/>
  </w:style>
  <w:style w:type="character" w:customStyle="1" w:styleId="WW8Num9z4">
    <w:name w:val="WW8Num9z4"/>
    <w:rsid w:val="00C75680"/>
  </w:style>
  <w:style w:type="character" w:customStyle="1" w:styleId="WW8Num9z5">
    <w:name w:val="WW8Num9z5"/>
    <w:rsid w:val="00C75680"/>
  </w:style>
  <w:style w:type="character" w:customStyle="1" w:styleId="WW8Num9z6">
    <w:name w:val="WW8Num9z6"/>
    <w:rsid w:val="00C75680"/>
  </w:style>
  <w:style w:type="character" w:customStyle="1" w:styleId="WW8Num9z7">
    <w:name w:val="WW8Num9z7"/>
    <w:rsid w:val="00C75680"/>
  </w:style>
  <w:style w:type="character" w:customStyle="1" w:styleId="WW8Num9z8">
    <w:name w:val="WW8Num9z8"/>
    <w:rsid w:val="00C75680"/>
  </w:style>
  <w:style w:type="character" w:customStyle="1" w:styleId="WW-DefaultParagraphFont">
    <w:name w:val="WW-Default Paragraph Font"/>
    <w:rsid w:val="00C75680"/>
  </w:style>
  <w:style w:type="character" w:customStyle="1" w:styleId="WW8Num12z0">
    <w:name w:val="WW8Num12z0"/>
    <w:rsid w:val="00C75680"/>
    <w:rPr>
      <w:rFonts w:ascii="Symbol" w:hAnsi="Symbol" w:cs="Symbol"/>
    </w:rPr>
  </w:style>
  <w:style w:type="character" w:customStyle="1" w:styleId="WW8Num12z1">
    <w:name w:val="WW8Num12z1"/>
    <w:rsid w:val="00C75680"/>
    <w:rPr>
      <w:rFonts w:ascii="Courier New" w:hAnsi="Courier New" w:cs="Courier New"/>
    </w:rPr>
  </w:style>
  <w:style w:type="character" w:customStyle="1" w:styleId="WW8Num12z2">
    <w:name w:val="WW8Num12z2"/>
    <w:rsid w:val="00C75680"/>
    <w:rPr>
      <w:rFonts w:ascii="Wingdings" w:hAnsi="Wingdings" w:cs="Wingdings"/>
    </w:rPr>
  </w:style>
  <w:style w:type="character" w:customStyle="1" w:styleId="WW-DefaultParagraphFont1">
    <w:name w:val="WW-Default Paragraph Font1"/>
    <w:rsid w:val="00C75680"/>
  </w:style>
  <w:style w:type="character" w:customStyle="1" w:styleId="WW-DefaultParagraphFont11">
    <w:name w:val="WW-Default Paragraph Font11"/>
    <w:rsid w:val="00C75680"/>
  </w:style>
  <w:style w:type="character" w:customStyle="1" w:styleId="WW-DefaultParagraphFont111">
    <w:name w:val="WW-Default Paragraph Font111"/>
    <w:rsid w:val="00C75680"/>
  </w:style>
  <w:style w:type="character" w:customStyle="1" w:styleId="30">
    <w:name w:val="Προεπιλεγμένη γραμματοσειρά3"/>
    <w:rsid w:val="00C75680"/>
  </w:style>
  <w:style w:type="character" w:customStyle="1" w:styleId="WW-DefaultParagraphFont1111">
    <w:name w:val="WW-Default Paragraph Font1111"/>
    <w:rsid w:val="00C75680"/>
  </w:style>
  <w:style w:type="character" w:customStyle="1" w:styleId="DefaultParagraphFont2">
    <w:name w:val="Default Paragraph Font2"/>
    <w:rsid w:val="00C75680"/>
  </w:style>
  <w:style w:type="character" w:customStyle="1" w:styleId="WW8Num12z3">
    <w:name w:val="WW8Num12z3"/>
    <w:rsid w:val="00C75680"/>
  </w:style>
  <w:style w:type="character" w:customStyle="1" w:styleId="WW8Num12z4">
    <w:name w:val="WW8Num12z4"/>
    <w:rsid w:val="00C75680"/>
  </w:style>
  <w:style w:type="character" w:customStyle="1" w:styleId="WW8Num12z5">
    <w:name w:val="WW8Num12z5"/>
    <w:rsid w:val="00C75680"/>
  </w:style>
  <w:style w:type="character" w:customStyle="1" w:styleId="WW8Num12z6">
    <w:name w:val="WW8Num12z6"/>
    <w:rsid w:val="00C75680"/>
  </w:style>
  <w:style w:type="character" w:customStyle="1" w:styleId="WW8Num12z7">
    <w:name w:val="WW8Num12z7"/>
    <w:rsid w:val="00C75680"/>
  </w:style>
  <w:style w:type="character" w:customStyle="1" w:styleId="WW8Num12z8">
    <w:name w:val="WW8Num12z8"/>
    <w:rsid w:val="00C75680"/>
  </w:style>
  <w:style w:type="character" w:customStyle="1" w:styleId="WW8Num13z0">
    <w:name w:val="WW8Num13z0"/>
    <w:rsid w:val="00C75680"/>
    <w:rPr>
      <w:rFonts w:ascii="Symbol" w:hAnsi="Symbol" w:cs="OpenSymbol"/>
    </w:rPr>
  </w:style>
  <w:style w:type="character" w:customStyle="1" w:styleId="WW-DefaultParagraphFont11111">
    <w:name w:val="WW-Default Paragraph Font11111"/>
    <w:rsid w:val="00C75680"/>
  </w:style>
  <w:style w:type="character" w:customStyle="1" w:styleId="WW8Num13z1">
    <w:name w:val="WW8Num13z1"/>
    <w:rsid w:val="00C75680"/>
    <w:rPr>
      <w:rFonts w:eastAsia="Calibri"/>
      <w:lang w:val="el-GR"/>
    </w:rPr>
  </w:style>
  <w:style w:type="character" w:customStyle="1" w:styleId="WW8Num13z2">
    <w:name w:val="WW8Num13z2"/>
    <w:rsid w:val="00C75680"/>
  </w:style>
  <w:style w:type="character" w:customStyle="1" w:styleId="WW8Num13z3">
    <w:name w:val="WW8Num13z3"/>
    <w:rsid w:val="00C75680"/>
  </w:style>
  <w:style w:type="character" w:customStyle="1" w:styleId="WW8Num13z4">
    <w:name w:val="WW8Num13z4"/>
    <w:rsid w:val="00C75680"/>
  </w:style>
  <w:style w:type="character" w:customStyle="1" w:styleId="WW8Num13z5">
    <w:name w:val="WW8Num13z5"/>
    <w:rsid w:val="00C75680"/>
  </w:style>
  <w:style w:type="character" w:customStyle="1" w:styleId="WW8Num13z6">
    <w:name w:val="WW8Num13z6"/>
    <w:rsid w:val="00C75680"/>
  </w:style>
  <w:style w:type="character" w:customStyle="1" w:styleId="WW8Num13z7">
    <w:name w:val="WW8Num13z7"/>
    <w:rsid w:val="00C75680"/>
  </w:style>
  <w:style w:type="character" w:customStyle="1" w:styleId="WW8Num13z8">
    <w:name w:val="WW8Num13z8"/>
    <w:rsid w:val="00C75680"/>
  </w:style>
  <w:style w:type="character" w:customStyle="1" w:styleId="WW8Num14z0">
    <w:name w:val="WW8Num14z0"/>
    <w:rsid w:val="00C75680"/>
    <w:rPr>
      <w:rFonts w:ascii="Symbol" w:hAnsi="Symbol" w:cs="OpenSymbol"/>
    </w:rPr>
  </w:style>
  <w:style w:type="character" w:customStyle="1" w:styleId="WW8Num14z1">
    <w:name w:val="WW8Num14z1"/>
    <w:rsid w:val="00C75680"/>
  </w:style>
  <w:style w:type="character" w:customStyle="1" w:styleId="WW8Num14z2">
    <w:name w:val="WW8Num14z2"/>
    <w:rsid w:val="00C75680"/>
  </w:style>
  <w:style w:type="character" w:customStyle="1" w:styleId="WW8Num14z3">
    <w:name w:val="WW8Num14z3"/>
    <w:rsid w:val="00C75680"/>
  </w:style>
  <w:style w:type="character" w:customStyle="1" w:styleId="WW8Num14z4">
    <w:name w:val="WW8Num14z4"/>
    <w:rsid w:val="00C75680"/>
  </w:style>
  <w:style w:type="character" w:customStyle="1" w:styleId="WW8Num14z5">
    <w:name w:val="WW8Num14z5"/>
    <w:rsid w:val="00C75680"/>
  </w:style>
  <w:style w:type="character" w:customStyle="1" w:styleId="WW8Num14z6">
    <w:name w:val="WW8Num14z6"/>
    <w:rsid w:val="00C75680"/>
  </w:style>
  <w:style w:type="character" w:customStyle="1" w:styleId="WW8Num14z7">
    <w:name w:val="WW8Num14z7"/>
    <w:rsid w:val="00C75680"/>
  </w:style>
  <w:style w:type="character" w:customStyle="1" w:styleId="WW8Num14z8">
    <w:name w:val="WW8Num14z8"/>
    <w:rsid w:val="00C75680"/>
  </w:style>
  <w:style w:type="character" w:customStyle="1" w:styleId="WW8Num15z0">
    <w:name w:val="WW8Num15z0"/>
    <w:rsid w:val="00C75680"/>
  </w:style>
  <w:style w:type="character" w:customStyle="1" w:styleId="WW8Num15z1">
    <w:name w:val="WW8Num15z1"/>
    <w:rsid w:val="00C75680"/>
  </w:style>
  <w:style w:type="character" w:customStyle="1" w:styleId="WW8Num15z2">
    <w:name w:val="WW8Num15z2"/>
    <w:rsid w:val="00C75680"/>
  </w:style>
  <w:style w:type="character" w:customStyle="1" w:styleId="WW8Num15z3">
    <w:name w:val="WW8Num15z3"/>
    <w:rsid w:val="00C75680"/>
  </w:style>
  <w:style w:type="character" w:customStyle="1" w:styleId="WW8Num15z4">
    <w:name w:val="WW8Num15z4"/>
    <w:rsid w:val="00C75680"/>
  </w:style>
  <w:style w:type="character" w:customStyle="1" w:styleId="WW8Num15z5">
    <w:name w:val="WW8Num15z5"/>
    <w:rsid w:val="00C75680"/>
  </w:style>
  <w:style w:type="character" w:customStyle="1" w:styleId="WW8Num15z6">
    <w:name w:val="WW8Num15z6"/>
    <w:rsid w:val="00C75680"/>
  </w:style>
  <w:style w:type="character" w:customStyle="1" w:styleId="WW8Num15z7">
    <w:name w:val="WW8Num15z7"/>
    <w:rsid w:val="00C75680"/>
  </w:style>
  <w:style w:type="character" w:customStyle="1" w:styleId="WW8Num15z8">
    <w:name w:val="WW8Num15z8"/>
    <w:rsid w:val="00C75680"/>
  </w:style>
  <w:style w:type="character" w:customStyle="1" w:styleId="WW8Num16z0">
    <w:name w:val="WW8Num16z0"/>
    <w:rsid w:val="00C75680"/>
  </w:style>
  <w:style w:type="character" w:customStyle="1" w:styleId="WW8Num16z1">
    <w:name w:val="WW8Num16z1"/>
    <w:rsid w:val="00C75680"/>
  </w:style>
  <w:style w:type="character" w:customStyle="1" w:styleId="WW8Num16z2">
    <w:name w:val="WW8Num16z2"/>
    <w:rsid w:val="00C75680"/>
  </w:style>
  <w:style w:type="character" w:customStyle="1" w:styleId="WW8Num16z3">
    <w:name w:val="WW8Num16z3"/>
    <w:rsid w:val="00C75680"/>
  </w:style>
  <w:style w:type="character" w:customStyle="1" w:styleId="WW8Num16z4">
    <w:name w:val="WW8Num16z4"/>
    <w:rsid w:val="00C75680"/>
  </w:style>
  <w:style w:type="character" w:customStyle="1" w:styleId="WW8Num16z5">
    <w:name w:val="WW8Num16z5"/>
    <w:rsid w:val="00C75680"/>
  </w:style>
  <w:style w:type="character" w:customStyle="1" w:styleId="WW8Num16z6">
    <w:name w:val="WW8Num16z6"/>
    <w:rsid w:val="00C75680"/>
  </w:style>
  <w:style w:type="character" w:customStyle="1" w:styleId="WW8Num16z7">
    <w:name w:val="WW8Num16z7"/>
    <w:rsid w:val="00C75680"/>
  </w:style>
  <w:style w:type="character" w:customStyle="1" w:styleId="WW8Num16z8">
    <w:name w:val="WW8Num16z8"/>
    <w:rsid w:val="00C75680"/>
  </w:style>
  <w:style w:type="character" w:customStyle="1" w:styleId="WW-DefaultParagraphFont111111">
    <w:name w:val="WW-Default Paragraph Font111111"/>
    <w:rsid w:val="00C75680"/>
  </w:style>
  <w:style w:type="character" w:customStyle="1" w:styleId="WW-DefaultParagraphFont1111111">
    <w:name w:val="WW-Default Paragraph Font1111111"/>
    <w:rsid w:val="00C75680"/>
  </w:style>
  <w:style w:type="character" w:customStyle="1" w:styleId="WW-DefaultParagraphFont11111111">
    <w:name w:val="WW-Default Paragraph Font11111111"/>
    <w:rsid w:val="00C75680"/>
  </w:style>
  <w:style w:type="character" w:customStyle="1" w:styleId="WW-DefaultParagraphFont111111111">
    <w:name w:val="WW-Default Paragraph Font111111111"/>
    <w:rsid w:val="00C75680"/>
  </w:style>
  <w:style w:type="character" w:customStyle="1" w:styleId="WW-DefaultParagraphFont1111111111">
    <w:name w:val="WW-Default Paragraph Font1111111111"/>
    <w:rsid w:val="00C75680"/>
  </w:style>
  <w:style w:type="character" w:customStyle="1" w:styleId="WW8Num17z0">
    <w:name w:val="WW8Num17z0"/>
    <w:rsid w:val="00C75680"/>
  </w:style>
  <w:style w:type="character" w:customStyle="1" w:styleId="WW8Num17z1">
    <w:name w:val="WW8Num17z1"/>
    <w:rsid w:val="00C75680"/>
  </w:style>
  <w:style w:type="character" w:customStyle="1" w:styleId="WW8Num17z2">
    <w:name w:val="WW8Num17z2"/>
    <w:rsid w:val="00C75680"/>
  </w:style>
  <w:style w:type="character" w:customStyle="1" w:styleId="WW8Num17z3">
    <w:name w:val="WW8Num17z3"/>
    <w:rsid w:val="00C75680"/>
  </w:style>
  <w:style w:type="character" w:customStyle="1" w:styleId="WW8Num17z4">
    <w:name w:val="WW8Num17z4"/>
    <w:rsid w:val="00C75680"/>
  </w:style>
  <w:style w:type="character" w:customStyle="1" w:styleId="WW8Num17z5">
    <w:name w:val="WW8Num17z5"/>
    <w:rsid w:val="00C75680"/>
  </w:style>
  <w:style w:type="character" w:customStyle="1" w:styleId="WW8Num17z6">
    <w:name w:val="WW8Num17z6"/>
    <w:rsid w:val="00C75680"/>
  </w:style>
  <w:style w:type="character" w:customStyle="1" w:styleId="WW8Num17z7">
    <w:name w:val="WW8Num17z7"/>
    <w:rsid w:val="00C75680"/>
  </w:style>
  <w:style w:type="character" w:customStyle="1" w:styleId="WW8Num17z8">
    <w:name w:val="WW8Num17z8"/>
    <w:rsid w:val="00C75680"/>
  </w:style>
  <w:style w:type="character" w:customStyle="1" w:styleId="WW8Num18z0">
    <w:name w:val="WW8Num18z0"/>
    <w:rsid w:val="00C75680"/>
  </w:style>
  <w:style w:type="character" w:customStyle="1" w:styleId="WW8Num18z1">
    <w:name w:val="WW8Num18z1"/>
    <w:rsid w:val="00C75680"/>
  </w:style>
  <w:style w:type="character" w:customStyle="1" w:styleId="WW8Num18z2">
    <w:name w:val="WW8Num18z2"/>
    <w:rsid w:val="00C75680"/>
  </w:style>
  <w:style w:type="character" w:customStyle="1" w:styleId="WW8Num18z3">
    <w:name w:val="WW8Num18z3"/>
    <w:rsid w:val="00C75680"/>
  </w:style>
  <w:style w:type="character" w:customStyle="1" w:styleId="WW8Num18z4">
    <w:name w:val="WW8Num18z4"/>
    <w:rsid w:val="00C75680"/>
  </w:style>
  <w:style w:type="character" w:customStyle="1" w:styleId="WW8Num18z5">
    <w:name w:val="WW8Num18z5"/>
    <w:rsid w:val="00C75680"/>
  </w:style>
  <w:style w:type="character" w:customStyle="1" w:styleId="WW8Num18z6">
    <w:name w:val="WW8Num18z6"/>
    <w:rsid w:val="00C75680"/>
  </w:style>
  <w:style w:type="character" w:customStyle="1" w:styleId="WW8Num18z7">
    <w:name w:val="WW8Num18z7"/>
    <w:rsid w:val="00C75680"/>
  </w:style>
  <w:style w:type="character" w:customStyle="1" w:styleId="WW8Num18z8">
    <w:name w:val="WW8Num18z8"/>
    <w:rsid w:val="00C75680"/>
  </w:style>
  <w:style w:type="character" w:customStyle="1" w:styleId="WW8Num3z1">
    <w:name w:val="WW8Num3z1"/>
    <w:rsid w:val="00C75680"/>
  </w:style>
  <w:style w:type="character" w:customStyle="1" w:styleId="WW8Num3z2">
    <w:name w:val="WW8Num3z2"/>
    <w:rsid w:val="00C75680"/>
  </w:style>
  <w:style w:type="character" w:customStyle="1" w:styleId="WW8Num3z3">
    <w:name w:val="WW8Num3z3"/>
    <w:rsid w:val="00C75680"/>
  </w:style>
  <w:style w:type="character" w:customStyle="1" w:styleId="WW8Num3z4">
    <w:name w:val="WW8Num3z4"/>
    <w:rsid w:val="00C75680"/>
    <w:rPr>
      <w:rFonts w:ascii="Arial" w:hAnsi="Arial" w:cs="Times New Roman"/>
      <w:b w:val="0"/>
      <w:i w:val="0"/>
      <w:sz w:val="20"/>
      <w:szCs w:val="20"/>
    </w:rPr>
  </w:style>
  <w:style w:type="character" w:customStyle="1" w:styleId="WW8Num3z5">
    <w:name w:val="WW8Num3z5"/>
    <w:rsid w:val="00C75680"/>
  </w:style>
  <w:style w:type="character" w:customStyle="1" w:styleId="WW8Num3z6">
    <w:name w:val="WW8Num3z6"/>
    <w:rsid w:val="00C75680"/>
  </w:style>
  <w:style w:type="character" w:customStyle="1" w:styleId="WW8Num3z7">
    <w:name w:val="WW8Num3z7"/>
    <w:rsid w:val="00C75680"/>
  </w:style>
  <w:style w:type="character" w:customStyle="1" w:styleId="WW8Num3z8">
    <w:name w:val="WW8Num3z8"/>
    <w:rsid w:val="00C75680"/>
  </w:style>
  <w:style w:type="character" w:customStyle="1" w:styleId="WW-DefaultParagraphFont11111111111">
    <w:name w:val="WW-Default Paragraph Font11111111111"/>
    <w:rsid w:val="00C75680"/>
  </w:style>
  <w:style w:type="character" w:customStyle="1" w:styleId="WW-DefaultParagraphFont111111111111">
    <w:name w:val="WW-Default Paragraph Font111111111111"/>
    <w:rsid w:val="00C75680"/>
  </w:style>
  <w:style w:type="character" w:customStyle="1" w:styleId="WW-DefaultParagraphFont1111111111111">
    <w:name w:val="WW-Default Paragraph Font1111111111111"/>
    <w:rsid w:val="00C75680"/>
  </w:style>
  <w:style w:type="character" w:customStyle="1" w:styleId="WW-DefaultParagraphFont11111111111111">
    <w:name w:val="WW-Default Paragraph Font11111111111111"/>
    <w:rsid w:val="00C75680"/>
  </w:style>
  <w:style w:type="character" w:customStyle="1" w:styleId="20">
    <w:name w:val="Προεπιλεγμένη γραμματοσειρά2"/>
    <w:rsid w:val="00C75680"/>
  </w:style>
  <w:style w:type="character" w:customStyle="1" w:styleId="WW8Num19z0">
    <w:name w:val="WW8Num19z0"/>
    <w:rsid w:val="00C75680"/>
    <w:rPr>
      <w:rFonts w:ascii="Calibri" w:hAnsi="Calibri" w:cs="Calibri"/>
    </w:rPr>
  </w:style>
  <w:style w:type="character" w:customStyle="1" w:styleId="WW8Num19z1">
    <w:name w:val="WW8Num19z1"/>
    <w:rsid w:val="00C75680"/>
  </w:style>
  <w:style w:type="character" w:customStyle="1" w:styleId="WW8Num20z0">
    <w:name w:val="WW8Num20z0"/>
    <w:rsid w:val="00C75680"/>
    <w:rPr>
      <w:rFonts w:ascii="Calibri" w:eastAsia="Calibri" w:hAnsi="Calibri" w:cs="Times New Roman"/>
    </w:rPr>
  </w:style>
  <w:style w:type="character" w:customStyle="1" w:styleId="WW8Num20z1">
    <w:name w:val="WW8Num20z1"/>
    <w:rsid w:val="00C75680"/>
    <w:rPr>
      <w:rFonts w:ascii="Courier New" w:hAnsi="Courier New" w:cs="Courier New"/>
    </w:rPr>
  </w:style>
  <w:style w:type="character" w:customStyle="1" w:styleId="WW8Num20z2">
    <w:name w:val="WW8Num20z2"/>
    <w:rsid w:val="00C75680"/>
    <w:rPr>
      <w:rFonts w:ascii="Wingdings" w:hAnsi="Wingdings" w:cs="Wingdings"/>
    </w:rPr>
  </w:style>
  <w:style w:type="character" w:customStyle="1" w:styleId="WW8Num20z3">
    <w:name w:val="WW8Num20z3"/>
    <w:rsid w:val="00C75680"/>
    <w:rPr>
      <w:rFonts w:ascii="Symbol" w:hAnsi="Symbol" w:cs="Symbol"/>
    </w:rPr>
  </w:style>
  <w:style w:type="character" w:customStyle="1" w:styleId="WW-DefaultParagraphFont111111111111111">
    <w:name w:val="WW-Default Paragraph Font111111111111111"/>
    <w:rsid w:val="00C75680"/>
  </w:style>
  <w:style w:type="character" w:customStyle="1" w:styleId="WW8Num19z2">
    <w:name w:val="WW8Num19z2"/>
    <w:rsid w:val="00C75680"/>
  </w:style>
  <w:style w:type="character" w:customStyle="1" w:styleId="WW8Num19z3">
    <w:name w:val="WW8Num19z3"/>
    <w:rsid w:val="00C75680"/>
  </w:style>
  <w:style w:type="character" w:customStyle="1" w:styleId="WW8Num19z4">
    <w:name w:val="WW8Num19z4"/>
    <w:rsid w:val="00C75680"/>
  </w:style>
  <w:style w:type="character" w:customStyle="1" w:styleId="WW8Num19z5">
    <w:name w:val="WW8Num19z5"/>
    <w:rsid w:val="00C75680"/>
  </w:style>
  <w:style w:type="character" w:customStyle="1" w:styleId="WW8Num19z6">
    <w:name w:val="WW8Num19z6"/>
    <w:rsid w:val="00C75680"/>
  </w:style>
  <w:style w:type="character" w:customStyle="1" w:styleId="WW8Num19z7">
    <w:name w:val="WW8Num19z7"/>
    <w:rsid w:val="00C75680"/>
  </w:style>
  <w:style w:type="character" w:customStyle="1" w:styleId="WW8Num19z8">
    <w:name w:val="WW8Num19z8"/>
    <w:rsid w:val="00C75680"/>
  </w:style>
  <w:style w:type="character" w:customStyle="1" w:styleId="WW8Num20z4">
    <w:name w:val="WW8Num20z4"/>
    <w:rsid w:val="00C75680"/>
  </w:style>
  <w:style w:type="character" w:customStyle="1" w:styleId="WW8Num20z5">
    <w:name w:val="WW8Num20z5"/>
    <w:rsid w:val="00C75680"/>
  </w:style>
  <w:style w:type="character" w:customStyle="1" w:styleId="WW8Num20z6">
    <w:name w:val="WW8Num20z6"/>
    <w:rsid w:val="00C75680"/>
  </w:style>
  <w:style w:type="character" w:customStyle="1" w:styleId="WW8Num20z7">
    <w:name w:val="WW8Num20z7"/>
    <w:rsid w:val="00C75680"/>
  </w:style>
  <w:style w:type="character" w:customStyle="1" w:styleId="WW8Num20z8">
    <w:name w:val="WW8Num20z8"/>
    <w:rsid w:val="00C75680"/>
  </w:style>
  <w:style w:type="character" w:customStyle="1" w:styleId="WW-DefaultParagraphFont1111111111111111">
    <w:name w:val="WW-Default Paragraph Font1111111111111111"/>
    <w:rsid w:val="00C75680"/>
  </w:style>
  <w:style w:type="character" w:customStyle="1" w:styleId="WW-DefaultParagraphFont11111111111111111">
    <w:name w:val="WW-Default Paragraph Font11111111111111111"/>
    <w:rsid w:val="00C75680"/>
  </w:style>
  <w:style w:type="character" w:customStyle="1" w:styleId="WW8Num21z0">
    <w:name w:val="WW8Num21z0"/>
    <w:rsid w:val="00C75680"/>
    <w:rPr>
      <w:rFonts w:ascii="Calibri" w:eastAsia="Times New Roman" w:hAnsi="Calibri" w:cs="Calibri"/>
    </w:rPr>
  </w:style>
  <w:style w:type="character" w:customStyle="1" w:styleId="WW8Num21z1">
    <w:name w:val="WW8Num21z1"/>
    <w:rsid w:val="00C75680"/>
    <w:rPr>
      <w:rFonts w:ascii="Courier New" w:hAnsi="Courier New" w:cs="Courier New"/>
    </w:rPr>
  </w:style>
  <w:style w:type="character" w:customStyle="1" w:styleId="WW8Num21z2">
    <w:name w:val="WW8Num21z2"/>
    <w:rsid w:val="00C75680"/>
    <w:rPr>
      <w:rFonts w:ascii="Wingdings" w:hAnsi="Wingdings" w:cs="Wingdings"/>
    </w:rPr>
  </w:style>
  <w:style w:type="character" w:customStyle="1" w:styleId="WW8Num21z3">
    <w:name w:val="WW8Num21z3"/>
    <w:rsid w:val="00C75680"/>
    <w:rPr>
      <w:rFonts w:ascii="Symbol" w:hAnsi="Symbol" w:cs="Symbol"/>
    </w:rPr>
  </w:style>
  <w:style w:type="character" w:customStyle="1" w:styleId="WW8Num22z0">
    <w:name w:val="WW8Num22z0"/>
    <w:rsid w:val="00C75680"/>
    <w:rPr>
      <w:rFonts w:ascii="Symbol" w:hAnsi="Symbol" w:cs="Symbol"/>
    </w:rPr>
  </w:style>
  <w:style w:type="character" w:customStyle="1" w:styleId="WW8Num22z1">
    <w:name w:val="WW8Num22z1"/>
    <w:rsid w:val="00C75680"/>
    <w:rPr>
      <w:rFonts w:ascii="Courier New" w:hAnsi="Courier New" w:cs="Courier New"/>
    </w:rPr>
  </w:style>
  <w:style w:type="character" w:customStyle="1" w:styleId="WW8Num22z2">
    <w:name w:val="WW8Num22z2"/>
    <w:rsid w:val="00C75680"/>
    <w:rPr>
      <w:rFonts w:ascii="Wingdings" w:hAnsi="Wingdings" w:cs="Wingdings"/>
    </w:rPr>
  </w:style>
  <w:style w:type="character" w:customStyle="1" w:styleId="WW8Num23z0">
    <w:name w:val="WW8Num23z0"/>
    <w:rsid w:val="00C75680"/>
    <w:rPr>
      <w:rFonts w:ascii="Calibri" w:eastAsia="Times New Roman" w:hAnsi="Calibri" w:cs="Calibri"/>
    </w:rPr>
  </w:style>
  <w:style w:type="character" w:customStyle="1" w:styleId="WW8Num23z1">
    <w:name w:val="WW8Num23z1"/>
    <w:rsid w:val="00C75680"/>
    <w:rPr>
      <w:rFonts w:ascii="Courier New" w:hAnsi="Courier New" w:cs="Courier New"/>
    </w:rPr>
  </w:style>
  <w:style w:type="character" w:customStyle="1" w:styleId="WW8Num23z2">
    <w:name w:val="WW8Num23z2"/>
    <w:rsid w:val="00C75680"/>
    <w:rPr>
      <w:rFonts w:ascii="Wingdings" w:hAnsi="Wingdings" w:cs="Wingdings"/>
    </w:rPr>
  </w:style>
  <w:style w:type="character" w:customStyle="1" w:styleId="WW8Num23z3">
    <w:name w:val="WW8Num23z3"/>
    <w:rsid w:val="00C75680"/>
    <w:rPr>
      <w:rFonts w:ascii="Symbol" w:hAnsi="Symbol" w:cs="Symbol"/>
    </w:rPr>
  </w:style>
  <w:style w:type="character" w:customStyle="1" w:styleId="WW8Num24z0">
    <w:name w:val="WW8Num24z0"/>
    <w:rsid w:val="00C75680"/>
    <w:rPr>
      <w:rFonts w:ascii="Symbol" w:hAnsi="Symbol" w:cs="Symbol"/>
      <w:strike/>
      <w:color w:val="0070C0"/>
      <w:position w:val="0"/>
      <w:sz w:val="24"/>
      <w:vertAlign w:val="baseline"/>
      <w:lang w:val="el-GR"/>
    </w:rPr>
  </w:style>
  <w:style w:type="character" w:customStyle="1" w:styleId="WW8Num24z1">
    <w:name w:val="WW8Num24z1"/>
    <w:rsid w:val="00C75680"/>
    <w:rPr>
      <w:rFonts w:ascii="Courier New" w:hAnsi="Courier New" w:cs="Courier New"/>
    </w:rPr>
  </w:style>
  <w:style w:type="character" w:customStyle="1" w:styleId="WW8Num24z2">
    <w:name w:val="WW8Num24z2"/>
    <w:rsid w:val="00C75680"/>
    <w:rPr>
      <w:rFonts w:ascii="Wingdings" w:hAnsi="Wingdings" w:cs="Wingdings"/>
    </w:rPr>
  </w:style>
  <w:style w:type="character" w:customStyle="1" w:styleId="WW8Num25z0">
    <w:name w:val="WW8Num25z0"/>
    <w:rsid w:val="00C75680"/>
    <w:rPr>
      <w:rFonts w:ascii="Symbol" w:hAnsi="Symbol" w:cs="Symbol"/>
    </w:rPr>
  </w:style>
  <w:style w:type="character" w:customStyle="1" w:styleId="WW8Num25z1">
    <w:name w:val="WW8Num25z1"/>
    <w:rsid w:val="00C75680"/>
    <w:rPr>
      <w:rFonts w:ascii="Courier New" w:hAnsi="Courier New" w:cs="Courier New"/>
    </w:rPr>
  </w:style>
  <w:style w:type="character" w:customStyle="1" w:styleId="WW8Num25z2">
    <w:name w:val="WW8Num25z2"/>
    <w:rsid w:val="00C75680"/>
    <w:rPr>
      <w:rFonts w:ascii="Wingdings" w:hAnsi="Wingdings" w:cs="Wingdings"/>
    </w:rPr>
  </w:style>
  <w:style w:type="character" w:customStyle="1" w:styleId="WW8Num26z0">
    <w:name w:val="WW8Num26z0"/>
    <w:rsid w:val="00C75680"/>
    <w:rPr>
      <w:rFonts w:ascii="Symbol" w:hAnsi="Symbol" w:cs="Symbol"/>
    </w:rPr>
  </w:style>
  <w:style w:type="character" w:customStyle="1" w:styleId="WW8Num26z1">
    <w:name w:val="WW8Num26z1"/>
    <w:rsid w:val="00C75680"/>
    <w:rPr>
      <w:rFonts w:ascii="Courier New" w:hAnsi="Courier New" w:cs="Courier New"/>
    </w:rPr>
  </w:style>
  <w:style w:type="character" w:customStyle="1" w:styleId="WW8Num26z2">
    <w:name w:val="WW8Num26z2"/>
    <w:rsid w:val="00C75680"/>
    <w:rPr>
      <w:rFonts w:ascii="Wingdings" w:hAnsi="Wingdings" w:cs="Wingdings"/>
    </w:rPr>
  </w:style>
  <w:style w:type="character" w:customStyle="1" w:styleId="WW8Num27z0">
    <w:name w:val="WW8Num27z0"/>
    <w:rsid w:val="00C75680"/>
    <w:rPr>
      <w:rFonts w:ascii="Calibri" w:eastAsia="Times New Roman" w:hAnsi="Calibri" w:cs="Calibri"/>
    </w:rPr>
  </w:style>
  <w:style w:type="character" w:customStyle="1" w:styleId="WW8Num27z1">
    <w:name w:val="WW8Num27z1"/>
    <w:rsid w:val="00C75680"/>
    <w:rPr>
      <w:rFonts w:ascii="Courier New" w:hAnsi="Courier New" w:cs="Courier New"/>
    </w:rPr>
  </w:style>
  <w:style w:type="character" w:customStyle="1" w:styleId="WW8Num27z2">
    <w:name w:val="WW8Num27z2"/>
    <w:rsid w:val="00C75680"/>
    <w:rPr>
      <w:rFonts w:ascii="Wingdings" w:hAnsi="Wingdings" w:cs="Wingdings"/>
    </w:rPr>
  </w:style>
  <w:style w:type="character" w:customStyle="1" w:styleId="WW8Num27z3">
    <w:name w:val="WW8Num27z3"/>
    <w:rsid w:val="00C75680"/>
    <w:rPr>
      <w:rFonts w:ascii="Symbol" w:hAnsi="Symbol" w:cs="Symbol"/>
    </w:rPr>
  </w:style>
  <w:style w:type="character" w:customStyle="1" w:styleId="WW8Num28z0">
    <w:name w:val="WW8Num28z0"/>
    <w:rsid w:val="00C75680"/>
    <w:rPr>
      <w:rFonts w:ascii="Symbol" w:hAnsi="Symbol" w:cs="Symbol"/>
    </w:rPr>
  </w:style>
  <w:style w:type="character" w:customStyle="1" w:styleId="WW8Num28z1">
    <w:name w:val="WW8Num28z1"/>
    <w:rsid w:val="00C75680"/>
    <w:rPr>
      <w:rFonts w:ascii="Courier New" w:hAnsi="Courier New" w:cs="Courier New"/>
    </w:rPr>
  </w:style>
  <w:style w:type="character" w:customStyle="1" w:styleId="WW8Num28z2">
    <w:name w:val="WW8Num28z2"/>
    <w:rsid w:val="00C75680"/>
    <w:rPr>
      <w:rFonts w:ascii="Wingdings" w:hAnsi="Wingdings" w:cs="Wingdings"/>
    </w:rPr>
  </w:style>
  <w:style w:type="character" w:customStyle="1" w:styleId="WW8Num29z0">
    <w:name w:val="WW8Num29z0"/>
    <w:rsid w:val="00C75680"/>
    <w:rPr>
      <w:rFonts w:ascii="Calibri" w:eastAsia="Times New Roman" w:hAnsi="Calibri" w:cs="Calibri"/>
    </w:rPr>
  </w:style>
  <w:style w:type="character" w:customStyle="1" w:styleId="WW8Num29z1">
    <w:name w:val="WW8Num29z1"/>
    <w:rsid w:val="00C75680"/>
    <w:rPr>
      <w:rFonts w:ascii="Courier New" w:hAnsi="Courier New" w:cs="Courier New"/>
    </w:rPr>
  </w:style>
  <w:style w:type="character" w:customStyle="1" w:styleId="WW8Num29z2">
    <w:name w:val="WW8Num29z2"/>
    <w:rsid w:val="00C75680"/>
    <w:rPr>
      <w:rFonts w:ascii="Wingdings" w:hAnsi="Wingdings" w:cs="Wingdings"/>
    </w:rPr>
  </w:style>
  <w:style w:type="character" w:customStyle="1" w:styleId="WW8Num29z3">
    <w:name w:val="WW8Num29z3"/>
    <w:rsid w:val="00C75680"/>
    <w:rPr>
      <w:rFonts w:ascii="Symbol" w:hAnsi="Symbol" w:cs="Symbol"/>
    </w:rPr>
  </w:style>
  <w:style w:type="character" w:customStyle="1" w:styleId="WW8Num30z0">
    <w:name w:val="WW8Num30z0"/>
    <w:rsid w:val="00C75680"/>
    <w:rPr>
      <w:rFonts w:ascii="Symbol" w:hAnsi="Symbol" w:cs="Symbol"/>
      <w:shd w:val="clear" w:color="auto" w:fill="FFFF00"/>
    </w:rPr>
  </w:style>
  <w:style w:type="character" w:customStyle="1" w:styleId="WW8Num30z1">
    <w:name w:val="WW8Num30z1"/>
    <w:rsid w:val="00C75680"/>
    <w:rPr>
      <w:rFonts w:ascii="Courier New" w:hAnsi="Courier New" w:cs="Courier New"/>
    </w:rPr>
  </w:style>
  <w:style w:type="character" w:customStyle="1" w:styleId="WW8Num30z2">
    <w:name w:val="WW8Num30z2"/>
    <w:rsid w:val="00C75680"/>
    <w:rPr>
      <w:rFonts w:ascii="Wingdings" w:hAnsi="Wingdings" w:cs="Wingdings"/>
    </w:rPr>
  </w:style>
  <w:style w:type="character" w:customStyle="1" w:styleId="WW8Num31z0">
    <w:name w:val="WW8Num31z0"/>
    <w:rsid w:val="00C75680"/>
    <w:rPr>
      <w:rFonts w:cs="Times New Roman"/>
    </w:rPr>
  </w:style>
  <w:style w:type="character" w:customStyle="1" w:styleId="WW8Num32z0">
    <w:name w:val="WW8Num32z0"/>
    <w:rsid w:val="00C75680"/>
  </w:style>
  <w:style w:type="character" w:customStyle="1" w:styleId="WW8Num32z1">
    <w:name w:val="WW8Num32z1"/>
    <w:rsid w:val="00C75680"/>
  </w:style>
  <w:style w:type="character" w:customStyle="1" w:styleId="WW8Num32z2">
    <w:name w:val="WW8Num32z2"/>
    <w:rsid w:val="00C75680"/>
  </w:style>
  <w:style w:type="character" w:customStyle="1" w:styleId="WW8Num32z3">
    <w:name w:val="WW8Num32z3"/>
    <w:rsid w:val="00C75680"/>
  </w:style>
  <w:style w:type="character" w:customStyle="1" w:styleId="WW8Num32z4">
    <w:name w:val="WW8Num32z4"/>
    <w:rsid w:val="00C75680"/>
  </w:style>
  <w:style w:type="character" w:customStyle="1" w:styleId="WW8Num32z5">
    <w:name w:val="WW8Num32z5"/>
    <w:rsid w:val="00C75680"/>
  </w:style>
  <w:style w:type="character" w:customStyle="1" w:styleId="WW8Num32z6">
    <w:name w:val="WW8Num32z6"/>
    <w:rsid w:val="00C75680"/>
  </w:style>
  <w:style w:type="character" w:customStyle="1" w:styleId="WW8Num32z7">
    <w:name w:val="WW8Num32z7"/>
    <w:rsid w:val="00C75680"/>
  </w:style>
  <w:style w:type="character" w:customStyle="1" w:styleId="WW8Num32z8">
    <w:name w:val="WW8Num32z8"/>
    <w:rsid w:val="00C75680"/>
  </w:style>
  <w:style w:type="character" w:customStyle="1" w:styleId="WW8Num33z0">
    <w:name w:val="WW8Num33z0"/>
    <w:rsid w:val="00C75680"/>
    <w:rPr>
      <w:rFonts w:ascii="Symbol" w:eastAsia="Calibri" w:hAnsi="Symbol" w:cs="Symbol"/>
    </w:rPr>
  </w:style>
  <w:style w:type="character" w:customStyle="1" w:styleId="WW8Num33z1">
    <w:name w:val="WW8Num33z1"/>
    <w:rsid w:val="00C75680"/>
    <w:rPr>
      <w:rFonts w:ascii="Courier New" w:hAnsi="Courier New" w:cs="Courier New"/>
    </w:rPr>
  </w:style>
  <w:style w:type="character" w:customStyle="1" w:styleId="WW8Num33z2">
    <w:name w:val="WW8Num33z2"/>
    <w:rsid w:val="00C75680"/>
    <w:rPr>
      <w:rFonts w:ascii="Wingdings" w:hAnsi="Wingdings" w:cs="Wingdings"/>
    </w:rPr>
  </w:style>
  <w:style w:type="character" w:customStyle="1" w:styleId="WW8Num34z0">
    <w:name w:val="WW8Num34z0"/>
    <w:rsid w:val="00C75680"/>
    <w:rPr>
      <w:rFonts w:ascii="Symbol" w:hAnsi="Symbol" w:cs="Symbol"/>
    </w:rPr>
  </w:style>
  <w:style w:type="character" w:customStyle="1" w:styleId="WW8Num34z1">
    <w:name w:val="WW8Num34z1"/>
    <w:rsid w:val="00C75680"/>
    <w:rPr>
      <w:rFonts w:ascii="Courier New" w:hAnsi="Courier New" w:cs="Courier New"/>
    </w:rPr>
  </w:style>
  <w:style w:type="character" w:customStyle="1" w:styleId="WW8Num34z2">
    <w:name w:val="WW8Num34z2"/>
    <w:rsid w:val="00C75680"/>
    <w:rPr>
      <w:rFonts w:ascii="Wingdings" w:hAnsi="Wingdings" w:cs="Wingdings"/>
    </w:rPr>
  </w:style>
  <w:style w:type="character" w:customStyle="1" w:styleId="WW8Num35z0">
    <w:name w:val="WW8Num35z0"/>
    <w:rsid w:val="00C75680"/>
    <w:rPr>
      <w:rFonts w:ascii="Calibri" w:eastAsia="Times New Roman" w:hAnsi="Calibri" w:cs="Calibri"/>
    </w:rPr>
  </w:style>
  <w:style w:type="character" w:customStyle="1" w:styleId="WW8Num35z1">
    <w:name w:val="WW8Num35z1"/>
    <w:rsid w:val="00C75680"/>
    <w:rPr>
      <w:rFonts w:ascii="Courier New" w:hAnsi="Courier New" w:cs="Courier New"/>
    </w:rPr>
  </w:style>
  <w:style w:type="character" w:customStyle="1" w:styleId="WW8Num35z2">
    <w:name w:val="WW8Num35z2"/>
    <w:rsid w:val="00C75680"/>
    <w:rPr>
      <w:rFonts w:ascii="Wingdings" w:hAnsi="Wingdings" w:cs="Wingdings"/>
    </w:rPr>
  </w:style>
  <w:style w:type="character" w:customStyle="1" w:styleId="WW8Num35z3">
    <w:name w:val="WW8Num35z3"/>
    <w:rsid w:val="00C75680"/>
    <w:rPr>
      <w:rFonts w:ascii="Symbol" w:hAnsi="Symbol" w:cs="Symbol"/>
    </w:rPr>
  </w:style>
  <w:style w:type="character" w:customStyle="1" w:styleId="WW8Num36z0">
    <w:name w:val="WW8Num36z0"/>
    <w:rsid w:val="00C75680"/>
    <w:rPr>
      <w:lang w:val="el-GR"/>
    </w:rPr>
  </w:style>
  <w:style w:type="character" w:customStyle="1" w:styleId="WW8Num36z1">
    <w:name w:val="WW8Num36z1"/>
    <w:rsid w:val="00C75680"/>
  </w:style>
  <w:style w:type="character" w:customStyle="1" w:styleId="WW8Num36z2">
    <w:name w:val="WW8Num36z2"/>
    <w:rsid w:val="00C75680"/>
  </w:style>
  <w:style w:type="character" w:customStyle="1" w:styleId="WW8Num36z3">
    <w:name w:val="WW8Num36z3"/>
    <w:rsid w:val="00C75680"/>
  </w:style>
  <w:style w:type="character" w:customStyle="1" w:styleId="WW8Num36z4">
    <w:name w:val="WW8Num36z4"/>
    <w:rsid w:val="00C75680"/>
  </w:style>
  <w:style w:type="character" w:customStyle="1" w:styleId="WW8Num36z5">
    <w:name w:val="WW8Num36z5"/>
    <w:rsid w:val="00C75680"/>
  </w:style>
  <w:style w:type="character" w:customStyle="1" w:styleId="WW8Num36z6">
    <w:name w:val="WW8Num36z6"/>
    <w:rsid w:val="00C75680"/>
  </w:style>
  <w:style w:type="character" w:customStyle="1" w:styleId="WW8Num36z7">
    <w:name w:val="WW8Num36z7"/>
    <w:rsid w:val="00C75680"/>
  </w:style>
  <w:style w:type="character" w:customStyle="1" w:styleId="WW8Num36z8">
    <w:name w:val="WW8Num36z8"/>
    <w:rsid w:val="00C75680"/>
  </w:style>
  <w:style w:type="character" w:customStyle="1" w:styleId="WW8Num37z0">
    <w:name w:val="WW8Num37z0"/>
    <w:rsid w:val="00C75680"/>
    <w:rPr>
      <w:rFonts w:ascii="Calibri" w:eastAsia="Times New Roman" w:hAnsi="Calibri" w:cs="Calibri"/>
    </w:rPr>
  </w:style>
  <w:style w:type="character" w:customStyle="1" w:styleId="WW8Num37z1">
    <w:name w:val="WW8Num37z1"/>
    <w:rsid w:val="00C75680"/>
    <w:rPr>
      <w:rFonts w:ascii="Courier New" w:hAnsi="Courier New" w:cs="Courier New"/>
    </w:rPr>
  </w:style>
  <w:style w:type="character" w:customStyle="1" w:styleId="WW8Num37z2">
    <w:name w:val="WW8Num37z2"/>
    <w:rsid w:val="00C75680"/>
    <w:rPr>
      <w:rFonts w:ascii="Wingdings" w:hAnsi="Wingdings" w:cs="Wingdings"/>
    </w:rPr>
  </w:style>
  <w:style w:type="character" w:customStyle="1" w:styleId="WW8Num37z3">
    <w:name w:val="WW8Num37z3"/>
    <w:rsid w:val="00C75680"/>
    <w:rPr>
      <w:rFonts w:ascii="Symbol" w:hAnsi="Symbol" w:cs="Symbol"/>
    </w:rPr>
  </w:style>
  <w:style w:type="character" w:customStyle="1" w:styleId="WW8Num38z0">
    <w:name w:val="WW8Num38z0"/>
    <w:rsid w:val="00C75680"/>
  </w:style>
  <w:style w:type="character" w:customStyle="1" w:styleId="WW8Num38z1">
    <w:name w:val="WW8Num38z1"/>
    <w:rsid w:val="00C75680"/>
  </w:style>
  <w:style w:type="character" w:customStyle="1" w:styleId="WW8Num38z2">
    <w:name w:val="WW8Num38z2"/>
    <w:rsid w:val="00C75680"/>
  </w:style>
  <w:style w:type="character" w:customStyle="1" w:styleId="WW8Num38z3">
    <w:name w:val="WW8Num38z3"/>
    <w:rsid w:val="00C75680"/>
  </w:style>
  <w:style w:type="character" w:customStyle="1" w:styleId="WW8Num38z4">
    <w:name w:val="WW8Num38z4"/>
    <w:rsid w:val="00C75680"/>
  </w:style>
  <w:style w:type="character" w:customStyle="1" w:styleId="WW8Num38z5">
    <w:name w:val="WW8Num38z5"/>
    <w:rsid w:val="00C75680"/>
  </w:style>
  <w:style w:type="character" w:customStyle="1" w:styleId="WW8Num38z6">
    <w:name w:val="WW8Num38z6"/>
    <w:rsid w:val="00C75680"/>
  </w:style>
  <w:style w:type="character" w:customStyle="1" w:styleId="WW8Num38z7">
    <w:name w:val="WW8Num38z7"/>
    <w:rsid w:val="00C75680"/>
  </w:style>
  <w:style w:type="character" w:customStyle="1" w:styleId="WW8Num38z8">
    <w:name w:val="WW8Num38z8"/>
    <w:rsid w:val="00C75680"/>
  </w:style>
  <w:style w:type="character" w:customStyle="1" w:styleId="WW-DefaultParagraphFont111111111111111111">
    <w:name w:val="WW-Default Paragraph Font111111111111111111"/>
    <w:rsid w:val="00C75680"/>
  </w:style>
  <w:style w:type="character" w:customStyle="1" w:styleId="WW8Num4z1">
    <w:name w:val="WW8Num4z1"/>
    <w:rsid w:val="00C75680"/>
    <w:rPr>
      <w:rFonts w:cs="Times New Roman"/>
    </w:rPr>
  </w:style>
  <w:style w:type="character" w:customStyle="1" w:styleId="WW8Num5z1">
    <w:name w:val="WW8Num5z1"/>
    <w:rsid w:val="00C75680"/>
    <w:rPr>
      <w:rFonts w:cs="Times New Roman"/>
    </w:rPr>
  </w:style>
  <w:style w:type="character" w:customStyle="1" w:styleId="WW8Num29z4">
    <w:name w:val="WW8Num29z4"/>
    <w:rsid w:val="00C75680"/>
  </w:style>
  <w:style w:type="character" w:customStyle="1" w:styleId="WW8Num29z5">
    <w:name w:val="WW8Num29z5"/>
    <w:rsid w:val="00C75680"/>
  </w:style>
  <w:style w:type="character" w:customStyle="1" w:styleId="WW8Num29z6">
    <w:name w:val="WW8Num29z6"/>
    <w:rsid w:val="00C75680"/>
  </w:style>
  <w:style w:type="character" w:customStyle="1" w:styleId="WW8Num29z7">
    <w:name w:val="WW8Num29z7"/>
    <w:rsid w:val="00C75680"/>
  </w:style>
  <w:style w:type="character" w:customStyle="1" w:styleId="WW8Num29z8">
    <w:name w:val="WW8Num29z8"/>
    <w:rsid w:val="00C75680"/>
  </w:style>
  <w:style w:type="character" w:customStyle="1" w:styleId="WW8Num30z3">
    <w:name w:val="WW8Num30z3"/>
    <w:rsid w:val="00C75680"/>
    <w:rPr>
      <w:rFonts w:ascii="Symbol" w:hAnsi="Symbol" w:cs="Symbol"/>
    </w:rPr>
  </w:style>
  <w:style w:type="character" w:customStyle="1" w:styleId="WW8Num31z1">
    <w:name w:val="WW8Num31z1"/>
    <w:rsid w:val="00C75680"/>
  </w:style>
  <w:style w:type="character" w:customStyle="1" w:styleId="WW8Num31z2">
    <w:name w:val="WW8Num31z2"/>
    <w:rsid w:val="00C75680"/>
  </w:style>
  <w:style w:type="character" w:customStyle="1" w:styleId="WW8Num31z3">
    <w:name w:val="WW8Num31z3"/>
    <w:rsid w:val="00C75680"/>
  </w:style>
  <w:style w:type="character" w:customStyle="1" w:styleId="WW8Num31z4">
    <w:name w:val="WW8Num31z4"/>
    <w:rsid w:val="00C75680"/>
  </w:style>
  <w:style w:type="character" w:customStyle="1" w:styleId="WW8Num31z5">
    <w:name w:val="WW8Num31z5"/>
    <w:rsid w:val="00C75680"/>
  </w:style>
  <w:style w:type="character" w:customStyle="1" w:styleId="WW8Num31z6">
    <w:name w:val="WW8Num31z6"/>
    <w:rsid w:val="00C75680"/>
  </w:style>
  <w:style w:type="character" w:customStyle="1" w:styleId="WW8Num31z7">
    <w:name w:val="WW8Num31z7"/>
    <w:rsid w:val="00C75680"/>
  </w:style>
  <w:style w:type="character" w:customStyle="1" w:styleId="WW8Num31z8">
    <w:name w:val="WW8Num31z8"/>
    <w:rsid w:val="00C75680"/>
  </w:style>
  <w:style w:type="character" w:customStyle="1" w:styleId="WW8Num39z0">
    <w:name w:val="WW8Num39z0"/>
    <w:rsid w:val="00C75680"/>
    <w:rPr>
      <w:rFonts w:ascii="Calibri" w:eastAsia="Times New Roman" w:hAnsi="Calibri" w:cs="Calibri"/>
    </w:rPr>
  </w:style>
  <w:style w:type="character" w:customStyle="1" w:styleId="WW8Num39z1">
    <w:name w:val="WW8Num39z1"/>
    <w:rsid w:val="00C75680"/>
    <w:rPr>
      <w:rFonts w:ascii="Courier New" w:hAnsi="Courier New" w:cs="Courier New"/>
    </w:rPr>
  </w:style>
  <w:style w:type="character" w:customStyle="1" w:styleId="WW8Num39z2">
    <w:name w:val="WW8Num39z2"/>
    <w:rsid w:val="00C75680"/>
    <w:rPr>
      <w:rFonts w:ascii="Wingdings" w:hAnsi="Wingdings" w:cs="Wingdings"/>
    </w:rPr>
  </w:style>
  <w:style w:type="character" w:customStyle="1" w:styleId="WW8Num39z3">
    <w:name w:val="WW8Num39z3"/>
    <w:rsid w:val="00C75680"/>
    <w:rPr>
      <w:rFonts w:ascii="Symbol" w:hAnsi="Symbol" w:cs="Symbol"/>
    </w:rPr>
  </w:style>
  <w:style w:type="character" w:customStyle="1" w:styleId="WW8Num40z0">
    <w:name w:val="WW8Num40z0"/>
    <w:rsid w:val="00C75680"/>
    <w:rPr>
      <w:rFonts w:ascii="Symbol" w:hAnsi="Symbol" w:cs="Symbol"/>
    </w:rPr>
  </w:style>
  <w:style w:type="character" w:customStyle="1" w:styleId="WW8Num40z1">
    <w:name w:val="WW8Num40z1"/>
    <w:rsid w:val="00C75680"/>
    <w:rPr>
      <w:rFonts w:ascii="Courier New" w:hAnsi="Courier New" w:cs="Courier New"/>
    </w:rPr>
  </w:style>
  <w:style w:type="character" w:customStyle="1" w:styleId="WW8Num40z2">
    <w:name w:val="WW8Num40z2"/>
    <w:rsid w:val="00C75680"/>
    <w:rPr>
      <w:rFonts w:ascii="Wingdings" w:hAnsi="Wingdings" w:cs="Wingdings"/>
    </w:rPr>
  </w:style>
  <w:style w:type="character" w:customStyle="1" w:styleId="WW8Num41z0">
    <w:name w:val="WW8Num41z0"/>
    <w:rsid w:val="00C75680"/>
    <w:rPr>
      <w:rFonts w:ascii="Arial" w:hAnsi="Arial" w:cs="Times New Roman"/>
      <w:b/>
      <w:i w:val="0"/>
      <w:sz w:val="20"/>
      <w:szCs w:val="20"/>
    </w:rPr>
  </w:style>
  <w:style w:type="character" w:customStyle="1" w:styleId="WW8Num41z1">
    <w:name w:val="WW8Num41z1"/>
    <w:rsid w:val="00C75680"/>
    <w:rPr>
      <w:rFonts w:cs="Times New Roman"/>
    </w:rPr>
  </w:style>
  <w:style w:type="character" w:customStyle="1" w:styleId="WW8Num41z2">
    <w:name w:val="WW8Num41z2"/>
    <w:rsid w:val="00C75680"/>
    <w:rPr>
      <w:rFonts w:ascii="Arial" w:hAnsi="Arial" w:cs="Times New Roman"/>
      <w:b w:val="0"/>
      <w:i w:val="0"/>
    </w:rPr>
  </w:style>
  <w:style w:type="character" w:customStyle="1" w:styleId="WW8Num41z3">
    <w:name w:val="WW8Num41z3"/>
    <w:rsid w:val="00C75680"/>
    <w:rPr>
      <w:rFonts w:ascii="Arial" w:hAnsi="Arial" w:cs="Times New Roman"/>
      <w:b w:val="0"/>
      <w:i w:val="0"/>
      <w:sz w:val="20"/>
      <w:szCs w:val="20"/>
    </w:rPr>
  </w:style>
  <w:style w:type="character" w:customStyle="1" w:styleId="DefaultParagraphFont1">
    <w:name w:val="Default Paragraph Font1"/>
    <w:rsid w:val="00C75680"/>
  </w:style>
  <w:style w:type="character" w:customStyle="1" w:styleId="Heading1Char">
    <w:name w:val="Heading 1 Char"/>
    <w:rsid w:val="00C75680"/>
    <w:rPr>
      <w:rFonts w:ascii="Arial" w:hAnsi="Arial" w:cs="Arial"/>
      <w:b/>
      <w:bCs/>
      <w:color w:val="333399"/>
      <w:sz w:val="28"/>
      <w:szCs w:val="32"/>
      <w:lang w:val="en-US"/>
    </w:rPr>
  </w:style>
  <w:style w:type="character" w:customStyle="1" w:styleId="Heading2Char">
    <w:name w:val="Heading 2 Char"/>
    <w:rsid w:val="00C75680"/>
    <w:rPr>
      <w:rFonts w:ascii="Arial" w:hAnsi="Arial" w:cs="Arial"/>
      <w:b/>
      <w:color w:val="002060"/>
      <w:sz w:val="24"/>
      <w:szCs w:val="22"/>
      <w:lang w:val="en-GB"/>
    </w:rPr>
  </w:style>
  <w:style w:type="character" w:customStyle="1" w:styleId="Heading5Char">
    <w:name w:val="Heading 5 Char"/>
    <w:rsid w:val="00C75680"/>
    <w:rPr>
      <w:rFonts w:ascii="Calibri" w:eastAsia="Times New Roman" w:hAnsi="Calibri" w:cs="Times New Roman"/>
      <w:b/>
      <w:bCs/>
      <w:i/>
      <w:iCs/>
      <w:sz w:val="26"/>
      <w:szCs w:val="26"/>
      <w:lang w:val="en-GB"/>
    </w:rPr>
  </w:style>
  <w:style w:type="character" w:customStyle="1" w:styleId="DateChar">
    <w:name w:val="Date Char"/>
    <w:rsid w:val="00C75680"/>
    <w:rPr>
      <w:sz w:val="24"/>
      <w:szCs w:val="24"/>
      <w:lang w:val="en-GB"/>
    </w:rPr>
  </w:style>
  <w:style w:type="character" w:customStyle="1" w:styleId="FooterChar">
    <w:name w:val="Footer Char"/>
    <w:rsid w:val="00C75680"/>
    <w:rPr>
      <w:rFonts w:eastAsia="MS Mincho" w:cs="Times New Roman"/>
      <w:sz w:val="24"/>
      <w:szCs w:val="24"/>
      <w:lang w:val="en-US" w:eastAsia="ja-JP"/>
    </w:rPr>
  </w:style>
  <w:style w:type="character" w:styleId="a3">
    <w:name w:val="annotation reference"/>
    <w:uiPriority w:val="99"/>
    <w:rsid w:val="00C75680"/>
    <w:rPr>
      <w:sz w:val="16"/>
    </w:rPr>
  </w:style>
  <w:style w:type="character" w:styleId="-">
    <w:name w:val="Hyperlink"/>
    <w:uiPriority w:val="99"/>
    <w:rsid w:val="00C75680"/>
    <w:rPr>
      <w:color w:val="0000FF"/>
      <w:u w:val="single"/>
    </w:rPr>
  </w:style>
  <w:style w:type="character" w:customStyle="1" w:styleId="HeaderChar">
    <w:name w:val="Header Char"/>
    <w:rsid w:val="00C75680"/>
    <w:rPr>
      <w:rFonts w:cs="Times New Roman"/>
      <w:sz w:val="24"/>
      <w:szCs w:val="24"/>
      <w:lang w:val="en-GB"/>
    </w:rPr>
  </w:style>
  <w:style w:type="character" w:styleId="a4">
    <w:name w:val="page number"/>
    <w:rsid w:val="00C75680"/>
    <w:rPr>
      <w:rFonts w:cs="Times New Roman"/>
    </w:rPr>
  </w:style>
  <w:style w:type="character" w:customStyle="1" w:styleId="BalloonTextChar">
    <w:name w:val="Balloon Text Char"/>
    <w:rsid w:val="00C75680"/>
    <w:rPr>
      <w:rFonts w:ascii="Tahoma" w:hAnsi="Tahoma" w:cs="Tahoma"/>
      <w:sz w:val="16"/>
      <w:szCs w:val="16"/>
      <w:lang w:val="en-GB"/>
    </w:rPr>
  </w:style>
  <w:style w:type="character" w:customStyle="1" w:styleId="CommentTextChar">
    <w:name w:val="Comment Text Char"/>
    <w:rsid w:val="00C75680"/>
    <w:rPr>
      <w:rFonts w:cs="Times New Roman"/>
      <w:lang w:val="en-GB"/>
    </w:rPr>
  </w:style>
  <w:style w:type="character" w:customStyle="1" w:styleId="CommentSubjectChar">
    <w:name w:val="Comment Subject Char"/>
    <w:rsid w:val="00C75680"/>
    <w:rPr>
      <w:rFonts w:cs="Times New Roman"/>
      <w:b/>
      <w:bCs/>
      <w:lang w:val="en-GB"/>
    </w:rPr>
  </w:style>
  <w:style w:type="character" w:customStyle="1" w:styleId="BodyTextChar">
    <w:name w:val="Body Text Char"/>
    <w:rsid w:val="00C75680"/>
    <w:rPr>
      <w:rFonts w:cs="Times New Roman"/>
      <w:sz w:val="24"/>
      <w:szCs w:val="24"/>
      <w:lang w:val="en-GB"/>
    </w:rPr>
  </w:style>
  <w:style w:type="character" w:styleId="a5">
    <w:name w:val="Placeholder Text"/>
    <w:rsid w:val="00C75680"/>
    <w:rPr>
      <w:rFonts w:cs="Times New Roman"/>
      <w:color w:val="808080"/>
    </w:rPr>
  </w:style>
  <w:style w:type="character" w:customStyle="1" w:styleId="a6">
    <w:name w:val="Χαρακτήρες υποσημείωσης"/>
    <w:rsid w:val="00C75680"/>
    <w:rPr>
      <w:rFonts w:cs="Times New Roman"/>
      <w:vertAlign w:val="superscript"/>
    </w:rPr>
  </w:style>
  <w:style w:type="character" w:customStyle="1" w:styleId="FootnoteTextChar">
    <w:name w:val="Footnote Text Char"/>
    <w:rsid w:val="00C75680"/>
    <w:rPr>
      <w:rFonts w:ascii="Calibri" w:hAnsi="Calibri" w:cs="Times New Roman"/>
      <w:lang w:val="x-none"/>
    </w:rPr>
  </w:style>
  <w:style w:type="character" w:customStyle="1" w:styleId="Heading3Char">
    <w:name w:val="Heading 3 Char"/>
    <w:rsid w:val="00C75680"/>
    <w:rPr>
      <w:rFonts w:ascii="Arial" w:hAnsi="Arial" w:cs="Arial"/>
      <w:b/>
      <w:bCs/>
      <w:sz w:val="22"/>
      <w:szCs w:val="26"/>
      <w:lang w:val="en-GB"/>
    </w:rPr>
  </w:style>
  <w:style w:type="character" w:customStyle="1" w:styleId="Heading4Char">
    <w:name w:val="Heading 4 Char"/>
    <w:rsid w:val="00C75680"/>
    <w:rPr>
      <w:rFonts w:ascii="Arial" w:eastAsia="Times New Roman" w:hAnsi="Arial" w:cs="Times New Roman"/>
      <w:b/>
      <w:bCs/>
      <w:sz w:val="22"/>
      <w:szCs w:val="28"/>
      <w:lang w:val="en-GB"/>
    </w:rPr>
  </w:style>
  <w:style w:type="character" w:customStyle="1" w:styleId="DocTitleChar">
    <w:name w:val="Doc Title Char"/>
    <w:basedOn w:val="Heading1Char"/>
    <w:rsid w:val="00C75680"/>
    <w:rPr>
      <w:rFonts w:ascii="Arial" w:hAnsi="Arial" w:cs="Arial"/>
      <w:b/>
      <w:bCs/>
      <w:color w:val="333399"/>
      <w:sz w:val="28"/>
      <w:szCs w:val="32"/>
      <w:lang w:val="en-US"/>
    </w:rPr>
  </w:style>
  <w:style w:type="character" w:customStyle="1" w:styleId="Style1Char">
    <w:name w:val="Style1 Char"/>
    <w:rsid w:val="00C75680"/>
    <w:rPr>
      <w:rFonts w:ascii="Calibri" w:hAnsi="Calibri" w:cs="Calibri"/>
      <w:b/>
      <w:bCs/>
      <w:color w:val="333399"/>
      <w:sz w:val="40"/>
      <w:szCs w:val="40"/>
      <w:lang w:val="en-US"/>
    </w:rPr>
  </w:style>
  <w:style w:type="character" w:customStyle="1" w:styleId="ContentsChar">
    <w:name w:val="Contents Char"/>
    <w:rsid w:val="00C75680"/>
    <w:rPr>
      <w:rFonts w:ascii="Calibri" w:hAnsi="Calibri" w:cs="Calibri"/>
      <w:b/>
      <w:bCs/>
      <w:color w:val="333399"/>
      <w:sz w:val="28"/>
      <w:szCs w:val="32"/>
      <w:lang w:val="en-US"/>
    </w:rPr>
  </w:style>
  <w:style w:type="character" w:customStyle="1" w:styleId="EndnoteTextChar">
    <w:name w:val="Endnote Text Char"/>
    <w:rsid w:val="00C75680"/>
    <w:rPr>
      <w:rFonts w:ascii="Calibri" w:hAnsi="Calibri" w:cs="Calibri"/>
      <w:lang w:val="en-GB"/>
    </w:rPr>
  </w:style>
  <w:style w:type="character" w:customStyle="1" w:styleId="a7">
    <w:name w:val="Χαρακτήρες σημείωσης τέλους"/>
    <w:rsid w:val="00C75680"/>
    <w:rPr>
      <w:vertAlign w:val="superscript"/>
    </w:rPr>
  </w:style>
  <w:style w:type="character" w:customStyle="1" w:styleId="FootnoteReference2">
    <w:name w:val="Footnote Reference2"/>
    <w:rsid w:val="00C75680"/>
    <w:rPr>
      <w:vertAlign w:val="superscript"/>
    </w:rPr>
  </w:style>
  <w:style w:type="character" w:customStyle="1" w:styleId="EndnoteReference1">
    <w:name w:val="Endnote Reference1"/>
    <w:rsid w:val="00C75680"/>
    <w:rPr>
      <w:vertAlign w:val="superscript"/>
    </w:rPr>
  </w:style>
  <w:style w:type="character" w:customStyle="1" w:styleId="a8">
    <w:name w:val="Κουκκίδες"/>
    <w:rsid w:val="00C75680"/>
    <w:rPr>
      <w:rFonts w:ascii="OpenSymbol" w:eastAsia="OpenSymbol" w:hAnsi="OpenSymbol" w:cs="OpenSymbol"/>
    </w:rPr>
  </w:style>
  <w:style w:type="character" w:styleId="a9">
    <w:name w:val="Strong"/>
    <w:qFormat/>
    <w:rsid w:val="00C75680"/>
    <w:rPr>
      <w:b/>
      <w:bCs/>
    </w:rPr>
  </w:style>
  <w:style w:type="character" w:customStyle="1" w:styleId="11">
    <w:name w:val="Προεπιλεγμένη γραμματοσειρά1"/>
    <w:rsid w:val="00C75680"/>
  </w:style>
  <w:style w:type="character" w:customStyle="1" w:styleId="aa">
    <w:name w:val="Σύμβολο υποσημείωσης"/>
    <w:rsid w:val="00C75680"/>
    <w:rPr>
      <w:vertAlign w:val="superscript"/>
    </w:rPr>
  </w:style>
  <w:style w:type="character" w:styleId="ab">
    <w:name w:val="Emphasis"/>
    <w:qFormat/>
    <w:rsid w:val="00C75680"/>
    <w:rPr>
      <w:i/>
      <w:iCs/>
    </w:rPr>
  </w:style>
  <w:style w:type="character" w:customStyle="1" w:styleId="ac">
    <w:name w:val="Χαρακτήρες αρίθμησης"/>
    <w:rsid w:val="00C75680"/>
  </w:style>
  <w:style w:type="character" w:customStyle="1" w:styleId="normalwithoutspacingChar">
    <w:name w:val="normal_without_spacing Char"/>
    <w:rsid w:val="00C75680"/>
    <w:rPr>
      <w:rFonts w:ascii="Calibri" w:hAnsi="Calibri" w:cs="Calibri"/>
      <w:sz w:val="22"/>
      <w:szCs w:val="24"/>
    </w:rPr>
  </w:style>
  <w:style w:type="character" w:customStyle="1" w:styleId="FootnoteTextChar1">
    <w:name w:val="Footnote Text Char1"/>
    <w:rsid w:val="00C75680"/>
    <w:rPr>
      <w:rFonts w:ascii="Calibri" w:hAnsi="Calibri" w:cs="Calibri"/>
      <w:lang w:val="en-IE" w:eastAsia="zh-CN"/>
    </w:rPr>
  </w:style>
  <w:style w:type="character" w:customStyle="1" w:styleId="foothangingChar">
    <w:name w:val="foot_hanging Char"/>
    <w:rsid w:val="00C75680"/>
    <w:rPr>
      <w:rFonts w:ascii="Calibri" w:hAnsi="Calibri" w:cs="Calibri"/>
      <w:sz w:val="18"/>
      <w:szCs w:val="18"/>
      <w:lang w:val="en-IE" w:eastAsia="zh-CN"/>
    </w:rPr>
  </w:style>
  <w:style w:type="character" w:customStyle="1" w:styleId="HTMLPreformattedChar">
    <w:name w:val="HTML Preformatted Char"/>
    <w:rsid w:val="00C75680"/>
    <w:rPr>
      <w:rFonts w:ascii="Courier New" w:hAnsi="Courier New" w:cs="Courier New"/>
    </w:rPr>
  </w:style>
  <w:style w:type="character" w:customStyle="1" w:styleId="apple-converted-space">
    <w:name w:val="apple-converted-space"/>
    <w:basedOn w:val="WW-DefaultParagraphFont111111111111111111"/>
    <w:rsid w:val="00C75680"/>
  </w:style>
  <w:style w:type="character" w:customStyle="1" w:styleId="BodyTextIndent3Char">
    <w:name w:val="Body Text Indent 3 Char"/>
    <w:rsid w:val="00C75680"/>
    <w:rPr>
      <w:rFonts w:ascii="Calibri" w:hAnsi="Calibri" w:cs="Calibri"/>
      <w:sz w:val="16"/>
      <w:szCs w:val="16"/>
      <w:lang w:val="en-GB"/>
    </w:rPr>
  </w:style>
  <w:style w:type="character" w:customStyle="1" w:styleId="WW-FootnoteReference">
    <w:name w:val="WW-Footnote Reference"/>
    <w:rsid w:val="00C75680"/>
    <w:rPr>
      <w:vertAlign w:val="superscript"/>
    </w:rPr>
  </w:style>
  <w:style w:type="character" w:customStyle="1" w:styleId="WW-EndnoteReference">
    <w:name w:val="WW-Endnote Reference"/>
    <w:rsid w:val="00C75680"/>
    <w:rPr>
      <w:vertAlign w:val="superscript"/>
    </w:rPr>
  </w:style>
  <w:style w:type="character" w:customStyle="1" w:styleId="FootnoteReference1">
    <w:name w:val="Footnote Reference1"/>
    <w:rsid w:val="00C75680"/>
    <w:rPr>
      <w:vertAlign w:val="superscript"/>
    </w:rPr>
  </w:style>
  <w:style w:type="character" w:customStyle="1" w:styleId="FootnoteTextChar2">
    <w:name w:val="Footnote Text Char2"/>
    <w:rsid w:val="00C75680"/>
    <w:rPr>
      <w:rFonts w:ascii="Calibri" w:hAnsi="Calibri" w:cs="Calibri"/>
      <w:sz w:val="18"/>
      <w:lang w:val="en-IE" w:eastAsia="zh-CN"/>
    </w:rPr>
  </w:style>
  <w:style w:type="character" w:customStyle="1" w:styleId="foothangingChar1">
    <w:name w:val="foot_hanging Char1"/>
    <w:rsid w:val="00C75680"/>
    <w:rPr>
      <w:rFonts w:ascii="Calibri" w:hAnsi="Calibri" w:cs="Calibri"/>
      <w:sz w:val="18"/>
      <w:szCs w:val="18"/>
      <w:lang w:val="en-IE" w:eastAsia="zh-CN"/>
    </w:rPr>
  </w:style>
  <w:style w:type="character" w:customStyle="1" w:styleId="footersChar">
    <w:name w:val="footers Char"/>
    <w:basedOn w:val="foothangingChar1"/>
    <w:rsid w:val="00C75680"/>
    <w:rPr>
      <w:rFonts w:ascii="Calibri" w:hAnsi="Calibri" w:cs="Calibri"/>
      <w:sz w:val="18"/>
      <w:szCs w:val="18"/>
      <w:lang w:val="en-IE" w:eastAsia="zh-CN"/>
    </w:rPr>
  </w:style>
  <w:style w:type="character" w:customStyle="1" w:styleId="CommentTextChar1">
    <w:name w:val="Comment Text Char1"/>
    <w:rsid w:val="00C75680"/>
    <w:rPr>
      <w:rFonts w:ascii="Calibri" w:hAnsi="Calibri" w:cs="Calibri"/>
      <w:lang w:val="en-GB" w:eastAsia="zh-CN"/>
    </w:rPr>
  </w:style>
  <w:style w:type="character" w:customStyle="1" w:styleId="HTMLPreformattedChar1">
    <w:name w:val="HTML Preformatted Char1"/>
    <w:rsid w:val="00C75680"/>
    <w:rPr>
      <w:rFonts w:ascii="Courier New" w:hAnsi="Courier New" w:cs="Courier New"/>
      <w:lang w:eastAsia="zh-CN"/>
    </w:rPr>
  </w:style>
  <w:style w:type="character" w:customStyle="1" w:styleId="BodyText3Char">
    <w:name w:val="Body Text 3 Char"/>
    <w:rsid w:val="00C75680"/>
    <w:rPr>
      <w:rFonts w:ascii="Calibri" w:hAnsi="Calibri" w:cs="Calibri"/>
      <w:sz w:val="16"/>
      <w:szCs w:val="16"/>
      <w:lang w:val="en-GB" w:eastAsia="zh-CN"/>
    </w:rPr>
  </w:style>
  <w:style w:type="character" w:customStyle="1" w:styleId="WW-FootnoteReference1">
    <w:name w:val="WW-Footnote Reference1"/>
    <w:rsid w:val="00C75680"/>
    <w:rPr>
      <w:vertAlign w:val="superscript"/>
    </w:rPr>
  </w:style>
  <w:style w:type="character" w:customStyle="1" w:styleId="WW-EndnoteReference1">
    <w:name w:val="WW-Endnote Reference1"/>
    <w:rsid w:val="00C75680"/>
    <w:rPr>
      <w:vertAlign w:val="superscript"/>
    </w:rPr>
  </w:style>
  <w:style w:type="character" w:customStyle="1" w:styleId="WW-FootnoteReference2">
    <w:name w:val="WW-Footnote Reference2"/>
    <w:rsid w:val="00C75680"/>
    <w:rPr>
      <w:vertAlign w:val="superscript"/>
    </w:rPr>
  </w:style>
  <w:style w:type="character" w:customStyle="1" w:styleId="WW-EndnoteReference2">
    <w:name w:val="WW-Endnote Reference2"/>
    <w:rsid w:val="00C75680"/>
    <w:rPr>
      <w:vertAlign w:val="superscript"/>
    </w:rPr>
  </w:style>
  <w:style w:type="character" w:customStyle="1" w:styleId="FootnoteTextChar3">
    <w:name w:val="Footnote Text Char3"/>
    <w:rsid w:val="00C75680"/>
    <w:rPr>
      <w:rFonts w:ascii="Calibri" w:hAnsi="Calibri" w:cs="Calibri"/>
      <w:sz w:val="18"/>
      <w:lang w:val="en-IE" w:eastAsia="zh-CN"/>
    </w:rPr>
  </w:style>
  <w:style w:type="character" w:customStyle="1" w:styleId="foothangingChar2">
    <w:name w:val="foot_hanging Char2"/>
    <w:rsid w:val="00C75680"/>
    <w:rPr>
      <w:rFonts w:ascii="Calibri" w:hAnsi="Calibri" w:cs="Calibri"/>
      <w:sz w:val="18"/>
      <w:szCs w:val="18"/>
      <w:lang w:val="en-IE" w:eastAsia="zh-CN"/>
    </w:rPr>
  </w:style>
  <w:style w:type="character" w:customStyle="1" w:styleId="footersChar1">
    <w:name w:val="footers Char1"/>
    <w:basedOn w:val="foothangingChar2"/>
    <w:rsid w:val="00C75680"/>
    <w:rPr>
      <w:rFonts w:ascii="Calibri" w:hAnsi="Calibri" w:cs="Calibri"/>
      <w:sz w:val="18"/>
      <w:szCs w:val="18"/>
      <w:lang w:val="en-IE" w:eastAsia="zh-CN"/>
    </w:rPr>
  </w:style>
  <w:style w:type="character" w:customStyle="1" w:styleId="foootChar">
    <w:name w:val="fooot Char"/>
    <w:basedOn w:val="footersChar1"/>
    <w:rsid w:val="00C75680"/>
    <w:rPr>
      <w:rFonts w:ascii="Calibri" w:hAnsi="Calibri" w:cs="Calibri"/>
      <w:sz w:val="18"/>
      <w:szCs w:val="18"/>
      <w:lang w:val="en-IE" w:eastAsia="zh-CN"/>
    </w:rPr>
  </w:style>
  <w:style w:type="character" w:customStyle="1" w:styleId="12">
    <w:name w:val="Παραπομπή υποσημείωσης1"/>
    <w:rsid w:val="00C75680"/>
    <w:rPr>
      <w:vertAlign w:val="superscript"/>
    </w:rPr>
  </w:style>
  <w:style w:type="character" w:customStyle="1" w:styleId="13">
    <w:name w:val="Παραπομπή σημείωσης τέλους1"/>
    <w:rsid w:val="00C75680"/>
    <w:rPr>
      <w:vertAlign w:val="superscript"/>
    </w:rPr>
  </w:style>
  <w:style w:type="character" w:customStyle="1" w:styleId="Char">
    <w:name w:val="Κείμενο πλαισίου Char"/>
    <w:rsid w:val="00C75680"/>
    <w:rPr>
      <w:rFonts w:ascii="Tahoma" w:hAnsi="Tahoma" w:cs="Tahoma"/>
      <w:sz w:val="16"/>
      <w:szCs w:val="16"/>
      <w:lang w:val="en-GB"/>
    </w:rPr>
  </w:style>
  <w:style w:type="character" w:customStyle="1" w:styleId="14">
    <w:name w:val="Παραπομπή σχολίου1"/>
    <w:rsid w:val="00C75680"/>
    <w:rPr>
      <w:sz w:val="16"/>
      <w:szCs w:val="16"/>
    </w:rPr>
  </w:style>
  <w:style w:type="character" w:customStyle="1" w:styleId="Char0">
    <w:name w:val="Κείμενο σχολίου Char"/>
    <w:rsid w:val="00C75680"/>
    <w:rPr>
      <w:rFonts w:ascii="Calibri" w:hAnsi="Calibri" w:cs="Calibri"/>
      <w:lang w:val="en-GB"/>
    </w:rPr>
  </w:style>
  <w:style w:type="character" w:customStyle="1" w:styleId="Char1">
    <w:name w:val="Θέμα σχολίου Char"/>
    <w:rsid w:val="00C75680"/>
    <w:rPr>
      <w:rFonts w:ascii="Calibri" w:hAnsi="Calibri" w:cs="Calibri"/>
      <w:b/>
      <w:bCs/>
      <w:lang w:val="en-GB"/>
    </w:rPr>
  </w:style>
  <w:style w:type="character" w:customStyle="1" w:styleId="-HTMLChar">
    <w:name w:val="Προ-διαμορφωμένο HTML Char"/>
    <w:uiPriority w:val="99"/>
    <w:rsid w:val="00C75680"/>
    <w:rPr>
      <w:rFonts w:ascii="Courier New" w:eastAsia="Times New Roman" w:hAnsi="Courier New" w:cs="Courier New"/>
    </w:rPr>
  </w:style>
  <w:style w:type="character" w:customStyle="1" w:styleId="WW-FootnoteReference3">
    <w:name w:val="WW-Footnote Reference3"/>
    <w:rsid w:val="00C75680"/>
    <w:rPr>
      <w:vertAlign w:val="superscript"/>
    </w:rPr>
  </w:style>
  <w:style w:type="character" w:customStyle="1" w:styleId="WW-EndnoteReference3">
    <w:name w:val="WW-Endnote Reference3"/>
    <w:rsid w:val="00C75680"/>
    <w:rPr>
      <w:vertAlign w:val="superscript"/>
    </w:rPr>
  </w:style>
  <w:style w:type="character" w:customStyle="1" w:styleId="WW-FootnoteReference4">
    <w:name w:val="WW-Footnote Reference4"/>
    <w:rsid w:val="00C75680"/>
    <w:rPr>
      <w:vertAlign w:val="superscript"/>
    </w:rPr>
  </w:style>
  <w:style w:type="character" w:customStyle="1" w:styleId="WW-EndnoteReference4">
    <w:name w:val="WW-Endnote Reference4"/>
    <w:rsid w:val="00C75680"/>
    <w:rPr>
      <w:vertAlign w:val="superscript"/>
    </w:rPr>
  </w:style>
  <w:style w:type="character" w:customStyle="1" w:styleId="WW-FootnoteReference5">
    <w:name w:val="WW-Footnote Reference5"/>
    <w:rsid w:val="00C75680"/>
    <w:rPr>
      <w:vertAlign w:val="superscript"/>
    </w:rPr>
  </w:style>
  <w:style w:type="character" w:customStyle="1" w:styleId="WW-EndnoteReference5">
    <w:name w:val="WW-Endnote Reference5"/>
    <w:rsid w:val="00C75680"/>
    <w:rPr>
      <w:vertAlign w:val="superscript"/>
    </w:rPr>
  </w:style>
  <w:style w:type="character" w:customStyle="1" w:styleId="WW-FootnoteReference6">
    <w:name w:val="WW-Footnote Reference6"/>
    <w:rsid w:val="00C75680"/>
    <w:rPr>
      <w:vertAlign w:val="superscript"/>
    </w:rPr>
  </w:style>
  <w:style w:type="character" w:styleId="-0">
    <w:name w:val="FollowedHyperlink"/>
    <w:rsid w:val="00C75680"/>
    <w:rPr>
      <w:color w:val="800000"/>
      <w:u w:val="single"/>
      <w:lang/>
    </w:rPr>
  </w:style>
  <w:style w:type="character" w:customStyle="1" w:styleId="WW-EndnoteReference6">
    <w:name w:val="WW-Endnote Reference6"/>
    <w:rsid w:val="00C75680"/>
    <w:rPr>
      <w:vertAlign w:val="superscript"/>
    </w:rPr>
  </w:style>
  <w:style w:type="character" w:customStyle="1" w:styleId="WW-FootnoteReference7">
    <w:name w:val="WW-Footnote Reference7"/>
    <w:rsid w:val="00C75680"/>
    <w:rPr>
      <w:vertAlign w:val="superscript"/>
    </w:rPr>
  </w:style>
  <w:style w:type="character" w:customStyle="1" w:styleId="WW-EndnoteReference7">
    <w:name w:val="WW-Endnote Reference7"/>
    <w:rsid w:val="00C75680"/>
    <w:rPr>
      <w:vertAlign w:val="superscript"/>
    </w:rPr>
  </w:style>
  <w:style w:type="character" w:customStyle="1" w:styleId="WW-FootnoteReference8">
    <w:name w:val="WW-Footnote Reference8"/>
    <w:rsid w:val="00C75680"/>
    <w:rPr>
      <w:vertAlign w:val="superscript"/>
    </w:rPr>
  </w:style>
  <w:style w:type="character" w:customStyle="1" w:styleId="WW-EndnoteReference8">
    <w:name w:val="WW-Endnote Reference8"/>
    <w:rsid w:val="00C75680"/>
    <w:rPr>
      <w:vertAlign w:val="superscript"/>
    </w:rPr>
  </w:style>
  <w:style w:type="character" w:customStyle="1" w:styleId="WW-FootnoteReference9">
    <w:name w:val="WW-Footnote Reference9"/>
    <w:rsid w:val="00C75680"/>
    <w:rPr>
      <w:vertAlign w:val="superscript"/>
    </w:rPr>
  </w:style>
  <w:style w:type="character" w:customStyle="1" w:styleId="WW-EndnoteReference9">
    <w:name w:val="WW-Endnote Reference9"/>
    <w:rsid w:val="00C75680"/>
    <w:rPr>
      <w:vertAlign w:val="superscript"/>
    </w:rPr>
  </w:style>
  <w:style w:type="character" w:customStyle="1" w:styleId="WW-FootnoteReference10">
    <w:name w:val="WW-Footnote Reference10"/>
    <w:rsid w:val="00C75680"/>
    <w:rPr>
      <w:vertAlign w:val="superscript"/>
    </w:rPr>
  </w:style>
  <w:style w:type="character" w:customStyle="1" w:styleId="WW-EndnoteReference10">
    <w:name w:val="WW-Endnote Reference10"/>
    <w:rsid w:val="00C75680"/>
    <w:rPr>
      <w:vertAlign w:val="superscript"/>
    </w:rPr>
  </w:style>
  <w:style w:type="character" w:customStyle="1" w:styleId="WW-FootnoteReference11">
    <w:name w:val="WW-Footnote Reference11"/>
    <w:rsid w:val="00C75680"/>
    <w:rPr>
      <w:vertAlign w:val="superscript"/>
    </w:rPr>
  </w:style>
  <w:style w:type="character" w:customStyle="1" w:styleId="WW-EndnoteReference11">
    <w:name w:val="WW-Endnote Reference11"/>
    <w:rsid w:val="00C75680"/>
    <w:rPr>
      <w:vertAlign w:val="superscript"/>
    </w:rPr>
  </w:style>
  <w:style w:type="character" w:customStyle="1" w:styleId="WW-FootnoteReference12">
    <w:name w:val="WW-Footnote Reference12"/>
    <w:rsid w:val="00C75680"/>
    <w:rPr>
      <w:vertAlign w:val="superscript"/>
    </w:rPr>
  </w:style>
  <w:style w:type="character" w:customStyle="1" w:styleId="WW-EndnoteReference12">
    <w:name w:val="WW-Endnote Reference12"/>
    <w:rsid w:val="00C75680"/>
    <w:rPr>
      <w:vertAlign w:val="superscript"/>
    </w:rPr>
  </w:style>
  <w:style w:type="character" w:customStyle="1" w:styleId="WW-FootnoteReference13">
    <w:name w:val="WW-Footnote Reference13"/>
    <w:rsid w:val="00C75680"/>
    <w:rPr>
      <w:vertAlign w:val="superscript"/>
    </w:rPr>
  </w:style>
  <w:style w:type="character" w:customStyle="1" w:styleId="WW-EndnoteReference13">
    <w:name w:val="WW-Endnote Reference13"/>
    <w:rsid w:val="00C75680"/>
    <w:rPr>
      <w:vertAlign w:val="superscript"/>
    </w:rPr>
  </w:style>
  <w:style w:type="character" w:styleId="ad">
    <w:name w:val="footnote reference"/>
    <w:rsid w:val="00C75680"/>
    <w:rPr>
      <w:vertAlign w:val="superscript"/>
    </w:rPr>
  </w:style>
  <w:style w:type="character" w:styleId="ae">
    <w:name w:val="endnote reference"/>
    <w:rsid w:val="00C75680"/>
    <w:rPr>
      <w:vertAlign w:val="superscript"/>
    </w:rPr>
  </w:style>
  <w:style w:type="character" w:customStyle="1" w:styleId="21">
    <w:name w:val="Παραπομπή υποσημείωσης2"/>
    <w:rsid w:val="00C75680"/>
    <w:rPr>
      <w:vertAlign w:val="superscript"/>
    </w:rPr>
  </w:style>
  <w:style w:type="character" w:customStyle="1" w:styleId="22">
    <w:name w:val="Παραπομπή σημείωσης τέλους2"/>
    <w:rsid w:val="00C75680"/>
    <w:rPr>
      <w:vertAlign w:val="superscript"/>
    </w:rPr>
  </w:style>
  <w:style w:type="character" w:customStyle="1" w:styleId="WW-FootnoteReference14">
    <w:name w:val="WW-Footnote Reference14"/>
    <w:rsid w:val="00C75680"/>
    <w:rPr>
      <w:vertAlign w:val="superscript"/>
    </w:rPr>
  </w:style>
  <w:style w:type="character" w:customStyle="1" w:styleId="WW-EndnoteReference14">
    <w:name w:val="WW-Endnote Reference14"/>
    <w:rsid w:val="00C75680"/>
    <w:rPr>
      <w:vertAlign w:val="superscript"/>
    </w:rPr>
  </w:style>
  <w:style w:type="character" w:customStyle="1" w:styleId="WW-FootnoteReference15">
    <w:name w:val="WW-Footnote Reference15"/>
    <w:rsid w:val="00C75680"/>
    <w:rPr>
      <w:vertAlign w:val="superscript"/>
    </w:rPr>
  </w:style>
  <w:style w:type="character" w:customStyle="1" w:styleId="WW-EndnoteReference15">
    <w:name w:val="WW-Endnote Reference15"/>
    <w:rsid w:val="00C75680"/>
    <w:rPr>
      <w:vertAlign w:val="superscript"/>
    </w:rPr>
  </w:style>
  <w:style w:type="character" w:customStyle="1" w:styleId="WW-FootnoteReference16">
    <w:name w:val="WW-Footnote Reference16"/>
    <w:rsid w:val="00C75680"/>
    <w:rPr>
      <w:vertAlign w:val="superscript"/>
    </w:rPr>
  </w:style>
  <w:style w:type="character" w:customStyle="1" w:styleId="WW-EndnoteReference16">
    <w:name w:val="WW-Endnote Reference16"/>
    <w:rsid w:val="00C75680"/>
    <w:rPr>
      <w:vertAlign w:val="superscript"/>
    </w:rPr>
  </w:style>
  <w:style w:type="character" w:customStyle="1" w:styleId="WW-FootnoteReference17">
    <w:name w:val="WW-Footnote Reference17"/>
    <w:rsid w:val="00C75680"/>
    <w:rPr>
      <w:vertAlign w:val="superscript"/>
    </w:rPr>
  </w:style>
  <w:style w:type="character" w:customStyle="1" w:styleId="WW-EndnoteReference17">
    <w:name w:val="WW-Endnote Reference17"/>
    <w:rsid w:val="00C75680"/>
    <w:rPr>
      <w:vertAlign w:val="superscript"/>
    </w:rPr>
  </w:style>
  <w:style w:type="character" w:customStyle="1" w:styleId="31">
    <w:name w:val="Παραπομπή υποσημείωσης3"/>
    <w:rsid w:val="00C75680"/>
    <w:rPr>
      <w:vertAlign w:val="superscript"/>
    </w:rPr>
  </w:style>
  <w:style w:type="character" w:customStyle="1" w:styleId="32">
    <w:name w:val="Παραπομπή σημείωσης τέλους3"/>
    <w:rsid w:val="00C75680"/>
    <w:rPr>
      <w:vertAlign w:val="superscript"/>
    </w:rPr>
  </w:style>
  <w:style w:type="character" w:customStyle="1" w:styleId="WW-FootnoteReference18">
    <w:name w:val="WW-Footnote Reference18"/>
    <w:rsid w:val="00C75680"/>
    <w:rPr>
      <w:vertAlign w:val="superscript"/>
    </w:rPr>
  </w:style>
  <w:style w:type="character" w:customStyle="1" w:styleId="WW-EndnoteReference18">
    <w:name w:val="WW-Endnote Reference18"/>
    <w:rsid w:val="00C75680"/>
    <w:rPr>
      <w:vertAlign w:val="superscript"/>
    </w:rPr>
  </w:style>
  <w:style w:type="character" w:customStyle="1" w:styleId="00">
    <w:name w:val="Παραπομπή υποσημείωσης_0"/>
    <w:uiPriority w:val="99"/>
    <w:rsid w:val="00C75680"/>
    <w:rPr>
      <w:vertAlign w:val="superscript"/>
    </w:rPr>
  </w:style>
  <w:style w:type="character" w:customStyle="1" w:styleId="01">
    <w:name w:val="Παραπομπή σημείωσης τέλους_0"/>
    <w:rsid w:val="00C75680"/>
    <w:rPr>
      <w:vertAlign w:val="superscript"/>
    </w:rPr>
  </w:style>
  <w:style w:type="character" w:customStyle="1" w:styleId="WW-FootnoteReference19">
    <w:name w:val="WW-Footnote Reference19"/>
    <w:rsid w:val="00C75680"/>
    <w:rPr>
      <w:vertAlign w:val="superscript"/>
    </w:rPr>
  </w:style>
  <w:style w:type="paragraph" w:customStyle="1" w:styleId="af">
    <w:name w:val="Επικεφαλίδα"/>
    <w:basedOn w:val="a"/>
    <w:next w:val="af0"/>
    <w:rsid w:val="00C75680"/>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rsid w:val="00C75680"/>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rsid w:val="00C75680"/>
    <w:rPr>
      <w:rFonts w:ascii="Calibri" w:eastAsia="Times New Roman" w:hAnsi="Calibri" w:cs="Calibri"/>
      <w:szCs w:val="24"/>
      <w:lang w:val="en-GB" w:eastAsia="zh-CN"/>
    </w:rPr>
  </w:style>
  <w:style w:type="paragraph" w:styleId="af1">
    <w:name w:val="List"/>
    <w:basedOn w:val="af0"/>
    <w:rsid w:val="00C75680"/>
    <w:rPr>
      <w:rFonts w:cs="Mangal"/>
    </w:rPr>
  </w:style>
  <w:style w:type="paragraph" w:styleId="af2">
    <w:name w:val="caption"/>
    <w:basedOn w:val="a"/>
    <w:qFormat/>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C75680"/>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3">
    <w:name w:val="Λεζάντα2"/>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C75680"/>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C75680"/>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C75680"/>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C75680"/>
    <w:rPr>
      <w:rFonts w:ascii="Calibri" w:eastAsia="MS Mincho" w:hAnsi="Calibri" w:cs="Calibri"/>
      <w:szCs w:val="24"/>
      <w:lang w:val="en-US" w:eastAsia="ja-JP"/>
    </w:rPr>
  </w:style>
  <w:style w:type="paragraph" w:customStyle="1" w:styleId="DocTitle">
    <w:name w:val="Doc Title"/>
    <w:basedOn w:val="1"/>
    <w:rsid w:val="00C75680"/>
  </w:style>
  <w:style w:type="paragraph" w:customStyle="1" w:styleId="inserttext">
    <w:name w:val="insert text"/>
    <w:basedOn w:val="a"/>
    <w:rsid w:val="00C75680"/>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rsid w:val="00C75680"/>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rsid w:val="00C75680"/>
    <w:rPr>
      <w:rFonts w:ascii="Calibri" w:eastAsia="MS Mincho" w:hAnsi="Calibri" w:cs="Calibri"/>
      <w:szCs w:val="24"/>
      <w:lang w:val="en-US" w:eastAsia="ja-JP"/>
    </w:rPr>
  </w:style>
  <w:style w:type="paragraph" w:styleId="af6">
    <w:name w:val="header"/>
    <w:basedOn w:val="a"/>
    <w:link w:val="Char5"/>
    <w:rsid w:val="00C75680"/>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C75680"/>
    <w:rPr>
      <w:rFonts w:ascii="Calibri" w:eastAsia="Times New Roman" w:hAnsi="Calibri" w:cs="Calibri"/>
      <w:szCs w:val="24"/>
      <w:lang w:val="en-GB" w:eastAsia="zh-CN"/>
    </w:rPr>
  </w:style>
  <w:style w:type="paragraph" w:styleId="af7">
    <w:name w:val="Balloon Text"/>
    <w:basedOn w:val="a"/>
    <w:link w:val="Char10"/>
    <w:rsid w:val="00C75680"/>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rsid w:val="00C75680"/>
    <w:rPr>
      <w:rFonts w:ascii="Tahoma" w:eastAsia="Times New Roman" w:hAnsi="Tahoma" w:cs="Tahoma"/>
      <w:sz w:val="16"/>
      <w:szCs w:val="16"/>
      <w:lang w:val="en-GB" w:eastAsia="zh-CN"/>
    </w:rPr>
  </w:style>
  <w:style w:type="paragraph" w:styleId="af8">
    <w:name w:val="annotation text"/>
    <w:basedOn w:val="a"/>
    <w:link w:val="Char11"/>
    <w:uiPriority w:val="99"/>
    <w:rsid w:val="00C75680"/>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uiPriority w:val="99"/>
    <w:rsid w:val="00C75680"/>
    <w:rPr>
      <w:rFonts w:ascii="Calibri" w:eastAsia="Times New Roman" w:hAnsi="Calibri" w:cs="Calibri"/>
      <w:sz w:val="20"/>
      <w:szCs w:val="20"/>
      <w:lang w:val="en-GB" w:eastAsia="zh-CN"/>
    </w:rPr>
  </w:style>
  <w:style w:type="paragraph" w:styleId="af9">
    <w:name w:val="annotation subject"/>
    <w:basedOn w:val="af8"/>
    <w:next w:val="af8"/>
    <w:link w:val="Char12"/>
    <w:rsid w:val="00C75680"/>
    <w:rPr>
      <w:b/>
      <w:bCs/>
    </w:rPr>
  </w:style>
  <w:style w:type="character" w:customStyle="1" w:styleId="Char12">
    <w:name w:val="Θέμα σχολίου Char1"/>
    <w:basedOn w:val="Char11"/>
    <w:link w:val="af9"/>
    <w:rsid w:val="00C75680"/>
    <w:rPr>
      <w:rFonts w:ascii="Calibri" w:eastAsia="Times New Roman" w:hAnsi="Calibri" w:cs="Calibri"/>
      <w:b/>
      <w:bCs/>
      <w:sz w:val="20"/>
      <w:szCs w:val="20"/>
      <w:lang w:val="en-GB" w:eastAsia="zh-CN"/>
    </w:rPr>
  </w:style>
  <w:style w:type="paragraph" w:styleId="afa">
    <w:name w:val="Revision"/>
    <w:rsid w:val="00C75680"/>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C75680"/>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qFormat/>
    <w:rsid w:val="00C75680"/>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C75680"/>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C75680"/>
    <w:rPr>
      <w:rFonts w:ascii="Calibri" w:eastAsia="Times New Roman" w:hAnsi="Calibri" w:cs="Calibri"/>
      <w:sz w:val="18"/>
      <w:szCs w:val="20"/>
      <w:lang w:val="en-IE" w:eastAsia="zh-CN"/>
    </w:rPr>
  </w:style>
  <w:style w:type="paragraph" w:styleId="16">
    <w:name w:val="toc 1"/>
    <w:basedOn w:val="a"/>
    <w:next w:val="a"/>
    <w:uiPriority w:val="39"/>
    <w:rsid w:val="00C75680"/>
    <w:pPr>
      <w:suppressAutoHyphens/>
      <w:spacing w:before="120" w:after="120" w:line="240" w:lineRule="auto"/>
    </w:pPr>
    <w:rPr>
      <w:rFonts w:ascii="Calibri" w:eastAsia="Times New Roman" w:hAnsi="Calibri" w:cs="Calibri"/>
      <w:b/>
      <w:bCs/>
      <w:caps/>
      <w:sz w:val="20"/>
      <w:szCs w:val="20"/>
      <w:lang w:val="en-GB" w:eastAsia="zh-CN"/>
    </w:rPr>
  </w:style>
  <w:style w:type="paragraph" w:styleId="24">
    <w:name w:val="toc 2"/>
    <w:basedOn w:val="a"/>
    <w:next w:val="a"/>
    <w:uiPriority w:val="39"/>
    <w:rsid w:val="00C75680"/>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C75680"/>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C75680"/>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C75680"/>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C75680"/>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C75680"/>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C75680"/>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C75680"/>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C75680"/>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75680"/>
    <w:rPr>
      <w:rFonts w:ascii="Calibri" w:hAnsi="Calibri" w:cs="Calibri"/>
      <w:lang w:val="el-GR"/>
    </w:rPr>
  </w:style>
  <w:style w:type="paragraph" w:styleId="afd">
    <w:name w:val="endnote text"/>
    <w:basedOn w:val="a"/>
    <w:link w:val="Char7"/>
    <w:rsid w:val="00C75680"/>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C75680"/>
    <w:rPr>
      <w:rFonts w:ascii="Calibri" w:eastAsia="Times New Roman" w:hAnsi="Calibri" w:cs="Calibri"/>
      <w:sz w:val="20"/>
      <w:szCs w:val="20"/>
      <w:lang w:val="en-GB" w:eastAsia="zh-CN"/>
    </w:rPr>
  </w:style>
  <w:style w:type="paragraph" w:customStyle="1" w:styleId="Default">
    <w:name w:val="Default"/>
    <w:rsid w:val="00C75680"/>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C75680"/>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C75680"/>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C75680"/>
    <w:rPr>
      <w:rFonts w:ascii="Arial" w:eastAsia="Times New Roman" w:hAnsi="Arial" w:cs="Arial"/>
      <w:szCs w:val="24"/>
      <w:lang w:val="en-GB" w:eastAsia="zh-CN"/>
    </w:rPr>
  </w:style>
  <w:style w:type="paragraph" w:customStyle="1" w:styleId="normalwithoutspacing">
    <w:name w:val="normal_without_spacing"/>
    <w:basedOn w:val="a"/>
    <w:rsid w:val="00C75680"/>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C75680"/>
    <w:pPr>
      <w:ind w:left="426" w:hanging="426"/>
    </w:pPr>
    <w:rPr>
      <w:szCs w:val="18"/>
    </w:rPr>
  </w:style>
  <w:style w:type="paragraph" w:styleId="-HTML">
    <w:name w:val="HTML Preformatted"/>
    <w:basedOn w:val="a"/>
    <w:link w:val="-HTMLChar1"/>
    <w:uiPriority w:val="99"/>
    <w:rsid w:val="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C75680"/>
    <w:rPr>
      <w:rFonts w:ascii="Courier New" w:eastAsia="Times New Roman" w:hAnsi="Courier New" w:cs="Courier New"/>
      <w:sz w:val="20"/>
      <w:szCs w:val="20"/>
      <w:lang w:eastAsia="zh-CN"/>
    </w:rPr>
  </w:style>
  <w:style w:type="paragraph" w:customStyle="1" w:styleId="LO-normal">
    <w:name w:val="LO-normal"/>
    <w:rsid w:val="00C75680"/>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C75680"/>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C75680"/>
    <w:rPr>
      <w:rFonts w:ascii="Calibri" w:eastAsia="Times New Roman" w:hAnsi="Calibri" w:cs="Times New Roman"/>
      <w:sz w:val="16"/>
      <w:szCs w:val="16"/>
      <w:lang w:val="en-GB" w:eastAsia="zh-CN"/>
    </w:rPr>
  </w:style>
  <w:style w:type="paragraph" w:styleId="aff0">
    <w:name w:val="No Spacing"/>
    <w:qFormat/>
    <w:rsid w:val="00C75680"/>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C75680"/>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C75680"/>
    <w:pPr>
      <w:jc w:val="center"/>
    </w:pPr>
    <w:rPr>
      <w:b/>
      <w:bCs/>
    </w:rPr>
  </w:style>
  <w:style w:type="paragraph" w:customStyle="1" w:styleId="footers">
    <w:name w:val="footers"/>
    <w:basedOn w:val="foothanging"/>
    <w:rsid w:val="00C75680"/>
  </w:style>
  <w:style w:type="paragraph" w:customStyle="1" w:styleId="Standard">
    <w:name w:val="Standard"/>
    <w:rsid w:val="00C75680"/>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C75680"/>
    <w:pPr>
      <w:spacing w:after="120"/>
    </w:pPr>
  </w:style>
  <w:style w:type="paragraph" w:customStyle="1" w:styleId="Footnote">
    <w:name w:val="Footnote"/>
    <w:basedOn w:val="Standard"/>
    <w:rsid w:val="00C75680"/>
    <w:pPr>
      <w:suppressLineNumbers/>
      <w:ind w:left="283" w:hanging="283"/>
    </w:pPr>
    <w:rPr>
      <w:sz w:val="20"/>
      <w:szCs w:val="20"/>
    </w:rPr>
  </w:style>
  <w:style w:type="paragraph" w:styleId="36">
    <w:name w:val="Body Text 3"/>
    <w:basedOn w:val="a"/>
    <w:link w:val="3Char1"/>
    <w:rsid w:val="00C75680"/>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C75680"/>
    <w:rPr>
      <w:rFonts w:ascii="Calibri" w:eastAsia="Times New Roman" w:hAnsi="Calibri" w:cs="Calibri"/>
      <w:sz w:val="16"/>
      <w:szCs w:val="16"/>
      <w:lang w:val="en-GB" w:eastAsia="zh-CN"/>
    </w:rPr>
  </w:style>
  <w:style w:type="paragraph" w:customStyle="1" w:styleId="fooot">
    <w:name w:val="fooot"/>
    <w:basedOn w:val="footers"/>
    <w:rsid w:val="00C75680"/>
  </w:style>
  <w:style w:type="paragraph" w:customStyle="1" w:styleId="17">
    <w:name w:val="Κείμενο πλαισίου1"/>
    <w:basedOn w:val="a"/>
    <w:rsid w:val="00C75680"/>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C75680"/>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C75680"/>
    <w:rPr>
      <w:b/>
      <w:bCs/>
    </w:rPr>
  </w:style>
  <w:style w:type="paragraph" w:customStyle="1" w:styleId="-HTML1">
    <w:name w:val="Προ-διαμορφωμένο HTML1"/>
    <w:basedOn w:val="a"/>
    <w:rsid w:val="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C75680"/>
    <w:pPr>
      <w:suppressAutoHyphens/>
      <w:spacing w:after="0" w:line="240" w:lineRule="auto"/>
    </w:pPr>
    <w:rPr>
      <w:rFonts w:ascii="Calibri" w:eastAsia="Times New Roman" w:hAnsi="Calibri" w:cs="Calibri"/>
      <w:szCs w:val="24"/>
      <w:lang w:val="en-GB" w:eastAsia="zh-CN"/>
    </w:rPr>
  </w:style>
  <w:style w:type="paragraph" w:styleId="25">
    <w:name w:val="List Bullet 2"/>
    <w:basedOn w:val="a"/>
    <w:rsid w:val="00C75680"/>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C75680"/>
    <w:pPr>
      <w:tabs>
        <w:tab w:val="right" w:leader="dot" w:pos="7091"/>
      </w:tabs>
      <w:ind w:left="2547"/>
    </w:pPr>
  </w:style>
  <w:style w:type="paragraph" w:customStyle="1" w:styleId="aff3">
    <w:name w:val="Οριζόντια γραμμή"/>
    <w:basedOn w:val="a"/>
    <w:next w:val="af0"/>
    <w:rsid w:val="00C75680"/>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C75680"/>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C75680"/>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C75680"/>
    <w:rPr>
      <w:vertAlign w:val="superscript"/>
    </w:rPr>
  </w:style>
  <w:style w:type="paragraph" w:customStyle="1" w:styleId="-HTML2">
    <w:name w:val="Προ-διαμορφωμένο HTML2"/>
    <w:basedOn w:val="a"/>
    <w:rsid w:val="00C756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C75680"/>
    <w:rPr>
      <w:vertAlign w:val="superscript"/>
    </w:rPr>
  </w:style>
  <w:style w:type="paragraph" w:customStyle="1" w:styleId="1b">
    <w:name w:val="Ημερομηνία1"/>
    <w:basedOn w:val="a"/>
    <w:next w:val="a"/>
    <w:rsid w:val="00C75680"/>
    <w:pPr>
      <w:suppressAutoHyphens/>
      <w:spacing w:after="100" w:line="240" w:lineRule="auto"/>
      <w:jc w:val="both"/>
    </w:pPr>
    <w:rPr>
      <w:rFonts w:ascii="Calibri" w:eastAsia="MS Mincho" w:hAnsi="Calibri" w:cs="Calibri"/>
      <w:szCs w:val="24"/>
      <w:lang w:val="en-US" w:eastAsia="ja-JP"/>
    </w:rPr>
  </w:style>
  <w:style w:type="character" w:customStyle="1" w:styleId="aff4">
    <w:name w:val="Σώμα κειμένου_"/>
    <w:link w:val="49"/>
    <w:locked/>
    <w:rsid w:val="00C75680"/>
    <w:rPr>
      <w:rFonts w:ascii="Calibri" w:eastAsia="Calibri" w:hAnsi="Calibri" w:cs="Calibri"/>
      <w:shd w:val="clear" w:color="auto" w:fill="FFFFFF"/>
    </w:rPr>
  </w:style>
  <w:style w:type="paragraph" w:customStyle="1" w:styleId="49">
    <w:name w:val="Σώμα κειμένου49"/>
    <w:basedOn w:val="a"/>
    <w:link w:val="aff4"/>
    <w:rsid w:val="00C75680"/>
    <w:pPr>
      <w:shd w:val="clear" w:color="auto" w:fill="FFFFFF"/>
      <w:spacing w:after="0" w:line="240" w:lineRule="exact"/>
      <w:ind w:hanging="440"/>
      <w:jc w:val="center"/>
    </w:pPr>
    <w:rPr>
      <w:rFonts w:ascii="Calibri" w:eastAsia="Calibri" w:hAnsi="Calibri" w:cs="Calibri"/>
    </w:rPr>
  </w:style>
  <w:style w:type="character" w:customStyle="1" w:styleId="26">
    <w:name w:val="Σώμα κειμένου (2)_"/>
    <w:link w:val="27"/>
    <w:locked/>
    <w:rsid w:val="00C75680"/>
    <w:rPr>
      <w:rFonts w:ascii="Calibri" w:eastAsia="Calibri" w:hAnsi="Calibri" w:cs="Calibri"/>
      <w:sz w:val="23"/>
      <w:szCs w:val="23"/>
      <w:shd w:val="clear" w:color="auto" w:fill="FFFFFF"/>
    </w:rPr>
  </w:style>
  <w:style w:type="paragraph" w:customStyle="1" w:styleId="27">
    <w:name w:val="Σώμα κειμένου (2)"/>
    <w:basedOn w:val="a"/>
    <w:link w:val="26"/>
    <w:rsid w:val="00C75680"/>
    <w:pPr>
      <w:shd w:val="clear" w:color="auto" w:fill="FFFFFF"/>
      <w:spacing w:after="0" w:line="293" w:lineRule="exact"/>
      <w:jc w:val="center"/>
    </w:pPr>
    <w:rPr>
      <w:rFonts w:ascii="Calibri" w:eastAsia="Calibri" w:hAnsi="Calibri" w:cs="Calibri"/>
      <w:sz w:val="23"/>
      <w:szCs w:val="23"/>
    </w:rPr>
  </w:style>
  <w:style w:type="character" w:customStyle="1" w:styleId="130">
    <w:name w:val="Σώμα κειμένου (13)_"/>
    <w:link w:val="131"/>
    <w:locked/>
    <w:rsid w:val="00C75680"/>
    <w:rPr>
      <w:rFonts w:ascii="Arial" w:eastAsia="Arial" w:hAnsi="Arial" w:cs="Arial"/>
      <w:sz w:val="17"/>
      <w:szCs w:val="17"/>
      <w:shd w:val="clear" w:color="auto" w:fill="FFFFFF"/>
    </w:rPr>
  </w:style>
  <w:style w:type="paragraph" w:customStyle="1" w:styleId="131">
    <w:name w:val="Σώμα κειμένου (13)"/>
    <w:basedOn w:val="a"/>
    <w:link w:val="130"/>
    <w:rsid w:val="00C75680"/>
    <w:pPr>
      <w:shd w:val="clear" w:color="auto" w:fill="FFFFFF"/>
      <w:spacing w:before="600" w:after="360" w:line="0" w:lineRule="atLeast"/>
      <w:ind w:hanging="300"/>
      <w:jc w:val="both"/>
    </w:pPr>
    <w:rPr>
      <w:rFonts w:ascii="Arial" w:eastAsia="Arial" w:hAnsi="Arial" w:cs="Arial"/>
      <w:sz w:val="17"/>
      <w:szCs w:val="17"/>
    </w:rPr>
  </w:style>
  <w:style w:type="character" w:customStyle="1" w:styleId="1310">
    <w:name w:val="Σώμα κειμένου (13) + 10 στ."/>
    <w:rsid w:val="00C75680"/>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C75680"/>
  </w:style>
  <w:style w:type="character" w:styleId="aff5">
    <w:name w:val="Unresolved Mention"/>
    <w:uiPriority w:val="99"/>
    <w:semiHidden/>
    <w:unhideWhenUsed/>
    <w:rsid w:val="00C756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12154</Words>
  <Characters>65633</Characters>
  <Application>Microsoft Office Word</Application>
  <DocSecurity>0</DocSecurity>
  <Lines>546</Lines>
  <Paragraphs>155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77632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2022-10-31T11:39:00Z</dcterms:created>
  <dcterms:modified xsi:type="dcterms:W3CDTF">2022-10-31T11:40:00Z</dcterms:modified>
</cp:coreProperties>
</file>